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02C0C" w14:textId="74361967" w:rsidR="002519DB" w:rsidRPr="00B343DC" w:rsidRDefault="002519DB" w:rsidP="005F65AB">
      <w:pPr>
        <w:tabs>
          <w:tab w:val="left" w:pos="1134"/>
        </w:tabs>
        <w:ind w:left="-283"/>
        <w:jc w:val="both"/>
        <w:rPr>
          <w:rFonts w:ascii="Trebuchet MS" w:hAnsi="Trebuchet MS"/>
          <w:b/>
          <w:color w:val="000000"/>
          <w:lang w:val="lt-LT"/>
        </w:rPr>
      </w:pPr>
    </w:p>
    <w:p w14:paraId="0C16C904" w14:textId="77777777" w:rsidR="00ED535D" w:rsidRPr="00B343DC" w:rsidRDefault="00ED535D" w:rsidP="005F65AB">
      <w:pPr>
        <w:ind w:left="-283"/>
        <w:jc w:val="both"/>
        <w:rPr>
          <w:lang w:val="lt-LT"/>
        </w:rPr>
      </w:pPr>
    </w:p>
    <w:p w14:paraId="612A46B0" w14:textId="77777777" w:rsidR="00ED535D" w:rsidRPr="00B343DC" w:rsidRDefault="00ED535D" w:rsidP="005F65AB">
      <w:pPr>
        <w:ind w:left="-283"/>
        <w:jc w:val="both"/>
        <w:rPr>
          <w:lang w:val="lt-LT"/>
        </w:rPr>
      </w:pPr>
    </w:p>
    <w:p w14:paraId="2DE6BC88" w14:textId="77777777" w:rsidR="00ED535D" w:rsidRPr="00B343DC" w:rsidRDefault="00ED535D" w:rsidP="005F65AB">
      <w:pPr>
        <w:ind w:left="-283"/>
        <w:jc w:val="both"/>
        <w:rPr>
          <w:lang w:val="lt-LT"/>
        </w:rPr>
      </w:pPr>
    </w:p>
    <w:tbl>
      <w:tblPr>
        <w:tblW w:w="10597" w:type="dxa"/>
        <w:tblInd w:w="-142" w:type="dxa"/>
        <w:tblLook w:val="04A0" w:firstRow="1" w:lastRow="0" w:firstColumn="1" w:lastColumn="0" w:noHBand="0" w:noVBand="1"/>
      </w:tblPr>
      <w:tblGrid>
        <w:gridCol w:w="5670"/>
        <w:gridCol w:w="4927"/>
      </w:tblGrid>
      <w:tr w:rsidR="00ED535D" w:rsidRPr="00B343DC" w14:paraId="1D59C2A8" w14:textId="77777777" w:rsidTr="000F142C">
        <w:tc>
          <w:tcPr>
            <w:tcW w:w="5670" w:type="dxa"/>
            <w:shd w:val="clear" w:color="auto" w:fill="auto"/>
          </w:tcPr>
          <w:p w14:paraId="07DB8B25" w14:textId="77777777" w:rsidR="00ED535D" w:rsidRPr="00B343DC" w:rsidRDefault="00ED535D" w:rsidP="005F65AB">
            <w:pPr>
              <w:spacing w:after="120"/>
              <w:ind w:left="33"/>
              <w:jc w:val="both"/>
              <w:rPr>
                <w:rFonts w:ascii="Trebuchet MS" w:eastAsia="Calibri" w:hAnsi="Trebuchet MS" w:cs="Arial"/>
                <w:b/>
                <w:sz w:val="22"/>
                <w:szCs w:val="20"/>
                <w:lang w:val="lt-LT"/>
              </w:rPr>
            </w:pPr>
            <w:r w:rsidRPr="00B343DC">
              <w:rPr>
                <w:rFonts w:ascii="Trebuchet MS" w:eastAsia="Calibri" w:hAnsi="Trebuchet MS" w:cs="Arial"/>
                <w:b/>
                <w:sz w:val="22"/>
                <w:szCs w:val="20"/>
                <w:lang w:val="lt-LT"/>
              </w:rPr>
              <w:t>PRITARTA:</w:t>
            </w:r>
          </w:p>
        </w:tc>
        <w:tc>
          <w:tcPr>
            <w:tcW w:w="4927" w:type="dxa"/>
            <w:shd w:val="clear" w:color="auto" w:fill="auto"/>
          </w:tcPr>
          <w:p w14:paraId="0C75C6D6" w14:textId="77777777" w:rsidR="00ED535D" w:rsidRPr="00B343DC" w:rsidRDefault="00ED535D" w:rsidP="005F65AB">
            <w:pPr>
              <w:ind w:left="33"/>
              <w:jc w:val="both"/>
              <w:rPr>
                <w:rFonts w:ascii="Trebuchet MS" w:eastAsia="Calibri" w:hAnsi="Trebuchet MS" w:cs="Arial"/>
                <w:b/>
                <w:sz w:val="22"/>
                <w:szCs w:val="20"/>
                <w:lang w:val="lt-LT"/>
              </w:rPr>
            </w:pPr>
            <w:r w:rsidRPr="00B343DC">
              <w:rPr>
                <w:rFonts w:ascii="Trebuchet MS" w:eastAsia="Calibri" w:hAnsi="Trebuchet MS" w:cs="Arial"/>
                <w:b/>
                <w:sz w:val="22"/>
                <w:szCs w:val="20"/>
                <w:lang w:val="lt-LT"/>
              </w:rPr>
              <w:t>TVIRTINU:</w:t>
            </w:r>
          </w:p>
        </w:tc>
      </w:tr>
      <w:tr w:rsidR="00ED535D" w:rsidRPr="00B343DC" w14:paraId="624BD104" w14:textId="77777777" w:rsidTr="000F142C">
        <w:tc>
          <w:tcPr>
            <w:tcW w:w="5670" w:type="dxa"/>
            <w:shd w:val="clear" w:color="auto" w:fill="auto"/>
          </w:tcPr>
          <w:p w14:paraId="178D6261" w14:textId="77777777" w:rsidR="00ED535D" w:rsidRPr="00B343DC" w:rsidRDefault="00ED535D" w:rsidP="005F65AB">
            <w:pPr>
              <w:spacing w:before="120" w:after="360"/>
              <w:ind w:left="33" w:right="1168"/>
              <w:jc w:val="both"/>
              <w:rPr>
                <w:rFonts w:ascii="Trebuchet MS" w:eastAsia="Calibri" w:hAnsi="Trebuchet MS" w:cs="Arial"/>
                <w:sz w:val="22"/>
                <w:szCs w:val="20"/>
                <w:lang w:val="lt-LT"/>
              </w:rPr>
            </w:pPr>
            <w:r w:rsidRPr="00B343DC">
              <w:rPr>
                <w:rFonts w:ascii="Trebuchet MS" w:eastAsia="Calibri" w:hAnsi="Trebuchet MS" w:cs="Arial"/>
                <w:sz w:val="22"/>
                <w:szCs w:val="20"/>
                <w:lang w:val="lt-LT"/>
              </w:rPr>
              <w:t xml:space="preserve">Technikos ir inovacijų komiteto sprendimu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7"/>
            </w:tblGrid>
            <w:tr w:rsidR="00ED535D" w:rsidRPr="00B343DC" w14:paraId="7B820576" w14:textId="77777777" w:rsidTr="00C43075">
              <w:trPr>
                <w:trHeight w:val="317"/>
              </w:trPr>
              <w:tc>
                <w:tcPr>
                  <w:tcW w:w="4277" w:type="dxa"/>
                  <w:tcBorders>
                    <w:bottom w:val="dotted" w:sz="4" w:space="0" w:color="auto"/>
                  </w:tcBorders>
                </w:tcPr>
                <w:p w14:paraId="2603D152" w14:textId="683484A6" w:rsidR="00ED535D" w:rsidRPr="00B343DC" w:rsidRDefault="00ED535D" w:rsidP="005F65AB">
                  <w:pPr>
                    <w:ind w:left="33"/>
                    <w:jc w:val="both"/>
                    <w:rPr>
                      <w:rFonts w:ascii="Trebuchet MS" w:hAnsi="Trebuchet MS"/>
                      <w:sz w:val="22"/>
                      <w:szCs w:val="22"/>
                      <w:lang w:val="lt-LT"/>
                    </w:rPr>
                  </w:pPr>
                </w:p>
              </w:tc>
            </w:tr>
            <w:tr w:rsidR="00ED535D" w:rsidRPr="00B343DC" w14:paraId="335DD6A7" w14:textId="77777777" w:rsidTr="00C43075">
              <w:trPr>
                <w:trHeight w:val="216"/>
              </w:trPr>
              <w:tc>
                <w:tcPr>
                  <w:tcW w:w="4277" w:type="dxa"/>
                  <w:tcBorders>
                    <w:top w:val="dotted" w:sz="4" w:space="0" w:color="auto"/>
                  </w:tcBorders>
                </w:tcPr>
                <w:p w14:paraId="4618756E" w14:textId="4AAD48AE" w:rsidR="00ED535D" w:rsidRPr="00B343DC" w:rsidRDefault="00ED535D" w:rsidP="005F65AB">
                  <w:pPr>
                    <w:ind w:left="33"/>
                    <w:jc w:val="center"/>
                    <w:rPr>
                      <w:rFonts w:ascii="Trebuchet MS" w:hAnsi="Trebuchet MS"/>
                      <w:i/>
                      <w:sz w:val="22"/>
                      <w:szCs w:val="22"/>
                      <w:lang w:val="lt-LT"/>
                    </w:rPr>
                  </w:pPr>
                  <w:r w:rsidRPr="00B343DC">
                    <w:rPr>
                      <w:rFonts w:ascii="Trebuchet MS" w:hAnsi="Trebuchet MS"/>
                      <w:i/>
                      <w:sz w:val="16"/>
                      <w:szCs w:val="22"/>
                      <w:lang w:val="lt-LT"/>
                    </w:rPr>
                    <w:t xml:space="preserve">(sprendimo </w:t>
                  </w:r>
                  <w:r w:rsidR="008E3BAC" w:rsidRPr="00B343DC">
                    <w:rPr>
                      <w:rFonts w:ascii="Trebuchet MS" w:hAnsi="Trebuchet MS"/>
                      <w:i/>
                      <w:sz w:val="16"/>
                      <w:szCs w:val="22"/>
                      <w:lang w:val="lt-LT"/>
                    </w:rPr>
                    <w:t>Nr</w:t>
                  </w:r>
                  <w:r w:rsidRPr="00B343DC">
                    <w:rPr>
                      <w:rFonts w:ascii="Trebuchet MS" w:hAnsi="Trebuchet MS"/>
                      <w:i/>
                      <w:sz w:val="16"/>
                      <w:szCs w:val="22"/>
                      <w:lang w:val="lt-LT"/>
                    </w:rPr>
                    <w:t>., pr</w:t>
                  </w:r>
                  <w:r w:rsidR="00F11DD0" w:rsidRPr="00B343DC">
                    <w:rPr>
                      <w:rFonts w:ascii="Trebuchet MS" w:hAnsi="Trebuchet MS"/>
                      <w:i/>
                      <w:sz w:val="16"/>
                      <w:szCs w:val="22"/>
                      <w:lang w:val="lt-LT"/>
                    </w:rPr>
                    <w:t>o</w:t>
                  </w:r>
                  <w:r w:rsidRPr="00B343DC">
                    <w:rPr>
                      <w:rFonts w:ascii="Trebuchet MS" w:hAnsi="Trebuchet MS"/>
                      <w:i/>
                      <w:sz w:val="16"/>
                      <w:szCs w:val="22"/>
                      <w:lang w:val="lt-LT"/>
                    </w:rPr>
                    <w:t xml:space="preserve">tokolo </w:t>
                  </w:r>
                  <w:r w:rsidR="008E3BAC" w:rsidRPr="00B343DC">
                    <w:rPr>
                      <w:rFonts w:ascii="Trebuchet MS" w:hAnsi="Trebuchet MS"/>
                      <w:i/>
                      <w:sz w:val="16"/>
                      <w:szCs w:val="22"/>
                      <w:lang w:val="lt-LT"/>
                    </w:rPr>
                    <w:t>Nr</w:t>
                  </w:r>
                  <w:r w:rsidRPr="00B343DC">
                    <w:rPr>
                      <w:rFonts w:ascii="Trebuchet MS" w:hAnsi="Trebuchet MS"/>
                      <w:i/>
                      <w:sz w:val="16"/>
                      <w:szCs w:val="22"/>
                      <w:lang w:val="lt-LT"/>
                    </w:rPr>
                    <w:t>.)</w:t>
                  </w:r>
                </w:p>
              </w:tc>
            </w:tr>
            <w:tr w:rsidR="00ED535D" w:rsidRPr="00B343DC" w14:paraId="597DB90C" w14:textId="77777777" w:rsidTr="00E300A1">
              <w:trPr>
                <w:trHeight w:val="360"/>
              </w:trPr>
              <w:tc>
                <w:tcPr>
                  <w:tcW w:w="4277" w:type="dxa"/>
                  <w:tcBorders>
                    <w:bottom w:val="dotted" w:sz="4" w:space="0" w:color="auto"/>
                  </w:tcBorders>
                </w:tcPr>
                <w:p w14:paraId="32008868" w14:textId="41D1C632" w:rsidR="00ED535D" w:rsidRPr="00B343DC" w:rsidRDefault="00ED535D" w:rsidP="005F65AB">
                  <w:pPr>
                    <w:ind w:left="33"/>
                    <w:jc w:val="both"/>
                    <w:rPr>
                      <w:rFonts w:ascii="Trebuchet MS" w:hAnsi="Trebuchet MS"/>
                      <w:sz w:val="22"/>
                      <w:szCs w:val="22"/>
                      <w:lang w:val="lt-LT"/>
                    </w:rPr>
                  </w:pPr>
                </w:p>
              </w:tc>
            </w:tr>
            <w:tr w:rsidR="00ED535D" w:rsidRPr="00B343DC" w14:paraId="3C3B7853" w14:textId="77777777" w:rsidTr="00C43075">
              <w:trPr>
                <w:trHeight w:val="216"/>
              </w:trPr>
              <w:tc>
                <w:tcPr>
                  <w:tcW w:w="4277" w:type="dxa"/>
                  <w:tcBorders>
                    <w:top w:val="dotted" w:sz="4" w:space="0" w:color="auto"/>
                  </w:tcBorders>
                </w:tcPr>
                <w:p w14:paraId="4730F533" w14:textId="77777777" w:rsidR="00ED535D" w:rsidRPr="00B343DC" w:rsidRDefault="00ED535D" w:rsidP="005F65AB">
                  <w:pPr>
                    <w:ind w:left="33"/>
                    <w:jc w:val="center"/>
                    <w:rPr>
                      <w:rFonts w:ascii="Trebuchet MS" w:hAnsi="Trebuchet MS"/>
                      <w:i/>
                      <w:sz w:val="22"/>
                      <w:szCs w:val="22"/>
                      <w:lang w:val="lt-LT"/>
                    </w:rPr>
                  </w:pPr>
                  <w:r w:rsidRPr="00B343DC">
                    <w:rPr>
                      <w:rFonts w:ascii="Trebuchet MS" w:hAnsi="Trebuchet MS"/>
                      <w:i/>
                      <w:sz w:val="16"/>
                      <w:szCs w:val="22"/>
                      <w:lang w:val="lt-LT"/>
                    </w:rPr>
                    <w:t>(data)</w:t>
                  </w:r>
                </w:p>
              </w:tc>
            </w:tr>
          </w:tbl>
          <w:p w14:paraId="5083D6FA" w14:textId="77777777" w:rsidR="00ED535D" w:rsidRPr="00B343DC" w:rsidRDefault="00ED535D" w:rsidP="005F65AB">
            <w:pPr>
              <w:spacing w:before="120" w:after="120"/>
              <w:ind w:left="33" w:right="1452"/>
              <w:jc w:val="both"/>
              <w:rPr>
                <w:rFonts w:ascii="Trebuchet MS" w:eastAsia="Calibri" w:hAnsi="Trebuchet MS" w:cs="Arial"/>
                <w:sz w:val="22"/>
                <w:szCs w:val="20"/>
                <w:lang w:val="lt-LT"/>
              </w:rPr>
            </w:pPr>
          </w:p>
        </w:tc>
        <w:tc>
          <w:tcPr>
            <w:tcW w:w="4927" w:type="dxa"/>
            <w:shd w:val="clear" w:color="auto" w:fill="auto"/>
          </w:tcPr>
          <w:p w14:paraId="6CDB11F4" w14:textId="77777777" w:rsidR="00ED535D" w:rsidRPr="00B343DC" w:rsidRDefault="00ED535D" w:rsidP="005F65AB">
            <w:pPr>
              <w:spacing w:before="120" w:after="360"/>
              <w:ind w:left="33"/>
              <w:jc w:val="both"/>
              <w:rPr>
                <w:rFonts w:ascii="Trebuchet MS" w:eastAsia="Calibri" w:hAnsi="Trebuchet MS" w:cs="Arial"/>
                <w:sz w:val="22"/>
                <w:szCs w:val="20"/>
                <w:lang w:val="lt-LT"/>
              </w:rPr>
            </w:pPr>
            <w:r w:rsidRPr="00B343DC">
              <w:rPr>
                <w:rFonts w:ascii="Trebuchet MS" w:eastAsia="Calibri" w:hAnsi="Trebuchet MS" w:cs="Arial"/>
                <w:sz w:val="22"/>
                <w:szCs w:val="20"/>
                <w:lang w:val="lt-LT"/>
              </w:rPr>
              <w:t>Perdavimo tinklo departamento direktorius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ED535D" w:rsidRPr="00B343DC" w14:paraId="38D707E8" w14:textId="77777777" w:rsidTr="00C43075">
              <w:trPr>
                <w:trHeight w:val="299"/>
              </w:trPr>
              <w:tc>
                <w:tcPr>
                  <w:tcW w:w="4455" w:type="dxa"/>
                  <w:tcBorders>
                    <w:bottom w:val="dotted" w:sz="4" w:space="0" w:color="auto"/>
                  </w:tcBorders>
                </w:tcPr>
                <w:p w14:paraId="2B4CB561" w14:textId="7E2D0CC9" w:rsidR="00ED535D" w:rsidRPr="00B343DC" w:rsidRDefault="00ED535D" w:rsidP="005F65AB">
                  <w:pPr>
                    <w:ind w:left="33"/>
                    <w:jc w:val="center"/>
                    <w:rPr>
                      <w:rFonts w:ascii="Trebuchet MS" w:hAnsi="Trebuchet MS"/>
                      <w:sz w:val="22"/>
                      <w:szCs w:val="22"/>
                      <w:lang w:val="lt-LT"/>
                    </w:rPr>
                  </w:pPr>
                </w:p>
              </w:tc>
            </w:tr>
            <w:tr w:rsidR="00ED535D" w:rsidRPr="00B343DC" w14:paraId="23E31DB1" w14:textId="77777777" w:rsidTr="00C43075">
              <w:trPr>
                <w:trHeight w:val="203"/>
              </w:trPr>
              <w:tc>
                <w:tcPr>
                  <w:tcW w:w="4455" w:type="dxa"/>
                  <w:tcBorders>
                    <w:top w:val="dotted" w:sz="4" w:space="0" w:color="auto"/>
                  </w:tcBorders>
                </w:tcPr>
                <w:p w14:paraId="2C571591" w14:textId="77777777" w:rsidR="00ED535D" w:rsidRPr="00B343DC" w:rsidRDefault="00ED535D" w:rsidP="005F65AB">
                  <w:pPr>
                    <w:ind w:left="33"/>
                    <w:jc w:val="center"/>
                    <w:rPr>
                      <w:rFonts w:ascii="Trebuchet MS" w:hAnsi="Trebuchet MS"/>
                      <w:i/>
                      <w:sz w:val="22"/>
                      <w:szCs w:val="22"/>
                      <w:lang w:val="lt-LT"/>
                    </w:rPr>
                  </w:pPr>
                  <w:r w:rsidRPr="00B343DC">
                    <w:rPr>
                      <w:rFonts w:ascii="Trebuchet MS" w:hAnsi="Trebuchet MS"/>
                      <w:i/>
                      <w:sz w:val="16"/>
                      <w:szCs w:val="22"/>
                      <w:lang w:val="lt-LT"/>
                    </w:rPr>
                    <w:t>(vardas, pavardė, parašas)</w:t>
                  </w:r>
                </w:p>
              </w:tc>
            </w:tr>
            <w:tr w:rsidR="00ED535D" w:rsidRPr="00B343DC" w14:paraId="47C07C49" w14:textId="77777777" w:rsidTr="00E300A1">
              <w:trPr>
                <w:trHeight w:val="388"/>
              </w:trPr>
              <w:tc>
                <w:tcPr>
                  <w:tcW w:w="4455" w:type="dxa"/>
                  <w:tcBorders>
                    <w:bottom w:val="dotted" w:sz="4" w:space="0" w:color="auto"/>
                  </w:tcBorders>
                </w:tcPr>
                <w:p w14:paraId="5AF6C3C0" w14:textId="52BD3E3A" w:rsidR="00ED535D" w:rsidRPr="00B343DC" w:rsidRDefault="00ED535D" w:rsidP="005F65AB">
                  <w:pPr>
                    <w:ind w:left="33"/>
                    <w:jc w:val="both"/>
                    <w:rPr>
                      <w:rFonts w:ascii="Trebuchet MS" w:hAnsi="Trebuchet MS"/>
                      <w:sz w:val="22"/>
                      <w:szCs w:val="22"/>
                      <w:lang w:val="lt-LT"/>
                    </w:rPr>
                  </w:pPr>
                </w:p>
              </w:tc>
            </w:tr>
            <w:tr w:rsidR="00ED535D" w:rsidRPr="00B343DC" w14:paraId="6E0F941F" w14:textId="77777777" w:rsidTr="00C43075">
              <w:trPr>
                <w:trHeight w:val="203"/>
              </w:trPr>
              <w:tc>
                <w:tcPr>
                  <w:tcW w:w="4455" w:type="dxa"/>
                  <w:tcBorders>
                    <w:top w:val="dotted" w:sz="4" w:space="0" w:color="auto"/>
                  </w:tcBorders>
                </w:tcPr>
                <w:p w14:paraId="3E6CC6B3" w14:textId="77777777" w:rsidR="00ED535D" w:rsidRPr="00B343DC" w:rsidRDefault="00ED535D" w:rsidP="005F65AB">
                  <w:pPr>
                    <w:ind w:left="33"/>
                    <w:jc w:val="center"/>
                    <w:rPr>
                      <w:rFonts w:ascii="Trebuchet MS" w:hAnsi="Trebuchet MS"/>
                      <w:i/>
                      <w:sz w:val="22"/>
                      <w:szCs w:val="22"/>
                      <w:lang w:val="lt-LT"/>
                    </w:rPr>
                  </w:pPr>
                  <w:r w:rsidRPr="00B343DC">
                    <w:rPr>
                      <w:rFonts w:ascii="Trebuchet MS" w:hAnsi="Trebuchet MS"/>
                      <w:i/>
                      <w:sz w:val="16"/>
                      <w:szCs w:val="22"/>
                      <w:lang w:val="lt-LT"/>
                    </w:rPr>
                    <w:t>(data)</w:t>
                  </w:r>
                </w:p>
              </w:tc>
            </w:tr>
          </w:tbl>
          <w:p w14:paraId="66B253F5" w14:textId="77777777" w:rsidR="00ED535D" w:rsidRPr="00B343DC" w:rsidRDefault="00ED535D" w:rsidP="005F65AB">
            <w:pPr>
              <w:spacing w:before="120" w:after="120"/>
              <w:ind w:left="33"/>
              <w:jc w:val="both"/>
              <w:rPr>
                <w:rFonts w:ascii="Trebuchet MS" w:eastAsia="Calibri" w:hAnsi="Trebuchet MS" w:cs="Arial"/>
                <w:b/>
                <w:sz w:val="22"/>
                <w:szCs w:val="20"/>
                <w:lang w:val="lt-LT"/>
              </w:rPr>
            </w:pPr>
          </w:p>
        </w:tc>
      </w:tr>
    </w:tbl>
    <w:p w14:paraId="119E7FB1" w14:textId="77777777" w:rsidR="00ED535D" w:rsidRPr="00B343DC" w:rsidRDefault="00ED535D" w:rsidP="005F65AB">
      <w:pPr>
        <w:tabs>
          <w:tab w:val="left" w:pos="1134"/>
        </w:tabs>
        <w:ind w:left="-283"/>
        <w:jc w:val="both"/>
        <w:rPr>
          <w:rFonts w:ascii="Trebuchet MS" w:hAnsi="Trebuchet MS"/>
          <w:b/>
          <w:lang w:val="lt-LT"/>
        </w:rPr>
      </w:pPr>
    </w:p>
    <w:p w14:paraId="089558BC" w14:textId="77777777" w:rsidR="00ED535D" w:rsidRPr="00B343DC" w:rsidRDefault="00ED535D" w:rsidP="005F65AB">
      <w:pPr>
        <w:tabs>
          <w:tab w:val="left" w:pos="1134"/>
        </w:tabs>
        <w:ind w:left="-283"/>
        <w:jc w:val="both"/>
        <w:rPr>
          <w:rFonts w:ascii="Trebuchet MS" w:hAnsi="Trebuchet MS"/>
          <w:b/>
          <w:lang w:val="lt-LT"/>
        </w:rPr>
      </w:pPr>
    </w:p>
    <w:p w14:paraId="6479D6F2" w14:textId="77777777" w:rsidR="00ED535D" w:rsidRPr="00B343DC" w:rsidRDefault="00ED535D" w:rsidP="005F65AB">
      <w:pPr>
        <w:tabs>
          <w:tab w:val="left" w:pos="1134"/>
        </w:tabs>
        <w:ind w:left="-283"/>
        <w:jc w:val="both"/>
        <w:rPr>
          <w:rFonts w:ascii="Trebuchet MS" w:hAnsi="Trebuchet MS"/>
          <w:b/>
          <w:lang w:val="lt-LT"/>
        </w:rPr>
      </w:pPr>
    </w:p>
    <w:p w14:paraId="3137FA06" w14:textId="77777777" w:rsidR="00ED535D" w:rsidRPr="00B343DC" w:rsidRDefault="00ED535D" w:rsidP="005F65AB">
      <w:pPr>
        <w:tabs>
          <w:tab w:val="left" w:pos="1134"/>
        </w:tabs>
        <w:ind w:left="-283"/>
        <w:jc w:val="both"/>
        <w:rPr>
          <w:rFonts w:ascii="Trebuchet MS" w:hAnsi="Trebuchet MS"/>
          <w:b/>
          <w:lang w:val="lt-LT"/>
        </w:rPr>
      </w:pPr>
    </w:p>
    <w:p w14:paraId="4B7F9889" w14:textId="77777777" w:rsidR="00ED535D" w:rsidRPr="00B343DC" w:rsidRDefault="00ED535D" w:rsidP="005F65AB">
      <w:pPr>
        <w:tabs>
          <w:tab w:val="left" w:pos="1134"/>
        </w:tabs>
        <w:ind w:left="-283"/>
        <w:jc w:val="both"/>
        <w:rPr>
          <w:rFonts w:ascii="Trebuchet MS" w:hAnsi="Trebuchet MS"/>
          <w:b/>
          <w:lang w:val="lt-LT"/>
        </w:rPr>
      </w:pPr>
    </w:p>
    <w:p w14:paraId="790BB03C" w14:textId="77777777" w:rsidR="00ED535D" w:rsidRPr="00B343DC" w:rsidRDefault="00ED535D" w:rsidP="005F65AB">
      <w:pPr>
        <w:tabs>
          <w:tab w:val="left" w:pos="1134"/>
        </w:tabs>
        <w:ind w:left="-283"/>
        <w:jc w:val="both"/>
        <w:rPr>
          <w:rFonts w:ascii="Trebuchet MS" w:hAnsi="Trebuchet MS"/>
          <w:b/>
          <w:lang w:val="lt-LT"/>
        </w:rPr>
      </w:pPr>
    </w:p>
    <w:p w14:paraId="5074E049" w14:textId="77777777" w:rsidR="00ED535D" w:rsidRPr="00B343DC" w:rsidRDefault="00ED535D" w:rsidP="005F65AB">
      <w:pPr>
        <w:tabs>
          <w:tab w:val="left" w:pos="1134"/>
        </w:tabs>
        <w:ind w:left="-283"/>
        <w:jc w:val="both"/>
        <w:rPr>
          <w:rFonts w:ascii="Trebuchet MS" w:hAnsi="Trebuchet MS"/>
          <w:b/>
          <w:lang w:val="lt-LT"/>
        </w:rPr>
      </w:pPr>
    </w:p>
    <w:p w14:paraId="2ECD3F57" w14:textId="77777777" w:rsidR="00ED535D" w:rsidRPr="00B343DC" w:rsidRDefault="00ED535D" w:rsidP="005F65AB">
      <w:pPr>
        <w:tabs>
          <w:tab w:val="left" w:pos="1134"/>
        </w:tabs>
        <w:ind w:left="-283"/>
        <w:jc w:val="both"/>
        <w:rPr>
          <w:rFonts w:ascii="Trebuchet MS" w:hAnsi="Trebuchet MS"/>
          <w:b/>
          <w:lang w:val="lt-LT"/>
        </w:rPr>
      </w:pPr>
    </w:p>
    <w:p w14:paraId="1303B8E3" w14:textId="77777777" w:rsidR="00ED535D" w:rsidRPr="00B343DC" w:rsidRDefault="00ED535D" w:rsidP="005F65AB">
      <w:pPr>
        <w:tabs>
          <w:tab w:val="left" w:pos="1134"/>
        </w:tabs>
        <w:ind w:left="-283"/>
        <w:jc w:val="both"/>
        <w:rPr>
          <w:rFonts w:ascii="Trebuchet MS" w:hAnsi="Trebuchet MS"/>
          <w:b/>
          <w:lang w:val="lt-LT"/>
        </w:rPr>
      </w:pPr>
    </w:p>
    <w:p w14:paraId="10D88C7F" w14:textId="77777777" w:rsidR="00ED535D" w:rsidRPr="00B343DC" w:rsidRDefault="00ED535D" w:rsidP="005F65AB">
      <w:pPr>
        <w:tabs>
          <w:tab w:val="left" w:pos="1134"/>
        </w:tabs>
        <w:ind w:left="-283"/>
        <w:jc w:val="both"/>
        <w:rPr>
          <w:rFonts w:ascii="Trebuchet MS" w:hAnsi="Trebuchet MS"/>
          <w:b/>
          <w:lang w:val="lt-LT"/>
        </w:rPr>
      </w:pPr>
    </w:p>
    <w:p w14:paraId="5E92A82C" w14:textId="6FADE9C7" w:rsidR="00ED535D" w:rsidRPr="00B343DC" w:rsidRDefault="00ED535D" w:rsidP="005F65AB">
      <w:pPr>
        <w:pStyle w:val="Title"/>
        <w:ind w:left="-283"/>
        <w:rPr>
          <w:lang w:val="lt-LT"/>
        </w:rPr>
      </w:pPr>
      <w:r w:rsidRPr="00B343DC">
        <w:rPr>
          <w:lang w:val="lt-LT"/>
        </w:rPr>
        <w:t>PROJEKTAVIMO UŽDUOTIS</w:t>
      </w:r>
    </w:p>
    <w:p w14:paraId="3B4A7720" w14:textId="77777777" w:rsidR="00ED535D" w:rsidRPr="00B343DC" w:rsidRDefault="00ED535D" w:rsidP="005F65AB">
      <w:pPr>
        <w:tabs>
          <w:tab w:val="left" w:pos="1134"/>
        </w:tabs>
        <w:ind w:left="-283"/>
        <w:jc w:val="center"/>
        <w:rPr>
          <w:rFonts w:ascii="Trebuchet MS" w:hAnsi="Trebuchet MS" w:cs="Arial"/>
          <w:b/>
          <w:sz w:val="32"/>
          <w:szCs w:val="32"/>
          <w:lang w:val="lt-LT"/>
        </w:rPr>
      </w:pPr>
    </w:p>
    <w:p w14:paraId="32C8E9FB" w14:textId="433D5AE3" w:rsidR="00ED535D" w:rsidRPr="00B343DC" w:rsidRDefault="00ED535D" w:rsidP="005F65AB">
      <w:pPr>
        <w:pStyle w:val="Title"/>
        <w:ind w:left="-283"/>
        <w:rPr>
          <w:lang w:val="lt-LT"/>
        </w:rPr>
      </w:pPr>
      <w:bookmarkStart w:id="0" w:name="_Toc273355790"/>
      <w:bookmarkStart w:id="1" w:name="_Toc286314086"/>
      <w:bookmarkStart w:id="2" w:name="_Toc286316249"/>
      <w:bookmarkStart w:id="3" w:name="_Toc420067256"/>
      <w:r w:rsidRPr="00B343DC">
        <w:rPr>
          <w:lang w:val="lt-LT"/>
        </w:rPr>
        <w:t>„110/</w:t>
      </w:r>
      <w:r w:rsidR="00622809" w:rsidRPr="00B343DC">
        <w:rPr>
          <w:lang w:val="lt-LT"/>
        </w:rPr>
        <w:t>10</w:t>
      </w:r>
      <w:r w:rsidR="00347082" w:rsidRPr="00B343DC">
        <w:rPr>
          <w:lang w:val="lt-LT"/>
        </w:rPr>
        <w:t xml:space="preserve"> </w:t>
      </w:r>
      <w:r w:rsidRPr="00B343DC">
        <w:rPr>
          <w:lang w:val="lt-LT"/>
        </w:rPr>
        <w:t xml:space="preserve">KV </w:t>
      </w:r>
      <w:r w:rsidR="00430D9D" w:rsidRPr="00B343DC">
        <w:rPr>
          <w:lang w:val="lt-LT"/>
        </w:rPr>
        <w:t>SAUGŲ</w:t>
      </w:r>
      <w:r w:rsidR="00347082" w:rsidRPr="00B343DC">
        <w:rPr>
          <w:lang w:val="lt-LT"/>
        </w:rPr>
        <w:t xml:space="preserve"> </w:t>
      </w:r>
      <w:r w:rsidRPr="00B343DC">
        <w:rPr>
          <w:lang w:val="lt-LT"/>
        </w:rPr>
        <w:t>TRANSFORMATORIŲ PASTOTĖS 110 KV SKIRSTYKLOS REKONSTRUKCIJAI</w:t>
      </w:r>
      <w:bookmarkEnd w:id="0"/>
      <w:bookmarkEnd w:id="1"/>
      <w:bookmarkEnd w:id="2"/>
      <w:bookmarkEnd w:id="3"/>
      <w:r w:rsidR="0027567D" w:rsidRPr="00B343DC">
        <w:rPr>
          <w:lang w:val="lt-LT"/>
        </w:rPr>
        <w:t>“</w:t>
      </w:r>
    </w:p>
    <w:p w14:paraId="60C5167A" w14:textId="77777777" w:rsidR="00ED535D" w:rsidRPr="00B343DC" w:rsidRDefault="00ED535D" w:rsidP="005F65AB">
      <w:pPr>
        <w:pStyle w:val="antraste"/>
        <w:ind w:left="-283"/>
        <w:jc w:val="center"/>
        <w:outlineLvl w:val="0"/>
        <w:rPr>
          <w:rFonts w:ascii="Trebuchet MS" w:hAnsi="Trebuchet MS"/>
          <w:sz w:val="40"/>
          <w:szCs w:val="40"/>
          <w:lang w:val="lt-LT"/>
        </w:rPr>
      </w:pPr>
    </w:p>
    <w:p w14:paraId="03FC2D6D" w14:textId="7A2A707F" w:rsidR="00ED535D" w:rsidRPr="00CB35CC" w:rsidRDefault="00ED535D" w:rsidP="005F65AB">
      <w:pPr>
        <w:pStyle w:val="Subtitle"/>
        <w:ind w:left="-283"/>
        <w:rPr>
          <w:rStyle w:val="Strong"/>
          <w:b w:val="0"/>
          <w:bCs w:val="0"/>
          <w:color w:val="auto"/>
          <w:lang w:val="en-US"/>
        </w:rPr>
      </w:pPr>
      <w:bookmarkStart w:id="4" w:name="_Toc273355791"/>
      <w:bookmarkStart w:id="5" w:name="_Toc364414781"/>
      <w:bookmarkStart w:id="6" w:name="_Toc364424402"/>
      <w:bookmarkStart w:id="7" w:name="_Toc364680588"/>
      <w:bookmarkStart w:id="8" w:name="_Toc368051259"/>
      <w:bookmarkStart w:id="9" w:name="_Toc368918544"/>
      <w:bookmarkStart w:id="10" w:name="_Toc444606951"/>
      <w:bookmarkStart w:id="11" w:name="_Toc451176480"/>
      <w:r w:rsidRPr="00B343DC">
        <w:rPr>
          <w:rStyle w:val="Strong"/>
          <w:b w:val="0"/>
          <w:bCs w:val="0"/>
          <w:color w:val="auto"/>
          <w:lang w:val="lt-LT"/>
        </w:rPr>
        <w:t xml:space="preserve">INVESTICIjų PROJEKTO NR. </w:t>
      </w:r>
      <w:bookmarkEnd w:id="4"/>
      <w:bookmarkEnd w:id="5"/>
      <w:bookmarkEnd w:id="6"/>
      <w:bookmarkEnd w:id="7"/>
      <w:bookmarkEnd w:id="8"/>
      <w:bookmarkEnd w:id="9"/>
      <w:bookmarkEnd w:id="10"/>
      <w:bookmarkEnd w:id="11"/>
      <w:r w:rsidR="00430D9D" w:rsidRPr="00B343DC">
        <w:rPr>
          <w:rStyle w:val="Strong"/>
          <w:b w:val="0"/>
          <w:bCs w:val="0"/>
          <w:color w:val="auto"/>
          <w:lang w:val="lt-LT"/>
        </w:rPr>
        <w:t>PPRL2103</w:t>
      </w:r>
    </w:p>
    <w:p w14:paraId="59294EA1" w14:textId="77777777" w:rsidR="00CA3253" w:rsidRPr="00B343DC" w:rsidRDefault="00CA3253" w:rsidP="005F65AB">
      <w:pPr>
        <w:jc w:val="both"/>
        <w:rPr>
          <w:rFonts w:ascii="Trebuchet MS" w:hAnsi="Trebuchet MS" w:cs="Arial"/>
          <w:b/>
          <w:color w:val="000000"/>
          <w:sz w:val="22"/>
          <w:szCs w:val="20"/>
          <w:lang w:val="lt-LT"/>
        </w:rPr>
      </w:pPr>
    </w:p>
    <w:p w14:paraId="2782EE5C" w14:textId="77777777" w:rsidR="00CA3253" w:rsidRPr="00B343DC" w:rsidRDefault="00CA3253" w:rsidP="005F65AB">
      <w:pPr>
        <w:jc w:val="both"/>
        <w:rPr>
          <w:rFonts w:ascii="Trebuchet MS" w:hAnsi="Trebuchet MS" w:cs="Arial"/>
          <w:b/>
          <w:color w:val="000000"/>
          <w:sz w:val="22"/>
          <w:szCs w:val="20"/>
          <w:lang w:val="lt-LT"/>
        </w:rPr>
      </w:pPr>
    </w:p>
    <w:p w14:paraId="24CE48B7" w14:textId="20BA5606" w:rsidR="00ED535D" w:rsidRPr="00B343DC" w:rsidRDefault="00ED535D" w:rsidP="005F65AB">
      <w:pPr>
        <w:jc w:val="both"/>
        <w:rPr>
          <w:rFonts w:ascii="Trebuchet MS" w:hAnsi="Trebuchet MS" w:cs="Arial"/>
          <w:b/>
          <w:color w:val="000000"/>
          <w:sz w:val="22"/>
          <w:szCs w:val="20"/>
          <w:lang w:val="lt-LT"/>
        </w:rPr>
      </w:pPr>
      <w:r w:rsidRPr="00B343DC">
        <w:rPr>
          <w:rFonts w:ascii="Trebuchet MS" w:hAnsi="Trebuchet MS" w:cs="Arial"/>
          <w:b/>
          <w:color w:val="000000"/>
          <w:sz w:val="22"/>
          <w:szCs w:val="20"/>
          <w:lang w:val="lt-LT"/>
        </w:rPr>
        <w:br w:type="page"/>
      </w:r>
    </w:p>
    <w:p w14:paraId="1AEFDB7F" w14:textId="77777777" w:rsidR="00464046" w:rsidRPr="00B343DC" w:rsidRDefault="00464046" w:rsidP="005F65AB">
      <w:pPr>
        <w:tabs>
          <w:tab w:val="left" w:pos="1134"/>
        </w:tabs>
        <w:jc w:val="both"/>
        <w:rPr>
          <w:rFonts w:ascii="Trebuchet MS" w:hAnsi="Trebuchet MS" w:cs="Arial"/>
          <w:b/>
          <w:color w:val="000000"/>
          <w:sz w:val="22"/>
          <w:szCs w:val="20"/>
          <w:lang w:val="lt-LT"/>
        </w:rPr>
      </w:pPr>
      <w:r w:rsidRPr="00B343DC">
        <w:rPr>
          <w:rFonts w:ascii="Trebuchet MS" w:hAnsi="Trebuchet MS" w:cs="Arial"/>
          <w:b/>
          <w:color w:val="000000"/>
          <w:sz w:val="22"/>
          <w:szCs w:val="20"/>
          <w:lang w:val="lt-LT"/>
        </w:rPr>
        <w:lastRenderedPageBreak/>
        <w:t>TURINYS</w:t>
      </w:r>
    </w:p>
    <w:sdt>
      <w:sdtPr>
        <w:rPr>
          <w:lang w:val="lt-LT"/>
        </w:rPr>
        <w:id w:val="946738302"/>
        <w:docPartObj>
          <w:docPartGallery w:val="Table of Contents"/>
          <w:docPartUnique/>
        </w:docPartObj>
      </w:sdtPr>
      <w:sdtEndPr>
        <w:rPr>
          <w:b/>
          <w:bCs/>
          <w:noProof/>
        </w:rPr>
      </w:sdtEndPr>
      <w:sdtContent>
        <w:p w14:paraId="3103C7AF" w14:textId="675AA16E" w:rsidR="00982D61" w:rsidRPr="00B343DC" w:rsidRDefault="00982D61" w:rsidP="005F65AB">
          <w:pPr>
            <w:tabs>
              <w:tab w:val="left" w:pos="1134"/>
            </w:tabs>
            <w:ind w:left="-283"/>
            <w:jc w:val="both"/>
            <w:rPr>
              <w:rFonts w:ascii="Trebuchet MS" w:hAnsi="Trebuchet MS" w:cs="Arial"/>
              <w:b/>
              <w:color w:val="000000"/>
              <w:sz w:val="22"/>
              <w:szCs w:val="22"/>
              <w:lang w:val="lt-LT"/>
            </w:rPr>
          </w:pPr>
        </w:p>
        <w:p w14:paraId="4EF6004A" w14:textId="69C557D7" w:rsidR="0079241D" w:rsidRDefault="00982D61">
          <w:pPr>
            <w:pStyle w:val="TOC1"/>
            <w:rPr>
              <w:rFonts w:asciiTheme="minorHAnsi" w:eastAsiaTheme="minorEastAsia" w:hAnsiTheme="minorHAnsi" w:cstheme="minorBidi"/>
              <w:noProof/>
              <w:sz w:val="22"/>
              <w:szCs w:val="22"/>
              <w:lang w:val="lt-LT" w:eastAsia="lt-LT"/>
            </w:rPr>
          </w:pPr>
          <w:r w:rsidRPr="00B343DC">
            <w:rPr>
              <w:rFonts w:ascii="Trebuchet MS" w:hAnsi="Trebuchet MS"/>
              <w:sz w:val="22"/>
              <w:szCs w:val="22"/>
              <w:lang w:val="lt-LT"/>
            </w:rPr>
            <w:fldChar w:fldCharType="begin"/>
          </w:r>
          <w:r w:rsidRPr="00B343DC">
            <w:rPr>
              <w:rFonts w:ascii="Trebuchet MS" w:hAnsi="Trebuchet MS"/>
              <w:sz w:val="22"/>
              <w:szCs w:val="22"/>
              <w:lang w:val="lt-LT"/>
            </w:rPr>
            <w:instrText xml:space="preserve"> TOC \o "1-3" \h \z \u </w:instrText>
          </w:r>
          <w:r w:rsidRPr="00B343DC">
            <w:rPr>
              <w:rFonts w:ascii="Trebuchet MS" w:hAnsi="Trebuchet MS"/>
              <w:sz w:val="22"/>
              <w:szCs w:val="22"/>
              <w:lang w:val="lt-LT"/>
            </w:rPr>
            <w:fldChar w:fldCharType="separate"/>
          </w:r>
          <w:hyperlink w:anchor="_Toc67562916" w:history="1">
            <w:r w:rsidR="0079241D" w:rsidRPr="00765D49">
              <w:rPr>
                <w:rStyle w:val="Hyperlink"/>
                <w:noProof/>
              </w:rPr>
              <w:t>1.</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BENDROJI INFORMACIJA</w:t>
            </w:r>
            <w:r w:rsidR="0079241D">
              <w:rPr>
                <w:noProof/>
                <w:webHidden/>
              </w:rPr>
              <w:tab/>
            </w:r>
            <w:r w:rsidR="0079241D">
              <w:rPr>
                <w:noProof/>
                <w:webHidden/>
              </w:rPr>
              <w:fldChar w:fldCharType="begin"/>
            </w:r>
            <w:r w:rsidR="0079241D">
              <w:rPr>
                <w:noProof/>
                <w:webHidden/>
              </w:rPr>
              <w:instrText xml:space="preserve"> PAGEREF _Toc67562916 \h </w:instrText>
            </w:r>
            <w:r w:rsidR="0079241D">
              <w:rPr>
                <w:noProof/>
                <w:webHidden/>
              </w:rPr>
            </w:r>
            <w:r w:rsidR="0079241D">
              <w:rPr>
                <w:noProof/>
                <w:webHidden/>
              </w:rPr>
              <w:fldChar w:fldCharType="separate"/>
            </w:r>
            <w:r w:rsidR="0079241D">
              <w:rPr>
                <w:noProof/>
                <w:webHidden/>
              </w:rPr>
              <w:t>3</w:t>
            </w:r>
            <w:r w:rsidR="0079241D">
              <w:rPr>
                <w:noProof/>
                <w:webHidden/>
              </w:rPr>
              <w:fldChar w:fldCharType="end"/>
            </w:r>
          </w:hyperlink>
        </w:p>
        <w:p w14:paraId="4E7608EC" w14:textId="6D64655C" w:rsidR="0079241D" w:rsidRDefault="005B7C96">
          <w:pPr>
            <w:pStyle w:val="TOC1"/>
            <w:rPr>
              <w:rFonts w:asciiTheme="minorHAnsi" w:eastAsiaTheme="minorEastAsia" w:hAnsiTheme="minorHAnsi" w:cstheme="minorBidi"/>
              <w:noProof/>
              <w:sz w:val="22"/>
              <w:szCs w:val="22"/>
              <w:lang w:val="lt-LT" w:eastAsia="lt-LT"/>
            </w:rPr>
          </w:pPr>
          <w:hyperlink w:anchor="_Toc67562917" w:history="1">
            <w:r w:rsidR="0079241D" w:rsidRPr="00765D49">
              <w:rPr>
                <w:rStyle w:val="Hyperlink"/>
                <w:noProof/>
              </w:rPr>
              <w:t>2.</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PROJEKTO KOMANDOS SUDĖTIS</w:t>
            </w:r>
            <w:r w:rsidR="0079241D">
              <w:rPr>
                <w:noProof/>
                <w:webHidden/>
              </w:rPr>
              <w:tab/>
            </w:r>
            <w:r w:rsidR="0079241D">
              <w:rPr>
                <w:noProof/>
                <w:webHidden/>
              </w:rPr>
              <w:fldChar w:fldCharType="begin"/>
            </w:r>
            <w:r w:rsidR="0079241D">
              <w:rPr>
                <w:noProof/>
                <w:webHidden/>
              </w:rPr>
              <w:instrText xml:space="preserve"> PAGEREF _Toc67562917 \h </w:instrText>
            </w:r>
            <w:r w:rsidR="0079241D">
              <w:rPr>
                <w:noProof/>
                <w:webHidden/>
              </w:rPr>
            </w:r>
            <w:r w:rsidR="0079241D">
              <w:rPr>
                <w:noProof/>
                <w:webHidden/>
              </w:rPr>
              <w:fldChar w:fldCharType="separate"/>
            </w:r>
            <w:r w:rsidR="0079241D">
              <w:rPr>
                <w:noProof/>
                <w:webHidden/>
              </w:rPr>
              <w:t>3</w:t>
            </w:r>
            <w:r w:rsidR="0079241D">
              <w:rPr>
                <w:noProof/>
                <w:webHidden/>
              </w:rPr>
              <w:fldChar w:fldCharType="end"/>
            </w:r>
          </w:hyperlink>
        </w:p>
        <w:p w14:paraId="2141311C" w14:textId="69707445" w:rsidR="0079241D" w:rsidRDefault="005B7C96">
          <w:pPr>
            <w:pStyle w:val="TOC1"/>
            <w:rPr>
              <w:rFonts w:asciiTheme="minorHAnsi" w:eastAsiaTheme="minorEastAsia" w:hAnsiTheme="minorHAnsi" w:cstheme="minorBidi"/>
              <w:noProof/>
              <w:sz w:val="22"/>
              <w:szCs w:val="22"/>
              <w:lang w:val="lt-LT" w:eastAsia="lt-LT"/>
            </w:rPr>
          </w:pPr>
          <w:hyperlink w:anchor="_Toc67562918" w:history="1">
            <w:r w:rsidR="0079241D" w:rsidRPr="00765D49">
              <w:rPr>
                <w:rStyle w:val="Hyperlink"/>
                <w:noProof/>
              </w:rPr>
              <w:t>3.</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BENDRIEJI REIKALAVIMAI</w:t>
            </w:r>
            <w:r w:rsidR="0079241D">
              <w:rPr>
                <w:noProof/>
                <w:webHidden/>
              </w:rPr>
              <w:tab/>
            </w:r>
            <w:r w:rsidR="0079241D">
              <w:rPr>
                <w:noProof/>
                <w:webHidden/>
              </w:rPr>
              <w:fldChar w:fldCharType="begin"/>
            </w:r>
            <w:r w:rsidR="0079241D">
              <w:rPr>
                <w:noProof/>
                <w:webHidden/>
              </w:rPr>
              <w:instrText xml:space="preserve"> PAGEREF _Toc67562918 \h </w:instrText>
            </w:r>
            <w:r w:rsidR="0079241D">
              <w:rPr>
                <w:noProof/>
                <w:webHidden/>
              </w:rPr>
            </w:r>
            <w:r w:rsidR="0079241D">
              <w:rPr>
                <w:noProof/>
                <w:webHidden/>
              </w:rPr>
              <w:fldChar w:fldCharType="separate"/>
            </w:r>
            <w:r w:rsidR="0079241D">
              <w:rPr>
                <w:noProof/>
                <w:webHidden/>
              </w:rPr>
              <w:t>5</w:t>
            </w:r>
            <w:r w:rsidR="0079241D">
              <w:rPr>
                <w:noProof/>
                <w:webHidden/>
              </w:rPr>
              <w:fldChar w:fldCharType="end"/>
            </w:r>
          </w:hyperlink>
        </w:p>
        <w:p w14:paraId="5D05BDCF" w14:textId="4DAC83AE" w:rsidR="0079241D" w:rsidRDefault="005B7C96">
          <w:pPr>
            <w:pStyle w:val="TOC1"/>
            <w:rPr>
              <w:rFonts w:asciiTheme="minorHAnsi" w:eastAsiaTheme="minorEastAsia" w:hAnsiTheme="minorHAnsi" w:cstheme="minorBidi"/>
              <w:noProof/>
              <w:sz w:val="22"/>
              <w:szCs w:val="22"/>
              <w:lang w:val="lt-LT" w:eastAsia="lt-LT"/>
            </w:rPr>
          </w:pPr>
          <w:hyperlink w:anchor="_Toc67562919" w:history="1">
            <w:r w:rsidR="0079241D" w:rsidRPr="00765D49">
              <w:rPr>
                <w:rStyle w:val="Hyperlink"/>
                <w:noProof/>
              </w:rPr>
              <w:t>4.</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KONSTRUKCIJŲ DALIS</w:t>
            </w:r>
            <w:r w:rsidR="0079241D">
              <w:rPr>
                <w:noProof/>
                <w:webHidden/>
              </w:rPr>
              <w:tab/>
            </w:r>
            <w:r w:rsidR="0079241D">
              <w:rPr>
                <w:noProof/>
                <w:webHidden/>
              </w:rPr>
              <w:fldChar w:fldCharType="begin"/>
            </w:r>
            <w:r w:rsidR="0079241D">
              <w:rPr>
                <w:noProof/>
                <w:webHidden/>
              </w:rPr>
              <w:instrText xml:space="preserve"> PAGEREF _Toc67562919 \h </w:instrText>
            </w:r>
            <w:r w:rsidR="0079241D">
              <w:rPr>
                <w:noProof/>
                <w:webHidden/>
              </w:rPr>
            </w:r>
            <w:r w:rsidR="0079241D">
              <w:rPr>
                <w:noProof/>
                <w:webHidden/>
              </w:rPr>
              <w:fldChar w:fldCharType="separate"/>
            </w:r>
            <w:r w:rsidR="0079241D">
              <w:rPr>
                <w:noProof/>
                <w:webHidden/>
              </w:rPr>
              <w:t>8</w:t>
            </w:r>
            <w:r w:rsidR="0079241D">
              <w:rPr>
                <w:noProof/>
                <w:webHidden/>
              </w:rPr>
              <w:fldChar w:fldCharType="end"/>
            </w:r>
          </w:hyperlink>
        </w:p>
        <w:p w14:paraId="404FA8B5" w14:textId="1DC417F3" w:rsidR="0079241D" w:rsidRDefault="005B7C96">
          <w:pPr>
            <w:pStyle w:val="TOC1"/>
            <w:rPr>
              <w:rFonts w:asciiTheme="minorHAnsi" w:eastAsiaTheme="minorEastAsia" w:hAnsiTheme="minorHAnsi" w:cstheme="minorBidi"/>
              <w:noProof/>
              <w:sz w:val="22"/>
              <w:szCs w:val="22"/>
              <w:lang w:val="lt-LT" w:eastAsia="lt-LT"/>
            </w:rPr>
          </w:pPr>
          <w:hyperlink w:anchor="_Toc67562920" w:history="1">
            <w:r w:rsidR="0079241D" w:rsidRPr="00765D49">
              <w:rPr>
                <w:rStyle w:val="Hyperlink"/>
                <w:noProof/>
              </w:rPr>
              <w:t>5.</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ELEKTROTECHNIKOS DALIS</w:t>
            </w:r>
            <w:r w:rsidR="0079241D">
              <w:rPr>
                <w:noProof/>
                <w:webHidden/>
              </w:rPr>
              <w:tab/>
            </w:r>
            <w:r w:rsidR="0079241D">
              <w:rPr>
                <w:noProof/>
                <w:webHidden/>
              </w:rPr>
              <w:fldChar w:fldCharType="begin"/>
            </w:r>
            <w:r w:rsidR="0079241D">
              <w:rPr>
                <w:noProof/>
                <w:webHidden/>
              </w:rPr>
              <w:instrText xml:space="preserve"> PAGEREF _Toc67562920 \h </w:instrText>
            </w:r>
            <w:r w:rsidR="0079241D">
              <w:rPr>
                <w:noProof/>
                <w:webHidden/>
              </w:rPr>
            </w:r>
            <w:r w:rsidR="0079241D">
              <w:rPr>
                <w:noProof/>
                <w:webHidden/>
              </w:rPr>
              <w:fldChar w:fldCharType="separate"/>
            </w:r>
            <w:r w:rsidR="0079241D">
              <w:rPr>
                <w:noProof/>
                <w:webHidden/>
              </w:rPr>
              <w:t>11</w:t>
            </w:r>
            <w:r w:rsidR="0079241D">
              <w:rPr>
                <w:noProof/>
                <w:webHidden/>
              </w:rPr>
              <w:fldChar w:fldCharType="end"/>
            </w:r>
          </w:hyperlink>
        </w:p>
        <w:p w14:paraId="4B0800EB" w14:textId="45A0C952" w:rsidR="0079241D" w:rsidRDefault="005B7C96">
          <w:pPr>
            <w:pStyle w:val="TOC1"/>
            <w:rPr>
              <w:rFonts w:asciiTheme="minorHAnsi" w:eastAsiaTheme="minorEastAsia" w:hAnsiTheme="minorHAnsi" w:cstheme="minorBidi"/>
              <w:noProof/>
              <w:sz w:val="22"/>
              <w:szCs w:val="22"/>
              <w:lang w:val="lt-LT" w:eastAsia="lt-LT"/>
            </w:rPr>
          </w:pPr>
          <w:hyperlink w:anchor="_Toc67562921" w:history="1">
            <w:r w:rsidR="0079241D" w:rsidRPr="00765D49">
              <w:rPr>
                <w:rStyle w:val="Hyperlink"/>
                <w:noProof/>
              </w:rPr>
              <w:t>6.</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ELEKTROS PERDAVIMO LINIJŲ DALIS</w:t>
            </w:r>
            <w:r w:rsidR="0079241D">
              <w:rPr>
                <w:noProof/>
                <w:webHidden/>
              </w:rPr>
              <w:tab/>
            </w:r>
            <w:r w:rsidR="0079241D">
              <w:rPr>
                <w:noProof/>
                <w:webHidden/>
              </w:rPr>
              <w:fldChar w:fldCharType="begin"/>
            </w:r>
            <w:r w:rsidR="0079241D">
              <w:rPr>
                <w:noProof/>
                <w:webHidden/>
              </w:rPr>
              <w:instrText xml:space="preserve"> PAGEREF _Toc67562921 \h </w:instrText>
            </w:r>
            <w:r w:rsidR="0079241D">
              <w:rPr>
                <w:noProof/>
                <w:webHidden/>
              </w:rPr>
            </w:r>
            <w:r w:rsidR="0079241D">
              <w:rPr>
                <w:noProof/>
                <w:webHidden/>
              </w:rPr>
              <w:fldChar w:fldCharType="separate"/>
            </w:r>
            <w:r w:rsidR="0079241D">
              <w:rPr>
                <w:noProof/>
                <w:webHidden/>
              </w:rPr>
              <w:t>16</w:t>
            </w:r>
            <w:r w:rsidR="0079241D">
              <w:rPr>
                <w:noProof/>
                <w:webHidden/>
              </w:rPr>
              <w:fldChar w:fldCharType="end"/>
            </w:r>
          </w:hyperlink>
        </w:p>
        <w:p w14:paraId="0D18170F" w14:textId="2F3120FB" w:rsidR="0079241D" w:rsidRDefault="005B7C96">
          <w:pPr>
            <w:pStyle w:val="TOC1"/>
            <w:rPr>
              <w:rFonts w:asciiTheme="minorHAnsi" w:eastAsiaTheme="minorEastAsia" w:hAnsiTheme="minorHAnsi" w:cstheme="minorBidi"/>
              <w:noProof/>
              <w:sz w:val="22"/>
              <w:szCs w:val="22"/>
              <w:lang w:val="lt-LT" w:eastAsia="lt-LT"/>
            </w:rPr>
          </w:pPr>
          <w:hyperlink w:anchor="_Toc67562922" w:history="1">
            <w:r w:rsidR="0079241D" w:rsidRPr="00765D49">
              <w:rPr>
                <w:rStyle w:val="Hyperlink"/>
                <w:noProof/>
              </w:rPr>
              <w:t>7.</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RELINĖS APSAUGOS IR AUTOMATIKOS DALIS</w:t>
            </w:r>
            <w:r w:rsidR="0079241D">
              <w:rPr>
                <w:noProof/>
                <w:webHidden/>
              </w:rPr>
              <w:tab/>
            </w:r>
            <w:r w:rsidR="0079241D">
              <w:rPr>
                <w:noProof/>
                <w:webHidden/>
              </w:rPr>
              <w:fldChar w:fldCharType="begin"/>
            </w:r>
            <w:r w:rsidR="0079241D">
              <w:rPr>
                <w:noProof/>
                <w:webHidden/>
              </w:rPr>
              <w:instrText xml:space="preserve"> PAGEREF _Toc67562922 \h </w:instrText>
            </w:r>
            <w:r w:rsidR="0079241D">
              <w:rPr>
                <w:noProof/>
                <w:webHidden/>
              </w:rPr>
            </w:r>
            <w:r w:rsidR="0079241D">
              <w:rPr>
                <w:noProof/>
                <w:webHidden/>
              </w:rPr>
              <w:fldChar w:fldCharType="separate"/>
            </w:r>
            <w:r w:rsidR="0079241D">
              <w:rPr>
                <w:noProof/>
                <w:webHidden/>
              </w:rPr>
              <w:t>17</w:t>
            </w:r>
            <w:r w:rsidR="0079241D">
              <w:rPr>
                <w:noProof/>
                <w:webHidden/>
              </w:rPr>
              <w:fldChar w:fldCharType="end"/>
            </w:r>
          </w:hyperlink>
        </w:p>
        <w:p w14:paraId="70394C33" w14:textId="6D5ED999" w:rsidR="0079241D" w:rsidRDefault="005B7C96">
          <w:pPr>
            <w:pStyle w:val="TOC1"/>
            <w:rPr>
              <w:rFonts w:asciiTheme="minorHAnsi" w:eastAsiaTheme="minorEastAsia" w:hAnsiTheme="minorHAnsi" w:cstheme="minorBidi"/>
              <w:noProof/>
              <w:sz w:val="22"/>
              <w:szCs w:val="22"/>
              <w:lang w:val="lt-LT" w:eastAsia="lt-LT"/>
            </w:rPr>
          </w:pPr>
          <w:hyperlink w:anchor="_Toc67562923" w:history="1">
            <w:r w:rsidR="0079241D" w:rsidRPr="00765D49">
              <w:rPr>
                <w:rStyle w:val="Hyperlink"/>
                <w:noProof/>
              </w:rPr>
              <w:t>8.</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PROCESŲ VALDYMO IR AUTOMATIZACIJOS DALIS</w:t>
            </w:r>
            <w:r w:rsidR="0079241D">
              <w:rPr>
                <w:noProof/>
                <w:webHidden/>
              </w:rPr>
              <w:tab/>
            </w:r>
            <w:r w:rsidR="0079241D">
              <w:rPr>
                <w:noProof/>
                <w:webHidden/>
              </w:rPr>
              <w:fldChar w:fldCharType="begin"/>
            </w:r>
            <w:r w:rsidR="0079241D">
              <w:rPr>
                <w:noProof/>
                <w:webHidden/>
              </w:rPr>
              <w:instrText xml:space="preserve"> PAGEREF _Toc67562923 \h </w:instrText>
            </w:r>
            <w:r w:rsidR="0079241D">
              <w:rPr>
                <w:noProof/>
                <w:webHidden/>
              </w:rPr>
            </w:r>
            <w:r w:rsidR="0079241D">
              <w:rPr>
                <w:noProof/>
                <w:webHidden/>
              </w:rPr>
              <w:fldChar w:fldCharType="separate"/>
            </w:r>
            <w:r w:rsidR="0079241D">
              <w:rPr>
                <w:noProof/>
                <w:webHidden/>
              </w:rPr>
              <w:t>23</w:t>
            </w:r>
            <w:r w:rsidR="0079241D">
              <w:rPr>
                <w:noProof/>
                <w:webHidden/>
              </w:rPr>
              <w:fldChar w:fldCharType="end"/>
            </w:r>
          </w:hyperlink>
        </w:p>
        <w:p w14:paraId="612D31BE" w14:textId="517614F7" w:rsidR="0079241D" w:rsidRDefault="005B7C96">
          <w:pPr>
            <w:pStyle w:val="TOC1"/>
            <w:rPr>
              <w:rFonts w:asciiTheme="minorHAnsi" w:eastAsiaTheme="minorEastAsia" w:hAnsiTheme="minorHAnsi" w:cstheme="minorBidi"/>
              <w:noProof/>
              <w:sz w:val="22"/>
              <w:szCs w:val="22"/>
              <w:lang w:val="lt-LT" w:eastAsia="lt-LT"/>
            </w:rPr>
          </w:pPr>
          <w:hyperlink w:anchor="_Toc67562924" w:history="1">
            <w:r w:rsidR="0079241D" w:rsidRPr="00765D49">
              <w:rPr>
                <w:rStyle w:val="Hyperlink"/>
                <w:noProof/>
              </w:rPr>
              <w:t>9.</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TELEINFORMACIJOS SURINKIMO IR PERDAVIMO DALIS</w:t>
            </w:r>
            <w:r w:rsidR="0079241D">
              <w:rPr>
                <w:noProof/>
                <w:webHidden/>
              </w:rPr>
              <w:tab/>
            </w:r>
            <w:r w:rsidR="0079241D">
              <w:rPr>
                <w:noProof/>
                <w:webHidden/>
              </w:rPr>
              <w:fldChar w:fldCharType="begin"/>
            </w:r>
            <w:r w:rsidR="0079241D">
              <w:rPr>
                <w:noProof/>
                <w:webHidden/>
              </w:rPr>
              <w:instrText xml:space="preserve"> PAGEREF _Toc67562924 \h </w:instrText>
            </w:r>
            <w:r w:rsidR="0079241D">
              <w:rPr>
                <w:noProof/>
                <w:webHidden/>
              </w:rPr>
            </w:r>
            <w:r w:rsidR="0079241D">
              <w:rPr>
                <w:noProof/>
                <w:webHidden/>
              </w:rPr>
              <w:fldChar w:fldCharType="separate"/>
            </w:r>
            <w:r w:rsidR="0079241D">
              <w:rPr>
                <w:noProof/>
                <w:webHidden/>
              </w:rPr>
              <w:t>27</w:t>
            </w:r>
            <w:r w:rsidR="0079241D">
              <w:rPr>
                <w:noProof/>
                <w:webHidden/>
              </w:rPr>
              <w:fldChar w:fldCharType="end"/>
            </w:r>
          </w:hyperlink>
        </w:p>
        <w:p w14:paraId="1DDA318C" w14:textId="489A29A7" w:rsidR="0079241D" w:rsidRDefault="005B7C96">
          <w:pPr>
            <w:pStyle w:val="TOC1"/>
            <w:rPr>
              <w:rFonts w:asciiTheme="minorHAnsi" w:eastAsiaTheme="minorEastAsia" w:hAnsiTheme="minorHAnsi" w:cstheme="minorBidi"/>
              <w:noProof/>
              <w:sz w:val="22"/>
              <w:szCs w:val="22"/>
              <w:lang w:val="lt-LT" w:eastAsia="lt-LT"/>
            </w:rPr>
          </w:pPr>
          <w:hyperlink w:anchor="_Toc67562925" w:history="1">
            <w:r w:rsidR="0079241D" w:rsidRPr="00765D49">
              <w:rPr>
                <w:rStyle w:val="Hyperlink"/>
                <w:noProof/>
              </w:rPr>
              <w:t>10.</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ELEKTRONINIŲ RYŠIŲ (TELEKOMUNIKACIJŲ) DALIS</w:t>
            </w:r>
            <w:r w:rsidR="0079241D">
              <w:rPr>
                <w:noProof/>
                <w:webHidden/>
              </w:rPr>
              <w:tab/>
            </w:r>
            <w:r w:rsidR="0079241D">
              <w:rPr>
                <w:noProof/>
                <w:webHidden/>
              </w:rPr>
              <w:fldChar w:fldCharType="begin"/>
            </w:r>
            <w:r w:rsidR="0079241D">
              <w:rPr>
                <w:noProof/>
                <w:webHidden/>
              </w:rPr>
              <w:instrText xml:space="preserve"> PAGEREF _Toc67562925 \h </w:instrText>
            </w:r>
            <w:r w:rsidR="0079241D">
              <w:rPr>
                <w:noProof/>
                <w:webHidden/>
              </w:rPr>
            </w:r>
            <w:r w:rsidR="0079241D">
              <w:rPr>
                <w:noProof/>
                <w:webHidden/>
              </w:rPr>
              <w:fldChar w:fldCharType="separate"/>
            </w:r>
            <w:r w:rsidR="0079241D">
              <w:rPr>
                <w:noProof/>
                <w:webHidden/>
              </w:rPr>
              <w:t>28</w:t>
            </w:r>
            <w:r w:rsidR="0079241D">
              <w:rPr>
                <w:noProof/>
                <w:webHidden/>
              </w:rPr>
              <w:fldChar w:fldCharType="end"/>
            </w:r>
          </w:hyperlink>
        </w:p>
        <w:p w14:paraId="56AB946F" w14:textId="62ADCF2D" w:rsidR="0079241D" w:rsidRDefault="005B7C96">
          <w:pPr>
            <w:pStyle w:val="TOC1"/>
            <w:rPr>
              <w:rFonts w:asciiTheme="minorHAnsi" w:eastAsiaTheme="minorEastAsia" w:hAnsiTheme="minorHAnsi" w:cstheme="minorBidi"/>
              <w:noProof/>
              <w:sz w:val="22"/>
              <w:szCs w:val="22"/>
              <w:lang w:val="lt-LT" w:eastAsia="lt-LT"/>
            </w:rPr>
          </w:pPr>
          <w:hyperlink w:anchor="_Toc67562926" w:history="1">
            <w:r w:rsidR="0079241D" w:rsidRPr="00765D49">
              <w:rPr>
                <w:rStyle w:val="Hyperlink"/>
                <w:noProof/>
              </w:rPr>
              <w:t>11.</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ELEKTROS ENERGIJOS APSKAITOS IR MATAVIMŲ DALIS</w:t>
            </w:r>
            <w:r w:rsidR="0079241D">
              <w:rPr>
                <w:noProof/>
                <w:webHidden/>
              </w:rPr>
              <w:tab/>
            </w:r>
            <w:r w:rsidR="0079241D">
              <w:rPr>
                <w:noProof/>
                <w:webHidden/>
              </w:rPr>
              <w:fldChar w:fldCharType="begin"/>
            </w:r>
            <w:r w:rsidR="0079241D">
              <w:rPr>
                <w:noProof/>
                <w:webHidden/>
              </w:rPr>
              <w:instrText xml:space="preserve"> PAGEREF _Toc67562926 \h </w:instrText>
            </w:r>
            <w:r w:rsidR="0079241D">
              <w:rPr>
                <w:noProof/>
                <w:webHidden/>
              </w:rPr>
            </w:r>
            <w:r w:rsidR="0079241D">
              <w:rPr>
                <w:noProof/>
                <w:webHidden/>
              </w:rPr>
              <w:fldChar w:fldCharType="separate"/>
            </w:r>
            <w:r w:rsidR="0079241D">
              <w:rPr>
                <w:noProof/>
                <w:webHidden/>
              </w:rPr>
              <w:t>31</w:t>
            </w:r>
            <w:r w:rsidR="0079241D">
              <w:rPr>
                <w:noProof/>
                <w:webHidden/>
              </w:rPr>
              <w:fldChar w:fldCharType="end"/>
            </w:r>
          </w:hyperlink>
        </w:p>
        <w:p w14:paraId="0F6A5898" w14:textId="73B118AC" w:rsidR="0079241D" w:rsidRDefault="005B7C96">
          <w:pPr>
            <w:pStyle w:val="TOC1"/>
            <w:rPr>
              <w:rFonts w:asciiTheme="minorHAnsi" w:eastAsiaTheme="minorEastAsia" w:hAnsiTheme="minorHAnsi" w:cstheme="minorBidi"/>
              <w:noProof/>
              <w:sz w:val="22"/>
              <w:szCs w:val="22"/>
              <w:lang w:val="lt-LT" w:eastAsia="lt-LT"/>
            </w:rPr>
          </w:pPr>
          <w:hyperlink w:anchor="_Toc67562927" w:history="1">
            <w:r w:rsidR="0079241D" w:rsidRPr="00765D49">
              <w:rPr>
                <w:rStyle w:val="Hyperlink"/>
                <w:noProof/>
              </w:rPr>
              <w:t>12.</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APSAUGINĖS SIGNALIZACIJOS DALIS</w:t>
            </w:r>
            <w:r w:rsidR="0079241D">
              <w:rPr>
                <w:noProof/>
                <w:webHidden/>
              </w:rPr>
              <w:tab/>
            </w:r>
            <w:r w:rsidR="0079241D">
              <w:rPr>
                <w:noProof/>
                <w:webHidden/>
              </w:rPr>
              <w:fldChar w:fldCharType="begin"/>
            </w:r>
            <w:r w:rsidR="0079241D">
              <w:rPr>
                <w:noProof/>
                <w:webHidden/>
              </w:rPr>
              <w:instrText xml:space="preserve"> PAGEREF _Toc67562927 \h </w:instrText>
            </w:r>
            <w:r w:rsidR="0079241D">
              <w:rPr>
                <w:noProof/>
                <w:webHidden/>
              </w:rPr>
            </w:r>
            <w:r w:rsidR="0079241D">
              <w:rPr>
                <w:noProof/>
                <w:webHidden/>
              </w:rPr>
              <w:fldChar w:fldCharType="separate"/>
            </w:r>
            <w:r w:rsidR="0079241D">
              <w:rPr>
                <w:noProof/>
                <w:webHidden/>
              </w:rPr>
              <w:t>34</w:t>
            </w:r>
            <w:r w:rsidR="0079241D">
              <w:rPr>
                <w:noProof/>
                <w:webHidden/>
              </w:rPr>
              <w:fldChar w:fldCharType="end"/>
            </w:r>
          </w:hyperlink>
        </w:p>
        <w:p w14:paraId="7DD572C4" w14:textId="480C8B87" w:rsidR="0079241D" w:rsidRDefault="005B7C96">
          <w:pPr>
            <w:pStyle w:val="TOC1"/>
            <w:rPr>
              <w:rFonts w:asciiTheme="minorHAnsi" w:eastAsiaTheme="minorEastAsia" w:hAnsiTheme="minorHAnsi" w:cstheme="minorBidi"/>
              <w:noProof/>
              <w:sz w:val="22"/>
              <w:szCs w:val="22"/>
              <w:lang w:val="lt-LT" w:eastAsia="lt-LT"/>
            </w:rPr>
          </w:pPr>
          <w:hyperlink w:anchor="_Toc67562928" w:history="1">
            <w:r w:rsidR="0079241D" w:rsidRPr="00765D49">
              <w:rPr>
                <w:rStyle w:val="Hyperlink"/>
                <w:noProof/>
              </w:rPr>
              <w:t>13.</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APLINKOSAUGOS DALIS</w:t>
            </w:r>
            <w:r w:rsidR="0079241D">
              <w:rPr>
                <w:noProof/>
                <w:webHidden/>
              </w:rPr>
              <w:tab/>
            </w:r>
            <w:r w:rsidR="0079241D">
              <w:rPr>
                <w:noProof/>
                <w:webHidden/>
              </w:rPr>
              <w:fldChar w:fldCharType="begin"/>
            </w:r>
            <w:r w:rsidR="0079241D">
              <w:rPr>
                <w:noProof/>
                <w:webHidden/>
              </w:rPr>
              <w:instrText xml:space="preserve"> PAGEREF _Toc67562928 \h </w:instrText>
            </w:r>
            <w:r w:rsidR="0079241D">
              <w:rPr>
                <w:noProof/>
                <w:webHidden/>
              </w:rPr>
            </w:r>
            <w:r w:rsidR="0079241D">
              <w:rPr>
                <w:noProof/>
                <w:webHidden/>
              </w:rPr>
              <w:fldChar w:fldCharType="separate"/>
            </w:r>
            <w:r w:rsidR="0079241D">
              <w:rPr>
                <w:noProof/>
                <w:webHidden/>
              </w:rPr>
              <w:t>38</w:t>
            </w:r>
            <w:r w:rsidR="0079241D">
              <w:rPr>
                <w:noProof/>
                <w:webHidden/>
              </w:rPr>
              <w:fldChar w:fldCharType="end"/>
            </w:r>
          </w:hyperlink>
        </w:p>
        <w:p w14:paraId="00A0C836" w14:textId="458EDF88" w:rsidR="0079241D" w:rsidRDefault="005B7C96">
          <w:pPr>
            <w:pStyle w:val="TOC1"/>
            <w:rPr>
              <w:rFonts w:asciiTheme="minorHAnsi" w:eastAsiaTheme="minorEastAsia" w:hAnsiTheme="minorHAnsi" w:cstheme="minorBidi"/>
              <w:noProof/>
              <w:sz w:val="22"/>
              <w:szCs w:val="22"/>
              <w:lang w:val="lt-LT" w:eastAsia="lt-LT"/>
            </w:rPr>
          </w:pPr>
          <w:hyperlink w:anchor="_Toc67562929" w:history="1">
            <w:r w:rsidR="0079241D" w:rsidRPr="00765D49">
              <w:rPr>
                <w:rStyle w:val="Hyperlink"/>
                <w:noProof/>
              </w:rPr>
              <w:t>14.</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GAISRINĖS SAUGOS, DARBUOTOJŲ SAUGOS DALIS</w:t>
            </w:r>
            <w:r w:rsidR="0079241D">
              <w:rPr>
                <w:noProof/>
                <w:webHidden/>
              </w:rPr>
              <w:tab/>
            </w:r>
            <w:r w:rsidR="0079241D">
              <w:rPr>
                <w:noProof/>
                <w:webHidden/>
              </w:rPr>
              <w:fldChar w:fldCharType="begin"/>
            </w:r>
            <w:r w:rsidR="0079241D">
              <w:rPr>
                <w:noProof/>
                <w:webHidden/>
              </w:rPr>
              <w:instrText xml:space="preserve"> PAGEREF _Toc67562929 \h </w:instrText>
            </w:r>
            <w:r w:rsidR="0079241D">
              <w:rPr>
                <w:noProof/>
                <w:webHidden/>
              </w:rPr>
            </w:r>
            <w:r w:rsidR="0079241D">
              <w:rPr>
                <w:noProof/>
                <w:webHidden/>
              </w:rPr>
              <w:fldChar w:fldCharType="separate"/>
            </w:r>
            <w:r w:rsidR="0079241D">
              <w:rPr>
                <w:noProof/>
                <w:webHidden/>
              </w:rPr>
              <w:t>39</w:t>
            </w:r>
            <w:r w:rsidR="0079241D">
              <w:rPr>
                <w:noProof/>
                <w:webHidden/>
              </w:rPr>
              <w:fldChar w:fldCharType="end"/>
            </w:r>
          </w:hyperlink>
        </w:p>
        <w:p w14:paraId="332D6E99" w14:textId="6E92D25E" w:rsidR="0079241D" w:rsidRDefault="005B7C96">
          <w:pPr>
            <w:pStyle w:val="TOC1"/>
            <w:rPr>
              <w:rFonts w:asciiTheme="minorHAnsi" w:eastAsiaTheme="minorEastAsia" w:hAnsiTheme="minorHAnsi" w:cstheme="minorBidi"/>
              <w:noProof/>
              <w:sz w:val="22"/>
              <w:szCs w:val="22"/>
              <w:lang w:val="lt-LT" w:eastAsia="lt-LT"/>
            </w:rPr>
          </w:pPr>
          <w:hyperlink w:anchor="_Toc67562930" w:history="1">
            <w:r w:rsidR="0079241D" w:rsidRPr="00765D49">
              <w:rPr>
                <w:rStyle w:val="Hyperlink"/>
                <w:noProof/>
              </w:rPr>
              <w:t>15.</w:t>
            </w:r>
            <w:r w:rsidR="0079241D">
              <w:rPr>
                <w:rFonts w:asciiTheme="minorHAnsi" w:eastAsiaTheme="minorEastAsia" w:hAnsiTheme="minorHAnsi" w:cstheme="minorBidi"/>
                <w:noProof/>
                <w:sz w:val="22"/>
                <w:szCs w:val="22"/>
                <w:lang w:val="lt-LT" w:eastAsia="lt-LT"/>
              </w:rPr>
              <w:tab/>
            </w:r>
            <w:r w:rsidR="0079241D" w:rsidRPr="00765D49">
              <w:rPr>
                <w:rStyle w:val="Hyperlink"/>
                <w:noProof/>
              </w:rPr>
              <w:t>PRIEDAI</w:t>
            </w:r>
            <w:r w:rsidR="0079241D">
              <w:rPr>
                <w:noProof/>
                <w:webHidden/>
              </w:rPr>
              <w:tab/>
            </w:r>
            <w:r w:rsidR="0079241D">
              <w:rPr>
                <w:noProof/>
                <w:webHidden/>
              </w:rPr>
              <w:fldChar w:fldCharType="begin"/>
            </w:r>
            <w:r w:rsidR="0079241D">
              <w:rPr>
                <w:noProof/>
                <w:webHidden/>
              </w:rPr>
              <w:instrText xml:space="preserve"> PAGEREF _Toc67562930 \h </w:instrText>
            </w:r>
            <w:r w:rsidR="0079241D">
              <w:rPr>
                <w:noProof/>
                <w:webHidden/>
              </w:rPr>
            </w:r>
            <w:r w:rsidR="0079241D">
              <w:rPr>
                <w:noProof/>
                <w:webHidden/>
              </w:rPr>
              <w:fldChar w:fldCharType="separate"/>
            </w:r>
            <w:r w:rsidR="0079241D">
              <w:rPr>
                <w:noProof/>
                <w:webHidden/>
              </w:rPr>
              <w:t>39</w:t>
            </w:r>
            <w:r w:rsidR="0079241D">
              <w:rPr>
                <w:noProof/>
                <w:webHidden/>
              </w:rPr>
              <w:fldChar w:fldCharType="end"/>
            </w:r>
          </w:hyperlink>
        </w:p>
        <w:p w14:paraId="79104396" w14:textId="70F8B926" w:rsidR="00982D61" w:rsidRPr="00B343DC" w:rsidRDefault="00982D61" w:rsidP="005F65AB">
          <w:pPr>
            <w:ind w:left="-283"/>
            <w:jc w:val="both"/>
            <w:rPr>
              <w:lang w:val="lt-LT"/>
            </w:rPr>
          </w:pPr>
          <w:r w:rsidRPr="00B343DC">
            <w:rPr>
              <w:rFonts w:ascii="Trebuchet MS" w:hAnsi="Trebuchet MS"/>
              <w:b/>
              <w:bCs/>
              <w:noProof/>
              <w:sz w:val="22"/>
              <w:szCs w:val="22"/>
              <w:lang w:val="lt-LT"/>
            </w:rPr>
            <w:fldChar w:fldCharType="end"/>
          </w:r>
        </w:p>
      </w:sdtContent>
    </w:sdt>
    <w:p w14:paraId="4DC5FDAF" w14:textId="77777777" w:rsidR="0027627A" w:rsidRPr="00B343DC" w:rsidRDefault="0027627A" w:rsidP="005F65AB">
      <w:pPr>
        <w:tabs>
          <w:tab w:val="left" w:pos="1134"/>
        </w:tabs>
        <w:ind w:left="-283"/>
        <w:jc w:val="both"/>
        <w:rPr>
          <w:rFonts w:ascii="Trebuchet MS" w:hAnsi="Trebuchet MS"/>
          <w:b/>
          <w:color w:val="000000"/>
          <w:lang w:val="lt-LT"/>
        </w:rPr>
      </w:pPr>
    </w:p>
    <w:p w14:paraId="3FA20927" w14:textId="77777777" w:rsidR="0027627A" w:rsidRPr="00B343DC" w:rsidRDefault="0027627A" w:rsidP="005F65AB">
      <w:pPr>
        <w:tabs>
          <w:tab w:val="left" w:pos="1134"/>
        </w:tabs>
        <w:ind w:left="-283"/>
        <w:jc w:val="both"/>
        <w:rPr>
          <w:rFonts w:ascii="Trebuchet MS" w:hAnsi="Trebuchet MS"/>
          <w:b/>
          <w:color w:val="000000"/>
          <w:lang w:val="lt-LT"/>
        </w:rPr>
      </w:pPr>
    </w:p>
    <w:p w14:paraId="4645EA32" w14:textId="77777777" w:rsidR="0027627A" w:rsidRPr="00B343DC" w:rsidRDefault="0027627A" w:rsidP="005F65AB">
      <w:pPr>
        <w:tabs>
          <w:tab w:val="left" w:pos="1134"/>
        </w:tabs>
        <w:ind w:left="-283"/>
        <w:jc w:val="both"/>
        <w:rPr>
          <w:rFonts w:ascii="Trebuchet MS" w:hAnsi="Trebuchet MS"/>
          <w:b/>
          <w:color w:val="000000"/>
          <w:lang w:val="lt-LT"/>
        </w:rPr>
      </w:pPr>
    </w:p>
    <w:p w14:paraId="03364F84" w14:textId="77777777" w:rsidR="0027627A" w:rsidRPr="00B343DC" w:rsidRDefault="0027627A" w:rsidP="005F65AB">
      <w:pPr>
        <w:tabs>
          <w:tab w:val="left" w:pos="1134"/>
        </w:tabs>
        <w:ind w:left="-283"/>
        <w:jc w:val="both"/>
        <w:rPr>
          <w:rFonts w:ascii="Trebuchet MS" w:hAnsi="Trebuchet MS"/>
          <w:b/>
          <w:color w:val="000000"/>
          <w:lang w:val="lt-LT"/>
        </w:rPr>
      </w:pPr>
    </w:p>
    <w:p w14:paraId="55953C24" w14:textId="77777777" w:rsidR="0027627A" w:rsidRPr="00B343DC" w:rsidRDefault="0027627A" w:rsidP="005F65AB">
      <w:pPr>
        <w:tabs>
          <w:tab w:val="left" w:pos="1134"/>
        </w:tabs>
        <w:ind w:left="-283"/>
        <w:jc w:val="both"/>
        <w:rPr>
          <w:rFonts w:ascii="Trebuchet MS" w:hAnsi="Trebuchet MS"/>
          <w:b/>
          <w:color w:val="000000"/>
          <w:lang w:val="lt-LT"/>
        </w:rPr>
      </w:pPr>
    </w:p>
    <w:p w14:paraId="59310BF8" w14:textId="77777777" w:rsidR="0027627A" w:rsidRPr="00B343DC" w:rsidRDefault="0027627A" w:rsidP="005F65AB">
      <w:pPr>
        <w:tabs>
          <w:tab w:val="left" w:pos="1134"/>
        </w:tabs>
        <w:ind w:left="-283"/>
        <w:jc w:val="both"/>
        <w:rPr>
          <w:rFonts w:ascii="Trebuchet MS" w:hAnsi="Trebuchet MS"/>
          <w:b/>
          <w:color w:val="000000"/>
          <w:lang w:val="lt-LT"/>
        </w:rPr>
      </w:pPr>
    </w:p>
    <w:p w14:paraId="49A5003C" w14:textId="77777777" w:rsidR="0027627A" w:rsidRPr="00B343DC" w:rsidRDefault="0027627A" w:rsidP="005F65AB">
      <w:pPr>
        <w:tabs>
          <w:tab w:val="left" w:pos="1134"/>
        </w:tabs>
        <w:ind w:left="-283"/>
        <w:jc w:val="both"/>
        <w:rPr>
          <w:rFonts w:ascii="Trebuchet MS" w:hAnsi="Trebuchet MS"/>
          <w:b/>
          <w:color w:val="000000"/>
          <w:lang w:val="lt-LT"/>
        </w:rPr>
      </w:pPr>
    </w:p>
    <w:p w14:paraId="5A06E127" w14:textId="77777777" w:rsidR="0027627A" w:rsidRPr="00B343DC" w:rsidRDefault="0027627A" w:rsidP="005F65AB">
      <w:pPr>
        <w:tabs>
          <w:tab w:val="left" w:pos="1134"/>
        </w:tabs>
        <w:ind w:left="-283"/>
        <w:jc w:val="both"/>
        <w:rPr>
          <w:rFonts w:ascii="Trebuchet MS" w:hAnsi="Trebuchet MS"/>
          <w:b/>
          <w:color w:val="000000"/>
          <w:lang w:val="lt-LT"/>
        </w:rPr>
      </w:pPr>
    </w:p>
    <w:p w14:paraId="54F86976" w14:textId="77777777" w:rsidR="0027627A" w:rsidRPr="00B343DC" w:rsidRDefault="0027627A" w:rsidP="005F65AB">
      <w:pPr>
        <w:tabs>
          <w:tab w:val="left" w:pos="1134"/>
        </w:tabs>
        <w:ind w:left="-283"/>
        <w:jc w:val="both"/>
        <w:rPr>
          <w:rFonts w:ascii="Trebuchet MS" w:hAnsi="Trebuchet MS"/>
          <w:b/>
          <w:color w:val="000000"/>
          <w:lang w:val="lt-LT"/>
        </w:rPr>
      </w:pPr>
    </w:p>
    <w:p w14:paraId="58F2BAF8" w14:textId="77777777" w:rsidR="0027627A" w:rsidRPr="00B343DC" w:rsidRDefault="0027627A" w:rsidP="005F65AB">
      <w:pPr>
        <w:tabs>
          <w:tab w:val="left" w:pos="1134"/>
        </w:tabs>
        <w:ind w:left="-283"/>
        <w:jc w:val="both"/>
        <w:rPr>
          <w:rFonts w:ascii="Trebuchet MS" w:hAnsi="Trebuchet MS"/>
          <w:b/>
          <w:color w:val="000000"/>
          <w:lang w:val="lt-LT"/>
        </w:rPr>
      </w:pPr>
    </w:p>
    <w:p w14:paraId="72FB9388" w14:textId="77777777" w:rsidR="00891883" w:rsidRPr="00B343DC" w:rsidRDefault="00891883" w:rsidP="005F65AB">
      <w:pPr>
        <w:tabs>
          <w:tab w:val="left" w:pos="1134"/>
        </w:tabs>
        <w:ind w:left="-283"/>
        <w:jc w:val="both"/>
        <w:rPr>
          <w:rFonts w:ascii="Trebuchet MS" w:hAnsi="Trebuchet MS"/>
          <w:b/>
          <w:color w:val="000000"/>
          <w:lang w:val="lt-LT"/>
        </w:rPr>
      </w:pPr>
    </w:p>
    <w:p w14:paraId="3857C7A3" w14:textId="77777777" w:rsidR="00891883" w:rsidRPr="00B343DC" w:rsidRDefault="00891883" w:rsidP="005F65AB">
      <w:pPr>
        <w:tabs>
          <w:tab w:val="left" w:pos="1134"/>
        </w:tabs>
        <w:ind w:left="-283"/>
        <w:jc w:val="both"/>
        <w:rPr>
          <w:rFonts w:ascii="Trebuchet MS" w:hAnsi="Trebuchet MS"/>
          <w:b/>
          <w:color w:val="000000"/>
          <w:lang w:val="lt-LT"/>
        </w:rPr>
      </w:pPr>
    </w:p>
    <w:p w14:paraId="1A927C2D" w14:textId="77777777" w:rsidR="00891883" w:rsidRPr="00B343DC" w:rsidRDefault="00891883" w:rsidP="005F65AB">
      <w:pPr>
        <w:tabs>
          <w:tab w:val="left" w:pos="1134"/>
        </w:tabs>
        <w:ind w:left="-283"/>
        <w:jc w:val="both"/>
        <w:rPr>
          <w:rFonts w:ascii="Trebuchet MS" w:hAnsi="Trebuchet MS"/>
          <w:b/>
          <w:color w:val="000000"/>
          <w:lang w:val="lt-LT"/>
        </w:rPr>
      </w:pPr>
    </w:p>
    <w:p w14:paraId="00B29A86" w14:textId="77777777" w:rsidR="00891883" w:rsidRPr="00B343DC" w:rsidRDefault="00891883" w:rsidP="005F65AB">
      <w:pPr>
        <w:tabs>
          <w:tab w:val="left" w:pos="1134"/>
        </w:tabs>
        <w:ind w:left="-283"/>
        <w:jc w:val="both"/>
        <w:rPr>
          <w:rFonts w:ascii="Trebuchet MS" w:hAnsi="Trebuchet MS"/>
          <w:b/>
          <w:color w:val="000000"/>
          <w:lang w:val="lt-LT"/>
        </w:rPr>
      </w:pPr>
    </w:p>
    <w:p w14:paraId="5EDEC7CA" w14:textId="77777777" w:rsidR="00891883" w:rsidRPr="00B343DC" w:rsidRDefault="00891883" w:rsidP="005F65AB">
      <w:pPr>
        <w:tabs>
          <w:tab w:val="left" w:pos="1134"/>
        </w:tabs>
        <w:ind w:left="-283"/>
        <w:jc w:val="both"/>
        <w:rPr>
          <w:rFonts w:ascii="Trebuchet MS" w:hAnsi="Trebuchet MS"/>
          <w:b/>
          <w:color w:val="000000"/>
          <w:lang w:val="lt-LT"/>
        </w:rPr>
      </w:pPr>
    </w:p>
    <w:p w14:paraId="41FDEA00" w14:textId="77777777" w:rsidR="004D677B" w:rsidRPr="00B343DC" w:rsidRDefault="004D677B" w:rsidP="005F65AB">
      <w:pPr>
        <w:ind w:left="-283"/>
        <w:jc w:val="both"/>
        <w:rPr>
          <w:rFonts w:ascii="Trebuchet MS" w:hAnsi="Trebuchet MS" w:cs="Arial"/>
          <w:b/>
          <w:sz w:val="22"/>
          <w:szCs w:val="20"/>
          <w:lang w:val="lt-LT"/>
        </w:rPr>
      </w:pPr>
      <w:bookmarkStart w:id="12" w:name="_Toc455492568"/>
      <w:r w:rsidRPr="00B343DC">
        <w:rPr>
          <w:rFonts w:ascii="Trebuchet MS" w:hAnsi="Trebuchet MS" w:cs="Arial"/>
          <w:b/>
          <w:sz w:val="22"/>
          <w:szCs w:val="20"/>
          <w:lang w:val="lt-LT"/>
        </w:rPr>
        <w:br w:type="page"/>
      </w:r>
    </w:p>
    <w:p w14:paraId="0FFEA83E" w14:textId="11657B4C" w:rsidR="00C331B8" w:rsidRPr="00B343DC" w:rsidRDefault="009376F4" w:rsidP="005F65AB">
      <w:pPr>
        <w:pStyle w:val="1numeracija"/>
        <w:tabs>
          <w:tab w:val="clear" w:pos="1134"/>
        </w:tabs>
      </w:pPr>
      <w:bookmarkStart w:id="13" w:name="_Toc455648418"/>
      <w:bookmarkStart w:id="14" w:name="_Toc67562916"/>
      <w:bookmarkEnd w:id="12"/>
      <w:r w:rsidRPr="00B343DC">
        <w:lastRenderedPageBreak/>
        <w:t>BENDROJI INFORMACIJA</w:t>
      </w:r>
      <w:bookmarkEnd w:id="13"/>
      <w:bookmarkEnd w:id="14"/>
    </w:p>
    <w:tbl>
      <w:tblPr>
        <w:tblStyle w:val="TableGrid"/>
        <w:tblW w:w="0" w:type="auto"/>
        <w:tblLook w:val="04A0" w:firstRow="1" w:lastRow="0" w:firstColumn="1" w:lastColumn="0" w:noHBand="0" w:noVBand="1"/>
      </w:tblPr>
      <w:tblGrid>
        <w:gridCol w:w="3681"/>
        <w:gridCol w:w="6514"/>
      </w:tblGrid>
      <w:tr w:rsidR="009376F4" w:rsidRPr="00B343DC" w14:paraId="62E239C4" w14:textId="77777777" w:rsidTr="00C43075">
        <w:tc>
          <w:tcPr>
            <w:tcW w:w="3681" w:type="dxa"/>
            <w:shd w:val="clear" w:color="auto" w:fill="D9D9D9" w:themeFill="background1" w:themeFillShade="D9"/>
          </w:tcPr>
          <w:p w14:paraId="444772FB"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Projekto pavadinimas</w:t>
            </w:r>
          </w:p>
        </w:tc>
        <w:tc>
          <w:tcPr>
            <w:tcW w:w="6514" w:type="dxa"/>
          </w:tcPr>
          <w:p w14:paraId="0412DE2E" w14:textId="1D69C55A" w:rsidR="009376F4" w:rsidRPr="00B343DC" w:rsidRDefault="00925A1E" w:rsidP="005F65AB">
            <w:pPr>
              <w:ind w:left="36"/>
              <w:jc w:val="both"/>
              <w:rPr>
                <w:rFonts w:ascii="Trebuchet MS" w:hAnsi="Trebuchet MS"/>
                <w:sz w:val="22"/>
                <w:szCs w:val="22"/>
                <w:lang w:val="lt-LT"/>
              </w:rPr>
            </w:pPr>
            <w:r w:rsidRPr="00B343DC">
              <w:rPr>
                <w:rFonts w:ascii="Trebuchet MS" w:hAnsi="Trebuchet MS"/>
                <w:sz w:val="22"/>
                <w:szCs w:val="22"/>
                <w:lang w:val="lt-LT"/>
              </w:rPr>
              <w:t>110/</w:t>
            </w:r>
            <w:r w:rsidR="00786346" w:rsidRPr="00B343DC">
              <w:rPr>
                <w:rFonts w:ascii="Trebuchet MS" w:hAnsi="Trebuchet MS"/>
                <w:sz w:val="22"/>
                <w:szCs w:val="22"/>
                <w:lang w:val="lt-LT"/>
              </w:rPr>
              <w:t>10</w:t>
            </w:r>
            <w:r w:rsidRPr="00B343DC">
              <w:rPr>
                <w:rFonts w:ascii="Trebuchet MS" w:hAnsi="Trebuchet MS"/>
                <w:sz w:val="22"/>
                <w:szCs w:val="22"/>
                <w:lang w:val="lt-LT"/>
              </w:rPr>
              <w:t xml:space="preserve"> kV </w:t>
            </w:r>
            <w:r w:rsidR="00C64E9F" w:rsidRPr="00B343DC">
              <w:rPr>
                <w:rFonts w:ascii="Trebuchet MS" w:hAnsi="Trebuchet MS"/>
                <w:sz w:val="22"/>
                <w:szCs w:val="22"/>
                <w:lang w:val="lt-LT"/>
              </w:rPr>
              <w:t>Saugų</w:t>
            </w:r>
            <w:r w:rsidRPr="00B343DC">
              <w:rPr>
                <w:rFonts w:ascii="Trebuchet MS" w:hAnsi="Trebuchet MS"/>
                <w:sz w:val="22"/>
                <w:szCs w:val="22"/>
                <w:lang w:val="lt-LT"/>
              </w:rPr>
              <w:t xml:space="preserve"> TP 110 kV skirstyklos rekonstravimas</w:t>
            </w:r>
          </w:p>
        </w:tc>
      </w:tr>
      <w:tr w:rsidR="009376F4" w:rsidRPr="00B343DC" w14:paraId="44277693" w14:textId="77777777" w:rsidTr="00C43075">
        <w:tc>
          <w:tcPr>
            <w:tcW w:w="3681" w:type="dxa"/>
            <w:shd w:val="clear" w:color="auto" w:fill="D9D9D9" w:themeFill="background1" w:themeFillShade="D9"/>
          </w:tcPr>
          <w:p w14:paraId="1BCEF0BE"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Projekto numeris</w:t>
            </w:r>
          </w:p>
        </w:tc>
        <w:tc>
          <w:tcPr>
            <w:tcW w:w="6514" w:type="dxa"/>
          </w:tcPr>
          <w:p w14:paraId="6CF66903" w14:textId="6BBB0894" w:rsidR="009376F4" w:rsidRPr="00B343DC" w:rsidRDefault="00C64E9F" w:rsidP="005F65AB">
            <w:pPr>
              <w:ind w:left="36"/>
              <w:jc w:val="both"/>
              <w:rPr>
                <w:rFonts w:ascii="Trebuchet MS" w:hAnsi="Trebuchet MS"/>
                <w:sz w:val="22"/>
                <w:szCs w:val="22"/>
                <w:lang w:val="lt-LT"/>
              </w:rPr>
            </w:pPr>
            <w:r w:rsidRPr="00B343DC">
              <w:rPr>
                <w:rFonts w:ascii="Trebuchet MS" w:hAnsi="Trebuchet MS"/>
                <w:bCs/>
                <w:sz w:val="22"/>
                <w:szCs w:val="22"/>
                <w:lang w:val="lt-LT"/>
              </w:rPr>
              <w:t>PPRL2103</w:t>
            </w:r>
          </w:p>
        </w:tc>
      </w:tr>
      <w:tr w:rsidR="009376F4" w:rsidRPr="00B343DC" w14:paraId="45E03BB6" w14:textId="77777777" w:rsidTr="00C43075">
        <w:tc>
          <w:tcPr>
            <w:tcW w:w="3681" w:type="dxa"/>
            <w:shd w:val="clear" w:color="auto" w:fill="D9D9D9" w:themeFill="background1" w:themeFillShade="D9"/>
          </w:tcPr>
          <w:p w14:paraId="38FCC131"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Projekto rengimo etapas</w:t>
            </w:r>
          </w:p>
        </w:tc>
        <w:tc>
          <w:tcPr>
            <w:tcW w:w="6514" w:type="dxa"/>
          </w:tcPr>
          <w:p w14:paraId="538C3BD5" w14:textId="4019D6FA" w:rsidR="009376F4" w:rsidRPr="00B343DC" w:rsidRDefault="00925A1E" w:rsidP="005F65AB">
            <w:pPr>
              <w:ind w:left="36"/>
              <w:jc w:val="both"/>
              <w:rPr>
                <w:rFonts w:ascii="Trebuchet MS" w:hAnsi="Trebuchet MS"/>
                <w:sz w:val="22"/>
                <w:szCs w:val="22"/>
                <w:lang w:val="lt-LT"/>
              </w:rPr>
            </w:pPr>
            <w:r w:rsidRPr="00B343DC">
              <w:rPr>
                <w:rFonts w:ascii="Trebuchet MS" w:hAnsi="Trebuchet MS"/>
                <w:sz w:val="22"/>
                <w:szCs w:val="22"/>
                <w:lang w:val="lt-LT"/>
              </w:rPr>
              <w:t xml:space="preserve">“Iki rakto” </w:t>
            </w:r>
          </w:p>
        </w:tc>
      </w:tr>
      <w:tr w:rsidR="009376F4" w:rsidRPr="00B343DC" w14:paraId="7E58B128" w14:textId="77777777" w:rsidTr="00C43075">
        <w:tc>
          <w:tcPr>
            <w:tcW w:w="3681" w:type="dxa"/>
            <w:shd w:val="clear" w:color="auto" w:fill="D9D9D9" w:themeFill="background1" w:themeFillShade="D9"/>
          </w:tcPr>
          <w:p w14:paraId="5B359951"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Projekto vadovas</w:t>
            </w:r>
          </w:p>
        </w:tc>
        <w:tc>
          <w:tcPr>
            <w:tcW w:w="6514" w:type="dxa"/>
          </w:tcPr>
          <w:p w14:paraId="32478F7E" w14:textId="5E78E793" w:rsidR="009376F4" w:rsidRPr="00B343DC" w:rsidRDefault="009376F4" w:rsidP="005F65AB">
            <w:pPr>
              <w:ind w:left="36"/>
              <w:jc w:val="both"/>
              <w:rPr>
                <w:rFonts w:ascii="Trebuchet MS" w:hAnsi="Trebuchet MS"/>
                <w:sz w:val="22"/>
                <w:szCs w:val="22"/>
                <w:lang w:val="lt-LT"/>
              </w:rPr>
            </w:pPr>
          </w:p>
        </w:tc>
      </w:tr>
      <w:tr w:rsidR="009376F4" w:rsidRPr="00B343DC" w14:paraId="4DDCF38F" w14:textId="77777777" w:rsidTr="00C43075">
        <w:tc>
          <w:tcPr>
            <w:tcW w:w="3681" w:type="dxa"/>
            <w:shd w:val="clear" w:color="auto" w:fill="D9D9D9" w:themeFill="background1" w:themeFillShade="D9"/>
          </w:tcPr>
          <w:p w14:paraId="2B914A50"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Iniciatorius</w:t>
            </w:r>
          </w:p>
        </w:tc>
        <w:tc>
          <w:tcPr>
            <w:tcW w:w="6514" w:type="dxa"/>
          </w:tcPr>
          <w:p w14:paraId="7FDC9F6C" w14:textId="5F58CC64" w:rsidR="009376F4" w:rsidRPr="00B343DC" w:rsidRDefault="009376F4" w:rsidP="005F65AB">
            <w:pPr>
              <w:ind w:left="36"/>
              <w:jc w:val="both"/>
              <w:rPr>
                <w:rFonts w:ascii="Trebuchet MS" w:hAnsi="Trebuchet MS"/>
                <w:sz w:val="22"/>
                <w:szCs w:val="22"/>
                <w:lang w:val="lt-LT"/>
              </w:rPr>
            </w:pPr>
          </w:p>
        </w:tc>
      </w:tr>
      <w:tr w:rsidR="009376F4" w:rsidRPr="00B343DC" w14:paraId="193AFE9D" w14:textId="77777777" w:rsidTr="00C43075">
        <w:tc>
          <w:tcPr>
            <w:tcW w:w="3681" w:type="dxa"/>
            <w:shd w:val="clear" w:color="auto" w:fill="D9D9D9" w:themeFill="background1" w:themeFillShade="D9"/>
          </w:tcPr>
          <w:p w14:paraId="3078A292"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Statybos rūšis</w:t>
            </w:r>
          </w:p>
        </w:tc>
        <w:tc>
          <w:tcPr>
            <w:tcW w:w="6514" w:type="dxa"/>
          </w:tcPr>
          <w:p w14:paraId="1F018AEA" w14:textId="66E1DB00" w:rsidR="009376F4" w:rsidRPr="00B343DC" w:rsidRDefault="009376F4" w:rsidP="005F65AB">
            <w:pPr>
              <w:ind w:left="36"/>
              <w:jc w:val="both"/>
              <w:rPr>
                <w:rFonts w:ascii="Trebuchet MS" w:hAnsi="Trebuchet MS"/>
                <w:sz w:val="22"/>
                <w:szCs w:val="22"/>
                <w:lang w:val="lt-LT"/>
              </w:rPr>
            </w:pPr>
            <w:r w:rsidRPr="00B343DC">
              <w:rPr>
                <w:rFonts w:ascii="Trebuchet MS" w:hAnsi="Trebuchet MS"/>
                <w:sz w:val="22"/>
                <w:szCs w:val="22"/>
                <w:lang w:val="lt-LT"/>
              </w:rPr>
              <w:t>Rekonstrukcij</w:t>
            </w:r>
            <w:r w:rsidR="00925A1E" w:rsidRPr="00B343DC">
              <w:rPr>
                <w:rFonts w:ascii="Trebuchet MS" w:hAnsi="Trebuchet MS"/>
                <w:sz w:val="22"/>
                <w:szCs w:val="22"/>
                <w:lang w:val="lt-LT"/>
              </w:rPr>
              <w:t>a</w:t>
            </w:r>
          </w:p>
        </w:tc>
      </w:tr>
      <w:tr w:rsidR="009376F4" w:rsidRPr="00B343DC" w14:paraId="46957D50" w14:textId="77777777" w:rsidTr="00C43075">
        <w:tc>
          <w:tcPr>
            <w:tcW w:w="3681" w:type="dxa"/>
            <w:shd w:val="clear" w:color="auto" w:fill="D9D9D9" w:themeFill="background1" w:themeFillShade="D9"/>
          </w:tcPr>
          <w:p w14:paraId="07468B14"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Statinių kategorija</w:t>
            </w:r>
          </w:p>
        </w:tc>
        <w:tc>
          <w:tcPr>
            <w:tcW w:w="6514" w:type="dxa"/>
          </w:tcPr>
          <w:p w14:paraId="38524107" w14:textId="77777777" w:rsidR="009376F4" w:rsidRPr="00B343DC" w:rsidRDefault="009376F4" w:rsidP="005F65AB">
            <w:pPr>
              <w:ind w:left="36"/>
              <w:jc w:val="both"/>
              <w:rPr>
                <w:rFonts w:ascii="Trebuchet MS" w:hAnsi="Trebuchet MS"/>
                <w:sz w:val="22"/>
                <w:szCs w:val="22"/>
                <w:lang w:val="lt-LT"/>
              </w:rPr>
            </w:pPr>
            <w:r w:rsidRPr="00B343DC">
              <w:rPr>
                <w:rFonts w:ascii="Trebuchet MS" w:hAnsi="Trebuchet MS"/>
                <w:sz w:val="22"/>
                <w:szCs w:val="22"/>
                <w:lang w:val="lt-LT"/>
              </w:rPr>
              <w:t>Ypatingas statinys</w:t>
            </w:r>
          </w:p>
        </w:tc>
      </w:tr>
      <w:tr w:rsidR="009376F4" w:rsidRPr="008B782E" w14:paraId="5C5DFC17" w14:textId="77777777" w:rsidTr="00C43075">
        <w:tc>
          <w:tcPr>
            <w:tcW w:w="3681" w:type="dxa"/>
            <w:shd w:val="clear" w:color="auto" w:fill="D9D9D9" w:themeFill="background1" w:themeFillShade="D9"/>
          </w:tcPr>
          <w:p w14:paraId="6FF542BF"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Transformatorių pastotės adresas</w:t>
            </w:r>
          </w:p>
        </w:tc>
        <w:tc>
          <w:tcPr>
            <w:tcW w:w="6514" w:type="dxa"/>
          </w:tcPr>
          <w:p w14:paraId="2F0E8DAD" w14:textId="6BBD367E" w:rsidR="009376F4" w:rsidRPr="00B343DC" w:rsidRDefault="00C64E9F" w:rsidP="005F65AB">
            <w:pPr>
              <w:ind w:left="36"/>
              <w:jc w:val="both"/>
              <w:rPr>
                <w:rFonts w:ascii="Trebuchet MS" w:hAnsi="Trebuchet MS"/>
                <w:sz w:val="22"/>
                <w:szCs w:val="22"/>
                <w:lang w:val="lt-LT"/>
              </w:rPr>
            </w:pPr>
            <w:r w:rsidRPr="00B343DC">
              <w:rPr>
                <w:rFonts w:ascii="Trebuchet MS" w:hAnsi="Trebuchet MS" w:cs="Arial"/>
                <w:sz w:val="22"/>
                <w:szCs w:val="22"/>
                <w:lang w:val="lt-LT"/>
              </w:rPr>
              <w:t>Beržų</w:t>
            </w:r>
            <w:r w:rsidR="00786346" w:rsidRPr="00B343DC">
              <w:rPr>
                <w:rFonts w:ascii="Trebuchet MS" w:hAnsi="Trebuchet MS" w:cs="Arial"/>
                <w:sz w:val="22"/>
                <w:szCs w:val="22"/>
                <w:lang w:val="lt-LT"/>
              </w:rPr>
              <w:t xml:space="preserve"> g. </w:t>
            </w:r>
            <w:r w:rsidRPr="00B343DC">
              <w:rPr>
                <w:rFonts w:ascii="Trebuchet MS" w:hAnsi="Trebuchet MS" w:cs="Arial"/>
                <w:sz w:val="22"/>
                <w:szCs w:val="22"/>
                <w:lang w:val="lt-LT"/>
              </w:rPr>
              <w:t>1</w:t>
            </w:r>
            <w:r w:rsidR="00BD20CE" w:rsidRPr="00B343DC">
              <w:rPr>
                <w:rFonts w:ascii="Trebuchet MS" w:hAnsi="Trebuchet MS" w:cs="Arial"/>
                <w:sz w:val="22"/>
                <w:szCs w:val="22"/>
                <w:lang w:val="lt-LT"/>
              </w:rPr>
              <w:t xml:space="preserve">, </w:t>
            </w:r>
            <w:r w:rsidRPr="00B343DC">
              <w:rPr>
                <w:rFonts w:ascii="Trebuchet MS" w:hAnsi="Trebuchet MS" w:cs="Arial"/>
                <w:sz w:val="22"/>
                <w:szCs w:val="22"/>
                <w:lang w:val="lt-LT"/>
              </w:rPr>
              <w:t>Mantvydų k.</w:t>
            </w:r>
            <w:r w:rsidR="00786346" w:rsidRPr="00B343DC">
              <w:rPr>
                <w:rFonts w:ascii="Trebuchet MS" w:hAnsi="Trebuchet MS" w:cs="Arial"/>
                <w:sz w:val="22"/>
                <w:szCs w:val="22"/>
                <w:lang w:val="lt-LT"/>
              </w:rPr>
              <w:t xml:space="preserve">, </w:t>
            </w:r>
            <w:r w:rsidRPr="00B343DC">
              <w:rPr>
                <w:rFonts w:ascii="Trebuchet MS" w:hAnsi="Trebuchet MS" w:cs="Arial"/>
                <w:sz w:val="22"/>
                <w:szCs w:val="22"/>
                <w:lang w:val="lt-LT"/>
              </w:rPr>
              <w:t>Saugų sen., Šilutės r. sav.,</w:t>
            </w:r>
            <w:r w:rsidR="0009625B">
              <w:rPr>
                <w:rFonts w:ascii="Trebuchet MS" w:hAnsi="Trebuchet MS" w:cs="Arial"/>
                <w:sz w:val="22"/>
                <w:szCs w:val="22"/>
                <w:lang w:val="lt-LT"/>
              </w:rPr>
              <w:t xml:space="preserve"> Klaipėdos</w:t>
            </w:r>
            <w:r w:rsidRPr="00B343DC">
              <w:rPr>
                <w:rFonts w:ascii="Trebuchet MS" w:hAnsi="Trebuchet MS" w:cs="Arial"/>
                <w:sz w:val="22"/>
                <w:szCs w:val="22"/>
                <w:lang w:val="lt-LT"/>
              </w:rPr>
              <w:t xml:space="preserve"> apskr.</w:t>
            </w:r>
          </w:p>
        </w:tc>
      </w:tr>
    </w:tbl>
    <w:p w14:paraId="1C9CDAD2" w14:textId="782D5305" w:rsidR="009376F4" w:rsidRPr="00B343DC" w:rsidRDefault="009376F4" w:rsidP="005F65AB">
      <w:pPr>
        <w:pStyle w:val="1numeracija"/>
        <w:tabs>
          <w:tab w:val="clear" w:pos="1134"/>
        </w:tabs>
      </w:pPr>
      <w:bookmarkStart w:id="15" w:name="_Toc455648419"/>
      <w:bookmarkStart w:id="16" w:name="_Toc67562917"/>
      <w:r w:rsidRPr="00B343DC">
        <w:t>PROJEKTO KOMANDOS SUDĖTIS</w:t>
      </w:r>
      <w:bookmarkEnd w:id="15"/>
      <w:bookmarkEnd w:id="16"/>
    </w:p>
    <w:tbl>
      <w:tblPr>
        <w:tblStyle w:val="TableGrid"/>
        <w:tblW w:w="0" w:type="auto"/>
        <w:tblLook w:val="04A0" w:firstRow="1" w:lastRow="0" w:firstColumn="1" w:lastColumn="0" w:noHBand="0" w:noVBand="1"/>
      </w:tblPr>
      <w:tblGrid>
        <w:gridCol w:w="2689"/>
        <w:gridCol w:w="5528"/>
        <w:gridCol w:w="1978"/>
      </w:tblGrid>
      <w:tr w:rsidR="009376F4" w:rsidRPr="00B343DC" w14:paraId="4E9A5F82" w14:textId="77777777" w:rsidTr="000862EF">
        <w:tc>
          <w:tcPr>
            <w:tcW w:w="2689" w:type="dxa"/>
            <w:shd w:val="clear" w:color="auto" w:fill="D9D9D9" w:themeFill="background1" w:themeFillShade="D9"/>
            <w:vAlign w:val="center"/>
          </w:tcPr>
          <w:p w14:paraId="4883634F" w14:textId="77777777" w:rsidR="009376F4" w:rsidRPr="00B343DC" w:rsidRDefault="009376F4" w:rsidP="005F65AB">
            <w:pPr>
              <w:jc w:val="both"/>
              <w:rPr>
                <w:rFonts w:ascii="Trebuchet MS" w:hAnsi="Trebuchet MS"/>
                <w:b/>
                <w:sz w:val="22"/>
                <w:szCs w:val="22"/>
                <w:lang w:val="lt-LT"/>
              </w:rPr>
            </w:pPr>
            <w:bookmarkStart w:id="17" w:name="_Toc420068142"/>
            <w:r w:rsidRPr="00B343DC">
              <w:rPr>
                <w:rFonts w:ascii="Trebuchet MS" w:hAnsi="Trebuchet MS"/>
                <w:b/>
                <w:sz w:val="22"/>
                <w:szCs w:val="22"/>
                <w:lang w:val="lt-LT"/>
              </w:rPr>
              <w:t>Vardas, pavardė</w:t>
            </w:r>
          </w:p>
        </w:tc>
        <w:tc>
          <w:tcPr>
            <w:tcW w:w="5528" w:type="dxa"/>
            <w:shd w:val="clear" w:color="auto" w:fill="D9D9D9" w:themeFill="background1" w:themeFillShade="D9"/>
            <w:vAlign w:val="center"/>
          </w:tcPr>
          <w:p w14:paraId="7385B04D"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Pareigos</w:t>
            </w:r>
          </w:p>
        </w:tc>
        <w:tc>
          <w:tcPr>
            <w:tcW w:w="1978" w:type="dxa"/>
            <w:shd w:val="clear" w:color="auto" w:fill="D9D9D9" w:themeFill="background1" w:themeFillShade="D9"/>
            <w:vAlign w:val="center"/>
          </w:tcPr>
          <w:p w14:paraId="6AC97BAC" w14:textId="77777777" w:rsidR="009376F4" w:rsidRPr="00B343DC" w:rsidRDefault="009376F4" w:rsidP="005F65AB">
            <w:pPr>
              <w:jc w:val="both"/>
              <w:rPr>
                <w:rFonts w:ascii="Trebuchet MS" w:hAnsi="Trebuchet MS"/>
                <w:b/>
                <w:sz w:val="22"/>
                <w:szCs w:val="22"/>
                <w:lang w:val="lt-LT"/>
              </w:rPr>
            </w:pPr>
            <w:r w:rsidRPr="00B343DC">
              <w:rPr>
                <w:rFonts w:ascii="Trebuchet MS" w:hAnsi="Trebuchet MS"/>
                <w:b/>
                <w:sz w:val="22"/>
                <w:szCs w:val="22"/>
                <w:lang w:val="lt-LT"/>
              </w:rPr>
              <w:t>Rolė projekte</w:t>
            </w:r>
          </w:p>
        </w:tc>
      </w:tr>
      <w:tr w:rsidR="009376F4" w:rsidRPr="00B343DC" w14:paraId="591B7E5D" w14:textId="77777777" w:rsidTr="000862EF">
        <w:tc>
          <w:tcPr>
            <w:tcW w:w="2689" w:type="dxa"/>
            <w:vAlign w:val="center"/>
          </w:tcPr>
          <w:p w14:paraId="134ED8F8" w14:textId="57AD1B5C" w:rsidR="009376F4" w:rsidRPr="00B343DC" w:rsidRDefault="009376F4" w:rsidP="005F65AB">
            <w:pPr>
              <w:ind w:right="-245"/>
              <w:jc w:val="both"/>
              <w:rPr>
                <w:rFonts w:ascii="Trebuchet MS" w:hAnsi="Trebuchet MS"/>
                <w:sz w:val="22"/>
                <w:szCs w:val="22"/>
                <w:lang w:val="lt-LT"/>
              </w:rPr>
            </w:pPr>
          </w:p>
        </w:tc>
        <w:tc>
          <w:tcPr>
            <w:tcW w:w="5528" w:type="dxa"/>
            <w:vAlign w:val="center"/>
          </w:tcPr>
          <w:p w14:paraId="52E6544B" w14:textId="1B0CDDFE" w:rsidR="009376F4" w:rsidRPr="00B343DC" w:rsidRDefault="009376F4" w:rsidP="005F65AB">
            <w:pPr>
              <w:jc w:val="both"/>
              <w:rPr>
                <w:rFonts w:ascii="Trebuchet MS" w:hAnsi="Trebuchet MS"/>
                <w:sz w:val="22"/>
                <w:szCs w:val="22"/>
                <w:lang w:val="lt-LT"/>
              </w:rPr>
            </w:pPr>
          </w:p>
        </w:tc>
        <w:tc>
          <w:tcPr>
            <w:tcW w:w="1978" w:type="dxa"/>
            <w:vAlign w:val="center"/>
          </w:tcPr>
          <w:p w14:paraId="693CB5E8" w14:textId="77777777" w:rsidR="009376F4" w:rsidRPr="00B343DC" w:rsidRDefault="009376F4" w:rsidP="005F65AB">
            <w:pPr>
              <w:jc w:val="both"/>
              <w:rPr>
                <w:rFonts w:ascii="Trebuchet MS" w:hAnsi="Trebuchet MS"/>
                <w:sz w:val="22"/>
                <w:szCs w:val="22"/>
                <w:lang w:val="lt-LT"/>
              </w:rPr>
            </w:pPr>
            <w:r w:rsidRPr="00B343DC">
              <w:rPr>
                <w:rFonts w:ascii="Trebuchet MS" w:hAnsi="Trebuchet MS"/>
                <w:sz w:val="22"/>
                <w:szCs w:val="22"/>
                <w:lang w:val="lt-LT"/>
              </w:rPr>
              <w:t>Projekto vadovas</w:t>
            </w:r>
          </w:p>
        </w:tc>
      </w:tr>
      <w:tr w:rsidR="009376F4" w:rsidRPr="00B343DC" w14:paraId="0A5140E2" w14:textId="77777777" w:rsidTr="000862EF">
        <w:tc>
          <w:tcPr>
            <w:tcW w:w="2689" w:type="dxa"/>
            <w:vAlign w:val="center"/>
          </w:tcPr>
          <w:p w14:paraId="0ECBA402" w14:textId="31FFF84E" w:rsidR="009376F4" w:rsidRPr="00B343DC" w:rsidRDefault="009376F4" w:rsidP="005F65AB">
            <w:pPr>
              <w:ind w:right="-245"/>
              <w:jc w:val="both"/>
              <w:rPr>
                <w:rFonts w:ascii="Trebuchet MS" w:hAnsi="Trebuchet MS"/>
                <w:sz w:val="22"/>
                <w:szCs w:val="22"/>
                <w:lang w:val="lt-LT"/>
              </w:rPr>
            </w:pPr>
          </w:p>
        </w:tc>
        <w:tc>
          <w:tcPr>
            <w:tcW w:w="5528" w:type="dxa"/>
            <w:vAlign w:val="center"/>
          </w:tcPr>
          <w:p w14:paraId="355F9B9F" w14:textId="26FF7A35" w:rsidR="009376F4" w:rsidRPr="00B343DC" w:rsidRDefault="009376F4" w:rsidP="005F65AB">
            <w:pPr>
              <w:jc w:val="both"/>
              <w:rPr>
                <w:rFonts w:ascii="Trebuchet MS" w:hAnsi="Trebuchet MS"/>
                <w:sz w:val="22"/>
                <w:szCs w:val="22"/>
                <w:lang w:val="lt-LT"/>
              </w:rPr>
            </w:pPr>
          </w:p>
        </w:tc>
        <w:tc>
          <w:tcPr>
            <w:tcW w:w="1978" w:type="dxa"/>
            <w:vAlign w:val="center"/>
          </w:tcPr>
          <w:p w14:paraId="2FE1F3C3" w14:textId="77777777" w:rsidR="009376F4" w:rsidRPr="00B343DC" w:rsidRDefault="009376F4"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F156D2" w:rsidRPr="00B343DC" w14:paraId="129D109E" w14:textId="77777777" w:rsidTr="000862EF">
        <w:tc>
          <w:tcPr>
            <w:tcW w:w="2689" w:type="dxa"/>
            <w:vAlign w:val="center"/>
          </w:tcPr>
          <w:p w14:paraId="6A32C4B0" w14:textId="59410467" w:rsidR="00F156D2" w:rsidRPr="00B343DC" w:rsidRDefault="00F156D2" w:rsidP="005F65AB">
            <w:pPr>
              <w:ind w:right="-245"/>
              <w:jc w:val="both"/>
              <w:rPr>
                <w:rFonts w:ascii="Trebuchet MS" w:hAnsi="Trebuchet MS"/>
                <w:sz w:val="22"/>
                <w:szCs w:val="22"/>
                <w:lang w:val="lt-LT"/>
              </w:rPr>
            </w:pPr>
          </w:p>
        </w:tc>
        <w:tc>
          <w:tcPr>
            <w:tcW w:w="5528" w:type="dxa"/>
            <w:vAlign w:val="center"/>
          </w:tcPr>
          <w:p w14:paraId="38B082AF" w14:textId="43E592E4" w:rsidR="00F156D2" w:rsidRPr="00B343DC" w:rsidRDefault="00F156D2" w:rsidP="005F65AB">
            <w:pPr>
              <w:jc w:val="both"/>
              <w:rPr>
                <w:rFonts w:ascii="Trebuchet MS" w:hAnsi="Trebuchet MS"/>
                <w:sz w:val="22"/>
                <w:szCs w:val="22"/>
                <w:lang w:val="lt-LT"/>
              </w:rPr>
            </w:pPr>
          </w:p>
        </w:tc>
        <w:tc>
          <w:tcPr>
            <w:tcW w:w="1978" w:type="dxa"/>
            <w:vAlign w:val="center"/>
          </w:tcPr>
          <w:p w14:paraId="669238E2" w14:textId="77777777" w:rsidR="00F156D2" w:rsidRPr="00B343DC" w:rsidRDefault="00F156D2"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4E3FDBC6" w14:textId="77777777" w:rsidTr="000862EF">
        <w:tc>
          <w:tcPr>
            <w:tcW w:w="2689" w:type="dxa"/>
            <w:vAlign w:val="center"/>
          </w:tcPr>
          <w:p w14:paraId="2E93410F" w14:textId="36A3A51E" w:rsidR="000E2253" w:rsidRPr="00B343DC" w:rsidRDefault="000E2253" w:rsidP="005F65AB">
            <w:pPr>
              <w:ind w:right="-245"/>
              <w:jc w:val="both"/>
              <w:rPr>
                <w:rFonts w:ascii="Trebuchet MS" w:hAnsi="Trebuchet MS"/>
                <w:sz w:val="22"/>
                <w:szCs w:val="22"/>
                <w:lang w:val="lt-LT"/>
              </w:rPr>
            </w:pPr>
          </w:p>
        </w:tc>
        <w:tc>
          <w:tcPr>
            <w:tcW w:w="5528" w:type="dxa"/>
            <w:vAlign w:val="center"/>
          </w:tcPr>
          <w:p w14:paraId="6233B71C" w14:textId="2E52B983" w:rsidR="000E2253" w:rsidRPr="00B343DC" w:rsidRDefault="000E2253" w:rsidP="005F65AB">
            <w:pPr>
              <w:jc w:val="both"/>
              <w:rPr>
                <w:rFonts w:ascii="Trebuchet MS" w:hAnsi="Trebuchet MS"/>
                <w:sz w:val="22"/>
                <w:szCs w:val="22"/>
                <w:lang w:val="lt-LT"/>
              </w:rPr>
            </w:pPr>
          </w:p>
        </w:tc>
        <w:tc>
          <w:tcPr>
            <w:tcW w:w="1978" w:type="dxa"/>
            <w:vAlign w:val="center"/>
          </w:tcPr>
          <w:p w14:paraId="7504A521" w14:textId="77777777"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3D524E2D" w14:textId="77777777" w:rsidTr="000862EF">
        <w:tc>
          <w:tcPr>
            <w:tcW w:w="2689" w:type="dxa"/>
            <w:vAlign w:val="center"/>
          </w:tcPr>
          <w:p w14:paraId="02DF0D48" w14:textId="5224D3C0" w:rsidR="000E2253" w:rsidRPr="00B343DC" w:rsidRDefault="000E2253" w:rsidP="005F65AB">
            <w:pPr>
              <w:ind w:right="-245"/>
              <w:jc w:val="both"/>
              <w:rPr>
                <w:rFonts w:ascii="Trebuchet MS" w:hAnsi="Trebuchet MS"/>
                <w:sz w:val="22"/>
                <w:szCs w:val="22"/>
                <w:lang w:val="lt-LT"/>
              </w:rPr>
            </w:pPr>
          </w:p>
        </w:tc>
        <w:tc>
          <w:tcPr>
            <w:tcW w:w="5528" w:type="dxa"/>
            <w:vAlign w:val="center"/>
          </w:tcPr>
          <w:p w14:paraId="420D282C" w14:textId="3F023129" w:rsidR="000E2253" w:rsidRPr="00B343DC" w:rsidRDefault="000E2253" w:rsidP="005F65AB">
            <w:pPr>
              <w:jc w:val="both"/>
              <w:rPr>
                <w:rFonts w:ascii="Trebuchet MS" w:hAnsi="Trebuchet MS"/>
                <w:sz w:val="22"/>
                <w:szCs w:val="22"/>
                <w:lang w:val="lt-LT"/>
              </w:rPr>
            </w:pPr>
          </w:p>
        </w:tc>
        <w:tc>
          <w:tcPr>
            <w:tcW w:w="1978" w:type="dxa"/>
            <w:vAlign w:val="center"/>
          </w:tcPr>
          <w:p w14:paraId="0DCAEF7D" w14:textId="77777777"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7DE86689" w14:textId="77777777" w:rsidTr="000862EF">
        <w:tc>
          <w:tcPr>
            <w:tcW w:w="2689" w:type="dxa"/>
            <w:vAlign w:val="center"/>
          </w:tcPr>
          <w:p w14:paraId="198DDDEE" w14:textId="43D491C9" w:rsidR="000E2253" w:rsidRPr="00B343DC" w:rsidRDefault="000E2253" w:rsidP="005F65AB">
            <w:pPr>
              <w:ind w:right="-245"/>
              <w:jc w:val="both"/>
              <w:rPr>
                <w:rFonts w:ascii="Trebuchet MS" w:hAnsi="Trebuchet MS"/>
                <w:sz w:val="22"/>
                <w:szCs w:val="22"/>
                <w:lang w:val="lt-LT"/>
              </w:rPr>
            </w:pPr>
          </w:p>
        </w:tc>
        <w:tc>
          <w:tcPr>
            <w:tcW w:w="5528" w:type="dxa"/>
            <w:vAlign w:val="center"/>
          </w:tcPr>
          <w:p w14:paraId="7287B52C" w14:textId="69DC4F21" w:rsidR="000E2253" w:rsidRPr="00B343DC" w:rsidRDefault="000E2253" w:rsidP="005F65AB">
            <w:pPr>
              <w:jc w:val="both"/>
              <w:rPr>
                <w:rFonts w:ascii="Trebuchet MS" w:hAnsi="Trebuchet MS"/>
                <w:sz w:val="22"/>
                <w:szCs w:val="22"/>
                <w:lang w:val="lt-LT"/>
              </w:rPr>
            </w:pPr>
          </w:p>
        </w:tc>
        <w:tc>
          <w:tcPr>
            <w:tcW w:w="1978" w:type="dxa"/>
            <w:vAlign w:val="center"/>
          </w:tcPr>
          <w:p w14:paraId="5B3E3E49" w14:textId="77777777"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4358C6F6" w14:textId="77777777" w:rsidTr="000862EF">
        <w:tc>
          <w:tcPr>
            <w:tcW w:w="2689" w:type="dxa"/>
            <w:vAlign w:val="center"/>
          </w:tcPr>
          <w:p w14:paraId="57B284D0" w14:textId="39114BAA" w:rsidR="000E2253" w:rsidRPr="00B343DC" w:rsidRDefault="000E2253" w:rsidP="005F65AB">
            <w:pPr>
              <w:ind w:right="-245"/>
              <w:jc w:val="both"/>
              <w:rPr>
                <w:rFonts w:ascii="Trebuchet MS" w:hAnsi="Trebuchet MS"/>
                <w:sz w:val="22"/>
                <w:szCs w:val="22"/>
                <w:lang w:val="lt-LT"/>
              </w:rPr>
            </w:pPr>
          </w:p>
        </w:tc>
        <w:tc>
          <w:tcPr>
            <w:tcW w:w="5528" w:type="dxa"/>
            <w:vAlign w:val="center"/>
          </w:tcPr>
          <w:p w14:paraId="769E00E4" w14:textId="4CE99BF8" w:rsidR="000E2253" w:rsidRPr="00B343DC" w:rsidRDefault="000E2253" w:rsidP="005F65AB">
            <w:pPr>
              <w:jc w:val="both"/>
              <w:rPr>
                <w:rFonts w:ascii="Trebuchet MS" w:hAnsi="Trebuchet MS"/>
                <w:sz w:val="22"/>
                <w:szCs w:val="22"/>
                <w:lang w:val="lt-LT"/>
              </w:rPr>
            </w:pPr>
          </w:p>
        </w:tc>
        <w:tc>
          <w:tcPr>
            <w:tcW w:w="1978" w:type="dxa"/>
            <w:vAlign w:val="center"/>
          </w:tcPr>
          <w:p w14:paraId="26952929" w14:textId="77777777"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63C3D17D" w14:textId="77777777" w:rsidTr="0088460F">
        <w:trPr>
          <w:trHeight w:val="357"/>
        </w:trPr>
        <w:tc>
          <w:tcPr>
            <w:tcW w:w="2689" w:type="dxa"/>
            <w:vAlign w:val="center"/>
          </w:tcPr>
          <w:p w14:paraId="3FD5A6A1" w14:textId="314BFE22" w:rsidR="000E2253" w:rsidRPr="00B343DC" w:rsidRDefault="000E2253" w:rsidP="005F65AB">
            <w:pPr>
              <w:ind w:right="-245"/>
              <w:jc w:val="both"/>
              <w:rPr>
                <w:rFonts w:ascii="Trebuchet MS" w:hAnsi="Trebuchet MS"/>
                <w:sz w:val="22"/>
                <w:szCs w:val="22"/>
                <w:lang w:val="lt-LT"/>
              </w:rPr>
            </w:pPr>
          </w:p>
        </w:tc>
        <w:tc>
          <w:tcPr>
            <w:tcW w:w="5528" w:type="dxa"/>
            <w:vAlign w:val="center"/>
          </w:tcPr>
          <w:p w14:paraId="02665179" w14:textId="6790990A" w:rsidR="000E2253" w:rsidRPr="00B343DC" w:rsidRDefault="000E2253" w:rsidP="005F65AB">
            <w:pPr>
              <w:jc w:val="both"/>
              <w:rPr>
                <w:rFonts w:ascii="Trebuchet MS" w:hAnsi="Trebuchet MS"/>
                <w:sz w:val="22"/>
                <w:szCs w:val="22"/>
                <w:lang w:val="lt-LT"/>
              </w:rPr>
            </w:pPr>
          </w:p>
        </w:tc>
        <w:tc>
          <w:tcPr>
            <w:tcW w:w="1978" w:type="dxa"/>
            <w:vAlign w:val="center"/>
          </w:tcPr>
          <w:p w14:paraId="2A504069" w14:textId="77777777"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13266A20" w14:textId="77777777" w:rsidTr="0088460F">
        <w:trPr>
          <w:trHeight w:val="357"/>
        </w:trPr>
        <w:tc>
          <w:tcPr>
            <w:tcW w:w="2689" w:type="dxa"/>
            <w:vAlign w:val="center"/>
          </w:tcPr>
          <w:p w14:paraId="431DEE22" w14:textId="6A459206" w:rsidR="000E2253" w:rsidRPr="00B343DC" w:rsidRDefault="000E2253" w:rsidP="005F65AB">
            <w:pPr>
              <w:ind w:right="-245"/>
              <w:jc w:val="both"/>
              <w:rPr>
                <w:rFonts w:ascii="Trebuchet MS" w:hAnsi="Trebuchet MS"/>
                <w:sz w:val="22"/>
                <w:szCs w:val="22"/>
                <w:lang w:val="lt-LT"/>
              </w:rPr>
            </w:pPr>
          </w:p>
        </w:tc>
        <w:tc>
          <w:tcPr>
            <w:tcW w:w="5528" w:type="dxa"/>
            <w:vAlign w:val="center"/>
          </w:tcPr>
          <w:p w14:paraId="6E455EBF" w14:textId="4B612E99"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7650C1C4" w14:textId="5D3B00C3"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156710B2" w14:textId="77777777" w:rsidTr="0088460F">
        <w:trPr>
          <w:trHeight w:val="357"/>
        </w:trPr>
        <w:tc>
          <w:tcPr>
            <w:tcW w:w="2689" w:type="dxa"/>
            <w:vAlign w:val="center"/>
          </w:tcPr>
          <w:p w14:paraId="144F2FF8" w14:textId="3934829B" w:rsidR="000E2253" w:rsidRPr="00B343DC" w:rsidRDefault="000E2253" w:rsidP="005F65AB">
            <w:pPr>
              <w:ind w:right="-245"/>
              <w:jc w:val="both"/>
              <w:rPr>
                <w:rFonts w:ascii="Trebuchet MS" w:hAnsi="Trebuchet MS"/>
                <w:sz w:val="22"/>
                <w:szCs w:val="22"/>
                <w:lang w:val="lt-LT"/>
              </w:rPr>
            </w:pPr>
          </w:p>
        </w:tc>
        <w:tc>
          <w:tcPr>
            <w:tcW w:w="5528" w:type="dxa"/>
            <w:vAlign w:val="center"/>
          </w:tcPr>
          <w:p w14:paraId="3CF00B2B" w14:textId="09FFE658"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5FE954CC" w14:textId="31DE5404"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22A0199E" w14:textId="77777777" w:rsidTr="000862EF">
        <w:tc>
          <w:tcPr>
            <w:tcW w:w="2689" w:type="dxa"/>
            <w:vAlign w:val="center"/>
          </w:tcPr>
          <w:p w14:paraId="6A4894FB" w14:textId="7ACD8257" w:rsidR="000E2253" w:rsidRPr="00B343DC" w:rsidRDefault="000E2253" w:rsidP="005F65AB">
            <w:pPr>
              <w:ind w:right="-245"/>
              <w:jc w:val="both"/>
              <w:rPr>
                <w:rFonts w:ascii="Trebuchet MS" w:hAnsi="Trebuchet MS"/>
                <w:sz w:val="22"/>
                <w:szCs w:val="22"/>
                <w:lang w:val="lt-LT"/>
              </w:rPr>
            </w:pPr>
          </w:p>
        </w:tc>
        <w:tc>
          <w:tcPr>
            <w:tcW w:w="5528" w:type="dxa"/>
            <w:vAlign w:val="center"/>
          </w:tcPr>
          <w:p w14:paraId="7D884296" w14:textId="2E833679" w:rsidR="000E2253" w:rsidRPr="00B343DC" w:rsidRDefault="000E2253" w:rsidP="005F65AB">
            <w:pPr>
              <w:jc w:val="both"/>
              <w:rPr>
                <w:rFonts w:ascii="Trebuchet MS" w:hAnsi="Trebuchet MS"/>
                <w:sz w:val="22"/>
                <w:szCs w:val="22"/>
                <w:lang w:val="lt-LT"/>
              </w:rPr>
            </w:pPr>
          </w:p>
        </w:tc>
        <w:tc>
          <w:tcPr>
            <w:tcW w:w="1978" w:type="dxa"/>
            <w:vAlign w:val="center"/>
          </w:tcPr>
          <w:p w14:paraId="6F6F79C9" w14:textId="77777777"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0693EB92" w14:textId="77777777" w:rsidTr="000862EF">
        <w:tc>
          <w:tcPr>
            <w:tcW w:w="2689" w:type="dxa"/>
            <w:vAlign w:val="center"/>
          </w:tcPr>
          <w:p w14:paraId="32A2D68E" w14:textId="72EA7257" w:rsidR="000E2253" w:rsidRPr="00B343DC" w:rsidRDefault="000E2253" w:rsidP="005F65AB">
            <w:pPr>
              <w:ind w:right="-245"/>
              <w:jc w:val="both"/>
              <w:rPr>
                <w:rFonts w:ascii="Trebuchet MS" w:hAnsi="Trebuchet MS"/>
                <w:sz w:val="22"/>
                <w:szCs w:val="22"/>
                <w:highlight w:val="yellow"/>
                <w:lang w:val="lt-LT"/>
              </w:rPr>
            </w:pPr>
          </w:p>
        </w:tc>
        <w:tc>
          <w:tcPr>
            <w:tcW w:w="5528" w:type="dxa"/>
            <w:vAlign w:val="center"/>
          </w:tcPr>
          <w:p w14:paraId="2C0DC341" w14:textId="390E4143" w:rsidR="000E2253" w:rsidRPr="00B343DC" w:rsidRDefault="000E2253" w:rsidP="005F65AB">
            <w:pPr>
              <w:jc w:val="both"/>
              <w:rPr>
                <w:rFonts w:ascii="Trebuchet MS" w:hAnsi="Trebuchet MS"/>
                <w:sz w:val="22"/>
                <w:szCs w:val="22"/>
                <w:highlight w:val="yellow"/>
                <w:lang w:val="lt-LT"/>
              </w:rPr>
            </w:pPr>
          </w:p>
        </w:tc>
        <w:tc>
          <w:tcPr>
            <w:tcW w:w="1978" w:type="dxa"/>
            <w:vAlign w:val="center"/>
          </w:tcPr>
          <w:p w14:paraId="27085AE6" w14:textId="42205BE8"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58B48F21" w14:textId="77777777" w:rsidTr="000862EF">
        <w:tc>
          <w:tcPr>
            <w:tcW w:w="2689" w:type="dxa"/>
            <w:vAlign w:val="center"/>
          </w:tcPr>
          <w:p w14:paraId="5042C805" w14:textId="2E2F09A4" w:rsidR="000E2253" w:rsidRPr="00B343DC" w:rsidRDefault="000E2253" w:rsidP="005F65AB">
            <w:pPr>
              <w:ind w:right="-245"/>
              <w:jc w:val="both"/>
              <w:rPr>
                <w:rFonts w:ascii="Trebuchet MS" w:hAnsi="Trebuchet MS"/>
                <w:sz w:val="22"/>
                <w:szCs w:val="22"/>
                <w:lang w:val="lt-LT"/>
              </w:rPr>
            </w:pPr>
          </w:p>
        </w:tc>
        <w:tc>
          <w:tcPr>
            <w:tcW w:w="5528" w:type="dxa"/>
            <w:vAlign w:val="center"/>
          </w:tcPr>
          <w:p w14:paraId="2D004BB3" w14:textId="27316CFE"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7F64CA5F" w14:textId="6FBEB844"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6B12D4E2" w14:textId="77777777" w:rsidTr="000862EF">
        <w:tc>
          <w:tcPr>
            <w:tcW w:w="2689" w:type="dxa"/>
            <w:vAlign w:val="center"/>
          </w:tcPr>
          <w:p w14:paraId="59340C64" w14:textId="381AB431" w:rsidR="000E2253" w:rsidRPr="00B343DC" w:rsidRDefault="000E2253" w:rsidP="005F65AB">
            <w:pPr>
              <w:ind w:right="-245"/>
              <w:jc w:val="both"/>
              <w:rPr>
                <w:rFonts w:ascii="Trebuchet MS" w:hAnsi="Trebuchet MS"/>
                <w:sz w:val="22"/>
                <w:szCs w:val="22"/>
                <w:lang w:val="lt-LT"/>
              </w:rPr>
            </w:pPr>
          </w:p>
        </w:tc>
        <w:tc>
          <w:tcPr>
            <w:tcW w:w="5528" w:type="dxa"/>
            <w:vAlign w:val="center"/>
          </w:tcPr>
          <w:p w14:paraId="3CCC2E92" w14:textId="5D91A959" w:rsidR="000E2253" w:rsidRPr="00B343DC" w:rsidRDefault="000E2253" w:rsidP="005F65AB">
            <w:pPr>
              <w:jc w:val="both"/>
              <w:rPr>
                <w:rFonts w:ascii="Trebuchet MS" w:hAnsi="Trebuchet MS"/>
                <w:sz w:val="22"/>
                <w:szCs w:val="22"/>
                <w:lang w:val="lt-LT"/>
              </w:rPr>
            </w:pPr>
          </w:p>
        </w:tc>
        <w:tc>
          <w:tcPr>
            <w:tcW w:w="1978" w:type="dxa"/>
            <w:vAlign w:val="center"/>
          </w:tcPr>
          <w:p w14:paraId="00237381" w14:textId="4776046D"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2EB21F38" w14:textId="77777777" w:rsidTr="000862EF">
        <w:tc>
          <w:tcPr>
            <w:tcW w:w="2689" w:type="dxa"/>
            <w:vAlign w:val="center"/>
          </w:tcPr>
          <w:p w14:paraId="7D0C3912" w14:textId="00886729" w:rsidR="000E2253" w:rsidRPr="00B343DC" w:rsidRDefault="000E2253" w:rsidP="005F65AB">
            <w:pPr>
              <w:ind w:right="-245"/>
              <w:jc w:val="both"/>
              <w:rPr>
                <w:rFonts w:ascii="Trebuchet MS" w:hAnsi="Trebuchet MS"/>
                <w:sz w:val="22"/>
                <w:szCs w:val="22"/>
                <w:lang w:val="lt-LT"/>
              </w:rPr>
            </w:pPr>
          </w:p>
        </w:tc>
        <w:tc>
          <w:tcPr>
            <w:tcW w:w="5528" w:type="dxa"/>
            <w:vAlign w:val="center"/>
          </w:tcPr>
          <w:p w14:paraId="58F66B90" w14:textId="737F951D"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00894F41" w14:textId="162BAB2A"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00D4C84A" w14:textId="77777777" w:rsidTr="000862EF">
        <w:tc>
          <w:tcPr>
            <w:tcW w:w="2689" w:type="dxa"/>
            <w:vAlign w:val="center"/>
          </w:tcPr>
          <w:p w14:paraId="4E5226C5" w14:textId="33ABF642" w:rsidR="000E2253" w:rsidRPr="00B343DC" w:rsidRDefault="000E2253" w:rsidP="005F65AB">
            <w:pPr>
              <w:ind w:right="-245"/>
              <w:jc w:val="both"/>
              <w:rPr>
                <w:rFonts w:ascii="Trebuchet MS" w:hAnsi="Trebuchet MS"/>
                <w:sz w:val="22"/>
                <w:szCs w:val="22"/>
                <w:lang w:val="lt-LT"/>
              </w:rPr>
            </w:pPr>
          </w:p>
        </w:tc>
        <w:tc>
          <w:tcPr>
            <w:tcW w:w="5528" w:type="dxa"/>
            <w:vAlign w:val="center"/>
          </w:tcPr>
          <w:p w14:paraId="40A63A98" w14:textId="0BEA397C"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4422A9B1" w14:textId="24523A35"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4E8C7456" w14:textId="77777777" w:rsidTr="000862EF">
        <w:tc>
          <w:tcPr>
            <w:tcW w:w="2689" w:type="dxa"/>
            <w:vAlign w:val="center"/>
          </w:tcPr>
          <w:p w14:paraId="77A499C5" w14:textId="55C75EFF" w:rsidR="000E2253" w:rsidRPr="00B343DC" w:rsidRDefault="000E2253" w:rsidP="005F65AB">
            <w:pPr>
              <w:ind w:right="-245"/>
              <w:jc w:val="both"/>
              <w:rPr>
                <w:rFonts w:ascii="Trebuchet MS" w:hAnsi="Trebuchet MS"/>
                <w:sz w:val="22"/>
                <w:szCs w:val="22"/>
                <w:lang w:val="lt-LT"/>
              </w:rPr>
            </w:pPr>
          </w:p>
        </w:tc>
        <w:tc>
          <w:tcPr>
            <w:tcW w:w="5528" w:type="dxa"/>
            <w:vAlign w:val="center"/>
          </w:tcPr>
          <w:p w14:paraId="00AC1800" w14:textId="177099C2"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65216E2C" w14:textId="12DA8928"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4EB53638" w14:textId="77777777" w:rsidTr="000862EF">
        <w:tc>
          <w:tcPr>
            <w:tcW w:w="2689" w:type="dxa"/>
            <w:vAlign w:val="center"/>
          </w:tcPr>
          <w:p w14:paraId="4024E74C" w14:textId="4067708C" w:rsidR="000E2253" w:rsidRPr="00B343DC" w:rsidRDefault="000E2253" w:rsidP="005F65AB">
            <w:pPr>
              <w:ind w:right="-245"/>
              <w:jc w:val="both"/>
              <w:rPr>
                <w:rFonts w:ascii="Trebuchet MS" w:eastAsia="Calibri" w:hAnsi="Trebuchet MS" w:cs="Arial"/>
                <w:sz w:val="22"/>
                <w:szCs w:val="22"/>
                <w:lang w:val="lt-LT"/>
              </w:rPr>
            </w:pPr>
          </w:p>
        </w:tc>
        <w:tc>
          <w:tcPr>
            <w:tcW w:w="5528" w:type="dxa"/>
            <w:vAlign w:val="center"/>
          </w:tcPr>
          <w:p w14:paraId="62CA17F6" w14:textId="5C944D54"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7E0631E6" w14:textId="64CC7EA6"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72A06327" w14:textId="77777777" w:rsidTr="000862EF">
        <w:tc>
          <w:tcPr>
            <w:tcW w:w="2689" w:type="dxa"/>
            <w:vAlign w:val="center"/>
          </w:tcPr>
          <w:p w14:paraId="24997772" w14:textId="7C1B29D3" w:rsidR="000E2253" w:rsidRPr="00B343DC" w:rsidRDefault="000E2253" w:rsidP="005F65AB">
            <w:pPr>
              <w:ind w:right="-245"/>
              <w:jc w:val="both"/>
              <w:rPr>
                <w:rFonts w:ascii="Trebuchet MS" w:hAnsi="Trebuchet MS"/>
                <w:sz w:val="22"/>
                <w:szCs w:val="22"/>
                <w:lang w:val="lt-LT"/>
              </w:rPr>
            </w:pPr>
          </w:p>
        </w:tc>
        <w:tc>
          <w:tcPr>
            <w:tcW w:w="5528" w:type="dxa"/>
            <w:vAlign w:val="center"/>
          </w:tcPr>
          <w:p w14:paraId="2E8821DD" w14:textId="5B558D50"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3787DFC5" w14:textId="14238C36"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1A66C70D" w14:textId="77777777" w:rsidTr="000862EF">
        <w:tc>
          <w:tcPr>
            <w:tcW w:w="2689" w:type="dxa"/>
            <w:vAlign w:val="center"/>
          </w:tcPr>
          <w:p w14:paraId="04785FB4" w14:textId="2D55B26A" w:rsidR="000E2253" w:rsidRPr="00B343DC" w:rsidRDefault="000E2253" w:rsidP="005F65AB">
            <w:pPr>
              <w:ind w:right="-245"/>
              <w:jc w:val="both"/>
              <w:rPr>
                <w:rFonts w:ascii="Trebuchet MS" w:eastAsia="Calibri" w:hAnsi="Trebuchet MS" w:cs="Arial"/>
                <w:sz w:val="22"/>
                <w:szCs w:val="22"/>
                <w:lang w:val="lt-LT"/>
              </w:rPr>
            </w:pPr>
          </w:p>
        </w:tc>
        <w:tc>
          <w:tcPr>
            <w:tcW w:w="5528" w:type="dxa"/>
            <w:vAlign w:val="center"/>
          </w:tcPr>
          <w:p w14:paraId="18FC25AE" w14:textId="392075D8"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1C3E3AE9" w14:textId="22A696AF"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27EC91C9" w14:textId="77777777" w:rsidTr="000862EF">
        <w:tc>
          <w:tcPr>
            <w:tcW w:w="2689" w:type="dxa"/>
            <w:vAlign w:val="center"/>
          </w:tcPr>
          <w:p w14:paraId="2E5FD748" w14:textId="639550F5" w:rsidR="000E2253" w:rsidRPr="00B343DC" w:rsidRDefault="000E2253" w:rsidP="005F65AB">
            <w:pPr>
              <w:ind w:right="-245"/>
              <w:jc w:val="both"/>
              <w:rPr>
                <w:rFonts w:ascii="Trebuchet MS" w:eastAsia="Calibri" w:hAnsi="Trebuchet MS" w:cs="Arial"/>
                <w:sz w:val="22"/>
                <w:szCs w:val="22"/>
                <w:lang w:val="lt-LT"/>
              </w:rPr>
            </w:pPr>
          </w:p>
        </w:tc>
        <w:tc>
          <w:tcPr>
            <w:tcW w:w="5528" w:type="dxa"/>
            <w:vAlign w:val="center"/>
          </w:tcPr>
          <w:p w14:paraId="2DD2AD63" w14:textId="4BAA6945"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06528CB4" w14:textId="29E0AAD0" w:rsidR="000E2253" w:rsidRPr="00B343DC" w:rsidRDefault="004C6FA7"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5EFA15D9" w14:textId="77777777" w:rsidTr="000862EF">
        <w:tc>
          <w:tcPr>
            <w:tcW w:w="2689" w:type="dxa"/>
            <w:vAlign w:val="center"/>
          </w:tcPr>
          <w:p w14:paraId="5F96EC04" w14:textId="7871FB3E" w:rsidR="000E2253" w:rsidRPr="00B343DC" w:rsidRDefault="000E2253" w:rsidP="005F65AB">
            <w:pPr>
              <w:ind w:right="-245"/>
              <w:jc w:val="both"/>
              <w:rPr>
                <w:rFonts w:ascii="Trebuchet MS" w:eastAsia="Calibri" w:hAnsi="Trebuchet MS" w:cs="Arial"/>
                <w:sz w:val="22"/>
                <w:szCs w:val="22"/>
                <w:lang w:val="lt-LT"/>
              </w:rPr>
            </w:pPr>
          </w:p>
        </w:tc>
        <w:tc>
          <w:tcPr>
            <w:tcW w:w="5528" w:type="dxa"/>
            <w:vAlign w:val="center"/>
          </w:tcPr>
          <w:p w14:paraId="3BE9410D" w14:textId="724FBF7C" w:rsidR="000E2253" w:rsidRPr="00B343DC" w:rsidRDefault="000E2253" w:rsidP="005F65AB">
            <w:pPr>
              <w:jc w:val="both"/>
              <w:rPr>
                <w:rFonts w:ascii="Trebuchet MS" w:eastAsia="Calibri" w:hAnsi="Trebuchet MS" w:cs="Arial"/>
                <w:sz w:val="22"/>
                <w:szCs w:val="22"/>
                <w:lang w:val="lt-LT"/>
              </w:rPr>
            </w:pPr>
          </w:p>
        </w:tc>
        <w:tc>
          <w:tcPr>
            <w:tcW w:w="1978" w:type="dxa"/>
            <w:vAlign w:val="center"/>
          </w:tcPr>
          <w:p w14:paraId="7E716344" w14:textId="343C791A"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681F0E1F" w14:textId="77777777" w:rsidTr="007368C3">
        <w:tc>
          <w:tcPr>
            <w:tcW w:w="2689" w:type="dxa"/>
            <w:vAlign w:val="center"/>
          </w:tcPr>
          <w:p w14:paraId="17E6BA03" w14:textId="3E5B22B2" w:rsidR="000E2253" w:rsidRPr="00B343DC" w:rsidRDefault="000E2253" w:rsidP="005F65AB">
            <w:pPr>
              <w:ind w:right="-245"/>
              <w:jc w:val="both"/>
              <w:rPr>
                <w:rFonts w:ascii="Trebuchet MS" w:eastAsia="Calibri" w:hAnsi="Trebuchet MS" w:cs="Arial"/>
                <w:sz w:val="22"/>
                <w:szCs w:val="22"/>
                <w:lang w:val="lt-LT"/>
              </w:rPr>
            </w:pPr>
          </w:p>
        </w:tc>
        <w:tc>
          <w:tcPr>
            <w:tcW w:w="5528" w:type="dxa"/>
            <w:vAlign w:val="center"/>
          </w:tcPr>
          <w:p w14:paraId="097ACE39" w14:textId="47C07BD3" w:rsidR="000E2253" w:rsidRPr="00B343DC" w:rsidRDefault="000E2253" w:rsidP="005F65AB">
            <w:pPr>
              <w:jc w:val="both"/>
              <w:rPr>
                <w:rFonts w:ascii="Trebuchet MS" w:eastAsia="Calibri" w:hAnsi="Trebuchet MS" w:cs="Arial"/>
                <w:sz w:val="22"/>
                <w:szCs w:val="22"/>
                <w:lang w:val="lt-LT"/>
              </w:rPr>
            </w:pPr>
          </w:p>
        </w:tc>
        <w:tc>
          <w:tcPr>
            <w:tcW w:w="1978" w:type="dxa"/>
          </w:tcPr>
          <w:p w14:paraId="47461EF9" w14:textId="11137C49"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4CE411E5" w14:textId="77777777" w:rsidTr="007368C3">
        <w:tc>
          <w:tcPr>
            <w:tcW w:w="2689" w:type="dxa"/>
            <w:vAlign w:val="center"/>
          </w:tcPr>
          <w:p w14:paraId="673EFC87" w14:textId="72F61BCC" w:rsidR="000E2253" w:rsidRPr="00B343DC" w:rsidRDefault="000E2253" w:rsidP="005F65AB">
            <w:pPr>
              <w:ind w:right="-245"/>
              <w:jc w:val="both"/>
              <w:rPr>
                <w:rFonts w:ascii="Trebuchet MS" w:eastAsia="Calibri" w:hAnsi="Trebuchet MS" w:cs="Arial"/>
                <w:sz w:val="22"/>
                <w:szCs w:val="22"/>
                <w:lang w:val="lt-LT"/>
              </w:rPr>
            </w:pPr>
          </w:p>
        </w:tc>
        <w:tc>
          <w:tcPr>
            <w:tcW w:w="5528" w:type="dxa"/>
            <w:vAlign w:val="center"/>
          </w:tcPr>
          <w:p w14:paraId="766ABF60" w14:textId="494EE6B9" w:rsidR="000E2253" w:rsidRPr="00B343DC" w:rsidRDefault="000E2253" w:rsidP="005F65AB">
            <w:pPr>
              <w:jc w:val="both"/>
              <w:rPr>
                <w:rFonts w:ascii="Trebuchet MS" w:eastAsia="Calibri" w:hAnsi="Trebuchet MS" w:cs="Arial"/>
                <w:sz w:val="22"/>
                <w:szCs w:val="22"/>
                <w:lang w:val="lt-LT"/>
              </w:rPr>
            </w:pPr>
          </w:p>
        </w:tc>
        <w:tc>
          <w:tcPr>
            <w:tcW w:w="1978" w:type="dxa"/>
          </w:tcPr>
          <w:p w14:paraId="783CBB22" w14:textId="3393C4FA"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4DC8004F" w14:textId="77777777" w:rsidTr="007368C3">
        <w:tc>
          <w:tcPr>
            <w:tcW w:w="2689" w:type="dxa"/>
            <w:vAlign w:val="center"/>
          </w:tcPr>
          <w:p w14:paraId="0F85EDFD" w14:textId="0C2D66F4" w:rsidR="000E2253" w:rsidRPr="00B343DC" w:rsidRDefault="000E2253" w:rsidP="005F65AB">
            <w:pPr>
              <w:ind w:right="-245"/>
              <w:jc w:val="both"/>
              <w:rPr>
                <w:rFonts w:ascii="Trebuchet MS" w:eastAsia="Calibri" w:hAnsi="Trebuchet MS" w:cs="Arial"/>
                <w:sz w:val="22"/>
                <w:szCs w:val="22"/>
                <w:lang w:val="lt-LT"/>
              </w:rPr>
            </w:pPr>
          </w:p>
        </w:tc>
        <w:tc>
          <w:tcPr>
            <w:tcW w:w="5528" w:type="dxa"/>
            <w:vAlign w:val="center"/>
          </w:tcPr>
          <w:p w14:paraId="2007BCC2" w14:textId="66956415" w:rsidR="000E2253" w:rsidRPr="00B343DC" w:rsidRDefault="000E2253" w:rsidP="005F65AB">
            <w:pPr>
              <w:jc w:val="both"/>
              <w:rPr>
                <w:rFonts w:ascii="Trebuchet MS" w:eastAsia="Calibri" w:hAnsi="Trebuchet MS" w:cs="Arial"/>
                <w:sz w:val="22"/>
                <w:szCs w:val="22"/>
                <w:lang w:val="lt-LT"/>
              </w:rPr>
            </w:pPr>
          </w:p>
        </w:tc>
        <w:tc>
          <w:tcPr>
            <w:tcW w:w="1978" w:type="dxa"/>
          </w:tcPr>
          <w:p w14:paraId="63E11AA4" w14:textId="6602DE72"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r w:rsidR="000E2253" w:rsidRPr="00B343DC" w14:paraId="485A60DC" w14:textId="77777777" w:rsidTr="007368C3">
        <w:tc>
          <w:tcPr>
            <w:tcW w:w="2689" w:type="dxa"/>
            <w:vAlign w:val="center"/>
          </w:tcPr>
          <w:p w14:paraId="035DF8B6" w14:textId="7A1639A9" w:rsidR="000E2253" w:rsidRPr="00B343DC" w:rsidRDefault="000E2253" w:rsidP="005F65AB">
            <w:pPr>
              <w:ind w:right="-245"/>
              <w:jc w:val="both"/>
              <w:rPr>
                <w:rFonts w:ascii="Trebuchet MS" w:eastAsia="Calibri" w:hAnsi="Trebuchet MS" w:cs="Arial"/>
                <w:sz w:val="22"/>
                <w:szCs w:val="22"/>
                <w:lang w:val="lt-LT"/>
              </w:rPr>
            </w:pPr>
          </w:p>
        </w:tc>
        <w:tc>
          <w:tcPr>
            <w:tcW w:w="5528" w:type="dxa"/>
            <w:vAlign w:val="center"/>
          </w:tcPr>
          <w:p w14:paraId="471B1078" w14:textId="44D352A4" w:rsidR="000E2253" w:rsidRPr="00B343DC" w:rsidRDefault="000E2253" w:rsidP="005F65AB">
            <w:pPr>
              <w:jc w:val="both"/>
              <w:rPr>
                <w:rFonts w:ascii="Trebuchet MS" w:eastAsia="Calibri" w:hAnsi="Trebuchet MS" w:cs="Arial"/>
                <w:sz w:val="22"/>
                <w:szCs w:val="22"/>
                <w:lang w:val="lt-LT"/>
              </w:rPr>
            </w:pPr>
          </w:p>
        </w:tc>
        <w:tc>
          <w:tcPr>
            <w:tcW w:w="1978" w:type="dxa"/>
          </w:tcPr>
          <w:p w14:paraId="7453A7D4" w14:textId="46F87719" w:rsidR="000E2253" w:rsidRPr="00B343DC" w:rsidRDefault="000E2253" w:rsidP="005F65AB">
            <w:pPr>
              <w:jc w:val="both"/>
              <w:rPr>
                <w:rFonts w:ascii="Trebuchet MS" w:hAnsi="Trebuchet MS"/>
                <w:sz w:val="22"/>
                <w:szCs w:val="22"/>
                <w:lang w:val="lt-LT"/>
              </w:rPr>
            </w:pPr>
            <w:r w:rsidRPr="00B343DC">
              <w:rPr>
                <w:rFonts w:ascii="Trebuchet MS" w:hAnsi="Trebuchet MS"/>
                <w:sz w:val="22"/>
                <w:szCs w:val="22"/>
                <w:lang w:val="lt-LT"/>
              </w:rPr>
              <w:t>Komandos narys</w:t>
            </w:r>
          </w:p>
        </w:tc>
      </w:tr>
    </w:tbl>
    <w:p w14:paraId="6AC86BA8" w14:textId="25D6F216" w:rsidR="003B68E9" w:rsidRPr="00B343DC" w:rsidRDefault="003B68E9" w:rsidP="005F65AB">
      <w:pPr>
        <w:pStyle w:val="Subtitle"/>
        <w:rPr>
          <w:lang w:val="lt-LT"/>
        </w:rPr>
      </w:pPr>
      <w:bookmarkStart w:id="18" w:name="_Toc455648420"/>
    </w:p>
    <w:bookmarkEnd w:id="18"/>
    <w:p w14:paraId="7CDACEB6" w14:textId="060013D8" w:rsidR="009376F4" w:rsidRPr="00B343DC" w:rsidRDefault="009376F4" w:rsidP="005F65AB">
      <w:pPr>
        <w:ind w:left="-283"/>
        <w:jc w:val="both"/>
        <w:rPr>
          <w:rFonts w:ascii="Trebuchet MS" w:hAnsi="Trebuchet MS" w:cs="Arial"/>
          <w:b/>
          <w:sz w:val="22"/>
          <w:szCs w:val="20"/>
          <w:lang w:val="lt-LT"/>
        </w:rPr>
      </w:pPr>
      <w:r w:rsidRPr="00B343DC">
        <w:rPr>
          <w:rFonts w:ascii="Trebuchet MS" w:hAnsi="Trebuchet MS" w:cs="Arial"/>
          <w:b/>
          <w:sz w:val="22"/>
          <w:szCs w:val="20"/>
          <w:lang w:val="lt-LT"/>
        </w:rPr>
        <w:br w:type="page"/>
      </w:r>
    </w:p>
    <w:p w14:paraId="19596D19" w14:textId="6D908BB2" w:rsidR="005B6958" w:rsidRPr="00B343DC" w:rsidRDefault="005B6958" w:rsidP="005F65AB">
      <w:pPr>
        <w:pStyle w:val="1numeracija"/>
        <w:tabs>
          <w:tab w:val="clear" w:pos="1134"/>
        </w:tabs>
      </w:pPr>
      <w:bookmarkStart w:id="19" w:name="_Toc456103648"/>
      <w:bookmarkStart w:id="20" w:name="_Toc67562918"/>
      <w:bookmarkEnd w:id="17"/>
      <w:r w:rsidRPr="00B343DC">
        <w:lastRenderedPageBreak/>
        <w:t>BENDRIEJI REIKALAVIMAI</w:t>
      </w:r>
      <w:bookmarkEnd w:id="19"/>
      <w:bookmarkEnd w:id="20"/>
    </w:p>
    <w:p w14:paraId="0C10DC05" w14:textId="47192C02" w:rsidR="00680E8B" w:rsidRPr="00B343DC" w:rsidRDefault="00D75428" w:rsidP="005F65AB">
      <w:pPr>
        <w:pStyle w:val="11numeracija"/>
      </w:pPr>
      <w:bookmarkStart w:id="21" w:name="_Toc419388299"/>
      <w:bookmarkStart w:id="22" w:name="_Toc420068148"/>
      <w:r w:rsidRPr="00B343DC">
        <w:t>Techninis projektas rengiamas ir įforminamas, vadovaujantis šios projektavimo užduoties, statybos įstatymo, STR 1.04.04:2017 „</w:t>
      </w:r>
      <w:r w:rsidR="00CE3106" w:rsidRPr="00B343DC">
        <w:t xml:space="preserve">Statinio </w:t>
      </w:r>
      <w:r w:rsidRPr="00B343DC">
        <w:t>projektavimas, projekto ekspertizė“, LST 1516:2015 „</w:t>
      </w:r>
      <w:r w:rsidR="00CC124A">
        <w:t>S</w:t>
      </w:r>
      <w:r w:rsidRPr="00B343DC">
        <w:t>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7DD55C71" w14:textId="77777777" w:rsidR="00680E8B" w:rsidRPr="00B343DC" w:rsidRDefault="00680E8B" w:rsidP="005F65AB">
      <w:pPr>
        <w:pStyle w:val="11numeracija"/>
      </w:pPr>
      <w:r w:rsidRPr="00B343DC">
        <w:t>Techninis ir darbo projektai visais atvejais privalo būti parengti kaip atskiri projektai.</w:t>
      </w:r>
    </w:p>
    <w:p w14:paraId="7D4856D4" w14:textId="10CE3045" w:rsidR="00680E8B" w:rsidRPr="00B343DC" w:rsidRDefault="00680E8B" w:rsidP="005F65AB">
      <w:pPr>
        <w:pStyle w:val="11numeracija"/>
      </w:pPr>
      <w:r w:rsidRPr="00B343DC">
        <w:t>Rengiant techninį projektą privaloma vadovautis standartiniais techniniais reikalavimais, pridėtais prie šios projektavimo užduoties.</w:t>
      </w:r>
    </w:p>
    <w:p w14:paraId="5B3805EA" w14:textId="6D1BD15E" w:rsidR="00680E8B" w:rsidRPr="00B343DC" w:rsidRDefault="00680E8B" w:rsidP="005F65AB">
      <w:pPr>
        <w:pStyle w:val="11numeracija"/>
      </w:pPr>
      <w:r w:rsidRPr="00B343DC">
        <w:t xml:space="preserve">Techninio projekto techninių specifikacijų lenteles būtina parengti vadovaujantis LITGRID AB (toliau </w:t>
      </w:r>
      <w:r w:rsidR="00AB56C6" w:rsidRPr="00B343DC">
        <w:t>—</w:t>
      </w:r>
      <w:r w:rsidRPr="00B343DC">
        <w:t xml:space="preserve"> PSO) techninio projekto techninių specifikacijų sudarymui (žr. </w:t>
      </w:r>
      <w:sdt>
        <w:sdtPr>
          <w:id w:val="-345947221"/>
          <w:citation/>
        </w:sdtPr>
        <w:sdtEndPr/>
        <w:sdtContent>
          <w:r w:rsidRPr="00B343DC">
            <w:fldChar w:fldCharType="begin"/>
          </w:r>
          <w:r w:rsidR="004446C7" w:rsidRPr="00B343DC">
            <w:instrText xml:space="preserve">CITATION 1 \l 1063 </w:instrText>
          </w:r>
          <w:r w:rsidRPr="00B343DC">
            <w:fldChar w:fldCharType="separate"/>
          </w:r>
          <w:r w:rsidR="007D620E">
            <w:rPr>
              <w:noProof/>
            </w:rPr>
            <w:t>(1)</w:t>
          </w:r>
          <w:r w:rsidRPr="00B343DC">
            <w:fldChar w:fldCharType="end"/>
          </w:r>
        </w:sdtContent>
      </w:sdt>
      <w:r w:rsidRPr="00B343DC">
        <w:t xml:space="preserve"> </w:t>
      </w:r>
      <w:r w:rsidRPr="00D1618D">
        <w:t>priedą</w:t>
      </w:r>
      <w:r w:rsidRPr="00B343DC">
        <w:t>) pateiktais reikalavimais.</w:t>
      </w:r>
      <w:r w:rsidR="00BE5D28" w:rsidRPr="00B343DC">
        <w:t xml:space="preserve"> Techninio projekto aiškinamajame rašte turi būti numatyta, kad Rangovas teikia užpildytas techninio projekto specifikacijas su atitikties reikalavimus pagrindžiančia dokumentacija prieš pradedant rengti darbo projektą ir užsakant Pagrindinę įrangą.</w:t>
      </w:r>
    </w:p>
    <w:p w14:paraId="0F47C870" w14:textId="5E6A9B75" w:rsidR="00680E8B" w:rsidRPr="00B343DC" w:rsidRDefault="00680E8B" w:rsidP="005F65AB">
      <w:pPr>
        <w:pStyle w:val="11numeracija"/>
      </w:pPr>
      <w:r w:rsidRPr="00B343DC">
        <w:t>Rangovas turi atlikti visus reikalingus darbus, susijusius su techninio projekto parengimu, įskaitant, bet neapsiribojant prijungimo/techninių sąlygų, specialiųjų sąlygų gavimą iš</w:t>
      </w:r>
      <w:r w:rsidR="002757C6" w:rsidRPr="00B343DC">
        <w:t xml:space="preserve"> </w:t>
      </w:r>
      <w:r w:rsidR="00450BF5" w:rsidRPr="00B343DC">
        <w:t xml:space="preserve">AB „Energijos skirstymo operatorius“ (toliau — ESO) </w:t>
      </w:r>
      <w:r w:rsidR="002757C6" w:rsidRPr="00B343DC">
        <w:t xml:space="preserve"> ir</w:t>
      </w:r>
      <w:r w:rsidRPr="00B343DC">
        <w:t xml:space="preserve"> trečiųjų šalių, inžinerinių tyrinėjimų atlikimą, statybą leidžiančių dokumentų ypatingo statinio statybai gavimą PSO vardu.</w:t>
      </w:r>
    </w:p>
    <w:p w14:paraId="4FE12FC7" w14:textId="172F7CF6" w:rsidR="00680E8B" w:rsidRPr="00B343DC" w:rsidRDefault="00680E8B" w:rsidP="005F65AB">
      <w:pPr>
        <w:pStyle w:val="11numeracija"/>
      </w:pPr>
      <w:r w:rsidRPr="00B343DC">
        <w:t>Vadovaujantis statybos techniniu reglamentu STR 1.</w:t>
      </w:r>
      <w:r w:rsidR="00D22AAF" w:rsidRPr="00B343DC">
        <w:t>04</w:t>
      </w:r>
      <w:r w:rsidRPr="00B343DC">
        <w:t>.</w:t>
      </w:r>
      <w:r w:rsidR="00D22AAF" w:rsidRPr="00B343DC">
        <w:t>04</w:t>
      </w:r>
      <w:r w:rsidRPr="00B343DC">
        <w:t>:</w:t>
      </w:r>
      <w:r w:rsidR="00D22AAF" w:rsidRPr="00B343DC">
        <w:t xml:space="preserve">2017 </w:t>
      </w:r>
      <w:r w:rsidRPr="00B343DC">
        <w:t>„Statinio projektavimas</w:t>
      </w:r>
      <w:r w:rsidR="00D22AAF" w:rsidRPr="00B343DC">
        <w:t xml:space="preserve">, </w:t>
      </w:r>
      <w:r w:rsidR="00CC4A4D" w:rsidRPr="00B343DC">
        <w:t>projekto ekspertizė</w:t>
      </w:r>
      <w:r w:rsidRPr="00B343DC">
        <w:t xml:space="preserve">“ ir techniniais reikalavimais, privaloma paruošti techninį projektą su aiškiai pažymėtomis kabelių trasomis ir jų klojimo būdais, komutaciniais mazgais, įranga, įžeminimo ir elektros instaliacijos brėžiniais, skaičiavimais, kabelių, struktūrinėmis bei įrangos jungimo schemomis. Jei būtina, projektuotojas savo lėšomis atlieka reikiamus inžinerinius, geodezinius, geologinius, geotechninius ir kitus tyrimus, matavimus, bei surenka reikiamus dokumentus. </w:t>
      </w:r>
    </w:p>
    <w:p w14:paraId="48862D45" w14:textId="4520D360" w:rsidR="00036CE9" w:rsidRPr="00B343DC" w:rsidRDefault="00036CE9" w:rsidP="005F65AB">
      <w:pPr>
        <w:pStyle w:val="11numeracija"/>
      </w:pPr>
      <w:r w:rsidRPr="00B343DC">
        <w:t xml:space="preserve">PSO dalies techniniame projekte turi būti aprašytas projekto vykdymo eiliškumas ir etapai. Rangos darbų vykdymo etapų ir jų trukmių bei darbų vykdymo eiliškumo detalizacija turi būti tokio lygio, kad būtų aiškios reikalingų atjungti perdavimo tinklo (toliau </w:t>
      </w:r>
      <w:r w:rsidR="00CB2E42" w:rsidRPr="00B343DC">
        <w:t>—</w:t>
      </w:r>
      <w:r w:rsidRPr="00B343DC">
        <w:t xml:space="preserve"> PT) dalies veikiančių įrenginių apimtys bei preliminarios trukmės, taip pat nurodytos etapų trukmės. Atjungimų apimtys PSO elektros perdavimo tinklo dalies techninio projekto rengimo metu derinamos su PSO.</w:t>
      </w:r>
    </w:p>
    <w:p w14:paraId="5E83815D" w14:textId="0FDCFF17" w:rsidR="00036CE9" w:rsidRPr="00B343DC" w:rsidRDefault="00036CE9" w:rsidP="005F65AB">
      <w:pPr>
        <w:pStyle w:val="11numeracija"/>
      </w:pPr>
      <w:r w:rsidRPr="00B343DC">
        <w:t>Pasirengimo statybai ir statybos darbų organizavimo dalis, apimanti pagrindinę informaciją apie darbų vykdymo eiliškumą, reikalingus veikiančių įrenginių atjungimus bei preliminarias atskirų etapų trukmes turi būti perkelta ir į tas techninio projekto dalis, kurios bus derinamos su trečiosiomis šalimis, išdavusiomis prijungimo/technines sąlygas. Projektuojant įvertinti trečiųjų šalių išduotas prijungimo/technines sąlygas</w:t>
      </w:r>
      <w:r w:rsidR="00CC124A">
        <w:t xml:space="preserve"> (pridedama kaip </w:t>
      </w:r>
      <w:sdt>
        <w:sdtPr>
          <w:id w:val="-1118988381"/>
          <w:citation/>
        </w:sdtPr>
        <w:sdtEndPr/>
        <w:sdtContent>
          <w:r w:rsidR="00591730">
            <w:fldChar w:fldCharType="begin"/>
          </w:r>
          <w:r w:rsidR="00591730">
            <w:instrText xml:space="preserve">CITATION Tre \l 1063 </w:instrText>
          </w:r>
          <w:r w:rsidR="00591730">
            <w:fldChar w:fldCharType="separate"/>
          </w:r>
          <w:r w:rsidR="007D620E">
            <w:rPr>
              <w:noProof/>
            </w:rPr>
            <w:t>(2)</w:t>
          </w:r>
          <w:r w:rsidR="00591730">
            <w:fldChar w:fldCharType="end"/>
          </w:r>
        </w:sdtContent>
      </w:sdt>
      <w:r w:rsidR="00CC124A">
        <w:t xml:space="preserve"> </w:t>
      </w:r>
      <w:r w:rsidR="00CC124A" w:rsidRPr="00D1618D">
        <w:t>prieda</w:t>
      </w:r>
      <w:r w:rsidR="00591730" w:rsidRPr="00D1618D">
        <w:t>s</w:t>
      </w:r>
      <w:r w:rsidR="00CC124A">
        <w:t>)</w:t>
      </w:r>
      <w:r w:rsidRPr="00B343DC">
        <w:t>.</w:t>
      </w:r>
    </w:p>
    <w:p w14:paraId="7606A9B1" w14:textId="77777777" w:rsidR="00036CE9" w:rsidRPr="00B343DC" w:rsidRDefault="00036CE9" w:rsidP="005F65AB">
      <w:pPr>
        <w:pStyle w:val="11numeracija"/>
      </w:pPr>
      <w:r w:rsidRPr="00B343DC">
        <w:t>Projektuotojas, sudarydamas darbų vykdymo eiliškumą vadovaujasi principu, jog veikiantys elektros įrenginiai būtų atjungiami minimaliomis apimtimis ir terminais. Terminų įvertinimui techninio projekto Statybos organizavimo dalyje turi būti pateiktas ir žmogiškųjų resursų bei techninių pajėgumų grafikas.</w:t>
      </w:r>
    </w:p>
    <w:p w14:paraId="78A8F47E" w14:textId="77777777" w:rsidR="00036CE9" w:rsidRPr="00B343DC" w:rsidRDefault="00036CE9" w:rsidP="005F65AB">
      <w:pPr>
        <w:pStyle w:val="11numeracija"/>
      </w:pPr>
      <w:r w:rsidRPr="00B343DC">
        <w:t>Projektuotojas sudarydamas darbų vykdymo eiliškumą, pirmiausia vadovaujasi:</w:t>
      </w:r>
    </w:p>
    <w:p w14:paraId="04B87618" w14:textId="2AEDA5FB" w:rsidR="00036CE9" w:rsidRPr="00B343DC" w:rsidRDefault="00BA5FE3" w:rsidP="005F65AB">
      <w:pPr>
        <w:pStyle w:val="111numeracija"/>
      </w:pPr>
      <w:r w:rsidRPr="00B343DC">
        <w:t xml:space="preserve"> Rekonstrukcijos laikotarpiu reikalinga užtikrinti tiesioginį 110 kV elektros energijos perdavimo tranzitą Šilutė-Priekulė sujungiant į Saugų TP įeinančias 110 kV oro linijas </w:t>
      </w:r>
      <w:r w:rsidR="00D76AB6" w:rsidRPr="00B343DC">
        <w:t>Šilutė-Saugos</w:t>
      </w:r>
      <w:r w:rsidRPr="00B343DC">
        <w:t xml:space="preserve"> ir </w:t>
      </w:r>
      <w:r w:rsidR="00D76AB6" w:rsidRPr="00B343DC">
        <w:t>Saugos</w:t>
      </w:r>
      <w:r w:rsidRPr="00B343DC">
        <w:t>-</w:t>
      </w:r>
      <w:r w:rsidR="00D76AB6" w:rsidRPr="00B343DC">
        <w:t>Priekulė</w:t>
      </w:r>
      <w:r w:rsidR="001D1046" w:rsidRPr="00B343DC">
        <w:t xml:space="preserve"> tarpusavyje</w:t>
      </w:r>
      <w:r w:rsidR="001C3B9F" w:rsidRPr="00B343DC">
        <w:t>. Numatyti ir suprojektuoti visus reikalingus darbus įskaitant ir pakeitimus nutolusiose pastotėse (RAA nuostatų keitimai ir kiti darbai)</w:t>
      </w:r>
      <w:r w:rsidR="00D76AB6" w:rsidRPr="00B343DC">
        <w:t>;</w:t>
      </w:r>
    </w:p>
    <w:p w14:paraId="339734FC" w14:textId="2BBA27E3" w:rsidR="00036CE9" w:rsidRPr="00B343DC" w:rsidRDefault="00BA5FE3" w:rsidP="005F65AB">
      <w:pPr>
        <w:pStyle w:val="111numeracija"/>
      </w:pPr>
      <w:r w:rsidRPr="00B343DC">
        <w:t xml:space="preserve"> Numatyti ir suprojektuoti laikiną sprendinį užmaitinti Saugų TP T-1 nuo sujungtų 110</w:t>
      </w:r>
      <w:r w:rsidR="00CC124A">
        <w:t xml:space="preserve"> </w:t>
      </w:r>
      <w:r w:rsidRPr="00B343DC">
        <w:t>kV OL Šilutė-Saugos ir Saugos-Priekulė</w:t>
      </w:r>
      <w:r w:rsidR="00036CE9" w:rsidRPr="00B343DC">
        <w:t>;</w:t>
      </w:r>
    </w:p>
    <w:p w14:paraId="1CC8BCEE" w14:textId="33B8B7D7" w:rsidR="00BA5FE3" w:rsidRPr="00B343DC" w:rsidRDefault="00D76AB6" w:rsidP="005F65AB">
      <w:pPr>
        <w:pStyle w:val="111numeracija"/>
      </w:pPr>
      <w:r w:rsidRPr="00B343DC">
        <w:t xml:space="preserve"> Numatyti esamų 110</w:t>
      </w:r>
      <w:r w:rsidR="00CC124A">
        <w:t xml:space="preserve"> </w:t>
      </w:r>
      <w:r w:rsidRPr="00B343DC">
        <w:t>kV OL Šilutė</w:t>
      </w:r>
      <w:r w:rsidRPr="00B343DC">
        <w:rPr>
          <w:lang w:eastAsia="lt-LT"/>
        </w:rPr>
        <w:t xml:space="preserve">-Saugos ir Saugos-Priekulė </w:t>
      </w:r>
      <w:r w:rsidRPr="00B343DC">
        <w:t>jungčių išskyrimus ir</w:t>
      </w:r>
      <w:r w:rsidR="00CC124A">
        <w:t>,</w:t>
      </w:r>
      <w:r w:rsidRPr="00B343DC">
        <w:t xml:space="preserve"> baigus darbus, sujungimus</w:t>
      </w:r>
      <w:r w:rsidR="00CC124A">
        <w:t>,</w:t>
      </w:r>
      <w:r w:rsidRPr="00B343DC">
        <w:t xml:space="preserve"> vientisumo atstatymus dėl </w:t>
      </w:r>
      <w:proofErr w:type="spellStart"/>
      <w:r w:rsidRPr="00B343DC">
        <w:t>Didšilių</w:t>
      </w:r>
      <w:proofErr w:type="spellEnd"/>
      <w:r w:rsidRPr="00B343DC">
        <w:t xml:space="preserve"> VE ir </w:t>
      </w:r>
      <w:proofErr w:type="spellStart"/>
      <w:r w:rsidRPr="00B343DC">
        <w:t>Čiūtelių</w:t>
      </w:r>
      <w:proofErr w:type="spellEnd"/>
      <w:r w:rsidRPr="00B343DC">
        <w:t xml:space="preserve"> VE  užmaitinimo </w:t>
      </w:r>
      <w:proofErr w:type="spellStart"/>
      <w:r w:rsidRPr="00B343DC">
        <w:t>radialiniame</w:t>
      </w:r>
      <w:proofErr w:type="spellEnd"/>
      <w:r w:rsidRPr="00B343DC">
        <w:t xml:space="preserve"> režime. Priemonės įgyvendinimas bus nuspręstas rangovui derinant darbų-atjungimų grafiką su PSO ir </w:t>
      </w:r>
      <w:r w:rsidR="00CC124A">
        <w:t>ESO</w:t>
      </w:r>
      <w:r w:rsidRPr="00B343DC">
        <w:t>. Išskyrimo bei vientisumo atstatymo darbus vykdo linijos rekonstravimo rangovas savo sąskaita.</w:t>
      </w:r>
    </w:p>
    <w:p w14:paraId="4AD87F36" w14:textId="73049805" w:rsidR="00036CE9" w:rsidRPr="00B343DC" w:rsidRDefault="00036CE9" w:rsidP="005F65AB">
      <w:pPr>
        <w:pStyle w:val="11numeracija"/>
      </w:pPr>
      <w:r w:rsidRPr="00B343DC">
        <w:t xml:space="preserve">Techniniame projekte suplanuoti darbų vykdymo apimtis ir seką taip, kad bet kurio darbų įgyvendinimo metui būtų galima identifikuoti avarinį įrenginių įjungimo laiką, </w:t>
      </w:r>
      <w:proofErr w:type="spellStart"/>
      <w:r w:rsidRPr="00B343DC">
        <w:t>t.y</w:t>
      </w:r>
      <w:proofErr w:type="spellEnd"/>
      <w:r w:rsidRPr="00B343DC">
        <w:t xml:space="preserve">. ši trukmė turi būti išreikšta konkrečia skaitine reikšme ir negali būti prilyginta visam statybos laikotarpiui. Techniniame projekte nurodyti avarinį įrenginių įjungimo laiką, jei reikia, skirtingus laikus </w:t>
      </w:r>
      <w:r w:rsidRPr="00B343DC">
        <w:lastRenderedPageBreak/>
        <w:t>skirtingiems etapams. Šiuo atveju avarinis įrenginio įjungimo laikas suprantamas, kaip tai apibrėžia LR Energetikos ministro patvirtinti Dispečerinio elektros energetikos sistemos valdymo nuostatai (toliau – Nuostatai).</w:t>
      </w:r>
    </w:p>
    <w:p w14:paraId="6E952862" w14:textId="21281A22" w:rsidR="00036CE9" w:rsidRPr="00B343DC" w:rsidRDefault="00036CE9" w:rsidP="005F65AB">
      <w:pPr>
        <w:pStyle w:val="11numeracija"/>
      </w:pPr>
      <w:r w:rsidRPr="00B343DC">
        <w:t>Techniniame projekte nurodyti, kad PT dalies darbų vykdymo rangovas atsakingas už objekto rekonstrukcijos darbų-atjungimo grafiko parengimą bei suderinimą su PSO.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w:t>
      </w:r>
      <w:r w:rsidR="00591730">
        <w:t xml:space="preserve"> </w:t>
      </w:r>
      <w:sdt>
        <w:sdtPr>
          <w:id w:val="1708215740"/>
          <w:citation/>
        </w:sdtPr>
        <w:sdtEndPr/>
        <w:sdtContent>
          <w:r w:rsidR="00591730">
            <w:fldChar w:fldCharType="begin"/>
          </w:r>
          <w:r w:rsidR="00591730">
            <w:instrText xml:space="preserve"> CITATION 3 \l 1063 </w:instrText>
          </w:r>
          <w:r w:rsidR="00591730">
            <w:fldChar w:fldCharType="separate"/>
          </w:r>
          <w:r w:rsidR="007D620E">
            <w:rPr>
              <w:noProof/>
            </w:rPr>
            <w:t>(3)</w:t>
          </w:r>
          <w:r w:rsidR="00591730">
            <w:fldChar w:fldCharType="end"/>
          </w:r>
        </w:sdtContent>
      </w:sdt>
      <w:r w:rsidRPr="00B343DC">
        <w:t xml:space="preserve"> </w:t>
      </w:r>
      <w:r w:rsidR="00591730" w:rsidRPr="00D1618D">
        <w:t>priede</w:t>
      </w:r>
      <w:r w:rsidR="00591730">
        <w:t>.</w:t>
      </w:r>
    </w:p>
    <w:p w14:paraId="6B3B3BC6" w14:textId="77777777" w:rsidR="00036CE9" w:rsidRPr="00B343DC" w:rsidRDefault="00036CE9" w:rsidP="005F65AB">
      <w:pPr>
        <w:pStyle w:val="11numeracija"/>
      </w:pPr>
      <w:r w:rsidRPr="00B343DC">
        <w:t>PT dalies techniniame projekte nurodyti, jog rangovas privalo pateikti PSO atjungimų poreikius kitiems kalendoriniams metams tokia apimtimi ir terminais, kaip nusako Dispečerinio elektros energetikos sistemos valdymo nuostatai bei LITGRID AB vidaus tvarkos (330 kV dalies įrenginiams - iki einamųjų metų rugpjūčio 1 d. kitiems metams, 110 kV dalies įrenginiams – iki einamųjų metų spalio 30 d. kitiems metams).</w:t>
      </w:r>
    </w:p>
    <w:p w14:paraId="5A7104A7" w14:textId="77777777" w:rsidR="00036CE9" w:rsidRPr="00B343DC" w:rsidRDefault="00036CE9" w:rsidP="005F65AB">
      <w:pPr>
        <w:pStyle w:val="11numeracija"/>
      </w:pPr>
      <w:r w:rsidRPr="00B343DC">
        <w:t>PT dalies techniniame projekte nurodyti, jog rangovas privalo pateikti PSO atjungimų poreikius kitam kalendoriniam mėnesiui tokia apimtimi ir terminais, kaip nusako Dispečerinio elektros energetikos sistemos valdymo nuostatai bei LITGRID AB vidaus tvarkos (330 kV dalies įrenginiams - iki einamojo mėnesio 1-os dienos kitam mėnesiui, 110 kV dalies įrenginiams – iki einamojo mėnesio 10-os dienos kitam mėnesiui).</w:t>
      </w:r>
    </w:p>
    <w:p w14:paraId="3CCC5FE6" w14:textId="4BBF932E" w:rsidR="00036CE9" w:rsidRDefault="00036CE9" w:rsidP="005F65AB">
      <w:pPr>
        <w:pStyle w:val="11numeracija"/>
      </w:pPr>
      <w:r w:rsidRPr="00B343DC">
        <w:t>PT dalies techniniame projekte nurodyti</w:t>
      </w:r>
      <w:r w:rsidR="00591730">
        <w:t>,</w:t>
      </w:r>
      <w:r w:rsidRPr="00B343DC">
        <w:t xml:space="preserve"> jog bet koks neplaninio atjungimo (t. y. atjungimai, neatitinkantys patvirtinto rekonstrukcijos darbų-atjungimų grafiko datų, arba atjungimai</w:t>
      </w:r>
      <w:r w:rsidR="00591730">
        <w:t>,</w:t>
      </w:r>
      <w:r w:rsidRPr="00B343DC">
        <w:t xml:space="preserve"> kurie nebuvo numatyti rekonstrukcijos darbų-atjungimų grafike, arba Rangovas nebuvo pateikęs PSO informacijos pagal šio skyriaus 3.13 ir 3.14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74A46D34" w14:textId="7E745649" w:rsidR="00D0098F" w:rsidRDefault="00D0098F" w:rsidP="005F65AB">
      <w:pPr>
        <w:pStyle w:val="11numeracija"/>
      </w:pPr>
      <w:r w:rsidRPr="00861B04">
        <w:t xml:space="preserve">PT dalies techniniame projekte nurodyti, jog sudarant rekonstrukcijos darbų-atjungimų grafiką, rangovas privalo vadovautis „Naujai sumontuotų įrenginių įjungimo veiksmų sekos kalendoriniu grafiku (pavyzdys)“, kuris pateiktas </w:t>
      </w:r>
      <w:sdt>
        <w:sdtPr>
          <w:id w:val="-741879200"/>
          <w:citation/>
        </w:sdtPr>
        <w:sdtEndPr/>
        <w:sdtContent>
          <w:r w:rsidRPr="00861B04">
            <w:fldChar w:fldCharType="begin"/>
          </w:r>
          <w:r w:rsidRPr="00861B04">
            <w:instrText xml:space="preserve"> CITATION Įju4 \l 1063 </w:instrText>
          </w:r>
          <w:r w:rsidRPr="00861B04">
            <w:fldChar w:fldCharType="separate"/>
          </w:r>
          <w:r w:rsidR="007D620E">
            <w:rPr>
              <w:noProof/>
            </w:rPr>
            <w:t>(4)</w:t>
          </w:r>
          <w:r w:rsidRPr="00861B04">
            <w:fldChar w:fldCharType="end"/>
          </w:r>
        </w:sdtContent>
      </w:sdt>
      <w:r w:rsidRPr="00861B04">
        <w:t xml:space="preserve"> ir </w:t>
      </w:r>
      <w:sdt>
        <w:sdtPr>
          <w:id w:val="646327244"/>
          <w:citation/>
        </w:sdtPr>
        <w:sdtEndPr/>
        <w:sdtContent>
          <w:r w:rsidRPr="00861B04">
            <w:fldChar w:fldCharType="begin"/>
          </w:r>
          <w:r w:rsidRPr="00861B04">
            <w:instrText xml:space="preserve"> CITATION Įju5 \l 1063 </w:instrText>
          </w:r>
          <w:r w:rsidRPr="00861B04">
            <w:fldChar w:fldCharType="separate"/>
          </w:r>
          <w:r w:rsidR="007D620E">
            <w:rPr>
              <w:noProof/>
            </w:rPr>
            <w:t>(5)</w:t>
          </w:r>
          <w:r w:rsidRPr="00861B04">
            <w:fldChar w:fldCharType="end"/>
          </w:r>
        </w:sdtContent>
      </w:sdt>
      <w:r w:rsidRPr="00861B04">
        <w:t xml:space="preserve"> </w:t>
      </w:r>
      <w:r w:rsidRPr="00D1618D">
        <w:t>prieduose</w:t>
      </w:r>
      <w:r w:rsidRPr="00861B04">
        <w:t xml:space="preserve">. </w:t>
      </w:r>
    </w:p>
    <w:p w14:paraId="0787BD3F" w14:textId="37D99EC5" w:rsidR="00036CE9" w:rsidRDefault="00036CE9" w:rsidP="005F65AB">
      <w:pPr>
        <w:pStyle w:val="11numeracija"/>
      </w:pPr>
      <w:r w:rsidRPr="00B343DC">
        <w:t>PT dalies techniniame projekte 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p>
    <w:p w14:paraId="29A52961" w14:textId="77777777" w:rsidR="00B27E18" w:rsidRPr="00861B04" w:rsidRDefault="00B27E18" w:rsidP="005F65AB">
      <w:pPr>
        <w:pStyle w:val="11numeracija"/>
      </w:pPr>
      <w:r w:rsidRPr="00861B04">
        <w:t>Sudarant rekonstrukcijos darbų-atjungimų grafiką numatyti tokius užsakovo darbų atlikimo terminus:</w:t>
      </w:r>
    </w:p>
    <w:p w14:paraId="40313CB0" w14:textId="77777777" w:rsidR="00B27E18" w:rsidRPr="00723050" w:rsidRDefault="00B27E18" w:rsidP="005F65AB">
      <w:pPr>
        <w:pStyle w:val="111numeracija"/>
        <w:ind w:left="1151" w:hanging="431"/>
      </w:pPr>
      <w:r w:rsidRPr="00723050">
        <w:t>Tipinių perjungimo lapelių, programų pateikimas ir suderinimas su užsakovu nemažiau kaip per 10 d. d.;</w:t>
      </w:r>
    </w:p>
    <w:p w14:paraId="3BF20C98" w14:textId="77777777" w:rsidR="00B27E18" w:rsidRPr="00723050" w:rsidRDefault="00B27E18" w:rsidP="005F65AB">
      <w:pPr>
        <w:pStyle w:val="111numeracija"/>
        <w:ind w:left="1151" w:hanging="431"/>
      </w:pPr>
      <w:r w:rsidRPr="00723050">
        <w:t>Tipinių perjungimo lapelių sukonfigūravimas Dispečerinio valdymo sistemoje (automatizuotų tipinių perjungimo lapelių (toliau — ATPL) parengimas) nemažiau kaip per 15 d. d.;</w:t>
      </w:r>
    </w:p>
    <w:p w14:paraId="4FDA0932" w14:textId="16766A9C" w:rsidR="00B27E18" w:rsidRPr="00723050" w:rsidRDefault="00CB35CC" w:rsidP="005F65AB">
      <w:pPr>
        <w:pStyle w:val="111numeracija"/>
        <w:ind w:left="1151" w:hanging="431"/>
      </w:pPr>
      <w:r>
        <w:t xml:space="preserve"> </w:t>
      </w:r>
      <w:r w:rsidR="00B27E18" w:rsidRPr="00723050">
        <w:t>ATPL išbandymas realiomis sąlygomis nemažiau kaip per 10 d. d.;</w:t>
      </w:r>
    </w:p>
    <w:p w14:paraId="7D73C052" w14:textId="4515C0E1" w:rsidR="00036CE9" w:rsidRPr="00B343DC" w:rsidRDefault="00036CE9" w:rsidP="005F65AB">
      <w:pPr>
        <w:pStyle w:val="11numeracija"/>
      </w:pPr>
      <w:r w:rsidRPr="00B343DC">
        <w:t xml:space="preserve">Techniniame projekte pažymėti, jog organizuojant darbus perdavimo tinklo oro linijose, kai reikia atjungti, įžeminti kertamąsias 0,4-35 kV oro linijas, </w:t>
      </w:r>
      <w:r w:rsidR="00B27E18" w:rsidRPr="009C06CC">
        <w:t xml:space="preserve">vadovaujantis PSO ir STO  elektrotechnikos darbuotojų tarpusavio darbo santykių nuostatais </w:t>
      </w:r>
      <w:r w:rsidR="00B27E18">
        <w:t>(</w:t>
      </w:r>
      <w:sdt>
        <w:sdtPr>
          <w:id w:val="1987811032"/>
          <w:citation/>
        </w:sdtPr>
        <w:sdtEndPr/>
        <w:sdtContent>
          <w:r w:rsidR="00B27E18">
            <w:fldChar w:fldCharType="begin"/>
          </w:r>
          <w:r w:rsidR="00B27E18">
            <w:instrText xml:space="preserve"> CITATION LIT1 \l 1063 </w:instrText>
          </w:r>
          <w:r w:rsidR="00B27E18">
            <w:fldChar w:fldCharType="separate"/>
          </w:r>
          <w:r w:rsidR="007D620E">
            <w:rPr>
              <w:noProof/>
            </w:rPr>
            <w:t xml:space="preserve"> (6)</w:t>
          </w:r>
          <w:r w:rsidR="00B27E18">
            <w:fldChar w:fldCharType="end"/>
          </w:r>
        </w:sdtContent>
      </w:sdt>
      <w:r w:rsidR="00B27E18">
        <w:t xml:space="preserve"> </w:t>
      </w:r>
      <w:r w:rsidR="00B27E18" w:rsidRPr="00D1618D">
        <w:t>priedas</w:t>
      </w:r>
      <w:r w:rsidR="00B27E18" w:rsidRPr="009C06CC">
        <w:t>)</w:t>
      </w:r>
      <w:r w:rsidR="00B27E18">
        <w:t xml:space="preserve">, </w:t>
      </w:r>
      <w:r w:rsidRPr="00B343DC">
        <w:t>šiuos darbus vykdantys darbuotojai (rangovas) sudaro darbų vykdymo grafiką, kurį prieš 20 dienų iki darbų pradžios suderina su PSO ir ESO. ESO operatyviniai darbuotojai gavę iš PSO suderintą, patvirtintą grafiką ir paraišką atjungti kertamąsias 0,4-35 kV oro linijas, derina su vartotojais (jeigu reikia) atjungimo laiką. PSO rangovams vykdant darbus PSO elektros oro linijose, kertamųjų 0,4-35 kV oro linijų įžeminimą, laidų nuėmimą, uždėjimą atlieka ESO rangovai. 0,4-35 kV kertamųjų OL atjungimo grafiko forma pateikiama</w:t>
      </w:r>
      <w:r w:rsidR="00124CED">
        <w:t xml:space="preserve"> </w:t>
      </w:r>
      <w:sdt>
        <w:sdtPr>
          <w:id w:val="-777559940"/>
          <w:citation/>
        </w:sdtPr>
        <w:sdtEndPr/>
        <w:sdtContent>
          <w:r w:rsidR="00124CED">
            <w:fldChar w:fldCharType="begin"/>
          </w:r>
          <w:r w:rsidR="00124CED">
            <w:instrText xml:space="preserve"> CITATION 44 \l 1063 </w:instrText>
          </w:r>
          <w:r w:rsidR="00124CED">
            <w:fldChar w:fldCharType="separate"/>
          </w:r>
          <w:r w:rsidR="007D620E">
            <w:rPr>
              <w:noProof/>
            </w:rPr>
            <w:t>(7)</w:t>
          </w:r>
          <w:r w:rsidR="00124CED">
            <w:fldChar w:fldCharType="end"/>
          </w:r>
        </w:sdtContent>
      </w:sdt>
      <w:r w:rsidRPr="00B343DC">
        <w:t xml:space="preserve"> </w:t>
      </w:r>
      <w:r w:rsidRPr="00D1618D">
        <w:t>priede</w:t>
      </w:r>
      <w:r w:rsidRPr="00124CED">
        <w:t>.</w:t>
      </w:r>
      <w:r w:rsidRPr="00B343DC">
        <w:t xml:space="preserve"> </w:t>
      </w:r>
    </w:p>
    <w:p w14:paraId="0FA64FDA" w14:textId="12AB3D0B" w:rsidR="00680E8B" w:rsidRPr="00B343DC" w:rsidRDefault="00036CE9" w:rsidP="005F65AB">
      <w:pPr>
        <w:pStyle w:val="11numeracija"/>
      </w:pPr>
      <w:r w:rsidRPr="00B343DC">
        <w:t>Rekonstruotų ar naujai sumontuotų įrenginių įjungimas galimas tik pagal patvirtintą vienkartinę įjungimo programą, dalyvaujant Rangovo bei LITGRID AB RAA atstovams ir tik darbo dienomis bei darbo valandomis. Įjungimo programą rengia ir su PSO bei kitomis suinteresuotomis šalimis, derina Rangovas</w:t>
      </w:r>
      <w:r w:rsidR="00BF6ED9" w:rsidRPr="00B343DC">
        <w:t>.</w:t>
      </w:r>
      <w:r w:rsidR="00124CED">
        <w:t xml:space="preserve"> Tipinė rekonstruojamų įrenginių įjungimo programos forma pridedama kaip </w:t>
      </w:r>
      <w:sdt>
        <w:sdtPr>
          <w:id w:val="-1047991038"/>
          <w:citation/>
        </w:sdtPr>
        <w:sdtEndPr/>
        <w:sdtContent>
          <w:r w:rsidR="00124CED">
            <w:fldChar w:fldCharType="begin"/>
          </w:r>
          <w:r w:rsidR="00124CED">
            <w:instrText xml:space="preserve"> CITATION įjungprograma \l 1063 </w:instrText>
          </w:r>
          <w:r w:rsidR="00124CED">
            <w:fldChar w:fldCharType="separate"/>
          </w:r>
          <w:r w:rsidR="007D620E">
            <w:rPr>
              <w:noProof/>
            </w:rPr>
            <w:t>(8)</w:t>
          </w:r>
          <w:r w:rsidR="00124CED">
            <w:fldChar w:fldCharType="end"/>
          </w:r>
        </w:sdtContent>
      </w:sdt>
      <w:r w:rsidR="00124CED">
        <w:t xml:space="preserve"> </w:t>
      </w:r>
      <w:r w:rsidR="00124CED" w:rsidRPr="00D1618D">
        <w:t>priedas</w:t>
      </w:r>
      <w:r w:rsidR="00124CED">
        <w:t>.</w:t>
      </w:r>
    </w:p>
    <w:p w14:paraId="26F13DD1" w14:textId="173349BD" w:rsidR="00607869" w:rsidRPr="00B343DC" w:rsidRDefault="00607869" w:rsidP="005F65AB">
      <w:pPr>
        <w:pStyle w:val="11numeracija"/>
      </w:pPr>
      <w:r w:rsidRPr="00B343DC">
        <w:t xml:space="preserve">Iki objekto statybos užbaigimo komisijos arba pavieniais etapais (priklausomai kaip numatyta detaliame darbų-atjungimų grafike) rangovas techniniame projekte numatys, kad turi būti: </w:t>
      </w:r>
    </w:p>
    <w:p w14:paraId="0FDD4E53" w14:textId="37EB2319" w:rsidR="00607869" w:rsidRPr="00B343DC" w:rsidRDefault="00C079AA" w:rsidP="005F65AB">
      <w:pPr>
        <w:pStyle w:val="111numeracija"/>
      </w:pPr>
      <w:r w:rsidRPr="00B343DC">
        <w:lastRenderedPageBreak/>
        <w:t xml:space="preserve">Parengta ir </w:t>
      </w:r>
      <w:r w:rsidR="00607869" w:rsidRPr="00B343DC">
        <w:t>suderinta su PSO ir perduota PSO patvirtinta 110/</w:t>
      </w:r>
      <w:r w:rsidR="00A94EA3" w:rsidRPr="00B343DC">
        <w:t>10</w:t>
      </w:r>
      <w:r w:rsidR="00607869" w:rsidRPr="00B343DC">
        <w:t xml:space="preserve"> kV </w:t>
      </w:r>
      <w:r w:rsidR="009C37A3" w:rsidRPr="00B343DC">
        <w:t>Saugų</w:t>
      </w:r>
      <w:r w:rsidR="0056407A" w:rsidRPr="00B343DC">
        <w:t xml:space="preserve"> </w:t>
      </w:r>
      <w:r w:rsidR="00607869" w:rsidRPr="00B343DC">
        <w:t>TP 110</w:t>
      </w:r>
      <w:r w:rsidR="00710A92" w:rsidRPr="00B343DC">
        <w:t xml:space="preserve"> </w:t>
      </w:r>
      <w:r w:rsidR="00607869" w:rsidRPr="00B343DC">
        <w:t>kV  skirstyklos operatyviniam valdymui reikalinga dokumentacija:</w:t>
      </w:r>
    </w:p>
    <w:p w14:paraId="38127FFF" w14:textId="3D0E4B45" w:rsidR="00607869" w:rsidRPr="00B343DC" w:rsidRDefault="00723050" w:rsidP="005F65AB">
      <w:pPr>
        <w:pStyle w:val="1111numeracijas"/>
      </w:pPr>
      <w:r w:rsidRPr="00B343DC">
        <w:t xml:space="preserve">110/10 kV </w:t>
      </w:r>
      <w:r w:rsidR="009C37A3" w:rsidRPr="00B343DC">
        <w:t>Saugų</w:t>
      </w:r>
      <w:r w:rsidRPr="00B343DC">
        <w:t xml:space="preserve"> TP 110 kV skirstyklos principinė schema (-</w:t>
      </w:r>
      <w:proofErr w:type="spellStart"/>
      <w:r w:rsidRPr="00B343DC">
        <w:t>os</w:t>
      </w:r>
      <w:proofErr w:type="spellEnd"/>
      <w:r w:rsidRPr="00B343DC">
        <w:t>) su nurodytais įrenginių operatyviniais pavadinimais;</w:t>
      </w:r>
    </w:p>
    <w:p w14:paraId="38C53C2B" w14:textId="1BF746C3" w:rsidR="00607869" w:rsidRPr="00B343DC" w:rsidRDefault="00723050" w:rsidP="005F65AB">
      <w:pPr>
        <w:pStyle w:val="1111numeracijas"/>
      </w:pPr>
      <w:r w:rsidRPr="00B343DC">
        <w:t>savų reikmių (KSSRS, NSSRS) schemos su nurodytais įrenginių operatyviniais pavadinimais;</w:t>
      </w:r>
    </w:p>
    <w:p w14:paraId="01A211FF" w14:textId="083B3A1B" w:rsidR="00607869" w:rsidRPr="00B343DC" w:rsidRDefault="00723050" w:rsidP="005F65AB">
      <w:pPr>
        <w:pStyle w:val="1111numeracijas"/>
      </w:pPr>
      <w:r w:rsidRPr="00B343DC">
        <w:t xml:space="preserve">įrenginių operatyvinės priežiūros instrukcijos (pagrindinių, </w:t>
      </w:r>
      <w:r w:rsidR="00914B08" w:rsidRPr="00B343DC">
        <w:t>RAA</w:t>
      </w:r>
      <w:r w:rsidRPr="00B343DC">
        <w:t>, ryšio įrenginių);</w:t>
      </w:r>
    </w:p>
    <w:p w14:paraId="419904FB" w14:textId="58B203E6" w:rsidR="00607869" w:rsidRPr="00B343DC" w:rsidRDefault="00723050" w:rsidP="005F65AB">
      <w:pPr>
        <w:pStyle w:val="1111numeracijas"/>
      </w:pPr>
      <w:r w:rsidRPr="00B343DC">
        <w:t>tipiniai perjungimo lapeliai ir tipinės perjungimo programos;</w:t>
      </w:r>
    </w:p>
    <w:p w14:paraId="5952C586" w14:textId="57D55EF3" w:rsidR="008E42A9" w:rsidRPr="00B343DC" w:rsidRDefault="00723050" w:rsidP="005F65AB">
      <w:pPr>
        <w:pStyle w:val="1111numeracijas"/>
      </w:pPr>
      <w:r w:rsidRPr="00B343DC">
        <w:t>rekonstruotų įrenginių įjungimo programa (</w:t>
      </w:r>
      <w:sdt>
        <w:sdtPr>
          <w:id w:val="-249883206"/>
          <w:citation/>
        </w:sdtPr>
        <w:sdtEndPr/>
        <w:sdtContent>
          <w:r w:rsidR="00372CAC" w:rsidRPr="00B343DC">
            <w:fldChar w:fldCharType="begin"/>
          </w:r>
          <w:r w:rsidR="00A87B9C" w:rsidRPr="00B343DC">
            <w:instrText xml:space="preserve">CITATION įjungprograma \l 1063 </w:instrText>
          </w:r>
          <w:r w:rsidR="00372CAC" w:rsidRPr="00B343DC">
            <w:fldChar w:fldCharType="separate"/>
          </w:r>
          <w:r w:rsidR="007D620E">
            <w:rPr>
              <w:noProof/>
            </w:rPr>
            <w:t xml:space="preserve"> (8)</w:t>
          </w:r>
          <w:r w:rsidR="00372CAC" w:rsidRPr="00B343DC">
            <w:fldChar w:fldCharType="end"/>
          </w:r>
        </w:sdtContent>
      </w:sdt>
      <w:r w:rsidRPr="00B343DC">
        <w:t xml:space="preserve"> </w:t>
      </w:r>
      <w:r w:rsidRPr="00D1618D">
        <w:t>priedas</w:t>
      </w:r>
      <w:r w:rsidRPr="00B343DC">
        <w:t>)</w:t>
      </w:r>
      <w:r w:rsidR="00C079AA" w:rsidRPr="00B343DC">
        <w:t>.</w:t>
      </w:r>
    </w:p>
    <w:p w14:paraId="2660E482" w14:textId="408CC99E" w:rsidR="00607869" w:rsidRPr="00B343DC" w:rsidRDefault="00124CED" w:rsidP="005F65AB">
      <w:pPr>
        <w:pStyle w:val="111numeracija"/>
      </w:pPr>
      <w:r w:rsidRPr="00B343DC">
        <w:t xml:space="preserve">Įvertinant </w:t>
      </w:r>
      <w:r w:rsidR="000B04E1" w:rsidRPr="00B343DC">
        <w:t>110/</w:t>
      </w:r>
      <w:r w:rsidR="00A94EA3" w:rsidRPr="00B343DC">
        <w:t>10</w:t>
      </w:r>
      <w:r w:rsidR="000B04E1" w:rsidRPr="00B343DC">
        <w:t xml:space="preserve"> kV </w:t>
      </w:r>
      <w:r w:rsidR="00C079AA" w:rsidRPr="00B343DC">
        <w:t>Saugų</w:t>
      </w:r>
      <w:r w:rsidR="000B04E1" w:rsidRPr="00B343DC">
        <w:t xml:space="preserve"> </w:t>
      </w:r>
      <w:r w:rsidR="00607869" w:rsidRPr="00B343DC">
        <w:t>TP rekonstrukciją, atnaujinta, papildyta/pakoreguota bei suderinta su PSO ir perduota PSO patvirtinta</w:t>
      </w:r>
      <w:r w:rsidR="00675B6A" w:rsidRPr="00B343DC">
        <w:t xml:space="preserve"> </w:t>
      </w:r>
      <w:r w:rsidR="00FE78A1" w:rsidRPr="00B343DC">
        <w:t>110/10 kV TP Priekulė, 110/35/10 kV TP Šilutė</w:t>
      </w:r>
      <w:r w:rsidR="00CB2E42" w:rsidRPr="00B343DC">
        <w:t xml:space="preserve"> </w:t>
      </w:r>
      <w:r w:rsidR="00607869" w:rsidRPr="00B343DC">
        <w:t>perdavimo tinklo dalies 110 kV skirstyklos operatyviniam valdymui reikalinga dokumentacija:</w:t>
      </w:r>
    </w:p>
    <w:p w14:paraId="6E2B0D90" w14:textId="27DAF8EE" w:rsidR="00607869" w:rsidRPr="00B343DC" w:rsidRDefault="00EA54DD" w:rsidP="005F65AB">
      <w:pPr>
        <w:pStyle w:val="1111numeracijas"/>
      </w:pPr>
      <w:r w:rsidRPr="00B343DC">
        <w:t>minėtų pastočių skirstyklų principinės schemos su nurodytais įrenginių operatyviniais pavadinimais;</w:t>
      </w:r>
    </w:p>
    <w:p w14:paraId="4B998F68" w14:textId="168C8A2C" w:rsidR="00EA54DD" w:rsidRPr="00B343DC" w:rsidRDefault="00EA54DD" w:rsidP="005F65AB">
      <w:pPr>
        <w:pStyle w:val="1111numeracijas"/>
      </w:pPr>
      <w:r w:rsidRPr="00B343DC">
        <w:t>minėtų pastočių skirstyklų savų reikmių (KSSRS, NSSRS) schemos su nurodytais įrenginių operatyviniais pavadinimais;</w:t>
      </w:r>
    </w:p>
    <w:p w14:paraId="61E795D6" w14:textId="289D66F1" w:rsidR="00EA54DD" w:rsidRPr="00B343DC" w:rsidRDefault="00EA54DD" w:rsidP="005F65AB">
      <w:pPr>
        <w:pStyle w:val="1111numeracijas"/>
      </w:pPr>
      <w:r w:rsidRPr="00B343DC">
        <w:t>minėtų pastočių skirstyklų įrenginių operatyvinės priežiūros instrukcijos (pagrindinių, RAA, ryšio įrenginių);</w:t>
      </w:r>
    </w:p>
    <w:p w14:paraId="33861DAE" w14:textId="398304CB" w:rsidR="00EA54DD" w:rsidRPr="00B343DC" w:rsidRDefault="00EA54DD" w:rsidP="005F65AB">
      <w:pPr>
        <w:pStyle w:val="1111numeracijas"/>
      </w:pPr>
      <w:r w:rsidRPr="00B343DC">
        <w:t>minėtų pastočių skirstyklų tipiniai perjungimo lapeliai</w:t>
      </w:r>
      <w:r w:rsidR="00F17EE5" w:rsidRPr="00B343DC">
        <w:t>.</w:t>
      </w:r>
    </w:p>
    <w:p w14:paraId="3489AFCC" w14:textId="4F174384" w:rsidR="00CF1EFF" w:rsidRPr="00B343DC" w:rsidRDefault="00CF1EFF" w:rsidP="005F65AB">
      <w:pPr>
        <w:pStyle w:val="111numeracija"/>
      </w:pPr>
      <w:r w:rsidRPr="00B343DC">
        <w:t xml:space="preserve">įvertinant 110/10 kV </w:t>
      </w:r>
      <w:r w:rsidR="00FE768F" w:rsidRPr="00B343DC">
        <w:t>Saugų</w:t>
      </w:r>
      <w:r w:rsidRPr="00B343DC">
        <w:t xml:space="preserve"> TP rekonstrukciją suderintos su PSO ir perduotos PSO patvirtintos</w:t>
      </w:r>
      <w:r w:rsidR="00FE78A1" w:rsidRPr="00B343DC">
        <w:t xml:space="preserve"> 110</w:t>
      </w:r>
      <w:r w:rsidR="00CE6328" w:rsidRPr="00B343DC">
        <w:t xml:space="preserve"> </w:t>
      </w:r>
      <w:r w:rsidR="00FE78A1" w:rsidRPr="00B343DC">
        <w:t xml:space="preserve">kV OL Klaipėda – Priekulė – Saugos – Šilutė </w:t>
      </w:r>
      <w:r w:rsidRPr="00B343DC">
        <w:t xml:space="preserve"> </w:t>
      </w:r>
      <w:r w:rsidR="0027330D" w:rsidRPr="00B343DC">
        <w:t>tipinės perjungimo programos;</w:t>
      </w:r>
    </w:p>
    <w:p w14:paraId="3F25AE12" w14:textId="794FBBF9" w:rsidR="00607869" w:rsidRPr="00B343DC" w:rsidRDefault="00607869" w:rsidP="005F65AB">
      <w:pPr>
        <w:pStyle w:val="111numeracija"/>
      </w:pPr>
      <w:r w:rsidRPr="00B343DC">
        <w:t>visos schemos pateikiamos popierinės, pasirašytos bei skaitmeninėse laikmenose redaguojamu *.</w:t>
      </w:r>
      <w:proofErr w:type="spellStart"/>
      <w:r w:rsidRPr="00B343DC">
        <w:t>dwg</w:t>
      </w:r>
      <w:proofErr w:type="spellEnd"/>
      <w:r w:rsidRPr="00B343DC">
        <w:t xml:space="preserve"> ir ner</w:t>
      </w:r>
      <w:r w:rsidR="00D67988" w:rsidRPr="00B343DC">
        <w:t>e</w:t>
      </w:r>
      <w:r w:rsidRPr="00B343DC">
        <w:t>d</w:t>
      </w:r>
      <w:r w:rsidR="00D67988" w:rsidRPr="00B343DC">
        <w:t>a</w:t>
      </w:r>
      <w:r w:rsidRPr="00B343DC">
        <w:t>guojamu *.</w:t>
      </w:r>
      <w:proofErr w:type="spellStart"/>
      <w:r w:rsidRPr="00B343DC">
        <w:t>pdf</w:t>
      </w:r>
      <w:proofErr w:type="spellEnd"/>
      <w:r w:rsidRPr="00B343DC">
        <w:t xml:space="preserve"> formatais;</w:t>
      </w:r>
    </w:p>
    <w:p w14:paraId="2393CF91" w14:textId="02EB47C1" w:rsidR="00607869" w:rsidRPr="00B343DC" w:rsidRDefault="00607869" w:rsidP="005F65AB">
      <w:pPr>
        <w:pStyle w:val="111numeracija"/>
      </w:pPr>
      <w:r w:rsidRPr="00B343DC">
        <w:t>įrenginių operatyvinės priežiūros instrukcijos (pagrindinių, RAA, ryšio įrenginių) rengiamos lietuvių kalba ir pateikiamos rangovo pasirašytos ir užsakovo patvirtintos popieriuje ir skaitmeninėse laikmenose *.docx formatu be redagavimo apribojimų;</w:t>
      </w:r>
    </w:p>
    <w:p w14:paraId="788EBE25" w14:textId="172C7A2D" w:rsidR="00607869" w:rsidRPr="00B343DC" w:rsidRDefault="00607869" w:rsidP="005F65AB">
      <w:pPr>
        <w:pStyle w:val="111numeracija"/>
      </w:pPr>
      <w:r w:rsidRPr="00B343DC">
        <w:t>tipiniai perjungimo lapeliai (toliau — TPL) sudaromi visiems naujai statomiems įrenginiams (jungtuvams, prijunginiams, šynoms, pagrindinėms prijunginių ir šynų apsaugoms);</w:t>
      </w:r>
    </w:p>
    <w:p w14:paraId="172194CB" w14:textId="2057D9A2" w:rsidR="00607869" w:rsidRPr="00B343DC" w:rsidRDefault="00607869" w:rsidP="005F65AB">
      <w:pPr>
        <w:pStyle w:val="111numeracija"/>
      </w:pPr>
      <w:r w:rsidRPr="00B343DC">
        <w:t>tipinės perjungimo programos (toliau — TPP) sudaromos elektros perdavimo linijoms;</w:t>
      </w:r>
    </w:p>
    <w:p w14:paraId="7E55F341" w14:textId="6544D8B1" w:rsidR="00607869" w:rsidRPr="00B343DC" w:rsidRDefault="00607869" w:rsidP="005F65AB">
      <w:pPr>
        <w:pStyle w:val="111numeracija"/>
      </w:pPr>
      <w:r w:rsidRPr="00B343DC">
        <w:t>TPL, TPP sudaromi atskirai atjungimui/išjungimui ir įjungimui;</w:t>
      </w:r>
    </w:p>
    <w:p w14:paraId="4261F7B4" w14:textId="1D39EB06" w:rsidR="00607869" w:rsidRPr="00B343DC" w:rsidRDefault="00607869" w:rsidP="005F65AB">
      <w:pPr>
        <w:pStyle w:val="111numeracija"/>
      </w:pPr>
      <w:r w:rsidRPr="00B343DC">
        <w:t>TPL ir TPP sąrašas derinamas su PSO atskirai techninio projekto derinimo metu;</w:t>
      </w:r>
    </w:p>
    <w:p w14:paraId="43688E3B" w14:textId="51FA0E29" w:rsidR="00607869" w:rsidRPr="00B343DC" w:rsidRDefault="00607869" w:rsidP="005F65AB">
      <w:pPr>
        <w:pStyle w:val="111numeracija"/>
      </w:pPr>
      <w:r w:rsidRPr="00B343DC">
        <w:t>TPL ir TPP derinami su PSO Sistemos valdymo centru (pirminė komutacija) bei Infrastruktūros priežiūros centro personalu (operacijos antrinėse grandinėse) bei pateikiami PSO Sistemos valdymo centrui popierinės, pasirašytos ir *.docx formatu be redagavimo apribojimų kompiuterinėje laikmenoje lietuvių kalba;</w:t>
      </w:r>
    </w:p>
    <w:p w14:paraId="1D253F1C" w14:textId="00FE1197" w:rsidR="00607869" w:rsidRPr="00B343DC" w:rsidRDefault="00607869" w:rsidP="005F65AB">
      <w:pPr>
        <w:pStyle w:val="111numeracija"/>
      </w:pPr>
      <w:r w:rsidRPr="00B343DC">
        <w:t>parengtų ir suderintų TPL bei TPP pagrindu rangovas turi organizuoti automatizuotų tipinių perjungimo lapelių testavimą su PSO dispečerinio valdymo sistema (toliau — DVS). Pasiruošimas testavimams (PSO DVS pagal patvirtintus TPL, TPP konfigūruoja PSO DVS administratorius), bei testavimai turi būti numatyti projekto vykdymo grafike išskiriant juos nuo kitų darbų atskiromis eilutėmis.</w:t>
      </w:r>
    </w:p>
    <w:p w14:paraId="7A52212E" w14:textId="1FD12FA9" w:rsidR="00680E8B" w:rsidRPr="00B343DC" w:rsidRDefault="00607869" w:rsidP="005F65AB">
      <w:pPr>
        <w:pStyle w:val="11numeracija"/>
      </w:pPr>
      <w:r w:rsidRPr="00B343DC">
        <w:t>Dokumentacijos pateikimo terminai turi būti numatyti projekto darbų-atjungimų grafike.</w:t>
      </w:r>
    </w:p>
    <w:p w14:paraId="3BCFCA63" w14:textId="2E063A2F" w:rsidR="00680E8B" w:rsidRPr="00B343DC" w:rsidRDefault="00680E8B" w:rsidP="005F65AB">
      <w:pPr>
        <w:pStyle w:val="11numeracija"/>
      </w:pPr>
      <w:r w:rsidRPr="00B343DC">
        <w:t>Techniniame projekte turi būti numatyta, kad rangovas atsakingas ir turi numatyti projekto įgyvendinimo apimtyje:</w:t>
      </w:r>
    </w:p>
    <w:p w14:paraId="2D94085D" w14:textId="41A7B822" w:rsidR="00680E8B" w:rsidRPr="00B343DC" w:rsidRDefault="00680E8B" w:rsidP="005F65AB">
      <w:pPr>
        <w:pStyle w:val="111numeracija"/>
      </w:pPr>
      <w:r w:rsidRPr="00B343DC">
        <w:t xml:space="preserve">PSO atstovų (kiekvienai sričiai mažiausiai </w:t>
      </w:r>
      <w:r w:rsidR="00F33F1B" w:rsidRPr="00B343DC">
        <w:t>3</w:t>
      </w:r>
      <w:r w:rsidRPr="00B343DC">
        <w:t xml:space="preserve"> žmonių) dalyvavimo suorganizavimą 110 kV pagrindinių pirminių elektros įrenginių, elektros perdavimo linijų elementų, sąrankos į lauko tarpinių gnybtynų ir RAA vidaus spintas, teleinformacijos surinkimo ir perdavimo įrenginių (toliau </w:t>
      </w:r>
      <w:r w:rsidR="0072687E" w:rsidRPr="00B343DC">
        <w:t>—</w:t>
      </w:r>
      <w:r w:rsidRPr="00B343DC">
        <w:t xml:space="preserve"> TSPĮ) bei telekomunikacijos įrangos gamykliniuose bandymuose, įskaitant galimus reikalingus dalyvio mokesčius, išskyrus kelionės, ir apgyvendinimo sąnaudas, kurias dengs pats PSO. Sudarant sąrašą atsižvelgti į PSO reikalavimų techninio projekto techninių specifikacijų sudarymui (žr. </w:t>
      </w:r>
      <w:sdt>
        <w:sdtPr>
          <w:id w:val="-1887475844"/>
          <w:citation/>
        </w:sdtPr>
        <w:sdtEndPr/>
        <w:sdtContent>
          <w:r w:rsidR="00B74838" w:rsidRPr="00B343DC">
            <w:fldChar w:fldCharType="begin"/>
          </w:r>
          <w:r w:rsidR="004446C7" w:rsidRPr="00B343DC">
            <w:instrText xml:space="preserve">CITATION 1 \l 1063 </w:instrText>
          </w:r>
          <w:r w:rsidR="00B74838" w:rsidRPr="00B343DC">
            <w:fldChar w:fldCharType="separate"/>
          </w:r>
          <w:r w:rsidR="007D620E">
            <w:rPr>
              <w:noProof/>
            </w:rPr>
            <w:t>(1)</w:t>
          </w:r>
          <w:r w:rsidR="00B74838" w:rsidRPr="00B343DC">
            <w:fldChar w:fldCharType="end"/>
          </w:r>
        </w:sdtContent>
      </w:sdt>
      <w:r w:rsidRPr="00B343DC">
        <w:t xml:space="preserve"> </w:t>
      </w:r>
      <w:r w:rsidRPr="00D1618D">
        <w:t>priedą</w:t>
      </w:r>
      <w:r w:rsidRPr="00B343DC">
        <w:t>) 1 lentelės „Pagrindinė įranga“ sąrašą;</w:t>
      </w:r>
    </w:p>
    <w:p w14:paraId="2311ADCE" w14:textId="41C03B3F" w:rsidR="00680E8B" w:rsidRPr="00B343DC" w:rsidRDefault="00680E8B" w:rsidP="005F65AB">
      <w:pPr>
        <w:pStyle w:val="111numeracija"/>
      </w:pPr>
      <w:r w:rsidRPr="00B343DC">
        <w:t xml:space="preserve">PSO atstovų (kiekvienai sričiai  mažiausiai 2 žmonių) dalyvavimo organizavimą 110 kV pagrindinių pirminių elektros įrenginių, elektros perdavimo linijų elementų, RAA mikroprocesorinių įtaisų, TSPĮ ir projektuojamos aktyvinės telekomunikacijų įrangos bei susijusios programinės įrangos eksploatavimo mokymuose autorizuotuose gamintojo mokymo centruose, įskaitant galimus reikalingus dalyvio mokesčius, išskyrus kelionės, ir apgyvendinimo sąnaudas, kurias dengs pats PSO. Sudarant sąrašą atsižvelgti į PSO reikalavimų </w:t>
      </w:r>
      <w:r w:rsidRPr="00B343DC">
        <w:lastRenderedPageBreak/>
        <w:t>techninio projekto techninių specifikacijų sudarymui (žr. </w:t>
      </w:r>
      <w:sdt>
        <w:sdtPr>
          <w:id w:val="-1494794874"/>
          <w:citation/>
        </w:sdtPr>
        <w:sdtEndPr/>
        <w:sdtContent>
          <w:r w:rsidR="00B74838" w:rsidRPr="00B343DC">
            <w:fldChar w:fldCharType="begin"/>
          </w:r>
          <w:r w:rsidR="004446C7" w:rsidRPr="00B343DC">
            <w:instrText xml:space="preserve">CITATION 1 \l 1063 </w:instrText>
          </w:r>
          <w:r w:rsidR="00B74838" w:rsidRPr="00B343DC">
            <w:fldChar w:fldCharType="separate"/>
          </w:r>
          <w:r w:rsidR="007D620E">
            <w:rPr>
              <w:noProof/>
            </w:rPr>
            <w:t>(1)</w:t>
          </w:r>
          <w:r w:rsidR="00B74838" w:rsidRPr="00B343DC">
            <w:fldChar w:fldCharType="end"/>
          </w:r>
        </w:sdtContent>
      </w:sdt>
      <w:r w:rsidR="00B74838" w:rsidRPr="00B343DC" w:rsidDel="006B27A7">
        <w:rPr>
          <w:noProof/>
        </w:rPr>
        <w:t xml:space="preserve"> </w:t>
      </w:r>
      <w:r w:rsidRPr="00B343DC">
        <w:t> </w:t>
      </w:r>
      <w:r w:rsidRPr="00D1618D">
        <w:t>priedą</w:t>
      </w:r>
      <w:r w:rsidRPr="00B343DC">
        <w:t>) 1 lentelės „Pagrindinė įranga“ sąrašą. Apie dalyvavimą gamykliniuose bandymuose ir mokymuose sprendimus pagal poreikį priims PSO, kai rangovo bus informuotas apie konkretų bandymų laiką ir vietą;</w:t>
      </w:r>
    </w:p>
    <w:p w14:paraId="78457F64" w14:textId="1461CC65" w:rsidR="00680E8B" w:rsidRPr="00B343DC" w:rsidRDefault="00680E8B" w:rsidP="005F65AB">
      <w:pPr>
        <w:pStyle w:val="111numeracija"/>
      </w:pPr>
      <w:r w:rsidRPr="00B343DC">
        <w:t xml:space="preserve">PSO atstovų bei </w:t>
      </w:r>
      <w:r w:rsidR="0072687E" w:rsidRPr="00B343DC">
        <w:t>ESO</w:t>
      </w:r>
      <w:r w:rsidRPr="00B343DC">
        <w:t xml:space="preserve"> personalo, atliekančio objekte PSO priklausančios įrangos dalies operatyvinio valdymo paslaugas</w:t>
      </w:r>
      <w:r w:rsidR="00CF1957" w:rsidRPr="00B343DC">
        <w:t>,</w:t>
      </w:r>
      <w:r w:rsidRPr="00B343DC">
        <w:t xml:space="preserve"> dalyvavimo suorganizavimą mokymuose. Mokymų sesijų kiekis ir datos nustatomos sudarant darbų vykdymo grafiką.</w:t>
      </w:r>
    </w:p>
    <w:p w14:paraId="1D350B14" w14:textId="262CA077" w:rsidR="00680E8B" w:rsidRPr="00B343DC" w:rsidRDefault="00680E8B" w:rsidP="005F65AB">
      <w:pPr>
        <w:pStyle w:val="11numeracija"/>
      </w:pPr>
      <w:r w:rsidRPr="00B343DC">
        <w:t>Techninio projekto sprendinius būtina suderinti su PSO ir</w:t>
      </w:r>
      <w:r w:rsidR="00A61825" w:rsidRPr="00B343DC">
        <w:t xml:space="preserve"> ESO arba</w:t>
      </w:r>
      <w:r w:rsidRPr="00B343DC">
        <w:t xml:space="preserve"> trečiosiomis šalimis, išdavusiomis prijungimo/technines sąlygas. Techninio projekto peržiūrai pateikti vieną egzempliorių skaitmeninėje versijoje kompiuterinėje laikmenoje (CD, DVD, USB ar pan.). Parengtas ir suderintas techninis projektas PSO turi būti pateiktas 2 egzemplioriais spausdintame variante (iš kurių vienas su žyma „Originalas“ ir originaliais techninį projektą parengusių projekto dalių vadovų bei projekto vadovo parašais bei patvirtintas originaliu antspaudu ir viena originalo kopija) ir 1 egzempliorius skaitmeninėje versijoje kompiuterinėje laikmenoje (CD, DVD, USB ar pan.). Kiekvienos techninio projekto dalies lapai turi būti sunumeruoti eilės tvarka, kiekvienoje techninio projekto dalyje turi būti jos turinys ir techninio projekto dokumentų sudėties žiniaraštis.</w:t>
      </w:r>
      <w:r w:rsidR="00C471D2" w:rsidRPr="00B343DC">
        <w:t xml:space="preserve"> Reikalavimai techninių projektų sudėčiai </w:t>
      </w:r>
      <w:sdt>
        <w:sdtPr>
          <w:id w:val="-985776906"/>
          <w:citation/>
        </w:sdtPr>
        <w:sdtEndPr/>
        <w:sdtContent>
          <w:r w:rsidR="00C471D2" w:rsidRPr="00B343DC">
            <w:fldChar w:fldCharType="begin"/>
          </w:r>
          <w:r w:rsidR="00C471D2" w:rsidRPr="00B343DC">
            <w:instrText xml:space="preserve"> CITATION TPsudėtis \l 1063 </w:instrText>
          </w:r>
          <w:r w:rsidR="00C471D2" w:rsidRPr="00B343DC">
            <w:fldChar w:fldCharType="separate"/>
          </w:r>
          <w:r w:rsidR="007D620E">
            <w:rPr>
              <w:noProof/>
            </w:rPr>
            <w:t>(9)</w:t>
          </w:r>
          <w:r w:rsidR="00C471D2" w:rsidRPr="00B343DC">
            <w:fldChar w:fldCharType="end"/>
          </w:r>
        </w:sdtContent>
      </w:sdt>
      <w:r w:rsidR="00C471D2" w:rsidRPr="00B343DC">
        <w:t xml:space="preserve"> </w:t>
      </w:r>
      <w:r w:rsidR="00C471D2" w:rsidRPr="00D1618D">
        <w:rPr>
          <w:rFonts w:cs="Arial"/>
        </w:rPr>
        <w:t>priede</w:t>
      </w:r>
      <w:r w:rsidR="00C471D2" w:rsidRPr="00B343DC">
        <w:t>.</w:t>
      </w:r>
    </w:p>
    <w:p w14:paraId="16F6B989" w14:textId="2A737F3A" w:rsidR="00680E8B" w:rsidRPr="00B343DC" w:rsidRDefault="00680E8B" w:rsidP="005F65AB">
      <w:pPr>
        <w:pStyle w:val="11numeracija"/>
      </w:pPr>
      <w:r w:rsidRPr="00B343DC">
        <w:t>Skaitmeninė projektinės dokumentacijos informacija turi būti pateikiama *.pdf formatu, sąmata ir sustambintas darbų žiniaraštis - *.xls formatu, brėžiniai, schemos, planai – *.</w:t>
      </w:r>
      <w:proofErr w:type="spellStart"/>
      <w:r w:rsidRPr="00B343DC">
        <w:t>dwg</w:t>
      </w:r>
      <w:proofErr w:type="spellEnd"/>
      <w:r w:rsidRPr="00B343DC">
        <w:t xml:space="preserve"> formatu. Techninio projekto dalių pavadinimai ir jų išdėstymo tvarka kompiuterinėje laikmenoje turi atitikti spausdintą techninio projekto originalą.</w:t>
      </w:r>
    </w:p>
    <w:p w14:paraId="4E7FADBF" w14:textId="64F8D887" w:rsidR="00C471D2" w:rsidRPr="00B343DC" w:rsidRDefault="00C471D2" w:rsidP="005F65AB">
      <w:pPr>
        <w:pStyle w:val="11numeracija"/>
      </w:pPr>
      <w:r w:rsidRPr="00B343DC">
        <w:t>Techniniame projekte turi būti pateikiamas visų įrenginių ir pastatų trimatis išdėstymo planas ir visų prijunginių pjūvių brėžiniai.</w:t>
      </w:r>
    </w:p>
    <w:p w14:paraId="1E1C65AF" w14:textId="34196D37" w:rsidR="00680E8B" w:rsidRPr="00B343DC" w:rsidRDefault="00E859B7" w:rsidP="005F65AB">
      <w:pPr>
        <w:pStyle w:val="11numeracija"/>
      </w:pPr>
      <w:r w:rsidRPr="00B343DC">
        <w:t>Techniniame projekte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pagal elektros įrenginių įrengimo taisyklių reikalavimus ir įvertinant šios projektavimo užduoties konstrukcijų ir elektrotechnikos dalyse nurodytus reikalavimus</w:t>
      </w:r>
      <w:r w:rsidR="00680E8B" w:rsidRPr="00B343DC">
        <w:t>.</w:t>
      </w:r>
    </w:p>
    <w:p w14:paraId="4275B966" w14:textId="5ED6B366" w:rsidR="00680E8B" w:rsidRPr="00B343DC" w:rsidRDefault="00680E8B" w:rsidP="005F65AB">
      <w:pPr>
        <w:pStyle w:val="11numeracija"/>
      </w:pPr>
      <w:r w:rsidRPr="00B343DC">
        <w:t xml:space="preserve">Projektavimo užduoties kopija turi būti tik techninio projekto Bendros dalies (bylos) sudėtyje. </w:t>
      </w:r>
    </w:p>
    <w:p w14:paraId="39565B31" w14:textId="5BF382DA" w:rsidR="00680E8B" w:rsidRPr="00B343DC" w:rsidRDefault="00680E8B" w:rsidP="005F65AB">
      <w:pPr>
        <w:pStyle w:val="11numeracija"/>
      </w:pPr>
      <w:r w:rsidRPr="00B343DC">
        <w:t>Parengto techninio projekto kiekvienos projekto dalies (bylos) sudėtyje turi būti PSO atsakingų asmenų suderinimų lapo kopijos</w:t>
      </w:r>
      <w:r w:rsidR="00AA1C0C">
        <w:t xml:space="preserve"> arba PSO raštas, kad techninis projektas yra suderintas</w:t>
      </w:r>
      <w:r w:rsidRPr="00B343DC">
        <w:t xml:space="preserve">. </w:t>
      </w:r>
    </w:p>
    <w:p w14:paraId="40F5382C" w14:textId="68FA8590" w:rsidR="00680E8B" w:rsidRPr="00B343DC" w:rsidRDefault="00680E8B" w:rsidP="005F65AB">
      <w:pPr>
        <w:pStyle w:val="11numeracija"/>
      </w:pPr>
      <w:r w:rsidRPr="00B343DC">
        <w:t xml:space="preserve">Parengto techninio projekto atskirų trečiųjų šalių </w:t>
      </w:r>
      <w:r w:rsidR="002757C6" w:rsidRPr="00B343DC">
        <w:t>ir ESO</w:t>
      </w:r>
      <w:r w:rsidRPr="00B343DC">
        <w:t xml:space="preserve"> projekto dalių (bylų) sudėtyje turi būti šių trečiųjų šalių</w:t>
      </w:r>
      <w:r w:rsidR="002757C6" w:rsidRPr="00B343DC">
        <w:t xml:space="preserve"> ir ESO</w:t>
      </w:r>
      <w:r w:rsidRPr="00B343DC">
        <w:t xml:space="preserve"> dalies techninio projekto suderinimų kopijos.</w:t>
      </w:r>
    </w:p>
    <w:p w14:paraId="1A78D3DE" w14:textId="60F3412E" w:rsidR="00680E8B" w:rsidRPr="00B343DC" w:rsidRDefault="00680E8B" w:rsidP="005F65AB">
      <w:pPr>
        <w:pStyle w:val="11numeracija"/>
      </w:pPr>
      <w:bookmarkStart w:id="23" w:name="_Toc373828547"/>
      <w:bookmarkStart w:id="24" w:name="_Toc373840561"/>
      <w:bookmarkEnd w:id="23"/>
      <w:bookmarkEnd w:id="24"/>
      <w:r w:rsidRPr="00B343DC">
        <w:t>Techninio projekto aiškinamajame rašte turi būti numatyta, kad parengto darbo projekto kiekvienos projekto dalies (bylos) sudėtyje turi būti detalūs dokumentacijos sąrašai, kurie bus teikiami 110 kV skirstyklos rekonstravimo/statybos darbų techniniam įvertinimui bei statybos užbaigimui, vadovaujantis PSO patvirtintais 2014-12-19 Nr. NU-347 „Reikalavimai dokumentacijai, pateikiamai energetikos objekto statybos/rekonstravimo darbų techninio vertinimo komisijai“ (žr.</w:t>
      </w:r>
      <w:r w:rsidR="006B27A7" w:rsidRPr="00B343DC">
        <w:t xml:space="preserve"> </w:t>
      </w:r>
      <w:sdt>
        <w:sdtPr>
          <w:id w:val="-1739234414"/>
          <w:citation/>
        </w:sdtPr>
        <w:sdtEndPr/>
        <w:sdtContent>
          <w:r w:rsidR="006B27A7" w:rsidRPr="00B343DC">
            <w:fldChar w:fldCharType="begin"/>
          </w:r>
          <w:r w:rsidR="006B27A7" w:rsidRPr="00B343DC">
            <w:instrText xml:space="preserve"> CITATION 4 \l 1063 </w:instrText>
          </w:r>
          <w:r w:rsidR="006B27A7" w:rsidRPr="00B343DC">
            <w:fldChar w:fldCharType="separate"/>
          </w:r>
          <w:r w:rsidR="007D620E">
            <w:rPr>
              <w:noProof/>
            </w:rPr>
            <w:t>(10)</w:t>
          </w:r>
          <w:r w:rsidR="006B27A7" w:rsidRPr="00B343DC">
            <w:fldChar w:fldCharType="end"/>
          </w:r>
        </w:sdtContent>
      </w:sdt>
      <w:r w:rsidRPr="00B343DC">
        <w:t> </w:t>
      </w:r>
      <w:r w:rsidRPr="00D1618D">
        <w:rPr>
          <w:rFonts w:cs="Arial"/>
        </w:rPr>
        <w:t>priedą</w:t>
      </w:r>
      <w:r w:rsidRPr="00B343DC">
        <w:t xml:space="preserve">) ir 2014-12-19 Nr. NU-347 „Reikalavimai dokumentacijai, pateikiamai energetikos objekto statybos/rekonstravimo darbų statybos užbaigimo komisijai“ (žr. </w:t>
      </w:r>
      <w:sdt>
        <w:sdtPr>
          <w:id w:val="952834506"/>
          <w:citation/>
        </w:sdtPr>
        <w:sdtEndPr/>
        <w:sdtContent>
          <w:r w:rsidRPr="00B343DC">
            <w:fldChar w:fldCharType="begin"/>
          </w:r>
          <w:r w:rsidR="004C25CC" w:rsidRPr="00B343DC">
            <w:instrText xml:space="preserve">CITATION 5 \l 1063 </w:instrText>
          </w:r>
          <w:r w:rsidRPr="00B343DC">
            <w:fldChar w:fldCharType="separate"/>
          </w:r>
          <w:r w:rsidR="007D620E">
            <w:rPr>
              <w:noProof/>
            </w:rPr>
            <w:t>(11)</w:t>
          </w:r>
          <w:r w:rsidRPr="00B343DC">
            <w:fldChar w:fldCharType="end"/>
          </w:r>
        </w:sdtContent>
      </w:sdt>
      <w:r w:rsidRPr="00B343DC">
        <w:t xml:space="preserve"> </w:t>
      </w:r>
      <w:r w:rsidRPr="00D1618D">
        <w:rPr>
          <w:rFonts w:cs="Arial"/>
        </w:rPr>
        <w:t>priedą</w:t>
      </w:r>
      <w:r w:rsidRPr="00B343DC">
        <w:t>) reikalavimais. Detalūs dokumentacijos sąrašai turi būti suderinti su PSO.</w:t>
      </w:r>
    </w:p>
    <w:p w14:paraId="1701119F" w14:textId="3CA2A9F0" w:rsidR="00481560" w:rsidRDefault="00481560" w:rsidP="00481560">
      <w:pPr>
        <w:pStyle w:val="11numeracija"/>
      </w:pPr>
      <w:r w:rsidRPr="00481560">
        <w:t>Užtikrinti, kad būtų laikomasi Informacijos saugos reikalavimų projektavimui ir diegimui, skelbiamų dokumente patalpintame PSO tinklalapyje adresu www.litgrid.eu:Tinklo plėtra&gt;Standartiniai techniniai reikalavimai&gt; Informacijos saugai&gt; Minimalūs informacijos saugos reikalavimai projektavimui ir diegimui</w:t>
      </w:r>
      <w:r>
        <w:t>.</w:t>
      </w:r>
    </w:p>
    <w:p w14:paraId="37AF19EE" w14:textId="175BDBBC" w:rsidR="002D793B" w:rsidRPr="00B343DC" w:rsidRDefault="00481560" w:rsidP="00890C04">
      <w:pPr>
        <w:pStyle w:val="11numeracija"/>
        <w:spacing w:line="276" w:lineRule="auto"/>
      </w:pPr>
      <w:r w:rsidRPr="00481560">
        <w:t>Užtikrinti, kad būtų laikomasi informacijos saugumo reikalavimų paslaugų teikimui, skelbiamų dokumente patalpintame PSO tinklalapyje adresu www.litgrid.eu:Tinklo plėtra&gt;Standartiniai techniniai reikalavimai&gt; Informacijos saugai&gt; Minimalūs informacijos saugos reikalavimai paslaugų teikimui</w:t>
      </w:r>
      <w:r>
        <w:t>.</w:t>
      </w:r>
      <w:bookmarkStart w:id="25" w:name="_Hlk67381638"/>
    </w:p>
    <w:bookmarkEnd w:id="25"/>
    <w:p w14:paraId="15E2D89B" w14:textId="77777777" w:rsidR="00C331B8" w:rsidRPr="00B343DC" w:rsidRDefault="00C331B8" w:rsidP="005F65AB">
      <w:pPr>
        <w:pStyle w:val="NoSpacing"/>
        <w:ind w:left="567" w:firstLine="0"/>
        <w:jc w:val="both"/>
        <w:rPr>
          <w:szCs w:val="22"/>
          <w:lang w:val="lt-LT"/>
        </w:rPr>
      </w:pPr>
    </w:p>
    <w:p w14:paraId="21AE6202" w14:textId="5552036E" w:rsidR="00A52834" w:rsidRPr="00B343DC" w:rsidRDefault="00A52834" w:rsidP="005F65AB">
      <w:pPr>
        <w:pStyle w:val="1numeracija"/>
        <w:tabs>
          <w:tab w:val="clear" w:pos="1134"/>
        </w:tabs>
      </w:pPr>
      <w:bookmarkStart w:id="26" w:name="_Toc456176959"/>
      <w:bookmarkStart w:id="27" w:name="_Toc67562919"/>
      <w:bookmarkStart w:id="28" w:name="_Toc455492576"/>
      <w:bookmarkStart w:id="29" w:name="_Toc456103649"/>
      <w:bookmarkEnd w:id="21"/>
      <w:bookmarkEnd w:id="22"/>
      <w:r w:rsidRPr="00B343DC">
        <w:t>KONSTRUKCIJŲ DALIS</w:t>
      </w:r>
      <w:bookmarkEnd w:id="26"/>
      <w:bookmarkEnd w:id="27"/>
    </w:p>
    <w:p w14:paraId="4D2824CA" w14:textId="71F1CD89" w:rsidR="00C471D2" w:rsidRPr="00B343DC" w:rsidRDefault="00C471D2" w:rsidP="005F65AB">
      <w:pPr>
        <w:pStyle w:val="11numeracija"/>
      </w:pPr>
      <w:bookmarkStart w:id="30" w:name="_Toc420068149"/>
      <w:bookmarkEnd w:id="28"/>
      <w:bookmarkEnd w:id="29"/>
      <w:r w:rsidRPr="00B343DC">
        <w:t xml:space="preserve">Prieš pradedant statybos/montavimo darbus atliekamas žemės sklypo ribų ženklinimas pagal galiojančias „Žemės sklypo ribų ženklinimo taisykles“. Riboženklių tipai parenkami pagal NŽT </w:t>
      </w:r>
      <w:r w:rsidRPr="00B343DC">
        <w:lastRenderedPageBreak/>
        <w:t>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14:paraId="1AEEF1CD" w14:textId="62FE3445" w:rsidR="00CB5D23" w:rsidRPr="00B343DC" w:rsidRDefault="00CB5D23" w:rsidP="005F65AB">
      <w:pPr>
        <w:pStyle w:val="11numeracija"/>
      </w:pPr>
      <w:r w:rsidRPr="00B343DC">
        <w:t>Prieš pradedant vykdyti statybos darbus augalinis sluoksnis aikštelėje nuimamas ir susandėliuojamas</w:t>
      </w:r>
      <w:r w:rsidR="00745AEB" w:rsidRPr="00B343DC">
        <w:t>.</w:t>
      </w:r>
    </w:p>
    <w:p w14:paraId="5BBF05C3" w14:textId="33D2069A" w:rsidR="00CB5D23" w:rsidRPr="00B343DC" w:rsidRDefault="004A57EF" w:rsidP="005F65AB">
      <w:pPr>
        <w:pStyle w:val="11numeracija"/>
      </w:pPr>
      <w:r w:rsidRPr="00B343DC">
        <w:t xml:space="preserve">Suprojektuoti 110 kV atviros skirstyklos (toliau — AS) naują modulinį-karkasinį pastotės valdymo pultą (toliau — PVP): pilno gamyklinio išpildymo, surenkamas iš atskirų modulių. Numatomas įėjimas į pultą per 110 kV skirstyklos teritoriją. Pastotės moduliniam pultui standartiniai techniniai reikalavimai pateikiami </w:t>
      </w:r>
      <w:sdt>
        <w:sdtPr>
          <w:id w:val="-90780146"/>
          <w:citation/>
        </w:sdtPr>
        <w:sdtEndPr/>
        <w:sdtContent>
          <w:r w:rsidR="00CB5D23" w:rsidRPr="00B343DC">
            <w:fldChar w:fldCharType="begin"/>
          </w:r>
          <w:r w:rsidRPr="00B343DC">
            <w:instrText xml:space="preserve">CITATION 330 \l 1063 </w:instrText>
          </w:r>
          <w:r w:rsidR="00CB5D23" w:rsidRPr="00B343DC">
            <w:fldChar w:fldCharType="separate"/>
          </w:r>
          <w:r w:rsidR="007D620E">
            <w:rPr>
              <w:noProof/>
            </w:rPr>
            <w:t>(12)</w:t>
          </w:r>
          <w:r w:rsidR="00CB5D23" w:rsidRPr="00B343DC">
            <w:fldChar w:fldCharType="end"/>
          </w:r>
        </w:sdtContent>
      </w:sdt>
      <w:r w:rsidR="00CB5D23" w:rsidRPr="00B343DC">
        <w:t xml:space="preserve"> </w:t>
      </w:r>
      <w:r w:rsidR="00CB5D23" w:rsidRPr="00D1618D">
        <w:rPr>
          <w:rFonts w:cs="Arial"/>
        </w:rPr>
        <w:t>priede</w:t>
      </w:r>
      <w:r w:rsidR="00CB5D23" w:rsidRPr="00B343DC">
        <w:t>.</w:t>
      </w:r>
    </w:p>
    <w:p w14:paraId="4A4CDDD6" w14:textId="2A07B438" w:rsidR="00CB5D23" w:rsidRPr="00B343DC" w:rsidRDefault="00CB5D23" w:rsidP="005F65AB">
      <w:pPr>
        <w:pStyle w:val="11numeracija"/>
      </w:pPr>
      <w:r w:rsidRPr="00B343DC">
        <w:t>Įrengti šildymo/vėdinimo/oro kondicionavimo automatinę sistemą, sugebančią palaikyti vidaus patalpų oro temperatūrą nuo +10</w:t>
      </w:r>
      <w:r w:rsidRPr="00B343DC">
        <w:rPr>
          <w:vertAlign w:val="superscript"/>
        </w:rPr>
        <w:t>o</w:t>
      </w:r>
      <w:r w:rsidRPr="00B343DC">
        <w:t>C iki +25</w:t>
      </w:r>
      <w:r w:rsidRPr="00B343DC">
        <w:rPr>
          <w:vertAlign w:val="superscript"/>
        </w:rPr>
        <w:t>o</w:t>
      </w:r>
      <w:r w:rsidRPr="00B343DC">
        <w:t xml:space="preserve">C. Standartiniai techniniai reikalavimai kondicionieriams ir jų jungiamosioms dalims pateikiami </w:t>
      </w:r>
      <w:sdt>
        <w:sdtPr>
          <w:id w:val="1193335867"/>
          <w:citation/>
        </w:sdtPr>
        <w:sdtEndPr/>
        <w:sdtContent>
          <w:r w:rsidR="00772DF8" w:rsidRPr="00B343DC">
            <w:fldChar w:fldCharType="begin"/>
          </w:r>
          <w:r w:rsidR="009F1982" w:rsidRPr="00B343DC">
            <w:instrText xml:space="preserve">CITATION 40010 \l 1033 </w:instrText>
          </w:r>
          <w:r w:rsidR="00772DF8" w:rsidRPr="00B343DC">
            <w:fldChar w:fldCharType="separate"/>
          </w:r>
          <w:r w:rsidR="007D620E" w:rsidRPr="007D620E">
            <w:rPr>
              <w:noProof/>
            </w:rPr>
            <w:t>(13)</w:t>
          </w:r>
          <w:r w:rsidR="00772DF8" w:rsidRPr="00B343DC">
            <w:fldChar w:fldCharType="end"/>
          </w:r>
        </w:sdtContent>
      </w:sdt>
      <w:r w:rsidRPr="00B343DC">
        <w:t xml:space="preserve"> </w:t>
      </w:r>
      <w:r w:rsidRPr="00D1618D">
        <w:rPr>
          <w:rFonts w:cs="Arial"/>
        </w:rPr>
        <w:t>priede</w:t>
      </w:r>
      <w:r w:rsidR="00C348F7" w:rsidRPr="00B343DC">
        <w:t>.</w:t>
      </w:r>
    </w:p>
    <w:p w14:paraId="01E725F9" w14:textId="36945EBF" w:rsidR="00CB5D23" w:rsidRPr="00B343DC" w:rsidRDefault="004D53A7" w:rsidP="005F65AB">
      <w:pPr>
        <w:pStyle w:val="11numeracija"/>
      </w:pPr>
      <w:r w:rsidRPr="00B343DC">
        <w:t>PVP</w:t>
      </w:r>
      <w:r w:rsidR="00CB5D23" w:rsidRPr="00B343DC">
        <w:t xml:space="preserve"> projektuojamas TP teritorijoje įvertinant mažiausią </w:t>
      </w:r>
      <w:r w:rsidR="004A3A35" w:rsidRPr="00B343DC">
        <w:t xml:space="preserve">kabeliavimo </w:t>
      </w:r>
      <w:r w:rsidR="00CB5D23" w:rsidRPr="00B343DC">
        <w:t>atstumą iki įrenginių. Šalia PVP įrengiama stovėjimo aikštelė vienam automobiliui.</w:t>
      </w:r>
      <w:r w:rsidR="00DE21DA" w:rsidRPr="00B343DC">
        <w:t xml:space="preserve"> Kabelių užvedimui į PVP naudoti tipinius gamyklinius sprendimus, užtikrinančius patalpų ir spintų apsaugą nuo šalčio bei graužikų. Kabelių užvedimo mazgai (angl. „</w:t>
      </w:r>
      <w:proofErr w:type="spellStart"/>
      <w:r w:rsidR="00DE21DA" w:rsidRPr="00B343DC">
        <w:t>cable</w:t>
      </w:r>
      <w:proofErr w:type="spellEnd"/>
      <w:r w:rsidR="00DE21DA" w:rsidRPr="00B343DC">
        <w:t xml:space="preserve"> </w:t>
      </w:r>
      <w:proofErr w:type="spellStart"/>
      <w:r w:rsidR="00DE21DA" w:rsidRPr="00B343DC">
        <w:t>entry</w:t>
      </w:r>
      <w:proofErr w:type="spellEnd"/>
      <w:r w:rsidR="00DE21DA" w:rsidRPr="00B343DC">
        <w:t xml:space="preserve"> </w:t>
      </w:r>
      <w:proofErr w:type="spellStart"/>
      <w:r w:rsidR="00DE21DA" w:rsidRPr="00B343DC">
        <w:t>system</w:t>
      </w:r>
      <w:proofErr w:type="spellEnd"/>
      <w:r w:rsidR="00DE21DA" w:rsidRPr="00B343DC">
        <w:t xml:space="preserve">“) techninio projekto rengimo metu turi būti suderinti su </w:t>
      </w:r>
      <w:r w:rsidR="00C348F7" w:rsidRPr="00B343DC">
        <w:t>statytoju</w:t>
      </w:r>
      <w:r w:rsidR="00DE21DA" w:rsidRPr="00B343DC">
        <w:t>.</w:t>
      </w:r>
    </w:p>
    <w:p w14:paraId="1BA88306" w14:textId="7821CE0D" w:rsidR="00CB5D23" w:rsidRPr="00B343DC" w:rsidRDefault="00CB5D23" w:rsidP="005F65AB">
      <w:pPr>
        <w:pStyle w:val="11numeracija"/>
      </w:pPr>
      <w:r w:rsidRPr="00B343DC">
        <w:t xml:space="preserve">110 kV AS įrenginius laikančias plienines metalo konstrukcijas ir kitas plienines metalo konstrukcijas projektuoti pagal standartinius techninius reikalavimus pateiktus </w:t>
      </w:r>
      <w:sdt>
        <w:sdtPr>
          <w:id w:val="1403339147"/>
          <w:citation/>
        </w:sdtPr>
        <w:sdtEndPr/>
        <w:sdtContent>
          <w:r w:rsidRPr="00B343DC">
            <w:fldChar w:fldCharType="begin"/>
          </w:r>
          <w:r w:rsidR="004A3A35" w:rsidRPr="00B343DC">
            <w:instrText xml:space="preserve">CITATION 3301 \l 1063 </w:instrText>
          </w:r>
          <w:r w:rsidRPr="00B343DC">
            <w:fldChar w:fldCharType="separate"/>
          </w:r>
          <w:r w:rsidR="007D620E">
            <w:rPr>
              <w:noProof/>
            </w:rPr>
            <w:t>(14)</w:t>
          </w:r>
          <w:r w:rsidRPr="00B343DC">
            <w:fldChar w:fldCharType="end"/>
          </w:r>
        </w:sdtContent>
      </w:sdt>
      <w:r w:rsidRPr="00B343DC">
        <w:t xml:space="preserve"> </w:t>
      </w:r>
      <w:r w:rsidRPr="00D1618D">
        <w:rPr>
          <w:rFonts w:cs="Arial"/>
        </w:rPr>
        <w:t>priede</w:t>
      </w:r>
      <w:r w:rsidRPr="00B343DC">
        <w:t>.</w:t>
      </w:r>
      <w:r w:rsidR="006C2CC7" w:rsidRPr="00B343DC">
        <w:t xml:space="preserve"> </w:t>
      </w:r>
    </w:p>
    <w:p w14:paraId="2AB72E30" w14:textId="2DCA2E88" w:rsidR="00CB5D23" w:rsidRPr="00B343DC" w:rsidRDefault="00CB5D23" w:rsidP="005F65AB">
      <w:pPr>
        <w:pStyle w:val="11numeracija"/>
      </w:pPr>
      <w:r w:rsidRPr="00B343DC">
        <w:t xml:space="preserve">110 kV AS įrenginių laikančių plieninių konstrukcijų ir kitų plieninių metalo konstrukcijų antikorozinę apsaugą projektuoti vadovaujantis plieninių konstrukcijų dengimo cinku karštuoju būdu standartiniais techniniais reikalavimais, pateikiamais </w:t>
      </w:r>
      <w:sdt>
        <w:sdtPr>
          <w:id w:val="-806558013"/>
          <w:citation/>
        </w:sdtPr>
        <w:sdtEndPr/>
        <w:sdtContent>
          <w:r w:rsidRPr="00B343DC">
            <w:fldChar w:fldCharType="begin"/>
          </w:r>
          <w:r w:rsidRPr="00B343DC">
            <w:instrText xml:space="preserve">CITATION 110 \l 1063 </w:instrText>
          </w:r>
          <w:r w:rsidRPr="00B343DC">
            <w:fldChar w:fldCharType="separate"/>
          </w:r>
          <w:r w:rsidR="007D620E">
            <w:rPr>
              <w:noProof/>
            </w:rPr>
            <w:t>(15)</w:t>
          </w:r>
          <w:r w:rsidRPr="00B343DC">
            <w:fldChar w:fldCharType="end"/>
          </w:r>
        </w:sdtContent>
      </w:sdt>
      <w:r w:rsidRPr="00B343DC">
        <w:t xml:space="preserve"> </w:t>
      </w:r>
      <w:r w:rsidRPr="00D1618D">
        <w:rPr>
          <w:rFonts w:cs="Arial"/>
        </w:rPr>
        <w:t>priede</w:t>
      </w:r>
      <w:r w:rsidRPr="0079241D">
        <w:t xml:space="preserve"> </w:t>
      </w:r>
      <w:r w:rsidRPr="00B343DC">
        <w:t xml:space="preserve">(įbetonuojama ankerio dalis neturi būti cinkuojama). </w:t>
      </w:r>
    </w:p>
    <w:p w14:paraId="5073A9F9" w14:textId="6D77908D" w:rsidR="00CB5D23" w:rsidRPr="00B343DC" w:rsidRDefault="00C11449" w:rsidP="005F65AB">
      <w:pPr>
        <w:pStyle w:val="11numeracija"/>
        <w:rPr>
          <w:rFonts w:cstheme="minorHAnsi"/>
        </w:rPr>
      </w:pPr>
      <w:r w:rsidRPr="00B343DC">
        <w:t>Pamatai turi būti suprojektuoti gelžbetoniniai (toliau – g/b) standartinio tipo gamykliniai surenkamieji ir parenkami vadovaujantis PSO standartiniais techniniais reikalavimais  (žr.</w:t>
      </w:r>
      <w:r w:rsidR="000F16D6" w:rsidRPr="00B343DC">
        <w:t xml:space="preserve"> </w:t>
      </w:r>
      <w:sdt>
        <w:sdtPr>
          <w:id w:val="1414815168"/>
          <w:citation/>
        </w:sdtPr>
        <w:sdtEndPr/>
        <w:sdtContent>
          <w:r w:rsidR="000F16D6" w:rsidRPr="00B343DC">
            <w:fldChar w:fldCharType="begin"/>
          </w:r>
          <w:r w:rsidR="00A44003">
            <w:instrText xml:space="preserve">CITATION TPASIgbpamatai \l 1063 </w:instrText>
          </w:r>
          <w:r w:rsidR="000F16D6" w:rsidRPr="00B343DC">
            <w:fldChar w:fldCharType="separate"/>
          </w:r>
          <w:r w:rsidR="007D620E">
            <w:rPr>
              <w:noProof/>
            </w:rPr>
            <w:t>(16)</w:t>
          </w:r>
          <w:r w:rsidR="000F16D6" w:rsidRPr="00B343DC">
            <w:fldChar w:fldCharType="end"/>
          </w:r>
        </w:sdtContent>
      </w:sdt>
      <w:r w:rsidR="000F16D6" w:rsidRPr="00B343DC">
        <w:t xml:space="preserve"> </w:t>
      </w:r>
      <w:r w:rsidRPr="00D1618D">
        <w:rPr>
          <w:rFonts w:cs="Arial"/>
        </w:rPr>
        <w:t>priedą</w:t>
      </w:r>
      <w:r w:rsidRPr="00B343DC">
        <w:t>). Išimtinais atvejais, priklausomai nuo hidrogeologinių sąlygų, g/b pamatai gali būti gręžtiniai arba poliniai. Projektavimo darbai atliekami pagal: Statybos normą RSN 156-94 „Statybinė klimatologija“; Statybos techninį reglamentą STR 2.05.04:2003 „Poveikiai ir apkrovos“; Statybos techninį reglamentą STR 2.05.08:2005 „Plieninių konstrukcijų projektavimas. Pagrindinės nuostatos“; Statybos techninį reglamentą STR 2.05.05:2005 „Betoninių ir gelžbetoninių konstrukcijų projektavimas“; Statybos techninį reglamentą STR 1.04.04:2017 „Statinio projektavimas, projektų ekspertizė“; Lietuvos standartą LST EN 1992-1-1:2005 „Eurokodas 2. Gelžbetoninių konstrukcijų projektavimas. 1-1 dalis. Bendrosios ir pastatų taisyklės“; Lietuvos standartą LST EN 1993-1-1:2005 „Eurokodas 3. Plieninių konstrukcijų projektavimas. 1-1 dalis. Bendrosios ir pastatų taisyklės“; Lietuvos standartą LST EN 1997-1:2005 „Eurokodas 7. Geotechninis projektavimas. 1 dalis. Pagrindinės taisyklės“; Lietuvos standartą LST EN 1997-2:2007 „Eurokodas 7. Geotechninis projektavimas. 2 dalis. Pagrindo tyrinėjimai ir bandymai“ tyrimų minimalus kiekis pastotėje — vienas bandomasis gręžinys 20 arų plotui, bet ne mažiau nei du bandomieji gręžiniai projektuojamose nedidelio ploto pastotėse; Lietuvos standartą LST EN 1536:2011 „Specialiųjų geotechnikos darbų atlikimas. Gręžtiniai poliai“; Lietuvos standartą LST EN 12699:2003 „Specialieji geotechnikos darbai. Spraustiniai poliai“ bei vadovaujantis kitomis LR galiojančiomis normomis. Pamatų inkariniai varžtai turi atitikti LST EN ISO 17660-1:2006 standarto reikalavimus ir antikorozinė danga turi atitikti LST EN 2063:2005 standarto reikalavimus (terminis purškimas). Projektuojant vadovautis galiojančia aktualia standarto versija</w:t>
      </w:r>
      <w:r w:rsidR="00CB5D23" w:rsidRPr="00B343DC">
        <w:rPr>
          <w:rFonts w:cstheme="minorHAnsi"/>
        </w:rPr>
        <w:t>.</w:t>
      </w:r>
      <w:r w:rsidR="009B6F17" w:rsidRPr="00B343DC">
        <w:t xml:space="preserve"> </w:t>
      </w:r>
      <w:r w:rsidR="009B6F17" w:rsidRPr="00B343DC">
        <w:rPr>
          <w:rFonts w:cstheme="minorHAnsi"/>
        </w:rPr>
        <w:t xml:space="preserve">Gelžbetoninio pamato viršutinė altitudė turi būti virš žemės paviršiaus min. 20 cm. </w:t>
      </w:r>
    </w:p>
    <w:p w14:paraId="004C9AB0" w14:textId="51AA2BF9" w:rsidR="00CB5D23" w:rsidRPr="00B343DC" w:rsidRDefault="00CB5D23" w:rsidP="005F65AB">
      <w:pPr>
        <w:pStyle w:val="11numeracija"/>
        <w:rPr>
          <w:rFonts w:cstheme="minorHAnsi"/>
          <w:color w:val="000000" w:themeColor="text1"/>
        </w:rPr>
      </w:pPr>
      <w:r w:rsidRPr="00B343DC">
        <w:t xml:space="preserve">Kiekvienam pirminės komutacijos įrenginiui suprojektuoti atskiras laikančias </w:t>
      </w:r>
      <w:r w:rsidRPr="00B343DC">
        <w:rPr>
          <w:color w:val="000000" w:themeColor="text1"/>
        </w:rPr>
        <w:t>plienines metalo</w:t>
      </w:r>
      <w:r w:rsidRPr="00B343DC">
        <w:t xml:space="preserve"> konstrukcijas. Projektuoti skirtingų rūšių įrenginius ant bendros laikančios metalo konstrukcijos turinčios bendrus pamatus leidžiama tik jei nėra galimybės suprojektuoti kitaip (žr. </w:t>
      </w:r>
      <w:r w:rsidR="00C11449" w:rsidRPr="00B343DC">
        <w:t xml:space="preserve">Elektrotechnikos </w:t>
      </w:r>
      <w:r w:rsidRPr="00B343DC">
        <w:t>dalį).</w:t>
      </w:r>
    </w:p>
    <w:p w14:paraId="15D714A0" w14:textId="730A7BB6" w:rsidR="00CB5D23" w:rsidRPr="00B343DC" w:rsidRDefault="00CB5D23" w:rsidP="005F65AB">
      <w:pPr>
        <w:pStyle w:val="11numeracija"/>
      </w:pPr>
      <w:r w:rsidRPr="00B343DC">
        <w:t xml:space="preserve">Kabeliai nuo PVP iki įrenginių statybinių konstrukcijų tiesiami kabeliniuose kanaluose, o atskirais atvejais, esant nedideliems atstumams (iki 10 metrų) žemėje plastikiniuose vamzdžiuose. Kabeliniai kanalai antžeminiai arba įgilinti  g/b, uždengti g/b plokštėmis. Kabelinių kanalų tipas (antžeminiai ar įgilinti) parenkamas įvertinant kabelių kiekį ir vadovaujantis Skirstyklų ir pastočių elektros įrenginių įrengimo taisyklėmis (išlaikant mažiausius atstumus nuo įtampą turinčių srovėlaidžių ir izoliacijos elementų iki stacionariųjų atitvarų). </w:t>
      </w:r>
      <w:r w:rsidRPr="00B343DC">
        <w:lastRenderedPageBreak/>
        <w:t xml:space="preserve">Priešgaisriniai užtvarai g/b kanaluose turi būti suprojektuoti pagal Elektros įrenginių įrengimo bendrųjų taisyklių (toliau </w:t>
      </w:r>
      <w:r w:rsidR="00C348F7" w:rsidRPr="00B343DC">
        <w:t>—</w:t>
      </w:r>
      <w:r w:rsidRPr="00B343DC">
        <w:t xml:space="preserve"> EĮĮBT) reikalavimus, o g/b gaminiai turi atitikti LST EN 13369 standarto reikalavimus ir PSO standartinius techninius reikalavimus (žr. </w:t>
      </w:r>
      <w:sdt>
        <w:sdtPr>
          <w:id w:val="-1465737581"/>
          <w:citation/>
        </w:sdtPr>
        <w:sdtEndPr/>
        <w:sdtContent>
          <w:r w:rsidRPr="00B343DC">
            <w:fldChar w:fldCharType="begin"/>
          </w:r>
          <w:r w:rsidRPr="00B343DC">
            <w:instrText xml:space="preserve"> CITATION 3304 \l 1063 </w:instrText>
          </w:r>
          <w:r w:rsidRPr="00B343DC">
            <w:fldChar w:fldCharType="separate"/>
          </w:r>
          <w:r w:rsidR="007D620E">
            <w:rPr>
              <w:noProof/>
            </w:rPr>
            <w:t>(17)</w:t>
          </w:r>
          <w:r w:rsidRPr="00B343DC">
            <w:fldChar w:fldCharType="end"/>
          </w:r>
        </w:sdtContent>
      </w:sdt>
      <w:r w:rsidRPr="00B343DC">
        <w:t xml:space="preserve"> ir </w:t>
      </w:r>
      <w:sdt>
        <w:sdtPr>
          <w:id w:val="1835793181"/>
          <w:citation/>
        </w:sdtPr>
        <w:sdtEndPr/>
        <w:sdtContent>
          <w:r w:rsidRPr="00B343DC">
            <w:fldChar w:fldCharType="begin"/>
          </w:r>
          <w:r w:rsidRPr="00B343DC">
            <w:instrText xml:space="preserve"> CITATION 3305 \l 1063 </w:instrText>
          </w:r>
          <w:r w:rsidRPr="00B343DC">
            <w:fldChar w:fldCharType="separate"/>
          </w:r>
          <w:r w:rsidR="007D620E">
            <w:rPr>
              <w:noProof/>
            </w:rPr>
            <w:t>(18)</w:t>
          </w:r>
          <w:r w:rsidRPr="00B343DC">
            <w:fldChar w:fldCharType="end"/>
          </w:r>
        </w:sdtContent>
      </w:sdt>
      <w:r w:rsidRPr="00B343DC">
        <w:t xml:space="preserve"> </w:t>
      </w:r>
      <w:r w:rsidRPr="00D1618D">
        <w:rPr>
          <w:rFonts w:cs="Arial"/>
        </w:rPr>
        <w:t>priedus</w:t>
      </w:r>
      <w:r w:rsidRPr="00B343DC">
        <w:t xml:space="preserve">). Nuo atskiro atviros skirstyklos įrenginio (toliau </w:t>
      </w:r>
      <w:r w:rsidR="00C348F7" w:rsidRPr="00B343DC">
        <w:t>—</w:t>
      </w:r>
      <w:r w:rsidRPr="00B343DC">
        <w:t xml:space="preserve">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w:t>
      </w:r>
      <w:r w:rsidR="00E460AC" w:rsidRPr="00B343DC">
        <w:t xml:space="preserve"> Standartiniai techniniai reikalavimai lauke ir žemėje įrengiamų žemosios įtampos </w:t>
      </w:r>
      <w:r w:rsidR="00C85A25" w:rsidRPr="00B343DC">
        <w:t>kabelių apsauginiams vamzdžiams pateikiami</w:t>
      </w:r>
      <w:r w:rsidR="00B10D7E" w:rsidRPr="00B343DC">
        <w:t xml:space="preserve"> </w:t>
      </w:r>
      <w:sdt>
        <w:sdtPr>
          <w:id w:val="517356252"/>
          <w:citation/>
        </w:sdtPr>
        <w:sdtEndPr/>
        <w:sdtContent>
          <w:r w:rsidR="00B10D7E" w:rsidRPr="00B343DC">
            <w:fldChar w:fldCharType="begin"/>
          </w:r>
          <w:r w:rsidR="00B10D7E" w:rsidRPr="00B343DC">
            <w:instrText xml:space="preserve"> CITATION 1007 \l 1063 </w:instrText>
          </w:r>
          <w:r w:rsidR="00B10D7E" w:rsidRPr="00B343DC">
            <w:fldChar w:fldCharType="separate"/>
          </w:r>
          <w:r w:rsidR="007D620E">
            <w:rPr>
              <w:noProof/>
            </w:rPr>
            <w:t>(19)</w:t>
          </w:r>
          <w:r w:rsidR="00B10D7E" w:rsidRPr="00B343DC">
            <w:fldChar w:fldCharType="end"/>
          </w:r>
        </w:sdtContent>
      </w:sdt>
      <w:r w:rsidR="00B10D7E" w:rsidRPr="00B343DC">
        <w:t xml:space="preserve"> </w:t>
      </w:r>
      <w:r w:rsidR="00C85A25" w:rsidRPr="00D1618D">
        <w:rPr>
          <w:rFonts w:cs="Arial"/>
        </w:rPr>
        <w:t>priede</w:t>
      </w:r>
      <w:r w:rsidR="00B10D7E" w:rsidRPr="00B343DC">
        <w:t>.</w:t>
      </w:r>
    </w:p>
    <w:p w14:paraId="773F0AED" w14:textId="5C7B83A3" w:rsidR="00CB5D23" w:rsidRPr="00B343DC" w:rsidRDefault="00CB5D23" w:rsidP="005F65AB">
      <w:pPr>
        <w:pStyle w:val="11numeracija"/>
      </w:pPr>
      <w:r w:rsidRPr="00B343DC">
        <w:t>Priklausomai nuo aptarnaujamos įrangos sumontavimo aukščio</w:t>
      </w:r>
      <w:r w:rsidR="00B10D7E" w:rsidRPr="00B343DC">
        <w:t>,</w:t>
      </w:r>
      <w:r w:rsidRPr="00B343DC">
        <w:t xml:space="preserve">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w:t>
      </w:r>
      <w:r w:rsidR="00C11449" w:rsidRPr="00B343DC">
        <w:t xml:space="preserve"> Standartiniai sklypo plano tipiniai projektiniai sprendiniai pateikiami </w:t>
      </w:r>
      <w:sdt>
        <w:sdtPr>
          <w:id w:val="-1337144882"/>
          <w:citation/>
        </w:sdtPr>
        <w:sdtEndPr/>
        <w:sdtContent>
          <w:r w:rsidR="00C11449" w:rsidRPr="00B343DC">
            <w:fldChar w:fldCharType="begin"/>
          </w:r>
          <w:r w:rsidR="00300F24" w:rsidRPr="00B343DC">
            <w:instrText xml:space="preserve">CITATION SPsprendiniai \l 1063 </w:instrText>
          </w:r>
          <w:r w:rsidR="00C11449" w:rsidRPr="00B343DC">
            <w:fldChar w:fldCharType="separate"/>
          </w:r>
          <w:r w:rsidR="007D620E">
            <w:rPr>
              <w:noProof/>
            </w:rPr>
            <w:t>(20)</w:t>
          </w:r>
          <w:r w:rsidR="00C11449" w:rsidRPr="00B343DC">
            <w:fldChar w:fldCharType="end"/>
          </w:r>
        </w:sdtContent>
      </w:sdt>
      <w:r w:rsidR="00C11449" w:rsidRPr="00B343DC">
        <w:t xml:space="preserve"> </w:t>
      </w:r>
      <w:r w:rsidR="00C11449" w:rsidRPr="00D1618D">
        <w:rPr>
          <w:rFonts w:cs="Arial"/>
        </w:rPr>
        <w:t>priede</w:t>
      </w:r>
      <w:r w:rsidR="00C11449" w:rsidRPr="00B343DC">
        <w:t>.</w:t>
      </w:r>
    </w:p>
    <w:p w14:paraId="48931546" w14:textId="19CBCFA5" w:rsidR="00CB5D23" w:rsidRPr="00B343DC" w:rsidRDefault="00CB5D23" w:rsidP="005F65AB">
      <w:pPr>
        <w:pStyle w:val="11numeracija"/>
      </w:pPr>
      <w:r w:rsidRPr="00B343DC">
        <w:t xml:space="preserve">Aptarnavimo aikštelių prie jungtuvų pavarų danga </w:t>
      </w:r>
      <w:r w:rsidR="00B10D7E" w:rsidRPr="00B343DC">
        <w:t>—</w:t>
      </w:r>
      <w:r w:rsidRPr="00B343DC">
        <w:t xml:space="preserve"> betoninės trinkelės su vejų bortais (įrengiamos dangos aukštyje) nuo horizontaliai atsikišusių jungtuvų pavarų dalių išgrįstos ne mažiau kaip 1 metras, stačiakampės formos.</w:t>
      </w:r>
      <w:r w:rsidR="00C11449" w:rsidRPr="00B343DC">
        <w:t xml:space="preserve"> Standartiniai sklypo plano tipiniai projektiniai sprendiniai pateikiami </w:t>
      </w:r>
      <w:sdt>
        <w:sdtPr>
          <w:id w:val="-27101193"/>
          <w:citation/>
        </w:sdtPr>
        <w:sdtEndPr/>
        <w:sdtContent>
          <w:r w:rsidR="00C11449" w:rsidRPr="00B343DC">
            <w:fldChar w:fldCharType="begin"/>
          </w:r>
          <w:r w:rsidR="00300F24" w:rsidRPr="00B343DC">
            <w:instrText xml:space="preserve">CITATION SPsprendiniai \l 1063 </w:instrText>
          </w:r>
          <w:r w:rsidR="00C11449" w:rsidRPr="00B343DC">
            <w:fldChar w:fldCharType="separate"/>
          </w:r>
          <w:r w:rsidR="007D620E">
            <w:rPr>
              <w:noProof/>
            </w:rPr>
            <w:t>(20)</w:t>
          </w:r>
          <w:r w:rsidR="00C11449" w:rsidRPr="00B343DC">
            <w:fldChar w:fldCharType="end"/>
          </w:r>
        </w:sdtContent>
      </w:sdt>
      <w:r w:rsidR="00C11449" w:rsidRPr="00B343DC">
        <w:t xml:space="preserve"> </w:t>
      </w:r>
      <w:r w:rsidR="00C11449" w:rsidRPr="00D1618D">
        <w:rPr>
          <w:rFonts w:cs="Arial"/>
        </w:rPr>
        <w:t>priede</w:t>
      </w:r>
      <w:r w:rsidR="00C11449" w:rsidRPr="00B343DC">
        <w:t>.</w:t>
      </w:r>
    </w:p>
    <w:p w14:paraId="4DA3EF20" w14:textId="70B4F331" w:rsidR="00CB5D23" w:rsidRPr="00B343DC" w:rsidRDefault="00CB5D23" w:rsidP="005F65AB">
      <w:pPr>
        <w:pStyle w:val="11numeracija"/>
      </w:pPr>
      <w:r w:rsidRPr="00B343DC">
        <w:t>Visa teritorija po įtampą turinčiais įrenginiais įrengiama iš skaldos. Skaldos frakcija fr.0/32 mm.</w:t>
      </w:r>
      <w:r w:rsidR="00354EBE" w:rsidRPr="00B343DC">
        <w:t xml:space="preserve"> Įrengiant skaldos dangą naudojama geotekstilė apsaugai nuo augmenijos.</w:t>
      </w:r>
      <w:r w:rsidRPr="00B343DC">
        <w:t xml:space="preserve"> Visa likusi neužstatyta teritorija apželdinama daugiamete, žemaūge, lėtai augančia žole.</w:t>
      </w:r>
      <w:r w:rsidR="00424907" w:rsidRPr="00B343DC">
        <w:t xml:space="preserve"> </w:t>
      </w:r>
      <w:r w:rsidR="0034782B" w:rsidRPr="00B343DC">
        <w:t xml:space="preserve">Skalda ir apželdinama teritorija atskiriama </w:t>
      </w:r>
      <w:proofErr w:type="spellStart"/>
      <w:r w:rsidR="0034782B" w:rsidRPr="00B343DC">
        <w:t>borteliais</w:t>
      </w:r>
      <w:proofErr w:type="spellEnd"/>
      <w:r w:rsidR="0034782B" w:rsidRPr="00B343DC">
        <w:t>.</w:t>
      </w:r>
      <w:r w:rsidR="00424907" w:rsidRPr="00B343DC">
        <w:t xml:space="preserve"> Standartiniai sklypo plano tipiniai projektiniai sprendiniai pateikiami </w:t>
      </w:r>
      <w:sdt>
        <w:sdtPr>
          <w:id w:val="1767031729"/>
          <w:citation/>
        </w:sdtPr>
        <w:sdtEndPr/>
        <w:sdtContent>
          <w:r w:rsidR="00424907" w:rsidRPr="00B343DC">
            <w:fldChar w:fldCharType="begin"/>
          </w:r>
          <w:r w:rsidR="00300F24" w:rsidRPr="00B343DC">
            <w:instrText xml:space="preserve">CITATION SPsprendiniai \l 1063 </w:instrText>
          </w:r>
          <w:r w:rsidR="00424907" w:rsidRPr="00B343DC">
            <w:fldChar w:fldCharType="separate"/>
          </w:r>
          <w:r w:rsidR="007D620E">
            <w:rPr>
              <w:noProof/>
            </w:rPr>
            <w:t>(20)</w:t>
          </w:r>
          <w:r w:rsidR="00424907" w:rsidRPr="00B343DC">
            <w:fldChar w:fldCharType="end"/>
          </w:r>
        </w:sdtContent>
      </w:sdt>
      <w:r w:rsidR="00424907" w:rsidRPr="00B343DC">
        <w:t xml:space="preserve"> </w:t>
      </w:r>
      <w:r w:rsidR="00424907" w:rsidRPr="00D1618D">
        <w:rPr>
          <w:rFonts w:cs="Arial"/>
        </w:rPr>
        <w:t>priede</w:t>
      </w:r>
      <w:r w:rsidR="00424907" w:rsidRPr="00B343DC">
        <w:t>.</w:t>
      </w:r>
    </w:p>
    <w:p w14:paraId="25199085" w14:textId="121F31EB" w:rsidR="00CB5D23" w:rsidRPr="00B343DC" w:rsidRDefault="000D02DD" w:rsidP="005F65AB">
      <w:pPr>
        <w:pStyle w:val="11numeracija"/>
      </w:pPr>
      <w:r w:rsidRPr="00B343DC">
        <w:t xml:space="preserve">Teritorija </w:t>
      </w:r>
      <w:proofErr w:type="spellStart"/>
      <w:r w:rsidRPr="00B343DC">
        <w:t>planiruojama</w:t>
      </w:r>
      <w:proofErr w:type="spellEnd"/>
      <w:r w:rsidRPr="00B343DC">
        <w:t xml:space="preserve"> prisitaikant prie esamo paviršiaus jei projektavimo užduotyje nenurodyta kitaip. Esant galimybėms turi būti suformuotas minimalus vienpusis arba pakopinis sklypo nuolydis, kuris leis užtikrinti paviršinių nuotekų pašalinimą už sklypo ribų</w:t>
      </w:r>
      <w:r w:rsidR="00CB5D23" w:rsidRPr="00B343DC">
        <w:t xml:space="preserve">. </w:t>
      </w:r>
    </w:p>
    <w:p w14:paraId="60C9F563" w14:textId="77777777" w:rsidR="00CB5D23" w:rsidRPr="00B343DC" w:rsidRDefault="00CB5D23" w:rsidP="005F65AB">
      <w:pPr>
        <w:pStyle w:val="11numeracija"/>
      </w:pPr>
      <w:r w:rsidRPr="00B343DC">
        <w:t xml:space="preserve">Demontuotų statinių vietose žemės paviršius išlyginamas, reikiamose vietose iškasos užpilamos vietiniu arba atvežtiniu gruntu atstatant dangos vientisumą ir sutankinama pagal techninių specifikacijų reikalavimus jei numatyta. Darbai vykdomi vadovaujantis STR 1.06.01:2016 „Statybos darbai. Statinio statybos priežiūra“ ir ST 121895674.06:2009  "Žemės ir statybvietės įrengimo darbai". </w:t>
      </w:r>
    </w:p>
    <w:p w14:paraId="3ED7C436" w14:textId="02E61EB3" w:rsidR="00CB5D23" w:rsidRPr="00B343DC" w:rsidRDefault="00CB5D23" w:rsidP="005F65AB">
      <w:pPr>
        <w:pStyle w:val="11numeracija"/>
      </w:pPr>
      <w:r w:rsidRPr="00B343DC">
        <w:t xml:space="preserve">Teritorijoje suprojektuojamas ir prijungiamas drenažas prie tinklų įskaitant prisijungimo sąlygų parengimą ir suderinimą. Aplink valdymo pulto pastato įrengiamas drenažas. </w:t>
      </w:r>
      <w:r w:rsidR="00845F3B" w:rsidRPr="00B343DC">
        <w:t>Nuo projektuojamo pastato stogo vanduo skardine lietvamzdžių sistema ir lietaus surinkėjais su lapų gaudytuvais nuvedamas į lietaus surinkimo sistemą. Paviršiaus vanduo nuo teritorijos pašalinamas įrengtos paviršinių nuotekų surinkimo sistemos pagalba. Techninio projekto rengimo metu pateikti hidrogeologijos tyrimų ataskaitą</w:t>
      </w:r>
      <w:r w:rsidRPr="00B343DC">
        <w:t>.</w:t>
      </w:r>
    </w:p>
    <w:p w14:paraId="768F1F02" w14:textId="61684758" w:rsidR="00CB5D23" w:rsidRPr="00B343DC" w:rsidRDefault="000D02DD" w:rsidP="005F65AB">
      <w:pPr>
        <w:pStyle w:val="11numeracija"/>
      </w:pPr>
      <w:r w:rsidRPr="00B343DC">
        <w:t xml:space="preserve">Atvirosios skirstyklos teritorijoje </w:t>
      </w:r>
      <w:r w:rsidR="00093CFF" w:rsidRPr="00B343DC">
        <w:t xml:space="preserve">ir privažiavimo iki skirstyklos </w:t>
      </w:r>
      <w:r w:rsidRPr="00B343DC">
        <w:t xml:space="preserve"> kelia</w:t>
      </w:r>
      <w:r w:rsidR="00093CFF" w:rsidRPr="00B343DC">
        <w:t>i</w:t>
      </w:r>
      <w:r w:rsidR="00211A5F">
        <w:t xml:space="preserve"> </w:t>
      </w:r>
      <w:r w:rsidRPr="00B343DC">
        <w:t>projektuojam</w:t>
      </w:r>
      <w:r w:rsidR="00093CFF" w:rsidRPr="00B343DC">
        <w:t>i</w:t>
      </w:r>
      <w:r w:rsidRPr="00B343DC">
        <w:t xml:space="preserve"> mieste ir gyvenvietėje asfalto arba ne gyvenvietėje žvyro dangos. Kelio plotis ≥3,5 m. Kelių dangos projektuojamos su vienpusiu ar dvipusiu skersiniu nuolydžiu </w:t>
      </w:r>
      <w:r w:rsidRPr="00B343DC">
        <w:rPr>
          <w:i/>
          <w:iCs/>
          <w:u w:val="single"/>
        </w:rPr>
        <w:t>i≥0,02</w:t>
      </w:r>
      <w:r w:rsidR="00CB5D23" w:rsidRPr="00B343DC">
        <w:t>.</w:t>
      </w:r>
    </w:p>
    <w:p w14:paraId="6BA5964C" w14:textId="42B7DEEB" w:rsidR="00CB5D23" w:rsidRPr="00B343DC" w:rsidRDefault="00CB5D23" w:rsidP="005F65AB">
      <w:pPr>
        <w:pStyle w:val="11numeracija"/>
      </w:pPr>
      <w:r w:rsidRPr="00B343DC">
        <w:t xml:space="preserve">Projektuojant kelio dangas vadovautis galiojančiomis automobilių kelių standartizuotų dangų konstrukcijų projektavimo taisyklėmis (KPT SDK </w:t>
      </w:r>
      <w:r w:rsidR="005A78E5" w:rsidRPr="00B343DC">
        <w:t>19)</w:t>
      </w:r>
      <w:r w:rsidRPr="00B343DC">
        <w:t xml:space="preserve"> bei LITGRID AB standartiniais techniniais reikalavimais pateiktais </w:t>
      </w:r>
      <w:sdt>
        <w:sdtPr>
          <w:id w:val="1052198291"/>
          <w:citation/>
        </w:sdtPr>
        <w:sdtEndPr/>
        <w:sdtContent>
          <w:r w:rsidRPr="00B343DC">
            <w:fldChar w:fldCharType="begin"/>
          </w:r>
          <w:r w:rsidRPr="00B343DC">
            <w:instrText xml:space="preserve">CITATION 3302 \l 1063 </w:instrText>
          </w:r>
          <w:r w:rsidRPr="00B343DC">
            <w:fldChar w:fldCharType="separate"/>
          </w:r>
          <w:r w:rsidR="007D620E">
            <w:rPr>
              <w:noProof/>
            </w:rPr>
            <w:t>(21)</w:t>
          </w:r>
          <w:r w:rsidRPr="00B343DC">
            <w:fldChar w:fldCharType="end"/>
          </w:r>
        </w:sdtContent>
      </w:sdt>
      <w:r w:rsidRPr="00B343DC">
        <w:t xml:space="preserve"> </w:t>
      </w:r>
      <w:r w:rsidRPr="00D1618D">
        <w:rPr>
          <w:rFonts w:cs="Arial"/>
        </w:rPr>
        <w:t>priede</w:t>
      </w:r>
      <w:r w:rsidRPr="00B343DC">
        <w:t>.</w:t>
      </w:r>
    </w:p>
    <w:p w14:paraId="4A83C424" w14:textId="44FCA67F" w:rsidR="00CB5D23" w:rsidRPr="00B343DC" w:rsidRDefault="00CB5D23" w:rsidP="005F65AB">
      <w:pPr>
        <w:pStyle w:val="11numeracija"/>
      </w:pPr>
      <w:r w:rsidRPr="00B343DC">
        <w:t xml:space="preserve">Privažiavimai prie 110 kV skirstyklos elektros įrenginių turi būti pritaikyti įvažiuoti mobiliai aukštos įtampos įrenginių laboratorijai. Laboratorijos treilerio aukštis </w:t>
      </w:r>
      <w:r w:rsidR="00B10D7E" w:rsidRPr="00B343DC">
        <w:t>—</w:t>
      </w:r>
      <w:r w:rsidRPr="00B343DC">
        <w:t xml:space="preserve"> 4,0 m, plotis </w:t>
      </w:r>
      <w:r w:rsidR="00B10D7E" w:rsidRPr="00B343DC">
        <w:t>—</w:t>
      </w:r>
      <w:r w:rsidRPr="00B343DC">
        <w:t xml:space="preserve"> 2,5 m, ilgis </w:t>
      </w:r>
      <w:r w:rsidR="00B10D7E" w:rsidRPr="00B343DC">
        <w:t>—</w:t>
      </w:r>
      <w:r w:rsidRPr="00B343DC">
        <w:t xml:space="preserve"> 13 m, svoris </w:t>
      </w:r>
      <w:r w:rsidR="00B10D7E" w:rsidRPr="00B343DC">
        <w:t>—</w:t>
      </w:r>
      <w:r w:rsidRPr="00B343DC">
        <w:t xml:space="preserve"> 30 t.  Skirstyklos vidaus keliams standartiniai techniniai reikalavimai pateikiami </w:t>
      </w:r>
      <w:sdt>
        <w:sdtPr>
          <w:id w:val="1132532116"/>
          <w:citation/>
        </w:sdtPr>
        <w:sdtEndPr/>
        <w:sdtContent>
          <w:r w:rsidRPr="00B343DC">
            <w:fldChar w:fldCharType="begin"/>
          </w:r>
          <w:r w:rsidRPr="00B343DC">
            <w:instrText xml:space="preserve">CITATION 3302 \l 1063 </w:instrText>
          </w:r>
          <w:r w:rsidRPr="00B343DC">
            <w:fldChar w:fldCharType="separate"/>
          </w:r>
          <w:r w:rsidR="007D620E">
            <w:rPr>
              <w:noProof/>
            </w:rPr>
            <w:t>(21)</w:t>
          </w:r>
          <w:r w:rsidRPr="00B343DC">
            <w:fldChar w:fldCharType="end"/>
          </w:r>
        </w:sdtContent>
      </w:sdt>
      <w:r w:rsidRPr="00B343DC">
        <w:t xml:space="preserve"> </w:t>
      </w:r>
      <w:r w:rsidRPr="00D1618D">
        <w:rPr>
          <w:rFonts w:cs="Arial"/>
        </w:rPr>
        <w:t>priede</w:t>
      </w:r>
      <w:r w:rsidRPr="00B343DC">
        <w:t>.</w:t>
      </w:r>
    </w:p>
    <w:p w14:paraId="3C086D86" w14:textId="77777777" w:rsidR="00CB5D23" w:rsidRPr="00B343DC" w:rsidRDefault="00CB5D23" w:rsidP="005F65AB">
      <w:pPr>
        <w:pStyle w:val="11numeracija"/>
      </w:pPr>
      <w:r w:rsidRPr="00B343DC">
        <w:t>Pėstiesiems ties varteliais ir pastatais įrengiama betoninių trinkelių danga.</w:t>
      </w:r>
    </w:p>
    <w:p w14:paraId="2A5E7C5B" w14:textId="4F698C50" w:rsidR="00CB5D23" w:rsidRPr="00B343DC" w:rsidRDefault="00CB5D23" w:rsidP="005F65AB">
      <w:pPr>
        <w:pStyle w:val="11numeracija"/>
      </w:pPr>
      <w:r w:rsidRPr="00B343DC">
        <w:t xml:space="preserve">Projektuojant įvažiavimą į PSO transformatorių pastotės (toliau </w:t>
      </w:r>
      <w:r w:rsidR="00B10D7E" w:rsidRPr="00B343DC">
        <w:t>—</w:t>
      </w:r>
      <w:r w:rsidRPr="00B343DC">
        <w:t xml:space="preserve"> TP) teritoriją prioritetą skirti įvažiavimui per vienus vartus su ESO. Įvažiavimo/įėjimo vartams iš išorės suprojektuoti užraktą dviejų pakabinamų spynų sistemos, kurios leistų atrakinti vartus atrakinus vieną spyną (ESO arba PSO raktu), o vidinėje vartų pusėje suprojektuoti kilpą pakabinamai spynai.</w:t>
      </w:r>
    </w:p>
    <w:p w14:paraId="05D57E43" w14:textId="7C9496AA" w:rsidR="00CB5D23" w:rsidRPr="00B343DC" w:rsidRDefault="00235959" w:rsidP="005F65AB">
      <w:pPr>
        <w:pStyle w:val="11numeracija"/>
      </w:pPr>
      <w:r w:rsidRPr="00B343DC">
        <w:lastRenderedPageBreak/>
        <w:t xml:space="preserve">Aptveriamas visas PSO nuosavybės teise priklausantis sklypas, atitraukiant tvorą 1 m nuo sklypo ribos. </w:t>
      </w:r>
      <w:r w:rsidR="00CB5D23" w:rsidRPr="00B343DC">
        <w:t xml:space="preserve">Skirstyklos tvora turi būti suprojektuota 1,8 m aukščio su cinkuotais metaliniais stulpeliais ant </w:t>
      </w:r>
      <w:r w:rsidR="001F625D" w:rsidRPr="00B343DC">
        <w:t xml:space="preserve">armuoto </w:t>
      </w:r>
      <w:r w:rsidR="00CB5D23" w:rsidRPr="00B343DC">
        <w:t xml:space="preserve">betoninio pamato, gelžbetoniniu cokoliu ir virinto tinklo skydais. </w:t>
      </w:r>
      <w:r w:rsidR="00CB5D23" w:rsidRPr="00B343DC">
        <w:rPr>
          <w:rFonts w:cs="Arial"/>
        </w:rPr>
        <w:t xml:space="preserve">Minimalus cokolio aukštis 60 cm. Minimalus cokolio plokštės įgilinimas </w:t>
      </w:r>
      <w:r w:rsidR="00B10D7E" w:rsidRPr="00B343DC">
        <w:rPr>
          <w:rFonts w:cs="Arial"/>
        </w:rPr>
        <w:t>—</w:t>
      </w:r>
      <w:r w:rsidR="00CB5D23" w:rsidRPr="00B343DC">
        <w:rPr>
          <w:rFonts w:cs="Arial"/>
        </w:rPr>
        <w:t xml:space="preserve"> 10 cm. </w:t>
      </w:r>
      <w:r w:rsidR="00CB5D23" w:rsidRPr="00B343DC">
        <w:t xml:space="preserve">PSO personalo patekimui į 110 kV skirstyklos teritoriją suprojektuoti ir įrengti atskirus vartelius su betoninėmis trinkelėmis grįstu praėjimu. </w:t>
      </w:r>
      <w:r w:rsidR="00C85A25" w:rsidRPr="00B343DC">
        <w:t>Standartiniai techniniai reikalavimai s</w:t>
      </w:r>
      <w:r w:rsidR="00CB5D23" w:rsidRPr="00B343DC">
        <w:t xml:space="preserve">kirstyklos tvorai pateikiami </w:t>
      </w:r>
      <w:sdt>
        <w:sdtPr>
          <w:id w:val="-1410929316"/>
          <w:citation/>
        </w:sdtPr>
        <w:sdtEndPr/>
        <w:sdtContent>
          <w:r w:rsidR="00CB5D23" w:rsidRPr="00B343DC">
            <w:fldChar w:fldCharType="begin"/>
          </w:r>
          <w:r w:rsidR="00CB5D23" w:rsidRPr="00B343DC">
            <w:instrText xml:space="preserve">CITATION 3303 \l 1063 </w:instrText>
          </w:r>
          <w:r w:rsidR="00CB5D23" w:rsidRPr="00B343DC">
            <w:fldChar w:fldCharType="separate"/>
          </w:r>
          <w:r w:rsidR="007D620E">
            <w:rPr>
              <w:noProof/>
            </w:rPr>
            <w:t>(22)</w:t>
          </w:r>
          <w:r w:rsidR="00CB5D23" w:rsidRPr="00B343DC">
            <w:fldChar w:fldCharType="end"/>
          </w:r>
        </w:sdtContent>
      </w:sdt>
      <w:r w:rsidR="00CB5D23" w:rsidRPr="00B343DC">
        <w:t xml:space="preserve"> </w:t>
      </w:r>
      <w:r w:rsidR="00CB5D23" w:rsidRPr="00D1618D">
        <w:rPr>
          <w:rFonts w:cs="Arial"/>
        </w:rPr>
        <w:t>priede</w:t>
      </w:r>
      <w:r w:rsidR="00CB5D23" w:rsidRPr="00B343DC">
        <w:t xml:space="preserve">. </w:t>
      </w:r>
    </w:p>
    <w:p w14:paraId="6A598397" w14:textId="0D6714DB" w:rsidR="00CB5D23" w:rsidRPr="00B343DC" w:rsidRDefault="00CB5D23" w:rsidP="005F65AB">
      <w:pPr>
        <w:pStyle w:val="11numeracija"/>
      </w:pPr>
      <w:r w:rsidRPr="00B343DC">
        <w:t>Pastotės teritorijoje projektuojamas stacionarus vienvietis g/b tualetas su sandariu išsiurbiamu ne mažesnio kaip 1</w:t>
      </w:r>
      <w:r w:rsidR="00B10D7E" w:rsidRPr="00B343DC">
        <w:t>,</w:t>
      </w:r>
      <w:r w:rsidRPr="00B343DC">
        <w:t>5 m diametro g/b rezervuaru su alsuokliu.</w:t>
      </w:r>
      <w:r w:rsidR="00DE6926" w:rsidRPr="00B343DC">
        <w:t xml:space="preserve"> G/b žiedai projektuojami su vientisu dugnu.</w:t>
      </w:r>
      <w:r w:rsidR="00E542DF" w:rsidRPr="00B343DC">
        <w:t xml:space="preserve"> </w:t>
      </w:r>
      <w:r w:rsidRPr="00B343DC">
        <w:t>Užtikrinama apsaugą nuo paviršinių nuotekų patekimo į rezervuarą. Priėjimui prie tualeto įrengiamas betoninių trinkelių takas. Aplink tualet</w:t>
      </w:r>
      <w:r w:rsidR="00093CFF" w:rsidRPr="00B343DC">
        <w:t>ą</w:t>
      </w:r>
      <w:r w:rsidRPr="00B343DC">
        <w:t xml:space="preserve"> įrengiama nuogrinda iš betoninių trinkelių. Minimalus nuogrindos plotis </w:t>
      </w:r>
      <w:r w:rsidR="00B10D7E" w:rsidRPr="00B343DC">
        <w:t>—</w:t>
      </w:r>
      <w:r w:rsidRPr="00B343DC">
        <w:t xml:space="preserve"> 50 cm. Maksimalus tualeto atstumas nuo važiuojamosios dalies </w:t>
      </w:r>
      <w:r w:rsidR="00B10D7E" w:rsidRPr="00B343DC">
        <w:t>—</w:t>
      </w:r>
      <w:r w:rsidRPr="00B343DC">
        <w:t xml:space="preserve"> 4 m. Lauko tualeto įrengimą projektuoti tik tuo atveju jei transformatorių pastotėje nėra įrengto ar negalima pasinaudoti esamu tualetu ESO dalyje.</w:t>
      </w:r>
    </w:p>
    <w:p w14:paraId="071A1AFD" w14:textId="1B30C478" w:rsidR="00CB5D23" w:rsidRPr="00B343DC" w:rsidRDefault="00CB5D23" w:rsidP="005F65AB">
      <w:pPr>
        <w:pStyle w:val="11numeracija"/>
      </w:pPr>
      <w:r w:rsidRPr="00B343DC">
        <w:t xml:space="preserve">Pagal LR Aplinkos ministerijos patvirtintą „Reglamentuojamų statybos produktų sąrašą“ objekto statyboje panaudoti statybos produktai privalo turėti išduotus LR aplinkos ministro </w:t>
      </w:r>
      <w:r w:rsidR="00414CD3" w:rsidRPr="00B343DC">
        <w:t xml:space="preserve">2018 </w:t>
      </w:r>
      <w:r w:rsidRPr="00B343DC">
        <w:t xml:space="preserve">m. </w:t>
      </w:r>
      <w:r w:rsidR="00D200FF" w:rsidRPr="00B343DC">
        <w:t xml:space="preserve">birželio 27 </w:t>
      </w:r>
      <w:r w:rsidRPr="00B343DC">
        <w:t>d. įsakymu Nr. D1-</w:t>
      </w:r>
      <w:r w:rsidR="00D200FF" w:rsidRPr="00B343DC">
        <w:t xml:space="preserve">601 </w:t>
      </w:r>
      <w:r w:rsidRPr="00B343DC">
        <w:t>paskirtų notifikuotų įstaigų sertifikatus.</w:t>
      </w:r>
    </w:p>
    <w:p w14:paraId="0F8A1B4E" w14:textId="77777777" w:rsidR="00CB5D23" w:rsidRPr="00B343DC" w:rsidRDefault="00CB5D23" w:rsidP="005F65AB">
      <w:pPr>
        <w:pStyle w:val="11numeracija"/>
      </w:pPr>
      <w:r w:rsidRPr="00B343DC">
        <w:t xml:space="preserve">Statybos metu susidarančias atliekas tvarkyti pagal skyriuje „Aplinkosaugos dalis“ nurodytus reikalavimus. </w:t>
      </w:r>
    </w:p>
    <w:p w14:paraId="40462613" w14:textId="25839C28" w:rsidR="00CB5D23" w:rsidRPr="00B343DC" w:rsidRDefault="00CB5D23" w:rsidP="005F65AB">
      <w:pPr>
        <w:pStyle w:val="11numeracija"/>
      </w:pPr>
      <w:r w:rsidRPr="00B343DC">
        <w:t>Numatyti išvalymą nuo augmenijos (krūmų) ir aplinkos sutvarkymą viso sklypo teritorijoje arba dviejų metrų atstumu nuo tvoros išorinėje pusėje, jei tvora sutampa su sklypo ribomis.</w:t>
      </w:r>
    </w:p>
    <w:p w14:paraId="5E2F7D38" w14:textId="77777777" w:rsidR="00CB5D23" w:rsidRPr="00B343DC" w:rsidRDefault="00CB5D23" w:rsidP="005F65AB">
      <w:pPr>
        <w:pStyle w:val="11numeracija"/>
      </w:pPr>
      <w:r w:rsidRPr="00B343DC">
        <w:t>Sklypo sutvarkymo (Sklypo plano) dalyje suprojektuoti informacinį aiškinamąjį stendą prie pagrindinio įėjimo į statybvietę. Stende pateikiama informacija:</w:t>
      </w:r>
    </w:p>
    <w:p w14:paraId="5EE3B0C6" w14:textId="77777777" w:rsidR="00CB5D23" w:rsidRPr="00B343DC" w:rsidRDefault="00CB5D23" w:rsidP="005F65AB">
      <w:pPr>
        <w:pStyle w:val="11numeracija"/>
      </w:pPr>
      <w:r w:rsidRPr="00B343DC">
        <w:t>užsakovo pavadinimas;</w:t>
      </w:r>
    </w:p>
    <w:p w14:paraId="60017731" w14:textId="77777777" w:rsidR="00CB5D23" w:rsidRPr="00B343DC" w:rsidRDefault="00CB5D23" w:rsidP="005F65AB">
      <w:pPr>
        <w:pStyle w:val="11numeracija"/>
      </w:pPr>
      <w:r w:rsidRPr="00B343DC">
        <w:t>projektuotojas;</w:t>
      </w:r>
    </w:p>
    <w:p w14:paraId="334675C8" w14:textId="77777777" w:rsidR="00CB5D23" w:rsidRPr="00B343DC" w:rsidRDefault="00CB5D23" w:rsidP="005F65AB">
      <w:pPr>
        <w:pStyle w:val="11numeracija"/>
      </w:pPr>
      <w:r w:rsidRPr="00B343DC">
        <w:t>rangovo pavadinimas;</w:t>
      </w:r>
    </w:p>
    <w:p w14:paraId="31215179" w14:textId="77777777" w:rsidR="00CB5D23" w:rsidRPr="00B343DC" w:rsidRDefault="00CB5D23" w:rsidP="005F65AB">
      <w:pPr>
        <w:pStyle w:val="11numeracija"/>
      </w:pPr>
      <w:r w:rsidRPr="00B343DC">
        <w:t>statinio statybos vadovo vardas, pavardė, kontaktinis tel.;</w:t>
      </w:r>
    </w:p>
    <w:p w14:paraId="663F644C" w14:textId="6F33B671" w:rsidR="00CB5D23" w:rsidRPr="00B343DC" w:rsidRDefault="00093CFF" w:rsidP="005F65AB">
      <w:pPr>
        <w:pStyle w:val="11numeracija"/>
      </w:pPr>
      <w:r w:rsidRPr="00B343DC">
        <w:t xml:space="preserve">bendrosios </w:t>
      </w:r>
      <w:r w:rsidR="00CB5D23" w:rsidRPr="00B343DC">
        <w:t>techninės priežiūros vadovo vardas, pavardė, kontaktinis tel.;</w:t>
      </w:r>
    </w:p>
    <w:p w14:paraId="28F7B38B" w14:textId="77777777" w:rsidR="00CB5D23" w:rsidRPr="00B343DC" w:rsidRDefault="00CB5D23" w:rsidP="005F65AB">
      <w:pPr>
        <w:pStyle w:val="11numeracija"/>
      </w:pPr>
      <w:r w:rsidRPr="00B343DC">
        <w:t>projekto pradžios ir pabaigos datos.</w:t>
      </w:r>
    </w:p>
    <w:p w14:paraId="41AF9F9B" w14:textId="77777777" w:rsidR="00CB5D23" w:rsidRPr="00B343DC" w:rsidRDefault="00CB5D23" w:rsidP="005F65AB">
      <w:pPr>
        <w:pStyle w:val="11numeracija"/>
      </w:pPr>
      <w:r w:rsidRPr="00B343DC">
        <w:t>Stende pateikiama informacija turi būti lengvai įskaitoma iš 5 m atstumo.</w:t>
      </w:r>
    </w:p>
    <w:p w14:paraId="098ADB6C" w14:textId="77777777" w:rsidR="00CB5D23" w:rsidRPr="00B343DC" w:rsidRDefault="00CB5D23" w:rsidP="005F65AB">
      <w:pPr>
        <w:pStyle w:val="11numeracija"/>
      </w:pPr>
      <w:r w:rsidRPr="00B343DC">
        <w:t>Suprojektuoti kelių, privažiavimų ir šalia esančios teritorijos, kuriais buvo naudojamasi projekto vykdymo metu, atstatymą į pirminę projektinę padėtį.</w:t>
      </w:r>
    </w:p>
    <w:p w14:paraId="42BD19CF" w14:textId="6F170A81" w:rsidR="007D507E" w:rsidRPr="00B343DC" w:rsidRDefault="00CB5D23" w:rsidP="005F65AB">
      <w:pPr>
        <w:pStyle w:val="11numeracija"/>
      </w:pPr>
      <w:r w:rsidRPr="00B343DC">
        <w:t>Ant portalų būtina įrengti apsaugą nuo paukščių</w:t>
      </w:r>
      <w:r w:rsidR="007D507E" w:rsidRPr="00B343DC">
        <w:t xml:space="preserve">. </w:t>
      </w:r>
    </w:p>
    <w:p w14:paraId="614DA07D" w14:textId="10948671" w:rsidR="00C432AB" w:rsidRPr="00B343DC" w:rsidRDefault="008E343A" w:rsidP="005F65AB">
      <w:pPr>
        <w:pStyle w:val="1numeracija"/>
        <w:tabs>
          <w:tab w:val="clear" w:pos="1134"/>
        </w:tabs>
      </w:pPr>
      <w:bookmarkStart w:id="31" w:name="_Toc67562920"/>
      <w:r w:rsidRPr="00B343DC">
        <w:t>E</w:t>
      </w:r>
      <w:bookmarkEnd w:id="30"/>
      <w:r w:rsidR="004D2850" w:rsidRPr="00B343DC">
        <w:t>LEKTROTECHNIKOS DALIS</w:t>
      </w:r>
      <w:bookmarkStart w:id="32" w:name="_Toc293929826"/>
      <w:bookmarkStart w:id="33" w:name="_Toc293931128"/>
      <w:bookmarkStart w:id="34" w:name="_Toc286316258"/>
      <w:bookmarkEnd w:id="31"/>
    </w:p>
    <w:p w14:paraId="7B2313F2" w14:textId="5E2A1D15" w:rsidR="00B05810" w:rsidRPr="00B343DC" w:rsidRDefault="000D02DD" w:rsidP="005F65AB">
      <w:pPr>
        <w:pStyle w:val="11numeracija"/>
      </w:pPr>
      <w:r w:rsidRPr="00B343DC">
        <w:t>Saugų</w:t>
      </w:r>
      <w:r w:rsidR="000E56E9" w:rsidRPr="00B343DC">
        <w:t xml:space="preserve"> TP </w:t>
      </w:r>
      <w:r w:rsidR="00A220B2" w:rsidRPr="00B343DC">
        <w:t>110 kV dalies</w:t>
      </w:r>
      <w:r w:rsidR="000E56E9" w:rsidRPr="00B343DC">
        <w:t xml:space="preserve"> principinė</w:t>
      </w:r>
      <w:r w:rsidR="00A220B2" w:rsidRPr="00B343DC">
        <w:t xml:space="preserve"> schema</w:t>
      </w:r>
      <w:r w:rsidR="000E56E9" w:rsidRPr="00B343DC">
        <w:t xml:space="preserve"> po rekonstravimo pateikta 1 pav.</w:t>
      </w:r>
    </w:p>
    <w:p w14:paraId="0BC1141E" w14:textId="789DF251" w:rsidR="00B05810" w:rsidRPr="00B343DC" w:rsidRDefault="000D02DD" w:rsidP="005F65AB">
      <w:pPr>
        <w:ind w:firstLine="567"/>
        <w:jc w:val="center"/>
        <w:rPr>
          <w:rFonts w:ascii="Trebuchet MS" w:hAnsi="Trebuchet MS"/>
          <w:lang w:val="lt-LT"/>
        </w:rPr>
      </w:pPr>
      <w:r w:rsidRPr="00B343DC">
        <w:rPr>
          <w:noProof/>
          <w:lang w:val="lt-LT"/>
        </w:rPr>
        <w:lastRenderedPageBreak/>
        <w:drawing>
          <wp:inline distT="0" distB="0" distL="0" distR="0" wp14:anchorId="5E661425" wp14:editId="61EE9761">
            <wp:extent cx="3925019" cy="3806973"/>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45357" cy="3826700"/>
                    </a:xfrm>
                    <a:prstGeom prst="rect">
                      <a:avLst/>
                    </a:prstGeom>
                  </pic:spPr>
                </pic:pic>
              </a:graphicData>
            </a:graphic>
          </wp:inline>
        </w:drawing>
      </w:r>
    </w:p>
    <w:p w14:paraId="509BCE3C" w14:textId="023EED5E" w:rsidR="00121093" w:rsidRPr="00B343DC" w:rsidRDefault="00121093" w:rsidP="005F65AB">
      <w:pPr>
        <w:ind w:firstLine="567"/>
        <w:jc w:val="center"/>
        <w:rPr>
          <w:rFonts w:ascii="Trebuchet MS" w:hAnsi="Trebuchet MS"/>
          <w:sz w:val="22"/>
          <w:szCs w:val="22"/>
          <w:lang w:val="lt-LT"/>
        </w:rPr>
      </w:pPr>
    </w:p>
    <w:p w14:paraId="092D7747" w14:textId="77777777" w:rsidR="00B05810" w:rsidRPr="00B343DC" w:rsidRDefault="00B05810" w:rsidP="005F65AB">
      <w:pPr>
        <w:ind w:firstLine="567"/>
        <w:jc w:val="both"/>
        <w:rPr>
          <w:rFonts w:ascii="Trebuchet MS" w:hAnsi="Trebuchet MS"/>
          <w:lang w:val="lt-LT"/>
        </w:rPr>
      </w:pPr>
    </w:p>
    <w:p w14:paraId="304590FF" w14:textId="196B8AEB" w:rsidR="00B05810" w:rsidRPr="00B343DC" w:rsidRDefault="000E56E9" w:rsidP="005F65AB">
      <w:pPr>
        <w:tabs>
          <w:tab w:val="left" w:pos="1020"/>
        </w:tabs>
        <w:ind w:firstLine="567"/>
        <w:jc w:val="center"/>
        <w:rPr>
          <w:rFonts w:ascii="Trebuchet MS" w:hAnsi="Trebuchet MS"/>
          <w:lang w:val="lt-LT"/>
        </w:rPr>
      </w:pPr>
      <w:r w:rsidRPr="00B343DC">
        <w:rPr>
          <w:rFonts w:ascii="Trebuchet MS" w:hAnsi="Trebuchet MS" w:cs="Arial"/>
          <w:bCs/>
          <w:iCs/>
          <w:sz w:val="20"/>
          <w:szCs w:val="20"/>
          <w:lang w:val="lt-LT"/>
        </w:rPr>
        <w:t xml:space="preserve">1 pav. </w:t>
      </w:r>
      <w:r w:rsidR="00960037" w:rsidRPr="00B343DC">
        <w:rPr>
          <w:rFonts w:ascii="Trebuchet MS" w:hAnsi="Trebuchet MS" w:cs="Arial"/>
          <w:bCs/>
          <w:iCs/>
          <w:sz w:val="20"/>
          <w:szCs w:val="20"/>
          <w:lang w:val="lt-LT"/>
        </w:rPr>
        <w:t>110</w:t>
      </w:r>
      <w:r w:rsidR="00AC0B31" w:rsidRPr="00B343DC">
        <w:rPr>
          <w:rFonts w:ascii="Trebuchet MS" w:hAnsi="Trebuchet MS" w:cs="Arial"/>
          <w:bCs/>
          <w:iCs/>
          <w:sz w:val="20"/>
          <w:szCs w:val="20"/>
          <w:lang w:val="lt-LT"/>
        </w:rPr>
        <w:t>/</w:t>
      </w:r>
      <w:r w:rsidR="00A94EA3" w:rsidRPr="00B343DC">
        <w:rPr>
          <w:rFonts w:ascii="Trebuchet MS" w:hAnsi="Trebuchet MS" w:cs="Arial"/>
          <w:bCs/>
          <w:iCs/>
          <w:sz w:val="20"/>
          <w:szCs w:val="20"/>
          <w:lang w:val="lt-LT"/>
        </w:rPr>
        <w:t>10</w:t>
      </w:r>
      <w:r w:rsidR="00960037" w:rsidRPr="00B343DC">
        <w:rPr>
          <w:rFonts w:ascii="Trebuchet MS" w:hAnsi="Trebuchet MS" w:cs="Arial"/>
          <w:bCs/>
          <w:iCs/>
          <w:sz w:val="20"/>
          <w:szCs w:val="20"/>
          <w:lang w:val="lt-LT"/>
        </w:rPr>
        <w:t xml:space="preserve"> kV </w:t>
      </w:r>
      <w:r w:rsidR="000D02DD" w:rsidRPr="00B343DC">
        <w:rPr>
          <w:rFonts w:ascii="Trebuchet MS" w:hAnsi="Trebuchet MS" w:cs="Arial"/>
          <w:bCs/>
          <w:iCs/>
          <w:sz w:val="20"/>
          <w:szCs w:val="20"/>
          <w:lang w:val="lt-LT"/>
        </w:rPr>
        <w:t>Saugų</w:t>
      </w:r>
      <w:r w:rsidR="00D605A8" w:rsidRPr="00B343DC">
        <w:rPr>
          <w:rFonts w:ascii="Trebuchet MS" w:hAnsi="Trebuchet MS" w:cs="Arial"/>
          <w:bCs/>
          <w:iCs/>
          <w:sz w:val="20"/>
          <w:szCs w:val="20"/>
          <w:lang w:val="lt-LT"/>
        </w:rPr>
        <w:t xml:space="preserve"> </w:t>
      </w:r>
      <w:r w:rsidR="00AC0B31" w:rsidRPr="00B343DC">
        <w:rPr>
          <w:rFonts w:ascii="Trebuchet MS" w:hAnsi="Trebuchet MS" w:cs="Arial"/>
          <w:bCs/>
          <w:iCs/>
          <w:sz w:val="20"/>
          <w:szCs w:val="20"/>
          <w:lang w:val="lt-LT"/>
        </w:rPr>
        <w:t>TP</w:t>
      </w:r>
      <w:r w:rsidR="00960037" w:rsidRPr="00B343DC">
        <w:rPr>
          <w:rFonts w:ascii="Trebuchet MS" w:hAnsi="Trebuchet MS" w:cs="Arial"/>
          <w:b/>
          <w:i/>
          <w:sz w:val="20"/>
          <w:szCs w:val="20"/>
          <w:lang w:val="lt-LT"/>
        </w:rPr>
        <w:t xml:space="preserve"> </w:t>
      </w:r>
      <w:r w:rsidR="00D679DC" w:rsidRPr="00B343DC">
        <w:rPr>
          <w:rFonts w:ascii="Trebuchet MS" w:hAnsi="Trebuchet MS" w:cs="Arial"/>
          <w:sz w:val="20"/>
          <w:szCs w:val="20"/>
          <w:lang w:val="lt-LT"/>
        </w:rPr>
        <w:t xml:space="preserve">principinė </w:t>
      </w:r>
      <w:r w:rsidR="00B05810" w:rsidRPr="00B343DC">
        <w:rPr>
          <w:rFonts w:ascii="Trebuchet MS" w:hAnsi="Trebuchet MS" w:cs="Arial"/>
          <w:sz w:val="20"/>
          <w:szCs w:val="20"/>
          <w:lang w:val="lt-LT"/>
        </w:rPr>
        <w:t>schema</w:t>
      </w:r>
      <w:r w:rsidR="00C532AC" w:rsidRPr="00B343DC">
        <w:rPr>
          <w:rFonts w:ascii="Trebuchet MS" w:hAnsi="Trebuchet MS" w:cs="Arial"/>
          <w:sz w:val="20"/>
          <w:szCs w:val="20"/>
          <w:lang w:val="lt-LT"/>
        </w:rPr>
        <w:t xml:space="preserve"> po rekonstrukcijos</w:t>
      </w:r>
      <w:r w:rsidR="00B05810" w:rsidRPr="00B343DC">
        <w:rPr>
          <w:rFonts w:ascii="Trebuchet MS" w:hAnsi="Trebuchet MS"/>
          <w:lang w:val="lt-LT"/>
        </w:rPr>
        <w:t>.</w:t>
      </w:r>
    </w:p>
    <w:p w14:paraId="704DA74A" w14:textId="77777777" w:rsidR="004D2850" w:rsidRPr="00B343DC" w:rsidRDefault="004D2850" w:rsidP="005F65AB">
      <w:pPr>
        <w:tabs>
          <w:tab w:val="left" w:pos="1020"/>
        </w:tabs>
        <w:ind w:firstLine="567"/>
        <w:jc w:val="both"/>
        <w:rPr>
          <w:rFonts w:ascii="Trebuchet MS" w:hAnsi="Trebuchet MS"/>
          <w:lang w:val="lt-LT"/>
        </w:rPr>
      </w:pPr>
    </w:p>
    <w:p w14:paraId="71A009A1" w14:textId="5078C6DB" w:rsidR="00FC5CE3" w:rsidRPr="00B343DC" w:rsidRDefault="00FC5CE3" w:rsidP="005F65AB">
      <w:pPr>
        <w:pStyle w:val="11numeracija"/>
      </w:pPr>
      <w:bookmarkStart w:id="35" w:name="_Toc420068150"/>
      <w:r w:rsidRPr="00B343DC">
        <w:t>Nuosavybės ribą išlaikyti esamą ant galios transformatorių 110 kV įvadų gnybtų.</w:t>
      </w:r>
    </w:p>
    <w:p w14:paraId="475D9AB4" w14:textId="10EFFE8A" w:rsidR="003B480D" w:rsidRPr="00B343DC" w:rsidRDefault="003646C7" w:rsidP="005F65AB">
      <w:pPr>
        <w:pStyle w:val="11numeracija"/>
      </w:pPr>
      <w:r w:rsidRPr="00B343DC">
        <w:t xml:space="preserve"> </w:t>
      </w:r>
      <w:r w:rsidR="003B712C" w:rsidRPr="00B343DC">
        <w:t>Pirminių į</w:t>
      </w:r>
      <w:r w:rsidR="003B480D" w:rsidRPr="00B343DC">
        <w:t>renginių išdėstymas turi būti projektuojamas optimaliai išnaudojant pastotės teritoriją</w:t>
      </w:r>
      <w:r w:rsidR="00335BC0" w:rsidRPr="00B343DC">
        <w:t>.</w:t>
      </w:r>
      <w:r w:rsidR="00C432AB" w:rsidRPr="00B343DC">
        <w:t xml:space="preserve"> </w:t>
      </w:r>
    </w:p>
    <w:p w14:paraId="6B6D5180" w14:textId="77777777" w:rsidR="00135B93" w:rsidRPr="00B343DC" w:rsidRDefault="00135B93" w:rsidP="005F65AB">
      <w:pPr>
        <w:pStyle w:val="11numeracija"/>
        <w:rPr>
          <w:color w:val="000000"/>
        </w:rPr>
      </w:pPr>
      <w:r w:rsidRPr="00B343DC">
        <w:t xml:space="preserve">Projektuojant parinkti maksimaliai funkcionalią ir techniškai ekonomiškai naudingą 110 kV skirstyklos schemą.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w:t>
      </w:r>
      <w:r w:rsidRPr="00B343DC">
        <w:rPr>
          <w:rFonts w:cs="Arial"/>
        </w:rPr>
        <w:t xml:space="preserve">Principinė schema po rekonstrukcijos/naujos statybos turi maksimaliai atitikti projektavimo užduotyje/sąlygose pateiktą principinę schemą. </w:t>
      </w:r>
      <w:r w:rsidRPr="00B343DC">
        <w:t>Turi būti išlaikomas įrenginių ir sumontavimo sprendinių vienodumas visuose skirstyklos prijunginiuose,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14:paraId="5BDC8B4B" w14:textId="77777777" w:rsidR="00135B93" w:rsidRPr="00B343DC" w:rsidRDefault="00135B93" w:rsidP="005F65AB">
      <w:pPr>
        <w:pStyle w:val="11numeracija"/>
        <w:rPr>
          <w:color w:val="000000"/>
        </w:rPr>
      </w:pPr>
      <w:r w:rsidRPr="00B343DC">
        <w:t xml:space="preserve">Numatyti privažiavimo galimybę prie visų pastotės įrenginių ir konstrukcijų. Atvirosiose skirstyklose prie jungtuvų turi būti nutiestas kelias montavimo, remonto mechanizmams ir įtaisams bei kilnojamosioms laboratorijoms. </w:t>
      </w:r>
    </w:p>
    <w:p w14:paraId="6204C102" w14:textId="2E4D9755" w:rsidR="00135B93" w:rsidRPr="00B343DC" w:rsidRDefault="00135B93" w:rsidP="005F65AB">
      <w:pPr>
        <w:pStyle w:val="11numeracija"/>
        <w:rPr>
          <w:color w:val="000000"/>
        </w:rPr>
      </w:pPr>
      <w:r w:rsidRPr="00B343DC">
        <w:t xml:space="preserve">Projekte pateikti informaciją apie esamo regiono klimato sąlygas, įtraukiant apšalo sienelės storį, vėjo greitį, bei atitinkamai specifikuoti šiuos parametrus pirminių įrenginių techninėse specifikacijose. </w:t>
      </w:r>
    </w:p>
    <w:p w14:paraId="675B1166" w14:textId="77777777" w:rsidR="00E542DF" w:rsidRPr="00B343DC" w:rsidRDefault="003646C7" w:rsidP="005F65AB">
      <w:pPr>
        <w:pStyle w:val="11numeracija"/>
      </w:pPr>
      <w:r w:rsidRPr="00B343DC">
        <w:t xml:space="preserve"> </w:t>
      </w:r>
      <w:r w:rsidR="00235959" w:rsidRPr="00B343DC">
        <w:t xml:space="preserve">Rekonstruojama visa 110/10 kV </w:t>
      </w:r>
      <w:r w:rsidR="000D02DD" w:rsidRPr="00B343DC">
        <w:t>Saugų</w:t>
      </w:r>
      <w:r w:rsidR="00235959" w:rsidRPr="00B343DC">
        <w:t xml:space="preserve"> TP 110 kV skirstykla. Rekonstrukcijos metu visi pirminiai įrenginiai keičiami naujais. </w:t>
      </w:r>
    </w:p>
    <w:p w14:paraId="2CA8709D" w14:textId="47EF210B" w:rsidR="003419EB" w:rsidRPr="00B343DC" w:rsidRDefault="006A236C" w:rsidP="005F65AB">
      <w:pPr>
        <w:pStyle w:val="11numeracija"/>
      </w:pPr>
      <w:r w:rsidRPr="00B343DC">
        <w:t>Rekonstruojant 110 kV skirstyklą, perduoti į LITGRID AB avarinį rezervą (žr.</w:t>
      </w:r>
      <w:bookmarkStart w:id="36" w:name="_Hlk63693126"/>
      <w:sdt>
        <w:sdtPr>
          <w:id w:val="1978336400"/>
          <w:citation/>
        </w:sdtPr>
        <w:sdtEndPr/>
        <w:sdtContent>
          <w:r w:rsidRPr="00B343DC">
            <w:fldChar w:fldCharType="begin"/>
          </w:r>
          <w:r w:rsidRPr="00B343DC">
            <w:instrText xml:space="preserve">CITATION Bendras8 \l 1063 </w:instrText>
          </w:r>
          <w:r w:rsidRPr="00B343DC">
            <w:fldChar w:fldCharType="separate"/>
          </w:r>
          <w:r w:rsidR="007D620E">
            <w:rPr>
              <w:noProof/>
            </w:rPr>
            <w:t xml:space="preserve"> (23)</w:t>
          </w:r>
          <w:r w:rsidRPr="00B343DC">
            <w:fldChar w:fldCharType="end"/>
          </w:r>
        </w:sdtContent>
      </w:sdt>
      <w:r w:rsidRPr="00B343DC">
        <w:t xml:space="preserve"> </w:t>
      </w:r>
      <w:bookmarkEnd w:id="36"/>
      <w:r w:rsidRPr="00D1618D">
        <w:rPr>
          <w:rFonts w:cs="Arial"/>
        </w:rPr>
        <w:t>priedą</w:t>
      </w:r>
      <w:r w:rsidRPr="00B343DC">
        <w:t>) šiuos esamus įrenginius:</w:t>
      </w:r>
    </w:p>
    <w:p w14:paraId="573C4291" w14:textId="64F1B79B" w:rsidR="003419EB" w:rsidRPr="00B343DC" w:rsidRDefault="004E56C3" w:rsidP="005F65AB">
      <w:pPr>
        <w:pStyle w:val="111numeracija"/>
      </w:pPr>
      <w:r w:rsidRPr="00B343DC">
        <w:lastRenderedPageBreak/>
        <w:t xml:space="preserve">110 kV </w:t>
      </w:r>
      <w:r w:rsidR="000116E2" w:rsidRPr="00B343DC">
        <w:t>viršįtampių ribotuv</w:t>
      </w:r>
      <w:r w:rsidRPr="00B343DC">
        <w:t>ai</w:t>
      </w:r>
      <w:r w:rsidR="000116E2" w:rsidRPr="00B343DC">
        <w:t xml:space="preserve"> </w:t>
      </w:r>
      <w:r w:rsidR="00082B9F" w:rsidRPr="00B343DC">
        <w:t xml:space="preserve">RIB-T101, </w:t>
      </w:r>
      <w:r w:rsidR="000C3EE0" w:rsidRPr="00B343DC">
        <w:t>tipas: VARISIL-HTS-102</w:t>
      </w:r>
      <w:r w:rsidR="00E542DF" w:rsidRPr="00B343DC">
        <w:t>;</w:t>
      </w:r>
    </w:p>
    <w:p w14:paraId="50FFF7A4" w14:textId="06CC414C" w:rsidR="003419EB" w:rsidRPr="00B343DC" w:rsidRDefault="00D1333D" w:rsidP="005F65AB">
      <w:pPr>
        <w:pStyle w:val="111numeracija"/>
      </w:pPr>
      <w:r w:rsidRPr="00B343DC">
        <w:t>110 kV srovės transformatoriai ST-</w:t>
      </w:r>
      <w:r w:rsidR="00082B9F" w:rsidRPr="00B343DC">
        <w:t>T10</w:t>
      </w:r>
      <w:r w:rsidRPr="00B343DC">
        <w:t>1</w:t>
      </w:r>
      <w:r w:rsidR="000C3EE0" w:rsidRPr="00B343DC">
        <w:t>, tipas: TFND-110</w:t>
      </w:r>
      <w:r w:rsidR="00E542DF" w:rsidRPr="00B343DC">
        <w:t>;</w:t>
      </w:r>
      <w:r w:rsidR="003419EB" w:rsidRPr="00B343DC">
        <w:t xml:space="preserve"> </w:t>
      </w:r>
    </w:p>
    <w:p w14:paraId="34BBA990" w14:textId="77777777" w:rsidR="003419EB" w:rsidRPr="00B343DC" w:rsidRDefault="009A5346" w:rsidP="005F65AB">
      <w:pPr>
        <w:pStyle w:val="111numeracija"/>
      </w:pPr>
      <w:r w:rsidRPr="00B343DC">
        <w:t>kiti įrenginiai</w:t>
      </w:r>
      <w:r w:rsidR="0098593F" w:rsidRPr="00B343DC">
        <w:t xml:space="preserve"> arba jų dalys</w:t>
      </w:r>
      <w:r w:rsidR="00E542DF" w:rsidRPr="00B343DC">
        <w:t>.</w:t>
      </w:r>
    </w:p>
    <w:p w14:paraId="4CA1A084" w14:textId="73179084" w:rsidR="0024092B" w:rsidRPr="00B343DC" w:rsidRDefault="009A5346" w:rsidP="00081281">
      <w:pPr>
        <w:pStyle w:val="11numeracija"/>
        <w:numPr>
          <w:ilvl w:val="0"/>
          <w:numId w:val="0"/>
        </w:numPr>
        <w:ind w:left="792"/>
      </w:pPr>
      <w:r w:rsidRPr="00B343DC">
        <w:t>Prieš demontavimą perduodamiems į avarinį rezervą įrenginiams turi būti atlikti bandymai pagal PT įrenginių bandymo reglamento reikalavimus. Bandymų protokolai pateikiami užsakovui kartu su į rezervą perduodamais įrenginiais</w:t>
      </w:r>
      <w:r w:rsidR="00121916" w:rsidRPr="00B343DC">
        <w:t>. Visi kiti aukščiau punkte</w:t>
      </w:r>
      <w:r w:rsidR="00B72FFC" w:rsidRPr="00B343DC">
        <w:t xml:space="preserve"> ir sąraše</w:t>
      </w:r>
      <w:r w:rsidR="00121916" w:rsidRPr="00B343DC">
        <w:t xml:space="preserve"> nepaminėti pirminiai įrenginiai turi būti demontuoti ir utilizuoti.</w:t>
      </w:r>
    </w:p>
    <w:p w14:paraId="2EE098AA" w14:textId="233977E9" w:rsidR="0024092B" w:rsidRPr="00081281" w:rsidRDefault="003646C7" w:rsidP="00081281">
      <w:pPr>
        <w:pStyle w:val="11numeracija"/>
      </w:pPr>
      <w:r w:rsidRPr="00081281">
        <w:t xml:space="preserve"> </w:t>
      </w:r>
      <w:r w:rsidR="0024092B" w:rsidRPr="00081281">
        <w:t>Oro linijų užvedimui į skirstyklos įrenginius suprojektuoti linijinius portalus su tempiamomis girliandomis. Portalai projektuojami taip, kad 110 kV laidų aukštis nuo žemės paviršiaus visame ruože nuo portalų iki galinės oro linijos atramos būtų ne mažesnis kaip 7 metrai, esant didžiausiam laidų įlinkiui.</w:t>
      </w:r>
    </w:p>
    <w:p w14:paraId="794D89CC" w14:textId="60C52788" w:rsidR="0024092B" w:rsidRPr="00B343DC" w:rsidRDefault="003646C7" w:rsidP="005F65AB">
      <w:pPr>
        <w:pStyle w:val="11numeracija"/>
      </w:pPr>
      <w:r w:rsidRPr="00B343DC">
        <w:t xml:space="preserve"> </w:t>
      </w:r>
      <w:r w:rsidR="0024092B" w:rsidRPr="00B343DC">
        <w:t xml:space="preserve">Ant vienos atraminės konstrukcijos leidžiama montuoti tik </w:t>
      </w:r>
      <w:r w:rsidR="004C29AE" w:rsidRPr="00B343DC">
        <w:t>kabelių movas (jei tokios projektuojamos) su viršįtampių ribotuvais. Kitų skirtingos paskirties įrenginių įrengimas ant vienos atraminės konstrukcijos yra draudžiamas.</w:t>
      </w:r>
    </w:p>
    <w:p w14:paraId="2EAC415C" w14:textId="3D36CA80" w:rsidR="0024092B" w:rsidRPr="00B343DC" w:rsidRDefault="003646C7" w:rsidP="005F65AB">
      <w:pPr>
        <w:pStyle w:val="11numeracija"/>
      </w:pPr>
      <w:r w:rsidRPr="00B343DC">
        <w:t xml:space="preserve"> </w:t>
      </w:r>
      <w:r w:rsidR="006B3C12" w:rsidRPr="00B343DC">
        <w:rPr>
          <w:rFonts w:eastAsia="Times New Roman"/>
        </w:rPr>
        <w:t xml:space="preserve">Projektuojant būtina suvienodinti visų pirminių įrenginių izoliatorių spalvą. </w:t>
      </w:r>
      <w:r w:rsidR="006B3C12" w:rsidRPr="00B343DC">
        <w:rPr>
          <w:rFonts w:cs="Arial"/>
        </w:rPr>
        <w:t>Standartinė</w:t>
      </w:r>
      <w:r w:rsidR="006B3C12" w:rsidRPr="00B343DC">
        <w:rPr>
          <w:rFonts w:eastAsia="Times New Roman"/>
        </w:rPr>
        <w:t xml:space="preserve"> izoliatorių </w:t>
      </w:r>
      <w:r w:rsidR="006B3C12" w:rsidRPr="00B343DC">
        <w:rPr>
          <w:rFonts w:cs="Arial"/>
        </w:rPr>
        <w:t>spalva</w:t>
      </w:r>
      <w:r w:rsidR="006B3C12" w:rsidRPr="00B343DC">
        <w:rPr>
          <w:rFonts w:eastAsia="Times New Roman"/>
        </w:rPr>
        <w:t xml:space="preserve"> yra ruda. Skirtis gali tik viršįtampių ribotuvų spalva, </w:t>
      </w:r>
      <w:r w:rsidR="006B3C12" w:rsidRPr="00B343DC">
        <w:rPr>
          <w:rFonts w:cs="Arial"/>
        </w:rPr>
        <w:t>kurių</w:t>
      </w:r>
      <w:r w:rsidR="006B3C12" w:rsidRPr="00B343DC">
        <w:rPr>
          <w:rFonts w:eastAsia="Times New Roman"/>
        </w:rPr>
        <w:t xml:space="preserve"> polimero spalva išlieka pilka.</w:t>
      </w:r>
    </w:p>
    <w:p w14:paraId="21542FC7" w14:textId="6961C7E9" w:rsidR="0024092B" w:rsidRPr="00B343DC" w:rsidRDefault="0024092B" w:rsidP="005F65AB">
      <w:pPr>
        <w:pStyle w:val="11numeracija"/>
      </w:pPr>
      <w:r w:rsidRPr="00B343DC">
        <w:t>110 kV skyrikliai ir jų įžeminimo peiliai turi atitikti PSO standartinius techninius reikalavimus. Skyriklių ir įžemiklių pavarose, kur</w:t>
      </w:r>
      <w:r w:rsidR="004C29AE" w:rsidRPr="00B343DC">
        <w:t>ios</w:t>
      </w:r>
      <w:r w:rsidRPr="00B343DC">
        <w:t xml:space="preserve"> sumontuot</w:t>
      </w:r>
      <w:r w:rsidR="004C29AE" w:rsidRPr="00B343DC">
        <w:t>os</w:t>
      </w:r>
      <w:r w:rsidRPr="00B343DC">
        <w:t xml:space="preserve"> ant vienos konstrukcijos, turi būti įrengtos elektrinės ir mechaninės blokuotės, neleidžiančios rankiniu būdu jungti skyriklio arba įžemiklio pavarų variklių, esant įjungtam įžemikliui arba skyrikliui atitinkamai. Skyriklių ir stacionarių įžeminimo peilių pavarų sumontavimo aukštis turi būti numatytas toks, kad jų valdymą ir techninę priežiūrą/aptarnavimą galima būtų vykdyti be pakėlimo į aukštį priemonių panaudojimo. </w:t>
      </w:r>
      <w:r w:rsidRPr="00B343DC">
        <w:rPr>
          <w:lang w:eastAsia="lt-LT"/>
        </w:rPr>
        <w:t xml:space="preserve">Stacionarūs įžeminimo peiliai turi būti naudojami įžeminti oro linijas, 110 kV šynas ir galios transformatorius. </w:t>
      </w:r>
      <w:r w:rsidRPr="00B343DC">
        <w:t xml:space="preserve">Standartiniai techniniai reikalavimai 110 kV skyrikliams pateikiami </w:t>
      </w:r>
      <w:sdt>
        <w:sdtPr>
          <w:id w:val="731515937"/>
          <w:citation/>
        </w:sdtPr>
        <w:sdtEndPr/>
        <w:sdtContent>
          <w:r w:rsidRPr="00B343DC">
            <w:fldChar w:fldCharType="begin"/>
          </w:r>
          <w:r w:rsidRPr="00B343DC">
            <w:instrText xml:space="preserve">CITATION STA \l 1063 </w:instrText>
          </w:r>
          <w:r w:rsidRPr="00B343DC">
            <w:fldChar w:fldCharType="separate"/>
          </w:r>
          <w:r w:rsidR="007D620E">
            <w:rPr>
              <w:noProof/>
            </w:rPr>
            <w:t>(24)</w:t>
          </w:r>
          <w:r w:rsidRPr="00B343DC">
            <w:fldChar w:fldCharType="end"/>
          </w:r>
        </w:sdtContent>
      </w:sdt>
      <w:r w:rsidRPr="00B343DC">
        <w:t xml:space="preserve"> </w:t>
      </w:r>
      <w:r w:rsidRPr="00D1618D">
        <w:rPr>
          <w:rFonts w:cs="Arial"/>
        </w:rPr>
        <w:t>priede</w:t>
      </w:r>
      <w:r w:rsidRPr="00B343DC">
        <w:t>.</w:t>
      </w:r>
    </w:p>
    <w:p w14:paraId="35B9B877" w14:textId="1CA932E2" w:rsidR="0024092B" w:rsidRPr="00B343DC" w:rsidRDefault="00626887" w:rsidP="005F65AB">
      <w:pPr>
        <w:pStyle w:val="11numeracija"/>
        <w:rPr>
          <w:color w:val="00B050"/>
        </w:rPr>
      </w:pPr>
      <w:r w:rsidRPr="00B343DC">
        <w:t xml:space="preserve">110 kV dujiniai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Techniniame projekte turi būti įrašyta, kad aikštelės projektuojamos darbo projekto metu, įvertinant saugius atstumus nuo žmonių iki įtampą turinčių dalių pagal </w:t>
      </w:r>
      <w:r w:rsidRPr="00B343DC">
        <w:rPr>
          <w:rFonts w:cs="Arial"/>
        </w:rPr>
        <w:t xml:space="preserve">skirstyklų ir pastočių </w:t>
      </w:r>
      <w:r w:rsidRPr="00B343DC">
        <w:rPr>
          <w:rFonts w:eastAsia="Times New Roman" w:cs="Times New Roman"/>
          <w:szCs w:val="24"/>
        </w:rPr>
        <w:t>EĮĮT ir saugos eksploatuojant elektros įrenginius taisyklių reikalavimus</w:t>
      </w:r>
      <w:r w:rsidRPr="00B343DC">
        <w:rPr>
          <w:rFonts w:cs="Arial"/>
        </w:rPr>
        <w:t xml:space="preserve"> bei atsižvelgiant į konkretų jungtuvo tipą</w:t>
      </w:r>
      <w:r w:rsidRPr="00B343DC">
        <w:rPr>
          <w:rFonts w:eastAsia="Times New Roman" w:cs="Times New Roman"/>
          <w:szCs w:val="24"/>
        </w:rPr>
        <w:t xml:space="preserve">. Būtina atsižvelgti į tai, kad pakilimas į aikšteles eksploatacijos metu reikalingas neatjungus įtampos. Darbo projekto brėžiniuose turi būti pavaizduotos aptarnavimo aikštelės, jų aukštis, atstumas nuo aikštelės pagrindo iki įtampą turinčių dalių. </w:t>
      </w:r>
      <w:r w:rsidRPr="00B343DC">
        <w:rPr>
          <w:rFonts w:cs="Arial"/>
        </w:rPr>
        <w:t xml:space="preserve">Atstumas nuo aikštelės pagrindo iki apatinio izoliatoriaus krašto turi būti ne mažesnis kaip 2,5 m. </w:t>
      </w:r>
      <w:r w:rsidRPr="00B343DC">
        <w:rPr>
          <w:rFonts w:eastAsia="Times New Roman" w:cs="Times New Roman"/>
          <w:szCs w:val="24"/>
        </w:rPr>
        <w:t xml:space="preserve">Aikštelės (jei jos yra numatytos) turi suteikti patogų priėjimą prie visų pavaros indikacijų (dujų slėgis, jungtuvo padėtis, spyruoklių būsenos indikacijos, operacijų skaitiklis, duomenų lentelė ir pan.), kurios eksploatacijos metu turi būti apžiūrimos </w:t>
      </w:r>
      <w:r w:rsidRPr="00B343DC">
        <w:rPr>
          <w:rFonts w:eastAsia="Times New Roman" w:cs="Times New Roman"/>
          <w:color w:val="000000" w:themeColor="text1"/>
          <w:szCs w:val="24"/>
        </w:rPr>
        <w:t>ir mazgų bei elementų, kuriems gali prireikti smulkaus remonto ar pakeitimo</w:t>
      </w:r>
      <w:r w:rsidR="0024092B" w:rsidRPr="00B343DC">
        <w:t>. Standartiniai techniniai reikalavimai 110 kV SF</w:t>
      </w:r>
      <w:r w:rsidR="0024092B" w:rsidRPr="00B343DC">
        <w:rPr>
          <w:vertAlign w:val="subscript"/>
        </w:rPr>
        <w:t>6</w:t>
      </w:r>
      <w:r w:rsidR="0024092B" w:rsidRPr="00B343DC">
        <w:t xml:space="preserve"> dujiniams jungtuvams pateikiami</w:t>
      </w:r>
      <w:r w:rsidR="0024092B" w:rsidRPr="00B343DC" w:rsidDel="00E50B4E">
        <w:t xml:space="preserve"> </w:t>
      </w:r>
      <w:sdt>
        <w:sdtPr>
          <w:id w:val="-1572036421"/>
          <w:citation/>
        </w:sdtPr>
        <w:sdtEndPr/>
        <w:sdtContent>
          <w:r w:rsidR="0024092B" w:rsidRPr="00B343DC">
            <w:fldChar w:fldCharType="begin"/>
          </w:r>
          <w:r w:rsidR="0024092B" w:rsidRPr="00B343DC">
            <w:instrText xml:space="preserve">CITATION STA1 \l 1063 </w:instrText>
          </w:r>
          <w:r w:rsidR="0024092B" w:rsidRPr="00B343DC">
            <w:fldChar w:fldCharType="separate"/>
          </w:r>
          <w:r w:rsidR="007D620E">
            <w:rPr>
              <w:noProof/>
            </w:rPr>
            <w:t>(25)</w:t>
          </w:r>
          <w:r w:rsidR="0024092B" w:rsidRPr="00B343DC">
            <w:fldChar w:fldCharType="end"/>
          </w:r>
        </w:sdtContent>
      </w:sdt>
      <w:r w:rsidR="0024092B" w:rsidRPr="00B343DC">
        <w:t xml:space="preserve"> </w:t>
      </w:r>
      <w:r w:rsidR="0024092B" w:rsidRPr="00D1618D">
        <w:rPr>
          <w:rFonts w:cs="Arial"/>
        </w:rPr>
        <w:t>priede</w:t>
      </w:r>
      <w:r w:rsidR="0024092B" w:rsidRPr="00B343DC">
        <w:t>.</w:t>
      </w:r>
    </w:p>
    <w:p w14:paraId="30E67889" w14:textId="2BE20F23" w:rsidR="0024092B" w:rsidRPr="00B343DC" w:rsidRDefault="00C12912" w:rsidP="005F65AB">
      <w:pPr>
        <w:pStyle w:val="11numeracija"/>
      </w:pPr>
      <w:r w:rsidRPr="00B343DC">
        <w:t xml:space="preserve">Įrenginių valdymo ir operatyvinių grandinių maitinimo </w:t>
      </w:r>
      <w:r w:rsidR="00D95644" w:rsidRPr="00B343DC">
        <w:t xml:space="preserve">įtampa turi būti </w:t>
      </w:r>
      <w:r w:rsidR="002F5DAA" w:rsidRPr="00B343DC">
        <w:t xml:space="preserve">nuolatinė </w:t>
      </w:r>
      <w:r w:rsidR="009D542B" w:rsidRPr="00B343DC">
        <w:t>110 V</w:t>
      </w:r>
      <w:r w:rsidR="00E04A46" w:rsidRPr="00B343DC">
        <w:t xml:space="preserve"> </w:t>
      </w:r>
      <w:r w:rsidR="009D542B" w:rsidRPr="00B343DC">
        <w:t>DC</w:t>
      </w:r>
      <w:r w:rsidR="00D95644" w:rsidRPr="00B343DC">
        <w:t>, kitokio dydžio įtampos panaudojimas turi būti pagrįstas techniniais - ekonominiais skaičiavimais.</w:t>
      </w:r>
    </w:p>
    <w:p w14:paraId="14AAE84E" w14:textId="7FD47D7A" w:rsidR="0024092B" w:rsidRPr="00B343DC" w:rsidRDefault="00D95644" w:rsidP="005F65AB">
      <w:pPr>
        <w:pStyle w:val="11numeracija"/>
      </w:pPr>
      <w:r w:rsidRPr="00B343DC">
        <w:t xml:space="preserve">Suprojektuoti viršįtampių ribotuvus įrenginių apsaugai nuo viršįtampių. </w:t>
      </w:r>
      <w:r w:rsidR="0024092B" w:rsidRPr="00B343DC">
        <w:t>Viršįtampių ribotuvų kiekis, techninės charakteristikos ir išdėstymas 110 kV skirstykloje priklauso nuo viršįtampiams jautrių įrenginių (galios transformatorių, matavimo transformatorių ar ryšio kondensatorių ir pan.) kiekio ir jų išdėstymo.</w:t>
      </w:r>
      <w:r w:rsidR="0024092B" w:rsidRPr="00B343DC">
        <w:rPr>
          <w:kern w:val="1"/>
          <w:lang w:eastAsia="ar-SA"/>
        </w:rPr>
        <w:t xml:space="preserve"> Standartiniai techniniai reikalavimai 110 kV viršįtampių ribotuvams ir apibendrinti reikalavimai viršįtampių ribotuvų įrengimui 110 kV transformatorių pastotėse pateikiami </w:t>
      </w:r>
      <w:sdt>
        <w:sdtPr>
          <w:rPr>
            <w:kern w:val="1"/>
            <w:lang w:eastAsia="ar-SA"/>
          </w:rPr>
          <w:id w:val="-1263145841"/>
          <w:citation/>
        </w:sdtPr>
        <w:sdtEndPr/>
        <w:sdtContent>
          <w:r w:rsidR="0024092B" w:rsidRPr="00B343DC">
            <w:rPr>
              <w:kern w:val="1"/>
              <w:lang w:eastAsia="ar-SA"/>
            </w:rPr>
            <w:fldChar w:fldCharType="begin"/>
          </w:r>
          <w:r w:rsidR="0024092B" w:rsidRPr="00B343DC">
            <w:rPr>
              <w:kern w:val="1"/>
              <w:lang w:eastAsia="ar-SA"/>
            </w:rPr>
            <w:instrText xml:space="preserve"> CITATION Sta \l 1063 </w:instrText>
          </w:r>
          <w:r w:rsidR="0024092B" w:rsidRPr="00B343DC">
            <w:rPr>
              <w:kern w:val="1"/>
              <w:lang w:eastAsia="ar-SA"/>
            </w:rPr>
            <w:fldChar w:fldCharType="separate"/>
          </w:r>
          <w:r w:rsidR="007D620E" w:rsidRPr="007D620E">
            <w:rPr>
              <w:noProof/>
              <w:kern w:val="1"/>
              <w:lang w:eastAsia="ar-SA"/>
            </w:rPr>
            <w:t>(26)</w:t>
          </w:r>
          <w:r w:rsidR="0024092B" w:rsidRPr="00B343DC">
            <w:rPr>
              <w:kern w:val="1"/>
              <w:lang w:eastAsia="ar-SA"/>
            </w:rPr>
            <w:fldChar w:fldCharType="end"/>
          </w:r>
        </w:sdtContent>
      </w:sdt>
      <w:r w:rsidR="0024092B" w:rsidRPr="00B343DC">
        <w:rPr>
          <w:kern w:val="1"/>
          <w:lang w:eastAsia="ar-SA"/>
        </w:rPr>
        <w:t>,</w:t>
      </w:r>
      <w:sdt>
        <w:sdtPr>
          <w:rPr>
            <w:kern w:val="1"/>
            <w:lang w:eastAsia="ar-SA"/>
          </w:rPr>
          <w:id w:val="1546867923"/>
          <w:citation/>
        </w:sdtPr>
        <w:sdtEndPr/>
        <w:sdtContent>
          <w:r w:rsidR="0024092B" w:rsidRPr="00B343DC">
            <w:rPr>
              <w:kern w:val="1"/>
              <w:lang w:eastAsia="ar-SA"/>
            </w:rPr>
            <w:fldChar w:fldCharType="begin"/>
          </w:r>
          <w:r w:rsidR="0024092B" w:rsidRPr="00B343DC">
            <w:rPr>
              <w:kern w:val="1"/>
              <w:lang w:eastAsia="ar-SA"/>
            </w:rPr>
            <w:instrText xml:space="preserve"> CITATION Sta1 \l 1063 </w:instrText>
          </w:r>
          <w:r w:rsidR="0024092B" w:rsidRPr="00B343DC">
            <w:rPr>
              <w:kern w:val="1"/>
              <w:lang w:eastAsia="ar-SA"/>
            </w:rPr>
            <w:fldChar w:fldCharType="separate"/>
          </w:r>
          <w:r w:rsidR="007D620E">
            <w:rPr>
              <w:noProof/>
              <w:kern w:val="1"/>
              <w:lang w:eastAsia="ar-SA"/>
            </w:rPr>
            <w:t xml:space="preserve"> </w:t>
          </w:r>
          <w:r w:rsidR="007D620E" w:rsidRPr="007D620E">
            <w:rPr>
              <w:noProof/>
              <w:kern w:val="1"/>
              <w:lang w:eastAsia="ar-SA"/>
            </w:rPr>
            <w:t>(27)</w:t>
          </w:r>
          <w:r w:rsidR="0024092B" w:rsidRPr="00B343DC">
            <w:rPr>
              <w:kern w:val="1"/>
              <w:lang w:eastAsia="ar-SA"/>
            </w:rPr>
            <w:fldChar w:fldCharType="end"/>
          </w:r>
        </w:sdtContent>
      </w:sdt>
      <w:r w:rsidR="0024092B" w:rsidRPr="00B343DC">
        <w:rPr>
          <w:kern w:val="1"/>
          <w:lang w:eastAsia="ar-SA"/>
        </w:rPr>
        <w:t xml:space="preserve">, </w:t>
      </w:r>
      <w:sdt>
        <w:sdtPr>
          <w:rPr>
            <w:kern w:val="1"/>
            <w:lang w:eastAsia="ar-SA"/>
          </w:rPr>
          <w:id w:val="370802323"/>
          <w:citation/>
        </w:sdtPr>
        <w:sdtEndPr/>
        <w:sdtContent>
          <w:r w:rsidR="0024092B" w:rsidRPr="00B343DC">
            <w:rPr>
              <w:kern w:val="1"/>
              <w:lang w:eastAsia="ar-SA"/>
            </w:rPr>
            <w:fldChar w:fldCharType="begin"/>
          </w:r>
          <w:r w:rsidR="0024092B" w:rsidRPr="00B343DC">
            <w:rPr>
              <w:kern w:val="1"/>
              <w:lang w:eastAsia="ar-SA"/>
            </w:rPr>
            <w:instrText xml:space="preserve"> CITATION Api \l 1063 </w:instrText>
          </w:r>
          <w:r w:rsidR="0024092B" w:rsidRPr="00B343DC">
            <w:rPr>
              <w:kern w:val="1"/>
              <w:lang w:eastAsia="ar-SA"/>
            </w:rPr>
            <w:fldChar w:fldCharType="separate"/>
          </w:r>
          <w:r w:rsidR="007D620E" w:rsidRPr="007D620E">
            <w:rPr>
              <w:noProof/>
              <w:kern w:val="1"/>
              <w:lang w:eastAsia="ar-SA"/>
            </w:rPr>
            <w:t>(28)</w:t>
          </w:r>
          <w:r w:rsidR="0024092B" w:rsidRPr="00B343DC">
            <w:rPr>
              <w:kern w:val="1"/>
              <w:lang w:eastAsia="ar-SA"/>
            </w:rPr>
            <w:fldChar w:fldCharType="end"/>
          </w:r>
        </w:sdtContent>
      </w:sdt>
      <w:r w:rsidR="0024092B" w:rsidRPr="00B343DC">
        <w:rPr>
          <w:kern w:val="1"/>
          <w:lang w:eastAsia="ar-SA"/>
        </w:rPr>
        <w:t xml:space="preserve"> </w:t>
      </w:r>
      <w:r w:rsidR="0024092B" w:rsidRPr="00D1618D">
        <w:rPr>
          <w:rFonts w:cs="Arial"/>
        </w:rPr>
        <w:t>prieduose</w:t>
      </w:r>
      <w:r w:rsidR="0024092B" w:rsidRPr="00B343DC">
        <w:rPr>
          <w:kern w:val="1"/>
          <w:lang w:eastAsia="ar-SA"/>
        </w:rPr>
        <w:t>.</w:t>
      </w:r>
    </w:p>
    <w:p w14:paraId="7B9EA537" w14:textId="67F28B95" w:rsidR="0024092B" w:rsidRPr="00B343DC" w:rsidRDefault="0024092B" w:rsidP="005F65AB">
      <w:pPr>
        <w:pStyle w:val="11numeracija"/>
      </w:pPr>
      <w:r w:rsidRPr="00B343DC">
        <w:t>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w:t>
      </w:r>
      <w:r w:rsidR="00557242" w:rsidRPr="00B343DC">
        <w:t xml:space="preserve"> pakėlimo į aukštį</w:t>
      </w:r>
      <w:r w:rsidRPr="00B343DC">
        <w:t xml:space="preserve"> priemonių matyti skaitiklio reikšmes. </w:t>
      </w:r>
      <w:r w:rsidR="00E04A46" w:rsidRPr="00B343DC">
        <w:rPr>
          <w:rFonts w:cs="Arial"/>
          <w:color w:val="000000"/>
        </w:rPr>
        <w:t xml:space="preserve">Gali būti naudojamos papildomos viršįtampių ribotuvų gamintojo tiekiamos priemonės, leidžiančios viršįtampių registratorius įrengti vietoje, nutolusioje nuo ribotuvo (pvz. tarpusavyje laidu </w:t>
      </w:r>
      <w:r w:rsidR="00E04A46" w:rsidRPr="00B343DC">
        <w:rPr>
          <w:rFonts w:cs="Arial"/>
          <w:color w:val="000000"/>
        </w:rPr>
        <w:lastRenderedPageBreak/>
        <w:t xml:space="preserve">sujungtų jutiklio ir skaitiklio kombinacija). </w:t>
      </w:r>
      <w:r w:rsidRPr="00B343DC">
        <w:t>Jei toks įrengimas atskirais atvejais negalimas, tuomet numatyti įrengti viršįtampių skaitiklius su nuotoliniu nuskaitymu bei vidine atmintimi įvykiams (viršįtampiams) registruoti. Tokie skaitikliai turi gebėti įrašyti ne mažiau 100 įvykių (viršįtampių) fiksuojant įvykio datą, laiką, bei per ribotuvą pratekėjusios srovės dydį.</w:t>
      </w:r>
    </w:p>
    <w:p w14:paraId="1035279E" w14:textId="6C0128FF" w:rsidR="0024092B" w:rsidRPr="00B343DC" w:rsidRDefault="004064BB" w:rsidP="005F65AB">
      <w:pPr>
        <w:pStyle w:val="11numeracija"/>
      </w:pPr>
      <w:r w:rsidRPr="00B343DC">
        <w:t xml:space="preserve">Kiekvienam viršįtampių ribotuvui turi būti numatomas atskiras prijungimo laidininkas (tarp viršįtampių ribotuvo </w:t>
      </w:r>
      <w:r w:rsidR="004E322B" w:rsidRPr="00B343DC">
        <w:t xml:space="preserve">metalinio </w:t>
      </w:r>
      <w:r w:rsidRPr="00B343DC">
        <w:t xml:space="preserve">pado ir įžeminimo įrenginio arba </w:t>
      </w:r>
      <w:r w:rsidR="004E322B" w:rsidRPr="00B343DC">
        <w:t xml:space="preserve">metalinio </w:t>
      </w:r>
      <w:r w:rsidRPr="00B343DC">
        <w:t xml:space="preserve">pado </w:t>
      </w:r>
      <w:r w:rsidR="00020F29" w:rsidRPr="00B343DC">
        <w:t>—</w:t>
      </w:r>
      <w:r w:rsidRPr="00B343DC">
        <w:t xml:space="preserve"> viršįtampių skaitiklio </w:t>
      </w:r>
      <w:r w:rsidR="00020F29" w:rsidRPr="00B343DC">
        <w:t>—</w:t>
      </w:r>
      <w:r w:rsidRPr="00B343DC">
        <w:t xml:space="preserve"> įžeminimo įrenginio) tinkamo skerspjūvio, </w:t>
      </w:r>
      <w:r w:rsidR="00324E1B" w:rsidRPr="00B343DC">
        <w:t xml:space="preserve">laidininkai </w:t>
      </w:r>
      <w:r w:rsidRPr="00B343DC">
        <w:t xml:space="preserve">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w:t>
      </w:r>
      <w:r w:rsidR="005F71F2" w:rsidRPr="00B343DC">
        <w:t>laikančiąsias</w:t>
      </w:r>
      <w:r w:rsidRPr="00B343DC">
        <w:t xml:space="preserve"> metalines konstrukcijas.</w:t>
      </w:r>
      <w:r w:rsidR="00731F18" w:rsidRPr="00B343DC">
        <w:t xml:space="preserve"> </w:t>
      </w:r>
      <w:r w:rsidR="00731F18" w:rsidRPr="00B343DC">
        <w:rPr>
          <w:rFonts w:cs="Arial"/>
          <w:color w:val="000000"/>
        </w:rPr>
        <w:t>Kombinuoti arba nuotolinio nuskaitymo registratoriai su įžeminimo įrenginiais sujungiami vadovaujantis gamintojo instrukcijomis.</w:t>
      </w:r>
    </w:p>
    <w:p w14:paraId="623D9CF5" w14:textId="1FD35240" w:rsidR="0024092B" w:rsidRPr="00B343DC" w:rsidRDefault="00774C22" w:rsidP="005F65AB">
      <w:pPr>
        <w:pStyle w:val="11numeracija"/>
      </w:pPr>
      <w:r w:rsidRPr="00B343DC">
        <w:t xml:space="preserve">Rengiant techninį projektą, 110 kV skirstyklos įrenginių apsaugai nuo tiesioginio žaibo smūgio sudaryti žaibosaugos planą, pagrįstai nustatant reikalingą objekto patikimumo klasę. </w:t>
      </w:r>
      <w:r w:rsidR="005C05A3" w:rsidRPr="00B343DC">
        <w:t>Suprojektuoti ir įrengti 110 kV AS apsaugos nuo žaibo sistemą, parenkant strypinių žaibolaidžių kiekį, jų technin</w:t>
      </w:r>
      <w:r w:rsidR="00607DF3" w:rsidRPr="00B343DC">
        <w:t>e</w:t>
      </w:r>
      <w:r w:rsidR="005C05A3" w:rsidRPr="00B343DC">
        <w:t>s charakteristikas, montavimo aukštį, išdėstymą. Neprojektuoti žaibolaidžių ant transformatorių portalų. Įvertinti skirstykloje ar šalia jos esančius apsaugos nuo žaibo įrenginius (žaibosaugos trosus, žaibolaidžius ir ryšių bokštus</w:t>
      </w:r>
      <w:r w:rsidR="004A70A3" w:rsidRPr="00B343DC">
        <w:t>, esančius LITGRID AB priklausomybėje</w:t>
      </w:r>
      <w:r w:rsidR="005C05A3" w:rsidRPr="00B343DC">
        <w:t>).</w:t>
      </w:r>
      <w:r w:rsidR="0024092B" w:rsidRPr="00B343DC">
        <w:t xml:space="preserve"> </w:t>
      </w:r>
    </w:p>
    <w:p w14:paraId="7891C552" w14:textId="77777777" w:rsidR="006C2F36" w:rsidRPr="00B343DC" w:rsidRDefault="006C2F36" w:rsidP="005F65AB">
      <w:pPr>
        <w:pStyle w:val="11numeracija"/>
        <w:rPr>
          <w:rFonts w:eastAsia="Times New Roman"/>
        </w:rPr>
      </w:pPr>
      <w:r w:rsidRPr="00B343DC">
        <w:rPr>
          <w:rFonts w:eastAsia="Times New Roman"/>
        </w:rPr>
        <w:t>Žaibosaugos zonų skaičiavimui</w:t>
      </w:r>
      <w:r w:rsidRPr="00B343DC">
        <w:rPr>
          <w:rFonts w:cs="Arial"/>
        </w:rPr>
        <w:t>/modeliavimui</w:t>
      </w:r>
      <w:r w:rsidRPr="00B343DC">
        <w:rPr>
          <w:rFonts w:eastAsia="Times New Roman"/>
        </w:rPr>
        <w:t xml:space="preserve"> naudoti sferos metodą. Žaibosaugos zonas apskaičiuoti</w:t>
      </w:r>
      <w:r w:rsidRPr="00B343DC">
        <w:rPr>
          <w:rFonts w:cs="Arial"/>
        </w:rPr>
        <w:t>/modeliuoti</w:t>
      </w:r>
      <w:r w:rsidRPr="00B343DC">
        <w:rPr>
          <w:rFonts w:eastAsia="Times New Roman"/>
        </w:rPr>
        <w:t xml:space="preserve"> įvertinant saugomų įrenginių aukštį. Skaičiavimo</w:t>
      </w:r>
      <w:r w:rsidRPr="00B343DC">
        <w:rPr>
          <w:rFonts w:cs="Arial"/>
        </w:rPr>
        <w:t>/modeliavimo</w:t>
      </w:r>
      <w:r w:rsidRPr="00B343DC">
        <w:rPr>
          <w:rFonts w:eastAsia="Times New Roman"/>
        </w:rPr>
        <w:t xml:space="preserve"> rezultatus kartu su brėžiniais pateikti projekte.</w:t>
      </w:r>
    </w:p>
    <w:p w14:paraId="331A8D87" w14:textId="07B4185D" w:rsidR="000A5D34" w:rsidRPr="00B343DC" w:rsidRDefault="000A5D34" w:rsidP="005F65AB">
      <w:pPr>
        <w:pStyle w:val="11numeracija"/>
      </w:pPr>
      <w:r w:rsidRPr="00B343DC">
        <w:t xml:space="preserve">Žaibolaidžių prijungimą prie įžeminimo įrenginių suprojektuoti taip, kad įžeminimo laidininko ilgis tarp </w:t>
      </w:r>
      <w:r w:rsidR="00D15256" w:rsidRPr="00B343DC">
        <w:t>žaibolaidžio</w:t>
      </w:r>
      <w:r w:rsidRPr="00B343DC">
        <w:t xml:space="preserve"> prijungimo prie įžemintuvo (TP įžeminimo kontūro) taško ir viršįtampiams jautrių įrenginių (galios transformatorių, matavimo transformatorių, kondensatorių, reaktorių ir pan.) įžeminimo prijungimo prie įžemintuvo taško turi būti ne mažesnis kaip 15</w:t>
      </w:r>
      <w:r w:rsidR="00082B9F" w:rsidRPr="00B343DC">
        <w:t xml:space="preserve"> </w:t>
      </w:r>
      <w:r w:rsidRPr="00B343DC">
        <w:t>m.</w:t>
      </w:r>
    </w:p>
    <w:p w14:paraId="5EA8F3F0" w14:textId="4F0C6D30" w:rsidR="0024092B" w:rsidRPr="00B343DC" w:rsidRDefault="000425EE" w:rsidP="005F65AB">
      <w:pPr>
        <w:pStyle w:val="11numeracija"/>
      </w:pPr>
      <w:r w:rsidRPr="00B343DC">
        <w:rPr>
          <w:rFonts w:eastAsia="Times New Roman"/>
        </w:rPr>
        <w:t xml:space="preserve">110 kV srovės, įtampos matavimo transformatoriai arba kombinuoti srovės – įtampos matavimo transformatoriai turi atitikti PSO standartinius techninius reikalavimus. Matavimo transformatorių 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w:t>
      </w:r>
      <w:r w:rsidRPr="00B343DC">
        <w:rPr>
          <w:rFonts w:cs="Arial"/>
        </w:rPr>
        <w:t>transformatoriaus nominalią galią ir</w:t>
      </w:r>
      <w:r w:rsidRPr="00B343DC">
        <w:rPr>
          <w:rFonts w:eastAsia="Times New Roman"/>
        </w:rPr>
        <w:t xml:space="preserve"> būtinybę užtikrinti reikalaujamą elektros energijos matavimo tikslumą visame apkrautumo diapazone </w:t>
      </w:r>
      <w:bookmarkStart w:id="37" w:name="_Hlk36995773"/>
      <w:r w:rsidRPr="00B343DC">
        <w:rPr>
          <w:rFonts w:cs="Arial"/>
        </w:rPr>
        <w:t>bei</w:t>
      </w:r>
      <w:r w:rsidRPr="00B343DC">
        <w:rPr>
          <w:rFonts w:eastAsia="Times New Roman"/>
        </w:rPr>
        <w:t xml:space="preserve"> galimą galios transformatorių keitimą į didesnės vardinės galios, ne mažiau kaip vienu </w:t>
      </w:r>
      <w:r w:rsidRPr="00B343DC">
        <w:rPr>
          <w:rFonts w:cs="Arial"/>
        </w:rPr>
        <w:t>standartiniu galios laiptu</w:t>
      </w:r>
      <w:bookmarkEnd w:id="37"/>
      <w:r w:rsidRPr="00B343DC">
        <w:rPr>
          <w:rFonts w:eastAsia="Times New Roman"/>
        </w:rPr>
        <w:t xml:space="preserve">. Jei pagal skaičiavimus reikalingos srovės transformatorių šerdys su skirtingais transformacijos koeficientais, jų turi būti ne daugiau dviejų. Srovės transformatorių transformacijos koeficientų perjungimas turi būti įrengtas antrinių grandinių pusėje. Srovės transformatorių elektros apskaitoms ir matavimui skirtų šerdžių ir atšakų tikslumo klasė - 0,2s ir saugos faktorius Fs5. </w:t>
      </w:r>
      <w:r w:rsidRPr="00B343DC">
        <w:rPr>
          <w:rFonts w:cs="Arial"/>
        </w:rPr>
        <w:t>Galios transformatorių ir tarpsekcijinių jungtuvų prijunginiuose srovės ir/arba kombinuotų matavimo transformatorių vardinė ilgalaikė terminė srovė (</w:t>
      </w:r>
      <w:proofErr w:type="spellStart"/>
      <w:r w:rsidRPr="00B343DC">
        <w:rPr>
          <w:rFonts w:cs="Arial"/>
        </w:rPr>
        <w:t>I</w:t>
      </w:r>
      <w:r w:rsidRPr="00B343DC">
        <w:rPr>
          <w:rFonts w:cs="Arial"/>
          <w:vertAlign w:val="subscript"/>
        </w:rPr>
        <w:t>cth</w:t>
      </w:r>
      <w:proofErr w:type="spellEnd"/>
      <w:r w:rsidRPr="00B343DC">
        <w:rPr>
          <w:rFonts w:cs="Arial"/>
        </w:rPr>
        <w:t xml:space="preserve">) turi būti ≥ 150%. </w:t>
      </w:r>
      <w:r w:rsidRPr="00B343DC">
        <w:rPr>
          <w:rFonts w:eastAsia="Times New Roman"/>
        </w:rPr>
        <w:t xml:space="preserve">Įtampos transformatorių elektros apskaitoms ir matavimui skirtų apvijų tikslumo klasė - 0,2. Elektros apskaitai naudojami matavimo transformatoriai iki darbų užbaigimo turi būti su Lietuvoje pripažintais gamintojo, Lietuvos arba kitos Europos Sąjungos šalies akredituotos laboratorijos išduotais patikros sertifikatais ar pastaruosius pakeičiančiais žymenimis, patvirtinančiais jų matavimo tikslumą. Standartiniai techniniai reikalavimai matavimo transformatoriams pateikiami </w:t>
      </w:r>
      <w:sdt>
        <w:sdtPr>
          <w:id w:val="-1539513180"/>
          <w:citation/>
        </w:sdtPr>
        <w:sdtEndPr/>
        <w:sdtContent>
          <w:r w:rsidR="0024092B" w:rsidRPr="00B343DC">
            <w:fldChar w:fldCharType="begin"/>
          </w:r>
          <w:r w:rsidR="00EB09D6" w:rsidRPr="00B343DC">
            <w:instrText xml:space="preserve">CITATION Sta2 \l 1063 </w:instrText>
          </w:r>
          <w:r w:rsidR="0024092B" w:rsidRPr="00B343DC">
            <w:fldChar w:fldCharType="separate"/>
          </w:r>
          <w:r w:rsidR="007D620E">
            <w:rPr>
              <w:noProof/>
            </w:rPr>
            <w:t>(29)</w:t>
          </w:r>
          <w:r w:rsidR="0024092B" w:rsidRPr="00B343DC">
            <w:fldChar w:fldCharType="end"/>
          </w:r>
        </w:sdtContent>
      </w:sdt>
      <w:r w:rsidR="00EB09D6" w:rsidRPr="00B343DC">
        <w:t xml:space="preserve"> </w:t>
      </w:r>
      <w:r w:rsidR="0024092B" w:rsidRPr="00D1618D">
        <w:rPr>
          <w:rFonts w:cs="Arial"/>
        </w:rPr>
        <w:t>priede</w:t>
      </w:r>
      <w:r w:rsidR="0024092B" w:rsidRPr="00B343DC">
        <w:t xml:space="preserve">. </w:t>
      </w:r>
    </w:p>
    <w:p w14:paraId="54DF0E79" w14:textId="3CC625E2" w:rsidR="00E04B16" w:rsidRPr="00B343DC" w:rsidRDefault="00235959" w:rsidP="005F65AB">
      <w:pPr>
        <w:pStyle w:val="11numeracija"/>
      </w:pPr>
      <w:r w:rsidRPr="00B343DC">
        <w:t xml:space="preserve">Įtampos transformatorių arba kombinuotų srovės/įtampos transformatorių išdėstymas skirstykloje turi būti suprojektuotas taip, kad atstumas nuo įtampos arba kombinuoto srovės/įtampos transformatoriaus bet kurios fazės prijungimo gnybto iki </w:t>
      </w:r>
      <w:bookmarkStart w:id="38" w:name="_Hlk36995809"/>
      <w:r w:rsidR="0043771B" w:rsidRPr="00B343DC">
        <w:rPr>
          <w:rFonts w:cs="Arial"/>
        </w:rPr>
        <w:t>TP įrengiamo pravažia</w:t>
      </w:r>
      <w:bookmarkEnd w:id="38"/>
      <w:r w:rsidR="0043771B" w:rsidRPr="00B343DC">
        <w:rPr>
          <w:rFonts w:cs="Arial"/>
        </w:rPr>
        <w:t>vimo</w:t>
      </w:r>
      <w:r w:rsidR="0043771B" w:rsidRPr="00B343DC">
        <w:rPr>
          <w:rFonts w:cs="Arial"/>
          <w:color w:val="000000" w:themeColor="text1"/>
        </w:rPr>
        <w:t xml:space="preserve"> </w:t>
      </w:r>
      <w:r w:rsidRPr="00B343DC">
        <w:t>kelio krašto būtų ne ilgesnis nei 20 m</w:t>
      </w:r>
      <w:r w:rsidR="00E04B16" w:rsidRPr="00B343DC">
        <w:t>.</w:t>
      </w:r>
    </w:p>
    <w:p w14:paraId="5EBD04DB" w14:textId="77777777" w:rsidR="00B3033B" w:rsidRPr="00B343DC" w:rsidRDefault="00B3033B" w:rsidP="005F65AB">
      <w:pPr>
        <w:pStyle w:val="11numeracija"/>
        <w:rPr>
          <w:rFonts w:eastAsia="Times New Roman"/>
        </w:rPr>
      </w:pPr>
      <w:bookmarkStart w:id="39" w:name="_Hlk36995844"/>
      <w:r w:rsidRPr="00B343DC">
        <w:rPr>
          <w:rFonts w:eastAsia="Times New Roman"/>
        </w:rPr>
        <w:t>Parenkant ST antrinių apvijų charakteristikas RAA reikmėms būtina įvertinti perspektyvinį galimą t.</w:t>
      </w:r>
      <w:r w:rsidRPr="00B343DC">
        <w:rPr>
          <w:rFonts w:cs="Arial"/>
        </w:rPr>
        <w:t xml:space="preserve"> </w:t>
      </w:r>
      <w:r w:rsidRPr="00B343DC">
        <w:rPr>
          <w:rFonts w:eastAsia="Times New Roman"/>
        </w:rPr>
        <w:t xml:space="preserve">j. srovės padidėjimą perdavimo tinkle per artimiausius 10 metų. Vardinis ST </w:t>
      </w:r>
      <w:r w:rsidRPr="00B343DC">
        <w:rPr>
          <w:rFonts w:cs="Arial"/>
        </w:rPr>
        <w:t xml:space="preserve">tikslumo ribos </w:t>
      </w:r>
      <w:r w:rsidRPr="00B343DC">
        <w:rPr>
          <w:rFonts w:eastAsia="Times New Roman"/>
        </w:rPr>
        <w:t>faktorius</w:t>
      </w:r>
      <w:r w:rsidRPr="00B343DC">
        <w:rPr>
          <w:rFonts w:cs="Arial"/>
        </w:rPr>
        <w:t xml:space="preserve"> (ALF</w:t>
      </w:r>
      <w:r w:rsidRPr="00B343DC">
        <w:rPr>
          <w:rFonts w:eastAsia="Times New Roman"/>
        </w:rPr>
        <w:t>) turi būti parenkamas su ne mažesne kaip 20÷25% atsarga nuo vertės parinktos atlikus skaičiavimus techniniame projekte</w:t>
      </w:r>
      <w:bookmarkEnd w:id="39"/>
      <w:r w:rsidRPr="00B343DC">
        <w:rPr>
          <w:rFonts w:eastAsia="Times New Roman"/>
        </w:rPr>
        <w:t>.</w:t>
      </w:r>
    </w:p>
    <w:p w14:paraId="1D44A99B" w14:textId="5C90742A" w:rsidR="001B1DE7" w:rsidRPr="00B343DC" w:rsidRDefault="001B1DE7" w:rsidP="005F65AB">
      <w:pPr>
        <w:pStyle w:val="11numeracija"/>
      </w:pPr>
      <w:r w:rsidRPr="00B343DC">
        <w:t xml:space="preserve">Naujai statomame </w:t>
      </w:r>
      <w:r w:rsidR="005944D0" w:rsidRPr="00B343DC">
        <w:rPr>
          <w:rFonts w:cs="Arial"/>
          <w:color w:val="000000" w:themeColor="text1"/>
        </w:rPr>
        <w:t xml:space="preserve">pastotės valdymo pulte (toliau </w:t>
      </w:r>
      <w:r w:rsidR="00211A5F">
        <w:rPr>
          <w:rFonts w:cs="Arial"/>
          <w:color w:val="000000" w:themeColor="text1"/>
        </w:rPr>
        <w:t>—</w:t>
      </w:r>
      <w:r w:rsidR="005944D0" w:rsidRPr="00B343DC">
        <w:rPr>
          <w:rFonts w:cs="Arial"/>
          <w:color w:val="000000" w:themeColor="text1"/>
        </w:rPr>
        <w:t xml:space="preserve"> PVP)</w:t>
      </w:r>
      <w:r w:rsidR="005944D0" w:rsidRPr="00B343DC">
        <w:rPr>
          <w:rFonts w:eastAsia="Times New Roman" w:cs="Times New Roman"/>
          <w:color w:val="000000" w:themeColor="text1"/>
          <w:szCs w:val="24"/>
        </w:rPr>
        <w:t xml:space="preserve"> </w:t>
      </w:r>
      <w:r w:rsidRPr="00B343DC">
        <w:t>suprojektuoti 110 kV skirstyklos kintamosios srovės bei nuolatinė</w:t>
      </w:r>
      <w:r w:rsidR="009379A6" w:rsidRPr="00B343DC">
        <w:t>s</w:t>
      </w:r>
      <w:r w:rsidRPr="00B343DC">
        <w:t xml:space="preserve"> srovės savųjų reikmių skydus</w:t>
      </w:r>
      <w:r w:rsidR="003E27D3" w:rsidRPr="00B343DC">
        <w:t xml:space="preserve"> </w:t>
      </w:r>
      <w:r w:rsidR="00070EB3" w:rsidRPr="00B343DC">
        <w:t xml:space="preserve">(toliau </w:t>
      </w:r>
      <w:r w:rsidR="00F2355B" w:rsidRPr="00B343DC">
        <w:t xml:space="preserve">atitinkamai </w:t>
      </w:r>
      <w:r w:rsidR="00070EB3" w:rsidRPr="00B343DC">
        <w:t xml:space="preserve">KSSRS ir NSSRS) </w:t>
      </w:r>
      <w:r w:rsidR="003E27D3" w:rsidRPr="00B343DC">
        <w:t>ir</w:t>
      </w:r>
      <w:r w:rsidRPr="00B343DC">
        <w:t xml:space="preserve"> akumuliatorių bateriją su įkrovikliais.</w:t>
      </w:r>
      <w:r w:rsidR="00BF6D46" w:rsidRPr="00B343DC">
        <w:t xml:space="preserve"> </w:t>
      </w:r>
      <w:r w:rsidRPr="00B343DC">
        <w:t xml:space="preserve">Skirstyklos savosioms reikmėms elektros energija </w:t>
      </w:r>
      <w:r w:rsidRPr="00B343DC">
        <w:lastRenderedPageBreak/>
        <w:t xml:space="preserve">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Standartiniai techniniai reikalavimai skirstyklos savosioms reikmėms pateikiami </w:t>
      </w:r>
      <w:sdt>
        <w:sdtPr>
          <w:id w:val="1991519765"/>
          <w:citation/>
        </w:sdtPr>
        <w:sdtEndPr/>
        <w:sdtContent>
          <w:r w:rsidRPr="00B343DC">
            <w:fldChar w:fldCharType="begin"/>
          </w:r>
          <w:r w:rsidR="00C511E6" w:rsidRPr="00B343DC">
            <w:instrText xml:space="preserve">CITATION Per \l 1063 </w:instrText>
          </w:r>
          <w:r w:rsidRPr="00B343DC">
            <w:fldChar w:fldCharType="separate"/>
          </w:r>
          <w:r w:rsidR="007D620E">
            <w:rPr>
              <w:noProof/>
            </w:rPr>
            <w:t>(30)</w:t>
          </w:r>
          <w:r w:rsidRPr="00B343DC">
            <w:fldChar w:fldCharType="end"/>
          </w:r>
        </w:sdtContent>
      </w:sdt>
      <w:r w:rsidRPr="00B343DC">
        <w:t xml:space="preserve"> </w:t>
      </w:r>
      <w:r w:rsidRPr="00D1618D">
        <w:rPr>
          <w:rFonts w:cs="Arial"/>
        </w:rPr>
        <w:t>priede</w:t>
      </w:r>
      <w:r w:rsidRPr="00B343DC">
        <w:t>.</w:t>
      </w:r>
    </w:p>
    <w:p w14:paraId="67B51F5C" w14:textId="05599961" w:rsidR="003E27D3" w:rsidRPr="00B343DC" w:rsidRDefault="003E27D3" w:rsidP="005F65AB">
      <w:pPr>
        <w:pStyle w:val="11numeracija"/>
      </w:pPr>
      <w:r w:rsidRPr="00B343DC">
        <w:t>Nuolatinės srovės paskirstymui suprojektuoti NSSRS su vienguba sekcionuota šynų sistema (L+, L- ir PE šynomis) įrengiant dvi šynų sekcijas.</w:t>
      </w:r>
      <w:r w:rsidR="003A513F" w:rsidRPr="00B343DC">
        <w:t xml:space="preserve"> </w:t>
      </w:r>
      <w:r w:rsidR="004F74F8" w:rsidRPr="00B343DC">
        <w:t xml:space="preserve">Tarp I ir II šynų sekcijų turi būti kaip įmanoma tolygiau paskirstytas apkrovimas. </w:t>
      </w:r>
      <w:r w:rsidR="003A513F" w:rsidRPr="00B343DC">
        <w:t xml:space="preserve">Šynų sekcijų maitinimui ir akumuliatorių baterijos įkrovimui suprojektuoti du įkroviklius. </w:t>
      </w:r>
      <w:r w:rsidR="0010368E" w:rsidRPr="00B343DC">
        <w:t>Kiekvienas įkroviklis turi užtikrinti elektros energijos tiekimą visiems TP nuolatinės srovės savųjų reikmių elektros imtuvams</w:t>
      </w:r>
      <w:r w:rsidR="00637D8E" w:rsidRPr="00B343DC">
        <w:t>.</w:t>
      </w:r>
      <w:r w:rsidR="0010368E" w:rsidRPr="00B343DC">
        <w:t xml:space="preserve"> </w:t>
      </w:r>
      <w:r w:rsidR="00D33BF5" w:rsidRPr="00B343DC">
        <w:rPr>
          <w:kern w:val="1"/>
          <w:lang w:eastAsia="ar-SA"/>
        </w:rPr>
        <w:t xml:space="preserve">Standartiniai techniniai reikalavimai nuolatinės srovės savųjų reikmių skydui pateikiami </w:t>
      </w:r>
      <w:sdt>
        <w:sdtPr>
          <w:rPr>
            <w:kern w:val="1"/>
            <w:lang w:eastAsia="ar-SA"/>
          </w:rPr>
          <w:id w:val="948357895"/>
          <w:citation/>
        </w:sdtPr>
        <w:sdtEndPr/>
        <w:sdtContent>
          <w:r w:rsidR="00D33BF5" w:rsidRPr="00B343DC">
            <w:rPr>
              <w:kern w:val="1"/>
              <w:lang w:eastAsia="ar-SA"/>
            </w:rPr>
            <w:fldChar w:fldCharType="begin"/>
          </w:r>
          <w:r w:rsidR="00C511E6" w:rsidRPr="00B343DC">
            <w:rPr>
              <w:kern w:val="1"/>
              <w:lang w:eastAsia="ar-SA"/>
            </w:rPr>
            <w:instrText xml:space="preserve">CITATION 101 \l 1063 </w:instrText>
          </w:r>
          <w:r w:rsidR="00D33BF5" w:rsidRPr="00B343DC">
            <w:rPr>
              <w:kern w:val="1"/>
              <w:lang w:eastAsia="ar-SA"/>
            </w:rPr>
            <w:fldChar w:fldCharType="separate"/>
          </w:r>
          <w:r w:rsidR="007D620E" w:rsidRPr="007D620E">
            <w:rPr>
              <w:noProof/>
              <w:kern w:val="1"/>
              <w:lang w:eastAsia="ar-SA"/>
            </w:rPr>
            <w:t>(31)</w:t>
          </w:r>
          <w:r w:rsidR="00D33BF5" w:rsidRPr="00B343DC">
            <w:rPr>
              <w:kern w:val="1"/>
              <w:lang w:eastAsia="ar-SA"/>
            </w:rPr>
            <w:fldChar w:fldCharType="end"/>
          </w:r>
        </w:sdtContent>
      </w:sdt>
      <w:r w:rsidR="00D33BF5" w:rsidRPr="00B343DC">
        <w:rPr>
          <w:kern w:val="1"/>
          <w:lang w:eastAsia="ar-SA"/>
        </w:rPr>
        <w:t xml:space="preserve"> </w:t>
      </w:r>
      <w:r w:rsidR="00D33BF5" w:rsidRPr="00D1618D">
        <w:rPr>
          <w:rFonts w:cs="Arial"/>
        </w:rPr>
        <w:t>priede</w:t>
      </w:r>
      <w:r w:rsidR="00D33BF5" w:rsidRPr="00B343DC">
        <w:rPr>
          <w:kern w:val="1"/>
          <w:lang w:eastAsia="ar-SA"/>
        </w:rPr>
        <w:t xml:space="preserve">. Standartiniai techniniai reikalavimai akumuliatorių baterijai ir įkrovikliams pateikiami </w:t>
      </w:r>
      <w:sdt>
        <w:sdtPr>
          <w:rPr>
            <w:kern w:val="1"/>
            <w:lang w:eastAsia="ar-SA"/>
          </w:rPr>
          <w:id w:val="-1342926695"/>
          <w:citation/>
        </w:sdtPr>
        <w:sdtEndPr/>
        <w:sdtContent>
          <w:r w:rsidR="00D33BF5" w:rsidRPr="00B343DC">
            <w:rPr>
              <w:kern w:val="1"/>
              <w:lang w:eastAsia="ar-SA"/>
            </w:rPr>
            <w:fldChar w:fldCharType="begin"/>
          </w:r>
          <w:r w:rsidR="00D33BF5" w:rsidRPr="00B343DC">
            <w:rPr>
              <w:kern w:val="1"/>
              <w:lang w:eastAsia="ar-SA"/>
            </w:rPr>
            <w:instrText xml:space="preserve"> CITATION 1001 \l 1063 </w:instrText>
          </w:r>
          <w:r w:rsidR="00D33BF5" w:rsidRPr="00B343DC">
            <w:rPr>
              <w:kern w:val="1"/>
              <w:lang w:eastAsia="ar-SA"/>
            </w:rPr>
            <w:fldChar w:fldCharType="separate"/>
          </w:r>
          <w:r w:rsidR="007D620E" w:rsidRPr="007D620E">
            <w:rPr>
              <w:noProof/>
              <w:kern w:val="1"/>
              <w:lang w:eastAsia="ar-SA"/>
            </w:rPr>
            <w:t>(32)</w:t>
          </w:r>
          <w:r w:rsidR="00D33BF5" w:rsidRPr="00B343DC">
            <w:rPr>
              <w:kern w:val="1"/>
              <w:lang w:eastAsia="ar-SA"/>
            </w:rPr>
            <w:fldChar w:fldCharType="end"/>
          </w:r>
        </w:sdtContent>
      </w:sdt>
      <w:r w:rsidR="00D33BF5" w:rsidRPr="00B343DC">
        <w:rPr>
          <w:kern w:val="1"/>
          <w:lang w:eastAsia="ar-SA"/>
        </w:rPr>
        <w:t xml:space="preserve"> ir </w:t>
      </w:r>
      <w:sdt>
        <w:sdtPr>
          <w:rPr>
            <w:kern w:val="1"/>
            <w:lang w:eastAsia="ar-SA"/>
          </w:rPr>
          <w:id w:val="-1576040298"/>
          <w:citation/>
        </w:sdtPr>
        <w:sdtEndPr/>
        <w:sdtContent>
          <w:r w:rsidR="00D33BF5" w:rsidRPr="00B343DC">
            <w:rPr>
              <w:kern w:val="1"/>
              <w:lang w:eastAsia="ar-SA"/>
            </w:rPr>
            <w:fldChar w:fldCharType="begin"/>
          </w:r>
          <w:r w:rsidR="00D33BF5" w:rsidRPr="00B343DC">
            <w:rPr>
              <w:kern w:val="1"/>
              <w:lang w:eastAsia="ar-SA"/>
            </w:rPr>
            <w:instrText xml:space="preserve"> CITATION 1000 \l 1063 </w:instrText>
          </w:r>
          <w:r w:rsidR="00D33BF5" w:rsidRPr="00B343DC">
            <w:rPr>
              <w:kern w:val="1"/>
              <w:lang w:eastAsia="ar-SA"/>
            </w:rPr>
            <w:fldChar w:fldCharType="separate"/>
          </w:r>
          <w:r w:rsidR="007D620E" w:rsidRPr="007D620E">
            <w:rPr>
              <w:noProof/>
              <w:kern w:val="1"/>
              <w:lang w:eastAsia="ar-SA"/>
            </w:rPr>
            <w:t>(33)</w:t>
          </w:r>
          <w:r w:rsidR="00D33BF5" w:rsidRPr="00B343DC">
            <w:rPr>
              <w:kern w:val="1"/>
              <w:lang w:eastAsia="ar-SA"/>
            </w:rPr>
            <w:fldChar w:fldCharType="end"/>
          </w:r>
        </w:sdtContent>
      </w:sdt>
      <w:r w:rsidR="00D33BF5" w:rsidRPr="00B343DC">
        <w:rPr>
          <w:kern w:val="1"/>
          <w:lang w:eastAsia="ar-SA"/>
        </w:rPr>
        <w:t xml:space="preserve"> </w:t>
      </w:r>
      <w:r w:rsidR="00D33BF5" w:rsidRPr="00D1618D">
        <w:rPr>
          <w:rFonts w:cs="Arial"/>
        </w:rPr>
        <w:t>prieduose</w:t>
      </w:r>
      <w:r w:rsidR="00D33BF5" w:rsidRPr="00B343DC">
        <w:rPr>
          <w:kern w:val="1"/>
          <w:lang w:eastAsia="ar-SA"/>
        </w:rPr>
        <w:t>.</w:t>
      </w:r>
    </w:p>
    <w:p w14:paraId="46BD4B97" w14:textId="77538887" w:rsidR="00E7559F" w:rsidRPr="00B343DC" w:rsidRDefault="00E7559F" w:rsidP="005F65AB">
      <w:pPr>
        <w:pStyle w:val="11numeracija"/>
      </w:pPr>
      <w:r w:rsidRPr="00B343DC">
        <w:t>Savųjų reikmių įrenginių elektros energijos tiekimui projektuoti</w:t>
      </w:r>
      <w:r w:rsidR="00D33BF5" w:rsidRPr="00B343DC">
        <w:t xml:space="preserve"> 0,4 kV</w:t>
      </w:r>
      <w:r w:rsidRPr="00B343DC">
        <w:t xml:space="preserve"> </w:t>
      </w:r>
      <w:r w:rsidR="00D33BF5" w:rsidRPr="00B343DC">
        <w:t xml:space="preserve">KSSRS </w:t>
      </w:r>
      <w:r w:rsidRPr="00B343DC">
        <w:t xml:space="preserve">su dviem paskirstymo šynų sekcijomis (3f+N+PE), jų tarpusavio rezervavimui </w:t>
      </w:r>
      <w:r w:rsidR="00D33BF5" w:rsidRPr="00B343DC">
        <w:t>suprojektuojant</w:t>
      </w:r>
      <w:r w:rsidRPr="00B343DC">
        <w:t xml:space="preserve"> ARĮ automatiką.</w:t>
      </w:r>
      <w:r w:rsidR="00D33BF5" w:rsidRPr="00B343DC">
        <w:t xml:space="preserve"> </w:t>
      </w:r>
      <w:r w:rsidR="00482BEE" w:rsidRPr="00B343DC">
        <w:t xml:space="preserve">Tarp I ir II šynų sekcijų turi būti kaip įmanoma tolygiau paskirstytas apkrovimas. </w:t>
      </w:r>
      <w:r w:rsidR="00D33BF5" w:rsidRPr="00B343DC">
        <w:rPr>
          <w:kern w:val="1"/>
          <w:lang w:eastAsia="ar-SA"/>
        </w:rPr>
        <w:t xml:space="preserve">KSSRS turi būti numatoma įranga mobiliam (pervežamam) 0,4 kV </w:t>
      </w:r>
      <w:proofErr w:type="spellStart"/>
      <w:r w:rsidR="00D33BF5" w:rsidRPr="00B343DC">
        <w:rPr>
          <w:kern w:val="1"/>
          <w:lang w:eastAsia="ar-SA"/>
        </w:rPr>
        <w:t>dyzel</w:t>
      </w:r>
      <w:proofErr w:type="spellEnd"/>
      <w:r w:rsidR="00D33BF5" w:rsidRPr="00B343DC">
        <w:rPr>
          <w:kern w:val="1"/>
          <w:lang w:eastAsia="ar-SA"/>
        </w:rPr>
        <w:t xml:space="preserve">-generatoriui prijungti, kaip papildomam elektros energijos tiekimo šaltiniui ypatingais/avariniais atvejais. Siekiant užtikrinti </w:t>
      </w:r>
      <w:proofErr w:type="spellStart"/>
      <w:r w:rsidR="00D33BF5" w:rsidRPr="00B343DC">
        <w:rPr>
          <w:kern w:val="1"/>
          <w:lang w:eastAsia="ar-SA"/>
        </w:rPr>
        <w:t>dyzel</w:t>
      </w:r>
      <w:proofErr w:type="spellEnd"/>
      <w:r w:rsidR="00D33BF5" w:rsidRPr="00B343DC">
        <w:rPr>
          <w:kern w:val="1"/>
          <w:lang w:eastAsia="ar-SA"/>
        </w:rPr>
        <w:t xml:space="preserve">-generatoriaus prijungimo vienodumą visose 110 kV TP, turi būti suprojektuotas 0,4 kV, 63 A kištukinis lizdas (3P+N+PE) atitinkantis LST EN 60309 standarto reikalavimus. </w:t>
      </w:r>
      <w:bookmarkStart w:id="40" w:name="_Hlk34902263"/>
      <w:bookmarkStart w:id="41" w:name="_Hlk36996072"/>
      <w:r w:rsidR="00C93307" w:rsidRPr="00B343DC">
        <w:rPr>
          <w:rFonts w:cs="Arial"/>
        </w:rPr>
        <w:t xml:space="preserve">Kištukinis lizdas turi būti suprojektuotas PVP išorėje, vietoje patogioje privežti kilnojamą </w:t>
      </w:r>
      <w:proofErr w:type="spellStart"/>
      <w:r w:rsidR="00C93307" w:rsidRPr="00B343DC">
        <w:rPr>
          <w:rFonts w:cs="Arial"/>
        </w:rPr>
        <w:t>dyzel</w:t>
      </w:r>
      <w:proofErr w:type="spellEnd"/>
      <w:r w:rsidR="00C93307" w:rsidRPr="00B343DC">
        <w:rPr>
          <w:rFonts w:cs="Arial"/>
        </w:rPr>
        <w:t>-generatorių prie PVP asfaltuotu keliu</w:t>
      </w:r>
      <w:bookmarkEnd w:id="40"/>
      <w:r w:rsidR="00C93307" w:rsidRPr="00B343DC">
        <w:rPr>
          <w:rFonts w:cs="Arial"/>
        </w:rPr>
        <w:t>.</w:t>
      </w:r>
      <w:r w:rsidR="00C93307" w:rsidRPr="00B343DC">
        <w:rPr>
          <w:rFonts w:cs="Arial"/>
          <w:color w:val="000000" w:themeColor="text1"/>
          <w:kern w:val="1"/>
          <w:lang w:eastAsia="ar-SA"/>
        </w:rPr>
        <w:t xml:space="preserve"> </w:t>
      </w:r>
      <w:bookmarkEnd w:id="41"/>
      <w:r w:rsidR="00D33BF5" w:rsidRPr="00B343DC">
        <w:rPr>
          <w:kern w:val="1"/>
          <w:lang w:eastAsia="ar-SA"/>
        </w:rPr>
        <w:t xml:space="preserve">Standartiniai techniniai reikalavimai kintamos srovės savųjų reikmių skydui pateikiami </w:t>
      </w:r>
      <w:sdt>
        <w:sdtPr>
          <w:rPr>
            <w:kern w:val="1"/>
            <w:lang w:eastAsia="ar-SA"/>
          </w:rPr>
          <w:id w:val="193888710"/>
          <w:citation/>
        </w:sdtPr>
        <w:sdtEndPr/>
        <w:sdtContent>
          <w:r w:rsidR="00D33BF5" w:rsidRPr="00B343DC">
            <w:rPr>
              <w:kern w:val="1"/>
              <w:lang w:eastAsia="ar-SA"/>
            </w:rPr>
            <w:fldChar w:fldCharType="begin"/>
          </w:r>
          <w:r w:rsidR="00C511E6" w:rsidRPr="00B343DC">
            <w:rPr>
              <w:kern w:val="1"/>
              <w:lang w:eastAsia="ar-SA"/>
            </w:rPr>
            <w:instrText xml:space="preserve">CITATION 100 \l 1063 </w:instrText>
          </w:r>
          <w:r w:rsidR="00D33BF5" w:rsidRPr="00B343DC">
            <w:rPr>
              <w:kern w:val="1"/>
              <w:lang w:eastAsia="ar-SA"/>
            </w:rPr>
            <w:fldChar w:fldCharType="separate"/>
          </w:r>
          <w:r w:rsidR="007D620E" w:rsidRPr="007D620E">
            <w:rPr>
              <w:noProof/>
              <w:kern w:val="1"/>
              <w:lang w:eastAsia="ar-SA"/>
            </w:rPr>
            <w:t>(34)</w:t>
          </w:r>
          <w:r w:rsidR="00D33BF5" w:rsidRPr="00B343DC">
            <w:rPr>
              <w:kern w:val="1"/>
              <w:lang w:eastAsia="ar-SA"/>
            </w:rPr>
            <w:fldChar w:fldCharType="end"/>
          </w:r>
        </w:sdtContent>
      </w:sdt>
      <w:r w:rsidR="00D33BF5" w:rsidRPr="00B343DC">
        <w:rPr>
          <w:kern w:val="1"/>
          <w:lang w:eastAsia="ar-SA"/>
        </w:rPr>
        <w:t xml:space="preserve"> </w:t>
      </w:r>
      <w:r w:rsidR="00D33BF5" w:rsidRPr="00D1618D">
        <w:rPr>
          <w:rFonts w:cs="Arial"/>
        </w:rPr>
        <w:t>priede</w:t>
      </w:r>
      <w:r w:rsidR="00D33BF5" w:rsidRPr="00B343DC">
        <w:rPr>
          <w:kern w:val="1"/>
          <w:lang w:eastAsia="ar-SA"/>
        </w:rPr>
        <w:t>.</w:t>
      </w:r>
    </w:p>
    <w:p w14:paraId="0CDB08C5" w14:textId="7E44B69B" w:rsidR="008441D1" w:rsidRPr="00B343DC" w:rsidRDefault="008441D1" w:rsidP="005F65AB">
      <w:pPr>
        <w:pStyle w:val="11numeracija"/>
      </w:pPr>
      <w:r w:rsidRPr="00B343DC">
        <w:t>Projekto vykdymo metu turi būti užtikrintas PT savųjų reikmių aprūpinimas elektra.</w:t>
      </w:r>
    </w:p>
    <w:p w14:paraId="61DC32F1" w14:textId="0B1E1C06" w:rsidR="00DA597B" w:rsidRPr="00B343DC" w:rsidRDefault="005D35E0" w:rsidP="005F65AB">
      <w:pPr>
        <w:pStyle w:val="11numeracija"/>
        <w:rPr>
          <w:rFonts w:cs="Arial"/>
          <w:kern w:val="1"/>
          <w:lang w:eastAsia="ar-SA"/>
        </w:rPr>
      </w:pPr>
      <w:r w:rsidRPr="00B343DC">
        <w:rPr>
          <w:rFonts w:cs="Arial"/>
          <w:kern w:val="1"/>
          <w:lang w:eastAsia="ar-SA"/>
        </w:rPr>
        <w:t>Projektuojami šynolaidžiai gali būti kieti arba lankstūs.</w:t>
      </w:r>
      <w:r w:rsidR="009E7213" w:rsidRPr="00B343DC">
        <w:rPr>
          <w:rFonts w:cs="Arial"/>
          <w:kern w:val="1"/>
          <w:lang w:eastAsia="ar-SA"/>
        </w:rPr>
        <w:t xml:space="preserve"> Kieta šynuotė </w:t>
      </w:r>
      <w:r w:rsidR="009E7213" w:rsidRPr="00B343DC">
        <w:t>privalomai įrengiama virš pravažiavimo kelių ir 110 kV šynų sekcij</w:t>
      </w:r>
      <w:r w:rsidR="00190DC1" w:rsidRPr="00B343DC">
        <w:t>ų</w:t>
      </w:r>
      <w:r w:rsidR="009E7213" w:rsidRPr="00B343DC">
        <w:t xml:space="preserve">, kitur leidžiamas </w:t>
      </w:r>
      <w:r w:rsidR="009B2227" w:rsidRPr="00B343DC">
        <w:rPr>
          <w:color w:val="000000" w:themeColor="text1"/>
        </w:rPr>
        <w:t xml:space="preserve">lanksčių srovėlaidžių (laidų) </w:t>
      </w:r>
      <w:r w:rsidR="009E7213" w:rsidRPr="00B343DC">
        <w:t>panaudojimas.</w:t>
      </w:r>
      <w:r w:rsidRPr="00B343DC">
        <w:rPr>
          <w:rFonts w:cs="Arial"/>
          <w:kern w:val="1"/>
          <w:lang w:eastAsia="ar-SA"/>
        </w:rPr>
        <w:t xml:space="preserve"> </w:t>
      </w:r>
      <w:r w:rsidR="00C734A7" w:rsidRPr="00B343DC">
        <w:t xml:space="preserve">Turi būti suprojektuotas pakankamas įrenginių, prie kurių prijungiama kieta šynuotė, mechaninis atsparumas nenaudojant papildomų atraminių izoliatorių. Papildomus atraminius izoliatorius galima naudoti tik tuo atveju jungtuvų pusėje, jei jų nepanaudojus, reikalinga būtų papildomai montuoti apžiūrų aikšteles prie jungtuvų arba kietos šynos negalėtų būti sumontuotos tiksliai horizontalioje ašyje be nuolydžio. </w:t>
      </w:r>
      <w:r w:rsidR="000F1B5C" w:rsidRPr="00B343DC">
        <w:rPr>
          <w:rFonts w:cs="Arial"/>
          <w:kern w:val="1"/>
          <w:lang w:eastAsia="ar-SA"/>
        </w:rPr>
        <w:t>Parenkant šynuotę įvertinti laidininkų įšilimą, vainikin</w:t>
      </w:r>
      <w:r w:rsidR="00C734A7" w:rsidRPr="00B343DC">
        <w:rPr>
          <w:rFonts w:cs="Arial"/>
          <w:kern w:val="1"/>
          <w:lang w:eastAsia="ar-SA"/>
        </w:rPr>
        <w:t>ius</w:t>
      </w:r>
      <w:r w:rsidR="000F1B5C" w:rsidRPr="00B343DC">
        <w:rPr>
          <w:rFonts w:cs="Arial"/>
          <w:kern w:val="1"/>
          <w:lang w:eastAsia="ar-SA"/>
        </w:rPr>
        <w:t xml:space="preserve"> išlydžius, terminį ir elektrodinaminį atsparumą trumpojo jungimo srovėms, mechaninį atsparumą, srovės perkrovas, įtampos nuostolius ir ekonomiškumą, aplinkos sąlygas (apledėjimo, vėjo poveikį) ir nustatyti prijungimo vietų (atraminių izoliatorių arba įrenginių prijungimo gnybtų) leidžiamas apkrovas. Visi skaičiavimai turi būti pateikti techniniame projekte. </w:t>
      </w:r>
    </w:p>
    <w:p w14:paraId="306A80C7" w14:textId="0E579BAE" w:rsidR="008C7176" w:rsidRPr="00B343DC" w:rsidRDefault="00DA597B" w:rsidP="005F65AB">
      <w:pPr>
        <w:pStyle w:val="11numeracija"/>
      </w:pPr>
      <w:r w:rsidRPr="00B343DC">
        <w:t>Standartiniai t</w:t>
      </w:r>
      <w:r w:rsidR="000F1B5C" w:rsidRPr="00B343DC">
        <w:t xml:space="preserve">echniniai reikalavimai 110 kV </w:t>
      </w:r>
      <w:r w:rsidRPr="00B343DC">
        <w:t xml:space="preserve">vamzdiniams laidininkams </w:t>
      </w:r>
      <w:r w:rsidR="000F1B5C" w:rsidRPr="00B343DC">
        <w:t>pateikiami</w:t>
      </w:r>
      <w:r w:rsidR="009E7213" w:rsidRPr="00B343DC">
        <w:t xml:space="preserve"> </w:t>
      </w:r>
      <w:sdt>
        <w:sdtPr>
          <w:id w:val="812678895"/>
          <w:citation/>
        </w:sdtPr>
        <w:sdtEndPr/>
        <w:sdtContent>
          <w:r w:rsidR="00271235" w:rsidRPr="00B343DC">
            <w:fldChar w:fldCharType="begin"/>
          </w:r>
          <w:r w:rsidR="00271235" w:rsidRPr="00B343DC">
            <w:instrText xml:space="preserve"> CITATION 1003 \l 1063 </w:instrText>
          </w:r>
          <w:r w:rsidR="00271235" w:rsidRPr="00B343DC">
            <w:fldChar w:fldCharType="separate"/>
          </w:r>
          <w:r w:rsidR="007D620E">
            <w:rPr>
              <w:noProof/>
            </w:rPr>
            <w:t>(35)</w:t>
          </w:r>
          <w:r w:rsidR="00271235" w:rsidRPr="00B343DC">
            <w:fldChar w:fldCharType="end"/>
          </w:r>
        </w:sdtContent>
      </w:sdt>
      <w:r w:rsidR="000F1B5C" w:rsidRPr="00B343DC">
        <w:t xml:space="preserve"> </w:t>
      </w:r>
      <w:r w:rsidR="000F1B5C" w:rsidRPr="00D1618D">
        <w:rPr>
          <w:rFonts w:cs="Arial"/>
        </w:rPr>
        <w:t>priede</w:t>
      </w:r>
      <w:r w:rsidR="000F1B5C" w:rsidRPr="00B343DC">
        <w:t xml:space="preserve">. </w:t>
      </w:r>
    </w:p>
    <w:p w14:paraId="17C0807E" w14:textId="1DE4EE18" w:rsidR="0024092B" w:rsidRPr="00B343DC" w:rsidRDefault="008C7176" w:rsidP="005F65AB">
      <w:pPr>
        <w:pStyle w:val="11numeracija"/>
      </w:pPr>
      <w:r w:rsidRPr="00B343DC">
        <w:t>Standartiniai t</w:t>
      </w:r>
      <w:r w:rsidR="000F1B5C" w:rsidRPr="00B343DC">
        <w:t xml:space="preserve">echniniai reikalavimai 110 kV lankstiems </w:t>
      </w:r>
      <w:proofErr w:type="spellStart"/>
      <w:r w:rsidRPr="00B343DC">
        <w:t>srovėlaidžiams</w:t>
      </w:r>
      <w:proofErr w:type="spellEnd"/>
      <w:r w:rsidR="00045B32">
        <w:t xml:space="preserve"> </w:t>
      </w:r>
      <w:r w:rsidR="000F1B5C" w:rsidRPr="00B343DC">
        <w:t xml:space="preserve">(laidams) pateikiami </w:t>
      </w:r>
      <w:sdt>
        <w:sdtPr>
          <w:id w:val="-1867747118"/>
          <w:citation/>
        </w:sdtPr>
        <w:sdtEndPr/>
        <w:sdtContent>
          <w:r w:rsidR="000F64E8" w:rsidRPr="00B343DC">
            <w:fldChar w:fldCharType="begin"/>
          </w:r>
          <w:r w:rsidR="00C1215F" w:rsidRPr="00B343DC">
            <w:instrText xml:space="preserve">CITATION 4001 \l 1063 </w:instrText>
          </w:r>
          <w:r w:rsidR="000F64E8" w:rsidRPr="00B343DC">
            <w:fldChar w:fldCharType="separate"/>
          </w:r>
          <w:r w:rsidR="007D620E">
            <w:rPr>
              <w:noProof/>
            </w:rPr>
            <w:t>(36)</w:t>
          </w:r>
          <w:r w:rsidR="000F64E8" w:rsidRPr="00B343DC">
            <w:fldChar w:fldCharType="end"/>
          </w:r>
        </w:sdtContent>
      </w:sdt>
      <w:r w:rsidR="000F1B5C" w:rsidRPr="00B343DC">
        <w:t xml:space="preserve"> </w:t>
      </w:r>
      <w:r w:rsidR="000F1B5C" w:rsidRPr="00D1618D">
        <w:rPr>
          <w:rFonts w:cs="Arial"/>
        </w:rPr>
        <w:t>priede</w:t>
      </w:r>
      <w:r w:rsidR="000F1B5C" w:rsidRPr="00B343DC">
        <w:t xml:space="preserve">. </w:t>
      </w:r>
      <w:r w:rsidR="00AF72DF" w:rsidRPr="00B343DC">
        <w:t xml:space="preserve">Lanksčių srovėlaidžių (laidų) </w:t>
      </w:r>
      <w:r w:rsidR="000F1B5C" w:rsidRPr="00B343DC">
        <w:t>įrengimui turi būti naudojami stikliniai lėkštiniai izoliatoriai</w:t>
      </w:r>
      <w:r w:rsidR="005C74B0" w:rsidRPr="00B343DC">
        <w:t>, kurie turi būti suprojektuoti</w:t>
      </w:r>
      <w:r w:rsidR="000F1B5C" w:rsidRPr="00B343DC">
        <w:t xml:space="preserve"> vadovaujantis </w:t>
      </w:r>
      <w:sdt>
        <w:sdtPr>
          <w:id w:val="-632398853"/>
          <w:citation/>
        </w:sdtPr>
        <w:sdtEndPr/>
        <w:sdtContent>
          <w:r w:rsidR="000F64E8" w:rsidRPr="00B343DC">
            <w:fldChar w:fldCharType="begin"/>
          </w:r>
          <w:r w:rsidR="000F64E8" w:rsidRPr="00B343DC">
            <w:instrText xml:space="preserve"> CITATION 3308 \l 1063 </w:instrText>
          </w:r>
          <w:r w:rsidR="000F64E8" w:rsidRPr="00B343DC">
            <w:fldChar w:fldCharType="separate"/>
          </w:r>
          <w:r w:rsidR="007D620E">
            <w:rPr>
              <w:noProof/>
            </w:rPr>
            <w:t>(37)</w:t>
          </w:r>
          <w:r w:rsidR="000F64E8" w:rsidRPr="00B343DC">
            <w:fldChar w:fldCharType="end"/>
          </w:r>
        </w:sdtContent>
      </w:sdt>
      <w:r w:rsidR="000F1B5C" w:rsidRPr="00B343DC">
        <w:t xml:space="preserve"> </w:t>
      </w:r>
      <w:r w:rsidR="000F1B5C" w:rsidRPr="00D1618D">
        <w:rPr>
          <w:rFonts w:cs="Arial"/>
        </w:rPr>
        <w:t>priedo</w:t>
      </w:r>
      <w:r w:rsidR="000F1B5C" w:rsidRPr="008B782E">
        <w:t xml:space="preserve"> </w:t>
      </w:r>
      <w:r w:rsidR="000F1B5C" w:rsidRPr="00B343DC">
        <w:t>reikalavimais.</w:t>
      </w:r>
      <w:r w:rsidR="0024092B" w:rsidRPr="00B343DC">
        <w:t xml:space="preserve"> </w:t>
      </w:r>
    </w:p>
    <w:p w14:paraId="4F0E1300" w14:textId="792743BD" w:rsidR="0024092B" w:rsidRPr="00B343DC" w:rsidRDefault="0024092B" w:rsidP="005F65AB">
      <w:pPr>
        <w:pStyle w:val="11numeracija"/>
      </w:pPr>
      <w:r w:rsidRPr="00B343DC">
        <w:t xml:space="preserve">Atskirai sumontuoti 110 kV atraminiai izoliatoriai turi atitikti </w:t>
      </w:r>
      <w:r w:rsidR="00C734A7" w:rsidRPr="00B343DC">
        <w:t xml:space="preserve">PSO </w:t>
      </w:r>
      <w:r w:rsidRPr="00B343DC">
        <w:t xml:space="preserve">standartinius techninius reikalavimus pateiktus </w:t>
      </w:r>
      <w:sdt>
        <w:sdtPr>
          <w:id w:val="-618070668"/>
          <w:citation/>
        </w:sdtPr>
        <w:sdtEndPr/>
        <w:sdtContent>
          <w:r w:rsidRPr="00B343DC">
            <w:fldChar w:fldCharType="begin"/>
          </w:r>
          <w:r w:rsidRPr="00B343DC">
            <w:instrText xml:space="preserve"> CITATION Sta5 \l 1063 </w:instrText>
          </w:r>
          <w:r w:rsidRPr="00B343DC">
            <w:fldChar w:fldCharType="separate"/>
          </w:r>
          <w:r w:rsidR="007D620E">
            <w:rPr>
              <w:noProof/>
            </w:rPr>
            <w:t>(38)</w:t>
          </w:r>
          <w:r w:rsidRPr="00B343DC">
            <w:fldChar w:fldCharType="end"/>
          </w:r>
        </w:sdtContent>
      </w:sdt>
      <w:r w:rsidRPr="00B343DC">
        <w:t xml:space="preserve"> </w:t>
      </w:r>
      <w:r w:rsidRPr="00D1618D">
        <w:rPr>
          <w:rFonts w:cs="Arial"/>
        </w:rPr>
        <w:t>priede</w:t>
      </w:r>
      <w:r w:rsidRPr="00B343DC">
        <w:t>.</w:t>
      </w:r>
    </w:p>
    <w:p w14:paraId="69FBCDCD" w14:textId="28EBF1F0" w:rsidR="0024092B" w:rsidRPr="00B343DC" w:rsidRDefault="00CC518B" w:rsidP="005F65AB">
      <w:pPr>
        <w:pStyle w:val="11numeracija"/>
        <w:rPr>
          <w:lang w:eastAsia="ar-SA"/>
        </w:rPr>
      </w:pPr>
      <w:r w:rsidRPr="00B343DC">
        <w:rPr>
          <w:lang w:eastAsia="ar-SA"/>
        </w:rPr>
        <w:t>Tarp sekcijinių skyriklių</w:t>
      </w:r>
      <w:r w:rsidR="00CD29B1" w:rsidRPr="00B343DC">
        <w:rPr>
          <w:lang w:eastAsia="ar-SA"/>
        </w:rPr>
        <w:t xml:space="preserve"> </w:t>
      </w:r>
      <w:r w:rsidR="00C734A7" w:rsidRPr="00B343DC">
        <w:t>(arba iš abiejų pusių sekcijinio jungtuvo, jei sekcijinis jungtuvas numatomas pagal principinę prijungimo schemą)</w:t>
      </w:r>
      <w:r w:rsidR="00C734A7" w:rsidRPr="00B343DC">
        <w:rPr>
          <w:lang w:eastAsia="ar-SA"/>
        </w:rPr>
        <w:t xml:space="preserve">, </w:t>
      </w:r>
      <w:r w:rsidR="00CD29B1" w:rsidRPr="00B343DC">
        <w:rPr>
          <w:lang w:eastAsia="ar-SA"/>
        </w:rPr>
        <w:t>ant išėjimų į linijas</w:t>
      </w:r>
      <w:bookmarkStart w:id="42" w:name="_Hlk36996198"/>
      <w:r w:rsidR="00204851" w:rsidRPr="00B343DC">
        <w:rPr>
          <w:rFonts w:cs="Arial"/>
          <w:color w:val="000000" w:themeColor="text1"/>
          <w:kern w:val="1"/>
          <w:lang w:eastAsia="ar-SA"/>
        </w:rPr>
        <w:t>, prie įtampos matavimo transformatorių</w:t>
      </w:r>
      <w:bookmarkEnd w:id="42"/>
      <w:r w:rsidR="00CD29B1" w:rsidRPr="00B343DC">
        <w:rPr>
          <w:lang w:eastAsia="ar-SA"/>
        </w:rPr>
        <w:t xml:space="preserve"> ir prie galios transformatorių 110 kV išvadų įrengti įžeminimui skirtus kontaktus kilnojamųjų įžemiklių uždėjimui. Kontaktai kilnojamų įžemiklių uždėjimui turi būti įrengti tokiame aukštyje, kad kilnojamąjį įžemiklį prie kontaktų būtų galima prijungti naudojant 110 kV izoliacinę lazdą nenaudojant pakėlimo į aukštį priemonių.</w:t>
      </w:r>
    </w:p>
    <w:p w14:paraId="7EAD4E83" w14:textId="287EEAD5" w:rsidR="00B56057" w:rsidRPr="00B343DC" w:rsidRDefault="00B56057" w:rsidP="005F65AB">
      <w:pPr>
        <w:pStyle w:val="11numeracija"/>
        <w:rPr>
          <w:lang w:eastAsia="ar-SA"/>
        </w:rPr>
      </w:pPr>
      <w:r w:rsidRPr="00B343DC">
        <w:t xml:space="preserve">Suprojektuoti prijungimo prie galios transformatorių 110 kV įvadų, skirstyklos </w:t>
      </w:r>
      <w:r w:rsidRPr="00B343DC">
        <w:rPr>
          <w:kern w:val="1"/>
          <w:lang w:eastAsia="ar-SA"/>
        </w:rPr>
        <w:t xml:space="preserve">pirminių įrenginių ir šynolaidžių prijungimo būdą ir gnybtus. </w:t>
      </w:r>
      <w:r w:rsidRPr="00B343DC">
        <w:t>Reikalavimai 110 kV pirminių įrenginių prijungimo gnybtams</w:t>
      </w:r>
      <w:r w:rsidRPr="00B343DC">
        <w:rPr>
          <w:kern w:val="1"/>
          <w:lang w:eastAsia="ar-SA"/>
        </w:rPr>
        <w:t xml:space="preserve"> pateikiami </w:t>
      </w:r>
      <w:sdt>
        <w:sdtPr>
          <w:rPr>
            <w:kern w:val="1"/>
            <w:lang w:eastAsia="ar-SA"/>
          </w:rPr>
          <w:id w:val="-1286352049"/>
          <w:citation/>
        </w:sdtPr>
        <w:sdtEndPr/>
        <w:sdtContent>
          <w:r w:rsidRPr="00B343DC">
            <w:rPr>
              <w:kern w:val="1"/>
              <w:lang w:eastAsia="ar-SA"/>
            </w:rPr>
            <w:fldChar w:fldCharType="begin"/>
          </w:r>
          <w:r w:rsidRPr="00B343DC">
            <w:rPr>
              <w:kern w:val="1"/>
              <w:lang w:eastAsia="ar-SA"/>
            </w:rPr>
            <w:instrText xml:space="preserve">CITATION Placeholder1 \l 1063 </w:instrText>
          </w:r>
          <w:r w:rsidRPr="00B343DC">
            <w:rPr>
              <w:kern w:val="1"/>
              <w:lang w:eastAsia="ar-SA"/>
            </w:rPr>
            <w:fldChar w:fldCharType="separate"/>
          </w:r>
          <w:r w:rsidR="007D620E" w:rsidRPr="007D620E">
            <w:rPr>
              <w:noProof/>
              <w:kern w:val="1"/>
              <w:lang w:eastAsia="ar-SA"/>
            </w:rPr>
            <w:t>(39)</w:t>
          </w:r>
          <w:r w:rsidRPr="00B343DC">
            <w:rPr>
              <w:kern w:val="1"/>
              <w:lang w:eastAsia="ar-SA"/>
            </w:rPr>
            <w:fldChar w:fldCharType="end"/>
          </w:r>
        </w:sdtContent>
      </w:sdt>
      <w:r w:rsidRPr="00B343DC">
        <w:rPr>
          <w:kern w:val="1"/>
          <w:lang w:eastAsia="ar-SA"/>
        </w:rPr>
        <w:t xml:space="preserve"> </w:t>
      </w:r>
      <w:r w:rsidRPr="00D1618D">
        <w:rPr>
          <w:rFonts w:cs="Arial"/>
        </w:rPr>
        <w:t>priede</w:t>
      </w:r>
      <w:r w:rsidRPr="00B343DC">
        <w:rPr>
          <w:kern w:val="1"/>
          <w:lang w:eastAsia="ar-SA"/>
        </w:rPr>
        <w:t>.</w:t>
      </w:r>
    </w:p>
    <w:p w14:paraId="7C131367" w14:textId="4BBAE898" w:rsidR="0024092B" w:rsidRPr="00B343DC" w:rsidRDefault="00EB572F" w:rsidP="005F65AB">
      <w:pPr>
        <w:pStyle w:val="11numeracija"/>
      </w:pPr>
      <w:r w:rsidRPr="00B343DC">
        <w:t>Techniniame projekte parašyti, kad a</w:t>
      </w:r>
      <w:r w:rsidR="0024092B" w:rsidRPr="00B343DC">
        <w:t>ukštos įtampos įrenginių prijungimo gnybtams užveržti suprojektuoti varžtus, kurie prijungus šynolaidį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šynolaidžio išėjimo atstumas iš prijungimo gnybto turi būti ne didesnis nei 2 mm.</w:t>
      </w:r>
    </w:p>
    <w:p w14:paraId="56872B07" w14:textId="279048D8" w:rsidR="0024092B" w:rsidRPr="00B343DC" w:rsidRDefault="0016574D" w:rsidP="005F65AB">
      <w:pPr>
        <w:pStyle w:val="11numeracija"/>
      </w:pPr>
      <w:r w:rsidRPr="00B343DC">
        <w:t>Suprojektuoti įžeminimo įrenginius vadovaujantis</w:t>
      </w:r>
      <w:r w:rsidR="00E06DBE" w:rsidRPr="00B343DC">
        <w:t xml:space="preserve"> Elektros įrenginių įrengimo bendrųjų taisyklių (toliau </w:t>
      </w:r>
      <w:r w:rsidR="00DA4178" w:rsidRPr="00B343DC">
        <w:t>—</w:t>
      </w:r>
      <w:r w:rsidRPr="00B343DC">
        <w:t xml:space="preserve"> EĮĮ</w:t>
      </w:r>
      <w:r w:rsidR="0021322E" w:rsidRPr="00B343DC">
        <w:t>B</w:t>
      </w:r>
      <w:r w:rsidRPr="00B343DC">
        <w:t>T</w:t>
      </w:r>
      <w:r w:rsidR="00E06DBE" w:rsidRPr="00B343DC">
        <w:t>)</w:t>
      </w:r>
      <w:r w:rsidRPr="00B343DC">
        <w:t xml:space="preserve"> reikalavim</w:t>
      </w:r>
      <w:r w:rsidR="00960E47" w:rsidRPr="00B343DC">
        <w:t>ai</w:t>
      </w:r>
      <w:r w:rsidRPr="00B343DC">
        <w:t xml:space="preserve">s. </w:t>
      </w:r>
      <w:r w:rsidR="005426BB" w:rsidRPr="00B343DC">
        <w:t xml:space="preserve">Įžeminimo įrenginių įrengimo technologija parenkama </w:t>
      </w:r>
      <w:r w:rsidR="005426BB" w:rsidRPr="00B343DC">
        <w:lastRenderedPageBreak/>
        <w:t>pagal grunto savitosios varžos matavim</w:t>
      </w:r>
      <w:r w:rsidR="00E06DBE" w:rsidRPr="00B343DC">
        <w:t>ų</w:t>
      </w:r>
      <w:r w:rsidR="005426BB" w:rsidRPr="00B343DC">
        <w:t xml:space="preserve"> rezultatus. Atstojamoji perdavimo tinklo skirstyklos dalies įžeminimo kontūro varža bet kuriuo met</w:t>
      </w:r>
      <w:r w:rsidR="00B268B4" w:rsidRPr="00B343DC">
        <w:t>ų</w:t>
      </w:r>
      <w:r w:rsidR="005426BB" w:rsidRPr="00B343DC">
        <w:t xml:space="preserve"> laiku neturi viršyti 0,5 Ω. Perdavimo tinklo skirstyklos įžeminimo įrenginius numatyti sujungti su skirstomojo tinklo TP dalies įžeminimo įrenginiais. </w:t>
      </w:r>
      <w:r w:rsidR="005426BB" w:rsidRPr="00B343DC">
        <w:rPr>
          <w:kern w:val="1"/>
          <w:lang w:eastAsia="ar-SA"/>
        </w:rPr>
        <w:t xml:space="preserve">Standartiniai techniniai reikalavimai įžeminimo kontūro įrengimui ir įžeminimo kontūro elementams pateikiami </w:t>
      </w:r>
      <w:sdt>
        <w:sdtPr>
          <w:rPr>
            <w:kern w:val="1"/>
            <w:lang w:eastAsia="ar-SA"/>
          </w:rPr>
          <w:id w:val="-615213505"/>
          <w:citation/>
        </w:sdtPr>
        <w:sdtEndPr/>
        <w:sdtContent>
          <w:r w:rsidR="006F79F9" w:rsidRPr="00B343DC">
            <w:rPr>
              <w:kern w:val="1"/>
              <w:lang w:eastAsia="ar-SA"/>
            </w:rPr>
            <w:fldChar w:fldCharType="begin"/>
          </w:r>
          <w:r w:rsidR="006F79F9" w:rsidRPr="00B343DC">
            <w:rPr>
              <w:kern w:val="1"/>
              <w:lang w:eastAsia="ar-SA"/>
            </w:rPr>
            <w:instrText xml:space="preserve"> CITATION 11 \l 1063 </w:instrText>
          </w:r>
          <w:r w:rsidR="006F79F9" w:rsidRPr="00B343DC">
            <w:rPr>
              <w:kern w:val="1"/>
              <w:lang w:eastAsia="ar-SA"/>
            </w:rPr>
            <w:fldChar w:fldCharType="separate"/>
          </w:r>
          <w:r w:rsidR="007D620E" w:rsidRPr="007D620E">
            <w:rPr>
              <w:noProof/>
              <w:kern w:val="1"/>
              <w:lang w:eastAsia="ar-SA"/>
            </w:rPr>
            <w:t>(40)</w:t>
          </w:r>
          <w:r w:rsidR="006F79F9" w:rsidRPr="00B343DC">
            <w:rPr>
              <w:kern w:val="1"/>
              <w:lang w:eastAsia="ar-SA"/>
            </w:rPr>
            <w:fldChar w:fldCharType="end"/>
          </w:r>
        </w:sdtContent>
      </w:sdt>
      <w:r w:rsidR="005426BB" w:rsidRPr="00B343DC">
        <w:rPr>
          <w:kern w:val="1"/>
          <w:lang w:eastAsia="ar-SA"/>
        </w:rPr>
        <w:t xml:space="preserve"> ir </w:t>
      </w:r>
      <w:sdt>
        <w:sdtPr>
          <w:rPr>
            <w:kern w:val="1"/>
            <w:lang w:eastAsia="ar-SA"/>
          </w:rPr>
          <w:id w:val="1604446539"/>
          <w:citation/>
        </w:sdtPr>
        <w:sdtEndPr/>
        <w:sdtContent>
          <w:r w:rsidR="006F79F9" w:rsidRPr="00B343DC">
            <w:rPr>
              <w:kern w:val="1"/>
              <w:lang w:eastAsia="ar-SA"/>
            </w:rPr>
            <w:fldChar w:fldCharType="begin"/>
          </w:r>
          <w:r w:rsidR="006F79F9" w:rsidRPr="00B343DC">
            <w:rPr>
              <w:kern w:val="1"/>
              <w:lang w:eastAsia="ar-SA"/>
            </w:rPr>
            <w:instrText xml:space="preserve"> CITATION 12 \l 1063 </w:instrText>
          </w:r>
          <w:r w:rsidR="006F79F9" w:rsidRPr="00B343DC">
            <w:rPr>
              <w:kern w:val="1"/>
              <w:lang w:eastAsia="ar-SA"/>
            </w:rPr>
            <w:fldChar w:fldCharType="separate"/>
          </w:r>
          <w:r w:rsidR="007D620E" w:rsidRPr="007D620E">
            <w:rPr>
              <w:noProof/>
              <w:kern w:val="1"/>
              <w:lang w:eastAsia="ar-SA"/>
            </w:rPr>
            <w:t>(41)</w:t>
          </w:r>
          <w:r w:rsidR="006F79F9" w:rsidRPr="00B343DC">
            <w:rPr>
              <w:kern w:val="1"/>
              <w:lang w:eastAsia="ar-SA"/>
            </w:rPr>
            <w:fldChar w:fldCharType="end"/>
          </w:r>
        </w:sdtContent>
      </w:sdt>
      <w:r w:rsidR="005426BB" w:rsidRPr="00B343DC">
        <w:rPr>
          <w:kern w:val="1"/>
          <w:lang w:eastAsia="ar-SA"/>
        </w:rPr>
        <w:t xml:space="preserve"> </w:t>
      </w:r>
      <w:r w:rsidR="005426BB" w:rsidRPr="00D1618D">
        <w:rPr>
          <w:rFonts w:cs="Arial"/>
        </w:rPr>
        <w:t>prieduose</w:t>
      </w:r>
      <w:r w:rsidR="005426BB" w:rsidRPr="00B343DC">
        <w:rPr>
          <w:kern w:val="1"/>
          <w:lang w:eastAsia="ar-SA"/>
        </w:rPr>
        <w:t>.</w:t>
      </w:r>
    </w:p>
    <w:p w14:paraId="1A8A89CF" w14:textId="455EEF88" w:rsidR="0024092B" w:rsidRPr="00B343DC" w:rsidRDefault="00E06DBE" w:rsidP="005F65AB">
      <w:pPr>
        <w:pStyle w:val="11numeracija"/>
        <w:rPr>
          <w:lang w:eastAsia="ar-SA"/>
        </w:rPr>
      </w:pPr>
      <w:r w:rsidRPr="00B343DC">
        <w:rPr>
          <w:lang w:eastAsia="ar-SA"/>
        </w:rPr>
        <w:t xml:space="preserve">Suprojektuoti </w:t>
      </w:r>
      <w:r w:rsidR="0024092B" w:rsidRPr="00B343DC">
        <w:rPr>
          <w:lang w:eastAsia="ar-SA"/>
        </w:rPr>
        <w:t>galios skydelį (-</w:t>
      </w:r>
      <w:proofErr w:type="spellStart"/>
      <w:r w:rsidR="0024092B" w:rsidRPr="00B343DC">
        <w:rPr>
          <w:lang w:eastAsia="ar-SA"/>
        </w:rPr>
        <w:t>ius</w:t>
      </w:r>
      <w:proofErr w:type="spellEnd"/>
      <w:r w:rsidR="0024092B" w:rsidRPr="00B343DC">
        <w:rPr>
          <w:lang w:eastAsia="ar-SA"/>
        </w:rPr>
        <w:t xml:space="preserve">) 0,4 kV kilnojamų įrenginių maitinimui AS teritorijoje su vienfaziais (2 vnt.) ir trifaziu (1 vnt.) kištukiniais lizdais (vienfazis </w:t>
      </w:r>
      <w:r w:rsidR="004A159E" w:rsidRPr="00B343DC">
        <w:rPr>
          <w:bCs/>
          <w:lang w:eastAsia="ar-SA"/>
        </w:rPr>
        <w:t>automatinis jungiklis</w:t>
      </w:r>
      <w:r w:rsidR="004A159E" w:rsidRPr="00B343DC">
        <w:t xml:space="preserve"> </w:t>
      </w:r>
      <w:r w:rsidR="0024092B" w:rsidRPr="00B343DC">
        <w:rPr>
          <w:lang w:eastAsia="ar-SA"/>
        </w:rPr>
        <w:t>16</w:t>
      </w:r>
      <w:r w:rsidR="00B157CE" w:rsidRPr="00B343DC">
        <w:rPr>
          <w:lang w:eastAsia="ar-SA"/>
        </w:rPr>
        <w:t xml:space="preserve"> </w:t>
      </w:r>
      <w:r w:rsidR="0024092B" w:rsidRPr="00B343DC">
        <w:rPr>
          <w:lang w:eastAsia="ar-SA"/>
        </w:rPr>
        <w:t>A, trifazis – 32 A</w:t>
      </w:r>
      <w:r w:rsidR="004A159E" w:rsidRPr="00B343DC">
        <w:rPr>
          <w:lang w:eastAsia="ar-SA"/>
        </w:rPr>
        <w:t xml:space="preserve">), </w:t>
      </w:r>
      <w:r w:rsidR="004A159E" w:rsidRPr="00B343DC">
        <w:rPr>
          <w:bCs/>
          <w:lang w:eastAsia="ar-SA"/>
        </w:rPr>
        <w:t>maitinamais per srovės nuotėkio relę</w:t>
      </w:r>
      <w:r w:rsidR="0024092B" w:rsidRPr="00B343DC">
        <w:rPr>
          <w:lang w:eastAsia="ar-SA"/>
        </w:rPr>
        <w:t xml:space="preserve">. Galios skydelių skaičius parenkamas atsižvelgiant į prijunginių skaičių (5 prijunginiams turi būti projektuojamas 1 galios skydelis). Skydeliai tarpusavyje turi būti išdėstyti tolygiais atstumais per visą pastotės teritoriją. </w:t>
      </w:r>
    </w:p>
    <w:p w14:paraId="4FD581A5" w14:textId="0A837F3D" w:rsidR="0024092B" w:rsidRPr="00B343DC" w:rsidRDefault="008F015C" w:rsidP="005F65AB">
      <w:pPr>
        <w:pStyle w:val="11numeracija"/>
        <w:rPr>
          <w:lang w:eastAsia="ar-SA"/>
        </w:rPr>
      </w:pPr>
      <w:r w:rsidRPr="00B343DC">
        <w:rPr>
          <w:lang w:eastAsia="ar-SA"/>
        </w:rPr>
        <w:t xml:space="preserve">Suprojektuoti kintamosios ir nuolatinės srovės skydų, relinės apsaugos ir valdymo spintų išdėstymą, kabelius į spintas ir skydus užvedant iš apačios. </w:t>
      </w:r>
    </w:p>
    <w:p w14:paraId="4CDB80AA" w14:textId="1DD6431C" w:rsidR="0024092B" w:rsidRPr="00B343DC" w:rsidRDefault="0024092B" w:rsidP="005F65AB">
      <w:pPr>
        <w:pStyle w:val="11numeracija"/>
        <w:rPr>
          <w:rFonts w:eastAsia="Times New Roman" w:cs="Times New Roman"/>
          <w:szCs w:val="24"/>
        </w:rPr>
      </w:pPr>
      <w:r w:rsidRPr="00B343DC">
        <w:t xml:space="preserve">Pastotės teritorijoje </w:t>
      </w:r>
      <w:r w:rsidR="002E7BB8" w:rsidRPr="00B343DC">
        <w:t>suprojektuoti apšvietimą, leidžiantį</w:t>
      </w:r>
      <w:r w:rsidR="002E7BB8" w:rsidRPr="00B343DC" w:rsidDel="002E7BB8">
        <w:t xml:space="preserve"> </w:t>
      </w:r>
      <w:r w:rsidRPr="00B343DC">
        <w:t>tamsiu paros metu atlikti būtinus darbus įrenginių eksploatacijai. Atviros skirstyklos apšvietimas turi būti automatiškai suveikiantis nuo judesio daviklių tamsiu paros metu su galimybe perjungti į rankinio valdymo darbo režimą. Numatyti LED šviestuvų (prožektorių) panaudojimą, išlaikant reikalaujamos apšvietos reikalavimus</w:t>
      </w:r>
      <w:r w:rsidR="00B65105" w:rsidRPr="00B343DC">
        <w:t xml:space="preserve"> </w:t>
      </w:r>
      <w:r w:rsidR="003466B8" w:rsidRPr="00B343DC">
        <w:t>nurodytus HN 98:20</w:t>
      </w:r>
      <w:r w:rsidR="00EB572F" w:rsidRPr="00B343DC">
        <w:t>14</w:t>
      </w:r>
      <w:r w:rsidR="003466B8" w:rsidRPr="00B343DC">
        <w:t xml:space="preserve"> „Natūralus ir dirbtinis darbo vietų apšvietimas. Apšvietos</w:t>
      </w:r>
      <w:r w:rsidR="00EB572F" w:rsidRPr="00B343DC">
        <w:t xml:space="preserve"> mažiausios</w:t>
      </w:r>
      <w:r w:rsidR="003466B8" w:rsidRPr="00B343DC">
        <w:t xml:space="preserve"> ribinės vertės ir bendrieji matavimo reikalavimai“</w:t>
      </w:r>
      <w:r w:rsidRPr="00B343DC">
        <w:t>. Apšvietimo maitinimas ir valdymas turi būti numatomas iš moduliniame valdymo pulte sumontuoto</w:t>
      </w:r>
      <w:r w:rsidR="00591EA2" w:rsidRPr="00B343DC">
        <w:t xml:space="preserve"> </w:t>
      </w:r>
      <w:r w:rsidR="00877B8E" w:rsidRPr="00B343DC">
        <w:rPr>
          <w:rFonts w:cs="Arial"/>
        </w:rPr>
        <w:t>atskiro valdymo skydelio, prijungto prie</w:t>
      </w:r>
      <w:r w:rsidR="00877B8E" w:rsidRPr="00B343DC">
        <w:rPr>
          <w:rFonts w:cs="Arial"/>
          <w:color w:val="000000" w:themeColor="text1"/>
        </w:rPr>
        <w:t xml:space="preserve"> KSSRS.</w:t>
      </w:r>
      <w:r w:rsidR="00877B8E" w:rsidRPr="00B343DC">
        <w:rPr>
          <w:color w:val="000000" w:themeColor="text1"/>
        </w:rPr>
        <w:t xml:space="preserve"> </w:t>
      </w:r>
    </w:p>
    <w:p w14:paraId="1BE3DEEA" w14:textId="584782CC" w:rsidR="0024092B" w:rsidRPr="00B343DC" w:rsidRDefault="0024092B" w:rsidP="005F65AB">
      <w:pPr>
        <w:pStyle w:val="11numeracija"/>
      </w:pPr>
      <w:r w:rsidRPr="00B343DC">
        <w:t xml:space="preserve">Visi įrenginių, spintų bei linijų žymėjimai turi būti suderinti su PSO ir atitikti perdavimo tinklo operatyvinių ir techninių pavadinimų sudarymo ir žymėjimo tvarkos aprašo reikalavimus (žr. </w:t>
      </w:r>
      <w:sdt>
        <w:sdtPr>
          <w:id w:val="1742204244"/>
          <w:citation/>
        </w:sdtPr>
        <w:sdtEndPr/>
        <w:sdtContent>
          <w:r w:rsidRPr="00B343DC">
            <w:fldChar w:fldCharType="begin"/>
          </w:r>
          <w:r w:rsidRPr="00B343DC">
            <w:instrText xml:space="preserve">CITATION Per1 \l 1063 </w:instrText>
          </w:r>
          <w:r w:rsidRPr="00B343DC">
            <w:fldChar w:fldCharType="separate"/>
          </w:r>
          <w:r w:rsidR="007D620E">
            <w:rPr>
              <w:noProof/>
            </w:rPr>
            <w:t>(42)</w:t>
          </w:r>
          <w:r w:rsidRPr="00B343DC">
            <w:fldChar w:fldCharType="end"/>
          </w:r>
        </w:sdtContent>
      </w:sdt>
      <w:r w:rsidRPr="00B343DC">
        <w:t xml:space="preserve"> </w:t>
      </w:r>
      <w:r w:rsidRPr="00D1618D">
        <w:rPr>
          <w:rFonts w:cs="Arial"/>
        </w:rPr>
        <w:t>priede</w:t>
      </w:r>
      <w:r w:rsidRPr="00B343DC">
        <w:t xml:space="preserve">). Visų naujų elektros įrenginių ir spintų operatyviniai užrašai turi būti ant atsparių atmosferos poveikiui lentelių. Atviros skirstyklos įrenginių (toliau </w:t>
      </w:r>
      <w:r w:rsidR="00DA4178" w:rsidRPr="00B343DC">
        <w:t>—</w:t>
      </w:r>
      <w:r w:rsidRPr="00B343DC">
        <w:t xml:space="preserve"> ASĮ), NSSRS, KSSRS, relinės apsaugos ir automatikos</w:t>
      </w:r>
      <w:r w:rsidR="00E06DBE" w:rsidRPr="00B343DC">
        <w:t xml:space="preserve"> (toliau - RAA)</w:t>
      </w:r>
      <w:r w:rsidRPr="00B343DC">
        <w:t xml:space="preserve"> spintose esančių įrenginių ir automatinių jungiklių užrašai turi būti suderinti su PSO prieš pradedant įrenginių bei įrangos gamybą. Jei kartu su </w:t>
      </w:r>
      <w:r w:rsidR="00B201AF" w:rsidRPr="00B343DC">
        <w:t>rekonstrukcija</w:t>
      </w:r>
      <w:r w:rsidRPr="00B343DC">
        <w:t xml:space="preserve"> yra keičiama ar naujai montuojama įranga kitose pastotėse, taip pat galioja reikalavimas, jog šiose pastotėse visi naujai montuojamų ar keičiamų įrenginių, spintų bei linijų žymėjimai turi būti suderinti su PSO.</w:t>
      </w:r>
    </w:p>
    <w:p w14:paraId="0FEB72BB" w14:textId="7B85502E" w:rsidR="0024092B" w:rsidRPr="00B343DC" w:rsidRDefault="00EB572F" w:rsidP="005F65AB">
      <w:pPr>
        <w:pStyle w:val="11numeracija"/>
      </w:pPr>
      <w:r w:rsidRPr="00B343DC">
        <w:t>Techniniame projekte parašyti, kad p</w:t>
      </w:r>
      <w:r w:rsidR="0024092B" w:rsidRPr="00B343DC">
        <w:t xml:space="preserve">irminių įrenginių techninių duomenų lentelės ir jų žymėjimas turi atitikti PSO standartinius techninius reikalavimus pateiktus </w:t>
      </w:r>
      <w:sdt>
        <w:sdtPr>
          <w:id w:val="-947085967"/>
          <w:citation/>
        </w:sdtPr>
        <w:sdtEndPr/>
        <w:sdtContent>
          <w:r w:rsidR="0024092B" w:rsidRPr="00B343DC">
            <w:fldChar w:fldCharType="begin"/>
          </w:r>
          <w:r w:rsidR="0024092B" w:rsidRPr="00B343DC">
            <w:instrText xml:space="preserve"> CITATION Sta6 \l 1063 </w:instrText>
          </w:r>
          <w:r w:rsidR="0024092B" w:rsidRPr="00B343DC">
            <w:fldChar w:fldCharType="separate"/>
          </w:r>
          <w:r w:rsidR="007D620E">
            <w:rPr>
              <w:noProof/>
            </w:rPr>
            <w:t>(43)</w:t>
          </w:r>
          <w:r w:rsidR="0024092B" w:rsidRPr="00B343DC">
            <w:fldChar w:fldCharType="end"/>
          </w:r>
        </w:sdtContent>
      </w:sdt>
      <w:r w:rsidR="0024092B" w:rsidRPr="00B343DC">
        <w:t xml:space="preserve"> </w:t>
      </w:r>
      <w:r w:rsidR="0024092B" w:rsidRPr="00D1618D">
        <w:rPr>
          <w:rFonts w:cs="Arial"/>
        </w:rPr>
        <w:t>priede</w:t>
      </w:r>
      <w:r w:rsidR="0024092B" w:rsidRPr="00B343DC">
        <w:t>.</w:t>
      </w:r>
    </w:p>
    <w:p w14:paraId="6438ACEE" w14:textId="77777777" w:rsidR="00B201AF" w:rsidRPr="00B343DC" w:rsidRDefault="00B201AF" w:rsidP="005F65AB">
      <w:pPr>
        <w:pStyle w:val="11numeracija"/>
      </w:pPr>
      <w:r w:rsidRPr="00B343DC">
        <w:t xml:space="preserve">Techniniame projekte numatyti naujai sumontuotų pirminių įrenginių </w:t>
      </w:r>
      <w:r w:rsidRPr="00B343DC">
        <w:rPr>
          <w:rFonts w:cs="Arial"/>
        </w:rPr>
        <w:t>įrengimą</w:t>
      </w:r>
      <w:r w:rsidRPr="00B343DC">
        <w:t xml:space="preserve"> ir patikrinimus pagal </w:t>
      </w:r>
      <w:r w:rsidRPr="00B343DC">
        <w:rPr>
          <w:rFonts w:cs="Arial"/>
        </w:rPr>
        <w:t xml:space="preserve">elektros įrenginių įrengimo taisykles ir </w:t>
      </w:r>
      <w:r w:rsidRPr="00B343DC">
        <w:t>PSO norminių dokumentų reikalavimus.</w:t>
      </w:r>
    </w:p>
    <w:p w14:paraId="4C4E0A75" w14:textId="31417634" w:rsidR="008F015C" w:rsidRPr="00B343DC" w:rsidRDefault="008F015C" w:rsidP="005F65AB">
      <w:pPr>
        <w:pStyle w:val="11numeracija"/>
        <w:rPr>
          <w:bCs/>
          <w:color w:val="00B050"/>
        </w:rPr>
      </w:pPr>
      <w:r w:rsidRPr="00B343DC">
        <w:rPr>
          <w:lang w:eastAsia="ar-SA"/>
        </w:rPr>
        <w:t>Techniniame projekte turi būti pateikiami 110 kV skirstyklos pirminių įrenginių trimatis išdėstymo planas ir visų prijunginių pjūvių brėžiniai.</w:t>
      </w:r>
    </w:p>
    <w:p w14:paraId="376067C2" w14:textId="52868A28" w:rsidR="008D0D50" w:rsidRPr="00B343DC" w:rsidRDefault="008D0D50" w:rsidP="005F65AB">
      <w:pPr>
        <w:pStyle w:val="11numeracija"/>
      </w:pPr>
      <w:r w:rsidRPr="00B343DC">
        <w:t>Sudarant įrenginių technines specifikacijas vadovautis įrenginių standartiniais reikalavimais, pridedamais prie šios projektavimo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w:t>
      </w:r>
      <w:r w:rsidR="00B201AF" w:rsidRPr="00B343DC">
        <w:t>/</w:t>
      </w:r>
      <w:proofErr w:type="spellStart"/>
      <w:r w:rsidR="00B201AF" w:rsidRPr="00B343DC">
        <w:t>Not</w:t>
      </w:r>
      <w:proofErr w:type="spellEnd"/>
      <w:r w:rsidR="00B201AF" w:rsidRPr="00B343DC">
        <w:t xml:space="preserve"> </w:t>
      </w:r>
      <w:proofErr w:type="spellStart"/>
      <w:r w:rsidR="00B201AF" w:rsidRPr="00B343DC">
        <w:t>applicable</w:t>
      </w:r>
      <w:proofErr w:type="spellEnd"/>
      <w:r w:rsidRPr="00B343DC">
        <w:t>“.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w:t>
      </w:r>
      <w:r w:rsidR="00B201AF" w:rsidRPr="00B343DC">
        <w:t xml:space="preserve"> </w:t>
      </w:r>
      <w:bookmarkStart w:id="43" w:name="_Hlk17360187"/>
      <w:r w:rsidR="00B201AF" w:rsidRPr="00B343DC">
        <w:t>Techninio projekto techninės specifikacijos sudaromos lietuvių ir anglų kalbomis.</w:t>
      </w:r>
      <w:bookmarkEnd w:id="43"/>
    </w:p>
    <w:p w14:paraId="0E6F028A" w14:textId="174B3557" w:rsidR="00C331B8" w:rsidRPr="00B343DC" w:rsidRDefault="00C331B8" w:rsidP="005F65AB">
      <w:pPr>
        <w:pStyle w:val="NoSpacing"/>
        <w:ind w:firstLine="0"/>
        <w:jc w:val="both"/>
        <w:rPr>
          <w:rFonts w:cs="Arial"/>
          <w:bCs/>
          <w:szCs w:val="22"/>
          <w:lang w:val="lt-LT"/>
        </w:rPr>
      </w:pPr>
    </w:p>
    <w:p w14:paraId="11218193" w14:textId="10D39D1D" w:rsidR="005E2F1C" w:rsidRPr="00B343DC" w:rsidRDefault="005E2F1C" w:rsidP="005F65AB">
      <w:pPr>
        <w:pStyle w:val="1numeracija"/>
        <w:tabs>
          <w:tab w:val="clear" w:pos="1134"/>
        </w:tabs>
      </w:pPr>
      <w:bookmarkStart w:id="44" w:name="_Toc67562921"/>
      <w:bookmarkEnd w:id="35"/>
      <w:r w:rsidRPr="00B343DC">
        <w:t>ELEKTROS PERDAVIMO LINIJŲ DALIS</w:t>
      </w:r>
      <w:bookmarkEnd w:id="44"/>
      <w:r w:rsidRPr="00B343DC">
        <w:t xml:space="preserve"> </w:t>
      </w:r>
    </w:p>
    <w:p w14:paraId="1FC1A324" w14:textId="262068AC" w:rsidR="0043610A" w:rsidRPr="00B343DC" w:rsidRDefault="0043610A" w:rsidP="005F65AB">
      <w:pPr>
        <w:pStyle w:val="11numeracija"/>
      </w:pPr>
      <w:r w:rsidRPr="00B343DC">
        <w:t>Nuo inkarinės atramos Nr. 62A iki naujai statomų linijinių portalų suprojektuoti laidus ne mažesnio kaip 470A elektrinio pralaidumo (149-AL1/24-ST1A arba analogas).</w:t>
      </w:r>
    </w:p>
    <w:p w14:paraId="629C68CE" w14:textId="3B81C365" w:rsidR="0043610A" w:rsidRPr="00B343DC" w:rsidRDefault="0043610A" w:rsidP="005F65AB">
      <w:pPr>
        <w:pStyle w:val="11numeracija"/>
      </w:pPr>
      <w:r w:rsidRPr="00B343DC">
        <w:t>Inkarinėje atramoje Nr. 62A į Saugų TP pusę suprojektuoti naujas izoliatorių girliandas ir naują linijinę armatūrą.</w:t>
      </w:r>
    </w:p>
    <w:p w14:paraId="256D80AD" w14:textId="25F60287" w:rsidR="0043610A" w:rsidRPr="00B343DC" w:rsidRDefault="0043610A" w:rsidP="005F65AB">
      <w:pPr>
        <w:pStyle w:val="11numeracija"/>
      </w:pPr>
      <w:r w:rsidRPr="00B343DC">
        <w:t xml:space="preserve">Nuo inkarinės atramos Nr. 62A iki naujai statomų linijinių portalų suprojektuoti žaibosaugos trosus (toliau </w:t>
      </w:r>
      <w:r w:rsidR="00045B32">
        <w:t>—</w:t>
      </w:r>
      <w:r w:rsidRPr="00B343DC">
        <w:t xml:space="preserve"> ŽT) ir pateikti terminio atsparumo trumpojo jungimo srovėms skaičiavimus.</w:t>
      </w:r>
    </w:p>
    <w:p w14:paraId="74EE3E84" w14:textId="47F5467E" w:rsidR="0043610A" w:rsidRPr="00B343DC" w:rsidRDefault="0043610A" w:rsidP="005F65AB">
      <w:pPr>
        <w:pStyle w:val="11numeracija"/>
      </w:pPr>
      <w:r w:rsidRPr="00B343DC">
        <w:lastRenderedPageBreak/>
        <w:t xml:space="preserve">Suprojektuoti žaibosaugos troso su šviesolaidiniu kabeliu (toliau </w:t>
      </w:r>
      <w:r w:rsidR="00045B32">
        <w:t>—</w:t>
      </w:r>
      <w:r w:rsidRPr="00B343DC">
        <w:t xml:space="preserve"> ŽTŠK) įrengimo darbus, vadovaujantis „Elektroninių ryšių (telekomunikacijų)“ skyriuje pateiktomis apimtimis. Pateikti ŽTŠK terminio atsparumo trumpojo jungimo srovėms skaičiavimus.</w:t>
      </w:r>
    </w:p>
    <w:p w14:paraId="72E14DB4" w14:textId="3E8A3972" w:rsidR="0043610A" w:rsidRPr="00B343DC" w:rsidRDefault="0043610A" w:rsidP="005F65AB">
      <w:pPr>
        <w:pStyle w:val="11numeracija"/>
      </w:pPr>
      <w:r w:rsidRPr="00B343DC">
        <w:t xml:space="preserve">Suprojektuoti OL laidų, ŽT ir ŽTŠK rekonstruojamuose inkariniuose </w:t>
      </w:r>
      <w:proofErr w:type="spellStart"/>
      <w:r w:rsidRPr="00B343DC">
        <w:t>tarpatramiuose</w:t>
      </w:r>
      <w:proofErr w:type="spellEnd"/>
      <w:r w:rsidRPr="00B343DC">
        <w:t xml:space="preserve"> (atrama-portalas) reguliavimo darbus. Pateikti rekonstruojamų OL inkarinių </w:t>
      </w:r>
      <w:proofErr w:type="spellStart"/>
      <w:r w:rsidRPr="00B343DC">
        <w:t>tarpatramių</w:t>
      </w:r>
      <w:proofErr w:type="spellEnd"/>
      <w:r w:rsidRPr="00B343DC">
        <w:t xml:space="preserve"> laidų, ŽTŠK ir ŽT tempimo jėgų ir įlinkių skaičiavimų montažiniame ir nusistovėjusiame režimuose lenteles.</w:t>
      </w:r>
    </w:p>
    <w:p w14:paraId="61A2D6E1" w14:textId="7A488D39" w:rsidR="0043610A" w:rsidRPr="00B343DC" w:rsidRDefault="0043610A" w:rsidP="005F65AB">
      <w:pPr>
        <w:pStyle w:val="11numeracija"/>
      </w:pPr>
      <w:r w:rsidRPr="00B343DC">
        <w:t xml:space="preserve">Pateikti rekonstruojamo inkarinio </w:t>
      </w:r>
      <w:proofErr w:type="spellStart"/>
      <w:r w:rsidRPr="00B343DC">
        <w:t>tarpatramio</w:t>
      </w:r>
      <w:proofErr w:type="spellEnd"/>
      <w:r w:rsidRPr="00B343DC">
        <w:t xml:space="preserve"> laidų, ŽTŠK ir ŽT ir naujai išilginius profilius. Profiliuose turi būti pateikti, tačiau neapsiribojant, laidų ir trosų įlinkiai, atstumai tarp laido ir troso, atstumai nuo laidų iki žemės paviršiaus ir įvairių inžinerinių statinių esant normaliam ir kritiniam OL darbo režimams. Atstumas nuo laidų iki žemės paviršiaus ruože atrama - portalas, esant didžiausiam laidų įlinkiui turi būti ne mažesnis, nei 7 metrai. Išilginiame profilyje turi būti nurodytos rekonstruojamo inkarinio </w:t>
      </w:r>
      <w:proofErr w:type="spellStart"/>
      <w:r w:rsidRPr="00B343DC">
        <w:t>tarpatramio</w:t>
      </w:r>
      <w:proofErr w:type="spellEnd"/>
      <w:r w:rsidRPr="00B343DC">
        <w:t xml:space="preserve"> laidų įlinkių reikšmės esant šioms aplinkoms sąlygoms: aplinkos temperatūra +35</w:t>
      </w:r>
      <w:r w:rsidRPr="00B343DC">
        <w:rPr>
          <w:vertAlign w:val="superscript"/>
        </w:rPr>
        <w:t>o</w:t>
      </w:r>
      <w:r w:rsidRPr="00B343DC">
        <w:t>C, apšalo ir vėjo nėra ir aplinkos temperatūra -5</w:t>
      </w:r>
      <w:r w:rsidRPr="00B343DC">
        <w:rPr>
          <w:vertAlign w:val="superscript"/>
        </w:rPr>
        <w:t>o</w:t>
      </w:r>
      <w:r w:rsidRPr="00B343DC">
        <w:t>C, apšalas ir vėjas yra.</w:t>
      </w:r>
    </w:p>
    <w:p w14:paraId="7384E33B" w14:textId="77777777" w:rsidR="0043610A" w:rsidRPr="00B343DC" w:rsidRDefault="0043610A" w:rsidP="005F65AB">
      <w:pPr>
        <w:pStyle w:val="11numeracija"/>
      </w:pPr>
      <w:r w:rsidRPr="00B343DC">
        <w:t>Pateikti rekonstruojamų OL ruožų trasų planus. Planuose turi būti galima identifikuoti esamą ir projektuojamą OL kraštinių laidų padėtį.</w:t>
      </w:r>
    </w:p>
    <w:p w14:paraId="4C0E462B" w14:textId="77777777" w:rsidR="0043610A" w:rsidRPr="00B343DC" w:rsidRDefault="0043610A" w:rsidP="005F65AB">
      <w:pPr>
        <w:pStyle w:val="11numeracija"/>
      </w:pPr>
      <w:r w:rsidRPr="00B343DC">
        <w:t>Pateikti projektuojamų laidų, ŽT, ŽTŠK, izoliatorių ir linijinės armatūros elektromechaninių charakteristikų parinkimo skaičiavimus ir jų rezultatus.</w:t>
      </w:r>
    </w:p>
    <w:p w14:paraId="04642524" w14:textId="39872A17" w:rsidR="000F20E7" w:rsidRPr="00B343DC" w:rsidRDefault="000F20E7" w:rsidP="005F65AB">
      <w:pPr>
        <w:pStyle w:val="11numeracija"/>
      </w:pPr>
      <w:r w:rsidRPr="00B343DC">
        <w:t>Suprojektuoti 110 kV OL Šilutė – Saugos ir Saugos – Priekulė tarpusavio sujungimą, vadovaujantis skyriuje „Bendrieji reikalavimai“ pateiktomis apimtimis. Sujungimui numatyti papildomas metalines konstrukcijas, izoliatorių girliandas</w:t>
      </w:r>
      <w:r w:rsidR="002103D9" w:rsidRPr="00B343DC">
        <w:t>, laidus.</w:t>
      </w:r>
      <w:r w:rsidRPr="00B343DC">
        <w:t xml:space="preserve"> Techniniame projekte turi būti pateiktas atramos Nr. 62A erdvinis brėžinys su jame nurodytais atstumais nuo įtampą turinčių dalių iki atramos įžemintų konstrukcijų.</w:t>
      </w:r>
    </w:p>
    <w:p w14:paraId="5F5D75A2" w14:textId="12FF3BD5" w:rsidR="005E2F1C" w:rsidRPr="00B343DC" w:rsidRDefault="005E2F1C" w:rsidP="005F65AB">
      <w:pPr>
        <w:pStyle w:val="11numeracija"/>
      </w:pPr>
      <w:r w:rsidRPr="00B343DC">
        <w:t>Suprojektuoti ir parinkti OL elementus, vadovaujantis standartiniais techniniais reikalavimais pateikiamais</w:t>
      </w:r>
      <w:r w:rsidR="003F784C">
        <w:t xml:space="preserve"> </w:t>
      </w:r>
      <w:sdt>
        <w:sdtPr>
          <w:id w:val="65385202"/>
          <w:citation/>
        </w:sdtPr>
        <w:sdtEndPr/>
        <w:sdtContent>
          <w:r w:rsidR="003F784C">
            <w:fldChar w:fldCharType="begin"/>
          </w:r>
          <w:r w:rsidR="003F784C">
            <w:instrText xml:space="preserve"> CITATION 3308 \l 1063 </w:instrText>
          </w:r>
          <w:r w:rsidR="003F784C">
            <w:fldChar w:fldCharType="separate"/>
          </w:r>
          <w:r w:rsidR="007D620E">
            <w:rPr>
              <w:noProof/>
            </w:rPr>
            <w:t>(37)</w:t>
          </w:r>
          <w:r w:rsidR="003F784C">
            <w:fldChar w:fldCharType="end"/>
          </w:r>
        </w:sdtContent>
      </w:sdt>
      <w:r w:rsidR="003F784C">
        <w:t>,</w:t>
      </w:r>
      <w:r w:rsidRPr="00B343DC">
        <w:t xml:space="preserve"> </w:t>
      </w:r>
      <w:sdt>
        <w:sdtPr>
          <w:id w:val="957686489"/>
          <w:citation/>
        </w:sdtPr>
        <w:sdtEndPr/>
        <w:sdtContent>
          <w:r w:rsidR="00767A10" w:rsidRPr="00B343DC">
            <w:fldChar w:fldCharType="begin"/>
          </w:r>
          <w:r w:rsidR="00767A10" w:rsidRPr="00B343DC">
            <w:instrText xml:space="preserve"> CITATION EL10 \l 1063 </w:instrText>
          </w:r>
          <w:r w:rsidR="00767A10" w:rsidRPr="00B343DC">
            <w:fldChar w:fldCharType="separate"/>
          </w:r>
          <w:r w:rsidR="007D620E">
            <w:rPr>
              <w:noProof/>
            </w:rPr>
            <w:t>(44)</w:t>
          </w:r>
          <w:r w:rsidR="00767A10" w:rsidRPr="00B343DC">
            <w:fldChar w:fldCharType="end"/>
          </w:r>
        </w:sdtContent>
      </w:sdt>
      <w:r w:rsidR="00767A10" w:rsidRPr="00B343DC">
        <w:t xml:space="preserve">, </w:t>
      </w:r>
      <w:sdt>
        <w:sdtPr>
          <w:id w:val="-1196463255"/>
          <w:citation/>
        </w:sdtPr>
        <w:sdtEndPr/>
        <w:sdtContent>
          <w:r w:rsidR="00767A10" w:rsidRPr="00B343DC">
            <w:fldChar w:fldCharType="begin"/>
          </w:r>
          <w:r w:rsidR="00767A10" w:rsidRPr="00B343DC">
            <w:instrText xml:space="preserve"> CITATION EL4 \l 1063 </w:instrText>
          </w:r>
          <w:r w:rsidR="00767A10" w:rsidRPr="00B343DC">
            <w:fldChar w:fldCharType="separate"/>
          </w:r>
          <w:r w:rsidR="007D620E">
            <w:rPr>
              <w:noProof/>
            </w:rPr>
            <w:t>(45)</w:t>
          </w:r>
          <w:r w:rsidR="00767A10" w:rsidRPr="00B343DC">
            <w:fldChar w:fldCharType="end"/>
          </w:r>
        </w:sdtContent>
      </w:sdt>
      <w:r w:rsidR="00767A10" w:rsidRPr="00B343DC">
        <w:t xml:space="preserve">, </w:t>
      </w:r>
      <w:sdt>
        <w:sdtPr>
          <w:id w:val="1977028270"/>
          <w:citation/>
        </w:sdtPr>
        <w:sdtEndPr/>
        <w:sdtContent>
          <w:r w:rsidR="00767A10" w:rsidRPr="00B343DC">
            <w:fldChar w:fldCharType="begin"/>
          </w:r>
          <w:r w:rsidR="00767A10" w:rsidRPr="00B343DC">
            <w:instrText xml:space="preserve"> CITATION EL5 \l 1063 </w:instrText>
          </w:r>
          <w:r w:rsidR="00767A10" w:rsidRPr="00B343DC">
            <w:fldChar w:fldCharType="separate"/>
          </w:r>
          <w:r w:rsidR="007D620E">
            <w:rPr>
              <w:noProof/>
            </w:rPr>
            <w:t>(46)</w:t>
          </w:r>
          <w:r w:rsidR="00767A10" w:rsidRPr="00B343DC">
            <w:fldChar w:fldCharType="end"/>
          </w:r>
        </w:sdtContent>
      </w:sdt>
      <w:r w:rsidR="00767A10" w:rsidRPr="00B343DC">
        <w:t>,</w:t>
      </w:r>
      <w:r w:rsidR="00E82DE9">
        <w:t xml:space="preserve"> </w:t>
      </w:r>
      <w:sdt>
        <w:sdtPr>
          <w:id w:val="-995871890"/>
          <w:citation/>
        </w:sdtPr>
        <w:sdtEndPr/>
        <w:sdtContent>
          <w:r w:rsidR="00767A10" w:rsidRPr="00B343DC">
            <w:fldChar w:fldCharType="begin"/>
          </w:r>
          <w:r w:rsidR="00767A10" w:rsidRPr="00B343DC">
            <w:instrText xml:space="preserve"> CITATION EL7 \l 1063 </w:instrText>
          </w:r>
          <w:r w:rsidR="00767A10" w:rsidRPr="00B343DC">
            <w:fldChar w:fldCharType="separate"/>
          </w:r>
          <w:r w:rsidR="007D620E">
            <w:rPr>
              <w:noProof/>
            </w:rPr>
            <w:t>(47)</w:t>
          </w:r>
          <w:r w:rsidR="00767A10" w:rsidRPr="00B343DC">
            <w:fldChar w:fldCharType="end"/>
          </w:r>
        </w:sdtContent>
      </w:sdt>
      <w:r w:rsidR="00905584">
        <w:t xml:space="preserve">, </w:t>
      </w:r>
      <w:sdt>
        <w:sdtPr>
          <w:id w:val="182093195"/>
          <w:citation/>
        </w:sdtPr>
        <w:sdtEndPr/>
        <w:sdtContent>
          <w:r w:rsidR="00905584">
            <w:fldChar w:fldCharType="begin"/>
          </w:r>
          <w:r w:rsidR="00905584">
            <w:instrText xml:space="preserve"> CITATION OLžtbešk \l 1063 </w:instrText>
          </w:r>
          <w:r w:rsidR="00905584">
            <w:fldChar w:fldCharType="separate"/>
          </w:r>
          <w:r w:rsidR="007D620E">
            <w:rPr>
              <w:noProof/>
            </w:rPr>
            <w:t>(48)</w:t>
          </w:r>
          <w:r w:rsidR="00905584">
            <w:fldChar w:fldCharType="end"/>
          </w:r>
        </w:sdtContent>
      </w:sdt>
      <w:r w:rsidR="00905584">
        <w:t xml:space="preserve">, </w:t>
      </w:r>
      <w:sdt>
        <w:sdtPr>
          <w:id w:val="-1791352260"/>
          <w:citation/>
        </w:sdtPr>
        <w:sdtEndPr/>
        <w:sdtContent>
          <w:r w:rsidR="00905584">
            <w:fldChar w:fldCharType="begin"/>
          </w:r>
          <w:r w:rsidR="00905584">
            <w:instrText xml:space="preserve"> CITATION OLžkbešk2 \l 1063 </w:instrText>
          </w:r>
          <w:r w:rsidR="00905584">
            <w:fldChar w:fldCharType="separate"/>
          </w:r>
          <w:r w:rsidR="007D620E">
            <w:rPr>
              <w:noProof/>
            </w:rPr>
            <w:t>(49)</w:t>
          </w:r>
          <w:r w:rsidR="00905584">
            <w:fldChar w:fldCharType="end"/>
          </w:r>
        </w:sdtContent>
      </w:sdt>
      <w:r w:rsidR="00905584">
        <w:t xml:space="preserve">, </w:t>
      </w:r>
      <w:sdt>
        <w:sdtPr>
          <w:id w:val="-521393479"/>
          <w:citation/>
        </w:sdtPr>
        <w:sdtEndPr/>
        <w:sdtContent>
          <w:r w:rsidR="00905584">
            <w:fldChar w:fldCharType="begin"/>
          </w:r>
          <w:r w:rsidR="00905584">
            <w:instrText xml:space="preserve"> CITATION OLžtbešk3 \l 1063 </w:instrText>
          </w:r>
          <w:r w:rsidR="00905584">
            <w:fldChar w:fldCharType="separate"/>
          </w:r>
          <w:r w:rsidR="007D620E">
            <w:rPr>
              <w:noProof/>
            </w:rPr>
            <w:t>(50)</w:t>
          </w:r>
          <w:r w:rsidR="00905584">
            <w:fldChar w:fldCharType="end"/>
          </w:r>
        </w:sdtContent>
      </w:sdt>
      <w:r w:rsidR="00905584">
        <w:t xml:space="preserve">, </w:t>
      </w:r>
      <w:sdt>
        <w:sdtPr>
          <w:id w:val="-117846324"/>
          <w:citation/>
        </w:sdtPr>
        <w:sdtEndPr/>
        <w:sdtContent>
          <w:r w:rsidR="00905584">
            <w:fldChar w:fldCharType="begin"/>
          </w:r>
          <w:r w:rsidR="00905584">
            <w:instrText xml:space="preserve"> CITATION OLstiklizilgirl \l 1063 </w:instrText>
          </w:r>
          <w:r w:rsidR="00905584">
            <w:fldChar w:fldCharType="separate"/>
          </w:r>
          <w:r w:rsidR="007D620E">
            <w:rPr>
              <w:noProof/>
            </w:rPr>
            <w:t>(51)</w:t>
          </w:r>
          <w:r w:rsidR="00905584">
            <w:fldChar w:fldCharType="end"/>
          </w:r>
        </w:sdtContent>
      </w:sdt>
      <w:r w:rsidR="00E82DE9">
        <w:t xml:space="preserve"> </w:t>
      </w:r>
      <w:r w:rsidRPr="00D1618D">
        <w:rPr>
          <w:rFonts w:cs="Arial"/>
        </w:rPr>
        <w:t>prieduose</w:t>
      </w:r>
      <w:r w:rsidRPr="00B343DC">
        <w:t xml:space="preserve">. </w:t>
      </w:r>
    </w:p>
    <w:p w14:paraId="213F268C" w14:textId="242E0C7F" w:rsidR="005E2F1C" w:rsidRPr="00B343DC" w:rsidRDefault="005E2F1C" w:rsidP="005F65AB">
      <w:pPr>
        <w:pStyle w:val="11numeracija"/>
      </w:pPr>
      <w:r w:rsidRPr="00B343DC">
        <w:t xml:space="preserve">Parengti techninių specifikacijų bylą, vadovaujantis </w:t>
      </w:r>
      <w:sdt>
        <w:sdtPr>
          <w:id w:val="808056035"/>
          <w:citation/>
        </w:sdtPr>
        <w:sdtEndPr/>
        <w:sdtContent>
          <w:r w:rsidR="00D72606">
            <w:fldChar w:fldCharType="begin"/>
          </w:r>
          <w:r w:rsidR="00D72606">
            <w:instrText xml:space="preserve"> CITATION 1 \l 1063 </w:instrText>
          </w:r>
          <w:r w:rsidR="00D72606">
            <w:fldChar w:fldCharType="separate"/>
          </w:r>
          <w:r w:rsidR="007D620E">
            <w:rPr>
              <w:noProof/>
            </w:rPr>
            <w:t>(1)</w:t>
          </w:r>
          <w:r w:rsidR="00D72606">
            <w:fldChar w:fldCharType="end"/>
          </w:r>
        </w:sdtContent>
      </w:sdt>
      <w:r w:rsidR="00D72606">
        <w:t xml:space="preserve"> </w:t>
      </w:r>
      <w:r w:rsidRPr="00D1618D">
        <w:rPr>
          <w:rFonts w:cs="Arial"/>
        </w:rPr>
        <w:t>priede</w:t>
      </w:r>
      <w:r w:rsidRPr="008B782E">
        <w:t xml:space="preserve"> </w:t>
      </w:r>
      <w:r w:rsidRPr="00B343DC">
        <w:t>pateiktais reikalavimais.</w:t>
      </w:r>
    </w:p>
    <w:p w14:paraId="33453650" w14:textId="77777777" w:rsidR="00B343DC" w:rsidRPr="00B343DC" w:rsidRDefault="002A5C4B" w:rsidP="005F65AB">
      <w:pPr>
        <w:pStyle w:val="11numeracija"/>
      </w:pPr>
      <w:r w:rsidRPr="00B343DC">
        <w:t xml:space="preserve">Rekonstravimas turi būti vykdomas esamo žemės sklypo ribose. Teritorijoje galioja žemės sklypo Mantvydų k., prie statinių, kurių </w:t>
      </w:r>
      <w:proofErr w:type="spellStart"/>
      <w:r w:rsidRPr="00B343DC">
        <w:t>unik</w:t>
      </w:r>
      <w:proofErr w:type="spellEnd"/>
      <w:r w:rsidRPr="00B343DC">
        <w:t>. Nr. 88/978-0126-01-5, 88/978-0126-12-6, 88/978-0126-04-8, 88/978-0126-02-6, detalusis planas (</w:t>
      </w:r>
      <w:proofErr w:type="spellStart"/>
      <w:r w:rsidRPr="00B343DC">
        <w:t>reg</w:t>
      </w:r>
      <w:proofErr w:type="spellEnd"/>
      <w:r w:rsidRPr="00B343DC">
        <w:t xml:space="preserve">. Nr. T00038462, patvirtintas 2006 m. gegužės 25 d. sprendimu Nr. T1-1152) patvirtinto detaliojo plano sprendiniai (toliau-Detalusis planas). Detaliojo plano sprendiniuose nenustatytas </w:t>
      </w:r>
      <w:r w:rsidRPr="00B343DC">
        <w:rPr>
          <w:rFonts w:eastAsiaTheme="minorHAnsi"/>
        </w:rPr>
        <w:t>teritorijos tvarkymo ir naudojimo r</w:t>
      </w:r>
      <w:r w:rsidRPr="00B343DC">
        <w:t>ė</w:t>
      </w:r>
      <w:r w:rsidRPr="00B343DC">
        <w:rPr>
          <w:rFonts w:eastAsiaTheme="minorHAnsi"/>
        </w:rPr>
        <w:t>žimas</w:t>
      </w:r>
      <w:r w:rsidRPr="00B343DC">
        <w:t>.</w:t>
      </w:r>
    </w:p>
    <w:p w14:paraId="6AD30C35" w14:textId="7A8DF6E2" w:rsidR="002A5C4B" w:rsidRPr="00B343DC" w:rsidRDefault="002A5C4B" w:rsidP="005F65AB">
      <w:pPr>
        <w:pStyle w:val="11numeracija"/>
      </w:pPr>
      <w:r w:rsidRPr="00B343DC">
        <w:rPr>
          <w:rFonts w:cs="Arial"/>
        </w:rPr>
        <w:t xml:space="preserve">Rekonstrukcijos metu esamos elektros tinklų apsaugos zonos ribos turi būti neišplečiamos ir pažymimos brėžiniuose. </w:t>
      </w:r>
      <w:r w:rsidRPr="00B343DC">
        <w:t>Paaiškėjus, kad dėl siūlomų techninių sprendimų esamos apsaugos zonų ribos yra plečiamos, atlikti šiuos veiksmus:</w:t>
      </w:r>
    </w:p>
    <w:p w14:paraId="3D8833C2" w14:textId="3B599B48" w:rsidR="002A5C4B" w:rsidRPr="00B343DC" w:rsidRDefault="002A5C4B" w:rsidP="005F65AB">
      <w:pPr>
        <w:pStyle w:val="111numeracija"/>
      </w:pPr>
      <w:r w:rsidRPr="00B343DC">
        <w:t>nustatyti ir Nekilnojamojo turto registre įregistruoti servitutą (-</w:t>
      </w:r>
      <w:proofErr w:type="spellStart"/>
      <w:r w:rsidRPr="00B343DC">
        <w:t>us</w:t>
      </w:r>
      <w:proofErr w:type="spellEnd"/>
      <w:r w:rsidRPr="00B343DC">
        <w:t>), suteikiantį (-</w:t>
      </w:r>
      <w:proofErr w:type="spellStart"/>
      <w:r w:rsidRPr="00B343DC">
        <w:t>čius</w:t>
      </w:r>
      <w:proofErr w:type="spellEnd"/>
      <w:r w:rsidRPr="00B343DC">
        <w:t>) teisę tiesti, aptarnauti, naudoti požemines/antžemines komunikacijas. Atlikti visus veiksmus, reikalingus servitutui (-</w:t>
      </w:r>
      <w:proofErr w:type="spellStart"/>
      <w:r w:rsidRPr="00B343DC">
        <w:t>ams</w:t>
      </w:r>
      <w:proofErr w:type="spellEnd"/>
      <w:r w:rsidRPr="00B343DC">
        <w:t>) nustatyti ir įregistruoti Nekilnojamojo turto registre (parengti žemės sklypo planą (-</w:t>
      </w:r>
      <w:proofErr w:type="spellStart"/>
      <w:r w:rsidRPr="00B343DC">
        <w:t>us</w:t>
      </w:r>
      <w:proofErr w:type="spellEnd"/>
      <w:r w:rsidRPr="00B343DC">
        <w:t>) su įbraižytu nustatomu servitutu, organizuoti servitutų sutarčių pasirašymą, sumokėti kompensacijas ir kt.).  Derinant techninį projektą pateikti žemės sklypo (-ų) Nekilnojamojo turto registro centrinio duomenų banko išrašą (-</w:t>
      </w:r>
      <w:proofErr w:type="spellStart"/>
      <w:r w:rsidRPr="00B343DC">
        <w:t>us</w:t>
      </w:r>
      <w:proofErr w:type="spellEnd"/>
      <w:r w:rsidRPr="00B343DC">
        <w:t>), patvirtinantį (-</w:t>
      </w:r>
      <w:proofErr w:type="spellStart"/>
      <w:r w:rsidRPr="00B343DC">
        <w:t>čius</w:t>
      </w:r>
      <w:proofErr w:type="spellEnd"/>
      <w:r w:rsidRPr="00B343DC">
        <w:t>) servituto (-ų) įregistravimą Nekilnojamojo turto registre ir kitus būtinus trečiųjų šalių sutikimus.</w:t>
      </w:r>
    </w:p>
    <w:p w14:paraId="2D365F89" w14:textId="77A6F098" w:rsidR="002A5C4B" w:rsidRPr="00B343DC" w:rsidRDefault="002A5C4B" w:rsidP="005F65AB">
      <w:pPr>
        <w:pStyle w:val="111numeracija"/>
      </w:pPr>
      <w:r w:rsidRPr="00B343DC">
        <w:t>Pateikti žemės sklypo/-ų savininko/-ų, valstybinės ar savivaldybės žemės patikėtinio sutikimą dėl elektros tinklų apsaugos zonos nustatymo vadovaujantis Lietuvos Respublikos specialiųjų žemės naudojimo sąlygų įstatymo 7 straipsniu. Brėžiniuose nurodyti esamas ir projektuojamas elektros tinklų apsaugos zonas.</w:t>
      </w:r>
    </w:p>
    <w:p w14:paraId="309DBFC9" w14:textId="00102676" w:rsidR="000628FF" w:rsidRPr="00B343DC" w:rsidRDefault="002A5C4B" w:rsidP="005F65AB">
      <w:pPr>
        <w:pStyle w:val="111numeracija"/>
      </w:pPr>
      <w:r w:rsidRPr="00B343DC">
        <w:t>Nustatyti ir Nekilnojamojo turto kadastre ir Nekilnojamojo turto registre įregistruoti teritorijas, kuriose taikomos specialiosios žemės naudojimo sąlygos (elektros tinklų apsaugos zonas). Atlikti visus veiksmus, reikalingus šioms teritorijoms įregistruoti Nekilnojamojo turto kadastre ir Nekilnojamojo turto registre. Pateikti žemės sklypų Nekilnojamojo turto registro centrinio duomenų banko išrašus, patvirtinančius teritorijų, kurioms taikomos specialiosios žemės naudojimo sąlygos (elektros tinklų apsaugos zonų) įregistravimą</w:t>
      </w:r>
      <w:r w:rsidR="00B343DC" w:rsidRPr="00B343DC">
        <w:t>.</w:t>
      </w:r>
    </w:p>
    <w:p w14:paraId="0451880D" w14:textId="5BDEE5C4" w:rsidR="00197EDE" w:rsidRPr="00B343DC" w:rsidRDefault="004D2850" w:rsidP="005F65AB">
      <w:pPr>
        <w:pStyle w:val="1numeracija"/>
        <w:tabs>
          <w:tab w:val="clear" w:pos="1134"/>
        </w:tabs>
      </w:pPr>
      <w:bookmarkStart w:id="45" w:name="_Toc67562922"/>
      <w:r w:rsidRPr="00B343DC">
        <w:t>RELINĖS APSAUGOS IR AUTOMATIKOS DALIS</w:t>
      </w:r>
      <w:bookmarkEnd w:id="45"/>
    </w:p>
    <w:p w14:paraId="096D0A82" w14:textId="11D27FE3" w:rsidR="002F5C27" w:rsidRPr="00B343DC" w:rsidRDefault="002F5C27" w:rsidP="005F65AB">
      <w:pPr>
        <w:pStyle w:val="11numeracija"/>
        <w:rPr>
          <w:bCs/>
        </w:rPr>
      </w:pPr>
      <w:r w:rsidRPr="00B343DC">
        <w:t>Bendra dalis:</w:t>
      </w:r>
    </w:p>
    <w:p w14:paraId="3738C803" w14:textId="77777777" w:rsidR="002F5C27" w:rsidRPr="00B343DC" w:rsidRDefault="002F5C27" w:rsidP="005F65AB">
      <w:pPr>
        <w:pStyle w:val="111numeracija"/>
      </w:pPr>
      <w:r w:rsidRPr="00B343DC">
        <w:lastRenderedPageBreak/>
        <w:t>atlikti būtinus skaičiavimus vadovaujantis EĮĮT matavimų transformatorių, RAA principų ir įtaisų parinkimui;</w:t>
      </w:r>
    </w:p>
    <w:p w14:paraId="4C07CC64" w14:textId="4B8AE4B6" w:rsidR="002B43F6" w:rsidRPr="00B343DC" w:rsidRDefault="002B43F6" w:rsidP="005F65AB">
      <w:pPr>
        <w:pStyle w:val="111numeracija"/>
      </w:pPr>
      <w:r w:rsidRPr="00B343DC">
        <w:t>atlikti RAA derinimo, konfigūravimo, nuostatų keitimo darbus, vadovaujantis LITGRID AB perdavimo tinklo įrenginių eksploatavimo reglamento, EĮĮT, elektrinių ir elektros tinklų eksploatavimo taisyklių reikalavimais.</w:t>
      </w:r>
    </w:p>
    <w:p w14:paraId="23E58614" w14:textId="537BC94C" w:rsidR="003E0B84" w:rsidRPr="00B343DC" w:rsidRDefault="003E0B84" w:rsidP="005F65AB">
      <w:pPr>
        <w:pStyle w:val="111numeracija"/>
        <w:numPr>
          <w:ilvl w:val="2"/>
          <w:numId w:val="59"/>
        </w:numPr>
      </w:pPr>
      <w:r w:rsidRPr="00B343DC">
        <w:t xml:space="preserve">atlikti RAA įrenginių kompleksinius bandymus vadovaujantis AB LITGRID RAA kompleksinių bandymų aprašo reikalavimais, kuris pateikiamas </w:t>
      </w:r>
      <w:sdt>
        <w:sdtPr>
          <w:id w:val="2127894435"/>
          <w:citation/>
        </w:sdtPr>
        <w:sdtEndPr/>
        <w:sdtContent>
          <w:r w:rsidRPr="000E29A8">
            <w:fldChar w:fldCharType="begin"/>
          </w:r>
          <w:r w:rsidR="00D72606" w:rsidRPr="00083D98">
            <w:instrText xml:space="preserve">CITATION RAAkomplband \l 1063 </w:instrText>
          </w:r>
          <w:r w:rsidRPr="000E29A8">
            <w:fldChar w:fldCharType="separate"/>
          </w:r>
          <w:r w:rsidR="007D620E">
            <w:rPr>
              <w:noProof/>
            </w:rPr>
            <w:t>(52)</w:t>
          </w:r>
          <w:r w:rsidRPr="000E29A8">
            <w:fldChar w:fldCharType="end"/>
          </w:r>
        </w:sdtContent>
      </w:sdt>
      <w:r w:rsidRPr="00083D98">
        <w:t xml:space="preserve"> </w:t>
      </w:r>
      <w:r w:rsidRPr="00E3089E">
        <w:t>priede</w:t>
      </w:r>
      <w:r w:rsidRPr="00B343DC">
        <w:t>.</w:t>
      </w:r>
    </w:p>
    <w:p w14:paraId="185DEA11" w14:textId="510FF9E4" w:rsidR="002F5C27" w:rsidRPr="00B343DC" w:rsidRDefault="002F5C27" w:rsidP="005F65AB">
      <w:pPr>
        <w:pStyle w:val="111numeracija"/>
      </w:pPr>
      <w:r w:rsidRPr="00B343DC">
        <w:t xml:space="preserve">RAA įranga turi būti numatoma mikroprocesorinė su savikontrolės sistema, tenkinanti EĮĮT ir kitų techninių, norminių dokumentų reikalavimus. </w:t>
      </w:r>
      <w:r w:rsidRPr="00B343DC">
        <w:rPr>
          <w:iCs/>
        </w:rPr>
        <w:t xml:space="preserve">Standartiniai techniniai reikalavimai mikroprocesorinėms relėms ir valdikliams pateikiami </w:t>
      </w:r>
      <w:sdt>
        <w:sdtPr>
          <w:rPr>
            <w:iCs/>
          </w:rPr>
          <w:id w:val="247552322"/>
          <w:citation/>
        </w:sdtPr>
        <w:sdtEndPr/>
        <w:sdtContent>
          <w:r w:rsidRPr="000E29A8">
            <w:rPr>
              <w:iCs/>
            </w:rPr>
            <w:fldChar w:fldCharType="begin"/>
          </w:r>
          <w:r w:rsidRPr="00083D98">
            <w:instrText xml:space="preserve"> CITATION Sta7 \l 1063 </w:instrText>
          </w:r>
          <w:r w:rsidRPr="000E29A8">
            <w:rPr>
              <w:iCs/>
            </w:rPr>
            <w:fldChar w:fldCharType="separate"/>
          </w:r>
          <w:r w:rsidR="007D620E">
            <w:rPr>
              <w:noProof/>
            </w:rPr>
            <w:t>(53)</w:t>
          </w:r>
          <w:r w:rsidRPr="000E29A8">
            <w:rPr>
              <w:iCs/>
            </w:rPr>
            <w:fldChar w:fldCharType="end"/>
          </w:r>
        </w:sdtContent>
      </w:sdt>
      <w:r w:rsidRPr="00083D98">
        <w:rPr>
          <w:iCs/>
        </w:rPr>
        <w:t xml:space="preserve"> </w:t>
      </w:r>
      <w:r w:rsidRPr="00E3089E">
        <w:rPr>
          <w:iCs/>
        </w:rPr>
        <w:t>priede</w:t>
      </w:r>
      <w:r w:rsidRPr="00B343DC">
        <w:t xml:space="preserve">. Kiti, standartiniuose techniniuose reikalavimuose nenurodyti reikalavimai </w:t>
      </w:r>
      <w:r w:rsidRPr="00B343DC">
        <w:rPr>
          <w:iCs/>
        </w:rPr>
        <w:t xml:space="preserve">mikroprocesorinėms relėms ir valdikliams </w:t>
      </w:r>
      <w:r w:rsidRPr="00B343DC">
        <w:t>parenkami techninio projekto rengimo metu;</w:t>
      </w:r>
    </w:p>
    <w:p w14:paraId="65E952E2" w14:textId="77777777" w:rsidR="002F5C27" w:rsidRPr="00B343DC" w:rsidRDefault="002F5C27" w:rsidP="005F65AB">
      <w:pPr>
        <w:pStyle w:val="111numeracija"/>
      </w:pPr>
      <w:r w:rsidRPr="00B343DC">
        <w:t>nauji RAA ir valdymo įrenginiai turi turėti visas reikiamas ryšio traktų ir antrinių grandinių prijungimo sąsajas, matavimų, apsaugų, automatikos, stebėsenos (monitoringo) ir valdymo funkcijoms išpildyti;</w:t>
      </w:r>
    </w:p>
    <w:p w14:paraId="431D9798" w14:textId="77777777" w:rsidR="002F5C27" w:rsidRPr="00B343DC" w:rsidRDefault="002F5C27" w:rsidP="005F65AB">
      <w:pPr>
        <w:pStyle w:val="111numeracija"/>
      </w:pPr>
      <w:r w:rsidRPr="00B343DC">
        <w:t>techniniame projekte sudaryti struktūrines schemas:</w:t>
      </w:r>
    </w:p>
    <w:p w14:paraId="614D86D9" w14:textId="77777777" w:rsidR="002F5C27" w:rsidRPr="00B343DC" w:rsidRDefault="002F5C27" w:rsidP="005F65AB">
      <w:pPr>
        <w:pStyle w:val="1111numeracijas"/>
      </w:pPr>
      <w:r w:rsidRPr="00B343DC">
        <w:t>RAA prijungimo prie matavimo transformatorių;</w:t>
      </w:r>
    </w:p>
    <w:p w14:paraId="763B0A7F" w14:textId="77777777" w:rsidR="002F5C27" w:rsidRPr="00B343DC" w:rsidRDefault="002F5C27" w:rsidP="005F65AB">
      <w:pPr>
        <w:pStyle w:val="1111numeracijas"/>
      </w:pPr>
      <w:r w:rsidRPr="00B343DC">
        <w:t>pastotės pagrindinių įrenginių valdymo blokuočių;</w:t>
      </w:r>
    </w:p>
    <w:p w14:paraId="520E97E8" w14:textId="77777777" w:rsidR="002F5C27" w:rsidRPr="00B343DC" w:rsidRDefault="002F5C27" w:rsidP="005F65AB">
      <w:pPr>
        <w:pStyle w:val="1111numeracijas"/>
      </w:pPr>
      <w:r w:rsidRPr="00B343DC">
        <w:t>110 kV RAA įrenginių funkcinių ryšių ir elementų išdėstymo spintose;</w:t>
      </w:r>
    </w:p>
    <w:p w14:paraId="14E67D2B" w14:textId="77777777" w:rsidR="002F5C27" w:rsidRPr="00B343DC" w:rsidRDefault="002F5C27" w:rsidP="005F65AB">
      <w:pPr>
        <w:pStyle w:val="1111numeracijas"/>
      </w:pPr>
      <w:r w:rsidRPr="00B343DC">
        <w:t>RAA įrenginių funkcijų tarpusavio sąveikų;</w:t>
      </w:r>
    </w:p>
    <w:p w14:paraId="695CA4F3" w14:textId="77777777" w:rsidR="002F5C27" w:rsidRPr="00B343DC" w:rsidRDefault="002F5C27" w:rsidP="005F65AB">
      <w:pPr>
        <w:pStyle w:val="1111numeracijas"/>
      </w:pPr>
      <w:r w:rsidRPr="00B343DC">
        <w:t>komunikacinių aparatų operatyvinių blokuočių loginių tarpusavio sąveikų išpildytų GOOSE žinutėmis (sudaryti preliminarų GOOSE žinučių sąrašą) arba laidiniais ryšiais funkcinę schemą;</w:t>
      </w:r>
    </w:p>
    <w:p w14:paraId="2230DF50" w14:textId="00815AA6" w:rsidR="002F5C27" w:rsidRPr="00B343DC" w:rsidRDefault="002F5C27" w:rsidP="005F65AB">
      <w:pPr>
        <w:pStyle w:val="1111numeracijas"/>
      </w:pPr>
      <w:r w:rsidRPr="00B343DC">
        <w:t xml:space="preserve">RAA įrenginių prijungimo prie pastotės duomenų tinklo (toliau </w:t>
      </w:r>
      <w:r w:rsidR="00D72606">
        <w:t>—</w:t>
      </w:r>
      <w:r w:rsidRPr="00B343DC">
        <w:t xml:space="preserve"> PDT) funkcinę schemą;</w:t>
      </w:r>
    </w:p>
    <w:p w14:paraId="47F3BC28" w14:textId="77777777" w:rsidR="002F5C27" w:rsidRPr="00B343DC" w:rsidRDefault="002F5C27" w:rsidP="005F65AB">
      <w:pPr>
        <w:pStyle w:val="1111numeracijas"/>
      </w:pPr>
      <w:r w:rsidRPr="00B343DC">
        <w:t>RAA stebėjimo sistemos (monitoringo) funkcinę schemą;</w:t>
      </w:r>
    </w:p>
    <w:p w14:paraId="6C8617EE" w14:textId="77777777" w:rsidR="002F5C27" w:rsidRPr="00B343DC" w:rsidRDefault="002F5C27" w:rsidP="005F65AB">
      <w:pPr>
        <w:pStyle w:val="1111numeracijas"/>
      </w:pPr>
      <w:r w:rsidRPr="00B343DC">
        <w:t>nuolatinės operatyviosios srovės tiekimo RAA įrenginiams;</w:t>
      </w:r>
    </w:p>
    <w:p w14:paraId="6F50F7A6" w14:textId="11565D8F" w:rsidR="002F5C27" w:rsidRPr="00B343DC" w:rsidRDefault="002F5C27" w:rsidP="005F65AB">
      <w:pPr>
        <w:pStyle w:val="111numeracija"/>
      </w:pPr>
      <w:r w:rsidRPr="00B343DC">
        <w:t xml:space="preserve">rengiant RAA </w:t>
      </w:r>
      <w:r w:rsidR="00FA0E55" w:rsidRPr="00B343DC">
        <w:t>struktūrines</w:t>
      </w:r>
      <w:r w:rsidRPr="00B343DC">
        <w:t xml:space="preserve"> schemas vadovautis </w:t>
      </w:r>
      <w:r w:rsidR="00D72606" w:rsidRPr="00B343DC">
        <w:t xml:space="preserve">LITGRID </w:t>
      </w:r>
      <w:r w:rsidRPr="00B343DC">
        <w:t xml:space="preserve">AB perdavimo tinklo 110 kV transformatorių pastočių standartinių relinės apsaugos ir automatikos </w:t>
      </w:r>
      <w:r w:rsidR="00083D98">
        <w:t>struktūrinių</w:t>
      </w:r>
      <w:r w:rsidR="00083D98" w:rsidRPr="00B343DC">
        <w:t xml:space="preserve"> </w:t>
      </w:r>
      <w:r w:rsidRPr="00B343DC">
        <w:t xml:space="preserve">schemų išpildymo techniniuose projektuose aprašu, kuris pateikiamas </w:t>
      </w:r>
      <w:sdt>
        <w:sdtPr>
          <w:id w:val="-1755967810"/>
          <w:citation/>
        </w:sdtPr>
        <w:sdtEndPr/>
        <w:sdtContent>
          <w:r w:rsidRPr="000E29A8">
            <w:fldChar w:fldCharType="begin"/>
          </w:r>
          <w:r w:rsidR="00D15256" w:rsidRPr="00083D98">
            <w:instrText xml:space="preserve">CITATION RAAtech \l 1033 </w:instrText>
          </w:r>
          <w:r w:rsidRPr="000E29A8">
            <w:fldChar w:fldCharType="separate"/>
          </w:r>
          <w:r w:rsidR="007D620E" w:rsidRPr="007D620E">
            <w:rPr>
              <w:noProof/>
            </w:rPr>
            <w:t>(54)</w:t>
          </w:r>
          <w:r w:rsidRPr="000E29A8">
            <w:fldChar w:fldCharType="end"/>
          </w:r>
        </w:sdtContent>
      </w:sdt>
      <w:r w:rsidRPr="00083D98">
        <w:t xml:space="preserve"> </w:t>
      </w:r>
      <w:r w:rsidR="00D15256" w:rsidRPr="00E3089E">
        <w:t>priede</w:t>
      </w:r>
      <w:r w:rsidRPr="00B343DC">
        <w:t>.</w:t>
      </w:r>
    </w:p>
    <w:p w14:paraId="1039949E" w14:textId="77777777" w:rsidR="002F5C27" w:rsidRPr="00B343DC" w:rsidRDefault="002F5C27" w:rsidP="005F65AB">
      <w:pPr>
        <w:pStyle w:val="111numeracija"/>
      </w:pPr>
      <w:r w:rsidRPr="00B343DC">
        <w:t>kiekvienas RAA įrenginys privalo turėti integruotą šviesinę signalizaciją, signalizuojančią apie įrenginio funkcionalumo sutrikimą, funkcijų ir automatikos poveikius, kitus RAA veikimus pagal poreikį;</w:t>
      </w:r>
    </w:p>
    <w:p w14:paraId="0C0727E0" w14:textId="77777777" w:rsidR="002F5C27" w:rsidRPr="00B343DC" w:rsidRDefault="002F5C27" w:rsidP="005F65AB">
      <w:pPr>
        <w:pStyle w:val="111numeracija"/>
      </w:pPr>
      <w:r w:rsidRPr="00B343DC">
        <w:t>skirtingų prijunginių RAA įtaisai turi būti išdėstomi atskirose spintose;</w:t>
      </w:r>
    </w:p>
    <w:p w14:paraId="099171E1" w14:textId="552CBEE3" w:rsidR="002F5C27" w:rsidRPr="00B343DC" w:rsidRDefault="002F5C27" w:rsidP="005F65AB">
      <w:pPr>
        <w:pStyle w:val="111numeracija"/>
      </w:pPr>
      <w:r w:rsidRPr="00B343DC">
        <w:t>numatyti 10-15% rezervą RAA terminalų binarinių įėjimų/išėjimų ir RAA gnybtų</w:t>
      </w:r>
      <w:r w:rsidR="00AE7C30" w:rsidRPr="00B343DC">
        <w:t>;</w:t>
      </w:r>
    </w:p>
    <w:p w14:paraId="30A3FE28" w14:textId="20CBB6C9" w:rsidR="00AE7C30" w:rsidRPr="00B343DC" w:rsidRDefault="007E35A4" w:rsidP="005F65AB">
      <w:pPr>
        <w:pStyle w:val="111numeracija"/>
      </w:pPr>
      <w:r w:rsidRPr="00B343DC">
        <w:t>Saugų</w:t>
      </w:r>
      <w:r w:rsidR="00AE7C30" w:rsidRPr="00B343DC">
        <w:t xml:space="preserve"> TP numatyti vietą perspektyvinių </w:t>
      </w:r>
      <w:r w:rsidR="00473711" w:rsidRPr="00B343DC">
        <w:t xml:space="preserve">prijunginių </w:t>
      </w:r>
      <w:r w:rsidR="00AE7C30" w:rsidRPr="00B343DC">
        <w:t>įrenginių RAA spintoms, ne mažiau kaip 2 vietas;</w:t>
      </w:r>
    </w:p>
    <w:p w14:paraId="2BCA6C60" w14:textId="77777777" w:rsidR="002F5C27" w:rsidRPr="00B343DC" w:rsidRDefault="002F5C27" w:rsidP="005F65AB">
      <w:pPr>
        <w:pStyle w:val="11numeracija"/>
        <w:rPr>
          <w:bCs/>
        </w:rPr>
      </w:pPr>
      <w:r w:rsidRPr="00B343DC">
        <w:t>Sąsajos ir duomenų mainai tarp RAA, ir kitų pastotės įrenginių:</w:t>
      </w:r>
    </w:p>
    <w:p w14:paraId="0FAC7C17" w14:textId="77777777" w:rsidR="002F5C27" w:rsidRPr="00B343DC" w:rsidRDefault="002F5C27" w:rsidP="005F65AB">
      <w:pPr>
        <w:pStyle w:val="111numeracija"/>
      </w:pPr>
      <w:r w:rsidRPr="00B343DC">
        <w:t>duomenų manai tarp RAA įrenginių ir TSPĮ turi būti vykdomi IEC61850 ed.2.0 protokolu (vertikali komunikacija);</w:t>
      </w:r>
    </w:p>
    <w:p w14:paraId="67213055" w14:textId="77777777" w:rsidR="002F5C27" w:rsidRPr="00B343DC" w:rsidRDefault="002F5C27" w:rsidP="005F65AB">
      <w:pPr>
        <w:pStyle w:val="111numeracija"/>
      </w:pPr>
      <w:r w:rsidRPr="00B343DC">
        <w:t>kiekvieną RAA įrenginį, atskiromis sąsajomis, jungti į du atskirus PDT komutatorius, kad būtų užtikrintas informacijos mainų patikimumas. Dubliuotas duomenų srautų perdavimas per šiuos dvigubus sujungimus turi būti valdomas IEC 62439 (PRP) protokolu;</w:t>
      </w:r>
    </w:p>
    <w:p w14:paraId="7F480CA2" w14:textId="77777777" w:rsidR="002F5C27" w:rsidRPr="00B343DC" w:rsidRDefault="002F5C27" w:rsidP="005F65AB">
      <w:pPr>
        <w:pStyle w:val="111numeracija"/>
      </w:pPr>
      <w:r w:rsidRPr="00B343DC">
        <w:t xml:space="preserve">kiekvieno prijunginio srovės ir įtampos transformatorių antrinės grandinės turi būti jungiamos su relėmis </w:t>
      </w:r>
      <w:r w:rsidRPr="00B343DC">
        <w:rPr>
          <w:i/>
        </w:rPr>
        <w:t>variniais kabeliais;</w:t>
      </w:r>
    </w:p>
    <w:p w14:paraId="0A19A84D" w14:textId="77777777" w:rsidR="002F5C27" w:rsidRPr="00B343DC" w:rsidRDefault="002F5C27" w:rsidP="005F65AB">
      <w:pPr>
        <w:pStyle w:val="111numeracija"/>
      </w:pPr>
      <w:r w:rsidRPr="00B343DC">
        <w:t>kiekvieno prijunginio RAA (valdymo, technologinių signalų ir kt.) antrinės grandinės turi būti jungiamos su relėmis</w:t>
      </w:r>
      <w:r w:rsidRPr="00B343DC">
        <w:rPr>
          <w:i/>
        </w:rPr>
        <w:t xml:space="preserve"> variniais kabeliais;</w:t>
      </w:r>
    </w:p>
    <w:p w14:paraId="155A58C8" w14:textId="19F9EB8A" w:rsidR="002F5C27" w:rsidRPr="00083D98" w:rsidRDefault="002F5C27" w:rsidP="005F65AB">
      <w:pPr>
        <w:pStyle w:val="111numeracija"/>
      </w:pPr>
      <w:r w:rsidRPr="00B343DC">
        <w:t xml:space="preserve">antrinių RAA elektros grandinių kabeliai ir laidai  – vario gyslomis, su degimo nepalaikančia izoliacija. Visi kabeliai RAA elektros grandinėse, tame tarpe sujungiantys 110 kV skirstyklos įtaisų antrines grandines su mikroprocesoriniais įtaisais, turi būti ekranuoti (koncentrinės varinės juostos ekranu) ir numatytas jų potencialų išlyginimas. Standartiniai techniniai reikalavimai kontroliniams kabeliams jungiantiems relinės apsaugos/automatikos ir atviros skirstyklos pirminius </w:t>
      </w:r>
      <w:r w:rsidRPr="00083D98">
        <w:t xml:space="preserve">įrenginius pateikiami </w:t>
      </w:r>
      <w:sdt>
        <w:sdtPr>
          <w:id w:val="-1445071149"/>
          <w:citation/>
        </w:sdtPr>
        <w:sdtEndPr/>
        <w:sdtContent>
          <w:r w:rsidRPr="000E29A8">
            <w:fldChar w:fldCharType="begin"/>
          </w:r>
          <w:r w:rsidRPr="00083D98">
            <w:instrText xml:space="preserve"> CITATION Sta8 \l 1063 </w:instrText>
          </w:r>
          <w:r w:rsidRPr="000E29A8">
            <w:fldChar w:fldCharType="separate"/>
          </w:r>
          <w:r w:rsidR="007D620E">
            <w:rPr>
              <w:noProof/>
            </w:rPr>
            <w:t>(55)</w:t>
          </w:r>
          <w:r w:rsidRPr="000E29A8">
            <w:fldChar w:fldCharType="end"/>
          </w:r>
        </w:sdtContent>
      </w:sdt>
      <w:r w:rsidRPr="00083D98">
        <w:t xml:space="preserve"> </w:t>
      </w:r>
      <w:r w:rsidRPr="00E3089E">
        <w:t>priede</w:t>
      </w:r>
      <w:r w:rsidRPr="00083D98">
        <w:t xml:space="preserve">, lauko ir vidaus spintų vidinio montažo laidams </w:t>
      </w:r>
      <w:sdt>
        <w:sdtPr>
          <w:id w:val="-1278482829"/>
          <w:citation/>
        </w:sdtPr>
        <w:sdtEndPr/>
        <w:sdtContent>
          <w:r w:rsidRPr="000E29A8">
            <w:fldChar w:fldCharType="begin"/>
          </w:r>
          <w:r w:rsidRPr="00083D98">
            <w:instrText xml:space="preserve"> CITATION Sta9 \l 1063 </w:instrText>
          </w:r>
          <w:r w:rsidRPr="000E29A8">
            <w:fldChar w:fldCharType="separate"/>
          </w:r>
          <w:r w:rsidR="007D620E">
            <w:rPr>
              <w:noProof/>
            </w:rPr>
            <w:t>(56)</w:t>
          </w:r>
          <w:r w:rsidRPr="000E29A8">
            <w:fldChar w:fldCharType="end"/>
          </w:r>
        </w:sdtContent>
      </w:sdt>
      <w:r w:rsidRPr="00083D98">
        <w:t xml:space="preserve"> </w:t>
      </w:r>
      <w:r w:rsidRPr="00E3089E">
        <w:t>priede</w:t>
      </w:r>
      <w:r w:rsidRPr="00083D98">
        <w:t>;</w:t>
      </w:r>
    </w:p>
    <w:p w14:paraId="460CBD15" w14:textId="77777777" w:rsidR="002F5C27" w:rsidRPr="00B343DC" w:rsidRDefault="002F5C27" w:rsidP="005F65AB">
      <w:pPr>
        <w:pStyle w:val="111numeracija"/>
      </w:pPr>
      <w:r w:rsidRPr="00B343DC">
        <w:t xml:space="preserve">kiti loginiai ryšiai (išskyrus atvejus kai projektavimo užduotyje nurodyta kitaip), tarp prijunginio ir kitų prijunginių RAA, kurie organizuojami protokolo IEC 61850 ed.2.0 GOOSE žinutėmis (horizontali komunikacija), naudojami tik tose loginėse grandinėse, kuriose ryšio </w:t>
      </w:r>
      <w:r w:rsidRPr="00B343DC">
        <w:lastRenderedPageBreak/>
        <w:t xml:space="preserve">kanalo sutrikimas ar dalinis išjungimas, nepažeidžia, nekeičia relinės apsaugos ir automatikos patikimumo, selektyvumo ir greitaveikiškumo sąlygų; </w:t>
      </w:r>
    </w:p>
    <w:p w14:paraId="71BEB2F5" w14:textId="77777777" w:rsidR="002F5C27" w:rsidRPr="00B343DC" w:rsidRDefault="002F5C27" w:rsidP="005F65AB">
      <w:pPr>
        <w:pStyle w:val="111numeracija"/>
      </w:pPr>
      <w:r w:rsidRPr="00B343DC">
        <w:t>RAA duomenų mainuose IEC 61850 ed.2.0 protokolu naudojama įranga (kartu su jos vidinės programinės įrangos versija), privalo būti tarpusavyje pilnai suderinama ir turėti tai patvirtinantį gamintojo dokumentą, kad įrenginys su jo programine įranga išbandytas ir veikia kaip numatyta IEC 61850 ed.2.0 standarte;</w:t>
      </w:r>
    </w:p>
    <w:p w14:paraId="3384A42F" w14:textId="29E6040C" w:rsidR="00867954" w:rsidRPr="00B343DC" w:rsidRDefault="002F5C27" w:rsidP="005F65AB">
      <w:pPr>
        <w:pStyle w:val="111numeracija"/>
      </w:pPr>
      <w:r w:rsidRPr="00B343DC">
        <w:t>techninio projekto RAA dalyje aprašyti duomenų mainų tarp RAA ir kitų pastotės įrenginių, vykdomų protokolu IEC61850 ed.2.0 arba laidiniais ryšiais, organizavimo ir išpildymo principus.</w:t>
      </w:r>
    </w:p>
    <w:p w14:paraId="1340D287" w14:textId="77777777" w:rsidR="00486F31" w:rsidRPr="00B343DC" w:rsidRDefault="00486F31" w:rsidP="005F65AB">
      <w:pPr>
        <w:pStyle w:val="11numeracija"/>
      </w:pPr>
      <w:r w:rsidRPr="00B343DC">
        <w:rPr>
          <w:lang w:eastAsia="ar-SA"/>
        </w:rPr>
        <w:t>Turi būti suprojektuotos ir įdiegtos šios 110 kV prijunginių įrenginių valdiklių pagrindinės funkcijos</w:t>
      </w:r>
      <w:r w:rsidRPr="00B343DC">
        <w:t>:</w:t>
      </w:r>
    </w:p>
    <w:p w14:paraId="38D93778" w14:textId="77777777" w:rsidR="00486F31" w:rsidRPr="00B343DC" w:rsidRDefault="00486F31" w:rsidP="005F65AB">
      <w:pPr>
        <w:pStyle w:val="111numeracija"/>
      </w:pPr>
      <w:r w:rsidRPr="00B343DC">
        <w:t>kryptinės, ne mažiau 4 pakopų, nulinės sekos srovės apsaugos funkcija;</w:t>
      </w:r>
    </w:p>
    <w:p w14:paraId="0031D9CE" w14:textId="77777777" w:rsidR="00486F31" w:rsidRPr="00B343DC" w:rsidRDefault="00486F31" w:rsidP="005F65AB">
      <w:pPr>
        <w:pStyle w:val="111numeracija"/>
      </w:pPr>
      <w:r w:rsidRPr="00B343DC">
        <w:t>kryptinės, ne mažiau 4 pakopų, maksimalios srovės apsaugos funkcija;</w:t>
      </w:r>
    </w:p>
    <w:p w14:paraId="137D53D5" w14:textId="77777777" w:rsidR="00486F31" w:rsidRPr="00B343DC" w:rsidRDefault="00486F31" w:rsidP="005F65AB">
      <w:pPr>
        <w:pStyle w:val="111numeracija"/>
      </w:pPr>
      <w:r w:rsidRPr="00B343DC">
        <w:t>apsaugų pagreitinimo, įjungiant jungtuvą į trumpą jungimą funkcija;</w:t>
      </w:r>
    </w:p>
    <w:p w14:paraId="4A05DB5C" w14:textId="77777777" w:rsidR="00486F31" w:rsidRPr="00B343DC" w:rsidRDefault="00486F31" w:rsidP="005F65AB">
      <w:pPr>
        <w:pStyle w:val="111numeracija"/>
      </w:pPr>
      <w:r w:rsidRPr="00B343DC">
        <w:t>galios transformatoriaus prijunginio valdiklyje minimalios įtampos blokuotė apsaugos nuo tarpfazių trumpųjų jungimų paleidimui;</w:t>
      </w:r>
    </w:p>
    <w:p w14:paraId="5DBD3D7B" w14:textId="07B33FFC" w:rsidR="00486F31" w:rsidRPr="00B343DC" w:rsidRDefault="00486F31" w:rsidP="005F65AB">
      <w:pPr>
        <w:pStyle w:val="111numeracija"/>
      </w:pPr>
      <w:r w:rsidRPr="00B343DC">
        <w:t xml:space="preserve">automatika (AKĮ, įtampos kontrolė prijunginyje ir šynose, sinchronizmo kontrolė); </w:t>
      </w:r>
    </w:p>
    <w:p w14:paraId="3FEC7AAA" w14:textId="77777777" w:rsidR="00486F31" w:rsidRPr="00B343DC" w:rsidRDefault="00486F31" w:rsidP="005F65AB">
      <w:pPr>
        <w:pStyle w:val="111numeracija"/>
      </w:pPr>
      <w:r w:rsidRPr="00B343DC">
        <w:t>JRĮ (su srovės kontrole ir su jungtuvo atjungimo komandos pakartojimu neblokuojant AKĮ);</w:t>
      </w:r>
    </w:p>
    <w:p w14:paraId="6E2AA392" w14:textId="77777777" w:rsidR="00486F31" w:rsidRPr="00B343DC" w:rsidRDefault="00486F31" w:rsidP="005F65AB">
      <w:pPr>
        <w:pStyle w:val="111numeracija"/>
      </w:pPr>
      <w:r w:rsidRPr="00B343DC">
        <w:t>įtampos grandinių sveikumo kontrolės funkcija;</w:t>
      </w:r>
    </w:p>
    <w:p w14:paraId="74D213BE" w14:textId="77777777" w:rsidR="00486F31" w:rsidRPr="00B343DC" w:rsidRDefault="00486F31" w:rsidP="005F65AB">
      <w:pPr>
        <w:pStyle w:val="111numeracija"/>
      </w:pPr>
      <w:r w:rsidRPr="00B343DC">
        <w:t>srovės grandinių sveikumo kontrolės funkcija;</w:t>
      </w:r>
    </w:p>
    <w:p w14:paraId="3A4C5C08" w14:textId="77777777" w:rsidR="00486F31" w:rsidRPr="00B343DC" w:rsidRDefault="00486F31" w:rsidP="005F65AB">
      <w:pPr>
        <w:pStyle w:val="111numeracija"/>
      </w:pPr>
      <w:r w:rsidRPr="00B343DC">
        <w:t>rezervinės maksimalios srovės apsaugos ir nulinės sekos srovės apsaugos funkcijos, įsijungiančios sugedus įtampos grandinėms;</w:t>
      </w:r>
    </w:p>
    <w:p w14:paraId="1E736A10" w14:textId="77777777" w:rsidR="00486F31" w:rsidRPr="00B343DC" w:rsidRDefault="00486F31" w:rsidP="005F65AB">
      <w:pPr>
        <w:pStyle w:val="111numeracija"/>
      </w:pPr>
      <w:r w:rsidRPr="00B343DC">
        <w:t>110 kV prijunginio jungtuvo ir kitų komutacinių aparatų valdymas;</w:t>
      </w:r>
    </w:p>
    <w:p w14:paraId="4CB8A268" w14:textId="77777777" w:rsidR="00486F31" w:rsidRPr="00B343DC" w:rsidRDefault="00486F31" w:rsidP="005F65AB">
      <w:pPr>
        <w:pStyle w:val="111numeracija"/>
        <w:rPr>
          <w:lang w:eastAsia="ar-SA"/>
        </w:rPr>
      </w:pPr>
      <w:r w:rsidRPr="00B343DC">
        <w:t>skystųjų kristalų ekranas su galimybe sudaryti komutuojamų pirminių įrenginių ir</w:t>
      </w:r>
      <w:r w:rsidRPr="00B343DC">
        <w:rPr>
          <w:lang w:eastAsia="ar-SA"/>
        </w:rPr>
        <w:t xml:space="preserve"> komutuojamų RAA antrinių grandinių ar funkcijų mnemoschemas. Prijunginio komutacinių pirminių įrenginių mnemoschema ir matavimai turi būti talpinami ir programuojami/vaizduojami viename skystųjų kristalų ekrano lape (valdiklio ekranas ir jo vidinės programinės įrangos versija su kelių vaizduojamų schemų lapų palaikymo funkciją);</w:t>
      </w:r>
    </w:p>
    <w:p w14:paraId="623B4B44" w14:textId="77777777" w:rsidR="00486F31" w:rsidRPr="00B343DC" w:rsidRDefault="00486F31" w:rsidP="005F65AB">
      <w:pPr>
        <w:pStyle w:val="111numeracija"/>
      </w:pPr>
      <w:r w:rsidRPr="00B343DC">
        <w:t>valdymo būdų pasirinkimo (relė/DVS) funkcija;</w:t>
      </w:r>
    </w:p>
    <w:p w14:paraId="17C36797" w14:textId="77777777" w:rsidR="00486F31" w:rsidRPr="00B343DC" w:rsidRDefault="00486F31" w:rsidP="005F65AB">
      <w:pPr>
        <w:pStyle w:val="111numeracija"/>
      </w:pPr>
      <w:r w:rsidRPr="00B343DC">
        <w:t xml:space="preserve">valdomų komutacinių aparatų (jungtuvo, skyriklių, įžemiklių, RAA funkcijų), valdymo ir saugos blokuotės; </w:t>
      </w:r>
    </w:p>
    <w:p w14:paraId="3E69D74F" w14:textId="77777777" w:rsidR="00486F31" w:rsidRPr="00B343DC" w:rsidRDefault="00486F31" w:rsidP="005F65AB">
      <w:pPr>
        <w:pStyle w:val="111numeracija"/>
      </w:pPr>
      <w:r w:rsidRPr="00B343DC">
        <w:t>prijunginio signalų perduodamų į dispečerinio valdymo sistemą (DVS) surinkimas;</w:t>
      </w:r>
    </w:p>
    <w:p w14:paraId="7D75C82A" w14:textId="77777777" w:rsidR="00486F31" w:rsidRPr="00B343DC" w:rsidRDefault="00486F31" w:rsidP="005F65AB">
      <w:pPr>
        <w:pStyle w:val="111numeracija"/>
      </w:pPr>
      <w:r w:rsidRPr="00B343DC">
        <w:t>įvykių ir avarinių procesų registratoriaus funkcija, registruojanti darbo ir avarinio režimo sroves ir įtampas, su galimybe laisvai parinkti/priskirti/įvardinti vidinių funkcijų, logikos ir išorinius registruotinus signalus;</w:t>
      </w:r>
    </w:p>
    <w:p w14:paraId="2A8CE4A0" w14:textId="77777777" w:rsidR="00486F31" w:rsidRPr="00B343DC" w:rsidRDefault="00486F31" w:rsidP="005F65AB">
      <w:pPr>
        <w:pStyle w:val="111numeracija"/>
      </w:pPr>
      <w:r w:rsidRPr="00B343DC">
        <w:t>galimybė įvesti ne mažiau kaip 2 nuostatų grupes;</w:t>
      </w:r>
    </w:p>
    <w:p w14:paraId="7A2BA138" w14:textId="77777777" w:rsidR="00486F31" w:rsidRPr="00B343DC" w:rsidRDefault="00486F31" w:rsidP="005F65AB">
      <w:pPr>
        <w:pStyle w:val="111numeracija"/>
      </w:pPr>
      <w:r w:rsidRPr="00B343DC">
        <w:t>ne mažiau 8 šviesinių indikatorių, apsaugų ir signalizacijos poveikių atvaizdavimui;</w:t>
      </w:r>
    </w:p>
    <w:p w14:paraId="76D4CC0A" w14:textId="64180F63" w:rsidR="00486F31" w:rsidRPr="00B343DC" w:rsidRDefault="00486F31" w:rsidP="005F65AB">
      <w:pPr>
        <w:pStyle w:val="111numeracija"/>
      </w:pPr>
      <w:r w:rsidRPr="00B343DC">
        <w:t>jungtuvo resurso skaičiavimo funkcija.</w:t>
      </w:r>
    </w:p>
    <w:p w14:paraId="0A13480C" w14:textId="1BE5378B" w:rsidR="003E0B84" w:rsidRPr="00B343DC" w:rsidRDefault="003E0B84" w:rsidP="005F65AB">
      <w:pPr>
        <w:pStyle w:val="11numeracija"/>
        <w:rPr>
          <w:rFonts w:cs="Arial"/>
          <w:bCs/>
          <w:lang w:eastAsia="ar-SA"/>
        </w:rPr>
      </w:pPr>
      <w:r w:rsidRPr="00B343DC">
        <w:rPr>
          <w:rFonts w:cs="Arial"/>
          <w:bCs/>
          <w:lang w:eastAsia="ar-SA"/>
        </w:rPr>
        <w:t>TS-100 apsaugos funkcijos.</w:t>
      </w:r>
    </w:p>
    <w:p w14:paraId="59848673" w14:textId="77777777" w:rsidR="003E0B84" w:rsidRPr="00B343DC" w:rsidRDefault="003E0B84" w:rsidP="005F65AB">
      <w:pPr>
        <w:pStyle w:val="111numeracija"/>
        <w:rPr>
          <w:lang w:eastAsia="ar-SA"/>
        </w:rPr>
      </w:pPr>
      <w:r w:rsidRPr="00B343DC">
        <w:rPr>
          <w:lang w:eastAsia="ar-SA"/>
        </w:rPr>
        <w:t>distancinės apsaugos funkcija nuo visų tipų trumpųjų jungimų - nemažiau 5 pakopų, su blokuote nuo įtampos grandinių gedimo;</w:t>
      </w:r>
    </w:p>
    <w:p w14:paraId="4C26C603" w14:textId="77777777" w:rsidR="003E0B84" w:rsidRPr="00B343DC" w:rsidRDefault="003E0B84" w:rsidP="005F65AB">
      <w:pPr>
        <w:pStyle w:val="111numeracija"/>
        <w:rPr>
          <w:lang w:eastAsia="ar-SA"/>
        </w:rPr>
      </w:pPr>
      <w:r w:rsidRPr="00B343DC">
        <w:rPr>
          <w:lang w:eastAsia="ar-SA"/>
        </w:rPr>
        <w:t>distancinės apsaugos charakteristika daugiakampė;</w:t>
      </w:r>
    </w:p>
    <w:p w14:paraId="068751F0" w14:textId="77777777" w:rsidR="003E0B84" w:rsidRPr="00B343DC" w:rsidRDefault="003E0B84" w:rsidP="005F65AB">
      <w:pPr>
        <w:pStyle w:val="111numeracija"/>
        <w:rPr>
          <w:lang w:eastAsia="ar-SA"/>
        </w:rPr>
      </w:pPr>
      <w:r w:rsidRPr="00B343DC">
        <w:rPr>
          <w:lang w:eastAsia="ar-SA"/>
        </w:rPr>
        <w:t>distancinės apsaugos funkcijoje galimybė įvesti individualius tarpfazių ir vienfazių trumpųjų jungimo varžų nuostatus;</w:t>
      </w:r>
    </w:p>
    <w:p w14:paraId="105F066F" w14:textId="77777777" w:rsidR="003E0B84" w:rsidRPr="00B343DC" w:rsidRDefault="003E0B84" w:rsidP="005F65AB">
      <w:pPr>
        <w:pStyle w:val="111numeracija"/>
        <w:rPr>
          <w:lang w:eastAsia="ar-SA"/>
        </w:rPr>
      </w:pPr>
      <w:r w:rsidRPr="00B343DC">
        <w:rPr>
          <w:lang w:eastAsia="ar-SA"/>
        </w:rPr>
        <w:t>distancinės apsaugos blokuotės nuo galios švytavimų funkcija;</w:t>
      </w:r>
    </w:p>
    <w:p w14:paraId="2886842D" w14:textId="77777777" w:rsidR="003E0B84" w:rsidRPr="00B343DC" w:rsidRDefault="003E0B84" w:rsidP="005F65AB">
      <w:pPr>
        <w:pStyle w:val="111numeracija"/>
        <w:rPr>
          <w:lang w:eastAsia="ar-SA"/>
        </w:rPr>
      </w:pPr>
      <w:r w:rsidRPr="00B343DC">
        <w:rPr>
          <w:lang w:eastAsia="ar-SA"/>
        </w:rPr>
        <w:t>įtampos grandinių kontrolės funkcija;</w:t>
      </w:r>
    </w:p>
    <w:p w14:paraId="4B89807F" w14:textId="77777777" w:rsidR="003E0B84" w:rsidRPr="00B343DC" w:rsidRDefault="003E0B84" w:rsidP="005F65AB">
      <w:pPr>
        <w:pStyle w:val="111numeracija"/>
        <w:rPr>
          <w:lang w:eastAsia="ar-SA"/>
        </w:rPr>
      </w:pPr>
      <w:r w:rsidRPr="00B343DC">
        <w:rPr>
          <w:lang w:eastAsia="ar-SA"/>
        </w:rPr>
        <w:t>srovės grandinių kontrolės funkcija;</w:t>
      </w:r>
    </w:p>
    <w:p w14:paraId="75137348" w14:textId="77777777" w:rsidR="003E0B84" w:rsidRPr="00B343DC" w:rsidRDefault="003E0B84" w:rsidP="005F65AB">
      <w:pPr>
        <w:pStyle w:val="111numeracija"/>
        <w:rPr>
          <w:lang w:eastAsia="ar-SA"/>
        </w:rPr>
      </w:pPr>
      <w:r w:rsidRPr="00B343DC">
        <w:rPr>
          <w:lang w:eastAsia="ar-SA"/>
        </w:rPr>
        <w:t>kryptinė, ne mažiau 4 pakopų, nulinės sekos srovės apsaugos funkcija;</w:t>
      </w:r>
    </w:p>
    <w:p w14:paraId="063A879F" w14:textId="77777777" w:rsidR="003E0B84" w:rsidRPr="00B343DC" w:rsidRDefault="003E0B84" w:rsidP="005F65AB">
      <w:pPr>
        <w:pStyle w:val="111numeracija"/>
        <w:rPr>
          <w:lang w:eastAsia="ar-SA"/>
        </w:rPr>
      </w:pPr>
      <w:r w:rsidRPr="00B343DC">
        <w:rPr>
          <w:lang w:eastAsia="ar-SA"/>
        </w:rPr>
        <w:t>rezervinė maksimalios srovės ir nulinės sekos srovės apsaugos funkcija, įsijungianti sugedus įtampos grandinėms;</w:t>
      </w:r>
    </w:p>
    <w:p w14:paraId="0E7198FC" w14:textId="77777777" w:rsidR="003E0B84" w:rsidRPr="00B343DC" w:rsidRDefault="003E0B84" w:rsidP="005F65AB">
      <w:pPr>
        <w:pStyle w:val="111numeracija"/>
        <w:rPr>
          <w:lang w:eastAsia="ar-SA"/>
        </w:rPr>
      </w:pPr>
      <w:r w:rsidRPr="00B343DC">
        <w:rPr>
          <w:lang w:eastAsia="ar-SA"/>
        </w:rPr>
        <w:t>apsaugų pagreitinimo įjungiant jungtuvą į trumpą jungimą funkcija;</w:t>
      </w:r>
    </w:p>
    <w:p w14:paraId="3706B432" w14:textId="77777777" w:rsidR="003E0B84" w:rsidRPr="00B343DC" w:rsidRDefault="003E0B84" w:rsidP="005F65AB">
      <w:pPr>
        <w:pStyle w:val="111numeracija"/>
        <w:rPr>
          <w:lang w:eastAsia="ar-SA"/>
        </w:rPr>
      </w:pPr>
      <w:r w:rsidRPr="00B343DC">
        <w:rPr>
          <w:lang w:eastAsia="ar-SA"/>
        </w:rPr>
        <w:t>apsaugų telepagreitinimo funkcija;</w:t>
      </w:r>
    </w:p>
    <w:p w14:paraId="173BA1EE" w14:textId="77777777" w:rsidR="003E0B84" w:rsidRPr="00B343DC" w:rsidRDefault="003E0B84" w:rsidP="005F65AB">
      <w:pPr>
        <w:pStyle w:val="111numeracija"/>
        <w:rPr>
          <w:lang w:eastAsia="ar-SA"/>
        </w:rPr>
      </w:pPr>
      <w:r w:rsidRPr="00B343DC">
        <w:rPr>
          <w:lang w:eastAsia="ar-SA"/>
        </w:rPr>
        <w:t>galios krypties kontrolės funkcija ir silpno maitinimo šaltinio logika;</w:t>
      </w:r>
    </w:p>
    <w:p w14:paraId="65BFF10A" w14:textId="77777777" w:rsidR="003E0B84" w:rsidRPr="00B343DC" w:rsidRDefault="003E0B84" w:rsidP="005F65AB">
      <w:pPr>
        <w:pStyle w:val="111numeracija"/>
        <w:rPr>
          <w:lang w:eastAsia="ar-SA"/>
        </w:rPr>
      </w:pPr>
      <w:r w:rsidRPr="00B343DC">
        <w:rPr>
          <w:lang w:eastAsia="ar-SA"/>
        </w:rPr>
        <w:t>2-jų pakopų linijos laidų perkrovos funkcija (viena pakopa į signalą ir antra į linijos išjungimą);</w:t>
      </w:r>
    </w:p>
    <w:p w14:paraId="0F8EF4B6" w14:textId="77777777" w:rsidR="003E0B84" w:rsidRPr="00B343DC" w:rsidRDefault="003E0B84" w:rsidP="005F65AB">
      <w:pPr>
        <w:pStyle w:val="111numeracija"/>
        <w:rPr>
          <w:lang w:eastAsia="ar-SA"/>
        </w:rPr>
      </w:pPr>
      <w:r w:rsidRPr="00B343DC">
        <w:rPr>
          <w:lang w:eastAsia="ar-SA"/>
        </w:rPr>
        <w:lastRenderedPageBreak/>
        <w:t>įvykių ir avarinių procesų registratoriaus funkcija, registruojantį darbo ir avarinio režimo sroves ir įtampas, su galimybe laisvai parinkti/priskirti/įvardinti vidinių funkcijų, logikos ir išorinius registruotinus signalus;</w:t>
      </w:r>
    </w:p>
    <w:p w14:paraId="7A4EA90E" w14:textId="77777777" w:rsidR="003E0B84" w:rsidRPr="00B343DC" w:rsidRDefault="003E0B84" w:rsidP="005F65AB">
      <w:pPr>
        <w:pStyle w:val="111numeracija"/>
        <w:rPr>
          <w:lang w:eastAsia="ar-SA"/>
        </w:rPr>
      </w:pPr>
      <w:r w:rsidRPr="00B343DC">
        <w:rPr>
          <w:lang w:eastAsia="ar-SA"/>
        </w:rPr>
        <w:t>atstumo iki trumpojo jungimo vietos nustatymas;</w:t>
      </w:r>
    </w:p>
    <w:p w14:paraId="36B86E1B" w14:textId="77777777" w:rsidR="003E0B84" w:rsidRPr="00B343DC" w:rsidRDefault="003E0B84" w:rsidP="005F65AB">
      <w:pPr>
        <w:pStyle w:val="111numeracija"/>
        <w:rPr>
          <w:lang w:eastAsia="ar-SA"/>
        </w:rPr>
      </w:pPr>
      <w:r w:rsidRPr="00B343DC">
        <w:rPr>
          <w:lang w:eastAsia="ar-SA"/>
        </w:rPr>
        <w:t>galimybė įvesti ne mažiau kaip 4 nuostatų grupes;</w:t>
      </w:r>
    </w:p>
    <w:p w14:paraId="4390A224" w14:textId="5C64CA90" w:rsidR="003E0B84" w:rsidRPr="00B343DC" w:rsidRDefault="003E0B84" w:rsidP="005F65AB">
      <w:pPr>
        <w:pStyle w:val="111numeracija"/>
        <w:rPr>
          <w:lang w:eastAsia="ar-SA"/>
        </w:rPr>
      </w:pPr>
      <w:r w:rsidRPr="00B343DC">
        <w:rPr>
          <w:lang w:eastAsia="ar-SA"/>
        </w:rPr>
        <w:t>ne mažiau 8 šviesinių indikatorių apsaugų ir signalizacijos poveikių atvaizdavimui.</w:t>
      </w:r>
    </w:p>
    <w:p w14:paraId="0EB08996" w14:textId="31188B0F" w:rsidR="007B183B" w:rsidRPr="00B343DC" w:rsidRDefault="007B183B" w:rsidP="005F65AB">
      <w:pPr>
        <w:pStyle w:val="11numeracija"/>
      </w:pPr>
      <w:r w:rsidRPr="00B343DC">
        <w:t>Telekomandų perdavimas</w:t>
      </w:r>
      <w:r w:rsidR="00836EC3" w:rsidRPr="00B343DC">
        <w:t>:</w:t>
      </w:r>
    </w:p>
    <w:p w14:paraId="159B9D89" w14:textId="40630878" w:rsidR="003E0B84" w:rsidRPr="00B343DC" w:rsidRDefault="003E0B84" w:rsidP="005F65AB">
      <w:pPr>
        <w:pStyle w:val="111numeracija"/>
      </w:pPr>
      <w:r w:rsidRPr="00B343DC">
        <w:t>110 kV Saugų TP - Šilutės TP ir Saugų TP-Priekulės TP turi būti suprojektuotas RAA pagreitinimo/atjungimo komandų perdavimas - priėmimas su visa tam reikalinga įranga ir sąsajomis.</w:t>
      </w:r>
    </w:p>
    <w:p w14:paraId="3248C3A7" w14:textId="11BA56CB" w:rsidR="003E0B84" w:rsidRPr="00B343DC" w:rsidRDefault="003E0B84" w:rsidP="005F65AB">
      <w:pPr>
        <w:pStyle w:val="111numeracija"/>
      </w:pPr>
      <w:r w:rsidRPr="00B343DC">
        <w:t>Esami telekomandų įrenginiai naudojami telekomandų perdavimui susijusiose pastotėse demontuojami ir perduodami į LITGRID AB avarinį rezervą.</w:t>
      </w:r>
    </w:p>
    <w:p w14:paraId="313A5531" w14:textId="185CF2A4" w:rsidR="007B183B" w:rsidRPr="00B343DC" w:rsidRDefault="007B183B" w:rsidP="005F65AB">
      <w:pPr>
        <w:pStyle w:val="111numeracija"/>
      </w:pPr>
      <w:r w:rsidRPr="00B343DC">
        <w:t>Projektuojami telekomandų perdavimo įrenginiai susieti su reline apsauga ir automatika turi atitikti standartinius techninius reikalavimus nurodytus</w:t>
      </w:r>
      <w:r w:rsidR="00D15256" w:rsidRPr="00B343DC">
        <w:t xml:space="preserve"> </w:t>
      </w:r>
      <w:sdt>
        <w:sdtPr>
          <w:id w:val="-1485008871"/>
          <w:citation/>
        </w:sdtPr>
        <w:sdtEndPr/>
        <w:sdtContent>
          <w:r w:rsidR="0087465B" w:rsidRPr="00B343DC">
            <w:fldChar w:fldCharType="begin"/>
          </w:r>
          <w:r w:rsidR="0087465B" w:rsidRPr="00B343DC">
            <w:instrText xml:space="preserve"> CITATION Sta13 \l 1063 </w:instrText>
          </w:r>
          <w:r w:rsidR="0087465B" w:rsidRPr="00B343DC">
            <w:fldChar w:fldCharType="separate"/>
          </w:r>
          <w:r w:rsidR="007D620E">
            <w:rPr>
              <w:noProof/>
            </w:rPr>
            <w:t>(57)</w:t>
          </w:r>
          <w:r w:rsidR="0087465B" w:rsidRPr="00B343DC">
            <w:fldChar w:fldCharType="end"/>
          </w:r>
        </w:sdtContent>
      </w:sdt>
      <w:r w:rsidR="0087465B" w:rsidRPr="00B343DC">
        <w:t xml:space="preserve"> </w:t>
      </w:r>
      <w:r w:rsidRPr="00E3089E">
        <w:t>priede</w:t>
      </w:r>
      <w:r w:rsidRPr="00B343DC">
        <w:t>. Kiti, standartiniuose techniniuose reikalavimuose nenurodyti, reikalavimai telekomandų perdavimo įrenginiams susietiems su reline apsauga ir automatika parenkami techninio projekto rengimo metu.</w:t>
      </w:r>
    </w:p>
    <w:p w14:paraId="706D64BB" w14:textId="77777777" w:rsidR="00573120" w:rsidRPr="00B343DC" w:rsidRDefault="00573120" w:rsidP="005F65AB">
      <w:pPr>
        <w:pStyle w:val="11numeracija"/>
      </w:pPr>
      <w:r w:rsidRPr="00B343DC">
        <w:t>Pastotės bendrapastotinio valdiklio funkcijos:</w:t>
      </w:r>
    </w:p>
    <w:p w14:paraId="2FBE568A" w14:textId="77777777" w:rsidR="00573120" w:rsidRPr="00B343DC" w:rsidRDefault="00573120" w:rsidP="005F65AB">
      <w:pPr>
        <w:pStyle w:val="111numeracija"/>
      </w:pPr>
      <w:r w:rsidRPr="00B343DC">
        <w:t>akumuliatorių baterijos įkroviklių įtampos ir srovės matavimas, gedimų signalai;</w:t>
      </w:r>
    </w:p>
    <w:p w14:paraId="340AC8AC" w14:textId="77777777" w:rsidR="00573120" w:rsidRPr="00B343DC" w:rsidRDefault="00573120" w:rsidP="005F65AB">
      <w:pPr>
        <w:pStyle w:val="111numeracija"/>
      </w:pPr>
      <w:r w:rsidRPr="00B343DC">
        <w:t>nuolatinės srovės šynų įžemėjimo signalas;</w:t>
      </w:r>
    </w:p>
    <w:p w14:paraId="1CC12E7A" w14:textId="77777777" w:rsidR="00573120" w:rsidRPr="00B343DC" w:rsidRDefault="00573120" w:rsidP="005F65AB">
      <w:pPr>
        <w:pStyle w:val="111numeracija"/>
      </w:pPr>
      <w:r w:rsidRPr="00B343DC">
        <w:t>KSS ir NSS savųjų reikmių įtampų matavimai, signalai, valdymas;</w:t>
      </w:r>
    </w:p>
    <w:p w14:paraId="3A20B671" w14:textId="77777777" w:rsidR="00573120" w:rsidRPr="00B343DC" w:rsidRDefault="00573120" w:rsidP="005F65AB">
      <w:pPr>
        <w:pStyle w:val="111numeracija"/>
      </w:pPr>
      <w:r w:rsidRPr="00B343DC">
        <w:t>ASĮ apšvietimo ir patalpų infrastruktūros signalai ir valdymas;</w:t>
      </w:r>
    </w:p>
    <w:p w14:paraId="1403E8C4" w14:textId="77777777" w:rsidR="00573120" w:rsidRPr="00B343DC" w:rsidRDefault="00573120" w:rsidP="005F65AB">
      <w:pPr>
        <w:pStyle w:val="111numeracija"/>
      </w:pPr>
      <w:r w:rsidRPr="00B343DC">
        <w:t>vietinio/nuotolinio valdymo funkcija;</w:t>
      </w:r>
    </w:p>
    <w:p w14:paraId="75056744" w14:textId="38C97434" w:rsidR="00573120" w:rsidRPr="00B343DC" w:rsidRDefault="00573120" w:rsidP="005F65AB">
      <w:pPr>
        <w:pStyle w:val="111numeracija"/>
      </w:pPr>
      <w:r w:rsidRPr="00B343DC">
        <w:t>kiti signalai, valdymas ir matavimai, kurie nepriskirti konkrečiam prijunginiui.</w:t>
      </w:r>
    </w:p>
    <w:p w14:paraId="6B578127" w14:textId="77777777" w:rsidR="00573120" w:rsidRPr="00B343DC" w:rsidRDefault="00573120" w:rsidP="005F65AB">
      <w:pPr>
        <w:pStyle w:val="11numeracija"/>
      </w:pPr>
      <w:r w:rsidRPr="00B343DC">
        <w:t>Techniniai reikalavimai RAA spintoms montuojamoms pastotės valdymo patalpoje (toliau – vidaus spintos):</w:t>
      </w:r>
    </w:p>
    <w:p w14:paraId="1702B346" w14:textId="6CEFC941" w:rsidR="00573120" w:rsidRPr="00B343DC" w:rsidRDefault="00573120" w:rsidP="005F65AB">
      <w:pPr>
        <w:pStyle w:val="111numeracija"/>
      </w:pPr>
      <w:r w:rsidRPr="00B343DC">
        <w:t>naujų RAA vidaus spintų komplektacija turi atitikti standartinius techninius reikalavimus nurodytus</w:t>
      </w:r>
      <w:r w:rsidR="0087465B" w:rsidRPr="00B343DC">
        <w:t xml:space="preserve"> </w:t>
      </w:r>
      <w:sdt>
        <w:sdtPr>
          <w:id w:val="95675884"/>
          <w:citation/>
        </w:sdtPr>
        <w:sdtEndPr/>
        <w:sdtContent>
          <w:r w:rsidR="0087465B" w:rsidRPr="00083D98">
            <w:fldChar w:fldCharType="begin"/>
          </w:r>
          <w:r w:rsidR="0087465B" w:rsidRPr="00083D98">
            <w:instrText xml:space="preserve"> CITATION Sta10 \l 1063 </w:instrText>
          </w:r>
          <w:r w:rsidR="0087465B" w:rsidRPr="00083D98">
            <w:fldChar w:fldCharType="separate"/>
          </w:r>
          <w:r w:rsidR="007D620E">
            <w:rPr>
              <w:noProof/>
            </w:rPr>
            <w:t>(58)</w:t>
          </w:r>
          <w:r w:rsidR="0087465B" w:rsidRPr="00083D98">
            <w:fldChar w:fldCharType="end"/>
          </w:r>
        </w:sdtContent>
      </w:sdt>
      <w:r w:rsidRPr="00083D98">
        <w:t xml:space="preserve"> </w:t>
      </w:r>
      <w:r w:rsidRPr="00E3089E">
        <w:t>priede</w:t>
      </w:r>
      <w:r w:rsidRPr="00B343DC">
        <w:t>.  Kita standartiniuose techniniuose reikalavimuose nenurodyta pilnai vidaus spintų komplektacijai reikalingą įrangą parenkama darbo projekto rengimo metu;</w:t>
      </w:r>
    </w:p>
    <w:p w14:paraId="5DA452E1" w14:textId="290887BA" w:rsidR="00573120" w:rsidRPr="00B343DC" w:rsidRDefault="00573120" w:rsidP="005F65AB">
      <w:pPr>
        <w:pStyle w:val="111numeracija"/>
      </w:pPr>
      <w:r w:rsidRPr="00B343DC">
        <w:t>užpildytas pagrindinių ir kitų RAA įrenginių sąrankos RAA vidaus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w:t>
      </w:r>
      <w:r w:rsidR="0087465B" w:rsidRPr="00B343DC">
        <w:t xml:space="preserve"> </w:t>
      </w:r>
      <w:sdt>
        <w:sdtPr>
          <w:id w:val="-1284655391"/>
          <w:citation/>
        </w:sdtPr>
        <w:sdtEndPr/>
        <w:sdtContent>
          <w:r w:rsidR="0087465B" w:rsidRPr="00B343DC">
            <w:fldChar w:fldCharType="begin"/>
          </w:r>
          <w:r w:rsidR="0087465B" w:rsidRPr="00B343DC">
            <w:instrText xml:space="preserve"> CITATION Pag \l 1063 </w:instrText>
          </w:r>
          <w:r w:rsidR="0087465B" w:rsidRPr="00B343DC">
            <w:fldChar w:fldCharType="separate"/>
          </w:r>
          <w:r w:rsidR="007D620E">
            <w:rPr>
              <w:noProof/>
            </w:rPr>
            <w:t>(59)</w:t>
          </w:r>
          <w:r w:rsidR="0087465B" w:rsidRPr="00B343DC">
            <w:fldChar w:fldCharType="end"/>
          </w:r>
        </w:sdtContent>
      </w:sdt>
      <w:r w:rsidRPr="00B343DC">
        <w:t xml:space="preserve"> </w:t>
      </w:r>
      <w:r w:rsidRPr="00E3089E">
        <w:t>priede</w:t>
      </w:r>
      <w:r w:rsidR="00DD0AD4" w:rsidRPr="00B343DC">
        <w:t>;</w:t>
      </w:r>
    </w:p>
    <w:p w14:paraId="040C6266" w14:textId="22AC0E15" w:rsidR="00573120" w:rsidRPr="00B343DC" w:rsidRDefault="00573120" w:rsidP="005F65AB">
      <w:pPr>
        <w:pStyle w:val="111numeracija"/>
      </w:pPr>
      <w:r w:rsidRPr="00B343DC">
        <w:t>RAA elektros grandinių elektromechaninės relės turi atitikti standartinius techninius reikalavimus nurodytus</w:t>
      </w:r>
      <w:r w:rsidR="0087465B" w:rsidRPr="00B343DC">
        <w:t xml:space="preserve"> </w:t>
      </w:r>
      <w:sdt>
        <w:sdtPr>
          <w:id w:val="1428541703"/>
          <w:citation/>
        </w:sdtPr>
        <w:sdtEndPr/>
        <w:sdtContent>
          <w:r w:rsidR="00264D0B" w:rsidRPr="00B343DC">
            <w:fldChar w:fldCharType="begin"/>
          </w:r>
          <w:r w:rsidR="00264D0B" w:rsidRPr="00B343DC">
            <w:instrText xml:space="preserve"> CITATION Sta12 \l 1063 </w:instrText>
          </w:r>
          <w:r w:rsidR="00264D0B" w:rsidRPr="00B343DC">
            <w:fldChar w:fldCharType="separate"/>
          </w:r>
          <w:r w:rsidR="007D620E">
            <w:rPr>
              <w:noProof/>
            </w:rPr>
            <w:t>(60)</w:t>
          </w:r>
          <w:r w:rsidR="00264D0B" w:rsidRPr="00B343DC">
            <w:fldChar w:fldCharType="end"/>
          </w:r>
        </w:sdtContent>
      </w:sdt>
      <w:r w:rsidR="00264D0B" w:rsidRPr="00B343DC">
        <w:t xml:space="preserve"> </w:t>
      </w:r>
      <w:r w:rsidRPr="00E3089E">
        <w:t>priede</w:t>
      </w:r>
      <w:r w:rsidRPr="00B343DC">
        <w:t>. Kiti standartiniuose techniniuose reikalavimuose nenurodyti elektromechaninių relių tipai parenkami darbo projekto rengimo metu.</w:t>
      </w:r>
    </w:p>
    <w:p w14:paraId="6A27A2AB" w14:textId="77777777" w:rsidR="00573120" w:rsidRPr="00B343DC" w:rsidRDefault="00573120" w:rsidP="005F65AB">
      <w:pPr>
        <w:pStyle w:val="11numeracija"/>
      </w:pPr>
      <w:r w:rsidRPr="00B343DC">
        <w:t>Techniniai reikalavimai lauko tarpinių gnybtų spintoms montuojamoms atviroje skirstykloje:</w:t>
      </w:r>
    </w:p>
    <w:p w14:paraId="0D985C21" w14:textId="44161DA4" w:rsidR="00573120" w:rsidRPr="00B343DC" w:rsidRDefault="00573120" w:rsidP="005F65AB">
      <w:pPr>
        <w:pStyle w:val="111numeracija"/>
      </w:pPr>
      <w:r w:rsidRPr="00B343DC">
        <w:t>tarpinių gnybtų spintos montuojamos atviroje skirstykloje (prie jungtuvų ir matavimų transformatorių, gnybtų atskyrimo spintos (toliau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w:t>
      </w:r>
      <w:r w:rsidR="00264D0B" w:rsidRPr="00B343DC">
        <w:t xml:space="preserve"> </w:t>
      </w:r>
      <w:sdt>
        <w:sdtPr>
          <w:id w:val="1137830490"/>
          <w:citation/>
        </w:sdtPr>
        <w:sdtEndPr/>
        <w:sdtContent>
          <w:r w:rsidR="00264D0B" w:rsidRPr="00B343DC">
            <w:fldChar w:fldCharType="begin"/>
          </w:r>
          <w:r w:rsidR="00264D0B" w:rsidRPr="00B343DC">
            <w:instrText xml:space="preserve"> CITATION Sta11 \l 1063 </w:instrText>
          </w:r>
          <w:r w:rsidR="00264D0B" w:rsidRPr="00B343DC">
            <w:fldChar w:fldCharType="separate"/>
          </w:r>
          <w:r w:rsidR="007D620E">
            <w:rPr>
              <w:noProof/>
            </w:rPr>
            <w:t>(61)</w:t>
          </w:r>
          <w:r w:rsidR="00264D0B" w:rsidRPr="00B343DC">
            <w:fldChar w:fldCharType="end"/>
          </w:r>
        </w:sdtContent>
      </w:sdt>
      <w:r w:rsidRPr="00B343DC">
        <w:t xml:space="preserve"> </w:t>
      </w:r>
      <w:r w:rsidRPr="00E3089E">
        <w:t>priede</w:t>
      </w:r>
      <w:r w:rsidRPr="00B343DC">
        <w:t>. Kiti standartiniuose techniniuose reikalavimuose nenurodyti reikalavimai tarpinių gnybtų spintoms parenkami darbo projekto rengimo metu;</w:t>
      </w:r>
    </w:p>
    <w:p w14:paraId="291327F2" w14:textId="43F63171" w:rsidR="00573120" w:rsidRPr="00B343DC" w:rsidRDefault="00573120" w:rsidP="005F65AB">
      <w:pPr>
        <w:pStyle w:val="111numeracija"/>
      </w:pPr>
      <w:r w:rsidRPr="00B343DC">
        <w:t xml:space="preserve">užpildytas pagrindinių ir kitų RAA įrenginių sąrankos lauko tarpinių gnybtynų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sdt>
        <w:sdtPr>
          <w:id w:val="-118536134"/>
          <w:citation/>
        </w:sdtPr>
        <w:sdtEndPr/>
        <w:sdtContent>
          <w:r w:rsidR="00FF404B" w:rsidRPr="00B343DC">
            <w:fldChar w:fldCharType="begin"/>
          </w:r>
          <w:r w:rsidR="00FF404B" w:rsidRPr="00B343DC">
            <w:instrText xml:space="preserve">CITATION Pag1 \l 1063 </w:instrText>
          </w:r>
          <w:r w:rsidR="00FF404B" w:rsidRPr="00B343DC">
            <w:fldChar w:fldCharType="separate"/>
          </w:r>
          <w:r w:rsidR="007D620E">
            <w:rPr>
              <w:noProof/>
            </w:rPr>
            <w:t>(62)</w:t>
          </w:r>
          <w:r w:rsidR="00FF404B" w:rsidRPr="00B343DC">
            <w:fldChar w:fldCharType="end"/>
          </w:r>
        </w:sdtContent>
      </w:sdt>
      <w:r w:rsidR="00FF404B" w:rsidRPr="00B343DC">
        <w:t xml:space="preserve"> </w:t>
      </w:r>
      <w:r w:rsidRPr="00E3089E">
        <w:t>priede</w:t>
      </w:r>
      <w:r w:rsidRPr="00B343DC">
        <w:t>.</w:t>
      </w:r>
    </w:p>
    <w:p w14:paraId="5EF02D1A" w14:textId="77777777" w:rsidR="00573120" w:rsidRPr="00B343DC" w:rsidRDefault="00573120" w:rsidP="005F65AB">
      <w:pPr>
        <w:pStyle w:val="11numeracija"/>
      </w:pPr>
      <w:r w:rsidRPr="00B343DC">
        <w:t>Relinės apsaugos ir automatikos funkcijos valdomos iš RAA įrenginių ir PSO DVS:</w:t>
      </w:r>
    </w:p>
    <w:p w14:paraId="3EFF3582" w14:textId="77777777" w:rsidR="00573120" w:rsidRPr="00B343DC" w:rsidRDefault="00573120" w:rsidP="005F65AB">
      <w:pPr>
        <w:pStyle w:val="111numeracija"/>
      </w:pPr>
      <w:r w:rsidRPr="00B343DC">
        <w:t>RAA nuostatų grupių keitimas;</w:t>
      </w:r>
    </w:p>
    <w:p w14:paraId="5FB487C1" w14:textId="77777777" w:rsidR="00573120" w:rsidRPr="00B343DC" w:rsidRDefault="00573120" w:rsidP="005F65AB">
      <w:pPr>
        <w:pStyle w:val="111numeracija"/>
      </w:pPr>
      <w:r w:rsidRPr="00B343DC">
        <w:t>JRĮ paleidimas į aukštesnės pakopos įrenginius;</w:t>
      </w:r>
    </w:p>
    <w:p w14:paraId="2BC8D48D" w14:textId="77777777" w:rsidR="00573120" w:rsidRPr="00B343DC" w:rsidRDefault="00573120" w:rsidP="005F65AB">
      <w:pPr>
        <w:pStyle w:val="111numeracija"/>
      </w:pPr>
      <w:r w:rsidRPr="00B343DC">
        <w:t>telekomandų siuntimo/priėmimo grandinių valdymas;</w:t>
      </w:r>
    </w:p>
    <w:p w14:paraId="528EEC1B" w14:textId="4745EFEF" w:rsidR="00573120" w:rsidRPr="00B343DC" w:rsidRDefault="00573120" w:rsidP="005F65AB">
      <w:pPr>
        <w:pStyle w:val="111numeracija"/>
      </w:pPr>
      <w:r w:rsidRPr="00B343DC">
        <w:t>automatikos funkcijų (AKĮ) valdymas</w:t>
      </w:r>
      <w:r w:rsidR="00DD0AD4" w:rsidRPr="00B343DC">
        <w:t>;</w:t>
      </w:r>
    </w:p>
    <w:p w14:paraId="2EAC59A4" w14:textId="77777777" w:rsidR="00B65BEC" w:rsidRPr="00B343DC" w:rsidRDefault="00B65BEC" w:rsidP="005F65AB">
      <w:pPr>
        <w:pStyle w:val="11numeracija"/>
      </w:pPr>
      <w:r w:rsidRPr="00B343DC">
        <w:t>RAA įrangos stebėjimo sistema (monitoringas):</w:t>
      </w:r>
    </w:p>
    <w:p w14:paraId="24F7C2B8" w14:textId="77777777" w:rsidR="00B65BEC" w:rsidRPr="00B343DC" w:rsidRDefault="00B65BEC" w:rsidP="005F65AB">
      <w:pPr>
        <w:pStyle w:val="111numeracija"/>
      </w:pPr>
      <w:r w:rsidRPr="00B343DC">
        <w:lastRenderedPageBreak/>
        <w:t>stebėjimo sistema virtualiai atskirta nuo valdymo sistemos, RAA terminale naudojama bendra sąsaja;</w:t>
      </w:r>
    </w:p>
    <w:p w14:paraId="4FF5D406" w14:textId="77777777" w:rsidR="00B65BEC" w:rsidRPr="00B343DC" w:rsidRDefault="00B65BEC" w:rsidP="005F65AB">
      <w:pPr>
        <w:pStyle w:val="111numeracija"/>
      </w:pPr>
      <w:r w:rsidRPr="00B343DC">
        <w:t>kiekvieno prijunginio RAA terminaluose turi būti vykdomas vietinis pastovus prijunginio įrenginių būklės monitoringas, o informacija apie jų būklę  perduodama į PSO DVS;</w:t>
      </w:r>
    </w:p>
    <w:p w14:paraId="24D3D973" w14:textId="580C0D00" w:rsidR="00B65BEC" w:rsidRPr="00B343DC" w:rsidRDefault="00B65BEC" w:rsidP="005F65AB">
      <w:pPr>
        <w:pStyle w:val="111numeracija"/>
      </w:pPr>
      <w:r w:rsidRPr="00B343DC">
        <w:t>iš PSO RAA inžinierių darbo vietų turi būti įdiegta galimybė vykdyti nuotolinį RAA terminalų monitoringą jų gamintojo numatyta programinės įrangos pagalba. Duomenys turi būti perduodami per vidinį PSO technologinį maršrutizuojamą kompiuterinį tinklą (VPN) į esamas monitoringo duomenų surinkimo PSO centrinėje būstinėje (</w:t>
      </w:r>
      <w:r w:rsidR="00767A10" w:rsidRPr="00B343DC">
        <w:t>Viršuliškių skg. 99B</w:t>
      </w:r>
      <w:r w:rsidRPr="00B343DC">
        <w:t>, Vilnius) ir PSO Infrastruktūros priežiūros centro eksploatuojančio regiono RAA inžinierių darbo vietas;</w:t>
      </w:r>
    </w:p>
    <w:p w14:paraId="6E49E080" w14:textId="77777777" w:rsidR="00B65BEC" w:rsidRPr="00B343DC" w:rsidRDefault="00B65BEC" w:rsidP="005F65AB">
      <w:pPr>
        <w:pStyle w:val="111numeracija"/>
      </w:pPr>
      <w:r w:rsidRPr="00B343DC">
        <w:t>turi būti pateikti RAA terminalų gamintojo numatyti programinės įrangos komplektai vietiniam/nuotoliniam relinės apsaugos ir valdymo įrenginių monitoringui vykdyti (įskaitant gedimų įrašų nuskaitymą ir analizavimą);</w:t>
      </w:r>
    </w:p>
    <w:p w14:paraId="7AD491C3" w14:textId="378243CC" w:rsidR="00B65BEC" w:rsidRPr="00B343DC" w:rsidRDefault="00B65BEC" w:rsidP="005F65AB">
      <w:pPr>
        <w:pStyle w:val="111numeracija"/>
      </w:pPr>
      <w:r w:rsidRPr="00B343DC">
        <w:t xml:space="preserve">RAA terminale monitoringui naudojama ta pati sąsaja, kuri skirta duomenų mainams PDT su TSPĮ IEC 61850 </w:t>
      </w:r>
      <w:r w:rsidR="00B21BD6" w:rsidRPr="00B343DC">
        <w:t xml:space="preserve">ed.2.0 </w:t>
      </w:r>
      <w:r w:rsidRPr="00B343DC">
        <w:t>protokolu per PDT komutatorius</w:t>
      </w:r>
      <w:r w:rsidR="00235959" w:rsidRPr="00B343DC">
        <w:t>.</w:t>
      </w:r>
    </w:p>
    <w:p w14:paraId="4A4742EA" w14:textId="77777777" w:rsidR="00B65BEC" w:rsidRPr="00B343DC" w:rsidRDefault="00B65BEC" w:rsidP="005F65AB">
      <w:pPr>
        <w:pStyle w:val="11numeracija"/>
      </w:pPr>
      <w:r w:rsidRPr="00B343DC">
        <w:t>Programinė įranga ir dokumentacija:</w:t>
      </w:r>
    </w:p>
    <w:p w14:paraId="2ADEF8DB" w14:textId="77777777" w:rsidR="00B65BEC" w:rsidRPr="00B343DC" w:rsidRDefault="00B65BEC" w:rsidP="005F65AB">
      <w:pPr>
        <w:pStyle w:val="111numeracija"/>
      </w:pPr>
      <w:r w:rsidRPr="00B343DC">
        <w:t>kartu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46FDA7F9" w14:textId="2E3D8756" w:rsidR="00B65BEC" w:rsidRPr="00B343DC" w:rsidRDefault="00B65BEC" w:rsidP="005F65AB">
      <w:pPr>
        <w:pStyle w:val="111numeracija"/>
      </w:pPr>
      <w:r w:rsidRPr="00B343DC">
        <w:t xml:space="preserve">turi būti patiekiama </w:t>
      </w:r>
      <w:r w:rsidR="00E3089E" w:rsidRPr="00B343DC">
        <w:t>licencijuojama</w:t>
      </w:r>
      <w:r w:rsidRPr="00B343DC">
        <w:t xml:space="preserve"> (ne atviro kodo) specializuota programinė įranga gebanti atlikti IEC 61850 ed.2.0 protokolo realaus laiko įeinančių ir išeinančių duomenų kontrolę ir analizę. Šios programinės įrangos paketo funkcionalumas su galimybe duomenų kontrolės ir analizės duomenis teikti IEC 61850 ed.2.0 standarte numatytais atributais realiame laike</w:t>
      </w:r>
      <w:r w:rsidRPr="00B343DC" w:rsidDel="00ED601B">
        <w:t xml:space="preserve"> </w:t>
      </w:r>
      <w:r w:rsidRPr="00B343DC">
        <w:t xml:space="preserve">, su galimybe importuoti  ir importavus gebėti nuskaityti RAA terminaluose gamintojo įdiegto, derinimo metu sukonfigūruoto, duomenų perdavimo IEC61850 ed.2.0 protokolu paketų struktūrinį failą, su galimybę importuoti pastotės </w:t>
      </w:r>
      <w:proofErr w:type="spellStart"/>
      <w:r w:rsidRPr="00B343DC">
        <w:t>konfiguracinį</w:t>
      </w:r>
      <w:proofErr w:type="spellEnd"/>
      <w:r w:rsidRPr="00B343DC">
        <w:t xml:space="preserve"> struktūrinį failą su duomenų perdavimo iš visų TP RAA terminalų į DVS vertikalioje komunikacijoje apimtimis ir importavus nuskaityti duomenis  realiame laike iš RAA terminalų pastotės IEC 61850 ed.2.0 struktūroje, su galimybe realiame laike analizuoti ir stebėti realiame laike vienu metu visų horizontalioje komunikacijoje veikiančių GOOSE žinučių techninius parametrus IEC 61850 ed.2.0 standarte numatytais atributais;</w:t>
      </w:r>
    </w:p>
    <w:p w14:paraId="0C21E110" w14:textId="4B709D27" w:rsidR="00B65BEC" w:rsidRPr="00B343DC" w:rsidRDefault="00B65BEC" w:rsidP="005F65AB">
      <w:pPr>
        <w:pStyle w:val="111numeracija"/>
      </w:pPr>
      <w:r w:rsidRPr="00B343DC">
        <w:t>turi būti paruošti ir patvirtinti RAA įrenginių, įtaisų, programinės įrangos vartotojų aprašymai, vartotojų vadovai, techninio aptarnavimo aprašymai (spausdintame variante ir *.docx formatu kompiuterinėje laikmenoje, lietuvių ir anglų kalba), funkcinės, principinės, montažinės ir mikroprocesorinių įrenginių vidinės konfigūracijos (nustatymai, logika, IEC61850 ed.2.0 signalų priėmimo ir atidavimo horizontalioje komunikacijoje sąrašas), jų konfigūracinės schemos (spausdintame variante ir *.</w:t>
      </w:r>
      <w:proofErr w:type="spellStart"/>
      <w:r w:rsidRPr="00B343DC">
        <w:t>dwg</w:t>
      </w:r>
      <w:proofErr w:type="spellEnd"/>
      <w:r w:rsidRPr="00B343DC">
        <w:t xml:space="preserve"> formatu kompiuterinėje laikmenoje);</w:t>
      </w:r>
    </w:p>
    <w:p w14:paraId="0AC3E1FB" w14:textId="77777777" w:rsidR="00B65BEC" w:rsidRPr="00B343DC" w:rsidRDefault="00B65BEC" w:rsidP="005F65AB">
      <w:pPr>
        <w:pStyle w:val="111numeracija"/>
      </w:pPr>
      <w:r w:rsidRPr="00B343DC">
        <w:t>RAA dalies brėžiniai tiek techniniame, tiek darbo projektuose turi būti spausdintame variante ir *.</w:t>
      </w:r>
      <w:proofErr w:type="spellStart"/>
      <w:r w:rsidRPr="00B343DC">
        <w:t>dwg</w:t>
      </w:r>
      <w:proofErr w:type="spellEnd"/>
      <w:r w:rsidRPr="00B343DC">
        <w:t xml:space="preserve"> formatu kompiuterinėje laikmenoje su galimybe vartotojui eksploatacijos eigoje koreguoti (taisyti) brėžinius.</w:t>
      </w:r>
    </w:p>
    <w:p w14:paraId="47E325D0" w14:textId="77777777" w:rsidR="00485E0E" w:rsidRPr="00B343DC" w:rsidRDefault="00485E0E" w:rsidP="005F65AB">
      <w:pPr>
        <w:pStyle w:val="11numeracija"/>
      </w:pPr>
      <w:r w:rsidRPr="00B343DC">
        <w:t>Su skirstomojo tinklo RAA susiję pakeitimai ir sąsajos:</w:t>
      </w:r>
    </w:p>
    <w:p w14:paraId="702E66D0" w14:textId="77777777" w:rsidR="00485E0E" w:rsidRPr="00B343DC" w:rsidRDefault="00485E0E" w:rsidP="005F65AB">
      <w:pPr>
        <w:pStyle w:val="111numeracija"/>
      </w:pPr>
      <w:r w:rsidRPr="00B343DC">
        <w:t>su rekonstrukcija susiję papildymai ar pakeitimai skirstomojo tinklo RAA grandinėse turi būti projektuojami atskiroje techninio projekto byloje;</w:t>
      </w:r>
    </w:p>
    <w:p w14:paraId="3F2B39FD" w14:textId="77777777" w:rsidR="00485E0E" w:rsidRPr="00B343DC" w:rsidRDefault="00485E0E" w:rsidP="005F65AB">
      <w:pPr>
        <w:pStyle w:val="111numeracija"/>
      </w:pPr>
      <w:r w:rsidRPr="00B343DC">
        <w:t>kabelių tarp perdavimo ir skirstomojo tinklų RAA įrenginių grandinių sujungimui, kiekvienam galios transformatoriui suprojektuoti gnybtų atskyrimo spintas (toliau – GAS) ties atskirų šalių teritorijų riba</w:t>
      </w:r>
      <w:r w:rsidRPr="00B343DC">
        <w:rPr>
          <w:spacing w:val="-3"/>
        </w:rPr>
        <w:t>;</w:t>
      </w:r>
    </w:p>
    <w:p w14:paraId="785C85A2" w14:textId="00051A9D" w:rsidR="00485E0E" w:rsidRPr="00B343DC" w:rsidRDefault="00485E0E" w:rsidP="005F65AB">
      <w:pPr>
        <w:pStyle w:val="111numeracija"/>
      </w:pPr>
      <w:r w:rsidRPr="00B343DC">
        <w:t xml:space="preserve">apkrovos atjungimo automatikos pažemėjus įtampai 110 kV tinkle ir nukrovimo automatikos (toliau – </w:t>
      </w:r>
      <w:r w:rsidR="00C137F2" w:rsidRPr="00B343DC">
        <w:t>NU</w:t>
      </w:r>
      <w:r w:rsidRPr="00B343DC">
        <w:t>) skirstomojo tinklo dalyje įrengimui, per atskirą automatinį jungiklį iki GAS paduoti, to prijunginio relinę apsaugą ir automatiką maitinančio 110 kV įtampos transformatoriaus, reikalingas atviro trikampio antrines įtampos grandines. ADN prie šių grandinių nejungiama;</w:t>
      </w:r>
    </w:p>
    <w:p w14:paraId="107F992E" w14:textId="302A1FBB" w:rsidR="00485E0E" w:rsidRPr="00B343DC" w:rsidRDefault="00485E0E" w:rsidP="005F65AB">
      <w:pPr>
        <w:pStyle w:val="111numeracija"/>
      </w:pPr>
      <w:r w:rsidRPr="00B343DC">
        <w:lastRenderedPageBreak/>
        <w:t>T-1 110 kV jungtuv</w:t>
      </w:r>
      <w:r w:rsidR="003E0B84" w:rsidRPr="00B343DC">
        <w:t>o</w:t>
      </w:r>
      <w:r w:rsidRPr="00B343DC">
        <w:t xml:space="preserve"> išjungimo komandos nuo skirstomojo tinklo galios transformatori</w:t>
      </w:r>
      <w:r w:rsidR="003E0B84" w:rsidRPr="00B343DC">
        <w:t>aus</w:t>
      </w:r>
      <w:r w:rsidRPr="00B343DC">
        <w:t xml:space="preserve"> RAA galinių relių (ne iš valdiklių) turi būti paduodamos tiesiogiai į jungtuvų abi išjungimo rites (ne per valdiklius);</w:t>
      </w:r>
    </w:p>
    <w:p w14:paraId="0A2440F9" w14:textId="0AB557EF" w:rsidR="00485E0E" w:rsidRPr="00B343DC" w:rsidRDefault="00485E0E" w:rsidP="005F65AB">
      <w:pPr>
        <w:pStyle w:val="111numeracija"/>
      </w:pPr>
      <w:r w:rsidRPr="00B343DC">
        <w:t>nuo skirstomojo tinklo galios transformatorių RAA galinių relių į T-</w:t>
      </w:r>
      <w:r w:rsidR="003E0B84" w:rsidRPr="00B343DC">
        <w:t>1</w:t>
      </w:r>
      <w:r w:rsidR="00083D98">
        <w:t xml:space="preserve"> </w:t>
      </w:r>
      <w:r w:rsidRPr="00B343DC">
        <w:t>110 kV jungtuv</w:t>
      </w:r>
      <w:r w:rsidR="003E0B84" w:rsidRPr="00B343DC">
        <w:t>o</w:t>
      </w:r>
      <w:r w:rsidRPr="00B343DC">
        <w:t xml:space="preserve"> valdikl</w:t>
      </w:r>
      <w:r w:rsidR="003E0B84" w:rsidRPr="00B343DC">
        <w:t>į</w:t>
      </w:r>
      <w:r w:rsidRPr="00B343DC">
        <w:t xml:space="preserve"> turi būti paduodamas signalas jų suveikimo fiksavimui perdavimo tinklo įrangos valdymo sistemoje, JRĮ paleidimui, AKĮ logikai;</w:t>
      </w:r>
    </w:p>
    <w:p w14:paraId="2BDD39F8" w14:textId="1091D0CD" w:rsidR="00485E0E" w:rsidRPr="00B343DC" w:rsidRDefault="00485E0E" w:rsidP="005F65AB">
      <w:pPr>
        <w:pStyle w:val="111numeracija"/>
      </w:pPr>
      <w:r w:rsidRPr="00B343DC">
        <w:t>skirstomojo tinklo galios transformatorių 110 kV pusės apsaugų prijungimui naudoti galios transformatorių įvaduose įmontuotus srovės transformatorius.</w:t>
      </w:r>
    </w:p>
    <w:p w14:paraId="6105AAB2" w14:textId="77777777" w:rsidR="00485E0E" w:rsidRPr="00B343DC" w:rsidRDefault="00485E0E" w:rsidP="005F65AB">
      <w:pPr>
        <w:pStyle w:val="111numeracija"/>
      </w:pPr>
      <w:r w:rsidRPr="00B343DC">
        <w:t>turi būti suprojektuoti kiti su rekonstrukcija susiję papildymai ir pakeitimai skirstomojo tinklo RAA grandinėse.</w:t>
      </w:r>
    </w:p>
    <w:p w14:paraId="47662B26" w14:textId="77777777" w:rsidR="00237B12" w:rsidRPr="00B343DC" w:rsidRDefault="00237B12" w:rsidP="005F65AB">
      <w:pPr>
        <w:pStyle w:val="11numeracija"/>
      </w:pPr>
      <w:r w:rsidRPr="00B343DC">
        <w:t>Kitos RAA įrangos įrengimas:</w:t>
      </w:r>
    </w:p>
    <w:p w14:paraId="45C8131A" w14:textId="7141EEAC" w:rsidR="00237B12" w:rsidRPr="00B343DC" w:rsidRDefault="00237B12" w:rsidP="005F65AB">
      <w:pPr>
        <w:pStyle w:val="111numeracija"/>
      </w:pPr>
      <w:r w:rsidRPr="00B343DC">
        <w:t>visi ASĮ ir valdymo pulto spintose esantys automatiniai jungikliai, naudojami operatyviniuose perjungimuose turi būti suprojektuoti vietose ne žemesnėse, kaip 1 m nuo grindų (ASĮ nuo žemės lygio);</w:t>
      </w:r>
    </w:p>
    <w:p w14:paraId="2791A503" w14:textId="77777777" w:rsidR="00237B12" w:rsidRPr="00B343DC" w:rsidRDefault="00237B12" w:rsidP="005F65AB">
      <w:pPr>
        <w:pStyle w:val="111numeracija"/>
      </w:pPr>
      <w:r w:rsidRPr="00B343DC">
        <w:t xml:space="preserve">RAA įrenginių galinių relių valdančių komutacinius aparatus kontaktai turi sugebėti nutraukti šių aparatų valdymo ričių srovę, esant vardinei įtampai; </w:t>
      </w:r>
    </w:p>
    <w:p w14:paraId="19743265" w14:textId="77777777" w:rsidR="00237B12" w:rsidRPr="00B343DC" w:rsidRDefault="00237B12" w:rsidP="005F65AB">
      <w:pPr>
        <w:pStyle w:val="111numeracija"/>
      </w:pPr>
      <w:r w:rsidRPr="00B343DC">
        <w:t>prie gnybtų rinklių arba įtaisų prijungiami antrinių grandinių kabeliai, laidai ir kabelių laidininkai turi būti paženklinti specialiomis žymėmis (markiruotėmis), kuriose turi būti nurodyta:</w:t>
      </w:r>
    </w:p>
    <w:p w14:paraId="19BDF90D" w14:textId="77777777" w:rsidR="00237B12" w:rsidRPr="00B343DC" w:rsidRDefault="00237B12" w:rsidP="005F65AB">
      <w:pPr>
        <w:pStyle w:val="111numeracija"/>
      </w:pPr>
      <w:r w:rsidRPr="00B343DC">
        <w:t>kabelių laidininkams – abiejų galų, kuriuose jungiamas laidas (kabelio laidininkas): gnybtų rinklės ir gnybto prie kurio prijungiama, numeriai, grandinės pavadinimas (pagal darbo projekto principines schemas);</w:t>
      </w:r>
    </w:p>
    <w:p w14:paraId="28082F95" w14:textId="77777777" w:rsidR="00237B12" w:rsidRPr="00B343DC" w:rsidRDefault="00237B12" w:rsidP="005F65AB">
      <w:pPr>
        <w:pStyle w:val="111numeracija"/>
      </w:pPr>
      <w:r w:rsidRPr="00B343DC">
        <w:t>vidinio montažo laidams RAA vidaus ir lauko tarpinių gnybtų spintose – abiejų galų, kuriuose jungiamas laidas (kabelio laidininkas): gnybtų rinklės ir gnybto, prie kurio prijungiama, numeriai;</w:t>
      </w:r>
    </w:p>
    <w:p w14:paraId="5D162205" w14:textId="77777777" w:rsidR="00237B12" w:rsidRPr="00B343DC" w:rsidRDefault="00237B12" w:rsidP="005F65AB">
      <w:pPr>
        <w:pStyle w:val="111numeracija"/>
      </w:pPr>
      <w:r w:rsidRPr="00B343DC">
        <w:t>kabeliams – kabelio tipas, kabelio žymėjimas (pagal darbo projekto kabelinį žurnalą), galų prijungimo vietos adresai (iš/į), ilgis;</w:t>
      </w:r>
    </w:p>
    <w:p w14:paraId="3524112E" w14:textId="26F05523" w:rsidR="00237B12" w:rsidRPr="00B343DC" w:rsidRDefault="00237B12" w:rsidP="005F65AB">
      <w:pPr>
        <w:pStyle w:val="111numeracija"/>
      </w:pPr>
      <w:r w:rsidRPr="00B343DC">
        <w:t xml:space="preserve">skyriklių ir </w:t>
      </w:r>
      <w:r w:rsidR="004770FA" w:rsidRPr="00B343DC">
        <w:t>įžemiklių</w:t>
      </w:r>
      <w:r w:rsidRPr="00B343DC">
        <w:t xml:space="preserve"> pavarų valdymui, prijunginių valdikliuose turi būti integruoti atitinkami kontaktai.</w:t>
      </w:r>
    </w:p>
    <w:p w14:paraId="43B3D2C0" w14:textId="684CAA09" w:rsidR="00237B12" w:rsidRPr="00B343DC" w:rsidRDefault="00237B12" w:rsidP="005F65AB">
      <w:pPr>
        <w:pStyle w:val="11numeracija"/>
      </w:pPr>
      <w:r w:rsidRPr="00B343DC">
        <w:t xml:space="preserve">Su pastotės rekonstrukcija įvertinti, suprojektuoti ir atlikti  pakeitimus kituose perdavimo tinklo objektuose </w:t>
      </w:r>
      <w:r w:rsidR="003E0B84" w:rsidRPr="00B343DC">
        <w:rPr>
          <w:i/>
        </w:rPr>
        <w:t xml:space="preserve">Šilutės </w:t>
      </w:r>
      <w:r w:rsidRPr="00B343DC">
        <w:rPr>
          <w:i/>
        </w:rPr>
        <w:t>TP</w:t>
      </w:r>
      <w:r w:rsidR="003E0B84" w:rsidRPr="00B343DC">
        <w:rPr>
          <w:i/>
        </w:rPr>
        <w:t>, Priekulės TP, Klaipėdos TP, Pagėgių TP</w:t>
      </w:r>
      <w:r w:rsidRPr="00B343DC">
        <w:rPr>
          <w:i/>
        </w:rPr>
        <w:t>)</w:t>
      </w:r>
      <w:r w:rsidRPr="00B343DC">
        <w:t>:</w:t>
      </w:r>
    </w:p>
    <w:p w14:paraId="64A8DCB3" w14:textId="77777777" w:rsidR="00237B12" w:rsidRPr="00B343DC" w:rsidRDefault="00237B12" w:rsidP="005F65AB">
      <w:pPr>
        <w:pStyle w:val="111numeracija"/>
      </w:pPr>
      <w:r w:rsidRPr="00B343DC">
        <w:t>techniniame projekte aprašyti ir pateikti skaičiavimų išvadas reikalingiems RAA pakeitimams atlikti su rekonstrukcija susijusiuose minėtuose perdavimo tinklo objektuose;</w:t>
      </w:r>
    </w:p>
    <w:p w14:paraId="3D27ADC6" w14:textId="77777777" w:rsidR="00237B12" w:rsidRPr="00B343DC" w:rsidRDefault="00237B12" w:rsidP="005F65AB">
      <w:pPr>
        <w:pStyle w:val="111numeracija"/>
      </w:pPr>
      <w:r w:rsidRPr="00B343DC">
        <w:t>techniniame projekte numatyti kompleksinius RAA įtaisų bandymus visuose su rekonstrukcija susijusiuose minėtuose perdavimo tinklo objektuose;</w:t>
      </w:r>
    </w:p>
    <w:p w14:paraId="36424A3D" w14:textId="77777777" w:rsidR="00237B12" w:rsidRPr="00B343DC" w:rsidRDefault="00237B12" w:rsidP="005F65AB">
      <w:pPr>
        <w:pStyle w:val="111numeracija"/>
      </w:pPr>
      <w:r w:rsidRPr="00B343DC">
        <w:t>į šio projekto kaštus įtraukti ir techniniame projekte numatyti poreikį su šio objekto rekonstrukcija minėtuose kituose perdavimo tinklo objektuose reikalingą įdiegti RAA įrangą, jos derinimą, konfigūravimą, kompleksinius bandymus, naujos ir esamos RAA įrangos nuostatų keitimą, dokumentacijos atnaujinimą bei suderinimą su PSO;</w:t>
      </w:r>
    </w:p>
    <w:p w14:paraId="2826E0AD" w14:textId="6810BC79" w:rsidR="00237B12" w:rsidRPr="00B343DC" w:rsidRDefault="00237B12" w:rsidP="005F65AB">
      <w:pPr>
        <w:pStyle w:val="111numeracija"/>
      </w:pPr>
      <w:r w:rsidRPr="00B343DC">
        <w:t>turi būti atlikti visi reikalingi montažinių ir principinių schemų pataisymai ir papildymai minėtuose su pastotės rekonstrukcija susijusiuose perdavimo tinklo objektuose;</w:t>
      </w:r>
    </w:p>
    <w:p w14:paraId="0AD3A769" w14:textId="77777777" w:rsidR="00237B12" w:rsidRPr="00B343DC" w:rsidRDefault="00237B12" w:rsidP="005F65AB">
      <w:pPr>
        <w:pStyle w:val="11numeracija"/>
      </w:pPr>
      <w:r w:rsidRPr="00B343DC">
        <w:t>RAA nuostatų išdavimas ir keitimas.</w:t>
      </w:r>
    </w:p>
    <w:p w14:paraId="74CA2AE0" w14:textId="77777777" w:rsidR="00237B12" w:rsidRPr="00B343DC" w:rsidRDefault="00237B12" w:rsidP="005F65AB">
      <w:pPr>
        <w:pStyle w:val="111numeracija"/>
      </w:pPr>
      <w:r w:rsidRPr="00B343DC">
        <w:t>Sudarant darbų grafiką jame numatyti darbo laiko sąnaudas reikalingas PSO RAA nuostatų skaičiavimų užduočių  parengimui.</w:t>
      </w:r>
    </w:p>
    <w:p w14:paraId="0ADBDB60" w14:textId="77777777" w:rsidR="00237B12" w:rsidRPr="00B343DC" w:rsidRDefault="00237B12" w:rsidP="005F65AB">
      <w:pPr>
        <w:pStyle w:val="111numeracija"/>
      </w:pPr>
      <w:r w:rsidRPr="00B343DC">
        <w:t xml:space="preserve"> Įvertinti/atsižvelgti į RAA nuostatų išdavimo terminus sudarant atjungimų grafiką.</w:t>
      </w:r>
    </w:p>
    <w:p w14:paraId="2F7B9910" w14:textId="77777777" w:rsidR="00237B12" w:rsidRPr="00B343DC" w:rsidRDefault="00237B12" w:rsidP="005F65AB">
      <w:pPr>
        <w:pStyle w:val="111numeracija"/>
      </w:pPr>
      <w:r w:rsidRPr="00B343DC">
        <w:t xml:space="preserve"> RAA Nuostatų skaičiavimas pradedamas vykdyti suderinus pagrindinę įrangą pagal parengto PSO dalies techninio projekto, kuriam atlikta ekspertizė, techninės specifikacijas.</w:t>
      </w:r>
    </w:p>
    <w:p w14:paraId="33ABD494" w14:textId="77777777" w:rsidR="00237B12" w:rsidRPr="00B343DC" w:rsidRDefault="00237B12" w:rsidP="005F65AB">
      <w:pPr>
        <w:pStyle w:val="111numeracija"/>
      </w:pPr>
      <w:r w:rsidRPr="00B343DC">
        <w:t xml:space="preserve"> Vienu etapu rekonstruojamai ar statomai naujai pastotei ar skirstyklai (vienam ar keliems prijunginiams jose),  RAA nuostatai išduodami  5 mėnesių laikotarpiu po pagrindinės įrangos suderinimo.</w:t>
      </w:r>
    </w:p>
    <w:p w14:paraId="6206FC78" w14:textId="77777777" w:rsidR="00237B12" w:rsidRPr="00B343DC" w:rsidRDefault="00237B12" w:rsidP="005F65AB">
      <w:pPr>
        <w:pStyle w:val="111numeracija"/>
      </w:pPr>
      <w:r w:rsidRPr="00B343DC">
        <w:t xml:space="preserve"> Keliais etapais rekonstruojamai ar statomai naujai pastotei ar skirstyklai (vienam ar keliems prijunginiams jose), RAA nuostatai išduodami kiekvienam etapui atskirai, pirmajam etapui išduodami 5 mėnesių laikotarpių po pagrindinės įrangos suderinimo. Sekantiems etapams išduodami RAA nuostatai po kiekvieno etapo užbaigimo 3 mėnesių laikotarpyje.</w:t>
      </w:r>
    </w:p>
    <w:p w14:paraId="4110651B" w14:textId="77777777" w:rsidR="00237B12" w:rsidRPr="00B343DC" w:rsidRDefault="00237B12" w:rsidP="005F65AB">
      <w:pPr>
        <w:pStyle w:val="111numeracija"/>
      </w:pPr>
      <w:r w:rsidRPr="00B343DC">
        <w:t xml:space="preserve"> Keliais etapai rekonstruojamoje ar statomoje pastotėje ar skirstykloje (vienam ar keliems prijunginiams jose) reikalingoms laikinų sujungimų schemoms RAA nuostatai išduodami 3 savaičių bėgyje suderinus su PSO laikinų sujungimų schema ir atjungimų grafiką.</w:t>
      </w:r>
    </w:p>
    <w:p w14:paraId="2D038AA9" w14:textId="77777777" w:rsidR="00237B12" w:rsidRPr="00B343DC" w:rsidRDefault="00237B12" w:rsidP="005F65AB">
      <w:pPr>
        <w:pStyle w:val="111numeracija"/>
      </w:pPr>
      <w:r w:rsidRPr="00B343DC">
        <w:lastRenderedPageBreak/>
        <w:t xml:space="preserve"> Pastotėse ir skirstyklose, kuriose RAA nuostatų keitimo poreikis yra susijęs su statoma ar rekonstruojama pastote (vienu ar keliais prijunginiais jose), RAA nuostatų pakeitimai vykdomi įjungus rekonstruotą ar naujai pastatyta pastotę. Tokiais atvejais RAA nuostatų užduotys išduodamos iki rekonstruojamos ar naujai pastatytos pastotės ar skirstyklos (vieno ar kelių prijunginių jose) įjungimo po paskutinio rekonstrukcijos ar statybos etapo.</w:t>
      </w:r>
    </w:p>
    <w:p w14:paraId="48A9A1AE" w14:textId="77777777" w:rsidR="00B65BEC" w:rsidRPr="00B343DC" w:rsidRDefault="00B65BEC" w:rsidP="005F65AB">
      <w:pPr>
        <w:rPr>
          <w:rFonts w:ascii="Trebuchet MS" w:hAnsi="Trebuchet MS"/>
          <w:lang w:val="lt-LT"/>
        </w:rPr>
      </w:pPr>
    </w:p>
    <w:p w14:paraId="6E4ECEBC" w14:textId="15631DB5" w:rsidR="002133FB" w:rsidRPr="00B343DC" w:rsidRDefault="00B934CB" w:rsidP="005F65AB">
      <w:pPr>
        <w:pStyle w:val="1numeracija"/>
        <w:tabs>
          <w:tab w:val="clear" w:pos="1134"/>
        </w:tabs>
      </w:pPr>
      <w:bookmarkStart w:id="46" w:name="_Toc67562923"/>
      <w:r w:rsidRPr="00B343DC">
        <w:rPr>
          <w:color w:val="000000"/>
        </w:rPr>
        <w:t>PROCESŲ</w:t>
      </w:r>
      <w:r w:rsidRPr="00B343DC">
        <w:t xml:space="preserve"> VALDYMO IR AUTOMATIZACIJOS DALIS</w:t>
      </w:r>
      <w:bookmarkEnd w:id="46"/>
    </w:p>
    <w:p w14:paraId="605DF04A" w14:textId="425FAB87" w:rsidR="003242F7" w:rsidRPr="00B343DC" w:rsidRDefault="00395925" w:rsidP="005F65AB">
      <w:pPr>
        <w:pStyle w:val="11numeracija"/>
      </w:pPr>
      <w:bookmarkStart w:id="47" w:name="_Toc301894977"/>
      <w:r w:rsidRPr="00B343DC">
        <w:t>Turi būti numatytas visų naujai projektuojamų 110 kV prijunginių komutavimo aparatų ir įžemiklių televaldymas iš PSO DVS.</w:t>
      </w:r>
      <w:bookmarkEnd w:id="47"/>
    </w:p>
    <w:p w14:paraId="0ED8399A" w14:textId="50E49122" w:rsidR="003242F7" w:rsidRPr="00B343DC" w:rsidRDefault="00395925" w:rsidP="005F65AB">
      <w:pPr>
        <w:pStyle w:val="11numeracija"/>
      </w:pPr>
      <w:r w:rsidRPr="00B343DC">
        <w:t>Privalomi įdiegti komutavimo aparatų ir įžemiklių valdymo būdai</w:t>
      </w:r>
      <w:r w:rsidR="003242F7" w:rsidRPr="00B343DC">
        <w:t>:</w:t>
      </w:r>
    </w:p>
    <w:p w14:paraId="18267FF2" w14:textId="0B24D6B1" w:rsidR="003242F7" w:rsidRPr="00B343DC" w:rsidRDefault="00C948F5" w:rsidP="005F65AB">
      <w:pPr>
        <w:pStyle w:val="111numeracija"/>
      </w:pPr>
      <w:r w:rsidRPr="00B343DC">
        <w:t>v</w:t>
      </w:r>
      <w:r w:rsidR="003242F7" w:rsidRPr="00B343DC">
        <w:t>ietinis valdymas – įrenginių valdymas vykdomas tiesiogiai iš įrenginio pavaros valdymo spintos;</w:t>
      </w:r>
    </w:p>
    <w:p w14:paraId="180726D5" w14:textId="6987BF68" w:rsidR="003242F7" w:rsidRPr="00B343DC" w:rsidRDefault="00C948F5" w:rsidP="005F65AB">
      <w:pPr>
        <w:pStyle w:val="111numeracija"/>
      </w:pPr>
      <w:r w:rsidRPr="00B343DC">
        <w:t>n</w:t>
      </w:r>
      <w:r w:rsidR="003242F7" w:rsidRPr="00B343DC">
        <w:t xml:space="preserve">uotolinis valdymas – įrenginių valdymas vykdomas iš </w:t>
      </w:r>
      <w:r w:rsidR="00395925" w:rsidRPr="00B343DC">
        <w:t xml:space="preserve">PSO </w:t>
      </w:r>
      <w:r w:rsidR="003242F7" w:rsidRPr="00B343DC">
        <w:t>DVS arba iš prijunginio (įrenginio) individualaus valdiklio. Galimi tokie nuotolinio valdymo režimai:</w:t>
      </w:r>
    </w:p>
    <w:p w14:paraId="65696A88" w14:textId="3F0DD3A7" w:rsidR="003242F7" w:rsidRPr="00B343DC" w:rsidRDefault="00D840DA" w:rsidP="005F65AB">
      <w:pPr>
        <w:pStyle w:val="NoSpacing"/>
        <w:numPr>
          <w:ilvl w:val="3"/>
          <w:numId w:val="50"/>
        </w:numPr>
        <w:tabs>
          <w:tab w:val="left" w:pos="1418"/>
        </w:tabs>
        <w:ind w:left="0" w:firstLine="567"/>
        <w:jc w:val="both"/>
        <w:rPr>
          <w:rFonts w:cs="Arial"/>
          <w:szCs w:val="22"/>
          <w:lang w:val="lt-LT"/>
        </w:rPr>
      </w:pPr>
      <w:r w:rsidRPr="00B343DC">
        <w:rPr>
          <w:rFonts w:cs="Arial"/>
          <w:szCs w:val="22"/>
          <w:lang w:val="lt-LT"/>
        </w:rPr>
        <w:t>v</w:t>
      </w:r>
      <w:r w:rsidR="003242F7" w:rsidRPr="00B343DC">
        <w:rPr>
          <w:rFonts w:cs="Arial"/>
          <w:szCs w:val="22"/>
          <w:lang w:val="lt-LT"/>
        </w:rPr>
        <w:t>aldymas iš prijunginio (įrenginio) valdiklio – įrenginių valdymas vykdomas tiesiogiai iš prijunginio (įrenginio) individualaus valdiklio. Tai rezervinis nuotolinio valdymo būdas;</w:t>
      </w:r>
    </w:p>
    <w:p w14:paraId="1828C33E" w14:textId="792D7AB5" w:rsidR="003242F7" w:rsidRPr="00B343DC" w:rsidRDefault="00395925" w:rsidP="005F65AB">
      <w:pPr>
        <w:pStyle w:val="NoSpacing"/>
        <w:numPr>
          <w:ilvl w:val="3"/>
          <w:numId w:val="50"/>
        </w:numPr>
        <w:tabs>
          <w:tab w:val="left" w:pos="1418"/>
        </w:tabs>
        <w:ind w:left="0" w:firstLine="567"/>
        <w:jc w:val="both"/>
        <w:rPr>
          <w:rFonts w:cs="Arial"/>
          <w:szCs w:val="22"/>
          <w:lang w:val="lt-LT"/>
        </w:rPr>
      </w:pPr>
      <w:r w:rsidRPr="00B343DC">
        <w:rPr>
          <w:rFonts w:cs="Arial"/>
          <w:szCs w:val="22"/>
          <w:lang w:val="lt-LT"/>
        </w:rPr>
        <w:t>valdymas iš PSO DVS. Tai pagrindinis nuotolinio valdymo būdas;</w:t>
      </w:r>
    </w:p>
    <w:p w14:paraId="6ED6E136" w14:textId="60C95B07" w:rsidR="003242F7" w:rsidRPr="00B343DC" w:rsidRDefault="00E2523F" w:rsidP="005F65AB">
      <w:pPr>
        <w:pStyle w:val="111numeracija"/>
      </w:pPr>
      <w:r w:rsidRPr="00B343DC">
        <w:t>i</w:t>
      </w:r>
      <w:r w:rsidR="003242F7" w:rsidRPr="00B343DC">
        <w:t>šjungtas valdymas – įrenginių valdymo vykdymas uždraustas.</w:t>
      </w:r>
    </w:p>
    <w:p w14:paraId="448ABD97" w14:textId="77777777" w:rsidR="003242F7" w:rsidRPr="00B343DC" w:rsidRDefault="003242F7" w:rsidP="005F65AB">
      <w:pPr>
        <w:pStyle w:val="11numeracija"/>
      </w:pPr>
      <w:r w:rsidRPr="00B343DC">
        <w:t>Valdymo išjungimas, perjungimas į vietinį ar nuotolinį atliekamas valdomo įrenginio pavaros spintoje.</w:t>
      </w:r>
    </w:p>
    <w:p w14:paraId="19983621" w14:textId="102C0ECF" w:rsidR="003242F7" w:rsidRPr="00B343DC" w:rsidRDefault="003242F7" w:rsidP="005F65AB">
      <w:pPr>
        <w:pStyle w:val="11numeracija"/>
      </w:pPr>
      <w:r w:rsidRPr="00B343DC">
        <w:t xml:space="preserve">Nuotolinio valdymo režimo (iš </w:t>
      </w:r>
      <w:r w:rsidR="00395925" w:rsidRPr="00B343DC">
        <w:t xml:space="preserve">PSO </w:t>
      </w:r>
      <w:r w:rsidRPr="00B343DC">
        <w:t>DVS) perjungimas į nuotolinio valdymo režimą (iš prijunginio (įrenginio) valdiklio) realizuojamas individualiame prijunginio valdiklyje, kuriame turi būti numatytas nuotolinio valdymo režimų perjungimų raktas, o nesant tokios galimybės – iš šalia valdiklio papildomai sumontuoto nuotolinio valdymo režimų perjungimo rakto.</w:t>
      </w:r>
    </w:p>
    <w:p w14:paraId="7F615585" w14:textId="77777777" w:rsidR="003242F7" w:rsidRPr="00B343DC" w:rsidRDefault="003242F7" w:rsidP="005F65AB">
      <w:pPr>
        <w:pStyle w:val="11numeracija"/>
      </w:pPr>
      <w:r w:rsidRPr="00B343DC">
        <w:t>Klaidingų valdymo operacijų prevencijai turi būti numatyta komutavimo aparatų (jungtuvų, skyriklių) ir įžemiklių nuotolinio valdymo operatyvinės blokuotės, kurios realizuotos sekančiai:</w:t>
      </w:r>
    </w:p>
    <w:p w14:paraId="541ABEBC" w14:textId="1C66E649" w:rsidR="003242F7" w:rsidRPr="00B343DC" w:rsidRDefault="00F0328E" w:rsidP="005F65AB">
      <w:pPr>
        <w:pStyle w:val="111numeracija"/>
      </w:pPr>
      <w:r w:rsidRPr="00B343DC">
        <w:t>b</w:t>
      </w:r>
      <w:r w:rsidR="004912F5" w:rsidRPr="00B343DC">
        <w:t>lokuotės, kurios realizuojamos skyriklių ir įžemiklių pavarose (komplektas „skyriklis-įžemiklis(</w:t>
      </w:r>
      <w:proofErr w:type="spellStart"/>
      <w:r w:rsidR="004912F5" w:rsidRPr="00B343DC">
        <w:t>iai</w:t>
      </w:r>
      <w:proofErr w:type="spellEnd"/>
      <w:r w:rsidR="004912F5" w:rsidRPr="00B343DC">
        <w:t>)“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701BA183" w14:textId="5BAB4A9B" w:rsidR="00DA317C" w:rsidRPr="00B343DC" w:rsidRDefault="00DA317C" w:rsidP="005F65AB">
      <w:pPr>
        <w:pStyle w:val="111numeracija"/>
      </w:pPr>
      <w:r w:rsidRPr="00B343DC">
        <w:t>loginės blokuotės, kurios realizuojamos pastotės įrenginių valdikliuose ir kurios neleidžia operuoti pastotės komutaciniais aparatais ir įžemikliais, kuomet nesilaikoma tam tikros loginės perjungimų sekos. Operavimo komutavimo aparatais ir įžemikliais sekos logika tu</w:t>
      </w:r>
      <w:r w:rsidR="0023315E" w:rsidRPr="00B343DC">
        <w:t>ri būti iš anksto suderinta su</w:t>
      </w:r>
      <w:r w:rsidR="00005BC5" w:rsidRPr="00B343DC">
        <w:t xml:space="preserve"> PSO</w:t>
      </w:r>
      <w:r w:rsidRPr="00B343DC">
        <w:t>.</w:t>
      </w:r>
    </w:p>
    <w:p w14:paraId="21141009" w14:textId="2228E015" w:rsidR="003242F7" w:rsidRPr="00B343DC" w:rsidRDefault="00872F24" w:rsidP="005F65AB">
      <w:pPr>
        <w:pStyle w:val="111numeracija"/>
      </w:pPr>
      <w:r w:rsidRPr="00B343DC">
        <w:t xml:space="preserve">kai loginės blokuotės realizuojamos GOOSE žinutėmis horizontalioje komunikacijoje tarp prijunginių RAA valdiklių, jų logikoje turi būti numatyta galimybė žmogus-mašina sąsajos pagalba perjungus į vietinį valdymą to prijunginio blokuotes išjungti, perjungus į nuotolinį blokuočių logika automatiškai turi būti įjungiama. Blokuočių išjungimo </w:t>
      </w:r>
      <w:r w:rsidR="00915E7E" w:rsidRPr="00B343DC">
        <w:t xml:space="preserve">režimo </w:t>
      </w:r>
      <w:r w:rsidRPr="00B343DC">
        <w:t>logika turi būti leidžiama tik esant gretimų prijunginių valdiklių gedimams, kai iš jų negaunama informacija apie komutacinių aparatų padėtis</w:t>
      </w:r>
      <w:r w:rsidR="003242F7" w:rsidRPr="00B343DC">
        <w:t>.</w:t>
      </w:r>
    </w:p>
    <w:p w14:paraId="19B7E5AA" w14:textId="4126C9A6" w:rsidR="003242F7" w:rsidRPr="00B343DC" w:rsidRDefault="005E0C35" w:rsidP="005F65AB">
      <w:pPr>
        <w:pStyle w:val="11numeracija"/>
      </w:pPr>
      <w:r w:rsidRPr="00B343DC">
        <w:t>Techniniame p</w:t>
      </w:r>
      <w:r w:rsidR="00143BA3" w:rsidRPr="00B343DC">
        <w:t>rojekte įvertinti s</w:t>
      </w:r>
      <w:r w:rsidR="003242F7" w:rsidRPr="00B343DC">
        <w:t>kirstomojo tinklo blokuočių būklę ir panaudojimo galimybę.</w:t>
      </w:r>
    </w:p>
    <w:p w14:paraId="3EF26DAB" w14:textId="77777777" w:rsidR="003242F7" w:rsidRPr="00B343DC" w:rsidRDefault="003242F7" w:rsidP="005F65AB">
      <w:pPr>
        <w:pStyle w:val="11numeracija"/>
      </w:pPr>
      <w:r w:rsidRPr="00B343DC">
        <w:t>Aukštesnės valdymo sistemų pakopos sutrikimas neturi trikdyti kitų valdymo pakopų darbo.</w:t>
      </w:r>
    </w:p>
    <w:p w14:paraId="75661AD3" w14:textId="77777777" w:rsidR="003242F7" w:rsidRPr="00B343DC" w:rsidRDefault="003242F7" w:rsidP="005F65AB">
      <w:pPr>
        <w:pStyle w:val="11numeracija"/>
      </w:pPr>
      <w:r w:rsidRPr="00B343DC">
        <w:t>Turi būti užtikrinta tos pačios įrangos valdymo galimybė vienu metu tik iš vienos vietos.</w:t>
      </w:r>
    </w:p>
    <w:p w14:paraId="69200B75" w14:textId="01C58996" w:rsidR="003242F7" w:rsidRPr="00B343DC" w:rsidRDefault="003242F7" w:rsidP="005F65AB">
      <w:pPr>
        <w:pStyle w:val="11numeracija"/>
      </w:pPr>
      <w:r w:rsidRPr="00B343DC">
        <w:t xml:space="preserve">Transformatorių įjungimui/išjungimui, turi būti numatoma galimybė </w:t>
      </w:r>
      <w:r w:rsidR="00395925" w:rsidRPr="00B343DC">
        <w:t xml:space="preserve">galios </w:t>
      </w:r>
      <w:r w:rsidRPr="00B343DC">
        <w:t>transformatorių</w:t>
      </w:r>
      <w:r w:rsidR="009333F9" w:rsidRPr="00B343DC">
        <w:t xml:space="preserve"> 110 kV prijunginių</w:t>
      </w:r>
      <w:r w:rsidRPr="00B343DC">
        <w:t xml:space="preserve"> valdymui iš </w:t>
      </w:r>
      <w:r w:rsidR="00B21B25" w:rsidRPr="00B343DC">
        <w:t>s</w:t>
      </w:r>
      <w:r w:rsidR="002B0D6F" w:rsidRPr="00B343DC">
        <w:t>kirstomojo tinklo</w:t>
      </w:r>
      <w:r w:rsidRPr="00B343DC">
        <w:t xml:space="preserve"> įrenginių valdiklių, blokuojant 110 kV komutavimo aparatų ir įžemiklių, reikalingų minimai funkcijai atlikti, v</w:t>
      </w:r>
      <w:r w:rsidR="0023315E" w:rsidRPr="00B343DC">
        <w:t>aldymo komandas, siunčiamas iš p</w:t>
      </w:r>
      <w:r w:rsidRPr="00B343DC">
        <w:t>erdavimo tinklo valdymo sistemų ir atvirkščiai.</w:t>
      </w:r>
    </w:p>
    <w:p w14:paraId="0D647C9F" w14:textId="495DF86B" w:rsidR="003242F7" w:rsidRPr="00B343DC" w:rsidRDefault="003242F7" w:rsidP="005F65AB">
      <w:pPr>
        <w:pStyle w:val="11numeracija"/>
      </w:pPr>
      <w:r w:rsidRPr="00B343DC">
        <w:t>Transformatoriaus</w:t>
      </w:r>
      <w:r w:rsidR="009333F9" w:rsidRPr="00B343DC">
        <w:t xml:space="preserve"> 110 kV prijunginio</w:t>
      </w:r>
      <w:r w:rsidRPr="00B343DC">
        <w:t xml:space="preserve"> valdymo teisių tarp </w:t>
      </w:r>
      <w:r w:rsidR="0023315E" w:rsidRPr="00B343DC">
        <w:t>s</w:t>
      </w:r>
      <w:r w:rsidR="00E10C17" w:rsidRPr="00B343DC">
        <w:t>kirstomojo tinklo</w:t>
      </w:r>
      <w:r w:rsidR="0023315E" w:rsidRPr="00B343DC">
        <w:t xml:space="preserve"> įrenginių valdiklių ir p</w:t>
      </w:r>
      <w:r w:rsidRPr="00B343DC">
        <w:t xml:space="preserve">erdavimo tinklo įrenginių valdiklių, keitimas turi būti atliekamas iš </w:t>
      </w:r>
      <w:r w:rsidR="00395925" w:rsidRPr="00B343DC">
        <w:t>PSO</w:t>
      </w:r>
      <w:r w:rsidRPr="00B343DC">
        <w:t xml:space="preserve"> DVS. Perdavus teises kitai nuotolinio įrenginių valdymo sistemai, nuotolinis 110 kV</w:t>
      </w:r>
      <w:r w:rsidR="0023315E" w:rsidRPr="00B343DC">
        <w:t xml:space="preserve"> įtampos įrenginių valdymas iš p</w:t>
      </w:r>
      <w:r w:rsidRPr="00B343DC">
        <w:t>erdavimo tinklo DVS blokuojamas.</w:t>
      </w:r>
    </w:p>
    <w:p w14:paraId="630D8F90" w14:textId="77777777" w:rsidR="003242F7" w:rsidRPr="00B343DC" w:rsidRDefault="003242F7" w:rsidP="005F65AB">
      <w:pPr>
        <w:pStyle w:val="11numeracija"/>
      </w:pPr>
      <w:r w:rsidRPr="00B343DC">
        <w:t>Valdymo prioritetų eiliškumas mažėjimo tvarka:</w:t>
      </w:r>
    </w:p>
    <w:p w14:paraId="1A49832C" w14:textId="00393ACD" w:rsidR="003242F7" w:rsidRPr="00B343DC" w:rsidRDefault="00C948F5" w:rsidP="005F65AB">
      <w:pPr>
        <w:pStyle w:val="111numeracija"/>
      </w:pPr>
      <w:r w:rsidRPr="00B343DC">
        <w:t>v</w:t>
      </w:r>
      <w:r w:rsidR="00395925" w:rsidRPr="00B343DC">
        <w:t>aldymas iš PSO DVS – pagrindinis pastotės įrenginių valdymo būdas</w:t>
      </w:r>
      <w:r w:rsidR="00F8769E" w:rsidRPr="00B343DC">
        <w:t>;</w:t>
      </w:r>
    </w:p>
    <w:p w14:paraId="1139EC21" w14:textId="631490CD" w:rsidR="003242F7" w:rsidRPr="00B343DC" w:rsidRDefault="001753E0" w:rsidP="005F65AB">
      <w:pPr>
        <w:pStyle w:val="111numeracija"/>
      </w:pPr>
      <w:r w:rsidRPr="00B343DC">
        <w:lastRenderedPageBreak/>
        <w:t>v</w:t>
      </w:r>
      <w:r w:rsidR="003242F7" w:rsidRPr="00B343DC">
        <w:t>aldymas iš prijunginio (įrenginio) valdiklio. Šis valdymo būdas privalo turėti visas valdymui reikalingas logines blokuotes (blokuotes dėl perjungimų sekos), kurios realizuotos šio prijunginio (įrenginio) valdiklyje. Tai rezervinis nuotolinio valdymo būdas, kuris naudojamas tuomet, kai nėra gal</w:t>
      </w:r>
      <w:r w:rsidR="00F8769E" w:rsidRPr="00B343DC">
        <w:t xml:space="preserve">imybės valdyti įrenginių iš </w:t>
      </w:r>
      <w:r w:rsidR="00395925" w:rsidRPr="00B343DC">
        <w:t xml:space="preserve">PSO </w:t>
      </w:r>
      <w:r w:rsidR="00F8769E" w:rsidRPr="00B343DC">
        <w:t>DVS;</w:t>
      </w:r>
    </w:p>
    <w:p w14:paraId="762469DA" w14:textId="2703F9B1" w:rsidR="003242F7" w:rsidRPr="00B343DC" w:rsidRDefault="001753E0" w:rsidP="005F65AB">
      <w:pPr>
        <w:pStyle w:val="111numeracija"/>
      </w:pPr>
      <w:r w:rsidRPr="00B343DC">
        <w:t>v</w:t>
      </w:r>
      <w:r w:rsidR="003242F7" w:rsidRPr="00B343DC">
        <w:t>ietinis valdymas – iš įrenginio pavaros valdymo spintos. Tai – remontinis valdymo būdas. Šiuo būdu valdomi įrenginiai neturi loginių blokuočių, išskyrus mechanines blokuotes, realizuotas pačiuose įrenginiuose.</w:t>
      </w:r>
    </w:p>
    <w:p w14:paraId="6DFDD56A" w14:textId="38F5B2F5" w:rsidR="00F8769E" w:rsidRPr="00B343DC" w:rsidRDefault="003242F7" w:rsidP="005F65AB">
      <w:pPr>
        <w:pStyle w:val="11numeracija"/>
      </w:pPr>
      <w:r w:rsidRPr="00B343DC">
        <w:t xml:space="preserve">Turi būti perduodama ši realaus laiko informacija (perdavimo kryptis į </w:t>
      </w:r>
      <w:r w:rsidR="00395925" w:rsidRPr="00B343DC">
        <w:t xml:space="preserve">PSO </w:t>
      </w:r>
      <w:r w:rsidRPr="00B343DC">
        <w:t>DVS) apie įrenginių būklę:</w:t>
      </w:r>
    </w:p>
    <w:p w14:paraId="3DF14236" w14:textId="77777777" w:rsidR="00FE57B2" w:rsidRPr="00B343DC" w:rsidRDefault="00FE57B2" w:rsidP="005F65AB">
      <w:pPr>
        <w:ind w:left="-283"/>
        <w:jc w:val="both"/>
        <w:rPr>
          <w:rFonts w:ascii="Trebuchet MS" w:hAnsi="Trebuchet MS" w:cs="Arial"/>
          <w:sz w:val="20"/>
          <w:szCs w:val="2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46"/>
        <w:gridCol w:w="9214"/>
      </w:tblGrid>
      <w:tr w:rsidR="00F8769E" w:rsidRPr="00B343DC" w14:paraId="0C1BE425" w14:textId="77777777" w:rsidTr="0005072C">
        <w:trPr>
          <w:tblHeader/>
        </w:trPr>
        <w:tc>
          <w:tcPr>
            <w:tcW w:w="846" w:type="dxa"/>
            <w:vAlign w:val="center"/>
          </w:tcPr>
          <w:p w14:paraId="6B85F173" w14:textId="77777777" w:rsidR="00F8769E" w:rsidRPr="00B343DC" w:rsidRDefault="00F8769E" w:rsidP="005F65AB">
            <w:pPr>
              <w:pStyle w:val="BodyText3"/>
              <w:tabs>
                <w:tab w:val="left" w:pos="720"/>
              </w:tabs>
              <w:spacing w:after="0"/>
              <w:ind w:right="-51"/>
              <w:jc w:val="center"/>
              <w:rPr>
                <w:rFonts w:ascii="Trebuchet MS" w:hAnsi="Trebuchet MS" w:cs="Arial"/>
                <w:b/>
                <w:sz w:val="20"/>
                <w:szCs w:val="20"/>
                <w:lang w:val="lt-LT"/>
              </w:rPr>
            </w:pPr>
            <w:r w:rsidRPr="00B343DC">
              <w:rPr>
                <w:rFonts w:ascii="Trebuchet MS" w:hAnsi="Trebuchet MS" w:cs="Arial"/>
                <w:b/>
                <w:sz w:val="20"/>
                <w:szCs w:val="20"/>
                <w:lang w:val="lt-LT"/>
              </w:rPr>
              <w:t>Eil.nr.</w:t>
            </w:r>
          </w:p>
        </w:tc>
        <w:tc>
          <w:tcPr>
            <w:tcW w:w="9214" w:type="dxa"/>
            <w:vAlign w:val="center"/>
          </w:tcPr>
          <w:p w14:paraId="0C8CAED5" w14:textId="7EF11AA4" w:rsidR="00F8769E" w:rsidRPr="00B343DC" w:rsidRDefault="00F8769E" w:rsidP="005F65AB">
            <w:pPr>
              <w:pStyle w:val="BodyText3"/>
              <w:tabs>
                <w:tab w:val="left" w:pos="720"/>
              </w:tabs>
              <w:spacing w:after="0"/>
              <w:ind w:right="-51"/>
              <w:jc w:val="center"/>
              <w:rPr>
                <w:rFonts w:ascii="Trebuchet MS" w:hAnsi="Trebuchet MS" w:cs="Arial"/>
                <w:b/>
                <w:sz w:val="20"/>
                <w:szCs w:val="20"/>
                <w:lang w:val="lt-LT"/>
              </w:rPr>
            </w:pPr>
            <w:r w:rsidRPr="00B343DC">
              <w:rPr>
                <w:rFonts w:ascii="Trebuchet MS" w:hAnsi="Trebuchet MS" w:cs="Arial"/>
                <w:b/>
                <w:sz w:val="20"/>
                <w:szCs w:val="20"/>
                <w:lang w:val="lt-LT"/>
              </w:rPr>
              <w:t xml:space="preserve">Realaus laiko </w:t>
            </w:r>
            <w:r w:rsidR="007D1B1A" w:rsidRPr="00B343DC">
              <w:rPr>
                <w:rFonts w:ascii="Trebuchet MS" w:hAnsi="Trebuchet MS" w:cs="Arial"/>
                <w:b/>
                <w:sz w:val="20"/>
                <w:szCs w:val="20"/>
                <w:lang w:val="lt-LT"/>
              </w:rPr>
              <w:t>telesignalizacijos</w:t>
            </w:r>
            <w:r w:rsidRPr="00B343DC">
              <w:rPr>
                <w:rFonts w:ascii="Trebuchet MS" w:hAnsi="Trebuchet MS" w:cs="Arial"/>
                <w:b/>
                <w:sz w:val="20"/>
                <w:szCs w:val="20"/>
                <w:lang w:val="lt-LT"/>
              </w:rPr>
              <w:t xml:space="preserve"> apibūdinimas</w:t>
            </w:r>
          </w:p>
        </w:tc>
      </w:tr>
      <w:tr w:rsidR="00F8769E" w:rsidRPr="00B343DC" w14:paraId="5A55BD84" w14:textId="77777777" w:rsidTr="00C92B73">
        <w:tc>
          <w:tcPr>
            <w:tcW w:w="10060" w:type="dxa"/>
            <w:gridSpan w:val="2"/>
            <w:vAlign w:val="center"/>
          </w:tcPr>
          <w:p w14:paraId="250C0CDA" w14:textId="555BB6FB" w:rsidR="00F8769E" w:rsidRPr="00B343DC" w:rsidRDefault="00F8769E" w:rsidP="005F65AB">
            <w:pPr>
              <w:pStyle w:val="BodyText3"/>
              <w:tabs>
                <w:tab w:val="left" w:pos="720"/>
              </w:tabs>
              <w:spacing w:after="0"/>
              <w:ind w:right="-51"/>
              <w:jc w:val="center"/>
              <w:rPr>
                <w:rFonts w:ascii="Trebuchet MS" w:hAnsi="Trebuchet MS" w:cs="Arial"/>
                <w:b/>
                <w:i/>
                <w:sz w:val="20"/>
                <w:szCs w:val="20"/>
                <w:lang w:val="lt-LT"/>
              </w:rPr>
            </w:pPr>
            <w:r w:rsidRPr="00B343DC">
              <w:rPr>
                <w:rFonts w:ascii="Trebuchet MS" w:hAnsi="Trebuchet MS" w:cs="Arial"/>
                <w:b/>
                <w:i/>
                <w:sz w:val="20"/>
                <w:szCs w:val="20"/>
                <w:lang w:val="lt-LT"/>
              </w:rPr>
              <w:t>TP 110 kV dalies įrenginių signal</w:t>
            </w:r>
            <w:r w:rsidR="007D1B1A" w:rsidRPr="00B343DC">
              <w:rPr>
                <w:rFonts w:ascii="Trebuchet MS" w:hAnsi="Trebuchet MS" w:cs="Arial"/>
                <w:b/>
                <w:i/>
                <w:sz w:val="20"/>
                <w:szCs w:val="20"/>
                <w:lang w:val="lt-LT"/>
              </w:rPr>
              <w:t>ai</w:t>
            </w:r>
            <w:r w:rsidRPr="00B343DC">
              <w:rPr>
                <w:rFonts w:ascii="Trebuchet MS" w:hAnsi="Trebuchet MS" w:cs="Arial"/>
                <w:b/>
                <w:i/>
                <w:sz w:val="20"/>
                <w:szCs w:val="20"/>
                <w:lang w:val="lt-LT"/>
              </w:rPr>
              <w:t>:</w:t>
            </w:r>
          </w:p>
        </w:tc>
      </w:tr>
      <w:tr w:rsidR="00F8769E" w:rsidRPr="008B782E" w14:paraId="7CC828A9" w14:textId="77777777" w:rsidTr="0005072C">
        <w:tc>
          <w:tcPr>
            <w:tcW w:w="846" w:type="dxa"/>
            <w:vAlign w:val="center"/>
          </w:tcPr>
          <w:p w14:paraId="2654653E"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1.</w:t>
            </w:r>
          </w:p>
        </w:tc>
        <w:tc>
          <w:tcPr>
            <w:tcW w:w="9214" w:type="dxa"/>
            <w:vAlign w:val="center"/>
          </w:tcPr>
          <w:p w14:paraId="0EBCD1C5" w14:textId="77777777" w:rsidR="00F8769E" w:rsidRPr="00B343DC" w:rsidRDefault="00F8769E"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Visų komutavimo aparatų ir įžemiklių padėtys.</w:t>
            </w:r>
          </w:p>
        </w:tc>
      </w:tr>
      <w:tr w:rsidR="00F8769E" w:rsidRPr="00B343DC" w14:paraId="765168C8" w14:textId="77777777" w:rsidTr="0005072C">
        <w:tc>
          <w:tcPr>
            <w:tcW w:w="846" w:type="dxa"/>
            <w:vAlign w:val="center"/>
          </w:tcPr>
          <w:p w14:paraId="25CCE125"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2.</w:t>
            </w:r>
          </w:p>
        </w:tc>
        <w:tc>
          <w:tcPr>
            <w:tcW w:w="9214" w:type="dxa"/>
            <w:vAlign w:val="center"/>
          </w:tcPr>
          <w:p w14:paraId="3FE604C2" w14:textId="77777777" w:rsidR="00F8769E" w:rsidRPr="00B343DC" w:rsidRDefault="00F8769E"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Relinių apsaugų ir automatikos suveikimas (kiekvienos apsaugos).</w:t>
            </w:r>
          </w:p>
        </w:tc>
      </w:tr>
      <w:tr w:rsidR="00F8769E" w:rsidRPr="008B782E" w14:paraId="5C78ABF7" w14:textId="77777777" w:rsidTr="0005072C">
        <w:tc>
          <w:tcPr>
            <w:tcW w:w="846" w:type="dxa"/>
            <w:vAlign w:val="center"/>
          </w:tcPr>
          <w:p w14:paraId="2C2DA67C"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3.</w:t>
            </w:r>
          </w:p>
        </w:tc>
        <w:tc>
          <w:tcPr>
            <w:tcW w:w="9214" w:type="dxa"/>
            <w:vAlign w:val="center"/>
          </w:tcPr>
          <w:p w14:paraId="6E58B730" w14:textId="77777777" w:rsidR="00F8769E" w:rsidRPr="00B343DC" w:rsidRDefault="00F8769E"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Įrenginių RAA funkcijų valdymo ir blokavimo būsenos.</w:t>
            </w:r>
          </w:p>
        </w:tc>
      </w:tr>
      <w:tr w:rsidR="00F8769E" w:rsidRPr="00B343DC" w14:paraId="2572BCC3" w14:textId="77777777" w:rsidTr="0005072C">
        <w:tc>
          <w:tcPr>
            <w:tcW w:w="846" w:type="dxa"/>
            <w:vAlign w:val="center"/>
          </w:tcPr>
          <w:p w14:paraId="1C6A0291"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4.</w:t>
            </w:r>
          </w:p>
        </w:tc>
        <w:tc>
          <w:tcPr>
            <w:tcW w:w="9214" w:type="dxa"/>
            <w:vAlign w:val="center"/>
          </w:tcPr>
          <w:p w14:paraId="29F1345E" w14:textId="77777777" w:rsidR="00F8769E" w:rsidRPr="00B343DC" w:rsidRDefault="00F8769E"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PT eksploatuojamos įrangos gedimai.</w:t>
            </w:r>
          </w:p>
        </w:tc>
      </w:tr>
      <w:tr w:rsidR="00F8769E" w:rsidRPr="008B782E" w14:paraId="5E26E8AF" w14:textId="77777777" w:rsidTr="0005072C">
        <w:tc>
          <w:tcPr>
            <w:tcW w:w="846" w:type="dxa"/>
            <w:vAlign w:val="center"/>
          </w:tcPr>
          <w:p w14:paraId="3DC04AAC"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5.</w:t>
            </w:r>
          </w:p>
        </w:tc>
        <w:tc>
          <w:tcPr>
            <w:tcW w:w="9214" w:type="dxa"/>
            <w:vAlign w:val="center"/>
          </w:tcPr>
          <w:p w14:paraId="14FD8D6A" w14:textId="1848E0FC" w:rsidR="00F8769E" w:rsidRPr="00B343DC" w:rsidRDefault="00F8769E"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Prijunginių RAA nuostatų grupių atvaizdavimas</w:t>
            </w:r>
            <w:r w:rsidR="00EF6F58" w:rsidRPr="00B343DC">
              <w:rPr>
                <w:rFonts w:ascii="Trebuchet MS" w:hAnsi="Trebuchet MS" w:cs="Arial"/>
                <w:sz w:val="20"/>
                <w:szCs w:val="20"/>
                <w:lang w:val="lt-LT"/>
              </w:rPr>
              <w:t>, jei pasirinktas diskretinis RAA nuostatų grupių valdymo būdas ir atvaizdavimas</w:t>
            </w:r>
            <w:r w:rsidRPr="00B343DC">
              <w:rPr>
                <w:rFonts w:ascii="Trebuchet MS" w:hAnsi="Trebuchet MS" w:cs="Arial"/>
                <w:sz w:val="20"/>
                <w:szCs w:val="20"/>
                <w:lang w:val="lt-LT"/>
              </w:rPr>
              <w:t>.</w:t>
            </w:r>
          </w:p>
        </w:tc>
      </w:tr>
      <w:tr w:rsidR="00F8769E" w:rsidRPr="00B343DC" w14:paraId="53979C12" w14:textId="77777777" w:rsidTr="0005072C">
        <w:tc>
          <w:tcPr>
            <w:tcW w:w="846" w:type="dxa"/>
            <w:vAlign w:val="center"/>
          </w:tcPr>
          <w:p w14:paraId="15B95EDD"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6.</w:t>
            </w:r>
          </w:p>
        </w:tc>
        <w:tc>
          <w:tcPr>
            <w:tcW w:w="9214" w:type="dxa"/>
            <w:vAlign w:val="center"/>
          </w:tcPr>
          <w:p w14:paraId="0378FD3C" w14:textId="77777777" w:rsidR="00F8769E" w:rsidRPr="00B343DC" w:rsidRDefault="00F8769E"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Prijunginio nuotolinio valdymo režimas perjungtas į:</w:t>
            </w:r>
          </w:p>
        </w:tc>
      </w:tr>
      <w:tr w:rsidR="00F8769E" w:rsidRPr="00B343DC" w14:paraId="278373E9" w14:textId="77777777" w:rsidTr="0005072C">
        <w:tc>
          <w:tcPr>
            <w:tcW w:w="846" w:type="dxa"/>
            <w:vAlign w:val="center"/>
          </w:tcPr>
          <w:p w14:paraId="7A4B3DFF"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6.1.</w:t>
            </w:r>
          </w:p>
        </w:tc>
        <w:tc>
          <w:tcPr>
            <w:tcW w:w="9214" w:type="dxa"/>
            <w:vAlign w:val="center"/>
          </w:tcPr>
          <w:p w14:paraId="33964936" w14:textId="77777777" w:rsidR="00F8769E" w:rsidRPr="00B343DC" w:rsidRDefault="00F8769E" w:rsidP="005F65AB">
            <w:pPr>
              <w:pStyle w:val="BodyText3"/>
              <w:tabs>
                <w:tab w:val="left" w:pos="720"/>
              </w:tabs>
              <w:spacing w:after="0"/>
              <w:ind w:left="352" w:right="73"/>
              <w:jc w:val="both"/>
              <w:rPr>
                <w:rFonts w:ascii="Trebuchet MS" w:hAnsi="Trebuchet MS" w:cs="Arial"/>
                <w:sz w:val="20"/>
                <w:szCs w:val="20"/>
                <w:lang w:val="lt-LT"/>
              </w:rPr>
            </w:pPr>
            <w:r w:rsidRPr="00B343DC">
              <w:rPr>
                <w:rFonts w:ascii="Trebuchet MS" w:hAnsi="Trebuchet MS" w:cs="Arial"/>
                <w:sz w:val="20"/>
                <w:szCs w:val="20"/>
                <w:lang w:val="lt-LT"/>
              </w:rPr>
              <w:t>Valdymą iš DVS;</w:t>
            </w:r>
          </w:p>
        </w:tc>
      </w:tr>
      <w:tr w:rsidR="00F8769E" w:rsidRPr="00B343DC" w14:paraId="7E964D10" w14:textId="77777777" w:rsidTr="0005072C">
        <w:tc>
          <w:tcPr>
            <w:tcW w:w="846" w:type="dxa"/>
            <w:vAlign w:val="center"/>
          </w:tcPr>
          <w:p w14:paraId="79027C92"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6.2.</w:t>
            </w:r>
          </w:p>
        </w:tc>
        <w:tc>
          <w:tcPr>
            <w:tcW w:w="9214" w:type="dxa"/>
            <w:vAlign w:val="center"/>
          </w:tcPr>
          <w:p w14:paraId="6F71DF74" w14:textId="60F71F7A" w:rsidR="00F8769E" w:rsidRPr="00B343DC" w:rsidRDefault="00F8769E" w:rsidP="005F65AB">
            <w:pPr>
              <w:pStyle w:val="BodyText3"/>
              <w:tabs>
                <w:tab w:val="left" w:pos="720"/>
              </w:tabs>
              <w:spacing w:after="0"/>
              <w:ind w:left="352" w:right="73"/>
              <w:jc w:val="both"/>
              <w:rPr>
                <w:rFonts w:ascii="Trebuchet MS" w:hAnsi="Trebuchet MS" w:cs="Arial"/>
                <w:sz w:val="20"/>
                <w:szCs w:val="20"/>
                <w:lang w:val="lt-LT"/>
              </w:rPr>
            </w:pPr>
            <w:r w:rsidRPr="00B343DC">
              <w:rPr>
                <w:rFonts w:ascii="Trebuchet MS" w:hAnsi="Trebuchet MS" w:cs="Arial"/>
                <w:sz w:val="20"/>
                <w:szCs w:val="20"/>
                <w:lang w:val="lt-LT"/>
              </w:rPr>
              <w:t>Valdymą iš prijunginio (įrenginio) valdiklio</w:t>
            </w:r>
            <w:r w:rsidR="00E22BD5" w:rsidRPr="00B343DC">
              <w:rPr>
                <w:rFonts w:ascii="Trebuchet MS" w:hAnsi="Trebuchet MS" w:cs="Arial"/>
                <w:sz w:val="20"/>
                <w:szCs w:val="20"/>
                <w:lang w:val="lt-LT"/>
              </w:rPr>
              <w:t>.</w:t>
            </w:r>
          </w:p>
        </w:tc>
      </w:tr>
      <w:tr w:rsidR="00F8769E" w:rsidRPr="00B343DC" w14:paraId="3785BE62" w14:textId="77777777" w:rsidTr="0005072C">
        <w:tc>
          <w:tcPr>
            <w:tcW w:w="846" w:type="dxa"/>
            <w:vAlign w:val="center"/>
          </w:tcPr>
          <w:p w14:paraId="67175C9D"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7.</w:t>
            </w:r>
          </w:p>
        </w:tc>
        <w:tc>
          <w:tcPr>
            <w:tcW w:w="9214" w:type="dxa"/>
            <w:vAlign w:val="center"/>
          </w:tcPr>
          <w:p w14:paraId="0648F258" w14:textId="77777777" w:rsidR="00F8769E" w:rsidRPr="00B343DC" w:rsidRDefault="00F8769E"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Prijunginio įrenginių nuotolinio valdymo režimas perjungtas į:</w:t>
            </w:r>
          </w:p>
        </w:tc>
      </w:tr>
      <w:tr w:rsidR="00F8769E" w:rsidRPr="00B343DC" w14:paraId="0A565613" w14:textId="77777777" w:rsidTr="0005072C">
        <w:tc>
          <w:tcPr>
            <w:tcW w:w="846" w:type="dxa"/>
            <w:vAlign w:val="center"/>
          </w:tcPr>
          <w:p w14:paraId="20E59A15"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7.1.</w:t>
            </w:r>
          </w:p>
        </w:tc>
        <w:tc>
          <w:tcPr>
            <w:tcW w:w="9214" w:type="dxa"/>
            <w:vAlign w:val="center"/>
          </w:tcPr>
          <w:p w14:paraId="2354E15C" w14:textId="77777777" w:rsidR="00F8769E" w:rsidRPr="00B343DC" w:rsidRDefault="00F8769E" w:rsidP="005F65AB">
            <w:pPr>
              <w:pStyle w:val="BodyText3"/>
              <w:tabs>
                <w:tab w:val="left" w:pos="720"/>
              </w:tabs>
              <w:spacing w:after="0"/>
              <w:ind w:left="352" w:right="73"/>
              <w:jc w:val="both"/>
              <w:rPr>
                <w:rFonts w:ascii="Trebuchet MS" w:hAnsi="Trebuchet MS" w:cs="Arial"/>
                <w:sz w:val="20"/>
                <w:szCs w:val="20"/>
                <w:lang w:val="lt-LT"/>
              </w:rPr>
            </w:pPr>
            <w:r w:rsidRPr="00B343DC">
              <w:rPr>
                <w:rFonts w:ascii="Trebuchet MS" w:hAnsi="Trebuchet MS" w:cs="Arial"/>
                <w:sz w:val="20"/>
                <w:szCs w:val="20"/>
                <w:lang w:val="lt-LT"/>
              </w:rPr>
              <w:t>Nuotolinį valdymą;</w:t>
            </w:r>
          </w:p>
        </w:tc>
      </w:tr>
      <w:tr w:rsidR="00F8769E" w:rsidRPr="00B343DC" w14:paraId="3FBFD955" w14:textId="77777777" w:rsidTr="0005072C">
        <w:tc>
          <w:tcPr>
            <w:tcW w:w="846" w:type="dxa"/>
            <w:vAlign w:val="center"/>
          </w:tcPr>
          <w:p w14:paraId="2D30CD9A" w14:textId="77777777" w:rsidR="00F8769E" w:rsidRPr="00B343DC" w:rsidRDefault="00F8769E"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7.2.</w:t>
            </w:r>
          </w:p>
        </w:tc>
        <w:tc>
          <w:tcPr>
            <w:tcW w:w="9214" w:type="dxa"/>
            <w:vAlign w:val="center"/>
          </w:tcPr>
          <w:p w14:paraId="444C5759" w14:textId="77777777" w:rsidR="00F8769E" w:rsidRPr="00B343DC" w:rsidRDefault="00F8769E" w:rsidP="005F65AB">
            <w:pPr>
              <w:pStyle w:val="BodyText3"/>
              <w:tabs>
                <w:tab w:val="left" w:pos="720"/>
              </w:tabs>
              <w:spacing w:after="0"/>
              <w:ind w:left="352" w:right="73"/>
              <w:jc w:val="both"/>
              <w:rPr>
                <w:rFonts w:ascii="Trebuchet MS" w:hAnsi="Trebuchet MS" w:cs="Arial"/>
                <w:sz w:val="20"/>
                <w:szCs w:val="20"/>
                <w:lang w:val="lt-LT"/>
              </w:rPr>
            </w:pPr>
            <w:r w:rsidRPr="00B343DC">
              <w:rPr>
                <w:rFonts w:ascii="Trebuchet MS" w:hAnsi="Trebuchet MS" w:cs="Arial"/>
                <w:sz w:val="20"/>
                <w:szCs w:val="20"/>
                <w:lang w:val="lt-LT"/>
              </w:rPr>
              <w:t>Vietinį valdymą;</w:t>
            </w:r>
          </w:p>
        </w:tc>
      </w:tr>
      <w:tr w:rsidR="004912F5" w:rsidRPr="00B343DC" w14:paraId="6041C9C8" w14:textId="77777777" w:rsidTr="0005072C">
        <w:tc>
          <w:tcPr>
            <w:tcW w:w="846" w:type="dxa"/>
            <w:vAlign w:val="center"/>
          </w:tcPr>
          <w:p w14:paraId="3E017037" w14:textId="77777777" w:rsidR="004912F5" w:rsidRPr="00B343DC" w:rsidRDefault="004912F5"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7.3.</w:t>
            </w:r>
          </w:p>
        </w:tc>
        <w:tc>
          <w:tcPr>
            <w:tcW w:w="9214" w:type="dxa"/>
            <w:vAlign w:val="center"/>
          </w:tcPr>
          <w:p w14:paraId="583ABBC1" w14:textId="77777777" w:rsidR="004912F5" w:rsidRPr="00B343DC" w:rsidRDefault="004912F5" w:rsidP="005F65AB">
            <w:pPr>
              <w:pStyle w:val="BodyText3"/>
              <w:tabs>
                <w:tab w:val="left" w:pos="720"/>
              </w:tabs>
              <w:spacing w:after="0"/>
              <w:ind w:left="352" w:right="73"/>
              <w:jc w:val="both"/>
              <w:rPr>
                <w:rFonts w:ascii="Trebuchet MS" w:hAnsi="Trebuchet MS" w:cs="Arial"/>
                <w:sz w:val="20"/>
                <w:szCs w:val="20"/>
                <w:lang w:val="lt-LT"/>
              </w:rPr>
            </w:pPr>
            <w:r w:rsidRPr="00B343DC">
              <w:rPr>
                <w:rFonts w:ascii="Trebuchet MS" w:hAnsi="Trebuchet MS" w:cs="Arial"/>
                <w:sz w:val="20"/>
                <w:szCs w:val="20"/>
                <w:lang w:val="lt-LT"/>
              </w:rPr>
              <w:t>Išjungtas (negalimas nei nuotolinis nei vietinis valdymo režimai).</w:t>
            </w:r>
          </w:p>
        </w:tc>
      </w:tr>
      <w:tr w:rsidR="004912F5" w:rsidRPr="00B343DC" w14:paraId="36CF7CBC" w14:textId="77777777" w:rsidTr="0005072C">
        <w:tc>
          <w:tcPr>
            <w:tcW w:w="846" w:type="dxa"/>
            <w:vAlign w:val="center"/>
          </w:tcPr>
          <w:p w14:paraId="56E6E25C" w14:textId="63806CC1" w:rsidR="004912F5" w:rsidRPr="00B343DC" w:rsidRDefault="004912F5"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8.</w:t>
            </w:r>
          </w:p>
        </w:tc>
        <w:tc>
          <w:tcPr>
            <w:tcW w:w="9214" w:type="dxa"/>
            <w:vAlign w:val="center"/>
          </w:tcPr>
          <w:p w14:paraId="7286C20E" w14:textId="77777777" w:rsidR="004912F5" w:rsidRPr="00B343DC" w:rsidRDefault="004912F5"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Įtampos transformatorių žemos pusės įtampos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padėtys.</w:t>
            </w:r>
          </w:p>
        </w:tc>
      </w:tr>
      <w:tr w:rsidR="004912F5" w:rsidRPr="00B343DC" w14:paraId="6D1D72CB" w14:textId="77777777" w:rsidTr="0005072C">
        <w:tc>
          <w:tcPr>
            <w:tcW w:w="846" w:type="dxa"/>
            <w:vAlign w:val="center"/>
          </w:tcPr>
          <w:p w14:paraId="50F116A2" w14:textId="77777777" w:rsidR="004912F5" w:rsidRPr="00B343DC" w:rsidRDefault="004912F5"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9.</w:t>
            </w:r>
          </w:p>
        </w:tc>
        <w:tc>
          <w:tcPr>
            <w:tcW w:w="9214" w:type="dxa"/>
            <w:vAlign w:val="center"/>
          </w:tcPr>
          <w:p w14:paraId="4BFE12A0" w14:textId="63B76C82" w:rsidR="004912F5" w:rsidRPr="00B343DC" w:rsidRDefault="004912F5"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Elektros energijos apskaitos įtampos grandinėse įrengtų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w:t>
            </w:r>
            <w:r w:rsidR="00E15F8A" w:rsidRPr="00B343DC">
              <w:rPr>
                <w:rFonts w:ascii="Trebuchet MS" w:hAnsi="Trebuchet MS" w:cs="Arial"/>
                <w:sz w:val="20"/>
                <w:szCs w:val="20"/>
                <w:lang w:val="lt-LT"/>
              </w:rPr>
              <w:t xml:space="preserve">ir ARĮ </w:t>
            </w:r>
            <w:r w:rsidRPr="00B343DC">
              <w:rPr>
                <w:rFonts w:ascii="Trebuchet MS" w:hAnsi="Trebuchet MS" w:cs="Arial"/>
                <w:sz w:val="20"/>
                <w:szCs w:val="20"/>
                <w:lang w:val="lt-LT"/>
              </w:rPr>
              <w:t>būsenos.</w:t>
            </w:r>
          </w:p>
        </w:tc>
      </w:tr>
      <w:tr w:rsidR="004912F5" w:rsidRPr="00B343DC" w14:paraId="049D21CC" w14:textId="77777777" w:rsidTr="0005072C">
        <w:tc>
          <w:tcPr>
            <w:tcW w:w="846" w:type="dxa"/>
            <w:vAlign w:val="center"/>
          </w:tcPr>
          <w:p w14:paraId="1DC9BA74" w14:textId="77777777" w:rsidR="004912F5" w:rsidRPr="00B343DC" w:rsidRDefault="004912F5"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10.</w:t>
            </w:r>
          </w:p>
        </w:tc>
        <w:tc>
          <w:tcPr>
            <w:tcW w:w="9214" w:type="dxa"/>
            <w:vAlign w:val="center"/>
          </w:tcPr>
          <w:p w14:paraId="5F02AC69" w14:textId="77777777" w:rsidR="004912F5" w:rsidRPr="00B343DC" w:rsidRDefault="004912F5"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Bendras signalas dėl nuolatinės operatyvinės įtampos dingimo PT įrenginiams.</w:t>
            </w:r>
          </w:p>
        </w:tc>
      </w:tr>
      <w:tr w:rsidR="004912F5" w:rsidRPr="00B343DC" w14:paraId="7DE5904D" w14:textId="77777777" w:rsidTr="0005072C">
        <w:tc>
          <w:tcPr>
            <w:tcW w:w="846" w:type="dxa"/>
            <w:vAlign w:val="center"/>
          </w:tcPr>
          <w:p w14:paraId="1B2646EF" w14:textId="50486D7A" w:rsidR="004912F5" w:rsidRPr="00B343DC" w:rsidRDefault="004912F5"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11</w:t>
            </w:r>
            <w:r w:rsidR="0005072C" w:rsidRPr="00B343DC">
              <w:rPr>
                <w:rFonts w:ascii="Trebuchet MS" w:hAnsi="Trebuchet MS" w:cs="Arial"/>
                <w:sz w:val="20"/>
                <w:szCs w:val="20"/>
                <w:lang w:val="lt-LT"/>
              </w:rPr>
              <w:t>.</w:t>
            </w:r>
          </w:p>
        </w:tc>
        <w:tc>
          <w:tcPr>
            <w:tcW w:w="9214" w:type="dxa"/>
            <w:vAlign w:val="center"/>
          </w:tcPr>
          <w:p w14:paraId="267BFEAA" w14:textId="77777777" w:rsidR="004912F5" w:rsidRPr="00B343DC" w:rsidRDefault="004912F5"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PT gaisrinės signalizacijos būsena ir poveikiai.</w:t>
            </w:r>
          </w:p>
        </w:tc>
      </w:tr>
      <w:tr w:rsidR="004912F5" w:rsidRPr="00B343DC" w14:paraId="57D2AA43" w14:textId="77777777" w:rsidTr="0005072C">
        <w:tc>
          <w:tcPr>
            <w:tcW w:w="846" w:type="dxa"/>
            <w:vAlign w:val="center"/>
          </w:tcPr>
          <w:p w14:paraId="6ADDE44A" w14:textId="77777777" w:rsidR="004912F5" w:rsidRPr="00B343DC" w:rsidRDefault="004912F5"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12.</w:t>
            </w:r>
          </w:p>
        </w:tc>
        <w:tc>
          <w:tcPr>
            <w:tcW w:w="9214" w:type="dxa"/>
            <w:vAlign w:val="center"/>
          </w:tcPr>
          <w:p w14:paraId="5D8BD0B5" w14:textId="77777777" w:rsidR="004912F5" w:rsidRPr="00B343DC" w:rsidRDefault="004912F5"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110 kV jungtuvo valdymo grandinių būsena.</w:t>
            </w:r>
          </w:p>
        </w:tc>
      </w:tr>
      <w:tr w:rsidR="004912F5" w:rsidRPr="008B782E" w14:paraId="2F0943FA" w14:textId="77777777" w:rsidTr="0005072C">
        <w:tc>
          <w:tcPr>
            <w:tcW w:w="846" w:type="dxa"/>
            <w:vAlign w:val="center"/>
          </w:tcPr>
          <w:p w14:paraId="47DAA581" w14:textId="77777777" w:rsidR="004912F5" w:rsidRPr="00B343DC" w:rsidRDefault="004912F5" w:rsidP="005F65AB">
            <w:pPr>
              <w:pStyle w:val="BodyText3"/>
              <w:tabs>
                <w:tab w:val="left" w:pos="720"/>
              </w:tabs>
              <w:spacing w:after="0"/>
              <w:ind w:right="-51"/>
              <w:jc w:val="center"/>
              <w:rPr>
                <w:rFonts w:ascii="Trebuchet MS" w:hAnsi="Trebuchet MS" w:cs="Arial"/>
                <w:sz w:val="20"/>
                <w:szCs w:val="20"/>
                <w:lang w:val="lt-LT"/>
              </w:rPr>
            </w:pPr>
            <w:r w:rsidRPr="00B343DC">
              <w:rPr>
                <w:rFonts w:ascii="Trebuchet MS" w:hAnsi="Trebuchet MS" w:cs="Arial"/>
                <w:sz w:val="20"/>
                <w:szCs w:val="20"/>
                <w:lang w:val="lt-LT"/>
              </w:rPr>
              <w:t>13.</w:t>
            </w:r>
          </w:p>
        </w:tc>
        <w:tc>
          <w:tcPr>
            <w:tcW w:w="9214" w:type="dxa"/>
            <w:vAlign w:val="center"/>
          </w:tcPr>
          <w:p w14:paraId="2A0C258C" w14:textId="77777777" w:rsidR="004912F5" w:rsidRPr="00B343DC" w:rsidRDefault="004912F5"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Prijunginio RAA ir valdymo terminalų </w:t>
            </w:r>
            <w:r w:rsidR="00A27526" w:rsidRPr="00B343DC">
              <w:rPr>
                <w:rFonts w:ascii="Trebuchet MS" w:hAnsi="Trebuchet MS" w:cs="Arial"/>
                <w:sz w:val="20"/>
                <w:szCs w:val="20"/>
                <w:lang w:val="lt-LT"/>
              </w:rPr>
              <w:t xml:space="preserve">gedimai, RAA ir valdymo terminalų </w:t>
            </w:r>
            <w:r w:rsidRPr="00B343DC">
              <w:rPr>
                <w:rFonts w:ascii="Trebuchet MS" w:hAnsi="Trebuchet MS" w:cs="Arial"/>
                <w:sz w:val="20"/>
                <w:szCs w:val="20"/>
                <w:lang w:val="lt-LT"/>
              </w:rPr>
              <w:t>maitinimo grandinių gedimai. Signalai formuojami (apjungiami į apibendrintus pastotės RAA ir valdymo terminalų lygmenyje) pagal prijunginį, kuriam priklauso šie RAA ir valdymo terminalai.</w:t>
            </w:r>
          </w:p>
        </w:tc>
      </w:tr>
      <w:tr w:rsidR="00DC320F" w:rsidRPr="00B343DC" w14:paraId="2D71C453" w14:textId="77777777" w:rsidTr="0005072C">
        <w:tc>
          <w:tcPr>
            <w:tcW w:w="846" w:type="dxa"/>
            <w:vAlign w:val="center"/>
          </w:tcPr>
          <w:p w14:paraId="584CA45C" w14:textId="61F8B30C" w:rsidR="00DC320F" w:rsidRPr="00B343DC" w:rsidRDefault="009333F9"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14</w:t>
            </w:r>
            <w:r w:rsidR="00DC320F" w:rsidRPr="00B343DC">
              <w:rPr>
                <w:rFonts w:ascii="Trebuchet MS" w:hAnsi="Trebuchet MS" w:cs="Arial"/>
                <w:sz w:val="20"/>
                <w:szCs w:val="20"/>
                <w:lang w:val="lt-LT"/>
              </w:rPr>
              <w:t>.</w:t>
            </w:r>
          </w:p>
        </w:tc>
        <w:tc>
          <w:tcPr>
            <w:tcW w:w="9214" w:type="dxa"/>
            <w:vAlign w:val="center"/>
          </w:tcPr>
          <w:p w14:paraId="0F4A38CD" w14:textId="77777777" w:rsidR="00DC320F" w:rsidRPr="00B343DC" w:rsidRDefault="00DC320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Jungtuvų valdymo grandinių ir pavaros maitinimo grandinių automatinių jungiklių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padėtys. Signalai formuojami atskirai kiekvienam jungtuvui pagal grandinių tipą (valdymo arba pavaros maitinimo grandinių tipus). Esant bendram minėtų grandinių maitinimo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formuojamas bendras signalas. Taikoma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sumontuotiems jungtuvų pavarose ir/arba KSSRS, NSSRS.</w:t>
            </w:r>
          </w:p>
        </w:tc>
      </w:tr>
      <w:tr w:rsidR="0005072C" w:rsidRPr="008B782E" w14:paraId="1042785D" w14:textId="77777777" w:rsidTr="0005072C">
        <w:tc>
          <w:tcPr>
            <w:tcW w:w="846" w:type="dxa"/>
            <w:vAlign w:val="center"/>
          </w:tcPr>
          <w:p w14:paraId="0085724F" w14:textId="3AEC4464" w:rsidR="0005072C" w:rsidRPr="00B343DC" w:rsidRDefault="0005072C"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15.</w:t>
            </w:r>
          </w:p>
        </w:tc>
        <w:tc>
          <w:tcPr>
            <w:tcW w:w="9214" w:type="dxa"/>
            <w:vAlign w:val="center"/>
          </w:tcPr>
          <w:p w14:paraId="1A7EDF1F" w14:textId="77777777" w:rsidR="0005072C" w:rsidRPr="00B343DC" w:rsidRDefault="0005072C"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Prijunginių skyriklių ir įžemiklių valdymo grandinių ir pavarų maitinimo grandinių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padėtys. Signalai formuojami atskirai kiekvienam prijunginiui pagal grandinių tipą (valdymo arba pavaros maitinimo grandinių tipus). Esant bendram minėtų grandinių maitinimo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formuojamas bendras signalas. Taikoma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sumontuotiems </w:t>
            </w:r>
            <w:proofErr w:type="spellStart"/>
            <w:r w:rsidRPr="00B343DC">
              <w:rPr>
                <w:rFonts w:ascii="Trebuchet MS" w:hAnsi="Trebuchet MS" w:cs="Arial"/>
                <w:sz w:val="20"/>
                <w:szCs w:val="20"/>
                <w:lang w:val="lt-LT"/>
              </w:rPr>
              <w:t>prijunginių</w:t>
            </w:r>
            <w:proofErr w:type="spellEnd"/>
            <w:r w:rsidRPr="00B343DC">
              <w:rPr>
                <w:rFonts w:ascii="Trebuchet MS" w:hAnsi="Trebuchet MS" w:cs="Arial"/>
                <w:sz w:val="20"/>
                <w:szCs w:val="20"/>
                <w:lang w:val="lt-LT"/>
              </w:rPr>
              <w:t xml:space="preserve"> skyriklių ir įžemiklių pavarose ir/arba KSSRS, NSSRS.</w:t>
            </w:r>
          </w:p>
        </w:tc>
      </w:tr>
      <w:tr w:rsidR="0005072C" w:rsidRPr="008B782E" w14:paraId="0303DA02" w14:textId="77777777" w:rsidTr="0005072C">
        <w:tc>
          <w:tcPr>
            <w:tcW w:w="846" w:type="dxa"/>
            <w:vAlign w:val="center"/>
          </w:tcPr>
          <w:p w14:paraId="61104D6E" w14:textId="035EA8A9" w:rsidR="0005072C" w:rsidRPr="00B343DC" w:rsidRDefault="0005072C"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16.</w:t>
            </w:r>
          </w:p>
        </w:tc>
        <w:tc>
          <w:tcPr>
            <w:tcW w:w="9214" w:type="dxa"/>
            <w:vAlign w:val="center"/>
          </w:tcPr>
          <w:p w14:paraId="49775BA6" w14:textId="418D843A" w:rsidR="0005072C" w:rsidRPr="00B343DC" w:rsidRDefault="0005072C"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Informacija apie galios transformatoriaus 110 kV prijunginio nuotolinio valdymo teisių (tarp transformatorių eksploatuojančios organizacijos valdiklių ir perdavimo tinklo pastotės valdiklių) pasirinkimą.</w:t>
            </w:r>
          </w:p>
        </w:tc>
      </w:tr>
      <w:tr w:rsidR="00DC320F" w:rsidRPr="00B343DC" w14:paraId="36CBDD54" w14:textId="77777777" w:rsidTr="00C92B73">
        <w:tc>
          <w:tcPr>
            <w:tcW w:w="10060" w:type="dxa"/>
            <w:gridSpan w:val="2"/>
            <w:vAlign w:val="center"/>
          </w:tcPr>
          <w:p w14:paraId="45CF2504" w14:textId="77777777" w:rsidR="00DC320F" w:rsidRPr="00B343DC" w:rsidRDefault="00DC320F" w:rsidP="005F65AB">
            <w:pPr>
              <w:pStyle w:val="BodyText3"/>
              <w:tabs>
                <w:tab w:val="left" w:pos="720"/>
              </w:tabs>
              <w:spacing w:after="0"/>
              <w:ind w:left="78" w:right="-193"/>
              <w:jc w:val="center"/>
              <w:rPr>
                <w:rFonts w:ascii="Trebuchet MS" w:hAnsi="Trebuchet MS" w:cs="Arial"/>
                <w:sz w:val="20"/>
                <w:szCs w:val="20"/>
                <w:lang w:val="lt-LT"/>
              </w:rPr>
            </w:pPr>
            <w:r w:rsidRPr="00B343DC">
              <w:rPr>
                <w:rFonts w:ascii="Trebuchet MS" w:hAnsi="Trebuchet MS" w:cs="Arial"/>
                <w:b/>
                <w:i/>
                <w:sz w:val="20"/>
                <w:szCs w:val="20"/>
                <w:lang w:val="lt-LT"/>
              </w:rPr>
              <w:t>PT dalies įrenginių bendros paskirties signalizacijos apimtys:</w:t>
            </w:r>
          </w:p>
        </w:tc>
      </w:tr>
      <w:tr w:rsidR="009333F9" w:rsidRPr="008B782E" w14:paraId="2622E247" w14:textId="77777777" w:rsidTr="0005072C">
        <w:tc>
          <w:tcPr>
            <w:tcW w:w="846" w:type="dxa"/>
            <w:vAlign w:val="center"/>
          </w:tcPr>
          <w:p w14:paraId="38459C10" w14:textId="65069455" w:rsidR="009333F9" w:rsidRPr="00B343DC" w:rsidRDefault="009333F9"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17.</w:t>
            </w:r>
          </w:p>
        </w:tc>
        <w:tc>
          <w:tcPr>
            <w:tcW w:w="9214" w:type="dxa"/>
            <w:vAlign w:val="center"/>
          </w:tcPr>
          <w:p w14:paraId="6180D2C6" w14:textId="71188F39" w:rsidR="009333F9" w:rsidRPr="00B343DC" w:rsidRDefault="009333F9"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PT KSSRS įvadinių ir </w:t>
            </w:r>
            <w:proofErr w:type="spellStart"/>
            <w:r w:rsidRPr="00B343DC">
              <w:rPr>
                <w:rFonts w:ascii="Trebuchet MS" w:hAnsi="Trebuchet MS" w:cs="Arial"/>
                <w:sz w:val="20"/>
                <w:szCs w:val="20"/>
                <w:lang w:val="lt-LT"/>
              </w:rPr>
              <w:t>sekcijinių</w:t>
            </w:r>
            <w:proofErr w:type="spellEnd"/>
            <w:r w:rsidRPr="00B343DC">
              <w:rPr>
                <w:rFonts w:ascii="Trebuchet MS" w:hAnsi="Trebuchet MS" w:cs="Arial"/>
                <w:sz w:val="20"/>
                <w:szCs w:val="20"/>
                <w:lang w:val="lt-LT"/>
              </w:rPr>
              <w:t xml:space="preserve">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būsenos, ARĮ būsena ir poveikis.</w:t>
            </w:r>
          </w:p>
        </w:tc>
      </w:tr>
      <w:tr w:rsidR="009333F9" w:rsidRPr="008B782E" w14:paraId="53BB886C" w14:textId="77777777" w:rsidTr="0005072C">
        <w:tc>
          <w:tcPr>
            <w:tcW w:w="846" w:type="dxa"/>
            <w:vAlign w:val="center"/>
          </w:tcPr>
          <w:p w14:paraId="712D9487" w14:textId="48757F48" w:rsidR="009333F9" w:rsidRPr="00B343DC" w:rsidRDefault="009333F9"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18.</w:t>
            </w:r>
          </w:p>
        </w:tc>
        <w:tc>
          <w:tcPr>
            <w:tcW w:w="9214" w:type="dxa"/>
            <w:vAlign w:val="center"/>
          </w:tcPr>
          <w:p w14:paraId="7CA7FDAB" w14:textId="26898C4C" w:rsidR="009333F9" w:rsidRPr="00B343DC" w:rsidRDefault="009333F9"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PT NSSRS įvadinių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ir </w:t>
            </w:r>
            <w:proofErr w:type="spellStart"/>
            <w:r w:rsidRPr="00B343DC">
              <w:rPr>
                <w:rFonts w:ascii="Trebuchet MS" w:hAnsi="Trebuchet MS" w:cs="Arial"/>
                <w:sz w:val="20"/>
                <w:szCs w:val="20"/>
                <w:lang w:val="lt-LT"/>
              </w:rPr>
              <w:t>sekcijinių</w:t>
            </w:r>
            <w:proofErr w:type="spellEnd"/>
            <w:r w:rsidRPr="00B343DC">
              <w:rPr>
                <w:rFonts w:ascii="Trebuchet MS" w:hAnsi="Trebuchet MS" w:cs="Arial"/>
                <w:sz w:val="20"/>
                <w:szCs w:val="20"/>
                <w:lang w:val="lt-LT"/>
              </w:rPr>
              <w:t xml:space="preserve">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būsenos, įžemėjimo signalizacija, NSSRS akumuliatorių įkroviklių būsenos.</w:t>
            </w:r>
          </w:p>
        </w:tc>
      </w:tr>
      <w:tr w:rsidR="00DC320F" w:rsidRPr="008B782E" w14:paraId="6C0C22A4" w14:textId="77777777" w:rsidTr="0005072C">
        <w:tc>
          <w:tcPr>
            <w:tcW w:w="846" w:type="dxa"/>
            <w:vAlign w:val="center"/>
          </w:tcPr>
          <w:p w14:paraId="45F6A5F3" w14:textId="77777777" w:rsidR="00DC320F" w:rsidRPr="00B343DC" w:rsidRDefault="00F62389"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19</w:t>
            </w:r>
            <w:r w:rsidR="00DC320F" w:rsidRPr="00B343DC">
              <w:rPr>
                <w:rFonts w:ascii="Trebuchet MS" w:hAnsi="Trebuchet MS" w:cs="Arial"/>
                <w:sz w:val="20"/>
                <w:szCs w:val="20"/>
                <w:lang w:val="lt-LT"/>
              </w:rPr>
              <w:t>.</w:t>
            </w:r>
          </w:p>
        </w:tc>
        <w:tc>
          <w:tcPr>
            <w:tcW w:w="9214" w:type="dxa"/>
            <w:vAlign w:val="center"/>
          </w:tcPr>
          <w:p w14:paraId="22492B3A" w14:textId="77777777" w:rsidR="00DC320F" w:rsidRPr="00B343DC" w:rsidRDefault="00DC320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Prijunginių jungtuvų, skyriklių ir įžemiklių pavarų šildymo grandinių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Prijunginių jungtuvų, skyriklių ir įžemiklių pavarų šildymo grandinių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apjungiami visai transformatorių pastotei.</w:t>
            </w:r>
          </w:p>
        </w:tc>
      </w:tr>
      <w:tr w:rsidR="00DC320F" w:rsidRPr="00B343DC" w14:paraId="2A4B915B" w14:textId="77777777" w:rsidTr="0005072C">
        <w:tc>
          <w:tcPr>
            <w:tcW w:w="846" w:type="dxa"/>
            <w:vAlign w:val="center"/>
          </w:tcPr>
          <w:p w14:paraId="2899CDDD" w14:textId="77777777" w:rsidR="00DC320F" w:rsidRPr="00B343DC" w:rsidRDefault="00DC320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w:t>
            </w:r>
            <w:r w:rsidR="00F62389" w:rsidRPr="00B343DC">
              <w:rPr>
                <w:rFonts w:ascii="Trebuchet MS" w:hAnsi="Trebuchet MS" w:cs="Arial"/>
                <w:sz w:val="20"/>
                <w:szCs w:val="20"/>
                <w:lang w:val="lt-LT"/>
              </w:rPr>
              <w:t>0</w:t>
            </w:r>
            <w:r w:rsidRPr="00B343DC">
              <w:rPr>
                <w:rFonts w:ascii="Trebuchet MS" w:hAnsi="Trebuchet MS" w:cs="Arial"/>
                <w:sz w:val="20"/>
                <w:szCs w:val="20"/>
                <w:lang w:val="lt-LT"/>
              </w:rPr>
              <w:t>.</w:t>
            </w:r>
          </w:p>
        </w:tc>
        <w:tc>
          <w:tcPr>
            <w:tcW w:w="9214" w:type="dxa"/>
            <w:vAlign w:val="center"/>
          </w:tcPr>
          <w:p w14:paraId="2F7B5A7F" w14:textId="77777777" w:rsidR="00DC320F" w:rsidRPr="00B343DC" w:rsidRDefault="00DC320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Atvirose skirstyklose esančių antrinės komutacijos spintų šildymo grandinių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padėtys. Šių šildymo grandinių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apjungiami į vieną grupę visai transformatorių pastotei.</w:t>
            </w:r>
          </w:p>
        </w:tc>
      </w:tr>
      <w:tr w:rsidR="00DC320F" w:rsidRPr="00B343DC" w14:paraId="70E17862" w14:textId="77777777" w:rsidTr="0005072C">
        <w:tc>
          <w:tcPr>
            <w:tcW w:w="846" w:type="dxa"/>
            <w:vAlign w:val="center"/>
          </w:tcPr>
          <w:p w14:paraId="30141405" w14:textId="77777777" w:rsidR="00DC320F" w:rsidRPr="00B343DC" w:rsidRDefault="00DC320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w:t>
            </w:r>
            <w:r w:rsidR="00F62389" w:rsidRPr="00B343DC">
              <w:rPr>
                <w:rFonts w:ascii="Trebuchet MS" w:hAnsi="Trebuchet MS" w:cs="Arial"/>
                <w:sz w:val="20"/>
                <w:szCs w:val="20"/>
                <w:lang w:val="lt-LT"/>
              </w:rPr>
              <w:t>1</w:t>
            </w:r>
            <w:r w:rsidRPr="00B343DC">
              <w:rPr>
                <w:rFonts w:ascii="Trebuchet MS" w:hAnsi="Trebuchet MS" w:cs="Arial"/>
                <w:sz w:val="20"/>
                <w:szCs w:val="20"/>
                <w:lang w:val="lt-LT"/>
              </w:rPr>
              <w:t>.</w:t>
            </w:r>
          </w:p>
        </w:tc>
        <w:tc>
          <w:tcPr>
            <w:tcW w:w="9214" w:type="dxa"/>
            <w:vAlign w:val="center"/>
          </w:tcPr>
          <w:p w14:paraId="0D50D3FE" w14:textId="77777777" w:rsidR="00DC320F" w:rsidRPr="00B343DC" w:rsidRDefault="00DC320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TSPĮ, ryšių įrangos, MDV ir KDV maitinimo grandinių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padėtys.</w:t>
            </w:r>
            <w:r w:rsidR="00D137E2" w:rsidRPr="00B343DC">
              <w:rPr>
                <w:rFonts w:ascii="Trebuchet MS" w:hAnsi="Trebuchet MS" w:cs="Arial"/>
                <w:sz w:val="20"/>
                <w:szCs w:val="20"/>
                <w:lang w:val="lt-LT"/>
              </w:rPr>
              <w:t xml:space="preserve"> TSPĮ ryšio su RAA terminalais (valdikliais) grandinių gedimai.</w:t>
            </w:r>
          </w:p>
        </w:tc>
      </w:tr>
      <w:tr w:rsidR="002B0D6F" w:rsidRPr="00B343DC" w14:paraId="7AF8A65F" w14:textId="77777777" w:rsidTr="0005072C">
        <w:tc>
          <w:tcPr>
            <w:tcW w:w="846" w:type="dxa"/>
            <w:vAlign w:val="center"/>
          </w:tcPr>
          <w:p w14:paraId="31ADB996" w14:textId="3D4949D7" w:rsidR="002B0D6F" w:rsidRPr="00B343DC" w:rsidRDefault="002B0D6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22.</w:t>
            </w:r>
          </w:p>
        </w:tc>
        <w:tc>
          <w:tcPr>
            <w:tcW w:w="9214" w:type="dxa"/>
            <w:vAlign w:val="center"/>
          </w:tcPr>
          <w:p w14:paraId="70B56BE2" w14:textId="6B853D01" w:rsidR="002B0D6F" w:rsidRPr="00B343DC" w:rsidRDefault="002B0D6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TSPĮ stebėjimo (monitoringo) signalai:</w:t>
            </w:r>
          </w:p>
        </w:tc>
      </w:tr>
      <w:tr w:rsidR="002B0D6F" w:rsidRPr="00B343DC" w14:paraId="27C6FEEF" w14:textId="77777777" w:rsidTr="0005072C">
        <w:tc>
          <w:tcPr>
            <w:tcW w:w="846" w:type="dxa"/>
            <w:vAlign w:val="center"/>
          </w:tcPr>
          <w:p w14:paraId="4AE684C1" w14:textId="3FA2888F" w:rsidR="002B0D6F" w:rsidRPr="00B343DC" w:rsidRDefault="002B0D6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22.1.</w:t>
            </w:r>
          </w:p>
        </w:tc>
        <w:tc>
          <w:tcPr>
            <w:tcW w:w="9214" w:type="dxa"/>
            <w:vAlign w:val="center"/>
          </w:tcPr>
          <w:p w14:paraId="087FBECA" w14:textId="728E9230" w:rsidR="002B0D6F" w:rsidRPr="00B343DC" w:rsidRDefault="002B0D6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     TSPĮ ryšio kanalų būklė</w:t>
            </w:r>
          </w:p>
        </w:tc>
      </w:tr>
      <w:tr w:rsidR="002B0D6F" w:rsidRPr="00B343DC" w14:paraId="54B8F25B" w14:textId="77777777" w:rsidTr="0005072C">
        <w:tc>
          <w:tcPr>
            <w:tcW w:w="846" w:type="dxa"/>
            <w:vAlign w:val="center"/>
          </w:tcPr>
          <w:p w14:paraId="259B1BC0" w14:textId="0E9DB0A1" w:rsidR="002B0D6F" w:rsidRPr="00B343DC" w:rsidRDefault="002B0D6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22.2.</w:t>
            </w:r>
          </w:p>
        </w:tc>
        <w:tc>
          <w:tcPr>
            <w:tcW w:w="9214" w:type="dxa"/>
            <w:vAlign w:val="center"/>
          </w:tcPr>
          <w:p w14:paraId="4A8468E5" w14:textId="628B29E1" w:rsidR="002B0D6F" w:rsidRPr="00B343DC" w:rsidRDefault="002B0D6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     TSPĮ funkcijų vykdymo būklė</w:t>
            </w:r>
          </w:p>
        </w:tc>
      </w:tr>
      <w:tr w:rsidR="002B0D6F" w:rsidRPr="00B343DC" w14:paraId="1E286F8F" w14:textId="77777777" w:rsidTr="0005072C">
        <w:tc>
          <w:tcPr>
            <w:tcW w:w="846" w:type="dxa"/>
            <w:vAlign w:val="center"/>
          </w:tcPr>
          <w:p w14:paraId="3E48F1A6" w14:textId="51BF3446" w:rsidR="002B0D6F" w:rsidRPr="00B343DC" w:rsidRDefault="002B0D6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22.3.</w:t>
            </w:r>
          </w:p>
        </w:tc>
        <w:tc>
          <w:tcPr>
            <w:tcW w:w="9214" w:type="dxa"/>
            <w:vAlign w:val="center"/>
          </w:tcPr>
          <w:p w14:paraId="0F6B304B" w14:textId="0FD2930E" w:rsidR="002B0D6F" w:rsidRPr="00B343DC" w:rsidRDefault="002B0D6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     TSPĮ informacijos saugos kontrolė</w:t>
            </w:r>
          </w:p>
        </w:tc>
      </w:tr>
      <w:tr w:rsidR="00DC320F" w:rsidRPr="008B782E" w14:paraId="7A7B5640" w14:textId="77777777" w:rsidTr="0005072C">
        <w:tc>
          <w:tcPr>
            <w:tcW w:w="846" w:type="dxa"/>
            <w:vAlign w:val="center"/>
          </w:tcPr>
          <w:p w14:paraId="14D441E3" w14:textId="30901988" w:rsidR="00DC320F" w:rsidRPr="00B343DC" w:rsidRDefault="002B0D6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23</w:t>
            </w:r>
            <w:r w:rsidR="00DC320F" w:rsidRPr="00B343DC">
              <w:rPr>
                <w:rFonts w:ascii="Trebuchet MS" w:hAnsi="Trebuchet MS" w:cs="Arial"/>
                <w:sz w:val="20"/>
                <w:szCs w:val="20"/>
                <w:lang w:val="lt-LT"/>
              </w:rPr>
              <w:t>.</w:t>
            </w:r>
          </w:p>
        </w:tc>
        <w:tc>
          <w:tcPr>
            <w:tcW w:w="9214" w:type="dxa"/>
            <w:vAlign w:val="center"/>
          </w:tcPr>
          <w:p w14:paraId="2DF065BA" w14:textId="77777777" w:rsidR="00DC320F" w:rsidRPr="00B343DC" w:rsidRDefault="00DC320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V</w:t>
            </w:r>
            <w:r w:rsidR="006F69E7" w:rsidRPr="00B343DC">
              <w:rPr>
                <w:rFonts w:ascii="Trebuchet MS" w:hAnsi="Trebuchet MS" w:cs="Arial"/>
                <w:sz w:val="20"/>
                <w:szCs w:val="20"/>
                <w:lang w:val="lt-LT"/>
              </w:rPr>
              <w:t>P</w:t>
            </w:r>
            <w:r w:rsidRPr="00B343DC">
              <w:rPr>
                <w:rFonts w:ascii="Trebuchet MS" w:hAnsi="Trebuchet MS" w:cs="Arial"/>
                <w:sz w:val="20"/>
                <w:szCs w:val="20"/>
                <w:lang w:val="lt-LT"/>
              </w:rPr>
              <w:t xml:space="preserve"> patalpų šildymo grandinių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padėtys. Šių šildymo grandinių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apjungiami į vieną grupę pagal pastatą.</w:t>
            </w:r>
          </w:p>
        </w:tc>
      </w:tr>
      <w:tr w:rsidR="00DC320F" w:rsidRPr="00B343DC" w14:paraId="4F15F0FA" w14:textId="77777777" w:rsidTr="0005072C">
        <w:tc>
          <w:tcPr>
            <w:tcW w:w="846" w:type="dxa"/>
            <w:vAlign w:val="center"/>
          </w:tcPr>
          <w:p w14:paraId="68A8D29A" w14:textId="0C1C59BF" w:rsidR="00DC320F" w:rsidRPr="00B343DC" w:rsidRDefault="002B0D6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lastRenderedPageBreak/>
              <w:t>24</w:t>
            </w:r>
            <w:r w:rsidR="00DC320F" w:rsidRPr="00B343DC">
              <w:rPr>
                <w:rFonts w:ascii="Trebuchet MS" w:hAnsi="Trebuchet MS" w:cs="Arial"/>
                <w:sz w:val="20"/>
                <w:szCs w:val="20"/>
                <w:lang w:val="lt-LT"/>
              </w:rPr>
              <w:t>.</w:t>
            </w:r>
          </w:p>
        </w:tc>
        <w:tc>
          <w:tcPr>
            <w:tcW w:w="9214" w:type="dxa"/>
            <w:vAlign w:val="center"/>
          </w:tcPr>
          <w:p w14:paraId="2FA459CE" w14:textId="77777777" w:rsidR="00DC320F" w:rsidRPr="00B343DC" w:rsidRDefault="00DC320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V</w:t>
            </w:r>
            <w:r w:rsidR="006F69E7" w:rsidRPr="00B343DC">
              <w:rPr>
                <w:rFonts w:ascii="Trebuchet MS" w:hAnsi="Trebuchet MS" w:cs="Arial"/>
                <w:sz w:val="20"/>
                <w:szCs w:val="20"/>
                <w:lang w:val="lt-LT"/>
              </w:rPr>
              <w:t>P</w:t>
            </w:r>
            <w:r w:rsidRPr="00B343DC">
              <w:rPr>
                <w:rFonts w:ascii="Trebuchet MS" w:hAnsi="Trebuchet MS" w:cs="Arial"/>
                <w:sz w:val="20"/>
                <w:szCs w:val="20"/>
                <w:lang w:val="lt-LT"/>
              </w:rPr>
              <w:t xml:space="preserve"> patalpų ventiliacijos ir kondicionavimo sistemų maitinimo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padėtys. Šios grupės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apjungiami į vieną grupę pagal pastatą.</w:t>
            </w:r>
          </w:p>
        </w:tc>
      </w:tr>
      <w:tr w:rsidR="00DC320F" w:rsidRPr="008B782E" w14:paraId="0EB5AA53" w14:textId="77777777" w:rsidTr="0005072C">
        <w:tc>
          <w:tcPr>
            <w:tcW w:w="846" w:type="dxa"/>
            <w:vAlign w:val="center"/>
          </w:tcPr>
          <w:p w14:paraId="17CA890E" w14:textId="28C6009A" w:rsidR="00DC320F" w:rsidRPr="00B343DC" w:rsidRDefault="007B0F4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25</w:t>
            </w:r>
            <w:r w:rsidR="00DC320F" w:rsidRPr="00B343DC">
              <w:rPr>
                <w:rFonts w:ascii="Trebuchet MS" w:hAnsi="Trebuchet MS" w:cs="Arial"/>
                <w:sz w:val="20"/>
                <w:szCs w:val="20"/>
                <w:lang w:val="lt-LT"/>
              </w:rPr>
              <w:t>.</w:t>
            </w:r>
          </w:p>
        </w:tc>
        <w:tc>
          <w:tcPr>
            <w:tcW w:w="9214" w:type="dxa"/>
            <w:vAlign w:val="center"/>
          </w:tcPr>
          <w:p w14:paraId="4FF89695" w14:textId="77777777" w:rsidR="00DC320F" w:rsidRPr="00B343DC" w:rsidRDefault="00DC320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KSSRS grupės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maitinančių grandines, kurios nepatenka nei į vieną iš aukščiau išvardintų kategorijų. </w:t>
            </w:r>
          </w:p>
        </w:tc>
      </w:tr>
      <w:tr w:rsidR="00DC320F" w:rsidRPr="008B782E" w14:paraId="22EC72FC" w14:textId="77777777" w:rsidTr="0005072C">
        <w:tc>
          <w:tcPr>
            <w:tcW w:w="846" w:type="dxa"/>
            <w:vAlign w:val="center"/>
          </w:tcPr>
          <w:p w14:paraId="6A53DD9C" w14:textId="4F11C985" w:rsidR="00DC320F" w:rsidRPr="00B343DC" w:rsidRDefault="007B0F4F"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26</w:t>
            </w:r>
            <w:r w:rsidR="00DC320F" w:rsidRPr="00B343DC">
              <w:rPr>
                <w:rFonts w:ascii="Trebuchet MS" w:hAnsi="Trebuchet MS" w:cs="Arial"/>
                <w:sz w:val="20"/>
                <w:szCs w:val="20"/>
                <w:lang w:val="lt-LT"/>
              </w:rPr>
              <w:t>.</w:t>
            </w:r>
          </w:p>
        </w:tc>
        <w:tc>
          <w:tcPr>
            <w:tcW w:w="9214" w:type="dxa"/>
            <w:vAlign w:val="center"/>
          </w:tcPr>
          <w:p w14:paraId="2E699100" w14:textId="77777777" w:rsidR="00DC320F" w:rsidRPr="00B343DC" w:rsidRDefault="00DC320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NSSRS grupės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maitinančių grandines, kurios nepatenka nei į vieną iš aukščiau išvardintų kategorijų.</w:t>
            </w:r>
          </w:p>
        </w:tc>
      </w:tr>
      <w:tr w:rsidR="007B0F4F" w:rsidRPr="00B343DC" w14:paraId="079C89A9" w14:textId="77777777" w:rsidTr="00C92B73">
        <w:tc>
          <w:tcPr>
            <w:tcW w:w="10060" w:type="dxa"/>
            <w:gridSpan w:val="2"/>
            <w:vAlign w:val="center"/>
          </w:tcPr>
          <w:p w14:paraId="6403FA0C" w14:textId="77777777" w:rsidR="007B0F4F" w:rsidRPr="00B343DC" w:rsidRDefault="007B0F4F" w:rsidP="005F65AB">
            <w:pPr>
              <w:pStyle w:val="BodyText3"/>
              <w:tabs>
                <w:tab w:val="left" w:pos="720"/>
              </w:tabs>
              <w:spacing w:after="0"/>
              <w:ind w:right="-193"/>
              <w:jc w:val="center"/>
              <w:rPr>
                <w:rFonts w:ascii="Trebuchet MS" w:hAnsi="Trebuchet MS" w:cs="Arial"/>
                <w:sz w:val="20"/>
                <w:szCs w:val="20"/>
                <w:lang w:val="lt-LT"/>
              </w:rPr>
            </w:pPr>
            <w:r w:rsidRPr="00B343DC">
              <w:rPr>
                <w:rFonts w:ascii="Trebuchet MS" w:hAnsi="Trebuchet MS" w:cs="Arial"/>
                <w:b/>
                <w:i/>
                <w:sz w:val="20"/>
                <w:szCs w:val="20"/>
                <w:lang w:val="lt-LT"/>
              </w:rPr>
              <w:t>Skirstomojo tinklo (ST) dalies įrenginių signalizacijos apimtys</w:t>
            </w:r>
          </w:p>
        </w:tc>
      </w:tr>
      <w:tr w:rsidR="007B0F4F" w:rsidRPr="00B343DC" w14:paraId="30A16BD8" w14:textId="77777777" w:rsidTr="0005072C">
        <w:tc>
          <w:tcPr>
            <w:tcW w:w="846" w:type="dxa"/>
            <w:vAlign w:val="center"/>
          </w:tcPr>
          <w:p w14:paraId="1B59D012" w14:textId="644BDBBF" w:rsidR="007B0F4F" w:rsidRPr="00B343DC" w:rsidRDefault="00F052B3"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27.</w:t>
            </w:r>
          </w:p>
        </w:tc>
        <w:tc>
          <w:tcPr>
            <w:tcW w:w="9214" w:type="dxa"/>
            <w:vAlign w:val="center"/>
          </w:tcPr>
          <w:p w14:paraId="5F8FF471" w14:textId="152EC9E0"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Transformatorių apsaugų poveikis į perdavimo tinklo eksploatuojamos ar operatyviai valdomos įrangos atjungimą. Nuo vieno galios transformatoriaus apsaugų (pagrindinių ir rezervinių) poveikių sudaromas vienas apibendrintas signalas.</w:t>
            </w:r>
          </w:p>
        </w:tc>
      </w:tr>
      <w:tr w:rsidR="007B0F4F" w:rsidRPr="00B343DC" w14:paraId="28261937" w14:textId="77777777" w:rsidTr="0005072C">
        <w:tc>
          <w:tcPr>
            <w:tcW w:w="846" w:type="dxa"/>
            <w:vAlign w:val="center"/>
          </w:tcPr>
          <w:p w14:paraId="3BB2FA50" w14:textId="49CCE30A" w:rsidR="007B0F4F" w:rsidRPr="00B343DC" w:rsidRDefault="00F052B3"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28.</w:t>
            </w:r>
          </w:p>
        </w:tc>
        <w:tc>
          <w:tcPr>
            <w:tcW w:w="9214" w:type="dxa"/>
            <w:vAlign w:val="center"/>
          </w:tcPr>
          <w:p w14:paraId="5C39956B" w14:textId="0028D459"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ST dalies įrenginių apsaugų poveikis į perdavimo tinklo eksploatuojamos ar operatyviai valdomos įrangos atjungimą. Nuo ST dalies apsaugų, veikiančių į PT dalies įrangos atjungimą (išskyrus galios transformatorių apsaugas) sudaromas vienas apibendrintas signalas.</w:t>
            </w:r>
          </w:p>
        </w:tc>
      </w:tr>
      <w:tr w:rsidR="007B0F4F" w:rsidRPr="00B343DC" w14:paraId="1B61685A" w14:textId="77777777" w:rsidTr="0005072C">
        <w:tc>
          <w:tcPr>
            <w:tcW w:w="846" w:type="dxa"/>
            <w:vAlign w:val="center"/>
          </w:tcPr>
          <w:p w14:paraId="58A229AC" w14:textId="230EE2FC" w:rsidR="007B0F4F" w:rsidRPr="00B343DC" w:rsidRDefault="00F052B3"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29.</w:t>
            </w:r>
          </w:p>
        </w:tc>
        <w:tc>
          <w:tcPr>
            <w:tcW w:w="9214" w:type="dxa"/>
            <w:vAlign w:val="center"/>
          </w:tcPr>
          <w:p w14:paraId="60258B64" w14:textId="77777777"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Apibendrinti signalai dėl ST dalies įrenginių suveikimo po NA ir NAKĮ poveikio šiems įrenginiams. Sudaroma po vieną apibendrintą signalą visai transformatorių pastotei.</w:t>
            </w:r>
          </w:p>
        </w:tc>
      </w:tr>
      <w:tr w:rsidR="007B0F4F" w:rsidRPr="00B343DC" w14:paraId="6C5EB159" w14:textId="77777777" w:rsidTr="0005072C">
        <w:tc>
          <w:tcPr>
            <w:tcW w:w="846" w:type="dxa"/>
            <w:vAlign w:val="center"/>
          </w:tcPr>
          <w:p w14:paraId="02ED0331" w14:textId="75316553" w:rsidR="007B0F4F" w:rsidRPr="00B343DC" w:rsidRDefault="00F052B3"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30.</w:t>
            </w:r>
          </w:p>
        </w:tc>
        <w:tc>
          <w:tcPr>
            <w:tcW w:w="9214" w:type="dxa"/>
            <w:vAlign w:val="center"/>
          </w:tcPr>
          <w:p w14:paraId="59A00EA5" w14:textId="129E19A7"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Apibendrinti signalai dėl ST dalies įrenginių suveikimo po ADN ir DAKĮ poveikio šiems įrenginiams. ADN ir DAKĮ poveikiui sudaroma po vieną apibendrintą signalą visai transformatorių pastotei.</w:t>
            </w:r>
          </w:p>
        </w:tc>
      </w:tr>
      <w:tr w:rsidR="007B0F4F" w:rsidRPr="00B343DC" w14:paraId="44152D29" w14:textId="77777777" w:rsidTr="0005072C">
        <w:tc>
          <w:tcPr>
            <w:tcW w:w="846" w:type="dxa"/>
            <w:vAlign w:val="center"/>
          </w:tcPr>
          <w:p w14:paraId="07C69946" w14:textId="48EDDED2" w:rsidR="007B0F4F" w:rsidRPr="00B343DC" w:rsidRDefault="00F052B3"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31.</w:t>
            </w:r>
          </w:p>
        </w:tc>
        <w:tc>
          <w:tcPr>
            <w:tcW w:w="9214" w:type="dxa"/>
            <w:vAlign w:val="center"/>
          </w:tcPr>
          <w:p w14:paraId="68F2C24F" w14:textId="77777777"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Galios transformatoriaus neutralės įžemiklio padėtis.</w:t>
            </w:r>
          </w:p>
        </w:tc>
      </w:tr>
      <w:tr w:rsidR="0005072C" w:rsidRPr="00B343DC" w14:paraId="5842FF05" w14:textId="77777777" w:rsidTr="0005072C">
        <w:tc>
          <w:tcPr>
            <w:tcW w:w="10060" w:type="dxa"/>
            <w:gridSpan w:val="2"/>
            <w:vAlign w:val="center"/>
          </w:tcPr>
          <w:p w14:paraId="49FBB45C" w14:textId="77777777" w:rsidR="0005072C" w:rsidRPr="00B343DC" w:rsidRDefault="0005072C" w:rsidP="005F65AB">
            <w:pPr>
              <w:pStyle w:val="BodyText3"/>
              <w:tabs>
                <w:tab w:val="left" w:pos="720"/>
              </w:tabs>
              <w:spacing w:after="0"/>
              <w:ind w:right="-193"/>
              <w:jc w:val="center"/>
              <w:rPr>
                <w:rFonts w:ascii="Trebuchet MS" w:hAnsi="Trebuchet MS" w:cs="Arial"/>
                <w:sz w:val="20"/>
                <w:szCs w:val="20"/>
                <w:lang w:val="lt-LT"/>
              </w:rPr>
            </w:pPr>
            <w:r w:rsidRPr="00B343DC">
              <w:rPr>
                <w:rFonts w:ascii="Trebuchet MS" w:hAnsi="Trebuchet MS" w:cs="Arial"/>
                <w:b/>
                <w:i/>
                <w:sz w:val="20"/>
                <w:szCs w:val="20"/>
                <w:lang w:val="lt-LT"/>
              </w:rPr>
              <w:t>Bendros pastabos</w:t>
            </w:r>
          </w:p>
        </w:tc>
      </w:tr>
      <w:tr w:rsidR="007B0F4F" w:rsidRPr="008B782E" w14:paraId="63B67094" w14:textId="77777777" w:rsidTr="0005072C">
        <w:tc>
          <w:tcPr>
            <w:tcW w:w="846" w:type="dxa"/>
            <w:vAlign w:val="center"/>
          </w:tcPr>
          <w:p w14:paraId="1D3E353D" w14:textId="23A4384D" w:rsidR="007B0F4F" w:rsidRPr="00B343DC" w:rsidRDefault="00F052B3"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32.</w:t>
            </w:r>
          </w:p>
        </w:tc>
        <w:tc>
          <w:tcPr>
            <w:tcW w:w="9214" w:type="dxa"/>
            <w:vAlign w:val="center"/>
          </w:tcPr>
          <w:p w14:paraId="768D3781" w14:textId="77777777"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Įrenginių padėties signalizacijai naudoti sekančius kontaktus:</w:t>
            </w:r>
          </w:p>
          <w:p w14:paraId="2297419B" w14:textId="77777777"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1. Įrenginių išjungtą būseną turi atitikti normaliai atviras pagalbinis kontaktas;</w:t>
            </w:r>
          </w:p>
          <w:p w14:paraId="1FBCA6F6" w14:textId="77777777"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2. Įjungtą būseną – uždaras pagalbinis kontaktas;</w:t>
            </w:r>
          </w:p>
          <w:p w14:paraId="235DE211" w14:textId="212CA8A4"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3. Tai turi būti taikoma jungtuvams, skyrikliams, įžemikliams, automatiniams jungikliams ir kitiems čia neišvardintiems komutavimo aparatams.</w:t>
            </w:r>
          </w:p>
        </w:tc>
      </w:tr>
      <w:tr w:rsidR="007B0F4F" w:rsidRPr="00B343DC" w14:paraId="5DA58E53" w14:textId="77777777" w:rsidTr="0005072C">
        <w:tc>
          <w:tcPr>
            <w:tcW w:w="846" w:type="dxa"/>
            <w:vAlign w:val="center"/>
          </w:tcPr>
          <w:p w14:paraId="666921D9" w14:textId="6E10A794" w:rsidR="007B0F4F" w:rsidRPr="00B343DC" w:rsidRDefault="00F052B3"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33.</w:t>
            </w:r>
          </w:p>
        </w:tc>
        <w:tc>
          <w:tcPr>
            <w:tcW w:w="9214" w:type="dxa"/>
            <w:vAlign w:val="center"/>
          </w:tcPr>
          <w:p w14:paraId="6A446A0E" w14:textId="2E221AAA"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Formuojant apibendrintus signalus dėl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būsenų, į apibendrintą signalą neturi būti įtraukiami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kurių normalios būsenos yra skirtingos nei daugumos kitų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įtrauktų į konkrečią grupę. Apibendrintame signale turi būti tik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su vienodomis normaliomis būsenomis </w:t>
            </w:r>
            <w:proofErr w:type="spellStart"/>
            <w:r w:rsidRPr="00B343DC">
              <w:rPr>
                <w:rFonts w:ascii="Trebuchet MS" w:hAnsi="Trebuchet MS" w:cs="Arial"/>
                <w:sz w:val="20"/>
                <w:szCs w:val="20"/>
                <w:lang w:val="lt-LT"/>
              </w:rPr>
              <w:t>t.y</w:t>
            </w:r>
            <w:proofErr w:type="spellEnd"/>
            <w:r w:rsidRPr="00B343DC">
              <w:rPr>
                <w:rFonts w:ascii="Trebuchet MS" w:hAnsi="Trebuchet MS" w:cs="Arial"/>
                <w:sz w:val="20"/>
                <w:szCs w:val="20"/>
                <w:lang w:val="lt-LT"/>
              </w:rPr>
              <w:t>. arba normaliai išjungtomis arba normaliai įjungtomis būsenomis.</w:t>
            </w:r>
          </w:p>
        </w:tc>
      </w:tr>
      <w:tr w:rsidR="007B0F4F" w:rsidRPr="008B782E" w14:paraId="16E7D9B3" w14:textId="77777777" w:rsidTr="0005072C">
        <w:tc>
          <w:tcPr>
            <w:tcW w:w="846" w:type="dxa"/>
            <w:vAlign w:val="center"/>
          </w:tcPr>
          <w:p w14:paraId="4726E0F7" w14:textId="0FF9CF28" w:rsidR="007B0F4F" w:rsidRPr="00B343DC" w:rsidRDefault="00F052B3"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34.</w:t>
            </w:r>
          </w:p>
        </w:tc>
        <w:tc>
          <w:tcPr>
            <w:tcW w:w="9214" w:type="dxa"/>
            <w:vAlign w:val="center"/>
          </w:tcPr>
          <w:p w14:paraId="39915147" w14:textId="2A8058A8" w:rsidR="007B0F4F" w:rsidRPr="00B343DC" w:rsidRDefault="007B0F4F" w:rsidP="005F65AB">
            <w:pPr>
              <w:pStyle w:val="BodyText3"/>
              <w:tabs>
                <w:tab w:val="left" w:pos="720"/>
              </w:tabs>
              <w:spacing w:after="0"/>
              <w:ind w:right="73"/>
              <w:jc w:val="both"/>
              <w:rPr>
                <w:rFonts w:ascii="Trebuchet MS" w:hAnsi="Trebuchet MS" w:cs="Arial"/>
                <w:sz w:val="20"/>
                <w:szCs w:val="20"/>
                <w:lang w:val="lt-LT"/>
              </w:rPr>
            </w:pPr>
            <w:r w:rsidRPr="00B343DC">
              <w:rPr>
                <w:rFonts w:ascii="Trebuchet MS" w:hAnsi="Trebuchet MS" w:cs="Arial"/>
                <w:sz w:val="20"/>
                <w:szCs w:val="20"/>
                <w:lang w:val="lt-LT"/>
              </w:rPr>
              <w:t xml:space="preserve">Apibendrintų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grupių paaiškinimui turi būti suformuotos atskiros lentelės, kuriose būtų pateikiama: fizinė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sumontavimo vieta (spinta, gnybtynas, KSSRS ir t.t.),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scheminis pavadinimas,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funkcinis pavadinimas (funkcinė paskirtis).</w:t>
            </w:r>
          </w:p>
        </w:tc>
      </w:tr>
    </w:tbl>
    <w:p w14:paraId="6909C5C4" w14:textId="77777777" w:rsidR="0053010B" w:rsidRPr="00B343DC" w:rsidRDefault="0053010B" w:rsidP="005F65AB">
      <w:pPr>
        <w:pStyle w:val="Heading4"/>
        <w:tabs>
          <w:tab w:val="clear" w:pos="720"/>
        </w:tabs>
        <w:ind w:left="-283"/>
        <w:jc w:val="both"/>
        <w:rPr>
          <w:rFonts w:ascii="Trebuchet MS" w:hAnsi="Trebuchet MS" w:cs="Arial"/>
          <w:sz w:val="20"/>
          <w:szCs w:val="20"/>
          <w:lang w:val="lt-LT"/>
        </w:rPr>
      </w:pPr>
    </w:p>
    <w:p w14:paraId="36F4CE8A" w14:textId="43FA3DFF" w:rsidR="00F8769E" w:rsidRPr="00B343DC" w:rsidRDefault="00F8769E" w:rsidP="005F65AB">
      <w:pPr>
        <w:pStyle w:val="11numeracija"/>
      </w:pPr>
      <w:r w:rsidRPr="00B343DC">
        <w:t>Turi būti perduodami sekantys realaus laiko matavimai (toliau – TM):</w:t>
      </w:r>
    </w:p>
    <w:p w14:paraId="68A451E8" w14:textId="77777777" w:rsidR="00256BB5" w:rsidRPr="00B343DC" w:rsidRDefault="00256BB5" w:rsidP="005F65AB">
      <w:pPr>
        <w:ind w:left="-283"/>
        <w:jc w:val="both"/>
        <w:rPr>
          <w:rFonts w:ascii="Trebuchet MS" w:hAnsi="Trebuchet MS" w:cs="Arial"/>
          <w:sz w:val="20"/>
          <w:szCs w:val="2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46"/>
        <w:gridCol w:w="9214"/>
      </w:tblGrid>
      <w:tr w:rsidR="00256BB5" w:rsidRPr="00B343DC" w14:paraId="580A28D2" w14:textId="77777777" w:rsidTr="007D1B1A">
        <w:trPr>
          <w:tblHeader/>
        </w:trPr>
        <w:tc>
          <w:tcPr>
            <w:tcW w:w="846" w:type="dxa"/>
            <w:vAlign w:val="center"/>
          </w:tcPr>
          <w:p w14:paraId="02E71FF4" w14:textId="77777777" w:rsidR="00256BB5" w:rsidRPr="00B343DC" w:rsidRDefault="00256BB5" w:rsidP="005F65AB">
            <w:pPr>
              <w:pStyle w:val="BodyText3"/>
              <w:spacing w:after="0"/>
              <w:jc w:val="center"/>
              <w:rPr>
                <w:rFonts w:ascii="Trebuchet MS" w:hAnsi="Trebuchet MS" w:cs="Arial"/>
                <w:b/>
                <w:sz w:val="20"/>
                <w:szCs w:val="20"/>
                <w:lang w:val="lt-LT"/>
              </w:rPr>
            </w:pPr>
            <w:r w:rsidRPr="00B343DC">
              <w:rPr>
                <w:rFonts w:ascii="Trebuchet MS" w:hAnsi="Trebuchet MS" w:cs="Arial"/>
                <w:b/>
                <w:sz w:val="20"/>
                <w:szCs w:val="20"/>
                <w:lang w:val="lt-LT"/>
              </w:rPr>
              <w:t>Eil.nr.</w:t>
            </w:r>
          </w:p>
        </w:tc>
        <w:tc>
          <w:tcPr>
            <w:tcW w:w="9214" w:type="dxa"/>
            <w:vAlign w:val="center"/>
          </w:tcPr>
          <w:p w14:paraId="77C191FA" w14:textId="5686938A" w:rsidR="00256BB5" w:rsidRPr="00B343DC" w:rsidRDefault="00256BB5" w:rsidP="005F65AB">
            <w:pPr>
              <w:pStyle w:val="BodyText3"/>
              <w:spacing w:after="0"/>
              <w:jc w:val="center"/>
              <w:rPr>
                <w:rFonts w:ascii="Trebuchet MS" w:hAnsi="Trebuchet MS" w:cs="Arial"/>
                <w:b/>
                <w:sz w:val="20"/>
                <w:szCs w:val="20"/>
                <w:lang w:val="lt-LT"/>
              </w:rPr>
            </w:pPr>
            <w:r w:rsidRPr="00B343DC">
              <w:rPr>
                <w:rFonts w:ascii="Trebuchet MS" w:hAnsi="Trebuchet MS" w:cs="Arial"/>
                <w:b/>
                <w:sz w:val="20"/>
                <w:szCs w:val="20"/>
                <w:lang w:val="lt-LT"/>
              </w:rPr>
              <w:t xml:space="preserve">Realaus laiko </w:t>
            </w:r>
            <w:r w:rsidR="007D1B1A" w:rsidRPr="00B343DC">
              <w:rPr>
                <w:rFonts w:ascii="Trebuchet MS" w:hAnsi="Trebuchet MS" w:cs="Arial"/>
                <w:b/>
                <w:sz w:val="20"/>
                <w:szCs w:val="20"/>
                <w:lang w:val="lt-LT"/>
              </w:rPr>
              <w:t>tele</w:t>
            </w:r>
            <w:r w:rsidRPr="00B343DC">
              <w:rPr>
                <w:rFonts w:ascii="Trebuchet MS" w:hAnsi="Trebuchet MS" w:cs="Arial"/>
                <w:b/>
                <w:sz w:val="20"/>
                <w:szCs w:val="20"/>
                <w:lang w:val="lt-LT"/>
              </w:rPr>
              <w:t>matavimų apibūdinimas</w:t>
            </w:r>
          </w:p>
        </w:tc>
      </w:tr>
      <w:tr w:rsidR="00256BB5" w:rsidRPr="00B343DC" w14:paraId="05EA34E3" w14:textId="77777777" w:rsidTr="00C92B73">
        <w:tc>
          <w:tcPr>
            <w:tcW w:w="10060" w:type="dxa"/>
            <w:gridSpan w:val="2"/>
            <w:vAlign w:val="center"/>
          </w:tcPr>
          <w:p w14:paraId="18CCDA95" w14:textId="0785F700" w:rsidR="00256BB5" w:rsidRPr="00B343DC" w:rsidRDefault="00256BB5" w:rsidP="005F65AB">
            <w:pPr>
              <w:pStyle w:val="BodyText3"/>
              <w:spacing w:after="0"/>
              <w:ind w:right="-281"/>
              <w:jc w:val="center"/>
              <w:rPr>
                <w:rFonts w:ascii="Trebuchet MS" w:hAnsi="Trebuchet MS" w:cs="Arial"/>
                <w:b/>
                <w:i/>
                <w:sz w:val="20"/>
                <w:szCs w:val="20"/>
                <w:lang w:val="lt-LT"/>
              </w:rPr>
            </w:pPr>
            <w:r w:rsidRPr="00B343DC">
              <w:rPr>
                <w:rFonts w:ascii="Trebuchet MS" w:hAnsi="Trebuchet MS" w:cs="Arial"/>
                <w:b/>
                <w:i/>
                <w:sz w:val="20"/>
                <w:szCs w:val="20"/>
                <w:lang w:val="lt-LT"/>
              </w:rPr>
              <w:t xml:space="preserve">TP 110 kV </w:t>
            </w:r>
            <w:r w:rsidR="00661056" w:rsidRPr="00B343DC">
              <w:rPr>
                <w:rFonts w:ascii="Trebuchet MS" w:hAnsi="Trebuchet MS" w:cs="Arial"/>
                <w:b/>
                <w:i/>
                <w:sz w:val="20"/>
                <w:szCs w:val="20"/>
                <w:lang w:val="lt-LT"/>
              </w:rPr>
              <w:t xml:space="preserve">dalies </w:t>
            </w:r>
            <w:r w:rsidRPr="00B343DC">
              <w:rPr>
                <w:rFonts w:ascii="Trebuchet MS" w:hAnsi="Trebuchet MS" w:cs="Arial"/>
                <w:b/>
                <w:i/>
                <w:sz w:val="20"/>
                <w:szCs w:val="20"/>
                <w:lang w:val="lt-LT"/>
              </w:rPr>
              <w:t>matavimai:</w:t>
            </w:r>
          </w:p>
        </w:tc>
      </w:tr>
      <w:tr w:rsidR="008F58E1" w:rsidRPr="00B343DC" w14:paraId="75CFCC23" w14:textId="77777777" w:rsidTr="007D1B1A">
        <w:tc>
          <w:tcPr>
            <w:tcW w:w="846" w:type="dxa"/>
            <w:vAlign w:val="center"/>
          </w:tcPr>
          <w:p w14:paraId="3AA6B3DD" w14:textId="6B5AEFAA" w:rsidR="008F58E1" w:rsidRPr="00B343DC" w:rsidRDefault="00BC4BB4" w:rsidP="005F65AB">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1</w:t>
            </w:r>
            <w:r w:rsidR="008F58E1" w:rsidRPr="00B343DC">
              <w:rPr>
                <w:rFonts w:ascii="Trebuchet MS" w:hAnsi="Trebuchet MS" w:cs="Arial"/>
                <w:sz w:val="20"/>
                <w:szCs w:val="20"/>
                <w:lang w:val="lt-LT"/>
              </w:rPr>
              <w:t>.</w:t>
            </w:r>
          </w:p>
        </w:tc>
        <w:tc>
          <w:tcPr>
            <w:tcW w:w="9214" w:type="dxa"/>
            <w:vAlign w:val="center"/>
          </w:tcPr>
          <w:p w14:paraId="284EE5BA" w14:textId="77777777" w:rsidR="008F58E1" w:rsidRPr="00B343DC" w:rsidRDefault="008F58E1" w:rsidP="005F65AB">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Per transformatorių 110 kV pusėje:</w:t>
            </w:r>
          </w:p>
        </w:tc>
      </w:tr>
      <w:tr w:rsidR="008F58E1" w:rsidRPr="00B343DC" w14:paraId="7E810579" w14:textId="77777777" w:rsidTr="007D1B1A">
        <w:tc>
          <w:tcPr>
            <w:tcW w:w="846" w:type="dxa"/>
            <w:vAlign w:val="center"/>
          </w:tcPr>
          <w:p w14:paraId="3FD74410" w14:textId="1AA93A15" w:rsidR="008F58E1" w:rsidRPr="00B343DC" w:rsidRDefault="00BC4BB4" w:rsidP="005F65AB">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1</w:t>
            </w:r>
            <w:r w:rsidR="008F58E1" w:rsidRPr="00B343DC">
              <w:rPr>
                <w:rFonts w:ascii="Trebuchet MS" w:hAnsi="Trebuchet MS" w:cs="Arial"/>
                <w:sz w:val="20"/>
                <w:szCs w:val="20"/>
                <w:lang w:val="lt-LT"/>
              </w:rPr>
              <w:t>.1.</w:t>
            </w:r>
          </w:p>
        </w:tc>
        <w:tc>
          <w:tcPr>
            <w:tcW w:w="9214" w:type="dxa"/>
            <w:vAlign w:val="center"/>
          </w:tcPr>
          <w:p w14:paraId="405B02A3" w14:textId="77777777" w:rsidR="008F58E1" w:rsidRPr="00B343DC" w:rsidRDefault="008F58E1" w:rsidP="005F65AB">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Aktyvioji galia P [MW];</w:t>
            </w:r>
          </w:p>
        </w:tc>
      </w:tr>
      <w:tr w:rsidR="008F58E1" w:rsidRPr="00B343DC" w14:paraId="60A88CB5" w14:textId="77777777" w:rsidTr="007D1B1A">
        <w:tc>
          <w:tcPr>
            <w:tcW w:w="846" w:type="dxa"/>
            <w:vAlign w:val="center"/>
          </w:tcPr>
          <w:p w14:paraId="36BBE021" w14:textId="6925EBB4" w:rsidR="008F58E1" w:rsidRPr="00B343DC" w:rsidRDefault="00BC4BB4" w:rsidP="005F65AB">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1</w:t>
            </w:r>
            <w:r w:rsidR="008F58E1" w:rsidRPr="00B343DC">
              <w:rPr>
                <w:rFonts w:ascii="Trebuchet MS" w:hAnsi="Trebuchet MS" w:cs="Arial"/>
                <w:sz w:val="20"/>
                <w:szCs w:val="20"/>
                <w:lang w:val="lt-LT"/>
              </w:rPr>
              <w:t>.2.</w:t>
            </w:r>
          </w:p>
        </w:tc>
        <w:tc>
          <w:tcPr>
            <w:tcW w:w="9214" w:type="dxa"/>
            <w:vAlign w:val="center"/>
          </w:tcPr>
          <w:p w14:paraId="60921E7D" w14:textId="77777777" w:rsidR="008F58E1" w:rsidRPr="00B343DC" w:rsidRDefault="008F58E1" w:rsidP="005F65AB">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Reaktyvioji galia Q [MVar];</w:t>
            </w:r>
          </w:p>
        </w:tc>
      </w:tr>
      <w:tr w:rsidR="00F052B3" w:rsidRPr="00B343DC" w14:paraId="35B4A093" w14:textId="77777777" w:rsidTr="007D1B1A">
        <w:tc>
          <w:tcPr>
            <w:tcW w:w="846" w:type="dxa"/>
            <w:vAlign w:val="center"/>
          </w:tcPr>
          <w:p w14:paraId="00880BED" w14:textId="0847A0CE" w:rsidR="00F052B3" w:rsidRPr="00B343DC" w:rsidRDefault="00F052B3" w:rsidP="005F65AB">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1.3.</w:t>
            </w:r>
          </w:p>
        </w:tc>
        <w:tc>
          <w:tcPr>
            <w:tcW w:w="9214" w:type="dxa"/>
            <w:vAlign w:val="center"/>
          </w:tcPr>
          <w:p w14:paraId="7E3E439C" w14:textId="097DCA42" w:rsidR="00F052B3" w:rsidRPr="00B343DC" w:rsidRDefault="00F052B3" w:rsidP="005F65AB">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Srovė I [A]</w:t>
            </w:r>
            <w:r w:rsidR="00867BA3">
              <w:rPr>
                <w:rFonts w:ascii="Trebuchet MS" w:hAnsi="Trebuchet MS" w:cs="Arial"/>
                <w:sz w:val="20"/>
                <w:szCs w:val="20"/>
                <w:lang w:val="lt-LT"/>
              </w:rPr>
              <w:t>.</w:t>
            </w:r>
          </w:p>
        </w:tc>
      </w:tr>
      <w:tr w:rsidR="00F052B3" w:rsidRPr="00B343DC" w14:paraId="61C419CE" w14:textId="77777777" w:rsidTr="007D1B1A">
        <w:tc>
          <w:tcPr>
            <w:tcW w:w="846" w:type="dxa"/>
            <w:vAlign w:val="center"/>
          </w:tcPr>
          <w:p w14:paraId="767AD76B" w14:textId="00056D64" w:rsidR="00F052B3" w:rsidRPr="00B343DC" w:rsidRDefault="00F052B3" w:rsidP="005F65AB">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2.</w:t>
            </w:r>
          </w:p>
        </w:tc>
        <w:tc>
          <w:tcPr>
            <w:tcW w:w="9214" w:type="dxa"/>
            <w:vAlign w:val="center"/>
          </w:tcPr>
          <w:p w14:paraId="61A71456" w14:textId="6B4233F9" w:rsidR="00F052B3" w:rsidRPr="00B343DC" w:rsidRDefault="00F052B3" w:rsidP="005F65AB">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TS-100 prijunginio:</w:t>
            </w:r>
          </w:p>
        </w:tc>
      </w:tr>
      <w:tr w:rsidR="00F052B3" w:rsidRPr="00B343DC" w14:paraId="7F4DBBB4" w14:textId="77777777" w:rsidTr="007D1B1A">
        <w:tc>
          <w:tcPr>
            <w:tcW w:w="846" w:type="dxa"/>
            <w:vAlign w:val="center"/>
          </w:tcPr>
          <w:p w14:paraId="5E15112E" w14:textId="65D0BC76" w:rsidR="00F052B3" w:rsidRPr="00B343DC" w:rsidRDefault="00F052B3" w:rsidP="005F65AB">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2.1.</w:t>
            </w:r>
          </w:p>
        </w:tc>
        <w:tc>
          <w:tcPr>
            <w:tcW w:w="9214" w:type="dxa"/>
            <w:vAlign w:val="center"/>
          </w:tcPr>
          <w:p w14:paraId="69410AF1" w14:textId="13DADCF4" w:rsidR="00F052B3" w:rsidRPr="00B343DC" w:rsidRDefault="00F052B3" w:rsidP="005F65AB">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Aktyvioji galia P [MW];</w:t>
            </w:r>
          </w:p>
        </w:tc>
      </w:tr>
      <w:tr w:rsidR="00F052B3" w:rsidRPr="00B343DC" w14:paraId="565F5055" w14:textId="77777777" w:rsidTr="007D1B1A">
        <w:tc>
          <w:tcPr>
            <w:tcW w:w="846" w:type="dxa"/>
            <w:vAlign w:val="center"/>
          </w:tcPr>
          <w:p w14:paraId="7061AAEC" w14:textId="4E5B2733" w:rsidR="00F052B3" w:rsidRPr="00B343DC" w:rsidRDefault="00F052B3" w:rsidP="005F65AB">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2.2.</w:t>
            </w:r>
          </w:p>
        </w:tc>
        <w:tc>
          <w:tcPr>
            <w:tcW w:w="9214" w:type="dxa"/>
            <w:vAlign w:val="center"/>
          </w:tcPr>
          <w:p w14:paraId="6DE71D63" w14:textId="19FBAFF6" w:rsidR="00F052B3" w:rsidRPr="00B343DC" w:rsidRDefault="00F052B3" w:rsidP="005F65AB">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Reaktyvioji galia Q [MVar];</w:t>
            </w:r>
          </w:p>
        </w:tc>
      </w:tr>
      <w:tr w:rsidR="00F052B3" w:rsidRPr="00B343DC" w14:paraId="7A8B79A8" w14:textId="77777777" w:rsidTr="007D1B1A">
        <w:tc>
          <w:tcPr>
            <w:tcW w:w="846" w:type="dxa"/>
            <w:vAlign w:val="center"/>
          </w:tcPr>
          <w:p w14:paraId="73388AF3" w14:textId="679A4170" w:rsidR="00F052B3" w:rsidRPr="00B343DC" w:rsidRDefault="00F052B3" w:rsidP="005F65AB">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2.3</w:t>
            </w:r>
          </w:p>
        </w:tc>
        <w:tc>
          <w:tcPr>
            <w:tcW w:w="9214" w:type="dxa"/>
            <w:vAlign w:val="center"/>
          </w:tcPr>
          <w:p w14:paraId="5B377B8B" w14:textId="23CD540F" w:rsidR="00F052B3" w:rsidRPr="00B343DC" w:rsidRDefault="00F052B3" w:rsidP="005F65AB">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Srovė I [A];</w:t>
            </w:r>
          </w:p>
        </w:tc>
      </w:tr>
      <w:tr w:rsidR="00867BA3" w:rsidRPr="00B343DC" w14:paraId="212FE33F" w14:textId="77777777" w:rsidTr="007D1B1A">
        <w:tc>
          <w:tcPr>
            <w:tcW w:w="846" w:type="dxa"/>
            <w:vAlign w:val="center"/>
          </w:tcPr>
          <w:p w14:paraId="5E1C1621" w14:textId="7BFA1B85"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2.</w:t>
            </w:r>
            <w:r>
              <w:rPr>
                <w:rFonts w:ascii="Trebuchet MS" w:hAnsi="Trebuchet MS" w:cs="Arial"/>
                <w:sz w:val="20"/>
                <w:szCs w:val="20"/>
                <w:lang w:val="lt-LT"/>
              </w:rPr>
              <w:t>4</w:t>
            </w:r>
          </w:p>
        </w:tc>
        <w:tc>
          <w:tcPr>
            <w:tcW w:w="9214" w:type="dxa"/>
            <w:vAlign w:val="center"/>
          </w:tcPr>
          <w:p w14:paraId="7689D7FC" w14:textId="11ADE46D"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w:t>
            </w:r>
            <w:r>
              <w:rPr>
                <w:rFonts w:ascii="Trebuchet MS" w:hAnsi="Trebuchet MS" w:cs="Arial"/>
                <w:sz w:val="20"/>
                <w:szCs w:val="20"/>
                <w:lang w:val="lt-LT"/>
              </w:rPr>
              <w:t>Atstumas iki gedimo vietos</w:t>
            </w:r>
            <w:r w:rsidRPr="00B343DC">
              <w:rPr>
                <w:rFonts w:ascii="Trebuchet MS" w:hAnsi="Trebuchet MS" w:cs="Arial"/>
                <w:sz w:val="20"/>
                <w:szCs w:val="20"/>
                <w:lang w:val="lt-LT"/>
              </w:rPr>
              <w:t xml:space="preserve"> [</w:t>
            </w:r>
            <w:r>
              <w:rPr>
                <w:rFonts w:ascii="Trebuchet MS" w:hAnsi="Trebuchet MS" w:cs="Arial"/>
                <w:sz w:val="20"/>
                <w:szCs w:val="20"/>
                <w:lang w:val="lt-LT"/>
              </w:rPr>
              <w:t>km</w:t>
            </w:r>
            <w:r w:rsidRPr="00B343DC">
              <w:rPr>
                <w:rFonts w:ascii="Trebuchet MS" w:hAnsi="Trebuchet MS" w:cs="Arial"/>
                <w:sz w:val="20"/>
                <w:szCs w:val="20"/>
                <w:lang w:val="lt-LT"/>
              </w:rPr>
              <w:t>]</w:t>
            </w:r>
            <w:r>
              <w:rPr>
                <w:rFonts w:ascii="Trebuchet MS" w:hAnsi="Trebuchet MS" w:cs="Arial"/>
                <w:sz w:val="20"/>
                <w:szCs w:val="20"/>
                <w:lang w:val="lt-LT"/>
              </w:rPr>
              <w:t>.</w:t>
            </w:r>
          </w:p>
        </w:tc>
      </w:tr>
      <w:tr w:rsidR="00867BA3" w:rsidRPr="00B343DC" w14:paraId="1D3B2CF7" w14:textId="77777777" w:rsidTr="007D1B1A">
        <w:tc>
          <w:tcPr>
            <w:tcW w:w="846" w:type="dxa"/>
            <w:vAlign w:val="center"/>
          </w:tcPr>
          <w:p w14:paraId="4134152B" w14:textId="212ECFEB"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3.</w:t>
            </w:r>
          </w:p>
        </w:tc>
        <w:tc>
          <w:tcPr>
            <w:tcW w:w="9214" w:type="dxa"/>
            <w:vAlign w:val="center"/>
          </w:tcPr>
          <w:p w14:paraId="061CE2F3"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110 kV šynų  sekcijos:</w:t>
            </w:r>
          </w:p>
        </w:tc>
      </w:tr>
      <w:tr w:rsidR="00867BA3" w:rsidRPr="00B343DC" w14:paraId="5109FD2C" w14:textId="77777777" w:rsidTr="007D1B1A">
        <w:tc>
          <w:tcPr>
            <w:tcW w:w="846" w:type="dxa"/>
            <w:vAlign w:val="center"/>
          </w:tcPr>
          <w:p w14:paraId="0238CB6A" w14:textId="2851C392"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3.1.</w:t>
            </w:r>
          </w:p>
        </w:tc>
        <w:tc>
          <w:tcPr>
            <w:tcW w:w="9214" w:type="dxa"/>
            <w:vAlign w:val="center"/>
          </w:tcPr>
          <w:p w14:paraId="57E04027" w14:textId="77777777" w:rsidR="00867BA3" w:rsidRPr="00B343DC" w:rsidRDefault="00867BA3" w:rsidP="00867BA3">
            <w:pPr>
              <w:pStyle w:val="BodyText3"/>
              <w:spacing w:after="0"/>
              <w:ind w:left="307" w:right="67"/>
              <w:jc w:val="both"/>
              <w:rPr>
                <w:rFonts w:ascii="Trebuchet MS" w:hAnsi="Trebuchet MS" w:cs="Arial"/>
                <w:sz w:val="20"/>
                <w:szCs w:val="20"/>
                <w:lang w:val="lt-LT"/>
              </w:rPr>
            </w:pPr>
            <w:r w:rsidRPr="00B343DC">
              <w:rPr>
                <w:rFonts w:ascii="Trebuchet MS" w:hAnsi="Trebuchet MS" w:cs="Arial"/>
                <w:sz w:val="20"/>
                <w:szCs w:val="20"/>
                <w:lang w:val="lt-LT"/>
              </w:rPr>
              <w:t>Įtampa U [kV];</w:t>
            </w:r>
          </w:p>
        </w:tc>
      </w:tr>
      <w:tr w:rsidR="00867BA3" w:rsidRPr="00B343DC" w14:paraId="69F23048" w14:textId="77777777" w:rsidTr="007D1B1A">
        <w:tc>
          <w:tcPr>
            <w:tcW w:w="846" w:type="dxa"/>
            <w:vAlign w:val="center"/>
          </w:tcPr>
          <w:p w14:paraId="07426C23" w14:textId="1F5504A3"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3.2.</w:t>
            </w:r>
          </w:p>
        </w:tc>
        <w:tc>
          <w:tcPr>
            <w:tcW w:w="9214" w:type="dxa"/>
            <w:vAlign w:val="center"/>
          </w:tcPr>
          <w:p w14:paraId="1A3B2474" w14:textId="77777777" w:rsidR="00867BA3" w:rsidRPr="00B343DC" w:rsidRDefault="00867BA3" w:rsidP="00867BA3">
            <w:pPr>
              <w:pStyle w:val="BodyText3"/>
              <w:spacing w:after="0"/>
              <w:ind w:left="307" w:right="67"/>
              <w:jc w:val="both"/>
              <w:rPr>
                <w:rFonts w:ascii="Trebuchet MS" w:hAnsi="Trebuchet MS" w:cs="Arial"/>
                <w:sz w:val="20"/>
                <w:szCs w:val="20"/>
                <w:lang w:val="lt-LT"/>
              </w:rPr>
            </w:pPr>
            <w:r w:rsidRPr="00B343DC">
              <w:rPr>
                <w:rFonts w:ascii="Trebuchet MS" w:hAnsi="Trebuchet MS" w:cs="Arial"/>
                <w:sz w:val="20"/>
                <w:szCs w:val="20"/>
                <w:lang w:val="lt-LT"/>
              </w:rPr>
              <w:t>Dažnis f [Hz].</w:t>
            </w:r>
          </w:p>
        </w:tc>
      </w:tr>
      <w:tr w:rsidR="00867BA3" w:rsidRPr="00B343DC" w14:paraId="732D5DBB" w14:textId="77777777" w:rsidTr="007D1B1A">
        <w:tc>
          <w:tcPr>
            <w:tcW w:w="846" w:type="dxa"/>
            <w:vAlign w:val="center"/>
          </w:tcPr>
          <w:p w14:paraId="0B333890" w14:textId="58B866B0"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4.</w:t>
            </w:r>
          </w:p>
        </w:tc>
        <w:tc>
          <w:tcPr>
            <w:tcW w:w="9214" w:type="dxa"/>
            <w:vAlign w:val="center"/>
          </w:tcPr>
          <w:p w14:paraId="470DB033"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Lauko (ASĮ-110) temperatūra t [°C].</w:t>
            </w:r>
          </w:p>
        </w:tc>
      </w:tr>
      <w:tr w:rsidR="00867BA3" w:rsidRPr="008B782E" w14:paraId="1796466D" w14:textId="77777777" w:rsidTr="007D1B1A">
        <w:tc>
          <w:tcPr>
            <w:tcW w:w="846" w:type="dxa"/>
            <w:vAlign w:val="center"/>
          </w:tcPr>
          <w:p w14:paraId="2E71BA88" w14:textId="35297E99"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5.</w:t>
            </w:r>
          </w:p>
        </w:tc>
        <w:tc>
          <w:tcPr>
            <w:tcW w:w="9214" w:type="dxa"/>
            <w:vAlign w:val="center"/>
          </w:tcPr>
          <w:p w14:paraId="5C0DC6F3"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Perdavimo tinklo kintamosios srovės savųjų reikmių skydas (KSSRS):</w:t>
            </w:r>
          </w:p>
        </w:tc>
      </w:tr>
      <w:tr w:rsidR="00867BA3" w:rsidRPr="00B343DC" w14:paraId="57C68D22" w14:textId="77777777" w:rsidTr="007D1B1A">
        <w:tc>
          <w:tcPr>
            <w:tcW w:w="846" w:type="dxa"/>
            <w:vAlign w:val="center"/>
          </w:tcPr>
          <w:p w14:paraId="7B187785" w14:textId="272C4653"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5.1.</w:t>
            </w:r>
          </w:p>
        </w:tc>
        <w:tc>
          <w:tcPr>
            <w:tcW w:w="9214" w:type="dxa"/>
            <w:vAlign w:val="center"/>
          </w:tcPr>
          <w:p w14:paraId="74AE24CC"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KSSRS įvado fazinė srovė </w:t>
            </w:r>
            <w:proofErr w:type="spellStart"/>
            <w:r w:rsidRPr="00B343DC">
              <w:rPr>
                <w:rFonts w:ascii="Trebuchet MS" w:hAnsi="Trebuchet MS" w:cs="Arial"/>
                <w:sz w:val="20"/>
                <w:szCs w:val="20"/>
                <w:lang w:val="lt-LT"/>
              </w:rPr>
              <w:t>If</w:t>
            </w:r>
            <w:proofErr w:type="spellEnd"/>
            <w:r w:rsidRPr="00B343DC">
              <w:rPr>
                <w:rFonts w:ascii="Trebuchet MS" w:hAnsi="Trebuchet MS" w:cs="Arial"/>
                <w:sz w:val="20"/>
                <w:szCs w:val="20"/>
                <w:lang w:val="lt-LT"/>
              </w:rPr>
              <w:t xml:space="preserve"> [A] (reikalinga tik vienos fazės);</w:t>
            </w:r>
          </w:p>
        </w:tc>
      </w:tr>
      <w:tr w:rsidR="00867BA3" w:rsidRPr="008B782E" w14:paraId="2D0A2113" w14:textId="77777777" w:rsidTr="007D1B1A">
        <w:tc>
          <w:tcPr>
            <w:tcW w:w="846" w:type="dxa"/>
            <w:vAlign w:val="center"/>
          </w:tcPr>
          <w:p w14:paraId="77214842" w14:textId="5BA44B3E"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5.2.</w:t>
            </w:r>
          </w:p>
        </w:tc>
        <w:tc>
          <w:tcPr>
            <w:tcW w:w="9214" w:type="dxa"/>
            <w:vAlign w:val="center"/>
          </w:tcPr>
          <w:p w14:paraId="52DE164B"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KSSRS šynų sekcijos linijinė įtampa UL [V] (reikalinga nuo dviejų kitų likusių fazių, kur nematuojama fazinė srovė).</w:t>
            </w:r>
          </w:p>
        </w:tc>
      </w:tr>
      <w:tr w:rsidR="00867BA3" w:rsidRPr="008B782E" w14:paraId="10ACF58D" w14:textId="77777777" w:rsidTr="007D1B1A">
        <w:tc>
          <w:tcPr>
            <w:tcW w:w="846" w:type="dxa"/>
            <w:vAlign w:val="center"/>
          </w:tcPr>
          <w:p w14:paraId="78A3A9F8" w14:textId="726B1AF8"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6.</w:t>
            </w:r>
          </w:p>
        </w:tc>
        <w:tc>
          <w:tcPr>
            <w:tcW w:w="9214" w:type="dxa"/>
            <w:vAlign w:val="center"/>
          </w:tcPr>
          <w:p w14:paraId="39BC87A7"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Perdavimo tinklo nuolatinės srovės savųjų reikmių skydas (NSSRS):</w:t>
            </w:r>
          </w:p>
        </w:tc>
      </w:tr>
      <w:tr w:rsidR="00867BA3" w:rsidRPr="00B343DC" w14:paraId="2FA36050" w14:textId="77777777" w:rsidTr="007D1B1A">
        <w:tc>
          <w:tcPr>
            <w:tcW w:w="846" w:type="dxa"/>
            <w:vAlign w:val="center"/>
          </w:tcPr>
          <w:p w14:paraId="5654DA91" w14:textId="39F142B9"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6.1.</w:t>
            </w:r>
          </w:p>
        </w:tc>
        <w:tc>
          <w:tcPr>
            <w:tcW w:w="9214" w:type="dxa"/>
            <w:vAlign w:val="center"/>
          </w:tcPr>
          <w:p w14:paraId="1051DD4C"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NSSRS akumuliatorių baterijos kroviklio srovė [A];</w:t>
            </w:r>
          </w:p>
        </w:tc>
      </w:tr>
      <w:tr w:rsidR="00867BA3" w:rsidRPr="00B343DC" w14:paraId="2B763CA4" w14:textId="77777777" w:rsidTr="007D1B1A">
        <w:tc>
          <w:tcPr>
            <w:tcW w:w="846" w:type="dxa"/>
            <w:vAlign w:val="center"/>
          </w:tcPr>
          <w:p w14:paraId="29B29D47" w14:textId="581B3EA9"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6.2.</w:t>
            </w:r>
          </w:p>
        </w:tc>
        <w:tc>
          <w:tcPr>
            <w:tcW w:w="9214" w:type="dxa"/>
            <w:vAlign w:val="center"/>
          </w:tcPr>
          <w:p w14:paraId="444879D2"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NSSRS akumuliatorių baterijos įtampa U [V].</w:t>
            </w:r>
          </w:p>
        </w:tc>
      </w:tr>
      <w:tr w:rsidR="00867BA3" w:rsidRPr="00B343DC" w14:paraId="75858AEE" w14:textId="77777777" w:rsidTr="007D1B1A">
        <w:tc>
          <w:tcPr>
            <w:tcW w:w="846" w:type="dxa"/>
            <w:vAlign w:val="center"/>
          </w:tcPr>
          <w:p w14:paraId="720120C3" w14:textId="30AEC0BE"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7.</w:t>
            </w:r>
          </w:p>
        </w:tc>
        <w:tc>
          <w:tcPr>
            <w:tcW w:w="9214" w:type="dxa"/>
            <w:vAlign w:val="center"/>
          </w:tcPr>
          <w:p w14:paraId="3052DA18"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Perdavimo tinklo įrenginių valdymo punkto patalpa (VPP):</w:t>
            </w:r>
          </w:p>
        </w:tc>
      </w:tr>
      <w:tr w:rsidR="00867BA3" w:rsidRPr="00B343DC" w14:paraId="7843050B" w14:textId="77777777" w:rsidTr="007D1B1A">
        <w:tc>
          <w:tcPr>
            <w:tcW w:w="846" w:type="dxa"/>
            <w:vAlign w:val="center"/>
          </w:tcPr>
          <w:p w14:paraId="1F2FBFDA" w14:textId="17FB3DD7"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7.1.</w:t>
            </w:r>
          </w:p>
        </w:tc>
        <w:tc>
          <w:tcPr>
            <w:tcW w:w="9214" w:type="dxa"/>
            <w:vAlign w:val="center"/>
          </w:tcPr>
          <w:p w14:paraId="05DFDD8C" w14:textId="77777777"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Valdymo punkto patalpos temperatūra t [°C];</w:t>
            </w:r>
          </w:p>
        </w:tc>
      </w:tr>
      <w:tr w:rsidR="00867BA3" w:rsidRPr="00B343DC" w14:paraId="40297542" w14:textId="77777777" w:rsidTr="007D1B1A">
        <w:tc>
          <w:tcPr>
            <w:tcW w:w="846" w:type="dxa"/>
            <w:vAlign w:val="center"/>
          </w:tcPr>
          <w:p w14:paraId="3E25783F" w14:textId="79D8DBD5"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7.2.</w:t>
            </w:r>
          </w:p>
        </w:tc>
        <w:tc>
          <w:tcPr>
            <w:tcW w:w="9214" w:type="dxa"/>
            <w:vAlign w:val="center"/>
          </w:tcPr>
          <w:p w14:paraId="3E82EF77" w14:textId="0F47446C"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 xml:space="preserve">      Valdymo punkto patalpos santykinis drėgnumas [</w:t>
            </w:r>
            <w:r w:rsidRPr="00B343DC">
              <w:rPr>
                <w:rFonts w:ascii="Trebuchet MS" w:hAnsi="Trebuchet MS" w:cs="Tahoma"/>
                <w:sz w:val="20"/>
                <w:szCs w:val="20"/>
                <w:lang w:val="lt-LT"/>
              </w:rPr>
              <w:t>%</w:t>
            </w:r>
            <w:r w:rsidRPr="00B343DC">
              <w:rPr>
                <w:rFonts w:ascii="Trebuchet MS" w:hAnsi="Trebuchet MS" w:cs="Arial"/>
                <w:sz w:val="20"/>
                <w:szCs w:val="20"/>
                <w:lang w:val="lt-LT"/>
              </w:rPr>
              <w:t>]</w:t>
            </w:r>
          </w:p>
        </w:tc>
      </w:tr>
      <w:tr w:rsidR="00867BA3" w:rsidRPr="008B782E" w14:paraId="4C6B965C" w14:textId="77777777" w:rsidTr="007D1B1A">
        <w:tc>
          <w:tcPr>
            <w:tcW w:w="846" w:type="dxa"/>
            <w:vAlign w:val="center"/>
          </w:tcPr>
          <w:p w14:paraId="49646D27" w14:textId="4BC2E07C"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8.</w:t>
            </w:r>
          </w:p>
        </w:tc>
        <w:tc>
          <w:tcPr>
            <w:tcW w:w="9214" w:type="dxa"/>
            <w:vAlign w:val="center"/>
          </w:tcPr>
          <w:p w14:paraId="2CBC3C8C" w14:textId="2EE4D9A5" w:rsidR="00867BA3" w:rsidRPr="00B343DC" w:rsidRDefault="00867BA3" w:rsidP="00867BA3">
            <w:pPr>
              <w:pStyle w:val="BodyText3"/>
              <w:spacing w:after="0"/>
              <w:ind w:left="22" w:right="67"/>
              <w:jc w:val="both"/>
              <w:rPr>
                <w:rFonts w:ascii="Trebuchet MS" w:hAnsi="Trebuchet MS" w:cs="Arial"/>
                <w:sz w:val="20"/>
                <w:szCs w:val="20"/>
                <w:lang w:val="lt-LT"/>
              </w:rPr>
            </w:pPr>
            <w:r w:rsidRPr="00B343DC">
              <w:rPr>
                <w:rFonts w:ascii="Trebuchet MS" w:hAnsi="Trebuchet MS" w:cs="Arial"/>
                <w:sz w:val="20"/>
                <w:szCs w:val="20"/>
                <w:lang w:val="lt-LT"/>
              </w:rPr>
              <w:t>Prijunginių RAA nuostatų grupės, jei pasirinktas analoginis („</w:t>
            </w:r>
            <w:proofErr w:type="spellStart"/>
            <w:r w:rsidRPr="00B343DC">
              <w:rPr>
                <w:rFonts w:ascii="Trebuchet MS" w:hAnsi="Trebuchet MS" w:cs="Arial"/>
                <w:sz w:val="20"/>
                <w:szCs w:val="20"/>
                <w:lang w:val="lt-LT"/>
              </w:rPr>
              <w:t>SetPoint</w:t>
            </w:r>
            <w:proofErr w:type="spellEnd"/>
            <w:r w:rsidRPr="00B343DC">
              <w:rPr>
                <w:rFonts w:ascii="Trebuchet MS" w:hAnsi="Trebuchet MS" w:cs="Arial"/>
                <w:sz w:val="20"/>
                <w:szCs w:val="20"/>
                <w:lang w:val="lt-LT"/>
              </w:rPr>
              <w:t>“) nuostatų grupių valdymas ir atvaizdavimas.</w:t>
            </w:r>
          </w:p>
        </w:tc>
      </w:tr>
      <w:tr w:rsidR="00867BA3" w:rsidRPr="00B343DC" w14:paraId="17D83BB5" w14:textId="77777777" w:rsidTr="00C92B73">
        <w:tc>
          <w:tcPr>
            <w:tcW w:w="10060" w:type="dxa"/>
            <w:gridSpan w:val="2"/>
            <w:vAlign w:val="center"/>
          </w:tcPr>
          <w:p w14:paraId="11843454" w14:textId="77777777" w:rsidR="00867BA3" w:rsidRPr="00B343DC" w:rsidRDefault="00867BA3" w:rsidP="00867BA3">
            <w:pPr>
              <w:pStyle w:val="BodyText3"/>
              <w:spacing w:after="0"/>
              <w:ind w:right="-281"/>
              <w:jc w:val="center"/>
              <w:rPr>
                <w:rFonts w:ascii="Trebuchet MS" w:hAnsi="Trebuchet MS" w:cs="Arial"/>
                <w:b/>
                <w:i/>
                <w:sz w:val="20"/>
                <w:szCs w:val="20"/>
                <w:lang w:val="lt-LT"/>
              </w:rPr>
            </w:pPr>
            <w:r w:rsidRPr="00B343DC">
              <w:rPr>
                <w:rFonts w:ascii="Trebuchet MS" w:hAnsi="Trebuchet MS" w:cs="Arial"/>
                <w:b/>
                <w:i/>
                <w:sz w:val="20"/>
                <w:szCs w:val="20"/>
                <w:lang w:val="lt-LT"/>
              </w:rPr>
              <w:t>Bendros pastabos:</w:t>
            </w:r>
          </w:p>
        </w:tc>
      </w:tr>
      <w:tr w:rsidR="00867BA3" w:rsidRPr="008B782E" w14:paraId="5D3BE6AA" w14:textId="77777777" w:rsidTr="007D1B1A">
        <w:tc>
          <w:tcPr>
            <w:tcW w:w="846" w:type="dxa"/>
            <w:vAlign w:val="center"/>
          </w:tcPr>
          <w:p w14:paraId="5D774347" w14:textId="0588382F"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lastRenderedPageBreak/>
              <w:t>9.</w:t>
            </w:r>
          </w:p>
        </w:tc>
        <w:tc>
          <w:tcPr>
            <w:tcW w:w="9214" w:type="dxa"/>
            <w:vAlign w:val="center"/>
          </w:tcPr>
          <w:p w14:paraId="435CE14C" w14:textId="2609D18F" w:rsidR="00867BA3" w:rsidRPr="00B343DC" w:rsidRDefault="00867BA3" w:rsidP="00867BA3">
            <w:pPr>
              <w:pStyle w:val="BodyText3"/>
              <w:spacing w:after="0"/>
              <w:ind w:right="83"/>
              <w:jc w:val="both"/>
              <w:rPr>
                <w:rFonts w:ascii="Trebuchet MS" w:hAnsi="Trebuchet MS" w:cs="Arial"/>
                <w:sz w:val="20"/>
                <w:szCs w:val="20"/>
                <w:lang w:val="lt-LT"/>
              </w:rPr>
            </w:pPr>
            <w:r w:rsidRPr="00B343DC">
              <w:rPr>
                <w:rFonts w:ascii="Trebuchet MS" w:hAnsi="Trebuchet MS" w:cs="Arial"/>
                <w:sz w:val="20"/>
                <w:szCs w:val="20"/>
                <w:lang w:val="lt-LT"/>
              </w:rPr>
              <w:t xml:space="preserve">110 kV prijunginių matavimai turi būti perduodami užtikrinant nurodytą paklaidą </w:t>
            </w:r>
            <w:proofErr w:type="spellStart"/>
            <w:r w:rsidRPr="00B343DC">
              <w:rPr>
                <w:rFonts w:ascii="Trebuchet MS" w:hAnsi="Trebuchet MS" w:cs="Arial"/>
                <w:sz w:val="20"/>
                <w:szCs w:val="20"/>
                <w:lang w:val="lt-LT"/>
              </w:rPr>
              <w:t>t.y</w:t>
            </w:r>
            <w:proofErr w:type="spellEnd"/>
            <w:r w:rsidRPr="00B343DC">
              <w:rPr>
                <w:rFonts w:ascii="Trebuchet MS" w:hAnsi="Trebuchet MS" w:cs="Arial"/>
                <w:sz w:val="20"/>
                <w:szCs w:val="20"/>
                <w:lang w:val="lt-LT"/>
              </w:rPr>
              <w:t xml:space="preserve">. </w:t>
            </w:r>
            <w:r w:rsidRPr="00B343DC">
              <w:rPr>
                <w:rFonts w:ascii="Trebuchet MS" w:hAnsi="Trebuchet MS" w:cs="Arial"/>
                <w:sz w:val="20"/>
                <w:szCs w:val="20"/>
                <w:lang w:val="lt-LT"/>
              </w:rPr>
              <w:sym w:font="Symbol" w:char="F0A3"/>
            </w:r>
            <w:r w:rsidRPr="00B343DC">
              <w:rPr>
                <w:rFonts w:ascii="Trebuchet MS" w:hAnsi="Trebuchet MS" w:cs="Arial"/>
                <w:sz w:val="20"/>
                <w:szCs w:val="20"/>
                <w:lang w:val="lt-LT"/>
              </w:rPr>
              <w:t xml:space="preserve"> 1 %. 0,4 kV KSSRS, 0,2 kV NSSRS, temperatūros ir drėgmės matavimai gali būti perduodami užtikrinant paklaidą  </w:t>
            </w:r>
            <w:r w:rsidRPr="00B343DC">
              <w:rPr>
                <w:rFonts w:ascii="Trebuchet MS" w:hAnsi="Trebuchet MS" w:cs="Arial"/>
                <w:sz w:val="20"/>
                <w:szCs w:val="20"/>
                <w:lang w:val="lt-LT"/>
              </w:rPr>
              <w:sym w:font="Symbol" w:char="F0A3"/>
            </w:r>
            <w:r w:rsidRPr="00B343DC">
              <w:rPr>
                <w:rFonts w:ascii="Trebuchet MS" w:hAnsi="Trebuchet MS" w:cs="Arial"/>
                <w:sz w:val="20"/>
                <w:szCs w:val="20"/>
                <w:lang w:val="lt-LT"/>
              </w:rPr>
              <w:t xml:space="preserve"> 2,5 %. </w:t>
            </w:r>
          </w:p>
        </w:tc>
      </w:tr>
      <w:tr w:rsidR="00867BA3" w:rsidRPr="008B782E" w14:paraId="5687A492" w14:textId="77777777" w:rsidTr="007D1B1A">
        <w:tc>
          <w:tcPr>
            <w:tcW w:w="846" w:type="dxa"/>
            <w:vAlign w:val="center"/>
          </w:tcPr>
          <w:p w14:paraId="5A11F22B" w14:textId="0F72208C" w:rsidR="00867BA3" w:rsidRPr="00B343DC" w:rsidRDefault="00867BA3" w:rsidP="00867BA3">
            <w:pPr>
              <w:pStyle w:val="BodyText3"/>
              <w:spacing w:after="0"/>
              <w:jc w:val="center"/>
              <w:rPr>
                <w:rFonts w:ascii="Trebuchet MS" w:hAnsi="Trebuchet MS" w:cs="Arial"/>
                <w:sz w:val="20"/>
                <w:szCs w:val="20"/>
                <w:lang w:val="lt-LT"/>
              </w:rPr>
            </w:pPr>
            <w:r w:rsidRPr="00B343DC">
              <w:rPr>
                <w:rFonts w:ascii="Trebuchet MS" w:hAnsi="Trebuchet MS" w:cs="Arial"/>
                <w:sz w:val="20"/>
                <w:szCs w:val="20"/>
                <w:lang w:val="lt-LT"/>
              </w:rPr>
              <w:t>10.</w:t>
            </w:r>
          </w:p>
        </w:tc>
        <w:tc>
          <w:tcPr>
            <w:tcW w:w="9214" w:type="dxa"/>
            <w:vAlign w:val="center"/>
          </w:tcPr>
          <w:p w14:paraId="7D84463E" w14:textId="04EFA180" w:rsidR="00867BA3" w:rsidRPr="00B343DC" w:rsidRDefault="00867BA3" w:rsidP="00867BA3">
            <w:pPr>
              <w:pStyle w:val="BodyText3"/>
              <w:spacing w:after="0"/>
              <w:ind w:right="83"/>
              <w:jc w:val="both"/>
              <w:rPr>
                <w:rFonts w:ascii="Trebuchet MS" w:hAnsi="Trebuchet MS" w:cs="Arial"/>
                <w:sz w:val="20"/>
                <w:szCs w:val="20"/>
                <w:lang w:val="lt-LT"/>
              </w:rPr>
            </w:pPr>
            <w:r w:rsidRPr="00B343DC">
              <w:rPr>
                <w:rFonts w:ascii="Trebuchet MS" w:hAnsi="Trebuchet MS" w:cs="Arial"/>
                <w:sz w:val="20"/>
                <w:szCs w:val="20"/>
                <w:lang w:val="lt-LT"/>
              </w:rPr>
              <w:t xml:space="preserve">110 kV prijunginių P, Q, U, I matavimai turi būti perduodami iš momentinių duomenų valdiklio (MDV) ir, kaip alternatyva, iš RAA įrenginių. Alternatyvūs matavimai iš RAA įrenginių gali būti perduodami užtikrinant paklaidą </w:t>
            </w:r>
            <w:r w:rsidRPr="00B343DC">
              <w:rPr>
                <w:rFonts w:ascii="Trebuchet MS" w:hAnsi="Trebuchet MS" w:cs="Arial"/>
                <w:sz w:val="20"/>
                <w:szCs w:val="20"/>
                <w:lang w:val="lt-LT"/>
              </w:rPr>
              <w:sym w:font="Symbol" w:char="F0A3"/>
            </w:r>
            <w:r w:rsidRPr="00B343DC">
              <w:rPr>
                <w:rFonts w:ascii="Trebuchet MS" w:hAnsi="Trebuchet MS" w:cs="Arial"/>
                <w:sz w:val="20"/>
                <w:szCs w:val="20"/>
                <w:lang w:val="lt-LT"/>
              </w:rPr>
              <w:t xml:space="preserve"> 2,5 %.</w:t>
            </w:r>
          </w:p>
        </w:tc>
      </w:tr>
    </w:tbl>
    <w:p w14:paraId="2CC14C2F" w14:textId="77777777" w:rsidR="00BF7523" w:rsidRPr="00B343DC" w:rsidRDefault="00BF7523" w:rsidP="005F65AB">
      <w:pPr>
        <w:pStyle w:val="ListParagraph"/>
        <w:ind w:left="-283"/>
        <w:jc w:val="both"/>
        <w:rPr>
          <w:rFonts w:ascii="Trebuchet MS" w:hAnsi="Trebuchet MS" w:cs="Arial"/>
          <w:sz w:val="20"/>
          <w:szCs w:val="20"/>
          <w:lang w:val="lt-LT"/>
        </w:rPr>
      </w:pPr>
    </w:p>
    <w:p w14:paraId="0E946412" w14:textId="77777777" w:rsidR="00256BB5" w:rsidRPr="00B343DC" w:rsidRDefault="00256BB5" w:rsidP="005F65AB">
      <w:pPr>
        <w:pStyle w:val="11numeracija"/>
        <w:rPr>
          <w:rFonts w:cs="Arial"/>
          <w:bCs/>
        </w:rPr>
      </w:pPr>
      <w:r w:rsidRPr="00B343DC">
        <w:t>Turi būti perduodamos valdymo komandos realiame laike sekantiems įrenginiams (perdavimo</w:t>
      </w:r>
      <w:r w:rsidRPr="00B343DC">
        <w:rPr>
          <w:rFonts w:cs="Arial"/>
          <w:bCs/>
        </w:rPr>
        <w:t xml:space="preserve"> kryptis į TSPĮ):</w:t>
      </w:r>
    </w:p>
    <w:p w14:paraId="6DCFB478" w14:textId="77777777" w:rsidR="00256BB5" w:rsidRPr="00B343DC" w:rsidRDefault="00256BB5" w:rsidP="005F65AB">
      <w:pPr>
        <w:pStyle w:val="ListParagraph"/>
        <w:ind w:left="-283"/>
        <w:jc w:val="both"/>
        <w:rPr>
          <w:rFonts w:ascii="Trebuchet MS" w:hAnsi="Trebuchet MS" w:cs="Arial"/>
          <w:sz w:val="20"/>
          <w:szCs w:val="20"/>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46"/>
        <w:gridCol w:w="9214"/>
      </w:tblGrid>
      <w:tr w:rsidR="00256BB5" w:rsidRPr="00B343DC" w14:paraId="51CBCEAC" w14:textId="77777777" w:rsidTr="00C329B9">
        <w:trPr>
          <w:tblHeader/>
        </w:trPr>
        <w:tc>
          <w:tcPr>
            <w:tcW w:w="846" w:type="dxa"/>
            <w:vAlign w:val="center"/>
          </w:tcPr>
          <w:p w14:paraId="544B46B2" w14:textId="77777777" w:rsidR="00256BB5" w:rsidRPr="00B343DC" w:rsidRDefault="00256BB5" w:rsidP="005F65AB">
            <w:pPr>
              <w:pStyle w:val="BodyText3"/>
              <w:tabs>
                <w:tab w:val="left" w:pos="720"/>
              </w:tabs>
              <w:spacing w:after="0"/>
              <w:ind w:right="-40"/>
              <w:jc w:val="center"/>
              <w:rPr>
                <w:rFonts w:ascii="Trebuchet MS" w:hAnsi="Trebuchet MS" w:cs="Arial"/>
                <w:b/>
                <w:sz w:val="20"/>
                <w:szCs w:val="20"/>
                <w:lang w:val="lt-LT"/>
              </w:rPr>
            </w:pPr>
            <w:r w:rsidRPr="00B343DC">
              <w:rPr>
                <w:rFonts w:ascii="Trebuchet MS" w:hAnsi="Trebuchet MS" w:cs="Arial"/>
                <w:b/>
                <w:sz w:val="20"/>
                <w:szCs w:val="20"/>
                <w:lang w:val="lt-LT"/>
              </w:rPr>
              <w:t>Eil.nr.</w:t>
            </w:r>
          </w:p>
        </w:tc>
        <w:tc>
          <w:tcPr>
            <w:tcW w:w="9214" w:type="dxa"/>
            <w:vAlign w:val="center"/>
          </w:tcPr>
          <w:p w14:paraId="66E3F21A" w14:textId="31DC0CED" w:rsidR="00256BB5" w:rsidRPr="00B343DC" w:rsidRDefault="00256BB5" w:rsidP="005F65AB">
            <w:pPr>
              <w:pStyle w:val="BodyText3"/>
              <w:tabs>
                <w:tab w:val="left" w:pos="720"/>
              </w:tabs>
              <w:spacing w:after="0"/>
              <w:ind w:right="-40"/>
              <w:jc w:val="center"/>
              <w:rPr>
                <w:rFonts w:ascii="Trebuchet MS" w:hAnsi="Trebuchet MS" w:cs="Arial"/>
                <w:b/>
                <w:sz w:val="20"/>
                <w:szCs w:val="20"/>
                <w:lang w:val="lt-LT"/>
              </w:rPr>
            </w:pPr>
            <w:r w:rsidRPr="00B343DC">
              <w:rPr>
                <w:rFonts w:ascii="Trebuchet MS" w:hAnsi="Trebuchet MS" w:cs="Arial"/>
                <w:b/>
                <w:sz w:val="20"/>
                <w:szCs w:val="20"/>
                <w:lang w:val="lt-LT"/>
              </w:rPr>
              <w:t xml:space="preserve">Įrenginių, kurie valdomi iš </w:t>
            </w:r>
            <w:r w:rsidR="00395925" w:rsidRPr="00B343DC">
              <w:rPr>
                <w:rFonts w:ascii="Trebuchet MS" w:hAnsi="Trebuchet MS" w:cs="Arial"/>
                <w:b/>
                <w:sz w:val="20"/>
                <w:szCs w:val="20"/>
                <w:lang w:val="lt-LT"/>
              </w:rPr>
              <w:t xml:space="preserve">PSO </w:t>
            </w:r>
            <w:r w:rsidRPr="00B343DC">
              <w:rPr>
                <w:rFonts w:ascii="Trebuchet MS" w:hAnsi="Trebuchet MS" w:cs="Arial"/>
                <w:b/>
                <w:sz w:val="20"/>
                <w:szCs w:val="20"/>
                <w:lang w:val="lt-LT"/>
              </w:rPr>
              <w:t>DVS, apibūdinimas</w:t>
            </w:r>
          </w:p>
        </w:tc>
      </w:tr>
      <w:tr w:rsidR="00256BB5" w:rsidRPr="00B343DC" w14:paraId="186EC3A2" w14:textId="77777777" w:rsidTr="00C92B73">
        <w:tc>
          <w:tcPr>
            <w:tcW w:w="10060" w:type="dxa"/>
            <w:gridSpan w:val="2"/>
            <w:vAlign w:val="center"/>
          </w:tcPr>
          <w:p w14:paraId="12C486A9" w14:textId="77777777" w:rsidR="00256BB5" w:rsidRPr="00B343DC" w:rsidRDefault="00256BB5" w:rsidP="005F65AB">
            <w:pPr>
              <w:pStyle w:val="BodyText3"/>
              <w:tabs>
                <w:tab w:val="left" w:pos="720"/>
              </w:tabs>
              <w:spacing w:after="0"/>
              <w:ind w:right="-40"/>
              <w:jc w:val="center"/>
              <w:rPr>
                <w:rFonts w:ascii="Trebuchet MS" w:hAnsi="Trebuchet MS" w:cs="Arial"/>
                <w:b/>
                <w:i/>
                <w:sz w:val="20"/>
                <w:szCs w:val="20"/>
                <w:lang w:val="lt-LT"/>
              </w:rPr>
            </w:pPr>
            <w:r w:rsidRPr="00B343DC">
              <w:rPr>
                <w:rFonts w:ascii="Trebuchet MS" w:hAnsi="Trebuchet MS" w:cs="Arial"/>
                <w:b/>
                <w:i/>
                <w:sz w:val="20"/>
                <w:szCs w:val="20"/>
                <w:lang w:val="lt-LT"/>
              </w:rPr>
              <w:t>110 kV TP PT dalies įrenginiai:</w:t>
            </w:r>
          </w:p>
        </w:tc>
      </w:tr>
      <w:tr w:rsidR="00256BB5" w:rsidRPr="008B782E" w14:paraId="5F2BB40D" w14:textId="77777777" w:rsidTr="00C329B9">
        <w:tc>
          <w:tcPr>
            <w:tcW w:w="846" w:type="dxa"/>
            <w:vAlign w:val="center"/>
          </w:tcPr>
          <w:p w14:paraId="6C53E734" w14:textId="77777777" w:rsidR="00256BB5" w:rsidRPr="00B343DC" w:rsidRDefault="00256BB5"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1.</w:t>
            </w:r>
          </w:p>
        </w:tc>
        <w:tc>
          <w:tcPr>
            <w:tcW w:w="9214" w:type="dxa"/>
            <w:vAlign w:val="center"/>
          </w:tcPr>
          <w:p w14:paraId="69D9AF6C" w14:textId="77777777" w:rsidR="00256BB5" w:rsidRPr="00B343DC" w:rsidRDefault="00256BB5" w:rsidP="005F65AB">
            <w:pPr>
              <w:pStyle w:val="BodyText3"/>
              <w:tabs>
                <w:tab w:val="left" w:pos="720"/>
              </w:tabs>
              <w:spacing w:after="0"/>
              <w:ind w:right="67"/>
              <w:jc w:val="both"/>
              <w:rPr>
                <w:rFonts w:ascii="Trebuchet MS" w:hAnsi="Trebuchet MS" w:cs="Arial"/>
                <w:sz w:val="20"/>
                <w:szCs w:val="20"/>
                <w:lang w:val="lt-LT"/>
              </w:rPr>
            </w:pPr>
            <w:r w:rsidRPr="00B343DC">
              <w:rPr>
                <w:rFonts w:ascii="Trebuchet MS" w:hAnsi="Trebuchet MS" w:cs="Arial"/>
                <w:sz w:val="20"/>
                <w:szCs w:val="20"/>
                <w:lang w:val="lt-LT"/>
              </w:rPr>
              <w:t>Perdavimo tinklo visų komutavimo aparatų ir įžemiklių valdymas.</w:t>
            </w:r>
          </w:p>
        </w:tc>
      </w:tr>
      <w:tr w:rsidR="00256BB5" w:rsidRPr="008B782E" w14:paraId="6B0360DB" w14:textId="77777777" w:rsidTr="00C329B9">
        <w:tc>
          <w:tcPr>
            <w:tcW w:w="846" w:type="dxa"/>
            <w:vAlign w:val="center"/>
          </w:tcPr>
          <w:p w14:paraId="2AA72D31" w14:textId="77777777" w:rsidR="00256BB5" w:rsidRPr="00B343DC" w:rsidRDefault="00256BB5"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w:t>
            </w:r>
          </w:p>
        </w:tc>
        <w:tc>
          <w:tcPr>
            <w:tcW w:w="9214" w:type="dxa"/>
            <w:vAlign w:val="center"/>
          </w:tcPr>
          <w:p w14:paraId="6A7D7BCD" w14:textId="77777777" w:rsidR="00256BB5" w:rsidRPr="00B343DC" w:rsidRDefault="00256BB5" w:rsidP="005F65AB">
            <w:pPr>
              <w:pStyle w:val="BodyText3"/>
              <w:tabs>
                <w:tab w:val="left" w:pos="720"/>
              </w:tabs>
              <w:spacing w:after="0"/>
              <w:ind w:right="67"/>
              <w:jc w:val="both"/>
              <w:rPr>
                <w:rFonts w:ascii="Trebuchet MS" w:hAnsi="Trebuchet MS" w:cs="Arial"/>
                <w:sz w:val="20"/>
                <w:szCs w:val="20"/>
                <w:lang w:val="lt-LT"/>
              </w:rPr>
            </w:pPr>
            <w:r w:rsidRPr="00B343DC">
              <w:rPr>
                <w:rFonts w:ascii="Trebuchet MS" w:hAnsi="Trebuchet MS" w:cs="Arial"/>
                <w:sz w:val="20"/>
                <w:szCs w:val="20"/>
                <w:lang w:val="lt-LT"/>
              </w:rPr>
              <w:t>Perdavimo tinklo telekomandų perdavimo įrenginių imtuvai/siųstuvai:</w:t>
            </w:r>
          </w:p>
        </w:tc>
      </w:tr>
      <w:tr w:rsidR="00256BB5" w:rsidRPr="008B782E" w14:paraId="79B6C778" w14:textId="77777777" w:rsidTr="00C329B9">
        <w:tc>
          <w:tcPr>
            <w:tcW w:w="846" w:type="dxa"/>
            <w:vAlign w:val="center"/>
          </w:tcPr>
          <w:p w14:paraId="7BA79549" w14:textId="77777777" w:rsidR="00256BB5" w:rsidRPr="00B343DC" w:rsidRDefault="00256BB5"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2.1.</w:t>
            </w:r>
          </w:p>
        </w:tc>
        <w:tc>
          <w:tcPr>
            <w:tcW w:w="9214" w:type="dxa"/>
            <w:vAlign w:val="center"/>
          </w:tcPr>
          <w:p w14:paraId="671708BA" w14:textId="77777777" w:rsidR="00256BB5" w:rsidRPr="00B343DC" w:rsidRDefault="00256BB5" w:rsidP="005F65AB">
            <w:pPr>
              <w:pStyle w:val="BodyText3"/>
              <w:tabs>
                <w:tab w:val="left" w:pos="720"/>
              </w:tabs>
              <w:spacing w:after="0"/>
              <w:ind w:left="352" w:right="67"/>
              <w:jc w:val="both"/>
              <w:rPr>
                <w:rFonts w:ascii="Trebuchet MS" w:hAnsi="Trebuchet MS" w:cs="Arial"/>
                <w:sz w:val="20"/>
                <w:szCs w:val="20"/>
                <w:lang w:val="lt-LT"/>
              </w:rPr>
            </w:pPr>
            <w:r w:rsidRPr="00B343DC">
              <w:rPr>
                <w:rFonts w:ascii="Trebuchet MS" w:hAnsi="Trebuchet MS" w:cs="Arial"/>
                <w:sz w:val="20"/>
                <w:szCs w:val="20"/>
                <w:lang w:val="lt-LT"/>
              </w:rPr>
              <w:t>Imtuvų/siųstuvų pavienių komandų valdymas (išjungimas/įjungimas);</w:t>
            </w:r>
          </w:p>
        </w:tc>
      </w:tr>
      <w:tr w:rsidR="00256BB5" w:rsidRPr="008B782E" w14:paraId="65D85178" w14:textId="77777777" w:rsidTr="00C329B9">
        <w:tc>
          <w:tcPr>
            <w:tcW w:w="846" w:type="dxa"/>
            <w:vAlign w:val="center"/>
          </w:tcPr>
          <w:p w14:paraId="740F491E" w14:textId="77777777" w:rsidR="00256BB5" w:rsidRPr="00B343DC" w:rsidRDefault="00256BB5"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2.2.</w:t>
            </w:r>
          </w:p>
        </w:tc>
        <w:tc>
          <w:tcPr>
            <w:tcW w:w="9214" w:type="dxa"/>
            <w:vAlign w:val="center"/>
          </w:tcPr>
          <w:p w14:paraId="0974EDED" w14:textId="77777777" w:rsidR="00256BB5" w:rsidRPr="00B343DC" w:rsidRDefault="00256BB5" w:rsidP="005F65AB">
            <w:pPr>
              <w:pStyle w:val="BodyText3"/>
              <w:tabs>
                <w:tab w:val="left" w:pos="720"/>
              </w:tabs>
              <w:spacing w:after="0"/>
              <w:ind w:left="352" w:right="67"/>
              <w:jc w:val="both"/>
              <w:rPr>
                <w:rFonts w:ascii="Trebuchet MS" w:hAnsi="Trebuchet MS" w:cs="Arial"/>
                <w:sz w:val="20"/>
                <w:szCs w:val="20"/>
                <w:lang w:val="lt-LT"/>
              </w:rPr>
            </w:pPr>
            <w:r w:rsidRPr="00B343DC">
              <w:rPr>
                <w:rFonts w:ascii="Trebuchet MS" w:hAnsi="Trebuchet MS" w:cs="Arial"/>
                <w:sz w:val="20"/>
                <w:szCs w:val="20"/>
                <w:lang w:val="lt-LT"/>
              </w:rPr>
              <w:t>Imtuvų/siųstuvų visų komandų valdymas (išjungimas/įjungimas).</w:t>
            </w:r>
          </w:p>
        </w:tc>
      </w:tr>
      <w:tr w:rsidR="00256BB5" w:rsidRPr="008B782E" w14:paraId="471668E8" w14:textId="77777777" w:rsidTr="00C329B9">
        <w:tc>
          <w:tcPr>
            <w:tcW w:w="846" w:type="dxa"/>
            <w:vAlign w:val="center"/>
          </w:tcPr>
          <w:p w14:paraId="36BA6786" w14:textId="77777777" w:rsidR="00256BB5" w:rsidRPr="00B343DC" w:rsidRDefault="00256BB5"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3.</w:t>
            </w:r>
          </w:p>
        </w:tc>
        <w:tc>
          <w:tcPr>
            <w:tcW w:w="9214" w:type="dxa"/>
            <w:vAlign w:val="center"/>
          </w:tcPr>
          <w:p w14:paraId="28224DFB" w14:textId="77777777" w:rsidR="00256BB5" w:rsidRPr="00B343DC" w:rsidRDefault="00256BB5" w:rsidP="005F65AB">
            <w:pPr>
              <w:pStyle w:val="BodyText3"/>
              <w:tabs>
                <w:tab w:val="left" w:pos="720"/>
              </w:tabs>
              <w:spacing w:after="0"/>
              <w:ind w:right="67"/>
              <w:jc w:val="both"/>
              <w:rPr>
                <w:rFonts w:ascii="Trebuchet MS" w:hAnsi="Trebuchet MS" w:cs="Arial"/>
                <w:sz w:val="20"/>
                <w:szCs w:val="20"/>
                <w:lang w:val="lt-LT"/>
              </w:rPr>
            </w:pPr>
            <w:r w:rsidRPr="00B343DC">
              <w:rPr>
                <w:rFonts w:ascii="Trebuchet MS" w:hAnsi="Trebuchet MS" w:cs="Arial"/>
                <w:sz w:val="20"/>
                <w:szCs w:val="20"/>
                <w:lang w:val="lt-LT"/>
              </w:rPr>
              <w:t>Perdavimo tinklo įrenginių RAA nuostatų grupių valdymas.</w:t>
            </w:r>
          </w:p>
        </w:tc>
      </w:tr>
      <w:tr w:rsidR="00256BB5" w:rsidRPr="00B343DC" w14:paraId="24C25875" w14:textId="77777777" w:rsidTr="00C329B9">
        <w:tc>
          <w:tcPr>
            <w:tcW w:w="846" w:type="dxa"/>
            <w:vAlign w:val="center"/>
          </w:tcPr>
          <w:p w14:paraId="41C35423" w14:textId="77777777" w:rsidR="00256BB5" w:rsidRPr="00B343DC" w:rsidRDefault="00256BB5"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4.</w:t>
            </w:r>
          </w:p>
        </w:tc>
        <w:tc>
          <w:tcPr>
            <w:tcW w:w="9214" w:type="dxa"/>
            <w:vAlign w:val="center"/>
          </w:tcPr>
          <w:p w14:paraId="7D7FA3F8" w14:textId="77777777" w:rsidR="00256BB5" w:rsidRPr="00B343DC" w:rsidRDefault="00256BB5" w:rsidP="005F65AB">
            <w:pPr>
              <w:pStyle w:val="BodyText3"/>
              <w:tabs>
                <w:tab w:val="left" w:pos="720"/>
              </w:tabs>
              <w:spacing w:after="0"/>
              <w:ind w:right="67"/>
              <w:jc w:val="both"/>
              <w:rPr>
                <w:rFonts w:ascii="Trebuchet MS" w:hAnsi="Trebuchet MS" w:cs="Arial"/>
                <w:sz w:val="20"/>
                <w:szCs w:val="20"/>
                <w:lang w:val="lt-LT"/>
              </w:rPr>
            </w:pPr>
            <w:r w:rsidRPr="00B343DC">
              <w:rPr>
                <w:rFonts w:ascii="Trebuchet MS" w:hAnsi="Trebuchet MS" w:cs="Arial"/>
                <w:sz w:val="20"/>
                <w:szCs w:val="20"/>
                <w:lang w:val="lt-LT"/>
              </w:rPr>
              <w:t>Perdavimo tinklo įrenginių RAA funkcijų valdymas.</w:t>
            </w:r>
          </w:p>
        </w:tc>
      </w:tr>
      <w:tr w:rsidR="00256BB5" w:rsidRPr="00B343DC" w14:paraId="14B9F40D" w14:textId="77777777" w:rsidTr="00C329B9">
        <w:tc>
          <w:tcPr>
            <w:tcW w:w="846" w:type="dxa"/>
            <w:vAlign w:val="center"/>
          </w:tcPr>
          <w:p w14:paraId="4EC8419E" w14:textId="77777777" w:rsidR="00256BB5" w:rsidRPr="00B343DC" w:rsidRDefault="00256BB5"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5.</w:t>
            </w:r>
          </w:p>
        </w:tc>
        <w:tc>
          <w:tcPr>
            <w:tcW w:w="9214" w:type="dxa"/>
            <w:vAlign w:val="center"/>
          </w:tcPr>
          <w:p w14:paraId="738A1E51" w14:textId="77777777" w:rsidR="00256BB5" w:rsidRPr="00B343DC" w:rsidRDefault="00256BB5" w:rsidP="005F65AB">
            <w:pPr>
              <w:pStyle w:val="BodyText3"/>
              <w:tabs>
                <w:tab w:val="left" w:pos="720"/>
              </w:tabs>
              <w:spacing w:after="0"/>
              <w:ind w:right="67"/>
              <w:jc w:val="both"/>
              <w:rPr>
                <w:rFonts w:ascii="Trebuchet MS" w:hAnsi="Trebuchet MS" w:cs="Arial"/>
                <w:sz w:val="20"/>
                <w:szCs w:val="20"/>
                <w:lang w:val="lt-LT"/>
              </w:rPr>
            </w:pPr>
            <w:r w:rsidRPr="00B343DC">
              <w:rPr>
                <w:rFonts w:ascii="Trebuchet MS" w:hAnsi="Trebuchet MS" w:cs="Arial"/>
                <w:sz w:val="20"/>
                <w:szCs w:val="20"/>
                <w:lang w:val="lt-LT"/>
              </w:rPr>
              <w:t>Transformatoriaus 110 kV prijunginio valdymo teisių perjungimas.</w:t>
            </w:r>
          </w:p>
        </w:tc>
      </w:tr>
      <w:tr w:rsidR="00256BB5" w:rsidRPr="00B343DC" w14:paraId="4974633D" w14:textId="77777777" w:rsidTr="00C329B9">
        <w:tc>
          <w:tcPr>
            <w:tcW w:w="846" w:type="dxa"/>
            <w:vAlign w:val="center"/>
          </w:tcPr>
          <w:p w14:paraId="3CD45C7B" w14:textId="77777777" w:rsidR="00256BB5" w:rsidRPr="00B343DC" w:rsidRDefault="00256BB5"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6.</w:t>
            </w:r>
          </w:p>
        </w:tc>
        <w:tc>
          <w:tcPr>
            <w:tcW w:w="9214" w:type="dxa"/>
            <w:vAlign w:val="center"/>
          </w:tcPr>
          <w:p w14:paraId="39ECB8A5" w14:textId="25961233" w:rsidR="00256BB5" w:rsidRPr="00B343DC" w:rsidRDefault="00395925" w:rsidP="005F65AB">
            <w:pPr>
              <w:pStyle w:val="BodyText3"/>
              <w:tabs>
                <w:tab w:val="left" w:pos="720"/>
              </w:tabs>
              <w:spacing w:after="0"/>
              <w:ind w:right="67"/>
              <w:jc w:val="both"/>
              <w:rPr>
                <w:rFonts w:ascii="Trebuchet MS" w:hAnsi="Trebuchet MS" w:cs="Arial"/>
                <w:sz w:val="20"/>
                <w:szCs w:val="20"/>
                <w:lang w:val="lt-LT"/>
              </w:rPr>
            </w:pPr>
            <w:r w:rsidRPr="00B343DC">
              <w:rPr>
                <w:rFonts w:ascii="Trebuchet MS" w:hAnsi="Trebuchet MS" w:cs="Arial"/>
                <w:sz w:val="20"/>
                <w:szCs w:val="20"/>
                <w:lang w:val="lt-LT"/>
              </w:rPr>
              <w:t xml:space="preserve">Perdavimo tinklo KSSRS įvadinių ir </w:t>
            </w:r>
            <w:proofErr w:type="spellStart"/>
            <w:r w:rsidRPr="00B343DC">
              <w:rPr>
                <w:rFonts w:ascii="Trebuchet MS" w:hAnsi="Trebuchet MS" w:cs="Arial"/>
                <w:sz w:val="20"/>
                <w:szCs w:val="20"/>
                <w:lang w:val="lt-LT"/>
              </w:rPr>
              <w:t>sekcijinio</w:t>
            </w:r>
            <w:proofErr w:type="spellEnd"/>
            <w:r w:rsidRPr="00B343DC">
              <w:rPr>
                <w:rFonts w:ascii="Trebuchet MS" w:hAnsi="Trebuchet MS" w:cs="Arial"/>
                <w:sz w:val="20"/>
                <w:szCs w:val="20"/>
                <w:lang w:val="lt-LT"/>
              </w:rPr>
              <w:t xml:space="preserve">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valdymas, KSSRS 0,4 kV ARĮ funkcijos valdymas. Valdymo pulto patalpoje turi būti numatytas fizinis </w:t>
            </w:r>
            <w:r w:rsidR="00AF62F1" w:rsidRPr="00B343DC">
              <w:rPr>
                <w:rFonts w:ascii="Trebuchet MS" w:hAnsi="Trebuchet MS" w:cs="Arial"/>
                <w:sz w:val="20"/>
                <w:szCs w:val="20"/>
                <w:lang w:val="lt-LT"/>
              </w:rPr>
              <w:t xml:space="preserve">raktas </w:t>
            </w:r>
            <w:r w:rsidRPr="00B343DC">
              <w:rPr>
                <w:rFonts w:ascii="Trebuchet MS" w:hAnsi="Trebuchet MS" w:cs="Arial"/>
                <w:sz w:val="20"/>
                <w:szCs w:val="20"/>
                <w:lang w:val="lt-LT"/>
              </w:rPr>
              <w:t>0,4 kV ARĮ automatikos išjungimui/įjungimui.</w:t>
            </w:r>
          </w:p>
        </w:tc>
      </w:tr>
      <w:tr w:rsidR="00A27526" w:rsidRPr="008B782E" w14:paraId="7783DF63" w14:textId="77777777" w:rsidTr="00C329B9">
        <w:tc>
          <w:tcPr>
            <w:tcW w:w="846" w:type="dxa"/>
            <w:vAlign w:val="center"/>
          </w:tcPr>
          <w:p w14:paraId="110FF813" w14:textId="51FA1BD8" w:rsidR="00A27526" w:rsidRPr="00B343DC" w:rsidRDefault="00A27526" w:rsidP="005F65AB">
            <w:pPr>
              <w:pStyle w:val="BodyText3"/>
              <w:tabs>
                <w:tab w:val="left" w:pos="720"/>
              </w:tabs>
              <w:spacing w:after="0"/>
              <w:jc w:val="center"/>
              <w:rPr>
                <w:rFonts w:ascii="Trebuchet MS" w:hAnsi="Trebuchet MS" w:cs="Arial"/>
                <w:sz w:val="20"/>
                <w:szCs w:val="20"/>
                <w:lang w:val="lt-LT"/>
              </w:rPr>
            </w:pPr>
            <w:r w:rsidRPr="00B343DC">
              <w:rPr>
                <w:rFonts w:ascii="Trebuchet MS" w:hAnsi="Trebuchet MS" w:cs="Arial"/>
                <w:sz w:val="20"/>
                <w:szCs w:val="20"/>
                <w:lang w:val="lt-LT"/>
              </w:rPr>
              <w:t>7.</w:t>
            </w:r>
          </w:p>
        </w:tc>
        <w:tc>
          <w:tcPr>
            <w:tcW w:w="9214" w:type="dxa"/>
            <w:vAlign w:val="center"/>
          </w:tcPr>
          <w:p w14:paraId="2CACAD5F" w14:textId="77777777" w:rsidR="00A27526" w:rsidRPr="00B343DC" w:rsidRDefault="00A27526" w:rsidP="005F65AB">
            <w:pPr>
              <w:pStyle w:val="BodyText3"/>
              <w:tabs>
                <w:tab w:val="left" w:pos="720"/>
              </w:tabs>
              <w:spacing w:after="0"/>
              <w:ind w:right="67"/>
              <w:jc w:val="both"/>
              <w:rPr>
                <w:rFonts w:ascii="Trebuchet MS" w:hAnsi="Trebuchet MS" w:cs="Arial"/>
                <w:sz w:val="20"/>
                <w:szCs w:val="20"/>
                <w:lang w:val="lt-LT"/>
              </w:rPr>
            </w:pPr>
            <w:r w:rsidRPr="00B343DC">
              <w:rPr>
                <w:rFonts w:ascii="Trebuchet MS" w:hAnsi="Trebuchet MS" w:cs="Arial"/>
                <w:sz w:val="20"/>
                <w:szCs w:val="20"/>
                <w:lang w:val="lt-LT"/>
              </w:rPr>
              <w:t xml:space="preserve">Perdavimo tinklo 110 kV linijinių įtampos transformatorių </w:t>
            </w:r>
            <w:proofErr w:type="spellStart"/>
            <w:r w:rsidRPr="00B343DC">
              <w:rPr>
                <w:rFonts w:ascii="Trebuchet MS" w:hAnsi="Trebuchet MS" w:cs="Arial"/>
                <w:sz w:val="20"/>
                <w:szCs w:val="20"/>
                <w:lang w:val="lt-LT"/>
              </w:rPr>
              <w:t>aj</w:t>
            </w:r>
            <w:proofErr w:type="spellEnd"/>
            <w:r w:rsidRPr="00B343DC">
              <w:rPr>
                <w:rFonts w:ascii="Trebuchet MS" w:hAnsi="Trebuchet MS" w:cs="Arial"/>
                <w:sz w:val="20"/>
                <w:szCs w:val="20"/>
                <w:lang w:val="lt-LT"/>
              </w:rPr>
              <w:t xml:space="preserve"> valdymas (taikoma įtampos transformatoriams, sumontuotiems 110 kV linijose už linijinio skyriklio į linijos pusę).</w:t>
            </w:r>
          </w:p>
        </w:tc>
      </w:tr>
    </w:tbl>
    <w:p w14:paraId="191DDCEB" w14:textId="77777777" w:rsidR="00FF4614" w:rsidRPr="00B343DC" w:rsidRDefault="00FF4614" w:rsidP="005F65AB">
      <w:pPr>
        <w:pStyle w:val="Heading3"/>
        <w:spacing w:before="0" w:after="0"/>
        <w:ind w:left="-283"/>
        <w:jc w:val="both"/>
        <w:rPr>
          <w:rFonts w:ascii="Trebuchet MS" w:hAnsi="Trebuchet MS"/>
          <w:b w:val="0"/>
          <w:bCs w:val="0"/>
          <w:sz w:val="20"/>
          <w:szCs w:val="20"/>
          <w:lang w:val="lt-LT"/>
        </w:rPr>
      </w:pPr>
    </w:p>
    <w:p w14:paraId="775B858C" w14:textId="10BDB512" w:rsidR="001A4923" w:rsidRPr="00B343DC" w:rsidRDefault="001A4923" w:rsidP="005F65AB">
      <w:pPr>
        <w:pStyle w:val="11numeracija"/>
      </w:pPr>
      <w:bookmarkStart w:id="48" w:name="_Toc412630871"/>
      <w:bookmarkStart w:id="49" w:name="_Toc420068152"/>
      <w:bookmarkStart w:id="50" w:name="_Toc378864530"/>
      <w:r w:rsidRPr="00B343DC">
        <w:t xml:space="preserve">Signalų sąrašas rengiamas, su PSO derinamas ir testavimai atliekami vadovaujantis </w:t>
      </w:r>
      <w:r w:rsidR="00D03BEE" w:rsidRPr="00B343DC">
        <w:t>PSO</w:t>
      </w:r>
      <w:r w:rsidRPr="00B343DC">
        <w:t xml:space="preserve"> patvirtintu perdavimo tinklo transformatorių pastočių ir skirstyklų įrangos nuotolinio valdymo reikalavimų aprašu, pateiktu </w:t>
      </w:r>
      <w:sdt>
        <w:sdtPr>
          <w:id w:val="-1996939580"/>
          <w:citation/>
        </w:sdtPr>
        <w:sdtEndPr/>
        <w:sdtContent>
          <w:r w:rsidR="00FF404B" w:rsidRPr="00B343DC">
            <w:fldChar w:fldCharType="begin"/>
          </w:r>
          <w:r w:rsidR="0035507C" w:rsidRPr="00B343DC">
            <w:instrText xml:space="preserve">CITATION Per2 \l 1063 </w:instrText>
          </w:r>
          <w:r w:rsidR="00FF404B" w:rsidRPr="00B343DC">
            <w:fldChar w:fldCharType="separate"/>
          </w:r>
          <w:r w:rsidR="007D620E">
            <w:rPr>
              <w:noProof/>
            </w:rPr>
            <w:t>(63)</w:t>
          </w:r>
          <w:r w:rsidR="00FF404B" w:rsidRPr="00B343DC">
            <w:fldChar w:fldCharType="end"/>
          </w:r>
        </w:sdtContent>
      </w:sdt>
      <w:r w:rsidR="00FF404B" w:rsidRPr="00B343DC">
        <w:t xml:space="preserve"> </w:t>
      </w:r>
      <w:r w:rsidRPr="00D1618D">
        <w:rPr>
          <w:rFonts w:cs="Arial"/>
        </w:rPr>
        <w:t>priede</w:t>
      </w:r>
      <w:r w:rsidRPr="00B343DC">
        <w:t xml:space="preserve">. </w:t>
      </w:r>
    </w:p>
    <w:p w14:paraId="37BF5C03" w14:textId="09185ABA" w:rsidR="001A4923" w:rsidRPr="00B343DC" w:rsidRDefault="00673A26" w:rsidP="005F65AB">
      <w:pPr>
        <w:pStyle w:val="11numeracija"/>
      </w:pPr>
      <w:r w:rsidRPr="00B343DC">
        <w:t xml:space="preserve">Kai su 110/10 kV transformatorių pastotės rekonstrukcija kituose perdavimo tinklo objektuose yra atliekami operatyvinių pavadinimų keitimai, naujos papildomos RAA ar kitos įrangos montavimai, esamų RAA ar kitos įrangos f-jų išplėtimai, būtina techniniame projekte numatyti tų objektų </w:t>
      </w:r>
      <w:r w:rsidR="000B4B35" w:rsidRPr="00B343DC">
        <w:t>teleinformacijos</w:t>
      </w:r>
      <w:r w:rsidRPr="00B343DC">
        <w:t xml:space="preserve"> sąrašų parengimą, derinimą su PSO, testavimą su PSO DVS, instrukcijų, schemų ir kitos dokumentacijos pakeitimus.</w:t>
      </w:r>
      <w:r w:rsidR="008F725D" w:rsidRPr="00B343DC">
        <w:t xml:space="preserve"> </w:t>
      </w:r>
      <w:r w:rsidR="001A4923" w:rsidRPr="00B343DC">
        <w:t xml:space="preserve">Techniniame projekte išskirti reikalingus atlikti darbus kituose perdavimo tinklo objektuose pagal kiekvieną objektą atskirai. Atliekant pakeitimus kituose perdavimo tinklo objektuose, šių objektų </w:t>
      </w:r>
      <w:r w:rsidR="000B4B35" w:rsidRPr="00B343DC">
        <w:t>teleinformacijos</w:t>
      </w:r>
      <w:r w:rsidR="001A4923" w:rsidRPr="00B343DC">
        <w:t xml:space="preserve"> sąrašai rengiami, derinami su </w:t>
      </w:r>
      <w:r w:rsidR="00005BC5" w:rsidRPr="00B343DC">
        <w:t xml:space="preserve">PSO </w:t>
      </w:r>
      <w:r w:rsidR="001A4923" w:rsidRPr="00B343DC">
        <w:t xml:space="preserve">ir testavimai atliekami kiekvienai pastotei (objektui) atskirai vadovaujantis </w:t>
      </w:r>
      <w:r w:rsidR="00D03BEE" w:rsidRPr="00B343DC">
        <w:t>PSO</w:t>
      </w:r>
      <w:r w:rsidR="001A4923" w:rsidRPr="00B343DC">
        <w:t xml:space="preserve"> patvirtintu perdavimo tinklo transformatorių pastočių ir skirstyklų įrangos nuotolinio valdymo reikalavimų aprašu.</w:t>
      </w:r>
    </w:p>
    <w:p w14:paraId="1A2E4F3D" w14:textId="111D0F00" w:rsidR="00C329B9" w:rsidRPr="00B343DC" w:rsidRDefault="000B4B35" w:rsidP="005F65AB">
      <w:pPr>
        <w:pStyle w:val="11numeracija"/>
      </w:pPr>
      <w:r w:rsidRPr="00B343DC">
        <w:t>PSO pateikia</w:t>
      </w:r>
      <w:r w:rsidR="00EC66B9" w:rsidRPr="00B343DC">
        <w:t xml:space="preserve"> kitų susijusių su </w:t>
      </w:r>
      <w:r w:rsidR="00620067" w:rsidRPr="00B343DC">
        <w:t>Saugų</w:t>
      </w:r>
      <w:r w:rsidR="00EC66B9" w:rsidRPr="00B343DC">
        <w:t xml:space="preserve"> 110/10 kV TP rekonstrukcija perdavimo tinklo objektų</w:t>
      </w:r>
      <w:r w:rsidR="00406E8E" w:rsidRPr="00B343DC">
        <w:t xml:space="preserve"> (</w:t>
      </w:r>
      <w:r w:rsidR="00F052B3" w:rsidRPr="00B343DC">
        <w:rPr>
          <w:i/>
        </w:rPr>
        <w:t xml:space="preserve">Šilutės TP, Priekulės TP, Klaipėdos TP </w:t>
      </w:r>
      <w:r w:rsidR="00F052B3" w:rsidRPr="00B343DC">
        <w:t>110 kV dalies</w:t>
      </w:r>
      <w:r w:rsidR="00F052B3" w:rsidRPr="00B343DC">
        <w:rPr>
          <w:i/>
        </w:rPr>
        <w:t>, Pagėgių TP</w:t>
      </w:r>
      <w:r w:rsidR="00406E8E" w:rsidRPr="00B343DC">
        <w:t>)</w:t>
      </w:r>
      <w:r w:rsidR="00EC66B9" w:rsidRPr="00B343DC">
        <w:t xml:space="preserve"> teleinformacijos (</w:t>
      </w:r>
      <w:r w:rsidR="000B3D16" w:rsidRPr="00B343DC">
        <w:t>s</w:t>
      </w:r>
      <w:r w:rsidR="00EC66B9" w:rsidRPr="00B343DC">
        <w:t>ignalai, valdymas ir matavimai) sąrašus projektavimo paslaugą teikiančiai organizacijai. Tolimesnis kitų</w:t>
      </w:r>
      <w:r w:rsidR="00406E8E" w:rsidRPr="00B343DC">
        <w:t xml:space="preserve"> susijusių</w:t>
      </w:r>
      <w:r w:rsidR="00EC66B9" w:rsidRPr="00B343DC">
        <w:t xml:space="preserve"> perdavimo tinklo objektų</w:t>
      </w:r>
      <w:r w:rsidR="00406E8E" w:rsidRPr="00B343DC">
        <w:t xml:space="preserve"> </w:t>
      </w:r>
      <w:r w:rsidR="00F052B3" w:rsidRPr="00B343DC">
        <w:t>(</w:t>
      </w:r>
      <w:r w:rsidR="00F052B3" w:rsidRPr="00B343DC">
        <w:rPr>
          <w:i/>
        </w:rPr>
        <w:t xml:space="preserve">Šilutės TP, Priekulės TP, Klaipėdos TP </w:t>
      </w:r>
      <w:r w:rsidR="00F052B3" w:rsidRPr="00B343DC">
        <w:t>110 kV dalies</w:t>
      </w:r>
      <w:r w:rsidR="00F052B3" w:rsidRPr="00B343DC">
        <w:rPr>
          <w:i/>
        </w:rPr>
        <w:t>, Pagėgių TP</w:t>
      </w:r>
      <w:r w:rsidR="00F052B3" w:rsidRPr="00B343DC">
        <w:t xml:space="preserve">) </w:t>
      </w:r>
      <w:r w:rsidR="00EC66B9" w:rsidRPr="00B343DC">
        <w:t>teleinformacijos sąrašų apimčių pildymas, koregavimas bei derinimas su PSO atsakingais darbuotojais vykdomas pateiktuose teleinformacijos sąrašuose. Sąrašuose turi būti numatytas atskiras skyrius naujai projektuojamai bei įtraukiamai teleinformacijai (signalai, valdymas ir matavimai).</w:t>
      </w:r>
    </w:p>
    <w:p w14:paraId="4F217209" w14:textId="24749687" w:rsidR="00193C42" w:rsidRPr="00B343DC" w:rsidRDefault="00193C42" w:rsidP="005F65AB">
      <w:pPr>
        <w:pStyle w:val="11numeracija"/>
      </w:pPr>
      <w:r w:rsidRPr="00B343DC">
        <w:t xml:space="preserve">Rangovinės organizacijos projektuotojai pateiktuose kitų susijusių su </w:t>
      </w:r>
      <w:r w:rsidR="00620067" w:rsidRPr="00B343DC">
        <w:t>Saugų</w:t>
      </w:r>
      <w:r w:rsidRPr="00B343DC">
        <w:t xml:space="preserve"> 110/10 kV TP rekonstrukcija)</w:t>
      </w:r>
      <w:r w:rsidR="00620067" w:rsidRPr="00B343DC">
        <w:t xml:space="preserve"> </w:t>
      </w:r>
      <w:r w:rsidRPr="00B343DC">
        <w:t>perdavimo tinklo</w:t>
      </w:r>
      <w:r w:rsidR="001474F4" w:rsidRPr="00B343DC">
        <w:t xml:space="preserve"> objektų</w:t>
      </w:r>
      <w:r w:rsidR="00406E8E" w:rsidRPr="00B343DC">
        <w:t xml:space="preserve"> </w:t>
      </w:r>
      <w:r w:rsidR="00F052B3" w:rsidRPr="00B343DC">
        <w:t>(</w:t>
      </w:r>
      <w:r w:rsidR="00F052B3" w:rsidRPr="00B343DC">
        <w:rPr>
          <w:i/>
        </w:rPr>
        <w:t xml:space="preserve">Šilutės TP, Priekulės TP, Klaipėdos TP </w:t>
      </w:r>
      <w:r w:rsidR="00F052B3" w:rsidRPr="00B343DC">
        <w:t>110 kV dalies</w:t>
      </w:r>
      <w:r w:rsidR="00F052B3" w:rsidRPr="00B343DC">
        <w:rPr>
          <w:i/>
        </w:rPr>
        <w:t>, Pagėgių TP</w:t>
      </w:r>
      <w:r w:rsidR="00F052B3" w:rsidRPr="00B343DC">
        <w:t xml:space="preserve">) </w:t>
      </w:r>
      <w:r w:rsidRPr="00B343DC">
        <w:t xml:space="preserve"> teleinformacijos sąrašuose sužymi visą teleinformaciją (signalai, valdymas ir matavimai) tiesiogiai priklausančią ar susijusią su </w:t>
      </w:r>
      <w:r w:rsidR="00620067" w:rsidRPr="00B343DC">
        <w:t>Saugų</w:t>
      </w:r>
      <w:r w:rsidRPr="00B343DC">
        <w:t xml:space="preserve"> 110/10 kV TP prijunginių apsaugomis, valdymu ir matavimais. Projektavimo eigoje įvertinamas poreikis dėl šios teleinformacijos pavadinimų ar būsenų keitimo, įvertinant PSO nuotolinio valdymo aprašo reikalavimus. Esant tokiam poreikiui, koreguojami atitinkamų signalų pavadinimai ar būsenos, komandų ar matavimų pavadinimai.</w:t>
      </w:r>
    </w:p>
    <w:p w14:paraId="232D1829" w14:textId="47DA7495" w:rsidR="00193C42" w:rsidRPr="00B343DC" w:rsidRDefault="00193C42" w:rsidP="005F65AB">
      <w:pPr>
        <w:pStyle w:val="11numeracija"/>
      </w:pPr>
      <w:r w:rsidRPr="00B343DC">
        <w:t>Turi būti ištestuota</w:t>
      </w:r>
      <w:r w:rsidR="00BE77E9" w:rsidRPr="00B343DC">
        <w:t xml:space="preserve"> kitų</w:t>
      </w:r>
      <w:r w:rsidR="00406E8E" w:rsidRPr="00B343DC">
        <w:t xml:space="preserve"> susijusių</w:t>
      </w:r>
      <w:r w:rsidR="00BE77E9" w:rsidRPr="00B343DC">
        <w:t xml:space="preserve"> </w:t>
      </w:r>
      <w:r w:rsidR="00406E8E" w:rsidRPr="00B343DC">
        <w:t xml:space="preserve">Perdavimo </w:t>
      </w:r>
      <w:r w:rsidR="00BE77E9" w:rsidRPr="00B343DC">
        <w:t>tinklo objektų</w:t>
      </w:r>
      <w:r w:rsidR="00406E8E" w:rsidRPr="00B343DC">
        <w:t xml:space="preserve"> </w:t>
      </w:r>
      <w:r w:rsidR="00F052B3" w:rsidRPr="00B343DC">
        <w:t>(</w:t>
      </w:r>
      <w:r w:rsidR="00F052B3" w:rsidRPr="00B343DC">
        <w:rPr>
          <w:i/>
        </w:rPr>
        <w:t xml:space="preserve">Šilutės TP, Priekulės TP, Klaipėdos TP </w:t>
      </w:r>
      <w:r w:rsidR="00F052B3" w:rsidRPr="00B343DC">
        <w:t>110 kV dalies</w:t>
      </w:r>
      <w:r w:rsidR="00F052B3" w:rsidRPr="00B343DC">
        <w:rPr>
          <w:i/>
        </w:rPr>
        <w:t>, Pagėgių TP</w:t>
      </w:r>
      <w:r w:rsidR="00F052B3" w:rsidRPr="00B343DC">
        <w:t xml:space="preserve">) </w:t>
      </w:r>
      <w:r w:rsidRPr="00B343DC">
        <w:t xml:space="preserve"> </w:t>
      </w:r>
      <w:r w:rsidR="001474F4" w:rsidRPr="00B343DC">
        <w:t xml:space="preserve">visa esama ir naujai įtraukiama teleinformacija, kuri </w:t>
      </w:r>
      <w:r w:rsidRPr="00B343DC">
        <w:t xml:space="preserve">susijusi su </w:t>
      </w:r>
      <w:r w:rsidR="00620067" w:rsidRPr="00B343DC">
        <w:t xml:space="preserve">Saugų </w:t>
      </w:r>
      <w:r w:rsidRPr="00B343DC">
        <w:t>110/10 kV TP rekonstrukcija</w:t>
      </w:r>
      <w:r w:rsidR="001474F4" w:rsidRPr="00B343DC">
        <w:t>.</w:t>
      </w:r>
    </w:p>
    <w:p w14:paraId="1C15CA1E" w14:textId="4345CBFB" w:rsidR="00EC66B9" w:rsidRPr="00B343DC" w:rsidRDefault="001474F4" w:rsidP="005F65AB">
      <w:pPr>
        <w:pStyle w:val="11numeracija"/>
      </w:pPr>
      <w:r w:rsidRPr="00B343DC">
        <w:lastRenderedPageBreak/>
        <w:t xml:space="preserve">Rangovinės organizacijos projektuotojai peržiūri esamus kitų susijusių su </w:t>
      </w:r>
      <w:r w:rsidR="00620067" w:rsidRPr="00B343DC">
        <w:t xml:space="preserve">Saugų </w:t>
      </w:r>
      <w:r w:rsidRPr="00B343DC">
        <w:t>110/10 kV TP rekonstrukcija perdavimo tinklo objektų</w:t>
      </w:r>
      <w:r w:rsidR="00406E8E" w:rsidRPr="00B343DC">
        <w:t xml:space="preserve"> </w:t>
      </w:r>
      <w:r w:rsidR="00F052B3" w:rsidRPr="00B343DC">
        <w:t>(</w:t>
      </w:r>
      <w:r w:rsidR="00F052B3" w:rsidRPr="00B343DC">
        <w:rPr>
          <w:i/>
        </w:rPr>
        <w:t xml:space="preserve">Šilutės TP, Priekulės TP, Klaipėdos TP </w:t>
      </w:r>
      <w:r w:rsidR="00F052B3" w:rsidRPr="00B343DC">
        <w:t>110 kV dalies</w:t>
      </w:r>
      <w:r w:rsidR="00F052B3" w:rsidRPr="00B343DC">
        <w:rPr>
          <w:i/>
        </w:rPr>
        <w:t>, Pagėgių TP</w:t>
      </w:r>
      <w:r w:rsidR="00F052B3" w:rsidRPr="00B343DC">
        <w:t xml:space="preserve">) </w:t>
      </w:r>
      <w:r w:rsidRPr="00B343DC">
        <w:t xml:space="preserve">teleinformacijos sąrašus bei įvertina poreikį dėl teleinformacijos, kuri tiesiogiai nepriklauso ar nėra susijusi su </w:t>
      </w:r>
      <w:r w:rsidR="00620067" w:rsidRPr="00B343DC">
        <w:t xml:space="preserve">Saugų </w:t>
      </w:r>
      <w:r w:rsidRPr="00B343DC">
        <w:t xml:space="preserve">110/10 kV TP prijunginiais, tačiau gali būti įtakojama dėl </w:t>
      </w:r>
      <w:r w:rsidR="00620067" w:rsidRPr="00B343DC">
        <w:t xml:space="preserve">Saugų </w:t>
      </w:r>
      <w:r w:rsidRPr="00B343DC">
        <w:t>110/10 kV TP naujų prijunginių diegimo (pavadinimų, būsenų keitimas, naujos teleinformacijos įtraukimas, esamos teleinformacijos naikinimas). Esant tokiam poreikiui, turi būti koreguojami esami teleinformacijos sąrašai ir atitinkamai atliekami testavimai esam</w:t>
      </w:r>
      <w:r w:rsidR="00BE77E9" w:rsidRPr="00B343DC">
        <w:t>ai</w:t>
      </w:r>
      <w:r w:rsidRPr="00B343DC">
        <w:t xml:space="preserve"> ar naujai įtraukt</w:t>
      </w:r>
      <w:r w:rsidR="00BE77E9" w:rsidRPr="00B343DC">
        <w:t>ai kitų perdavimo tinklo objektų teleinformacijai.</w:t>
      </w:r>
    </w:p>
    <w:p w14:paraId="7CBB66D3" w14:textId="1C02FD2A" w:rsidR="00A631B2" w:rsidRPr="00B343DC" w:rsidRDefault="00A631B2" w:rsidP="005F65AB">
      <w:pPr>
        <w:pStyle w:val="1numeracija"/>
        <w:tabs>
          <w:tab w:val="clear" w:pos="1134"/>
        </w:tabs>
      </w:pPr>
      <w:bookmarkStart w:id="51" w:name="_Toc67562924"/>
      <w:r w:rsidRPr="00B343DC">
        <w:t>T</w:t>
      </w:r>
      <w:bookmarkEnd w:id="48"/>
      <w:bookmarkEnd w:id="49"/>
      <w:r w:rsidR="001A4923" w:rsidRPr="00B343DC">
        <w:t>ELEINFORMACIJOS SURINKIMO IR PERDAVIMO DALIS</w:t>
      </w:r>
      <w:bookmarkEnd w:id="51"/>
    </w:p>
    <w:p w14:paraId="529CD626" w14:textId="7379A08A" w:rsidR="00F51F02" w:rsidRPr="00B343DC" w:rsidRDefault="001A4923" w:rsidP="005F65AB">
      <w:pPr>
        <w:pStyle w:val="11numeracija"/>
      </w:pPr>
      <w:bookmarkStart w:id="52" w:name="_Toc420068153"/>
      <w:bookmarkEnd w:id="50"/>
      <w:r w:rsidRPr="00B343DC">
        <w:t xml:space="preserve">Teleinformacijos surinkimas ir perdavimas turi būti vykdomas per </w:t>
      </w:r>
      <w:r w:rsidR="00C37A46" w:rsidRPr="00B343DC">
        <w:t xml:space="preserve">naują </w:t>
      </w:r>
      <w:r w:rsidRPr="00B343DC">
        <w:t xml:space="preserve">teleinformacijos surinkimo ir perdavimo įrenginį (TSPĮ). </w:t>
      </w:r>
    </w:p>
    <w:p w14:paraId="095541D6" w14:textId="77777777" w:rsidR="001A4923" w:rsidRPr="00B343DC" w:rsidRDefault="001A4923" w:rsidP="005F65AB">
      <w:pPr>
        <w:pStyle w:val="11numeracija"/>
      </w:pPr>
      <w:r w:rsidRPr="00B343DC">
        <w:t xml:space="preserve">TSPĮ turi būti suprojektuotas ir įrengtas pagal reikalavimus: </w:t>
      </w:r>
    </w:p>
    <w:p w14:paraId="26CB722E" w14:textId="69D2B85D" w:rsidR="001A4923" w:rsidRPr="00B343DC" w:rsidRDefault="001A4923" w:rsidP="005F65AB">
      <w:pPr>
        <w:pStyle w:val="111numeracija"/>
      </w:pPr>
      <w:r w:rsidRPr="00B343DC">
        <w:t>standartinius techninius reikalavimus teleinformacijos surinkimo ir perdavimo įrenginiams (</w:t>
      </w:r>
      <w:r w:rsidRPr="0016017B">
        <w:t>žr.</w:t>
      </w:r>
      <w:r w:rsidR="00B976D0" w:rsidRPr="0016017B">
        <w:t xml:space="preserve"> </w:t>
      </w:r>
      <w:sdt>
        <w:sdtPr>
          <w:id w:val="-1787033580"/>
          <w:citation/>
        </w:sdtPr>
        <w:sdtEndPr/>
        <w:sdtContent>
          <w:r w:rsidR="00CD2998" w:rsidRPr="0016017B">
            <w:fldChar w:fldCharType="begin"/>
          </w:r>
          <w:r w:rsidR="00CD2998" w:rsidRPr="0016017B">
            <w:instrText xml:space="preserve"> CITATION Sta14 \l 1063 </w:instrText>
          </w:r>
          <w:r w:rsidR="00CD2998" w:rsidRPr="0016017B">
            <w:fldChar w:fldCharType="separate"/>
          </w:r>
          <w:r w:rsidR="007D620E">
            <w:rPr>
              <w:noProof/>
            </w:rPr>
            <w:t>(64)</w:t>
          </w:r>
          <w:r w:rsidR="00CD2998" w:rsidRPr="0016017B">
            <w:fldChar w:fldCharType="end"/>
          </w:r>
        </w:sdtContent>
      </w:sdt>
      <w:r w:rsidR="00CD2998" w:rsidRPr="0016017B">
        <w:t xml:space="preserve"> </w:t>
      </w:r>
      <w:r w:rsidRPr="00BD4E0B">
        <w:t>priedą</w:t>
      </w:r>
      <w:r w:rsidRPr="0016017B">
        <w:t>);</w:t>
      </w:r>
    </w:p>
    <w:p w14:paraId="65E81478" w14:textId="3251878F" w:rsidR="001A4923" w:rsidRPr="00B343DC" w:rsidRDefault="001A4923" w:rsidP="005F65AB">
      <w:pPr>
        <w:pStyle w:val="111numeracija"/>
      </w:pPr>
      <w:r w:rsidRPr="00B343DC">
        <w:t xml:space="preserve">perdavimo tinklo transformatorių pastočių ir skirstyklų įrangos nuotolinio valdymo reikalavimų aprašo pagrindinius reikalavimus teleinformacijos surinkimui ir perdavimui bei kitus aprašo </w:t>
      </w:r>
      <w:r w:rsidRPr="0016017B">
        <w:t>priedus  (žr.</w:t>
      </w:r>
      <w:sdt>
        <w:sdtPr>
          <w:id w:val="-244494329"/>
          <w:citation/>
        </w:sdtPr>
        <w:sdtEndPr/>
        <w:sdtContent>
          <w:r w:rsidR="00583046" w:rsidRPr="0016017B">
            <w:fldChar w:fldCharType="begin"/>
          </w:r>
          <w:r w:rsidR="0035507C" w:rsidRPr="0016017B">
            <w:instrText xml:space="preserve">CITATION Per2 \l 1063 </w:instrText>
          </w:r>
          <w:r w:rsidR="00583046" w:rsidRPr="0016017B">
            <w:fldChar w:fldCharType="separate"/>
          </w:r>
          <w:r w:rsidR="007D620E">
            <w:rPr>
              <w:noProof/>
            </w:rPr>
            <w:t xml:space="preserve"> (63)</w:t>
          </w:r>
          <w:r w:rsidR="00583046" w:rsidRPr="0016017B">
            <w:fldChar w:fldCharType="end"/>
          </w:r>
        </w:sdtContent>
      </w:sdt>
      <w:r w:rsidR="006F1B02" w:rsidRPr="0016017B">
        <w:t xml:space="preserve"> </w:t>
      </w:r>
      <w:r w:rsidRPr="004B7AB8">
        <w:t>priedą</w:t>
      </w:r>
      <w:r w:rsidRPr="0016017B">
        <w:t>).</w:t>
      </w:r>
    </w:p>
    <w:p w14:paraId="13661D8F" w14:textId="2694D44B" w:rsidR="001A4923" w:rsidRPr="00B343DC" w:rsidRDefault="001A4923" w:rsidP="005F65AB">
      <w:pPr>
        <w:pStyle w:val="11numeracija"/>
      </w:pPr>
      <w:r w:rsidRPr="00B343DC">
        <w:t>Duomenų mainai su STO TSPĮ projektuojami pagal reikalavimus:</w:t>
      </w:r>
    </w:p>
    <w:p w14:paraId="4F88A1E2" w14:textId="77777777" w:rsidR="001A4923" w:rsidRPr="00B343DC" w:rsidRDefault="001A4923" w:rsidP="005F65AB">
      <w:pPr>
        <w:pStyle w:val="111numeracija"/>
      </w:pPr>
      <w:r w:rsidRPr="00B343DC">
        <w:t xml:space="preserve">STO  išduotas technines sąlygas; </w:t>
      </w:r>
    </w:p>
    <w:p w14:paraId="47B73803" w14:textId="603429AD" w:rsidR="001A4923" w:rsidRPr="00B343DC" w:rsidRDefault="001A4923" w:rsidP="005F65AB">
      <w:pPr>
        <w:pStyle w:val="111numeracija"/>
      </w:pPr>
      <w:r w:rsidRPr="00B343DC">
        <w:t>PSO ir STO  elektrotechnikos darbuotojų tarpusavio darbo santykių nuostatus (žr.</w:t>
      </w:r>
      <w:r w:rsidR="00143408" w:rsidRPr="00B343DC">
        <w:t xml:space="preserve"> </w:t>
      </w:r>
      <w:sdt>
        <w:sdtPr>
          <w:id w:val="-1571722240"/>
          <w:citation/>
        </w:sdtPr>
        <w:sdtEndPr/>
        <w:sdtContent>
          <w:r w:rsidR="00466880">
            <w:fldChar w:fldCharType="begin"/>
          </w:r>
          <w:r w:rsidR="00466880">
            <w:instrText xml:space="preserve"> CITATION LIT1 \l 1063 </w:instrText>
          </w:r>
          <w:r w:rsidR="00466880">
            <w:fldChar w:fldCharType="separate"/>
          </w:r>
          <w:r w:rsidR="007D620E">
            <w:rPr>
              <w:noProof/>
            </w:rPr>
            <w:t>(6)</w:t>
          </w:r>
          <w:r w:rsidR="00466880">
            <w:fldChar w:fldCharType="end"/>
          </w:r>
        </w:sdtContent>
      </w:sdt>
      <w:r w:rsidR="00466880">
        <w:t xml:space="preserve"> </w:t>
      </w:r>
      <w:r w:rsidRPr="004B7AB8">
        <w:t>priedą</w:t>
      </w:r>
      <w:r w:rsidRPr="00B343DC">
        <w:t>).</w:t>
      </w:r>
    </w:p>
    <w:p w14:paraId="5AECADEB" w14:textId="77777777" w:rsidR="001A4923" w:rsidRPr="00B343DC" w:rsidRDefault="001A4923" w:rsidP="005F65AB">
      <w:pPr>
        <w:pStyle w:val="11numeracija"/>
      </w:pPr>
      <w:r w:rsidRPr="00B343DC">
        <w:t>TSPĮ turi vykdyti duomenų mainus:</w:t>
      </w:r>
    </w:p>
    <w:p w14:paraId="44D9009D" w14:textId="77777777" w:rsidR="001A4923" w:rsidRPr="00B343DC" w:rsidRDefault="001A4923" w:rsidP="005F65AB">
      <w:pPr>
        <w:pStyle w:val="111numeracija"/>
      </w:pPr>
      <w:r w:rsidRPr="00B343DC">
        <w:t>IEC 60870-5-104 (Slave) protokolu su PSO DVS;</w:t>
      </w:r>
    </w:p>
    <w:p w14:paraId="53F9649F" w14:textId="77777777" w:rsidR="001A4923" w:rsidRPr="00B343DC" w:rsidRDefault="001A4923" w:rsidP="005F65AB">
      <w:pPr>
        <w:pStyle w:val="111numeracija"/>
      </w:pPr>
      <w:r w:rsidRPr="00B343DC">
        <w:t>IEC 60870-5-104 (</w:t>
      </w:r>
      <w:proofErr w:type="spellStart"/>
      <w:r w:rsidRPr="00B343DC">
        <w:t>Master</w:t>
      </w:r>
      <w:proofErr w:type="spellEnd"/>
      <w:r w:rsidRPr="00B343DC">
        <w:t>) protokolas, rezervas;</w:t>
      </w:r>
    </w:p>
    <w:p w14:paraId="2195FC95" w14:textId="7BB877A3" w:rsidR="001A4923" w:rsidRPr="00B343DC" w:rsidRDefault="001A4923" w:rsidP="005F65AB">
      <w:pPr>
        <w:pStyle w:val="111numeracija"/>
      </w:pPr>
      <w:r w:rsidRPr="00B343DC">
        <w:t xml:space="preserve">IEC 61850 </w:t>
      </w:r>
      <w:r w:rsidR="00B45A7E" w:rsidRPr="00B343DC">
        <w:t xml:space="preserve">ed.2.0 </w:t>
      </w:r>
      <w:r w:rsidRPr="00B343DC">
        <w:t>(</w:t>
      </w:r>
      <w:proofErr w:type="spellStart"/>
      <w:r w:rsidRPr="00B343DC">
        <w:t>Client</w:t>
      </w:r>
      <w:proofErr w:type="spellEnd"/>
      <w:r w:rsidRPr="00B343DC">
        <w:t>) su RAA įrenginiais, rezervavimas pagal standartą IEC 62439 (PRP);</w:t>
      </w:r>
    </w:p>
    <w:p w14:paraId="1207AB49" w14:textId="77777777" w:rsidR="001A4923" w:rsidRPr="00B343DC" w:rsidRDefault="001A4923" w:rsidP="005F65AB">
      <w:pPr>
        <w:pStyle w:val="111numeracija"/>
      </w:pPr>
      <w:r w:rsidRPr="00B343DC">
        <w:t>IEC 60870-5-101 (</w:t>
      </w:r>
      <w:proofErr w:type="spellStart"/>
      <w:r w:rsidRPr="00B343DC">
        <w:t>Master</w:t>
      </w:r>
      <w:proofErr w:type="spellEnd"/>
      <w:r w:rsidRPr="00B343DC">
        <w:t xml:space="preserve"> ir Slave) protokolais su STO TSPĮ;</w:t>
      </w:r>
    </w:p>
    <w:p w14:paraId="4B42CA1D" w14:textId="537A22B2" w:rsidR="001A4923" w:rsidRPr="00B343DC" w:rsidRDefault="001A4923" w:rsidP="005F65AB">
      <w:pPr>
        <w:pStyle w:val="111numeracija"/>
      </w:pPr>
      <w:r w:rsidRPr="00B343DC">
        <w:t xml:space="preserve">laiko sinchronizavimas SNTP protokolu nuo </w:t>
      </w:r>
      <w:r w:rsidR="00D90297" w:rsidRPr="00B343DC">
        <w:t>pastotės laiko sinchronizavimo įrenginio (PLSĮ)</w:t>
      </w:r>
      <w:r w:rsidRPr="00B343DC">
        <w:t xml:space="preserve">. </w:t>
      </w:r>
    </w:p>
    <w:p w14:paraId="5C509605" w14:textId="77777777" w:rsidR="001A4923" w:rsidRPr="00B343DC" w:rsidRDefault="001A4923" w:rsidP="005F65AB">
      <w:pPr>
        <w:pStyle w:val="11numeracija"/>
      </w:pPr>
      <w:r w:rsidRPr="00B343DC">
        <w:t>TSPĮ būklės stebėjimui turi būti suformuoti ir perduodami į DVS signalai:</w:t>
      </w:r>
    </w:p>
    <w:p w14:paraId="1A9835B4" w14:textId="77777777" w:rsidR="001A4923" w:rsidRPr="00B343DC" w:rsidRDefault="001A4923" w:rsidP="005F65AB">
      <w:pPr>
        <w:pStyle w:val="111numeracija"/>
      </w:pPr>
      <w:r w:rsidRPr="00B343DC">
        <w:t>TSPĮ ryšio kanalų būklė;</w:t>
      </w:r>
    </w:p>
    <w:p w14:paraId="5C5105D8" w14:textId="77777777" w:rsidR="001A4923" w:rsidRPr="00B343DC" w:rsidRDefault="001A4923" w:rsidP="005F65AB">
      <w:pPr>
        <w:pStyle w:val="111numeracija"/>
      </w:pPr>
      <w:r w:rsidRPr="00B343DC">
        <w:t>TSPĮ funkcijų vykdymo būklė;</w:t>
      </w:r>
    </w:p>
    <w:p w14:paraId="2B5A05F0" w14:textId="77777777" w:rsidR="001A4923" w:rsidRPr="00B343DC" w:rsidRDefault="001A4923" w:rsidP="005F65AB">
      <w:pPr>
        <w:pStyle w:val="111numeracija"/>
      </w:pPr>
      <w:r w:rsidRPr="00B343DC">
        <w:t>TSPĮ informacinės saugos kontrolė.</w:t>
      </w:r>
    </w:p>
    <w:p w14:paraId="37A29331" w14:textId="77777777" w:rsidR="001A4923" w:rsidRPr="00B343DC" w:rsidRDefault="001A4923" w:rsidP="005F65AB">
      <w:pPr>
        <w:pStyle w:val="11numeracija"/>
      </w:pPr>
      <w:r w:rsidRPr="00B343DC">
        <w:t>TSPĮ fizinis sujungimas duomenų mainams:</w:t>
      </w:r>
    </w:p>
    <w:p w14:paraId="72F591D2" w14:textId="77777777" w:rsidR="001A4923" w:rsidRPr="00B343DC" w:rsidRDefault="001A4923" w:rsidP="005F65AB">
      <w:pPr>
        <w:pStyle w:val="111numeracija"/>
      </w:pPr>
      <w:r w:rsidRPr="00B343DC">
        <w:t>su STO TSPĮ jungiama per daugiamodes šviesolaidines linijas, panaudojant šviesolaidinius skirstymo įrenginius ir šviesolaidinius/elektrinius keitiklius;</w:t>
      </w:r>
    </w:p>
    <w:p w14:paraId="51E80905" w14:textId="79E2F834" w:rsidR="001A4923" w:rsidRPr="00B343DC" w:rsidRDefault="001A4923" w:rsidP="005F65AB">
      <w:pPr>
        <w:pStyle w:val="111numeracija"/>
      </w:pPr>
      <w:r w:rsidRPr="00B343DC">
        <w:t xml:space="preserve">su bendros paskirties (toliau </w:t>
      </w:r>
      <w:r w:rsidR="00D51A36" w:rsidRPr="00B343DC">
        <w:t>—</w:t>
      </w:r>
      <w:r w:rsidRPr="00B343DC">
        <w:t xml:space="preserve"> BP) ir  pastotės duomenų tinklo (toliau </w:t>
      </w:r>
      <w:r w:rsidR="00D51A36" w:rsidRPr="00B343DC">
        <w:t>—</w:t>
      </w:r>
      <w:r w:rsidRPr="00B343DC">
        <w:t xml:space="preserve"> PDT) komutatoriais ekranuotais (≥5 </w:t>
      </w:r>
      <w:proofErr w:type="spellStart"/>
      <w:r w:rsidRPr="00B343DC">
        <w:t>cat</w:t>
      </w:r>
      <w:proofErr w:type="spellEnd"/>
      <w:r w:rsidRPr="00B343DC">
        <w:t>)  lanksčiais jungiamaisiais kabeliais arba šviesolaidiniais daugiamodžiais jungiamaisiais kabeliais atitinkančiais IEC 11801  standarto reikalavimus ir pagamintais bei ištestuotais gamintojo turinčio įdiegtą  kokybės vadybos sistemą įvertintą sertifikatu ISO 9001 arba lygiaverčiu;</w:t>
      </w:r>
    </w:p>
    <w:p w14:paraId="4DAED5AA" w14:textId="77777777" w:rsidR="001A4923" w:rsidRPr="00B343DC" w:rsidRDefault="001A4923" w:rsidP="005F65AB">
      <w:pPr>
        <w:pStyle w:val="111numeracija"/>
      </w:pPr>
      <w:r w:rsidRPr="00B343DC">
        <w:t xml:space="preserve">visi naudojami šviesolaidiniai kabeliai turi būti stiklo skaidulų; </w:t>
      </w:r>
    </w:p>
    <w:p w14:paraId="4747B439" w14:textId="0A782336" w:rsidR="001A4923" w:rsidRPr="00B343DC" w:rsidRDefault="001A4923" w:rsidP="005F65AB">
      <w:pPr>
        <w:pStyle w:val="111numeracija"/>
      </w:pPr>
      <w:r w:rsidRPr="00B343DC">
        <w:t>šviesolaidiniai - elektriniai keitikliai turi tenkinti parametrus pagal standartinių techninių reikalavimų teleinformacijos surinkimo ir perdavimo įrenginiams (</w:t>
      </w:r>
      <w:r w:rsidRPr="0016017B">
        <w:t>žr.</w:t>
      </w:r>
      <w:sdt>
        <w:sdtPr>
          <w:id w:val="1006180242"/>
          <w:citation/>
        </w:sdtPr>
        <w:sdtEndPr/>
        <w:sdtContent>
          <w:r w:rsidR="00583046" w:rsidRPr="0016017B">
            <w:fldChar w:fldCharType="begin"/>
          </w:r>
          <w:r w:rsidR="00583046" w:rsidRPr="0016017B">
            <w:instrText xml:space="preserve"> CITATION Sta14 \l 1063 </w:instrText>
          </w:r>
          <w:r w:rsidR="00583046" w:rsidRPr="0016017B">
            <w:fldChar w:fldCharType="separate"/>
          </w:r>
          <w:r w:rsidR="007D620E">
            <w:rPr>
              <w:noProof/>
            </w:rPr>
            <w:t xml:space="preserve"> (64)</w:t>
          </w:r>
          <w:r w:rsidR="00583046" w:rsidRPr="0016017B">
            <w:fldChar w:fldCharType="end"/>
          </w:r>
        </w:sdtContent>
      </w:sdt>
      <w:r w:rsidR="00CD3D80" w:rsidRPr="0016017B">
        <w:t xml:space="preserve"> </w:t>
      </w:r>
      <w:r w:rsidRPr="004B7AB8">
        <w:t>priedą</w:t>
      </w:r>
      <w:r w:rsidRPr="0016017B">
        <w:t>)</w:t>
      </w:r>
      <w:r w:rsidRPr="00B343DC">
        <w:t xml:space="preserve"> nurodytų punktų reikalavimus:</w:t>
      </w:r>
    </w:p>
    <w:p w14:paraId="24D9C3E7" w14:textId="77777777" w:rsidR="001A4923" w:rsidRPr="00B343DC" w:rsidRDefault="001A4923" w:rsidP="005F65AB">
      <w:pPr>
        <w:pStyle w:val="111numeracija"/>
      </w:pPr>
      <w:r w:rsidRPr="00B343DC">
        <w:t>reikalavimai standartams (p. 1.1, 1.3);</w:t>
      </w:r>
    </w:p>
    <w:p w14:paraId="513D3C8C" w14:textId="77777777" w:rsidR="001A4923" w:rsidRPr="00B343DC" w:rsidRDefault="001A4923" w:rsidP="005F65AB">
      <w:pPr>
        <w:pStyle w:val="111numeracija"/>
      </w:pPr>
      <w:r w:rsidRPr="00B343DC">
        <w:t>reikalavimai aplinkos sąlygoms (p. 2);</w:t>
      </w:r>
    </w:p>
    <w:p w14:paraId="3548B993" w14:textId="77777777" w:rsidR="001A4923" w:rsidRPr="00B343DC" w:rsidRDefault="001A4923" w:rsidP="005F65AB">
      <w:pPr>
        <w:pStyle w:val="111numeracija"/>
      </w:pPr>
      <w:r w:rsidRPr="00B343DC">
        <w:t>reikalavimai aparatinei įrangai ( p. 3);</w:t>
      </w:r>
    </w:p>
    <w:p w14:paraId="420419C3" w14:textId="77777777" w:rsidR="001A4923" w:rsidRPr="00B343DC" w:rsidRDefault="001A4923" w:rsidP="005F65AB">
      <w:pPr>
        <w:pStyle w:val="111numeracija"/>
      </w:pPr>
      <w:r w:rsidRPr="00B343DC">
        <w:t>duomenų mainų sąsajų parametrai turi būti suderinti su TSPĮ sąsajų parametrais  (p. 6.3);</w:t>
      </w:r>
    </w:p>
    <w:p w14:paraId="325D341E" w14:textId="536628F7" w:rsidR="001A4923" w:rsidRPr="00B343DC" w:rsidRDefault="001A4923" w:rsidP="005F65AB">
      <w:pPr>
        <w:pStyle w:val="111numeracija"/>
      </w:pPr>
      <w:r w:rsidRPr="00B343DC">
        <w:t>maitinimas nuo nuolatinės srovės vardinės įtampos  220 VDC arba 110 VDC arba 48 VDC</w:t>
      </w:r>
      <w:r w:rsidR="00C92B73" w:rsidRPr="00B343DC">
        <w:t xml:space="preserve"> </w:t>
      </w:r>
      <w:r w:rsidRPr="00B343DC">
        <w:t>,</w:t>
      </w:r>
      <w:r w:rsidR="00C92B73" w:rsidRPr="00B343DC">
        <w:t xml:space="preserve"> </w:t>
      </w:r>
      <w:r w:rsidRPr="00B343DC">
        <w:t>(parenkama projektavimo metu), užtikrinant veikimą prie įėjimo įtampos nuokrypio ribų pagal</w:t>
      </w:r>
      <w:r w:rsidR="00C92B73" w:rsidRPr="00B343DC">
        <w:t xml:space="preserve"> </w:t>
      </w:r>
      <w:r w:rsidRPr="00B343DC">
        <w:t xml:space="preserve"> (p. 4.4.4).</w:t>
      </w:r>
    </w:p>
    <w:p w14:paraId="3CA53A6A" w14:textId="77777777" w:rsidR="001A4923" w:rsidRPr="00B343DC" w:rsidRDefault="001A4923" w:rsidP="005F65AB">
      <w:pPr>
        <w:pStyle w:val="11numeracija"/>
      </w:pPr>
      <w:r w:rsidRPr="00B343DC">
        <w:t xml:space="preserve">Laiko sinchronizavimas: </w:t>
      </w:r>
    </w:p>
    <w:p w14:paraId="29BED458" w14:textId="20ABF9E6" w:rsidR="001A4923" w:rsidRPr="00B343DC" w:rsidRDefault="001A4923" w:rsidP="005F65AB">
      <w:pPr>
        <w:pStyle w:val="111numeracija"/>
      </w:pPr>
      <w:r w:rsidRPr="00B343DC">
        <w:t xml:space="preserve">pastotės įrenginių laiko sinchronizavimas vykdomas per </w:t>
      </w:r>
      <w:r w:rsidR="00E86AEC" w:rsidRPr="00B343DC">
        <w:t>PLSĮ</w:t>
      </w:r>
      <w:r w:rsidRPr="00B343DC">
        <w:t>;</w:t>
      </w:r>
    </w:p>
    <w:p w14:paraId="18E4F3A9" w14:textId="0A7A11E0" w:rsidR="001A4923" w:rsidRPr="00B343DC" w:rsidRDefault="00E86AEC" w:rsidP="005F65AB">
      <w:pPr>
        <w:pStyle w:val="111numeracija"/>
      </w:pPr>
      <w:r w:rsidRPr="00B343DC">
        <w:t>PLSĮ</w:t>
      </w:r>
      <w:r w:rsidR="001A4923" w:rsidRPr="00B343DC">
        <w:t xml:space="preserve"> turi būti projektuojamas ir atitikti reikalavimus:</w:t>
      </w:r>
    </w:p>
    <w:p w14:paraId="22645D02" w14:textId="2442DE6D" w:rsidR="001A4923" w:rsidRPr="0016017B" w:rsidRDefault="001A4923" w:rsidP="005F65AB">
      <w:pPr>
        <w:pStyle w:val="111numeracija"/>
      </w:pPr>
      <w:r w:rsidRPr="00B343DC">
        <w:lastRenderedPageBreak/>
        <w:t xml:space="preserve">tipinius reikalavimus pastotės laiko sinchronizavimo įrangos projektavimui (žr. </w:t>
      </w:r>
      <w:sdt>
        <w:sdtPr>
          <w:id w:val="1084500590"/>
          <w:citation/>
        </w:sdtPr>
        <w:sdtEndPr/>
        <w:sdtContent>
          <w:r w:rsidR="005D6F47" w:rsidRPr="0016017B">
            <w:fldChar w:fldCharType="begin"/>
          </w:r>
          <w:r w:rsidR="005D6F47" w:rsidRPr="0016017B">
            <w:instrText xml:space="preserve"> CITATION Sta15 \l 1063 </w:instrText>
          </w:r>
          <w:r w:rsidR="005D6F47" w:rsidRPr="0016017B">
            <w:fldChar w:fldCharType="separate"/>
          </w:r>
          <w:r w:rsidR="007D620E">
            <w:rPr>
              <w:noProof/>
            </w:rPr>
            <w:t>(65)</w:t>
          </w:r>
          <w:r w:rsidR="005D6F47" w:rsidRPr="0016017B">
            <w:fldChar w:fldCharType="end"/>
          </w:r>
        </w:sdtContent>
      </w:sdt>
      <w:r w:rsidR="00D51A36" w:rsidRPr="0016017B">
        <w:t xml:space="preserve"> </w:t>
      </w:r>
      <w:r w:rsidRPr="004B7AB8">
        <w:t>priedą</w:t>
      </w:r>
      <w:r w:rsidRPr="0016017B">
        <w:t>);</w:t>
      </w:r>
    </w:p>
    <w:p w14:paraId="7F50DB8E" w14:textId="3C9110DA" w:rsidR="001A4923" w:rsidRPr="0016017B" w:rsidRDefault="001A4923" w:rsidP="005F65AB">
      <w:pPr>
        <w:pStyle w:val="111numeracija"/>
      </w:pPr>
      <w:r w:rsidRPr="0016017B">
        <w:t xml:space="preserve">perdavimo tinklo transformatorių pastočių ir skirstyklų įrangos nuotolinio valdymo reikalavimų </w:t>
      </w:r>
      <w:r w:rsidR="009335AE" w:rsidRPr="0016017B">
        <w:t>aprašo pagrindinius reikalavimus teleinformacijos surinkimui ir perdavimui bei kitus aprašo priedus</w:t>
      </w:r>
      <w:r w:rsidRPr="0016017B">
        <w:t xml:space="preserve"> (žr. </w:t>
      </w:r>
      <w:sdt>
        <w:sdtPr>
          <w:id w:val="839740073"/>
          <w:citation/>
        </w:sdtPr>
        <w:sdtEndPr/>
        <w:sdtContent>
          <w:r w:rsidR="00CD2998" w:rsidRPr="0016017B">
            <w:fldChar w:fldCharType="begin"/>
          </w:r>
          <w:r w:rsidR="0035507C" w:rsidRPr="0016017B">
            <w:instrText xml:space="preserve">CITATION Per2 \l 1063 </w:instrText>
          </w:r>
          <w:r w:rsidR="00CD2998" w:rsidRPr="0016017B">
            <w:fldChar w:fldCharType="separate"/>
          </w:r>
          <w:r w:rsidR="007D620E">
            <w:rPr>
              <w:noProof/>
            </w:rPr>
            <w:t>(63)</w:t>
          </w:r>
          <w:r w:rsidR="00CD2998" w:rsidRPr="0016017B">
            <w:fldChar w:fldCharType="end"/>
          </w:r>
        </w:sdtContent>
      </w:sdt>
      <w:r w:rsidR="00D51A36" w:rsidRPr="0016017B">
        <w:t xml:space="preserve"> </w:t>
      </w:r>
      <w:r w:rsidRPr="004B7AB8">
        <w:t>priedą</w:t>
      </w:r>
      <w:r w:rsidRPr="0016017B">
        <w:t>).</w:t>
      </w:r>
    </w:p>
    <w:p w14:paraId="5C03E1E0" w14:textId="77777777" w:rsidR="001A4923" w:rsidRPr="0016017B" w:rsidRDefault="001A4923" w:rsidP="005F65AB">
      <w:pPr>
        <w:pStyle w:val="11numeracija"/>
      </w:pPr>
      <w:r w:rsidRPr="0016017B">
        <w:t xml:space="preserve">Visa tiekiama įranga turi būti nauja, gamintojo pilnai sukomplektuota ir ištestuota, suderinama tarpusavyje ir su kitais pastotės įrenginiais bei pritaikyta darbui transformatorių pastotėse ir skirstyklose. </w:t>
      </w:r>
    </w:p>
    <w:p w14:paraId="1BFD41FE" w14:textId="7D752D98" w:rsidR="001A4923" w:rsidRPr="0016017B" w:rsidRDefault="001A4923" w:rsidP="005F65AB">
      <w:pPr>
        <w:pStyle w:val="11numeracija"/>
      </w:pPr>
      <w:r w:rsidRPr="0016017B">
        <w:t>Įrenginių maitinamas projektuojamas nuo nuolatinės srovės savų reikmių skydo (toliau - NSSRS) pagal reikalavimus įrangos maitinimui (žr.</w:t>
      </w:r>
      <w:r w:rsidR="00466880" w:rsidRPr="0016017B">
        <w:t xml:space="preserve"> </w:t>
      </w:r>
      <w:sdt>
        <w:sdtPr>
          <w:id w:val="-1674634157"/>
          <w:citation/>
        </w:sdtPr>
        <w:sdtEndPr/>
        <w:sdtContent>
          <w:r w:rsidR="00466880" w:rsidRPr="0016017B">
            <w:fldChar w:fldCharType="begin"/>
          </w:r>
          <w:r w:rsidR="00466880" w:rsidRPr="0016017B">
            <w:instrText xml:space="preserve"> CITATION TSPI_NSSRS \l 1063 </w:instrText>
          </w:r>
          <w:r w:rsidR="00466880" w:rsidRPr="0016017B">
            <w:fldChar w:fldCharType="separate"/>
          </w:r>
          <w:r w:rsidR="007D620E">
            <w:rPr>
              <w:noProof/>
            </w:rPr>
            <w:t>(66)</w:t>
          </w:r>
          <w:r w:rsidR="00466880" w:rsidRPr="0016017B">
            <w:fldChar w:fldCharType="end"/>
          </w:r>
        </w:sdtContent>
      </w:sdt>
      <w:r w:rsidR="00CD2998" w:rsidRPr="0016017B">
        <w:t xml:space="preserve"> </w:t>
      </w:r>
      <w:r w:rsidRPr="004B7AB8">
        <w:t>priedą</w:t>
      </w:r>
      <w:r w:rsidRPr="0016017B">
        <w:t>).</w:t>
      </w:r>
    </w:p>
    <w:p w14:paraId="5DD96B2A" w14:textId="77777777" w:rsidR="001A4923" w:rsidRPr="0016017B" w:rsidRDefault="001A4923" w:rsidP="005F65AB">
      <w:pPr>
        <w:pStyle w:val="11numeracija"/>
      </w:pPr>
      <w:r w:rsidRPr="0016017B">
        <w:t>Įrenginių montavimas - demontavimas:</w:t>
      </w:r>
    </w:p>
    <w:p w14:paraId="78F10571" w14:textId="6DEC3B86" w:rsidR="001A4923" w:rsidRPr="0016017B" w:rsidRDefault="001A4923" w:rsidP="005F65AB">
      <w:pPr>
        <w:pStyle w:val="111numeracija"/>
      </w:pPr>
      <w:r w:rsidRPr="0016017B">
        <w:t xml:space="preserve">įrenginiai (TSPĮ, </w:t>
      </w:r>
      <w:r w:rsidR="00E86AEC" w:rsidRPr="0016017B">
        <w:t>PLSĮ</w:t>
      </w:r>
      <w:r w:rsidRPr="0016017B">
        <w:t xml:space="preserve"> ir kita komplektuojama įranga) turi būti sumontuota spintoje, pagal EĮĮBT reikalavimus užtikrinant įrangos gamintojo numatytą montavimo būdą ir reikiamas eksploatacines sąlygas;</w:t>
      </w:r>
    </w:p>
    <w:p w14:paraId="516AC26D" w14:textId="472BBC47" w:rsidR="001A4923" w:rsidRPr="0016017B" w:rsidRDefault="001A4923" w:rsidP="005F65AB">
      <w:pPr>
        <w:pStyle w:val="111numeracija"/>
      </w:pPr>
      <w:r w:rsidRPr="0016017B">
        <w:t xml:space="preserve">įranga aptarnaujama iš dviejų pusių, turi būti sumontuota pasukamam </w:t>
      </w:r>
      <w:r w:rsidR="004F22E6" w:rsidRPr="0016017B">
        <w:t xml:space="preserve">spintos </w:t>
      </w:r>
      <w:r w:rsidRPr="0016017B">
        <w:t>rėme arba dvipusio aptarnavimo spintoje užtikrinant priėjimą prie įrangos iš abiejų pusių;</w:t>
      </w:r>
    </w:p>
    <w:p w14:paraId="1B4F8003" w14:textId="19E1A654" w:rsidR="000746DA" w:rsidRPr="0016017B" w:rsidRDefault="00BE63D8" w:rsidP="005F65AB">
      <w:pPr>
        <w:pStyle w:val="111numeracija"/>
      </w:pPr>
      <w:r w:rsidRPr="0016017B">
        <w:t>spinta turi atitikti standartinius techninius reikalavimus (</w:t>
      </w:r>
      <w:r w:rsidR="004D45FC" w:rsidRPr="0016017B">
        <w:t>žr.</w:t>
      </w:r>
      <w:r w:rsidR="005D6F47" w:rsidRPr="0016017B">
        <w:t xml:space="preserve"> </w:t>
      </w:r>
      <w:sdt>
        <w:sdtPr>
          <w:id w:val="-2035951635"/>
          <w:citation/>
        </w:sdtPr>
        <w:sdtEndPr/>
        <w:sdtContent>
          <w:r w:rsidR="00466880" w:rsidRPr="0016017B">
            <w:fldChar w:fldCharType="begin"/>
          </w:r>
          <w:r w:rsidR="00466880" w:rsidRPr="0016017B">
            <w:instrText xml:space="preserve"> CITATION Sta16 \l 1063 </w:instrText>
          </w:r>
          <w:r w:rsidR="00466880" w:rsidRPr="0016017B">
            <w:fldChar w:fldCharType="separate"/>
          </w:r>
          <w:r w:rsidR="007D620E">
            <w:rPr>
              <w:noProof/>
            </w:rPr>
            <w:t>(67)</w:t>
          </w:r>
          <w:r w:rsidR="00466880" w:rsidRPr="0016017B">
            <w:fldChar w:fldCharType="end"/>
          </w:r>
        </w:sdtContent>
      </w:sdt>
      <w:r w:rsidR="00466880" w:rsidRPr="0016017B">
        <w:t xml:space="preserve"> </w:t>
      </w:r>
      <w:r w:rsidRPr="004B7AB8">
        <w:t>priedą</w:t>
      </w:r>
      <w:r w:rsidRPr="0016017B">
        <w:t>);</w:t>
      </w:r>
    </w:p>
    <w:p w14:paraId="460E7BBD" w14:textId="77777777" w:rsidR="001A4923" w:rsidRPr="00B343DC" w:rsidRDefault="001A4923" w:rsidP="005F65AB">
      <w:pPr>
        <w:pStyle w:val="11numeracija"/>
      </w:pPr>
      <w:r w:rsidRPr="00B343DC">
        <w:t>Testavimas ir bandymai:</w:t>
      </w:r>
    </w:p>
    <w:p w14:paraId="34ADDAC0" w14:textId="6A35FC9D" w:rsidR="001A4923" w:rsidRPr="00B343DC" w:rsidRDefault="001A4923" w:rsidP="005F65AB">
      <w:pPr>
        <w:pStyle w:val="111numeracija"/>
      </w:pPr>
      <w:r w:rsidRPr="00B343DC">
        <w:t xml:space="preserve">TSPĮ ir </w:t>
      </w:r>
      <w:r w:rsidR="00E86AEC" w:rsidRPr="00B343DC">
        <w:t>PLSĮ</w:t>
      </w:r>
      <w:r w:rsidRPr="00B343DC">
        <w:t xml:space="preserve"> gamykliniai bandymai (angl. </w:t>
      </w:r>
      <w:proofErr w:type="spellStart"/>
      <w:r w:rsidRPr="00B343DC">
        <w:t>factory</w:t>
      </w:r>
      <w:proofErr w:type="spellEnd"/>
      <w:r w:rsidRPr="00B343DC">
        <w:t xml:space="preserve"> </w:t>
      </w:r>
      <w:proofErr w:type="spellStart"/>
      <w:r w:rsidRPr="00B343DC">
        <w:t>acceptance</w:t>
      </w:r>
      <w:proofErr w:type="spellEnd"/>
      <w:r w:rsidRPr="00B343DC">
        <w:t xml:space="preserve"> </w:t>
      </w:r>
      <w:proofErr w:type="spellStart"/>
      <w:r w:rsidRPr="00B343DC">
        <w:t>test</w:t>
      </w:r>
      <w:proofErr w:type="spellEnd"/>
      <w:r w:rsidRPr="00B343DC">
        <w:t xml:space="preserve"> </w:t>
      </w:r>
      <w:r w:rsidR="00D51A36" w:rsidRPr="00B343DC">
        <w:t>—</w:t>
      </w:r>
      <w:r w:rsidRPr="00B343DC">
        <w:t xml:space="preserve"> FAT) turi būti atlikti pagal iš anksto suderintą programą,</w:t>
      </w:r>
      <w:r w:rsidR="00005BC5" w:rsidRPr="00B343DC">
        <w:t xml:space="preserve"> PSO</w:t>
      </w:r>
      <w:r w:rsidRPr="00B343DC">
        <w:t xml:space="preserve"> atstovams dalyvaujant juose ir pateikiant bandymų protokolą;</w:t>
      </w:r>
    </w:p>
    <w:p w14:paraId="0CADD078" w14:textId="39E9732B" w:rsidR="001A4923" w:rsidRPr="00B343DC" w:rsidRDefault="001A4923" w:rsidP="005F65AB">
      <w:pPr>
        <w:pStyle w:val="111numeracija"/>
      </w:pPr>
      <w:r w:rsidRPr="00B343DC">
        <w:t xml:space="preserve">TSPĮ duomenų mainų testavimas (angl. </w:t>
      </w:r>
      <w:proofErr w:type="spellStart"/>
      <w:r w:rsidRPr="00B343DC">
        <w:t>site</w:t>
      </w:r>
      <w:proofErr w:type="spellEnd"/>
      <w:r w:rsidRPr="00B343DC">
        <w:t xml:space="preserve"> </w:t>
      </w:r>
      <w:proofErr w:type="spellStart"/>
      <w:r w:rsidRPr="00B343DC">
        <w:t>acceptance</w:t>
      </w:r>
      <w:proofErr w:type="spellEnd"/>
      <w:r w:rsidRPr="00B343DC">
        <w:t xml:space="preserve">  </w:t>
      </w:r>
      <w:proofErr w:type="spellStart"/>
      <w:r w:rsidRPr="00B343DC">
        <w:t>test</w:t>
      </w:r>
      <w:proofErr w:type="spellEnd"/>
      <w:r w:rsidRPr="00B343DC">
        <w:t xml:space="preserve"> </w:t>
      </w:r>
      <w:r w:rsidR="00D51A36" w:rsidRPr="00B343DC">
        <w:t>—</w:t>
      </w:r>
      <w:r w:rsidRPr="00B343DC">
        <w:t xml:space="preserve">  SAT) įdiegus įrangą objekte pagal projektą, pateikiant  testavimo protokolą.</w:t>
      </w:r>
    </w:p>
    <w:p w14:paraId="03234179" w14:textId="77777777" w:rsidR="001A4923" w:rsidRPr="00B343DC" w:rsidRDefault="001A4923" w:rsidP="005F65AB">
      <w:pPr>
        <w:pStyle w:val="11numeracija"/>
      </w:pPr>
      <w:r w:rsidRPr="00B343DC">
        <w:t>Įranga turi būti komplektuojama:</w:t>
      </w:r>
    </w:p>
    <w:p w14:paraId="7A936312" w14:textId="77777777" w:rsidR="001A4923" w:rsidRPr="00B343DC" w:rsidRDefault="001A4923" w:rsidP="005F65AB">
      <w:pPr>
        <w:pStyle w:val="111numeracija"/>
      </w:pPr>
      <w:r w:rsidRPr="00B343DC">
        <w:t xml:space="preserve">su programine įranga konfigūravimui, funkcijų vykdymui  ir licencijomis; </w:t>
      </w:r>
    </w:p>
    <w:p w14:paraId="034C9884" w14:textId="77777777" w:rsidR="001A4923" w:rsidRPr="00B343DC" w:rsidRDefault="001A4923" w:rsidP="005F65AB">
      <w:pPr>
        <w:pStyle w:val="111numeracija"/>
      </w:pPr>
      <w:r w:rsidRPr="00B343DC">
        <w:t xml:space="preserve">su aparatinės ir programinės įrangos techniniais aprašymais; </w:t>
      </w:r>
    </w:p>
    <w:p w14:paraId="2C83A472" w14:textId="77777777" w:rsidR="001A4923" w:rsidRPr="00B343DC" w:rsidRDefault="001A4923" w:rsidP="005F65AB">
      <w:pPr>
        <w:pStyle w:val="111numeracija"/>
      </w:pPr>
      <w:r w:rsidRPr="00B343DC">
        <w:t>su duomenų mainų protokolų atitikimų dokumentais.</w:t>
      </w:r>
    </w:p>
    <w:p w14:paraId="51486E80" w14:textId="3CFC1425" w:rsidR="001A4923" w:rsidRPr="00B343DC" w:rsidRDefault="00A40EA0" w:rsidP="005F65AB">
      <w:pPr>
        <w:pStyle w:val="11numeracija"/>
      </w:pPr>
      <w:r w:rsidRPr="00B343DC">
        <w:t>Reikalavimai teleinformacijos surinkimui, perdavimui ir valdymui su rekonstrukcija susijusiuose PU nurodytuose perdavimo tinklo objektuose (</w:t>
      </w:r>
      <w:r w:rsidR="00DC76D2" w:rsidRPr="00B343DC">
        <w:rPr>
          <w:i/>
        </w:rPr>
        <w:t>Šilutės TP, Priekulės TP, Klaipėdos TP, Pagėgių TP</w:t>
      </w:r>
      <w:r w:rsidRPr="00B343DC">
        <w:t>)</w:t>
      </w:r>
      <w:r w:rsidR="00BF716D" w:rsidRPr="00B343DC">
        <w:t>:</w:t>
      </w:r>
    </w:p>
    <w:p w14:paraId="62C4011C" w14:textId="7673B61A" w:rsidR="001A4923" w:rsidRPr="00B343DC" w:rsidRDefault="00BF716D" w:rsidP="005F65AB">
      <w:pPr>
        <w:pStyle w:val="111numeracija"/>
      </w:pPr>
      <w:r w:rsidRPr="00B343DC">
        <w:t>turi būti įvertinti teleinformacijos apimčių pakeitimai  atliekami rekonstravimo metu su rekonstrukcija susijusiuose  PSO objektuose ir juose suprojektuoti ir atlikti reikiami teleinformacijos surinkimo, perdavimo ir valdymo pakeitimai;</w:t>
      </w:r>
      <w:r w:rsidR="0075018E" w:rsidRPr="00B343DC">
        <w:t xml:space="preserve"> </w:t>
      </w:r>
      <w:r w:rsidR="001A4923" w:rsidRPr="00B343DC">
        <w:t xml:space="preserve"> </w:t>
      </w:r>
    </w:p>
    <w:p w14:paraId="146B7C7F" w14:textId="568204F6" w:rsidR="001A4923" w:rsidRPr="00B343DC" w:rsidRDefault="00BF716D" w:rsidP="005F65AB">
      <w:pPr>
        <w:pStyle w:val="111numeracija"/>
      </w:pPr>
      <w:r w:rsidRPr="00B343DC">
        <w:t>projekto derinimo metu turi būti suderinti techniniai sprendiniai,  paruošti ir pateikti pilni TSPĮ konfigūracijoje esančių signalų sąrašai, įskaitant rekonstruojamos dalies signalus, rekonstravimo metu naikinamus bei naujus signalus;</w:t>
      </w:r>
    </w:p>
    <w:p w14:paraId="11763955" w14:textId="77777777" w:rsidR="00D87D80" w:rsidRPr="00B343DC" w:rsidRDefault="00D87D80" w:rsidP="005F65AB">
      <w:pPr>
        <w:pStyle w:val="111numeracija"/>
      </w:pPr>
      <w:r w:rsidRPr="00B343DC">
        <w:t>turi būti atliktas reikiamas TSPĮ konfigūravimas, o esant nepakankamiems TSPĮ resursams turi būti atnaujinta ar papildyta TSPĮ aparatinė ir programinė įranga.</w:t>
      </w:r>
    </w:p>
    <w:p w14:paraId="1271C2CE" w14:textId="77777777" w:rsidR="001A4923" w:rsidRPr="00B343DC" w:rsidRDefault="001A4923" w:rsidP="005F65AB">
      <w:pPr>
        <w:pStyle w:val="11numeracija"/>
      </w:pPr>
      <w:r w:rsidRPr="00B343DC">
        <w:t>Kvalifikacija ir darbai:</w:t>
      </w:r>
    </w:p>
    <w:p w14:paraId="314B1574" w14:textId="77777777" w:rsidR="001A4923" w:rsidRPr="00B343DC" w:rsidRDefault="001A4923" w:rsidP="005F65AB">
      <w:pPr>
        <w:pStyle w:val="111numeracija"/>
      </w:pPr>
      <w:r w:rsidRPr="00B343DC">
        <w:t>TSPĮ ir komplektuojamų įrenginių montavimą ir konfigūravimą turi vykdyti įrangos  gamintojo arba jo įgaliotų asmenų sertifikuotose centruose atestuotas personalas. Kvalifikacijos atestatai pateikiami iki darbų pradžios;</w:t>
      </w:r>
    </w:p>
    <w:p w14:paraId="2882DAF5" w14:textId="64D5B537" w:rsidR="001A4923" w:rsidRPr="00B343DC" w:rsidRDefault="001A4923" w:rsidP="005F65AB">
      <w:pPr>
        <w:pStyle w:val="111numeracija"/>
      </w:pPr>
      <w:r w:rsidRPr="00B343DC">
        <w:t>įrenginius jungiant prie PSO technologinio tinklo turi būti suderinti su</w:t>
      </w:r>
      <w:r w:rsidR="00005BC5" w:rsidRPr="00B343DC">
        <w:t xml:space="preserve"> PSO</w:t>
      </w:r>
      <w:r w:rsidRPr="00B343DC">
        <w:t xml:space="preserve"> ir pakeisti įrenginių gamykliniai prieigos slaptažodžiai;</w:t>
      </w:r>
    </w:p>
    <w:p w14:paraId="3F16BE59" w14:textId="77777777" w:rsidR="001A4923" w:rsidRPr="00B343DC" w:rsidRDefault="001A4923" w:rsidP="005F65AB">
      <w:pPr>
        <w:pStyle w:val="111numeracija"/>
      </w:pPr>
      <w:r w:rsidRPr="00B343DC">
        <w:t>darbai turi būti suplanuoti ir atliekami taip, kad duomenų perdavimo traktas ir TSPĮ būtų sukonfigūruoti ir pratestuoti iki kiekvieno etapo įvedimo į eksploataciją.</w:t>
      </w:r>
    </w:p>
    <w:p w14:paraId="0E731A21" w14:textId="2F8E19BB" w:rsidR="004237D4" w:rsidRPr="00B343DC" w:rsidRDefault="004237D4" w:rsidP="005F65AB">
      <w:pPr>
        <w:pStyle w:val="111numeracija"/>
      </w:pPr>
      <w:r w:rsidRPr="00B343DC">
        <w:t>Teleinformacijos surinkimo ir perdavimo dalis techniniame ir darbo projektuose  turi būti pateikta atskirose TIS bylose remiantis PSO reikalavimais techninių projektų sudėčiai</w:t>
      </w:r>
      <w:r w:rsidR="004B7AB8">
        <w:t xml:space="preserve"> </w:t>
      </w:r>
      <w:r w:rsidR="004B7AB8" w:rsidRPr="0016017B">
        <w:t>(žr.</w:t>
      </w:r>
      <w:r w:rsidR="00BD4E0B">
        <w:t xml:space="preserve"> </w:t>
      </w:r>
      <w:sdt>
        <w:sdtPr>
          <w:id w:val="-1534572028"/>
          <w:citation/>
        </w:sdtPr>
        <w:sdtEndPr/>
        <w:sdtContent>
          <w:r w:rsidR="004B7AB8">
            <w:fldChar w:fldCharType="begin"/>
          </w:r>
          <w:r w:rsidR="004B7AB8">
            <w:instrText xml:space="preserve"> CITATION TPsudėtis \l 1063 </w:instrText>
          </w:r>
          <w:r w:rsidR="004B7AB8">
            <w:fldChar w:fldCharType="separate"/>
          </w:r>
          <w:r w:rsidR="004B7AB8">
            <w:rPr>
              <w:noProof/>
            </w:rPr>
            <w:t>(9)</w:t>
          </w:r>
          <w:r w:rsidR="004B7AB8">
            <w:fldChar w:fldCharType="end"/>
          </w:r>
        </w:sdtContent>
      </w:sdt>
      <w:r w:rsidR="004B7AB8" w:rsidRPr="004B7AB8">
        <w:t xml:space="preserve"> </w:t>
      </w:r>
      <w:r w:rsidR="004B7AB8" w:rsidRPr="00D1618D">
        <w:t>priedą</w:t>
      </w:r>
      <w:r w:rsidRPr="00B343DC">
        <w:t>.</w:t>
      </w:r>
    </w:p>
    <w:p w14:paraId="6D68018E" w14:textId="16D112C6" w:rsidR="00D03D2A" w:rsidRPr="00B343DC" w:rsidRDefault="00D03D2A" w:rsidP="005F65AB">
      <w:pPr>
        <w:pStyle w:val="1numeracija"/>
        <w:tabs>
          <w:tab w:val="clear" w:pos="1134"/>
        </w:tabs>
      </w:pPr>
      <w:bookmarkStart w:id="53" w:name="_Toc455492582"/>
      <w:bookmarkStart w:id="54" w:name="_Toc456103654"/>
      <w:bookmarkStart w:id="55" w:name="_Toc67562925"/>
      <w:bookmarkStart w:id="56" w:name="_Toc420068154"/>
      <w:bookmarkEnd w:id="52"/>
      <w:r w:rsidRPr="00B343DC">
        <w:rPr>
          <w:color w:val="000000"/>
        </w:rPr>
        <w:t>ELEKTR</w:t>
      </w:r>
      <w:r w:rsidR="003319A7" w:rsidRPr="00B343DC">
        <w:rPr>
          <w:color w:val="000000"/>
        </w:rPr>
        <w:t>ON</w:t>
      </w:r>
      <w:r w:rsidRPr="00B343DC">
        <w:rPr>
          <w:color w:val="000000"/>
        </w:rPr>
        <w:t>INIŲ</w:t>
      </w:r>
      <w:r w:rsidRPr="00B343DC">
        <w:t xml:space="preserve"> RYŠIŲ (TELEKOMUNIKACIJŲ) DALIS</w:t>
      </w:r>
      <w:bookmarkEnd w:id="53"/>
      <w:bookmarkEnd w:id="54"/>
      <w:bookmarkEnd w:id="55"/>
    </w:p>
    <w:p w14:paraId="06CC8B33" w14:textId="77777777" w:rsidR="000E6DF3" w:rsidRPr="00B343DC" w:rsidRDefault="000E6DF3" w:rsidP="005F65AB">
      <w:pPr>
        <w:pStyle w:val="11numeracija"/>
      </w:pPr>
      <w:r w:rsidRPr="00B343DC">
        <w:t>Suprojektuoti ir įrengti reikiamą technologinio duomenų perdavimo tinklo (toliau – TDPT) infrastruktūrą, kuri būtų integruota į esamą PSO telekomunikacijų tinklą, skirtą duomenų perdavimui į PSO pagrindinį ir rezervinį duomenų centrus.</w:t>
      </w:r>
    </w:p>
    <w:p w14:paraId="7303AA06" w14:textId="77777777" w:rsidR="00FF2D21" w:rsidRPr="00B343DC" w:rsidRDefault="00FF2D21" w:rsidP="005F65AB">
      <w:pPr>
        <w:pStyle w:val="11numeracija"/>
      </w:pPr>
      <w:r w:rsidRPr="00B343DC">
        <w:t>Ryšio linijos.</w:t>
      </w:r>
    </w:p>
    <w:p w14:paraId="2D06A760" w14:textId="6EB66213" w:rsidR="00FF2D21" w:rsidRPr="00B343DC" w:rsidRDefault="00E50B39" w:rsidP="005F65AB">
      <w:pPr>
        <w:pStyle w:val="111numeracija"/>
      </w:pPr>
      <w:r w:rsidRPr="00B343DC">
        <w:lastRenderedPageBreak/>
        <w:t>Suprojektuoti 110 kV OL Saugos-Priekulė atramoje Nr. 62A esamos ŽTŠK movos Nr. SS-62A keitimą nauja.</w:t>
      </w:r>
      <w:r w:rsidR="002A1A41" w:rsidRPr="00B343DC">
        <w:t xml:space="preserve"> </w:t>
      </w:r>
      <w:r w:rsidRPr="00B343DC">
        <w:t xml:space="preserve">Tipiniai reikalavimai ŽTŠK movų projektavimui yra pateikti </w:t>
      </w:r>
      <w:sdt>
        <w:sdtPr>
          <w:id w:val="338591322"/>
          <w:citation/>
        </w:sdtPr>
        <w:sdtEndPr/>
        <w:sdtContent>
          <w:r w:rsidR="00466880">
            <w:fldChar w:fldCharType="begin"/>
          </w:r>
          <w:r w:rsidR="00466880">
            <w:instrText xml:space="preserve">CITATION ŽTŠKmova \l 1063 </w:instrText>
          </w:r>
          <w:r w:rsidR="00466880">
            <w:fldChar w:fldCharType="separate"/>
          </w:r>
          <w:r w:rsidR="007D620E">
            <w:rPr>
              <w:noProof/>
            </w:rPr>
            <w:t>(68)</w:t>
          </w:r>
          <w:r w:rsidR="00466880">
            <w:fldChar w:fldCharType="end"/>
          </w:r>
        </w:sdtContent>
      </w:sdt>
      <w:r w:rsidRPr="00B343DC">
        <w:t xml:space="preserve"> </w:t>
      </w:r>
      <w:r w:rsidRPr="00D1618D">
        <w:t>priede</w:t>
      </w:r>
      <w:r w:rsidRPr="00B343DC">
        <w:t>.</w:t>
      </w:r>
    </w:p>
    <w:p w14:paraId="16987026" w14:textId="2CDBBC2C" w:rsidR="0089372B" w:rsidRPr="00B343DC" w:rsidRDefault="00C2701E" w:rsidP="005F65AB">
      <w:pPr>
        <w:pStyle w:val="111numeracija"/>
      </w:pPr>
      <w:r w:rsidRPr="00B343DC">
        <w:t xml:space="preserve">Movoje SS-62A suprojektuoti </w:t>
      </w:r>
      <w:r w:rsidR="00CF60AF" w:rsidRPr="00B343DC">
        <w:t xml:space="preserve">ir atlikti </w:t>
      </w:r>
      <w:r w:rsidRPr="00B343DC">
        <w:t xml:space="preserve">šviesolaidinių skaidulų sujungimų pakeitimą </w:t>
      </w:r>
      <w:r w:rsidR="00CF60AF" w:rsidRPr="00B343DC">
        <w:t xml:space="preserve"> užvedant </w:t>
      </w:r>
      <w:r w:rsidRPr="00B343DC">
        <w:t xml:space="preserve"> 4 skaidul</w:t>
      </w:r>
      <w:r w:rsidR="00CF60AF" w:rsidRPr="00B343DC">
        <w:t>a</w:t>
      </w:r>
      <w:r w:rsidRPr="00B343DC">
        <w:t xml:space="preserve">s iš </w:t>
      </w:r>
      <w:r w:rsidR="00CF60AF" w:rsidRPr="00B343DC">
        <w:t>Šilutės</w:t>
      </w:r>
      <w:r w:rsidRPr="00B343DC">
        <w:t xml:space="preserve"> TP </w:t>
      </w:r>
      <w:r w:rsidR="00CF60AF" w:rsidRPr="00B343DC">
        <w:t>ir 4 skaidulas iš Priekulės</w:t>
      </w:r>
      <w:r w:rsidRPr="00B343DC">
        <w:t xml:space="preserve"> TP.</w:t>
      </w:r>
    </w:p>
    <w:p w14:paraId="54678D18" w14:textId="1BC38B92" w:rsidR="0089372B" w:rsidRPr="00B343DC" w:rsidRDefault="0089372B" w:rsidP="005F65AB">
      <w:pPr>
        <w:pStyle w:val="111numeracija"/>
      </w:pPr>
      <w:r w:rsidRPr="00B343DC">
        <w:t>Suprojektuoti ŽTŠK atsargų suvyniojimo ir tvirtinimo įrenginio OL atramoje perkėlimą žemiau esamų fazinių laidų, siekiant išvengti OL linijos atjungimo aptarnaujant ŽTŠK movą.</w:t>
      </w:r>
    </w:p>
    <w:p w14:paraId="49FE582A" w14:textId="432F645E" w:rsidR="00974866" w:rsidRPr="00B343DC" w:rsidRDefault="00FF2D21" w:rsidP="005F65AB">
      <w:pPr>
        <w:pStyle w:val="111numeracija"/>
        <w:numPr>
          <w:ilvl w:val="2"/>
          <w:numId w:val="70"/>
        </w:numPr>
      </w:pPr>
      <w:r w:rsidRPr="00B343DC">
        <w:t xml:space="preserve">Suprojektuoti </w:t>
      </w:r>
      <w:r w:rsidR="00C91AC7" w:rsidRPr="00B343DC">
        <w:t xml:space="preserve"> 50 mm diametro, ne mažesnio kaip 3 mm sienelės storio, </w:t>
      </w:r>
      <w:r w:rsidRPr="00B343DC">
        <w:t xml:space="preserve">naujus plieninius cinkuotus apsauginius vamzdžius šviesolaidinio kabelio nuvedimui nuo </w:t>
      </w:r>
      <w:r w:rsidR="00D42177" w:rsidRPr="00B343DC">
        <w:t xml:space="preserve">ŽTŠK movos Nr. SS-62A </w:t>
      </w:r>
      <w:r w:rsidRPr="00B343DC">
        <w:t>iki projektuojamo ryšių šulinio</w:t>
      </w:r>
      <w:r w:rsidR="00E50B39" w:rsidRPr="00B343DC">
        <w:t xml:space="preserve"> pastotės teritorijoje</w:t>
      </w:r>
      <w:r w:rsidRPr="00B343DC">
        <w:t>.</w:t>
      </w:r>
    </w:p>
    <w:p w14:paraId="795A59C2" w14:textId="3E183DE3" w:rsidR="005B66B3" w:rsidRPr="00B343DC" w:rsidRDefault="005B66B3" w:rsidP="005F65AB">
      <w:pPr>
        <w:pStyle w:val="111numeracija"/>
        <w:numPr>
          <w:ilvl w:val="2"/>
          <w:numId w:val="70"/>
        </w:numPr>
      </w:pPr>
      <w:r w:rsidRPr="00B343DC">
        <w:t>Šviesolaidinius kabelius plieniniuose vamzdžiuose ir kabelių kanaluose įverti į apsauginį PE vamzdį.</w:t>
      </w:r>
    </w:p>
    <w:p w14:paraId="430B0E7F" w14:textId="7926B658" w:rsidR="00974866" w:rsidRPr="00B343DC" w:rsidRDefault="00974866" w:rsidP="005F65AB">
      <w:pPr>
        <w:pStyle w:val="111numeracija"/>
        <w:numPr>
          <w:ilvl w:val="2"/>
          <w:numId w:val="70"/>
        </w:numPr>
      </w:pPr>
      <w:r w:rsidRPr="00B343DC">
        <w:t>Šviesolaidinių kabelių apsaugai nuo ŽTŠK-ŠK movų iki naujai projektuojamų ir įrengiamų ryšio šulinių suprojektuoti 32 mm skersmens, ne mažesnio nei 2,4 mm sienelės storio PE vamzdžius. Išorinis ir vidinis paviršius - lygūs.</w:t>
      </w:r>
    </w:p>
    <w:p w14:paraId="6EF9FC55" w14:textId="5B1E42DE" w:rsidR="005B66B3" w:rsidRPr="00B343DC" w:rsidRDefault="00FF2D21" w:rsidP="005F65AB">
      <w:pPr>
        <w:pStyle w:val="111numeracija"/>
        <w:numPr>
          <w:ilvl w:val="2"/>
          <w:numId w:val="70"/>
        </w:numPr>
      </w:pPr>
      <w:r w:rsidRPr="00B343DC">
        <w:t xml:space="preserve"> </w:t>
      </w:r>
      <w:r w:rsidR="005B66B3" w:rsidRPr="00B343DC">
        <w:t xml:space="preserve">Ryšių šuliniai turi būti įrengiami tik pastotės teritorijoje. Tipiniai reikalavimai ryšio šuliniams </w:t>
      </w:r>
      <w:r w:rsidR="00874191" w:rsidRPr="00B343DC">
        <w:t xml:space="preserve">yra </w:t>
      </w:r>
      <w:r w:rsidR="005B66B3" w:rsidRPr="00B343DC">
        <w:t>pateikti</w:t>
      </w:r>
      <w:r w:rsidR="00725163">
        <w:t xml:space="preserve"> </w:t>
      </w:r>
      <w:sdt>
        <w:sdtPr>
          <w:id w:val="1856297311"/>
          <w:citation/>
        </w:sdtPr>
        <w:sdtEndPr/>
        <w:sdtContent>
          <w:r w:rsidR="00725163">
            <w:fldChar w:fldCharType="begin"/>
          </w:r>
          <w:r w:rsidR="00725163">
            <w:instrText xml:space="preserve"> CITATION Ryššul \l 1063 </w:instrText>
          </w:r>
          <w:r w:rsidR="00725163">
            <w:fldChar w:fldCharType="separate"/>
          </w:r>
          <w:r w:rsidR="007D620E">
            <w:rPr>
              <w:noProof/>
            </w:rPr>
            <w:t>(69)</w:t>
          </w:r>
          <w:r w:rsidR="00725163">
            <w:fldChar w:fldCharType="end"/>
          </w:r>
        </w:sdtContent>
      </w:sdt>
      <w:r w:rsidR="00725163">
        <w:t xml:space="preserve"> </w:t>
      </w:r>
      <w:r w:rsidR="005B66B3" w:rsidRPr="00D1618D">
        <w:t>priede</w:t>
      </w:r>
      <w:r w:rsidR="005B66B3" w:rsidRPr="00B343DC">
        <w:t>.</w:t>
      </w:r>
    </w:p>
    <w:p w14:paraId="49A46069" w14:textId="7EDA166B" w:rsidR="005B66B3" w:rsidRPr="00B343DC" w:rsidRDefault="005B66B3" w:rsidP="005F65AB">
      <w:pPr>
        <w:pStyle w:val="111numeracija"/>
        <w:numPr>
          <w:ilvl w:val="2"/>
          <w:numId w:val="70"/>
        </w:numPr>
      </w:pPr>
      <w:r w:rsidRPr="00B343DC">
        <w:t xml:space="preserve"> Suprojektuoti šviesolaidinio kabelio (toliau — ŠK) įvadą</w:t>
      </w:r>
      <w:r w:rsidR="00E50B39" w:rsidRPr="00B343DC">
        <w:t xml:space="preserve"> nuo movos Nr. SS-62A </w:t>
      </w:r>
      <w:r w:rsidRPr="00B343DC">
        <w:t>į projektuojamą pastotės valdymo pulto telekomunikacijų spintą.</w:t>
      </w:r>
    </w:p>
    <w:p w14:paraId="475B812D" w14:textId="092F6E18" w:rsidR="005B66B3" w:rsidRPr="00B343DC" w:rsidRDefault="005B66B3" w:rsidP="005F65AB">
      <w:pPr>
        <w:pStyle w:val="111numeracija"/>
        <w:numPr>
          <w:ilvl w:val="2"/>
          <w:numId w:val="70"/>
        </w:numPr>
      </w:pPr>
      <w:r w:rsidRPr="00B343DC">
        <w:t>Tipiniai reikalavimai ŠK</w:t>
      </w:r>
      <w:r w:rsidR="00E50B39" w:rsidRPr="00B343DC">
        <w:t xml:space="preserve"> įvado</w:t>
      </w:r>
      <w:r w:rsidRPr="00B343DC">
        <w:t xml:space="preserve"> projektavimui </w:t>
      </w:r>
      <w:r w:rsidR="00874191" w:rsidRPr="00B343DC">
        <w:t xml:space="preserve">yra </w:t>
      </w:r>
      <w:r w:rsidRPr="00B343DC">
        <w:t>pateikti</w:t>
      </w:r>
      <w:r w:rsidR="00725163">
        <w:t xml:space="preserve"> </w:t>
      </w:r>
      <w:sdt>
        <w:sdtPr>
          <w:id w:val="-1265071561"/>
          <w:citation/>
        </w:sdtPr>
        <w:sdtEndPr/>
        <w:sdtContent>
          <w:r w:rsidR="00725163">
            <w:fldChar w:fldCharType="begin"/>
          </w:r>
          <w:r w:rsidR="00725163">
            <w:instrText xml:space="preserve"> CITATION ŠKprojektavimas \l 1063 </w:instrText>
          </w:r>
          <w:r w:rsidR="00725163">
            <w:fldChar w:fldCharType="separate"/>
          </w:r>
          <w:r w:rsidR="007D620E">
            <w:rPr>
              <w:noProof/>
            </w:rPr>
            <w:t>(70)</w:t>
          </w:r>
          <w:r w:rsidR="00725163">
            <w:fldChar w:fldCharType="end"/>
          </w:r>
        </w:sdtContent>
      </w:sdt>
      <w:r w:rsidR="00725163">
        <w:t xml:space="preserve"> </w:t>
      </w:r>
      <w:r w:rsidRPr="00D1618D">
        <w:t>priede</w:t>
      </w:r>
      <w:r w:rsidRPr="00B343DC">
        <w:t>:</w:t>
      </w:r>
    </w:p>
    <w:p w14:paraId="5EF01216" w14:textId="574F8225" w:rsidR="005B66B3" w:rsidRPr="00B343DC" w:rsidRDefault="005B66B3" w:rsidP="005F65AB">
      <w:pPr>
        <w:pStyle w:val="111numeracija"/>
        <w:numPr>
          <w:ilvl w:val="0"/>
          <w:numId w:val="0"/>
        </w:numPr>
        <w:ind w:left="1071"/>
      </w:pPr>
      <w:r w:rsidRPr="00B343DC">
        <w:t>10.2.</w:t>
      </w:r>
      <w:r w:rsidR="00CF60AF" w:rsidRPr="00B343DC">
        <w:t>8</w:t>
      </w:r>
      <w:r w:rsidRPr="00B343DC">
        <w:t>.1. Skaidulų kiekis – 24;</w:t>
      </w:r>
    </w:p>
    <w:p w14:paraId="498E59D6" w14:textId="6967E79F" w:rsidR="005B66B3" w:rsidRPr="00B343DC" w:rsidRDefault="005B66B3" w:rsidP="005F65AB">
      <w:pPr>
        <w:pStyle w:val="111numeracija"/>
        <w:numPr>
          <w:ilvl w:val="0"/>
          <w:numId w:val="0"/>
        </w:numPr>
        <w:ind w:left="1071"/>
      </w:pPr>
      <w:r w:rsidRPr="00B343DC">
        <w:t>10.2.</w:t>
      </w:r>
      <w:r w:rsidR="00CF60AF" w:rsidRPr="00B343DC">
        <w:t>8</w:t>
      </w:r>
      <w:r w:rsidRPr="00B343DC">
        <w:t>.2. Skaidulų tipas – ITU-T G.652D;</w:t>
      </w:r>
    </w:p>
    <w:p w14:paraId="3F91B8A6" w14:textId="3BF34A38" w:rsidR="005B66B3" w:rsidRPr="00B343DC" w:rsidRDefault="005B66B3" w:rsidP="005F65AB">
      <w:pPr>
        <w:pStyle w:val="111numeracija"/>
        <w:numPr>
          <w:ilvl w:val="0"/>
          <w:numId w:val="0"/>
        </w:numPr>
        <w:ind w:left="1071"/>
      </w:pPr>
      <w:r w:rsidRPr="00B343DC">
        <w:t>10.2.</w:t>
      </w:r>
      <w:r w:rsidR="00CF60AF" w:rsidRPr="00B343DC">
        <w:t>8</w:t>
      </w:r>
      <w:r w:rsidRPr="00B343DC">
        <w:t>.3.</w:t>
      </w:r>
      <w:r w:rsidR="00874191" w:rsidRPr="00B343DC">
        <w:t xml:space="preserve"> Kabelio apvalkalo medžiaga - LSZH arba analogiška.</w:t>
      </w:r>
    </w:p>
    <w:p w14:paraId="60C188C8" w14:textId="771DF2E5" w:rsidR="00874191" w:rsidRPr="00B343DC" w:rsidRDefault="00874191" w:rsidP="005F65AB">
      <w:pPr>
        <w:pStyle w:val="111numeracija"/>
        <w:numPr>
          <w:ilvl w:val="0"/>
          <w:numId w:val="0"/>
        </w:numPr>
        <w:ind w:left="1071"/>
      </w:pPr>
      <w:r w:rsidRPr="00B343DC">
        <w:t xml:space="preserve">10.2.8. Skaidulų paskirstymo įrenginio (ODF) jungčių tipas – E2000/APC. Tipiniai reikalavimai ODF projektavimui  yra pateikti </w:t>
      </w:r>
      <w:sdt>
        <w:sdtPr>
          <w:id w:val="-1413546484"/>
          <w:citation/>
        </w:sdtPr>
        <w:sdtEndPr/>
        <w:sdtContent>
          <w:r w:rsidR="00725163">
            <w:fldChar w:fldCharType="begin"/>
          </w:r>
          <w:r w:rsidR="00725163">
            <w:instrText xml:space="preserve"> CITATION Tip2 \l 1063 </w:instrText>
          </w:r>
          <w:r w:rsidR="00725163">
            <w:fldChar w:fldCharType="separate"/>
          </w:r>
          <w:r w:rsidR="007D620E">
            <w:rPr>
              <w:noProof/>
            </w:rPr>
            <w:t>(71)</w:t>
          </w:r>
          <w:r w:rsidR="00725163">
            <w:fldChar w:fldCharType="end"/>
          </w:r>
        </w:sdtContent>
      </w:sdt>
      <w:r w:rsidR="00725163">
        <w:t xml:space="preserve"> </w:t>
      </w:r>
      <w:r w:rsidRPr="00D1618D">
        <w:t>priede</w:t>
      </w:r>
      <w:r w:rsidRPr="00B343DC">
        <w:t>.</w:t>
      </w:r>
    </w:p>
    <w:p w14:paraId="41B5B3C0" w14:textId="57AA49D5" w:rsidR="00874191" w:rsidRPr="00B343DC" w:rsidRDefault="00874191" w:rsidP="005F65AB">
      <w:pPr>
        <w:pStyle w:val="111numeracija"/>
        <w:numPr>
          <w:ilvl w:val="0"/>
          <w:numId w:val="0"/>
        </w:numPr>
        <w:ind w:left="1071"/>
      </w:pPr>
      <w:r w:rsidRPr="00B343DC">
        <w:t xml:space="preserve">10.2.9. </w:t>
      </w:r>
      <w:r w:rsidRPr="00B343DC">
        <w:tab/>
        <w:t>Telekomunikacijų spintos viduje, prie spintos šono, palikti tik minimalias ŠK atsargas, reikalingas ODF tvarkymo darbams juos išėmus iš spintos.</w:t>
      </w:r>
    </w:p>
    <w:p w14:paraId="26533409" w14:textId="151F2BE3" w:rsidR="00874191" w:rsidRPr="00B343DC" w:rsidRDefault="00874191" w:rsidP="005F65AB">
      <w:pPr>
        <w:pStyle w:val="111numeracija"/>
        <w:numPr>
          <w:ilvl w:val="0"/>
          <w:numId w:val="0"/>
        </w:numPr>
        <w:ind w:left="1071"/>
      </w:pPr>
      <w:r w:rsidRPr="00B343DC">
        <w:t>10.2.10. Technologines ŠK atsargas palikti įvadiniuose šuliniuose arba patalpų pusrūsiuose.</w:t>
      </w:r>
    </w:p>
    <w:p w14:paraId="67E358D0" w14:textId="72495917" w:rsidR="00874191" w:rsidRPr="00B343DC" w:rsidRDefault="00874191" w:rsidP="005F65AB">
      <w:pPr>
        <w:pStyle w:val="111numeracija"/>
        <w:numPr>
          <w:ilvl w:val="0"/>
          <w:numId w:val="0"/>
        </w:numPr>
        <w:ind w:left="1071"/>
      </w:pPr>
      <w:r w:rsidRPr="00B343DC">
        <w:t xml:space="preserve">10.2.11. Požeminis ŠK tiesiamas tik naujai projektuojamuose Ø110 mm ryšių kabelių kanaluose. Tipiniai reikalavimai ryšių vamzdžiams yra  pateikti </w:t>
      </w:r>
      <w:sdt>
        <w:sdtPr>
          <w:id w:val="-376083472"/>
          <w:citation/>
        </w:sdtPr>
        <w:sdtEndPr/>
        <w:sdtContent>
          <w:r w:rsidR="00725163">
            <w:fldChar w:fldCharType="begin"/>
          </w:r>
          <w:r w:rsidR="00725163">
            <w:instrText xml:space="preserve"> CITATION Ryšapsvamzd \l 1063 </w:instrText>
          </w:r>
          <w:r w:rsidR="00725163">
            <w:fldChar w:fldCharType="separate"/>
          </w:r>
          <w:r w:rsidR="007D620E">
            <w:rPr>
              <w:noProof/>
            </w:rPr>
            <w:t>(72)</w:t>
          </w:r>
          <w:r w:rsidR="00725163">
            <w:fldChar w:fldCharType="end"/>
          </w:r>
        </w:sdtContent>
      </w:sdt>
      <w:r w:rsidRPr="00B343DC">
        <w:t xml:space="preserve"> </w:t>
      </w:r>
      <w:r w:rsidRPr="00D1618D">
        <w:t>priede</w:t>
      </w:r>
      <w:r w:rsidRPr="00B343DC">
        <w:t>.</w:t>
      </w:r>
    </w:p>
    <w:p w14:paraId="32E29FFE" w14:textId="1D0A8D09" w:rsidR="00874191" w:rsidRPr="00B343DC" w:rsidRDefault="00874191" w:rsidP="005F65AB">
      <w:pPr>
        <w:pStyle w:val="111numeracija"/>
        <w:numPr>
          <w:ilvl w:val="0"/>
          <w:numId w:val="0"/>
        </w:numPr>
        <w:ind w:left="1071"/>
      </w:pPr>
      <w:r w:rsidRPr="00B343DC">
        <w:t>10.2.12. Standartiniai techniniai reikalavimai jungiamiesiems šviesolaidiniams kabeliams yra pateikti</w:t>
      </w:r>
      <w:r w:rsidR="00BF7F19" w:rsidRPr="00B343DC">
        <w:t xml:space="preserve"> </w:t>
      </w:r>
      <w:sdt>
        <w:sdtPr>
          <w:id w:val="-1852095111"/>
          <w:citation/>
        </w:sdtPr>
        <w:sdtEndPr/>
        <w:sdtContent>
          <w:r w:rsidR="00725163">
            <w:fldChar w:fldCharType="begin"/>
          </w:r>
          <w:r w:rsidR="00725163">
            <w:instrText xml:space="preserve"> CITATION TSPI_STR3 \l 1063 </w:instrText>
          </w:r>
          <w:r w:rsidR="00725163">
            <w:fldChar w:fldCharType="separate"/>
          </w:r>
          <w:r w:rsidR="007D620E">
            <w:rPr>
              <w:noProof/>
            </w:rPr>
            <w:t>(73)</w:t>
          </w:r>
          <w:r w:rsidR="00725163">
            <w:fldChar w:fldCharType="end"/>
          </w:r>
        </w:sdtContent>
      </w:sdt>
      <w:r w:rsidR="00725163">
        <w:t xml:space="preserve"> </w:t>
      </w:r>
      <w:r w:rsidR="00BF7F19" w:rsidRPr="00D1618D">
        <w:t>priede</w:t>
      </w:r>
      <w:r w:rsidR="00BF7F19" w:rsidRPr="00B343DC">
        <w:t>.</w:t>
      </w:r>
    </w:p>
    <w:p w14:paraId="50252526" w14:textId="27C5ADFA" w:rsidR="00874191" w:rsidRPr="00B343DC" w:rsidRDefault="00874191" w:rsidP="005F65AB">
      <w:pPr>
        <w:pStyle w:val="111numeracija"/>
        <w:numPr>
          <w:ilvl w:val="0"/>
          <w:numId w:val="0"/>
        </w:numPr>
        <w:ind w:left="1071"/>
      </w:pPr>
      <w:r w:rsidRPr="00B343DC">
        <w:t>10.2.</w:t>
      </w:r>
      <w:r w:rsidR="00C91AC7" w:rsidRPr="00B343DC">
        <w:t xml:space="preserve">13. </w:t>
      </w:r>
      <w:r w:rsidRPr="00B343DC">
        <w:t xml:space="preserve">Atlikus šviesolaidinių kabelių įrengimo darbus, pateikti visų skaidulų šviesolaidinius pasus ir originalias skaidulų reflektogramas *.sor formate, vadovaujantis reikalavimais, pateiktais </w:t>
      </w:r>
      <w:sdt>
        <w:sdtPr>
          <w:id w:val="-202015528"/>
          <w:citation/>
        </w:sdtPr>
        <w:sdtEndPr/>
        <w:sdtContent>
          <w:r w:rsidR="001138DA">
            <w:fldChar w:fldCharType="begin"/>
          </w:r>
          <w:r w:rsidR="001138DA">
            <w:instrText xml:space="preserve"> CITATION 4 \l 1063 </w:instrText>
          </w:r>
          <w:r w:rsidR="001138DA">
            <w:fldChar w:fldCharType="separate"/>
          </w:r>
          <w:r w:rsidR="007D620E">
            <w:rPr>
              <w:noProof/>
            </w:rPr>
            <w:t>(10)</w:t>
          </w:r>
          <w:r w:rsidR="001138DA">
            <w:fldChar w:fldCharType="end"/>
          </w:r>
        </w:sdtContent>
      </w:sdt>
      <w:r w:rsidR="001138DA">
        <w:t xml:space="preserve"> </w:t>
      </w:r>
      <w:r w:rsidRPr="00B343DC">
        <w:t xml:space="preserve">ir </w:t>
      </w:r>
      <w:sdt>
        <w:sdtPr>
          <w:id w:val="1574933629"/>
          <w:citation/>
        </w:sdtPr>
        <w:sdtEndPr/>
        <w:sdtContent>
          <w:r w:rsidR="001138DA">
            <w:fldChar w:fldCharType="begin"/>
          </w:r>
          <w:r w:rsidR="001138DA">
            <w:instrText xml:space="preserve"> CITATION 5 \l 1063 </w:instrText>
          </w:r>
          <w:r w:rsidR="001138DA">
            <w:fldChar w:fldCharType="separate"/>
          </w:r>
          <w:r w:rsidR="007D620E">
            <w:rPr>
              <w:noProof/>
            </w:rPr>
            <w:t>(11)</w:t>
          </w:r>
          <w:r w:rsidR="001138DA">
            <w:fldChar w:fldCharType="end"/>
          </w:r>
        </w:sdtContent>
      </w:sdt>
      <w:r w:rsidRPr="00B343DC">
        <w:t xml:space="preserve"> </w:t>
      </w:r>
      <w:r w:rsidRPr="00D1618D">
        <w:t>prieduose</w:t>
      </w:r>
      <w:r w:rsidR="00C91AC7" w:rsidRPr="00B343DC">
        <w:t>.</w:t>
      </w:r>
    </w:p>
    <w:p w14:paraId="658A9256" w14:textId="19D86A25" w:rsidR="00FF2D21" w:rsidRPr="00B343DC" w:rsidRDefault="0030516B" w:rsidP="005F65AB">
      <w:pPr>
        <w:pStyle w:val="111numeracija"/>
        <w:numPr>
          <w:ilvl w:val="0"/>
          <w:numId w:val="0"/>
        </w:numPr>
        <w:ind w:left="1071"/>
      </w:pPr>
      <w:r w:rsidRPr="00B343DC">
        <w:t xml:space="preserve">10.2.14. Esamas šviesolaidinis kabelis yra veikiantis. Projektuojamas ryšio nutraukimo laikas – ne daugiau 4 valandų. Vieno mėnesio laikotarpyje galimas tik vienas šviesolaidinės linijos nutraukimas. Apie planuojamus vykdyti darbus pranešti PSO prieš vieną mėnesį el. paštu </w:t>
      </w:r>
      <w:hyperlink r:id="rId14" w:history="1">
        <w:r w:rsidR="001C0A6F" w:rsidRPr="00B343DC">
          <w:rPr>
            <w:rStyle w:val="Hyperlink"/>
          </w:rPr>
          <w:t>ITTpagalba@litgrid.eu</w:t>
        </w:r>
      </w:hyperlink>
      <w:r w:rsidR="001C0A6F" w:rsidRPr="00B343DC">
        <w:t xml:space="preserve"> ir TIG@litgrid.eu.</w:t>
      </w:r>
      <w:r w:rsidRPr="00B343DC">
        <w:t xml:space="preserve"> Jeigu projektuojamas ryšio nutraukimo laikas bus daugiau kaip 4 valandos kiekvienoje šviesolaidinėje linijoje, apie planuojamus vykdyti darbus būtina pranešti PSO prieš tris mėnesius el. paštu: </w:t>
      </w:r>
      <w:hyperlink r:id="rId15" w:history="1">
        <w:r w:rsidRPr="00B343DC">
          <w:rPr>
            <w:rStyle w:val="Hyperlink"/>
          </w:rPr>
          <w:t>ITTpagalba@litgrid.eu</w:t>
        </w:r>
      </w:hyperlink>
      <w:r w:rsidRPr="00B343DC">
        <w:t>.</w:t>
      </w:r>
      <w:r w:rsidR="001C0A6F" w:rsidRPr="00B343DC">
        <w:t xml:space="preserve"> ir TIG@litgrid.eu.</w:t>
      </w:r>
    </w:p>
    <w:p w14:paraId="1425B2BC" w14:textId="5EA76E2C" w:rsidR="0030516B" w:rsidRPr="00B343DC" w:rsidRDefault="0030516B" w:rsidP="005F65AB">
      <w:pPr>
        <w:pStyle w:val="111numeracija"/>
        <w:numPr>
          <w:ilvl w:val="0"/>
          <w:numId w:val="0"/>
        </w:numPr>
        <w:ind w:left="1071"/>
      </w:pPr>
      <w:r w:rsidRPr="00B343DC">
        <w:t xml:space="preserve">10.2.15. </w:t>
      </w:r>
      <w:r w:rsidR="001A6BEE" w:rsidRPr="00B343DC">
        <w:t>Suprojektuoti ir aprašyti šviesolaidinio ryšio atstatymo procedūrą, perjungimo darbų eiliškumą, o prieš darbus pateikti suderintą detalų ryšio nutraukimo darbų planą pagal patvirtintą formą.</w:t>
      </w:r>
    </w:p>
    <w:p w14:paraId="583A78C2" w14:textId="686E3C3B" w:rsidR="001A6BEE" w:rsidRPr="00B343DC" w:rsidRDefault="001A6BEE" w:rsidP="005F65AB">
      <w:pPr>
        <w:pStyle w:val="111numeracija"/>
        <w:numPr>
          <w:ilvl w:val="0"/>
          <w:numId w:val="0"/>
        </w:numPr>
        <w:ind w:left="1071"/>
      </w:pPr>
      <w:r w:rsidRPr="00B343DC">
        <w:t>10.2.16.</w:t>
      </w:r>
      <w:r w:rsidR="001C0A6F" w:rsidRPr="00B343DC">
        <w:t xml:space="preserve"> </w:t>
      </w:r>
      <w:r w:rsidRPr="00B343DC">
        <w:t>Suprojektuoti papildomą reikalingą įrangą, medžiagos ir kitos priemones šviesolaidinio ryšio nutraukimo trukmei perjungimo metu sumažinti.</w:t>
      </w:r>
    </w:p>
    <w:p w14:paraId="0371BE6D" w14:textId="70D77F84" w:rsidR="00B343DC" w:rsidRDefault="001A6BEE" w:rsidP="005F65AB">
      <w:pPr>
        <w:pStyle w:val="111numeracija"/>
        <w:numPr>
          <w:ilvl w:val="0"/>
          <w:numId w:val="0"/>
        </w:numPr>
        <w:ind w:left="1071"/>
      </w:pPr>
      <w:r w:rsidRPr="00B343DC">
        <w:t xml:space="preserve">10.2.17. Techniniame projekte turi būti pateiktas ryšio nutraukimo planas pagal LITGRID AB 2018-05-22 nurodymą NU-165 </w:t>
      </w:r>
      <w:sdt>
        <w:sdtPr>
          <w:id w:val="1075863998"/>
          <w:citation/>
        </w:sdtPr>
        <w:sdtEndPr/>
        <w:sdtContent>
          <w:r w:rsidR="001138DA">
            <w:fldChar w:fldCharType="begin"/>
          </w:r>
          <w:r w:rsidR="001138DA">
            <w:instrText xml:space="preserve"> CITATION Ryš \l 1063 </w:instrText>
          </w:r>
          <w:r w:rsidR="001138DA">
            <w:fldChar w:fldCharType="separate"/>
          </w:r>
          <w:r w:rsidR="007D620E">
            <w:rPr>
              <w:noProof/>
            </w:rPr>
            <w:t>(74)</w:t>
          </w:r>
          <w:r w:rsidR="001138DA">
            <w:fldChar w:fldCharType="end"/>
          </w:r>
        </w:sdtContent>
      </w:sdt>
      <w:r w:rsidR="001138DA">
        <w:t xml:space="preserve"> </w:t>
      </w:r>
      <w:r w:rsidRPr="00D1618D">
        <w:t>priedas</w:t>
      </w:r>
      <w:r w:rsidRPr="00B343DC">
        <w:t>.</w:t>
      </w:r>
      <w:bookmarkStart w:id="57" w:name="_Hlk44588718"/>
    </w:p>
    <w:p w14:paraId="0939146C" w14:textId="77918DD6" w:rsidR="005E73DC" w:rsidRPr="00B343DC" w:rsidRDefault="005E73DC" w:rsidP="005F65AB">
      <w:pPr>
        <w:pStyle w:val="11numeracija"/>
      </w:pPr>
      <w:r w:rsidRPr="00B343DC">
        <w:t>Technologinis duomenų perdavimo tinklas</w:t>
      </w:r>
      <w:r w:rsidR="00B343DC">
        <w:t>.</w:t>
      </w:r>
    </w:p>
    <w:p w14:paraId="6DD12F8D" w14:textId="77777777" w:rsidR="005E73DC" w:rsidRPr="00B343DC" w:rsidRDefault="005E73DC" w:rsidP="005F65AB">
      <w:pPr>
        <w:pStyle w:val="111numeracija"/>
      </w:pPr>
      <w:r w:rsidRPr="00B343DC">
        <w:t>IP/ MPLS tinklas</w:t>
      </w:r>
    </w:p>
    <w:p w14:paraId="0D1A1688" w14:textId="5CCE3CA8" w:rsidR="005E73DC" w:rsidRPr="00B343DC" w:rsidRDefault="005E73DC" w:rsidP="005F65AB">
      <w:pPr>
        <w:pStyle w:val="1111numeracijas"/>
        <w:rPr>
          <w:rFonts w:cs="Arial"/>
          <w:szCs w:val="20"/>
        </w:rPr>
      </w:pPr>
      <w:r w:rsidRPr="00B343DC">
        <w:t xml:space="preserve">Suprojektuoti ir įrengti technologinio duomenų perdavimo tinklo (toliau TDPT) įrangą integruojant į esamą </w:t>
      </w:r>
      <w:r w:rsidRPr="00B343DC">
        <w:rPr>
          <w:rFonts w:cs="Arial"/>
        </w:rPr>
        <w:t>LITGRID AB IP/MPLS tinklą:</w:t>
      </w:r>
    </w:p>
    <w:p w14:paraId="3CDF1EDF" w14:textId="347DF31A" w:rsidR="005E73DC" w:rsidRPr="00F348C4" w:rsidRDefault="00F348C4" w:rsidP="005F65AB">
      <w:pPr>
        <w:pStyle w:val="11111numeracija"/>
      </w:pPr>
      <w:bookmarkStart w:id="58" w:name="_Hlk62736892"/>
      <w:r w:rsidRPr="00F348C4">
        <w:t>MPLS maršrutizatorių Saugų TP su reikiamu kiekiu SFP modulių</w:t>
      </w:r>
      <w:bookmarkEnd w:id="58"/>
      <w:r w:rsidRPr="00F348C4">
        <w:t>;</w:t>
      </w:r>
    </w:p>
    <w:p w14:paraId="3E8B68D3" w14:textId="6598D075" w:rsidR="005E73DC" w:rsidRPr="00F348C4" w:rsidRDefault="00F348C4" w:rsidP="005F65AB">
      <w:pPr>
        <w:pStyle w:val="11111numeracija"/>
      </w:pPr>
      <w:r w:rsidRPr="00F348C4">
        <w:t>esamą MPLS maršrutizatorių susijusiose Priekulės TP ir Šilutės TP papildyti reikiamu kiekiu SFP modulių;</w:t>
      </w:r>
    </w:p>
    <w:p w14:paraId="05414A76" w14:textId="1F5068E2" w:rsidR="005E73DC" w:rsidRPr="00F348C4" w:rsidRDefault="00F348C4" w:rsidP="005F65AB">
      <w:pPr>
        <w:pStyle w:val="11111numeracija"/>
      </w:pPr>
      <w:r w:rsidRPr="00F348C4">
        <w:t>maršrutizatorių grandinės Priekulės TP - Saugų TP - Šilutės TP sujungimą per šviesolaidines skaidulas;</w:t>
      </w:r>
    </w:p>
    <w:p w14:paraId="34D2423F" w14:textId="501412D6" w:rsidR="005E73DC" w:rsidRPr="00F348C4" w:rsidRDefault="00F348C4" w:rsidP="005F65AB">
      <w:pPr>
        <w:pStyle w:val="11111numeracija"/>
      </w:pPr>
      <w:r w:rsidRPr="00F348C4">
        <w:lastRenderedPageBreak/>
        <w:t>bendros paskirties (BP) pramoninį komutatorių Saugų TP su reikiamu kiekiu SFP modulių;</w:t>
      </w:r>
    </w:p>
    <w:p w14:paraId="01443944" w14:textId="006499F6" w:rsidR="005E73DC" w:rsidRPr="00F348C4" w:rsidRDefault="00F348C4" w:rsidP="005F65AB">
      <w:pPr>
        <w:pStyle w:val="11111numeracija"/>
      </w:pPr>
      <w:r w:rsidRPr="00F348C4">
        <w:t>maršrutizatorius ir  komutatorius montuojami ryšių spintoje į 19 colių rėmą.</w:t>
      </w:r>
    </w:p>
    <w:p w14:paraId="31559908" w14:textId="77777777" w:rsidR="005E73DC" w:rsidRPr="00B343DC" w:rsidRDefault="005E73DC" w:rsidP="005F65AB">
      <w:pPr>
        <w:pStyle w:val="1111numeracijas"/>
      </w:pPr>
      <w:r w:rsidRPr="00B343DC">
        <w:t>Suprojektuoti ir įrengti ryšio kanalus:</w:t>
      </w:r>
    </w:p>
    <w:p w14:paraId="3BDC8BA5" w14:textId="77777777" w:rsidR="005E73DC" w:rsidRPr="00B343DC" w:rsidRDefault="005E73DC" w:rsidP="005F65AB">
      <w:pPr>
        <w:pStyle w:val="11111numeracija"/>
        <w:rPr>
          <w:rFonts w:cs="Arial"/>
          <w:szCs w:val="20"/>
        </w:rPr>
      </w:pPr>
      <w:r w:rsidRPr="00B343DC">
        <w:rPr>
          <w:rFonts w:cs="Arial"/>
          <w:bCs/>
        </w:rPr>
        <w:t>T</w:t>
      </w:r>
      <w:r w:rsidRPr="00B343DC">
        <w:t>SPĮ duomenų perdavimui;</w:t>
      </w:r>
    </w:p>
    <w:p w14:paraId="16E5FFB7" w14:textId="77777777" w:rsidR="005E73DC" w:rsidRPr="00B343DC" w:rsidRDefault="005E73DC" w:rsidP="005F65AB">
      <w:pPr>
        <w:pStyle w:val="11111numeracija"/>
        <w:rPr>
          <w:rFonts w:cs="Arial"/>
          <w:szCs w:val="20"/>
        </w:rPr>
      </w:pPr>
      <w:r w:rsidRPr="00B343DC">
        <w:t>RAA monitoringui;</w:t>
      </w:r>
    </w:p>
    <w:p w14:paraId="108FC548" w14:textId="77777777" w:rsidR="005E73DC" w:rsidRPr="00B343DC" w:rsidRDefault="005E73DC" w:rsidP="005F65AB">
      <w:pPr>
        <w:pStyle w:val="11111numeracija"/>
        <w:rPr>
          <w:rFonts w:cs="Arial"/>
          <w:szCs w:val="20"/>
        </w:rPr>
      </w:pPr>
      <w:r w:rsidRPr="00B343DC">
        <w:rPr>
          <w:rFonts w:cs="Arial"/>
          <w:szCs w:val="20"/>
        </w:rPr>
        <w:t>Apsaugos, gaisro, vaizdo stebėjimo sistemų duomenų perdavimui;</w:t>
      </w:r>
    </w:p>
    <w:p w14:paraId="76901EAA" w14:textId="77777777" w:rsidR="005E73DC" w:rsidRPr="00B343DC" w:rsidRDefault="005E73DC" w:rsidP="005F65AB">
      <w:pPr>
        <w:pStyle w:val="11111numeracija"/>
        <w:rPr>
          <w:rFonts w:cs="Arial"/>
          <w:szCs w:val="20"/>
        </w:rPr>
      </w:pPr>
      <w:r w:rsidRPr="00B343DC">
        <w:rPr>
          <w:rFonts w:cs="Arial"/>
          <w:szCs w:val="20"/>
        </w:rPr>
        <w:t>NSRS įžemėjimo monitoringui;</w:t>
      </w:r>
    </w:p>
    <w:p w14:paraId="11F552DA" w14:textId="77777777" w:rsidR="005E73DC" w:rsidRPr="00B343DC" w:rsidRDefault="005E73DC" w:rsidP="005F65AB">
      <w:pPr>
        <w:pStyle w:val="11111numeracija"/>
        <w:rPr>
          <w:rFonts w:cs="Arial"/>
          <w:szCs w:val="20"/>
        </w:rPr>
      </w:pPr>
      <w:r w:rsidRPr="00B343DC">
        <w:rPr>
          <w:rFonts w:eastAsia="Arial Unicode MS" w:cs="Arial"/>
          <w:kern w:val="1"/>
          <w:lang w:eastAsia="hi-IN" w:bidi="hi-IN"/>
        </w:rPr>
        <w:t xml:space="preserve">Komercinės ir techninės apskaitos įrenginių duomenų perdavimui. Naudotini tinkamai parinkti (suderinami su KAS ir TAS įrengiamais </w:t>
      </w:r>
      <w:proofErr w:type="spellStart"/>
      <w:r w:rsidRPr="00B343DC">
        <w:rPr>
          <w:rFonts w:eastAsia="Arial Unicode MS" w:cs="Arial"/>
          <w:kern w:val="1"/>
          <w:lang w:eastAsia="hi-IN" w:bidi="hi-IN"/>
        </w:rPr>
        <w:t>ethernet</w:t>
      </w:r>
      <w:proofErr w:type="spellEnd"/>
      <w:r w:rsidRPr="00B343DC">
        <w:rPr>
          <w:rFonts w:eastAsia="Arial Unicode MS" w:cs="Arial"/>
          <w:kern w:val="1"/>
          <w:lang w:eastAsia="hi-IN" w:bidi="hi-IN"/>
        </w:rPr>
        <w:t xml:space="preserve"> terpės keitikliais) SFP moduliai, jungiami į BP komutatoriaus prievadus;</w:t>
      </w:r>
    </w:p>
    <w:p w14:paraId="1BBD2029" w14:textId="77777777" w:rsidR="005E73DC" w:rsidRPr="00B343DC" w:rsidRDefault="005E73DC" w:rsidP="005F65AB">
      <w:pPr>
        <w:pStyle w:val="11111numeracija"/>
        <w:rPr>
          <w:rFonts w:cs="Arial"/>
          <w:szCs w:val="20"/>
        </w:rPr>
      </w:pPr>
      <w:r w:rsidRPr="00B343DC">
        <w:rPr>
          <w:rFonts w:cs="Arial"/>
          <w:szCs w:val="20"/>
        </w:rPr>
        <w:t>Kompiuterinės darbo vietos prieigai;</w:t>
      </w:r>
    </w:p>
    <w:p w14:paraId="418777EC" w14:textId="77777777" w:rsidR="005E73DC" w:rsidRPr="00B343DC" w:rsidRDefault="005E73DC" w:rsidP="005F65AB">
      <w:pPr>
        <w:pStyle w:val="11111numeracija"/>
        <w:rPr>
          <w:rFonts w:cs="Arial"/>
          <w:szCs w:val="20"/>
        </w:rPr>
      </w:pPr>
      <w:r w:rsidRPr="00B343DC">
        <w:rPr>
          <w:rFonts w:cs="Arial"/>
          <w:szCs w:val="20"/>
        </w:rPr>
        <w:t>Privilegijuotos (PAW) kompiuterinės darbo vietos prieigai;</w:t>
      </w:r>
    </w:p>
    <w:p w14:paraId="051066F7" w14:textId="77777777" w:rsidR="005E73DC" w:rsidRPr="00B343DC" w:rsidRDefault="005E73DC" w:rsidP="005F65AB">
      <w:pPr>
        <w:pStyle w:val="11111numeracija"/>
        <w:rPr>
          <w:rFonts w:cs="Arial"/>
          <w:szCs w:val="20"/>
        </w:rPr>
      </w:pPr>
      <w:r w:rsidRPr="00B343DC">
        <w:rPr>
          <w:rFonts w:cs="Arial"/>
          <w:szCs w:val="20"/>
        </w:rPr>
        <w:t>Kitoms projektuojamoms TP sistemoms.</w:t>
      </w:r>
    </w:p>
    <w:p w14:paraId="614AB71E" w14:textId="77777777" w:rsidR="005E73DC" w:rsidRPr="00B343DC" w:rsidRDefault="005E73DC" w:rsidP="005F65AB">
      <w:pPr>
        <w:pStyle w:val="111numeracija"/>
      </w:pPr>
      <w:r w:rsidRPr="00B343DC">
        <w:t xml:space="preserve">SDH tinklas </w:t>
      </w:r>
    </w:p>
    <w:p w14:paraId="0A5FEC3E" w14:textId="08AE260B" w:rsidR="005E73DC" w:rsidRPr="00B343DC" w:rsidRDefault="005E73DC" w:rsidP="005F65AB">
      <w:pPr>
        <w:pStyle w:val="1111numeracijas"/>
        <w:rPr>
          <w:szCs w:val="20"/>
        </w:rPr>
      </w:pPr>
      <w:r w:rsidRPr="00B343DC">
        <w:rPr>
          <w:szCs w:val="20"/>
        </w:rPr>
        <w:t xml:space="preserve">Suprojektuoti ir </w:t>
      </w:r>
      <w:r w:rsidRPr="00B343DC">
        <w:rPr>
          <w:rFonts w:cstheme="minorHAnsi"/>
        </w:rPr>
        <w:t xml:space="preserve">įrengti </w:t>
      </w:r>
      <w:r w:rsidR="00790A3B" w:rsidRPr="00B343DC">
        <w:t xml:space="preserve">Saugų </w:t>
      </w:r>
      <w:r w:rsidRPr="00B343DC">
        <w:rPr>
          <w:rFonts w:cstheme="minorHAnsi"/>
        </w:rPr>
        <w:t>TP nauj</w:t>
      </w:r>
      <w:r w:rsidR="00790A3B" w:rsidRPr="00B343DC">
        <w:rPr>
          <w:rFonts w:cstheme="minorHAnsi"/>
        </w:rPr>
        <w:t>ą</w:t>
      </w:r>
      <w:r w:rsidRPr="00B343DC">
        <w:rPr>
          <w:rFonts w:cstheme="minorHAnsi"/>
        </w:rPr>
        <w:t xml:space="preserve">  SDH  įrengin</w:t>
      </w:r>
      <w:r w:rsidR="00790A3B" w:rsidRPr="00B343DC">
        <w:rPr>
          <w:rFonts w:cstheme="minorHAnsi"/>
        </w:rPr>
        <w:t>į</w:t>
      </w:r>
      <w:r w:rsidRPr="00B343DC">
        <w:rPr>
          <w:rFonts w:cstheme="minorHAnsi"/>
        </w:rPr>
        <w:t xml:space="preserve"> </w:t>
      </w:r>
      <w:r w:rsidRPr="00B343DC">
        <w:rPr>
          <w:bCs/>
          <w:color w:val="000000" w:themeColor="text1"/>
        </w:rPr>
        <w:t xml:space="preserve">integruojant </w:t>
      </w:r>
      <w:r w:rsidR="00790A3B" w:rsidRPr="00B343DC">
        <w:rPr>
          <w:bCs/>
          <w:color w:val="000000" w:themeColor="text1"/>
        </w:rPr>
        <w:t xml:space="preserve">jį </w:t>
      </w:r>
      <w:r w:rsidRPr="00B343DC">
        <w:rPr>
          <w:bCs/>
          <w:color w:val="000000" w:themeColor="text1"/>
        </w:rPr>
        <w:t xml:space="preserve">į esamą </w:t>
      </w:r>
      <w:r w:rsidRPr="00B343DC">
        <w:t>LITGRID AB SDH  tinklą</w:t>
      </w:r>
      <w:r w:rsidRPr="00B343DC">
        <w:rPr>
          <w:rFonts w:cstheme="minorHAnsi"/>
          <w:highlight w:val="yellow"/>
        </w:rPr>
        <w:t xml:space="preserve"> </w:t>
      </w:r>
    </w:p>
    <w:p w14:paraId="1CF6C10B" w14:textId="77777777" w:rsidR="005E73DC" w:rsidRPr="00B343DC" w:rsidRDefault="005E73DC" w:rsidP="005F65AB">
      <w:pPr>
        <w:pStyle w:val="1111numeracijas"/>
        <w:rPr>
          <w:szCs w:val="20"/>
        </w:rPr>
      </w:pPr>
      <w:r w:rsidRPr="00B343DC">
        <w:rPr>
          <w:szCs w:val="20"/>
        </w:rPr>
        <w:t>Suprojektuoti ir įrengti ryšio kanalus:</w:t>
      </w:r>
    </w:p>
    <w:p w14:paraId="7EB97898" w14:textId="04094FB3" w:rsidR="005E73DC" w:rsidRPr="00B343DC" w:rsidRDefault="005E73DC" w:rsidP="005F65AB">
      <w:pPr>
        <w:pStyle w:val="11111numeracija"/>
        <w:rPr>
          <w:rFonts w:cs="Arial"/>
          <w:szCs w:val="20"/>
        </w:rPr>
      </w:pPr>
      <w:r w:rsidRPr="00F348C4">
        <w:t xml:space="preserve">RAA telekomandų perdavimui tarp </w:t>
      </w:r>
      <w:r w:rsidR="00790A3B" w:rsidRPr="00F348C4">
        <w:t xml:space="preserve">Saugų </w:t>
      </w:r>
      <w:r w:rsidRPr="00F348C4">
        <w:t xml:space="preserve">TP ir </w:t>
      </w:r>
      <w:r w:rsidR="00790A3B" w:rsidRPr="00F348C4">
        <w:t>Priekulės TP, Saugų TP ir</w:t>
      </w:r>
      <w:r w:rsidR="00790A3B" w:rsidRPr="00B343DC">
        <w:rPr>
          <w:rFonts w:cstheme="minorHAnsi"/>
        </w:rPr>
        <w:t xml:space="preserve"> Šilutės TP</w:t>
      </w:r>
      <w:r w:rsidRPr="00B343DC">
        <w:rPr>
          <w:rFonts w:cstheme="minorHAnsi"/>
        </w:rPr>
        <w:t>;</w:t>
      </w:r>
    </w:p>
    <w:p w14:paraId="39A73D89" w14:textId="05EEEEE5" w:rsidR="005E73DC" w:rsidRPr="00B343DC" w:rsidRDefault="00790A3B" w:rsidP="005F65AB">
      <w:pPr>
        <w:pStyle w:val="1111numeracijas"/>
        <w:rPr>
          <w:rFonts w:cs="Arial"/>
          <w:szCs w:val="20"/>
        </w:rPr>
      </w:pPr>
      <w:r w:rsidRPr="00B343DC">
        <w:t xml:space="preserve">Naują </w:t>
      </w:r>
      <w:r w:rsidR="005E73DC" w:rsidRPr="00F348C4">
        <w:t>SDH įrengin</w:t>
      </w:r>
      <w:r w:rsidRPr="00B343DC">
        <w:t>į</w:t>
      </w:r>
      <w:r w:rsidR="005E73DC" w:rsidRPr="00F348C4">
        <w:t xml:space="preserve"> </w:t>
      </w:r>
      <w:r w:rsidRPr="00B343DC">
        <w:t>įjungti</w:t>
      </w:r>
      <w:r w:rsidR="005E73DC" w:rsidRPr="00F348C4">
        <w:t xml:space="preserve"> STM-</w:t>
      </w:r>
      <w:r w:rsidRPr="00F348C4">
        <w:t>1</w:t>
      </w:r>
      <w:r w:rsidR="005E73DC" w:rsidRPr="00F348C4">
        <w:t xml:space="preserve"> lygiu </w:t>
      </w:r>
      <w:r w:rsidRPr="00B343DC">
        <w:t>tarp</w:t>
      </w:r>
      <w:r w:rsidR="005E73DC" w:rsidRPr="00F348C4">
        <w:t xml:space="preserve"> esam</w:t>
      </w:r>
      <w:r w:rsidRPr="00B343DC">
        <w:t>ų</w:t>
      </w:r>
      <w:r w:rsidR="005E73DC" w:rsidRPr="00F348C4">
        <w:t xml:space="preserve"> </w:t>
      </w:r>
      <w:r w:rsidR="005E73DC" w:rsidRPr="00B343DC">
        <w:t xml:space="preserve"> SDH įrengini</w:t>
      </w:r>
      <w:r w:rsidRPr="00B343DC">
        <w:t>ų</w:t>
      </w:r>
      <w:r w:rsidR="005E73DC" w:rsidRPr="00B343DC">
        <w:t xml:space="preserve"> susijusiose </w:t>
      </w:r>
      <w:r w:rsidRPr="00B343DC">
        <w:t>Priekulės</w:t>
      </w:r>
      <w:r w:rsidR="005E73DC" w:rsidRPr="00B343DC">
        <w:t xml:space="preserve"> TP ir </w:t>
      </w:r>
      <w:r w:rsidRPr="00B343DC">
        <w:t>Šilutės</w:t>
      </w:r>
      <w:r w:rsidR="005E73DC" w:rsidRPr="00B343DC">
        <w:t xml:space="preserve"> TP </w:t>
      </w:r>
    </w:p>
    <w:p w14:paraId="5FF077F3" w14:textId="65488BD3" w:rsidR="005E73DC" w:rsidRPr="00B343DC" w:rsidRDefault="005E73DC" w:rsidP="005F65AB">
      <w:pPr>
        <w:pStyle w:val="1111numeracijas"/>
        <w:rPr>
          <w:rFonts w:cs="Arial"/>
          <w:szCs w:val="20"/>
        </w:rPr>
      </w:pPr>
      <w:r w:rsidRPr="00B343DC">
        <w:rPr>
          <w:rFonts w:cs="Arial"/>
        </w:rPr>
        <w:t xml:space="preserve">Esamus SDH įrenginius susijusioje </w:t>
      </w:r>
      <w:r w:rsidR="00790A3B" w:rsidRPr="00B343DC">
        <w:rPr>
          <w:rFonts w:cs="Arial"/>
        </w:rPr>
        <w:t xml:space="preserve">Priekulės </w:t>
      </w:r>
      <w:r w:rsidRPr="00B343DC">
        <w:rPr>
          <w:rFonts w:cs="Arial"/>
        </w:rPr>
        <w:t>TP</w:t>
      </w:r>
      <w:r w:rsidR="00790A3B" w:rsidRPr="00B343DC">
        <w:rPr>
          <w:rFonts w:cs="Arial"/>
        </w:rPr>
        <w:t xml:space="preserve"> ir Šilutės TP</w:t>
      </w:r>
      <w:r w:rsidRPr="00B343DC">
        <w:rPr>
          <w:rFonts w:cs="Arial"/>
        </w:rPr>
        <w:t xml:space="preserve"> papildyti reikiamu kiekiu sąsajų plokščių ir  SFP modulių;</w:t>
      </w:r>
    </w:p>
    <w:p w14:paraId="2736948C" w14:textId="77777777" w:rsidR="005E73DC" w:rsidRPr="00B343DC" w:rsidRDefault="005E73DC" w:rsidP="005F65AB">
      <w:pPr>
        <w:pStyle w:val="1111numeracijas"/>
        <w:rPr>
          <w:rFonts w:cs="Arial"/>
          <w:szCs w:val="20"/>
        </w:rPr>
      </w:pPr>
      <w:r w:rsidRPr="00F348C4">
        <w:t>Nauji SDH įrenginiai turi turėti visas reikalingas sąsajas ir licencijas projektuojamų funkcijų vykdymui.</w:t>
      </w:r>
    </w:p>
    <w:p w14:paraId="73ED8E95" w14:textId="77777777" w:rsidR="005E73DC" w:rsidRPr="00F348C4" w:rsidRDefault="005E73DC" w:rsidP="005F65AB">
      <w:pPr>
        <w:pStyle w:val="1111numeracijas"/>
      </w:pPr>
      <w:r w:rsidRPr="00F348C4">
        <w:t xml:space="preserve">Atlikti įrengtos SDH įrangos kanalų kokybės parametrų pagal ITU-T G.821 rekomendacijos reikalavimus bei vėlinimo testavimus ir pateikti jų protokolus. </w:t>
      </w:r>
    </w:p>
    <w:p w14:paraId="7B83CE28" w14:textId="77777777" w:rsidR="005E73DC" w:rsidRPr="00B343DC" w:rsidRDefault="005E73DC" w:rsidP="005F65AB">
      <w:pPr>
        <w:pStyle w:val="111numeracija"/>
      </w:pPr>
      <w:r w:rsidRPr="00B343DC">
        <w:t>Pastotės duomenų tinklas</w:t>
      </w:r>
    </w:p>
    <w:p w14:paraId="0A88C141" w14:textId="77777777" w:rsidR="005E73DC" w:rsidRPr="00B343DC" w:rsidRDefault="005E73DC" w:rsidP="005F65AB">
      <w:pPr>
        <w:pStyle w:val="1111numeracijas"/>
      </w:pPr>
      <w:r w:rsidRPr="00B343DC">
        <w:t xml:space="preserve">Suprojektuoti ir įrengti vidinį pastotės duomenų tinklą (toliau - PDT), duomenų mainams tarp pastotės TSPĮ, RAA įrenginių ir pastotės laiko sinchronizavimo įrenginio (PLSĮ), užtikrinantį IEC 61850 ir IEC 62439-3 standartų reikalavimus. </w:t>
      </w:r>
    </w:p>
    <w:p w14:paraId="3B6AA3AB" w14:textId="77777777" w:rsidR="005E73DC" w:rsidRPr="00B343DC" w:rsidRDefault="005E73DC" w:rsidP="005F65AB">
      <w:pPr>
        <w:pStyle w:val="1111numeracijas"/>
      </w:pPr>
      <w:r w:rsidRPr="00B343DC">
        <w:t>Darbo projekte pateikti užpildytą įrenginių sąrašo ir įrenginių ryšio protokolų nustatymo lentelę  IP adresų ir VLAN suteikimui.</w:t>
      </w:r>
    </w:p>
    <w:p w14:paraId="0515B4C9" w14:textId="77777777" w:rsidR="005E73DC" w:rsidRPr="00B343DC" w:rsidRDefault="005E73DC" w:rsidP="005F65AB">
      <w:pPr>
        <w:pStyle w:val="1111numeracijas"/>
      </w:pPr>
      <w:r w:rsidRPr="00B343DC">
        <w:t>PDT tinklas turi būti suprojektuotas ir įrengtas įvertinus perduodamos informacijos prioritetus.</w:t>
      </w:r>
    </w:p>
    <w:p w14:paraId="2CC53872" w14:textId="77777777" w:rsidR="005E73DC" w:rsidRPr="00B343DC" w:rsidRDefault="005E73DC" w:rsidP="005F65AB">
      <w:pPr>
        <w:pStyle w:val="1111numeracijas"/>
      </w:pPr>
      <w:r w:rsidRPr="00B343DC">
        <w:t>PDT komutatoriai RAA spintose montuojami ant DIN bėgelio;</w:t>
      </w:r>
    </w:p>
    <w:p w14:paraId="25133473" w14:textId="77777777" w:rsidR="005E73DC" w:rsidRPr="00B343DC" w:rsidRDefault="005E73DC" w:rsidP="005F65AB">
      <w:pPr>
        <w:pStyle w:val="1111numeracijas"/>
      </w:pPr>
      <w:r w:rsidRPr="00B343DC">
        <w:t xml:space="preserve">PDT </w:t>
      </w:r>
      <w:bookmarkStart w:id="59" w:name="_Hlk62733808"/>
      <w:r w:rsidRPr="00B343DC">
        <w:t>komutatoriai TSPĮ spintoje montuojami į 19 colių rėmą</w:t>
      </w:r>
      <w:bookmarkEnd w:id="59"/>
      <w:r w:rsidRPr="00B343DC">
        <w:t>;</w:t>
      </w:r>
    </w:p>
    <w:p w14:paraId="6CCFDABE" w14:textId="77777777" w:rsidR="005E73DC" w:rsidRPr="00B343DC" w:rsidRDefault="005E73DC" w:rsidP="005F65AB">
      <w:pPr>
        <w:pStyle w:val="1111numeracijas"/>
      </w:pPr>
      <w:r w:rsidRPr="00B343DC">
        <w:t xml:space="preserve">Turi būti atliktas PDT tinklo žiedo persijungimo laiko testavimas ir pateiktas protokolas. </w:t>
      </w:r>
    </w:p>
    <w:p w14:paraId="7D07A959" w14:textId="77777777" w:rsidR="005E73DC" w:rsidRPr="00B343DC" w:rsidRDefault="005E73DC" w:rsidP="005F65AB">
      <w:pPr>
        <w:pStyle w:val="111numeracija"/>
        <w:rPr>
          <w:szCs w:val="20"/>
        </w:rPr>
      </w:pPr>
      <w:r w:rsidRPr="00B343DC">
        <w:t>TDPT ir PDT projektuoti pagal tipinę LITGRID AB transformatorių pastotės TDPT struktūrinę schemą.</w:t>
      </w:r>
    </w:p>
    <w:p w14:paraId="29F8C520" w14:textId="77777777" w:rsidR="005E73DC" w:rsidRPr="00B343DC" w:rsidRDefault="005E73DC" w:rsidP="005F65AB">
      <w:pPr>
        <w:pStyle w:val="111numeracija"/>
        <w:rPr>
          <w:szCs w:val="20"/>
        </w:rPr>
      </w:pPr>
      <w:r w:rsidRPr="00B343DC">
        <w:t>Maršrutizatoriai, BP bei PDT komutatoriai komplektuojami su LITGRID AB naudojamos duomenų tinklo valdymo ir stebėjimo sistemos licencijomis.</w:t>
      </w:r>
    </w:p>
    <w:p w14:paraId="47AF37F6" w14:textId="77777777" w:rsidR="005E73DC" w:rsidRPr="00B343DC" w:rsidRDefault="005E73DC" w:rsidP="005F65AB">
      <w:pPr>
        <w:pStyle w:val="111numeracija"/>
        <w:rPr>
          <w:szCs w:val="20"/>
        </w:rPr>
      </w:pPr>
      <w:r w:rsidRPr="00B343DC">
        <w:rPr>
          <w:szCs w:val="20"/>
        </w:rPr>
        <w:t>Visi projektuojami SFP moduliai privalo būti originalūs to paties gamintojo, kaip ir įranga į kurią jie bus jungiami.</w:t>
      </w:r>
    </w:p>
    <w:p w14:paraId="2802C251" w14:textId="77777777" w:rsidR="005E73DC" w:rsidRPr="00B343DC" w:rsidRDefault="005E73DC" w:rsidP="005F65AB">
      <w:pPr>
        <w:pStyle w:val="111numeracija"/>
        <w:rPr>
          <w:szCs w:val="20"/>
        </w:rPr>
      </w:pPr>
      <w:r w:rsidRPr="00B343DC">
        <w:rPr>
          <w:szCs w:val="20"/>
        </w:rPr>
        <w:t xml:space="preserve">Komercinės ir techninės apskaitos spintose projektuojamų </w:t>
      </w:r>
      <w:proofErr w:type="spellStart"/>
      <w:r w:rsidRPr="00B343DC">
        <w:rPr>
          <w:szCs w:val="20"/>
        </w:rPr>
        <w:t>ethernet</w:t>
      </w:r>
      <w:proofErr w:type="spellEnd"/>
      <w:r w:rsidRPr="00B343DC">
        <w:rPr>
          <w:szCs w:val="20"/>
        </w:rPr>
        <w:t xml:space="preserve"> terpės keitiklių duomenų perdavimas suderinamas su SFP moduliu, jungiamu į BP komutatorių; </w:t>
      </w:r>
    </w:p>
    <w:p w14:paraId="0CE57120" w14:textId="77777777" w:rsidR="005E73DC" w:rsidRPr="00B343DC" w:rsidRDefault="005E73DC" w:rsidP="005F65AB">
      <w:pPr>
        <w:pStyle w:val="11numeracija"/>
      </w:pPr>
      <w:r w:rsidRPr="00B343DC">
        <w:t>Telekomunikacijų infrastruktūra</w:t>
      </w:r>
    </w:p>
    <w:p w14:paraId="593187FA" w14:textId="77777777" w:rsidR="005E73DC" w:rsidRPr="00B343DC" w:rsidRDefault="005E73DC" w:rsidP="005F65AB">
      <w:pPr>
        <w:pStyle w:val="1111numeracijas"/>
      </w:pPr>
      <w:r w:rsidRPr="00B343DC">
        <w:t>Telekomunikacijų įrangos maitinimui suprojektuoti ir įrengti maitinimo sistemas.</w:t>
      </w:r>
    </w:p>
    <w:p w14:paraId="5C3A7A3B" w14:textId="77777777" w:rsidR="005E73DC" w:rsidRPr="00B343DC" w:rsidRDefault="005E73DC" w:rsidP="005F65AB">
      <w:pPr>
        <w:pStyle w:val="1111numeracijas"/>
      </w:pPr>
      <w:r w:rsidRPr="00B343DC">
        <w:t xml:space="preserve"> dirbančias iš pastotės nuolatinės įtampos akumuliatorių baterijos dviejų nuolatinės srovės skydo (toliau -  NSS) šynų sekcijų. </w:t>
      </w:r>
    </w:p>
    <w:p w14:paraId="4A6FFF4D" w14:textId="77777777" w:rsidR="005E73DC" w:rsidRPr="00B343DC" w:rsidRDefault="005E73DC" w:rsidP="005F65AB">
      <w:pPr>
        <w:pStyle w:val="1111numeracijas"/>
      </w:pPr>
      <w:r w:rsidRPr="00B343DC">
        <w:t xml:space="preserve">telekomunikacijų įrangai turi būti garantuojamas maitinimas, kad būtų užtikrintas ryšių įrangos funkcionavimas ne mažiau kaip 8 val. </w:t>
      </w:r>
    </w:p>
    <w:p w14:paraId="45A20CF5" w14:textId="77777777" w:rsidR="005E73DC" w:rsidRPr="00B343DC" w:rsidRDefault="005E73DC" w:rsidP="005F65AB">
      <w:pPr>
        <w:pStyle w:val="1111numeracijas"/>
      </w:pPr>
      <w:r w:rsidRPr="00B343DC">
        <w:t>pagal reikalavimus telekomunikacijų ir TSPĮ elektrinio maitinimo nuo NSSRS projektavimui.</w:t>
      </w:r>
    </w:p>
    <w:p w14:paraId="74D7E0A0" w14:textId="77777777" w:rsidR="005E73DC" w:rsidRPr="00B343DC" w:rsidRDefault="005E73DC" w:rsidP="005F65AB">
      <w:pPr>
        <w:pStyle w:val="111numeracija"/>
      </w:pPr>
      <w:r w:rsidRPr="00B343DC">
        <w:lastRenderedPageBreak/>
        <w:t>Suprojektuoti ir įrengti reikiamą kiekį naujų telekomunikacijų spintų, įvertinant įrangos gamintojų rekomendacijas montavimui ir aplinkos sąlygoms.</w:t>
      </w:r>
    </w:p>
    <w:p w14:paraId="18D16139" w14:textId="77777777" w:rsidR="005E73DC" w:rsidRPr="00B343DC" w:rsidRDefault="005E73DC" w:rsidP="005F65AB">
      <w:pPr>
        <w:pStyle w:val="111numeracija"/>
        <w:rPr>
          <w:b/>
          <w:bCs/>
        </w:rPr>
      </w:pPr>
      <w:r w:rsidRPr="00B343DC">
        <w:t>Telekomunikacijų spintas projektuoti pagal reikalavimus telekomunikacijų vidaus spintoms valdymo pultuose ir ryšių aparatinėse</w:t>
      </w:r>
    </w:p>
    <w:p w14:paraId="338B8E5E" w14:textId="19268F2C" w:rsidR="005E73DC" w:rsidRPr="00B343DC" w:rsidRDefault="00B84AD5" w:rsidP="005F65AB">
      <w:pPr>
        <w:pStyle w:val="111numeracija"/>
      </w:pPr>
      <w:r w:rsidRPr="00B343DC">
        <w:t>Išmontuota</w:t>
      </w:r>
      <w:r w:rsidR="005E73DC" w:rsidRPr="00B343DC">
        <w:t xml:space="preserve"> </w:t>
      </w:r>
      <w:r w:rsidRPr="00B343DC">
        <w:t xml:space="preserve">ŽTŠK mova </w:t>
      </w:r>
      <w:r w:rsidR="005E73DC" w:rsidRPr="00B343DC">
        <w:t>turi būti  perduota PSO.</w:t>
      </w:r>
    </w:p>
    <w:p w14:paraId="0BE16AA4" w14:textId="77777777" w:rsidR="005E73DC" w:rsidRPr="00B343DC" w:rsidRDefault="005E73DC" w:rsidP="005F65AB">
      <w:pPr>
        <w:pStyle w:val="11numeracija"/>
      </w:pPr>
      <w:r w:rsidRPr="00B343DC">
        <w:t>Bendri reikalavimai</w:t>
      </w:r>
    </w:p>
    <w:p w14:paraId="61C4DBC9" w14:textId="77777777" w:rsidR="005E73DC" w:rsidRPr="00B343DC" w:rsidRDefault="005E73DC" w:rsidP="005F65AB">
      <w:pPr>
        <w:pStyle w:val="111numeracija"/>
        <w:rPr>
          <w:b/>
          <w:bCs/>
        </w:rPr>
      </w:pPr>
      <w:bookmarkStart w:id="60" w:name="_Hlk33000948"/>
      <w:r w:rsidRPr="00B343DC">
        <w:t>Duomenų perdavimo kanalai turi būti įrengti iki I etapo įrenginių kompleksinių bandymų pradžios.</w:t>
      </w:r>
    </w:p>
    <w:p w14:paraId="58308F6D" w14:textId="77777777" w:rsidR="005E73DC" w:rsidRPr="00B343DC" w:rsidRDefault="005E73DC" w:rsidP="005F65AB">
      <w:pPr>
        <w:pStyle w:val="111numeracija"/>
      </w:pPr>
      <w:r w:rsidRPr="00B343DC">
        <w:t>Turi būti suprojektuoti ir atlikti naujai diegiamos duomenų perdavimo įrangos montavimo, konfigūravimo ir testavimo darbai.</w:t>
      </w:r>
    </w:p>
    <w:p w14:paraId="59FB2788" w14:textId="77777777" w:rsidR="005E73DC" w:rsidRPr="00B343DC" w:rsidRDefault="005E73DC" w:rsidP="005F65AB">
      <w:pPr>
        <w:pStyle w:val="111numeracija"/>
      </w:pPr>
      <w:r w:rsidRPr="00B343DC">
        <w:t>Telekomunikacijų ir infrastruktūros įranga projektuojama ir įrengiama nauja.</w:t>
      </w:r>
    </w:p>
    <w:p w14:paraId="10B36761" w14:textId="647DCB18" w:rsidR="005E73DC" w:rsidRPr="00F348C4" w:rsidRDefault="005E73DC" w:rsidP="005F65AB">
      <w:pPr>
        <w:pStyle w:val="111numeracija"/>
      </w:pPr>
      <w:r w:rsidRPr="00F348C4">
        <w:t xml:space="preserve"> Telekomunikacijų dalis techniniame projekte turi būti pateikta kaip atskiras skyrius arba byla, o darbo projektas - atskiroje byloje.</w:t>
      </w:r>
    </w:p>
    <w:p w14:paraId="4D91B593" w14:textId="1A301890" w:rsidR="005E73DC" w:rsidRPr="00B343DC" w:rsidRDefault="005E73DC" w:rsidP="005F65AB">
      <w:pPr>
        <w:pStyle w:val="111numeracija"/>
      </w:pPr>
      <w:r w:rsidRPr="00B343DC">
        <w:t xml:space="preserve">Techniniame projekte aprašyti ir pateikti sprendinius reikalingiems duomenų perdavimo pakeitimams atlikti su rekonstrukcija susijusiuose kituose perdavimo tinklo objektuose </w:t>
      </w:r>
      <w:r w:rsidRPr="00B343DC">
        <w:rPr>
          <w:bCs/>
          <w:i/>
        </w:rPr>
        <w:t>(Priekulės TP, Šilutės TP)</w:t>
      </w:r>
      <w:r w:rsidRPr="00B343DC">
        <w:t>.</w:t>
      </w:r>
    </w:p>
    <w:p w14:paraId="69EFB13A" w14:textId="368834E6" w:rsidR="005E73DC" w:rsidRPr="00B343DC" w:rsidRDefault="005E73DC" w:rsidP="005F65AB">
      <w:pPr>
        <w:pStyle w:val="111numeracija"/>
      </w:pPr>
      <w:r w:rsidRPr="00B343DC">
        <w:t xml:space="preserve">Telekomunikacijų sprendiniai rengiami </w:t>
      </w:r>
      <w:r w:rsidRPr="00B343DC">
        <w:rPr>
          <w:bCs/>
        </w:rPr>
        <w:t>vadovaujantis</w:t>
      </w:r>
      <w:r w:rsidRPr="00B343DC">
        <w:t xml:space="preserve"> PSO patvirtintu perdavimo tinklo transformatorių pastočių ir skirstyklų įrangos nuotolinio valdymo reikalavimų aprašu, pateiktu</w:t>
      </w:r>
      <w:r w:rsidR="001138DA">
        <w:t xml:space="preserve"> </w:t>
      </w:r>
      <w:sdt>
        <w:sdtPr>
          <w:id w:val="-504357989"/>
          <w:citation/>
        </w:sdtPr>
        <w:sdtEndPr/>
        <w:sdtContent>
          <w:r w:rsidR="001138DA">
            <w:fldChar w:fldCharType="begin"/>
          </w:r>
          <w:r w:rsidR="001138DA">
            <w:instrText xml:space="preserve"> CITATION Per2 \l 1063 </w:instrText>
          </w:r>
          <w:r w:rsidR="001138DA">
            <w:fldChar w:fldCharType="separate"/>
          </w:r>
          <w:r w:rsidR="007D620E">
            <w:rPr>
              <w:noProof/>
            </w:rPr>
            <w:t>(63)</w:t>
          </w:r>
          <w:r w:rsidR="001138DA">
            <w:fldChar w:fldCharType="end"/>
          </w:r>
        </w:sdtContent>
      </w:sdt>
      <w:r w:rsidRPr="00B343DC">
        <w:t xml:space="preserve"> </w:t>
      </w:r>
      <w:r w:rsidRPr="00D1618D">
        <w:t>priede</w:t>
      </w:r>
      <w:r w:rsidRPr="00B343DC">
        <w:t>.</w:t>
      </w:r>
    </w:p>
    <w:bookmarkEnd w:id="57"/>
    <w:p w14:paraId="2B6EDC55" w14:textId="77777777" w:rsidR="005E73DC" w:rsidRPr="00B343DC" w:rsidRDefault="005E73DC" w:rsidP="005F65AB">
      <w:pPr>
        <w:pStyle w:val="111numeracija"/>
      </w:pPr>
      <w:r w:rsidRPr="00B343DC">
        <w:t>Telekomunikacijų ir infrastruktūros įranga turi būti projektuojama ir įrengiama remiantis standartiniais techniniais reikalavimais:</w:t>
      </w:r>
    </w:p>
    <w:p w14:paraId="53547F5D" w14:textId="5C629EC8" w:rsidR="005E73DC" w:rsidRPr="00B343DC" w:rsidRDefault="005E73DC" w:rsidP="005F65AB">
      <w:pPr>
        <w:pStyle w:val="1111numeracijas"/>
      </w:pPr>
      <w:r w:rsidRPr="00B343DC">
        <w:t xml:space="preserve">ŽTŠK movos projektavimui (žr. </w:t>
      </w:r>
      <w:sdt>
        <w:sdtPr>
          <w:id w:val="-923334169"/>
          <w:citation/>
        </w:sdtPr>
        <w:sdtEndPr/>
        <w:sdtContent>
          <w:r w:rsidR="001138DA">
            <w:fldChar w:fldCharType="begin"/>
          </w:r>
          <w:r w:rsidR="001138DA">
            <w:instrText xml:space="preserve"> CITATION ŽTŠKmova \l 1063 </w:instrText>
          </w:r>
          <w:r w:rsidR="001138DA">
            <w:fldChar w:fldCharType="separate"/>
          </w:r>
          <w:r w:rsidR="007D620E">
            <w:rPr>
              <w:noProof/>
            </w:rPr>
            <w:t>(68)</w:t>
          </w:r>
          <w:r w:rsidR="001138DA">
            <w:fldChar w:fldCharType="end"/>
          </w:r>
        </w:sdtContent>
      </w:sdt>
      <w:r w:rsidR="001138DA">
        <w:t xml:space="preserve"> </w:t>
      </w:r>
      <w:r w:rsidRPr="00D1618D">
        <w:rPr>
          <w:rFonts w:cs="Arial"/>
        </w:rPr>
        <w:t>priedą</w:t>
      </w:r>
      <w:r w:rsidRPr="00B343DC">
        <w:t>);</w:t>
      </w:r>
    </w:p>
    <w:p w14:paraId="6BA6F71D" w14:textId="7E274305" w:rsidR="005E73DC" w:rsidRPr="00B343DC" w:rsidRDefault="005E73DC" w:rsidP="005F65AB">
      <w:pPr>
        <w:pStyle w:val="1111numeracijas"/>
      </w:pPr>
      <w:r w:rsidRPr="00B343DC">
        <w:t xml:space="preserve">Šviesolaidinio kabelio projektavimui (žr. </w:t>
      </w:r>
      <w:sdt>
        <w:sdtPr>
          <w:id w:val="2026821746"/>
          <w:citation/>
        </w:sdtPr>
        <w:sdtEndPr/>
        <w:sdtContent>
          <w:r w:rsidR="003374BF">
            <w:fldChar w:fldCharType="begin"/>
          </w:r>
          <w:r w:rsidR="003374BF">
            <w:instrText xml:space="preserve"> CITATION ŠKprojektavimas \l 1063 </w:instrText>
          </w:r>
          <w:r w:rsidR="003374BF">
            <w:fldChar w:fldCharType="separate"/>
          </w:r>
          <w:r w:rsidR="007D620E">
            <w:rPr>
              <w:noProof/>
            </w:rPr>
            <w:t>(70)</w:t>
          </w:r>
          <w:r w:rsidR="003374BF">
            <w:fldChar w:fldCharType="end"/>
          </w:r>
        </w:sdtContent>
      </w:sdt>
      <w:r w:rsidR="003374BF">
        <w:t xml:space="preserve"> </w:t>
      </w:r>
      <w:r w:rsidRPr="00D1618D">
        <w:rPr>
          <w:rFonts w:cs="Arial"/>
        </w:rPr>
        <w:t>priedą</w:t>
      </w:r>
      <w:r w:rsidRPr="00B343DC">
        <w:t xml:space="preserve">); </w:t>
      </w:r>
    </w:p>
    <w:p w14:paraId="7F62F5B0" w14:textId="58001234" w:rsidR="005E73DC" w:rsidRPr="00B343DC" w:rsidRDefault="005E73DC" w:rsidP="005F65AB">
      <w:pPr>
        <w:pStyle w:val="1111numeracijas"/>
      </w:pPr>
      <w:r w:rsidRPr="00B343DC">
        <w:t>Jungiamiesiems šviesolaidiniams kabeliams (žr.</w:t>
      </w:r>
      <w:r w:rsidR="001138DA">
        <w:t xml:space="preserve"> </w:t>
      </w:r>
      <w:sdt>
        <w:sdtPr>
          <w:id w:val="2048178952"/>
          <w:citation/>
        </w:sdtPr>
        <w:sdtEndPr/>
        <w:sdtContent>
          <w:r w:rsidR="003374BF">
            <w:fldChar w:fldCharType="begin"/>
          </w:r>
          <w:r w:rsidR="003374BF">
            <w:instrText xml:space="preserve"> CITATION TSPI_STR3 \l 1063 </w:instrText>
          </w:r>
          <w:r w:rsidR="003374BF">
            <w:fldChar w:fldCharType="separate"/>
          </w:r>
          <w:r w:rsidR="007D620E">
            <w:rPr>
              <w:noProof/>
            </w:rPr>
            <w:t>(73)</w:t>
          </w:r>
          <w:r w:rsidR="003374BF">
            <w:fldChar w:fldCharType="end"/>
          </w:r>
        </w:sdtContent>
      </w:sdt>
      <w:r w:rsidR="003374BF">
        <w:t xml:space="preserve"> </w:t>
      </w:r>
      <w:r w:rsidRPr="00D1618D">
        <w:rPr>
          <w:rFonts w:cs="Arial"/>
        </w:rPr>
        <w:t>priedą</w:t>
      </w:r>
      <w:r w:rsidRPr="00B343DC">
        <w:t>);</w:t>
      </w:r>
    </w:p>
    <w:p w14:paraId="12785F58" w14:textId="6ACEC1DE" w:rsidR="005E73DC" w:rsidRPr="00B343DC" w:rsidRDefault="005E73DC" w:rsidP="005F65AB">
      <w:pPr>
        <w:pStyle w:val="1111numeracijas"/>
      </w:pPr>
      <w:r w:rsidRPr="00B343DC">
        <w:t xml:space="preserve">Skaidulų paskirstymo įrenginio projektavimui (žr. </w:t>
      </w:r>
      <w:sdt>
        <w:sdtPr>
          <w:id w:val="1163505899"/>
          <w:citation/>
        </w:sdtPr>
        <w:sdtEndPr/>
        <w:sdtContent>
          <w:r w:rsidR="001138DA">
            <w:fldChar w:fldCharType="begin"/>
          </w:r>
          <w:r w:rsidR="001138DA">
            <w:instrText xml:space="preserve"> CITATION Tip2 \l 1063 </w:instrText>
          </w:r>
          <w:r w:rsidR="001138DA">
            <w:fldChar w:fldCharType="separate"/>
          </w:r>
          <w:r w:rsidR="007D620E">
            <w:rPr>
              <w:noProof/>
            </w:rPr>
            <w:t>(71)</w:t>
          </w:r>
          <w:r w:rsidR="001138DA">
            <w:fldChar w:fldCharType="end"/>
          </w:r>
        </w:sdtContent>
      </w:sdt>
      <w:r w:rsidR="001138DA">
        <w:t xml:space="preserve"> </w:t>
      </w:r>
      <w:r w:rsidRPr="00D1618D">
        <w:rPr>
          <w:rFonts w:cs="Arial"/>
        </w:rPr>
        <w:t>priedą</w:t>
      </w:r>
      <w:r w:rsidRPr="00B343DC">
        <w:t>);</w:t>
      </w:r>
    </w:p>
    <w:p w14:paraId="2EEE76EE" w14:textId="1854889F" w:rsidR="005E73DC" w:rsidRPr="00B343DC" w:rsidRDefault="005E73DC" w:rsidP="005F65AB">
      <w:pPr>
        <w:pStyle w:val="1111numeracijas"/>
      </w:pPr>
      <w:r w:rsidRPr="00B343DC">
        <w:t>Tipinis ryšio nutraukimo darbų planas (žr.</w:t>
      </w:r>
      <w:r w:rsidR="001138DA">
        <w:t xml:space="preserve"> </w:t>
      </w:r>
      <w:sdt>
        <w:sdtPr>
          <w:id w:val="1591728663"/>
          <w:citation/>
        </w:sdtPr>
        <w:sdtEndPr/>
        <w:sdtContent>
          <w:r w:rsidR="001138DA">
            <w:fldChar w:fldCharType="begin"/>
          </w:r>
          <w:r w:rsidR="001138DA">
            <w:instrText xml:space="preserve"> CITATION Ryš \l 1063 </w:instrText>
          </w:r>
          <w:r w:rsidR="001138DA">
            <w:fldChar w:fldCharType="separate"/>
          </w:r>
          <w:r w:rsidR="007D620E">
            <w:rPr>
              <w:noProof/>
            </w:rPr>
            <w:t>(74)</w:t>
          </w:r>
          <w:r w:rsidR="001138DA">
            <w:fldChar w:fldCharType="end"/>
          </w:r>
        </w:sdtContent>
      </w:sdt>
      <w:r w:rsidR="001138DA">
        <w:t xml:space="preserve"> </w:t>
      </w:r>
      <w:r w:rsidRPr="00D1618D">
        <w:rPr>
          <w:rFonts w:cs="Arial"/>
        </w:rPr>
        <w:t>priedą</w:t>
      </w:r>
      <w:r w:rsidRPr="00B343DC">
        <w:t>);</w:t>
      </w:r>
    </w:p>
    <w:p w14:paraId="0D5558A3" w14:textId="68E86ECC" w:rsidR="005E73DC" w:rsidRPr="00B343DC" w:rsidRDefault="005E73DC" w:rsidP="005F65AB">
      <w:pPr>
        <w:pStyle w:val="1111numeracijas"/>
      </w:pPr>
      <w:r w:rsidRPr="00B343DC">
        <w:t xml:space="preserve">Ryšių apsauginiams vamzdžiams (žr. </w:t>
      </w:r>
      <w:sdt>
        <w:sdtPr>
          <w:id w:val="-1208104916"/>
          <w:citation/>
        </w:sdtPr>
        <w:sdtEndPr/>
        <w:sdtContent>
          <w:r w:rsidR="001138DA">
            <w:fldChar w:fldCharType="begin"/>
          </w:r>
          <w:r w:rsidR="001138DA">
            <w:instrText xml:space="preserve"> CITATION Ryšapsvamzd \l 1063 </w:instrText>
          </w:r>
          <w:r w:rsidR="001138DA">
            <w:fldChar w:fldCharType="separate"/>
          </w:r>
          <w:r w:rsidR="007D620E">
            <w:rPr>
              <w:noProof/>
            </w:rPr>
            <w:t>(72)</w:t>
          </w:r>
          <w:r w:rsidR="001138DA">
            <w:fldChar w:fldCharType="end"/>
          </w:r>
        </w:sdtContent>
      </w:sdt>
      <w:r w:rsidR="001138DA">
        <w:t xml:space="preserve"> </w:t>
      </w:r>
      <w:r w:rsidRPr="00D1618D">
        <w:rPr>
          <w:rFonts w:cs="Arial"/>
        </w:rPr>
        <w:t>priedą</w:t>
      </w:r>
      <w:r w:rsidRPr="00B343DC">
        <w:t>);</w:t>
      </w:r>
    </w:p>
    <w:p w14:paraId="1E362654" w14:textId="01440569" w:rsidR="005E73DC" w:rsidRPr="00B343DC" w:rsidRDefault="005E73DC" w:rsidP="005F65AB">
      <w:pPr>
        <w:pStyle w:val="1111numeracijas"/>
      </w:pPr>
      <w:r w:rsidRPr="00B343DC">
        <w:t xml:space="preserve">Ryšio šuliniams (žr. </w:t>
      </w:r>
      <w:sdt>
        <w:sdtPr>
          <w:id w:val="-1835755719"/>
          <w:citation/>
        </w:sdtPr>
        <w:sdtEndPr/>
        <w:sdtContent>
          <w:r w:rsidR="001138DA">
            <w:fldChar w:fldCharType="begin"/>
          </w:r>
          <w:r w:rsidR="001138DA">
            <w:instrText xml:space="preserve"> CITATION Ryššul \l 1063 </w:instrText>
          </w:r>
          <w:r w:rsidR="001138DA">
            <w:fldChar w:fldCharType="separate"/>
          </w:r>
          <w:r w:rsidR="007D620E">
            <w:rPr>
              <w:noProof/>
            </w:rPr>
            <w:t>(69)</w:t>
          </w:r>
          <w:r w:rsidR="001138DA">
            <w:fldChar w:fldCharType="end"/>
          </w:r>
        </w:sdtContent>
      </w:sdt>
      <w:r w:rsidR="001138DA">
        <w:t xml:space="preserve"> </w:t>
      </w:r>
      <w:r w:rsidRPr="00D1618D">
        <w:rPr>
          <w:rFonts w:cs="Arial"/>
        </w:rPr>
        <w:t>priedą</w:t>
      </w:r>
      <w:r w:rsidRPr="00B343DC">
        <w:t>).</w:t>
      </w:r>
    </w:p>
    <w:p w14:paraId="1E693870" w14:textId="4AB26B4D" w:rsidR="005E73DC" w:rsidRPr="00B343DC" w:rsidRDefault="005E73DC" w:rsidP="005F65AB">
      <w:pPr>
        <w:pStyle w:val="1111numeracijas"/>
      </w:pPr>
      <w:r w:rsidRPr="00B343DC">
        <w:t>Telekomunikacijų ir TSPĮ elektrinio maitinimo nuo NSSRS projektavimui (žr.</w:t>
      </w:r>
      <w:r w:rsidR="001138DA">
        <w:t xml:space="preserve"> </w:t>
      </w:r>
      <w:sdt>
        <w:sdtPr>
          <w:id w:val="186728734"/>
          <w:citation/>
        </w:sdtPr>
        <w:sdtEndPr/>
        <w:sdtContent>
          <w:r w:rsidR="001138DA">
            <w:fldChar w:fldCharType="begin"/>
          </w:r>
          <w:r w:rsidR="001138DA">
            <w:instrText xml:space="preserve"> CITATION TSPI_NSSRS \l 1063 </w:instrText>
          </w:r>
          <w:r w:rsidR="001138DA">
            <w:fldChar w:fldCharType="separate"/>
          </w:r>
          <w:r w:rsidR="007D620E">
            <w:rPr>
              <w:noProof/>
            </w:rPr>
            <w:t>(66)</w:t>
          </w:r>
          <w:r w:rsidR="001138DA">
            <w:fldChar w:fldCharType="end"/>
          </w:r>
        </w:sdtContent>
      </w:sdt>
      <w:r w:rsidRPr="00B343DC">
        <w:t xml:space="preserve"> </w:t>
      </w:r>
      <w:r w:rsidRPr="00D1618D">
        <w:rPr>
          <w:rFonts w:cs="Arial"/>
        </w:rPr>
        <w:t>priedą</w:t>
      </w:r>
      <w:r w:rsidRPr="00B343DC">
        <w:t>);</w:t>
      </w:r>
    </w:p>
    <w:p w14:paraId="45A6E4F2" w14:textId="7B7DC190" w:rsidR="005E73DC" w:rsidRPr="00B343DC" w:rsidRDefault="005E73DC" w:rsidP="005F65AB">
      <w:pPr>
        <w:pStyle w:val="1111numeracijas"/>
      </w:pPr>
      <w:r w:rsidRPr="00B343DC">
        <w:t>Telekomunikacijų maitinimo šaltiniui (žr.</w:t>
      </w:r>
      <w:r w:rsidR="00657DE8">
        <w:t xml:space="preserve"> </w:t>
      </w:r>
      <w:sdt>
        <w:sdtPr>
          <w:id w:val="-916793550"/>
          <w:citation/>
        </w:sdtPr>
        <w:sdtEndPr/>
        <w:sdtContent>
          <w:r w:rsidR="00657DE8">
            <w:fldChar w:fldCharType="begin"/>
          </w:r>
          <w:r w:rsidR="00657DE8">
            <w:instrText xml:space="preserve"> CITATION TKmaitšalt1 \l 1063 </w:instrText>
          </w:r>
          <w:r w:rsidR="00657DE8">
            <w:fldChar w:fldCharType="separate"/>
          </w:r>
          <w:r w:rsidR="007D620E">
            <w:rPr>
              <w:noProof/>
            </w:rPr>
            <w:t>(75)</w:t>
          </w:r>
          <w:r w:rsidR="00657DE8">
            <w:fldChar w:fldCharType="end"/>
          </w:r>
        </w:sdtContent>
      </w:sdt>
      <w:r w:rsidR="00657DE8">
        <w:t xml:space="preserve"> </w:t>
      </w:r>
      <w:r w:rsidRPr="00D1618D">
        <w:rPr>
          <w:rFonts w:cs="Arial"/>
        </w:rPr>
        <w:t>priedą</w:t>
      </w:r>
      <w:r w:rsidRPr="00B343DC">
        <w:t>);</w:t>
      </w:r>
    </w:p>
    <w:p w14:paraId="2EAA03F6" w14:textId="315C2C12" w:rsidR="005E73DC" w:rsidRPr="00B343DC" w:rsidRDefault="005E73DC" w:rsidP="005F65AB">
      <w:pPr>
        <w:pStyle w:val="1111numeracijas"/>
      </w:pPr>
      <w:r w:rsidRPr="00B343DC">
        <w:t>Telekomunikacijų vidaus spintoms valdymo pultuose ir ryšių aparatinėse (žr.</w:t>
      </w:r>
      <w:r w:rsidR="00657DE8">
        <w:t xml:space="preserve"> </w:t>
      </w:r>
      <w:sdt>
        <w:sdtPr>
          <w:id w:val="428558236"/>
          <w:citation/>
        </w:sdtPr>
        <w:sdtEndPr/>
        <w:sdtContent>
          <w:r w:rsidR="00657DE8">
            <w:fldChar w:fldCharType="begin"/>
          </w:r>
          <w:r w:rsidR="00657DE8">
            <w:instrText xml:space="preserve"> CITATION Sta16 \l 1063 </w:instrText>
          </w:r>
          <w:r w:rsidR="00657DE8">
            <w:fldChar w:fldCharType="separate"/>
          </w:r>
          <w:r w:rsidR="007D620E">
            <w:rPr>
              <w:noProof/>
            </w:rPr>
            <w:t>(67)</w:t>
          </w:r>
          <w:r w:rsidR="00657DE8">
            <w:fldChar w:fldCharType="end"/>
          </w:r>
        </w:sdtContent>
      </w:sdt>
      <w:r w:rsidRPr="00B343DC">
        <w:t xml:space="preserve"> priedą);</w:t>
      </w:r>
    </w:p>
    <w:p w14:paraId="41945DD7" w14:textId="7083441B" w:rsidR="005E73DC" w:rsidRPr="00B343DC" w:rsidRDefault="005E73DC" w:rsidP="005F65AB">
      <w:pPr>
        <w:pStyle w:val="1111numeracijas"/>
      </w:pPr>
      <w:r w:rsidRPr="00B343DC">
        <w:t xml:space="preserve"> MPLS maršrutizatoriui (žr.</w:t>
      </w:r>
      <w:r w:rsidR="00657DE8">
        <w:t xml:space="preserve"> </w:t>
      </w:r>
      <w:sdt>
        <w:sdtPr>
          <w:id w:val="-948857530"/>
          <w:citation/>
        </w:sdtPr>
        <w:sdtEndPr/>
        <w:sdtContent>
          <w:r w:rsidR="00657DE8">
            <w:fldChar w:fldCharType="begin"/>
          </w:r>
          <w:r w:rsidR="00657DE8">
            <w:instrText xml:space="preserve"> CITATION MPLS1 \l 1063 </w:instrText>
          </w:r>
          <w:r w:rsidR="00657DE8">
            <w:fldChar w:fldCharType="separate"/>
          </w:r>
          <w:r w:rsidR="007D620E">
            <w:rPr>
              <w:noProof/>
            </w:rPr>
            <w:t>(76)</w:t>
          </w:r>
          <w:r w:rsidR="00657DE8">
            <w:fldChar w:fldCharType="end"/>
          </w:r>
        </w:sdtContent>
      </w:sdt>
      <w:r w:rsidRPr="00B343DC">
        <w:t xml:space="preserve"> </w:t>
      </w:r>
      <w:r w:rsidRPr="00D1618D">
        <w:rPr>
          <w:rFonts w:cs="Arial"/>
        </w:rPr>
        <w:t>priedą</w:t>
      </w:r>
      <w:r w:rsidRPr="00B343DC">
        <w:t>);</w:t>
      </w:r>
    </w:p>
    <w:p w14:paraId="14A3C2EF" w14:textId="68C5E73F" w:rsidR="005E73DC" w:rsidRPr="00B343DC" w:rsidRDefault="005E73DC" w:rsidP="005F65AB">
      <w:pPr>
        <w:pStyle w:val="1111numeracijas"/>
      </w:pPr>
      <w:r w:rsidRPr="00B343DC">
        <w:t xml:space="preserve"> Pramoniniams duomenų tinklo komutatoriams (žr. </w:t>
      </w:r>
      <w:sdt>
        <w:sdtPr>
          <w:id w:val="138620897"/>
          <w:citation/>
        </w:sdtPr>
        <w:sdtEndPr/>
        <w:sdtContent>
          <w:r w:rsidR="00C86682">
            <w:fldChar w:fldCharType="begin"/>
          </w:r>
          <w:r w:rsidR="00C86682">
            <w:instrText xml:space="preserve"> CITATION Pramduomtinklkomut1 \l 1063 </w:instrText>
          </w:r>
          <w:r w:rsidR="00C86682">
            <w:fldChar w:fldCharType="separate"/>
          </w:r>
          <w:r w:rsidR="007D620E">
            <w:rPr>
              <w:noProof/>
            </w:rPr>
            <w:t>(77)</w:t>
          </w:r>
          <w:r w:rsidR="00C86682">
            <w:fldChar w:fldCharType="end"/>
          </w:r>
        </w:sdtContent>
      </w:sdt>
      <w:r w:rsidRPr="00B343DC">
        <w:t xml:space="preserve"> </w:t>
      </w:r>
      <w:r w:rsidRPr="00D1618D">
        <w:rPr>
          <w:rFonts w:cs="Arial"/>
        </w:rPr>
        <w:t>priedą</w:t>
      </w:r>
      <w:r w:rsidRPr="00B343DC">
        <w:t>);</w:t>
      </w:r>
    </w:p>
    <w:p w14:paraId="697A0318" w14:textId="1F50F07C" w:rsidR="005E73DC" w:rsidRPr="00B343DC" w:rsidRDefault="005E73DC" w:rsidP="005F65AB">
      <w:pPr>
        <w:pStyle w:val="1111numeracijas"/>
      </w:pPr>
      <w:r w:rsidRPr="00B343DC">
        <w:t xml:space="preserve"> Ethernet terpės keitikliams (žr. </w:t>
      </w:r>
      <w:sdt>
        <w:sdtPr>
          <w:id w:val="-662470832"/>
          <w:citation/>
        </w:sdtPr>
        <w:sdtEndPr/>
        <w:sdtContent>
          <w:r w:rsidR="00C86682">
            <w:fldChar w:fldCharType="begin"/>
          </w:r>
          <w:r w:rsidR="00C86682">
            <w:instrText xml:space="preserve"> CITATION Ethernet1 \l 1063 </w:instrText>
          </w:r>
          <w:r w:rsidR="00C86682">
            <w:fldChar w:fldCharType="separate"/>
          </w:r>
          <w:r w:rsidR="007D620E">
            <w:rPr>
              <w:noProof/>
            </w:rPr>
            <w:t>(78)</w:t>
          </w:r>
          <w:r w:rsidR="00C86682">
            <w:fldChar w:fldCharType="end"/>
          </w:r>
        </w:sdtContent>
      </w:sdt>
      <w:r w:rsidRPr="00B343DC">
        <w:t xml:space="preserve"> </w:t>
      </w:r>
      <w:r w:rsidRPr="00D1618D">
        <w:rPr>
          <w:rFonts w:cs="Arial"/>
        </w:rPr>
        <w:t>priedą</w:t>
      </w:r>
      <w:r w:rsidRPr="00B343DC">
        <w:t>);</w:t>
      </w:r>
    </w:p>
    <w:p w14:paraId="08D5995F" w14:textId="5FE97275" w:rsidR="005E73DC" w:rsidRPr="00B343DC" w:rsidRDefault="005E73DC" w:rsidP="005F65AB">
      <w:pPr>
        <w:pStyle w:val="1111numeracijas"/>
      </w:pPr>
      <w:r w:rsidRPr="00B343DC">
        <w:t xml:space="preserve"> Tipinė TP TDPT schema (žr.</w:t>
      </w:r>
      <w:r w:rsidR="003374BF">
        <w:t xml:space="preserve"> </w:t>
      </w:r>
      <w:sdt>
        <w:sdtPr>
          <w:id w:val="1511176561"/>
          <w:citation/>
        </w:sdtPr>
        <w:sdtEndPr/>
        <w:sdtContent>
          <w:r w:rsidR="003374BF">
            <w:fldChar w:fldCharType="begin"/>
          </w:r>
          <w:r w:rsidR="003374BF">
            <w:instrText xml:space="preserve"> CITATION TPduomentinklstruktschema1 \l 1063 </w:instrText>
          </w:r>
          <w:r w:rsidR="003374BF">
            <w:fldChar w:fldCharType="separate"/>
          </w:r>
          <w:r w:rsidR="007D620E">
            <w:rPr>
              <w:noProof/>
            </w:rPr>
            <w:t>(79)</w:t>
          </w:r>
          <w:r w:rsidR="003374BF">
            <w:fldChar w:fldCharType="end"/>
          </w:r>
        </w:sdtContent>
      </w:sdt>
      <w:r w:rsidRPr="00B343DC">
        <w:t xml:space="preserve"> </w:t>
      </w:r>
      <w:r w:rsidRPr="00D1618D">
        <w:rPr>
          <w:rFonts w:cs="Arial"/>
        </w:rPr>
        <w:t>priedą</w:t>
      </w:r>
      <w:r w:rsidRPr="00B343DC">
        <w:t>);</w:t>
      </w:r>
    </w:p>
    <w:p w14:paraId="05698956" w14:textId="1BAEE14E" w:rsidR="005E73DC" w:rsidRPr="00B343DC" w:rsidRDefault="005E73DC" w:rsidP="005F65AB">
      <w:pPr>
        <w:pStyle w:val="1111numeracijas"/>
      </w:pPr>
      <w:r w:rsidRPr="00B343DC">
        <w:t xml:space="preserve"> Įrenginių ryšio protokolų nustatymo lentelių ir įrenginių sąrašo pavyzdys (žr.</w:t>
      </w:r>
      <w:r w:rsidR="00E825CF">
        <w:t xml:space="preserve"> </w:t>
      </w:r>
      <w:sdt>
        <w:sdtPr>
          <w:id w:val="711931182"/>
          <w:citation/>
        </w:sdtPr>
        <w:sdtEndPr/>
        <w:sdtContent>
          <w:r w:rsidR="00E825CF">
            <w:fldChar w:fldCharType="begin"/>
          </w:r>
          <w:r w:rsidR="00E825CF">
            <w:instrText xml:space="preserve"> CITATION Įre \l 1063 </w:instrText>
          </w:r>
          <w:r w:rsidR="00E825CF">
            <w:fldChar w:fldCharType="separate"/>
          </w:r>
          <w:r w:rsidR="007D620E">
            <w:rPr>
              <w:noProof/>
            </w:rPr>
            <w:t>(80)</w:t>
          </w:r>
          <w:r w:rsidR="00E825CF">
            <w:fldChar w:fldCharType="end"/>
          </w:r>
        </w:sdtContent>
      </w:sdt>
      <w:r w:rsidRPr="00B343DC">
        <w:t xml:space="preserve"> </w:t>
      </w:r>
      <w:r w:rsidRPr="00D1618D">
        <w:rPr>
          <w:rFonts w:cs="Arial"/>
        </w:rPr>
        <w:t>priedą</w:t>
      </w:r>
      <w:r w:rsidRPr="00B343DC">
        <w:t>);</w:t>
      </w:r>
    </w:p>
    <w:p w14:paraId="7B481BFE" w14:textId="7FB8EE1A" w:rsidR="00602226" w:rsidRPr="00B343DC" w:rsidRDefault="00602226" w:rsidP="005F65AB">
      <w:pPr>
        <w:pStyle w:val="1111numeracijas"/>
      </w:pPr>
      <w:r w:rsidRPr="00B343DC">
        <w:t xml:space="preserve"> SDH įrangai (žr. </w:t>
      </w:r>
      <w:sdt>
        <w:sdtPr>
          <w:id w:val="-1465657082"/>
          <w:citation/>
        </w:sdtPr>
        <w:sdtEndPr/>
        <w:sdtContent>
          <w:r w:rsidR="00E825CF">
            <w:fldChar w:fldCharType="begin"/>
          </w:r>
          <w:r w:rsidR="00E825CF">
            <w:instrText xml:space="preserve"> CITATION STRSDH1 \l 1063 </w:instrText>
          </w:r>
          <w:r w:rsidR="00E825CF">
            <w:fldChar w:fldCharType="separate"/>
          </w:r>
          <w:r w:rsidR="007D620E">
            <w:rPr>
              <w:noProof/>
            </w:rPr>
            <w:t>(81)</w:t>
          </w:r>
          <w:r w:rsidR="00E825CF">
            <w:fldChar w:fldCharType="end"/>
          </w:r>
        </w:sdtContent>
      </w:sdt>
      <w:r w:rsidRPr="00B343DC">
        <w:t xml:space="preserve"> </w:t>
      </w:r>
      <w:r w:rsidRPr="00D1618D">
        <w:rPr>
          <w:rFonts w:cs="Arial"/>
        </w:rPr>
        <w:t>priedą</w:t>
      </w:r>
      <w:r w:rsidRPr="00B343DC">
        <w:t>)</w:t>
      </w:r>
      <w:r w:rsidR="0016017B">
        <w:t>.</w:t>
      </w:r>
    </w:p>
    <w:p w14:paraId="1940237A" w14:textId="338B3FF8" w:rsidR="00B05810" w:rsidRPr="00B343DC" w:rsidRDefault="00205FCE" w:rsidP="005F65AB">
      <w:pPr>
        <w:pStyle w:val="1numeracija"/>
        <w:tabs>
          <w:tab w:val="clear" w:pos="1134"/>
        </w:tabs>
      </w:pPr>
      <w:bookmarkStart w:id="61" w:name="_Toc67562926"/>
      <w:bookmarkEnd w:id="56"/>
      <w:bookmarkEnd w:id="60"/>
      <w:r w:rsidRPr="00B343DC">
        <w:t>ELEKTROS ENERGIJOS APSKAITOS</w:t>
      </w:r>
      <w:r w:rsidR="007636C1" w:rsidRPr="00B343DC">
        <w:t xml:space="preserve"> IR MATAVIMŲ DALIS</w:t>
      </w:r>
      <w:bookmarkEnd w:id="61"/>
    </w:p>
    <w:p w14:paraId="004218F3" w14:textId="150694F5" w:rsidR="00E82D2A" w:rsidRPr="00B343DC" w:rsidRDefault="00E82D2A" w:rsidP="005F65AB">
      <w:pPr>
        <w:pStyle w:val="11numeracija"/>
      </w:pPr>
      <w:r w:rsidRPr="00B343DC">
        <w:t>Suprojektuoti elektros energijos apskaitas:</w:t>
      </w:r>
    </w:p>
    <w:p w14:paraId="02C3D2D6" w14:textId="7C3D683A" w:rsidR="00E82D2A" w:rsidRPr="00B343DC" w:rsidRDefault="00A22AB1" w:rsidP="005F65AB">
      <w:pPr>
        <w:pStyle w:val="111numeracija"/>
      </w:pPr>
      <w:r w:rsidRPr="00B343DC">
        <w:t>komercin</w:t>
      </w:r>
      <w:r w:rsidR="00DF7C77" w:rsidRPr="00B343DC">
        <w:t>es</w:t>
      </w:r>
      <w:r w:rsidRPr="00B343DC">
        <w:t xml:space="preserve"> pagrindinę </w:t>
      </w:r>
      <w:r w:rsidR="009A5E3B" w:rsidRPr="00B343DC">
        <w:t xml:space="preserve">ir </w:t>
      </w:r>
      <w:r w:rsidRPr="00B343DC">
        <w:t xml:space="preserve">dubliuojančią </w:t>
      </w:r>
      <w:r w:rsidR="009A5E3B" w:rsidRPr="00B343DC">
        <w:t xml:space="preserve">elektros apskaitas – galios </w:t>
      </w:r>
      <w:r w:rsidRPr="00B343DC">
        <w:t xml:space="preserve">transformatoriaus </w:t>
      </w:r>
      <w:r w:rsidR="009A5E3B" w:rsidRPr="00B343DC">
        <w:t xml:space="preserve">110 kV </w:t>
      </w:r>
      <w:r w:rsidRPr="00B343DC">
        <w:t>prijunginyje</w:t>
      </w:r>
      <w:r w:rsidR="00E82D2A" w:rsidRPr="00B343DC">
        <w:t>;</w:t>
      </w:r>
    </w:p>
    <w:p w14:paraId="0AA6357B" w14:textId="4F23A5FE" w:rsidR="00D52F81" w:rsidRPr="00B343DC" w:rsidRDefault="00D52F81" w:rsidP="005F65AB">
      <w:pPr>
        <w:pStyle w:val="111numeracija"/>
      </w:pPr>
      <w:r w:rsidRPr="00B343DC">
        <w:t xml:space="preserve">komercines elektros apskaitas - perdavimo tinklo 0,4 kV savųjų reikmių (toliau </w:t>
      </w:r>
      <w:r w:rsidR="00E825CF">
        <w:t>—</w:t>
      </w:r>
      <w:r w:rsidRPr="00B343DC">
        <w:t xml:space="preserve"> SR) prijunginiuose;</w:t>
      </w:r>
    </w:p>
    <w:p w14:paraId="4FFAEEB0" w14:textId="1E14457B" w:rsidR="00625C5F" w:rsidRPr="00B343DC" w:rsidRDefault="00D52F81" w:rsidP="005F65AB">
      <w:pPr>
        <w:pStyle w:val="111numeracija"/>
      </w:pPr>
      <w:r w:rsidRPr="00B343DC">
        <w:t>k</w:t>
      </w:r>
      <w:r w:rsidR="00625C5F" w:rsidRPr="00B343DC">
        <w:t>ontrolin</w:t>
      </w:r>
      <w:r w:rsidR="00A22AB1" w:rsidRPr="00B343DC">
        <w:t>ę</w:t>
      </w:r>
      <w:r w:rsidR="00625C5F" w:rsidRPr="00B343DC">
        <w:t xml:space="preserve"> (techninę) elektros apskaitą 110 kV sekcijini</w:t>
      </w:r>
      <w:r w:rsidRPr="00B343DC">
        <w:t>o jungtuvo TS-100</w:t>
      </w:r>
      <w:r w:rsidR="00625C5F" w:rsidRPr="00B343DC">
        <w:t xml:space="preserve"> prijunginyje</w:t>
      </w:r>
      <w:r w:rsidR="00A22AB1" w:rsidRPr="00B343DC">
        <w:t>.</w:t>
      </w:r>
    </w:p>
    <w:p w14:paraId="09ABCB0D" w14:textId="3DE75C17" w:rsidR="00E82D2A" w:rsidRPr="00B343DC" w:rsidRDefault="00E82D2A" w:rsidP="005F65AB">
      <w:pPr>
        <w:pStyle w:val="11numeracija"/>
      </w:pPr>
      <w:r w:rsidRPr="00B343DC">
        <w:t xml:space="preserve">Perdavimo tinklo kintamosios srovės skirstomojo skydo prijungimas prie </w:t>
      </w:r>
      <w:r w:rsidR="00336624" w:rsidRPr="00B343DC">
        <w:t xml:space="preserve">pastotėje </w:t>
      </w:r>
      <w:r w:rsidR="00FD6302" w:rsidRPr="00B343DC">
        <w:t xml:space="preserve">įrengtos PT </w:t>
      </w:r>
      <w:r w:rsidRPr="00B343DC">
        <w:t>savųjų reikmių suvartotos elektros energijos komercinė</w:t>
      </w:r>
      <w:r w:rsidR="00FD6302" w:rsidRPr="00B343DC">
        <w:t>s</w:t>
      </w:r>
      <w:r w:rsidRPr="00B343DC">
        <w:t xml:space="preserve"> </w:t>
      </w:r>
      <w:r w:rsidR="00FD6302" w:rsidRPr="00B343DC">
        <w:t xml:space="preserve">apskaitos spintos PT SR KAS </w:t>
      </w:r>
      <w:r w:rsidR="00123727" w:rsidRPr="00B343DC">
        <w:t xml:space="preserve">bei </w:t>
      </w:r>
      <w:r w:rsidR="00277FFD" w:rsidRPr="00B343DC">
        <w:t xml:space="preserve">perdavimo tinklo suvartotos elektros energijos savųjų reikmių  </w:t>
      </w:r>
      <w:r w:rsidR="0047274C" w:rsidRPr="00B343DC">
        <w:t xml:space="preserve">komercinė </w:t>
      </w:r>
      <w:r w:rsidR="00277FFD" w:rsidRPr="00B343DC">
        <w:t xml:space="preserve">apskaita </w:t>
      </w:r>
      <w:r w:rsidR="00D416F0" w:rsidRPr="00B343DC">
        <w:t xml:space="preserve">turi būti suprojektuota </w:t>
      </w:r>
      <w:r w:rsidR="00FD6302" w:rsidRPr="00B343DC">
        <w:t xml:space="preserve">pagal </w:t>
      </w:r>
      <w:bookmarkStart w:id="62" w:name="_Hlk534294847"/>
      <w:r w:rsidR="0030228B" w:rsidRPr="00B343DC">
        <w:t xml:space="preserve">AB </w:t>
      </w:r>
      <w:r w:rsidRPr="00B343DC">
        <w:t xml:space="preserve">ESO </w:t>
      </w:r>
      <w:r w:rsidR="00E72395" w:rsidRPr="00B343DC">
        <w:t xml:space="preserve">parengtas </w:t>
      </w:r>
      <w:r w:rsidR="00FD6302" w:rsidRPr="00B343DC">
        <w:t>technines sąlygas</w:t>
      </w:r>
      <w:r w:rsidR="00B66080" w:rsidRPr="00B343DC">
        <w:t xml:space="preserve"> 110/10 kV Saugų transformatorių pastotės 110 kV skirstyklos rekonstrukcija</w:t>
      </w:r>
      <w:r w:rsidR="00D416F0" w:rsidRPr="00B343DC">
        <w:t xml:space="preserve">, pateiktas </w:t>
      </w:r>
      <w:sdt>
        <w:sdtPr>
          <w:id w:val="-1652832206"/>
          <w:citation/>
        </w:sdtPr>
        <w:sdtEndPr/>
        <w:sdtContent>
          <w:r w:rsidR="00E825CF">
            <w:fldChar w:fldCharType="begin"/>
          </w:r>
          <w:r w:rsidR="00E825CF">
            <w:instrText xml:space="preserve"> CITATION Tre \l 1063 </w:instrText>
          </w:r>
          <w:r w:rsidR="00E825CF">
            <w:fldChar w:fldCharType="separate"/>
          </w:r>
          <w:r w:rsidR="007D620E">
            <w:rPr>
              <w:noProof/>
            </w:rPr>
            <w:t>(2)</w:t>
          </w:r>
          <w:r w:rsidR="00E825CF">
            <w:fldChar w:fldCharType="end"/>
          </w:r>
        </w:sdtContent>
      </w:sdt>
      <w:r w:rsidR="00E825CF">
        <w:t xml:space="preserve"> </w:t>
      </w:r>
      <w:r w:rsidR="00D416F0" w:rsidRPr="00D1618D">
        <w:rPr>
          <w:rFonts w:cs="Arial"/>
        </w:rPr>
        <w:t>priede</w:t>
      </w:r>
      <w:bookmarkEnd w:id="62"/>
      <w:r w:rsidRPr="00B343DC">
        <w:t>.</w:t>
      </w:r>
    </w:p>
    <w:p w14:paraId="3C64CBAE" w14:textId="7912D75F" w:rsidR="00D145D0" w:rsidRPr="00B343DC" w:rsidRDefault="009A5E3B" w:rsidP="005F65AB">
      <w:pPr>
        <w:pStyle w:val="11numeracija"/>
      </w:pPr>
      <w:r w:rsidRPr="00B343DC">
        <w:t xml:space="preserve">Galios </w:t>
      </w:r>
      <w:r w:rsidR="007B3DFB" w:rsidRPr="00B343DC">
        <w:t xml:space="preserve">transformatoriaus </w:t>
      </w:r>
      <w:r w:rsidRPr="00B343DC">
        <w:t xml:space="preserve">110 kV </w:t>
      </w:r>
      <w:r w:rsidR="007B3DFB" w:rsidRPr="00B343DC">
        <w:t>prijunginy</w:t>
      </w:r>
      <w:r w:rsidR="00E72395" w:rsidRPr="00B343DC">
        <w:t>j</w:t>
      </w:r>
      <w:r w:rsidR="007B3DFB" w:rsidRPr="00B343DC">
        <w:t xml:space="preserve">e </w:t>
      </w:r>
      <w:r w:rsidRPr="00B343DC">
        <w:t xml:space="preserve">įrengiamiems elektros skaitikliams perdavimo tinklui priklausančioje teritorijoje prie kabelinio kanalo turi būti </w:t>
      </w:r>
      <w:r w:rsidR="00E72395" w:rsidRPr="00B343DC">
        <w:t xml:space="preserve">suprojektuota </w:t>
      </w:r>
      <w:r w:rsidRPr="00B343DC">
        <w:t>metalinė komercinės elektros apskaitos (toliau – KAS) spinta</w:t>
      </w:r>
      <w:r w:rsidR="008828E3" w:rsidRPr="00B343DC">
        <w:t>.</w:t>
      </w:r>
      <w:r w:rsidR="00E825CF">
        <w:t xml:space="preserve"> </w:t>
      </w:r>
      <w:r w:rsidR="00541D77" w:rsidRPr="00B343DC">
        <w:t xml:space="preserve">KAS techniniai reikalavimai ir komplektacija </w:t>
      </w:r>
      <w:r w:rsidR="00541D77" w:rsidRPr="00B343DC">
        <w:lastRenderedPageBreak/>
        <w:t>turi atitikti standartinius techninius reikalavimus lauko komercinės apskaitos spintoms, pateiktus</w:t>
      </w:r>
      <w:r w:rsidR="00E825CF">
        <w:t xml:space="preserve"> </w:t>
      </w:r>
      <w:sdt>
        <w:sdtPr>
          <w:id w:val="1029921662"/>
          <w:citation/>
        </w:sdtPr>
        <w:sdtEndPr/>
        <w:sdtContent>
          <w:r w:rsidR="00E825CF">
            <w:fldChar w:fldCharType="begin"/>
          </w:r>
          <w:r w:rsidR="00E825CF">
            <w:instrText xml:space="preserve"> CITATION Sta17 \l 1063 </w:instrText>
          </w:r>
          <w:r w:rsidR="00E825CF">
            <w:fldChar w:fldCharType="separate"/>
          </w:r>
          <w:r w:rsidR="007D620E">
            <w:rPr>
              <w:noProof/>
            </w:rPr>
            <w:t>(82)</w:t>
          </w:r>
          <w:r w:rsidR="00E825CF">
            <w:fldChar w:fldCharType="end"/>
          </w:r>
        </w:sdtContent>
      </w:sdt>
      <w:r w:rsidR="00541D77" w:rsidRPr="00B343DC">
        <w:t xml:space="preserve"> </w:t>
      </w:r>
      <w:r w:rsidR="00541D77" w:rsidRPr="00D1618D">
        <w:rPr>
          <w:rFonts w:cs="Arial"/>
        </w:rPr>
        <w:t>priede</w:t>
      </w:r>
      <w:r w:rsidR="00541D77" w:rsidRPr="00B343DC">
        <w:t>. KAS komplektaciją patikslinantys detalūs reikalavimai plačiau aprašomi tolimesniuose punktuose.</w:t>
      </w:r>
    </w:p>
    <w:p w14:paraId="702E1283" w14:textId="7AB3A39D" w:rsidR="00F348C4" w:rsidRDefault="00541D77" w:rsidP="005F65AB">
      <w:pPr>
        <w:pStyle w:val="11numeracija"/>
      </w:pPr>
      <w:bookmarkStart w:id="63" w:name="_Hlk65048943"/>
      <w:r w:rsidRPr="00B343DC">
        <w:t xml:space="preserve">110 kV </w:t>
      </w:r>
      <w:proofErr w:type="spellStart"/>
      <w:r w:rsidRPr="00B343DC">
        <w:t>tarpsekcijinio</w:t>
      </w:r>
      <w:proofErr w:type="spellEnd"/>
      <w:r w:rsidRPr="00B343DC">
        <w:t xml:space="preserve"> jungtuvo TS-100 </w:t>
      </w:r>
      <w:proofErr w:type="spellStart"/>
      <w:r w:rsidRPr="00B343DC">
        <w:t>prijunginio</w:t>
      </w:r>
      <w:proofErr w:type="spellEnd"/>
      <w:r w:rsidRPr="00B343DC">
        <w:t xml:space="preserve"> kontrolinį (techninį) elektros skaitiklį įrengti 110 kV skirstyklos valdymo pulte (VP) įrengtoje kontrolinės (techninės) apskaitos </w:t>
      </w:r>
      <w:r w:rsidR="00573C55" w:rsidRPr="00B343DC">
        <w:t xml:space="preserve">(toliau – TAS) </w:t>
      </w:r>
      <w:r w:rsidRPr="00B343DC">
        <w:t xml:space="preserve">spintoje. TAS techniniai reikalavimai ir komplektacija turi atitikti standartinius techninius reikalavimus vidaus kontrolinės (techninės) apskaitos spintoms, pateiktus </w:t>
      </w:r>
      <w:sdt>
        <w:sdtPr>
          <w:id w:val="1969856858"/>
          <w:citation/>
        </w:sdtPr>
        <w:sdtEndPr/>
        <w:sdtContent>
          <w:r w:rsidR="001B55C0">
            <w:fldChar w:fldCharType="begin"/>
          </w:r>
          <w:r w:rsidR="001B55C0">
            <w:instrText xml:space="preserve"> CITATION Rei \l 1063 </w:instrText>
          </w:r>
          <w:r w:rsidR="001B55C0">
            <w:fldChar w:fldCharType="separate"/>
          </w:r>
          <w:r w:rsidR="007D620E">
            <w:rPr>
              <w:noProof/>
            </w:rPr>
            <w:t>(83)</w:t>
          </w:r>
          <w:r w:rsidR="001B55C0">
            <w:fldChar w:fldCharType="end"/>
          </w:r>
        </w:sdtContent>
      </w:sdt>
      <w:r w:rsidR="00E825CF">
        <w:t xml:space="preserve"> </w:t>
      </w:r>
      <w:r w:rsidRPr="00D1618D">
        <w:rPr>
          <w:rFonts w:cs="Arial"/>
        </w:rPr>
        <w:t>priede</w:t>
      </w:r>
      <w:r w:rsidRPr="00B343DC">
        <w:t>. TAS komplektacijas patikslinantys reikalavimai plačiau aprašomi tolimesniuose punktuose.</w:t>
      </w:r>
      <w:bookmarkEnd w:id="63"/>
    </w:p>
    <w:p w14:paraId="7EEA2A54" w14:textId="10C1A6F0" w:rsidR="00E82D2A" w:rsidRPr="00B343DC" w:rsidRDefault="00E82D2A" w:rsidP="005F65AB">
      <w:pPr>
        <w:pStyle w:val="11numeracija"/>
      </w:pPr>
      <w:r w:rsidRPr="00B343DC">
        <w:t xml:space="preserve">KAS turi būti </w:t>
      </w:r>
      <w:r w:rsidR="00C70762" w:rsidRPr="00B343DC">
        <w:t xml:space="preserve">suprojektuota </w:t>
      </w:r>
      <w:r w:rsidR="00824E78" w:rsidRPr="00B343DC">
        <w:t>ir</w:t>
      </w:r>
      <w:r w:rsidRPr="00B343DC">
        <w:t xml:space="preserve"> </w:t>
      </w:r>
      <w:r w:rsidR="00C70762" w:rsidRPr="00B343DC">
        <w:t>įrengta</w:t>
      </w:r>
      <w:r w:rsidRPr="00B343DC">
        <w:t>:</w:t>
      </w:r>
    </w:p>
    <w:p w14:paraId="7866D109" w14:textId="164A3DE5" w:rsidR="00E82D2A" w:rsidRPr="00B343DC" w:rsidRDefault="00545618" w:rsidP="005F65AB">
      <w:pPr>
        <w:pStyle w:val="111numeracija"/>
      </w:pPr>
      <w:r w:rsidRPr="00B343DC">
        <w:t xml:space="preserve">du </w:t>
      </w:r>
      <w:r w:rsidR="00E82D2A" w:rsidRPr="00B343DC">
        <w:t xml:space="preserve">komerciniai (110 kV galios </w:t>
      </w:r>
      <w:r w:rsidRPr="00B343DC">
        <w:t>transformatoriaus prijunginiui</w:t>
      </w:r>
      <w:r w:rsidR="00E82D2A" w:rsidRPr="00B343DC">
        <w:t xml:space="preserve">) - </w:t>
      </w:r>
      <w:r w:rsidRPr="00B343DC">
        <w:t xml:space="preserve">vienas komercinis pagrindinis </w:t>
      </w:r>
      <w:r w:rsidR="00E82D2A" w:rsidRPr="00B343DC">
        <w:t xml:space="preserve">ir </w:t>
      </w:r>
      <w:r w:rsidRPr="00B343DC">
        <w:t xml:space="preserve">vienas komercinis dubliuojantis </w:t>
      </w:r>
      <w:r w:rsidR="00E82D2A" w:rsidRPr="00B343DC">
        <w:t xml:space="preserve">elektros skaitikliai. Elektros skaitikliai elektroniniai, turintys po dvi nepriklausomas srovės kilpas (CL1 ir CL2), išoriniai matmenys 323x178x57 mm; </w:t>
      </w:r>
      <w:r w:rsidR="00833D40" w:rsidRPr="00B343DC">
        <w:t>Paliktos vietos įrengti dar du analogiškus elektros skaitiklius.</w:t>
      </w:r>
    </w:p>
    <w:p w14:paraId="1B6E39E3" w14:textId="3935384F" w:rsidR="00E82D2A" w:rsidRPr="00B343DC" w:rsidRDefault="00E82D2A" w:rsidP="005F65AB">
      <w:pPr>
        <w:pStyle w:val="111numeracija"/>
      </w:pPr>
      <w:r w:rsidRPr="00B343DC">
        <w:t xml:space="preserve">elektros skaitiklių prijungimui </w:t>
      </w:r>
      <w:r w:rsidR="00CE72F3" w:rsidRPr="00B343DC">
        <w:t xml:space="preserve">du </w:t>
      </w:r>
      <w:r w:rsidRPr="00B343DC">
        <w:t xml:space="preserve">bandymo gnybtynai (išoriniai matmenys 230x140x50 mm); </w:t>
      </w:r>
      <w:r w:rsidR="00833D40" w:rsidRPr="00B343DC">
        <w:t>Paliktos vietos įrengti dar du analogiškus bandymo gnybtynus.</w:t>
      </w:r>
    </w:p>
    <w:p w14:paraId="6EAF776E" w14:textId="2894A91C" w:rsidR="00E82D2A" w:rsidRPr="00B343DC" w:rsidRDefault="00E82D2A" w:rsidP="005F65AB">
      <w:pPr>
        <w:pStyle w:val="111numeracija"/>
      </w:pPr>
      <w:bookmarkStart w:id="64" w:name="_Hlk534291561"/>
      <w:r w:rsidRPr="00B343DC">
        <w:t>elektros skaitikliai ir bandymo gnybtynai turi būti montuojami ant montažinės plokštės, kuri KAS viduje tvirtinama ant vyrių ir turi būti paruošta plombavimui uždarytoje padėtyje;</w:t>
      </w:r>
      <w:bookmarkEnd w:id="64"/>
    </w:p>
    <w:p w14:paraId="5C85991E" w14:textId="7A35DAB3" w:rsidR="00E82D2A" w:rsidRPr="00B343DC" w:rsidRDefault="0026062A" w:rsidP="005F65AB">
      <w:pPr>
        <w:pStyle w:val="111numeracija"/>
      </w:pPr>
      <w:r w:rsidRPr="00B343DC">
        <w:t xml:space="preserve">komercinio pagrindinio </w:t>
      </w:r>
      <w:r w:rsidR="003D26AC" w:rsidRPr="00B343DC">
        <w:t xml:space="preserve">elektros </w:t>
      </w:r>
      <w:r w:rsidRPr="00B343DC">
        <w:t xml:space="preserve">skaitiklio </w:t>
      </w:r>
      <w:r w:rsidR="003D26AC" w:rsidRPr="00B343DC">
        <w:t xml:space="preserve">įtampos grandinių ARĮ su automatizuotu normalios </w:t>
      </w:r>
      <w:r w:rsidRPr="00B343DC">
        <w:t xml:space="preserve">skaitiklio </w:t>
      </w:r>
      <w:r w:rsidR="003D26AC" w:rsidRPr="00B343DC">
        <w:t>prijungimo schemos atstatymu po įtampos nuosavame įtampos transformatoriuje atsiradimo. ARĮ schemoje turi būti įrengti raktai rankiniam ARĮ atjungimui. Visi šiame punkte minėti įtaisai ir jų valdymo rankenos turi būti įrengti po plombuojamais gaubtais</w:t>
      </w:r>
      <w:r w:rsidR="004E5DA5" w:rsidRPr="00B343DC">
        <w:t>;</w:t>
      </w:r>
    </w:p>
    <w:p w14:paraId="0C4FEBF1" w14:textId="39232053" w:rsidR="00E82D2A" w:rsidRPr="00B343DC" w:rsidRDefault="00E82D2A" w:rsidP="005F65AB">
      <w:pPr>
        <w:pStyle w:val="111numeracija"/>
      </w:pPr>
      <w:r w:rsidRPr="00B343DC">
        <w:t xml:space="preserve">komercinių </w:t>
      </w:r>
      <w:r w:rsidR="0026062A" w:rsidRPr="00B343DC">
        <w:t xml:space="preserve">pagrindinio </w:t>
      </w:r>
      <w:r w:rsidRPr="00B343DC">
        <w:t xml:space="preserve">ir </w:t>
      </w:r>
      <w:r w:rsidR="0026062A" w:rsidRPr="00B343DC">
        <w:t xml:space="preserve">dubliuojančio </w:t>
      </w:r>
      <w:r w:rsidRPr="00B343DC">
        <w:t>elektros skaitiklių įtampos grandinių rezervavimui 12V</w:t>
      </w:r>
      <w:r w:rsidR="00545618" w:rsidRPr="00B343DC">
        <w:t xml:space="preserve"> </w:t>
      </w:r>
      <w:r w:rsidRPr="00B343DC">
        <w:t xml:space="preserve">DC rezervinio maitinimo </w:t>
      </w:r>
      <w:r w:rsidR="008828E3" w:rsidRPr="00B343DC">
        <w:t>blokas</w:t>
      </w:r>
      <w:r w:rsidRPr="00B343DC">
        <w:t>;</w:t>
      </w:r>
    </w:p>
    <w:p w14:paraId="6D2F51F6" w14:textId="2B0C56FA" w:rsidR="009C502C" w:rsidRPr="00B343DC" w:rsidRDefault="00833D40" w:rsidP="005F65AB">
      <w:pPr>
        <w:pStyle w:val="11numeracija"/>
      </w:pPr>
      <w:r w:rsidRPr="00B343DC">
        <w:t>Kontrolinės (techninės) apskaitos spintoje TAS turi būti suprojektuota ir įrengta:</w:t>
      </w:r>
      <w:r w:rsidR="009C502C" w:rsidRPr="00B343DC">
        <w:t xml:space="preserve">: </w:t>
      </w:r>
    </w:p>
    <w:p w14:paraId="5A16A167" w14:textId="12CB9D61" w:rsidR="005D1728" w:rsidRPr="00B343DC" w:rsidRDefault="00833D40" w:rsidP="005F65AB">
      <w:pPr>
        <w:pStyle w:val="111numeracija"/>
      </w:pPr>
      <w:r w:rsidRPr="00B343DC">
        <w:t xml:space="preserve">sekcijinio jungtuvo TS-100 prijunginio kontrolinis (techninis) elektros skaitiklis. Elektros skaitiklis elektroninis, turintis dvi nepriklausomas srovės kilpas (CL1 ir CL2), išoriniai matmenys 323x178x57mm. </w:t>
      </w:r>
      <w:bookmarkStart w:id="65" w:name="_Hlk65049847"/>
      <w:r w:rsidRPr="00B343DC">
        <w:t>Palikt</w:t>
      </w:r>
      <w:r w:rsidR="00EE1128" w:rsidRPr="00B343DC">
        <w:t>a</w:t>
      </w:r>
      <w:r w:rsidRPr="00B343DC">
        <w:t xml:space="preserve"> viet</w:t>
      </w:r>
      <w:r w:rsidR="00EE1128" w:rsidRPr="00B343DC">
        <w:t>a</w:t>
      </w:r>
      <w:r w:rsidRPr="00B343DC">
        <w:t xml:space="preserve"> įrengti dar</w:t>
      </w:r>
      <w:r w:rsidR="00DD6E5A" w:rsidRPr="00B343DC">
        <w:t xml:space="preserve"> ne mažiau</w:t>
      </w:r>
      <w:r w:rsidRPr="00B343DC">
        <w:t xml:space="preserve"> </w:t>
      </w:r>
      <w:r w:rsidR="00DD6E5A" w:rsidRPr="00B343DC">
        <w:t>tris</w:t>
      </w:r>
      <w:r w:rsidRPr="00B343DC">
        <w:t xml:space="preserve"> analogišk</w:t>
      </w:r>
      <w:r w:rsidR="00DD6E5A" w:rsidRPr="00B343DC">
        <w:t>us</w:t>
      </w:r>
      <w:r w:rsidRPr="00B343DC">
        <w:t xml:space="preserve"> elektros skaitikl</w:t>
      </w:r>
      <w:bookmarkEnd w:id="65"/>
      <w:r w:rsidR="00DD6E5A" w:rsidRPr="00B343DC">
        <w:t>ius</w:t>
      </w:r>
      <w:r w:rsidRPr="00B343DC">
        <w:t>;</w:t>
      </w:r>
      <w:r w:rsidR="005D1728" w:rsidRPr="00B343DC">
        <w:t>.</w:t>
      </w:r>
    </w:p>
    <w:p w14:paraId="0800F1A9" w14:textId="4D90AF53" w:rsidR="009C502C" w:rsidRPr="00B343DC" w:rsidRDefault="00D95206" w:rsidP="005F65AB">
      <w:pPr>
        <w:pStyle w:val="111numeracija"/>
      </w:pPr>
      <w:r w:rsidRPr="00B343DC">
        <w:t xml:space="preserve">elektros skaitiklio prijungimui bandymo gnybtynas (išoriniai matmenys 230x140x50 mm). Palikta vieta įrengti dar ne mažiau </w:t>
      </w:r>
      <w:r w:rsidR="00DD6E5A" w:rsidRPr="00B343DC">
        <w:t>tris</w:t>
      </w:r>
      <w:r w:rsidRPr="00B343DC">
        <w:t xml:space="preserve"> analogišk</w:t>
      </w:r>
      <w:r w:rsidR="00DD6E5A" w:rsidRPr="00B343DC">
        <w:t>us</w:t>
      </w:r>
      <w:r w:rsidRPr="00B343DC">
        <w:t xml:space="preserve"> bandymo gnybtyn</w:t>
      </w:r>
      <w:r w:rsidR="00DD6E5A" w:rsidRPr="00B343DC">
        <w:t>us</w:t>
      </w:r>
      <w:r w:rsidRPr="00B343DC">
        <w:t>.</w:t>
      </w:r>
      <w:r w:rsidRPr="00B343DC" w:rsidDel="00F91EC5">
        <w:t xml:space="preserve"> </w:t>
      </w:r>
      <w:r w:rsidR="001210CA" w:rsidRPr="00B343DC">
        <w:t>Elektros skaitiklis ir bandymo gnybtynas turi būti montuojami ant montažinės plokštės, kuri elektros apskaitos spintos viduje tvirtinama ant vyrių ir turi būti paruošta plombavimui uždarytoje padėtyje.</w:t>
      </w:r>
      <w:r w:rsidR="009C502C" w:rsidRPr="00B343DC">
        <w:t>.</w:t>
      </w:r>
    </w:p>
    <w:p w14:paraId="27438629" w14:textId="0B1C9CED" w:rsidR="009C502C" w:rsidRPr="00B343DC" w:rsidRDefault="001210CA" w:rsidP="005F65AB">
      <w:pPr>
        <w:pStyle w:val="111numeracija"/>
      </w:pPr>
      <w:r w:rsidRPr="00B343DC">
        <w:t>elektrotechninėje dėžėje sukomplektuotas automatizuotos elektros apskaitos sistemos (AEEAS) duomenų surinkimo ir perdavimo valdiklis (skydo išoriniai matmenys 510x315x190 mm)</w:t>
      </w:r>
      <w:r w:rsidR="00D65B57" w:rsidRPr="00B343DC">
        <w:t>.</w:t>
      </w:r>
    </w:p>
    <w:p w14:paraId="6C2EE000" w14:textId="1341E352" w:rsidR="001210CA" w:rsidRPr="00B343DC" w:rsidRDefault="001210CA" w:rsidP="005F65AB">
      <w:pPr>
        <w:pStyle w:val="111numeracija"/>
      </w:pPr>
      <w:r w:rsidRPr="00B343DC">
        <w:t>elektrotechninėje dėžėje sukomplektuotas momentinių duomenų surinkimo ir perdavimo valdiklis (dėžės išoriniai matmenys 510x315x190 mm);</w:t>
      </w:r>
    </w:p>
    <w:p w14:paraId="0BDFB349" w14:textId="52D1DCFF" w:rsidR="009C502C" w:rsidRPr="00B343DC" w:rsidRDefault="005D2998" w:rsidP="005F65AB">
      <w:pPr>
        <w:pStyle w:val="111numeracija"/>
      </w:pPr>
      <w:r w:rsidRPr="00B343DC">
        <w:t xml:space="preserve">elektros skaitiklio rezerviniam maitinimui 12V DC maitinimo blokas. </w:t>
      </w:r>
    </w:p>
    <w:p w14:paraId="0A542937" w14:textId="78D7FB79" w:rsidR="004062AD" w:rsidRPr="00B343DC" w:rsidRDefault="009A5E3B" w:rsidP="005F65AB">
      <w:pPr>
        <w:pStyle w:val="11numeracija"/>
      </w:pPr>
      <w:r w:rsidRPr="00B343DC">
        <w:t>Galios transformatori</w:t>
      </w:r>
      <w:r w:rsidR="00752C22" w:rsidRPr="00B343DC">
        <w:t>aus</w:t>
      </w:r>
      <w:r w:rsidRPr="00B343DC">
        <w:t xml:space="preserve"> T-1 110 kV </w:t>
      </w:r>
      <w:r w:rsidR="00752C22" w:rsidRPr="00B343DC">
        <w:t xml:space="preserve">prijunginio komercinio pagrindinio </w:t>
      </w:r>
      <w:r w:rsidRPr="00B343DC">
        <w:t xml:space="preserve">elektros </w:t>
      </w:r>
      <w:r w:rsidR="00752C22" w:rsidRPr="00B343DC">
        <w:t xml:space="preserve">skaitiklio </w:t>
      </w:r>
      <w:r w:rsidRPr="00B343DC">
        <w:t xml:space="preserve">prijungimas turi būti atliktas prie atskirų (atskirtų nuo relinės apsaugos, kitų matavimo prietaisų ar automatikos įrenginių) prijunginiuose sumontuotų srovės ir šyninių įtampos transformatorių matavimo apvijų. 110 kV </w:t>
      </w:r>
      <w:r w:rsidR="00752C22" w:rsidRPr="00B343DC">
        <w:t xml:space="preserve">prijunginio komercinis dubliuojantis </w:t>
      </w:r>
      <w:r w:rsidRPr="00B343DC">
        <w:t xml:space="preserve">ir </w:t>
      </w:r>
      <w:r w:rsidR="00752C22" w:rsidRPr="00B343DC">
        <w:t xml:space="preserve">kontrolinis </w:t>
      </w:r>
      <w:r w:rsidRPr="00B343DC">
        <w:t>(</w:t>
      </w:r>
      <w:r w:rsidR="00752C22" w:rsidRPr="00B343DC">
        <w:t>techninis</w:t>
      </w:r>
      <w:r w:rsidRPr="00B343DC">
        <w:t>) elektros skaitikliai turi būti jungiami prie kitų prijunginiuose įrengtų srovės ir įtampos transformatorių matavimo apvijų</w:t>
      </w:r>
      <w:r w:rsidR="00E82D2A" w:rsidRPr="00B343DC">
        <w:t>.</w:t>
      </w:r>
      <w:r w:rsidR="00E802EB" w:rsidRPr="00B343DC">
        <w:t xml:space="preserve"> </w:t>
      </w:r>
      <w:r w:rsidR="00123F83" w:rsidRPr="00B343DC">
        <w:t xml:space="preserve">Komercinis dubliuojantis </w:t>
      </w:r>
      <w:r w:rsidR="00ED6E33" w:rsidRPr="00B343DC">
        <w:t xml:space="preserve">ir kontrolinis (techninis) </w:t>
      </w:r>
      <w:r w:rsidR="00123F83" w:rsidRPr="00B343DC">
        <w:t>elektros skaitikli</w:t>
      </w:r>
      <w:r w:rsidR="00ED6E33" w:rsidRPr="00B343DC">
        <w:t>ai</w:t>
      </w:r>
      <w:r w:rsidR="00123F83" w:rsidRPr="00B343DC">
        <w:t xml:space="preserve"> prie srovės ir įtampos transformatorių matavimo apvijų gali būti jungiami kartu su kitais matavimo prietaisais ar automatikos įrenginiais.</w:t>
      </w:r>
    </w:p>
    <w:p w14:paraId="264C780C" w14:textId="328916D0" w:rsidR="00E82D2A" w:rsidRPr="00B343DC" w:rsidRDefault="009A5E3B" w:rsidP="005F65AB">
      <w:pPr>
        <w:pStyle w:val="11numeracija"/>
      </w:pPr>
      <w:r w:rsidRPr="00B343DC">
        <w:t xml:space="preserve">Reikalavimai naujiems 110 kV srovės ir įtampos transformatoriams nurodyti šios Projektavimo užduoties </w:t>
      </w:r>
      <w:r w:rsidR="00086514" w:rsidRPr="00FD6608">
        <w:t xml:space="preserve">5 </w:t>
      </w:r>
      <w:r w:rsidR="00DF7170" w:rsidRPr="00FD6608">
        <w:t>dalyje</w:t>
      </w:r>
      <w:r w:rsidRPr="00B343DC">
        <w:t xml:space="preserve">. Parenkant srovės transformatorių parametrus elektros energijos apskaitoms ir matavimų reikmėms turi būti įvertinta </w:t>
      </w:r>
      <w:r w:rsidR="008E6AD1" w:rsidRPr="00B343DC">
        <w:t xml:space="preserve">esamo </w:t>
      </w:r>
      <w:r w:rsidRPr="00B343DC">
        <w:t xml:space="preserve">galios </w:t>
      </w:r>
      <w:r w:rsidR="008E6AD1" w:rsidRPr="00B343DC">
        <w:t xml:space="preserve">transformatoriaus </w:t>
      </w:r>
      <w:r w:rsidR="00595FF4" w:rsidRPr="00B343DC">
        <w:t xml:space="preserve">vardinė </w:t>
      </w:r>
      <w:r w:rsidR="008E6AD1" w:rsidRPr="00B343DC">
        <w:t xml:space="preserve">galia </w:t>
      </w:r>
      <w:r w:rsidRPr="00B343DC">
        <w:t xml:space="preserve">ir </w:t>
      </w:r>
      <w:r w:rsidR="008E6AD1" w:rsidRPr="00B343DC">
        <w:t xml:space="preserve">būtinybė </w:t>
      </w:r>
      <w:r w:rsidRPr="00B343DC">
        <w:t>užtikrinti reikalaujamą elektros energijos matavimo tikslumą visame apkrautumo diapazone</w:t>
      </w:r>
      <w:r w:rsidR="008E6AD1" w:rsidRPr="00B343DC">
        <w:t>.</w:t>
      </w:r>
    </w:p>
    <w:p w14:paraId="5EA636B4" w14:textId="234239A6" w:rsidR="00E82D2A" w:rsidRPr="00B343DC" w:rsidRDefault="00E82D2A" w:rsidP="005F65AB">
      <w:pPr>
        <w:pStyle w:val="11numeracija"/>
      </w:pPr>
      <w:r w:rsidRPr="00B343DC">
        <w:t xml:space="preserve">Po </w:t>
      </w:r>
      <w:r w:rsidR="0090601A" w:rsidRPr="00B343DC">
        <w:t>elektros apskaitos sumontavimo turi būti išmatuotos srovės ir įtampos transformatorių elektros apskaitoms naudojamų apvijų ir šerdžių faktinės apkrovos bei elektros apskaitai naudojamų įtampos grandinių įtampos kritimai (ΔU,%) ir pateikti apkrovų bei ΔU patikrinimo protokolai.</w:t>
      </w:r>
    </w:p>
    <w:p w14:paraId="298D8922" w14:textId="7D88960B" w:rsidR="00E82D2A" w:rsidRPr="00B343DC" w:rsidRDefault="00E82D2A" w:rsidP="005F65AB">
      <w:pPr>
        <w:pStyle w:val="11numeracija"/>
      </w:pPr>
      <w:r w:rsidRPr="00B343DC">
        <w:lastRenderedPageBreak/>
        <w:t xml:space="preserve">Dėl aktyviosios galios (P) ir reaktyviosios galios (Q) srautų ženklų perdavimo iš elektros skaitiklių ir jų atvaizdavimo PSO AEEAS ir DVS, elektros skaitiklių prijungimo </w:t>
      </w:r>
      <w:r w:rsidR="004062AD" w:rsidRPr="00B343DC">
        <w:t>kryptims</w:t>
      </w:r>
      <w:r w:rsidRPr="00B343DC">
        <w:t xml:space="preserve"> taikomi perdavimo tinklo transformatorių pastočių ir skirstyklų įrangos nuotolinio valdymo reikalavimų aprašo, pateikto </w:t>
      </w:r>
      <w:sdt>
        <w:sdtPr>
          <w:id w:val="614952586"/>
          <w:citation/>
        </w:sdtPr>
        <w:sdtEndPr/>
        <w:sdtContent>
          <w:r w:rsidR="001B55C0">
            <w:fldChar w:fldCharType="begin"/>
          </w:r>
          <w:r w:rsidR="001B55C0">
            <w:instrText xml:space="preserve"> CITATION Per2 \l 1063 </w:instrText>
          </w:r>
          <w:r w:rsidR="001B55C0">
            <w:fldChar w:fldCharType="separate"/>
          </w:r>
          <w:r w:rsidR="007D620E">
            <w:rPr>
              <w:noProof/>
            </w:rPr>
            <w:t>(63)</w:t>
          </w:r>
          <w:r w:rsidR="001B55C0">
            <w:fldChar w:fldCharType="end"/>
          </w:r>
        </w:sdtContent>
      </w:sdt>
      <w:r w:rsidR="001B55C0">
        <w:t xml:space="preserve"> </w:t>
      </w:r>
      <w:r w:rsidRPr="00D1618D">
        <w:rPr>
          <w:rFonts w:cs="Arial"/>
        </w:rPr>
        <w:t xml:space="preserve">priede </w:t>
      </w:r>
      <w:r w:rsidRPr="00B343DC">
        <w:t>reikalavimai.</w:t>
      </w:r>
    </w:p>
    <w:p w14:paraId="35D2ACDA" w14:textId="4BAF0A12" w:rsidR="00E82D2A" w:rsidRPr="00B343DC" w:rsidRDefault="00E82D2A" w:rsidP="005F65AB">
      <w:pPr>
        <w:pStyle w:val="11numeracija"/>
      </w:pPr>
      <w:r w:rsidRPr="00B343DC">
        <w:t xml:space="preserve">Projekte reikia pažymėti, kad projekto vykdymui būtinus bandymo gnybtynus, elektros skaitiklius, sukonfigūruotą automatizuotos elektros apskaitos sistemos duomenų surinkimo ir perdavimo valdiklį </w:t>
      </w:r>
      <w:r w:rsidR="00B00ADD" w:rsidRPr="00B343DC">
        <w:t xml:space="preserve">(KDV) </w:t>
      </w:r>
      <w:r w:rsidRPr="00B343DC">
        <w:t xml:space="preserve">ir </w:t>
      </w:r>
      <w:r w:rsidR="00C313B2" w:rsidRPr="00B343DC">
        <w:t xml:space="preserve">sukonfigūruotą </w:t>
      </w:r>
      <w:r w:rsidRPr="00B343DC">
        <w:t xml:space="preserve">momentinių duomenų surinkimo ir perdavimo </w:t>
      </w:r>
      <w:r w:rsidR="00C313B2" w:rsidRPr="00B343DC">
        <w:t xml:space="preserve">valdiklį </w:t>
      </w:r>
      <w:r w:rsidR="00B00ADD" w:rsidRPr="00B343DC">
        <w:t xml:space="preserve">(MDV) </w:t>
      </w:r>
      <w:r w:rsidRPr="00B343DC">
        <w:t xml:space="preserve">įrengimui pateiks PSO. </w:t>
      </w:r>
      <w:r w:rsidR="00B7660D" w:rsidRPr="00B343DC">
        <w:t xml:space="preserve">Prietaisų perdavimas bus įforminamas pasirašant “Montuotinų įrenginių ir medžiagų perdavimo-priėmimo aktą”. </w:t>
      </w:r>
      <w:r w:rsidRPr="00B343DC">
        <w:t>Elektrotechninėse dėžėse sukomplektuotų Automatizuotos elektros apskaitos sistemos duomenų surinkimo ir perdavimo valdiklio bei momentinio duomenų valdiklio techniniai reikalavimai nurodyti atitinkamai</w:t>
      </w:r>
      <w:r w:rsidR="001B55C0">
        <w:t xml:space="preserve"> </w:t>
      </w:r>
      <w:sdt>
        <w:sdtPr>
          <w:id w:val="179330280"/>
          <w:citation/>
        </w:sdtPr>
        <w:sdtEndPr/>
        <w:sdtContent>
          <w:r w:rsidR="001B55C0">
            <w:fldChar w:fldCharType="begin"/>
          </w:r>
          <w:r w:rsidR="001B55C0">
            <w:instrText xml:space="preserve"> CITATION Tec \l 1063 </w:instrText>
          </w:r>
          <w:r w:rsidR="001B55C0">
            <w:fldChar w:fldCharType="separate"/>
          </w:r>
          <w:r w:rsidR="007D620E">
            <w:rPr>
              <w:noProof/>
            </w:rPr>
            <w:t>(84)</w:t>
          </w:r>
          <w:r w:rsidR="001B55C0">
            <w:fldChar w:fldCharType="end"/>
          </w:r>
        </w:sdtContent>
      </w:sdt>
      <w:r w:rsidRPr="00B343DC">
        <w:t xml:space="preserve"> </w:t>
      </w:r>
      <w:r w:rsidRPr="00D1618D">
        <w:rPr>
          <w:rFonts w:cs="Arial"/>
        </w:rPr>
        <w:t xml:space="preserve">priede </w:t>
      </w:r>
      <w:r w:rsidRPr="00B343DC">
        <w:t>ir</w:t>
      </w:r>
      <w:r w:rsidR="001B55C0">
        <w:t xml:space="preserve"> </w:t>
      </w:r>
      <w:sdt>
        <w:sdtPr>
          <w:id w:val="198984140"/>
          <w:citation/>
        </w:sdtPr>
        <w:sdtEndPr/>
        <w:sdtContent>
          <w:r w:rsidR="001B55C0">
            <w:fldChar w:fldCharType="begin"/>
          </w:r>
          <w:r w:rsidR="001B55C0">
            <w:instrText xml:space="preserve"> CITATION Tec2 \l 1063 </w:instrText>
          </w:r>
          <w:r w:rsidR="001B55C0">
            <w:fldChar w:fldCharType="separate"/>
          </w:r>
          <w:r w:rsidR="007D620E">
            <w:rPr>
              <w:noProof/>
            </w:rPr>
            <w:t>(85)</w:t>
          </w:r>
          <w:r w:rsidR="001B55C0">
            <w:fldChar w:fldCharType="end"/>
          </w:r>
        </w:sdtContent>
      </w:sdt>
      <w:r w:rsidRPr="00B343DC">
        <w:t xml:space="preserve"> </w:t>
      </w:r>
      <w:r w:rsidRPr="00D1618D">
        <w:rPr>
          <w:rFonts w:cs="Arial"/>
        </w:rPr>
        <w:t>priede</w:t>
      </w:r>
      <w:r w:rsidRPr="00B343DC">
        <w:t>.</w:t>
      </w:r>
    </w:p>
    <w:p w14:paraId="6E3DF651" w14:textId="0B94FE65" w:rsidR="00E82D2A" w:rsidRPr="00B343DC" w:rsidRDefault="00E82D2A" w:rsidP="005F65AB">
      <w:pPr>
        <w:pStyle w:val="11numeracija"/>
      </w:pPr>
      <w:r w:rsidRPr="00B343DC">
        <w:t xml:space="preserve">Galios </w:t>
      </w:r>
      <w:r w:rsidR="00470D15" w:rsidRPr="00B343DC">
        <w:t xml:space="preserve">transformatoriaus </w:t>
      </w:r>
      <w:r w:rsidR="00B00ADD" w:rsidRPr="00B343DC">
        <w:t>110 kV</w:t>
      </w:r>
      <w:r w:rsidRPr="00B343DC">
        <w:t xml:space="preserve"> </w:t>
      </w:r>
      <w:r w:rsidR="00470D15" w:rsidRPr="00B343DC">
        <w:t xml:space="preserve">prijunginyje </w:t>
      </w:r>
      <w:r w:rsidRPr="00B343DC">
        <w:t xml:space="preserve">įrengiamų </w:t>
      </w:r>
      <w:r w:rsidR="00470D15" w:rsidRPr="00B343DC">
        <w:t xml:space="preserve">komercinio pagrindinio </w:t>
      </w:r>
      <w:r w:rsidRPr="00B343DC">
        <w:t xml:space="preserve">elektros </w:t>
      </w:r>
      <w:r w:rsidR="00470D15" w:rsidRPr="00B343DC">
        <w:t xml:space="preserve">skaitiklio </w:t>
      </w:r>
      <w:r w:rsidRPr="00B343DC">
        <w:t xml:space="preserve">įtampos grandinių ARĮ projektuojamas tarp įrengtų šyninių įtampos transformatorių. ARĮ naudojamų relių vardiniai dydžiai turi būti parinkti atsižvelgiant į apvijų įtampas ir prijungtas apkrovas. ARĮ turi veikti sumažėjus įtampai bet kurioje fazėje žemiau 70% </w:t>
      </w:r>
      <w:proofErr w:type="spellStart"/>
      <w:r w:rsidRPr="00B343DC">
        <w:t>Uv</w:t>
      </w:r>
      <w:proofErr w:type="spellEnd"/>
      <w:r w:rsidRPr="00B343DC">
        <w:t>. Suveikimo laikas - 2 sekundės.</w:t>
      </w:r>
    </w:p>
    <w:p w14:paraId="04A8DBA7" w14:textId="65CEC2CA" w:rsidR="00E82D2A" w:rsidRPr="00B343DC" w:rsidRDefault="00E82D2A" w:rsidP="005F65AB">
      <w:pPr>
        <w:pStyle w:val="11numeracija"/>
      </w:pPr>
      <w:r w:rsidRPr="00B343DC">
        <w:t>KAS</w:t>
      </w:r>
      <w:r w:rsidR="00C94429" w:rsidRPr="00B343DC">
        <w:t xml:space="preserve"> </w:t>
      </w:r>
      <w:r w:rsidR="005D1728" w:rsidRPr="00B343DC">
        <w:t xml:space="preserve">ir </w:t>
      </w:r>
      <w:r w:rsidR="0005450C" w:rsidRPr="00B343DC">
        <w:t>TAS</w:t>
      </w:r>
      <w:r w:rsidR="00325CA2" w:rsidRPr="00B343DC">
        <w:t xml:space="preserve"> </w:t>
      </w:r>
      <w:r w:rsidRPr="00B343DC">
        <w:t xml:space="preserve">visų sumontuotų elektros skaitiklių surenkamosios pirmos srovės kilpos ,,CL1” turi būti prijungtos prie </w:t>
      </w:r>
      <w:r w:rsidR="0017762A" w:rsidRPr="00B343DC">
        <w:t xml:space="preserve">110 kV skirstyklos VP TAS spintoje </w:t>
      </w:r>
      <w:r w:rsidR="00C94429" w:rsidRPr="00B343DC">
        <w:t xml:space="preserve">įrengto </w:t>
      </w:r>
      <w:r w:rsidRPr="00B343DC">
        <w:t>KDV, o srovės kilpos „CL2“</w:t>
      </w:r>
      <w:r w:rsidR="00B00ADD" w:rsidRPr="00B343DC">
        <w:t xml:space="preserve"> </w:t>
      </w:r>
      <w:r w:rsidRPr="00B343DC">
        <w:t xml:space="preserve">- prie </w:t>
      </w:r>
      <w:r w:rsidR="00A705F7" w:rsidRPr="00B343DC">
        <w:t xml:space="preserve">ten pat </w:t>
      </w:r>
      <w:r w:rsidR="00C94429" w:rsidRPr="00B343DC">
        <w:t xml:space="preserve">įrengto </w:t>
      </w:r>
      <w:r w:rsidRPr="00B343DC">
        <w:t xml:space="preserve">MDV. </w:t>
      </w:r>
      <w:r w:rsidR="00470D15" w:rsidRPr="00B343DC">
        <w:t xml:space="preserve">Galios transformatoriaus </w:t>
      </w:r>
      <w:r w:rsidRPr="00B343DC">
        <w:t xml:space="preserve"> prijunginio </w:t>
      </w:r>
      <w:r w:rsidR="00470D15" w:rsidRPr="00B343DC">
        <w:t xml:space="preserve">komercinis pagrindinis </w:t>
      </w:r>
      <w:r w:rsidRPr="00B343DC">
        <w:t xml:space="preserve">ir </w:t>
      </w:r>
      <w:r w:rsidR="00470D15" w:rsidRPr="00B343DC">
        <w:t xml:space="preserve">komercinis dubliuojantis </w:t>
      </w:r>
      <w:r w:rsidRPr="00B343DC">
        <w:t>elektros skaitikliai turi būti jungiami skirtingose KDV bei MDV srovės kilpose.</w:t>
      </w:r>
      <w:r w:rsidR="00CC500C" w:rsidRPr="00B343DC">
        <w:t xml:space="preserve"> Projektuojant elektros skaitiklių komercinės ir momentinės informacijos perdavimą į PSO informacines sistemas duomenų perdavimo patikimumui turi būti maksimaliai išnaudotos KDV ir MDV srovės kilpos. KDV turi būti sujungtas su pastotės 110 kV skirstyklos VP arba pagal projektą kitoje vietoje telekomunikacijų spintoje projektuojamos ryšio įrangos Ethernet prieiga (Bendrosios paskirties Ethernet komutatoriumi). Jei pagal projektinius sprendinius toks sujungimas bus suprojektuotas su išėjimu į VP išorę, tai jis turi būti išpildytas per daugiamodį šviesolaidinį kabelį, </w:t>
      </w:r>
      <w:r w:rsidR="00470D15" w:rsidRPr="00B343DC">
        <w:t xml:space="preserve">TAS </w:t>
      </w:r>
      <w:r w:rsidR="00CC500C" w:rsidRPr="00B343DC">
        <w:t xml:space="preserve">panaudojant </w:t>
      </w:r>
      <w:r w:rsidR="00470D15" w:rsidRPr="00B343DC">
        <w:t>Ethernet terpės</w:t>
      </w:r>
      <w:r w:rsidR="00CC500C" w:rsidRPr="00B343DC">
        <w:t xml:space="preserve"> keitiklius. KDV Ethernet prievadas yra RJ-</w:t>
      </w:r>
      <w:r w:rsidR="0056686D">
        <w:t> </w:t>
      </w:r>
      <w:r w:rsidR="00CC500C" w:rsidRPr="00B343DC">
        <w:t>45. KDV ryšys (Ethernet</w:t>
      </w:r>
      <w:r w:rsidR="00470D15" w:rsidRPr="00B343DC">
        <w:t>)</w:t>
      </w:r>
      <w:r w:rsidR="00CC500C" w:rsidRPr="00B343DC">
        <w:t xml:space="preserve"> ir duomenų perdavimas turi būti suderintas su PSO AEEAS (EMCOS) duomenų surinkimo serveriu</w:t>
      </w:r>
      <w:r w:rsidR="00470D15" w:rsidRPr="00B343DC">
        <w:t>.</w:t>
      </w:r>
      <w:r w:rsidR="00453973" w:rsidRPr="00B343DC">
        <w:t xml:space="preserve"> Ethernet terpės keitiklio standartiniai techniniai reikalavimai nurodyti</w:t>
      </w:r>
      <w:r w:rsidR="001B55C0">
        <w:t xml:space="preserve"> </w:t>
      </w:r>
      <w:sdt>
        <w:sdtPr>
          <w:id w:val="629219905"/>
          <w:citation/>
        </w:sdtPr>
        <w:sdtEndPr/>
        <w:sdtContent>
          <w:r w:rsidR="001B55C0">
            <w:fldChar w:fldCharType="begin"/>
          </w:r>
          <w:r w:rsidR="001B55C0">
            <w:instrText xml:space="preserve"> CITATION Ethernet1 \l 1063 </w:instrText>
          </w:r>
          <w:r w:rsidR="001B55C0">
            <w:fldChar w:fldCharType="separate"/>
          </w:r>
          <w:r w:rsidR="007D620E">
            <w:rPr>
              <w:noProof/>
            </w:rPr>
            <w:t>(78)</w:t>
          </w:r>
          <w:r w:rsidR="001B55C0">
            <w:fldChar w:fldCharType="end"/>
          </w:r>
        </w:sdtContent>
      </w:sdt>
      <w:r w:rsidR="00453973" w:rsidRPr="00B343DC">
        <w:t xml:space="preserve"> </w:t>
      </w:r>
      <w:r w:rsidR="00453973" w:rsidRPr="00D1618D">
        <w:rPr>
          <w:rFonts w:cs="Arial"/>
        </w:rPr>
        <w:t>priede</w:t>
      </w:r>
      <w:r w:rsidR="00F348C4">
        <w:t>.</w:t>
      </w:r>
    </w:p>
    <w:p w14:paraId="5CFF5BA6" w14:textId="225E8F22" w:rsidR="00E82D2A" w:rsidRPr="00B343DC" w:rsidRDefault="00E82D2A" w:rsidP="005F65AB">
      <w:pPr>
        <w:pStyle w:val="11numeracija"/>
      </w:pPr>
      <w:r w:rsidRPr="00B343DC">
        <w:t xml:space="preserve">MDV </w:t>
      </w:r>
      <w:r w:rsidR="00444272" w:rsidRPr="00B343DC">
        <w:t>turi būti sujungtas  su pastotės 110 kV skirstyklos VP arba pagal projektą kitoje vietoje telekomunikacijų spintoje projektuojamos ryšio įrangos Ethernet prieiga (bendrosios paskirties Ethernet komutatoriumi) pagal pilnąją monitoringo su MDV schemą, leidžiančią nuotolinį MDV ir jo komponentų  darbo būklės stebėjimą, parametrų keitimą ir nuskaitymą per LAN. Jei pagal projektinius sprendinius toks sujungimas bus suprojektuotas su išėjimu į VP išorę, tai jis turi būti išpildytas</w:t>
      </w:r>
      <w:r w:rsidRPr="00B343DC">
        <w:t xml:space="preserve"> </w:t>
      </w:r>
      <w:r w:rsidR="00EB0FB3" w:rsidRPr="00B343DC">
        <w:t xml:space="preserve">per daugiamodį šviesolaidinį kabelį, </w:t>
      </w:r>
      <w:r w:rsidR="00453973" w:rsidRPr="00B343DC">
        <w:t xml:space="preserve">TAS </w:t>
      </w:r>
      <w:r w:rsidR="00EB0FB3" w:rsidRPr="00B343DC">
        <w:t xml:space="preserve">panaudojant </w:t>
      </w:r>
      <w:r w:rsidR="00453973" w:rsidRPr="00B343DC">
        <w:t>Ethernet terpės</w:t>
      </w:r>
      <w:r w:rsidR="00EB0FB3" w:rsidRPr="00B343DC">
        <w:t xml:space="preserve"> keitiklius</w:t>
      </w:r>
      <w:r w:rsidR="00444272" w:rsidRPr="00B343DC">
        <w:t>. Elektros skaitiklių realaus laiko momentiniai duomenys iš MDV turi būti perduodami į PSO DVS. Ryšys su MDV, momentinių duomenų perdavimas iš elektros skaitiklių į PSO DVS  bei MDV monitoringas turi būti suderintas.</w:t>
      </w:r>
      <w:r w:rsidR="00453973" w:rsidRPr="00B343DC">
        <w:t xml:space="preserve"> </w:t>
      </w:r>
      <w:bookmarkStart w:id="66" w:name="_Hlk65164789"/>
      <w:r w:rsidR="00453973" w:rsidRPr="00B343DC">
        <w:t>Ethernet terpės keitiklio standartiniai techniniai reikalavimai</w:t>
      </w:r>
      <w:bookmarkEnd w:id="66"/>
      <w:r w:rsidR="006B50BE" w:rsidRPr="00B343DC">
        <w:t>,</w:t>
      </w:r>
      <w:r w:rsidR="00453973" w:rsidRPr="00B343DC">
        <w:t xml:space="preserve"> nurodyti </w:t>
      </w:r>
      <w:sdt>
        <w:sdtPr>
          <w:id w:val="332737361"/>
          <w:citation/>
        </w:sdtPr>
        <w:sdtEndPr/>
        <w:sdtContent>
          <w:r w:rsidR="001B55C0">
            <w:fldChar w:fldCharType="begin"/>
          </w:r>
          <w:r w:rsidR="001B55C0">
            <w:instrText xml:space="preserve"> CITATION Ethernet1 \l 1063 </w:instrText>
          </w:r>
          <w:r w:rsidR="001B55C0">
            <w:fldChar w:fldCharType="separate"/>
          </w:r>
          <w:r w:rsidR="007D620E">
            <w:rPr>
              <w:noProof/>
            </w:rPr>
            <w:t>(78)</w:t>
          </w:r>
          <w:r w:rsidR="001B55C0">
            <w:fldChar w:fldCharType="end"/>
          </w:r>
        </w:sdtContent>
      </w:sdt>
      <w:r w:rsidR="00453973" w:rsidRPr="00B343DC">
        <w:t xml:space="preserve"> </w:t>
      </w:r>
      <w:r w:rsidR="00453973" w:rsidRPr="00D1618D">
        <w:rPr>
          <w:rFonts w:cs="Arial"/>
        </w:rPr>
        <w:t>priede</w:t>
      </w:r>
      <w:r w:rsidR="00453973" w:rsidRPr="00B343DC">
        <w:t>.</w:t>
      </w:r>
    </w:p>
    <w:p w14:paraId="04D076EC" w14:textId="1F70FA91" w:rsidR="00E82D2A" w:rsidRPr="00B343DC" w:rsidRDefault="00E82D2A" w:rsidP="005F65AB">
      <w:pPr>
        <w:pStyle w:val="11numeracija"/>
      </w:pPr>
      <w:r w:rsidRPr="00B343DC">
        <w:t>Visa KAS</w:t>
      </w:r>
      <w:r w:rsidR="00E32B3F" w:rsidRPr="00B343DC">
        <w:t xml:space="preserve"> </w:t>
      </w:r>
      <w:r w:rsidRPr="00B343DC">
        <w:t>projektuojama įranga bei įtaisai turi būti pritaikyti darbui uždaroje erdvėje (apsaugos apdangalais laipsnio ≥ IP 54 lauko tipo spintose) aplinkos temperatūroje nuo</w:t>
      </w:r>
      <w:r w:rsidR="00927D1F" w:rsidRPr="00B343DC">
        <w:t xml:space="preserve"> </w:t>
      </w:r>
      <w:r w:rsidRPr="00B343DC">
        <w:t xml:space="preserve"> – 25</w:t>
      </w:r>
      <w:r w:rsidRPr="00FD6608">
        <w:rPr>
          <w:vertAlign w:val="superscript"/>
        </w:rPr>
        <w:t>o</w:t>
      </w:r>
      <w:r w:rsidR="00671AEF">
        <w:t xml:space="preserve"> </w:t>
      </w:r>
      <w:r w:rsidRPr="00B343DC">
        <w:t>C iki +55</w:t>
      </w:r>
      <w:r w:rsidRPr="00FD6608">
        <w:rPr>
          <w:vertAlign w:val="superscript"/>
        </w:rPr>
        <w:t>o</w:t>
      </w:r>
      <w:r w:rsidR="00671AEF">
        <w:t xml:space="preserve"> </w:t>
      </w:r>
      <w:r w:rsidRPr="00B343DC">
        <w:t>C.</w:t>
      </w:r>
    </w:p>
    <w:p w14:paraId="4C6EF368" w14:textId="4C493DAE" w:rsidR="00E82D2A" w:rsidRPr="00B343DC" w:rsidRDefault="00E82D2A" w:rsidP="005F65AB">
      <w:pPr>
        <w:pStyle w:val="11numeracija"/>
      </w:pPr>
      <w:r w:rsidRPr="00B343DC">
        <w:t xml:space="preserve">Visos srovės ir įtampos transformatorių gnybtynų spintos (gnybtynai) turi atitikti standartinius techninius reikalavimus lauko tarpinių gnybtų spintoms, pateiktus </w:t>
      </w:r>
      <w:sdt>
        <w:sdtPr>
          <w:id w:val="595128293"/>
          <w:citation/>
        </w:sdtPr>
        <w:sdtEndPr/>
        <w:sdtContent>
          <w:r w:rsidR="001B55C0">
            <w:fldChar w:fldCharType="begin"/>
          </w:r>
          <w:r w:rsidR="001B55C0">
            <w:instrText xml:space="preserve"> CITATION Sta11 \l 1063 </w:instrText>
          </w:r>
          <w:r w:rsidR="001B55C0">
            <w:fldChar w:fldCharType="separate"/>
          </w:r>
          <w:r w:rsidR="007D620E">
            <w:rPr>
              <w:noProof/>
            </w:rPr>
            <w:t>(61)</w:t>
          </w:r>
          <w:r w:rsidR="001B55C0">
            <w:fldChar w:fldCharType="end"/>
          </w:r>
        </w:sdtContent>
      </w:sdt>
      <w:r w:rsidR="001B55C0">
        <w:t xml:space="preserve"> </w:t>
      </w:r>
      <w:r w:rsidRPr="00D1618D">
        <w:rPr>
          <w:rFonts w:cs="Arial"/>
        </w:rPr>
        <w:t>priede</w:t>
      </w:r>
      <w:r w:rsidRPr="00B343DC">
        <w:t>.</w:t>
      </w:r>
    </w:p>
    <w:p w14:paraId="577CB50C" w14:textId="7CF3222C" w:rsidR="00E82D2A" w:rsidRPr="00B343DC" w:rsidRDefault="00E82D2A" w:rsidP="005F65AB">
      <w:pPr>
        <w:pStyle w:val="11numeracija"/>
      </w:pPr>
      <w:r w:rsidRPr="00B343DC">
        <w:t xml:space="preserve">Srovės ir įtampos transformatorių antrinių grandinių įžeminimą bei srovės transformatorių koeficientų perjungimą (parenkant </w:t>
      </w:r>
      <w:r w:rsidR="001E0579" w:rsidRPr="00B343DC">
        <w:t xml:space="preserve">ST </w:t>
      </w:r>
      <w:r w:rsidRPr="00B343DC">
        <w:t>šerdis su atšakomis) suprojektuoti įrengti ST gnybtų spintose (gnybtynuose).</w:t>
      </w:r>
    </w:p>
    <w:p w14:paraId="11C9DE3C" w14:textId="7096CC5A" w:rsidR="0054692B" w:rsidRPr="00B343DC" w:rsidRDefault="00E82D2A" w:rsidP="005F65AB">
      <w:pPr>
        <w:pStyle w:val="11numeracija"/>
      </w:pPr>
      <w:r w:rsidRPr="00B343DC">
        <w:t>KAS</w:t>
      </w:r>
      <w:r w:rsidR="00444272" w:rsidRPr="00B343DC">
        <w:t>, TAS</w:t>
      </w:r>
      <w:r w:rsidR="00E32B3F" w:rsidRPr="00B343DC">
        <w:t xml:space="preserve"> </w:t>
      </w:r>
      <w:r w:rsidRPr="00B343DC">
        <w:t xml:space="preserve">ir gnybtynų spintose (gnybtynuose) atitinkamai </w:t>
      </w:r>
      <w:bookmarkStart w:id="67" w:name="_Hlk17724113"/>
      <w:r w:rsidRPr="00B343DC">
        <w:t>įrengti kištukiniai lizdai, apšvietimas, antikondensacinis šildymas</w:t>
      </w:r>
      <w:bookmarkEnd w:id="67"/>
      <w:r w:rsidRPr="00B343DC">
        <w:t xml:space="preserve"> turi turėti atskirą</w:t>
      </w:r>
      <w:r w:rsidR="001E0579" w:rsidRPr="00B343DC">
        <w:t xml:space="preserve"> </w:t>
      </w:r>
      <w:r w:rsidRPr="00B343DC">
        <w:t xml:space="preserve">maitinimą iš </w:t>
      </w:r>
      <w:r w:rsidR="00444272" w:rsidRPr="00B343DC">
        <w:t>perdavimo tinklo kintamosios srovės savųjų reikmių skydo (</w:t>
      </w:r>
      <w:r w:rsidRPr="00B343DC">
        <w:t>PT KSSRS</w:t>
      </w:r>
      <w:r w:rsidR="00444272" w:rsidRPr="00B343DC">
        <w:t>).</w:t>
      </w:r>
      <w:r w:rsidRPr="00B343DC">
        <w:t xml:space="preserve"> Elektros skaitiklių įtampos grandinių rezervavimui skirtų 12VDC rezervinio maitinimo blokų, </w:t>
      </w:r>
      <w:proofErr w:type="spellStart"/>
      <w:r w:rsidR="00444272" w:rsidRPr="00B343DC">
        <w:t>optoelektrinių</w:t>
      </w:r>
      <w:proofErr w:type="spellEnd"/>
      <w:r w:rsidR="00444272" w:rsidRPr="00B343DC">
        <w:t xml:space="preserve"> keitiklių, </w:t>
      </w:r>
      <w:r w:rsidRPr="00B343DC">
        <w:t>duomenų surinkimo ir perdavimo valdiklių (KDV ir MDV) maitinimą suprojektuoti nuo pastotės nuolatinės įtampos DC tinklo, KAS</w:t>
      </w:r>
      <w:r w:rsidR="00C83649" w:rsidRPr="00B343DC">
        <w:t xml:space="preserve"> ir TAS</w:t>
      </w:r>
      <w:r w:rsidR="00E32B3F" w:rsidRPr="00B343DC">
        <w:t xml:space="preserve"> </w:t>
      </w:r>
      <w:r w:rsidRPr="00B343DC">
        <w:t>įrengiant pramoninio tipo XXVDC/230VAC įtampos keitiklius</w:t>
      </w:r>
      <w:r w:rsidR="006B28D4" w:rsidRPr="00B343DC">
        <w:t>.</w:t>
      </w:r>
    </w:p>
    <w:p w14:paraId="696DA302" w14:textId="66D11533" w:rsidR="00E82D2A" w:rsidRPr="00B343DC" w:rsidRDefault="00E82D2A" w:rsidP="005F65AB">
      <w:pPr>
        <w:pStyle w:val="11numeracija"/>
      </w:pPr>
      <w:r w:rsidRPr="00B343DC">
        <w:t xml:space="preserve">Visų elektros apskaitos schemos elementų (tarp jų ir elektros apskaitų bei gnybtynų spintų vidinio montažo laidininkų, srovės kilpų instaliacijos) prijungimo kabeliai ir laidininkai turi būti </w:t>
      </w:r>
      <w:r w:rsidRPr="00B343DC">
        <w:lastRenderedPageBreak/>
        <w:t xml:space="preserve">izoliuoti, vienvieliai, varinėmis gyslomis. Srovės kilpų laidininkų skerspjūvis turi būti 0,75 ÷ 1,00 mm2. Elektros apskaitos schemos elementų prijungimo kabeliai turi būti su apsauginiu koncentrinės varinės juostos ekranu. Ekranuotų kabelių apsaugai turi būti paskaičiuotas ir suprojektuotas potencialų išlyginimas. Reikalavimai kabelių klojimo būdui turi būti pateikiami projekto statybinėje dalyje. Kiti standartiniai techniniai reikalavimai, kontroliniams kabeliams pateikiami </w:t>
      </w:r>
      <w:sdt>
        <w:sdtPr>
          <w:id w:val="-712032049"/>
          <w:citation/>
        </w:sdtPr>
        <w:sdtEndPr/>
        <w:sdtContent>
          <w:r w:rsidR="001B55C0">
            <w:fldChar w:fldCharType="begin"/>
          </w:r>
          <w:r w:rsidR="001B55C0">
            <w:instrText xml:space="preserve"> CITATION Sta8 \l 1063 </w:instrText>
          </w:r>
          <w:r w:rsidR="001B55C0">
            <w:fldChar w:fldCharType="separate"/>
          </w:r>
          <w:r w:rsidR="007D620E">
            <w:rPr>
              <w:noProof/>
            </w:rPr>
            <w:t>(55)</w:t>
          </w:r>
          <w:r w:rsidR="001B55C0">
            <w:fldChar w:fldCharType="end"/>
          </w:r>
        </w:sdtContent>
      </w:sdt>
      <w:r w:rsidR="001B55C0">
        <w:t xml:space="preserve"> </w:t>
      </w:r>
      <w:r w:rsidRPr="00D1618D">
        <w:rPr>
          <w:rFonts w:cs="Arial"/>
        </w:rPr>
        <w:t>priede</w:t>
      </w:r>
      <w:r w:rsidRPr="00B343DC">
        <w:t>, lauko ir vidaus spintų vidinio montažo laidams</w:t>
      </w:r>
      <w:r w:rsidR="001B55C0">
        <w:t xml:space="preserve"> </w:t>
      </w:r>
      <w:sdt>
        <w:sdtPr>
          <w:id w:val="2033450779"/>
          <w:citation/>
        </w:sdtPr>
        <w:sdtEndPr/>
        <w:sdtContent>
          <w:r w:rsidR="001B55C0">
            <w:fldChar w:fldCharType="begin"/>
          </w:r>
          <w:r w:rsidR="001B55C0">
            <w:instrText xml:space="preserve"> CITATION Sta9 \l 1063 </w:instrText>
          </w:r>
          <w:r w:rsidR="001B55C0">
            <w:fldChar w:fldCharType="separate"/>
          </w:r>
          <w:r w:rsidR="007D620E">
            <w:rPr>
              <w:noProof/>
            </w:rPr>
            <w:t>(56)</w:t>
          </w:r>
          <w:r w:rsidR="001B55C0">
            <w:fldChar w:fldCharType="end"/>
          </w:r>
        </w:sdtContent>
      </w:sdt>
      <w:r w:rsidRPr="00B343DC">
        <w:t xml:space="preserve"> </w:t>
      </w:r>
      <w:r w:rsidRPr="00D1618D">
        <w:rPr>
          <w:rFonts w:cs="Arial"/>
        </w:rPr>
        <w:t>priede</w:t>
      </w:r>
      <w:r w:rsidRPr="00B343DC">
        <w:t>.</w:t>
      </w:r>
    </w:p>
    <w:p w14:paraId="2E137073" w14:textId="06B8F5EC" w:rsidR="00E82D2A" w:rsidRPr="00B343DC" w:rsidRDefault="00E82D2A" w:rsidP="005F65AB">
      <w:pPr>
        <w:pStyle w:val="11numeracija"/>
      </w:pPr>
      <w:r w:rsidRPr="00B343DC">
        <w:t xml:space="preserve">Visi elektros </w:t>
      </w:r>
      <w:smartTag w:uri="schemas-tilde-lt/tildestengine" w:element="templates">
        <w:smartTagPr>
          <w:attr w:name="text" w:val="apskaitose"/>
          <w:attr w:name="id" w:val="-1"/>
          <w:attr w:name="baseform" w:val="apskait|a"/>
        </w:smartTagPr>
        <w:r w:rsidRPr="00B343DC">
          <w:t>apskaitose</w:t>
        </w:r>
      </w:smartTag>
      <w:r w:rsidRPr="00B343DC">
        <w:t xml:space="preserve"> plombavimui skirti dangčiai turi būti vientisi ir pagaminti iš neperforuotos medžiagos.</w:t>
      </w:r>
    </w:p>
    <w:p w14:paraId="3ACDB4C2" w14:textId="1AE8C427" w:rsidR="00E82D2A" w:rsidRPr="00B343DC" w:rsidRDefault="00E82D2A" w:rsidP="005F65AB">
      <w:pPr>
        <w:pStyle w:val="11numeracija"/>
      </w:pPr>
      <w:r w:rsidRPr="00B343DC">
        <w:t xml:space="preserve">Turi būti suprojektuota </w:t>
      </w:r>
      <w:r w:rsidR="00E32B3F" w:rsidRPr="00B343DC">
        <w:t xml:space="preserve">110 kV prijunginių </w:t>
      </w:r>
      <w:r w:rsidRPr="00B343DC">
        <w:t xml:space="preserve">elektros apskaitų įtampos grandinių automatinių jungiklių išjungtos padėties signalinių kontaktų bei </w:t>
      </w:r>
      <w:r w:rsidR="00287685" w:rsidRPr="00B343DC">
        <w:t xml:space="preserve">komercinio pagrindinio </w:t>
      </w:r>
      <w:r w:rsidRPr="00B343DC">
        <w:t xml:space="preserve">elektros </w:t>
      </w:r>
      <w:r w:rsidR="00287685" w:rsidRPr="00B343DC">
        <w:t xml:space="preserve">skaitiklio </w:t>
      </w:r>
      <w:r w:rsidRPr="00B343DC">
        <w:t xml:space="preserve">įtampos grandinių ARĮ būklės signalizacija ir signalai turi būti perduodami į PSO DVS. KAS turi būti įrengta minėtų automatinių jungiklių bei </w:t>
      </w:r>
      <w:r w:rsidR="00287685" w:rsidRPr="00B343DC">
        <w:t xml:space="preserve">komercinio pagrindinio </w:t>
      </w:r>
      <w:r w:rsidRPr="00B343DC">
        <w:t xml:space="preserve">elektros </w:t>
      </w:r>
      <w:r w:rsidR="00287685" w:rsidRPr="00B343DC">
        <w:t xml:space="preserve">skaitiklio </w:t>
      </w:r>
      <w:r w:rsidRPr="00B343DC">
        <w:t>įtampos grandinių ARĮ būklės vietinė signalinių kontaktų padėties vizualinė signalizacija.</w:t>
      </w:r>
    </w:p>
    <w:p w14:paraId="7B96CC68" w14:textId="632CA29F" w:rsidR="00287685" w:rsidRPr="00B343DC" w:rsidRDefault="00287685" w:rsidP="005F65AB">
      <w:pPr>
        <w:pStyle w:val="11numeracija"/>
        <w:rPr>
          <w:lang w:eastAsia="ar-SA"/>
        </w:rPr>
      </w:pPr>
      <w:r w:rsidRPr="00B343DC">
        <w:rPr>
          <w:lang w:eastAsia="ar-SA"/>
        </w:rPr>
        <w:t>Rekonstrukcijos metu numatyti esamų nenaudotinų elektros apskaitos spintos, elektros skaitiklių ir kabelių demontavimą bei nenaudotinos įrangos ir medžiagų utilizavimą. Projekto vykdymo metu Užsakovui (</w:t>
      </w:r>
      <w:r w:rsidRPr="00B343DC">
        <w:t xml:space="preserve">PSO Infrastruktūros priežiūros centro Vakarų regionui </w:t>
      </w:r>
      <w:r w:rsidRPr="00B343DC">
        <w:rPr>
          <w:lang w:eastAsia="ar-SA"/>
        </w:rPr>
        <w:t>turi būti perduoti demontuoti KDV, visi elektros skaitikliai ir bandymo gnybtynai bei kita suderinta elektros apskaitoje naudojama įranga.</w:t>
      </w:r>
    </w:p>
    <w:p w14:paraId="5AFE15D2" w14:textId="5304D61C" w:rsidR="00E07FB9" w:rsidRPr="00B343DC" w:rsidRDefault="00E82D2A" w:rsidP="005F65AB">
      <w:pPr>
        <w:pStyle w:val="11numeracija"/>
      </w:pPr>
      <w:r w:rsidRPr="00B343DC">
        <w:t>Pagal situaciją techniniai reikalavimai minėtoms elektros energijos apskaitoms, elektros apskaitų komercinės ir momentinės informacijos nuskaitymui ir perdavimui gali būti keičiami. Visi pakeitimai turi būti suderinti su PSO techninio projekto rengimo metu.</w:t>
      </w:r>
    </w:p>
    <w:p w14:paraId="4B4B2B50" w14:textId="19E9B556" w:rsidR="0066616C" w:rsidRPr="00B343DC" w:rsidRDefault="0066616C" w:rsidP="005F65AB">
      <w:pPr>
        <w:pStyle w:val="1numeracija"/>
        <w:tabs>
          <w:tab w:val="clear" w:pos="1134"/>
        </w:tabs>
      </w:pPr>
      <w:bookmarkStart w:id="68" w:name="_Toc455492585"/>
      <w:bookmarkStart w:id="69" w:name="_Toc456176966"/>
      <w:bookmarkStart w:id="70" w:name="_Toc67562927"/>
      <w:bookmarkStart w:id="71" w:name="_Toc420068156"/>
      <w:r w:rsidRPr="00B343DC">
        <w:t>APSAUGINĖS SI</w:t>
      </w:r>
      <w:bookmarkEnd w:id="68"/>
      <w:r w:rsidRPr="00B343DC">
        <w:t>GNALIZACIJOS DALIS</w:t>
      </w:r>
      <w:bookmarkEnd w:id="69"/>
      <w:bookmarkEnd w:id="70"/>
    </w:p>
    <w:p w14:paraId="087C50D1" w14:textId="580071A2" w:rsidR="002E7830" w:rsidRPr="00B343DC" w:rsidRDefault="002E7830" w:rsidP="005F65AB">
      <w:pPr>
        <w:pStyle w:val="11numeracija"/>
      </w:pPr>
      <w:r w:rsidRPr="00B343DC">
        <w:t>Pagrindiniai reikalavimai įrangai ir darbams:</w:t>
      </w:r>
    </w:p>
    <w:p w14:paraId="7074FA4D" w14:textId="34AA689E" w:rsidR="002E7830" w:rsidRPr="00B343DC" w:rsidRDefault="002E7830" w:rsidP="005F65AB">
      <w:pPr>
        <w:pStyle w:val="111numeracija"/>
      </w:pPr>
      <w:r w:rsidRPr="00B343DC">
        <w:t xml:space="preserve">Projektuojamos apsaugos sistemos turi siųsti ir priimti informaciją esamu 802.3 Ethernet LAN, IP maršrutizuojamu, MPLS-VPN duomenų tinklu, naudojant TCP </w:t>
      </w:r>
      <w:proofErr w:type="spellStart"/>
      <w:r w:rsidRPr="00B343DC">
        <w:t>multicast</w:t>
      </w:r>
      <w:proofErr w:type="spellEnd"/>
      <w:r w:rsidRPr="00B343DC">
        <w:t xml:space="preserve">, </w:t>
      </w:r>
      <w:proofErr w:type="spellStart"/>
      <w:r w:rsidRPr="00B343DC">
        <w:t>unicast</w:t>
      </w:r>
      <w:proofErr w:type="spellEnd"/>
      <w:r w:rsidRPr="00B343DC">
        <w:t xml:space="preserve"> UDP duomenų pristatymo protokolus. Tinklo konfigūravimo ir papildymo aktyviąją telekomunikacinę įrangą konkrečiame objekte derinti su Užsakovu.</w:t>
      </w:r>
    </w:p>
    <w:p w14:paraId="52B35E92" w14:textId="77777777" w:rsidR="002E7830" w:rsidRPr="00B343DC" w:rsidRDefault="002E7830" w:rsidP="005F65AB">
      <w:pPr>
        <w:pStyle w:val="111numeracija"/>
      </w:pPr>
      <w:r w:rsidRPr="00B343DC">
        <w:t>Projektuojami potinkliai su parametrais reikalingais apsaugos sistemų kokybiškam funkcionavimui.</w:t>
      </w:r>
    </w:p>
    <w:p w14:paraId="463FF7F5" w14:textId="77777777" w:rsidR="002E7830" w:rsidRPr="00B343DC" w:rsidRDefault="002E7830" w:rsidP="005F65AB">
      <w:pPr>
        <w:pStyle w:val="111numeracija"/>
      </w:pPr>
      <w:r w:rsidRPr="00B343DC">
        <w:t>Projektuojami testai ryšio kanalų projektinių parametrų įvertinimui.</w:t>
      </w:r>
    </w:p>
    <w:p w14:paraId="1F184195" w14:textId="77777777" w:rsidR="002E7830" w:rsidRPr="00B343DC" w:rsidRDefault="002E7830" w:rsidP="005F65AB">
      <w:pPr>
        <w:pStyle w:val="111numeracija"/>
      </w:pPr>
      <w:r w:rsidRPr="00B343DC">
        <w:t>Projektuojami įrenginiai turi būti suderinami su atvaizdavimo ir valdymo priemonėmis apsaugos postuose bei duomenų saugyklų formatu duomenų centruose.</w:t>
      </w:r>
    </w:p>
    <w:p w14:paraId="0098A0DD" w14:textId="77777777" w:rsidR="002E7830" w:rsidRPr="00B343DC" w:rsidRDefault="002E7830" w:rsidP="005F65AB">
      <w:pPr>
        <w:pStyle w:val="111numeracija"/>
      </w:pPr>
      <w:r w:rsidRPr="00B343DC">
        <w:t>Jeigu esamų atvaizdavimo ir valdymo priemonių panaudojimas jau neįmanomas arba jas naudojant negalima pasiekti reikalaujamų parametrų, būtina numatyti jų plėtimo priemones.</w:t>
      </w:r>
    </w:p>
    <w:p w14:paraId="7A5FE672" w14:textId="77777777" w:rsidR="002E7830" w:rsidRPr="00B343DC" w:rsidRDefault="002E7830" w:rsidP="005F65AB">
      <w:pPr>
        <w:pStyle w:val="111numeracija"/>
      </w:pPr>
      <w:r w:rsidRPr="00B343DC">
        <w:t>Apsauginės signalizacijos sprendiniai turi atitikti 2013 m. sausio 25 d. Nr. 1-25 Lietuvos Respublikos energetikos ministro įsakymo „Dėl strateginę reikšmę nacionaliniam saugumui turinčių, Ūkio ministerijos valdymo sričiai priskirtų įmonių ir įrenginių bei kitų nacionaliniam saugumui užtikrinti svarbių įmonių fizinės saugos reikalavimų patvirtinimo“ numatytus fizinės saugos lygių reikalavimus bei ne žemesnį negu 2 saugumo lygmenį pagal LST EN50131-1 standartą.</w:t>
      </w:r>
    </w:p>
    <w:p w14:paraId="4C188B0A" w14:textId="77777777" w:rsidR="002E7830" w:rsidRPr="00B343DC" w:rsidRDefault="002E7830" w:rsidP="005F65AB">
      <w:pPr>
        <w:pStyle w:val="111numeracija"/>
      </w:pPr>
      <w:r w:rsidRPr="00B343DC">
        <w:t>Projektuojant būtina atsižvelgti į tai, kad skirstyklos teritorijoje veikia stiprūs elektromagnetiniai laukai (susidarantys trumpųjų jungimų, komutacinių ir atmosferinių viršįtampių metu).</w:t>
      </w:r>
    </w:p>
    <w:p w14:paraId="649AEC1A" w14:textId="77777777" w:rsidR="002E7830" w:rsidRPr="00B343DC" w:rsidRDefault="002E7830" w:rsidP="005F65AB">
      <w:pPr>
        <w:pStyle w:val="111numeracija"/>
      </w:pPr>
      <w:r w:rsidRPr="00B343DC">
        <w:t>Projektuojama įranga turi užtikrinti visų įprogramuotų parametrų išsaugojimą įtampos dingimo atveju.</w:t>
      </w:r>
    </w:p>
    <w:p w14:paraId="266089BF" w14:textId="77777777" w:rsidR="002E7830" w:rsidRPr="00B343DC" w:rsidRDefault="002E7830" w:rsidP="005F65AB">
      <w:pPr>
        <w:pStyle w:val="111numeracija"/>
      </w:pPr>
      <w:r w:rsidRPr="00B343DC">
        <w:t>Turi būti numatytos sistemos nuotolinio administravimo priemonės.</w:t>
      </w:r>
    </w:p>
    <w:p w14:paraId="6091383B" w14:textId="77777777" w:rsidR="002E7830" w:rsidRPr="00B343DC" w:rsidRDefault="002E7830" w:rsidP="005F65AB">
      <w:pPr>
        <w:pStyle w:val="111numeracija"/>
      </w:pPr>
      <w:r w:rsidRPr="00B343DC">
        <w:t>Objekte (ryšių patalpoje) suprojektuoti naują spintą apsaugos sistemoms, įskaitant jų elektros maitinimą.</w:t>
      </w:r>
    </w:p>
    <w:p w14:paraId="3E271317" w14:textId="77777777" w:rsidR="002E7830" w:rsidRPr="00B343DC" w:rsidRDefault="002E7830" w:rsidP="005F65AB">
      <w:pPr>
        <w:pStyle w:val="111numeracija"/>
      </w:pPr>
      <w:r w:rsidRPr="00B343DC">
        <w:t>Kabelių tiesimas projektuojamas pastato viduje ir išorėje vadovaujantis Elektros linijų ir instaliacijos įrengimo taisyklėmis bei kitais norminiais dokumentais.</w:t>
      </w:r>
    </w:p>
    <w:p w14:paraId="7C142328" w14:textId="77777777" w:rsidR="002E7830" w:rsidRPr="00B343DC" w:rsidRDefault="002E7830" w:rsidP="005F65AB">
      <w:pPr>
        <w:pStyle w:val="111numeracija"/>
      </w:pPr>
      <w:r w:rsidRPr="00B343DC">
        <w:t>Įžeminimas ir viršįtampių apsauga projektuojama vadovaujantis Elektros įrenginių bendrųjų taisyklių (8 skyrius) reikalavimais.</w:t>
      </w:r>
    </w:p>
    <w:p w14:paraId="2B95B283" w14:textId="5127CC03" w:rsidR="002E7830" w:rsidRPr="00B343DC" w:rsidRDefault="002E7830" w:rsidP="005F65AB">
      <w:pPr>
        <w:pStyle w:val="111numeracija"/>
      </w:pPr>
      <w:r w:rsidRPr="00B343DC">
        <w:t>Projektuojamų metalinių konstrukcinių elementų paviršius turi būti apsaugotas nuo korozijos.</w:t>
      </w:r>
    </w:p>
    <w:p w14:paraId="6C45DED6" w14:textId="77777777" w:rsidR="007F7B7B" w:rsidRPr="00B343DC" w:rsidRDefault="007F7B7B" w:rsidP="005F65AB">
      <w:pPr>
        <w:pStyle w:val="11numeracija"/>
      </w:pPr>
      <w:r w:rsidRPr="00B343DC">
        <w:t>Reikalavimai perdavimo tinklo objektų apsauginės signalizacijos sistemai:</w:t>
      </w:r>
    </w:p>
    <w:p w14:paraId="10F7DC9D" w14:textId="77777777" w:rsidR="007F7B7B" w:rsidRPr="00B343DC" w:rsidRDefault="007F7B7B" w:rsidP="005F65AB">
      <w:pPr>
        <w:pStyle w:val="111numeracija"/>
      </w:pPr>
      <w:bookmarkStart w:id="72" w:name="_Toc19526020"/>
      <w:r w:rsidRPr="00B343DC">
        <w:lastRenderedPageBreak/>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0FD71FB3" w14:textId="77777777" w:rsidR="007F7B7B" w:rsidRPr="00B343DC" w:rsidRDefault="007F7B7B" w:rsidP="005F65AB">
      <w:pPr>
        <w:pStyle w:val="111numeracija"/>
      </w:pPr>
      <w:r w:rsidRPr="00B343DC">
        <w:t xml:space="preserve">Sistemos funkcinis aprašymas. </w:t>
      </w:r>
    </w:p>
    <w:p w14:paraId="4AE7C408" w14:textId="2495EE4F" w:rsidR="007F7B7B" w:rsidRPr="00B343DC" w:rsidRDefault="007F7B7B" w:rsidP="005F65AB">
      <w:pPr>
        <w:pStyle w:val="111numeracija"/>
      </w:pPr>
      <w:r w:rsidRPr="00B343DC">
        <w:t xml:space="preserve">Objekto teritorijoje esančių pastatų ir patalpų apsaugai projektuojama įsibrovimo pavojaus signalizavimo sistema veikiančia IP technologijos pagrindu. Reikalavimai apsauginiai signalizacijos centralei pateikiami </w:t>
      </w:r>
      <w:sdt>
        <w:sdtPr>
          <w:id w:val="-559251716"/>
          <w:citation/>
        </w:sdtPr>
        <w:sdtEndPr/>
        <w:sdtContent>
          <w:r w:rsidRPr="00B343DC">
            <w:fldChar w:fldCharType="begin"/>
          </w:r>
          <w:r w:rsidRPr="00B343DC">
            <w:instrText xml:space="preserve"> CITATION Signal1 \l 1063 </w:instrText>
          </w:r>
          <w:r w:rsidRPr="00B343DC">
            <w:fldChar w:fldCharType="separate"/>
          </w:r>
          <w:r w:rsidR="007D620E">
            <w:rPr>
              <w:noProof/>
            </w:rPr>
            <w:t>(86)</w:t>
          </w:r>
          <w:r w:rsidRPr="00B343DC">
            <w:fldChar w:fldCharType="end"/>
          </w:r>
        </w:sdtContent>
      </w:sdt>
      <w:r w:rsidRPr="00B343DC">
        <w:t xml:space="preserve"> </w:t>
      </w:r>
      <w:r w:rsidRPr="00D1618D">
        <w:t>priede</w:t>
      </w:r>
      <w:r w:rsidRPr="00B343DC">
        <w:t xml:space="preserve">. Pirmą apsaugos ruožą sudaro pastatų durų varstomos dalys, kontroliuojamos magnetiniais kontaktiniais jutikliais (jeigu yra langai, jų kontroliavimui numatomi magnetiniai kontaktiniai ir stiklo dūžio jutikliai). Reikalavimai magnetiniams kontaktams pateikiami </w:t>
      </w:r>
      <w:sdt>
        <w:sdtPr>
          <w:id w:val="-678657894"/>
          <w:citation/>
        </w:sdtPr>
        <w:sdtEndPr/>
        <w:sdtContent>
          <w:r w:rsidRPr="00B343DC">
            <w:fldChar w:fldCharType="begin"/>
          </w:r>
          <w:r w:rsidRPr="00B343DC">
            <w:instrText xml:space="preserve"> CITATION Signal2 \l 1063 </w:instrText>
          </w:r>
          <w:r w:rsidRPr="00B343DC">
            <w:fldChar w:fldCharType="separate"/>
          </w:r>
          <w:r w:rsidR="007D620E">
            <w:rPr>
              <w:noProof/>
            </w:rPr>
            <w:t>(87)</w:t>
          </w:r>
          <w:r w:rsidRPr="00B343DC">
            <w:fldChar w:fldCharType="end"/>
          </w:r>
        </w:sdtContent>
      </w:sdt>
      <w:r w:rsidRPr="00B343DC">
        <w:t xml:space="preserve"> </w:t>
      </w:r>
      <w:r w:rsidRPr="00D1618D">
        <w:t xml:space="preserve">priede </w:t>
      </w:r>
      <w:r w:rsidRPr="00B343DC">
        <w:t xml:space="preserve">Antrą apsaugos ruožą sudaro pastatų patalpų pasyvūs infraraudonųjų spindulių (PIR) jutikliai. Reikalavimai PIR jutikliams pateikiami </w:t>
      </w:r>
      <w:sdt>
        <w:sdtPr>
          <w:id w:val="-443150199"/>
          <w:citation/>
        </w:sdtPr>
        <w:sdtEndPr/>
        <w:sdtContent>
          <w:r w:rsidRPr="00B343DC">
            <w:fldChar w:fldCharType="begin"/>
          </w:r>
          <w:r w:rsidRPr="00B343DC">
            <w:instrText xml:space="preserve"> CITATION Signal3 \l 1063 </w:instrText>
          </w:r>
          <w:r w:rsidRPr="00B343DC">
            <w:fldChar w:fldCharType="separate"/>
          </w:r>
          <w:r w:rsidR="007D620E">
            <w:rPr>
              <w:noProof/>
            </w:rPr>
            <w:t>(88)</w:t>
          </w:r>
          <w:r w:rsidRPr="00B343DC">
            <w:fldChar w:fldCharType="end"/>
          </w:r>
        </w:sdtContent>
      </w:sdt>
      <w:r w:rsidRPr="00B343DC">
        <w:t xml:space="preserve"> </w:t>
      </w:r>
      <w:r w:rsidRPr="00D1618D">
        <w:t xml:space="preserve">priede </w:t>
      </w:r>
      <w:r w:rsidRPr="00B343DC">
        <w:t>Apsauginis valdymo įrenginys (centralė) numatomas vidinėje patalpoje, už užlaikomos įėjimo zonos ribų. Sistemos valdymui naudojamas valdymo pultelis ir kortelių skaitytuvas, kurie montuojami patalpos viduje prie kiekvienų įėjimo durų. Greta skaitytuvo esančiame valdymo pultelyje turi būti aiški sistemos būsenos indikacija. Turi būti galimybė valdyti sistemą keliais būdais:</w:t>
      </w:r>
    </w:p>
    <w:p w14:paraId="385854FA" w14:textId="77777777" w:rsidR="007F7B7B" w:rsidRPr="00B343DC" w:rsidRDefault="007F7B7B" w:rsidP="005F65AB">
      <w:pPr>
        <w:numPr>
          <w:ilvl w:val="0"/>
          <w:numId w:val="26"/>
        </w:numPr>
        <w:ind w:left="0" w:firstLine="567"/>
        <w:jc w:val="both"/>
        <w:rPr>
          <w:rFonts w:ascii="Trebuchet MS" w:hAnsi="Trebuchet MS"/>
          <w:sz w:val="22"/>
          <w:szCs w:val="22"/>
          <w:lang w:val="lt-LT"/>
        </w:rPr>
      </w:pPr>
      <w:r w:rsidRPr="00B343DC">
        <w:rPr>
          <w:rFonts w:ascii="Trebuchet MS" w:hAnsi="Trebuchet MS"/>
          <w:sz w:val="22"/>
          <w:szCs w:val="22"/>
          <w:lang w:val="lt-LT"/>
        </w:rPr>
        <w:t>identifikavimo kortelė ir kodas;</w:t>
      </w:r>
    </w:p>
    <w:p w14:paraId="2FC0CE24" w14:textId="77777777" w:rsidR="007F7B7B" w:rsidRPr="00B343DC" w:rsidRDefault="007F7B7B" w:rsidP="005F65AB">
      <w:pPr>
        <w:numPr>
          <w:ilvl w:val="0"/>
          <w:numId w:val="26"/>
        </w:numPr>
        <w:ind w:left="0" w:firstLine="567"/>
        <w:jc w:val="both"/>
        <w:rPr>
          <w:rFonts w:ascii="Trebuchet MS" w:hAnsi="Trebuchet MS"/>
          <w:sz w:val="22"/>
          <w:szCs w:val="22"/>
          <w:lang w:val="lt-LT"/>
        </w:rPr>
      </w:pPr>
      <w:r w:rsidRPr="00B343DC">
        <w:rPr>
          <w:rFonts w:ascii="Trebuchet MS" w:hAnsi="Trebuchet MS"/>
          <w:sz w:val="22"/>
          <w:szCs w:val="22"/>
          <w:lang w:val="lt-LT"/>
        </w:rPr>
        <w:t>tik identifikavimo kortelė arba tik kodas.</w:t>
      </w:r>
    </w:p>
    <w:p w14:paraId="12B11452" w14:textId="60697BCE" w:rsidR="007F7B7B" w:rsidRPr="00B343DC" w:rsidRDefault="007F7B7B" w:rsidP="005F65AB">
      <w:pPr>
        <w:pStyle w:val="111numeracija"/>
      </w:pPr>
      <w:r w:rsidRPr="00B343DC">
        <w:t xml:space="preserve">Reikalavimai kortelių skaitytuvam ir IP kontroleriams pateikiami </w:t>
      </w:r>
      <w:sdt>
        <w:sdtPr>
          <w:id w:val="-1369832245"/>
          <w:citation/>
        </w:sdtPr>
        <w:sdtEndPr/>
        <w:sdtContent>
          <w:r w:rsidRPr="00B343DC">
            <w:fldChar w:fldCharType="begin"/>
          </w:r>
          <w:r w:rsidRPr="00B343DC">
            <w:instrText xml:space="preserve"> CITATION Signal4 \l 1063 </w:instrText>
          </w:r>
          <w:r w:rsidRPr="00B343DC">
            <w:fldChar w:fldCharType="separate"/>
          </w:r>
          <w:r w:rsidR="007D620E">
            <w:rPr>
              <w:noProof/>
            </w:rPr>
            <w:t>(89)</w:t>
          </w:r>
          <w:r w:rsidRPr="00B343DC">
            <w:fldChar w:fldCharType="end"/>
          </w:r>
        </w:sdtContent>
      </w:sdt>
      <w:r w:rsidRPr="00B343DC">
        <w:t xml:space="preserve"> </w:t>
      </w:r>
      <w:r w:rsidRPr="00D1618D">
        <w:t>priede</w:t>
      </w:r>
      <w:r w:rsidRPr="00B343DC">
        <w:t>.</w:t>
      </w:r>
    </w:p>
    <w:p w14:paraId="2E654E14" w14:textId="77777777" w:rsidR="007F7B7B" w:rsidRPr="00B343DC" w:rsidRDefault="007F7B7B" w:rsidP="005F65AB">
      <w:pPr>
        <w:pStyle w:val="111numeracija"/>
      </w:pPr>
      <w:r w:rsidRPr="00B343DC">
        <w:t>Skaitytuvai turi būti pajungti į veikiančią, įeigos kontrolės sistemos serverį esantį Kauno 330 kV TP Biruliškių k., Kauno raj., dubliuojančiam duomenų centre.</w:t>
      </w:r>
    </w:p>
    <w:p w14:paraId="7F712942" w14:textId="77777777" w:rsidR="007F7B7B" w:rsidRPr="00B343DC" w:rsidRDefault="007F7B7B" w:rsidP="005F65AB">
      <w:pPr>
        <w:pStyle w:val="111numeracija"/>
      </w:pPr>
      <w:r w:rsidRPr="00B343DC">
        <w:t>Kiekvienas iš jutiklių jungiamas į atskirą spindulį. Numatoma ne mažesnė, kaip 10% spindulių atsarga.</w:t>
      </w:r>
    </w:p>
    <w:p w14:paraId="3348BA92" w14:textId="77777777" w:rsidR="007F7B7B" w:rsidRPr="00B343DC" w:rsidRDefault="007F7B7B" w:rsidP="005F65AB">
      <w:pPr>
        <w:pStyle w:val="111numeracija"/>
      </w:pPr>
      <w:r w:rsidRPr="00B343DC">
        <w:t>Jeigu objekte numatyta telekomunikacijų patalpa, jos signalizacija valdoma nepriklausomai nuo kitų patalpų.</w:t>
      </w:r>
    </w:p>
    <w:p w14:paraId="082A349B" w14:textId="77777777" w:rsidR="007F7B7B" w:rsidRPr="00B343DC" w:rsidRDefault="007F7B7B" w:rsidP="005F65AB">
      <w:pPr>
        <w:pStyle w:val="111numeracija"/>
      </w:pPr>
      <w:r w:rsidRPr="00B343DC">
        <w:t>Sistema turi veikti autonomiškai dingus pagrindinei maitinimo įtampai 24 val. budėjimo režime ir po to 30 min. aliarmo režime.</w:t>
      </w:r>
    </w:p>
    <w:p w14:paraId="5630CF50" w14:textId="52CA32AF" w:rsidR="007F7B7B" w:rsidRPr="00B343DC" w:rsidRDefault="007F7B7B" w:rsidP="005F65AB">
      <w:pPr>
        <w:pStyle w:val="111numeracija"/>
      </w:pPr>
      <w:r w:rsidRPr="00B343DC">
        <w:t>Patalpų aliarmas turi būti skelbiamas lauko optiniu garsiniu signalizatoriumi.</w:t>
      </w:r>
    </w:p>
    <w:p w14:paraId="1A7F9959" w14:textId="77777777" w:rsidR="007F7B7B" w:rsidRPr="00B343DC" w:rsidRDefault="007F7B7B" w:rsidP="005F65AB">
      <w:pPr>
        <w:pStyle w:val="11numeracija"/>
      </w:pPr>
      <w:r w:rsidRPr="00B343DC">
        <w:t>Techniniai reikalavimai perdavimo tinklo objektų teritorijos vaizdo stebėjimo sistemai:</w:t>
      </w:r>
    </w:p>
    <w:p w14:paraId="3780B5E9" w14:textId="77777777" w:rsidR="007F7B7B" w:rsidRPr="00B343DC" w:rsidRDefault="007F7B7B" w:rsidP="005F65AB">
      <w:pPr>
        <w:pStyle w:val="111numeracija"/>
      </w:pPr>
      <w:bookmarkStart w:id="73" w:name="_Toc19526021"/>
      <w:bookmarkEnd w:id="72"/>
      <w:r w:rsidRPr="00B343DC">
        <w:t>Sistemos funkcinis aprašymas.</w:t>
      </w:r>
    </w:p>
    <w:p w14:paraId="5FCF85EE" w14:textId="77777777" w:rsidR="007F7B7B" w:rsidRPr="00B343DC" w:rsidRDefault="007F7B7B" w:rsidP="005F65AB">
      <w:pPr>
        <w:pStyle w:val="111numeracija"/>
      </w:pPr>
      <w:r w:rsidRPr="00B343DC">
        <w:t>Teritorijos apžvalgai projektuojama valdomos kameros. Kamerų montavimo vieta ir aukštis parenkamas toks, kad apžvalga būtų maksimali. Kontrolės zonos ribos – objekto teritorijos išorinės ribos. Kamerų montavimo vieta numatoma ant apšvietimo stulpo arba kitų teritorijoje esančių konstrukcijų, konkreti montavimo vieta derinama su Užsakovo atstovais. Valdomos kameros reaguoja į perimetro pažeidimus ir automatiškai atsisuka į pažeidimo vietą. Valdymo pultų ir ryšių patalpose projektuojamos fiksuotos kameros. Kamerų montavimo vieta ir aukštis parenkamas toks, kad apžvalga būtų maksimali. Kameros jungiamos į telekomunikacinį tinklą ir vaizdo signalas perduodamas į skaitmeninį įrašymo įrenginį su vaizdo įrašų valdymo sistemos programine įranga, naudojantį H.264 vaizdo kompresijos. Skaitmeninis įrašymo įrenginys turi būti suprojektuotas ir įdiegtas apsaugos sistemų spintoje ir prijungtas prie telekomunikacinio tinklo. Kamerų pajungimui prie įrašymo įrenginio projektuojamas atskiras komutatorius.</w:t>
      </w:r>
    </w:p>
    <w:p w14:paraId="3751F6F2" w14:textId="77777777" w:rsidR="007F7B7B" w:rsidRPr="00B343DC" w:rsidRDefault="007F7B7B" w:rsidP="005F65AB">
      <w:pPr>
        <w:pStyle w:val="111numeracija"/>
      </w:pPr>
      <w:r w:rsidRPr="00B343DC">
        <w:t>Reikalavimai skaitmeniniam įrašymo įrenginiui:</w:t>
      </w:r>
    </w:p>
    <w:p w14:paraId="5E7B6293" w14:textId="77777777" w:rsidR="007F7B7B" w:rsidRPr="00B343DC" w:rsidRDefault="007F7B7B" w:rsidP="005F65AB">
      <w:pPr>
        <w:pStyle w:val="111numeracija"/>
      </w:pPr>
      <w:r w:rsidRPr="00B343DC">
        <w:t>įrašymo įrenginio valdymas ir programavimas – monitorius/klaviatūra/pelė, nuotolinis prisijungimas;</w:t>
      </w:r>
    </w:p>
    <w:p w14:paraId="3E81983D" w14:textId="77777777" w:rsidR="007F7B7B" w:rsidRPr="00B343DC" w:rsidRDefault="007F7B7B" w:rsidP="005F65AB">
      <w:pPr>
        <w:pStyle w:val="111numeracija"/>
      </w:pPr>
      <w:r w:rsidRPr="00B343DC">
        <w:t>Windows SERVER 2008 operacinė sistema;</w:t>
      </w:r>
    </w:p>
    <w:p w14:paraId="0CBA3926" w14:textId="77777777" w:rsidR="007F7B7B" w:rsidRPr="00B343DC" w:rsidRDefault="007F7B7B" w:rsidP="005F65AB">
      <w:pPr>
        <w:pStyle w:val="111numeracija"/>
      </w:pPr>
      <w:r w:rsidRPr="00B343DC">
        <w:t xml:space="preserve">Procesorius ne blogesnių parametrų nei  4 branduolių Intel </w:t>
      </w:r>
      <w:proofErr w:type="spellStart"/>
      <w:r w:rsidRPr="00B343DC">
        <w:t>Xeon</w:t>
      </w:r>
      <w:proofErr w:type="spellEnd"/>
      <w:r w:rsidRPr="00B343DC">
        <w:t xml:space="preserve"> 2,13 GHZ;</w:t>
      </w:r>
    </w:p>
    <w:p w14:paraId="5F2F2A3D" w14:textId="77777777" w:rsidR="007F7B7B" w:rsidRPr="00B343DC" w:rsidRDefault="007F7B7B" w:rsidP="005F65AB">
      <w:pPr>
        <w:pStyle w:val="111numeracija"/>
      </w:pPr>
      <w:r w:rsidRPr="00B343DC">
        <w:t>Ne mažiau 4 GB operatyvinės atminties;</w:t>
      </w:r>
    </w:p>
    <w:p w14:paraId="2F745248" w14:textId="77777777" w:rsidR="007F7B7B" w:rsidRPr="00B343DC" w:rsidRDefault="007F7B7B" w:rsidP="005F65AB">
      <w:pPr>
        <w:pStyle w:val="111numeracija"/>
      </w:pPr>
      <w:r w:rsidRPr="00B343DC">
        <w:t>Ne mažiau 4 2,5 colio kietųjų diskų;</w:t>
      </w:r>
    </w:p>
    <w:p w14:paraId="1C85721E" w14:textId="77777777" w:rsidR="007F7B7B" w:rsidRPr="00B343DC" w:rsidRDefault="007F7B7B" w:rsidP="005F65AB">
      <w:pPr>
        <w:pStyle w:val="111numeracija"/>
      </w:pPr>
      <w:r w:rsidRPr="00B343DC">
        <w:t>4TB vidinė atmintis vaizdų archyvui;</w:t>
      </w:r>
    </w:p>
    <w:p w14:paraId="4677BA32" w14:textId="77777777" w:rsidR="007F7B7B" w:rsidRPr="00B343DC" w:rsidRDefault="007F7B7B" w:rsidP="005F65AB">
      <w:pPr>
        <w:pStyle w:val="111numeracija"/>
      </w:pPr>
      <w:r w:rsidRPr="00B343DC">
        <w:t>Turi palaikyti 0, 1, 5 ir 10 RAID lygius;</w:t>
      </w:r>
    </w:p>
    <w:p w14:paraId="7A2EED12" w14:textId="77777777" w:rsidR="007F7B7B" w:rsidRPr="00B343DC" w:rsidRDefault="007F7B7B" w:rsidP="005F65AB">
      <w:pPr>
        <w:pStyle w:val="111numeracija"/>
      </w:pPr>
      <w:r w:rsidRPr="00B343DC">
        <w:t>(</w:t>
      </w:r>
      <w:proofErr w:type="spellStart"/>
      <w:r w:rsidRPr="00B343DC">
        <w:t>Hot-swap</w:t>
      </w:r>
      <w:proofErr w:type="spellEnd"/>
      <w:r w:rsidRPr="00B343DC">
        <w:t>) galimybė pakeisti kietuosius diskus neišjungiant sistemos;</w:t>
      </w:r>
    </w:p>
    <w:p w14:paraId="7549D4BB" w14:textId="77777777" w:rsidR="007F7B7B" w:rsidRPr="00B343DC" w:rsidRDefault="007F7B7B" w:rsidP="005F65AB">
      <w:pPr>
        <w:pStyle w:val="111numeracija"/>
      </w:pPr>
      <w:r w:rsidRPr="00B343DC">
        <w:t>Ne mažiau 8MB spartinančiosios atminties;</w:t>
      </w:r>
    </w:p>
    <w:p w14:paraId="2C72FA41" w14:textId="77777777" w:rsidR="007F7B7B" w:rsidRPr="00B343DC" w:rsidRDefault="007F7B7B" w:rsidP="005F65AB">
      <w:pPr>
        <w:pStyle w:val="111numeracija"/>
      </w:pPr>
      <w:r w:rsidRPr="00B343DC">
        <w:t>Optinis įrenginys, palaikantis CDR, CDRW, DVD-R;</w:t>
      </w:r>
    </w:p>
    <w:p w14:paraId="51F74DE1" w14:textId="77777777" w:rsidR="007F7B7B" w:rsidRPr="00B343DC" w:rsidRDefault="007F7B7B" w:rsidP="005F65AB">
      <w:pPr>
        <w:pStyle w:val="111numeracija"/>
      </w:pPr>
      <w:r w:rsidRPr="00B343DC">
        <w:t>Ne mažiau 5 USB2 jungčių, 2 priekyje, 2 gale, 1 vidinė;</w:t>
      </w:r>
    </w:p>
    <w:p w14:paraId="17738868" w14:textId="77777777" w:rsidR="007F7B7B" w:rsidRPr="00B343DC" w:rsidRDefault="007F7B7B" w:rsidP="005F65AB">
      <w:pPr>
        <w:pStyle w:val="111numeracija"/>
      </w:pPr>
      <w:r w:rsidRPr="00B343DC">
        <w:lastRenderedPageBreak/>
        <w:t>Turi turėti 2 Ethernet RJ-45 portą (TCP/IP l000BaseT -10/100/1000Mbps);</w:t>
      </w:r>
    </w:p>
    <w:p w14:paraId="4644C530" w14:textId="77777777" w:rsidR="007F7B7B" w:rsidRPr="00B343DC" w:rsidRDefault="007F7B7B" w:rsidP="005F65AB">
      <w:pPr>
        <w:pStyle w:val="111numeracija"/>
      </w:pPr>
      <w:r w:rsidRPr="00B343DC">
        <w:t>Pritaikytas montavimui į 19 colių komutacines spintas. Su visais priedais montavimui spintoje (bėgiai, tvirtinimo elementai). Aukštis 1U.</w:t>
      </w:r>
    </w:p>
    <w:p w14:paraId="574DA03F" w14:textId="77777777" w:rsidR="007F7B7B" w:rsidRPr="00B343DC" w:rsidRDefault="007F7B7B" w:rsidP="005F65AB">
      <w:pPr>
        <w:pStyle w:val="111numeracija"/>
      </w:pPr>
      <w:r w:rsidRPr="00B343DC">
        <w:t>Pagrindinės perduodamo koduoto vaizdo signalo charakteristikos:</w:t>
      </w:r>
    </w:p>
    <w:p w14:paraId="58097A9C" w14:textId="77777777" w:rsidR="007F7B7B" w:rsidRPr="00B343DC" w:rsidRDefault="007F7B7B" w:rsidP="005F65AB">
      <w:pPr>
        <w:pStyle w:val="111numeracija"/>
      </w:pPr>
      <w:r w:rsidRPr="00B343DC">
        <w:t xml:space="preserve">registruojamo ir atvaizduojamo kadro dydis </w:t>
      </w:r>
      <w:proofErr w:type="spellStart"/>
      <w:r w:rsidRPr="00B343DC">
        <w:t>Full</w:t>
      </w:r>
      <w:proofErr w:type="spellEnd"/>
      <w:r w:rsidRPr="00B343DC">
        <w:t xml:space="preserve"> HD (1920x1080 );</w:t>
      </w:r>
    </w:p>
    <w:p w14:paraId="7EB197D2" w14:textId="77777777" w:rsidR="007F7B7B" w:rsidRPr="00B343DC" w:rsidRDefault="007F7B7B" w:rsidP="005F65AB">
      <w:pPr>
        <w:pStyle w:val="111numeracija"/>
      </w:pPr>
      <w:r w:rsidRPr="00B343DC">
        <w:t>signalo siuntimo sparta ne mažiau12,5 kadrų per sekundę esant mažiausiam signalo suglaudimui;</w:t>
      </w:r>
    </w:p>
    <w:p w14:paraId="7E1A5BBB" w14:textId="77777777" w:rsidR="007F7B7B" w:rsidRPr="00B343DC" w:rsidRDefault="007F7B7B" w:rsidP="005F65AB">
      <w:pPr>
        <w:pStyle w:val="111numeracija"/>
      </w:pPr>
      <w:r w:rsidRPr="00B343DC">
        <w:t>suspaudimo formatas H.264.</w:t>
      </w:r>
    </w:p>
    <w:p w14:paraId="543E0C4B" w14:textId="77777777" w:rsidR="007F7B7B" w:rsidRPr="00B343DC" w:rsidRDefault="007F7B7B" w:rsidP="005F65AB">
      <w:pPr>
        <w:pStyle w:val="111numeracija"/>
      </w:pPr>
      <w:r w:rsidRPr="00B343DC">
        <w:t>Kamerų tipas: skaitmeninės kameros, jungiamos į Litgrid AB telekomunikacinį tinklą naudojant šviesolaidinį kabelį arba kompiuterinio tinklo kabelį ir galvaninius izoliatorius. Kameros veikia režimu diena/naktis (spalvoto/ juodai- balto vaizdo).</w:t>
      </w:r>
    </w:p>
    <w:p w14:paraId="6B6A80B8" w14:textId="77777777" w:rsidR="007F7B7B" w:rsidRPr="00B343DC" w:rsidRDefault="007F7B7B" w:rsidP="005F65AB">
      <w:pPr>
        <w:pStyle w:val="111numeracija"/>
      </w:pPr>
      <w:r w:rsidRPr="00B343DC">
        <w:t>Pagrindinės valdomos kameros charakteristikos:</w:t>
      </w:r>
    </w:p>
    <w:p w14:paraId="6FD90D20" w14:textId="77777777" w:rsidR="007F7B7B" w:rsidRPr="00B343DC" w:rsidRDefault="007F7B7B" w:rsidP="005F65AB">
      <w:pPr>
        <w:pStyle w:val="111numeracija"/>
      </w:pPr>
      <w:r w:rsidRPr="00B343DC">
        <w:t xml:space="preserve">kameros skiriamoji geba ne mažiau </w:t>
      </w:r>
      <w:proofErr w:type="spellStart"/>
      <w:r w:rsidRPr="00B343DC">
        <w:t>FulL</w:t>
      </w:r>
      <w:proofErr w:type="spellEnd"/>
      <w:r w:rsidRPr="00B343DC">
        <w:t xml:space="preserve"> HD (1920x1080);</w:t>
      </w:r>
    </w:p>
    <w:p w14:paraId="74D96F3F" w14:textId="77777777" w:rsidR="007F7B7B" w:rsidRPr="00B343DC" w:rsidRDefault="007F7B7B" w:rsidP="005F65AB">
      <w:pPr>
        <w:pStyle w:val="111numeracija"/>
      </w:pPr>
      <w:r w:rsidRPr="00B343DC">
        <w:t>kompresijos algoritmas H.264</w:t>
      </w:r>
    </w:p>
    <w:p w14:paraId="548DB002" w14:textId="77777777" w:rsidR="007F7B7B" w:rsidRPr="00B343DC" w:rsidRDefault="007F7B7B" w:rsidP="005F65AB">
      <w:pPr>
        <w:pStyle w:val="111numeracija"/>
      </w:pPr>
      <w:r w:rsidRPr="00B343DC">
        <w:t>minimali apšvieta spalvotam vaizdui 0,5 lx (F1.6) esant ekspozicijai1/50s;</w:t>
      </w:r>
    </w:p>
    <w:p w14:paraId="5AA61AC3" w14:textId="77777777" w:rsidR="007F7B7B" w:rsidRPr="00B343DC" w:rsidRDefault="007F7B7B" w:rsidP="005F65AB">
      <w:pPr>
        <w:pStyle w:val="111numeracija"/>
      </w:pPr>
      <w:r w:rsidRPr="00B343DC">
        <w:t>minimali apšvieta juodai baltam vaizdui 0,04 lx (F1.6) esant ekspozicijai 1/50s;</w:t>
      </w:r>
    </w:p>
    <w:p w14:paraId="315D831B" w14:textId="77777777" w:rsidR="007F7B7B" w:rsidRPr="00B343DC" w:rsidRDefault="007F7B7B" w:rsidP="005F65AB">
      <w:pPr>
        <w:pStyle w:val="111numeracija"/>
      </w:pPr>
      <w:r w:rsidRPr="00B343DC">
        <w:t>grįžimas į įprastą poziciją atsistačius signalui, po vienos minutės;</w:t>
      </w:r>
    </w:p>
    <w:p w14:paraId="6B7B7B99" w14:textId="77777777" w:rsidR="007F7B7B" w:rsidRPr="00B343DC" w:rsidRDefault="007F7B7B" w:rsidP="005F65AB">
      <w:pPr>
        <w:pStyle w:val="111numeracija"/>
      </w:pPr>
      <w:r w:rsidRPr="00B343DC">
        <w:t>pasisukimo į iš anksto suprogramuotą poziciją greitis, ne mažiau – vertikalus 200º/s, horizontalus – 400º/s, nukreipimo tikslumas ±0,1º;</w:t>
      </w:r>
    </w:p>
    <w:p w14:paraId="7B417FC9" w14:textId="77777777" w:rsidR="007F7B7B" w:rsidRPr="00B343DC" w:rsidRDefault="007F7B7B" w:rsidP="005F65AB">
      <w:pPr>
        <w:pStyle w:val="111numeracija"/>
      </w:pPr>
      <w:r w:rsidRPr="00B343DC">
        <w:t>Integruotas IR pašvietimas.</w:t>
      </w:r>
    </w:p>
    <w:p w14:paraId="1AD02EBE" w14:textId="77777777" w:rsidR="007F7B7B" w:rsidRPr="00B343DC" w:rsidRDefault="007F7B7B" w:rsidP="005F65AB">
      <w:pPr>
        <w:pStyle w:val="111numeracija"/>
      </w:pPr>
      <w:r w:rsidRPr="00B343DC">
        <w:t>palaikomas apsaugos poste esančių atvaizdavimo ir valdymo priemonių naudojamas valdymo protokolas;</w:t>
      </w:r>
    </w:p>
    <w:p w14:paraId="3F9DF814" w14:textId="77777777" w:rsidR="007F7B7B" w:rsidRPr="00B343DC" w:rsidRDefault="007F7B7B" w:rsidP="005F65AB">
      <w:pPr>
        <w:pStyle w:val="111numeracija"/>
      </w:pPr>
      <w:r w:rsidRPr="00B343DC">
        <w:t>esant maksimaliam optiniam priartinimui 1,6m aukščio objektas tolimojoje kontrolės zonos riboje turi užimti visą atvaizdavimo vaizduoklyje ekrano aukštį.</w:t>
      </w:r>
    </w:p>
    <w:p w14:paraId="2A42F4ED" w14:textId="77777777" w:rsidR="007F7B7B" w:rsidRPr="00B343DC" w:rsidRDefault="007F7B7B" w:rsidP="005F65AB">
      <w:pPr>
        <w:pStyle w:val="111numeracija"/>
      </w:pPr>
      <w:r w:rsidRPr="00B343DC">
        <w:t>Pagrindinės vidinės fiksuotos kameros charakteristikos:</w:t>
      </w:r>
    </w:p>
    <w:p w14:paraId="65BB03E2" w14:textId="77777777" w:rsidR="007F7B7B" w:rsidRPr="00B343DC" w:rsidRDefault="007F7B7B" w:rsidP="005F65AB">
      <w:pPr>
        <w:pStyle w:val="111numeracija"/>
      </w:pPr>
      <w:r w:rsidRPr="00B343DC">
        <w:t>matricos dydis ne mažiau 1/3“;</w:t>
      </w:r>
    </w:p>
    <w:p w14:paraId="5290E27F" w14:textId="77777777" w:rsidR="007F7B7B" w:rsidRPr="00B343DC" w:rsidRDefault="007F7B7B" w:rsidP="005F65AB">
      <w:pPr>
        <w:pStyle w:val="111numeracija"/>
      </w:pPr>
      <w:r w:rsidRPr="00B343DC">
        <w:t xml:space="preserve">kameros skiriamoji geba ne mažiau </w:t>
      </w:r>
      <w:proofErr w:type="spellStart"/>
      <w:r w:rsidRPr="00B343DC">
        <w:t>Full</w:t>
      </w:r>
      <w:proofErr w:type="spellEnd"/>
      <w:r w:rsidRPr="00B343DC">
        <w:t xml:space="preserve"> HD (1920x1080);</w:t>
      </w:r>
    </w:p>
    <w:p w14:paraId="1B4E0379" w14:textId="77777777" w:rsidR="007F7B7B" w:rsidRPr="00B343DC" w:rsidRDefault="007F7B7B" w:rsidP="005F65AB">
      <w:pPr>
        <w:pStyle w:val="111numeracija"/>
      </w:pPr>
      <w:r w:rsidRPr="00B343DC">
        <w:t>kompresijos algoritmas H.264;</w:t>
      </w:r>
    </w:p>
    <w:p w14:paraId="1AE7EA90" w14:textId="77777777" w:rsidR="007F7B7B" w:rsidRPr="00B343DC" w:rsidRDefault="007F7B7B" w:rsidP="005F65AB">
      <w:pPr>
        <w:pStyle w:val="111numeracija"/>
      </w:pPr>
      <w:r w:rsidRPr="00B343DC">
        <w:t>minimali apšvieta spalvotam vaizdui 0,25 lx (F1.6) esant ekspozicijai1/50s;</w:t>
      </w:r>
    </w:p>
    <w:p w14:paraId="4E1E533B" w14:textId="77777777" w:rsidR="007F7B7B" w:rsidRPr="00B343DC" w:rsidRDefault="007F7B7B" w:rsidP="005F65AB">
      <w:pPr>
        <w:pStyle w:val="111numeracija"/>
      </w:pPr>
      <w:r w:rsidRPr="00B343DC">
        <w:t>objektyvas varifokalinis  nuo 3,0 – 8,0 mm;</w:t>
      </w:r>
    </w:p>
    <w:p w14:paraId="7C6BCBC2" w14:textId="77777777" w:rsidR="007F7B7B" w:rsidRPr="00B343DC" w:rsidRDefault="007F7B7B" w:rsidP="005F65AB">
      <w:pPr>
        <w:pStyle w:val="111numeracija"/>
      </w:pPr>
      <w:r w:rsidRPr="00B343DC">
        <w:t xml:space="preserve">Integruotas IR pašvietimas. </w:t>
      </w:r>
    </w:p>
    <w:p w14:paraId="4E74BCB3" w14:textId="77777777" w:rsidR="007F7B7B" w:rsidRPr="00B343DC" w:rsidRDefault="007F7B7B" w:rsidP="005F65AB">
      <w:pPr>
        <w:pStyle w:val="111numeracija"/>
      </w:pPr>
      <w:r w:rsidRPr="00B343DC">
        <w:t>turi atitikti IP 42 sandarumo klasei arba lygiaverčio atsparumo standarto reikalavimus.</w:t>
      </w:r>
    </w:p>
    <w:p w14:paraId="6F77F62B" w14:textId="77777777" w:rsidR="007F7B7B" w:rsidRPr="00B343DC" w:rsidRDefault="007F7B7B" w:rsidP="005F65AB">
      <w:pPr>
        <w:pStyle w:val="111numeracija"/>
      </w:pPr>
      <w:r w:rsidRPr="00B343DC">
        <w:t>Reikalavimai įrašui:</w:t>
      </w:r>
    </w:p>
    <w:p w14:paraId="682BB2F9" w14:textId="77777777" w:rsidR="007F7B7B" w:rsidRPr="00B343DC" w:rsidRDefault="007F7B7B" w:rsidP="005F65AB">
      <w:pPr>
        <w:pStyle w:val="111numeracija"/>
      </w:pPr>
      <w:r w:rsidRPr="00B343DC">
        <w:t>įrašas skaitmeniniame įrašymo įrenginyje vykdomas nuolat 24/7 režimu;</w:t>
      </w:r>
    </w:p>
    <w:p w14:paraId="6F7DF543" w14:textId="77777777" w:rsidR="007F7B7B" w:rsidRPr="00B343DC" w:rsidRDefault="007F7B7B" w:rsidP="005F65AB">
      <w:pPr>
        <w:pStyle w:val="111numeracija"/>
      </w:pPr>
      <w:r w:rsidRPr="00B343DC">
        <w:t>vienos kameros vaizdo įrašo archyvo sparta 12,5 kadrai per sekundę, rezoliucija 1920x1080 pikseliai;</w:t>
      </w:r>
    </w:p>
    <w:p w14:paraId="4E370061" w14:textId="77777777" w:rsidR="007F7B7B" w:rsidRPr="00B343DC" w:rsidRDefault="007F7B7B" w:rsidP="005F65AB">
      <w:pPr>
        <w:pStyle w:val="111numeracija"/>
      </w:pPr>
      <w:r w:rsidRPr="00B343DC">
        <w:t>vaizdo įrašo archyvas 31 para;</w:t>
      </w:r>
    </w:p>
    <w:p w14:paraId="2F165897" w14:textId="77777777" w:rsidR="007F7B7B" w:rsidRPr="00B343DC" w:rsidRDefault="007F7B7B" w:rsidP="005F65AB">
      <w:pPr>
        <w:pStyle w:val="111numeracija"/>
      </w:pPr>
      <w:r w:rsidRPr="00B343DC">
        <w:t>turi būti įdiegta paieškos galimybė pagal datą/laiką ir įvykį;</w:t>
      </w:r>
    </w:p>
    <w:p w14:paraId="07515A0C" w14:textId="77777777" w:rsidR="007F7B7B" w:rsidRPr="00B343DC" w:rsidRDefault="007F7B7B" w:rsidP="005F65AB">
      <w:pPr>
        <w:pStyle w:val="111numeracija"/>
      </w:pPr>
      <w:r w:rsidRPr="00B343DC">
        <w:t>Sistema turi veikti autonomiškai dingus pagrindinei įtampai ne trumpiau kaip 4 val.</w:t>
      </w:r>
    </w:p>
    <w:p w14:paraId="56F832E2" w14:textId="77777777" w:rsidR="007F7B7B" w:rsidRPr="00B343DC" w:rsidRDefault="007F7B7B" w:rsidP="005F65AB">
      <w:pPr>
        <w:pStyle w:val="111numeracija"/>
      </w:pPr>
      <w:r w:rsidRPr="00B343DC">
        <w:t>Reikalavimai perdavimo tinklo objektų teritorijos judesio aptikimo sistemai:</w:t>
      </w:r>
    </w:p>
    <w:p w14:paraId="0AC4EE9B" w14:textId="77777777" w:rsidR="007F7B7B" w:rsidRPr="00B343DC" w:rsidRDefault="007F7B7B" w:rsidP="005F65AB">
      <w:pPr>
        <w:pStyle w:val="111numeracija"/>
      </w:pPr>
      <w:r w:rsidRPr="00B343DC">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Užsakovo nustatytus privalomus reikalavimus.</w:t>
      </w:r>
    </w:p>
    <w:p w14:paraId="4002765E" w14:textId="77777777" w:rsidR="007F7B7B" w:rsidRPr="00B343DC" w:rsidRDefault="007F7B7B" w:rsidP="005F65AB">
      <w:pPr>
        <w:pStyle w:val="111numeracija"/>
      </w:pPr>
      <w:r w:rsidRPr="00B343DC">
        <w:t>Sistemos funkcinis aprašymas.</w:t>
      </w:r>
    </w:p>
    <w:p w14:paraId="3983C79F" w14:textId="77777777" w:rsidR="007F7B7B" w:rsidRPr="00B343DC" w:rsidRDefault="007F7B7B" w:rsidP="005F65AB">
      <w:pPr>
        <w:pStyle w:val="111numeracija"/>
      </w:pPr>
      <w:r w:rsidRPr="00B343DC">
        <w:t xml:space="preserve">Objekto teritorijoje esančiose ryšių ir elektros perdavimo įrenginių, pastotės valdymo punktų (PVP) prieigos apsaugai projektuojami jutikliai, kurie pajungiami į PVP įsibrovimo pavojaus signalizavimo sistemą. Pirmą apsaugos ruožą sudaro įėjimo ir įvažiavimo vartai, kontroliuojami magnetiniais kontaktiniais jutikliais. </w:t>
      </w:r>
    </w:p>
    <w:p w14:paraId="0F8DDF94" w14:textId="77777777" w:rsidR="007F7B7B" w:rsidRPr="00B343DC" w:rsidRDefault="007F7B7B" w:rsidP="005F65AB">
      <w:pPr>
        <w:pStyle w:val="111numeracija"/>
      </w:pPr>
      <w:r w:rsidRPr="00B343DC">
        <w:t xml:space="preserve">Antrą apsaugos ruožą sudaro tvoroje įpintas radiobangis kabelis skirtas perimetro apsaugos mechaninių konstrukcijų vibracijoms bei kirpimui registruoti ir pasyvūs infraraudonųjų spindulių (PIR) jutikliai kontroliuojantys teritorijoje esančių elektros perdavimo įrenginių, pastatų įėjimo durų prieigas. Judesio jutikliai taip pat numatomi prie patekimo į teritoriją kelių, vartų ir vartelių. Teritorijoje išdėstytų jutiklių bei pastatų signalizacijos suveikimas formuoja valdymo signalą, nukreipiantį kameras į suveikimo vietą. Suveikus davikliui, ant pastato esantis garsinis signalizatorius nesužadinamas, reaguoja </w:t>
      </w:r>
      <w:r w:rsidRPr="00B343DC">
        <w:lastRenderedPageBreak/>
        <w:t>valdomos kameros, o aliarmo signalas nukreipiamas į nuotolinio monitoringo centrą apsaugos poste.</w:t>
      </w:r>
    </w:p>
    <w:p w14:paraId="50C6E8D0" w14:textId="77777777" w:rsidR="007F7B7B" w:rsidRPr="00B343DC" w:rsidRDefault="007F7B7B" w:rsidP="005F65AB">
      <w:pPr>
        <w:pStyle w:val="111numeracija"/>
      </w:pPr>
      <w:r w:rsidRPr="00B343DC">
        <w:t>Projektuojamas teritorijoje esančių jutiklių pajungimas į apsauginę centralę, pagal poreikį ją išplečiant. Kiekvienam iš jutiklių projektuojamas atskiras spindulys. Numatoma ne mažesnė, kaip 10% spindulių atsarga.</w:t>
      </w:r>
    </w:p>
    <w:p w14:paraId="79DE484E" w14:textId="77777777" w:rsidR="007F7B7B" w:rsidRPr="00B343DC" w:rsidRDefault="007F7B7B" w:rsidP="005F65AB">
      <w:pPr>
        <w:pStyle w:val="111numeracija"/>
      </w:pPr>
      <w:r w:rsidRPr="00B343DC">
        <w:t>Teritorijos judesio aptikimo sistema turi būti valdoma pastate esančiu centralės valdymo pulteliu ir kortelių skaitytuvu suprojektuotu ir įdiegtu prie įvažiavimo vartų ar vartelių.</w:t>
      </w:r>
    </w:p>
    <w:p w14:paraId="5F88C2E2" w14:textId="77777777" w:rsidR="007F7B7B" w:rsidRPr="00B343DC" w:rsidRDefault="007F7B7B" w:rsidP="005F65AB">
      <w:pPr>
        <w:pStyle w:val="111numeracija"/>
      </w:pPr>
      <w:r w:rsidRPr="00B343DC">
        <w:t>Teritorijos ir patalpų signalizacija valdomos atskirai.</w:t>
      </w:r>
    </w:p>
    <w:p w14:paraId="1CA93D55" w14:textId="77777777" w:rsidR="007F7B7B" w:rsidRPr="00B343DC" w:rsidRDefault="007F7B7B" w:rsidP="005F65AB">
      <w:pPr>
        <w:pStyle w:val="111numeracija"/>
      </w:pPr>
      <w:r w:rsidRPr="00B343DC">
        <w:t xml:space="preserve">Sistemoje turi būti numatytas pakankamas programuojamų išėjimų skaičius valdomų kamerų prepozicijų valdymui. </w:t>
      </w:r>
    </w:p>
    <w:p w14:paraId="23A2A891" w14:textId="77777777" w:rsidR="007F7B7B" w:rsidRPr="00B343DC" w:rsidRDefault="007F7B7B" w:rsidP="005F65AB">
      <w:pPr>
        <w:pStyle w:val="111numeracija"/>
      </w:pPr>
      <w:r w:rsidRPr="00B343DC">
        <w:t>Turi būti numatytas toks lauko jutiklių montavimo būdas, kad išvengti jutiklio lango uždengimo šlapdribos ar pūgos metu.</w:t>
      </w:r>
    </w:p>
    <w:p w14:paraId="32298F7A" w14:textId="77777777" w:rsidR="007F7B7B" w:rsidRPr="00B343DC" w:rsidRDefault="007F7B7B" w:rsidP="005F65AB">
      <w:pPr>
        <w:pStyle w:val="111numeracija"/>
      </w:pPr>
      <w:r w:rsidRPr="00B343DC">
        <w:t xml:space="preserve">Radiobangio kabelio sistema: </w:t>
      </w:r>
    </w:p>
    <w:p w14:paraId="7F721C20" w14:textId="77777777" w:rsidR="007F7B7B" w:rsidRPr="00B343DC" w:rsidRDefault="007F7B7B" w:rsidP="005F65AB">
      <w:pPr>
        <w:pStyle w:val="111numeracija"/>
      </w:pPr>
      <w:r w:rsidRPr="00B343DC">
        <w:t>Kabelis - koaksialinio tipo su vidiniu polietileniniu dielektriku (analogas mechaninio konstruktyvo  -- kabelis.RG58).</w:t>
      </w:r>
    </w:p>
    <w:p w14:paraId="57ADEB8A" w14:textId="77777777" w:rsidR="007F7B7B" w:rsidRPr="00B343DC" w:rsidRDefault="007F7B7B" w:rsidP="005F65AB">
      <w:pPr>
        <w:pStyle w:val="111numeracija"/>
      </w:pPr>
      <w:r w:rsidRPr="00B343DC">
        <w:t>Kabelis turi turėti galimybę būti sulenktas R&lt; 15 cm spinduliu.</w:t>
      </w:r>
    </w:p>
    <w:p w14:paraId="4631E6F9" w14:textId="77777777" w:rsidR="007F7B7B" w:rsidRPr="00B343DC" w:rsidRDefault="007F7B7B" w:rsidP="005F65AB">
      <w:pPr>
        <w:pStyle w:val="111numeracija"/>
      </w:pPr>
      <w:r w:rsidRPr="00B343DC">
        <w:t>Kabelis turi būti jungiamas tiesiogiai prie kontrolerio (procesoriaus).</w:t>
      </w:r>
    </w:p>
    <w:p w14:paraId="0376B022" w14:textId="77777777" w:rsidR="007F7B7B" w:rsidRPr="00B343DC" w:rsidRDefault="007F7B7B" w:rsidP="005F65AB">
      <w:pPr>
        <w:pStyle w:val="111numeracija"/>
      </w:pPr>
      <w:r w:rsidRPr="00B343DC">
        <w:t>Kabelis turi užtikrinti šalia esančiu procesorių (PM) maitinimą (minimaliai 4 PM).</w:t>
      </w:r>
    </w:p>
    <w:p w14:paraId="7B4FBB60" w14:textId="77777777" w:rsidR="007F7B7B" w:rsidRPr="00B343DC" w:rsidRDefault="007F7B7B" w:rsidP="005F65AB">
      <w:pPr>
        <w:pStyle w:val="111numeracija"/>
      </w:pPr>
      <w:r w:rsidRPr="00B343DC">
        <w:t>Kabelis turi užtikrinti duomenų perdavimą:</w:t>
      </w:r>
      <w:r w:rsidRPr="00B343DC">
        <w:tab/>
        <w:t>minimaliai iš 8 PM.</w:t>
      </w:r>
    </w:p>
    <w:p w14:paraId="3CD44677" w14:textId="77777777" w:rsidR="007F7B7B" w:rsidRPr="00B343DC" w:rsidRDefault="007F7B7B" w:rsidP="005F65AB">
      <w:pPr>
        <w:pStyle w:val="111numeracija"/>
      </w:pPr>
      <w:r w:rsidRPr="00B343DC">
        <w:t xml:space="preserve">PM turi nustatyti aliarminio signalo generacijos vietą 3-5 m tikslumu. </w:t>
      </w:r>
    </w:p>
    <w:p w14:paraId="36A00EFC" w14:textId="77777777" w:rsidR="007F7B7B" w:rsidRPr="00B343DC" w:rsidRDefault="007F7B7B" w:rsidP="005F65AB">
      <w:pPr>
        <w:pStyle w:val="111numeracija"/>
      </w:pPr>
      <w:r w:rsidRPr="00B343DC">
        <w:t>Vieno PM kontroliuojamas perimetro ilgis  - iki 400m (po 200m  į abi puses nuo PM ).</w:t>
      </w:r>
    </w:p>
    <w:p w14:paraId="356BA586" w14:textId="77777777" w:rsidR="007F7B7B" w:rsidRPr="00B343DC" w:rsidRDefault="007F7B7B" w:rsidP="005F65AB">
      <w:pPr>
        <w:pStyle w:val="111numeracija"/>
      </w:pPr>
      <w:r w:rsidRPr="00B343DC">
        <w:t>PM turi turėti galimybę prijungti iki 6 papildomų signalizacijos jutikių su “sausais” kontaktais ir juos maitinti 12V/150mA .</w:t>
      </w:r>
    </w:p>
    <w:p w14:paraId="7DB9E68F" w14:textId="77777777" w:rsidR="007F7B7B" w:rsidRPr="00B343DC" w:rsidRDefault="007F7B7B" w:rsidP="005F65AB">
      <w:pPr>
        <w:pStyle w:val="111numeracija"/>
      </w:pPr>
      <w:r w:rsidRPr="00B343DC">
        <w:t>PM turi palaikyti duomenų perdavimą RS232, RS485 ar RS422 protokolais.</w:t>
      </w:r>
    </w:p>
    <w:p w14:paraId="5FCEF6D4" w14:textId="77777777" w:rsidR="007F7B7B" w:rsidRPr="00B343DC" w:rsidRDefault="007F7B7B" w:rsidP="005F65AB">
      <w:pPr>
        <w:pStyle w:val="111numeracija"/>
      </w:pPr>
      <w:r w:rsidRPr="00B343DC">
        <w:t>Darbo temperatūra :</w:t>
      </w:r>
      <w:r w:rsidRPr="00B343DC">
        <w:tab/>
        <w:t xml:space="preserve"> -40С…+70C.</w:t>
      </w:r>
    </w:p>
    <w:p w14:paraId="21E01F06" w14:textId="77777777" w:rsidR="007F7B7B" w:rsidRPr="00B343DC" w:rsidRDefault="007F7B7B" w:rsidP="005F65AB">
      <w:pPr>
        <w:pStyle w:val="111numeracija"/>
      </w:pPr>
      <w:r w:rsidRPr="00B343DC">
        <w:t xml:space="preserve">Techniniai reikalavimai gaisriniai signalizacijai: </w:t>
      </w:r>
    </w:p>
    <w:p w14:paraId="2E12F442" w14:textId="77777777" w:rsidR="007F7B7B" w:rsidRPr="00B343DC" w:rsidRDefault="007F7B7B" w:rsidP="005F65AB">
      <w:pPr>
        <w:pStyle w:val="111numeracija"/>
      </w:pPr>
      <w:r w:rsidRPr="00B343DC">
        <w:t xml:space="preserve">Gaisrinė signalizacija projektuojama pastatuose vadovaujantis LST EN 60849 ir LST EN 54 serijos standartais. </w:t>
      </w:r>
    </w:p>
    <w:p w14:paraId="283161F8" w14:textId="77777777" w:rsidR="007F7B7B" w:rsidRPr="00B343DC" w:rsidRDefault="007F7B7B" w:rsidP="005F65AB">
      <w:pPr>
        <w:pStyle w:val="111numeracija"/>
      </w:pPr>
      <w:r w:rsidRPr="00B343DC">
        <w:t>Atskira Gaisrinė centralė projektuojama esant didesniam negu 200 m2 saugomam plotui.</w:t>
      </w:r>
    </w:p>
    <w:p w14:paraId="09882058" w14:textId="77777777" w:rsidR="007F7B7B" w:rsidRPr="00B343DC" w:rsidRDefault="007F7B7B" w:rsidP="005F65AB">
      <w:pPr>
        <w:pStyle w:val="111numeracija"/>
      </w:pPr>
      <w:r w:rsidRPr="00B343DC">
        <w:t>Esant mažesniam negu 200 m2 saugomam plotui gaisrinės signalizacijos davikliai turi būti jungiami prie apsauginės signalizacijos centralės.</w:t>
      </w:r>
    </w:p>
    <w:p w14:paraId="464D7AC1" w14:textId="77777777" w:rsidR="007F7B7B" w:rsidRPr="00B343DC" w:rsidRDefault="007F7B7B" w:rsidP="005F65AB">
      <w:pPr>
        <w:pStyle w:val="111numeracija"/>
      </w:pPr>
      <w:r w:rsidRPr="00B343DC">
        <w:t>Gaisrinės signalizacijos poveikio signalai turi būti perduodami į apsauginės signalizacijos ir DVS sistemas.</w:t>
      </w:r>
    </w:p>
    <w:p w14:paraId="256B0D17" w14:textId="2519074A" w:rsidR="007F7B7B" w:rsidRPr="00B343DC" w:rsidRDefault="007F7B7B" w:rsidP="005F65AB">
      <w:pPr>
        <w:pStyle w:val="111numeracija"/>
      </w:pPr>
      <w:r w:rsidRPr="00B343DC">
        <w:t xml:space="preserve"> Gaisrinės signalizacijos sistemos reikalavimai pateikti </w:t>
      </w:r>
      <w:sdt>
        <w:sdtPr>
          <w:id w:val="-1049453812"/>
          <w:citation/>
        </w:sdtPr>
        <w:sdtEndPr/>
        <w:sdtContent>
          <w:r w:rsidRPr="00B343DC">
            <w:fldChar w:fldCharType="begin"/>
          </w:r>
          <w:r w:rsidRPr="00B343DC">
            <w:instrText xml:space="preserve"> CITATION Signal5 \l 1063 </w:instrText>
          </w:r>
          <w:r w:rsidRPr="00B343DC">
            <w:fldChar w:fldCharType="separate"/>
          </w:r>
          <w:r w:rsidR="007D620E">
            <w:rPr>
              <w:noProof/>
            </w:rPr>
            <w:t>(90)</w:t>
          </w:r>
          <w:r w:rsidRPr="00B343DC">
            <w:fldChar w:fldCharType="end"/>
          </w:r>
        </w:sdtContent>
      </w:sdt>
      <w:r w:rsidRPr="00B343DC">
        <w:t xml:space="preserve"> </w:t>
      </w:r>
      <w:r w:rsidRPr="00D1618D">
        <w:t>priede</w:t>
      </w:r>
      <w:r w:rsidRPr="00B343DC">
        <w:t>.</w:t>
      </w:r>
    </w:p>
    <w:p w14:paraId="16E1F011" w14:textId="77777777" w:rsidR="007F7B7B" w:rsidRPr="00B343DC" w:rsidRDefault="007F7B7B" w:rsidP="005F65AB">
      <w:pPr>
        <w:pStyle w:val="111numeracija"/>
      </w:pPr>
      <w:r w:rsidRPr="00B343DC">
        <w:t>Techniniai reikalavimai objekto užraktams ir rakinimo sistemai:</w:t>
      </w:r>
    </w:p>
    <w:p w14:paraId="74C3854E" w14:textId="77777777" w:rsidR="007F7B7B" w:rsidRPr="00B343DC" w:rsidRDefault="007F7B7B" w:rsidP="005F65AB">
      <w:pPr>
        <w:pStyle w:val="111numeracija"/>
      </w:pPr>
      <w:r w:rsidRPr="00B343DC">
        <w:t xml:space="preserve">Objekte turi būti įdiegta serijinio rakinimo sistema, pagal esamą ABLOY rakinimo sistemos planą (hierarchiją). Sistemoje naudojami cilindrai ir raktai su elektronine rakinimo sistema. </w:t>
      </w:r>
    </w:p>
    <w:p w14:paraId="0BDDE5F8" w14:textId="77777777" w:rsidR="007F7B7B" w:rsidRPr="00B343DC" w:rsidRDefault="007F7B7B" w:rsidP="005F65AB">
      <w:pPr>
        <w:pStyle w:val="111numeracija"/>
      </w:pPr>
      <w:r w:rsidRPr="00B343DC">
        <w:t>Cilindrai (spynų šerdys):</w:t>
      </w:r>
    </w:p>
    <w:p w14:paraId="5ACC0C78" w14:textId="77777777" w:rsidR="007F7B7B" w:rsidRPr="00B343DC" w:rsidRDefault="007F7B7B" w:rsidP="005F65AB">
      <w:pPr>
        <w:pStyle w:val="111numeracija"/>
      </w:pPr>
      <w:r w:rsidRPr="00B343DC">
        <w:t>Besisukančių diskų konstrukcijos cilindras;</w:t>
      </w:r>
    </w:p>
    <w:p w14:paraId="61074C55" w14:textId="77777777" w:rsidR="007F7B7B" w:rsidRPr="00B343DC" w:rsidRDefault="007F7B7B" w:rsidP="005F65AB">
      <w:pPr>
        <w:pStyle w:val="111numeracija"/>
      </w:pPr>
      <w:r w:rsidRPr="00B343DC">
        <w:t>Sertifikuotas cilindro saugumo ir ilgalaikiškumo klasifikavimas pagal LST EN 1303 standartą;</w:t>
      </w:r>
    </w:p>
    <w:p w14:paraId="70083291" w14:textId="77777777" w:rsidR="007F7B7B" w:rsidRPr="00B343DC" w:rsidRDefault="007F7B7B" w:rsidP="005F65AB">
      <w:pPr>
        <w:pStyle w:val="111numeracija"/>
      </w:pPr>
      <w:r w:rsidRPr="00B343DC">
        <w:t>Vidaus durys – 1 saugumo klasė (žalvarinė cilindro apsauga). Lauko (išorės), padidinto saugumo, spec. paskirties durys –  2 saugumo klasė (grūdinto plieno cilindro apsauga);</w:t>
      </w:r>
    </w:p>
    <w:p w14:paraId="0588CEC7" w14:textId="77777777" w:rsidR="007F7B7B" w:rsidRPr="00B343DC" w:rsidRDefault="007F7B7B" w:rsidP="005F65AB">
      <w:pPr>
        <w:pStyle w:val="111numeracija"/>
      </w:pPr>
      <w:r w:rsidRPr="00B343DC">
        <w:t>Sertifikuotas minimalus rakinimo ciklų skaičius - 100 000 ciklų;</w:t>
      </w:r>
    </w:p>
    <w:p w14:paraId="6C71638F" w14:textId="77777777" w:rsidR="007F7B7B" w:rsidRPr="00B343DC" w:rsidRDefault="007F7B7B" w:rsidP="005F65AB">
      <w:pPr>
        <w:pStyle w:val="111numeracija"/>
      </w:pPr>
      <w:r w:rsidRPr="00B343DC">
        <w:t>Nežemesnės kaip IP51 saugumo klasės;</w:t>
      </w:r>
    </w:p>
    <w:p w14:paraId="550558CA" w14:textId="77777777" w:rsidR="007F7B7B" w:rsidRPr="00B343DC" w:rsidRDefault="007F7B7B" w:rsidP="005F65AB">
      <w:pPr>
        <w:pStyle w:val="111numeracija"/>
      </w:pPr>
      <w:r w:rsidRPr="00B343DC">
        <w:t>Cilindro darbo temperatūra -30°C...+70°C.</w:t>
      </w:r>
    </w:p>
    <w:p w14:paraId="492C1054" w14:textId="77777777" w:rsidR="007F7B7B" w:rsidRPr="00B343DC" w:rsidRDefault="007F7B7B" w:rsidP="005F65AB">
      <w:pPr>
        <w:pStyle w:val="111numeracija"/>
      </w:pPr>
      <w:r w:rsidRPr="00B343DC">
        <w:t>Cilindro atmintis:</w:t>
      </w:r>
    </w:p>
    <w:p w14:paraId="3A7B4347" w14:textId="77777777" w:rsidR="007F7B7B" w:rsidRPr="00B343DC" w:rsidRDefault="007F7B7B" w:rsidP="005F65AB">
      <w:pPr>
        <w:pStyle w:val="111numeracija"/>
      </w:pPr>
      <w:r w:rsidRPr="00B343DC">
        <w:t>600 autorizuotų raktų grupių arba individualių raktų;</w:t>
      </w:r>
    </w:p>
    <w:p w14:paraId="25D0CFB0" w14:textId="77777777" w:rsidR="007F7B7B" w:rsidRPr="00B343DC" w:rsidRDefault="007F7B7B" w:rsidP="005F65AB">
      <w:pPr>
        <w:pStyle w:val="111numeracija"/>
      </w:pPr>
      <w:r w:rsidRPr="00B343DC">
        <w:t>2500 uždraustų raktų</w:t>
      </w:r>
    </w:p>
    <w:p w14:paraId="56BC650F" w14:textId="77777777" w:rsidR="007F7B7B" w:rsidRPr="00B343DC" w:rsidRDefault="007F7B7B" w:rsidP="005F65AB">
      <w:pPr>
        <w:pStyle w:val="111numeracija"/>
      </w:pPr>
      <w:r w:rsidRPr="00B343DC">
        <w:t>Panaudojimo (audito) atmintis ne mažiau 1000 veiksmų;</w:t>
      </w:r>
    </w:p>
    <w:p w14:paraId="147DCD4A" w14:textId="77777777" w:rsidR="007F7B7B" w:rsidRPr="00B343DC" w:rsidRDefault="007F7B7B" w:rsidP="005F65AB">
      <w:pPr>
        <w:pStyle w:val="111numeracija"/>
      </w:pPr>
      <w:r w:rsidRPr="00B343DC">
        <w:t>Galimybė patikrinti techninius diagnostinius duomenis.</w:t>
      </w:r>
    </w:p>
    <w:p w14:paraId="39394562" w14:textId="77777777" w:rsidR="007F7B7B" w:rsidRPr="00B343DC" w:rsidRDefault="007F7B7B" w:rsidP="005F65AB">
      <w:pPr>
        <w:pStyle w:val="111numeracija"/>
      </w:pPr>
      <w:r w:rsidRPr="00B343DC">
        <w:t>Pakabinamos spynos:</w:t>
      </w:r>
    </w:p>
    <w:p w14:paraId="65278E9A" w14:textId="77777777" w:rsidR="007F7B7B" w:rsidRPr="00B343DC" w:rsidRDefault="007F7B7B" w:rsidP="005F65AB">
      <w:pPr>
        <w:pStyle w:val="111numeracija"/>
      </w:pPr>
      <w:r w:rsidRPr="00B343DC">
        <w:t xml:space="preserve">Pakabinamų spynų klasifikavimas pagal LST EN 12320 standartą. </w:t>
      </w:r>
    </w:p>
    <w:p w14:paraId="39968728" w14:textId="77777777" w:rsidR="007F7B7B" w:rsidRPr="00B343DC" w:rsidRDefault="007F7B7B" w:rsidP="005F65AB">
      <w:pPr>
        <w:pStyle w:val="111numeracija"/>
      </w:pPr>
      <w:r w:rsidRPr="00B343DC">
        <w:t xml:space="preserve">Objektų rakinimui naudoti 4 saugumo klasės pakabinamas spynas. Grūdinto plieno spynos korpusas. Grūdinto plieno ąselė, ne mažesnio nei 10 mm diametro. </w:t>
      </w:r>
    </w:p>
    <w:p w14:paraId="5ECBE1DF" w14:textId="77777777" w:rsidR="007F7B7B" w:rsidRPr="00B343DC" w:rsidRDefault="007F7B7B" w:rsidP="005F65AB">
      <w:pPr>
        <w:pStyle w:val="111numeracija"/>
      </w:pPr>
      <w:r w:rsidRPr="00B343DC">
        <w:t>Su pakabinamomis spynomis naudoti 4 saugumo klasės grūdinto plieno rakinimo kilpas.</w:t>
      </w:r>
    </w:p>
    <w:p w14:paraId="4EA507C5" w14:textId="77777777" w:rsidR="007F7B7B" w:rsidRPr="00B343DC" w:rsidRDefault="007F7B7B" w:rsidP="005F65AB">
      <w:pPr>
        <w:pStyle w:val="111numeracija"/>
      </w:pPr>
      <w:r w:rsidRPr="00B343DC">
        <w:lastRenderedPageBreak/>
        <w:t>Itin aukštas spynų atsparumas korozinei, rūgštinei aplinkai. (Sertifikuota pagal EN 1670, EN ISO 9227, SFS 307).</w:t>
      </w:r>
    </w:p>
    <w:p w14:paraId="2C27EFA7" w14:textId="77777777" w:rsidR="007F7B7B" w:rsidRPr="00B343DC" w:rsidRDefault="007F7B7B" w:rsidP="005F65AB">
      <w:pPr>
        <w:pStyle w:val="111numeracija"/>
      </w:pPr>
      <w:r w:rsidRPr="00B343DC">
        <w:t>Nežemesnės kaip IP68 saugumo klasės;</w:t>
      </w:r>
    </w:p>
    <w:p w14:paraId="1321A067" w14:textId="77777777" w:rsidR="007F7B7B" w:rsidRPr="00B343DC" w:rsidRDefault="007F7B7B" w:rsidP="005F65AB">
      <w:pPr>
        <w:pStyle w:val="111numeracija"/>
      </w:pPr>
      <w:r w:rsidRPr="00B343DC">
        <w:t>Mechaniniai spynų korpusai:</w:t>
      </w:r>
    </w:p>
    <w:p w14:paraId="0C1354E1" w14:textId="77777777" w:rsidR="007F7B7B" w:rsidRPr="00B343DC" w:rsidRDefault="007F7B7B" w:rsidP="005F65AB">
      <w:pPr>
        <w:pStyle w:val="111numeracija"/>
      </w:pPr>
      <w:r w:rsidRPr="00B343DC">
        <w:t>Mechaninių spynų  korpusų klasifikavimas pagal LST EN 12209 standartą, ne žemesnės nei 3 saugumo klasės.</w:t>
      </w:r>
    </w:p>
    <w:p w14:paraId="5CABFDD3" w14:textId="77777777" w:rsidR="007F7B7B" w:rsidRPr="00B343DC" w:rsidRDefault="007F7B7B" w:rsidP="005F65AB">
      <w:pPr>
        <w:pStyle w:val="111numeracija"/>
      </w:pPr>
      <w:r w:rsidRPr="00B343DC">
        <w:t>Sertifikuotas spynų patikimumas (aukšta naudojimo kategorijos klasė) ir ilgaamžiškumas (ciklų skaičius ne mažiau 200 000).</w:t>
      </w:r>
    </w:p>
    <w:p w14:paraId="4D35696F" w14:textId="77777777" w:rsidR="007F7B7B" w:rsidRPr="00B343DC" w:rsidRDefault="007F7B7B" w:rsidP="005F65AB">
      <w:pPr>
        <w:pStyle w:val="111numeracija"/>
      </w:pPr>
      <w:r w:rsidRPr="00B343DC">
        <w:t>Galimybė mechaninius spynų korpusus pakeisti elektromechaniniais spynų korpusais arba atvirkščiai, nekeičiant ar negadinant durų konstrukcijos.</w:t>
      </w:r>
    </w:p>
    <w:p w14:paraId="151AA2BD" w14:textId="79FF0FC0" w:rsidR="007F7B7B" w:rsidRPr="00B343DC" w:rsidRDefault="007F7B7B" w:rsidP="005F65AB">
      <w:pPr>
        <w:pStyle w:val="111numeracija"/>
      </w:pPr>
      <w:r w:rsidRPr="00B343DC">
        <w:t>Serijinio rakinimo sistema sumontuojama pilnai objektą užbaigus ir dalyvaujant užsakovo atstovui</w:t>
      </w:r>
      <w:r w:rsidR="00C331B8" w:rsidRPr="00B343DC">
        <w:t>.</w:t>
      </w:r>
    </w:p>
    <w:p w14:paraId="6BFF77AC" w14:textId="43154243" w:rsidR="004A5E93" w:rsidRPr="00B343DC" w:rsidRDefault="004A5E93" w:rsidP="005F65AB">
      <w:pPr>
        <w:pStyle w:val="1numeracija"/>
        <w:tabs>
          <w:tab w:val="clear" w:pos="1134"/>
        </w:tabs>
      </w:pPr>
      <w:bookmarkStart w:id="74" w:name="_Toc455492586"/>
      <w:bookmarkStart w:id="75" w:name="_Toc456176967"/>
      <w:bookmarkStart w:id="76" w:name="_Toc67562928"/>
      <w:bookmarkStart w:id="77" w:name="_Toc420068157"/>
      <w:bookmarkEnd w:id="71"/>
      <w:bookmarkEnd w:id="73"/>
      <w:r w:rsidRPr="00B343DC">
        <w:t>APLINKOSAUGOS DALI</w:t>
      </w:r>
      <w:bookmarkEnd w:id="74"/>
      <w:r w:rsidRPr="00B343DC">
        <w:t>S</w:t>
      </w:r>
      <w:bookmarkEnd w:id="75"/>
      <w:bookmarkEnd w:id="76"/>
    </w:p>
    <w:p w14:paraId="429EF71F" w14:textId="3B2B8C05" w:rsidR="004A5E93" w:rsidRPr="00B343DC" w:rsidRDefault="004A5E93" w:rsidP="005F65AB">
      <w:pPr>
        <w:pStyle w:val="11numeracija"/>
      </w:pPr>
      <w:r w:rsidRPr="00B343DC">
        <w:t xml:space="preserve">Techniniame projekte pagal </w:t>
      </w:r>
      <w:r w:rsidR="00090930" w:rsidRPr="00B343DC">
        <w:t>STR 1.04.04:2017 „Statinio projektavimas, projekto ekspertizė“</w:t>
      </w:r>
      <w:r w:rsidR="00594340" w:rsidRPr="00B343DC">
        <w:t xml:space="preserve"> </w:t>
      </w:r>
      <w:r w:rsidRPr="00B343DC">
        <w:t>nuostatas parengti aplinkosaugos reikalavimus, įskaitant bet neapsiribojant reikalavimais pateiktais šiame skyriuje. Techniniame projekte turi būti pateikti duomenys apie:</w:t>
      </w:r>
    </w:p>
    <w:p w14:paraId="677B40FE" w14:textId="0117FB29" w:rsidR="004A5E93" w:rsidRPr="00B343DC" w:rsidRDefault="004A5E93" w:rsidP="005F65AB">
      <w:pPr>
        <w:pStyle w:val="111numeracija"/>
      </w:pPr>
      <w:r w:rsidRPr="00B343DC">
        <w:t>projekto įgyvendinimo metu ir eksploatavimo metu susidarysiančias pavojingas ir nepavojingas atliekas, nurodant jų pavadinimus, kodus ir jų kiekius, įskaitant demontuojamus</w:t>
      </w:r>
      <w:r w:rsidR="00005BC5" w:rsidRPr="00B343DC">
        <w:t xml:space="preserve"> PSO</w:t>
      </w:r>
      <w:r w:rsidRPr="00B343DC">
        <w:t xml:space="preserve"> reikmėms nereikalingus įrenginius</w:t>
      </w:r>
      <w:r w:rsidR="0092426E" w:rsidRPr="00B343DC">
        <w:t>, požeminius inžinierinius tinklus</w:t>
      </w:r>
      <w:r w:rsidRPr="00B343DC">
        <w:t>;</w:t>
      </w:r>
    </w:p>
    <w:p w14:paraId="7E793D37" w14:textId="0B111956" w:rsidR="004A5E93" w:rsidRPr="00B343DC" w:rsidRDefault="004A5E93" w:rsidP="005F65AB">
      <w:pPr>
        <w:pStyle w:val="111numeracija"/>
      </w:pPr>
      <w:r w:rsidRPr="00B343DC">
        <w:t>apskaičiuotą projekto įgyvendinimo metu nuimamo derlingojo dirvožemio sluoksnio plotą, storį ir tūrį, nuimto dirvožemio sluoksnio laikino saugojimo vietą, jo panaudojimą;</w:t>
      </w:r>
    </w:p>
    <w:p w14:paraId="334F8CA3" w14:textId="37945C9C" w:rsidR="00B364E9" w:rsidRPr="00B343DC" w:rsidRDefault="004A5E93" w:rsidP="005F65AB">
      <w:pPr>
        <w:pStyle w:val="111numeracija"/>
      </w:pPr>
      <w:r w:rsidRPr="00B343DC">
        <w:t>reikalavimus įrenginių tiekėjams, kad šie privalo pateikti informaciją apie įrenginiuose esančių cheminių medžiagų (dujos SF6 ir alyva) kiekius ir markes, taip pat pateikti jų sertifikatus ir saugos duomenų lapus</w:t>
      </w:r>
      <w:r w:rsidR="00A0501D" w:rsidRPr="00B343DC">
        <w:t>.</w:t>
      </w:r>
    </w:p>
    <w:p w14:paraId="4C9E4DCA" w14:textId="7CE9DC21" w:rsidR="00B364E9" w:rsidRPr="00B343DC" w:rsidRDefault="00B364E9" w:rsidP="005F65AB">
      <w:pPr>
        <w:pStyle w:val="111numeracija"/>
      </w:pPr>
      <w:r w:rsidRPr="00B343DC">
        <w:t>Aprašyti priemones, kurių turi imtis rangovas statybvietėje mažindamas triukšmą, oro ar grunto taršą bei kitus veiksnius žmonėms ir aplinkai.</w:t>
      </w:r>
    </w:p>
    <w:p w14:paraId="6BD480D6" w14:textId="21C5CF82" w:rsidR="004A5E93" w:rsidRPr="00B343DC" w:rsidRDefault="004A5E93" w:rsidP="005F65AB">
      <w:pPr>
        <w:pStyle w:val="11numeracija"/>
      </w:pPr>
      <w:r w:rsidRPr="00B343DC">
        <w:t>Rangovas privalo:</w:t>
      </w:r>
    </w:p>
    <w:p w14:paraId="525F79BE" w14:textId="0EA5960E" w:rsidR="004A5E93" w:rsidRPr="00B343DC" w:rsidRDefault="004A5E93" w:rsidP="005F65AB">
      <w:pPr>
        <w:pStyle w:val="111numeracija"/>
      </w:pPr>
      <w:r w:rsidRPr="00B343DC">
        <w:t xml:space="preserve">savo sąskaita, nepažeisdamas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w:t>
      </w:r>
      <w:r w:rsidR="00EB632F" w:rsidRPr="00B343DC">
        <w:t xml:space="preserve">apskaitą ir teikti ataskaitas </w:t>
      </w:r>
      <w:r w:rsidR="0098776B" w:rsidRPr="00B343DC">
        <w:t xml:space="preserve">GPAIS sistemoje </w:t>
      </w:r>
      <w:r w:rsidR="00EB632F" w:rsidRPr="00B343DC">
        <w:t>„Atliekų tvarkymo taisyklių“, „Atliekų susidarymo ir tvarkymo apskaitos ir ataskaitų teikimo taisyklių“</w:t>
      </w:r>
      <w:r w:rsidRPr="00B343DC">
        <w:t xml:space="preserve"> nustatyta tvarka;</w:t>
      </w:r>
    </w:p>
    <w:p w14:paraId="33CE4C5C" w14:textId="5D162141" w:rsidR="004A5E93" w:rsidRPr="00B343DC" w:rsidRDefault="00C609D4" w:rsidP="005F65AB">
      <w:pPr>
        <w:pStyle w:val="111numeracija"/>
      </w:pPr>
      <w:r w:rsidRPr="00B343DC">
        <w:t xml:space="preserve">Demontuotas metalo konstrukcijas ir </w:t>
      </w:r>
      <w:r w:rsidR="00005BC5" w:rsidRPr="00B343DC">
        <w:t xml:space="preserve">PSO </w:t>
      </w:r>
      <w:r w:rsidR="004A5E93" w:rsidRPr="00B343DC">
        <w:t>reikmėms nereikalingus demontuotus įrenginius išardyti, susidariusias antrines žaliavas (metalai), dalyvaujant</w:t>
      </w:r>
      <w:r w:rsidR="00005BC5" w:rsidRPr="00B343DC">
        <w:t xml:space="preserve"> PSO</w:t>
      </w:r>
      <w:r w:rsidR="004A5E93" w:rsidRPr="00B343DC">
        <w:t xml:space="preserve"> </w:t>
      </w:r>
      <w:r w:rsidR="00C03247" w:rsidRPr="00B343DC">
        <w:t xml:space="preserve">Vakarų </w:t>
      </w:r>
      <w:r w:rsidR="004A5E93" w:rsidRPr="00B343DC">
        <w:t>regiono atsakingiems darbuotojams, perduoti nurodytai žaliavas perdirbančiai įmonei su kuria</w:t>
      </w:r>
      <w:r w:rsidR="00005BC5" w:rsidRPr="00B343DC">
        <w:t xml:space="preserve"> PSO</w:t>
      </w:r>
      <w:r w:rsidR="004A5E93" w:rsidRPr="00B343DC">
        <w:t xml:space="preserve"> turi galiojančią sutartį, o susidariusias atliekas savo sąskaita perduoti atitinkamoms pagal atliekų rūšį atliekas tvarkančioms įmonėms. Demontuotus alyvinius </w:t>
      </w:r>
      <w:r w:rsidR="00C03247" w:rsidRPr="00B343DC">
        <w:t>įrenginius</w:t>
      </w:r>
      <w:r w:rsidR="004A5E93" w:rsidRPr="00B343DC">
        <w:t xml:space="preserve"> rangovas gali priduoti atliekų tvarkytojui neišardytus, prieš tai iš jų nuleidus alyvą, jei atliekų tvarkytojas turi tokių atliekų tvarkymo licenciją ir išduoda pavojingų atliekų lydraštį visam įrenginių svoriui;</w:t>
      </w:r>
    </w:p>
    <w:p w14:paraId="0C543333" w14:textId="356372B7" w:rsidR="004A5E93" w:rsidRPr="00B343DC" w:rsidRDefault="0058606E" w:rsidP="005F65AB">
      <w:pPr>
        <w:pStyle w:val="111numeracija"/>
      </w:pPr>
      <w:r w:rsidRPr="00B343DC">
        <w:t>objekto techninio įvertinimo komisijai pateikti bendrą objekte susidariusių atliekų ataskaitą, ir atliekų perdavimą patvirtinančius dokumentus</w:t>
      </w:r>
      <w:r w:rsidR="004A5E93" w:rsidRPr="00B343DC">
        <w:t>. Dokumentuose turi būti nurodytas statomo objekto pavadinimas ir adresas;</w:t>
      </w:r>
    </w:p>
    <w:p w14:paraId="153CF3D6" w14:textId="3506A563" w:rsidR="004A5E93" w:rsidRPr="00B343DC" w:rsidRDefault="004A5E93" w:rsidP="005F65AB">
      <w:pPr>
        <w:pStyle w:val="111numeracija"/>
      </w:pPr>
      <w:r w:rsidRPr="00B343DC">
        <w:t>vykdyti importuojamos apmokestinamosios pakuotės ir apmokestinamųjų gaminių apskaitą „Pakuočių ir pakuočių atliekų tvarkymo įstatymo“, „Atliekų tvarkymo įstatymo” ir kitų teisės aktų nustatyta tvarka. Pateikti</w:t>
      </w:r>
      <w:r w:rsidR="00005BC5" w:rsidRPr="00B343DC">
        <w:t xml:space="preserve"> PSO</w:t>
      </w:r>
      <w:r w:rsidRPr="00B343DC">
        <w:t xml:space="preserve"> parengtas ataskaitas, ir, jei būtina, šių ataskaitų pagrindu, parengti mokesčių deklaraciją ir sumokėti mokesčius;</w:t>
      </w:r>
    </w:p>
    <w:p w14:paraId="5E631715" w14:textId="3F3B1601" w:rsidR="004A5E93" w:rsidRPr="00B343DC" w:rsidRDefault="004A5E93" w:rsidP="005F65AB">
      <w:pPr>
        <w:pStyle w:val="111numeracija"/>
      </w:pPr>
      <w:r w:rsidRPr="00B343DC">
        <w:t>importuojant elektros ir elektronikos prekes, vadovautis Atliekų tvarkymo įstatymu ir Lietuvos Respublikos aplinkos ministro 2004 m. rugsėjo 10 d. įsakymu Nr. D1-481 patvirtintomis “Elektros ir elektroninės įrangos bei jos atliekų tvarkymo taisyklėmis”.</w:t>
      </w:r>
    </w:p>
    <w:p w14:paraId="09AB570A" w14:textId="00C4026E" w:rsidR="009B4CBE" w:rsidRPr="00B343DC" w:rsidRDefault="009B4CBE" w:rsidP="005F65AB">
      <w:pPr>
        <w:pStyle w:val="1numeracija"/>
        <w:tabs>
          <w:tab w:val="clear" w:pos="1134"/>
        </w:tabs>
      </w:pPr>
      <w:bookmarkStart w:id="78" w:name="_Toc455492587"/>
      <w:bookmarkStart w:id="79" w:name="_Toc456176968"/>
      <w:bookmarkStart w:id="80" w:name="_Toc67562929"/>
      <w:bookmarkEnd w:id="77"/>
      <w:r w:rsidRPr="00B343DC">
        <w:lastRenderedPageBreak/>
        <w:t>GAISRINĖS SAUGOS, DARBUOTOJŲ SAUGOS DALIS</w:t>
      </w:r>
      <w:bookmarkEnd w:id="78"/>
      <w:bookmarkEnd w:id="79"/>
      <w:bookmarkEnd w:id="80"/>
    </w:p>
    <w:p w14:paraId="2A71F5E3" w14:textId="77777777" w:rsidR="00F348C4" w:rsidRPr="00F348C4" w:rsidRDefault="00C03247" w:rsidP="005F65AB">
      <w:pPr>
        <w:pStyle w:val="11numeracija"/>
      </w:pPr>
      <w:r w:rsidRPr="00F348C4">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17ECD289" w14:textId="467C5266" w:rsidR="00C03247" w:rsidRPr="00F348C4" w:rsidRDefault="00C03247" w:rsidP="005F65AB">
      <w:pPr>
        <w:pStyle w:val="11numeracija"/>
      </w:pPr>
      <w:r w:rsidRPr="00F348C4">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w:t>
      </w:r>
    </w:p>
    <w:p w14:paraId="2E23035D" w14:textId="4DFDAD43" w:rsidR="009B4CBE" w:rsidRPr="00B343DC" w:rsidRDefault="009B4CBE" w:rsidP="005F65AB">
      <w:pPr>
        <w:pStyle w:val="11numeracija"/>
      </w:pPr>
      <w:r w:rsidRPr="00B343DC">
        <w:t xml:space="preserve">Numatyti ne mažiau kaip </w:t>
      </w:r>
      <w:r w:rsidR="008F199C" w:rsidRPr="00B343DC">
        <w:t>dvi vietas</w:t>
      </w:r>
      <w:r w:rsidRPr="00B343DC">
        <w:t xml:space="preserve"> gaisrinei technikai (įrangai) įžeminti toliau nuo elektros įrenginių ir technologinių pastatų. Gaisrinei technikai (įrangai) įžeminti skirtos įžeminimo juostos privalo turėti nedažytą 50 mm tarpą įžemikliui uždėti. Prie tos pačios juostos (50-70 mm atstumu nuo nedažytos dalies) papildomai įrengti 10 mm diametro ir 20, 30 mm ilgio cinkuoto metalo varžtą su sparnaveržle. </w:t>
      </w:r>
    </w:p>
    <w:p w14:paraId="1044E3C6" w14:textId="270606BC" w:rsidR="009B4CBE" w:rsidRPr="00B343DC" w:rsidRDefault="009B4CBE" w:rsidP="005F65AB">
      <w:pPr>
        <w:pStyle w:val="11numeracija"/>
      </w:pPr>
      <w:r w:rsidRPr="00B343DC">
        <w:t>Gaisrinei technikai (įrangai) įžeminti skirtose vietose turi būti užrašas „Vieta gaisrinei technikai įžeminti“.</w:t>
      </w:r>
    </w:p>
    <w:p w14:paraId="3DE2E65E" w14:textId="26D38E4D" w:rsidR="009B4CBE" w:rsidRPr="00B343DC" w:rsidRDefault="009B4CBE" w:rsidP="005F65AB">
      <w:pPr>
        <w:pStyle w:val="11numeracija"/>
      </w:pPr>
      <w:r w:rsidRPr="00B343DC">
        <w:t xml:space="preserve">Moduliniame pastate įrengti priešgaisrinę signalizaciją pagal </w:t>
      </w:r>
      <w:r w:rsidR="002404E1" w:rsidRPr="00B343DC">
        <w:t>Apsauginės signalizacijos dalyje nurodytus reikalavimus</w:t>
      </w:r>
      <w:r w:rsidR="001E2CD9" w:rsidRPr="00B343DC">
        <w:t>, jame turi būti bent du gesintuvai</w:t>
      </w:r>
      <w:r w:rsidR="002404E1" w:rsidRPr="00B343DC">
        <w:t xml:space="preserve"> su ne mažiau kaip 4 kg gesinimo medžiaga</w:t>
      </w:r>
      <w:r w:rsidR="001E2CD9" w:rsidRPr="00B343DC">
        <w:t>.</w:t>
      </w:r>
      <w:r w:rsidRPr="00B343DC">
        <w:t xml:space="preserve"> </w:t>
      </w:r>
    </w:p>
    <w:p w14:paraId="74C043D4" w14:textId="0884B98D" w:rsidR="00317E98" w:rsidRPr="00B343DC" w:rsidRDefault="009B4CBE" w:rsidP="005F65AB">
      <w:pPr>
        <w:pStyle w:val="11numeracija"/>
      </w:pPr>
      <w:r w:rsidRPr="00B343DC">
        <w:t>Techniniame projekte numatyti projektinius sprendinius, nustatančius technines priemones, darbų metodus, užtikrinant darbuotojų saugą ir sveikatą.</w:t>
      </w:r>
    </w:p>
    <w:p w14:paraId="1CB6D21F" w14:textId="2DCDDE81" w:rsidR="00317E98" w:rsidRPr="00B343DC" w:rsidRDefault="00317E98" w:rsidP="005F65AB">
      <w:pPr>
        <w:pStyle w:val="1numeracija"/>
        <w:tabs>
          <w:tab w:val="clear" w:pos="1134"/>
        </w:tabs>
      </w:pPr>
      <w:bookmarkStart w:id="81" w:name="_Toc456176969"/>
      <w:bookmarkStart w:id="82" w:name="_Toc67562930"/>
      <w:r w:rsidRPr="00B343DC">
        <w:t>PRIEDAI</w:t>
      </w:r>
      <w:bookmarkEnd w:id="81"/>
      <w:bookmarkEnd w:id="82"/>
    </w:p>
    <w:sdt>
      <w:sdtPr>
        <w:rPr>
          <w:rFonts w:ascii="Trebuchet MS" w:hAnsi="Trebuchet MS"/>
          <w:b/>
          <w:bCs/>
          <w:i/>
          <w:iCs/>
          <w:sz w:val="22"/>
          <w:szCs w:val="22"/>
          <w:lang w:val="lt-LT"/>
        </w:rPr>
        <w:id w:val="824789511"/>
        <w:docPartObj>
          <w:docPartGallery w:val="Bibliographies"/>
          <w:docPartUnique/>
        </w:docPartObj>
      </w:sdtPr>
      <w:sdtEndPr/>
      <w:sdtContent>
        <w:sdt>
          <w:sdtPr>
            <w:rPr>
              <w:rFonts w:ascii="Trebuchet MS" w:hAnsi="Trebuchet MS"/>
              <w:b/>
              <w:bCs/>
              <w:i/>
              <w:iCs/>
              <w:sz w:val="22"/>
              <w:szCs w:val="22"/>
              <w:lang w:val="lt-LT"/>
            </w:rPr>
            <w:id w:val="111145805"/>
            <w:bibliography/>
          </w:sdtPr>
          <w:sdtEndPr/>
          <w:sdtContent>
            <w:p w14:paraId="0AE446FE" w14:textId="77777777" w:rsidR="007D620E" w:rsidRPr="00FD6608" w:rsidRDefault="00317E98" w:rsidP="007D620E">
              <w:pPr>
                <w:pStyle w:val="Bibliography"/>
                <w:rPr>
                  <w:rFonts w:ascii="Trebuchet MS" w:hAnsi="Trebuchet MS"/>
                  <w:b/>
                  <w:bCs/>
                  <w:i/>
                  <w:iCs/>
                  <w:noProof/>
                  <w:sz w:val="22"/>
                  <w:szCs w:val="22"/>
                </w:rPr>
              </w:pPr>
              <w:r w:rsidRPr="00FD6608">
                <w:rPr>
                  <w:rFonts w:ascii="Trebuchet MS" w:hAnsi="Trebuchet MS"/>
                  <w:b/>
                  <w:bCs/>
                  <w:i/>
                  <w:iCs/>
                  <w:sz w:val="22"/>
                  <w:szCs w:val="22"/>
                  <w:lang w:val="lt-LT"/>
                </w:rPr>
                <w:fldChar w:fldCharType="begin"/>
              </w:r>
              <w:r w:rsidRPr="00FD6608">
                <w:rPr>
                  <w:rFonts w:ascii="Trebuchet MS" w:hAnsi="Trebuchet MS"/>
                  <w:b/>
                  <w:bCs/>
                  <w:i/>
                  <w:iCs/>
                  <w:sz w:val="22"/>
                  <w:szCs w:val="22"/>
                  <w:lang w:val="lt-LT"/>
                </w:rPr>
                <w:instrText xml:space="preserve"> BIBLIOGRAPHY </w:instrText>
              </w:r>
              <w:r w:rsidRPr="00FD6608">
                <w:rPr>
                  <w:rFonts w:ascii="Trebuchet MS" w:hAnsi="Trebuchet MS"/>
                  <w:b/>
                  <w:bCs/>
                  <w:i/>
                  <w:iCs/>
                  <w:sz w:val="22"/>
                  <w:szCs w:val="22"/>
                  <w:lang w:val="lt-LT"/>
                </w:rPr>
                <w:fldChar w:fldCharType="separate"/>
              </w:r>
              <w:r w:rsidR="007D620E" w:rsidRPr="00FD6608">
                <w:rPr>
                  <w:rFonts w:ascii="Trebuchet MS" w:hAnsi="Trebuchet MS"/>
                  <w:b/>
                  <w:bCs/>
                  <w:i/>
                  <w:iCs/>
                  <w:noProof/>
                  <w:sz w:val="22"/>
                  <w:szCs w:val="22"/>
                </w:rPr>
                <w:t xml:space="preserve">1. LITGRID AB reikalavimai Techninio projekto techninių specifikacijų sudarymui, 17 lapų. </w:t>
              </w:r>
            </w:p>
            <w:p w14:paraId="72843A5D"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 2021-01-22 ESO techninės sąlygos TSL2_K1-21-08635, 4 lapai, 2021-01-25 Čiūtelių VE techninės sąlygos, 1 lapas, 2021-01-25 Didšilių VE techninės sąlygos, 1 lapas. </w:t>
              </w:r>
            </w:p>
            <w:p w14:paraId="55BFF58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 Rekonstrukcijos darbų-atjungimų grafikas, 1 lapas. </w:t>
              </w:r>
            </w:p>
            <w:p w14:paraId="403BEE20"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 Įjungimo seka terminai tarpiniam etapui, 2 lapai. </w:t>
              </w:r>
            </w:p>
            <w:p w14:paraId="562B1B8A"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 Įjungimo seka, terminai galutiniam etapui, 2 lapai. </w:t>
              </w:r>
            </w:p>
            <w:p w14:paraId="4ECC55C6"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 2019-12-23 LITGRID ir ESO energijos perdavimo paslaugos sutarties 19SUT-40612400192195 8 ir 10 priedai, 46 lapai. </w:t>
              </w:r>
            </w:p>
            <w:p w14:paraId="10036234"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 0,4-35 kV kertamųjų OL atjungimo grafiko forma, 1 lapas. </w:t>
              </w:r>
            </w:p>
            <w:p w14:paraId="6CDB0D20"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 Tipinė rekonstruojamų įrenginių įjungimo programa, 2 lapai. </w:t>
              </w:r>
            </w:p>
            <w:p w14:paraId="2A937339"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9. Reikalavimai techninių projektų sudėčiai, 12 lapų. </w:t>
              </w:r>
            </w:p>
            <w:p w14:paraId="75B80913"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10. Reikalavimai dokumentacijai, pateikiamai energetikos objekto statybos/rekonstravimo darbų techninio įvertinimo komisijai, 47 lapai. </w:t>
              </w:r>
            </w:p>
            <w:p w14:paraId="30412706"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11. Reikalavimai dokumentacijai, pateikiamai energetikos objekto statybos/rekonstravimo darbų statybos užbaigimo komisijai, 3 lapai. </w:t>
              </w:r>
            </w:p>
            <w:p w14:paraId="4E82D43D"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12. 400-110 kV Įtampos transformatorių pastočių valdymo pulto standartiniai techniniai reikalavimai, 7 lapai. </w:t>
              </w:r>
            </w:p>
            <w:p w14:paraId="0C1517CF"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13. 400-110 kv įtampos transformatorių pastočių kondicionierių ir jų jungiamųjų dalių įrangos standartiniai techniniai reikalavimai, 4 lapai. </w:t>
              </w:r>
            </w:p>
            <w:p w14:paraId="203F060A"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14. 330-110 kV įtampos atvirų skirstyklų elektros įrenginius laikančių plieninių konstrukcijų standartiniai techniniai reikalavimai, 3 lapai. </w:t>
              </w:r>
            </w:p>
            <w:p w14:paraId="2CD77D0F"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15. 110 - 400 kV įtampos pastočių, skirstyklų įrenginių ir oro linijų plieninių konstrukcijų dengimo cinku karštuoju būdu standartiniai techniniai reikalavimai, 4 lapai. </w:t>
              </w:r>
            </w:p>
            <w:p w14:paraId="61E5709A"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16. Standartiniai techniniai reikalavimai 330-110 kV TP ir ASį gamykliniams gelzbetoniniams pamatams 20140319 NU-64, 3 lapai. </w:t>
              </w:r>
            </w:p>
            <w:p w14:paraId="3A1DC114"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17. 330-110 kV įtampos transformatorinių pastočių ir atvirų skirstyklų gelžbetoninių antžeminių kabelių kanalų standartiniai techniniai reikalavimai, 2 lapai. </w:t>
              </w:r>
            </w:p>
            <w:p w14:paraId="2284DCC8"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18. 330-110 kV įtampos transformatorių pastočių atvirų skirstyklų ir kabelinių linijų įgilintų gelžbetoninių kabelinių kanalų standartiniai techniniai reikalavimai, 2 lapai. </w:t>
              </w:r>
            </w:p>
            <w:p w14:paraId="5E16A73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lastRenderedPageBreak/>
                <w:t xml:space="preserve">19. Standartiniai techniniai reikalavimai lauke ir žemėje įrengiamų žemosios įtampos kabelių apsauginiams vamzdžiams, 2 lapai. </w:t>
              </w:r>
            </w:p>
            <w:p w14:paraId="2618E808"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20. Standartiniai sklypo plano tipiniai projektiniai sprendiniai, 4 lapai. </w:t>
              </w:r>
            </w:p>
            <w:p w14:paraId="248A3D98"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21. 330 - 110 kV įtampos transformatorių pastočių ir atvirų skirstyklų vidaus kelių įrengimo standartiniai techniniai reikalavimai, 3 lapai. </w:t>
              </w:r>
            </w:p>
            <w:p w14:paraId="6669BD05"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22. 330 - 110 kV įtampos transformatorinių pastočių ir atvirų skirstyklų tvorų standartiniai techniniai reikalavimai, 3 lapai. </w:t>
              </w:r>
            </w:p>
            <w:p w14:paraId="018549A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23. Skirstyklos demontuojamų įrenginių, perduodamų į LITGRID AB avarinį rezervą, sąrašas, 1 lapas. </w:t>
              </w:r>
            </w:p>
            <w:p w14:paraId="71664CA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24. Standartiniai techniniai reikalavimai 110 kV įtampos skyrikliams, 5 lapai. </w:t>
              </w:r>
            </w:p>
            <w:p w14:paraId="7C98629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25. Standartiniai techniniai reikalavimai 110kV įtampos SF6 dujiniams jungtuvams, 6 lapai. </w:t>
              </w:r>
            </w:p>
            <w:p w14:paraId="7D0BF746"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26. Standartiniai techniniai reikalavimai 110 kV įtampos viršįtampių ribotuvams 2 linijos iškrovos klasės, 2 lapai. </w:t>
              </w:r>
            </w:p>
            <w:p w14:paraId="4F1A3B54"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27. Standartiniai techniniai reikalavimai 110 kV įtampos viršįtampių ribotuvams 3 linijos iškrovos klasės, 2 lapai. </w:t>
              </w:r>
            </w:p>
            <w:p w14:paraId="3C62EBF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28. Apibendrinti reikalavimai viršįtampių ribotuvų įrengimui 110 kV transformatorių pastotėse, 5 lapai. </w:t>
              </w:r>
            </w:p>
            <w:p w14:paraId="3A02620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29. Standartiniai techniniai reikalavimai 110 kV matavimo transformatoriams, 11 lapų. </w:t>
              </w:r>
            </w:p>
            <w:p w14:paraId="087697F5"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30. Perdavimo tinklo transformatorių pastočių ir skirstyklų savųjų reikmių maitinimo techniniai reikalavimai, 11 lapų. </w:t>
              </w:r>
            </w:p>
            <w:p w14:paraId="48B0527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31. Standartiniai techniniai reikalavimai nuolatinės srovės savųjų reikmių skydui, 7 lapai. </w:t>
              </w:r>
            </w:p>
            <w:p w14:paraId="2F579AF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32. Standartiniai techniniai reikalavimai stacionariosioms akumuliatorių baterijoms, 3 lapai. </w:t>
              </w:r>
            </w:p>
            <w:p w14:paraId="4EE17888"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33. Standartiniai techniniai reikalavimai akumuliatorių baterijų įkrovikliams, 3 lapai. </w:t>
              </w:r>
            </w:p>
            <w:p w14:paraId="3AD9E215"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34. Standartiniai techniniai reikalavimai kintamos srovės savųjų reikmių skydui, 7 lapai. </w:t>
              </w:r>
            </w:p>
            <w:p w14:paraId="53C30FF3"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35. Standartiniai techniniai reikalavimai 110 kV vamzdiniams laidininkams, 2 lapai. </w:t>
              </w:r>
            </w:p>
            <w:p w14:paraId="7D47D2B0"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36. 400-110 kV įtampos oro linijų aliuminių neįzoliuotų laidų su plieninių vijų šerdimi standartiniai techniniai reikalavimai, 3 lapai. </w:t>
              </w:r>
            </w:p>
            <w:p w14:paraId="476A9BFA"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37. 330-110 kV įtampos oro linijų stiklinių lėkštinių izoliatorių standartiniai techniniai reikalavimai, 2 lapai. </w:t>
              </w:r>
            </w:p>
            <w:p w14:paraId="5FEEB157"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38. Standartiniai techniniai reikalavimai 110 kV įtampos atraminiams izoliatoriams, 3 lapai. </w:t>
              </w:r>
            </w:p>
            <w:p w14:paraId="6316498B"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39. Standartiniai techniniai reikalavimai 400-330-110 kV pirminių įrenginių prijungimo gnybtams, 4 lapai. </w:t>
              </w:r>
            </w:p>
            <w:p w14:paraId="69104BC2"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40. Reikalavimai 400-300-110 kV įtampos transformatorių pastočių įžeminimo kontūro įrengimui, 3 lapai. </w:t>
              </w:r>
            </w:p>
            <w:p w14:paraId="313751C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41. Standartiniai techniniai reikalavimai 400-330-110 kV įtampos transformatorių pastočių įžeminimo kontūro elementams, 2 lapai. </w:t>
              </w:r>
            </w:p>
            <w:p w14:paraId="324831C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42. Perdavimo tinklo operatyvinių ir techninių pavadinimų sudarymo ir žymėjimo tvarkos aprašas, 43 lapai. </w:t>
              </w:r>
            </w:p>
            <w:p w14:paraId="16A98E62"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43. Standartiniai techniniai reikalavimai pirminių įrenginių techninių duomenų lentelėms, 32 lapai. </w:t>
              </w:r>
            </w:p>
            <w:p w14:paraId="01C81435"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44. Standartiniai techniniai reiklavimai 400-110 kV įtampos oro linijų aliuminius su plieninių vijų šerdimi laidus laikantiems gnybtams, 2 lapai. </w:t>
              </w:r>
            </w:p>
            <w:p w14:paraId="73BBD71E"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45. 330-110 kV įtampos oro linijų žaibosaugos trosų (be šviesolaidinio kabelio) standartiniai techniniai reikalavimai, 2 lapai. </w:t>
              </w:r>
            </w:p>
            <w:p w14:paraId="08389E0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46. 400-110 kV įtampos oro linijų žaibosaugos troso su šviesolaidiniu kabeliu (ŽTŠK) standartiniai techniniai reikalavimai, 3 lapai. </w:t>
              </w:r>
            </w:p>
            <w:p w14:paraId="7F123964"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47. Standartiniai techniniai reikalavimai 400-110 kV įtampos oro linijų neizoliuotiems aliuminiams su plieninių vijų šerdimi laidams, 2 lapai. </w:t>
              </w:r>
            </w:p>
            <w:p w14:paraId="7930B7E5"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48. Standartiniai techniniai reikalavimai 400-110 kV OL laidų ir ŽT be ŠK pleištinio tipo tempiamiesiems bnygtynams, 3 lapai. </w:t>
              </w:r>
            </w:p>
            <w:p w14:paraId="5D0BD515"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49. Standartiniai techniniai reikalavimai 400-110 kV OL laidų ir ŽT be ŠK presuojamo tipo tempiamiesiems gnybtynams, 3 lapai. </w:t>
              </w:r>
            </w:p>
            <w:p w14:paraId="29FA8170"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50. Standartiniai techniniai reikalavimai 400-110 kV OL laidų ir ŽT be ŠK varžtinio tipo tempiamiesiems gnybtynams, 3 lapai. </w:t>
              </w:r>
            </w:p>
            <w:p w14:paraId="0A44745E"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51. Standartiniai techniniai reikalavimai 400-110 kV OL stiklinių izoliatorių girliandų sudėčiai, 4 lapai. </w:t>
              </w:r>
            </w:p>
            <w:p w14:paraId="7F30E2FB"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52. RAA kompleksinių bandymų aprašas, 24 lapai. </w:t>
              </w:r>
            </w:p>
            <w:p w14:paraId="1180B72A"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lastRenderedPageBreak/>
                <w:t xml:space="preserve">53. Standartiniai techniniai reikalavimai 330/110/10 kV TP mikroprocesorinėms relinės apsaugos ir automatikos relėms ir valdikliams, 5 lapai. </w:t>
              </w:r>
            </w:p>
            <w:p w14:paraId="11FF8307"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54. LITGRID AB perdavimo tinklo 110 kV transformatorių pastočių standartinių relinės apsaugos ir automatikos funkcinių schemų išpildymo techniniuose projektuose aprašas, 22 lapai. </w:t>
              </w:r>
            </w:p>
            <w:p w14:paraId="125262EF"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55. Standartiniai techniniai reikalavimai kontroliniams kabeliams jungiantiems relinės apsaugos/automatikos ir atviros skirstyklos pirminius įrenginius, 2 lapai. </w:t>
              </w:r>
            </w:p>
            <w:p w14:paraId="7DAA37E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56. Standartiniai techniniai reikalavimai lauko ir vidaus spintų vidinio montažo laidams, 2 lapai. </w:t>
              </w:r>
            </w:p>
            <w:p w14:paraId="0630556B"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57. Standartiniai techniniai reikalavimai telekomandų perdavimo sistemos įrenginiams susietiems su reline apsauga ir automatika, 4 lapai. </w:t>
              </w:r>
            </w:p>
            <w:p w14:paraId="0749A6F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58. Standartiniai techniniai reikalavimai relinės apsaugos ir automatikos vidaus spintoms, 7 lapai. </w:t>
              </w:r>
            </w:p>
            <w:p w14:paraId="2F962074"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59. Pagrindinių ir kitų RAA įrenginių sąrankos RAA vidaus spintose Užsakovo patikrinimo protokolas gamyklinių bandymų metu, 10 lapų. </w:t>
              </w:r>
            </w:p>
            <w:p w14:paraId="2D67BEC2"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60. Standartiniai techniniai reikalavimai relinės apsaugos ir automatikos elektros grandinių elektromechaninėms relėms, 4 lapai. </w:t>
              </w:r>
            </w:p>
            <w:p w14:paraId="000DF04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61. Standartiniai techniniai reikalavimai lauko tarpinių gnybtynų spintoms, 8 lapai. </w:t>
              </w:r>
            </w:p>
            <w:p w14:paraId="31C84297"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62. Pagrindinių ir kitų RAA įrenginių sąrankos lauko tarpinių gnybtynų spintose Užsakovo patikrinimo protokolas gamyklinių bandymų metu, 9 lapai. </w:t>
              </w:r>
            </w:p>
            <w:p w14:paraId="6AAF706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63. Perdavimo tinklo transformatorių pastočių ir skirstyklų įrangos nuotolinio valdymo reikalavimų aprašas, 287 lapai. </w:t>
              </w:r>
            </w:p>
            <w:p w14:paraId="6778D758"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64. Standartiniai techniniai reikalavimai teleinformacijos surinkimo ir perdavimo įrenginiams, 7 lapai. </w:t>
              </w:r>
            </w:p>
            <w:p w14:paraId="21EA2B54"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65. Standartiniai techniniai reikalavimai pastočių laiko sinchronizavimo įrengiams, 5 lapai. </w:t>
              </w:r>
            </w:p>
            <w:p w14:paraId="2F8CFF9F"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66. Reikalavimai telekomunikacijų ir TSPĮ elektrinio maitinimo nuo NSSRS projektavimui, 3 lapai. </w:t>
              </w:r>
            </w:p>
            <w:p w14:paraId="4F3742E3"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67. Standartiniai techniai reikalavimai telekomunikacijų vidaus spintoms valdymo pultuose ir ryšių aparatinėse, 5 lapai. </w:t>
              </w:r>
            </w:p>
            <w:p w14:paraId="160DED49"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68. Standartiniai techniniai reikalavimai ŽTŠK movos projektavimui, 3 lapai. </w:t>
              </w:r>
            </w:p>
            <w:p w14:paraId="2F54D5C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69. Standartiniai techniniai reikalavimai ryšio šuliniams, 2 lapai. </w:t>
              </w:r>
            </w:p>
            <w:p w14:paraId="649AC980"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70. Standartiniai techniniai reikalavimai šviesolaidinio kabelio projektavimui, 3 lapai. </w:t>
              </w:r>
            </w:p>
            <w:p w14:paraId="21311DE6"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71. Tipiniai reikalavimai skaidulų paskirstymo įrenginio projektavimui, 2 lapai. </w:t>
              </w:r>
            </w:p>
            <w:p w14:paraId="7454D7B2"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72. Standartiniai techniniai reikalavimai ryšiųi apsauginiams vamzdžiams, 3 lapai. </w:t>
              </w:r>
            </w:p>
            <w:p w14:paraId="75E3AB04"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73. Standartiniai techniniai reikalavimai jungiamiesiems šviesolaidiniams kabeliams, 2 lapai. </w:t>
              </w:r>
            </w:p>
            <w:p w14:paraId="3A24B343"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74. Ryšio nutraukimo planas, 1 lapas. </w:t>
              </w:r>
            </w:p>
            <w:p w14:paraId="2CFDE017"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75. Standartiniai techniniai reikalavimai telekomunikacijų maitinimo šaltiniui, 2 lapai. </w:t>
              </w:r>
            </w:p>
            <w:p w14:paraId="228AA886"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76. Standartiniai techniniai reikalavimai MPLS maršrutizatoriui, 5 lapai. </w:t>
              </w:r>
            </w:p>
            <w:p w14:paraId="3C6FF22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77. Standartiniai techniniai reikalavimai pramoniniams duomenų tinklo komutatoriams, 5 lapai. </w:t>
              </w:r>
            </w:p>
            <w:p w14:paraId="2DAA657E"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78. Standartiniai techniniai reikalavimai Ethernet terpės ketikliams, 3 lapai. </w:t>
              </w:r>
            </w:p>
            <w:p w14:paraId="7D044EA3"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79. Tipinė LITGRID AB TP duomenų tinklo struktūrinė schema, 1 lapas. </w:t>
              </w:r>
            </w:p>
            <w:p w14:paraId="2949C870"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80. Įrenginių ryšio protokolų nustatymo lentelės ir įrenginių sąrašas, 1 lapas. </w:t>
              </w:r>
            </w:p>
            <w:p w14:paraId="0E9B4908"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81. Standartiniai techniniai reikalavimai SDH įrenginiui, 4 lapai. </w:t>
              </w:r>
            </w:p>
            <w:p w14:paraId="764D714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82. Standartiniai techniniai reikalavimai lauko komercinės apskaitos spintoms, 9 lapai. </w:t>
              </w:r>
            </w:p>
            <w:p w14:paraId="1400760F"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83. Reikalavimai vidaus kontrolinės apskaitos spintoms, 9 lapai. </w:t>
              </w:r>
            </w:p>
            <w:p w14:paraId="70BDE441"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84. Techniniai reikalavimai elektros skaitiklių komercinių duomenų nuskaitymo valdikliams, 8 lapai. </w:t>
              </w:r>
            </w:p>
            <w:p w14:paraId="3FEA8467"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85. Techniniai reikalavimai elektros skaitiklių momentinės informacijos nuskaitymo valdikliams (DVS XA/21), 10 lapų. </w:t>
              </w:r>
            </w:p>
            <w:p w14:paraId="22E647C0"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86. Standartiniai techniniai reikalavimai apsauginės signalizacijos centralei, 2 lapai. </w:t>
              </w:r>
            </w:p>
            <w:p w14:paraId="775B4C8A"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87. Standartiniai techniniai reikalavimai magnetinio kontakto, 1 lapas. </w:t>
              </w:r>
            </w:p>
            <w:p w14:paraId="04944864"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88. Standartiniai techniniai reikalavimai vidaus judesio davikliui, 1 lapas. </w:t>
              </w:r>
            </w:p>
            <w:p w14:paraId="47A9DA5A"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89. Standartiniai techniniai reikalavimai įeigos kontrolės IP kontroleriui, 2 lapai. </w:t>
              </w:r>
            </w:p>
            <w:p w14:paraId="5A2A871C" w14:textId="77777777" w:rsidR="007D620E" w:rsidRPr="00FD6608" w:rsidRDefault="007D620E" w:rsidP="007D620E">
              <w:pPr>
                <w:pStyle w:val="Bibliography"/>
                <w:rPr>
                  <w:rFonts w:ascii="Trebuchet MS" w:hAnsi="Trebuchet MS"/>
                  <w:b/>
                  <w:bCs/>
                  <w:i/>
                  <w:iCs/>
                  <w:noProof/>
                  <w:sz w:val="22"/>
                  <w:szCs w:val="22"/>
                </w:rPr>
              </w:pPr>
              <w:r w:rsidRPr="00FD6608">
                <w:rPr>
                  <w:rFonts w:ascii="Trebuchet MS" w:hAnsi="Trebuchet MS"/>
                  <w:b/>
                  <w:bCs/>
                  <w:i/>
                  <w:iCs/>
                  <w:noProof/>
                  <w:sz w:val="22"/>
                  <w:szCs w:val="22"/>
                </w:rPr>
                <w:t xml:space="preserve">90. Standartiniai techniniai reikalavimai gaisro aptikimo centralei (kai saugomas patalpų plotas daugiau nei 200 m2), 5 lapai. </w:t>
              </w:r>
            </w:p>
            <w:p w14:paraId="594824B9" w14:textId="431707D1" w:rsidR="00317E98" w:rsidRPr="00B343DC" w:rsidRDefault="00317E98" w:rsidP="007D620E">
              <w:pPr>
                <w:rPr>
                  <w:rFonts w:ascii="Trebuchet MS" w:hAnsi="Trebuchet MS"/>
                  <w:sz w:val="22"/>
                  <w:szCs w:val="22"/>
                  <w:lang w:val="lt-LT"/>
                </w:rPr>
              </w:pPr>
              <w:r w:rsidRPr="00FD6608">
                <w:rPr>
                  <w:rFonts w:ascii="Trebuchet MS" w:hAnsi="Trebuchet MS"/>
                  <w:b/>
                  <w:bCs/>
                  <w:i/>
                  <w:iCs/>
                  <w:noProof/>
                  <w:sz w:val="22"/>
                  <w:szCs w:val="22"/>
                  <w:lang w:val="lt-LT"/>
                </w:rPr>
                <w:fldChar w:fldCharType="end"/>
              </w:r>
            </w:p>
          </w:sdtContent>
        </w:sdt>
      </w:sdtContent>
    </w:sdt>
    <w:bookmarkEnd w:id="34" w:displacedByCustomXml="prev"/>
    <w:bookmarkEnd w:id="33" w:displacedByCustomXml="prev"/>
    <w:bookmarkEnd w:id="32" w:displacedByCustomXml="prev"/>
    <w:sectPr w:rsidR="00317E98" w:rsidRPr="00B343DC" w:rsidSect="00D74E0D">
      <w:headerReference w:type="default" r:id="rId16"/>
      <w:footerReference w:type="default" r:id="rId17"/>
      <w:headerReference w:type="first" r:id="rId18"/>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5AF58" w14:textId="77777777" w:rsidR="005B7C96" w:rsidRDefault="005B7C96" w:rsidP="00EF30E4">
      <w:pPr>
        <w:pStyle w:val="antraste"/>
      </w:pPr>
      <w:r>
        <w:separator/>
      </w:r>
    </w:p>
  </w:endnote>
  <w:endnote w:type="continuationSeparator" w:id="0">
    <w:p w14:paraId="3725D6CA" w14:textId="77777777" w:rsidR="005B7C96" w:rsidRDefault="005B7C96" w:rsidP="00EF30E4">
      <w:pPr>
        <w:pStyle w:val="antraste"/>
      </w:pPr>
      <w:r>
        <w:continuationSeparator/>
      </w:r>
    </w:p>
  </w:endnote>
  <w:endnote w:type="continuationNotice" w:id="1">
    <w:p w14:paraId="435AC46B" w14:textId="77777777" w:rsidR="005B7C96" w:rsidRDefault="005B7C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152B86A3" w:rsidR="00BD4E0B" w:rsidRPr="00E07536" w:rsidRDefault="00BD4E0B">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Pr>
            <w:rFonts w:ascii="Trebuchet MS" w:hAnsi="Trebuchet MS" w:cs="Arial"/>
            <w:noProof/>
            <w:sz w:val="22"/>
            <w:szCs w:val="20"/>
          </w:rPr>
          <w:t>9</w:t>
        </w:r>
        <w:r w:rsidRPr="00E07536">
          <w:rPr>
            <w:rFonts w:ascii="Trebuchet MS" w:hAnsi="Trebuchet MS" w:cs="Arial"/>
            <w:noProof/>
            <w:sz w:val="22"/>
            <w:szCs w:val="20"/>
          </w:rPr>
          <w:fldChar w:fldCharType="end"/>
        </w:r>
      </w:p>
    </w:sdtContent>
  </w:sdt>
  <w:p w14:paraId="3587886B" w14:textId="77777777" w:rsidR="00BD4E0B" w:rsidRDefault="00BD4E0B"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BA248" w14:textId="77777777" w:rsidR="005B7C96" w:rsidRDefault="005B7C96" w:rsidP="00EF30E4">
      <w:pPr>
        <w:pStyle w:val="antraste"/>
      </w:pPr>
      <w:r>
        <w:separator/>
      </w:r>
    </w:p>
  </w:footnote>
  <w:footnote w:type="continuationSeparator" w:id="0">
    <w:p w14:paraId="05466800" w14:textId="77777777" w:rsidR="005B7C96" w:rsidRDefault="005B7C96" w:rsidP="00EF30E4">
      <w:pPr>
        <w:pStyle w:val="antraste"/>
      </w:pPr>
      <w:r>
        <w:continuationSeparator/>
      </w:r>
    </w:p>
  </w:footnote>
  <w:footnote w:type="continuationNotice" w:id="1">
    <w:p w14:paraId="09D3782F" w14:textId="77777777" w:rsidR="005B7C96" w:rsidRDefault="005B7C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ED9F" w14:textId="701DEB0A" w:rsidR="00BD4E0B" w:rsidRPr="0027567D" w:rsidRDefault="00BD4E0B" w:rsidP="00145BD8">
    <w:pPr>
      <w:pStyle w:val="Header"/>
      <w:jc w:val="right"/>
      <w:rPr>
        <w:lang w:val="lt-LT"/>
      </w:rPr>
    </w:pPr>
  </w:p>
  <w:p w14:paraId="13F2B05A" w14:textId="759943DF" w:rsidR="00BD4E0B" w:rsidRPr="0027567D" w:rsidRDefault="00BD4E0B" w:rsidP="00145BD8">
    <w:pPr>
      <w:pStyle w:val="Header"/>
      <w:jc w:val="right"/>
      <w:rPr>
        <w:rFonts w:ascii="Trebuchet MS" w:hAnsi="Trebuchet MS" w:cs="Arial"/>
        <w:i/>
        <w:sz w:val="20"/>
        <w:szCs w:val="20"/>
        <w:lang w:val="lt-LT"/>
      </w:rPr>
    </w:pPr>
    <w:r w:rsidRPr="0027567D">
      <w:rPr>
        <w:noProof/>
        <w:lang w:val="lt-LT" w:eastAsia="lt-LT"/>
      </w:rPr>
      <w:drawing>
        <wp:anchor distT="0" distB="0" distL="114300" distR="114300" simplePos="0" relativeHeight="251658241" behindDoc="1" locked="0" layoutInCell="1" allowOverlap="1" wp14:anchorId="6921C9DA" wp14:editId="48E23463">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1" name="Picture 1"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567D">
      <w:rPr>
        <w:i/>
        <w:lang w:val="lt-LT"/>
      </w:rPr>
      <w:t xml:space="preserve"> </w:t>
    </w:r>
    <w:r w:rsidRPr="00354690">
      <w:rPr>
        <w:rFonts w:ascii="Trebuchet MS" w:hAnsi="Trebuchet MS"/>
        <w:sz w:val="22"/>
        <w:szCs w:val="22"/>
        <w:lang w:val="lt-LT"/>
      </w:rPr>
      <w:t>110/</w:t>
    </w:r>
    <w:r>
      <w:rPr>
        <w:rFonts w:ascii="Trebuchet MS" w:hAnsi="Trebuchet MS"/>
        <w:sz w:val="22"/>
        <w:szCs w:val="22"/>
        <w:lang w:val="lt-LT"/>
      </w:rPr>
      <w:t>10</w:t>
    </w:r>
    <w:r w:rsidRPr="00354690">
      <w:rPr>
        <w:rFonts w:ascii="Trebuchet MS" w:hAnsi="Trebuchet MS"/>
        <w:sz w:val="22"/>
        <w:szCs w:val="22"/>
        <w:lang w:val="lt-LT"/>
      </w:rPr>
      <w:t xml:space="preserve"> kV </w:t>
    </w:r>
    <w:r>
      <w:rPr>
        <w:rFonts w:ascii="Trebuchet MS" w:hAnsi="Trebuchet MS"/>
        <w:sz w:val="22"/>
        <w:szCs w:val="22"/>
        <w:lang w:val="lt-LT"/>
      </w:rPr>
      <w:t xml:space="preserve">Saugų </w:t>
    </w:r>
    <w:r w:rsidRPr="00354690">
      <w:rPr>
        <w:rFonts w:ascii="Trebuchet MS" w:hAnsi="Trebuchet MS"/>
        <w:sz w:val="22"/>
        <w:szCs w:val="22"/>
        <w:lang w:val="lt-LT"/>
      </w:rPr>
      <w:t>TP</w:t>
    </w:r>
    <w:r>
      <w:rPr>
        <w:rFonts w:ascii="Trebuchet MS" w:hAnsi="Trebuchet MS"/>
        <w:sz w:val="22"/>
        <w:szCs w:val="22"/>
        <w:lang w:val="lt-LT"/>
      </w:rPr>
      <w:t xml:space="preserve"> 110 kV skirstyklos rekonstravimas </w:t>
    </w:r>
  </w:p>
  <w:p w14:paraId="60641A07" w14:textId="77777777" w:rsidR="00BD4E0B" w:rsidRPr="0027567D" w:rsidRDefault="00BD4E0B" w:rsidP="00145BD8">
    <w:pPr>
      <w:pStyle w:val="Header"/>
      <w:jc w:val="both"/>
      <w:rPr>
        <w:lang w:val="lt-LT"/>
      </w:rPr>
    </w:pPr>
    <w:r w:rsidRPr="0027567D">
      <w:rPr>
        <w:lang w:val="lt-LT"/>
      </w:rP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9958" w14:textId="12779CC5" w:rsidR="00BD4E0B" w:rsidRDefault="00BD4E0B" w:rsidP="001116FF">
    <w:pPr>
      <w:pStyle w:val="Header"/>
    </w:pPr>
    <w:r>
      <w:rPr>
        <w:noProof/>
        <w:lang w:val="lt-LT" w:eastAsia="lt-LT"/>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4" name="Picture 4"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03942E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3421F8E"/>
    <w:multiLevelType w:val="multilevel"/>
    <w:tmpl w:val="D13A23BC"/>
    <w:lvl w:ilvl="0">
      <w:start w:val="6"/>
      <w:numFmt w:val="decimal"/>
      <w:lvlText w:val="%1."/>
      <w:lvlJc w:val="left"/>
      <w:pPr>
        <w:ind w:left="630" w:hanging="630"/>
      </w:pPr>
      <w:rPr>
        <w:rFonts w:hint="default"/>
      </w:rPr>
    </w:lvl>
    <w:lvl w:ilvl="1">
      <w:start w:val="2"/>
      <w:numFmt w:val="decimal"/>
      <w:lvlText w:val="%1.%2."/>
      <w:lvlJc w:val="left"/>
      <w:pPr>
        <w:ind w:left="1288"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7B7A8E"/>
    <w:multiLevelType w:val="hybridMultilevel"/>
    <w:tmpl w:val="DCC894E2"/>
    <w:lvl w:ilvl="0" w:tplc="D0107A52">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09582D16"/>
    <w:multiLevelType w:val="multilevel"/>
    <w:tmpl w:val="DBDE6694"/>
    <w:lvl w:ilvl="0">
      <w:start w:val="1"/>
      <w:numFmt w:val="decimal"/>
      <w:lvlText w:val="%1."/>
      <w:lvlJc w:val="left"/>
      <w:pPr>
        <w:ind w:left="360" w:hanging="360"/>
      </w:pPr>
      <w:rPr>
        <w:rFonts w:hint="default"/>
      </w:rPr>
    </w:lvl>
    <w:lvl w:ilvl="1">
      <w:start w:val="2"/>
      <w:numFmt w:val="decimal"/>
      <w:lvlText w:val="6.%2."/>
      <w:lvlJc w:val="left"/>
      <w:pPr>
        <w:ind w:left="2417" w:hanging="432"/>
      </w:pPr>
      <w:rPr>
        <w:rFonts w:hint="default"/>
        <w:color w:val="000000" w:themeColor="text1"/>
        <w:sz w:val="22"/>
      </w:rPr>
    </w:lvl>
    <w:lvl w:ilvl="2">
      <w:start w:val="1"/>
      <w:numFmt w:val="decimal"/>
      <w:lvlText w:val="6.24.%3."/>
      <w:lvlJc w:val="left"/>
      <w:pPr>
        <w:ind w:left="1497" w:hanging="504"/>
      </w:pPr>
      <w:rPr>
        <w:rFonts w:hint="default"/>
      </w:rPr>
    </w:lvl>
    <w:lvl w:ilvl="3">
      <w:start w:val="1"/>
      <w:numFmt w:val="bullet"/>
      <w:lvlText w:val=""/>
      <w:lvlJc w:val="left"/>
      <w:pPr>
        <w:ind w:left="1728" w:hanging="648"/>
      </w:pPr>
      <w:rPr>
        <w:rFonts w:ascii="Symbol" w:hAnsi="Symbol"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3F2EB4"/>
    <w:multiLevelType w:val="multilevel"/>
    <w:tmpl w:val="39501258"/>
    <w:lvl w:ilvl="0">
      <w:start w:val="1"/>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0F0B4E7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2589C"/>
    <w:multiLevelType w:val="multilevel"/>
    <w:tmpl w:val="1E86451A"/>
    <w:lvl w:ilvl="0">
      <w:start w:val="10"/>
      <w:numFmt w:val="decimal"/>
      <w:lvlText w:val="%1."/>
      <w:lvlJc w:val="left"/>
      <w:pPr>
        <w:ind w:left="660" w:hanging="660"/>
      </w:pPr>
      <w:rPr>
        <w:rFonts w:ascii="Times New Roman" w:hAnsi="Times New Roman" w:hint="default"/>
        <w:sz w:val="24"/>
      </w:rPr>
    </w:lvl>
    <w:lvl w:ilvl="1">
      <w:start w:val="7"/>
      <w:numFmt w:val="decimal"/>
      <w:lvlText w:val="%1.%2."/>
      <w:lvlJc w:val="left"/>
      <w:pPr>
        <w:ind w:left="1003" w:hanging="720"/>
      </w:pPr>
      <w:rPr>
        <w:rFonts w:ascii="Times New Roman" w:hAnsi="Times New Roman" w:hint="default"/>
        <w:sz w:val="24"/>
      </w:rPr>
    </w:lvl>
    <w:lvl w:ilvl="2">
      <w:start w:val="1"/>
      <w:numFmt w:val="decimal"/>
      <w:lvlText w:val="%1.%2.%3."/>
      <w:lvlJc w:val="left"/>
      <w:pPr>
        <w:ind w:left="1286" w:hanging="720"/>
      </w:pPr>
      <w:rPr>
        <w:rFonts w:ascii="Times New Roman" w:hAnsi="Times New Roman" w:hint="default"/>
        <w:sz w:val="24"/>
      </w:rPr>
    </w:lvl>
    <w:lvl w:ilvl="3">
      <w:start w:val="1"/>
      <w:numFmt w:val="decimal"/>
      <w:lvlText w:val="%1.%2.%3.%4."/>
      <w:lvlJc w:val="left"/>
      <w:pPr>
        <w:ind w:left="1929" w:hanging="1080"/>
      </w:pPr>
      <w:rPr>
        <w:rFonts w:ascii="Times New Roman" w:hAnsi="Times New Roman" w:hint="default"/>
        <w:sz w:val="24"/>
      </w:rPr>
    </w:lvl>
    <w:lvl w:ilvl="4">
      <w:start w:val="1"/>
      <w:numFmt w:val="decimal"/>
      <w:lvlText w:val="%1.%2.%3.%4.%5."/>
      <w:lvlJc w:val="left"/>
      <w:pPr>
        <w:ind w:left="2212" w:hanging="1080"/>
      </w:pPr>
      <w:rPr>
        <w:rFonts w:ascii="Times New Roman" w:hAnsi="Times New Roman" w:hint="default"/>
        <w:sz w:val="24"/>
      </w:rPr>
    </w:lvl>
    <w:lvl w:ilvl="5">
      <w:start w:val="1"/>
      <w:numFmt w:val="decimal"/>
      <w:lvlText w:val="%1.%2.%3.%4.%5.%6."/>
      <w:lvlJc w:val="left"/>
      <w:pPr>
        <w:ind w:left="2855" w:hanging="1440"/>
      </w:pPr>
      <w:rPr>
        <w:rFonts w:ascii="Times New Roman" w:hAnsi="Times New Roman" w:hint="default"/>
        <w:sz w:val="24"/>
      </w:rPr>
    </w:lvl>
    <w:lvl w:ilvl="6">
      <w:start w:val="1"/>
      <w:numFmt w:val="decimal"/>
      <w:lvlText w:val="%1.%2.%3.%4.%5.%6.%7."/>
      <w:lvlJc w:val="left"/>
      <w:pPr>
        <w:ind w:left="3138" w:hanging="1440"/>
      </w:pPr>
      <w:rPr>
        <w:rFonts w:ascii="Times New Roman" w:hAnsi="Times New Roman" w:hint="default"/>
        <w:sz w:val="24"/>
      </w:rPr>
    </w:lvl>
    <w:lvl w:ilvl="7">
      <w:start w:val="1"/>
      <w:numFmt w:val="decimal"/>
      <w:lvlText w:val="%1.%2.%3.%4.%5.%6.%7.%8."/>
      <w:lvlJc w:val="left"/>
      <w:pPr>
        <w:ind w:left="3781" w:hanging="1800"/>
      </w:pPr>
      <w:rPr>
        <w:rFonts w:ascii="Times New Roman" w:hAnsi="Times New Roman" w:hint="default"/>
        <w:sz w:val="24"/>
      </w:rPr>
    </w:lvl>
    <w:lvl w:ilvl="8">
      <w:start w:val="1"/>
      <w:numFmt w:val="decimal"/>
      <w:lvlText w:val="%1.%2.%3.%4.%5.%6.%7.%8.%9."/>
      <w:lvlJc w:val="left"/>
      <w:pPr>
        <w:ind w:left="4064" w:hanging="1800"/>
      </w:pPr>
      <w:rPr>
        <w:rFonts w:ascii="Times New Roman" w:hAnsi="Times New Roman" w:hint="default"/>
        <w:sz w:val="24"/>
      </w:rPr>
    </w:lvl>
  </w:abstractNum>
  <w:abstractNum w:abstractNumId="15" w15:restartNumberingAfterBreak="0">
    <w:nsid w:val="121E2EE7"/>
    <w:multiLevelType w:val="multilevel"/>
    <w:tmpl w:val="11E84460"/>
    <w:lvl w:ilvl="0">
      <w:start w:val="10"/>
      <w:numFmt w:val="decimal"/>
      <w:lvlText w:val="%1"/>
      <w:lvlJc w:val="left"/>
      <w:pPr>
        <w:ind w:left="660" w:hanging="660"/>
      </w:pPr>
      <w:rPr>
        <w:rFonts w:cs="Times New Roman" w:hint="default"/>
      </w:rPr>
    </w:lvl>
    <w:lvl w:ilvl="1">
      <w:start w:val="1"/>
      <w:numFmt w:val="decimal"/>
      <w:lvlText w:val="%1.%2"/>
      <w:lvlJc w:val="left"/>
      <w:pPr>
        <w:ind w:left="943" w:hanging="6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6" w15:restartNumberingAfterBreak="0">
    <w:nsid w:val="141174BF"/>
    <w:multiLevelType w:val="multilevel"/>
    <w:tmpl w:val="EC54FD52"/>
    <w:lvl w:ilvl="0">
      <w:start w:val="1"/>
      <w:numFmt w:val="decimal"/>
      <w:suff w:val="space"/>
      <w:lvlText w:val="%1."/>
      <w:lvlJc w:val="left"/>
      <w:pPr>
        <w:ind w:left="-709" w:firstLine="709"/>
      </w:pPr>
      <w:rPr>
        <w:rFonts w:hint="default"/>
        <w:b/>
        <w:color w:val="auto"/>
      </w:rPr>
    </w:lvl>
    <w:lvl w:ilvl="1">
      <w:start w:val="1"/>
      <w:numFmt w:val="decimal"/>
      <w:suff w:val="space"/>
      <w:lvlText w:val="%1.%2."/>
      <w:lvlJc w:val="left"/>
      <w:pPr>
        <w:ind w:left="0" w:firstLine="709"/>
      </w:pPr>
      <w:rPr>
        <w:rFonts w:hint="default"/>
        <w:color w:val="auto"/>
      </w:rPr>
    </w:lvl>
    <w:lvl w:ilvl="2">
      <w:start w:val="1"/>
      <w:numFmt w:val="decimal"/>
      <w:suff w:val="space"/>
      <w:lvlText w:val="%1.%2.%3."/>
      <w:lvlJc w:val="left"/>
      <w:pPr>
        <w:ind w:left="-142" w:firstLine="709"/>
      </w:pPr>
      <w:rPr>
        <w:rFonts w:hint="default"/>
        <w:b w:val="0"/>
        <w:color w:val="auto"/>
      </w:rPr>
    </w:lvl>
    <w:lvl w:ilvl="3">
      <w:start w:val="1"/>
      <w:numFmt w:val="decimal"/>
      <w:suff w:val="space"/>
      <w:lvlText w:val="%1.%2.%3.%4."/>
      <w:lvlJc w:val="left"/>
      <w:pPr>
        <w:ind w:left="0" w:firstLine="709"/>
      </w:pPr>
      <w:rPr>
        <w:rFonts w:hint="default"/>
        <w:b w:val="0"/>
      </w:rPr>
    </w:lvl>
    <w:lvl w:ilvl="4">
      <w:start w:val="1"/>
      <w:numFmt w:val="decimal"/>
      <w:suff w:val="space"/>
      <w:lvlText w:val="%1.%2.%3.%4.%5."/>
      <w:lvlJc w:val="left"/>
      <w:pPr>
        <w:ind w:left="0" w:firstLine="709"/>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15:restartNumberingAfterBreak="0">
    <w:nsid w:val="14275E6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78753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D4A69AC"/>
    <w:multiLevelType w:val="multilevel"/>
    <w:tmpl w:val="C1C41EB2"/>
    <w:lvl w:ilvl="0">
      <w:start w:val="5"/>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5573FF"/>
    <w:multiLevelType w:val="hybridMultilevel"/>
    <w:tmpl w:val="F1781576"/>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23" w15:restartNumberingAfterBreak="0">
    <w:nsid w:val="2756512F"/>
    <w:multiLevelType w:val="multilevel"/>
    <w:tmpl w:val="A7A634C2"/>
    <w:lvl w:ilvl="0">
      <w:start w:val="1"/>
      <w:numFmt w:val="decimal"/>
      <w:lvlText w:val="%1."/>
      <w:lvlJc w:val="left"/>
      <w:pPr>
        <w:ind w:left="360" w:hanging="360"/>
      </w:pPr>
      <w:rPr>
        <w:rFonts w:hint="default"/>
      </w:rPr>
    </w:lvl>
    <w:lvl w:ilvl="1">
      <w:start w:val="1"/>
      <w:numFmt w:val="decimal"/>
      <w:lvlText w:val="%1.%2."/>
      <w:lvlJc w:val="left"/>
      <w:pPr>
        <w:ind w:left="624" w:hanging="511"/>
      </w:pPr>
      <w:rPr>
        <w:rFonts w:hint="default"/>
        <w:b w:val="0"/>
      </w:rPr>
    </w:lvl>
    <w:lvl w:ilvl="2">
      <w:start w:val="1"/>
      <w:numFmt w:val="decimal"/>
      <w:lvlText w:val="%1.%2.%3."/>
      <w:lvlJc w:val="left"/>
      <w:pPr>
        <w:ind w:left="1191" w:hanging="737"/>
      </w:pPr>
      <w:rPr>
        <w:rFonts w:hint="default"/>
        <w:b w:val="0"/>
      </w:rPr>
    </w:lvl>
    <w:lvl w:ilvl="3">
      <w:start w:val="1"/>
      <w:numFmt w:val="decimal"/>
      <w:lvlText w:val="%1.%2.%3.%4."/>
      <w:lvlJc w:val="left"/>
      <w:pPr>
        <w:ind w:left="1588" w:hanging="908"/>
      </w:pPr>
      <w:rPr>
        <w:rFonts w:hint="default"/>
        <w:b w:val="0"/>
      </w:rPr>
    </w:lvl>
    <w:lvl w:ilvl="4">
      <w:start w:val="1"/>
      <w:numFmt w:val="decimal"/>
      <w:lvlText w:val="%1.%2.%3.%4.%5."/>
      <w:lvlJc w:val="left"/>
      <w:pPr>
        <w:ind w:left="1985" w:hanging="1134"/>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7AD476B"/>
    <w:multiLevelType w:val="multilevel"/>
    <w:tmpl w:val="19040194"/>
    <w:lvl w:ilvl="0">
      <w:start w:val="10"/>
      <w:numFmt w:val="decimal"/>
      <w:lvlText w:val="%1."/>
      <w:lvlJc w:val="left"/>
      <w:pPr>
        <w:ind w:left="720" w:hanging="720"/>
      </w:pPr>
      <w:rPr>
        <w:rFonts w:cs="Times New Roman" w:hint="default"/>
      </w:rPr>
    </w:lvl>
    <w:lvl w:ilvl="1">
      <w:start w:val="8"/>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29C81F1B"/>
    <w:multiLevelType w:val="hybridMultilevel"/>
    <w:tmpl w:val="F3FCA87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6" w15:restartNumberingAfterBreak="0">
    <w:nsid w:val="2FB43BA7"/>
    <w:multiLevelType w:val="hybridMultilevel"/>
    <w:tmpl w:val="8632D5C2"/>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27"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36761BD6"/>
    <w:multiLevelType w:val="multilevel"/>
    <w:tmpl w:val="D36EA5C6"/>
    <w:lvl w:ilvl="0">
      <w:start w:val="1"/>
      <w:numFmt w:val="decimal"/>
      <w:lvlText w:val="%1."/>
      <w:lvlJc w:val="left"/>
      <w:pPr>
        <w:ind w:left="360" w:hanging="360"/>
      </w:pPr>
      <w:rPr>
        <w:rFonts w:hint="default"/>
      </w:rPr>
    </w:lvl>
    <w:lvl w:ilvl="1">
      <w:start w:val="1"/>
      <w:numFmt w:val="decimal"/>
      <w:lvlText w:val="%1.%2."/>
      <w:lvlJc w:val="left"/>
      <w:pPr>
        <w:ind w:left="2417" w:hanging="432"/>
      </w:pPr>
      <w:rPr>
        <w:rFonts w:hint="default"/>
        <w:color w:val="000000" w:themeColor="text1"/>
        <w:sz w:val="22"/>
      </w:rPr>
    </w:lvl>
    <w:lvl w:ilvl="2">
      <w:start w:val="1"/>
      <w:numFmt w:val="decimal"/>
      <w:lvlText w:val="%1.%2.%3."/>
      <w:lvlJc w:val="left"/>
      <w:pPr>
        <w:ind w:left="1497" w:hanging="504"/>
      </w:pPr>
      <w:rPr>
        <w:rFonts w:ascii="Trebuchet MS" w:hAnsi="Trebuchet MS" w:hint="default"/>
      </w:rPr>
    </w:lvl>
    <w:lvl w:ilvl="3">
      <w:start w:val="1"/>
      <w:numFmt w:val="decimal"/>
      <w:lvlText w:val="%1.%2.%3.%4."/>
      <w:lvlJc w:val="left"/>
      <w:pPr>
        <w:ind w:left="1728" w:hanging="648"/>
      </w:pPr>
      <w:rPr>
        <w:rFonts w:ascii="Trebuchet MS" w:hAnsi="Trebuchet MS" w:hint="default"/>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9B46AF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D2906A6"/>
    <w:multiLevelType w:val="hybridMultilevel"/>
    <w:tmpl w:val="6CB0F8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3DFE0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E9B06D5"/>
    <w:multiLevelType w:val="hybridMultilevel"/>
    <w:tmpl w:val="D9EA9B36"/>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33" w15:restartNumberingAfterBreak="0">
    <w:nsid w:val="419E1B6F"/>
    <w:multiLevelType w:val="multilevel"/>
    <w:tmpl w:val="50CCF2C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5F6392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1C435E"/>
    <w:multiLevelType w:val="hybridMultilevel"/>
    <w:tmpl w:val="E04A0070"/>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36" w15:restartNumberingAfterBreak="0">
    <w:nsid w:val="47E7228A"/>
    <w:multiLevelType w:val="multilevel"/>
    <w:tmpl w:val="72E66BCA"/>
    <w:lvl w:ilvl="0">
      <w:start w:val="10"/>
      <w:numFmt w:val="decimal"/>
      <w:lvlText w:val="%1"/>
      <w:lvlJc w:val="left"/>
      <w:pPr>
        <w:ind w:left="876"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48826C38"/>
    <w:multiLevelType w:val="hybridMultilevel"/>
    <w:tmpl w:val="BD227BBE"/>
    <w:lvl w:ilvl="0" w:tplc="04270001">
      <w:start w:val="1"/>
      <w:numFmt w:val="bullet"/>
      <w:lvlText w:val=""/>
      <w:lvlJc w:val="left"/>
      <w:pPr>
        <w:ind w:left="1976" w:hanging="360"/>
      </w:pPr>
      <w:rPr>
        <w:rFonts w:ascii="Symbol" w:hAnsi="Symbol" w:hint="default"/>
      </w:rPr>
    </w:lvl>
    <w:lvl w:ilvl="1" w:tplc="04270003" w:tentative="1">
      <w:start w:val="1"/>
      <w:numFmt w:val="bullet"/>
      <w:lvlText w:val="o"/>
      <w:lvlJc w:val="left"/>
      <w:pPr>
        <w:ind w:left="2696" w:hanging="360"/>
      </w:pPr>
      <w:rPr>
        <w:rFonts w:ascii="Courier New" w:hAnsi="Courier New" w:cs="Courier New" w:hint="default"/>
      </w:rPr>
    </w:lvl>
    <w:lvl w:ilvl="2" w:tplc="04270005" w:tentative="1">
      <w:start w:val="1"/>
      <w:numFmt w:val="bullet"/>
      <w:lvlText w:val=""/>
      <w:lvlJc w:val="left"/>
      <w:pPr>
        <w:ind w:left="3416" w:hanging="360"/>
      </w:pPr>
      <w:rPr>
        <w:rFonts w:ascii="Wingdings" w:hAnsi="Wingdings" w:hint="default"/>
      </w:rPr>
    </w:lvl>
    <w:lvl w:ilvl="3" w:tplc="04270001" w:tentative="1">
      <w:start w:val="1"/>
      <w:numFmt w:val="bullet"/>
      <w:lvlText w:val=""/>
      <w:lvlJc w:val="left"/>
      <w:pPr>
        <w:ind w:left="4136" w:hanging="360"/>
      </w:pPr>
      <w:rPr>
        <w:rFonts w:ascii="Symbol" w:hAnsi="Symbol" w:hint="default"/>
      </w:rPr>
    </w:lvl>
    <w:lvl w:ilvl="4" w:tplc="04270003" w:tentative="1">
      <w:start w:val="1"/>
      <w:numFmt w:val="bullet"/>
      <w:lvlText w:val="o"/>
      <w:lvlJc w:val="left"/>
      <w:pPr>
        <w:ind w:left="4856" w:hanging="360"/>
      </w:pPr>
      <w:rPr>
        <w:rFonts w:ascii="Courier New" w:hAnsi="Courier New" w:cs="Courier New" w:hint="default"/>
      </w:rPr>
    </w:lvl>
    <w:lvl w:ilvl="5" w:tplc="04270005" w:tentative="1">
      <w:start w:val="1"/>
      <w:numFmt w:val="bullet"/>
      <w:lvlText w:val=""/>
      <w:lvlJc w:val="left"/>
      <w:pPr>
        <w:ind w:left="5576" w:hanging="360"/>
      </w:pPr>
      <w:rPr>
        <w:rFonts w:ascii="Wingdings" w:hAnsi="Wingdings" w:hint="default"/>
      </w:rPr>
    </w:lvl>
    <w:lvl w:ilvl="6" w:tplc="04270001" w:tentative="1">
      <w:start w:val="1"/>
      <w:numFmt w:val="bullet"/>
      <w:lvlText w:val=""/>
      <w:lvlJc w:val="left"/>
      <w:pPr>
        <w:ind w:left="6296" w:hanging="360"/>
      </w:pPr>
      <w:rPr>
        <w:rFonts w:ascii="Symbol" w:hAnsi="Symbol" w:hint="default"/>
      </w:rPr>
    </w:lvl>
    <w:lvl w:ilvl="7" w:tplc="04270003" w:tentative="1">
      <w:start w:val="1"/>
      <w:numFmt w:val="bullet"/>
      <w:lvlText w:val="o"/>
      <w:lvlJc w:val="left"/>
      <w:pPr>
        <w:ind w:left="7016" w:hanging="360"/>
      </w:pPr>
      <w:rPr>
        <w:rFonts w:ascii="Courier New" w:hAnsi="Courier New" w:cs="Courier New" w:hint="default"/>
      </w:rPr>
    </w:lvl>
    <w:lvl w:ilvl="8" w:tplc="04270005" w:tentative="1">
      <w:start w:val="1"/>
      <w:numFmt w:val="bullet"/>
      <w:lvlText w:val=""/>
      <w:lvlJc w:val="left"/>
      <w:pPr>
        <w:ind w:left="7736" w:hanging="360"/>
      </w:pPr>
      <w:rPr>
        <w:rFonts w:ascii="Wingdings" w:hAnsi="Wingdings" w:hint="default"/>
      </w:rPr>
    </w:lvl>
  </w:abstractNum>
  <w:abstractNum w:abstractNumId="38" w15:restartNumberingAfterBreak="0">
    <w:nsid w:val="49865054"/>
    <w:multiLevelType w:val="multilevel"/>
    <w:tmpl w:val="F078D47C"/>
    <w:lvl w:ilvl="0">
      <w:start w:val="8"/>
      <w:numFmt w:val="decimal"/>
      <w:lvlText w:val="%1."/>
      <w:lvlJc w:val="left"/>
      <w:pPr>
        <w:ind w:left="630" w:hanging="63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4B3500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D3E7DD4"/>
    <w:multiLevelType w:val="hybridMultilevel"/>
    <w:tmpl w:val="B3926590"/>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41" w15:restartNumberingAfterBreak="0">
    <w:nsid w:val="4FC74C2A"/>
    <w:multiLevelType w:val="multilevel"/>
    <w:tmpl w:val="4E00E6D8"/>
    <w:lvl w:ilvl="0">
      <w:start w:val="10"/>
      <w:numFmt w:val="decimal"/>
      <w:lvlText w:val="%1."/>
      <w:lvlJc w:val="left"/>
      <w:pPr>
        <w:ind w:left="750" w:hanging="750"/>
      </w:pPr>
      <w:rPr>
        <w:rFonts w:cs="Times New Roman" w:hint="default"/>
      </w:rPr>
    </w:lvl>
    <w:lvl w:ilvl="1">
      <w:start w:val="1"/>
      <w:numFmt w:val="decimal"/>
      <w:lvlText w:val="%1.%2."/>
      <w:lvlJc w:val="left"/>
      <w:pPr>
        <w:ind w:left="1034" w:hanging="750"/>
      </w:pPr>
      <w:rPr>
        <w:rFonts w:cs="Times New Roman" w:hint="default"/>
        <w:sz w:val="22"/>
        <w:szCs w:val="22"/>
      </w:rPr>
    </w:lvl>
    <w:lvl w:ilvl="2">
      <w:start w:val="1"/>
      <w:numFmt w:val="decimal"/>
      <w:lvlText w:val="%1.%2.%3."/>
      <w:lvlJc w:val="left"/>
      <w:pPr>
        <w:ind w:left="1316" w:hanging="750"/>
      </w:pPr>
      <w:rPr>
        <w:rFonts w:cs="Times New Roman" w:hint="default"/>
        <w:b w:val="0"/>
        <w:sz w:val="22"/>
        <w:szCs w:val="22"/>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42" w15:restartNumberingAfterBreak="0">
    <w:nsid w:val="506C7CE0"/>
    <w:multiLevelType w:val="hybridMultilevel"/>
    <w:tmpl w:val="0C009DE4"/>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52FF579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6F77AB1"/>
    <w:multiLevelType w:val="multilevel"/>
    <w:tmpl w:val="22F6B1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7231E07"/>
    <w:multiLevelType w:val="multilevel"/>
    <w:tmpl w:val="5D3C1E8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A2D3229"/>
    <w:multiLevelType w:val="multilevel"/>
    <w:tmpl w:val="2ED88E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A7F7A19"/>
    <w:multiLevelType w:val="hybridMultilevel"/>
    <w:tmpl w:val="81C4C4F2"/>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48" w15:restartNumberingAfterBreak="0">
    <w:nsid w:val="5C240A68"/>
    <w:multiLevelType w:val="hybridMultilevel"/>
    <w:tmpl w:val="E970057C"/>
    <w:lvl w:ilvl="0" w:tplc="0427000F">
      <w:start w:val="1"/>
      <w:numFmt w:val="decimal"/>
      <w:lvlText w:val="%1."/>
      <w:lvlJc w:val="lef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49" w15:restartNumberingAfterBreak="0">
    <w:nsid w:val="5FD36098"/>
    <w:multiLevelType w:val="multilevel"/>
    <w:tmpl w:val="5EF2C8FA"/>
    <w:lvl w:ilvl="0">
      <w:start w:val="1"/>
      <w:numFmt w:val="decimal"/>
      <w:pStyle w:val="1numeracija"/>
      <w:lvlText w:val="%1."/>
      <w:lvlJc w:val="left"/>
      <w:pPr>
        <w:ind w:left="360" w:hanging="360"/>
      </w:pPr>
    </w:lvl>
    <w:lvl w:ilvl="1">
      <w:start w:val="1"/>
      <w:numFmt w:val="decimal"/>
      <w:pStyle w:val="11numeracija"/>
      <w:lvlText w:val="%1.%2."/>
      <w:lvlJc w:val="left"/>
      <w:pPr>
        <w:ind w:left="792" w:hanging="432"/>
      </w:pPr>
      <w:rPr>
        <w:color w:val="auto"/>
      </w:rPr>
    </w:lvl>
    <w:lvl w:ilvl="2">
      <w:start w:val="1"/>
      <w:numFmt w:val="decimal"/>
      <w:pStyle w:val="111numeracija"/>
      <w:lvlText w:val="%1.%2.%3."/>
      <w:lvlJc w:val="left"/>
      <w:pPr>
        <w:ind w:left="1071" w:hanging="504"/>
      </w:pPr>
    </w:lvl>
    <w:lvl w:ilvl="3">
      <w:start w:val="1"/>
      <w:numFmt w:val="decimal"/>
      <w:pStyle w:val="1111numeracija"/>
      <w:lvlText w:val="%1.%2.%3.%4."/>
      <w:lvlJc w:val="left"/>
      <w:pPr>
        <w:ind w:left="1728" w:hanging="648"/>
      </w:pPr>
    </w:lvl>
    <w:lvl w:ilvl="4">
      <w:start w:val="1"/>
      <w:numFmt w:val="decimal"/>
      <w:pStyle w:val="11111numeracija"/>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FF15A3B"/>
    <w:multiLevelType w:val="hybridMultilevel"/>
    <w:tmpl w:val="985471CE"/>
    <w:lvl w:ilvl="0" w:tplc="D796397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38354DE"/>
    <w:multiLevelType w:val="multilevel"/>
    <w:tmpl w:val="207C8B30"/>
    <w:lvl w:ilvl="0">
      <w:start w:val="10"/>
      <w:numFmt w:val="decimal"/>
      <w:lvlText w:val="%1."/>
      <w:lvlJc w:val="left"/>
      <w:pPr>
        <w:ind w:left="720" w:hanging="720"/>
      </w:pPr>
      <w:rPr>
        <w:rFonts w:cs="Times New Roman" w:hint="default"/>
      </w:rPr>
    </w:lvl>
    <w:lvl w:ilvl="1">
      <w:start w:val="8"/>
      <w:numFmt w:val="decimal"/>
      <w:lvlText w:val="%1.%2."/>
      <w:lvlJc w:val="left"/>
      <w:pPr>
        <w:ind w:left="1363" w:hanging="720"/>
      </w:pPr>
      <w:rPr>
        <w:rFonts w:cs="Times New Roman" w:hint="default"/>
      </w:rPr>
    </w:lvl>
    <w:lvl w:ilvl="2">
      <w:start w:val="3"/>
      <w:numFmt w:val="decimal"/>
      <w:lvlText w:val="%1.%2.%3."/>
      <w:lvlJc w:val="left"/>
      <w:pPr>
        <w:ind w:left="1146" w:hanging="720"/>
      </w:pPr>
      <w:rPr>
        <w:rFonts w:cs="Times New Roman" w:hint="default"/>
      </w:rPr>
    </w:lvl>
    <w:lvl w:ilvl="3">
      <w:start w:val="1"/>
      <w:numFmt w:val="decimal"/>
      <w:lvlText w:val="%1.%2.%3.%4."/>
      <w:lvlJc w:val="left"/>
      <w:pPr>
        <w:ind w:left="3009" w:hanging="1080"/>
      </w:pPr>
      <w:rPr>
        <w:rFonts w:cs="Times New Roman" w:hint="default"/>
      </w:rPr>
    </w:lvl>
    <w:lvl w:ilvl="4">
      <w:start w:val="1"/>
      <w:numFmt w:val="decimal"/>
      <w:lvlText w:val="%1.%2.%3.%4.%5."/>
      <w:lvlJc w:val="left"/>
      <w:pPr>
        <w:ind w:left="3652" w:hanging="1080"/>
      </w:pPr>
      <w:rPr>
        <w:rFonts w:cs="Times New Roman" w:hint="default"/>
      </w:rPr>
    </w:lvl>
    <w:lvl w:ilvl="5">
      <w:start w:val="1"/>
      <w:numFmt w:val="decimal"/>
      <w:lvlText w:val="%1.%2.%3.%4.%5.%6."/>
      <w:lvlJc w:val="left"/>
      <w:pPr>
        <w:ind w:left="4655" w:hanging="1440"/>
      </w:pPr>
      <w:rPr>
        <w:rFonts w:cs="Times New Roman" w:hint="default"/>
      </w:rPr>
    </w:lvl>
    <w:lvl w:ilvl="6">
      <w:start w:val="1"/>
      <w:numFmt w:val="decimal"/>
      <w:lvlText w:val="%1.%2.%3.%4.%5.%6.%7."/>
      <w:lvlJc w:val="left"/>
      <w:pPr>
        <w:ind w:left="5298" w:hanging="1440"/>
      </w:pPr>
      <w:rPr>
        <w:rFonts w:cs="Times New Roman" w:hint="default"/>
      </w:rPr>
    </w:lvl>
    <w:lvl w:ilvl="7">
      <w:start w:val="1"/>
      <w:numFmt w:val="decimal"/>
      <w:lvlText w:val="%1.%2.%3.%4.%5.%6.%7.%8."/>
      <w:lvlJc w:val="left"/>
      <w:pPr>
        <w:ind w:left="6301" w:hanging="1800"/>
      </w:pPr>
      <w:rPr>
        <w:rFonts w:cs="Times New Roman" w:hint="default"/>
      </w:rPr>
    </w:lvl>
    <w:lvl w:ilvl="8">
      <w:start w:val="1"/>
      <w:numFmt w:val="decimal"/>
      <w:lvlText w:val="%1.%2.%3.%4.%5.%6.%7.%8.%9."/>
      <w:lvlJc w:val="left"/>
      <w:pPr>
        <w:ind w:left="6944" w:hanging="1800"/>
      </w:pPr>
      <w:rPr>
        <w:rFonts w:cs="Times New Roman" w:hint="default"/>
      </w:rPr>
    </w:lvl>
  </w:abstractNum>
  <w:abstractNum w:abstractNumId="52" w15:restartNumberingAfterBreak="0">
    <w:nsid w:val="66AC15D5"/>
    <w:multiLevelType w:val="multilevel"/>
    <w:tmpl w:val="A74EEEA6"/>
    <w:lvl w:ilvl="0">
      <w:start w:val="1"/>
      <w:numFmt w:val="decimal"/>
      <w:suff w:val="space"/>
      <w:lvlText w:val="%1."/>
      <w:lvlJc w:val="left"/>
      <w:pPr>
        <w:ind w:left="720" w:hanging="360"/>
      </w:pPr>
      <w:rPr>
        <w:rFonts w:hint="default"/>
      </w:rPr>
    </w:lvl>
    <w:lvl w:ilvl="1">
      <w:numFmt w:val="bullet"/>
      <w:lvlText w:val="-"/>
      <w:lvlJc w:val="left"/>
      <w:pPr>
        <w:tabs>
          <w:tab w:val="num" w:pos="900"/>
        </w:tabs>
        <w:ind w:left="900" w:hanging="360"/>
      </w:pPr>
      <w:rPr>
        <w:rFonts w:ascii="Times New Roman" w:eastAsia="Times New Roman" w:hAnsi="Times New Roman" w:cs="Times New Roman"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3"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9C15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A172F65"/>
    <w:multiLevelType w:val="multilevel"/>
    <w:tmpl w:val="A552A4EA"/>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6CA6741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D187941"/>
    <w:multiLevelType w:val="multilevel"/>
    <w:tmpl w:val="DCECF77A"/>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0" w:firstLine="709"/>
      </w:pPr>
      <w:rPr>
        <w:rFonts w:ascii="Trebuchet MS" w:hAnsi="Trebuchet MS" w:hint="default"/>
        <w:b w:val="0"/>
        <w:color w:val="000000"/>
        <w:sz w:val="22"/>
        <w:szCs w:val="22"/>
      </w:rPr>
    </w:lvl>
    <w:lvl w:ilvl="4">
      <w:start w:val="1"/>
      <w:numFmt w:val="decimal"/>
      <w:suff w:val="space"/>
      <w:lvlText w:val="%1.%2.%3.%4.%5."/>
      <w:lvlJc w:val="left"/>
      <w:pPr>
        <w:ind w:left="0" w:firstLine="709"/>
      </w:pPr>
      <w:rPr>
        <w:i w:val="0"/>
      </w:r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8" w15:restartNumberingAfterBreak="0">
    <w:nsid w:val="6DE77A19"/>
    <w:multiLevelType w:val="multilevel"/>
    <w:tmpl w:val="AC2477EC"/>
    <w:lvl w:ilvl="0">
      <w:start w:val="1"/>
      <w:numFmt w:val="decimal"/>
      <w:lvlText w:val="%1."/>
      <w:lvlJc w:val="left"/>
      <w:pPr>
        <w:ind w:left="360" w:hanging="360"/>
      </w:pPr>
    </w:lvl>
    <w:lvl w:ilvl="1">
      <w:start w:val="1"/>
      <w:numFmt w:val="decimal"/>
      <w:lvlText w:val="%1.%2."/>
      <w:lvlJc w:val="left"/>
      <w:pPr>
        <w:ind w:left="3551" w:hanging="432"/>
      </w:pPr>
      <w:rPr>
        <w:sz w:val="22"/>
      </w:rPr>
    </w:lvl>
    <w:lvl w:ilvl="2">
      <w:start w:val="1"/>
      <w:numFmt w:val="decimal"/>
      <w:lvlText w:val="%1.%2.%3."/>
      <w:lvlJc w:val="left"/>
      <w:pPr>
        <w:ind w:left="234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E5D3C84"/>
    <w:multiLevelType w:val="hybridMultilevel"/>
    <w:tmpl w:val="CB04FA4A"/>
    <w:lvl w:ilvl="0" w:tplc="AB265BD8">
      <w:start w:val="13"/>
      <w:numFmt w:val="decimal"/>
      <w:lvlText w:val="%1."/>
      <w:lvlJc w:val="left"/>
      <w:pPr>
        <w:ind w:left="100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EF91D58"/>
    <w:multiLevelType w:val="hybridMultilevel"/>
    <w:tmpl w:val="CC42B56E"/>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61" w15:restartNumberingAfterBreak="0">
    <w:nsid w:val="71DA14DC"/>
    <w:multiLevelType w:val="multilevel"/>
    <w:tmpl w:val="865039DE"/>
    <w:lvl w:ilvl="0">
      <w:start w:val="10"/>
      <w:numFmt w:val="decimal"/>
      <w:lvlText w:val="%1."/>
      <w:lvlJc w:val="left"/>
      <w:pPr>
        <w:ind w:left="640" w:hanging="640"/>
      </w:pPr>
      <w:rPr>
        <w:rFonts w:hint="default"/>
      </w:rPr>
    </w:lvl>
    <w:lvl w:ilvl="1">
      <w:start w:val="10"/>
      <w:numFmt w:val="decimal"/>
      <w:lvlText w:val="%1.%2."/>
      <w:lvlJc w:val="left"/>
      <w:pPr>
        <w:ind w:left="720" w:hanging="720"/>
      </w:pPr>
      <w:rPr>
        <w:rFonts w:hint="default"/>
        <w:sz w:val="22"/>
        <w:szCs w:val="22"/>
      </w:rPr>
    </w:lvl>
    <w:lvl w:ilvl="2">
      <w:start w:val="1"/>
      <w:numFmt w:val="decimal"/>
      <w:lvlText w:val="%1.%2.%3."/>
      <w:lvlJc w:val="left"/>
      <w:pPr>
        <w:ind w:left="256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2586D39"/>
    <w:multiLevelType w:val="hybridMultilevel"/>
    <w:tmpl w:val="3692C81E"/>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63" w15:restartNumberingAfterBreak="0">
    <w:nsid w:val="734C740E"/>
    <w:multiLevelType w:val="hybridMultilevel"/>
    <w:tmpl w:val="F95853BE"/>
    <w:lvl w:ilvl="0" w:tplc="6AF83BDC">
      <w:start w:val="13"/>
      <w:numFmt w:val="decimal"/>
      <w:lvlText w:val="%1."/>
      <w:lvlJc w:val="left"/>
      <w:pPr>
        <w:ind w:left="0" w:firstLine="360"/>
      </w:pPr>
      <w:rPr>
        <w:rFonts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4" w15:restartNumberingAfterBreak="0">
    <w:nsid w:val="7D7A7DD6"/>
    <w:multiLevelType w:val="multilevel"/>
    <w:tmpl w:val="B4EAEDE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abstractNumId w:val="42"/>
  </w:num>
  <w:num w:numId="2">
    <w:abstractNumId w:val="31"/>
  </w:num>
  <w:num w:numId="3">
    <w:abstractNumId w:val="29"/>
  </w:num>
  <w:num w:numId="4">
    <w:abstractNumId w:val="28"/>
  </w:num>
  <w:num w:numId="5">
    <w:abstractNumId w:val="53"/>
  </w:num>
  <w:num w:numId="6">
    <w:abstractNumId w:val="58"/>
  </w:num>
  <w:num w:numId="7">
    <w:abstractNumId w:val="39"/>
  </w:num>
  <w:num w:numId="8">
    <w:abstractNumId w:val="34"/>
  </w:num>
  <w:num w:numId="9">
    <w:abstractNumId w:val="21"/>
  </w:num>
  <w:num w:numId="10">
    <w:abstractNumId w:val="18"/>
  </w:num>
  <w:num w:numId="11">
    <w:abstractNumId w:val="23"/>
  </w:num>
  <w:num w:numId="12">
    <w:abstractNumId w:val="25"/>
  </w:num>
  <w:num w:numId="13">
    <w:abstractNumId w:val="54"/>
  </w:num>
  <w:num w:numId="14">
    <w:abstractNumId w:val="19"/>
  </w:num>
  <w:num w:numId="15">
    <w:abstractNumId w:val="33"/>
  </w:num>
  <w:num w:numId="16">
    <w:abstractNumId w:val="57"/>
  </w:num>
  <w:num w:numId="17">
    <w:abstractNumId w:val="50"/>
  </w:num>
  <w:num w:numId="18">
    <w:abstractNumId w:val="2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6"/>
  </w:num>
  <w:num w:numId="22">
    <w:abstractNumId w:val="10"/>
  </w:num>
  <w:num w:numId="23">
    <w:abstractNumId w:val="52"/>
  </w:num>
  <w:num w:numId="24">
    <w:abstractNumId w:val="12"/>
  </w:num>
  <w:num w:numId="25">
    <w:abstractNumId w:val="17"/>
  </w:num>
  <w:num w:numId="26">
    <w:abstractNumId w:val="47"/>
  </w:num>
  <w:num w:numId="27">
    <w:abstractNumId w:val="62"/>
  </w:num>
  <w:num w:numId="28">
    <w:abstractNumId w:val="35"/>
  </w:num>
  <w:num w:numId="29">
    <w:abstractNumId w:val="32"/>
  </w:num>
  <w:num w:numId="30">
    <w:abstractNumId w:val="60"/>
  </w:num>
  <w:num w:numId="31">
    <w:abstractNumId w:val="40"/>
  </w:num>
  <w:num w:numId="32">
    <w:abstractNumId w:val="26"/>
  </w:num>
  <w:num w:numId="33">
    <w:abstractNumId w:val="22"/>
  </w:num>
  <w:num w:numId="34">
    <w:abstractNumId w:val="48"/>
  </w:num>
  <w:num w:numId="35">
    <w:abstractNumId w:val="59"/>
  </w:num>
  <w:num w:numId="36">
    <w:abstractNumId w:val="63"/>
  </w:num>
  <w:num w:numId="37">
    <w:abstractNumId w:val="9"/>
  </w:num>
  <w:num w:numId="38">
    <w:abstractNumId w:val="64"/>
  </w:num>
  <w:num w:numId="39">
    <w:abstractNumId w:val="36"/>
  </w:num>
  <w:num w:numId="40">
    <w:abstractNumId w:val="15"/>
  </w:num>
  <w:num w:numId="41">
    <w:abstractNumId w:val="41"/>
  </w:num>
  <w:num w:numId="42">
    <w:abstractNumId w:val="45"/>
  </w:num>
  <w:num w:numId="43">
    <w:abstractNumId w:val="16"/>
  </w:num>
  <w:num w:numId="44">
    <w:abstractNumId w:val="37"/>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51"/>
  </w:num>
  <w:num w:numId="48">
    <w:abstractNumId w:val="61"/>
  </w:num>
  <w:num w:numId="49">
    <w:abstractNumId w:val="20"/>
  </w:num>
  <w:num w:numId="50">
    <w:abstractNumId w:val="11"/>
  </w:num>
  <w:num w:numId="51">
    <w:abstractNumId w:val="56"/>
  </w:num>
  <w:num w:numId="52">
    <w:abstractNumId w:val="8"/>
  </w:num>
  <w:num w:numId="53">
    <w:abstractNumId w:val="44"/>
  </w:num>
  <w:num w:numId="54">
    <w:abstractNumId w:val="38"/>
  </w:num>
  <w:num w:numId="55">
    <w:abstractNumId w:val="43"/>
  </w:num>
  <w:num w:numId="56">
    <w:abstractNumId w:val="14"/>
  </w:num>
  <w:num w:numId="57">
    <w:abstractNumId w:val="49"/>
  </w:num>
  <w:num w:numId="58">
    <w:abstractNumId w:val="30"/>
  </w:num>
  <w:num w:numId="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9"/>
  </w:num>
  <w:num w:numId="61">
    <w:abstractNumId w:val="49"/>
  </w:num>
  <w:num w:numId="62">
    <w:abstractNumId w:val="49"/>
  </w:num>
  <w:num w:numId="63">
    <w:abstractNumId w:val="49"/>
  </w:num>
  <w:num w:numId="64">
    <w:abstractNumId w:val="49"/>
  </w:num>
  <w:num w:numId="65">
    <w:abstractNumId w:val="49"/>
  </w:num>
  <w:num w:numId="66">
    <w:abstractNumId w:val="49"/>
  </w:num>
  <w:num w:numId="67">
    <w:abstractNumId w:val="49"/>
  </w:num>
  <w:num w:numId="68">
    <w:abstractNumId w:val="55"/>
  </w:num>
  <w:num w:numId="69">
    <w:abstractNumId w:val="5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49"/>
    <w:lvlOverride w:ilvl="0">
      <w:startOverride w:val="10"/>
    </w:lvlOverride>
    <w:lvlOverride w:ilvl="1">
      <w:startOverride w:val="2"/>
    </w:lvlOverride>
    <w:lvlOverride w:ilvl="2">
      <w:startOverride w:val="2"/>
    </w:lvlOverride>
  </w:num>
  <w:num w:numId="71">
    <w:abstractNumId w:val="49"/>
  </w:num>
  <w:num w:numId="72">
    <w:abstractNumId w:val="49"/>
  </w:num>
  <w:num w:numId="73">
    <w:abstractNumId w:val="4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35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580"/>
    <w:rsid w:val="00000658"/>
    <w:rsid w:val="0000077D"/>
    <w:rsid w:val="000014D7"/>
    <w:rsid w:val="0000171C"/>
    <w:rsid w:val="000018AE"/>
    <w:rsid w:val="00002C1D"/>
    <w:rsid w:val="00002D08"/>
    <w:rsid w:val="0000308D"/>
    <w:rsid w:val="00003379"/>
    <w:rsid w:val="000037EB"/>
    <w:rsid w:val="00003BB0"/>
    <w:rsid w:val="00003DB3"/>
    <w:rsid w:val="00003F53"/>
    <w:rsid w:val="00004192"/>
    <w:rsid w:val="00004AA5"/>
    <w:rsid w:val="00004E9A"/>
    <w:rsid w:val="00004EB1"/>
    <w:rsid w:val="00005867"/>
    <w:rsid w:val="0000591A"/>
    <w:rsid w:val="00005B3D"/>
    <w:rsid w:val="00005BC5"/>
    <w:rsid w:val="00005C8A"/>
    <w:rsid w:val="00005D0D"/>
    <w:rsid w:val="00005FEA"/>
    <w:rsid w:val="00006194"/>
    <w:rsid w:val="00006BC7"/>
    <w:rsid w:val="0000752F"/>
    <w:rsid w:val="00007B0D"/>
    <w:rsid w:val="00007F94"/>
    <w:rsid w:val="000102EE"/>
    <w:rsid w:val="000106F3"/>
    <w:rsid w:val="0001071C"/>
    <w:rsid w:val="00010B33"/>
    <w:rsid w:val="00010E44"/>
    <w:rsid w:val="00011325"/>
    <w:rsid w:val="00011430"/>
    <w:rsid w:val="000116E2"/>
    <w:rsid w:val="00011EDE"/>
    <w:rsid w:val="00013790"/>
    <w:rsid w:val="00013DF6"/>
    <w:rsid w:val="00014270"/>
    <w:rsid w:val="0001427F"/>
    <w:rsid w:val="00014D0E"/>
    <w:rsid w:val="00015253"/>
    <w:rsid w:val="000160D0"/>
    <w:rsid w:val="00016A32"/>
    <w:rsid w:val="0001799D"/>
    <w:rsid w:val="000201A3"/>
    <w:rsid w:val="0002035D"/>
    <w:rsid w:val="0002089C"/>
    <w:rsid w:val="000209E7"/>
    <w:rsid w:val="00020EC5"/>
    <w:rsid w:val="00020F29"/>
    <w:rsid w:val="00021120"/>
    <w:rsid w:val="00023427"/>
    <w:rsid w:val="000237BC"/>
    <w:rsid w:val="00023E8C"/>
    <w:rsid w:val="00024516"/>
    <w:rsid w:val="0002461C"/>
    <w:rsid w:val="000246C4"/>
    <w:rsid w:val="00025383"/>
    <w:rsid w:val="00026208"/>
    <w:rsid w:val="000262A2"/>
    <w:rsid w:val="0002698E"/>
    <w:rsid w:val="000269C9"/>
    <w:rsid w:val="00026BAE"/>
    <w:rsid w:val="00026EC2"/>
    <w:rsid w:val="0002769E"/>
    <w:rsid w:val="000276B1"/>
    <w:rsid w:val="000277DA"/>
    <w:rsid w:val="00027AFA"/>
    <w:rsid w:val="00027CD3"/>
    <w:rsid w:val="00027E8E"/>
    <w:rsid w:val="00027F79"/>
    <w:rsid w:val="0003088C"/>
    <w:rsid w:val="00030BE3"/>
    <w:rsid w:val="00030D0C"/>
    <w:rsid w:val="0003107F"/>
    <w:rsid w:val="00031384"/>
    <w:rsid w:val="0003180F"/>
    <w:rsid w:val="00031811"/>
    <w:rsid w:val="00031A5C"/>
    <w:rsid w:val="00032462"/>
    <w:rsid w:val="00032D13"/>
    <w:rsid w:val="00033230"/>
    <w:rsid w:val="000332C5"/>
    <w:rsid w:val="00033492"/>
    <w:rsid w:val="00033A10"/>
    <w:rsid w:val="00033A3A"/>
    <w:rsid w:val="00033CC1"/>
    <w:rsid w:val="000342CA"/>
    <w:rsid w:val="00034A1F"/>
    <w:rsid w:val="000353BB"/>
    <w:rsid w:val="00035500"/>
    <w:rsid w:val="000363EF"/>
    <w:rsid w:val="000367C7"/>
    <w:rsid w:val="000368B3"/>
    <w:rsid w:val="000369EE"/>
    <w:rsid w:val="00036CE9"/>
    <w:rsid w:val="000378D1"/>
    <w:rsid w:val="00037CF5"/>
    <w:rsid w:val="0004015A"/>
    <w:rsid w:val="00040975"/>
    <w:rsid w:val="00040AF2"/>
    <w:rsid w:val="000414D1"/>
    <w:rsid w:val="00041823"/>
    <w:rsid w:val="0004192D"/>
    <w:rsid w:val="000425D3"/>
    <w:rsid w:val="000425EE"/>
    <w:rsid w:val="00042708"/>
    <w:rsid w:val="00042886"/>
    <w:rsid w:val="000428BB"/>
    <w:rsid w:val="0004297E"/>
    <w:rsid w:val="00042A50"/>
    <w:rsid w:val="00042DE3"/>
    <w:rsid w:val="00042EFA"/>
    <w:rsid w:val="00043E82"/>
    <w:rsid w:val="000445B7"/>
    <w:rsid w:val="000447D8"/>
    <w:rsid w:val="00044AF6"/>
    <w:rsid w:val="00044DB0"/>
    <w:rsid w:val="000457B3"/>
    <w:rsid w:val="00045B32"/>
    <w:rsid w:val="00046113"/>
    <w:rsid w:val="00046D24"/>
    <w:rsid w:val="00047313"/>
    <w:rsid w:val="00050114"/>
    <w:rsid w:val="0005072C"/>
    <w:rsid w:val="0005095D"/>
    <w:rsid w:val="00050BAA"/>
    <w:rsid w:val="000514B2"/>
    <w:rsid w:val="00051B2A"/>
    <w:rsid w:val="00051D2C"/>
    <w:rsid w:val="000523BC"/>
    <w:rsid w:val="0005255E"/>
    <w:rsid w:val="000525A8"/>
    <w:rsid w:val="00052777"/>
    <w:rsid w:val="00052A1C"/>
    <w:rsid w:val="00053129"/>
    <w:rsid w:val="000532AB"/>
    <w:rsid w:val="0005375F"/>
    <w:rsid w:val="0005399E"/>
    <w:rsid w:val="00053F44"/>
    <w:rsid w:val="0005450C"/>
    <w:rsid w:val="000555C9"/>
    <w:rsid w:val="000559C4"/>
    <w:rsid w:val="00055A9C"/>
    <w:rsid w:val="00056075"/>
    <w:rsid w:val="000566E0"/>
    <w:rsid w:val="00057286"/>
    <w:rsid w:val="000572C1"/>
    <w:rsid w:val="00057BEA"/>
    <w:rsid w:val="0006044D"/>
    <w:rsid w:val="000604B6"/>
    <w:rsid w:val="00060716"/>
    <w:rsid w:val="00060B71"/>
    <w:rsid w:val="00060E69"/>
    <w:rsid w:val="000612D8"/>
    <w:rsid w:val="0006246B"/>
    <w:rsid w:val="00062602"/>
    <w:rsid w:val="0006283A"/>
    <w:rsid w:val="000628FF"/>
    <w:rsid w:val="00063582"/>
    <w:rsid w:val="00063B04"/>
    <w:rsid w:val="000644E5"/>
    <w:rsid w:val="000647ED"/>
    <w:rsid w:val="00064CC5"/>
    <w:rsid w:val="00064E1B"/>
    <w:rsid w:val="00065D29"/>
    <w:rsid w:val="00066108"/>
    <w:rsid w:val="0006679E"/>
    <w:rsid w:val="00066F88"/>
    <w:rsid w:val="000676D3"/>
    <w:rsid w:val="0007029A"/>
    <w:rsid w:val="00070438"/>
    <w:rsid w:val="00070C66"/>
    <w:rsid w:val="00070EB3"/>
    <w:rsid w:val="000710AB"/>
    <w:rsid w:val="00071B76"/>
    <w:rsid w:val="00072653"/>
    <w:rsid w:val="0007272B"/>
    <w:rsid w:val="00072B2D"/>
    <w:rsid w:val="00072EFD"/>
    <w:rsid w:val="00073112"/>
    <w:rsid w:val="00073417"/>
    <w:rsid w:val="000734B6"/>
    <w:rsid w:val="0007363D"/>
    <w:rsid w:val="0007366D"/>
    <w:rsid w:val="0007370F"/>
    <w:rsid w:val="000746DA"/>
    <w:rsid w:val="00074A26"/>
    <w:rsid w:val="000751F3"/>
    <w:rsid w:val="00075386"/>
    <w:rsid w:val="00075596"/>
    <w:rsid w:val="000756BD"/>
    <w:rsid w:val="00075EB7"/>
    <w:rsid w:val="00075EC5"/>
    <w:rsid w:val="00076150"/>
    <w:rsid w:val="000764D5"/>
    <w:rsid w:val="00076877"/>
    <w:rsid w:val="000769CF"/>
    <w:rsid w:val="0007735E"/>
    <w:rsid w:val="00077444"/>
    <w:rsid w:val="00077DD6"/>
    <w:rsid w:val="0008033A"/>
    <w:rsid w:val="0008054B"/>
    <w:rsid w:val="00080630"/>
    <w:rsid w:val="00080632"/>
    <w:rsid w:val="00080863"/>
    <w:rsid w:val="00080A78"/>
    <w:rsid w:val="00080F31"/>
    <w:rsid w:val="000810EA"/>
    <w:rsid w:val="00081156"/>
    <w:rsid w:val="00081236"/>
    <w:rsid w:val="00081281"/>
    <w:rsid w:val="00081574"/>
    <w:rsid w:val="000819E8"/>
    <w:rsid w:val="00081B26"/>
    <w:rsid w:val="00081CAC"/>
    <w:rsid w:val="00081EFE"/>
    <w:rsid w:val="00081F3B"/>
    <w:rsid w:val="00082B9F"/>
    <w:rsid w:val="00082CC9"/>
    <w:rsid w:val="0008321D"/>
    <w:rsid w:val="00083D98"/>
    <w:rsid w:val="00084206"/>
    <w:rsid w:val="000842CD"/>
    <w:rsid w:val="00084484"/>
    <w:rsid w:val="000844F3"/>
    <w:rsid w:val="00084AC4"/>
    <w:rsid w:val="0008554F"/>
    <w:rsid w:val="00085559"/>
    <w:rsid w:val="0008565A"/>
    <w:rsid w:val="000856FB"/>
    <w:rsid w:val="00085D2F"/>
    <w:rsid w:val="000862C4"/>
    <w:rsid w:val="000862EF"/>
    <w:rsid w:val="00086514"/>
    <w:rsid w:val="000866E8"/>
    <w:rsid w:val="00086712"/>
    <w:rsid w:val="00086C35"/>
    <w:rsid w:val="00090635"/>
    <w:rsid w:val="00090930"/>
    <w:rsid w:val="00090CD5"/>
    <w:rsid w:val="00090D0A"/>
    <w:rsid w:val="000918AF"/>
    <w:rsid w:val="000920A3"/>
    <w:rsid w:val="0009231A"/>
    <w:rsid w:val="0009283D"/>
    <w:rsid w:val="00092907"/>
    <w:rsid w:val="00092CD9"/>
    <w:rsid w:val="00093CFF"/>
    <w:rsid w:val="000955D5"/>
    <w:rsid w:val="0009585E"/>
    <w:rsid w:val="00095F54"/>
    <w:rsid w:val="0009625B"/>
    <w:rsid w:val="000965B8"/>
    <w:rsid w:val="00096C2E"/>
    <w:rsid w:val="000970A4"/>
    <w:rsid w:val="00097260"/>
    <w:rsid w:val="00097351"/>
    <w:rsid w:val="00097676"/>
    <w:rsid w:val="00097816"/>
    <w:rsid w:val="00097960"/>
    <w:rsid w:val="000A06FA"/>
    <w:rsid w:val="000A0AEA"/>
    <w:rsid w:val="000A0D72"/>
    <w:rsid w:val="000A156E"/>
    <w:rsid w:val="000A17E6"/>
    <w:rsid w:val="000A1988"/>
    <w:rsid w:val="000A242C"/>
    <w:rsid w:val="000A2BDD"/>
    <w:rsid w:val="000A33B2"/>
    <w:rsid w:val="000A3403"/>
    <w:rsid w:val="000A34E3"/>
    <w:rsid w:val="000A36C5"/>
    <w:rsid w:val="000A37F9"/>
    <w:rsid w:val="000A383D"/>
    <w:rsid w:val="000A3D61"/>
    <w:rsid w:val="000A407D"/>
    <w:rsid w:val="000A4157"/>
    <w:rsid w:val="000A447A"/>
    <w:rsid w:val="000A4556"/>
    <w:rsid w:val="000A4D14"/>
    <w:rsid w:val="000A4EDB"/>
    <w:rsid w:val="000A50CA"/>
    <w:rsid w:val="000A5494"/>
    <w:rsid w:val="000A5D34"/>
    <w:rsid w:val="000A5E63"/>
    <w:rsid w:val="000A61F0"/>
    <w:rsid w:val="000A64E9"/>
    <w:rsid w:val="000A6A41"/>
    <w:rsid w:val="000A6C9B"/>
    <w:rsid w:val="000A7060"/>
    <w:rsid w:val="000A7201"/>
    <w:rsid w:val="000A74D3"/>
    <w:rsid w:val="000A7A91"/>
    <w:rsid w:val="000A7C77"/>
    <w:rsid w:val="000B029C"/>
    <w:rsid w:val="000B04E1"/>
    <w:rsid w:val="000B05DA"/>
    <w:rsid w:val="000B07F6"/>
    <w:rsid w:val="000B0822"/>
    <w:rsid w:val="000B0AAA"/>
    <w:rsid w:val="000B1169"/>
    <w:rsid w:val="000B18DE"/>
    <w:rsid w:val="000B1B85"/>
    <w:rsid w:val="000B1E34"/>
    <w:rsid w:val="000B2D44"/>
    <w:rsid w:val="000B37BA"/>
    <w:rsid w:val="000B3D16"/>
    <w:rsid w:val="000B44AB"/>
    <w:rsid w:val="000B4749"/>
    <w:rsid w:val="000B4B35"/>
    <w:rsid w:val="000B50AD"/>
    <w:rsid w:val="000B6255"/>
    <w:rsid w:val="000B73D4"/>
    <w:rsid w:val="000B766F"/>
    <w:rsid w:val="000B76C1"/>
    <w:rsid w:val="000B76E5"/>
    <w:rsid w:val="000C0495"/>
    <w:rsid w:val="000C0BB1"/>
    <w:rsid w:val="000C0FB9"/>
    <w:rsid w:val="000C1371"/>
    <w:rsid w:val="000C13F7"/>
    <w:rsid w:val="000C1C05"/>
    <w:rsid w:val="000C1E08"/>
    <w:rsid w:val="000C2526"/>
    <w:rsid w:val="000C3EE0"/>
    <w:rsid w:val="000C4054"/>
    <w:rsid w:val="000C45A2"/>
    <w:rsid w:val="000C58C8"/>
    <w:rsid w:val="000C593E"/>
    <w:rsid w:val="000C5DA7"/>
    <w:rsid w:val="000C61DE"/>
    <w:rsid w:val="000C6289"/>
    <w:rsid w:val="000C76DE"/>
    <w:rsid w:val="000D016A"/>
    <w:rsid w:val="000D0277"/>
    <w:rsid w:val="000D02DD"/>
    <w:rsid w:val="000D0779"/>
    <w:rsid w:val="000D0E15"/>
    <w:rsid w:val="000D1561"/>
    <w:rsid w:val="000D1726"/>
    <w:rsid w:val="000D19D7"/>
    <w:rsid w:val="000D1EE1"/>
    <w:rsid w:val="000D23BD"/>
    <w:rsid w:val="000D26E8"/>
    <w:rsid w:val="000D2B76"/>
    <w:rsid w:val="000D2D03"/>
    <w:rsid w:val="000D3664"/>
    <w:rsid w:val="000D37D1"/>
    <w:rsid w:val="000D3866"/>
    <w:rsid w:val="000D3C98"/>
    <w:rsid w:val="000D42AB"/>
    <w:rsid w:val="000D43E1"/>
    <w:rsid w:val="000D44D0"/>
    <w:rsid w:val="000D4C20"/>
    <w:rsid w:val="000D4CB5"/>
    <w:rsid w:val="000D4DC2"/>
    <w:rsid w:val="000D53EA"/>
    <w:rsid w:val="000D5AA7"/>
    <w:rsid w:val="000D5FAE"/>
    <w:rsid w:val="000D6484"/>
    <w:rsid w:val="000D65E7"/>
    <w:rsid w:val="000D6861"/>
    <w:rsid w:val="000D687A"/>
    <w:rsid w:val="000D6EEB"/>
    <w:rsid w:val="000D73E6"/>
    <w:rsid w:val="000D77AC"/>
    <w:rsid w:val="000E0667"/>
    <w:rsid w:val="000E0A15"/>
    <w:rsid w:val="000E0C55"/>
    <w:rsid w:val="000E115A"/>
    <w:rsid w:val="000E1A66"/>
    <w:rsid w:val="000E2253"/>
    <w:rsid w:val="000E29A8"/>
    <w:rsid w:val="000E2E3D"/>
    <w:rsid w:val="000E3413"/>
    <w:rsid w:val="000E3F4E"/>
    <w:rsid w:val="000E4567"/>
    <w:rsid w:val="000E4969"/>
    <w:rsid w:val="000E49E6"/>
    <w:rsid w:val="000E4EF7"/>
    <w:rsid w:val="000E54E9"/>
    <w:rsid w:val="000E56E9"/>
    <w:rsid w:val="000E5813"/>
    <w:rsid w:val="000E597B"/>
    <w:rsid w:val="000E5B3E"/>
    <w:rsid w:val="000E5B66"/>
    <w:rsid w:val="000E603B"/>
    <w:rsid w:val="000E61E5"/>
    <w:rsid w:val="000E6654"/>
    <w:rsid w:val="000E678C"/>
    <w:rsid w:val="000E6862"/>
    <w:rsid w:val="000E6DF3"/>
    <w:rsid w:val="000E71C9"/>
    <w:rsid w:val="000E738F"/>
    <w:rsid w:val="000E7C01"/>
    <w:rsid w:val="000F07C3"/>
    <w:rsid w:val="000F09DB"/>
    <w:rsid w:val="000F0C2A"/>
    <w:rsid w:val="000F0C9B"/>
    <w:rsid w:val="000F112F"/>
    <w:rsid w:val="000F1242"/>
    <w:rsid w:val="000F1368"/>
    <w:rsid w:val="000F142C"/>
    <w:rsid w:val="000F16D6"/>
    <w:rsid w:val="000F18D9"/>
    <w:rsid w:val="000F1954"/>
    <w:rsid w:val="000F1B5C"/>
    <w:rsid w:val="000F1D61"/>
    <w:rsid w:val="000F20E7"/>
    <w:rsid w:val="000F22EE"/>
    <w:rsid w:val="000F238D"/>
    <w:rsid w:val="000F2455"/>
    <w:rsid w:val="000F2959"/>
    <w:rsid w:val="000F312E"/>
    <w:rsid w:val="000F322F"/>
    <w:rsid w:val="000F370E"/>
    <w:rsid w:val="000F3B9B"/>
    <w:rsid w:val="000F3C4D"/>
    <w:rsid w:val="000F466A"/>
    <w:rsid w:val="000F4D26"/>
    <w:rsid w:val="000F4D77"/>
    <w:rsid w:val="000F4DCD"/>
    <w:rsid w:val="000F52BB"/>
    <w:rsid w:val="000F543F"/>
    <w:rsid w:val="000F5A2B"/>
    <w:rsid w:val="000F64E8"/>
    <w:rsid w:val="000F7441"/>
    <w:rsid w:val="000F7508"/>
    <w:rsid w:val="001018D1"/>
    <w:rsid w:val="00101DE5"/>
    <w:rsid w:val="0010219C"/>
    <w:rsid w:val="001025BD"/>
    <w:rsid w:val="0010283C"/>
    <w:rsid w:val="0010303E"/>
    <w:rsid w:val="0010304A"/>
    <w:rsid w:val="00103271"/>
    <w:rsid w:val="0010344C"/>
    <w:rsid w:val="001034BE"/>
    <w:rsid w:val="00103675"/>
    <w:rsid w:val="0010368E"/>
    <w:rsid w:val="00103FE3"/>
    <w:rsid w:val="0010421F"/>
    <w:rsid w:val="001042FE"/>
    <w:rsid w:val="001045EC"/>
    <w:rsid w:val="00104B0C"/>
    <w:rsid w:val="00104C84"/>
    <w:rsid w:val="001050FF"/>
    <w:rsid w:val="0010511B"/>
    <w:rsid w:val="001056A1"/>
    <w:rsid w:val="001058BC"/>
    <w:rsid w:val="00105B1B"/>
    <w:rsid w:val="00105CE0"/>
    <w:rsid w:val="001064AD"/>
    <w:rsid w:val="00106C93"/>
    <w:rsid w:val="00107EE4"/>
    <w:rsid w:val="00110073"/>
    <w:rsid w:val="0011012D"/>
    <w:rsid w:val="0011056B"/>
    <w:rsid w:val="001116FF"/>
    <w:rsid w:val="001122FB"/>
    <w:rsid w:val="00112A42"/>
    <w:rsid w:val="00112B77"/>
    <w:rsid w:val="00113004"/>
    <w:rsid w:val="001138B4"/>
    <w:rsid w:val="001138DA"/>
    <w:rsid w:val="00113952"/>
    <w:rsid w:val="00113DF9"/>
    <w:rsid w:val="00113E34"/>
    <w:rsid w:val="001141AB"/>
    <w:rsid w:val="001146FA"/>
    <w:rsid w:val="001148C1"/>
    <w:rsid w:val="00114A04"/>
    <w:rsid w:val="00114DE8"/>
    <w:rsid w:val="00115854"/>
    <w:rsid w:val="00115B5C"/>
    <w:rsid w:val="00115CC1"/>
    <w:rsid w:val="001167E9"/>
    <w:rsid w:val="0011753B"/>
    <w:rsid w:val="0012067A"/>
    <w:rsid w:val="00120FE1"/>
    <w:rsid w:val="0012103D"/>
    <w:rsid w:val="00121093"/>
    <w:rsid w:val="001210CA"/>
    <w:rsid w:val="00121427"/>
    <w:rsid w:val="001214B6"/>
    <w:rsid w:val="00121916"/>
    <w:rsid w:val="00121992"/>
    <w:rsid w:val="001222D9"/>
    <w:rsid w:val="00122896"/>
    <w:rsid w:val="00122EB0"/>
    <w:rsid w:val="001230C6"/>
    <w:rsid w:val="00123727"/>
    <w:rsid w:val="001237C7"/>
    <w:rsid w:val="0012382E"/>
    <w:rsid w:val="001238DC"/>
    <w:rsid w:val="00123B0A"/>
    <w:rsid w:val="00123D94"/>
    <w:rsid w:val="00123F83"/>
    <w:rsid w:val="00124335"/>
    <w:rsid w:val="00124841"/>
    <w:rsid w:val="00124CED"/>
    <w:rsid w:val="00124CEF"/>
    <w:rsid w:val="0012598F"/>
    <w:rsid w:val="0012608C"/>
    <w:rsid w:val="001267DE"/>
    <w:rsid w:val="00126B76"/>
    <w:rsid w:val="00126C8C"/>
    <w:rsid w:val="00126DCD"/>
    <w:rsid w:val="0012707F"/>
    <w:rsid w:val="001277FA"/>
    <w:rsid w:val="001301E4"/>
    <w:rsid w:val="0013063B"/>
    <w:rsid w:val="00130BCB"/>
    <w:rsid w:val="00131493"/>
    <w:rsid w:val="00131759"/>
    <w:rsid w:val="0013196F"/>
    <w:rsid w:val="00131FDB"/>
    <w:rsid w:val="001321EC"/>
    <w:rsid w:val="0013244D"/>
    <w:rsid w:val="00132625"/>
    <w:rsid w:val="0013272B"/>
    <w:rsid w:val="00132A33"/>
    <w:rsid w:val="00133A88"/>
    <w:rsid w:val="00133A93"/>
    <w:rsid w:val="00134389"/>
    <w:rsid w:val="001345E0"/>
    <w:rsid w:val="00134840"/>
    <w:rsid w:val="001349C3"/>
    <w:rsid w:val="00134AAE"/>
    <w:rsid w:val="00134F0F"/>
    <w:rsid w:val="00135417"/>
    <w:rsid w:val="00135B93"/>
    <w:rsid w:val="00137399"/>
    <w:rsid w:val="001376A7"/>
    <w:rsid w:val="00140CDC"/>
    <w:rsid w:val="00141964"/>
    <w:rsid w:val="00142153"/>
    <w:rsid w:val="0014246A"/>
    <w:rsid w:val="001427A0"/>
    <w:rsid w:val="001428DD"/>
    <w:rsid w:val="00142B20"/>
    <w:rsid w:val="00142E32"/>
    <w:rsid w:val="00142E74"/>
    <w:rsid w:val="0014333D"/>
    <w:rsid w:val="00143408"/>
    <w:rsid w:val="00143AFE"/>
    <w:rsid w:val="00143BA3"/>
    <w:rsid w:val="00144B30"/>
    <w:rsid w:val="00144B53"/>
    <w:rsid w:val="001451DE"/>
    <w:rsid w:val="001454F1"/>
    <w:rsid w:val="00145BD8"/>
    <w:rsid w:val="00147347"/>
    <w:rsid w:val="001474F4"/>
    <w:rsid w:val="001478D1"/>
    <w:rsid w:val="00147A02"/>
    <w:rsid w:val="001503E4"/>
    <w:rsid w:val="001507AF"/>
    <w:rsid w:val="00150922"/>
    <w:rsid w:val="00151BA8"/>
    <w:rsid w:val="00152755"/>
    <w:rsid w:val="00152809"/>
    <w:rsid w:val="00152E9F"/>
    <w:rsid w:val="001539C4"/>
    <w:rsid w:val="00153CC1"/>
    <w:rsid w:val="00154670"/>
    <w:rsid w:val="00154BB7"/>
    <w:rsid w:val="001551B7"/>
    <w:rsid w:val="001551BF"/>
    <w:rsid w:val="00155EEF"/>
    <w:rsid w:val="0015675B"/>
    <w:rsid w:val="0015712A"/>
    <w:rsid w:val="00157838"/>
    <w:rsid w:val="00157F53"/>
    <w:rsid w:val="0016017B"/>
    <w:rsid w:val="00160FE5"/>
    <w:rsid w:val="00161228"/>
    <w:rsid w:val="001612ED"/>
    <w:rsid w:val="00161A23"/>
    <w:rsid w:val="00162269"/>
    <w:rsid w:val="0016260D"/>
    <w:rsid w:val="00162C60"/>
    <w:rsid w:val="001630A0"/>
    <w:rsid w:val="0016360C"/>
    <w:rsid w:val="001636FD"/>
    <w:rsid w:val="00163744"/>
    <w:rsid w:val="00163970"/>
    <w:rsid w:val="00163A30"/>
    <w:rsid w:val="00163B3E"/>
    <w:rsid w:val="00163B75"/>
    <w:rsid w:val="00163C0F"/>
    <w:rsid w:val="00163CEB"/>
    <w:rsid w:val="00163D8E"/>
    <w:rsid w:val="00163FC2"/>
    <w:rsid w:val="00164DD7"/>
    <w:rsid w:val="00165132"/>
    <w:rsid w:val="001654DB"/>
    <w:rsid w:val="001655DA"/>
    <w:rsid w:val="0016574D"/>
    <w:rsid w:val="001659A6"/>
    <w:rsid w:val="001661BC"/>
    <w:rsid w:val="001664CA"/>
    <w:rsid w:val="001665B6"/>
    <w:rsid w:val="00166B70"/>
    <w:rsid w:val="00167151"/>
    <w:rsid w:val="0016715C"/>
    <w:rsid w:val="00167182"/>
    <w:rsid w:val="00167DFC"/>
    <w:rsid w:val="0017154B"/>
    <w:rsid w:val="001716CA"/>
    <w:rsid w:val="00171CFB"/>
    <w:rsid w:val="00172CB0"/>
    <w:rsid w:val="00173E1D"/>
    <w:rsid w:val="00174070"/>
    <w:rsid w:val="001746FB"/>
    <w:rsid w:val="00174FEF"/>
    <w:rsid w:val="001753E0"/>
    <w:rsid w:val="001756A2"/>
    <w:rsid w:val="00175D47"/>
    <w:rsid w:val="00175D74"/>
    <w:rsid w:val="0017617A"/>
    <w:rsid w:val="00176658"/>
    <w:rsid w:val="00176F14"/>
    <w:rsid w:val="0017707F"/>
    <w:rsid w:val="001770BC"/>
    <w:rsid w:val="0017762A"/>
    <w:rsid w:val="00177712"/>
    <w:rsid w:val="00177D96"/>
    <w:rsid w:val="001801B6"/>
    <w:rsid w:val="0018118F"/>
    <w:rsid w:val="0018177E"/>
    <w:rsid w:val="00182130"/>
    <w:rsid w:val="00182202"/>
    <w:rsid w:val="00182639"/>
    <w:rsid w:val="001829F7"/>
    <w:rsid w:val="00182BEB"/>
    <w:rsid w:val="00182FB6"/>
    <w:rsid w:val="0018347C"/>
    <w:rsid w:val="001839A2"/>
    <w:rsid w:val="001843DB"/>
    <w:rsid w:val="00184AF9"/>
    <w:rsid w:val="00184C2B"/>
    <w:rsid w:val="00185750"/>
    <w:rsid w:val="00185B8E"/>
    <w:rsid w:val="00186F90"/>
    <w:rsid w:val="00187148"/>
    <w:rsid w:val="00187344"/>
    <w:rsid w:val="00187EE0"/>
    <w:rsid w:val="00190172"/>
    <w:rsid w:val="00190B2E"/>
    <w:rsid w:val="00190BF9"/>
    <w:rsid w:val="00190DC1"/>
    <w:rsid w:val="00191151"/>
    <w:rsid w:val="001918EB"/>
    <w:rsid w:val="0019191D"/>
    <w:rsid w:val="00192B6C"/>
    <w:rsid w:val="00193641"/>
    <w:rsid w:val="001938C7"/>
    <w:rsid w:val="00193C42"/>
    <w:rsid w:val="0019485C"/>
    <w:rsid w:val="00194D54"/>
    <w:rsid w:val="00195011"/>
    <w:rsid w:val="00195071"/>
    <w:rsid w:val="001954A9"/>
    <w:rsid w:val="00195701"/>
    <w:rsid w:val="001957F3"/>
    <w:rsid w:val="00195A73"/>
    <w:rsid w:val="0019618F"/>
    <w:rsid w:val="00196266"/>
    <w:rsid w:val="00196EDE"/>
    <w:rsid w:val="00196FF4"/>
    <w:rsid w:val="00196FF7"/>
    <w:rsid w:val="0019760C"/>
    <w:rsid w:val="00197C1B"/>
    <w:rsid w:val="00197D54"/>
    <w:rsid w:val="00197EDE"/>
    <w:rsid w:val="00197F9F"/>
    <w:rsid w:val="001A022A"/>
    <w:rsid w:val="001A03C4"/>
    <w:rsid w:val="001A07FB"/>
    <w:rsid w:val="001A0DFB"/>
    <w:rsid w:val="001A13B1"/>
    <w:rsid w:val="001A16CA"/>
    <w:rsid w:val="001A1798"/>
    <w:rsid w:val="001A190C"/>
    <w:rsid w:val="001A1AA4"/>
    <w:rsid w:val="001A1B6E"/>
    <w:rsid w:val="001A1C43"/>
    <w:rsid w:val="001A2259"/>
    <w:rsid w:val="001A270C"/>
    <w:rsid w:val="001A28BC"/>
    <w:rsid w:val="001A2A71"/>
    <w:rsid w:val="001A2D13"/>
    <w:rsid w:val="001A2D5C"/>
    <w:rsid w:val="001A3242"/>
    <w:rsid w:val="001A3E5C"/>
    <w:rsid w:val="001A4272"/>
    <w:rsid w:val="001A471E"/>
    <w:rsid w:val="001A4923"/>
    <w:rsid w:val="001A4D3E"/>
    <w:rsid w:val="001A4D6A"/>
    <w:rsid w:val="001A5174"/>
    <w:rsid w:val="001A5192"/>
    <w:rsid w:val="001A547C"/>
    <w:rsid w:val="001A5D26"/>
    <w:rsid w:val="001A669F"/>
    <w:rsid w:val="001A67AE"/>
    <w:rsid w:val="001A6BEE"/>
    <w:rsid w:val="001A71D2"/>
    <w:rsid w:val="001A74EB"/>
    <w:rsid w:val="001A7B8B"/>
    <w:rsid w:val="001B0806"/>
    <w:rsid w:val="001B1863"/>
    <w:rsid w:val="001B1DE7"/>
    <w:rsid w:val="001B22B7"/>
    <w:rsid w:val="001B241A"/>
    <w:rsid w:val="001B296C"/>
    <w:rsid w:val="001B2E26"/>
    <w:rsid w:val="001B3090"/>
    <w:rsid w:val="001B35CE"/>
    <w:rsid w:val="001B3BE8"/>
    <w:rsid w:val="001B3C08"/>
    <w:rsid w:val="001B4B62"/>
    <w:rsid w:val="001B50C4"/>
    <w:rsid w:val="001B55C0"/>
    <w:rsid w:val="001B577D"/>
    <w:rsid w:val="001B5CD4"/>
    <w:rsid w:val="001B616A"/>
    <w:rsid w:val="001B6C47"/>
    <w:rsid w:val="001B6C9C"/>
    <w:rsid w:val="001B6ED3"/>
    <w:rsid w:val="001B6FE6"/>
    <w:rsid w:val="001B792A"/>
    <w:rsid w:val="001B7DC7"/>
    <w:rsid w:val="001B7DCF"/>
    <w:rsid w:val="001C047C"/>
    <w:rsid w:val="001C0741"/>
    <w:rsid w:val="001C0A6F"/>
    <w:rsid w:val="001C16DE"/>
    <w:rsid w:val="001C2592"/>
    <w:rsid w:val="001C269F"/>
    <w:rsid w:val="001C26D6"/>
    <w:rsid w:val="001C2944"/>
    <w:rsid w:val="001C2BD7"/>
    <w:rsid w:val="001C2C82"/>
    <w:rsid w:val="001C3130"/>
    <w:rsid w:val="001C3B9F"/>
    <w:rsid w:val="001C3E9E"/>
    <w:rsid w:val="001C4580"/>
    <w:rsid w:val="001C45A9"/>
    <w:rsid w:val="001C513C"/>
    <w:rsid w:val="001C5B04"/>
    <w:rsid w:val="001C5B29"/>
    <w:rsid w:val="001C5B75"/>
    <w:rsid w:val="001C5BE2"/>
    <w:rsid w:val="001C5F25"/>
    <w:rsid w:val="001C66C9"/>
    <w:rsid w:val="001C6A55"/>
    <w:rsid w:val="001C777D"/>
    <w:rsid w:val="001C7A7F"/>
    <w:rsid w:val="001D037D"/>
    <w:rsid w:val="001D0463"/>
    <w:rsid w:val="001D0666"/>
    <w:rsid w:val="001D0A8C"/>
    <w:rsid w:val="001D0BB9"/>
    <w:rsid w:val="001D1046"/>
    <w:rsid w:val="001D1791"/>
    <w:rsid w:val="001D1C44"/>
    <w:rsid w:val="001D2177"/>
    <w:rsid w:val="001D2605"/>
    <w:rsid w:val="001D279E"/>
    <w:rsid w:val="001D293E"/>
    <w:rsid w:val="001D296A"/>
    <w:rsid w:val="001D2F9E"/>
    <w:rsid w:val="001D30AC"/>
    <w:rsid w:val="001D38CC"/>
    <w:rsid w:val="001D45CD"/>
    <w:rsid w:val="001D45F5"/>
    <w:rsid w:val="001D4695"/>
    <w:rsid w:val="001D46F2"/>
    <w:rsid w:val="001D4CE8"/>
    <w:rsid w:val="001D4EB7"/>
    <w:rsid w:val="001D576F"/>
    <w:rsid w:val="001D58B3"/>
    <w:rsid w:val="001D5954"/>
    <w:rsid w:val="001D5D9D"/>
    <w:rsid w:val="001D5DD9"/>
    <w:rsid w:val="001D603F"/>
    <w:rsid w:val="001D7429"/>
    <w:rsid w:val="001D74B6"/>
    <w:rsid w:val="001E0579"/>
    <w:rsid w:val="001E0CC8"/>
    <w:rsid w:val="001E1051"/>
    <w:rsid w:val="001E1365"/>
    <w:rsid w:val="001E1513"/>
    <w:rsid w:val="001E2059"/>
    <w:rsid w:val="001E296C"/>
    <w:rsid w:val="001E2A16"/>
    <w:rsid w:val="001E2CD9"/>
    <w:rsid w:val="001E2D69"/>
    <w:rsid w:val="001E34D3"/>
    <w:rsid w:val="001E3860"/>
    <w:rsid w:val="001E4366"/>
    <w:rsid w:val="001E4654"/>
    <w:rsid w:val="001E4808"/>
    <w:rsid w:val="001E48F0"/>
    <w:rsid w:val="001E4CCE"/>
    <w:rsid w:val="001E4D5F"/>
    <w:rsid w:val="001E4E96"/>
    <w:rsid w:val="001E527A"/>
    <w:rsid w:val="001E5757"/>
    <w:rsid w:val="001E5953"/>
    <w:rsid w:val="001E5DFA"/>
    <w:rsid w:val="001E6E9A"/>
    <w:rsid w:val="001E6F6F"/>
    <w:rsid w:val="001E7209"/>
    <w:rsid w:val="001E72BE"/>
    <w:rsid w:val="001E760F"/>
    <w:rsid w:val="001E7718"/>
    <w:rsid w:val="001E7821"/>
    <w:rsid w:val="001E7A6C"/>
    <w:rsid w:val="001E7D4F"/>
    <w:rsid w:val="001F03F0"/>
    <w:rsid w:val="001F1175"/>
    <w:rsid w:val="001F1473"/>
    <w:rsid w:val="001F1BCC"/>
    <w:rsid w:val="001F1D3F"/>
    <w:rsid w:val="001F1E9F"/>
    <w:rsid w:val="001F29F0"/>
    <w:rsid w:val="001F2AAF"/>
    <w:rsid w:val="001F2DA9"/>
    <w:rsid w:val="001F36FA"/>
    <w:rsid w:val="001F4349"/>
    <w:rsid w:val="001F4782"/>
    <w:rsid w:val="001F4CAC"/>
    <w:rsid w:val="001F5125"/>
    <w:rsid w:val="001F625D"/>
    <w:rsid w:val="001F669F"/>
    <w:rsid w:val="001F6A20"/>
    <w:rsid w:val="001F6BEC"/>
    <w:rsid w:val="001F6DBA"/>
    <w:rsid w:val="001F6FF9"/>
    <w:rsid w:val="001F7004"/>
    <w:rsid w:val="001F775F"/>
    <w:rsid w:val="001F780A"/>
    <w:rsid w:val="001F7D66"/>
    <w:rsid w:val="002001C4"/>
    <w:rsid w:val="00200691"/>
    <w:rsid w:val="00200B5F"/>
    <w:rsid w:val="00200C7D"/>
    <w:rsid w:val="00200FF1"/>
    <w:rsid w:val="0020158D"/>
    <w:rsid w:val="0020159D"/>
    <w:rsid w:val="00201E34"/>
    <w:rsid w:val="00202782"/>
    <w:rsid w:val="00202788"/>
    <w:rsid w:val="00202F31"/>
    <w:rsid w:val="00204851"/>
    <w:rsid w:val="00204859"/>
    <w:rsid w:val="00204F69"/>
    <w:rsid w:val="00204FAB"/>
    <w:rsid w:val="002057D4"/>
    <w:rsid w:val="00205D20"/>
    <w:rsid w:val="00205FCE"/>
    <w:rsid w:val="00206D7A"/>
    <w:rsid w:val="00207235"/>
    <w:rsid w:val="00207574"/>
    <w:rsid w:val="0020776F"/>
    <w:rsid w:val="00210390"/>
    <w:rsid w:val="002103D9"/>
    <w:rsid w:val="00211231"/>
    <w:rsid w:val="0021182A"/>
    <w:rsid w:val="002119BB"/>
    <w:rsid w:val="00211A5F"/>
    <w:rsid w:val="00211D04"/>
    <w:rsid w:val="00211DDF"/>
    <w:rsid w:val="00212225"/>
    <w:rsid w:val="002126A8"/>
    <w:rsid w:val="00213002"/>
    <w:rsid w:val="0021322E"/>
    <w:rsid w:val="002133FB"/>
    <w:rsid w:val="00213BCD"/>
    <w:rsid w:val="00214058"/>
    <w:rsid w:val="00214080"/>
    <w:rsid w:val="002143F5"/>
    <w:rsid w:val="00214480"/>
    <w:rsid w:val="00215163"/>
    <w:rsid w:val="0021645B"/>
    <w:rsid w:val="00216679"/>
    <w:rsid w:val="002168CE"/>
    <w:rsid w:val="00216DA3"/>
    <w:rsid w:val="0021727D"/>
    <w:rsid w:val="002174FA"/>
    <w:rsid w:val="002175E4"/>
    <w:rsid w:val="0021761A"/>
    <w:rsid w:val="00220180"/>
    <w:rsid w:val="002203FB"/>
    <w:rsid w:val="00220678"/>
    <w:rsid w:val="00220BD0"/>
    <w:rsid w:val="00221BA4"/>
    <w:rsid w:val="00221F7E"/>
    <w:rsid w:val="002223F7"/>
    <w:rsid w:val="00222A65"/>
    <w:rsid w:val="00222AE5"/>
    <w:rsid w:val="00222BB2"/>
    <w:rsid w:val="002230AE"/>
    <w:rsid w:val="0022361A"/>
    <w:rsid w:val="00223EAE"/>
    <w:rsid w:val="00223F0C"/>
    <w:rsid w:val="002242DE"/>
    <w:rsid w:val="002246E3"/>
    <w:rsid w:val="00224778"/>
    <w:rsid w:val="00224C07"/>
    <w:rsid w:val="002251FE"/>
    <w:rsid w:val="002257BE"/>
    <w:rsid w:val="002258A9"/>
    <w:rsid w:val="0022651C"/>
    <w:rsid w:val="002267F8"/>
    <w:rsid w:val="00226B51"/>
    <w:rsid w:val="00226D26"/>
    <w:rsid w:val="00227136"/>
    <w:rsid w:val="002273BD"/>
    <w:rsid w:val="002276BA"/>
    <w:rsid w:val="00227C64"/>
    <w:rsid w:val="00227DD9"/>
    <w:rsid w:val="00227F06"/>
    <w:rsid w:val="0023052B"/>
    <w:rsid w:val="002309D1"/>
    <w:rsid w:val="00230A77"/>
    <w:rsid w:val="00230E7A"/>
    <w:rsid w:val="00231110"/>
    <w:rsid w:val="00231F24"/>
    <w:rsid w:val="002322A2"/>
    <w:rsid w:val="00232523"/>
    <w:rsid w:val="00232539"/>
    <w:rsid w:val="002325D2"/>
    <w:rsid w:val="00232704"/>
    <w:rsid w:val="00232F3F"/>
    <w:rsid w:val="0023315E"/>
    <w:rsid w:val="002331E2"/>
    <w:rsid w:val="00233202"/>
    <w:rsid w:val="00233425"/>
    <w:rsid w:val="00234196"/>
    <w:rsid w:val="00234459"/>
    <w:rsid w:val="00234DB5"/>
    <w:rsid w:val="002350B0"/>
    <w:rsid w:val="0023529E"/>
    <w:rsid w:val="00235959"/>
    <w:rsid w:val="00235AF6"/>
    <w:rsid w:val="00235ED9"/>
    <w:rsid w:val="00236069"/>
    <w:rsid w:val="00236631"/>
    <w:rsid w:val="00236ADF"/>
    <w:rsid w:val="00237671"/>
    <w:rsid w:val="002376F8"/>
    <w:rsid w:val="00237AB6"/>
    <w:rsid w:val="00237B12"/>
    <w:rsid w:val="0024042A"/>
    <w:rsid w:val="00240438"/>
    <w:rsid w:val="002404E1"/>
    <w:rsid w:val="0024092B"/>
    <w:rsid w:val="00240A28"/>
    <w:rsid w:val="00240CED"/>
    <w:rsid w:val="00240EB3"/>
    <w:rsid w:val="002422BB"/>
    <w:rsid w:val="00242651"/>
    <w:rsid w:val="00242720"/>
    <w:rsid w:val="00243094"/>
    <w:rsid w:val="00243271"/>
    <w:rsid w:val="00243E2C"/>
    <w:rsid w:val="002440AB"/>
    <w:rsid w:val="00244C1B"/>
    <w:rsid w:val="00244CE2"/>
    <w:rsid w:val="002453F7"/>
    <w:rsid w:val="00245965"/>
    <w:rsid w:val="00245D9A"/>
    <w:rsid w:val="00245F79"/>
    <w:rsid w:val="00246242"/>
    <w:rsid w:val="0024712A"/>
    <w:rsid w:val="0024739C"/>
    <w:rsid w:val="00247582"/>
    <w:rsid w:val="00247592"/>
    <w:rsid w:val="002478F1"/>
    <w:rsid w:val="00247C4B"/>
    <w:rsid w:val="00247CB8"/>
    <w:rsid w:val="00247D01"/>
    <w:rsid w:val="00247EF4"/>
    <w:rsid w:val="00247F48"/>
    <w:rsid w:val="00250270"/>
    <w:rsid w:val="00250888"/>
    <w:rsid w:val="00250D95"/>
    <w:rsid w:val="00250DF8"/>
    <w:rsid w:val="00251450"/>
    <w:rsid w:val="002516AA"/>
    <w:rsid w:val="002519DB"/>
    <w:rsid w:val="00251AEC"/>
    <w:rsid w:val="002524E8"/>
    <w:rsid w:val="00252EB4"/>
    <w:rsid w:val="00253097"/>
    <w:rsid w:val="002533A4"/>
    <w:rsid w:val="00253427"/>
    <w:rsid w:val="002538AA"/>
    <w:rsid w:val="00253B77"/>
    <w:rsid w:val="002541A6"/>
    <w:rsid w:val="0025442C"/>
    <w:rsid w:val="00254CA2"/>
    <w:rsid w:val="0025565C"/>
    <w:rsid w:val="00255894"/>
    <w:rsid w:val="0025589E"/>
    <w:rsid w:val="00255B07"/>
    <w:rsid w:val="00255CFD"/>
    <w:rsid w:val="00256677"/>
    <w:rsid w:val="00256BB5"/>
    <w:rsid w:val="00256D60"/>
    <w:rsid w:val="002573AC"/>
    <w:rsid w:val="00257E0D"/>
    <w:rsid w:val="0026029A"/>
    <w:rsid w:val="0026062A"/>
    <w:rsid w:val="00260A7E"/>
    <w:rsid w:val="00261091"/>
    <w:rsid w:val="002613F7"/>
    <w:rsid w:val="0026181C"/>
    <w:rsid w:val="00262DDD"/>
    <w:rsid w:val="002635E2"/>
    <w:rsid w:val="0026371D"/>
    <w:rsid w:val="00263C40"/>
    <w:rsid w:val="002640E7"/>
    <w:rsid w:val="00264122"/>
    <w:rsid w:val="0026449E"/>
    <w:rsid w:val="00264BE3"/>
    <w:rsid w:val="00264D0B"/>
    <w:rsid w:val="002650C3"/>
    <w:rsid w:val="0026540B"/>
    <w:rsid w:val="0026565D"/>
    <w:rsid w:val="00265B95"/>
    <w:rsid w:val="00265D55"/>
    <w:rsid w:val="002665B4"/>
    <w:rsid w:val="002665F7"/>
    <w:rsid w:val="00266967"/>
    <w:rsid w:val="00266F88"/>
    <w:rsid w:val="00266FA0"/>
    <w:rsid w:val="0026794A"/>
    <w:rsid w:val="00270654"/>
    <w:rsid w:val="00270A48"/>
    <w:rsid w:val="00270CEB"/>
    <w:rsid w:val="00271180"/>
    <w:rsid w:val="00271235"/>
    <w:rsid w:val="0027162D"/>
    <w:rsid w:val="0027171F"/>
    <w:rsid w:val="00271741"/>
    <w:rsid w:val="002719E0"/>
    <w:rsid w:val="00271DC3"/>
    <w:rsid w:val="00272054"/>
    <w:rsid w:val="002720EB"/>
    <w:rsid w:val="00272541"/>
    <w:rsid w:val="00272724"/>
    <w:rsid w:val="00272DAF"/>
    <w:rsid w:val="00272E5D"/>
    <w:rsid w:val="00272FD4"/>
    <w:rsid w:val="0027330D"/>
    <w:rsid w:val="002739D8"/>
    <w:rsid w:val="00273A72"/>
    <w:rsid w:val="00273A76"/>
    <w:rsid w:val="00273CC3"/>
    <w:rsid w:val="00273F11"/>
    <w:rsid w:val="00273F28"/>
    <w:rsid w:val="00274B0D"/>
    <w:rsid w:val="00274F36"/>
    <w:rsid w:val="0027567D"/>
    <w:rsid w:val="002757C0"/>
    <w:rsid w:val="002757C6"/>
    <w:rsid w:val="0027627A"/>
    <w:rsid w:val="00276838"/>
    <w:rsid w:val="0027709E"/>
    <w:rsid w:val="0027714B"/>
    <w:rsid w:val="002777AF"/>
    <w:rsid w:val="0027783B"/>
    <w:rsid w:val="00277C01"/>
    <w:rsid w:val="00277FFD"/>
    <w:rsid w:val="002803F5"/>
    <w:rsid w:val="002807E2"/>
    <w:rsid w:val="00280812"/>
    <w:rsid w:val="002808AD"/>
    <w:rsid w:val="00280AA6"/>
    <w:rsid w:val="00280BAB"/>
    <w:rsid w:val="002811C0"/>
    <w:rsid w:val="002812B0"/>
    <w:rsid w:val="002812B5"/>
    <w:rsid w:val="00281428"/>
    <w:rsid w:val="00282009"/>
    <w:rsid w:val="0028216E"/>
    <w:rsid w:val="0028240F"/>
    <w:rsid w:val="0028245B"/>
    <w:rsid w:val="00282773"/>
    <w:rsid w:val="00282A45"/>
    <w:rsid w:val="00282CE6"/>
    <w:rsid w:val="00282E3B"/>
    <w:rsid w:val="00282F7B"/>
    <w:rsid w:val="002832FA"/>
    <w:rsid w:val="002843D7"/>
    <w:rsid w:val="0028524C"/>
    <w:rsid w:val="00285533"/>
    <w:rsid w:val="00285555"/>
    <w:rsid w:val="0028596A"/>
    <w:rsid w:val="00285A00"/>
    <w:rsid w:val="00286F64"/>
    <w:rsid w:val="00287555"/>
    <w:rsid w:val="00287585"/>
    <w:rsid w:val="002875B1"/>
    <w:rsid w:val="00287685"/>
    <w:rsid w:val="002876D8"/>
    <w:rsid w:val="00287995"/>
    <w:rsid w:val="00287A1B"/>
    <w:rsid w:val="00287EE6"/>
    <w:rsid w:val="00290A00"/>
    <w:rsid w:val="00290BE3"/>
    <w:rsid w:val="00291038"/>
    <w:rsid w:val="00291353"/>
    <w:rsid w:val="002918C5"/>
    <w:rsid w:val="00291900"/>
    <w:rsid w:val="00291A8D"/>
    <w:rsid w:val="00291CF9"/>
    <w:rsid w:val="00292DC6"/>
    <w:rsid w:val="002930AF"/>
    <w:rsid w:val="00293DD8"/>
    <w:rsid w:val="00293F56"/>
    <w:rsid w:val="00294200"/>
    <w:rsid w:val="00294591"/>
    <w:rsid w:val="00294EEE"/>
    <w:rsid w:val="00295338"/>
    <w:rsid w:val="002953E7"/>
    <w:rsid w:val="00295C85"/>
    <w:rsid w:val="00295E97"/>
    <w:rsid w:val="00296093"/>
    <w:rsid w:val="00296F11"/>
    <w:rsid w:val="002971C7"/>
    <w:rsid w:val="0029765F"/>
    <w:rsid w:val="00297DB2"/>
    <w:rsid w:val="002A00AD"/>
    <w:rsid w:val="002A085C"/>
    <w:rsid w:val="002A0921"/>
    <w:rsid w:val="002A1410"/>
    <w:rsid w:val="002A1665"/>
    <w:rsid w:val="002A1A41"/>
    <w:rsid w:val="002A1AA6"/>
    <w:rsid w:val="002A20EB"/>
    <w:rsid w:val="002A245F"/>
    <w:rsid w:val="002A3010"/>
    <w:rsid w:val="002A3489"/>
    <w:rsid w:val="002A36D1"/>
    <w:rsid w:val="002A3AD2"/>
    <w:rsid w:val="002A4C53"/>
    <w:rsid w:val="002A56AA"/>
    <w:rsid w:val="002A5C4B"/>
    <w:rsid w:val="002A61AD"/>
    <w:rsid w:val="002A6351"/>
    <w:rsid w:val="002A669F"/>
    <w:rsid w:val="002A66D2"/>
    <w:rsid w:val="002A6C8A"/>
    <w:rsid w:val="002A7230"/>
    <w:rsid w:val="002A75F1"/>
    <w:rsid w:val="002A7B2F"/>
    <w:rsid w:val="002A7CA2"/>
    <w:rsid w:val="002B06DE"/>
    <w:rsid w:val="002B0D6F"/>
    <w:rsid w:val="002B1836"/>
    <w:rsid w:val="002B1D4E"/>
    <w:rsid w:val="002B202D"/>
    <w:rsid w:val="002B2704"/>
    <w:rsid w:val="002B3B7D"/>
    <w:rsid w:val="002B43F6"/>
    <w:rsid w:val="002B504D"/>
    <w:rsid w:val="002B5399"/>
    <w:rsid w:val="002B53EA"/>
    <w:rsid w:val="002B590D"/>
    <w:rsid w:val="002B5ADA"/>
    <w:rsid w:val="002B60C5"/>
    <w:rsid w:val="002B6CC9"/>
    <w:rsid w:val="002B6D56"/>
    <w:rsid w:val="002B7096"/>
    <w:rsid w:val="002B76EE"/>
    <w:rsid w:val="002B7968"/>
    <w:rsid w:val="002B7C35"/>
    <w:rsid w:val="002C01D4"/>
    <w:rsid w:val="002C0B58"/>
    <w:rsid w:val="002C0D74"/>
    <w:rsid w:val="002C2024"/>
    <w:rsid w:val="002C2274"/>
    <w:rsid w:val="002C232E"/>
    <w:rsid w:val="002C284A"/>
    <w:rsid w:val="002C2AE8"/>
    <w:rsid w:val="002C2CB9"/>
    <w:rsid w:val="002C3BC7"/>
    <w:rsid w:val="002C3CCA"/>
    <w:rsid w:val="002C3CF2"/>
    <w:rsid w:val="002C419A"/>
    <w:rsid w:val="002C4412"/>
    <w:rsid w:val="002C47E9"/>
    <w:rsid w:val="002C48AB"/>
    <w:rsid w:val="002C50F2"/>
    <w:rsid w:val="002C55A7"/>
    <w:rsid w:val="002C58FA"/>
    <w:rsid w:val="002C5C5F"/>
    <w:rsid w:val="002C5FB2"/>
    <w:rsid w:val="002C6192"/>
    <w:rsid w:val="002C6D7A"/>
    <w:rsid w:val="002C70DE"/>
    <w:rsid w:val="002C75B7"/>
    <w:rsid w:val="002C77DB"/>
    <w:rsid w:val="002C7DDB"/>
    <w:rsid w:val="002D11F4"/>
    <w:rsid w:val="002D1346"/>
    <w:rsid w:val="002D1E39"/>
    <w:rsid w:val="002D1F94"/>
    <w:rsid w:val="002D21C5"/>
    <w:rsid w:val="002D232E"/>
    <w:rsid w:val="002D2483"/>
    <w:rsid w:val="002D2CAD"/>
    <w:rsid w:val="002D32A4"/>
    <w:rsid w:val="002D345E"/>
    <w:rsid w:val="002D3543"/>
    <w:rsid w:val="002D41E7"/>
    <w:rsid w:val="002D4939"/>
    <w:rsid w:val="002D4EA3"/>
    <w:rsid w:val="002D4F38"/>
    <w:rsid w:val="002D57F2"/>
    <w:rsid w:val="002D59EB"/>
    <w:rsid w:val="002D5F60"/>
    <w:rsid w:val="002D6544"/>
    <w:rsid w:val="002D66BC"/>
    <w:rsid w:val="002D6C11"/>
    <w:rsid w:val="002D6CF6"/>
    <w:rsid w:val="002D6F50"/>
    <w:rsid w:val="002D7148"/>
    <w:rsid w:val="002D7397"/>
    <w:rsid w:val="002D7641"/>
    <w:rsid w:val="002D793B"/>
    <w:rsid w:val="002D7FBB"/>
    <w:rsid w:val="002E0011"/>
    <w:rsid w:val="002E0773"/>
    <w:rsid w:val="002E07DF"/>
    <w:rsid w:val="002E0820"/>
    <w:rsid w:val="002E0B1F"/>
    <w:rsid w:val="002E0EB0"/>
    <w:rsid w:val="002E12C2"/>
    <w:rsid w:val="002E1733"/>
    <w:rsid w:val="002E1AAA"/>
    <w:rsid w:val="002E1E6E"/>
    <w:rsid w:val="002E2794"/>
    <w:rsid w:val="002E2E1B"/>
    <w:rsid w:val="002E2E4F"/>
    <w:rsid w:val="002E3389"/>
    <w:rsid w:val="002E373E"/>
    <w:rsid w:val="002E3B45"/>
    <w:rsid w:val="002E4809"/>
    <w:rsid w:val="002E49E5"/>
    <w:rsid w:val="002E4B94"/>
    <w:rsid w:val="002E4E4C"/>
    <w:rsid w:val="002E5062"/>
    <w:rsid w:val="002E57F3"/>
    <w:rsid w:val="002E60AE"/>
    <w:rsid w:val="002E633B"/>
    <w:rsid w:val="002E67A7"/>
    <w:rsid w:val="002E6A8C"/>
    <w:rsid w:val="002E6C2C"/>
    <w:rsid w:val="002E6C78"/>
    <w:rsid w:val="002E6FCB"/>
    <w:rsid w:val="002E7830"/>
    <w:rsid w:val="002E7B4E"/>
    <w:rsid w:val="002E7BB8"/>
    <w:rsid w:val="002E7CC0"/>
    <w:rsid w:val="002E7E1C"/>
    <w:rsid w:val="002E7FBC"/>
    <w:rsid w:val="002F024D"/>
    <w:rsid w:val="002F0307"/>
    <w:rsid w:val="002F0ABC"/>
    <w:rsid w:val="002F10AF"/>
    <w:rsid w:val="002F1700"/>
    <w:rsid w:val="002F18C8"/>
    <w:rsid w:val="002F1C88"/>
    <w:rsid w:val="002F22C0"/>
    <w:rsid w:val="002F2398"/>
    <w:rsid w:val="002F25B6"/>
    <w:rsid w:val="002F3222"/>
    <w:rsid w:val="002F34E8"/>
    <w:rsid w:val="002F3575"/>
    <w:rsid w:val="002F381E"/>
    <w:rsid w:val="002F3D6A"/>
    <w:rsid w:val="002F3DDE"/>
    <w:rsid w:val="002F419D"/>
    <w:rsid w:val="002F45EB"/>
    <w:rsid w:val="002F46A0"/>
    <w:rsid w:val="002F47C2"/>
    <w:rsid w:val="002F4B5F"/>
    <w:rsid w:val="002F4E4F"/>
    <w:rsid w:val="002F5176"/>
    <w:rsid w:val="002F5587"/>
    <w:rsid w:val="002F5713"/>
    <w:rsid w:val="002F57E2"/>
    <w:rsid w:val="002F584A"/>
    <w:rsid w:val="002F586D"/>
    <w:rsid w:val="002F5B97"/>
    <w:rsid w:val="002F5C27"/>
    <w:rsid w:val="002F5DAA"/>
    <w:rsid w:val="002F5DE3"/>
    <w:rsid w:val="002F611F"/>
    <w:rsid w:val="002F6A33"/>
    <w:rsid w:val="002F751F"/>
    <w:rsid w:val="002F7985"/>
    <w:rsid w:val="00300077"/>
    <w:rsid w:val="003004CE"/>
    <w:rsid w:val="00300F24"/>
    <w:rsid w:val="00301EFB"/>
    <w:rsid w:val="0030228B"/>
    <w:rsid w:val="003029AE"/>
    <w:rsid w:val="00302F1F"/>
    <w:rsid w:val="00302F84"/>
    <w:rsid w:val="00303BDA"/>
    <w:rsid w:val="00303EEB"/>
    <w:rsid w:val="0030428F"/>
    <w:rsid w:val="00304D51"/>
    <w:rsid w:val="0030516B"/>
    <w:rsid w:val="003056F0"/>
    <w:rsid w:val="0030593E"/>
    <w:rsid w:val="00305AB8"/>
    <w:rsid w:val="00305F7E"/>
    <w:rsid w:val="003069E2"/>
    <w:rsid w:val="00306C32"/>
    <w:rsid w:val="003078ED"/>
    <w:rsid w:val="00307A6C"/>
    <w:rsid w:val="0031066C"/>
    <w:rsid w:val="003106B5"/>
    <w:rsid w:val="00310A48"/>
    <w:rsid w:val="0031106C"/>
    <w:rsid w:val="00311846"/>
    <w:rsid w:val="00311B11"/>
    <w:rsid w:val="00311C75"/>
    <w:rsid w:val="00312C7E"/>
    <w:rsid w:val="00312DB4"/>
    <w:rsid w:val="0031319B"/>
    <w:rsid w:val="00313F2D"/>
    <w:rsid w:val="00313FAC"/>
    <w:rsid w:val="003143C5"/>
    <w:rsid w:val="00315C84"/>
    <w:rsid w:val="00315E27"/>
    <w:rsid w:val="00315F16"/>
    <w:rsid w:val="003161C6"/>
    <w:rsid w:val="00316EFF"/>
    <w:rsid w:val="003177D5"/>
    <w:rsid w:val="00317921"/>
    <w:rsid w:val="00317E94"/>
    <w:rsid w:val="00317E98"/>
    <w:rsid w:val="00317FE2"/>
    <w:rsid w:val="003203B7"/>
    <w:rsid w:val="0032084F"/>
    <w:rsid w:val="003211DA"/>
    <w:rsid w:val="003215C4"/>
    <w:rsid w:val="00321BD6"/>
    <w:rsid w:val="0032211B"/>
    <w:rsid w:val="0032286A"/>
    <w:rsid w:val="00322BE3"/>
    <w:rsid w:val="00322E21"/>
    <w:rsid w:val="00323558"/>
    <w:rsid w:val="00323608"/>
    <w:rsid w:val="0032394D"/>
    <w:rsid w:val="003241B3"/>
    <w:rsid w:val="003242F7"/>
    <w:rsid w:val="00324340"/>
    <w:rsid w:val="00324B4C"/>
    <w:rsid w:val="00324E1B"/>
    <w:rsid w:val="00325022"/>
    <w:rsid w:val="00325565"/>
    <w:rsid w:val="00325C24"/>
    <w:rsid w:val="00325CA2"/>
    <w:rsid w:val="00325E08"/>
    <w:rsid w:val="0032603B"/>
    <w:rsid w:val="0032605C"/>
    <w:rsid w:val="003260E6"/>
    <w:rsid w:val="0032610B"/>
    <w:rsid w:val="003262E8"/>
    <w:rsid w:val="00326451"/>
    <w:rsid w:val="00326774"/>
    <w:rsid w:val="00327277"/>
    <w:rsid w:val="003273F8"/>
    <w:rsid w:val="00327D88"/>
    <w:rsid w:val="003300CC"/>
    <w:rsid w:val="003303DD"/>
    <w:rsid w:val="003303F0"/>
    <w:rsid w:val="003306EB"/>
    <w:rsid w:val="00331236"/>
    <w:rsid w:val="0033128C"/>
    <w:rsid w:val="003312BA"/>
    <w:rsid w:val="0033131B"/>
    <w:rsid w:val="00331348"/>
    <w:rsid w:val="0033136B"/>
    <w:rsid w:val="0033184F"/>
    <w:rsid w:val="003319A7"/>
    <w:rsid w:val="00331A43"/>
    <w:rsid w:val="00332116"/>
    <w:rsid w:val="003321BA"/>
    <w:rsid w:val="0033237D"/>
    <w:rsid w:val="003323D1"/>
    <w:rsid w:val="00332EF4"/>
    <w:rsid w:val="00333B0E"/>
    <w:rsid w:val="00334370"/>
    <w:rsid w:val="00334DEA"/>
    <w:rsid w:val="00335BC0"/>
    <w:rsid w:val="00335EDF"/>
    <w:rsid w:val="00335F06"/>
    <w:rsid w:val="003364C7"/>
    <w:rsid w:val="00336624"/>
    <w:rsid w:val="003367FF"/>
    <w:rsid w:val="003368CE"/>
    <w:rsid w:val="00336B43"/>
    <w:rsid w:val="00336E13"/>
    <w:rsid w:val="0033729F"/>
    <w:rsid w:val="003374BF"/>
    <w:rsid w:val="00337A11"/>
    <w:rsid w:val="00337B49"/>
    <w:rsid w:val="00337ECF"/>
    <w:rsid w:val="00340B87"/>
    <w:rsid w:val="00340F99"/>
    <w:rsid w:val="00341476"/>
    <w:rsid w:val="0034194E"/>
    <w:rsid w:val="003419EB"/>
    <w:rsid w:val="00341E97"/>
    <w:rsid w:val="00342524"/>
    <w:rsid w:val="003427AC"/>
    <w:rsid w:val="0034299C"/>
    <w:rsid w:val="00342A8A"/>
    <w:rsid w:val="00342AA4"/>
    <w:rsid w:val="00342C61"/>
    <w:rsid w:val="0034350A"/>
    <w:rsid w:val="003435D3"/>
    <w:rsid w:val="00343957"/>
    <w:rsid w:val="00343E06"/>
    <w:rsid w:val="00343F85"/>
    <w:rsid w:val="003445B5"/>
    <w:rsid w:val="00344A89"/>
    <w:rsid w:val="00344B2A"/>
    <w:rsid w:val="00344C3A"/>
    <w:rsid w:val="00344DAD"/>
    <w:rsid w:val="00344F89"/>
    <w:rsid w:val="0034594B"/>
    <w:rsid w:val="00345F51"/>
    <w:rsid w:val="0034615D"/>
    <w:rsid w:val="00346513"/>
    <w:rsid w:val="003466B8"/>
    <w:rsid w:val="003469A4"/>
    <w:rsid w:val="00346C49"/>
    <w:rsid w:val="00346D4A"/>
    <w:rsid w:val="00347082"/>
    <w:rsid w:val="0034716E"/>
    <w:rsid w:val="003477B7"/>
    <w:rsid w:val="0034782B"/>
    <w:rsid w:val="00347AA4"/>
    <w:rsid w:val="00347CB3"/>
    <w:rsid w:val="00347CD1"/>
    <w:rsid w:val="00350690"/>
    <w:rsid w:val="003509C9"/>
    <w:rsid w:val="00350B54"/>
    <w:rsid w:val="003510DE"/>
    <w:rsid w:val="00351115"/>
    <w:rsid w:val="00351D0E"/>
    <w:rsid w:val="00351D9A"/>
    <w:rsid w:val="00352154"/>
    <w:rsid w:val="00352C7C"/>
    <w:rsid w:val="00352D01"/>
    <w:rsid w:val="00352F80"/>
    <w:rsid w:val="0035365A"/>
    <w:rsid w:val="00353AF9"/>
    <w:rsid w:val="00353B50"/>
    <w:rsid w:val="003540B9"/>
    <w:rsid w:val="003543FD"/>
    <w:rsid w:val="003544CF"/>
    <w:rsid w:val="00354690"/>
    <w:rsid w:val="00354ACF"/>
    <w:rsid w:val="00354C4D"/>
    <w:rsid w:val="00354EBE"/>
    <w:rsid w:val="0035507C"/>
    <w:rsid w:val="00355598"/>
    <w:rsid w:val="003558B8"/>
    <w:rsid w:val="00356129"/>
    <w:rsid w:val="0035662D"/>
    <w:rsid w:val="00356A85"/>
    <w:rsid w:val="00356F35"/>
    <w:rsid w:val="00356F7B"/>
    <w:rsid w:val="00356FEA"/>
    <w:rsid w:val="003573BF"/>
    <w:rsid w:val="00357B4E"/>
    <w:rsid w:val="00360321"/>
    <w:rsid w:val="003609EF"/>
    <w:rsid w:val="00360C9F"/>
    <w:rsid w:val="00360F1F"/>
    <w:rsid w:val="003614C4"/>
    <w:rsid w:val="00361DC1"/>
    <w:rsid w:val="00362614"/>
    <w:rsid w:val="00363115"/>
    <w:rsid w:val="0036339E"/>
    <w:rsid w:val="003634A9"/>
    <w:rsid w:val="00363D64"/>
    <w:rsid w:val="00363E4C"/>
    <w:rsid w:val="003642AE"/>
    <w:rsid w:val="0036459B"/>
    <w:rsid w:val="003645CE"/>
    <w:rsid w:val="003646C7"/>
    <w:rsid w:val="00364953"/>
    <w:rsid w:val="00364CC7"/>
    <w:rsid w:val="00364E31"/>
    <w:rsid w:val="003651C9"/>
    <w:rsid w:val="0036573B"/>
    <w:rsid w:val="00366705"/>
    <w:rsid w:val="003667BE"/>
    <w:rsid w:val="0036699B"/>
    <w:rsid w:val="00367342"/>
    <w:rsid w:val="00367E28"/>
    <w:rsid w:val="00367E64"/>
    <w:rsid w:val="0037068E"/>
    <w:rsid w:val="00370C75"/>
    <w:rsid w:val="003710F5"/>
    <w:rsid w:val="003712C7"/>
    <w:rsid w:val="003719AB"/>
    <w:rsid w:val="00371C84"/>
    <w:rsid w:val="00372516"/>
    <w:rsid w:val="003726A6"/>
    <w:rsid w:val="003726EF"/>
    <w:rsid w:val="00372CAC"/>
    <w:rsid w:val="00372D7E"/>
    <w:rsid w:val="00373467"/>
    <w:rsid w:val="00373A29"/>
    <w:rsid w:val="00373BE9"/>
    <w:rsid w:val="00374173"/>
    <w:rsid w:val="0037447E"/>
    <w:rsid w:val="00374C24"/>
    <w:rsid w:val="00375327"/>
    <w:rsid w:val="003757A1"/>
    <w:rsid w:val="0037589B"/>
    <w:rsid w:val="0037688B"/>
    <w:rsid w:val="003768C9"/>
    <w:rsid w:val="00376C79"/>
    <w:rsid w:val="00376E39"/>
    <w:rsid w:val="0037795F"/>
    <w:rsid w:val="003802B7"/>
    <w:rsid w:val="00380656"/>
    <w:rsid w:val="00380BAF"/>
    <w:rsid w:val="00380CB8"/>
    <w:rsid w:val="0038103B"/>
    <w:rsid w:val="003812E6"/>
    <w:rsid w:val="00381503"/>
    <w:rsid w:val="00381D04"/>
    <w:rsid w:val="00381F84"/>
    <w:rsid w:val="00382537"/>
    <w:rsid w:val="0038338B"/>
    <w:rsid w:val="003833C7"/>
    <w:rsid w:val="0038346E"/>
    <w:rsid w:val="0038394B"/>
    <w:rsid w:val="00383FD3"/>
    <w:rsid w:val="0038416C"/>
    <w:rsid w:val="00384355"/>
    <w:rsid w:val="003845A6"/>
    <w:rsid w:val="00384663"/>
    <w:rsid w:val="0038501A"/>
    <w:rsid w:val="00385459"/>
    <w:rsid w:val="0038551B"/>
    <w:rsid w:val="00385A56"/>
    <w:rsid w:val="00385F8C"/>
    <w:rsid w:val="00386034"/>
    <w:rsid w:val="00386860"/>
    <w:rsid w:val="00387038"/>
    <w:rsid w:val="00387752"/>
    <w:rsid w:val="00390214"/>
    <w:rsid w:val="0039145B"/>
    <w:rsid w:val="00391839"/>
    <w:rsid w:val="00391C13"/>
    <w:rsid w:val="003927F2"/>
    <w:rsid w:val="00392AA0"/>
    <w:rsid w:val="00394101"/>
    <w:rsid w:val="0039425C"/>
    <w:rsid w:val="00394F01"/>
    <w:rsid w:val="00395037"/>
    <w:rsid w:val="0039516C"/>
    <w:rsid w:val="003954CA"/>
    <w:rsid w:val="00395925"/>
    <w:rsid w:val="00395F96"/>
    <w:rsid w:val="003965D3"/>
    <w:rsid w:val="003966B7"/>
    <w:rsid w:val="00396794"/>
    <w:rsid w:val="00396C87"/>
    <w:rsid w:val="00396EDE"/>
    <w:rsid w:val="00397163"/>
    <w:rsid w:val="003973D8"/>
    <w:rsid w:val="003977AB"/>
    <w:rsid w:val="003978CB"/>
    <w:rsid w:val="00397ADB"/>
    <w:rsid w:val="003A00C3"/>
    <w:rsid w:val="003A03CC"/>
    <w:rsid w:val="003A1A7E"/>
    <w:rsid w:val="003A1C3D"/>
    <w:rsid w:val="003A1CCE"/>
    <w:rsid w:val="003A252A"/>
    <w:rsid w:val="003A2C4D"/>
    <w:rsid w:val="003A2EAC"/>
    <w:rsid w:val="003A30E9"/>
    <w:rsid w:val="003A3179"/>
    <w:rsid w:val="003A340E"/>
    <w:rsid w:val="003A348C"/>
    <w:rsid w:val="003A3779"/>
    <w:rsid w:val="003A435B"/>
    <w:rsid w:val="003A47C9"/>
    <w:rsid w:val="003A4CB6"/>
    <w:rsid w:val="003A513F"/>
    <w:rsid w:val="003A5210"/>
    <w:rsid w:val="003A52B1"/>
    <w:rsid w:val="003A56A6"/>
    <w:rsid w:val="003A571F"/>
    <w:rsid w:val="003A6281"/>
    <w:rsid w:val="003A6B21"/>
    <w:rsid w:val="003A7498"/>
    <w:rsid w:val="003A7F3B"/>
    <w:rsid w:val="003B059A"/>
    <w:rsid w:val="003B0824"/>
    <w:rsid w:val="003B0B0C"/>
    <w:rsid w:val="003B0BB3"/>
    <w:rsid w:val="003B0CCA"/>
    <w:rsid w:val="003B0DB3"/>
    <w:rsid w:val="003B115C"/>
    <w:rsid w:val="003B1C56"/>
    <w:rsid w:val="003B1D16"/>
    <w:rsid w:val="003B1F8D"/>
    <w:rsid w:val="003B23DD"/>
    <w:rsid w:val="003B2AA7"/>
    <w:rsid w:val="003B3C50"/>
    <w:rsid w:val="003B46B6"/>
    <w:rsid w:val="003B480D"/>
    <w:rsid w:val="003B497F"/>
    <w:rsid w:val="003B4CD7"/>
    <w:rsid w:val="003B4EBD"/>
    <w:rsid w:val="003B5010"/>
    <w:rsid w:val="003B532A"/>
    <w:rsid w:val="003B53AB"/>
    <w:rsid w:val="003B54B3"/>
    <w:rsid w:val="003B5945"/>
    <w:rsid w:val="003B5E63"/>
    <w:rsid w:val="003B64E8"/>
    <w:rsid w:val="003B66E0"/>
    <w:rsid w:val="003B68E9"/>
    <w:rsid w:val="003B6BE7"/>
    <w:rsid w:val="003B712C"/>
    <w:rsid w:val="003B7EB7"/>
    <w:rsid w:val="003B7F8E"/>
    <w:rsid w:val="003C1963"/>
    <w:rsid w:val="003C19A9"/>
    <w:rsid w:val="003C1AFA"/>
    <w:rsid w:val="003C1DAA"/>
    <w:rsid w:val="003C1DC7"/>
    <w:rsid w:val="003C1EAA"/>
    <w:rsid w:val="003C21C6"/>
    <w:rsid w:val="003C24CA"/>
    <w:rsid w:val="003C3054"/>
    <w:rsid w:val="003C380F"/>
    <w:rsid w:val="003C3F89"/>
    <w:rsid w:val="003C3F9E"/>
    <w:rsid w:val="003C43BA"/>
    <w:rsid w:val="003C45CB"/>
    <w:rsid w:val="003C48A6"/>
    <w:rsid w:val="003C49AB"/>
    <w:rsid w:val="003C49D4"/>
    <w:rsid w:val="003C4E61"/>
    <w:rsid w:val="003C4F1D"/>
    <w:rsid w:val="003C561E"/>
    <w:rsid w:val="003C5800"/>
    <w:rsid w:val="003C5AB6"/>
    <w:rsid w:val="003C5D94"/>
    <w:rsid w:val="003C5D9D"/>
    <w:rsid w:val="003C5F7C"/>
    <w:rsid w:val="003C60D7"/>
    <w:rsid w:val="003C6952"/>
    <w:rsid w:val="003C6DDC"/>
    <w:rsid w:val="003C7034"/>
    <w:rsid w:val="003C725D"/>
    <w:rsid w:val="003C7312"/>
    <w:rsid w:val="003C7CF5"/>
    <w:rsid w:val="003C7D44"/>
    <w:rsid w:val="003C7E47"/>
    <w:rsid w:val="003D052C"/>
    <w:rsid w:val="003D05C3"/>
    <w:rsid w:val="003D06C4"/>
    <w:rsid w:val="003D09A8"/>
    <w:rsid w:val="003D0C75"/>
    <w:rsid w:val="003D0EF6"/>
    <w:rsid w:val="003D12FF"/>
    <w:rsid w:val="003D1326"/>
    <w:rsid w:val="003D1B88"/>
    <w:rsid w:val="003D1CA7"/>
    <w:rsid w:val="003D1F17"/>
    <w:rsid w:val="003D26AC"/>
    <w:rsid w:val="003D28A1"/>
    <w:rsid w:val="003D2C85"/>
    <w:rsid w:val="003D302B"/>
    <w:rsid w:val="003D34D2"/>
    <w:rsid w:val="003D400C"/>
    <w:rsid w:val="003D421A"/>
    <w:rsid w:val="003D42E2"/>
    <w:rsid w:val="003D5414"/>
    <w:rsid w:val="003D5791"/>
    <w:rsid w:val="003D57A1"/>
    <w:rsid w:val="003D60BC"/>
    <w:rsid w:val="003D624A"/>
    <w:rsid w:val="003D66C8"/>
    <w:rsid w:val="003D6848"/>
    <w:rsid w:val="003D694F"/>
    <w:rsid w:val="003D6EBA"/>
    <w:rsid w:val="003D7693"/>
    <w:rsid w:val="003D7A76"/>
    <w:rsid w:val="003D7F18"/>
    <w:rsid w:val="003E0488"/>
    <w:rsid w:val="003E0675"/>
    <w:rsid w:val="003E09B5"/>
    <w:rsid w:val="003E0A3D"/>
    <w:rsid w:val="003E0B84"/>
    <w:rsid w:val="003E0D0A"/>
    <w:rsid w:val="003E0EA7"/>
    <w:rsid w:val="003E1576"/>
    <w:rsid w:val="003E1FEF"/>
    <w:rsid w:val="003E21FD"/>
    <w:rsid w:val="003E27D3"/>
    <w:rsid w:val="003E2B75"/>
    <w:rsid w:val="003E3883"/>
    <w:rsid w:val="003E3B3E"/>
    <w:rsid w:val="003E3C7F"/>
    <w:rsid w:val="003E3DC7"/>
    <w:rsid w:val="003E42EB"/>
    <w:rsid w:val="003E43F6"/>
    <w:rsid w:val="003E48AA"/>
    <w:rsid w:val="003E4DB7"/>
    <w:rsid w:val="003E52E2"/>
    <w:rsid w:val="003E539E"/>
    <w:rsid w:val="003E5823"/>
    <w:rsid w:val="003E5D80"/>
    <w:rsid w:val="003E64C3"/>
    <w:rsid w:val="003E6DE7"/>
    <w:rsid w:val="003E6EE8"/>
    <w:rsid w:val="003E7C05"/>
    <w:rsid w:val="003E7C10"/>
    <w:rsid w:val="003E7E60"/>
    <w:rsid w:val="003F05B7"/>
    <w:rsid w:val="003F062B"/>
    <w:rsid w:val="003F0DC6"/>
    <w:rsid w:val="003F108B"/>
    <w:rsid w:val="003F10AE"/>
    <w:rsid w:val="003F13AF"/>
    <w:rsid w:val="003F1617"/>
    <w:rsid w:val="003F168B"/>
    <w:rsid w:val="003F1A10"/>
    <w:rsid w:val="003F1E63"/>
    <w:rsid w:val="003F2C13"/>
    <w:rsid w:val="003F2DF9"/>
    <w:rsid w:val="003F3327"/>
    <w:rsid w:val="003F34AA"/>
    <w:rsid w:val="003F39C3"/>
    <w:rsid w:val="003F4258"/>
    <w:rsid w:val="003F427B"/>
    <w:rsid w:val="003F429B"/>
    <w:rsid w:val="003F5093"/>
    <w:rsid w:val="003F54B9"/>
    <w:rsid w:val="003F597D"/>
    <w:rsid w:val="003F5A51"/>
    <w:rsid w:val="003F5AF7"/>
    <w:rsid w:val="003F683C"/>
    <w:rsid w:val="003F742B"/>
    <w:rsid w:val="003F784C"/>
    <w:rsid w:val="0040094F"/>
    <w:rsid w:val="00400F55"/>
    <w:rsid w:val="00400F9F"/>
    <w:rsid w:val="0040102C"/>
    <w:rsid w:val="00401630"/>
    <w:rsid w:val="00401A9F"/>
    <w:rsid w:val="00401CE2"/>
    <w:rsid w:val="00401DFA"/>
    <w:rsid w:val="004025DF"/>
    <w:rsid w:val="0040263F"/>
    <w:rsid w:val="00402A2C"/>
    <w:rsid w:val="0040398D"/>
    <w:rsid w:val="00403C5C"/>
    <w:rsid w:val="00403DDA"/>
    <w:rsid w:val="00403F1E"/>
    <w:rsid w:val="00404025"/>
    <w:rsid w:val="004044C8"/>
    <w:rsid w:val="00404629"/>
    <w:rsid w:val="0040462F"/>
    <w:rsid w:val="00404D91"/>
    <w:rsid w:val="00405450"/>
    <w:rsid w:val="004055D7"/>
    <w:rsid w:val="00405B1E"/>
    <w:rsid w:val="00406029"/>
    <w:rsid w:val="004062AD"/>
    <w:rsid w:val="004064BB"/>
    <w:rsid w:val="00406985"/>
    <w:rsid w:val="00406E8E"/>
    <w:rsid w:val="00407BE2"/>
    <w:rsid w:val="0041012B"/>
    <w:rsid w:val="004101E9"/>
    <w:rsid w:val="004111E6"/>
    <w:rsid w:val="00411201"/>
    <w:rsid w:val="004117A7"/>
    <w:rsid w:val="00411E4A"/>
    <w:rsid w:val="00411F68"/>
    <w:rsid w:val="004123BE"/>
    <w:rsid w:val="0041268F"/>
    <w:rsid w:val="00413A02"/>
    <w:rsid w:val="00413A41"/>
    <w:rsid w:val="00413D61"/>
    <w:rsid w:val="00413D7E"/>
    <w:rsid w:val="00413F3B"/>
    <w:rsid w:val="00414360"/>
    <w:rsid w:val="0041436E"/>
    <w:rsid w:val="00414CD3"/>
    <w:rsid w:val="0041500F"/>
    <w:rsid w:val="0041510E"/>
    <w:rsid w:val="004152A9"/>
    <w:rsid w:val="004156A0"/>
    <w:rsid w:val="00416597"/>
    <w:rsid w:val="00416891"/>
    <w:rsid w:val="0041695C"/>
    <w:rsid w:val="004169D7"/>
    <w:rsid w:val="00416D6D"/>
    <w:rsid w:val="00416D86"/>
    <w:rsid w:val="004179F8"/>
    <w:rsid w:val="00417D49"/>
    <w:rsid w:val="00417F8E"/>
    <w:rsid w:val="00420C5D"/>
    <w:rsid w:val="00420E0A"/>
    <w:rsid w:val="0042176B"/>
    <w:rsid w:val="00421B34"/>
    <w:rsid w:val="00421DB1"/>
    <w:rsid w:val="00421EA7"/>
    <w:rsid w:val="00422087"/>
    <w:rsid w:val="00422129"/>
    <w:rsid w:val="00422A6C"/>
    <w:rsid w:val="00422CB8"/>
    <w:rsid w:val="00422F8A"/>
    <w:rsid w:val="004232A0"/>
    <w:rsid w:val="004233BC"/>
    <w:rsid w:val="004237D4"/>
    <w:rsid w:val="00423B55"/>
    <w:rsid w:val="0042448A"/>
    <w:rsid w:val="00424579"/>
    <w:rsid w:val="004246B0"/>
    <w:rsid w:val="00424907"/>
    <w:rsid w:val="00424A5E"/>
    <w:rsid w:val="00424A76"/>
    <w:rsid w:val="00424B77"/>
    <w:rsid w:val="004270AB"/>
    <w:rsid w:val="00427C62"/>
    <w:rsid w:val="004300FA"/>
    <w:rsid w:val="00430C14"/>
    <w:rsid w:val="00430D9D"/>
    <w:rsid w:val="00430DE1"/>
    <w:rsid w:val="004310EC"/>
    <w:rsid w:val="004316BC"/>
    <w:rsid w:val="00432012"/>
    <w:rsid w:val="00432EBE"/>
    <w:rsid w:val="00433670"/>
    <w:rsid w:val="00435502"/>
    <w:rsid w:val="0043609A"/>
    <w:rsid w:val="0043610A"/>
    <w:rsid w:val="00436413"/>
    <w:rsid w:val="00437188"/>
    <w:rsid w:val="0043771B"/>
    <w:rsid w:val="004401B7"/>
    <w:rsid w:val="004401F4"/>
    <w:rsid w:val="0044028B"/>
    <w:rsid w:val="00440B04"/>
    <w:rsid w:val="00440C1B"/>
    <w:rsid w:val="004414C0"/>
    <w:rsid w:val="004414FA"/>
    <w:rsid w:val="004416F4"/>
    <w:rsid w:val="00441A0C"/>
    <w:rsid w:val="004421F1"/>
    <w:rsid w:val="004426C8"/>
    <w:rsid w:val="00442DB4"/>
    <w:rsid w:val="004431AC"/>
    <w:rsid w:val="004434A6"/>
    <w:rsid w:val="004434BA"/>
    <w:rsid w:val="004434EB"/>
    <w:rsid w:val="00443CA1"/>
    <w:rsid w:val="00443F64"/>
    <w:rsid w:val="00443F97"/>
    <w:rsid w:val="00444272"/>
    <w:rsid w:val="00444492"/>
    <w:rsid w:val="004446C7"/>
    <w:rsid w:val="004446D1"/>
    <w:rsid w:val="00444DD1"/>
    <w:rsid w:val="00444E68"/>
    <w:rsid w:val="00445683"/>
    <w:rsid w:val="004458F4"/>
    <w:rsid w:val="0044593B"/>
    <w:rsid w:val="0044640B"/>
    <w:rsid w:val="0044653F"/>
    <w:rsid w:val="00446C33"/>
    <w:rsid w:val="00446E2D"/>
    <w:rsid w:val="0044757C"/>
    <w:rsid w:val="004477CF"/>
    <w:rsid w:val="0044782D"/>
    <w:rsid w:val="004479AB"/>
    <w:rsid w:val="004479FB"/>
    <w:rsid w:val="0045010E"/>
    <w:rsid w:val="00450252"/>
    <w:rsid w:val="004503C4"/>
    <w:rsid w:val="0045041E"/>
    <w:rsid w:val="00450737"/>
    <w:rsid w:val="00450BF5"/>
    <w:rsid w:val="00450FF4"/>
    <w:rsid w:val="0045108B"/>
    <w:rsid w:val="004517B6"/>
    <w:rsid w:val="004519ED"/>
    <w:rsid w:val="00451B64"/>
    <w:rsid w:val="00451C26"/>
    <w:rsid w:val="00451EAD"/>
    <w:rsid w:val="0045220F"/>
    <w:rsid w:val="00453509"/>
    <w:rsid w:val="004538E8"/>
    <w:rsid w:val="004538FB"/>
    <w:rsid w:val="00453973"/>
    <w:rsid w:val="00453A43"/>
    <w:rsid w:val="00454003"/>
    <w:rsid w:val="00454D26"/>
    <w:rsid w:val="0045625F"/>
    <w:rsid w:val="00456375"/>
    <w:rsid w:val="004564C8"/>
    <w:rsid w:val="00456BB1"/>
    <w:rsid w:val="004572D8"/>
    <w:rsid w:val="0045764F"/>
    <w:rsid w:val="0045770D"/>
    <w:rsid w:val="00457FD3"/>
    <w:rsid w:val="00460168"/>
    <w:rsid w:val="00460213"/>
    <w:rsid w:val="00460359"/>
    <w:rsid w:val="00460654"/>
    <w:rsid w:val="004609E8"/>
    <w:rsid w:val="00460EEA"/>
    <w:rsid w:val="00460F01"/>
    <w:rsid w:val="004614C3"/>
    <w:rsid w:val="0046151F"/>
    <w:rsid w:val="00461B29"/>
    <w:rsid w:val="00461D6A"/>
    <w:rsid w:val="0046202A"/>
    <w:rsid w:val="00462179"/>
    <w:rsid w:val="004621DB"/>
    <w:rsid w:val="004623DD"/>
    <w:rsid w:val="00463640"/>
    <w:rsid w:val="004637C5"/>
    <w:rsid w:val="00463878"/>
    <w:rsid w:val="00463B26"/>
    <w:rsid w:val="00464046"/>
    <w:rsid w:val="00464EB9"/>
    <w:rsid w:val="00464F4B"/>
    <w:rsid w:val="0046509E"/>
    <w:rsid w:val="004650CD"/>
    <w:rsid w:val="004658B3"/>
    <w:rsid w:val="004659D5"/>
    <w:rsid w:val="00465AFD"/>
    <w:rsid w:val="00465C5A"/>
    <w:rsid w:val="00465FA5"/>
    <w:rsid w:val="00465FB7"/>
    <w:rsid w:val="0046643A"/>
    <w:rsid w:val="00466465"/>
    <w:rsid w:val="004664E8"/>
    <w:rsid w:val="00466880"/>
    <w:rsid w:val="00467724"/>
    <w:rsid w:val="0046772F"/>
    <w:rsid w:val="00467CDA"/>
    <w:rsid w:val="00470347"/>
    <w:rsid w:val="0047086B"/>
    <w:rsid w:val="00470D15"/>
    <w:rsid w:val="00471868"/>
    <w:rsid w:val="00471968"/>
    <w:rsid w:val="00471F9A"/>
    <w:rsid w:val="0047274C"/>
    <w:rsid w:val="00472D3D"/>
    <w:rsid w:val="00473711"/>
    <w:rsid w:val="00473E61"/>
    <w:rsid w:val="00474268"/>
    <w:rsid w:val="00474545"/>
    <w:rsid w:val="00474591"/>
    <w:rsid w:val="00474C6A"/>
    <w:rsid w:val="004753B1"/>
    <w:rsid w:val="00475930"/>
    <w:rsid w:val="0047608B"/>
    <w:rsid w:val="004770FA"/>
    <w:rsid w:val="004771EC"/>
    <w:rsid w:val="00477698"/>
    <w:rsid w:val="00477FC5"/>
    <w:rsid w:val="00480975"/>
    <w:rsid w:val="00480CA1"/>
    <w:rsid w:val="00480D68"/>
    <w:rsid w:val="00480EF5"/>
    <w:rsid w:val="00481560"/>
    <w:rsid w:val="00481DEC"/>
    <w:rsid w:val="00481F28"/>
    <w:rsid w:val="0048217A"/>
    <w:rsid w:val="004825B5"/>
    <w:rsid w:val="0048271A"/>
    <w:rsid w:val="00482A15"/>
    <w:rsid w:val="00482BA0"/>
    <w:rsid w:val="00482BEE"/>
    <w:rsid w:val="00482EF1"/>
    <w:rsid w:val="004833D1"/>
    <w:rsid w:val="004839DC"/>
    <w:rsid w:val="00483C9F"/>
    <w:rsid w:val="00483CA7"/>
    <w:rsid w:val="00483D4C"/>
    <w:rsid w:val="00484020"/>
    <w:rsid w:val="004840C7"/>
    <w:rsid w:val="0048422F"/>
    <w:rsid w:val="0048435A"/>
    <w:rsid w:val="00484C3D"/>
    <w:rsid w:val="004858B6"/>
    <w:rsid w:val="00485DAF"/>
    <w:rsid w:val="00485E0E"/>
    <w:rsid w:val="0048639B"/>
    <w:rsid w:val="00486A53"/>
    <w:rsid w:val="00486F31"/>
    <w:rsid w:val="0048730D"/>
    <w:rsid w:val="0048767C"/>
    <w:rsid w:val="00487CAB"/>
    <w:rsid w:val="00490126"/>
    <w:rsid w:val="004912F5"/>
    <w:rsid w:val="0049197C"/>
    <w:rsid w:val="00491DC6"/>
    <w:rsid w:val="00492079"/>
    <w:rsid w:val="0049270B"/>
    <w:rsid w:val="004934F7"/>
    <w:rsid w:val="004936F4"/>
    <w:rsid w:val="0049375B"/>
    <w:rsid w:val="00493D0E"/>
    <w:rsid w:val="004941D9"/>
    <w:rsid w:val="004943D4"/>
    <w:rsid w:val="004943FA"/>
    <w:rsid w:val="00494EE1"/>
    <w:rsid w:val="004956A0"/>
    <w:rsid w:val="00495778"/>
    <w:rsid w:val="004957A4"/>
    <w:rsid w:val="00495BAA"/>
    <w:rsid w:val="00495EC1"/>
    <w:rsid w:val="004965AD"/>
    <w:rsid w:val="00496875"/>
    <w:rsid w:val="00497120"/>
    <w:rsid w:val="004978CD"/>
    <w:rsid w:val="004A0918"/>
    <w:rsid w:val="004A12CC"/>
    <w:rsid w:val="004A13D2"/>
    <w:rsid w:val="004A159E"/>
    <w:rsid w:val="004A16C0"/>
    <w:rsid w:val="004A17F4"/>
    <w:rsid w:val="004A195D"/>
    <w:rsid w:val="004A1C28"/>
    <w:rsid w:val="004A2288"/>
    <w:rsid w:val="004A231A"/>
    <w:rsid w:val="004A27B2"/>
    <w:rsid w:val="004A296C"/>
    <w:rsid w:val="004A2F70"/>
    <w:rsid w:val="004A351F"/>
    <w:rsid w:val="004A3878"/>
    <w:rsid w:val="004A3A35"/>
    <w:rsid w:val="004A461A"/>
    <w:rsid w:val="004A47F7"/>
    <w:rsid w:val="004A4DAA"/>
    <w:rsid w:val="004A4F0F"/>
    <w:rsid w:val="004A50B5"/>
    <w:rsid w:val="004A5431"/>
    <w:rsid w:val="004A5743"/>
    <w:rsid w:val="004A57EF"/>
    <w:rsid w:val="004A5B9A"/>
    <w:rsid w:val="004A5E93"/>
    <w:rsid w:val="004A61D0"/>
    <w:rsid w:val="004A6459"/>
    <w:rsid w:val="004A6584"/>
    <w:rsid w:val="004A6AD4"/>
    <w:rsid w:val="004A6B6A"/>
    <w:rsid w:val="004A6C51"/>
    <w:rsid w:val="004A70A3"/>
    <w:rsid w:val="004A7523"/>
    <w:rsid w:val="004A76FE"/>
    <w:rsid w:val="004A7A31"/>
    <w:rsid w:val="004B0A05"/>
    <w:rsid w:val="004B1F85"/>
    <w:rsid w:val="004B233A"/>
    <w:rsid w:val="004B26AE"/>
    <w:rsid w:val="004B27B9"/>
    <w:rsid w:val="004B2AD5"/>
    <w:rsid w:val="004B2ADE"/>
    <w:rsid w:val="004B30D8"/>
    <w:rsid w:val="004B3BB0"/>
    <w:rsid w:val="004B3BC0"/>
    <w:rsid w:val="004B5A05"/>
    <w:rsid w:val="004B6384"/>
    <w:rsid w:val="004B6701"/>
    <w:rsid w:val="004B6B76"/>
    <w:rsid w:val="004B6E4C"/>
    <w:rsid w:val="004B6ED1"/>
    <w:rsid w:val="004B745B"/>
    <w:rsid w:val="004B7AB8"/>
    <w:rsid w:val="004C0800"/>
    <w:rsid w:val="004C0D24"/>
    <w:rsid w:val="004C0EA3"/>
    <w:rsid w:val="004C101F"/>
    <w:rsid w:val="004C22C8"/>
    <w:rsid w:val="004C2368"/>
    <w:rsid w:val="004C25CC"/>
    <w:rsid w:val="004C27C4"/>
    <w:rsid w:val="004C29AE"/>
    <w:rsid w:val="004C2A06"/>
    <w:rsid w:val="004C2BDF"/>
    <w:rsid w:val="004C2C1B"/>
    <w:rsid w:val="004C3287"/>
    <w:rsid w:val="004C3B12"/>
    <w:rsid w:val="004C4825"/>
    <w:rsid w:val="004C4995"/>
    <w:rsid w:val="004C4C95"/>
    <w:rsid w:val="004C4DB8"/>
    <w:rsid w:val="004C4EBD"/>
    <w:rsid w:val="004C5A03"/>
    <w:rsid w:val="004C5C8B"/>
    <w:rsid w:val="004C600C"/>
    <w:rsid w:val="004C61AE"/>
    <w:rsid w:val="004C65AC"/>
    <w:rsid w:val="004C67FB"/>
    <w:rsid w:val="004C6A48"/>
    <w:rsid w:val="004C6C3C"/>
    <w:rsid w:val="004C6FA7"/>
    <w:rsid w:val="004D0693"/>
    <w:rsid w:val="004D0944"/>
    <w:rsid w:val="004D0A70"/>
    <w:rsid w:val="004D0CEF"/>
    <w:rsid w:val="004D0CFA"/>
    <w:rsid w:val="004D1E5A"/>
    <w:rsid w:val="004D1EDA"/>
    <w:rsid w:val="004D2019"/>
    <w:rsid w:val="004D27DC"/>
    <w:rsid w:val="004D2850"/>
    <w:rsid w:val="004D28AA"/>
    <w:rsid w:val="004D2FEA"/>
    <w:rsid w:val="004D31CF"/>
    <w:rsid w:val="004D3266"/>
    <w:rsid w:val="004D3497"/>
    <w:rsid w:val="004D3857"/>
    <w:rsid w:val="004D3B85"/>
    <w:rsid w:val="004D3D76"/>
    <w:rsid w:val="004D4150"/>
    <w:rsid w:val="004D429B"/>
    <w:rsid w:val="004D42F0"/>
    <w:rsid w:val="004D45FC"/>
    <w:rsid w:val="004D4613"/>
    <w:rsid w:val="004D471B"/>
    <w:rsid w:val="004D4727"/>
    <w:rsid w:val="004D4EEF"/>
    <w:rsid w:val="004D4F0C"/>
    <w:rsid w:val="004D53A7"/>
    <w:rsid w:val="004D58A0"/>
    <w:rsid w:val="004D597E"/>
    <w:rsid w:val="004D5A99"/>
    <w:rsid w:val="004D5BCC"/>
    <w:rsid w:val="004D6417"/>
    <w:rsid w:val="004D677B"/>
    <w:rsid w:val="004D67A9"/>
    <w:rsid w:val="004D7355"/>
    <w:rsid w:val="004D7C23"/>
    <w:rsid w:val="004D7CFA"/>
    <w:rsid w:val="004D7E71"/>
    <w:rsid w:val="004E05F3"/>
    <w:rsid w:val="004E0EDB"/>
    <w:rsid w:val="004E1051"/>
    <w:rsid w:val="004E19A8"/>
    <w:rsid w:val="004E19C7"/>
    <w:rsid w:val="004E1EFB"/>
    <w:rsid w:val="004E24C6"/>
    <w:rsid w:val="004E25C7"/>
    <w:rsid w:val="004E322B"/>
    <w:rsid w:val="004E3BBA"/>
    <w:rsid w:val="004E3BBE"/>
    <w:rsid w:val="004E3C68"/>
    <w:rsid w:val="004E3CC1"/>
    <w:rsid w:val="004E56C3"/>
    <w:rsid w:val="004E5A41"/>
    <w:rsid w:val="004E5AEF"/>
    <w:rsid w:val="004E5D69"/>
    <w:rsid w:val="004E5DA5"/>
    <w:rsid w:val="004E681C"/>
    <w:rsid w:val="004E6CB7"/>
    <w:rsid w:val="004E7DBC"/>
    <w:rsid w:val="004F0265"/>
    <w:rsid w:val="004F087D"/>
    <w:rsid w:val="004F0B38"/>
    <w:rsid w:val="004F0EBF"/>
    <w:rsid w:val="004F0EFE"/>
    <w:rsid w:val="004F0F01"/>
    <w:rsid w:val="004F1803"/>
    <w:rsid w:val="004F19E1"/>
    <w:rsid w:val="004F22E6"/>
    <w:rsid w:val="004F3257"/>
    <w:rsid w:val="004F3268"/>
    <w:rsid w:val="004F3409"/>
    <w:rsid w:val="004F34F6"/>
    <w:rsid w:val="004F3A24"/>
    <w:rsid w:val="004F3AB4"/>
    <w:rsid w:val="004F3BEA"/>
    <w:rsid w:val="004F3D18"/>
    <w:rsid w:val="004F3FD3"/>
    <w:rsid w:val="004F446F"/>
    <w:rsid w:val="004F450D"/>
    <w:rsid w:val="004F45B5"/>
    <w:rsid w:val="004F4A97"/>
    <w:rsid w:val="004F4FAF"/>
    <w:rsid w:val="004F525D"/>
    <w:rsid w:val="004F52D4"/>
    <w:rsid w:val="004F5728"/>
    <w:rsid w:val="004F59A6"/>
    <w:rsid w:val="004F5AB6"/>
    <w:rsid w:val="004F5FA3"/>
    <w:rsid w:val="004F6078"/>
    <w:rsid w:val="004F6208"/>
    <w:rsid w:val="004F6685"/>
    <w:rsid w:val="004F74F8"/>
    <w:rsid w:val="004F7B84"/>
    <w:rsid w:val="004F7CF0"/>
    <w:rsid w:val="00500211"/>
    <w:rsid w:val="00500596"/>
    <w:rsid w:val="00500991"/>
    <w:rsid w:val="005015EA"/>
    <w:rsid w:val="00501D0F"/>
    <w:rsid w:val="005027F7"/>
    <w:rsid w:val="0050330B"/>
    <w:rsid w:val="0050378E"/>
    <w:rsid w:val="00503BF7"/>
    <w:rsid w:val="00504630"/>
    <w:rsid w:val="00504A19"/>
    <w:rsid w:val="00504C08"/>
    <w:rsid w:val="0050547C"/>
    <w:rsid w:val="00505767"/>
    <w:rsid w:val="0050582E"/>
    <w:rsid w:val="00505B62"/>
    <w:rsid w:val="00505F2C"/>
    <w:rsid w:val="00506025"/>
    <w:rsid w:val="00506384"/>
    <w:rsid w:val="005063BD"/>
    <w:rsid w:val="0050679B"/>
    <w:rsid w:val="00506F62"/>
    <w:rsid w:val="00507086"/>
    <w:rsid w:val="00507396"/>
    <w:rsid w:val="005073F6"/>
    <w:rsid w:val="005077BE"/>
    <w:rsid w:val="005107E4"/>
    <w:rsid w:val="00510E00"/>
    <w:rsid w:val="0051149D"/>
    <w:rsid w:val="005114AE"/>
    <w:rsid w:val="005119BB"/>
    <w:rsid w:val="00511D14"/>
    <w:rsid w:val="00512188"/>
    <w:rsid w:val="00512278"/>
    <w:rsid w:val="0051248B"/>
    <w:rsid w:val="00512610"/>
    <w:rsid w:val="00512702"/>
    <w:rsid w:val="00512A6D"/>
    <w:rsid w:val="00513378"/>
    <w:rsid w:val="005134A9"/>
    <w:rsid w:val="0051355C"/>
    <w:rsid w:val="00514021"/>
    <w:rsid w:val="00514DFC"/>
    <w:rsid w:val="00515386"/>
    <w:rsid w:val="00515A9A"/>
    <w:rsid w:val="00515E16"/>
    <w:rsid w:val="00516872"/>
    <w:rsid w:val="00516CF9"/>
    <w:rsid w:val="00517395"/>
    <w:rsid w:val="005175A4"/>
    <w:rsid w:val="005175B9"/>
    <w:rsid w:val="00517785"/>
    <w:rsid w:val="00517A95"/>
    <w:rsid w:val="00517ED4"/>
    <w:rsid w:val="00520490"/>
    <w:rsid w:val="00520DAE"/>
    <w:rsid w:val="00521184"/>
    <w:rsid w:val="00521654"/>
    <w:rsid w:val="00521708"/>
    <w:rsid w:val="00521B2E"/>
    <w:rsid w:val="00521B9C"/>
    <w:rsid w:val="005220F4"/>
    <w:rsid w:val="005223B1"/>
    <w:rsid w:val="005225D9"/>
    <w:rsid w:val="00522B75"/>
    <w:rsid w:val="00522C76"/>
    <w:rsid w:val="00522CFF"/>
    <w:rsid w:val="00525315"/>
    <w:rsid w:val="005258FB"/>
    <w:rsid w:val="00525C9B"/>
    <w:rsid w:val="00525D61"/>
    <w:rsid w:val="005263B6"/>
    <w:rsid w:val="00526F58"/>
    <w:rsid w:val="005274A8"/>
    <w:rsid w:val="0053010B"/>
    <w:rsid w:val="005304B8"/>
    <w:rsid w:val="0053082B"/>
    <w:rsid w:val="00530C78"/>
    <w:rsid w:val="00531985"/>
    <w:rsid w:val="00532138"/>
    <w:rsid w:val="00532924"/>
    <w:rsid w:val="00532A2E"/>
    <w:rsid w:val="00532B06"/>
    <w:rsid w:val="00532B80"/>
    <w:rsid w:val="00533188"/>
    <w:rsid w:val="00533549"/>
    <w:rsid w:val="005335E4"/>
    <w:rsid w:val="00533832"/>
    <w:rsid w:val="0053408A"/>
    <w:rsid w:val="00534895"/>
    <w:rsid w:val="00534A59"/>
    <w:rsid w:val="00534F3D"/>
    <w:rsid w:val="005351B8"/>
    <w:rsid w:val="005353B5"/>
    <w:rsid w:val="0053549A"/>
    <w:rsid w:val="005355CF"/>
    <w:rsid w:val="00535873"/>
    <w:rsid w:val="00535A43"/>
    <w:rsid w:val="005363AE"/>
    <w:rsid w:val="005372D1"/>
    <w:rsid w:val="00537A04"/>
    <w:rsid w:val="00537B44"/>
    <w:rsid w:val="005411DD"/>
    <w:rsid w:val="00541962"/>
    <w:rsid w:val="00541B59"/>
    <w:rsid w:val="00541D77"/>
    <w:rsid w:val="00542082"/>
    <w:rsid w:val="005421A4"/>
    <w:rsid w:val="005422E8"/>
    <w:rsid w:val="005426BB"/>
    <w:rsid w:val="005428D4"/>
    <w:rsid w:val="00542DEF"/>
    <w:rsid w:val="00542EB5"/>
    <w:rsid w:val="0054317F"/>
    <w:rsid w:val="0054341C"/>
    <w:rsid w:val="0054351A"/>
    <w:rsid w:val="005435CA"/>
    <w:rsid w:val="00543910"/>
    <w:rsid w:val="00543B81"/>
    <w:rsid w:val="00543E20"/>
    <w:rsid w:val="00544327"/>
    <w:rsid w:val="0054499E"/>
    <w:rsid w:val="00544D64"/>
    <w:rsid w:val="0054513D"/>
    <w:rsid w:val="00545504"/>
    <w:rsid w:val="00545618"/>
    <w:rsid w:val="00545836"/>
    <w:rsid w:val="0054592F"/>
    <w:rsid w:val="00545EFB"/>
    <w:rsid w:val="00545FD8"/>
    <w:rsid w:val="0054692B"/>
    <w:rsid w:val="005476BE"/>
    <w:rsid w:val="005476DA"/>
    <w:rsid w:val="00547700"/>
    <w:rsid w:val="005477D9"/>
    <w:rsid w:val="00550732"/>
    <w:rsid w:val="005511AF"/>
    <w:rsid w:val="0055188F"/>
    <w:rsid w:val="00551B54"/>
    <w:rsid w:val="00551BBD"/>
    <w:rsid w:val="00551D5C"/>
    <w:rsid w:val="0055285C"/>
    <w:rsid w:val="005533CB"/>
    <w:rsid w:val="00554584"/>
    <w:rsid w:val="00554621"/>
    <w:rsid w:val="005547F8"/>
    <w:rsid w:val="00554A78"/>
    <w:rsid w:val="00554EEF"/>
    <w:rsid w:val="005553A5"/>
    <w:rsid w:val="0055570E"/>
    <w:rsid w:val="00555872"/>
    <w:rsid w:val="00555A6A"/>
    <w:rsid w:val="0055602C"/>
    <w:rsid w:val="00556570"/>
    <w:rsid w:val="00556579"/>
    <w:rsid w:val="00556991"/>
    <w:rsid w:val="00556F2A"/>
    <w:rsid w:val="00557242"/>
    <w:rsid w:val="0055734C"/>
    <w:rsid w:val="005574CE"/>
    <w:rsid w:val="00557B18"/>
    <w:rsid w:val="005608AD"/>
    <w:rsid w:val="00560B69"/>
    <w:rsid w:val="00560EEF"/>
    <w:rsid w:val="00561297"/>
    <w:rsid w:val="00561C57"/>
    <w:rsid w:val="00561CE1"/>
    <w:rsid w:val="00561E44"/>
    <w:rsid w:val="00562641"/>
    <w:rsid w:val="00562A8D"/>
    <w:rsid w:val="005638A3"/>
    <w:rsid w:val="0056407A"/>
    <w:rsid w:val="0056467D"/>
    <w:rsid w:val="00564A82"/>
    <w:rsid w:val="00564CC9"/>
    <w:rsid w:val="00565B90"/>
    <w:rsid w:val="0056604C"/>
    <w:rsid w:val="005661E3"/>
    <w:rsid w:val="0056686D"/>
    <w:rsid w:val="005679B4"/>
    <w:rsid w:val="005705C1"/>
    <w:rsid w:val="005708C5"/>
    <w:rsid w:val="00570CAE"/>
    <w:rsid w:val="005710CA"/>
    <w:rsid w:val="005713CF"/>
    <w:rsid w:val="00571950"/>
    <w:rsid w:val="00572A89"/>
    <w:rsid w:val="00572B21"/>
    <w:rsid w:val="00573090"/>
    <w:rsid w:val="00573120"/>
    <w:rsid w:val="005739D6"/>
    <w:rsid w:val="00573C55"/>
    <w:rsid w:val="00574095"/>
    <w:rsid w:val="0057412B"/>
    <w:rsid w:val="00574149"/>
    <w:rsid w:val="005743FA"/>
    <w:rsid w:val="00574E64"/>
    <w:rsid w:val="005755D2"/>
    <w:rsid w:val="00575E72"/>
    <w:rsid w:val="005762AC"/>
    <w:rsid w:val="00576834"/>
    <w:rsid w:val="005769D6"/>
    <w:rsid w:val="00576D95"/>
    <w:rsid w:val="00576EAE"/>
    <w:rsid w:val="0057707E"/>
    <w:rsid w:val="00577F3B"/>
    <w:rsid w:val="00580488"/>
    <w:rsid w:val="0058053C"/>
    <w:rsid w:val="005807CD"/>
    <w:rsid w:val="00580BCF"/>
    <w:rsid w:val="00581183"/>
    <w:rsid w:val="00581309"/>
    <w:rsid w:val="005817E0"/>
    <w:rsid w:val="00581AFC"/>
    <w:rsid w:val="00581E41"/>
    <w:rsid w:val="00581EAA"/>
    <w:rsid w:val="00582292"/>
    <w:rsid w:val="005823E0"/>
    <w:rsid w:val="0058250A"/>
    <w:rsid w:val="00582707"/>
    <w:rsid w:val="005829F7"/>
    <w:rsid w:val="00583005"/>
    <w:rsid w:val="00583046"/>
    <w:rsid w:val="005838C2"/>
    <w:rsid w:val="00583EC0"/>
    <w:rsid w:val="00584469"/>
    <w:rsid w:val="0058463C"/>
    <w:rsid w:val="005848A8"/>
    <w:rsid w:val="00584C85"/>
    <w:rsid w:val="0058585A"/>
    <w:rsid w:val="00585F3B"/>
    <w:rsid w:val="0058606E"/>
    <w:rsid w:val="00586B3E"/>
    <w:rsid w:val="0058718A"/>
    <w:rsid w:val="005876C9"/>
    <w:rsid w:val="00587BB2"/>
    <w:rsid w:val="00587D41"/>
    <w:rsid w:val="005900E0"/>
    <w:rsid w:val="005905E5"/>
    <w:rsid w:val="00590922"/>
    <w:rsid w:val="00590C00"/>
    <w:rsid w:val="00591420"/>
    <w:rsid w:val="00591730"/>
    <w:rsid w:val="005918A7"/>
    <w:rsid w:val="00591DA8"/>
    <w:rsid w:val="00591EA2"/>
    <w:rsid w:val="00592737"/>
    <w:rsid w:val="00592BAB"/>
    <w:rsid w:val="0059317C"/>
    <w:rsid w:val="00593594"/>
    <w:rsid w:val="005935E3"/>
    <w:rsid w:val="00593617"/>
    <w:rsid w:val="005938D1"/>
    <w:rsid w:val="005942CD"/>
    <w:rsid w:val="00594340"/>
    <w:rsid w:val="005944D0"/>
    <w:rsid w:val="0059477C"/>
    <w:rsid w:val="00594BDA"/>
    <w:rsid w:val="00595314"/>
    <w:rsid w:val="00595357"/>
    <w:rsid w:val="00595771"/>
    <w:rsid w:val="00595A2A"/>
    <w:rsid w:val="00595EA2"/>
    <w:rsid w:val="00595FF4"/>
    <w:rsid w:val="00596026"/>
    <w:rsid w:val="00596A56"/>
    <w:rsid w:val="00596DA2"/>
    <w:rsid w:val="005A127D"/>
    <w:rsid w:val="005A187F"/>
    <w:rsid w:val="005A1886"/>
    <w:rsid w:val="005A2464"/>
    <w:rsid w:val="005A24B8"/>
    <w:rsid w:val="005A2D93"/>
    <w:rsid w:val="005A30B4"/>
    <w:rsid w:val="005A394D"/>
    <w:rsid w:val="005A3D07"/>
    <w:rsid w:val="005A44EA"/>
    <w:rsid w:val="005A4620"/>
    <w:rsid w:val="005A4AD9"/>
    <w:rsid w:val="005A549D"/>
    <w:rsid w:val="005A552D"/>
    <w:rsid w:val="005A5992"/>
    <w:rsid w:val="005A5CC1"/>
    <w:rsid w:val="005A650A"/>
    <w:rsid w:val="005A652A"/>
    <w:rsid w:val="005A7555"/>
    <w:rsid w:val="005A76CE"/>
    <w:rsid w:val="005A7748"/>
    <w:rsid w:val="005A77E1"/>
    <w:rsid w:val="005A78E5"/>
    <w:rsid w:val="005A7BE1"/>
    <w:rsid w:val="005A7F46"/>
    <w:rsid w:val="005B0135"/>
    <w:rsid w:val="005B05AB"/>
    <w:rsid w:val="005B08CC"/>
    <w:rsid w:val="005B0DD2"/>
    <w:rsid w:val="005B16CA"/>
    <w:rsid w:val="005B1B80"/>
    <w:rsid w:val="005B1E27"/>
    <w:rsid w:val="005B22F4"/>
    <w:rsid w:val="005B2511"/>
    <w:rsid w:val="005B254F"/>
    <w:rsid w:val="005B2BD9"/>
    <w:rsid w:val="005B2F97"/>
    <w:rsid w:val="005B351D"/>
    <w:rsid w:val="005B3B43"/>
    <w:rsid w:val="005B3BEE"/>
    <w:rsid w:val="005B4BAC"/>
    <w:rsid w:val="005B5755"/>
    <w:rsid w:val="005B5D99"/>
    <w:rsid w:val="005B6510"/>
    <w:rsid w:val="005B66B3"/>
    <w:rsid w:val="005B66D8"/>
    <w:rsid w:val="005B6958"/>
    <w:rsid w:val="005B7373"/>
    <w:rsid w:val="005B7977"/>
    <w:rsid w:val="005B7C96"/>
    <w:rsid w:val="005C0072"/>
    <w:rsid w:val="005C05A3"/>
    <w:rsid w:val="005C05BF"/>
    <w:rsid w:val="005C0785"/>
    <w:rsid w:val="005C10C0"/>
    <w:rsid w:val="005C133E"/>
    <w:rsid w:val="005C14AD"/>
    <w:rsid w:val="005C16E0"/>
    <w:rsid w:val="005C244A"/>
    <w:rsid w:val="005C290E"/>
    <w:rsid w:val="005C2AAF"/>
    <w:rsid w:val="005C2C8C"/>
    <w:rsid w:val="005C303F"/>
    <w:rsid w:val="005C30E3"/>
    <w:rsid w:val="005C3905"/>
    <w:rsid w:val="005C3936"/>
    <w:rsid w:val="005C3D92"/>
    <w:rsid w:val="005C43B5"/>
    <w:rsid w:val="005C507F"/>
    <w:rsid w:val="005C51F8"/>
    <w:rsid w:val="005C537D"/>
    <w:rsid w:val="005C5C00"/>
    <w:rsid w:val="005C5C81"/>
    <w:rsid w:val="005C5FAC"/>
    <w:rsid w:val="005C61CB"/>
    <w:rsid w:val="005C74B0"/>
    <w:rsid w:val="005C7D45"/>
    <w:rsid w:val="005C7FC2"/>
    <w:rsid w:val="005D0066"/>
    <w:rsid w:val="005D0243"/>
    <w:rsid w:val="005D107F"/>
    <w:rsid w:val="005D1371"/>
    <w:rsid w:val="005D1665"/>
    <w:rsid w:val="005D1728"/>
    <w:rsid w:val="005D17E8"/>
    <w:rsid w:val="005D1B61"/>
    <w:rsid w:val="005D2724"/>
    <w:rsid w:val="005D2998"/>
    <w:rsid w:val="005D35E0"/>
    <w:rsid w:val="005D3724"/>
    <w:rsid w:val="005D38C8"/>
    <w:rsid w:val="005D3E20"/>
    <w:rsid w:val="005D421B"/>
    <w:rsid w:val="005D45CE"/>
    <w:rsid w:val="005D45D6"/>
    <w:rsid w:val="005D45DD"/>
    <w:rsid w:val="005D46C1"/>
    <w:rsid w:val="005D48FE"/>
    <w:rsid w:val="005D5431"/>
    <w:rsid w:val="005D54F9"/>
    <w:rsid w:val="005D553E"/>
    <w:rsid w:val="005D5B4C"/>
    <w:rsid w:val="005D6128"/>
    <w:rsid w:val="005D6228"/>
    <w:rsid w:val="005D6330"/>
    <w:rsid w:val="005D66E8"/>
    <w:rsid w:val="005D67C3"/>
    <w:rsid w:val="005D69A8"/>
    <w:rsid w:val="005D6BB7"/>
    <w:rsid w:val="005D6C08"/>
    <w:rsid w:val="005D6EC5"/>
    <w:rsid w:val="005D6F47"/>
    <w:rsid w:val="005D75C9"/>
    <w:rsid w:val="005D7725"/>
    <w:rsid w:val="005E0060"/>
    <w:rsid w:val="005E062E"/>
    <w:rsid w:val="005E07AD"/>
    <w:rsid w:val="005E09B9"/>
    <w:rsid w:val="005E0C35"/>
    <w:rsid w:val="005E2078"/>
    <w:rsid w:val="005E2E4C"/>
    <w:rsid w:val="005E2ED4"/>
    <w:rsid w:val="005E2F1C"/>
    <w:rsid w:val="005E3081"/>
    <w:rsid w:val="005E3122"/>
    <w:rsid w:val="005E3132"/>
    <w:rsid w:val="005E38F8"/>
    <w:rsid w:val="005E39E2"/>
    <w:rsid w:val="005E3D51"/>
    <w:rsid w:val="005E4121"/>
    <w:rsid w:val="005E43CC"/>
    <w:rsid w:val="005E4BB2"/>
    <w:rsid w:val="005E4C69"/>
    <w:rsid w:val="005E4D81"/>
    <w:rsid w:val="005E4E4D"/>
    <w:rsid w:val="005E5430"/>
    <w:rsid w:val="005E59C4"/>
    <w:rsid w:val="005E5E3C"/>
    <w:rsid w:val="005E5E64"/>
    <w:rsid w:val="005E62E0"/>
    <w:rsid w:val="005E6697"/>
    <w:rsid w:val="005E670C"/>
    <w:rsid w:val="005E6AD5"/>
    <w:rsid w:val="005E72C1"/>
    <w:rsid w:val="005E73DC"/>
    <w:rsid w:val="005E749F"/>
    <w:rsid w:val="005E7509"/>
    <w:rsid w:val="005E755A"/>
    <w:rsid w:val="005E7805"/>
    <w:rsid w:val="005F18AE"/>
    <w:rsid w:val="005F2B2B"/>
    <w:rsid w:val="005F32B4"/>
    <w:rsid w:val="005F34FE"/>
    <w:rsid w:val="005F391E"/>
    <w:rsid w:val="005F3A45"/>
    <w:rsid w:val="005F451D"/>
    <w:rsid w:val="005F4599"/>
    <w:rsid w:val="005F4758"/>
    <w:rsid w:val="005F493B"/>
    <w:rsid w:val="005F4D02"/>
    <w:rsid w:val="005F4FDE"/>
    <w:rsid w:val="005F512E"/>
    <w:rsid w:val="005F55C9"/>
    <w:rsid w:val="005F581E"/>
    <w:rsid w:val="005F5A2B"/>
    <w:rsid w:val="005F5B0F"/>
    <w:rsid w:val="005F6263"/>
    <w:rsid w:val="005F65AB"/>
    <w:rsid w:val="005F6636"/>
    <w:rsid w:val="005F69A0"/>
    <w:rsid w:val="005F71F2"/>
    <w:rsid w:val="005F73A3"/>
    <w:rsid w:val="005F79D3"/>
    <w:rsid w:val="006008C1"/>
    <w:rsid w:val="006012C5"/>
    <w:rsid w:val="00601365"/>
    <w:rsid w:val="006013C8"/>
    <w:rsid w:val="006016C1"/>
    <w:rsid w:val="006018AA"/>
    <w:rsid w:val="00602226"/>
    <w:rsid w:val="0060228D"/>
    <w:rsid w:val="00602676"/>
    <w:rsid w:val="00602B26"/>
    <w:rsid w:val="00602D8F"/>
    <w:rsid w:val="00602FA0"/>
    <w:rsid w:val="00603034"/>
    <w:rsid w:val="0060341A"/>
    <w:rsid w:val="0060389A"/>
    <w:rsid w:val="00603BF9"/>
    <w:rsid w:val="00603DC7"/>
    <w:rsid w:val="00604A2F"/>
    <w:rsid w:val="00604E7D"/>
    <w:rsid w:val="006054E2"/>
    <w:rsid w:val="00605D3B"/>
    <w:rsid w:val="00605DE9"/>
    <w:rsid w:val="00605FEA"/>
    <w:rsid w:val="0060690D"/>
    <w:rsid w:val="00606BF4"/>
    <w:rsid w:val="0060728D"/>
    <w:rsid w:val="0060746C"/>
    <w:rsid w:val="00607684"/>
    <w:rsid w:val="00607869"/>
    <w:rsid w:val="00607DF3"/>
    <w:rsid w:val="0061004B"/>
    <w:rsid w:val="00610124"/>
    <w:rsid w:val="0061080A"/>
    <w:rsid w:val="00611412"/>
    <w:rsid w:val="006126EA"/>
    <w:rsid w:val="00612816"/>
    <w:rsid w:val="0061356D"/>
    <w:rsid w:val="00613726"/>
    <w:rsid w:val="0061418F"/>
    <w:rsid w:val="0061466B"/>
    <w:rsid w:val="00614A99"/>
    <w:rsid w:val="006150A6"/>
    <w:rsid w:val="00615EFE"/>
    <w:rsid w:val="006169F0"/>
    <w:rsid w:val="00617177"/>
    <w:rsid w:val="006176BA"/>
    <w:rsid w:val="00617FD3"/>
    <w:rsid w:val="00620047"/>
    <w:rsid w:val="00620067"/>
    <w:rsid w:val="0062043C"/>
    <w:rsid w:val="006209D9"/>
    <w:rsid w:val="00620C90"/>
    <w:rsid w:val="00622430"/>
    <w:rsid w:val="00622809"/>
    <w:rsid w:val="006228EC"/>
    <w:rsid w:val="00622A41"/>
    <w:rsid w:val="00623B71"/>
    <w:rsid w:val="0062408B"/>
    <w:rsid w:val="0062440F"/>
    <w:rsid w:val="0062465F"/>
    <w:rsid w:val="0062468E"/>
    <w:rsid w:val="00624E1B"/>
    <w:rsid w:val="00625C5F"/>
    <w:rsid w:val="00625EF3"/>
    <w:rsid w:val="006260CF"/>
    <w:rsid w:val="006260ED"/>
    <w:rsid w:val="006264FA"/>
    <w:rsid w:val="00626887"/>
    <w:rsid w:val="00626E4E"/>
    <w:rsid w:val="00626E6D"/>
    <w:rsid w:val="0062772B"/>
    <w:rsid w:val="00627BC9"/>
    <w:rsid w:val="00627BD2"/>
    <w:rsid w:val="00627FD5"/>
    <w:rsid w:val="00630A55"/>
    <w:rsid w:val="00630DE0"/>
    <w:rsid w:val="0063118A"/>
    <w:rsid w:val="00631719"/>
    <w:rsid w:val="006317DC"/>
    <w:rsid w:val="006321BC"/>
    <w:rsid w:val="006327C7"/>
    <w:rsid w:val="00633182"/>
    <w:rsid w:val="00633557"/>
    <w:rsid w:val="006340EC"/>
    <w:rsid w:val="0063442D"/>
    <w:rsid w:val="006349ED"/>
    <w:rsid w:val="00634D6C"/>
    <w:rsid w:val="00634EEB"/>
    <w:rsid w:val="006353A8"/>
    <w:rsid w:val="00635A37"/>
    <w:rsid w:val="00635E47"/>
    <w:rsid w:val="0063631C"/>
    <w:rsid w:val="00636420"/>
    <w:rsid w:val="00636552"/>
    <w:rsid w:val="00636A91"/>
    <w:rsid w:val="00636B17"/>
    <w:rsid w:val="00636B79"/>
    <w:rsid w:val="00637892"/>
    <w:rsid w:val="00637D8E"/>
    <w:rsid w:val="006402F7"/>
    <w:rsid w:val="00641422"/>
    <w:rsid w:val="00641446"/>
    <w:rsid w:val="0064150A"/>
    <w:rsid w:val="006416A4"/>
    <w:rsid w:val="00641FEE"/>
    <w:rsid w:val="00642EE3"/>
    <w:rsid w:val="00643262"/>
    <w:rsid w:val="00643473"/>
    <w:rsid w:val="0064365B"/>
    <w:rsid w:val="00643825"/>
    <w:rsid w:val="00643849"/>
    <w:rsid w:val="00643BA5"/>
    <w:rsid w:val="00643F8E"/>
    <w:rsid w:val="0064472D"/>
    <w:rsid w:val="0064473F"/>
    <w:rsid w:val="006447EA"/>
    <w:rsid w:val="00645568"/>
    <w:rsid w:val="0064599D"/>
    <w:rsid w:val="00645BAA"/>
    <w:rsid w:val="00645BC8"/>
    <w:rsid w:val="00645CA2"/>
    <w:rsid w:val="00645E96"/>
    <w:rsid w:val="00645FC6"/>
    <w:rsid w:val="00646015"/>
    <w:rsid w:val="00646473"/>
    <w:rsid w:val="0064660C"/>
    <w:rsid w:val="00646828"/>
    <w:rsid w:val="0064692F"/>
    <w:rsid w:val="006469FE"/>
    <w:rsid w:val="00647265"/>
    <w:rsid w:val="00647561"/>
    <w:rsid w:val="00650246"/>
    <w:rsid w:val="0065058C"/>
    <w:rsid w:val="00650747"/>
    <w:rsid w:val="00650C1A"/>
    <w:rsid w:val="0065111B"/>
    <w:rsid w:val="00651F6A"/>
    <w:rsid w:val="00652D09"/>
    <w:rsid w:val="00652E7F"/>
    <w:rsid w:val="0065314F"/>
    <w:rsid w:val="006537EE"/>
    <w:rsid w:val="006538B2"/>
    <w:rsid w:val="00653A0A"/>
    <w:rsid w:val="00653E04"/>
    <w:rsid w:val="00654227"/>
    <w:rsid w:val="006543D9"/>
    <w:rsid w:val="00654882"/>
    <w:rsid w:val="006553B4"/>
    <w:rsid w:val="00655557"/>
    <w:rsid w:val="006556CA"/>
    <w:rsid w:val="006558BF"/>
    <w:rsid w:val="00655C31"/>
    <w:rsid w:val="00655DB3"/>
    <w:rsid w:val="006561D8"/>
    <w:rsid w:val="00656458"/>
    <w:rsid w:val="0065659C"/>
    <w:rsid w:val="00656DC4"/>
    <w:rsid w:val="00656EFF"/>
    <w:rsid w:val="006575F5"/>
    <w:rsid w:val="00657DE8"/>
    <w:rsid w:val="00657FE0"/>
    <w:rsid w:val="00660304"/>
    <w:rsid w:val="00660F57"/>
    <w:rsid w:val="00660FAB"/>
    <w:rsid w:val="00660FD3"/>
    <w:rsid w:val="00661056"/>
    <w:rsid w:val="00661800"/>
    <w:rsid w:val="00661A67"/>
    <w:rsid w:val="00661C22"/>
    <w:rsid w:val="00662647"/>
    <w:rsid w:val="00662899"/>
    <w:rsid w:val="0066295E"/>
    <w:rsid w:val="00662A8E"/>
    <w:rsid w:val="00662C86"/>
    <w:rsid w:val="0066353A"/>
    <w:rsid w:val="0066370D"/>
    <w:rsid w:val="00663857"/>
    <w:rsid w:val="00663D83"/>
    <w:rsid w:val="00663FBC"/>
    <w:rsid w:val="00664698"/>
    <w:rsid w:val="0066496A"/>
    <w:rsid w:val="00665B5C"/>
    <w:rsid w:val="0066616C"/>
    <w:rsid w:val="0066648D"/>
    <w:rsid w:val="00666563"/>
    <w:rsid w:val="0066691B"/>
    <w:rsid w:val="00666975"/>
    <w:rsid w:val="00666AF8"/>
    <w:rsid w:val="00666D63"/>
    <w:rsid w:val="00667F74"/>
    <w:rsid w:val="00670488"/>
    <w:rsid w:val="00670972"/>
    <w:rsid w:val="00670FE7"/>
    <w:rsid w:val="00671312"/>
    <w:rsid w:val="006714BD"/>
    <w:rsid w:val="006715CE"/>
    <w:rsid w:val="00671ADE"/>
    <w:rsid w:val="00671AEF"/>
    <w:rsid w:val="00671B94"/>
    <w:rsid w:val="00671D16"/>
    <w:rsid w:val="00672322"/>
    <w:rsid w:val="0067263A"/>
    <w:rsid w:val="00672CC8"/>
    <w:rsid w:val="00672D9E"/>
    <w:rsid w:val="006735A0"/>
    <w:rsid w:val="006736CB"/>
    <w:rsid w:val="006738C7"/>
    <w:rsid w:val="00673A26"/>
    <w:rsid w:val="00673B02"/>
    <w:rsid w:val="00674B48"/>
    <w:rsid w:val="00674D4D"/>
    <w:rsid w:val="00675B6A"/>
    <w:rsid w:val="006765DB"/>
    <w:rsid w:val="006766CE"/>
    <w:rsid w:val="00676894"/>
    <w:rsid w:val="006772D0"/>
    <w:rsid w:val="00677A92"/>
    <w:rsid w:val="00680178"/>
    <w:rsid w:val="006804E7"/>
    <w:rsid w:val="00680A3B"/>
    <w:rsid w:val="00680E8B"/>
    <w:rsid w:val="0068121D"/>
    <w:rsid w:val="006812A8"/>
    <w:rsid w:val="00681A43"/>
    <w:rsid w:val="00681EAC"/>
    <w:rsid w:val="006827AD"/>
    <w:rsid w:val="00682D1A"/>
    <w:rsid w:val="00682E5B"/>
    <w:rsid w:val="00683423"/>
    <w:rsid w:val="006835A4"/>
    <w:rsid w:val="00683613"/>
    <w:rsid w:val="006841FB"/>
    <w:rsid w:val="006849FB"/>
    <w:rsid w:val="00685492"/>
    <w:rsid w:val="0068551D"/>
    <w:rsid w:val="0068600C"/>
    <w:rsid w:val="006863F8"/>
    <w:rsid w:val="006867CF"/>
    <w:rsid w:val="006871CF"/>
    <w:rsid w:val="00687709"/>
    <w:rsid w:val="00687785"/>
    <w:rsid w:val="00687A35"/>
    <w:rsid w:val="00687A46"/>
    <w:rsid w:val="00687DEF"/>
    <w:rsid w:val="0069081A"/>
    <w:rsid w:val="00690BD7"/>
    <w:rsid w:val="00691184"/>
    <w:rsid w:val="006915CF"/>
    <w:rsid w:val="00691F63"/>
    <w:rsid w:val="00693199"/>
    <w:rsid w:val="006932D8"/>
    <w:rsid w:val="006934E2"/>
    <w:rsid w:val="00694157"/>
    <w:rsid w:val="0069485A"/>
    <w:rsid w:val="006948D1"/>
    <w:rsid w:val="00694D60"/>
    <w:rsid w:val="00694E7D"/>
    <w:rsid w:val="00695C5D"/>
    <w:rsid w:val="00695DAD"/>
    <w:rsid w:val="006968A8"/>
    <w:rsid w:val="006969B9"/>
    <w:rsid w:val="00696E4D"/>
    <w:rsid w:val="0069725E"/>
    <w:rsid w:val="006973B5"/>
    <w:rsid w:val="00697458"/>
    <w:rsid w:val="00697BAA"/>
    <w:rsid w:val="00697C6C"/>
    <w:rsid w:val="00697CE5"/>
    <w:rsid w:val="00697F1A"/>
    <w:rsid w:val="00697FCA"/>
    <w:rsid w:val="006A2278"/>
    <w:rsid w:val="006A22D5"/>
    <w:rsid w:val="006A236C"/>
    <w:rsid w:val="006A236E"/>
    <w:rsid w:val="006A2560"/>
    <w:rsid w:val="006A28BC"/>
    <w:rsid w:val="006A29FF"/>
    <w:rsid w:val="006A2A60"/>
    <w:rsid w:val="006A2E40"/>
    <w:rsid w:val="006A3015"/>
    <w:rsid w:val="006A39B8"/>
    <w:rsid w:val="006A3A92"/>
    <w:rsid w:val="006A3B52"/>
    <w:rsid w:val="006A4026"/>
    <w:rsid w:val="006A481A"/>
    <w:rsid w:val="006A4D5C"/>
    <w:rsid w:val="006A4EA4"/>
    <w:rsid w:val="006A518D"/>
    <w:rsid w:val="006A5346"/>
    <w:rsid w:val="006A56B0"/>
    <w:rsid w:val="006A56F4"/>
    <w:rsid w:val="006A58A0"/>
    <w:rsid w:val="006A58FB"/>
    <w:rsid w:val="006A5B84"/>
    <w:rsid w:val="006A5C31"/>
    <w:rsid w:val="006A5C64"/>
    <w:rsid w:val="006A6256"/>
    <w:rsid w:val="006A64E1"/>
    <w:rsid w:val="006A6AA1"/>
    <w:rsid w:val="006A7D5E"/>
    <w:rsid w:val="006A7EF8"/>
    <w:rsid w:val="006B0840"/>
    <w:rsid w:val="006B0874"/>
    <w:rsid w:val="006B0CD7"/>
    <w:rsid w:val="006B15DA"/>
    <w:rsid w:val="006B1D22"/>
    <w:rsid w:val="006B202D"/>
    <w:rsid w:val="006B23B4"/>
    <w:rsid w:val="006B27A7"/>
    <w:rsid w:val="006B28D4"/>
    <w:rsid w:val="006B2DF8"/>
    <w:rsid w:val="006B2F10"/>
    <w:rsid w:val="006B30E7"/>
    <w:rsid w:val="006B3C12"/>
    <w:rsid w:val="006B4434"/>
    <w:rsid w:val="006B46A8"/>
    <w:rsid w:val="006B489D"/>
    <w:rsid w:val="006B4C7F"/>
    <w:rsid w:val="006B4E98"/>
    <w:rsid w:val="006B50BE"/>
    <w:rsid w:val="006B5978"/>
    <w:rsid w:val="006B5AEA"/>
    <w:rsid w:val="006B5CD2"/>
    <w:rsid w:val="006B62CB"/>
    <w:rsid w:val="006B6652"/>
    <w:rsid w:val="006B6A10"/>
    <w:rsid w:val="006B6C4B"/>
    <w:rsid w:val="006B7258"/>
    <w:rsid w:val="006B7E27"/>
    <w:rsid w:val="006C00AC"/>
    <w:rsid w:val="006C0C4F"/>
    <w:rsid w:val="006C15D1"/>
    <w:rsid w:val="006C1F88"/>
    <w:rsid w:val="006C22DC"/>
    <w:rsid w:val="006C23CF"/>
    <w:rsid w:val="006C2CC7"/>
    <w:rsid w:val="006C2F36"/>
    <w:rsid w:val="006C3723"/>
    <w:rsid w:val="006C38DC"/>
    <w:rsid w:val="006C3971"/>
    <w:rsid w:val="006C3F92"/>
    <w:rsid w:val="006C4845"/>
    <w:rsid w:val="006C4B29"/>
    <w:rsid w:val="006C5662"/>
    <w:rsid w:val="006C5B05"/>
    <w:rsid w:val="006C6967"/>
    <w:rsid w:val="006C6ABE"/>
    <w:rsid w:val="006C6FEA"/>
    <w:rsid w:val="006C7068"/>
    <w:rsid w:val="006C7177"/>
    <w:rsid w:val="006C74C0"/>
    <w:rsid w:val="006D0655"/>
    <w:rsid w:val="006D0B6C"/>
    <w:rsid w:val="006D1160"/>
    <w:rsid w:val="006D15A6"/>
    <w:rsid w:val="006D1744"/>
    <w:rsid w:val="006D18AB"/>
    <w:rsid w:val="006D1D6A"/>
    <w:rsid w:val="006D2415"/>
    <w:rsid w:val="006D28DE"/>
    <w:rsid w:val="006D3299"/>
    <w:rsid w:val="006D3372"/>
    <w:rsid w:val="006D34FA"/>
    <w:rsid w:val="006D36EA"/>
    <w:rsid w:val="006D38B1"/>
    <w:rsid w:val="006D3C2D"/>
    <w:rsid w:val="006D3E6A"/>
    <w:rsid w:val="006D41FA"/>
    <w:rsid w:val="006D425A"/>
    <w:rsid w:val="006D44E4"/>
    <w:rsid w:val="006D46BC"/>
    <w:rsid w:val="006D4BD4"/>
    <w:rsid w:val="006D4C41"/>
    <w:rsid w:val="006D4D8A"/>
    <w:rsid w:val="006D4D8F"/>
    <w:rsid w:val="006D586F"/>
    <w:rsid w:val="006D5B78"/>
    <w:rsid w:val="006D6308"/>
    <w:rsid w:val="006D696B"/>
    <w:rsid w:val="006D6A29"/>
    <w:rsid w:val="006D6B5B"/>
    <w:rsid w:val="006D70CA"/>
    <w:rsid w:val="006D786B"/>
    <w:rsid w:val="006D79DB"/>
    <w:rsid w:val="006D7A59"/>
    <w:rsid w:val="006D7E0B"/>
    <w:rsid w:val="006D7FE3"/>
    <w:rsid w:val="006E00D2"/>
    <w:rsid w:val="006E0261"/>
    <w:rsid w:val="006E04BD"/>
    <w:rsid w:val="006E0808"/>
    <w:rsid w:val="006E1271"/>
    <w:rsid w:val="006E1A61"/>
    <w:rsid w:val="006E202B"/>
    <w:rsid w:val="006E282D"/>
    <w:rsid w:val="006E283E"/>
    <w:rsid w:val="006E2D8A"/>
    <w:rsid w:val="006E30C8"/>
    <w:rsid w:val="006E330C"/>
    <w:rsid w:val="006E361C"/>
    <w:rsid w:val="006E37BC"/>
    <w:rsid w:val="006E37E4"/>
    <w:rsid w:val="006E391E"/>
    <w:rsid w:val="006E3978"/>
    <w:rsid w:val="006E3C0B"/>
    <w:rsid w:val="006E3CD0"/>
    <w:rsid w:val="006E3DCD"/>
    <w:rsid w:val="006E428B"/>
    <w:rsid w:val="006E4473"/>
    <w:rsid w:val="006E4688"/>
    <w:rsid w:val="006E4754"/>
    <w:rsid w:val="006E5F0A"/>
    <w:rsid w:val="006E68F7"/>
    <w:rsid w:val="006E6967"/>
    <w:rsid w:val="006E6D2B"/>
    <w:rsid w:val="006E71C2"/>
    <w:rsid w:val="006E72EB"/>
    <w:rsid w:val="006E73B6"/>
    <w:rsid w:val="006E77AD"/>
    <w:rsid w:val="006E7C88"/>
    <w:rsid w:val="006E7C94"/>
    <w:rsid w:val="006E7DA6"/>
    <w:rsid w:val="006F0113"/>
    <w:rsid w:val="006F02E4"/>
    <w:rsid w:val="006F0538"/>
    <w:rsid w:val="006F0C1A"/>
    <w:rsid w:val="006F0D06"/>
    <w:rsid w:val="006F0D3B"/>
    <w:rsid w:val="006F18B6"/>
    <w:rsid w:val="006F1B02"/>
    <w:rsid w:val="006F1DDE"/>
    <w:rsid w:val="006F233E"/>
    <w:rsid w:val="006F236B"/>
    <w:rsid w:val="006F2863"/>
    <w:rsid w:val="006F2FA3"/>
    <w:rsid w:val="006F2FF7"/>
    <w:rsid w:val="006F326C"/>
    <w:rsid w:val="006F332F"/>
    <w:rsid w:val="006F3708"/>
    <w:rsid w:val="006F3C12"/>
    <w:rsid w:val="006F43AF"/>
    <w:rsid w:val="006F468F"/>
    <w:rsid w:val="006F5674"/>
    <w:rsid w:val="006F5B11"/>
    <w:rsid w:val="006F5FC8"/>
    <w:rsid w:val="006F6087"/>
    <w:rsid w:val="006F61F4"/>
    <w:rsid w:val="006F649E"/>
    <w:rsid w:val="006F66D3"/>
    <w:rsid w:val="006F66D5"/>
    <w:rsid w:val="006F68A4"/>
    <w:rsid w:val="006F69E7"/>
    <w:rsid w:val="006F69F6"/>
    <w:rsid w:val="006F707C"/>
    <w:rsid w:val="006F758F"/>
    <w:rsid w:val="006F7785"/>
    <w:rsid w:val="006F7839"/>
    <w:rsid w:val="006F79AC"/>
    <w:rsid w:val="006F79F9"/>
    <w:rsid w:val="0070082B"/>
    <w:rsid w:val="00701099"/>
    <w:rsid w:val="00701C0C"/>
    <w:rsid w:val="00701C8C"/>
    <w:rsid w:val="00701CB4"/>
    <w:rsid w:val="00701D37"/>
    <w:rsid w:val="00701D44"/>
    <w:rsid w:val="0070264A"/>
    <w:rsid w:val="00702DFE"/>
    <w:rsid w:val="00703953"/>
    <w:rsid w:val="00703C89"/>
    <w:rsid w:val="00703C9C"/>
    <w:rsid w:val="00703F18"/>
    <w:rsid w:val="0070421B"/>
    <w:rsid w:val="0070432D"/>
    <w:rsid w:val="0070439C"/>
    <w:rsid w:val="00704B01"/>
    <w:rsid w:val="00706500"/>
    <w:rsid w:val="00706788"/>
    <w:rsid w:val="0070714D"/>
    <w:rsid w:val="00710A92"/>
    <w:rsid w:val="00710AD9"/>
    <w:rsid w:val="00710CCC"/>
    <w:rsid w:val="00711134"/>
    <w:rsid w:val="007111DF"/>
    <w:rsid w:val="007116A2"/>
    <w:rsid w:val="00711C5F"/>
    <w:rsid w:val="00711E02"/>
    <w:rsid w:val="007126B0"/>
    <w:rsid w:val="00713001"/>
    <w:rsid w:val="00713740"/>
    <w:rsid w:val="00713FE9"/>
    <w:rsid w:val="0071417E"/>
    <w:rsid w:val="00714CEB"/>
    <w:rsid w:val="00715448"/>
    <w:rsid w:val="007157CE"/>
    <w:rsid w:val="00715970"/>
    <w:rsid w:val="00716128"/>
    <w:rsid w:val="0071615B"/>
    <w:rsid w:val="00716AD4"/>
    <w:rsid w:val="00716AF8"/>
    <w:rsid w:val="00716FFC"/>
    <w:rsid w:val="00717122"/>
    <w:rsid w:val="00717409"/>
    <w:rsid w:val="00717764"/>
    <w:rsid w:val="007177F0"/>
    <w:rsid w:val="00717843"/>
    <w:rsid w:val="00717DC7"/>
    <w:rsid w:val="0072047A"/>
    <w:rsid w:val="00721065"/>
    <w:rsid w:val="007227D7"/>
    <w:rsid w:val="00722D25"/>
    <w:rsid w:val="00722F21"/>
    <w:rsid w:val="00722F38"/>
    <w:rsid w:val="00723050"/>
    <w:rsid w:val="007235B1"/>
    <w:rsid w:val="00723C48"/>
    <w:rsid w:val="00724393"/>
    <w:rsid w:val="007244B9"/>
    <w:rsid w:val="007247EB"/>
    <w:rsid w:val="00724BAE"/>
    <w:rsid w:val="00724C24"/>
    <w:rsid w:val="00724D1A"/>
    <w:rsid w:val="007250FC"/>
    <w:rsid w:val="00725163"/>
    <w:rsid w:val="007255F9"/>
    <w:rsid w:val="00725730"/>
    <w:rsid w:val="00725B6A"/>
    <w:rsid w:val="00725E74"/>
    <w:rsid w:val="00725F34"/>
    <w:rsid w:val="007261A3"/>
    <w:rsid w:val="0072687E"/>
    <w:rsid w:val="00726EDA"/>
    <w:rsid w:val="007279CD"/>
    <w:rsid w:val="00727AA3"/>
    <w:rsid w:val="007318CA"/>
    <w:rsid w:val="00731D42"/>
    <w:rsid w:val="00731F18"/>
    <w:rsid w:val="00732021"/>
    <w:rsid w:val="0073286B"/>
    <w:rsid w:val="00732B92"/>
    <w:rsid w:val="0073318F"/>
    <w:rsid w:val="007332FE"/>
    <w:rsid w:val="00734043"/>
    <w:rsid w:val="007345E1"/>
    <w:rsid w:val="007348D3"/>
    <w:rsid w:val="00734F3D"/>
    <w:rsid w:val="007357C1"/>
    <w:rsid w:val="00735BC8"/>
    <w:rsid w:val="00735F05"/>
    <w:rsid w:val="007368C3"/>
    <w:rsid w:val="00736B27"/>
    <w:rsid w:val="00736EDE"/>
    <w:rsid w:val="007374CA"/>
    <w:rsid w:val="00737B19"/>
    <w:rsid w:val="00737D34"/>
    <w:rsid w:val="00740160"/>
    <w:rsid w:val="00740466"/>
    <w:rsid w:val="00740CF3"/>
    <w:rsid w:val="00740D58"/>
    <w:rsid w:val="0074170C"/>
    <w:rsid w:val="00741D5B"/>
    <w:rsid w:val="00742B00"/>
    <w:rsid w:val="00742E00"/>
    <w:rsid w:val="00742E74"/>
    <w:rsid w:val="00743F2F"/>
    <w:rsid w:val="0074408A"/>
    <w:rsid w:val="007445D9"/>
    <w:rsid w:val="007445E5"/>
    <w:rsid w:val="00745953"/>
    <w:rsid w:val="00745AEB"/>
    <w:rsid w:val="00745EF8"/>
    <w:rsid w:val="0074751C"/>
    <w:rsid w:val="00747584"/>
    <w:rsid w:val="00747D17"/>
    <w:rsid w:val="00747D8D"/>
    <w:rsid w:val="0075015F"/>
    <w:rsid w:val="0075018E"/>
    <w:rsid w:val="00750641"/>
    <w:rsid w:val="0075065A"/>
    <w:rsid w:val="00750F48"/>
    <w:rsid w:val="00751148"/>
    <w:rsid w:val="00751699"/>
    <w:rsid w:val="0075170E"/>
    <w:rsid w:val="00751B84"/>
    <w:rsid w:val="007525D9"/>
    <w:rsid w:val="00752BE4"/>
    <w:rsid w:val="00752C22"/>
    <w:rsid w:val="0075367E"/>
    <w:rsid w:val="007538A9"/>
    <w:rsid w:val="00754227"/>
    <w:rsid w:val="007544ED"/>
    <w:rsid w:val="00754AC9"/>
    <w:rsid w:val="00754B66"/>
    <w:rsid w:val="00754EDF"/>
    <w:rsid w:val="007554D1"/>
    <w:rsid w:val="00755808"/>
    <w:rsid w:val="00755CA5"/>
    <w:rsid w:val="00755D7E"/>
    <w:rsid w:val="00756265"/>
    <w:rsid w:val="00756394"/>
    <w:rsid w:val="007563E1"/>
    <w:rsid w:val="0075684D"/>
    <w:rsid w:val="00756A5E"/>
    <w:rsid w:val="00756B14"/>
    <w:rsid w:val="00756FFB"/>
    <w:rsid w:val="007572C1"/>
    <w:rsid w:val="007573B9"/>
    <w:rsid w:val="0075753E"/>
    <w:rsid w:val="00757EE3"/>
    <w:rsid w:val="0076029D"/>
    <w:rsid w:val="00760708"/>
    <w:rsid w:val="007608D9"/>
    <w:rsid w:val="00760D68"/>
    <w:rsid w:val="00762146"/>
    <w:rsid w:val="007636C1"/>
    <w:rsid w:val="00763757"/>
    <w:rsid w:val="00763F42"/>
    <w:rsid w:val="007641CE"/>
    <w:rsid w:val="00764636"/>
    <w:rsid w:val="007648F3"/>
    <w:rsid w:val="0076528A"/>
    <w:rsid w:val="007652D6"/>
    <w:rsid w:val="0076581A"/>
    <w:rsid w:val="00765884"/>
    <w:rsid w:val="00766ED1"/>
    <w:rsid w:val="00767A10"/>
    <w:rsid w:val="00767D9A"/>
    <w:rsid w:val="00770143"/>
    <w:rsid w:val="00770147"/>
    <w:rsid w:val="007706F1"/>
    <w:rsid w:val="00770AC6"/>
    <w:rsid w:val="007713CA"/>
    <w:rsid w:val="007719B9"/>
    <w:rsid w:val="00771A83"/>
    <w:rsid w:val="00771D58"/>
    <w:rsid w:val="007728C5"/>
    <w:rsid w:val="00772DF8"/>
    <w:rsid w:val="00773142"/>
    <w:rsid w:val="00773C6F"/>
    <w:rsid w:val="0077433D"/>
    <w:rsid w:val="00774364"/>
    <w:rsid w:val="00774C22"/>
    <w:rsid w:val="007754D0"/>
    <w:rsid w:val="00775B7B"/>
    <w:rsid w:val="00776553"/>
    <w:rsid w:val="0077662E"/>
    <w:rsid w:val="0077665C"/>
    <w:rsid w:val="0077711C"/>
    <w:rsid w:val="00777310"/>
    <w:rsid w:val="00777903"/>
    <w:rsid w:val="007779E9"/>
    <w:rsid w:val="00777AC4"/>
    <w:rsid w:val="00777B87"/>
    <w:rsid w:val="00777BF4"/>
    <w:rsid w:val="00777FA4"/>
    <w:rsid w:val="0078015E"/>
    <w:rsid w:val="007802F7"/>
    <w:rsid w:val="007812EF"/>
    <w:rsid w:val="00782337"/>
    <w:rsid w:val="00782EF3"/>
    <w:rsid w:val="0078407E"/>
    <w:rsid w:val="00784337"/>
    <w:rsid w:val="007850F1"/>
    <w:rsid w:val="007855EA"/>
    <w:rsid w:val="00785F1D"/>
    <w:rsid w:val="007862D4"/>
    <w:rsid w:val="00786346"/>
    <w:rsid w:val="007873E3"/>
    <w:rsid w:val="00787690"/>
    <w:rsid w:val="00787EBF"/>
    <w:rsid w:val="0079004D"/>
    <w:rsid w:val="007908A5"/>
    <w:rsid w:val="00790A3B"/>
    <w:rsid w:val="007911E5"/>
    <w:rsid w:val="00792393"/>
    <w:rsid w:val="0079241D"/>
    <w:rsid w:val="00792688"/>
    <w:rsid w:val="00795D2E"/>
    <w:rsid w:val="007965DE"/>
    <w:rsid w:val="00796EC5"/>
    <w:rsid w:val="00796F30"/>
    <w:rsid w:val="00797159"/>
    <w:rsid w:val="007971A1"/>
    <w:rsid w:val="007A0255"/>
    <w:rsid w:val="007A02AB"/>
    <w:rsid w:val="007A04BC"/>
    <w:rsid w:val="007A0B02"/>
    <w:rsid w:val="007A0B7A"/>
    <w:rsid w:val="007A1144"/>
    <w:rsid w:val="007A1846"/>
    <w:rsid w:val="007A2280"/>
    <w:rsid w:val="007A2356"/>
    <w:rsid w:val="007A267B"/>
    <w:rsid w:val="007A3015"/>
    <w:rsid w:val="007A3654"/>
    <w:rsid w:val="007A39A7"/>
    <w:rsid w:val="007A39E9"/>
    <w:rsid w:val="007A3B0B"/>
    <w:rsid w:val="007A4275"/>
    <w:rsid w:val="007A45DE"/>
    <w:rsid w:val="007A49CE"/>
    <w:rsid w:val="007A53E2"/>
    <w:rsid w:val="007A572D"/>
    <w:rsid w:val="007A579C"/>
    <w:rsid w:val="007A5A99"/>
    <w:rsid w:val="007A5BB5"/>
    <w:rsid w:val="007A5FE4"/>
    <w:rsid w:val="007A6387"/>
    <w:rsid w:val="007A67F6"/>
    <w:rsid w:val="007A6C00"/>
    <w:rsid w:val="007A78A5"/>
    <w:rsid w:val="007B0303"/>
    <w:rsid w:val="007B0F0E"/>
    <w:rsid w:val="007B0F4F"/>
    <w:rsid w:val="007B183B"/>
    <w:rsid w:val="007B184B"/>
    <w:rsid w:val="007B237C"/>
    <w:rsid w:val="007B253E"/>
    <w:rsid w:val="007B2D59"/>
    <w:rsid w:val="007B2FC9"/>
    <w:rsid w:val="007B3DFB"/>
    <w:rsid w:val="007B3FA7"/>
    <w:rsid w:val="007B476C"/>
    <w:rsid w:val="007B4D8B"/>
    <w:rsid w:val="007B5628"/>
    <w:rsid w:val="007B5633"/>
    <w:rsid w:val="007B58BE"/>
    <w:rsid w:val="007B5D32"/>
    <w:rsid w:val="007B61CE"/>
    <w:rsid w:val="007B6330"/>
    <w:rsid w:val="007B6679"/>
    <w:rsid w:val="007B6822"/>
    <w:rsid w:val="007B6B03"/>
    <w:rsid w:val="007B6BC1"/>
    <w:rsid w:val="007B6CF3"/>
    <w:rsid w:val="007B6EAB"/>
    <w:rsid w:val="007B6EDD"/>
    <w:rsid w:val="007B7080"/>
    <w:rsid w:val="007B7697"/>
    <w:rsid w:val="007C0235"/>
    <w:rsid w:val="007C05FB"/>
    <w:rsid w:val="007C0619"/>
    <w:rsid w:val="007C1C80"/>
    <w:rsid w:val="007C2945"/>
    <w:rsid w:val="007C3187"/>
    <w:rsid w:val="007C3560"/>
    <w:rsid w:val="007C39E8"/>
    <w:rsid w:val="007C414E"/>
    <w:rsid w:val="007C4850"/>
    <w:rsid w:val="007C4AAF"/>
    <w:rsid w:val="007C4B4A"/>
    <w:rsid w:val="007C4C86"/>
    <w:rsid w:val="007C5347"/>
    <w:rsid w:val="007C560E"/>
    <w:rsid w:val="007C590A"/>
    <w:rsid w:val="007C5B6C"/>
    <w:rsid w:val="007C5BCD"/>
    <w:rsid w:val="007C5E82"/>
    <w:rsid w:val="007C6D6B"/>
    <w:rsid w:val="007C6DD8"/>
    <w:rsid w:val="007C790D"/>
    <w:rsid w:val="007D0534"/>
    <w:rsid w:val="007D09FE"/>
    <w:rsid w:val="007D0CC0"/>
    <w:rsid w:val="007D0D2A"/>
    <w:rsid w:val="007D0D58"/>
    <w:rsid w:val="007D0F0C"/>
    <w:rsid w:val="007D1B1A"/>
    <w:rsid w:val="007D1E27"/>
    <w:rsid w:val="007D2AB8"/>
    <w:rsid w:val="007D2C7A"/>
    <w:rsid w:val="007D3B8F"/>
    <w:rsid w:val="007D3C70"/>
    <w:rsid w:val="007D3E7D"/>
    <w:rsid w:val="007D3EA7"/>
    <w:rsid w:val="007D3EF0"/>
    <w:rsid w:val="007D3F61"/>
    <w:rsid w:val="007D4659"/>
    <w:rsid w:val="007D4CBD"/>
    <w:rsid w:val="007D507E"/>
    <w:rsid w:val="007D554E"/>
    <w:rsid w:val="007D578C"/>
    <w:rsid w:val="007D5ADA"/>
    <w:rsid w:val="007D6180"/>
    <w:rsid w:val="007D620E"/>
    <w:rsid w:val="007D6519"/>
    <w:rsid w:val="007D65EF"/>
    <w:rsid w:val="007D662A"/>
    <w:rsid w:val="007D6966"/>
    <w:rsid w:val="007D6A3B"/>
    <w:rsid w:val="007D6DA7"/>
    <w:rsid w:val="007D7293"/>
    <w:rsid w:val="007D78C3"/>
    <w:rsid w:val="007D7F4E"/>
    <w:rsid w:val="007E095D"/>
    <w:rsid w:val="007E0D0A"/>
    <w:rsid w:val="007E10E4"/>
    <w:rsid w:val="007E1A2E"/>
    <w:rsid w:val="007E1D05"/>
    <w:rsid w:val="007E21E6"/>
    <w:rsid w:val="007E230C"/>
    <w:rsid w:val="007E33EF"/>
    <w:rsid w:val="007E35A4"/>
    <w:rsid w:val="007E3609"/>
    <w:rsid w:val="007E48F8"/>
    <w:rsid w:val="007E4971"/>
    <w:rsid w:val="007E4B3B"/>
    <w:rsid w:val="007E4C70"/>
    <w:rsid w:val="007E4D0D"/>
    <w:rsid w:val="007E5519"/>
    <w:rsid w:val="007E6535"/>
    <w:rsid w:val="007E65F5"/>
    <w:rsid w:val="007E66ED"/>
    <w:rsid w:val="007E6DC5"/>
    <w:rsid w:val="007E6E49"/>
    <w:rsid w:val="007E6ED7"/>
    <w:rsid w:val="007E753C"/>
    <w:rsid w:val="007E79F2"/>
    <w:rsid w:val="007E7CF7"/>
    <w:rsid w:val="007F0366"/>
    <w:rsid w:val="007F05DA"/>
    <w:rsid w:val="007F05E8"/>
    <w:rsid w:val="007F08DD"/>
    <w:rsid w:val="007F0CC2"/>
    <w:rsid w:val="007F0CE7"/>
    <w:rsid w:val="007F0E84"/>
    <w:rsid w:val="007F173F"/>
    <w:rsid w:val="007F198C"/>
    <w:rsid w:val="007F1FC4"/>
    <w:rsid w:val="007F292A"/>
    <w:rsid w:val="007F2986"/>
    <w:rsid w:val="007F3189"/>
    <w:rsid w:val="007F3334"/>
    <w:rsid w:val="007F3674"/>
    <w:rsid w:val="007F438E"/>
    <w:rsid w:val="007F5271"/>
    <w:rsid w:val="007F5295"/>
    <w:rsid w:val="007F54A0"/>
    <w:rsid w:val="007F5639"/>
    <w:rsid w:val="007F57F0"/>
    <w:rsid w:val="007F5B6E"/>
    <w:rsid w:val="007F5D65"/>
    <w:rsid w:val="007F5DF2"/>
    <w:rsid w:val="007F615F"/>
    <w:rsid w:val="007F679B"/>
    <w:rsid w:val="007F6809"/>
    <w:rsid w:val="007F6BE2"/>
    <w:rsid w:val="007F6C6B"/>
    <w:rsid w:val="007F7328"/>
    <w:rsid w:val="007F7567"/>
    <w:rsid w:val="007F7A8D"/>
    <w:rsid w:val="007F7B7B"/>
    <w:rsid w:val="007F7EC6"/>
    <w:rsid w:val="007F7F44"/>
    <w:rsid w:val="00801079"/>
    <w:rsid w:val="008013F7"/>
    <w:rsid w:val="008017F4"/>
    <w:rsid w:val="00801ECB"/>
    <w:rsid w:val="008030CC"/>
    <w:rsid w:val="0080322C"/>
    <w:rsid w:val="00803394"/>
    <w:rsid w:val="008037D4"/>
    <w:rsid w:val="00803ED2"/>
    <w:rsid w:val="00804014"/>
    <w:rsid w:val="00804041"/>
    <w:rsid w:val="008049D3"/>
    <w:rsid w:val="00804AFA"/>
    <w:rsid w:val="00804B3D"/>
    <w:rsid w:val="00805975"/>
    <w:rsid w:val="00805BC7"/>
    <w:rsid w:val="00806CB3"/>
    <w:rsid w:val="00806FE7"/>
    <w:rsid w:val="00807061"/>
    <w:rsid w:val="00807B65"/>
    <w:rsid w:val="00807C01"/>
    <w:rsid w:val="00807C5F"/>
    <w:rsid w:val="00810137"/>
    <w:rsid w:val="00810150"/>
    <w:rsid w:val="00810201"/>
    <w:rsid w:val="008114DD"/>
    <w:rsid w:val="00811CC8"/>
    <w:rsid w:val="00811D02"/>
    <w:rsid w:val="0081218D"/>
    <w:rsid w:val="00812730"/>
    <w:rsid w:val="00813DF2"/>
    <w:rsid w:val="00813DFF"/>
    <w:rsid w:val="00813FE6"/>
    <w:rsid w:val="00814AA9"/>
    <w:rsid w:val="00814C96"/>
    <w:rsid w:val="008156E7"/>
    <w:rsid w:val="00815CA9"/>
    <w:rsid w:val="00817A3C"/>
    <w:rsid w:val="0082028C"/>
    <w:rsid w:val="00820568"/>
    <w:rsid w:val="00820570"/>
    <w:rsid w:val="008207EA"/>
    <w:rsid w:val="00820D13"/>
    <w:rsid w:val="00821021"/>
    <w:rsid w:val="0082132F"/>
    <w:rsid w:val="008221A1"/>
    <w:rsid w:val="00822512"/>
    <w:rsid w:val="00822568"/>
    <w:rsid w:val="008226A9"/>
    <w:rsid w:val="00822F40"/>
    <w:rsid w:val="00823083"/>
    <w:rsid w:val="008235C4"/>
    <w:rsid w:val="00823C48"/>
    <w:rsid w:val="00823C9E"/>
    <w:rsid w:val="00823CB3"/>
    <w:rsid w:val="0082474F"/>
    <w:rsid w:val="00824A1F"/>
    <w:rsid w:val="00824C3F"/>
    <w:rsid w:val="00824E78"/>
    <w:rsid w:val="008250D7"/>
    <w:rsid w:val="008251C4"/>
    <w:rsid w:val="008254D7"/>
    <w:rsid w:val="00826434"/>
    <w:rsid w:val="00826A34"/>
    <w:rsid w:val="00826BAD"/>
    <w:rsid w:val="00826E2D"/>
    <w:rsid w:val="00826FB1"/>
    <w:rsid w:val="00827140"/>
    <w:rsid w:val="00827508"/>
    <w:rsid w:val="00827B95"/>
    <w:rsid w:val="00827DC4"/>
    <w:rsid w:val="008301C7"/>
    <w:rsid w:val="0083095A"/>
    <w:rsid w:val="00830B80"/>
    <w:rsid w:val="00830DE0"/>
    <w:rsid w:val="008312E8"/>
    <w:rsid w:val="008312EF"/>
    <w:rsid w:val="0083158A"/>
    <w:rsid w:val="008316D3"/>
    <w:rsid w:val="00831B73"/>
    <w:rsid w:val="008325F3"/>
    <w:rsid w:val="00832800"/>
    <w:rsid w:val="00832FFF"/>
    <w:rsid w:val="0083379F"/>
    <w:rsid w:val="008337DA"/>
    <w:rsid w:val="008339D5"/>
    <w:rsid w:val="00833D40"/>
    <w:rsid w:val="00833D6E"/>
    <w:rsid w:val="00833DFE"/>
    <w:rsid w:val="00834BBE"/>
    <w:rsid w:val="00834DDC"/>
    <w:rsid w:val="00835041"/>
    <w:rsid w:val="0083510A"/>
    <w:rsid w:val="0083513D"/>
    <w:rsid w:val="008353FA"/>
    <w:rsid w:val="00835431"/>
    <w:rsid w:val="00835696"/>
    <w:rsid w:val="00835709"/>
    <w:rsid w:val="008357F3"/>
    <w:rsid w:val="00835CDB"/>
    <w:rsid w:val="00836243"/>
    <w:rsid w:val="008363A5"/>
    <w:rsid w:val="00836AB8"/>
    <w:rsid w:val="00836EC3"/>
    <w:rsid w:val="00837478"/>
    <w:rsid w:val="00837A64"/>
    <w:rsid w:val="00837BF6"/>
    <w:rsid w:val="00837D33"/>
    <w:rsid w:val="00840049"/>
    <w:rsid w:val="00840DDA"/>
    <w:rsid w:val="00841014"/>
    <w:rsid w:val="0084166F"/>
    <w:rsid w:val="008419E2"/>
    <w:rsid w:val="00841B62"/>
    <w:rsid w:val="00841DAE"/>
    <w:rsid w:val="0084285C"/>
    <w:rsid w:val="00842996"/>
    <w:rsid w:val="00842ABD"/>
    <w:rsid w:val="00842ED6"/>
    <w:rsid w:val="00843D30"/>
    <w:rsid w:val="008441D1"/>
    <w:rsid w:val="0084451D"/>
    <w:rsid w:val="00844D9A"/>
    <w:rsid w:val="00844DA8"/>
    <w:rsid w:val="0084516B"/>
    <w:rsid w:val="00845183"/>
    <w:rsid w:val="00845395"/>
    <w:rsid w:val="00845606"/>
    <w:rsid w:val="00845DB1"/>
    <w:rsid w:val="00845F3B"/>
    <w:rsid w:val="00846A95"/>
    <w:rsid w:val="00846B4A"/>
    <w:rsid w:val="00846C39"/>
    <w:rsid w:val="0084748C"/>
    <w:rsid w:val="00847BF0"/>
    <w:rsid w:val="008501CD"/>
    <w:rsid w:val="008502E4"/>
    <w:rsid w:val="00850419"/>
    <w:rsid w:val="008504E3"/>
    <w:rsid w:val="008505BF"/>
    <w:rsid w:val="00850823"/>
    <w:rsid w:val="00850991"/>
    <w:rsid w:val="008509E3"/>
    <w:rsid w:val="00850E0C"/>
    <w:rsid w:val="00850E11"/>
    <w:rsid w:val="0085152A"/>
    <w:rsid w:val="00851A73"/>
    <w:rsid w:val="0085203C"/>
    <w:rsid w:val="008523F2"/>
    <w:rsid w:val="008532F0"/>
    <w:rsid w:val="00853384"/>
    <w:rsid w:val="00853520"/>
    <w:rsid w:val="00853884"/>
    <w:rsid w:val="00853D19"/>
    <w:rsid w:val="00853E68"/>
    <w:rsid w:val="00854C65"/>
    <w:rsid w:val="008550BF"/>
    <w:rsid w:val="00855171"/>
    <w:rsid w:val="0085549A"/>
    <w:rsid w:val="0085556E"/>
    <w:rsid w:val="008557DF"/>
    <w:rsid w:val="008561D7"/>
    <w:rsid w:val="008561F4"/>
    <w:rsid w:val="008562BA"/>
    <w:rsid w:val="008563EB"/>
    <w:rsid w:val="008565B6"/>
    <w:rsid w:val="00856A86"/>
    <w:rsid w:val="00856C75"/>
    <w:rsid w:val="008570D5"/>
    <w:rsid w:val="008570D8"/>
    <w:rsid w:val="008572E3"/>
    <w:rsid w:val="008576BE"/>
    <w:rsid w:val="008576D7"/>
    <w:rsid w:val="008577F2"/>
    <w:rsid w:val="00860A8E"/>
    <w:rsid w:val="00860F01"/>
    <w:rsid w:val="00861723"/>
    <w:rsid w:val="008618E0"/>
    <w:rsid w:val="00861A91"/>
    <w:rsid w:val="00861B04"/>
    <w:rsid w:val="008624AA"/>
    <w:rsid w:val="00862759"/>
    <w:rsid w:val="00863CFF"/>
    <w:rsid w:val="00863D1F"/>
    <w:rsid w:val="00863F11"/>
    <w:rsid w:val="008643B9"/>
    <w:rsid w:val="00864556"/>
    <w:rsid w:val="008645DD"/>
    <w:rsid w:val="0086467C"/>
    <w:rsid w:val="008646EA"/>
    <w:rsid w:val="0086478D"/>
    <w:rsid w:val="00864BFF"/>
    <w:rsid w:val="0086537D"/>
    <w:rsid w:val="008654A6"/>
    <w:rsid w:val="00865568"/>
    <w:rsid w:val="008655E2"/>
    <w:rsid w:val="0086562A"/>
    <w:rsid w:val="00865705"/>
    <w:rsid w:val="00866058"/>
    <w:rsid w:val="008664E4"/>
    <w:rsid w:val="00866948"/>
    <w:rsid w:val="00866A52"/>
    <w:rsid w:val="00867743"/>
    <w:rsid w:val="0086776E"/>
    <w:rsid w:val="00867954"/>
    <w:rsid w:val="00867BA3"/>
    <w:rsid w:val="00867FE7"/>
    <w:rsid w:val="0087060D"/>
    <w:rsid w:val="00871090"/>
    <w:rsid w:val="0087193C"/>
    <w:rsid w:val="00871A31"/>
    <w:rsid w:val="008727A7"/>
    <w:rsid w:val="00872ADD"/>
    <w:rsid w:val="00872F24"/>
    <w:rsid w:val="00873EDD"/>
    <w:rsid w:val="00873FA6"/>
    <w:rsid w:val="00874191"/>
    <w:rsid w:val="0087465B"/>
    <w:rsid w:val="00874AB9"/>
    <w:rsid w:val="0087656C"/>
    <w:rsid w:val="0087769E"/>
    <w:rsid w:val="00877B8E"/>
    <w:rsid w:val="00880139"/>
    <w:rsid w:val="008804FE"/>
    <w:rsid w:val="008808CD"/>
    <w:rsid w:val="008817A9"/>
    <w:rsid w:val="00881AE3"/>
    <w:rsid w:val="0088215E"/>
    <w:rsid w:val="00882594"/>
    <w:rsid w:val="00882671"/>
    <w:rsid w:val="008828E3"/>
    <w:rsid w:val="00883961"/>
    <w:rsid w:val="008840FF"/>
    <w:rsid w:val="0088440A"/>
    <w:rsid w:val="00884597"/>
    <w:rsid w:val="0088460F"/>
    <w:rsid w:val="0088467C"/>
    <w:rsid w:val="0088470B"/>
    <w:rsid w:val="00884DC3"/>
    <w:rsid w:val="00885335"/>
    <w:rsid w:val="00885885"/>
    <w:rsid w:val="00885A10"/>
    <w:rsid w:val="00886323"/>
    <w:rsid w:val="008866E5"/>
    <w:rsid w:val="00886761"/>
    <w:rsid w:val="00887032"/>
    <w:rsid w:val="0088705B"/>
    <w:rsid w:val="00887229"/>
    <w:rsid w:val="00890106"/>
    <w:rsid w:val="00890652"/>
    <w:rsid w:val="0089083B"/>
    <w:rsid w:val="0089093A"/>
    <w:rsid w:val="00890C04"/>
    <w:rsid w:val="00891381"/>
    <w:rsid w:val="00891883"/>
    <w:rsid w:val="0089225D"/>
    <w:rsid w:val="008927E2"/>
    <w:rsid w:val="00892868"/>
    <w:rsid w:val="00892F67"/>
    <w:rsid w:val="00893154"/>
    <w:rsid w:val="00893198"/>
    <w:rsid w:val="0089322A"/>
    <w:rsid w:val="00893414"/>
    <w:rsid w:val="0089346F"/>
    <w:rsid w:val="0089372B"/>
    <w:rsid w:val="00895374"/>
    <w:rsid w:val="00896341"/>
    <w:rsid w:val="00896E28"/>
    <w:rsid w:val="00897428"/>
    <w:rsid w:val="008975C0"/>
    <w:rsid w:val="008978C1"/>
    <w:rsid w:val="008979E9"/>
    <w:rsid w:val="00897EA2"/>
    <w:rsid w:val="008A062F"/>
    <w:rsid w:val="008A0D8E"/>
    <w:rsid w:val="008A13E0"/>
    <w:rsid w:val="008A1FA8"/>
    <w:rsid w:val="008A24F0"/>
    <w:rsid w:val="008A257F"/>
    <w:rsid w:val="008A280C"/>
    <w:rsid w:val="008A2F7C"/>
    <w:rsid w:val="008A36D6"/>
    <w:rsid w:val="008A3C8B"/>
    <w:rsid w:val="008A51B4"/>
    <w:rsid w:val="008A52AA"/>
    <w:rsid w:val="008A543D"/>
    <w:rsid w:val="008A5AED"/>
    <w:rsid w:val="008A5FDC"/>
    <w:rsid w:val="008A6478"/>
    <w:rsid w:val="008B0934"/>
    <w:rsid w:val="008B0A1C"/>
    <w:rsid w:val="008B0A63"/>
    <w:rsid w:val="008B0E88"/>
    <w:rsid w:val="008B0EAE"/>
    <w:rsid w:val="008B11F9"/>
    <w:rsid w:val="008B1EF8"/>
    <w:rsid w:val="008B20E0"/>
    <w:rsid w:val="008B21B8"/>
    <w:rsid w:val="008B2292"/>
    <w:rsid w:val="008B28C6"/>
    <w:rsid w:val="008B2927"/>
    <w:rsid w:val="008B29AC"/>
    <w:rsid w:val="008B2FA9"/>
    <w:rsid w:val="008B315C"/>
    <w:rsid w:val="008B393D"/>
    <w:rsid w:val="008B3F92"/>
    <w:rsid w:val="008B4719"/>
    <w:rsid w:val="008B6D3D"/>
    <w:rsid w:val="008B708A"/>
    <w:rsid w:val="008B70A9"/>
    <w:rsid w:val="008B7150"/>
    <w:rsid w:val="008B782E"/>
    <w:rsid w:val="008B7C42"/>
    <w:rsid w:val="008B7C75"/>
    <w:rsid w:val="008C02C3"/>
    <w:rsid w:val="008C0808"/>
    <w:rsid w:val="008C0913"/>
    <w:rsid w:val="008C120F"/>
    <w:rsid w:val="008C12D8"/>
    <w:rsid w:val="008C1FD2"/>
    <w:rsid w:val="008C2A58"/>
    <w:rsid w:val="008C2A7C"/>
    <w:rsid w:val="008C3138"/>
    <w:rsid w:val="008C4657"/>
    <w:rsid w:val="008C46B1"/>
    <w:rsid w:val="008C4747"/>
    <w:rsid w:val="008C47E2"/>
    <w:rsid w:val="008C4B28"/>
    <w:rsid w:val="008C4B59"/>
    <w:rsid w:val="008C4B8B"/>
    <w:rsid w:val="008C4C38"/>
    <w:rsid w:val="008C50D1"/>
    <w:rsid w:val="008C51D7"/>
    <w:rsid w:val="008C57D4"/>
    <w:rsid w:val="008C65B4"/>
    <w:rsid w:val="008C6A8A"/>
    <w:rsid w:val="008C6C86"/>
    <w:rsid w:val="008C6FE8"/>
    <w:rsid w:val="008C7176"/>
    <w:rsid w:val="008C7467"/>
    <w:rsid w:val="008C791E"/>
    <w:rsid w:val="008D0D50"/>
    <w:rsid w:val="008D0D74"/>
    <w:rsid w:val="008D0D8E"/>
    <w:rsid w:val="008D182F"/>
    <w:rsid w:val="008D221A"/>
    <w:rsid w:val="008D270A"/>
    <w:rsid w:val="008D3F0D"/>
    <w:rsid w:val="008D4C74"/>
    <w:rsid w:val="008D4CFD"/>
    <w:rsid w:val="008D4E7F"/>
    <w:rsid w:val="008D4EC8"/>
    <w:rsid w:val="008D5170"/>
    <w:rsid w:val="008D6643"/>
    <w:rsid w:val="008D70BA"/>
    <w:rsid w:val="008D751C"/>
    <w:rsid w:val="008D756E"/>
    <w:rsid w:val="008D7865"/>
    <w:rsid w:val="008D7D11"/>
    <w:rsid w:val="008E0369"/>
    <w:rsid w:val="008E051C"/>
    <w:rsid w:val="008E116A"/>
    <w:rsid w:val="008E1294"/>
    <w:rsid w:val="008E196B"/>
    <w:rsid w:val="008E1A57"/>
    <w:rsid w:val="008E1E65"/>
    <w:rsid w:val="008E23E1"/>
    <w:rsid w:val="008E27D1"/>
    <w:rsid w:val="008E2C2D"/>
    <w:rsid w:val="008E2EEB"/>
    <w:rsid w:val="008E30A1"/>
    <w:rsid w:val="008E343A"/>
    <w:rsid w:val="008E3462"/>
    <w:rsid w:val="008E3898"/>
    <w:rsid w:val="008E38D3"/>
    <w:rsid w:val="008E3A81"/>
    <w:rsid w:val="008E3BAC"/>
    <w:rsid w:val="008E3CE8"/>
    <w:rsid w:val="008E3E2E"/>
    <w:rsid w:val="008E3F1D"/>
    <w:rsid w:val="008E4195"/>
    <w:rsid w:val="008E42A9"/>
    <w:rsid w:val="008E4355"/>
    <w:rsid w:val="008E445C"/>
    <w:rsid w:val="008E4598"/>
    <w:rsid w:val="008E48DE"/>
    <w:rsid w:val="008E4A27"/>
    <w:rsid w:val="008E4B57"/>
    <w:rsid w:val="008E4D41"/>
    <w:rsid w:val="008E4F53"/>
    <w:rsid w:val="008E505F"/>
    <w:rsid w:val="008E539C"/>
    <w:rsid w:val="008E5413"/>
    <w:rsid w:val="008E543B"/>
    <w:rsid w:val="008E5516"/>
    <w:rsid w:val="008E553A"/>
    <w:rsid w:val="008E6AD1"/>
    <w:rsid w:val="008E751D"/>
    <w:rsid w:val="008E7A75"/>
    <w:rsid w:val="008F015C"/>
    <w:rsid w:val="008F0467"/>
    <w:rsid w:val="008F1357"/>
    <w:rsid w:val="008F199C"/>
    <w:rsid w:val="008F2955"/>
    <w:rsid w:val="008F2A87"/>
    <w:rsid w:val="008F2C0B"/>
    <w:rsid w:val="008F2FF2"/>
    <w:rsid w:val="008F337E"/>
    <w:rsid w:val="008F407B"/>
    <w:rsid w:val="008F4154"/>
    <w:rsid w:val="008F4CE7"/>
    <w:rsid w:val="008F536E"/>
    <w:rsid w:val="008F53A9"/>
    <w:rsid w:val="008F57A2"/>
    <w:rsid w:val="008F58E1"/>
    <w:rsid w:val="008F5CBB"/>
    <w:rsid w:val="008F5ED9"/>
    <w:rsid w:val="008F6166"/>
    <w:rsid w:val="008F6352"/>
    <w:rsid w:val="008F63AE"/>
    <w:rsid w:val="008F6BE4"/>
    <w:rsid w:val="008F725D"/>
    <w:rsid w:val="008F74F7"/>
    <w:rsid w:val="008F7557"/>
    <w:rsid w:val="009004CD"/>
    <w:rsid w:val="00900563"/>
    <w:rsid w:val="0090079D"/>
    <w:rsid w:val="00900977"/>
    <w:rsid w:val="00900AA4"/>
    <w:rsid w:val="00900FA6"/>
    <w:rsid w:val="009019DF"/>
    <w:rsid w:val="009029F8"/>
    <w:rsid w:val="00902ED8"/>
    <w:rsid w:val="0090347F"/>
    <w:rsid w:val="00903567"/>
    <w:rsid w:val="0090378A"/>
    <w:rsid w:val="009040B7"/>
    <w:rsid w:val="009042FA"/>
    <w:rsid w:val="0090495B"/>
    <w:rsid w:val="00904B8B"/>
    <w:rsid w:val="00904CBD"/>
    <w:rsid w:val="00905123"/>
    <w:rsid w:val="00905584"/>
    <w:rsid w:val="00905ABA"/>
    <w:rsid w:val="00905D4E"/>
    <w:rsid w:val="00905EEC"/>
    <w:rsid w:val="0090601A"/>
    <w:rsid w:val="009066F3"/>
    <w:rsid w:val="009067E1"/>
    <w:rsid w:val="0090702A"/>
    <w:rsid w:val="00907D84"/>
    <w:rsid w:val="00910826"/>
    <w:rsid w:val="0091096D"/>
    <w:rsid w:val="009117EC"/>
    <w:rsid w:val="009136C6"/>
    <w:rsid w:val="00913CC2"/>
    <w:rsid w:val="00913D48"/>
    <w:rsid w:val="0091426F"/>
    <w:rsid w:val="00914339"/>
    <w:rsid w:val="00914396"/>
    <w:rsid w:val="009147AC"/>
    <w:rsid w:val="009147C1"/>
    <w:rsid w:val="00914B08"/>
    <w:rsid w:val="00914CB1"/>
    <w:rsid w:val="0091517D"/>
    <w:rsid w:val="00915777"/>
    <w:rsid w:val="009157EC"/>
    <w:rsid w:val="0091586A"/>
    <w:rsid w:val="00915892"/>
    <w:rsid w:val="00915AFA"/>
    <w:rsid w:val="00915C39"/>
    <w:rsid w:val="00915E7E"/>
    <w:rsid w:val="00915F91"/>
    <w:rsid w:val="00916263"/>
    <w:rsid w:val="00916FDD"/>
    <w:rsid w:val="00917C9C"/>
    <w:rsid w:val="00917F41"/>
    <w:rsid w:val="00920179"/>
    <w:rsid w:val="00920C9B"/>
    <w:rsid w:val="00920FB2"/>
    <w:rsid w:val="00921574"/>
    <w:rsid w:val="00921AD9"/>
    <w:rsid w:val="00921B5B"/>
    <w:rsid w:val="00921D5C"/>
    <w:rsid w:val="00922627"/>
    <w:rsid w:val="00922B96"/>
    <w:rsid w:val="00922DD8"/>
    <w:rsid w:val="009230AA"/>
    <w:rsid w:val="00923584"/>
    <w:rsid w:val="00923EEB"/>
    <w:rsid w:val="009241EF"/>
    <w:rsid w:val="0092426E"/>
    <w:rsid w:val="0092436C"/>
    <w:rsid w:val="0092465A"/>
    <w:rsid w:val="009248EB"/>
    <w:rsid w:val="00924C5F"/>
    <w:rsid w:val="00925A1E"/>
    <w:rsid w:val="00926621"/>
    <w:rsid w:val="00926942"/>
    <w:rsid w:val="00927280"/>
    <w:rsid w:val="0092739C"/>
    <w:rsid w:val="00927BDD"/>
    <w:rsid w:val="00927BE5"/>
    <w:rsid w:val="00927D1F"/>
    <w:rsid w:val="00930180"/>
    <w:rsid w:val="00931077"/>
    <w:rsid w:val="00931799"/>
    <w:rsid w:val="00931C02"/>
    <w:rsid w:val="00932ED9"/>
    <w:rsid w:val="009330B3"/>
    <w:rsid w:val="009333F9"/>
    <w:rsid w:val="00933445"/>
    <w:rsid w:val="0093352C"/>
    <w:rsid w:val="009335AE"/>
    <w:rsid w:val="00933761"/>
    <w:rsid w:val="009338B4"/>
    <w:rsid w:val="009338FD"/>
    <w:rsid w:val="00933A7C"/>
    <w:rsid w:val="009343B6"/>
    <w:rsid w:val="0093450D"/>
    <w:rsid w:val="00934919"/>
    <w:rsid w:val="0093493A"/>
    <w:rsid w:val="00935279"/>
    <w:rsid w:val="00935BE4"/>
    <w:rsid w:val="00937061"/>
    <w:rsid w:val="009374AB"/>
    <w:rsid w:val="009376F4"/>
    <w:rsid w:val="00937906"/>
    <w:rsid w:val="009379A6"/>
    <w:rsid w:val="0094067D"/>
    <w:rsid w:val="00940C4A"/>
    <w:rsid w:val="00940E8E"/>
    <w:rsid w:val="0094108B"/>
    <w:rsid w:val="00941811"/>
    <w:rsid w:val="00941D50"/>
    <w:rsid w:val="0094223A"/>
    <w:rsid w:val="0094257F"/>
    <w:rsid w:val="00942B27"/>
    <w:rsid w:val="00942BA0"/>
    <w:rsid w:val="00942C19"/>
    <w:rsid w:val="00942C27"/>
    <w:rsid w:val="009433CC"/>
    <w:rsid w:val="00943BBB"/>
    <w:rsid w:val="00943F5C"/>
    <w:rsid w:val="009443E2"/>
    <w:rsid w:val="009445DD"/>
    <w:rsid w:val="0094465C"/>
    <w:rsid w:val="00944869"/>
    <w:rsid w:val="00944A7D"/>
    <w:rsid w:val="00945025"/>
    <w:rsid w:val="009458D2"/>
    <w:rsid w:val="009459DD"/>
    <w:rsid w:val="00946320"/>
    <w:rsid w:val="009465DC"/>
    <w:rsid w:val="00946C56"/>
    <w:rsid w:val="00947A50"/>
    <w:rsid w:val="00950751"/>
    <w:rsid w:val="00950BD4"/>
    <w:rsid w:val="00951982"/>
    <w:rsid w:val="00952308"/>
    <w:rsid w:val="0095251F"/>
    <w:rsid w:val="00952A59"/>
    <w:rsid w:val="00952F48"/>
    <w:rsid w:val="00953132"/>
    <w:rsid w:val="00953151"/>
    <w:rsid w:val="009531ED"/>
    <w:rsid w:val="00953994"/>
    <w:rsid w:val="00953B92"/>
    <w:rsid w:val="00954042"/>
    <w:rsid w:val="009544A6"/>
    <w:rsid w:val="00954665"/>
    <w:rsid w:val="00954E4B"/>
    <w:rsid w:val="00954FF8"/>
    <w:rsid w:val="009554B0"/>
    <w:rsid w:val="00955BE9"/>
    <w:rsid w:val="00955E22"/>
    <w:rsid w:val="00956417"/>
    <w:rsid w:val="009564BD"/>
    <w:rsid w:val="00956558"/>
    <w:rsid w:val="00956766"/>
    <w:rsid w:val="00956AB3"/>
    <w:rsid w:val="00957207"/>
    <w:rsid w:val="00960037"/>
    <w:rsid w:val="009604FB"/>
    <w:rsid w:val="00960C30"/>
    <w:rsid w:val="00960C74"/>
    <w:rsid w:val="00960E47"/>
    <w:rsid w:val="00961762"/>
    <w:rsid w:val="00962A5B"/>
    <w:rsid w:val="00962D81"/>
    <w:rsid w:val="0096331C"/>
    <w:rsid w:val="00963A39"/>
    <w:rsid w:val="00963EF7"/>
    <w:rsid w:val="00964059"/>
    <w:rsid w:val="0096518F"/>
    <w:rsid w:val="009653A4"/>
    <w:rsid w:val="00965CA3"/>
    <w:rsid w:val="00966A67"/>
    <w:rsid w:val="00967068"/>
    <w:rsid w:val="009671D0"/>
    <w:rsid w:val="00967C6E"/>
    <w:rsid w:val="00967F66"/>
    <w:rsid w:val="00970154"/>
    <w:rsid w:val="00970318"/>
    <w:rsid w:val="009703CF"/>
    <w:rsid w:val="0097054D"/>
    <w:rsid w:val="00970629"/>
    <w:rsid w:val="00970D8E"/>
    <w:rsid w:val="00971287"/>
    <w:rsid w:val="009715A4"/>
    <w:rsid w:val="00971691"/>
    <w:rsid w:val="00971CD1"/>
    <w:rsid w:val="00971FF9"/>
    <w:rsid w:val="009723BA"/>
    <w:rsid w:val="00972AFD"/>
    <w:rsid w:val="00972EB5"/>
    <w:rsid w:val="009731BA"/>
    <w:rsid w:val="00973ABE"/>
    <w:rsid w:val="00973EF9"/>
    <w:rsid w:val="0097436D"/>
    <w:rsid w:val="00974866"/>
    <w:rsid w:val="00974C93"/>
    <w:rsid w:val="0097515C"/>
    <w:rsid w:val="00975392"/>
    <w:rsid w:val="009755B9"/>
    <w:rsid w:val="0097561B"/>
    <w:rsid w:val="00975EC9"/>
    <w:rsid w:val="0097656B"/>
    <w:rsid w:val="009767AA"/>
    <w:rsid w:val="00976B8E"/>
    <w:rsid w:val="009775D2"/>
    <w:rsid w:val="00977F2B"/>
    <w:rsid w:val="00977F3E"/>
    <w:rsid w:val="0098053E"/>
    <w:rsid w:val="009806DB"/>
    <w:rsid w:val="009809BA"/>
    <w:rsid w:val="00980EE9"/>
    <w:rsid w:val="00980FFB"/>
    <w:rsid w:val="0098100F"/>
    <w:rsid w:val="009811EF"/>
    <w:rsid w:val="00981995"/>
    <w:rsid w:val="00981C01"/>
    <w:rsid w:val="00981DEA"/>
    <w:rsid w:val="009821F7"/>
    <w:rsid w:val="0098249E"/>
    <w:rsid w:val="0098251A"/>
    <w:rsid w:val="00982928"/>
    <w:rsid w:val="00982C06"/>
    <w:rsid w:val="00982D61"/>
    <w:rsid w:val="00983C1D"/>
    <w:rsid w:val="00984104"/>
    <w:rsid w:val="0098431F"/>
    <w:rsid w:val="00984358"/>
    <w:rsid w:val="009843DC"/>
    <w:rsid w:val="00985895"/>
    <w:rsid w:val="0098593F"/>
    <w:rsid w:val="009859CC"/>
    <w:rsid w:val="00985BAB"/>
    <w:rsid w:val="00985D6E"/>
    <w:rsid w:val="00985DE1"/>
    <w:rsid w:val="00986577"/>
    <w:rsid w:val="0098684C"/>
    <w:rsid w:val="00986B9E"/>
    <w:rsid w:val="00986BAA"/>
    <w:rsid w:val="0098776B"/>
    <w:rsid w:val="0098799D"/>
    <w:rsid w:val="00990586"/>
    <w:rsid w:val="009905F1"/>
    <w:rsid w:val="00990F66"/>
    <w:rsid w:val="009917B0"/>
    <w:rsid w:val="009917C9"/>
    <w:rsid w:val="0099194C"/>
    <w:rsid w:val="00991A5A"/>
    <w:rsid w:val="00991AA4"/>
    <w:rsid w:val="009921CA"/>
    <w:rsid w:val="00992656"/>
    <w:rsid w:val="00993178"/>
    <w:rsid w:val="009938E9"/>
    <w:rsid w:val="00993BC6"/>
    <w:rsid w:val="00993C9D"/>
    <w:rsid w:val="00994F52"/>
    <w:rsid w:val="0099704B"/>
    <w:rsid w:val="009971CA"/>
    <w:rsid w:val="009978F4"/>
    <w:rsid w:val="00997B5C"/>
    <w:rsid w:val="00997BA8"/>
    <w:rsid w:val="00997F70"/>
    <w:rsid w:val="009A0151"/>
    <w:rsid w:val="009A057B"/>
    <w:rsid w:val="009A05BA"/>
    <w:rsid w:val="009A0E6E"/>
    <w:rsid w:val="009A1481"/>
    <w:rsid w:val="009A1526"/>
    <w:rsid w:val="009A159D"/>
    <w:rsid w:val="009A1EF8"/>
    <w:rsid w:val="009A1F03"/>
    <w:rsid w:val="009A2405"/>
    <w:rsid w:val="009A2A3A"/>
    <w:rsid w:val="009A2B38"/>
    <w:rsid w:val="009A303F"/>
    <w:rsid w:val="009A3401"/>
    <w:rsid w:val="009A352F"/>
    <w:rsid w:val="009A367C"/>
    <w:rsid w:val="009A3D20"/>
    <w:rsid w:val="009A3D53"/>
    <w:rsid w:val="009A52E8"/>
    <w:rsid w:val="009A5346"/>
    <w:rsid w:val="009A5D00"/>
    <w:rsid w:val="009A5E3B"/>
    <w:rsid w:val="009A63B1"/>
    <w:rsid w:val="009A6520"/>
    <w:rsid w:val="009A6E11"/>
    <w:rsid w:val="009A740D"/>
    <w:rsid w:val="009A75D3"/>
    <w:rsid w:val="009A760E"/>
    <w:rsid w:val="009A76D9"/>
    <w:rsid w:val="009B0703"/>
    <w:rsid w:val="009B096E"/>
    <w:rsid w:val="009B0BBC"/>
    <w:rsid w:val="009B1112"/>
    <w:rsid w:val="009B11AD"/>
    <w:rsid w:val="009B16A8"/>
    <w:rsid w:val="009B2227"/>
    <w:rsid w:val="009B2451"/>
    <w:rsid w:val="009B2489"/>
    <w:rsid w:val="009B252F"/>
    <w:rsid w:val="009B28E4"/>
    <w:rsid w:val="009B298C"/>
    <w:rsid w:val="009B2CB9"/>
    <w:rsid w:val="009B2CC9"/>
    <w:rsid w:val="009B3BF2"/>
    <w:rsid w:val="009B449B"/>
    <w:rsid w:val="009B4590"/>
    <w:rsid w:val="009B4A9A"/>
    <w:rsid w:val="009B4CBE"/>
    <w:rsid w:val="009B4DDE"/>
    <w:rsid w:val="009B55CB"/>
    <w:rsid w:val="009B5670"/>
    <w:rsid w:val="009B5B7E"/>
    <w:rsid w:val="009B674D"/>
    <w:rsid w:val="009B6B45"/>
    <w:rsid w:val="009B6F17"/>
    <w:rsid w:val="009B6FC8"/>
    <w:rsid w:val="009B7419"/>
    <w:rsid w:val="009B7465"/>
    <w:rsid w:val="009C05BA"/>
    <w:rsid w:val="009C0A30"/>
    <w:rsid w:val="009C0DE7"/>
    <w:rsid w:val="009C0F1A"/>
    <w:rsid w:val="009C1CA2"/>
    <w:rsid w:val="009C29BF"/>
    <w:rsid w:val="009C2E36"/>
    <w:rsid w:val="009C2EC7"/>
    <w:rsid w:val="009C30D1"/>
    <w:rsid w:val="009C3287"/>
    <w:rsid w:val="009C37A3"/>
    <w:rsid w:val="009C3B1C"/>
    <w:rsid w:val="009C470F"/>
    <w:rsid w:val="009C47F7"/>
    <w:rsid w:val="009C4D69"/>
    <w:rsid w:val="009C4F69"/>
    <w:rsid w:val="009C502C"/>
    <w:rsid w:val="009C5614"/>
    <w:rsid w:val="009C60B1"/>
    <w:rsid w:val="009C619D"/>
    <w:rsid w:val="009C6ADB"/>
    <w:rsid w:val="009C6CFA"/>
    <w:rsid w:val="009C7017"/>
    <w:rsid w:val="009C70D8"/>
    <w:rsid w:val="009C7CC6"/>
    <w:rsid w:val="009D028E"/>
    <w:rsid w:val="009D03B0"/>
    <w:rsid w:val="009D11C7"/>
    <w:rsid w:val="009D11FE"/>
    <w:rsid w:val="009D1D01"/>
    <w:rsid w:val="009D2364"/>
    <w:rsid w:val="009D2DAC"/>
    <w:rsid w:val="009D2F1B"/>
    <w:rsid w:val="009D3A3B"/>
    <w:rsid w:val="009D4084"/>
    <w:rsid w:val="009D42D6"/>
    <w:rsid w:val="009D4332"/>
    <w:rsid w:val="009D4641"/>
    <w:rsid w:val="009D4D2B"/>
    <w:rsid w:val="009D542B"/>
    <w:rsid w:val="009D5599"/>
    <w:rsid w:val="009D570D"/>
    <w:rsid w:val="009D5B36"/>
    <w:rsid w:val="009D5E3B"/>
    <w:rsid w:val="009D6199"/>
    <w:rsid w:val="009D67F0"/>
    <w:rsid w:val="009D6B0C"/>
    <w:rsid w:val="009D6C5D"/>
    <w:rsid w:val="009D7162"/>
    <w:rsid w:val="009D7333"/>
    <w:rsid w:val="009D733F"/>
    <w:rsid w:val="009D742E"/>
    <w:rsid w:val="009D7484"/>
    <w:rsid w:val="009D7B12"/>
    <w:rsid w:val="009E1716"/>
    <w:rsid w:val="009E19FE"/>
    <w:rsid w:val="009E1BF7"/>
    <w:rsid w:val="009E1D3D"/>
    <w:rsid w:val="009E213C"/>
    <w:rsid w:val="009E2484"/>
    <w:rsid w:val="009E278D"/>
    <w:rsid w:val="009E2C0E"/>
    <w:rsid w:val="009E2DC6"/>
    <w:rsid w:val="009E2F84"/>
    <w:rsid w:val="009E32EB"/>
    <w:rsid w:val="009E39CB"/>
    <w:rsid w:val="009E3A33"/>
    <w:rsid w:val="009E3E40"/>
    <w:rsid w:val="009E4233"/>
    <w:rsid w:val="009E4595"/>
    <w:rsid w:val="009E47FC"/>
    <w:rsid w:val="009E48F6"/>
    <w:rsid w:val="009E4C8A"/>
    <w:rsid w:val="009E5885"/>
    <w:rsid w:val="009E5F66"/>
    <w:rsid w:val="009E6003"/>
    <w:rsid w:val="009E6153"/>
    <w:rsid w:val="009E6687"/>
    <w:rsid w:val="009E6B15"/>
    <w:rsid w:val="009E6E30"/>
    <w:rsid w:val="009E7213"/>
    <w:rsid w:val="009E76FD"/>
    <w:rsid w:val="009E78E5"/>
    <w:rsid w:val="009E7D5E"/>
    <w:rsid w:val="009F015F"/>
    <w:rsid w:val="009F0704"/>
    <w:rsid w:val="009F070F"/>
    <w:rsid w:val="009F143F"/>
    <w:rsid w:val="009F1620"/>
    <w:rsid w:val="009F195D"/>
    <w:rsid w:val="009F1982"/>
    <w:rsid w:val="009F1E71"/>
    <w:rsid w:val="009F1E7F"/>
    <w:rsid w:val="009F209D"/>
    <w:rsid w:val="009F24F8"/>
    <w:rsid w:val="009F2E21"/>
    <w:rsid w:val="009F3246"/>
    <w:rsid w:val="009F32A2"/>
    <w:rsid w:val="009F37DE"/>
    <w:rsid w:val="009F3E05"/>
    <w:rsid w:val="009F44ED"/>
    <w:rsid w:val="009F491F"/>
    <w:rsid w:val="009F4D49"/>
    <w:rsid w:val="009F4E1B"/>
    <w:rsid w:val="009F51AD"/>
    <w:rsid w:val="009F539B"/>
    <w:rsid w:val="009F5828"/>
    <w:rsid w:val="009F682E"/>
    <w:rsid w:val="009F6872"/>
    <w:rsid w:val="009F6A7F"/>
    <w:rsid w:val="009F6D8A"/>
    <w:rsid w:val="009F73A2"/>
    <w:rsid w:val="009F789C"/>
    <w:rsid w:val="009F7ACB"/>
    <w:rsid w:val="00A002EB"/>
    <w:rsid w:val="00A005EF"/>
    <w:rsid w:val="00A00C19"/>
    <w:rsid w:val="00A00E11"/>
    <w:rsid w:val="00A0173E"/>
    <w:rsid w:val="00A01790"/>
    <w:rsid w:val="00A029D5"/>
    <w:rsid w:val="00A02F75"/>
    <w:rsid w:val="00A03733"/>
    <w:rsid w:val="00A040A4"/>
    <w:rsid w:val="00A043F5"/>
    <w:rsid w:val="00A04902"/>
    <w:rsid w:val="00A04C9E"/>
    <w:rsid w:val="00A0501D"/>
    <w:rsid w:val="00A050D8"/>
    <w:rsid w:val="00A05286"/>
    <w:rsid w:val="00A05B8D"/>
    <w:rsid w:val="00A05C2B"/>
    <w:rsid w:val="00A06F38"/>
    <w:rsid w:val="00A071C6"/>
    <w:rsid w:val="00A076E1"/>
    <w:rsid w:val="00A07B6A"/>
    <w:rsid w:val="00A10288"/>
    <w:rsid w:val="00A10380"/>
    <w:rsid w:val="00A104B9"/>
    <w:rsid w:val="00A108BF"/>
    <w:rsid w:val="00A10908"/>
    <w:rsid w:val="00A10CDE"/>
    <w:rsid w:val="00A1108B"/>
    <w:rsid w:val="00A11A72"/>
    <w:rsid w:val="00A11D49"/>
    <w:rsid w:val="00A12236"/>
    <w:rsid w:val="00A1244B"/>
    <w:rsid w:val="00A12EB6"/>
    <w:rsid w:val="00A13383"/>
    <w:rsid w:val="00A13B79"/>
    <w:rsid w:val="00A14136"/>
    <w:rsid w:val="00A143E0"/>
    <w:rsid w:val="00A146F9"/>
    <w:rsid w:val="00A14F60"/>
    <w:rsid w:val="00A15AFD"/>
    <w:rsid w:val="00A15B1B"/>
    <w:rsid w:val="00A15F53"/>
    <w:rsid w:val="00A1606D"/>
    <w:rsid w:val="00A162AC"/>
    <w:rsid w:val="00A166D0"/>
    <w:rsid w:val="00A176A5"/>
    <w:rsid w:val="00A178CB"/>
    <w:rsid w:val="00A17BE3"/>
    <w:rsid w:val="00A2001B"/>
    <w:rsid w:val="00A205A6"/>
    <w:rsid w:val="00A2153E"/>
    <w:rsid w:val="00A215E6"/>
    <w:rsid w:val="00A21810"/>
    <w:rsid w:val="00A21F9F"/>
    <w:rsid w:val="00A21FE5"/>
    <w:rsid w:val="00A22076"/>
    <w:rsid w:val="00A220B2"/>
    <w:rsid w:val="00A22163"/>
    <w:rsid w:val="00A2218C"/>
    <w:rsid w:val="00A222E6"/>
    <w:rsid w:val="00A225CC"/>
    <w:rsid w:val="00A22AB1"/>
    <w:rsid w:val="00A22C10"/>
    <w:rsid w:val="00A23314"/>
    <w:rsid w:val="00A234AE"/>
    <w:rsid w:val="00A2360E"/>
    <w:rsid w:val="00A23A0B"/>
    <w:rsid w:val="00A23C74"/>
    <w:rsid w:val="00A246A3"/>
    <w:rsid w:val="00A248EB"/>
    <w:rsid w:val="00A24B26"/>
    <w:rsid w:val="00A24EC2"/>
    <w:rsid w:val="00A25877"/>
    <w:rsid w:val="00A25EF0"/>
    <w:rsid w:val="00A2606B"/>
    <w:rsid w:val="00A26220"/>
    <w:rsid w:val="00A26238"/>
    <w:rsid w:val="00A262AF"/>
    <w:rsid w:val="00A26966"/>
    <w:rsid w:val="00A26985"/>
    <w:rsid w:val="00A26C1E"/>
    <w:rsid w:val="00A26CDE"/>
    <w:rsid w:val="00A26F29"/>
    <w:rsid w:val="00A27526"/>
    <w:rsid w:val="00A2775A"/>
    <w:rsid w:val="00A30CAA"/>
    <w:rsid w:val="00A31211"/>
    <w:rsid w:val="00A31311"/>
    <w:rsid w:val="00A3152D"/>
    <w:rsid w:val="00A31ACE"/>
    <w:rsid w:val="00A31B65"/>
    <w:rsid w:val="00A31C3F"/>
    <w:rsid w:val="00A31F94"/>
    <w:rsid w:val="00A322FA"/>
    <w:rsid w:val="00A32433"/>
    <w:rsid w:val="00A32884"/>
    <w:rsid w:val="00A32B42"/>
    <w:rsid w:val="00A3322D"/>
    <w:rsid w:val="00A33A53"/>
    <w:rsid w:val="00A33AED"/>
    <w:rsid w:val="00A34DF2"/>
    <w:rsid w:val="00A3526C"/>
    <w:rsid w:val="00A358E8"/>
    <w:rsid w:val="00A35B84"/>
    <w:rsid w:val="00A36211"/>
    <w:rsid w:val="00A36B4E"/>
    <w:rsid w:val="00A36D1F"/>
    <w:rsid w:val="00A36F8E"/>
    <w:rsid w:val="00A3708A"/>
    <w:rsid w:val="00A3731C"/>
    <w:rsid w:val="00A379E9"/>
    <w:rsid w:val="00A37F16"/>
    <w:rsid w:val="00A4041E"/>
    <w:rsid w:val="00A40A6D"/>
    <w:rsid w:val="00A40B4A"/>
    <w:rsid w:val="00A40EA0"/>
    <w:rsid w:val="00A410EC"/>
    <w:rsid w:val="00A416D3"/>
    <w:rsid w:val="00A419F0"/>
    <w:rsid w:val="00A41D0A"/>
    <w:rsid w:val="00A4204C"/>
    <w:rsid w:val="00A43024"/>
    <w:rsid w:val="00A43545"/>
    <w:rsid w:val="00A43B61"/>
    <w:rsid w:val="00A43C52"/>
    <w:rsid w:val="00A44003"/>
    <w:rsid w:val="00A44F91"/>
    <w:rsid w:val="00A45282"/>
    <w:rsid w:val="00A45AE5"/>
    <w:rsid w:val="00A45BD8"/>
    <w:rsid w:val="00A46897"/>
    <w:rsid w:val="00A46E7E"/>
    <w:rsid w:val="00A472E7"/>
    <w:rsid w:val="00A47684"/>
    <w:rsid w:val="00A476CD"/>
    <w:rsid w:val="00A47718"/>
    <w:rsid w:val="00A47CB3"/>
    <w:rsid w:val="00A5028B"/>
    <w:rsid w:val="00A50595"/>
    <w:rsid w:val="00A505CE"/>
    <w:rsid w:val="00A50774"/>
    <w:rsid w:val="00A50A60"/>
    <w:rsid w:val="00A50FE4"/>
    <w:rsid w:val="00A5148E"/>
    <w:rsid w:val="00A51629"/>
    <w:rsid w:val="00A5168E"/>
    <w:rsid w:val="00A51BFC"/>
    <w:rsid w:val="00A52684"/>
    <w:rsid w:val="00A52834"/>
    <w:rsid w:val="00A52C1E"/>
    <w:rsid w:val="00A5317C"/>
    <w:rsid w:val="00A53225"/>
    <w:rsid w:val="00A540D2"/>
    <w:rsid w:val="00A54227"/>
    <w:rsid w:val="00A547A8"/>
    <w:rsid w:val="00A54F02"/>
    <w:rsid w:val="00A5566A"/>
    <w:rsid w:val="00A55C7F"/>
    <w:rsid w:val="00A55C82"/>
    <w:rsid w:val="00A55ED3"/>
    <w:rsid w:val="00A563E3"/>
    <w:rsid w:val="00A56478"/>
    <w:rsid w:val="00A565DD"/>
    <w:rsid w:val="00A5679C"/>
    <w:rsid w:val="00A56FF7"/>
    <w:rsid w:val="00A5713B"/>
    <w:rsid w:val="00A5769A"/>
    <w:rsid w:val="00A57773"/>
    <w:rsid w:val="00A57BCE"/>
    <w:rsid w:val="00A603E8"/>
    <w:rsid w:val="00A6044F"/>
    <w:rsid w:val="00A6061B"/>
    <w:rsid w:val="00A609E9"/>
    <w:rsid w:val="00A60C12"/>
    <w:rsid w:val="00A60C8B"/>
    <w:rsid w:val="00A61112"/>
    <w:rsid w:val="00A613C3"/>
    <w:rsid w:val="00A613FD"/>
    <w:rsid w:val="00A61517"/>
    <w:rsid w:val="00A61825"/>
    <w:rsid w:val="00A619A6"/>
    <w:rsid w:val="00A61A2D"/>
    <w:rsid w:val="00A61FC7"/>
    <w:rsid w:val="00A623A9"/>
    <w:rsid w:val="00A6285F"/>
    <w:rsid w:val="00A62EC6"/>
    <w:rsid w:val="00A63147"/>
    <w:rsid w:val="00A631B2"/>
    <w:rsid w:val="00A639E2"/>
    <w:rsid w:val="00A63D2D"/>
    <w:rsid w:val="00A64293"/>
    <w:rsid w:val="00A642AB"/>
    <w:rsid w:val="00A645EF"/>
    <w:rsid w:val="00A6463A"/>
    <w:rsid w:val="00A648E1"/>
    <w:rsid w:val="00A64B1A"/>
    <w:rsid w:val="00A64D5F"/>
    <w:rsid w:val="00A655F3"/>
    <w:rsid w:val="00A65A3C"/>
    <w:rsid w:val="00A65F7A"/>
    <w:rsid w:val="00A6619D"/>
    <w:rsid w:val="00A66903"/>
    <w:rsid w:val="00A66C0F"/>
    <w:rsid w:val="00A66DF2"/>
    <w:rsid w:val="00A6722E"/>
    <w:rsid w:val="00A67904"/>
    <w:rsid w:val="00A67BCA"/>
    <w:rsid w:val="00A7003A"/>
    <w:rsid w:val="00A7020E"/>
    <w:rsid w:val="00A7051E"/>
    <w:rsid w:val="00A705F7"/>
    <w:rsid w:val="00A70928"/>
    <w:rsid w:val="00A70C82"/>
    <w:rsid w:val="00A714FF"/>
    <w:rsid w:val="00A72EFA"/>
    <w:rsid w:val="00A72EFF"/>
    <w:rsid w:val="00A7328D"/>
    <w:rsid w:val="00A736E7"/>
    <w:rsid w:val="00A74077"/>
    <w:rsid w:val="00A74F9C"/>
    <w:rsid w:val="00A75476"/>
    <w:rsid w:val="00A75FFB"/>
    <w:rsid w:val="00A76080"/>
    <w:rsid w:val="00A764A6"/>
    <w:rsid w:val="00A76617"/>
    <w:rsid w:val="00A76C79"/>
    <w:rsid w:val="00A7718C"/>
    <w:rsid w:val="00A773B1"/>
    <w:rsid w:val="00A7744D"/>
    <w:rsid w:val="00A77CA7"/>
    <w:rsid w:val="00A80159"/>
    <w:rsid w:val="00A802DC"/>
    <w:rsid w:val="00A8058A"/>
    <w:rsid w:val="00A811A7"/>
    <w:rsid w:val="00A814C8"/>
    <w:rsid w:val="00A81CAE"/>
    <w:rsid w:val="00A821B8"/>
    <w:rsid w:val="00A82E43"/>
    <w:rsid w:val="00A8311E"/>
    <w:rsid w:val="00A83183"/>
    <w:rsid w:val="00A834B7"/>
    <w:rsid w:val="00A83959"/>
    <w:rsid w:val="00A83AFE"/>
    <w:rsid w:val="00A85A23"/>
    <w:rsid w:val="00A85BF0"/>
    <w:rsid w:val="00A85C03"/>
    <w:rsid w:val="00A86091"/>
    <w:rsid w:val="00A871AC"/>
    <w:rsid w:val="00A879F2"/>
    <w:rsid w:val="00A87B9C"/>
    <w:rsid w:val="00A90050"/>
    <w:rsid w:val="00A907C6"/>
    <w:rsid w:val="00A90890"/>
    <w:rsid w:val="00A90C40"/>
    <w:rsid w:val="00A914D3"/>
    <w:rsid w:val="00A915F8"/>
    <w:rsid w:val="00A916EB"/>
    <w:rsid w:val="00A925A5"/>
    <w:rsid w:val="00A929F0"/>
    <w:rsid w:val="00A9343C"/>
    <w:rsid w:val="00A93AB9"/>
    <w:rsid w:val="00A93CE3"/>
    <w:rsid w:val="00A94263"/>
    <w:rsid w:val="00A9428B"/>
    <w:rsid w:val="00A945DD"/>
    <w:rsid w:val="00A94EA3"/>
    <w:rsid w:val="00A954CD"/>
    <w:rsid w:val="00A95B68"/>
    <w:rsid w:val="00A95DB6"/>
    <w:rsid w:val="00A9630B"/>
    <w:rsid w:val="00A96A87"/>
    <w:rsid w:val="00A976EF"/>
    <w:rsid w:val="00A97A51"/>
    <w:rsid w:val="00AA0005"/>
    <w:rsid w:val="00AA01D2"/>
    <w:rsid w:val="00AA020A"/>
    <w:rsid w:val="00AA026B"/>
    <w:rsid w:val="00AA0849"/>
    <w:rsid w:val="00AA0B77"/>
    <w:rsid w:val="00AA1C0C"/>
    <w:rsid w:val="00AA2A38"/>
    <w:rsid w:val="00AA2C23"/>
    <w:rsid w:val="00AA2C7D"/>
    <w:rsid w:val="00AA2EE3"/>
    <w:rsid w:val="00AA3AD4"/>
    <w:rsid w:val="00AA48F0"/>
    <w:rsid w:val="00AA4C92"/>
    <w:rsid w:val="00AA544D"/>
    <w:rsid w:val="00AA5A05"/>
    <w:rsid w:val="00AA5E78"/>
    <w:rsid w:val="00AA5EAA"/>
    <w:rsid w:val="00AA5EE1"/>
    <w:rsid w:val="00AA617A"/>
    <w:rsid w:val="00AA6662"/>
    <w:rsid w:val="00AA6907"/>
    <w:rsid w:val="00AA7BB5"/>
    <w:rsid w:val="00AA7E2F"/>
    <w:rsid w:val="00AB0367"/>
    <w:rsid w:val="00AB0394"/>
    <w:rsid w:val="00AB046C"/>
    <w:rsid w:val="00AB0921"/>
    <w:rsid w:val="00AB0F8E"/>
    <w:rsid w:val="00AB1014"/>
    <w:rsid w:val="00AB18A0"/>
    <w:rsid w:val="00AB1FEC"/>
    <w:rsid w:val="00AB2196"/>
    <w:rsid w:val="00AB29FB"/>
    <w:rsid w:val="00AB2CC8"/>
    <w:rsid w:val="00AB2F2B"/>
    <w:rsid w:val="00AB3DEB"/>
    <w:rsid w:val="00AB45E6"/>
    <w:rsid w:val="00AB4F77"/>
    <w:rsid w:val="00AB5200"/>
    <w:rsid w:val="00AB5647"/>
    <w:rsid w:val="00AB56C6"/>
    <w:rsid w:val="00AB579A"/>
    <w:rsid w:val="00AB5806"/>
    <w:rsid w:val="00AB6485"/>
    <w:rsid w:val="00AB6A77"/>
    <w:rsid w:val="00AB6AA6"/>
    <w:rsid w:val="00AB6FFC"/>
    <w:rsid w:val="00AB734E"/>
    <w:rsid w:val="00AB7407"/>
    <w:rsid w:val="00AB7591"/>
    <w:rsid w:val="00AB787D"/>
    <w:rsid w:val="00AC0464"/>
    <w:rsid w:val="00AC0549"/>
    <w:rsid w:val="00AC0B31"/>
    <w:rsid w:val="00AC0C51"/>
    <w:rsid w:val="00AC130D"/>
    <w:rsid w:val="00AC1ADC"/>
    <w:rsid w:val="00AC25DF"/>
    <w:rsid w:val="00AC2B8A"/>
    <w:rsid w:val="00AC3AEB"/>
    <w:rsid w:val="00AC3B24"/>
    <w:rsid w:val="00AC3BE8"/>
    <w:rsid w:val="00AC3FFF"/>
    <w:rsid w:val="00AC454B"/>
    <w:rsid w:val="00AC5C36"/>
    <w:rsid w:val="00AC5CCC"/>
    <w:rsid w:val="00AC5EE9"/>
    <w:rsid w:val="00AC64BC"/>
    <w:rsid w:val="00AC701A"/>
    <w:rsid w:val="00AC7484"/>
    <w:rsid w:val="00AC78F7"/>
    <w:rsid w:val="00AD13A4"/>
    <w:rsid w:val="00AD1626"/>
    <w:rsid w:val="00AD1DFE"/>
    <w:rsid w:val="00AD252A"/>
    <w:rsid w:val="00AD27E3"/>
    <w:rsid w:val="00AD2880"/>
    <w:rsid w:val="00AD2C08"/>
    <w:rsid w:val="00AD3587"/>
    <w:rsid w:val="00AD3DC5"/>
    <w:rsid w:val="00AD4429"/>
    <w:rsid w:val="00AD44D1"/>
    <w:rsid w:val="00AD4611"/>
    <w:rsid w:val="00AD4D1A"/>
    <w:rsid w:val="00AD54CC"/>
    <w:rsid w:val="00AD5628"/>
    <w:rsid w:val="00AD59DC"/>
    <w:rsid w:val="00AD5D18"/>
    <w:rsid w:val="00AD5DBF"/>
    <w:rsid w:val="00AD5E6E"/>
    <w:rsid w:val="00AD65B2"/>
    <w:rsid w:val="00AD68B6"/>
    <w:rsid w:val="00AD6C7D"/>
    <w:rsid w:val="00AD7175"/>
    <w:rsid w:val="00AD7AFB"/>
    <w:rsid w:val="00AE028F"/>
    <w:rsid w:val="00AE0A47"/>
    <w:rsid w:val="00AE16E4"/>
    <w:rsid w:val="00AE1B88"/>
    <w:rsid w:val="00AE266C"/>
    <w:rsid w:val="00AE2A22"/>
    <w:rsid w:val="00AE2CEB"/>
    <w:rsid w:val="00AE3745"/>
    <w:rsid w:val="00AE386D"/>
    <w:rsid w:val="00AE3C01"/>
    <w:rsid w:val="00AE3EAF"/>
    <w:rsid w:val="00AE41EF"/>
    <w:rsid w:val="00AE4249"/>
    <w:rsid w:val="00AE4453"/>
    <w:rsid w:val="00AE44A0"/>
    <w:rsid w:val="00AE4777"/>
    <w:rsid w:val="00AE48D7"/>
    <w:rsid w:val="00AE4E04"/>
    <w:rsid w:val="00AE567D"/>
    <w:rsid w:val="00AE5A71"/>
    <w:rsid w:val="00AE5BDD"/>
    <w:rsid w:val="00AE5ECB"/>
    <w:rsid w:val="00AE5F11"/>
    <w:rsid w:val="00AE65A9"/>
    <w:rsid w:val="00AE6C5C"/>
    <w:rsid w:val="00AE7C30"/>
    <w:rsid w:val="00AE7C83"/>
    <w:rsid w:val="00AE7D5C"/>
    <w:rsid w:val="00AF0798"/>
    <w:rsid w:val="00AF0EAA"/>
    <w:rsid w:val="00AF11FF"/>
    <w:rsid w:val="00AF1573"/>
    <w:rsid w:val="00AF1A99"/>
    <w:rsid w:val="00AF1AEF"/>
    <w:rsid w:val="00AF21AF"/>
    <w:rsid w:val="00AF2454"/>
    <w:rsid w:val="00AF2621"/>
    <w:rsid w:val="00AF2753"/>
    <w:rsid w:val="00AF2C48"/>
    <w:rsid w:val="00AF2CC4"/>
    <w:rsid w:val="00AF3305"/>
    <w:rsid w:val="00AF38AC"/>
    <w:rsid w:val="00AF3944"/>
    <w:rsid w:val="00AF41BC"/>
    <w:rsid w:val="00AF4265"/>
    <w:rsid w:val="00AF4764"/>
    <w:rsid w:val="00AF4FF3"/>
    <w:rsid w:val="00AF55F4"/>
    <w:rsid w:val="00AF55FD"/>
    <w:rsid w:val="00AF5799"/>
    <w:rsid w:val="00AF5CC9"/>
    <w:rsid w:val="00AF607D"/>
    <w:rsid w:val="00AF62F1"/>
    <w:rsid w:val="00AF6539"/>
    <w:rsid w:val="00AF6749"/>
    <w:rsid w:val="00AF6936"/>
    <w:rsid w:val="00AF6B91"/>
    <w:rsid w:val="00AF6C7A"/>
    <w:rsid w:val="00AF6FAF"/>
    <w:rsid w:val="00AF709B"/>
    <w:rsid w:val="00AF71A3"/>
    <w:rsid w:val="00AF72DF"/>
    <w:rsid w:val="00AF7635"/>
    <w:rsid w:val="00AF792F"/>
    <w:rsid w:val="00AF7AFD"/>
    <w:rsid w:val="00AF7B91"/>
    <w:rsid w:val="00AF7CC3"/>
    <w:rsid w:val="00B00048"/>
    <w:rsid w:val="00B0039D"/>
    <w:rsid w:val="00B00ADD"/>
    <w:rsid w:val="00B00D35"/>
    <w:rsid w:val="00B00D67"/>
    <w:rsid w:val="00B01084"/>
    <w:rsid w:val="00B014A0"/>
    <w:rsid w:val="00B0447D"/>
    <w:rsid w:val="00B04B56"/>
    <w:rsid w:val="00B0541A"/>
    <w:rsid w:val="00B05547"/>
    <w:rsid w:val="00B0569A"/>
    <w:rsid w:val="00B05810"/>
    <w:rsid w:val="00B05F98"/>
    <w:rsid w:val="00B060D9"/>
    <w:rsid w:val="00B0615A"/>
    <w:rsid w:val="00B064CD"/>
    <w:rsid w:val="00B068EA"/>
    <w:rsid w:val="00B069CE"/>
    <w:rsid w:val="00B07483"/>
    <w:rsid w:val="00B0762C"/>
    <w:rsid w:val="00B079A4"/>
    <w:rsid w:val="00B07B3A"/>
    <w:rsid w:val="00B07CB0"/>
    <w:rsid w:val="00B1012B"/>
    <w:rsid w:val="00B10AAB"/>
    <w:rsid w:val="00B10B59"/>
    <w:rsid w:val="00B10C7E"/>
    <w:rsid w:val="00B10D7E"/>
    <w:rsid w:val="00B111E1"/>
    <w:rsid w:val="00B117CA"/>
    <w:rsid w:val="00B11BDD"/>
    <w:rsid w:val="00B120B3"/>
    <w:rsid w:val="00B12126"/>
    <w:rsid w:val="00B12379"/>
    <w:rsid w:val="00B12502"/>
    <w:rsid w:val="00B128C4"/>
    <w:rsid w:val="00B12951"/>
    <w:rsid w:val="00B12B04"/>
    <w:rsid w:val="00B136BF"/>
    <w:rsid w:val="00B137BC"/>
    <w:rsid w:val="00B13D69"/>
    <w:rsid w:val="00B14079"/>
    <w:rsid w:val="00B14E9D"/>
    <w:rsid w:val="00B15067"/>
    <w:rsid w:val="00B1520F"/>
    <w:rsid w:val="00B153B7"/>
    <w:rsid w:val="00B157C9"/>
    <w:rsid w:val="00B157CE"/>
    <w:rsid w:val="00B15813"/>
    <w:rsid w:val="00B15B52"/>
    <w:rsid w:val="00B1601B"/>
    <w:rsid w:val="00B16C4F"/>
    <w:rsid w:val="00B17026"/>
    <w:rsid w:val="00B1748C"/>
    <w:rsid w:val="00B17620"/>
    <w:rsid w:val="00B1797E"/>
    <w:rsid w:val="00B20044"/>
    <w:rsid w:val="00B201AF"/>
    <w:rsid w:val="00B20812"/>
    <w:rsid w:val="00B2112E"/>
    <w:rsid w:val="00B21453"/>
    <w:rsid w:val="00B21B25"/>
    <w:rsid w:val="00B21BD6"/>
    <w:rsid w:val="00B21EB4"/>
    <w:rsid w:val="00B228CA"/>
    <w:rsid w:val="00B22D78"/>
    <w:rsid w:val="00B22E2A"/>
    <w:rsid w:val="00B236E8"/>
    <w:rsid w:val="00B24705"/>
    <w:rsid w:val="00B24711"/>
    <w:rsid w:val="00B2502F"/>
    <w:rsid w:val="00B251CA"/>
    <w:rsid w:val="00B25423"/>
    <w:rsid w:val="00B25A48"/>
    <w:rsid w:val="00B25AD1"/>
    <w:rsid w:val="00B25D73"/>
    <w:rsid w:val="00B26446"/>
    <w:rsid w:val="00B268B4"/>
    <w:rsid w:val="00B268E1"/>
    <w:rsid w:val="00B26FD8"/>
    <w:rsid w:val="00B2714A"/>
    <w:rsid w:val="00B27ABF"/>
    <w:rsid w:val="00B27CC2"/>
    <w:rsid w:val="00B27D34"/>
    <w:rsid w:val="00B27E18"/>
    <w:rsid w:val="00B27E89"/>
    <w:rsid w:val="00B3033B"/>
    <w:rsid w:val="00B305F9"/>
    <w:rsid w:val="00B30A42"/>
    <w:rsid w:val="00B30B10"/>
    <w:rsid w:val="00B30C51"/>
    <w:rsid w:val="00B31A7F"/>
    <w:rsid w:val="00B31CBA"/>
    <w:rsid w:val="00B322B1"/>
    <w:rsid w:val="00B32566"/>
    <w:rsid w:val="00B32F1F"/>
    <w:rsid w:val="00B33215"/>
    <w:rsid w:val="00B333E5"/>
    <w:rsid w:val="00B33749"/>
    <w:rsid w:val="00B33AA5"/>
    <w:rsid w:val="00B33BF2"/>
    <w:rsid w:val="00B33F7A"/>
    <w:rsid w:val="00B342DC"/>
    <w:rsid w:val="00B343DC"/>
    <w:rsid w:val="00B344C6"/>
    <w:rsid w:val="00B35008"/>
    <w:rsid w:val="00B3528F"/>
    <w:rsid w:val="00B35A03"/>
    <w:rsid w:val="00B35C85"/>
    <w:rsid w:val="00B35E08"/>
    <w:rsid w:val="00B364E9"/>
    <w:rsid w:val="00B3652C"/>
    <w:rsid w:val="00B369E6"/>
    <w:rsid w:val="00B36D00"/>
    <w:rsid w:val="00B37267"/>
    <w:rsid w:val="00B376AF"/>
    <w:rsid w:val="00B3781A"/>
    <w:rsid w:val="00B40382"/>
    <w:rsid w:val="00B40D67"/>
    <w:rsid w:val="00B41455"/>
    <w:rsid w:val="00B41677"/>
    <w:rsid w:val="00B4197A"/>
    <w:rsid w:val="00B41BD7"/>
    <w:rsid w:val="00B41CA1"/>
    <w:rsid w:val="00B4291D"/>
    <w:rsid w:val="00B42B87"/>
    <w:rsid w:val="00B42E4A"/>
    <w:rsid w:val="00B42FB7"/>
    <w:rsid w:val="00B433F6"/>
    <w:rsid w:val="00B44036"/>
    <w:rsid w:val="00B4416B"/>
    <w:rsid w:val="00B4439B"/>
    <w:rsid w:val="00B44C5D"/>
    <w:rsid w:val="00B454D3"/>
    <w:rsid w:val="00B459E7"/>
    <w:rsid w:val="00B45A7E"/>
    <w:rsid w:val="00B45DDF"/>
    <w:rsid w:val="00B46882"/>
    <w:rsid w:val="00B46BD0"/>
    <w:rsid w:val="00B47117"/>
    <w:rsid w:val="00B473FA"/>
    <w:rsid w:val="00B474B8"/>
    <w:rsid w:val="00B47E8A"/>
    <w:rsid w:val="00B47FE8"/>
    <w:rsid w:val="00B50CAC"/>
    <w:rsid w:val="00B51BDC"/>
    <w:rsid w:val="00B53509"/>
    <w:rsid w:val="00B5351A"/>
    <w:rsid w:val="00B53A3D"/>
    <w:rsid w:val="00B540CE"/>
    <w:rsid w:val="00B5424D"/>
    <w:rsid w:val="00B54D5A"/>
    <w:rsid w:val="00B54F93"/>
    <w:rsid w:val="00B5533C"/>
    <w:rsid w:val="00B55482"/>
    <w:rsid w:val="00B56057"/>
    <w:rsid w:val="00B5655B"/>
    <w:rsid w:val="00B56898"/>
    <w:rsid w:val="00B56D7A"/>
    <w:rsid w:val="00B56E1E"/>
    <w:rsid w:val="00B57502"/>
    <w:rsid w:val="00B577ED"/>
    <w:rsid w:val="00B57D00"/>
    <w:rsid w:val="00B610F7"/>
    <w:rsid w:val="00B61DFB"/>
    <w:rsid w:val="00B62397"/>
    <w:rsid w:val="00B6296E"/>
    <w:rsid w:val="00B62AEE"/>
    <w:rsid w:val="00B63AD5"/>
    <w:rsid w:val="00B63ADB"/>
    <w:rsid w:val="00B63C8E"/>
    <w:rsid w:val="00B646C1"/>
    <w:rsid w:val="00B647F5"/>
    <w:rsid w:val="00B64826"/>
    <w:rsid w:val="00B64A86"/>
    <w:rsid w:val="00B64CD7"/>
    <w:rsid w:val="00B64F90"/>
    <w:rsid w:val="00B65105"/>
    <w:rsid w:val="00B652C4"/>
    <w:rsid w:val="00B65939"/>
    <w:rsid w:val="00B65B4A"/>
    <w:rsid w:val="00B65BEC"/>
    <w:rsid w:val="00B66080"/>
    <w:rsid w:val="00B666E7"/>
    <w:rsid w:val="00B66A73"/>
    <w:rsid w:val="00B66DFA"/>
    <w:rsid w:val="00B701FB"/>
    <w:rsid w:val="00B702A6"/>
    <w:rsid w:val="00B70935"/>
    <w:rsid w:val="00B70FB6"/>
    <w:rsid w:val="00B71CF5"/>
    <w:rsid w:val="00B71F5D"/>
    <w:rsid w:val="00B72737"/>
    <w:rsid w:val="00B728DC"/>
    <w:rsid w:val="00B72AA7"/>
    <w:rsid w:val="00B72FFC"/>
    <w:rsid w:val="00B7324E"/>
    <w:rsid w:val="00B734BA"/>
    <w:rsid w:val="00B73AD5"/>
    <w:rsid w:val="00B73CB0"/>
    <w:rsid w:val="00B73D0B"/>
    <w:rsid w:val="00B7414C"/>
    <w:rsid w:val="00B74838"/>
    <w:rsid w:val="00B7494A"/>
    <w:rsid w:val="00B751B5"/>
    <w:rsid w:val="00B75AF8"/>
    <w:rsid w:val="00B75D9C"/>
    <w:rsid w:val="00B761A9"/>
    <w:rsid w:val="00B7660D"/>
    <w:rsid w:val="00B76E3B"/>
    <w:rsid w:val="00B76F14"/>
    <w:rsid w:val="00B76FBB"/>
    <w:rsid w:val="00B772A6"/>
    <w:rsid w:val="00B7792F"/>
    <w:rsid w:val="00B80536"/>
    <w:rsid w:val="00B80B41"/>
    <w:rsid w:val="00B80CA9"/>
    <w:rsid w:val="00B80CC5"/>
    <w:rsid w:val="00B80FA1"/>
    <w:rsid w:val="00B8109C"/>
    <w:rsid w:val="00B81182"/>
    <w:rsid w:val="00B81288"/>
    <w:rsid w:val="00B812A3"/>
    <w:rsid w:val="00B814E5"/>
    <w:rsid w:val="00B8192A"/>
    <w:rsid w:val="00B81B69"/>
    <w:rsid w:val="00B821F0"/>
    <w:rsid w:val="00B826B9"/>
    <w:rsid w:val="00B828A2"/>
    <w:rsid w:val="00B8313C"/>
    <w:rsid w:val="00B8372D"/>
    <w:rsid w:val="00B83C2F"/>
    <w:rsid w:val="00B83DBF"/>
    <w:rsid w:val="00B83EA9"/>
    <w:rsid w:val="00B84AD5"/>
    <w:rsid w:val="00B84E3C"/>
    <w:rsid w:val="00B85589"/>
    <w:rsid w:val="00B87F7C"/>
    <w:rsid w:val="00B900D1"/>
    <w:rsid w:val="00B914DC"/>
    <w:rsid w:val="00B91D70"/>
    <w:rsid w:val="00B91E7C"/>
    <w:rsid w:val="00B9235A"/>
    <w:rsid w:val="00B92EBC"/>
    <w:rsid w:val="00B934CB"/>
    <w:rsid w:val="00B93A06"/>
    <w:rsid w:val="00B93B60"/>
    <w:rsid w:val="00B93E42"/>
    <w:rsid w:val="00B94116"/>
    <w:rsid w:val="00B941CE"/>
    <w:rsid w:val="00B94C89"/>
    <w:rsid w:val="00B963B2"/>
    <w:rsid w:val="00B96515"/>
    <w:rsid w:val="00B96AB6"/>
    <w:rsid w:val="00B96C2C"/>
    <w:rsid w:val="00B976D0"/>
    <w:rsid w:val="00BA0591"/>
    <w:rsid w:val="00BA0811"/>
    <w:rsid w:val="00BA0956"/>
    <w:rsid w:val="00BA0B47"/>
    <w:rsid w:val="00BA0E44"/>
    <w:rsid w:val="00BA10A5"/>
    <w:rsid w:val="00BA181D"/>
    <w:rsid w:val="00BA22A5"/>
    <w:rsid w:val="00BA28A3"/>
    <w:rsid w:val="00BA2C79"/>
    <w:rsid w:val="00BA2D2C"/>
    <w:rsid w:val="00BA3222"/>
    <w:rsid w:val="00BA3AA3"/>
    <w:rsid w:val="00BA3B7F"/>
    <w:rsid w:val="00BA3D34"/>
    <w:rsid w:val="00BA489D"/>
    <w:rsid w:val="00BA4EFB"/>
    <w:rsid w:val="00BA557B"/>
    <w:rsid w:val="00BA55A6"/>
    <w:rsid w:val="00BA5627"/>
    <w:rsid w:val="00BA5BCC"/>
    <w:rsid w:val="00BA5CAF"/>
    <w:rsid w:val="00BA5D2E"/>
    <w:rsid w:val="00BA5E1F"/>
    <w:rsid w:val="00BA5FE3"/>
    <w:rsid w:val="00BA6100"/>
    <w:rsid w:val="00BA6C3C"/>
    <w:rsid w:val="00BA73B6"/>
    <w:rsid w:val="00BA7F2F"/>
    <w:rsid w:val="00BB0054"/>
    <w:rsid w:val="00BB0115"/>
    <w:rsid w:val="00BB0AC6"/>
    <w:rsid w:val="00BB0D1F"/>
    <w:rsid w:val="00BB1B86"/>
    <w:rsid w:val="00BB1CA1"/>
    <w:rsid w:val="00BB1E60"/>
    <w:rsid w:val="00BB202A"/>
    <w:rsid w:val="00BB2066"/>
    <w:rsid w:val="00BB27D0"/>
    <w:rsid w:val="00BB2B2D"/>
    <w:rsid w:val="00BB2FCD"/>
    <w:rsid w:val="00BB3057"/>
    <w:rsid w:val="00BB3A64"/>
    <w:rsid w:val="00BB3F7B"/>
    <w:rsid w:val="00BB433E"/>
    <w:rsid w:val="00BB465C"/>
    <w:rsid w:val="00BB46F2"/>
    <w:rsid w:val="00BB48A2"/>
    <w:rsid w:val="00BB503C"/>
    <w:rsid w:val="00BB5051"/>
    <w:rsid w:val="00BB5588"/>
    <w:rsid w:val="00BB5988"/>
    <w:rsid w:val="00BB6B17"/>
    <w:rsid w:val="00BB6CB1"/>
    <w:rsid w:val="00BB6D63"/>
    <w:rsid w:val="00BB7D50"/>
    <w:rsid w:val="00BC02EB"/>
    <w:rsid w:val="00BC1AB2"/>
    <w:rsid w:val="00BC1B39"/>
    <w:rsid w:val="00BC24CA"/>
    <w:rsid w:val="00BC2768"/>
    <w:rsid w:val="00BC2D33"/>
    <w:rsid w:val="00BC33CB"/>
    <w:rsid w:val="00BC3628"/>
    <w:rsid w:val="00BC373B"/>
    <w:rsid w:val="00BC3856"/>
    <w:rsid w:val="00BC3B7E"/>
    <w:rsid w:val="00BC3D98"/>
    <w:rsid w:val="00BC4BB4"/>
    <w:rsid w:val="00BC5FD9"/>
    <w:rsid w:val="00BC6870"/>
    <w:rsid w:val="00BC6A99"/>
    <w:rsid w:val="00BC6F83"/>
    <w:rsid w:val="00BD00F9"/>
    <w:rsid w:val="00BD02F3"/>
    <w:rsid w:val="00BD0728"/>
    <w:rsid w:val="00BD098F"/>
    <w:rsid w:val="00BD0C2A"/>
    <w:rsid w:val="00BD20CE"/>
    <w:rsid w:val="00BD2355"/>
    <w:rsid w:val="00BD2E45"/>
    <w:rsid w:val="00BD3707"/>
    <w:rsid w:val="00BD3A4D"/>
    <w:rsid w:val="00BD3CD1"/>
    <w:rsid w:val="00BD4E0B"/>
    <w:rsid w:val="00BD508A"/>
    <w:rsid w:val="00BD56C5"/>
    <w:rsid w:val="00BD60A3"/>
    <w:rsid w:val="00BD6907"/>
    <w:rsid w:val="00BD73DA"/>
    <w:rsid w:val="00BD750E"/>
    <w:rsid w:val="00BD79E4"/>
    <w:rsid w:val="00BE058B"/>
    <w:rsid w:val="00BE074C"/>
    <w:rsid w:val="00BE08FB"/>
    <w:rsid w:val="00BE0B17"/>
    <w:rsid w:val="00BE0C29"/>
    <w:rsid w:val="00BE0DC8"/>
    <w:rsid w:val="00BE179D"/>
    <w:rsid w:val="00BE21B9"/>
    <w:rsid w:val="00BE2713"/>
    <w:rsid w:val="00BE2B7C"/>
    <w:rsid w:val="00BE3256"/>
    <w:rsid w:val="00BE3610"/>
    <w:rsid w:val="00BE367B"/>
    <w:rsid w:val="00BE38D2"/>
    <w:rsid w:val="00BE3E51"/>
    <w:rsid w:val="00BE4392"/>
    <w:rsid w:val="00BE4893"/>
    <w:rsid w:val="00BE4CA3"/>
    <w:rsid w:val="00BE545D"/>
    <w:rsid w:val="00BE5D1B"/>
    <w:rsid w:val="00BE5D28"/>
    <w:rsid w:val="00BE6204"/>
    <w:rsid w:val="00BE63D8"/>
    <w:rsid w:val="00BE69A7"/>
    <w:rsid w:val="00BE71BB"/>
    <w:rsid w:val="00BE72A6"/>
    <w:rsid w:val="00BE7698"/>
    <w:rsid w:val="00BE77E9"/>
    <w:rsid w:val="00BE7813"/>
    <w:rsid w:val="00BE7925"/>
    <w:rsid w:val="00BF0053"/>
    <w:rsid w:val="00BF0161"/>
    <w:rsid w:val="00BF0BA9"/>
    <w:rsid w:val="00BF0CA4"/>
    <w:rsid w:val="00BF0F07"/>
    <w:rsid w:val="00BF159A"/>
    <w:rsid w:val="00BF2094"/>
    <w:rsid w:val="00BF20A4"/>
    <w:rsid w:val="00BF2168"/>
    <w:rsid w:val="00BF291F"/>
    <w:rsid w:val="00BF2B10"/>
    <w:rsid w:val="00BF355C"/>
    <w:rsid w:val="00BF3816"/>
    <w:rsid w:val="00BF3D9C"/>
    <w:rsid w:val="00BF457C"/>
    <w:rsid w:val="00BF4AC5"/>
    <w:rsid w:val="00BF4B18"/>
    <w:rsid w:val="00BF4EC7"/>
    <w:rsid w:val="00BF5015"/>
    <w:rsid w:val="00BF50C9"/>
    <w:rsid w:val="00BF5ADD"/>
    <w:rsid w:val="00BF5B16"/>
    <w:rsid w:val="00BF5BE7"/>
    <w:rsid w:val="00BF5F45"/>
    <w:rsid w:val="00BF670D"/>
    <w:rsid w:val="00BF6C10"/>
    <w:rsid w:val="00BF6D00"/>
    <w:rsid w:val="00BF6D46"/>
    <w:rsid w:val="00BF6D66"/>
    <w:rsid w:val="00BF6ED9"/>
    <w:rsid w:val="00BF716D"/>
    <w:rsid w:val="00BF74B5"/>
    <w:rsid w:val="00BF7523"/>
    <w:rsid w:val="00BF7870"/>
    <w:rsid w:val="00BF7A5B"/>
    <w:rsid w:val="00BF7CEE"/>
    <w:rsid w:val="00BF7EBF"/>
    <w:rsid w:val="00BF7F19"/>
    <w:rsid w:val="00C00785"/>
    <w:rsid w:val="00C00795"/>
    <w:rsid w:val="00C0089E"/>
    <w:rsid w:val="00C00ADE"/>
    <w:rsid w:val="00C00F7B"/>
    <w:rsid w:val="00C00F95"/>
    <w:rsid w:val="00C01209"/>
    <w:rsid w:val="00C01A00"/>
    <w:rsid w:val="00C01F5C"/>
    <w:rsid w:val="00C01F5F"/>
    <w:rsid w:val="00C020E2"/>
    <w:rsid w:val="00C020F5"/>
    <w:rsid w:val="00C02DB2"/>
    <w:rsid w:val="00C02FDF"/>
    <w:rsid w:val="00C030BA"/>
    <w:rsid w:val="00C03109"/>
    <w:rsid w:val="00C03247"/>
    <w:rsid w:val="00C033D6"/>
    <w:rsid w:val="00C034A2"/>
    <w:rsid w:val="00C035EA"/>
    <w:rsid w:val="00C0397D"/>
    <w:rsid w:val="00C039F6"/>
    <w:rsid w:val="00C03A94"/>
    <w:rsid w:val="00C03B1C"/>
    <w:rsid w:val="00C04088"/>
    <w:rsid w:val="00C04098"/>
    <w:rsid w:val="00C0446E"/>
    <w:rsid w:val="00C0466C"/>
    <w:rsid w:val="00C04A73"/>
    <w:rsid w:val="00C04AA9"/>
    <w:rsid w:val="00C04E90"/>
    <w:rsid w:val="00C0513F"/>
    <w:rsid w:val="00C05396"/>
    <w:rsid w:val="00C05DD8"/>
    <w:rsid w:val="00C0669D"/>
    <w:rsid w:val="00C06B41"/>
    <w:rsid w:val="00C06C72"/>
    <w:rsid w:val="00C079AA"/>
    <w:rsid w:val="00C10004"/>
    <w:rsid w:val="00C1028D"/>
    <w:rsid w:val="00C10F2B"/>
    <w:rsid w:val="00C10F49"/>
    <w:rsid w:val="00C1114B"/>
    <w:rsid w:val="00C113BC"/>
    <w:rsid w:val="00C113CC"/>
    <w:rsid w:val="00C11449"/>
    <w:rsid w:val="00C11573"/>
    <w:rsid w:val="00C11966"/>
    <w:rsid w:val="00C11A91"/>
    <w:rsid w:val="00C11B4B"/>
    <w:rsid w:val="00C11C9B"/>
    <w:rsid w:val="00C12082"/>
    <w:rsid w:val="00C1215F"/>
    <w:rsid w:val="00C12255"/>
    <w:rsid w:val="00C122D6"/>
    <w:rsid w:val="00C1251E"/>
    <w:rsid w:val="00C12912"/>
    <w:rsid w:val="00C1303A"/>
    <w:rsid w:val="00C13711"/>
    <w:rsid w:val="00C137F2"/>
    <w:rsid w:val="00C13988"/>
    <w:rsid w:val="00C13D5C"/>
    <w:rsid w:val="00C1409B"/>
    <w:rsid w:val="00C14C93"/>
    <w:rsid w:val="00C1553C"/>
    <w:rsid w:val="00C1559F"/>
    <w:rsid w:val="00C157F5"/>
    <w:rsid w:val="00C15992"/>
    <w:rsid w:val="00C16550"/>
    <w:rsid w:val="00C16A64"/>
    <w:rsid w:val="00C16BD4"/>
    <w:rsid w:val="00C16D18"/>
    <w:rsid w:val="00C1719A"/>
    <w:rsid w:val="00C1777C"/>
    <w:rsid w:val="00C17B64"/>
    <w:rsid w:val="00C17C1F"/>
    <w:rsid w:val="00C17C8A"/>
    <w:rsid w:val="00C20292"/>
    <w:rsid w:val="00C20305"/>
    <w:rsid w:val="00C20C0C"/>
    <w:rsid w:val="00C20CC1"/>
    <w:rsid w:val="00C20CC4"/>
    <w:rsid w:val="00C20E2F"/>
    <w:rsid w:val="00C215FF"/>
    <w:rsid w:val="00C217E6"/>
    <w:rsid w:val="00C21CC5"/>
    <w:rsid w:val="00C223B0"/>
    <w:rsid w:val="00C22521"/>
    <w:rsid w:val="00C226C3"/>
    <w:rsid w:val="00C226CE"/>
    <w:rsid w:val="00C22BA3"/>
    <w:rsid w:val="00C23268"/>
    <w:rsid w:val="00C23879"/>
    <w:rsid w:val="00C246B0"/>
    <w:rsid w:val="00C24F4A"/>
    <w:rsid w:val="00C2512B"/>
    <w:rsid w:val="00C2582C"/>
    <w:rsid w:val="00C2602C"/>
    <w:rsid w:val="00C263F9"/>
    <w:rsid w:val="00C26DE5"/>
    <w:rsid w:val="00C26E58"/>
    <w:rsid w:val="00C26E71"/>
    <w:rsid w:val="00C2701E"/>
    <w:rsid w:val="00C272B6"/>
    <w:rsid w:val="00C2760B"/>
    <w:rsid w:val="00C27AE8"/>
    <w:rsid w:val="00C27FEC"/>
    <w:rsid w:val="00C30382"/>
    <w:rsid w:val="00C30569"/>
    <w:rsid w:val="00C305B1"/>
    <w:rsid w:val="00C30A8F"/>
    <w:rsid w:val="00C313B2"/>
    <w:rsid w:val="00C31670"/>
    <w:rsid w:val="00C322F5"/>
    <w:rsid w:val="00C323DD"/>
    <w:rsid w:val="00C327A4"/>
    <w:rsid w:val="00C32887"/>
    <w:rsid w:val="00C329B9"/>
    <w:rsid w:val="00C32A0E"/>
    <w:rsid w:val="00C32B61"/>
    <w:rsid w:val="00C331B8"/>
    <w:rsid w:val="00C33329"/>
    <w:rsid w:val="00C337DB"/>
    <w:rsid w:val="00C340C9"/>
    <w:rsid w:val="00C346C3"/>
    <w:rsid w:val="00C348F7"/>
    <w:rsid w:val="00C34F38"/>
    <w:rsid w:val="00C35129"/>
    <w:rsid w:val="00C35732"/>
    <w:rsid w:val="00C3588C"/>
    <w:rsid w:val="00C364C8"/>
    <w:rsid w:val="00C3678F"/>
    <w:rsid w:val="00C3683B"/>
    <w:rsid w:val="00C36863"/>
    <w:rsid w:val="00C3692C"/>
    <w:rsid w:val="00C37749"/>
    <w:rsid w:val="00C379B5"/>
    <w:rsid w:val="00C37A46"/>
    <w:rsid w:val="00C37FF6"/>
    <w:rsid w:val="00C401F8"/>
    <w:rsid w:val="00C4093D"/>
    <w:rsid w:val="00C409D8"/>
    <w:rsid w:val="00C41032"/>
    <w:rsid w:val="00C410B8"/>
    <w:rsid w:val="00C41187"/>
    <w:rsid w:val="00C41B4A"/>
    <w:rsid w:val="00C42342"/>
    <w:rsid w:val="00C423EC"/>
    <w:rsid w:val="00C424A5"/>
    <w:rsid w:val="00C42508"/>
    <w:rsid w:val="00C42AF0"/>
    <w:rsid w:val="00C42CB4"/>
    <w:rsid w:val="00C43075"/>
    <w:rsid w:val="00C432AB"/>
    <w:rsid w:val="00C43DCA"/>
    <w:rsid w:val="00C4495D"/>
    <w:rsid w:val="00C44D93"/>
    <w:rsid w:val="00C44E60"/>
    <w:rsid w:val="00C45622"/>
    <w:rsid w:val="00C45695"/>
    <w:rsid w:val="00C45CEC"/>
    <w:rsid w:val="00C46587"/>
    <w:rsid w:val="00C4689A"/>
    <w:rsid w:val="00C46D73"/>
    <w:rsid w:val="00C46F40"/>
    <w:rsid w:val="00C47035"/>
    <w:rsid w:val="00C471D2"/>
    <w:rsid w:val="00C47429"/>
    <w:rsid w:val="00C47649"/>
    <w:rsid w:val="00C50261"/>
    <w:rsid w:val="00C5041F"/>
    <w:rsid w:val="00C5056A"/>
    <w:rsid w:val="00C50A30"/>
    <w:rsid w:val="00C50B1D"/>
    <w:rsid w:val="00C510B8"/>
    <w:rsid w:val="00C511E6"/>
    <w:rsid w:val="00C512E2"/>
    <w:rsid w:val="00C513FF"/>
    <w:rsid w:val="00C51414"/>
    <w:rsid w:val="00C5243C"/>
    <w:rsid w:val="00C528BA"/>
    <w:rsid w:val="00C52929"/>
    <w:rsid w:val="00C52D98"/>
    <w:rsid w:val="00C530F0"/>
    <w:rsid w:val="00C532AC"/>
    <w:rsid w:val="00C534D8"/>
    <w:rsid w:val="00C536AA"/>
    <w:rsid w:val="00C53AAF"/>
    <w:rsid w:val="00C53BAF"/>
    <w:rsid w:val="00C54C02"/>
    <w:rsid w:val="00C5580D"/>
    <w:rsid w:val="00C55903"/>
    <w:rsid w:val="00C55F66"/>
    <w:rsid w:val="00C56853"/>
    <w:rsid w:val="00C56BA3"/>
    <w:rsid w:val="00C56E13"/>
    <w:rsid w:val="00C5710D"/>
    <w:rsid w:val="00C57197"/>
    <w:rsid w:val="00C608B8"/>
    <w:rsid w:val="00C609D4"/>
    <w:rsid w:val="00C60F5E"/>
    <w:rsid w:val="00C610A2"/>
    <w:rsid w:val="00C6138F"/>
    <w:rsid w:val="00C619B5"/>
    <w:rsid w:val="00C61A96"/>
    <w:rsid w:val="00C61FC8"/>
    <w:rsid w:val="00C62049"/>
    <w:rsid w:val="00C625F5"/>
    <w:rsid w:val="00C627E2"/>
    <w:rsid w:val="00C62927"/>
    <w:rsid w:val="00C633B7"/>
    <w:rsid w:val="00C63413"/>
    <w:rsid w:val="00C63462"/>
    <w:rsid w:val="00C63882"/>
    <w:rsid w:val="00C638C8"/>
    <w:rsid w:val="00C6403A"/>
    <w:rsid w:val="00C64928"/>
    <w:rsid w:val="00C64C1C"/>
    <w:rsid w:val="00C64E9F"/>
    <w:rsid w:val="00C6562D"/>
    <w:rsid w:val="00C67558"/>
    <w:rsid w:val="00C67904"/>
    <w:rsid w:val="00C67A1E"/>
    <w:rsid w:val="00C7005D"/>
    <w:rsid w:val="00C703B7"/>
    <w:rsid w:val="00C70762"/>
    <w:rsid w:val="00C70771"/>
    <w:rsid w:val="00C70C8A"/>
    <w:rsid w:val="00C70EE1"/>
    <w:rsid w:val="00C712BF"/>
    <w:rsid w:val="00C7149E"/>
    <w:rsid w:val="00C717D4"/>
    <w:rsid w:val="00C71876"/>
    <w:rsid w:val="00C72373"/>
    <w:rsid w:val="00C724D0"/>
    <w:rsid w:val="00C7280B"/>
    <w:rsid w:val="00C72993"/>
    <w:rsid w:val="00C73020"/>
    <w:rsid w:val="00C734A7"/>
    <w:rsid w:val="00C73E61"/>
    <w:rsid w:val="00C73FEA"/>
    <w:rsid w:val="00C7489E"/>
    <w:rsid w:val="00C75190"/>
    <w:rsid w:val="00C75198"/>
    <w:rsid w:val="00C7537B"/>
    <w:rsid w:val="00C75EC6"/>
    <w:rsid w:val="00C77165"/>
    <w:rsid w:val="00C7739C"/>
    <w:rsid w:val="00C7755E"/>
    <w:rsid w:val="00C7767A"/>
    <w:rsid w:val="00C777B0"/>
    <w:rsid w:val="00C77EA2"/>
    <w:rsid w:val="00C803D8"/>
    <w:rsid w:val="00C80667"/>
    <w:rsid w:val="00C80D9A"/>
    <w:rsid w:val="00C80E2C"/>
    <w:rsid w:val="00C80E8E"/>
    <w:rsid w:val="00C8172B"/>
    <w:rsid w:val="00C81ABA"/>
    <w:rsid w:val="00C8213E"/>
    <w:rsid w:val="00C821E8"/>
    <w:rsid w:val="00C8257E"/>
    <w:rsid w:val="00C82C99"/>
    <w:rsid w:val="00C82EB1"/>
    <w:rsid w:val="00C830E9"/>
    <w:rsid w:val="00C834A3"/>
    <w:rsid w:val="00C83649"/>
    <w:rsid w:val="00C83C91"/>
    <w:rsid w:val="00C8452B"/>
    <w:rsid w:val="00C8474D"/>
    <w:rsid w:val="00C849ED"/>
    <w:rsid w:val="00C84EF8"/>
    <w:rsid w:val="00C852B6"/>
    <w:rsid w:val="00C85A25"/>
    <w:rsid w:val="00C86580"/>
    <w:rsid w:val="00C86682"/>
    <w:rsid w:val="00C86836"/>
    <w:rsid w:val="00C87162"/>
    <w:rsid w:val="00C871DD"/>
    <w:rsid w:val="00C87594"/>
    <w:rsid w:val="00C87AD0"/>
    <w:rsid w:val="00C87CFD"/>
    <w:rsid w:val="00C87D06"/>
    <w:rsid w:val="00C9011D"/>
    <w:rsid w:val="00C903F8"/>
    <w:rsid w:val="00C919D5"/>
    <w:rsid w:val="00C91AC7"/>
    <w:rsid w:val="00C92AB4"/>
    <w:rsid w:val="00C92B73"/>
    <w:rsid w:val="00C92D2E"/>
    <w:rsid w:val="00C93307"/>
    <w:rsid w:val="00C93C7F"/>
    <w:rsid w:val="00C943E5"/>
    <w:rsid w:val="00C94429"/>
    <w:rsid w:val="00C948F5"/>
    <w:rsid w:val="00C949FF"/>
    <w:rsid w:val="00C9528F"/>
    <w:rsid w:val="00C95441"/>
    <w:rsid w:val="00C9673F"/>
    <w:rsid w:val="00C969D7"/>
    <w:rsid w:val="00C969E3"/>
    <w:rsid w:val="00C96D7C"/>
    <w:rsid w:val="00CA05EA"/>
    <w:rsid w:val="00CA0647"/>
    <w:rsid w:val="00CA07F9"/>
    <w:rsid w:val="00CA0C26"/>
    <w:rsid w:val="00CA0E60"/>
    <w:rsid w:val="00CA1162"/>
    <w:rsid w:val="00CA16F8"/>
    <w:rsid w:val="00CA1A67"/>
    <w:rsid w:val="00CA1C90"/>
    <w:rsid w:val="00CA25A2"/>
    <w:rsid w:val="00CA2642"/>
    <w:rsid w:val="00CA29DE"/>
    <w:rsid w:val="00CA3253"/>
    <w:rsid w:val="00CA34C3"/>
    <w:rsid w:val="00CA3E1C"/>
    <w:rsid w:val="00CA40E2"/>
    <w:rsid w:val="00CA42FE"/>
    <w:rsid w:val="00CA47AF"/>
    <w:rsid w:val="00CA4FAB"/>
    <w:rsid w:val="00CA5319"/>
    <w:rsid w:val="00CA54B3"/>
    <w:rsid w:val="00CA587F"/>
    <w:rsid w:val="00CA5AED"/>
    <w:rsid w:val="00CA5C30"/>
    <w:rsid w:val="00CA5DA5"/>
    <w:rsid w:val="00CA750A"/>
    <w:rsid w:val="00CA755C"/>
    <w:rsid w:val="00CA79D0"/>
    <w:rsid w:val="00CA7FA3"/>
    <w:rsid w:val="00CB022C"/>
    <w:rsid w:val="00CB0C2A"/>
    <w:rsid w:val="00CB18C7"/>
    <w:rsid w:val="00CB1C8B"/>
    <w:rsid w:val="00CB1D93"/>
    <w:rsid w:val="00CB1F0A"/>
    <w:rsid w:val="00CB2103"/>
    <w:rsid w:val="00CB2440"/>
    <w:rsid w:val="00CB2B98"/>
    <w:rsid w:val="00CB2DFF"/>
    <w:rsid w:val="00CB2E42"/>
    <w:rsid w:val="00CB3516"/>
    <w:rsid w:val="00CB35CC"/>
    <w:rsid w:val="00CB37FD"/>
    <w:rsid w:val="00CB38CC"/>
    <w:rsid w:val="00CB4123"/>
    <w:rsid w:val="00CB4670"/>
    <w:rsid w:val="00CB4E13"/>
    <w:rsid w:val="00CB52FD"/>
    <w:rsid w:val="00CB5546"/>
    <w:rsid w:val="00CB56F6"/>
    <w:rsid w:val="00CB573C"/>
    <w:rsid w:val="00CB5D23"/>
    <w:rsid w:val="00CB62E4"/>
    <w:rsid w:val="00CB6618"/>
    <w:rsid w:val="00CB6822"/>
    <w:rsid w:val="00CB68CE"/>
    <w:rsid w:val="00CB6F44"/>
    <w:rsid w:val="00CB7796"/>
    <w:rsid w:val="00CB78B8"/>
    <w:rsid w:val="00CB7D13"/>
    <w:rsid w:val="00CC044E"/>
    <w:rsid w:val="00CC0ADB"/>
    <w:rsid w:val="00CC124A"/>
    <w:rsid w:val="00CC19D5"/>
    <w:rsid w:val="00CC1AEE"/>
    <w:rsid w:val="00CC1C3A"/>
    <w:rsid w:val="00CC1CFF"/>
    <w:rsid w:val="00CC20D1"/>
    <w:rsid w:val="00CC2392"/>
    <w:rsid w:val="00CC2947"/>
    <w:rsid w:val="00CC2989"/>
    <w:rsid w:val="00CC2F0F"/>
    <w:rsid w:val="00CC3F6B"/>
    <w:rsid w:val="00CC4A4D"/>
    <w:rsid w:val="00CC4F55"/>
    <w:rsid w:val="00CC500C"/>
    <w:rsid w:val="00CC518B"/>
    <w:rsid w:val="00CC5701"/>
    <w:rsid w:val="00CC641D"/>
    <w:rsid w:val="00CC6754"/>
    <w:rsid w:val="00CC69CA"/>
    <w:rsid w:val="00CC77FD"/>
    <w:rsid w:val="00CC7E0C"/>
    <w:rsid w:val="00CC7E0D"/>
    <w:rsid w:val="00CD089E"/>
    <w:rsid w:val="00CD0A55"/>
    <w:rsid w:val="00CD0A8F"/>
    <w:rsid w:val="00CD0C0D"/>
    <w:rsid w:val="00CD12DD"/>
    <w:rsid w:val="00CD1315"/>
    <w:rsid w:val="00CD1520"/>
    <w:rsid w:val="00CD1952"/>
    <w:rsid w:val="00CD19BA"/>
    <w:rsid w:val="00CD1F56"/>
    <w:rsid w:val="00CD22EF"/>
    <w:rsid w:val="00CD2410"/>
    <w:rsid w:val="00CD24BE"/>
    <w:rsid w:val="00CD25B8"/>
    <w:rsid w:val="00CD2869"/>
    <w:rsid w:val="00CD2998"/>
    <w:rsid w:val="00CD29B1"/>
    <w:rsid w:val="00CD2FD7"/>
    <w:rsid w:val="00CD305E"/>
    <w:rsid w:val="00CD3101"/>
    <w:rsid w:val="00CD3332"/>
    <w:rsid w:val="00CD3456"/>
    <w:rsid w:val="00CD357A"/>
    <w:rsid w:val="00CD374E"/>
    <w:rsid w:val="00CD3809"/>
    <w:rsid w:val="00CD3D80"/>
    <w:rsid w:val="00CD3E95"/>
    <w:rsid w:val="00CD469B"/>
    <w:rsid w:val="00CD49D2"/>
    <w:rsid w:val="00CD5650"/>
    <w:rsid w:val="00CD56C7"/>
    <w:rsid w:val="00CD5A9F"/>
    <w:rsid w:val="00CD637E"/>
    <w:rsid w:val="00CD65B0"/>
    <w:rsid w:val="00CD6B08"/>
    <w:rsid w:val="00CD6DB0"/>
    <w:rsid w:val="00CD7F5C"/>
    <w:rsid w:val="00CD7F6A"/>
    <w:rsid w:val="00CE0EF3"/>
    <w:rsid w:val="00CE0F9E"/>
    <w:rsid w:val="00CE1178"/>
    <w:rsid w:val="00CE1DA8"/>
    <w:rsid w:val="00CE1F19"/>
    <w:rsid w:val="00CE21FD"/>
    <w:rsid w:val="00CE267B"/>
    <w:rsid w:val="00CE2CB1"/>
    <w:rsid w:val="00CE3106"/>
    <w:rsid w:val="00CE393C"/>
    <w:rsid w:val="00CE42B8"/>
    <w:rsid w:val="00CE4568"/>
    <w:rsid w:val="00CE469E"/>
    <w:rsid w:val="00CE46F2"/>
    <w:rsid w:val="00CE57EB"/>
    <w:rsid w:val="00CE6328"/>
    <w:rsid w:val="00CE6449"/>
    <w:rsid w:val="00CE6C75"/>
    <w:rsid w:val="00CE6F37"/>
    <w:rsid w:val="00CE6FFD"/>
    <w:rsid w:val="00CE7211"/>
    <w:rsid w:val="00CE72F3"/>
    <w:rsid w:val="00CF0191"/>
    <w:rsid w:val="00CF02ED"/>
    <w:rsid w:val="00CF03D4"/>
    <w:rsid w:val="00CF06E2"/>
    <w:rsid w:val="00CF0786"/>
    <w:rsid w:val="00CF0D2C"/>
    <w:rsid w:val="00CF15F9"/>
    <w:rsid w:val="00CF1839"/>
    <w:rsid w:val="00CF1957"/>
    <w:rsid w:val="00CF1EFF"/>
    <w:rsid w:val="00CF2308"/>
    <w:rsid w:val="00CF2542"/>
    <w:rsid w:val="00CF2AA5"/>
    <w:rsid w:val="00CF2E6E"/>
    <w:rsid w:val="00CF2EA9"/>
    <w:rsid w:val="00CF3069"/>
    <w:rsid w:val="00CF3325"/>
    <w:rsid w:val="00CF4361"/>
    <w:rsid w:val="00CF4723"/>
    <w:rsid w:val="00CF47C9"/>
    <w:rsid w:val="00CF480D"/>
    <w:rsid w:val="00CF5221"/>
    <w:rsid w:val="00CF52D7"/>
    <w:rsid w:val="00CF531C"/>
    <w:rsid w:val="00CF558F"/>
    <w:rsid w:val="00CF60AF"/>
    <w:rsid w:val="00CF6E34"/>
    <w:rsid w:val="00CF72E1"/>
    <w:rsid w:val="00CF78F1"/>
    <w:rsid w:val="00CF7EBE"/>
    <w:rsid w:val="00D0098F"/>
    <w:rsid w:val="00D01258"/>
    <w:rsid w:val="00D01555"/>
    <w:rsid w:val="00D015DF"/>
    <w:rsid w:val="00D0175F"/>
    <w:rsid w:val="00D01A51"/>
    <w:rsid w:val="00D0216A"/>
    <w:rsid w:val="00D0236B"/>
    <w:rsid w:val="00D02B94"/>
    <w:rsid w:val="00D03803"/>
    <w:rsid w:val="00D03849"/>
    <w:rsid w:val="00D03A8F"/>
    <w:rsid w:val="00D03B1A"/>
    <w:rsid w:val="00D03BEE"/>
    <w:rsid w:val="00D03D2A"/>
    <w:rsid w:val="00D03D5D"/>
    <w:rsid w:val="00D03DD2"/>
    <w:rsid w:val="00D04048"/>
    <w:rsid w:val="00D040C0"/>
    <w:rsid w:val="00D044E1"/>
    <w:rsid w:val="00D0479A"/>
    <w:rsid w:val="00D04986"/>
    <w:rsid w:val="00D04CB3"/>
    <w:rsid w:val="00D052FB"/>
    <w:rsid w:val="00D0537D"/>
    <w:rsid w:val="00D05B36"/>
    <w:rsid w:val="00D05DB9"/>
    <w:rsid w:val="00D05E0F"/>
    <w:rsid w:val="00D060D5"/>
    <w:rsid w:val="00D06686"/>
    <w:rsid w:val="00D066C6"/>
    <w:rsid w:val="00D07076"/>
    <w:rsid w:val="00D071E3"/>
    <w:rsid w:val="00D07565"/>
    <w:rsid w:val="00D07AAC"/>
    <w:rsid w:val="00D07C9D"/>
    <w:rsid w:val="00D07CA5"/>
    <w:rsid w:val="00D07E5C"/>
    <w:rsid w:val="00D1014C"/>
    <w:rsid w:val="00D105E3"/>
    <w:rsid w:val="00D1070E"/>
    <w:rsid w:val="00D11324"/>
    <w:rsid w:val="00D11562"/>
    <w:rsid w:val="00D11650"/>
    <w:rsid w:val="00D11802"/>
    <w:rsid w:val="00D12649"/>
    <w:rsid w:val="00D126AB"/>
    <w:rsid w:val="00D12F3F"/>
    <w:rsid w:val="00D1333D"/>
    <w:rsid w:val="00D136CE"/>
    <w:rsid w:val="00D137E2"/>
    <w:rsid w:val="00D13C6F"/>
    <w:rsid w:val="00D13EEC"/>
    <w:rsid w:val="00D13EF5"/>
    <w:rsid w:val="00D14210"/>
    <w:rsid w:val="00D145D0"/>
    <w:rsid w:val="00D14630"/>
    <w:rsid w:val="00D15089"/>
    <w:rsid w:val="00D15256"/>
    <w:rsid w:val="00D1535B"/>
    <w:rsid w:val="00D153C3"/>
    <w:rsid w:val="00D15555"/>
    <w:rsid w:val="00D15556"/>
    <w:rsid w:val="00D1579F"/>
    <w:rsid w:val="00D15A24"/>
    <w:rsid w:val="00D15B17"/>
    <w:rsid w:val="00D15BD5"/>
    <w:rsid w:val="00D15FC8"/>
    <w:rsid w:val="00D1618D"/>
    <w:rsid w:val="00D161C1"/>
    <w:rsid w:val="00D16378"/>
    <w:rsid w:val="00D1659C"/>
    <w:rsid w:val="00D16A37"/>
    <w:rsid w:val="00D16A6F"/>
    <w:rsid w:val="00D16B53"/>
    <w:rsid w:val="00D17152"/>
    <w:rsid w:val="00D171A8"/>
    <w:rsid w:val="00D173B5"/>
    <w:rsid w:val="00D176E3"/>
    <w:rsid w:val="00D1784F"/>
    <w:rsid w:val="00D17D7E"/>
    <w:rsid w:val="00D17E7D"/>
    <w:rsid w:val="00D200FF"/>
    <w:rsid w:val="00D2010B"/>
    <w:rsid w:val="00D204D0"/>
    <w:rsid w:val="00D20C76"/>
    <w:rsid w:val="00D20F08"/>
    <w:rsid w:val="00D21136"/>
    <w:rsid w:val="00D21465"/>
    <w:rsid w:val="00D2186D"/>
    <w:rsid w:val="00D21916"/>
    <w:rsid w:val="00D21AA4"/>
    <w:rsid w:val="00D21E2C"/>
    <w:rsid w:val="00D21F60"/>
    <w:rsid w:val="00D2209A"/>
    <w:rsid w:val="00D22A98"/>
    <w:rsid w:val="00D22AAF"/>
    <w:rsid w:val="00D23892"/>
    <w:rsid w:val="00D23D4D"/>
    <w:rsid w:val="00D241DD"/>
    <w:rsid w:val="00D24A0B"/>
    <w:rsid w:val="00D24DC9"/>
    <w:rsid w:val="00D253C4"/>
    <w:rsid w:val="00D25FBF"/>
    <w:rsid w:val="00D26F62"/>
    <w:rsid w:val="00D30133"/>
    <w:rsid w:val="00D30332"/>
    <w:rsid w:val="00D30577"/>
    <w:rsid w:val="00D30CE9"/>
    <w:rsid w:val="00D30F8E"/>
    <w:rsid w:val="00D31243"/>
    <w:rsid w:val="00D31BD2"/>
    <w:rsid w:val="00D31BFD"/>
    <w:rsid w:val="00D31C6F"/>
    <w:rsid w:val="00D31F8A"/>
    <w:rsid w:val="00D337DC"/>
    <w:rsid w:val="00D33824"/>
    <w:rsid w:val="00D33BF5"/>
    <w:rsid w:val="00D33C78"/>
    <w:rsid w:val="00D33DAE"/>
    <w:rsid w:val="00D3438A"/>
    <w:rsid w:val="00D3498A"/>
    <w:rsid w:val="00D3556A"/>
    <w:rsid w:val="00D35760"/>
    <w:rsid w:val="00D35B54"/>
    <w:rsid w:val="00D35E3B"/>
    <w:rsid w:val="00D36193"/>
    <w:rsid w:val="00D363FD"/>
    <w:rsid w:val="00D36AA3"/>
    <w:rsid w:val="00D36BFB"/>
    <w:rsid w:val="00D37367"/>
    <w:rsid w:val="00D37BB9"/>
    <w:rsid w:val="00D37DA3"/>
    <w:rsid w:val="00D41079"/>
    <w:rsid w:val="00D41646"/>
    <w:rsid w:val="00D416F0"/>
    <w:rsid w:val="00D41D21"/>
    <w:rsid w:val="00D41E51"/>
    <w:rsid w:val="00D42177"/>
    <w:rsid w:val="00D4224D"/>
    <w:rsid w:val="00D42BE6"/>
    <w:rsid w:val="00D42CAA"/>
    <w:rsid w:val="00D4368E"/>
    <w:rsid w:val="00D4391C"/>
    <w:rsid w:val="00D439D8"/>
    <w:rsid w:val="00D43DE7"/>
    <w:rsid w:val="00D44375"/>
    <w:rsid w:val="00D44B0B"/>
    <w:rsid w:val="00D451F9"/>
    <w:rsid w:val="00D454C3"/>
    <w:rsid w:val="00D45845"/>
    <w:rsid w:val="00D46B32"/>
    <w:rsid w:val="00D47A6C"/>
    <w:rsid w:val="00D47F28"/>
    <w:rsid w:val="00D50232"/>
    <w:rsid w:val="00D5103E"/>
    <w:rsid w:val="00D510BB"/>
    <w:rsid w:val="00D5112D"/>
    <w:rsid w:val="00D51188"/>
    <w:rsid w:val="00D51A36"/>
    <w:rsid w:val="00D51A9B"/>
    <w:rsid w:val="00D51DFD"/>
    <w:rsid w:val="00D52F81"/>
    <w:rsid w:val="00D53866"/>
    <w:rsid w:val="00D53AC7"/>
    <w:rsid w:val="00D53B9A"/>
    <w:rsid w:val="00D54193"/>
    <w:rsid w:val="00D542C6"/>
    <w:rsid w:val="00D55344"/>
    <w:rsid w:val="00D55AF9"/>
    <w:rsid w:val="00D55C7E"/>
    <w:rsid w:val="00D55CDE"/>
    <w:rsid w:val="00D56156"/>
    <w:rsid w:val="00D572E7"/>
    <w:rsid w:val="00D57594"/>
    <w:rsid w:val="00D57674"/>
    <w:rsid w:val="00D57750"/>
    <w:rsid w:val="00D57DAA"/>
    <w:rsid w:val="00D603AC"/>
    <w:rsid w:val="00D605A8"/>
    <w:rsid w:val="00D6064A"/>
    <w:rsid w:val="00D60A49"/>
    <w:rsid w:val="00D60B53"/>
    <w:rsid w:val="00D616D8"/>
    <w:rsid w:val="00D6257B"/>
    <w:rsid w:val="00D62E50"/>
    <w:rsid w:val="00D6318A"/>
    <w:rsid w:val="00D63795"/>
    <w:rsid w:val="00D638A3"/>
    <w:rsid w:val="00D641AD"/>
    <w:rsid w:val="00D6456A"/>
    <w:rsid w:val="00D64714"/>
    <w:rsid w:val="00D65582"/>
    <w:rsid w:val="00D65864"/>
    <w:rsid w:val="00D65B57"/>
    <w:rsid w:val="00D66059"/>
    <w:rsid w:val="00D661CE"/>
    <w:rsid w:val="00D66F08"/>
    <w:rsid w:val="00D66FA6"/>
    <w:rsid w:val="00D67101"/>
    <w:rsid w:val="00D67612"/>
    <w:rsid w:val="00D677D6"/>
    <w:rsid w:val="00D6795B"/>
    <w:rsid w:val="00D67988"/>
    <w:rsid w:val="00D679DC"/>
    <w:rsid w:val="00D67B32"/>
    <w:rsid w:val="00D67BDC"/>
    <w:rsid w:val="00D67D42"/>
    <w:rsid w:val="00D70A4D"/>
    <w:rsid w:val="00D70A7D"/>
    <w:rsid w:val="00D71846"/>
    <w:rsid w:val="00D7199A"/>
    <w:rsid w:val="00D71E73"/>
    <w:rsid w:val="00D71E7A"/>
    <w:rsid w:val="00D72288"/>
    <w:rsid w:val="00D72606"/>
    <w:rsid w:val="00D7264F"/>
    <w:rsid w:val="00D72AE1"/>
    <w:rsid w:val="00D72C5A"/>
    <w:rsid w:val="00D72E80"/>
    <w:rsid w:val="00D72EE8"/>
    <w:rsid w:val="00D730D9"/>
    <w:rsid w:val="00D737CB"/>
    <w:rsid w:val="00D73CF4"/>
    <w:rsid w:val="00D73E08"/>
    <w:rsid w:val="00D73F7D"/>
    <w:rsid w:val="00D749FF"/>
    <w:rsid w:val="00D74E0D"/>
    <w:rsid w:val="00D75428"/>
    <w:rsid w:val="00D75641"/>
    <w:rsid w:val="00D75ACB"/>
    <w:rsid w:val="00D75B0D"/>
    <w:rsid w:val="00D75EDC"/>
    <w:rsid w:val="00D763F1"/>
    <w:rsid w:val="00D76672"/>
    <w:rsid w:val="00D76AB6"/>
    <w:rsid w:val="00D76B01"/>
    <w:rsid w:val="00D76DE8"/>
    <w:rsid w:val="00D76F3D"/>
    <w:rsid w:val="00D77120"/>
    <w:rsid w:val="00D77811"/>
    <w:rsid w:val="00D80E93"/>
    <w:rsid w:val="00D810B5"/>
    <w:rsid w:val="00D81548"/>
    <w:rsid w:val="00D8164B"/>
    <w:rsid w:val="00D81786"/>
    <w:rsid w:val="00D8194E"/>
    <w:rsid w:val="00D81F6C"/>
    <w:rsid w:val="00D83013"/>
    <w:rsid w:val="00D83124"/>
    <w:rsid w:val="00D83251"/>
    <w:rsid w:val="00D83B6D"/>
    <w:rsid w:val="00D840DA"/>
    <w:rsid w:val="00D84157"/>
    <w:rsid w:val="00D841A9"/>
    <w:rsid w:val="00D848A2"/>
    <w:rsid w:val="00D849AE"/>
    <w:rsid w:val="00D85CD0"/>
    <w:rsid w:val="00D8641D"/>
    <w:rsid w:val="00D86932"/>
    <w:rsid w:val="00D86AA5"/>
    <w:rsid w:val="00D87273"/>
    <w:rsid w:val="00D8775F"/>
    <w:rsid w:val="00D87D80"/>
    <w:rsid w:val="00D9008D"/>
    <w:rsid w:val="00D90297"/>
    <w:rsid w:val="00D90841"/>
    <w:rsid w:val="00D90898"/>
    <w:rsid w:val="00D90F60"/>
    <w:rsid w:val="00D914AF"/>
    <w:rsid w:val="00D914DD"/>
    <w:rsid w:val="00D91604"/>
    <w:rsid w:val="00D919B6"/>
    <w:rsid w:val="00D919C3"/>
    <w:rsid w:val="00D91A59"/>
    <w:rsid w:val="00D92EA7"/>
    <w:rsid w:val="00D93131"/>
    <w:rsid w:val="00D939DE"/>
    <w:rsid w:val="00D94B95"/>
    <w:rsid w:val="00D94D0C"/>
    <w:rsid w:val="00D94FF8"/>
    <w:rsid w:val="00D95089"/>
    <w:rsid w:val="00D95138"/>
    <w:rsid w:val="00D95206"/>
    <w:rsid w:val="00D95381"/>
    <w:rsid w:val="00D95644"/>
    <w:rsid w:val="00D956DD"/>
    <w:rsid w:val="00D9657D"/>
    <w:rsid w:val="00D96994"/>
    <w:rsid w:val="00D96B51"/>
    <w:rsid w:val="00D96B76"/>
    <w:rsid w:val="00D96D6E"/>
    <w:rsid w:val="00D978A8"/>
    <w:rsid w:val="00D97E57"/>
    <w:rsid w:val="00D97F05"/>
    <w:rsid w:val="00DA024B"/>
    <w:rsid w:val="00DA03EF"/>
    <w:rsid w:val="00DA0864"/>
    <w:rsid w:val="00DA0E55"/>
    <w:rsid w:val="00DA0E66"/>
    <w:rsid w:val="00DA0F8F"/>
    <w:rsid w:val="00DA1033"/>
    <w:rsid w:val="00DA1090"/>
    <w:rsid w:val="00DA19A0"/>
    <w:rsid w:val="00DA19BC"/>
    <w:rsid w:val="00DA1C90"/>
    <w:rsid w:val="00DA1D19"/>
    <w:rsid w:val="00DA317C"/>
    <w:rsid w:val="00DA3253"/>
    <w:rsid w:val="00DA3699"/>
    <w:rsid w:val="00DA3C5B"/>
    <w:rsid w:val="00DA4151"/>
    <w:rsid w:val="00DA4178"/>
    <w:rsid w:val="00DA4938"/>
    <w:rsid w:val="00DA4A74"/>
    <w:rsid w:val="00DA53F5"/>
    <w:rsid w:val="00DA545C"/>
    <w:rsid w:val="00DA597B"/>
    <w:rsid w:val="00DA60CD"/>
    <w:rsid w:val="00DA672A"/>
    <w:rsid w:val="00DA699C"/>
    <w:rsid w:val="00DA74D4"/>
    <w:rsid w:val="00DA7510"/>
    <w:rsid w:val="00DA77F1"/>
    <w:rsid w:val="00DA7C4D"/>
    <w:rsid w:val="00DA7FAF"/>
    <w:rsid w:val="00DB024F"/>
    <w:rsid w:val="00DB02A3"/>
    <w:rsid w:val="00DB0407"/>
    <w:rsid w:val="00DB070C"/>
    <w:rsid w:val="00DB0D45"/>
    <w:rsid w:val="00DB1119"/>
    <w:rsid w:val="00DB11E1"/>
    <w:rsid w:val="00DB19BF"/>
    <w:rsid w:val="00DB2069"/>
    <w:rsid w:val="00DB237F"/>
    <w:rsid w:val="00DB23F1"/>
    <w:rsid w:val="00DB2464"/>
    <w:rsid w:val="00DB2893"/>
    <w:rsid w:val="00DB293A"/>
    <w:rsid w:val="00DB29FB"/>
    <w:rsid w:val="00DB31B9"/>
    <w:rsid w:val="00DB322B"/>
    <w:rsid w:val="00DB4860"/>
    <w:rsid w:val="00DB4C5D"/>
    <w:rsid w:val="00DB4EA1"/>
    <w:rsid w:val="00DB50FF"/>
    <w:rsid w:val="00DB5107"/>
    <w:rsid w:val="00DB58CB"/>
    <w:rsid w:val="00DB6862"/>
    <w:rsid w:val="00DB68CF"/>
    <w:rsid w:val="00DB6A4C"/>
    <w:rsid w:val="00DB6F75"/>
    <w:rsid w:val="00DB71BC"/>
    <w:rsid w:val="00DB721F"/>
    <w:rsid w:val="00DB7275"/>
    <w:rsid w:val="00DB72FE"/>
    <w:rsid w:val="00DB78DC"/>
    <w:rsid w:val="00DC094A"/>
    <w:rsid w:val="00DC171B"/>
    <w:rsid w:val="00DC20EC"/>
    <w:rsid w:val="00DC320F"/>
    <w:rsid w:val="00DC38F0"/>
    <w:rsid w:val="00DC4217"/>
    <w:rsid w:val="00DC4914"/>
    <w:rsid w:val="00DC4A98"/>
    <w:rsid w:val="00DC5545"/>
    <w:rsid w:val="00DC5768"/>
    <w:rsid w:val="00DC5DD4"/>
    <w:rsid w:val="00DC5E54"/>
    <w:rsid w:val="00DC677C"/>
    <w:rsid w:val="00DC6F7B"/>
    <w:rsid w:val="00DC7302"/>
    <w:rsid w:val="00DC752D"/>
    <w:rsid w:val="00DC76D2"/>
    <w:rsid w:val="00DC78D2"/>
    <w:rsid w:val="00DC7AB2"/>
    <w:rsid w:val="00DC7D4C"/>
    <w:rsid w:val="00DC7D8D"/>
    <w:rsid w:val="00DD00E5"/>
    <w:rsid w:val="00DD03AD"/>
    <w:rsid w:val="00DD0AD4"/>
    <w:rsid w:val="00DD0EB6"/>
    <w:rsid w:val="00DD125E"/>
    <w:rsid w:val="00DD1277"/>
    <w:rsid w:val="00DD128F"/>
    <w:rsid w:val="00DD14BA"/>
    <w:rsid w:val="00DD1834"/>
    <w:rsid w:val="00DD187E"/>
    <w:rsid w:val="00DD1E75"/>
    <w:rsid w:val="00DD2A07"/>
    <w:rsid w:val="00DD2B01"/>
    <w:rsid w:val="00DD3613"/>
    <w:rsid w:val="00DD3899"/>
    <w:rsid w:val="00DD38F2"/>
    <w:rsid w:val="00DD41DD"/>
    <w:rsid w:val="00DD43E9"/>
    <w:rsid w:val="00DD4622"/>
    <w:rsid w:val="00DD5C00"/>
    <w:rsid w:val="00DD61D9"/>
    <w:rsid w:val="00DD629D"/>
    <w:rsid w:val="00DD6E28"/>
    <w:rsid w:val="00DD6E5A"/>
    <w:rsid w:val="00DD6FF8"/>
    <w:rsid w:val="00DD7011"/>
    <w:rsid w:val="00DD70D4"/>
    <w:rsid w:val="00DD7338"/>
    <w:rsid w:val="00DD75FC"/>
    <w:rsid w:val="00DE05C1"/>
    <w:rsid w:val="00DE1760"/>
    <w:rsid w:val="00DE1936"/>
    <w:rsid w:val="00DE1B7C"/>
    <w:rsid w:val="00DE1CBB"/>
    <w:rsid w:val="00DE1CD4"/>
    <w:rsid w:val="00DE1D21"/>
    <w:rsid w:val="00DE21DA"/>
    <w:rsid w:val="00DE235D"/>
    <w:rsid w:val="00DE26B6"/>
    <w:rsid w:val="00DE3086"/>
    <w:rsid w:val="00DE32E3"/>
    <w:rsid w:val="00DE40EC"/>
    <w:rsid w:val="00DE4710"/>
    <w:rsid w:val="00DE4A2D"/>
    <w:rsid w:val="00DE4BA2"/>
    <w:rsid w:val="00DE5279"/>
    <w:rsid w:val="00DE63E2"/>
    <w:rsid w:val="00DE6926"/>
    <w:rsid w:val="00DE69DC"/>
    <w:rsid w:val="00DE6D9A"/>
    <w:rsid w:val="00DE712A"/>
    <w:rsid w:val="00DE7274"/>
    <w:rsid w:val="00DE74AA"/>
    <w:rsid w:val="00DE7A97"/>
    <w:rsid w:val="00DE7EB4"/>
    <w:rsid w:val="00DF00C5"/>
    <w:rsid w:val="00DF0BB5"/>
    <w:rsid w:val="00DF0F46"/>
    <w:rsid w:val="00DF1B2F"/>
    <w:rsid w:val="00DF1E21"/>
    <w:rsid w:val="00DF21BA"/>
    <w:rsid w:val="00DF237B"/>
    <w:rsid w:val="00DF2F63"/>
    <w:rsid w:val="00DF3031"/>
    <w:rsid w:val="00DF345F"/>
    <w:rsid w:val="00DF34AC"/>
    <w:rsid w:val="00DF37E8"/>
    <w:rsid w:val="00DF3A23"/>
    <w:rsid w:val="00DF3D75"/>
    <w:rsid w:val="00DF42C1"/>
    <w:rsid w:val="00DF482E"/>
    <w:rsid w:val="00DF4C6C"/>
    <w:rsid w:val="00DF4D86"/>
    <w:rsid w:val="00DF4FD0"/>
    <w:rsid w:val="00DF5099"/>
    <w:rsid w:val="00DF5858"/>
    <w:rsid w:val="00DF5B3F"/>
    <w:rsid w:val="00DF5BD0"/>
    <w:rsid w:val="00DF5C8E"/>
    <w:rsid w:val="00DF5DC0"/>
    <w:rsid w:val="00DF5E85"/>
    <w:rsid w:val="00DF6DCC"/>
    <w:rsid w:val="00DF7072"/>
    <w:rsid w:val="00DF70AC"/>
    <w:rsid w:val="00DF7170"/>
    <w:rsid w:val="00DF71F0"/>
    <w:rsid w:val="00DF7C77"/>
    <w:rsid w:val="00E001AC"/>
    <w:rsid w:val="00E002AC"/>
    <w:rsid w:val="00E002E4"/>
    <w:rsid w:val="00E00F21"/>
    <w:rsid w:val="00E01201"/>
    <w:rsid w:val="00E015CF"/>
    <w:rsid w:val="00E01D34"/>
    <w:rsid w:val="00E01DC0"/>
    <w:rsid w:val="00E01F85"/>
    <w:rsid w:val="00E029F3"/>
    <w:rsid w:val="00E02BED"/>
    <w:rsid w:val="00E0350A"/>
    <w:rsid w:val="00E0380A"/>
    <w:rsid w:val="00E043ED"/>
    <w:rsid w:val="00E04A46"/>
    <w:rsid w:val="00E04B16"/>
    <w:rsid w:val="00E0683E"/>
    <w:rsid w:val="00E06DBE"/>
    <w:rsid w:val="00E072F8"/>
    <w:rsid w:val="00E07536"/>
    <w:rsid w:val="00E07FB9"/>
    <w:rsid w:val="00E1021B"/>
    <w:rsid w:val="00E107E6"/>
    <w:rsid w:val="00E1086A"/>
    <w:rsid w:val="00E10C17"/>
    <w:rsid w:val="00E113BA"/>
    <w:rsid w:val="00E116B2"/>
    <w:rsid w:val="00E11B78"/>
    <w:rsid w:val="00E11C7B"/>
    <w:rsid w:val="00E12B29"/>
    <w:rsid w:val="00E13920"/>
    <w:rsid w:val="00E139BC"/>
    <w:rsid w:val="00E13D0A"/>
    <w:rsid w:val="00E140CC"/>
    <w:rsid w:val="00E14342"/>
    <w:rsid w:val="00E14DAB"/>
    <w:rsid w:val="00E15494"/>
    <w:rsid w:val="00E15861"/>
    <w:rsid w:val="00E15B51"/>
    <w:rsid w:val="00E15F8A"/>
    <w:rsid w:val="00E172BC"/>
    <w:rsid w:val="00E175AB"/>
    <w:rsid w:val="00E208BB"/>
    <w:rsid w:val="00E20A35"/>
    <w:rsid w:val="00E218A8"/>
    <w:rsid w:val="00E2207D"/>
    <w:rsid w:val="00E22204"/>
    <w:rsid w:val="00E22533"/>
    <w:rsid w:val="00E226DA"/>
    <w:rsid w:val="00E227CC"/>
    <w:rsid w:val="00E22BD5"/>
    <w:rsid w:val="00E22D81"/>
    <w:rsid w:val="00E22FB4"/>
    <w:rsid w:val="00E232A4"/>
    <w:rsid w:val="00E233BC"/>
    <w:rsid w:val="00E24424"/>
    <w:rsid w:val="00E24A29"/>
    <w:rsid w:val="00E24D3B"/>
    <w:rsid w:val="00E24EA9"/>
    <w:rsid w:val="00E2523F"/>
    <w:rsid w:val="00E2560F"/>
    <w:rsid w:val="00E25925"/>
    <w:rsid w:val="00E25945"/>
    <w:rsid w:val="00E259A5"/>
    <w:rsid w:val="00E25DCF"/>
    <w:rsid w:val="00E25EE3"/>
    <w:rsid w:val="00E25F29"/>
    <w:rsid w:val="00E25F5E"/>
    <w:rsid w:val="00E260BA"/>
    <w:rsid w:val="00E26BCE"/>
    <w:rsid w:val="00E27948"/>
    <w:rsid w:val="00E300A1"/>
    <w:rsid w:val="00E303F1"/>
    <w:rsid w:val="00E3089E"/>
    <w:rsid w:val="00E312F3"/>
    <w:rsid w:val="00E316DF"/>
    <w:rsid w:val="00E31ABA"/>
    <w:rsid w:val="00E32143"/>
    <w:rsid w:val="00E3231A"/>
    <w:rsid w:val="00E328FF"/>
    <w:rsid w:val="00E32AE0"/>
    <w:rsid w:val="00E32B3F"/>
    <w:rsid w:val="00E32BE6"/>
    <w:rsid w:val="00E32CBB"/>
    <w:rsid w:val="00E33C85"/>
    <w:rsid w:val="00E33F53"/>
    <w:rsid w:val="00E3427D"/>
    <w:rsid w:val="00E342AA"/>
    <w:rsid w:val="00E34313"/>
    <w:rsid w:val="00E3438B"/>
    <w:rsid w:val="00E353E7"/>
    <w:rsid w:val="00E3549A"/>
    <w:rsid w:val="00E36131"/>
    <w:rsid w:val="00E36BDD"/>
    <w:rsid w:val="00E36C90"/>
    <w:rsid w:val="00E36E76"/>
    <w:rsid w:val="00E377C8"/>
    <w:rsid w:val="00E37862"/>
    <w:rsid w:val="00E37DED"/>
    <w:rsid w:val="00E37F87"/>
    <w:rsid w:val="00E37FE8"/>
    <w:rsid w:val="00E413FF"/>
    <w:rsid w:val="00E4149A"/>
    <w:rsid w:val="00E41C74"/>
    <w:rsid w:val="00E42615"/>
    <w:rsid w:val="00E42AC0"/>
    <w:rsid w:val="00E43659"/>
    <w:rsid w:val="00E43846"/>
    <w:rsid w:val="00E4410E"/>
    <w:rsid w:val="00E4411A"/>
    <w:rsid w:val="00E4456E"/>
    <w:rsid w:val="00E448C7"/>
    <w:rsid w:val="00E44EE7"/>
    <w:rsid w:val="00E44FC9"/>
    <w:rsid w:val="00E452C2"/>
    <w:rsid w:val="00E456B8"/>
    <w:rsid w:val="00E45E73"/>
    <w:rsid w:val="00E45EAC"/>
    <w:rsid w:val="00E45FDB"/>
    <w:rsid w:val="00E460AC"/>
    <w:rsid w:val="00E46D4B"/>
    <w:rsid w:val="00E472E1"/>
    <w:rsid w:val="00E5054C"/>
    <w:rsid w:val="00E505BA"/>
    <w:rsid w:val="00E50B39"/>
    <w:rsid w:val="00E50B91"/>
    <w:rsid w:val="00E50D53"/>
    <w:rsid w:val="00E510DB"/>
    <w:rsid w:val="00E51109"/>
    <w:rsid w:val="00E51239"/>
    <w:rsid w:val="00E5188F"/>
    <w:rsid w:val="00E51AEC"/>
    <w:rsid w:val="00E52585"/>
    <w:rsid w:val="00E52DE7"/>
    <w:rsid w:val="00E53176"/>
    <w:rsid w:val="00E53332"/>
    <w:rsid w:val="00E53423"/>
    <w:rsid w:val="00E5423A"/>
    <w:rsid w:val="00E542DF"/>
    <w:rsid w:val="00E543FE"/>
    <w:rsid w:val="00E5483A"/>
    <w:rsid w:val="00E5491F"/>
    <w:rsid w:val="00E549C6"/>
    <w:rsid w:val="00E54C9E"/>
    <w:rsid w:val="00E55232"/>
    <w:rsid w:val="00E55564"/>
    <w:rsid w:val="00E555A2"/>
    <w:rsid w:val="00E557CF"/>
    <w:rsid w:val="00E559D0"/>
    <w:rsid w:val="00E55F24"/>
    <w:rsid w:val="00E55F84"/>
    <w:rsid w:val="00E56000"/>
    <w:rsid w:val="00E561A7"/>
    <w:rsid w:val="00E56C6F"/>
    <w:rsid w:val="00E5722C"/>
    <w:rsid w:val="00E574C2"/>
    <w:rsid w:val="00E57833"/>
    <w:rsid w:val="00E5797F"/>
    <w:rsid w:val="00E57F43"/>
    <w:rsid w:val="00E600E7"/>
    <w:rsid w:val="00E60226"/>
    <w:rsid w:val="00E6055D"/>
    <w:rsid w:val="00E60D46"/>
    <w:rsid w:val="00E60D6C"/>
    <w:rsid w:val="00E6117E"/>
    <w:rsid w:val="00E612CC"/>
    <w:rsid w:val="00E612CE"/>
    <w:rsid w:val="00E613DF"/>
    <w:rsid w:val="00E61775"/>
    <w:rsid w:val="00E617FB"/>
    <w:rsid w:val="00E61B22"/>
    <w:rsid w:val="00E61F72"/>
    <w:rsid w:val="00E620B2"/>
    <w:rsid w:val="00E622C0"/>
    <w:rsid w:val="00E6246C"/>
    <w:rsid w:val="00E6252D"/>
    <w:rsid w:val="00E62E2E"/>
    <w:rsid w:val="00E62E37"/>
    <w:rsid w:val="00E637DC"/>
    <w:rsid w:val="00E6398D"/>
    <w:rsid w:val="00E63B55"/>
    <w:rsid w:val="00E63C5F"/>
    <w:rsid w:val="00E63C75"/>
    <w:rsid w:val="00E63C7D"/>
    <w:rsid w:val="00E64143"/>
    <w:rsid w:val="00E653AC"/>
    <w:rsid w:val="00E659AA"/>
    <w:rsid w:val="00E65B8F"/>
    <w:rsid w:val="00E65EDF"/>
    <w:rsid w:val="00E66224"/>
    <w:rsid w:val="00E6627F"/>
    <w:rsid w:val="00E66319"/>
    <w:rsid w:val="00E67C24"/>
    <w:rsid w:val="00E67D5A"/>
    <w:rsid w:val="00E7018F"/>
    <w:rsid w:val="00E70259"/>
    <w:rsid w:val="00E70FEC"/>
    <w:rsid w:val="00E7222A"/>
    <w:rsid w:val="00E72395"/>
    <w:rsid w:val="00E7244D"/>
    <w:rsid w:val="00E72A1B"/>
    <w:rsid w:val="00E73641"/>
    <w:rsid w:val="00E7425A"/>
    <w:rsid w:val="00E7454A"/>
    <w:rsid w:val="00E74710"/>
    <w:rsid w:val="00E74792"/>
    <w:rsid w:val="00E74CF0"/>
    <w:rsid w:val="00E74D1D"/>
    <w:rsid w:val="00E75094"/>
    <w:rsid w:val="00E7545D"/>
    <w:rsid w:val="00E7559F"/>
    <w:rsid w:val="00E760E2"/>
    <w:rsid w:val="00E763FA"/>
    <w:rsid w:val="00E76BE9"/>
    <w:rsid w:val="00E77923"/>
    <w:rsid w:val="00E7795F"/>
    <w:rsid w:val="00E779D7"/>
    <w:rsid w:val="00E80150"/>
    <w:rsid w:val="00E8021D"/>
    <w:rsid w:val="00E802EB"/>
    <w:rsid w:val="00E8084A"/>
    <w:rsid w:val="00E808A2"/>
    <w:rsid w:val="00E809A1"/>
    <w:rsid w:val="00E809C6"/>
    <w:rsid w:val="00E814ED"/>
    <w:rsid w:val="00E81708"/>
    <w:rsid w:val="00E818E2"/>
    <w:rsid w:val="00E81FAA"/>
    <w:rsid w:val="00E82181"/>
    <w:rsid w:val="00E825CF"/>
    <w:rsid w:val="00E8260E"/>
    <w:rsid w:val="00E82D2A"/>
    <w:rsid w:val="00E82DE9"/>
    <w:rsid w:val="00E8301F"/>
    <w:rsid w:val="00E832AC"/>
    <w:rsid w:val="00E83353"/>
    <w:rsid w:val="00E83767"/>
    <w:rsid w:val="00E83D1A"/>
    <w:rsid w:val="00E842B9"/>
    <w:rsid w:val="00E844AD"/>
    <w:rsid w:val="00E85421"/>
    <w:rsid w:val="00E85612"/>
    <w:rsid w:val="00E856DF"/>
    <w:rsid w:val="00E859B7"/>
    <w:rsid w:val="00E86AEC"/>
    <w:rsid w:val="00E86C9A"/>
    <w:rsid w:val="00E86EBA"/>
    <w:rsid w:val="00E8711F"/>
    <w:rsid w:val="00E87954"/>
    <w:rsid w:val="00E87FE8"/>
    <w:rsid w:val="00E90206"/>
    <w:rsid w:val="00E903D7"/>
    <w:rsid w:val="00E9061C"/>
    <w:rsid w:val="00E90637"/>
    <w:rsid w:val="00E907FB"/>
    <w:rsid w:val="00E90958"/>
    <w:rsid w:val="00E9195D"/>
    <w:rsid w:val="00E91F79"/>
    <w:rsid w:val="00E9242D"/>
    <w:rsid w:val="00E927BD"/>
    <w:rsid w:val="00E9358A"/>
    <w:rsid w:val="00E93957"/>
    <w:rsid w:val="00E93EA6"/>
    <w:rsid w:val="00E94BA1"/>
    <w:rsid w:val="00E95569"/>
    <w:rsid w:val="00E95602"/>
    <w:rsid w:val="00E95728"/>
    <w:rsid w:val="00E95AA0"/>
    <w:rsid w:val="00E95E32"/>
    <w:rsid w:val="00E95ECA"/>
    <w:rsid w:val="00E95EFF"/>
    <w:rsid w:val="00E96238"/>
    <w:rsid w:val="00E965D9"/>
    <w:rsid w:val="00E96BCE"/>
    <w:rsid w:val="00E97020"/>
    <w:rsid w:val="00E97818"/>
    <w:rsid w:val="00E979BE"/>
    <w:rsid w:val="00E97CCD"/>
    <w:rsid w:val="00EA038F"/>
    <w:rsid w:val="00EA075B"/>
    <w:rsid w:val="00EA0761"/>
    <w:rsid w:val="00EA0A9E"/>
    <w:rsid w:val="00EA0D7A"/>
    <w:rsid w:val="00EA191D"/>
    <w:rsid w:val="00EA1E93"/>
    <w:rsid w:val="00EA2206"/>
    <w:rsid w:val="00EA2A63"/>
    <w:rsid w:val="00EA2B6B"/>
    <w:rsid w:val="00EA2CD5"/>
    <w:rsid w:val="00EA33AD"/>
    <w:rsid w:val="00EA3C57"/>
    <w:rsid w:val="00EA3EE5"/>
    <w:rsid w:val="00EA4542"/>
    <w:rsid w:val="00EA4604"/>
    <w:rsid w:val="00EA4B0D"/>
    <w:rsid w:val="00EA4B1F"/>
    <w:rsid w:val="00EA4C00"/>
    <w:rsid w:val="00EA4EC6"/>
    <w:rsid w:val="00EA5105"/>
    <w:rsid w:val="00EA54DD"/>
    <w:rsid w:val="00EA55BB"/>
    <w:rsid w:val="00EA64D0"/>
    <w:rsid w:val="00EA65FF"/>
    <w:rsid w:val="00EA67EE"/>
    <w:rsid w:val="00EA733C"/>
    <w:rsid w:val="00EA73D8"/>
    <w:rsid w:val="00EA7E6F"/>
    <w:rsid w:val="00EB021E"/>
    <w:rsid w:val="00EB032E"/>
    <w:rsid w:val="00EB09D6"/>
    <w:rsid w:val="00EB0FB3"/>
    <w:rsid w:val="00EB10FE"/>
    <w:rsid w:val="00EB17A8"/>
    <w:rsid w:val="00EB1EC9"/>
    <w:rsid w:val="00EB2507"/>
    <w:rsid w:val="00EB275B"/>
    <w:rsid w:val="00EB2E2C"/>
    <w:rsid w:val="00EB3D60"/>
    <w:rsid w:val="00EB40B3"/>
    <w:rsid w:val="00EB42B9"/>
    <w:rsid w:val="00EB452E"/>
    <w:rsid w:val="00EB53A0"/>
    <w:rsid w:val="00EB572F"/>
    <w:rsid w:val="00EB57C3"/>
    <w:rsid w:val="00EB58B1"/>
    <w:rsid w:val="00EB5B49"/>
    <w:rsid w:val="00EB5F47"/>
    <w:rsid w:val="00EB632F"/>
    <w:rsid w:val="00EB64D3"/>
    <w:rsid w:val="00EB6DB7"/>
    <w:rsid w:val="00EB7244"/>
    <w:rsid w:val="00EB7843"/>
    <w:rsid w:val="00EB79D8"/>
    <w:rsid w:val="00EC0108"/>
    <w:rsid w:val="00EC0185"/>
    <w:rsid w:val="00EC077A"/>
    <w:rsid w:val="00EC0986"/>
    <w:rsid w:val="00EC1015"/>
    <w:rsid w:val="00EC1A07"/>
    <w:rsid w:val="00EC1AB3"/>
    <w:rsid w:val="00EC2B9B"/>
    <w:rsid w:val="00EC2F8D"/>
    <w:rsid w:val="00EC37DF"/>
    <w:rsid w:val="00EC37ED"/>
    <w:rsid w:val="00EC3830"/>
    <w:rsid w:val="00EC4546"/>
    <w:rsid w:val="00EC471E"/>
    <w:rsid w:val="00EC4A30"/>
    <w:rsid w:val="00EC54A3"/>
    <w:rsid w:val="00EC577D"/>
    <w:rsid w:val="00EC5FC8"/>
    <w:rsid w:val="00EC60D8"/>
    <w:rsid w:val="00EC66B9"/>
    <w:rsid w:val="00EC6B7B"/>
    <w:rsid w:val="00EC7174"/>
    <w:rsid w:val="00EC729D"/>
    <w:rsid w:val="00EC73F7"/>
    <w:rsid w:val="00EC7A6A"/>
    <w:rsid w:val="00EC7AB9"/>
    <w:rsid w:val="00EC7CB3"/>
    <w:rsid w:val="00EC7D50"/>
    <w:rsid w:val="00EC7DAD"/>
    <w:rsid w:val="00EC7F83"/>
    <w:rsid w:val="00ED0B19"/>
    <w:rsid w:val="00ED14D8"/>
    <w:rsid w:val="00ED15DA"/>
    <w:rsid w:val="00ED15F1"/>
    <w:rsid w:val="00ED1674"/>
    <w:rsid w:val="00ED1989"/>
    <w:rsid w:val="00ED1D72"/>
    <w:rsid w:val="00ED243B"/>
    <w:rsid w:val="00ED3283"/>
    <w:rsid w:val="00ED36C1"/>
    <w:rsid w:val="00ED37A4"/>
    <w:rsid w:val="00ED37DB"/>
    <w:rsid w:val="00ED3E7C"/>
    <w:rsid w:val="00ED5019"/>
    <w:rsid w:val="00ED5077"/>
    <w:rsid w:val="00ED535D"/>
    <w:rsid w:val="00ED54D6"/>
    <w:rsid w:val="00ED576A"/>
    <w:rsid w:val="00ED5AC4"/>
    <w:rsid w:val="00ED5FDA"/>
    <w:rsid w:val="00ED6664"/>
    <w:rsid w:val="00ED6E33"/>
    <w:rsid w:val="00ED72DA"/>
    <w:rsid w:val="00ED735A"/>
    <w:rsid w:val="00EE0172"/>
    <w:rsid w:val="00EE0AC3"/>
    <w:rsid w:val="00EE0C65"/>
    <w:rsid w:val="00EE1128"/>
    <w:rsid w:val="00EE1256"/>
    <w:rsid w:val="00EE1661"/>
    <w:rsid w:val="00EE1E25"/>
    <w:rsid w:val="00EE21D7"/>
    <w:rsid w:val="00EE2934"/>
    <w:rsid w:val="00EE2F2E"/>
    <w:rsid w:val="00EE2FE3"/>
    <w:rsid w:val="00EE33D8"/>
    <w:rsid w:val="00EE3518"/>
    <w:rsid w:val="00EE37C6"/>
    <w:rsid w:val="00EE3C7E"/>
    <w:rsid w:val="00EE4A6E"/>
    <w:rsid w:val="00EE4B47"/>
    <w:rsid w:val="00EE4B85"/>
    <w:rsid w:val="00EE5299"/>
    <w:rsid w:val="00EE5301"/>
    <w:rsid w:val="00EE5429"/>
    <w:rsid w:val="00EE556B"/>
    <w:rsid w:val="00EE58D4"/>
    <w:rsid w:val="00EE6269"/>
    <w:rsid w:val="00EE62A8"/>
    <w:rsid w:val="00EE696F"/>
    <w:rsid w:val="00EE6C8A"/>
    <w:rsid w:val="00EE7011"/>
    <w:rsid w:val="00EE70BB"/>
    <w:rsid w:val="00EE7F0B"/>
    <w:rsid w:val="00EF0AAF"/>
    <w:rsid w:val="00EF0EDF"/>
    <w:rsid w:val="00EF1765"/>
    <w:rsid w:val="00EF17A3"/>
    <w:rsid w:val="00EF1CFC"/>
    <w:rsid w:val="00EF205B"/>
    <w:rsid w:val="00EF264B"/>
    <w:rsid w:val="00EF277D"/>
    <w:rsid w:val="00EF2BAE"/>
    <w:rsid w:val="00EF30E4"/>
    <w:rsid w:val="00EF35AB"/>
    <w:rsid w:val="00EF374F"/>
    <w:rsid w:val="00EF4105"/>
    <w:rsid w:val="00EF4178"/>
    <w:rsid w:val="00EF4C8C"/>
    <w:rsid w:val="00EF5DB9"/>
    <w:rsid w:val="00EF5DDF"/>
    <w:rsid w:val="00EF6175"/>
    <w:rsid w:val="00EF6274"/>
    <w:rsid w:val="00EF644C"/>
    <w:rsid w:val="00EF6ABA"/>
    <w:rsid w:val="00EF6DC5"/>
    <w:rsid w:val="00EF6F58"/>
    <w:rsid w:val="00EF6F75"/>
    <w:rsid w:val="00EF74E5"/>
    <w:rsid w:val="00EF7B4F"/>
    <w:rsid w:val="00EF7BE3"/>
    <w:rsid w:val="00EF7F18"/>
    <w:rsid w:val="00F00665"/>
    <w:rsid w:val="00F00D15"/>
    <w:rsid w:val="00F016C5"/>
    <w:rsid w:val="00F01BA1"/>
    <w:rsid w:val="00F01C11"/>
    <w:rsid w:val="00F02432"/>
    <w:rsid w:val="00F025CA"/>
    <w:rsid w:val="00F026B8"/>
    <w:rsid w:val="00F0328E"/>
    <w:rsid w:val="00F0331D"/>
    <w:rsid w:val="00F03798"/>
    <w:rsid w:val="00F0384A"/>
    <w:rsid w:val="00F04489"/>
    <w:rsid w:val="00F04581"/>
    <w:rsid w:val="00F049A1"/>
    <w:rsid w:val="00F04B1F"/>
    <w:rsid w:val="00F052B3"/>
    <w:rsid w:val="00F0585E"/>
    <w:rsid w:val="00F05E63"/>
    <w:rsid w:val="00F07626"/>
    <w:rsid w:val="00F076ED"/>
    <w:rsid w:val="00F078A0"/>
    <w:rsid w:val="00F103CA"/>
    <w:rsid w:val="00F1056B"/>
    <w:rsid w:val="00F105FA"/>
    <w:rsid w:val="00F1116E"/>
    <w:rsid w:val="00F11442"/>
    <w:rsid w:val="00F115D1"/>
    <w:rsid w:val="00F118BB"/>
    <w:rsid w:val="00F11B64"/>
    <w:rsid w:val="00F11DD0"/>
    <w:rsid w:val="00F11EB9"/>
    <w:rsid w:val="00F12AFF"/>
    <w:rsid w:val="00F1318B"/>
    <w:rsid w:val="00F137A2"/>
    <w:rsid w:val="00F14164"/>
    <w:rsid w:val="00F143D6"/>
    <w:rsid w:val="00F14C2A"/>
    <w:rsid w:val="00F15662"/>
    <w:rsid w:val="00F156D2"/>
    <w:rsid w:val="00F15C66"/>
    <w:rsid w:val="00F1755F"/>
    <w:rsid w:val="00F1762A"/>
    <w:rsid w:val="00F1781E"/>
    <w:rsid w:val="00F179B7"/>
    <w:rsid w:val="00F17ABA"/>
    <w:rsid w:val="00F17BDA"/>
    <w:rsid w:val="00F17E2B"/>
    <w:rsid w:val="00F17EE5"/>
    <w:rsid w:val="00F200B4"/>
    <w:rsid w:val="00F2025A"/>
    <w:rsid w:val="00F20438"/>
    <w:rsid w:val="00F20655"/>
    <w:rsid w:val="00F209D0"/>
    <w:rsid w:val="00F20AFE"/>
    <w:rsid w:val="00F21CF7"/>
    <w:rsid w:val="00F221B4"/>
    <w:rsid w:val="00F228D6"/>
    <w:rsid w:val="00F22C22"/>
    <w:rsid w:val="00F22D2D"/>
    <w:rsid w:val="00F22D6C"/>
    <w:rsid w:val="00F2355B"/>
    <w:rsid w:val="00F23A3E"/>
    <w:rsid w:val="00F24137"/>
    <w:rsid w:val="00F24314"/>
    <w:rsid w:val="00F24634"/>
    <w:rsid w:val="00F248BD"/>
    <w:rsid w:val="00F2490E"/>
    <w:rsid w:val="00F24975"/>
    <w:rsid w:val="00F24EB2"/>
    <w:rsid w:val="00F25876"/>
    <w:rsid w:val="00F26227"/>
    <w:rsid w:val="00F26428"/>
    <w:rsid w:val="00F26526"/>
    <w:rsid w:val="00F2652D"/>
    <w:rsid w:val="00F267D6"/>
    <w:rsid w:val="00F26885"/>
    <w:rsid w:val="00F26891"/>
    <w:rsid w:val="00F270A0"/>
    <w:rsid w:val="00F27CB4"/>
    <w:rsid w:val="00F3020B"/>
    <w:rsid w:val="00F30C58"/>
    <w:rsid w:val="00F31614"/>
    <w:rsid w:val="00F316F5"/>
    <w:rsid w:val="00F316F8"/>
    <w:rsid w:val="00F31A89"/>
    <w:rsid w:val="00F31BA2"/>
    <w:rsid w:val="00F31CB7"/>
    <w:rsid w:val="00F31D3B"/>
    <w:rsid w:val="00F31FCD"/>
    <w:rsid w:val="00F322AA"/>
    <w:rsid w:val="00F3247B"/>
    <w:rsid w:val="00F326C7"/>
    <w:rsid w:val="00F326DE"/>
    <w:rsid w:val="00F33133"/>
    <w:rsid w:val="00F33D2D"/>
    <w:rsid w:val="00F33F18"/>
    <w:rsid w:val="00F33F1B"/>
    <w:rsid w:val="00F34170"/>
    <w:rsid w:val="00F348C4"/>
    <w:rsid w:val="00F34D03"/>
    <w:rsid w:val="00F34EF2"/>
    <w:rsid w:val="00F34F30"/>
    <w:rsid w:val="00F3526B"/>
    <w:rsid w:val="00F3564D"/>
    <w:rsid w:val="00F35828"/>
    <w:rsid w:val="00F35912"/>
    <w:rsid w:val="00F35E97"/>
    <w:rsid w:val="00F361E6"/>
    <w:rsid w:val="00F368BF"/>
    <w:rsid w:val="00F36AED"/>
    <w:rsid w:val="00F36BCB"/>
    <w:rsid w:val="00F36DEF"/>
    <w:rsid w:val="00F3713E"/>
    <w:rsid w:val="00F37318"/>
    <w:rsid w:val="00F37C16"/>
    <w:rsid w:val="00F37C3D"/>
    <w:rsid w:val="00F37FE9"/>
    <w:rsid w:val="00F40C43"/>
    <w:rsid w:val="00F40EEE"/>
    <w:rsid w:val="00F41795"/>
    <w:rsid w:val="00F42300"/>
    <w:rsid w:val="00F42395"/>
    <w:rsid w:val="00F434B9"/>
    <w:rsid w:val="00F43668"/>
    <w:rsid w:val="00F44103"/>
    <w:rsid w:val="00F44342"/>
    <w:rsid w:val="00F449DF"/>
    <w:rsid w:val="00F460F6"/>
    <w:rsid w:val="00F4656D"/>
    <w:rsid w:val="00F4669D"/>
    <w:rsid w:val="00F46B5D"/>
    <w:rsid w:val="00F4708D"/>
    <w:rsid w:val="00F4723B"/>
    <w:rsid w:val="00F4753E"/>
    <w:rsid w:val="00F47E3A"/>
    <w:rsid w:val="00F500AC"/>
    <w:rsid w:val="00F502F9"/>
    <w:rsid w:val="00F5032C"/>
    <w:rsid w:val="00F50BA1"/>
    <w:rsid w:val="00F516FD"/>
    <w:rsid w:val="00F51A4D"/>
    <w:rsid w:val="00F51E14"/>
    <w:rsid w:val="00F51F02"/>
    <w:rsid w:val="00F521A4"/>
    <w:rsid w:val="00F529C2"/>
    <w:rsid w:val="00F532EF"/>
    <w:rsid w:val="00F53C20"/>
    <w:rsid w:val="00F53D0B"/>
    <w:rsid w:val="00F543BB"/>
    <w:rsid w:val="00F54758"/>
    <w:rsid w:val="00F5491B"/>
    <w:rsid w:val="00F5597C"/>
    <w:rsid w:val="00F55FC6"/>
    <w:rsid w:val="00F56334"/>
    <w:rsid w:val="00F56765"/>
    <w:rsid w:val="00F56B13"/>
    <w:rsid w:val="00F56ECB"/>
    <w:rsid w:val="00F56FA8"/>
    <w:rsid w:val="00F57487"/>
    <w:rsid w:val="00F57914"/>
    <w:rsid w:val="00F5793F"/>
    <w:rsid w:val="00F57C40"/>
    <w:rsid w:val="00F57C94"/>
    <w:rsid w:val="00F57D8F"/>
    <w:rsid w:val="00F603B7"/>
    <w:rsid w:val="00F606FD"/>
    <w:rsid w:val="00F60921"/>
    <w:rsid w:val="00F60E88"/>
    <w:rsid w:val="00F618F8"/>
    <w:rsid w:val="00F61A4F"/>
    <w:rsid w:val="00F62389"/>
    <w:rsid w:val="00F62656"/>
    <w:rsid w:val="00F62E30"/>
    <w:rsid w:val="00F649D9"/>
    <w:rsid w:val="00F64C7A"/>
    <w:rsid w:val="00F6562F"/>
    <w:rsid w:val="00F65B71"/>
    <w:rsid w:val="00F66185"/>
    <w:rsid w:val="00F6660B"/>
    <w:rsid w:val="00F67632"/>
    <w:rsid w:val="00F676BF"/>
    <w:rsid w:val="00F67978"/>
    <w:rsid w:val="00F7015E"/>
    <w:rsid w:val="00F7051B"/>
    <w:rsid w:val="00F70759"/>
    <w:rsid w:val="00F70C04"/>
    <w:rsid w:val="00F70C28"/>
    <w:rsid w:val="00F71114"/>
    <w:rsid w:val="00F7182A"/>
    <w:rsid w:val="00F72179"/>
    <w:rsid w:val="00F7237D"/>
    <w:rsid w:val="00F72887"/>
    <w:rsid w:val="00F72AD9"/>
    <w:rsid w:val="00F72BC4"/>
    <w:rsid w:val="00F72E57"/>
    <w:rsid w:val="00F73333"/>
    <w:rsid w:val="00F737B6"/>
    <w:rsid w:val="00F740B3"/>
    <w:rsid w:val="00F75086"/>
    <w:rsid w:val="00F75958"/>
    <w:rsid w:val="00F75B0C"/>
    <w:rsid w:val="00F75D45"/>
    <w:rsid w:val="00F76259"/>
    <w:rsid w:val="00F76474"/>
    <w:rsid w:val="00F76666"/>
    <w:rsid w:val="00F8037E"/>
    <w:rsid w:val="00F8095E"/>
    <w:rsid w:val="00F80E69"/>
    <w:rsid w:val="00F8113A"/>
    <w:rsid w:val="00F81295"/>
    <w:rsid w:val="00F8171D"/>
    <w:rsid w:val="00F81972"/>
    <w:rsid w:val="00F81F5B"/>
    <w:rsid w:val="00F82691"/>
    <w:rsid w:val="00F826A7"/>
    <w:rsid w:val="00F82A85"/>
    <w:rsid w:val="00F83D92"/>
    <w:rsid w:val="00F845DF"/>
    <w:rsid w:val="00F846B7"/>
    <w:rsid w:val="00F84700"/>
    <w:rsid w:val="00F84D19"/>
    <w:rsid w:val="00F85D3A"/>
    <w:rsid w:val="00F861E8"/>
    <w:rsid w:val="00F86BDD"/>
    <w:rsid w:val="00F871E2"/>
    <w:rsid w:val="00F87578"/>
    <w:rsid w:val="00F8769E"/>
    <w:rsid w:val="00F90004"/>
    <w:rsid w:val="00F90060"/>
    <w:rsid w:val="00F90487"/>
    <w:rsid w:val="00F9060B"/>
    <w:rsid w:val="00F9076C"/>
    <w:rsid w:val="00F90FAA"/>
    <w:rsid w:val="00F91393"/>
    <w:rsid w:val="00F9140D"/>
    <w:rsid w:val="00F915B7"/>
    <w:rsid w:val="00F9181E"/>
    <w:rsid w:val="00F91A5A"/>
    <w:rsid w:val="00F91DB4"/>
    <w:rsid w:val="00F91EC5"/>
    <w:rsid w:val="00F92880"/>
    <w:rsid w:val="00F93D1C"/>
    <w:rsid w:val="00F93D94"/>
    <w:rsid w:val="00F9425D"/>
    <w:rsid w:val="00F9515F"/>
    <w:rsid w:val="00F95269"/>
    <w:rsid w:val="00F9551B"/>
    <w:rsid w:val="00F957D1"/>
    <w:rsid w:val="00F95DB4"/>
    <w:rsid w:val="00F961D9"/>
    <w:rsid w:val="00F96259"/>
    <w:rsid w:val="00F966BE"/>
    <w:rsid w:val="00F96F95"/>
    <w:rsid w:val="00F973FB"/>
    <w:rsid w:val="00F97678"/>
    <w:rsid w:val="00F97731"/>
    <w:rsid w:val="00F97808"/>
    <w:rsid w:val="00F97873"/>
    <w:rsid w:val="00F97964"/>
    <w:rsid w:val="00F979A7"/>
    <w:rsid w:val="00F97A2D"/>
    <w:rsid w:val="00F97AED"/>
    <w:rsid w:val="00FA04A0"/>
    <w:rsid w:val="00FA0BB9"/>
    <w:rsid w:val="00FA0E55"/>
    <w:rsid w:val="00FA0F00"/>
    <w:rsid w:val="00FA115D"/>
    <w:rsid w:val="00FA14C8"/>
    <w:rsid w:val="00FA174D"/>
    <w:rsid w:val="00FA186A"/>
    <w:rsid w:val="00FA1A53"/>
    <w:rsid w:val="00FA2979"/>
    <w:rsid w:val="00FA315D"/>
    <w:rsid w:val="00FA316B"/>
    <w:rsid w:val="00FA319D"/>
    <w:rsid w:val="00FA3663"/>
    <w:rsid w:val="00FA36E7"/>
    <w:rsid w:val="00FA3C69"/>
    <w:rsid w:val="00FA425D"/>
    <w:rsid w:val="00FA4AFD"/>
    <w:rsid w:val="00FA4BB7"/>
    <w:rsid w:val="00FA4C4C"/>
    <w:rsid w:val="00FA551B"/>
    <w:rsid w:val="00FA56B7"/>
    <w:rsid w:val="00FA665A"/>
    <w:rsid w:val="00FA6733"/>
    <w:rsid w:val="00FA6A3F"/>
    <w:rsid w:val="00FA6B95"/>
    <w:rsid w:val="00FA6C5E"/>
    <w:rsid w:val="00FA716C"/>
    <w:rsid w:val="00FA732A"/>
    <w:rsid w:val="00FA7CB1"/>
    <w:rsid w:val="00FB072F"/>
    <w:rsid w:val="00FB0B05"/>
    <w:rsid w:val="00FB0C1C"/>
    <w:rsid w:val="00FB0CB4"/>
    <w:rsid w:val="00FB0D65"/>
    <w:rsid w:val="00FB13D4"/>
    <w:rsid w:val="00FB1DD3"/>
    <w:rsid w:val="00FB21C7"/>
    <w:rsid w:val="00FB21D8"/>
    <w:rsid w:val="00FB245E"/>
    <w:rsid w:val="00FB2793"/>
    <w:rsid w:val="00FB2C4D"/>
    <w:rsid w:val="00FB2C69"/>
    <w:rsid w:val="00FB2C8D"/>
    <w:rsid w:val="00FB2CF4"/>
    <w:rsid w:val="00FB2FEB"/>
    <w:rsid w:val="00FB3193"/>
    <w:rsid w:val="00FB373B"/>
    <w:rsid w:val="00FB37CA"/>
    <w:rsid w:val="00FB3825"/>
    <w:rsid w:val="00FB4017"/>
    <w:rsid w:val="00FB42BC"/>
    <w:rsid w:val="00FB436B"/>
    <w:rsid w:val="00FB4818"/>
    <w:rsid w:val="00FB4CA8"/>
    <w:rsid w:val="00FB4D12"/>
    <w:rsid w:val="00FB52E5"/>
    <w:rsid w:val="00FB5DEC"/>
    <w:rsid w:val="00FB62E7"/>
    <w:rsid w:val="00FB6311"/>
    <w:rsid w:val="00FB6415"/>
    <w:rsid w:val="00FB6B2B"/>
    <w:rsid w:val="00FB6BA9"/>
    <w:rsid w:val="00FB74D0"/>
    <w:rsid w:val="00FB798E"/>
    <w:rsid w:val="00FB7B55"/>
    <w:rsid w:val="00FC07A4"/>
    <w:rsid w:val="00FC1C38"/>
    <w:rsid w:val="00FC234D"/>
    <w:rsid w:val="00FC2752"/>
    <w:rsid w:val="00FC2A11"/>
    <w:rsid w:val="00FC323A"/>
    <w:rsid w:val="00FC33F1"/>
    <w:rsid w:val="00FC367E"/>
    <w:rsid w:val="00FC380F"/>
    <w:rsid w:val="00FC38C0"/>
    <w:rsid w:val="00FC3ACA"/>
    <w:rsid w:val="00FC3F63"/>
    <w:rsid w:val="00FC477C"/>
    <w:rsid w:val="00FC4BF7"/>
    <w:rsid w:val="00FC52BA"/>
    <w:rsid w:val="00FC5CE3"/>
    <w:rsid w:val="00FC75B1"/>
    <w:rsid w:val="00FC75C9"/>
    <w:rsid w:val="00FC78BD"/>
    <w:rsid w:val="00FC7C59"/>
    <w:rsid w:val="00FD0476"/>
    <w:rsid w:val="00FD0C47"/>
    <w:rsid w:val="00FD1291"/>
    <w:rsid w:val="00FD1482"/>
    <w:rsid w:val="00FD1542"/>
    <w:rsid w:val="00FD15B2"/>
    <w:rsid w:val="00FD1640"/>
    <w:rsid w:val="00FD17B9"/>
    <w:rsid w:val="00FD21CF"/>
    <w:rsid w:val="00FD2370"/>
    <w:rsid w:val="00FD30B2"/>
    <w:rsid w:val="00FD31B0"/>
    <w:rsid w:val="00FD32F7"/>
    <w:rsid w:val="00FD39B3"/>
    <w:rsid w:val="00FD3ED3"/>
    <w:rsid w:val="00FD420B"/>
    <w:rsid w:val="00FD427E"/>
    <w:rsid w:val="00FD4372"/>
    <w:rsid w:val="00FD51ED"/>
    <w:rsid w:val="00FD531D"/>
    <w:rsid w:val="00FD5343"/>
    <w:rsid w:val="00FD535E"/>
    <w:rsid w:val="00FD5C4B"/>
    <w:rsid w:val="00FD6302"/>
    <w:rsid w:val="00FD6608"/>
    <w:rsid w:val="00FD68A8"/>
    <w:rsid w:val="00FD6BFC"/>
    <w:rsid w:val="00FD6E76"/>
    <w:rsid w:val="00FD73C2"/>
    <w:rsid w:val="00FD7BF0"/>
    <w:rsid w:val="00FE0499"/>
    <w:rsid w:val="00FE0565"/>
    <w:rsid w:val="00FE05A8"/>
    <w:rsid w:val="00FE0768"/>
    <w:rsid w:val="00FE0D0E"/>
    <w:rsid w:val="00FE0DE8"/>
    <w:rsid w:val="00FE1931"/>
    <w:rsid w:val="00FE1FC6"/>
    <w:rsid w:val="00FE28C2"/>
    <w:rsid w:val="00FE28CB"/>
    <w:rsid w:val="00FE28F4"/>
    <w:rsid w:val="00FE2EBF"/>
    <w:rsid w:val="00FE3001"/>
    <w:rsid w:val="00FE35E9"/>
    <w:rsid w:val="00FE372C"/>
    <w:rsid w:val="00FE4480"/>
    <w:rsid w:val="00FE4CF2"/>
    <w:rsid w:val="00FE4F44"/>
    <w:rsid w:val="00FE5122"/>
    <w:rsid w:val="00FE54E3"/>
    <w:rsid w:val="00FE56C6"/>
    <w:rsid w:val="00FE577D"/>
    <w:rsid w:val="00FE57B2"/>
    <w:rsid w:val="00FE57C7"/>
    <w:rsid w:val="00FE5CD0"/>
    <w:rsid w:val="00FE5CF9"/>
    <w:rsid w:val="00FE6346"/>
    <w:rsid w:val="00FE6579"/>
    <w:rsid w:val="00FE66EF"/>
    <w:rsid w:val="00FE682B"/>
    <w:rsid w:val="00FE685C"/>
    <w:rsid w:val="00FE6B60"/>
    <w:rsid w:val="00FE6C29"/>
    <w:rsid w:val="00FE6FCD"/>
    <w:rsid w:val="00FE7220"/>
    <w:rsid w:val="00FE729F"/>
    <w:rsid w:val="00FE74DB"/>
    <w:rsid w:val="00FE766C"/>
    <w:rsid w:val="00FE768F"/>
    <w:rsid w:val="00FE78A1"/>
    <w:rsid w:val="00FE79E7"/>
    <w:rsid w:val="00FE7FEA"/>
    <w:rsid w:val="00FF01E3"/>
    <w:rsid w:val="00FF04CF"/>
    <w:rsid w:val="00FF05EA"/>
    <w:rsid w:val="00FF06B3"/>
    <w:rsid w:val="00FF160C"/>
    <w:rsid w:val="00FF1740"/>
    <w:rsid w:val="00FF1918"/>
    <w:rsid w:val="00FF195A"/>
    <w:rsid w:val="00FF1B1E"/>
    <w:rsid w:val="00FF29F5"/>
    <w:rsid w:val="00FF2D21"/>
    <w:rsid w:val="00FF2E48"/>
    <w:rsid w:val="00FF2ECC"/>
    <w:rsid w:val="00FF2EDF"/>
    <w:rsid w:val="00FF320C"/>
    <w:rsid w:val="00FF404B"/>
    <w:rsid w:val="00FF41CF"/>
    <w:rsid w:val="00FF4614"/>
    <w:rsid w:val="00FF4ACA"/>
    <w:rsid w:val="00FF5325"/>
    <w:rsid w:val="00FF5498"/>
    <w:rsid w:val="00FF559B"/>
    <w:rsid w:val="00FF5834"/>
    <w:rsid w:val="00FF5ADF"/>
    <w:rsid w:val="00FF5BE3"/>
    <w:rsid w:val="00FF5F26"/>
    <w:rsid w:val="00FF6469"/>
    <w:rsid w:val="00FF6724"/>
    <w:rsid w:val="00FF6A65"/>
    <w:rsid w:val="00FF70D1"/>
    <w:rsid w:val="00FF7415"/>
    <w:rsid w:val="00FF7B5C"/>
    <w:rsid w:val="00FF7BFD"/>
    <w:rsid w:val="00FF7D05"/>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50"/>
    <o:shapelayout v:ext="edit">
      <o:idmap v:ext="edit" data="2"/>
    </o:shapelayout>
  </w:shapeDefaults>
  <w:decimalSymbol w:val=","/>
  <w:listSeparator w:val=";"/>
  <w14:docId w14:val="799D7C6F"/>
  <w15:docId w15:val="{9DC07D8B-3DDD-4713-BD39-CAD80E8C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22EB0"/>
    <w:rPr>
      <w:sz w:val="24"/>
      <w:szCs w:val="24"/>
      <w:lang w:val="en-GB"/>
    </w:rPr>
  </w:style>
  <w:style w:type="paragraph" w:styleId="Heading1">
    <w:name w:val="heading 1"/>
    <w:aliases w:val="1 Tema"/>
    <w:basedOn w:val="Normal"/>
    <w:next w:val="Normal"/>
    <w:link w:val="Heading1Char"/>
    <w:autoRedefine/>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7F7B7B"/>
    <w:pPr>
      <w:tabs>
        <w:tab w:val="left" w:pos="660"/>
        <w:tab w:val="right" w:leader="dot" w:pos="10195"/>
      </w:tabs>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
    <w:link w:val="NoSpacingChar"/>
    <w:uiPriority w:val="1"/>
    <w:qFormat/>
    <w:rsid w:val="00FB6415"/>
    <w:pPr>
      <w:ind w:firstLine="567"/>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semiHidden/>
    <w:unhideWhenUsed/>
    <w:rsid w:val="000363EF"/>
    <w:rPr>
      <w:sz w:val="20"/>
      <w:szCs w:val="20"/>
    </w:rPr>
  </w:style>
  <w:style w:type="character" w:customStyle="1" w:styleId="FootnoteTextChar">
    <w:name w:val="Footnote Text Char"/>
    <w:basedOn w:val="DefaultParagraphFont"/>
    <w:link w:val="FootnoteText"/>
    <w:semiHidden/>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607869"/>
    <w:rPr>
      <w:color w:val="808080"/>
    </w:rPr>
  </w:style>
  <w:style w:type="character" w:styleId="UnresolvedMention">
    <w:name w:val="Unresolved Mention"/>
    <w:basedOn w:val="DefaultParagraphFont"/>
    <w:uiPriority w:val="99"/>
    <w:semiHidden/>
    <w:unhideWhenUsed/>
    <w:rsid w:val="00251AEC"/>
    <w:rPr>
      <w:color w:val="605E5C"/>
      <w:shd w:val="clear" w:color="auto" w:fill="E1DFDD"/>
    </w:rPr>
  </w:style>
  <w:style w:type="paragraph" w:customStyle="1" w:styleId="1numeracija">
    <w:name w:val="1 numeracija"/>
    <w:basedOn w:val="Heading1"/>
    <w:next w:val="List"/>
    <w:link w:val="1numeracijaChar"/>
    <w:autoRedefine/>
    <w:qFormat/>
    <w:rsid w:val="00CE6FFD"/>
    <w:pPr>
      <w:numPr>
        <w:numId w:val="57"/>
      </w:numPr>
      <w:tabs>
        <w:tab w:val="left" w:pos="1134"/>
      </w:tabs>
      <w:jc w:val="both"/>
    </w:pPr>
    <w:rPr>
      <w:rFonts w:eastAsiaTheme="minorEastAsia" w:cstheme="minorBidi"/>
      <w:bCs/>
      <w:caps/>
      <w:szCs w:val="22"/>
      <w:lang w:val="lt-LT"/>
    </w:rPr>
  </w:style>
  <w:style w:type="paragraph" w:customStyle="1" w:styleId="11numeracija">
    <w:name w:val="1.1. numeracija"/>
    <w:basedOn w:val="ListParagraph"/>
    <w:next w:val="List2"/>
    <w:link w:val="11numeracijaChar"/>
    <w:autoRedefine/>
    <w:qFormat/>
    <w:rsid w:val="00081281"/>
    <w:pPr>
      <w:numPr>
        <w:ilvl w:val="1"/>
        <w:numId w:val="57"/>
      </w:numPr>
      <w:jc w:val="both"/>
    </w:pPr>
    <w:rPr>
      <w:rFonts w:ascii="Trebuchet MS" w:eastAsiaTheme="minorEastAsia" w:hAnsi="Trebuchet MS" w:cstheme="minorBidi"/>
      <w:sz w:val="22"/>
      <w:szCs w:val="22"/>
      <w:lang w:val="lt-LT"/>
    </w:rPr>
  </w:style>
  <w:style w:type="character" w:customStyle="1" w:styleId="1numeracijaChar">
    <w:name w:val="1 numeracija Char"/>
    <w:basedOn w:val="ListParagraphChar"/>
    <w:link w:val="1numeracija"/>
    <w:rsid w:val="00CE6FFD"/>
    <w:rPr>
      <w:rFonts w:ascii="Trebuchet MS" w:eastAsiaTheme="minorEastAsia" w:hAnsi="Trebuchet MS" w:cstheme="minorBidi"/>
      <w:b/>
      <w:bCs/>
      <w:caps/>
      <w:sz w:val="22"/>
      <w:szCs w:val="22"/>
      <w:lang w:val="lt-LT"/>
    </w:rPr>
  </w:style>
  <w:style w:type="paragraph" w:customStyle="1" w:styleId="111numeracija">
    <w:name w:val="1.1.1. numeracija"/>
    <w:basedOn w:val="ListParagraph"/>
    <w:link w:val="111numeracijaChar"/>
    <w:autoRedefine/>
    <w:qFormat/>
    <w:rsid w:val="00F348C4"/>
    <w:pPr>
      <w:numPr>
        <w:ilvl w:val="2"/>
        <w:numId w:val="57"/>
      </w:numPr>
      <w:jc w:val="both"/>
    </w:pPr>
    <w:rPr>
      <w:rFonts w:ascii="Trebuchet MS" w:eastAsiaTheme="minorEastAsia" w:hAnsi="Trebuchet MS" w:cs="Arial"/>
      <w:sz w:val="22"/>
      <w:szCs w:val="22"/>
      <w:lang w:val="lt-LT"/>
    </w:rPr>
  </w:style>
  <w:style w:type="character" w:customStyle="1" w:styleId="11numeracijaChar">
    <w:name w:val="1.1. numeracija Char"/>
    <w:basedOn w:val="ListParagraphChar"/>
    <w:link w:val="11numeracija"/>
    <w:rsid w:val="00081281"/>
    <w:rPr>
      <w:rFonts w:ascii="Trebuchet MS" w:eastAsiaTheme="minorEastAsia" w:hAnsi="Trebuchet MS" w:cstheme="minorBidi"/>
      <w:sz w:val="22"/>
      <w:szCs w:val="22"/>
      <w:lang w:val="lt-LT"/>
    </w:rPr>
  </w:style>
  <w:style w:type="paragraph" w:customStyle="1" w:styleId="1111numeracija">
    <w:name w:val="1.1.1.1. numeracija"/>
    <w:basedOn w:val="ListParagraph"/>
    <w:link w:val="1111numeracijaChar"/>
    <w:autoRedefine/>
    <w:rsid w:val="00723050"/>
    <w:pPr>
      <w:numPr>
        <w:ilvl w:val="3"/>
        <w:numId w:val="57"/>
      </w:numPr>
      <w:jc w:val="both"/>
    </w:pPr>
    <w:rPr>
      <w:rFonts w:ascii="Trebuchet MS" w:eastAsiaTheme="minorEastAsia" w:hAnsi="Trebuchet MS" w:cstheme="minorBidi"/>
      <w:caps/>
      <w:sz w:val="22"/>
      <w:szCs w:val="22"/>
      <w:lang w:val="lt-LT"/>
    </w:rPr>
  </w:style>
  <w:style w:type="character" w:customStyle="1" w:styleId="111numeracijaChar">
    <w:name w:val="1.1.1. numeracija Char"/>
    <w:basedOn w:val="ListParagraphChar"/>
    <w:link w:val="111numeracija"/>
    <w:rsid w:val="00F348C4"/>
    <w:rPr>
      <w:rFonts w:ascii="Trebuchet MS" w:eastAsiaTheme="minorEastAsia" w:hAnsi="Trebuchet MS" w:cs="Arial"/>
      <w:sz w:val="22"/>
      <w:szCs w:val="22"/>
      <w:lang w:val="lt-LT"/>
    </w:rPr>
  </w:style>
  <w:style w:type="paragraph" w:customStyle="1" w:styleId="11111numeracija">
    <w:name w:val="1.1.1.1.1. numeracija"/>
    <w:basedOn w:val="1111numeracija"/>
    <w:link w:val="11111numeracijaChar"/>
    <w:autoRedefine/>
    <w:qFormat/>
    <w:rsid w:val="00F348C4"/>
    <w:pPr>
      <w:numPr>
        <w:ilvl w:val="4"/>
      </w:numPr>
      <w:ind w:left="1071" w:firstLine="0"/>
    </w:pPr>
    <w:rPr>
      <w:caps w:val="0"/>
      <w:color w:val="000000" w:themeColor="text1"/>
    </w:rPr>
  </w:style>
  <w:style w:type="character" w:customStyle="1" w:styleId="1111numeracijaChar">
    <w:name w:val="1.1.1.1. numeracija Char"/>
    <w:basedOn w:val="ListParagraphChar"/>
    <w:link w:val="1111numeracija"/>
    <w:rsid w:val="00723050"/>
    <w:rPr>
      <w:rFonts w:ascii="Trebuchet MS" w:eastAsiaTheme="minorEastAsia" w:hAnsi="Trebuchet MS" w:cstheme="minorBidi"/>
      <w:caps/>
      <w:sz w:val="22"/>
      <w:szCs w:val="22"/>
      <w:lang w:val="lt-LT"/>
    </w:rPr>
  </w:style>
  <w:style w:type="paragraph" w:customStyle="1" w:styleId="1111numeracijas">
    <w:name w:val="1.1.1.1. numeracijas"/>
    <w:basedOn w:val="1111numeracija"/>
    <w:link w:val="1111numeracijasChar"/>
    <w:autoRedefine/>
    <w:qFormat/>
    <w:rsid w:val="00CE6328"/>
    <w:pPr>
      <w:ind w:left="357" w:firstLine="567"/>
    </w:pPr>
    <w:rPr>
      <w:caps w:val="0"/>
    </w:rPr>
  </w:style>
  <w:style w:type="character" w:customStyle="1" w:styleId="11111numeracijaChar">
    <w:name w:val="1.1.1.1.1. numeracija Char"/>
    <w:basedOn w:val="1111numeracijaChar"/>
    <w:link w:val="11111numeracija"/>
    <w:rsid w:val="00F348C4"/>
    <w:rPr>
      <w:rFonts w:ascii="Trebuchet MS" w:eastAsiaTheme="minorEastAsia" w:hAnsi="Trebuchet MS" w:cstheme="minorBidi"/>
      <w:caps w:val="0"/>
      <w:color w:val="000000" w:themeColor="text1"/>
      <w:sz w:val="22"/>
      <w:szCs w:val="22"/>
      <w:lang w:val="lt-LT"/>
    </w:rPr>
  </w:style>
  <w:style w:type="character" w:customStyle="1" w:styleId="1111numeracijasChar">
    <w:name w:val="1.1.1.1. numeracijas Char"/>
    <w:basedOn w:val="1111numeracijaChar"/>
    <w:link w:val="1111numeracijas"/>
    <w:rsid w:val="00CE6328"/>
    <w:rPr>
      <w:rFonts w:ascii="Trebuchet MS" w:eastAsiaTheme="minorEastAsia" w:hAnsi="Trebuchet MS" w:cstheme="minorBidi"/>
      <w:caps w:val="0"/>
      <w:sz w:val="22"/>
      <w:szCs w:val="22"/>
      <w:lang w:val="lt-LT"/>
    </w:rPr>
  </w:style>
  <w:style w:type="paragraph" w:styleId="List">
    <w:name w:val="List"/>
    <w:basedOn w:val="Normal"/>
    <w:semiHidden/>
    <w:unhideWhenUsed/>
    <w:rsid w:val="00CE6FFD"/>
    <w:pPr>
      <w:ind w:left="283" w:hanging="283"/>
      <w:contextualSpacing/>
    </w:pPr>
  </w:style>
  <w:style w:type="paragraph" w:styleId="List2">
    <w:name w:val="List 2"/>
    <w:basedOn w:val="Normal"/>
    <w:unhideWhenUsed/>
    <w:rsid w:val="00CE6FFD"/>
    <w:pPr>
      <w:ind w:left="566" w:hanging="283"/>
      <w:contextualSpacing/>
    </w:pPr>
  </w:style>
  <w:style w:type="character" w:customStyle="1" w:styleId="NoSpacingChar">
    <w:name w:val="No Spacing Char"/>
    <w:aliases w:val="Normalus Char"/>
    <w:basedOn w:val="DefaultParagraphFont"/>
    <w:link w:val="NoSpacing"/>
    <w:uiPriority w:val="1"/>
    <w:rsid w:val="00135B93"/>
    <w:rPr>
      <w:rFonts w:ascii="Trebuchet MS" w:hAnsi="Trebuchet MS"/>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158508">
      <w:bodyDiv w:val="1"/>
      <w:marLeft w:val="0"/>
      <w:marRight w:val="0"/>
      <w:marTop w:val="0"/>
      <w:marBottom w:val="0"/>
      <w:divBdr>
        <w:top w:val="none" w:sz="0" w:space="0" w:color="auto"/>
        <w:left w:val="none" w:sz="0" w:space="0" w:color="auto"/>
        <w:bottom w:val="none" w:sz="0" w:space="0" w:color="auto"/>
        <w:right w:val="none" w:sz="0" w:space="0" w:color="auto"/>
      </w:divBdr>
    </w:div>
    <w:div w:id="280666">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545924">
      <w:bodyDiv w:val="1"/>
      <w:marLeft w:val="0"/>
      <w:marRight w:val="0"/>
      <w:marTop w:val="0"/>
      <w:marBottom w:val="0"/>
      <w:divBdr>
        <w:top w:val="none" w:sz="0" w:space="0" w:color="auto"/>
        <w:left w:val="none" w:sz="0" w:space="0" w:color="auto"/>
        <w:bottom w:val="none" w:sz="0" w:space="0" w:color="auto"/>
        <w:right w:val="none" w:sz="0" w:space="0" w:color="auto"/>
      </w:divBdr>
    </w:div>
    <w:div w:id="664312">
      <w:bodyDiv w:val="1"/>
      <w:marLeft w:val="0"/>
      <w:marRight w:val="0"/>
      <w:marTop w:val="0"/>
      <w:marBottom w:val="0"/>
      <w:divBdr>
        <w:top w:val="none" w:sz="0" w:space="0" w:color="auto"/>
        <w:left w:val="none" w:sz="0" w:space="0" w:color="auto"/>
        <w:bottom w:val="none" w:sz="0" w:space="0" w:color="auto"/>
        <w:right w:val="none" w:sz="0" w:space="0" w:color="auto"/>
      </w:divBdr>
    </w:div>
    <w:div w:id="814971">
      <w:bodyDiv w:val="1"/>
      <w:marLeft w:val="0"/>
      <w:marRight w:val="0"/>
      <w:marTop w:val="0"/>
      <w:marBottom w:val="0"/>
      <w:divBdr>
        <w:top w:val="none" w:sz="0" w:space="0" w:color="auto"/>
        <w:left w:val="none" w:sz="0" w:space="0" w:color="auto"/>
        <w:bottom w:val="none" w:sz="0" w:space="0" w:color="auto"/>
        <w:right w:val="none" w:sz="0" w:space="0" w:color="auto"/>
      </w:divBdr>
    </w:div>
    <w:div w:id="862250">
      <w:bodyDiv w:val="1"/>
      <w:marLeft w:val="0"/>
      <w:marRight w:val="0"/>
      <w:marTop w:val="0"/>
      <w:marBottom w:val="0"/>
      <w:divBdr>
        <w:top w:val="none" w:sz="0" w:space="0" w:color="auto"/>
        <w:left w:val="none" w:sz="0" w:space="0" w:color="auto"/>
        <w:bottom w:val="none" w:sz="0" w:space="0" w:color="auto"/>
        <w:right w:val="none" w:sz="0" w:space="0" w:color="auto"/>
      </w:divBdr>
    </w:div>
    <w:div w:id="933535">
      <w:bodyDiv w:val="1"/>
      <w:marLeft w:val="0"/>
      <w:marRight w:val="0"/>
      <w:marTop w:val="0"/>
      <w:marBottom w:val="0"/>
      <w:divBdr>
        <w:top w:val="none" w:sz="0" w:space="0" w:color="auto"/>
        <w:left w:val="none" w:sz="0" w:space="0" w:color="auto"/>
        <w:bottom w:val="none" w:sz="0" w:space="0" w:color="auto"/>
        <w:right w:val="none" w:sz="0" w:space="0" w:color="auto"/>
      </w:divBdr>
    </w:div>
    <w:div w:id="1053012">
      <w:bodyDiv w:val="1"/>
      <w:marLeft w:val="0"/>
      <w:marRight w:val="0"/>
      <w:marTop w:val="0"/>
      <w:marBottom w:val="0"/>
      <w:divBdr>
        <w:top w:val="none" w:sz="0" w:space="0" w:color="auto"/>
        <w:left w:val="none" w:sz="0" w:space="0" w:color="auto"/>
        <w:bottom w:val="none" w:sz="0" w:space="0" w:color="auto"/>
        <w:right w:val="none" w:sz="0" w:space="0" w:color="auto"/>
      </w:divBdr>
    </w:div>
    <w:div w:id="1202378">
      <w:bodyDiv w:val="1"/>
      <w:marLeft w:val="0"/>
      <w:marRight w:val="0"/>
      <w:marTop w:val="0"/>
      <w:marBottom w:val="0"/>
      <w:divBdr>
        <w:top w:val="none" w:sz="0" w:space="0" w:color="auto"/>
        <w:left w:val="none" w:sz="0" w:space="0" w:color="auto"/>
        <w:bottom w:val="none" w:sz="0" w:space="0" w:color="auto"/>
        <w:right w:val="none" w:sz="0" w:space="0" w:color="auto"/>
      </w:divBdr>
    </w:div>
    <w:div w:id="1208510">
      <w:bodyDiv w:val="1"/>
      <w:marLeft w:val="0"/>
      <w:marRight w:val="0"/>
      <w:marTop w:val="0"/>
      <w:marBottom w:val="0"/>
      <w:divBdr>
        <w:top w:val="none" w:sz="0" w:space="0" w:color="auto"/>
        <w:left w:val="none" w:sz="0" w:space="0" w:color="auto"/>
        <w:bottom w:val="none" w:sz="0" w:space="0" w:color="auto"/>
        <w:right w:val="none" w:sz="0" w:space="0" w:color="auto"/>
      </w:divBdr>
    </w:div>
    <w:div w:id="1392904">
      <w:bodyDiv w:val="1"/>
      <w:marLeft w:val="0"/>
      <w:marRight w:val="0"/>
      <w:marTop w:val="0"/>
      <w:marBottom w:val="0"/>
      <w:divBdr>
        <w:top w:val="none" w:sz="0" w:space="0" w:color="auto"/>
        <w:left w:val="none" w:sz="0" w:space="0" w:color="auto"/>
        <w:bottom w:val="none" w:sz="0" w:space="0" w:color="auto"/>
        <w:right w:val="none" w:sz="0" w:space="0" w:color="auto"/>
      </w:divBdr>
    </w:div>
    <w:div w:id="1395218">
      <w:bodyDiv w:val="1"/>
      <w:marLeft w:val="0"/>
      <w:marRight w:val="0"/>
      <w:marTop w:val="0"/>
      <w:marBottom w:val="0"/>
      <w:divBdr>
        <w:top w:val="none" w:sz="0" w:space="0" w:color="auto"/>
        <w:left w:val="none" w:sz="0" w:space="0" w:color="auto"/>
        <w:bottom w:val="none" w:sz="0" w:space="0" w:color="auto"/>
        <w:right w:val="none" w:sz="0" w:space="0" w:color="auto"/>
      </w:divBdr>
    </w:div>
    <w:div w:id="1395723">
      <w:bodyDiv w:val="1"/>
      <w:marLeft w:val="0"/>
      <w:marRight w:val="0"/>
      <w:marTop w:val="0"/>
      <w:marBottom w:val="0"/>
      <w:divBdr>
        <w:top w:val="none" w:sz="0" w:space="0" w:color="auto"/>
        <w:left w:val="none" w:sz="0" w:space="0" w:color="auto"/>
        <w:bottom w:val="none" w:sz="0" w:space="0" w:color="auto"/>
        <w:right w:val="none" w:sz="0" w:space="0" w:color="auto"/>
      </w:divBdr>
    </w:div>
    <w:div w:id="1396145">
      <w:bodyDiv w:val="1"/>
      <w:marLeft w:val="0"/>
      <w:marRight w:val="0"/>
      <w:marTop w:val="0"/>
      <w:marBottom w:val="0"/>
      <w:divBdr>
        <w:top w:val="none" w:sz="0" w:space="0" w:color="auto"/>
        <w:left w:val="none" w:sz="0" w:space="0" w:color="auto"/>
        <w:bottom w:val="none" w:sz="0" w:space="0" w:color="auto"/>
        <w:right w:val="none" w:sz="0" w:space="0" w:color="auto"/>
      </w:divBdr>
    </w:div>
    <w:div w:id="1709050">
      <w:bodyDiv w:val="1"/>
      <w:marLeft w:val="0"/>
      <w:marRight w:val="0"/>
      <w:marTop w:val="0"/>
      <w:marBottom w:val="0"/>
      <w:divBdr>
        <w:top w:val="none" w:sz="0" w:space="0" w:color="auto"/>
        <w:left w:val="none" w:sz="0" w:space="0" w:color="auto"/>
        <w:bottom w:val="none" w:sz="0" w:space="0" w:color="auto"/>
        <w:right w:val="none" w:sz="0" w:space="0" w:color="auto"/>
      </w:divBdr>
    </w:div>
    <w:div w:id="1858966">
      <w:bodyDiv w:val="1"/>
      <w:marLeft w:val="0"/>
      <w:marRight w:val="0"/>
      <w:marTop w:val="0"/>
      <w:marBottom w:val="0"/>
      <w:divBdr>
        <w:top w:val="none" w:sz="0" w:space="0" w:color="auto"/>
        <w:left w:val="none" w:sz="0" w:space="0" w:color="auto"/>
        <w:bottom w:val="none" w:sz="0" w:space="0" w:color="auto"/>
        <w:right w:val="none" w:sz="0" w:space="0" w:color="auto"/>
      </w:divBdr>
    </w:div>
    <w:div w:id="1901683">
      <w:bodyDiv w:val="1"/>
      <w:marLeft w:val="0"/>
      <w:marRight w:val="0"/>
      <w:marTop w:val="0"/>
      <w:marBottom w:val="0"/>
      <w:divBdr>
        <w:top w:val="none" w:sz="0" w:space="0" w:color="auto"/>
        <w:left w:val="none" w:sz="0" w:space="0" w:color="auto"/>
        <w:bottom w:val="none" w:sz="0" w:space="0" w:color="auto"/>
        <w:right w:val="none" w:sz="0" w:space="0" w:color="auto"/>
      </w:divBdr>
    </w:div>
    <w:div w:id="1933308">
      <w:bodyDiv w:val="1"/>
      <w:marLeft w:val="0"/>
      <w:marRight w:val="0"/>
      <w:marTop w:val="0"/>
      <w:marBottom w:val="0"/>
      <w:divBdr>
        <w:top w:val="none" w:sz="0" w:space="0" w:color="auto"/>
        <w:left w:val="none" w:sz="0" w:space="0" w:color="auto"/>
        <w:bottom w:val="none" w:sz="0" w:space="0" w:color="auto"/>
        <w:right w:val="none" w:sz="0" w:space="0" w:color="auto"/>
      </w:divBdr>
    </w:div>
    <w:div w:id="2056964">
      <w:bodyDiv w:val="1"/>
      <w:marLeft w:val="0"/>
      <w:marRight w:val="0"/>
      <w:marTop w:val="0"/>
      <w:marBottom w:val="0"/>
      <w:divBdr>
        <w:top w:val="none" w:sz="0" w:space="0" w:color="auto"/>
        <w:left w:val="none" w:sz="0" w:space="0" w:color="auto"/>
        <w:bottom w:val="none" w:sz="0" w:space="0" w:color="auto"/>
        <w:right w:val="none" w:sz="0" w:space="0" w:color="auto"/>
      </w:divBdr>
    </w:div>
    <w:div w:id="2100391">
      <w:bodyDiv w:val="1"/>
      <w:marLeft w:val="0"/>
      <w:marRight w:val="0"/>
      <w:marTop w:val="0"/>
      <w:marBottom w:val="0"/>
      <w:divBdr>
        <w:top w:val="none" w:sz="0" w:space="0" w:color="auto"/>
        <w:left w:val="none" w:sz="0" w:space="0" w:color="auto"/>
        <w:bottom w:val="none" w:sz="0" w:space="0" w:color="auto"/>
        <w:right w:val="none" w:sz="0" w:space="0" w:color="auto"/>
      </w:divBdr>
    </w:div>
    <w:div w:id="2242867">
      <w:bodyDiv w:val="1"/>
      <w:marLeft w:val="0"/>
      <w:marRight w:val="0"/>
      <w:marTop w:val="0"/>
      <w:marBottom w:val="0"/>
      <w:divBdr>
        <w:top w:val="none" w:sz="0" w:space="0" w:color="auto"/>
        <w:left w:val="none" w:sz="0" w:space="0" w:color="auto"/>
        <w:bottom w:val="none" w:sz="0" w:space="0" w:color="auto"/>
        <w:right w:val="none" w:sz="0" w:space="0" w:color="auto"/>
      </w:divBdr>
    </w:div>
    <w:div w:id="2250933">
      <w:bodyDiv w:val="1"/>
      <w:marLeft w:val="0"/>
      <w:marRight w:val="0"/>
      <w:marTop w:val="0"/>
      <w:marBottom w:val="0"/>
      <w:divBdr>
        <w:top w:val="none" w:sz="0" w:space="0" w:color="auto"/>
        <w:left w:val="none" w:sz="0" w:space="0" w:color="auto"/>
        <w:bottom w:val="none" w:sz="0" w:space="0" w:color="auto"/>
        <w:right w:val="none" w:sz="0" w:space="0" w:color="auto"/>
      </w:divBdr>
    </w:div>
    <w:div w:id="2516146">
      <w:bodyDiv w:val="1"/>
      <w:marLeft w:val="0"/>
      <w:marRight w:val="0"/>
      <w:marTop w:val="0"/>
      <w:marBottom w:val="0"/>
      <w:divBdr>
        <w:top w:val="none" w:sz="0" w:space="0" w:color="auto"/>
        <w:left w:val="none" w:sz="0" w:space="0" w:color="auto"/>
        <w:bottom w:val="none" w:sz="0" w:space="0" w:color="auto"/>
        <w:right w:val="none" w:sz="0" w:space="0" w:color="auto"/>
      </w:divBdr>
    </w:div>
    <w:div w:id="2588161">
      <w:bodyDiv w:val="1"/>
      <w:marLeft w:val="0"/>
      <w:marRight w:val="0"/>
      <w:marTop w:val="0"/>
      <w:marBottom w:val="0"/>
      <w:divBdr>
        <w:top w:val="none" w:sz="0" w:space="0" w:color="auto"/>
        <w:left w:val="none" w:sz="0" w:space="0" w:color="auto"/>
        <w:bottom w:val="none" w:sz="0" w:space="0" w:color="auto"/>
        <w:right w:val="none" w:sz="0" w:space="0" w:color="auto"/>
      </w:divBdr>
    </w:div>
    <w:div w:id="2631679">
      <w:bodyDiv w:val="1"/>
      <w:marLeft w:val="0"/>
      <w:marRight w:val="0"/>
      <w:marTop w:val="0"/>
      <w:marBottom w:val="0"/>
      <w:divBdr>
        <w:top w:val="none" w:sz="0" w:space="0" w:color="auto"/>
        <w:left w:val="none" w:sz="0" w:space="0" w:color="auto"/>
        <w:bottom w:val="none" w:sz="0" w:space="0" w:color="auto"/>
        <w:right w:val="none" w:sz="0" w:space="0" w:color="auto"/>
      </w:divBdr>
    </w:div>
    <w:div w:id="2752633">
      <w:bodyDiv w:val="1"/>
      <w:marLeft w:val="0"/>
      <w:marRight w:val="0"/>
      <w:marTop w:val="0"/>
      <w:marBottom w:val="0"/>
      <w:divBdr>
        <w:top w:val="none" w:sz="0" w:space="0" w:color="auto"/>
        <w:left w:val="none" w:sz="0" w:space="0" w:color="auto"/>
        <w:bottom w:val="none" w:sz="0" w:space="0" w:color="auto"/>
        <w:right w:val="none" w:sz="0" w:space="0" w:color="auto"/>
      </w:divBdr>
    </w:div>
    <w:div w:id="2754062">
      <w:bodyDiv w:val="1"/>
      <w:marLeft w:val="0"/>
      <w:marRight w:val="0"/>
      <w:marTop w:val="0"/>
      <w:marBottom w:val="0"/>
      <w:divBdr>
        <w:top w:val="none" w:sz="0" w:space="0" w:color="auto"/>
        <w:left w:val="none" w:sz="0" w:space="0" w:color="auto"/>
        <w:bottom w:val="none" w:sz="0" w:space="0" w:color="auto"/>
        <w:right w:val="none" w:sz="0" w:space="0" w:color="auto"/>
      </w:divBdr>
    </w:div>
    <w:div w:id="2830237">
      <w:bodyDiv w:val="1"/>
      <w:marLeft w:val="0"/>
      <w:marRight w:val="0"/>
      <w:marTop w:val="0"/>
      <w:marBottom w:val="0"/>
      <w:divBdr>
        <w:top w:val="none" w:sz="0" w:space="0" w:color="auto"/>
        <w:left w:val="none" w:sz="0" w:space="0" w:color="auto"/>
        <w:bottom w:val="none" w:sz="0" w:space="0" w:color="auto"/>
        <w:right w:val="none" w:sz="0" w:space="0" w:color="auto"/>
      </w:divBdr>
    </w:div>
    <w:div w:id="2897799">
      <w:bodyDiv w:val="1"/>
      <w:marLeft w:val="0"/>
      <w:marRight w:val="0"/>
      <w:marTop w:val="0"/>
      <w:marBottom w:val="0"/>
      <w:divBdr>
        <w:top w:val="none" w:sz="0" w:space="0" w:color="auto"/>
        <w:left w:val="none" w:sz="0" w:space="0" w:color="auto"/>
        <w:bottom w:val="none" w:sz="0" w:space="0" w:color="auto"/>
        <w:right w:val="none" w:sz="0" w:space="0" w:color="auto"/>
      </w:divBdr>
    </w:div>
    <w:div w:id="3092966">
      <w:bodyDiv w:val="1"/>
      <w:marLeft w:val="0"/>
      <w:marRight w:val="0"/>
      <w:marTop w:val="0"/>
      <w:marBottom w:val="0"/>
      <w:divBdr>
        <w:top w:val="none" w:sz="0" w:space="0" w:color="auto"/>
        <w:left w:val="none" w:sz="0" w:space="0" w:color="auto"/>
        <w:bottom w:val="none" w:sz="0" w:space="0" w:color="auto"/>
        <w:right w:val="none" w:sz="0" w:space="0" w:color="auto"/>
      </w:divBdr>
    </w:div>
    <w:div w:id="3217703">
      <w:bodyDiv w:val="1"/>
      <w:marLeft w:val="0"/>
      <w:marRight w:val="0"/>
      <w:marTop w:val="0"/>
      <w:marBottom w:val="0"/>
      <w:divBdr>
        <w:top w:val="none" w:sz="0" w:space="0" w:color="auto"/>
        <w:left w:val="none" w:sz="0" w:space="0" w:color="auto"/>
        <w:bottom w:val="none" w:sz="0" w:space="0" w:color="auto"/>
        <w:right w:val="none" w:sz="0" w:space="0" w:color="auto"/>
      </w:divBdr>
    </w:div>
    <w:div w:id="3411005">
      <w:bodyDiv w:val="1"/>
      <w:marLeft w:val="0"/>
      <w:marRight w:val="0"/>
      <w:marTop w:val="0"/>
      <w:marBottom w:val="0"/>
      <w:divBdr>
        <w:top w:val="none" w:sz="0" w:space="0" w:color="auto"/>
        <w:left w:val="none" w:sz="0" w:space="0" w:color="auto"/>
        <w:bottom w:val="none" w:sz="0" w:space="0" w:color="auto"/>
        <w:right w:val="none" w:sz="0" w:space="0" w:color="auto"/>
      </w:divBdr>
    </w:div>
    <w:div w:id="3436281">
      <w:bodyDiv w:val="1"/>
      <w:marLeft w:val="0"/>
      <w:marRight w:val="0"/>
      <w:marTop w:val="0"/>
      <w:marBottom w:val="0"/>
      <w:divBdr>
        <w:top w:val="none" w:sz="0" w:space="0" w:color="auto"/>
        <w:left w:val="none" w:sz="0" w:space="0" w:color="auto"/>
        <w:bottom w:val="none" w:sz="0" w:space="0" w:color="auto"/>
        <w:right w:val="none" w:sz="0" w:space="0" w:color="auto"/>
      </w:divBdr>
    </w:div>
    <w:div w:id="3439673">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095476">
      <w:bodyDiv w:val="1"/>
      <w:marLeft w:val="0"/>
      <w:marRight w:val="0"/>
      <w:marTop w:val="0"/>
      <w:marBottom w:val="0"/>
      <w:divBdr>
        <w:top w:val="none" w:sz="0" w:space="0" w:color="auto"/>
        <w:left w:val="none" w:sz="0" w:space="0" w:color="auto"/>
        <w:bottom w:val="none" w:sz="0" w:space="0" w:color="auto"/>
        <w:right w:val="none" w:sz="0" w:space="0" w:color="auto"/>
      </w:divBdr>
    </w:div>
    <w:div w:id="4210933">
      <w:bodyDiv w:val="1"/>
      <w:marLeft w:val="0"/>
      <w:marRight w:val="0"/>
      <w:marTop w:val="0"/>
      <w:marBottom w:val="0"/>
      <w:divBdr>
        <w:top w:val="none" w:sz="0" w:space="0" w:color="auto"/>
        <w:left w:val="none" w:sz="0" w:space="0" w:color="auto"/>
        <w:bottom w:val="none" w:sz="0" w:space="0" w:color="auto"/>
        <w:right w:val="none" w:sz="0" w:space="0" w:color="auto"/>
      </w:divBdr>
    </w:div>
    <w:div w:id="4216549">
      <w:bodyDiv w:val="1"/>
      <w:marLeft w:val="0"/>
      <w:marRight w:val="0"/>
      <w:marTop w:val="0"/>
      <w:marBottom w:val="0"/>
      <w:divBdr>
        <w:top w:val="none" w:sz="0" w:space="0" w:color="auto"/>
        <w:left w:val="none" w:sz="0" w:space="0" w:color="auto"/>
        <w:bottom w:val="none" w:sz="0" w:space="0" w:color="auto"/>
        <w:right w:val="none" w:sz="0" w:space="0" w:color="auto"/>
      </w:divBdr>
    </w:div>
    <w:div w:id="4599078">
      <w:bodyDiv w:val="1"/>
      <w:marLeft w:val="0"/>
      <w:marRight w:val="0"/>
      <w:marTop w:val="0"/>
      <w:marBottom w:val="0"/>
      <w:divBdr>
        <w:top w:val="none" w:sz="0" w:space="0" w:color="auto"/>
        <w:left w:val="none" w:sz="0" w:space="0" w:color="auto"/>
        <w:bottom w:val="none" w:sz="0" w:space="0" w:color="auto"/>
        <w:right w:val="none" w:sz="0" w:space="0" w:color="auto"/>
      </w:divBdr>
    </w:div>
    <w:div w:id="4603495">
      <w:bodyDiv w:val="1"/>
      <w:marLeft w:val="0"/>
      <w:marRight w:val="0"/>
      <w:marTop w:val="0"/>
      <w:marBottom w:val="0"/>
      <w:divBdr>
        <w:top w:val="none" w:sz="0" w:space="0" w:color="auto"/>
        <w:left w:val="none" w:sz="0" w:space="0" w:color="auto"/>
        <w:bottom w:val="none" w:sz="0" w:space="0" w:color="auto"/>
        <w:right w:val="none" w:sz="0" w:space="0" w:color="auto"/>
      </w:divBdr>
    </w:div>
    <w:div w:id="4677392">
      <w:bodyDiv w:val="1"/>
      <w:marLeft w:val="0"/>
      <w:marRight w:val="0"/>
      <w:marTop w:val="0"/>
      <w:marBottom w:val="0"/>
      <w:divBdr>
        <w:top w:val="none" w:sz="0" w:space="0" w:color="auto"/>
        <w:left w:val="none" w:sz="0" w:space="0" w:color="auto"/>
        <w:bottom w:val="none" w:sz="0" w:space="0" w:color="auto"/>
        <w:right w:val="none" w:sz="0" w:space="0" w:color="auto"/>
      </w:divBdr>
    </w:div>
    <w:div w:id="4869163">
      <w:bodyDiv w:val="1"/>
      <w:marLeft w:val="0"/>
      <w:marRight w:val="0"/>
      <w:marTop w:val="0"/>
      <w:marBottom w:val="0"/>
      <w:divBdr>
        <w:top w:val="none" w:sz="0" w:space="0" w:color="auto"/>
        <w:left w:val="none" w:sz="0" w:space="0" w:color="auto"/>
        <w:bottom w:val="none" w:sz="0" w:space="0" w:color="auto"/>
        <w:right w:val="none" w:sz="0" w:space="0" w:color="auto"/>
      </w:divBdr>
    </w:div>
    <w:div w:id="5060449">
      <w:bodyDiv w:val="1"/>
      <w:marLeft w:val="0"/>
      <w:marRight w:val="0"/>
      <w:marTop w:val="0"/>
      <w:marBottom w:val="0"/>
      <w:divBdr>
        <w:top w:val="none" w:sz="0" w:space="0" w:color="auto"/>
        <w:left w:val="none" w:sz="0" w:space="0" w:color="auto"/>
        <w:bottom w:val="none" w:sz="0" w:space="0" w:color="auto"/>
        <w:right w:val="none" w:sz="0" w:space="0" w:color="auto"/>
      </w:divBdr>
    </w:div>
    <w:div w:id="5137905">
      <w:bodyDiv w:val="1"/>
      <w:marLeft w:val="0"/>
      <w:marRight w:val="0"/>
      <w:marTop w:val="0"/>
      <w:marBottom w:val="0"/>
      <w:divBdr>
        <w:top w:val="none" w:sz="0" w:space="0" w:color="auto"/>
        <w:left w:val="none" w:sz="0" w:space="0" w:color="auto"/>
        <w:bottom w:val="none" w:sz="0" w:space="0" w:color="auto"/>
        <w:right w:val="none" w:sz="0" w:space="0" w:color="auto"/>
      </w:divBdr>
    </w:div>
    <w:div w:id="5330991">
      <w:bodyDiv w:val="1"/>
      <w:marLeft w:val="0"/>
      <w:marRight w:val="0"/>
      <w:marTop w:val="0"/>
      <w:marBottom w:val="0"/>
      <w:divBdr>
        <w:top w:val="none" w:sz="0" w:space="0" w:color="auto"/>
        <w:left w:val="none" w:sz="0" w:space="0" w:color="auto"/>
        <w:bottom w:val="none" w:sz="0" w:space="0" w:color="auto"/>
        <w:right w:val="none" w:sz="0" w:space="0" w:color="auto"/>
      </w:divBdr>
    </w:div>
    <w:div w:id="5452086">
      <w:bodyDiv w:val="1"/>
      <w:marLeft w:val="0"/>
      <w:marRight w:val="0"/>
      <w:marTop w:val="0"/>
      <w:marBottom w:val="0"/>
      <w:divBdr>
        <w:top w:val="none" w:sz="0" w:space="0" w:color="auto"/>
        <w:left w:val="none" w:sz="0" w:space="0" w:color="auto"/>
        <w:bottom w:val="none" w:sz="0" w:space="0" w:color="auto"/>
        <w:right w:val="none" w:sz="0" w:space="0" w:color="auto"/>
      </w:divBdr>
    </w:div>
    <w:div w:id="5638573">
      <w:bodyDiv w:val="1"/>
      <w:marLeft w:val="0"/>
      <w:marRight w:val="0"/>
      <w:marTop w:val="0"/>
      <w:marBottom w:val="0"/>
      <w:divBdr>
        <w:top w:val="none" w:sz="0" w:space="0" w:color="auto"/>
        <w:left w:val="none" w:sz="0" w:space="0" w:color="auto"/>
        <w:bottom w:val="none" w:sz="0" w:space="0" w:color="auto"/>
        <w:right w:val="none" w:sz="0" w:space="0" w:color="auto"/>
      </w:divBdr>
    </w:div>
    <w:div w:id="5639473">
      <w:bodyDiv w:val="1"/>
      <w:marLeft w:val="0"/>
      <w:marRight w:val="0"/>
      <w:marTop w:val="0"/>
      <w:marBottom w:val="0"/>
      <w:divBdr>
        <w:top w:val="none" w:sz="0" w:space="0" w:color="auto"/>
        <w:left w:val="none" w:sz="0" w:space="0" w:color="auto"/>
        <w:bottom w:val="none" w:sz="0" w:space="0" w:color="auto"/>
        <w:right w:val="none" w:sz="0" w:space="0" w:color="auto"/>
      </w:divBdr>
    </w:div>
    <w:div w:id="5720647">
      <w:bodyDiv w:val="1"/>
      <w:marLeft w:val="0"/>
      <w:marRight w:val="0"/>
      <w:marTop w:val="0"/>
      <w:marBottom w:val="0"/>
      <w:divBdr>
        <w:top w:val="none" w:sz="0" w:space="0" w:color="auto"/>
        <w:left w:val="none" w:sz="0" w:space="0" w:color="auto"/>
        <w:bottom w:val="none" w:sz="0" w:space="0" w:color="auto"/>
        <w:right w:val="none" w:sz="0" w:space="0" w:color="auto"/>
      </w:divBdr>
    </w:div>
    <w:div w:id="5834548">
      <w:bodyDiv w:val="1"/>
      <w:marLeft w:val="0"/>
      <w:marRight w:val="0"/>
      <w:marTop w:val="0"/>
      <w:marBottom w:val="0"/>
      <w:divBdr>
        <w:top w:val="none" w:sz="0" w:space="0" w:color="auto"/>
        <w:left w:val="none" w:sz="0" w:space="0" w:color="auto"/>
        <w:bottom w:val="none" w:sz="0" w:space="0" w:color="auto"/>
        <w:right w:val="none" w:sz="0" w:space="0" w:color="auto"/>
      </w:divBdr>
    </w:div>
    <w:div w:id="5906208">
      <w:bodyDiv w:val="1"/>
      <w:marLeft w:val="0"/>
      <w:marRight w:val="0"/>
      <w:marTop w:val="0"/>
      <w:marBottom w:val="0"/>
      <w:divBdr>
        <w:top w:val="none" w:sz="0" w:space="0" w:color="auto"/>
        <w:left w:val="none" w:sz="0" w:space="0" w:color="auto"/>
        <w:bottom w:val="none" w:sz="0" w:space="0" w:color="auto"/>
        <w:right w:val="none" w:sz="0" w:space="0" w:color="auto"/>
      </w:divBdr>
    </w:div>
    <w:div w:id="5987866">
      <w:bodyDiv w:val="1"/>
      <w:marLeft w:val="0"/>
      <w:marRight w:val="0"/>
      <w:marTop w:val="0"/>
      <w:marBottom w:val="0"/>
      <w:divBdr>
        <w:top w:val="none" w:sz="0" w:space="0" w:color="auto"/>
        <w:left w:val="none" w:sz="0" w:space="0" w:color="auto"/>
        <w:bottom w:val="none" w:sz="0" w:space="0" w:color="auto"/>
        <w:right w:val="none" w:sz="0" w:space="0" w:color="auto"/>
      </w:divBdr>
    </w:div>
    <w:div w:id="6060667">
      <w:bodyDiv w:val="1"/>
      <w:marLeft w:val="0"/>
      <w:marRight w:val="0"/>
      <w:marTop w:val="0"/>
      <w:marBottom w:val="0"/>
      <w:divBdr>
        <w:top w:val="none" w:sz="0" w:space="0" w:color="auto"/>
        <w:left w:val="none" w:sz="0" w:space="0" w:color="auto"/>
        <w:bottom w:val="none" w:sz="0" w:space="0" w:color="auto"/>
        <w:right w:val="none" w:sz="0" w:space="0" w:color="auto"/>
      </w:divBdr>
    </w:div>
    <w:div w:id="6100323">
      <w:bodyDiv w:val="1"/>
      <w:marLeft w:val="0"/>
      <w:marRight w:val="0"/>
      <w:marTop w:val="0"/>
      <w:marBottom w:val="0"/>
      <w:divBdr>
        <w:top w:val="none" w:sz="0" w:space="0" w:color="auto"/>
        <w:left w:val="none" w:sz="0" w:space="0" w:color="auto"/>
        <w:bottom w:val="none" w:sz="0" w:space="0" w:color="auto"/>
        <w:right w:val="none" w:sz="0" w:space="0" w:color="auto"/>
      </w:divBdr>
    </w:div>
    <w:div w:id="6100610">
      <w:bodyDiv w:val="1"/>
      <w:marLeft w:val="0"/>
      <w:marRight w:val="0"/>
      <w:marTop w:val="0"/>
      <w:marBottom w:val="0"/>
      <w:divBdr>
        <w:top w:val="none" w:sz="0" w:space="0" w:color="auto"/>
        <w:left w:val="none" w:sz="0" w:space="0" w:color="auto"/>
        <w:bottom w:val="none" w:sz="0" w:space="0" w:color="auto"/>
        <w:right w:val="none" w:sz="0" w:space="0" w:color="auto"/>
      </w:divBdr>
    </w:div>
    <w:div w:id="6174639">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449088">
      <w:bodyDiv w:val="1"/>
      <w:marLeft w:val="0"/>
      <w:marRight w:val="0"/>
      <w:marTop w:val="0"/>
      <w:marBottom w:val="0"/>
      <w:divBdr>
        <w:top w:val="none" w:sz="0" w:space="0" w:color="auto"/>
        <w:left w:val="none" w:sz="0" w:space="0" w:color="auto"/>
        <w:bottom w:val="none" w:sz="0" w:space="0" w:color="auto"/>
        <w:right w:val="none" w:sz="0" w:space="0" w:color="auto"/>
      </w:divBdr>
    </w:div>
    <w:div w:id="6562812">
      <w:bodyDiv w:val="1"/>
      <w:marLeft w:val="0"/>
      <w:marRight w:val="0"/>
      <w:marTop w:val="0"/>
      <w:marBottom w:val="0"/>
      <w:divBdr>
        <w:top w:val="none" w:sz="0" w:space="0" w:color="auto"/>
        <w:left w:val="none" w:sz="0" w:space="0" w:color="auto"/>
        <w:bottom w:val="none" w:sz="0" w:space="0" w:color="auto"/>
        <w:right w:val="none" w:sz="0" w:space="0" w:color="auto"/>
      </w:divBdr>
    </w:div>
    <w:div w:id="6710944">
      <w:bodyDiv w:val="1"/>
      <w:marLeft w:val="0"/>
      <w:marRight w:val="0"/>
      <w:marTop w:val="0"/>
      <w:marBottom w:val="0"/>
      <w:divBdr>
        <w:top w:val="none" w:sz="0" w:space="0" w:color="auto"/>
        <w:left w:val="none" w:sz="0" w:space="0" w:color="auto"/>
        <w:bottom w:val="none" w:sz="0" w:space="0" w:color="auto"/>
        <w:right w:val="none" w:sz="0" w:space="0" w:color="auto"/>
      </w:divBdr>
    </w:div>
    <w:div w:id="6715005">
      <w:bodyDiv w:val="1"/>
      <w:marLeft w:val="0"/>
      <w:marRight w:val="0"/>
      <w:marTop w:val="0"/>
      <w:marBottom w:val="0"/>
      <w:divBdr>
        <w:top w:val="none" w:sz="0" w:space="0" w:color="auto"/>
        <w:left w:val="none" w:sz="0" w:space="0" w:color="auto"/>
        <w:bottom w:val="none" w:sz="0" w:space="0" w:color="auto"/>
        <w:right w:val="none" w:sz="0" w:space="0" w:color="auto"/>
      </w:divBdr>
    </w:div>
    <w:div w:id="6753177">
      <w:bodyDiv w:val="1"/>
      <w:marLeft w:val="0"/>
      <w:marRight w:val="0"/>
      <w:marTop w:val="0"/>
      <w:marBottom w:val="0"/>
      <w:divBdr>
        <w:top w:val="none" w:sz="0" w:space="0" w:color="auto"/>
        <w:left w:val="none" w:sz="0" w:space="0" w:color="auto"/>
        <w:bottom w:val="none" w:sz="0" w:space="0" w:color="auto"/>
        <w:right w:val="none" w:sz="0" w:space="0" w:color="auto"/>
      </w:divBdr>
    </w:div>
    <w:div w:id="6834037">
      <w:bodyDiv w:val="1"/>
      <w:marLeft w:val="0"/>
      <w:marRight w:val="0"/>
      <w:marTop w:val="0"/>
      <w:marBottom w:val="0"/>
      <w:divBdr>
        <w:top w:val="none" w:sz="0" w:space="0" w:color="auto"/>
        <w:left w:val="none" w:sz="0" w:space="0" w:color="auto"/>
        <w:bottom w:val="none" w:sz="0" w:space="0" w:color="auto"/>
        <w:right w:val="none" w:sz="0" w:space="0" w:color="auto"/>
      </w:divBdr>
    </w:div>
    <w:div w:id="6834091">
      <w:bodyDiv w:val="1"/>
      <w:marLeft w:val="0"/>
      <w:marRight w:val="0"/>
      <w:marTop w:val="0"/>
      <w:marBottom w:val="0"/>
      <w:divBdr>
        <w:top w:val="none" w:sz="0" w:space="0" w:color="auto"/>
        <w:left w:val="none" w:sz="0" w:space="0" w:color="auto"/>
        <w:bottom w:val="none" w:sz="0" w:space="0" w:color="auto"/>
        <w:right w:val="none" w:sz="0" w:space="0" w:color="auto"/>
      </w:divBdr>
    </w:div>
    <w:div w:id="6835715">
      <w:bodyDiv w:val="1"/>
      <w:marLeft w:val="0"/>
      <w:marRight w:val="0"/>
      <w:marTop w:val="0"/>
      <w:marBottom w:val="0"/>
      <w:divBdr>
        <w:top w:val="none" w:sz="0" w:space="0" w:color="auto"/>
        <w:left w:val="none" w:sz="0" w:space="0" w:color="auto"/>
        <w:bottom w:val="none" w:sz="0" w:space="0" w:color="auto"/>
        <w:right w:val="none" w:sz="0" w:space="0" w:color="auto"/>
      </w:divBdr>
    </w:div>
    <w:div w:id="6908027">
      <w:bodyDiv w:val="1"/>
      <w:marLeft w:val="0"/>
      <w:marRight w:val="0"/>
      <w:marTop w:val="0"/>
      <w:marBottom w:val="0"/>
      <w:divBdr>
        <w:top w:val="none" w:sz="0" w:space="0" w:color="auto"/>
        <w:left w:val="none" w:sz="0" w:space="0" w:color="auto"/>
        <w:bottom w:val="none" w:sz="0" w:space="0" w:color="auto"/>
        <w:right w:val="none" w:sz="0" w:space="0" w:color="auto"/>
      </w:divBdr>
    </w:div>
    <w:div w:id="7098634">
      <w:bodyDiv w:val="1"/>
      <w:marLeft w:val="0"/>
      <w:marRight w:val="0"/>
      <w:marTop w:val="0"/>
      <w:marBottom w:val="0"/>
      <w:divBdr>
        <w:top w:val="none" w:sz="0" w:space="0" w:color="auto"/>
        <w:left w:val="none" w:sz="0" w:space="0" w:color="auto"/>
        <w:bottom w:val="none" w:sz="0" w:space="0" w:color="auto"/>
        <w:right w:val="none" w:sz="0" w:space="0" w:color="auto"/>
      </w:divBdr>
    </w:div>
    <w:div w:id="7100845">
      <w:bodyDiv w:val="1"/>
      <w:marLeft w:val="0"/>
      <w:marRight w:val="0"/>
      <w:marTop w:val="0"/>
      <w:marBottom w:val="0"/>
      <w:divBdr>
        <w:top w:val="none" w:sz="0" w:space="0" w:color="auto"/>
        <w:left w:val="none" w:sz="0" w:space="0" w:color="auto"/>
        <w:bottom w:val="none" w:sz="0" w:space="0" w:color="auto"/>
        <w:right w:val="none" w:sz="0" w:space="0" w:color="auto"/>
      </w:divBdr>
    </w:div>
    <w:div w:id="7172849">
      <w:bodyDiv w:val="1"/>
      <w:marLeft w:val="0"/>
      <w:marRight w:val="0"/>
      <w:marTop w:val="0"/>
      <w:marBottom w:val="0"/>
      <w:divBdr>
        <w:top w:val="none" w:sz="0" w:space="0" w:color="auto"/>
        <w:left w:val="none" w:sz="0" w:space="0" w:color="auto"/>
        <w:bottom w:val="none" w:sz="0" w:space="0" w:color="auto"/>
        <w:right w:val="none" w:sz="0" w:space="0" w:color="auto"/>
      </w:divBdr>
    </w:div>
    <w:div w:id="7371378">
      <w:bodyDiv w:val="1"/>
      <w:marLeft w:val="0"/>
      <w:marRight w:val="0"/>
      <w:marTop w:val="0"/>
      <w:marBottom w:val="0"/>
      <w:divBdr>
        <w:top w:val="none" w:sz="0" w:space="0" w:color="auto"/>
        <w:left w:val="none" w:sz="0" w:space="0" w:color="auto"/>
        <w:bottom w:val="none" w:sz="0" w:space="0" w:color="auto"/>
        <w:right w:val="none" w:sz="0" w:space="0" w:color="auto"/>
      </w:divBdr>
    </w:div>
    <w:div w:id="7610798">
      <w:bodyDiv w:val="1"/>
      <w:marLeft w:val="0"/>
      <w:marRight w:val="0"/>
      <w:marTop w:val="0"/>
      <w:marBottom w:val="0"/>
      <w:divBdr>
        <w:top w:val="none" w:sz="0" w:space="0" w:color="auto"/>
        <w:left w:val="none" w:sz="0" w:space="0" w:color="auto"/>
        <w:bottom w:val="none" w:sz="0" w:space="0" w:color="auto"/>
        <w:right w:val="none" w:sz="0" w:space="0" w:color="auto"/>
      </w:divBdr>
    </w:div>
    <w:div w:id="7683618">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829890">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7948140">
      <w:bodyDiv w:val="1"/>
      <w:marLeft w:val="0"/>
      <w:marRight w:val="0"/>
      <w:marTop w:val="0"/>
      <w:marBottom w:val="0"/>
      <w:divBdr>
        <w:top w:val="none" w:sz="0" w:space="0" w:color="auto"/>
        <w:left w:val="none" w:sz="0" w:space="0" w:color="auto"/>
        <w:bottom w:val="none" w:sz="0" w:space="0" w:color="auto"/>
        <w:right w:val="none" w:sz="0" w:space="0" w:color="auto"/>
      </w:divBdr>
    </w:div>
    <w:div w:id="8140640">
      <w:bodyDiv w:val="1"/>
      <w:marLeft w:val="0"/>
      <w:marRight w:val="0"/>
      <w:marTop w:val="0"/>
      <w:marBottom w:val="0"/>
      <w:divBdr>
        <w:top w:val="none" w:sz="0" w:space="0" w:color="auto"/>
        <w:left w:val="none" w:sz="0" w:space="0" w:color="auto"/>
        <w:bottom w:val="none" w:sz="0" w:space="0" w:color="auto"/>
        <w:right w:val="none" w:sz="0" w:space="0" w:color="auto"/>
      </w:divBdr>
    </w:div>
    <w:div w:id="8221146">
      <w:bodyDiv w:val="1"/>
      <w:marLeft w:val="0"/>
      <w:marRight w:val="0"/>
      <w:marTop w:val="0"/>
      <w:marBottom w:val="0"/>
      <w:divBdr>
        <w:top w:val="none" w:sz="0" w:space="0" w:color="auto"/>
        <w:left w:val="none" w:sz="0" w:space="0" w:color="auto"/>
        <w:bottom w:val="none" w:sz="0" w:space="0" w:color="auto"/>
        <w:right w:val="none" w:sz="0" w:space="0" w:color="auto"/>
      </w:divBdr>
    </w:div>
    <w:div w:id="8337343">
      <w:bodyDiv w:val="1"/>
      <w:marLeft w:val="0"/>
      <w:marRight w:val="0"/>
      <w:marTop w:val="0"/>
      <w:marBottom w:val="0"/>
      <w:divBdr>
        <w:top w:val="none" w:sz="0" w:space="0" w:color="auto"/>
        <w:left w:val="none" w:sz="0" w:space="0" w:color="auto"/>
        <w:bottom w:val="none" w:sz="0" w:space="0" w:color="auto"/>
        <w:right w:val="none" w:sz="0" w:space="0" w:color="auto"/>
      </w:divBdr>
    </w:div>
    <w:div w:id="8339705">
      <w:bodyDiv w:val="1"/>
      <w:marLeft w:val="0"/>
      <w:marRight w:val="0"/>
      <w:marTop w:val="0"/>
      <w:marBottom w:val="0"/>
      <w:divBdr>
        <w:top w:val="none" w:sz="0" w:space="0" w:color="auto"/>
        <w:left w:val="none" w:sz="0" w:space="0" w:color="auto"/>
        <w:bottom w:val="none" w:sz="0" w:space="0" w:color="auto"/>
        <w:right w:val="none" w:sz="0" w:space="0" w:color="auto"/>
      </w:divBdr>
    </w:div>
    <w:div w:id="8605009">
      <w:bodyDiv w:val="1"/>
      <w:marLeft w:val="0"/>
      <w:marRight w:val="0"/>
      <w:marTop w:val="0"/>
      <w:marBottom w:val="0"/>
      <w:divBdr>
        <w:top w:val="none" w:sz="0" w:space="0" w:color="auto"/>
        <w:left w:val="none" w:sz="0" w:space="0" w:color="auto"/>
        <w:bottom w:val="none" w:sz="0" w:space="0" w:color="auto"/>
        <w:right w:val="none" w:sz="0" w:space="0" w:color="auto"/>
      </w:divBdr>
    </w:div>
    <w:div w:id="8678008">
      <w:bodyDiv w:val="1"/>
      <w:marLeft w:val="0"/>
      <w:marRight w:val="0"/>
      <w:marTop w:val="0"/>
      <w:marBottom w:val="0"/>
      <w:divBdr>
        <w:top w:val="none" w:sz="0" w:space="0" w:color="auto"/>
        <w:left w:val="none" w:sz="0" w:space="0" w:color="auto"/>
        <w:bottom w:val="none" w:sz="0" w:space="0" w:color="auto"/>
        <w:right w:val="none" w:sz="0" w:space="0" w:color="auto"/>
      </w:divBdr>
    </w:div>
    <w:div w:id="8682874">
      <w:bodyDiv w:val="1"/>
      <w:marLeft w:val="0"/>
      <w:marRight w:val="0"/>
      <w:marTop w:val="0"/>
      <w:marBottom w:val="0"/>
      <w:divBdr>
        <w:top w:val="none" w:sz="0" w:space="0" w:color="auto"/>
        <w:left w:val="none" w:sz="0" w:space="0" w:color="auto"/>
        <w:bottom w:val="none" w:sz="0" w:space="0" w:color="auto"/>
        <w:right w:val="none" w:sz="0" w:space="0" w:color="auto"/>
      </w:divBdr>
    </w:div>
    <w:div w:id="8722386">
      <w:bodyDiv w:val="1"/>
      <w:marLeft w:val="0"/>
      <w:marRight w:val="0"/>
      <w:marTop w:val="0"/>
      <w:marBottom w:val="0"/>
      <w:divBdr>
        <w:top w:val="none" w:sz="0" w:space="0" w:color="auto"/>
        <w:left w:val="none" w:sz="0" w:space="0" w:color="auto"/>
        <w:bottom w:val="none" w:sz="0" w:space="0" w:color="auto"/>
        <w:right w:val="none" w:sz="0" w:space="0" w:color="auto"/>
      </w:divBdr>
    </w:div>
    <w:div w:id="8918593">
      <w:bodyDiv w:val="1"/>
      <w:marLeft w:val="0"/>
      <w:marRight w:val="0"/>
      <w:marTop w:val="0"/>
      <w:marBottom w:val="0"/>
      <w:divBdr>
        <w:top w:val="none" w:sz="0" w:space="0" w:color="auto"/>
        <w:left w:val="none" w:sz="0" w:space="0" w:color="auto"/>
        <w:bottom w:val="none" w:sz="0" w:space="0" w:color="auto"/>
        <w:right w:val="none" w:sz="0" w:space="0" w:color="auto"/>
      </w:divBdr>
    </w:div>
    <w:div w:id="8992891">
      <w:bodyDiv w:val="1"/>
      <w:marLeft w:val="0"/>
      <w:marRight w:val="0"/>
      <w:marTop w:val="0"/>
      <w:marBottom w:val="0"/>
      <w:divBdr>
        <w:top w:val="none" w:sz="0" w:space="0" w:color="auto"/>
        <w:left w:val="none" w:sz="0" w:space="0" w:color="auto"/>
        <w:bottom w:val="none" w:sz="0" w:space="0" w:color="auto"/>
        <w:right w:val="none" w:sz="0" w:space="0" w:color="auto"/>
      </w:divBdr>
    </w:div>
    <w:div w:id="9139003">
      <w:bodyDiv w:val="1"/>
      <w:marLeft w:val="0"/>
      <w:marRight w:val="0"/>
      <w:marTop w:val="0"/>
      <w:marBottom w:val="0"/>
      <w:divBdr>
        <w:top w:val="none" w:sz="0" w:space="0" w:color="auto"/>
        <w:left w:val="none" w:sz="0" w:space="0" w:color="auto"/>
        <w:bottom w:val="none" w:sz="0" w:space="0" w:color="auto"/>
        <w:right w:val="none" w:sz="0" w:space="0" w:color="auto"/>
      </w:divBdr>
    </w:div>
    <w:div w:id="9183974">
      <w:bodyDiv w:val="1"/>
      <w:marLeft w:val="0"/>
      <w:marRight w:val="0"/>
      <w:marTop w:val="0"/>
      <w:marBottom w:val="0"/>
      <w:divBdr>
        <w:top w:val="none" w:sz="0" w:space="0" w:color="auto"/>
        <w:left w:val="none" w:sz="0" w:space="0" w:color="auto"/>
        <w:bottom w:val="none" w:sz="0" w:space="0" w:color="auto"/>
        <w:right w:val="none" w:sz="0" w:space="0" w:color="auto"/>
      </w:divBdr>
    </w:div>
    <w:div w:id="9264241">
      <w:bodyDiv w:val="1"/>
      <w:marLeft w:val="0"/>
      <w:marRight w:val="0"/>
      <w:marTop w:val="0"/>
      <w:marBottom w:val="0"/>
      <w:divBdr>
        <w:top w:val="none" w:sz="0" w:space="0" w:color="auto"/>
        <w:left w:val="none" w:sz="0" w:space="0" w:color="auto"/>
        <w:bottom w:val="none" w:sz="0" w:space="0" w:color="auto"/>
        <w:right w:val="none" w:sz="0" w:space="0" w:color="auto"/>
      </w:divBdr>
    </w:div>
    <w:div w:id="9453333">
      <w:bodyDiv w:val="1"/>
      <w:marLeft w:val="0"/>
      <w:marRight w:val="0"/>
      <w:marTop w:val="0"/>
      <w:marBottom w:val="0"/>
      <w:divBdr>
        <w:top w:val="none" w:sz="0" w:space="0" w:color="auto"/>
        <w:left w:val="none" w:sz="0" w:space="0" w:color="auto"/>
        <w:bottom w:val="none" w:sz="0" w:space="0" w:color="auto"/>
        <w:right w:val="none" w:sz="0" w:space="0" w:color="auto"/>
      </w:divBdr>
    </w:div>
    <w:div w:id="9571793">
      <w:bodyDiv w:val="1"/>
      <w:marLeft w:val="0"/>
      <w:marRight w:val="0"/>
      <w:marTop w:val="0"/>
      <w:marBottom w:val="0"/>
      <w:divBdr>
        <w:top w:val="none" w:sz="0" w:space="0" w:color="auto"/>
        <w:left w:val="none" w:sz="0" w:space="0" w:color="auto"/>
        <w:bottom w:val="none" w:sz="0" w:space="0" w:color="auto"/>
        <w:right w:val="none" w:sz="0" w:space="0" w:color="auto"/>
      </w:divBdr>
    </w:div>
    <w:div w:id="9574005">
      <w:bodyDiv w:val="1"/>
      <w:marLeft w:val="0"/>
      <w:marRight w:val="0"/>
      <w:marTop w:val="0"/>
      <w:marBottom w:val="0"/>
      <w:divBdr>
        <w:top w:val="none" w:sz="0" w:space="0" w:color="auto"/>
        <w:left w:val="none" w:sz="0" w:space="0" w:color="auto"/>
        <w:bottom w:val="none" w:sz="0" w:space="0" w:color="auto"/>
        <w:right w:val="none" w:sz="0" w:space="0" w:color="auto"/>
      </w:divBdr>
    </w:div>
    <w:div w:id="9574761">
      <w:bodyDiv w:val="1"/>
      <w:marLeft w:val="0"/>
      <w:marRight w:val="0"/>
      <w:marTop w:val="0"/>
      <w:marBottom w:val="0"/>
      <w:divBdr>
        <w:top w:val="none" w:sz="0" w:space="0" w:color="auto"/>
        <w:left w:val="none" w:sz="0" w:space="0" w:color="auto"/>
        <w:bottom w:val="none" w:sz="0" w:space="0" w:color="auto"/>
        <w:right w:val="none" w:sz="0" w:space="0" w:color="auto"/>
      </w:divBdr>
    </w:div>
    <w:div w:id="9650549">
      <w:bodyDiv w:val="1"/>
      <w:marLeft w:val="0"/>
      <w:marRight w:val="0"/>
      <w:marTop w:val="0"/>
      <w:marBottom w:val="0"/>
      <w:divBdr>
        <w:top w:val="none" w:sz="0" w:space="0" w:color="auto"/>
        <w:left w:val="none" w:sz="0" w:space="0" w:color="auto"/>
        <w:bottom w:val="none" w:sz="0" w:space="0" w:color="auto"/>
        <w:right w:val="none" w:sz="0" w:space="0" w:color="auto"/>
      </w:divBdr>
    </w:div>
    <w:div w:id="9963634">
      <w:bodyDiv w:val="1"/>
      <w:marLeft w:val="0"/>
      <w:marRight w:val="0"/>
      <w:marTop w:val="0"/>
      <w:marBottom w:val="0"/>
      <w:divBdr>
        <w:top w:val="none" w:sz="0" w:space="0" w:color="auto"/>
        <w:left w:val="none" w:sz="0" w:space="0" w:color="auto"/>
        <w:bottom w:val="none" w:sz="0" w:space="0" w:color="auto"/>
        <w:right w:val="none" w:sz="0" w:space="0" w:color="auto"/>
      </w:divBdr>
    </w:div>
    <w:div w:id="10037729">
      <w:bodyDiv w:val="1"/>
      <w:marLeft w:val="0"/>
      <w:marRight w:val="0"/>
      <w:marTop w:val="0"/>
      <w:marBottom w:val="0"/>
      <w:divBdr>
        <w:top w:val="none" w:sz="0" w:space="0" w:color="auto"/>
        <w:left w:val="none" w:sz="0" w:space="0" w:color="auto"/>
        <w:bottom w:val="none" w:sz="0" w:space="0" w:color="auto"/>
        <w:right w:val="none" w:sz="0" w:space="0" w:color="auto"/>
      </w:divBdr>
    </w:div>
    <w:div w:id="10106526">
      <w:bodyDiv w:val="1"/>
      <w:marLeft w:val="0"/>
      <w:marRight w:val="0"/>
      <w:marTop w:val="0"/>
      <w:marBottom w:val="0"/>
      <w:divBdr>
        <w:top w:val="none" w:sz="0" w:space="0" w:color="auto"/>
        <w:left w:val="none" w:sz="0" w:space="0" w:color="auto"/>
        <w:bottom w:val="none" w:sz="0" w:space="0" w:color="auto"/>
        <w:right w:val="none" w:sz="0" w:space="0" w:color="auto"/>
      </w:divBdr>
    </w:div>
    <w:div w:id="10374664">
      <w:bodyDiv w:val="1"/>
      <w:marLeft w:val="0"/>
      <w:marRight w:val="0"/>
      <w:marTop w:val="0"/>
      <w:marBottom w:val="0"/>
      <w:divBdr>
        <w:top w:val="none" w:sz="0" w:space="0" w:color="auto"/>
        <w:left w:val="none" w:sz="0" w:space="0" w:color="auto"/>
        <w:bottom w:val="none" w:sz="0" w:space="0" w:color="auto"/>
        <w:right w:val="none" w:sz="0" w:space="0" w:color="auto"/>
      </w:divBdr>
    </w:div>
    <w:div w:id="10377861">
      <w:bodyDiv w:val="1"/>
      <w:marLeft w:val="0"/>
      <w:marRight w:val="0"/>
      <w:marTop w:val="0"/>
      <w:marBottom w:val="0"/>
      <w:divBdr>
        <w:top w:val="none" w:sz="0" w:space="0" w:color="auto"/>
        <w:left w:val="none" w:sz="0" w:space="0" w:color="auto"/>
        <w:bottom w:val="none" w:sz="0" w:space="0" w:color="auto"/>
        <w:right w:val="none" w:sz="0" w:space="0" w:color="auto"/>
      </w:divBdr>
    </w:div>
    <w:div w:id="10498539">
      <w:bodyDiv w:val="1"/>
      <w:marLeft w:val="0"/>
      <w:marRight w:val="0"/>
      <w:marTop w:val="0"/>
      <w:marBottom w:val="0"/>
      <w:divBdr>
        <w:top w:val="none" w:sz="0" w:space="0" w:color="auto"/>
        <w:left w:val="none" w:sz="0" w:space="0" w:color="auto"/>
        <w:bottom w:val="none" w:sz="0" w:space="0" w:color="auto"/>
        <w:right w:val="none" w:sz="0" w:space="0" w:color="auto"/>
      </w:divBdr>
    </w:div>
    <w:div w:id="10499400">
      <w:bodyDiv w:val="1"/>
      <w:marLeft w:val="0"/>
      <w:marRight w:val="0"/>
      <w:marTop w:val="0"/>
      <w:marBottom w:val="0"/>
      <w:divBdr>
        <w:top w:val="none" w:sz="0" w:space="0" w:color="auto"/>
        <w:left w:val="none" w:sz="0" w:space="0" w:color="auto"/>
        <w:bottom w:val="none" w:sz="0" w:space="0" w:color="auto"/>
        <w:right w:val="none" w:sz="0" w:space="0" w:color="auto"/>
      </w:divBdr>
    </w:div>
    <w:div w:id="10574086">
      <w:bodyDiv w:val="1"/>
      <w:marLeft w:val="0"/>
      <w:marRight w:val="0"/>
      <w:marTop w:val="0"/>
      <w:marBottom w:val="0"/>
      <w:divBdr>
        <w:top w:val="none" w:sz="0" w:space="0" w:color="auto"/>
        <w:left w:val="none" w:sz="0" w:space="0" w:color="auto"/>
        <w:bottom w:val="none" w:sz="0" w:space="0" w:color="auto"/>
        <w:right w:val="none" w:sz="0" w:space="0" w:color="auto"/>
      </w:divBdr>
    </w:div>
    <w:div w:id="10575267">
      <w:bodyDiv w:val="1"/>
      <w:marLeft w:val="0"/>
      <w:marRight w:val="0"/>
      <w:marTop w:val="0"/>
      <w:marBottom w:val="0"/>
      <w:divBdr>
        <w:top w:val="none" w:sz="0" w:space="0" w:color="auto"/>
        <w:left w:val="none" w:sz="0" w:space="0" w:color="auto"/>
        <w:bottom w:val="none" w:sz="0" w:space="0" w:color="auto"/>
        <w:right w:val="none" w:sz="0" w:space="0" w:color="auto"/>
      </w:divBdr>
    </w:div>
    <w:div w:id="10618298">
      <w:bodyDiv w:val="1"/>
      <w:marLeft w:val="0"/>
      <w:marRight w:val="0"/>
      <w:marTop w:val="0"/>
      <w:marBottom w:val="0"/>
      <w:divBdr>
        <w:top w:val="none" w:sz="0" w:space="0" w:color="auto"/>
        <w:left w:val="none" w:sz="0" w:space="0" w:color="auto"/>
        <w:bottom w:val="none" w:sz="0" w:space="0" w:color="auto"/>
        <w:right w:val="none" w:sz="0" w:space="0" w:color="auto"/>
      </w:divBdr>
    </w:div>
    <w:div w:id="10886299">
      <w:bodyDiv w:val="1"/>
      <w:marLeft w:val="0"/>
      <w:marRight w:val="0"/>
      <w:marTop w:val="0"/>
      <w:marBottom w:val="0"/>
      <w:divBdr>
        <w:top w:val="none" w:sz="0" w:space="0" w:color="auto"/>
        <w:left w:val="none" w:sz="0" w:space="0" w:color="auto"/>
        <w:bottom w:val="none" w:sz="0" w:space="0" w:color="auto"/>
        <w:right w:val="none" w:sz="0" w:space="0" w:color="auto"/>
      </w:divBdr>
    </w:div>
    <w:div w:id="10886627">
      <w:bodyDiv w:val="1"/>
      <w:marLeft w:val="0"/>
      <w:marRight w:val="0"/>
      <w:marTop w:val="0"/>
      <w:marBottom w:val="0"/>
      <w:divBdr>
        <w:top w:val="none" w:sz="0" w:space="0" w:color="auto"/>
        <w:left w:val="none" w:sz="0" w:space="0" w:color="auto"/>
        <w:bottom w:val="none" w:sz="0" w:space="0" w:color="auto"/>
        <w:right w:val="none" w:sz="0" w:space="0" w:color="auto"/>
      </w:divBdr>
    </w:div>
    <w:div w:id="11033343">
      <w:bodyDiv w:val="1"/>
      <w:marLeft w:val="0"/>
      <w:marRight w:val="0"/>
      <w:marTop w:val="0"/>
      <w:marBottom w:val="0"/>
      <w:divBdr>
        <w:top w:val="none" w:sz="0" w:space="0" w:color="auto"/>
        <w:left w:val="none" w:sz="0" w:space="0" w:color="auto"/>
        <w:bottom w:val="none" w:sz="0" w:space="0" w:color="auto"/>
        <w:right w:val="none" w:sz="0" w:space="0" w:color="auto"/>
      </w:divBdr>
    </w:div>
    <w:div w:id="11104695">
      <w:bodyDiv w:val="1"/>
      <w:marLeft w:val="0"/>
      <w:marRight w:val="0"/>
      <w:marTop w:val="0"/>
      <w:marBottom w:val="0"/>
      <w:divBdr>
        <w:top w:val="none" w:sz="0" w:space="0" w:color="auto"/>
        <w:left w:val="none" w:sz="0" w:space="0" w:color="auto"/>
        <w:bottom w:val="none" w:sz="0" w:space="0" w:color="auto"/>
        <w:right w:val="none" w:sz="0" w:space="0" w:color="auto"/>
      </w:divBdr>
    </w:div>
    <w:div w:id="11223260">
      <w:bodyDiv w:val="1"/>
      <w:marLeft w:val="0"/>
      <w:marRight w:val="0"/>
      <w:marTop w:val="0"/>
      <w:marBottom w:val="0"/>
      <w:divBdr>
        <w:top w:val="none" w:sz="0" w:space="0" w:color="auto"/>
        <w:left w:val="none" w:sz="0" w:space="0" w:color="auto"/>
        <w:bottom w:val="none" w:sz="0" w:space="0" w:color="auto"/>
        <w:right w:val="none" w:sz="0" w:space="0" w:color="auto"/>
      </w:divBdr>
    </w:div>
    <w:div w:id="11424557">
      <w:bodyDiv w:val="1"/>
      <w:marLeft w:val="0"/>
      <w:marRight w:val="0"/>
      <w:marTop w:val="0"/>
      <w:marBottom w:val="0"/>
      <w:divBdr>
        <w:top w:val="none" w:sz="0" w:space="0" w:color="auto"/>
        <w:left w:val="none" w:sz="0" w:space="0" w:color="auto"/>
        <w:bottom w:val="none" w:sz="0" w:space="0" w:color="auto"/>
        <w:right w:val="none" w:sz="0" w:space="0" w:color="auto"/>
      </w:divBdr>
    </w:div>
    <w:div w:id="11807198">
      <w:bodyDiv w:val="1"/>
      <w:marLeft w:val="0"/>
      <w:marRight w:val="0"/>
      <w:marTop w:val="0"/>
      <w:marBottom w:val="0"/>
      <w:divBdr>
        <w:top w:val="none" w:sz="0" w:space="0" w:color="auto"/>
        <w:left w:val="none" w:sz="0" w:space="0" w:color="auto"/>
        <w:bottom w:val="none" w:sz="0" w:space="0" w:color="auto"/>
        <w:right w:val="none" w:sz="0" w:space="0" w:color="auto"/>
      </w:divBdr>
    </w:div>
    <w:div w:id="11999349">
      <w:bodyDiv w:val="1"/>
      <w:marLeft w:val="0"/>
      <w:marRight w:val="0"/>
      <w:marTop w:val="0"/>
      <w:marBottom w:val="0"/>
      <w:divBdr>
        <w:top w:val="none" w:sz="0" w:space="0" w:color="auto"/>
        <w:left w:val="none" w:sz="0" w:space="0" w:color="auto"/>
        <w:bottom w:val="none" w:sz="0" w:space="0" w:color="auto"/>
        <w:right w:val="none" w:sz="0" w:space="0" w:color="auto"/>
      </w:divBdr>
    </w:div>
    <w:div w:id="12155511">
      <w:bodyDiv w:val="1"/>
      <w:marLeft w:val="0"/>
      <w:marRight w:val="0"/>
      <w:marTop w:val="0"/>
      <w:marBottom w:val="0"/>
      <w:divBdr>
        <w:top w:val="none" w:sz="0" w:space="0" w:color="auto"/>
        <w:left w:val="none" w:sz="0" w:space="0" w:color="auto"/>
        <w:bottom w:val="none" w:sz="0" w:space="0" w:color="auto"/>
        <w:right w:val="none" w:sz="0" w:space="0" w:color="auto"/>
      </w:divBdr>
    </w:div>
    <w:div w:id="12193407">
      <w:bodyDiv w:val="1"/>
      <w:marLeft w:val="0"/>
      <w:marRight w:val="0"/>
      <w:marTop w:val="0"/>
      <w:marBottom w:val="0"/>
      <w:divBdr>
        <w:top w:val="none" w:sz="0" w:space="0" w:color="auto"/>
        <w:left w:val="none" w:sz="0" w:space="0" w:color="auto"/>
        <w:bottom w:val="none" w:sz="0" w:space="0" w:color="auto"/>
        <w:right w:val="none" w:sz="0" w:space="0" w:color="auto"/>
      </w:divBdr>
    </w:div>
    <w:div w:id="12416936">
      <w:bodyDiv w:val="1"/>
      <w:marLeft w:val="0"/>
      <w:marRight w:val="0"/>
      <w:marTop w:val="0"/>
      <w:marBottom w:val="0"/>
      <w:divBdr>
        <w:top w:val="none" w:sz="0" w:space="0" w:color="auto"/>
        <w:left w:val="none" w:sz="0" w:space="0" w:color="auto"/>
        <w:bottom w:val="none" w:sz="0" w:space="0" w:color="auto"/>
        <w:right w:val="none" w:sz="0" w:space="0" w:color="auto"/>
      </w:divBdr>
    </w:div>
    <w:div w:id="12418194">
      <w:bodyDiv w:val="1"/>
      <w:marLeft w:val="0"/>
      <w:marRight w:val="0"/>
      <w:marTop w:val="0"/>
      <w:marBottom w:val="0"/>
      <w:divBdr>
        <w:top w:val="none" w:sz="0" w:space="0" w:color="auto"/>
        <w:left w:val="none" w:sz="0" w:space="0" w:color="auto"/>
        <w:bottom w:val="none" w:sz="0" w:space="0" w:color="auto"/>
        <w:right w:val="none" w:sz="0" w:space="0" w:color="auto"/>
      </w:divBdr>
    </w:div>
    <w:div w:id="12457149">
      <w:bodyDiv w:val="1"/>
      <w:marLeft w:val="0"/>
      <w:marRight w:val="0"/>
      <w:marTop w:val="0"/>
      <w:marBottom w:val="0"/>
      <w:divBdr>
        <w:top w:val="none" w:sz="0" w:space="0" w:color="auto"/>
        <w:left w:val="none" w:sz="0" w:space="0" w:color="auto"/>
        <w:bottom w:val="none" w:sz="0" w:space="0" w:color="auto"/>
        <w:right w:val="none" w:sz="0" w:space="0" w:color="auto"/>
      </w:divBdr>
    </w:div>
    <w:div w:id="12463854">
      <w:bodyDiv w:val="1"/>
      <w:marLeft w:val="0"/>
      <w:marRight w:val="0"/>
      <w:marTop w:val="0"/>
      <w:marBottom w:val="0"/>
      <w:divBdr>
        <w:top w:val="none" w:sz="0" w:space="0" w:color="auto"/>
        <w:left w:val="none" w:sz="0" w:space="0" w:color="auto"/>
        <w:bottom w:val="none" w:sz="0" w:space="0" w:color="auto"/>
        <w:right w:val="none" w:sz="0" w:space="0" w:color="auto"/>
      </w:divBdr>
    </w:div>
    <w:div w:id="12658592">
      <w:bodyDiv w:val="1"/>
      <w:marLeft w:val="0"/>
      <w:marRight w:val="0"/>
      <w:marTop w:val="0"/>
      <w:marBottom w:val="0"/>
      <w:divBdr>
        <w:top w:val="none" w:sz="0" w:space="0" w:color="auto"/>
        <w:left w:val="none" w:sz="0" w:space="0" w:color="auto"/>
        <w:bottom w:val="none" w:sz="0" w:space="0" w:color="auto"/>
        <w:right w:val="none" w:sz="0" w:space="0" w:color="auto"/>
      </w:divBdr>
    </w:div>
    <w:div w:id="13042419">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112692">
      <w:bodyDiv w:val="1"/>
      <w:marLeft w:val="0"/>
      <w:marRight w:val="0"/>
      <w:marTop w:val="0"/>
      <w:marBottom w:val="0"/>
      <w:divBdr>
        <w:top w:val="none" w:sz="0" w:space="0" w:color="auto"/>
        <w:left w:val="none" w:sz="0" w:space="0" w:color="auto"/>
        <w:bottom w:val="none" w:sz="0" w:space="0" w:color="auto"/>
        <w:right w:val="none" w:sz="0" w:space="0" w:color="auto"/>
      </w:divBdr>
    </w:div>
    <w:div w:id="13189456">
      <w:bodyDiv w:val="1"/>
      <w:marLeft w:val="0"/>
      <w:marRight w:val="0"/>
      <w:marTop w:val="0"/>
      <w:marBottom w:val="0"/>
      <w:divBdr>
        <w:top w:val="none" w:sz="0" w:space="0" w:color="auto"/>
        <w:left w:val="none" w:sz="0" w:space="0" w:color="auto"/>
        <w:bottom w:val="none" w:sz="0" w:space="0" w:color="auto"/>
        <w:right w:val="none" w:sz="0" w:space="0" w:color="auto"/>
      </w:divBdr>
    </w:div>
    <w:div w:id="13192685">
      <w:bodyDiv w:val="1"/>
      <w:marLeft w:val="0"/>
      <w:marRight w:val="0"/>
      <w:marTop w:val="0"/>
      <w:marBottom w:val="0"/>
      <w:divBdr>
        <w:top w:val="none" w:sz="0" w:space="0" w:color="auto"/>
        <w:left w:val="none" w:sz="0" w:space="0" w:color="auto"/>
        <w:bottom w:val="none" w:sz="0" w:space="0" w:color="auto"/>
        <w:right w:val="none" w:sz="0" w:space="0" w:color="auto"/>
      </w:divBdr>
    </w:div>
    <w:div w:id="13192908">
      <w:bodyDiv w:val="1"/>
      <w:marLeft w:val="0"/>
      <w:marRight w:val="0"/>
      <w:marTop w:val="0"/>
      <w:marBottom w:val="0"/>
      <w:divBdr>
        <w:top w:val="none" w:sz="0" w:space="0" w:color="auto"/>
        <w:left w:val="none" w:sz="0" w:space="0" w:color="auto"/>
        <w:bottom w:val="none" w:sz="0" w:space="0" w:color="auto"/>
        <w:right w:val="none" w:sz="0" w:space="0" w:color="auto"/>
      </w:divBdr>
    </w:div>
    <w:div w:id="13384079">
      <w:bodyDiv w:val="1"/>
      <w:marLeft w:val="0"/>
      <w:marRight w:val="0"/>
      <w:marTop w:val="0"/>
      <w:marBottom w:val="0"/>
      <w:divBdr>
        <w:top w:val="none" w:sz="0" w:space="0" w:color="auto"/>
        <w:left w:val="none" w:sz="0" w:space="0" w:color="auto"/>
        <w:bottom w:val="none" w:sz="0" w:space="0" w:color="auto"/>
        <w:right w:val="none" w:sz="0" w:space="0" w:color="auto"/>
      </w:divBdr>
    </w:div>
    <w:div w:id="13506936">
      <w:bodyDiv w:val="1"/>
      <w:marLeft w:val="0"/>
      <w:marRight w:val="0"/>
      <w:marTop w:val="0"/>
      <w:marBottom w:val="0"/>
      <w:divBdr>
        <w:top w:val="none" w:sz="0" w:space="0" w:color="auto"/>
        <w:left w:val="none" w:sz="0" w:space="0" w:color="auto"/>
        <w:bottom w:val="none" w:sz="0" w:space="0" w:color="auto"/>
        <w:right w:val="none" w:sz="0" w:space="0" w:color="auto"/>
      </w:divBdr>
    </w:div>
    <w:div w:id="13507036">
      <w:bodyDiv w:val="1"/>
      <w:marLeft w:val="0"/>
      <w:marRight w:val="0"/>
      <w:marTop w:val="0"/>
      <w:marBottom w:val="0"/>
      <w:divBdr>
        <w:top w:val="none" w:sz="0" w:space="0" w:color="auto"/>
        <w:left w:val="none" w:sz="0" w:space="0" w:color="auto"/>
        <w:bottom w:val="none" w:sz="0" w:space="0" w:color="auto"/>
        <w:right w:val="none" w:sz="0" w:space="0" w:color="auto"/>
      </w:divBdr>
    </w:div>
    <w:div w:id="13701588">
      <w:bodyDiv w:val="1"/>
      <w:marLeft w:val="0"/>
      <w:marRight w:val="0"/>
      <w:marTop w:val="0"/>
      <w:marBottom w:val="0"/>
      <w:divBdr>
        <w:top w:val="none" w:sz="0" w:space="0" w:color="auto"/>
        <w:left w:val="none" w:sz="0" w:space="0" w:color="auto"/>
        <w:bottom w:val="none" w:sz="0" w:space="0" w:color="auto"/>
        <w:right w:val="none" w:sz="0" w:space="0" w:color="auto"/>
      </w:divBdr>
    </w:div>
    <w:div w:id="13769325">
      <w:bodyDiv w:val="1"/>
      <w:marLeft w:val="0"/>
      <w:marRight w:val="0"/>
      <w:marTop w:val="0"/>
      <w:marBottom w:val="0"/>
      <w:divBdr>
        <w:top w:val="none" w:sz="0" w:space="0" w:color="auto"/>
        <w:left w:val="none" w:sz="0" w:space="0" w:color="auto"/>
        <w:bottom w:val="none" w:sz="0" w:space="0" w:color="auto"/>
        <w:right w:val="none" w:sz="0" w:space="0" w:color="auto"/>
      </w:divBdr>
    </w:div>
    <w:div w:id="13774628">
      <w:bodyDiv w:val="1"/>
      <w:marLeft w:val="0"/>
      <w:marRight w:val="0"/>
      <w:marTop w:val="0"/>
      <w:marBottom w:val="0"/>
      <w:divBdr>
        <w:top w:val="none" w:sz="0" w:space="0" w:color="auto"/>
        <w:left w:val="none" w:sz="0" w:space="0" w:color="auto"/>
        <w:bottom w:val="none" w:sz="0" w:space="0" w:color="auto"/>
        <w:right w:val="none" w:sz="0" w:space="0" w:color="auto"/>
      </w:divBdr>
    </w:div>
    <w:div w:id="13893757">
      <w:bodyDiv w:val="1"/>
      <w:marLeft w:val="0"/>
      <w:marRight w:val="0"/>
      <w:marTop w:val="0"/>
      <w:marBottom w:val="0"/>
      <w:divBdr>
        <w:top w:val="none" w:sz="0" w:space="0" w:color="auto"/>
        <w:left w:val="none" w:sz="0" w:space="0" w:color="auto"/>
        <w:bottom w:val="none" w:sz="0" w:space="0" w:color="auto"/>
        <w:right w:val="none" w:sz="0" w:space="0" w:color="auto"/>
      </w:divBdr>
    </w:div>
    <w:div w:id="14041069">
      <w:bodyDiv w:val="1"/>
      <w:marLeft w:val="0"/>
      <w:marRight w:val="0"/>
      <w:marTop w:val="0"/>
      <w:marBottom w:val="0"/>
      <w:divBdr>
        <w:top w:val="none" w:sz="0" w:space="0" w:color="auto"/>
        <w:left w:val="none" w:sz="0" w:space="0" w:color="auto"/>
        <w:bottom w:val="none" w:sz="0" w:space="0" w:color="auto"/>
        <w:right w:val="none" w:sz="0" w:space="0" w:color="auto"/>
      </w:divBdr>
    </w:div>
    <w:div w:id="14162555">
      <w:bodyDiv w:val="1"/>
      <w:marLeft w:val="0"/>
      <w:marRight w:val="0"/>
      <w:marTop w:val="0"/>
      <w:marBottom w:val="0"/>
      <w:divBdr>
        <w:top w:val="none" w:sz="0" w:space="0" w:color="auto"/>
        <w:left w:val="none" w:sz="0" w:space="0" w:color="auto"/>
        <w:bottom w:val="none" w:sz="0" w:space="0" w:color="auto"/>
        <w:right w:val="none" w:sz="0" w:space="0" w:color="auto"/>
      </w:divBdr>
    </w:div>
    <w:div w:id="14163293">
      <w:bodyDiv w:val="1"/>
      <w:marLeft w:val="0"/>
      <w:marRight w:val="0"/>
      <w:marTop w:val="0"/>
      <w:marBottom w:val="0"/>
      <w:divBdr>
        <w:top w:val="none" w:sz="0" w:space="0" w:color="auto"/>
        <w:left w:val="none" w:sz="0" w:space="0" w:color="auto"/>
        <w:bottom w:val="none" w:sz="0" w:space="0" w:color="auto"/>
        <w:right w:val="none" w:sz="0" w:space="0" w:color="auto"/>
      </w:divBdr>
    </w:div>
    <w:div w:id="14233268">
      <w:bodyDiv w:val="1"/>
      <w:marLeft w:val="0"/>
      <w:marRight w:val="0"/>
      <w:marTop w:val="0"/>
      <w:marBottom w:val="0"/>
      <w:divBdr>
        <w:top w:val="none" w:sz="0" w:space="0" w:color="auto"/>
        <w:left w:val="none" w:sz="0" w:space="0" w:color="auto"/>
        <w:bottom w:val="none" w:sz="0" w:space="0" w:color="auto"/>
        <w:right w:val="none" w:sz="0" w:space="0" w:color="auto"/>
      </w:divBdr>
    </w:div>
    <w:div w:id="14234725">
      <w:bodyDiv w:val="1"/>
      <w:marLeft w:val="0"/>
      <w:marRight w:val="0"/>
      <w:marTop w:val="0"/>
      <w:marBottom w:val="0"/>
      <w:divBdr>
        <w:top w:val="none" w:sz="0" w:space="0" w:color="auto"/>
        <w:left w:val="none" w:sz="0" w:space="0" w:color="auto"/>
        <w:bottom w:val="none" w:sz="0" w:space="0" w:color="auto"/>
        <w:right w:val="none" w:sz="0" w:space="0" w:color="auto"/>
      </w:divBdr>
    </w:div>
    <w:div w:id="14235727">
      <w:bodyDiv w:val="1"/>
      <w:marLeft w:val="0"/>
      <w:marRight w:val="0"/>
      <w:marTop w:val="0"/>
      <w:marBottom w:val="0"/>
      <w:divBdr>
        <w:top w:val="none" w:sz="0" w:space="0" w:color="auto"/>
        <w:left w:val="none" w:sz="0" w:space="0" w:color="auto"/>
        <w:bottom w:val="none" w:sz="0" w:space="0" w:color="auto"/>
        <w:right w:val="none" w:sz="0" w:space="0" w:color="auto"/>
      </w:divBdr>
    </w:div>
    <w:div w:id="14237293">
      <w:bodyDiv w:val="1"/>
      <w:marLeft w:val="0"/>
      <w:marRight w:val="0"/>
      <w:marTop w:val="0"/>
      <w:marBottom w:val="0"/>
      <w:divBdr>
        <w:top w:val="none" w:sz="0" w:space="0" w:color="auto"/>
        <w:left w:val="none" w:sz="0" w:space="0" w:color="auto"/>
        <w:bottom w:val="none" w:sz="0" w:space="0" w:color="auto"/>
        <w:right w:val="none" w:sz="0" w:space="0" w:color="auto"/>
      </w:divBdr>
    </w:div>
    <w:div w:id="14424372">
      <w:bodyDiv w:val="1"/>
      <w:marLeft w:val="0"/>
      <w:marRight w:val="0"/>
      <w:marTop w:val="0"/>
      <w:marBottom w:val="0"/>
      <w:divBdr>
        <w:top w:val="none" w:sz="0" w:space="0" w:color="auto"/>
        <w:left w:val="none" w:sz="0" w:space="0" w:color="auto"/>
        <w:bottom w:val="none" w:sz="0" w:space="0" w:color="auto"/>
        <w:right w:val="none" w:sz="0" w:space="0" w:color="auto"/>
      </w:divBdr>
    </w:div>
    <w:div w:id="14431375">
      <w:bodyDiv w:val="1"/>
      <w:marLeft w:val="0"/>
      <w:marRight w:val="0"/>
      <w:marTop w:val="0"/>
      <w:marBottom w:val="0"/>
      <w:divBdr>
        <w:top w:val="none" w:sz="0" w:space="0" w:color="auto"/>
        <w:left w:val="none" w:sz="0" w:space="0" w:color="auto"/>
        <w:bottom w:val="none" w:sz="0" w:space="0" w:color="auto"/>
        <w:right w:val="none" w:sz="0" w:space="0" w:color="auto"/>
      </w:divBdr>
    </w:div>
    <w:div w:id="14499011">
      <w:bodyDiv w:val="1"/>
      <w:marLeft w:val="0"/>
      <w:marRight w:val="0"/>
      <w:marTop w:val="0"/>
      <w:marBottom w:val="0"/>
      <w:divBdr>
        <w:top w:val="none" w:sz="0" w:space="0" w:color="auto"/>
        <w:left w:val="none" w:sz="0" w:space="0" w:color="auto"/>
        <w:bottom w:val="none" w:sz="0" w:space="0" w:color="auto"/>
        <w:right w:val="none" w:sz="0" w:space="0" w:color="auto"/>
      </w:divBdr>
    </w:div>
    <w:div w:id="14576402">
      <w:bodyDiv w:val="1"/>
      <w:marLeft w:val="0"/>
      <w:marRight w:val="0"/>
      <w:marTop w:val="0"/>
      <w:marBottom w:val="0"/>
      <w:divBdr>
        <w:top w:val="none" w:sz="0" w:space="0" w:color="auto"/>
        <w:left w:val="none" w:sz="0" w:space="0" w:color="auto"/>
        <w:bottom w:val="none" w:sz="0" w:space="0" w:color="auto"/>
        <w:right w:val="none" w:sz="0" w:space="0" w:color="auto"/>
      </w:divBdr>
    </w:div>
    <w:div w:id="14624336">
      <w:bodyDiv w:val="1"/>
      <w:marLeft w:val="0"/>
      <w:marRight w:val="0"/>
      <w:marTop w:val="0"/>
      <w:marBottom w:val="0"/>
      <w:divBdr>
        <w:top w:val="none" w:sz="0" w:space="0" w:color="auto"/>
        <w:left w:val="none" w:sz="0" w:space="0" w:color="auto"/>
        <w:bottom w:val="none" w:sz="0" w:space="0" w:color="auto"/>
        <w:right w:val="none" w:sz="0" w:space="0" w:color="auto"/>
      </w:divBdr>
    </w:div>
    <w:div w:id="14694098">
      <w:bodyDiv w:val="1"/>
      <w:marLeft w:val="0"/>
      <w:marRight w:val="0"/>
      <w:marTop w:val="0"/>
      <w:marBottom w:val="0"/>
      <w:divBdr>
        <w:top w:val="none" w:sz="0" w:space="0" w:color="auto"/>
        <w:left w:val="none" w:sz="0" w:space="0" w:color="auto"/>
        <w:bottom w:val="none" w:sz="0" w:space="0" w:color="auto"/>
        <w:right w:val="none" w:sz="0" w:space="0" w:color="auto"/>
      </w:divBdr>
    </w:div>
    <w:div w:id="14770259">
      <w:bodyDiv w:val="1"/>
      <w:marLeft w:val="0"/>
      <w:marRight w:val="0"/>
      <w:marTop w:val="0"/>
      <w:marBottom w:val="0"/>
      <w:divBdr>
        <w:top w:val="none" w:sz="0" w:space="0" w:color="auto"/>
        <w:left w:val="none" w:sz="0" w:space="0" w:color="auto"/>
        <w:bottom w:val="none" w:sz="0" w:space="0" w:color="auto"/>
        <w:right w:val="none" w:sz="0" w:space="0" w:color="auto"/>
      </w:divBdr>
    </w:div>
    <w:div w:id="14891914">
      <w:bodyDiv w:val="1"/>
      <w:marLeft w:val="0"/>
      <w:marRight w:val="0"/>
      <w:marTop w:val="0"/>
      <w:marBottom w:val="0"/>
      <w:divBdr>
        <w:top w:val="none" w:sz="0" w:space="0" w:color="auto"/>
        <w:left w:val="none" w:sz="0" w:space="0" w:color="auto"/>
        <w:bottom w:val="none" w:sz="0" w:space="0" w:color="auto"/>
        <w:right w:val="none" w:sz="0" w:space="0" w:color="auto"/>
      </w:divBdr>
    </w:div>
    <w:div w:id="14960616">
      <w:bodyDiv w:val="1"/>
      <w:marLeft w:val="0"/>
      <w:marRight w:val="0"/>
      <w:marTop w:val="0"/>
      <w:marBottom w:val="0"/>
      <w:divBdr>
        <w:top w:val="none" w:sz="0" w:space="0" w:color="auto"/>
        <w:left w:val="none" w:sz="0" w:space="0" w:color="auto"/>
        <w:bottom w:val="none" w:sz="0" w:space="0" w:color="auto"/>
        <w:right w:val="none" w:sz="0" w:space="0" w:color="auto"/>
      </w:divBdr>
    </w:div>
    <w:div w:id="15162684">
      <w:bodyDiv w:val="1"/>
      <w:marLeft w:val="0"/>
      <w:marRight w:val="0"/>
      <w:marTop w:val="0"/>
      <w:marBottom w:val="0"/>
      <w:divBdr>
        <w:top w:val="none" w:sz="0" w:space="0" w:color="auto"/>
        <w:left w:val="none" w:sz="0" w:space="0" w:color="auto"/>
        <w:bottom w:val="none" w:sz="0" w:space="0" w:color="auto"/>
        <w:right w:val="none" w:sz="0" w:space="0" w:color="auto"/>
      </w:divBdr>
    </w:div>
    <w:div w:id="15277080">
      <w:bodyDiv w:val="1"/>
      <w:marLeft w:val="0"/>
      <w:marRight w:val="0"/>
      <w:marTop w:val="0"/>
      <w:marBottom w:val="0"/>
      <w:divBdr>
        <w:top w:val="none" w:sz="0" w:space="0" w:color="auto"/>
        <w:left w:val="none" w:sz="0" w:space="0" w:color="auto"/>
        <w:bottom w:val="none" w:sz="0" w:space="0" w:color="auto"/>
        <w:right w:val="none" w:sz="0" w:space="0" w:color="auto"/>
      </w:divBdr>
    </w:div>
    <w:div w:id="15426314">
      <w:bodyDiv w:val="1"/>
      <w:marLeft w:val="0"/>
      <w:marRight w:val="0"/>
      <w:marTop w:val="0"/>
      <w:marBottom w:val="0"/>
      <w:divBdr>
        <w:top w:val="none" w:sz="0" w:space="0" w:color="auto"/>
        <w:left w:val="none" w:sz="0" w:space="0" w:color="auto"/>
        <w:bottom w:val="none" w:sz="0" w:space="0" w:color="auto"/>
        <w:right w:val="none" w:sz="0" w:space="0" w:color="auto"/>
      </w:divBdr>
    </w:div>
    <w:div w:id="15549773">
      <w:bodyDiv w:val="1"/>
      <w:marLeft w:val="0"/>
      <w:marRight w:val="0"/>
      <w:marTop w:val="0"/>
      <w:marBottom w:val="0"/>
      <w:divBdr>
        <w:top w:val="none" w:sz="0" w:space="0" w:color="auto"/>
        <w:left w:val="none" w:sz="0" w:space="0" w:color="auto"/>
        <w:bottom w:val="none" w:sz="0" w:space="0" w:color="auto"/>
        <w:right w:val="none" w:sz="0" w:space="0" w:color="auto"/>
      </w:divBdr>
    </w:div>
    <w:div w:id="15665703">
      <w:bodyDiv w:val="1"/>
      <w:marLeft w:val="0"/>
      <w:marRight w:val="0"/>
      <w:marTop w:val="0"/>
      <w:marBottom w:val="0"/>
      <w:divBdr>
        <w:top w:val="none" w:sz="0" w:space="0" w:color="auto"/>
        <w:left w:val="none" w:sz="0" w:space="0" w:color="auto"/>
        <w:bottom w:val="none" w:sz="0" w:space="0" w:color="auto"/>
        <w:right w:val="none" w:sz="0" w:space="0" w:color="auto"/>
      </w:divBdr>
    </w:div>
    <w:div w:id="15690870">
      <w:bodyDiv w:val="1"/>
      <w:marLeft w:val="0"/>
      <w:marRight w:val="0"/>
      <w:marTop w:val="0"/>
      <w:marBottom w:val="0"/>
      <w:divBdr>
        <w:top w:val="none" w:sz="0" w:space="0" w:color="auto"/>
        <w:left w:val="none" w:sz="0" w:space="0" w:color="auto"/>
        <w:bottom w:val="none" w:sz="0" w:space="0" w:color="auto"/>
        <w:right w:val="none" w:sz="0" w:space="0" w:color="auto"/>
      </w:divBdr>
    </w:div>
    <w:div w:id="15814880">
      <w:bodyDiv w:val="1"/>
      <w:marLeft w:val="0"/>
      <w:marRight w:val="0"/>
      <w:marTop w:val="0"/>
      <w:marBottom w:val="0"/>
      <w:divBdr>
        <w:top w:val="none" w:sz="0" w:space="0" w:color="auto"/>
        <w:left w:val="none" w:sz="0" w:space="0" w:color="auto"/>
        <w:bottom w:val="none" w:sz="0" w:space="0" w:color="auto"/>
        <w:right w:val="none" w:sz="0" w:space="0" w:color="auto"/>
      </w:divBdr>
    </w:div>
    <w:div w:id="15815057">
      <w:bodyDiv w:val="1"/>
      <w:marLeft w:val="0"/>
      <w:marRight w:val="0"/>
      <w:marTop w:val="0"/>
      <w:marBottom w:val="0"/>
      <w:divBdr>
        <w:top w:val="none" w:sz="0" w:space="0" w:color="auto"/>
        <w:left w:val="none" w:sz="0" w:space="0" w:color="auto"/>
        <w:bottom w:val="none" w:sz="0" w:space="0" w:color="auto"/>
        <w:right w:val="none" w:sz="0" w:space="0" w:color="auto"/>
      </w:divBdr>
    </w:div>
    <w:div w:id="16200920">
      <w:bodyDiv w:val="1"/>
      <w:marLeft w:val="0"/>
      <w:marRight w:val="0"/>
      <w:marTop w:val="0"/>
      <w:marBottom w:val="0"/>
      <w:divBdr>
        <w:top w:val="none" w:sz="0" w:space="0" w:color="auto"/>
        <w:left w:val="none" w:sz="0" w:space="0" w:color="auto"/>
        <w:bottom w:val="none" w:sz="0" w:space="0" w:color="auto"/>
        <w:right w:val="none" w:sz="0" w:space="0" w:color="auto"/>
      </w:divBdr>
    </w:div>
    <w:div w:id="16204024">
      <w:bodyDiv w:val="1"/>
      <w:marLeft w:val="0"/>
      <w:marRight w:val="0"/>
      <w:marTop w:val="0"/>
      <w:marBottom w:val="0"/>
      <w:divBdr>
        <w:top w:val="none" w:sz="0" w:space="0" w:color="auto"/>
        <w:left w:val="none" w:sz="0" w:space="0" w:color="auto"/>
        <w:bottom w:val="none" w:sz="0" w:space="0" w:color="auto"/>
        <w:right w:val="none" w:sz="0" w:space="0" w:color="auto"/>
      </w:divBdr>
    </w:div>
    <w:div w:id="16274155">
      <w:bodyDiv w:val="1"/>
      <w:marLeft w:val="0"/>
      <w:marRight w:val="0"/>
      <w:marTop w:val="0"/>
      <w:marBottom w:val="0"/>
      <w:divBdr>
        <w:top w:val="none" w:sz="0" w:space="0" w:color="auto"/>
        <w:left w:val="none" w:sz="0" w:space="0" w:color="auto"/>
        <w:bottom w:val="none" w:sz="0" w:space="0" w:color="auto"/>
        <w:right w:val="none" w:sz="0" w:space="0" w:color="auto"/>
      </w:divBdr>
    </w:div>
    <w:div w:id="16277191">
      <w:bodyDiv w:val="1"/>
      <w:marLeft w:val="0"/>
      <w:marRight w:val="0"/>
      <w:marTop w:val="0"/>
      <w:marBottom w:val="0"/>
      <w:divBdr>
        <w:top w:val="none" w:sz="0" w:space="0" w:color="auto"/>
        <w:left w:val="none" w:sz="0" w:space="0" w:color="auto"/>
        <w:bottom w:val="none" w:sz="0" w:space="0" w:color="auto"/>
        <w:right w:val="none" w:sz="0" w:space="0" w:color="auto"/>
      </w:divBdr>
    </w:div>
    <w:div w:id="16393324">
      <w:bodyDiv w:val="1"/>
      <w:marLeft w:val="0"/>
      <w:marRight w:val="0"/>
      <w:marTop w:val="0"/>
      <w:marBottom w:val="0"/>
      <w:divBdr>
        <w:top w:val="none" w:sz="0" w:space="0" w:color="auto"/>
        <w:left w:val="none" w:sz="0" w:space="0" w:color="auto"/>
        <w:bottom w:val="none" w:sz="0" w:space="0" w:color="auto"/>
        <w:right w:val="none" w:sz="0" w:space="0" w:color="auto"/>
      </w:divBdr>
    </w:div>
    <w:div w:id="16546331">
      <w:bodyDiv w:val="1"/>
      <w:marLeft w:val="0"/>
      <w:marRight w:val="0"/>
      <w:marTop w:val="0"/>
      <w:marBottom w:val="0"/>
      <w:divBdr>
        <w:top w:val="none" w:sz="0" w:space="0" w:color="auto"/>
        <w:left w:val="none" w:sz="0" w:space="0" w:color="auto"/>
        <w:bottom w:val="none" w:sz="0" w:space="0" w:color="auto"/>
        <w:right w:val="none" w:sz="0" w:space="0" w:color="auto"/>
      </w:divBdr>
    </w:div>
    <w:div w:id="16588852">
      <w:bodyDiv w:val="1"/>
      <w:marLeft w:val="0"/>
      <w:marRight w:val="0"/>
      <w:marTop w:val="0"/>
      <w:marBottom w:val="0"/>
      <w:divBdr>
        <w:top w:val="none" w:sz="0" w:space="0" w:color="auto"/>
        <w:left w:val="none" w:sz="0" w:space="0" w:color="auto"/>
        <w:bottom w:val="none" w:sz="0" w:space="0" w:color="auto"/>
        <w:right w:val="none" w:sz="0" w:space="0" w:color="auto"/>
      </w:divBdr>
    </w:div>
    <w:div w:id="16735548">
      <w:bodyDiv w:val="1"/>
      <w:marLeft w:val="0"/>
      <w:marRight w:val="0"/>
      <w:marTop w:val="0"/>
      <w:marBottom w:val="0"/>
      <w:divBdr>
        <w:top w:val="none" w:sz="0" w:space="0" w:color="auto"/>
        <w:left w:val="none" w:sz="0" w:space="0" w:color="auto"/>
        <w:bottom w:val="none" w:sz="0" w:space="0" w:color="auto"/>
        <w:right w:val="none" w:sz="0" w:space="0" w:color="auto"/>
      </w:divBdr>
    </w:div>
    <w:div w:id="16738516">
      <w:bodyDiv w:val="1"/>
      <w:marLeft w:val="0"/>
      <w:marRight w:val="0"/>
      <w:marTop w:val="0"/>
      <w:marBottom w:val="0"/>
      <w:divBdr>
        <w:top w:val="none" w:sz="0" w:space="0" w:color="auto"/>
        <w:left w:val="none" w:sz="0" w:space="0" w:color="auto"/>
        <w:bottom w:val="none" w:sz="0" w:space="0" w:color="auto"/>
        <w:right w:val="none" w:sz="0" w:space="0" w:color="auto"/>
      </w:divBdr>
    </w:div>
    <w:div w:id="17124062">
      <w:bodyDiv w:val="1"/>
      <w:marLeft w:val="0"/>
      <w:marRight w:val="0"/>
      <w:marTop w:val="0"/>
      <w:marBottom w:val="0"/>
      <w:divBdr>
        <w:top w:val="none" w:sz="0" w:space="0" w:color="auto"/>
        <w:left w:val="none" w:sz="0" w:space="0" w:color="auto"/>
        <w:bottom w:val="none" w:sz="0" w:space="0" w:color="auto"/>
        <w:right w:val="none" w:sz="0" w:space="0" w:color="auto"/>
      </w:divBdr>
    </w:div>
    <w:div w:id="17197494">
      <w:bodyDiv w:val="1"/>
      <w:marLeft w:val="0"/>
      <w:marRight w:val="0"/>
      <w:marTop w:val="0"/>
      <w:marBottom w:val="0"/>
      <w:divBdr>
        <w:top w:val="none" w:sz="0" w:space="0" w:color="auto"/>
        <w:left w:val="none" w:sz="0" w:space="0" w:color="auto"/>
        <w:bottom w:val="none" w:sz="0" w:space="0" w:color="auto"/>
        <w:right w:val="none" w:sz="0" w:space="0" w:color="auto"/>
      </w:divBdr>
    </w:div>
    <w:div w:id="17242832">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7393191">
      <w:bodyDiv w:val="1"/>
      <w:marLeft w:val="0"/>
      <w:marRight w:val="0"/>
      <w:marTop w:val="0"/>
      <w:marBottom w:val="0"/>
      <w:divBdr>
        <w:top w:val="none" w:sz="0" w:space="0" w:color="auto"/>
        <w:left w:val="none" w:sz="0" w:space="0" w:color="auto"/>
        <w:bottom w:val="none" w:sz="0" w:space="0" w:color="auto"/>
        <w:right w:val="none" w:sz="0" w:space="0" w:color="auto"/>
      </w:divBdr>
    </w:div>
    <w:div w:id="17394528">
      <w:bodyDiv w:val="1"/>
      <w:marLeft w:val="0"/>
      <w:marRight w:val="0"/>
      <w:marTop w:val="0"/>
      <w:marBottom w:val="0"/>
      <w:divBdr>
        <w:top w:val="none" w:sz="0" w:space="0" w:color="auto"/>
        <w:left w:val="none" w:sz="0" w:space="0" w:color="auto"/>
        <w:bottom w:val="none" w:sz="0" w:space="0" w:color="auto"/>
        <w:right w:val="none" w:sz="0" w:space="0" w:color="auto"/>
      </w:divBdr>
    </w:div>
    <w:div w:id="17437889">
      <w:bodyDiv w:val="1"/>
      <w:marLeft w:val="0"/>
      <w:marRight w:val="0"/>
      <w:marTop w:val="0"/>
      <w:marBottom w:val="0"/>
      <w:divBdr>
        <w:top w:val="none" w:sz="0" w:space="0" w:color="auto"/>
        <w:left w:val="none" w:sz="0" w:space="0" w:color="auto"/>
        <w:bottom w:val="none" w:sz="0" w:space="0" w:color="auto"/>
        <w:right w:val="none" w:sz="0" w:space="0" w:color="auto"/>
      </w:divBdr>
    </w:div>
    <w:div w:id="17512485">
      <w:bodyDiv w:val="1"/>
      <w:marLeft w:val="0"/>
      <w:marRight w:val="0"/>
      <w:marTop w:val="0"/>
      <w:marBottom w:val="0"/>
      <w:divBdr>
        <w:top w:val="none" w:sz="0" w:space="0" w:color="auto"/>
        <w:left w:val="none" w:sz="0" w:space="0" w:color="auto"/>
        <w:bottom w:val="none" w:sz="0" w:space="0" w:color="auto"/>
        <w:right w:val="none" w:sz="0" w:space="0" w:color="auto"/>
      </w:divBdr>
    </w:div>
    <w:div w:id="17587571">
      <w:bodyDiv w:val="1"/>
      <w:marLeft w:val="0"/>
      <w:marRight w:val="0"/>
      <w:marTop w:val="0"/>
      <w:marBottom w:val="0"/>
      <w:divBdr>
        <w:top w:val="none" w:sz="0" w:space="0" w:color="auto"/>
        <w:left w:val="none" w:sz="0" w:space="0" w:color="auto"/>
        <w:bottom w:val="none" w:sz="0" w:space="0" w:color="auto"/>
        <w:right w:val="none" w:sz="0" w:space="0" w:color="auto"/>
      </w:divBdr>
    </w:div>
    <w:div w:id="17775852">
      <w:bodyDiv w:val="1"/>
      <w:marLeft w:val="0"/>
      <w:marRight w:val="0"/>
      <w:marTop w:val="0"/>
      <w:marBottom w:val="0"/>
      <w:divBdr>
        <w:top w:val="none" w:sz="0" w:space="0" w:color="auto"/>
        <w:left w:val="none" w:sz="0" w:space="0" w:color="auto"/>
        <w:bottom w:val="none" w:sz="0" w:space="0" w:color="auto"/>
        <w:right w:val="none" w:sz="0" w:space="0" w:color="auto"/>
      </w:divBdr>
    </w:div>
    <w:div w:id="18244839">
      <w:bodyDiv w:val="1"/>
      <w:marLeft w:val="0"/>
      <w:marRight w:val="0"/>
      <w:marTop w:val="0"/>
      <w:marBottom w:val="0"/>
      <w:divBdr>
        <w:top w:val="none" w:sz="0" w:space="0" w:color="auto"/>
        <w:left w:val="none" w:sz="0" w:space="0" w:color="auto"/>
        <w:bottom w:val="none" w:sz="0" w:space="0" w:color="auto"/>
        <w:right w:val="none" w:sz="0" w:space="0" w:color="auto"/>
      </w:divBdr>
    </w:div>
    <w:div w:id="18314399">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708007">
      <w:bodyDiv w:val="1"/>
      <w:marLeft w:val="0"/>
      <w:marRight w:val="0"/>
      <w:marTop w:val="0"/>
      <w:marBottom w:val="0"/>
      <w:divBdr>
        <w:top w:val="none" w:sz="0" w:space="0" w:color="auto"/>
        <w:left w:val="none" w:sz="0" w:space="0" w:color="auto"/>
        <w:bottom w:val="none" w:sz="0" w:space="0" w:color="auto"/>
        <w:right w:val="none" w:sz="0" w:space="0" w:color="auto"/>
      </w:divBdr>
    </w:div>
    <w:div w:id="18744932">
      <w:bodyDiv w:val="1"/>
      <w:marLeft w:val="0"/>
      <w:marRight w:val="0"/>
      <w:marTop w:val="0"/>
      <w:marBottom w:val="0"/>
      <w:divBdr>
        <w:top w:val="none" w:sz="0" w:space="0" w:color="auto"/>
        <w:left w:val="none" w:sz="0" w:space="0" w:color="auto"/>
        <w:bottom w:val="none" w:sz="0" w:space="0" w:color="auto"/>
        <w:right w:val="none" w:sz="0" w:space="0" w:color="auto"/>
      </w:divBdr>
    </w:div>
    <w:div w:id="18817344">
      <w:bodyDiv w:val="1"/>
      <w:marLeft w:val="0"/>
      <w:marRight w:val="0"/>
      <w:marTop w:val="0"/>
      <w:marBottom w:val="0"/>
      <w:divBdr>
        <w:top w:val="none" w:sz="0" w:space="0" w:color="auto"/>
        <w:left w:val="none" w:sz="0" w:space="0" w:color="auto"/>
        <w:bottom w:val="none" w:sz="0" w:space="0" w:color="auto"/>
        <w:right w:val="none" w:sz="0" w:space="0" w:color="auto"/>
      </w:divBdr>
    </w:div>
    <w:div w:id="18817806">
      <w:bodyDiv w:val="1"/>
      <w:marLeft w:val="0"/>
      <w:marRight w:val="0"/>
      <w:marTop w:val="0"/>
      <w:marBottom w:val="0"/>
      <w:divBdr>
        <w:top w:val="none" w:sz="0" w:space="0" w:color="auto"/>
        <w:left w:val="none" w:sz="0" w:space="0" w:color="auto"/>
        <w:bottom w:val="none" w:sz="0" w:space="0" w:color="auto"/>
        <w:right w:val="none" w:sz="0" w:space="0" w:color="auto"/>
      </w:divBdr>
    </w:div>
    <w:div w:id="18893848">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8968006">
      <w:bodyDiv w:val="1"/>
      <w:marLeft w:val="0"/>
      <w:marRight w:val="0"/>
      <w:marTop w:val="0"/>
      <w:marBottom w:val="0"/>
      <w:divBdr>
        <w:top w:val="none" w:sz="0" w:space="0" w:color="auto"/>
        <w:left w:val="none" w:sz="0" w:space="0" w:color="auto"/>
        <w:bottom w:val="none" w:sz="0" w:space="0" w:color="auto"/>
        <w:right w:val="none" w:sz="0" w:space="0" w:color="auto"/>
      </w:divBdr>
    </w:div>
    <w:div w:id="19089990">
      <w:bodyDiv w:val="1"/>
      <w:marLeft w:val="0"/>
      <w:marRight w:val="0"/>
      <w:marTop w:val="0"/>
      <w:marBottom w:val="0"/>
      <w:divBdr>
        <w:top w:val="none" w:sz="0" w:space="0" w:color="auto"/>
        <w:left w:val="none" w:sz="0" w:space="0" w:color="auto"/>
        <w:bottom w:val="none" w:sz="0" w:space="0" w:color="auto"/>
        <w:right w:val="none" w:sz="0" w:space="0" w:color="auto"/>
      </w:divBdr>
    </w:div>
    <w:div w:id="19210642">
      <w:bodyDiv w:val="1"/>
      <w:marLeft w:val="0"/>
      <w:marRight w:val="0"/>
      <w:marTop w:val="0"/>
      <w:marBottom w:val="0"/>
      <w:divBdr>
        <w:top w:val="none" w:sz="0" w:space="0" w:color="auto"/>
        <w:left w:val="none" w:sz="0" w:space="0" w:color="auto"/>
        <w:bottom w:val="none" w:sz="0" w:space="0" w:color="auto"/>
        <w:right w:val="none" w:sz="0" w:space="0" w:color="auto"/>
      </w:divBdr>
    </w:div>
    <w:div w:id="19362438">
      <w:bodyDiv w:val="1"/>
      <w:marLeft w:val="0"/>
      <w:marRight w:val="0"/>
      <w:marTop w:val="0"/>
      <w:marBottom w:val="0"/>
      <w:divBdr>
        <w:top w:val="none" w:sz="0" w:space="0" w:color="auto"/>
        <w:left w:val="none" w:sz="0" w:space="0" w:color="auto"/>
        <w:bottom w:val="none" w:sz="0" w:space="0" w:color="auto"/>
        <w:right w:val="none" w:sz="0" w:space="0" w:color="auto"/>
      </w:divBdr>
    </w:div>
    <w:div w:id="19405835">
      <w:bodyDiv w:val="1"/>
      <w:marLeft w:val="0"/>
      <w:marRight w:val="0"/>
      <w:marTop w:val="0"/>
      <w:marBottom w:val="0"/>
      <w:divBdr>
        <w:top w:val="none" w:sz="0" w:space="0" w:color="auto"/>
        <w:left w:val="none" w:sz="0" w:space="0" w:color="auto"/>
        <w:bottom w:val="none" w:sz="0" w:space="0" w:color="auto"/>
        <w:right w:val="none" w:sz="0" w:space="0" w:color="auto"/>
      </w:divBdr>
    </w:div>
    <w:div w:id="19472843">
      <w:bodyDiv w:val="1"/>
      <w:marLeft w:val="0"/>
      <w:marRight w:val="0"/>
      <w:marTop w:val="0"/>
      <w:marBottom w:val="0"/>
      <w:divBdr>
        <w:top w:val="none" w:sz="0" w:space="0" w:color="auto"/>
        <w:left w:val="none" w:sz="0" w:space="0" w:color="auto"/>
        <w:bottom w:val="none" w:sz="0" w:space="0" w:color="auto"/>
        <w:right w:val="none" w:sz="0" w:space="0" w:color="auto"/>
      </w:divBdr>
    </w:div>
    <w:div w:id="19477003">
      <w:bodyDiv w:val="1"/>
      <w:marLeft w:val="0"/>
      <w:marRight w:val="0"/>
      <w:marTop w:val="0"/>
      <w:marBottom w:val="0"/>
      <w:divBdr>
        <w:top w:val="none" w:sz="0" w:space="0" w:color="auto"/>
        <w:left w:val="none" w:sz="0" w:space="0" w:color="auto"/>
        <w:bottom w:val="none" w:sz="0" w:space="0" w:color="auto"/>
        <w:right w:val="none" w:sz="0" w:space="0" w:color="auto"/>
      </w:divBdr>
    </w:div>
    <w:div w:id="19477633">
      <w:bodyDiv w:val="1"/>
      <w:marLeft w:val="0"/>
      <w:marRight w:val="0"/>
      <w:marTop w:val="0"/>
      <w:marBottom w:val="0"/>
      <w:divBdr>
        <w:top w:val="none" w:sz="0" w:space="0" w:color="auto"/>
        <w:left w:val="none" w:sz="0" w:space="0" w:color="auto"/>
        <w:bottom w:val="none" w:sz="0" w:space="0" w:color="auto"/>
        <w:right w:val="none" w:sz="0" w:space="0" w:color="auto"/>
      </w:divBdr>
    </w:div>
    <w:div w:id="19748472">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19860119">
      <w:bodyDiv w:val="1"/>
      <w:marLeft w:val="0"/>
      <w:marRight w:val="0"/>
      <w:marTop w:val="0"/>
      <w:marBottom w:val="0"/>
      <w:divBdr>
        <w:top w:val="none" w:sz="0" w:space="0" w:color="auto"/>
        <w:left w:val="none" w:sz="0" w:space="0" w:color="auto"/>
        <w:bottom w:val="none" w:sz="0" w:space="0" w:color="auto"/>
        <w:right w:val="none" w:sz="0" w:space="0" w:color="auto"/>
      </w:divBdr>
    </w:div>
    <w:div w:id="19941048">
      <w:bodyDiv w:val="1"/>
      <w:marLeft w:val="0"/>
      <w:marRight w:val="0"/>
      <w:marTop w:val="0"/>
      <w:marBottom w:val="0"/>
      <w:divBdr>
        <w:top w:val="none" w:sz="0" w:space="0" w:color="auto"/>
        <w:left w:val="none" w:sz="0" w:space="0" w:color="auto"/>
        <w:bottom w:val="none" w:sz="0" w:space="0" w:color="auto"/>
        <w:right w:val="none" w:sz="0" w:space="0" w:color="auto"/>
      </w:divBdr>
    </w:div>
    <w:div w:id="20012283">
      <w:bodyDiv w:val="1"/>
      <w:marLeft w:val="0"/>
      <w:marRight w:val="0"/>
      <w:marTop w:val="0"/>
      <w:marBottom w:val="0"/>
      <w:divBdr>
        <w:top w:val="none" w:sz="0" w:space="0" w:color="auto"/>
        <w:left w:val="none" w:sz="0" w:space="0" w:color="auto"/>
        <w:bottom w:val="none" w:sz="0" w:space="0" w:color="auto"/>
        <w:right w:val="none" w:sz="0" w:space="0" w:color="auto"/>
      </w:divBdr>
    </w:div>
    <w:div w:id="20014785">
      <w:bodyDiv w:val="1"/>
      <w:marLeft w:val="0"/>
      <w:marRight w:val="0"/>
      <w:marTop w:val="0"/>
      <w:marBottom w:val="0"/>
      <w:divBdr>
        <w:top w:val="none" w:sz="0" w:space="0" w:color="auto"/>
        <w:left w:val="none" w:sz="0" w:space="0" w:color="auto"/>
        <w:bottom w:val="none" w:sz="0" w:space="0" w:color="auto"/>
        <w:right w:val="none" w:sz="0" w:space="0" w:color="auto"/>
      </w:divBdr>
    </w:div>
    <w:div w:id="20475184">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0908854">
      <w:bodyDiv w:val="1"/>
      <w:marLeft w:val="0"/>
      <w:marRight w:val="0"/>
      <w:marTop w:val="0"/>
      <w:marBottom w:val="0"/>
      <w:divBdr>
        <w:top w:val="none" w:sz="0" w:space="0" w:color="auto"/>
        <w:left w:val="none" w:sz="0" w:space="0" w:color="auto"/>
        <w:bottom w:val="none" w:sz="0" w:space="0" w:color="auto"/>
        <w:right w:val="none" w:sz="0" w:space="0" w:color="auto"/>
      </w:divBdr>
    </w:div>
    <w:div w:id="20934163">
      <w:bodyDiv w:val="1"/>
      <w:marLeft w:val="0"/>
      <w:marRight w:val="0"/>
      <w:marTop w:val="0"/>
      <w:marBottom w:val="0"/>
      <w:divBdr>
        <w:top w:val="none" w:sz="0" w:space="0" w:color="auto"/>
        <w:left w:val="none" w:sz="0" w:space="0" w:color="auto"/>
        <w:bottom w:val="none" w:sz="0" w:space="0" w:color="auto"/>
        <w:right w:val="none" w:sz="0" w:space="0" w:color="auto"/>
      </w:divBdr>
    </w:div>
    <w:div w:id="20934962">
      <w:bodyDiv w:val="1"/>
      <w:marLeft w:val="0"/>
      <w:marRight w:val="0"/>
      <w:marTop w:val="0"/>
      <w:marBottom w:val="0"/>
      <w:divBdr>
        <w:top w:val="none" w:sz="0" w:space="0" w:color="auto"/>
        <w:left w:val="none" w:sz="0" w:space="0" w:color="auto"/>
        <w:bottom w:val="none" w:sz="0" w:space="0" w:color="auto"/>
        <w:right w:val="none" w:sz="0" w:space="0" w:color="auto"/>
      </w:divBdr>
    </w:div>
    <w:div w:id="20937458">
      <w:bodyDiv w:val="1"/>
      <w:marLeft w:val="0"/>
      <w:marRight w:val="0"/>
      <w:marTop w:val="0"/>
      <w:marBottom w:val="0"/>
      <w:divBdr>
        <w:top w:val="none" w:sz="0" w:space="0" w:color="auto"/>
        <w:left w:val="none" w:sz="0" w:space="0" w:color="auto"/>
        <w:bottom w:val="none" w:sz="0" w:space="0" w:color="auto"/>
        <w:right w:val="none" w:sz="0" w:space="0" w:color="auto"/>
      </w:divBdr>
    </w:div>
    <w:div w:id="20980721">
      <w:bodyDiv w:val="1"/>
      <w:marLeft w:val="0"/>
      <w:marRight w:val="0"/>
      <w:marTop w:val="0"/>
      <w:marBottom w:val="0"/>
      <w:divBdr>
        <w:top w:val="none" w:sz="0" w:space="0" w:color="auto"/>
        <w:left w:val="none" w:sz="0" w:space="0" w:color="auto"/>
        <w:bottom w:val="none" w:sz="0" w:space="0" w:color="auto"/>
        <w:right w:val="none" w:sz="0" w:space="0" w:color="auto"/>
      </w:divBdr>
    </w:div>
    <w:div w:id="20983390">
      <w:bodyDiv w:val="1"/>
      <w:marLeft w:val="0"/>
      <w:marRight w:val="0"/>
      <w:marTop w:val="0"/>
      <w:marBottom w:val="0"/>
      <w:divBdr>
        <w:top w:val="none" w:sz="0" w:space="0" w:color="auto"/>
        <w:left w:val="none" w:sz="0" w:space="0" w:color="auto"/>
        <w:bottom w:val="none" w:sz="0" w:space="0" w:color="auto"/>
        <w:right w:val="none" w:sz="0" w:space="0" w:color="auto"/>
      </w:divBdr>
    </w:div>
    <w:div w:id="21177155">
      <w:bodyDiv w:val="1"/>
      <w:marLeft w:val="0"/>
      <w:marRight w:val="0"/>
      <w:marTop w:val="0"/>
      <w:marBottom w:val="0"/>
      <w:divBdr>
        <w:top w:val="none" w:sz="0" w:space="0" w:color="auto"/>
        <w:left w:val="none" w:sz="0" w:space="0" w:color="auto"/>
        <w:bottom w:val="none" w:sz="0" w:space="0" w:color="auto"/>
        <w:right w:val="none" w:sz="0" w:space="0" w:color="auto"/>
      </w:divBdr>
    </w:div>
    <w:div w:id="21251181">
      <w:bodyDiv w:val="1"/>
      <w:marLeft w:val="0"/>
      <w:marRight w:val="0"/>
      <w:marTop w:val="0"/>
      <w:marBottom w:val="0"/>
      <w:divBdr>
        <w:top w:val="none" w:sz="0" w:space="0" w:color="auto"/>
        <w:left w:val="none" w:sz="0" w:space="0" w:color="auto"/>
        <w:bottom w:val="none" w:sz="0" w:space="0" w:color="auto"/>
        <w:right w:val="none" w:sz="0" w:space="0" w:color="auto"/>
      </w:divBdr>
    </w:div>
    <w:div w:id="21371463">
      <w:bodyDiv w:val="1"/>
      <w:marLeft w:val="0"/>
      <w:marRight w:val="0"/>
      <w:marTop w:val="0"/>
      <w:marBottom w:val="0"/>
      <w:divBdr>
        <w:top w:val="none" w:sz="0" w:space="0" w:color="auto"/>
        <w:left w:val="none" w:sz="0" w:space="0" w:color="auto"/>
        <w:bottom w:val="none" w:sz="0" w:space="0" w:color="auto"/>
        <w:right w:val="none" w:sz="0" w:space="0" w:color="auto"/>
      </w:divBdr>
    </w:div>
    <w:div w:id="21589253">
      <w:bodyDiv w:val="1"/>
      <w:marLeft w:val="0"/>
      <w:marRight w:val="0"/>
      <w:marTop w:val="0"/>
      <w:marBottom w:val="0"/>
      <w:divBdr>
        <w:top w:val="none" w:sz="0" w:space="0" w:color="auto"/>
        <w:left w:val="none" w:sz="0" w:space="0" w:color="auto"/>
        <w:bottom w:val="none" w:sz="0" w:space="0" w:color="auto"/>
        <w:right w:val="none" w:sz="0" w:space="0" w:color="auto"/>
      </w:divBdr>
    </w:div>
    <w:div w:id="21824859">
      <w:bodyDiv w:val="1"/>
      <w:marLeft w:val="0"/>
      <w:marRight w:val="0"/>
      <w:marTop w:val="0"/>
      <w:marBottom w:val="0"/>
      <w:divBdr>
        <w:top w:val="none" w:sz="0" w:space="0" w:color="auto"/>
        <w:left w:val="none" w:sz="0" w:space="0" w:color="auto"/>
        <w:bottom w:val="none" w:sz="0" w:space="0" w:color="auto"/>
        <w:right w:val="none" w:sz="0" w:space="0" w:color="auto"/>
      </w:divBdr>
    </w:div>
    <w:div w:id="22176384">
      <w:bodyDiv w:val="1"/>
      <w:marLeft w:val="0"/>
      <w:marRight w:val="0"/>
      <w:marTop w:val="0"/>
      <w:marBottom w:val="0"/>
      <w:divBdr>
        <w:top w:val="none" w:sz="0" w:space="0" w:color="auto"/>
        <w:left w:val="none" w:sz="0" w:space="0" w:color="auto"/>
        <w:bottom w:val="none" w:sz="0" w:space="0" w:color="auto"/>
        <w:right w:val="none" w:sz="0" w:space="0" w:color="auto"/>
      </w:divBdr>
    </w:div>
    <w:div w:id="22247061">
      <w:bodyDiv w:val="1"/>
      <w:marLeft w:val="0"/>
      <w:marRight w:val="0"/>
      <w:marTop w:val="0"/>
      <w:marBottom w:val="0"/>
      <w:divBdr>
        <w:top w:val="none" w:sz="0" w:space="0" w:color="auto"/>
        <w:left w:val="none" w:sz="0" w:space="0" w:color="auto"/>
        <w:bottom w:val="none" w:sz="0" w:space="0" w:color="auto"/>
        <w:right w:val="none" w:sz="0" w:space="0" w:color="auto"/>
      </w:divBdr>
    </w:div>
    <w:div w:id="22248643">
      <w:bodyDiv w:val="1"/>
      <w:marLeft w:val="0"/>
      <w:marRight w:val="0"/>
      <w:marTop w:val="0"/>
      <w:marBottom w:val="0"/>
      <w:divBdr>
        <w:top w:val="none" w:sz="0" w:space="0" w:color="auto"/>
        <w:left w:val="none" w:sz="0" w:space="0" w:color="auto"/>
        <w:bottom w:val="none" w:sz="0" w:space="0" w:color="auto"/>
        <w:right w:val="none" w:sz="0" w:space="0" w:color="auto"/>
      </w:divBdr>
    </w:div>
    <w:div w:id="22363552">
      <w:bodyDiv w:val="1"/>
      <w:marLeft w:val="0"/>
      <w:marRight w:val="0"/>
      <w:marTop w:val="0"/>
      <w:marBottom w:val="0"/>
      <w:divBdr>
        <w:top w:val="none" w:sz="0" w:space="0" w:color="auto"/>
        <w:left w:val="none" w:sz="0" w:space="0" w:color="auto"/>
        <w:bottom w:val="none" w:sz="0" w:space="0" w:color="auto"/>
        <w:right w:val="none" w:sz="0" w:space="0" w:color="auto"/>
      </w:divBdr>
    </w:div>
    <w:div w:id="22366377">
      <w:bodyDiv w:val="1"/>
      <w:marLeft w:val="0"/>
      <w:marRight w:val="0"/>
      <w:marTop w:val="0"/>
      <w:marBottom w:val="0"/>
      <w:divBdr>
        <w:top w:val="none" w:sz="0" w:space="0" w:color="auto"/>
        <w:left w:val="none" w:sz="0" w:space="0" w:color="auto"/>
        <w:bottom w:val="none" w:sz="0" w:space="0" w:color="auto"/>
        <w:right w:val="none" w:sz="0" w:space="0" w:color="auto"/>
      </w:divBdr>
    </w:div>
    <w:div w:id="22369068">
      <w:bodyDiv w:val="1"/>
      <w:marLeft w:val="0"/>
      <w:marRight w:val="0"/>
      <w:marTop w:val="0"/>
      <w:marBottom w:val="0"/>
      <w:divBdr>
        <w:top w:val="none" w:sz="0" w:space="0" w:color="auto"/>
        <w:left w:val="none" w:sz="0" w:space="0" w:color="auto"/>
        <w:bottom w:val="none" w:sz="0" w:space="0" w:color="auto"/>
        <w:right w:val="none" w:sz="0" w:space="0" w:color="auto"/>
      </w:divBdr>
    </w:div>
    <w:div w:id="22438305">
      <w:bodyDiv w:val="1"/>
      <w:marLeft w:val="0"/>
      <w:marRight w:val="0"/>
      <w:marTop w:val="0"/>
      <w:marBottom w:val="0"/>
      <w:divBdr>
        <w:top w:val="none" w:sz="0" w:space="0" w:color="auto"/>
        <w:left w:val="none" w:sz="0" w:space="0" w:color="auto"/>
        <w:bottom w:val="none" w:sz="0" w:space="0" w:color="auto"/>
        <w:right w:val="none" w:sz="0" w:space="0" w:color="auto"/>
      </w:divBdr>
    </w:div>
    <w:div w:id="22950124">
      <w:bodyDiv w:val="1"/>
      <w:marLeft w:val="0"/>
      <w:marRight w:val="0"/>
      <w:marTop w:val="0"/>
      <w:marBottom w:val="0"/>
      <w:divBdr>
        <w:top w:val="none" w:sz="0" w:space="0" w:color="auto"/>
        <w:left w:val="none" w:sz="0" w:space="0" w:color="auto"/>
        <w:bottom w:val="none" w:sz="0" w:space="0" w:color="auto"/>
        <w:right w:val="none" w:sz="0" w:space="0" w:color="auto"/>
      </w:divBdr>
    </w:div>
    <w:div w:id="23093943">
      <w:bodyDiv w:val="1"/>
      <w:marLeft w:val="0"/>
      <w:marRight w:val="0"/>
      <w:marTop w:val="0"/>
      <w:marBottom w:val="0"/>
      <w:divBdr>
        <w:top w:val="none" w:sz="0" w:space="0" w:color="auto"/>
        <w:left w:val="none" w:sz="0" w:space="0" w:color="auto"/>
        <w:bottom w:val="none" w:sz="0" w:space="0" w:color="auto"/>
        <w:right w:val="none" w:sz="0" w:space="0" w:color="auto"/>
      </w:divBdr>
    </w:div>
    <w:div w:id="23139153">
      <w:bodyDiv w:val="1"/>
      <w:marLeft w:val="0"/>
      <w:marRight w:val="0"/>
      <w:marTop w:val="0"/>
      <w:marBottom w:val="0"/>
      <w:divBdr>
        <w:top w:val="none" w:sz="0" w:space="0" w:color="auto"/>
        <w:left w:val="none" w:sz="0" w:space="0" w:color="auto"/>
        <w:bottom w:val="none" w:sz="0" w:space="0" w:color="auto"/>
        <w:right w:val="none" w:sz="0" w:space="0" w:color="auto"/>
      </w:divBdr>
    </w:div>
    <w:div w:id="23292919">
      <w:bodyDiv w:val="1"/>
      <w:marLeft w:val="0"/>
      <w:marRight w:val="0"/>
      <w:marTop w:val="0"/>
      <w:marBottom w:val="0"/>
      <w:divBdr>
        <w:top w:val="none" w:sz="0" w:space="0" w:color="auto"/>
        <w:left w:val="none" w:sz="0" w:space="0" w:color="auto"/>
        <w:bottom w:val="none" w:sz="0" w:space="0" w:color="auto"/>
        <w:right w:val="none" w:sz="0" w:space="0" w:color="auto"/>
      </w:divBdr>
    </w:div>
    <w:div w:id="23478787">
      <w:bodyDiv w:val="1"/>
      <w:marLeft w:val="0"/>
      <w:marRight w:val="0"/>
      <w:marTop w:val="0"/>
      <w:marBottom w:val="0"/>
      <w:divBdr>
        <w:top w:val="none" w:sz="0" w:space="0" w:color="auto"/>
        <w:left w:val="none" w:sz="0" w:space="0" w:color="auto"/>
        <w:bottom w:val="none" w:sz="0" w:space="0" w:color="auto"/>
        <w:right w:val="none" w:sz="0" w:space="0" w:color="auto"/>
      </w:divBdr>
    </w:div>
    <w:div w:id="23558162">
      <w:bodyDiv w:val="1"/>
      <w:marLeft w:val="0"/>
      <w:marRight w:val="0"/>
      <w:marTop w:val="0"/>
      <w:marBottom w:val="0"/>
      <w:divBdr>
        <w:top w:val="none" w:sz="0" w:space="0" w:color="auto"/>
        <w:left w:val="none" w:sz="0" w:space="0" w:color="auto"/>
        <w:bottom w:val="none" w:sz="0" w:space="0" w:color="auto"/>
        <w:right w:val="none" w:sz="0" w:space="0" w:color="auto"/>
      </w:divBdr>
    </w:div>
    <w:div w:id="23943053">
      <w:bodyDiv w:val="1"/>
      <w:marLeft w:val="0"/>
      <w:marRight w:val="0"/>
      <w:marTop w:val="0"/>
      <w:marBottom w:val="0"/>
      <w:divBdr>
        <w:top w:val="none" w:sz="0" w:space="0" w:color="auto"/>
        <w:left w:val="none" w:sz="0" w:space="0" w:color="auto"/>
        <w:bottom w:val="none" w:sz="0" w:space="0" w:color="auto"/>
        <w:right w:val="none" w:sz="0" w:space="0" w:color="auto"/>
      </w:divBdr>
    </w:div>
    <w:div w:id="24061692">
      <w:bodyDiv w:val="1"/>
      <w:marLeft w:val="0"/>
      <w:marRight w:val="0"/>
      <w:marTop w:val="0"/>
      <w:marBottom w:val="0"/>
      <w:divBdr>
        <w:top w:val="none" w:sz="0" w:space="0" w:color="auto"/>
        <w:left w:val="none" w:sz="0" w:space="0" w:color="auto"/>
        <w:bottom w:val="none" w:sz="0" w:space="0" w:color="auto"/>
        <w:right w:val="none" w:sz="0" w:space="0" w:color="auto"/>
      </w:divBdr>
    </w:div>
    <w:div w:id="24062222">
      <w:bodyDiv w:val="1"/>
      <w:marLeft w:val="0"/>
      <w:marRight w:val="0"/>
      <w:marTop w:val="0"/>
      <w:marBottom w:val="0"/>
      <w:divBdr>
        <w:top w:val="none" w:sz="0" w:space="0" w:color="auto"/>
        <w:left w:val="none" w:sz="0" w:space="0" w:color="auto"/>
        <w:bottom w:val="none" w:sz="0" w:space="0" w:color="auto"/>
        <w:right w:val="none" w:sz="0" w:space="0" w:color="auto"/>
      </w:divBdr>
    </w:div>
    <w:div w:id="24405865">
      <w:bodyDiv w:val="1"/>
      <w:marLeft w:val="0"/>
      <w:marRight w:val="0"/>
      <w:marTop w:val="0"/>
      <w:marBottom w:val="0"/>
      <w:divBdr>
        <w:top w:val="none" w:sz="0" w:space="0" w:color="auto"/>
        <w:left w:val="none" w:sz="0" w:space="0" w:color="auto"/>
        <w:bottom w:val="none" w:sz="0" w:space="0" w:color="auto"/>
        <w:right w:val="none" w:sz="0" w:space="0" w:color="auto"/>
      </w:divBdr>
    </w:div>
    <w:div w:id="24410380">
      <w:bodyDiv w:val="1"/>
      <w:marLeft w:val="0"/>
      <w:marRight w:val="0"/>
      <w:marTop w:val="0"/>
      <w:marBottom w:val="0"/>
      <w:divBdr>
        <w:top w:val="none" w:sz="0" w:space="0" w:color="auto"/>
        <w:left w:val="none" w:sz="0" w:space="0" w:color="auto"/>
        <w:bottom w:val="none" w:sz="0" w:space="0" w:color="auto"/>
        <w:right w:val="none" w:sz="0" w:space="0" w:color="auto"/>
      </w:divBdr>
    </w:div>
    <w:div w:id="24597377">
      <w:bodyDiv w:val="1"/>
      <w:marLeft w:val="0"/>
      <w:marRight w:val="0"/>
      <w:marTop w:val="0"/>
      <w:marBottom w:val="0"/>
      <w:divBdr>
        <w:top w:val="none" w:sz="0" w:space="0" w:color="auto"/>
        <w:left w:val="none" w:sz="0" w:space="0" w:color="auto"/>
        <w:bottom w:val="none" w:sz="0" w:space="0" w:color="auto"/>
        <w:right w:val="none" w:sz="0" w:space="0" w:color="auto"/>
      </w:divBdr>
    </w:div>
    <w:div w:id="24986827">
      <w:bodyDiv w:val="1"/>
      <w:marLeft w:val="0"/>
      <w:marRight w:val="0"/>
      <w:marTop w:val="0"/>
      <w:marBottom w:val="0"/>
      <w:divBdr>
        <w:top w:val="none" w:sz="0" w:space="0" w:color="auto"/>
        <w:left w:val="none" w:sz="0" w:space="0" w:color="auto"/>
        <w:bottom w:val="none" w:sz="0" w:space="0" w:color="auto"/>
        <w:right w:val="none" w:sz="0" w:space="0" w:color="auto"/>
      </w:divBdr>
    </w:div>
    <w:div w:id="25182828">
      <w:bodyDiv w:val="1"/>
      <w:marLeft w:val="0"/>
      <w:marRight w:val="0"/>
      <w:marTop w:val="0"/>
      <w:marBottom w:val="0"/>
      <w:divBdr>
        <w:top w:val="none" w:sz="0" w:space="0" w:color="auto"/>
        <w:left w:val="none" w:sz="0" w:space="0" w:color="auto"/>
        <w:bottom w:val="none" w:sz="0" w:space="0" w:color="auto"/>
        <w:right w:val="none" w:sz="0" w:space="0" w:color="auto"/>
      </w:divBdr>
    </w:div>
    <w:div w:id="25300393">
      <w:bodyDiv w:val="1"/>
      <w:marLeft w:val="0"/>
      <w:marRight w:val="0"/>
      <w:marTop w:val="0"/>
      <w:marBottom w:val="0"/>
      <w:divBdr>
        <w:top w:val="none" w:sz="0" w:space="0" w:color="auto"/>
        <w:left w:val="none" w:sz="0" w:space="0" w:color="auto"/>
        <w:bottom w:val="none" w:sz="0" w:space="0" w:color="auto"/>
        <w:right w:val="none" w:sz="0" w:space="0" w:color="auto"/>
      </w:divBdr>
    </w:div>
    <w:div w:id="25377403">
      <w:bodyDiv w:val="1"/>
      <w:marLeft w:val="0"/>
      <w:marRight w:val="0"/>
      <w:marTop w:val="0"/>
      <w:marBottom w:val="0"/>
      <w:divBdr>
        <w:top w:val="none" w:sz="0" w:space="0" w:color="auto"/>
        <w:left w:val="none" w:sz="0" w:space="0" w:color="auto"/>
        <w:bottom w:val="none" w:sz="0" w:space="0" w:color="auto"/>
        <w:right w:val="none" w:sz="0" w:space="0" w:color="auto"/>
      </w:divBdr>
    </w:div>
    <w:div w:id="25756872">
      <w:bodyDiv w:val="1"/>
      <w:marLeft w:val="0"/>
      <w:marRight w:val="0"/>
      <w:marTop w:val="0"/>
      <w:marBottom w:val="0"/>
      <w:divBdr>
        <w:top w:val="none" w:sz="0" w:space="0" w:color="auto"/>
        <w:left w:val="none" w:sz="0" w:space="0" w:color="auto"/>
        <w:bottom w:val="none" w:sz="0" w:space="0" w:color="auto"/>
        <w:right w:val="none" w:sz="0" w:space="0" w:color="auto"/>
      </w:divBdr>
    </w:div>
    <w:div w:id="25838828">
      <w:bodyDiv w:val="1"/>
      <w:marLeft w:val="0"/>
      <w:marRight w:val="0"/>
      <w:marTop w:val="0"/>
      <w:marBottom w:val="0"/>
      <w:divBdr>
        <w:top w:val="none" w:sz="0" w:space="0" w:color="auto"/>
        <w:left w:val="none" w:sz="0" w:space="0" w:color="auto"/>
        <w:bottom w:val="none" w:sz="0" w:space="0" w:color="auto"/>
        <w:right w:val="none" w:sz="0" w:space="0" w:color="auto"/>
      </w:divBdr>
    </w:div>
    <w:div w:id="25915076">
      <w:bodyDiv w:val="1"/>
      <w:marLeft w:val="0"/>
      <w:marRight w:val="0"/>
      <w:marTop w:val="0"/>
      <w:marBottom w:val="0"/>
      <w:divBdr>
        <w:top w:val="none" w:sz="0" w:space="0" w:color="auto"/>
        <w:left w:val="none" w:sz="0" w:space="0" w:color="auto"/>
        <w:bottom w:val="none" w:sz="0" w:space="0" w:color="auto"/>
        <w:right w:val="none" w:sz="0" w:space="0" w:color="auto"/>
      </w:divBdr>
    </w:div>
    <w:div w:id="25954936">
      <w:bodyDiv w:val="1"/>
      <w:marLeft w:val="0"/>
      <w:marRight w:val="0"/>
      <w:marTop w:val="0"/>
      <w:marBottom w:val="0"/>
      <w:divBdr>
        <w:top w:val="none" w:sz="0" w:space="0" w:color="auto"/>
        <w:left w:val="none" w:sz="0" w:space="0" w:color="auto"/>
        <w:bottom w:val="none" w:sz="0" w:space="0" w:color="auto"/>
        <w:right w:val="none" w:sz="0" w:space="0" w:color="auto"/>
      </w:divBdr>
    </w:div>
    <w:div w:id="26025678">
      <w:bodyDiv w:val="1"/>
      <w:marLeft w:val="0"/>
      <w:marRight w:val="0"/>
      <w:marTop w:val="0"/>
      <w:marBottom w:val="0"/>
      <w:divBdr>
        <w:top w:val="none" w:sz="0" w:space="0" w:color="auto"/>
        <w:left w:val="none" w:sz="0" w:space="0" w:color="auto"/>
        <w:bottom w:val="none" w:sz="0" w:space="0" w:color="auto"/>
        <w:right w:val="none" w:sz="0" w:space="0" w:color="auto"/>
      </w:divBdr>
    </w:div>
    <w:div w:id="26028894">
      <w:bodyDiv w:val="1"/>
      <w:marLeft w:val="0"/>
      <w:marRight w:val="0"/>
      <w:marTop w:val="0"/>
      <w:marBottom w:val="0"/>
      <w:divBdr>
        <w:top w:val="none" w:sz="0" w:space="0" w:color="auto"/>
        <w:left w:val="none" w:sz="0" w:space="0" w:color="auto"/>
        <w:bottom w:val="none" w:sz="0" w:space="0" w:color="auto"/>
        <w:right w:val="none" w:sz="0" w:space="0" w:color="auto"/>
      </w:divBdr>
    </w:div>
    <w:div w:id="26293538">
      <w:bodyDiv w:val="1"/>
      <w:marLeft w:val="0"/>
      <w:marRight w:val="0"/>
      <w:marTop w:val="0"/>
      <w:marBottom w:val="0"/>
      <w:divBdr>
        <w:top w:val="none" w:sz="0" w:space="0" w:color="auto"/>
        <w:left w:val="none" w:sz="0" w:space="0" w:color="auto"/>
        <w:bottom w:val="none" w:sz="0" w:space="0" w:color="auto"/>
        <w:right w:val="none" w:sz="0" w:space="0" w:color="auto"/>
      </w:divBdr>
    </w:div>
    <w:div w:id="26298461">
      <w:bodyDiv w:val="1"/>
      <w:marLeft w:val="0"/>
      <w:marRight w:val="0"/>
      <w:marTop w:val="0"/>
      <w:marBottom w:val="0"/>
      <w:divBdr>
        <w:top w:val="none" w:sz="0" w:space="0" w:color="auto"/>
        <w:left w:val="none" w:sz="0" w:space="0" w:color="auto"/>
        <w:bottom w:val="none" w:sz="0" w:space="0" w:color="auto"/>
        <w:right w:val="none" w:sz="0" w:space="0" w:color="auto"/>
      </w:divBdr>
    </w:div>
    <w:div w:id="26370887">
      <w:bodyDiv w:val="1"/>
      <w:marLeft w:val="0"/>
      <w:marRight w:val="0"/>
      <w:marTop w:val="0"/>
      <w:marBottom w:val="0"/>
      <w:divBdr>
        <w:top w:val="none" w:sz="0" w:space="0" w:color="auto"/>
        <w:left w:val="none" w:sz="0" w:space="0" w:color="auto"/>
        <w:bottom w:val="none" w:sz="0" w:space="0" w:color="auto"/>
        <w:right w:val="none" w:sz="0" w:space="0" w:color="auto"/>
      </w:divBdr>
    </w:div>
    <w:div w:id="26566644">
      <w:bodyDiv w:val="1"/>
      <w:marLeft w:val="0"/>
      <w:marRight w:val="0"/>
      <w:marTop w:val="0"/>
      <w:marBottom w:val="0"/>
      <w:divBdr>
        <w:top w:val="none" w:sz="0" w:space="0" w:color="auto"/>
        <w:left w:val="none" w:sz="0" w:space="0" w:color="auto"/>
        <w:bottom w:val="none" w:sz="0" w:space="0" w:color="auto"/>
        <w:right w:val="none" w:sz="0" w:space="0" w:color="auto"/>
      </w:divBdr>
    </w:div>
    <w:div w:id="26685795">
      <w:bodyDiv w:val="1"/>
      <w:marLeft w:val="0"/>
      <w:marRight w:val="0"/>
      <w:marTop w:val="0"/>
      <w:marBottom w:val="0"/>
      <w:divBdr>
        <w:top w:val="none" w:sz="0" w:space="0" w:color="auto"/>
        <w:left w:val="none" w:sz="0" w:space="0" w:color="auto"/>
        <w:bottom w:val="none" w:sz="0" w:space="0" w:color="auto"/>
        <w:right w:val="none" w:sz="0" w:space="0" w:color="auto"/>
      </w:divBdr>
    </w:div>
    <w:div w:id="26836325">
      <w:bodyDiv w:val="1"/>
      <w:marLeft w:val="0"/>
      <w:marRight w:val="0"/>
      <w:marTop w:val="0"/>
      <w:marBottom w:val="0"/>
      <w:divBdr>
        <w:top w:val="none" w:sz="0" w:space="0" w:color="auto"/>
        <w:left w:val="none" w:sz="0" w:space="0" w:color="auto"/>
        <w:bottom w:val="none" w:sz="0" w:space="0" w:color="auto"/>
        <w:right w:val="none" w:sz="0" w:space="0" w:color="auto"/>
      </w:divBdr>
    </w:div>
    <w:div w:id="27148651">
      <w:bodyDiv w:val="1"/>
      <w:marLeft w:val="0"/>
      <w:marRight w:val="0"/>
      <w:marTop w:val="0"/>
      <w:marBottom w:val="0"/>
      <w:divBdr>
        <w:top w:val="none" w:sz="0" w:space="0" w:color="auto"/>
        <w:left w:val="none" w:sz="0" w:space="0" w:color="auto"/>
        <w:bottom w:val="none" w:sz="0" w:space="0" w:color="auto"/>
        <w:right w:val="none" w:sz="0" w:space="0" w:color="auto"/>
      </w:divBdr>
    </w:div>
    <w:div w:id="27221218">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607309">
      <w:bodyDiv w:val="1"/>
      <w:marLeft w:val="0"/>
      <w:marRight w:val="0"/>
      <w:marTop w:val="0"/>
      <w:marBottom w:val="0"/>
      <w:divBdr>
        <w:top w:val="none" w:sz="0" w:space="0" w:color="auto"/>
        <w:left w:val="none" w:sz="0" w:space="0" w:color="auto"/>
        <w:bottom w:val="none" w:sz="0" w:space="0" w:color="auto"/>
        <w:right w:val="none" w:sz="0" w:space="0" w:color="auto"/>
      </w:divBdr>
    </w:div>
    <w:div w:id="27919802">
      <w:bodyDiv w:val="1"/>
      <w:marLeft w:val="0"/>
      <w:marRight w:val="0"/>
      <w:marTop w:val="0"/>
      <w:marBottom w:val="0"/>
      <w:divBdr>
        <w:top w:val="none" w:sz="0" w:space="0" w:color="auto"/>
        <w:left w:val="none" w:sz="0" w:space="0" w:color="auto"/>
        <w:bottom w:val="none" w:sz="0" w:space="0" w:color="auto"/>
        <w:right w:val="none" w:sz="0" w:space="0" w:color="auto"/>
      </w:divBdr>
    </w:div>
    <w:div w:id="27950402">
      <w:bodyDiv w:val="1"/>
      <w:marLeft w:val="0"/>
      <w:marRight w:val="0"/>
      <w:marTop w:val="0"/>
      <w:marBottom w:val="0"/>
      <w:divBdr>
        <w:top w:val="none" w:sz="0" w:space="0" w:color="auto"/>
        <w:left w:val="none" w:sz="0" w:space="0" w:color="auto"/>
        <w:bottom w:val="none" w:sz="0" w:space="0" w:color="auto"/>
        <w:right w:val="none" w:sz="0" w:space="0" w:color="auto"/>
      </w:divBdr>
    </w:div>
    <w:div w:id="28192863">
      <w:bodyDiv w:val="1"/>
      <w:marLeft w:val="0"/>
      <w:marRight w:val="0"/>
      <w:marTop w:val="0"/>
      <w:marBottom w:val="0"/>
      <w:divBdr>
        <w:top w:val="none" w:sz="0" w:space="0" w:color="auto"/>
        <w:left w:val="none" w:sz="0" w:space="0" w:color="auto"/>
        <w:bottom w:val="none" w:sz="0" w:space="0" w:color="auto"/>
        <w:right w:val="none" w:sz="0" w:space="0" w:color="auto"/>
      </w:divBdr>
    </w:div>
    <w:div w:id="28261545">
      <w:bodyDiv w:val="1"/>
      <w:marLeft w:val="0"/>
      <w:marRight w:val="0"/>
      <w:marTop w:val="0"/>
      <w:marBottom w:val="0"/>
      <w:divBdr>
        <w:top w:val="none" w:sz="0" w:space="0" w:color="auto"/>
        <w:left w:val="none" w:sz="0" w:space="0" w:color="auto"/>
        <w:bottom w:val="none" w:sz="0" w:space="0" w:color="auto"/>
        <w:right w:val="none" w:sz="0" w:space="0" w:color="auto"/>
      </w:divBdr>
    </w:div>
    <w:div w:id="28265812">
      <w:bodyDiv w:val="1"/>
      <w:marLeft w:val="0"/>
      <w:marRight w:val="0"/>
      <w:marTop w:val="0"/>
      <w:marBottom w:val="0"/>
      <w:divBdr>
        <w:top w:val="none" w:sz="0" w:space="0" w:color="auto"/>
        <w:left w:val="none" w:sz="0" w:space="0" w:color="auto"/>
        <w:bottom w:val="none" w:sz="0" w:space="0" w:color="auto"/>
        <w:right w:val="none" w:sz="0" w:space="0" w:color="auto"/>
      </w:divBdr>
    </w:div>
    <w:div w:id="28383713">
      <w:bodyDiv w:val="1"/>
      <w:marLeft w:val="0"/>
      <w:marRight w:val="0"/>
      <w:marTop w:val="0"/>
      <w:marBottom w:val="0"/>
      <w:divBdr>
        <w:top w:val="none" w:sz="0" w:space="0" w:color="auto"/>
        <w:left w:val="none" w:sz="0" w:space="0" w:color="auto"/>
        <w:bottom w:val="none" w:sz="0" w:space="0" w:color="auto"/>
        <w:right w:val="none" w:sz="0" w:space="0" w:color="auto"/>
      </w:divBdr>
    </w:div>
    <w:div w:id="28579886">
      <w:bodyDiv w:val="1"/>
      <w:marLeft w:val="0"/>
      <w:marRight w:val="0"/>
      <w:marTop w:val="0"/>
      <w:marBottom w:val="0"/>
      <w:divBdr>
        <w:top w:val="none" w:sz="0" w:space="0" w:color="auto"/>
        <w:left w:val="none" w:sz="0" w:space="0" w:color="auto"/>
        <w:bottom w:val="none" w:sz="0" w:space="0" w:color="auto"/>
        <w:right w:val="none" w:sz="0" w:space="0" w:color="auto"/>
      </w:divBdr>
    </w:div>
    <w:div w:id="28646662">
      <w:bodyDiv w:val="1"/>
      <w:marLeft w:val="0"/>
      <w:marRight w:val="0"/>
      <w:marTop w:val="0"/>
      <w:marBottom w:val="0"/>
      <w:divBdr>
        <w:top w:val="none" w:sz="0" w:space="0" w:color="auto"/>
        <w:left w:val="none" w:sz="0" w:space="0" w:color="auto"/>
        <w:bottom w:val="none" w:sz="0" w:space="0" w:color="auto"/>
        <w:right w:val="none" w:sz="0" w:space="0" w:color="auto"/>
      </w:divBdr>
    </w:div>
    <w:div w:id="28649744">
      <w:bodyDiv w:val="1"/>
      <w:marLeft w:val="0"/>
      <w:marRight w:val="0"/>
      <w:marTop w:val="0"/>
      <w:marBottom w:val="0"/>
      <w:divBdr>
        <w:top w:val="none" w:sz="0" w:space="0" w:color="auto"/>
        <w:left w:val="none" w:sz="0" w:space="0" w:color="auto"/>
        <w:bottom w:val="none" w:sz="0" w:space="0" w:color="auto"/>
        <w:right w:val="none" w:sz="0" w:space="0" w:color="auto"/>
      </w:divBdr>
    </w:div>
    <w:div w:id="28726104">
      <w:bodyDiv w:val="1"/>
      <w:marLeft w:val="0"/>
      <w:marRight w:val="0"/>
      <w:marTop w:val="0"/>
      <w:marBottom w:val="0"/>
      <w:divBdr>
        <w:top w:val="none" w:sz="0" w:space="0" w:color="auto"/>
        <w:left w:val="none" w:sz="0" w:space="0" w:color="auto"/>
        <w:bottom w:val="none" w:sz="0" w:space="0" w:color="auto"/>
        <w:right w:val="none" w:sz="0" w:space="0" w:color="auto"/>
      </w:divBdr>
    </w:div>
    <w:div w:id="29455097">
      <w:bodyDiv w:val="1"/>
      <w:marLeft w:val="0"/>
      <w:marRight w:val="0"/>
      <w:marTop w:val="0"/>
      <w:marBottom w:val="0"/>
      <w:divBdr>
        <w:top w:val="none" w:sz="0" w:space="0" w:color="auto"/>
        <w:left w:val="none" w:sz="0" w:space="0" w:color="auto"/>
        <w:bottom w:val="none" w:sz="0" w:space="0" w:color="auto"/>
        <w:right w:val="none" w:sz="0" w:space="0" w:color="auto"/>
      </w:divBdr>
    </w:div>
    <w:div w:id="29456237">
      <w:bodyDiv w:val="1"/>
      <w:marLeft w:val="0"/>
      <w:marRight w:val="0"/>
      <w:marTop w:val="0"/>
      <w:marBottom w:val="0"/>
      <w:divBdr>
        <w:top w:val="none" w:sz="0" w:space="0" w:color="auto"/>
        <w:left w:val="none" w:sz="0" w:space="0" w:color="auto"/>
        <w:bottom w:val="none" w:sz="0" w:space="0" w:color="auto"/>
        <w:right w:val="none" w:sz="0" w:space="0" w:color="auto"/>
      </w:divBdr>
    </w:div>
    <w:div w:id="29501704">
      <w:bodyDiv w:val="1"/>
      <w:marLeft w:val="0"/>
      <w:marRight w:val="0"/>
      <w:marTop w:val="0"/>
      <w:marBottom w:val="0"/>
      <w:divBdr>
        <w:top w:val="none" w:sz="0" w:space="0" w:color="auto"/>
        <w:left w:val="none" w:sz="0" w:space="0" w:color="auto"/>
        <w:bottom w:val="none" w:sz="0" w:space="0" w:color="auto"/>
        <w:right w:val="none" w:sz="0" w:space="0" w:color="auto"/>
      </w:divBdr>
    </w:div>
    <w:div w:id="29571343">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694164">
      <w:bodyDiv w:val="1"/>
      <w:marLeft w:val="0"/>
      <w:marRight w:val="0"/>
      <w:marTop w:val="0"/>
      <w:marBottom w:val="0"/>
      <w:divBdr>
        <w:top w:val="none" w:sz="0" w:space="0" w:color="auto"/>
        <w:left w:val="none" w:sz="0" w:space="0" w:color="auto"/>
        <w:bottom w:val="none" w:sz="0" w:space="0" w:color="auto"/>
        <w:right w:val="none" w:sz="0" w:space="0" w:color="auto"/>
      </w:divBdr>
    </w:div>
    <w:div w:id="29694351">
      <w:bodyDiv w:val="1"/>
      <w:marLeft w:val="0"/>
      <w:marRight w:val="0"/>
      <w:marTop w:val="0"/>
      <w:marBottom w:val="0"/>
      <w:divBdr>
        <w:top w:val="none" w:sz="0" w:space="0" w:color="auto"/>
        <w:left w:val="none" w:sz="0" w:space="0" w:color="auto"/>
        <w:bottom w:val="none" w:sz="0" w:space="0" w:color="auto"/>
        <w:right w:val="none" w:sz="0" w:space="0" w:color="auto"/>
      </w:divBdr>
    </w:div>
    <w:div w:id="29958567">
      <w:bodyDiv w:val="1"/>
      <w:marLeft w:val="0"/>
      <w:marRight w:val="0"/>
      <w:marTop w:val="0"/>
      <w:marBottom w:val="0"/>
      <w:divBdr>
        <w:top w:val="none" w:sz="0" w:space="0" w:color="auto"/>
        <w:left w:val="none" w:sz="0" w:space="0" w:color="auto"/>
        <w:bottom w:val="none" w:sz="0" w:space="0" w:color="auto"/>
        <w:right w:val="none" w:sz="0" w:space="0" w:color="auto"/>
      </w:divBdr>
    </w:div>
    <w:div w:id="30110545">
      <w:bodyDiv w:val="1"/>
      <w:marLeft w:val="0"/>
      <w:marRight w:val="0"/>
      <w:marTop w:val="0"/>
      <w:marBottom w:val="0"/>
      <w:divBdr>
        <w:top w:val="none" w:sz="0" w:space="0" w:color="auto"/>
        <w:left w:val="none" w:sz="0" w:space="0" w:color="auto"/>
        <w:bottom w:val="none" w:sz="0" w:space="0" w:color="auto"/>
        <w:right w:val="none" w:sz="0" w:space="0" w:color="auto"/>
      </w:divBdr>
    </w:div>
    <w:div w:id="30344161">
      <w:bodyDiv w:val="1"/>
      <w:marLeft w:val="0"/>
      <w:marRight w:val="0"/>
      <w:marTop w:val="0"/>
      <w:marBottom w:val="0"/>
      <w:divBdr>
        <w:top w:val="none" w:sz="0" w:space="0" w:color="auto"/>
        <w:left w:val="none" w:sz="0" w:space="0" w:color="auto"/>
        <w:bottom w:val="none" w:sz="0" w:space="0" w:color="auto"/>
        <w:right w:val="none" w:sz="0" w:space="0" w:color="auto"/>
      </w:divBdr>
    </w:div>
    <w:div w:id="30344448">
      <w:bodyDiv w:val="1"/>
      <w:marLeft w:val="0"/>
      <w:marRight w:val="0"/>
      <w:marTop w:val="0"/>
      <w:marBottom w:val="0"/>
      <w:divBdr>
        <w:top w:val="none" w:sz="0" w:space="0" w:color="auto"/>
        <w:left w:val="none" w:sz="0" w:space="0" w:color="auto"/>
        <w:bottom w:val="none" w:sz="0" w:space="0" w:color="auto"/>
        <w:right w:val="none" w:sz="0" w:space="0" w:color="auto"/>
      </w:divBdr>
    </w:div>
    <w:div w:id="30427203">
      <w:bodyDiv w:val="1"/>
      <w:marLeft w:val="0"/>
      <w:marRight w:val="0"/>
      <w:marTop w:val="0"/>
      <w:marBottom w:val="0"/>
      <w:divBdr>
        <w:top w:val="none" w:sz="0" w:space="0" w:color="auto"/>
        <w:left w:val="none" w:sz="0" w:space="0" w:color="auto"/>
        <w:bottom w:val="none" w:sz="0" w:space="0" w:color="auto"/>
        <w:right w:val="none" w:sz="0" w:space="0" w:color="auto"/>
      </w:divBdr>
    </w:div>
    <w:div w:id="30544281">
      <w:bodyDiv w:val="1"/>
      <w:marLeft w:val="0"/>
      <w:marRight w:val="0"/>
      <w:marTop w:val="0"/>
      <w:marBottom w:val="0"/>
      <w:divBdr>
        <w:top w:val="none" w:sz="0" w:space="0" w:color="auto"/>
        <w:left w:val="none" w:sz="0" w:space="0" w:color="auto"/>
        <w:bottom w:val="none" w:sz="0" w:space="0" w:color="auto"/>
        <w:right w:val="none" w:sz="0" w:space="0" w:color="auto"/>
      </w:divBdr>
    </w:div>
    <w:div w:id="30694104">
      <w:bodyDiv w:val="1"/>
      <w:marLeft w:val="0"/>
      <w:marRight w:val="0"/>
      <w:marTop w:val="0"/>
      <w:marBottom w:val="0"/>
      <w:divBdr>
        <w:top w:val="none" w:sz="0" w:space="0" w:color="auto"/>
        <w:left w:val="none" w:sz="0" w:space="0" w:color="auto"/>
        <w:bottom w:val="none" w:sz="0" w:space="0" w:color="auto"/>
        <w:right w:val="none" w:sz="0" w:space="0" w:color="auto"/>
      </w:divBdr>
    </w:div>
    <w:div w:id="30766568">
      <w:bodyDiv w:val="1"/>
      <w:marLeft w:val="0"/>
      <w:marRight w:val="0"/>
      <w:marTop w:val="0"/>
      <w:marBottom w:val="0"/>
      <w:divBdr>
        <w:top w:val="none" w:sz="0" w:space="0" w:color="auto"/>
        <w:left w:val="none" w:sz="0" w:space="0" w:color="auto"/>
        <w:bottom w:val="none" w:sz="0" w:space="0" w:color="auto"/>
        <w:right w:val="none" w:sz="0" w:space="0" w:color="auto"/>
      </w:divBdr>
    </w:div>
    <w:div w:id="30882772">
      <w:bodyDiv w:val="1"/>
      <w:marLeft w:val="0"/>
      <w:marRight w:val="0"/>
      <w:marTop w:val="0"/>
      <w:marBottom w:val="0"/>
      <w:divBdr>
        <w:top w:val="none" w:sz="0" w:space="0" w:color="auto"/>
        <w:left w:val="none" w:sz="0" w:space="0" w:color="auto"/>
        <w:bottom w:val="none" w:sz="0" w:space="0" w:color="auto"/>
        <w:right w:val="none" w:sz="0" w:space="0" w:color="auto"/>
      </w:divBdr>
    </w:div>
    <w:div w:id="30889128">
      <w:bodyDiv w:val="1"/>
      <w:marLeft w:val="0"/>
      <w:marRight w:val="0"/>
      <w:marTop w:val="0"/>
      <w:marBottom w:val="0"/>
      <w:divBdr>
        <w:top w:val="none" w:sz="0" w:space="0" w:color="auto"/>
        <w:left w:val="none" w:sz="0" w:space="0" w:color="auto"/>
        <w:bottom w:val="none" w:sz="0" w:space="0" w:color="auto"/>
        <w:right w:val="none" w:sz="0" w:space="0" w:color="auto"/>
      </w:divBdr>
    </w:div>
    <w:div w:id="30964969">
      <w:bodyDiv w:val="1"/>
      <w:marLeft w:val="0"/>
      <w:marRight w:val="0"/>
      <w:marTop w:val="0"/>
      <w:marBottom w:val="0"/>
      <w:divBdr>
        <w:top w:val="none" w:sz="0" w:space="0" w:color="auto"/>
        <w:left w:val="none" w:sz="0" w:space="0" w:color="auto"/>
        <w:bottom w:val="none" w:sz="0" w:space="0" w:color="auto"/>
        <w:right w:val="none" w:sz="0" w:space="0" w:color="auto"/>
      </w:divBdr>
    </w:div>
    <w:div w:id="31423139">
      <w:bodyDiv w:val="1"/>
      <w:marLeft w:val="0"/>
      <w:marRight w:val="0"/>
      <w:marTop w:val="0"/>
      <w:marBottom w:val="0"/>
      <w:divBdr>
        <w:top w:val="none" w:sz="0" w:space="0" w:color="auto"/>
        <w:left w:val="none" w:sz="0" w:space="0" w:color="auto"/>
        <w:bottom w:val="none" w:sz="0" w:space="0" w:color="auto"/>
        <w:right w:val="none" w:sz="0" w:space="0" w:color="auto"/>
      </w:divBdr>
    </w:div>
    <w:div w:id="31613372">
      <w:bodyDiv w:val="1"/>
      <w:marLeft w:val="0"/>
      <w:marRight w:val="0"/>
      <w:marTop w:val="0"/>
      <w:marBottom w:val="0"/>
      <w:divBdr>
        <w:top w:val="none" w:sz="0" w:space="0" w:color="auto"/>
        <w:left w:val="none" w:sz="0" w:space="0" w:color="auto"/>
        <w:bottom w:val="none" w:sz="0" w:space="0" w:color="auto"/>
        <w:right w:val="none" w:sz="0" w:space="0" w:color="auto"/>
      </w:divBdr>
    </w:div>
    <w:div w:id="31659487">
      <w:bodyDiv w:val="1"/>
      <w:marLeft w:val="0"/>
      <w:marRight w:val="0"/>
      <w:marTop w:val="0"/>
      <w:marBottom w:val="0"/>
      <w:divBdr>
        <w:top w:val="none" w:sz="0" w:space="0" w:color="auto"/>
        <w:left w:val="none" w:sz="0" w:space="0" w:color="auto"/>
        <w:bottom w:val="none" w:sz="0" w:space="0" w:color="auto"/>
        <w:right w:val="none" w:sz="0" w:space="0" w:color="auto"/>
      </w:divBdr>
    </w:div>
    <w:div w:id="31812235">
      <w:bodyDiv w:val="1"/>
      <w:marLeft w:val="0"/>
      <w:marRight w:val="0"/>
      <w:marTop w:val="0"/>
      <w:marBottom w:val="0"/>
      <w:divBdr>
        <w:top w:val="none" w:sz="0" w:space="0" w:color="auto"/>
        <w:left w:val="none" w:sz="0" w:space="0" w:color="auto"/>
        <w:bottom w:val="none" w:sz="0" w:space="0" w:color="auto"/>
        <w:right w:val="none" w:sz="0" w:space="0" w:color="auto"/>
      </w:divBdr>
    </w:div>
    <w:div w:id="31852738">
      <w:bodyDiv w:val="1"/>
      <w:marLeft w:val="0"/>
      <w:marRight w:val="0"/>
      <w:marTop w:val="0"/>
      <w:marBottom w:val="0"/>
      <w:divBdr>
        <w:top w:val="none" w:sz="0" w:space="0" w:color="auto"/>
        <w:left w:val="none" w:sz="0" w:space="0" w:color="auto"/>
        <w:bottom w:val="none" w:sz="0" w:space="0" w:color="auto"/>
        <w:right w:val="none" w:sz="0" w:space="0" w:color="auto"/>
      </w:divBdr>
    </w:div>
    <w:div w:id="31854353">
      <w:bodyDiv w:val="1"/>
      <w:marLeft w:val="0"/>
      <w:marRight w:val="0"/>
      <w:marTop w:val="0"/>
      <w:marBottom w:val="0"/>
      <w:divBdr>
        <w:top w:val="none" w:sz="0" w:space="0" w:color="auto"/>
        <w:left w:val="none" w:sz="0" w:space="0" w:color="auto"/>
        <w:bottom w:val="none" w:sz="0" w:space="0" w:color="auto"/>
        <w:right w:val="none" w:sz="0" w:space="0" w:color="auto"/>
      </w:divBdr>
    </w:div>
    <w:div w:id="32117726">
      <w:bodyDiv w:val="1"/>
      <w:marLeft w:val="0"/>
      <w:marRight w:val="0"/>
      <w:marTop w:val="0"/>
      <w:marBottom w:val="0"/>
      <w:divBdr>
        <w:top w:val="none" w:sz="0" w:space="0" w:color="auto"/>
        <w:left w:val="none" w:sz="0" w:space="0" w:color="auto"/>
        <w:bottom w:val="none" w:sz="0" w:space="0" w:color="auto"/>
        <w:right w:val="none" w:sz="0" w:space="0" w:color="auto"/>
      </w:divBdr>
    </w:div>
    <w:div w:id="32123364">
      <w:bodyDiv w:val="1"/>
      <w:marLeft w:val="0"/>
      <w:marRight w:val="0"/>
      <w:marTop w:val="0"/>
      <w:marBottom w:val="0"/>
      <w:divBdr>
        <w:top w:val="none" w:sz="0" w:space="0" w:color="auto"/>
        <w:left w:val="none" w:sz="0" w:space="0" w:color="auto"/>
        <w:bottom w:val="none" w:sz="0" w:space="0" w:color="auto"/>
        <w:right w:val="none" w:sz="0" w:space="0" w:color="auto"/>
      </w:divBdr>
    </w:div>
    <w:div w:id="32267355">
      <w:bodyDiv w:val="1"/>
      <w:marLeft w:val="0"/>
      <w:marRight w:val="0"/>
      <w:marTop w:val="0"/>
      <w:marBottom w:val="0"/>
      <w:divBdr>
        <w:top w:val="none" w:sz="0" w:space="0" w:color="auto"/>
        <w:left w:val="none" w:sz="0" w:space="0" w:color="auto"/>
        <w:bottom w:val="none" w:sz="0" w:space="0" w:color="auto"/>
        <w:right w:val="none" w:sz="0" w:space="0" w:color="auto"/>
      </w:divBdr>
    </w:div>
    <w:div w:id="32313024">
      <w:bodyDiv w:val="1"/>
      <w:marLeft w:val="0"/>
      <w:marRight w:val="0"/>
      <w:marTop w:val="0"/>
      <w:marBottom w:val="0"/>
      <w:divBdr>
        <w:top w:val="none" w:sz="0" w:space="0" w:color="auto"/>
        <w:left w:val="none" w:sz="0" w:space="0" w:color="auto"/>
        <w:bottom w:val="none" w:sz="0" w:space="0" w:color="auto"/>
        <w:right w:val="none" w:sz="0" w:space="0" w:color="auto"/>
      </w:divBdr>
    </w:div>
    <w:div w:id="32317944">
      <w:bodyDiv w:val="1"/>
      <w:marLeft w:val="0"/>
      <w:marRight w:val="0"/>
      <w:marTop w:val="0"/>
      <w:marBottom w:val="0"/>
      <w:divBdr>
        <w:top w:val="none" w:sz="0" w:space="0" w:color="auto"/>
        <w:left w:val="none" w:sz="0" w:space="0" w:color="auto"/>
        <w:bottom w:val="none" w:sz="0" w:space="0" w:color="auto"/>
        <w:right w:val="none" w:sz="0" w:space="0" w:color="auto"/>
      </w:divBdr>
    </w:div>
    <w:div w:id="32508271">
      <w:bodyDiv w:val="1"/>
      <w:marLeft w:val="0"/>
      <w:marRight w:val="0"/>
      <w:marTop w:val="0"/>
      <w:marBottom w:val="0"/>
      <w:divBdr>
        <w:top w:val="none" w:sz="0" w:space="0" w:color="auto"/>
        <w:left w:val="none" w:sz="0" w:space="0" w:color="auto"/>
        <w:bottom w:val="none" w:sz="0" w:space="0" w:color="auto"/>
        <w:right w:val="none" w:sz="0" w:space="0" w:color="auto"/>
      </w:divBdr>
    </w:div>
    <w:div w:id="32730216">
      <w:bodyDiv w:val="1"/>
      <w:marLeft w:val="0"/>
      <w:marRight w:val="0"/>
      <w:marTop w:val="0"/>
      <w:marBottom w:val="0"/>
      <w:divBdr>
        <w:top w:val="none" w:sz="0" w:space="0" w:color="auto"/>
        <w:left w:val="none" w:sz="0" w:space="0" w:color="auto"/>
        <w:bottom w:val="none" w:sz="0" w:space="0" w:color="auto"/>
        <w:right w:val="none" w:sz="0" w:space="0" w:color="auto"/>
      </w:divBdr>
    </w:div>
    <w:div w:id="32925416">
      <w:bodyDiv w:val="1"/>
      <w:marLeft w:val="0"/>
      <w:marRight w:val="0"/>
      <w:marTop w:val="0"/>
      <w:marBottom w:val="0"/>
      <w:divBdr>
        <w:top w:val="none" w:sz="0" w:space="0" w:color="auto"/>
        <w:left w:val="none" w:sz="0" w:space="0" w:color="auto"/>
        <w:bottom w:val="none" w:sz="0" w:space="0" w:color="auto"/>
        <w:right w:val="none" w:sz="0" w:space="0" w:color="auto"/>
      </w:divBdr>
    </w:div>
    <w:div w:id="32968098">
      <w:bodyDiv w:val="1"/>
      <w:marLeft w:val="0"/>
      <w:marRight w:val="0"/>
      <w:marTop w:val="0"/>
      <w:marBottom w:val="0"/>
      <w:divBdr>
        <w:top w:val="none" w:sz="0" w:space="0" w:color="auto"/>
        <w:left w:val="none" w:sz="0" w:space="0" w:color="auto"/>
        <w:bottom w:val="none" w:sz="0" w:space="0" w:color="auto"/>
        <w:right w:val="none" w:sz="0" w:space="0" w:color="auto"/>
      </w:divBdr>
    </w:div>
    <w:div w:id="33048087">
      <w:bodyDiv w:val="1"/>
      <w:marLeft w:val="0"/>
      <w:marRight w:val="0"/>
      <w:marTop w:val="0"/>
      <w:marBottom w:val="0"/>
      <w:divBdr>
        <w:top w:val="none" w:sz="0" w:space="0" w:color="auto"/>
        <w:left w:val="none" w:sz="0" w:space="0" w:color="auto"/>
        <w:bottom w:val="none" w:sz="0" w:space="0" w:color="auto"/>
        <w:right w:val="none" w:sz="0" w:space="0" w:color="auto"/>
      </w:divBdr>
    </w:div>
    <w:div w:id="33114488">
      <w:bodyDiv w:val="1"/>
      <w:marLeft w:val="0"/>
      <w:marRight w:val="0"/>
      <w:marTop w:val="0"/>
      <w:marBottom w:val="0"/>
      <w:divBdr>
        <w:top w:val="none" w:sz="0" w:space="0" w:color="auto"/>
        <w:left w:val="none" w:sz="0" w:space="0" w:color="auto"/>
        <w:bottom w:val="none" w:sz="0" w:space="0" w:color="auto"/>
        <w:right w:val="none" w:sz="0" w:space="0" w:color="auto"/>
      </w:divBdr>
    </w:div>
    <w:div w:id="33117763">
      <w:bodyDiv w:val="1"/>
      <w:marLeft w:val="0"/>
      <w:marRight w:val="0"/>
      <w:marTop w:val="0"/>
      <w:marBottom w:val="0"/>
      <w:divBdr>
        <w:top w:val="none" w:sz="0" w:space="0" w:color="auto"/>
        <w:left w:val="none" w:sz="0" w:space="0" w:color="auto"/>
        <w:bottom w:val="none" w:sz="0" w:space="0" w:color="auto"/>
        <w:right w:val="none" w:sz="0" w:space="0" w:color="auto"/>
      </w:divBdr>
    </w:div>
    <w:div w:id="33240659">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312796">
      <w:bodyDiv w:val="1"/>
      <w:marLeft w:val="0"/>
      <w:marRight w:val="0"/>
      <w:marTop w:val="0"/>
      <w:marBottom w:val="0"/>
      <w:divBdr>
        <w:top w:val="none" w:sz="0" w:space="0" w:color="auto"/>
        <w:left w:val="none" w:sz="0" w:space="0" w:color="auto"/>
        <w:bottom w:val="none" w:sz="0" w:space="0" w:color="auto"/>
        <w:right w:val="none" w:sz="0" w:space="0" w:color="auto"/>
      </w:divBdr>
    </w:div>
    <w:div w:id="33425858">
      <w:bodyDiv w:val="1"/>
      <w:marLeft w:val="0"/>
      <w:marRight w:val="0"/>
      <w:marTop w:val="0"/>
      <w:marBottom w:val="0"/>
      <w:divBdr>
        <w:top w:val="none" w:sz="0" w:space="0" w:color="auto"/>
        <w:left w:val="none" w:sz="0" w:space="0" w:color="auto"/>
        <w:bottom w:val="none" w:sz="0" w:space="0" w:color="auto"/>
        <w:right w:val="none" w:sz="0" w:space="0" w:color="auto"/>
      </w:divBdr>
    </w:div>
    <w:div w:id="33584838">
      <w:bodyDiv w:val="1"/>
      <w:marLeft w:val="0"/>
      <w:marRight w:val="0"/>
      <w:marTop w:val="0"/>
      <w:marBottom w:val="0"/>
      <w:divBdr>
        <w:top w:val="none" w:sz="0" w:space="0" w:color="auto"/>
        <w:left w:val="none" w:sz="0" w:space="0" w:color="auto"/>
        <w:bottom w:val="none" w:sz="0" w:space="0" w:color="auto"/>
        <w:right w:val="none" w:sz="0" w:space="0" w:color="auto"/>
      </w:divBdr>
    </w:div>
    <w:div w:id="33963413">
      <w:bodyDiv w:val="1"/>
      <w:marLeft w:val="0"/>
      <w:marRight w:val="0"/>
      <w:marTop w:val="0"/>
      <w:marBottom w:val="0"/>
      <w:divBdr>
        <w:top w:val="none" w:sz="0" w:space="0" w:color="auto"/>
        <w:left w:val="none" w:sz="0" w:space="0" w:color="auto"/>
        <w:bottom w:val="none" w:sz="0" w:space="0" w:color="auto"/>
        <w:right w:val="none" w:sz="0" w:space="0" w:color="auto"/>
      </w:divBdr>
    </w:div>
    <w:div w:id="33972783">
      <w:bodyDiv w:val="1"/>
      <w:marLeft w:val="0"/>
      <w:marRight w:val="0"/>
      <w:marTop w:val="0"/>
      <w:marBottom w:val="0"/>
      <w:divBdr>
        <w:top w:val="none" w:sz="0" w:space="0" w:color="auto"/>
        <w:left w:val="none" w:sz="0" w:space="0" w:color="auto"/>
        <w:bottom w:val="none" w:sz="0" w:space="0" w:color="auto"/>
        <w:right w:val="none" w:sz="0" w:space="0" w:color="auto"/>
      </w:divBdr>
    </w:div>
    <w:div w:id="34081032">
      <w:bodyDiv w:val="1"/>
      <w:marLeft w:val="0"/>
      <w:marRight w:val="0"/>
      <w:marTop w:val="0"/>
      <w:marBottom w:val="0"/>
      <w:divBdr>
        <w:top w:val="none" w:sz="0" w:space="0" w:color="auto"/>
        <w:left w:val="none" w:sz="0" w:space="0" w:color="auto"/>
        <w:bottom w:val="none" w:sz="0" w:space="0" w:color="auto"/>
        <w:right w:val="none" w:sz="0" w:space="0" w:color="auto"/>
      </w:divBdr>
    </w:div>
    <w:div w:id="34159173">
      <w:bodyDiv w:val="1"/>
      <w:marLeft w:val="0"/>
      <w:marRight w:val="0"/>
      <w:marTop w:val="0"/>
      <w:marBottom w:val="0"/>
      <w:divBdr>
        <w:top w:val="none" w:sz="0" w:space="0" w:color="auto"/>
        <w:left w:val="none" w:sz="0" w:space="0" w:color="auto"/>
        <w:bottom w:val="none" w:sz="0" w:space="0" w:color="auto"/>
        <w:right w:val="none" w:sz="0" w:space="0" w:color="auto"/>
      </w:divBdr>
    </w:div>
    <w:div w:id="34235928">
      <w:bodyDiv w:val="1"/>
      <w:marLeft w:val="0"/>
      <w:marRight w:val="0"/>
      <w:marTop w:val="0"/>
      <w:marBottom w:val="0"/>
      <w:divBdr>
        <w:top w:val="none" w:sz="0" w:space="0" w:color="auto"/>
        <w:left w:val="none" w:sz="0" w:space="0" w:color="auto"/>
        <w:bottom w:val="none" w:sz="0" w:space="0" w:color="auto"/>
        <w:right w:val="none" w:sz="0" w:space="0" w:color="auto"/>
      </w:divBdr>
    </w:div>
    <w:div w:id="34239946">
      <w:bodyDiv w:val="1"/>
      <w:marLeft w:val="0"/>
      <w:marRight w:val="0"/>
      <w:marTop w:val="0"/>
      <w:marBottom w:val="0"/>
      <w:divBdr>
        <w:top w:val="none" w:sz="0" w:space="0" w:color="auto"/>
        <w:left w:val="none" w:sz="0" w:space="0" w:color="auto"/>
        <w:bottom w:val="none" w:sz="0" w:space="0" w:color="auto"/>
        <w:right w:val="none" w:sz="0" w:space="0" w:color="auto"/>
      </w:divBdr>
    </w:div>
    <w:div w:id="34282511">
      <w:bodyDiv w:val="1"/>
      <w:marLeft w:val="0"/>
      <w:marRight w:val="0"/>
      <w:marTop w:val="0"/>
      <w:marBottom w:val="0"/>
      <w:divBdr>
        <w:top w:val="none" w:sz="0" w:space="0" w:color="auto"/>
        <w:left w:val="none" w:sz="0" w:space="0" w:color="auto"/>
        <w:bottom w:val="none" w:sz="0" w:space="0" w:color="auto"/>
        <w:right w:val="none" w:sz="0" w:space="0" w:color="auto"/>
      </w:divBdr>
    </w:div>
    <w:div w:id="34283713">
      <w:bodyDiv w:val="1"/>
      <w:marLeft w:val="0"/>
      <w:marRight w:val="0"/>
      <w:marTop w:val="0"/>
      <w:marBottom w:val="0"/>
      <w:divBdr>
        <w:top w:val="none" w:sz="0" w:space="0" w:color="auto"/>
        <w:left w:val="none" w:sz="0" w:space="0" w:color="auto"/>
        <w:bottom w:val="none" w:sz="0" w:space="0" w:color="auto"/>
        <w:right w:val="none" w:sz="0" w:space="0" w:color="auto"/>
      </w:divBdr>
    </w:div>
    <w:div w:id="34354216">
      <w:bodyDiv w:val="1"/>
      <w:marLeft w:val="0"/>
      <w:marRight w:val="0"/>
      <w:marTop w:val="0"/>
      <w:marBottom w:val="0"/>
      <w:divBdr>
        <w:top w:val="none" w:sz="0" w:space="0" w:color="auto"/>
        <w:left w:val="none" w:sz="0" w:space="0" w:color="auto"/>
        <w:bottom w:val="none" w:sz="0" w:space="0" w:color="auto"/>
        <w:right w:val="none" w:sz="0" w:space="0" w:color="auto"/>
      </w:divBdr>
    </w:div>
    <w:div w:id="34474776">
      <w:bodyDiv w:val="1"/>
      <w:marLeft w:val="0"/>
      <w:marRight w:val="0"/>
      <w:marTop w:val="0"/>
      <w:marBottom w:val="0"/>
      <w:divBdr>
        <w:top w:val="none" w:sz="0" w:space="0" w:color="auto"/>
        <w:left w:val="none" w:sz="0" w:space="0" w:color="auto"/>
        <w:bottom w:val="none" w:sz="0" w:space="0" w:color="auto"/>
        <w:right w:val="none" w:sz="0" w:space="0" w:color="auto"/>
      </w:divBdr>
    </w:div>
    <w:div w:id="34543778">
      <w:bodyDiv w:val="1"/>
      <w:marLeft w:val="0"/>
      <w:marRight w:val="0"/>
      <w:marTop w:val="0"/>
      <w:marBottom w:val="0"/>
      <w:divBdr>
        <w:top w:val="none" w:sz="0" w:space="0" w:color="auto"/>
        <w:left w:val="none" w:sz="0" w:space="0" w:color="auto"/>
        <w:bottom w:val="none" w:sz="0" w:space="0" w:color="auto"/>
        <w:right w:val="none" w:sz="0" w:space="0" w:color="auto"/>
      </w:divBdr>
    </w:div>
    <w:div w:id="34547270">
      <w:bodyDiv w:val="1"/>
      <w:marLeft w:val="0"/>
      <w:marRight w:val="0"/>
      <w:marTop w:val="0"/>
      <w:marBottom w:val="0"/>
      <w:divBdr>
        <w:top w:val="none" w:sz="0" w:space="0" w:color="auto"/>
        <w:left w:val="none" w:sz="0" w:space="0" w:color="auto"/>
        <w:bottom w:val="none" w:sz="0" w:space="0" w:color="auto"/>
        <w:right w:val="none" w:sz="0" w:space="0" w:color="auto"/>
      </w:divBdr>
    </w:div>
    <w:div w:id="34700875">
      <w:bodyDiv w:val="1"/>
      <w:marLeft w:val="0"/>
      <w:marRight w:val="0"/>
      <w:marTop w:val="0"/>
      <w:marBottom w:val="0"/>
      <w:divBdr>
        <w:top w:val="none" w:sz="0" w:space="0" w:color="auto"/>
        <w:left w:val="none" w:sz="0" w:space="0" w:color="auto"/>
        <w:bottom w:val="none" w:sz="0" w:space="0" w:color="auto"/>
        <w:right w:val="none" w:sz="0" w:space="0" w:color="auto"/>
      </w:divBdr>
    </w:div>
    <w:div w:id="34818518">
      <w:bodyDiv w:val="1"/>
      <w:marLeft w:val="0"/>
      <w:marRight w:val="0"/>
      <w:marTop w:val="0"/>
      <w:marBottom w:val="0"/>
      <w:divBdr>
        <w:top w:val="none" w:sz="0" w:space="0" w:color="auto"/>
        <w:left w:val="none" w:sz="0" w:space="0" w:color="auto"/>
        <w:bottom w:val="none" w:sz="0" w:space="0" w:color="auto"/>
        <w:right w:val="none" w:sz="0" w:space="0" w:color="auto"/>
      </w:divBdr>
    </w:div>
    <w:div w:id="35081736">
      <w:bodyDiv w:val="1"/>
      <w:marLeft w:val="0"/>
      <w:marRight w:val="0"/>
      <w:marTop w:val="0"/>
      <w:marBottom w:val="0"/>
      <w:divBdr>
        <w:top w:val="none" w:sz="0" w:space="0" w:color="auto"/>
        <w:left w:val="none" w:sz="0" w:space="0" w:color="auto"/>
        <w:bottom w:val="none" w:sz="0" w:space="0" w:color="auto"/>
        <w:right w:val="none" w:sz="0" w:space="0" w:color="auto"/>
      </w:divBdr>
    </w:div>
    <w:div w:id="35354004">
      <w:bodyDiv w:val="1"/>
      <w:marLeft w:val="0"/>
      <w:marRight w:val="0"/>
      <w:marTop w:val="0"/>
      <w:marBottom w:val="0"/>
      <w:divBdr>
        <w:top w:val="none" w:sz="0" w:space="0" w:color="auto"/>
        <w:left w:val="none" w:sz="0" w:space="0" w:color="auto"/>
        <w:bottom w:val="none" w:sz="0" w:space="0" w:color="auto"/>
        <w:right w:val="none" w:sz="0" w:space="0" w:color="auto"/>
      </w:divBdr>
    </w:div>
    <w:div w:id="35591220">
      <w:bodyDiv w:val="1"/>
      <w:marLeft w:val="0"/>
      <w:marRight w:val="0"/>
      <w:marTop w:val="0"/>
      <w:marBottom w:val="0"/>
      <w:divBdr>
        <w:top w:val="none" w:sz="0" w:space="0" w:color="auto"/>
        <w:left w:val="none" w:sz="0" w:space="0" w:color="auto"/>
        <w:bottom w:val="none" w:sz="0" w:space="0" w:color="auto"/>
        <w:right w:val="none" w:sz="0" w:space="0" w:color="auto"/>
      </w:divBdr>
    </w:div>
    <w:div w:id="35661777">
      <w:bodyDiv w:val="1"/>
      <w:marLeft w:val="0"/>
      <w:marRight w:val="0"/>
      <w:marTop w:val="0"/>
      <w:marBottom w:val="0"/>
      <w:divBdr>
        <w:top w:val="none" w:sz="0" w:space="0" w:color="auto"/>
        <w:left w:val="none" w:sz="0" w:space="0" w:color="auto"/>
        <w:bottom w:val="none" w:sz="0" w:space="0" w:color="auto"/>
        <w:right w:val="none" w:sz="0" w:space="0" w:color="auto"/>
      </w:divBdr>
    </w:div>
    <w:div w:id="35662866">
      <w:bodyDiv w:val="1"/>
      <w:marLeft w:val="0"/>
      <w:marRight w:val="0"/>
      <w:marTop w:val="0"/>
      <w:marBottom w:val="0"/>
      <w:divBdr>
        <w:top w:val="none" w:sz="0" w:space="0" w:color="auto"/>
        <w:left w:val="none" w:sz="0" w:space="0" w:color="auto"/>
        <w:bottom w:val="none" w:sz="0" w:space="0" w:color="auto"/>
        <w:right w:val="none" w:sz="0" w:space="0" w:color="auto"/>
      </w:divBdr>
    </w:div>
    <w:div w:id="35669111">
      <w:bodyDiv w:val="1"/>
      <w:marLeft w:val="0"/>
      <w:marRight w:val="0"/>
      <w:marTop w:val="0"/>
      <w:marBottom w:val="0"/>
      <w:divBdr>
        <w:top w:val="none" w:sz="0" w:space="0" w:color="auto"/>
        <w:left w:val="none" w:sz="0" w:space="0" w:color="auto"/>
        <w:bottom w:val="none" w:sz="0" w:space="0" w:color="auto"/>
        <w:right w:val="none" w:sz="0" w:space="0" w:color="auto"/>
      </w:divBdr>
    </w:div>
    <w:div w:id="36005385">
      <w:bodyDiv w:val="1"/>
      <w:marLeft w:val="0"/>
      <w:marRight w:val="0"/>
      <w:marTop w:val="0"/>
      <w:marBottom w:val="0"/>
      <w:divBdr>
        <w:top w:val="none" w:sz="0" w:space="0" w:color="auto"/>
        <w:left w:val="none" w:sz="0" w:space="0" w:color="auto"/>
        <w:bottom w:val="none" w:sz="0" w:space="0" w:color="auto"/>
        <w:right w:val="none" w:sz="0" w:space="0" w:color="auto"/>
      </w:divBdr>
    </w:div>
    <w:div w:id="36244262">
      <w:bodyDiv w:val="1"/>
      <w:marLeft w:val="0"/>
      <w:marRight w:val="0"/>
      <w:marTop w:val="0"/>
      <w:marBottom w:val="0"/>
      <w:divBdr>
        <w:top w:val="none" w:sz="0" w:space="0" w:color="auto"/>
        <w:left w:val="none" w:sz="0" w:space="0" w:color="auto"/>
        <w:bottom w:val="none" w:sz="0" w:space="0" w:color="auto"/>
        <w:right w:val="none" w:sz="0" w:space="0" w:color="auto"/>
      </w:divBdr>
    </w:div>
    <w:div w:id="36468268">
      <w:bodyDiv w:val="1"/>
      <w:marLeft w:val="0"/>
      <w:marRight w:val="0"/>
      <w:marTop w:val="0"/>
      <w:marBottom w:val="0"/>
      <w:divBdr>
        <w:top w:val="none" w:sz="0" w:space="0" w:color="auto"/>
        <w:left w:val="none" w:sz="0" w:space="0" w:color="auto"/>
        <w:bottom w:val="none" w:sz="0" w:space="0" w:color="auto"/>
        <w:right w:val="none" w:sz="0" w:space="0" w:color="auto"/>
      </w:divBdr>
    </w:div>
    <w:div w:id="36585233">
      <w:bodyDiv w:val="1"/>
      <w:marLeft w:val="0"/>
      <w:marRight w:val="0"/>
      <w:marTop w:val="0"/>
      <w:marBottom w:val="0"/>
      <w:divBdr>
        <w:top w:val="none" w:sz="0" w:space="0" w:color="auto"/>
        <w:left w:val="none" w:sz="0" w:space="0" w:color="auto"/>
        <w:bottom w:val="none" w:sz="0" w:space="0" w:color="auto"/>
        <w:right w:val="none" w:sz="0" w:space="0" w:color="auto"/>
      </w:divBdr>
    </w:div>
    <w:div w:id="36904452">
      <w:bodyDiv w:val="1"/>
      <w:marLeft w:val="0"/>
      <w:marRight w:val="0"/>
      <w:marTop w:val="0"/>
      <w:marBottom w:val="0"/>
      <w:divBdr>
        <w:top w:val="none" w:sz="0" w:space="0" w:color="auto"/>
        <w:left w:val="none" w:sz="0" w:space="0" w:color="auto"/>
        <w:bottom w:val="none" w:sz="0" w:space="0" w:color="auto"/>
        <w:right w:val="none" w:sz="0" w:space="0" w:color="auto"/>
      </w:divBdr>
    </w:div>
    <w:div w:id="37046230">
      <w:bodyDiv w:val="1"/>
      <w:marLeft w:val="0"/>
      <w:marRight w:val="0"/>
      <w:marTop w:val="0"/>
      <w:marBottom w:val="0"/>
      <w:divBdr>
        <w:top w:val="none" w:sz="0" w:space="0" w:color="auto"/>
        <w:left w:val="none" w:sz="0" w:space="0" w:color="auto"/>
        <w:bottom w:val="none" w:sz="0" w:space="0" w:color="auto"/>
        <w:right w:val="none" w:sz="0" w:space="0" w:color="auto"/>
      </w:divBdr>
    </w:div>
    <w:div w:id="37361561">
      <w:bodyDiv w:val="1"/>
      <w:marLeft w:val="0"/>
      <w:marRight w:val="0"/>
      <w:marTop w:val="0"/>
      <w:marBottom w:val="0"/>
      <w:divBdr>
        <w:top w:val="none" w:sz="0" w:space="0" w:color="auto"/>
        <w:left w:val="none" w:sz="0" w:space="0" w:color="auto"/>
        <w:bottom w:val="none" w:sz="0" w:space="0" w:color="auto"/>
        <w:right w:val="none" w:sz="0" w:space="0" w:color="auto"/>
      </w:divBdr>
    </w:div>
    <w:div w:id="37439515">
      <w:bodyDiv w:val="1"/>
      <w:marLeft w:val="0"/>
      <w:marRight w:val="0"/>
      <w:marTop w:val="0"/>
      <w:marBottom w:val="0"/>
      <w:divBdr>
        <w:top w:val="none" w:sz="0" w:space="0" w:color="auto"/>
        <w:left w:val="none" w:sz="0" w:space="0" w:color="auto"/>
        <w:bottom w:val="none" w:sz="0" w:space="0" w:color="auto"/>
        <w:right w:val="none" w:sz="0" w:space="0" w:color="auto"/>
      </w:divBdr>
    </w:div>
    <w:div w:id="37440147">
      <w:bodyDiv w:val="1"/>
      <w:marLeft w:val="0"/>
      <w:marRight w:val="0"/>
      <w:marTop w:val="0"/>
      <w:marBottom w:val="0"/>
      <w:divBdr>
        <w:top w:val="none" w:sz="0" w:space="0" w:color="auto"/>
        <w:left w:val="none" w:sz="0" w:space="0" w:color="auto"/>
        <w:bottom w:val="none" w:sz="0" w:space="0" w:color="auto"/>
        <w:right w:val="none" w:sz="0" w:space="0" w:color="auto"/>
      </w:divBdr>
    </w:div>
    <w:div w:id="37557922">
      <w:bodyDiv w:val="1"/>
      <w:marLeft w:val="0"/>
      <w:marRight w:val="0"/>
      <w:marTop w:val="0"/>
      <w:marBottom w:val="0"/>
      <w:divBdr>
        <w:top w:val="none" w:sz="0" w:space="0" w:color="auto"/>
        <w:left w:val="none" w:sz="0" w:space="0" w:color="auto"/>
        <w:bottom w:val="none" w:sz="0" w:space="0" w:color="auto"/>
        <w:right w:val="none" w:sz="0" w:space="0" w:color="auto"/>
      </w:divBdr>
    </w:div>
    <w:div w:id="37633797">
      <w:bodyDiv w:val="1"/>
      <w:marLeft w:val="0"/>
      <w:marRight w:val="0"/>
      <w:marTop w:val="0"/>
      <w:marBottom w:val="0"/>
      <w:divBdr>
        <w:top w:val="none" w:sz="0" w:space="0" w:color="auto"/>
        <w:left w:val="none" w:sz="0" w:space="0" w:color="auto"/>
        <w:bottom w:val="none" w:sz="0" w:space="0" w:color="auto"/>
        <w:right w:val="none" w:sz="0" w:space="0" w:color="auto"/>
      </w:divBdr>
    </w:div>
    <w:div w:id="37705347">
      <w:bodyDiv w:val="1"/>
      <w:marLeft w:val="0"/>
      <w:marRight w:val="0"/>
      <w:marTop w:val="0"/>
      <w:marBottom w:val="0"/>
      <w:divBdr>
        <w:top w:val="none" w:sz="0" w:space="0" w:color="auto"/>
        <w:left w:val="none" w:sz="0" w:space="0" w:color="auto"/>
        <w:bottom w:val="none" w:sz="0" w:space="0" w:color="auto"/>
        <w:right w:val="none" w:sz="0" w:space="0" w:color="auto"/>
      </w:divBdr>
    </w:div>
    <w:div w:id="37710546">
      <w:bodyDiv w:val="1"/>
      <w:marLeft w:val="0"/>
      <w:marRight w:val="0"/>
      <w:marTop w:val="0"/>
      <w:marBottom w:val="0"/>
      <w:divBdr>
        <w:top w:val="none" w:sz="0" w:space="0" w:color="auto"/>
        <w:left w:val="none" w:sz="0" w:space="0" w:color="auto"/>
        <w:bottom w:val="none" w:sz="0" w:space="0" w:color="auto"/>
        <w:right w:val="none" w:sz="0" w:space="0" w:color="auto"/>
      </w:divBdr>
    </w:div>
    <w:div w:id="37776953">
      <w:bodyDiv w:val="1"/>
      <w:marLeft w:val="0"/>
      <w:marRight w:val="0"/>
      <w:marTop w:val="0"/>
      <w:marBottom w:val="0"/>
      <w:divBdr>
        <w:top w:val="none" w:sz="0" w:space="0" w:color="auto"/>
        <w:left w:val="none" w:sz="0" w:space="0" w:color="auto"/>
        <w:bottom w:val="none" w:sz="0" w:space="0" w:color="auto"/>
        <w:right w:val="none" w:sz="0" w:space="0" w:color="auto"/>
      </w:divBdr>
    </w:div>
    <w:div w:id="37776976">
      <w:bodyDiv w:val="1"/>
      <w:marLeft w:val="0"/>
      <w:marRight w:val="0"/>
      <w:marTop w:val="0"/>
      <w:marBottom w:val="0"/>
      <w:divBdr>
        <w:top w:val="none" w:sz="0" w:space="0" w:color="auto"/>
        <w:left w:val="none" w:sz="0" w:space="0" w:color="auto"/>
        <w:bottom w:val="none" w:sz="0" w:space="0" w:color="auto"/>
        <w:right w:val="none" w:sz="0" w:space="0" w:color="auto"/>
      </w:divBdr>
    </w:div>
    <w:div w:id="38089843">
      <w:bodyDiv w:val="1"/>
      <w:marLeft w:val="0"/>
      <w:marRight w:val="0"/>
      <w:marTop w:val="0"/>
      <w:marBottom w:val="0"/>
      <w:divBdr>
        <w:top w:val="none" w:sz="0" w:space="0" w:color="auto"/>
        <w:left w:val="none" w:sz="0" w:space="0" w:color="auto"/>
        <w:bottom w:val="none" w:sz="0" w:space="0" w:color="auto"/>
        <w:right w:val="none" w:sz="0" w:space="0" w:color="auto"/>
      </w:divBdr>
    </w:div>
    <w:div w:id="38287849">
      <w:bodyDiv w:val="1"/>
      <w:marLeft w:val="0"/>
      <w:marRight w:val="0"/>
      <w:marTop w:val="0"/>
      <w:marBottom w:val="0"/>
      <w:divBdr>
        <w:top w:val="none" w:sz="0" w:space="0" w:color="auto"/>
        <w:left w:val="none" w:sz="0" w:space="0" w:color="auto"/>
        <w:bottom w:val="none" w:sz="0" w:space="0" w:color="auto"/>
        <w:right w:val="none" w:sz="0" w:space="0" w:color="auto"/>
      </w:divBdr>
    </w:div>
    <w:div w:id="38357183">
      <w:bodyDiv w:val="1"/>
      <w:marLeft w:val="0"/>
      <w:marRight w:val="0"/>
      <w:marTop w:val="0"/>
      <w:marBottom w:val="0"/>
      <w:divBdr>
        <w:top w:val="none" w:sz="0" w:space="0" w:color="auto"/>
        <w:left w:val="none" w:sz="0" w:space="0" w:color="auto"/>
        <w:bottom w:val="none" w:sz="0" w:space="0" w:color="auto"/>
        <w:right w:val="none" w:sz="0" w:space="0" w:color="auto"/>
      </w:divBdr>
    </w:div>
    <w:div w:id="38362492">
      <w:bodyDiv w:val="1"/>
      <w:marLeft w:val="0"/>
      <w:marRight w:val="0"/>
      <w:marTop w:val="0"/>
      <w:marBottom w:val="0"/>
      <w:divBdr>
        <w:top w:val="none" w:sz="0" w:space="0" w:color="auto"/>
        <w:left w:val="none" w:sz="0" w:space="0" w:color="auto"/>
        <w:bottom w:val="none" w:sz="0" w:space="0" w:color="auto"/>
        <w:right w:val="none" w:sz="0" w:space="0" w:color="auto"/>
      </w:divBdr>
    </w:div>
    <w:div w:id="38433524">
      <w:bodyDiv w:val="1"/>
      <w:marLeft w:val="0"/>
      <w:marRight w:val="0"/>
      <w:marTop w:val="0"/>
      <w:marBottom w:val="0"/>
      <w:divBdr>
        <w:top w:val="none" w:sz="0" w:space="0" w:color="auto"/>
        <w:left w:val="none" w:sz="0" w:space="0" w:color="auto"/>
        <w:bottom w:val="none" w:sz="0" w:space="0" w:color="auto"/>
        <w:right w:val="none" w:sz="0" w:space="0" w:color="auto"/>
      </w:divBdr>
    </w:div>
    <w:div w:id="38436696">
      <w:bodyDiv w:val="1"/>
      <w:marLeft w:val="0"/>
      <w:marRight w:val="0"/>
      <w:marTop w:val="0"/>
      <w:marBottom w:val="0"/>
      <w:divBdr>
        <w:top w:val="none" w:sz="0" w:space="0" w:color="auto"/>
        <w:left w:val="none" w:sz="0" w:space="0" w:color="auto"/>
        <w:bottom w:val="none" w:sz="0" w:space="0" w:color="auto"/>
        <w:right w:val="none" w:sz="0" w:space="0" w:color="auto"/>
      </w:divBdr>
    </w:div>
    <w:div w:id="38628861">
      <w:bodyDiv w:val="1"/>
      <w:marLeft w:val="0"/>
      <w:marRight w:val="0"/>
      <w:marTop w:val="0"/>
      <w:marBottom w:val="0"/>
      <w:divBdr>
        <w:top w:val="none" w:sz="0" w:space="0" w:color="auto"/>
        <w:left w:val="none" w:sz="0" w:space="0" w:color="auto"/>
        <w:bottom w:val="none" w:sz="0" w:space="0" w:color="auto"/>
        <w:right w:val="none" w:sz="0" w:space="0" w:color="auto"/>
      </w:divBdr>
    </w:div>
    <w:div w:id="39017238">
      <w:bodyDiv w:val="1"/>
      <w:marLeft w:val="0"/>
      <w:marRight w:val="0"/>
      <w:marTop w:val="0"/>
      <w:marBottom w:val="0"/>
      <w:divBdr>
        <w:top w:val="none" w:sz="0" w:space="0" w:color="auto"/>
        <w:left w:val="none" w:sz="0" w:space="0" w:color="auto"/>
        <w:bottom w:val="none" w:sz="0" w:space="0" w:color="auto"/>
        <w:right w:val="none" w:sz="0" w:space="0" w:color="auto"/>
      </w:divBdr>
    </w:div>
    <w:div w:id="39020892">
      <w:bodyDiv w:val="1"/>
      <w:marLeft w:val="0"/>
      <w:marRight w:val="0"/>
      <w:marTop w:val="0"/>
      <w:marBottom w:val="0"/>
      <w:divBdr>
        <w:top w:val="none" w:sz="0" w:space="0" w:color="auto"/>
        <w:left w:val="none" w:sz="0" w:space="0" w:color="auto"/>
        <w:bottom w:val="none" w:sz="0" w:space="0" w:color="auto"/>
        <w:right w:val="none" w:sz="0" w:space="0" w:color="auto"/>
      </w:divBdr>
    </w:div>
    <w:div w:id="39089499">
      <w:bodyDiv w:val="1"/>
      <w:marLeft w:val="0"/>
      <w:marRight w:val="0"/>
      <w:marTop w:val="0"/>
      <w:marBottom w:val="0"/>
      <w:divBdr>
        <w:top w:val="none" w:sz="0" w:space="0" w:color="auto"/>
        <w:left w:val="none" w:sz="0" w:space="0" w:color="auto"/>
        <w:bottom w:val="none" w:sz="0" w:space="0" w:color="auto"/>
        <w:right w:val="none" w:sz="0" w:space="0" w:color="auto"/>
      </w:divBdr>
    </w:div>
    <w:div w:id="39332708">
      <w:bodyDiv w:val="1"/>
      <w:marLeft w:val="0"/>
      <w:marRight w:val="0"/>
      <w:marTop w:val="0"/>
      <w:marBottom w:val="0"/>
      <w:divBdr>
        <w:top w:val="none" w:sz="0" w:space="0" w:color="auto"/>
        <w:left w:val="none" w:sz="0" w:space="0" w:color="auto"/>
        <w:bottom w:val="none" w:sz="0" w:space="0" w:color="auto"/>
        <w:right w:val="none" w:sz="0" w:space="0" w:color="auto"/>
      </w:divBdr>
    </w:div>
    <w:div w:id="39402548">
      <w:bodyDiv w:val="1"/>
      <w:marLeft w:val="0"/>
      <w:marRight w:val="0"/>
      <w:marTop w:val="0"/>
      <w:marBottom w:val="0"/>
      <w:divBdr>
        <w:top w:val="none" w:sz="0" w:space="0" w:color="auto"/>
        <w:left w:val="none" w:sz="0" w:space="0" w:color="auto"/>
        <w:bottom w:val="none" w:sz="0" w:space="0" w:color="auto"/>
        <w:right w:val="none" w:sz="0" w:space="0" w:color="auto"/>
      </w:divBdr>
    </w:div>
    <w:div w:id="39550445">
      <w:bodyDiv w:val="1"/>
      <w:marLeft w:val="0"/>
      <w:marRight w:val="0"/>
      <w:marTop w:val="0"/>
      <w:marBottom w:val="0"/>
      <w:divBdr>
        <w:top w:val="none" w:sz="0" w:space="0" w:color="auto"/>
        <w:left w:val="none" w:sz="0" w:space="0" w:color="auto"/>
        <w:bottom w:val="none" w:sz="0" w:space="0" w:color="auto"/>
        <w:right w:val="none" w:sz="0" w:space="0" w:color="auto"/>
      </w:divBdr>
    </w:div>
    <w:div w:id="39671243">
      <w:bodyDiv w:val="1"/>
      <w:marLeft w:val="0"/>
      <w:marRight w:val="0"/>
      <w:marTop w:val="0"/>
      <w:marBottom w:val="0"/>
      <w:divBdr>
        <w:top w:val="none" w:sz="0" w:space="0" w:color="auto"/>
        <w:left w:val="none" w:sz="0" w:space="0" w:color="auto"/>
        <w:bottom w:val="none" w:sz="0" w:space="0" w:color="auto"/>
        <w:right w:val="none" w:sz="0" w:space="0" w:color="auto"/>
      </w:divBdr>
    </w:div>
    <w:div w:id="39937890">
      <w:bodyDiv w:val="1"/>
      <w:marLeft w:val="0"/>
      <w:marRight w:val="0"/>
      <w:marTop w:val="0"/>
      <w:marBottom w:val="0"/>
      <w:divBdr>
        <w:top w:val="none" w:sz="0" w:space="0" w:color="auto"/>
        <w:left w:val="none" w:sz="0" w:space="0" w:color="auto"/>
        <w:bottom w:val="none" w:sz="0" w:space="0" w:color="auto"/>
        <w:right w:val="none" w:sz="0" w:space="0" w:color="auto"/>
      </w:divBdr>
    </w:div>
    <w:div w:id="39939016">
      <w:bodyDiv w:val="1"/>
      <w:marLeft w:val="0"/>
      <w:marRight w:val="0"/>
      <w:marTop w:val="0"/>
      <w:marBottom w:val="0"/>
      <w:divBdr>
        <w:top w:val="none" w:sz="0" w:space="0" w:color="auto"/>
        <w:left w:val="none" w:sz="0" w:space="0" w:color="auto"/>
        <w:bottom w:val="none" w:sz="0" w:space="0" w:color="auto"/>
        <w:right w:val="none" w:sz="0" w:space="0" w:color="auto"/>
      </w:divBdr>
    </w:div>
    <w:div w:id="39940458">
      <w:bodyDiv w:val="1"/>
      <w:marLeft w:val="0"/>
      <w:marRight w:val="0"/>
      <w:marTop w:val="0"/>
      <w:marBottom w:val="0"/>
      <w:divBdr>
        <w:top w:val="none" w:sz="0" w:space="0" w:color="auto"/>
        <w:left w:val="none" w:sz="0" w:space="0" w:color="auto"/>
        <w:bottom w:val="none" w:sz="0" w:space="0" w:color="auto"/>
        <w:right w:val="none" w:sz="0" w:space="0" w:color="auto"/>
      </w:divBdr>
    </w:div>
    <w:div w:id="39986510">
      <w:bodyDiv w:val="1"/>
      <w:marLeft w:val="0"/>
      <w:marRight w:val="0"/>
      <w:marTop w:val="0"/>
      <w:marBottom w:val="0"/>
      <w:divBdr>
        <w:top w:val="none" w:sz="0" w:space="0" w:color="auto"/>
        <w:left w:val="none" w:sz="0" w:space="0" w:color="auto"/>
        <w:bottom w:val="none" w:sz="0" w:space="0" w:color="auto"/>
        <w:right w:val="none" w:sz="0" w:space="0" w:color="auto"/>
      </w:divBdr>
    </w:div>
    <w:div w:id="40058977">
      <w:bodyDiv w:val="1"/>
      <w:marLeft w:val="0"/>
      <w:marRight w:val="0"/>
      <w:marTop w:val="0"/>
      <w:marBottom w:val="0"/>
      <w:divBdr>
        <w:top w:val="none" w:sz="0" w:space="0" w:color="auto"/>
        <w:left w:val="none" w:sz="0" w:space="0" w:color="auto"/>
        <w:bottom w:val="none" w:sz="0" w:space="0" w:color="auto"/>
        <w:right w:val="none" w:sz="0" w:space="0" w:color="auto"/>
      </w:divBdr>
    </w:div>
    <w:div w:id="40061103">
      <w:bodyDiv w:val="1"/>
      <w:marLeft w:val="0"/>
      <w:marRight w:val="0"/>
      <w:marTop w:val="0"/>
      <w:marBottom w:val="0"/>
      <w:divBdr>
        <w:top w:val="none" w:sz="0" w:space="0" w:color="auto"/>
        <w:left w:val="none" w:sz="0" w:space="0" w:color="auto"/>
        <w:bottom w:val="none" w:sz="0" w:space="0" w:color="auto"/>
        <w:right w:val="none" w:sz="0" w:space="0" w:color="auto"/>
      </w:divBdr>
    </w:div>
    <w:div w:id="40400829">
      <w:bodyDiv w:val="1"/>
      <w:marLeft w:val="0"/>
      <w:marRight w:val="0"/>
      <w:marTop w:val="0"/>
      <w:marBottom w:val="0"/>
      <w:divBdr>
        <w:top w:val="none" w:sz="0" w:space="0" w:color="auto"/>
        <w:left w:val="none" w:sz="0" w:space="0" w:color="auto"/>
        <w:bottom w:val="none" w:sz="0" w:space="0" w:color="auto"/>
        <w:right w:val="none" w:sz="0" w:space="0" w:color="auto"/>
      </w:divBdr>
    </w:div>
    <w:div w:id="40833690">
      <w:bodyDiv w:val="1"/>
      <w:marLeft w:val="0"/>
      <w:marRight w:val="0"/>
      <w:marTop w:val="0"/>
      <w:marBottom w:val="0"/>
      <w:divBdr>
        <w:top w:val="none" w:sz="0" w:space="0" w:color="auto"/>
        <w:left w:val="none" w:sz="0" w:space="0" w:color="auto"/>
        <w:bottom w:val="none" w:sz="0" w:space="0" w:color="auto"/>
        <w:right w:val="none" w:sz="0" w:space="0" w:color="auto"/>
      </w:divBdr>
    </w:div>
    <w:div w:id="40985841">
      <w:bodyDiv w:val="1"/>
      <w:marLeft w:val="0"/>
      <w:marRight w:val="0"/>
      <w:marTop w:val="0"/>
      <w:marBottom w:val="0"/>
      <w:divBdr>
        <w:top w:val="none" w:sz="0" w:space="0" w:color="auto"/>
        <w:left w:val="none" w:sz="0" w:space="0" w:color="auto"/>
        <w:bottom w:val="none" w:sz="0" w:space="0" w:color="auto"/>
        <w:right w:val="none" w:sz="0" w:space="0" w:color="auto"/>
      </w:divBdr>
    </w:div>
    <w:div w:id="41028690">
      <w:bodyDiv w:val="1"/>
      <w:marLeft w:val="0"/>
      <w:marRight w:val="0"/>
      <w:marTop w:val="0"/>
      <w:marBottom w:val="0"/>
      <w:divBdr>
        <w:top w:val="none" w:sz="0" w:space="0" w:color="auto"/>
        <w:left w:val="none" w:sz="0" w:space="0" w:color="auto"/>
        <w:bottom w:val="none" w:sz="0" w:space="0" w:color="auto"/>
        <w:right w:val="none" w:sz="0" w:space="0" w:color="auto"/>
      </w:divBdr>
    </w:div>
    <w:div w:id="41054770">
      <w:bodyDiv w:val="1"/>
      <w:marLeft w:val="0"/>
      <w:marRight w:val="0"/>
      <w:marTop w:val="0"/>
      <w:marBottom w:val="0"/>
      <w:divBdr>
        <w:top w:val="none" w:sz="0" w:space="0" w:color="auto"/>
        <w:left w:val="none" w:sz="0" w:space="0" w:color="auto"/>
        <w:bottom w:val="none" w:sz="0" w:space="0" w:color="auto"/>
        <w:right w:val="none" w:sz="0" w:space="0" w:color="auto"/>
      </w:divBdr>
    </w:div>
    <w:div w:id="41369404">
      <w:bodyDiv w:val="1"/>
      <w:marLeft w:val="0"/>
      <w:marRight w:val="0"/>
      <w:marTop w:val="0"/>
      <w:marBottom w:val="0"/>
      <w:divBdr>
        <w:top w:val="none" w:sz="0" w:space="0" w:color="auto"/>
        <w:left w:val="none" w:sz="0" w:space="0" w:color="auto"/>
        <w:bottom w:val="none" w:sz="0" w:space="0" w:color="auto"/>
        <w:right w:val="none" w:sz="0" w:space="0" w:color="auto"/>
      </w:divBdr>
    </w:div>
    <w:div w:id="41372226">
      <w:bodyDiv w:val="1"/>
      <w:marLeft w:val="0"/>
      <w:marRight w:val="0"/>
      <w:marTop w:val="0"/>
      <w:marBottom w:val="0"/>
      <w:divBdr>
        <w:top w:val="none" w:sz="0" w:space="0" w:color="auto"/>
        <w:left w:val="none" w:sz="0" w:space="0" w:color="auto"/>
        <w:bottom w:val="none" w:sz="0" w:space="0" w:color="auto"/>
        <w:right w:val="none" w:sz="0" w:space="0" w:color="auto"/>
      </w:divBdr>
    </w:div>
    <w:div w:id="41485311">
      <w:bodyDiv w:val="1"/>
      <w:marLeft w:val="0"/>
      <w:marRight w:val="0"/>
      <w:marTop w:val="0"/>
      <w:marBottom w:val="0"/>
      <w:divBdr>
        <w:top w:val="none" w:sz="0" w:space="0" w:color="auto"/>
        <w:left w:val="none" w:sz="0" w:space="0" w:color="auto"/>
        <w:bottom w:val="none" w:sz="0" w:space="0" w:color="auto"/>
        <w:right w:val="none" w:sz="0" w:space="0" w:color="auto"/>
      </w:divBdr>
    </w:div>
    <w:div w:id="41516614">
      <w:bodyDiv w:val="1"/>
      <w:marLeft w:val="0"/>
      <w:marRight w:val="0"/>
      <w:marTop w:val="0"/>
      <w:marBottom w:val="0"/>
      <w:divBdr>
        <w:top w:val="none" w:sz="0" w:space="0" w:color="auto"/>
        <w:left w:val="none" w:sz="0" w:space="0" w:color="auto"/>
        <w:bottom w:val="none" w:sz="0" w:space="0" w:color="auto"/>
        <w:right w:val="none" w:sz="0" w:space="0" w:color="auto"/>
      </w:divBdr>
    </w:div>
    <w:div w:id="41639700">
      <w:bodyDiv w:val="1"/>
      <w:marLeft w:val="0"/>
      <w:marRight w:val="0"/>
      <w:marTop w:val="0"/>
      <w:marBottom w:val="0"/>
      <w:divBdr>
        <w:top w:val="none" w:sz="0" w:space="0" w:color="auto"/>
        <w:left w:val="none" w:sz="0" w:space="0" w:color="auto"/>
        <w:bottom w:val="none" w:sz="0" w:space="0" w:color="auto"/>
        <w:right w:val="none" w:sz="0" w:space="0" w:color="auto"/>
      </w:divBdr>
    </w:div>
    <w:div w:id="41828816">
      <w:bodyDiv w:val="1"/>
      <w:marLeft w:val="0"/>
      <w:marRight w:val="0"/>
      <w:marTop w:val="0"/>
      <w:marBottom w:val="0"/>
      <w:divBdr>
        <w:top w:val="none" w:sz="0" w:space="0" w:color="auto"/>
        <w:left w:val="none" w:sz="0" w:space="0" w:color="auto"/>
        <w:bottom w:val="none" w:sz="0" w:space="0" w:color="auto"/>
        <w:right w:val="none" w:sz="0" w:space="0" w:color="auto"/>
      </w:divBdr>
    </w:div>
    <w:div w:id="42143263">
      <w:bodyDiv w:val="1"/>
      <w:marLeft w:val="0"/>
      <w:marRight w:val="0"/>
      <w:marTop w:val="0"/>
      <w:marBottom w:val="0"/>
      <w:divBdr>
        <w:top w:val="none" w:sz="0" w:space="0" w:color="auto"/>
        <w:left w:val="none" w:sz="0" w:space="0" w:color="auto"/>
        <w:bottom w:val="none" w:sz="0" w:space="0" w:color="auto"/>
        <w:right w:val="none" w:sz="0" w:space="0" w:color="auto"/>
      </w:divBdr>
    </w:div>
    <w:div w:id="42143368">
      <w:bodyDiv w:val="1"/>
      <w:marLeft w:val="0"/>
      <w:marRight w:val="0"/>
      <w:marTop w:val="0"/>
      <w:marBottom w:val="0"/>
      <w:divBdr>
        <w:top w:val="none" w:sz="0" w:space="0" w:color="auto"/>
        <w:left w:val="none" w:sz="0" w:space="0" w:color="auto"/>
        <w:bottom w:val="none" w:sz="0" w:space="0" w:color="auto"/>
        <w:right w:val="none" w:sz="0" w:space="0" w:color="auto"/>
      </w:divBdr>
    </w:div>
    <w:div w:id="42338610">
      <w:bodyDiv w:val="1"/>
      <w:marLeft w:val="0"/>
      <w:marRight w:val="0"/>
      <w:marTop w:val="0"/>
      <w:marBottom w:val="0"/>
      <w:divBdr>
        <w:top w:val="none" w:sz="0" w:space="0" w:color="auto"/>
        <w:left w:val="none" w:sz="0" w:space="0" w:color="auto"/>
        <w:bottom w:val="none" w:sz="0" w:space="0" w:color="auto"/>
        <w:right w:val="none" w:sz="0" w:space="0" w:color="auto"/>
      </w:divBdr>
    </w:div>
    <w:div w:id="42411041">
      <w:bodyDiv w:val="1"/>
      <w:marLeft w:val="0"/>
      <w:marRight w:val="0"/>
      <w:marTop w:val="0"/>
      <w:marBottom w:val="0"/>
      <w:divBdr>
        <w:top w:val="none" w:sz="0" w:space="0" w:color="auto"/>
        <w:left w:val="none" w:sz="0" w:space="0" w:color="auto"/>
        <w:bottom w:val="none" w:sz="0" w:space="0" w:color="auto"/>
        <w:right w:val="none" w:sz="0" w:space="0" w:color="auto"/>
      </w:divBdr>
    </w:div>
    <w:div w:id="42411114">
      <w:bodyDiv w:val="1"/>
      <w:marLeft w:val="0"/>
      <w:marRight w:val="0"/>
      <w:marTop w:val="0"/>
      <w:marBottom w:val="0"/>
      <w:divBdr>
        <w:top w:val="none" w:sz="0" w:space="0" w:color="auto"/>
        <w:left w:val="none" w:sz="0" w:space="0" w:color="auto"/>
        <w:bottom w:val="none" w:sz="0" w:space="0" w:color="auto"/>
        <w:right w:val="none" w:sz="0" w:space="0" w:color="auto"/>
      </w:divBdr>
    </w:div>
    <w:div w:id="42557540">
      <w:bodyDiv w:val="1"/>
      <w:marLeft w:val="0"/>
      <w:marRight w:val="0"/>
      <w:marTop w:val="0"/>
      <w:marBottom w:val="0"/>
      <w:divBdr>
        <w:top w:val="none" w:sz="0" w:space="0" w:color="auto"/>
        <w:left w:val="none" w:sz="0" w:space="0" w:color="auto"/>
        <w:bottom w:val="none" w:sz="0" w:space="0" w:color="auto"/>
        <w:right w:val="none" w:sz="0" w:space="0" w:color="auto"/>
      </w:divBdr>
    </w:div>
    <w:div w:id="42601496">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800339">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50116">
      <w:bodyDiv w:val="1"/>
      <w:marLeft w:val="0"/>
      <w:marRight w:val="0"/>
      <w:marTop w:val="0"/>
      <w:marBottom w:val="0"/>
      <w:divBdr>
        <w:top w:val="none" w:sz="0" w:space="0" w:color="auto"/>
        <w:left w:val="none" w:sz="0" w:space="0" w:color="auto"/>
        <w:bottom w:val="none" w:sz="0" w:space="0" w:color="auto"/>
        <w:right w:val="none" w:sz="0" w:space="0" w:color="auto"/>
      </w:divBdr>
    </w:div>
    <w:div w:id="43019349">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408367">
      <w:bodyDiv w:val="1"/>
      <w:marLeft w:val="0"/>
      <w:marRight w:val="0"/>
      <w:marTop w:val="0"/>
      <w:marBottom w:val="0"/>
      <w:divBdr>
        <w:top w:val="none" w:sz="0" w:space="0" w:color="auto"/>
        <w:left w:val="none" w:sz="0" w:space="0" w:color="auto"/>
        <w:bottom w:val="none" w:sz="0" w:space="0" w:color="auto"/>
        <w:right w:val="none" w:sz="0" w:space="0" w:color="auto"/>
      </w:divBdr>
    </w:div>
    <w:div w:id="43411432">
      <w:bodyDiv w:val="1"/>
      <w:marLeft w:val="0"/>
      <w:marRight w:val="0"/>
      <w:marTop w:val="0"/>
      <w:marBottom w:val="0"/>
      <w:divBdr>
        <w:top w:val="none" w:sz="0" w:space="0" w:color="auto"/>
        <w:left w:val="none" w:sz="0" w:space="0" w:color="auto"/>
        <w:bottom w:val="none" w:sz="0" w:space="0" w:color="auto"/>
        <w:right w:val="none" w:sz="0" w:space="0" w:color="auto"/>
      </w:divBdr>
    </w:div>
    <w:div w:id="43456159">
      <w:bodyDiv w:val="1"/>
      <w:marLeft w:val="0"/>
      <w:marRight w:val="0"/>
      <w:marTop w:val="0"/>
      <w:marBottom w:val="0"/>
      <w:divBdr>
        <w:top w:val="none" w:sz="0" w:space="0" w:color="auto"/>
        <w:left w:val="none" w:sz="0" w:space="0" w:color="auto"/>
        <w:bottom w:val="none" w:sz="0" w:space="0" w:color="auto"/>
        <w:right w:val="none" w:sz="0" w:space="0" w:color="auto"/>
      </w:divBdr>
    </w:div>
    <w:div w:id="43647488">
      <w:bodyDiv w:val="1"/>
      <w:marLeft w:val="0"/>
      <w:marRight w:val="0"/>
      <w:marTop w:val="0"/>
      <w:marBottom w:val="0"/>
      <w:divBdr>
        <w:top w:val="none" w:sz="0" w:space="0" w:color="auto"/>
        <w:left w:val="none" w:sz="0" w:space="0" w:color="auto"/>
        <w:bottom w:val="none" w:sz="0" w:space="0" w:color="auto"/>
        <w:right w:val="none" w:sz="0" w:space="0" w:color="auto"/>
      </w:divBdr>
    </w:div>
    <w:div w:id="43678046">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3801194">
      <w:bodyDiv w:val="1"/>
      <w:marLeft w:val="0"/>
      <w:marRight w:val="0"/>
      <w:marTop w:val="0"/>
      <w:marBottom w:val="0"/>
      <w:divBdr>
        <w:top w:val="none" w:sz="0" w:space="0" w:color="auto"/>
        <w:left w:val="none" w:sz="0" w:space="0" w:color="auto"/>
        <w:bottom w:val="none" w:sz="0" w:space="0" w:color="auto"/>
        <w:right w:val="none" w:sz="0" w:space="0" w:color="auto"/>
      </w:divBdr>
    </w:div>
    <w:div w:id="43801582">
      <w:bodyDiv w:val="1"/>
      <w:marLeft w:val="0"/>
      <w:marRight w:val="0"/>
      <w:marTop w:val="0"/>
      <w:marBottom w:val="0"/>
      <w:divBdr>
        <w:top w:val="none" w:sz="0" w:space="0" w:color="auto"/>
        <w:left w:val="none" w:sz="0" w:space="0" w:color="auto"/>
        <w:bottom w:val="none" w:sz="0" w:space="0" w:color="auto"/>
        <w:right w:val="none" w:sz="0" w:space="0" w:color="auto"/>
      </w:divBdr>
    </w:div>
    <w:div w:id="43918437">
      <w:bodyDiv w:val="1"/>
      <w:marLeft w:val="0"/>
      <w:marRight w:val="0"/>
      <w:marTop w:val="0"/>
      <w:marBottom w:val="0"/>
      <w:divBdr>
        <w:top w:val="none" w:sz="0" w:space="0" w:color="auto"/>
        <w:left w:val="none" w:sz="0" w:space="0" w:color="auto"/>
        <w:bottom w:val="none" w:sz="0" w:space="0" w:color="auto"/>
        <w:right w:val="none" w:sz="0" w:space="0" w:color="auto"/>
      </w:divBdr>
    </w:div>
    <w:div w:id="43986322">
      <w:bodyDiv w:val="1"/>
      <w:marLeft w:val="0"/>
      <w:marRight w:val="0"/>
      <w:marTop w:val="0"/>
      <w:marBottom w:val="0"/>
      <w:divBdr>
        <w:top w:val="none" w:sz="0" w:space="0" w:color="auto"/>
        <w:left w:val="none" w:sz="0" w:space="0" w:color="auto"/>
        <w:bottom w:val="none" w:sz="0" w:space="0" w:color="auto"/>
        <w:right w:val="none" w:sz="0" w:space="0" w:color="auto"/>
      </w:divBdr>
    </w:div>
    <w:div w:id="43987311">
      <w:bodyDiv w:val="1"/>
      <w:marLeft w:val="0"/>
      <w:marRight w:val="0"/>
      <w:marTop w:val="0"/>
      <w:marBottom w:val="0"/>
      <w:divBdr>
        <w:top w:val="none" w:sz="0" w:space="0" w:color="auto"/>
        <w:left w:val="none" w:sz="0" w:space="0" w:color="auto"/>
        <w:bottom w:val="none" w:sz="0" w:space="0" w:color="auto"/>
        <w:right w:val="none" w:sz="0" w:space="0" w:color="auto"/>
      </w:divBdr>
    </w:div>
    <w:div w:id="44108944">
      <w:bodyDiv w:val="1"/>
      <w:marLeft w:val="0"/>
      <w:marRight w:val="0"/>
      <w:marTop w:val="0"/>
      <w:marBottom w:val="0"/>
      <w:divBdr>
        <w:top w:val="none" w:sz="0" w:space="0" w:color="auto"/>
        <w:left w:val="none" w:sz="0" w:space="0" w:color="auto"/>
        <w:bottom w:val="none" w:sz="0" w:space="0" w:color="auto"/>
        <w:right w:val="none" w:sz="0" w:space="0" w:color="auto"/>
      </w:divBdr>
    </w:div>
    <w:div w:id="44110120">
      <w:bodyDiv w:val="1"/>
      <w:marLeft w:val="0"/>
      <w:marRight w:val="0"/>
      <w:marTop w:val="0"/>
      <w:marBottom w:val="0"/>
      <w:divBdr>
        <w:top w:val="none" w:sz="0" w:space="0" w:color="auto"/>
        <w:left w:val="none" w:sz="0" w:space="0" w:color="auto"/>
        <w:bottom w:val="none" w:sz="0" w:space="0" w:color="auto"/>
        <w:right w:val="none" w:sz="0" w:space="0" w:color="auto"/>
      </w:divBdr>
    </w:div>
    <w:div w:id="44303994">
      <w:bodyDiv w:val="1"/>
      <w:marLeft w:val="0"/>
      <w:marRight w:val="0"/>
      <w:marTop w:val="0"/>
      <w:marBottom w:val="0"/>
      <w:divBdr>
        <w:top w:val="none" w:sz="0" w:space="0" w:color="auto"/>
        <w:left w:val="none" w:sz="0" w:space="0" w:color="auto"/>
        <w:bottom w:val="none" w:sz="0" w:space="0" w:color="auto"/>
        <w:right w:val="none" w:sz="0" w:space="0" w:color="auto"/>
      </w:divBdr>
    </w:div>
    <w:div w:id="44566786">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4720547">
      <w:bodyDiv w:val="1"/>
      <w:marLeft w:val="0"/>
      <w:marRight w:val="0"/>
      <w:marTop w:val="0"/>
      <w:marBottom w:val="0"/>
      <w:divBdr>
        <w:top w:val="none" w:sz="0" w:space="0" w:color="auto"/>
        <w:left w:val="none" w:sz="0" w:space="0" w:color="auto"/>
        <w:bottom w:val="none" w:sz="0" w:space="0" w:color="auto"/>
        <w:right w:val="none" w:sz="0" w:space="0" w:color="auto"/>
      </w:divBdr>
    </w:div>
    <w:div w:id="45028100">
      <w:bodyDiv w:val="1"/>
      <w:marLeft w:val="0"/>
      <w:marRight w:val="0"/>
      <w:marTop w:val="0"/>
      <w:marBottom w:val="0"/>
      <w:divBdr>
        <w:top w:val="none" w:sz="0" w:space="0" w:color="auto"/>
        <w:left w:val="none" w:sz="0" w:space="0" w:color="auto"/>
        <w:bottom w:val="none" w:sz="0" w:space="0" w:color="auto"/>
        <w:right w:val="none" w:sz="0" w:space="0" w:color="auto"/>
      </w:divBdr>
    </w:div>
    <w:div w:id="45028515">
      <w:bodyDiv w:val="1"/>
      <w:marLeft w:val="0"/>
      <w:marRight w:val="0"/>
      <w:marTop w:val="0"/>
      <w:marBottom w:val="0"/>
      <w:divBdr>
        <w:top w:val="none" w:sz="0" w:space="0" w:color="auto"/>
        <w:left w:val="none" w:sz="0" w:space="0" w:color="auto"/>
        <w:bottom w:val="none" w:sz="0" w:space="0" w:color="auto"/>
        <w:right w:val="none" w:sz="0" w:space="0" w:color="auto"/>
      </w:divBdr>
    </w:div>
    <w:div w:id="45032125">
      <w:bodyDiv w:val="1"/>
      <w:marLeft w:val="0"/>
      <w:marRight w:val="0"/>
      <w:marTop w:val="0"/>
      <w:marBottom w:val="0"/>
      <w:divBdr>
        <w:top w:val="none" w:sz="0" w:space="0" w:color="auto"/>
        <w:left w:val="none" w:sz="0" w:space="0" w:color="auto"/>
        <w:bottom w:val="none" w:sz="0" w:space="0" w:color="auto"/>
        <w:right w:val="none" w:sz="0" w:space="0" w:color="auto"/>
      </w:divBdr>
    </w:div>
    <w:div w:id="45226161">
      <w:bodyDiv w:val="1"/>
      <w:marLeft w:val="0"/>
      <w:marRight w:val="0"/>
      <w:marTop w:val="0"/>
      <w:marBottom w:val="0"/>
      <w:divBdr>
        <w:top w:val="none" w:sz="0" w:space="0" w:color="auto"/>
        <w:left w:val="none" w:sz="0" w:space="0" w:color="auto"/>
        <w:bottom w:val="none" w:sz="0" w:space="0" w:color="auto"/>
        <w:right w:val="none" w:sz="0" w:space="0" w:color="auto"/>
      </w:divBdr>
    </w:div>
    <w:div w:id="45301594">
      <w:bodyDiv w:val="1"/>
      <w:marLeft w:val="0"/>
      <w:marRight w:val="0"/>
      <w:marTop w:val="0"/>
      <w:marBottom w:val="0"/>
      <w:divBdr>
        <w:top w:val="none" w:sz="0" w:space="0" w:color="auto"/>
        <w:left w:val="none" w:sz="0" w:space="0" w:color="auto"/>
        <w:bottom w:val="none" w:sz="0" w:space="0" w:color="auto"/>
        <w:right w:val="none" w:sz="0" w:space="0" w:color="auto"/>
      </w:divBdr>
    </w:div>
    <w:div w:id="45416834">
      <w:bodyDiv w:val="1"/>
      <w:marLeft w:val="0"/>
      <w:marRight w:val="0"/>
      <w:marTop w:val="0"/>
      <w:marBottom w:val="0"/>
      <w:divBdr>
        <w:top w:val="none" w:sz="0" w:space="0" w:color="auto"/>
        <w:left w:val="none" w:sz="0" w:space="0" w:color="auto"/>
        <w:bottom w:val="none" w:sz="0" w:space="0" w:color="auto"/>
        <w:right w:val="none" w:sz="0" w:space="0" w:color="auto"/>
      </w:divBdr>
    </w:div>
    <w:div w:id="45569391">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761584">
      <w:bodyDiv w:val="1"/>
      <w:marLeft w:val="0"/>
      <w:marRight w:val="0"/>
      <w:marTop w:val="0"/>
      <w:marBottom w:val="0"/>
      <w:divBdr>
        <w:top w:val="none" w:sz="0" w:space="0" w:color="auto"/>
        <w:left w:val="none" w:sz="0" w:space="0" w:color="auto"/>
        <w:bottom w:val="none" w:sz="0" w:space="0" w:color="auto"/>
        <w:right w:val="none" w:sz="0" w:space="0" w:color="auto"/>
      </w:divBdr>
    </w:div>
    <w:div w:id="45761801">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5877750">
      <w:bodyDiv w:val="1"/>
      <w:marLeft w:val="0"/>
      <w:marRight w:val="0"/>
      <w:marTop w:val="0"/>
      <w:marBottom w:val="0"/>
      <w:divBdr>
        <w:top w:val="none" w:sz="0" w:space="0" w:color="auto"/>
        <w:left w:val="none" w:sz="0" w:space="0" w:color="auto"/>
        <w:bottom w:val="none" w:sz="0" w:space="0" w:color="auto"/>
        <w:right w:val="none" w:sz="0" w:space="0" w:color="auto"/>
      </w:divBdr>
    </w:div>
    <w:div w:id="46103608">
      <w:bodyDiv w:val="1"/>
      <w:marLeft w:val="0"/>
      <w:marRight w:val="0"/>
      <w:marTop w:val="0"/>
      <w:marBottom w:val="0"/>
      <w:divBdr>
        <w:top w:val="none" w:sz="0" w:space="0" w:color="auto"/>
        <w:left w:val="none" w:sz="0" w:space="0" w:color="auto"/>
        <w:bottom w:val="none" w:sz="0" w:space="0" w:color="auto"/>
        <w:right w:val="none" w:sz="0" w:space="0" w:color="auto"/>
      </w:divBdr>
    </w:div>
    <w:div w:id="46222255">
      <w:bodyDiv w:val="1"/>
      <w:marLeft w:val="0"/>
      <w:marRight w:val="0"/>
      <w:marTop w:val="0"/>
      <w:marBottom w:val="0"/>
      <w:divBdr>
        <w:top w:val="none" w:sz="0" w:space="0" w:color="auto"/>
        <w:left w:val="none" w:sz="0" w:space="0" w:color="auto"/>
        <w:bottom w:val="none" w:sz="0" w:space="0" w:color="auto"/>
        <w:right w:val="none" w:sz="0" w:space="0" w:color="auto"/>
      </w:divBdr>
    </w:div>
    <w:div w:id="46341121">
      <w:bodyDiv w:val="1"/>
      <w:marLeft w:val="0"/>
      <w:marRight w:val="0"/>
      <w:marTop w:val="0"/>
      <w:marBottom w:val="0"/>
      <w:divBdr>
        <w:top w:val="none" w:sz="0" w:space="0" w:color="auto"/>
        <w:left w:val="none" w:sz="0" w:space="0" w:color="auto"/>
        <w:bottom w:val="none" w:sz="0" w:space="0" w:color="auto"/>
        <w:right w:val="none" w:sz="0" w:space="0" w:color="auto"/>
      </w:divBdr>
    </w:div>
    <w:div w:id="46420482">
      <w:bodyDiv w:val="1"/>
      <w:marLeft w:val="0"/>
      <w:marRight w:val="0"/>
      <w:marTop w:val="0"/>
      <w:marBottom w:val="0"/>
      <w:divBdr>
        <w:top w:val="none" w:sz="0" w:space="0" w:color="auto"/>
        <w:left w:val="none" w:sz="0" w:space="0" w:color="auto"/>
        <w:bottom w:val="none" w:sz="0" w:space="0" w:color="auto"/>
        <w:right w:val="none" w:sz="0" w:space="0" w:color="auto"/>
      </w:divBdr>
    </w:div>
    <w:div w:id="46880845">
      <w:bodyDiv w:val="1"/>
      <w:marLeft w:val="0"/>
      <w:marRight w:val="0"/>
      <w:marTop w:val="0"/>
      <w:marBottom w:val="0"/>
      <w:divBdr>
        <w:top w:val="none" w:sz="0" w:space="0" w:color="auto"/>
        <w:left w:val="none" w:sz="0" w:space="0" w:color="auto"/>
        <w:bottom w:val="none" w:sz="0" w:space="0" w:color="auto"/>
        <w:right w:val="none" w:sz="0" w:space="0" w:color="auto"/>
      </w:divBdr>
    </w:div>
    <w:div w:id="46884098">
      <w:bodyDiv w:val="1"/>
      <w:marLeft w:val="0"/>
      <w:marRight w:val="0"/>
      <w:marTop w:val="0"/>
      <w:marBottom w:val="0"/>
      <w:divBdr>
        <w:top w:val="none" w:sz="0" w:space="0" w:color="auto"/>
        <w:left w:val="none" w:sz="0" w:space="0" w:color="auto"/>
        <w:bottom w:val="none" w:sz="0" w:space="0" w:color="auto"/>
        <w:right w:val="none" w:sz="0" w:space="0" w:color="auto"/>
      </w:divBdr>
    </w:div>
    <w:div w:id="46951368">
      <w:bodyDiv w:val="1"/>
      <w:marLeft w:val="0"/>
      <w:marRight w:val="0"/>
      <w:marTop w:val="0"/>
      <w:marBottom w:val="0"/>
      <w:divBdr>
        <w:top w:val="none" w:sz="0" w:space="0" w:color="auto"/>
        <w:left w:val="none" w:sz="0" w:space="0" w:color="auto"/>
        <w:bottom w:val="none" w:sz="0" w:space="0" w:color="auto"/>
        <w:right w:val="none" w:sz="0" w:space="0" w:color="auto"/>
      </w:divBdr>
    </w:div>
    <w:div w:id="47271260">
      <w:bodyDiv w:val="1"/>
      <w:marLeft w:val="0"/>
      <w:marRight w:val="0"/>
      <w:marTop w:val="0"/>
      <w:marBottom w:val="0"/>
      <w:divBdr>
        <w:top w:val="none" w:sz="0" w:space="0" w:color="auto"/>
        <w:left w:val="none" w:sz="0" w:space="0" w:color="auto"/>
        <w:bottom w:val="none" w:sz="0" w:space="0" w:color="auto"/>
        <w:right w:val="none" w:sz="0" w:space="0" w:color="auto"/>
      </w:divBdr>
    </w:div>
    <w:div w:id="47341714">
      <w:bodyDiv w:val="1"/>
      <w:marLeft w:val="0"/>
      <w:marRight w:val="0"/>
      <w:marTop w:val="0"/>
      <w:marBottom w:val="0"/>
      <w:divBdr>
        <w:top w:val="none" w:sz="0" w:space="0" w:color="auto"/>
        <w:left w:val="none" w:sz="0" w:space="0" w:color="auto"/>
        <w:bottom w:val="none" w:sz="0" w:space="0" w:color="auto"/>
        <w:right w:val="none" w:sz="0" w:space="0" w:color="auto"/>
      </w:divBdr>
    </w:div>
    <w:div w:id="47343267">
      <w:bodyDiv w:val="1"/>
      <w:marLeft w:val="0"/>
      <w:marRight w:val="0"/>
      <w:marTop w:val="0"/>
      <w:marBottom w:val="0"/>
      <w:divBdr>
        <w:top w:val="none" w:sz="0" w:space="0" w:color="auto"/>
        <w:left w:val="none" w:sz="0" w:space="0" w:color="auto"/>
        <w:bottom w:val="none" w:sz="0" w:space="0" w:color="auto"/>
        <w:right w:val="none" w:sz="0" w:space="0" w:color="auto"/>
      </w:divBdr>
    </w:div>
    <w:div w:id="47458386">
      <w:bodyDiv w:val="1"/>
      <w:marLeft w:val="0"/>
      <w:marRight w:val="0"/>
      <w:marTop w:val="0"/>
      <w:marBottom w:val="0"/>
      <w:divBdr>
        <w:top w:val="none" w:sz="0" w:space="0" w:color="auto"/>
        <w:left w:val="none" w:sz="0" w:space="0" w:color="auto"/>
        <w:bottom w:val="none" w:sz="0" w:space="0" w:color="auto"/>
        <w:right w:val="none" w:sz="0" w:space="0" w:color="auto"/>
      </w:divBdr>
    </w:div>
    <w:div w:id="47531691">
      <w:bodyDiv w:val="1"/>
      <w:marLeft w:val="0"/>
      <w:marRight w:val="0"/>
      <w:marTop w:val="0"/>
      <w:marBottom w:val="0"/>
      <w:divBdr>
        <w:top w:val="none" w:sz="0" w:space="0" w:color="auto"/>
        <w:left w:val="none" w:sz="0" w:space="0" w:color="auto"/>
        <w:bottom w:val="none" w:sz="0" w:space="0" w:color="auto"/>
        <w:right w:val="none" w:sz="0" w:space="0" w:color="auto"/>
      </w:divBdr>
    </w:div>
    <w:div w:id="47579315">
      <w:bodyDiv w:val="1"/>
      <w:marLeft w:val="0"/>
      <w:marRight w:val="0"/>
      <w:marTop w:val="0"/>
      <w:marBottom w:val="0"/>
      <w:divBdr>
        <w:top w:val="none" w:sz="0" w:space="0" w:color="auto"/>
        <w:left w:val="none" w:sz="0" w:space="0" w:color="auto"/>
        <w:bottom w:val="none" w:sz="0" w:space="0" w:color="auto"/>
        <w:right w:val="none" w:sz="0" w:space="0" w:color="auto"/>
      </w:divBdr>
    </w:div>
    <w:div w:id="47648704">
      <w:bodyDiv w:val="1"/>
      <w:marLeft w:val="0"/>
      <w:marRight w:val="0"/>
      <w:marTop w:val="0"/>
      <w:marBottom w:val="0"/>
      <w:divBdr>
        <w:top w:val="none" w:sz="0" w:space="0" w:color="auto"/>
        <w:left w:val="none" w:sz="0" w:space="0" w:color="auto"/>
        <w:bottom w:val="none" w:sz="0" w:space="0" w:color="auto"/>
        <w:right w:val="none" w:sz="0" w:space="0" w:color="auto"/>
      </w:divBdr>
    </w:div>
    <w:div w:id="47800075">
      <w:bodyDiv w:val="1"/>
      <w:marLeft w:val="0"/>
      <w:marRight w:val="0"/>
      <w:marTop w:val="0"/>
      <w:marBottom w:val="0"/>
      <w:divBdr>
        <w:top w:val="none" w:sz="0" w:space="0" w:color="auto"/>
        <w:left w:val="none" w:sz="0" w:space="0" w:color="auto"/>
        <w:bottom w:val="none" w:sz="0" w:space="0" w:color="auto"/>
        <w:right w:val="none" w:sz="0" w:space="0" w:color="auto"/>
      </w:divBdr>
    </w:div>
    <w:div w:id="47843719">
      <w:bodyDiv w:val="1"/>
      <w:marLeft w:val="0"/>
      <w:marRight w:val="0"/>
      <w:marTop w:val="0"/>
      <w:marBottom w:val="0"/>
      <w:divBdr>
        <w:top w:val="none" w:sz="0" w:space="0" w:color="auto"/>
        <w:left w:val="none" w:sz="0" w:space="0" w:color="auto"/>
        <w:bottom w:val="none" w:sz="0" w:space="0" w:color="auto"/>
        <w:right w:val="none" w:sz="0" w:space="0" w:color="auto"/>
      </w:divBdr>
    </w:div>
    <w:div w:id="47999868">
      <w:bodyDiv w:val="1"/>
      <w:marLeft w:val="0"/>
      <w:marRight w:val="0"/>
      <w:marTop w:val="0"/>
      <w:marBottom w:val="0"/>
      <w:divBdr>
        <w:top w:val="none" w:sz="0" w:space="0" w:color="auto"/>
        <w:left w:val="none" w:sz="0" w:space="0" w:color="auto"/>
        <w:bottom w:val="none" w:sz="0" w:space="0" w:color="auto"/>
        <w:right w:val="none" w:sz="0" w:space="0" w:color="auto"/>
      </w:divBdr>
    </w:div>
    <w:div w:id="48070644">
      <w:bodyDiv w:val="1"/>
      <w:marLeft w:val="0"/>
      <w:marRight w:val="0"/>
      <w:marTop w:val="0"/>
      <w:marBottom w:val="0"/>
      <w:divBdr>
        <w:top w:val="none" w:sz="0" w:space="0" w:color="auto"/>
        <w:left w:val="none" w:sz="0" w:space="0" w:color="auto"/>
        <w:bottom w:val="none" w:sz="0" w:space="0" w:color="auto"/>
        <w:right w:val="none" w:sz="0" w:space="0" w:color="auto"/>
      </w:divBdr>
    </w:div>
    <w:div w:id="48262071">
      <w:bodyDiv w:val="1"/>
      <w:marLeft w:val="0"/>
      <w:marRight w:val="0"/>
      <w:marTop w:val="0"/>
      <w:marBottom w:val="0"/>
      <w:divBdr>
        <w:top w:val="none" w:sz="0" w:space="0" w:color="auto"/>
        <w:left w:val="none" w:sz="0" w:space="0" w:color="auto"/>
        <w:bottom w:val="none" w:sz="0" w:space="0" w:color="auto"/>
        <w:right w:val="none" w:sz="0" w:space="0" w:color="auto"/>
      </w:divBdr>
    </w:div>
    <w:div w:id="48266235">
      <w:bodyDiv w:val="1"/>
      <w:marLeft w:val="0"/>
      <w:marRight w:val="0"/>
      <w:marTop w:val="0"/>
      <w:marBottom w:val="0"/>
      <w:divBdr>
        <w:top w:val="none" w:sz="0" w:space="0" w:color="auto"/>
        <w:left w:val="none" w:sz="0" w:space="0" w:color="auto"/>
        <w:bottom w:val="none" w:sz="0" w:space="0" w:color="auto"/>
        <w:right w:val="none" w:sz="0" w:space="0" w:color="auto"/>
      </w:divBdr>
    </w:div>
    <w:div w:id="48456919">
      <w:bodyDiv w:val="1"/>
      <w:marLeft w:val="0"/>
      <w:marRight w:val="0"/>
      <w:marTop w:val="0"/>
      <w:marBottom w:val="0"/>
      <w:divBdr>
        <w:top w:val="none" w:sz="0" w:space="0" w:color="auto"/>
        <w:left w:val="none" w:sz="0" w:space="0" w:color="auto"/>
        <w:bottom w:val="none" w:sz="0" w:space="0" w:color="auto"/>
        <w:right w:val="none" w:sz="0" w:space="0" w:color="auto"/>
      </w:divBdr>
    </w:div>
    <w:div w:id="48458658">
      <w:bodyDiv w:val="1"/>
      <w:marLeft w:val="0"/>
      <w:marRight w:val="0"/>
      <w:marTop w:val="0"/>
      <w:marBottom w:val="0"/>
      <w:divBdr>
        <w:top w:val="none" w:sz="0" w:space="0" w:color="auto"/>
        <w:left w:val="none" w:sz="0" w:space="0" w:color="auto"/>
        <w:bottom w:val="none" w:sz="0" w:space="0" w:color="auto"/>
        <w:right w:val="none" w:sz="0" w:space="0" w:color="auto"/>
      </w:divBdr>
    </w:div>
    <w:div w:id="48650911">
      <w:bodyDiv w:val="1"/>
      <w:marLeft w:val="0"/>
      <w:marRight w:val="0"/>
      <w:marTop w:val="0"/>
      <w:marBottom w:val="0"/>
      <w:divBdr>
        <w:top w:val="none" w:sz="0" w:space="0" w:color="auto"/>
        <w:left w:val="none" w:sz="0" w:space="0" w:color="auto"/>
        <w:bottom w:val="none" w:sz="0" w:space="0" w:color="auto"/>
        <w:right w:val="none" w:sz="0" w:space="0" w:color="auto"/>
      </w:divBdr>
    </w:div>
    <w:div w:id="48849023">
      <w:bodyDiv w:val="1"/>
      <w:marLeft w:val="0"/>
      <w:marRight w:val="0"/>
      <w:marTop w:val="0"/>
      <w:marBottom w:val="0"/>
      <w:divBdr>
        <w:top w:val="none" w:sz="0" w:space="0" w:color="auto"/>
        <w:left w:val="none" w:sz="0" w:space="0" w:color="auto"/>
        <w:bottom w:val="none" w:sz="0" w:space="0" w:color="auto"/>
        <w:right w:val="none" w:sz="0" w:space="0" w:color="auto"/>
      </w:divBdr>
    </w:div>
    <w:div w:id="48850083">
      <w:bodyDiv w:val="1"/>
      <w:marLeft w:val="0"/>
      <w:marRight w:val="0"/>
      <w:marTop w:val="0"/>
      <w:marBottom w:val="0"/>
      <w:divBdr>
        <w:top w:val="none" w:sz="0" w:space="0" w:color="auto"/>
        <w:left w:val="none" w:sz="0" w:space="0" w:color="auto"/>
        <w:bottom w:val="none" w:sz="0" w:space="0" w:color="auto"/>
        <w:right w:val="none" w:sz="0" w:space="0" w:color="auto"/>
      </w:divBdr>
    </w:div>
    <w:div w:id="48919564">
      <w:bodyDiv w:val="1"/>
      <w:marLeft w:val="0"/>
      <w:marRight w:val="0"/>
      <w:marTop w:val="0"/>
      <w:marBottom w:val="0"/>
      <w:divBdr>
        <w:top w:val="none" w:sz="0" w:space="0" w:color="auto"/>
        <w:left w:val="none" w:sz="0" w:space="0" w:color="auto"/>
        <w:bottom w:val="none" w:sz="0" w:space="0" w:color="auto"/>
        <w:right w:val="none" w:sz="0" w:space="0" w:color="auto"/>
      </w:divBdr>
    </w:div>
    <w:div w:id="49036757">
      <w:bodyDiv w:val="1"/>
      <w:marLeft w:val="0"/>
      <w:marRight w:val="0"/>
      <w:marTop w:val="0"/>
      <w:marBottom w:val="0"/>
      <w:divBdr>
        <w:top w:val="none" w:sz="0" w:space="0" w:color="auto"/>
        <w:left w:val="none" w:sz="0" w:space="0" w:color="auto"/>
        <w:bottom w:val="none" w:sz="0" w:space="0" w:color="auto"/>
        <w:right w:val="none" w:sz="0" w:space="0" w:color="auto"/>
      </w:divBdr>
    </w:div>
    <w:div w:id="49039266">
      <w:bodyDiv w:val="1"/>
      <w:marLeft w:val="0"/>
      <w:marRight w:val="0"/>
      <w:marTop w:val="0"/>
      <w:marBottom w:val="0"/>
      <w:divBdr>
        <w:top w:val="none" w:sz="0" w:space="0" w:color="auto"/>
        <w:left w:val="none" w:sz="0" w:space="0" w:color="auto"/>
        <w:bottom w:val="none" w:sz="0" w:space="0" w:color="auto"/>
        <w:right w:val="none" w:sz="0" w:space="0" w:color="auto"/>
      </w:divBdr>
    </w:div>
    <w:div w:id="49111001">
      <w:bodyDiv w:val="1"/>
      <w:marLeft w:val="0"/>
      <w:marRight w:val="0"/>
      <w:marTop w:val="0"/>
      <w:marBottom w:val="0"/>
      <w:divBdr>
        <w:top w:val="none" w:sz="0" w:space="0" w:color="auto"/>
        <w:left w:val="none" w:sz="0" w:space="0" w:color="auto"/>
        <w:bottom w:val="none" w:sz="0" w:space="0" w:color="auto"/>
        <w:right w:val="none" w:sz="0" w:space="0" w:color="auto"/>
      </w:divBdr>
    </w:div>
    <w:div w:id="49119055">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04546">
      <w:bodyDiv w:val="1"/>
      <w:marLeft w:val="0"/>
      <w:marRight w:val="0"/>
      <w:marTop w:val="0"/>
      <w:marBottom w:val="0"/>
      <w:divBdr>
        <w:top w:val="none" w:sz="0" w:space="0" w:color="auto"/>
        <w:left w:val="none" w:sz="0" w:space="0" w:color="auto"/>
        <w:bottom w:val="none" w:sz="0" w:space="0" w:color="auto"/>
        <w:right w:val="none" w:sz="0" w:space="0" w:color="auto"/>
      </w:divBdr>
    </w:div>
    <w:div w:id="49352017">
      <w:bodyDiv w:val="1"/>
      <w:marLeft w:val="0"/>
      <w:marRight w:val="0"/>
      <w:marTop w:val="0"/>
      <w:marBottom w:val="0"/>
      <w:divBdr>
        <w:top w:val="none" w:sz="0" w:space="0" w:color="auto"/>
        <w:left w:val="none" w:sz="0" w:space="0" w:color="auto"/>
        <w:bottom w:val="none" w:sz="0" w:space="0" w:color="auto"/>
        <w:right w:val="none" w:sz="0" w:space="0" w:color="auto"/>
      </w:divBdr>
    </w:div>
    <w:div w:id="49428885">
      <w:bodyDiv w:val="1"/>
      <w:marLeft w:val="0"/>
      <w:marRight w:val="0"/>
      <w:marTop w:val="0"/>
      <w:marBottom w:val="0"/>
      <w:divBdr>
        <w:top w:val="none" w:sz="0" w:space="0" w:color="auto"/>
        <w:left w:val="none" w:sz="0" w:space="0" w:color="auto"/>
        <w:bottom w:val="none" w:sz="0" w:space="0" w:color="auto"/>
        <w:right w:val="none" w:sz="0" w:space="0" w:color="auto"/>
      </w:divBdr>
    </w:div>
    <w:div w:id="49502884">
      <w:bodyDiv w:val="1"/>
      <w:marLeft w:val="0"/>
      <w:marRight w:val="0"/>
      <w:marTop w:val="0"/>
      <w:marBottom w:val="0"/>
      <w:divBdr>
        <w:top w:val="none" w:sz="0" w:space="0" w:color="auto"/>
        <w:left w:val="none" w:sz="0" w:space="0" w:color="auto"/>
        <w:bottom w:val="none" w:sz="0" w:space="0" w:color="auto"/>
        <w:right w:val="none" w:sz="0" w:space="0" w:color="auto"/>
      </w:divBdr>
    </w:div>
    <w:div w:id="49620095">
      <w:bodyDiv w:val="1"/>
      <w:marLeft w:val="0"/>
      <w:marRight w:val="0"/>
      <w:marTop w:val="0"/>
      <w:marBottom w:val="0"/>
      <w:divBdr>
        <w:top w:val="none" w:sz="0" w:space="0" w:color="auto"/>
        <w:left w:val="none" w:sz="0" w:space="0" w:color="auto"/>
        <w:bottom w:val="none" w:sz="0" w:space="0" w:color="auto"/>
        <w:right w:val="none" w:sz="0" w:space="0" w:color="auto"/>
      </w:divBdr>
    </w:div>
    <w:div w:id="49883397">
      <w:bodyDiv w:val="1"/>
      <w:marLeft w:val="0"/>
      <w:marRight w:val="0"/>
      <w:marTop w:val="0"/>
      <w:marBottom w:val="0"/>
      <w:divBdr>
        <w:top w:val="none" w:sz="0" w:space="0" w:color="auto"/>
        <w:left w:val="none" w:sz="0" w:space="0" w:color="auto"/>
        <w:bottom w:val="none" w:sz="0" w:space="0" w:color="auto"/>
        <w:right w:val="none" w:sz="0" w:space="0" w:color="auto"/>
      </w:divBdr>
    </w:div>
    <w:div w:id="49964141">
      <w:bodyDiv w:val="1"/>
      <w:marLeft w:val="0"/>
      <w:marRight w:val="0"/>
      <w:marTop w:val="0"/>
      <w:marBottom w:val="0"/>
      <w:divBdr>
        <w:top w:val="none" w:sz="0" w:space="0" w:color="auto"/>
        <w:left w:val="none" w:sz="0" w:space="0" w:color="auto"/>
        <w:bottom w:val="none" w:sz="0" w:space="0" w:color="auto"/>
        <w:right w:val="none" w:sz="0" w:space="0" w:color="auto"/>
      </w:divBdr>
    </w:div>
    <w:div w:id="50080639">
      <w:bodyDiv w:val="1"/>
      <w:marLeft w:val="0"/>
      <w:marRight w:val="0"/>
      <w:marTop w:val="0"/>
      <w:marBottom w:val="0"/>
      <w:divBdr>
        <w:top w:val="none" w:sz="0" w:space="0" w:color="auto"/>
        <w:left w:val="none" w:sz="0" w:space="0" w:color="auto"/>
        <w:bottom w:val="none" w:sz="0" w:space="0" w:color="auto"/>
        <w:right w:val="none" w:sz="0" w:space="0" w:color="auto"/>
      </w:divBdr>
    </w:div>
    <w:div w:id="50158861">
      <w:bodyDiv w:val="1"/>
      <w:marLeft w:val="0"/>
      <w:marRight w:val="0"/>
      <w:marTop w:val="0"/>
      <w:marBottom w:val="0"/>
      <w:divBdr>
        <w:top w:val="none" w:sz="0" w:space="0" w:color="auto"/>
        <w:left w:val="none" w:sz="0" w:space="0" w:color="auto"/>
        <w:bottom w:val="none" w:sz="0" w:space="0" w:color="auto"/>
        <w:right w:val="none" w:sz="0" w:space="0" w:color="auto"/>
      </w:divBdr>
    </w:div>
    <w:div w:id="50348694">
      <w:bodyDiv w:val="1"/>
      <w:marLeft w:val="0"/>
      <w:marRight w:val="0"/>
      <w:marTop w:val="0"/>
      <w:marBottom w:val="0"/>
      <w:divBdr>
        <w:top w:val="none" w:sz="0" w:space="0" w:color="auto"/>
        <w:left w:val="none" w:sz="0" w:space="0" w:color="auto"/>
        <w:bottom w:val="none" w:sz="0" w:space="0" w:color="auto"/>
        <w:right w:val="none" w:sz="0" w:space="0" w:color="auto"/>
      </w:divBdr>
    </w:div>
    <w:div w:id="50427780">
      <w:bodyDiv w:val="1"/>
      <w:marLeft w:val="0"/>
      <w:marRight w:val="0"/>
      <w:marTop w:val="0"/>
      <w:marBottom w:val="0"/>
      <w:divBdr>
        <w:top w:val="none" w:sz="0" w:space="0" w:color="auto"/>
        <w:left w:val="none" w:sz="0" w:space="0" w:color="auto"/>
        <w:bottom w:val="none" w:sz="0" w:space="0" w:color="auto"/>
        <w:right w:val="none" w:sz="0" w:space="0" w:color="auto"/>
      </w:divBdr>
    </w:div>
    <w:div w:id="50428940">
      <w:bodyDiv w:val="1"/>
      <w:marLeft w:val="0"/>
      <w:marRight w:val="0"/>
      <w:marTop w:val="0"/>
      <w:marBottom w:val="0"/>
      <w:divBdr>
        <w:top w:val="none" w:sz="0" w:space="0" w:color="auto"/>
        <w:left w:val="none" w:sz="0" w:space="0" w:color="auto"/>
        <w:bottom w:val="none" w:sz="0" w:space="0" w:color="auto"/>
        <w:right w:val="none" w:sz="0" w:space="0" w:color="auto"/>
      </w:divBdr>
    </w:div>
    <w:div w:id="50463602">
      <w:bodyDiv w:val="1"/>
      <w:marLeft w:val="0"/>
      <w:marRight w:val="0"/>
      <w:marTop w:val="0"/>
      <w:marBottom w:val="0"/>
      <w:divBdr>
        <w:top w:val="none" w:sz="0" w:space="0" w:color="auto"/>
        <w:left w:val="none" w:sz="0" w:space="0" w:color="auto"/>
        <w:bottom w:val="none" w:sz="0" w:space="0" w:color="auto"/>
        <w:right w:val="none" w:sz="0" w:space="0" w:color="auto"/>
      </w:divBdr>
    </w:div>
    <w:div w:id="50465149">
      <w:bodyDiv w:val="1"/>
      <w:marLeft w:val="0"/>
      <w:marRight w:val="0"/>
      <w:marTop w:val="0"/>
      <w:marBottom w:val="0"/>
      <w:divBdr>
        <w:top w:val="none" w:sz="0" w:space="0" w:color="auto"/>
        <w:left w:val="none" w:sz="0" w:space="0" w:color="auto"/>
        <w:bottom w:val="none" w:sz="0" w:space="0" w:color="auto"/>
        <w:right w:val="none" w:sz="0" w:space="0" w:color="auto"/>
      </w:divBdr>
    </w:div>
    <w:div w:id="50469583">
      <w:bodyDiv w:val="1"/>
      <w:marLeft w:val="0"/>
      <w:marRight w:val="0"/>
      <w:marTop w:val="0"/>
      <w:marBottom w:val="0"/>
      <w:divBdr>
        <w:top w:val="none" w:sz="0" w:space="0" w:color="auto"/>
        <w:left w:val="none" w:sz="0" w:space="0" w:color="auto"/>
        <w:bottom w:val="none" w:sz="0" w:space="0" w:color="auto"/>
        <w:right w:val="none" w:sz="0" w:space="0" w:color="auto"/>
      </w:divBdr>
    </w:div>
    <w:div w:id="50662772">
      <w:bodyDiv w:val="1"/>
      <w:marLeft w:val="0"/>
      <w:marRight w:val="0"/>
      <w:marTop w:val="0"/>
      <w:marBottom w:val="0"/>
      <w:divBdr>
        <w:top w:val="none" w:sz="0" w:space="0" w:color="auto"/>
        <w:left w:val="none" w:sz="0" w:space="0" w:color="auto"/>
        <w:bottom w:val="none" w:sz="0" w:space="0" w:color="auto"/>
        <w:right w:val="none" w:sz="0" w:space="0" w:color="auto"/>
      </w:divBdr>
    </w:div>
    <w:div w:id="50663264">
      <w:bodyDiv w:val="1"/>
      <w:marLeft w:val="0"/>
      <w:marRight w:val="0"/>
      <w:marTop w:val="0"/>
      <w:marBottom w:val="0"/>
      <w:divBdr>
        <w:top w:val="none" w:sz="0" w:space="0" w:color="auto"/>
        <w:left w:val="none" w:sz="0" w:space="0" w:color="auto"/>
        <w:bottom w:val="none" w:sz="0" w:space="0" w:color="auto"/>
        <w:right w:val="none" w:sz="0" w:space="0" w:color="auto"/>
      </w:divBdr>
    </w:div>
    <w:div w:id="50925196">
      <w:bodyDiv w:val="1"/>
      <w:marLeft w:val="0"/>
      <w:marRight w:val="0"/>
      <w:marTop w:val="0"/>
      <w:marBottom w:val="0"/>
      <w:divBdr>
        <w:top w:val="none" w:sz="0" w:space="0" w:color="auto"/>
        <w:left w:val="none" w:sz="0" w:space="0" w:color="auto"/>
        <w:bottom w:val="none" w:sz="0" w:space="0" w:color="auto"/>
        <w:right w:val="none" w:sz="0" w:space="0" w:color="auto"/>
      </w:divBdr>
    </w:div>
    <w:div w:id="51003842">
      <w:bodyDiv w:val="1"/>
      <w:marLeft w:val="0"/>
      <w:marRight w:val="0"/>
      <w:marTop w:val="0"/>
      <w:marBottom w:val="0"/>
      <w:divBdr>
        <w:top w:val="none" w:sz="0" w:space="0" w:color="auto"/>
        <w:left w:val="none" w:sz="0" w:space="0" w:color="auto"/>
        <w:bottom w:val="none" w:sz="0" w:space="0" w:color="auto"/>
        <w:right w:val="none" w:sz="0" w:space="0" w:color="auto"/>
      </w:divBdr>
    </w:div>
    <w:div w:id="51084862">
      <w:bodyDiv w:val="1"/>
      <w:marLeft w:val="0"/>
      <w:marRight w:val="0"/>
      <w:marTop w:val="0"/>
      <w:marBottom w:val="0"/>
      <w:divBdr>
        <w:top w:val="none" w:sz="0" w:space="0" w:color="auto"/>
        <w:left w:val="none" w:sz="0" w:space="0" w:color="auto"/>
        <w:bottom w:val="none" w:sz="0" w:space="0" w:color="auto"/>
        <w:right w:val="none" w:sz="0" w:space="0" w:color="auto"/>
      </w:divBdr>
    </w:div>
    <w:div w:id="51196193">
      <w:bodyDiv w:val="1"/>
      <w:marLeft w:val="0"/>
      <w:marRight w:val="0"/>
      <w:marTop w:val="0"/>
      <w:marBottom w:val="0"/>
      <w:divBdr>
        <w:top w:val="none" w:sz="0" w:space="0" w:color="auto"/>
        <w:left w:val="none" w:sz="0" w:space="0" w:color="auto"/>
        <w:bottom w:val="none" w:sz="0" w:space="0" w:color="auto"/>
        <w:right w:val="none" w:sz="0" w:space="0" w:color="auto"/>
      </w:divBdr>
    </w:div>
    <w:div w:id="51392685">
      <w:bodyDiv w:val="1"/>
      <w:marLeft w:val="0"/>
      <w:marRight w:val="0"/>
      <w:marTop w:val="0"/>
      <w:marBottom w:val="0"/>
      <w:divBdr>
        <w:top w:val="none" w:sz="0" w:space="0" w:color="auto"/>
        <w:left w:val="none" w:sz="0" w:space="0" w:color="auto"/>
        <w:bottom w:val="none" w:sz="0" w:space="0" w:color="auto"/>
        <w:right w:val="none" w:sz="0" w:space="0" w:color="auto"/>
      </w:divBdr>
    </w:div>
    <w:div w:id="51393658">
      <w:bodyDiv w:val="1"/>
      <w:marLeft w:val="0"/>
      <w:marRight w:val="0"/>
      <w:marTop w:val="0"/>
      <w:marBottom w:val="0"/>
      <w:divBdr>
        <w:top w:val="none" w:sz="0" w:space="0" w:color="auto"/>
        <w:left w:val="none" w:sz="0" w:space="0" w:color="auto"/>
        <w:bottom w:val="none" w:sz="0" w:space="0" w:color="auto"/>
        <w:right w:val="none" w:sz="0" w:space="0" w:color="auto"/>
      </w:divBdr>
    </w:div>
    <w:div w:id="51394163">
      <w:bodyDiv w:val="1"/>
      <w:marLeft w:val="0"/>
      <w:marRight w:val="0"/>
      <w:marTop w:val="0"/>
      <w:marBottom w:val="0"/>
      <w:divBdr>
        <w:top w:val="none" w:sz="0" w:space="0" w:color="auto"/>
        <w:left w:val="none" w:sz="0" w:space="0" w:color="auto"/>
        <w:bottom w:val="none" w:sz="0" w:space="0" w:color="auto"/>
        <w:right w:val="none" w:sz="0" w:space="0" w:color="auto"/>
      </w:divBdr>
    </w:div>
    <w:div w:id="51662036">
      <w:bodyDiv w:val="1"/>
      <w:marLeft w:val="0"/>
      <w:marRight w:val="0"/>
      <w:marTop w:val="0"/>
      <w:marBottom w:val="0"/>
      <w:divBdr>
        <w:top w:val="none" w:sz="0" w:space="0" w:color="auto"/>
        <w:left w:val="none" w:sz="0" w:space="0" w:color="auto"/>
        <w:bottom w:val="none" w:sz="0" w:space="0" w:color="auto"/>
        <w:right w:val="none" w:sz="0" w:space="0" w:color="auto"/>
      </w:divBdr>
    </w:div>
    <w:div w:id="51733995">
      <w:bodyDiv w:val="1"/>
      <w:marLeft w:val="0"/>
      <w:marRight w:val="0"/>
      <w:marTop w:val="0"/>
      <w:marBottom w:val="0"/>
      <w:divBdr>
        <w:top w:val="none" w:sz="0" w:space="0" w:color="auto"/>
        <w:left w:val="none" w:sz="0" w:space="0" w:color="auto"/>
        <w:bottom w:val="none" w:sz="0" w:space="0" w:color="auto"/>
        <w:right w:val="none" w:sz="0" w:space="0" w:color="auto"/>
      </w:divBdr>
    </w:div>
    <w:div w:id="51736372">
      <w:bodyDiv w:val="1"/>
      <w:marLeft w:val="0"/>
      <w:marRight w:val="0"/>
      <w:marTop w:val="0"/>
      <w:marBottom w:val="0"/>
      <w:divBdr>
        <w:top w:val="none" w:sz="0" w:space="0" w:color="auto"/>
        <w:left w:val="none" w:sz="0" w:space="0" w:color="auto"/>
        <w:bottom w:val="none" w:sz="0" w:space="0" w:color="auto"/>
        <w:right w:val="none" w:sz="0" w:space="0" w:color="auto"/>
      </w:divBdr>
    </w:div>
    <w:div w:id="51780994">
      <w:bodyDiv w:val="1"/>
      <w:marLeft w:val="0"/>
      <w:marRight w:val="0"/>
      <w:marTop w:val="0"/>
      <w:marBottom w:val="0"/>
      <w:divBdr>
        <w:top w:val="none" w:sz="0" w:space="0" w:color="auto"/>
        <w:left w:val="none" w:sz="0" w:space="0" w:color="auto"/>
        <w:bottom w:val="none" w:sz="0" w:space="0" w:color="auto"/>
        <w:right w:val="none" w:sz="0" w:space="0" w:color="auto"/>
      </w:divBdr>
    </w:div>
    <w:div w:id="51925413">
      <w:bodyDiv w:val="1"/>
      <w:marLeft w:val="0"/>
      <w:marRight w:val="0"/>
      <w:marTop w:val="0"/>
      <w:marBottom w:val="0"/>
      <w:divBdr>
        <w:top w:val="none" w:sz="0" w:space="0" w:color="auto"/>
        <w:left w:val="none" w:sz="0" w:space="0" w:color="auto"/>
        <w:bottom w:val="none" w:sz="0" w:space="0" w:color="auto"/>
        <w:right w:val="none" w:sz="0" w:space="0" w:color="auto"/>
      </w:divBdr>
    </w:div>
    <w:div w:id="51930063">
      <w:bodyDiv w:val="1"/>
      <w:marLeft w:val="0"/>
      <w:marRight w:val="0"/>
      <w:marTop w:val="0"/>
      <w:marBottom w:val="0"/>
      <w:divBdr>
        <w:top w:val="none" w:sz="0" w:space="0" w:color="auto"/>
        <w:left w:val="none" w:sz="0" w:space="0" w:color="auto"/>
        <w:bottom w:val="none" w:sz="0" w:space="0" w:color="auto"/>
        <w:right w:val="none" w:sz="0" w:space="0" w:color="auto"/>
      </w:divBdr>
    </w:div>
    <w:div w:id="52045211">
      <w:bodyDiv w:val="1"/>
      <w:marLeft w:val="0"/>
      <w:marRight w:val="0"/>
      <w:marTop w:val="0"/>
      <w:marBottom w:val="0"/>
      <w:divBdr>
        <w:top w:val="none" w:sz="0" w:space="0" w:color="auto"/>
        <w:left w:val="none" w:sz="0" w:space="0" w:color="auto"/>
        <w:bottom w:val="none" w:sz="0" w:space="0" w:color="auto"/>
        <w:right w:val="none" w:sz="0" w:space="0" w:color="auto"/>
      </w:divBdr>
    </w:div>
    <w:div w:id="52117655">
      <w:bodyDiv w:val="1"/>
      <w:marLeft w:val="0"/>
      <w:marRight w:val="0"/>
      <w:marTop w:val="0"/>
      <w:marBottom w:val="0"/>
      <w:divBdr>
        <w:top w:val="none" w:sz="0" w:space="0" w:color="auto"/>
        <w:left w:val="none" w:sz="0" w:space="0" w:color="auto"/>
        <w:bottom w:val="none" w:sz="0" w:space="0" w:color="auto"/>
        <w:right w:val="none" w:sz="0" w:space="0" w:color="auto"/>
      </w:divBdr>
    </w:div>
    <w:div w:id="52125827">
      <w:bodyDiv w:val="1"/>
      <w:marLeft w:val="0"/>
      <w:marRight w:val="0"/>
      <w:marTop w:val="0"/>
      <w:marBottom w:val="0"/>
      <w:divBdr>
        <w:top w:val="none" w:sz="0" w:space="0" w:color="auto"/>
        <w:left w:val="none" w:sz="0" w:space="0" w:color="auto"/>
        <w:bottom w:val="none" w:sz="0" w:space="0" w:color="auto"/>
        <w:right w:val="none" w:sz="0" w:space="0" w:color="auto"/>
      </w:divBdr>
    </w:div>
    <w:div w:id="52192736">
      <w:bodyDiv w:val="1"/>
      <w:marLeft w:val="0"/>
      <w:marRight w:val="0"/>
      <w:marTop w:val="0"/>
      <w:marBottom w:val="0"/>
      <w:divBdr>
        <w:top w:val="none" w:sz="0" w:space="0" w:color="auto"/>
        <w:left w:val="none" w:sz="0" w:space="0" w:color="auto"/>
        <w:bottom w:val="none" w:sz="0" w:space="0" w:color="auto"/>
        <w:right w:val="none" w:sz="0" w:space="0" w:color="auto"/>
      </w:divBdr>
    </w:div>
    <w:div w:id="52585769">
      <w:bodyDiv w:val="1"/>
      <w:marLeft w:val="0"/>
      <w:marRight w:val="0"/>
      <w:marTop w:val="0"/>
      <w:marBottom w:val="0"/>
      <w:divBdr>
        <w:top w:val="none" w:sz="0" w:space="0" w:color="auto"/>
        <w:left w:val="none" w:sz="0" w:space="0" w:color="auto"/>
        <w:bottom w:val="none" w:sz="0" w:space="0" w:color="auto"/>
        <w:right w:val="none" w:sz="0" w:space="0" w:color="auto"/>
      </w:divBdr>
    </w:div>
    <w:div w:id="52629662">
      <w:bodyDiv w:val="1"/>
      <w:marLeft w:val="0"/>
      <w:marRight w:val="0"/>
      <w:marTop w:val="0"/>
      <w:marBottom w:val="0"/>
      <w:divBdr>
        <w:top w:val="none" w:sz="0" w:space="0" w:color="auto"/>
        <w:left w:val="none" w:sz="0" w:space="0" w:color="auto"/>
        <w:bottom w:val="none" w:sz="0" w:space="0" w:color="auto"/>
        <w:right w:val="none" w:sz="0" w:space="0" w:color="auto"/>
      </w:divBdr>
    </w:div>
    <w:div w:id="52657850">
      <w:bodyDiv w:val="1"/>
      <w:marLeft w:val="0"/>
      <w:marRight w:val="0"/>
      <w:marTop w:val="0"/>
      <w:marBottom w:val="0"/>
      <w:divBdr>
        <w:top w:val="none" w:sz="0" w:space="0" w:color="auto"/>
        <w:left w:val="none" w:sz="0" w:space="0" w:color="auto"/>
        <w:bottom w:val="none" w:sz="0" w:space="0" w:color="auto"/>
        <w:right w:val="none" w:sz="0" w:space="0" w:color="auto"/>
      </w:divBdr>
    </w:div>
    <w:div w:id="52780649">
      <w:bodyDiv w:val="1"/>
      <w:marLeft w:val="0"/>
      <w:marRight w:val="0"/>
      <w:marTop w:val="0"/>
      <w:marBottom w:val="0"/>
      <w:divBdr>
        <w:top w:val="none" w:sz="0" w:space="0" w:color="auto"/>
        <w:left w:val="none" w:sz="0" w:space="0" w:color="auto"/>
        <w:bottom w:val="none" w:sz="0" w:space="0" w:color="auto"/>
        <w:right w:val="none" w:sz="0" w:space="0" w:color="auto"/>
      </w:divBdr>
    </w:div>
    <w:div w:id="52899557">
      <w:bodyDiv w:val="1"/>
      <w:marLeft w:val="0"/>
      <w:marRight w:val="0"/>
      <w:marTop w:val="0"/>
      <w:marBottom w:val="0"/>
      <w:divBdr>
        <w:top w:val="none" w:sz="0" w:space="0" w:color="auto"/>
        <w:left w:val="none" w:sz="0" w:space="0" w:color="auto"/>
        <w:bottom w:val="none" w:sz="0" w:space="0" w:color="auto"/>
        <w:right w:val="none" w:sz="0" w:space="0" w:color="auto"/>
      </w:divBdr>
    </w:div>
    <w:div w:id="53237734">
      <w:bodyDiv w:val="1"/>
      <w:marLeft w:val="0"/>
      <w:marRight w:val="0"/>
      <w:marTop w:val="0"/>
      <w:marBottom w:val="0"/>
      <w:divBdr>
        <w:top w:val="none" w:sz="0" w:space="0" w:color="auto"/>
        <w:left w:val="none" w:sz="0" w:space="0" w:color="auto"/>
        <w:bottom w:val="none" w:sz="0" w:space="0" w:color="auto"/>
        <w:right w:val="none" w:sz="0" w:space="0" w:color="auto"/>
      </w:divBdr>
    </w:div>
    <w:div w:id="53243610">
      <w:bodyDiv w:val="1"/>
      <w:marLeft w:val="0"/>
      <w:marRight w:val="0"/>
      <w:marTop w:val="0"/>
      <w:marBottom w:val="0"/>
      <w:divBdr>
        <w:top w:val="none" w:sz="0" w:space="0" w:color="auto"/>
        <w:left w:val="none" w:sz="0" w:space="0" w:color="auto"/>
        <w:bottom w:val="none" w:sz="0" w:space="0" w:color="auto"/>
        <w:right w:val="none" w:sz="0" w:space="0" w:color="auto"/>
      </w:divBdr>
    </w:div>
    <w:div w:id="53431876">
      <w:bodyDiv w:val="1"/>
      <w:marLeft w:val="0"/>
      <w:marRight w:val="0"/>
      <w:marTop w:val="0"/>
      <w:marBottom w:val="0"/>
      <w:divBdr>
        <w:top w:val="none" w:sz="0" w:space="0" w:color="auto"/>
        <w:left w:val="none" w:sz="0" w:space="0" w:color="auto"/>
        <w:bottom w:val="none" w:sz="0" w:space="0" w:color="auto"/>
        <w:right w:val="none" w:sz="0" w:space="0" w:color="auto"/>
      </w:divBdr>
    </w:div>
    <w:div w:id="53549077">
      <w:bodyDiv w:val="1"/>
      <w:marLeft w:val="0"/>
      <w:marRight w:val="0"/>
      <w:marTop w:val="0"/>
      <w:marBottom w:val="0"/>
      <w:divBdr>
        <w:top w:val="none" w:sz="0" w:space="0" w:color="auto"/>
        <w:left w:val="none" w:sz="0" w:space="0" w:color="auto"/>
        <w:bottom w:val="none" w:sz="0" w:space="0" w:color="auto"/>
        <w:right w:val="none" w:sz="0" w:space="0" w:color="auto"/>
      </w:divBdr>
    </w:div>
    <w:div w:id="53627173">
      <w:bodyDiv w:val="1"/>
      <w:marLeft w:val="0"/>
      <w:marRight w:val="0"/>
      <w:marTop w:val="0"/>
      <w:marBottom w:val="0"/>
      <w:divBdr>
        <w:top w:val="none" w:sz="0" w:space="0" w:color="auto"/>
        <w:left w:val="none" w:sz="0" w:space="0" w:color="auto"/>
        <w:bottom w:val="none" w:sz="0" w:space="0" w:color="auto"/>
        <w:right w:val="none" w:sz="0" w:space="0" w:color="auto"/>
      </w:divBdr>
    </w:div>
    <w:div w:id="53743237">
      <w:bodyDiv w:val="1"/>
      <w:marLeft w:val="0"/>
      <w:marRight w:val="0"/>
      <w:marTop w:val="0"/>
      <w:marBottom w:val="0"/>
      <w:divBdr>
        <w:top w:val="none" w:sz="0" w:space="0" w:color="auto"/>
        <w:left w:val="none" w:sz="0" w:space="0" w:color="auto"/>
        <w:bottom w:val="none" w:sz="0" w:space="0" w:color="auto"/>
        <w:right w:val="none" w:sz="0" w:space="0" w:color="auto"/>
      </w:divBdr>
    </w:div>
    <w:div w:id="53896413">
      <w:bodyDiv w:val="1"/>
      <w:marLeft w:val="0"/>
      <w:marRight w:val="0"/>
      <w:marTop w:val="0"/>
      <w:marBottom w:val="0"/>
      <w:divBdr>
        <w:top w:val="none" w:sz="0" w:space="0" w:color="auto"/>
        <w:left w:val="none" w:sz="0" w:space="0" w:color="auto"/>
        <w:bottom w:val="none" w:sz="0" w:space="0" w:color="auto"/>
        <w:right w:val="none" w:sz="0" w:space="0" w:color="auto"/>
      </w:divBdr>
    </w:div>
    <w:div w:id="54085944">
      <w:bodyDiv w:val="1"/>
      <w:marLeft w:val="0"/>
      <w:marRight w:val="0"/>
      <w:marTop w:val="0"/>
      <w:marBottom w:val="0"/>
      <w:divBdr>
        <w:top w:val="none" w:sz="0" w:space="0" w:color="auto"/>
        <w:left w:val="none" w:sz="0" w:space="0" w:color="auto"/>
        <w:bottom w:val="none" w:sz="0" w:space="0" w:color="auto"/>
        <w:right w:val="none" w:sz="0" w:space="0" w:color="auto"/>
      </w:divBdr>
    </w:div>
    <w:div w:id="54552998">
      <w:bodyDiv w:val="1"/>
      <w:marLeft w:val="0"/>
      <w:marRight w:val="0"/>
      <w:marTop w:val="0"/>
      <w:marBottom w:val="0"/>
      <w:divBdr>
        <w:top w:val="none" w:sz="0" w:space="0" w:color="auto"/>
        <w:left w:val="none" w:sz="0" w:space="0" w:color="auto"/>
        <w:bottom w:val="none" w:sz="0" w:space="0" w:color="auto"/>
        <w:right w:val="none" w:sz="0" w:space="0" w:color="auto"/>
      </w:divBdr>
    </w:div>
    <w:div w:id="54593038">
      <w:bodyDiv w:val="1"/>
      <w:marLeft w:val="0"/>
      <w:marRight w:val="0"/>
      <w:marTop w:val="0"/>
      <w:marBottom w:val="0"/>
      <w:divBdr>
        <w:top w:val="none" w:sz="0" w:space="0" w:color="auto"/>
        <w:left w:val="none" w:sz="0" w:space="0" w:color="auto"/>
        <w:bottom w:val="none" w:sz="0" w:space="0" w:color="auto"/>
        <w:right w:val="none" w:sz="0" w:space="0" w:color="auto"/>
      </w:divBdr>
    </w:div>
    <w:div w:id="54932016">
      <w:bodyDiv w:val="1"/>
      <w:marLeft w:val="0"/>
      <w:marRight w:val="0"/>
      <w:marTop w:val="0"/>
      <w:marBottom w:val="0"/>
      <w:divBdr>
        <w:top w:val="none" w:sz="0" w:space="0" w:color="auto"/>
        <w:left w:val="none" w:sz="0" w:space="0" w:color="auto"/>
        <w:bottom w:val="none" w:sz="0" w:space="0" w:color="auto"/>
        <w:right w:val="none" w:sz="0" w:space="0" w:color="auto"/>
      </w:divBdr>
    </w:div>
    <w:div w:id="55009399">
      <w:bodyDiv w:val="1"/>
      <w:marLeft w:val="0"/>
      <w:marRight w:val="0"/>
      <w:marTop w:val="0"/>
      <w:marBottom w:val="0"/>
      <w:divBdr>
        <w:top w:val="none" w:sz="0" w:space="0" w:color="auto"/>
        <w:left w:val="none" w:sz="0" w:space="0" w:color="auto"/>
        <w:bottom w:val="none" w:sz="0" w:space="0" w:color="auto"/>
        <w:right w:val="none" w:sz="0" w:space="0" w:color="auto"/>
      </w:divBdr>
    </w:div>
    <w:div w:id="55015965">
      <w:bodyDiv w:val="1"/>
      <w:marLeft w:val="0"/>
      <w:marRight w:val="0"/>
      <w:marTop w:val="0"/>
      <w:marBottom w:val="0"/>
      <w:divBdr>
        <w:top w:val="none" w:sz="0" w:space="0" w:color="auto"/>
        <w:left w:val="none" w:sz="0" w:space="0" w:color="auto"/>
        <w:bottom w:val="none" w:sz="0" w:space="0" w:color="auto"/>
        <w:right w:val="none" w:sz="0" w:space="0" w:color="auto"/>
      </w:divBdr>
    </w:div>
    <w:div w:id="55127777">
      <w:bodyDiv w:val="1"/>
      <w:marLeft w:val="0"/>
      <w:marRight w:val="0"/>
      <w:marTop w:val="0"/>
      <w:marBottom w:val="0"/>
      <w:divBdr>
        <w:top w:val="none" w:sz="0" w:space="0" w:color="auto"/>
        <w:left w:val="none" w:sz="0" w:space="0" w:color="auto"/>
        <w:bottom w:val="none" w:sz="0" w:space="0" w:color="auto"/>
        <w:right w:val="none" w:sz="0" w:space="0" w:color="auto"/>
      </w:divBdr>
    </w:div>
    <w:div w:id="55399321">
      <w:bodyDiv w:val="1"/>
      <w:marLeft w:val="0"/>
      <w:marRight w:val="0"/>
      <w:marTop w:val="0"/>
      <w:marBottom w:val="0"/>
      <w:divBdr>
        <w:top w:val="none" w:sz="0" w:space="0" w:color="auto"/>
        <w:left w:val="none" w:sz="0" w:space="0" w:color="auto"/>
        <w:bottom w:val="none" w:sz="0" w:space="0" w:color="auto"/>
        <w:right w:val="none" w:sz="0" w:space="0" w:color="auto"/>
      </w:divBdr>
    </w:div>
    <w:div w:id="55595548">
      <w:bodyDiv w:val="1"/>
      <w:marLeft w:val="0"/>
      <w:marRight w:val="0"/>
      <w:marTop w:val="0"/>
      <w:marBottom w:val="0"/>
      <w:divBdr>
        <w:top w:val="none" w:sz="0" w:space="0" w:color="auto"/>
        <w:left w:val="none" w:sz="0" w:space="0" w:color="auto"/>
        <w:bottom w:val="none" w:sz="0" w:space="0" w:color="auto"/>
        <w:right w:val="none" w:sz="0" w:space="0" w:color="auto"/>
      </w:divBdr>
    </w:div>
    <w:div w:id="55670976">
      <w:bodyDiv w:val="1"/>
      <w:marLeft w:val="0"/>
      <w:marRight w:val="0"/>
      <w:marTop w:val="0"/>
      <w:marBottom w:val="0"/>
      <w:divBdr>
        <w:top w:val="none" w:sz="0" w:space="0" w:color="auto"/>
        <w:left w:val="none" w:sz="0" w:space="0" w:color="auto"/>
        <w:bottom w:val="none" w:sz="0" w:space="0" w:color="auto"/>
        <w:right w:val="none" w:sz="0" w:space="0" w:color="auto"/>
      </w:divBdr>
    </w:div>
    <w:div w:id="55784252">
      <w:bodyDiv w:val="1"/>
      <w:marLeft w:val="0"/>
      <w:marRight w:val="0"/>
      <w:marTop w:val="0"/>
      <w:marBottom w:val="0"/>
      <w:divBdr>
        <w:top w:val="none" w:sz="0" w:space="0" w:color="auto"/>
        <w:left w:val="none" w:sz="0" w:space="0" w:color="auto"/>
        <w:bottom w:val="none" w:sz="0" w:space="0" w:color="auto"/>
        <w:right w:val="none" w:sz="0" w:space="0" w:color="auto"/>
      </w:divBdr>
    </w:div>
    <w:div w:id="55860964">
      <w:bodyDiv w:val="1"/>
      <w:marLeft w:val="0"/>
      <w:marRight w:val="0"/>
      <w:marTop w:val="0"/>
      <w:marBottom w:val="0"/>
      <w:divBdr>
        <w:top w:val="none" w:sz="0" w:space="0" w:color="auto"/>
        <w:left w:val="none" w:sz="0" w:space="0" w:color="auto"/>
        <w:bottom w:val="none" w:sz="0" w:space="0" w:color="auto"/>
        <w:right w:val="none" w:sz="0" w:space="0" w:color="auto"/>
      </w:divBdr>
    </w:div>
    <w:div w:id="55905297">
      <w:bodyDiv w:val="1"/>
      <w:marLeft w:val="0"/>
      <w:marRight w:val="0"/>
      <w:marTop w:val="0"/>
      <w:marBottom w:val="0"/>
      <w:divBdr>
        <w:top w:val="none" w:sz="0" w:space="0" w:color="auto"/>
        <w:left w:val="none" w:sz="0" w:space="0" w:color="auto"/>
        <w:bottom w:val="none" w:sz="0" w:space="0" w:color="auto"/>
        <w:right w:val="none" w:sz="0" w:space="0" w:color="auto"/>
      </w:divBdr>
    </w:div>
    <w:div w:id="55932947">
      <w:bodyDiv w:val="1"/>
      <w:marLeft w:val="0"/>
      <w:marRight w:val="0"/>
      <w:marTop w:val="0"/>
      <w:marBottom w:val="0"/>
      <w:divBdr>
        <w:top w:val="none" w:sz="0" w:space="0" w:color="auto"/>
        <w:left w:val="none" w:sz="0" w:space="0" w:color="auto"/>
        <w:bottom w:val="none" w:sz="0" w:space="0" w:color="auto"/>
        <w:right w:val="none" w:sz="0" w:space="0" w:color="auto"/>
      </w:divBdr>
    </w:div>
    <w:div w:id="56058469">
      <w:bodyDiv w:val="1"/>
      <w:marLeft w:val="0"/>
      <w:marRight w:val="0"/>
      <w:marTop w:val="0"/>
      <w:marBottom w:val="0"/>
      <w:divBdr>
        <w:top w:val="none" w:sz="0" w:space="0" w:color="auto"/>
        <w:left w:val="none" w:sz="0" w:space="0" w:color="auto"/>
        <w:bottom w:val="none" w:sz="0" w:space="0" w:color="auto"/>
        <w:right w:val="none" w:sz="0" w:space="0" w:color="auto"/>
      </w:divBdr>
    </w:div>
    <w:div w:id="56099098">
      <w:bodyDiv w:val="1"/>
      <w:marLeft w:val="0"/>
      <w:marRight w:val="0"/>
      <w:marTop w:val="0"/>
      <w:marBottom w:val="0"/>
      <w:divBdr>
        <w:top w:val="none" w:sz="0" w:space="0" w:color="auto"/>
        <w:left w:val="none" w:sz="0" w:space="0" w:color="auto"/>
        <w:bottom w:val="none" w:sz="0" w:space="0" w:color="auto"/>
        <w:right w:val="none" w:sz="0" w:space="0" w:color="auto"/>
      </w:divBdr>
    </w:div>
    <w:div w:id="56323323">
      <w:bodyDiv w:val="1"/>
      <w:marLeft w:val="0"/>
      <w:marRight w:val="0"/>
      <w:marTop w:val="0"/>
      <w:marBottom w:val="0"/>
      <w:divBdr>
        <w:top w:val="none" w:sz="0" w:space="0" w:color="auto"/>
        <w:left w:val="none" w:sz="0" w:space="0" w:color="auto"/>
        <w:bottom w:val="none" w:sz="0" w:space="0" w:color="auto"/>
        <w:right w:val="none" w:sz="0" w:space="0" w:color="auto"/>
      </w:divBdr>
    </w:div>
    <w:div w:id="56519783">
      <w:bodyDiv w:val="1"/>
      <w:marLeft w:val="0"/>
      <w:marRight w:val="0"/>
      <w:marTop w:val="0"/>
      <w:marBottom w:val="0"/>
      <w:divBdr>
        <w:top w:val="none" w:sz="0" w:space="0" w:color="auto"/>
        <w:left w:val="none" w:sz="0" w:space="0" w:color="auto"/>
        <w:bottom w:val="none" w:sz="0" w:space="0" w:color="auto"/>
        <w:right w:val="none" w:sz="0" w:space="0" w:color="auto"/>
      </w:divBdr>
    </w:div>
    <w:div w:id="56632027">
      <w:bodyDiv w:val="1"/>
      <w:marLeft w:val="0"/>
      <w:marRight w:val="0"/>
      <w:marTop w:val="0"/>
      <w:marBottom w:val="0"/>
      <w:divBdr>
        <w:top w:val="none" w:sz="0" w:space="0" w:color="auto"/>
        <w:left w:val="none" w:sz="0" w:space="0" w:color="auto"/>
        <w:bottom w:val="none" w:sz="0" w:space="0" w:color="auto"/>
        <w:right w:val="none" w:sz="0" w:space="0" w:color="auto"/>
      </w:divBdr>
    </w:div>
    <w:div w:id="56635563">
      <w:bodyDiv w:val="1"/>
      <w:marLeft w:val="0"/>
      <w:marRight w:val="0"/>
      <w:marTop w:val="0"/>
      <w:marBottom w:val="0"/>
      <w:divBdr>
        <w:top w:val="none" w:sz="0" w:space="0" w:color="auto"/>
        <w:left w:val="none" w:sz="0" w:space="0" w:color="auto"/>
        <w:bottom w:val="none" w:sz="0" w:space="0" w:color="auto"/>
        <w:right w:val="none" w:sz="0" w:space="0" w:color="auto"/>
      </w:divBdr>
    </w:div>
    <w:div w:id="56636470">
      <w:bodyDiv w:val="1"/>
      <w:marLeft w:val="0"/>
      <w:marRight w:val="0"/>
      <w:marTop w:val="0"/>
      <w:marBottom w:val="0"/>
      <w:divBdr>
        <w:top w:val="none" w:sz="0" w:space="0" w:color="auto"/>
        <w:left w:val="none" w:sz="0" w:space="0" w:color="auto"/>
        <w:bottom w:val="none" w:sz="0" w:space="0" w:color="auto"/>
        <w:right w:val="none" w:sz="0" w:space="0" w:color="auto"/>
      </w:divBdr>
    </w:div>
    <w:div w:id="56711995">
      <w:bodyDiv w:val="1"/>
      <w:marLeft w:val="0"/>
      <w:marRight w:val="0"/>
      <w:marTop w:val="0"/>
      <w:marBottom w:val="0"/>
      <w:divBdr>
        <w:top w:val="none" w:sz="0" w:space="0" w:color="auto"/>
        <w:left w:val="none" w:sz="0" w:space="0" w:color="auto"/>
        <w:bottom w:val="none" w:sz="0" w:space="0" w:color="auto"/>
        <w:right w:val="none" w:sz="0" w:space="0" w:color="auto"/>
      </w:divBdr>
    </w:div>
    <w:div w:id="57094425">
      <w:bodyDiv w:val="1"/>
      <w:marLeft w:val="0"/>
      <w:marRight w:val="0"/>
      <w:marTop w:val="0"/>
      <w:marBottom w:val="0"/>
      <w:divBdr>
        <w:top w:val="none" w:sz="0" w:space="0" w:color="auto"/>
        <w:left w:val="none" w:sz="0" w:space="0" w:color="auto"/>
        <w:bottom w:val="none" w:sz="0" w:space="0" w:color="auto"/>
        <w:right w:val="none" w:sz="0" w:space="0" w:color="auto"/>
      </w:divBdr>
    </w:div>
    <w:div w:id="57095397">
      <w:bodyDiv w:val="1"/>
      <w:marLeft w:val="0"/>
      <w:marRight w:val="0"/>
      <w:marTop w:val="0"/>
      <w:marBottom w:val="0"/>
      <w:divBdr>
        <w:top w:val="none" w:sz="0" w:space="0" w:color="auto"/>
        <w:left w:val="none" w:sz="0" w:space="0" w:color="auto"/>
        <w:bottom w:val="none" w:sz="0" w:space="0" w:color="auto"/>
        <w:right w:val="none" w:sz="0" w:space="0" w:color="auto"/>
      </w:divBdr>
    </w:div>
    <w:div w:id="57218177">
      <w:bodyDiv w:val="1"/>
      <w:marLeft w:val="0"/>
      <w:marRight w:val="0"/>
      <w:marTop w:val="0"/>
      <w:marBottom w:val="0"/>
      <w:divBdr>
        <w:top w:val="none" w:sz="0" w:space="0" w:color="auto"/>
        <w:left w:val="none" w:sz="0" w:space="0" w:color="auto"/>
        <w:bottom w:val="none" w:sz="0" w:space="0" w:color="auto"/>
        <w:right w:val="none" w:sz="0" w:space="0" w:color="auto"/>
      </w:divBdr>
    </w:div>
    <w:div w:id="57290740">
      <w:bodyDiv w:val="1"/>
      <w:marLeft w:val="0"/>
      <w:marRight w:val="0"/>
      <w:marTop w:val="0"/>
      <w:marBottom w:val="0"/>
      <w:divBdr>
        <w:top w:val="none" w:sz="0" w:space="0" w:color="auto"/>
        <w:left w:val="none" w:sz="0" w:space="0" w:color="auto"/>
        <w:bottom w:val="none" w:sz="0" w:space="0" w:color="auto"/>
        <w:right w:val="none" w:sz="0" w:space="0" w:color="auto"/>
      </w:divBdr>
    </w:div>
    <w:div w:id="57559760">
      <w:bodyDiv w:val="1"/>
      <w:marLeft w:val="0"/>
      <w:marRight w:val="0"/>
      <w:marTop w:val="0"/>
      <w:marBottom w:val="0"/>
      <w:divBdr>
        <w:top w:val="none" w:sz="0" w:space="0" w:color="auto"/>
        <w:left w:val="none" w:sz="0" w:space="0" w:color="auto"/>
        <w:bottom w:val="none" w:sz="0" w:space="0" w:color="auto"/>
        <w:right w:val="none" w:sz="0" w:space="0" w:color="auto"/>
      </w:divBdr>
    </w:div>
    <w:div w:id="57747172">
      <w:bodyDiv w:val="1"/>
      <w:marLeft w:val="0"/>
      <w:marRight w:val="0"/>
      <w:marTop w:val="0"/>
      <w:marBottom w:val="0"/>
      <w:divBdr>
        <w:top w:val="none" w:sz="0" w:space="0" w:color="auto"/>
        <w:left w:val="none" w:sz="0" w:space="0" w:color="auto"/>
        <w:bottom w:val="none" w:sz="0" w:space="0" w:color="auto"/>
        <w:right w:val="none" w:sz="0" w:space="0" w:color="auto"/>
      </w:divBdr>
    </w:div>
    <w:div w:id="57755733">
      <w:bodyDiv w:val="1"/>
      <w:marLeft w:val="0"/>
      <w:marRight w:val="0"/>
      <w:marTop w:val="0"/>
      <w:marBottom w:val="0"/>
      <w:divBdr>
        <w:top w:val="none" w:sz="0" w:space="0" w:color="auto"/>
        <w:left w:val="none" w:sz="0" w:space="0" w:color="auto"/>
        <w:bottom w:val="none" w:sz="0" w:space="0" w:color="auto"/>
        <w:right w:val="none" w:sz="0" w:space="0" w:color="auto"/>
      </w:divBdr>
    </w:div>
    <w:div w:id="57826810">
      <w:bodyDiv w:val="1"/>
      <w:marLeft w:val="0"/>
      <w:marRight w:val="0"/>
      <w:marTop w:val="0"/>
      <w:marBottom w:val="0"/>
      <w:divBdr>
        <w:top w:val="none" w:sz="0" w:space="0" w:color="auto"/>
        <w:left w:val="none" w:sz="0" w:space="0" w:color="auto"/>
        <w:bottom w:val="none" w:sz="0" w:space="0" w:color="auto"/>
        <w:right w:val="none" w:sz="0" w:space="0" w:color="auto"/>
      </w:divBdr>
    </w:div>
    <w:div w:id="58015647">
      <w:bodyDiv w:val="1"/>
      <w:marLeft w:val="0"/>
      <w:marRight w:val="0"/>
      <w:marTop w:val="0"/>
      <w:marBottom w:val="0"/>
      <w:divBdr>
        <w:top w:val="none" w:sz="0" w:space="0" w:color="auto"/>
        <w:left w:val="none" w:sz="0" w:space="0" w:color="auto"/>
        <w:bottom w:val="none" w:sz="0" w:space="0" w:color="auto"/>
        <w:right w:val="none" w:sz="0" w:space="0" w:color="auto"/>
      </w:divBdr>
    </w:div>
    <w:div w:id="58017214">
      <w:bodyDiv w:val="1"/>
      <w:marLeft w:val="0"/>
      <w:marRight w:val="0"/>
      <w:marTop w:val="0"/>
      <w:marBottom w:val="0"/>
      <w:divBdr>
        <w:top w:val="none" w:sz="0" w:space="0" w:color="auto"/>
        <w:left w:val="none" w:sz="0" w:space="0" w:color="auto"/>
        <w:bottom w:val="none" w:sz="0" w:space="0" w:color="auto"/>
        <w:right w:val="none" w:sz="0" w:space="0" w:color="auto"/>
      </w:divBdr>
    </w:div>
    <w:div w:id="58023353">
      <w:bodyDiv w:val="1"/>
      <w:marLeft w:val="0"/>
      <w:marRight w:val="0"/>
      <w:marTop w:val="0"/>
      <w:marBottom w:val="0"/>
      <w:divBdr>
        <w:top w:val="none" w:sz="0" w:space="0" w:color="auto"/>
        <w:left w:val="none" w:sz="0" w:space="0" w:color="auto"/>
        <w:bottom w:val="none" w:sz="0" w:space="0" w:color="auto"/>
        <w:right w:val="none" w:sz="0" w:space="0" w:color="auto"/>
      </w:divBdr>
    </w:div>
    <w:div w:id="58211643">
      <w:bodyDiv w:val="1"/>
      <w:marLeft w:val="0"/>
      <w:marRight w:val="0"/>
      <w:marTop w:val="0"/>
      <w:marBottom w:val="0"/>
      <w:divBdr>
        <w:top w:val="none" w:sz="0" w:space="0" w:color="auto"/>
        <w:left w:val="none" w:sz="0" w:space="0" w:color="auto"/>
        <w:bottom w:val="none" w:sz="0" w:space="0" w:color="auto"/>
        <w:right w:val="none" w:sz="0" w:space="0" w:color="auto"/>
      </w:divBdr>
    </w:div>
    <w:div w:id="58409063">
      <w:bodyDiv w:val="1"/>
      <w:marLeft w:val="0"/>
      <w:marRight w:val="0"/>
      <w:marTop w:val="0"/>
      <w:marBottom w:val="0"/>
      <w:divBdr>
        <w:top w:val="none" w:sz="0" w:space="0" w:color="auto"/>
        <w:left w:val="none" w:sz="0" w:space="0" w:color="auto"/>
        <w:bottom w:val="none" w:sz="0" w:space="0" w:color="auto"/>
        <w:right w:val="none" w:sz="0" w:space="0" w:color="auto"/>
      </w:divBdr>
    </w:div>
    <w:div w:id="58594840">
      <w:bodyDiv w:val="1"/>
      <w:marLeft w:val="0"/>
      <w:marRight w:val="0"/>
      <w:marTop w:val="0"/>
      <w:marBottom w:val="0"/>
      <w:divBdr>
        <w:top w:val="none" w:sz="0" w:space="0" w:color="auto"/>
        <w:left w:val="none" w:sz="0" w:space="0" w:color="auto"/>
        <w:bottom w:val="none" w:sz="0" w:space="0" w:color="auto"/>
        <w:right w:val="none" w:sz="0" w:space="0" w:color="auto"/>
      </w:divBdr>
    </w:div>
    <w:div w:id="58600538">
      <w:bodyDiv w:val="1"/>
      <w:marLeft w:val="0"/>
      <w:marRight w:val="0"/>
      <w:marTop w:val="0"/>
      <w:marBottom w:val="0"/>
      <w:divBdr>
        <w:top w:val="none" w:sz="0" w:space="0" w:color="auto"/>
        <w:left w:val="none" w:sz="0" w:space="0" w:color="auto"/>
        <w:bottom w:val="none" w:sz="0" w:space="0" w:color="auto"/>
        <w:right w:val="none" w:sz="0" w:space="0" w:color="auto"/>
      </w:divBdr>
    </w:div>
    <w:div w:id="59060519">
      <w:bodyDiv w:val="1"/>
      <w:marLeft w:val="0"/>
      <w:marRight w:val="0"/>
      <w:marTop w:val="0"/>
      <w:marBottom w:val="0"/>
      <w:divBdr>
        <w:top w:val="none" w:sz="0" w:space="0" w:color="auto"/>
        <w:left w:val="none" w:sz="0" w:space="0" w:color="auto"/>
        <w:bottom w:val="none" w:sz="0" w:space="0" w:color="auto"/>
        <w:right w:val="none" w:sz="0" w:space="0" w:color="auto"/>
      </w:divBdr>
    </w:div>
    <w:div w:id="59134746">
      <w:bodyDiv w:val="1"/>
      <w:marLeft w:val="0"/>
      <w:marRight w:val="0"/>
      <w:marTop w:val="0"/>
      <w:marBottom w:val="0"/>
      <w:divBdr>
        <w:top w:val="none" w:sz="0" w:space="0" w:color="auto"/>
        <w:left w:val="none" w:sz="0" w:space="0" w:color="auto"/>
        <w:bottom w:val="none" w:sz="0" w:space="0" w:color="auto"/>
        <w:right w:val="none" w:sz="0" w:space="0" w:color="auto"/>
      </w:divBdr>
    </w:div>
    <w:div w:id="59327885">
      <w:bodyDiv w:val="1"/>
      <w:marLeft w:val="0"/>
      <w:marRight w:val="0"/>
      <w:marTop w:val="0"/>
      <w:marBottom w:val="0"/>
      <w:divBdr>
        <w:top w:val="none" w:sz="0" w:space="0" w:color="auto"/>
        <w:left w:val="none" w:sz="0" w:space="0" w:color="auto"/>
        <w:bottom w:val="none" w:sz="0" w:space="0" w:color="auto"/>
        <w:right w:val="none" w:sz="0" w:space="0" w:color="auto"/>
      </w:divBdr>
    </w:div>
    <w:div w:id="59401081">
      <w:bodyDiv w:val="1"/>
      <w:marLeft w:val="0"/>
      <w:marRight w:val="0"/>
      <w:marTop w:val="0"/>
      <w:marBottom w:val="0"/>
      <w:divBdr>
        <w:top w:val="none" w:sz="0" w:space="0" w:color="auto"/>
        <w:left w:val="none" w:sz="0" w:space="0" w:color="auto"/>
        <w:bottom w:val="none" w:sz="0" w:space="0" w:color="auto"/>
        <w:right w:val="none" w:sz="0" w:space="0" w:color="auto"/>
      </w:divBdr>
    </w:div>
    <w:div w:id="59401478">
      <w:bodyDiv w:val="1"/>
      <w:marLeft w:val="0"/>
      <w:marRight w:val="0"/>
      <w:marTop w:val="0"/>
      <w:marBottom w:val="0"/>
      <w:divBdr>
        <w:top w:val="none" w:sz="0" w:space="0" w:color="auto"/>
        <w:left w:val="none" w:sz="0" w:space="0" w:color="auto"/>
        <w:bottom w:val="none" w:sz="0" w:space="0" w:color="auto"/>
        <w:right w:val="none" w:sz="0" w:space="0" w:color="auto"/>
      </w:divBdr>
    </w:div>
    <w:div w:id="59445914">
      <w:bodyDiv w:val="1"/>
      <w:marLeft w:val="0"/>
      <w:marRight w:val="0"/>
      <w:marTop w:val="0"/>
      <w:marBottom w:val="0"/>
      <w:divBdr>
        <w:top w:val="none" w:sz="0" w:space="0" w:color="auto"/>
        <w:left w:val="none" w:sz="0" w:space="0" w:color="auto"/>
        <w:bottom w:val="none" w:sz="0" w:space="0" w:color="auto"/>
        <w:right w:val="none" w:sz="0" w:space="0" w:color="auto"/>
      </w:divBdr>
    </w:div>
    <w:div w:id="59518835">
      <w:bodyDiv w:val="1"/>
      <w:marLeft w:val="0"/>
      <w:marRight w:val="0"/>
      <w:marTop w:val="0"/>
      <w:marBottom w:val="0"/>
      <w:divBdr>
        <w:top w:val="none" w:sz="0" w:space="0" w:color="auto"/>
        <w:left w:val="none" w:sz="0" w:space="0" w:color="auto"/>
        <w:bottom w:val="none" w:sz="0" w:space="0" w:color="auto"/>
        <w:right w:val="none" w:sz="0" w:space="0" w:color="auto"/>
      </w:divBdr>
    </w:div>
    <w:div w:id="59597522">
      <w:bodyDiv w:val="1"/>
      <w:marLeft w:val="0"/>
      <w:marRight w:val="0"/>
      <w:marTop w:val="0"/>
      <w:marBottom w:val="0"/>
      <w:divBdr>
        <w:top w:val="none" w:sz="0" w:space="0" w:color="auto"/>
        <w:left w:val="none" w:sz="0" w:space="0" w:color="auto"/>
        <w:bottom w:val="none" w:sz="0" w:space="0" w:color="auto"/>
        <w:right w:val="none" w:sz="0" w:space="0" w:color="auto"/>
      </w:divBdr>
    </w:div>
    <w:div w:id="60451459">
      <w:bodyDiv w:val="1"/>
      <w:marLeft w:val="0"/>
      <w:marRight w:val="0"/>
      <w:marTop w:val="0"/>
      <w:marBottom w:val="0"/>
      <w:divBdr>
        <w:top w:val="none" w:sz="0" w:space="0" w:color="auto"/>
        <w:left w:val="none" w:sz="0" w:space="0" w:color="auto"/>
        <w:bottom w:val="none" w:sz="0" w:space="0" w:color="auto"/>
        <w:right w:val="none" w:sz="0" w:space="0" w:color="auto"/>
      </w:divBdr>
    </w:div>
    <w:div w:id="60567817">
      <w:bodyDiv w:val="1"/>
      <w:marLeft w:val="0"/>
      <w:marRight w:val="0"/>
      <w:marTop w:val="0"/>
      <w:marBottom w:val="0"/>
      <w:divBdr>
        <w:top w:val="none" w:sz="0" w:space="0" w:color="auto"/>
        <w:left w:val="none" w:sz="0" w:space="0" w:color="auto"/>
        <w:bottom w:val="none" w:sz="0" w:space="0" w:color="auto"/>
        <w:right w:val="none" w:sz="0" w:space="0" w:color="auto"/>
      </w:divBdr>
    </w:div>
    <w:div w:id="60756357">
      <w:bodyDiv w:val="1"/>
      <w:marLeft w:val="0"/>
      <w:marRight w:val="0"/>
      <w:marTop w:val="0"/>
      <w:marBottom w:val="0"/>
      <w:divBdr>
        <w:top w:val="none" w:sz="0" w:space="0" w:color="auto"/>
        <w:left w:val="none" w:sz="0" w:space="0" w:color="auto"/>
        <w:bottom w:val="none" w:sz="0" w:space="0" w:color="auto"/>
        <w:right w:val="none" w:sz="0" w:space="0" w:color="auto"/>
      </w:divBdr>
    </w:div>
    <w:div w:id="60911259">
      <w:bodyDiv w:val="1"/>
      <w:marLeft w:val="0"/>
      <w:marRight w:val="0"/>
      <w:marTop w:val="0"/>
      <w:marBottom w:val="0"/>
      <w:divBdr>
        <w:top w:val="none" w:sz="0" w:space="0" w:color="auto"/>
        <w:left w:val="none" w:sz="0" w:space="0" w:color="auto"/>
        <w:bottom w:val="none" w:sz="0" w:space="0" w:color="auto"/>
        <w:right w:val="none" w:sz="0" w:space="0" w:color="auto"/>
      </w:divBdr>
    </w:div>
    <w:div w:id="61031179">
      <w:bodyDiv w:val="1"/>
      <w:marLeft w:val="0"/>
      <w:marRight w:val="0"/>
      <w:marTop w:val="0"/>
      <w:marBottom w:val="0"/>
      <w:divBdr>
        <w:top w:val="none" w:sz="0" w:space="0" w:color="auto"/>
        <w:left w:val="none" w:sz="0" w:space="0" w:color="auto"/>
        <w:bottom w:val="none" w:sz="0" w:space="0" w:color="auto"/>
        <w:right w:val="none" w:sz="0" w:space="0" w:color="auto"/>
      </w:divBdr>
    </w:div>
    <w:div w:id="61218269">
      <w:bodyDiv w:val="1"/>
      <w:marLeft w:val="0"/>
      <w:marRight w:val="0"/>
      <w:marTop w:val="0"/>
      <w:marBottom w:val="0"/>
      <w:divBdr>
        <w:top w:val="none" w:sz="0" w:space="0" w:color="auto"/>
        <w:left w:val="none" w:sz="0" w:space="0" w:color="auto"/>
        <w:bottom w:val="none" w:sz="0" w:space="0" w:color="auto"/>
        <w:right w:val="none" w:sz="0" w:space="0" w:color="auto"/>
      </w:divBdr>
    </w:div>
    <w:div w:id="61561638">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144966">
      <w:bodyDiv w:val="1"/>
      <w:marLeft w:val="0"/>
      <w:marRight w:val="0"/>
      <w:marTop w:val="0"/>
      <w:marBottom w:val="0"/>
      <w:divBdr>
        <w:top w:val="none" w:sz="0" w:space="0" w:color="auto"/>
        <w:left w:val="none" w:sz="0" w:space="0" w:color="auto"/>
        <w:bottom w:val="none" w:sz="0" w:space="0" w:color="auto"/>
        <w:right w:val="none" w:sz="0" w:space="0" w:color="auto"/>
      </w:divBdr>
    </w:div>
    <w:div w:id="62219711">
      <w:bodyDiv w:val="1"/>
      <w:marLeft w:val="0"/>
      <w:marRight w:val="0"/>
      <w:marTop w:val="0"/>
      <w:marBottom w:val="0"/>
      <w:divBdr>
        <w:top w:val="none" w:sz="0" w:space="0" w:color="auto"/>
        <w:left w:val="none" w:sz="0" w:space="0" w:color="auto"/>
        <w:bottom w:val="none" w:sz="0" w:space="0" w:color="auto"/>
        <w:right w:val="none" w:sz="0" w:space="0" w:color="auto"/>
      </w:divBdr>
    </w:div>
    <w:div w:id="62457494">
      <w:bodyDiv w:val="1"/>
      <w:marLeft w:val="0"/>
      <w:marRight w:val="0"/>
      <w:marTop w:val="0"/>
      <w:marBottom w:val="0"/>
      <w:divBdr>
        <w:top w:val="none" w:sz="0" w:space="0" w:color="auto"/>
        <w:left w:val="none" w:sz="0" w:space="0" w:color="auto"/>
        <w:bottom w:val="none" w:sz="0" w:space="0" w:color="auto"/>
        <w:right w:val="none" w:sz="0" w:space="0" w:color="auto"/>
      </w:divBdr>
    </w:div>
    <w:div w:id="62724681">
      <w:bodyDiv w:val="1"/>
      <w:marLeft w:val="0"/>
      <w:marRight w:val="0"/>
      <w:marTop w:val="0"/>
      <w:marBottom w:val="0"/>
      <w:divBdr>
        <w:top w:val="none" w:sz="0" w:space="0" w:color="auto"/>
        <w:left w:val="none" w:sz="0" w:space="0" w:color="auto"/>
        <w:bottom w:val="none" w:sz="0" w:space="0" w:color="auto"/>
        <w:right w:val="none" w:sz="0" w:space="0" w:color="auto"/>
      </w:divBdr>
    </w:div>
    <w:div w:id="62795618">
      <w:bodyDiv w:val="1"/>
      <w:marLeft w:val="0"/>
      <w:marRight w:val="0"/>
      <w:marTop w:val="0"/>
      <w:marBottom w:val="0"/>
      <w:divBdr>
        <w:top w:val="none" w:sz="0" w:space="0" w:color="auto"/>
        <w:left w:val="none" w:sz="0" w:space="0" w:color="auto"/>
        <w:bottom w:val="none" w:sz="0" w:space="0" w:color="auto"/>
        <w:right w:val="none" w:sz="0" w:space="0" w:color="auto"/>
      </w:divBdr>
    </w:div>
    <w:div w:id="62919840">
      <w:bodyDiv w:val="1"/>
      <w:marLeft w:val="0"/>
      <w:marRight w:val="0"/>
      <w:marTop w:val="0"/>
      <w:marBottom w:val="0"/>
      <w:divBdr>
        <w:top w:val="none" w:sz="0" w:space="0" w:color="auto"/>
        <w:left w:val="none" w:sz="0" w:space="0" w:color="auto"/>
        <w:bottom w:val="none" w:sz="0" w:space="0" w:color="auto"/>
        <w:right w:val="none" w:sz="0" w:space="0" w:color="auto"/>
      </w:divBdr>
    </w:div>
    <w:div w:id="62946812">
      <w:bodyDiv w:val="1"/>
      <w:marLeft w:val="0"/>
      <w:marRight w:val="0"/>
      <w:marTop w:val="0"/>
      <w:marBottom w:val="0"/>
      <w:divBdr>
        <w:top w:val="none" w:sz="0" w:space="0" w:color="auto"/>
        <w:left w:val="none" w:sz="0" w:space="0" w:color="auto"/>
        <w:bottom w:val="none" w:sz="0" w:space="0" w:color="auto"/>
        <w:right w:val="none" w:sz="0" w:space="0" w:color="auto"/>
      </w:divBdr>
    </w:div>
    <w:div w:id="62995220">
      <w:bodyDiv w:val="1"/>
      <w:marLeft w:val="0"/>
      <w:marRight w:val="0"/>
      <w:marTop w:val="0"/>
      <w:marBottom w:val="0"/>
      <w:divBdr>
        <w:top w:val="none" w:sz="0" w:space="0" w:color="auto"/>
        <w:left w:val="none" w:sz="0" w:space="0" w:color="auto"/>
        <w:bottom w:val="none" w:sz="0" w:space="0" w:color="auto"/>
        <w:right w:val="none" w:sz="0" w:space="0" w:color="auto"/>
      </w:divBdr>
    </w:div>
    <w:div w:id="63378507">
      <w:bodyDiv w:val="1"/>
      <w:marLeft w:val="0"/>
      <w:marRight w:val="0"/>
      <w:marTop w:val="0"/>
      <w:marBottom w:val="0"/>
      <w:divBdr>
        <w:top w:val="none" w:sz="0" w:space="0" w:color="auto"/>
        <w:left w:val="none" w:sz="0" w:space="0" w:color="auto"/>
        <w:bottom w:val="none" w:sz="0" w:space="0" w:color="auto"/>
        <w:right w:val="none" w:sz="0" w:space="0" w:color="auto"/>
      </w:divBdr>
    </w:div>
    <w:div w:id="63383886">
      <w:bodyDiv w:val="1"/>
      <w:marLeft w:val="0"/>
      <w:marRight w:val="0"/>
      <w:marTop w:val="0"/>
      <w:marBottom w:val="0"/>
      <w:divBdr>
        <w:top w:val="none" w:sz="0" w:space="0" w:color="auto"/>
        <w:left w:val="none" w:sz="0" w:space="0" w:color="auto"/>
        <w:bottom w:val="none" w:sz="0" w:space="0" w:color="auto"/>
        <w:right w:val="none" w:sz="0" w:space="0" w:color="auto"/>
      </w:divBdr>
    </w:div>
    <w:div w:id="63457888">
      <w:bodyDiv w:val="1"/>
      <w:marLeft w:val="0"/>
      <w:marRight w:val="0"/>
      <w:marTop w:val="0"/>
      <w:marBottom w:val="0"/>
      <w:divBdr>
        <w:top w:val="none" w:sz="0" w:space="0" w:color="auto"/>
        <w:left w:val="none" w:sz="0" w:space="0" w:color="auto"/>
        <w:bottom w:val="none" w:sz="0" w:space="0" w:color="auto"/>
        <w:right w:val="none" w:sz="0" w:space="0" w:color="auto"/>
      </w:divBdr>
    </w:div>
    <w:div w:id="63458828">
      <w:bodyDiv w:val="1"/>
      <w:marLeft w:val="0"/>
      <w:marRight w:val="0"/>
      <w:marTop w:val="0"/>
      <w:marBottom w:val="0"/>
      <w:divBdr>
        <w:top w:val="none" w:sz="0" w:space="0" w:color="auto"/>
        <w:left w:val="none" w:sz="0" w:space="0" w:color="auto"/>
        <w:bottom w:val="none" w:sz="0" w:space="0" w:color="auto"/>
        <w:right w:val="none" w:sz="0" w:space="0" w:color="auto"/>
      </w:divBdr>
    </w:div>
    <w:div w:id="63527589">
      <w:bodyDiv w:val="1"/>
      <w:marLeft w:val="0"/>
      <w:marRight w:val="0"/>
      <w:marTop w:val="0"/>
      <w:marBottom w:val="0"/>
      <w:divBdr>
        <w:top w:val="none" w:sz="0" w:space="0" w:color="auto"/>
        <w:left w:val="none" w:sz="0" w:space="0" w:color="auto"/>
        <w:bottom w:val="none" w:sz="0" w:space="0" w:color="auto"/>
        <w:right w:val="none" w:sz="0" w:space="0" w:color="auto"/>
      </w:divBdr>
    </w:div>
    <w:div w:id="63648746">
      <w:bodyDiv w:val="1"/>
      <w:marLeft w:val="0"/>
      <w:marRight w:val="0"/>
      <w:marTop w:val="0"/>
      <w:marBottom w:val="0"/>
      <w:divBdr>
        <w:top w:val="none" w:sz="0" w:space="0" w:color="auto"/>
        <w:left w:val="none" w:sz="0" w:space="0" w:color="auto"/>
        <w:bottom w:val="none" w:sz="0" w:space="0" w:color="auto"/>
        <w:right w:val="none" w:sz="0" w:space="0" w:color="auto"/>
      </w:divBdr>
    </w:div>
    <w:div w:id="63921604">
      <w:bodyDiv w:val="1"/>
      <w:marLeft w:val="0"/>
      <w:marRight w:val="0"/>
      <w:marTop w:val="0"/>
      <w:marBottom w:val="0"/>
      <w:divBdr>
        <w:top w:val="none" w:sz="0" w:space="0" w:color="auto"/>
        <w:left w:val="none" w:sz="0" w:space="0" w:color="auto"/>
        <w:bottom w:val="none" w:sz="0" w:space="0" w:color="auto"/>
        <w:right w:val="none" w:sz="0" w:space="0" w:color="auto"/>
      </w:divBdr>
    </w:div>
    <w:div w:id="63964231">
      <w:bodyDiv w:val="1"/>
      <w:marLeft w:val="0"/>
      <w:marRight w:val="0"/>
      <w:marTop w:val="0"/>
      <w:marBottom w:val="0"/>
      <w:divBdr>
        <w:top w:val="none" w:sz="0" w:space="0" w:color="auto"/>
        <w:left w:val="none" w:sz="0" w:space="0" w:color="auto"/>
        <w:bottom w:val="none" w:sz="0" w:space="0" w:color="auto"/>
        <w:right w:val="none" w:sz="0" w:space="0" w:color="auto"/>
      </w:divBdr>
    </w:div>
    <w:div w:id="64231279">
      <w:bodyDiv w:val="1"/>
      <w:marLeft w:val="0"/>
      <w:marRight w:val="0"/>
      <w:marTop w:val="0"/>
      <w:marBottom w:val="0"/>
      <w:divBdr>
        <w:top w:val="none" w:sz="0" w:space="0" w:color="auto"/>
        <w:left w:val="none" w:sz="0" w:space="0" w:color="auto"/>
        <w:bottom w:val="none" w:sz="0" w:space="0" w:color="auto"/>
        <w:right w:val="none" w:sz="0" w:space="0" w:color="auto"/>
      </w:divBdr>
    </w:div>
    <w:div w:id="64256338">
      <w:bodyDiv w:val="1"/>
      <w:marLeft w:val="0"/>
      <w:marRight w:val="0"/>
      <w:marTop w:val="0"/>
      <w:marBottom w:val="0"/>
      <w:divBdr>
        <w:top w:val="none" w:sz="0" w:space="0" w:color="auto"/>
        <w:left w:val="none" w:sz="0" w:space="0" w:color="auto"/>
        <w:bottom w:val="none" w:sz="0" w:space="0" w:color="auto"/>
        <w:right w:val="none" w:sz="0" w:space="0" w:color="auto"/>
      </w:divBdr>
    </w:div>
    <w:div w:id="64308249">
      <w:bodyDiv w:val="1"/>
      <w:marLeft w:val="0"/>
      <w:marRight w:val="0"/>
      <w:marTop w:val="0"/>
      <w:marBottom w:val="0"/>
      <w:divBdr>
        <w:top w:val="none" w:sz="0" w:space="0" w:color="auto"/>
        <w:left w:val="none" w:sz="0" w:space="0" w:color="auto"/>
        <w:bottom w:val="none" w:sz="0" w:space="0" w:color="auto"/>
        <w:right w:val="none" w:sz="0" w:space="0" w:color="auto"/>
      </w:divBdr>
    </w:div>
    <w:div w:id="64454353">
      <w:bodyDiv w:val="1"/>
      <w:marLeft w:val="0"/>
      <w:marRight w:val="0"/>
      <w:marTop w:val="0"/>
      <w:marBottom w:val="0"/>
      <w:divBdr>
        <w:top w:val="none" w:sz="0" w:space="0" w:color="auto"/>
        <w:left w:val="none" w:sz="0" w:space="0" w:color="auto"/>
        <w:bottom w:val="none" w:sz="0" w:space="0" w:color="auto"/>
        <w:right w:val="none" w:sz="0" w:space="0" w:color="auto"/>
      </w:divBdr>
    </w:div>
    <w:div w:id="64576459">
      <w:bodyDiv w:val="1"/>
      <w:marLeft w:val="0"/>
      <w:marRight w:val="0"/>
      <w:marTop w:val="0"/>
      <w:marBottom w:val="0"/>
      <w:divBdr>
        <w:top w:val="none" w:sz="0" w:space="0" w:color="auto"/>
        <w:left w:val="none" w:sz="0" w:space="0" w:color="auto"/>
        <w:bottom w:val="none" w:sz="0" w:space="0" w:color="auto"/>
        <w:right w:val="none" w:sz="0" w:space="0" w:color="auto"/>
      </w:divBdr>
    </w:div>
    <w:div w:id="64649050">
      <w:bodyDiv w:val="1"/>
      <w:marLeft w:val="0"/>
      <w:marRight w:val="0"/>
      <w:marTop w:val="0"/>
      <w:marBottom w:val="0"/>
      <w:divBdr>
        <w:top w:val="none" w:sz="0" w:space="0" w:color="auto"/>
        <w:left w:val="none" w:sz="0" w:space="0" w:color="auto"/>
        <w:bottom w:val="none" w:sz="0" w:space="0" w:color="auto"/>
        <w:right w:val="none" w:sz="0" w:space="0" w:color="auto"/>
      </w:divBdr>
    </w:div>
    <w:div w:id="64767831">
      <w:bodyDiv w:val="1"/>
      <w:marLeft w:val="0"/>
      <w:marRight w:val="0"/>
      <w:marTop w:val="0"/>
      <w:marBottom w:val="0"/>
      <w:divBdr>
        <w:top w:val="none" w:sz="0" w:space="0" w:color="auto"/>
        <w:left w:val="none" w:sz="0" w:space="0" w:color="auto"/>
        <w:bottom w:val="none" w:sz="0" w:space="0" w:color="auto"/>
        <w:right w:val="none" w:sz="0" w:space="0" w:color="auto"/>
      </w:divBdr>
    </w:div>
    <w:div w:id="64959768">
      <w:bodyDiv w:val="1"/>
      <w:marLeft w:val="0"/>
      <w:marRight w:val="0"/>
      <w:marTop w:val="0"/>
      <w:marBottom w:val="0"/>
      <w:divBdr>
        <w:top w:val="none" w:sz="0" w:space="0" w:color="auto"/>
        <w:left w:val="none" w:sz="0" w:space="0" w:color="auto"/>
        <w:bottom w:val="none" w:sz="0" w:space="0" w:color="auto"/>
        <w:right w:val="none" w:sz="0" w:space="0" w:color="auto"/>
      </w:divBdr>
    </w:div>
    <w:div w:id="65029552">
      <w:bodyDiv w:val="1"/>
      <w:marLeft w:val="0"/>
      <w:marRight w:val="0"/>
      <w:marTop w:val="0"/>
      <w:marBottom w:val="0"/>
      <w:divBdr>
        <w:top w:val="none" w:sz="0" w:space="0" w:color="auto"/>
        <w:left w:val="none" w:sz="0" w:space="0" w:color="auto"/>
        <w:bottom w:val="none" w:sz="0" w:space="0" w:color="auto"/>
        <w:right w:val="none" w:sz="0" w:space="0" w:color="auto"/>
      </w:divBdr>
    </w:div>
    <w:div w:id="65081106">
      <w:bodyDiv w:val="1"/>
      <w:marLeft w:val="0"/>
      <w:marRight w:val="0"/>
      <w:marTop w:val="0"/>
      <w:marBottom w:val="0"/>
      <w:divBdr>
        <w:top w:val="none" w:sz="0" w:space="0" w:color="auto"/>
        <w:left w:val="none" w:sz="0" w:space="0" w:color="auto"/>
        <w:bottom w:val="none" w:sz="0" w:space="0" w:color="auto"/>
        <w:right w:val="none" w:sz="0" w:space="0" w:color="auto"/>
      </w:divBdr>
    </w:div>
    <w:div w:id="65105071">
      <w:bodyDiv w:val="1"/>
      <w:marLeft w:val="0"/>
      <w:marRight w:val="0"/>
      <w:marTop w:val="0"/>
      <w:marBottom w:val="0"/>
      <w:divBdr>
        <w:top w:val="none" w:sz="0" w:space="0" w:color="auto"/>
        <w:left w:val="none" w:sz="0" w:space="0" w:color="auto"/>
        <w:bottom w:val="none" w:sz="0" w:space="0" w:color="auto"/>
        <w:right w:val="none" w:sz="0" w:space="0" w:color="auto"/>
      </w:divBdr>
    </w:div>
    <w:div w:id="65228362">
      <w:bodyDiv w:val="1"/>
      <w:marLeft w:val="0"/>
      <w:marRight w:val="0"/>
      <w:marTop w:val="0"/>
      <w:marBottom w:val="0"/>
      <w:divBdr>
        <w:top w:val="none" w:sz="0" w:space="0" w:color="auto"/>
        <w:left w:val="none" w:sz="0" w:space="0" w:color="auto"/>
        <w:bottom w:val="none" w:sz="0" w:space="0" w:color="auto"/>
        <w:right w:val="none" w:sz="0" w:space="0" w:color="auto"/>
      </w:divBdr>
    </w:div>
    <w:div w:id="65302463">
      <w:bodyDiv w:val="1"/>
      <w:marLeft w:val="0"/>
      <w:marRight w:val="0"/>
      <w:marTop w:val="0"/>
      <w:marBottom w:val="0"/>
      <w:divBdr>
        <w:top w:val="none" w:sz="0" w:space="0" w:color="auto"/>
        <w:left w:val="none" w:sz="0" w:space="0" w:color="auto"/>
        <w:bottom w:val="none" w:sz="0" w:space="0" w:color="auto"/>
        <w:right w:val="none" w:sz="0" w:space="0" w:color="auto"/>
      </w:divBdr>
    </w:div>
    <w:div w:id="65305258">
      <w:bodyDiv w:val="1"/>
      <w:marLeft w:val="0"/>
      <w:marRight w:val="0"/>
      <w:marTop w:val="0"/>
      <w:marBottom w:val="0"/>
      <w:divBdr>
        <w:top w:val="none" w:sz="0" w:space="0" w:color="auto"/>
        <w:left w:val="none" w:sz="0" w:space="0" w:color="auto"/>
        <w:bottom w:val="none" w:sz="0" w:space="0" w:color="auto"/>
        <w:right w:val="none" w:sz="0" w:space="0" w:color="auto"/>
      </w:divBdr>
    </w:div>
    <w:div w:id="65543208">
      <w:bodyDiv w:val="1"/>
      <w:marLeft w:val="0"/>
      <w:marRight w:val="0"/>
      <w:marTop w:val="0"/>
      <w:marBottom w:val="0"/>
      <w:divBdr>
        <w:top w:val="none" w:sz="0" w:space="0" w:color="auto"/>
        <w:left w:val="none" w:sz="0" w:space="0" w:color="auto"/>
        <w:bottom w:val="none" w:sz="0" w:space="0" w:color="auto"/>
        <w:right w:val="none" w:sz="0" w:space="0" w:color="auto"/>
      </w:divBdr>
    </w:div>
    <w:div w:id="65610242">
      <w:bodyDiv w:val="1"/>
      <w:marLeft w:val="0"/>
      <w:marRight w:val="0"/>
      <w:marTop w:val="0"/>
      <w:marBottom w:val="0"/>
      <w:divBdr>
        <w:top w:val="none" w:sz="0" w:space="0" w:color="auto"/>
        <w:left w:val="none" w:sz="0" w:space="0" w:color="auto"/>
        <w:bottom w:val="none" w:sz="0" w:space="0" w:color="auto"/>
        <w:right w:val="none" w:sz="0" w:space="0" w:color="auto"/>
      </w:divBdr>
    </w:div>
    <w:div w:id="65684682">
      <w:bodyDiv w:val="1"/>
      <w:marLeft w:val="0"/>
      <w:marRight w:val="0"/>
      <w:marTop w:val="0"/>
      <w:marBottom w:val="0"/>
      <w:divBdr>
        <w:top w:val="none" w:sz="0" w:space="0" w:color="auto"/>
        <w:left w:val="none" w:sz="0" w:space="0" w:color="auto"/>
        <w:bottom w:val="none" w:sz="0" w:space="0" w:color="auto"/>
        <w:right w:val="none" w:sz="0" w:space="0" w:color="auto"/>
      </w:divBdr>
    </w:div>
    <w:div w:id="65736730">
      <w:bodyDiv w:val="1"/>
      <w:marLeft w:val="0"/>
      <w:marRight w:val="0"/>
      <w:marTop w:val="0"/>
      <w:marBottom w:val="0"/>
      <w:divBdr>
        <w:top w:val="none" w:sz="0" w:space="0" w:color="auto"/>
        <w:left w:val="none" w:sz="0" w:space="0" w:color="auto"/>
        <w:bottom w:val="none" w:sz="0" w:space="0" w:color="auto"/>
        <w:right w:val="none" w:sz="0" w:space="0" w:color="auto"/>
      </w:divBdr>
    </w:div>
    <w:div w:id="65764368">
      <w:bodyDiv w:val="1"/>
      <w:marLeft w:val="0"/>
      <w:marRight w:val="0"/>
      <w:marTop w:val="0"/>
      <w:marBottom w:val="0"/>
      <w:divBdr>
        <w:top w:val="none" w:sz="0" w:space="0" w:color="auto"/>
        <w:left w:val="none" w:sz="0" w:space="0" w:color="auto"/>
        <w:bottom w:val="none" w:sz="0" w:space="0" w:color="auto"/>
        <w:right w:val="none" w:sz="0" w:space="0" w:color="auto"/>
      </w:divBdr>
    </w:div>
    <w:div w:id="66347840">
      <w:bodyDiv w:val="1"/>
      <w:marLeft w:val="0"/>
      <w:marRight w:val="0"/>
      <w:marTop w:val="0"/>
      <w:marBottom w:val="0"/>
      <w:divBdr>
        <w:top w:val="none" w:sz="0" w:space="0" w:color="auto"/>
        <w:left w:val="none" w:sz="0" w:space="0" w:color="auto"/>
        <w:bottom w:val="none" w:sz="0" w:space="0" w:color="auto"/>
        <w:right w:val="none" w:sz="0" w:space="0" w:color="auto"/>
      </w:divBdr>
    </w:div>
    <w:div w:id="66392067">
      <w:bodyDiv w:val="1"/>
      <w:marLeft w:val="0"/>
      <w:marRight w:val="0"/>
      <w:marTop w:val="0"/>
      <w:marBottom w:val="0"/>
      <w:divBdr>
        <w:top w:val="none" w:sz="0" w:space="0" w:color="auto"/>
        <w:left w:val="none" w:sz="0" w:space="0" w:color="auto"/>
        <w:bottom w:val="none" w:sz="0" w:space="0" w:color="auto"/>
        <w:right w:val="none" w:sz="0" w:space="0" w:color="auto"/>
      </w:divBdr>
    </w:div>
    <w:div w:id="66726750">
      <w:bodyDiv w:val="1"/>
      <w:marLeft w:val="0"/>
      <w:marRight w:val="0"/>
      <w:marTop w:val="0"/>
      <w:marBottom w:val="0"/>
      <w:divBdr>
        <w:top w:val="none" w:sz="0" w:space="0" w:color="auto"/>
        <w:left w:val="none" w:sz="0" w:space="0" w:color="auto"/>
        <w:bottom w:val="none" w:sz="0" w:space="0" w:color="auto"/>
        <w:right w:val="none" w:sz="0" w:space="0" w:color="auto"/>
      </w:divBdr>
    </w:div>
    <w:div w:id="66801815">
      <w:bodyDiv w:val="1"/>
      <w:marLeft w:val="0"/>
      <w:marRight w:val="0"/>
      <w:marTop w:val="0"/>
      <w:marBottom w:val="0"/>
      <w:divBdr>
        <w:top w:val="none" w:sz="0" w:space="0" w:color="auto"/>
        <w:left w:val="none" w:sz="0" w:space="0" w:color="auto"/>
        <w:bottom w:val="none" w:sz="0" w:space="0" w:color="auto"/>
        <w:right w:val="none" w:sz="0" w:space="0" w:color="auto"/>
      </w:divBdr>
    </w:div>
    <w:div w:id="66850705">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002283">
      <w:bodyDiv w:val="1"/>
      <w:marLeft w:val="0"/>
      <w:marRight w:val="0"/>
      <w:marTop w:val="0"/>
      <w:marBottom w:val="0"/>
      <w:divBdr>
        <w:top w:val="none" w:sz="0" w:space="0" w:color="auto"/>
        <w:left w:val="none" w:sz="0" w:space="0" w:color="auto"/>
        <w:bottom w:val="none" w:sz="0" w:space="0" w:color="auto"/>
        <w:right w:val="none" w:sz="0" w:space="0" w:color="auto"/>
      </w:divBdr>
    </w:div>
    <w:div w:id="67240240">
      <w:bodyDiv w:val="1"/>
      <w:marLeft w:val="0"/>
      <w:marRight w:val="0"/>
      <w:marTop w:val="0"/>
      <w:marBottom w:val="0"/>
      <w:divBdr>
        <w:top w:val="none" w:sz="0" w:space="0" w:color="auto"/>
        <w:left w:val="none" w:sz="0" w:space="0" w:color="auto"/>
        <w:bottom w:val="none" w:sz="0" w:space="0" w:color="auto"/>
        <w:right w:val="none" w:sz="0" w:space="0" w:color="auto"/>
      </w:divBdr>
    </w:div>
    <w:div w:id="67266034">
      <w:bodyDiv w:val="1"/>
      <w:marLeft w:val="0"/>
      <w:marRight w:val="0"/>
      <w:marTop w:val="0"/>
      <w:marBottom w:val="0"/>
      <w:divBdr>
        <w:top w:val="none" w:sz="0" w:space="0" w:color="auto"/>
        <w:left w:val="none" w:sz="0" w:space="0" w:color="auto"/>
        <w:bottom w:val="none" w:sz="0" w:space="0" w:color="auto"/>
        <w:right w:val="none" w:sz="0" w:space="0" w:color="auto"/>
      </w:divBdr>
    </w:div>
    <w:div w:id="67269362">
      <w:bodyDiv w:val="1"/>
      <w:marLeft w:val="0"/>
      <w:marRight w:val="0"/>
      <w:marTop w:val="0"/>
      <w:marBottom w:val="0"/>
      <w:divBdr>
        <w:top w:val="none" w:sz="0" w:space="0" w:color="auto"/>
        <w:left w:val="none" w:sz="0" w:space="0" w:color="auto"/>
        <w:bottom w:val="none" w:sz="0" w:space="0" w:color="auto"/>
        <w:right w:val="none" w:sz="0" w:space="0" w:color="auto"/>
      </w:divBdr>
    </w:div>
    <w:div w:id="67311384">
      <w:bodyDiv w:val="1"/>
      <w:marLeft w:val="0"/>
      <w:marRight w:val="0"/>
      <w:marTop w:val="0"/>
      <w:marBottom w:val="0"/>
      <w:divBdr>
        <w:top w:val="none" w:sz="0" w:space="0" w:color="auto"/>
        <w:left w:val="none" w:sz="0" w:space="0" w:color="auto"/>
        <w:bottom w:val="none" w:sz="0" w:space="0" w:color="auto"/>
        <w:right w:val="none" w:sz="0" w:space="0" w:color="auto"/>
      </w:divBdr>
    </w:div>
    <w:div w:id="67384891">
      <w:bodyDiv w:val="1"/>
      <w:marLeft w:val="0"/>
      <w:marRight w:val="0"/>
      <w:marTop w:val="0"/>
      <w:marBottom w:val="0"/>
      <w:divBdr>
        <w:top w:val="none" w:sz="0" w:space="0" w:color="auto"/>
        <w:left w:val="none" w:sz="0" w:space="0" w:color="auto"/>
        <w:bottom w:val="none" w:sz="0" w:space="0" w:color="auto"/>
        <w:right w:val="none" w:sz="0" w:space="0" w:color="auto"/>
      </w:divBdr>
    </w:div>
    <w:div w:id="67389155">
      <w:bodyDiv w:val="1"/>
      <w:marLeft w:val="0"/>
      <w:marRight w:val="0"/>
      <w:marTop w:val="0"/>
      <w:marBottom w:val="0"/>
      <w:divBdr>
        <w:top w:val="none" w:sz="0" w:space="0" w:color="auto"/>
        <w:left w:val="none" w:sz="0" w:space="0" w:color="auto"/>
        <w:bottom w:val="none" w:sz="0" w:space="0" w:color="auto"/>
        <w:right w:val="none" w:sz="0" w:space="0" w:color="auto"/>
      </w:divBdr>
    </w:div>
    <w:div w:id="67465391">
      <w:bodyDiv w:val="1"/>
      <w:marLeft w:val="0"/>
      <w:marRight w:val="0"/>
      <w:marTop w:val="0"/>
      <w:marBottom w:val="0"/>
      <w:divBdr>
        <w:top w:val="none" w:sz="0" w:space="0" w:color="auto"/>
        <w:left w:val="none" w:sz="0" w:space="0" w:color="auto"/>
        <w:bottom w:val="none" w:sz="0" w:space="0" w:color="auto"/>
        <w:right w:val="none" w:sz="0" w:space="0" w:color="auto"/>
      </w:divBdr>
    </w:div>
    <w:div w:id="67773063">
      <w:bodyDiv w:val="1"/>
      <w:marLeft w:val="0"/>
      <w:marRight w:val="0"/>
      <w:marTop w:val="0"/>
      <w:marBottom w:val="0"/>
      <w:divBdr>
        <w:top w:val="none" w:sz="0" w:space="0" w:color="auto"/>
        <w:left w:val="none" w:sz="0" w:space="0" w:color="auto"/>
        <w:bottom w:val="none" w:sz="0" w:space="0" w:color="auto"/>
        <w:right w:val="none" w:sz="0" w:space="0" w:color="auto"/>
      </w:divBdr>
    </w:div>
    <w:div w:id="68236206">
      <w:bodyDiv w:val="1"/>
      <w:marLeft w:val="0"/>
      <w:marRight w:val="0"/>
      <w:marTop w:val="0"/>
      <w:marBottom w:val="0"/>
      <w:divBdr>
        <w:top w:val="none" w:sz="0" w:space="0" w:color="auto"/>
        <w:left w:val="none" w:sz="0" w:space="0" w:color="auto"/>
        <w:bottom w:val="none" w:sz="0" w:space="0" w:color="auto"/>
        <w:right w:val="none" w:sz="0" w:space="0" w:color="auto"/>
      </w:divBdr>
    </w:div>
    <w:div w:id="68308156">
      <w:bodyDiv w:val="1"/>
      <w:marLeft w:val="0"/>
      <w:marRight w:val="0"/>
      <w:marTop w:val="0"/>
      <w:marBottom w:val="0"/>
      <w:divBdr>
        <w:top w:val="none" w:sz="0" w:space="0" w:color="auto"/>
        <w:left w:val="none" w:sz="0" w:space="0" w:color="auto"/>
        <w:bottom w:val="none" w:sz="0" w:space="0" w:color="auto"/>
        <w:right w:val="none" w:sz="0" w:space="0" w:color="auto"/>
      </w:divBdr>
    </w:div>
    <w:div w:id="68312353">
      <w:bodyDiv w:val="1"/>
      <w:marLeft w:val="0"/>
      <w:marRight w:val="0"/>
      <w:marTop w:val="0"/>
      <w:marBottom w:val="0"/>
      <w:divBdr>
        <w:top w:val="none" w:sz="0" w:space="0" w:color="auto"/>
        <w:left w:val="none" w:sz="0" w:space="0" w:color="auto"/>
        <w:bottom w:val="none" w:sz="0" w:space="0" w:color="auto"/>
        <w:right w:val="none" w:sz="0" w:space="0" w:color="auto"/>
      </w:divBdr>
    </w:div>
    <w:div w:id="68577034">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776426">
      <w:bodyDiv w:val="1"/>
      <w:marLeft w:val="0"/>
      <w:marRight w:val="0"/>
      <w:marTop w:val="0"/>
      <w:marBottom w:val="0"/>
      <w:divBdr>
        <w:top w:val="none" w:sz="0" w:space="0" w:color="auto"/>
        <w:left w:val="none" w:sz="0" w:space="0" w:color="auto"/>
        <w:bottom w:val="none" w:sz="0" w:space="0" w:color="auto"/>
        <w:right w:val="none" w:sz="0" w:space="0" w:color="auto"/>
      </w:divBdr>
    </w:div>
    <w:div w:id="68962109">
      <w:bodyDiv w:val="1"/>
      <w:marLeft w:val="0"/>
      <w:marRight w:val="0"/>
      <w:marTop w:val="0"/>
      <w:marBottom w:val="0"/>
      <w:divBdr>
        <w:top w:val="none" w:sz="0" w:space="0" w:color="auto"/>
        <w:left w:val="none" w:sz="0" w:space="0" w:color="auto"/>
        <w:bottom w:val="none" w:sz="0" w:space="0" w:color="auto"/>
        <w:right w:val="none" w:sz="0" w:space="0" w:color="auto"/>
      </w:divBdr>
    </w:div>
    <w:div w:id="68963244">
      <w:bodyDiv w:val="1"/>
      <w:marLeft w:val="0"/>
      <w:marRight w:val="0"/>
      <w:marTop w:val="0"/>
      <w:marBottom w:val="0"/>
      <w:divBdr>
        <w:top w:val="none" w:sz="0" w:space="0" w:color="auto"/>
        <w:left w:val="none" w:sz="0" w:space="0" w:color="auto"/>
        <w:bottom w:val="none" w:sz="0" w:space="0" w:color="auto"/>
        <w:right w:val="none" w:sz="0" w:space="0" w:color="auto"/>
      </w:divBdr>
    </w:div>
    <w:div w:id="69085180">
      <w:bodyDiv w:val="1"/>
      <w:marLeft w:val="0"/>
      <w:marRight w:val="0"/>
      <w:marTop w:val="0"/>
      <w:marBottom w:val="0"/>
      <w:divBdr>
        <w:top w:val="none" w:sz="0" w:space="0" w:color="auto"/>
        <w:left w:val="none" w:sz="0" w:space="0" w:color="auto"/>
        <w:bottom w:val="none" w:sz="0" w:space="0" w:color="auto"/>
        <w:right w:val="none" w:sz="0" w:space="0" w:color="auto"/>
      </w:divBdr>
    </w:div>
    <w:div w:id="69275536">
      <w:bodyDiv w:val="1"/>
      <w:marLeft w:val="0"/>
      <w:marRight w:val="0"/>
      <w:marTop w:val="0"/>
      <w:marBottom w:val="0"/>
      <w:divBdr>
        <w:top w:val="none" w:sz="0" w:space="0" w:color="auto"/>
        <w:left w:val="none" w:sz="0" w:space="0" w:color="auto"/>
        <w:bottom w:val="none" w:sz="0" w:space="0" w:color="auto"/>
        <w:right w:val="none" w:sz="0" w:space="0" w:color="auto"/>
      </w:divBdr>
    </w:div>
    <w:div w:id="69279566">
      <w:bodyDiv w:val="1"/>
      <w:marLeft w:val="0"/>
      <w:marRight w:val="0"/>
      <w:marTop w:val="0"/>
      <w:marBottom w:val="0"/>
      <w:divBdr>
        <w:top w:val="none" w:sz="0" w:space="0" w:color="auto"/>
        <w:left w:val="none" w:sz="0" w:space="0" w:color="auto"/>
        <w:bottom w:val="none" w:sz="0" w:space="0" w:color="auto"/>
        <w:right w:val="none" w:sz="0" w:space="0" w:color="auto"/>
      </w:divBdr>
    </w:div>
    <w:div w:id="69430521">
      <w:bodyDiv w:val="1"/>
      <w:marLeft w:val="0"/>
      <w:marRight w:val="0"/>
      <w:marTop w:val="0"/>
      <w:marBottom w:val="0"/>
      <w:divBdr>
        <w:top w:val="none" w:sz="0" w:space="0" w:color="auto"/>
        <w:left w:val="none" w:sz="0" w:space="0" w:color="auto"/>
        <w:bottom w:val="none" w:sz="0" w:space="0" w:color="auto"/>
        <w:right w:val="none" w:sz="0" w:space="0" w:color="auto"/>
      </w:divBdr>
    </w:div>
    <w:div w:id="69432290">
      <w:bodyDiv w:val="1"/>
      <w:marLeft w:val="0"/>
      <w:marRight w:val="0"/>
      <w:marTop w:val="0"/>
      <w:marBottom w:val="0"/>
      <w:divBdr>
        <w:top w:val="none" w:sz="0" w:space="0" w:color="auto"/>
        <w:left w:val="none" w:sz="0" w:space="0" w:color="auto"/>
        <w:bottom w:val="none" w:sz="0" w:space="0" w:color="auto"/>
        <w:right w:val="none" w:sz="0" w:space="0" w:color="auto"/>
      </w:divBdr>
    </w:div>
    <w:div w:id="69469903">
      <w:bodyDiv w:val="1"/>
      <w:marLeft w:val="0"/>
      <w:marRight w:val="0"/>
      <w:marTop w:val="0"/>
      <w:marBottom w:val="0"/>
      <w:divBdr>
        <w:top w:val="none" w:sz="0" w:space="0" w:color="auto"/>
        <w:left w:val="none" w:sz="0" w:space="0" w:color="auto"/>
        <w:bottom w:val="none" w:sz="0" w:space="0" w:color="auto"/>
        <w:right w:val="none" w:sz="0" w:space="0" w:color="auto"/>
      </w:divBdr>
    </w:div>
    <w:div w:id="69549567">
      <w:bodyDiv w:val="1"/>
      <w:marLeft w:val="0"/>
      <w:marRight w:val="0"/>
      <w:marTop w:val="0"/>
      <w:marBottom w:val="0"/>
      <w:divBdr>
        <w:top w:val="none" w:sz="0" w:space="0" w:color="auto"/>
        <w:left w:val="none" w:sz="0" w:space="0" w:color="auto"/>
        <w:bottom w:val="none" w:sz="0" w:space="0" w:color="auto"/>
        <w:right w:val="none" w:sz="0" w:space="0" w:color="auto"/>
      </w:divBdr>
    </w:div>
    <w:div w:id="69814643">
      <w:bodyDiv w:val="1"/>
      <w:marLeft w:val="0"/>
      <w:marRight w:val="0"/>
      <w:marTop w:val="0"/>
      <w:marBottom w:val="0"/>
      <w:divBdr>
        <w:top w:val="none" w:sz="0" w:space="0" w:color="auto"/>
        <w:left w:val="none" w:sz="0" w:space="0" w:color="auto"/>
        <w:bottom w:val="none" w:sz="0" w:space="0" w:color="auto"/>
        <w:right w:val="none" w:sz="0" w:space="0" w:color="auto"/>
      </w:divBdr>
    </w:div>
    <w:div w:id="69894101">
      <w:bodyDiv w:val="1"/>
      <w:marLeft w:val="0"/>
      <w:marRight w:val="0"/>
      <w:marTop w:val="0"/>
      <w:marBottom w:val="0"/>
      <w:divBdr>
        <w:top w:val="none" w:sz="0" w:space="0" w:color="auto"/>
        <w:left w:val="none" w:sz="0" w:space="0" w:color="auto"/>
        <w:bottom w:val="none" w:sz="0" w:space="0" w:color="auto"/>
        <w:right w:val="none" w:sz="0" w:space="0" w:color="auto"/>
      </w:divBdr>
    </w:div>
    <w:div w:id="69929332">
      <w:bodyDiv w:val="1"/>
      <w:marLeft w:val="0"/>
      <w:marRight w:val="0"/>
      <w:marTop w:val="0"/>
      <w:marBottom w:val="0"/>
      <w:divBdr>
        <w:top w:val="none" w:sz="0" w:space="0" w:color="auto"/>
        <w:left w:val="none" w:sz="0" w:space="0" w:color="auto"/>
        <w:bottom w:val="none" w:sz="0" w:space="0" w:color="auto"/>
        <w:right w:val="none" w:sz="0" w:space="0" w:color="auto"/>
      </w:divBdr>
    </w:div>
    <w:div w:id="70004695">
      <w:bodyDiv w:val="1"/>
      <w:marLeft w:val="0"/>
      <w:marRight w:val="0"/>
      <w:marTop w:val="0"/>
      <w:marBottom w:val="0"/>
      <w:divBdr>
        <w:top w:val="none" w:sz="0" w:space="0" w:color="auto"/>
        <w:left w:val="none" w:sz="0" w:space="0" w:color="auto"/>
        <w:bottom w:val="none" w:sz="0" w:space="0" w:color="auto"/>
        <w:right w:val="none" w:sz="0" w:space="0" w:color="auto"/>
      </w:divBdr>
    </w:div>
    <w:div w:id="70012002">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350333">
      <w:bodyDiv w:val="1"/>
      <w:marLeft w:val="0"/>
      <w:marRight w:val="0"/>
      <w:marTop w:val="0"/>
      <w:marBottom w:val="0"/>
      <w:divBdr>
        <w:top w:val="none" w:sz="0" w:space="0" w:color="auto"/>
        <w:left w:val="none" w:sz="0" w:space="0" w:color="auto"/>
        <w:bottom w:val="none" w:sz="0" w:space="0" w:color="auto"/>
        <w:right w:val="none" w:sz="0" w:space="0" w:color="auto"/>
      </w:divBdr>
    </w:div>
    <w:div w:id="70395927">
      <w:bodyDiv w:val="1"/>
      <w:marLeft w:val="0"/>
      <w:marRight w:val="0"/>
      <w:marTop w:val="0"/>
      <w:marBottom w:val="0"/>
      <w:divBdr>
        <w:top w:val="none" w:sz="0" w:space="0" w:color="auto"/>
        <w:left w:val="none" w:sz="0" w:space="0" w:color="auto"/>
        <w:bottom w:val="none" w:sz="0" w:space="0" w:color="auto"/>
        <w:right w:val="none" w:sz="0" w:space="0" w:color="auto"/>
      </w:divBdr>
    </w:div>
    <w:div w:id="70467973">
      <w:bodyDiv w:val="1"/>
      <w:marLeft w:val="0"/>
      <w:marRight w:val="0"/>
      <w:marTop w:val="0"/>
      <w:marBottom w:val="0"/>
      <w:divBdr>
        <w:top w:val="none" w:sz="0" w:space="0" w:color="auto"/>
        <w:left w:val="none" w:sz="0" w:space="0" w:color="auto"/>
        <w:bottom w:val="none" w:sz="0" w:space="0" w:color="auto"/>
        <w:right w:val="none" w:sz="0" w:space="0" w:color="auto"/>
      </w:divBdr>
    </w:div>
    <w:div w:id="70474052">
      <w:bodyDiv w:val="1"/>
      <w:marLeft w:val="0"/>
      <w:marRight w:val="0"/>
      <w:marTop w:val="0"/>
      <w:marBottom w:val="0"/>
      <w:divBdr>
        <w:top w:val="none" w:sz="0" w:space="0" w:color="auto"/>
        <w:left w:val="none" w:sz="0" w:space="0" w:color="auto"/>
        <w:bottom w:val="none" w:sz="0" w:space="0" w:color="auto"/>
        <w:right w:val="none" w:sz="0" w:space="0" w:color="auto"/>
      </w:divBdr>
    </w:div>
    <w:div w:id="70542297">
      <w:bodyDiv w:val="1"/>
      <w:marLeft w:val="0"/>
      <w:marRight w:val="0"/>
      <w:marTop w:val="0"/>
      <w:marBottom w:val="0"/>
      <w:divBdr>
        <w:top w:val="none" w:sz="0" w:space="0" w:color="auto"/>
        <w:left w:val="none" w:sz="0" w:space="0" w:color="auto"/>
        <w:bottom w:val="none" w:sz="0" w:space="0" w:color="auto"/>
        <w:right w:val="none" w:sz="0" w:space="0" w:color="auto"/>
      </w:divBdr>
    </w:div>
    <w:div w:id="70548625">
      <w:bodyDiv w:val="1"/>
      <w:marLeft w:val="0"/>
      <w:marRight w:val="0"/>
      <w:marTop w:val="0"/>
      <w:marBottom w:val="0"/>
      <w:divBdr>
        <w:top w:val="none" w:sz="0" w:space="0" w:color="auto"/>
        <w:left w:val="none" w:sz="0" w:space="0" w:color="auto"/>
        <w:bottom w:val="none" w:sz="0" w:space="0" w:color="auto"/>
        <w:right w:val="none" w:sz="0" w:space="0" w:color="auto"/>
      </w:divBdr>
    </w:div>
    <w:div w:id="70738196">
      <w:bodyDiv w:val="1"/>
      <w:marLeft w:val="0"/>
      <w:marRight w:val="0"/>
      <w:marTop w:val="0"/>
      <w:marBottom w:val="0"/>
      <w:divBdr>
        <w:top w:val="none" w:sz="0" w:space="0" w:color="auto"/>
        <w:left w:val="none" w:sz="0" w:space="0" w:color="auto"/>
        <w:bottom w:val="none" w:sz="0" w:space="0" w:color="auto"/>
        <w:right w:val="none" w:sz="0" w:space="0" w:color="auto"/>
      </w:divBdr>
    </w:div>
    <w:div w:id="71002612">
      <w:bodyDiv w:val="1"/>
      <w:marLeft w:val="0"/>
      <w:marRight w:val="0"/>
      <w:marTop w:val="0"/>
      <w:marBottom w:val="0"/>
      <w:divBdr>
        <w:top w:val="none" w:sz="0" w:space="0" w:color="auto"/>
        <w:left w:val="none" w:sz="0" w:space="0" w:color="auto"/>
        <w:bottom w:val="none" w:sz="0" w:space="0" w:color="auto"/>
        <w:right w:val="none" w:sz="0" w:space="0" w:color="auto"/>
      </w:divBdr>
    </w:div>
    <w:div w:id="71004038">
      <w:bodyDiv w:val="1"/>
      <w:marLeft w:val="0"/>
      <w:marRight w:val="0"/>
      <w:marTop w:val="0"/>
      <w:marBottom w:val="0"/>
      <w:divBdr>
        <w:top w:val="none" w:sz="0" w:space="0" w:color="auto"/>
        <w:left w:val="none" w:sz="0" w:space="0" w:color="auto"/>
        <w:bottom w:val="none" w:sz="0" w:space="0" w:color="auto"/>
        <w:right w:val="none" w:sz="0" w:space="0" w:color="auto"/>
      </w:divBdr>
    </w:div>
    <w:div w:id="71196091">
      <w:bodyDiv w:val="1"/>
      <w:marLeft w:val="0"/>
      <w:marRight w:val="0"/>
      <w:marTop w:val="0"/>
      <w:marBottom w:val="0"/>
      <w:divBdr>
        <w:top w:val="none" w:sz="0" w:space="0" w:color="auto"/>
        <w:left w:val="none" w:sz="0" w:space="0" w:color="auto"/>
        <w:bottom w:val="none" w:sz="0" w:space="0" w:color="auto"/>
        <w:right w:val="none" w:sz="0" w:space="0" w:color="auto"/>
      </w:divBdr>
    </w:div>
    <w:div w:id="71239599">
      <w:bodyDiv w:val="1"/>
      <w:marLeft w:val="0"/>
      <w:marRight w:val="0"/>
      <w:marTop w:val="0"/>
      <w:marBottom w:val="0"/>
      <w:divBdr>
        <w:top w:val="none" w:sz="0" w:space="0" w:color="auto"/>
        <w:left w:val="none" w:sz="0" w:space="0" w:color="auto"/>
        <w:bottom w:val="none" w:sz="0" w:space="0" w:color="auto"/>
        <w:right w:val="none" w:sz="0" w:space="0" w:color="auto"/>
      </w:divBdr>
    </w:div>
    <w:div w:id="71314389">
      <w:bodyDiv w:val="1"/>
      <w:marLeft w:val="0"/>
      <w:marRight w:val="0"/>
      <w:marTop w:val="0"/>
      <w:marBottom w:val="0"/>
      <w:divBdr>
        <w:top w:val="none" w:sz="0" w:space="0" w:color="auto"/>
        <w:left w:val="none" w:sz="0" w:space="0" w:color="auto"/>
        <w:bottom w:val="none" w:sz="0" w:space="0" w:color="auto"/>
        <w:right w:val="none" w:sz="0" w:space="0" w:color="auto"/>
      </w:divBdr>
    </w:div>
    <w:div w:id="71320800">
      <w:bodyDiv w:val="1"/>
      <w:marLeft w:val="0"/>
      <w:marRight w:val="0"/>
      <w:marTop w:val="0"/>
      <w:marBottom w:val="0"/>
      <w:divBdr>
        <w:top w:val="none" w:sz="0" w:space="0" w:color="auto"/>
        <w:left w:val="none" w:sz="0" w:space="0" w:color="auto"/>
        <w:bottom w:val="none" w:sz="0" w:space="0" w:color="auto"/>
        <w:right w:val="none" w:sz="0" w:space="0" w:color="auto"/>
      </w:divBdr>
    </w:div>
    <w:div w:id="71583180">
      <w:bodyDiv w:val="1"/>
      <w:marLeft w:val="0"/>
      <w:marRight w:val="0"/>
      <w:marTop w:val="0"/>
      <w:marBottom w:val="0"/>
      <w:divBdr>
        <w:top w:val="none" w:sz="0" w:space="0" w:color="auto"/>
        <w:left w:val="none" w:sz="0" w:space="0" w:color="auto"/>
        <w:bottom w:val="none" w:sz="0" w:space="0" w:color="auto"/>
        <w:right w:val="none" w:sz="0" w:space="0" w:color="auto"/>
      </w:divBdr>
    </w:div>
    <w:div w:id="71703838">
      <w:bodyDiv w:val="1"/>
      <w:marLeft w:val="0"/>
      <w:marRight w:val="0"/>
      <w:marTop w:val="0"/>
      <w:marBottom w:val="0"/>
      <w:divBdr>
        <w:top w:val="none" w:sz="0" w:space="0" w:color="auto"/>
        <w:left w:val="none" w:sz="0" w:space="0" w:color="auto"/>
        <w:bottom w:val="none" w:sz="0" w:space="0" w:color="auto"/>
        <w:right w:val="none" w:sz="0" w:space="0" w:color="auto"/>
      </w:divBdr>
    </w:div>
    <w:div w:id="71902564">
      <w:bodyDiv w:val="1"/>
      <w:marLeft w:val="0"/>
      <w:marRight w:val="0"/>
      <w:marTop w:val="0"/>
      <w:marBottom w:val="0"/>
      <w:divBdr>
        <w:top w:val="none" w:sz="0" w:space="0" w:color="auto"/>
        <w:left w:val="none" w:sz="0" w:space="0" w:color="auto"/>
        <w:bottom w:val="none" w:sz="0" w:space="0" w:color="auto"/>
        <w:right w:val="none" w:sz="0" w:space="0" w:color="auto"/>
      </w:divBdr>
    </w:div>
    <w:div w:id="72045998">
      <w:bodyDiv w:val="1"/>
      <w:marLeft w:val="0"/>
      <w:marRight w:val="0"/>
      <w:marTop w:val="0"/>
      <w:marBottom w:val="0"/>
      <w:divBdr>
        <w:top w:val="none" w:sz="0" w:space="0" w:color="auto"/>
        <w:left w:val="none" w:sz="0" w:space="0" w:color="auto"/>
        <w:bottom w:val="none" w:sz="0" w:space="0" w:color="auto"/>
        <w:right w:val="none" w:sz="0" w:space="0" w:color="auto"/>
      </w:divBdr>
    </w:div>
    <w:div w:id="72050349">
      <w:bodyDiv w:val="1"/>
      <w:marLeft w:val="0"/>
      <w:marRight w:val="0"/>
      <w:marTop w:val="0"/>
      <w:marBottom w:val="0"/>
      <w:divBdr>
        <w:top w:val="none" w:sz="0" w:space="0" w:color="auto"/>
        <w:left w:val="none" w:sz="0" w:space="0" w:color="auto"/>
        <w:bottom w:val="none" w:sz="0" w:space="0" w:color="auto"/>
        <w:right w:val="none" w:sz="0" w:space="0" w:color="auto"/>
      </w:divBdr>
    </w:div>
    <w:div w:id="72089946">
      <w:bodyDiv w:val="1"/>
      <w:marLeft w:val="0"/>
      <w:marRight w:val="0"/>
      <w:marTop w:val="0"/>
      <w:marBottom w:val="0"/>
      <w:divBdr>
        <w:top w:val="none" w:sz="0" w:space="0" w:color="auto"/>
        <w:left w:val="none" w:sz="0" w:space="0" w:color="auto"/>
        <w:bottom w:val="none" w:sz="0" w:space="0" w:color="auto"/>
        <w:right w:val="none" w:sz="0" w:space="0" w:color="auto"/>
      </w:divBdr>
    </w:div>
    <w:div w:id="72630427">
      <w:bodyDiv w:val="1"/>
      <w:marLeft w:val="0"/>
      <w:marRight w:val="0"/>
      <w:marTop w:val="0"/>
      <w:marBottom w:val="0"/>
      <w:divBdr>
        <w:top w:val="none" w:sz="0" w:space="0" w:color="auto"/>
        <w:left w:val="none" w:sz="0" w:space="0" w:color="auto"/>
        <w:bottom w:val="none" w:sz="0" w:space="0" w:color="auto"/>
        <w:right w:val="none" w:sz="0" w:space="0" w:color="auto"/>
      </w:divBdr>
    </w:div>
    <w:div w:id="72893767">
      <w:bodyDiv w:val="1"/>
      <w:marLeft w:val="0"/>
      <w:marRight w:val="0"/>
      <w:marTop w:val="0"/>
      <w:marBottom w:val="0"/>
      <w:divBdr>
        <w:top w:val="none" w:sz="0" w:space="0" w:color="auto"/>
        <w:left w:val="none" w:sz="0" w:space="0" w:color="auto"/>
        <w:bottom w:val="none" w:sz="0" w:space="0" w:color="auto"/>
        <w:right w:val="none" w:sz="0" w:space="0" w:color="auto"/>
      </w:divBdr>
    </w:div>
    <w:div w:id="72973650">
      <w:bodyDiv w:val="1"/>
      <w:marLeft w:val="0"/>
      <w:marRight w:val="0"/>
      <w:marTop w:val="0"/>
      <w:marBottom w:val="0"/>
      <w:divBdr>
        <w:top w:val="none" w:sz="0" w:space="0" w:color="auto"/>
        <w:left w:val="none" w:sz="0" w:space="0" w:color="auto"/>
        <w:bottom w:val="none" w:sz="0" w:space="0" w:color="auto"/>
        <w:right w:val="none" w:sz="0" w:space="0" w:color="auto"/>
      </w:divBdr>
    </w:div>
    <w:div w:id="73164049">
      <w:bodyDiv w:val="1"/>
      <w:marLeft w:val="0"/>
      <w:marRight w:val="0"/>
      <w:marTop w:val="0"/>
      <w:marBottom w:val="0"/>
      <w:divBdr>
        <w:top w:val="none" w:sz="0" w:space="0" w:color="auto"/>
        <w:left w:val="none" w:sz="0" w:space="0" w:color="auto"/>
        <w:bottom w:val="none" w:sz="0" w:space="0" w:color="auto"/>
        <w:right w:val="none" w:sz="0" w:space="0" w:color="auto"/>
      </w:divBdr>
    </w:div>
    <w:div w:id="73204657">
      <w:bodyDiv w:val="1"/>
      <w:marLeft w:val="0"/>
      <w:marRight w:val="0"/>
      <w:marTop w:val="0"/>
      <w:marBottom w:val="0"/>
      <w:divBdr>
        <w:top w:val="none" w:sz="0" w:space="0" w:color="auto"/>
        <w:left w:val="none" w:sz="0" w:space="0" w:color="auto"/>
        <w:bottom w:val="none" w:sz="0" w:space="0" w:color="auto"/>
        <w:right w:val="none" w:sz="0" w:space="0" w:color="auto"/>
      </w:divBdr>
    </w:div>
    <w:div w:id="73211057">
      <w:bodyDiv w:val="1"/>
      <w:marLeft w:val="0"/>
      <w:marRight w:val="0"/>
      <w:marTop w:val="0"/>
      <w:marBottom w:val="0"/>
      <w:divBdr>
        <w:top w:val="none" w:sz="0" w:space="0" w:color="auto"/>
        <w:left w:val="none" w:sz="0" w:space="0" w:color="auto"/>
        <w:bottom w:val="none" w:sz="0" w:space="0" w:color="auto"/>
        <w:right w:val="none" w:sz="0" w:space="0" w:color="auto"/>
      </w:divBdr>
    </w:div>
    <w:div w:id="73403513">
      <w:bodyDiv w:val="1"/>
      <w:marLeft w:val="0"/>
      <w:marRight w:val="0"/>
      <w:marTop w:val="0"/>
      <w:marBottom w:val="0"/>
      <w:divBdr>
        <w:top w:val="none" w:sz="0" w:space="0" w:color="auto"/>
        <w:left w:val="none" w:sz="0" w:space="0" w:color="auto"/>
        <w:bottom w:val="none" w:sz="0" w:space="0" w:color="auto"/>
        <w:right w:val="none" w:sz="0" w:space="0" w:color="auto"/>
      </w:divBdr>
    </w:div>
    <w:div w:id="73472697">
      <w:bodyDiv w:val="1"/>
      <w:marLeft w:val="0"/>
      <w:marRight w:val="0"/>
      <w:marTop w:val="0"/>
      <w:marBottom w:val="0"/>
      <w:divBdr>
        <w:top w:val="none" w:sz="0" w:space="0" w:color="auto"/>
        <w:left w:val="none" w:sz="0" w:space="0" w:color="auto"/>
        <w:bottom w:val="none" w:sz="0" w:space="0" w:color="auto"/>
        <w:right w:val="none" w:sz="0" w:space="0" w:color="auto"/>
      </w:divBdr>
    </w:div>
    <w:div w:id="73475262">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3625252">
      <w:bodyDiv w:val="1"/>
      <w:marLeft w:val="0"/>
      <w:marRight w:val="0"/>
      <w:marTop w:val="0"/>
      <w:marBottom w:val="0"/>
      <w:divBdr>
        <w:top w:val="none" w:sz="0" w:space="0" w:color="auto"/>
        <w:left w:val="none" w:sz="0" w:space="0" w:color="auto"/>
        <w:bottom w:val="none" w:sz="0" w:space="0" w:color="auto"/>
        <w:right w:val="none" w:sz="0" w:space="0" w:color="auto"/>
      </w:divBdr>
    </w:div>
    <w:div w:id="73742307">
      <w:bodyDiv w:val="1"/>
      <w:marLeft w:val="0"/>
      <w:marRight w:val="0"/>
      <w:marTop w:val="0"/>
      <w:marBottom w:val="0"/>
      <w:divBdr>
        <w:top w:val="none" w:sz="0" w:space="0" w:color="auto"/>
        <w:left w:val="none" w:sz="0" w:space="0" w:color="auto"/>
        <w:bottom w:val="none" w:sz="0" w:space="0" w:color="auto"/>
        <w:right w:val="none" w:sz="0" w:space="0" w:color="auto"/>
      </w:divBdr>
    </w:div>
    <w:div w:id="73863764">
      <w:bodyDiv w:val="1"/>
      <w:marLeft w:val="0"/>
      <w:marRight w:val="0"/>
      <w:marTop w:val="0"/>
      <w:marBottom w:val="0"/>
      <w:divBdr>
        <w:top w:val="none" w:sz="0" w:space="0" w:color="auto"/>
        <w:left w:val="none" w:sz="0" w:space="0" w:color="auto"/>
        <w:bottom w:val="none" w:sz="0" w:space="0" w:color="auto"/>
        <w:right w:val="none" w:sz="0" w:space="0" w:color="auto"/>
      </w:divBdr>
    </w:div>
    <w:div w:id="73937228">
      <w:bodyDiv w:val="1"/>
      <w:marLeft w:val="0"/>
      <w:marRight w:val="0"/>
      <w:marTop w:val="0"/>
      <w:marBottom w:val="0"/>
      <w:divBdr>
        <w:top w:val="none" w:sz="0" w:space="0" w:color="auto"/>
        <w:left w:val="none" w:sz="0" w:space="0" w:color="auto"/>
        <w:bottom w:val="none" w:sz="0" w:space="0" w:color="auto"/>
        <w:right w:val="none" w:sz="0" w:space="0" w:color="auto"/>
      </w:divBdr>
    </w:div>
    <w:div w:id="74131208">
      <w:bodyDiv w:val="1"/>
      <w:marLeft w:val="0"/>
      <w:marRight w:val="0"/>
      <w:marTop w:val="0"/>
      <w:marBottom w:val="0"/>
      <w:divBdr>
        <w:top w:val="none" w:sz="0" w:space="0" w:color="auto"/>
        <w:left w:val="none" w:sz="0" w:space="0" w:color="auto"/>
        <w:bottom w:val="none" w:sz="0" w:space="0" w:color="auto"/>
        <w:right w:val="none" w:sz="0" w:space="0" w:color="auto"/>
      </w:divBdr>
    </w:div>
    <w:div w:id="74203861">
      <w:bodyDiv w:val="1"/>
      <w:marLeft w:val="0"/>
      <w:marRight w:val="0"/>
      <w:marTop w:val="0"/>
      <w:marBottom w:val="0"/>
      <w:divBdr>
        <w:top w:val="none" w:sz="0" w:space="0" w:color="auto"/>
        <w:left w:val="none" w:sz="0" w:space="0" w:color="auto"/>
        <w:bottom w:val="none" w:sz="0" w:space="0" w:color="auto"/>
        <w:right w:val="none" w:sz="0" w:space="0" w:color="auto"/>
      </w:divBdr>
    </w:div>
    <w:div w:id="74255316">
      <w:bodyDiv w:val="1"/>
      <w:marLeft w:val="0"/>
      <w:marRight w:val="0"/>
      <w:marTop w:val="0"/>
      <w:marBottom w:val="0"/>
      <w:divBdr>
        <w:top w:val="none" w:sz="0" w:space="0" w:color="auto"/>
        <w:left w:val="none" w:sz="0" w:space="0" w:color="auto"/>
        <w:bottom w:val="none" w:sz="0" w:space="0" w:color="auto"/>
        <w:right w:val="none" w:sz="0" w:space="0" w:color="auto"/>
      </w:divBdr>
    </w:div>
    <w:div w:id="74283600">
      <w:bodyDiv w:val="1"/>
      <w:marLeft w:val="0"/>
      <w:marRight w:val="0"/>
      <w:marTop w:val="0"/>
      <w:marBottom w:val="0"/>
      <w:divBdr>
        <w:top w:val="none" w:sz="0" w:space="0" w:color="auto"/>
        <w:left w:val="none" w:sz="0" w:space="0" w:color="auto"/>
        <w:bottom w:val="none" w:sz="0" w:space="0" w:color="auto"/>
        <w:right w:val="none" w:sz="0" w:space="0" w:color="auto"/>
      </w:divBdr>
    </w:div>
    <w:div w:id="74403990">
      <w:bodyDiv w:val="1"/>
      <w:marLeft w:val="0"/>
      <w:marRight w:val="0"/>
      <w:marTop w:val="0"/>
      <w:marBottom w:val="0"/>
      <w:divBdr>
        <w:top w:val="none" w:sz="0" w:space="0" w:color="auto"/>
        <w:left w:val="none" w:sz="0" w:space="0" w:color="auto"/>
        <w:bottom w:val="none" w:sz="0" w:space="0" w:color="auto"/>
        <w:right w:val="none" w:sz="0" w:space="0" w:color="auto"/>
      </w:divBdr>
    </w:div>
    <w:div w:id="74521013">
      <w:bodyDiv w:val="1"/>
      <w:marLeft w:val="0"/>
      <w:marRight w:val="0"/>
      <w:marTop w:val="0"/>
      <w:marBottom w:val="0"/>
      <w:divBdr>
        <w:top w:val="none" w:sz="0" w:space="0" w:color="auto"/>
        <w:left w:val="none" w:sz="0" w:space="0" w:color="auto"/>
        <w:bottom w:val="none" w:sz="0" w:space="0" w:color="auto"/>
        <w:right w:val="none" w:sz="0" w:space="0" w:color="auto"/>
      </w:divBdr>
    </w:div>
    <w:div w:id="74792220">
      <w:bodyDiv w:val="1"/>
      <w:marLeft w:val="0"/>
      <w:marRight w:val="0"/>
      <w:marTop w:val="0"/>
      <w:marBottom w:val="0"/>
      <w:divBdr>
        <w:top w:val="none" w:sz="0" w:space="0" w:color="auto"/>
        <w:left w:val="none" w:sz="0" w:space="0" w:color="auto"/>
        <w:bottom w:val="none" w:sz="0" w:space="0" w:color="auto"/>
        <w:right w:val="none" w:sz="0" w:space="0" w:color="auto"/>
      </w:divBdr>
    </w:div>
    <w:div w:id="74908816">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059375">
      <w:bodyDiv w:val="1"/>
      <w:marLeft w:val="0"/>
      <w:marRight w:val="0"/>
      <w:marTop w:val="0"/>
      <w:marBottom w:val="0"/>
      <w:divBdr>
        <w:top w:val="none" w:sz="0" w:space="0" w:color="auto"/>
        <w:left w:val="none" w:sz="0" w:space="0" w:color="auto"/>
        <w:bottom w:val="none" w:sz="0" w:space="0" w:color="auto"/>
        <w:right w:val="none" w:sz="0" w:space="0" w:color="auto"/>
      </w:divBdr>
    </w:div>
    <w:div w:id="75128715">
      <w:bodyDiv w:val="1"/>
      <w:marLeft w:val="0"/>
      <w:marRight w:val="0"/>
      <w:marTop w:val="0"/>
      <w:marBottom w:val="0"/>
      <w:divBdr>
        <w:top w:val="none" w:sz="0" w:space="0" w:color="auto"/>
        <w:left w:val="none" w:sz="0" w:space="0" w:color="auto"/>
        <w:bottom w:val="none" w:sz="0" w:space="0" w:color="auto"/>
        <w:right w:val="none" w:sz="0" w:space="0" w:color="auto"/>
      </w:divBdr>
    </w:div>
    <w:div w:id="75133044">
      <w:bodyDiv w:val="1"/>
      <w:marLeft w:val="0"/>
      <w:marRight w:val="0"/>
      <w:marTop w:val="0"/>
      <w:marBottom w:val="0"/>
      <w:divBdr>
        <w:top w:val="none" w:sz="0" w:space="0" w:color="auto"/>
        <w:left w:val="none" w:sz="0" w:space="0" w:color="auto"/>
        <w:bottom w:val="none" w:sz="0" w:space="0" w:color="auto"/>
        <w:right w:val="none" w:sz="0" w:space="0" w:color="auto"/>
      </w:divBdr>
    </w:div>
    <w:div w:id="75134446">
      <w:bodyDiv w:val="1"/>
      <w:marLeft w:val="0"/>
      <w:marRight w:val="0"/>
      <w:marTop w:val="0"/>
      <w:marBottom w:val="0"/>
      <w:divBdr>
        <w:top w:val="none" w:sz="0" w:space="0" w:color="auto"/>
        <w:left w:val="none" w:sz="0" w:space="0" w:color="auto"/>
        <w:bottom w:val="none" w:sz="0" w:space="0" w:color="auto"/>
        <w:right w:val="none" w:sz="0" w:space="0" w:color="auto"/>
      </w:divBdr>
    </w:div>
    <w:div w:id="75248269">
      <w:bodyDiv w:val="1"/>
      <w:marLeft w:val="0"/>
      <w:marRight w:val="0"/>
      <w:marTop w:val="0"/>
      <w:marBottom w:val="0"/>
      <w:divBdr>
        <w:top w:val="none" w:sz="0" w:space="0" w:color="auto"/>
        <w:left w:val="none" w:sz="0" w:space="0" w:color="auto"/>
        <w:bottom w:val="none" w:sz="0" w:space="0" w:color="auto"/>
        <w:right w:val="none" w:sz="0" w:space="0" w:color="auto"/>
      </w:divBdr>
    </w:div>
    <w:div w:id="75248503">
      <w:bodyDiv w:val="1"/>
      <w:marLeft w:val="0"/>
      <w:marRight w:val="0"/>
      <w:marTop w:val="0"/>
      <w:marBottom w:val="0"/>
      <w:divBdr>
        <w:top w:val="none" w:sz="0" w:space="0" w:color="auto"/>
        <w:left w:val="none" w:sz="0" w:space="0" w:color="auto"/>
        <w:bottom w:val="none" w:sz="0" w:space="0" w:color="auto"/>
        <w:right w:val="none" w:sz="0" w:space="0" w:color="auto"/>
      </w:divBdr>
    </w:div>
    <w:div w:id="75248650">
      <w:bodyDiv w:val="1"/>
      <w:marLeft w:val="0"/>
      <w:marRight w:val="0"/>
      <w:marTop w:val="0"/>
      <w:marBottom w:val="0"/>
      <w:divBdr>
        <w:top w:val="none" w:sz="0" w:space="0" w:color="auto"/>
        <w:left w:val="none" w:sz="0" w:space="0" w:color="auto"/>
        <w:bottom w:val="none" w:sz="0" w:space="0" w:color="auto"/>
        <w:right w:val="none" w:sz="0" w:space="0" w:color="auto"/>
      </w:divBdr>
    </w:div>
    <w:div w:id="75320360">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439675">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521103">
      <w:bodyDiv w:val="1"/>
      <w:marLeft w:val="0"/>
      <w:marRight w:val="0"/>
      <w:marTop w:val="0"/>
      <w:marBottom w:val="0"/>
      <w:divBdr>
        <w:top w:val="none" w:sz="0" w:space="0" w:color="auto"/>
        <w:left w:val="none" w:sz="0" w:space="0" w:color="auto"/>
        <w:bottom w:val="none" w:sz="0" w:space="0" w:color="auto"/>
        <w:right w:val="none" w:sz="0" w:space="0" w:color="auto"/>
      </w:divBdr>
    </w:div>
    <w:div w:id="75637577">
      <w:bodyDiv w:val="1"/>
      <w:marLeft w:val="0"/>
      <w:marRight w:val="0"/>
      <w:marTop w:val="0"/>
      <w:marBottom w:val="0"/>
      <w:divBdr>
        <w:top w:val="none" w:sz="0" w:space="0" w:color="auto"/>
        <w:left w:val="none" w:sz="0" w:space="0" w:color="auto"/>
        <w:bottom w:val="none" w:sz="0" w:space="0" w:color="auto"/>
        <w:right w:val="none" w:sz="0" w:space="0" w:color="auto"/>
      </w:divBdr>
    </w:div>
    <w:div w:id="75637818">
      <w:bodyDiv w:val="1"/>
      <w:marLeft w:val="0"/>
      <w:marRight w:val="0"/>
      <w:marTop w:val="0"/>
      <w:marBottom w:val="0"/>
      <w:divBdr>
        <w:top w:val="none" w:sz="0" w:space="0" w:color="auto"/>
        <w:left w:val="none" w:sz="0" w:space="0" w:color="auto"/>
        <w:bottom w:val="none" w:sz="0" w:space="0" w:color="auto"/>
        <w:right w:val="none" w:sz="0" w:space="0" w:color="auto"/>
      </w:divBdr>
    </w:div>
    <w:div w:id="75708070">
      <w:bodyDiv w:val="1"/>
      <w:marLeft w:val="0"/>
      <w:marRight w:val="0"/>
      <w:marTop w:val="0"/>
      <w:marBottom w:val="0"/>
      <w:divBdr>
        <w:top w:val="none" w:sz="0" w:space="0" w:color="auto"/>
        <w:left w:val="none" w:sz="0" w:space="0" w:color="auto"/>
        <w:bottom w:val="none" w:sz="0" w:space="0" w:color="auto"/>
        <w:right w:val="none" w:sz="0" w:space="0" w:color="auto"/>
      </w:divBdr>
    </w:div>
    <w:div w:id="75783610">
      <w:bodyDiv w:val="1"/>
      <w:marLeft w:val="0"/>
      <w:marRight w:val="0"/>
      <w:marTop w:val="0"/>
      <w:marBottom w:val="0"/>
      <w:divBdr>
        <w:top w:val="none" w:sz="0" w:space="0" w:color="auto"/>
        <w:left w:val="none" w:sz="0" w:space="0" w:color="auto"/>
        <w:bottom w:val="none" w:sz="0" w:space="0" w:color="auto"/>
        <w:right w:val="none" w:sz="0" w:space="0" w:color="auto"/>
      </w:divBdr>
    </w:div>
    <w:div w:id="75828599">
      <w:bodyDiv w:val="1"/>
      <w:marLeft w:val="0"/>
      <w:marRight w:val="0"/>
      <w:marTop w:val="0"/>
      <w:marBottom w:val="0"/>
      <w:divBdr>
        <w:top w:val="none" w:sz="0" w:space="0" w:color="auto"/>
        <w:left w:val="none" w:sz="0" w:space="0" w:color="auto"/>
        <w:bottom w:val="none" w:sz="0" w:space="0" w:color="auto"/>
        <w:right w:val="none" w:sz="0" w:space="0" w:color="auto"/>
      </w:divBdr>
    </w:div>
    <w:div w:id="75833303">
      <w:bodyDiv w:val="1"/>
      <w:marLeft w:val="0"/>
      <w:marRight w:val="0"/>
      <w:marTop w:val="0"/>
      <w:marBottom w:val="0"/>
      <w:divBdr>
        <w:top w:val="none" w:sz="0" w:space="0" w:color="auto"/>
        <w:left w:val="none" w:sz="0" w:space="0" w:color="auto"/>
        <w:bottom w:val="none" w:sz="0" w:space="0" w:color="auto"/>
        <w:right w:val="none" w:sz="0" w:space="0" w:color="auto"/>
      </w:divBdr>
    </w:div>
    <w:div w:id="75982616">
      <w:bodyDiv w:val="1"/>
      <w:marLeft w:val="0"/>
      <w:marRight w:val="0"/>
      <w:marTop w:val="0"/>
      <w:marBottom w:val="0"/>
      <w:divBdr>
        <w:top w:val="none" w:sz="0" w:space="0" w:color="auto"/>
        <w:left w:val="none" w:sz="0" w:space="0" w:color="auto"/>
        <w:bottom w:val="none" w:sz="0" w:space="0" w:color="auto"/>
        <w:right w:val="none" w:sz="0" w:space="0" w:color="auto"/>
      </w:divBdr>
    </w:div>
    <w:div w:id="76052267">
      <w:bodyDiv w:val="1"/>
      <w:marLeft w:val="0"/>
      <w:marRight w:val="0"/>
      <w:marTop w:val="0"/>
      <w:marBottom w:val="0"/>
      <w:divBdr>
        <w:top w:val="none" w:sz="0" w:space="0" w:color="auto"/>
        <w:left w:val="none" w:sz="0" w:space="0" w:color="auto"/>
        <w:bottom w:val="none" w:sz="0" w:space="0" w:color="auto"/>
        <w:right w:val="none" w:sz="0" w:space="0" w:color="auto"/>
      </w:divBdr>
    </w:div>
    <w:div w:id="76052996">
      <w:bodyDiv w:val="1"/>
      <w:marLeft w:val="0"/>
      <w:marRight w:val="0"/>
      <w:marTop w:val="0"/>
      <w:marBottom w:val="0"/>
      <w:divBdr>
        <w:top w:val="none" w:sz="0" w:space="0" w:color="auto"/>
        <w:left w:val="none" w:sz="0" w:space="0" w:color="auto"/>
        <w:bottom w:val="none" w:sz="0" w:space="0" w:color="auto"/>
        <w:right w:val="none" w:sz="0" w:space="0" w:color="auto"/>
      </w:divBdr>
    </w:div>
    <w:div w:id="76102708">
      <w:bodyDiv w:val="1"/>
      <w:marLeft w:val="0"/>
      <w:marRight w:val="0"/>
      <w:marTop w:val="0"/>
      <w:marBottom w:val="0"/>
      <w:divBdr>
        <w:top w:val="none" w:sz="0" w:space="0" w:color="auto"/>
        <w:left w:val="none" w:sz="0" w:space="0" w:color="auto"/>
        <w:bottom w:val="none" w:sz="0" w:space="0" w:color="auto"/>
        <w:right w:val="none" w:sz="0" w:space="0" w:color="auto"/>
      </w:divBdr>
    </w:div>
    <w:div w:id="76218459">
      <w:bodyDiv w:val="1"/>
      <w:marLeft w:val="0"/>
      <w:marRight w:val="0"/>
      <w:marTop w:val="0"/>
      <w:marBottom w:val="0"/>
      <w:divBdr>
        <w:top w:val="none" w:sz="0" w:space="0" w:color="auto"/>
        <w:left w:val="none" w:sz="0" w:space="0" w:color="auto"/>
        <w:bottom w:val="none" w:sz="0" w:space="0" w:color="auto"/>
        <w:right w:val="none" w:sz="0" w:space="0" w:color="auto"/>
      </w:divBdr>
    </w:div>
    <w:div w:id="76290032">
      <w:bodyDiv w:val="1"/>
      <w:marLeft w:val="0"/>
      <w:marRight w:val="0"/>
      <w:marTop w:val="0"/>
      <w:marBottom w:val="0"/>
      <w:divBdr>
        <w:top w:val="none" w:sz="0" w:space="0" w:color="auto"/>
        <w:left w:val="none" w:sz="0" w:space="0" w:color="auto"/>
        <w:bottom w:val="none" w:sz="0" w:space="0" w:color="auto"/>
        <w:right w:val="none" w:sz="0" w:space="0" w:color="auto"/>
      </w:divBdr>
    </w:div>
    <w:div w:id="76445039">
      <w:bodyDiv w:val="1"/>
      <w:marLeft w:val="0"/>
      <w:marRight w:val="0"/>
      <w:marTop w:val="0"/>
      <w:marBottom w:val="0"/>
      <w:divBdr>
        <w:top w:val="none" w:sz="0" w:space="0" w:color="auto"/>
        <w:left w:val="none" w:sz="0" w:space="0" w:color="auto"/>
        <w:bottom w:val="none" w:sz="0" w:space="0" w:color="auto"/>
        <w:right w:val="none" w:sz="0" w:space="0" w:color="auto"/>
      </w:divBdr>
    </w:div>
    <w:div w:id="76562493">
      <w:bodyDiv w:val="1"/>
      <w:marLeft w:val="0"/>
      <w:marRight w:val="0"/>
      <w:marTop w:val="0"/>
      <w:marBottom w:val="0"/>
      <w:divBdr>
        <w:top w:val="none" w:sz="0" w:space="0" w:color="auto"/>
        <w:left w:val="none" w:sz="0" w:space="0" w:color="auto"/>
        <w:bottom w:val="none" w:sz="0" w:space="0" w:color="auto"/>
        <w:right w:val="none" w:sz="0" w:space="0" w:color="auto"/>
      </w:divBdr>
    </w:div>
    <w:div w:id="76679657">
      <w:bodyDiv w:val="1"/>
      <w:marLeft w:val="0"/>
      <w:marRight w:val="0"/>
      <w:marTop w:val="0"/>
      <w:marBottom w:val="0"/>
      <w:divBdr>
        <w:top w:val="none" w:sz="0" w:space="0" w:color="auto"/>
        <w:left w:val="none" w:sz="0" w:space="0" w:color="auto"/>
        <w:bottom w:val="none" w:sz="0" w:space="0" w:color="auto"/>
        <w:right w:val="none" w:sz="0" w:space="0" w:color="auto"/>
      </w:divBdr>
    </w:div>
    <w:div w:id="76832091">
      <w:bodyDiv w:val="1"/>
      <w:marLeft w:val="0"/>
      <w:marRight w:val="0"/>
      <w:marTop w:val="0"/>
      <w:marBottom w:val="0"/>
      <w:divBdr>
        <w:top w:val="none" w:sz="0" w:space="0" w:color="auto"/>
        <w:left w:val="none" w:sz="0" w:space="0" w:color="auto"/>
        <w:bottom w:val="none" w:sz="0" w:space="0" w:color="auto"/>
        <w:right w:val="none" w:sz="0" w:space="0" w:color="auto"/>
      </w:divBdr>
    </w:div>
    <w:div w:id="76949264">
      <w:bodyDiv w:val="1"/>
      <w:marLeft w:val="0"/>
      <w:marRight w:val="0"/>
      <w:marTop w:val="0"/>
      <w:marBottom w:val="0"/>
      <w:divBdr>
        <w:top w:val="none" w:sz="0" w:space="0" w:color="auto"/>
        <w:left w:val="none" w:sz="0" w:space="0" w:color="auto"/>
        <w:bottom w:val="none" w:sz="0" w:space="0" w:color="auto"/>
        <w:right w:val="none" w:sz="0" w:space="0" w:color="auto"/>
      </w:divBdr>
    </w:div>
    <w:div w:id="76950554">
      <w:bodyDiv w:val="1"/>
      <w:marLeft w:val="0"/>
      <w:marRight w:val="0"/>
      <w:marTop w:val="0"/>
      <w:marBottom w:val="0"/>
      <w:divBdr>
        <w:top w:val="none" w:sz="0" w:space="0" w:color="auto"/>
        <w:left w:val="none" w:sz="0" w:space="0" w:color="auto"/>
        <w:bottom w:val="none" w:sz="0" w:space="0" w:color="auto"/>
        <w:right w:val="none" w:sz="0" w:space="0" w:color="auto"/>
      </w:divBdr>
    </w:div>
    <w:div w:id="77017615">
      <w:bodyDiv w:val="1"/>
      <w:marLeft w:val="0"/>
      <w:marRight w:val="0"/>
      <w:marTop w:val="0"/>
      <w:marBottom w:val="0"/>
      <w:divBdr>
        <w:top w:val="none" w:sz="0" w:space="0" w:color="auto"/>
        <w:left w:val="none" w:sz="0" w:space="0" w:color="auto"/>
        <w:bottom w:val="none" w:sz="0" w:space="0" w:color="auto"/>
        <w:right w:val="none" w:sz="0" w:space="0" w:color="auto"/>
      </w:divBdr>
    </w:div>
    <w:div w:id="77408407">
      <w:bodyDiv w:val="1"/>
      <w:marLeft w:val="0"/>
      <w:marRight w:val="0"/>
      <w:marTop w:val="0"/>
      <w:marBottom w:val="0"/>
      <w:divBdr>
        <w:top w:val="none" w:sz="0" w:space="0" w:color="auto"/>
        <w:left w:val="none" w:sz="0" w:space="0" w:color="auto"/>
        <w:bottom w:val="none" w:sz="0" w:space="0" w:color="auto"/>
        <w:right w:val="none" w:sz="0" w:space="0" w:color="auto"/>
      </w:divBdr>
    </w:div>
    <w:div w:id="77408877">
      <w:bodyDiv w:val="1"/>
      <w:marLeft w:val="0"/>
      <w:marRight w:val="0"/>
      <w:marTop w:val="0"/>
      <w:marBottom w:val="0"/>
      <w:divBdr>
        <w:top w:val="none" w:sz="0" w:space="0" w:color="auto"/>
        <w:left w:val="none" w:sz="0" w:space="0" w:color="auto"/>
        <w:bottom w:val="none" w:sz="0" w:space="0" w:color="auto"/>
        <w:right w:val="none" w:sz="0" w:space="0" w:color="auto"/>
      </w:divBdr>
    </w:div>
    <w:div w:id="77410300">
      <w:bodyDiv w:val="1"/>
      <w:marLeft w:val="0"/>
      <w:marRight w:val="0"/>
      <w:marTop w:val="0"/>
      <w:marBottom w:val="0"/>
      <w:divBdr>
        <w:top w:val="none" w:sz="0" w:space="0" w:color="auto"/>
        <w:left w:val="none" w:sz="0" w:space="0" w:color="auto"/>
        <w:bottom w:val="none" w:sz="0" w:space="0" w:color="auto"/>
        <w:right w:val="none" w:sz="0" w:space="0" w:color="auto"/>
      </w:divBdr>
    </w:div>
    <w:div w:id="77413708">
      <w:bodyDiv w:val="1"/>
      <w:marLeft w:val="0"/>
      <w:marRight w:val="0"/>
      <w:marTop w:val="0"/>
      <w:marBottom w:val="0"/>
      <w:divBdr>
        <w:top w:val="none" w:sz="0" w:space="0" w:color="auto"/>
        <w:left w:val="none" w:sz="0" w:space="0" w:color="auto"/>
        <w:bottom w:val="none" w:sz="0" w:space="0" w:color="auto"/>
        <w:right w:val="none" w:sz="0" w:space="0" w:color="auto"/>
      </w:divBdr>
    </w:div>
    <w:div w:id="77602377">
      <w:bodyDiv w:val="1"/>
      <w:marLeft w:val="0"/>
      <w:marRight w:val="0"/>
      <w:marTop w:val="0"/>
      <w:marBottom w:val="0"/>
      <w:divBdr>
        <w:top w:val="none" w:sz="0" w:space="0" w:color="auto"/>
        <w:left w:val="none" w:sz="0" w:space="0" w:color="auto"/>
        <w:bottom w:val="none" w:sz="0" w:space="0" w:color="auto"/>
        <w:right w:val="none" w:sz="0" w:space="0" w:color="auto"/>
      </w:divBdr>
    </w:div>
    <w:div w:id="77796145">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8016785">
      <w:bodyDiv w:val="1"/>
      <w:marLeft w:val="0"/>
      <w:marRight w:val="0"/>
      <w:marTop w:val="0"/>
      <w:marBottom w:val="0"/>
      <w:divBdr>
        <w:top w:val="none" w:sz="0" w:space="0" w:color="auto"/>
        <w:left w:val="none" w:sz="0" w:space="0" w:color="auto"/>
        <w:bottom w:val="none" w:sz="0" w:space="0" w:color="auto"/>
        <w:right w:val="none" w:sz="0" w:space="0" w:color="auto"/>
      </w:divBdr>
    </w:div>
    <w:div w:id="78063412">
      <w:bodyDiv w:val="1"/>
      <w:marLeft w:val="0"/>
      <w:marRight w:val="0"/>
      <w:marTop w:val="0"/>
      <w:marBottom w:val="0"/>
      <w:divBdr>
        <w:top w:val="none" w:sz="0" w:space="0" w:color="auto"/>
        <w:left w:val="none" w:sz="0" w:space="0" w:color="auto"/>
        <w:bottom w:val="none" w:sz="0" w:space="0" w:color="auto"/>
        <w:right w:val="none" w:sz="0" w:space="0" w:color="auto"/>
      </w:divBdr>
    </w:div>
    <w:div w:id="78141804">
      <w:bodyDiv w:val="1"/>
      <w:marLeft w:val="0"/>
      <w:marRight w:val="0"/>
      <w:marTop w:val="0"/>
      <w:marBottom w:val="0"/>
      <w:divBdr>
        <w:top w:val="none" w:sz="0" w:space="0" w:color="auto"/>
        <w:left w:val="none" w:sz="0" w:space="0" w:color="auto"/>
        <w:bottom w:val="none" w:sz="0" w:space="0" w:color="auto"/>
        <w:right w:val="none" w:sz="0" w:space="0" w:color="auto"/>
      </w:divBdr>
    </w:div>
    <w:div w:id="78186059">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328722">
      <w:bodyDiv w:val="1"/>
      <w:marLeft w:val="0"/>
      <w:marRight w:val="0"/>
      <w:marTop w:val="0"/>
      <w:marBottom w:val="0"/>
      <w:divBdr>
        <w:top w:val="none" w:sz="0" w:space="0" w:color="auto"/>
        <w:left w:val="none" w:sz="0" w:space="0" w:color="auto"/>
        <w:bottom w:val="none" w:sz="0" w:space="0" w:color="auto"/>
        <w:right w:val="none" w:sz="0" w:space="0" w:color="auto"/>
      </w:divBdr>
    </w:div>
    <w:div w:id="78330859">
      <w:bodyDiv w:val="1"/>
      <w:marLeft w:val="0"/>
      <w:marRight w:val="0"/>
      <w:marTop w:val="0"/>
      <w:marBottom w:val="0"/>
      <w:divBdr>
        <w:top w:val="none" w:sz="0" w:space="0" w:color="auto"/>
        <w:left w:val="none" w:sz="0" w:space="0" w:color="auto"/>
        <w:bottom w:val="none" w:sz="0" w:space="0" w:color="auto"/>
        <w:right w:val="none" w:sz="0" w:space="0" w:color="auto"/>
      </w:divBdr>
    </w:div>
    <w:div w:id="78337103">
      <w:bodyDiv w:val="1"/>
      <w:marLeft w:val="0"/>
      <w:marRight w:val="0"/>
      <w:marTop w:val="0"/>
      <w:marBottom w:val="0"/>
      <w:divBdr>
        <w:top w:val="none" w:sz="0" w:space="0" w:color="auto"/>
        <w:left w:val="none" w:sz="0" w:space="0" w:color="auto"/>
        <w:bottom w:val="none" w:sz="0" w:space="0" w:color="auto"/>
        <w:right w:val="none" w:sz="0" w:space="0" w:color="auto"/>
      </w:divBdr>
    </w:div>
    <w:div w:id="78408446">
      <w:bodyDiv w:val="1"/>
      <w:marLeft w:val="0"/>
      <w:marRight w:val="0"/>
      <w:marTop w:val="0"/>
      <w:marBottom w:val="0"/>
      <w:divBdr>
        <w:top w:val="none" w:sz="0" w:space="0" w:color="auto"/>
        <w:left w:val="none" w:sz="0" w:space="0" w:color="auto"/>
        <w:bottom w:val="none" w:sz="0" w:space="0" w:color="auto"/>
        <w:right w:val="none" w:sz="0" w:space="0" w:color="auto"/>
      </w:divBdr>
    </w:div>
    <w:div w:id="78597665">
      <w:bodyDiv w:val="1"/>
      <w:marLeft w:val="0"/>
      <w:marRight w:val="0"/>
      <w:marTop w:val="0"/>
      <w:marBottom w:val="0"/>
      <w:divBdr>
        <w:top w:val="none" w:sz="0" w:space="0" w:color="auto"/>
        <w:left w:val="none" w:sz="0" w:space="0" w:color="auto"/>
        <w:bottom w:val="none" w:sz="0" w:space="0" w:color="auto"/>
        <w:right w:val="none" w:sz="0" w:space="0" w:color="auto"/>
      </w:divBdr>
    </w:div>
    <w:div w:id="78720260">
      <w:bodyDiv w:val="1"/>
      <w:marLeft w:val="0"/>
      <w:marRight w:val="0"/>
      <w:marTop w:val="0"/>
      <w:marBottom w:val="0"/>
      <w:divBdr>
        <w:top w:val="none" w:sz="0" w:space="0" w:color="auto"/>
        <w:left w:val="none" w:sz="0" w:space="0" w:color="auto"/>
        <w:bottom w:val="none" w:sz="0" w:space="0" w:color="auto"/>
        <w:right w:val="none" w:sz="0" w:space="0" w:color="auto"/>
      </w:divBdr>
    </w:div>
    <w:div w:id="78912275">
      <w:bodyDiv w:val="1"/>
      <w:marLeft w:val="0"/>
      <w:marRight w:val="0"/>
      <w:marTop w:val="0"/>
      <w:marBottom w:val="0"/>
      <w:divBdr>
        <w:top w:val="none" w:sz="0" w:space="0" w:color="auto"/>
        <w:left w:val="none" w:sz="0" w:space="0" w:color="auto"/>
        <w:bottom w:val="none" w:sz="0" w:space="0" w:color="auto"/>
        <w:right w:val="none" w:sz="0" w:space="0" w:color="auto"/>
      </w:divBdr>
    </w:div>
    <w:div w:id="78987368">
      <w:bodyDiv w:val="1"/>
      <w:marLeft w:val="0"/>
      <w:marRight w:val="0"/>
      <w:marTop w:val="0"/>
      <w:marBottom w:val="0"/>
      <w:divBdr>
        <w:top w:val="none" w:sz="0" w:space="0" w:color="auto"/>
        <w:left w:val="none" w:sz="0" w:space="0" w:color="auto"/>
        <w:bottom w:val="none" w:sz="0" w:space="0" w:color="auto"/>
        <w:right w:val="none" w:sz="0" w:space="0" w:color="auto"/>
      </w:divBdr>
    </w:div>
    <w:div w:id="79067292">
      <w:bodyDiv w:val="1"/>
      <w:marLeft w:val="0"/>
      <w:marRight w:val="0"/>
      <w:marTop w:val="0"/>
      <w:marBottom w:val="0"/>
      <w:divBdr>
        <w:top w:val="none" w:sz="0" w:space="0" w:color="auto"/>
        <w:left w:val="none" w:sz="0" w:space="0" w:color="auto"/>
        <w:bottom w:val="none" w:sz="0" w:space="0" w:color="auto"/>
        <w:right w:val="none" w:sz="0" w:space="0" w:color="auto"/>
      </w:divBdr>
    </w:div>
    <w:div w:id="79109308">
      <w:bodyDiv w:val="1"/>
      <w:marLeft w:val="0"/>
      <w:marRight w:val="0"/>
      <w:marTop w:val="0"/>
      <w:marBottom w:val="0"/>
      <w:divBdr>
        <w:top w:val="none" w:sz="0" w:space="0" w:color="auto"/>
        <w:left w:val="none" w:sz="0" w:space="0" w:color="auto"/>
        <w:bottom w:val="none" w:sz="0" w:space="0" w:color="auto"/>
        <w:right w:val="none" w:sz="0" w:space="0" w:color="auto"/>
      </w:divBdr>
    </w:div>
    <w:div w:id="79298998">
      <w:bodyDiv w:val="1"/>
      <w:marLeft w:val="0"/>
      <w:marRight w:val="0"/>
      <w:marTop w:val="0"/>
      <w:marBottom w:val="0"/>
      <w:divBdr>
        <w:top w:val="none" w:sz="0" w:space="0" w:color="auto"/>
        <w:left w:val="none" w:sz="0" w:space="0" w:color="auto"/>
        <w:bottom w:val="none" w:sz="0" w:space="0" w:color="auto"/>
        <w:right w:val="none" w:sz="0" w:space="0" w:color="auto"/>
      </w:divBdr>
    </w:div>
    <w:div w:id="79302178">
      <w:bodyDiv w:val="1"/>
      <w:marLeft w:val="0"/>
      <w:marRight w:val="0"/>
      <w:marTop w:val="0"/>
      <w:marBottom w:val="0"/>
      <w:divBdr>
        <w:top w:val="none" w:sz="0" w:space="0" w:color="auto"/>
        <w:left w:val="none" w:sz="0" w:space="0" w:color="auto"/>
        <w:bottom w:val="none" w:sz="0" w:space="0" w:color="auto"/>
        <w:right w:val="none" w:sz="0" w:space="0" w:color="auto"/>
      </w:divBdr>
    </w:div>
    <w:div w:id="79497467">
      <w:bodyDiv w:val="1"/>
      <w:marLeft w:val="0"/>
      <w:marRight w:val="0"/>
      <w:marTop w:val="0"/>
      <w:marBottom w:val="0"/>
      <w:divBdr>
        <w:top w:val="none" w:sz="0" w:space="0" w:color="auto"/>
        <w:left w:val="none" w:sz="0" w:space="0" w:color="auto"/>
        <w:bottom w:val="none" w:sz="0" w:space="0" w:color="auto"/>
        <w:right w:val="none" w:sz="0" w:space="0" w:color="auto"/>
      </w:divBdr>
    </w:div>
    <w:div w:id="79525160">
      <w:bodyDiv w:val="1"/>
      <w:marLeft w:val="0"/>
      <w:marRight w:val="0"/>
      <w:marTop w:val="0"/>
      <w:marBottom w:val="0"/>
      <w:divBdr>
        <w:top w:val="none" w:sz="0" w:space="0" w:color="auto"/>
        <w:left w:val="none" w:sz="0" w:space="0" w:color="auto"/>
        <w:bottom w:val="none" w:sz="0" w:space="0" w:color="auto"/>
        <w:right w:val="none" w:sz="0" w:space="0" w:color="auto"/>
      </w:divBdr>
    </w:div>
    <w:div w:id="79563689">
      <w:bodyDiv w:val="1"/>
      <w:marLeft w:val="0"/>
      <w:marRight w:val="0"/>
      <w:marTop w:val="0"/>
      <w:marBottom w:val="0"/>
      <w:divBdr>
        <w:top w:val="none" w:sz="0" w:space="0" w:color="auto"/>
        <w:left w:val="none" w:sz="0" w:space="0" w:color="auto"/>
        <w:bottom w:val="none" w:sz="0" w:space="0" w:color="auto"/>
        <w:right w:val="none" w:sz="0" w:space="0" w:color="auto"/>
      </w:divBdr>
    </w:div>
    <w:div w:id="79644564">
      <w:bodyDiv w:val="1"/>
      <w:marLeft w:val="0"/>
      <w:marRight w:val="0"/>
      <w:marTop w:val="0"/>
      <w:marBottom w:val="0"/>
      <w:divBdr>
        <w:top w:val="none" w:sz="0" w:space="0" w:color="auto"/>
        <w:left w:val="none" w:sz="0" w:space="0" w:color="auto"/>
        <w:bottom w:val="none" w:sz="0" w:space="0" w:color="auto"/>
        <w:right w:val="none" w:sz="0" w:space="0" w:color="auto"/>
      </w:divBdr>
    </w:div>
    <w:div w:id="79720179">
      <w:bodyDiv w:val="1"/>
      <w:marLeft w:val="0"/>
      <w:marRight w:val="0"/>
      <w:marTop w:val="0"/>
      <w:marBottom w:val="0"/>
      <w:divBdr>
        <w:top w:val="none" w:sz="0" w:space="0" w:color="auto"/>
        <w:left w:val="none" w:sz="0" w:space="0" w:color="auto"/>
        <w:bottom w:val="none" w:sz="0" w:space="0" w:color="auto"/>
        <w:right w:val="none" w:sz="0" w:space="0" w:color="auto"/>
      </w:divBdr>
    </w:div>
    <w:div w:id="79833111">
      <w:bodyDiv w:val="1"/>
      <w:marLeft w:val="0"/>
      <w:marRight w:val="0"/>
      <w:marTop w:val="0"/>
      <w:marBottom w:val="0"/>
      <w:divBdr>
        <w:top w:val="none" w:sz="0" w:space="0" w:color="auto"/>
        <w:left w:val="none" w:sz="0" w:space="0" w:color="auto"/>
        <w:bottom w:val="none" w:sz="0" w:space="0" w:color="auto"/>
        <w:right w:val="none" w:sz="0" w:space="0" w:color="auto"/>
      </w:divBdr>
    </w:div>
    <w:div w:id="79956061">
      <w:bodyDiv w:val="1"/>
      <w:marLeft w:val="0"/>
      <w:marRight w:val="0"/>
      <w:marTop w:val="0"/>
      <w:marBottom w:val="0"/>
      <w:divBdr>
        <w:top w:val="none" w:sz="0" w:space="0" w:color="auto"/>
        <w:left w:val="none" w:sz="0" w:space="0" w:color="auto"/>
        <w:bottom w:val="none" w:sz="0" w:space="0" w:color="auto"/>
        <w:right w:val="none" w:sz="0" w:space="0" w:color="auto"/>
      </w:divBdr>
    </w:div>
    <w:div w:id="79985020">
      <w:bodyDiv w:val="1"/>
      <w:marLeft w:val="0"/>
      <w:marRight w:val="0"/>
      <w:marTop w:val="0"/>
      <w:marBottom w:val="0"/>
      <w:divBdr>
        <w:top w:val="none" w:sz="0" w:space="0" w:color="auto"/>
        <w:left w:val="none" w:sz="0" w:space="0" w:color="auto"/>
        <w:bottom w:val="none" w:sz="0" w:space="0" w:color="auto"/>
        <w:right w:val="none" w:sz="0" w:space="0" w:color="auto"/>
      </w:divBdr>
    </w:div>
    <w:div w:id="80218944">
      <w:bodyDiv w:val="1"/>
      <w:marLeft w:val="0"/>
      <w:marRight w:val="0"/>
      <w:marTop w:val="0"/>
      <w:marBottom w:val="0"/>
      <w:divBdr>
        <w:top w:val="none" w:sz="0" w:space="0" w:color="auto"/>
        <w:left w:val="none" w:sz="0" w:space="0" w:color="auto"/>
        <w:bottom w:val="none" w:sz="0" w:space="0" w:color="auto"/>
        <w:right w:val="none" w:sz="0" w:space="0" w:color="auto"/>
      </w:divBdr>
    </w:div>
    <w:div w:id="80225746">
      <w:bodyDiv w:val="1"/>
      <w:marLeft w:val="0"/>
      <w:marRight w:val="0"/>
      <w:marTop w:val="0"/>
      <w:marBottom w:val="0"/>
      <w:divBdr>
        <w:top w:val="none" w:sz="0" w:space="0" w:color="auto"/>
        <w:left w:val="none" w:sz="0" w:space="0" w:color="auto"/>
        <w:bottom w:val="none" w:sz="0" w:space="0" w:color="auto"/>
        <w:right w:val="none" w:sz="0" w:space="0" w:color="auto"/>
      </w:divBdr>
    </w:div>
    <w:div w:id="80570753">
      <w:bodyDiv w:val="1"/>
      <w:marLeft w:val="0"/>
      <w:marRight w:val="0"/>
      <w:marTop w:val="0"/>
      <w:marBottom w:val="0"/>
      <w:divBdr>
        <w:top w:val="none" w:sz="0" w:space="0" w:color="auto"/>
        <w:left w:val="none" w:sz="0" w:space="0" w:color="auto"/>
        <w:bottom w:val="none" w:sz="0" w:space="0" w:color="auto"/>
        <w:right w:val="none" w:sz="0" w:space="0" w:color="auto"/>
      </w:divBdr>
    </w:div>
    <w:div w:id="80638335">
      <w:bodyDiv w:val="1"/>
      <w:marLeft w:val="0"/>
      <w:marRight w:val="0"/>
      <w:marTop w:val="0"/>
      <w:marBottom w:val="0"/>
      <w:divBdr>
        <w:top w:val="none" w:sz="0" w:space="0" w:color="auto"/>
        <w:left w:val="none" w:sz="0" w:space="0" w:color="auto"/>
        <w:bottom w:val="none" w:sz="0" w:space="0" w:color="auto"/>
        <w:right w:val="none" w:sz="0" w:space="0" w:color="auto"/>
      </w:divBdr>
    </w:div>
    <w:div w:id="80760059">
      <w:bodyDiv w:val="1"/>
      <w:marLeft w:val="0"/>
      <w:marRight w:val="0"/>
      <w:marTop w:val="0"/>
      <w:marBottom w:val="0"/>
      <w:divBdr>
        <w:top w:val="none" w:sz="0" w:space="0" w:color="auto"/>
        <w:left w:val="none" w:sz="0" w:space="0" w:color="auto"/>
        <w:bottom w:val="none" w:sz="0" w:space="0" w:color="auto"/>
        <w:right w:val="none" w:sz="0" w:space="0" w:color="auto"/>
      </w:divBdr>
    </w:div>
    <w:div w:id="80834907">
      <w:bodyDiv w:val="1"/>
      <w:marLeft w:val="0"/>
      <w:marRight w:val="0"/>
      <w:marTop w:val="0"/>
      <w:marBottom w:val="0"/>
      <w:divBdr>
        <w:top w:val="none" w:sz="0" w:space="0" w:color="auto"/>
        <w:left w:val="none" w:sz="0" w:space="0" w:color="auto"/>
        <w:bottom w:val="none" w:sz="0" w:space="0" w:color="auto"/>
        <w:right w:val="none" w:sz="0" w:space="0" w:color="auto"/>
      </w:divBdr>
    </w:div>
    <w:div w:id="81068510">
      <w:bodyDiv w:val="1"/>
      <w:marLeft w:val="0"/>
      <w:marRight w:val="0"/>
      <w:marTop w:val="0"/>
      <w:marBottom w:val="0"/>
      <w:divBdr>
        <w:top w:val="none" w:sz="0" w:space="0" w:color="auto"/>
        <w:left w:val="none" w:sz="0" w:space="0" w:color="auto"/>
        <w:bottom w:val="none" w:sz="0" w:space="0" w:color="auto"/>
        <w:right w:val="none" w:sz="0" w:space="0" w:color="auto"/>
      </w:divBdr>
    </w:div>
    <w:div w:id="81144365">
      <w:bodyDiv w:val="1"/>
      <w:marLeft w:val="0"/>
      <w:marRight w:val="0"/>
      <w:marTop w:val="0"/>
      <w:marBottom w:val="0"/>
      <w:divBdr>
        <w:top w:val="none" w:sz="0" w:space="0" w:color="auto"/>
        <w:left w:val="none" w:sz="0" w:space="0" w:color="auto"/>
        <w:bottom w:val="none" w:sz="0" w:space="0" w:color="auto"/>
        <w:right w:val="none" w:sz="0" w:space="0" w:color="auto"/>
      </w:divBdr>
    </w:div>
    <w:div w:id="81219591">
      <w:bodyDiv w:val="1"/>
      <w:marLeft w:val="0"/>
      <w:marRight w:val="0"/>
      <w:marTop w:val="0"/>
      <w:marBottom w:val="0"/>
      <w:divBdr>
        <w:top w:val="none" w:sz="0" w:space="0" w:color="auto"/>
        <w:left w:val="none" w:sz="0" w:space="0" w:color="auto"/>
        <w:bottom w:val="none" w:sz="0" w:space="0" w:color="auto"/>
        <w:right w:val="none" w:sz="0" w:space="0" w:color="auto"/>
      </w:divBdr>
    </w:div>
    <w:div w:id="81486909">
      <w:bodyDiv w:val="1"/>
      <w:marLeft w:val="0"/>
      <w:marRight w:val="0"/>
      <w:marTop w:val="0"/>
      <w:marBottom w:val="0"/>
      <w:divBdr>
        <w:top w:val="none" w:sz="0" w:space="0" w:color="auto"/>
        <w:left w:val="none" w:sz="0" w:space="0" w:color="auto"/>
        <w:bottom w:val="none" w:sz="0" w:space="0" w:color="auto"/>
        <w:right w:val="none" w:sz="0" w:space="0" w:color="auto"/>
      </w:divBdr>
    </w:div>
    <w:div w:id="81530422">
      <w:bodyDiv w:val="1"/>
      <w:marLeft w:val="0"/>
      <w:marRight w:val="0"/>
      <w:marTop w:val="0"/>
      <w:marBottom w:val="0"/>
      <w:divBdr>
        <w:top w:val="none" w:sz="0" w:space="0" w:color="auto"/>
        <w:left w:val="none" w:sz="0" w:space="0" w:color="auto"/>
        <w:bottom w:val="none" w:sz="0" w:space="0" w:color="auto"/>
        <w:right w:val="none" w:sz="0" w:space="0" w:color="auto"/>
      </w:divBdr>
    </w:div>
    <w:div w:id="81536884">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1688151">
      <w:bodyDiv w:val="1"/>
      <w:marLeft w:val="0"/>
      <w:marRight w:val="0"/>
      <w:marTop w:val="0"/>
      <w:marBottom w:val="0"/>
      <w:divBdr>
        <w:top w:val="none" w:sz="0" w:space="0" w:color="auto"/>
        <w:left w:val="none" w:sz="0" w:space="0" w:color="auto"/>
        <w:bottom w:val="none" w:sz="0" w:space="0" w:color="auto"/>
        <w:right w:val="none" w:sz="0" w:space="0" w:color="auto"/>
      </w:divBdr>
    </w:div>
    <w:div w:id="81803829">
      <w:bodyDiv w:val="1"/>
      <w:marLeft w:val="0"/>
      <w:marRight w:val="0"/>
      <w:marTop w:val="0"/>
      <w:marBottom w:val="0"/>
      <w:divBdr>
        <w:top w:val="none" w:sz="0" w:space="0" w:color="auto"/>
        <w:left w:val="none" w:sz="0" w:space="0" w:color="auto"/>
        <w:bottom w:val="none" w:sz="0" w:space="0" w:color="auto"/>
        <w:right w:val="none" w:sz="0" w:space="0" w:color="auto"/>
      </w:divBdr>
    </w:div>
    <w:div w:id="81876890">
      <w:bodyDiv w:val="1"/>
      <w:marLeft w:val="0"/>
      <w:marRight w:val="0"/>
      <w:marTop w:val="0"/>
      <w:marBottom w:val="0"/>
      <w:divBdr>
        <w:top w:val="none" w:sz="0" w:space="0" w:color="auto"/>
        <w:left w:val="none" w:sz="0" w:space="0" w:color="auto"/>
        <w:bottom w:val="none" w:sz="0" w:space="0" w:color="auto"/>
        <w:right w:val="none" w:sz="0" w:space="0" w:color="auto"/>
      </w:divBdr>
    </w:div>
    <w:div w:id="81877457">
      <w:bodyDiv w:val="1"/>
      <w:marLeft w:val="0"/>
      <w:marRight w:val="0"/>
      <w:marTop w:val="0"/>
      <w:marBottom w:val="0"/>
      <w:divBdr>
        <w:top w:val="none" w:sz="0" w:space="0" w:color="auto"/>
        <w:left w:val="none" w:sz="0" w:space="0" w:color="auto"/>
        <w:bottom w:val="none" w:sz="0" w:space="0" w:color="auto"/>
        <w:right w:val="none" w:sz="0" w:space="0" w:color="auto"/>
      </w:divBdr>
    </w:div>
    <w:div w:id="81992308">
      <w:bodyDiv w:val="1"/>
      <w:marLeft w:val="0"/>
      <w:marRight w:val="0"/>
      <w:marTop w:val="0"/>
      <w:marBottom w:val="0"/>
      <w:divBdr>
        <w:top w:val="none" w:sz="0" w:space="0" w:color="auto"/>
        <w:left w:val="none" w:sz="0" w:space="0" w:color="auto"/>
        <w:bottom w:val="none" w:sz="0" w:space="0" w:color="auto"/>
        <w:right w:val="none" w:sz="0" w:space="0" w:color="auto"/>
      </w:divBdr>
    </w:div>
    <w:div w:id="82141806">
      <w:bodyDiv w:val="1"/>
      <w:marLeft w:val="0"/>
      <w:marRight w:val="0"/>
      <w:marTop w:val="0"/>
      <w:marBottom w:val="0"/>
      <w:divBdr>
        <w:top w:val="none" w:sz="0" w:space="0" w:color="auto"/>
        <w:left w:val="none" w:sz="0" w:space="0" w:color="auto"/>
        <w:bottom w:val="none" w:sz="0" w:space="0" w:color="auto"/>
        <w:right w:val="none" w:sz="0" w:space="0" w:color="auto"/>
      </w:divBdr>
    </w:div>
    <w:div w:id="82383429">
      <w:bodyDiv w:val="1"/>
      <w:marLeft w:val="0"/>
      <w:marRight w:val="0"/>
      <w:marTop w:val="0"/>
      <w:marBottom w:val="0"/>
      <w:divBdr>
        <w:top w:val="none" w:sz="0" w:space="0" w:color="auto"/>
        <w:left w:val="none" w:sz="0" w:space="0" w:color="auto"/>
        <w:bottom w:val="none" w:sz="0" w:space="0" w:color="auto"/>
        <w:right w:val="none" w:sz="0" w:space="0" w:color="auto"/>
      </w:divBdr>
    </w:div>
    <w:div w:id="82411241">
      <w:bodyDiv w:val="1"/>
      <w:marLeft w:val="0"/>
      <w:marRight w:val="0"/>
      <w:marTop w:val="0"/>
      <w:marBottom w:val="0"/>
      <w:divBdr>
        <w:top w:val="none" w:sz="0" w:space="0" w:color="auto"/>
        <w:left w:val="none" w:sz="0" w:space="0" w:color="auto"/>
        <w:bottom w:val="none" w:sz="0" w:space="0" w:color="auto"/>
        <w:right w:val="none" w:sz="0" w:space="0" w:color="auto"/>
      </w:divBdr>
    </w:div>
    <w:div w:id="82455350">
      <w:bodyDiv w:val="1"/>
      <w:marLeft w:val="0"/>
      <w:marRight w:val="0"/>
      <w:marTop w:val="0"/>
      <w:marBottom w:val="0"/>
      <w:divBdr>
        <w:top w:val="none" w:sz="0" w:space="0" w:color="auto"/>
        <w:left w:val="none" w:sz="0" w:space="0" w:color="auto"/>
        <w:bottom w:val="none" w:sz="0" w:space="0" w:color="auto"/>
        <w:right w:val="none" w:sz="0" w:space="0" w:color="auto"/>
      </w:divBdr>
    </w:div>
    <w:div w:id="82534228">
      <w:bodyDiv w:val="1"/>
      <w:marLeft w:val="0"/>
      <w:marRight w:val="0"/>
      <w:marTop w:val="0"/>
      <w:marBottom w:val="0"/>
      <w:divBdr>
        <w:top w:val="none" w:sz="0" w:space="0" w:color="auto"/>
        <w:left w:val="none" w:sz="0" w:space="0" w:color="auto"/>
        <w:bottom w:val="none" w:sz="0" w:space="0" w:color="auto"/>
        <w:right w:val="none" w:sz="0" w:space="0" w:color="auto"/>
      </w:divBdr>
    </w:div>
    <w:div w:id="82655873">
      <w:bodyDiv w:val="1"/>
      <w:marLeft w:val="0"/>
      <w:marRight w:val="0"/>
      <w:marTop w:val="0"/>
      <w:marBottom w:val="0"/>
      <w:divBdr>
        <w:top w:val="none" w:sz="0" w:space="0" w:color="auto"/>
        <w:left w:val="none" w:sz="0" w:space="0" w:color="auto"/>
        <w:bottom w:val="none" w:sz="0" w:space="0" w:color="auto"/>
        <w:right w:val="none" w:sz="0" w:space="0" w:color="auto"/>
      </w:divBdr>
    </w:div>
    <w:div w:id="82841119">
      <w:bodyDiv w:val="1"/>
      <w:marLeft w:val="0"/>
      <w:marRight w:val="0"/>
      <w:marTop w:val="0"/>
      <w:marBottom w:val="0"/>
      <w:divBdr>
        <w:top w:val="none" w:sz="0" w:space="0" w:color="auto"/>
        <w:left w:val="none" w:sz="0" w:space="0" w:color="auto"/>
        <w:bottom w:val="none" w:sz="0" w:space="0" w:color="auto"/>
        <w:right w:val="none" w:sz="0" w:space="0" w:color="auto"/>
      </w:divBdr>
    </w:div>
    <w:div w:id="82846128">
      <w:bodyDiv w:val="1"/>
      <w:marLeft w:val="0"/>
      <w:marRight w:val="0"/>
      <w:marTop w:val="0"/>
      <w:marBottom w:val="0"/>
      <w:divBdr>
        <w:top w:val="none" w:sz="0" w:space="0" w:color="auto"/>
        <w:left w:val="none" w:sz="0" w:space="0" w:color="auto"/>
        <w:bottom w:val="none" w:sz="0" w:space="0" w:color="auto"/>
        <w:right w:val="none" w:sz="0" w:space="0" w:color="auto"/>
      </w:divBdr>
    </w:div>
    <w:div w:id="82994576">
      <w:bodyDiv w:val="1"/>
      <w:marLeft w:val="0"/>
      <w:marRight w:val="0"/>
      <w:marTop w:val="0"/>
      <w:marBottom w:val="0"/>
      <w:divBdr>
        <w:top w:val="none" w:sz="0" w:space="0" w:color="auto"/>
        <w:left w:val="none" w:sz="0" w:space="0" w:color="auto"/>
        <w:bottom w:val="none" w:sz="0" w:space="0" w:color="auto"/>
        <w:right w:val="none" w:sz="0" w:space="0" w:color="auto"/>
      </w:divBdr>
    </w:div>
    <w:div w:id="83305215">
      <w:bodyDiv w:val="1"/>
      <w:marLeft w:val="0"/>
      <w:marRight w:val="0"/>
      <w:marTop w:val="0"/>
      <w:marBottom w:val="0"/>
      <w:divBdr>
        <w:top w:val="none" w:sz="0" w:space="0" w:color="auto"/>
        <w:left w:val="none" w:sz="0" w:space="0" w:color="auto"/>
        <w:bottom w:val="none" w:sz="0" w:space="0" w:color="auto"/>
        <w:right w:val="none" w:sz="0" w:space="0" w:color="auto"/>
      </w:divBdr>
    </w:div>
    <w:div w:id="83771147">
      <w:bodyDiv w:val="1"/>
      <w:marLeft w:val="0"/>
      <w:marRight w:val="0"/>
      <w:marTop w:val="0"/>
      <w:marBottom w:val="0"/>
      <w:divBdr>
        <w:top w:val="none" w:sz="0" w:space="0" w:color="auto"/>
        <w:left w:val="none" w:sz="0" w:space="0" w:color="auto"/>
        <w:bottom w:val="none" w:sz="0" w:space="0" w:color="auto"/>
        <w:right w:val="none" w:sz="0" w:space="0" w:color="auto"/>
      </w:divBdr>
    </w:div>
    <w:div w:id="83772204">
      <w:bodyDiv w:val="1"/>
      <w:marLeft w:val="0"/>
      <w:marRight w:val="0"/>
      <w:marTop w:val="0"/>
      <w:marBottom w:val="0"/>
      <w:divBdr>
        <w:top w:val="none" w:sz="0" w:space="0" w:color="auto"/>
        <w:left w:val="none" w:sz="0" w:space="0" w:color="auto"/>
        <w:bottom w:val="none" w:sz="0" w:space="0" w:color="auto"/>
        <w:right w:val="none" w:sz="0" w:space="0" w:color="auto"/>
      </w:divBdr>
    </w:div>
    <w:div w:id="83961258">
      <w:bodyDiv w:val="1"/>
      <w:marLeft w:val="0"/>
      <w:marRight w:val="0"/>
      <w:marTop w:val="0"/>
      <w:marBottom w:val="0"/>
      <w:divBdr>
        <w:top w:val="none" w:sz="0" w:space="0" w:color="auto"/>
        <w:left w:val="none" w:sz="0" w:space="0" w:color="auto"/>
        <w:bottom w:val="none" w:sz="0" w:space="0" w:color="auto"/>
        <w:right w:val="none" w:sz="0" w:space="0" w:color="auto"/>
      </w:divBdr>
    </w:div>
    <w:div w:id="83962106">
      <w:bodyDiv w:val="1"/>
      <w:marLeft w:val="0"/>
      <w:marRight w:val="0"/>
      <w:marTop w:val="0"/>
      <w:marBottom w:val="0"/>
      <w:divBdr>
        <w:top w:val="none" w:sz="0" w:space="0" w:color="auto"/>
        <w:left w:val="none" w:sz="0" w:space="0" w:color="auto"/>
        <w:bottom w:val="none" w:sz="0" w:space="0" w:color="auto"/>
        <w:right w:val="none" w:sz="0" w:space="0" w:color="auto"/>
      </w:divBdr>
    </w:div>
    <w:div w:id="83964500">
      <w:bodyDiv w:val="1"/>
      <w:marLeft w:val="0"/>
      <w:marRight w:val="0"/>
      <w:marTop w:val="0"/>
      <w:marBottom w:val="0"/>
      <w:divBdr>
        <w:top w:val="none" w:sz="0" w:space="0" w:color="auto"/>
        <w:left w:val="none" w:sz="0" w:space="0" w:color="auto"/>
        <w:bottom w:val="none" w:sz="0" w:space="0" w:color="auto"/>
        <w:right w:val="none" w:sz="0" w:space="0" w:color="auto"/>
      </w:divBdr>
    </w:div>
    <w:div w:id="84153632">
      <w:bodyDiv w:val="1"/>
      <w:marLeft w:val="0"/>
      <w:marRight w:val="0"/>
      <w:marTop w:val="0"/>
      <w:marBottom w:val="0"/>
      <w:divBdr>
        <w:top w:val="none" w:sz="0" w:space="0" w:color="auto"/>
        <w:left w:val="none" w:sz="0" w:space="0" w:color="auto"/>
        <w:bottom w:val="none" w:sz="0" w:space="0" w:color="auto"/>
        <w:right w:val="none" w:sz="0" w:space="0" w:color="auto"/>
      </w:divBdr>
    </w:div>
    <w:div w:id="84498305">
      <w:bodyDiv w:val="1"/>
      <w:marLeft w:val="0"/>
      <w:marRight w:val="0"/>
      <w:marTop w:val="0"/>
      <w:marBottom w:val="0"/>
      <w:divBdr>
        <w:top w:val="none" w:sz="0" w:space="0" w:color="auto"/>
        <w:left w:val="none" w:sz="0" w:space="0" w:color="auto"/>
        <w:bottom w:val="none" w:sz="0" w:space="0" w:color="auto"/>
        <w:right w:val="none" w:sz="0" w:space="0" w:color="auto"/>
      </w:divBdr>
    </w:div>
    <w:div w:id="84573094">
      <w:bodyDiv w:val="1"/>
      <w:marLeft w:val="0"/>
      <w:marRight w:val="0"/>
      <w:marTop w:val="0"/>
      <w:marBottom w:val="0"/>
      <w:divBdr>
        <w:top w:val="none" w:sz="0" w:space="0" w:color="auto"/>
        <w:left w:val="none" w:sz="0" w:space="0" w:color="auto"/>
        <w:bottom w:val="none" w:sz="0" w:space="0" w:color="auto"/>
        <w:right w:val="none" w:sz="0" w:space="0" w:color="auto"/>
      </w:divBdr>
    </w:div>
    <w:div w:id="84693021">
      <w:bodyDiv w:val="1"/>
      <w:marLeft w:val="0"/>
      <w:marRight w:val="0"/>
      <w:marTop w:val="0"/>
      <w:marBottom w:val="0"/>
      <w:divBdr>
        <w:top w:val="none" w:sz="0" w:space="0" w:color="auto"/>
        <w:left w:val="none" w:sz="0" w:space="0" w:color="auto"/>
        <w:bottom w:val="none" w:sz="0" w:space="0" w:color="auto"/>
        <w:right w:val="none" w:sz="0" w:space="0" w:color="auto"/>
      </w:divBdr>
    </w:div>
    <w:div w:id="84739699">
      <w:bodyDiv w:val="1"/>
      <w:marLeft w:val="0"/>
      <w:marRight w:val="0"/>
      <w:marTop w:val="0"/>
      <w:marBottom w:val="0"/>
      <w:divBdr>
        <w:top w:val="none" w:sz="0" w:space="0" w:color="auto"/>
        <w:left w:val="none" w:sz="0" w:space="0" w:color="auto"/>
        <w:bottom w:val="none" w:sz="0" w:space="0" w:color="auto"/>
        <w:right w:val="none" w:sz="0" w:space="0" w:color="auto"/>
      </w:divBdr>
    </w:div>
    <w:div w:id="84805852">
      <w:bodyDiv w:val="1"/>
      <w:marLeft w:val="0"/>
      <w:marRight w:val="0"/>
      <w:marTop w:val="0"/>
      <w:marBottom w:val="0"/>
      <w:divBdr>
        <w:top w:val="none" w:sz="0" w:space="0" w:color="auto"/>
        <w:left w:val="none" w:sz="0" w:space="0" w:color="auto"/>
        <w:bottom w:val="none" w:sz="0" w:space="0" w:color="auto"/>
        <w:right w:val="none" w:sz="0" w:space="0" w:color="auto"/>
      </w:divBdr>
    </w:div>
    <w:div w:id="84883921">
      <w:bodyDiv w:val="1"/>
      <w:marLeft w:val="0"/>
      <w:marRight w:val="0"/>
      <w:marTop w:val="0"/>
      <w:marBottom w:val="0"/>
      <w:divBdr>
        <w:top w:val="none" w:sz="0" w:space="0" w:color="auto"/>
        <w:left w:val="none" w:sz="0" w:space="0" w:color="auto"/>
        <w:bottom w:val="none" w:sz="0" w:space="0" w:color="auto"/>
        <w:right w:val="none" w:sz="0" w:space="0" w:color="auto"/>
      </w:divBdr>
    </w:div>
    <w:div w:id="84886012">
      <w:bodyDiv w:val="1"/>
      <w:marLeft w:val="0"/>
      <w:marRight w:val="0"/>
      <w:marTop w:val="0"/>
      <w:marBottom w:val="0"/>
      <w:divBdr>
        <w:top w:val="none" w:sz="0" w:space="0" w:color="auto"/>
        <w:left w:val="none" w:sz="0" w:space="0" w:color="auto"/>
        <w:bottom w:val="none" w:sz="0" w:space="0" w:color="auto"/>
        <w:right w:val="none" w:sz="0" w:space="0" w:color="auto"/>
      </w:divBdr>
    </w:div>
    <w:div w:id="85002626">
      <w:bodyDiv w:val="1"/>
      <w:marLeft w:val="0"/>
      <w:marRight w:val="0"/>
      <w:marTop w:val="0"/>
      <w:marBottom w:val="0"/>
      <w:divBdr>
        <w:top w:val="none" w:sz="0" w:space="0" w:color="auto"/>
        <w:left w:val="none" w:sz="0" w:space="0" w:color="auto"/>
        <w:bottom w:val="none" w:sz="0" w:space="0" w:color="auto"/>
        <w:right w:val="none" w:sz="0" w:space="0" w:color="auto"/>
      </w:divBdr>
    </w:div>
    <w:div w:id="85200225">
      <w:bodyDiv w:val="1"/>
      <w:marLeft w:val="0"/>
      <w:marRight w:val="0"/>
      <w:marTop w:val="0"/>
      <w:marBottom w:val="0"/>
      <w:divBdr>
        <w:top w:val="none" w:sz="0" w:space="0" w:color="auto"/>
        <w:left w:val="none" w:sz="0" w:space="0" w:color="auto"/>
        <w:bottom w:val="none" w:sz="0" w:space="0" w:color="auto"/>
        <w:right w:val="none" w:sz="0" w:space="0" w:color="auto"/>
      </w:divBdr>
    </w:div>
    <w:div w:id="85269865">
      <w:bodyDiv w:val="1"/>
      <w:marLeft w:val="0"/>
      <w:marRight w:val="0"/>
      <w:marTop w:val="0"/>
      <w:marBottom w:val="0"/>
      <w:divBdr>
        <w:top w:val="none" w:sz="0" w:space="0" w:color="auto"/>
        <w:left w:val="none" w:sz="0" w:space="0" w:color="auto"/>
        <w:bottom w:val="none" w:sz="0" w:space="0" w:color="auto"/>
        <w:right w:val="none" w:sz="0" w:space="0" w:color="auto"/>
      </w:divBdr>
    </w:div>
    <w:div w:id="85275066">
      <w:bodyDiv w:val="1"/>
      <w:marLeft w:val="0"/>
      <w:marRight w:val="0"/>
      <w:marTop w:val="0"/>
      <w:marBottom w:val="0"/>
      <w:divBdr>
        <w:top w:val="none" w:sz="0" w:space="0" w:color="auto"/>
        <w:left w:val="none" w:sz="0" w:space="0" w:color="auto"/>
        <w:bottom w:val="none" w:sz="0" w:space="0" w:color="auto"/>
        <w:right w:val="none" w:sz="0" w:space="0" w:color="auto"/>
      </w:divBdr>
    </w:div>
    <w:div w:id="85352376">
      <w:bodyDiv w:val="1"/>
      <w:marLeft w:val="0"/>
      <w:marRight w:val="0"/>
      <w:marTop w:val="0"/>
      <w:marBottom w:val="0"/>
      <w:divBdr>
        <w:top w:val="none" w:sz="0" w:space="0" w:color="auto"/>
        <w:left w:val="none" w:sz="0" w:space="0" w:color="auto"/>
        <w:bottom w:val="none" w:sz="0" w:space="0" w:color="auto"/>
        <w:right w:val="none" w:sz="0" w:space="0" w:color="auto"/>
      </w:divBdr>
    </w:div>
    <w:div w:id="85420322">
      <w:bodyDiv w:val="1"/>
      <w:marLeft w:val="0"/>
      <w:marRight w:val="0"/>
      <w:marTop w:val="0"/>
      <w:marBottom w:val="0"/>
      <w:divBdr>
        <w:top w:val="none" w:sz="0" w:space="0" w:color="auto"/>
        <w:left w:val="none" w:sz="0" w:space="0" w:color="auto"/>
        <w:bottom w:val="none" w:sz="0" w:space="0" w:color="auto"/>
        <w:right w:val="none" w:sz="0" w:space="0" w:color="auto"/>
      </w:divBdr>
    </w:div>
    <w:div w:id="85613862">
      <w:bodyDiv w:val="1"/>
      <w:marLeft w:val="0"/>
      <w:marRight w:val="0"/>
      <w:marTop w:val="0"/>
      <w:marBottom w:val="0"/>
      <w:divBdr>
        <w:top w:val="none" w:sz="0" w:space="0" w:color="auto"/>
        <w:left w:val="none" w:sz="0" w:space="0" w:color="auto"/>
        <w:bottom w:val="none" w:sz="0" w:space="0" w:color="auto"/>
        <w:right w:val="none" w:sz="0" w:space="0" w:color="auto"/>
      </w:divBdr>
    </w:div>
    <w:div w:id="85656599">
      <w:bodyDiv w:val="1"/>
      <w:marLeft w:val="0"/>
      <w:marRight w:val="0"/>
      <w:marTop w:val="0"/>
      <w:marBottom w:val="0"/>
      <w:divBdr>
        <w:top w:val="none" w:sz="0" w:space="0" w:color="auto"/>
        <w:left w:val="none" w:sz="0" w:space="0" w:color="auto"/>
        <w:bottom w:val="none" w:sz="0" w:space="0" w:color="auto"/>
        <w:right w:val="none" w:sz="0" w:space="0" w:color="auto"/>
      </w:divBdr>
    </w:div>
    <w:div w:id="85731597">
      <w:bodyDiv w:val="1"/>
      <w:marLeft w:val="0"/>
      <w:marRight w:val="0"/>
      <w:marTop w:val="0"/>
      <w:marBottom w:val="0"/>
      <w:divBdr>
        <w:top w:val="none" w:sz="0" w:space="0" w:color="auto"/>
        <w:left w:val="none" w:sz="0" w:space="0" w:color="auto"/>
        <w:bottom w:val="none" w:sz="0" w:space="0" w:color="auto"/>
        <w:right w:val="none" w:sz="0" w:space="0" w:color="auto"/>
      </w:divBdr>
    </w:div>
    <w:div w:id="85731770">
      <w:bodyDiv w:val="1"/>
      <w:marLeft w:val="0"/>
      <w:marRight w:val="0"/>
      <w:marTop w:val="0"/>
      <w:marBottom w:val="0"/>
      <w:divBdr>
        <w:top w:val="none" w:sz="0" w:space="0" w:color="auto"/>
        <w:left w:val="none" w:sz="0" w:space="0" w:color="auto"/>
        <w:bottom w:val="none" w:sz="0" w:space="0" w:color="auto"/>
        <w:right w:val="none" w:sz="0" w:space="0" w:color="auto"/>
      </w:divBdr>
    </w:div>
    <w:div w:id="85733216">
      <w:bodyDiv w:val="1"/>
      <w:marLeft w:val="0"/>
      <w:marRight w:val="0"/>
      <w:marTop w:val="0"/>
      <w:marBottom w:val="0"/>
      <w:divBdr>
        <w:top w:val="none" w:sz="0" w:space="0" w:color="auto"/>
        <w:left w:val="none" w:sz="0" w:space="0" w:color="auto"/>
        <w:bottom w:val="none" w:sz="0" w:space="0" w:color="auto"/>
        <w:right w:val="none" w:sz="0" w:space="0" w:color="auto"/>
      </w:divBdr>
    </w:div>
    <w:div w:id="85807041">
      <w:bodyDiv w:val="1"/>
      <w:marLeft w:val="0"/>
      <w:marRight w:val="0"/>
      <w:marTop w:val="0"/>
      <w:marBottom w:val="0"/>
      <w:divBdr>
        <w:top w:val="none" w:sz="0" w:space="0" w:color="auto"/>
        <w:left w:val="none" w:sz="0" w:space="0" w:color="auto"/>
        <w:bottom w:val="none" w:sz="0" w:space="0" w:color="auto"/>
        <w:right w:val="none" w:sz="0" w:space="0" w:color="auto"/>
      </w:divBdr>
    </w:div>
    <w:div w:id="85807674">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5814131">
      <w:bodyDiv w:val="1"/>
      <w:marLeft w:val="0"/>
      <w:marRight w:val="0"/>
      <w:marTop w:val="0"/>
      <w:marBottom w:val="0"/>
      <w:divBdr>
        <w:top w:val="none" w:sz="0" w:space="0" w:color="auto"/>
        <w:left w:val="none" w:sz="0" w:space="0" w:color="auto"/>
        <w:bottom w:val="none" w:sz="0" w:space="0" w:color="auto"/>
        <w:right w:val="none" w:sz="0" w:space="0" w:color="auto"/>
      </w:divBdr>
    </w:div>
    <w:div w:id="85883679">
      <w:bodyDiv w:val="1"/>
      <w:marLeft w:val="0"/>
      <w:marRight w:val="0"/>
      <w:marTop w:val="0"/>
      <w:marBottom w:val="0"/>
      <w:divBdr>
        <w:top w:val="none" w:sz="0" w:space="0" w:color="auto"/>
        <w:left w:val="none" w:sz="0" w:space="0" w:color="auto"/>
        <w:bottom w:val="none" w:sz="0" w:space="0" w:color="auto"/>
        <w:right w:val="none" w:sz="0" w:space="0" w:color="auto"/>
      </w:divBdr>
    </w:div>
    <w:div w:id="86007636">
      <w:bodyDiv w:val="1"/>
      <w:marLeft w:val="0"/>
      <w:marRight w:val="0"/>
      <w:marTop w:val="0"/>
      <w:marBottom w:val="0"/>
      <w:divBdr>
        <w:top w:val="none" w:sz="0" w:space="0" w:color="auto"/>
        <w:left w:val="none" w:sz="0" w:space="0" w:color="auto"/>
        <w:bottom w:val="none" w:sz="0" w:space="0" w:color="auto"/>
        <w:right w:val="none" w:sz="0" w:space="0" w:color="auto"/>
      </w:divBdr>
    </w:div>
    <w:div w:id="86077882">
      <w:bodyDiv w:val="1"/>
      <w:marLeft w:val="0"/>
      <w:marRight w:val="0"/>
      <w:marTop w:val="0"/>
      <w:marBottom w:val="0"/>
      <w:divBdr>
        <w:top w:val="none" w:sz="0" w:space="0" w:color="auto"/>
        <w:left w:val="none" w:sz="0" w:space="0" w:color="auto"/>
        <w:bottom w:val="none" w:sz="0" w:space="0" w:color="auto"/>
        <w:right w:val="none" w:sz="0" w:space="0" w:color="auto"/>
      </w:divBdr>
    </w:div>
    <w:div w:id="86124453">
      <w:bodyDiv w:val="1"/>
      <w:marLeft w:val="0"/>
      <w:marRight w:val="0"/>
      <w:marTop w:val="0"/>
      <w:marBottom w:val="0"/>
      <w:divBdr>
        <w:top w:val="none" w:sz="0" w:space="0" w:color="auto"/>
        <w:left w:val="none" w:sz="0" w:space="0" w:color="auto"/>
        <w:bottom w:val="none" w:sz="0" w:space="0" w:color="auto"/>
        <w:right w:val="none" w:sz="0" w:space="0" w:color="auto"/>
      </w:divBdr>
    </w:div>
    <w:div w:id="86193507">
      <w:bodyDiv w:val="1"/>
      <w:marLeft w:val="0"/>
      <w:marRight w:val="0"/>
      <w:marTop w:val="0"/>
      <w:marBottom w:val="0"/>
      <w:divBdr>
        <w:top w:val="none" w:sz="0" w:space="0" w:color="auto"/>
        <w:left w:val="none" w:sz="0" w:space="0" w:color="auto"/>
        <w:bottom w:val="none" w:sz="0" w:space="0" w:color="auto"/>
        <w:right w:val="none" w:sz="0" w:space="0" w:color="auto"/>
      </w:divBdr>
    </w:div>
    <w:div w:id="86193513">
      <w:bodyDiv w:val="1"/>
      <w:marLeft w:val="0"/>
      <w:marRight w:val="0"/>
      <w:marTop w:val="0"/>
      <w:marBottom w:val="0"/>
      <w:divBdr>
        <w:top w:val="none" w:sz="0" w:space="0" w:color="auto"/>
        <w:left w:val="none" w:sz="0" w:space="0" w:color="auto"/>
        <w:bottom w:val="none" w:sz="0" w:space="0" w:color="auto"/>
        <w:right w:val="none" w:sz="0" w:space="0" w:color="auto"/>
      </w:divBdr>
    </w:div>
    <w:div w:id="86193662">
      <w:bodyDiv w:val="1"/>
      <w:marLeft w:val="0"/>
      <w:marRight w:val="0"/>
      <w:marTop w:val="0"/>
      <w:marBottom w:val="0"/>
      <w:divBdr>
        <w:top w:val="none" w:sz="0" w:space="0" w:color="auto"/>
        <w:left w:val="none" w:sz="0" w:space="0" w:color="auto"/>
        <w:bottom w:val="none" w:sz="0" w:space="0" w:color="auto"/>
        <w:right w:val="none" w:sz="0" w:space="0" w:color="auto"/>
      </w:divBdr>
    </w:div>
    <w:div w:id="86316881">
      <w:bodyDiv w:val="1"/>
      <w:marLeft w:val="0"/>
      <w:marRight w:val="0"/>
      <w:marTop w:val="0"/>
      <w:marBottom w:val="0"/>
      <w:divBdr>
        <w:top w:val="none" w:sz="0" w:space="0" w:color="auto"/>
        <w:left w:val="none" w:sz="0" w:space="0" w:color="auto"/>
        <w:bottom w:val="none" w:sz="0" w:space="0" w:color="auto"/>
        <w:right w:val="none" w:sz="0" w:space="0" w:color="auto"/>
      </w:divBdr>
    </w:div>
    <w:div w:id="86508042">
      <w:bodyDiv w:val="1"/>
      <w:marLeft w:val="0"/>
      <w:marRight w:val="0"/>
      <w:marTop w:val="0"/>
      <w:marBottom w:val="0"/>
      <w:divBdr>
        <w:top w:val="none" w:sz="0" w:space="0" w:color="auto"/>
        <w:left w:val="none" w:sz="0" w:space="0" w:color="auto"/>
        <w:bottom w:val="none" w:sz="0" w:space="0" w:color="auto"/>
        <w:right w:val="none" w:sz="0" w:space="0" w:color="auto"/>
      </w:divBdr>
    </w:div>
    <w:div w:id="86580184">
      <w:bodyDiv w:val="1"/>
      <w:marLeft w:val="0"/>
      <w:marRight w:val="0"/>
      <w:marTop w:val="0"/>
      <w:marBottom w:val="0"/>
      <w:divBdr>
        <w:top w:val="none" w:sz="0" w:space="0" w:color="auto"/>
        <w:left w:val="none" w:sz="0" w:space="0" w:color="auto"/>
        <w:bottom w:val="none" w:sz="0" w:space="0" w:color="auto"/>
        <w:right w:val="none" w:sz="0" w:space="0" w:color="auto"/>
      </w:divBdr>
    </w:div>
    <w:div w:id="86656391">
      <w:bodyDiv w:val="1"/>
      <w:marLeft w:val="0"/>
      <w:marRight w:val="0"/>
      <w:marTop w:val="0"/>
      <w:marBottom w:val="0"/>
      <w:divBdr>
        <w:top w:val="none" w:sz="0" w:space="0" w:color="auto"/>
        <w:left w:val="none" w:sz="0" w:space="0" w:color="auto"/>
        <w:bottom w:val="none" w:sz="0" w:space="0" w:color="auto"/>
        <w:right w:val="none" w:sz="0" w:space="0" w:color="auto"/>
      </w:divBdr>
    </w:div>
    <w:div w:id="86735617">
      <w:bodyDiv w:val="1"/>
      <w:marLeft w:val="0"/>
      <w:marRight w:val="0"/>
      <w:marTop w:val="0"/>
      <w:marBottom w:val="0"/>
      <w:divBdr>
        <w:top w:val="none" w:sz="0" w:space="0" w:color="auto"/>
        <w:left w:val="none" w:sz="0" w:space="0" w:color="auto"/>
        <w:bottom w:val="none" w:sz="0" w:space="0" w:color="auto"/>
        <w:right w:val="none" w:sz="0" w:space="0" w:color="auto"/>
      </w:divBdr>
    </w:div>
    <w:div w:id="87043514">
      <w:bodyDiv w:val="1"/>
      <w:marLeft w:val="0"/>
      <w:marRight w:val="0"/>
      <w:marTop w:val="0"/>
      <w:marBottom w:val="0"/>
      <w:divBdr>
        <w:top w:val="none" w:sz="0" w:space="0" w:color="auto"/>
        <w:left w:val="none" w:sz="0" w:space="0" w:color="auto"/>
        <w:bottom w:val="none" w:sz="0" w:space="0" w:color="auto"/>
        <w:right w:val="none" w:sz="0" w:space="0" w:color="auto"/>
      </w:divBdr>
    </w:div>
    <w:div w:id="87043848">
      <w:bodyDiv w:val="1"/>
      <w:marLeft w:val="0"/>
      <w:marRight w:val="0"/>
      <w:marTop w:val="0"/>
      <w:marBottom w:val="0"/>
      <w:divBdr>
        <w:top w:val="none" w:sz="0" w:space="0" w:color="auto"/>
        <w:left w:val="none" w:sz="0" w:space="0" w:color="auto"/>
        <w:bottom w:val="none" w:sz="0" w:space="0" w:color="auto"/>
        <w:right w:val="none" w:sz="0" w:space="0" w:color="auto"/>
      </w:divBdr>
    </w:div>
    <w:div w:id="87240138">
      <w:bodyDiv w:val="1"/>
      <w:marLeft w:val="0"/>
      <w:marRight w:val="0"/>
      <w:marTop w:val="0"/>
      <w:marBottom w:val="0"/>
      <w:divBdr>
        <w:top w:val="none" w:sz="0" w:space="0" w:color="auto"/>
        <w:left w:val="none" w:sz="0" w:space="0" w:color="auto"/>
        <w:bottom w:val="none" w:sz="0" w:space="0" w:color="auto"/>
        <w:right w:val="none" w:sz="0" w:space="0" w:color="auto"/>
      </w:divBdr>
    </w:div>
    <w:div w:id="87314061">
      <w:bodyDiv w:val="1"/>
      <w:marLeft w:val="0"/>
      <w:marRight w:val="0"/>
      <w:marTop w:val="0"/>
      <w:marBottom w:val="0"/>
      <w:divBdr>
        <w:top w:val="none" w:sz="0" w:space="0" w:color="auto"/>
        <w:left w:val="none" w:sz="0" w:space="0" w:color="auto"/>
        <w:bottom w:val="none" w:sz="0" w:space="0" w:color="auto"/>
        <w:right w:val="none" w:sz="0" w:space="0" w:color="auto"/>
      </w:divBdr>
    </w:div>
    <w:div w:id="87316786">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87717">
      <w:bodyDiv w:val="1"/>
      <w:marLeft w:val="0"/>
      <w:marRight w:val="0"/>
      <w:marTop w:val="0"/>
      <w:marBottom w:val="0"/>
      <w:divBdr>
        <w:top w:val="none" w:sz="0" w:space="0" w:color="auto"/>
        <w:left w:val="none" w:sz="0" w:space="0" w:color="auto"/>
        <w:bottom w:val="none" w:sz="0" w:space="0" w:color="auto"/>
        <w:right w:val="none" w:sz="0" w:space="0" w:color="auto"/>
      </w:divBdr>
    </w:div>
    <w:div w:id="87432463">
      <w:bodyDiv w:val="1"/>
      <w:marLeft w:val="0"/>
      <w:marRight w:val="0"/>
      <w:marTop w:val="0"/>
      <w:marBottom w:val="0"/>
      <w:divBdr>
        <w:top w:val="none" w:sz="0" w:space="0" w:color="auto"/>
        <w:left w:val="none" w:sz="0" w:space="0" w:color="auto"/>
        <w:bottom w:val="none" w:sz="0" w:space="0" w:color="auto"/>
        <w:right w:val="none" w:sz="0" w:space="0" w:color="auto"/>
      </w:divBdr>
    </w:div>
    <w:div w:id="87777974">
      <w:bodyDiv w:val="1"/>
      <w:marLeft w:val="0"/>
      <w:marRight w:val="0"/>
      <w:marTop w:val="0"/>
      <w:marBottom w:val="0"/>
      <w:divBdr>
        <w:top w:val="none" w:sz="0" w:space="0" w:color="auto"/>
        <w:left w:val="none" w:sz="0" w:space="0" w:color="auto"/>
        <w:bottom w:val="none" w:sz="0" w:space="0" w:color="auto"/>
        <w:right w:val="none" w:sz="0" w:space="0" w:color="auto"/>
      </w:divBdr>
    </w:div>
    <w:div w:id="87889615">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281904">
      <w:bodyDiv w:val="1"/>
      <w:marLeft w:val="0"/>
      <w:marRight w:val="0"/>
      <w:marTop w:val="0"/>
      <w:marBottom w:val="0"/>
      <w:divBdr>
        <w:top w:val="none" w:sz="0" w:space="0" w:color="auto"/>
        <w:left w:val="none" w:sz="0" w:space="0" w:color="auto"/>
        <w:bottom w:val="none" w:sz="0" w:space="0" w:color="auto"/>
        <w:right w:val="none" w:sz="0" w:space="0" w:color="auto"/>
      </w:divBdr>
    </w:div>
    <w:div w:id="88358347">
      <w:bodyDiv w:val="1"/>
      <w:marLeft w:val="0"/>
      <w:marRight w:val="0"/>
      <w:marTop w:val="0"/>
      <w:marBottom w:val="0"/>
      <w:divBdr>
        <w:top w:val="none" w:sz="0" w:space="0" w:color="auto"/>
        <w:left w:val="none" w:sz="0" w:space="0" w:color="auto"/>
        <w:bottom w:val="none" w:sz="0" w:space="0" w:color="auto"/>
        <w:right w:val="none" w:sz="0" w:space="0" w:color="auto"/>
      </w:divBdr>
    </w:div>
    <w:div w:id="88551136">
      <w:bodyDiv w:val="1"/>
      <w:marLeft w:val="0"/>
      <w:marRight w:val="0"/>
      <w:marTop w:val="0"/>
      <w:marBottom w:val="0"/>
      <w:divBdr>
        <w:top w:val="none" w:sz="0" w:space="0" w:color="auto"/>
        <w:left w:val="none" w:sz="0" w:space="0" w:color="auto"/>
        <w:bottom w:val="none" w:sz="0" w:space="0" w:color="auto"/>
        <w:right w:val="none" w:sz="0" w:space="0" w:color="auto"/>
      </w:divBdr>
    </w:div>
    <w:div w:id="88619079">
      <w:bodyDiv w:val="1"/>
      <w:marLeft w:val="0"/>
      <w:marRight w:val="0"/>
      <w:marTop w:val="0"/>
      <w:marBottom w:val="0"/>
      <w:divBdr>
        <w:top w:val="none" w:sz="0" w:space="0" w:color="auto"/>
        <w:left w:val="none" w:sz="0" w:space="0" w:color="auto"/>
        <w:bottom w:val="none" w:sz="0" w:space="0" w:color="auto"/>
        <w:right w:val="none" w:sz="0" w:space="0" w:color="auto"/>
      </w:divBdr>
    </w:div>
    <w:div w:id="88698450">
      <w:bodyDiv w:val="1"/>
      <w:marLeft w:val="0"/>
      <w:marRight w:val="0"/>
      <w:marTop w:val="0"/>
      <w:marBottom w:val="0"/>
      <w:divBdr>
        <w:top w:val="none" w:sz="0" w:space="0" w:color="auto"/>
        <w:left w:val="none" w:sz="0" w:space="0" w:color="auto"/>
        <w:bottom w:val="none" w:sz="0" w:space="0" w:color="auto"/>
        <w:right w:val="none" w:sz="0" w:space="0" w:color="auto"/>
      </w:divBdr>
    </w:div>
    <w:div w:id="88892651">
      <w:bodyDiv w:val="1"/>
      <w:marLeft w:val="0"/>
      <w:marRight w:val="0"/>
      <w:marTop w:val="0"/>
      <w:marBottom w:val="0"/>
      <w:divBdr>
        <w:top w:val="none" w:sz="0" w:space="0" w:color="auto"/>
        <w:left w:val="none" w:sz="0" w:space="0" w:color="auto"/>
        <w:bottom w:val="none" w:sz="0" w:space="0" w:color="auto"/>
        <w:right w:val="none" w:sz="0" w:space="0" w:color="auto"/>
      </w:divBdr>
    </w:div>
    <w:div w:id="88937335">
      <w:bodyDiv w:val="1"/>
      <w:marLeft w:val="0"/>
      <w:marRight w:val="0"/>
      <w:marTop w:val="0"/>
      <w:marBottom w:val="0"/>
      <w:divBdr>
        <w:top w:val="none" w:sz="0" w:space="0" w:color="auto"/>
        <w:left w:val="none" w:sz="0" w:space="0" w:color="auto"/>
        <w:bottom w:val="none" w:sz="0" w:space="0" w:color="auto"/>
        <w:right w:val="none" w:sz="0" w:space="0" w:color="auto"/>
      </w:divBdr>
    </w:div>
    <w:div w:id="89085781">
      <w:bodyDiv w:val="1"/>
      <w:marLeft w:val="0"/>
      <w:marRight w:val="0"/>
      <w:marTop w:val="0"/>
      <w:marBottom w:val="0"/>
      <w:divBdr>
        <w:top w:val="none" w:sz="0" w:space="0" w:color="auto"/>
        <w:left w:val="none" w:sz="0" w:space="0" w:color="auto"/>
        <w:bottom w:val="none" w:sz="0" w:space="0" w:color="auto"/>
        <w:right w:val="none" w:sz="0" w:space="0" w:color="auto"/>
      </w:divBdr>
    </w:div>
    <w:div w:id="89199398">
      <w:bodyDiv w:val="1"/>
      <w:marLeft w:val="0"/>
      <w:marRight w:val="0"/>
      <w:marTop w:val="0"/>
      <w:marBottom w:val="0"/>
      <w:divBdr>
        <w:top w:val="none" w:sz="0" w:space="0" w:color="auto"/>
        <w:left w:val="none" w:sz="0" w:space="0" w:color="auto"/>
        <w:bottom w:val="none" w:sz="0" w:space="0" w:color="auto"/>
        <w:right w:val="none" w:sz="0" w:space="0" w:color="auto"/>
      </w:divBdr>
    </w:div>
    <w:div w:id="89351049">
      <w:bodyDiv w:val="1"/>
      <w:marLeft w:val="0"/>
      <w:marRight w:val="0"/>
      <w:marTop w:val="0"/>
      <w:marBottom w:val="0"/>
      <w:divBdr>
        <w:top w:val="none" w:sz="0" w:space="0" w:color="auto"/>
        <w:left w:val="none" w:sz="0" w:space="0" w:color="auto"/>
        <w:bottom w:val="none" w:sz="0" w:space="0" w:color="auto"/>
        <w:right w:val="none" w:sz="0" w:space="0" w:color="auto"/>
      </w:divBdr>
    </w:div>
    <w:div w:id="89354371">
      <w:bodyDiv w:val="1"/>
      <w:marLeft w:val="0"/>
      <w:marRight w:val="0"/>
      <w:marTop w:val="0"/>
      <w:marBottom w:val="0"/>
      <w:divBdr>
        <w:top w:val="none" w:sz="0" w:space="0" w:color="auto"/>
        <w:left w:val="none" w:sz="0" w:space="0" w:color="auto"/>
        <w:bottom w:val="none" w:sz="0" w:space="0" w:color="auto"/>
        <w:right w:val="none" w:sz="0" w:space="0" w:color="auto"/>
      </w:divBdr>
    </w:div>
    <w:div w:id="89666245">
      <w:bodyDiv w:val="1"/>
      <w:marLeft w:val="0"/>
      <w:marRight w:val="0"/>
      <w:marTop w:val="0"/>
      <w:marBottom w:val="0"/>
      <w:divBdr>
        <w:top w:val="none" w:sz="0" w:space="0" w:color="auto"/>
        <w:left w:val="none" w:sz="0" w:space="0" w:color="auto"/>
        <w:bottom w:val="none" w:sz="0" w:space="0" w:color="auto"/>
        <w:right w:val="none" w:sz="0" w:space="0" w:color="auto"/>
      </w:divBdr>
    </w:div>
    <w:div w:id="89855788">
      <w:bodyDiv w:val="1"/>
      <w:marLeft w:val="0"/>
      <w:marRight w:val="0"/>
      <w:marTop w:val="0"/>
      <w:marBottom w:val="0"/>
      <w:divBdr>
        <w:top w:val="none" w:sz="0" w:space="0" w:color="auto"/>
        <w:left w:val="none" w:sz="0" w:space="0" w:color="auto"/>
        <w:bottom w:val="none" w:sz="0" w:space="0" w:color="auto"/>
        <w:right w:val="none" w:sz="0" w:space="0" w:color="auto"/>
      </w:divBdr>
    </w:div>
    <w:div w:id="89929553">
      <w:bodyDiv w:val="1"/>
      <w:marLeft w:val="0"/>
      <w:marRight w:val="0"/>
      <w:marTop w:val="0"/>
      <w:marBottom w:val="0"/>
      <w:divBdr>
        <w:top w:val="none" w:sz="0" w:space="0" w:color="auto"/>
        <w:left w:val="none" w:sz="0" w:space="0" w:color="auto"/>
        <w:bottom w:val="none" w:sz="0" w:space="0" w:color="auto"/>
        <w:right w:val="none" w:sz="0" w:space="0" w:color="auto"/>
      </w:divBdr>
    </w:div>
    <w:div w:id="89930731">
      <w:bodyDiv w:val="1"/>
      <w:marLeft w:val="0"/>
      <w:marRight w:val="0"/>
      <w:marTop w:val="0"/>
      <w:marBottom w:val="0"/>
      <w:divBdr>
        <w:top w:val="none" w:sz="0" w:space="0" w:color="auto"/>
        <w:left w:val="none" w:sz="0" w:space="0" w:color="auto"/>
        <w:bottom w:val="none" w:sz="0" w:space="0" w:color="auto"/>
        <w:right w:val="none" w:sz="0" w:space="0" w:color="auto"/>
      </w:divBdr>
    </w:div>
    <w:div w:id="90249108">
      <w:bodyDiv w:val="1"/>
      <w:marLeft w:val="0"/>
      <w:marRight w:val="0"/>
      <w:marTop w:val="0"/>
      <w:marBottom w:val="0"/>
      <w:divBdr>
        <w:top w:val="none" w:sz="0" w:space="0" w:color="auto"/>
        <w:left w:val="none" w:sz="0" w:space="0" w:color="auto"/>
        <w:bottom w:val="none" w:sz="0" w:space="0" w:color="auto"/>
        <w:right w:val="none" w:sz="0" w:space="0" w:color="auto"/>
      </w:divBdr>
    </w:div>
    <w:div w:id="90250237">
      <w:bodyDiv w:val="1"/>
      <w:marLeft w:val="0"/>
      <w:marRight w:val="0"/>
      <w:marTop w:val="0"/>
      <w:marBottom w:val="0"/>
      <w:divBdr>
        <w:top w:val="none" w:sz="0" w:space="0" w:color="auto"/>
        <w:left w:val="none" w:sz="0" w:space="0" w:color="auto"/>
        <w:bottom w:val="none" w:sz="0" w:space="0" w:color="auto"/>
        <w:right w:val="none" w:sz="0" w:space="0" w:color="auto"/>
      </w:divBdr>
    </w:div>
    <w:div w:id="90273799">
      <w:bodyDiv w:val="1"/>
      <w:marLeft w:val="0"/>
      <w:marRight w:val="0"/>
      <w:marTop w:val="0"/>
      <w:marBottom w:val="0"/>
      <w:divBdr>
        <w:top w:val="none" w:sz="0" w:space="0" w:color="auto"/>
        <w:left w:val="none" w:sz="0" w:space="0" w:color="auto"/>
        <w:bottom w:val="none" w:sz="0" w:space="0" w:color="auto"/>
        <w:right w:val="none" w:sz="0" w:space="0" w:color="auto"/>
      </w:divBdr>
    </w:div>
    <w:div w:id="90395001">
      <w:bodyDiv w:val="1"/>
      <w:marLeft w:val="0"/>
      <w:marRight w:val="0"/>
      <w:marTop w:val="0"/>
      <w:marBottom w:val="0"/>
      <w:divBdr>
        <w:top w:val="none" w:sz="0" w:space="0" w:color="auto"/>
        <w:left w:val="none" w:sz="0" w:space="0" w:color="auto"/>
        <w:bottom w:val="none" w:sz="0" w:space="0" w:color="auto"/>
        <w:right w:val="none" w:sz="0" w:space="0" w:color="auto"/>
      </w:divBdr>
    </w:div>
    <w:div w:id="90468729">
      <w:bodyDiv w:val="1"/>
      <w:marLeft w:val="0"/>
      <w:marRight w:val="0"/>
      <w:marTop w:val="0"/>
      <w:marBottom w:val="0"/>
      <w:divBdr>
        <w:top w:val="none" w:sz="0" w:space="0" w:color="auto"/>
        <w:left w:val="none" w:sz="0" w:space="0" w:color="auto"/>
        <w:bottom w:val="none" w:sz="0" w:space="0" w:color="auto"/>
        <w:right w:val="none" w:sz="0" w:space="0" w:color="auto"/>
      </w:divBdr>
    </w:div>
    <w:div w:id="90712026">
      <w:bodyDiv w:val="1"/>
      <w:marLeft w:val="0"/>
      <w:marRight w:val="0"/>
      <w:marTop w:val="0"/>
      <w:marBottom w:val="0"/>
      <w:divBdr>
        <w:top w:val="none" w:sz="0" w:space="0" w:color="auto"/>
        <w:left w:val="none" w:sz="0" w:space="0" w:color="auto"/>
        <w:bottom w:val="none" w:sz="0" w:space="0" w:color="auto"/>
        <w:right w:val="none" w:sz="0" w:space="0" w:color="auto"/>
      </w:divBdr>
    </w:div>
    <w:div w:id="91096815">
      <w:bodyDiv w:val="1"/>
      <w:marLeft w:val="0"/>
      <w:marRight w:val="0"/>
      <w:marTop w:val="0"/>
      <w:marBottom w:val="0"/>
      <w:divBdr>
        <w:top w:val="none" w:sz="0" w:space="0" w:color="auto"/>
        <w:left w:val="none" w:sz="0" w:space="0" w:color="auto"/>
        <w:bottom w:val="none" w:sz="0" w:space="0" w:color="auto"/>
        <w:right w:val="none" w:sz="0" w:space="0" w:color="auto"/>
      </w:divBdr>
    </w:div>
    <w:div w:id="91165442">
      <w:bodyDiv w:val="1"/>
      <w:marLeft w:val="0"/>
      <w:marRight w:val="0"/>
      <w:marTop w:val="0"/>
      <w:marBottom w:val="0"/>
      <w:divBdr>
        <w:top w:val="none" w:sz="0" w:space="0" w:color="auto"/>
        <w:left w:val="none" w:sz="0" w:space="0" w:color="auto"/>
        <w:bottom w:val="none" w:sz="0" w:space="0" w:color="auto"/>
        <w:right w:val="none" w:sz="0" w:space="0" w:color="auto"/>
      </w:divBdr>
    </w:div>
    <w:div w:id="91511995">
      <w:bodyDiv w:val="1"/>
      <w:marLeft w:val="0"/>
      <w:marRight w:val="0"/>
      <w:marTop w:val="0"/>
      <w:marBottom w:val="0"/>
      <w:divBdr>
        <w:top w:val="none" w:sz="0" w:space="0" w:color="auto"/>
        <w:left w:val="none" w:sz="0" w:space="0" w:color="auto"/>
        <w:bottom w:val="none" w:sz="0" w:space="0" w:color="auto"/>
        <w:right w:val="none" w:sz="0" w:space="0" w:color="auto"/>
      </w:divBdr>
    </w:div>
    <w:div w:id="91703737">
      <w:bodyDiv w:val="1"/>
      <w:marLeft w:val="0"/>
      <w:marRight w:val="0"/>
      <w:marTop w:val="0"/>
      <w:marBottom w:val="0"/>
      <w:divBdr>
        <w:top w:val="none" w:sz="0" w:space="0" w:color="auto"/>
        <w:left w:val="none" w:sz="0" w:space="0" w:color="auto"/>
        <w:bottom w:val="none" w:sz="0" w:space="0" w:color="auto"/>
        <w:right w:val="none" w:sz="0" w:space="0" w:color="auto"/>
      </w:divBdr>
    </w:div>
    <w:div w:id="91704558">
      <w:bodyDiv w:val="1"/>
      <w:marLeft w:val="0"/>
      <w:marRight w:val="0"/>
      <w:marTop w:val="0"/>
      <w:marBottom w:val="0"/>
      <w:divBdr>
        <w:top w:val="none" w:sz="0" w:space="0" w:color="auto"/>
        <w:left w:val="none" w:sz="0" w:space="0" w:color="auto"/>
        <w:bottom w:val="none" w:sz="0" w:space="0" w:color="auto"/>
        <w:right w:val="none" w:sz="0" w:space="0" w:color="auto"/>
      </w:divBdr>
    </w:div>
    <w:div w:id="91704667">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1822582">
      <w:bodyDiv w:val="1"/>
      <w:marLeft w:val="0"/>
      <w:marRight w:val="0"/>
      <w:marTop w:val="0"/>
      <w:marBottom w:val="0"/>
      <w:divBdr>
        <w:top w:val="none" w:sz="0" w:space="0" w:color="auto"/>
        <w:left w:val="none" w:sz="0" w:space="0" w:color="auto"/>
        <w:bottom w:val="none" w:sz="0" w:space="0" w:color="auto"/>
        <w:right w:val="none" w:sz="0" w:space="0" w:color="auto"/>
      </w:divBdr>
    </w:div>
    <w:div w:id="91828326">
      <w:bodyDiv w:val="1"/>
      <w:marLeft w:val="0"/>
      <w:marRight w:val="0"/>
      <w:marTop w:val="0"/>
      <w:marBottom w:val="0"/>
      <w:divBdr>
        <w:top w:val="none" w:sz="0" w:space="0" w:color="auto"/>
        <w:left w:val="none" w:sz="0" w:space="0" w:color="auto"/>
        <w:bottom w:val="none" w:sz="0" w:space="0" w:color="auto"/>
        <w:right w:val="none" w:sz="0" w:space="0" w:color="auto"/>
      </w:divBdr>
    </w:div>
    <w:div w:id="92021519">
      <w:bodyDiv w:val="1"/>
      <w:marLeft w:val="0"/>
      <w:marRight w:val="0"/>
      <w:marTop w:val="0"/>
      <w:marBottom w:val="0"/>
      <w:divBdr>
        <w:top w:val="none" w:sz="0" w:space="0" w:color="auto"/>
        <w:left w:val="none" w:sz="0" w:space="0" w:color="auto"/>
        <w:bottom w:val="none" w:sz="0" w:space="0" w:color="auto"/>
        <w:right w:val="none" w:sz="0" w:space="0" w:color="auto"/>
      </w:divBdr>
    </w:div>
    <w:div w:id="92169454">
      <w:bodyDiv w:val="1"/>
      <w:marLeft w:val="0"/>
      <w:marRight w:val="0"/>
      <w:marTop w:val="0"/>
      <w:marBottom w:val="0"/>
      <w:divBdr>
        <w:top w:val="none" w:sz="0" w:space="0" w:color="auto"/>
        <w:left w:val="none" w:sz="0" w:space="0" w:color="auto"/>
        <w:bottom w:val="none" w:sz="0" w:space="0" w:color="auto"/>
        <w:right w:val="none" w:sz="0" w:space="0" w:color="auto"/>
      </w:divBdr>
    </w:div>
    <w:div w:id="92364407">
      <w:bodyDiv w:val="1"/>
      <w:marLeft w:val="0"/>
      <w:marRight w:val="0"/>
      <w:marTop w:val="0"/>
      <w:marBottom w:val="0"/>
      <w:divBdr>
        <w:top w:val="none" w:sz="0" w:space="0" w:color="auto"/>
        <w:left w:val="none" w:sz="0" w:space="0" w:color="auto"/>
        <w:bottom w:val="none" w:sz="0" w:space="0" w:color="auto"/>
        <w:right w:val="none" w:sz="0" w:space="0" w:color="auto"/>
      </w:divBdr>
    </w:div>
    <w:div w:id="92554980">
      <w:bodyDiv w:val="1"/>
      <w:marLeft w:val="0"/>
      <w:marRight w:val="0"/>
      <w:marTop w:val="0"/>
      <w:marBottom w:val="0"/>
      <w:divBdr>
        <w:top w:val="none" w:sz="0" w:space="0" w:color="auto"/>
        <w:left w:val="none" w:sz="0" w:space="0" w:color="auto"/>
        <w:bottom w:val="none" w:sz="0" w:space="0" w:color="auto"/>
        <w:right w:val="none" w:sz="0" w:space="0" w:color="auto"/>
      </w:divBdr>
    </w:div>
    <w:div w:id="92628831">
      <w:bodyDiv w:val="1"/>
      <w:marLeft w:val="0"/>
      <w:marRight w:val="0"/>
      <w:marTop w:val="0"/>
      <w:marBottom w:val="0"/>
      <w:divBdr>
        <w:top w:val="none" w:sz="0" w:space="0" w:color="auto"/>
        <w:left w:val="none" w:sz="0" w:space="0" w:color="auto"/>
        <w:bottom w:val="none" w:sz="0" w:space="0" w:color="auto"/>
        <w:right w:val="none" w:sz="0" w:space="0" w:color="auto"/>
      </w:divBdr>
    </w:div>
    <w:div w:id="92634001">
      <w:bodyDiv w:val="1"/>
      <w:marLeft w:val="0"/>
      <w:marRight w:val="0"/>
      <w:marTop w:val="0"/>
      <w:marBottom w:val="0"/>
      <w:divBdr>
        <w:top w:val="none" w:sz="0" w:space="0" w:color="auto"/>
        <w:left w:val="none" w:sz="0" w:space="0" w:color="auto"/>
        <w:bottom w:val="none" w:sz="0" w:space="0" w:color="auto"/>
        <w:right w:val="none" w:sz="0" w:space="0" w:color="auto"/>
      </w:divBdr>
    </w:div>
    <w:div w:id="92865222">
      <w:bodyDiv w:val="1"/>
      <w:marLeft w:val="0"/>
      <w:marRight w:val="0"/>
      <w:marTop w:val="0"/>
      <w:marBottom w:val="0"/>
      <w:divBdr>
        <w:top w:val="none" w:sz="0" w:space="0" w:color="auto"/>
        <w:left w:val="none" w:sz="0" w:space="0" w:color="auto"/>
        <w:bottom w:val="none" w:sz="0" w:space="0" w:color="auto"/>
        <w:right w:val="none" w:sz="0" w:space="0" w:color="auto"/>
      </w:divBdr>
    </w:div>
    <w:div w:id="92943022">
      <w:bodyDiv w:val="1"/>
      <w:marLeft w:val="0"/>
      <w:marRight w:val="0"/>
      <w:marTop w:val="0"/>
      <w:marBottom w:val="0"/>
      <w:divBdr>
        <w:top w:val="none" w:sz="0" w:space="0" w:color="auto"/>
        <w:left w:val="none" w:sz="0" w:space="0" w:color="auto"/>
        <w:bottom w:val="none" w:sz="0" w:space="0" w:color="auto"/>
        <w:right w:val="none" w:sz="0" w:space="0" w:color="auto"/>
      </w:divBdr>
    </w:div>
    <w:div w:id="93013828">
      <w:bodyDiv w:val="1"/>
      <w:marLeft w:val="0"/>
      <w:marRight w:val="0"/>
      <w:marTop w:val="0"/>
      <w:marBottom w:val="0"/>
      <w:divBdr>
        <w:top w:val="none" w:sz="0" w:space="0" w:color="auto"/>
        <w:left w:val="none" w:sz="0" w:space="0" w:color="auto"/>
        <w:bottom w:val="none" w:sz="0" w:space="0" w:color="auto"/>
        <w:right w:val="none" w:sz="0" w:space="0" w:color="auto"/>
      </w:divBdr>
    </w:div>
    <w:div w:id="93014902">
      <w:bodyDiv w:val="1"/>
      <w:marLeft w:val="0"/>
      <w:marRight w:val="0"/>
      <w:marTop w:val="0"/>
      <w:marBottom w:val="0"/>
      <w:divBdr>
        <w:top w:val="none" w:sz="0" w:space="0" w:color="auto"/>
        <w:left w:val="none" w:sz="0" w:space="0" w:color="auto"/>
        <w:bottom w:val="none" w:sz="0" w:space="0" w:color="auto"/>
        <w:right w:val="none" w:sz="0" w:space="0" w:color="auto"/>
      </w:divBdr>
    </w:div>
    <w:div w:id="93016459">
      <w:bodyDiv w:val="1"/>
      <w:marLeft w:val="0"/>
      <w:marRight w:val="0"/>
      <w:marTop w:val="0"/>
      <w:marBottom w:val="0"/>
      <w:divBdr>
        <w:top w:val="none" w:sz="0" w:space="0" w:color="auto"/>
        <w:left w:val="none" w:sz="0" w:space="0" w:color="auto"/>
        <w:bottom w:val="none" w:sz="0" w:space="0" w:color="auto"/>
        <w:right w:val="none" w:sz="0" w:space="0" w:color="auto"/>
      </w:divBdr>
    </w:div>
    <w:div w:id="93020946">
      <w:bodyDiv w:val="1"/>
      <w:marLeft w:val="0"/>
      <w:marRight w:val="0"/>
      <w:marTop w:val="0"/>
      <w:marBottom w:val="0"/>
      <w:divBdr>
        <w:top w:val="none" w:sz="0" w:space="0" w:color="auto"/>
        <w:left w:val="none" w:sz="0" w:space="0" w:color="auto"/>
        <w:bottom w:val="none" w:sz="0" w:space="0" w:color="auto"/>
        <w:right w:val="none" w:sz="0" w:space="0" w:color="auto"/>
      </w:divBdr>
    </w:div>
    <w:div w:id="93325739">
      <w:bodyDiv w:val="1"/>
      <w:marLeft w:val="0"/>
      <w:marRight w:val="0"/>
      <w:marTop w:val="0"/>
      <w:marBottom w:val="0"/>
      <w:divBdr>
        <w:top w:val="none" w:sz="0" w:space="0" w:color="auto"/>
        <w:left w:val="none" w:sz="0" w:space="0" w:color="auto"/>
        <w:bottom w:val="none" w:sz="0" w:space="0" w:color="auto"/>
        <w:right w:val="none" w:sz="0" w:space="0" w:color="auto"/>
      </w:divBdr>
    </w:div>
    <w:div w:id="93329879">
      <w:bodyDiv w:val="1"/>
      <w:marLeft w:val="0"/>
      <w:marRight w:val="0"/>
      <w:marTop w:val="0"/>
      <w:marBottom w:val="0"/>
      <w:divBdr>
        <w:top w:val="none" w:sz="0" w:space="0" w:color="auto"/>
        <w:left w:val="none" w:sz="0" w:space="0" w:color="auto"/>
        <w:bottom w:val="none" w:sz="0" w:space="0" w:color="auto"/>
        <w:right w:val="none" w:sz="0" w:space="0" w:color="auto"/>
      </w:divBdr>
    </w:div>
    <w:div w:id="93481984">
      <w:bodyDiv w:val="1"/>
      <w:marLeft w:val="0"/>
      <w:marRight w:val="0"/>
      <w:marTop w:val="0"/>
      <w:marBottom w:val="0"/>
      <w:divBdr>
        <w:top w:val="none" w:sz="0" w:space="0" w:color="auto"/>
        <w:left w:val="none" w:sz="0" w:space="0" w:color="auto"/>
        <w:bottom w:val="none" w:sz="0" w:space="0" w:color="auto"/>
        <w:right w:val="none" w:sz="0" w:space="0" w:color="auto"/>
      </w:divBdr>
    </w:div>
    <w:div w:id="93743547">
      <w:bodyDiv w:val="1"/>
      <w:marLeft w:val="0"/>
      <w:marRight w:val="0"/>
      <w:marTop w:val="0"/>
      <w:marBottom w:val="0"/>
      <w:divBdr>
        <w:top w:val="none" w:sz="0" w:space="0" w:color="auto"/>
        <w:left w:val="none" w:sz="0" w:space="0" w:color="auto"/>
        <w:bottom w:val="none" w:sz="0" w:space="0" w:color="auto"/>
        <w:right w:val="none" w:sz="0" w:space="0" w:color="auto"/>
      </w:divBdr>
    </w:div>
    <w:div w:id="93988468">
      <w:bodyDiv w:val="1"/>
      <w:marLeft w:val="0"/>
      <w:marRight w:val="0"/>
      <w:marTop w:val="0"/>
      <w:marBottom w:val="0"/>
      <w:divBdr>
        <w:top w:val="none" w:sz="0" w:space="0" w:color="auto"/>
        <w:left w:val="none" w:sz="0" w:space="0" w:color="auto"/>
        <w:bottom w:val="none" w:sz="0" w:space="0" w:color="auto"/>
        <w:right w:val="none" w:sz="0" w:space="0" w:color="auto"/>
      </w:divBdr>
    </w:div>
    <w:div w:id="94131927">
      <w:bodyDiv w:val="1"/>
      <w:marLeft w:val="0"/>
      <w:marRight w:val="0"/>
      <w:marTop w:val="0"/>
      <w:marBottom w:val="0"/>
      <w:divBdr>
        <w:top w:val="none" w:sz="0" w:space="0" w:color="auto"/>
        <w:left w:val="none" w:sz="0" w:space="0" w:color="auto"/>
        <w:bottom w:val="none" w:sz="0" w:space="0" w:color="auto"/>
        <w:right w:val="none" w:sz="0" w:space="0" w:color="auto"/>
      </w:divBdr>
    </w:div>
    <w:div w:id="94447381">
      <w:bodyDiv w:val="1"/>
      <w:marLeft w:val="0"/>
      <w:marRight w:val="0"/>
      <w:marTop w:val="0"/>
      <w:marBottom w:val="0"/>
      <w:divBdr>
        <w:top w:val="none" w:sz="0" w:space="0" w:color="auto"/>
        <w:left w:val="none" w:sz="0" w:space="0" w:color="auto"/>
        <w:bottom w:val="none" w:sz="0" w:space="0" w:color="auto"/>
        <w:right w:val="none" w:sz="0" w:space="0" w:color="auto"/>
      </w:divBdr>
    </w:div>
    <w:div w:id="94517703">
      <w:bodyDiv w:val="1"/>
      <w:marLeft w:val="0"/>
      <w:marRight w:val="0"/>
      <w:marTop w:val="0"/>
      <w:marBottom w:val="0"/>
      <w:divBdr>
        <w:top w:val="none" w:sz="0" w:space="0" w:color="auto"/>
        <w:left w:val="none" w:sz="0" w:space="0" w:color="auto"/>
        <w:bottom w:val="none" w:sz="0" w:space="0" w:color="auto"/>
        <w:right w:val="none" w:sz="0" w:space="0" w:color="auto"/>
      </w:divBdr>
    </w:div>
    <w:div w:id="94519752">
      <w:bodyDiv w:val="1"/>
      <w:marLeft w:val="0"/>
      <w:marRight w:val="0"/>
      <w:marTop w:val="0"/>
      <w:marBottom w:val="0"/>
      <w:divBdr>
        <w:top w:val="none" w:sz="0" w:space="0" w:color="auto"/>
        <w:left w:val="none" w:sz="0" w:space="0" w:color="auto"/>
        <w:bottom w:val="none" w:sz="0" w:space="0" w:color="auto"/>
        <w:right w:val="none" w:sz="0" w:space="0" w:color="auto"/>
      </w:divBdr>
    </w:div>
    <w:div w:id="94643336">
      <w:bodyDiv w:val="1"/>
      <w:marLeft w:val="0"/>
      <w:marRight w:val="0"/>
      <w:marTop w:val="0"/>
      <w:marBottom w:val="0"/>
      <w:divBdr>
        <w:top w:val="none" w:sz="0" w:space="0" w:color="auto"/>
        <w:left w:val="none" w:sz="0" w:space="0" w:color="auto"/>
        <w:bottom w:val="none" w:sz="0" w:space="0" w:color="auto"/>
        <w:right w:val="none" w:sz="0" w:space="0" w:color="auto"/>
      </w:divBdr>
    </w:div>
    <w:div w:id="94643367">
      <w:bodyDiv w:val="1"/>
      <w:marLeft w:val="0"/>
      <w:marRight w:val="0"/>
      <w:marTop w:val="0"/>
      <w:marBottom w:val="0"/>
      <w:divBdr>
        <w:top w:val="none" w:sz="0" w:space="0" w:color="auto"/>
        <w:left w:val="none" w:sz="0" w:space="0" w:color="auto"/>
        <w:bottom w:val="none" w:sz="0" w:space="0" w:color="auto"/>
        <w:right w:val="none" w:sz="0" w:space="0" w:color="auto"/>
      </w:divBdr>
    </w:div>
    <w:div w:id="94710376">
      <w:bodyDiv w:val="1"/>
      <w:marLeft w:val="0"/>
      <w:marRight w:val="0"/>
      <w:marTop w:val="0"/>
      <w:marBottom w:val="0"/>
      <w:divBdr>
        <w:top w:val="none" w:sz="0" w:space="0" w:color="auto"/>
        <w:left w:val="none" w:sz="0" w:space="0" w:color="auto"/>
        <w:bottom w:val="none" w:sz="0" w:space="0" w:color="auto"/>
        <w:right w:val="none" w:sz="0" w:space="0" w:color="auto"/>
      </w:divBdr>
    </w:div>
    <w:div w:id="94788113">
      <w:bodyDiv w:val="1"/>
      <w:marLeft w:val="0"/>
      <w:marRight w:val="0"/>
      <w:marTop w:val="0"/>
      <w:marBottom w:val="0"/>
      <w:divBdr>
        <w:top w:val="none" w:sz="0" w:space="0" w:color="auto"/>
        <w:left w:val="none" w:sz="0" w:space="0" w:color="auto"/>
        <w:bottom w:val="none" w:sz="0" w:space="0" w:color="auto"/>
        <w:right w:val="none" w:sz="0" w:space="0" w:color="auto"/>
      </w:divBdr>
    </w:div>
    <w:div w:id="94835561">
      <w:bodyDiv w:val="1"/>
      <w:marLeft w:val="0"/>
      <w:marRight w:val="0"/>
      <w:marTop w:val="0"/>
      <w:marBottom w:val="0"/>
      <w:divBdr>
        <w:top w:val="none" w:sz="0" w:space="0" w:color="auto"/>
        <w:left w:val="none" w:sz="0" w:space="0" w:color="auto"/>
        <w:bottom w:val="none" w:sz="0" w:space="0" w:color="auto"/>
        <w:right w:val="none" w:sz="0" w:space="0" w:color="auto"/>
      </w:divBdr>
    </w:div>
    <w:div w:id="94907273">
      <w:bodyDiv w:val="1"/>
      <w:marLeft w:val="0"/>
      <w:marRight w:val="0"/>
      <w:marTop w:val="0"/>
      <w:marBottom w:val="0"/>
      <w:divBdr>
        <w:top w:val="none" w:sz="0" w:space="0" w:color="auto"/>
        <w:left w:val="none" w:sz="0" w:space="0" w:color="auto"/>
        <w:bottom w:val="none" w:sz="0" w:space="0" w:color="auto"/>
        <w:right w:val="none" w:sz="0" w:space="0" w:color="auto"/>
      </w:divBdr>
    </w:div>
    <w:div w:id="94981117">
      <w:bodyDiv w:val="1"/>
      <w:marLeft w:val="0"/>
      <w:marRight w:val="0"/>
      <w:marTop w:val="0"/>
      <w:marBottom w:val="0"/>
      <w:divBdr>
        <w:top w:val="none" w:sz="0" w:space="0" w:color="auto"/>
        <w:left w:val="none" w:sz="0" w:space="0" w:color="auto"/>
        <w:bottom w:val="none" w:sz="0" w:space="0" w:color="auto"/>
        <w:right w:val="none" w:sz="0" w:space="0" w:color="auto"/>
      </w:divBdr>
    </w:div>
    <w:div w:id="95028976">
      <w:bodyDiv w:val="1"/>
      <w:marLeft w:val="0"/>
      <w:marRight w:val="0"/>
      <w:marTop w:val="0"/>
      <w:marBottom w:val="0"/>
      <w:divBdr>
        <w:top w:val="none" w:sz="0" w:space="0" w:color="auto"/>
        <w:left w:val="none" w:sz="0" w:space="0" w:color="auto"/>
        <w:bottom w:val="none" w:sz="0" w:space="0" w:color="auto"/>
        <w:right w:val="none" w:sz="0" w:space="0" w:color="auto"/>
      </w:divBdr>
    </w:div>
    <w:div w:id="95443622">
      <w:bodyDiv w:val="1"/>
      <w:marLeft w:val="0"/>
      <w:marRight w:val="0"/>
      <w:marTop w:val="0"/>
      <w:marBottom w:val="0"/>
      <w:divBdr>
        <w:top w:val="none" w:sz="0" w:space="0" w:color="auto"/>
        <w:left w:val="none" w:sz="0" w:space="0" w:color="auto"/>
        <w:bottom w:val="none" w:sz="0" w:space="0" w:color="auto"/>
        <w:right w:val="none" w:sz="0" w:space="0" w:color="auto"/>
      </w:divBdr>
    </w:div>
    <w:div w:id="95518521">
      <w:bodyDiv w:val="1"/>
      <w:marLeft w:val="0"/>
      <w:marRight w:val="0"/>
      <w:marTop w:val="0"/>
      <w:marBottom w:val="0"/>
      <w:divBdr>
        <w:top w:val="none" w:sz="0" w:space="0" w:color="auto"/>
        <w:left w:val="none" w:sz="0" w:space="0" w:color="auto"/>
        <w:bottom w:val="none" w:sz="0" w:space="0" w:color="auto"/>
        <w:right w:val="none" w:sz="0" w:space="0" w:color="auto"/>
      </w:divBdr>
    </w:div>
    <w:div w:id="95560948">
      <w:bodyDiv w:val="1"/>
      <w:marLeft w:val="0"/>
      <w:marRight w:val="0"/>
      <w:marTop w:val="0"/>
      <w:marBottom w:val="0"/>
      <w:divBdr>
        <w:top w:val="none" w:sz="0" w:space="0" w:color="auto"/>
        <w:left w:val="none" w:sz="0" w:space="0" w:color="auto"/>
        <w:bottom w:val="none" w:sz="0" w:space="0" w:color="auto"/>
        <w:right w:val="none" w:sz="0" w:space="0" w:color="auto"/>
      </w:divBdr>
    </w:div>
    <w:div w:id="95947205">
      <w:bodyDiv w:val="1"/>
      <w:marLeft w:val="0"/>
      <w:marRight w:val="0"/>
      <w:marTop w:val="0"/>
      <w:marBottom w:val="0"/>
      <w:divBdr>
        <w:top w:val="none" w:sz="0" w:space="0" w:color="auto"/>
        <w:left w:val="none" w:sz="0" w:space="0" w:color="auto"/>
        <w:bottom w:val="none" w:sz="0" w:space="0" w:color="auto"/>
        <w:right w:val="none" w:sz="0" w:space="0" w:color="auto"/>
      </w:divBdr>
    </w:div>
    <w:div w:id="95950432">
      <w:bodyDiv w:val="1"/>
      <w:marLeft w:val="0"/>
      <w:marRight w:val="0"/>
      <w:marTop w:val="0"/>
      <w:marBottom w:val="0"/>
      <w:divBdr>
        <w:top w:val="none" w:sz="0" w:space="0" w:color="auto"/>
        <w:left w:val="none" w:sz="0" w:space="0" w:color="auto"/>
        <w:bottom w:val="none" w:sz="0" w:space="0" w:color="auto"/>
        <w:right w:val="none" w:sz="0" w:space="0" w:color="auto"/>
      </w:divBdr>
    </w:div>
    <w:div w:id="96142315">
      <w:bodyDiv w:val="1"/>
      <w:marLeft w:val="0"/>
      <w:marRight w:val="0"/>
      <w:marTop w:val="0"/>
      <w:marBottom w:val="0"/>
      <w:divBdr>
        <w:top w:val="none" w:sz="0" w:space="0" w:color="auto"/>
        <w:left w:val="none" w:sz="0" w:space="0" w:color="auto"/>
        <w:bottom w:val="none" w:sz="0" w:space="0" w:color="auto"/>
        <w:right w:val="none" w:sz="0" w:space="0" w:color="auto"/>
      </w:divBdr>
    </w:div>
    <w:div w:id="96563138">
      <w:bodyDiv w:val="1"/>
      <w:marLeft w:val="0"/>
      <w:marRight w:val="0"/>
      <w:marTop w:val="0"/>
      <w:marBottom w:val="0"/>
      <w:divBdr>
        <w:top w:val="none" w:sz="0" w:space="0" w:color="auto"/>
        <w:left w:val="none" w:sz="0" w:space="0" w:color="auto"/>
        <w:bottom w:val="none" w:sz="0" w:space="0" w:color="auto"/>
        <w:right w:val="none" w:sz="0" w:space="0" w:color="auto"/>
      </w:divBdr>
    </w:div>
    <w:div w:id="96681670">
      <w:bodyDiv w:val="1"/>
      <w:marLeft w:val="0"/>
      <w:marRight w:val="0"/>
      <w:marTop w:val="0"/>
      <w:marBottom w:val="0"/>
      <w:divBdr>
        <w:top w:val="none" w:sz="0" w:space="0" w:color="auto"/>
        <w:left w:val="none" w:sz="0" w:space="0" w:color="auto"/>
        <w:bottom w:val="none" w:sz="0" w:space="0" w:color="auto"/>
        <w:right w:val="none" w:sz="0" w:space="0" w:color="auto"/>
      </w:divBdr>
    </w:div>
    <w:div w:id="96752387">
      <w:bodyDiv w:val="1"/>
      <w:marLeft w:val="0"/>
      <w:marRight w:val="0"/>
      <w:marTop w:val="0"/>
      <w:marBottom w:val="0"/>
      <w:divBdr>
        <w:top w:val="none" w:sz="0" w:space="0" w:color="auto"/>
        <w:left w:val="none" w:sz="0" w:space="0" w:color="auto"/>
        <w:bottom w:val="none" w:sz="0" w:space="0" w:color="auto"/>
        <w:right w:val="none" w:sz="0" w:space="0" w:color="auto"/>
      </w:divBdr>
    </w:div>
    <w:div w:id="96994134">
      <w:bodyDiv w:val="1"/>
      <w:marLeft w:val="0"/>
      <w:marRight w:val="0"/>
      <w:marTop w:val="0"/>
      <w:marBottom w:val="0"/>
      <w:divBdr>
        <w:top w:val="none" w:sz="0" w:space="0" w:color="auto"/>
        <w:left w:val="none" w:sz="0" w:space="0" w:color="auto"/>
        <w:bottom w:val="none" w:sz="0" w:space="0" w:color="auto"/>
        <w:right w:val="none" w:sz="0" w:space="0" w:color="auto"/>
      </w:divBdr>
    </w:div>
    <w:div w:id="97019925">
      <w:bodyDiv w:val="1"/>
      <w:marLeft w:val="0"/>
      <w:marRight w:val="0"/>
      <w:marTop w:val="0"/>
      <w:marBottom w:val="0"/>
      <w:divBdr>
        <w:top w:val="none" w:sz="0" w:space="0" w:color="auto"/>
        <w:left w:val="none" w:sz="0" w:space="0" w:color="auto"/>
        <w:bottom w:val="none" w:sz="0" w:space="0" w:color="auto"/>
        <w:right w:val="none" w:sz="0" w:space="0" w:color="auto"/>
      </w:divBdr>
    </w:div>
    <w:div w:id="97062435">
      <w:bodyDiv w:val="1"/>
      <w:marLeft w:val="0"/>
      <w:marRight w:val="0"/>
      <w:marTop w:val="0"/>
      <w:marBottom w:val="0"/>
      <w:divBdr>
        <w:top w:val="none" w:sz="0" w:space="0" w:color="auto"/>
        <w:left w:val="none" w:sz="0" w:space="0" w:color="auto"/>
        <w:bottom w:val="none" w:sz="0" w:space="0" w:color="auto"/>
        <w:right w:val="none" w:sz="0" w:space="0" w:color="auto"/>
      </w:divBdr>
    </w:div>
    <w:div w:id="97599441">
      <w:bodyDiv w:val="1"/>
      <w:marLeft w:val="0"/>
      <w:marRight w:val="0"/>
      <w:marTop w:val="0"/>
      <w:marBottom w:val="0"/>
      <w:divBdr>
        <w:top w:val="none" w:sz="0" w:space="0" w:color="auto"/>
        <w:left w:val="none" w:sz="0" w:space="0" w:color="auto"/>
        <w:bottom w:val="none" w:sz="0" w:space="0" w:color="auto"/>
        <w:right w:val="none" w:sz="0" w:space="0" w:color="auto"/>
      </w:divBdr>
    </w:div>
    <w:div w:id="97602072">
      <w:bodyDiv w:val="1"/>
      <w:marLeft w:val="0"/>
      <w:marRight w:val="0"/>
      <w:marTop w:val="0"/>
      <w:marBottom w:val="0"/>
      <w:divBdr>
        <w:top w:val="none" w:sz="0" w:space="0" w:color="auto"/>
        <w:left w:val="none" w:sz="0" w:space="0" w:color="auto"/>
        <w:bottom w:val="none" w:sz="0" w:space="0" w:color="auto"/>
        <w:right w:val="none" w:sz="0" w:space="0" w:color="auto"/>
      </w:divBdr>
    </w:div>
    <w:div w:id="97991355">
      <w:bodyDiv w:val="1"/>
      <w:marLeft w:val="0"/>
      <w:marRight w:val="0"/>
      <w:marTop w:val="0"/>
      <w:marBottom w:val="0"/>
      <w:divBdr>
        <w:top w:val="none" w:sz="0" w:space="0" w:color="auto"/>
        <w:left w:val="none" w:sz="0" w:space="0" w:color="auto"/>
        <w:bottom w:val="none" w:sz="0" w:space="0" w:color="auto"/>
        <w:right w:val="none" w:sz="0" w:space="0" w:color="auto"/>
      </w:divBdr>
    </w:div>
    <w:div w:id="98069664">
      <w:bodyDiv w:val="1"/>
      <w:marLeft w:val="0"/>
      <w:marRight w:val="0"/>
      <w:marTop w:val="0"/>
      <w:marBottom w:val="0"/>
      <w:divBdr>
        <w:top w:val="none" w:sz="0" w:space="0" w:color="auto"/>
        <w:left w:val="none" w:sz="0" w:space="0" w:color="auto"/>
        <w:bottom w:val="none" w:sz="0" w:space="0" w:color="auto"/>
        <w:right w:val="none" w:sz="0" w:space="0" w:color="auto"/>
      </w:divBdr>
    </w:div>
    <w:div w:id="98188250">
      <w:bodyDiv w:val="1"/>
      <w:marLeft w:val="0"/>
      <w:marRight w:val="0"/>
      <w:marTop w:val="0"/>
      <w:marBottom w:val="0"/>
      <w:divBdr>
        <w:top w:val="none" w:sz="0" w:space="0" w:color="auto"/>
        <w:left w:val="none" w:sz="0" w:space="0" w:color="auto"/>
        <w:bottom w:val="none" w:sz="0" w:space="0" w:color="auto"/>
        <w:right w:val="none" w:sz="0" w:space="0" w:color="auto"/>
      </w:divBdr>
    </w:div>
    <w:div w:id="98259624">
      <w:bodyDiv w:val="1"/>
      <w:marLeft w:val="0"/>
      <w:marRight w:val="0"/>
      <w:marTop w:val="0"/>
      <w:marBottom w:val="0"/>
      <w:divBdr>
        <w:top w:val="none" w:sz="0" w:space="0" w:color="auto"/>
        <w:left w:val="none" w:sz="0" w:space="0" w:color="auto"/>
        <w:bottom w:val="none" w:sz="0" w:space="0" w:color="auto"/>
        <w:right w:val="none" w:sz="0" w:space="0" w:color="auto"/>
      </w:divBdr>
    </w:div>
    <w:div w:id="98330484">
      <w:bodyDiv w:val="1"/>
      <w:marLeft w:val="0"/>
      <w:marRight w:val="0"/>
      <w:marTop w:val="0"/>
      <w:marBottom w:val="0"/>
      <w:divBdr>
        <w:top w:val="none" w:sz="0" w:space="0" w:color="auto"/>
        <w:left w:val="none" w:sz="0" w:space="0" w:color="auto"/>
        <w:bottom w:val="none" w:sz="0" w:space="0" w:color="auto"/>
        <w:right w:val="none" w:sz="0" w:space="0" w:color="auto"/>
      </w:divBdr>
    </w:div>
    <w:div w:id="98373406">
      <w:bodyDiv w:val="1"/>
      <w:marLeft w:val="0"/>
      <w:marRight w:val="0"/>
      <w:marTop w:val="0"/>
      <w:marBottom w:val="0"/>
      <w:divBdr>
        <w:top w:val="none" w:sz="0" w:space="0" w:color="auto"/>
        <w:left w:val="none" w:sz="0" w:space="0" w:color="auto"/>
        <w:bottom w:val="none" w:sz="0" w:space="0" w:color="auto"/>
        <w:right w:val="none" w:sz="0" w:space="0" w:color="auto"/>
      </w:divBdr>
    </w:div>
    <w:div w:id="98374840">
      <w:bodyDiv w:val="1"/>
      <w:marLeft w:val="0"/>
      <w:marRight w:val="0"/>
      <w:marTop w:val="0"/>
      <w:marBottom w:val="0"/>
      <w:divBdr>
        <w:top w:val="none" w:sz="0" w:space="0" w:color="auto"/>
        <w:left w:val="none" w:sz="0" w:space="0" w:color="auto"/>
        <w:bottom w:val="none" w:sz="0" w:space="0" w:color="auto"/>
        <w:right w:val="none" w:sz="0" w:space="0" w:color="auto"/>
      </w:divBdr>
    </w:div>
    <w:div w:id="98377124">
      <w:bodyDiv w:val="1"/>
      <w:marLeft w:val="0"/>
      <w:marRight w:val="0"/>
      <w:marTop w:val="0"/>
      <w:marBottom w:val="0"/>
      <w:divBdr>
        <w:top w:val="none" w:sz="0" w:space="0" w:color="auto"/>
        <w:left w:val="none" w:sz="0" w:space="0" w:color="auto"/>
        <w:bottom w:val="none" w:sz="0" w:space="0" w:color="auto"/>
        <w:right w:val="none" w:sz="0" w:space="0" w:color="auto"/>
      </w:divBdr>
    </w:div>
    <w:div w:id="98764856">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033018">
      <w:bodyDiv w:val="1"/>
      <w:marLeft w:val="0"/>
      <w:marRight w:val="0"/>
      <w:marTop w:val="0"/>
      <w:marBottom w:val="0"/>
      <w:divBdr>
        <w:top w:val="none" w:sz="0" w:space="0" w:color="auto"/>
        <w:left w:val="none" w:sz="0" w:space="0" w:color="auto"/>
        <w:bottom w:val="none" w:sz="0" w:space="0" w:color="auto"/>
        <w:right w:val="none" w:sz="0" w:space="0" w:color="auto"/>
      </w:divBdr>
    </w:div>
    <w:div w:id="99188365">
      <w:bodyDiv w:val="1"/>
      <w:marLeft w:val="0"/>
      <w:marRight w:val="0"/>
      <w:marTop w:val="0"/>
      <w:marBottom w:val="0"/>
      <w:divBdr>
        <w:top w:val="none" w:sz="0" w:space="0" w:color="auto"/>
        <w:left w:val="none" w:sz="0" w:space="0" w:color="auto"/>
        <w:bottom w:val="none" w:sz="0" w:space="0" w:color="auto"/>
        <w:right w:val="none" w:sz="0" w:space="0" w:color="auto"/>
      </w:divBdr>
    </w:div>
    <w:div w:id="99302050">
      <w:bodyDiv w:val="1"/>
      <w:marLeft w:val="0"/>
      <w:marRight w:val="0"/>
      <w:marTop w:val="0"/>
      <w:marBottom w:val="0"/>
      <w:divBdr>
        <w:top w:val="none" w:sz="0" w:space="0" w:color="auto"/>
        <w:left w:val="none" w:sz="0" w:space="0" w:color="auto"/>
        <w:bottom w:val="none" w:sz="0" w:space="0" w:color="auto"/>
        <w:right w:val="none" w:sz="0" w:space="0" w:color="auto"/>
      </w:divBdr>
    </w:div>
    <w:div w:id="99372887">
      <w:bodyDiv w:val="1"/>
      <w:marLeft w:val="0"/>
      <w:marRight w:val="0"/>
      <w:marTop w:val="0"/>
      <w:marBottom w:val="0"/>
      <w:divBdr>
        <w:top w:val="none" w:sz="0" w:space="0" w:color="auto"/>
        <w:left w:val="none" w:sz="0" w:space="0" w:color="auto"/>
        <w:bottom w:val="none" w:sz="0" w:space="0" w:color="auto"/>
        <w:right w:val="none" w:sz="0" w:space="0" w:color="auto"/>
      </w:divBdr>
    </w:div>
    <w:div w:id="99376613">
      <w:bodyDiv w:val="1"/>
      <w:marLeft w:val="0"/>
      <w:marRight w:val="0"/>
      <w:marTop w:val="0"/>
      <w:marBottom w:val="0"/>
      <w:divBdr>
        <w:top w:val="none" w:sz="0" w:space="0" w:color="auto"/>
        <w:left w:val="none" w:sz="0" w:space="0" w:color="auto"/>
        <w:bottom w:val="none" w:sz="0" w:space="0" w:color="auto"/>
        <w:right w:val="none" w:sz="0" w:space="0" w:color="auto"/>
      </w:divBdr>
    </w:div>
    <w:div w:id="99420304">
      <w:bodyDiv w:val="1"/>
      <w:marLeft w:val="0"/>
      <w:marRight w:val="0"/>
      <w:marTop w:val="0"/>
      <w:marBottom w:val="0"/>
      <w:divBdr>
        <w:top w:val="none" w:sz="0" w:space="0" w:color="auto"/>
        <w:left w:val="none" w:sz="0" w:space="0" w:color="auto"/>
        <w:bottom w:val="none" w:sz="0" w:space="0" w:color="auto"/>
        <w:right w:val="none" w:sz="0" w:space="0" w:color="auto"/>
      </w:divBdr>
    </w:div>
    <w:div w:id="99421816">
      <w:bodyDiv w:val="1"/>
      <w:marLeft w:val="0"/>
      <w:marRight w:val="0"/>
      <w:marTop w:val="0"/>
      <w:marBottom w:val="0"/>
      <w:divBdr>
        <w:top w:val="none" w:sz="0" w:space="0" w:color="auto"/>
        <w:left w:val="none" w:sz="0" w:space="0" w:color="auto"/>
        <w:bottom w:val="none" w:sz="0" w:space="0" w:color="auto"/>
        <w:right w:val="none" w:sz="0" w:space="0" w:color="auto"/>
      </w:divBdr>
    </w:div>
    <w:div w:id="99422348">
      <w:bodyDiv w:val="1"/>
      <w:marLeft w:val="0"/>
      <w:marRight w:val="0"/>
      <w:marTop w:val="0"/>
      <w:marBottom w:val="0"/>
      <w:divBdr>
        <w:top w:val="none" w:sz="0" w:space="0" w:color="auto"/>
        <w:left w:val="none" w:sz="0" w:space="0" w:color="auto"/>
        <w:bottom w:val="none" w:sz="0" w:space="0" w:color="auto"/>
        <w:right w:val="none" w:sz="0" w:space="0" w:color="auto"/>
      </w:divBdr>
    </w:div>
    <w:div w:id="99953493">
      <w:bodyDiv w:val="1"/>
      <w:marLeft w:val="0"/>
      <w:marRight w:val="0"/>
      <w:marTop w:val="0"/>
      <w:marBottom w:val="0"/>
      <w:divBdr>
        <w:top w:val="none" w:sz="0" w:space="0" w:color="auto"/>
        <w:left w:val="none" w:sz="0" w:space="0" w:color="auto"/>
        <w:bottom w:val="none" w:sz="0" w:space="0" w:color="auto"/>
        <w:right w:val="none" w:sz="0" w:space="0" w:color="auto"/>
      </w:divBdr>
    </w:div>
    <w:div w:id="100029922">
      <w:bodyDiv w:val="1"/>
      <w:marLeft w:val="0"/>
      <w:marRight w:val="0"/>
      <w:marTop w:val="0"/>
      <w:marBottom w:val="0"/>
      <w:divBdr>
        <w:top w:val="none" w:sz="0" w:space="0" w:color="auto"/>
        <w:left w:val="none" w:sz="0" w:space="0" w:color="auto"/>
        <w:bottom w:val="none" w:sz="0" w:space="0" w:color="auto"/>
        <w:right w:val="none" w:sz="0" w:space="0" w:color="auto"/>
      </w:divBdr>
    </w:div>
    <w:div w:id="100033041">
      <w:bodyDiv w:val="1"/>
      <w:marLeft w:val="0"/>
      <w:marRight w:val="0"/>
      <w:marTop w:val="0"/>
      <w:marBottom w:val="0"/>
      <w:divBdr>
        <w:top w:val="none" w:sz="0" w:space="0" w:color="auto"/>
        <w:left w:val="none" w:sz="0" w:space="0" w:color="auto"/>
        <w:bottom w:val="none" w:sz="0" w:space="0" w:color="auto"/>
        <w:right w:val="none" w:sz="0" w:space="0" w:color="auto"/>
      </w:divBdr>
    </w:div>
    <w:div w:id="100153001">
      <w:bodyDiv w:val="1"/>
      <w:marLeft w:val="0"/>
      <w:marRight w:val="0"/>
      <w:marTop w:val="0"/>
      <w:marBottom w:val="0"/>
      <w:divBdr>
        <w:top w:val="none" w:sz="0" w:space="0" w:color="auto"/>
        <w:left w:val="none" w:sz="0" w:space="0" w:color="auto"/>
        <w:bottom w:val="none" w:sz="0" w:space="0" w:color="auto"/>
        <w:right w:val="none" w:sz="0" w:space="0" w:color="auto"/>
      </w:divBdr>
    </w:div>
    <w:div w:id="100228624">
      <w:bodyDiv w:val="1"/>
      <w:marLeft w:val="0"/>
      <w:marRight w:val="0"/>
      <w:marTop w:val="0"/>
      <w:marBottom w:val="0"/>
      <w:divBdr>
        <w:top w:val="none" w:sz="0" w:space="0" w:color="auto"/>
        <w:left w:val="none" w:sz="0" w:space="0" w:color="auto"/>
        <w:bottom w:val="none" w:sz="0" w:space="0" w:color="auto"/>
        <w:right w:val="none" w:sz="0" w:space="0" w:color="auto"/>
      </w:divBdr>
    </w:div>
    <w:div w:id="100540008">
      <w:bodyDiv w:val="1"/>
      <w:marLeft w:val="0"/>
      <w:marRight w:val="0"/>
      <w:marTop w:val="0"/>
      <w:marBottom w:val="0"/>
      <w:divBdr>
        <w:top w:val="none" w:sz="0" w:space="0" w:color="auto"/>
        <w:left w:val="none" w:sz="0" w:space="0" w:color="auto"/>
        <w:bottom w:val="none" w:sz="0" w:space="0" w:color="auto"/>
        <w:right w:val="none" w:sz="0" w:space="0" w:color="auto"/>
      </w:divBdr>
    </w:div>
    <w:div w:id="100682518">
      <w:bodyDiv w:val="1"/>
      <w:marLeft w:val="0"/>
      <w:marRight w:val="0"/>
      <w:marTop w:val="0"/>
      <w:marBottom w:val="0"/>
      <w:divBdr>
        <w:top w:val="none" w:sz="0" w:space="0" w:color="auto"/>
        <w:left w:val="none" w:sz="0" w:space="0" w:color="auto"/>
        <w:bottom w:val="none" w:sz="0" w:space="0" w:color="auto"/>
        <w:right w:val="none" w:sz="0" w:space="0" w:color="auto"/>
      </w:divBdr>
    </w:div>
    <w:div w:id="100684373">
      <w:bodyDiv w:val="1"/>
      <w:marLeft w:val="0"/>
      <w:marRight w:val="0"/>
      <w:marTop w:val="0"/>
      <w:marBottom w:val="0"/>
      <w:divBdr>
        <w:top w:val="none" w:sz="0" w:space="0" w:color="auto"/>
        <w:left w:val="none" w:sz="0" w:space="0" w:color="auto"/>
        <w:bottom w:val="none" w:sz="0" w:space="0" w:color="auto"/>
        <w:right w:val="none" w:sz="0" w:space="0" w:color="auto"/>
      </w:divBdr>
    </w:div>
    <w:div w:id="100691187">
      <w:bodyDiv w:val="1"/>
      <w:marLeft w:val="0"/>
      <w:marRight w:val="0"/>
      <w:marTop w:val="0"/>
      <w:marBottom w:val="0"/>
      <w:divBdr>
        <w:top w:val="none" w:sz="0" w:space="0" w:color="auto"/>
        <w:left w:val="none" w:sz="0" w:space="0" w:color="auto"/>
        <w:bottom w:val="none" w:sz="0" w:space="0" w:color="auto"/>
        <w:right w:val="none" w:sz="0" w:space="0" w:color="auto"/>
      </w:divBdr>
    </w:div>
    <w:div w:id="100733983">
      <w:bodyDiv w:val="1"/>
      <w:marLeft w:val="0"/>
      <w:marRight w:val="0"/>
      <w:marTop w:val="0"/>
      <w:marBottom w:val="0"/>
      <w:divBdr>
        <w:top w:val="none" w:sz="0" w:space="0" w:color="auto"/>
        <w:left w:val="none" w:sz="0" w:space="0" w:color="auto"/>
        <w:bottom w:val="none" w:sz="0" w:space="0" w:color="auto"/>
        <w:right w:val="none" w:sz="0" w:space="0" w:color="auto"/>
      </w:divBdr>
    </w:div>
    <w:div w:id="100759030">
      <w:bodyDiv w:val="1"/>
      <w:marLeft w:val="0"/>
      <w:marRight w:val="0"/>
      <w:marTop w:val="0"/>
      <w:marBottom w:val="0"/>
      <w:divBdr>
        <w:top w:val="none" w:sz="0" w:space="0" w:color="auto"/>
        <w:left w:val="none" w:sz="0" w:space="0" w:color="auto"/>
        <w:bottom w:val="none" w:sz="0" w:space="0" w:color="auto"/>
        <w:right w:val="none" w:sz="0" w:space="0" w:color="auto"/>
      </w:divBdr>
    </w:div>
    <w:div w:id="100808590">
      <w:bodyDiv w:val="1"/>
      <w:marLeft w:val="0"/>
      <w:marRight w:val="0"/>
      <w:marTop w:val="0"/>
      <w:marBottom w:val="0"/>
      <w:divBdr>
        <w:top w:val="none" w:sz="0" w:space="0" w:color="auto"/>
        <w:left w:val="none" w:sz="0" w:space="0" w:color="auto"/>
        <w:bottom w:val="none" w:sz="0" w:space="0" w:color="auto"/>
        <w:right w:val="none" w:sz="0" w:space="0" w:color="auto"/>
      </w:divBdr>
    </w:div>
    <w:div w:id="100879992">
      <w:bodyDiv w:val="1"/>
      <w:marLeft w:val="0"/>
      <w:marRight w:val="0"/>
      <w:marTop w:val="0"/>
      <w:marBottom w:val="0"/>
      <w:divBdr>
        <w:top w:val="none" w:sz="0" w:space="0" w:color="auto"/>
        <w:left w:val="none" w:sz="0" w:space="0" w:color="auto"/>
        <w:bottom w:val="none" w:sz="0" w:space="0" w:color="auto"/>
        <w:right w:val="none" w:sz="0" w:space="0" w:color="auto"/>
      </w:divBdr>
    </w:div>
    <w:div w:id="100883840">
      <w:bodyDiv w:val="1"/>
      <w:marLeft w:val="0"/>
      <w:marRight w:val="0"/>
      <w:marTop w:val="0"/>
      <w:marBottom w:val="0"/>
      <w:divBdr>
        <w:top w:val="none" w:sz="0" w:space="0" w:color="auto"/>
        <w:left w:val="none" w:sz="0" w:space="0" w:color="auto"/>
        <w:bottom w:val="none" w:sz="0" w:space="0" w:color="auto"/>
        <w:right w:val="none" w:sz="0" w:space="0" w:color="auto"/>
      </w:divBdr>
    </w:div>
    <w:div w:id="100996494">
      <w:bodyDiv w:val="1"/>
      <w:marLeft w:val="0"/>
      <w:marRight w:val="0"/>
      <w:marTop w:val="0"/>
      <w:marBottom w:val="0"/>
      <w:divBdr>
        <w:top w:val="none" w:sz="0" w:space="0" w:color="auto"/>
        <w:left w:val="none" w:sz="0" w:space="0" w:color="auto"/>
        <w:bottom w:val="none" w:sz="0" w:space="0" w:color="auto"/>
        <w:right w:val="none" w:sz="0" w:space="0" w:color="auto"/>
      </w:divBdr>
    </w:div>
    <w:div w:id="101145800">
      <w:bodyDiv w:val="1"/>
      <w:marLeft w:val="0"/>
      <w:marRight w:val="0"/>
      <w:marTop w:val="0"/>
      <w:marBottom w:val="0"/>
      <w:divBdr>
        <w:top w:val="none" w:sz="0" w:space="0" w:color="auto"/>
        <w:left w:val="none" w:sz="0" w:space="0" w:color="auto"/>
        <w:bottom w:val="none" w:sz="0" w:space="0" w:color="auto"/>
        <w:right w:val="none" w:sz="0" w:space="0" w:color="auto"/>
      </w:divBdr>
    </w:div>
    <w:div w:id="101190148">
      <w:bodyDiv w:val="1"/>
      <w:marLeft w:val="0"/>
      <w:marRight w:val="0"/>
      <w:marTop w:val="0"/>
      <w:marBottom w:val="0"/>
      <w:divBdr>
        <w:top w:val="none" w:sz="0" w:space="0" w:color="auto"/>
        <w:left w:val="none" w:sz="0" w:space="0" w:color="auto"/>
        <w:bottom w:val="none" w:sz="0" w:space="0" w:color="auto"/>
        <w:right w:val="none" w:sz="0" w:space="0" w:color="auto"/>
      </w:divBdr>
    </w:div>
    <w:div w:id="101416198">
      <w:bodyDiv w:val="1"/>
      <w:marLeft w:val="0"/>
      <w:marRight w:val="0"/>
      <w:marTop w:val="0"/>
      <w:marBottom w:val="0"/>
      <w:divBdr>
        <w:top w:val="none" w:sz="0" w:space="0" w:color="auto"/>
        <w:left w:val="none" w:sz="0" w:space="0" w:color="auto"/>
        <w:bottom w:val="none" w:sz="0" w:space="0" w:color="auto"/>
        <w:right w:val="none" w:sz="0" w:space="0" w:color="auto"/>
      </w:divBdr>
    </w:div>
    <w:div w:id="101463864">
      <w:bodyDiv w:val="1"/>
      <w:marLeft w:val="0"/>
      <w:marRight w:val="0"/>
      <w:marTop w:val="0"/>
      <w:marBottom w:val="0"/>
      <w:divBdr>
        <w:top w:val="none" w:sz="0" w:space="0" w:color="auto"/>
        <w:left w:val="none" w:sz="0" w:space="0" w:color="auto"/>
        <w:bottom w:val="none" w:sz="0" w:space="0" w:color="auto"/>
        <w:right w:val="none" w:sz="0" w:space="0" w:color="auto"/>
      </w:divBdr>
    </w:div>
    <w:div w:id="101536629">
      <w:bodyDiv w:val="1"/>
      <w:marLeft w:val="0"/>
      <w:marRight w:val="0"/>
      <w:marTop w:val="0"/>
      <w:marBottom w:val="0"/>
      <w:divBdr>
        <w:top w:val="none" w:sz="0" w:space="0" w:color="auto"/>
        <w:left w:val="none" w:sz="0" w:space="0" w:color="auto"/>
        <w:bottom w:val="none" w:sz="0" w:space="0" w:color="auto"/>
        <w:right w:val="none" w:sz="0" w:space="0" w:color="auto"/>
      </w:divBdr>
    </w:div>
    <w:div w:id="101607789">
      <w:bodyDiv w:val="1"/>
      <w:marLeft w:val="0"/>
      <w:marRight w:val="0"/>
      <w:marTop w:val="0"/>
      <w:marBottom w:val="0"/>
      <w:divBdr>
        <w:top w:val="none" w:sz="0" w:space="0" w:color="auto"/>
        <w:left w:val="none" w:sz="0" w:space="0" w:color="auto"/>
        <w:bottom w:val="none" w:sz="0" w:space="0" w:color="auto"/>
        <w:right w:val="none" w:sz="0" w:space="0" w:color="auto"/>
      </w:divBdr>
    </w:div>
    <w:div w:id="101613143">
      <w:bodyDiv w:val="1"/>
      <w:marLeft w:val="0"/>
      <w:marRight w:val="0"/>
      <w:marTop w:val="0"/>
      <w:marBottom w:val="0"/>
      <w:divBdr>
        <w:top w:val="none" w:sz="0" w:space="0" w:color="auto"/>
        <w:left w:val="none" w:sz="0" w:space="0" w:color="auto"/>
        <w:bottom w:val="none" w:sz="0" w:space="0" w:color="auto"/>
        <w:right w:val="none" w:sz="0" w:space="0" w:color="auto"/>
      </w:divBdr>
    </w:div>
    <w:div w:id="101804088">
      <w:bodyDiv w:val="1"/>
      <w:marLeft w:val="0"/>
      <w:marRight w:val="0"/>
      <w:marTop w:val="0"/>
      <w:marBottom w:val="0"/>
      <w:divBdr>
        <w:top w:val="none" w:sz="0" w:space="0" w:color="auto"/>
        <w:left w:val="none" w:sz="0" w:space="0" w:color="auto"/>
        <w:bottom w:val="none" w:sz="0" w:space="0" w:color="auto"/>
        <w:right w:val="none" w:sz="0" w:space="0" w:color="auto"/>
      </w:divBdr>
    </w:div>
    <w:div w:id="101850946">
      <w:bodyDiv w:val="1"/>
      <w:marLeft w:val="0"/>
      <w:marRight w:val="0"/>
      <w:marTop w:val="0"/>
      <w:marBottom w:val="0"/>
      <w:divBdr>
        <w:top w:val="none" w:sz="0" w:space="0" w:color="auto"/>
        <w:left w:val="none" w:sz="0" w:space="0" w:color="auto"/>
        <w:bottom w:val="none" w:sz="0" w:space="0" w:color="auto"/>
        <w:right w:val="none" w:sz="0" w:space="0" w:color="auto"/>
      </w:divBdr>
    </w:div>
    <w:div w:id="101999739">
      <w:bodyDiv w:val="1"/>
      <w:marLeft w:val="0"/>
      <w:marRight w:val="0"/>
      <w:marTop w:val="0"/>
      <w:marBottom w:val="0"/>
      <w:divBdr>
        <w:top w:val="none" w:sz="0" w:space="0" w:color="auto"/>
        <w:left w:val="none" w:sz="0" w:space="0" w:color="auto"/>
        <w:bottom w:val="none" w:sz="0" w:space="0" w:color="auto"/>
        <w:right w:val="none" w:sz="0" w:space="0" w:color="auto"/>
      </w:divBdr>
    </w:div>
    <w:div w:id="102304458">
      <w:bodyDiv w:val="1"/>
      <w:marLeft w:val="0"/>
      <w:marRight w:val="0"/>
      <w:marTop w:val="0"/>
      <w:marBottom w:val="0"/>
      <w:divBdr>
        <w:top w:val="none" w:sz="0" w:space="0" w:color="auto"/>
        <w:left w:val="none" w:sz="0" w:space="0" w:color="auto"/>
        <w:bottom w:val="none" w:sz="0" w:space="0" w:color="auto"/>
        <w:right w:val="none" w:sz="0" w:space="0" w:color="auto"/>
      </w:divBdr>
    </w:div>
    <w:div w:id="102386696">
      <w:bodyDiv w:val="1"/>
      <w:marLeft w:val="0"/>
      <w:marRight w:val="0"/>
      <w:marTop w:val="0"/>
      <w:marBottom w:val="0"/>
      <w:divBdr>
        <w:top w:val="none" w:sz="0" w:space="0" w:color="auto"/>
        <w:left w:val="none" w:sz="0" w:space="0" w:color="auto"/>
        <w:bottom w:val="none" w:sz="0" w:space="0" w:color="auto"/>
        <w:right w:val="none" w:sz="0" w:space="0" w:color="auto"/>
      </w:divBdr>
    </w:div>
    <w:div w:id="102501032">
      <w:bodyDiv w:val="1"/>
      <w:marLeft w:val="0"/>
      <w:marRight w:val="0"/>
      <w:marTop w:val="0"/>
      <w:marBottom w:val="0"/>
      <w:divBdr>
        <w:top w:val="none" w:sz="0" w:space="0" w:color="auto"/>
        <w:left w:val="none" w:sz="0" w:space="0" w:color="auto"/>
        <w:bottom w:val="none" w:sz="0" w:space="0" w:color="auto"/>
        <w:right w:val="none" w:sz="0" w:space="0" w:color="auto"/>
      </w:divBdr>
    </w:div>
    <w:div w:id="102573902">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771287">
      <w:bodyDiv w:val="1"/>
      <w:marLeft w:val="0"/>
      <w:marRight w:val="0"/>
      <w:marTop w:val="0"/>
      <w:marBottom w:val="0"/>
      <w:divBdr>
        <w:top w:val="none" w:sz="0" w:space="0" w:color="auto"/>
        <w:left w:val="none" w:sz="0" w:space="0" w:color="auto"/>
        <w:bottom w:val="none" w:sz="0" w:space="0" w:color="auto"/>
        <w:right w:val="none" w:sz="0" w:space="0" w:color="auto"/>
      </w:divBdr>
    </w:div>
    <w:div w:id="102843850">
      <w:bodyDiv w:val="1"/>
      <w:marLeft w:val="0"/>
      <w:marRight w:val="0"/>
      <w:marTop w:val="0"/>
      <w:marBottom w:val="0"/>
      <w:divBdr>
        <w:top w:val="none" w:sz="0" w:space="0" w:color="auto"/>
        <w:left w:val="none" w:sz="0" w:space="0" w:color="auto"/>
        <w:bottom w:val="none" w:sz="0" w:space="0" w:color="auto"/>
        <w:right w:val="none" w:sz="0" w:space="0" w:color="auto"/>
      </w:divBdr>
    </w:div>
    <w:div w:id="103042039">
      <w:bodyDiv w:val="1"/>
      <w:marLeft w:val="0"/>
      <w:marRight w:val="0"/>
      <w:marTop w:val="0"/>
      <w:marBottom w:val="0"/>
      <w:divBdr>
        <w:top w:val="none" w:sz="0" w:space="0" w:color="auto"/>
        <w:left w:val="none" w:sz="0" w:space="0" w:color="auto"/>
        <w:bottom w:val="none" w:sz="0" w:space="0" w:color="auto"/>
        <w:right w:val="none" w:sz="0" w:space="0" w:color="auto"/>
      </w:divBdr>
    </w:div>
    <w:div w:id="103230788">
      <w:bodyDiv w:val="1"/>
      <w:marLeft w:val="0"/>
      <w:marRight w:val="0"/>
      <w:marTop w:val="0"/>
      <w:marBottom w:val="0"/>
      <w:divBdr>
        <w:top w:val="none" w:sz="0" w:space="0" w:color="auto"/>
        <w:left w:val="none" w:sz="0" w:space="0" w:color="auto"/>
        <w:bottom w:val="none" w:sz="0" w:space="0" w:color="auto"/>
        <w:right w:val="none" w:sz="0" w:space="0" w:color="auto"/>
      </w:divBdr>
    </w:div>
    <w:div w:id="103233960">
      <w:bodyDiv w:val="1"/>
      <w:marLeft w:val="0"/>
      <w:marRight w:val="0"/>
      <w:marTop w:val="0"/>
      <w:marBottom w:val="0"/>
      <w:divBdr>
        <w:top w:val="none" w:sz="0" w:space="0" w:color="auto"/>
        <w:left w:val="none" w:sz="0" w:space="0" w:color="auto"/>
        <w:bottom w:val="none" w:sz="0" w:space="0" w:color="auto"/>
        <w:right w:val="none" w:sz="0" w:space="0" w:color="auto"/>
      </w:divBdr>
    </w:div>
    <w:div w:id="103350929">
      <w:bodyDiv w:val="1"/>
      <w:marLeft w:val="0"/>
      <w:marRight w:val="0"/>
      <w:marTop w:val="0"/>
      <w:marBottom w:val="0"/>
      <w:divBdr>
        <w:top w:val="none" w:sz="0" w:space="0" w:color="auto"/>
        <w:left w:val="none" w:sz="0" w:space="0" w:color="auto"/>
        <w:bottom w:val="none" w:sz="0" w:space="0" w:color="auto"/>
        <w:right w:val="none" w:sz="0" w:space="0" w:color="auto"/>
      </w:divBdr>
    </w:div>
    <w:div w:id="103574794">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3624541">
      <w:bodyDiv w:val="1"/>
      <w:marLeft w:val="0"/>
      <w:marRight w:val="0"/>
      <w:marTop w:val="0"/>
      <w:marBottom w:val="0"/>
      <w:divBdr>
        <w:top w:val="none" w:sz="0" w:space="0" w:color="auto"/>
        <w:left w:val="none" w:sz="0" w:space="0" w:color="auto"/>
        <w:bottom w:val="none" w:sz="0" w:space="0" w:color="auto"/>
        <w:right w:val="none" w:sz="0" w:space="0" w:color="auto"/>
      </w:divBdr>
    </w:div>
    <w:div w:id="103692513">
      <w:bodyDiv w:val="1"/>
      <w:marLeft w:val="0"/>
      <w:marRight w:val="0"/>
      <w:marTop w:val="0"/>
      <w:marBottom w:val="0"/>
      <w:divBdr>
        <w:top w:val="none" w:sz="0" w:space="0" w:color="auto"/>
        <w:left w:val="none" w:sz="0" w:space="0" w:color="auto"/>
        <w:bottom w:val="none" w:sz="0" w:space="0" w:color="auto"/>
        <w:right w:val="none" w:sz="0" w:space="0" w:color="auto"/>
      </w:divBdr>
    </w:div>
    <w:div w:id="103967156">
      <w:bodyDiv w:val="1"/>
      <w:marLeft w:val="0"/>
      <w:marRight w:val="0"/>
      <w:marTop w:val="0"/>
      <w:marBottom w:val="0"/>
      <w:divBdr>
        <w:top w:val="none" w:sz="0" w:space="0" w:color="auto"/>
        <w:left w:val="none" w:sz="0" w:space="0" w:color="auto"/>
        <w:bottom w:val="none" w:sz="0" w:space="0" w:color="auto"/>
        <w:right w:val="none" w:sz="0" w:space="0" w:color="auto"/>
      </w:divBdr>
    </w:div>
    <w:div w:id="104009812">
      <w:bodyDiv w:val="1"/>
      <w:marLeft w:val="0"/>
      <w:marRight w:val="0"/>
      <w:marTop w:val="0"/>
      <w:marBottom w:val="0"/>
      <w:divBdr>
        <w:top w:val="none" w:sz="0" w:space="0" w:color="auto"/>
        <w:left w:val="none" w:sz="0" w:space="0" w:color="auto"/>
        <w:bottom w:val="none" w:sz="0" w:space="0" w:color="auto"/>
        <w:right w:val="none" w:sz="0" w:space="0" w:color="auto"/>
      </w:divBdr>
    </w:div>
    <w:div w:id="104273859">
      <w:bodyDiv w:val="1"/>
      <w:marLeft w:val="0"/>
      <w:marRight w:val="0"/>
      <w:marTop w:val="0"/>
      <w:marBottom w:val="0"/>
      <w:divBdr>
        <w:top w:val="none" w:sz="0" w:space="0" w:color="auto"/>
        <w:left w:val="none" w:sz="0" w:space="0" w:color="auto"/>
        <w:bottom w:val="none" w:sz="0" w:space="0" w:color="auto"/>
        <w:right w:val="none" w:sz="0" w:space="0" w:color="auto"/>
      </w:divBdr>
    </w:div>
    <w:div w:id="104349776">
      <w:bodyDiv w:val="1"/>
      <w:marLeft w:val="0"/>
      <w:marRight w:val="0"/>
      <w:marTop w:val="0"/>
      <w:marBottom w:val="0"/>
      <w:divBdr>
        <w:top w:val="none" w:sz="0" w:space="0" w:color="auto"/>
        <w:left w:val="none" w:sz="0" w:space="0" w:color="auto"/>
        <w:bottom w:val="none" w:sz="0" w:space="0" w:color="auto"/>
        <w:right w:val="none" w:sz="0" w:space="0" w:color="auto"/>
      </w:divBdr>
    </w:div>
    <w:div w:id="104691628">
      <w:bodyDiv w:val="1"/>
      <w:marLeft w:val="0"/>
      <w:marRight w:val="0"/>
      <w:marTop w:val="0"/>
      <w:marBottom w:val="0"/>
      <w:divBdr>
        <w:top w:val="none" w:sz="0" w:space="0" w:color="auto"/>
        <w:left w:val="none" w:sz="0" w:space="0" w:color="auto"/>
        <w:bottom w:val="none" w:sz="0" w:space="0" w:color="auto"/>
        <w:right w:val="none" w:sz="0" w:space="0" w:color="auto"/>
      </w:divBdr>
    </w:div>
    <w:div w:id="104740659">
      <w:bodyDiv w:val="1"/>
      <w:marLeft w:val="0"/>
      <w:marRight w:val="0"/>
      <w:marTop w:val="0"/>
      <w:marBottom w:val="0"/>
      <w:divBdr>
        <w:top w:val="none" w:sz="0" w:space="0" w:color="auto"/>
        <w:left w:val="none" w:sz="0" w:space="0" w:color="auto"/>
        <w:bottom w:val="none" w:sz="0" w:space="0" w:color="auto"/>
        <w:right w:val="none" w:sz="0" w:space="0" w:color="auto"/>
      </w:divBdr>
    </w:div>
    <w:div w:id="104814378">
      <w:bodyDiv w:val="1"/>
      <w:marLeft w:val="0"/>
      <w:marRight w:val="0"/>
      <w:marTop w:val="0"/>
      <w:marBottom w:val="0"/>
      <w:divBdr>
        <w:top w:val="none" w:sz="0" w:space="0" w:color="auto"/>
        <w:left w:val="none" w:sz="0" w:space="0" w:color="auto"/>
        <w:bottom w:val="none" w:sz="0" w:space="0" w:color="auto"/>
        <w:right w:val="none" w:sz="0" w:space="0" w:color="auto"/>
      </w:divBdr>
    </w:div>
    <w:div w:id="104816757">
      <w:bodyDiv w:val="1"/>
      <w:marLeft w:val="0"/>
      <w:marRight w:val="0"/>
      <w:marTop w:val="0"/>
      <w:marBottom w:val="0"/>
      <w:divBdr>
        <w:top w:val="none" w:sz="0" w:space="0" w:color="auto"/>
        <w:left w:val="none" w:sz="0" w:space="0" w:color="auto"/>
        <w:bottom w:val="none" w:sz="0" w:space="0" w:color="auto"/>
        <w:right w:val="none" w:sz="0" w:space="0" w:color="auto"/>
      </w:divBdr>
    </w:div>
    <w:div w:id="104929331">
      <w:bodyDiv w:val="1"/>
      <w:marLeft w:val="0"/>
      <w:marRight w:val="0"/>
      <w:marTop w:val="0"/>
      <w:marBottom w:val="0"/>
      <w:divBdr>
        <w:top w:val="none" w:sz="0" w:space="0" w:color="auto"/>
        <w:left w:val="none" w:sz="0" w:space="0" w:color="auto"/>
        <w:bottom w:val="none" w:sz="0" w:space="0" w:color="auto"/>
        <w:right w:val="none" w:sz="0" w:space="0" w:color="auto"/>
      </w:divBdr>
    </w:div>
    <w:div w:id="105007867">
      <w:bodyDiv w:val="1"/>
      <w:marLeft w:val="0"/>
      <w:marRight w:val="0"/>
      <w:marTop w:val="0"/>
      <w:marBottom w:val="0"/>
      <w:divBdr>
        <w:top w:val="none" w:sz="0" w:space="0" w:color="auto"/>
        <w:left w:val="none" w:sz="0" w:space="0" w:color="auto"/>
        <w:bottom w:val="none" w:sz="0" w:space="0" w:color="auto"/>
        <w:right w:val="none" w:sz="0" w:space="0" w:color="auto"/>
      </w:divBdr>
    </w:div>
    <w:div w:id="105079201">
      <w:bodyDiv w:val="1"/>
      <w:marLeft w:val="0"/>
      <w:marRight w:val="0"/>
      <w:marTop w:val="0"/>
      <w:marBottom w:val="0"/>
      <w:divBdr>
        <w:top w:val="none" w:sz="0" w:space="0" w:color="auto"/>
        <w:left w:val="none" w:sz="0" w:space="0" w:color="auto"/>
        <w:bottom w:val="none" w:sz="0" w:space="0" w:color="auto"/>
        <w:right w:val="none" w:sz="0" w:space="0" w:color="auto"/>
      </w:divBdr>
    </w:div>
    <w:div w:id="105126936">
      <w:bodyDiv w:val="1"/>
      <w:marLeft w:val="0"/>
      <w:marRight w:val="0"/>
      <w:marTop w:val="0"/>
      <w:marBottom w:val="0"/>
      <w:divBdr>
        <w:top w:val="none" w:sz="0" w:space="0" w:color="auto"/>
        <w:left w:val="none" w:sz="0" w:space="0" w:color="auto"/>
        <w:bottom w:val="none" w:sz="0" w:space="0" w:color="auto"/>
        <w:right w:val="none" w:sz="0" w:space="0" w:color="auto"/>
      </w:divBdr>
    </w:div>
    <w:div w:id="105201899">
      <w:bodyDiv w:val="1"/>
      <w:marLeft w:val="0"/>
      <w:marRight w:val="0"/>
      <w:marTop w:val="0"/>
      <w:marBottom w:val="0"/>
      <w:divBdr>
        <w:top w:val="none" w:sz="0" w:space="0" w:color="auto"/>
        <w:left w:val="none" w:sz="0" w:space="0" w:color="auto"/>
        <w:bottom w:val="none" w:sz="0" w:space="0" w:color="auto"/>
        <w:right w:val="none" w:sz="0" w:space="0" w:color="auto"/>
      </w:divBdr>
    </w:div>
    <w:div w:id="105278293">
      <w:bodyDiv w:val="1"/>
      <w:marLeft w:val="0"/>
      <w:marRight w:val="0"/>
      <w:marTop w:val="0"/>
      <w:marBottom w:val="0"/>
      <w:divBdr>
        <w:top w:val="none" w:sz="0" w:space="0" w:color="auto"/>
        <w:left w:val="none" w:sz="0" w:space="0" w:color="auto"/>
        <w:bottom w:val="none" w:sz="0" w:space="0" w:color="auto"/>
        <w:right w:val="none" w:sz="0" w:space="0" w:color="auto"/>
      </w:divBdr>
    </w:div>
    <w:div w:id="105317446">
      <w:bodyDiv w:val="1"/>
      <w:marLeft w:val="0"/>
      <w:marRight w:val="0"/>
      <w:marTop w:val="0"/>
      <w:marBottom w:val="0"/>
      <w:divBdr>
        <w:top w:val="none" w:sz="0" w:space="0" w:color="auto"/>
        <w:left w:val="none" w:sz="0" w:space="0" w:color="auto"/>
        <w:bottom w:val="none" w:sz="0" w:space="0" w:color="auto"/>
        <w:right w:val="none" w:sz="0" w:space="0" w:color="auto"/>
      </w:divBdr>
    </w:div>
    <w:div w:id="105396789">
      <w:bodyDiv w:val="1"/>
      <w:marLeft w:val="0"/>
      <w:marRight w:val="0"/>
      <w:marTop w:val="0"/>
      <w:marBottom w:val="0"/>
      <w:divBdr>
        <w:top w:val="none" w:sz="0" w:space="0" w:color="auto"/>
        <w:left w:val="none" w:sz="0" w:space="0" w:color="auto"/>
        <w:bottom w:val="none" w:sz="0" w:space="0" w:color="auto"/>
        <w:right w:val="none" w:sz="0" w:space="0" w:color="auto"/>
      </w:divBdr>
    </w:div>
    <w:div w:id="105540477">
      <w:bodyDiv w:val="1"/>
      <w:marLeft w:val="0"/>
      <w:marRight w:val="0"/>
      <w:marTop w:val="0"/>
      <w:marBottom w:val="0"/>
      <w:divBdr>
        <w:top w:val="none" w:sz="0" w:space="0" w:color="auto"/>
        <w:left w:val="none" w:sz="0" w:space="0" w:color="auto"/>
        <w:bottom w:val="none" w:sz="0" w:space="0" w:color="auto"/>
        <w:right w:val="none" w:sz="0" w:space="0" w:color="auto"/>
      </w:divBdr>
    </w:div>
    <w:div w:id="105778497">
      <w:bodyDiv w:val="1"/>
      <w:marLeft w:val="0"/>
      <w:marRight w:val="0"/>
      <w:marTop w:val="0"/>
      <w:marBottom w:val="0"/>
      <w:divBdr>
        <w:top w:val="none" w:sz="0" w:space="0" w:color="auto"/>
        <w:left w:val="none" w:sz="0" w:space="0" w:color="auto"/>
        <w:bottom w:val="none" w:sz="0" w:space="0" w:color="auto"/>
        <w:right w:val="none" w:sz="0" w:space="0" w:color="auto"/>
      </w:divBdr>
    </w:div>
    <w:div w:id="105854593">
      <w:bodyDiv w:val="1"/>
      <w:marLeft w:val="0"/>
      <w:marRight w:val="0"/>
      <w:marTop w:val="0"/>
      <w:marBottom w:val="0"/>
      <w:divBdr>
        <w:top w:val="none" w:sz="0" w:space="0" w:color="auto"/>
        <w:left w:val="none" w:sz="0" w:space="0" w:color="auto"/>
        <w:bottom w:val="none" w:sz="0" w:space="0" w:color="auto"/>
        <w:right w:val="none" w:sz="0" w:space="0" w:color="auto"/>
      </w:divBdr>
    </w:div>
    <w:div w:id="105857724">
      <w:bodyDiv w:val="1"/>
      <w:marLeft w:val="0"/>
      <w:marRight w:val="0"/>
      <w:marTop w:val="0"/>
      <w:marBottom w:val="0"/>
      <w:divBdr>
        <w:top w:val="none" w:sz="0" w:space="0" w:color="auto"/>
        <w:left w:val="none" w:sz="0" w:space="0" w:color="auto"/>
        <w:bottom w:val="none" w:sz="0" w:space="0" w:color="auto"/>
        <w:right w:val="none" w:sz="0" w:space="0" w:color="auto"/>
      </w:divBdr>
    </w:div>
    <w:div w:id="105929490">
      <w:bodyDiv w:val="1"/>
      <w:marLeft w:val="0"/>
      <w:marRight w:val="0"/>
      <w:marTop w:val="0"/>
      <w:marBottom w:val="0"/>
      <w:divBdr>
        <w:top w:val="none" w:sz="0" w:space="0" w:color="auto"/>
        <w:left w:val="none" w:sz="0" w:space="0" w:color="auto"/>
        <w:bottom w:val="none" w:sz="0" w:space="0" w:color="auto"/>
        <w:right w:val="none" w:sz="0" w:space="0" w:color="auto"/>
      </w:divBdr>
    </w:div>
    <w:div w:id="105932089">
      <w:bodyDiv w:val="1"/>
      <w:marLeft w:val="0"/>
      <w:marRight w:val="0"/>
      <w:marTop w:val="0"/>
      <w:marBottom w:val="0"/>
      <w:divBdr>
        <w:top w:val="none" w:sz="0" w:space="0" w:color="auto"/>
        <w:left w:val="none" w:sz="0" w:space="0" w:color="auto"/>
        <w:bottom w:val="none" w:sz="0" w:space="0" w:color="auto"/>
        <w:right w:val="none" w:sz="0" w:space="0" w:color="auto"/>
      </w:divBdr>
    </w:div>
    <w:div w:id="105933245">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317020">
      <w:bodyDiv w:val="1"/>
      <w:marLeft w:val="0"/>
      <w:marRight w:val="0"/>
      <w:marTop w:val="0"/>
      <w:marBottom w:val="0"/>
      <w:divBdr>
        <w:top w:val="none" w:sz="0" w:space="0" w:color="auto"/>
        <w:left w:val="none" w:sz="0" w:space="0" w:color="auto"/>
        <w:bottom w:val="none" w:sz="0" w:space="0" w:color="auto"/>
        <w:right w:val="none" w:sz="0" w:space="0" w:color="auto"/>
      </w:divBdr>
    </w:div>
    <w:div w:id="106391399">
      <w:bodyDiv w:val="1"/>
      <w:marLeft w:val="0"/>
      <w:marRight w:val="0"/>
      <w:marTop w:val="0"/>
      <w:marBottom w:val="0"/>
      <w:divBdr>
        <w:top w:val="none" w:sz="0" w:space="0" w:color="auto"/>
        <w:left w:val="none" w:sz="0" w:space="0" w:color="auto"/>
        <w:bottom w:val="none" w:sz="0" w:space="0" w:color="auto"/>
        <w:right w:val="none" w:sz="0" w:space="0" w:color="auto"/>
      </w:divBdr>
    </w:div>
    <w:div w:id="106584953">
      <w:bodyDiv w:val="1"/>
      <w:marLeft w:val="0"/>
      <w:marRight w:val="0"/>
      <w:marTop w:val="0"/>
      <w:marBottom w:val="0"/>
      <w:divBdr>
        <w:top w:val="none" w:sz="0" w:space="0" w:color="auto"/>
        <w:left w:val="none" w:sz="0" w:space="0" w:color="auto"/>
        <w:bottom w:val="none" w:sz="0" w:space="0" w:color="auto"/>
        <w:right w:val="none" w:sz="0" w:space="0" w:color="auto"/>
      </w:divBdr>
    </w:div>
    <w:div w:id="106588880">
      <w:bodyDiv w:val="1"/>
      <w:marLeft w:val="0"/>
      <w:marRight w:val="0"/>
      <w:marTop w:val="0"/>
      <w:marBottom w:val="0"/>
      <w:divBdr>
        <w:top w:val="none" w:sz="0" w:space="0" w:color="auto"/>
        <w:left w:val="none" w:sz="0" w:space="0" w:color="auto"/>
        <w:bottom w:val="none" w:sz="0" w:space="0" w:color="auto"/>
        <w:right w:val="none" w:sz="0" w:space="0" w:color="auto"/>
      </w:divBdr>
    </w:div>
    <w:div w:id="106628190">
      <w:bodyDiv w:val="1"/>
      <w:marLeft w:val="0"/>
      <w:marRight w:val="0"/>
      <w:marTop w:val="0"/>
      <w:marBottom w:val="0"/>
      <w:divBdr>
        <w:top w:val="none" w:sz="0" w:space="0" w:color="auto"/>
        <w:left w:val="none" w:sz="0" w:space="0" w:color="auto"/>
        <w:bottom w:val="none" w:sz="0" w:space="0" w:color="auto"/>
        <w:right w:val="none" w:sz="0" w:space="0" w:color="auto"/>
      </w:divBdr>
    </w:div>
    <w:div w:id="106630872">
      <w:bodyDiv w:val="1"/>
      <w:marLeft w:val="0"/>
      <w:marRight w:val="0"/>
      <w:marTop w:val="0"/>
      <w:marBottom w:val="0"/>
      <w:divBdr>
        <w:top w:val="none" w:sz="0" w:space="0" w:color="auto"/>
        <w:left w:val="none" w:sz="0" w:space="0" w:color="auto"/>
        <w:bottom w:val="none" w:sz="0" w:space="0" w:color="auto"/>
        <w:right w:val="none" w:sz="0" w:space="0" w:color="auto"/>
      </w:divBdr>
    </w:div>
    <w:div w:id="106782472">
      <w:bodyDiv w:val="1"/>
      <w:marLeft w:val="0"/>
      <w:marRight w:val="0"/>
      <w:marTop w:val="0"/>
      <w:marBottom w:val="0"/>
      <w:divBdr>
        <w:top w:val="none" w:sz="0" w:space="0" w:color="auto"/>
        <w:left w:val="none" w:sz="0" w:space="0" w:color="auto"/>
        <w:bottom w:val="none" w:sz="0" w:space="0" w:color="auto"/>
        <w:right w:val="none" w:sz="0" w:space="0" w:color="auto"/>
      </w:divBdr>
    </w:div>
    <w:div w:id="107047451">
      <w:bodyDiv w:val="1"/>
      <w:marLeft w:val="0"/>
      <w:marRight w:val="0"/>
      <w:marTop w:val="0"/>
      <w:marBottom w:val="0"/>
      <w:divBdr>
        <w:top w:val="none" w:sz="0" w:space="0" w:color="auto"/>
        <w:left w:val="none" w:sz="0" w:space="0" w:color="auto"/>
        <w:bottom w:val="none" w:sz="0" w:space="0" w:color="auto"/>
        <w:right w:val="none" w:sz="0" w:space="0" w:color="auto"/>
      </w:divBdr>
    </w:div>
    <w:div w:id="107092380">
      <w:bodyDiv w:val="1"/>
      <w:marLeft w:val="0"/>
      <w:marRight w:val="0"/>
      <w:marTop w:val="0"/>
      <w:marBottom w:val="0"/>
      <w:divBdr>
        <w:top w:val="none" w:sz="0" w:space="0" w:color="auto"/>
        <w:left w:val="none" w:sz="0" w:space="0" w:color="auto"/>
        <w:bottom w:val="none" w:sz="0" w:space="0" w:color="auto"/>
        <w:right w:val="none" w:sz="0" w:space="0" w:color="auto"/>
      </w:divBdr>
    </w:div>
    <w:div w:id="107163222">
      <w:bodyDiv w:val="1"/>
      <w:marLeft w:val="0"/>
      <w:marRight w:val="0"/>
      <w:marTop w:val="0"/>
      <w:marBottom w:val="0"/>
      <w:divBdr>
        <w:top w:val="none" w:sz="0" w:space="0" w:color="auto"/>
        <w:left w:val="none" w:sz="0" w:space="0" w:color="auto"/>
        <w:bottom w:val="none" w:sz="0" w:space="0" w:color="auto"/>
        <w:right w:val="none" w:sz="0" w:space="0" w:color="auto"/>
      </w:divBdr>
    </w:div>
    <w:div w:id="107164720">
      <w:bodyDiv w:val="1"/>
      <w:marLeft w:val="0"/>
      <w:marRight w:val="0"/>
      <w:marTop w:val="0"/>
      <w:marBottom w:val="0"/>
      <w:divBdr>
        <w:top w:val="none" w:sz="0" w:space="0" w:color="auto"/>
        <w:left w:val="none" w:sz="0" w:space="0" w:color="auto"/>
        <w:bottom w:val="none" w:sz="0" w:space="0" w:color="auto"/>
        <w:right w:val="none" w:sz="0" w:space="0" w:color="auto"/>
      </w:divBdr>
    </w:div>
    <w:div w:id="107242330">
      <w:bodyDiv w:val="1"/>
      <w:marLeft w:val="0"/>
      <w:marRight w:val="0"/>
      <w:marTop w:val="0"/>
      <w:marBottom w:val="0"/>
      <w:divBdr>
        <w:top w:val="none" w:sz="0" w:space="0" w:color="auto"/>
        <w:left w:val="none" w:sz="0" w:space="0" w:color="auto"/>
        <w:bottom w:val="none" w:sz="0" w:space="0" w:color="auto"/>
        <w:right w:val="none" w:sz="0" w:space="0" w:color="auto"/>
      </w:divBdr>
    </w:div>
    <w:div w:id="107433667">
      <w:bodyDiv w:val="1"/>
      <w:marLeft w:val="0"/>
      <w:marRight w:val="0"/>
      <w:marTop w:val="0"/>
      <w:marBottom w:val="0"/>
      <w:divBdr>
        <w:top w:val="none" w:sz="0" w:space="0" w:color="auto"/>
        <w:left w:val="none" w:sz="0" w:space="0" w:color="auto"/>
        <w:bottom w:val="none" w:sz="0" w:space="0" w:color="auto"/>
        <w:right w:val="none" w:sz="0" w:space="0" w:color="auto"/>
      </w:divBdr>
    </w:div>
    <w:div w:id="107896003">
      <w:bodyDiv w:val="1"/>
      <w:marLeft w:val="0"/>
      <w:marRight w:val="0"/>
      <w:marTop w:val="0"/>
      <w:marBottom w:val="0"/>
      <w:divBdr>
        <w:top w:val="none" w:sz="0" w:space="0" w:color="auto"/>
        <w:left w:val="none" w:sz="0" w:space="0" w:color="auto"/>
        <w:bottom w:val="none" w:sz="0" w:space="0" w:color="auto"/>
        <w:right w:val="none" w:sz="0" w:space="0" w:color="auto"/>
      </w:divBdr>
    </w:div>
    <w:div w:id="107941193">
      <w:bodyDiv w:val="1"/>
      <w:marLeft w:val="0"/>
      <w:marRight w:val="0"/>
      <w:marTop w:val="0"/>
      <w:marBottom w:val="0"/>
      <w:divBdr>
        <w:top w:val="none" w:sz="0" w:space="0" w:color="auto"/>
        <w:left w:val="none" w:sz="0" w:space="0" w:color="auto"/>
        <w:bottom w:val="none" w:sz="0" w:space="0" w:color="auto"/>
        <w:right w:val="none" w:sz="0" w:space="0" w:color="auto"/>
      </w:divBdr>
    </w:div>
    <w:div w:id="108017619">
      <w:bodyDiv w:val="1"/>
      <w:marLeft w:val="0"/>
      <w:marRight w:val="0"/>
      <w:marTop w:val="0"/>
      <w:marBottom w:val="0"/>
      <w:divBdr>
        <w:top w:val="none" w:sz="0" w:space="0" w:color="auto"/>
        <w:left w:val="none" w:sz="0" w:space="0" w:color="auto"/>
        <w:bottom w:val="none" w:sz="0" w:space="0" w:color="auto"/>
        <w:right w:val="none" w:sz="0" w:space="0" w:color="auto"/>
      </w:divBdr>
    </w:div>
    <w:div w:id="108277359">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624749">
      <w:bodyDiv w:val="1"/>
      <w:marLeft w:val="0"/>
      <w:marRight w:val="0"/>
      <w:marTop w:val="0"/>
      <w:marBottom w:val="0"/>
      <w:divBdr>
        <w:top w:val="none" w:sz="0" w:space="0" w:color="auto"/>
        <w:left w:val="none" w:sz="0" w:space="0" w:color="auto"/>
        <w:bottom w:val="none" w:sz="0" w:space="0" w:color="auto"/>
        <w:right w:val="none" w:sz="0" w:space="0" w:color="auto"/>
      </w:divBdr>
    </w:div>
    <w:div w:id="108624854">
      <w:bodyDiv w:val="1"/>
      <w:marLeft w:val="0"/>
      <w:marRight w:val="0"/>
      <w:marTop w:val="0"/>
      <w:marBottom w:val="0"/>
      <w:divBdr>
        <w:top w:val="none" w:sz="0" w:space="0" w:color="auto"/>
        <w:left w:val="none" w:sz="0" w:space="0" w:color="auto"/>
        <w:bottom w:val="none" w:sz="0" w:space="0" w:color="auto"/>
        <w:right w:val="none" w:sz="0" w:space="0" w:color="auto"/>
      </w:divBdr>
    </w:div>
    <w:div w:id="108744306">
      <w:bodyDiv w:val="1"/>
      <w:marLeft w:val="0"/>
      <w:marRight w:val="0"/>
      <w:marTop w:val="0"/>
      <w:marBottom w:val="0"/>
      <w:divBdr>
        <w:top w:val="none" w:sz="0" w:space="0" w:color="auto"/>
        <w:left w:val="none" w:sz="0" w:space="0" w:color="auto"/>
        <w:bottom w:val="none" w:sz="0" w:space="0" w:color="auto"/>
        <w:right w:val="none" w:sz="0" w:space="0" w:color="auto"/>
      </w:divBdr>
    </w:div>
    <w:div w:id="108821200">
      <w:bodyDiv w:val="1"/>
      <w:marLeft w:val="0"/>
      <w:marRight w:val="0"/>
      <w:marTop w:val="0"/>
      <w:marBottom w:val="0"/>
      <w:divBdr>
        <w:top w:val="none" w:sz="0" w:space="0" w:color="auto"/>
        <w:left w:val="none" w:sz="0" w:space="0" w:color="auto"/>
        <w:bottom w:val="none" w:sz="0" w:space="0" w:color="auto"/>
        <w:right w:val="none" w:sz="0" w:space="0" w:color="auto"/>
      </w:divBdr>
    </w:div>
    <w:div w:id="109014552">
      <w:bodyDiv w:val="1"/>
      <w:marLeft w:val="0"/>
      <w:marRight w:val="0"/>
      <w:marTop w:val="0"/>
      <w:marBottom w:val="0"/>
      <w:divBdr>
        <w:top w:val="none" w:sz="0" w:space="0" w:color="auto"/>
        <w:left w:val="none" w:sz="0" w:space="0" w:color="auto"/>
        <w:bottom w:val="none" w:sz="0" w:space="0" w:color="auto"/>
        <w:right w:val="none" w:sz="0" w:space="0" w:color="auto"/>
      </w:divBdr>
    </w:div>
    <w:div w:id="109053005">
      <w:bodyDiv w:val="1"/>
      <w:marLeft w:val="0"/>
      <w:marRight w:val="0"/>
      <w:marTop w:val="0"/>
      <w:marBottom w:val="0"/>
      <w:divBdr>
        <w:top w:val="none" w:sz="0" w:space="0" w:color="auto"/>
        <w:left w:val="none" w:sz="0" w:space="0" w:color="auto"/>
        <w:bottom w:val="none" w:sz="0" w:space="0" w:color="auto"/>
        <w:right w:val="none" w:sz="0" w:space="0" w:color="auto"/>
      </w:divBdr>
    </w:div>
    <w:div w:id="109204496">
      <w:bodyDiv w:val="1"/>
      <w:marLeft w:val="0"/>
      <w:marRight w:val="0"/>
      <w:marTop w:val="0"/>
      <w:marBottom w:val="0"/>
      <w:divBdr>
        <w:top w:val="none" w:sz="0" w:space="0" w:color="auto"/>
        <w:left w:val="none" w:sz="0" w:space="0" w:color="auto"/>
        <w:bottom w:val="none" w:sz="0" w:space="0" w:color="auto"/>
        <w:right w:val="none" w:sz="0" w:space="0" w:color="auto"/>
      </w:divBdr>
    </w:div>
    <w:div w:id="109402836">
      <w:bodyDiv w:val="1"/>
      <w:marLeft w:val="0"/>
      <w:marRight w:val="0"/>
      <w:marTop w:val="0"/>
      <w:marBottom w:val="0"/>
      <w:divBdr>
        <w:top w:val="none" w:sz="0" w:space="0" w:color="auto"/>
        <w:left w:val="none" w:sz="0" w:space="0" w:color="auto"/>
        <w:bottom w:val="none" w:sz="0" w:space="0" w:color="auto"/>
        <w:right w:val="none" w:sz="0" w:space="0" w:color="auto"/>
      </w:divBdr>
    </w:div>
    <w:div w:id="109470072">
      <w:bodyDiv w:val="1"/>
      <w:marLeft w:val="0"/>
      <w:marRight w:val="0"/>
      <w:marTop w:val="0"/>
      <w:marBottom w:val="0"/>
      <w:divBdr>
        <w:top w:val="none" w:sz="0" w:space="0" w:color="auto"/>
        <w:left w:val="none" w:sz="0" w:space="0" w:color="auto"/>
        <w:bottom w:val="none" w:sz="0" w:space="0" w:color="auto"/>
        <w:right w:val="none" w:sz="0" w:space="0" w:color="auto"/>
      </w:divBdr>
    </w:div>
    <w:div w:id="109596883">
      <w:bodyDiv w:val="1"/>
      <w:marLeft w:val="0"/>
      <w:marRight w:val="0"/>
      <w:marTop w:val="0"/>
      <w:marBottom w:val="0"/>
      <w:divBdr>
        <w:top w:val="none" w:sz="0" w:space="0" w:color="auto"/>
        <w:left w:val="none" w:sz="0" w:space="0" w:color="auto"/>
        <w:bottom w:val="none" w:sz="0" w:space="0" w:color="auto"/>
        <w:right w:val="none" w:sz="0" w:space="0" w:color="auto"/>
      </w:divBdr>
    </w:div>
    <w:div w:id="109934076">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055544">
      <w:bodyDiv w:val="1"/>
      <w:marLeft w:val="0"/>
      <w:marRight w:val="0"/>
      <w:marTop w:val="0"/>
      <w:marBottom w:val="0"/>
      <w:divBdr>
        <w:top w:val="none" w:sz="0" w:space="0" w:color="auto"/>
        <w:left w:val="none" w:sz="0" w:space="0" w:color="auto"/>
        <w:bottom w:val="none" w:sz="0" w:space="0" w:color="auto"/>
        <w:right w:val="none" w:sz="0" w:space="0" w:color="auto"/>
      </w:divBdr>
    </w:div>
    <w:div w:id="110125306">
      <w:bodyDiv w:val="1"/>
      <w:marLeft w:val="0"/>
      <w:marRight w:val="0"/>
      <w:marTop w:val="0"/>
      <w:marBottom w:val="0"/>
      <w:divBdr>
        <w:top w:val="none" w:sz="0" w:space="0" w:color="auto"/>
        <w:left w:val="none" w:sz="0" w:space="0" w:color="auto"/>
        <w:bottom w:val="none" w:sz="0" w:space="0" w:color="auto"/>
        <w:right w:val="none" w:sz="0" w:space="0" w:color="auto"/>
      </w:divBdr>
    </w:div>
    <w:div w:id="110133094">
      <w:bodyDiv w:val="1"/>
      <w:marLeft w:val="0"/>
      <w:marRight w:val="0"/>
      <w:marTop w:val="0"/>
      <w:marBottom w:val="0"/>
      <w:divBdr>
        <w:top w:val="none" w:sz="0" w:space="0" w:color="auto"/>
        <w:left w:val="none" w:sz="0" w:space="0" w:color="auto"/>
        <w:bottom w:val="none" w:sz="0" w:space="0" w:color="auto"/>
        <w:right w:val="none" w:sz="0" w:space="0" w:color="auto"/>
      </w:divBdr>
    </w:div>
    <w:div w:id="110244996">
      <w:bodyDiv w:val="1"/>
      <w:marLeft w:val="0"/>
      <w:marRight w:val="0"/>
      <w:marTop w:val="0"/>
      <w:marBottom w:val="0"/>
      <w:divBdr>
        <w:top w:val="none" w:sz="0" w:space="0" w:color="auto"/>
        <w:left w:val="none" w:sz="0" w:space="0" w:color="auto"/>
        <w:bottom w:val="none" w:sz="0" w:space="0" w:color="auto"/>
        <w:right w:val="none" w:sz="0" w:space="0" w:color="auto"/>
      </w:divBdr>
    </w:div>
    <w:div w:id="110325913">
      <w:bodyDiv w:val="1"/>
      <w:marLeft w:val="0"/>
      <w:marRight w:val="0"/>
      <w:marTop w:val="0"/>
      <w:marBottom w:val="0"/>
      <w:divBdr>
        <w:top w:val="none" w:sz="0" w:space="0" w:color="auto"/>
        <w:left w:val="none" w:sz="0" w:space="0" w:color="auto"/>
        <w:bottom w:val="none" w:sz="0" w:space="0" w:color="auto"/>
        <w:right w:val="none" w:sz="0" w:space="0" w:color="auto"/>
      </w:divBdr>
    </w:div>
    <w:div w:id="110437571">
      <w:bodyDiv w:val="1"/>
      <w:marLeft w:val="0"/>
      <w:marRight w:val="0"/>
      <w:marTop w:val="0"/>
      <w:marBottom w:val="0"/>
      <w:divBdr>
        <w:top w:val="none" w:sz="0" w:space="0" w:color="auto"/>
        <w:left w:val="none" w:sz="0" w:space="0" w:color="auto"/>
        <w:bottom w:val="none" w:sz="0" w:space="0" w:color="auto"/>
        <w:right w:val="none" w:sz="0" w:space="0" w:color="auto"/>
      </w:divBdr>
    </w:div>
    <w:div w:id="110437676">
      <w:bodyDiv w:val="1"/>
      <w:marLeft w:val="0"/>
      <w:marRight w:val="0"/>
      <w:marTop w:val="0"/>
      <w:marBottom w:val="0"/>
      <w:divBdr>
        <w:top w:val="none" w:sz="0" w:space="0" w:color="auto"/>
        <w:left w:val="none" w:sz="0" w:space="0" w:color="auto"/>
        <w:bottom w:val="none" w:sz="0" w:space="0" w:color="auto"/>
        <w:right w:val="none" w:sz="0" w:space="0" w:color="auto"/>
      </w:divBdr>
    </w:div>
    <w:div w:id="110559354">
      <w:bodyDiv w:val="1"/>
      <w:marLeft w:val="0"/>
      <w:marRight w:val="0"/>
      <w:marTop w:val="0"/>
      <w:marBottom w:val="0"/>
      <w:divBdr>
        <w:top w:val="none" w:sz="0" w:space="0" w:color="auto"/>
        <w:left w:val="none" w:sz="0" w:space="0" w:color="auto"/>
        <w:bottom w:val="none" w:sz="0" w:space="0" w:color="auto"/>
        <w:right w:val="none" w:sz="0" w:space="0" w:color="auto"/>
      </w:divBdr>
    </w:div>
    <w:div w:id="110560543">
      <w:bodyDiv w:val="1"/>
      <w:marLeft w:val="0"/>
      <w:marRight w:val="0"/>
      <w:marTop w:val="0"/>
      <w:marBottom w:val="0"/>
      <w:divBdr>
        <w:top w:val="none" w:sz="0" w:space="0" w:color="auto"/>
        <w:left w:val="none" w:sz="0" w:space="0" w:color="auto"/>
        <w:bottom w:val="none" w:sz="0" w:space="0" w:color="auto"/>
        <w:right w:val="none" w:sz="0" w:space="0" w:color="auto"/>
      </w:divBdr>
    </w:div>
    <w:div w:id="110983185">
      <w:bodyDiv w:val="1"/>
      <w:marLeft w:val="0"/>
      <w:marRight w:val="0"/>
      <w:marTop w:val="0"/>
      <w:marBottom w:val="0"/>
      <w:divBdr>
        <w:top w:val="none" w:sz="0" w:space="0" w:color="auto"/>
        <w:left w:val="none" w:sz="0" w:space="0" w:color="auto"/>
        <w:bottom w:val="none" w:sz="0" w:space="0" w:color="auto"/>
        <w:right w:val="none" w:sz="0" w:space="0" w:color="auto"/>
      </w:divBdr>
    </w:div>
    <w:div w:id="111023826">
      <w:bodyDiv w:val="1"/>
      <w:marLeft w:val="0"/>
      <w:marRight w:val="0"/>
      <w:marTop w:val="0"/>
      <w:marBottom w:val="0"/>
      <w:divBdr>
        <w:top w:val="none" w:sz="0" w:space="0" w:color="auto"/>
        <w:left w:val="none" w:sz="0" w:space="0" w:color="auto"/>
        <w:bottom w:val="none" w:sz="0" w:space="0" w:color="auto"/>
        <w:right w:val="none" w:sz="0" w:space="0" w:color="auto"/>
      </w:divBdr>
    </w:div>
    <w:div w:id="111364436">
      <w:bodyDiv w:val="1"/>
      <w:marLeft w:val="0"/>
      <w:marRight w:val="0"/>
      <w:marTop w:val="0"/>
      <w:marBottom w:val="0"/>
      <w:divBdr>
        <w:top w:val="none" w:sz="0" w:space="0" w:color="auto"/>
        <w:left w:val="none" w:sz="0" w:space="0" w:color="auto"/>
        <w:bottom w:val="none" w:sz="0" w:space="0" w:color="auto"/>
        <w:right w:val="none" w:sz="0" w:space="0" w:color="auto"/>
      </w:divBdr>
    </w:div>
    <w:div w:id="111367565">
      <w:bodyDiv w:val="1"/>
      <w:marLeft w:val="0"/>
      <w:marRight w:val="0"/>
      <w:marTop w:val="0"/>
      <w:marBottom w:val="0"/>
      <w:divBdr>
        <w:top w:val="none" w:sz="0" w:space="0" w:color="auto"/>
        <w:left w:val="none" w:sz="0" w:space="0" w:color="auto"/>
        <w:bottom w:val="none" w:sz="0" w:space="0" w:color="auto"/>
        <w:right w:val="none" w:sz="0" w:space="0" w:color="auto"/>
      </w:divBdr>
    </w:div>
    <w:div w:id="111630636">
      <w:bodyDiv w:val="1"/>
      <w:marLeft w:val="0"/>
      <w:marRight w:val="0"/>
      <w:marTop w:val="0"/>
      <w:marBottom w:val="0"/>
      <w:divBdr>
        <w:top w:val="none" w:sz="0" w:space="0" w:color="auto"/>
        <w:left w:val="none" w:sz="0" w:space="0" w:color="auto"/>
        <w:bottom w:val="none" w:sz="0" w:space="0" w:color="auto"/>
        <w:right w:val="none" w:sz="0" w:space="0" w:color="auto"/>
      </w:divBdr>
    </w:div>
    <w:div w:id="111632383">
      <w:bodyDiv w:val="1"/>
      <w:marLeft w:val="0"/>
      <w:marRight w:val="0"/>
      <w:marTop w:val="0"/>
      <w:marBottom w:val="0"/>
      <w:divBdr>
        <w:top w:val="none" w:sz="0" w:space="0" w:color="auto"/>
        <w:left w:val="none" w:sz="0" w:space="0" w:color="auto"/>
        <w:bottom w:val="none" w:sz="0" w:space="0" w:color="auto"/>
        <w:right w:val="none" w:sz="0" w:space="0" w:color="auto"/>
      </w:divBdr>
    </w:div>
    <w:div w:id="111638236">
      <w:bodyDiv w:val="1"/>
      <w:marLeft w:val="0"/>
      <w:marRight w:val="0"/>
      <w:marTop w:val="0"/>
      <w:marBottom w:val="0"/>
      <w:divBdr>
        <w:top w:val="none" w:sz="0" w:space="0" w:color="auto"/>
        <w:left w:val="none" w:sz="0" w:space="0" w:color="auto"/>
        <w:bottom w:val="none" w:sz="0" w:space="0" w:color="auto"/>
        <w:right w:val="none" w:sz="0" w:space="0" w:color="auto"/>
      </w:divBdr>
    </w:div>
    <w:div w:id="111945745">
      <w:bodyDiv w:val="1"/>
      <w:marLeft w:val="0"/>
      <w:marRight w:val="0"/>
      <w:marTop w:val="0"/>
      <w:marBottom w:val="0"/>
      <w:divBdr>
        <w:top w:val="none" w:sz="0" w:space="0" w:color="auto"/>
        <w:left w:val="none" w:sz="0" w:space="0" w:color="auto"/>
        <w:bottom w:val="none" w:sz="0" w:space="0" w:color="auto"/>
        <w:right w:val="none" w:sz="0" w:space="0" w:color="auto"/>
      </w:divBdr>
    </w:div>
    <w:div w:id="112137879">
      <w:bodyDiv w:val="1"/>
      <w:marLeft w:val="0"/>
      <w:marRight w:val="0"/>
      <w:marTop w:val="0"/>
      <w:marBottom w:val="0"/>
      <w:divBdr>
        <w:top w:val="none" w:sz="0" w:space="0" w:color="auto"/>
        <w:left w:val="none" w:sz="0" w:space="0" w:color="auto"/>
        <w:bottom w:val="none" w:sz="0" w:space="0" w:color="auto"/>
        <w:right w:val="none" w:sz="0" w:space="0" w:color="auto"/>
      </w:divBdr>
    </w:div>
    <w:div w:id="112210515">
      <w:bodyDiv w:val="1"/>
      <w:marLeft w:val="0"/>
      <w:marRight w:val="0"/>
      <w:marTop w:val="0"/>
      <w:marBottom w:val="0"/>
      <w:divBdr>
        <w:top w:val="none" w:sz="0" w:space="0" w:color="auto"/>
        <w:left w:val="none" w:sz="0" w:space="0" w:color="auto"/>
        <w:bottom w:val="none" w:sz="0" w:space="0" w:color="auto"/>
        <w:right w:val="none" w:sz="0" w:space="0" w:color="auto"/>
      </w:divBdr>
    </w:div>
    <w:div w:id="112328836">
      <w:bodyDiv w:val="1"/>
      <w:marLeft w:val="0"/>
      <w:marRight w:val="0"/>
      <w:marTop w:val="0"/>
      <w:marBottom w:val="0"/>
      <w:divBdr>
        <w:top w:val="none" w:sz="0" w:space="0" w:color="auto"/>
        <w:left w:val="none" w:sz="0" w:space="0" w:color="auto"/>
        <w:bottom w:val="none" w:sz="0" w:space="0" w:color="auto"/>
        <w:right w:val="none" w:sz="0" w:space="0" w:color="auto"/>
      </w:divBdr>
    </w:div>
    <w:div w:id="112405666">
      <w:bodyDiv w:val="1"/>
      <w:marLeft w:val="0"/>
      <w:marRight w:val="0"/>
      <w:marTop w:val="0"/>
      <w:marBottom w:val="0"/>
      <w:divBdr>
        <w:top w:val="none" w:sz="0" w:space="0" w:color="auto"/>
        <w:left w:val="none" w:sz="0" w:space="0" w:color="auto"/>
        <w:bottom w:val="none" w:sz="0" w:space="0" w:color="auto"/>
        <w:right w:val="none" w:sz="0" w:space="0" w:color="auto"/>
      </w:divBdr>
    </w:div>
    <w:div w:id="112406612">
      <w:bodyDiv w:val="1"/>
      <w:marLeft w:val="0"/>
      <w:marRight w:val="0"/>
      <w:marTop w:val="0"/>
      <w:marBottom w:val="0"/>
      <w:divBdr>
        <w:top w:val="none" w:sz="0" w:space="0" w:color="auto"/>
        <w:left w:val="none" w:sz="0" w:space="0" w:color="auto"/>
        <w:bottom w:val="none" w:sz="0" w:space="0" w:color="auto"/>
        <w:right w:val="none" w:sz="0" w:space="0" w:color="auto"/>
      </w:divBdr>
    </w:div>
    <w:div w:id="112410135">
      <w:bodyDiv w:val="1"/>
      <w:marLeft w:val="0"/>
      <w:marRight w:val="0"/>
      <w:marTop w:val="0"/>
      <w:marBottom w:val="0"/>
      <w:divBdr>
        <w:top w:val="none" w:sz="0" w:space="0" w:color="auto"/>
        <w:left w:val="none" w:sz="0" w:space="0" w:color="auto"/>
        <w:bottom w:val="none" w:sz="0" w:space="0" w:color="auto"/>
        <w:right w:val="none" w:sz="0" w:space="0" w:color="auto"/>
      </w:divBdr>
    </w:div>
    <w:div w:id="112482629">
      <w:bodyDiv w:val="1"/>
      <w:marLeft w:val="0"/>
      <w:marRight w:val="0"/>
      <w:marTop w:val="0"/>
      <w:marBottom w:val="0"/>
      <w:divBdr>
        <w:top w:val="none" w:sz="0" w:space="0" w:color="auto"/>
        <w:left w:val="none" w:sz="0" w:space="0" w:color="auto"/>
        <w:bottom w:val="none" w:sz="0" w:space="0" w:color="auto"/>
        <w:right w:val="none" w:sz="0" w:space="0" w:color="auto"/>
      </w:divBdr>
    </w:div>
    <w:div w:id="112747292">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015507">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3180806">
      <w:bodyDiv w:val="1"/>
      <w:marLeft w:val="0"/>
      <w:marRight w:val="0"/>
      <w:marTop w:val="0"/>
      <w:marBottom w:val="0"/>
      <w:divBdr>
        <w:top w:val="none" w:sz="0" w:space="0" w:color="auto"/>
        <w:left w:val="none" w:sz="0" w:space="0" w:color="auto"/>
        <w:bottom w:val="none" w:sz="0" w:space="0" w:color="auto"/>
        <w:right w:val="none" w:sz="0" w:space="0" w:color="auto"/>
      </w:divBdr>
    </w:div>
    <w:div w:id="113184721">
      <w:bodyDiv w:val="1"/>
      <w:marLeft w:val="0"/>
      <w:marRight w:val="0"/>
      <w:marTop w:val="0"/>
      <w:marBottom w:val="0"/>
      <w:divBdr>
        <w:top w:val="none" w:sz="0" w:space="0" w:color="auto"/>
        <w:left w:val="none" w:sz="0" w:space="0" w:color="auto"/>
        <w:bottom w:val="none" w:sz="0" w:space="0" w:color="auto"/>
        <w:right w:val="none" w:sz="0" w:space="0" w:color="auto"/>
      </w:divBdr>
    </w:div>
    <w:div w:id="113327163">
      <w:bodyDiv w:val="1"/>
      <w:marLeft w:val="0"/>
      <w:marRight w:val="0"/>
      <w:marTop w:val="0"/>
      <w:marBottom w:val="0"/>
      <w:divBdr>
        <w:top w:val="none" w:sz="0" w:space="0" w:color="auto"/>
        <w:left w:val="none" w:sz="0" w:space="0" w:color="auto"/>
        <w:bottom w:val="none" w:sz="0" w:space="0" w:color="auto"/>
        <w:right w:val="none" w:sz="0" w:space="0" w:color="auto"/>
      </w:divBdr>
    </w:div>
    <w:div w:id="113644593">
      <w:bodyDiv w:val="1"/>
      <w:marLeft w:val="0"/>
      <w:marRight w:val="0"/>
      <w:marTop w:val="0"/>
      <w:marBottom w:val="0"/>
      <w:divBdr>
        <w:top w:val="none" w:sz="0" w:space="0" w:color="auto"/>
        <w:left w:val="none" w:sz="0" w:space="0" w:color="auto"/>
        <w:bottom w:val="none" w:sz="0" w:space="0" w:color="auto"/>
        <w:right w:val="none" w:sz="0" w:space="0" w:color="auto"/>
      </w:divBdr>
    </w:div>
    <w:div w:id="113864119">
      <w:bodyDiv w:val="1"/>
      <w:marLeft w:val="0"/>
      <w:marRight w:val="0"/>
      <w:marTop w:val="0"/>
      <w:marBottom w:val="0"/>
      <w:divBdr>
        <w:top w:val="none" w:sz="0" w:space="0" w:color="auto"/>
        <w:left w:val="none" w:sz="0" w:space="0" w:color="auto"/>
        <w:bottom w:val="none" w:sz="0" w:space="0" w:color="auto"/>
        <w:right w:val="none" w:sz="0" w:space="0" w:color="auto"/>
      </w:divBdr>
    </w:div>
    <w:div w:id="114062892">
      <w:bodyDiv w:val="1"/>
      <w:marLeft w:val="0"/>
      <w:marRight w:val="0"/>
      <w:marTop w:val="0"/>
      <w:marBottom w:val="0"/>
      <w:divBdr>
        <w:top w:val="none" w:sz="0" w:space="0" w:color="auto"/>
        <w:left w:val="none" w:sz="0" w:space="0" w:color="auto"/>
        <w:bottom w:val="none" w:sz="0" w:space="0" w:color="auto"/>
        <w:right w:val="none" w:sz="0" w:space="0" w:color="auto"/>
      </w:divBdr>
    </w:div>
    <w:div w:id="114640293">
      <w:bodyDiv w:val="1"/>
      <w:marLeft w:val="0"/>
      <w:marRight w:val="0"/>
      <w:marTop w:val="0"/>
      <w:marBottom w:val="0"/>
      <w:divBdr>
        <w:top w:val="none" w:sz="0" w:space="0" w:color="auto"/>
        <w:left w:val="none" w:sz="0" w:space="0" w:color="auto"/>
        <w:bottom w:val="none" w:sz="0" w:space="0" w:color="auto"/>
        <w:right w:val="none" w:sz="0" w:space="0" w:color="auto"/>
      </w:divBdr>
    </w:div>
    <w:div w:id="114643719">
      <w:bodyDiv w:val="1"/>
      <w:marLeft w:val="0"/>
      <w:marRight w:val="0"/>
      <w:marTop w:val="0"/>
      <w:marBottom w:val="0"/>
      <w:divBdr>
        <w:top w:val="none" w:sz="0" w:space="0" w:color="auto"/>
        <w:left w:val="none" w:sz="0" w:space="0" w:color="auto"/>
        <w:bottom w:val="none" w:sz="0" w:space="0" w:color="auto"/>
        <w:right w:val="none" w:sz="0" w:space="0" w:color="auto"/>
      </w:divBdr>
    </w:div>
    <w:div w:id="114717130">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4906008">
      <w:bodyDiv w:val="1"/>
      <w:marLeft w:val="0"/>
      <w:marRight w:val="0"/>
      <w:marTop w:val="0"/>
      <w:marBottom w:val="0"/>
      <w:divBdr>
        <w:top w:val="none" w:sz="0" w:space="0" w:color="auto"/>
        <w:left w:val="none" w:sz="0" w:space="0" w:color="auto"/>
        <w:bottom w:val="none" w:sz="0" w:space="0" w:color="auto"/>
        <w:right w:val="none" w:sz="0" w:space="0" w:color="auto"/>
      </w:divBdr>
    </w:div>
    <w:div w:id="114911811">
      <w:bodyDiv w:val="1"/>
      <w:marLeft w:val="0"/>
      <w:marRight w:val="0"/>
      <w:marTop w:val="0"/>
      <w:marBottom w:val="0"/>
      <w:divBdr>
        <w:top w:val="none" w:sz="0" w:space="0" w:color="auto"/>
        <w:left w:val="none" w:sz="0" w:space="0" w:color="auto"/>
        <w:bottom w:val="none" w:sz="0" w:space="0" w:color="auto"/>
        <w:right w:val="none" w:sz="0" w:space="0" w:color="auto"/>
      </w:divBdr>
    </w:div>
    <w:div w:id="114980598">
      <w:bodyDiv w:val="1"/>
      <w:marLeft w:val="0"/>
      <w:marRight w:val="0"/>
      <w:marTop w:val="0"/>
      <w:marBottom w:val="0"/>
      <w:divBdr>
        <w:top w:val="none" w:sz="0" w:space="0" w:color="auto"/>
        <w:left w:val="none" w:sz="0" w:space="0" w:color="auto"/>
        <w:bottom w:val="none" w:sz="0" w:space="0" w:color="auto"/>
        <w:right w:val="none" w:sz="0" w:space="0" w:color="auto"/>
      </w:divBdr>
    </w:div>
    <w:div w:id="115098907">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372162">
      <w:bodyDiv w:val="1"/>
      <w:marLeft w:val="0"/>
      <w:marRight w:val="0"/>
      <w:marTop w:val="0"/>
      <w:marBottom w:val="0"/>
      <w:divBdr>
        <w:top w:val="none" w:sz="0" w:space="0" w:color="auto"/>
        <w:left w:val="none" w:sz="0" w:space="0" w:color="auto"/>
        <w:bottom w:val="none" w:sz="0" w:space="0" w:color="auto"/>
        <w:right w:val="none" w:sz="0" w:space="0" w:color="auto"/>
      </w:divBdr>
    </w:div>
    <w:div w:id="115684457">
      <w:bodyDiv w:val="1"/>
      <w:marLeft w:val="0"/>
      <w:marRight w:val="0"/>
      <w:marTop w:val="0"/>
      <w:marBottom w:val="0"/>
      <w:divBdr>
        <w:top w:val="none" w:sz="0" w:space="0" w:color="auto"/>
        <w:left w:val="none" w:sz="0" w:space="0" w:color="auto"/>
        <w:bottom w:val="none" w:sz="0" w:space="0" w:color="auto"/>
        <w:right w:val="none" w:sz="0" w:space="0" w:color="auto"/>
      </w:divBdr>
    </w:div>
    <w:div w:id="115755197">
      <w:bodyDiv w:val="1"/>
      <w:marLeft w:val="0"/>
      <w:marRight w:val="0"/>
      <w:marTop w:val="0"/>
      <w:marBottom w:val="0"/>
      <w:divBdr>
        <w:top w:val="none" w:sz="0" w:space="0" w:color="auto"/>
        <w:left w:val="none" w:sz="0" w:space="0" w:color="auto"/>
        <w:bottom w:val="none" w:sz="0" w:space="0" w:color="auto"/>
        <w:right w:val="none" w:sz="0" w:space="0" w:color="auto"/>
      </w:divBdr>
    </w:div>
    <w:div w:id="115873755">
      <w:bodyDiv w:val="1"/>
      <w:marLeft w:val="0"/>
      <w:marRight w:val="0"/>
      <w:marTop w:val="0"/>
      <w:marBottom w:val="0"/>
      <w:divBdr>
        <w:top w:val="none" w:sz="0" w:space="0" w:color="auto"/>
        <w:left w:val="none" w:sz="0" w:space="0" w:color="auto"/>
        <w:bottom w:val="none" w:sz="0" w:space="0" w:color="auto"/>
        <w:right w:val="none" w:sz="0" w:space="0" w:color="auto"/>
      </w:divBdr>
    </w:div>
    <w:div w:id="115877140">
      <w:bodyDiv w:val="1"/>
      <w:marLeft w:val="0"/>
      <w:marRight w:val="0"/>
      <w:marTop w:val="0"/>
      <w:marBottom w:val="0"/>
      <w:divBdr>
        <w:top w:val="none" w:sz="0" w:space="0" w:color="auto"/>
        <w:left w:val="none" w:sz="0" w:space="0" w:color="auto"/>
        <w:bottom w:val="none" w:sz="0" w:space="0" w:color="auto"/>
        <w:right w:val="none" w:sz="0" w:space="0" w:color="auto"/>
      </w:divBdr>
    </w:div>
    <w:div w:id="115955426">
      <w:bodyDiv w:val="1"/>
      <w:marLeft w:val="0"/>
      <w:marRight w:val="0"/>
      <w:marTop w:val="0"/>
      <w:marBottom w:val="0"/>
      <w:divBdr>
        <w:top w:val="none" w:sz="0" w:space="0" w:color="auto"/>
        <w:left w:val="none" w:sz="0" w:space="0" w:color="auto"/>
        <w:bottom w:val="none" w:sz="0" w:space="0" w:color="auto"/>
        <w:right w:val="none" w:sz="0" w:space="0" w:color="auto"/>
      </w:divBdr>
    </w:div>
    <w:div w:id="116333626">
      <w:bodyDiv w:val="1"/>
      <w:marLeft w:val="0"/>
      <w:marRight w:val="0"/>
      <w:marTop w:val="0"/>
      <w:marBottom w:val="0"/>
      <w:divBdr>
        <w:top w:val="none" w:sz="0" w:space="0" w:color="auto"/>
        <w:left w:val="none" w:sz="0" w:space="0" w:color="auto"/>
        <w:bottom w:val="none" w:sz="0" w:space="0" w:color="auto"/>
        <w:right w:val="none" w:sz="0" w:space="0" w:color="auto"/>
      </w:divBdr>
    </w:div>
    <w:div w:id="116414330">
      <w:bodyDiv w:val="1"/>
      <w:marLeft w:val="0"/>
      <w:marRight w:val="0"/>
      <w:marTop w:val="0"/>
      <w:marBottom w:val="0"/>
      <w:divBdr>
        <w:top w:val="none" w:sz="0" w:space="0" w:color="auto"/>
        <w:left w:val="none" w:sz="0" w:space="0" w:color="auto"/>
        <w:bottom w:val="none" w:sz="0" w:space="0" w:color="auto"/>
        <w:right w:val="none" w:sz="0" w:space="0" w:color="auto"/>
      </w:divBdr>
    </w:div>
    <w:div w:id="116536360">
      <w:bodyDiv w:val="1"/>
      <w:marLeft w:val="0"/>
      <w:marRight w:val="0"/>
      <w:marTop w:val="0"/>
      <w:marBottom w:val="0"/>
      <w:divBdr>
        <w:top w:val="none" w:sz="0" w:space="0" w:color="auto"/>
        <w:left w:val="none" w:sz="0" w:space="0" w:color="auto"/>
        <w:bottom w:val="none" w:sz="0" w:space="0" w:color="auto"/>
        <w:right w:val="none" w:sz="0" w:space="0" w:color="auto"/>
      </w:divBdr>
    </w:div>
    <w:div w:id="116678035">
      <w:bodyDiv w:val="1"/>
      <w:marLeft w:val="0"/>
      <w:marRight w:val="0"/>
      <w:marTop w:val="0"/>
      <w:marBottom w:val="0"/>
      <w:divBdr>
        <w:top w:val="none" w:sz="0" w:space="0" w:color="auto"/>
        <w:left w:val="none" w:sz="0" w:space="0" w:color="auto"/>
        <w:bottom w:val="none" w:sz="0" w:space="0" w:color="auto"/>
        <w:right w:val="none" w:sz="0" w:space="0" w:color="auto"/>
      </w:divBdr>
    </w:div>
    <w:div w:id="116726921">
      <w:bodyDiv w:val="1"/>
      <w:marLeft w:val="0"/>
      <w:marRight w:val="0"/>
      <w:marTop w:val="0"/>
      <w:marBottom w:val="0"/>
      <w:divBdr>
        <w:top w:val="none" w:sz="0" w:space="0" w:color="auto"/>
        <w:left w:val="none" w:sz="0" w:space="0" w:color="auto"/>
        <w:bottom w:val="none" w:sz="0" w:space="0" w:color="auto"/>
        <w:right w:val="none" w:sz="0" w:space="0" w:color="auto"/>
      </w:divBdr>
    </w:div>
    <w:div w:id="116875801">
      <w:bodyDiv w:val="1"/>
      <w:marLeft w:val="0"/>
      <w:marRight w:val="0"/>
      <w:marTop w:val="0"/>
      <w:marBottom w:val="0"/>
      <w:divBdr>
        <w:top w:val="none" w:sz="0" w:space="0" w:color="auto"/>
        <w:left w:val="none" w:sz="0" w:space="0" w:color="auto"/>
        <w:bottom w:val="none" w:sz="0" w:space="0" w:color="auto"/>
        <w:right w:val="none" w:sz="0" w:space="0" w:color="auto"/>
      </w:divBdr>
    </w:div>
    <w:div w:id="116918708">
      <w:bodyDiv w:val="1"/>
      <w:marLeft w:val="0"/>
      <w:marRight w:val="0"/>
      <w:marTop w:val="0"/>
      <w:marBottom w:val="0"/>
      <w:divBdr>
        <w:top w:val="none" w:sz="0" w:space="0" w:color="auto"/>
        <w:left w:val="none" w:sz="0" w:space="0" w:color="auto"/>
        <w:bottom w:val="none" w:sz="0" w:space="0" w:color="auto"/>
        <w:right w:val="none" w:sz="0" w:space="0" w:color="auto"/>
      </w:divBdr>
    </w:div>
    <w:div w:id="116995717">
      <w:bodyDiv w:val="1"/>
      <w:marLeft w:val="0"/>
      <w:marRight w:val="0"/>
      <w:marTop w:val="0"/>
      <w:marBottom w:val="0"/>
      <w:divBdr>
        <w:top w:val="none" w:sz="0" w:space="0" w:color="auto"/>
        <w:left w:val="none" w:sz="0" w:space="0" w:color="auto"/>
        <w:bottom w:val="none" w:sz="0" w:space="0" w:color="auto"/>
        <w:right w:val="none" w:sz="0" w:space="0" w:color="auto"/>
      </w:divBdr>
    </w:div>
    <w:div w:id="117145345">
      <w:bodyDiv w:val="1"/>
      <w:marLeft w:val="0"/>
      <w:marRight w:val="0"/>
      <w:marTop w:val="0"/>
      <w:marBottom w:val="0"/>
      <w:divBdr>
        <w:top w:val="none" w:sz="0" w:space="0" w:color="auto"/>
        <w:left w:val="none" w:sz="0" w:space="0" w:color="auto"/>
        <w:bottom w:val="none" w:sz="0" w:space="0" w:color="auto"/>
        <w:right w:val="none" w:sz="0" w:space="0" w:color="auto"/>
      </w:divBdr>
    </w:div>
    <w:div w:id="117336997">
      <w:bodyDiv w:val="1"/>
      <w:marLeft w:val="0"/>
      <w:marRight w:val="0"/>
      <w:marTop w:val="0"/>
      <w:marBottom w:val="0"/>
      <w:divBdr>
        <w:top w:val="none" w:sz="0" w:space="0" w:color="auto"/>
        <w:left w:val="none" w:sz="0" w:space="0" w:color="auto"/>
        <w:bottom w:val="none" w:sz="0" w:space="0" w:color="auto"/>
        <w:right w:val="none" w:sz="0" w:space="0" w:color="auto"/>
      </w:divBdr>
    </w:div>
    <w:div w:id="117720109">
      <w:bodyDiv w:val="1"/>
      <w:marLeft w:val="0"/>
      <w:marRight w:val="0"/>
      <w:marTop w:val="0"/>
      <w:marBottom w:val="0"/>
      <w:divBdr>
        <w:top w:val="none" w:sz="0" w:space="0" w:color="auto"/>
        <w:left w:val="none" w:sz="0" w:space="0" w:color="auto"/>
        <w:bottom w:val="none" w:sz="0" w:space="0" w:color="auto"/>
        <w:right w:val="none" w:sz="0" w:space="0" w:color="auto"/>
      </w:divBdr>
    </w:div>
    <w:div w:id="117723584">
      <w:bodyDiv w:val="1"/>
      <w:marLeft w:val="0"/>
      <w:marRight w:val="0"/>
      <w:marTop w:val="0"/>
      <w:marBottom w:val="0"/>
      <w:divBdr>
        <w:top w:val="none" w:sz="0" w:space="0" w:color="auto"/>
        <w:left w:val="none" w:sz="0" w:space="0" w:color="auto"/>
        <w:bottom w:val="none" w:sz="0" w:space="0" w:color="auto"/>
        <w:right w:val="none" w:sz="0" w:space="0" w:color="auto"/>
      </w:divBdr>
    </w:div>
    <w:div w:id="117723872">
      <w:bodyDiv w:val="1"/>
      <w:marLeft w:val="0"/>
      <w:marRight w:val="0"/>
      <w:marTop w:val="0"/>
      <w:marBottom w:val="0"/>
      <w:divBdr>
        <w:top w:val="none" w:sz="0" w:space="0" w:color="auto"/>
        <w:left w:val="none" w:sz="0" w:space="0" w:color="auto"/>
        <w:bottom w:val="none" w:sz="0" w:space="0" w:color="auto"/>
        <w:right w:val="none" w:sz="0" w:space="0" w:color="auto"/>
      </w:divBdr>
    </w:div>
    <w:div w:id="117725042">
      <w:bodyDiv w:val="1"/>
      <w:marLeft w:val="0"/>
      <w:marRight w:val="0"/>
      <w:marTop w:val="0"/>
      <w:marBottom w:val="0"/>
      <w:divBdr>
        <w:top w:val="none" w:sz="0" w:space="0" w:color="auto"/>
        <w:left w:val="none" w:sz="0" w:space="0" w:color="auto"/>
        <w:bottom w:val="none" w:sz="0" w:space="0" w:color="auto"/>
        <w:right w:val="none" w:sz="0" w:space="0" w:color="auto"/>
      </w:divBdr>
    </w:div>
    <w:div w:id="117993190">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230144">
      <w:bodyDiv w:val="1"/>
      <w:marLeft w:val="0"/>
      <w:marRight w:val="0"/>
      <w:marTop w:val="0"/>
      <w:marBottom w:val="0"/>
      <w:divBdr>
        <w:top w:val="none" w:sz="0" w:space="0" w:color="auto"/>
        <w:left w:val="none" w:sz="0" w:space="0" w:color="auto"/>
        <w:bottom w:val="none" w:sz="0" w:space="0" w:color="auto"/>
        <w:right w:val="none" w:sz="0" w:space="0" w:color="auto"/>
      </w:divBdr>
    </w:div>
    <w:div w:id="118232942">
      <w:bodyDiv w:val="1"/>
      <w:marLeft w:val="0"/>
      <w:marRight w:val="0"/>
      <w:marTop w:val="0"/>
      <w:marBottom w:val="0"/>
      <w:divBdr>
        <w:top w:val="none" w:sz="0" w:space="0" w:color="auto"/>
        <w:left w:val="none" w:sz="0" w:space="0" w:color="auto"/>
        <w:bottom w:val="none" w:sz="0" w:space="0" w:color="auto"/>
        <w:right w:val="none" w:sz="0" w:space="0" w:color="auto"/>
      </w:divBdr>
    </w:div>
    <w:div w:id="118258929">
      <w:bodyDiv w:val="1"/>
      <w:marLeft w:val="0"/>
      <w:marRight w:val="0"/>
      <w:marTop w:val="0"/>
      <w:marBottom w:val="0"/>
      <w:divBdr>
        <w:top w:val="none" w:sz="0" w:space="0" w:color="auto"/>
        <w:left w:val="none" w:sz="0" w:space="0" w:color="auto"/>
        <w:bottom w:val="none" w:sz="0" w:space="0" w:color="auto"/>
        <w:right w:val="none" w:sz="0" w:space="0" w:color="auto"/>
      </w:divBdr>
    </w:div>
    <w:div w:id="118259135">
      <w:bodyDiv w:val="1"/>
      <w:marLeft w:val="0"/>
      <w:marRight w:val="0"/>
      <w:marTop w:val="0"/>
      <w:marBottom w:val="0"/>
      <w:divBdr>
        <w:top w:val="none" w:sz="0" w:space="0" w:color="auto"/>
        <w:left w:val="none" w:sz="0" w:space="0" w:color="auto"/>
        <w:bottom w:val="none" w:sz="0" w:space="0" w:color="auto"/>
        <w:right w:val="none" w:sz="0" w:space="0" w:color="auto"/>
      </w:divBdr>
    </w:div>
    <w:div w:id="118691674">
      <w:bodyDiv w:val="1"/>
      <w:marLeft w:val="0"/>
      <w:marRight w:val="0"/>
      <w:marTop w:val="0"/>
      <w:marBottom w:val="0"/>
      <w:divBdr>
        <w:top w:val="none" w:sz="0" w:space="0" w:color="auto"/>
        <w:left w:val="none" w:sz="0" w:space="0" w:color="auto"/>
        <w:bottom w:val="none" w:sz="0" w:space="0" w:color="auto"/>
        <w:right w:val="none" w:sz="0" w:space="0" w:color="auto"/>
      </w:divBdr>
    </w:div>
    <w:div w:id="118692508">
      <w:bodyDiv w:val="1"/>
      <w:marLeft w:val="0"/>
      <w:marRight w:val="0"/>
      <w:marTop w:val="0"/>
      <w:marBottom w:val="0"/>
      <w:divBdr>
        <w:top w:val="none" w:sz="0" w:space="0" w:color="auto"/>
        <w:left w:val="none" w:sz="0" w:space="0" w:color="auto"/>
        <w:bottom w:val="none" w:sz="0" w:space="0" w:color="auto"/>
        <w:right w:val="none" w:sz="0" w:space="0" w:color="auto"/>
      </w:divBdr>
    </w:div>
    <w:div w:id="118962828">
      <w:bodyDiv w:val="1"/>
      <w:marLeft w:val="0"/>
      <w:marRight w:val="0"/>
      <w:marTop w:val="0"/>
      <w:marBottom w:val="0"/>
      <w:divBdr>
        <w:top w:val="none" w:sz="0" w:space="0" w:color="auto"/>
        <w:left w:val="none" w:sz="0" w:space="0" w:color="auto"/>
        <w:bottom w:val="none" w:sz="0" w:space="0" w:color="auto"/>
        <w:right w:val="none" w:sz="0" w:space="0" w:color="auto"/>
      </w:divBdr>
    </w:div>
    <w:div w:id="119151405">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229472">
      <w:bodyDiv w:val="1"/>
      <w:marLeft w:val="0"/>
      <w:marRight w:val="0"/>
      <w:marTop w:val="0"/>
      <w:marBottom w:val="0"/>
      <w:divBdr>
        <w:top w:val="none" w:sz="0" w:space="0" w:color="auto"/>
        <w:left w:val="none" w:sz="0" w:space="0" w:color="auto"/>
        <w:bottom w:val="none" w:sz="0" w:space="0" w:color="auto"/>
        <w:right w:val="none" w:sz="0" w:space="0" w:color="auto"/>
      </w:divBdr>
    </w:div>
    <w:div w:id="119232425">
      <w:bodyDiv w:val="1"/>
      <w:marLeft w:val="0"/>
      <w:marRight w:val="0"/>
      <w:marTop w:val="0"/>
      <w:marBottom w:val="0"/>
      <w:divBdr>
        <w:top w:val="none" w:sz="0" w:space="0" w:color="auto"/>
        <w:left w:val="none" w:sz="0" w:space="0" w:color="auto"/>
        <w:bottom w:val="none" w:sz="0" w:space="0" w:color="auto"/>
        <w:right w:val="none" w:sz="0" w:space="0" w:color="auto"/>
      </w:divBdr>
    </w:div>
    <w:div w:id="119304148">
      <w:bodyDiv w:val="1"/>
      <w:marLeft w:val="0"/>
      <w:marRight w:val="0"/>
      <w:marTop w:val="0"/>
      <w:marBottom w:val="0"/>
      <w:divBdr>
        <w:top w:val="none" w:sz="0" w:space="0" w:color="auto"/>
        <w:left w:val="none" w:sz="0" w:space="0" w:color="auto"/>
        <w:bottom w:val="none" w:sz="0" w:space="0" w:color="auto"/>
        <w:right w:val="none" w:sz="0" w:space="0" w:color="auto"/>
      </w:divBdr>
    </w:div>
    <w:div w:id="119342613">
      <w:bodyDiv w:val="1"/>
      <w:marLeft w:val="0"/>
      <w:marRight w:val="0"/>
      <w:marTop w:val="0"/>
      <w:marBottom w:val="0"/>
      <w:divBdr>
        <w:top w:val="none" w:sz="0" w:space="0" w:color="auto"/>
        <w:left w:val="none" w:sz="0" w:space="0" w:color="auto"/>
        <w:bottom w:val="none" w:sz="0" w:space="0" w:color="auto"/>
        <w:right w:val="none" w:sz="0" w:space="0" w:color="auto"/>
      </w:divBdr>
    </w:div>
    <w:div w:id="119494625">
      <w:bodyDiv w:val="1"/>
      <w:marLeft w:val="0"/>
      <w:marRight w:val="0"/>
      <w:marTop w:val="0"/>
      <w:marBottom w:val="0"/>
      <w:divBdr>
        <w:top w:val="none" w:sz="0" w:space="0" w:color="auto"/>
        <w:left w:val="none" w:sz="0" w:space="0" w:color="auto"/>
        <w:bottom w:val="none" w:sz="0" w:space="0" w:color="auto"/>
        <w:right w:val="none" w:sz="0" w:space="0" w:color="auto"/>
      </w:divBdr>
    </w:div>
    <w:div w:id="119543427">
      <w:bodyDiv w:val="1"/>
      <w:marLeft w:val="0"/>
      <w:marRight w:val="0"/>
      <w:marTop w:val="0"/>
      <w:marBottom w:val="0"/>
      <w:divBdr>
        <w:top w:val="none" w:sz="0" w:space="0" w:color="auto"/>
        <w:left w:val="none" w:sz="0" w:space="0" w:color="auto"/>
        <w:bottom w:val="none" w:sz="0" w:space="0" w:color="auto"/>
        <w:right w:val="none" w:sz="0" w:space="0" w:color="auto"/>
      </w:divBdr>
    </w:div>
    <w:div w:id="119612129">
      <w:bodyDiv w:val="1"/>
      <w:marLeft w:val="0"/>
      <w:marRight w:val="0"/>
      <w:marTop w:val="0"/>
      <w:marBottom w:val="0"/>
      <w:divBdr>
        <w:top w:val="none" w:sz="0" w:space="0" w:color="auto"/>
        <w:left w:val="none" w:sz="0" w:space="0" w:color="auto"/>
        <w:bottom w:val="none" w:sz="0" w:space="0" w:color="auto"/>
        <w:right w:val="none" w:sz="0" w:space="0" w:color="auto"/>
      </w:divBdr>
    </w:div>
    <w:div w:id="119961844">
      <w:bodyDiv w:val="1"/>
      <w:marLeft w:val="0"/>
      <w:marRight w:val="0"/>
      <w:marTop w:val="0"/>
      <w:marBottom w:val="0"/>
      <w:divBdr>
        <w:top w:val="none" w:sz="0" w:space="0" w:color="auto"/>
        <w:left w:val="none" w:sz="0" w:space="0" w:color="auto"/>
        <w:bottom w:val="none" w:sz="0" w:space="0" w:color="auto"/>
        <w:right w:val="none" w:sz="0" w:space="0" w:color="auto"/>
      </w:divBdr>
    </w:div>
    <w:div w:id="120000633">
      <w:bodyDiv w:val="1"/>
      <w:marLeft w:val="0"/>
      <w:marRight w:val="0"/>
      <w:marTop w:val="0"/>
      <w:marBottom w:val="0"/>
      <w:divBdr>
        <w:top w:val="none" w:sz="0" w:space="0" w:color="auto"/>
        <w:left w:val="none" w:sz="0" w:space="0" w:color="auto"/>
        <w:bottom w:val="none" w:sz="0" w:space="0" w:color="auto"/>
        <w:right w:val="none" w:sz="0" w:space="0" w:color="auto"/>
      </w:divBdr>
    </w:div>
    <w:div w:id="120077528">
      <w:bodyDiv w:val="1"/>
      <w:marLeft w:val="0"/>
      <w:marRight w:val="0"/>
      <w:marTop w:val="0"/>
      <w:marBottom w:val="0"/>
      <w:divBdr>
        <w:top w:val="none" w:sz="0" w:space="0" w:color="auto"/>
        <w:left w:val="none" w:sz="0" w:space="0" w:color="auto"/>
        <w:bottom w:val="none" w:sz="0" w:space="0" w:color="auto"/>
        <w:right w:val="none" w:sz="0" w:space="0" w:color="auto"/>
      </w:divBdr>
    </w:div>
    <w:div w:id="120077612">
      <w:bodyDiv w:val="1"/>
      <w:marLeft w:val="0"/>
      <w:marRight w:val="0"/>
      <w:marTop w:val="0"/>
      <w:marBottom w:val="0"/>
      <w:divBdr>
        <w:top w:val="none" w:sz="0" w:space="0" w:color="auto"/>
        <w:left w:val="none" w:sz="0" w:space="0" w:color="auto"/>
        <w:bottom w:val="none" w:sz="0" w:space="0" w:color="auto"/>
        <w:right w:val="none" w:sz="0" w:space="0" w:color="auto"/>
      </w:divBdr>
    </w:div>
    <w:div w:id="120079367">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0149555">
      <w:bodyDiv w:val="1"/>
      <w:marLeft w:val="0"/>
      <w:marRight w:val="0"/>
      <w:marTop w:val="0"/>
      <w:marBottom w:val="0"/>
      <w:divBdr>
        <w:top w:val="none" w:sz="0" w:space="0" w:color="auto"/>
        <w:left w:val="none" w:sz="0" w:space="0" w:color="auto"/>
        <w:bottom w:val="none" w:sz="0" w:space="0" w:color="auto"/>
        <w:right w:val="none" w:sz="0" w:space="0" w:color="auto"/>
      </w:divBdr>
    </w:div>
    <w:div w:id="120153830">
      <w:bodyDiv w:val="1"/>
      <w:marLeft w:val="0"/>
      <w:marRight w:val="0"/>
      <w:marTop w:val="0"/>
      <w:marBottom w:val="0"/>
      <w:divBdr>
        <w:top w:val="none" w:sz="0" w:space="0" w:color="auto"/>
        <w:left w:val="none" w:sz="0" w:space="0" w:color="auto"/>
        <w:bottom w:val="none" w:sz="0" w:space="0" w:color="auto"/>
        <w:right w:val="none" w:sz="0" w:space="0" w:color="auto"/>
      </w:divBdr>
    </w:div>
    <w:div w:id="120156871">
      <w:bodyDiv w:val="1"/>
      <w:marLeft w:val="0"/>
      <w:marRight w:val="0"/>
      <w:marTop w:val="0"/>
      <w:marBottom w:val="0"/>
      <w:divBdr>
        <w:top w:val="none" w:sz="0" w:space="0" w:color="auto"/>
        <w:left w:val="none" w:sz="0" w:space="0" w:color="auto"/>
        <w:bottom w:val="none" w:sz="0" w:space="0" w:color="auto"/>
        <w:right w:val="none" w:sz="0" w:space="0" w:color="auto"/>
      </w:divBdr>
    </w:div>
    <w:div w:id="120343684">
      <w:bodyDiv w:val="1"/>
      <w:marLeft w:val="0"/>
      <w:marRight w:val="0"/>
      <w:marTop w:val="0"/>
      <w:marBottom w:val="0"/>
      <w:divBdr>
        <w:top w:val="none" w:sz="0" w:space="0" w:color="auto"/>
        <w:left w:val="none" w:sz="0" w:space="0" w:color="auto"/>
        <w:bottom w:val="none" w:sz="0" w:space="0" w:color="auto"/>
        <w:right w:val="none" w:sz="0" w:space="0" w:color="auto"/>
      </w:divBdr>
    </w:div>
    <w:div w:id="120345571">
      <w:bodyDiv w:val="1"/>
      <w:marLeft w:val="0"/>
      <w:marRight w:val="0"/>
      <w:marTop w:val="0"/>
      <w:marBottom w:val="0"/>
      <w:divBdr>
        <w:top w:val="none" w:sz="0" w:space="0" w:color="auto"/>
        <w:left w:val="none" w:sz="0" w:space="0" w:color="auto"/>
        <w:bottom w:val="none" w:sz="0" w:space="0" w:color="auto"/>
        <w:right w:val="none" w:sz="0" w:space="0" w:color="auto"/>
      </w:divBdr>
    </w:div>
    <w:div w:id="120462598">
      <w:bodyDiv w:val="1"/>
      <w:marLeft w:val="0"/>
      <w:marRight w:val="0"/>
      <w:marTop w:val="0"/>
      <w:marBottom w:val="0"/>
      <w:divBdr>
        <w:top w:val="none" w:sz="0" w:space="0" w:color="auto"/>
        <w:left w:val="none" w:sz="0" w:space="0" w:color="auto"/>
        <w:bottom w:val="none" w:sz="0" w:space="0" w:color="auto"/>
        <w:right w:val="none" w:sz="0" w:space="0" w:color="auto"/>
      </w:divBdr>
    </w:div>
    <w:div w:id="120535629">
      <w:bodyDiv w:val="1"/>
      <w:marLeft w:val="0"/>
      <w:marRight w:val="0"/>
      <w:marTop w:val="0"/>
      <w:marBottom w:val="0"/>
      <w:divBdr>
        <w:top w:val="none" w:sz="0" w:space="0" w:color="auto"/>
        <w:left w:val="none" w:sz="0" w:space="0" w:color="auto"/>
        <w:bottom w:val="none" w:sz="0" w:space="0" w:color="auto"/>
        <w:right w:val="none" w:sz="0" w:space="0" w:color="auto"/>
      </w:divBdr>
    </w:div>
    <w:div w:id="120540323">
      <w:bodyDiv w:val="1"/>
      <w:marLeft w:val="0"/>
      <w:marRight w:val="0"/>
      <w:marTop w:val="0"/>
      <w:marBottom w:val="0"/>
      <w:divBdr>
        <w:top w:val="none" w:sz="0" w:space="0" w:color="auto"/>
        <w:left w:val="none" w:sz="0" w:space="0" w:color="auto"/>
        <w:bottom w:val="none" w:sz="0" w:space="0" w:color="auto"/>
        <w:right w:val="none" w:sz="0" w:space="0" w:color="auto"/>
      </w:divBdr>
    </w:div>
    <w:div w:id="120609531">
      <w:bodyDiv w:val="1"/>
      <w:marLeft w:val="0"/>
      <w:marRight w:val="0"/>
      <w:marTop w:val="0"/>
      <w:marBottom w:val="0"/>
      <w:divBdr>
        <w:top w:val="none" w:sz="0" w:space="0" w:color="auto"/>
        <w:left w:val="none" w:sz="0" w:space="0" w:color="auto"/>
        <w:bottom w:val="none" w:sz="0" w:space="0" w:color="auto"/>
        <w:right w:val="none" w:sz="0" w:space="0" w:color="auto"/>
      </w:divBdr>
    </w:div>
    <w:div w:id="120609765">
      <w:bodyDiv w:val="1"/>
      <w:marLeft w:val="0"/>
      <w:marRight w:val="0"/>
      <w:marTop w:val="0"/>
      <w:marBottom w:val="0"/>
      <w:divBdr>
        <w:top w:val="none" w:sz="0" w:space="0" w:color="auto"/>
        <w:left w:val="none" w:sz="0" w:space="0" w:color="auto"/>
        <w:bottom w:val="none" w:sz="0" w:space="0" w:color="auto"/>
        <w:right w:val="none" w:sz="0" w:space="0" w:color="auto"/>
      </w:divBdr>
    </w:div>
    <w:div w:id="120611520">
      <w:bodyDiv w:val="1"/>
      <w:marLeft w:val="0"/>
      <w:marRight w:val="0"/>
      <w:marTop w:val="0"/>
      <w:marBottom w:val="0"/>
      <w:divBdr>
        <w:top w:val="none" w:sz="0" w:space="0" w:color="auto"/>
        <w:left w:val="none" w:sz="0" w:space="0" w:color="auto"/>
        <w:bottom w:val="none" w:sz="0" w:space="0" w:color="auto"/>
        <w:right w:val="none" w:sz="0" w:space="0" w:color="auto"/>
      </w:divBdr>
    </w:div>
    <w:div w:id="120616321">
      <w:bodyDiv w:val="1"/>
      <w:marLeft w:val="0"/>
      <w:marRight w:val="0"/>
      <w:marTop w:val="0"/>
      <w:marBottom w:val="0"/>
      <w:divBdr>
        <w:top w:val="none" w:sz="0" w:space="0" w:color="auto"/>
        <w:left w:val="none" w:sz="0" w:space="0" w:color="auto"/>
        <w:bottom w:val="none" w:sz="0" w:space="0" w:color="auto"/>
        <w:right w:val="none" w:sz="0" w:space="0" w:color="auto"/>
      </w:divBdr>
    </w:div>
    <w:div w:id="120734079">
      <w:bodyDiv w:val="1"/>
      <w:marLeft w:val="0"/>
      <w:marRight w:val="0"/>
      <w:marTop w:val="0"/>
      <w:marBottom w:val="0"/>
      <w:divBdr>
        <w:top w:val="none" w:sz="0" w:space="0" w:color="auto"/>
        <w:left w:val="none" w:sz="0" w:space="0" w:color="auto"/>
        <w:bottom w:val="none" w:sz="0" w:space="0" w:color="auto"/>
        <w:right w:val="none" w:sz="0" w:space="0" w:color="auto"/>
      </w:divBdr>
    </w:div>
    <w:div w:id="120929081">
      <w:bodyDiv w:val="1"/>
      <w:marLeft w:val="0"/>
      <w:marRight w:val="0"/>
      <w:marTop w:val="0"/>
      <w:marBottom w:val="0"/>
      <w:divBdr>
        <w:top w:val="none" w:sz="0" w:space="0" w:color="auto"/>
        <w:left w:val="none" w:sz="0" w:space="0" w:color="auto"/>
        <w:bottom w:val="none" w:sz="0" w:space="0" w:color="auto"/>
        <w:right w:val="none" w:sz="0" w:space="0" w:color="auto"/>
      </w:divBdr>
    </w:div>
    <w:div w:id="121001673">
      <w:bodyDiv w:val="1"/>
      <w:marLeft w:val="0"/>
      <w:marRight w:val="0"/>
      <w:marTop w:val="0"/>
      <w:marBottom w:val="0"/>
      <w:divBdr>
        <w:top w:val="none" w:sz="0" w:space="0" w:color="auto"/>
        <w:left w:val="none" w:sz="0" w:space="0" w:color="auto"/>
        <w:bottom w:val="none" w:sz="0" w:space="0" w:color="auto"/>
        <w:right w:val="none" w:sz="0" w:space="0" w:color="auto"/>
      </w:divBdr>
    </w:div>
    <w:div w:id="121072169">
      <w:bodyDiv w:val="1"/>
      <w:marLeft w:val="0"/>
      <w:marRight w:val="0"/>
      <w:marTop w:val="0"/>
      <w:marBottom w:val="0"/>
      <w:divBdr>
        <w:top w:val="none" w:sz="0" w:space="0" w:color="auto"/>
        <w:left w:val="none" w:sz="0" w:space="0" w:color="auto"/>
        <w:bottom w:val="none" w:sz="0" w:space="0" w:color="auto"/>
        <w:right w:val="none" w:sz="0" w:space="0" w:color="auto"/>
      </w:divBdr>
    </w:div>
    <w:div w:id="121119763">
      <w:bodyDiv w:val="1"/>
      <w:marLeft w:val="0"/>
      <w:marRight w:val="0"/>
      <w:marTop w:val="0"/>
      <w:marBottom w:val="0"/>
      <w:divBdr>
        <w:top w:val="none" w:sz="0" w:space="0" w:color="auto"/>
        <w:left w:val="none" w:sz="0" w:space="0" w:color="auto"/>
        <w:bottom w:val="none" w:sz="0" w:space="0" w:color="auto"/>
        <w:right w:val="none" w:sz="0" w:space="0" w:color="auto"/>
      </w:divBdr>
    </w:div>
    <w:div w:id="121264860">
      <w:bodyDiv w:val="1"/>
      <w:marLeft w:val="0"/>
      <w:marRight w:val="0"/>
      <w:marTop w:val="0"/>
      <w:marBottom w:val="0"/>
      <w:divBdr>
        <w:top w:val="none" w:sz="0" w:space="0" w:color="auto"/>
        <w:left w:val="none" w:sz="0" w:space="0" w:color="auto"/>
        <w:bottom w:val="none" w:sz="0" w:space="0" w:color="auto"/>
        <w:right w:val="none" w:sz="0" w:space="0" w:color="auto"/>
      </w:divBdr>
    </w:div>
    <w:div w:id="121308946">
      <w:bodyDiv w:val="1"/>
      <w:marLeft w:val="0"/>
      <w:marRight w:val="0"/>
      <w:marTop w:val="0"/>
      <w:marBottom w:val="0"/>
      <w:divBdr>
        <w:top w:val="none" w:sz="0" w:space="0" w:color="auto"/>
        <w:left w:val="none" w:sz="0" w:space="0" w:color="auto"/>
        <w:bottom w:val="none" w:sz="0" w:space="0" w:color="auto"/>
        <w:right w:val="none" w:sz="0" w:space="0" w:color="auto"/>
      </w:divBdr>
    </w:div>
    <w:div w:id="121310860">
      <w:bodyDiv w:val="1"/>
      <w:marLeft w:val="0"/>
      <w:marRight w:val="0"/>
      <w:marTop w:val="0"/>
      <w:marBottom w:val="0"/>
      <w:divBdr>
        <w:top w:val="none" w:sz="0" w:space="0" w:color="auto"/>
        <w:left w:val="none" w:sz="0" w:space="0" w:color="auto"/>
        <w:bottom w:val="none" w:sz="0" w:space="0" w:color="auto"/>
        <w:right w:val="none" w:sz="0" w:space="0" w:color="auto"/>
      </w:divBdr>
    </w:div>
    <w:div w:id="121534698">
      <w:bodyDiv w:val="1"/>
      <w:marLeft w:val="0"/>
      <w:marRight w:val="0"/>
      <w:marTop w:val="0"/>
      <w:marBottom w:val="0"/>
      <w:divBdr>
        <w:top w:val="none" w:sz="0" w:space="0" w:color="auto"/>
        <w:left w:val="none" w:sz="0" w:space="0" w:color="auto"/>
        <w:bottom w:val="none" w:sz="0" w:space="0" w:color="auto"/>
        <w:right w:val="none" w:sz="0" w:space="0" w:color="auto"/>
      </w:divBdr>
    </w:div>
    <w:div w:id="121575828">
      <w:bodyDiv w:val="1"/>
      <w:marLeft w:val="0"/>
      <w:marRight w:val="0"/>
      <w:marTop w:val="0"/>
      <w:marBottom w:val="0"/>
      <w:divBdr>
        <w:top w:val="none" w:sz="0" w:space="0" w:color="auto"/>
        <w:left w:val="none" w:sz="0" w:space="0" w:color="auto"/>
        <w:bottom w:val="none" w:sz="0" w:space="0" w:color="auto"/>
        <w:right w:val="none" w:sz="0" w:space="0" w:color="auto"/>
      </w:divBdr>
    </w:div>
    <w:div w:id="121729530">
      <w:bodyDiv w:val="1"/>
      <w:marLeft w:val="0"/>
      <w:marRight w:val="0"/>
      <w:marTop w:val="0"/>
      <w:marBottom w:val="0"/>
      <w:divBdr>
        <w:top w:val="none" w:sz="0" w:space="0" w:color="auto"/>
        <w:left w:val="none" w:sz="0" w:space="0" w:color="auto"/>
        <w:bottom w:val="none" w:sz="0" w:space="0" w:color="auto"/>
        <w:right w:val="none" w:sz="0" w:space="0" w:color="auto"/>
      </w:divBdr>
    </w:div>
    <w:div w:id="121771507">
      <w:bodyDiv w:val="1"/>
      <w:marLeft w:val="0"/>
      <w:marRight w:val="0"/>
      <w:marTop w:val="0"/>
      <w:marBottom w:val="0"/>
      <w:divBdr>
        <w:top w:val="none" w:sz="0" w:space="0" w:color="auto"/>
        <w:left w:val="none" w:sz="0" w:space="0" w:color="auto"/>
        <w:bottom w:val="none" w:sz="0" w:space="0" w:color="auto"/>
        <w:right w:val="none" w:sz="0" w:space="0" w:color="auto"/>
      </w:divBdr>
    </w:div>
    <w:div w:id="121773304">
      <w:bodyDiv w:val="1"/>
      <w:marLeft w:val="0"/>
      <w:marRight w:val="0"/>
      <w:marTop w:val="0"/>
      <w:marBottom w:val="0"/>
      <w:divBdr>
        <w:top w:val="none" w:sz="0" w:space="0" w:color="auto"/>
        <w:left w:val="none" w:sz="0" w:space="0" w:color="auto"/>
        <w:bottom w:val="none" w:sz="0" w:space="0" w:color="auto"/>
        <w:right w:val="none" w:sz="0" w:space="0" w:color="auto"/>
      </w:divBdr>
    </w:div>
    <w:div w:id="121929474">
      <w:bodyDiv w:val="1"/>
      <w:marLeft w:val="0"/>
      <w:marRight w:val="0"/>
      <w:marTop w:val="0"/>
      <w:marBottom w:val="0"/>
      <w:divBdr>
        <w:top w:val="none" w:sz="0" w:space="0" w:color="auto"/>
        <w:left w:val="none" w:sz="0" w:space="0" w:color="auto"/>
        <w:bottom w:val="none" w:sz="0" w:space="0" w:color="auto"/>
        <w:right w:val="none" w:sz="0" w:space="0" w:color="auto"/>
      </w:divBdr>
    </w:div>
    <w:div w:id="121995115">
      <w:bodyDiv w:val="1"/>
      <w:marLeft w:val="0"/>
      <w:marRight w:val="0"/>
      <w:marTop w:val="0"/>
      <w:marBottom w:val="0"/>
      <w:divBdr>
        <w:top w:val="none" w:sz="0" w:space="0" w:color="auto"/>
        <w:left w:val="none" w:sz="0" w:space="0" w:color="auto"/>
        <w:bottom w:val="none" w:sz="0" w:space="0" w:color="auto"/>
        <w:right w:val="none" w:sz="0" w:space="0" w:color="auto"/>
      </w:divBdr>
    </w:div>
    <w:div w:id="122043668">
      <w:bodyDiv w:val="1"/>
      <w:marLeft w:val="0"/>
      <w:marRight w:val="0"/>
      <w:marTop w:val="0"/>
      <w:marBottom w:val="0"/>
      <w:divBdr>
        <w:top w:val="none" w:sz="0" w:space="0" w:color="auto"/>
        <w:left w:val="none" w:sz="0" w:space="0" w:color="auto"/>
        <w:bottom w:val="none" w:sz="0" w:space="0" w:color="auto"/>
        <w:right w:val="none" w:sz="0" w:space="0" w:color="auto"/>
      </w:divBdr>
    </w:div>
    <w:div w:id="122160503">
      <w:bodyDiv w:val="1"/>
      <w:marLeft w:val="0"/>
      <w:marRight w:val="0"/>
      <w:marTop w:val="0"/>
      <w:marBottom w:val="0"/>
      <w:divBdr>
        <w:top w:val="none" w:sz="0" w:space="0" w:color="auto"/>
        <w:left w:val="none" w:sz="0" w:space="0" w:color="auto"/>
        <w:bottom w:val="none" w:sz="0" w:space="0" w:color="auto"/>
        <w:right w:val="none" w:sz="0" w:space="0" w:color="auto"/>
      </w:divBdr>
    </w:div>
    <w:div w:id="122240301">
      <w:bodyDiv w:val="1"/>
      <w:marLeft w:val="0"/>
      <w:marRight w:val="0"/>
      <w:marTop w:val="0"/>
      <w:marBottom w:val="0"/>
      <w:divBdr>
        <w:top w:val="none" w:sz="0" w:space="0" w:color="auto"/>
        <w:left w:val="none" w:sz="0" w:space="0" w:color="auto"/>
        <w:bottom w:val="none" w:sz="0" w:space="0" w:color="auto"/>
        <w:right w:val="none" w:sz="0" w:space="0" w:color="auto"/>
      </w:divBdr>
    </w:div>
    <w:div w:id="122308252">
      <w:bodyDiv w:val="1"/>
      <w:marLeft w:val="0"/>
      <w:marRight w:val="0"/>
      <w:marTop w:val="0"/>
      <w:marBottom w:val="0"/>
      <w:divBdr>
        <w:top w:val="none" w:sz="0" w:space="0" w:color="auto"/>
        <w:left w:val="none" w:sz="0" w:space="0" w:color="auto"/>
        <w:bottom w:val="none" w:sz="0" w:space="0" w:color="auto"/>
        <w:right w:val="none" w:sz="0" w:space="0" w:color="auto"/>
      </w:divBdr>
    </w:div>
    <w:div w:id="122382891">
      <w:bodyDiv w:val="1"/>
      <w:marLeft w:val="0"/>
      <w:marRight w:val="0"/>
      <w:marTop w:val="0"/>
      <w:marBottom w:val="0"/>
      <w:divBdr>
        <w:top w:val="none" w:sz="0" w:space="0" w:color="auto"/>
        <w:left w:val="none" w:sz="0" w:space="0" w:color="auto"/>
        <w:bottom w:val="none" w:sz="0" w:space="0" w:color="auto"/>
        <w:right w:val="none" w:sz="0" w:space="0" w:color="auto"/>
      </w:divBdr>
    </w:div>
    <w:div w:id="122583776">
      <w:bodyDiv w:val="1"/>
      <w:marLeft w:val="0"/>
      <w:marRight w:val="0"/>
      <w:marTop w:val="0"/>
      <w:marBottom w:val="0"/>
      <w:divBdr>
        <w:top w:val="none" w:sz="0" w:space="0" w:color="auto"/>
        <w:left w:val="none" w:sz="0" w:space="0" w:color="auto"/>
        <w:bottom w:val="none" w:sz="0" w:space="0" w:color="auto"/>
        <w:right w:val="none" w:sz="0" w:space="0" w:color="auto"/>
      </w:divBdr>
    </w:div>
    <w:div w:id="122625271">
      <w:bodyDiv w:val="1"/>
      <w:marLeft w:val="0"/>
      <w:marRight w:val="0"/>
      <w:marTop w:val="0"/>
      <w:marBottom w:val="0"/>
      <w:divBdr>
        <w:top w:val="none" w:sz="0" w:space="0" w:color="auto"/>
        <w:left w:val="none" w:sz="0" w:space="0" w:color="auto"/>
        <w:bottom w:val="none" w:sz="0" w:space="0" w:color="auto"/>
        <w:right w:val="none" w:sz="0" w:space="0" w:color="auto"/>
      </w:divBdr>
    </w:div>
    <w:div w:id="122768829">
      <w:bodyDiv w:val="1"/>
      <w:marLeft w:val="0"/>
      <w:marRight w:val="0"/>
      <w:marTop w:val="0"/>
      <w:marBottom w:val="0"/>
      <w:divBdr>
        <w:top w:val="none" w:sz="0" w:space="0" w:color="auto"/>
        <w:left w:val="none" w:sz="0" w:space="0" w:color="auto"/>
        <w:bottom w:val="none" w:sz="0" w:space="0" w:color="auto"/>
        <w:right w:val="none" w:sz="0" w:space="0" w:color="auto"/>
      </w:divBdr>
    </w:div>
    <w:div w:id="122772679">
      <w:bodyDiv w:val="1"/>
      <w:marLeft w:val="0"/>
      <w:marRight w:val="0"/>
      <w:marTop w:val="0"/>
      <w:marBottom w:val="0"/>
      <w:divBdr>
        <w:top w:val="none" w:sz="0" w:space="0" w:color="auto"/>
        <w:left w:val="none" w:sz="0" w:space="0" w:color="auto"/>
        <w:bottom w:val="none" w:sz="0" w:space="0" w:color="auto"/>
        <w:right w:val="none" w:sz="0" w:space="0" w:color="auto"/>
      </w:divBdr>
    </w:div>
    <w:div w:id="122817510">
      <w:bodyDiv w:val="1"/>
      <w:marLeft w:val="0"/>
      <w:marRight w:val="0"/>
      <w:marTop w:val="0"/>
      <w:marBottom w:val="0"/>
      <w:divBdr>
        <w:top w:val="none" w:sz="0" w:space="0" w:color="auto"/>
        <w:left w:val="none" w:sz="0" w:space="0" w:color="auto"/>
        <w:bottom w:val="none" w:sz="0" w:space="0" w:color="auto"/>
        <w:right w:val="none" w:sz="0" w:space="0" w:color="auto"/>
      </w:divBdr>
    </w:div>
    <w:div w:id="122888506">
      <w:bodyDiv w:val="1"/>
      <w:marLeft w:val="0"/>
      <w:marRight w:val="0"/>
      <w:marTop w:val="0"/>
      <w:marBottom w:val="0"/>
      <w:divBdr>
        <w:top w:val="none" w:sz="0" w:space="0" w:color="auto"/>
        <w:left w:val="none" w:sz="0" w:space="0" w:color="auto"/>
        <w:bottom w:val="none" w:sz="0" w:space="0" w:color="auto"/>
        <w:right w:val="none" w:sz="0" w:space="0" w:color="auto"/>
      </w:divBdr>
    </w:div>
    <w:div w:id="122889969">
      <w:bodyDiv w:val="1"/>
      <w:marLeft w:val="0"/>
      <w:marRight w:val="0"/>
      <w:marTop w:val="0"/>
      <w:marBottom w:val="0"/>
      <w:divBdr>
        <w:top w:val="none" w:sz="0" w:space="0" w:color="auto"/>
        <w:left w:val="none" w:sz="0" w:space="0" w:color="auto"/>
        <w:bottom w:val="none" w:sz="0" w:space="0" w:color="auto"/>
        <w:right w:val="none" w:sz="0" w:space="0" w:color="auto"/>
      </w:divBdr>
    </w:div>
    <w:div w:id="122966406">
      <w:bodyDiv w:val="1"/>
      <w:marLeft w:val="0"/>
      <w:marRight w:val="0"/>
      <w:marTop w:val="0"/>
      <w:marBottom w:val="0"/>
      <w:divBdr>
        <w:top w:val="none" w:sz="0" w:space="0" w:color="auto"/>
        <w:left w:val="none" w:sz="0" w:space="0" w:color="auto"/>
        <w:bottom w:val="none" w:sz="0" w:space="0" w:color="auto"/>
        <w:right w:val="none" w:sz="0" w:space="0" w:color="auto"/>
      </w:divBdr>
    </w:div>
    <w:div w:id="122968431">
      <w:bodyDiv w:val="1"/>
      <w:marLeft w:val="0"/>
      <w:marRight w:val="0"/>
      <w:marTop w:val="0"/>
      <w:marBottom w:val="0"/>
      <w:divBdr>
        <w:top w:val="none" w:sz="0" w:space="0" w:color="auto"/>
        <w:left w:val="none" w:sz="0" w:space="0" w:color="auto"/>
        <w:bottom w:val="none" w:sz="0" w:space="0" w:color="auto"/>
        <w:right w:val="none" w:sz="0" w:space="0" w:color="auto"/>
      </w:divBdr>
    </w:div>
    <w:div w:id="122969359">
      <w:bodyDiv w:val="1"/>
      <w:marLeft w:val="0"/>
      <w:marRight w:val="0"/>
      <w:marTop w:val="0"/>
      <w:marBottom w:val="0"/>
      <w:divBdr>
        <w:top w:val="none" w:sz="0" w:space="0" w:color="auto"/>
        <w:left w:val="none" w:sz="0" w:space="0" w:color="auto"/>
        <w:bottom w:val="none" w:sz="0" w:space="0" w:color="auto"/>
        <w:right w:val="none" w:sz="0" w:space="0" w:color="auto"/>
      </w:divBdr>
    </w:div>
    <w:div w:id="122971025">
      <w:bodyDiv w:val="1"/>
      <w:marLeft w:val="0"/>
      <w:marRight w:val="0"/>
      <w:marTop w:val="0"/>
      <w:marBottom w:val="0"/>
      <w:divBdr>
        <w:top w:val="none" w:sz="0" w:space="0" w:color="auto"/>
        <w:left w:val="none" w:sz="0" w:space="0" w:color="auto"/>
        <w:bottom w:val="none" w:sz="0" w:space="0" w:color="auto"/>
        <w:right w:val="none" w:sz="0" w:space="0" w:color="auto"/>
      </w:divBdr>
    </w:div>
    <w:div w:id="123011334">
      <w:bodyDiv w:val="1"/>
      <w:marLeft w:val="0"/>
      <w:marRight w:val="0"/>
      <w:marTop w:val="0"/>
      <w:marBottom w:val="0"/>
      <w:divBdr>
        <w:top w:val="none" w:sz="0" w:space="0" w:color="auto"/>
        <w:left w:val="none" w:sz="0" w:space="0" w:color="auto"/>
        <w:bottom w:val="none" w:sz="0" w:space="0" w:color="auto"/>
        <w:right w:val="none" w:sz="0" w:space="0" w:color="auto"/>
      </w:divBdr>
    </w:div>
    <w:div w:id="123236689">
      <w:bodyDiv w:val="1"/>
      <w:marLeft w:val="0"/>
      <w:marRight w:val="0"/>
      <w:marTop w:val="0"/>
      <w:marBottom w:val="0"/>
      <w:divBdr>
        <w:top w:val="none" w:sz="0" w:space="0" w:color="auto"/>
        <w:left w:val="none" w:sz="0" w:space="0" w:color="auto"/>
        <w:bottom w:val="none" w:sz="0" w:space="0" w:color="auto"/>
        <w:right w:val="none" w:sz="0" w:space="0" w:color="auto"/>
      </w:divBdr>
    </w:div>
    <w:div w:id="123279826">
      <w:bodyDiv w:val="1"/>
      <w:marLeft w:val="0"/>
      <w:marRight w:val="0"/>
      <w:marTop w:val="0"/>
      <w:marBottom w:val="0"/>
      <w:divBdr>
        <w:top w:val="none" w:sz="0" w:space="0" w:color="auto"/>
        <w:left w:val="none" w:sz="0" w:space="0" w:color="auto"/>
        <w:bottom w:val="none" w:sz="0" w:space="0" w:color="auto"/>
        <w:right w:val="none" w:sz="0" w:space="0" w:color="auto"/>
      </w:divBdr>
    </w:div>
    <w:div w:id="123282609">
      <w:bodyDiv w:val="1"/>
      <w:marLeft w:val="0"/>
      <w:marRight w:val="0"/>
      <w:marTop w:val="0"/>
      <w:marBottom w:val="0"/>
      <w:divBdr>
        <w:top w:val="none" w:sz="0" w:space="0" w:color="auto"/>
        <w:left w:val="none" w:sz="0" w:space="0" w:color="auto"/>
        <w:bottom w:val="none" w:sz="0" w:space="0" w:color="auto"/>
        <w:right w:val="none" w:sz="0" w:space="0" w:color="auto"/>
      </w:divBdr>
    </w:div>
    <w:div w:id="123474801">
      <w:bodyDiv w:val="1"/>
      <w:marLeft w:val="0"/>
      <w:marRight w:val="0"/>
      <w:marTop w:val="0"/>
      <w:marBottom w:val="0"/>
      <w:divBdr>
        <w:top w:val="none" w:sz="0" w:space="0" w:color="auto"/>
        <w:left w:val="none" w:sz="0" w:space="0" w:color="auto"/>
        <w:bottom w:val="none" w:sz="0" w:space="0" w:color="auto"/>
        <w:right w:val="none" w:sz="0" w:space="0" w:color="auto"/>
      </w:divBdr>
    </w:div>
    <w:div w:id="123541793">
      <w:bodyDiv w:val="1"/>
      <w:marLeft w:val="0"/>
      <w:marRight w:val="0"/>
      <w:marTop w:val="0"/>
      <w:marBottom w:val="0"/>
      <w:divBdr>
        <w:top w:val="none" w:sz="0" w:space="0" w:color="auto"/>
        <w:left w:val="none" w:sz="0" w:space="0" w:color="auto"/>
        <w:bottom w:val="none" w:sz="0" w:space="0" w:color="auto"/>
        <w:right w:val="none" w:sz="0" w:space="0" w:color="auto"/>
      </w:divBdr>
    </w:div>
    <w:div w:id="123814917">
      <w:bodyDiv w:val="1"/>
      <w:marLeft w:val="0"/>
      <w:marRight w:val="0"/>
      <w:marTop w:val="0"/>
      <w:marBottom w:val="0"/>
      <w:divBdr>
        <w:top w:val="none" w:sz="0" w:space="0" w:color="auto"/>
        <w:left w:val="none" w:sz="0" w:space="0" w:color="auto"/>
        <w:bottom w:val="none" w:sz="0" w:space="0" w:color="auto"/>
        <w:right w:val="none" w:sz="0" w:space="0" w:color="auto"/>
      </w:divBdr>
    </w:div>
    <w:div w:id="123889497">
      <w:bodyDiv w:val="1"/>
      <w:marLeft w:val="0"/>
      <w:marRight w:val="0"/>
      <w:marTop w:val="0"/>
      <w:marBottom w:val="0"/>
      <w:divBdr>
        <w:top w:val="none" w:sz="0" w:space="0" w:color="auto"/>
        <w:left w:val="none" w:sz="0" w:space="0" w:color="auto"/>
        <w:bottom w:val="none" w:sz="0" w:space="0" w:color="auto"/>
        <w:right w:val="none" w:sz="0" w:space="0" w:color="auto"/>
      </w:divBdr>
    </w:div>
    <w:div w:id="123890905">
      <w:bodyDiv w:val="1"/>
      <w:marLeft w:val="0"/>
      <w:marRight w:val="0"/>
      <w:marTop w:val="0"/>
      <w:marBottom w:val="0"/>
      <w:divBdr>
        <w:top w:val="none" w:sz="0" w:space="0" w:color="auto"/>
        <w:left w:val="none" w:sz="0" w:space="0" w:color="auto"/>
        <w:bottom w:val="none" w:sz="0" w:space="0" w:color="auto"/>
        <w:right w:val="none" w:sz="0" w:space="0" w:color="auto"/>
      </w:divBdr>
    </w:div>
    <w:div w:id="124082378">
      <w:bodyDiv w:val="1"/>
      <w:marLeft w:val="0"/>
      <w:marRight w:val="0"/>
      <w:marTop w:val="0"/>
      <w:marBottom w:val="0"/>
      <w:divBdr>
        <w:top w:val="none" w:sz="0" w:space="0" w:color="auto"/>
        <w:left w:val="none" w:sz="0" w:space="0" w:color="auto"/>
        <w:bottom w:val="none" w:sz="0" w:space="0" w:color="auto"/>
        <w:right w:val="none" w:sz="0" w:space="0" w:color="auto"/>
      </w:divBdr>
    </w:div>
    <w:div w:id="124125656">
      <w:bodyDiv w:val="1"/>
      <w:marLeft w:val="0"/>
      <w:marRight w:val="0"/>
      <w:marTop w:val="0"/>
      <w:marBottom w:val="0"/>
      <w:divBdr>
        <w:top w:val="none" w:sz="0" w:space="0" w:color="auto"/>
        <w:left w:val="none" w:sz="0" w:space="0" w:color="auto"/>
        <w:bottom w:val="none" w:sz="0" w:space="0" w:color="auto"/>
        <w:right w:val="none" w:sz="0" w:space="0" w:color="auto"/>
      </w:divBdr>
    </w:div>
    <w:div w:id="124130688">
      <w:bodyDiv w:val="1"/>
      <w:marLeft w:val="0"/>
      <w:marRight w:val="0"/>
      <w:marTop w:val="0"/>
      <w:marBottom w:val="0"/>
      <w:divBdr>
        <w:top w:val="none" w:sz="0" w:space="0" w:color="auto"/>
        <w:left w:val="none" w:sz="0" w:space="0" w:color="auto"/>
        <w:bottom w:val="none" w:sz="0" w:space="0" w:color="auto"/>
        <w:right w:val="none" w:sz="0" w:space="0" w:color="auto"/>
      </w:divBdr>
    </w:div>
    <w:div w:id="124203291">
      <w:bodyDiv w:val="1"/>
      <w:marLeft w:val="0"/>
      <w:marRight w:val="0"/>
      <w:marTop w:val="0"/>
      <w:marBottom w:val="0"/>
      <w:divBdr>
        <w:top w:val="none" w:sz="0" w:space="0" w:color="auto"/>
        <w:left w:val="none" w:sz="0" w:space="0" w:color="auto"/>
        <w:bottom w:val="none" w:sz="0" w:space="0" w:color="auto"/>
        <w:right w:val="none" w:sz="0" w:space="0" w:color="auto"/>
      </w:divBdr>
    </w:div>
    <w:div w:id="124277085">
      <w:bodyDiv w:val="1"/>
      <w:marLeft w:val="0"/>
      <w:marRight w:val="0"/>
      <w:marTop w:val="0"/>
      <w:marBottom w:val="0"/>
      <w:divBdr>
        <w:top w:val="none" w:sz="0" w:space="0" w:color="auto"/>
        <w:left w:val="none" w:sz="0" w:space="0" w:color="auto"/>
        <w:bottom w:val="none" w:sz="0" w:space="0" w:color="auto"/>
        <w:right w:val="none" w:sz="0" w:space="0" w:color="auto"/>
      </w:divBdr>
    </w:div>
    <w:div w:id="124322240">
      <w:bodyDiv w:val="1"/>
      <w:marLeft w:val="0"/>
      <w:marRight w:val="0"/>
      <w:marTop w:val="0"/>
      <w:marBottom w:val="0"/>
      <w:divBdr>
        <w:top w:val="none" w:sz="0" w:space="0" w:color="auto"/>
        <w:left w:val="none" w:sz="0" w:space="0" w:color="auto"/>
        <w:bottom w:val="none" w:sz="0" w:space="0" w:color="auto"/>
        <w:right w:val="none" w:sz="0" w:space="0" w:color="auto"/>
      </w:divBdr>
    </w:div>
    <w:div w:id="124589650">
      <w:bodyDiv w:val="1"/>
      <w:marLeft w:val="0"/>
      <w:marRight w:val="0"/>
      <w:marTop w:val="0"/>
      <w:marBottom w:val="0"/>
      <w:divBdr>
        <w:top w:val="none" w:sz="0" w:space="0" w:color="auto"/>
        <w:left w:val="none" w:sz="0" w:space="0" w:color="auto"/>
        <w:bottom w:val="none" w:sz="0" w:space="0" w:color="auto"/>
        <w:right w:val="none" w:sz="0" w:space="0" w:color="auto"/>
      </w:divBdr>
    </w:div>
    <w:div w:id="124666534">
      <w:bodyDiv w:val="1"/>
      <w:marLeft w:val="0"/>
      <w:marRight w:val="0"/>
      <w:marTop w:val="0"/>
      <w:marBottom w:val="0"/>
      <w:divBdr>
        <w:top w:val="none" w:sz="0" w:space="0" w:color="auto"/>
        <w:left w:val="none" w:sz="0" w:space="0" w:color="auto"/>
        <w:bottom w:val="none" w:sz="0" w:space="0" w:color="auto"/>
        <w:right w:val="none" w:sz="0" w:space="0" w:color="auto"/>
      </w:divBdr>
    </w:div>
    <w:div w:id="124781422">
      <w:bodyDiv w:val="1"/>
      <w:marLeft w:val="0"/>
      <w:marRight w:val="0"/>
      <w:marTop w:val="0"/>
      <w:marBottom w:val="0"/>
      <w:divBdr>
        <w:top w:val="none" w:sz="0" w:space="0" w:color="auto"/>
        <w:left w:val="none" w:sz="0" w:space="0" w:color="auto"/>
        <w:bottom w:val="none" w:sz="0" w:space="0" w:color="auto"/>
        <w:right w:val="none" w:sz="0" w:space="0" w:color="auto"/>
      </w:divBdr>
    </w:div>
    <w:div w:id="125126550">
      <w:bodyDiv w:val="1"/>
      <w:marLeft w:val="0"/>
      <w:marRight w:val="0"/>
      <w:marTop w:val="0"/>
      <w:marBottom w:val="0"/>
      <w:divBdr>
        <w:top w:val="none" w:sz="0" w:space="0" w:color="auto"/>
        <w:left w:val="none" w:sz="0" w:space="0" w:color="auto"/>
        <w:bottom w:val="none" w:sz="0" w:space="0" w:color="auto"/>
        <w:right w:val="none" w:sz="0" w:space="0" w:color="auto"/>
      </w:divBdr>
    </w:div>
    <w:div w:id="125660756">
      <w:bodyDiv w:val="1"/>
      <w:marLeft w:val="0"/>
      <w:marRight w:val="0"/>
      <w:marTop w:val="0"/>
      <w:marBottom w:val="0"/>
      <w:divBdr>
        <w:top w:val="none" w:sz="0" w:space="0" w:color="auto"/>
        <w:left w:val="none" w:sz="0" w:space="0" w:color="auto"/>
        <w:bottom w:val="none" w:sz="0" w:space="0" w:color="auto"/>
        <w:right w:val="none" w:sz="0" w:space="0" w:color="auto"/>
      </w:divBdr>
    </w:div>
    <w:div w:id="125664349">
      <w:bodyDiv w:val="1"/>
      <w:marLeft w:val="0"/>
      <w:marRight w:val="0"/>
      <w:marTop w:val="0"/>
      <w:marBottom w:val="0"/>
      <w:divBdr>
        <w:top w:val="none" w:sz="0" w:space="0" w:color="auto"/>
        <w:left w:val="none" w:sz="0" w:space="0" w:color="auto"/>
        <w:bottom w:val="none" w:sz="0" w:space="0" w:color="auto"/>
        <w:right w:val="none" w:sz="0" w:space="0" w:color="auto"/>
      </w:divBdr>
    </w:div>
    <w:div w:id="125784126">
      <w:bodyDiv w:val="1"/>
      <w:marLeft w:val="0"/>
      <w:marRight w:val="0"/>
      <w:marTop w:val="0"/>
      <w:marBottom w:val="0"/>
      <w:divBdr>
        <w:top w:val="none" w:sz="0" w:space="0" w:color="auto"/>
        <w:left w:val="none" w:sz="0" w:space="0" w:color="auto"/>
        <w:bottom w:val="none" w:sz="0" w:space="0" w:color="auto"/>
        <w:right w:val="none" w:sz="0" w:space="0" w:color="auto"/>
      </w:divBdr>
    </w:div>
    <w:div w:id="125853393">
      <w:bodyDiv w:val="1"/>
      <w:marLeft w:val="0"/>
      <w:marRight w:val="0"/>
      <w:marTop w:val="0"/>
      <w:marBottom w:val="0"/>
      <w:divBdr>
        <w:top w:val="none" w:sz="0" w:space="0" w:color="auto"/>
        <w:left w:val="none" w:sz="0" w:space="0" w:color="auto"/>
        <w:bottom w:val="none" w:sz="0" w:space="0" w:color="auto"/>
        <w:right w:val="none" w:sz="0" w:space="0" w:color="auto"/>
      </w:divBdr>
    </w:div>
    <w:div w:id="125858024">
      <w:bodyDiv w:val="1"/>
      <w:marLeft w:val="0"/>
      <w:marRight w:val="0"/>
      <w:marTop w:val="0"/>
      <w:marBottom w:val="0"/>
      <w:divBdr>
        <w:top w:val="none" w:sz="0" w:space="0" w:color="auto"/>
        <w:left w:val="none" w:sz="0" w:space="0" w:color="auto"/>
        <w:bottom w:val="none" w:sz="0" w:space="0" w:color="auto"/>
        <w:right w:val="none" w:sz="0" w:space="0" w:color="auto"/>
      </w:divBdr>
    </w:div>
    <w:div w:id="125859976">
      <w:bodyDiv w:val="1"/>
      <w:marLeft w:val="0"/>
      <w:marRight w:val="0"/>
      <w:marTop w:val="0"/>
      <w:marBottom w:val="0"/>
      <w:divBdr>
        <w:top w:val="none" w:sz="0" w:space="0" w:color="auto"/>
        <w:left w:val="none" w:sz="0" w:space="0" w:color="auto"/>
        <w:bottom w:val="none" w:sz="0" w:space="0" w:color="auto"/>
        <w:right w:val="none" w:sz="0" w:space="0" w:color="auto"/>
      </w:divBdr>
    </w:div>
    <w:div w:id="125903034">
      <w:bodyDiv w:val="1"/>
      <w:marLeft w:val="0"/>
      <w:marRight w:val="0"/>
      <w:marTop w:val="0"/>
      <w:marBottom w:val="0"/>
      <w:divBdr>
        <w:top w:val="none" w:sz="0" w:space="0" w:color="auto"/>
        <w:left w:val="none" w:sz="0" w:space="0" w:color="auto"/>
        <w:bottom w:val="none" w:sz="0" w:space="0" w:color="auto"/>
        <w:right w:val="none" w:sz="0" w:space="0" w:color="auto"/>
      </w:divBdr>
    </w:div>
    <w:div w:id="126053658">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558015">
      <w:bodyDiv w:val="1"/>
      <w:marLeft w:val="0"/>
      <w:marRight w:val="0"/>
      <w:marTop w:val="0"/>
      <w:marBottom w:val="0"/>
      <w:divBdr>
        <w:top w:val="none" w:sz="0" w:space="0" w:color="auto"/>
        <w:left w:val="none" w:sz="0" w:space="0" w:color="auto"/>
        <w:bottom w:val="none" w:sz="0" w:space="0" w:color="auto"/>
        <w:right w:val="none" w:sz="0" w:space="0" w:color="auto"/>
      </w:divBdr>
    </w:div>
    <w:div w:id="126630399">
      <w:bodyDiv w:val="1"/>
      <w:marLeft w:val="0"/>
      <w:marRight w:val="0"/>
      <w:marTop w:val="0"/>
      <w:marBottom w:val="0"/>
      <w:divBdr>
        <w:top w:val="none" w:sz="0" w:space="0" w:color="auto"/>
        <w:left w:val="none" w:sz="0" w:space="0" w:color="auto"/>
        <w:bottom w:val="none" w:sz="0" w:space="0" w:color="auto"/>
        <w:right w:val="none" w:sz="0" w:space="0" w:color="auto"/>
      </w:divBdr>
    </w:div>
    <w:div w:id="126749887">
      <w:bodyDiv w:val="1"/>
      <w:marLeft w:val="0"/>
      <w:marRight w:val="0"/>
      <w:marTop w:val="0"/>
      <w:marBottom w:val="0"/>
      <w:divBdr>
        <w:top w:val="none" w:sz="0" w:space="0" w:color="auto"/>
        <w:left w:val="none" w:sz="0" w:space="0" w:color="auto"/>
        <w:bottom w:val="none" w:sz="0" w:space="0" w:color="auto"/>
        <w:right w:val="none" w:sz="0" w:space="0" w:color="auto"/>
      </w:divBdr>
    </w:div>
    <w:div w:id="126969030">
      <w:bodyDiv w:val="1"/>
      <w:marLeft w:val="0"/>
      <w:marRight w:val="0"/>
      <w:marTop w:val="0"/>
      <w:marBottom w:val="0"/>
      <w:divBdr>
        <w:top w:val="none" w:sz="0" w:space="0" w:color="auto"/>
        <w:left w:val="none" w:sz="0" w:space="0" w:color="auto"/>
        <w:bottom w:val="none" w:sz="0" w:space="0" w:color="auto"/>
        <w:right w:val="none" w:sz="0" w:space="0" w:color="auto"/>
      </w:divBdr>
    </w:div>
    <w:div w:id="126969107">
      <w:bodyDiv w:val="1"/>
      <w:marLeft w:val="0"/>
      <w:marRight w:val="0"/>
      <w:marTop w:val="0"/>
      <w:marBottom w:val="0"/>
      <w:divBdr>
        <w:top w:val="none" w:sz="0" w:space="0" w:color="auto"/>
        <w:left w:val="none" w:sz="0" w:space="0" w:color="auto"/>
        <w:bottom w:val="none" w:sz="0" w:space="0" w:color="auto"/>
        <w:right w:val="none" w:sz="0" w:space="0" w:color="auto"/>
      </w:divBdr>
    </w:div>
    <w:div w:id="127288470">
      <w:bodyDiv w:val="1"/>
      <w:marLeft w:val="0"/>
      <w:marRight w:val="0"/>
      <w:marTop w:val="0"/>
      <w:marBottom w:val="0"/>
      <w:divBdr>
        <w:top w:val="none" w:sz="0" w:space="0" w:color="auto"/>
        <w:left w:val="none" w:sz="0" w:space="0" w:color="auto"/>
        <w:bottom w:val="none" w:sz="0" w:space="0" w:color="auto"/>
        <w:right w:val="none" w:sz="0" w:space="0" w:color="auto"/>
      </w:divBdr>
    </w:div>
    <w:div w:id="127402746">
      <w:bodyDiv w:val="1"/>
      <w:marLeft w:val="0"/>
      <w:marRight w:val="0"/>
      <w:marTop w:val="0"/>
      <w:marBottom w:val="0"/>
      <w:divBdr>
        <w:top w:val="none" w:sz="0" w:space="0" w:color="auto"/>
        <w:left w:val="none" w:sz="0" w:space="0" w:color="auto"/>
        <w:bottom w:val="none" w:sz="0" w:space="0" w:color="auto"/>
        <w:right w:val="none" w:sz="0" w:space="0" w:color="auto"/>
      </w:divBdr>
    </w:div>
    <w:div w:id="127551157">
      <w:bodyDiv w:val="1"/>
      <w:marLeft w:val="0"/>
      <w:marRight w:val="0"/>
      <w:marTop w:val="0"/>
      <w:marBottom w:val="0"/>
      <w:divBdr>
        <w:top w:val="none" w:sz="0" w:space="0" w:color="auto"/>
        <w:left w:val="none" w:sz="0" w:space="0" w:color="auto"/>
        <w:bottom w:val="none" w:sz="0" w:space="0" w:color="auto"/>
        <w:right w:val="none" w:sz="0" w:space="0" w:color="auto"/>
      </w:divBdr>
    </w:div>
    <w:div w:id="127552019">
      <w:bodyDiv w:val="1"/>
      <w:marLeft w:val="0"/>
      <w:marRight w:val="0"/>
      <w:marTop w:val="0"/>
      <w:marBottom w:val="0"/>
      <w:divBdr>
        <w:top w:val="none" w:sz="0" w:space="0" w:color="auto"/>
        <w:left w:val="none" w:sz="0" w:space="0" w:color="auto"/>
        <w:bottom w:val="none" w:sz="0" w:space="0" w:color="auto"/>
        <w:right w:val="none" w:sz="0" w:space="0" w:color="auto"/>
      </w:divBdr>
    </w:div>
    <w:div w:id="127630821">
      <w:bodyDiv w:val="1"/>
      <w:marLeft w:val="0"/>
      <w:marRight w:val="0"/>
      <w:marTop w:val="0"/>
      <w:marBottom w:val="0"/>
      <w:divBdr>
        <w:top w:val="none" w:sz="0" w:space="0" w:color="auto"/>
        <w:left w:val="none" w:sz="0" w:space="0" w:color="auto"/>
        <w:bottom w:val="none" w:sz="0" w:space="0" w:color="auto"/>
        <w:right w:val="none" w:sz="0" w:space="0" w:color="auto"/>
      </w:divBdr>
    </w:div>
    <w:div w:id="127631244">
      <w:bodyDiv w:val="1"/>
      <w:marLeft w:val="0"/>
      <w:marRight w:val="0"/>
      <w:marTop w:val="0"/>
      <w:marBottom w:val="0"/>
      <w:divBdr>
        <w:top w:val="none" w:sz="0" w:space="0" w:color="auto"/>
        <w:left w:val="none" w:sz="0" w:space="0" w:color="auto"/>
        <w:bottom w:val="none" w:sz="0" w:space="0" w:color="auto"/>
        <w:right w:val="none" w:sz="0" w:space="0" w:color="auto"/>
      </w:divBdr>
    </w:div>
    <w:div w:id="127669634">
      <w:bodyDiv w:val="1"/>
      <w:marLeft w:val="0"/>
      <w:marRight w:val="0"/>
      <w:marTop w:val="0"/>
      <w:marBottom w:val="0"/>
      <w:divBdr>
        <w:top w:val="none" w:sz="0" w:space="0" w:color="auto"/>
        <w:left w:val="none" w:sz="0" w:space="0" w:color="auto"/>
        <w:bottom w:val="none" w:sz="0" w:space="0" w:color="auto"/>
        <w:right w:val="none" w:sz="0" w:space="0" w:color="auto"/>
      </w:divBdr>
    </w:div>
    <w:div w:id="127671486">
      <w:bodyDiv w:val="1"/>
      <w:marLeft w:val="0"/>
      <w:marRight w:val="0"/>
      <w:marTop w:val="0"/>
      <w:marBottom w:val="0"/>
      <w:divBdr>
        <w:top w:val="none" w:sz="0" w:space="0" w:color="auto"/>
        <w:left w:val="none" w:sz="0" w:space="0" w:color="auto"/>
        <w:bottom w:val="none" w:sz="0" w:space="0" w:color="auto"/>
        <w:right w:val="none" w:sz="0" w:space="0" w:color="auto"/>
      </w:divBdr>
    </w:div>
    <w:div w:id="127864356">
      <w:bodyDiv w:val="1"/>
      <w:marLeft w:val="0"/>
      <w:marRight w:val="0"/>
      <w:marTop w:val="0"/>
      <w:marBottom w:val="0"/>
      <w:divBdr>
        <w:top w:val="none" w:sz="0" w:space="0" w:color="auto"/>
        <w:left w:val="none" w:sz="0" w:space="0" w:color="auto"/>
        <w:bottom w:val="none" w:sz="0" w:space="0" w:color="auto"/>
        <w:right w:val="none" w:sz="0" w:space="0" w:color="auto"/>
      </w:divBdr>
    </w:div>
    <w:div w:id="127892602">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7944750">
      <w:bodyDiv w:val="1"/>
      <w:marLeft w:val="0"/>
      <w:marRight w:val="0"/>
      <w:marTop w:val="0"/>
      <w:marBottom w:val="0"/>
      <w:divBdr>
        <w:top w:val="none" w:sz="0" w:space="0" w:color="auto"/>
        <w:left w:val="none" w:sz="0" w:space="0" w:color="auto"/>
        <w:bottom w:val="none" w:sz="0" w:space="0" w:color="auto"/>
        <w:right w:val="none" w:sz="0" w:space="0" w:color="auto"/>
      </w:divBdr>
    </w:div>
    <w:div w:id="128060894">
      <w:bodyDiv w:val="1"/>
      <w:marLeft w:val="0"/>
      <w:marRight w:val="0"/>
      <w:marTop w:val="0"/>
      <w:marBottom w:val="0"/>
      <w:divBdr>
        <w:top w:val="none" w:sz="0" w:space="0" w:color="auto"/>
        <w:left w:val="none" w:sz="0" w:space="0" w:color="auto"/>
        <w:bottom w:val="none" w:sz="0" w:space="0" w:color="auto"/>
        <w:right w:val="none" w:sz="0" w:space="0" w:color="auto"/>
      </w:divBdr>
    </w:div>
    <w:div w:id="128209906">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405252">
      <w:bodyDiv w:val="1"/>
      <w:marLeft w:val="0"/>
      <w:marRight w:val="0"/>
      <w:marTop w:val="0"/>
      <w:marBottom w:val="0"/>
      <w:divBdr>
        <w:top w:val="none" w:sz="0" w:space="0" w:color="auto"/>
        <w:left w:val="none" w:sz="0" w:space="0" w:color="auto"/>
        <w:bottom w:val="none" w:sz="0" w:space="0" w:color="auto"/>
        <w:right w:val="none" w:sz="0" w:space="0" w:color="auto"/>
      </w:divBdr>
    </w:div>
    <w:div w:id="128479573">
      <w:bodyDiv w:val="1"/>
      <w:marLeft w:val="0"/>
      <w:marRight w:val="0"/>
      <w:marTop w:val="0"/>
      <w:marBottom w:val="0"/>
      <w:divBdr>
        <w:top w:val="none" w:sz="0" w:space="0" w:color="auto"/>
        <w:left w:val="none" w:sz="0" w:space="0" w:color="auto"/>
        <w:bottom w:val="none" w:sz="0" w:space="0" w:color="auto"/>
        <w:right w:val="none" w:sz="0" w:space="0" w:color="auto"/>
      </w:divBdr>
    </w:div>
    <w:div w:id="128480032">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8863012">
      <w:bodyDiv w:val="1"/>
      <w:marLeft w:val="0"/>
      <w:marRight w:val="0"/>
      <w:marTop w:val="0"/>
      <w:marBottom w:val="0"/>
      <w:divBdr>
        <w:top w:val="none" w:sz="0" w:space="0" w:color="auto"/>
        <w:left w:val="none" w:sz="0" w:space="0" w:color="auto"/>
        <w:bottom w:val="none" w:sz="0" w:space="0" w:color="auto"/>
        <w:right w:val="none" w:sz="0" w:space="0" w:color="auto"/>
      </w:divBdr>
    </w:div>
    <w:div w:id="128868014">
      <w:bodyDiv w:val="1"/>
      <w:marLeft w:val="0"/>
      <w:marRight w:val="0"/>
      <w:marTop w:val="0"/>
      <w:marBottom w:val="0"/>
      <w:divBdr>
        <w:top w:val="none" w:sz="0" w:space="0" w:color="auto"/>
        <w:left w:val="none" w:sz="0" w:space="0" w:color="auto"/>
        <w:bottom w:val="none" w:sz="0" w:space="0" w:color="auto"/>
        <w:right w:val="none" w:sz="0" w:space="0" w:color="auto"/>
      </w:divBdr>
    </w:div>
    <w:div w:id="128868656">
      <w:bodyDiv w:val="1"/>
      <w:marLeft w:val="0"/>
      <w:marRight w:val="0"/>
      <w:marTop w:val="0"/>
      <w:marBottom w:val="0"/>
      <w:divBdr>
        <w:top w:val="none" w:sz="0" w:space="0" w:color="auto"/>
        <w:left w:val="none" w:sz="0" w:space="0" w:color="auto"/>
        <w:bottom w:val="none" w:sz="0" w:space="0" w:color="auto"/>
        <w:right w:val="none" w:sz="0" w:space="0" w:color="auto"/>
      </w:divBdr>
    </w:div>
    <w:div w:id="128910833">
      <w:bodyDiv w:val="1"/>
      <w:marLeft w:val="0"/>
      <w:marRight w:val="0"/>
      <w:marTop w:val="0"/>
      <w:marBottom w:val="0"/>
      <w:divBdr>
        <w:top w:val="none" w:sz="0" w:space="0" w:color="auto"/>
        <w:left w:val="none" w:sz="0" w:space="0" w:color="auto"/>
        <w:bottom w:val="none" w:sz="0" w:space="0" w:color="auto"/>
        <w:right w:val="none" w:sz="0" w:space="0" w:color="auto"/>
      </w:divBdr>
    </w:div>
    <w:div w:id="128940784">
      <w:bodyDiv w:val="1"/>
      <w:marLeft w:val="0"/>
      <w:marRight w:val="0"/>
      <w:marTop w:val="0"/>
      <w:marBottom w:val="0"/>
      <w:divBdr>
        <w:top w:val="none" w:sz="0" w:space="0" w:color="auto"/>
        <w:left w:val="none" w:sz="0" w:space="0" w:color="auto"/>
        <w:bottom w:val="none" w:sz="0" w:space="0" w:color="auto"/>
        <w:right w:val="none" w:sz="0" w:space="0" w:color="auto"/>
      </w:divBdr>
    </w:div>
    <w:div w:id="128985433">
      <w:bodyDiv w:val="1"/>
      <w:marLeft w:val="0"/>
      <w:marRight w:val="0"/>
      <w:marTop w:val="0"/>
      <w:marBottom w:val="0"/>
      <w:divBdr>
        <w:top w:val="none" w:sz="0" w:space="0" w:color="auto"/>
        <w:left w:val="none" w:sz="0" w:space="0" w:color="auto"/>
        <w:bottom w:val="none" w:sz="0" w:space="0" w:color="auto"/>
        <w:right w:val="none" w:sz="0" w:space="0" w:color="auto"/>
      </w:divBdr>
    </w:div>
    <w:div w:id="128986646">
      <w:bodyDiv w:val="1"/>
      <w:marLeft w:val="0"/>
      <w:marRight w:val="0"/>
      <w:marTop w:val="0"/>
      <w:marBottom w:val="0"/>
      <w:divBdr>
        <w:top w:val="none" w:sz="0" w:space="0" w:color="auto"/>
        <w:left w:val="none" w:sz="0" w:space="0" w:color="auto"/>
        <w:bottom w:val="none" w:sz="0" w:space="0" w:color="auto"/>
        <w:right w:val="none" w:sz="0" w:space="0" w:color="auto"/>
      </w:divBdr>
    </w:div>
    <w:div w:id="129128685">
      <w:bodyDiv w:val="1"/>
      <w:marLeft w:val="0"/>
      <w:marRight w:val="0"/>
      <w:marTop w:val="0"/>
      <w:marBottom w:val="0"/>
      <w:divBdr>
        <w:top w:val="none" w:sz="0" w:space="0" w:color="auto"/>
        <w:left w:val="none" w:sz="0" w:space="0" w:color="auto"/>
        <w:bottom w:val="none" w:sz="0" w:space="0" w:color="auto"/>
        <w:right w:val="none" w:sz="0" w:space="0" w:color="auto"/>
      </w:divBdr>
    </w:div>
    <w:div w:id="129177338">
      <w:bodyDiv w:val="1"/>
      <w:marLeft w:val="0"/>
      <w:marRight w:val="0"/>
      <w:marTop w:val="0"/>
      <w:marBottom w:val="0"/>
      <w:divBdr>
        <w:top w:val="none" w:sz="0" w:space="0" w:color="auto"/>
        <w:left w:val="none" w:sz="0" w:space="0" w:color="auto"/>
        <w:bottom w:val="none" w:sz="0" w:space="0" w:color="auto"/>
        <w:right w:val="none" w:sz="0" w:space="0" w:color="auto"/>
      </w:divBdr>
    </w:div>
    <w:div w:id="129446405">
      <w:bodyDiv w:val="1"/>
      <w:marLeft w:val="0"/>
      <w:marRight w:val="0"/>
      <w:marTop w:val="0"/>
      <w:marBottom w:val="0"/>
      <w:divBdr>
        <w:top w:val="none" w:sz="0" w:space="0" w:color="auto"/>
        <w:left w:val="none" w:sz="0" w:space="0" w:color="auto"/>
        <w:bottom w:val="none" w:sz="0" w:space="0" w:color="auto"/>
        <w:right w:val="none" w:sz="0" w:space="0" w:color="auto"/>
      </w:divBdr>
    </w:div>
    <w:div w:id="129447890">
      <w:bodyDiv w:val="1"/>
      <w:marLeft w:val="0"/>
      <w:marRight w:val="0"/>
      <w:marTop w:val="0"/>
      <w:marBottom w:val="0"/>
      <w:divBdr>
        <w:top w:val="none" w:sz="0" w:space="0" w:color="auto"/>
        <w:left w:val="none" w:sz="0" w:space="0" w:color="auto"/>
        <w:bottom w:val="none" w:sz="0" w:space="0" w:color="auto"/>
        <w:right w:val="none" w:sz="0" w:space="0" w:color="auto"/>
      </w:divBdr>
    </w:div>
    <w:div w:id="129519330">
      <w:bodyDiv w:val="1"/>
      <w:marLeft w:val="0"/>
      <w:marRight w:val="0"/>
      <w:marTop w:val="0"/>
      <w:marBottom w:val="0"/>
      <w:divBdr>
        <w:top w:val="none" w:sz="0" w:space="0" w:color="auto"/>
        <w:left w:val="none" w:sz="0" w:space="0" w:color="auto"/>
        <w:bottom w:val="none" w:sz="0" w:space="0" w:color="auto"/>
        <w:right w:val="none" w:sz="0" w:space="0" w:color="auto"/>
      </w:divBdr>
    </w:div>
    <w:div w:id="129712678">
      <w:bodyDiv w:val="1"/>
      <w:marLeft w:val="0"/>
      <w:marRight w:val="0"/>
      <w:marTop w:val="0"/>
      <w:marBottom w:val="0"/>
      <w:divBdr>
        <w:top w:val="none" w:sz="0" w:space="0" w:color="auto"/>
        <w:left w:val="none" w:sz="0" w:space="0" w:color="auto"/>
        <w:bottom w:val="none" w:sz="0" w:space="0" w:color="auto"/>
        <w:right w:val="none" w:sz="0" w:space="0" w:color="auto"/>
      </w:divBdr>
    </w:div>
    <w:div w:id="129835305">
      <w:bodyDiv w:val="1"/>
      <w:marLeft w:val="0"/>
      <w:marRight w:val="0"/>
      <w:marTop w:val="0"/>
      <w:marBottom w:val="0"/>
      <w:divBdr>
        <w:top w:val="none" w:sz="0" w:space="0" w:color="auto"/>
        <w:left w:val="none" w:sz="0" w:space="0" w:color="auto"/>
        <w:bottom w:val="none" w:sz="0" w:space="0" w:color="auto"/>
        <w:right w:val="none" w:sz="0" w:space="0" w:color="auto"/>
      </w:divBdr>
    </w:div>
    <w:div w:id="129976726">
      <w:bodyDiv w:val="1"/>
      <w:marLeft w:val="0"/>
      <w:marRight w:val="0"/>
      <w:marTop w:val="0"/>
      <w:marBottom w:val="0"/>
      <w:divBdr>
        <w:top w:val="none" w:sz="0" w:space="0" w:color="auto"/>
        <w:left w:val="none" w:sz="0" w:space="0" w:color="auto"/>
        <w:bottom w:val="none" w:sz="0" w:space="0" w:color="auto"/>
        <w:right w:val="none" w:sz="0" w:space="0" w:color="auto"/>
      </w:divBdr>
    </w:div>
    <w:div w:id="129983289">
      <w:bodyDiv w:val="1"/>
      <w:marLeft w:val="0"/>
      <w:marRight w:val="0"/>
      <w:marTop w:val="0"/>
      <w:marBottom w:val="0"/>
      <w:divBdr>
        <w:top w:val="none" w:sz="0" w:space="0" w:color="auto"/>
        <w:left w:val="none" w:sz="0" w:space="0" w:color="auto"/>
        <w:bottom w:val="none" w:sz="0" w:space="0" w:color="auto"/>
        <w:right w:val="none" w:sz="0" w:space="0" w:color="auto"/>
      </w:divBdr>
    </w:div>
    <w:div w:id="130179337">
      <w:bodyDiv w:val="1"/>
      <w:marLeft w:val="0"/>
      <w:marRight w:val="0"/>
      <w:marTop w:val="0"/>
      <w:marBottom w:val="0"/>
      <w:divBdr>
        <w:top w:val="none" w:sz="0" w:space="0" w:color="auto"/>
        <w:left w:val="none" w:sz="0" w:space="0" w:color="auto"/>
        <w:bottom w:val="none" w:sz="0" w:space="0" w:color="auto"/>
        <w:right w:val="none" w:sz="0" w:space="0" w:color="auto"/>
      </w:divBdr>
    </w:div>
    <w:div w:id="130294818">
      <w:bodyDiv w:val="1"/>
      <w:marLeft w:val="0"/>
      <w:marRight w:val="0"/>
      <w:marTop w:val="0"/>
      <w:marBottom w:val="0"/>
      <w:divBdr>
        <w:top w:val="none" w:sz="0" w:space="0" w:color="auto"/>
        <w:left w:val="none" w:sz="0" w:space="0" w:color="auto"/>
        <w:bottom w:val="none" w:sz="0" w:space="0" w:color="auto"/>
        <w:right w:val="none" w:sz="0" w:space="0" w:color="auto"/>
      </w:divBdr>
    </w:div>
    <w:div w:id="130367045">
      <w:bodyDiv w:val="1"/>
      <w:marLeft w:val="0"/>
      <w:marRight w:val="0"/>
      <w:marTop w:val="0"/>
      <w:marBottom w:val="0"/>
      <w:divBdr>
        <w:top w:val="none" w:sz="0" w:space="0" w:color="auto"/>
        <w:left w:val="none" w:sz="0" w:space="0" w:color="auto"/>
        <w:bottom w:val="none" w:sz="0" w:space="0" w:color="auto"/>
        <w:right w:val="none" w:sz="0" w:space="0" w:color="auto"/>
      </w:divBdr>
    </w:div>
    <w:div w:id="130372292">
      <w:bodyDiv w:val="1"/>
      <w:marLeft w:val="0"/>
      <w:marRight w:val="0"/>
      <w:marTop w:val="0"/>
      <w:marBottom w:val="0"/>
      <w:divBdr>
        <w:top w:val="none" w:sz="0" w:space="0" w:color="auto"/>
        <w:left w:val="none" w:sz="0" w:space="0" w:color="auto"/>
        <w:bottom w:val="none" w:sz="0" w:space="0" w:color="auto"/>
        <w:right w:val="none" w:sz="0" w:space="0" w:color="auto"/>
      </w:divBdr>
    </w:div>
    <w:div w:id="130482325">
      <w:bodyDiv w:val="1"/>
      <w:marLeft w:val="0"/>
      <w:marRight w:val="0"/>
      <w:marTop w:val="0"/>
      <w:marBottom w:val="0"/>
      <w:divBdr>
        <w:top w:val="none" w:sz="0" w:space="0" w:color="auto"/>
        <w:left w:val="none" w:sz="0" w:space="0" w:color="auto"/>
        <w:bottom w:val="none" w:sz="0" w:space="0" w:color="auto"/>
        <w:right w:val="none" w:sz="0" w:space="0" w:color="auto"/>
      </w:divBdr>
    </w:div>
    <w:div w:id="130513625">
      <w:bodyDiv w:val="1"/>
      <w:marLeft w:val="0"/>
      <w:marRight w:val="0"/>
      <w:marTop w:val="0"/>
      <w:marBottom w:val="0"/>
      <w:divBdr>
        <w:top w:val="none" w:sz="0" w:space="0" w:color="auto"/>
        <w:left w:val="none" w:sz="0" w:space="0" w:color="auto"/>
        <w:bottom w:val="none" w:sz="0" w:space="0" w:color="auto"/>
        <w:right w:val="none" w:sz="0" w:space="0" w:color="auto"/>
      </w:divBdr>
    </w:div>
    <w:div w:id="130682437">
      <w:bodyDiv w:val="1"/>
      <w:marLeft w:val="0"/>
      <w:marRight w:val="0"/>
      <w:marTop w:val="0"/>
      <w:marBottom w:val="0"/>
      <w:divBdr>
        <w:top w:val="none" w:sz="0" w:space="0" w:color="auto"/>
        <w:left w:val="none" w:sz="0" w:space="0" w:color="auto"/>
        <w:bottom w:val="none" w:sz="0" w:space="0" w:color="auto"/>
        <w:right w:val="none" w:sz="0" w:space="0" w:color="auto"/>
      </w:divBdr>
    </w:div>
    <w:div w:id="130708128">
      <w:bodyDiv w:val="1"/>
      <w:marLeft w:val="0"/>
      <w:marRight w:val="0"/>
      <w:marTop w:val="0"/>
      <w:marBottom w:val="0"/>
      <w:divBdr>
        <w:top w:val="none" w:sz="0" w:space="0" w:color="auto"/>
        <w:left w:val="none" w:sz="0" w:space="0" w:color="auto"/>
        <w:bottom w:val="none" w:sz="0" w:space="0" w:color="auto"/>
        <w:right w:val="none" w:sz="0" w:space="0" w:color="auto"/>
      </w:divBdr>
    </w:div>
    <w:div w:id="130829551">
      <w:bodyDiv w:val="1"/>
      <w:marLeft w:val="0"/>
      <w:marRight w:val="0"/>
      <w:marTop w:val="0"/>
      <w:marBottom w:val="0"/>
      <w:divBdr>
        <w:top w:val="none" w:sz="0" w:space="0" w:color="auto"/>
        <w:left w:val="none" w:sz="0" w:space="0" w:color="auto"/>
        <w:bottom w:val="none" w:sz="0" w:space="0" w:color="auto"/>
        <w:right w:val="none" w:sz="0" w:space="0" w:color="auto"/>
      </w:divBdr>
    </w:div>
    <w:div w:id="130830851">
      <w:bodyDiv w:val="1"/>
      <w:marLeft w:val="0"/>
      <w:marRight w:val="0"/>
      <w:marTop w:val="0"/>
      <w:marBottom w:val="0"/>
      <w:divBdr>
        <w:top w:val="none" w:sz="0" w:space="0" w:color="auto"/>
        <w:left w:val="none" w:sz="0" w:space="0" w:color="auto"/>
        <w:bottom w:val="none" w:sz="0" w:space="0" w:color="auto"/>
        <w:right w:val="none" w:sz="0" w:space="0" w:color="auto"/>
      </w:divBdr>
    </w:div>
    <w:div w:id="130948369">
      <w:bodyDiv w:val="1"/>
      <w:marLeft w:val="0"/>
      <w:marRight w:val="0"/>
      <w:marTop w:val="0"/>
      <w:marBottom w:val="0"/>
      <w:divBdr>
        <w:top w:val="none" w:sz="0" w:space="0" w:color="auto"/>
        <w:left w:val="none" w:sz="0" w:space="0" w:color="auto"/>
        <w:bottom w:val="none" w:sz="0" w:space="0" w:color="auto"/>
        <w:right w:val="none" w:sz="0" w:space="0" w:color="auto"/>
      </w:divBdr>
    </w:div>
    <w:div w:id="131021716">
      <w:bodyDiv w:val="1"/>
      <w:marLeft w:val="0"/>
      <w:marRight w:val="0"/>
      <w:marTop w:val="0"/>
      <w:marBottom w:val="0"/>
      <w:divBdr>
        <w:top w:val="none" w:sz="0" w:space="0" w:color="auto"/>
        <w:left w:val="none" w:sz="0" w:space="0" w:color="auto"/>
        <w:bottom w:val="none" w:sz="0" w:space="0" w:color="auto"/>
        <w:right w:val="none" w:sz="0" w:space="0" w:color="auto"/>
      </w:divBdr>
    </w:div>
    <w:div w:id="131365117">
      <w:bodyDiv w:val="1"/>
      <w:marLeft w:val="0"/>
      <w:marRight w:val="0"/>
      <w:marTop w:val="0"/>
      <w:marBottom w:val="0"/>
      <w:divBdr>
        <w:top w:val="none" w:sz="0" w:space="0" w:color="auto"/>
        <w:left w:val="none" w:sz="0" w:space="0" w:color="auto"/>
        <w:bottom w:val="none" w:sz="0" w:space="0" w:color="auto"/>
        <w:right w:val="none" w:sz="0" w:space="0" w:color="auto"/>
      </w:divBdr>
    </w:div>
    <w:div w:id="131556398">
      <w:bodyDiv w:val="1"/>
      <w:marLeft w:val="0"/>
      <w:marRight w:val="0"/>
      <w:marTop w:val="0"/>
      <w:marBottom w:val="0"/>
      <w:divBdr>
        <w:top w:val="none" w:sz="0" w:space="0" w:color="auto"/>
        <w:left w:val="none" w:sz="0" w:space="0" w:color="auto"/>
        <w:bottom w:val="none" w:sz="0" w:space="0" w:color="auto"/>
        <w:right w:val="none" w:sz="0" w:space="0" w:color="auto"/>
      </w:divBdr>
    </w:div>
    <w:div w:id="131558211">
      <w:bodyDiv w:val="1"/>
      <w:marLeft w:val="0"/>
      <w:marRight w:val="0"/>
      <w:marTop w:val="0"/>
      <w:marBottom w:val="0"/>
      <w:divBdr>
        <w:top w:val="none" w:sz="0" w:space="0" w:color="auto"/>
        <w:left w:val="none" w:sz="0" w:space="0" w:color="auto"/>
        <w:bottom w:val="none" w:sz="0" w:space="0" w:color="auto"/>
        <w:right w:val="none" w:sz="0" w:space="0" w:color="auto"/>
      </w:divBdr>
    </w:div>
    <w:div w:id="131680116">
      <w:bodyDiv w:val="1"/>
      <w:marLeft w:val="0"/>
      <w:marRight w:val="0"/>
      <w:marTop w:val="0"/>
      <w:marBottom w:val="0"/>
      <w:divBdr>
        <w:top w:val="none" w:sz="0" w:space="0" w:color="auto"/>
        <w:left w:val="none" w:sz="0" w:space="0" w:color="auto"/>
        <w:bottom w:val="none" w:sz="0" w:space="0" w:color="auto"/>
        <w:right w:val="none" w:sz="0" w:space="0" w:color="auto"/>
      </w:divBdr>
    </w:div>
    <w:div w:id="131869124">
      <w:bodyDiv w:val="1"/>
      <w:marLeft w:val="0"/>
      <w:marRight w:val="0"/>
      <w:marTop w:val="0"/>
      <w:marBottom w:val="0"/>
      <w:divBdr>
        <w:top w:val="none" w:sz="0" w:space="0" w:color="auto"/>
        <w:left w:val="none" w:sz="0" w:space="0" w:color="auto"/>
        <w:bottom w:val="none" w:sz="0" w:space="0" w:color="auto"/>
        <w:right w:val="none" w:sz="0" w:space="0" w:color="auto"/>
      </w:divBdr>
    </w:div>
    <w:div w:id="131870641">
      <w:bodyDiv w:val="1"/>
      <w:marLeft w:val="0"/>
      <w:marRight w:val="0"/>
      <w:marTop w:val="0"/>
      <w:marBottom w:val="0"/>
      <w:divBdr>
        <w:top w:val="none" w:sz="0" w:space="0" w:color="auto"/>
        <w:left w:val="none" w:sz="0" w:space="0" w:color="auto"/>
        <w:bottom w:val="none" w:sz="0" w:space="0" w:color="auto"/>
        <w:right w:val="none" w:sz="0" w:space="0" w:color="auto"/>
      </w:divBdr>
    </w:div>
    <w:div w:id="131873325">
      <w:bodyDiv w:val="1"/>
      <w:marLeft w:val="0"/>
      <w:marRight w:val="0"/>
      <w:marTop w:val="0"/>
      <w:marBottom w:val="0"/>
      <w:divBdr>
        <w:top w:val="none" w:sz="0" w:space="0" w:color="auto"/>
        <w:left w:val="none" w:sz="0" w:space="0" w:color="auto"/>
        <w:bottom w:val="none" w:sz="0" w:space="0" w:color="auto"/>
        <w:right w:val="none" w:sz="0" w:space="0" w:color="auto"/>
      </w:divBdr>
    </w:div>
    <w:div w:id="131875718">
      <w:bodyDiv w:val="1"/>
      <w:marLeft w:val="0"/>
      <w:marRight w:val="0"/>
      <w:marTop w:val="0"/>
      <w:marBottom w:val="0"/>
      <w:divBdr>
        <w:top w:val="none" w:sz="0" w:space="0" w:color="auto"/>
        <w:left w:val="none" w:sz="0" w:space="0" w:color="auto"/>
        <w:bottom w:val="none" w:sz="0" w:space="0" w:color="auto"/>
        <w:right w:val="none" w:sz="0" w:space="0" w:color="auto"/>
      </w:divBdr>
    </w:div>
    <w:div w:id="132017904">
      <w:bodyDiv w:val="1"/>
      <w:marLeft w:val="0"/>
      <w:marRight w:val="0"/>
      <w:marTop w:val="0"/>
      <w:marBottom w:val="0"/>
      <w:divBdr>
        <w:top w:val="none" w:sz="0" w:space="0" w:color="auto"/>
        <w:left w:val="none" w:sz="0" w:space="0" w:color="auto"/>
        <w:bottom w:val="none" w:sz="0" w:space="0" w:color="auto"/>
        <w:right w:val="none" w:sz="0" w:space="0" w:color="auto"/>
      </w:divBdr>
    </w:div>
    <w:div w:id="132068550">
      <w:bodyDiv w:val="1"/>
      <w:marLeft w:val="0"/>
      <w:marRight w:val="0"/>
      <w:marTop w:val="0"/>
      <w:marBottom w:val="0"/>
      <w:divBdr>
        <w:top w:val="none" w:sz="0" w:space="0" w:color="auto"/>
        <w:left w:val="none" w:sz="0" w:space="0" w:color="auto"/>
        <w:bottom w:val="none" w:sz="0" w:space="0" w:color="auto"/>
        <w:right w:val="none" w:sz="0" w:space="0" w:color="auto"/>
      </w:divBdr>
    </w:div>
    <w:div w:id="132138678">
      <w:bodyDiv w:val="1"/>
      <w:marLeft w:val="0"/>
      <w:marRight w:val="0"/>
      <w:marTop w:val="0"/>
      <w:marBottom w:val="0"/>
      <w:divBdr>
        <w:top w:val="none" w:sz="0" w:space="0" w:color="auto"/>
        <w:left w:val="none" w:sz="0" w:space="0" w:color="auto"/>
        <w:bottom w:val="none" w:sz="0" w:space="0" w:color="auto"/>
        <w:right w:val="none" w:sz="0" w:space="0" w:color="auto"/>
      </w:divBdr>
    </w:div>
    <w:div w:id="132408605">
      <w:bodyDiv w:val="1"/>
      <w:marLeft w:val="0"/>
      <w:marRight w:val="0"/>
      <w:marTop w:val="0"/>
      <w:marBottom w:val="0"/>
      <w:divBdr>
        <w:top w:val="none" w:sz="0" w:space="0" w:color="auto"/>
        <w:left w:val="none" w:sz="0" w:space="0" w:color="auto"/>
        <w:bottom w:val="none" w:sz="0" w:space="0" w:color="auto"/>
        <w:right w:val="none" w:sz="0" w:space="0" w:color="auto"/>
      </w:divBdr>
    </w:div>
    <w:div w:id="132794990">
      <w:bodyDiv w:val="1"/>
      <w:marLeft w:val="0"/>
      <w:marRight w:val="0"/>
      <w:marTop w:val="0"/>
      <w:marBottom w:val="0"/>
      <w:divBdr>
        <w:top w:val="none" w:sz="0" w:space="0" w:color="auto"/>
        <w:left w:val="none" w:sz="0" w:space="0" w:color="auto"/>
        <w:bottom w:val="none" w:sz="0" w:space="0" w:color="auto"/>
        <w:right w:val="none" w:sz="0" w:space="0" w:color="auto"/>
      </w:divBdr>
    </w:div>
    <w:div w:id="132984945">
      <w:bodyDiv w:val="1"/>
      <w:marLeft w:val="0"/>
      <w:marRight w:val="0"/>
      <w:marTop w:val="0"/>
      <w:marBottom w:val="0"/>
      <w:divBdr>
        <w:top w:val="none" w:sz="0" w:space="0" w:color="auto"/>
        <w:left w:val="none" w:sz="0" w:space="0" w:color="auto"/>
        <w:bottom w:val="none" w:sz="0" w:space="0" w:color="auto"/>
        <w:right w:val="none" w:sz="0" w:space="0" w:color="auto"/>
      </w:divBdr>
    </w:div>
    <w:div w:id="133065286">
      <w:bodyDiv w:val="1"/>
      <w:marLeft w:val="0"/>
      <w:marRight w:val="0"/>
      <w:marTop w:val="0"/>
      <w:marBottom w:val="0"/>
      <w:divBdr>
        <w:top w:val="none" w:sz="0" w:space="0" w:color="auto"/>
        <w:left w:val="none" w:sz="0" w:space="0" w:color="auto"/>
        <w:bottom w:val="none" w:sz="0" w:space="0" w:color="auto"/>
        <w:right w:val="none" w:sz="0" w:space="0" w:color="auto"/>
      </w:divBdr>
    </w:div>
    <w:div w:id="133068095">
      <w:bodyDiv w:val="1"/>
      <w:marLeft w:val="0"/>
      <w:marRight w:val="0"/>
      <w:marTop w:val="0"/>
      <w:marBottom w:val="0"/>
      <w:divBdr>
        <w:top w:val="none" w:sz="0" w:space="0" w:color="auto"/>
        <w:left w:val="none" w:sz="0" w:space="0" w:color="auto"/>
        <w:bottom w:val="none" w:sz="0" w:space="0" w:color="auto"/>
        <w:right w:val="none" w:sz="0" w:space="0" w:color="auto"/>
      </w:divBdr>
    </w:div>
    <w:div w:id="133254229">
      <w:bodyDiv w:val="1"/>
      <w:marLeft w:val="0"/>
      <w:marRight w:val="0"/>
      <w:marTop w:val="0"/>
      <w:marBottom w:val="0"/>
      <w:divBdr>
        <w:top w:val="none" w:sz="0" w:space="0" w:color="auto"/>
        <w:left w:val="none" w:sz="0" w:space="0" w:color="auto"/>
        <w:bottom w:val="none" w:sz="0" w:space="0" w:color="auto"/>
        <w:right w:val="none" w:sz="0" w:space="0" w:color="auto"/>
      </w:divBdr>
    </w:div>
    <w:div w:id="133331825">
      <w:bodyDiv w:val="1"/>
      <w:marLeft w:val="0"/>
      <w:marRight w:val="0"/>
      <w:marTop w:val="0"/>
      <w:marBottom w:val="0"/>
      <w:divBdr>
        <w:top w:val="none" w:sz="0" w:space="0" w:color="auto"/>
        <w:left w:val="none" w:sz="0" w:space="0" w:color="auto"/>
        <w:bottom w:val="none" w:sz="0" w:space="0" w:color="auto"/>
        <w:right w:val="none" w:sz="0" w:space="0" w:color="auto"/>
      </w:divBdr>
    </w:div>
    <w:div w:id="133379457">
      <w:bodyDiv w:val="1"/>
      <w:marLeft w:val="0"/>
      <w:marRight w:val="0"/>
      <w:marTop w:val="0"/>
      <w:marBottom w:val="0"/>
      <w:divBdr>
        <w:top w:val="none" w:sz="0" w:space="0" w:color="auto"/>
        <w:left w:val="none" w:sz="0" w:space="0" w:color="auto"/>
        <w:bottom w:val="none" w:sz="0" w:space="0" w:color="auto"/>
        <w:right w:val="none" w:sz="0" w:space="0" w:color="auto"/>
      </w:divBdr>
    </w:div>
    <w:div w:id="133645289">
      <w:bodyDiv w:val="1"/>
      <w:marLeft w:val="0"/>
      <w:marRight w:val="0"/>
      <w:marTop w:val="0"/>
      <w:marBottom w:val="0"/>
      <w:divBdr>
        <w:top w:val="none" w:sz="0" w:space="0" w:color="auto"/>
        <w:left w:val="none" w:sz="0" w:space="0" w:color="auto"/>
        <w:bottom w:val="none" w:sz="0" w:space="0" w:color="auto"/>
        <w:right w:val="none" w:sz="0" w:space="0" w:color="auto"/>
      </w:divBdr>
    </w:div>
    <w:div w:id="133721188">
      <w:bodyDiv w:val="1"/>
      <w:marLeft w:val="0"/>
      <w:marRight w:val="0"/>
      <w:marTop w:val="0"/>
      <w:marBottom w:val="0"/>
      <w:divBdr>
        <w:top w:val="none" w:sz="0" w:space="0" w:color="auto"/>
        <w:left w:val="none" w:sz="0" w:space="0" w:color="auto"/>
        <w:bottom w:val="none" w:sz="0" w:space="0" w:color="auto"/>
        <w:right w:val="none" w:sz="0" w:space="0" w:color="auto"/>
      </w:divBdr>
    </w:div>
    <w:div w:id="133837463">
      <w:bodyDiv w:val="1"/>
      <w:marLeft w:val="0"/>
      <w:marRight w:val="0"/>
      <w:marTop w:val="0"/>
      <w:marBottom w:val="0"/>
      <w:divBdr>
        <w:top w:val="none" w:sz="0" w:space="0" w:color="auto"/>
        <w:left w:val="none" w:sz="0" w:space="0" w:color="auto"/>
        <w:bottom w:val="none" w:sz="0" w:space="0" w:color="auto"/>
        <w:right w:val="none" w:sz="0" w:space="0" w:color="auto"/>
      </w:divBdr>
    </w:div>
    <w:div w:id="134102612">
      <w:bodyDiv w:val="1"/>
      <w:marLeft w:val="0"/>
      <w:marRight w:val="0"/>
      <w:marTop w:val="0"/>
      <w:marBottom w:val="0"/>
      <w:divBdr>
        <w:top w:val="none" w:sz="0" w:space="0" w:color="auto"/>
        <w:left w:val="none" w:sz="0" w:space="0" w:color="auto"/>
        <w:bottom w:val="none" w:sz="0" w:space="0" w:color="auto"/>
        <w:right w:val="none" w:sz="0" w:space="0" w:color="auto"/>
      </w:divBdr>
    </w:div>
    <w:div w:id="134109731">
      <w:bodyDiv w:val="1"/>
      <w:marLeft w:val="0"/>
      <w:marRight w:val="0"/>
      <w:marTop w:val="0"/>
      <w:marBottom w:val="0"/>
      <w:divBdr>
        <w:top w:val="none" w:sz="0" w:space="0" w:color="auto"/>
        <w:left w:val="none" w:sz="0" w:space="0" w:color="auto"/>
        <w:bottom w:val="none" w:sz="0" w:space="0" w:color="auto"/>
        <w:right w:val="none" w:sz="0" w:space="0" w:color="auto"/>
      </w:divBdr>
    </w:div>
    <w:div w:id="134177623">
      <w:bodyDiv w:val="1"/>
      <w:marLeft w:val="0"/>
      <w:marRight w:val="0"/>
      <w:marTop w:val="0"/>
      <w:marBottom w:val="0"/>
      <w:divBdr>
        <w:top w:val="none" w:sz="0" w:space="0" w:color="auto"/>
        <w:left w:val="none" w:sz="0" w:space="0" w:color="auto"/>
        <w:bottom w:val="none" w:sz="0" w:space="0" w:color="auto"/>
        <w:right w:val="none" w:sz="0" w:space="0" w:color="auto"/>
      </w:divBdr>
    </w:div>
    <w:div w:id="134296352">
      <w:bodyDiv w:val="1"/>
      <w:marLeft w:val="0"/>
      <w:marRight w:val="0"/>
      <w:marTop w:val="0"/>
      <w:marBottom w:val="0"/>
      <w:divBdr>
        <w:top w:val="none" w:sz="0" w:space="0" w:color="auto"/>
        <w:left w:val="none" w:sz="0" w:space="0" w:color="auto"/>
        <w:bottom w:val="none" w:sz="0" w:space="0" w:color="auto"/>
        <w:right w:val="none" w:sz="0" w:space="0" w:color="auto"/>
      </w:divBdr>
    </w:div>
    <w:div w:id="134416536">
      <w:bodyDiv w:val="1"/>
      <w:marLeft w:val="0"/>
      <w:marRight w:val="0"/>
      <w:marTop w:val="0"/>
      <w:marBottom w:val="0"/>
      <w:divBdr>
        <w:top w:val="none" w:sz="0" w:space="0" w:color="auto"/>
        <w:left w:val="none" w:sz="0" w:space="0" w:color="auto"/>
        <w:bottom w:val="none" w:sz="0" w:space="0" w:color="auto"/>
        <w:right w:val="none" w:sz="0" w:space="0" w:color="auto"/>
      </w:divBdr>
    </w:div>
    <w:div w:id="134568058">
      <w:bodyDiv w:val="1"/>
      <w:marLeft w:val="0"/>
      <w:marRight w:val="0"/>
      <w:marTop w:val="0"/>
      <w:marBottom w:val="0"/>
      <w:divBdr>
        <w:top w:val="none" w:sz="0" w:space="0" w:color="auto"/>
        <w:left w:val="none" w:sz="0" w:space="0" w:color="auto"/>
        <w:bottom w:val="none" w:sz="0" w:space="0" w:color="auto"/>
        <w:right w:val="none" w:sz="0" w:space="0" w:color="auto"/>
      </w:divBdr>
    </w:div>
    <w:div w:id="134613874">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764651">
      <w:bodyDiv w:val="1"/>
      <w:marLeft w:val="0"/>
      <w:marRight w:val="0"/>
      <w:marTop w:val="0"/>
      <w:marBottom w:val="0"/>
      <w:divBdr>
        <w:top w:val="none" w:sz="0" w:space="0" w:color="auto"/>
        <w:left w:val="none" w:sz="0" w:space="0" w:color="auto"/>
        <w:bottom w:val="none" w:sz="0" w:space="0" w:color="auto"/>
        <w:right w:val="none" w:sz="0" w:space="0" w:color="auto"/>
      </w:divBdr>
    </w:div>
    <w:div w:id="134877644">
      <w:bodyDiv w:val="1"/>
      <w:marLeft w:val="0"/>
      <w:marRight w:val="0"/>
      <w:marTop w:val="0"/>
      <w:marBottom w:val="0"/>
      <w:divBdr>
        <w:top w:val="none" w:sz="0" w:space="0" w:color="auto"/>
        <w:left w:val="none" w:sz="0" w:space="0" w:color="auto"/>
        <w:bottom w:val="none" w:sz="0" w:space="0" w:color="auto"/>
        <w:right w:val="none" w:sz="0" w:space="0" w:color="auto"/>
      </w:divBdr>
    </w:div>
    <w:div w:id="135033650">
      <w:bodyDiv w:val="1"/>
      <w:marLeft w:val="0"/>
      <w:marRight w:val="0"/>
      <w:marTop w:val="0"/>
      <w:marBottom w:val="0"/>
      <w:divBdr>
        <w:top w:val="none" w:sz="0" w:space="0" w:color="auto"/>
        <w:left w:val="none" w:sz="0" w:space="0" w:color="auto"/>
        <w:bottom w:val="none" w:sz="0" w:space="0" w:color="auto"/>
        <w:right w:val="none" w:sz="0" w:space="0" w:color="auto"/>
      </w:divBdr>
    </w:div>
    <w:div w:id="135144141">
      <w:bodyDiv w:val="1"/>
      <w:marLeft w:val="0"/>
      <w:marRight w:val="0"/>
      <w:marTop w:val="0"/>
      <w:marBottom w:val="0"/>
      <w:divBdr>
        <w:top w:val="none" w:sz="0" w:space="0" w:color="auto"/>
        <w:left w:val="none" w:sz="0" w:space="0" w:color="auto"/>
        <w:bottom w:val="none" w:sz="0" w:space="0" w:color="auto"/>
        <w:right w:val="none" w:sz="0" w:space="0" w:color="auto"/>
      </w:divBdr>
    </w:div>
    <w:div w:id="135147153">
      <w:bodyDiv w:val="1"/>
      <w:marLeft w:val="0"/>
      <w:marRight w:val="0"/>
      <w:marTop w:val="0"/>
      <w:marBottom w:val="0"/>
      <w:divBdr>
        <w:top w:val="none" w:sz="0" w:space="0" w:color="auto"/>
        <w:left w:val="none" w:sz="0" w:space="0" w:color="auto"/>
        <w:bottom w:val="none" w:sz="0" w:space="0" w:color="auto"/>
        <w:right w:val="none" w:sz="0" w:space="0" w:color="auto"/>
      </w:divBdr>
    </w:div>
    <w:div w:id="135338697">
      <w:bodyDiv w:val="1"/>
      <w:marLeft w:val="0"/>
      <w:marRight w:val="0"/>
      <w:marTop w:val="0"/>
      <w:marBottom w:val="0"/>
      <w:divBdr>
        <w:top w:val="none" w:sz="0" w:space="0" w:color="auto"/>
        <w:left w:val="none" w:sz="0" w:space="0" w:color="auto"/>
        <w:bottom w:val="none" w:sz="0" w:space="0" w:color="auto"/>
        <w:right w:val="none" w:sz="0" w:space="0" w:color="auto"/>
      </w:divBdr>
    </w:div>
    <w:div w:id="135417592">
      <w:bodyDiv w:val="1"/>
      <w:marLeft w:val="0"/>
      <w:marRight w:val="0"/>
      <w:marTop w:val="0"/>
      <w:marBottom w:val="0"/>
      <w:divBdr>
        <w:top w:val="none" w:sz="0" w:space="0" w:color="auto"/>
        <w:left w:val="none" w:sz="0" w:space="0" w:color="auto"/>
        <w:bottom w:val="none" w:sz="0" w:space="0" w:color="auto"/>
        <w:right w:val="none" w:sz="0" w:space="0" w:color="auto"/>
      </w:divBdr>
    </w:div>
    <w:div w:id="135612356">
      <w:bodyDiv w:val="1"/>
      <w:marLeft w:val="0"/>
      <w:marRight w:val="0"/>
      <w:marTop w:val="0"/>
      <w:marBottom w:val="0"/>
      <w:divBdr>
        <w:top w:val="none" w:sz="0" w:space="0" w:color="auto"/>
        <w:left w:val="none" w:sz="0" w:space="0" w:color="auto"/>
        <w:bottom w:val="none" w:sz="0" w:space="0" w:color="auto"/>
        <w:right w:val="none" w:sz="0" w:space="0" w:color="auto"/>
      </w:divBdr>
    </w:div>
    <w:div w:id="135807913">
      <w:bodyDiv w:val="1"/>
      <w:marLeft w:val="0"/>
      <w:marRight w:val="0"/>
      <w:marTop w:val="0"/>
      <w:marBottom w:val="0"/>
      <w:divBdr>
        <w:top w:val="none" w:sz="0" w:space="0" w:color="auto"/>
        <w:left w:val="none" w:sz="0" w:space="0" w:color="auto"/>
        <w:bottom w:val="none" w:sz="0" w:space="0" w:color="auto"/>
        <w:right w:val="none" w:sz="0" w:space="0" w:color="auto"/>
      </w:divBdr>
    </w:div>
    <w:div w:id="135880763">
      <w:bodyDiv w:val="1"/>
      <w:marLeft w:val="0"/>
      <w:marRight w:val="0"/>
      <w:marTop w:val="0"/>
      <w:marBottom w:val="0"/>
      <w:divBdr>
        <w:top w:val="none" w:sz="0" w:space="0" w:color="auto"/>
        <w:left w:val="none" w:sz="0" w:space="0" w:color="auto"/>
        <w:bottom w:val="none" w:sz="0" w:space="0" w:color="auto"/>
        <w:right w:val="none" w:sz="0" w:space="0" w:color="auto"/>
      </w:divBdr>
    </w:div>
    <w:div w:id="135881451">
      <w:bodyDiv w:val="1"/>
      <w:marLeft w:val="0"/>
      <w:marRight w:val="0"/>
      <w:marTop w:val="0"/>
      <w:marBottom w:val="0"/>
      <w:divBdr>
        <w:top w:val="none" w:sz="0" w:space="0" w:color="auto"/>
        <w:left w:val="none" w:sz="0" w:space="0" w:color="auto"/>
        <w:bottom w:val="none" w:sz="0" w:space="0" w:color="auto"/>
        <w:right w:val="none" w:sz="0" w:space="0" w:color="auto"/>
      </w:divBdr>
    </w:div>
    <w:div w:id="135998855">
      <w:bodyDiv w:val="1"/>
      <w:marLeft w:val="0"/>
      <w:marRight w:val="0"/>
      <w:marTop w:val="0"/>
      <w:marBottom w:val="0"/>
      <w:divBdr>
        <w:top w:val="none" w:sz="0" w:space="0" w:color="auto"/>
        <w:left w:val="none" w:sz="0" w:space="0" w:color="auto"/>
        <w:bottom w:val="none" w:sz="0" w:space="0" w:color="auto"/>
        <w:right w:val="none" w:sz="0" w:space="0" w:color="auto"/>
      </w:divBdr>
    </w:div>
    <w:div w:id="136070969">
      <w:bodyDiv w:val="1"/>
      <w:marLeft w:val="0"/>
      <w:marRight w:val="0"/>
      <w:marTop w:val="0"/>
      <w:marBottom w:val="0"/>
      <w:divBdr>
        <w:top w:val="none" w:sz="0" w:space="0" w:color="auto"/>
        <w:left w:val="none" w:sz="0" w:space="0" w:color="auto"/>
        <w:bottom w:val="none" w:sz="0" w:space="0" w:color="auto"/>
        <w:right w:val="none" w:sz="0" w:space="0" w:color="auto"/>
      </w:divBdr>
    </w:div>
    <w:div w:id="136118643">
      <w:bodyDiv w:val="1"/>
      <w:marLeft w:val="0"/>
      <w:marRight w:val="0"/>
      <w:marTop w:val="0"/>
      <w:marBottom w:val="0"/>
      <w:divBdr>
        <w:top w:val="none" w:sz="0" w:space="0" w:color="auto"/>
        <w:left w:val="none" w:sz="0" w:space="0" w:color="auto"/>
        <w:bottom w:val="none" w:sz="0" w:space="0" w:color="auto"/>
        <w:right w:val="none" w:sz="0" w:space="0" w:color="auto"/>
      </w:divBdr>
    </w:div>
    <w:div w:id="136341483">
      <w:bodyDiv w:val="1"/>
      <w:marLeft w:val="0"/>
      <w:marRight w:val="0"/>
      <w:marTop w:val="0"/>
      <w:marBottom w:val="0"/>
      <w:divBdr>
        <w:top w:val="none" w:sz="0" w:space="0" w:color="auto"/>
        <w:left w:val="none" w:sz="0" w:space="0" w:color="auto"/>
        <w:bottom w:val="none" w:sz="0" w:space="0" w:color="auto"/>
        <w:right w:val="none" w:sz="0" w:space="0" w:color="auto"/>
      </w:divBdr>
    </w:div>
    <w:div w:id="136462721">
      <w:bodyDiv w:val="1"/>
      <w:marLeft w:val="0"/>
      <w:marRight w:val="0"/>
      <w:marTop w:val="0"/>
      <w:marBottom w:val="0"/>
      <w:divBdr>
        <w:top w:val="none" w:sz="0" w:space="0" w:color="auto"/>
        <w:left w:val="none" w:sz="0" w:space="0" w:color="auto"/>
        <w:bottom w:val="none" w:sz="0" w:space="0" w:color="auto"/>
        <w:right w:val="none" w:sz="0" w:space="0" w:color="auto"/>
      </w:divBdr>
    </w:div>
    <w:div w:id="136579156">
      <w:bodyDiv w:val="1"/>
      <w:marLeft w:val="0"/>
      <w:marRight w:val="0"/>
      <w:marTop w:val="0"/>
      <w:marBottom w:val="0"/>
      <w:divBdr>
        <w:top w:val="none" w:sz="0" w:space="0" w:color="auto"/>
        <w:left w:val="none" w:sz="0" w:space="0" w:color="auto"/>
        <w:bottom w:val="none" w:sz="0" w:space="0" w:color="auto"/>
        <w:right w:val="none" w:sz="0" w:space="0" w:color="auto"/>
      </w:divBdr>
    </w:div>
    <w:div w:id="136649761">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6802712">
      <w:bodyDiv w:val="1"/>
      <w:marLeft w:val="0"/>
      <w:marRight w:val="0"/>
      <w:marTop w:val="0"/>
      <w:marBottom w:val="0"/>
      <w:divBdr>
        <w:top w:val="none" w:sz="0" w:space="0" w:color="auto"/>
        <w:left w:val="none" w:sz="0" w:space="0" w:color="auto"/>
        <w:bottom w:val="none" w:sz="0" w:space="0" w:color="auto"/>
        <w:right w:val="none" w:sz="0" w:space="0" w:color="auto"/>
      </w:divBdr>
    </w:div>
    <w:div w:id="136992901">
      <w:bodyDiv w:val="1"/>
      <w:marLeft w:val="0"/>
      <w:marRight w:val="0"/>
      <w:marTop w:val="0"/>
      <w:marBottom w:val="0"/>
      <w:divBdr>
        <w:top w:val="none" w:sz="0" w:space="0" w:color="auto"/>
        <w:left w:val="none" w:sz="0" w:space="0" w:color="auto"/>
        <w:bottom w:val="none" w:sz="0" w:space="0" w:color="auto"/>
        <w:right w:val="none" w:sz="0" w:space="0" w:color="auto"/>
      </w:divBdr>
    </w:div>
    <w:div w:id="136996548">
      <w:bodyDiv w:val="1"/>
      <w:marLeft w:val="0"/>
      <w:marRight w:val="0"/>
      <w:marTop w:val="0"/>
      <w:marBottom w:val="0"/>
      <w:divBdr>
        <w:top w:val="none" w:sz="0" w:space="0" w:color="auto"/>
        <w:left w:val="none" w:sz="0" w:space="0" w:color="auto"/>
        <w:bottom w:val="none" w:sz="0" w:space="0" w:color="auto"/>
        <w:right w:val="none" w:sz="0" w:space="0" w:color="auto"/>
      </w:divBdr>
    </w:div>
    <w:div w:id="136997813">
      <w:bodyDiv w:val="1"/>
      <w:marLeft w:val="0"/>
      <w:marRight w:val="0"/>
      <w:marTop w:val="0"/>
      <w:marBottom w:val="0"/>
      <w:divBdr>
        <w:top w:val="none" w:sz="0" w:space="0" w:color="auto"/>
        <w:left w:val="none" w:sz="0" w:space="0" w:color="auto"/>
        <w:bottom w:val="none" w:sz="0" w:space="0" w:color="auto"/>
        <w:right w:val="none" w:sz="0" w:space="0" w:color="auto"/>
      </w:divBdr>
    </w:div>
    <w:div w:id="136998194">
      <w:bodyDiv w:val="1"/>
      <w:marLeft w:val="0"/>
      <w:marRight w:val="0"/>
      <w:marTop w:val="0"/>
      <w:marBottom w:val="0"/>
      <w:divBdr>
        <w:top w:val="none" w:sz="0" w:space="0" w:color="auto"/>
        <w:left w:val="none" w:sz="0" w:space="0" w:color="auto"/>
        <w:bottom w:val="none" w:sz="0" w:space="0" w:color="auto"/>
        <w:right w:val="none" w:sz="0" w:space="0" w:color="auto"/>
      </w:divBdr>
    </w:div>
    <w:div w:id="137067011">
      <w:bodyDiv w:val="1"/>
      <w:marLeft w:val="0"/>
      <w:marRight w:val="0"/>
      <w:marTop w:val="0"/>
      <w:marBottom w:val="0"/>
      <w:divBdr>
        <w:top w:val="none" w:sz="0" w:space="0" w:color="auto"/>
        <w:left w:val="none" w:sz="0" w:space="0" w:color="auto"/>
        <w:bottom w:val="none" w:sz="0" w:space="0" w:color="auto"/>
        <w:right w:val="none" w:sz="0" w:space="0" w:color="auto"/>
      </w:divBdr>
    </w:div>
    <w:div w:id="137184531">
      <w:bodyDiv w:val="1"/>
      <w:marLeft w:val="0"/>
      <w:marRight w:val="0"/>
      <w:marTop w:val="0"/>
      <w:marBottom w:val="0"/>
      <w:divBdr>
        <w:top w:val="none" w:sz="0" w:space="0" w:color="auto"/>
        <w:left w:val="none" w:sz="0" w:space="0" w:color="auto"/>
        <w:bottom w:val="none" w:sz="0" w:space="0" w:color="auto"/>
        <w:right w:val="none" w:sz="0" w:space="0" w:color="auto"/>
      </w:divBdr>
    </w:div>
    <w:div w:id="137190067">
      <w:bodyDiv w:val="1"/>
      <w:marLeft w:val="0"/>
      <w:marRight w:val="0"/>
      <w:marTop w:val="0"/>
      <w:marBottom w:val="0"/>
      <w:divBdr>
        <w:top w:val="none" w:sz="0" w:space="0" w:color="auto"/>
        <w:left w:val="none" w:sz="0" w:space="0" w:color="auto"/>
        <w:bottom w:val="none" w:sz="0" w:space="0" w:color="auto"/>
        <w:right w:val="none" w:sz="0" w:space="0" w:color="auto"/>
      </w:divBdr>
    </w:div>
    <w:div w:id="137260432">
      <w:bodyDiv w:val="1"/>
      <w:marLeft w:val="0"/>
      <w:marRight w:val="0"/>
      <w:marTop w:val="0"/>
      <w:marBottom w:val="0"/>
      <w:divBdr>
        <w:top w:val="none" w:sz="0" w:space="0" w:color="auto"/>
        <w:left w:val="none" w:sz="0" w:space="0" w:color="auto"/>
        <w:bottom w:val="none" w:sz="0" w:space="0" w:color="auto"/>
        <w:right w:val="none" w:sz="0" w:space="0" w:color="auto"/>
      </w:divBdr>
    </w:div>
    <w:div w:id="137381869">
      <w:bodyDiv w:val="1"/>
      <w:marLeft w:val="0"/>
      <w:marRight w:val="0"/>
      <w:marTop w:val="0"/>
      <w:marBottom w:val="0"/>
      <w:divBdr>
        <w:top w:val="none" w:sz="0" w:space="0" w:color="auto"/>
        <w:left w:val="none" w:sz="0" w:space="0" w:color="auto"/>
        <w:bottom w:val="none" w:sz="0" w:space="0" w:color="auto"/>
        <w:right w:val="none" w:sz="0" w:space="0" w:color="auto"/>
      </w:divBdr>
    </w:div>
    <w:div w:id="137384321">
      <w:bodyDiv w:val="1"/>
      <w:marLeft w:val="0"/>
      <w:marRight w:val="0"/>
      <w:marTop w:val="0"/>
      <w:marBottom w:val="0"/>
      <w:divBdr>
        <w:top w:val="none" w:sz="0" w:space="0" w:color="auto"/>
        <w:left w:val="none" w:sz="0" w:space="0" w:color="auto"/>
        <w:bottom w:val="none" w:sz="0" w:space="0" w:color="auto"/>
        <w:right w:val="none" w:sz="0" w:space="0" w:color="auto"/>
      </w:divBdr>
    </w:div>
    <w:div w:id="137386725">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577017">
      <w:bodyDiv w:val="1"/>
      <w:marLeft w:val="0"/>
      <w:marRight w:val="0"/>
      <w:marTop w:val="0"/>
      <w:marBottom w:val="0"/>
      <w:divBdr>
        <w:top w:val="none" w:sz="0" w:space="0" w:color="auto"/>
        <w:left w:val="none" w:sz="0" w:space="0" w:color="auto"/>
        <w:bottom w:val="none" w:sz="0" w:space="0" w:color="auto"/>
        <w:right w:val="none" w:sz="0" w:space="0" w:color="auto"/>
      </w:divBdr>
    </w:div>
    <w:div w:id="137579982">
      <w:bodyDiv w:val="1"/>
      <w:marLeft w:val="0"/>
      <w:marRight w:val="0"/>
      <w:marTop w:val="0"/>
      <w:marBottom w:val="0"/>
      <w:divBdr>
        <w:top w:val="none" w:sz="0" w:space="0" w:color="auto"/>
        <w:left w:val="none" w:sz="0" w:space="0" w:color="auto"/>
        <w:bottom w:val="none" w:sz="0" w:space="0" w:color="auto"/>
        <w:right w:val="none" w:sz="0" w:space="0" w:color="auto"/>
      </w:divBdr>
    </w:div>
    <w:div w:id="137692591">
      <w:bodyDiv w:val="1"/>
      <w:marLeft w:val="0"/>
      <w:marRight w:val="0"/>
      <w:marTop w:val="0"/>
      <w:marBottom w:val="0"/>
      <w:divBdr>
        <w:top w:val="none" w:sz="0" w:space="0" w:color="auto"/>
        <w:left w:val="none" w:sz="0" w:space="0" w:color="auto"/>
        <w:bottom w:val="none" w:sz="0" w:space="0" w:color="auto"/>
        <w:right w:val="none" w:sz="0" w:space="0" w:color="auto"/>
      </w:divBdr>
    </w:div>
    <w:div w:id="137963030">
      <w:bodyDiv w:val="1"/>
      <w:marLeft w:val="0"/>
      <w:marRight w:val="0"/>
      <w:marTop w:val="0"/>
      <w:marBottom w:val="0"/>
      <w:divBdr>
        <w:top w:val="none" w:sz="0" w:space="0" w:color="auto"/>
        <w:left w:val="none" w:sz="0" w:space="0" w:color="auto"/>
        <w:bottom w:val="none" w:sz="0" w:space="0" w:color="auto"/>
        <w:right w:val="none" w:sz="0" w:space="0" w:color="auto"/>
      </w:divBdr>
    </w:div>
    <w:div w:id="138108391">
      <w:bodyDiv w:val="1"/>
      <w:marLeft w:val="0"/>
      <w:marRight w:val="0"/>
      <w:marTop w:val="0"/>
      <w:marBottom w:val="0"/>
      <w:divBdr>
        <w:top w:val="none" w:sz="0" w:space="0" w:color="auto"/>
        <w:left w:val="none" w:sz="0" w:space="0" w:color="auto"/>
        <w:bottom w:val="none" w:sz="0" w:space="0" w:color="auto"/>
        <w:right w:val="none" w:sz="0" w:space="0" w:color="auto"/>
      </w:divBdr>
    </w:div>
    <w:div w:id="138158978">
      <w:bodyDiv w:val="1"/>
      <w:marLeft w:val="0"/>
      <w:marRight w:val="0"/>
      <w:marTop w:val="0"/>
      <w:marBottom w:val="0"/>
      <w:divBdr>
        <w:top w:val="none" w:sz="0" w:space="0" w:color="auto"/>
        <w:left w:val="none" w:sz="0" w:space="0" w:color="auto"/>
        <w:bottom w:val="none" w:sz="0" w:space="0" w:color="auto"/>
        <w:right w:val="none" w:sz="0" w:space="0" w:color="auto"/>
      </w:divBdr>
    </w:div>
    <w:div w:id="138227165">
      <w:bodyDiv w:val="1"/>
      <w:marLeft w:val="0"/>
      <w:marRight w:val="0"/>
      <w:marTop w:val="0"/>
      <w:marBottom w:val="0"/>
      <w:divBdr>
        <w:top w:val="none" w:sz="0" w:space="0" w:color="auto"/>
        <w:left w:val="none" w:sz="0" w:space="0" w:color="auto"/>
        <w:bottom w:val="none" w:sz="0" w:space="0" w:color="auto"/>
        <w:right w:val="none" w:sz="0" w:space="0" w:color="auto"/>
      </w:divBdr>
    </w:div>
    <w:div w:id="138352130">
      <w:bodyDiv w:val="1"/>
      <w:marLeft w:val="0"/>
      <w:marRight w:val="0"/>
      <w:marTop w:val="0"/>
      <w:marBottom w:val="0"/>
      <w:divBdr>
        <w:top w:val="none" w:sz="0" w:space="0" w:color="auto"/>
        <w:left w:val="none" w:sz="0" w:space="0" w:color="auto"/>
        <w:bottom w:val="none" w:sz="0" w:space="0" w:color="auto"/>
        <w:right w:val="none" w:sz="0" w:space="0" w:color="auto"/>
      </w:divBdr>
    </w:div>
    <w:div w:id="138617397">
      <w:bodyDiv w:val="1"/>
      <w:marLeft w:val="0"/>
      <w:marRight w:val="0"/>
      <w:marTop w:val="0"/>
      <w:marBottom w:val="0"/>
      <w:divBdr>
        <w:top w:val="none" w:sz="0" w:space="0" w:color="auto"/>
        <w:left w:val="none" w:sz="0" w:space="0" w:color="auto"/>
        <w:bottom w:val="none" w:sz="0" w:space="0" w:color="auto"/>
        <w:right w:val="none" w:sz="0" w:space="0" w:color="auto"/>
      </w:divBdr>
    </w:div>
    <w:div w:id="138740348">
      <w:bodyDiv w:val="1"/>
      <w:marLeft w:val="0"/>
      <w:marRight w:val="0"/>
      <w:marTop w:val="0"/>
      <w:marBottom w:val="0"/>
      <w:divBdr>
        <w:top w:val="none" w:sz="0" w:space="0" w:color="auto"/>
        <w:left w:val="none" w:sz="0" w:space="0" w:color="auto"/>
        <w:bottom w:val="none" w:sz="0" w:space="0" w:color="auto"/>
        <w:right w:val="none" w:sz="0" w:space="0" w:color="auto"/>
      </w:divBdr>
    </w:div>
    <w:div w:id="138765824">
      <w:bodyDiv w:val="1"/>
      <w:marLeft w:val="0"/>
      <w:marRight w:val="0"/>
      <w:marTop w:val="0"/>
      <w:marBottom w:val="0"/>
      <w:divBdr>
        <w:top w:val="none" w:sz="0" w:space="0" w:color="auto"/>
        <w:left w:val="none" w:sz="0" w:space="0" w:color="auto"/>
        <w:bottom w:val="none" w:sz="0" w:space="0" w:color="auto"/>
        <w:right w:val="none" w:sz="0" w:space="0" w:color="auto"/>
      </w:divBdr>
    </w:div>
    <w:div w:id="138772059">
      <w:bodyDiv w:val="1"/>
      <w:marLeft w:val="0"/>
      <w:marRight w:val="0"/>
      <w:marTop w:val="0"/>
      <w:marBottom w:val="0"/>
      <w:divBdr>
        <w:top w:val="none" w:sz="0" w:space="0" w:color="auto"/>
        <w:left w:val="none" w:sz="0" w:space="0" w:color="auto"/>
        <w:bottom w:val="none" w:sz="0" w:space="0" w:color="auto"/>
        <w:right w:val="none" w:sz="0" w:space="0" w:color="auto"/>
      </w:divBdr>
    </w:div>
    <w:div w:id="138811423">
      <w:bodyDiv w:val="1"/>
      <w:marLeft w:val="0"/>
      <w:marRight w:val="0"/>
      <w:marTop w:val="0"/>
      <w:marBottom w:val="0"/>
      <w:divBdr>
        <w:top w:val="none" w:sz="0" w:space="0" w:color="auto"/>
        <w:left w:val="none" w:sz="0" w:space="0" w:color="auto"/>
        <w:bottom w:val="none" w:sz="0" w:space="0" w:color="auto"/>
        <w:right w:val="none" w:sz="0" w:space="0" w:color="auto"/>
      </w:divBdr>
    </w:div>
    <w:div w:id="138813516">
      <w:bodyDiv w:val="1"/>
      <w:marLeft w:val="0"/>
      <w:marRight w:val="0"/>
      <w:marTop w:val="0"/>
      <w:marBottom w:val="0"/>
      <w:divBdr>
        <w:top w:val="none" w:sz="0" w:space="0" w:color="auto"/>
        <w:left w:val="none" w:sz="0" w:space="0" w:color="auto"/>
        <w:bottom w:val="none" w:sz="0" w:space="0" w:color="auto"/>
        <w:right w:val="none" w:sz="0" w:space="0" w:color="auto"/>
      </w:divBdr>
    </w:div>
    <w:div w:id="138814222">
      <w:bodyDiv w:val="1"/>
      <w:marLeft w:val="0"/>
      <w:marRight w:val="0"/>
      <w:marTop w:val="0"/>
      <w:marBottom w:val="0"/>
      <w:divBdr>
        <w:top w:val="none" w:sz="0" w:space="0" w:color="auto"/>
        <w:left w:val="none" w:sz="0" w:space="0" w:color="auto"/>
        <w:bottom w:val="none" w:sz="0" w:space="0" w:color="auto"/>
        <w:right w:val="none" w:sz="0" w:space="0" w:color="auto"/>
      </w:divBdr>
    </w:div>
    <w:div w:id="138881620">
      <w:bodyDiv w:val="1"/>
      <w:marLeft w:val="0"/>
      <w:marRight w:val="0"/>
      <w:marTop w:val="0"/>
      <w:marBottom w:val="0"/>
      <w:divBdr>
        <w:top w:val="none" w:sz="0" w:space="0" w:color="auto"/>
        <w:left w:val="none" w:sz="0" w:space="0" w:color="auto"/>
        <w:bottom w:val="none" w:sz="0" w:space="0" w:color="auto"/>
        <w:right w:val="none" w:sz="0" w:space="0" w:color="auto"/>
      </w:divBdr>
    </w:div>
    <w:div w:id="138882031">
      <w:bodyDiv w:val="1"/>
      <w:marLeft w:val="0"/>
      <w:marRight w:val="0"/>
      <w:marTop w:val="0"/>
      <w:marBottom w:val="0"/>
      <w:divBdr>
        <w:top w:val="none" w:sz="0" w:space="0" w:color="auto"/>
        <w:left w:val="none" w:sz="0" w:space="0" w:color="auto"/>
        <w:bottom w:val="none" w:sz="0" w:space="0" w:color="auto"/>
        <w:right w:val="none" w:sz="0" w:space="0" w:color="auto"/>
      </w:divBdr>
    </w:div>
    <w:div w:id="138886164">
      <w:bodyDiv w:val="1"/>
      <w:marLeft w:val="0"/>
      <w:marRight w:val="0"/>
      <w:marTop w:val="0"/>
      <w:marBottom w:val="0"/>
      <w:divBdr>
        <w:top w:val="none" w:sz="0" w:space="0" w:color="auto"/>
        <w:left w:val="none" w:sz="0" w:space="0" w:color="auto"/>
        <w:bottom w:val="none" w:sz="0" w:space="0" w:color="auto"/>
        <w:right w:val="none" w:sz="0" w:space="0" w:color="auto"/>
      </w:divBdr>
    </w:div>
    <w:div w:id="138889978">
      <w:bodyDiv w:val="1"/>
      <w:marLeft w:val="0"/>
      <w:marRight w:val="0"/>
      <w:marTop w:val="0"/>
      <w:marBottom w:val="0"/>
      <w:divBdr>
        <w:top w:val="none" w:sz="0" w:space="0" w:color="auto"/>
        <w:left w:val="none" w:sz="0" w:space="0" w:color="auto"/>
        <w:bottom w:val="none" w:sz="0" w:space="0" w:color="auto"/>
        <w:right w:val="none" w:sz="0" w:space="0" w:color="auto"/>
      </w:divBdr>
    </w:div>
    <w:div w:id="138965340">
      <w:bodyDiv w:val="1"/>
      <w:marLeft w:val="0"/>
      <w:marRight w:val="0"/>
      <w:marTop w:val="0"/>
      <w:marBottom w:val="0"/>
      <w:divBdr>
        <w:top w:val="none" w:sz="0" w:space="0" w:color="auto"/>
        <w:left w:val="none" w:sz="0" w:space="0" w:color="auto"/>
        <w:bottom w:val="none" w:sz="0" w:space="0" w:color="auto"/>
        <w:right w:val="none" w:sz="0" w:space="0" w:color="auto"/>
      </w:divBdr>
    </w:div>
    <w:div w:id="139151144">
      <w:bodyDiv w:val="1"/>
      <w:marLeft w:val="0"/>
      <w:marRight w:val="0"/>
      <w:marTop w:val="0"/>
      <w:marBottom w:val="0"/>
      <w:divBdr>
        <w:top w:val="none" w:sz="0" w:space="0" w:color="auto"/>
        <w:left w:val="none" w:sz="0" w:space="0" w:color="auto"/>
        <w:bottom w:val="none" w:sz="0" w:space="0" w:color="auto"/>
        <w:right w:val="none" w:sz="0" w:space="0" w:color="auto"/>
      </w:divBdr>
    </w:div>
    <w:div w:id="139199894">
      <w:bodyDiv w:val="1"/>
      <w:marLeft w:val="0"/>
      <w:marRight w:val="0"/>
      <w:marTop w:val="0"/>
      <w:marBottom w:val="0"/>
      <w:divBdr>
        <w:top w:val="none" w:sz="0" w:space="0" w:color="auto"/>
        <w:left w:val="none" w:sz="0" w:space="0" w:color="auto"/>
        <w:bottom w:val="none" w:sz="0" w:space="0" w:color="auto"/>
        <w:right w:val="none" w:sz="0" w:space="0" w:color="auto"/>
      </w:divBdr>
    </w:div>
    <w:div w:id="139268132">
      <w:bodyDiv w:val="1"/>
      <w:marLeft w:val="0"/>
      <w:marRight w:val="0"/>
      <w:marTop w:val="0"/>
      <w:marBottom w:val="0"/>
      <w:divBdr>
        <w:top w:val="none" w:sz="0" w:space="0" w:color="auto"/>
        <w:left w:val="none" w:sz="0" w:space="0" w:color="auto"/>
        <w:bottom w:val="none" w:sz="0" w:space="0" w:color="auto"/>
        <w:right w:val="none" w:sz="0" w:space="0" w:color="auto"/>
      </w:divBdr>
    </w:div>
    <w:div w:id="139350673">
      <w:bodyDiv w:val="1"/>
      <w:marLeft w:val="0"/>
      <w:marRight w:val="0"/>
      <w:marTop w:val="0"/>
      <w:marBottom w:val="0"/>
      <w:divBdr>
        <w:top w:val="none" w:sz="0" w:space="0" w:color="auto"/>
        <w:left w:val="none" w:sz="0" w:space="0" w:color="auto"/>
        <w:bottom w:val="none" w:sz="0" w:space="0" w:color="auto"/>
        <w:right w:val="none" w:sz="0" w:space="0" w:color="auto"/>
      </w:divBdr>
    </w:div>
    <w:div w:id="139424770">
      <w:bodyDiv w:val="1"/>
      <w:marLeft w:val="0"/>
      <w:marRight w:val="0"/>
      <w:marTop w:val="0"/>
      <w:marBottom w:val="0"/>
      <w:divBdr>
        <w:top w:val="none" w:sz="0" w:space="0" w:color="auto"/>
        <w:left w:val="none" w:sz="0" w:space="0" w:color="auto"/>
        <w:bottom w:val="none" w:sz="0" w:space="0" w:color="auto"/>
        <w:right w:val="none" w:sz="0" w:space="0" w:color="auto"/>
      </w:divBdr>
    </w:div>
    <w:div w:id="139463525">
      <w:bodyDiv w:val="1"/>
      <w:marLeft w:val="0"/>
      <w:marRight w:val="0"/>
      <w:marTop w:val="0"/>
      <w:marBottom w:val="0"/>
      <w:divBdr>
        <w:top w:val="none" w:sz="0" w:space="0" w:color="auto"/>
        <w:left w:val="none" w:sz="0" w:space="0" w:color="auto"/>
        <w:bottom w:val="none" w:sz="0" w:space="0" w:color="auto"/>
        <w:right w:val="none" w:sz="0" w:space="0" w:color="auto"/>
      </w:divBdr>
    </w:div>
    <w:div w:id="139619200">
      <w:bodyDiv w:val="1"/>
      <w:marLeft w:val="0"/>
      <w:marRight w:val="0"/>
      <w:marTop w:val="0"/>
      <w:marBottom w:val="0"/>
      <w:divBdr>
        <w:top w:val="none" w:sz="0" w:space="0" w:color="auto"/>
        <w:left w:val="none" w:sz="0" w:space="0" w:color="auto"/>
        <w:bottom w:val="none" w:sz="0" w:space="0" w:color="auto"/>
        <w:right w:val="none" w:sz="0" w:space="0" w:color="auto"/>
      </w:divBdr>
    </w:div>
    <w:div w:id="139735200">
      <w:bodyDiv w:val="1"/>
      <w:marLeft w:val="0"/>
      <w:marRight w:val="0"/>
      <w:marTop w:val="0"/>
      <w:marBottom w:val="0"/>
      <w:divBdr>
        <w:top w:val="none" w:sz="0" w:space="0" w:color="auto"/>
        <w:left w:val="none" w:sz="0" w:space="0" w:color="auto"/>
        <w:bottom w:val="none" w:sz="0" w:space="0" w:color="auto"/>
        <w:right w:val="none" w:sz="0" w:space="0" w:color="auto"/>
      </w:divBdr>
    </w:div>
    <w:div w:id="139805573">
      <w:bodyDiv w:val="1"/>
      <w:marLeft w:val="0"/>
      <w:marRight w:val="0"/>
      <w:marTop w:val="0"/>
      <w:marBottom w:val="0"/>
      <w:divBdr>
        <w:top w:val="none" w:sz="0" w:space="0" w:color="auto"/>
        <w:left w:val="none" w:sz="0" w:space="0" w:color="auto"/>
        <w:bottom w:val="none" w:sz="0" w:space="0" w:color="auto"/>
        <w:right w:val="none" w:sz="0" w:space="0" w:color="auto"/>
      </w:divBdr>
    </w:div>
    <w:div w:id="139807031">
      <w:bodyDiv w:val="1"/>
      <w:marLeft w:val="0"/>
      <w:marRight w:val="0"/>
      <w:marTop w:val="0"/>
      <w:marBottom w:val="0"/>
      <w:divBdr>
        <w:top w:val="none" w:sz="0" w:space="0" w:color="auto"/>
        <w:left w:val="none" w:sz="0" w:space="0" w:color="auto"/>
        <w:bottom w:val="none" w:sz="0" w:space="0" w:color="auto"/>
        <w:right w:val="none" w:sz="0" w:space="0" w:color="auto"/>
      </w:divBdr>
    </w:div>
    <w:div w:id="139931189">
      <w:bodyDiv w:val="1"/>
      <w:marLeft w:val="0"/>
      <w:marRight w:val="0"/>
      <w:marTop w:val="0"/>
      <w:marBottom w:val="0"/>
      <w:divBdr>
        <w:top w:val="none" w:sz="0" w:space="0" w:color="auto"/>
        <w:left w:val="none" w:sz="0" w:space="0" w:color="auto"/>
        <w:bottom w:val="none" w:sz="0" w:space="0" w:color="auto"/>
        <w:right w:val="none" w:sz="0" w:space="0" w:color="auto"/>
      </w:divBdr>
    </w:div>
    <w:div w:id="139931790">
      <w:bodyDiv w:val="1"/>
      <w:marLeft w:val="0"/>
      <w:marRight w:val="0"/>
      <w:marTop w:val="0"/>
      <w:marBottom w:val="0"/>
      <w:divBdr>
        <w:top w:val="none" w:sz="0" w:space="0" w:color="auto"/>
        <w:left w:val="none" w:sz="0" w:space="0" w:color="auto"/>
        <w:bottom w:val="none" w:sz="0" w:space="0" w:color="auto"/>
        <w:right w:val="none" w:sz="0" w:space="0" w:color="auto"/>
      </w:divBdr>
    </w:div>
    <w:div w:id="140007434">
      <w:bodyDiv w:val="1"/>
      <w:marLeft w:val="0"/>
      <w:marRight w:val="0"/>
      <w:marTop w:val="0"/>
      <w:marBottom w:val="0"/>
      <w:divBdr>
        <w:top w:val="none" w:sz="0" w:space="0" w:color="auto"/>
        <w:left w:val="none" w:sz="0" w:space="0" w:color="auto"/>
        <w:bottom w:val="none" w:sz="0" w:space="0" w:color="auto"/>
        <w:right w:val="none" w:sz="0" w:space="0" w:color="auto"/>
      </w:divBdr>
    </w:div>
    <w:div w:id="140075190">
      <w:bodyDiv w:val="1"/>
      <w:marLeft w:val="0"/>
      <w:marRight w:val="0"/>
      <w:marTop w:val="0"/>
      <w:marBottom w:val="0"/>
      <w:divBdr>
        <w:top w:val="none" w:sz="0" w:space="0" w:color="auto"/>
        <w:left w:val="none" w:sz="0" w:space="0" w:color="auto"/>
        <w:bottom w:val="none" w:sz="0" w:space="0" w:color="auto"/>
        <w:right w:val="none" w:sz="0" w:space="0" w:color="auto"/>
      </w:divBdr>
    </w:div>
    <w:div w:id="140080647">
      <w:bodyDiv w:val="1"/>
      <w:marLeft w:val="0"/>
      <w:marRight w:val="0"/>
      <w:marTop w:val="0"/>
      <w:marBottom w:val="0"/>
      <w:divBdr>
        <w:top w:val="none" w:sz="0" w:space="0" w:color="auto"/>
        <w:left w:val="none" w:sz="0" w:space="0" w:color="auto"/>
        <w:bottom w:val="none" w:sz="0" w:space="0" w:color="auto"/>
        <w:right w:val="none" w:sz="0" w:space="0" w:color="auto"/>
      </w:divBdr>
    </w:div>
    <w:div w:id="140197579">
      <w:bodyDiv w:val="1"/>
      <w:marLeft w:val="0"/>
      <w:marRight w:val="0"/>
      <w:marTop w:val="0"/>
      <w:marBottom w:val="0"/>
      <w:divBdr>
        <w:top w:val="none" w:sz="0" w:space="0" w:color="auto"/>
        <w:left w:val="none" w:sz="0" w:space="0" w:color="auto"/>
        <w:bottom w:val="none" w:sz="0" w:space="0" w:color="auto"/>
        <w:right w:val="none" w:sz="0" w:space="0" w:color="auto"/>
      </w:divBdr>
    </w:div>
    <w:div w:id="140276744">
      <w:bodyDiv w:val="1"/>
      <w:marLeft w:val="0"/>
      <w:marRight w:val="0"/>
      <w:marTop w:val="0"/>
      <w:marBottom w:val="0"/>
      <w:divBdr>
        <w:top w:val="none" w:sz="0" w:space="0" w:color="auto"/>
        <w:left w:val="none" w:sz="0" w:space="0" w:color="auto"/>
        <w:bottom w:val="none" w:sz="0" w:space="0" w:color="auto"/>
        <w:right w:val="none" w:sz="0" w:space="0" w:color="auto"/>
      </w:divBdr>
    </w:div>
    <w:div w:id="140773756">
      <w:bodyDiv w:val="1"/>
      <w:marLeft w:val="0"/>
      <w:marRight w:val="0"/>
      <w:marTop w:val="0"/>
      <w:marBottom w:val="0"/>
      <w:divBdr>
        <w:top w:val="none" w:sz="0" w:space="0" w:color="auto"/>
        <w:left w:val="none" w:sz="0" w:space="0" w:color="auto"/>
        <w:bottom w:val="none" w:sz="0" w:space="0" w:color="auto"/>
        <w:right w:val="none" w:sz="0" w:space="0" w:color="auto"/>
      </w:divBdr>
    </w:div>
    <w:div w:id="141116523">
      <w:bodyDiv w:val="1"/>
      <w:marLeft w:val="0"/>
      <w:marRight w:val="0"/>
      <w:marTop w:val="0"/>
      <w:marBottom w:val="0"/>
      <w:divBdr>
        <w:top w:val="none" w:sz="0" w:space="0" w:color="auto"/>
        <w:left w:val="none" w:sz="0" w:space="0" w:color="auto"/>
        <w:bottom w:val="none" w:sz="0" w:space="0" w:color="auto"/>
        <w:right w:val="none" w:sz="0" w:space="0" w:color="auto"/>
      </w:divBdr>
    </w:div>
    <w:div w:id="141164618">
      <w:bodyDiv w:val="1"/>
      <w:marLeft w:val="0"/>
      <w:marRight w:val="0"/>
      <w:marTop w:val="0"/>
      <w:marBottom w:val="0"/>
      <w:divBdr>
        <w:top w:val="none" w:sz="0" w:space="0" w:color="auto"/>
        <w:left w:val="none" w:sz="0" w:space="0" w:color="auto"/>
        <w:bottom w:val="none" w:sz="0" w:space="0" w:color="auto"/>
        <w:right w:val="none" w:sz="0" w:space="0" w:color="auto"/>
      </w:divBdr>
    </w:div>
    <w:div w:id="141393760">
      <w:bodyDiv w:val="1"/>
      <w:marLeft w:val="0"/>
      <w:marRight w:val="0"/>
      <w:marTop w:val="0"/>
      <w:marBottom w:val="0"/>
      <w:divBdr>
        <w:top w:val="none" w:sz="0" w:space="0" w:color="auto"/>
        <w:left w:val="none" w:sz="0" w:space="0" w:color="auto"/>
        <w:bottom w:val="none" w:sz="0" w:space="0" w:color="auto"/>
        <w:right w:val="none" w:sz="0" w:space="0" w:color="auto"/>
      </w:divBdr>
    </w:div>
    <w:div w:id="141427584">
      <w:bodyDiv w:val="1"/>
      <w:marLeft w:val="0"/>
      <w:marRight w:val="0"/>
      <w:marTop w:val="0"/>
      <w:marBottom w:val="0"/>
      <w:divBdr>
        <w:top w:val="none" w:sz="0" w:space="0" w:color="auto"/>
        <w:left w:val="none" w:sz="0" w:space="0" w:color="auto"/>
        <w:bottom w:val="none" w:sz="0" w:space="0" w:color="auto"/>
        <w:right w:val="none" w:sz="0" w:space="0" w:color="auto"/>
      </w:divBdr>
    </w:div>
    <w:div w:id="141434056">
      <w:bodyDiv w:val="1"/>
      <w:marLeft w:val="0"/>
      <w:marRight w:val="0"/>
      <w:marTop w:val="0"/>
      <w:marBottom w:val="0"/>
      <w:divBdr>
        <w:top w:val="none" w:sz="0" w:space="0" w:color="auto"/>
        <w:left w:val="none" w:sz="0" w:space="0" w:color="auto"/>
        <w:bottom w:val="none" w:sz="0" w:space="0" w:color="auto"/>
        <w:right w:val="none" w:sz="0" w:space="0" w:color="auto"/>
      </w:divBdr>
    </w:div>
    <w:div w:id="141504301">
      <w:bodyDiv w:val="1"/>
      <w:marLeft w:val="0"/>
      <w:marRight w:val="0"/>
      <w:marTop w:val="0"/>
      <w:marBottom w:val="0"/>
      <w:divBdr>
        <w:top w:val="none" w:sz="0" w:space="0" w:color="auto"/>
        <w:left w:val="none" w:sz="0" w:space="0" w:color="auto"/>
        <w:bottom w:val="none" w:sz="0" w:space="0" w:color="auto"/>
        <w:right w:val="none" w:sz="0" w:space="0" w:color="auto"/>
      </w:divBdr>
    </w:div>
    <w:div w:id="141849559">
      <w:bodyDiv w:val="1"/>
      <w:marLeft w:val="0"/>
      <w:marRight w:val="0"/>
      <w:marTop w:val="0"/>
      <w:marBottom w:val="0"/>
      <w:divBdr>
        <w:top w:val="none" w:sz="0" w:space="0" w:color="auto"/>
        <w:left w:val="none" w:sz="0" w:space="0" w:color="auto"/>
        <w:bottom w:val="none" w:sz="0" w:space="0" w:color="auto"/>
        <w:right w:val="none" w:sz="0" w:space="0" w:color="auto"/>
      </w:divBdr>
    </w:div>
    <w:div w:id="142040275">
      <w:bodyDiv w:val="1"/>
      <w:marLeft w:val="0"/>
      <w:marRight w:val="0"/>
      <w:marTop w:val="0"/>
      <w:marBottom w:val="0"/>
      <w:divBdr>
        <w:top w:val="none" w:sz="0" w:space="0" w:color="auto"/>
        <w:left w:val="none" w:sz="0" w:space="0" w:color="auto"/>
        <w:bottom w:val="none" w:sz="0" w:space="0" w:color="auto"/>
        <w:right w:val="none" w:sz="0" w:space="0" w:color="auto"/>
      </w:divBdr>
    </w:div>
    <w:div w:id="142046265">
      <w:bodyDiv w:val="1"/>
      <w:marLeft w:val="0"/>
      <w:marRight w:val="0"/>
      <w:marTop w:val="0"/>
      <w:marBottom w:val="0"/>
      <w:divBdr>
        <w:top w:val="none" w:sz="0" w:space="0" w:color="auto"/>
        <w:left w:val="none" w:sz="0" w:space="0" w:color="auto"/>
        <w:bottom w:val="none" w:sz="0" w:space="0" w:color="auto"/>
        <w:right w:val="none" w:sz="0" w:space="0" w:color="auto"/>
      </w:divBdr>
    </w:div>
    <w:div w:id="142084356">
      <w:bodyDiv w:val="1"/>
      <w:marLeft w:val="0"/>
      <w:marRight w:val="0"/>
      <w:marTop w:val="0"/>
      <w:marBottom w:val="0"/>
      <w:divBdr>
        <w:top w:val="none" w:sz="0" w:space="0" w:color="auto"/>
        <w:left w:val="none" w:sz="0" w:space="0" w:color="auto"/>
        <w:bottom w:val="none" w:sz="0" w:space="0" w:color="auto"/>
        <w:right w:val="none" w:sz="0" w:space="0" w:color="auto"/>
      </w:divBdr>
    </w:div>
    <w:div w:id="142085279">
      <w:bodyDiv w:val="1"/>
      <w:marLeft w:val="0"/>
      <w:marRight w:val="0"/>
      <w:marTop w:val="0"/>
      <w:marBottom w:val="0"/>
      <w:divBdr>
        <w:top w:val="none" w:sz="0" w:space="0" w:color="auto"/>
        <w:left w:val="none" w:sz="0" w:space="0" w:color="auto"/>
        <w:bottom w:val="none" w:sz="0" w:space="0" w:color="auto"/>
        <w:right w:val="none" w:sz="0" w:space="0" w:color="auto"/>
      </w:divBdr>
    </w:div>
    <w:div w:id="142241689">
      <w:bodyDiv w:val="1"/>
      <w:marLeft w:val="0"/>
      <w:marRight w:val="0"/>
      <w:marTop w:val="0"/>
      <w:marBottom w:val="0"/>
      <w:divBdr>
        <w:top w:val="none" w:sz="0" w:space="0" w:color="auto"/>
        <w:left w:val="none" w:sz="0" w:space="0" w:color="auto"/>
        <w:bottom w:val="none" w:sz="0" w:space="0" w:color="auto"/>
        <w:right w:val="none" w:sz="0" w:space="0" w:color="auto"/>
      </w:divBdr>
    </w:div>
    <w:div w:id="142310122">
      <w:bodyDiv w:val="1"/>
      <w:marLeft w:val="0"/>
      <w:marRight w:val="0"/>
      <w:marTop w:val="0"/>
      <w:marBottom w:val="0"/>
      <w:divBdr>
        <w:top w:val="none" w:sz="0" w:space="0" w:color="auto"/>
        <w:left w:val="none" w:sz="0" w:space="0" w:color="auto"/>
        <w:bottom w:val="none" w:sz="0" w:space="0" w:color="auto"/>
        <w:right w:val="none" w:sz="0" w:space="0" w:color="auto"/>
      </w:divBdr>
    </w:div>
    <w:div w:id="142352214">
      <w:bodyDiv w:val="1"/>
      <w:marLeft w:val="0"/>
      <w:marRight w:val="0"/>
      <w:marTop w:val="0"/>
      <w:marBottom w:val="0"/>
      <w:divBdr>
        <w:top w:val="none" w:sz="0" w:space="0" w:color="auto"/>
        <w:left w:val="none" w:sz="0" w:space="0" w:color="auto"/>
        <w:bottom w:val="none" w:sz="0" w:space="0" w:color="auto"/>
        <w:right w:val="none" w:sz="0" w:space="0" w:color="auto"/>
      </w:divBdr>
    </w:div>
    <w:div w:id="142549257">
      <w:bodyDiv w:val="1"/>
      <w:marLeft w:val="0"/>
      <w:marRight w:val="0"/>
      <w:marTop w:val="0"/>
      <w:marBottom w:val="0"/>
      <w:divBdr>
        <w:top w:val="none" w:sz="0" w:space="0" w:color="auto"/>
        <w:left w:val="none" w:sz="0" w:space="0" w:color="auto"/>
        <w:bottom w:val="none" w:sz="0" w:space="0" w:color="auto"/>
        <w:right w:val="none" w:sz="0" w:space="0" w:color="auto"/>
      </w:divBdr>
    </w:div>
    <w:div w:id="142550624">
      <w:bodyDiv w:val="1"/>
      <w:marLeft w:val="0"/>
      <w:marRight w:val="0"/>
      <w:marTop w:val="0"/>
      <w:marBottom w:val="0"/>
      <w:divBdr>
        <w:top w:val="none" w:sz="0" w:space="0" w:color="auto"/>
        <w:left w:val="none" w:sz="0" w:space="0" w:color="auto"/>
        <w:bottom w:val="none" w:sz="0" w:space="0" w:color="auto"/>
        <w:right w:val="none" w:sz="0" w:space="0" w:color="auto"/>
      </w:divBdr>
    </w:div>
    <w:div w:id="142551648">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2700309">
      <w:bodyDiv w:val="1"/>
      <w:marLeft w:val="0"/>
      <w:marRight w:val="0"/>
      <w:marTop w:val="0"/>
      <w:marBottom w:val="0"/>
      <w:divBdr>
        <w:top w:val="none" w:sz="0" w:space="0" w:color="auto"/>
        <w:left w:val="none" w:sz="0" w:space="0" w:color="auto"/>
        <w:bottom w:val="none" w:sz="0" w:space="0" w:color="auto"/>
        <w:right w:val="none" w:sz="0" w:space="0" w:color="auto"/>
      </w:divBdr>
    </w:div>
    <w:div w:id="143014490">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087862">
      <w:bodyDiv w:val="1"/>
      <w:marLeft w:val="0"/>
      <w:marRight w:val="0"/>
      <w:marTop w:val="0"/>
      <w:marBottom w:val="0"/>
      <w:divBdr>
        <w:top w:val="none" w:sz="0" w:space="0" w:color="auto"/>
        <w:left w:val="none" w:sz="0" w:space="0" w:color="auto"/>
        <w:bottom w:val="none" w:sz="0" w:space="0" w:color="auto"/>
        <w:right w:val="none" w:sz="0" w:space="0" w:color="auto"/>
      </w:divBdr>
    </w:div>
    <w:div w:id="143201426">
      <w:bodyDiv w:val="1"/>
      <w:marLeft w:val="0"/>
      <w:marRight w:val="0"/>
      <w:marTop w:val="0"/>
      <w:marBottom w:val="0"/>
      <w:divBdr>
        <w:top w:val="none" w:sz="0" w:space="0" w:color="auto"/>
        <w:left w:val="none" w:sz="0" w:space="0" w:color="auto"/>
        <w:bottom w:val="none" w:sz="0" w:space="0" w:color="auto"/>
        <w:right w:val="none" w:sz="0" w:space="0" w:color="auto"/>
      </w:divBdr>
    </w:div>
    <w:div w:id="143400211">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745042">
      <w:bodyDiv w:val="1"/>
      <w:marLeft w:val="0"/>
      <w:marRight w:val="0"/>
      <w:marTop w:val="0"/>
      <w:marBottom w:val="0"/>
      <w:divBdr>
        <w:top w:val="none" w:sz="0" w:space="0" w:color="auto"/>
        <w:left w:val="none" w:sz="0" w:space="0" w:color="auto"/>
        <w:bottom w:val="none" w:sz="0" w:space="0" w:color="auto"/>
        <w:right w:val="none" w:sz="0" w:space="0" w:color="auto"/>
      </w:divBdr>
    </w:div>
    <w:div w:id="143816356">
      <w:bodyDiv w:val="1"/>
      <w:marLeft w:val="0"/>
      <w:marRight w:val="0"/>
      <w:marTop w:val="0"/>
      <w:marBottom w:val="0"/>
      <w:divBdr>
        <w:top w:val="none" w:sz="0" w:space="0" w:color="auto"/>
        <w:left w:val="none" w:sz="0" w:space="0" w:color="auto"/>
        <w:bottom w:val="none" w:sz="0" w:space="0" w:color="auto"/>
        <w:right w:val="none" w:sz="0" w:space="0" w:color="auto"/>
      </w:divBdr>
    </w:div>
    <w:div w:id="143855185">
      <w:bodyDiv w:val="1"/>
      <w:marLeft w:val="0"/>
      <w:marRight w:val="0"/>
      <w:marTop w:val="0"/>
      <w:marBottom w:val="0"/>
      <w:divBdr>
        <w:top w:val="none" w:sz="0" w:space="0" w:color="auto"/>
        <w:left w:val="none" w:sz="0" w:space="0" w:color="auto"/>
        <w:bottom w:val="none" w:sz="0" w:space="0" w:color="auto"/>
        <w:right w:val="none" w:sz="0" w:space="0" w:color="auto"/>
      </w:divBdr>
    </w:div>
    <w:div w:id="143932138">
      <w:bodyDiv w:val="1"/>
      <w:marLeft w:val="0"/>
      <w:marRight w:val="0"/>
      <w:marTop w:val="0"/>
      <w:marBottom w:val="0"/>
      <w:divBdr>
        <w:top w:val="none" w:sz="0" w:space="0" w:color="auto"/>
        <w:left w:val="none" w:sz="0" w:space="0" w:color="auto"/>
        <w:bottom w:val="none" w:sz="0" w:space="0" w:color="auto"/>
        <w:right w:val="none" w:sz="0" w:space="0" w:color="auto"/>
      </w:divBdr>
    </w:div>
    <w:div w:id="144008027">
      <w:bodyDiv w:val="1"/>
      <w:marLeft w:val="0"/>
      <w:marRight w:val="0"/>
      <w:marTop w:val="0"/>
      <w:marBottom w:val="0"/>
      <w:divBdr>
        <w:top w:val="none" w:sz="0" w:space="0" w:color="auto"/>
        <w:left w:val="none" w:sz="0" w:space="0" w:color="auto"/>
        <w:bottom w:val="none" w:sz="0" w:space="0" w:color="auto"/>
        <w:right w:val="none" w:sz="0" w:space="0" w:color="auto"/>
      </w:divBdr>
    </w:div>
    <w:div w:id="144010589">
      <w:bodyDiv w:val="1"/>
      <w:marLeft w:val="0"/>
      <w:marRight w:val="0"/>
      <w:marTop w:val="0"/>
      <w:marBottom w:val="0"/>
      <w:divBdr>
        <w:top w:val="none" w:sz="0" w:space="0" w:color="auto"/>
        <w:left w:val="none" w:sz="0" w:space="0" w:color="auto"/>
        <w:bottom w:val="none" w:sz="0" w:space="0" w:color="auto"/>
        <w:right w:val="none" w:sz="0" w:space="0" w:color="auto"/>
      </w:divBdr>
    </w:div>
    <w:div w:id="144011434">
      <w:bodyDiv w:val="1"/>
      <w:marLeft w:val="0"/>
      <w:marRight w:val="0"/>
      <w:marTop w:val="0"/>
      <w:marBottom w:val="0"/>
      <w:divBdr>
        <w:top w:val="none" w:sz="0" w:space="0" w:color="auto"/>
        <w:left w:val="none" w:sz="0" w:space="0" w:color="auto"/>
        <w:bottom w:val="none" w:sz="0" w:space="0" w:color="auto"/>
        <w:right w:val="none" w:sz="0" w:space="0" w:color="auto"/>
      </w:divBdr>
    </w:div>
    <w:div w:id="144053097">
      <w:bodyDiv w:val="1"/>
      <w:marLeft w:val="0"/>
      <w:marRight w:val="0"/>
      <w:marTop w:val="0"/>
      <w:marBottom w:val="0"/>
      <w:divBdr>
        <w:top w:val="none" w:sz="0" w:space="0" w:color="auto"/>
        <w:left w:val="none" w:sz="0" w:space="0" w:color="auto"/>
        <w:bottom w:val="none" w:sz="0" w:space="0" w:color="auto"/>
        <w:right w:val="none" w:sz="0" w:space="0" w:color="auto"/>
      </w:divBdr>
    </w:div>
    <w:div w:id="144125976">
      <w:bodyDiv w:val="1"/>
      <w:marLeft w:val="0"/>
      <w:marRight w:val="0"/>
      <w:marTop w:val="0"/>
      <w:marBottom w:val="0"/>
      <w:divBdr>
        <w:top w:val="none" w:sz="0" w:space="0" w:color="auto"/>
        <w:left w:val="none" w:sz="0" w:space="0" w:color="auto"/>
        <w:bottom w:val="none" w:sz="0" w:space="0" w:color="auto"/>
        <w:right w:val="none" w:sz="0" w:space="0" w:color="auto"/>
      </w:divBdr>
    </w:div>
    <w:div w:id="144326297">
      <w:bodyDiv w:val="1"/>
      <w:marLeft w:val="0"/>
      <w:marRight w:val="0"/>
      <w:marTop w:val="0"/>
      <w:marBottom w:val="0"/>
      <w:divBdr>
        <w:top w:val="none" w:sz="0" w:space="0" w:color="auto"/>
        <w:left w:val="none" w:sz="0" w:space="0" w:color="auto"/>
        <w:bottom w:val="none" w:sz="0" w:space="0" w:color="auto"/>
        <w:right w:val="none" w:sz="0" w:space="0" w:color="auto"/>
      </w:divBdr>
    </w:div>
    <w:div w:id="144592580">
      <w:bodyDiv w:val="1"/>
      <w:marLeft w:val="0"/>
      <w:marRight w:val="0"/>
      <w:marTop w:val="0"/>
      <w:marBottom w:val="0"/>
      <w:divBdr>
        <w:top w:val="none" w:sz="0" w:space="0" w:color="auto"/>
        <w:left w:val="none" w:sz="0" w:space="0" w:color="auto"/>
        <w:bottom w:val="none" w:sz="0" w:space="0" w:color="auto"/>
        <w:right w:val="none" w:sz="0" w:space="0" w:color="auto"/>
      </w:divBdr>
    </w:div>
    <w:div w:id="144973518">
      <w:bodyDiv w:val="1"/>
      <w:marLeft w:val="0"/>
      <w:marRight w:val="0"/>
      <w:marTop w:val="0"/>
      <w:marBottom w:val="0"/>
      <w:divBdr>
        <w:top w:val="none" w:sz="0" w:space="0" w:color="auto"/>
        <w:left w:val="none" w:sz="0" w:space="0" w:color="auto"/>
        <w:bottom w:val="none" w:sz="0" w:space="0" w:color="auto"/>
        <w:right w:val="none" w:sz="0" w:space="0" w:color="auto"/>
      </w:divBdr>
    </w:div>
    <w:div w:id="145123896">
      <w:bodyDiv w:val="1"/>
      <w:marLeft w:val="0"/>
      <w:marRight w:val="0"/>
      <w:marTop w:val="0"/>
      <w:marBottom w:val="0"/>
      <w:divBdr>
        <w:top w:val="none" w:sz="0" w:space="0" w:color="auto"/>
        <w:left w:val="none" w:sz="0" w:space="0" w:color="auto"/>
        <w:bottom w:val="none" w:sz="0" w:space="0" w:color="auto"/>
        <w:right w:val="none" w:sz="0" w:space="0" w:color="auto"/>
      </w:divBdr>
    </w:div>
    <w:div w:id="145126260">
      <w:bodyDiv w:val="1"/>
      <w:marLeft w:val="0"/>
      <w:marRight w:val="0"/>
      <w:marTop w:val="0"/>
      <w:marBottom w:val="0"/>
      <w:divBdr>
        <w:top w:val="none" w:sz="0" w:space="0" w:color="auto"/>
        <w:left w:val="none" w:sz="0" w:space="0" w:color="auto"/>
        <w:bottom w:val="none" w:sz="0" w:space="0" w:color="auto"/>
        <w:right w:val="none" w:sz="0" w:space="0" w:color="auto"/>
      </w:divBdr>
    </w:div>
    <w:div w:id="145165713">
      <w:bodyDiv w:val="1"/>
      <w:marLeft w:val="0"/>
      <w:marRight w:val="0"/>
      <w:marTop w:val="0"/>
      <w:marBottom w:val="0"/>
      <w:divBdr>
        <w:top w:val="none" w:sz="0" w:space="0" w:color="auto"/>
        <w:left w:val="none" w:sz="0" w:space="0" w:color="auto"/>
        <w:bottom w:val="none" w:sz="0" w:space="0" w:color="auto"/>
        <w:right w:val="none" w:sz="0" w:space="0" w:color="auto"/>
      </w:divBdr>
    </w:div>
    <w:div w:id="145244775">
      <w:bodyDiv w:val="1"/>
      <w:marLeft w:val="0"/>
      <w:marRight w:val="0"/>
      <w:marTop w:val="0"/>
      <w:marBottom w:val="0"/>
      <w:divBdr>
        <w:top w:val="none" w:sz="0" w:space="0" w:color="auto"/>
        <w:left w:val="none" w:sz="0" w:space="0" w:color="auto"/>
        <w:bottom w:val="none" w:sz="0" w:space="0" w:color="auto"/>
        <w:right w:val="none" w:sz="0" w:space="0" w:color="auto"/>
      </w:divBdr>
    </w:div>
    <w:div w:id="145437882">
      <w:bodyDiv w:val="1"/>
      <w:marLeft w:val="0"/>
      <w:marRight w:val="0"/>
      <w:marTop w:val="0"/>
      <w:marBottom w:val="0"/>
      <w:divBdr>
        <w:top w:val="none" w:sz="0" w:space="0" w:color="auto"/>
        <w:left w:val="none" w:sz="0" w:space="0" w:color="auto"/>
        <w:bottom w:val="none" w:sz="0" w:space="0" w:color="auto"/>
        <w:right w:val="none" w:sz="0" w:space="0" w:color="auto"/>
      </w:divBdr>
    </w:div>
    <w:div w:id="145439210">
      <w:bodyDiv w:val="1"/>
      <w:marLeft w:val="0"/>
      <w:marRight w:val="0"/>
      <w:marTop w:val="0"/>
      <w:marBottom w:val="0"/>
      <w:divBdr>
        <w:top w:val="none" w:sz="0" w:space="0" w:color="auto"/>
        <w:left w:val="none" w:sz="0" w:space="0" w:color="auto"/>
        <w:bottom w:val="none" w:sz="0" w:space="0" w:color="auto"/>
        <w:right w:val="none" w:sz="0" w:space="0" w:color="auto"/>
      </w:divBdr>
    </w:div>
    <w:div w:id="145510809">
      <w:bodyDiv w:val="1"/>
      <w:marLeft w:val="0"/>
      <w:marRight w:val="0"/>
      <w:marTop w:val="0"/>
      <w:marBottom w:val="0"/>
      <w:divBdr>
        <w:top w:val="none" w:sz="0" w:space="0" w:color="auto"/>
        <w:left w:val="none" w:sz="0" w:space="0" w:color="auto"/>
        <w:bottom w:val="none" w:sz="0" w:space="0" w:color="auto"/>
        <w:right w:val="none" w:sz="0" w:space="0" w:color="auto"/>
      </w:divBdr>
    </w:div>
    <w:div w:id="145512363">
      <w:bodyDiv w:val="1"/>
      <w:marLeft w:val="0"/>
      <w:marRight w:val="0"/>
      <w:marTop w:val="0"/>
      <w:marBottom w:val="0"/>
      <w:divBdr>
        <w:top w:val="none" w:sz="0" w:space="0" w:color="auto"/>
        <w:left w:val="none" w:sz="0" w:space="0" w:color="auto"/>
        <w:bottom w:val="none" w:sz="0" w:space="0" w:color="auto"/>
        <w:right w:val="none" w:sz="0" w:space="0" w:color="auto"/>
      </w:divBdr>
    </w:div>
    <w:div w:id="145516850">
      <w:bodyDiv w:val="1"/>
      <w:marLeft w:val="0"/>
      <w:marRight w:val="0"/>
      <w:marTop w:val="0"/>
      <w:marBottom w:val="0"/>
      <w:divBdr>
        <w:top w:val="none" w:sz="0" w:space="0" w:color="auto"/>
        <w:left w:val="none" w:sz="0" w:space="0" w:color="auto"/>
        <w:bottom w:val="none" w:sz="0" w:space="0" w:color="auto"/>
        <w:right w:val="none" w:sz="0" w:space="0" w:color="auto"/>
      </w:divBdr>
    </w:div>
    <w:div w:id="145628853">
      <w:bodyDiv w:val="1"/>
      <w:marLeft w:val="0"/>
      <w:marRight w:val="0"/>
      <w:marTop w:val="0"/>
      <w:marBottom w:val="0"/>
      <w:divBdr>
        <w:top w:val="none" w:sz="0" w:space="0" w:color="auto"/>
        <w:left w:val="none" w:sz="0" w:space="0" w:color="auto"/>
        <w:bottom w:val="none" w:sz="0" w:space="0" w:color="auto"/>
        <w:right w:val="none" w:sz="0" w:space="0" w:color="auto"/>
      </w:divBdr>
    </w:div>
    <w:div w:id="145901966">
      <w:bodyDiv w:val="1"/>
      <w:marLeft w:val="0"/>
      <w:marRight w:val="0"/>
      <w:marTop w:val="0"/>
      <w:marBottom w:val="0"/>
      <w:divBdr>
        <w:top w:val="none" w:sz="0" w:space="0" w:color="auto"/>
        <w:left w:val="none" w:sz="0" w:space="0" w:color="auto"/>
        <w:bottom w:val="none" w:sz="0" w:space="0" w:color="auto"/>
        <w:right w:val="none" w:sz="0" w:space="0" w:color="auto"/>
      </w:divBdr>
    </w:div>
    <w:div w:id="146023609">
      <w:bodyDiv w:val="1"/>
      <w:marLeft w:val="0"/>
      <w:marRight w:val="0"/>
      <w:marTop w:val="0"/>
      <w:marBottom w:val="0"/>
      <w:divBdr>
        <w:top w:val="none" w:sz="0" w:space="0" w:color="auto"/>
        <w:left w:val="none" w:sz="0" w:space="0" w:color="auto"/>
        <w:bottom w:val="none" w:sz="0" w:space="0" w:color="auto"/>
        <w:right w:val="none" w:sz="0" w:space="0" w:color="auto"/>
      </w:divBdr>
    </w:div>
    <w:div w:id="146217029">
      <w:bodyDiv w:val="1"/>
      <w:marLeft w:val="0"/>
      <w:marRight w:val="0"/>
      <w:marTop w:val="0"/>
      <w:marBottom w:val="0"/>
      <w:divBdr>
        <w:top w:val="none" w:sz="0" w:space="0" w:color="auto"/>
        <w:left w:val="none" w:sz="0" w:space="0" w:color="auto"/>
        <w:bottom w:val="none" w:sz="0" w:space="0" w:color="auto"/>
        <w:right w:val="none" w:sz="0" w:space="0" w:color="auto"/>
      </w:divBdr>
    </w:div>
    <w:div w:id="146283057">
      <w:bodyDiv w:val="1"/>
      <w:marLeft w:val="0"/>
      <w:marRight w:val="0"/>
      <w:marTop w:val="0"/>
      <w:marBottom w:val="0"/>
      <w:divBdr>
        <w:top w:val="none" w:sz="0" w:space="0" w:color="auto"/>
        <w:left w:val="none" w:sz="0" w:space="0" w:color="auto"/>
        <w:bottom w:val="none" w:sz="0" w:space="0" w:color="auto"/>
        <w:right w:val="none" w:sz="0" w:space="0" w:color="auto"/>
      </w:divBdr>
    </w:div>
    <w:div w:id="146285954">
      <w:bodyDiv w:val="1"/>
      <w:marLeft w:val="0"/>
      <w:marRight w:val="0"/>
      <w:marTop w:val="0"/>
      <w:marBottom w:val="0"/>
      <w:divBdr>
        <w:top w:val="none" w:sz="0" w:space="0" w:color="auto"/>
        <w:left w:val="none" w:sz="0" w:space="0" w:color="auto"/>
        <w:bottom w:val="none" w:sz="0" w:space="0" w:color="auto"/>
        <w:right w:val="none" w:sz="0" w:space="0" w:color="auto"/>
      </w:divBdr>
    </w:div>
    <w:div w:id="146476265">
      <w:bodyDiv w:val="1"/>
      <w:marLeft w:val="0"/>
      <w:marRight w:val="0"/>
      <w:marTop w:val="0"/>
      <w:marBottom w:val="0"/>
      <w:divBdr>
        <w:top w:val="none" w:sz="0" w:space="0" w:color="auto"/>
        <w:left w:val="none" w:sz="0" w:space="0" w:color="auto"/>
        <w:bottom w:val="none" w:sz="0" w:space="0" w:color="auto"/>
        <w:right w:val="none" w:sz="0" w:space="0" w:color="auto"/>
      </w:divBdr>
    </w:div>
    <w:div w:id="146560857">
      <w:bodyDiv w:val="1"/>
      <w:marLeft w:val="0"/>
      <w:marRight w:val="0"/>
      <w:marTop w:val="0"/>
      <w:marBottom w:val="0"/>
      <w:divBdr>
        <w:top w:val="none" w:sz="0" w:space="0" w:color="auto"/>
        <w:left w:val="none" w:sz="0" w:space="0" w:color="auto"/>
        <w:bottom w:val="none" w:sz="0" w:space="0" w:color="auto"/>
        <w:right w:val="none" w:sz="0" w:space="0" w:color="auto"/>
      </w:divBdr>
    </w:div>
    <w:div w:id="146630067">
      <w:bodyDiv w:val="1"/>
      <w:marLeft w:val="0"/>
      <w:marRight w:val="0"/>
      <w:marTop w:val="0"/>
      <w:marBottom w:val="0"/>
      <w:divBdr>
        <w:top w:val="none" w:sz="0" w:space="0" w:color="auto"/>
        <w:left w:val="none" w:sz="0" w:space="0" w:color="auto"/>
        <w:bottom w:val="none" w:sz="0" w:space="0" w:color="auto"/>
        <w:right w:val="none" w:sz="0" w:space="0" w:color="auto"/>
      </w:divBdr>
    </w:div>
    <w:div w:id="146632940">
      <w:bodyDiv w:val="1"/>
      <w:marLeft w:val="0"/>
      <w:marRight w:val="0"/>
      <w:marTop w:val="0"/>
      <w:marBottom w:val="0"/>
      <w:divBdr>
        <w:top w:val="none" w:sz="0" w:space="0" w:color="auto"/>
        <w:left w:val="none" w:sz="0" w:space="0" w:color="auto"/>
        <w:bottom w:val="none" w:sz="0" w:space="0" w:color="auto"/>
        <w:right w:val="none" w:sz="0" w:space="0" w:color="auto"/>
      </w:divBdr>
    </w:div>
    <w:div w:id="146820236">
      <w:bodyDiv w:val="1"/>
      <w:marLeft w:val="0"/>
      <w:marRight w:val="0"/>
      <w:marTop w:val="0"/>
      <w:marBottom w:val="0"/>
      <w:divBdr>
        <w:top w:val="none" w:sz="0" w:space="0" w:color="auto"/>
        <w:left w:val="none" w:sz="0" w:space="0" w:color="auto"/>
        <w:bottom w:val="none" w:sz="0" w:space="0" w:color="auto"/>
        <w:right w:val="none" w:sz="0" w:space="0" w:color="auto"/>
      </w:divBdr>
    </w:div>
    <w:div w:id="146938531">
      <w:bodyDiv w:val="1"/>
      <w:marLeft w:val="0"/>
      <w:marRight w:val="0"/>
      <w:marTop w:val="0"/>
      <w:marBottom w:val="0"/>
      <w:divBdr>
        <w:top w:val="none" w:sz="0" w:space="0" w:color="auto"/>
        <w:left w:val="none" w:sz="0" w:space="0" w:color="auto"/>
        <w:bottom w:val="none" w:sz="0" w:space="0" w:color="auto"/>
        <w:right w:val="none" w:sz="0" w:space="0" w:color="auto"/>
      </w:divBdr>
    </w:div>
    <w:div w:id="147091704">
      <w:bodyDiv w:val="1"/>
      <w:marLeft w:val="0"/>
      <w:marRight w:val="0"/>
      <w:marTop w:val="0"/>
      <w:marBottom w:val="0"/>
      <w:divBdr>
        <w:top w:val="none" w:sz="0" w:space="0" w:color="auto"/>
        <w:left w:val="none" w:sz="0" w:space="0" w:color="auto"/>
        <w:bottom w:val="none" w:sz="0" w:space="0" w:color="auto"/>
        <w:right w:val="none" w:sz="0" w:space="0" w:color="auto"/>
      </w:divBdr>
    </w:div>
    <w:div w:id="147136092">
      <w:bodyDiv w:val="1"/>
      <w:marLeft w:val="0"/>
      <w:marRight w:val="0"/>
      <w:marTop w:val="0"/>
      <w:marBottom w:val="0"/>
      <w:divBdr>
        <w:top w:val="none" w:sz="0" w:space="0" w:color="auto"/>
        <w:left w:val="none" w:sz="0" w:space="0" w:color="auto"/>
        <w:bottom w:val="none" w:sz="0" w:space="0" w:color="auto"/>
        <w:right w:val="none" w:sz="0" w:space="0" w:color="auto"/>
      </w:divBdr>
    </w:div>
    <w:div w:id="147208340">
      <w:bodyDiv w:val="1"/>
      <w:marLeft w:val="0"/>
      <w:marRight w:val="0"/>
      <w:marTop w:val="0"/>
      <w:marBottom w:val="0"/>
      <w:divBdr>
        <w:top w:val="none" w:sz="0" w:space="0" w:color="auto"/>
        <w:left w:val="none" w:sz="0" w:space="0" w:color="auto"/>
        <w:bottom w:val="none" w:sz="0" w:space="0" w:color="auto"/>
        <w:right w:val="none" w:sz="0" w:space="0" w:color="auto"/>
      </w:divBdr>
    </w:div>
    <w:div w:id="147325682">
      <w:bodyDiv w:val="1"/>
      <w:marLeft w:val="0"/>
      <w:marRight w:val="0"/>
      <w:marTop w:val="0"/>
      <w:marBottom w:val="0"/>
      <w:divBdr>
        <w:top w:val="none" w:sz="0" w:space="0" w:color="auto"/>
        <w:left w:val="none" w:sz="0" w:space="0" w:color="auto"/>
        <w:bottom w:val="none" w:sz="0" w:space="0" w:color="auto"/>
        <w:right w:val="none" w:sz="0" w:space="0" w:color="auto"/>
      </w:divBdr>
    </w:div>
    <w:div w:id="147333533">
      <w:bodyDiv w:val="1"/>
      <w:marLeft w:val="0"/>
      <w:marRight w:val="0"/>
      <w:marTop w:val="0"/>
      <w:marBottom w:val="0"/>
      <w:divBdr>
        <w:top w:val="none" w:sz="0" w:space="0" w:color="auto"/>
        <w:left w:val="none" w:sz="0" w:space="0" w:color="auto"/>
        <w:bottom w:val="none" w:sz="0" w:space="0" w:color="auto"/>
        <w:right w:val="none" w:sz="0" w:space="0" w:color="auto"/>
      </w:divBdr>
    </w:div>
    <w:div w:id="147477448">
      <w:bodyDiv w:val="1"/>
      <w:marLeft w:val="0"/>
      <w:marRight w:val="0"/>
      <w:marTop w:val="0"/>
      <w:marBottom w:val="0"/>
      <w:divBdr>
        <w:top w:val="none" w:sz="0" w:space="0" w:color="auto"/>
        <w:left w:val="none" w:sz="0" w:space="0" w:color="auto"/>
        <w:bottom w:val="none" w:sz="0" w:space="0" w:color="auto"/>
        <w:right w:val="none" w:sz="0" w:space="0" w:color="auto"/>
      </w:divBdr>
    </w:div>
    <w:div w:id="147482302">
      <w:bodyDiv w:val="1"/>
      <w:marLeft w:val="0"/>
      <w:marRight w:val="0"/>
      <w:marTop w:val="0"/>
      <w:marBottom w:val="0"/>
      <w:divBdr>
        <w:top w:val="none" w:sz="0" w:space="0" w:color="auto"/>
        <w:left w:val="none" w:sz="0" w:space="0" w:color="auto"/>
        <w:bottom w:val="none" w:sz="0" w:space="0" w:color="auto"/>
        <w:right w:val="none" w:sz="0" w:space="0" w:color="auto"/>
      </w:divBdr>
    </w:div>
    <w:div w:id="147523519">
      <w:bodyDiv w:val="1"/>
      <w:marLeft w:val="0"/>
      <w:marRight w:val="0"/>
      <w:marTop w:val="0"/>
      <w:marBottom w:val="0"/>
      <w:divBdr>
        <w:top w:val="none" w:sz="0" w:space="0" w:color="auto"/>
        <w:left w:val="none" w:sz="0" w:space="0" w:color="auto"/>
        <w:bottom w:val="none" w:sz="0" w:space="0" w:color="auto"/>
        <w:right w:val="none" w:sz="0" w:space="0" w:color="auto"/>
      </w:divBdr>
    </w:div>
    <w:div w:id="147524910">
      <w:bodyDiv w:val="1"/>
      <w:marLeft w:val="0"/>
      <w:marRight w:val="0"/>
      <w:marTop w:val="0"/>
      <w:marBottom w:val="0"/>
      <w:divBdr>
        <w:top w:val="none" w:sz="0" w:space="0" w:color="auto"/>
        <w:left w:val="none" w:sz="0" w:space="0" w:color="auto"/>
        <w:bottom w:val="none" w:sz="0" w:space="0" w:color="auto"/>
        <w:right w:val="none" w:sz="0" w:space="0" w:color="auto"/>
      </w:divBdr>
    </w:div>
    <w:div w:id="147601393">
      <w:bodyDiv w:val="1"/>
      <w:marLeft w:val="0"/>
      <w:marRight w:val="0"/>
      <w:marTop w:val="0"/>
      <w:marBottom w:val="0"/>
      <w:divBdr>
        <w:top w:val="none" w:sz="0" w:space="0" w:color="auto"/>
        <w:left w:val="none" w:sz="0" w:space="0" w:color="auto"/>
        <w:bottom w:val="none" w:sz="0" w:space="0" w:color="auto"/>
        <w:right w:val="none" w:sz="0" w:space="0" w:color="auto"/>
      </w:divBdr>
    </w:div>
    <w:div w:id="147675095">
      <w:bodyDiv w:val="1"/>
      <w:marLeft w:val="0"/>
      <w:marRight w:val="0"/>
      <w:marTop w:val="0"/>
      <w:marBottom w:val="0"/>
      <w:divBdr>
        <w:top w:val="none" w:sz="0" w:space="0" w:color="auto"/>
        <w:left w:val="none" w:sz="0" w:space="0" w:color="auto"/>
        <w:bottom w:val="none" w:sz="0" w:space="0" w:color="auto"/>
        <w:right w:val="none" w:sz="0" w:space="0" w:color="auto"/>
      </w:divBdr>
    </w:div>
    <w:div w:id="147676437">
      <w:bodyDiv w:val="1"/>
      <w:marLeft w:val="0"/>
      <w:marRight w:val="0"/>
      <w:marTop w:val="0"/>
      <w:marBottom w:val="0"/>
      <w:divBdr>
        <w:top w:val="none" w:sz="0" w:space="0" w:color="auto"/>
        <w:left w:val="none" w:sz="0" w:space="0" w:color="auto"/>
        <w:bottom w:val="none" w:sz="0" w:space="0" w:color="auto"/>
        <w:right w:val="none" w:sz="0" w:space="0" w:color="auto"/>
      </w:divBdr>
    </w:div>
    <w:div w:id="147794951">
      <w:bodyDiv w:val="1"/>
      <w:marLeft w:val="0"/>
      <w:marRight w:val="0"/>
      <w:marTop w:val="0"/>
      <w:marBottom w:val="0"/>
      <w:divBdr>
        <w:top w:val="none" w:sz="0" w:space="0" w:color="auto"/>
        <w:left w:val="none" w:sz="0" w:space="0" w:color="auto"/>
        <w:bottom w:val="none" w:sz="0" w:space="0" w:color="auto"/>
        <w:right w:val="none" w:sz="0" w:space="0" w:color="auto"/>
      </w:divBdr>
    </w:div>
    <w:div w:id="147863334">
      <w:bodyDiv w:val="1"/>
      <w:marLeft w:val="0"/>
      <w:marRight w:val="0"/>
      <w:marTop w:val="0"/>
      <w:marBottom w:val="0"/>
      <w:divBdr>
        <w:top w:val="none" w:sz="0" w:space="0" w:color="auto"/>
        <w:left w:val="none" w:sz="0" w:space="0" w:color="auto"/>
        <w:bottom w:val="none" w:sz="0" w:space="0" w:color="auto"/>
        <w:right w:val="none" w:sz="0" w:space="0" w:color="auto"/>
      </w:divBdr>
    </w:div>
    <w:div w:id="148132894">
      <w:bodyDiv w:val="1"/>
      <w:marLeft w:val="0"/>
      <w:marRight w:val="0"/>
      <w:marTop w:val="0"/>
      <w:marBottom w:val="0"/>
      <w:divBdr>
        <w:top w:val="none" w:sz="0" w:space="0" w:color="auto"/>
        <w:left w:val="none" w:sz="0" w:space="0" w:color="auto"/>
        <w:bottom w:val="none" w:sz="0" w:space="0" w:color="auto"/>
        <w:right w:val="none" w:sz="0" w:space="0" w:color="auto"/>
      </w:divBdr>
    </w:div>
    <w:div w:id="148256290">
      <w:bodyDiv w:val="1"/>
      <w:marLeft w:val="0"/>
      <w:marRight w:val="0"/>
      <w:marTop w:val="0"/>
      <w:marBottom w:val="0"/>
      <w:divBdr>
        <w:top w:val="none" w:sz="0" w:space="0" w:color="auto"/>
        <w:left w:val="none" w:sz="0" w:space="0" w:color="auto"/>
        <w:bottom w:val="none" w:sz="0" w:space="0" w:color="auto"/>
        <w:right w:val="none" w:sz="0" w:space="0" w:color="auto"/>
      </w:divBdr>
    </w:div>
    <w:div w:id="148406039">
      <w:bodyDiv w:val="1"/>
      <w:marLeft w:val="0"/>
      <w:marRight w:val="0"/>
      <w:marTop w:val="0"/>
      <w:marBottom w:val="0"/>
      <w:divBdr>
        <w:top w:val="none" w:sz="0" w:space="0" w:color="auto"/>
        <w:left w:val="none" w:sz="0" w:space="0" w:color="auto"/>
        <w:bottom w:val="none" w:sz="0" w:space="0" w:color="auto"/>
        <w:right w:val="none" w:sz="0" w:space="0" w:color="auto"/>
      </w:divBdr>
    </w:div>
    <w:div w:id="148442637">
      <w:bodyDiv w:val="1"/>
      <w:marLeft w:val="0"/>
      <w:marRight w:val="0"/>
      <w:marTop w:val="0"/>
      <w:marBottom w:val="0"/>
      <w:divBdr>
        <w:top w:val="none" w:sz="0" w:space="0" w:color="auto"/>
        <w:left w:val="none" w:sz="0" w:space="0" w:color="auto"/>
        <w:bottom w:val="none" w:sz="0" w:space="0" w:color="auto"/>
        <w:right w:val="none" w:sz="0" w:space="0" w:color="auto"/>
      </w:divBdr>
    </w:div>
    <w:div w:id="148446682">
      <w:bodyDiv w:val="1"/>
      <w:marLeft w:val="0"/>
      <w:marRight w:val="0"/>
      <w:marTop w:val="0"/>
      <w:marBottom w:val="0"/>
      <w:divBdr>
        <w:top w:val="none" w:sz="0" w:space="0" w:color="auto"/>
        <w:left w:val="none" w:sz="0" w:space="0" w:color="auto"/>
        <w:bottom w:val="none" w:sz="0" w:space="0" w:color="auto"/>
        <w:right w:val="none" w:sz="0" w:space="0" w:color="auto"/>
      </w:divBdr>
    </w:div>
    <w:div w:id="148598068">
      <w:bodyDiv w:val="1"/>
      <w:marLeft w:val="0"/>
      <w:marRight w:val="0"/>
      <w:marTop w:val="0"/>
      <w:marBottom w:val="0"/>
      <w:divBdr>
        <w:top w:val="none" w:sz="0" w:space="0" w:color="auto"/>
        <w:left w:val="none" w:sz="0" w:space="0" w:color="auto"/>
        <w:bottom w:val="none" w:sz="0" w:space="0" w:color="auto"/>
        <w:right w:val="none" w:sz="0" w:space="0" w:color="auto"/>
      </w:divBdr>
    </w:div>
    <w:div w:id="148714959">
      <w:bodyDiv w:val="1"/>
      <w:marLeft w:val="0"/>
      <w:marRight w:val="0"/>
      <w:marTop w:val="0"/>
      <w:marBottom w:val="0"/>
      <w:divBdr>
        <w:top w:val="none" w:sz="0" w:space="0" w:color="auto"/>
        <w:left w:val="none" w:sz="0" w:space="0" w:color="auto"/>
        <w:bottom w:val="none" w:sz="0" w:space="0" w:color="auto"/>
        <w:right w:val="none" w:sz="0" w:space="0" w:color="auto"/>
      </w:divBdr>
    </w:div>
    <w:div w:id="148987628">
      <w:bodyDiv w:val="1"/>
      <w:marLeft w:val="0"/>
      <w:marRight w:val="0"/>
      <w:marTop w:val="0"/>
      <w:marBottom w:val="0"/>
      <w:divBdr>
        <w:top w:val="none" w:sz="0" w:space="0" w:color="auto"/>
        <w:left w:val="none" w:sz="0" w:space="0" w:color="auto"/>
        <w:bottom w:val="none" w:sz="0" w:space="0" w:color="auto"/>
        <w:right w:val="none" w:sz="0" w:space="0" w:color="auto"/>
      </w:divBdr>
    </w:div>
    <w:div w:id="149099130">
      <w:bodyDiv w:val="1"/>
      <w:marLeft w:val="0"/>
      <w:marRight w:val="0"/>
      <w:marTop w:val="0"/>
      <w:marBottom w:val="0"/>
      <w:divBdr>
        <w:top w:val="none" w:sz="0" w:space="0" w:color="auto"/>
        <w:left w:val="none" w:sz="0" w:space="0" w:color="auto"/>
        <w:bottom w:val="none" w:sz="0" w:space="0" w:color="auto"/>
        <w:right w:val="none" w:sz="0" w:space="0" w:color="auto"/>
      </w:divBdr>
    </w:div>
    <w:div w:id="149179951">
      <w:bodyDiv w:val="1"/>
      <w:marLeft w:val="0"/>
      <w:marRight w:val="0"/>
      <w:marTop w:val="0"/>
      <w:marBottom w:val="0"/>
      <w:divBdr>
        <w:top w:val="none" w:sz="0" w:space="0" w:color="auto"/>
        <w:left w:val="none" w:sz="0" w:space="0" w:color="auto"/>
        <w:bottom w:val="none" w:sz="0" w:space="0" w:color="auto"/>
        <w:right w:val="none" w:sz="0" w:space="0" w:color="auto"/>
      </w:divBdr>
    </w:div>
    <w:div w:id="149254525">
      <w:bodyDiv w:val="1"/>
      <w:marLeft w:val="0"/>
      <w:marRight w:val="0"/>
      <w:marTop w:val="0"/>
      <w:marBottom w:val="0"/>
      <w:divBdr>
        <w:top w:val="none" w:sz="0" w:space="0" w:color="auto"/>
        <w:left w:val="none" w:sz="0" w:space="0" w:color="auto"/>
        <w:bottom w:val="none" w:sz="0" w:space="0" w:color="auto"/>
        <w:right w:val="none" w:sz="0" w:space="0" w:color="auto"/>
      </w:divBdr>
    </w:div>
    <w:div w:id="149256981">
      <w:bodyDiv w:val="1"/>
      <w:marLeft w:val="0"/>
      <w:marRight w:val="0"/>
      <w:marTop w:val="0"/>
      <w:marBottom w:val="0"/>
      <w:divBdr>
        <w:top w:val="none" w:sz="0" w:space="0" w:color="auto"/>
        <w:left w:val="none" w:sz="0" w:space="0" w:color="auto"/>
        <w:bottom w:val="none" w:sz="0" w:space="0" w:color="auto"/>
        <w:right w:val="none" w:sz="0" w:space="0" w:color="auto"/>
      </w:divBdr>
    </w:div>
    <w:div w:id="149441118">
      <w:bodyDiv w:val="1"/>
      <w:marLeft w:val="0"/>
      <w:marRight w:val="0"/>
      <w:marTop w:val="0"/>
      <w:marBottom w:val="0"/>
      <w:divBdr>
        <w:top w:val="none" w:sz="0" w:space="0" w:color="auto"/>
        <w:left w:val="none" w:sz="0" w:space="0" w:color="auto"/>
        <w:bottom w:val="none" w:sz="0" w:space="0" w:color="auto"/>
        <w:right w:val="none" w:sz="0" w:space="0" w:color="auto"/>
      </w:divBdr>
    </w:div>
    <w:div w:id="149490244">
      <w:bodyDiv w:val="1"/>
      <w:marLeft w:val="0"/>
      <w:marRight w:val="0"/>
      <w:marTop w:val="0"/>
      <w:marBottom w:val="0"/>
      <w:divBdr>
        <w:top w:val="none" w:sz="0" w:space="0" w:color="auto"/>
        <w:left w:val="none" w:sz="0" w:space="0" w:color="auto"/>
        <w:bottom w:val="none" w:sz="0" w:space="0" w:color="auto"/>
        <w:right w:val="none" w:sz="0" w:space="0" w:color="auto"/>
      </w:divBdr>
    </w:div>
    <w:div w:id="149567724">
      <w:bodyDiv w:val="1"/>
      <w:marLeft w:val="0"/>
      <w:marRight w:val="0"/>
      <w:marTop w:val="0"/>
      <w:marBottom w:val="0"/>
      <w:divBdr>
        <w:top w:val="none" w:sz="0" w:space="0" w:color="auto"/>
        <w:left w:val="none" w:sz="0" w:space="0" w:color="auto"/>
        <w:bottom w:val="none" w:sz="0" w:space="0" w:color="auto"/>
        <w:right w:val="none" w:sz="0" w:space="0" w:color="auto"/>
      </w:divBdr>
    </w:div>
    <w:div w:id="149638225">
      <w:bodyDiv w:val="1"/>
      <w:marLeft w:val="0"/>
      <w:marRight w:val="0"/>
      <w:marTop w:val="0"/>
      <w:marBottom w:val="0"/>
      <w:divBdr>
        <w:top w:val="none" w:sz="0" w:space="0" w:color="auto"/>
        <w:left w:val="none" w:sz="0" w:space="0" w:color="auto"/>
        <w:bottom w:val="none" w:sz="0" w:space="0" w:color="auto"/>
        <w:right w:val="none" w:sz="0" w:space="0" w:color="auto"/>
      </w:divBdr>
    </w:div>
    <w:div w:id="149756713">
      <w:bodyDiv w:val="1"/>
      <w:marLeft w:val="0"/>
      <w:marRight w:val="0"/>
      <w:marTop w:val="0"/>
      <w:marBottom w:val="0"/>
      <w:divBdr>
        <w:top w:val="none" w:sz="0" w:space="0" w:color="auto"/>
        <w:left w:val="none" w:sz="0" w:space="0" w:color="auto"/>
        <w:bottom w:val="none" w:sz="0" w:space="0" w:color="auto"/>
        <w:right w:val="none" w:sz="0" w:space="0" w:color="auto"/>
      </w:divBdr>
    </w:div>
    <w:div w:id="149906356">
      <w:bodyDiv w:val="1"/>
      <w:marLeft w:val="0"/>
      <w:marRight w:val="0"/>
      <w:marTop w:val="0"/>
      <w:marBottom w:val="0"/>
      <w:divBdr>
        <w:top w:val="none" w:sz="0" w:space="0" w:color="auto"/>
        <w:left w:val="none" w:sz="0" w:space="0" w:color="auto"/>
        <w:bottom w:val="none" w:sz="0" w:space="0" w:color="auto"/>
        <w:right w:val="none" w:sz="0" w:space="0" w:color="auto"/>
      </w:divBdr>
    </w:div>
    <w:div w:id="149953619">
      <w:bodyDiv w:val="1"/>
      <w:marLeft w:val="0"/>
      <w:marRight w:val="0"/>
      <w:marTop w:val="0"/>
      <w:marBottom w:val="0"/>
      <w:divBdr>
        <w:top w:val="none" w:sz="0" w:space="0" w:color="auto"/>
        <w:left w:val="none" w:sz="0" w:space="0" w:color="auto"/>
        <w:bottom w:val="none" w:sz="0" w:space="0" w:color="auto"/>
        <w:right w:val="none" w:sz="0" w:space="0" w:color="auto"/>
      </w:divBdr>
    </w:div>
    <w:div w:id="150024300">
      <w:bodyDiv w:val="1"/>
      <w:marLeft w:val="0"/>
      <w:marRight w:val="0"/>
      <w:marTop w:val="0"/>
      <w:marBottom w:val="0"/>
      <w:divBdr>
        <w:top w:val="none" w:sz="0" w:space="0" w:color="auto"/>
        <w:left w:val="none" w:sz="0" w:space="0" w:color="auto"/>
        <w:bottom w:val="none" w:sz="0" w:space="0" w:color="auto"/>
        <w:right w:val="none" w:sz="0" w:space="0" w:color="auto"/>
      </w:divBdr>
    </w:div>
    <w:div w:id="150146488">
      <w:bodyDiv w:val="1"/>
      <w:marLeft w:val="0"/>
      <w:marRight w:val="0"/>
      <w:marTop w:val="0"/>
      <w:marBottom w:val="0"/>
      <w:divBdr>
        <w:top w:val="none" w:sz="0" w:space="0" w:color="auto"/>
        <w:left w:val="none" w:sz="0" w:space="0" w:color="auto"/>
        <w:bottom w:val="none" w:sz="0" w:space="0" w:color="auto"/>
        <w:right w:val="none" w:sz="0" w:space="0" w:color="auto"/>
      </w:divBdr>
    </w:div>
    <w:div w:id="150221303">
      <w:bodyDiv w:val="1"/>
      <w:marLeft w:val="0"/>
      <w:marRight w:val="0"/>
      <w:marTop w:val="0"/>
      <w:marBottom w:val="0"/>
      <w:divBdr>
        <w:top w:val="none" w:sz="0" w:space="0" w:color="auto"/>
        <w:left w:val="none" w:sz="0" w:space="0" w:color="auto"/>
        <w:bottom w:val="none" w:sz="0" w:space="0" w:color="auto"/>
        <w:right w:val="none" w:sz="0" w:space="0" w:color="auto"/>
      </w:divBdr>
    </w:div>
    <w:div w:id="150366566">
      <w:bodyDiv w:val="1"/>
      <w:marLeft w:val="0"/>
      <w:marRight w:val="0"/>
      <w:marTop w:val="0"/>
      <w:marBottom w:val="0"/>
      <w:divBdr>
        <w:top w:val="none" w:sz="0" w:space="0" w:color="auto"/>
        <w:left w:val="none" w:sz="0" w:space="0" w:color="auto"/>
        <w:bottom w:val="none" w:sz="0" w:space="0" w:color="auto"/>
        <w:right w:val="none" w:sz="0" w:space="0" w:color="auto"/>
      </w:divBdr>
    </w:div>
    <w:div w:id="150367747">
      <w:bodyDiv w:val="1"/>
      <w:marLeft w:val="0"/>
      <w:marRight w:val="0"/>
      <w:marTop w:val="0"/>
      <w:marBottom w:val="0"/>
      <w:divBdr>
        <w:top w:val="none" w:sz="0" w:space="0" w:color="auto"/>
        <w:left w:val="none" w:sz="0" w:space="0" w:color="auto"/>
        <w:bottom w:val="none" w:sz="0" w:space="0" w:color="auto"/>
        <w:right w:val="none" w:sz="0" w:space="0" w:color="auto"/>
      </w:divBdr>
    </w:div>
    <w:div w:id="150799646">
      <w:bodyDiv w:val="1"/>
      <w:marLeft w:val="0"/>
      <w:marRight w:val="0"/>
      <w:marTop w:val="0"/>
      <w:marBottom w:val="0"/>
      <w:divBdr>
        <w:top w:val="none" w:sz="0" w:space="0" w:color="auto"/>
        <w:left w:val="none" w:sz="0" w:space="0" w:color="auto"/>
        <w:bottom w:val="none" w:sz="0" w:space="0" w:color="auto"/>
        <w:right w:val="none" w:sz="0" w:space="0" w:color="auto"/>
      </w:divBdr>
    </w:div>
    <w:div w:id="150947238">
      <w:bodyDiv w:val="1"/>
      <w:marLeft w:val="0"/>
      <w:marRight w:val="0"/>
      <w:marTop w:val="0"/>
      <w:marBottom w:val="0"/>
      <w:divBdr>
        <w:top w:val="none" w:sz="0" w:space="0" w:color="auto"/>
        <w:left w:val="none" w:sz="0" w:space="0" w:color="auto"/>
        <w:bottom w:val="none" w:sz="0" w:space="0" w:color="auto"/>
        <w:right w:val="none" w:sz="0" w:space="0" w:color="auto"/>
      </w:divBdr>
    </w:div>
    <w:div w:id="150996309">
      <w:bodyDiv w:val="1"/>
      <w:marLeft w:val="0"/>
      <w:marRight w:val="0"/>
      <w:marTop w:val="0"/>
      <w:marBottom w:val="0"/>
      <w:divBdr>
        <w:top w:val="none" w:sz="0" w:space="0" w:color="auto"/>
        <w:left w:val="none" w:sz="0" w:space="0" w:color="auto"/>
        <w:bottom w:val="none" w:sz="0" w:space="0" w:color="auto"/>
        <w:right w:val="none" w:sz="0" w:space="0" w:color="auto"/>
      </w:divBdr>
    </w:div>
    <w:div w:id="151459205">
      <w:bodyDiv w:val="1"/>
      <w:marLeft w:val="0"/>
      <w:marRight w:val="0"/>
      <w:marTop w:val="0"/>
      <w:marBottom w:val="0"/>
      <w:divBdr>
        <w:top w:val="none" w:sz="0" w:space="0" w:color="auto"/>
        <w:left w:val="none" w:sz="0" w:space="0" w:color="auto"/>
        <w:bottom w:val="none" w:sz="0" w:space="0" w:color="auto"/>
        <w:right w:val="none" w:sz="0" w:space="0" w:color="auto"/>
      </w:divBdr>
    </w:div>
    <w:div w:id="151483000">
      <w:bodyDiv w:val="1"/>
      <w:marLeft w:val="0"/>
      <w:marRight w:val="0"/>
      <w:marTop w:val="0"/>
      <w:marBottom w:val="0"/>
      <w:divBdr>
        <w:top w:val="none" w:sz="0" w:space="0" w:color="auto"/>
        <w:left w:val="none" w:sz="0" w:space="0" w:color="auto"/>
        <w:bottom w:val="none" w:sz="0" w:space="0" w:color="auto"/>
        <w:right w:val="none" w:sz="0" w:space="0" w:color="auto"/>
      </w:divBdr>
    </w:div>
    <w:div w:id="151603327">
      <w:bodyDiv w:val="1"/>
      <w:marLeft w:val="0"/>
      <w:marRight w:val="0"/>
      <w:marTop w:val="0"/>
      <w:marBottom w:val="0"/>
      <w:divBdr>
        <w:top w:val="none" w:sz="0" w:space="0" w:color="auto"/>
        <w:left w:val="none" w:sz="0" w:space="0" w:color="auto"/>
        <w:bottom w:val="none" w:sz="0" w:space="0" w:color="auto"/>
        <w:right w:val="none" w:sz="0" w:space="0" w:color="auto"/>
      </w:divBdr>
    </w:div>
    <w:div w:id="151604224">
      <w:bodyDiv w:val="1"/>
      <w:marLeft w:val="0"/>
      <w:marRight w:val="0"/>
      <w:marTop w:val="0"/>
      <w:marBottom w:val="0"/>
      <w:divBdr>
        <w:top w:val="none" w:sz="0" w:space="0" w:color="auto"/>
        <w:left w:val="none" w:sz="0" w:space="0" w:color="auto"/>
        <w:bottom w:val="none" w:sz="0" w:space="0" w:color="auto"/>
        <w:right w:val="none" w:sz="0" w:space="0" w:color="auto"/>
      </w:divBdr>
    </w:div>
    <w:div w:id="151680756">
      <w:bodyDiv w:val="1"/>
      <w:marLeft w:val="0"/>
      <w:marRight w:val="0"/>
      <w:marTop w:val="0"/>
      <w:marBottom w:val="0"/>
      <w:divBdr>
        <w:top w:val="none" w:sz="0" w:space="0" w:color="auto"/>
        <w:left w:val="none" w:sz="0" w:space="0" w:color="auto"/>
        <w:bottom w:val="none" w:sz="0" w:space="0" w:color="auto"/>
        <w:right w:val="none" w:sz="0" w:space="0" w:color="auto"/>
      </w:divBdr>
    </w:div>
    <w:div w:id="151720023">
      <w:bodyDiv w:val="1"/>
      <w:marLeft w:val="0"/>
      <w:marRight w:val="0"/>
      <w:marTop w:val="0"/>
      <w:marBottom w:val="0"/>
      <w:divBdr>
        <w:top w:val="none" w:sz="0" w:space="0" w:color="auto"/>
        <w:left w:val="none" w:sz="0" w:space="0" w:color="auto"/>
        <w:bottom w:val="none" w:sz="0" w:space="0" w:color="auto"/>
        <w:right w:val="none" w:sz="0" w:space="0" w:color="auto"/>
      </w:divBdr>
    </w:div>
    <w:div w:id="151793920">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2111049">
      <w:bodyDiv w:val="1"/>
      <w:marLeft w:val="0"/>
      <w:marRight w:val="0"/>
      <w:marTop w:val="0"/>
      <w:marBottom w:val="0"/>
      <w:divBdr>
        <w:top w:val="none" w:sz="0" w:space="0" w:color="auto"/>
        <w:left w:val="none" w:sz="0" w:space="0" w:color="auto"/>
        <w:bottom w:val="none" w:sz="0" w:space="0" w:color="auto"/>
        <w:right w:val="none" w:sz="0" w:space="0" w:color="auto"/>
      </w:divBdr>
    </w:div>
    <w:div w:id="152452298">
      <w:bodyDiv w:val="1"/>
      <w:marLeft w:val="0"/>
      <w:marRight w:val="0"/>
      <w:marTop w:val="0"/>
      <w:marBottom w:val="0"/>
      <w:divBdr>
        <w:top w:val="none" w:sz="0" w:space="0" w:color="auto"/>
        <w:left w:val="none" w:sz="0" w:space="0" w:color="auto"/>
        <w:bottom w:val="none" w:sz="0" w:space="0" w:color="auto"/>
        <w:right w:val="none" w:sz="0" w:space="0" w:color="auto"/>
      </w:divBdr>
    </w:div>
    <w:div w:id="152530616">
      <w:bodyDiv w:val="1"/>
      <w:marLeft w:val="0"/>
      <w:marRight w:val="0"/>
      <w:marTop w:val="0"/>
      <w:marBottom w:val="0"/>
      <w:divBdr>
        <w:top w:val="none" w:sz="0" w:space="0" w:color="auto"/>
        <w:left w:val="none" w:sz="0" w:space="0" w:color="auto"/>
        <w:bottom w:val="none" w:sz="0" w:space="0" w:color="auto"/>
        <w:right w:val="none" w:sz="0" w:space="0" w:color="auto"/>
      </w:divBdr>
    </w:div>
    <w:div w:id="152718092">
      <w:bodyDiv w:val="1"/>
      <w:marLeft w:val="0"/>
      <w:marRight w:val="0"/>
      <w:marTop w:val="0"/>
      <w:marBottom w:val="0"/>
      <w:divBdr>
        <w:top w:val="none" w:sz="0" w:space="0" w:color="auto"/>
        <w:left w:val="none" w:sz="0" w:space="0" w:color="auto"/>
        <w:bottom w:val="none" w:sz="0" w:space="0" w:color="auto"/>
        <w:right w:val="none" w:sz="0" w:space="0" w:color="auto"/>
      </w:divBdr>
    </w:div>
    <w:div w:id="152720074">
      <w:bodyDiv w:val="1"/>
      <w:marLeft w:val="0"/>
      <w:marRight w:val="0"/>
      <w:marTop w:val="0"/>
      <w:marBottom w:val="0"/>
      <w:divBdr>
        <w:top w:val="none" w:sz="0" w:space="0" w:color="auto"/>
        <w:left w:val="none" w:sz="0" w:space="0" w:color="auto"/>
        <w:bottom w:val="none" w:sz="0" w:space="0" w:color="auto"/>
        <w:right w:val="none" w:sz="0" w:space="0" w:color="auto"/>
      </w:divBdr>
    </w:div>
    <w:div w:id="152836639">
      <w:bodyDiv w:val="1"/>
      <w:marLeft w:val="0"/>
      <w:marRight w:val="0"/>
      <w:marTop w:val="0"/>
      <w:marBottom w:val="0"/>
      <w:divBdr>
        <w:top w:val="none" w:sz="0" w:space="0" w:color="auto"/>
        <w:left w:val="none" w:sz="0" w:space="0" w:color="auto"/>
        <w:bottom w:val="none" w:sz="0" w:space="0" w:color="auto"/>
        <w:right w:val="none" w:sz="0" w:space="0" w:color="auto"/>
      </w:divBdr>
    </w:div>
    <w:div w:id="152837840">
      <w:bodyDiv w:val="1"/>
      <w:marLeft w:val="0"/>
      <w:marRight w:val="0"/>
      <w:marTop w:val="0"/>
      <w:marBottom w:val="0"/>
      <w:divBdr>
        <w:top w:val="none" w:sz="0" w:space="0" w:color="auto"/>
        <w:left w:val="none" w:sz="0" w:space="0" w:color="auto"/>
        <w:bottom w:val="none" w:sz="0" w:space="0" w:color="auto"/>
        <w:right w:val="none" w:sz="0" w:space="0" w:color="auto"/>
      </w:divBdr>
    </w:div>
    <w:div w:id="152837936">
      <w:bodyDiv w:val="1"/>
      <w:marLeft w:val="0"/>
      <w:marRight w:val="0"/>
      <w:marTop w:val="0"/>
      <w:marBottom w:val="0"/>
      <w:divBdr>
        <w:top w:val="none" w:sz="0" w:space="0" w:color="auto"/>
        <w:left w:val="none" w:sz="0" w:space="0" w:color="auto"/>
        <w:bottom w:val="none" w:sz="0" w:space="0" w:color="auto"/>
        <w:right w:val="none" w:sz="0" w:space="0" w:color="auto"/>
      </w:divBdr>
    </w:div>
    <w:div w:id="152913296">
      <w:bodyDiv w:val="1"/>
      <w:marLeft w:val="0"/>
      <w:marRight w:val="0"/>
      <w:marTop w:val="0"/>
      <w:marBottom w:val="0"/>
      <w:divBdr>
        <w:top w:val="none" w:sz="0" w:space="0" w:color="auto"/>
        <w:left w:val="none" w:sz="0" w:space="0" w:color="auto"/>
        <w:bottom w:val="none" w:sz="0" w:space="0" w:color="auto"/>
        <w:right w:val="none" w:sz="0" w:space="0" w:color="auto"/>
      </w:divBdr>
    </w:div>
    <w:div w:id="152915493">
      <w:bodyDiv w:val="1"/>
      <w:marLeft w:val="0"/>
      <w:marRight w:val="0"/>
      <w:marTop w:val="0"/>
      <w:marBottom w:val="0"/>
      <w:divBdr>
        <w:top w:val="none" w:sz="0" w:space="0" w:color="auto"/>
        <w:left w:val="none" w:sz="0" w:space="0" w:color="auto"/>
        <w:bottom w:val="none" w:sz="0" w:space="0" w:color="auto"/>
        <w:right w:val="none" w:sz="0" w:space="0" w:color="auto"/>
      </w:divBdr>
    </w:div>
    <w:div w:id="153110228">
      <w:bodyDiv w:val="1"/>
      <w:marLeft w:val="0"/>
      <w:marRight w:val="0"/>
      <w:marTop w:val="0"/>
      <w:marBottom w:val="0"/>
      <w:divBdr>
        <w:top w:val="none" w:sz="0" w:space="0" w:color="auto"/>
        <w:left w:val="none" w:sz="0" w:space="0" w:color="auto"/>
        <w:bottom w:val="none" w:sz="0" w:space="0" w:color="auto"/>
        <w:right w:val="none" w:sz="0" w:space="0" w:color="auto"/>
      </w:divBdr>
    </w:div>
    <w:div w:id="153299043">
      <w:bodyDiv w:val="1"/>
      <w:marLeft w:val="0"/>
      <w:marRight w:val="0"/>
      <w:marTop w:val="0"/>
      <w:marBottom w:val="0"/>
      <w:divBdr>
        <w:top w:val="none" w:sz="0" w:space="0" w:color="auto"/>
        <w:left w:val="none" w:sz="0" w:space="0" w:color="auto"/>
        <w:bottom w:val="none" w:sz="0" w:space="0" w:color="auto"/>
        <w:right w:val="none" w:sz="0" w:space="0" w:color="auto"/>
      </w:divBdr>
    </w:div>
    <w:div w:id="153302130">
      <w:bodyDiv w:val="1"/>
      <w:marLeft w:val="0"/>
      <w:marRight w:val="0"/>
      <w:marTop w:val="0"/>
      <w:marBottom w:val="0"/>
      <w:divBdr>
        <w:top w:val="none" w:sz="0" w:space="0" w:color="auto"/>
        <w:left w:val="none" w:sz="0" w:space="0" w:color="auto"/>
        <w:bottom w:val="none" w:sz="0" w:space="0" w:color="auto"/>
        <w:right w:val="none" w:sz="0" w:space="0" w:color="auto"/>
      </w:divBdr>
    </w:div>
    <w:div w:id="153494282">
      <w:bodyDiv w:val="1"/>
      <w:marLeft w:val="0"/>
      <w:marRight w:val="0"/>
      <w:marTop w:val="0"/>
      <w:marBottom w:val="0"/>
      <w:divBdr>
        <w:top w:val="none" w:sz="0" w:space="0" w:color="auto"/>
        <w:left w:val="none" w:sz="0" w:space="0" w:color="auto"/>
        <w:bottom w:val="none" w:sz="0" w:space="0" w:color="auto"/>
        <w:right w:val="none" w:sz="0" w:space="0" w:color="auto"/>
      </w:divBdr>
    </w:div>
    <w:div w:id="153910280">
      <w:bodyDiv w:val="1"/>
      <w:marLeft w:val="0"/>
      <w:marRight w:val="0"/>
      <w:marTop w:val="0"/>
      <w:marBottom w:val="0"/>
      <w:divBdr>
        <w:top w:val="none" w:sz="0" w:space="0" w:color="auto"/>
        <w:left w:val="none" w:sz="0" w:space="0" w:color="auto"/>
        <w:bottom w:val="none" w:sz="0" w:space="0" w:color="auto"/>
        <w:right w:val="none" w:sz="0" w:space="0" w:color="auto"/>
      </w:divBdr>
    </w:div>
    <w:div w:id="153961977">
      <w:bodyDiv w:val="1"/>
      <w:marLeft w:val="0"/>
      <w:marRight w:val="0"/>
      <w:marTop w:val="0"/>
      <w:marBottom w:val="0"/>
      <w:divBdr>
        <w:top w:val="none" w:sz="0" w:space="0" w:color="auto"/>
        <w:left w:val="none" w:sz="0" w:space="0" w:color="auto"/>
        <w:bottom w:val="none" w:sz="0" w:space="0" w:color="auto"/>
        <w:right w:val="none" w:sz="0" w:space="0" w:color="auto"/>
      </w:divBdr>
    </w:div>
    <w:div w:id="154027957">
      <w:bodyDiv w:val="1"/>
      <w:marLeft w:val="0"/>
      <w:marRight w:val="0"/>
      <w:marTop w:val="0"/>
      <w:marBottom w:val="0"/>
      <w:divBdr>
        <w:top w:val="none" w:sz="0" w:space="0" w:color="auto"/>
        <w:left w:val="none" w:sz="0" w:space="0" w:color="auto"/>
        <w:bottom w:val="none" w:sz="0" w:space="0" w:color="auto"/>
        <w:right w:val="none" w:sz="0" w:space="0" w:color="auto"/>
      </w:divBdr>
    </w:div>
    <w:div w:id="154227262">
      <w:bodyDiv w:val="1"/>
      <w:marLeft w:val="0"/>
      <w:marRight w:val="0"/>
      <w:marTop w:val="0"/>
      <w:marBottom w:val="0"/>
      <w:divBdr>
        <w:top w:val="none" w:sz="0" w:space="0" w:color="auto"/>
        <w:left w:val="none" w:sz="0" w:space="0" w:color="auto"/>
        <w:bottom w:val="none" w:sz="0" w:space="0" w:color="auto"/>
        <w:right w:val="none" w:sz="0" w:space="0" w:color="auto"/>
      </w:divBdr>
    </w:div>
    <w:div w:id="154301389">
      <w:bodyDiv w:val="1"/>
      <w:marLeft w:val="0"/>
      <w:marRight w:val="0"/>
      <w:marTop w:val="0"/>
      <w:marBottom w:val="0"/>
      <w:divBdr>
        <w:top w:val="none" w:sz="0" w:space="0" w:color="auto"/>
        <w:left w:val="none" w:sz="0" w:space="0" w:color="auto"/>
        <w:bottom w:val="none" w:sz="0" w:space="0" w:color="auto"/>
        <w:right w:val="none" w:sz="0" w:space="0" w:color="auto"/>
      </w:divBdr>
    </w:div>
    <w:div w:id="154341672">
      <w:bodyDiv w:val="1"/>
      <w:marLeft w:val="0"/>
      <w:marRight w:val="0"/>
      <w:marTop w:val="0"/>
      <w:marBottom w:val="0"/>
      <w:divBdr>
        <w:top w:val="none" w:sz="0" w:space="0" w:color="auto"/>
        <w:left w:val="none" w:sz="0" w:space="0" w:color="auto"/>
        <w:bottom w:val="none" w:sz="0" w:space="0" w:color="auto"/>
        <w:right w:val="none" w:sz="0" w:space="0" w:color="auto"/>
      </w:divBdr>
    </w:div>
    <w:div w:id="154415311">
      <w:bodyDiv w:val="1"/>
      <w:marLeft w:val="0"/>
      <w:marRight w:val="0"/>
      <w:marTop w:val="0"/>
      <w:marBottom w:val="0"/>
      <w:divBdr>
        <w:top w:val="none" w:sz="0" w:space="0" w:color="auto"/>
        <w:left w:val="none" w:sz="0" w:space="0" w:color="auto"/>
        <w:bottom w:val="none" w:sz="0" w:space="0" w:color="auto"/>
        <w:right w:val="none" w:sz="0" w:space="0" w:color="auto"/>
      </w:divBdr>
    </w:div>
    <w:div w:id="154491044">
      <w:bodyDiv w:val="1"/>
      <w:marLeft w:val="0"/>
      <w:marRight w:val="0"/>
      <w:marTop w:val="0"/>
      <w:marBottom w:val="0"/>
      <w:divBdr>
        <w:top w:val="none" w:sz="0" w:space="0" w:color="auto"/>
        <w:left w:val="none" w:sz="0" w:space="0" w:color="auto"/>
        <w:bottom w:val="none" w:sz="0" w:space="0" w:color="auto"/>
        <w:right w:val="none" w:sz="0" w:space="0" w:color="auto"/>
      </w:divBdr>
    </w:div>
    <w:div w:id="154496906">
      <w:bodyDiv w:val="1"/>
      <w:marLeft w:val="0"/>
      <w:marRight w:val="0"/>
      <w:marTop w:val="0"/>
      <w:marBottom w:val="0"/>
      <w:divBdr>
        <w:top w:val="none" w:sz="0" w:space="0" w:color="auto"/>
        <w:left w:val="none" w:sz="0" w:space="0" w:color="auto"/>
        <w:bottom w:val="none" w:sz="0" w:space="0" w:color="auto"/>
        <w:right w:val="none" w:sz="0" w:space="0" w:color="auto"/>
      </w:divBdr>
    </w:div>
    <w:div w:id="154537734">
      <w:bodyDiv w:val="1"/>
      <w:marLeft w:val="0"/>
      <w:marRight w:val="0"/>
      <w:marTop w:val="0"/>
      <w:marBottom w:val="0"/>
      <w:divBdr>
        <w:top w:val="none" w:sz="0" w:space="0" w:color="auto"/>
        <w:left w:val="none" w:sz="0" w:space="0" w:color="auto"/>
        <w:bottom w:val="none" w:sz="0" w:space="0" w:color="auto"/>
        <w:right w:val="none" w:sz="0" w:space="0" w:color="auto"/>
      </w:divBdr>
    </w:div>
    <w:div w:id="154686165">
      <w:bodyDiv w:val="1"/>
      <w:marLeft w:val="0"/>
      <w:marRight w:val="0"/>
      <w:marTop w:val="0"/>
      <w:marBottom w:val="0"/>
      <w:divBdr>
        <w:top w:val="none" w:sz="0" w:space="0" w:color="auto"/>
        <w:left w:val="none" w:sz="0" w:space="0" w:color="auto"/>
        <w:bottom w:val="none" w:sz="0" w:space="0" w:color="auto"/>
        <w:right w:val="none" w:sz="0" w:space="0" w:color="auto"/>
      </w:divBdr>
    </w:div>
    <w:div w:id="154762027">
      <w:bodyDiv w:val="1"/>
      <w:marLeft w:val="0"/>
      <w:marRight w:val="0"/>
      <w:marTop w:val="0"/>
      <w:marBottom w:val="0"/>
      <w:divBdr>
        <w:top w:val="none" w:sz="0" w:space="0" w:color="auto"/>
        <w:left w:val="none" w:sz="0" w:space="0" w:color="auto"/>
        <w:bottom w:val="none" w:sz="0" w:space="0" w:color="auto"/>
        <w:right w:val="none" w:sz="0" w:space="0" w:color="auto"/>
      </w:divBdr>
    </w:div>
    <w:div w:id="154762918">
      <w:bodyDiv w:val="1"/>
      <w:marLeft w:val="0"/>
      <w:marRight w:val="0"/>
      <w:marTop w:val="0"/>
      <w:marBottom w:val="0"/>
      <w:divBdr>
        <w:top w:val="none" w:sz="0" w:space="0" w:color="auto"/>
        <w:left w:val="none" w:sz="0" w:space="0" w:color="auto"/>
        <w:bottom w:val="none" w:sz="0" w:space="0" w:color="auto"/>
        <w:right w:val="none" w:sz="0" w:space="0" w:color="auto"/>
      </w:divBdr>
    </w:div>
    <w:div w:id="155153340">
      <w:bodyDiv w:val="1"/>
      <w:marLeft w:val="0"/>
      <w:marRight w:val="0"/>
      <w:marTop w:val="0"/>
      <w:marBottom w:val="0"/>
      <w:divBdr>
        <w:top w:val="none" w:sz="0" w:space="0" w:color="auto"/>
        <w:left w:val="none" w:sz="0" w:space="0" w:color="auto"/>
        <w:bottom w:val="none" w:sz="0" w:space="0" w:color="auto"/>
        <w:right w:val="none" w:sz="0" w:space="0" w:color="auto"/>
      </w:divBdr>
    </w:div>
    <w:div w:id="155190600">
      <w:bodyDiv w:val="1"/>
      <w:marLeft w:val="0"/>
      <w:marRight w:val="0"/>
      <w:marTop w:val="0"/>
      <w:marBottom w:val="0"/>
      <w:divBdr>
        <w:top w:val="none" w:sz="0" w:space="0" w:color="auto"/>
        <w:left w:val="none" w:sz="0" w:space="0" w:color="auto"/>
        <w:bottom w:val="none" w:sz="0" w:space="0" w:color="auto"/>
        <w:right w:val="none" w:sz="0" w:space="0" w:color="auto"/>
      </w:divBdr>
    </w:div>
    <w:div w:id="155263267">
      <w:bodyDiv w:val="1"/>
      <w:marLeft w:val="0"/>
      <w:marRight w:val="0"/>
      <w:marTop w:val="0"/>
      <w:marBottom w:val="0"/>
      <w:divBdr>
        <w:top w:val="none" w:sz="0" w:space="0" w:color="auto"/>
        <w:left w:val="none" w:sz="0" w:space="0" w:color="auto"/>
        <w:bottom w:val="none" w:sz="0" w:space="0" w:color="auto"/>
        <w:right w:val="none" w:sz="0" w:space="0" w:color="auto"/>
      </w:divBdr>
    </w:div>
    <w:div w:id="155386955">
      <w:bodyDiv w:val="1"/>
      <w:marLeft w:val="0"/>
      <w:marRight w:val="0"/>
      <w:marTop w:val="0"/>
      <w:marBottom w:val="0"/>
      <w:divBdr>
        <w:top w:val="none" w:sz="0" w:space="0" w:color="auto"/>
        <w:left w:val="none" w:sz="0" w:space="0" w:color="auto"/>
        <w:bottom w:val="none" w:sz="0" w:space="0" w:color="auto"/>
        <w:right w:val="none" w:sz="0" w:space="0" w:color="auto"/>
      </w:divBdr>
    </w:div>
    <w:div w:id="155387869">
      <w:bodyDiv w:val="1"/>
      <w:marLeft w:val="0"/>
      <w:marRight w:val="0"/>
      <w:marTop w:val="0"/>
      <w:marBottom w:val="0"/>
      <w:divBdr>
        <w:top w:val="none" w:sz="0" w:space="0" w:color="auto"/>
        <w:left w:val="none" w:sz="0" w:space="0" w:color="auto"/>
        <w:bottom w:val="none" w:sz="0" w:space="0" w:color="auto"/>
        <w:right w:val="none" w:sz="0" w:space="0" w:color="auto"/>
      </w:divBdr>
    </w:div>
    <w:div w:id="155414322">
      <w:bodyDiv w:val="1"/>
      <w:marLeft w:val="0"/>
      <w:marRight w:val="0"/>
      <w:marTop w:val="0"/>
      <w:marBottom w:val="0"/>
      <w:divBdr>
        <w:top w:val="none" w:sz="0" w:space="0" w:color="auto"/>
        <w:left w:val="none" w:sz="0" w:space="0" w:color="auto"/>
        <w:bottom w:val="none" w:sz="0" w:space="0" w:color="auto"/>
        <w:right w:val="none" w:sz="0" w:space="0" w:color="auto"/>
      </w:divBdr>
    </w:div>
    <w:div w:id="155461400">
      <w:bodyDiv w:val="1"/>
      <w:marLeft w:val="0"/>
      <w:marRight w:val="0"/>
      <w:marTop w:val="0"/>
      <w:marBottom w:val="0"/>
      <w:divBdr>
        <w:top w:val="none" w:sz="0" w:space="0" w:color="auto"/>
        <w:left w:val="none" w:sz="0" w:space="0" w:color="auto"/>
        <w:bottom w:val="none" w:sz="0" w:space="0" w:color="auto"/>
        <w:right w:val="none" w:sz="0" w:space="0" w:color="auto"/>
      </w:divBdr>
    </w:div>
    <w:div w:id="155533009">
      <w:bodyDiv w:val="1"/>
      <w:marLeft w:val="0"/>
      <w:marRight w:val="0"/>
      <w:marTop w:val="0"/>
      <w:marBottom w:val="0"/>
      <w:divBdr>
        <w:top w:val="none" w:sz="0" w:space="0" w:color="auto"/>
        <w:left w:val="none" w:sz="0" w:space="0" w:color="auto"/>
        <w:bottom w:val="none" w:sz="0" w:space="0" w:color="auto"/>
        <w:right w:val="none" w:sz="0" w:space="0" w:color="auto"/>
      </w:divBdr>
    </w:div>
    <w:div w:id="155583604">
      <w:bodyDiv w:val="1"/>
      <w:marLeft w:val="0"/>
      <w:marRight w:val="0"/>
      <w:marTop w:val="0"/>
      <w:marBottom w:val="0"/>
      <w:divBdr>
        <w:top w:val="none" w:sz="0" w:space="0" w:color="auto"/>
        <w:left w:val="none" w:sz="0" w:space="0" w:color="auto"/>
        <w:bottom w:val="none" w:sz="0" w:space="0" w:color="auto"/>
        <w:right w:val="none" w:sz="0" w:space="0" w:color="auto"/>
      </w:divBdr>
    </w:div>
    <w:div w:id="155851246">
      <w:bodyDiv w:val="1"/>
      <w:marLeft w:val="0"/>
      <w:marRight w:val="0"/>
      <w:marTop w:val="0"/>
      <w:marBottom w:val="0"/>
      <w:divBdr>
        <w:top w:val="none" w:sz="0" w:space="0" w:color="auto"/>
        <w:left w:val="none" w:sz="0" w:space="0" w:color="auto"/>
        <w:bottom w:val="none" w:sz="0" w:space="0" w:color="auto"/>
        <w:right w:val="none" w:sz="0" w:space="0" w:color="auto"/>
      </w:divBdr>
    </w:div>
    <w:div w:id="155996230">
      <w:bodyDiv w:val="1"/>
      <w:marLeft w:val="0"/>
      <w:marRight w:val="0"/>
      <w:marTop w:val="0"/>
      <w:marBottom w:val="0"/>
      <w:divBdr>
        <w:top w:val="none" w:sz="0" w:space="0" w:color="auto"/>
        <w:left w:val="none" w:sz="0" w:space="0" w:color="auto"/>
        <w:bottom w:val="none" w:sz="0" w:space="0" w:color="auto"/>
        <w:right w:val="none" w:sz="0" w:space="0" w:color="auto"/>
      </w:divBdr>
    </w:div>
    <w:div w:id="156041359">
      <w:bodyDiv w:val="1"/>
      <w:marLeft w:val="0"/>
      <w:marRight w:val="0"/>
      <w:marTop w:val="0"/>
      <w:marBottom w:val="0"/>
      <w:divBdr>
        <w:top w:val="none" w:sz="0" w:space="0" w:color="auto"/>
        <w:left w:val="none" w:sz="0" w:space="0" w:color="auto"/>
        <w:bottom w:val="none" w:sz="0" w:space="0" w:color="auto"/>
        <w:right w:val="none" w:sz="0" w:space="0" w:color="auto"/>
      </w:divBdr>
    </w:div>
    <w:div w:id="156043586">
      <w:bodyDiv w:val="1"/>
      <w:marLeft w:val="0"/>
      <w:marRight w:val="0"/>
      <w:marTop w:val="0"/>
      <w:marBottom w:val="0"/>
      <w:divBdr>
        <w:top w:val="none" w:sz="0" w:space="0" w:color="auto"/>
        <w:left w:val="none" w:sz="0" w:space="0" w:color="auto"/>
        <w:bottom w:val="none" w:sz="0" w:space="0" w:color="auto"/>
        <w:right w:val="none" w:sz="0" w:space="0" w:color="auto"/>
      </w:divBdr>
    </w:div>
    <w:div w:id="156506891">
      <w:bodyDiv w:val="1"/>
      <w:marLeft w:val="0"/>
      <w:marRight w:val="0"/>
      <w:marTop w:val="0"/>
      <w:marBottom w:val="0"/>
      <w:divBdr>
        <w:top w:val="none" w:sz="0" w:space="0" w:color="auto"/>
        <w:left w:val="none" w:sz="0" w:space="0" w:color="auto"/>
        <w:bottom w:val="none" w:sz="0" w:space="0" w:color="auto"/>
        <w:right w:val="none" w:sz="0" w:space="0" w:color="auto"/>
      </w:divBdr>
    </w:div>
    <w:div w:id="156531576">
      <w:bodyDiv w:val="1"/>
      <w:marLeft w:val="0"/>
      <w:marRight w:val="0"/>
      <w:marTop w:val="0"/>
      <w:marBottom w:val="0"/>
      <w:divBdr>
        <w:top w:val="none" w:sz="0" w:space="0" w:color="auto"/>
        <w:left w:val="none" w:sz="0" w:space="0" w:color="auto"/>
        <w:bottom w:val="none" w:sz="0" w:space="0" w:color="auto"/>
        <w:right w:val="none" w:sz="0" w:space="0" w:color="auto"/>
      </w:divBdr>
    </w:div>
    <w:div w:id="156649035">
      <w:bodyDiv w:val="1"/>
      <w:marLeft w:val="0"/>
      <w:marRight w:val="0"/>
      <w:marTop w:val="0"/>
      <w:marBottom w:val="0"/>
      <w:divBdr>
        <w:top w:val="none" w:sz="0" w:space="0" w:color="auto"/>
        <w:left w:val="none" w:sz="0" w:space="0" w:color="auto"/>
        <w:bottom w:val="none" w:sz="0" w:space="0" w:color="auto"/>
        <w:right w:val="none" w:sz="0" w:space="0" w:color="auto"/>
      </w:divBdr>
    </w:div>
    <w:div w:id="156921583">
      <w:bodyDiv w:val="1"/>
      <w:marLeft w:val="0"/>
      <w:marRight w:val="0"/>
      <w:marTop w:val="0"/>
      <w:marBottom w:val="0"/>
      <w:divBdr>
        <w:top w:val="none" w:sz="0" w:space="0" w:color="auto"/>
        <w:left w:val="none" w:sz="0" w:space="0" w:color="auto"/>
        <w:bottom w:val="none" w:sz="0" w:space="0" w:color="auto"/>
        <w:right w:val="none" w:sz="0" w:space="0" w:color="auto"/>
      </w:divBdr>
    </w:div>
    <w:div w:id="156966492">
      <w:bodyDiv w:val="1"/>
      <w:marLeft w:val="0"/>
      <w:marRight w:val="0"/>
      <w:marTop w:val="0"/>
      <w:marBottom w:val="0"/>
      <w:divBdr>
        <w:top w:val="none" w:sz="0" w:space="0" w:color="auto"/>
        <w:left w:val="none" w:sz="0" w:space="0" w:color="auto"/>
        <w:bottom w:val="none" w:sz="0" w:space="0" w:color="auto"/>
        <w:right w:val="none" w:sz="0" w:space="0" w:color="auto"/>
      </w:divBdr>
    </w:div>
    <w:div w:id="157117636">
      <w:bodyDiv w:val="1"/>
      <w:marLeft w:val="0"/>
      <w:marRight w:val="0"/>
      <w:marTop w:val="0"/>
      <w:marBottom w:val="0"/>
      <w:divBdr>
        <w:top w:val="none" w:sz="0" w:space="0" w:color="auto"/>
        <w:left w:val="none" w:sz="0" w:space="0" w:color="auto"/>
        <w:bottom w:val="none" w:sz="0" w:space="0" w:color="auto"/>
        <w:right w:val="none" w:sz="0" w:space="0" w:color="auto"/>
      </w:divBdr>
    </w:div>
    <w:div w:id="157117640">
      <w:bodyDiv w:val="1"/>
      <w:marLeft w:val="0"/>
      <w:marRight w:val="0"/>
      <w:marTop w:val="0"/>
      <w:marBottom w:val="0"/>
      <w:divBdr>
        <w:top w:val="none" w:sz="0" w:space="0" w:color="auto"/>
        <w:left w:val="none" w:sz="0" w:space="0" w:color="auto"/>
        <w:bottom w:val="none" w:sz="0" w:space="0" w:color="auto"/>
        <w:right w:val="none" w:sz="0" w:space="0" w:color="auto"/>
      </w:divBdr>
    </w:div>
    <w:div w:id="157157083">
      <w:bodyDiv w:val="1"/>
      <w:marLeft w:val="0"/>
      <w:marRight w:val="0"/>
      <w:marTop w:val="0"/>
      <w:marBottom w:val="0"/>
      <w:divBdr>
        <w:top w:val="none" w:sz="0" w:space="0" w:color="auto"/>
        <w:left w:val="none" w:sz="0" w:space="0" w:color="auto"/>
        <w:bottom w:val="none" w:sz="0" w:space="0" w:color="auto"/>
        <w:right w:val="none" w:sz="0" w:space="0" w:color="auto"/>
      </w:divBdr>
    </w:div>
    <w:div w:id="157229567">
      <w:bodyDiv w:val="1"/>
      <w:marLeft w:val="0"/>
      <w:marRight w:val="0"/>
      <w:marTop w:val="0"/>
      <w:marBottom w:val="0"/>
      <w:divBdr>
        <w:top w:val="none" w:sz="0" w:space="0" w:color="auto"/>
        <w:left w:val="none" w:sz="0" w:space="0" w:color="auto"/>
        <w:bottom w:val="none" w:sz="0" w:space="0" w:color="auto"/>
        <w:right w:val="none" w:sz="0" w:space="0" w:color="auto"/>
      </w:divBdr>
    </w:div>
    <w:div w:id="157352457">
      <w:bodyDiv w:val="1"/>
      <w:marLeft w:val="0"/>
      <w:marRight w:val="0"/>
      <w:marTop w:val="0"/>
      <w:marBottom w:val="0"/>
      <w:divBdr>
        <w:top w:val="none" w:sz="0" w:space="0" w:color="auto"/>
        <w:left w:val="none" w:sz="0" w:space="0" w:color="auto"/>
        <w:bottom w:val="none" w:sz="0" w:space="0" w:color="auto"/>
        <w:right w:val="none" w:sz="0" w:space="0" w:color="auto"/>
      </w:divBdr>
    </w:div>
    <w:div w:id="157422335">
      <w:bodyDiv w:val="1"/>
      <w:marLeft w:val="0"/>
      <w:marRight w:val="0"/>
      <w:marTop w:val="0"/>
      <w:marBottom w:val="0"/>
      <w:divBdr>
        <w:top w:val="none" w:sz="0" w:space="0" w:color="auto"/>
        <w:left w:val="none" w:sz="0" w:space="0" w:color="auto"/>
        <w:bottom w:val="none" w:sz="0" w:space="0" w:color="auto"/>
        <w:right w:val="none" w:sz="0" w:space="0" w:color="auto"/>
      </w:divBdr>
    </w:div>
    <w:div w:id="157619003">
      <w:bodyDiv w:val="1"/>
      <w:marLeft w:val="0"/>
      <w:marRight w:val="0"/>
      <w:marTop w:val="0"/>
      <w:marBottom w:val="0"/>
      <w:divBdr>
        <w:top w:val="none" w:sz="0" w:space="0" w:color="auto"/>
        <w:left w:val="none" w:sz="0" w:space="0" w:color="auto"/>
        <w:bottom w:val="none" w:sz="0" w:space="0" w:color="auto"/>
        <w:right w:val="none" w:sz="0" w:space="0" w:color="auto"/>
      </w:divBdr>
    </w:div>
    <w:div w:id="157619734">
      <w:bodyDiv w:val="1"/>
      <w:marLeft w:val="0"/>
      <w:marRight w:val="0"/>
      <w:marTop w:val="0"/>
      <w:marBottom w:val="0"/>
      <w:divBdr>
        <w:top w:val="none" w:sz="0" w:space="0" w:color="auto"/>
        <w:left w:val="none" w:sz="0" w:space="0" w:color="auto"/>
        <w:bottom w:val="none" w:sz="0" w:space="0" w:color="auto"/>
        <w:right w:val="none" w:sz="0" w:space="0" w:color="auto"/>
      </w:divBdr>
    </w:div>
    <w:div w:id="157696343">
      <w:bodyDiv w:val="1"/>
      <w:marLeft w:val="0"/>
      <w:marRight w:val="0"/>
      <w:marTop w:val="0"/>
      <w:marBottom w:val="0"/>
      <w:divBdr>
        <w:top w:val="none" w:sz="0" w:space="0" w:color="auto"/>
        <w:left w:val="none" w:sz="0" w:space="0" w:color="auto"/>
        <w:bottom w:val="none" w:sz="0" w:space="0" w:color="auto"/>
        <w:right w:val="none" w:sz="0" w:space="0" w:color="auto"/>
      </w:divBdr>
    </w:div>
    <w:div w:id="157700498">
      <w:bodyDiv w:val="1"/>
      <w:marLeft w:val="0"/>
      <w:marRight w:val="0"/>
      <w:marTop w:val="0"/>
      <w:marBottom w:val="0"/>
      <w:divBdr>
        <w:top w:val="none" w:sz="0" w:space="0" w:color="auto"/>
        <w:left w:val="none" w:sz="0" w:space="0" w:color="auto"/>
        <w:bottom w:val="none" w:sz="0" w:space="0" w:color="auto"/>
        <w:right w:val="none" w:sz="0" w:space="0" w:color="auto"/>
      </w:divBdr>
    </w:div>
    <w:div w:id="157813573">
      <w:bodyDiv w:val="1"/>
      <w:marLeft w:val="0"/>
      <w:marRight w:val="0"/>
      <w:marTop w:val="0"/>
      <w:marBottom w:val="0"/>
      <w:divBdr>
        <w:top w:val="none" w:sz="0" w:space="0" w:color="auto"/>
        <w:left w:val="none" w:sz="0" w:space="0" w:color="auto"/>
        <w:bottom w:val="none" w:sz="0" w:space="0" w:color="auto"/>
        <w:right w:val="none" w:sz="0" w:space="0" w:color="auto"/>
      </w:divBdr>
    </w:div>
    <w:div w:id="157887204">
      <w:bodyDiv w:val="1"/>
      <w:marLeft w:val="0"/>
      <w:marRight w:val="0"/>
      <w:marTop w:val="0"/>
      <w:marBottom w:val="0"/>
      <w:divBdr>
        <w:top w:val="none" w:sz="0" w:space="0" w:color="auto"/>
        <w:left w:val="none" w:sz="0" w:space="0" w:color="auto"/>
        <w:bottom w:val="none" w:sz="0" w:space="0" w:color="auto"/>
        <w:right w:val="none" w:sz="0" w:space="0" w:color="auto"/>
      </w:divBdr>
    </w:div>
    <w:div w:id="158039754">
      <w:bodyDiv w:val="1"/>
      <w:marLeft w:val="0"/>
      <w:marRight w:val="0"/>
      <w:marTop w:val="0"/>
      <w:marBottom w:val="0"/>
      <w:divBdr>
        <w:top w:val="none" w:sz="0" w:space="0" w:color="auto"/>
        <w:left w:val="none" w:sz="0" w:space="0" w:color="auto"/>
        <w:bottom w:val="none" w:sz="0" w:space="0" w:color="auto"/>
        <w:right w:val="none" w:sz="0" w:space="0" w:color="auto"/>
      </w:divBdr>
    </w:div>
    <w:div w:id="158352046">
      <w:bodyDiv w:val="1"/>
      <w:marLeft w:val="0"/>
      <w:marRight w:val="0"/>
      <w:marTop w:val="0"/>
      <w:marBottom w:val="0"/>
      <w:divBdr>
        <w:top w:val="none" w:sz="0" w:space="0" w:color="auto"/>
        <w:left w:val="none" w:sz="0" w:space="0" w:color="auto"/>
        <w:bottom w:val="none" w:sz="0" w:space="0" w:color="auto"/>
        <w:right w:val="none" w:sz="0" w:space="0" w:color="auto"/>
      </w:divBdr>
    </w:div>
    <w:div w:id="158425614">
      <w:bodyDiv w:val="1"/>
      <w:marLeft w:val="0"/>
      <w:marRight w:val="0"/>
      <w:marTop w:val="0"/>
      <w:marBottom w:val="0"/>
      <w:divBdr>
        <w:top w:val="none" w:sz="0" w:space="0" w:color="auto"/>
        <w:left w:val="none" w:sz="0" w:space="0" w:color="auto"/>
        <w:bottom w:val="none" w:sz="0" w:space="0" w:color="auto"/>
        <w:right w:val="none" w:sz="0" w:space="0" w:color="auto"/>
      </w:divBdr>
    </w:div>
    <w:div w:id="158471198">
      <w:bodyDiv w:val="1"/>
      <w:marLeft w:val="0"/>
      <w:marRight w:val="0"/>
      <w:marTop w:val="0"/>
      <w:marBottom w:val="0"/>
      <w:divBdr>
        <w:top w:val="none" w:sz="0" w:space="0" w:color="auto"/>
        <w:left w:val="none" w:sz="0" w:space="0" w:color="auto"/>
        <w:bottom w:val="none" w:sz="0" w:space="0" w:color="auto"/>
        <w:right w:val="none" w:sz="0" w:space="0" w:color="auto"/>
      </w:divBdr>
    </w:div>
    <w:div w:id="158543499">
      <w:bodyDiv w:val="1"/>
      <w:marLeft w:val="0"/>
      <w:marRight w:val="0"/>
      <w:marTop w:val="0"/>
      <w:marBottom w:val="0"/>
      <w:divBdr>
        <w:top w:val="none" w:sz="0" w:space="0" w:color="auto"/>
        <w:left w:val="none" w:sz="0" w:space="0" w:color="auto"/>
        <w:bottom w:val="none" w:sz="0" w:space="0" w:color="auto"/>
        <w:right w:val="none" w:sz="0" w:space="0" w:color="auto"/>
      </w:divBdr>
    </w:div>
    <w:div w:id="158666967">
      <w:bodyDiv w:val="1"/>
      <w:marLeft w:val="0"/>
      <w:marRight w:val="0"/>
      <w:marTop w:val="0"/>
      <w:marBottom w:val="0"/>
      <w:divBdr>
        <w:top w:val="none" w:sz="0" w:space="0" w:color="auto"/>
        <w:left w:val="none" w:sz="0" w:space="0" w:color="auto"/>
        <w:bottom w:val="none" w:sz="0" w:space="0" w:color="auto"/>
        <w:right w:val="none" w:sz="0" w:space="0" w:color="auto"/>
      </w:divBdr>
    </w:div>
    <w:div w:id="158692903">
      <w:bodyDiv w:val="1"/>
      <w:marLeft w:val="0"/>
      <w:marRight w:val="0"/>
      <w:marTop w:val="0"/>
      <w:marBottom w:val="0"/>
      <w:divBdr>
        <w:top w:val="none" w:sz="0" w:space="0" w:color="auto"/>
        <w:left w:val="none" w:sz="0" w:space="0" w:color="auto"/>
        <w:bottom w:val="none" w:sz="0" w:space="0" w:color="auto"/>
        <w:right w:val="none" w:sz="0" w:space="0" w:color="auto"/>
      </w:divBdr>
    </w:div>
    <w:div w:id="159079516">
      <w:bodyDiv w:val="1"/>
      <w:marLeft w:val="0"/>
      <w:marRight w:val="0"/>
      <w:marTop w:val="0"/>
      <w:marBottom w:val="0"/>
      <w:divBdr>
        <w:top w:val="none" w:sz="0" w:space="0" w:color="auto"/>
        <w:left w:val="none" w:sz="0" w:space="0" w:color="auto"/>
        <w:bottom w:val="none" w:sz="0" w:space="0" w:color="auto"/>
        <w:right w:val="none" w:sz="0" w:space="0" w:color="auto"/>
      </w:divBdr>
    </w:div>
    <w:div w:id="159084131">
      <w:bodyDiv w:val="1"/>
      <w:marLeft w:val="0"/>
      <w:marRight w:val="0"/>
      <w:marTop w:val="0"/>
      <w:marBottom w:val="0"/>
      <w:divBdr>
        <w:top w:val="none" w:sz="0" w:space="0" w:color="auto"/>
        <w:left w:val="none" w:sz="0" w:space="0" w:color="auto"/>
        <w:bottom w:val="none" w:sz="0" w:space="0" w:color="auto"/>
        <w:right w:val="none" w:sz="0" w:space="0" w:color="auto"/>
      </w:divBdr>
    </w:div>
    <w:div w:id="159121415">
      <w:bodyDiv w:val="1"/>
      <w:marLeft w:val="0"/>
      <w:marRight w:val="0"/>
      <w:marTop w:val="0"/>
      <w:marBottom w:val="0"/>
      <w:divBdr>
        <w:top w:val="none" w:sz="0" w:space="0" w:color="auto"/>
        <w:left w:val="none" w:sz="0" w:space="0" w:color="auto"/>
        <w:bottom w:val="none" w:sz="0" w:space="0" w:color="auto"/>
        <w:right w:val="none" w:sz="0" w:space="0" w:color="auto"/>
      </w:divBdr>
    </w:div>
    <w:div w:id="159153245">
      <w:bodyDiv w:val="1"/>
      <w:marLeft w:val="0"/>
      <w:marRight w:val="0"/>
      <w:marTop w:val="0"/>
      <w:marBottom w:val="0"/>
      <w:divBdr>
        <w:top w:val="none" w:sz="0" w:space="0" w:color="auto"/>
        <w:left w:val="none" w:sz="0" w:space="0" w:color="auto"/>
        <w:bottom w:val="none" w:sz="0" w:space="0" w:color="auto"/>
        <w:right w:val="none" w:sz="0" w:space="0" w:color="auto"/>
      </w:divBdr>
    </w:div>
    <w:div w:id="159277946">
      <w:bodyDiv w:val="1"/>
      <w:marLeft w:val="0"/>
      <w:marRight w:val="0"/>
      <w:marTop w:val="0"/>
      <w:marBottom w:val="0"/>
      <w:divBdr>
        <w:top w:val="none" w:sz="0" w:space="0" w:color="auto"/>
        <w:left w:val="none" w:sz="0" w:space="0" w:color="auto"/>
        <w:bottom w:val="none" w:sz="0" w:space="0" w:color="auto"/>
        <w:right w:val="none" w:sz="0" w:space="0" w:color="auto"/>
      </w:divBdr>
    </w:div>
    <w:div w:id="159346164">
      <w:bodyDiv w:val="1"/>
      <w:marLeft w:val="0"/>
      <w:marRight w:val="0"/>
      <w:marTop w:val="0"/>
      <w:marBottom w:val="0"/>
      <w:divBdr>
        <w:top w:val="none" w:sz="0" w:space="0" w:color="auto"/>
        <w:left w:val="none" w:sz="0" w:space="0" w:color="auto"/>
        <w:bottom w:val="none" w:sz="0" w:space="0" w:color="auto"/>
        <w:right w:val="none" w:sz="0" w:space="0" w:color="auto"/>
      </w:divBdr>
    </w:div>
    <w:div w:id="159346353">
      <w:bodyDiv w:val="1"/>
      <w:marLeft w:val="0"/>
      <w:marRight w:val="0"/>
      <w:marTop w:val="0"/>
      <w:marBottom w:val="0"/>
      <w:divBdr>
        <w:top w:val="none" w:sz="0" w:space="0" w:color="auto"/>
        <w:left w:val="none" w:sz="0" w:space="0" w:color="auto"/>
        <w:bottom w:val="none" w:sz="0" w:space="0" w:color="auto"/>
        <w:right w:val="none" w:sz="0" w:space="0" w:color="auto"/>
      </w:divBdr>
    </w:div>
    <w:div w:id="159467397">
      <w:bodyDiv w:val="1"/>
      <w:marLeft w:val="0"/>
      <w:marRight w:val="0"/>
      <w:marTop w:val="0"/>
      <w:marBottom w:val="0"/>
      <w:divBdr>
        <w:top w:val="none" w:sz="0" w:space="0" w:color="auto"/>
        <w:left w:val="none" w:sz="0" w:space="0" w:color="auto"/>
        <w:bottom w:val="none" w:sz="0" w:space="0" w:color="auto"/>
        <w:right w:val="none" w:sz="0" w:space="0" w:color="auto"/>
      </w:divBdr>
    </w:div>
    <w:div w:id="159657425">
      <w:bodyDiv w:val="1"/>
      <w:marLeft w:val="0"/>
      <w:marRight w:val="0"/>
      <w:marTop w:val="0"/>
      <w:marBottom w:val="0"/>
      <w:divBdr>
        <w:top w:val="none" w:sz="0" w:space="0" w:color="auto"/>
        <w:left w:val="none" w:sz="0" w:space="0" w:color="auto"/>
        <w:bottom w:val="none" w:sz="0" w:space="0" w:color="auto"/>
        <w:right w:val="none" w:sz="0" w:space="0" w:color="auto"/>
      </w:divBdr>
    </w:div>
    <w:div w:id="159659425">
      <w:bodyDiv w:val="1"/>
      <w:marLeft w:val="0"/>
      <w:marRight w:val="0"/>
      <w:marTop w:val="0"/>
      <w:marBottom w:val="0"/>
      <w:divBdr>
        <w:top w:val="none" w:sz="0" w:space="0" w:color="auto"/>
        <w:left w:val="none" w:sz="0" w:space="0" w:color="auto"/>
        <w:bottom w:val="none" w:sz="0" w:space="0" w:color="auto"/>
        <w:right w:val="none" w:sz="0" w:space="0" w:color="auto"/>
      </w:divBdr>
    </w:div>
    <w:div w:id="159853218">
      <w:bodyDiv w:val="1"/>
      <w:marLeft w:val="0"/>
      <w:marRight w:val="0"/>
      <w:marTop w:val="0"/>
      <w:marBottom w:val="0"/>
      <w:divBdr>
        <w:top w:val="none" w:sz="0" w:space="0" w:color="auto"/>
        <w:left w:val="none" w:sz="0" w:space="0" w:color="auto"/>
        <w:bottom w:val="none" w:sz="0" w:space="0" w:color="auto"/>
        <w:right w:val="none" w:sz="0" w:space="0" w:color="auto"/>
      </w:divBdr>
    </w:div>
    <w:div w:id="159929844">
      <w:bodyDiv w:val="1"/>
      <w:marLeft w:val="0"/>
      <w:marRight w:val="0"/>
      <w:marTop w:val="0"/>
      <w:marBottom w:val="0"/>
      <w:divBdr>
        <w:top w:val="none" w:sz="0" w:space="0" w:color="auto"/>
        <w:left w:val="none" w:sz="0" w:space="0" w:color="auto"/>
        <w:bottom w:val="none" w:sz="0" w:space="0" w:color="auto"/>
        <w:right w:val="none" w:sz="0" w:space="0" w:color="auto"/>
      </w:divBdr>
    </w:div>
    <w:div w:id="160171028">
      <w:bodyDiv w:val="1"/>
      <w:marLeft w:val="0"/>
      <w:marRight w:val="0"/>
      <w:marTop w:val="0"/>
      <w:marBottom w:val="0"/>
      <w:divBdr>
        <w:top w:val="none" w:sz="0" w:space="0" w:color="auto"/>
        <w:left w:val="none" w:sz="0" w:space="0" w:color="auto"/>
        <w:bottom w:val="none" w:sz="0" w:space="0" w:color="auto"/>
        <w:right w:val="none" w:sz="0" w:space="0" w:color="auto"/>
      </w:divBdr>
    </w:div>
    <w:div w:id="160198658">
      <w:bodyDiv w:val="1"/>
      <w:marLeft w:val="0"/>
      <w:marRight w:val="0"/>
      <w:marTop w:val="0"/>
      <w:marBottom w:val="0"/>
      <w:divBdr>
        <w:top w:val="none" w:sz="0" w:space="0" w:color="auto"/>
        <w:left w:val="none" w:sz="0" w:space="0" w:color="auto"/>
        <w:bottom w:val="none" w:sz="0" w:space="0" w:color="auto"/>
        <w:right w:val="none" w:sz="0" w:space="0" w:color="auto"/>
      </w:divBdr>
    </w:div>
    <w:div w:id="160242341">
      <w:bodyDiv w:val="1"/>
      <w:marLeft w:val="0"/>
      <w:marRight w:val="0"/>
      <w:marTop w:val="0"/>
      <w:marBottom w:val="0"/>
      <w:divBdr>
        <w:top w:val="none" w:sz="0" w:space="0" w:color="auto"/>
        <w:left w:val="none" w:sz="0" w:space="0" w:color="auto"/>
        <w:bottom w:val="none" w:sz="0" w:space="0" w:color="auto"/>
        <w:right w:val="none" w:sz="0" w:space="0" w:color="auto"/>
      </w:divBdr>
    </w:div>
    <w:div w:id="160394574">
      <w:bodyDiv w:val="1"/>
      <w:marLeft w:val="0"/>
      <w:marRight w:val="0"/>
      <w:marTop w:val="0"/>
      <w:marBottom w:val="0"/>
      <w:divBdr>
        <w:top w:val="none" w:sz="0" w:space="0" w:color="auto"/>
        <w:left w:val="none" w:sz="0" w:space="0" w:color="auto"/>
        <w:bottom w:val="none" w:sz="0" w:space="0" w:color="auto"/>
        <w:right w:val="none" w:sz="0" w:space="0" w:color="auto"/>
      </w:divBdr>
    </w:div>
    <w:div w:id="160585384">
      <w:bodyDiv w:val="1"/>
      <w:marLeft w:val="0"/>
      <w:marRight w:val="0"/>
      <w:marTop w:val="0"/>
      <w:marBottom w:val="0"/>
      <w:divBdr>
        <w:top w:val="none" w:sz="0" w:space="0" w:color="auto"/>
        <w:left w:val="none" w:sz="0" w:space="0" w:color="auto"/>
        <w:bottom w:val="none" w:sz="0" w:space="0" w:color="auto"/>
        <w:right w:val="none" w:sz="0" w:space="0" w:color="auto"/>
      </w:divBdr>
    </w:div>
    <w:div w:id="160660255">
      <w:bodyDiv w:val="1"/>
      <w:marLeft w:val="0"/>
      <w:marRight w:val="0"/>
      <w:marTop w:val="0"/>
      <w:marBottom w:val="0"/>
      <w:divBdr>
        <w:top w:val="none" w:sz="0" w:space="0" w:color="auto"/>
        <w:left w:val="none" w:sz="0" w:space="0" w:color="auto"/>
        <w:bottom w:val="none" w:sz="0" w:space="0" w:color="auto"/>
        <w:right w:val="none" w:sz="0" w:space="0" w:color="auto"/>
      </w:divBdr>
    </w:div>
    <w:div w:id="160707010">
      <w:bodyDiv w:val="1"/>
      <w:marLeft w:val="0"/>
      <w:marRight w:val="0"/>
      <w:marTop w:val="0"/>
      <w:marBottom w:val="0"/>
      <w:divBdr>
        <w:top w:val="none" w:sz="0" w:space="0" w:color="auto"/>
        <w:left w:val="none" w:sz="0" w:space="0" w:color="auto"/>
        <w:bottom w:val="none" w:sz="0" w:space="0" w:color="auto"/>
        <w:right w:val="none" w:sz="0" w:space="0" w:color="auto"/>
      </w:divBdr>
    </w:div>
    <w:div w:id="160897646">
      <w:bodyDiv w:val="1"/>
      <w:marLeft w:val="0"/>
      <w:marRight w:val="0"/>
      <w:marTop w:val="0"/>
      <w:marBottom w:val="0"/>
      <w:divBdr>
        <w:top w:val="none" w:sz="0" w:space="0" w:color="auto"/>
        <w:left w:val="none" w:sz="0" w:space="0" w:color="auto"/>
        <w:bottom w:val="none" w:sz="0" w:space="0" w:color="auto"/>
        <w:right w:val="none" w:sz="0" w:space="0" w:color="auto"/>
      </w:divBdr>
    </w:div>
    <w:div w:id="160899436">
      <w:bodyDiv w:val="1"/>
      <w:marLeft w:val="0"/>
      <w:marRight w:val="0"/>
      <w:marTop w:val="0"/>
      <w:marBottom w:val="0"/>
      <w:divBdr>
        <w:top w:val="none" w:sz="0" w:space="0" w:color="auto"/>
        <w:left w:val="none" w:sz="0" w:space="0" w:color="auto"/>
        <w:bottom w:val="none" w:sz="0" w:space="0" w:color="auto"/>
        <w:right w:val="none" w:sz="0" w:space="0" w:color="auto"/>
      </w:divBdr>
    </w:div>
    <w:div w:id="160975322">
      <w:bodyDiv w:val="1"/>
      <w:marLeft w:val="0"/>
      <w:marRight w:val="0"/>
      <w:marTop w:val="0"/>
      <w:marBottom w:val="0"/>
      <w:divBdr>
        <w:top w:val="none" w:sz="0" w:space="0" w:color="auto"/>
        <w:left w:val="none" w:sz="0" w:space="0" w:color="auto"/>
        <w:bottom w:val="none" w:sz="0" w:space="0" w:color="auto"/>
        <w:right w:val="none" w:sz="0" w:space="0" w:color="auto"/>
      </w:divBdr>
    </w:div>
    <w:div w:id="161161527">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240060">
      <w:bodyDiv w:val="1"/>
      <w:marLeft w:val="0"/>
      <w:marRight w:val="0"/>
      <w:marTop w:val="0"/>
      <w:marBottom w:val="0"/>
      <w:divBdr>
        <w:top w:val="none" w:sz="0" w:space="0" w:color="auto"/>
        <w:left w:val="none" w:sz="0" w:space="0" w:color="auto"/>
        <w:bottom w:val="none" w:sz="0" w:space="0" w:color="auto"/>
        <w:right w:val="none" w:sz="0" w:space="0" w:color="auto"/>
      </w:divBdr>
    </w:div>
    <w:div w:id="161243055">
      <w:bodyDiv w:val="1"/>
      <w:marLeft w:val="0"/>
      <w:marRight w:val="0"/>
      <w:marTop w:val="0"/>
      <w:marBottom w:val="0"/>
      <w:divBdr>
        <w:top w:val="none" w:sz="0" w:space="0" w:color="auto"/>
        <w:left w:val="none" w:sz="0" w:space="0" w:color="auto"/>
        <w:bottom w:val="none" w:sz="0" w:space="0" w:color="auto"/>
        <w:right w:val="none" w:sz="0" w:space="0" w:color="auto"/>
      </w:divBdr>
    </w:div>
    <w:div w:id="161434888">
      <w:bodyDiv w:val="1"/>
      <w:marLeft w:val="0"/>
      <w:marRight w:val="0"/>
      <w:marTop w:val="0"/>
      <w:marBottom w:val="0"/>
      <w:divBdr>
        <w:top w:val="none" w:sz="0" w:space="0" w:color="auto"/>
        <w:left w:val="none" w:sz="0" w:space="0" w:color="auto"/>
        <w:bottom w:val="none" w:sz="0" w:space="0" w:color="auto"/>
        <w:right w:val="none" w:sz="0" w:space="0" w:color="auto"/>
      </w:divBdr>
    </w:div>
    <w:div w:id="161436418">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702366">
      <w:bodyDiv w:val="1"/>
      <w:marLeft w:val="0"/>
      <w:marRight w:val="0"/>
      <w:marTop w:val="0"/>
      <w:marBottom w:val="0"/>
      <w:divBdr>
        <w:top w:val="none" w:sz="0" w:space="0" w:color="auto"/>
        <w:left w:val="none" w:sz="0" w:space="0" w:color="auto"/>
        <w:bottom w:val="none" w:sz="0" w:space="0" w:color="auto"/>
        <w:right w:val="none" w:sz="0" w:space="0" w:color="auto"/>
      </w:divBdr>
    </w:div>
    <w:div w:id="161707530">
      <w:bodyDiv w:val="1"/>
      <w:marLeft w:val="0"/>
      <w:marRight w:val="0"/>
      <w:marTop w:val="0"/>
      <w:marBottom w:val="0"/>
      <w:divBdr>
        <w:top w:val="none" w:sz="0" w:space="0" w:color="auto"/>
        <w:left w:val="none" w:sz="0" w:space="0" w:color="auto"/>
        <w:bottom w:val="none" w:sz="0" w:space="0" w:color="auto"/>
        <w:right w:val="none" w:sz="0" w:space="0" w:color="auto"/>
      </w:divBdr>
    </w:div>
    <w:div w:id="161750024">
      <w:bodyDiv w:val="1"/>
      <w:marLeft w:val="0"/>
      <w:marRight w:val="0"/>
      <w:marTop w:val="0"/>
      <w:marBottom w:val="0"/>
      <w:divBdr>
        <w:top w:val="none" w:sz="0" w:space="0" w:color="auto"/>
        <w:left w:val="none" w:sz="0" w:space="0" w:color="auto"/>
        <w:bottom w:val="none" w:sz="0" w:space="0" w:color="auto"/>
        <w:right w:val="none" w:sz="0" w:space="0" w:color="auto"/>
      </w:divBdr>
    </w:div>
    <w:div w:id="161894583">
      <w:bodyDiv w:val="1"/>
      <w:marLeft w:val="0"/>
      <w:marRight w:val="0"/>
      <w:marTop w:val="0"/>
      <w:marBottom w:val="0"/>
      <w:divBdr>
        <w:top w:val="none" w:sz="0" w:space="0" w:color="auto"/>
        <w:left w:val="none" w:sz="0" w:space="0" w:color="auto"/>
        <w:bottom w:val="none" w:sz="0" w:space="0" w:color="auto"/>
        <w:right w:val="none" w:sz="0" w:space="0" w:color="auto"/>
      </w:divBdr>
    </w:div>
    <w:div w:id="161895587">
      <w:bodyDiv w:val="1"/>
      <w:marLeft w:val="0"/>
      <w:marRight w:val="0"/>
      <w:marTop w:val="0"/>
      <w:marBottom w:val="0"/>
      <w:divBdr>
        <w:top w:val="none" w:sz="0" w:space="0" w:color="auto"/>
        <w:left w:val="none" w:sz="0" w:space="0" w:color="auto"/>
        <w:bottom w:val="none" w:sz="0" w:space="0" w:color="auto"/>
        <w:right w:val="none" w:sz="0" w:space="0" w:color="auto"/>
      </w:divBdr>
    </w:div>
    <w:div w:id="161967192">
      <w:bodyDiv w:val="1"/>
      <w:marLeft w:val="0"/>
      <w:marRight w:val="0"/>
      <w:marTop w:val="0"/>
      <w:marBottom w:val="0"/>
      <w:divBdr>
        <w:top w:val="none" w:sz="0" w:space="0" w:color="auto"/>
        <w:left w:val="none" w:sz="0" w:space="0" w:color="auto"/>
        <w:bottom w:val="none" w:sz="0" w:space="0" w:color="auto"/>
        <w:right w:val="none" w:sz="0" w:space="0" w:color="auto"/>
      </w:divBdr>
    </w:div>
    <w:div w:id="161970081">
      <w:bodyDiv w:val="1"/>
      <w:marLeft w:val="0"/>
      <w:marRight w:val="0"/>
      <w:marTop w:val="0"/>
      <w:marBottom w:val="0"/>
      <w:divBdr>
        <w:top w:val="none" w:sz="0" w:space="0" w:color="auto"/>
        <w:left w:val="none" w:sz="0" w:space="0" w:color="auto"/>
        <w:bottom w:val="none" w:sz="0" w:space="0" w:color="auto"/>
        <w:right w:val="none" w:sz="0" w:space="0" w:color="auto"/>
      </w:divBdr>
    </w:div>
    <w:div w:id="162202721">
      <w:bodyDiv w:val="1"/>
      <w:marLeft w:val="0"/>
      <w:marRight w:val="0"/>
      <w:marTop w:val="0"/>
      <w:marBottom w:val="0"/>
      <w:divBdr>
        <w:top w:val="none" w:sz="0" w:space="0" w:color="auto"/>
        <w:left w:val="none" w:sz="0" w:space="0" w:color="auto"/>
        <w:bottom w:val="none" w:sz="0" w:space="0" w:color="auto"/>
        <w:right w:val="none" w:sz="0" w:space="0" w:color="auto"/>
      </w:divBdr>
    </w:div>
    <w:div w:id="162285868">
      <w:bodyDiv w:val="1"/>
      <w:marLeft w:val="0"/>
      <w:marRight w:val="0"/>
      <w:marTop w:val="0"/>
      <w:marBottom w:val="0"/>
      <w:divBdr>
        <w:top w:val="none" w:sz="0" w:space="0" w:color="auto"/>
        <w:left w:val="none" w:sz="0" w:space="0" w:color="auto"/>
        <w:bottom w:val="none" w:sz="0" w:space="0" w:color="auto"/>
        <w:right w:val="none" w:sz="0" w:space="0" w:color="auto"/>
      </w:divBdr>
    </w:div>
    <w:div w:id="162403794">
      <w:bodyDiv w:val="1"/>
      <w:marLeft w:val="0"/>
      <w:marRight w:val="0"/>
      <w:marTop w:val="0"/>
      <w:marBottom w:val="0"/>
      <w:divBdr>
        <w:top w:val="none" w:sz="0" w:space="0" w:color="auto"/>
        <w:left w:val="none" w:sz="0" w:space="0" w:color="auto"/>
        <w:bottom w:val="none" w:sz="0" w:space="0" w:color="auto"/>
        <w:right w:val="none" w:sz="0" w:space="0" w:color="auto"/>
      </w:divBdr>
    </w:div>
    <w:div w:id="162552955">
      <w:bodyDiv w:val="1"/>
      <w:marLeft w:val="0"/>
      <w:marRight w:val="0"/>
      <w:marTop w:val="0"/>
      <w:marBottom w:val="0"/>
      <w:divBdr>
        <w:top w:val="none" w:sz="0" w:space="0" w:color="auto"/>
        <w:left w:val="none" w:sz="0" w:space="0" w:color="auto"/>
        <w:bottom w:val="none" w:sz="0" w:space="0" w:color="auto"/>
        <w:right w:val="none" w:sz="0" w:space="0" w:color="auto"/>
      </w:divBdr>
    </w:div>
    <w:div w:id="162555445">
      <w:bodyDiv w:val="1"/>
      <w:marLeft w:val="0"/>
      <w:marRight w:val="0"/>
      <w:marTop w:val="0"/>
      <w:marBottom w:val="0"/>
      <w:divBdr>
        <w:top w:val="none" w:sz="0" w:space="0" w:color="auto"/>
        <w:left w:val="none" w:sz="0" w:space="0" w:color="auto"/>
        <w:bottom w:val="none" w:sz="0" w:space="0" w:color="auto"/>
        <w:right w:val="none" w:sz="0" w:space="0" w:color="auto"/>
      </w:divBdr>
    </w:div>
    <w:div w:id="162861232">
      <w:bodyDiv w:val="1"/>
      <w:marLeft w:val="0"/>
      <w:marRight w:val="0"/>
      <w:marTop w:val="0"/>
      <w:marBottom w:val="0"/>
      <w:divBdr>
        <w:top w:val="none" w:sz="0" w:space="0" w:color="auto"/>
        <w:left w:val="none" w:sz="0" w:space="0" w:color="auto"/>
        <w:bottom w:val="none" w:sz="0" w:space="0" w:color="auto"/>
        <w:right w:val="none" w:sz="0" w:space="0" w:color="auto"/>
      </w:divBdr>
    </w:div>
    <w:div w:id="163205169">
      <w:bodyDiv w:val="1"/>
      <w:marLeft w:val="0"/>
      <w:marRight w:val="0"/>
      <w:marTop w:val="0"/>
      <w:marBottom w:val="0"/>
      <w:divBdr>
        <w:top w:val="none" w:sz="0" w:space="0" w:color="auto"/>
        <w:left w:val="none" w:sz="0" w:space="0" w:color="auto"/>
        <w:bottom w:val="none" w:sz="0" w:space="0" w:color="auto"/>
        <w:right w:val="none" w:sz="0" w:space="0" w:color="auto"/>
      </w:divBdr>
    </w:div>
    <w:div w:id="163209734">
      <w:bodyDiv w:val="1"/>
      <w:marLeft w:val="0"/>
      <w:marRight w:val="0"/>
      <w:marTop w:val="0"/>
      <w:marBottom w:val="0"/>
      <w:divBdr>
        <w:top w:val="none" w:sz="0" w:space="0" w:color="auto"/>
        <w:left w:val="none" w:sz="0" w:space="0" w:color="auto"/>
        <w:bottom w:val="none" w:sz="0" w:space="0" w:color="auto"/>
        <w:right w:val="none" w:sz="0" w:space="0" w:color="auto"/>
      </w:divBdr>
    </w:div>
    <w:div w:id="163471738">
      <w:bodyDiv w:val="1"/>
      <w:marLeft w:val="0"/>
      <w:marRight w:val="0"/>
      <w:marTop w:val="0"/>
      <w:marBottom w:val="0"/>
      <w:divBdr>
        <w:top w:val="none" w:sz="0" w:space="0" w:color="auto"/>
        <w:left w:val="none" w:sz="0" w:space="0" w:color="auto"/>
        <w:bottom w:val="none" w:sz="0" w:space="0" w:color="auto"/>
        <w:right w:val="none" w:sz="0" w:space="0" w:color="auto"/>
      </w:divBdr>
    </w:div>
    <w:div w:id="163591852">
      <w:bodyDiv w:val="1"/>
      <w:marLeft w:val="0"/>
      <w:marRight w:val="0"/>
      <w:marTop w:val="0"/>
      <w:marBottom w:val="0"/>
      <w:divBdr>
        <w:top w:val="none" w:sz="0" w:space="0" w:color="auto"/>
        <w:left w:val="none" w:sz="0" w:space="0" w:color="auto"/>
        <w:bottom w:val="none" w:sz="0" w:space="0" w:color="auto"/>
        <w:right w:val="none" w:sz="0" w:space="0" w:color="auto"/>
      </w:divBdr>
    </w:div>
    <w:div w:id="163740620">
      <w:bodyDiv w:val="1"/>
      <w:marLeft w:val="0"/>
      <w:marRight w:val="0"/>
      <w:marTop w:val="0"/>
      <w:marBottom w:val="0"/>
      <w:divBdr>
        <w:top w:val="none" w:sz="0" w:space="0" w:color="auto"/>
        <w:left w:val="none" w:sz="0" w:space="0" w:color="auto"/>
        <w:bottom w:val="none" w:sz="0" w:space="0" w:color="auto"/>
        <w:right w:val="none" w:sz="0" w:space="0" w:color="auto"/>
      </w:divBdr>
    </w:div>
    <w:div w:id="164131627">
      <w:bodyDiv w:val="1"/>
      <w:marLeft w:val="0"/>
      <w:marRight w:val="0"/>
      <w:marTop w:val="0"/>
      <w:marBottom w:val="0"/>
      <w:divBdr>
        <w:top w:val="none" w:sz="0" w:space="0" w:color="auto"/>
        <w:left w:val="none" w:sz="0" w:space="0" w:color="auto"/>
        <w:bottom w:val="none" w:sz="0" w:space="0" w:color="auto"/>
        <w:right w:val="none" w:sz="0" w:space="0" w:color="auto"/>
      </w:divBdr>
    </w:div>
    <w:div w:id="164247103">
      <w:bodyDiv w:val="1"/>
      <w:marLeft w:val="0"/>
      <w:marRight w:val="0"/>
      <w:marTop w:val="0"/>
      <w:marBottom w:val="0"/>
      <w:divBdr>
        <w:top w:val="none" w:sz="0" w:space="0" w:color="auto"/>
        <w:left w:val="none" w:sz="0" w:space="0" w:color="auto"/>
        <w:bottom w:val="none" w:sz="0" w:space="0" w:color="auto"/>
        <w:right w:val="none" w:sz="0" w:space="0" w:color="auto"/>
      </w:divBdr>
    </w:div>
    <w:div w:id="164319747">
      <w:bodyDiv w:val="1"/>
      <w:marLeft w:val="0"/>
      <w:marRight w:val="0"/>
      <w:marTop w:val="0"/>
      <w:marBottom w:val="0"/>
      <w:divBdr>
        <w:top w:val="none" w:sz="0" w:space="0" w:color="auto"/>
        <w:left w:val="none" w:sz="0" w:space="0" w:color="auto"/>
        <w:bottom w:val="none" w:sz="0" w:space="0" w:color="auto"/>
        <w:right w:val="none" w:sz="0" w:space="0" w:color="auto"/>
      </w:divBdr>
    </w:div>
    <w:div w:id="164319753">
      <w:bodyDiv w:val="1"/>
      <w:marLeft w:val="0"/>
      <w:marRight w:val="0"/>
      <w:marTop w:val="0"/>
      <w:marBottom w:val="0"/>
      <w:divBdr>
        <w:top w:val="none" w:sz="0" w:space="0" w:color="auto"/>
        <w:left w:val="none" w:sz="0" w:space="0" w:color="auto"/>
        <w:bottom w:val="none" w:sz="0" w:space="0" w:color="auto"/>
        <w:right w:val="none" w:sz="0" w:space="0" w:color="auto"/>
      </w:divBdr>
    </w:div>
    <w:div w:id="164369908">
      <w:bodyDiv w:val="1"/>
      <w:marLeft w:val="0"/>
      <w:marRight w:val="0"/>
      <w:marTop w:val="0"/>
      <w:marBottom w:val="0"/>
      <w:divBdr>
        <w:top w:val="none" w:sz="0" w:space="0" w:color="auto"/>
        <w:left w:val="none" w:sz="0" w:space="0" w:color="auto"/>
        <w:bottom w:val="none" w:sz="0" w:space="0" w:color="auto"/>
        <w:right w:val="none" w:sz="0" w:space="0" w:color="auto"/>
      </w:divBdr>
    </w:div>
    <w:div w:id="164517373">
      <w:bodyDiv w:val="1"/>
      <w:marLeft w:val="0"/>
      <w:marRight w:val="0"/>
      <w:marTop w:val="0"/>
      <w:marBottom w:val="0"/>
      <w:divBdr>
        <w:top w:val="none" w:sz="0" w:space="0" w:color="auto"/>
        <w:left w:val="none" w:sz="0" w:space="0" w:color="auto"/>
        <w:bottom w:val="none" w:sz="0" w:space="0" w:color="auto"/>
        <w:right w:val="none" w:sz="0" w:space="0" w:color="auto"/>
      </w:divBdr>
    </w:div>
    <w:div w:id="164830634">
      <w:bodyDiv w:val="1"/>
      <w:marLeft w:val="0"/>
      <w:marRight w:val="0"/>
      <w:marTop w:val="0"/>
      <w:marBottom w:val="0"/>
      <w:divBdr>
        <w:top w:val="none" w:sz="0" w:space="0" w:color="auto"/>
        <w:left w:val="none" w:sz="0" w:space="0" w:color="auto"/>
        <w:bottom w:val="none" w:sz="0" w:space="0" w:color="auto"/>
        <w:right w:val="none" w:sz="0" w:space="0" w:color="auto"/>
      </w:divBdr>
    </w:div>
    <w:div w:id="164983140">
      <w:bodyDiv w:val="1"/>
      <w:marLeft w:val="0"/>
      <w:marRight w:val="0"/>
      <w:marTop w:val="0"/>
      <w:marBottom w:val="0"/>
      <w:divBdr>
        <w:top w:val="none" w:sz="0" w:space="0" w:color="auto"/>
        <w:left w:val="none" w:sz="0" w:space="0" w:color="auto"/>
        <w:bottom w:val="none" w:sz="0" w:space="0" w:color="auto"/>
        <w:right w:val="none" w:sz="0" w:space="0" w:color="auto"/>
      </w:divBdr>
    </w:div>
    <w:div w:id="165098904">
      <w:bodyDiv w:val="1"/>
      <w:marLeft w:val="0"/>
      <w:marRight w:val="0"/>
      <w:marTop w:val="0"/>
      <w:marBottom w:val="0"/>
      <w:divBdr>
        <w:top w:val="none" w:sz="0" w:space="0" w:color="auto"/>
        <w:left w:val="none" w:sz="0" w:space="0" w:color="auto"/>
        <w:bottom w:val="none" w:sz="0" w:space="0" w:color="auto"/>
        <w:right w:val="none" w:sz="0" w:space="0" w:color="auto"/>
      </w:divBdr>
    </w:div>
    <w:div w:id="165481009">
      <w:bodyDiv w:val="1"/>
      <w:marLeft w:val="0"/>
      <w:marRight w:val="0"/>
      <w:marTop w:val="0"/>
      <w:marBottom w:val="0"/>
      <w:divBdr>
        <w:top w:val="none" w:sz="0" w:space="0" w:color="auto"/>
        <w:left w:val="none" w:sz="0" w:space="0" w:color="auto"/>
        <w:bottom w:val="none" w:sz="0" w:space="0" w:color="auto"/>
        <w:right w:val="none" w:sz="0" w:space="0" w:color="auto"/>
      </w:divBdr>
    </w:div>
    <w:div w:id="165638347">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5945174">
      <w:bodyDiv w:val="1"/>
      <w:marLeft w:val="0"/>
      <w:marRight w:val="0"/>
      <w:marTop w:val="0"/>
      <w:marBottom w:val="0"/>
      <w:divBdr>
        <w:top w:val="none" w:sz="0" w:space="0" w:color="auto"/>
        <w:left w:val="none" w:sz="0" w:space="0" w:color="auto"/>
        <w:bottom w:val="none" w:sz="0" w:space="0" w:color="auto"/>
        <w:right w:val="none" w:sz="0" w:space="0" w:color="auto"/>
      </w:divBdr>
    </w:div>
    <w:div w:id="166211218">
      <w:bodyDiv w:val="1"/>
      <w:marLeft w:val="0"/>
      <w:marRight w:val="0"/>
      <w:marTop w:val="0"/>
      <w:marBottom w:val="0"/>
      <w:divBdr>
        <w:top w:val="none" w:sz="0" w:space="0" w:color="auto"/>
        <w:left w:val="none" w:sz="0" w:space="0" w:color="auto"/>
        <w:bottom w:val="none" w:sz="0" w:space="0" w:color="auto"/>
        <w:right w:val="none" w:sz="0" w:space="0" w:color="auto"/>
      </w:divBdr>
    </w:div>
    <w:div w:id="166214194">
      <w:bodyDiv w:val="1"/>
      <w:marLeft w:val="0"/>
      <w:marRight w:val="0"/>
      <w:marTop w:val="0"/>
      <w:marBottom w:val="0"/>
      <w:divBdr>
        <w:top w:val="none" w:sz="0" w:space="0" w:color="auto"/>
        <w:left w:val="none" w:sz="0" w:space="0" w:color="auto"/>
        <w:bottom w:val="none" w:sz="0" w:space="0" w:color="auto"/>
        <w:right w:val="none" w:sz="0" w:space="0" w:color="auto"/>
      </w:divBdr>
    </w:div>
    <w:div w:id="166288333">
      <w:bodyDiv w:val="1"/>
      <w:marLeft w:val="0"/>
      <w:marRight w:val="0"/>
      <w:marTop w:val="0"/>
      <w:marBottom w:val="0"/>
      <w:divBdr>
        <w:top w:val="none" w:sz="0" w:space="0" w:color="auto"/>
        <w:left w:val="none" w:sz="0" w:space="0" w:color="auto"/>
        <w:bottom w:val="none" w:sz="0" w:space="0" w:color="auto"/>
        <w:right w:val="none" w:sz="0" w:space="0" w:color="auto"/>
      </w:divBdr>
    </w:div>
    <w:div w:id="166410040">
      <w:bodyDiv w:val="1"/>
      <w:marLeft w:val="0"/>
      <w:marRight w:val="0"/>
      <w:marTop w:val="0"/>
      <w:marBottom w:val="0"/>
      <w:divBdr>
        <w:top w:val="none" w:sz="0" w:space="0" w:color="auto"/>
        <w:left w:val="none" w:sz="0" w:space="0" w:color="auto"/>
        <w:bottom w:val="none" w:sz="0" w:space="0" w:color="auto"/>
        <w:right w:val="none" w:sz="0" w:space="0" w:color="auto"/>
      </w:divBdr>
    </w:div>
    <w:div w:id="166555875">
      <w:bodyDiv w:val="1"/>
      <w:marLeft w:val="0"/>
      <w:marRight w:val="0"/>
      <w:marTop w:val="0"/>
      <w:marBottom w:val="0"/>
      <w:divBdr>
        <w:top w:val="none" w:sz="0" w:space="0" w:color="auto"/>
        <w:left w:val="none" w:sz="0" w:space="0" w:color="auto"/>
        <w:bottom w:val="none" w:sz="0" w:space="0" w:color="auto"/>
        <w:right w:val="none" w:sz="0" w:space="0" w:color="auto"/>
      </w:divBdr>
    </w:div>
    <w:div w:id="166558753">
      <w:bodyDiv w:val="1"/>
      <w:marLeft w:val="0"/>
      <w:marRight w:val="0"/>
      <w:marTop w:val="0"/>
      <w:marBottom w:val="0"/>
      <w:divBdr>
        <w:top w:val="none" w:sz="0" w:space="0" w:color="auto"/>
        <w:left w:val="none" w:sz="0" w:space="0" w:color="auto"/>
        <w:bottom w:val="none" w:sz="0" w:space="0" w:color="auto"/>
        <w:right w:val="none" w:sz="0" w:space="0" w:color="auto"/>
      </w:divBdr>
    </w:div>
    <w:div w:id="166869648">
      <w:bodyDiv w:val="1"/>
      <w:marLeft w:val="0"/>
      <w:marRight w:val="0"/>
      <w:marTop w:val="0"/>
      <w:marBottom w:val="0"/>
      <w:divBdr>
        <w:top w:val="none" w:sz="0" w:space="0" w:color="auto"/>
        <w:left w:val="none" w:sz="0" w:space="0" w:color="auto"/>
        <w:bottom w:val="none" w:sz="0" w:space="0" w:color="auto"/>
        <w:right w:val="none" w:sz="0" w:space="0" w:color="auto"/>
      </w:divBdr>
    </w:div>
    <w:div w:id="167059160">
      <w:bodyDiv w:val="1"/>
      <w:marLeft w:val="0"/>
      <w:marRight w:val="0"/>
      <w:marTop w:val="0"/>
      <w:marBottom w:val="0"/>
      <w:divBdr>
        <w:top w:val="none" w:sz="0" w:space="0" w:color="auto"/>
        <w:left w:val="none" w:sz="0" w:space="0" w:color="auto"/>
        <w:bottom w:val="none" w:sz="0" w:space="0" w:color="auto"/>
        <w:right w:val="none" w:sz="0" w:space="0" w:color="auto"/>
      </w:divBdr>
    </w:div>
    <w:div w:id="167136390">
      <w:bodyDiv w:val="1"/>
      <w:marLeft w:val="0"/>
      <w:marRight w:val="0"/>
      <w:marTop w:val="0"/>
      <w:marBottom w:val="0"/>
      <w:divBdr>
        <w:top w:val="none" w:sz="0" w:space="0" w:color="auto"/>
        <w:left w:val="none" w:sz="0" w:space="0" w:color="auto"/>
        <w:bottom w:val="none" w:sz="0" w:space="0" w:color="auto"/>
        <w:right w:val="none" w:sz="0" w:space="0" w:color="auto"/>
      </w:divBdr>
    </w:div>
    <w:div w:id="167142257">
      <w:bodyDiv w:val="1"/>
      <w:marLeft w:val="0"/>
      <w:marRight w:val="0"/>
      <w:marTop w:val="0"/>
      <w:marBottom w:val="0"/>
      <w:divBdr>
        <w:top w:val="none" w:sz="0" w:space="0" w:color="auto"/>
        <w:left w:val="none" w:sz="0" w:space="0" w:color="auto"/>
        <w:bottom w:val="none" w:sz="0" w:space="0" w:color="auto"/>
        <w:right w:val="none" w:sz="0" w:space="0" w:color="auto"/>
      </w:divBdr>
    </w:div>
    <w:div w:id="167212280">
      <w:bodyDiv w:val="1"/>
      <w:marLeft w:val="0"/>
      <w:marRight w:val="0"/>
      <w:marTop w:val="0"/>
      <w:marBottom w:val="0"/>
      <w:divBdr>
        <w:top w:val="none" w:sz="0" w:space="0" w:color="auto"/>
        <w:left w:val="none" w:sz="0" w:space="0" w:color="auto"/>
        <w:bottom w:val="none" w:sz="0" w:space="0" w:color="auto"/>
        <w:right w:val="none" w:sz="0" w:space="0" w:color="auto"/>
      </w:divBdr>
    </w:div>
    <w:div w:id="167444733">
      <w:bodyDiv w:val="1"/>
      <w:marLeft w:val="0"/>
      <w:marRight w:val="0"/>
      <w:marTop w:val="0"/>
      <w:marBottom w:val="0"/>
      <w:divBdr>
        <w:top w:val="none" w:sz="0" w:space="0" w:color="auto"/>
        <w:left w:val="none" w:sz="0" w:space="0" w:color="auto"/>
        <w:bottom w:val="none" w:sz="0" w:space="0" w:color="auto"/>
        <w:right w:val="none" w:sz="0" w:space="0" w:color="auto"/>
      </w:divBdr>
    </w:div>
    <w:div w:id="167523107">
      <w:bodyDiv w:val="1"/>
      <w:marLeft w:val="0"/>
      <w:marRight w:val="0"/>
      <w:marTop w:val="0"/>
      <w:marBottom w:val="0"/>
      <w:divBdr>
        <w:top w:val="none" w:sz="0" w:space="0" w:color="auto"/>
        <w:left w:val="none" w:sz="0" w:space="0" w:color="auto"/>
        <w:bottom w:val="none" w:sz="0" w:space="0" w:color="auto"/>
        <w:right w:val="none" w:sz="0" w:space="0" w:color="auto"/>
      </w:divBdr>
    </w:div>
    <w:div w:id="167526951">
      <w:bodyDiv w:val="1"/>
      <w:marLeft w:val="0"/>
      <w:marRight w:val="0"/>
      <w:marTop w:val="0"/>
      <w:marBottom w:val="0"/>
      <w:divBdr>
        <w:top w:val="none" w:sz="0" w:space="0" w:color="auto"/>
        <w:left w:val="none" w:sz="0" w:space="0" w:color="auto"/>
        <w:bottom w:val="none" w:sz="0" w:space="0" w:color="auto"/>
        <w:right w:val="none" w:sz="0" w:space="0" w:color="auto"/>
      </w:divBdr>
    </w:div>
    <w:div w:id="167601393">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7644067">
      <w:bodyDiv w:val="1"/>
      <w:marLeft w:val="0"/>
      <w:marRight w:val="0"/>
      <w:marTop w:val="0"/>
      <w:marBottom w:val="0"/>
      <w:divBdr>
        <w:top w:val="none" w:sz="0" w:space="0" w:color="auto"/>
        <w:left w:val="none" w:sz="0" w:space="0" w:color="auto"/>
        <w:bottom w:val="none" w:sz="0" w:space="0" w:color="auto"/>
        <w:right w:val="none" w:sz="0" w:space="0" w:color="auto"/>
      </w:divBdr>
    </w:div>
    <w:div w:id="167793367">
      <w:bodyDiv w:val="1"/>
      <w:marLeft w:val="0"/>
      <w:marRight w:val="0"/>
      <w:marTop w:val="0"/>
      <w:marBottom w:val="0"/>
      <w:divBdr>
        <w:top w:val="none" w:sz="0" w:space="0" w:color="auto"/>
        <w:left w:val="none" w:sz="0" w:space="0" w:color="auto"/>
        <w:bottom w:val="none" w:sz="0" w:space="0" w:color="auto"/>
        <w:right w:val="none" w:sz="0" w:space="0" w:color="auto"/>
      </w:divBdr>
    </w:div>
    <w:div w:id="168063472">
      <w:bodyDiv w:val="1"/>
      <w:marLeft w:val="0"/>
      <w:marRight w:val="0"/>
      <w:marTop w:val="0"/>
      <w:marBottom w:val="0"/>
      <w:divBdr>
        <w:top w:val="none" w:sz="0" w:space="0" w:color="auto"/>
        <w:left w:val="none" w:sz="0" w:space="0" w:color="auto"/>
        <w:bottom w:val="none" w:sz="0" w:space="0" w:color="auto"/>
        <w:right w:val="none" w:sz="0" w:space="0" w:color="auto"/>
      </w:divBdr>
    </w:div>
    <w:div w:id="168179332">
      <w:bodyDiv w:val="1"/>
      <w:marLeft w:val="0"/>
      <w:marRight w:val="0"/>
      <w:marTop w:val="0"/>
      <w:marBottom w:val="0"/>
      <w:divBdr>
        <w:top w:val="none" w:sz="0" w:space="0" w:color="auto"/>
        <w:left w:val="none" w:sz="0" w:space="0" w:color="auto"/>
        <w:bottom w:val="none" w:sz="0" w:space="0" w:color="auto"/>
        <w:right w:val="none" w:sz="0" w:space="0" w:color="auto"/>
      </w:divBdr>
    </w:div>
    <w:div w:id="168301697">
      <w:bodyDiv w:val="1"/>
      <w:marLeft w:val="0"/>
      <w:marRight w:val="0"/>
      <w:marTop w:val="0"/>
      <w:marBottom w:val="0"/>
      <w:divBdr>
        <w:top w:val="none" w:sz="0" w:space="0" w:color="auto"/>
        <w:left w:val="none" w:sz="0" w:space="0" w:color="auto"/>
        <w:bottom w:val="none" w:sz="0" w:space="0" w:color="auto"/>
        <w:right w:val="none" w:sz="0" w:space="0" w:color="auto"/>
      </w:divBdr>
    </w:div>
    <w:div w:id="168493482">
      <w:bodyDiv w:val="1"/>
      <w:marLeft w:val="0"/>
      <w:marRight w:val="0"/>
      <w:marTop w:val="0"/>
      <w:marBottom w:val="0"/>
      <w:divBdr>
        <w:top w:val="none" w:sz="0" w:space="0" w:color="auto"/>
        <w:left w:val="none" w:sz="0" w:space="0" w:color="auto"/>
        <w:bottom w:val="none" w:sz="0" w:space="0" w:color="auto"/>
        <w:right w:val="none" w:sz="0" w:space="0" w:color="auto"/>
      </w:divBdr>
    </w:div>
    <w:div w:id="168561937">
      <w:bodyDiv w:val="1"/>
      <w:marLeft w:val="0"/>
      <w:marRight w:val="0"/>
      <w:marTop w:val="0"/>
      <w:marBottom w:val="0"/>
      <w:divBdr>
        <w:top w:val="none" w:sz="0" w:space="0" w:color="auto"/>
        <w:left w:val="none" w:sz="0" w:space="0" w:color="auto"/>
        <w:bottom w:val="none" w:sz="0" w:space="0" w:color="auto"/>
        <w:right w:val="none" w:sz="0" w:space="0" w:color="auto"/>
      </w:divBdr>
    </w:div>
    <w:div w:id="168568669">
      <w:bodyDiv w:val="1"/>
      <w:marLeft w:val="0"/>
      <w:marRight w:val="0"/>
      <w:marTop w:val="0"/>
      <w:marBottom w:val="0"/>
      <w:divBdr>
        <w:top w:val="none" w:sz="0" w:space="0" w:color="auto"/>
        <w:left w:val="none" w:sz="0" w:space="0" w:color="auto"/>
        <w:bottom w:val="none" w:sz="0" w:space="0" w:color="auto"/>
        <w:right w:val="none" w:sz="0" w:space="0" w:color="auto"/>
      </w:divBdr>
    </w:div>
    <w:div w:id="168759563">
      <w:bodyDiv w:val="1"/>
      <w:marLeft w:val="0"/>
      <w:marRight w:val="0"/>
      <w:marTop w:val="0"/>
      <w:marBottom w:val="0"/>
      <w:divBdr>
        <w:top w:val="none" w:sz="0" w:space="0" w:color="auto"/>
        <w:left w:val="none" w:sz="0" w:space="0" w:color="auto"/>
        <w:bottom w:val="none" w:sz="0" w:space="0" w:color="auto"/>
        <w:right w:val="none" w:sz="0" w:space="0" w:color="auto"/>
      </w:divBdr>
    </w:div>
    <w:div w:id="168759927">
      <w:bodyDiv w:val="1"/>
      <w:marLeft w:val="0"/>
      <w:marRight w:val="0"/>
      <w:marTop w:val="0"/>
      <w:marBottom w:val="0"/>
      <w:divBdr>
        <w:top w:val="none" w:sz="0" w:space="0" w:color="auto"/>
        <w:left w:val="none" w:sz="0" w:space="0" w:color="auto"/>
        <w:bottom w:val="none" w:sz="0" w:space="0" w:color="auto"/>
        <w:right w:val="none" w:sz="0" w:space="0" w:color="auto"/>
      </w:divBdr>
    </w:div>
    <w:div w:id="168912049">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029972">
      <w:bodyDiv w:val="1"/>
      <w:marLeft w:val="0"/>
      <w:marRight w:val="0"/>
      <w:marTop w:val="0"/>
      <w:marBottom w:val="0"/>
      <w:divBdr>
        <w:top w:val="none" w:sz="0" w:space="0" w:color="auto"/>
        <w:left w:val="none" w:sz="0" w:space="0" w:color="auto"/>
        <w:bottom w:val="none" w:sz="0" w:space="0" w:color="auto"/>
        <w:right w:val="none" w:sz="0" w:space="0" w:color="auto"/>
      </w:divBdr>
    </w:div>
    <w:div w:id="169031378">
      <w:bodyDiv w:val="1"/>
      <w:marLeft w:val="0"/>
      <w:marRight w:val="0"/>
      <w:marTop w:val="0"/>
      <w:marBottom w:val="0"/>
      <w:divBdr>
        <w:top w:val="none" w:sz="0" w:space="0" w:color="auto"/>
        <w:left w:val="none" w:sz="0" w:space="0" w:color="auto"/>
        <w:bottom w:val="none" w:sz="0" w:space="0" w:color="auto"/>
        <w:right w:val="none" w:sz="0" w:space="0" w:color="auto"/>
      </w:divBdr>
    </w:div>
    <w:div w:id="169106926">
      <w:bodyDiv w:val="1"/>
      <w:marLeft w:val="0"/>
      <w:marRight w:val="0"/>
      <w:marTop w:val="0"/>
      <w:marBottom w:val="0"/>
      <w:divBdr>
        <w:top w:val="none" w:sz="0" w:space="0" w:color="auto"/>
        <w:left w:val="none" w:sz="0" w:space="0" w:color="auto"/>
        <w:bottom w:val="none" w:sz="0" w:space="0" w:color="auto"/>
        <w:right w:val="none" w:sz="0" w:space="0" w:color="auto"/>
      </w:divBdr>
    </w:div>
    <w:div w:id="169218990">
      <w:bodyDiv w:val="1"/>
      <w:marLeft w:val="0"/>
      <w:marRight w:val="0"/>
      <w:marTop w:val="0"/>
      <w:marBottom w:val="0"/>
      <w:divBdr>
        <w:top w:val="none" w:sz="0" w:space="0" w:color="auto"/>
        <w:left w:val="none" w:sz="0" w:space="0" w:color="auto"/>
        <w:bottom w:val="none" w:sz="0" w:space="0" w:color="auto"/>
        <w:right w:val="none" w:sz="0" w:space="0" w:color="auto"/>
      </w:divBdr>
    </w:div>
    <w:div w:id="169488174">
      <w:bodyDiv w:val="1"/>
      <w:marLeft w:val="0"/>
      <w:marRight w:val="0"/>
      <w:marTop w:val="0"/>
      <w:marBottom w:val="0"/>
      <w:divBdr>
        <w:top w:val="none" w:sz="0" w:space="0" w:color="auto"/>
        <w:left w:val="none" w:sz="0" w:space="0" w:color="auto"/>
        <w:bottom w:val="none" w:sz="0" w:space="0" w:color="auto"/>
        <w:right w:val="none" w:sz="0" w:space="0" w:color="auto"/>
      </w:divBdr>
    </w:div>
    <w:div w:id="169488545">
      <w:bodyDiv w:val="1"/>
      <w:marLeft w:val="0"/>
      <w:marRight w:val="0"/>
      <w:marTop w:val="0"/>
      <w:marBottom w:val="0"/>
      <w:divBdr>
        <w:top w:val="none" w:sz="0" w:space="0" w:color="auto"/>
        <w:left w:val="none" w:sz="0" w:space="0" w:color="auto"/>
        <w:bottom w:val="none" w:sz="0" w:space="0" w:color="auto"/>
        <w:right w:val="none" w:sz="0" w:space="0" w:color="auto"/>
      </w:divBdr>
    </w:div>
    <w:div w:id="170142452">
      <w:bodyDiv w:val="1"/>
      <w:marLeft w:val="0"/>
      <w:marRight w:val="0"/>
      <w:marTop w:val="0"/>
      <w:marBottom w:val="0"/>
      <w:divBdr>
        <w:top w:val="none" w:sz="0" w:space="0" w:color="auto"/>
        <w:left w:val="none" w:sz="0" w:space="0" w:color="auto"/>
        <w:bottom w:val="none" w:sz="0" w:space="0" w:color="auto"/>
        <w:right w:val="none" w:sz="0" w:space="0" w:color="auto"/>
      </w:divBdr>
    </w:div>
    <w:div w:id="170607968">
      <w:bodyDiv w:val="1"/>
      <w:marLeft w:val="0"/>
      <w:marRight w:val="0"/>
      <w:marTop w:val="0"/>
      <w:marBottom w:val="0"/>
      <w:divBdr>
        <w:top w:val="none" w:sz="0" w:space="0" w:color="auto"/>
        <w:left w:val="none" w:sz="0" w:space="0" w:color="auto"/>
        <w:bottom w:val="none" w:sz="0" w:space="0" w:color="auto"/>
        <w:right w:val="none" w:sz="0" w:space="0" w:color="auto"/>
      </w:divBdr>
    </w:div>
    <w:div w:id="170678591">
      <w:bodyDiv w:val="1"/>
      <w:marLeft w:val="0"/>
      <w:marRight w:val="0"/>
      <w:marTop w:val="0"/>
      <w:marBottom w:val="0"/>
      <w:divBdr>
        <w:top w:val="none" w:sz="0" w:space="0" w:color="auto"/>
        <w:left w:val="none" w:sz="0" w:space="0" w:color="auto"/>
        <w:bottom w:val="none" w:sz="0" w:space="0" w:color="auto"/>
        <w:right w:val="none" w:sz="0" w:space="0" w:color="auto"/>
      </w:divBdr>
    </w:div>
    <w:div w:id="170678606">
      <w:bodyDiv w:val="1"/>
      <w:marLeft w:val="0"/>
      <w:marRight w:val="0"/>
      <w:marTop w:val="0"/>
      <w:marBottom w:val="0"/>
      <w:divBdr>
        <w:top w:val="none" w:sz="0" w:space="0" w:color="auto"/>
        <w:left w:val="none" w:sz="0" w:space="0" w:color="auto"/>
        <w:bottom w:val="none" w:sz="0" w:space="0" w:color="auto"/>
        <w:right w:val="none" w:sz="0" w:space="0" w:color="auto"/>
      </w:divBdr>
    </w:div>
    <w:div w:id="170723767">
      <w:bodyDiv w:val="1"/>
      <w:marLeft w:val="0"/>
      <w:marRight w:val="0"/>
      <w:marTop w:val="0"/>
      <w:marBottom w:val="0"/>
      <w:divBdr>
        <w:top w:val="none" w:sz="0" w:space="0" w:color="auto"/>
        <w:left w:val="none" w:sz="0" w:space="0" w:color="auto"/>
        <w:bottom w:val="none" w:sz="0" w:space="0" w:color="auto"/>
        <w:right w:val="none" w:sz="0" w:space="0" w:color="auto"/>
      </w:divBdr>
    </w:div>
    <w:div w:id="170729578">
      <w:bodyDiv w:val="1"/>
      <w:marLeft w:val="0"/>
      <w:marRight w:val="0"/>
      <w:marTop w:val="0"/>
      <w:marBottom w:val="0"/>
      <w:divBdr>
        <w:top w:val="none" w:sz="0" w:space="0" w:color="auto"/>
        <w:left w:val="none" w:sz="0" w:space="0" w:color="auto"/>
        <w:bottom w:val="none" w:sz="0" w:space="0" w:color="auto"/>
        <w:right w:val="none" w:sz="0" w:space="0" w:color="auto"/>
      </w:divBdr>
    </w:div>
    <w:div w:id="170918360">
      <w:bodyDiv w:val="1"/>
      <w:marLeft w:val="0"/>
      <w:marRight w:val="0"/>
      <w:marTop w:val="0"/>
      <w:marBottom w:val="0"/>
      <w:divBdr>
        <w:top w:val="none" w:sz="0" w:space="0" w:color="auto"/>
        <w:left w:val="none" w:sz="0" w:space="0" w:color="auto"/>
        <w:bottom w:val="none" w:sz="0" w:space="0" w:color="auto"/>
        <w:right w:val="none" w:sz="0" w:space="0" w:color="auto"/>
      </w:divBdr>
    </w:div>
    <w:div w:id="171187833">
      <w:bodyDiv w:val="1"/>
      <w:marLeft w:val="0"/>
      <w:marRight w:val="0"/>
      <w:marTop w:val="0"/>
      <w:marBottom w:val="0"/>
      <w:divBdr>
        <w:top w:val="none" w:sz="0" w:space="0" w:color="auto"/>
        <w:left w:val="none" w:sz="0" w:space="0" w:color="auto"/>
        <w:bottom w:val="none" w:sz="0" w:space="0" w:color="auto"/>
        <w:right w:val="none" w:sz="0" w:space="0" w:color="auto"/>
      </w:divBdr>
    </w:div>
    <w:div w:id="171259593">
      <w:bodyDiv w:val="1"/>
      <w:marLeft w:val="0"/>
      <w:marRight w:val="0"/>
      <w:marTop w:val="0"/>
      <w:marBottom w:val="0"/>
      <w:divBdr>
        <w:top w:val="none" w:sz="0" w:space="0" w:color="auto"/>
        <w:left w:val="none" w:sz="0" w:space="0" w:color="auto"/>
        <w:bottom w:val="none" w:sz="0" w:space="0" w:color="auto"/>
        <w:right w:val="none" w:sz="0" w:space="0" w:color="auto"/>
      </w:divBdr>
    </w:div>
    <w:div w:id="171262904">
      <w:bodyDiv w:val="1"/>
      <w:marLeft w:val="0"/>
      <w:marRight w:val="0"/>
      <w:marTop w:val="0"/>
      <w:marBottom w:val="0"/>
      <w:divBdr>
        <w:top w:val="none" w:sz="0" w:space="0" w:color="auto"/>
        <w:left w:val="none" w:sz="0" w:space="0" w:color="auto"/>
        <w:bottom w:val="none" w:sz="0" w:space="0" w:color="auto"/>
        <w:right w:val="none" w:sz="0" w:space="0" w:color="auto"/>
      </w:divBdr>
    </w:div>
    <w:div w:id="171336543">
      <w:bodyDiv w:val="1"/>
      <w:marLeft w:val="0"/>
      <w:marRight w:val="0"/>
      <w:marTop w:val="0"/>
      <w:marBottom w:val="0"/>
      <w:divBdr>
        <w:top w:val="none" w:sz="0" w:space="0" w:color="auto"/>
        <w:left w:val="none" w:sz="0" w:space="0" w:color="auto"/>
        <w:bottom w:val="none" w:sz="0" w:space="0" w:color="auto"/>
        <w:right w:val="none" w:sz="0" w:space="0" w:color="auto"/>
      </w:divBdr>
    </w:div>
    <w:div w:id="171384035">
      <w:bodyDiv w:val="1"/>
      <w:marLeft w:val="0"/>
      <w:marRight w:val="0"/>
      <w:marTop w:val="0"/>
      <w:marBottom w:val="0"/>
      <w:divBdr>
        <w:top w:val="none" w:sz="0" w:space="0" w:color="auto"/>
        <w:left w:val="none" w:sz="0" w:space="0" w:color="auto"/>
        <w:bottom w:val="none" w:sz="0" w:space="0" w:color="auto"/>
        <w:right w:val="none" w:sz="0" w:space="0" w:color="auto"/>
      </w:divBdr>
    </w:div>
    <w:div w:id="171728486">
      <w:bodyDiv w:val="1"/>
      <w:marLeft w:val="0"/>
      <w:marRight w:val="0"/>
      <w:marTop w:val="0"/>
      <w:marBottom w:val="0"/>
      <w:divBdr>
        <w:top w:val="none" w:sz="0" w:space="0" w:color="auto"/>
        <w:left w:val="none" w:sz="0" w:space="0" w:color="auto"/>
        <w:bottom w:val="none" w:sz="0" w:space="0" w:color="auto"/>
        <w:right w:val="none" w:sz="0" w:space="0" w:color="auto"/>
      </w:divBdr>
    </w:div>
    <w:div w:id="171915196">
      <w:bodyDiv w:val="1"/>
      <w:marLeft w:val="0"/>
      <w:marRight w:val="0"/>
      <w:marTop w:val="0"/>
      <w:marBottom w:val="0"/>
      <w:divBdr>
        <w:top w:val="none" w:sz="0" w:space="0" w:color="auto"/>
        <w:left w:val="none" w:sz="0" w:space="0" w:color="auto"/>
        <w:bottom w:val="none" w:sz="0" w:space="0" w:color="auto"/>
        <w:right w:val="none" w:sz="0" w:space="0" w:color="auto"/>
      </w:divBdr>
    </w:div>
    <w:div w:id="171916058">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2377233">
      <w:bodyDiv w:val="1"/>
      <w:marLeft w:val="0"/>
      <w:marRight w:val="0"/>
      <w:marTop w:val="0"/>
      <w:marBottom w:val="0"/>
      <w:divBdr>
        <w:top w:val="none" w:sz="0" w:space="0" w:color="auto"/>
        <w:left w:val="none" w:sz="0" w:space="0" w:color="auto"/>
        <w:bottom w:val="none" w:sz="0" w:space="0" w:color="auto"/>
        <w:right w:val="none" w:sz="0" w:space="0" w:color="auto"/>
      </w:divBdr>
    </w:div>
    <w:div w:id="172382489">
      <w:bodyDiv w:val="1"/>
      <w:marLeft w:val="0"/>
      <w:marRight w:val="0"/>
      <w:marTop w:val="0"/>
      <w:marBottom w:val="0"/>
      <w:divBdr>
        <w:top w:val="none" w:sz="0" w:space="0" w:color="auto"/>
        <w:left w:val="none" w:sz="0" w:space="0" w:color="auto"/>
        <w:bottom w:val="none" w:sz="0" w:space="0" w:color="auto"/>
        <w:right w:val="none" w:sz="0" w:space="0" w:color="auto"/>
      </w:divBdr>
    </w:div>
    <w:div w:id="172427752">
      <w:bodyDiv w:val="1"/>
      <w:marLeft w:val="0"/>
      <w:marRight w:val="0"/>
      <w:marTop w:val="0"/>
      <w:marBottom w:val="0"/>
      <w:divBdr>
        <w:top w:val="none" w:sz="0" w:space="0" w:color="auto"/>
        <w:left w:val="none" w:sz="0" w:space="0" w:color="auto"/>
        <w:bottom w:val="none" w:sz="0" w:space="0" w:color="auto"/>
        <w:right w:val="none" w:sz="0" w:space="0" w:color="auto"/>
      </w:divBdr>
    </w:div>
    <w:div w:id="172648620">
      <w:bodyDiv w:val="1"/>
      <w:marLeft w:val="0"/>
      <w:marRight w:val="0"/>
      <w:marTop w:val="0"/>
      <w:marBottom w:val="0"/>
      <w:divBdr>
        <w:top w:val="none" w:sz="0" w:space="0" w:color="auto"/>
        <w:left w:val="none" w:sz="0" w:space="0" w:color="auto"/>
        <w:bottom w:val="none" w:sz="0" w:space="0" w:color="auto"/>
        <w:right w:val="none" w:sz="0" w:space="0" w:color="auto"/>
      </w:divBdr>
    </w:div>
    <w:div w:id="172845866">
      <w:bodyDiv w:val="1"/>
      <w:marLeft w:val="0"/>
      <w:marRight w:val="0"/>
      <w:marTop w:val="0"/>
      <w:marBottom w:val="0"/>
      <w:divBdr>
        <w:top w:val="none" w:sz="0" w:space="0" w:color="auto"/>
        <w:left w:val="none" w:sz="0" w:space="0" w:color="auto"/>
        <w:bottom w:val="none" w:sz="0" w:space="0" w:color="auto"/>
        <w:right w:val="none" w:sz="0" w:space="0" w:color="auto"/>
      </w:divBdr>
    </w:div>
    <w:div w:id="172846275">
      <w:bodyDiv w:val="1"/>
      <w:marLeft w:val="0"/>
      <w:marRight w:val="0"/>
      <w:marTop w:val="0"/>
      <w:marBottom w:val="0"/>
      <w:divBdr>
        <w:top w:val="none" w:sz="0" w:space="0" w:color="auto"/>
        <w:left w:val="none" w:sz="0" w:space="0" w:color="auto"/>
        <w:bottom w:val="none" w:sz="0" w:space="0" w:color="auto"/>
        <w:right w:val="none" w:sz="0" w:space="0" w:color="auto"/>
      </w:divBdr>
    </w:div>
    <w:div w:id="172958019">
      <w:bodyDiv w:val="1"/>
      <w:marLeft w:val="0"/>
      <w:marRight w:val="0"/>
      <w:marTop w:val="0"/>
      <w:marBottom w:val="0"/>
      <w:divBdr>
        <w:top w:val="none" w:sz="0" w:space="0" w:color="auto"/>
        <w:left w:val="none" w:sz="0" w:space="0" w:color="auto"/>
        <w:bottom w:val="none" w:sz="0" w:space="0" w:color="auto"/>
        <w:right w:val="none" w:sz="0" w:space="0" w:color="auto"/>
      </w:divBdr>
    </w:div>
    <w:div w:id="172960243">
      <w:bodyDiv w:val="1"/>
      <w:marLeft w:val="0"/>
      <w:marRight w:val="0"/>
      <w:marTop w:val="0"/>
      <w:marBottom w:val="0"/>
      <w:divBdr>
        <w:top w:val="none" w:sz="0" w:space="0" w:color="auto"/>
        <w:left w:val="none" w:sz="0" w:space="0" w:color="auto"/>
        <w:bottom w:val="none" w:sz="0" w:space="0" w:color="auto"/>
        <w:right w:val="none" w:sz="0" w:space="0" w:color="auto"/>
      </w:divBdr>
    </w:div>
    <w:div w:id="173344796">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542627">
      <w:bodyDiv w:val="1"/>
      <w:marLeft w:val="0"/>
      <w:marRight w:val="0"/>
      <w:marTop w:val="0"/>
      <w:marBottom w:val="0"/>
      <w:divBdr>
        <w:top w:val="none" w:sz="0" w:space="0" w:color="auto"/>
        <w:left w:val="none" w:sz="0" w:space="0" w:color="auto"/>
        <w:bottom w:val="none" w:sz="0" w:space="0" w:color="auto"/>
        <w:right w:val="none" w:sz="0" w:space="0" w:color="auto"/>
      </w:divBdr>
    </w:div>
    <w:div w:id="173611392">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156820">
      <w:bodyDiv w:val="1"/>
      <w:marLeft w:val="0"/>
      <w:marRight w:val="0"/>
      <w:marTop w:val="0"/>
      <w:marBottom w:val="0"/>
      <w:divBdr>
        <w:top w:val="none" w:sz="0" w:space="0" w:color="auto"/>
        <w:left w:val="none" w:sz="0" w:space="0" w:color="auto"/>
        <w:bottom w:val="none" w:sz="0" w:space="0" w:color="auto"/>
        <w:right w:val="none" w:sz="0" w:space="0" w:color="auto"/>
      </w:divBdr>
    </w:div>
    <w:div w:id="174392836">
      <w:bodyDiv w:val="1"/>
      <w:marLeft w:val="0"/>
      <w:marRight w:val="0"/>
      <w:marTop w:val="0"/>
      <w:marBottom w:val="0"/>
      <w:divBdr>
        <w:top w:val="none" w:sz="0" w:space="0" w:color="auto"/>
        <w:left w:val="none" w:sz="0" w:space="0" w:color="auto"/>
        <w:bottom w:val="none" w:sz="0" w:space="0" w:color="auto"/>
        <w:right w:val="none" w:sz="0" w:space="0" w:color="auto"/>
      </w:divBdr>
    </w:div>
    <w:div w:id="174464816">
      <w:bodyDiv w:val="1"/>
      <w:marLeft w:val="0"/>
      <w:marRight w:val="0"/>
      <w:marTop w:val="0"/>
      <w:marBottom w:val="0"/>
      <w:divBdr>
        <w:top w:val="none" w:sz="0" w:space="0" w:color="auto"/>
        <w:left w:val="none" w:sz="0" w:space="0" w:color="auto"/>
        <w:bottom w:val="none" w:sz="0" w:space="0" w:color="auto"/>
        <w:right w:val="none" w:sz="0" w:space="0" w:color="auto"/>
      </w:divBdr>
    </w:div>
    <w:div w:id="174685470">
      <w:bodyDiv w:val="1"/>
      <w:marLeft w:val="0"/>
      <w:marRight w:val="0"/>
      <w:marTop w:val="0"/>
      <w:marBottom w:val="0"/>
      <w:divBdr>
        <w:top w:val="none" w:sz="0" w:space="0" w:color="auto"/>
        <w:left w:val="none" w:sz="0" w:space="0" w:color="auto"/>
        <w:bottom w:val="none" w:sz="0" w:space="0" w:color="auto"/>
        <w:right w:val="none" w:sz="0" w:space="0" w:color="auto"/>
      </w:divBdr>
    </w:div>
    <w:div w:id="174730135">
      <w:bodyDiv w:val="1"/>
      <w:marLeft w:val="0"/>
      <w:marRight w:val="0"/>
      <w:marTop w:val="0"/>
      <w:marBottom w:val="0"/>
      <w:divBdr>
        <w:top w:val="none" w:sz="0" w:space="0" w:color="auto"/>
        <w:left w:val="none" w:sz="0" w:space="0" w:color="auto"/>
        <w:bottom w:val="none" w:sz="0" w:space="0" w:color="auto"/>
        <w:right w:val="none" w:sz="0" w:space="0" w:color="auto"/>
      </w:divBdr>
    </w:div>
    <w:div w:id="174850698">
      <w:bodyDiv w:val="1"/>
      <w:marLeft w:val="0"/>
      <w:marRight w:val="0"/>
      <w:marTop w:val="0"/>
      <w:marBottom w:val="0"/>
      <w:divBdr>
        <w:top w:val="none" w:sz="0" w:space="0" w:color="auto"/>
        <w:left w:val="none" w:sz="0" w:space="0" w:color="auto"/>
        <w:bottom w:val="none" w:sz="0" w:space="0" w:color="auto"/>
        <w:right w:val="none" w:sz="0" w:space="0" w:color="auto"/>
      </w:divBdr>
    </w:div>
    <w:div w:id="174851421">
      <w:bodyDiv w:val="1"/>
      <w:marLeft w:val="0"/>
      <w:marRight w:val="0"/>
      <w:marTop w:val="0"/>
      <w:marBottom w:val="0"/>
      <w:divBdr>
        <w:top w:val="none" w:sz="0" w:space="0" w:color="auto"/>
        <w:left w:val="none" w:sz="0" w:space="0" w:color="auto"/>
        <w:bottom w:val="none" w:sz="0" w:space="0" w:color="auto"/>
        <w:right w:val="none" w:sz="0" w:space="0" w:color="auto"/>
      </w:divBdr>
    </w:div>
    <w:div w:id="174923394">
      <w:bodyDiv w:val="1"/>
      <w:marLeft w:val="0"/>
      <w:marRight w:val="0"/>
      <w:marTop w:val="0"/>
      <w:marBottom w:val="0"/>
      <w:divBdr>
        <w:top w:val="none" w:sz="0" w:space="0" w:color="auto"/>
        <w:left w:val="none" w:sz="0" w:space="0" w:color="auto"/>
        <w:bottom w:val="none" w:sz="0" w:space="0" w:color="auto"/>
        <w:right w:val="none" w:sz="0" w:space="0" w:color="auto"/>
      </w:divBdr>
    </w:div>
    <w:div w:id="174997189">
      <w:bodyDiv w:val="1"/>
      <w:marLeft w:val="0"/>
      <w:marRight w:val="0"/>
      <w:marTop w:val="0"/>
      <w:marBottom w:val="0"/>
      <w:divBdr>
        <w:top w:val="none" w:sz="0" w:space="0" w:color="auto"/>
        <w:left w:val="none" w:sz="0" w:space="0" w:color="auto"/>
        <w:bottom w:val="none" w:sz="0" w:space="0" w:color="auto"/>
        <w:right w:val="none" w:sz="0" w:space="0" w:color="auto"/>
      </w:divBdr>
    </w:div>
    <w:div w:id="175075856">
      <w:bodyDiv w:val="1"/>
      <w:marLeft w:val="0"/>
      <w:marRight w:val="0"/>
      <w:marTop w:val="0"/>
      <w:marBottom w:val="0"/>
      <w:divBdr>
        <w:top w:val="none" w:sz="0" w:space="0" w:color="auto"/>
        <w:left w:val="none" w:sz="0" w:space="0" w:color="auto"/>
        <w:bottom w:val="none" w:sz="0" w:space="0" w:color="auto"/>
        <w:right w:val="none" w:sz="0" w:space="0" w:color="auto"/>
      </w:divBdr>
    </w:div>
    <w:div w:id="175122762">
      <w:bodyDiv w:val="1"/>
      <w:marLeft w:val="0"/>
      <w:marRight w:val="0"/>
      <w:marTop w:val="0"/>
      <w:marBottom w:val="0"/>
      <w:divBdr>
        <w:top w:val="none" w:sz="0" w:space="0" w:color="auto"/>
        <w:left w:val="none" w:sz="0" w:space="0" w:color="auto"/>
        <w:bottom w:val="none" w:sz="0" w:space="0" w:color="auto"/>
        <w:right w:val="none" w:sz="0" w:space="0" w:color="auto"/>
      </w:divBdr>
    </w:div>
    <w:div w:id="175193626">
      <w:bodyDiv w:val="1"/>
      <w:marLeft w:val="0"/>
      <w:marRight w:val="0"/>
      <w:marTop w:val="0"/>
      <w:marBottom w:val="0"/>
      <w:divBdr>
        <w:top w:val="none" w:sz="0" w:space="0" w:color="auto"/>
        <w:left w:val="none" w:sz="0" w:space="0" w:color="auto"/>
        <w:bottom w:val="none" w:sz="0" w:space="0" w:color="auto"/>
        <w:right w:val="none" w:sz="0" w:space="0" w:color="auto"/>
      </w:divBdr>
    </w:div>
    <w:div w:id="175578975">
      <w:bodyDiv w:val="1"/>
      <w:marLeft w:val="0"/>
      <w:marRight w:val="0"/>
      <w:marTop w:val="0"/>
      <w:marBottom w:val="0"/>
      <w:divBdr>
        <w:top w:val="none" w:sz="0" w:space="0" w:color="auto"/>
        <w:left w:val="none" w:sz="0" w:space="0" w:color="auto"/>
        <w:bottom w:val="none" w:sz="0" w:space="0" w:color="auto"/>
        <w:right w:val="none" w:sz="0" w:space="0" w:color="auto"/>
      </w:divBdr>
    </w:div>
    <w:div w:id="175651915">
      <w:bodyDiv w:val="1"/>
      <w:marLeft w:val="0"/>
      <w:marRight w:val="0"/>
      <w:marTop w:val="0"/>
      <w:marBottom w:val="0"/>
      <w:divBdr>
        <w:top w:val="none" w:sz="0" w:space="0" w:color="auto"/>
        <w:left w:val="none" w:sz="0" w:space="0" w:color="auto"/>
        <w:bottom w:val="none" w:sz="0" w:space="0" w:color="auto"/>
        <w:right w:val="none" w:sz="0" w:space="0" w:color="auto"/>
      </w:divBdr>
    </w:div>
    <w:div w:id="175732314">
      <w:bodyDiv w:val="1"/>
      <w:marLeft w:val="0"/>
      <w:marRight w:val="0"/>
      <w:marTop w:val="0"/>
      <w:marBottom w:val="0"/>
      <w:divBdr>
        <w:top w:val="none" w:sz="0" w:space="0" w:color="auto"/>
        <w:left w:val="none" w:sz="0" w:space="0" w:color="auto"/>
        <w:bottom w:val="none" w:sz="0" w:space="0" w:color="auto"/>
        <w:right w:val="none" w:sz="0" w:space="0" w:color="auto"/>
      </w:divBdr>
    </w:div>
    <w:div w:id="175733819">
      <w:bodyDiv w:val="1"/>
      <w:marLeft w:val="0"/>
      <w:marRight w:val="0"/>
      <w:marTop w:val="0"/>
      <w:marBottom w:val="0"/>
      <w:divBdr>
        <w:top w:val="none" w:sz="0" w:space="0" w:color="auto"/>
        <w:left w:val="none" w:sz="0" w:space="0" w:color="auto"/>
        <w:bottom w:val="none" w:sz="0" w:space="0" w:color="auto"/>
        <w:right w:val="none" w:sz="0" w:space="0" w:color="auto"/>
      </w:divBdr>
    </w:div>
    <w:div w:id="175779368">
      <w:bodyDiv w:val="1"/>
      <w:marLeft w:val="0"/>
      <w:marRight w:val="0"/>
      <w:marTop w:val="0"/>
      <w:marBottom w:val="0"/>
      <w:divBdr>
        <w:top w:val="none" w:sz="0" w:space="0" w:color="auto"/>
        <w:left w:val="none" w:sz="0" w:space="0" w:color="auto"/>
        <w:bottom w:val="none" w:sz="0" w:space="0" w:color="auto"/>
        <w:right w:val="none" w:sz="0" w:space="0" w:color="auto"/>
      </w:divBdr>
    </w:div>
    <w:div w:id="176042579">
      <w:bodyDiv w:val="1"/>
      <w:marLeft w:val="0"/>
      <w:marRight w:val="0"/>
      <w:marTop w:val="0"/>
      <w:marBottom w:val="0"/>
      <w:divBdr>
        <w:top w:val="none" w:sz="0" w:space="0" w:color="auto"/>
        <w:left w:val="none" w:sz="0" w:space="0" w:color="auto"/>
        <w:bottom w:val="none" w:sz="0" w:space="0" w:color="auto"/>
        <w:right w:val="none" w:sz="0" w:space="0" w:color="auto"/>
      </w:divBdr>
    </w:div>
    <w:div w:id="176116972">
      <w:bodyDiv w:val="1"/>
      <w:marLeft w:val="0"/>
      <w:marRight w:val="0"/>
      <w:marTop w:val="0"/>
      <w:marBottom w:val="0"/>
      <w:divBdr>
        <w:top w:val="none" w:sz="0" w:space="0" w:color="auto"/>
        <w:left w:val="none" w:sz="0" w:space="0" w:color="auto"/>
        <w:bottom w:val="none" w:sz="0" w:space="0" w:color="auto"/>
        <w:right w:val="none" w:sz="0" w:space="0" w:color="auto"/>
      </w:divBdr>
    </w:div>
    <w:div w:id="176121861">
      <w:bodyDiv w:val="1"/>
      <w:marLeft w:val="0"/>
      <w:marRight w:val="0"/>
      <w:marTop w:val="0"/>
      <w:marBottom w:val="0"/>
      <w:divBdr>
        <w:top w:val="none" w:sz="0" w:space="0" w:color="auto"/>
        <w:left w:val="none" w:sz="0" w:space="0" w:color="auto"/>
        <w:bottom w:val="none" w:sz="0" w:space="0" w:color="auto"/>
        <w:right w:val="none" w:sz="0" w:space="0" w:color="auto"/>
      </w:divBdr>
    </w:div>
    <w:div w:id="176232545">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509426">
      <w:bodyDiv w:val="1"/>
      <w:marLeft w:val="0"/>
      <w:marRight w:val="0"/>
      <w:marTop w:val="0"/>
      <w:marBottom w:val="0"/>
      <w:divBdr>
        <w:top w:val="none" w:sz="0" w:space="0" w:color="auto"/>
        <w:left w:val="none" w:sz="0" w:space="0" w:color="auto"/>
        <w:bottom w:val="none" w:sz="0" w:space="0" w:color="auto"/>
        <w:right w:val="none" w:sz="0" w:space="0" w:color="auto"/>
      </w:divBdr>
    </w:div>
    <w:div w:id="176578373">
      <w:bodyDiv w:val="1"/>
      <w:marLeft w:val="0"/>
      <w:marRight w:val="0"/>
      <w:marTop w:val="0"/>
      <w:marBottom w:val="0"/>
      <w:divBdr>
        <w:top w:val="none" w:sz="0" w:space="0" w:color="auto"/>
        <w:left w:val="none" w:sz="0" w:space="0" w:color="auto"/>
        <w:bottom w:val="none" w:sz="0" w:space="0" w:color="auto"/>
        <w:right w:val="none" w:sz="0" w:space="0" w:color="auto"/>
      </w:divBdr>
    </w:div>
    <w:div w:id="176624258">
      <w:bodyDiv w:val="1"/>
      <w:marLeft w:val="0"/>
      <w:marRight w:val="0"/>
      <w:marTop w:val="0"/>
      <w:marBottom w:val="0"/>
      <w:divBdr>
        <w:top w:val="none" w:sz="0" w:space="0" w:color="auto"/>
        <w:left w:val="none" w:sz="0" w:space="0" w:color="auto"/>
        <w:bottom w:val="none" w:sz="0" w:space="0" w:color="auto"/>
        <w:right w:val="none" w:sz="0" w:space="0" w:color="auto"/>
      </w:divBdr>
    </w:div>
    <w:div w:id="176626077">
      <w:bodyDiv w:val="1"/>
      <w:marLeft w:val="0"/>
      <w:marRight w:val="0"/>
      <w:marTop w:val="0"/>
      <w:marBottom w:val="0"/>
      <w:divBdr>
        <w:top w:val="none" w:sz="0" w:space="0" w:color="auto"/>
        <w:left w:val="none" w:sz="0" w:space="0" w:color="auto"/>
        <w:bottom w:val="none" w:sz="0" w:space="0" w:color="auto"/>
        <w:right w:val="none" w:sz="0" w:space="0" w:color="auto"/>
      </w:divBdr>
    </w:div>
    <w:div w:id="176626135">
      <w:bodyDiv w:val="1"/>
      <w:marLeft w:val="0"/>
      <w:marRight w:val="0"/>
      <w:marTop w:val="0"/>
      <w:marBottom w:val="0"/>
      <w:divBdr>
        <w:top w:val="none" w:sz="0" w:space="0" w:color="auto"/>
        <w:left w:val="none" w:sz="0" w:space="0" w:color="auto"/>
        <w:bottom w:val="none" w:sz="0" w:space="0" w:color="auto"/>
        <w:right w:val="none" w:sz="0" w:space="0" w:color="auto"/>
      </w:divBdr>
    </w:div>
    <w:div w:id="176889985">
      <w:bodyDiv w:val="1"/>
      <w:marLeft w:val="0"/>
      <w:marRight w:val="0"/>
      <w:marTop w:val="0"/>
      <w:marBottom w:val="0"/>
      <w:divBdr>
        <w:top w:val="none" w:sz="0" w:space="0" w:color="auto"/>
        <w:left w:val="none" w:sz="0" w:space="0" w:color="auto"/>
        <w:bottom w:val="none" w:sz="0" w:space="0" w:color="auto"/>
        <w:right w:val="none" w:sz="0" w:space="0" w:color="auto"/>
      </w:divBdr>
    </w:div>
    <w:div w:id="176896022">
      <w:bodyDiv w:val="1"/>
      <w:marLeft w:val="0"/>
      <w:marRight w:val="0"/>
      <w:marTop w:val="0"/>
      <w:marBottom w:val="0"/>
      <w:divBdr>
        <w:top w:val="none" w:sz="0" w:space="0" w:color="auto"/>
        <w:left w:val="none" w:sz="0" w:space="0" w:color="auto"/>
        <w:bottom w:val="none" w:sz="0" w:space="0" w:color="auto"/>
        <w:right w:val="none" w:sz="0" w:space="0" w:color="auto"/>
      </w:divBdr>
    </w:div>
    <w:div w:id="176968227">
      <w:bodyDiv w:val="1"/>
      <w:marLeft w:val="0"/>
      <w:marRight w:val="0"/>
      <w:marTop w:val="0"/>
      <w:marBottom w:val="0"/>
      <w:divBdr>
        <w:top w:val="none" w:sz="0" w:space="0" w:color="auto"/>
        <w:left w:val="none" w:sz="0" w:space="0" w:color="auto"/>
        <w:bottom w:val="none" w:sz="0" w:space="0" w:color="auto"/>
        <w:right w:val="none" w:sz="0" w:space="0" w:color="auto"/>
      </w:divBdr>
    </w:div>
    <w:div w:id="177044236">
      <w:bodyDiv w:val="1"/>
      <w:marLeft w:val="0"/>
      <w:marRight w:val="0"/>
      <w:marTop w:val="0"/>
      <w:marBottom w:val="0"/>
      <w:divBdr>
        <w:top w:val="none" w:sz="0" w:space="0" w:color="auto"/>
        <w:left w:val="none" w:sz="0" w:space="0" w:color="auto"/>
        <w:bottom w:val="none" w:sz="0" w:space="0" w:color="auto"/>
        <w:right w:val="none" w:sz="0" w:space="0" w:color="auto"/>
      </w:divBdr>
    </w:div>
    <w:div w:id="177157488">
      <w:bodyDiv w:val="1"/>
      <w:marLeft w:val="0"/>
      <w:marRight w:val="0"/>
      <w:marTop w:val="0"/>
      <w:marBottom w:val="0"/>
      <w:divBdr>
        <w:top w:val="none" w:sz="0" w:space="0" w:color="auto"/>
        <w:left w:val="none" w:sz="0" w:space="0" w:color="auto"/>
        <w:bottom w:val="none" w:sz="0" w:space="0" w:color="auto"/>
        <w:right w:val="none" w:sz="0" w:space="0" w:color="auto"/>
      </w:divBdr>
    </w:div>
    <w:div w:id="177159682">
      <w:bodyDiv w:val="1"/>
      <w:marLeft w:val="0"/>
      <w:marRight w:val="0"/>
      <w:marTop w:val="0"/>
      <w:marBottom w:val="0"/>
      <w:divBdr>
        <w:top w:val="none" w:sz="0" w:space="0" w:color="auto"/>
        <w:left w:val="none" w:sz="0" w:space="0" w:color="auto"/>
        <w:bottom w:val="none" w:sz="0" w:space="0" w:color="auto"/>
        <w:right w:val="none" w:sz="0" w:space="0" w:color="auto"/>
      </w:divBdr>
    </w:div>
    <w:div w:id="177426636">
      <w:bodyDiv w:val="1"/>
      <w:marLeft w:val="0"/>
      <w:marRight w:val="0"/>
      <w:marTop w:val="0"/>
      <w:marBottom w:val="0"/>
      <w:divBdr>
        <w:top w:val="none" w:sz="0" w:space="0" w:color="auto"/>
        <w:left w:val="none" w:sz="0" w:space="0" w:color="auto"/>
        <w:bottom w:val="none" w:sz="0" w:space="0" w:color="auto"/>
        <w:right w:val="none" w:sz="0" w:space="0" w:color="auto"/>
      </w:divBdr>
    </w:div>
    <w:div w:id="177549753">
      <w:bodyDiv w:val="1"/>
      <w:marLeft w:val="0"/>
      <w:marRight w:val="0"/>
      <w:marTop w:val="0"/>
      <w:marBottom w:val="0"/>
      <w:divBdr>
        <w:top w:val="none" w:sz="0" w:space="0" w:color="auto"/>
        <w:left w:val="none" w:sz="0" w:space="0" w:color="auto"/>
        <w:bottom w:val="none" w:sz="0" w:space="0" w:color="auto"/>
        <w:right w:val="none" w:sz="0" w:space="0" w:color="auto"/>
      </w:divBdr>
    </w:div>
    <w:div w:id="177933195">
      <w:bodyDiv w:val="1"/>
      <w:marLeft w:val="0"/>
      <w:marRight w:val="0"/>
      <w:marTop w:val="0"/>
      <w:marBottom w:val="0"/>
      <w:divBdr>
        <w:top w:val="none" w:sz="0" w:space="0" w:color="auto"/>
        <w:left w:val="none" w:sz="0" w:space="0" w:color="auto"/>
        <w:bottom w:val="none" w:sz="0" w:space="0" w:color="auto"/>
        <w:right w:val="none" w:sz="0" w:space="0" w:color="auto"/>
      </w:divBdr>
    </w:div>
    <w:div w:id="178004597">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470101">
      <w:bodyDiv w:val="1"/>
      <w:marLeft w:val="0"/>
      <w:marRight w:val="0"/>
      <w:marTop w:val="0"/>
      <w:marBottom w:val="0"/>
      <w:divBdr>
        <w:top w:val="none" w:sz="0" w:space="0" w:color="auto"/>
        <w:left w:val="none" w:sz="0" w:space="0" w:color="auto"/>
        <w:bottom w:val="none" w:sz="0" w:space="0" w:color="auto"/>
        <w:right w:val="none" w:sz="0" w:space="0" w:color="auto"/>
      </w:divBdr>
    </w:div>
    <w:div w:id="178742158">
      <w:bodyDiv w:val="1"/>
      <w:marLeft w:val="0"/>
      <w:marRight w:val="0"/>
      <w:marTop w:val="0"/>
      <w:marBottom w:val="0"/>
      <w:divBdr>
        <w:top w:val="none" w:sz="0" w:space="0" w:color="auto"/>
        <w:left w:val="none" w:sz="0" w:space="0" w:color="auto"/>
        <w:bottom w:val="none" w:sz="0" w:space="0" w:color="auto"/>
        <w:right w:val="none" w:sz="0" w:space="0" w:color="auto"/>
      </w:divBdr>
    </w:div>
    <w:div w:id="178742602">
      <w:bodyDiv w:val="1"/>
      <w:marLeft w:val="0"/>
      <w:marRight w:val="0"/>
      <w:marTop w:val="0"/>
      <w:marBottom w:val="0"/>
      <w:divBdr>
        <w:top w:val="none" w:sz="0" w:space="0" w:color="auto"/>
        <w:left w:val="none" w:sz="0" w:space="0" w:color="auto"/>
        <w:bottom w:val="none" w:sz="0" w:space="0" w:color="auto"/>
        <w:right w:val="none" w:sz="0" w:space="0" w:color="auto"/>
      </w:divBdr>
    </w:div>
    <w:div w:id="178810470">
      <w:bodyDiv w:val="1"/>
      <w:marLeft w:val="0"/>
      <w:marRight w:val="0"/>
      <w:marTop w:val="0"/>
      <w:marBottom w:val="0"/>
      <w:divBdr>
        <w:top w:val="none" w:sz="0" w:space="0" w:color="auto"/>
        <w:left w:val="none" w:sz="0" w:space="0" w:color="auto"/>
        <w:bottom w:val="none" w:sz="0" w:space="0" w:color="auto"/>
        <w:right w:val="none" w:sz="0" w:space="0" w:color="auto"/>
      </w:divBdr>
    </w:div>
    <w:div w:id="178857585">
      <w:bodyDiv w:val="1"/>
      <w:marLeft w:val="0"/>
      <w:marRight w:val="0"/>
      <w:marTop w:val="0"/>
      <w:marBottom w:val="0"/>
      <w:divBdr>
        <w:top w:val="none" w:sz="0" w:space="0" w:color="auto"/>
        <w:left w:val="none" w:sz="0" w:space="0" w:color="auto"/>
        <w:bottom w:val="none" w:sz="0" w:space="0" w:color="auto"/>
        <w:right w:val="none" w:sz="0" w:space="0" w:color="auto"/>
      </w:divBdr>
    </w:div>
    <w:div w:id="178929059">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046311">
      <w:bodyDiv w:val="1"/>
      <w:marLeft w:val="0"/>
      <w:marRight w:val="0"/>
      <w:marTop w:val="0"/>
      <w:marBottom w:val="0"/>
      <w:divBdr>
        <w:top w:val="none" w:sz="0" w:space="0" w:color="auto"/>
        <w:left w:val="none" w:sz="0" w:space="0" w:color="auto"/>
        <w:bottom w:val="none" w:sz="0" w:space="0" w:color="auto"/>
        <w:right w:val="none" w:sz="0" w:space="0" w:color="auto"/>
      </w:divBdr>
    </w:div>
    <w:div w:id="179635237">
      <w:bodyDiv w:val="1"/>
      <w:marLeft w:val="0"/>
      <w:marRight w:val="0"/>
      <w:marTop w:val="0"/>
      <w:marBottom w:val="0"/>
      <w:divBdr>
        <w:top w:val="none" w:sz="0" w:space="0" w:color="auto"/>
        <w:left w:val="none" w:sz="0" w:space="0" w:color="auto"/>
        <w:bottom w:val="none" w:sz="0" w:space="0" w:color="auto"/>
        <w:right w:val="none" w:sz="0" w:space="0" w:color="auto"/>
      </w:divBdr>
    </w:div>
    <w:div w:id="179710542">
      <w:bodyDiv w:val="1"/>
      <w:marLeft w:val="0"/>
      <w:marRight w:val="0"/>
      <w:marTop w:val="0"/>
      <w:marBottom w:val="0"/>
      <w:divBdr>
        <w:top w:val="none" w:sz="0" w:space="0" w:color="auto"/>
        <w:left w:val="none" w:sz="0" w:space="0" w:color="auto"/>
        <w:bottom w:val="none" w:sz="0" w:space="0" w:color="auto"/>
        <w:right w:val="none" w:sz="0" w:space="0" w:color="auto"/>
      </w:divBdr>
    </w:div>
    <w:div w:id="179853477">
      <w:bodyDiv w:val="1"/>
      <w:marLeft w:val="0"/>
      <w:marRight w:val="0"/>
      <w:marTop w:val="0"/>
      <w:marBottom w:val="0"/>
      <w:divBdr>
        <w:top w:val="none" w:sz="0" w:space="0" w:color="auto"/>
        <w:left w:val="none" w:sz="0" w:space="0" w:color="auto"/>
        <w:bottom w:val="none" w:sz="0" w:space="0" w:color="auto"/>
        <w:right w:val="none" w:sz="0" w:space="0" w:color="auto"/>
      </w:divBdr>
    </w:div>
    <w:div w:id="179861772">
      <w:bodyDiv w:val="1"/>
      <w:marLeft w:val="0"/>
      <w:marRight w:val="0"/>
      <w:marTop w:val="0"/>
      <w:marBottom w:val="0"/>
      <w:divBdr>
        <w:top w:val="none" w:sz="0" w:space="0" w:color="auto"/>
        <w:left w:val="none" w:sz="0" w:space="0" w:color="auto"/>
        <w:bottom w:val="none" w:sz="0" w:space="0" w:color="auto"/>
        <w:right w:val="none" w:sz="0" w:space="0" w:color="auto"/>
      </w:divBdr>
    </w:div>
    <w:div w:id="180047754">
      <w:bodyDiv w:val="1"/>
      <w:marLeft w:val="0"/>
      <w:marRight w:val="0"/>
      <w:marTop w:val="0"/>
      <w:marBottom w:val="0"/>
      <w:divBdr>
        <w:top w:val="none" w:sz="0" w:space="0" w:color="auto"/>
        <w:left w:val="none" w:sz="0" w:space="0" w:color="auto"/>
        <w:bottom w:val="none" w:sz="0" w:space="0" w:color="auto"/>
        <w:right w:val="none" w:sz="0" w:space="0" w:color="auto"/>
      </w:divBdr>
    </w:div>
    <w:div w:id="180171271">
      <w:bodyDiv w:val="1"/>
      <w:marLeft w:val="0"/>
      <w:marRight w:val="0"/>
      <w:marTop w:val="0"/>
      <w:marBottom w:val="0"/>
      <w:divBdr>
        <w:top w:val="none" w:sz="0" w:space="0" w:color="auto"/>
        <w:left w:val="none" w:sz="0" w:space="0" w:color="auto"/>
        <w:bottom w:val="none" w:sz="0" w:space="0" w:color="auto"/>
        <w:right w:val="none" w:sz="0" w:space="0" w:color="auto"/>
      </w:divBdr>
    </w:div>
    <w:div w:id="180358433">
      <w:bodyDiv w:val="1"/>
      <w:marLeft w:val="0"/>
      <w:marRight w:val="0"/>
      <w:marTop w:val="0"/>
      <w:marBottom w:val="0"/>
      <w:divBdr>
        <w:top w:val="none" w:sz="0" w:space="0" w:color="auto"/>
        <w:left w:val="none" w:sz="0" w:space="0" w:color="auto"/>
        <w:bottom w:val="none" w:sz="0" w:space="0" w:color="auto"/>
        <w:right w:val="none" w:sz="0" w:space="0" w:color="auto"/>
      </w:divBdr>
    </w:div>
    <w:div w:id="180360942">
      <w:bodyDiv w:val="1"/>
      <w:marLeft w:val="0"/>
      <w:marRight w:val="0"/>
      <w:marTop w:val="0"/>
      <w:marBottom w:val="0"/>
      <w:divBdr>
        <w:top w:val="none" w:sz="0" w:space="0" w:color="auto"/>
        <w:left w:val="none" w:sz="0" w:space="0" w:color="auto"/>
        <w:bottom w:val="none" w:sz="0" w:space="0" w:color="auto"/>
        <w:right w:val="none" w:sz="0" w:space="0" w:color="auto"/>
      </w:divBdr>
    </w:div>
    <w:div w:id="180434740">
      <w:bodyDiv w:val="1"/>
      <w:marLeft w:val="0"/>
      <w:marRight w:val="0"/>
      <w:marTop w:val="0"/>
      <w:marBottom w:val="0"/>
      <w:divBdr>
        <w:top w:val="none" w:sz="0" w:space="0" w:color="auto"/>
        <w:left w:val="none" w:sz="0" w:space="0" w:color="auto"/>
        <w:bottom w:val="none" w:sz="0" w:space="0" w:color="auto"/>
        <w:right w:val="none" w:sz="0" w:space="0" w:color="auto"/>
      </w:divBdr>
    </w:div>
    <w:div w:id="180514756">
      <w:bodyDiv w:val="1"/>
      <w:marLeft w:val="0"/>
      <w:marRight w:val="0"/>
      <w:marTop w:val="0"/>
      <w:marBottom w:val="0"/>
      <w:divBdr>
        <w:top w:val="none" w:sz="0" w:space="0" w:color="auto"/>
        <w:left w:val="none" w:sz="0" w:space="0" w:color="auto"/>
        <w:bottom w:val="none" w:sz="0" w:space="0" w:color="auto"/>
        <w:right w:val="none" w:sz="0" w:space="0" w:color="auto"/>
      </w:divBdr>
    </w:div>
    <w:div w:id="180515739">
      <w:bodyDiv w:val="1"/>
      <w:marLeft w:val="0"/>
      <w:marRight w:val="0"/>
      <w:marTop w:val="0"/>
      <w:marBottom w:val="0"/>
      <w:divBdr>
        <w:top w:val="none" w:sz="0" w:space="0" w:color="auto"/>
        <w:left w:val="none" w:sz="0" w:space="0" w:color="auto"/>
        <w:bottom w:val="none" w:sz="0" w:space="0" w:color="auto"/>
        <w:right w:val="none" w:sz="0" w:space="0" w:color="auto"/>
      </w:divBdr>
    </w:div>
    <w:div w:id="180702201">
      <w:bodyDiv w:val="1"/>
      <w:marLeft w:val="0"/>
      <w:marRight w:val="0"/>
      <w:marTop w:val="0"/>
      <w:marBottom w:val="0"/>
      <w:divBdr>
        <w:top w:val="none" w:sz="0" w:space="0" w:color="auto"/>
        <w:left w:val="none" w:sz="0" w:space="0" w:color="auto"/>
        <w:bottom w:val="none" w:sz="0" w:space="0" w:color="auto"/>
        <w:right w:val="none" w:sz="0" w:space="0" w:color="auto"/>
      </w:divBdr>
    </w:div>
    <w:div w:id="180777798">
      <w:bodyDiv w:val="1"/>
      <w:marLeft w:val="0"/>
      <w:marRight w:val="0"/>
      <w:marTop w:val="0"/>
      <w:marBottom w:val="0"/>
      <w:divBdr>
        <w:top w:val="none" w:sz="0" w:space="0" w:color="auto"/>
        <w:left w:val="none" w:sz="0" w:space="0" w:color="auto"/>
        <w:bottom w:val="none" w:sz="0" w:space="0" w:color="auto"/>
        <w:right w:val="none" w:sz="0" w:space="0" w:color="auto"/>
      </w:divBdr>
    </w:div>
    <w:div w:id="180822572">
      <w:bodyDiv w:val="1"/>
      <w:marLeft w:val="0"/>
      <w:marRight w:val="0"/>
      <w:marTop w:val="0"/>
      <w:marBottom w:val="0"/>
      <w:divBdr>
        <w:top w:val="none" w:sz="0" w:space="0" w:color="auto"/>
        <w:left w:val="none" w:sz="0" w:space="0" w:color="auto"/>
        <w:bottom w:val="none" w:sz="0" w:space="0" w:color="auto"/>
        <w:right w:val="none" w:sz="0" w:space="0" w:color="auto"/>
      </w:divBdr>
    </w:div>
    <w:div w:id="180823437">
      <w:bodyDiv w:val="1"/>
      <w:marLeft w:val="0"/>
      <w:marRight w:val="0"/>
      <w:marTop w:val="0"/>
      <w:marBottom w:val="0"/>
      <w:divBdr>
        <w:top w:val="none" w:sz="0" w:space="0" w:color="auto"/>
        <w:left w:val="none" w:sz="0" w:space="0" w:color="auto"/>
        <w:bottom w:val="none" w:sz="0" w:space="0" w:color="auto"/>
        <w:right w:val="none" w:sz="0" w:space="0" w:color="auto"/>
      </w:divBdr>
    </w:div>
    <w:div w:id="180898153">
      <w:bodyDiv w:val="1"/>
      <w:marLeft w:val="0"/>
      <w:marRight w:val="0"/>
      <w:marTop w:val="0"/>
      <w:marBottom w:val="0"/>
      <w:divBdr>
        <w:top w:val="none" w:sz="0" w:space="0" w:color="auto"/>
        <w:left w:val="none" w:sz="0" w:space="0" w:color="auto"/>
        <w:bottom w:val="none" w:sz="0" w:space="0" w:color="auto"/>
        <w:right w:val="none" w:sz="0" w:space="0" w:color="auto"/>
      </w:divBdr>
    </w:div>
    <w:div w:id="180970290">
      <w:bodyDiv w:val="1"/>
      <w:marLeft w:val="0"/>
      <w:marRight w:val="0"/>
      <w:marTop w:val="0"/>
      <w:marBottom w:val="0"/>
      <w:divBdr>
        <w:top w:val="none" w:sz="0" w:space="0" w:color="auto"/>
        <w:left w:val="none" w:sz="0" w:space="0" w:color="auto"/>
        <w:bottom w:val="none" w:sz="0" w:space="0" w:color="auto"/>
        <w:right w:val="none" w:sz="0" w:space="0" w:color="auto"/>
      </w:divBdr>
    </w:div>
    <w:div w:id="181282453">
      <w:bodyDiv w:val="1"/>
      <w:marLeft w:val="0"/>
      <w:marRight w:val="0"/>
      <w:marTop w:val="0"/>
      <w:marBottom w:val="0"/>
      <w:divBdr>
        <w:top w:val="none" w:sz="0" w:space="0" w:color="auto"/>
        <w:left w:val="none" w:sz="0" w:space="0" w:color="auto"/>
        <w:bottom w:val="none" w:sz="0" w:space="0" w:color="auto"/>
        <w:right w:val="none" w:sz="0" w:space="0" w:color="auto"/>
      </w:divBdr>
    </w:div>
    <w:div w:id="181433244">
      <w:bodyDiv w:val="1"/>
      <w:marLeft w:val="0"/>
      <w:marRight w:val="0"/>
      <w:marTop w:val="0"/>
      <w:marBottom w:val="0"/>
      <w:divBdr>
        <w:top w:val="none" w:sz="0" w:space="0" w:color="auto"/>
        <w:left w:val="none" w:sz="0" w:space="0" w:color="auto"/>
        <w:bottom w:val="none" w:sz="0" w:space="0" w:color="auto"/>
        <w:right w:val="none" w:sz="0" w:space="0" w:color="auto"/>
      </w:divBdr>
    </w:div>
    <w:div w:id="181480551">
      <w:bodyDiv w:val="1"/>
      <w:marLeft w:val="0"/>
      <w:marRight w:val="0"/>
      <w:marTop w:val="0"/>
      <w:marBottom w:val="0"/>
      <w:divBdr>
        <w:top w:val="none" w:sz="0" w:space="0" w:color="auto"/>
        <w:left w:val="none" w:sz="0" w:space="0" w:color="auto"/>
        <w:bottom w:val="none" w:sz="0" w:space="0" w:color="auto"/>
        <w:right w:val="none" w:sz="0" w:space="0" w:color="auto"/>
      </w:divBdr>
    </w:div>
    <w:div w:id="181600783">
      <w:bodyDiv w:val="1"/>
      <w:marLeft w:val="0"/>
      <w:marRight w:val="0"/>
      <w:marTop w:val="0"/>
      <w:marBottom w:val="0"/>
      <w:divBdr>
        <w:top w:val="none" w:sz="0" w:space="0" w:color="auto"/>
        <w:left w:val="none" w:sz="0" w:space="0" w:color="auto"/>
        <w:bottom w:val="none" w:sz="0" w:space="0" w:color="auto"/>
        <w:right w:val="none" w:sz="0" w:space="0" w:color="auto"/>
      </w:divBdr>
    </w:div>
    <w:div w:id="181671324">
      <w:bodyDiv w:val="1"/>
      <w:marLeft w:val="0"/>
      <w:marRight w:val="0"/>
      <w:marTop w:val="0"/>
      <w:marBottom w:val="0"/>
      <w:divBdr>
        <w:top w:val="none" w:sz="0" w:space="0" w:color="auto"/>
        <w:left w:val="none" w:sz="0" w:space="0" w:color="auto"/>
        <w:bottom w:val="none" w:sz="0" w:space="0" w:color="auto"/>
        <w:right w:val="none" w:sz="0" w:space="0" w:color="auto"/>
      </w:divBdr>
    </w:div>
    <w:div w:id="181818804">
      <w:bodyDiv w:val="1"/>
      <w:marLeft w:val="0"/>
      <w:marRight w:val="0"/>
      <w:marTop w:val="0"/>
      <w:marBottom w:val="0"/>
      <w:divBdr>
        <w:top w:val="none" w:sz="0" w:space="0" w:color="auto"/>
        <w:left w:val="none" w:sz="0" w:space="0" w:color="auto"/>
        <w:bottom w:val="none" w:sz="0" w:space="0" w:color="auto"/>
        <w:right w:val="none" w:sz="0" w:space="0" w:color="auto"/>
      </w:divBdr>
    </w:div>
    <w:div w:id="181864096">
      <w:bodyDiv w:val="1"/>
      <w:marLeft w:val="0"/>
      <w:marRight w:val="0"/>
      <w:marTop w:val="0"/>
      <w:marBottom w:val="0"/>
      <w:divBdr>
        <w:top w:val="none" w:sz="0" w:space="0" w:color="auto"/>
        <w:left w:val="none" w:sz="0" w:space="0" w:color="auto"/>
        <w:bottom w:val="none" w:sz="0" w:space="0" w:color="auto"/>
        <w:right w:val="none" w:sz="0" w:space="0" w:color="auto"/>
      </w:divBdr>
    </w:div>
    <w:div w:id="182059619">
      <w:bodyDiv w:val="1"/>
      <w:marLeft w:val="0"/>
      <w:marRight w:val="0"/>
      <w:marTop w:val="0"/>
      <w:marBottom w:val="0"/>
      <w:divBdr>
        <w:top w:val="none" w:sz="0" w:space="0" w:color="auto"/>
        <w:left w:val="none" w:sz="0" w:space="0" w:color="auto"/>
        <w:bottom w:val="none" w:sz="0" w:space="0" w:color="auto"/>
        <w:right w:val="none" w:sz="0" w:space="0" w:color="auto"/>
      </w:divBdr>
    </w:div>
    <w:div w:id="182287947">
      <w:bodyDiv w:val="1"/>
      <w:marLeft w:val="0"/>
      <w:marRight w:val="0"/>
      <w:marTop w:val="0"/>
      <w:marBottom w:val="0"/>
      <w:divBdr>
        <w:top w:val="none" w:sz="0" w:space="0" w:color="auto"/>
        <w:left w:val="none" w:sz="0" w:space="0" w:color="auto"/>
        <w:bottom w:val="none" w:sz="0" w:space="0" w:color="auto"/>
        <w:right w:val="none" w:sz="0" w:space="0" w:color="auto"/>
      </w:divBdr>
    </w:div>
    <w:div w:id="182398065">
      <w:bodyDiv w:val="1"/>
      <w:marLeft w:val="0"/>
      <w:marRight w:val="0"/>
      <w:marTop w:val="0"/>
      <w:marBottom w:val="0"/>
      <w:divBdr>
        <w:top w:val="none" w:sz="0" w:space="0" w:color="auto"/>
        <w:left w:val="none" w:sz="0" w:space="0" w:color="auto"/>
        <w:bottom w:val="none" w:sz="0" w:space="0" w:color="auto"/>
        <w:right w:val="none" w:sz="0" w:space="0" w:color="auto"/>
      </w:divBdr>
    </w:div>
    <w:div w:id="182525441">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672338">
      <w:bodyDiv w:val="1"/>
      <w:marLeft w:val="0"/>
      <w:marRight w:val="0"/>
      <w:marTop w:val="0"/>
      <w:marBottom w:val="0"/>
      <w:divBdr>
        <w:top w:val="none" w:sz="0" w:space="0" w:color="auto"/>
        <w:left w:val="none" w:sz="0" w:space="0" w:color="auto"/>
        <w:bottom w:val="none" w:sz="0" w:space="0" w:color="auto"/>
        <w:right w:val="none" w:sz="0" w:space="0" w:color="auto"/>
      </w:divBdr>
    </w:div>
    <w:div w:id="182941863">
      <w:bodyDiv w:val="1"/>
      <w:marLeft w:val="0"/>
      <w:marRight w:val="0"/>
      <w:marTop w:val="0"/>
      <w:marBottom w:val="0"/>
      <w:divBdr>
        <w:top w:val="none" w:sz="0" w:space="0" w:color="auto"/>
        <w:left w:val="none" w:sz="0" w:space="0" w:color="auto"/>
        <w:bottom w:val="none" w:sz="0" w:space="0" w:color="auto"/>
        <w:right w:val="none" w:sz="0" w:space="0" w:color="auto"/>
      </w:divBdr>
    </w:div>
    <w:div w:id="182984532">
      <w:bodyDiv w:val="1"/>
      <w:marLeft w:val="0"/>
      <w:marRight w:val="0"/>
      <w:marTop w:val="0"/>
      <w:marBottom w:val="0"/>
      <w:divBdr>
        <w:top w:val="none" w:sz="0" w:space="0" w:color="auto"/>
        <w:left w:val="none" w:sz="0" w:space="0" w:color="auto"/>
        <w:bottom w:val="none" w:sz="0" w:space="0" w:color="auto"/>
        <w:right w:val="none" w:sz="0" w:space="0" w:color="auto"/>
      </w:divBdr>
    </w:div>
    <w:div w:id="183175080">
      <w:bodyDiv w:val="1"/>
      <w:marLeft w:val="0"/>
      <w:marRight w:val="0"/>
      <w:marTop w:val="0"/>
      <w:marBottom w:val="0"/>
      <w:divBdr>
        <w:top w:val="none" w:sz="0" w:space="0" w:color="auto"/>
        <w:left w:val="none" w:sz="0" w:space="0" w:color="auto"/>
        <w:bottom w:val="none" w:sz="0" w:space="0" w:color="auto"/>
        <w:right w:val="none" w:sz="0" w:space="0" w:color="auto"/>
      </w:divBdr>
    </w:div>
    <w:div w:id="183783893">
      <w:bodyDiv w:val="1"/>
      <w:marLeft w:val="0"/>
      <w:marRight w:val="0"/>
      <w:marTop w:val="0"/>
      <w:marBottom w:val="0"/>
      <w:divBdr>
        <w:top w:val="none" w:sz="0" w:space="0" w:color="auto"/>
        <w:left w:val="none" w:sz="0" w:space="0" w:color="auto"/>
        <w:bottom w:val="none" w:sz="0" w:space="0" w:color="auto"/>
        <w:right w:val="none" w:sz="0" w:space="0" w:color="auto"/>
      </w:divBdr>
    </w:div>
    <w:div w:id="183784948">
      <w:bodyDiv w:val="1"/>
      <w:marLeft w:val="0"/>
      <w:marRight w:val="0"/>
      <w:marTop w:val="0"/>
      <w:marBottom w:val="0"/>
      <w:divBdr>
        <w:top w:val="none" w:sz="0" w:space="0" w:color="auto"/>
        <w:left w:val="none" w:sz="0" w:space="0" w:color="auto"/>
        <w:bottom w:val="none" w:sz="0" w:space="0" w:color="auto"/>
        <w:right w:val="none" w:sz="0" w:space="0" w:color="auto"/>
      </w:divBdr>
    </w:div>
    <w:div w:id="183785507">
      <w:bodyDiv w:val="1"/>
      <w:marLeft w:val="0"/>
      <w:marRight w:val="0"/>
      <w:marTop w:val="0"/>
      <w:marBottom w:val="0"/>
      <w:divBdr>
        <w:top w:val="none" w:sz="0" w:space="0" w:color="auto"/>
        <w:left w:val="none" w:sz="0" w:space="0" w:color="auto"/>
        <w:bottom w:val="none" w:sz="0" w:space="0" w:color="auto"/>
        <w:right w:val="none" w:sz="0" w:space="0" w:color="auto"/>
      </w:divBdr>
    </w:div>
    <w:div w:id="183835475">
      <w:bodyDiv w:val="1"/>
      <w:marLeft w:val="0"/>
      <w:marRight w:val="0"/>
      <w:marTop w:val="0"/>
      <w:marBottom w:val="0"/>
      <w:divBdr>
        <w:top w:val="none" w:sz="0" w:space="0" w:color="auto"/>
        <w:left w:val="none" w:sz="0" w:space="0" w:color="auto"/>
        <w:bottom w:val="none" w:sz="0" w:space="0" w:color="auto"/>
        <w:right w:val="none" w:sz="0" w:space="0" w:color="auto"/>
      </w:divBdr>
    </w:div>
    <w:div w:id="183984856">
      <w:bodyDiv w:val="1"/>
      <w:marLeft w:val="0"/>
      <w:marRight w:val="0"/>
      <w:marTop w:val="0"/>
      <w:marBottom w:val="0"/>
      <w:divBdr>
        <w:top w:val="none" w:sz="0" w:space="0" w:color="auto"/>
        <w:left w:val="none" w:sz="0" w:space="0" w:color="auto"/>
        <w:bottom w:val="none" w:sz="0" w:space="0" w:color="auto"/>
        <w:right w:val="none" w:sz="0" w:space="0" w:color="auto"/>
      </w:divBdr>
    </w:div>
    <w:div w:id="184056746">
      <w:bodyDiv w:val="1"/>
      <w:marLeft w:val="0"/>
      <w:marRight w:val="0"/>
      <w:marTop w:val="0"/>
      <w:marBottom w:val="0"/>
      <w:divBdr>
        <w:top w:val="none" w:sz="0" w:space="0" w:color="auto"/>
        <w:left w:val="none" w:sz="0" w:space="0" w:color="auto"/>
        <w:bottom w:val="none" w:sz="0" w:space="0" w:color="auto"/>
        <w:right w:val="none" w:sz="0" w:space="0" w:color="auto"/>
      </w:divBdr>
    </w:div>
    <w:div w:id="184252561">
      <w:bodyDiv w:val="1"/>
      <w:marLeft w:val="0"/>
      <w:marRight w:val="0"/>
      <w:marTop w:val="0"/>
      <w:marBottom w:val="0"/>
      <w:divBdr>
        <w:top w:val="none" w:sz="0" w:space="0" w:color="auto"/>
        <w:left w:val="none" w:sz="0" w:space="0" w:color="auto"/>
        <w:bottom w:val="none" w:sz="0" w:space="0" w:color="auto"/>
        <w:right w:val="none" w:sz="0" w:space="0" w:color="auto"/>
      </w:divBdr>
    </w:div>
    <w:div w:id="184294894">
      <w:bodyDiv w:val="1"/>
      <w:marLeft w:val="0"/>
      <w:marRight w:val="0"/>
      <w:marTop w:val="0"/>
      <w:marBottom w:val="0"/>
      <w:divBdr>
        <w:top w:val="none" w:sz="0" w:space="0" w:color="auto"/>
        <w:left w:val="none" w:sz="0" w:space="0" w:color="auto"/>
        <w:bottom w:val="none" w:sz="0" w:space="0" w:color="auto"/>
        <w:right w:val="none" w:sz="0" w:space="0" w:color="auto"/>
      </w:divBdr>
    </w:div>
    <w:div w:id="184371606">
      <w:bodyDiv w:val="1"/>
      <w:marLeft w:val="0"/>
      <w:marRight w:val="0"/>
      <w:marTop w:val="0"/>
      <w:marBottom w:val="0"/>
      <w:divBdr>
        <w:top w:val="none" w:sz="0" w:space="0" w:color="auto"/>
        <w:left w:val="none" w:sz="0" w:space="0" w:color="auto"/>
        <w:bottom w:val="none" w:sz="0" w:space="0" w:color="auto"/>
        <w:right w:val="none" w:sz="0" w:space="0" w:color="auto"/>
      </w:divBdr>
    </w:div>
    <w:div w:id="184485097">
      <w:bodyDiv w:val="1"/>
      <w:marLeft w:val="0"/>
      <w:marRight w:val="0"/>
      <w:marTop w:val="0"/>
      <w:marBottom w:val="0"/>
      <w:divBdr>
        <w:top w:val="none" w:sz="0" w:space="0" w:color="auto"/>
        <w:left w:val="none" w:sz="0" w:space="0" w:color="auto"/>
        <w:bottom w:val="none" w:sz="0" w:space="0" w:color="auto"/>
        <w:right w:val="none" w:sz="0" w:space="0" w:color="auto"/>
      </w:divBdr>
    </w:div>
    <w:div w:id="184487264">
      <w:bodyDiv w:val="1"/>
      <w:marLeft w:val="0"/>
      <w:marRight w:val="0"/>
      <w:marTop w:val="0"/>
      <w:marBottom w:val="0"/>
      <w:divBdr>
        <w:top w:val="none" w:sz="0" w:space="0" w:color="auto"/>
        <w:left w:val="none" w:sz="0" w:space="0" w:color="auto"/>
        <w:bottom w:val="none" w:sz="0" w:space="0" w:color="auto"/>
        <w:right w:val="none" w:sz="0" w:space="0" w:color="auto"/>
      </w:divBdr>
    </w:div>
    <w:div w:id="184752505">
      <w:bodyDiv w:val="1"/>
      <w:marLeft w:val="0"/>
      <w:marRight w:val="0"/>
      <w:marTop w:val="0"/>
      <w:marBottom w:val="0"/>
      <w:divBdr>
        <w:top w:val="none" w:sz="0" w:space="0" w:color="auto"/>
        <w:left w:val="none" w:sz="0" w:space="0" w:color="auto"/>
        <w:bottom w:val="none" w:sz="0" w:space="0" w:color="auto"/>
        <w:right w:val="none" w:sz="0" w:space="0" w:color="auto"/>
      </w:divBdr>
    </w:div>
    <w:div w:id="184828271">
      <w:bodyDiv w:val="1"/>
      <w:marLeft w:val="0"/>
      <w:marRight w:val="0"/>
      <w:marTop w:val="0"/>
      <w:marBottom w:val="0"/>
      <w:divBdr>
        <w:top w:val="none" w:sz="0" w:space="0" w:color="auto"/>
        <w:left w:val="none" w:sz="0" w:space="0" w:color="auto"/>
        <w:bottom w:val="none" w:sz="0" w:space="0" w:color="auto"/>
        <w:right w:val="none" w:sz="0" w:space="0" w:color="auto"/>
      </w:divBdr>
    </w:div>
    <w:div w:id="184947936">
      <w:bodyDiv w:val="1"/>
      <w:marLeft w:val="0"/>
      <w:marRight w:val="0"/>
      <w:marTop w:val="0"/>
      <w:marBottom w:val="0"/>
      <w:divBdr>
        <w:top w:val="none" w:sz="0" w:space="0" w:color="auto"/>
        <w:left w:val="none" w:sz="0" w:space="0" w:color="auto"/>
        <w:bottom w:val="none" w:sz="0" w:space="0" w:color="auto"/>
        <w:right w:val="none" w:sz="0" w:space="0" w:color="auto"/>
      </w:divBdr>
    </w:div>
    <w:div w:id="185212227">
      <w:bodyDiv w:val="1"/>
      <w:marLeft w:val="0"/>
      <w:marRight w:val="0"/>
      <w:marTop w:val="0"/>
      <w:marBottom w:val="0"/>
      <w:divBdr>
        <w:top w:val="none" w:sz="0" w:space="0" w:color="auto"/>
        <w:left w:val="none" w:sz="0" w:space="0" w:color="auto"/>
        <w:bottom w:val="none" w:sz="0" w:space="0" w:color="auto"/>
        <w:right w:val="none" w:sz="0" w:space="0" w:color="auto"/>
      </w:divBdr>
    </w:div>
    <w:div w:id="185288715">
      <w:bodyDiv w:val="1"/>
      <w:marLeft w:val="0"/>
      <w:marRight w:val="0"/>
      <w:marTop w:val="0"/>
      <w:marBottom w:val="0"/>
      <w:divBdr>
        <w:top w:val="none" w:sz="0" w:space="0" w:color="auto"/>
        <w:left w:val="none" w:sz="0" w:space="0" w:color="auto"/>
        <w:bottom w:val="none" w:sz="0" w:space="0" w:color="auto"/>
        <w:right w:val="none" w:sz="0" w:space="0" w:color="auto"/>
      </w:divBdr>
    </w:div>
    <w:div w:id="185336060">
      <w:bodyDiv w:val="1"/>
      <w:marLeft w:val="0"/>
      <w:marRight w:val="0"/>
      <w:marTop w:val="0"/>
      <w:marBottom w:val="0"/>
      <w:divBdr>
        <w:top w:val="none" w:sz="0" w:space="0" w:color="auto"/>
        <w:left w:val="none" w:sz="0" w:space="0" w:color="auto"/>
        <w:bottom w:val="none" w:sz="0" w:space="0" w:color="auto"/>
        <w:right w:val="none" w:sz="0" w:space="0" w:color="auto"/>
      </w:divBdr>
    </w:div>
    <w:div w:id="185564792">
      <w:bodyDiv w:val="1"/>
      <w:marLeft w:val="0"/>
      <w:marRight w:val="0"/>
      <w:marTop w:val="0"/>
      <w:marBottom w:val="0"/>
      <w:divBdr>
        <w:top w:val="none" w:sz="0" w:space="0" w:color="auto"/>
        <w:left w:val="none" w:sz="0" w:space="0" w:color="auto"/>
        <w:bottom w:val="none" w:sz="0" w:space="0" w:color="auto"/>
        <w:right w:val="none" w:sz="0" w:space="0" w:color="auto"/>
      </w:divBdr>
    </w:div>
    <w:div w:id="185675112">
      <w:bodyDiv w:val="1"/>
      <w:marLeft w:val="0"/>
      <w:marRight w:val="0"/>
      <w:marTop w:val="0"/>
      <w:marBottom w:val="0"/>
      <w:divBdr>
        <w:top w:val="none" w:sz="0" w:space="0" w:color="auto"/>
        <w:left w:val="none" w:sz="0" w:space="0" w:color="auto"/>
        <w:bottom w:val="none" w:sz="0" w:space="0" w:color="auto"/>
        <w:right w:val="none" w:sz="0" w:space="0" w:color="auto"/>
      </w:divBdr>
    </w:div>
    <w:div w:id="185754996">
      <w:bodyDiv w:val="1"/>
      <w:marLeft w:val="0"/>
      <w:marRight w:val="0"/>
      <w:marTop w:val="0"/>
      <w:marBottom w:val="0"/>
      <w:divBdr>
        <w:top w:val="none" w:sz="0" w:space="0" w:color="auto"/>
        <w:left w:val="none" w:sz="0" w:space="0" w:color="auto"/>
        <w:bottom w:val="none" w:sz="0" w:space="0" w:color="auto"/>
        <w:right w:val="none" w:sz="0" w:space="0" w:color="auto"/>
      </w:divBdr>
    </w:div>
    <w:div w:id="185825811">
      <w:bodyDiv w:val="1"/>
      <w:marLeft w:val="0"/>
      <w:marRight w:val="0"/>
      <w:marTop w:val="0"/>
      <w:marBottom w:val="0"/>
      <w:divBdr>
        <w:top w:val="none" w:sz="0" w:space="0" w:color="auto"/>
        <w:left w:val="none" w:sz="0" w:space="0" w:color="auto"/>
        <w:bottom w:val="none" w:sz="0" w:space="0" w:color="auto"/>
        <w:right w:val="none" w:sz="0" w:space="0" w:color="auto"/>
      </w:divBdr>
    </w:div>
    <w:div w:id="185992840">
      <w:bodyDiv w:val="1"/>
      <w:marLeft w:val="0"/>
      <w:marRight w:val="0"/>
      <w:marTop w:val="0"/>
      <w:marBottom w:val="0"/>
      <w:divBdr>
        <w:top w:val="none" w:sz="0" w:space="0" w:color="auto"/>
        <w:left w:val="none" w:sz="0" w:space="0" w:color="auto"/>
        <w:bottom w:val="none" w:sz="0" w:space="0" w:color="auto"/>
        <w:right w:val="none" w:sz="0" w:space="0" w:color="auto"/>
      </w:divBdr>
    </w:div>
    <w:div w:id="186065348">
      <w:bodyDiv w:val="1"/>
      <w:marLeft w:val="0"/>
      <w:marRight w:val="0"/>
      <w:marTop w:val="0"/>
      <w:marBottom w:val="0"/>
      <w:divBdr>
        <w:top w:val="none" w:sz="0" w:space="0" w:color="auto"/>
        <w:left w:val="none" w:sz="0" w:space="0" w:color="auto"/>
        <w:bottom w:val="none" w:sz="0" w:space="0" w:color="auto"/>
        <w:right w:val="none" w:sz="0" w:space="0" w:color="auto"/>
      </w:divBdr>
    </w:div>
    <w:div w:id="186067819">
      <w:bodyDiv w:val="1"/>
      <w:marLeft w:val="0"/>
      <w:marRight w:val="0"/>
      <w:marTop w:val="0"/>
      <w:marBottom w:val="0"/>
      <w:divBdr>
        <w:top w:val="none" w:sz="0" w:space="0" w:color="auto"/>
        <w:left w:val="none" w:sz="0" w:space="0" w:color="auto"/>
        <w:bottom w:val="none" w:sz="0" w:space="0" w:color="auto"/>
        <w:right w:val="none" w:sz="0" w:space="0" w:color="auto"/>
      </w:divBdr>
    </w:div>
    <w:div w:id="186069266">
      <w:bodyDiv w:val="1"/>
      <w:marLeft w:val="0"/>
      <w:marRight w:val="0"/>
      <w:marTop w:val="0"/>
      <w:marBottom w:val="0"/>
      <w:divBdr>
        <w:top w:val="none" w:sz="0" w:space="0" w:color="auto"/>
        <w:left w:val="none" w:sz="0" w:space="0" w:color="auto"/>
        <w:bottom w:val="none" w:sz="0" w:space="0" w:color="auto"/>
        <w:right w:val="none" w:sz="0" w:space="0" w:color="auto"/>
      </w:divBdr>
    </w:div>
    <w:div w:id="186212914">
      <w:bodyDiv w:val="1"/>
      <w:marLeft w:val="0"/>
      <w:marRight w:val="0"/>
      <w:marTop w:val="0"/>
      <w:marBottom w:val="0"/>
      <w:divBdr>
        <w:top w:val="none" w:sz="0" w:space="0" w:color="auto"/>
        <w:left w:val="none" w:sz="0" w:space="0" w:color="auto"/>
        <w:bottom w:val="none" w:sz="0" w:space="0" w:color="auto"/>
        <w:right w:val="none" w:sz="0" w:space="0" w:color="auto"/>
      </w:divBdr>
    </w:div>
    <w:div w:id="186407254">
      <w:bodyDiv w:val="1"/>
      <w:marLeft w:val="0"/>
      <w:marRight w:val="0"/>
      <w:marTop w:val="0"/>
      <w:marBottom w:val="0"/>
      <w:divBdr>
        <w:top w:val="none" w:sz="0" w:space="0" w:color="auto"/>
        <w:left w:val="none" w:sz="0" w:space="0" w:color="auto"/>
        <w:bottom w:val="none" w:sz="0" w:space="0" w:color="auto"/>
        <w:right w:val="none" w:sz="0" w:space="0" w:color="auto"/>
      </w:divBdr>
    </w:div>
    <w:div w:id="186414419">
      <w:bodyDiv w:val="1"/>
      <w:marLeft w:val="0"/>
      <w:marRight w:val="0"/>
      <w:marTop w:val="0"/>
      <w:marBottom w:val="0"/>
      <w:divBdr>
        <w:top w:val="none" w:sz="0" w:space="0" w:color="auto"/>
        <w:left w:val="none" w:sz="0" w:space="0" w:color="auto"/>
        <w:bottom w:val="none" w:sz="0" w:space="0" w:color="auto"/>
        <w:right w:val="none" w:sz="0" w:space="0" w:color="auto"/>
      </w:divBdr>
    </w:div>
    <w:div w:id="186530864">
      <w:bodyDiv w:val="1"/>
      <w:marLeft w:val="0"/>
      <w:marRight w:val="0"/>
      <w:marTop w:val="0"/>
      <w:marBottom w:val="0"/>
      <w:divBdr>
        <w:top w:val="none" w:sz="0" w:space="0" w:color="auto"/>
        <w:left w:val="none" w:sz="0" w:space="0" w:color="auto"/>
        <w:bottom w:val="none" w:sz="0" w:space="0" w:color="auto"/>
        <w:right w:val="none" w:sz="0" w:space="0" w:color="auto"/>
      </w:divBdr>
    </w:div>
    <w:div w:id="186605771">
      <w:bodyDiv w:val="1"/>
      <w:marLeft w:val="0"/>
      <w:marRight w:val="0"/>
      <w:marTop w:val="0"/>
      <w:marBottom w:val="0"/>
      <w:divBdr>
        <w:top w:val="none" w:sz="0" w:space="0" w:color="auto"/>
        <w:left w:val="none" w:sz="0" w:space="0" w:color="auto"/>
        <w:bottom w:val="none" w:sz="0" w:space="0" w:color="auto"/>
        <w:right w:val="none" w:sz="0" w:space="0" w:color="auto"/>
      </w:divBdr>
    </w:div>
    <w:div w:id="186871512">
      <w:bodyDiv w:val="1"/>
      <w:marLeft w:val="0"/>
      <w:marRight w:val="0"/>
      <w:marTop w:val="0"/>
      <w:marBottom w:val="0"/>
      <w:divBdr>
        <w:top w:val="none" w:sz="0" w:space="0" w:color="auto"/>
        <w:left w:val="none" w:sz="0" w:space="0" w:color="auto"/>
        <w:bottom w:val="none" w:sz="0" w:space="0" w:color="auto"/>
        <w:right w:val="none" w:sz="0" w:space="0" w:color="auto"/>
      </w:divBdr>
    </w:div>
    <w:div w:id="186990723">
      <w:bodyDiv w:val="1"/>
      <w:marLeft w:val="0"/>
      <w:marRight w:val="0"/>
      <w:marTop w:val="0"/>
      <w:marBottom w:val="0"/>
      <w:divBdr>
        <w:top w:val="none" w:sz="0" w:space="0" w:color="auto"/>
        <w:left w:val="none" w:sz="0" w:space="0" w:color="auto"/>
        <w:bottom w:val="none" w:sz="0" w:space="0" w:color="auto"/>
        <w:right w:val="none" w:sz="0" w:space="0" w:color="auto"/>
      </w:divBdr>
    </w:div>
    <w:div w:id="187062880">
      <w:bodyDiv w:val="1"/>
      <w:marLeft w:val="0"/>
      <w:marRight w:val="0"/>
      <w:marTop w:val="0"/>
      <w:marBottom w:val="0"/>
      <w:divBdr>
        <w:top w:val="none" w:sz="0" w:space="0" w:color="auto"/>
        <w:left w:val="none" w:sz="0" w:space="0" w:color="auto"/>
        <w:bottom w:val="none" w:sz="0" w:space="0" w:color="auto"/>
        <w:right w:val="none" w:sz="0" w:space="0" w:color="auto"/>
      </w:divBdr>
    </w:div>
    <w:div w:id="187068367">
      <w:bodyDiv w:val="1"/>
      <w:marLeft w:val="0"/>
      <w:marRight w:val="0"/>
      <w:marTop w:val="0"/>
      <w:marBottom w:val="0"/>
      <w:divBdr>
        <w:top w:val="none" w:sz="0" w:space="0" w:color="auto"/>
        <w:left w:val="none" w:sz="0" w:space="0" w:color="auto"/>
        <w:bottom w:val="none" w:sz="0" w:space="0" w:color="auto"/>
        <w:right w:val="none" w:sz="0" w:space="0" w:color="auto"/>
      </w:divBdr>
    </w:div>
    <w:div w:id="187187406">
      <w:bodyDiv w:val="1"/>
      <w:marLeft w:val="0"/>
      <w:marRight w:val="0"/>
      <w:marTop w:val="0"/>
      <w:marBottom w:val="0"/>
      <w:divBdr>
        <w:top w:val="none" w:sz="0" w:space="0" w:color="auto"/>
        <w:left w:val="none" w:sz="0" w:space="0" w:color="auto"/>
        <w:bottom w:val="none" w:sz="0" w:space="0" w:color="auto"/>
        <w:right w:val="none" w:sz="0" w:space="0" w:color="auto"/>
      </w:divBdr>
    </w:div>
    <w:div w:id="187258577">
      <w:bodyDiv w:val="1"/>
      <w:marLeft w:val="0"/>
      <w:marRight w:val="0"/>
      <w:marTop w:val="0"/>
      <w:marBottom w:val="0"/>
      <w:divBdr>
        <w:top w:val="none" w:sz="0" w:space="0" w:color="auto"/>
        <w:left w:val="none" w:sz="0" w:space="0" w:color="auto"/>
        <w:bottom w:val="none" w:sz="0" w:space="0" w:color="auto"/>
        <w:right w:val="none" w:sz="0" w:space="0" w:color="auto"/>
      </w:divBdr>
    </w:div>
    <w:div w:id="187375896">
      <w:bodyDiv w:val="1"/>
      <w:marLeft w:val="0"/>
      <w:marRight w:val="0"/>
      <w:marTop w:val="0"/>
      <w:marBottom w:val="0"/>
      <w:divBdr>
        <w:top w:val="none" w:sz="0" w:space="0" w:color="auto"/>
        <w:left w:val="none" w:sz="0" w:space="0" w:color="auto"/>
        <w:bottom w:val="none" w:sz="0" w:space="0" w:color="auto"/>
        <w:right w:val="none" w:sz="0" w:space="0" w:color="auto"/>
      </w:divBdr>
    </w:div>
    <w:div w:id="187378061">
      <w:bodyDiv w:val="1"/>
      <w:marLeft w:val="0"/>
      <w:marRight w:val="0"/>
      <w:marTop w:val="0"/>
      <w:marBottom w:val="0"/>
      <w:divBdr>
        <w:top w:val="none" w:sz="0" w:space="0" w:color="auto"/>
        <w:left w:val="none" w:sz="0" w:space="0" w:color="auto"/>
        <w:bottom w:val="none" w:sz="0" w:space="0" w:color="auto"/>
        <w:right w:val="none" w:sz="0" w:space="0" w:color="auto"/>
      </w:divBdr>
    </w:div>
    <w:div w:id="188108250">
      <w:bodyDiv w:val="1"/>
      <w:marLeft w:val="0"/>
      <w:marRight w:val="0"/>
      <w:marTop w:val="0"/>
      <w:marBottom w:val="0"/>
      <w:divBdr>
        <w:top w:val="none" w:sz="0" w:space="0" w:color="auto"/>
        <w:left w:val="none" w:sz="0" w:space="0" w:color="auto"/>
        <w:bottom w:val="none" w:sz="0" w:space="0" w:color="auto"/>
        <w:right w:val="none" w:sz="0" w:space="0" w:color="auto"/>
      </w:divBdr>
    </w:div>
    <w:div w:id="188183134">
      <w:bodyDiv w:val="1"/>
      <w:marLeft w:val="0"/>
      <w:marRight w:val="0"/>
      <w:marTop w:val="0"/>
      <w:marBottom w:val="0"/>
      <w:divBdr>
        <w:top w:val="none" w:sz="0" w:space="0" w:color="auto"/>
        <w:left w:val="none" w:sz="0" w:space="0" w:color="auto"/>
        <w:bottom w:val="none" w:sz="0" w:space="0" w:color="auto"/>
        <w:right w:val="none" w:sz="0" w:space="0" w:color="auto"/>
      </w:divBdr>
    </w:div>
    <w:div w:id="188184058">
      <w:bodyDiv w:val="1"/>
      <w:marLeft w:val="0"/>
      <w:marRight w:val="0"/>
      <w:marTop w:val="0"/>
      <w:marBottom w:val="0"/>
      <w:divBdr>
        <w:top w:val="none" w:sz="0" w:space="0" w:color="auto"/>
        <w:left w:val="none" w:sz="0" w:space="0" w:color="auto"/>
        <w:bottom w:val="none" w:sz="0" w:space="0" w:color="auto"/>
        <w:right w:val="none" w:sz="0" w:space="0" w:color="auto"/>
      </w:divBdr>
    </w:div>
    <w:div w:id="188225904">
      <w:bodyDiv w:val="1"/>
      <w:marLeft w:val="0"/>
      <w:marRight w:val="0"/>
      <w:marTop w:val="0"/>
      <w:marBottom w:val="0"/>
      <w:divBdr>
        <w:top w:val="none" w:sz="0" w:space="0" w:color="auto"/>
        <w:left w:val="none" w:sz="0" w:space="0" w:color="auto"/>
        <w:bottom w:val="none" w:sz="0" w:space="0" w:color="auto"/>
        <w:right w:val="none" w:sz="0" w:space="0" w:color="auto"/>
      </w:divBdr>
    </w:div>
    <w:div w:id="188422665">
      <w:bodyDiv w:val="1"/>
      <w:marLeft w:val="0"/>
      <w:marRight w:val="0"/>
      <w:marTop w:val="0"/>
      <w:marBottom w:val="0"/>
      <w:divBdr>
        <w:top w:val="none" w:sz="0" w:space="0" w:color="auto"/>
        <w:left w:val="none" w:sz="0" w:space="0" w:color="auto"/>
        <w:bottom w:val="none" w:sz="0" w:space="0" w:color="auto"/>
        <w:right w:val="none" w:sz="0" w:space="0" w:color="auto"/>
      </w:divBdr>
    </w:div>
    <w:div w:id="188809255">
      <w:bodyDiv w:val="1"/>
      <w:marLeft w:val="0"/>
      <w:marRight w:val="0"/>
      <w:marTop w:val="0"/>
      <w:marBottom w:val="0"/>
      <w:divBdr>
        <w:top w:val="none" w:sz="0" w:space="0" w:color="auto"/>
        <w:left w:val="none" w:sz="0" w:space="0" w:color="auto"/>
        <w:bottom w:val="none" w:sz="0" w:space="0" w:color="auto"/>
        <w:right w:val="none" w:sz="0" w:space="0" w:color="auto"/>
      </w:divBdr>
    </w:div>
    <w:div w:id="188836378">
      <w:bodyDiv w:val="1"/>
      <w:marLeft w:val="0"/>
      <w:marRight w:val="0"/>
      <w:marTop w:val="0"/>
      <w:marBottom w:val="0"/>
      <w:divBdr>
        <w:top w:val="none" w:sz="0" w:space="0" w:color="auto"/>
        <w:left w:val="none" w:sz="0" w:space="0" w:color="auto"/>
        <w:bottom w:val="none" w:sz="0" w:space="0" w:color="auto"/>
        <w:right w:val="none" w:sz="0" w:space="0" w:color="auto"/>
      </w:divBdr>
    </w:div>
    <w:div w:id="188837504">
      <w:bodyDiv w:val="1"/>
      <w:marLeft w:val="0"/>
      <w:marRight w:val="0"/>
      <w:marTop w:val="0"/>
      <w:marBottom w:val="0"/>
      <w:divBdr>
        <w:top w:val="none" w:sz="0" w:space="0" w:color="auto"/>
        <w:left w:val="none" w:sz="0" w:space="0" w:color="auto"/>
        <w:bottom w:val="none" w:sz="0" w:space="0" w:color="auto"/>
        <w:right w:val="none" w:sz="0" w:space="0" w:color="auto"/>
      </w:divBdr>
    </w:div>
    <w:div w:id="188839411">
      <w:bodyDiv w:val="1"/>
      <w:marLeft w:val="0"/>
      <w:marRight w:val="0"/>
      <w:marTop w:val="0"/>
      <w:marBottom w:val="0"/>
      <w:divBdr>
        <w:top w:val="none" w:sz="0" w:space="0" w:color="auto"/>
        <w:left w:val="none" w:sz="0" w:space="0" w:color="auto"/>
        <w:bottom w:val="none" w:sz="0" w:space="0" w:color="auto"/>
        <w:right w:val="none" w:sz="0" w:space="0" w:color="auto"/>
      </w:divBdr>
    </w:div>
    <w:div w:id="188880982">
      <w:bodyDiv w:val="1"/>
      <w:marLeft w:val="0"/>
      <w:marRight w:val="0"/>
      <w:marTop w:val="0"/>
      <w:marBottom w:val="0"/>
      <w:divBdr>
        <w:top w:val="none" w:sz="0" w:space="0" w:color="auto"/>
        <w:left w:val="none" w:sz="0" w:space="0" w:color="auto"/>
        <w:bottom w:val="none" w:sz="0" w:space="0" w:color="auto"/>
        <w:right w:val="none" w:sz="0" w:space="0" w:color="auto"/>
      </w:divBdr>
    </w:div>
    <w:div w:id="188960209">
      <w:bodyDiv w:val="1"/>
      <w:marLeft w:val="0"/>
      <w:marRight w:val="0"/>
      <w:marTop w:val="0"/>
      <w:marBottom w:val="0"/>
      <w:divBdr>
        <w:top w:val="none" w:sz="0" w:space="0" w:color="auto"/>
        <w:left w:val="none" w:sz="0" w:space="0" w:color="auto"/>
        <w:bottom w:val="none" w:sz="0" w:space="0" w:color="auto"/>
        <w:right w:val="none" w:sz="0" w:space="0" w:color="auto"/>
      </w:divBdr>
    </w:div>
    <w:div w:id="189103547">
      <w:bodyDiv w:val="1"/>
      <w:marLeft w:val="0"/>
      <w:marRight w:val="0"/>
      <w:marTop w:val="0"/>
      <w:marBottom w:val="0"/>
      <w:divBdr>
        <w:top w:val="none" w:sz="0" w:space="0" w:color="auto"/>
        <w:left w:val="none" w:sz="0" w:space="0" w:color="auto"/>
        <w:bottom w:val="none" w:sz="0" w:space="0" w:color="auto"/>
        <w:right w:val="none" w:sz="0" w:space="0" w:color="auto"/>
      </w:divBdr>
    </w:div>
    <w:div w:id="189151167">
      <w:bodyDiv w:val="1"/>
      <w:marLeft w:val="0"/>
      <w:marRight w:val="0"/>
      <w:marTop w:val="0"/>
      <w:marBottom w:val="0"/>
      <w:divBdr>
        <w:top w:val="none" w:sz="0" w:space="0" w:color="auto"/>
        <w:left w:val="none" w:sz="0" w:space="0" w:color="auto"/>
        <w:bottom w:val="none" w:sz="0" w:space="0" w:color="auto"/>
        <w:right w:val="none" w:sz="0" w:space="0" w:color="auto"/>
      </w:divBdr>
    </w:div>
    <w:div w:id="189153305">
      <w:bodyDiv w:val="1"/>
      <w:marLeft w:val="0"/>
      <w:marRight w:val="0"/>
      <w:marTop w:val="0"/>
      <w:marBottom w:val="0"/>
      <w:divBdr>
        <w:top w:val="none" w:sz="0" w:space="0" w:color="auto"/>
        <w:left w:val="none" w:sz="0" w:space="0" w:color="auto"/>
        <w:bottom w:val="none" w:sz="0" w:space="0" w:color="auto"/>
        <w:right w:val="none" w:sz="0" w:space="0" w:color="auto"/>
      </w:divBdr>
    </w:div>
    <w:div w:id="189496674">
      <w:bodyDiv w:val="1"/>
      <w:marLeft w:val="0"/>
      <w:marRight w:val="0"/>
      <w:marTop w:val="0"/>
      <w:marBottom w:val="0"/>
      <w:divBdr>
        <w:top w:val="none" w:sz="0" w:space="0" w:color="auto"/>
        <w:left w:val="none" w:sz="0" w:space="0" w:color="auto"/>
        <w:bottom w:val="none" w:sz="0" w:space="0" w:color="auto"/>
        <w:right w:val="none" w:sz="0" w:space="0" w:color="auto"/>
      </w:divBdr>
    </w:div>
    <w:div w:id="189531302">
      <w:bodyDiv w:val="1"/>
      <w:marLeft w:val="0"/>
      <w:marRight w:val="0"/>
      <w:marTop w:val="0"/>
      <w:marBottom w:val="0"/>
      <w:divBdr>
        <w:top w:val="none" w:sz="0" w:space="0" w:color="auto"/>
        <w:left w:val="none" w:sz="0" w:space="0" w:color="auto"/>
        <w:bottom w:val="none" w:sz="0" w:space="0" w:color="auto"/>
        <w:right w:val="none" w:sz="0" w:space="0" w:color="auto"/>
      </w:divBdr>
    </w:div>
    <w:div w:id="189801439">
      <w:bodyDiv w:val="1"/>
      <w:marLeft w:val="0"/>
      <w:marRight w:val="0"/>
      <w:marTop w:val="0"/>
      <w:marBottom w:val="0"/>
      <w:divBdr>
        <w:top w:val="none" w:sz="0" w:space="0" w:color="auto"/>
        <w:left w:val="none" w:sz="0" w:space="0" w:color="auto"/>
        <w:bottom w:val="none" w:sz="0" w:space="0" w:color="auto"/>
        <w:right w:val="none" w:sz="0" w:space="0" w:color="auto"/>
      </w:divBdr>
    </w:div>
    <w:div w:id="189954177">
      <w:bodyDiv w:val="1"/>
      <w:marLeft w:val="0"/>
      <w:marRight w:val="0"/>
      <w:marTop w:val="0"/>
      <w:marBottom w:val="0"/>
      <w:divBdr>
        <w:top w:val="none" w:sz="0" w:space="0" w:color="auto"/>
        <w:left w:val="none" w:sz="0" w:space="0" w:color="auto"/>
        <w:bottom w:val="none" w:sz="0" w:space="0" w:color="auto"/>
        <w:right w:val="none" w:sz="0" w:space="0" w:color="auto"/>
      </w:divBdr>
    </w:div>
    <w:div w:id="189994067">
      <w:bodyDiv w:val="1"/>
      <w:marLeft w:val="0"/>
      <w:marRight w:val="0"/>
      <w:marTop w:val="0"/>
      <w:marBottom w:val="0"/>
      <w:divBdr>
        <w:top w:val="none" w:sz="0" w:space="0" w:color="auto"/>
        <w:left w:val="none" w:sz="0" w:space="0" w:color="auto"/>
        <w:bottom w:val="none" w:sz="0" w:space="0" w:color="auto"/>
        <w:right w:val="none" w:sz="0" w:space="0" w:color="auto"/>
      </w:divBdr>
    </w:div>
    <w:div w:id="190188332">
      <w:bodyDiv w:val="1"/>
      <w:marLeft w:val="0"/>
      <w:marRight w:val="0"/>
      <w:marTop w:val="0"/>
      <w:marBottom w:val="0"/>
      <w:divBdr>
        <w:top w:val="none" w:sz="0" w:space="0" w:color="auto"/>
        <w:left w:val="none" w:sz="0" w:space="0" w:color="auto"/>
        <w:bottom w:val="none" w:sz="0" w:space="0" w:color="auto"/>
        <w:right w:val="none" w:sz="0" w:space="0" w:color="auto"/>
      </w:divBdr>
    </w:div>
    <w:div w:id="190339103">
      <w:bodyDiv w:val="1"/>
      <w:marLeft w:val="0"/>
      <w:marRight w:val="0"/>
      <w:marTop w:val="0"/>
      <w:marBottom w:val="0"/>
      <w:divBdr>
        <w:top w:val="none" w:sz="0" w:space="0" w:color="auto"/>
        <w:left w:val="none" w:sz="0" w:space="0" w:color="auto"/>
        <w:bottom w:val="none" w:sz="0" w:space="0" w:color="auto"/>
        <w:right w:val="none" w:sz="0" w:space="0" w:color="auto"/>
      </w:divBdr>
    </w:div>
    <w:div w:id="190653150">
      <w:bodyDiv w:val="1"/>
      <w:marLeft w:val="0"/>
      <w:marRight w:val="0"/>
      <w:marTop w:val="0"/>
      <w:marBottom w:val="0"/>
      <w:divBdr>
        <w:top w:val="none" w:sz="0" w:space="0" w:color="auto"/>
        <w:left w:val="none" w:sz="0" w:space="0" w:color="auto"/>
        <w:bottom w:val="none" w:sz="0" w:space="0" w:color="auto"/>
        <w:right w:val="none" w:sz="0" w:space="0" w:color="auto"/>
      </w:divBdr>
    </w:div>
    <w:div w:id="190803723">
      <w:bodyDiv w:val="1"/>
      <w:marLeft w:val="0"/>
      <w:marRight w:val="0"/>
      <w:marTop w:val="0"/>
      <w:marBottom w:val="0"/>
      <w:divBdr>
        <w:top w:val="none" w:sz="0" w:space="0" w:color="auto"/>
        <w:left w:val="none" w:sz="0" w:space="0" w:color="auto"/>
        <w:bottom w:val="none" w:sz="0" w:space="0" w:color="auto"/>
        <w:right w:val="none" w:sz="0" w:space="0" w:color="auto"/>
      </w:divBdr>
    </w:div>
    <w:div w:id="190845606">
      <w:bodyDiv w:val="1"/>
      <w:marLeft w:val="0"/>
      <w:marRight w:val="0"/>
      <w:marTop w:val="0"/>
      <w:marBottom w:val="0"/>
      <w:divBdr>
        <w:top w:val="none" w:sz="0" w:space="0" w:color="auto"/>
        <w:left w:val="none" w:sz="0" w:space="0" w:color="auto"/>
        <w:bottom w:val="none" w:sz="0" w:space="0" w:color="auto"/>
        <w:right w:val="none" w:sz="0" w:space="0" w:color="auto"/>
      </w:divBdr>
    </w:div>
    <w:div w:id="190922881">
      <w:bodyDiv w:val="1"/>
      <w:marLeft w:val="0"/>
      <w:marRight w:val="0"/>
      <w:marTop w:val="0"/>
      <w:marBottom w:val="0"/>
      <w:divBdr>
        <w:top w:val="none" w:sz="0" w:space="0" w:color="auto"/>
        <w:left w:val="none" w:sz="0" w:space="0" w:color="auto"/>
        <w:bottom w:val="none" w:sz="0" w:space="0" w:color="auto"/>
        <w:right w:val="none" w:sz="0" w:space="0" w:color="auto"/>
      </w:divBdr>
    </w:div>
    <w:div w:id="190923444">
      <w:bodyDiv w:val="1"/>
      <w:marLeft w:val="0"/>
      <w:marRight w:val="0"/>
      <w:marTop w:val="0"/>
      <w:marBottom w:val="0"/>
      <w:divBdr>
        <w:top w:val="none" w:sz="0" w:space="0" w:color="auto"/>
        <w:left w:val="none" w:sz="0" w:space="0" w:color="auto"/>
        <w:bottom w:val="none" w:sz="0" w:space="0" w:color="auto"/>
        <w:right w:val="none" w:sz="0" w:space="0" w:color="auto"/>
      </w:divBdr>
    </w:div>
    <w:div w:id="190995497">
      <w:bodyDiv w:val="1"/>
      <w:marLeft w:val="0"/>
      <w:marRight w:val="0"/>
      <w:marTop w:val="0"/>
      <w:marBottom w:val="0"/>
      <w:divBdr>
        <w:top w:val="none" w:sz="0" w:space="0" w:color="auto"/>
        <w:left w:val="none" w:sz="0" w:space="0" w:color="auto"/>
        <w:bottom w:val="none" w:sz="0" w:space="0" w:color="auto"/>
        <w:right w:val="none" w:sz="0" w:space="0" w:color="auto"/>
      </w:divBdr>
    </w:div>
    <w:div w:id="191188557">
      <w:bodyDiv w:val="1"/>
      <w:marLeft w:val="0"/>
      <w:marRight w:val="0"/>
      <w:marTop w:val="0"/>
      <w:marBottom w:val="0"/>
      <w:divBdr>
        <w:top w:val="none" w:sz="0" w:space="0" w:color="auto"/>
        <w:left w:val="none" w:sz="0" w:space="0" w:color="auto"/>
        <w:bottom w:val="none" w:sz="0" w:space="0" w:color="auto"/>
        <w:right w:val="none" w:sz="0" w:space="0" w:color="auto"/>
      </w:divBdr>
    </w:div>
    <w:div w:id="191189831">
      <w:bodyDiv w:val="1"/>
      <w:marLeft w:val="0"/>
      <w:marRight w:val="0"/>
      <w:marTop w:val="0"/>
      <w:marBottom w:val="0"/>
      <w:divBdr>
        <w:top w:val="none" w:sz="0" w:space="0" w:color="auto"/>
        <w:left w:val="none" w:sz="0" w:space="0" w:color="auto"/>
        <w:bottom w:val="none" w:sz="0" w:space="0" w:color="auto"/>
        <w:right w:val="none" w:sz="0" w:space="0" w:color="auto"/>
      </w:divBdr>
    </w:div>
    <w:div w:id="191262644">
      <w:bodyDiv w:val="1"/>
      <w:marLeft w:val="0"/>
      <w:marRight w:val="0"/>
      <w:marTop w:val="0"/>
      <w:marBottom w:val="0"/>
      <w:divBdr>
        <w:top w:val="none" w:sz="0" w:space="0" w:color="auto"/>
        <w:left w:val="none" w:sz="0" w:space="0" w:color="auto"/>
        <w:bottom w:val="none" w:sz="0" w:space="0" w:color="auto"/>
        <w:right w:val="none" w:sz="0" w:space="0" w:color="auto"/>
      </w:divBdr>
    </w:div>
    <w:div w:id="191382655">
      <w:bodyDiv w:val="1"/>
      <w:marLeft w:val="0"/>
      <w:marRight w:val="0"/>
      <w:marTop w:val="0"/>
      <w:marBottom w:val="0"/>
      <w:divBdr>
        <w:top w:val="none" w:sz="0" w:space="0" w:color="auto"/>
        <w:left w:val="none" w:sz="0" w:space="0" w:color="auto"/>
        <w:bottom w:val="none" w:sz="0" w:space="0" w:color="auto"/>
        <w:right w:val="none" w:sz="0" w:space="0" w:color="auto"/>
      </w:divBdr>
    </w:div>
    <w:div w:id="191579920">
      <w:bodyDiv w:val="1"/>
      <w:marLeft w:val="0"/>
      <w:marRight w:val="0"/>
      <w:marTop w:val="0"/>
      <w:marBottom w:val="0"/>
      <w:divBdr>
        <w:top w:val="none" w:sz="0" w:space="0" w:color="auto"/>
        <w:left w:val="none" w:sz="0" w:space="0" w:color="auto"/>
        <w:bottom w:val="none" w:sz="0" w:space="0" w:color="auto"/>
        <w:right w:val="none" w:sz="0" w:space="0" w:color="auto"/>
      </w:divBdr>
    </w:div>
    <w:div w:id="191648657">
      <w:bodyDiv w:val="1"/>
      <w:marLeft w:val="0"/>
      <w:marRight w:val="0"/>
      <w:marTop w:val="0"/>
      <w:marBottom w:val="0"/>
      <w:divBdr>
        <w:top w:val="none" w:sz="0" w:space="0" w:color="auto"/>
        <w:left w:val="none" w:sz="0" w:space="0" w:color="auto"/>
        <w:bottom w:val="none" w:sz="0" w:space="0" w:color="auto"/>
        <w:right w:val="none" w:sz="0" w:space="0" w:color="auto"/>
      </w:divBdr>
    </w:div>
    <w:div w:id="191841836">
      <w:bodyDiv w:val="1"/>
      <w:marLeft w:val="0"/>
      <w:marRight w:val="0"/>
      <w:marTop w:val="0"/>
      <w:marBottom w:val="0"/>
      <w:divBdr>
        <w:top w:val="none" w:sz="0" w:space="0" w:color="auto"/>
        <w:left w:val="none" w:sz="0" w:space="0" w:color="auto"/>
        <w:bottom w:val="none" w:sz="0" w:space="0" w:color="auto"/>
        <w:right w:val="none" w:sz="0" w:space="0" w:color="auto"/>
      </w:divBdr>
    </w:div>
    <w:div w:id="191918871">
      <w:bodyDiv w:val="1"/>
      <w:marLeft w:val="0"/>
      <w:marRight w:val="0"/>
      <w:marTop w:val="0"/>
      <w:marBottom w:val="0"/>
      <w:divBdr>
        <w:top w:val="none" w:sz="0" w:space="0" w:color="auto"/>
        <w:left w:val="none" w:sz="0" w:space="0" w:color="auto"/>
        <w:bottom w:val="none" w:sz="0" w:space="0" w:color="auto"/>
        <w:right w:val="none" w:sz="0" w:space="0" w:color="auto"/>
      </w:divBdr>
    </w:div>
    <w:div w:id="192038128">
      <w:bodyDiv w:val="1"/>
      <w:marLeft w:val="0"/>
      <w:marRight w:val="0"/>
      <w:marTop w:val="0"/>
      <w:marBottom w:val="0"/>
      <w:divBdr>
        <w:top w:val="none" w:sz="0" w:space="0" w:color="auto"/>
        <w:left w:val="none" w:sz="0" w:space="0" w:color="auto"/>
        <w:bottom w:val="none" w:sz="0" w:space="0" w:color="auto"/>
        <w:right w:val="none" w:sz="0" w:space="0" w:color="auto"/>
      </w:divBdr>
    </w:div>
    <w:div w:id="192040676">
      <w:bodyDiv w:val="1"/>
      <w:marLeft w:val="0"/>
      <w:marRight w:val="0"/>
      <w:marTop w:val="0"/>
      <w:marBottom w:val="0"/>
      <w:divBdr>
        <w:top w:val="none" w:sz="0" w:space="0" w:color="auto"/>
        <w:left w:val="none" w:sz="0" w:space="0" w:color="auto"/>
        <w:bottom w:val="none" w:sz="0" w:space="0" w:color="auto"/>
        <w:right w:val="none" w:sz="0" w:space="0" w:color="auto"/>
      </w:divBdr>
    </w:div>
    <w:div w:id="192115056">
      <w:bodyDiv w:val="1"/>
      <w:marLeft w:val="0"/>
      <w:marRight w:val="0"/>
      <w:marTop w:val="0"/>
      <w:marBottom w:val="0"/>
      <w:divBdr>
        <w:top w:val="none" w:sz="0" w:space="0" w:color="auto"/>
        <w:left w:val="none" w:sz="0" w:space="0" w:color="auto"/>
        <w:bottom w:val="none" w:sz="0" w:space="0" w:color="auto"/>
        <w:right w:val="none" w:sz="0" w:space="0" w:color="auto"/>
      </w:divBdr>
    </w:div>
    <w:div w:id="192303805">
      <w:bodyDiv w:val="1"/>
      <w:marLeft w:val="0"/>
      <w:marRight w:val="0"/>
      <w:marTop w:val="0"/>
      <w:marBottom w:val="0"/>
      <w:divBdr>
        <w:top w:val="none" w:sz="0" w:space="0" w:color="auto"/>
        <w:left w:val="none" w:sz="0" w:space="0" w:color="auto"/>
        <w:bottom w:val="none" w:sz="0" w:space="0" w:color="auto"/>
        <w:right w:val="none" w:sz="0" w:space="0" w:color="auto"/>
      </w:divBdr>
    </w:div>
    <w:div w:id="192423962">
      <w:bodyDiv w:val="1"/>
      <w:marLeft w:val="0"/>
      <w:marRight w:val="0"/>
      <w:marTop w:val="0"/>
      <w:marBottom w:val="0"/>
      <w:divBdr>
        <w:top w:val="none" w:sz="0" w:space="0" w:color="auto"/>
        <w:left w:val="none" w:sz="0" w:space="0" w:color="auto"/>
        <w:bottom w:val="none" w:sz="0" w:space="0" w:color="auto"/>
        <w:right w:val="none" w:sz="0" w:space="0" w:color="auto"/>
      </w:divBdr>
    </w:div>
    <w:div w:id="192504768">
      <w:bodyDiv w:val="1"/>
      <w:marLeft w:val="0"/>
      <w:marRight w:val="0"/>
      <w:marTop w:val="0"/>
      <w:marBottom w:val="0"/>
      <w:divBdr>
        <w:top w:val="none" w:sz="0" w:space="0" w:color="auto"/>
        <w:left w:val="none" w:sz="0" w:space="0" w:color="auto"/>
        <w:bottom w:val="none" w:sz="0" w:space="0" w:color="auto"/>
        <w:right w:val="none" w:sz="0" w:space="0" w:color="auto"/>
      </w:divBdr>
    </w:div>
    <w:div w:id="192769482">
      <w:bodyDiv w:val="1"/>
      <w:marLeft w:val="0"/>
      <w:marRight w:val="0"/>
      <w:marTop w:val="0"/>
      <w:marBottom w:val="0"/>
      <w:divBdr>
        <w:top w:val="none" w:sz="0" w:space="0" w:color="auto"/>
        <w:left w:val="none" w:sz="0" w:space="0" w:color="auto"/>
        <w:bottom w:val="none" w:sz="0" w:space="0" w:color="auto"/>
        <w:right w:val="none" w:sz="0" w:space="0" w:color="auto"/>
      </w:divBdr>
    </w:div>
    <w:div w:id="193421878">
      <w:bodyDiv w:val="1"/>
      <w:marLeft w:val="0"/>
      <w:marRight w:val="0"/>
      <w:marTop w:val="0"/>
      <w:marBottom w:val="0"/>
      <w:divBdr>
        <w:top w:val="none" w:sz="0" w:space="0" w:color="auto"/>
        <w:left w:val="none" w:sz="0" w:space="0" w:color="auto"/>
        <w:bottom w:val="none" w:sz="0" w:space="0" w:color="auto"/>
        <w:right w:val="none" w:sz="0" w:space="0" w:color="auto"/>
      </w:divBdr>
    </w:div>
    <w:div w:id="193426404">
      <w:bodyDiv w:val="1"/>
      <w:marLeft w:val="0"/>
      <w:marRight w:val="0"/>
      <w:marTop w:val="0"/>
      <w:marBottom w:val="0"/>
      <w:divBdr>
        <w:top w:val="none" w:sz="0" w:space="0" w:color="auto"/>
        <w:left w:val="none" w:sz="0" w:space="0" w:color="auto"/>
        <w:bottom w:val="none" w:sz="0" w:space="0" w:color="auto"/>
        <w:right w:val="none" w:sz="0" w:space="0" w:color="auto"/>
      </w:divBdr>
    </w:div>
    <w:div w:id="193614862">
      <w:bodyDiv w:val="1"/>
      <w:marLeft w:val="0"/>
      <w:marRight w:val="0"/>
      <w:marTop w:val="0"/>
      <w:marBottom w:val="0"/>
      <w:divBdr>
        <w:top w:val="none" w:sz="0" w:space="0" w:color="auto"/>
        <w:left w:val="none" w:sz="0" w:space="0" w:color="auto"/>
        <w:bottom w:val="none" w:sz="0" w:space="0" w:color="auto"/>
        <w:right w:val="none" w:sz="0" w:space="0" w:color="auto"/>
      </w:divBdr>
    </w:div>
    <w:div w:id="193662956">
      <w:bodyDiv w:val="1"/>
      <w:marLeft w:val="0"/>
      <w:marRight w:val="0"/>
      <w:marTop w:val="0"/>
      <w:marBottom w:val="0"/>
      <w:divBdr>
        <w:top w:val="none" w:sz="0" w:space="0" w:color="auto"/>
        <w:left w:val="none" w:sz="0" w:space="0" w:color="auto"/>
        <w:bottom w:val="none" w:sz="0" w:space="0" w:color="auto"/>
        <w:right w:val="none" w:sz="0" w:space="0" w:color="auto"/>
      </w:divBdr>
    </w:div>
    <w:div w:id="193688368">
      <w:bodyDiv w:val="1"/>
      <w:marLeft w:val="0"/>
      <w:marRight w:val="0"/>
      <w:marTop w:val="0"/>
      <w:marBottom w:val="0"/>
      <w:divBdr>
        <w:top w:val="none" w:sz="0" w:space="0" w:color="auto"/>
        <w:left w:val="none" w:sz="0" w:space="0" w:color="auto"/>
        <w:bottom w:val="none" w:sz="0" w:space="0" w:color="auto"/>
        <w:right w:val="none" w:sz="0" w:space="0" w:color="auto"/>
      </w:divBdr>
    </w:div>
    <w:div w:id="193807742">
      <w:bodyDiv w:val="1"/>
      <w:marLeft w:val="0"/>
      <w:marRight w:val="0"/>
      <w:marTop w:val="0"/>
      <w:marBottom w:val="0"/>
      <w:divBdr>
        <w:top w:val="none" w:sz="0" w:space="0" w:color="auto"/>
        <w:left w:val="none" w:sz="0" w:space="0" w:color="auto"/>
        <w:bottom w:val="none" w:sz="0" w:space="0" w:color="auto"/>
        <w:right w:val="none" w:sz="0" w:space="0" w:color="auto"/>
      </w:divBdr>
    </w:div>
    <w:div w:id="193883983">
      <w:bodyDiv w:val="1"/>
      <w:marLeft w:val="0"/>
      <w:marRight w:val="0"/>
      <w:marTop w:val="0"/>
      <w:marBottom w:val="0"/>
      <w:divBdr>
        <w:top w:val="none" w:sz="0" w:space="0" w:color="auto"/>
        <w:left w:val="none" w:sz="0" w:space="0" w:color="auto"/>
        <w:bottom w:val="none" w:sz="0" w:space="0" w:color="auto"/>
        <w:right w:val="none" w:sz="0" w:space="0" w:color="auto"/>
      </w:divBdr>
    </w:div>
    <w:div w:id="193927056">
      <w:bodyDiv w:val="1"/>
      <w:marLeft w:val="0"/>
      <w:marRight w:val="0"/>
      <w:marTop w:val="0"/>
      <w:marBottom w:val="0"/>
      <w:divBdr>
        <w:top w:val="none" w:sz="0" w:space="0" w:color="auto"/>
        <w:left w:val="none" w:sz="0" w:space="0" w:color="auto"/>
        <w:bottom w:val="none" w:sz="0" w:space="0" w:color="auto"/>
        <w:right w:val="none" w:sz="0" w:space="0" w:color="auto"/>
      </w:divBdr>
    </w:div>
    <w:div w:id="193933167">
      <w:bodyDiv w:val="1"/>
      <w:marLeft w:val="0"/>
      <w:marRight w:val="0"/>
      <w:marTop w:val="0"/>
      <w:marBottom w:val="0"/>
      <w:divBdr>
        <w:top w:val="none" w:sz="0" w:space="0" w:color="auto"/>
        <w:left w:val="none" w:sz="0" w:space="0" w:color="auto"/>
        <w:bottom w:val="none" w:sz="0" w:space="0" w:color="auto"/>
        <w:right w:val="none" w:sz="0" w:space="0" w:color="auto"/>
      </w:divBdr>
    </w:div>
    <w:div w:id="194000292">
      <w:bodyDiv w:val="1"/>
      <w:marLeft w:val="0"/>
      <w:marRight w:val="0"/>
      <w:marTop w:val="0"/>
      <w:marBottom w:val="0"/>
      <w:divBdr>
        <w:top w:val="none" w:sz="0" w:space="0" w:color="auto"/>
        <w:left w:val="none" w:sz="0" w:space="0" w:color="auto"/>
        <w:bottom w:val="none" w:sz="0" w:space="0" w:color="auto"/>
        <w:right w:val="none" w:sz="0" w:space="0" w:color="auto"/>
      </w:divBdr>
    </w:div>
    <w:div w:id="194120432">
      <w:bodyDiv w:val="1"/>
      <w:marLeft w:val="0"/>
      <w:marRight w:val="0"/>
      <w:marTop w:val="0"/>
      <w:marBottom w:val="0"/>
      <w:divBdr>
        <w:top w:val="none" w:sz="0" w:space="0" w:color="auto"/>
        <w:left w:val="none" w:sz="0" w:space="0" w:color="auto"/>
        <w:bottom w:val="none" w:sz="0" w:space="0" w:color="auto"/>
        <w:right w:val="none" w:sz="0" w:space="0" w:color="auto"/>
      </w:divBdr>
    </w:div>
    <w:div w:id="194201793">
      <w:bodyDiv w:val="1"/>
      <w:marLeft w:val="0"/>
      <w:marRight w:val="0"/>
      <w:marTop w:val="0"/>
      <w:marBottom w:val="0"/>
      <w:divBdr>
        <w:top w:val="none" w:sz="0" w:space="0" w:color="auto"/>
        <w:left w:val="none" w:sz="0" w:space="0" w:color="auto"/>
        <w:bottom w:val="none" w:sz="0" w:space="0" w:color="auto"/>
        <w:right w:val="none" w:sz="0" w:space="0" w:color="auto"/>
      </w:divBdr>
    </w:div>
    <w:div w:id="194275073">
      <w:bodyDiv w:val="1"/>
      <w:marLeft w:val="0"/>
      <w:marRight w:val="0"/>
      <w:marTop w:val="0"/>
      <w:marBottom w:val="0"/>
      <w:divBdr>
        <w:top w:val="none" w:sz="0" w:space="0" w:color="auto"/>
        <w:left w:val="none" w:sz="0" w:space="0" w:color="auto"/>
        <w:bottom w:val="none" w:sz="0" w:space="0" w:color="auto"/>
        <w:right w:val="none" w:sz="0" w:space="0" w:color="auto"/>
      </w:divBdr>
    </w:div>
    <w:div w:id="194392287">
      <w:bodyDiv w:val="1"/>
      <w:marLeft w:val="0"/>
      <w:marRight w:val="0"/>
      <w:marTop w:val="0"/>
      <w:marBottom w:val="0"/>
      <w:divBdr>
        <w:top w:val="none" w:sz="0" w:space="0" w:color="auto"/>
        <w:left w:val="none" w:sz="0" w:space="0" w:color="auto"/>
        <w:bottom w:val="none" w:sz="0" w:space="0" w:color="auto"/>
        <w:right w:val="none" w:sz="0" w:space="0" w:color="auto"/>
      </w:divBdr>
    </w:div>
    <w:div w:id="194394314">
      <w:bodyDiv w:val="1"/>
      <w:marLeft w:val="0"/>
      <w:marRight w:val="0"/>
      <w:marTop w:val="0"/>
      <w:marBottom w:val="0"/>
      <w:divBdr>
        <w:top w:val="none" w:sz="0" w:space="0" w:color="auto"/>
        <w:left w:val="none" w:sz="0" w:space="0" w:color="auto"/>
        <w:bottom w:val="none" w:sz="0" w:space="0" w:color="auto"/>
        <w:right w:val="none" w:sz="0" w:space="0" w:color="auto"/>
      </w:divBdr>
    </w:div>
    <w:div w:id="194580644">
      <w:bodyDiv w:val="1"/>
      <w:marLeft w:val="0"/>
      <w:marRight w:val="0"/>
      <w:marTop w:val="0"/>
      <w:marBottom w:val="0"/>
      <w:divBdr>
        <w:top w:val="none" w:sz="0" w:space="0" w:color="auto"/>
        <w:left w:val="none" w:sz="0" w:space="0" w:color="auto"/>
        <w:bottom w:val="none" w:sz="0" w:space="0" w:color="auto"/>
        <w:right w:val="none" w:sz="0" w:space="0" w:color="auto"/>
      </w:divBdr>
    </w:div>
    <w:div w:id="194585472">
      <w:bodyDiv w:val="1"/>
      <w:marLeft w:val="0"/>
      <w:marRight w:val="0"/>
      <w:marTop w:val="0"/>
      <w:marBottom w:val="0"/>
      <w:divBdr>
        <w:top w:val="none" w:sz="0" w:space="0" w:color="auto"/>
        <w:left w:val="none" w:sz="0" w:space="0" w:color="auto"/>
        <w:bottom w:val="none" w:sz="0" w:space="0" w:color="auto"/>
        <w:right w:val="none" w:sz="0" w:space="0" w:color="auto"/>
      </w:divBdr>
    </w:div>
    <w:div w:id="194780948">
      <w:bodyDiv w:val="1"/>
      <w:marLeft w:val="0"/>
      <w:marRight w:val="0"/>
      <w:marTop w:val="0"/>
      <w:marBottom w:val="0"/>
      <w:divBdr>
        <w:top w:val="none" w:sz="0" w:space="0" w:color="auto"/>
        <w:left w:val="none" w:sz="0" w:space="0" w:color="auto"/>
        <w:bottom w:val="none" w:sz="0" w:space="0" w:color="auto"/>
        <w:right w:val="none" w:sz="0" w:space="0" w:color="auto"/>
      </w:divBdr>
    </w:div>
    <w:div w:id="194970712">
      <w:bodyDiv w:val="1"/>
      <w:marLeft w:val="0"/>
      <w:marRight w:val="0"/>
      <w:marTop w:val="0"/>
      <w:marBottom w:val="0"/>
      <w:divBdr>
        <w:top w:val="none" w:sz="0" w:space="0" w:color="auto"/>
        <w:left w:val="none" w:sz="0" w:space="0" w:color="auto"/>
        <w:bottom w:val="none" w:sz="0" w:space="0" w:color="auto"/>
        <w:right w:val="none" w:sz="0" w:space="0" w:color="auto"/>
      </w:divBdr>
    </w:div>
    <w:div w:id="195121687">
      <w:bodyDiv w:val="1"/>
      <w:marLeft w:val="0"/>
      <w:marRight w:val="0"/>
      <w:marTop w:val="0"/>
      <w:marBottom w:val="0"/>
      <w:divBdr>
        <w:top w:val="none" w:sz="0" w:space="0" w:color="auto"/>
        <w:left w:val="none" w:sz="0" w:space="0" w:color="auto"/>
        <w:bottom w:val="none" w:sz="0" w:space="0" w:color="auto"/>
        <w:right w:val="none" w:sz="0" w:space="0" w:color="auto"/>
      </w:divBdr>
    </w:div>
    <w:div w:id="195235682">
      <w:bodyDiv w:val="1"/>
      <w:marLeft w:val="0"/>
      <w:marRight w:val="0"/>
      <w:marTop w:val="0"/>
      <w:marBottom w:val="0"/>
      <w:divBdr>
        <w:top w:val="none" w:sz="0" w:space="0" w:color="auto"/>
        <w:left w:val="none" w:sz="0" w:space="0" w:color="auto"/>
        <w:bottom w:val="none" w:sz="0" w:space="0" w:color="auto"/>
        <w:right w:val="none" w:sz="0" w:space="0" w:color="auto"/>
      </w:divBdr>
    </w:div>
    <w:div w:id="195243250">
      <w:bodyDiv w:val="1"/>
      <w:marLeft w:val="0"/>
      <w:marRight w:val="0"/>
      <w:marTop w:val="0"/>
      <w:marBottom w:val="0"/>
      <w:divBdr>
        <w:top w:val="none" w:sz="0" w:space="0" w:color="auto"/>
        <w:left w:val="none" w:sz="0" w:space="0" w:color="auto"/>
        <w:bottom w:val="none" w:sz="0" w:space="0" w:color="auto"/>
        <w:right w:val="none" w:sz="0" w:space="0" w:color="auto"/>
      </w:divBdr>
    </w:div>
    <w:div w:id="195315316">
      <w:bodyDiv w:val="1"/>
      <w:marLeft w:val="0"/>
      <w:marRight w:val="0"/>
      <w:marTop w:val="0"/>
      <w:marBottom w:val="0"/>
      <w:divBdr>
        <w:top w:val="none" w:sz="0" w:space="0" w:color="auto"/>
        <w:left w:val="none" w:sz="0" w:space="0" w:color="auto"/>
        <w:bottom w:val="none" w:sz="0" w:space="0" w:color="auto"/>
        <w:right w:val="none" w:sz="0" w:space="0" w:color="auto"/>
      </w:divBdr>
    </w:div>
    <w:div w:id="195389122">
      <w:bodyDiv w:val="1"/>
      <w:marLeft w:val="0"/>
      <w:marRight w:val="0"/>
      <w:marTop w:val="0"/>
      <w:marBottom w:val="0"/>
      <w:divBdr>
        <w:top w:val="none" w:sz="0" w:space="0" w:color="auto"/>
        <w:left w:val="none" w:sz="0" w:space="0" w:color="auto"/>
        <w:bottom w:val="none" w:sz="0" w:space="0" w:color="auto"/>
        <w:right w:val="none" w:sz="0" w:space="0" w:color="auto"/>
      </w:divBdr>
    </w:div>
    <w:div w:id="195392486">
      <w:bodyDiv w:val="1"/>
      <w:marLeft w:val="0"/>
      <w:marRight w:val="0"/>
      <w:marTop w:val="0"/>
      <w:marBottom w:val="0"/>
      <w:divBdr>
        <w:top w:val="none" w:sz="0" w:space="0" w:color="auto"/>
        <w:left w:val="none" w:sz="0" w:space="0" w:color="auto"/>
        <w:bottom w:val="none" w:sz="0" w:space="0" w:color="auto"/>
        <w:right w:val="none" w:sz="0" w:space="0" w:color="auto"/>
      </w:divBdr>
    </w:div>
    <w:div w:id="195429282">
      <w:bodyDiv w:val="1"/>
      <w:marLeft w:val="0"/>
      <w:marRight w:val="0"/>
      <w:marTop w:val="0"/>
      <w:marBottom w:val="0"/>
      <w:divBdr>
        <w:top w:val="none" w:sz="0" w:space="0" w:color="auto"/>
        <w:left w:val="none" w:sz="0" w:space="0" w:color="auto"/>
        <w:bottom w:val="none" w:sz="0" w:space="0" w:color="auto"/>
        <w:right w:val="none" w:sz="0" w:space="0" w:color="auto"/>
      </w:divBdr>
    </w:div>
    <w:div w:id="195430602">
      <w:bodyDiv w:val="1"/>
      <w:marLeft w:val="0"/>
      <w:marRight w:val="0"/>
      <w:marTop w:val="0"/>
      <w:marBottom w:val="0"/>
      <w:divBdr>
        <w:top w:val="none" w:sz="0" w:space="0" w:color="auto"/>
        <w:left w:val="none" w:sz="0" w:space="0" w:color="auto"/>
        <w:bottom w:val="none" w:sz="0" w:space="0" w:color="auto"/>
        <w:right w:val="none" w:sz="0" w:space="0" w:color="auto"/>
      </w:divBdr>
    </w:div>
    <w:div w:id="195654415">
      <w:bodyDiv w:val="1"/>
      <w:marLeft w:val="0"/>
      <w:marRight w:val="0"/>
      <w:marTop w:val="0"/>
      <w:marBottom w:val="0"/>
      <w:divBdr>
        <w:top w:val="none" w:sz="0" w:space="0" w:color="auto"/>
        <w:left w:val="none" w:sz="0" w:space="0" w:color="auto"/>
        <w:bottom w:val="none" w:sz="0" w:space="0" w:color="auto"/>
        <w:right w:val="none" w:sz="0" w:space="0" w:color="auto"/>
      </w:divBdr>
    </w:div>
    <w:div w:id="195778567">
      <w:bodyDiv w:val="1"/>
      <w:marLeft w:val="0"/>
      <w:marRight w:val="0"/>
      <w:marTop w:val="0"/>
      <w:marBottom w:val="0"/>
      <w:divBdr>
        <w:top w:val="none" w:sz="0" w:space="0" w:color="auto"/>
        <w:left w:val="none" w:sz="0" w:space="0" w:color="auto"/>
        <w:bottom w:val="none" w:sz="0" w:space="0" w:color="auto"/>
        <w:right w:val="none" w:sz="0" w:space="0" w:color="auto"/>
      </w:divBdr>
    </w:div>
    <w:div w:id="195851203">
      <w:bodyDiv w:val="1"/>
      <w:marLeft w:val="0"/>
      <w:marRight w:val="0"/>
      <w:marTop w:val="0"/>
      <w:marBottom w:val="0"/>
      <w:divBdr>
        <w:top w:val="none" w:sz="0" w:space="0" w:color="auto"/>
        <w:left w:val="none" w:sz="0" w:space="0" w:color="auto"/>
        <w:bottom w:val="none" w:sz="0" w:space="0" w:color="auto"/>
        <w:right w:val="none" w:sz="0" w:space="0" w:color="auto"/>
      </w:divBdr>
    </w:div>
    <w:div w:id="195898885">
      <w:bodyDiv w:val="1"/>
      <w:marLeft w:val="0"/>
      <w:marRight w:val="0"/>
      <w:marTop w:val="0"/>
      <w:marBottom w:val="0"/>
      <w:divBdr>
        <w:top w:val="none" w:sz="0" w:space="0" w:color="auto"/>
        <w:left w:val="none" w:sz="0" w:space="0" w:color="auto"/>
        <w:bottom w:val="none" w:sz="0" w:space="0" w:color="auto"/>
        <w:right w:val="none" w:sz="0" w:space="0" w:color="auto"/>
      </w:divBdr>
    </w:div>
    <w:div w:id="196084554">
      <w:bodyDiv w:val="1"/>
      <w:marLeft w:val="0"/>
      <w:marRight w:val="0"/>
      <w:marTop w:val="0"/>
      <w:marBottom w:val="0"/>
      <w:divBdr>
        <w:top w:val="none" w:sz="0" w:space="0" w:color="auto"/>
        <w:left w:val="none" w:sz="0" w:space="0" w:color="auto"/>
        <w:bottom w:val="none" w:sz="0" w:space="0" w:color="auto"/>
        <w:right w:val="none" w:sz="0" w:space="0" w:color="auto"/>
      </w:divBdr>
    </w:div>
    <w:div w:id="196091088">
      <w:bodyDiv w:val="1"/>
      <w:marLeft w:val="0"/>
      <w:marRight w:val="0"/>
      <w:marTop w:val="0"/>
      <w:marBottom w:val="0"/>
      <w:divBdr>
        <w:top w:val="none" w:sz="0" w:space="0" w:color="auto"/>
        <w:left w:val="none" w:sz="0" w:space="0" w:color="auto"/>
        <w:bottom w:val="none" w:sz="0" w:space="0" w:color="auto"/>
        <w:right w:val="none" w:sz="0" w:space="0" w:color="auto"/>
      </w:divBdr>
    </w:div>
    <w:div w:id="196355182">
      <w:bodyDiv w:val="1"/>
      <w:marLeft w:val="0"/>
      <w:marRight w:val="0"/>
      <w:marTop w:val="0"/>
      <w:marBottom w:val="0"/>
      <w:divBdr>
        <w:top w:val="none" w:sz="0" w:space="0" w:color="auto"/>
        <w:left w:val="none" w:sz="0" w:space="0" w:color="auto"/>
        <w:bottom w:val="none" w:sz="0" w:space="0" w:color="auto"/>
        <w:right w:val="none" w:sz="0" w:space="0" w:color="auto"/>
      </w:divBdr>
    </w:div>
    <w:div w:id="196355814">
      <w:bodyDiv w:val="1"/>
      <w:marLeft w:val="0"/>
      <w:marRight w:val="0"/>
      <w:marTop w:val="0"/>
      <w:marBottom w:val="0"/>
      <w:divBdr>
        <w:top w:val="none" w:sz="0" w:space="0" w:color="auto"/>
        <w:left w:val="none" w:sz="0" w:space="0" w:color="auto"/>
        <w:bottom w:val="none" w:sz="0" w:space="0" w:color="auto"/>
        <w:right w:val="none" w:sz="0" w:space="0" w:color="auto"/>
      </w:divBdr>
    </w:div>
    <w:div w:id="196552872">
      <w:bodyDiv w:val="1"/>
      <w:marLeft w:val="0"/>
      <w:marRight w:val="0"/>
      <w:marTop w:val="0"/>
      <w:marBottom w:val="0"/>
      <w:divBdr>
        <w:top w:val="none" w:sz="0" w:space="0" w:color="auto"/>
        <w:left w:val="none" w:sz="0" w:space="0" w:color="auto"/>
        <w:bottom w:val="none" w:sz="0" w:space="0" w:color="auto"/>
        <w:right w:val="none" w:sz="0" w:space="0" w:color="auto"/>
      </w:divBdr>
    </w:div>
    <w:div w:id="196741973">
      <w:bodyDiv w:val="1"/>
      <w:marLeft w:val="0"/>
      <w:marRight w:val="0"/>
      <w:marTop w:val="0"/>
      <w:marBottom w:val="0"/>
      <w:divBdr>
        <w:top w:val="none" w:sz="0" w:space="0" w:color="auto"/>
        <w:left w:val="none" w:sz="0" w:space="0" w:color="auto"/>
        <w:bottom w:val="none" w:sz="0" w:space="0" w:color="auto"/>
        <w:right w:val="none" w:sz="0" w:space="0" w:color="auto"/>
      </w:divBdr>
    </w:div>
    <w:div w:id="196771672">
      <w:bodyDiv w:val="1"/>
      <w:marLeft w:val="0"/>
      <w:marRight w:val="0"/>
      <w:marTop w:val="0"/>
      <w:marBottom w:val="0"/>
      <w:divBdr>
        <w:top w:val="none" w:sz="0" w:space="0" w:color="auto"/>
        <w:left w:val="none" w:sz="0" w:space="0" w:color="auto"/>
        <w:bottom w:val="none" w:sz="0" w:space="0" w:color="auto"/>
        <w:right w:val="none" w:sz="0" w:space="0" w:color="auto"/>
      </w:divBdr>
    </w:div>
    <w:div w:id="196815757">
      <w:bodyDiv w:val="1"/>
      <w:marLeft w:val="0"/>
      <w:marRight w:val="0"/>
      <w:marTop w:val="0"/>
      <w:marBottom w:val="0"/>
      <w:divBdr>
        <w:top w:val="none" w:sz="0" w:space="0" w:color="auto"/>
        <w:left w:val="none" w:sz="0" w:space="0" w:color="auto"/>
        <w:bottom w:val="none" w:sz="0" w:space="0" w:color="auto"/>
        <w:right w:val="none" w:sz="0" w:space="0" w:color="auto"/>
      </w:divBdr>
    </w:div>
    <w:div w:id="196936818">
      <w:bodyDiv w:val="1"/>
      <w:marLeft w:val="0"/>
      <w:marRight w:val="0"/>
      <w:marTop w:val="0"/>
      <w:marBottom w:val="0"/>
      <w:divBdr>
        <w:top w:val="none" w:sz="0" w:space="0" w:color="auto"/>
        <w:left w:val="none" w:sz="0" w:space="0" w:color="auto"/>
        <w:bottom w:val="none" w:sz="0" w:space="0" w:color="auto"/>
        <w:right w:val="none" w:sz="0" w:space="0" w:color="auto"/>
      </w:divBdr>
    </w:div>
    <w:div w:id="197011180">
      <w:bodyDiv w:val="1"/>
      <w:marLeft w:val="0"/>
      <w:marRight w:val="0"/>
      <w:marTop w:val="0"/>
      <w:marBottom w:val="0"/>
      <w:divBdr>
        <w:top w:val="none" w:sz="0" w:space="0" w:color="auto"/>
        <w:left w:val="none" w:sz="0" w:space="0" w:color="auto"/>
        <w:bottom w:val="none" w:sz="0" w:space="0" w:color="auto"/>
        <w:right w:val="none" w:sz="0" w:space="0" w:color="auto"/>
      </w:divBdr>
    </w:div>
    <w:div w:id="197276641">
      <w:bodyDiv w:val="1"/>
      <w:marLeft w:val="0"/>
      <w:marRight w:val="0"/>
      <w:marTop w:val="0"/>
      <w:marBottom w:val="0"/>
      <w:divBdr>
        <w:top w:val="none" w:sz="0" w:space="0" w:color="auto"/>
        <w:left w:val="none" w:sz="0" w:space="0" w:color="auto"/>
        <w:bottom w:val="none" w:sz="0" w:space="0" w:color="auto"/>
        <w:right w:val="none" w:sz="0" w:space="0" w:color="auto"/>
      </w:divBdr>
    </w:div>
    <w:div w:id="197352092">
      <w:bodyDiv w:val="1"/>
      <w:marLeft w:val="0"/>
      <w:marRight w:val="0"/>
      <w:marTop w:val="0"/>
      <w:marBottom w:val="0"/>
      <w:divBdr>
        <w:top w:val="none" w:sz="0" w:space="0" w:color="auto"/>
        <w:left w:val="none" w:sz="0" w:space="0" w:color="auto"/>
        <w:bottom w:val="none" w:sz="0" w:space="0" w:color="auto"/>
        <w:right w:val="none" w:sz="0" w:space="0" w:color="auto"/>
      </w:divBdr>
    </w:div>
    <w:div w:id="197395985">
      <w:bodyDiv w:val="1"/>
      <w:marLeft w:val="0"/>
      <w:marRight w:val="0"/>
      <w:marTop w:val="0"/>
      <w:marBottom w:val="0"/>
      <w:divBdr>
        <w:top w:val="none" w:sz="0" w:space="0" w:color="auto"/>
        <w:left w:val="none" w:sz="0" w:space="0" w:color="auto"/>
        <w:bottom w:val="none" w:sz="0" w:space="0" w:color="auto"/>
        <w:right w:val="none" w:sz="0" w:space="0" w:color="auto"/>
      </w:divBdr>
    </w:div>
    <w:div w:id="197475652">
      <w:bodyDiv w:val="1"/>
      <w:marLeft w:val="0"/>
      <w:marRight w:val="0"/>
      <w:marTop w:val="0"/>
      <w:marBottom w:val="0"/>
      <w:divBdr>
        <w:top w:val="none" w:sz="0" w:space="0" w:color="auto"/>
        <w:left w:val="none" w:sz="0" w:space="0" w:color="auto"/>
        <w:bottom w:val="none" w:sz="0" w:space="0" w:color="auto"/>
        <w:right w:val="none" w:sz="0" w:space="0" w:color="auto"/>
      </w:divBdr>
    </w:div>
    <w:div w:id="197476122">
      <w:bodyDiv w:val="1"/>
      <w:marLeft w:val="0"/>
      <w:marRight w:val="0"/>
      <w:marTop w:val="0"/>
      <w:marBottom w:val="0"/>
      <w:divBdr>
        <w:top w:val="none" w:sz="0" w:space="0" w:color="auto"/>
        <w:left w:val="none" w:sz="0" w:space="0" w:color="auto"/>
        <w:bottom w:val="none" w:sz="0" w:space="0" w:color="auto"/>
        <w:right w:val="none" w:sz="0" w:space="0" w:color="auto"/>
      </w:divBdr>
    </w:div>
    <w:div w:id="197592226">
      <w:bodyDiv w:val="1"/>
      <w:marLeft w:val="0"/>
      <w:marRight w:val="0"/>
      <w:marTop w:val="0"/>
      <w:marBottom w:val="0"/>
      <w:divBdr>
        <w:top w:val="none" w:sz="0" w:space="0" w:color="auto"/>
        <w:left w:val="none" w:sz="0" w:space="0" w:color="auto"/>
        <w:bottom w:val="none" w:sz="0" w:space="0" w:color="auto"/>
        <w:right w:val="none" w:sz="0" w:space="0" w:color="auto"/>
      </w:divBdr>
    </w:div>
    <w:div w:id="197620275">
      <w:bodyDiv w:val="1"/>
      <w:marLeft w:val="0"/>
      <w:marRight w:val="0"/>
      <w:marTop w:val="0"/>
      <w:marBottom w:val="0"/>
      <w:divBdr>
        <w:top w:val="none" w:sz="0" w:space="0" w:color="auto"/>
        <w:left w:val="none" w:sz="0" w:space="0" w:color="auto"/>
        <w:bottom w:val="none" w:sz="0" w:space="0" w:color="auto"/>
        <w:right w:val="none" w:sz="0" w:space="0" w:color="auto"/>
      </w:divBdr>
    </w:div>
    <w:div w:id="197623085">
      <w:bodyDiv w:val="1"/>
      <w:marLeft w:val="0"/>
      <w:marRight w:val="0"/>
      <w:marTop w:val="0"/>
      <w:marBottom w:val="0"/>
      <w:divBdr>
        <w:top w:val="none" w:sz="0" w:space="0" w:color="auto"/>
        <w:left w:val="none" w:sz="0" w:space="0" w:color="auto"/>
        <w:bottom w:val="none" w:sz="0" w:space="0" w:color="auto"/>
        <w:right w:val="none" w:sz="0" w:space="0" w:color="auto"/>
      </w:divBdr>
    </w:div>
    <w:div w:id="197664991">
      <w:bodyDiv w:val="1"/>
      <w:marLeft w:val="0"/>
      <w:marRight w:val="0"/>
      <w:marTop w:val="0"/>
      <w:marBottom w:val="0"/>
      <w:divBdr>
        <w:top w:val="none" w:sz="0" w:space="0" w:color="auto"/>
        <w:left w:val="none" w:sz="0" w:space="0" w:color="auto"/>
        <w:bottom w:val="none" w:sz="0" w:space="0" w:color="auto"/>
        <w:right w:val="none" w:sz="0" w:space="0" w:color="auto"/>
      </w:divBdr>
    </w:div>
    <w:div w:id="197861972">
      <w:bodyDiv w:val="1"/>
      <w:marLeft w:val="0"/>
      <w:marRight w:val="0"/>
      <w:marTop w:val="0"/>
      <w:marBottom w:val="0"/>
      <w:divBdr>
        <w:top w:val="none" w:sz="0" w:space="0" w:color="auto"/>
        <w:left w:val="none" w:sz="0" w:space="0" w:color="auto"/>
        <w:bottom w:val="none" w:sz="0" w:space="0" w:color="auto"/>
        <w:right w:val="none" w:sz="0" w:space="0" w:color="auto"/>
      </w:divBdr>
    </w:div>
    <w:div w:id="197862893">
      <w:bodyDiv w:val="1"/>
      <w:marLeft w:val="0"/>
      <w:marRight w:val="0"/>
      <w:marTop w:val="0"/>
      <w:marBottom w:val="0"/>
      <w:divBdr>
        <w:top w:val="none" w:sz="0" w:space="0" w:color="auto"/>
        <w:left w:val="none" w:sz="0" w:space="0" w:color="auto"/>
        <w:bottom w:val="none" w:sz="0" w:space="0" w:color="auto"/>
        <w:right w:val="none" w:sz="0" w:space="0" w:color="auto"/>
      </w:divBdr>
    </w:div>
    <w:div w:id="197935309">
      <w:bodyDiv w:val="1"/>
      <w:marLeft w:val="0"/>
      <w:marRight w:val="0"/>
      <w:marTop w:val="0"/>
      <w:marBottom w:val="0"/>
      <w:divBdr>
        <w:top w:val="none" w:sz="0" w:space="0" w:color="auto"/>
        <w:left w:val="none" w:sz="0" w:space="0" w:color="auto"/>
        <w:bottom w:val="none" w:sz="0" w:space="0" w:color="auto"/>
        <w:right w:val="none" w:sz="0" w:space="0" w:color="auto"/>
      </w:divBdr>
    </w:div>
    <w:div w:id="198058612">
      <w:bodyDiv w:val="1"/>
      <w:marLeft w:val="0"/>
      <w:marRight w:val="0"/>
      <w:marTop w:val="0"/>
      <w:marBottom w:val="0"/>
      <w:divBdr>
        <w:top w:val="none" w:sz="0" w:space="0" w:color="auto"/>
        <w:left w:val="none" w:sz="0" w:space="0" w:color="auto"/>
        <w:bottom w:val="none" w:sz="0" w:space="0" w:color="auto"/>
        <w:right w:val="none" w:sz="0" w:space="0" w:color="auto"/>
      </w:divBdr>
    </w:div>
    <w:div w:id="198131978">
      <w:bodyDiv w:val="1"/>
      <w:marLeft w:val="0"/>
      <w:marRight w:val="0"/>
      <w:marTop w:val="0"/>
      <w:marBottom w:val="0"/>
      <w:divBdr>
        <w:top w:val="none" w:sz="0" w:space="0" w:color="auto"/>
        <w:left w:val="none" w:sz="0" w:space="0" w:color="auto"/>
        <w:bottom w:val="none" w:sz="0" w:space="0" w:color="auto"/>
        <w:right w:val="none" w:sz="0" w:space="0" w:color="auto"/>
      </w:divBdr>
    </w:div>
    <w:div w:id="198200077">
      <w:bodyDiv w:val="1"/>
      <w:marLeft w:val="0"/>
      <w:marRight w:val="0"/>
      <w:marTop w:val="0"/>
      <w:marBottom w:val="0"/>
      <w:divBdr>
        <w:top w:val="none" w:sz="0" w:space="0" w:color="auto"/>
        <w:left w:val="none" w:sz="0" w:space="0" w:color="auto"/>
        <w:bottom w:val="none" w:sz="0" w:space="0" w:color="auto"/>
        <w:right w:val="none" w:sz="0" w:space="0" w:color="auto"/>
      </w:divBdr>
    </w:div>
    <w:div w:id="198207191">
      <w:bodyDiv w:val="1"/>
      <w:marLeft w:val="0"/>
      <w:marRight w:val="0"/>
      <w:marTop w:val="0"/>
      <w:marBottom w:val="0"/>
      <w:divBdr>
        <w:top w:val="none" w:sz="0" w:space="0" w:color="auto"/>
        <w:left w:val="none" w:sz="0" w:space="0" w:color="auto"/>
        <w:bottom w:val="none" w:sz="0" w:space="0" w:color="auto"/>
        <w:right w:val="none" w:sz="0" w:space="0" w:color="auto"/>
      </w:divBdr>
    </w:div>
    <w:div w:id="198277957">
      <w:bodyDiv w:val="1"/>
      <w:marLeft w:val="0"/>
      <w:marRight w:val="0"/>
      <w:marTop w:val="0"/>
      <w:marBottom w:val="0"/>
      <w:divBdr>
        <w:top w:val="none" w:sz="0" w:space="0" w:color="auto"/>
        <w:left w:val="none" w:sz="0" w:space="0" w:color="auto"/>
        <w:bottom w:val="none" w:sz="0" w:space="0" w:color="auto"/>
        <w:right w:val="none" w:sz="0" w:space="0" w:color="auto"/>
      </w:divBdr>
    </w:div>
    <w:div w:id="198327331">
      <w:bodyDiv w:val="1"/>
      <w:marLeft w:val="0"/>
      <w:marRight w:val="0"/>
      <w:marTop w:val="0"/>
      <w:marBottom w:val="0"/>
      <w:divBdr>
        <w:top w:val="none" w:sz="0" w:space="0" w:color="auto"/>
        <w:left w:val="none" w:sz="0" w:space="0" w:color="auto"/>
        <w:bottom w:val="none" w:sz="0" w:space="0" w:color="auto"/>
        <w:right w:val="none" w:sz="0" w:space="0" w:color="auto"/>
      </w:divBdr>
    </w:div>
    <w:div w:id="198513617">
      <w:bodyDiv w:val="1"/>
      <w:marLeft w:val="0"/>
      <w:marRight w:val="0"/>
      <w:marTop w:val="0"/>
      <w:marBottom w:val="0"/>
      <w:divBdr>
        <w:top w:val="none" w:sz="0" w:space="0" w:color="auto"/>
        <w:left w:val="none" w:sz="0" w:space="0" w:color="auto"/>
        <w:bottom w:val="none" w:sz="0" w:space="0" w:color="auto"/>
        <w:right w:val="none" w:sz="0" w:space="0" w:color="auto"/>
      </w:divBdr>
    </w:div>
    <w:div w:id="198592687">
      <w:bodyDiv w:val="1"/>
      <w:marLeft w:val="0"/>
      <w:marRight w:val="0"/>
      <w:marTop w:val="0"/>
      <w:marBottom w:val="0"/>
      <w:divBdr>
        <w:top w:val="none" w:sz="0" w:space="0" w:color="auto"/>
        <w:left w:val="none" w:sz="0" w:space="0" w:color="auto"/>
        <w:bottom w:val="none" w:sz="0" w:space="0" w:color="auto"/>
        <w:right w:val="none" w:sz="0" w:space="0" w:color="auto"/>
      </w:divBdr>
    </w:div>
    <w:div w:id="198593886">
      <w:bodyDiv w:val="1"/>
      <w:marLeft w:val="0"/>
      <w:marRight w:val="0"/>
      <w:marTop w:val="0"/>
      <w:marBottom w:val="0"/>
      <w:divBdr>
        <w:top w:val="none" w:sz="0" w:space="0" w:color="auto"/>
        <w:left w:val="none" w:sz="0" w:space="0" w:color="auto"/>
        <w:bottom w:val="none" w:sz="0" w:space="0" w:color="auto"/>
        <w:right w:val="none" w:sz="0" w:space="0" w:color="auto"/>
      </w:divBdr>
    </w:div>
    <w:div w:id="198665841">
      <w:bodyDiv w:val="1"/>
      <w:marLeft w:val="0"/>
      <w:marRight w:val="0"/>
      <w:marTop w:val="0"/>
      <w:marBottom w:val="0"/>
      <w:divBdr>
        <w:top w:val="none" w:sz="0" w:space="0" w:color="auto"/>
        <w:left w:val="none" w:sz="0" w:space="0" w:color="auto"/>
        <w:bottom w:val="none" w:sz="0" w:space="0" w:color="auto"/>
        <w:right w:val="none" w:sz="0" w:space="0" w:color="auto"/>
      </w:divBdr>
    </w:div>
    <w:div w:id="198669065">
      <w:bodyDiv w:val="1"/>
      <w:marLeft w:val="0"/>
      <w:marRight w:val="0"/>
      <w:marTop w:val="0"/>
      <w:marBottom w:val="0"/>
      <w:divBdr>
        <w:top w:val="none" w:sz="0" w:space="0" w:color="auto"/>
        <w:left w:val="none" w:sz="0" w:space="0" w:color="auto"/>
        <w:bottom w:val="none" w:sz="0" w:space="0" w:color="auto"/>
        <w:right w:val="none" w:sz="0" w:space="0" w:color="auto"/>
      </w:divBdr>
    </w:div>
    <w:div w:id="198902942">
      <w:bodyDiv w:val="1"/>
      <w:marLeft w:val="0"/>
      <w:marRight w:val="0"/>
      <w:marTop w:val="0"/>
      <w:marBottom w:val="0"/>
      <w:divBdr>
        <w:top w:val="none" w:sz="0" w:space="0" w:color="auto"/>
        <w:left w:val="none" w:sz="0" w:space="0" w:color="auto"/>
        <w:bottom w:val="none" w:sz="0" w:space="0" w:color="auto"/>
        <w:right w:val="none" w:sz="0" w:space="0" w:color="auto"/>
      </w:divBdr>
    </w:div>
    <w:div w:id="198907229">
      <w:bodyDiv w:val="1"/>
      <w:marLeft w:val="0"/>
      <w:marRight w:val="0"/>
      <w:marTop w:val="0"/>
      <w:marBottom w:val="0"/>
      <w:divBdr>
        <w:top w:val="none" w:sz="0" w:space="0" w:color="auto"/>
        <w:left w:val="none" w:sz="0" w:space="0" w:color="auto"/>
        <w:bottom w:val="none" w:sz="0" w:space="0" w:color="auto"/>
        <w:right w:val="none" w:sz="0" w:space="0" w:color="auto"/>
      </w:divBdr>
    </w:div>
    <w:div w:id="198976756">
      <w:bodyDiv w:val="1"/>
      <w:marLeft w:val="0"/>
      <w:marRight w:val="0"/>
      <w:marTop w:val="0"/>
      <w:marBottom w:val="0"/>
      <w:divBdr>
        <w:top w:val="none" w:sz="0" w:space="0" w:color="auto"/>
        <w:left w:val="none" w:sz="0" w:space="0" w:color="auto"/>
        <w:bottom w:val="none" w:sz="0" w:space="0" w:color="auto"/>
        <w:right w:val="none" w:sz="0" w:space="0" w:color="auto"/>
      </w:divBdr>
    </w:div>
    <w:div w:id="199172482">
      <w:bodyDiv w:val="1"/>
      <w:marLeft w:val="0"/>
      <w:marRight w:val="0"/>
      <w:marTop w:val="0"/>
      <w:marBottom w:val="0"/>
      <w:divBdr>
        <w:top w:val="none" w:sz="0" w:space="0" w:color="auto"/>
        <w:left w:val="none" w:sz="0" w:space="0" w:color="auto"/>
        <w:bottom w:val="none" w:sz="0" w:space="0" w:color="auto"/>
        <w:right w:val="none" w:sz="0" w:space="0" w:color="auto"/>
      </w:divBdr>
    </w:div>
    <w:div w:id="199241609">
      <w:bodyDiv w:val="1"/>
      <w:marLeft w:val="0"/>
      <w:marRight w:val="0"/>
      <w:marTop w:val="0"/>
      <w:marBottom w:val="0"/>
      <w:divBdr>
        <w:top w:val="none" w:sz="0" w:space="0" w:color="auto"/>
        <w:left w:val="none" w:sz="0" w:space="0" w:color="auto"/>
        <w:bottom w:val="none" w:sz="0" w:space="0" w:color="auto"/>
        <w:right w:val="none" w:sz="0" w:space="0" w:color="auto"/>
      </w:divBdr>
    </w:div>
    <w:div w:id="199320599">
      <w:bodyDiv w:val="1"/>
      <w:marLeft w:val="0"/>
      <w:marRight w:val="0"/>
      <w:marTop w:val="0"/>
      <w:marBottom w:val="0"/>
      <w:divBdr>
        <w:top w:val="none" w:sz="0" w:space="0" w:color="auto"/>
        <w:left w:val="none" w:sz="0" w:space="0" w:color="auto"/>
        <w:bottom w:val="none" w:sz="0" w:space="0" w:color="auto"/>
        <w:right w:val="none" w:sz="0" w:space="0" w:color="auto"/>
      </w:divBdr>
    </w:div>
    <w:div w:id="199364002">
      <w:bodyDiv w:val="1"/>
      <w:marLeft w:val="0"/>
      <w:marRight w:val="0"/>
      <w:marTop w:val="0"/>
      <w:marBottom w:val="0"/>
      <w:divBdr>
        <w:top w:val="none" w:sz="0" w:space="0" w:color="auto"/>
        <w:left w:val="none" w:sz="0" w:space="0" w:color="auto"/>
        <w:bottom w:val="none" w:sz="0" w:space="0" w:color="auto"/>
        <w:right w:val="none" w:sz="0" w:space="0" w:color="auto"/>
      </w:divBdr>
    </w:div>
    <w:div w:id="199364702">
      <w:bodyDiv w:val="1"/>
      <w:marLeft w:val="0"/>
      <w:marRight w:val="0"/>
      <w:marTop w:val="0"/>
      <w:marBottom w:val="0"/>
      <w:divBdr>
        <w:top w:val="none" w:sz="0" w:space="0" w:color="auto"/>
        <w:left w:val="none" w:sz="0" w:space="0" w:color="auto"/>
        <w:bottom w:val="none" w:sz="0" w:space="0" w:color="auto"/>
        <w:right w:val="none" w:sz="0" w:space="0" w:color="auto"/>
      </w:divBdr>
    </w:div>
    <w:div w:id="199631311">
      <w:bodyDiv w:val="1"/>
      <w:marLeft w:val="0"/>
      <w:marRight w:val="0"/>
      <w:marTop w:val="0"/>
      <w:marBottom w:val="0"/>
      <w:divBdr>
        <w:top w:val="none" w:sz="0" w:space="0" w:color="auto"/>
        <w:left w:val="none" w:sz="0" w:space="0" w:color="auto"/>
        <w:bottom w:val="none" w:sz="0" w:space="0" w:color="auto"/>
        <w:right w:val="none" w:sz="0" w:space="0" w:color="auto"/>
      </w:divBdr>
    </w:div>
    <w:div w:id="199632522">
      <w:bodyDiv w:val="1"/>
      <w:marLeft w:val="0"/>
      <w:marRight w:val="0"/>
      <w:marTop w:val="0"/>
      <w:marBottom w:val="0"/>
      <w:divBdr>
        <w:top w:val="none" w:sz="0" w:space="0" w:color="auto"/>
        <w:left w:val="none" w:sz="0" w:space="0" w:color="auto"/>
        <w:bottom w:val="none" w:sz="0" w:space="0" w:color="auto"/>
        <w:right w:val="none" w:sz="0" w:space="0" w:color="auto"/>
      </w:divBdr>
    </w:div>
    <w:div w:id="199636666">
      <w:bodyDiv w:val="1"/>
      <w:marLeft w:val="0"/>
      <w:marRight w:val="0"/>
      <w:marTop w:val="0"/>
      <w:marBottom w:val="0"/>
      <w:divBdr>
        <w:top w:val="none" w:sz="0" w:space="0" w:color="auto"/>
        <w:left w:val="none" w:sz="0" w:space="0" w:color="auto"/>
        <w:bottom w:val="none" w:sz="0" w:space="0" w:color="auto"/>
        <w:right w:val="none" w:sz="0" w:space="0" w:color="auto"/>
      </w:divBdr>
    </w:div>
    <w:div w:id="199703842">
      <w:bodyDiv w:val="1"/>
      <w:marLeft w:val="0"/>
      <w:marRight w:val="0"/>
      <w:marTop w:val="0"/>
      <w:marBottom w:val="0"/>
      <w:divBdr>
        <w:top w:val="none" w:sz="0" w:space="0" w:color="auto"/>
        <w:left w:val="none" w:sz="0" w:space="0" w:color="auto"/>
        <w:bottom w:val="none" w:sz="0" w:space="0" w:color="auto"/>
        <w:right w:val="none" w:sz="0" w:space="0" w:color="auto"/>
      </w:divBdr>
    </w:div>
    <w:div w:id="199704476">
      <w:bodyDiv w:val="1"/>
      <w:marLeft w:val="0"/>
      <w:marRight w:val="0"/>
      <w:marTop w:val="0"/>
      <w:marBottom w:val="0"/>
      <w:divBdr>
        <w:top w:val="none" w:sz="0" w:space="0" w:color="auto"/>
        <w:left w:val="none" w:sz="0" w:space="0" w:color="auto"/>
        <w:bottom w:val="none" w:sz="0" w:space="0" w:color="auto"/>
        <w:right w:val="none" w:sz="0" w:space="0" w:color="auto"/>
      </w:divBdr>
    </w:div>
    <w:div w:id="199972556">
      <w:bodyDiv w:val="1"/>
      <w:marLeft w:val="0"/>
      <w:marRight w:val="0"/>
      <w:marTop w:val="0"/>
      <w:marBottom w:val="0"/>
      <w:divBdr>
        <w:top w:val="none" w:sz="0" w:space="0" w:color="auto"/>
        <w:left w:val="none" w:sz="0" w:space="0" w:color="auto"/>
        <w:bottom w:val="none" w:sz="0" w:space="0" w:color="auto"/>
        <w:right w:val="none" w:sz="0" w:space="0" w:color="auto"/>
      </w:divBdr>
    </w:div>
    <w:div w:id="199979736">
      <w:bodyDiv w:val="1"/>
      <w:marLeft w:val="0"/>
      <w:marRight w:val="0"/>
      <w:marTop w:val="0"/>
      <w:marBottom w:val="0"/>
      <w:divBdr>
        <w:top w:val="none" w:sz="0" w:space="0" w:color="auto"/>
        <w:left w:val="none" w:sz="0" w:space="0" w:color="auto"/>
        <w:bottom w:val="none" w:sz="0" w:space="0" w:color="auto"/>
        <w:right w:val="none" w:sz="0" w:space="0" w:color="auto"/>
      </w:divBdr>
    </w:div>
    <w:div w:id="200016794">
      <w:bodyDiv w:val="1"/>
      <w:marLeft w:val="0"/>
      <w:marRight w:val="0"/>
      <w:marTop w:val="0"/>
      <w:marBottom w:val="0"/>
      <w:divBdr>
        <w:top w:val="none" w:sz="0" w:space="0" w:color="auto"/>
        <w:left w:val="none" w:sz="0" w:space="0" w:color="auto"/>
        <w:bottom w:val="none" w:sz="0" w:space="0" w:color="auto"/>
        <w:right w:val="none" w:sz="0" w:space="0" w:color="auto"/>
      </w:divBdr>
    </w:div>
    <w:div w:id="200241509">
      <w:bodyDiv w:val="1"/>
      <w:marLeft w:val="0"/>
      <w:marRight w:val="0"/>
      <w:marTop w:val="0"/>
      <w:marBottom w:val="0"/>
      <w:divBdr>
        <w:top w:val="none" w:sz="0" w:space="0" w:color="auto"/>
        <w:left w:val="none" w:sz="0" w:space="0" w:color="auto"/>
        <w:bottom w:val="none" w:sz="0" w:space="0" w:color="auto"/>
        <w:right w:val="none" w:sz="0" w:space="0" w:color="auto"/>
      </w:divBdr>
    </w:div>
    <w:div w:id="200284312">
      <w:bodyDiv w:val="1"/>
      <w:marLeft w:val="0"/>
      <w:marRight w:val="0"/>
      <w:marTop w:val="0"/>
      <w:marBottom w:val="0"/>
      <w:divBdr>
        <w:top w:val="none" w:sz="0" w:space="0" w:color="auto"/>
        <w:left w:val="none" w:sz="0" w:space="0" w:color="auto"/>
        <w:bottom w:val="none" w:sz="0" w:space="0" w:color="auto"/>
        <w:right w:val="none" w:sz="0" w:space="0" w:color="auto"/>
      </w:divBdr>
    </w:div>
    <w:div w:id="200439911">
      <w:bodyDiv w:val="1"/>
      <w:marLeft w:val="0"/>
      <w:marRight w:val="0"/>
      <w:marTop w:val="0"/>
      <w:marBottom w:val="0"/>
      <w:divBdr>
        <w:top w:val="none" w:sz="0" w:space="0" w:color="auto"/>
        <w:left w:val="none" w:sz="0" w:space="0" w:color="auto"/>
        <w:bottom w:val="none" w:sz="0" w:space="0" w:color="auto"/>
        <w:right w:val="none" w:sz="0" w:space="0" w:color="auto"/>
      </w:divBdr>
    </w:div>
    <w:div w:id="200485258">
      <w:bodyDiv w:val="1"/>
      <w:marLeft w:val="0"/>
      <w:marRight w:val="0"/>
      <w:marTop w:val="0"/>
      <w:marBottom w:val="0"/>
      <w:divBdr>
        <w:top w:val="none" w:sz="0" w:space="0" w:color="auto"/>
        <w:left w:val="none" w:sz="0" w:space="0" w:color="auto"/>
        <w:bottom w:val="none" w:sz="0" w:space="0" w:color="auto"/>
        <w:right w:val="none" w:sz="0" w:space="0" w:color="auto"/>
      </w:divBdr>
    </w:div>
    <w:div w:id="200560121">
      <w:bodyDiv w:val="1"/>
      <w:marLeft w:val="0"/>
      <w:marRight w:val="0"/>
      <w:marTop w:val="0"/>
      <w:marBottom w:val="0"/>
      <w:divBdr>
        <w:top w:val="none" w:sz="0" w:space="0" w:color="auto"/>
        <w:left w:val="none" w:sz="0" w:space="0" w:color="auto"/>
        <w:bottom w:val="none" w:sz="0" w:space="0" w:color="auto"/>
        <w:right w:val="none" w:sz="0" w:space="0" w:color="auto"/>
      </w:divBdr>
    </w:div>
    <w:div w:id="200703584">
      <w:bodyDiv w:val="1"/>
      <w:marLeft w:val="0"/>
      <w:marRight w:val="0"/>
      <w:marTop w:val="0"/>
      <w:marBottom w:val="0"/>
      <w:divBdr>
        <w:top w:val="none" w:sz="0" w:space="0" w:color="auto"/>
        <w:left w:val="none" w:sz="0" w:space="0" w:color="auto"/>
        <w:bottom w:val="none" w:sz="0" w:space="0" w:color="auto"/>
        <w:right w:val="none" w:sz="0" w:space="0" w:color="auto"/>
      </w:divBdr>
    </w:div>
    <w:div w:id="200751788">
      <w:bodyDiv w:val="1"/>
      <w:marLeft w:val="0"/>
      <w:marRight w:val="0"/>
      <w:marTop w:val="0"/>
      <w:marBottom w:val="0"/>
      <w:divBdr>
        <w:top w:val="none" w:sz="0" w:space="0" w:color="auto"/>
        <w:left w:val="none" w:sz="0" w:space="0" w:color="auto"/>
        <w:bottom w:val="none" w:sz="0" w:space="0" w:color="auto"/>
        <w:right w:val="none" w:sz="0" w:space="0" w:color="auto"/>
      </w:divBdr>
    </w:div>
    <w:div w:id="200752426">
      <w:bodyDiv w:val="1"/>
      <w:marLeft w:val="0"/>
      <w:marRight w:val="0"/>
      <w:marTop w:val="0"/>
      <w:marBottom w:val="0"/>
      <w:divBdr>
        <w:top w:val="none" w:sz="0" w:space="0" w:color="auto"/>
        <w:left w:val="none" w:sz="0" w:space="0" w:color="auto"/>
        <w:bottom w:val="none" w:sz="0" w:space="0" w:color="auto"/>
        <w:right w:val="none" w:sz="0" w:space="0" w:color="auto"/>
      </w:divBdr>
    </w:div>
    <w:div w:id="200821590">
      <w:bodyDiv w:val="1"/>
      <w:marLeft w:val="0"/>
      <w:marRight w:val="0"/>
      <w:marTop w:val="0"/>
      <w:marBottom w:val="0"/>
      <w:divBdr>
        <w:top w:val="none" w:sz="0" w:space="0" w:color="auto"/>
        <w:left w:val="none" w:sz="0" w:space="0" w:color="auto"/>
        <w:bottom w:val="none" w:sz="0" w:space="0" w:color="auto"/>
        <w:right w:val="none" w:sz="0" w:space="0" w:color="auto"/>
      </w:divBdr>
    </w:div>
    <w:div w:id="200828741">
      <w:bodyDiv w:val="1"/>
      <w:marLeft w:val="0"/>
      <w:marRight w:val="0"/>
      <w:marTop w:val="0"/>
      <w:marBottom w:val="0"/>
      <w:divBdr>
        <w:top w:val="none" w:sz="0" w:space="0" w:color="auto"/>
        <w:left w:val="none" w:sz="0" w:space="0" w:color="auto"/>
        <w:bottom w:val="none" w:sz="0" w:space="0" w:color="auto"/>
        <w:right w:val="none" w:sz="0" w:space="0" w:color="auto"/>
      </w:divBdr>
    </w:div>
    <w:div w:id="200944925">
      <w:bodyDiv w:val="1"/>
      <w:marLeft w:val="0"/>
      <w:marRight w:val="0"/>
      <w:marTop w:val="0"/>
      <w:marBottom w:val="0"/>
      <w:divBdr>
        <w:top w:val="none" w:sz="0" w:space="0" w:color="auto"/>
        <w:left w:val="none" w:sz="0" w:space="0" w:color="auto"/>
        <w:bottom w:val="none" w:sz="0" w:space="0" w:color="auto"/>
        <w:right w:val="none" w:sz="0" w:space="0" w:color="auto"/>
      </w:divBdr>
    </w:div>
    <w:div w:id="201065163">
      <w:bodyDiv w:val="1"/>
      <w:marLeft w:val="0"/>
      <w:marRight w:val="0"/>
      <w:marTop w:val="0"/>
      <w:marBottom w:val="0"/>
      <w:divBdr>
        <w:top w:val="none" w:sz="0" w:space="0" w:color="auto"/>
        <w:left w:val="none" w:sz="0" w:space="0" w:color="auto"/>
        <w:bottom w:val="none" w:sz="0" w:space="0" w:color="auto"/>
        <w:right w:val="none" w:sz="0" w:space="0" w:color="auto"/>
      </w:divBdr>
    </w:div>
    <w:div w:id="201216504">
      <w:bodyDiv w:val="1"/>
      <w:marLeft w:val="0"/>
      <w:marRight w:val="0"/>
      <w:marTop w:val="0"/>
      <w:marBottom w:val="0"/>
      <w:divBdr>
        <w:top w:val="none" w:sz="0" w:space="0" w:color="auto"/>
        <w:left w:val="none" w:sz="0" w:space="0" w:color="auto"/>
        <w:bottom w:val="none" w:sz="0" w:space="0" w:color="auto"/>
        <w:right w:val="none" w:sz="0" w:space="0" w:color="auto"/>
      </w:divBdr>
    </w:div>
    <w:div w:id="201283253">
      <w:bodyDiv w:val="1"/>
      <w:marLeft w:val="0"/>
      <w:marRight w:val="0"/>
      <w:marTop w:val="0"/>
      <w:marBottom w:val="0"/>
      <w:divBdr>
        <w:top w:val="none" w:sz="0" w:space="0" w:color="auto"/>
        <w:left w:val="none" w:sz="0" w:space="0" w:color="auto"/>
        <w:bottom w:val="none" w:sz="0" w:space="0" w:color="auto"/>
        <w:right w:val="none" w:sz="0" w:space="0" w:color="auto"/>
      </w:divBdr>
    </w:div>
    <w:div w:id="201286625">
      <w:bodyDiv w:val="1"/>
      <w:marLeft w:val="0"/>
      <w:marRight w:val="0"/>
      <w:marTop w:val="0"/>
      <w:marBottom w:val="0"/>
      <w:divBdr>
        <w:top w:val="none" w:sz="0" w:space="0" w:color="auto"/>
        <w:left w:val="none" w:sz="0" w:space="0" w:color="auto"/>
        <w:bottom w:val="none" w:sz="0" w:space="0" w:color="auto"/>
        <w:right w:val="none" w:sz="0" w:space="0" w:color="auto"/>
      </w:divBdr>
    </w:div>
    <w:div w:id="201402786">
      <w:bodyDiv w:val="1"/>
      <w:marLeft w:val="0"/>
      <w:marRight w:val="0"/>
      <w:marTop w:val="0"/>
      <w:marBottom w:val="0"/>
      <w:divBdr>
        <w:top w:val="none" w:sz="0" w:space="0" w:color="auto"/>
        <w:left w:val="none" w:sz="0" w:space="0" w:color="auto"/>
        <w:bottom w:val="none" w:sz="0" w:space="0" w:color="auto"/>
        <w:right w:val="none" w:sz="0" w:space="0" w:color="auto"/>
      </w:divBdr>
    </w:div>
    <w:div w:id="201406332">
      <w:bodyDiv w:val="1"/>
      <w:marLeft w:val="0"/>
      <w:marRight w:val="0"/>
      <w:marTop w:val="0"/>
      <w:marBottom w:val="0"/>
      <w:divBdr>
        <w:top w:val="none" w:sz="0" w:space="0" w:color="auto"/>
        <w:left w:val="none" w:sz="0" w:space="0" w:color="auto"/>
        <w:bottom w:val="none" w:sz="0" w:space="0" w:color="auto"/>
        <w:right w:val="none" w:sz="0" w:space="0" w:color="auto"/>
      </w:divBdr>
    </w:div>
    <w:div w:id="201406423">
      <w:bodyDiv w:val="1"/>
      <w:marLeft w:val="0"/>
      <w:marRight w:val="0"/>
      <w:marTop w:val="0"/>
      <w:marBottom w:val="0"/>
      <w:divBdr>
        <w:top w:val="none" w:sz="0" w:space="0" w:color="auto"/>
        <w:left w:val="none" w:sz="0" w:space="0" w:color="auto"/>
        <w:bottom w:val="none" w:sz="0" w:space="0" w:color="auto"/>
        <w:right w:val="none" w:sz="0" w:space="0" w:color="auto"/>
      </w:divBdr>
    </w:div>
    <w:div w:id="201601712">
      <w:bodyDiv w:val="1"/>
      <w:marLeft w:val="0"/>
      <w:marRight w:val="0"/>
      <w:marTop w:val="0"/>
      <w:marBottom w:val="0"/>
      <w:divBdr>
        <w:top w:val="none" w:sz="0" w:space="0" w:color="auto"/>
        <w:left w:val="none" w:sz="0" w:space="0" w:color="auto"/>
        <w:bottom w:val="none" w:sz="0" w:space="0" w:color="auto"/>
        <w:right w:val="none" w:sz="0" w:space="0" w:color="auto"/>
      </w:divBdr>
    </w:div>
    <w:div w:id="201678345">
      <w:bodyDiv w:val="1"/>
      <w:marLeft w:val="0"/>
      <w:marRight w:val="0"/>
      <w:marTop w:val="0"/>
      <w:marBottom w:val="0"/>
      <w:divBdr>
        <w:top w:val="none" w:sz="0" w:space="0" w:color="auto"/>
        <w:left w:val="none" w:sz="0" w:space="0" w:color="auto"/>
        <w:bottom w:val="none" w:sz="0" w:space="0" w:color="auto"/>
        <w:right w:val="none" w:sz="0" w:space="0" w:color="auto"/>
      </w:divBdr>
    </w:div>
    <w:div w:id="201750429">
      <w:bodyDiv w:val="1"/>
      <w:marLeft w:val="0"/>
      <w:marRight w:val="0"/>
      <w:marTop w:val="0"/>
      <w:marBottom w:val="0"/>
      <w:divBdr>
        <w:top w:val="none" w:sz="0" w:space="0" w:color="auto"/>
        <w:left w:val="none" w:sz="0" w:space="0" w:color="auto"/>
        <w:bottom w:val="none" w:sz="0" w:space="0" w:color="auto"/>
        <w:right w:val="none" w:sz="0" w:space="0" w:color="auto"/>
      </w:divBdr>
    </w:div>
    <w:div w:id="201794688">
      <w:bodyDiv w:val="1"/>
      <w:marLeft w:val="0"/>
      <w:marRight w:val="0"/>
      <w:marTop w:val="0"/>
      <w:marBottom w:val="0"/>
      <w:divBdr>
        <w:top w:val="none" w:sz="0" w:space="0" w:color="auto"/>
        <w:left w:val="none" w:sz="0" w:space="0" w:color="auto"/>
        <w:bottom w:val="none" w:sz="0" w:space="0" w:color="auto"/>
        <w:right w:val="none" w:sz="0" w:space="0" w:color="auto"/>
      </w:divBdr>
    </w:div>
    <w:div w:id="201989912">
      <w:bodyDiv w:val="1"/>
      <w:marLeft w:val="0"/>
      <w:marRight w:val="0"/>
      <w:marTop w:val="0"/>
      <w:marBottom w:val="0"/>
      <w:divBdr>
        <w:top w:val="none" w:sz="0" w:space="0" w:color="auto"/>
        <w:left w:val="none" w:sz="0" w:space="0" w:color="auto"/>
        <w:bottom w:val="none" w:sz="0" w:space="0" w:color="auto"/>
        <w:right w:val="none" w:sz="0" w:space="0" w:color="auto"/>
      </w:divBdr>
    </w:div>
    <w:div w:id="202056759">
      <w:bodyDiv w:val="1"/>
      <w:marLeft w:val="0"/>
      <w:marRight w:val="0"/>
      <w:marTop w:val="0"/>
      <w:marBottom w:val="0"/>
      <w:divBdr>
        <w:top w:val="none" w:sz="0" w:space="0" w:color="auto"/>
        <w:left w:val="none" w:sz="0" w:space="0" w:color="auto"/>
        <w:bottom w:val="none" w:sz="0" w:space="0" w:color="auto"/>
        <w:right w:val="none" w:sz="0" w:space="0" w:color="auto"/>
      </w:divBdr>
    </w:div>
    <w:div w:id="202138611">
      <w:bodyDiv w:val="1"/>
      <w:marLeft w:val="0"/>
      <w:marRight w:val="0"/>
      <w:marTop w:val="0"/>
      <w:marBottom w:val="0"/>
      <w:divBdr>
        <w:top w:val="none" w:sz="0" w:space="0" w:color="auto"/>
        <w:left w:val="none" w:sz="0" w:space="0" w:color="auto"/>
        <w:bottom w:val="none" w:sz="0" w:space="0" w:color="auto"/>
        <w:right w:val="none" w:sz="0" w:space="0" w:color="auto"/>
      </w:divBdr>
    </w:div>
    <w:div w:id="202209454">
      <w:bodyDiv w:val="1"/>
      <w:marLeft w:val="0"/>
      <w:marRight w:val="0"/>
      <w:marTop w:val="0"/>
      <w:marBottom w:val="0"/>
      <w:divBdr>
        <w:top w:val="none" w:sz="0" w:space="0" w:color="auto"/>
        <w:left w:val="none" w:sz="0" w:space="0" w:color="auto"/>
        <w:bottom w:val="none" w:sz="0" w:space="0" w:color="auto"/>
        <w:right w:val="none" w:sz="0" w:space="0" w:color="auto"/>
      </w:divBdr>
    </w:div>
    <w:div w:id="202252404">
      <w:bodyDiv w:val="1"/>
      <w:marLeft w:val="0"/>
      <w:marRight w:val="0"/>
      <w:marTop w:val="0"/>
      <w:marBottom w:val="0"/>
      <w:divBdr>
        <w:top w:val="none" w:sz="0" w:space="0" w:color="auto"/>
        <w:left w:val="none" w:sz="0" w:space="0" w:color="auto"/>
        <w:bottom w:val="none" w:sz="0" w:space="0" w:color="auto"/>
        <w:right w:val="none" w:sz="0" w:space="0" w:color="auto"/>
      </w:divBdr>
    </w:div>
    <w:div w:id="202257811">
      <w:bodyDiv w:val="1"/>
      <w:marLeft w:val="0"/>
      <w:marRight w:val="0"/>
      <w:marTop w:val="0"/>
      <w:marBottom w:val="0"/>
      <w:divBdr>
        <w:top w:val="none" w:sz="0" w:space="0" w:color="auto"/>
        <w:left w:val="none" w:sz="0" w:space="0" w:color="auto"/>
        <w:bottom w:val="none" w:sz="0" w:space="0" w:color="auto"/>
        <w:right w:val="none" w:sz="0" w:space="0" w:color="auto"/>
      </w:divBdr>
    </w:div>
    <w:div w:id="202258279">
      <w:bodyDiv w:val="1"/>
      <w:marLeft w:val="0"/>
      <w:marRight w:val="0"/>
      <w:marTop w:val="0"/>
      <w:marBottom w:val="0"/>
      <w:divBdr>
        <w:top w:val="none" w:sz="0" w:space="0" w:color="auto"/>
        <w:left w:val="none" w:sz="0" w:space="0" w:color="auto"/>
        <w:bottom w:val="none" w:sz="0" w:space="0" w:color="auto"/>
        <w:right w:val="none" w:sz="0" w:space="0" w:color="auto"/>
      </w:divBdr>
    </w:div>
    <w:div w:id="202326375">
      <w:bodyDiv w:val="1"/>
      <w:marLeft w:val="0"/>
      <w:marRight w:val="0"/>
      <w:marTop w:val="0"/>
      <w:marBottom w:val="0"/>
      <w:divBdr>
        <w:top w:val="none" w:sz="0" w:space="0" w:color="auto"/>
        <w:left w:val="none" w:sz="0" w:space="0" w:color="auto"/>
        <w:bottom w:val="none" w:sz="0" w:space="0" w:color="auto"/>
        <w:right w:val="none" w:sz="0" w:space="0" w:color="auto"/>
      </w:divBdr>
    </w:div>
    <w:div w:id="202407366">
      <w:bodyDiv w:val="1"/>
      <w:marLeft w:val="0"/>
      <w:marRight w:val="0"/>
      <w:marTop w:val="0"/>
      <w:marBottom w:val="0"/>
      <w:divBdr>
        <w:top w:val="none" w:sz="0" w:space="0" w:color="auto"/>
        <w:left w:val="none" w:sz="0" w:space="0" w:color="auto"/>
        <w:bottom w:val="none" w:sz="0" w:space="0" w:color="auto"/>
        <w:right w:val="none" w:sz="0" w:space="0" w:color="auto"/>
      </w:divBdr>
    </w:div>
    <w:div w:id="202445328">
      <w:bodyDiv w:val="1"/>
      <w:marLeft w:val="0"/>
      <w:marRight w:val="0"/>
      <w:marTop w:val="0"/>
      <w:marBottom w:val="0"/>
      <w:divBdr>
        <w:top w:val="none" w:sz="0" w:space="0" w:color="auto"/>
        <w:left w:val="none" w:sz="0" w:space="0" w:color="auto"/>
        <w:bottom w:val="none" w:sz="0" w:space="0" w:color="auto"/>
        <w:right w:val="none" w:sz="0" w:space="0" w:color="auto"/>
      </w:divBdr>
    </w:div>
    <w:div w:id="202518584">
      <w:bodyDiv w:val="1"/>
      <w:marLeft w:val="0"/>
      <w:marRight w:val="0"/>
      <w:marTop w:val="0"/>
      <w:marBottom w:val="0"/>
      <w:divBdr>
        <w:top w:val="none" w:sz="0" w:space="0" w:color="auto"/>
        <w:left w:val="none" w:sz="0" w:space="0" w:color="auto"/>
        <w:bottom w:val="none" w:sz="0" w:space="0" w:color="auto"/>
        <w:right w:val="none" w:sz="0" w:space="0" w:color="auto"/>
      </w:divBdr>
    </w:div>
    <w:div w:id="202713101">
      <w:bodyDiv w:val="1"/>
      <w:marLeft w:val="0"/>
      <w:marRight w:val="0"/>
      <w:marTop w:val="0"/>
      <w:marBottom w:val="0"/>
      <w:divBdr>
        <w:top w:val="none" w:sz="0" w:space="0" w:color="auto"/>
        <w:left w:val="none" w:sz="0" w:space="0" w:color="auto"/>
        <w:bottom w:val="none" w:sz="0" w:space="0" w:color="auto"/>
        <w:right w:val="none" w:sz="0" w:space="0" w:color="auto"/>
      </w:divBdr>
    </w:div>
    <w:div w:id="202716453">
      <w:bodyDiv w:val="1"/>
      <w:marLeft w:val="0"/>
      <w:marRight w:val="0"/>
      <w:marTop w:val="0"/>
      <w:marBottom w:val="0"/>
      <w:divBdr>
        <w:top w:val="none" w:sz="0" w:space="0" w:color="auto"/>
        <w:left w:val="none" w:sz="0" w:space="0" w:color="auto"/>
        <w:bottom w:val="none" w:sz="0" w:space="0" w:color="auto"/>
        <w:right w:val="none" w:sz="0" w:space="0" w:color="auto"/>
      </w:divBdr>
    </w:div>
    <w:div w:id="202836338">
      <w:bodyDiv w:val="1"/>
      <w:marLeft w:val="0"/>
      <w:marRight w:val="0"/>
      <w:marTop w:val="0"/>
      <w:marBottom w:val="0"/>
      <w:divBdr>
        <w:top w:val="none" w:sz="0" w:space="0" w:color="auto"/>
        <w:left w:val="none" w:sz="0" w:space="0" w:color="auto"/>
        <w:bottom w:val="none" w:sz="0" w:space="0" w:color="auto"/>
        <w:right w:val="none" w:sz="0" w:space="0" w:color="auto"/>
      </w:divBdr>
    </w:div>
    <w:div w:id="203031347">
      <w:bodyDiv w:val="1"/>
      <w:marLeft w:val="0"/>
      <w:marRight w:val="0"/>
      <w:marTop w:val="0"/>
      <w:marBottom w:val="0"/>
      <w:divBdr>
        <w:top w:val="none" w:sz="0" w:space="0" w:color="auto"/>
        <w:left w:val="none" w:sz="0" w:space="0" w:color="auto"/>
        <w:bottom w:val="none" w:sz="0" w:space="0" w:color="auto"/>
        <w:right w:val="none" w:sz="0" w:space="0" w:color="auto"/>
      </w:divBdr>
    </w:div>
    <w:div w:id="203370346">
      <w:bodyDiv w:val="1"/>
      <w:marLeft w:val="0"/>
      <w:marRight w:val="0"/>
      <w:marTop w:val="0"/>
      <w:marBottom w:val="0"/>
      <w:divBdr>
        <w:top w:val="none" w:sz="0" w:space="0" w:color="auto"/>
        <w:left w:val="none" w:sz="0" w:space="0" w:color="auto"/>
        <w:bottom w:val="none" w:sz="0" w:space="0" w:color="auto"/>
        <w:right w:val="none" w:sz="0" w:space="0" w:color="auto"/>
      </w:divBdr>
    </w:div>
    <w:div w:id="203490921">
      <w:bodyDiv w:val="1"/>
      <w:marLeft w:val="0"/>
      <w:marRight w:val="0"/>
      <w:marTop w:val="0"/>
      <w:marBottom w:val="0"/>
      <w:divBdr>
        <w:top w:val="none" w:sz="0" w:space="0" w:color="auto"/>
        <w:left w:val="none" w:sz="0" w:space="0" w:color="auto"/>
        <w:bottom w:val="none" w:sz="0" w:space="0" w:color="auto"/>
        <w:right w:val="none" w:sz="0" w:space="0" w:color="auto"/>
      </w:divBdr>
    </w:div>
    <w:div w:id="203491088">
      <w:bodyDiv w:val="1"/>
      <w:marLeft w:val="0"/>
      <w:marRight w:val="0"/>
      <w:marTop w:val="0"/>
      <w:marBottom w:val="0"/>
      <w:divBdr>
        <w:top w:val="none" w:sz="0" w:space="0" w:color="auto"/>
        <w:left w:val="none" w:sz="0" w:space="0" w:color="auto"/>
        <w:bottom w:val="none" w:sz="0" w:space="0" w:color="auto"/>
        <w:right w:val="none" w:sz="0" w:space="0" w:color="auto"/>
      </w:divBdr>
    </w:div>
    <w:div w:id="203640975">
      <w:bodyDiv w:val="1"/>
      <w:marLeft w:val="0"/>
      <w:marRight w:val="0"/>
      <w:marTop w:val="0"/>
      <w:marBottom w:val="0"/>
      <w:divBdr>
        <w:top w:val="none" w:sz="0" w:space="0" w:color="auto"/>
        <w:left w:val="none" w:sz="0" w:space="0" w:color="auto"/>
        <w:bottom w:val="none" w:sz="0" w:space="0" w:color="auto"/>
        <w:right w:val="none" w:sz="0" w:space="0" w:color="auto"/>
      </w:divBdr>
    </w:div>
    <w:div w:id="203755289">
      <w:bodyDiv w:val="1"/>
      <w:marLeft w:val="0"/>
      <w:marRight w:val="0"/>
      <w:marTop w:val="0"/>
      <w:marBottom w:val="0"/>
      <w:divBdr>
        <w:top w:val="none" w:sz="0" w:space="0" w:color="auto"/>
        <w:left w:val="none" w:sz="0" w:space="0" w:color="auto"/>
        <w:bottom w:val="none" w:sz="0" w:space="0" w:color="auto"/>
        <w:right w:val="none" w:sz="0" w:space="0" w:color="auto"/>
      </w:divBdr>
    </w:div>
    <w:div w:id="204025911">
      <w:bodyDiv w:val="1"/>
      <w:marLeft w:val="0"/>
      <w:marRight w:val="0"/>
      <w:marTop w:val="0"/>
      <w:marBottom w:val="0"/>
      <w:divBdr>
        <w:top w:val="none" w:sz="0" w:space="0" w:color="auto"/>
        <w:left w:val="none" w:sz="0" w:space="0" w:color="auto"/>
        <w:bottom w:val="none" w:sz="0" w:space="0" w:color="auto"/>
        <w:right w:val="none" w:sz="0" w:space="0" w:color="auto"/>
      </w:divBdr>
    </w:div>
    <w:div w:id="204099127">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220795">
      <w:bodyDiv w:val="1"/>
      <w:marLeft w:val="0"/>
      <w:marRight w:val="0"/>
      <w:marTop w:val="0"/>
      <w:marBottom w:val="0"/>
      <w:divBdr>
        <w:top w:val="none" w:sz="0" w:space="0" w:color="auto"/>
        <w:left w:val="none" w:sz="0" w:space="0" w:color="auto"/>
        <w:bottom w:val="none" w:sz="0" w:space="0" w:color="auto"/>
        <w:right w:val="none" w:sz="0" w:space="0" w:color="auto"/>
      </w:divBdr>
    </w:div>
    <w:div w:id="204408476">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4609518">
      <w:bodyDiv w:val="1"/>
      <w:marLeft w:val="0"/>
      <w:marRight w:val="0"/>
      <w:marTop w:val="0"/>
      <w:marBottom w:val="0"/>
      <w:divBdr>
        <w:top w:val="none" w:sz="0" w:space="0" w:color="auto"/>
        <w:left w:val="none" w:sz="0" w:space="0" w:color="auto"/>
        <w:bottom w:val="none" w:sz="0" w:space="0" w:color="auto"/>
        <w:right w:val="none" w:sz="0" w:space="0" w:color="auto"/>
      </w:divBdr>
    </w:div>
    <w:div w:id="205145351">
      <w:bodyDiv w:val="1"/>
      <w:marLeft w:val="0"/>
      <w:marRight w:val="0"/>
      <w:marTop w:val="0"/>
      <w:marBottom w:val="0"/>
      <w:divBdr>
        <w:top w:val="none" w:sz="0" w:space="0" w:color="auto"/>
        <w:left w:val="none" w:sz="0" w:space="0" w:color="auto"/>
        <w:bottom w:val="none" w:sz="0" w:space="0" w:color="auto"/>
        <w:right w:val="none" w:sz="0" w:space="0" w:color="auto"/>
      </w:divBdr>
    </w:div>
    <w:div w:id="205261356">
      <w:bodyDiv w:val="1"/>
      <w:marLeft w:val="0"/>
      <w:marRight w:val="0"/>
      <w:marTop w:val="0"/>
      <w:marBottom w:val="0"/>
      <w:divBdr>
        <w:top w:val="none" w:sz="0" w:space="0" w:color="auto"/>
        <w:left w:val="none" w:sz="0" w:space="0" w:color="auto"/>
        <w:bottom w:val="none" w:sz="0" w:space="0" w:color="auto"/>
        <w:right w:val="none" w:sz="0" w:space="0" w:color="auto"/>
      </w:divBdr>
    </w:div>
    <w:div w:id="205337078">
      <w:bodyDiv w:val="1"/>
      <w:marLeft w:val="0"/>
      <w:marRight w:val="0"/>
      <w:marTop w:val="0"/>
      <w:marBottom w:val="0"/>
      <w:divBdr>
        <w:top w:val="none" w:sz="0" w:space="0" w:color="auto"/>
        <w:left w:val="none" w:sz="0" w:space="0" w:color="auto"/>
        <w:bottom w:val="none" w:sz="0" w:space="0" w:color="auto"/>
        <w:right w:val="none" w:sz="0" w:space="0" w:color="auto"/>
      </w:divBdr>
    </w:div>
    <w:div w:id="205526778">
      <w:bodyDiv w:val="1"/>
      <w:marLeft w:val="0"/>
      <w:marRight w:val="0"/>
      <w:marTop w:val="0"/>
      <w:marBottom w:val="0"/>
      <w:divBdr>
        <w:top w:val="none" w:sz="0" w:space="0" w:color="auto"/>
        <w:left w:val="none" w:sz="0" w:space="0" w:color="auto"/>
        <w:bottom w:val="none" w:sz="0" w:space="0" w:color="auto"/>
        <w:right w:val="none" w:sz="0" w:space="0" w:color="auto"/>
      </w:divBdr>
    </w:div>
    <w:div w:id="205795151">
      <w:bodyDiv w:val="1"/>
      <w:marLeft w:val="0"/>
      <w:marRight w:val="0"/>
      <w:marTop w:val="0"/>
      <w:marBottom w:val="0"/>
      <w:divBdr>
        <w:top w:val="none" w:sz="0" w:space="0" w:color="auto"/>
        <w:left w:val="none" w:sz="0" w:space="0" w:color="auto"/>
        <w:bottom w:val="none" w:sz="0" w:space="0" w:color="auto"/>
        <w:right w:val="none" w:sz="0" w:space="0" w:color="auto"/>
      </w:divBdr>
    </w:div>
    <w:div w:id="205796501">
      <w:bodyDiv w:val="1"/>
      <w:marLeft w:val="0"/>
      <w:marRight w:val="0"/>
      <w:marTop w:val="0"/>
      <w:marBottom w:val="0"/>
      <w:divBdr>
        <w:top w:val="none" w:sz="0" w:space="0" w:color="auto"/>
        <w:left w:val="none" w:sz="0" w:space="0" w:color="auto"/>
        <w:bottom w:val="none" w:sz="0" w:space="0" w:color="auto"/>
        <w:right w:val="none" w:sz="0" w:space="0" w:color="auto"/>
      </w:divBdr>
    </w:div>
    <w:div w:id="205991471">
      <w:bodyDiv w:val="1"/>
      <w:marLeft w:val="0"/>
      <w:marRight w:val="0"/>
      <w:marTop w:val="0"/>
      <w:marBottom w:val="0"/>
      <w:divBdr>
        <w:top w:val="none" w:sz="0" w:space="0" w:color="auto"/>
        <w:left w:val="none" w:sz="0" w:space="0" w:color="auto"/>
        <w:bottom w:val="none" w:sz="0" w:space="0" w:color="auto"/>
        <w:right w:val="none" w:sz="0" w:space="0" w:color="auto"/>
      </w:divBdr>
    </w:div>
    <w:div w:id="206066509">
      <w:bodyDiv w:val="1"/>
      <w:marLeft w:val="0"/>
      <w:marRight w:val="0"/>
      <w:marTop w:val="0"/>
      <w:marBottom w:val="0"/>
      <w:divBdr>
        <w:top w:val="none" w:sz="0" w:space="0" w:color="auto"/>
        <w:left w:val="none" w:sz="0" w:space="0" w:color="auto"/>
        <w:bottom w:val="none" w:sz="0" w:space="0" w:color="auto"/>
        <w:right w:val="none" w:sz="0" w:space="0" w:color="auto"/>
      </w:divBdr>
    </w:div>
    <w:div w:id="206067468">
      <w:bodyDiv w:val="1"/>
      <w:marLeft w:val="0"/>
      <w:marRight w:val="0"/>
      <w:marTop w:val="0"/>
      <w:marBottom w:val="0"/>
      <w:divBdr>
        <w:top w:val="none" w:sz="0" w:space="0" w:color="auto"/>
        <w:left w:val="none" w:sz="0" w:space="0" w:color="auto"/>
        <w:bottom w:val="none" w:sz="0" w:space="0" w:color="auto"/>
        <w:right w:val="none" w:sz="0" w:space="0" w:color="auto"/>
      </w:divBdr>
    </w:div>
    <w:div w:id="206186016">
      <w:bodyDiv w:val="1"/>
      <w:marLeft w:val="0"/>
      <w:marRight w:val="0"/>
      <w:marTop w:val="0"/>
      <w:marBottom w:val="0"/>
      <w:divBdr>
        <w:top w:val="none" w:sz="0" w:space="0" w:color="auto"/>
        <w:left w:val="none" w:sz="0" w:space="0" w:color="auto"/>
        <w:bottom w:val="none" w:sz="0" w:space="0" w:color="auto"/>
        <w:right w:val="none" w:sz="0" w:space="0" w:color="auto"/>
      </w:divBdr>
    </w:div>
    <w:div w:id="206331790">
      <w:bodyDiv w:val="1"/>
      <w:marLeft w:val="0"/>
      <w:marRight w:val="0"/>
      <w:marTop w:val="0"/>
      <w:marBottom w:val="0"/>
      <w:divBdr>
        <w:top w:val="none" w:sz="0" w:space="0" w:color="auto"/>
        <w:left w:val="none" w:sz="0" w:space="0" w:color="auto"/>
        <w:bottom w:val="none" w:sz="0" w:space="0" w:color="auto"/>
        <w:right w:val="none" w:sz="0" w:space="0" w:color="auto"/>
      </w:divBdr>
    </w:div>
    <w:div w:id="206381165">
      <w:bodyDiv w:val="1"/>
      <w:marLeft w:val="0"/>
      <w:marRight w:val="0"/>
      <w:marTop w:val="0"/>
      <w:marBottom w:val="0"/>
      <w:divBdr>
        <w:top w:val="none" w:sz="0" w:space="0" w:color="auto"/>
        <w:left w:val="none" w:sz="0" w:space="0" w:color="auto"/>
        <w:bottom w:val="none" w:sz="0" w:space="0" w:color="auto"/>
        <w:right w:val="none" w:sz="0" w:space="0" w:color="auto"/>
      </w:divBdr>
    </w:div>
    <w:div w:id="206527809">
      <w:bodyDiv w:val="1"/>
      <w:marLeft w:val="0"/>
      <w:marRight w:val="0"/>
      <w:marTop w:val="0"/>
      <w:marBottom w:val="0"/>
      <w:divBdr>
        <w:top w:val="none" w:sz="0" w:space="0" w:color="auto"/>
        <w:left w:val="none" w:sz="0" w:space="0" w:color="auto"/>
        <w:bottom w:val="none" w:sz="0" w:space="0" w:color="auto"/>
        <w:right w:val="none" w:sz="0" w:space="0" w:color="auto"/>
      </w:divBdr>
    </w:div>
    <w:div w:id="206573996">
      <w:bodyDiv w:val="1"/>
      <w:marLeft w:val="0"/>
      <w:marRight w:val="0"/>
      <w:marTop w:val="0"/>
      <w:marBottom w:val="0"/>
      <w:divBdr>
        <w:top w:val="none" w:sz="0" w:space="0" w:color="auto"/>
        <w:left w:val="none" w:sz="0" w:space="0" w:color="auto"/>
        <w:bottom w:val="none" w:sz="0" w:space="0" w:color="auto"/>
        <w:right w:val="none" w:sz="0" w:space="0" w:color="auto"/>
      </w:divBdr>
    </w:div>
    <w:div w:id="206721799">
      <w:bodyDiv w:val="1"/>
      <w:marLeft w:val="0"/>
      <w:marRight w:val="0"/>
      <w:marTop w:val="0"/>
      <w:marBottom w:val="0"/>
      <w:divBdr>
        <w:top w:val="none" w:sz="0" w:space="0" w:color="auto"/>
        <w:left w:val="none" w:sz="0" w:space="0" w:color="auto"/>
        <w:bottom w:val="none" w:sz="0" w:space="0" w:color="auto"/>
        <w:right w:val="none" w:sz="0" w:space="0" w:color="auto"/>
      </w:divBdr>
    </w:div>
    <w:div w:id="206919490">
      <w:bodyDiv w:val="1"/>
      <w:marLeft w:val="0"/>
      <w:marRight w:val="0"/>
      <w:marTop w:val="0"/>
      <w:marBottom w:val="0"/>
      <w:divBdr>
        <w:top w:val="none" w:sz="0" w:space="0" w:color="auto"/>
        <w:left w:val="none" w:sz="0" w:space="0" w:color="auto"/>
        <w:bottom w:val="none" w:sz="0" w:space="0" w:color="auto"/>
        <w:right w:val="none" w:sz="0" w:space="0" w:color="auto"/>
      </w:divBdr>
    </w:div>
    <w:div w:id="207105625">
      <w:bodyDiv w:val="1"/>
      <w:marLeft w:val="0"/>
      <w:marRight w:val="0"/>
      <w:marTop w:val="0"/>
      <w:marBottom w:val="0"/>
      <w:divBdr>
        <w:top w:val="none" w:sz="0" w:space="0" w:color="auto"/>
        <w:left w:val="none" w:sz="0" w:space="0" w:color="auto"/>
        <w:bottom w:val="none" w:sz="0" w:space="0" w:color="auto"/>
        <w:right w:val="none" w:sz="0" w:space="0" w:color="auto"/>
      </w:divBdr>
    </w:div>
    <w:div w:id="207114377">
      <w:bodyDiv w:val="1"/>
      <w:marLeft w:val="0"/>
      <w:marRight w:val="0"/>
      <w:marTop w:val="0"/>
      <w:marBottom w:val="0"/>
      <w:divBdr>
        <w:top w:val="none" w:sz="0" w:space="0" w:color="auto"/>
        <w:left w:val="none" w:sz="0" w:space="0" w:color="auto"/>
        <w:bottom w:val="none" w:sz="0" w:space="0" w:color="auto"/>
        <w:right w:val="none" w:sz="0" w:space="0" w:color="auto"/>
      </w:divBdr>
    </w:div>
    <w:div w:id="207231346">
      <w:bodyDiv w:val="1"/>
      <w:marLeft w:val="0"/>
      <w:marRight w:val="0"/>
      <w:marTop w:val="0"/>
      <w:marBottom w:val="0"/>
      <w:divBdr>
        <w:top w:val="none" w:sz="0" w:space="0" w:color="auto"/>
        <w:left w:val="none" w:sz="0" w:space="0" w:color="auto"/>
        <w:bottom w:val="none" w:sz="0" w:space="0" w:color="auto"/>
        <w:right w:val="none" w:sz="0" w:space="0" w:color="auto"/>
      </w:divBdr>
    </w:div>
    <w:div w:id="207423698">
      <w:bodyDiv w:val="1"/>
      <w:marLeft w:val="0"/>
      <w:marRight w:val="0"/>
      <w:marTop w:val="0"/>
      <w:marBottom w:val="0"/>
      <w:divBdr>
        <w:top w:val="none" w:sz="0" w:space="0" w:color="auto"/>
        <w:left w:val="none" w:sz="0" w:space="0" w:color="auto"/>
        <w:bottom w:val="none" w:sz="0" w:space="0" w:color="auto"/>
        <w:right w:val="none" w:sz="0" w:space="0" w:color="auto"/>
      </w:divBdr>
    </w:div>
    <w:div w:id="207494708">
      <w:bodyDiv w:val="1"/>
      <w:marLeft w:val="0"/>
      <w:marRight w:val="0"/>
      <w:marTop w:val="0"/>
      <w:marBottom w:val="0"/>
      <w:divBdr>
        <w:top w:val="none" w:sz="0" w:space="0" w:color="auto"/>
        <w:left w:val="none" w:sz="0" w:space="0" w:color="auto"/>
        <w:bottom w:val="none" w:sz="0" w:space="0" w:color="auto"/>
        <w:right w:val="none" w:sz="0" w:space="0" w:color="auto"/>
      </w:divBdr>
    </w:div>
    <w:div w:id="207685429">
      <w:bodyDiv w:val="1"/>
      <w:marLeft w:val="0"/>
      <w:marRight w:val="0"/>
      <w:marTop w:val="0"/>
      <w:marBottom w:val="0"/>
      <w:divBdr>
        <w:top w:val="none" w:sz="0" w:space="0" w:color="auto"/>
        <w:left w:val="none" w:sz="0" w:space="0" w:color="auto"/>
        <w:bottom w:val="none" w:sz="0" w:space="0" w:color="auto"/>
        <w:right w:val="none" w:sz="0" w:space="0" w:color="auto"/>
      </w:divBdr>
    </w:div>
    <w:div w:id="208416364">
      <w:bodyDiv w:val="1"/>
      <w:marLeft w:val="0"/>
      <w:marRight w:val="0"/>
      <w:marTop w:val="0"/>
      <w:marBottom w:val="0"/>
      <w:divBdr>
        <w:top w:val="none" w:sz="0" w:space="0" w:color="auto"/>
        <w:left w:val="none" w:sz="0" w:space="0" w:color="auto"/>
        <w:bottom w:val="none" w:sz="0" w:space="0" w:color="auto"/>
        <w:right w:val="none" w:sz="0" w:space="0" w:color="auto"/>
      </w:divBdr>
    </w:div>
    <w:div w:id="208497121">
      <w:bodyDiv w:val="1"/>
      <w:marLeft w:val="0"/>
      <w:marRight w:val="0"/>
      <w:marTop w:val="0"/>
      <w:marBottom w:val="0"/>
      <w:divBdr>
        <w:top w:val="none" w:sz="0" w:space="0" w:color="auto"/>
        <w:left w:val="none" w:sz="0" w:space="0" w:color="auto"/>
        <w:bottom w:val="none" w:sz="0" w:space="0" w:color="auto"/>
        <w:right w:val="none" w:sz="0" w:space="0" w:color="auto"/>
      </w:divBdr>
    </w:div>
    <w:div w:id="208499665">
      <w:bodyDiv w:val="1"/>
      <w:marLeft w:val="0"/>
      <w:marRight w:val="0"/>
      <w:marTop w:val="0"/>
      <w:marBottom w:val="0"/>
      <w:divBdr>
        <w:top w:val="none" w:sz="0" w:space="0" w:color="auto"/>
        <w:left w:val="none" w:sz="0" w:space="0" w:color="auto"/>
        <w:bottom w:val="none" w:sz="0" w:space="0" w:color="auto"/>
        <w:right w:val="none" w:sz="0" w:space="0" w:color="auto"/>
      </w:divBdr>
    </w:div>
    <w:div w:id="208763072">
      <w:bodyDiv w:val="1"/>
      <w:marLeft w:val="0"/>
      <w:marRight w:val="0"/>
      <w:marTop w:val="0"/>
      <w:marBottom w:val="0"/>
      <w:divBdr>
        <w:top w:val="none" w:sz="0" w:space="0" w:color="auto"/>
        <w:left w:val="none" w:sz="0" w:space="0" w:color="auto"/>
        <w:bottom w:val="none" w:sz="0" w:space="0" w:color="auto"/>
        <w:right w:val="none" w:sz="0" w:space="0" w:color="auto"/>
      </w:divBdr>
    </w:div>
    <w:div w:id="208804882">
      <w:bodyDiv w:val="1"/>
      <w:marLeft w:val="0"/>
      <w:marRight w:val="0"/>
      <w:marTop w:val="0"/>
      <w:marBottom w:val="0"/>
      <w:divBdr>
        <w:top w:val="none" w:sz="0" w:space="0" w:color="auto"/>
        <w:left w:val="none" w:sz="0" w:space="0" w:color="auto"/>
        <w:bottom w:val="none" w:sz="0" w:space="0" w:color="auto"/>
        <w:right w:val="none" w:sz="0" w:space="0" w:color="auto"/>
      </w:divBdr>
    </w:div>
    <w:div w:id="208806080">
      <w:bodyDiv w:val="1"/>
      <w:marLeft w:val="0"/>
      <w:marRight w:val="0"/>
      <w:marTop w:val="0"/>
      <w:marBottom w:val="0"/>
      <w:divBdr>
        <w:top w:val="none" w:sz="0" w:space="0" w:color="auto"/>
        <w:left w:val="none" w:sz="0" w:space="0" w:color="auto"/>
        <w:bottom w:val="none" w:sz="0" w:space="0" w:color="auto"/>
        <w:right w:val="none" w:sz="0" w:space="0" w:color="auto"/>
      </w:divBdr>
    </w:div>
    <w:div w:id="208809061">
      <w:bodyDiv w:val="1"/>
      <w:marLeft w:val="0"/>
      <w:marRight w:val="0"/>
      <w:marTop w:val="0"/>
      <w:marBottom w:val="0"/>
      <w:divBdr>
        <w:top w:val="none" w:sz="0" w:space="0" w:color="auto"/>
        <w:left w:val="none" w:sz="0" w:space="0" w:color="auto"/>
        <w:bottom w:val="none" w:sz="0" w:space="0" w:color="auto"/>
        <w:right w:val="none" w:sz="0" w:space="0" w:color="auto"/>
      </w:divBdr>
    </w:div>
    <w:div w:id="208883749">
      <w:bodyDiv w:val="1"/>
      <w:marLeft w:val="0"/>
      <w:marRight w:val="0"/>
      <w:marTop w:val="0"/>
      <w:marBottom w:val="0"/>
      <w:divBdr>
        <w:top w:val="none" w:sz="0" w:space="0" w:color="auto"/>
        <w:left w:val="none" w:sz="0" w:space="0" w:color="auto"/>
        <w:bottom w:val="none" w:sz="0" w:space="0" w:color="auto"/>
        <w:right w:val="none" w:sz="0" w:space="0" w:color="auto"/>
      </w:divBdr>
    </w:div>
    <w:div w:id="208960382">
      <w:bodyDiv w:val="1"/>
      <w:marLeft w:val="0"/>
      <w:marRight w:val="0"/>
      <w:marTop w:val="0"/>
      <w:marBottom w:val="0"/>
      <w:divBdr>
        <w:top w:val="none" w:sz="0" w:space="0" w:color="auto"/>
        <w:left w:val="none" w:sz="0" w:space="0" w:color="auto"/>
        <w:bottom w:val="none" w:sz="0" w:space="0" w:color="auto"/>
        <w:right w:val="none" w:sz="0" w:space="0" w:color="auto"/>
      </w:divBdr>
    </w:div>
    <w:div w:id="208995819">
      <w:bodyDiv w:val="1"/>
      <w:marLeft w:val="0"/>
      <w:marRight w:val="0"/>
      <w:marTop w:val="0"/>
      <w:marBottom w:val="0"/>
      <w:divBdr>
        <w:top w:val="none" w:sz="0" w:space="0" w:color="auto"/>
        <w:left w:val="none" w:sz="0" w:space="0" w:color="auto"/>
        <w:bottom w:val="none" w:sz="0" w:space="0" w:color="auto"/>
        <w:right w:val="none" w:sz="0" w:space="0" w:color="auto"/>
      </w:divBdr>
    </w:div>
    <w:div w:id="209073108">
      <w:bodyDiv w:val="1"/>
      <w:marLeft w:val="0"/>
      <w:marRight w:val="0"/>
      <w:marTop w:val="0"/>
      <w:marBottom w:val="0"/>
      <w:divBdr>
        <w:top w:val="none" w:sz="0" w:space="0" w:color="auto"/>
        <w:left w:val="none" w:sz="0" w:space="0" w:color="auto"/>
        <w:bottom w:val="none" w:sz="0" w:space="0" w:color="auto"/>
        <w:right w:val="none" w:sz="0" w:space="0" w:color="auto"/>
      </w:divBdr>
    </w:div>
    <w:div w:id="209272506">
      <w:bodyDiv w:val="1"/>
      <w:marLeft w:val="0"/>
      <w:marRight w:val="0"/>
      <w:marTop w:val="0"/>
      <w:marBottom w:val="0"/>
      <w:divBdr>
        <w:top w:val="none" w:sz="0" w:space="0" w:color="auto"/>
        <w:left w:val="none" w:sz="0" w:space="0" w:color="auto"/>
        <w:bottom w:val="none" w:sz="0" w:space="0" w:color="auto"/>
        <w:right w:val="none" w:sz="0" w:space="0" w:color="auto"/>
      </w:divBdr>
    </w:div>
    <w:div w:id="209343840">
      <w:bodyDiv w:val="1"/>
      <w:marLeft w:val="0"/>
      <w:marRight w:val="0"/>
      <w:marTop w:val="0"/>
      <w:marBottom w:val="0"/>
      <w:divBdr>
        <w:top w:val="none" w:sz="0" w:space="0" w:color="auto"/>
        <w:left w:val="none" w:sz="0" w:space="0" w:color="auto"/>
        <w:bottom w:val="none" w:sz="0" w:space="0" w:color="auto"/>
        <w:right w:val="none" w:sz="0" w:space="0" w:color="auto"/>
      </w:divBdr>
    </w:div>
    <w:div w:id="209348569">
      <w:bodyDiv w:val="1"/>
      <w:marLeft w:val="0"/>
      <w:marRight w:val="0"/>
      <w:marTop w:val="0"/>
      <w:marBottom w:val="0"/>
      <w:divBdr>
        <w:top w:val="none" w:sz="0" w:space="0" w:color="auto"/>
        <w:left w:val="none" w:sz="0" w:space="0" w:color="auto"/>
        <w:bottom w:val="none" w:sz="0" w:space="0" w:color="auto"/>
        <w:right w:val="none" w:sz="0" w:space="0" w:color="auto"/>
      </w:divBdr>
    </w:div>
    <w:div w:id="209538550">
      <w:bodyDiv w:val="1"/>
      <w:marLeft w:val="0"/>
      <w:marRight w:val="0"/>
      <w:marTop w:val="0"/>
      <w:marBottom w:val="0"/>
      <w:divBdr>
        <w:top w:val="none" w:sz="0" w:space="0" w:color="auto"/>
        <w:left w:val="none" w:sz="0" w:space="0" w:color="auto"/>
        <w:bottom w:val="none" w:sz="0" w:space="0" w:color="auto"/>
        <w:right w:val="none" w:sz="0" w:space="0" w:color="auto"/>
      </w:divBdr>
    </w:div>
    <w:div w:id="209729331">
      <w:bodyDiv w:val="1"/>
      <w:marLeft w:val="0"/>
      <w:marRight w:val="0"/>
      <w:marTop w:val="0"/>
      <w:marBottom w:val="0"/>
      <w:divBdr>
        <w:top w:val="none" w:sz="0" w:space="0" w:color="auto"/>
        <w:left w:val="none" w:sz="0" w:space="0" w:color="auto"/>
        <w:bottom w:val="none" w:sz="0" w:space="0" w:color="auto"/>
        <w:right w:val="none" w:sz="0" w:space="0" w:color="auto"/>
      </w:divBdr>
    </w:div>
    <w:div w:id="209734414">
      <w:bodyDiv w:val="1"/>
      <w:marLeft w:val="0"/>
      <w:marRight w:val="0"/>
      <w:marTop w:val="0"/>
      <w:marBottom w:val="0"/>
      <w:divBdr>
        <w:top w:val="none" w:sz="0" w:space="0" w:color="auto"/>
        <w:left w:val="none" w:sz="0" w:space="0" w:color="auto"/>
        <w:bottom w:val="none" w:sz="0" w:space="0" w:color="auto"/>
        <w:right w:val="none" w:sz="0" w:space="0" w:color="auto"/>
      </w:divBdr>
    </w:div>
    <w:div w:id="209809802">
      <w:bodyDiv w:val="1"/>
      <w:marLeft w:val="0"/>
      <w:marRight w:val="0"/>
      <w:marTop w:val="0"/>
      <w:marBottom w:val="0"/>
      <w:divBdr>
        <w:top w:val="none" w:sz="0" w:space="0" w:color="auto"/>
        <w:left w:val="none" w:sz="0" w:space="0" w:color="auto"/>
        <w:bottom w:val="none" w:sz="0" w:space="0" w:color="auto"/>
        <w:right w:val="none" w:sz="0" w:space="0" w:color="auto"/>
      </w:divBdr>
    </w:div>
    <w:div w:id="209849603">
      <w:bodyDiv w:val="1"/>
      <w:marLeft w:val="0"/>
      <w:marRight w:val="0"/>
      <w:marTop w:val="0"/>
      <w:marBottom w:val="0"/>
      <w:divBdr>
        <w:top w:val="none" w:sz="0" w:space="0" w:color="auto"/>
        <w:left w:val="none" w:sz="0" w:space="0" w:color="auto"/>
        <w:bottom w:val="none" w:sz="0" w:space="0" w:color="auto"/>
        <w:right w:val="none" w:sz="0" w:space="0" w:color="auto"/>
      </w:divBdr>
    </w:div>
    <w:div w:id="209923220">
      <w:bodyDiv w:val="1"/>
      <w:marLeft w:val="0"/>
      <w:marRight w:val="0"/>
      <w:marTop w:val="0"/>
      <w:marBottom w:val="0"/>
      <w:divBdr>
        <w:top w:val="none" w:sz="0" w:space="0" w:color="auto"/>
        <w:left w:val="none" w:sz="0" w:space="0" w:color="auto"/>
        <w:bottom w:val="none" w:sz="0" w:space="0" w:color="auto"/>
        <w:right w:val="none" w:sz="0" w:space="0" w:color="auto"/>
      </w:divBdr>
    </w:div>
    <w:div w:id="209997503">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117215">
      <w:bodyDiv w:val="1"/>
      <w:marLeft w:val="0"/>
      <w:marRight w:val="0"/>
      <w:marTop w:val="0"/>
      <w:marBottom w:val="0"/>
      <w:divBdr>
        <w:top w:val="none" w:sz="0" w:space="0" w:color="auto"/>
        <w:left w:val="none" w:sz="0" w:space="0" w:color="auto"/>
        <w:bottom w:val="none" w:sz="0" w:space="0" w:color="auto"/>
        <w:right w:val="none" w:sz="0" w:space="0" w:color="auto"/>
      </w:divBdr>
    </w:div>
    <w:div w:id="210190654">
      <w:bodyDiv w:val="1"/>
      <w:marLeft w:val="0"/>
      <w:marRight w:val="0"/>
      <w:marTop w:val="0"/>
      <w:marBottom w:val="0"/>
      <w:divBdr>
        <w:top w:val="none" w:sz="0" w:space="0" w:color="auto"/>
        <w:left w:val="none" w:sz="0" w:space="0" w:color="auto"/>
        <w:bottom w:val="none" w:sz="0" w:space="0" w:color="auto"/>
        <w:right w:val="none" w:sz="0" w:space="0" w:color="auto"/>
      </w:divBdr>
    </w:div>
    <w:div w:id="210197000">
      <w:bodyDiv w:val="1"/>
      <w:marLeft w:val="0"/>
      <w:marRight w:val="0"/>
      <w:marTop w:val="0"/>
      <w:marBottom w:val="0"/>
      <w:divBdr>
        <w:top w:val="none" w:sz="0" w:space="0" w:color="auto"/>
        <w:left w:val="none" w:sz="0" w:space="0" w:color="auto"/>
        <w:bottom w:val="none" w:sz="0" w:space="0" w:color="auto"/>
        <w:right w:val="none" w:sz="0" w:space="0" w:color="auto"/>
      </w:divBdr>
    </w:div>
    <w:div w:id="210311103">
      <w:bodyDiv w:val="1"/>
      <w:marLeft w:val="0"/>
      <w:marRight w:val="0"/>
      <w:marTop w:val="0"/>
      <w:marBottom w:val="0"/>
      <w:divBdr>
        <w:top w:val="none" w:sz="0" w:space="0" w:color="auto"/>
        <w:left w:val="none" w:sz="0" w:space="0" w:color="auto"/>
        <w:bottom w:val="none" w:sz="0" w:space="0" w:color="auto"/>
        <w:right w:val="none" w:sz="0" w:space="0" w:color="auto"/>
      </w:divBdr>
    </w:div>
    <w:div w:id="210504672">
      <w:bodyDiv w:val="1"/>
      <w:marLeft w:val="0"/>
      <w:marRight w:val="0"/>
      <w:marTop w:val="0"/>
      <w:marBottom w:val="0"/>
      <w:divBdr>
        <w:top w:val="none" w:sz="0" w:space="0" w:color="auto"/>
        <w:left w:val="none" w:sz="0" w:space="0" w:color="auto"/>
        <w:bottom w:val="none" w:sz="0" w:space="0" w:color="auto"/>
        <w:right w:val="none" w:sz="0" w:space="0" w:color="auto"/>
      </w:divBdr>
    </w:div>
    <w:div w:id="210576316">
      <w:bodyDiv w:val="1"/>
      <w:marLeft w:val="0"/>
      <w:marRight w:val="0"/>
      <w:marTop w:val="0"/>
      <w:marBottom w:val="0"/>
      <w:divBdr>
        <w:top w:val="none" w:sz="0" w:space="0" w:color="auto"/>
        <w:left w:val="none" w:sz="0" w:space="0" w:color="auto"/>
        <w:bottom w:val="none" w:sz="0" w:space="0" w:color="auto"/>
        <w:right w:val="none" w:sz="0" w:space="0" w:color="auto"/>
      </w:divBdr>
    </w:div>
    <w:div w:id="210579484">
      <w:bodyDiv w:val="1"/>
      <w:marLeft w:val="0"/>
      <w:marRight w:val="0"/>
      <w:marTop w:val="0"/>
      <w:marBottom w:val="0"/>
      <w:divBdr>
        <w:top w:val="none" w:sz="0" w:space="0" w:color="auto"/>
        <w:left w:val="none" w:sz="0" w:space="0" w:color="auto"/>
        <w:bottom w:val="none" w:sz="0" w:space="0" w:color="auto"/>
        <w:right w:val="none" w:sz="0" w:space="0" w:color="auto"/>
      </w:divBdr>
    </w:div>
    <w:div w:id="210774235">
      <w:bodyDiv w:val="1"/>
      <w:marLeft w:val="0"/>
      <w:marRight w:val="0"/>
      <w:marTop w:val="0"/>
      <w:marBottom w:val="0"/>
      <w:divBdr>
        <w:top w:val="none" w:sz="0" w:space="0" w:color="auto"/>
        <w:left w:val="none" w:sz="0" w:space="0" w:color="auto"/>
        <w:bottom w:val="none" w:sz="0" w:space="0" w:color="auto"/>
        <w:right w:val="none" w:sz="0" w:space="0" w:color="auto"/>
      </w:divBdr>
    </w:div>
    <w:div w:id="210922615">
      <w:bodyDiv w:val="1"/>
      <w:marLeft w:val="0"/>
      <w:marRight w:val="0"/>
      <w:marTop w:val="0"/>
      <w:marBottom w:val="0"/>
      <w:divBdr>
        <w:top w:val="none" w:sz="0" w:space="0" w:color="auto"/>
        <w:left w:val="none" w:sz="0" w:space="0" w:color="auto"/>
        <w:bottom w:val="none" w:sz="0" w:space="0" w:color="auto"/>
        <w:right w:val="none" w:sz="0" w:space="0" w:color="auto"/>
      </w:divBdr>
    </w:div>
    <w:div w:id="211040756">
      <w:bodyDiv w:val="1"/>
      <w:marLeft w:val="0"/>
      <w:marRight w:val="0"/>
      <w:marTop w:val="0"/>
      <w:marBottom w:val="0"/>
      <w:divBdr>
        <w:top w:val="none" w:sz="0" w:space="0" w:color="auto"/>
        <w:left w:val="none" w:sz="0" w:space="0" w:color="auto"/>
        <w:bottom w:val="none" w:sz="0" w:space="0" w:color="auto"/>
        <w:right w:val="none" w:sz="0" w:space="0" w:color="auto"/>
      </w:divBdr>
    </w:div>
    <w:div w:id="211161371">
      <w:bodyDiv w:val="1"/>
      <w:marLeft w:val="0"/>
      <w:marRight w:val="0"/>
      <w:marTop w:val="0"/>
      <w:marBottom w:val="0"/>
      <w:divBdr>
        <w:top w:val="none" w:sz="0" w:space="0" w:color="auto"/>
        <w:left w:val="none" w:sz="0" w:space="0" w:color="auto"/>
        <w:bottom w:val="none" w:sz="0" w:space="0" w:color="auto"/>
        <w:right w:val="none" w:sz="0" w:space="0" w:color="auto"/>
      </w:divBdr>
    </w:div>
    <w:div w:id="211231998">
      <w:bodyDiv w:val="1"/>
      <w:marLeft w:val="0"/>
      <w:marRight w:val="0"/>
      <w:marTop w:val="0"/>
      <w:marBottom w:val="0"/>
      <w:divBdr>
        <w:top w:val="none" w:sz="0" w:space="0" w:color="auto"/>
        <w:left w:val="none" w:sz="0" w:space="0" w:color="auto"/>
        <w:bottom w:val="none" w:sz="0" w:space="0" w:color="auto"/>
        <w:right w:val="none" w:sz="0" w:space="0" w:color="auto"/>
      </w:divBdr>
    </w:div>
    <w:div w:id="211238377">
      <w:bodyDiv w:val="1"/>
      <w:marLeft w:val="0"/>
      <w:marRight w:val="0"/>
      <w:marTop w:val="0"/>
      <w:marBottom w:val="0"/>
      <w:divBdr>
        <w:top w:val="none" w:sz="0" w:space="0" w:color="auto"/>
        <w:left w:val="none" w:sz="0" w:space="0" w:color="auto"/>
        <w:bottom w:val="none" w:sz="0" w:space="0" w:color="auto"/>
        <w:right w:val="none" w:sz="0" w:space="0" w:color="auto"/>
      </w:divBdr>
    </w:div>
    <w:div w:id="211310354">
      <w:bodyDiv w:val="1"/>
      <w:marLeft w:val="0"/>
      <w:marRight w:val="0"/>
      <w:marTop w:val="0"/>
      <w:marBottom w:val="0"/>
      <w:divBdr>
        <w:top w:val="none" w:sz="0" w:space="0" w:color="auto"/>
        <w:left w:val="none" w:sz="0" w:space="0" w:color="auto"/>
        <w:bottom w:val="none" w:sz="0" w:space="0" w:color="auto"/>
        <w:right w:val="none" w:sz="0" w:space="0" w:color="auto"/>
      </w:divBdr>
    </w:div>
    <w:div w:id="211505946">
      <w:bodyDiv w:val="1"/>
      <w:marLeft w:val="0"/>
      <w:marRight w:val="0"/>
      <w:marTop w:val="0"/>
      <w:marBottom w:val="0"/>
      <w:divBdr>
        <w:top w:val="none" w:sz="0" w:space="0" w:color="auto"/>
        <w:left w:val="none" w:sz="0" w:space="0" w:color="auto"/>
        <w:bottom w:val="none" w:sz="0" w:space="0" w:color="auto"/>
        <w:right w:val="none" w:sz="0" w:space="0" w:color="auto"/>
      </w:divBdr>
    </w:div>
    <w:div w:id="211581460">
      <w:bodyDiv w:val="1"/>
      <w:marLeft w:val="0"/>
      <w:marRight w:val="0"/>
      <w:marTop w:val="0"/>
      <w:marBottom w:val="0"/>
      <w:divBdr>
        <w:top w:val="none" w:sz="0" w:space="0" w:color="auto"/>
        <w:left w:val="none" w:sz="0" w:space="0" w:color="auto"/>
        <w:bottom w:val="none" w:sz="0" w:space="0" w:color="auto"/>
        <w:right w:val="none" w:sz="0" w:space="0" w:color="auto"/>
      </w:divBdr>
    </w:div>
    <w:div w:id="211616697">
      <w:bodyDiv w:val="1"/>
      <w:marLeft w:val="0"/>
      <w:marRight w:val="0"/>
      <w:marTop w:val="0"/>
      <w:marBottom w:val="0"/>
      <w:divBdr>
        <w:top w:val="none" w:sz="0" w:space="0" w:color="auto"/>
        <w:left w:val="none" w:sz="0" w:space="0" w:color="auto"/>
        <w:bottom w:val="none" w:sz="0" w:space="0" w:color="auto"/>
        <w:right w:val="none" w:sz="0" w:space="0" w:color="auto"/>
      </w:divBdr>
    </w:div>
    <w:div w:id="211695710">
      <w:bodyDiv w:val="1"/>
      <w:marLeft w:val="0"/>
      <w:marRight w:val="0"/>
      <w:marTop w:val="0"/>
      <w:marBottom w:val="0"/>
      <w:divBdr>
        <w:top w:val="none" w:sz="0" w:space="0" w:color="auto"/>
        <w:left w:val="none" w:sz="0" w:space="0" w:color="auto"/>
        <w:bottom w:val="none" w:sz="0" w:space="0" w:color="auto"/>
        <w:right w:val="none" w:sz="0" w:space="0" w:color="auto"/>
      </w:divBdr>
    </w:div>
    <w:div w:id="211844263">
      <w:bodyDiv w:val="1"/>
      <w:marLeft w:val="0"/>
      <w:marRight w:val="0"/>
      <w:marTop w:val="0"/>
      <w:marBottom w:val="0"/>
      <w:divBdr>
        <w:top w:val="none" w:sz="0" w:space="0" w:color="auto"/>
        <w:left w:val="none" w:sz="0" w:space="0" w:color="auto"/>
        <w:bottom w:val="none" w:sz="0" w:space="0" w:color="auto"/>
        <w:right w:val="none" w:sz="0" w:space="0" w:color="auto"/>
      </w:divBdr>
    </w:div>
    <w:div w:id="212009659">
      <w:bodyDiv w:val="1"/>
      <w:marLeft w:val="0"/>
      <w:marRight w:val="0"/>
      <w:marTop w:val="0"/>
      <w:marBottom w:val="0"/>
      <w:divBdr>
        <w:top w:val="none" w:sz="0" w:space="0" w:color="auto"/>
        <w:left w:val="none" w:sz="0" w:space="0" w:color="auto"/>
        <w:bottom w:val="none" w:sz="0" w:space="0" w:color="auto"/>
        <w:right w:val="none" w:sz="0" w:space="0" w:color="auto"/>
      </w:divBdr>
    </w:div>
    <w:div w:id="212081801">
      <w:bodyDiv w:val="1"/>
      <w:marLeft w:val="0"/>
      <w:marRight w:val="0"/>
      <w:marTop w:val="0"/>
      <w:marBottom w:val="0"/>
      <w:divBdr>
        <w:top w:val="none" w:sz="0" w:space="0" w:color="auto"/>
        <w:left w:val="none" w:sz="0" w:space="0" w:color="auto"/>
        <w:bottom w:val="none" w:sz="0" w:space="0" w:color="auto"/>
        <w:right w:val="none" w:sz="0" w:space="0" w:color="auto"/>
      </w:divBdr>
    </w:div>
    <w:div w:id="212161614">
      <w:bodyDiv w:val="1"/>
      <w:marLeft w:val="0"/>
      <w:marRight w:val="0"/>
      <w:marTop w:val="0"/>
      <w:marBottom w:val="0"/>
      <w:divBdr>
        <w:top w:val="none" w:sz="0" w:space="0" w:color="auto"/>
        <w:left w:val="none" w:sz="0" w:space="0" w:color="auto"/>
        <w:bottom w:val="none" w:sz="0" w:space="0" w:color="auto"/>
        <w:right w:val="none" w:sz="0" w:space="0" w:color="auto"/>
      </w:divBdr>
    </w:div>
    <w:div w:id="212423223">
      <w:bodyDiv w:val="1"/>
      <w:marLeft w:val="0"/>
      <w:marRight w:val="0"/>
      <w:marTop w:val="0"/>
      <w:marBottom w:val="0"/>
      <w:divBdr>
        <w:top w:val="none" w:sz="0" w:space="0" w:color="auto"/>
        <w:left w:val="none" w:sz="0" w:space="0" w:color="auto"/>
        <w:bottom w:val="none" w:sz="0" w:space="0" w:color="auto"/>
        <w:right w:val="none" w:sz="0" w:space="0" w:color="auto"/>
      </w:divBdr>
    </w:div>
    <w:div w:id="212425643">
      <w:bodyDiv w:val="1"/>
      <w:marLeft w:val="0"/>
      <w:marRight w:val="0"/>
      <w:marTop w:val="0"/>
      <w:marBottom w:val="0"/>
      <w:divBdr>
        <w:top w:val="none" w:sz="0" w:space="0" w:color="auto"/>
        <w:left w:val="none" w:sz="0" w:space="0" w:color="auto"/>
        <w:bottom w:val="none" w:sz="0" w:space="0" w:color="auto"/>
        <w:right w:val="none" w:sz="0" w:space="0" w:color="auto"/>
      </w:divBdr>
    </w:div>
    <w:div w:id="212544877">
      <w:bodyDiv w:val="1"/>
      <w:marLeft w:val="0"/>
      <w:marRight w:val="0"/>
      <w:marTop w:val="0"/>
      <w:marBottom w:val="0"/>
      <w:divBdr>
        <w:top w:val="none" w:sz="0" w:space="0" w:color="auto"/>
        <w:left w:val="none" w:sz="0" w:space="0" w:color="auto"/>
        <w:bottom w:val="none" w:sz="0" w:space="0" w:color="auto"/>
        <w:right w:val="none" w:sz="0" w:space="0" w:color="auto"/>
      </w:divBdr>
    </w:div>
    <w:div w:id="212547582">
      <w:bodyDiv w:val="1"/>
      <w:marLeft w:val="0"/>
      <w:marRight w:val="0"/>
      <w:marTop w:val="0"/>
      <w:marBottom w:val="0"/>
      <w:divBdr>
        <w:top w:val="none" w:sz="0" w:space="0" w:color="auto"/>
        <w:left w:val="none" w:sz="0" w:space="0" w:color="auto"/>
        <w:bottom w:val="none" w:sz="0" w:space="0" w:color="auto"/>
        <w:right w:val="none" w:sz="0" w:space="0" w:color="auto"/>
      </w:divBdr>
    </w:div>
    <w:div w:id="212547632">
      <w:bodyDiv w:val="1"/>
      <w:marLeft w:val="0"/>
      <w:marRight w:val="0"/>
      <w:marTop w:val="0"/>
      <w:marBottom w:val="0"/>
      <w:divBdr>
        <w:top w:val="none" w:sz="0" w:space="0" w:color="auto"/>
        <w:left w:val="none" w:sz="0" w:space="0" w:color="auto"/>
        <w:bottom w:val="none" w:sz="0" w:space="0" w:color="auto"/>
        <w:right w:val="none" w:sz="0" w:space="0" w:color="auto"/>
      </w:divBdr>
    </w:div>
    <w:div w:id="212623923">
      <w:bodyDiv w:val="1"/>
      <w:marLeft w:val="0"/>
      <w:marRight w:val="0"/>
      <w:marTop w:val="0"/>
      <w:marBottom w:val="0"/>
      <w:divBdr>
        <w:top w:val="none" w:sz="0" w:space="0" w:color="auto"/>
        <w:left w:val="none" w:sz="0" w:space="0" w:color="auto"/>
        <w:bottom w:val="none" w:sz="0" w:space="0" w:color="auto"/>
        <w:right w:val="none" w:sz="0" w:space="0" w:color="auto"/>
      </w:divBdr>
    </w:div>
    <w:div w:id="212739594">
      <w:bodyDiv w:val="1"/>
      <w:marLeft w:val="0"/>
      <w:marRight w:val="0"/>
      <w:marTop w:val="0"/>
      <w:marBottom w:val="0"/>
      <w:divBdr>
        <w:top w:val="none" w:sz="0" w:space="0" w:color="auto"/>
        <w:left w:val="none" w:sz="0" w:space="0" w:color="auto"/>
        <w:bottom w:val="none" w:sz="0" w:space="0" w:color="auto"/>
        <w:right w:val="none" w:sz="0" w:space="0" w:color="auto"/>
      </w:divBdr>
    </w:div>
    <w:div w:id="212810469">
      <w:bodyDiv w:val="1"/>
      <w:marLeft w:val="0"/>
      <w:marRight w:val="0"/>
      <w:marTop w:val="0"/>
      <w:marBottom w:val="0"/>
      <w:divBdr>
        <w:top w:val="none" w:sz="0" w:space="0" w:color="auto"/>
        <w:left w:val="none" w:sz="0" w:space="0" w:color="auto"/>
        <w:bottom w:val="none" w:sz="0" w:space="0" w:color="auto"/>
        <w:right w:val="none" w:sz="0" w:space="0" w:color="auto"/>
      </w:divBdr>
    </w:div>
    <w:div w:id="212813842">
      <w:bodyDiv w:val="1"/>
      <w:marLeft w:val="0"/>
      <w:marRight w:val="0"/>
      <w:marTop w:val="0"/>
      <w:marBottom w:val="0"/>
      <w:divBdr>
        <w:top w:val="none" w:sz="0" w:space="0" w:color="auto"/>
        <w:left w:val="none" w:sz="0" w:space="0" w:color="auto"/>
        <w:bottom w:val="none" w:sz="0" w:space="0" w:color="auto"/>
        <w:right w:val="none" w:sz="0" w:space="0" w:color="auto"/>
      </w:divBdr>
    </w:div>
    <w:div w:id="212815032">
      <w:bodyDiv w:val="1"/>
      <w:marLeft w:val="0"/>
      <w:marRight w:val="0"/>
      <w:marTop w:val="0"/>
      <w:marBottom w:val="0"/>
      <w:divBdr>
        <w:top w:val="none" w:sz="0" w:space="0" w:color="auto"/>
        <w:left w:val="none" w:sz="0" w:space="0" w:color="auto"/>
        <w:bottom w:val="none" w:sz="0" w:space="0" w:color="auto"/>
        <w:right w:val="none" w:sz="0" w:space="0" w:color="auto"/>
      </w:divBdr>
    </w:div>
    <w:div w:id="212934818">
      <w:bodyDiv w:val="1"/>
      <w:marLeft w:val="0"/>
      <w:marRight w:val="0"/>
      <w:marTop w:val="0"/>
      <w:marBottom w:val="0"/>
      <w:divBdr>
        <w:top w:val="none" w:sz="0" w:space="0" w:color="auto"/>
        <w:left w:val="none" w:sz="0" w:space="0" w:color="auto"/>
        <w:bottom w:val="none" w:sz="0" w:space="0" w:color="auto"/>
        <w:right w:val="none" w:sz="0" w:space="0" w:color="auto"/>
      </w:divBdr>
    </w:div>
    <w:div w:id="213197445">
      <w:bodyDiv w:val="1"/>
      <w:marLeft w:val="0"/>
      <w:marRight w:val="0"/>
      <w:marTop w:val="0"/>
      <w:marBottom w:val="0"/>
      <w:divBdr>
        <w:top w:val="none" w:sz="0" w:space="0" w:color="auto"/>
        <w:left w:val="none" w:sz="0" w:space="0" w:color="auto"/>
        <w:bottom w:val="none" w:sz="0" w:space="0" w:color="auto"/>
        <w:right w:val="none" w:sz="0" w:space="0" w:color="auto"/>
      </w:divBdr>
    </w:div>
    <w:div w:id="213198222">
      <w:bodyDiv w:val="1"/>
      <w:marLeft w:val="0"/>
      <w:marRight w:val="0"/>
      <w:marTop w:val="0"/>
      <w:marBottom w:val="0"/>
      <w:divBdr>
        <w:top w:val="none" w:sz="0" w:space="0" w:color="auto"/>
        <w:left w:val="none" w:sz="0" w:space="0" w:color="auto"/>
        <w:bottom w:val="none" w:sz="0" w:space="0" w:color="auto"/>
        <w:right w:val="none" w:sz="0" w:space="0" w:color="auto"/>
      </w:divBdr>
    </w:div>
    <w:div w:id="213271394">
      <w:bodyDiv w:val="1"/>
      <w:marLeft w:val="0"/>
      <w:marRight w:val="0"/>
      <w:marTop w:val="0"/>
      <w:marBottom w:val="0"/>
      <w:divBdr>
        <w:top w:val="none" w:sz="0" w:space="0" w:color="auto"/>
        <w:left w:val="none" w:sz="0" w:space="0" w:color="auto"/>
        <w:bottom w:val="none" w:sz="0" w:space="0" w:color="auto"/>
        <w:right w:val="none" w:sz="0" w:space="0" w:color="auto"/>
      </w:divBdr>
    </w:div>
    <w:div w:id="213273969">
      <w:bodyDiv w:val="1"/>
      <w:marLeft w:val="0"/>
      <w:marRight w:val="0"/>
      <w:marTop w:val="0"/>
      <w:marBottom w:val="0"/>
      <w:divBdr>
        <w:top w:val="none" w:sz="0" w:space="0" w:color="auto"/>
        <w:left w:val="none" w:sz="0" w:space="0" w:color="auto"/>
        <w:bottom w:val="none" w:sz="0" w:space="0" w:color="auto"/>
        <w:right w:val="none" w:sz="0" w:space="0" w:color="auto"/>
      </w:divBdr>
    </w:div>
    <w:div w:id="213275873">
      <w:bodyDiv w:val="1"/>
      <w:marLeft w:val="0"/>
      <w:marRight w:val="0"/>
      <w:marTop w:val="0"/>
      <w:marBottom w:val="0"/>
      <w:divBdr>
        <w:top w:val="none" w:sz="0" w:space="0" w:color="auto"/>
        <w:left w:val="none" w:sz="0" w:space="0" w:color="auto"/>
        <w:bottom w:val="none" w:sz="0" w:space="0" w:color="auto"/>
        <w:right w:val="none" w:sz="0" w:space="0" w:color="auto"/>
      </w:divBdr>
    </w:div>
    <w:div w:id="213279848">
      <w:bodyDiv w:val="1"/>
      <w:marLeft w:val="0"/>
      <w:marRight w:val="0"/>
      <w:marTop w:val="0"/>
      <w:marBottom w:val="0"/>
      <w:divBdr>
        <w:top w:val="none" w:sz="0" w:space="0" w:color="auto"/>
        <w:left w:val="none" w:sz="0" w:space="0" w:color="auto"/>
        <w:bottom w:val="none" w:sz="0" w:space="0" w:color="auto"/>
        <w:right w:val="none" w:sz="0" w:space="0" w:color="auto"/>
      </w:divBdr>
    </w:div>
    <w:div w:id="213280137">
      <w:bodyDiv w:val="1"/>
      <w:marLeft w:val="0"/>
      <w:marRight w:val="0"/>
      <w:marTop w:val="0"/>
      <w:marBottom w:val="0"/>
      <w:divBdr>
        <w:top w:val="none" w:sz="0" w:space="0" w:color="auto"/>
        <w:left w:val="none" w:sz="0" w:space="0" w:color="auto"/>
        <w:bottom w:val="none" w:sz="0" w:space="0" w:color="auto"/>
        <w:right w:val="none" w:sz="0" w:space="0" w:color="auto"/>
      </w:divBdr>
    </w:div>
    <w:div w:id="213320392">
      <w:bodyDiv w:val="1"/>
      <w:marLeft w:val="0"/>
      <w:marRight w:val="0"/>
      <w:marTop w:val="0"/>
      <w:marBottom w:val="0"/>
      <w:divBdr>
        <w:top w:val="none" w:sz="0" w:space="0" w:color="auto"/>
        <w:left w:val="none" w:sz="0" w:space="0" w:color="auto"/>
        <w:bottom w:val="none" w:sz="0" w:space="0" w:color="auto"/>
        <w:right w:val="none" w:sz="0" w:space="0" w:color="auto"/>
      </w:divBdr>
    </w:div>
    <w:div w:id="213394153">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241124">
      <w:bodyDiv w:val="1"/>
      <w:marLeft w:val="0"/>
      <w:marRight w:val="0"/>
      <w:marTop w:val="0"/>
      <w:marBottom w:val="0"/>
      <w:divBdr>
        <w:top w:val="none" w:sz="0" w:space="0" w:color="auto"/>
        <w:left w:val="none" w:sz="0" w:space="0" w:color="auto"/>
        <w:bottom w:val="none" w:sz="0" w:space="0" w:color="auto"/>
        <w:right w:val="none" w:sz="0" w:space="0" w:color="auto"/>
      </w:divBdr>
    </w:div>
    <w:div w:id="214242413">
      <w:bodyDiv w:val="1"/>
      <w:marLeft w:val="0"/>
      <w:marRight w:val="0"/>
      <w:marTop w:val="0"/>
      <w:marBottom w:val="0"/>
      <w:divBdr>
        <w:top w:val="none" w:sz="0" w:space="0" w:color="auto"/>
        <w:left w:val="none" w:sz="0" w:space="0" w:color="auto"/>
        <w:bottom w:val="none" w:sz="0" w:space="0" w:color="auto"/>
        <w:right w:val="none" w:sz="0" w:space="0" w:color="auto"/>
      </w:divBdr>
    </w:div>
    <w:div w:id="214312986">
      <w:bodyDiv w:val="1"/>
      <w:marLeft w:val="0"/>
      <w:marRight w:val="0"/>
      <w:marTop w:val="0"/>
      <w:marBottom w:val="0"/>
      <w:divBdr>
        <w:top w:val="none" w:sz="0" w:space="0" w:color="auto"/>
        <w:left w:val="none" w:sz="0" w:space="0" w:color="auto"/>
        <w:bottom w:val="none" w:sz="0" w:space="0" w:color="auto"/>
        <w:right w:val="none" w:sz="0" w:space="0" w:color="auto"/>
      </w:divBdr>
    </w:div>
    <w:div w:id="214316858">
      <w:bodyDiv w:val="1"/>
      <w:marLeft w:val="0"/>
      <w:marRight w:val="0"/>
      <w:marTop w:val="0"/>
      <w:marBottom w:val="0"/>
      <w:divBdr>
        <w:top w:val="none" w:sz="0" w:space="0" w:color="auto"/>
        <w:left w:val="none" w:sz="0" w:space="0" w:color="auto"/>
        <w:bottom w:val="none" w:sz="0" w:space="0" w:color="auto"/>
        <w:right w:val="none" w:sz="0" w:space="0" w:color="auto"/>
      </w:divBdr>
    </w:div>
    <w:div w:id="214392582">
      <w:bodyDiv w:val="1"/>
      <w:marLeft w:val="0"/>
      <w:marRight w:val="0"/>
      <w:marTop w:val="0"/>
      <w:marBottom w:val="0"/>
      <w:divBdr>
        <w:top w:val="none" w:sz="0" w:space="0" w:color="auto"/>
        <w:left w:val="none" w:sz="0" w:space="0" w:color="auto"/>
        <w:bottom w:val="none" w:sz="0" w:space="0" w:color="auto"/>
        <w:right w:val="none" w:sz="0" w:space="0" w:color="auto"/>
      </w:divBdr>
    </w:div>
    <w:div w:id="214510933">
      <w:bodyDiv w:val="1"/>
      <w:marLeft w:val="0"/>
      <w:marRight w:val="0"/>
      <w:marTop w:val="0"/>
      <w:marBottom w:val="0"/>
      <w:divBdr>
        <w:top w:val="none" w:sz="0" w:space="0" w:color="auto"/>
        <w:left w:val="none" w:sz="0" w:space="0" w:color="auto"/>
        <w:bottom w:val="none" w:sz="0" w:space="0" w:color="auto"/>
        <w:right w:val="none" w:sz="0" w:space="0" w:color="auto"/>
      </w:divBdr>
    </w:div>
    <w:div w:id="214586050">
      <w:bodyDiv w:val="1"/>
      <w:marLeft w:val="0"/>
      <w:marRight w:val="0"/>
      <w:marTop w:val="0"/>
      <w:marBottom w:val="0"/>
      <w:divBdr>
        <w:top w:val="none" w:sz="0" w:space="0" w:color="auto"/>
        <w:left w:val="none" w:sz="0" w:space="0" w:color="auto"/>
        <w:bottom w:val="none" w:sz="0" w:space="0" w:color="auto"/>
        <w:right w:val="none" w:sz="0" w:space="0" w:color="auto"/>
      </w:divBdr>
    </w:div>
    <w:div w:id="215095436">
      <w:bodyDiv w:val="1"/>
      <w:marLeft w:val="0"/>
      <w:marRight w:val="0"/>
      <w:marTop w:val="0"/>
      <w:marBottom w:val="0"/>
      <w:divBdr>
        <w:top w:val="none" w:sz="0" w:space="0" w:color="auto"/>
        <w:left w:val="none" w:sz="0" w:space="0" w:color="auto"/>
        <w:bottom w:val="none" w:sz="0" w:space="0" w:color="auto"/>
        <w:right w:val="none" w:sz="0" w:space="0" w:color="auto"/>
      </w:divBdr>
    </w:div>
    <w:div w:id="215238530">
      <w:bodyDiv w:val="1"/>
      <w:marLeft w:val="0"/>
      <w:marRight w:val="0"/>
      <w:marTop w:val="0"/>
      <w:marBottom w:val="0"/>
      <w:divBdr>
        <w:top w:val="none" w:sz="0" w:space="0" w:color="auto"/>
        <w:left w:val="none" w:sz="0" w:space="0" w:color="auto"/>
        <w:bottom w:val="none" w:sz="0" w:space="0" w:color="auto"/>
        <w:right w:val="none" w:sz="0" w:space="0" w:color="auto"/>
      </w:divBdr>
    </w:div>
    <w:div w:id="215241393">
      <w:bodyDiv w:val="1"/>
      <w:marLeft w:val="0"/>
      <w:marRight w:val="0"/>
      <w:marTop w:val="0"/>
      <w:marBottom w:val="0"/>
      <w:divBdr>
        <w:top w:val="none" w:sz="0" w:space="0" w:color="auto"/>
        <w:left w:val="none" w:sz="0" w:space="0" w:color="auto"/>
        <w:bottom w:val="none" w:sz="0" w:space="0" w:color="auto"/>
        <w:right w:val="none" w:sz="0" w:space="0" w:color="auto"/>
      </w:divBdr>
    </w:div>
    <w:div w:id="215435610">
      <w:bodyDiv w:val="1"/>
      <w:marLeft w:val="0"/>
      <w:marRight w:val="0"/>
      <w:marTop w:val="0"/>
      <w:marBottom w:val="0"/>
      <w:divBdr>
        <w:top w:val="none" w:sz="0" w:space="0" w:color="auto"/>
        <w:left w:val="none" w:sz="0" w:space="0" w:color="auto"/>
        <w:bottom w:val="none" w:sz="0" w:space="0" w:color="auto"/>
        <w:right w:val="none" w:sz="0" w:space="0" w:color="auto"/>
      </w:divBdr>
    </w:div>
    <w:div w:id="215436090">
      <w:bodyDiv w:val="1"/>
      <w:marLeft w:val="0"/>
      <w:marRight w:val="0"/>
      <w:marTop w:val="0"/>
      <w:marBottom w:val="0"/>
      <w:divBdr>
        <w:top w:val="none" w:sz="0" w:space="0" w:color="auto"/>
        <w:left w:val="none" w:sz="0" w:space="0" w:color="auto"/>
        <w:bottom w:val="none" w:sz="0" w:space="0" w:color="auto"/>
        <w:right w:val="none" w:sz="0" w:space="0" w:color="auto"/>
      </w:divBdr>
    </w:div>
    <w:div w:id="215699021">
      <w:bodyDiv w:val="1"/>
      <w:marLeft w:val="0"/>
      <w:marRight w:val="0"/>
      <w:marTop w:val="0"/>
      <w:marBottom w:val="0"/>
      <w:divBdr>
        <w:top w:val="none" w:sz="0" w:space="0" w:color="auto"/>
        <w:left w:val="none" w:sz="0" w:space="0" w:color="auto"/>
        <w:bottom w:val="none" w:sz="0" w:space="0" w:color="auto"/>
        <w:right w:val="none" w:sz="0" w:space="0" w:color="auto"/>
      </w:divBdr>
    </w:div>
    <w:div w:id="215702884">
      <w:bodyDiv w:val="1"/>
      <w:marLeft w:val="0"/>
      <w:marRight w:val="0"/>
      <w:marTop w:val="0"/>
      <w:marBottom w:val="0"/>
      <w:divBdr>
        <w:top w:val="none" w:sz="0" w:space="0" w:color="auto"/>
        <w:left w:val="none" w:sz="0" w:space="0" w:color="auto"/>
        <w:bottom w:val="none" w:sz="0" w:space="0" w:color="auto"/>
        <w:right w:val="none" w:sz="0" w:space="0" w:color="auto"/>
      </w:divBdr>
    </w:div>
    <w:div w:id="215747229">
      <w:bodyDiv w:val="1"/>
      <w:marLeft w:val="0"/>
      <w:marRight w:val="0"/>
      <w:marTop w:val="0"/>
      <w:marBottom w:val="0"/>
      <w:divBdr>
        <w:top w:val="none" w:sz="0" w:space="0" w:color="auto"/>
        <w:left w:val="none" w:sz="0" w:space="0" w:color="auto"/>
        <w:bottom w:val="none" w:sz="0" w:space="0" w:color="auto"/>
        <w:right w:val="none" w:sz="0" w:space="0" w:color="auto"/>
      </w:divBdr>
    </w:div>
    <w:div w:id="215775267">
      <w:bodyDiv w:val="1"/>
      <w:marLeft w:val="0"/>
      <w:marRight w:val="0"/>
      <w:marTop w:val="0"/>
      <w:marBottom w:val="0"/>
      <w:divBdr>
        <w:top w:val="none" w:sz="0" w:space="0" w:color="auto"/>
        <w:left w:val="none" w:sz="0" w:space="0" w:color="auto"/>
        <w:bottom w:val="none" w:sz="0" w:space="0" w:color="auto"/>
        <w:right w:val="none" w:sz="0" w:space="0" w:color="auto"/>
      </w:divBdr>
    </w:div>
    <w:div w:id="215895815">
      <w:bodyDiv w:val="1"/>
      <w:marLeft w:val="0"/>
      <w:marRight w:val="0"/>
      <w:marTop w:val="0"/>
      <w:marBottom w:val="0"/>
      <w:divBdr>
        <w:top w:val="none" w:sz="0" w:space="0" w:color="auto"/>
        <w:left w:val="none" w:sz="0" w:space="0" w:color="auto"/>
        <w:bottom w:val="none" w:sz="0" w:space="0" w:color="auto"/>
        <w:right w:val="none" w:sz="0" w:space="0" w:color="auto"/>
      </w:divBdr>
    </w:div>
    <w:div w:id="216011269">
      <w:bodyDiv w:val="1"/>
      <w:marLeft w:val="0"/>
      <w:marRight w:val="0"/>
      <w:marTop w:val="0"/>
      <w:marBottom w:val="0"/>
      <w:divBdr>
        <w:top w:val="none" w:sz="0" w:space="0" w:color="auto"/>
        <w:left w:val="none" w:sz="0" w:space="0" w:color="auto"/>
        <w:bottom w:val="none" w:sz="0" w:space="0" w:color="auto"/>
        <w:right w:val="none" w:sz="0" w:space="0" w:color="auto"/>
      </w:divBdr>
    </w:div>
    <w:div w:id="216011982">
      <w:bodyDiv w:val="1"/>
      <w:marLeft w:val="0"/>
      <w:marRight w:val="0"/>
      <w:marTop w:val="0"/>
      <w:marBottom w:val="0"/>
      <w:divBdr>
        <w:top w:val="none" w:sz="0" w:space="0" w:color="auto"/>
        <w:left w:val="none" w:sz="0" w:space="0" w:color="auto"/>
        <w:bottom w:val="none" w:sz="0" w:space="0" w:color="auto"/>
        <w:right w:val="none" w:sz="0" w:space="0" w:color="auto"/>
      </w:divBdr>
    </w:div>
    <w:div w:id="216472429">
      <w:bodyDiv w:val="1"/>
      <w:marLeft w:val="0"/>
      <w:marRight w:val="0"/>
      <w:marTop w:val="0"/>
      <w:marBottom w:val="0"/>
      <w:divBdr>
        <w:top w:val="none" w:sz="0" w:space="0" w:color="auto"/>
        <w:left w:val="none" w:sz="0" w:space="0" w:color="auto"/>
        <w:bottom w:val="none" w:sz="0" w:space="0" w:color="auto"/>
        <w:right w:val="none" w:sz="0" w:space="0" w:color="auto"/>
      </w:divBdr>
    </w:div>
    <w:div w:id="216478411">
      <w:bodyDiv w:val="1"/>
      <w:marLeft w:val="0"/>
      <w:marRight w:val="0"/>
      <w:marTop w:val="0"/>
      <w:marBottom w:val="0"/>
      <w:divBdr>
        <w:top w:val="none" w:sz="0" w:space="0" w:color="auto"/>
        <w:left w:val="none" w:sz="0" w:space="0" w:color="auto"/>
        <w:bottom w:val="none" w:sz="0" w:space="0" w:color="auto"/>
        <w:right w:val="none" w:sz="0" w:space="0" w:color="auto"/>
      </w:divBdr>
    </w:div>
    <w:div w:id="216552393">
      <w:bodyDiv w:val="1"/>
      <w:marLeft w:val="0"/>
      <w:marRight w:val="0"/>
      <w:marTop w:val="0"/>
      <w:marBottom w:val="0"/>
      <w:divBdr>
        <w:top w:val="none" w:sz="0" w:space="0" w:color="auto"/>
        <w:left w:val="none" w:sz="0" w:space="0" w:color="auto"/>
        <w:bottom w:val="none" w:sz="0" w:space="0" w:color="auto"/>
        <w:right w:val="none" w:sz="0" w:space="0" w:color="auto"/>
      </w:divBdr>
    </w:div>
    <w:div w:id="216740666">
      <w:bodyDiv w:val="1"/>
      <w:marLeft w:val="0"/>
      <w:marRight w:val="0"/>
      <w:marTop w:val="0"/>
      <w:marBottom w:val="0"/>
      <w:divBdr>
        <w:top w:val="none" w:sz="0" w:space="0" w:color="auto"/>
        <w:left w:val="none" w:sz="0" w:space="0" w:color="auto"/>
        <w:bottom w:val="none" w:sz="0" w:space="0" w:color="auto"/>
        <w:right w:val="none" w:sz="0" w:space="0" w:color="auto"/>
      </w:divBdr>
    </w:div>
    <w:div w:id="216819616">
      <w:bodyDiv w:val="1"/>
      <w:marLeft w:val="0"/>
      <w:marRight w:val="0"/>
      <w:marTop w:val="0"/>
      <w:marBottom w:val="0"/>
      <w:divBdr>
        <w:top w:val="none" w:sz="0" w:space="0" w:color="auto"/>
        <w:left w:val="none" w:sz="0" w:space="0" w:color="auto"/>
        <w:bottom w:val="none" w:sz="0" w:space="0" w:color="auto"/>
        <w:right w:val="none" w:sz="0" w:space="0" w:color="auto"/>
      </w:divBdr>
    </w:div>
    <w:div w:id="216861959">
      <w:bodyDiv w:val="1"/>
      <w:marLeft w:val="0"/>
      <w:marRight w:val="0"/>
      <w:marTop w:val="0"/>
      <w:marBottom w:val="0"/>
      <w:divBdr>
        <w:top w:val="none" w:sz="0" w:space="0" w:color="auto"/>
        <w:left w:val="none" w:sz="0" w:space="0" w:color="auto"/>
        <w:bottom w:val="none" w:sz="0" w:space="0" w:color="auto"/>
        <w:right w:val="none" w:sz="0" w:space="0" w:color="auto"/>
      </w:divBdr>
    </w:div>
    <w:div w:id="216939912">
      <w:bodyDiv w:val="1"/>
      <w:marLeft w:val="0"/>
      <w:marRight w:val="0"/>
      <w:marTop w:val="0"/>
      <w:marBottom w:val="0"/>
      <w:divBdr>
        <w:top w:val="none" w:sz="0" w:space="0" w:color="auto"/>
        <w:left w:val="none" w:sz="0" w:space="0" w:color="auto"/>
        <w:bottom w:val="none" w:sz="0" w:space="0" w:color="auto"/>
        <w:right w:val="none" w:sz="0" w:space="0" w:color="auto"/>
      </w:divBdr>
    </w:div>
    <w:div w:id="217325103">
      <w:bodyDiv w:val="1"/>
      <w:marLeft w:val="0"/>
      <w:marRight w:val="0"/>
      <w:marTop w:val="0"/>
      <w:marBottom w:val="0"/>
      <w:divBdr>
        <w:top w:val="none" w:sz="0" w:space="0" w:color="auto"/>
        <w:left w:val="none" w:sz="0" w:space="0" w:color="auto"/>
        <w:bottom w:val="none" w:sz="0" w:space="0" w:color="auto"/>
        <w:right w:val="none" w:sz="0" w:space="0" w:color="auto"/>
      </w:divBdr>
    </w:div>
    <w:div w:id="217666108">
      <w:bodyDiv w:val="1"/>
      <w:marLeft w:val="0"/>
      <w:marRight w:val="0"/>
      <w:marTop w:val="0"/>
      <w:marBottom w:val="0"/>
      <w:divBdr>
        <w:top w:val="none" w:sz="0" w:space="0" w:color="auto"/>
        <w:left w:val="none" w:sz="0" w:space="0" w:color="auto"/>
        <w:bottom w:val="none" w:sz="0" w:space="0" w:color="auto"/>
        <w:right w:val="none" w:sz="0" w:space="0" w:color="auto"/>
      </w:divBdr>
    </w:div>
    <w:div w:id="217669597">
      <w:bodyDiv w:val="1"/>
      <w:marLeft w:val="0"/>
      <w:marRight w:val="0"/>
      <w:marTop w:val="0"/>
      <w:marBottom w:val="0"/>
      <w:divBdr>
        <w:top w:val="none" w:sz="0" w:space="0" w:color="auto"/>
        <w:left w:val="none" w:sz="0" w:space="0" w:color="auto"/>
        <w:bottom w:val="none" w:sz="0" w:space="0" w:color="auto"/>
        <w:right w:val="none" w:sz="0" w:space="0" w:color="auto"/>
      </w:divBdr>
    </w:div>
    <w:div w:id="217712068">
      <w:bodyDiv w:val="1"/>
      <w:marLeft w:val="0"/>
      <w:marRight w:val="0"/>
      <w:marTop w:val="0"/>
      <w:marBottom w:val="0"/>
      <w:divBdr>
        <w:top w:val="none" w:sz="0" w:space="0" w:color="auto"/>
        <w:left w:val="none" w:sz="0" w:space="0" w:color="auto"/>
        <w:bottom w:val="none" w:sz="0" w:space="0" w:color="auto"/>
        <w:right w:val="none" w:sz="0" w:space="0" w:color="auto"/>
      </w:divBdr>
    </w:div>
    <w:div w:id="217712668">
      <w:bodyDiv w:val="1"/>
      <w:marLeft w:val="0"/>
      <w:marRight w:val="0"/>
      <w:marTop w:val="0"/>
      <w:marBottom w:val="0"/>
      <w:divBdr>
        <w:top w:val="none" w:sz="0" w:space="0" w:color="auto"/>
        <w:left w:val="none" w:sz="0" w:space="0" w:color="auto"/>
        <w:bottom w:val="none" w:sz="0" w:space="0" w:color="auto"/>
        <w:right w:val="none" w:sz="0" w:space="0" w:color="auto"/>
      </w:divBdr>
    </w:div>
    <w:div w:id="217858544">
      <w:bodyDiv w:val="1"/>
      <w:marLeft w:val="0"/>
      <w:marRight w:val="0"/>
      <w:marTop w:val="0"/>
      <w:marBottom w:val="0"/>
      <w:divBdr>
        <w:top w:val="none" w:sz="0" w:space="0" w:color="auto"/>
        <w:left w:val="none" w:sz="0" w:space="0" w:color="auto"/>
        <w:bottom w:val="none" w:sz="0" w:space="0" w:color="auto"/>
        <w:right w:val="none" w:sz="0" w:space="0" w:color="auto"/>
      </w:divBdr>
    </w:div>
    <w:div w:id="217862950">
      <w:bodyDiv w:val="1"/>
      <w:marLeft w:val="0"/>
      <w:marRight w:val="0"/>
      <w:marTop w:val="0"/>
      <w:marBottom w:val="0"/>
      <w:divBdr>
        <w:top w:val="none" w:sz="0" w:space="0" w:color="auto"/>
        <w:left w:val="none" w:sz="0" w:space="0" w:color="auto"/>
        <w:bottom w:val="none" w:sz="0" w:space="0" w:color="auto"/>
        <w:right w:val="none" w:sz="0" w:space="0" w:color="auto"/>
      </w:divBdr>
    </w:div>
    <w:div w:id="217935829">
      <w:bodyDiv w:val="1"/>
      <w:marLeft w:val="0"/>
      <w:marRight w:val="0"/>
      <w:marTop w:val="0"/>
      <w:marBottom w:val="0"/>
      <w:divBdr>
        <w:top w:val="none" w:sz="0" w:space="0" w:color="auto"/>
        <w:left w:val="none" w:sz="0" w:space="0" w:color="auto"/>
        <w:bottom w:val="none" w:sz="0" w:space="0" w:color="auto"/>
        <w:right w:val="none" w:sz="0" w:space="0" w:color="auto"/>
      </w:divBdr>
    </w:div>
    <w:div w:id="217938526">
      <w:bodyDiv w:val="1"/>
      <w:marLeft w:val="0"/>
      <w:marRight w:val="0"/>
      <w:marTop w:val="0"/>
      <w:marBottom w:val="0"/>
      <w:divBdr>
        <w:top w:val="none" w:sz="0" w:space="0" w:color="auto"/>
        <w:left w:val="none" w:sz="0" w:space="0" w:color="auto"/>
        <w:bottom w:val="none" w:sz="0" w:space="0" w:color="auto"/>
        <w:right w:val="none" w:sz="0" w:space="0" w:color="auto"/>
      </w:divBdr>
    </w:div>
    <w:div w:id="218051683">
      <w:bodyDiv w:val="1"/>
      <w:marLeft w:val="0"/>
      <w:marRight w:val="0"/>
      <w:marTop w:val="0"/>
      <w:marBottom w:val="0"/>
      <w:divBdr>
        <w:top w:val="none" w:sz="0" w:space="0" w:color="auto"/>
        <w:left w:val="none" w:sz="0" w:space="0" w:color="auto"/>
        <w:bottom w:val="none" w:sz="0" w:space="0" w:color="auto"/>
        <w:right w:val="none" w:sz="0" w:space="0" w:color="auto"/>
      </w:divBdr>
    </w:div>
    <w:div w:id="218055186">
      <w:bodyDiv w:val="1"/>
      <w:marLeft w:val="0"/>
      <w:marRight w:val="0"/>
      <w:marTop w:val="0"/>
      <w:marBottom w:val="0"/>
      <w:divBdr>
        <w:top w:val="none" w:sz="0" w:space="0" w:color="auto"/>
        <w:left w:val="none" w:sz="0" w:space="0" w:color="auto"/>
        <w:bottom w:val="none" w:sz="0" w:space="0" w:color="auto"/>
        <w:right w:val="none" w:sz="0" w:space="0" w:color="auto"/>
      </w:divBdr>
    </w:div>
    <w:div w:id="218169386">
      <w:bodyDiv w:val="1"/>
      <w:marLeft w:val="0"/>
      <w:marRight w:val="0"/>
      <w:marTop w:val="0"/>
      <w:marBottom w:val="0"/>
      <w:divBdr>
        <w:top w:val="none" w:sz="0" w:space="0" w:color="auto"/>
        <w:left w:val="none" w:sz="0" w:space="0" w:color="auto"/>
        <w:bottom w:val="none" w:sz="0" w:space="0" w:color="auto"/>
        <w:right w:val="none" w:sz="0" w:space="0" w:color="auto"/>
      </w:divBdr>
    </w:div>
    <w:div w:id="218175623">
      <w:bodyDiv w:val="1"/>
      <w:marLeft w:val="0"/>
      <w:marRight w:val="0"/>
      <w:marTop w:val="0"/>
      <w:marBottom w:val="0"/>
      <w:divBdr>
        <w:top w:val="none" w:sz="0" w:space="0" w:color="auto"/>
        <w:left w:val="none" w:sz="0" w:space="0" w:color="auto"/>
        <w:bottom w:val="none" w:sz="0" w:space="0" w:color="auto"/>
        <w:right w:val="none" w:sz="0" w:space="0" w:color="auto"/>
      </w:divBdr>
    </w:div>
    <w:div w:id="218322223">
      <w:bodyDiv w:val="1"/>
      <w:marLeft w:val="0"/>
      <w:marRight w:val="0"/>
      <w:marTop w:val="0"/>
      <w:marBottom w:val="0"/>
      <w:divBdr>
        <w:top w:val="none" w:sz="0" w:space="0" w:color="auto"/>
        <w:left w:val="none" w:sz="0" w:space="0" w:color="auto"/>
        <w:bottom w:val="none" w:sz="0" w:space="0" w:color="auto"/>
        <w:right w:val="none" w:sz="0" w:space="0" w:color="auto"/>
      </w:divBdr>
    </w:div>
    <w:div w:id="218706949">
      <w:bodyDiv w:val="1"/>
      <w:marLeft w:val="0"/>
      <w:marRight w:val="0"/>
      <w:marTop w:val="0"/>
      <w:marBottom w:val="0"/>
      <w:divBdr>
        <w:top w:val="none" w:sz="0" w:space="0" w:color="auto"/>
        <w:left w:val="none" w:sz="0" w:space="0" w:color="auto"/>
        <w:bottom w:val="none" w:sz="0" w:space="0" w:color="auto"/>
        <w:right w:val="none" w:sz="0" w:space="0" w:color="auto"/>
      </w:divBdr>
    </w:div>
    <w:div w:id="218711648">
      <w:bodyDiv w:val="1"/>
      <w:marLeft w:val="0"/>
      <w:marRight w:val="0"/>
      <w:marTop w:val="0"/>
      <w:marBottom w:val="0"/>
      <w:divBdr>
        <w:top w:val="none" w:sz="0" w:space="0" w:color="auto"/>
        <w:left w:val="none" w:sz="0" w:space="0" w:color="auto"/>
        <w:bottom w:val="none" w:sz="0" w:space="0" w:color="auto"/>
        <w:right w:val="none" w:sz="0" w:space="0" w:color="auto"/>
      </w:divBdr>
    </w:div>
    <w:div w:id="218831074">
      <w:bodyDiv w:val="1"/>
      <w:marLeft w:val="0"/>
      <w:marRight w:val="0"/>
      <w:marTop w:val="0"/>
      <w:marBottom w:val="0"/>
      <w:divBdr>
        <w:top w:val="none" w:sz="0" w:space="0" w:color="auto"/>
        <w:left w:val="none" w:sz="0" w:space="0" w:color="auto"/>
        <w:bottom w:val="none" w:sz="0" w:space="0" w:color="auto"/>
        <w:right w:val="none" w:sz="0" w:space="0" w:color="auto"/>
      </w:divBdr>
    </w:div>
    <w:div w:id="218903156">
      <w:bodyDiv w:val="1"/>
      <w:marLeft w:val="0"/>
      <w:marRight w:val="0"/>
      <w:marTop w:val="0"/>
      <w:marBottom w:val="0"/>
      <w:divBdr>
        <w:top w:val="none" w:sz="0" w:space="0" w:color="auto"/>
        <w:left w:val="none" w:sz="0" w:space="0" w:color="auto"/>
        <w:bottom w:val="none" w:sz="0" w:space="0" w:color="auto"/>
        <w:right w:val="none" w:sz="0" w:space="0" w:color="auto"/>
      </w:divBdr>
    </w:div>
    <w:div w:id="218906794">
      <w:bodyDiv w:val="1"/>
      <w:marLeft w:val="0"/>
      <w:marRight w:val="0"/>
      <w:marTop w:val="0"/>
      <w:marBottom w:val="0"/>
      <w:divBdr>
        <w:top w:val="none" w:sz="0" w:space="0" w:color="auto"/>
        <w:left w:val="none" w:sz="0" w:space="0" w:color="auto"/>
        <w:bottom w:val="none" w:sz="0" w:space="0" w:color="auto"/>
        <w:right w:val="none" w:sz="0" w:space="0" w:color="auto"/>
      </w:divBdr>
    </w:div>
    <w:div w:id="218907951">
      <w:bodyDiv w:val="1"/>
      <w:marLeft w:val="0"/>
      <w:marRight w:val="0"/>
      <w:marTop w:val="0"/>
      <w:marBottom w:val="0"/>
      <w:divBdr>
        <w:top w:val="none" w:sz="0" w:space="0" w:color="auto"/>
        <w:left w:val="none" w:sz="0" w:space="0" w:color="auto"/>
        <w:bottom w:val="none" w:sz="0" w:space="0" w:color="auto"/>
        <w:right w:val="none" w:sz="0" w:space="0" w:color="auto"/>
      </w:divBdr>
    </w:div>
    <w:div w:id="219026695">
      <w:bodyDiv w:val="1"/>
      <w:marLeft w:val="0"/>
      <w:marRight w:val="0"/>
      <w:marTop w:val="0"/>
      <w:marBottom w:val="0"/>
      <w:divBdr>
        <w:top w:val="none" w:sz="0" w:space="0" w:color="auto"/>
        <w:left w:val="none" w:sz="0" w:space="0" w:color="auto"/>
        <w:bottom w:val="none" w:sz="0" w:space="0" w:color="auto"/>
        <w:right w:val="none" w:sz="0" w:space="0" w:color="auto"/>
      </w:divBdr>
    </w:div>
    <w:div w:id="219099628">
      <w:bodyDiv w:val="1"/>
      <w:marLeft w:val="0"/>
      <w:marRight w:val="0"/>
      <w:marTop w:val="0"/>
      <w:marBottom w:val="0"/>
      <w:divBdr>
        <w:top w:val="none" w:sz="0" w:space="0" w:color="auto"/>
        <w:left w:val="none" w:sz="0" w:space="0" w:color="auto"/>
        <w:bottom w:val="none" w:sz="0" w:space="0" w:color="auto"/>
        <w:right w:val="none" w:sz="0" w:space="0" w:color="auto"/>
      </w:divBdr>
    </w:div>
    <w:div w:id="219562849">
      <w:bodyDiv w:val="1"/>
      <w:marLeft w:val="0"/>
      <w:marRight w:val="0"/>
      <w:marTop w:val="0"/>
      <w:marBottom w:val="0"/>
      <w:divBdr>
        <w:top w:val="none" w:sz="0" w:space="0" w:color="auto"/>
        <w:left w:val="none" w:sz="0" w:space="0" w:color="auto"/>
        <w:bottom w:val="none" w:sz="0" w:space="0" w:color="auto"/>
        <w:right w:val="none" w:sz="0" w:space="0" w:color="auto"/>
      </w:divBdr>
    </w:div>
    <w:div w:id="219638872">
      <w:bodyDiv w:val="1"/>
      <w:marLeft w:val="0"/>
      <w:marRight w:val="0"/>
      <w:marTop w:val="0"/>
      <w:marBottom w:val="0"/>
      <w:divBdr>
        <w:top w:val="none" w:sz="0" w:space="0" w:color="auto"/>
        <w:left w:val="none" w:sz="0" w:space="0" w:color="auto"/>
        <w:bottom w:val="none" w:sz="0" w:space="0" w:color="auto"/>
        <w:right w:val="none" w:sz="0" w:space="0" w:color="auto"/>
      </w:divBdr>
    </w:div>
    <w:div w:id="219682017">
      <w:bodyDiv w:val="1"/>
      <w:marLeft w:val="0"/>
      <w:marRight w:val="0"/>
      <w:marTop w:val="0"/>
      <w:marBottom w:val="0"/>
      <w:divBdr>
        <w:top w:val="none" w:sz="0" w:space="0" w:color="auto"/>
        <w:left w:val="none" w:sz="0" w:space="0" w:color="auto"/>
        <w:bottom w:val="none" w:sz="0" w:space="0" w:color="auto"/>
        <w:right w:val="none" w:sz="0" w:space="0" w:color="auto"/>
      </w:divBdr>
    </w:div>
    <w:div w:id="220021360">
      <w:bodyDiv w:val="1"/>
      <w:marLeft w:val="0"/>
      <w:marRight w:val="0"/>
      <w:marTop w:val="0"/>
      <w:marBottom w:val="0"/>
      <w:divBdr>
        <w:top w:val="none" w:sz="0" w:space="0" w:color="auto"/>
        <w:left w:val="none" w:sz="0" w:space="0" w:color="auto"/>
        <w:bottom w:val="none" w:sz="0" w:space="0" w:color="auto"/>
        <w:right w:val="none" w:sz="0" w:space="0" w:color="auto"/>
      </w:divBdr>
    </w:div>
    <w:div w:id="220100067">
      <w:bodyDiv w:val="1"/>
      <w:marLeft w:val="0"/>
      <w:marRight w:val="0"/>
      <w:marTop w:val="0"/>
      <w:marBottom w:val="0"/>
      <w:divBdr>
        <w:top w:val="none" w:sz="0" w:space="0" w:color="auto"/>
        <w:left w:val="none" w:sz="0" w:space="0" w:color="auto"/>
        <w:bottom w:val="none" w:sz="0" w:space="0" w:color="auto"/>
        <w:right w:val="none" w:sz="0" w:space="0" w:color="auto"/>
      </w:divBdr>
    </w:div>
    <w:div w:id="220136568">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289314">
      <w:bodyDiv w:val="1"/>
      <w:marLeft w:val="0"/>
      <w:marRight w:val="0"/>
      <w:marTop w:val="0"/>
      <w:marBottom w:val="0"/>
      <w:divBdr>
        <w:top w:val="none" w:sz="0" w:space="0" w:color="auto"/>
        <w:left w:val="none" w:sz="0" w:space="0" w:color="auto"/>
        <w:bottom w:val="none" w:sz="0" w:space="0" w:color="auto"/>
        <w:right w:val="none" w:sz="0" w:space="0" w:color="auto"/>
      </w:divBdr>
    </w:div>
    <w:div w:id="220336931">
      <w:bodyDiv w:val="1"/>
      <w:marLeft w:val="0"/>
      <w:marRight w:val="0"/>
      <w:marTop w:val="0"/>
      <w:marBottom w:val="0"/>
      <w:divBdr>
        <w:top w:val="none" w:sz="0" w:space="0" w:color="auto"/>
        <w:left w:val="none" w:sz="0" w:space="0" w:color="auto"/>
        <w:bottom w:val="none" w:sz="0" w:space="0" w:color="auto"/>
        <w:right w:val="none" w:sz="0" w:space="0" w:color="auto"/>
      </w:divBdr>
    </w:div>
    <w:div w:id="220362238">
      <w:bodyDiv w:val="1"/>
      <w:marLeft w:val="0"/>
      <w:marRight w:val="0"/>
      <w:marTop w:val="0"/>
      <w:marBottom w:val="0"/>
      <w:divBdr>
        <w:top w:val="none" w:sz="0" w:space="0" w:color="auto"/>
        <w:left w:val="none" w:sz="0" w:space="0" w:color="auto"/>
        <w:bottom w:val="none" w:sz="0" w:space="0" w:color="auto"/>
        <w:right w:val="none" w:sz="0" w:space="0" w:color="auto"/>
      </w:divBdr>
    </w:div>
    <w:div w:id="220405431">
      <w:bodyDiv w:val="1"/>
      <w:marLeft w:val="0"/>
      <w:marRight w:val="0"/>
      <w:marTop w:val="0"/>
      <w:marBottom w:val="0"/>
      <w:divBdr>
        <w:top w:val="none" w:sz="0" w:space="0" w:color="auto"/>
        <w:left w:val="none" w:sz="0" w:space="0" w:color="auto"/>
        <w:bottom w:val="none" w:sz="0" w:space="0" w:color="auto"/>
        <w:right w:val="none" w:sz="0" w:space="0" w:color="auto"/>
      </w:divBdr>
    </w:div>
    <w:div w:id="220555100">
      <w:bodyDiv w:val="1"/>
      <w:marLeft w:val="0"/>
      <w:marRight w:val="0"/>
      <w:marTop w:val="0"/>
      <w:marBottom w:val="0"/>
      <w:divBdr>
        <w:top w:val="none" w:sz="0" w:space="0" w:color="auto"/>
        <w:left w:val="none" w:sz="0" w:space="0" w:color="auto"/>
        <w:bottom w:val="none" w:sz="0" w:space="0" w:color="auto"/>
        <w:right w:val="none" w:sz="0" w:space="0" w:color="auto"/>
      </w:divBdr>
    </w:div>
    <w:div w:id="220673759">
      <w:bodyDiv w:val="1"/>
      <w:marLeft w:val="0"/>
      <w:marRight w:val="0"/>
      <w:marTop w:val="0"/>
      <w:marBottom w:val="0"/>
      <w:divBdr>
        <w:top w:val="none" w:sz="0" w:space="0" w:color="auto"/>
        <w:left w:val="none" w:sz="0" w:space="0" w:color="auto"/>
        <w:bottom w:val="none" w:sz="0" w:space="0" w:color="auto"/>
        <w:right w:val="none" w:sz="0" w:space="0" w:color="auto"/>
      </w:divBdr>
    </w:div>
    <w:div w:id="220795383">
      <w:bodyDiv w:val="1"/>
      <w:marLeft w:val="0"/>
      <w:marRight w:val="0"/>
      <w:marTop w:val="0"/>
      <w:marBottom w:val="0"/>
      <w:divBdr>
        <w:top w:val="none" w:sz="0" w:space="0" w:color="auto"/>
        <w:left w:val="none" w:sz="0" w:space="0" w:color="auto"/>
        <w:bottom w:val="none" w:sz="0" w:space="0" w:color="auto"/>
        <w:right w:val="none" w:sz="0" w:space="0" w:color="auto"/>
      </w:divBdr>
    </w:div>
    <w:div w:id="221141250">
      <w:bodyDiv w:val="1"/>
      <w:marLeft w:val="0"/>
      <w:marRight w:val="0"/>
      <w:marTop w:val="0"/>
      <w:marBottom w:val="0"/>
      <w:divBdr>
        <w:top w:val="none" w:sz="0" w:space="0" w:color="auto"/>
        <w:left w:val="none" w:sz="0" w:space="0" w:color="auto"/>
        <w:bottom w:val="none" w:sz="0" w:space="0" w:color="auto"/>
        <w:right w:val="none" w:sz="0" w:space="0" w:color="auto"/>
      </w:divBdr>
    </w:div>
    <w:div w:id="221185784">
      <w:bodyDiv w:val="1"/>
      <w:marLeft w:val="0"/>
      <w:marRight w:val="0"/>
      <w:marTop w:val="0"/>
      <w:marBottom w:val="0"/>
      <w:divBdr>
        <w:top w:val="none" w:sz="0" w:space="0" w:color="auto"/>
        <w:left w:val="none" w:sz="0" w:space="0" w:color="auto"/>
        <w:bottom w:val="none" w:sz="0" w:space="0" w:color="auto"/>
        <w:right w:val="none" w:sz="0" w:space="0" w:color="auto"/>
      </w:divBdr>
    </w:div>
    <w:div w:id="221213363">
      <w:bodyDiv w:val="1"/>
      <w:marLeft w:val="0"/>
      <w:marRight w:val="0"/>
      <w:marTop w:val="0"/>
      <w:marBottom w:val="0"/>
      <w:divBdr>
        <w:top w:val="none" w:sz="0" w:space="0" w:color="auto"/>
        <w:left w:val="none" w:sz="0" w:space="0" w:color="auto"/>
        <w:bottom w:val="none" w:sz="0" w:space="0" w:color="auto"/>
        <w:right w:val="none" w:sz="0" w:space="0" w:color="auto"/>
      </w:divBdr>
    </w:div>
    <w:div w:id="221216549">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255949">
      <w:bodyDiv w:val="1"/>
      <w:marLeft w:val="0"/>
      <w:marRight w:val="0"/>
      <w:marTop w:val="0"/>
      <w:marBottom w:val="0"/>
      <w:divBdr>
        <w:top w:val="none" w:sz="0" w:space="0" w:color="auto"/>
        <w:left w:val="none" w:sz="0" w:space="0" w:color="auto"/>
        <w:bottom w:val="none" w:sz="0" w:space="0" w:color="auto"/>
        <w:right w:val="none" w:sz="0" w:space="0" w:color="auto"/>
      </w:divBdr>
    </w:div>
    <w:div w:id="221257930">
      <w:bodyDiv w:val="1"/>
      <w:marLeft w:val="0"/>
      <w:marRight w:val="0"/>
      <w:marTop w:val="0"/>
      <w:marBottom w:val="0"/>
      <w:divBdr>
        <w:top w:val="none" w:sz="0" w:space="0" w:color="auto"/>
        <w:left w:val="none" w:sz="0" w:space="0" w:color="auto"/>
        <w:bottom w:val="none" w:sz="0" w:space="0" w:color="auto"/>
        <w:right w:val="none" w:sz="0" w:space="0" w:color="auto"/>
      </w:divBdr>
    </w:div>
    <w:div w:id="221412031">
      <w:bodyDiv w:val="1"/>
      <w:marLeft w:val="0"/>
      <w:marRight w:val="0"/>
      <w:marTop w:val="0"/>
      <w:marBottom w:val="0"/>
      <w:divBdr>
        <w:top w:val="none" w:sz="0" w:space="0" w:color="auto"/>
        <w:left w:val="none" w:sz="0" w:space="0" w:color="auto"/>
        <w:bottom w:val="none" w:sz="0" w:space="0" w:color="auto"/>
        <w:right w:val="none" w:sz="0" w:space="0" w:color="auto"/>
      </w:divBdr>
    </w:div>
    <w:div w:id="221521048">
      <w:bodyDiv w:val="1"/>
      <w:marLeft w:val="0"/>
      <w:marRight w:val="0"/>
      <w:marTop w:val="0"/>
      <w:marBottom w:val="0"/>
      <w:divBdr>
        <w:top w:val="none" w:sz="0" w:space="0" w:color="auto"/>
        <w:left w:val="none" w:sz="0" w:space="0" w:color="auto"/>
        <w:bottom w:val="none" w:sz="0" w:space="0" w:color="auto"/>
        <w:right w:val="none" w:sz="0" w:space="0" w:color="auto"/>
      </w:divBdr>
    </w:div>
    <w:div w:id="221723285">
      <w:bodyDiv w:val="1"/>
      <w:marLeft w:val="0"/>
      <w:marRight w:val="0"/>
      <w:marTop w:val="0"/>
      <w:marBottom w:val="0"/>
      <w:divBdr>
        <w:top w:val="none" w:sz="0" w:space="0" w:color="auto"/>
        <w:left w:val="none" w:sz="0" w:space="0" w:color="auto"/>
        <w:bottom w:val="none" w:sz="0" w:space="0" w:color="auto"/>
        <w:right w:val="none" w:sz="0" w:space="0" w:color="auto"/>
      </w:divBdr>
    </w:div>
    <w:div w:id="221792407">
      <w:bodyDiv w:val="1"/>
      <w:marLeft w:val="0"/>
      <w:marRight w:val="0"/>
      <w:marTop w:val="0"/>
      <w:marBottom w:val="0"/>
      <w:divBdr>
        <w:top w:val="none" w:sz="0" w:space="0" w:color="auto"/>
        <w:left w:val="none" w:sz="0" w:space="0" w:color="auto"/>
        <w:bottom w:val="none" w:sz="0" w:space="0" w:color="auto"/>
        <w:right w:val="none" w:sz="0" w:space="0" w:color="auto"/>
      </w:divBdr>
    </w:div>
    <w:div w:id="221798248">
      <w:bodyDiv w:val="1"/>
      <w:marLeft w:val="0"/>
      <w:marRight w:val="0"/>
      <w:marTop w:val="0"/>
      <w:marBottom w:val="0"/>
      <w:divBdr>
        <w:top w:val="none" w:sz="0" w:space="0" w:color="auto"/>
        <w:left w:val="none" w:sz="0" w:space="0" w:color="auto"/>
        <w:bottom w:val="none" w:sz="0" w:space="0" w:color="auto"/>
        <w:right w:val="none" w:sz="0" w:space="0" w:color="auto"/>
      </w:divBdr>
    </w:div>
    <w:div w:id="221989490">
      <w:bodyDiv w:val="1"/>
      <w:marLeft w:val="0"/>
      <w:marRight w:val="0"/>
      <w:marTop w:val="0"/>
      <w:marBottom w:val="0"/>
      <w:divBdr>
        <w:top w:val="none" w:sz="0" w:space="0" w:color="auto"/>
        <w:left w:val="none" w:sz="0" w:space="0" w:color="auto"/>
        <w:bottom w:val="none" w:sz="0" w:space="0" w:color="auto"/>
        <w:right w:val="none" w:sz="0" w:space="0" w:color="auto"/>
      </w:divBdr>
    </w:div>
    <w:div w:id="222445079">
      <w:bodyDiv w:val="1"/>
      <w:marLeft w:val="0"/>
      <w:marRight w:val="0"/>
      <w:marTop w:val="0"/>
      <w:marBottom w:val="0"/>
      <w:divBdr>
        <w:top w:val="none" w:sz="0" w:space="0" w:color="auto"/>
        <w:left w:val="none" w:sz="0" w:space="0" w:color="auto"/>
        <w:bottom w:val="none" w:sz="0" w:space="0" w:color="auto"/>
        <w:right w:val="none" w:sz="0" w:space="0" w:color="auto"/>
      </w:divBdr>
    </w:div>
    <w:div w:id="222450921">
      <w:bodyDiv w:val="1"/>
      <w:marLeft w:val="0"/>
      <w:marRight w:val="0"/>
      <w:marTop w:val="0"/>
      <w:marBottom w:val="0"/>
      <w:divBdr>
        <w:top w:val="none" w:sz="0" w:space="0" w:color="auto"/>
        <w:left w:val="none" w:sz="0" w:space="0" w:color="auto"/>
        <w:bottom w:val="none" w:sz="0" w:space="0" w:color="auto"/>
        <w:right w:val="none" w:sz="0" w:space="0" w:color="auto"/>
      </w:divBdr>
    </w:div>
    <w:div w:id="222524463">
      <w:bodyDiv w:val="1"/>
      <w:marLeft w:val="0"/>
      <w:marRight w:val="0"/>
      <w:marTop w:val="0"/>
      <w:marBottom w:val="0"/>
      <w:divBdr>
        <w:top w:val="none" w:sz="0" w:space="0" w:color="auto"/>
        <w:left w:val="none" w:sz="0" w:space="0" w:color="auto"/>
        <w:bottom w:val="none" w:sz="0" w:space="0" w:color="auto"/>
        <w:right w:val="none" w:sz="0" w:space="0" w:color="auto"/>
      </w:divBdr>
    </w:div>
    <w:div w:id="222721236">
      <w:bodyDiv w:val="1"/>
      <w:marLeft w:val="0"/>
      <w:marRight w:val="0"/>
      <w:marTop w:val="0"/>
      <w:marBottom w:val="0"/>
      <w:divBdr>
        <w:top w:val="none" w:sz="0" w:space="0" w:color="auto"/>
        <w:left w:val="none" w:sz="0" w:space="0" w:color="auto"/>
        <w:bottom w:val="none" w:sz="0" w:space="0" w:color="auto"/>
        <w:right w:val="none" w:sz="0" w:space="0" w:color="auto"/>
      </w:divBdr>
    </w:div>
    <w:div w:id="222756955">
      <w:bodyDiv w:val="1"/>
      <w:marLeft w:val="0"/>
      <w:marRight w:val="0"/>
      <w:marTop w:val="0"/>
      <w:marBottom w:val="0"/>
      <w:divBdr>
        <w:top w:val="none" w:sz="0" w:space="0" w:color="auto"/>
        <w:left w:val="none" w:sz="0" w:space="0" w:color="auto"/>
        <w:bottom w:val="none" w:sz="0" w:space="0" w:color="auto"/>
        <w:right w:val="none" w:sz="0" w:space="0" w:color="auto"/>
      </w:divBdr>
    </w:div>
    <w:div w:id="223182087">
      <w:bodyDiv w:val="1"/>
      <w:marLeft w:val="0"/>
      <w:marRight w:val="0"/>
      <w:marTop w:val="0"/>
      <w:marBottom w:val="0"/>
      <w:divBdr>
        <w:top w:val="none" w:sz="0" w:space="0" w:color="auto"/>
        <w:left w:val="none" w:sz="0" w:space="0" w:color="auto"/>
        <w:bottom w:val="none" w:sz="0" w:space="0" w:color="auto"/>
        <w:right w:val="none" w:sz="0" w:space="0" w:color="auto"/>
      </w:divBdr>
    </w:div>
    <w:div w:id="223222757">
      <w:bodyDiv w:val="1"/>
      <w:marLeft w:val="0"/>
      <w:marRight w:val="0"/>
      <w:marTop w:val="0"/>
      <w:marBottom w:val="0"/>
      <w:divBdr>
        <w:top w:val="none" w:sz="0" w:space="0" w:color="auto"/>
        <w:left w:val="none" w:sz="0" w:space="0" w:color="auto"/>
        <w:bottom w:val="none" w:sz="0" w:space="0" w:color="auto"/>
        <w:right w:val="none" w:sz="0" w:space="0" w:color="auto"/>
      </w:divBdr>
    </w:div>
    <w:div w:id="223223030">
      <w:bodyDiv w:val="1"/>
      <w:marLeft w:val="0"/>
      <w:marRight w:val="0"/>
      <w:marTop w:val="0"/>
      <w:marBottom w:val="0"/>
      <w:divBdr>
        <w:top w:val="none" w:sz="0" w:space="0" w:color="auto"/>
        <w:left w:val="none" w:sz="0" w:space="0" w:color="auto"/>
        <w:bottom w:val="none" w:sz="0" w:space="0" w:color="auto"/>
        <w:right w:val="none" w:sz="0" w:space="0" w:color="auto"/>
      </w:divBdr>
    </w:div>
    <w:div w:id="223565555">
      <w:bodyDiv w:val="1"/>
      <w:marLeft w:val="0"/>
      <w:marRight w:val="0"/>
      <w:marTop w:val="0"/>
      <w:marBottom w:val="0"/>
      <w:divBdr>
        <w:top w:val="none" w:sz="0" w:space="0" w:color="auto"/>
        <w:left w:val="none" w:sz="0" w:space="0" w:color="auto"/>
        <w:bottom w:val="none" w:sz="0" w:space="0" w:color="auto"/>
        <w:right w:val="none" w:sz="0" w:space="0" w:color="auto"/>
      </w:divBdr>
    </w:div>
    <w:div w:id="223640938">
      <w:bodyDiv w:val="1"/>
      <w:marLeft w:val="0"/>
      <w:marRight w:val="0"/>
      <w:marTop w:val="0"/>
      <w:marBottom w:val="0"/>
      <w:divBdr>
        <w:top w:val="none" w:sz="0" w:space="0" w:color="auto"/>
        <w:left w:val="none" w:sz="0" w:space="0" w:color="auto"/>
        <w:bottom w:val="none" w:sz="0" w:space="0" w:color="auto"/>
        <w:right w:val="none" w:sz="0" w:space="0" w:color="auto"/>
      </w:divBdr>
    </w:div>
    <w:div w:id="223688809">
      <w:bodyDiv w:val="1"/>
      <w:marLeft w:val="0"/>
      <w:marRight w:val="0"/>
      <w:marTop w:val="0"/>
      <w:marBottom w:val="0"/>
      <w:divBdr>
        <w:top w:val="none" w:sz="0" w:space="0" w:color="auto"/>
        <w:left w:val="none" w:sz="0" w:space="0" w:color="auto"/>
        <w:bottom w:val="none" w:sz="0" w:space="0" w:color="auto"/>
        <w:right w:val="none" w:sz="0" w:space="0" w:color="auto"/>
      </w:divBdr>
    </w:div>
    <w:div w:id="223805872">
      <w:bodyDiv w:val="1"/>
      <w:marLeft w:val="0"/>
      <w:marRight w:val="0"/>
      <w:marTop w:val="0"/>
      <w:marBottom w:val="0"/>
      <w:divBdr>
        <w:top w:val="none" w:sz="0" w:space="0" w:color="auto"/>
        <w:left w:val="none" w:sz="0" w:space="0" w:color="auto"/>
        <w:bottom w:val="none" w:sz="0" w:space="0" w:color="auto"/>
        <w:right w:val="none" w:sz="0" w:space="0" w:color="auto"/>
      </w:divBdr>
    </w:div>
    <w:div w:id="223806143">
      <w:bodyDiv w:val="1"/>
      <w:marLeft w:val="0"/>
      <w:marRight w:val="0"/>
      <w:marTop w:val="0"/>
      <w:marBottom w:val="0"/>
      <w:divBdr>
        <w:top w:val="none" w:sz="0" w:space="0" w:color="auto"/>
        <w:left w:val="none" w:sz="0" w:space="0" w:color="auto"/>
        <w:bottom w:val="none" w:sz="0" w:space="0" w:color="auto"/>
        <w:right w:val="none" w:sz="0" w:space="0" w:color="auto"/>
      </w:divBdr>
    </w:div>
    <w:div w:id="223880179">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146512">
      <w:bodyDiv w:val="1"/>
      <w:marLeft w:val="0"/>
      <w:marRight w:val="0"/>
      <w:marTop w:val="0"/>
      <w:marBottom w:val="0"/>
      <w:divBdr>
        <w:top w:val="none" w:sz="0" w:space="0" w:color="auto"/>
        <w:left w:val="none" w:sz="0" w:space="0" w:color="auto"/>
        <w:bottom w:val="none" w:sz="0" w:space="0" w:color="auto"/>
        <w:right w:val="none" w:sz="0" w:space="0" w:color="auto"/>
      </w:divBdr>
    </w:div>
    <w:div w:id="224490976">
      <w:bodyDiv w:val="1"/>
      <w:marLeft w:val="0"/>
      <w:marRight w:val="0"/>
      <w:marTop w:val="0"/>
      <w:marBottom w:val="0"/>
      <w:divBdr>
        <w:top w:val="none" w:sz="0" w:space="0" w:color="auto"/>
        <w:left w:val="none" w:sz="0" w:space="0" w:color="auto"/>
        <w:bottom w:val="none" w:sz="0" w:space="0" w:color="auto"/>
        <w:right w:val="none" w:sz="0" w:space="0" w:color="auto"/>
      </w:divBdr>
    </w:div>
    <w:div w:id="224530804">
      <w:bodyDiv w:val="1"/>
      <w:marLeft w:val="0"/>
      <w:marRight w:val="0"/>
      <w:marTop w:val="0"/>
      <w:marBottom w:val="0"/>
      <w:divBdr>
        <w:top w:val="none" w:sz="0" w:space="0" w:color="auto"/>
        <w:left w:val="none" w:sz="0" w:space="0" w:color="auto"/>
        <w:bottom w:val="none" w:sz="0" w:space="0" w:color="auto"/>
        <w:right w:val="none" w:sz="0" w:space="0" w:color="auto"/>
      </w:divBdr>
    </w:div>
    <w:div w:id="224532980">
      <w:bodyDiv w:val="1"/>
      <w:marLeft w:val="0"/>
      <w:marRight w:val="0"/>
      <w:marTop w:val="0"/>
      <w:marBottom w:val="0"/>
      <w:divBdr>
        <w:top w:val="none" w:sz="0" w:space="0" w:color="auto"/>
        <w:left w:val="none" w:sz="0" w:space="0" w:color="auto"/>
        <w:bottom w:val="none" w:sz="0" w:space="0" w:color="auto"/>
        <w:right w:val="none" w:sz="0" w:space="0" w:color="auto"/>
      </w:divBdr>
    </w:div>
    <w:div w:id="224800447">
      <w:bodyDiv w:val="1"/>
      <w:marLeft w:val="0"/>
      <w:marRight w:val="0"/>
      <w:marTop w:val="0"/>
      <w:marBottom w:val="0"/>
      <w:divBdr>
        <w:top w:val="none" w:sz="0" w:space="0" w:color="auto"/>
        <w:left w:val="none" w:sz="0" w:space="0" w:color="auto"/>
        <w:bottom w:val="none" w:sz="0" w:space="0" w:color="auto"/>
        <w:right w:val="none" w:sz="0" w:space="0" w:color="auto"/>
      </w:divBdr>
    </w:div>
    <w:div w:id="224873097">
      <w:bodyDiv w:val="1"/>
      <w:marLeft w:val="0"/>
      <w:marRight w:val="0"/>
      <w:marTop w:val="0"/>
      <w:marBottom w:val="0"/>
      <w:divBdr>
        <w:top w:val="none" w:sz="0" w:space="0" w:color="auto"/>
        <w:left w:val="none" w:sz="0" w:space="0" w:color="auto"/>
        <w:bottom w:val="none" w:sz="0" w:space="0" w:color="auto"/>
        <w:right w:val="none" w:sz="0" w:space="0" w:color="auto"/>
      </w:divBdr>
    </w:div>
    <w:div w:id="224951186">
      <w:bodyDiv w:val="1"/>
      <w:marLeft w:val="0"/>
      <w:marRight w:val="0"/>
      <w:marTop w:val="0"/>
      <w:marBottom w:val="0"/>
      <w:divBdr>
        <w:top w:val="none" w:sz="0" w:space="0" w:color="auto"/>
        <w:left w:val="none" w:sz="0" w:space="0" w:color="auto"/>
        <w:bottom w:val="none" w:sz="0" w:space="0" w:color="auto"/>
        <w:right w:val="none" w:sz="0" w:space="0" w:color="auto"/>
      </w:divBdr>
    </w:div>
    <w:div w:id="224997405">
      <w:bodyDiv w:val="1"/>
      <w:marLeft w:val="0"/>
      <w:marRight w:val="0"/>
      <w:marTop w:val="0"/>
      <w:marBottom w:val="0"/>
      <w:divBdr>
        <w:top w:val="none" w:sz="0" w:space="0" w:color="auto"/>
        <w:left w:val="none" w:sz="0" w:space="0" w:color="auto"/>
        <w:bottom w:val="none" w:sz="0" w:space="0" w:color="auto"/>
        <w:right w:val="none" w:sz="0" w:space="0" w:color="auto"/>
      </w:divBdr>
    </w:div>
    <w:div w:id="225193076">
      <w:bodyDiv w:val="1"/>
      <w:marLeft w:val="0"/>
      <w:marRight w:val="0"/>
      <w:marTop w:val="0"/>
      <w:marBottom w:val="0"/>
      <w:divBdr>
        <w:top w:val="none" w:sz="0" w:space="0" w:color="auto"/>
        <w:left w:val="none" w:sz="0" w:space="0" w:color="auto"/>
        <w:bottom w:val="none" w:sz="0" w:space="0" w:color="auto"/>
        <w:right w:val="none" w:sz="0" w:space="0" w:color="auto"/>
      </w:divBdr>
    </w:div>
    <w:div w:id="225457481">
      <w:bodyDiv w:val="1"/>
      <w:marLeft w:val="0"/>
      <w:marRight w:val="0"/>
      <w:marTop w:val="0"/>
      <w:marBottom w:val="0"/>
      <w:divBdr>
        <w:top w:val="none" w:sz="0" w:space="0" w:color="auto"/>
        <w:left w:val="none" w:sz="0" w:space="0" w:color="auto"/>
        <w:bottom w:val="none" w:sz="0" w:space="0" w:color="auto"/>
        <w:right w:val="none" w:sz="0" w:space="0" w:color="auto"/>
      </w:divBdr>
    </w:div>
    <w:div w:id="225461072">
      <w:bodyDiv w:val="1"/>
      <w:marLeft w:val="0"/>
      <w:marRight w:val="0"/>
      <w:marTop w:val="0"/>
      <w:marBottom w:val="0"/>
      <w:divBdr>
        <w:top w:val="none" w:sz="0" w:space="0" w:color="auto"/>
        <w:left w:val="none" w:sz="0" w:space="0" w:color="auto"/>
        <w:bottom w:val="none" w:sz="0" w:space="0" w:color="auto"/>
        <w:right w:val="none" w:sz="0" w:space="0" w:color="auto"/>
      </w:divBdr>
    </w:div>
    <w:div w:id="225529222">
      <w:bodyDiv w:val="1"/>
      <w:marLeft w:val="0"/>
      <w:marRight w:val="0"/>
      <w:marTop w:val="0"/>
      <w:marBottom w:val="0"/>
      <w:divBdr>
        <w:top w:val="none" w:sz="0" w:space="0" w:color="auto"/>
        <w:left w:val="none" w:sz="0" w:space="0" w:color="auto"/>
        <w:bottom w:val="none" w:sz="0" w:space="0" w:color="auto"/>
        <w:right w:val="none" w:sz="0" w:space="0" w:color="auto"/>
      </w:divBdr>
    </w:div>
    <w:div w:id="225603378">
      <w:bodyDiv w:val="1"/>
      <w:marLeft w:val="0"/>
      <w:marRight w:val="0"/>
      <w:marTop w:val="0"/>
      <w:marBottom w:val="0"/>
      <w:divBdr>
        <w:top w:val="none" w:sz="0" w:space="0" w:color="auto"/>
        <w:left w:val="none" w:sz="0" w:space="0" w:color="auto"/>
        <w:bottom w:val="none" w:sz="0" w:space="0" w:color="auto"/>
        <w:right w:val="none" w:sz="0" w:space="0" w:color="auto"/>
      </w:divBdr>
    </w:div>
    <w:div w:id="225607247">
      <w:bodyDiv w:val="1"/>
      <w:marLeft w:val="0"/>
      <w:marRight w:val="0"/>
      <w:marTop w:val="0"/>
      <w:marBottom w:val="0"/>
      <w:divBdr>
        <w:top w:val="none" w:sz="0" w:space="0" w:color="auto"/>
        <w:left w:val="none" w:sz="0" w:space="0" w:color="auto"/>
        <w:bottom w:val="none" w:sz="0" w:space="0" w:color="auto"/>
        <w:right w:val="none" w:sz="0" w:space="0" w:color="auto"/>
      </w:divBdr>
    </w:div>
    <w:div w:id="225798126">
      <w:bodyDiv w:val="1"/>
      <w:marLeft w:val="0"/>
      <w:marRight w:val="0"/>
      <w:marTop w:val="0"/>
      <w:marBottom w:val="0"/>
      <w:divBdr>
        <w:top w:val="none" w:sz="0" w:space="0" w:color="auto"/>
        <w:left w:val="none" w:sz="0" w:space="0" w:color="auto"/>
        <w:bottom w:val="none" w:sz="0" w:space="0" w:color="auto"/>
        <w:right w:val="none" w:sz="0" w:space="0" w:color="auto"/>
      </w:divBdr>
    </w:div>
    <w:div w:id="225839085">
      <w:bodyDiv w:val="1"/>
      <w:marLeft w:val="0"/>
      <w:marRight w:val="0"/>
      <w:marTop w:val="0"/>
      <w:marBottom w:val="0"/>
      <w:divBdr>
        <w:top w:val="none" w:sz="0" w:space="0" w:color="auto"/>
        <w:left w:val="none" w:sz="0" w:space="0" w:color="auto"/>
        <w:bottom w:val="none" w:sz="0" w:space="0" w:color="auto"/>
        <w:right w:val="none" w:sz="0" w:space="0" w:color="auto"/>
      </w:divBdr>
    </w:div>
    <w:div w:id="225920786">
      <w:bodyDiv w:val="1"/>
      <w:marLeft w:val="0"/>
      <w:marRight w:val="0"/>
      <w:marTop w:val="0"/>
      <w:marBottom w:val="0"/>
      <w:divBdr>
        <w:top w:val="none" w:sz="0" w:space="0" w:color="auto"/>
        <w:left w:val="none" w:sz="0" w:space="0" w:color="auto"/>
        <w:bottom w:val="none" w:sz="0" w:space="0" w:color="auto"/>
        <w:right w:val="none" w:sz="0" w:space="0" w:color="auto"/>
      </w:divBdr>
    </w:div>
    <w:div w:id="226186896">
      <w:bodyDiv w:val="1"/>
      <w:marLeft w:val="0"/>
      <w:marRight w:val="0"/>
      <w:marTop w:val="0"/>
      <w:marBottom w:val="0"/>
      <w:divBdr>
        <w:top w:val="none" w:sz="0" w:space="0" w:color="auto"/>
        <w:left w:val="none" w:sz="0" w:space="0" w:color="auto"/>
        <w:bottom w:val="none" w:sz="0" w:space="0" w:color="auto"/>
        <w:right w:val="none" w:sz="0" w:space="0" w:color="auto"/>
      </w:divBdr>
    </w:div>
    <w:div w:id="226192367">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6498039">
      <w:bodyDiv w:val="1"/>
      <w:marLeft w:val="0"/>
      <w:marRight w:val="0"/>
      <w:marTop w:val="0"/>
      <w:marBottom w:val="0"/>
      <w:divBdr>
        <w:top w:val="none" w:sz="0" w:space="0" w:color="auto"/>
        <w:left w:val="none" w:sz="0" w:space="0" w:color="auto"/>
        <w:bottom w:val="none" w:sz="0" w:space="0" w:color="auto"/>
        <w:right w:val="none" w:sz="0" w:space="0" w:color="auto"/>
      </w:divBdr>
    </w:div>
    <w:div w:id="226501314">
      <w:bodyDiv w:val="1"/>
      <w:marLeft w:val="0"/>
      <w:marRight w:val="0"/>
      <w:marTop w:val="0"/>
      <w:marBottom w:val="0"/>
      <w:divBdr>
        <w:top w:val="none" w:sz="0" w:space="0" w:color="auto"/>
        <w:left w:val="none" w:sz="0" w:space="0" w:color="auto"/>
        <w:bottom w:val="none" w:sz="0" w:space="0" w:color="auto"/>
        <w:right w:val="none" w:sz="0" w:space="0" w:color="auto"/>
      </w:divBdr>
    </w:div>
    <w:div w:id="226574694">
      <w:bodyDiv w:val="1"/>
      <w:marLeft w:val="0"/>
      <w:marRight w:val="0"/>
      <w:marTop w:val="0"/>
      <w:marBottom w:val="0"/>
      <w:divBdr>
        <w:top w:val="none" w:sz="0" w:space="0" w:color="auto"/>
        <w:left w:val="none" w:sz="0" w:space="0" w:color="auto"/>
        <w:bottom w:val="none" w:sz="0" w:space="0" w:color="auto"/>
        <w:right w:val="none" w:sz="0" w:space="0" w:color="auto"/>
      </w:divBdr>
    </w:div>
    <w:div w:id="226689980">
      <w:bodyDiv w:val="1"/>
      <w:marLeft w:val="0"/>
      <w:marRight w:val="0"/>
      <w:marTop w:val="0"/>
      <w:marBottom w:val="0"/>
      <w:divBdr>
        <w:top w:val="none" w:sz="0" w:space="0" w:color="auto"/>
        <w:left w:val="none" w:sz="0" w:space="0" w:color="auto"/>
        <w:bottom w:val="none" w:sz="0" w:space="0" w:color="auto"/>
        <w:right w:val="none" w:sz="0" w:space="0" w:color="auto"/>
      </w:divBdr>
    </w:div>
    <w:div w:id="226844800">
      <w:bodyDiv w:val="1"/>
      <w:marLeft w:val="0"/>
      <w:marRight w:val="0"/>
      <w:marTop w:val="0"/>
      <w:marBottom w:val="0"/>
      <w:divBdr>
        <w:top w:val="none" w:sz="0" w:space="0" w:color="auto"/>
        <w:left w:val="none" w:sz="0" w:space="0" w:color="auto"/>
        <w:bottom w:val="none" w:sz="0" w:space="0" w:color="auto"/>
        <w:right w:val="none" w:sz="0" w:space="0" w:color="auto"/>
      </w:divBdr>
    </w:div>
    <w:div w:id="226885773">
      <w:bodyDiv w:val="1"/>
      <w:marLeft w:val="0"/>
      <w:marRight w:val="0"/>
      <w:marTop w:val="0"/>
      <w:marBottom w:val="0"/>
      <w:divBdr>
        <w:top w:val="none" w:sz="0" w:space="0" w:color="auto"/>
        <w:left w:val="none" w:sz="0" w:space="0" w:color="auto"/>
        <w:bottom w:val="none" w:sz="0" w:space="0" w:color="auto"/>
        <w:right w:val="none" w:sz="0" w:space="0" w:color="auto"/>
      </w:divBdr>
    </w:div>
    <w:div w:id="226917747">
      <w:bodyDiv w:val="1"/>
      <w:marLeft w:val="0"/>
      <w:marRight w:val="0"/>
      <w:marTop w:val="0"/>
      <w:marBottom w:val="0"/>
      <w:divBdr>
        <w:top w:val="none" w:sz="0" w:space="0" w:color="auto"/>
        <w:left w:val="none" w:sz="0" w:space="0" w:color="auto"/>
        <w:bottom w:val="none" w:sz="0" w:space="0" w:color="auto"/>
        <w:right w:val="none" w:sz="0" w:space="0" w:color="auto"/>
      </w:divBdr>
    </w:div>
    <w:div w:id="227112809">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349804">
      <w:bodyDiv w:val="1"/>
      <w:marLeft w:val="0"/>
      <w:marRight w:val="0"/>
      <w:marTop w:val="0"/>
      <w:marBottom w:val="0"/>
      <w:divBdr>
        <w:top w:val="none" w:sz="0" w:space="0" w:color="auto"/>
        <w:left w:val="none" w:sz="0" w:space="0" w:color="auto"/>
        <w:bottom w:val="none" w:sz="0" w:space="0" w:color="auto"/>
        <w:right w:val="none" w:sz="0" w:space="0" w:color="auto"/>
      </w:divBdr>
    </w:div>
    <w:div w:id="227351320">
      <w:bodyDiv w:val="1"/>
      <w:marLeft w:val="0"/>
      <w:marRight w:val="0"/>
      <w:marTop w:val="0"/>
      <w:marBottom w:val="0"/>
      <w:divBdr>
        <w:top w:val="none" w:sz="0" w:space="0" w:color="auto"/>
        <w:left w:val="none" w:sz="0" w:space="0" w:color="auto"/>
        <w:bottom w:val="none" w:sz="0" w:space="0" w:color="auto"/>
        <w:right w:val="none" w:sz="0" w:space="0" w:color="auto"/>
      </w:divBdr>
    </w:div>
    <w:div w:id="227501373">
      <w:bodyDiv w:val="1"/>
      <w:marLeft w:val="0"/>
      <w:marRight w:val="0"/>
      <w:marTop w:val="0"/>
      <w:marBottom w:val="0"/>
      <w:divBdr>
        <w:top w:val="none" w:sz="0" w:space="0" w:color="auto"/>
        <w:left w:val="none" w:sz="0" w:space="0" w:color="auto"/>
        <w:bottom w:val="none" w:sz="0" w:space="0" w:color="auto"/>
        <w:right w:val="none" w:sz="0" w:space="0" w:color="auto"/>
      </w:divBdr>
    </w:div>
    <w:div w:id="227570628">
      <w:bodyDiv w:val="1"/>
      <w:marLeft w:val="0"/>
      <w:marRight w:val="0"/>
      <w:marTop w:val="0"/>
      <w:marBottom w:val="0"/>
      <w:divBdr>
        <w:top w:val="none" w:sz="0" w:space="0" w:color="auto"/>
        <w:left w:val="none" w:sz="0" w:space="0" w:color="auto"/>
        <w:bottom w:val="none" w:sz="0" w:space="0" w:color="auto"/>
        <w:right w:val="none" w:sz="0" w:space="0" w:color="auto"/>
      </w:divBdr>
    </w:div>
    <w:div w:id="227687598">
      <w:bodyDiv w:val="1"/>
      <w:marLeft w:val="0"/>
      <w:marRight w:val="0"/>
      <w:marTop w:val="0"/>
      <w:marBottom w:val="0"/>
      <w:divBdr>
        <w:top w:val="none" w:sz="0" w:space="0" w:color="auto"/>
        <w:left w:val="none" w:sz="0" w:space="0" w:color="auto"/>
        <w:bottom w:val="none" w:sz="0" w:space="0" w:color="auto"/>
        <w:right w:val="none" w:sz="0" w:space="0" w:color="auto"/>
      </w:divBdr>
    </w:div>
    <w:div w:id="227881737">
      <w:bodyDiv w:val="1"/>
      <w:marLeft w:val="0"/>
      <w:marRight w:val="0"/>
      <w:marTop w:val="0"/>
      <w:marBottom w:val="0"/>
      <w:divBdr>
        <w:top w:val="none" w:sz="0" w:space="0" w:color="auto"/>
        <w:left w:val="none" w:sz="0" w:space="0" w:color="auto"/>
        <w:bottom w:val="none" w:sz="0" w:space="0" w:color="auto"/>
        <w:right w:val="none" w:sz="0" w:space="0" w:color="auto"/>
      </w:divBdr>
    </w:div>
    <w:div w:id="227885781">
      <w:bodyDiv w:val="1"/>
      <w:marLeft w:val="0"/>
      <w:marRight w:val="0"/>
      <w:marTop w:val="0"/>
      <w:marBottom w:val="0"/>
      <w:divBdr>
        <w:top w:val="none" w:sz="0" w:space="0" w:color="auto"/>
        <w:left w:val="none" w:sz="0" w:space="0" w:color="auto"/>
        <w:bottom w:val="none" w:sz="0" w:space="0" w:color="auto"/>
        <w:right w:val="none" w:sz="0" w:space="0" w:color="auto"/>
      </w:divBdr>
    </w:div>
    <w:div w:id="228079619">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199706">
      <w:bodyDiv w:val="1"/>
      <w:marLeft w:val="0"/>
      <w:marRight w:val="0"/>
      <w:marTop w:val="0"/>
      <w:marBottom w:val="0"/>
      <w:divBdr>
        <w:top w:val="none" w:sz="0" w:space="0" w:color="auto"/>
        <w:left w:val="none" w:sz="0" w:space="0" w:color="auto"/>
        <w:bottom w:val="none" w:sz="0" w:space="0" w:color="auto"/>
        <w:right w:val="none" w:sz="0" w:space="0" w:color="auto"/>
      </w:divBdr>
    </w:div>
    <w:div w:id="228467047">
      <w:bodyDiv w:val="1"/>
      <w:marLeft w:val="0"/>
      <w:marRight w:val="0"/>
      <w:marTop w:val="0"/>
      <w:marBottom w:val="0"/>
      <w:divBdr>
        <w:top w:val="none" w:sz="0" w:space="0" w:color="auto"/>
        <w:left w:val="none" w:sz="0" w:space="0" w:color="auto"/>
        <w:bottom w:val="none" w:sz="0" w:space="0" w:color="auto"/>
        <w:right w:val="none" w:sz="0" w:space="0" w:color="auto"/>
      </w:divBdr>
    </w:div>
    <w:div w:id="228535643">
      <w:bodyDiv w:val="1"/>
      <w:marLeft w:val="0"/>
      <w:marRight w:val="0"/>
      <w:marTop w:val="0"/>
      <w:marBottom w:val="0"/>
      <w:divBdr>
        <w:top w:val="none" w:sz="0" w:space="0" w:color="auto"/>
        <w:left w:val="none" w:sz="0" w:space="0" w:color="auto"/>
        <w:bottom w:val="none" w:sz="0" w:space="0" w:color="auto"/>
        <w:right w:val="none" w:sz="0" w:space="0" w:color="auto"/>
      </w:divBdr>
    </w:div>
    <w:div w:id="228537465">
      <w:bodyDiv w:val="1"/>
      <w:marLeft w:val="0"/>
      <w:marRight w:val="0"/>
      <w:marTop w:val="0"/>
      <w:marBottom w:val="0"/>
      <w:divBdr>
        <w:top w:val="none" w:sz="0" w:space="0" w:color="auto"/>
        <w:left w:val="none" w:sz="0" w:space="0" w:color="auto"/>
        <w:bottom w:val="none" w:sz="0" w:space="0" w:color="auto"/>
        <w:right w:val="none" w:sz="0" w:space="0" w:color="auto"/>
      </w:divBdr>
    </w:div>
    <w:div w:id="228540083">
      <w:bodyDiv w:val="1"/>
      <w:marLeft w:val="0"/>
      <w:marRight w:val="0"/>
      <w:marTop w:val="0"/>
      <w:marBottom w:val="0"/>
      <w:divBdr>
        <w:top w:val="none" w:sz="0" w:space="0" w:color="auto"/>
        <w:left w:val="none" w:sz="0" w:space="0" w:color="auto"/>
        <w:bottom w:val="none" w:sz="0" w:space="0" w:color="auto"/>
        <w:right w:val="none" w:sz="0" w:space="0" w:color="auto"/>
      </w:divBdr>
    </w:div>
    <w:div w:id="228541289">
      <w:bodyDiv w:val="1"/>
      <w:marLeft w:val="0"/>
      <w:marRight w:val="0"/>
      <w:marTop w:val="0"/>
      <w:marBottom w:val="0"/>
      <w:divBdr>
        <w:top w:val="none" w:sz="0" w:space="0" w:color="auto"/>
        <w:left w:val="none" w:sz="0" w:space="0" w:color="auto"/>
        <w:bottom w:val="none" w:sz="0" w:space="0" w:color="auto"/>
        <w:right w:val="none" w:sz="0" w:space="0" w:color="auto"/>
      </w:divBdr>
    </w:div>
    <w:div w:id="228811215">
      <w:bodyDiv w:val="1"/>
      <w:marLeft w:val="0"/>
      <w:marRight w:val="0"/>
      <w:marTop w:val="0"/>
      <w:marBottom w:val="0"/>
      <w:divBdr>
        <w:top w:val="none" w:sz="0" w:space="0" w:color="auto"/>
        <w:left w:val="none" w:sz="0" w:space="0" w:color="auto"/>
        <w:bottom w:val="none" w:sz="0" w:space="0" w:color="auto"/>
        <w:right w:val="none" w:sz="0" w:space="0" w:color="auto"/>
      </w:divBdr>
    </w:div>
    <w:div w:id="228999230">
      <w:bodyDiv w:val="1"/>
      <w:marLeft w:val="0"/>
      <w:marRight w:val="0"/>
      <w:marTop w:val="0"/>
      <w:marBottom w:val="0"/>
      <w:divBdr>
        <w:top w:val="none" w:sz="0" w:space="0" w:color="auto"/>
        <w:left w:val="none" w:sz="0" w:space="0" w:color="auto"/>
        <w:bottom w:val="none" w:sz="0" w:space="0" w:color="auto"/>
        <w:right w:val="none" w:sz="0" w:space="0" w:color="auto"/>
      </w:divBdr>
    </w:div>
    <w:div w:id="229002902">
      <w:bodyDiv w:val="1"/>
      <w:marLeft w:val="0"/>
      <w:marRight w:val="0"/>
      <w:marTop w:val="0"/>
      <w:marBottom w:val="0"/>
      <w:divBdr>
        <w:top w:val="none" w:sz="0" w:space="0" w:color="auto"/>
        <w:left w:val="none" w:sz="0" w:space="0" w:color="auto"/>
        <w:bottom w:val="none" w:sz="0" w:space="0" w:color="auto"/>
        <w:right w:val="none" w:sz="0" w:space="0" w:color="auto"/>
      </w:divBdr>
    </w:div>
    <w:div w:id="229121362">
      <w:bodyDiv w:val="1"/>
      <w:marLeft w:val="0"/>
      <w:marRight w:val="0"/>
      <w:marTop w:val="0"/>
      <w:marBottom w:val="0"/>
      <w:divBdr>
        <w:top w:val="none" w:sz="0" w:space="0" w:color="auto"/>
        <w:left w:val="none" w:sz="0" w:space="0" w:color="auto"/>
        <w:bottom w:val="none" w:sz="0" w:space="0" w:color="auto"/>
        <w:right w:val="none" w:sz="0" w:space="0" w:color="auto"/>
      </w:divBdr>
    </w:div>
    <w:div w:id="229388808">
      <w:bodyDiv w:val="1"/>
      <w:marLeft w:val="0"/>
      <w:marRight w:val="0"/>
      <w:marTop w:val="0"/>
      <w:marBottom w:val="0"/>
      <w:divBdr>
        <w:top w:val="none" w:sz="0" w:space="0" w:color="auto"/>
        <w:left w:val="none" w:sz="0" w:space="0" w:color="auto"/>
        <w:bottom w:val="none" w:sz="0" w:space="0" w:color="auto"/>
        <w:right w:val="none" w:sz="0" w:space="0" w:color="auto"/>
      </w:divBdr>
    </w:div>
    <w:div w:id="229580439">
      <w:bodyDiv w:val="1"/>
      <w:marLeft w:val="0"/>
      <w:marRight w:val="0"/>
      <w:marTop w:val="0"/>
      <w:marBottom w:val="0"/>
      <w:divBdr>
        <w:top w:val="none" w:sz="0" w:space="0" w:color="auto"/>
        <w:left w:val="none" w:sz="0" w:space="0" w:color="auto"/>
        <w:bottom w:val="none" w:sz="0" w:space="0" w:color="auto"/>
        <w:right w:val="none" w:sz="0" w:space="0" w:color="auto"/>
      </w:divBdr>
    </w:div>
    <w:div w:id="229581453">
      <w:bodyDiv w:val="1"/>
      <w:marLeft w:val="0"/>
      <w:marRight w:val="0"/>
      <w:marTop w:val="0"/>
      <w:marBottom w:val="0"/>
      <w:divBdr>
        <w:top w:val="none" w:sz="0" w:space="0" w:color="auto"/>
        <w:left w:val="none" w:sz="0" w:space="0" w:color="auto"/>
        <w:bottom w:val="none" w:sz="0" w:space="0" w:color="auto"/>
        <w:right w:val="none" w:sz="0" w:space="0" w:color="auto"/>
      </w:divBdr>
    </w:div>
    <w:div w:id="229585361">
      <w:bodyDiv w:val="1"/>
      <w:marLeft w:val="0"/>
      <w:marRight w:val="0"/>
      <w:marTop w:val="0"/>
      <w:marBottom w:val="0"/>
      <w:divBdr>
        <w:top w:val="none" w:sz="0" w:space="0" w:color="auto"/>
        <w:left w:val="none" w:sz="0" w:space="0" w:color="auto"/>
        <w:bottom w:val="none" w:sz="0" w:space="0" w:color="auto"/>
        <w:right w:val="none" w:sz="0" w:space="0" w:color="auto"/>
      </w:divBdr>
    </w:div>
    <w:div w:id="229777330">
      <w:bodyDiv w:val="1"/>
      <w:marLeft w:val="0"/>
      <w:marRight w:val="0"/>
      <w:marTop w:val="0"/>
      <w:marBottom w:val="0"/>
      <w:divBdr>
        <w:top w:val="none" w:sz="0" w:space="0" w:color="auto"/>
        <w:left w:val="none" w:sz="0" w:space="0" w:color="auto"/>
        <w:bottom w:val="none" w:sz="0" w:space="0" w:color="auto"/>
        <w:right w:val="none" w:sz="0" w:space="0" w:color="auto"/>
      </w:divBdr>
    </w:div>
    <w:div w:id="229855199">
      <w:bodyDiv w:val="1"/>
      <w:marLeft w:val="0"/>
      <w:marRight w:val="0"/>
      <w:marTop w:val="0"/>
      <w:marBottom w:val="0"/>
      <w:divBdr>
        <w:top w:val="none" w:sz="0" w:space="0" w:color="auto"/>
        <w:left w:val="none" w:sz="0" w:space="0" w:color="auto"/>
        <w:bottom w:val="none" w:sz="0" w:space="0" w:color="auto"/>
        <w:right w:val="none" w:sz="0" w:space="0" w:color="auto"/>
      </w:divBdr>
    </w:div>
    <w:div w:id="229926011">
      <w:bodyDiv w:val="1"/>
      <w:marLeft w:val="0"/>
      <w:marRight w:val="0"/>
      <w:marTop w:val="0"/>
      <w:marBottom w:val="0"/>
      <w:divBdr>
        <w:top w:val="none" w:sz="0" w:space="0" w:color="auto"/>
        <w:left w:val="none" w:sz="0" w:space="0" w:color="auto"/>
        <w:bottom w:val="none" w:sz="0" w:space="0" w:color="auto"/>
        <w:right w:val="none" w:sz="0" w:space="0" w:color="auto"/>
      </w:divBdr>
    </w:div>
    <w:div w:id="229998456">
      <w:bodyDiv w:val="1"/>
      <w:marLeft w:val="0"/>
      <w:marRight w:val="0"/>
      <w:marTop w:val="0"/>
      <w:marBottom w:val="0"/>
      <w:divBdr>
        <w:top w:val="none" w:sz="0" w:space="0" w:color="auto"/>
        <w:left w:val="none" w:sz="0" w:space="0" w:color="auto"/>
        <w:bottom w:val="none" w:sz="0" w:space="0" w:color="auto"/>
        <w:right w:val="none" w:sz="0" w:space="0" w:color="auto"/>
      </w:divBdr>
    </w:div>
    <w:div w:id="230043909">
      <w:bodyDiv w:val="1"/>
      <w:marLeft w:val="0"/>
      <w:marRight w:val="0"/>
      <w:marTop w:val="0"/>
      <w:marBottom w:val="0"/>
      <w:divBdr>
        <w:top w:val="none" w:sz="0" w:space="0" w:color="auto"/>
        <w:left w:val="none" w:sz="0" w:space="0" w:color="auto"/>
        <w:bottom w:val="none" w:sz="0" w:space="0" w:color="auto"/>
        <w:right w:val="none" w:sz="0" w:space="0" w:color="auto"/>
      </w:divBdr>
    </w:div>
    <w:div w:id="230122128">
      <w:bodyDiv w:val="1"/>
      <w:marLeft w:val="0"/>
      <w:marRight w:val="0"/>
      <w:marTop w:val="0"/>
      <w:marBottom w:val="0"/>
      <w:divBdr>
        <w:top w:val="none" w:sz="0" w:space="0" w:color="auto"/>
        <w:left w:val="none" w:sz="0" w:space="0" w:color="auto"/>
        <w:bottom w:val="none" w:sz="0" w:space="0" w:color="auto"/>
        <w:right w:val="none" w:sz="0" w:space="0" w:color="auto"/>
      </w:divBdr>
    </w:div>
    <w:div w:id="230163173">
      <w:bodyDiv w:val="1"/>
      <w:marLeft w:val="0"/>
      <w:marRight w:val="0"/>
      <w:marTop w:val="0"/>
      <w:marBottom w:val="0"/>
      <w:divBdr>
        <w:top w:val="none" w:sz="0" w:space="0" w:color="auto"/>
        <w:left w:val="none" w:sz="0" w:space="0" w:color="auto"/>
        <w:bottom w:val="none" w:sz="0" w:space="0" w:color="auto"/>
        <w:right w:val="none" w:sz="0" w:space="0" w:color="auto"/>
      </w:divBdr>
    </w:div>
    <w:div w:id="230166252">
      <w:bodyDiv w:val="1"/>
      <w:marLeft w:val="0"/>
      <w:marRight w:val="0"/>
      <w:marTop w:val="0"/>
      <w:marBottom w:val="0"/>
      <w:divBdr>
        <w:top w:val="none" w:sz="0" w:space="0" w:color="auto"/>
        <w:left w:val="none" w:sz="0" w:space="0" w:color="auto"/>
        <w:bottom w:val="none" w:sz="0" w:space="0" w:color="auto"/>
        <w:right w:val="none" w:sz="0" w:space="0" w:color="auto"/>
      </w:divBdr>
    </w:div>
    <w:div w:id="230192223">
      <w:bodyDiv w:val="1"/>
      <w:marLeft w:val="0"/>
      <w:marRight w:val="0"/>
      <w:marTop w:val="0"/>
      <w:marBottom w:val="0"/>
      <w:divBdr>
        <w:top w:val="none" w:sz="0" w:space="0" w:color="auto"/>
        <w:left w:val="none" w:sz="0" w:space="0" w:color="auto"/>
        <w:bottom w:val="none" w:sz="0" w:space="0" w:color="auto"/>
        <w:right w:val="none" w:sz="0" w:space="0" w:color="auto"/>
      </w:divBdr>
    </w:div>
    <w:div w:id="230390067">
      <w:bodyDiv w:val="1"/>
      <w:marLeft w:val="0"/>
      <w:marRight w:val="0"/>
      <w:marTop w:val="0"/>
      <w:marBottom w:val="0"/>
      <w:divBdr>
        <w:top w:val="none" w:sz="0" w:space="0" w:color="auto"/>
        <w:left w:val="none" w:sz="0" w:space="0" w:color="auto"/>
        <w:bottom w:val="none" w:sz="0" w:space="0" w:color="auto"/>
        <w:right w:val="none" w:sz="0" w:space="0" w:color="auto"/>
      </w:divBdr>
    </w:div>
    <w:div w:id="230510312">
      <w:bodyDiv w:val="1"/>
      <w:marLeft w:val="0"/>
      <w:marRight w:val="0"/>
      <w:marTop w:val="0"/>
      <w:marBottom w:val="0"/>
      <w:divBdr>
        <w:top w:val="none" w:sz="0" w:space="0" w:color="auto"/>
        <w:left w:val="none" w:sz="0" w:space="0" w:color="auto"/>
        <w:bottom w:val="none" w:sz="0" w:space="0" w:color="auto"/>
        <w:right w:val="none" w:sz="0" w:space="0" w:color="auto"/>
      </w:divBdr>
    </w:div>
    <w:div w:id="230578925">
      <w:bodyDiv w:val="1"/>
      <w:marLeft w:val="0"/>
      <w:marRight w:val="0"/>
      <w:marTop w:val="0"/>
      <w:marBottom w:val="0"/>
      <w:divBdr>
        <w:top w:val="none" w:sz="0" w:space="0" w:color="auto"/>
        <w:left w:val="none" w:sz="0" w:space="0" w:color="auto"/>
        <w:bottom w:val="none" w:sz="0" w:space="0" w:color="auto"/>
        <w:right w:val="none" w:sz="0" w:space="0" w:color="auto"/>
      </w:divBdr>
    </w:div>
    <w:div w:id="230845739">
      <w:bodyDiv w:val="1"/>
      <w:marLeft w:val="0"/>
      <w:marRight w:val="0"/>
      <w:marTop w:val="0"/>
      <w:marBottom w:val="0"/>
      <w:divBdr>
        <w:top w:val="none" w:sz="0" w:space="0" w:color="auto"/>
        <w:left w:val="none" w:sz="0" w:space="0" w:color="auto"/>
        <w:bottom w:val="none" w:sz="0" w:space="0" w:color="auto"/>
        <w:right w:val="none" w:sz="0" w:space="0" w:color="auto"/>
      </w:divBdr>
    </w:div>
    <w:div w:id="230971379">
      <w:bodyDiv w:val="1"/>
      <w:marLeft w:val="0"/>
      <w:marRight w:val="0"/>
      <w:marTop w:val="0"/>
      <w:marBottom w:val="0"/>
      <w:divBdr>
        <w:top w:val="none" w:sz="0" w:space="0" w:color="auto"/>
        <w:left w:val="none" w:sz="0" w:space="0" w:color="auto"/>
        <w:bottom w:val="none" w:sz="0" w:space="0" w:color="auto"/>
        <w:right w:val="none" w:sz="0" w:space="0" w:color="auto"/>
      </w:divBdr>
    </w:div>
    <w:div w:id="231082472">
      <w:bodyDiv w:val="1"/>
      <w:marLeft w:val="0"/>
      <w:marRight w:val="0"/>
      <w:marTop w:val="0"/>
      <w:marBottom w:val="0"/>
      <w:divBdr>
        <w:top w:val="none" w:sz="0" w:space="0" w:color="auto"/>
        <w:left w:val="none" w:sz="0" w:space="0" w:color="auto"/>
        <w:bottom w:val="none" w:sz="0" w:space="0" w:color="auto"/>
        <w:right w:val="none" w:sz="0" w:space="0" w:color="auto"/>
      </w:divBdr>
    </w:div>
    <w:div w:id="231085052">
      <w:bodyDiv w:val="1"/>
      <w:marLeft w:val="0"/>
      <w:marRight w:val="0"/>
      <w:marTop w:val="0"/>
      <w:marBottom w:val="0"/>
      <w:divBdr>
        <w:top w:val="none" w:sz="0" w:space="0" w:color="auto"/>
        <w:left w:val="none" w:sz="0" w:space="0" w:color="auto"/>
        <w:bottom w:val="none" w:sz="0" w:space="0" w:color="auto"/>
        <w:right w:val="none" w:sz="0" w:space="0" w:color="auto"/>
      </w:divBdr>
    </w:div>
    <w:div w:id="231157608">
      <w:bodyDiv w:val="1"/>
      <w:marLeft w:val="0"/>
      <w:marRight w:val="0"/>
      <w:marTop w:val="0"/>
      <w:marBottom w:val="0"/>
      <w:divBdr>
        <w:top w:val="none" w:sz="0" w:space="0" w:color="auto"/>
        <w:left w:val="none" w:sz="0" w:space="0" w:color="auto"/>
        <w:bottom w:val="none" w:sz="0" w:space="0" w:color="auto"/>
        <w:right w:val="none" w:sz="0" w:space="0" w:color="auto"/>
      </w:divBdr>
    </w:div>
    <w:div w:id="231235259">
      <w:bodyDiv w:val="1"/>
      <w:marLeft w:val="0"/>
      <w:marRight w:val="0"/>
      <w:marTop w:val="0"/>
      <w:marBottom w:val="0"/>
      <w:divBdr>
        <w:top w:val="none" w:sz="0" w:space="0" w:color="auto"/>
        <w:left w:val="none" w:sz="0" w:space="0" w:color="auto"/>
        <w:bottom w:val="none" w:sz="0" w:space="0" w:color="auto"/>
        <w:right w:val="none" w:sz="0" w:space="0" w:color="auto"/>
      </w:divBdr>
    </w:div>
    <w:div w:id="231239607">
      <w:bodyDiv w:val="1"/>
      <w:marLeft w:val="0"/>
      <w:marRight w:val="0"/>
      <w:marTop w:val="0"/>
      <w:marBottom w:val="0"/>
      <w:divBdr>
        <w:top w:val="none" w:sz="0" w:space="0" w:color="auto"/>
        <w:left w:val="none" w:sz="0" w:space="0" w:color="auto"/>
        <w:bottom w:val="none" w:sz="0" w:space="0" w:color="auto"/>
        <w:right w:val="none" w:sz="0" w:space="0" w:color="auto"/>
      </w:divBdr>
    </w:div>
    <w:div w:id="231545236">
      <w:bodyDiv w:val="1"/>
      <w:marLeft w:val="0"/>
      <w:marRight w:val="0"/>
      <w:marTop w:val="0"/>
      <w:marBottom w:val="0"/>
      <w:divBdr>
        <w:top w:val="none" w:sz="0" w:space="0" w:color="auto"/>
        <w:left w:val="none" w:sz="0" w:space="0" w:color="auto"/>
        <w:bottom w:val="none" w:sz="0" w:space="0" w:color="auto"/>
        <w:right w:val="none" w:sz="0" w:space="0" w:color="auto"/>
      </w:divBdr>
    </w:div>
    <w:div w:id="231545802">
      <w:bodyDiv w:val="1"/>
      <w:marLeft w:val="0"/>
      <w:marRight w:val="0"/>
      <w:marTop w:val="0"/>
      <w:marBottom w:val="0"/>
      <w:divBdr>
        <w:top w:val="none" w:sz="0" w:space="0" w:color="auto"/>
        <w:left w:val="none" w:sz="0" w:space="0" w:color="auto"/>
        <w:bottom w:val="none" w:sz="0" w:space="0" w:color="auto"/>
        <w:right w:val="none" w:sz="0" w:space="0" w:color="auto"/>
      </w:divBdr>
    </w:div>
    <w:div w:id="231815015">
      <w:bodyDiv w:val="1"/>
      <w:marLeft w:val="0"/>
      <w:marRight w:val="0"/>
      <w:marTop w:val="0"/>
      <w:marBottom w:val="0"/>
      <w:divBdr>
        <w:top w:val="none" w:sz="0" w:space="0" w:color="auto"/>
        <w:left w:val="none" w:sz="0" w:space="0" w:color="auto"/>
        <w:bottom w:val="none" w:sz="0" w:space="0" w:color="auto"/>
        <w:right w:val="none" w:sz="0" w:space="0" w:color="auto"/>
      </w:divBdr>
    </w:div>
    <w:div w:id="231815231">
      <w:bodyDiv w:val="1"/>
      <w:marLeft w:val="0"/>
      <w:marRight w:val="0"/>
      <w:marTop w:val="0"/>
      <w:marBottom w:val="0"/>
      <w:divBdr>
        <w:top w:val="none" w:sz="0" w:space="0" w:color="auto"/>
        <w:left w:val="none" w:sz="0" w:space="0" w:color="auto"/>
        <w:bottom w:val="none" w:sz="0" w:space="0" w:color="auto"/>
        <w:right w:val="none" w:sz="0" w:space="0" w:color="auto"/>
      </w:divBdr>
    </w:div>
    <w:div w:id="231893369">
      <w:bodyDiv w:val="1"/>
      <w:marLeft w:val="0"/>
      <w:marRight w:val="0"/>
      <w:marTop w:val="0"/>
      <w:marBottom w:val="0"/>
      <w:divBdr>
        <w:top w:val="none" w:sz="0" w:space="0" w:color="auto"/>
        <w:left w:val="none" w:sz="0" w:space="0" w:color="auto"/>
        <w:bottom w:val="none" w:sz="0" w:space="0" w:color="auto"/>
        <w:right w:val="none" w:sz="0" w:space="0" w:color="auto"/>
      </w:divBdr>
    </w:div>
    <w:div w:id="231964423">
      <w:bodyDiv w:val="1"/>
      <w:marLeft w:val="0"/>
      <w:marRight w:val="0"/>
      <w:marTop w:val="0"/>
      <w:marBottom w:val="0"/>
      <w:divBdr>
        <w:top w:val="none" w:sz="0" w:space="0" w:color="auto"/>
        <w:left w:val="none" w:sz="0" w:space="0" w:color="auto"/>
        <w:bottom w:val="none" w:sz="0" w:space="0" w:color="auto"/>
        <w:right w:val="none" w:sz="0" w:space="0" w:color="auto"/>
      </w:divBdr>
    </w:div>
    <w:div w:id="232158433">
      <w:bodyDiv w:val="1"/>
      <w:marLeft w:val="0"/>
      <w:marRight w:val="0"/>
      <w:marTop w:val="0"/>
      <w:marBottom w:val="0"/>
      <w:divBdr>
        <w:top w:val="none" w:sz="0" w:space="0" w:color="auto"/>
        <w:left w:val="none" w:sz="0" w:space="0" w:color="auto"/>
        <w:bottom w:val="none" w:sz="0" w:space="0" w:color="auto"/>
        <w:right w:val="none" w:sz="0" w:space="0" w:color="auto"/>
      </w:divBdr>
    </w:div>
    <w:div w:id="232159099">
      <w:bodyDiv w:val="1"/>
      <w:marLeft w:val="0"/>
      <w:marRight w:val="0"/>
      <w:marTop w:val="0"/>
      <w:marBottom w:val="0"/>
      <w:divBdr>
        <w:top w:val="none" w:sz="0" w:space="0" w:color="auto"/>
        <w:left w:val="none" w:sz="0" w:space="0" w:color="auto"/>
        <w:bottom w:val="none" w:sz="0" w:space="0" w:color="auto"/>
        <w:right w:val="none" w:sz="0" w:space="0" w:color="auto"/>
      </w:divBdr>
    </w:div>
    <w:div w:id="232467173">
      <w:bodyDiv w:val="1"/>
      <w:marLeft w:val="0"/>
      <w:marRight w:val="0"/>
      <w:marTop w:val="0"/>
      <w:marBottom w:val="0"/>
      <w:divBdr>
        <w:top w:val="none" w:sz="0" w:space="0" w:color="auto"/>
        <w:left w:val="none" w:sz="0" w:space="0" w:color="auto"/>
        <w:bottom w:val="none" w:sz="0" w:space="0" w:color="auto"/>
        <w:right w:val="none" w:sz="0" w:space="0" w:color="auto"/>
      </w:divBdr>
    </w:div>
    <w:div w:id="232593248">
      <w:bodyDiv w:val="1"/>
      <w:marLeft w:val="0"/>
      <w:marRight w:val="0"/>
      <w:marTop w:val="0"/>
      <w:marBottom w:val="0"/>
      <w:divBdr>
        <w:top w:val="none" w:sz="0" w:space="0" w:color="auto"/>
        <w:left w:val="none" w:sz="0" w:space="0" w:color="auto"/>
        <w:bottom w:val="none" w:sz="0" w:space="0" w:color="auto"/>
        <w:right w:val="none" w:sz="0" w:space="0" w:color="auto"/>
      </w:divBdr>
    </w:div>
    <w:div w:id="232736036">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55084">
      <w:bodyDiv w:val="1"/>
      <w:marLeft w:val="0"/>
      <w:marRight w:val="0"/>
      <w:marTop w:val="0"/>
      <w:marBottom w:val="0"/>
      <w:divBdr>
        <w:top w:val="none" w:sz="0" w:space="0" w:color="auto"/>
        <w:left w:val="none" w:sz="0" w:space="0" w:color="auto"/>
        <w:bottom w:val="none" w:sz="0" w:space="0" w:color="auto"/>
        <w:right w:val="none" w:sz="0" w:space="0" w:color="auto"/>
      </w:divBdr>
    </w:div>
    <w:div w:id="232860276">
      <w:bodyDiv w:val="1"/>
      <w:marLeft w:val="0"/>
      <w:marRight w:val="0"/>
      <w:marTop w:val="0"/>
      <w:marBottom w:val="0"/>
      <w:divBdr>
        <w:top w:val="none" w:sz="0" w:space="0" w:color="auto"/>
        <w:left w:val="none" w:sz="0" w:space="0" w:color="auto"/>
        <w:bottom w:val="none" w:sz="0" w:space="0" w:color="auto"/>
        <w:right w:val="none" w:sz="0" w:space="0" w:color="auto"/>
      </w:divBdr>
    </w:div>
    <w:div w:id="232938212">
      <w:bodyDiv w:val="1"/>
      <w:marLeft w:val="0"/>
      <w:marRight w:val="0"/>
      <w:marTop w:val="0"/>
      <w:marBottom w:val="0"/>
      <w:divBdr>
        <w:top w:val="none" w:sz="0" w:space="0" w:color="auto"/>
        <w:left w:val="none" w:sz="0" w:space="0" w:color="auto"/>
        <w:bottom w:val="none" w:sz="0" w:space="0" w:color="auto"/>
        <w:right w:val="none" w:sz="0" w:space="0" w:color="auto"/>
      </w:divBdr>
    </w:div>
    <w:div w:id="233052247">
      <w:bodyDiv w:val="1"/>
      <w:marLeft w:val="0"/>
      <w:marRight w:val="0"/>
      <w:marTop w:val="0"/>
      <w:marBottom w:val="0"/>
      <w:divBdr>
        <w:top w:val="none" w:sz="0" w:space="0" w:color="auto"/>
        <w:left w:val="none" w:sz="0" w:space="0" w:color="auto"/>
        <w:bottom w:val="none" w:sz="0" w:space="0" w:color="auto"/>
        <w:right w:val="none" w:sz="0" w:space="0" w:color="auto"/>
      </w:divBdr>
    </w:div>
    <w:div w:id="233056054">
      <w:bodyDiv w:val="1"/>
      <w:marLeft w:val="0"/>
      <w:marRight w:val="0"/>
      <w:marTop w:val="0"/>
      <w:marBottom w:val="0"/>
      <w:divBdr>
        <w:top w:val="none" w:sz="0" w:space="0" w:color="auto"/>
        <w:left w:val="none" w:sz="0" w:space="0" w:color="auto"/>
        <w:bottom w:val="none" w:sz="0" w:space="0" w:color="auto"/>
        <w:right w:val="none" w:sz="0" w:space="0" w:color="auto"/>
      </w:divBdr>
    </w:div>
    <w:div w:id="233198067">
      <w:bodyDiv w:val="1"/>
      <w:marLeft w:val="0"/>
      <w:marRight w:val="0"/>
      <w:marTop w:val="0"/>
      <w:marBottom w:val="0"/>
      <w:divBdr>
        <w:top w:val="none" w:sz="0" w:space="0" w:color="auto"/>
        <w:left w:val="none" w:sz="0" w:space="0" w:color="auto"/>
        <w:bottom w:val="none" w:sz="0" w:space="0" w:color="auto"/>
        <w:right w:val="none" w:sz="0" w:space="0" w:color="auto"/>
      </w:divBdr>
    </w:div>
    <w:div w:id="233274311">
      <w:bodyDiv w:val="1"/>
      <w:marLeft w:val="0"/>
      <w:marRight w:val="0"/>
      <w:marTop w:val="0"/>
      <w:marBottom w:val="0"/>
      <w:divBdr>
        <w:top w:val="none" w:sz="0" w:space="0" w:color="auto"/>
        <w:left w:val="none" w:sz="0" w:space="0" w:color="auto"/>
        <w:bottom w:val="none" w:sz="0" w:space="0" w:color="auto"/>
        <w:right w:val="none" w:sz="0" w:space="0" w:color="auto"/>
      </w:divBdr>
    </w:div>
    <w:div w:id="233508871">
      <w:bodyDiv w:val="1"/>
      <w:marLeft w:val="0"/>
      <w:marRight w:val="0"/>
      <w:marTop w:val="0"/>
      <w:marBottom w:val="0"/>
      <w:divBdr>
        <w:top w:val="none" w:sz="0" w:space="0" w:color="auto"/>
        <w:left w:val="none" w:sz="0" w:space="0" w:color="auto"/>
        <w:bottom w:val="none" w:sz="0" w:space="0" w:color="auto"/>
        <w:right w:val="none" w:sz="0" w:space="0" w:color="auto"/>
      </w:divBdr>
    </w:div>
    <w:div w:id="233708282">
      <w:bodyDiv w:val="1"/>
      <w:marLeft w:val="0"/>
      <w:marRight w:val="0"/>
      <w:marTop w:val="0"/>
      <w:marBottom w:val="0"/>
      <w:divBdr>
        <w:top w:val="none" w:sz="0" w:space="0" w:color="auto"/>
        <w:left w:val="none" w:sz="0" w:space="0" w:color="auto"/>
        <w:bottom w:val="none" w:sz="0" w:space="0" w:color="auto"/>
        <w:right w:val="none" w:sz="0" w:space="0" w:color="auto"/>
      </w:divBdr>
    </w:div>
    <w:div w:id="233711363">
      <w:bodyDiv w:val="1"/>
      <w:marLeft w:val="0"/>
      <w:marRight w:val="0"/>
      <w:marTop w:val="0"/>
      <w:marBottom w:val="0"/>
      <w:divBdr>
        <w:top w:val="none" w:sz="0" w:space="0" w:color="auto"/>
        <w:left w:val="none" w:sz="0" w:space="0" w:color="auto"/>
        <w:bottom w:val="none" w:sz="0" w:space="0" w:color="auto"/>
        <w:right w:val="none" w:sz="0" w:space="0" w:color="auto"/>
      </w:divBdr>
    </w:div>
    <w:div w:id="233780683">
      <w:bodyDiv w:val="1"/>
      <w:marLeft w:val="0"/>
      <w:marRight w:val="0"/>
      <w:marTop w:val="0"/>
      <w:marBottom w:val="0"/>
      <w:divBdr>
        <w:top w:val="none" w:sz="0" w:space="0" w:color="auto"/>
        <w:left w:val="none" w:sz="0" w:space="0" w:color="auto"/>
        <w:bottom w:val="none" w:sz="0" w:space="0" w:color="auto"/>
        <w:right w:val="none" w:sz="0" w:space="0" w:color="auto"/>
      </w:divBdr>
    </w:div>
    <w:div w:id="233780959">
      <w:bodyDiv w:val="1"/>
      <w:marLeft w:val="0"/>
      <w:marRight w:val="0"/>
      <w:marTop w:val="0"/>
      <w:marBottom w:val="0"/>
      <w:divBdr>
        <w:top w:val="none" w:sz="0" w:space="0" w:color="auto"/>
        <w:left w:val="none" w:sz="0" w:space="0" w:color="auto"/>
        <w:bottom w:val="none" w:sz="0" w:space="0" w:color="auto"/>
        <w:right w:val="none" w:sz="0" w:space="0" w:color="auto"/>
      </w:divBdr>
    </w:div>
    <w:div w:id="234246483">
      <w:bodyDiv w:val="1"/>
      <w:marLeft w:val="0"/>
      <w:marRight w:val="0"/>
      <w:marTop w:val="0"/>
      <w:marBottom w:val="0"/>
      <w:divBdr>
        <w:top w:val="none" w:sz="0" w:space="0" w:color="auto"/>
        <w:left w:val="none" w:sz="0" w:space="0" w:color="auto"/>
        <w:bottom w:val="none" w:sz="0" w:space="0" w:color="auto"/>
        <w:right w:val="none" w:sz="0" w:space="0" w:color="auto"/>
      </w:divBdr>
    </w:div>
    <w:div w:id="234247495">
      <w:bodyDiv w:val="1"/>
      <w:marLeft w:val="0"/>
      <w:marRight w:val="0"/>
      <w:marTop w:val="0"/>
      <w:marBottom w:val="0"/>
      <w:divBdr>
        <w:top w:val="none" w:sz="0" w:space="0" w:color="auto"/>
        <w:left w:val="none" w:sz="0" w:space="0" w:color="auto"/>
        <w:bottom w:val="none" w:sz="0" w:space="0" w:color="auto"/>
        <w:right w:val="none" w:sz="0" w:space="0" w:color="auto"/>
      </w:divBdr>
    </w:div>
    <w:div w:id="234361142">
      <w:bodyDiv w:val="1"/>
      <w:marLeft w:val="0"/>
      <w:marRight w:val="0"/>
      <w:marTop w:val="0"/>
      <w:marBottom w:val="0"/>
      <w:divBdr>
        <w:top w:val="none" w:sz="0" w:space="0" w:color="auto"/>
        <w:left w:val="none" w:sz="0" w:space="0" w:color="auto"/>
        <w:bottom w:val="none" w:sz="0" w:space="0" w:color="auto"/>
        <w:right w:val="none" w:sz="0" w:space="0" w:color="auto"/>
      </w:divBdr>
    </w:div>
    <w:div w:id="234513271">
      <w:bodyDiv w:val="1"/>
      <w:marLeft w:val="0"/>
      <w:marRight w:val="0"/>
      <w:marTop w:val="0"/>
      <w:marBottom w:val="0"/>
      <w:divBdr>
        <w:top w:val="none" w:sz="0" w:space="0" w:color="auto"/>
        <w:left w:val="none" w:sz="0" w:space="0" w:color="auto"/>
        <w:bottom w:val="none" w:sz="0" w:space="0" w:color="auto"/>
        <w:right w:val="none" w:sz="0" w:space="0" w:color="auto"/>
      </w:divBdr>
    </w:div>
    <w:div w:id="234627646">
      <w:bodyDiv w:val="1"/>
      <w:marLeft w:val="0"/>
      <w:marRight w:val="0"/>
      <w:marTop w:val="0"/>
      <w:marBottom w:val="0"/>
      <w:divBdr>
        <w:top w:val="none" w:sz="0" w:space="0" w:color="auto"/>
        <w:left w:val="none" w:sz="0" w:space="0" w:color="auto"/>
        <w:bottom w:val="none" w:sz="0" w:space="0" w:color="auto"/>
        <w:right w:val="none" w:sz="0" w:space="0" w:color="auto"/>
      </w:divBdr>
    </w:div>
    <w:div w:id="234631637">
      <w:bodyDiv w:val="1"/>
      <w:marLeft w:val="0"/>
      <w:marRight w:val="0"/>
      <w:marTop w:val="0"/>
      <w:marBottom w:val="0"/>
      <w:divBdr>
        <w:top w:val="none" w:sz="0" w:space="0" w:color="auto"/>
        <w:left w:val="none" w:sz="0" w:space="0" w:color="auto"/>
        <w:bottom w:val="none" w:sz="0" w:space="0" w:color="auto"/>
        <w:right w:val="none" w:sz="0" w:space="0" w:color="auto"/>
      </w:divBdr>
    </w:div>
    <w:div w:id="234750450">
      <w:bodyDiv w:val="1"/>
      <w:marLeft w:val="0"/>
      <w:marRight w:val="0"/>
      <w:marTop w:val="0"/>
      <w:marBottom w:val="0"/>
      <w:divBdr>
        <w:top w:val="none" w:sz="0" w:space="0" w:color="auto"/>
        <w:left w:val="none" w:sz="0" w:space="0" w:color="auto"/>
        <w:bottom w:val="none" w:sz="0" w:space="0" w:color="auto"/>
        <w:right w:val="none" w:sz="0" w:space="0" w:color="auto"/>
      </w:divBdr>
    </w:div>
    <w:div w:id="234971196">
      <w:bodyDiv w:val="1"/>
      <w:marLeft w:val="0"/>
      <w:marRight w:val="0"/>
      <w:marTop w:val="0"/>
      <w:marBottom w:val="0"/>
      <w:divBdr>
        <w:top w:val="none" w:sz="0" w:space="0" w:color="auto"/>
        <w:left w:val="none" w:sz="0" w:space="0" w:color="auto"/>
        <w:bottom w:val="none" w:sz="0" w:space="0" w:color="auto"/>
        <w:right w:val="none" w:sz="0" w:space="0" w:color="auto"/>
      </w:divBdr>
    </w:div>
    <w:div w:id="234972523">
      <w:bodyDiv w:val="1"/>
      <w:marLeft w:val="0"/>
      <w:marRight w:val="0"/>
      <w:marTop w:val="0"/>
      <w:marBottom w:val="0"/>
      <w:divBdr>
        <w:top w:val="none" w:sz="0" w:space="0" w:color="auto"/>
        <w:left w:val="none" w:sz="0" w:space="0" w:color="auto"/>
        <w:bottom w:val="none" w:sz="0" w:space="0" w:color="auto"/>
        <w:right w:val="none" w:sz="0" w:space="0" w:color="auto"/>
      </w:divBdr>
    </w:div>
    <w:div w:id="235014325">
      <w:bodyDiv w:val="1"/>
      <w:marLeft w:val="0"/>
      <w:marRight w:val="0"/>
      <w:marTop w:val="0"/>
      <w:marBottom w:val="0"/>
      <w:divBdr>
        <w:top w:val="none" w:sz="0" w:space="0" w:color="auto"/>
        <w:left w:val="none" w:sz="0" w:space="0" w:color="auto"/>
        <w:bottom w:val="none" w:sz="0" w:space="0" w:color="auto"/>
        <w:right w:val="none" w:sz="0" w:space="0" w:color="auto"/>
      </w:divBdr>
    </w:div>
    <w:div w:id="235091692">
      <w:bodyDiv w:val="1"/>
      <w:marLeft w:val="0"/>
      <w:marRight w:val="0"/>
      <w:marTop w:val="0"/>
      <w:marBottom w:val="0"/>
      <w:divBdr>
        <w:top w:val="none" w:sz="0" w:space="0" w:color="auto"/>
        <w:left w:val="none" w:sz="0" w:space="0" w:color="auto"/>
        <w:bottom w:val="none" w:sz="0" w:space="0" w:color="auto"/>
        <w:right w:val="none" w:sz="0" w:space="0" w:color="auto"/>
      </w:divBdr>
    </w:div>
    <w:div w:id="235171844">
      <w:bodyDiv w:val="1"/>
      <w:marLeft w:val="0"/>
      <w:marRight w:val="0"/>
      <w:marTop w:val="0"/>
      <w:marBottom w:val="0"/>
      <w:divBdr>
        <w:top w:val="none" w:sz="0" w:space="0" w:color="auto"/>
        <w:left w:val="none" w:sz="0" w:space="0" w:color="auto"/>
        <w:bottom w:val="none" w:sz="0" w:space="0" w:color="auto"/>
        <w:right w:val="none" w:sz="0" w:space="0" w:color="auto"/>
      </w:divBdr>
    </w:div>
    <w:div w:id="235210296">
      <w:bodyDiv w:val="1"/>
      <w:marLeft w:val="0"/>
      <w:marRight w:val="0"/>
      <w:marTop w:val="0"/>
      <w:marBottom w:val="0"/>
      <w:divBdr>
        <w:top w:val="none" w:sz="0" w:space="0" w:color="auto"/>
        <w:left w:val="none" w:sz="0" w:space="0" w:color="auto"/>
        <w:bottom w:val="none" w:sz="0" w:space="0" w:color="auto"/>
        <w:right w:val="none" w:sz="0" w:space="0" w:color="auto"/>
      </w:divBdr>
    </w:div>
    <w:div w:id="235436848">
      <w:bodyDiv w:val="1"/>
      <w:marLeft w:val="0"/>
      <w:marRight w:val="0"/>
      <w:marTop w:val="0"/>
      <w:marBottom w:val="0"/>
      <w:divBdr>
        <w:top w:val="none" w:sz="0" w:space="0" w:color="auto"/>
        <w:left w:val="none" w:sz="0" w:space="0" w:color="auto"/>
        <w:bottom w:val="none" w:sz="0" w:space="0" w:color="auto"/>
        <w:right w:val="none" w:sz="0" w:space="0" w:color="auto"/>
      </w:divBdr>
    </w:div>
    <w:div w:id="235673043">
      <w:bodyDiv w:val="1"/>
      <w:marLeft w:val="0"/>
      <w:marRight w:val="0"/>
      <w:marTop w:val="0"/>
      <w:marBottom w:val="0"/>
      <w:divBdr>
        <w:top w:val="none" w:sz="0" w:space="0" w:color="auto"/>
        <w:left w:val="none" w:sz="0" w:space="0" w:color="auto"/>
        <w:bottom w:val="none" w:sz="0" w:space="0" w:color="auto"/>
        <w:right w:val="none" w:sz="0" w:space="0" w:color="auto"/>
      </w:divBdr>
    </w:div>
    <w:div w:id="235676966">
      <w:bodyDiv w:val="1"/>
      <w:marLeft w:val="0"/>
      <w:marRight w:val="0"/>
      <w:marTop w:val="0"/>
      <w:marBottom w:val="0"/>
      <w:divBdr>
        <w:top w:val="none" w:sz="0" w:space="0" w:color="auto"/>
        <w:left w:val="none" w:sz="0" w:space="0" w:color="auto"/>
        <w:bottom w:val="none" w:sz="0" w:space="0" w:color="auto"/>
        <w:right w:val="none" w:sz="0" w:space="0" w:color="auto"/>
      </w:divBdr>
    </w:div>
    <w:div w:id="235748184">
      <w:bodyDiv w:val="1"/>
      <w:marLeft w:val="0"/>
      <w:marRight w:val="0"/>
      <w:marTop w:val="0"/>
      <w:marBottom w:val="0"/>
      <w:divBdr>
        <w:top w:val="none" w:sz="0" w:space="0" w:color="auto"/>
        <w:left w:val="none" w:sz="0" w:space="0" w:color="auto"/>
        <w:bottom w:val="none" w:sz="0" w:space="0" w:color="auto"/>
        <w:right w:val="none" w:sz="0" w:space="0" w:color="auto"/>
      </w:divBdr>
    </w:div>
    <w:div w:id="235749335">
      <w:bodyDiv w:val="1"/>
      <w:marLeft w:val="0"/>
      <w:marRight w:val="0"/>
      <w:marTop w:val="0"/>
      <w:marBottom w:val="0"/>
      <w:divBdr>
        <w:top w:val="none" w:sz="0" w:space="0" w:color="auto"/>
        <w:left w:val="none" w:sz="0" w:space="0" w:color="auto"/>
        <w:bottom w:val="none" w:sz="0" w:space="0" w:color="auto"/>
        <w:right w:val="none" w:sz="0" w:space="0" w:color="auto"/>
      </w:divBdr>
    </w:div>
    <w:div w:id="236060928">
      <w:bodyDiv w:val="1"/>
      <w:marLeft w:val="0"/>
      <w:marRight w:val="0"/>
      <w:marTop w:val="0"/>
      <w:marBottom w:val="0"/>
      <w:divBdr>
        <w:top w:val="none" w:sz="0" w:space="0" w:color="auto"/>
        <w:left w:val="none" w:sz="0" w:space="0" w:color="auto"/>
        <w:bottom w:val="none" w:sz="0" w:space="0" w:color="auto"/>
        <w:right w:val="none" w:sz="0" w:space="0" w:color="auto"/>
      </w:divBdr>
    </w:div>
    <w:div w:id="236137218">
      <w:bodyDiv w:val="1"/>
      <w:marLeft w:val="0"/>
      <w:marRight w:val="0"/>
      <w:marTop w:val="0"/>
      <w:marBottom w:val="0"/>
      <w:divBdr>
        <w:top w:val="none" w:sz="0" w:space="0" w:color="auto"/>
        <w:left w:val="none" w:sz="0" w:space="0" w:color="auto"/>
        <w:bottom w:val="none" w:sz="0" w:space="0" w:color="auto"/>
        <w:right w:val="none" w:sz="0" w:space="0" w:color="auto"/>
      </w:divBdr>
    </w:div>
    <w:div w:id="236400944">
      <w:bodyDiv w:val="1"/>
      <w:marLeft w:val="0"/>
      <w:marRight w:val="0"/>
      <w:marTop w:val="0"/>
      <w:marBottom w:val="0"/>
      <w:divBdr>
        <w:top w:val="none" w:sz="0" w:space="0" w:color="auto"/>
        <w:left w:val="none" w:sz="0" w:space="0" w:color="auto"/>
        <w:bottom w:val="none" w:sz="0" w:space="0" w:color="auto"/>
        <w:right w:val="none" w:sz="0" w:space="0" w:color="auto"/>
      </w:divBdr>
    </w:div>
    <w:div w:id="236524690">
      <w:bodyDiv w:val="1"/>
      <w:marLeft w:val="0"/>
      <w:marRight w:val="0"/>
      <w:marTop w:val="0"/>
      <w:marBottom w:val="0"/>
      <w:divBdr>
        <w:top w:val="none" w:sz="0" w:space="0" w:color="auto"/>
        <w:left w:val="none" w:sz="0" w:space="0" w:color="auto"/>
        <w:bottom w:val="none" w:sz="0" w:space="0" w:color="auto"/>
        <w:right w:val="none" w:sz="0" w:space="0" w:color="auto"/>
      </w:divBdr>
    </w:div>
    <w:div w:id="236595009">
      <w:bodyDiv w:val="1"/>
      <w:marLeft w:val="0"/>
      <w:marRight w:val="0"/>
      <w:marTop w:val="0"/>
      <w:marBottom w:val="0"/>
      <w:divBdr>
        <w:top w:val="none" w:sz="0" w:space="0" w:color="auto"/>
        <w:left w:val="none" w:sz="0" w:space="0" w:color="auto"/>
        <w:bottom w:val="none" w:sz="0" w:space="0" w:color="auto"/>
        <w:right w:val="none" w:sz="0" w:space="0" w:color="auto"/>
      </w:divBdr>
    </w:div>
    <w:div w:id="236674870">
      <w:bodyDiv w:val="1"/>
      <w:marLeft w:val="0"/>
      <w:marRight w:val="0"/>
      <w:marTop w:val="0"/>
      <w:marBottom w:val="0"/>
      <w:divBdr>
        <w:top w:val="none" w:sz="0" w:space="0" w:color="auto"/>
        <w:left w:val="none" w:sz="0" w:space="0" w:color="auto"/>
        <w:bottom w:val="none" w:sz="0" w:space="0" w:color="auto"/>
        <w:right w:val="none" w:sz="0" w:space="0" w:color="auto"/>
      </w:divBdr>
    </w:div>
    <w:div w:id="236744794">
      <w:bodyDiv w:val="1"/>
      <w:marLeft w:val="0"/>
      <w:marRight w:val="0"/>
      <w:marTop w:val="0"/>
      <w:marBottom w:val="0"/>
      <w:divBdr>
        <w:top w:val="none" w:sz="0" w:space="0" w:color="auto"/>
        <w:left w:val="none" w:sz="0" w:space="0" w:color="auto"/>
        <w:bottom w:val="none" w:sz="0" w:space="0" w:color="auto"/>
        <w:right w:val="none" w:sz="0" w:space="0" w:color="auto"/>
      </w:divBdr>
    </w:div>
    <w:div w:id="236865918">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054320">
      <w:bodyDiv w:val="1"/>
      <w:marLeft w:val="0"/>
      <w:marRight w:val="0"/>
      <w:marTop w:val="0"/>
      <w:marBottom w:val="0"/>
      <w:divBdr>
        <w:top w:val="none" w:sz="0" w:space="0" w:color="auto"/>
        <w:left w:val="none" w:sz="0" w:space="0" w:color="auto"/>
        <w:bottom w:val="none" w:sz="0" w:space="0" w:color="auto"/>
        <w:right w:val="none" w:sz="0" w:space="0" w:color="auto"/>
      </w:divBdr>
    </w:div>
    <w:div w:id="237057015">
      <w:bodyDiv w:val="1"/>
      <w:marLeft w:val="0"/>
      <w:marRight w:val="0"/>
      <w:marTop w:val="0"/>
      <w:marBottom w:val="0"/>
      <w:divBdr>
        <w:top w:val="none" w:sz="0" w:space="0" w:color="auto"/>
        <w:left w:val="none" w:sz="0" w:space="0" w:color="auto"/>
        <w:bottom w:val="none" w:sz="0" w:space="0" w:color="auto"/>
        <w:right w:val="none" w:sz="0" w:space="0" w:color="auto"/>
      </w:divBdr>
    </w:div>
    <w:div w:id="237062250">
      <w:bodyDiv w:val="1"/>
      <w:marLeft w:val="0"/>
      <w:marRight w:val="0"/>
      <w:marTop w:val="0"/>
      <w:marBottom w:val="0"/>
      <w:divBdr>
        <w:top w:val="none" w:sz="0" w:space="0" w:color="auto"/>
        <w:left w:val="none" w:sz="0" w:space="0" w:color="auto"/>
        <w:bottom w:val="none" w:sz="0" w:space="0" w:color="auto"/>
        <w:right w:val="none" w:sz="0" w:space="0" w:color="auto"/>
      </w:divBdr>
    </w:div>
    <w:div w:id="237133411">
      <w:bodyDiv w:val="1"/>
      <w:marLeft w:val="0"/>
      <w:marRight w:val="0"/>
      <w:marTop w:val="0"/>
      <w:marBottom w:val="0"/>
      <w:divBdr>
        <w:top w:val="none" w:sz="0" w:space="0" w:color="auto"/>
        <w:left w:val="none" w:sz="0" w:space="0" w:color="auto"/>
        <w:bottom w:val="none" w:sz="0" w:space="0" w:color="auto"/>
        <w:right w:val="none" w:sz="0" w:space="0" w:color="auto"/>
      </w:divBdr>
    </w:div>
    <w:div w:id="237137214">
      <w:bodyDiv w:val="1"/>
      <w:marLeft w:val="0"/>
      <w:marRight w:val="0"/>
      <w:marTop w:val="0"/>
      <w:marBottom w:val="0"/>
      <w:divBdr>
        <w:top w:val="none" w:sz="0" w:space="0" w:color="auto"/>
        <w:left w:val="none" w:sz="0" w:space="0" w:color="auto"/>
        <w:bottom w:val="none" w:sz="0" w:space="0" w:color="auto"/>
        <w:right w:val="none" w:sz="0" w:space="0" w:color="auto"/>
      </w:divBdr>
    </w:div>
    <w:div w:id="237179841">
      <w:bodyDiv w:val="1"/>
      <w:marLeft w:val="0"/>
      <w:marRight w:val="0"/>
      <w:marTop w:val="0"/>
      <w:marBottom w:val="0"/>
      <w:divBdr>
        <w:top w:val="none" w:sz="0" w:space="0" w:color="auto"/>
        <w:left w:val="none" w:sz="0" w:space="0" w:color="auto"/>
        <w:bottom w:val="none" w:sz="0" w:space="0" w:color="auto"/>
        <w:right w:val="none" w:sz="0" w:space="0" w:color="auto"/>
      </w:divBdr>
    </w:div>
    <w:div w:id="237374290">
      <w:bodyDiv w:val="1"/>
      <w:marLeft w:val="0"/>
      <w:marRight w:val="0"/>
      <w:marTop w:val="0"/>
      <w:marBottom w:val="0"/>
      <w:divBdr>
        <w:top w:val="none" w:sz="0" w:space="0" w:color="auto"/>
        <w:left w:val="none" w:sz="0" w:space="0" w:color="auto"/>
        <w:bottom w:val="none" w:sz="0" w:space="0" w:color="auto"/>
        <w:right w:val="none" w:sz="0" w:space="0" w:color="auto"/>
      </w:divBdr>
    </w:div>
    <w:div w:id="237402203">
      <w:bodyDiv w:val="1"/>
      <w:marLeft w:val="0"/>
      <w:marRight w:val="0"/>
      <w:marTop w:val="0"/>
      <w:marBottom w:val="0"/>
      <w:divBdr>
        <w:top w:val="none" w:sz="0" w:space="0" w:color="auto"/>
        <w:left w:val="none" w:sz="0" w:space="0" w:color="auto"/>
        <w:bottom w:val="none" w:sz="0" w:space="0" w:color="auto"/>
        <w:right w:val="none" w:sz="0" w:space="0" w:color="auto"/>
      </w:divBdr>
    </w:div>
    <w:div w:id="237446678">
      <w:bodyDiv w:val="1"/>
      <w:marLeft w:val="0"/>
      <w:marRight w:val="0"/>
      <w:marTop w:val="0"/>
      <w:marBottom w:val="0"/>
      <w:divBdr>
        <w:top w:val="none" w:sz="0" w:space="0" w:color="auto"/>
        <w:left w:val="none" w:sz="0" w:space="0" w:color="auto"/>
        <w:bottom w:val="none" w:sz="0" w:space="0" w:color="auto"/>
        <w:right w:val="none" w:sz="0" w:space="0" w:color="auto"/>
      </w:divBdr>
    </w:div>
    <w:div w:id="237634734">
      <w:bodyDiv w:val="1"/>
      <w:marLeft w:val="0"/>
      <w:marRight w:val="0"/>
      <w:marTop w:val="0"/>
      <w:marBottom w:val="0"/>
      <w:divBdr>
        <w:top w:val="none" w:sz="0" w:space="0" w:color="auto"/>
        <w:left w:val="none" w:sz="0" w:space="0" w:color="auto"/>
        <w:bottom w:val="none" w:sz="0" w:space="0" w:color="auto"/>
        <w:right w:val="none" w:sz="0" w:space="0" w:color="auto"/>
      </w:divBdr>
    </w:div>
    <w:div w:id="237785388">
      <w:bodyDiv w:val="1"/>
      <w:marLeft w:val="0"/>
      <w:marRight w:val="0"/>
      <w:marTop w:val="0"/>
      <w:marBottom w:val="0"/>
      <w:divBdr>
        <w:top w:val="none" w:sz="0" w:space="0" w:color="auto"/>
        <w:left w:val="none" w:sz="0" w:space="0" w:color="auto"/>
        <w:bottom w:val="none" w:sz="0" w:space="0" w:color="auto"/>
        <w:right w:val="none" w:sz="0" w:space="0" w:color="auto"/>
      </w:divBdr>
    </w:div>
    <w:div w:id="237789596">
      <w:bodyDiv w:val="1"/>
      <w:marLeft w:val="0"/>
      <w:marRight w:val="0"/>
      <w:marTop w:val="0"/>
      <w:marBottom w:val="0"/>
      <w:divBdr>
        <w:top w:val="none" w:sz="0" w:space="0" w:color="auto"/>
        <w:left w:val="none" w:sz="0" w:space="0" w:color="auto"/>
        <w:bottom w:val="none" w:sz="0" w:space="0" w:color="auto"/>
        <w:right w:val="none" w:sz="0" w:space="0" w:color="auto"/>
      </w:divBdr>
    </w:div>
    <w:div w:id="237834076">
      <w:bodyDiv w:val="1"/>
      <w:marLeft w:val="0"/>
      <w:marRight w:val="0"/>
      <w:marTop w:val="0"/>
      <w:marBottom w:val="0"/>
      <w:divBdr>
        <w:top w:val="none" w:sz="0" w:space="0" w:color="auto"/>
        <w:left w:val="none" w:sz="0" w:space="0" w:color="auto"/>
        <w:bottom w:val="none" w:sz="0" w:space="0" w:color="auto"/>
        <w:right w:val="none" w:sz="0" w:space="0" w:color="auto"/>
      </w:divBdr>
    </w:div>
    <w:div w:id="237862476">
      <w:bodyDiv w:val="1"/>
      <w:marLeft w:val="0"/>
      <w:marRight w:val="0"/>
      <w:marTop w:val="0"/>
      <w:marBottom w:val="0"/>
      <w:divBdr>
        <w:top w:val="none" w:sz="0" w:space="0" w:color="auto"/>
        <w:left w:val="none" w:sz="0" w:space="0" w:color="auto"/>
        <w:bottom w:val="none" w:sz="0" w:space="0" w:color="auto"/>
        <w:right w:val="none" w:sz="0" w:space="0" w:color="auto"/>
      </w:divBdr>
    </w:div>
    <w:div w:id="237911605">
      <w:bodyDiv w:val="1"/>
      <w:marLeft w:val="0"/>
      <w:marRight w:val="0"/>
      <w:marTop w:val="0"/>
      <w:marBottom w:val="0"/>
      <w:divBdr>
        <w:top w:val="none" w:sz="0" w:space="0" w:color="auto"/>
        <w:left w:val="none" w:sz="0" w:space="0" w:color="auto"/>
        <w:bottom w:val="none" w:sz="0" w:space="0" w:color="auto"/>
        <w:right w:val="none" w:sz="0" w:space="0" w:color="auto"/>
      </w:divBdr>
    </w:div>
    <w:div w:id="238173378">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447092">
      <w:bodyDiv w:val="1"/>
      <w:marLeft w:val="0"/>
      <w:marRight w:val="0"/>
      <w:marTop w:val="0"/>
      <w:marBottom w:val="0"/>
      <w:divBdr>
        <w:top w:val="none" w:sz="0" w:space="0" w:color="auto"/>
        <w:left w:val="none" w:sz="0" w:space="0" w:color="auto"/>
        <w:bottom w:val="none" w:sz="0" w:space="0" w:color="auto"/>
        <w:right w:val="none" w:sz="0" w:space="0" w:color="auto"/>
      </w:divBdr>
    </w:div>
    <w:div w:id="238487585">
      <w:bodyDiv w:val="1"/>
      <w:marLeft w:val="0"/>
      <w:marRight w:val="0"/>
      <w:marTop w:val="0"/>
      <w:marBottom w:val="0"/>
      <w:divBdr>
        <w:top w:val="none" w:sz="0" w:space="0" w:color="auto"/>
        <w:left w:val="none" w:sz="0" w:space="0" w:color="auto"/>
        <w:bottom w:val="none" w:sz="0" w:space="0" w:color="auto"/>
        <w:right w:val="none" w:sz="0" w:space="0" w:color="auto"/>
      </w:divBdr>
    </w:div>
    <w:div w:id="238714036">
      <w:bodyDiv w:val="1"/>
      <w:marLeft w:val="0"/>
      <w:marRight w:val="0"/>
      <w:marTop w:val="0"/>
      <w:marBottom w:val="0"/>
      <w:divBdr>
        <w:top w:val="none" w:sz="0" w:space="0" w:color="auto"/>
        <w:left w:val="none" w:sz="0" w:space="0" w:color="auto"/>
        <w:bottom w:val="none" w:sz="0" w:space="0" w:color="auto"/>
        <w:right w:val="none" w:sz="0" w:space="0" w:color="auto"/>
      </w:divBdr>
    </w:div>
    <w:div w:id="238830084">
      <w:bodyDiv w:val="1"/>
      <w:marLeft w:val="0"/>
      <w:marRight w:val="0"/>
      <w:marTop w:val="0"/>
      <w:marBottom w:val="0"/>
      <w:divBdr>
        <w:top w:val="none" w:sz="0" w:space="0" w:color="auto"/>
        <w:left w:val="none" w:sz="0" w:space="0" w:color="auto"/>
        <w:bottom w:val="none" w:sz="0" w:space="0" w:color="auto"/>
        <w:right w:val="none" w:sz="0" w:space="0" w:color="auto"/>
      </w:divBdr>
    </w:div>
    <w:div w:id="238948389">
      <w:bodyDiv w:val="1"/>
      <w:marLeft w:val="0"/>
      <w:marRight w:val="0"/>
      <w:marTop w:val="0"/>
      <w:marBottom w:val="0"/>
      <w:divBdr>
        <w:top w:val="none" w:sz="0" w:space="0" w:color="auto"/>
        <w:left w:val="none" w:sz="0" w:space="0" w:color="auto"/>
        <w:bottom w:val="none" w:sz="0" w:space="0" w:color="auto"/>
        <w:right w:val="none" w:sz="0" w:space="0" w:color="auto"/>
      </w:divBdr>
    </w:div>
    <w:div w:id="239103601">
      <w:bodyDiv w:val="1"/>
      <w:marLeft w:val="0"/>
      <w:marRight w:val="0"/>
      <w:marTop w:val="0"/>
      <w:marBottom w:val="0"/>
      <w:divBdr>
        <w:top w:val="none" w:sz="0" w:space="0" w:color="auto"/>
        <w:left w:val="none" w:sz="0" w:space="0" w:color="auto"/>
        <w:bottom w:val="none" w:sz="0" w:space="0" w:color="auto"/>
        <w:right w:val="none" w:sz="0" w:space="0" w:color="auto"/>
      </w:divBdr>
    </w:div>
    <w:div w:id="239215287">
      <w:bodyDiv w:val="1"/>
      <w:marLeft w:val="0"/>
      <w:marRight w:val="0"/>
      <w:marTop w:val="0"/>
      <w:marBottom w:val="0"/>
      <w:divBdr>
        <w:top w:val="none" w:sz="0" w:space="0" w:color="auto"/>
        <w:left w:val="none" w:sz="0" w:space="0" w:color="auto"/>
        <w:bottom w:val="none" w:sz="0" w:space="0" w:color="auto"/>
        <w:right w:val="none" w:sz="0" w:space="0" w:color="auto"/>
      </w:divBdr>
    </w:div>
    <w:div w:id="239410151">
      <w:bodyDiv w:val="1"/>
      <w:marLeft w:val="0"/>
      <w:marRight w:val="0"/>
      <w:marTop w:val="0"/>
      <w:marBottom w:val="0"/>
      <w:divBdr>
        <w:top w:val="none" w:sz="0" w:space="0" w:color="auto"/>
        <w:left w:val="none" w:sz="0" w:space="0" w:color="auto"/>
        <w:bottom w:val="none" w:sz="0" w:space="0" w:color="auto"/>
        <w:right w:val="none" w:sz="0" w:space="0" w:color="auto"/>
      </w:divBdr>
    </w:div>
    <w:div w:id="239563965">
      <w:bodyDiv w:val="1"/>
      <w:marLeft w:val="0"/>
      <w:marRight w:val="0"/>
      <w:marTop w:val="0"/>
      <w:marBottom w:val="0"/>
      <w:divBdr>
        <w:top w:val="none" w:sz="0" w:space="0" w:color="auto"/>
        <w:left w:val="none" w:sz="0" w:space="0" w:color="auto"/>
        <w:bottom w:val="none" w:sz="0" w:space="0" w:color="auto"/>
        <w:right w:val="none" w:sz="0" w:space="0" w:color="auto"/>
      </w:divBdr>
    </w:div>
    <w:div w:id="239678607">
      <w:bodyDiv w:val="1"/>
      <w:marLeft w:val="0"/>
      <w:marRight w:val="0"/>
      <w:marTop w:val="0"/>
      <w:marBottom w:val="0"/>
      <w:divBdr>
        <w:top w:val="none" w:sz="0" w:space="0" w:color="auto"/>
        <w:left w:val="none" w:sz="0" w:space="0" w:color="auto"/>
        <w:bottom w:val="none" w:sz="0" w:space="0" w:color="auto"/>
        <w:right w:val="none" w:sz="0" w:space="0" w:color="auto"/>
      </w:divBdr>
    </w:div>
    <w:div w:id="239751325">
      <w:bodyDiv w:val="1"/>
      <w:marLeft w:val="0"/>
      <w:marRight w:val="0"/>
      <w:marTop w:val="0"/>
      <w:marBottom w:val="0"/>
      <w:divBdr>
        <w:top w:val="none" w:sz="0" w:space="0" w:color="auto"/>
        <w:left w:val="none" w:sz="0" w:space="0" w:color="auto"/>
        <w:bottom w:val="none" w:sz="0" w:space="0" w:color="auto"/>
        <w:right w:val="none" w:sz="0" w:space="0" w:color="auto"/>
      </w:divBdr>
    </w:div>
    <w:div w:id="239877290">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335387">
      <w:bodyDiv w:val="1"/>
      <w:marLeft w:val="0"/>
      <w:marRight w:val="0"/>
      <w:marTop w:val="0"/>
      <w:marBottom w:val="0"/>
      <w:divBdr>
        <w:top w:val="none" w:sz="0" w:space="0" w:color="auto"/>
        <w:left w:val="none" w:sz="0" w:space="0" w:color="auto"/>
        <w:bottom w:val="none" w:sz="0" w:space="0" w:color="auto"/>
        <w:right w:val="none" w:sz="0" w:space="0" w:color="auto"/>
      </w:divBdr>
    </w:div>
    <w:div w:id="240481460">
      <w:bodyDiv w:val="1"/>
      <w:marLeft w:val="0"/>
      <w:marRight w:val="0"/>
      <w:marTop w:val="0"/>
      <w:marBottom w:val="0"/>
      <w:divBdr>
        <w:top w:val="none" w:sz="0" w:space="0" w:color="auto"/>
        <w:left w:val="none" w:sz="0" w:space="0" w:color="auto"/>
        <w:bottom w:val="none" w:sz="0" w:space="0" w:color="auto"/>
        <w:right w:val="none" w:sz="0" w:space="0" w:color="auto"/>
      </w:divBdr>
    </w:div>
    <w:div w:id="240529830">
      <w:bodyDiv w:val="1"/>
      <w:marLeft w:val="0"/>
      <w:marRight w:val="0"/>
      <w:marTop w:val="0"/>
      <w:marBottom w:val="0"/>
      <w:divBdr>
        <w:top w:val="none" w:sz="0" w:space="0" w:color="auto"/>
        <w:left w:val="none" w:sz="0" w:space="0" w:color="auto"/>
        <w:bottom w:val="none" w:sz="0" w:space="0" w:color="auto"/>
        <w:right w:val="none" w:sz="0" w:space="0" w:color="auto"/>
      </w:divBdr>
    </w:div>
    <w:div w:id="240531305">
      <w:bodyDiv w:val="1"/>
      <w:marLeft w:val="0"/>
      <w:marRight w:val="0"/>
      <w:marTop w:val="0"/>
      <w:marBottom w:val="0"/>
      <w:divBdr>
        <w:top w:val="none" w:sz="0" w:space="0" w:color="auto"/>
        <w:left w:val="none" w:sz="0" w:space="0" w:color="auto"/>
        <w:bottom w:val="none" w:sz="0" w:space="0" w:color="auto"/>
        <w:right w:val="none" w:sz="0" w:space="0" w:color="auto"/>
      </w:divBdr>
    </w:div>
    <w:div w:id="240723427">
      <w:bodyDiv w:val="1"/>
      <w:marLeft w:val="0"/>
      <w:marRight w:val="0"/>
      <w:marTop w:val="0"/>
      <w:marBottom w:val="0"/>
      <w:divBdr>
        <w:top w:val="none" w:sz="0" w:space="0" w:color="auto"/>
        <w:left w:val="none" w:sz="0" w:space="0" w:color="auto"/>
        <w:bottom w:val="none" w:sz="0" w:space="0" w:color="auto"/>
        <w:right w:val="none" w:sz="0" w:space="0" w:color="auto"/>
      </w:divBdr>
    </w:div>
    <w:div w:id="240793677">
      <w:bodyDiv w:val="1"/>
      <w:marLeft w:val="0"/>
      <w:marRight w:val="0"/>
      <w:marTop w:val="0"/>
      <w:marBottom w:val="0"/>
      <w:divBdr>
        <w:top w:val="none" w:sz="0" w:space="0" w:color="auto"/>
        <w:left w:val="none" w:sz="0" w:space="0" w:color="auto"/>
        <w:bottom w:val="none" w:sz="0" w:space="0" w:color="auto"/>
        <w:right w:val="none" w:sz="0" w:space="0" w:color="auto"/>
      </w:divBdr>
    </w:div>
    <w:div w:id="240794606">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0917822">
      <w:bodyDiv w:val="1"/>
      <w:marLeft w:val="0"/>
      <w:marRight w:val="0"/>
      <w:marTop w:val="0"/>
      <w:marBottom w:val="0"/>
      <w:divBdr>
        <w:top w:val="none" w:sz="0" w:space="0" w:color="auto"/>
        <w:left w:val="none" w:sz="0" w:space="0" w:color="auto"/>
        <w:bottom w:val="none" w:sz="0" w:space="0" w:color="auto"/>
        <w:right w:val="none" w:sz="0" w:space="0" w:color="auto"/>
      </w:divBdr>
    </w:div>
    <w:div w:id="240991908">
      <w:bodyDiv w:val="1"/>
      <w:marLeft w:val="0"/>
      <w:marRight w:val="0"/>
      <w:marTop w:val="0"/>
      <w:marBottom w:val="0"/>
      <w:divBdr>
        <w:top w:val="none" w:sz="0" w:space="0" w:color="auto"/>
        <w:left w:val="none" w:sz="0" w:space="0" w:color="auto"/>
        <w:bottom w:val="none" w:sz="0" w:space="0" w:color="auto"/>
        <w:right w:val="none" w:sz="0" w:space="0" w:color="auto"/>
      </w:divBdr>
    </w:div>
    <w:div w:id="241068493">
      <w:bodyDiv w:val="1"/>
      <w:marLeft w:val="0"/>
      <w:marRight w:val="0"/>
      <w:marTop w:val="0"/>
      <w:marBottom w:val="0"/>
      <w:divBdr>
        <w:top w:val="none" w:sz="0" w:space="0" w:color="auto"/>
        <w:left w:val="none" w:sz="0" w:space="0" w:color="auto"/>
        <w:bottom w:val="none" w:sz="0" w:space="0" w:color="auto"/>
        <w:right w:val="none" w:sz="0" w:space="0" w:color="auto"/>
      </w:divBdr>
    </w:div>
    <w:div w:id="241108637">
      <w:bodyDiv w:val="1"/>
      <w:marLeft w:val="0"/>
      <w:marRight w:val="0"/>
      <w:marTop w:val="0"/>
      <w:marBottom w:val="0"/>
      <w:divBdr>
        <w:top w:val="none" w:sz="0" w:space="0" w:color="auto"/>
        <w:left w:val="none" w:sz="0" w:space="0" w:color="auto"/>
        <w:bottom w:val="none" w:sz="0" w:space="0" w:color="auto"/>
        <w:right w:val="none" w:sz="0" w:space="0" w:color="auto"/>
      </w:divBdr>
    </w:div>
    <w:div w:id="241257170">
      <w:bodyDiv w:val="1"/>
      <w:marLeft w:val="0"/>
      <w:marRight w:val="0"/>
      <w:marTop w:val="0"/>
      <w:marBottom w:val="0"/>
      <w:divBdr>
        <w:top w:val="none" w:sz="0" w:space="0" w:color="auto"/>
        <w:left w:val="none" w:sz="0" w:space="0" w:color="auto"/>
        <w:bottom w:val="none" w:sz="0" w:space="0" w:color="auto"/>
        <w:right w:val="none" w:sz="0" w:space="0" w:color="auto"/>
      </w:divBdr>
    </w:div>
    <w:div w:id="241305151">
      <w:bodyDiv w:val="1"/>
      <w:marLeft w:val="0"/>
      <w:marRight w:val="0"/>
      <w:marTop w:val="0"/>
      <w:marBottom w:val="0"/>
      <w:divBdr>
        <w:top w:val="none" w:sz="0" w:space="0" w:color="auto"/>
        <w:left w:val="none" w:sz="0" w:space="0" w:color="auto"/>
        <w:bottom w:val="none" w:sz="0" w:space="0" w:color="auto"/>
        <w:right w:val="none" w:sz="0" w:space="0" w:color="auto"/>
      </w:divBdr>
    </w:div>
    <w:div w:id="241372227">
      <w:bodyDiv w:val="1"/>
      <w:marLeft w:val="0"/>
      <w:marRight w:val="0"/>
      <w:marTop w:val="0"/>
      <w:marBottom w:val="0"/>
      <w:divBdr>
        <w:top w:val="none" w:sz="0" w:space="0" w:color="auto"/>
        <w:left w:val="none" w:sz="0" w:space="0" w:color="auto"/>
        <w:bottom w:val="none" w:sz="0" w:space="0" w:color="auto"/>
        <w:right w:val="none" w:sz="0" w:space="0" w:color="auto"/>
      </w:divBdr>
    </w:div>
    <w:div w:id="241454255">
      <w:bodyDiv w:val="1"/>
      <w:marLeft w:val="0"/>
      <w:marRight w:val="0"/>
      <w:marTop w:val="0"/>
      <w:marBottom w:val="0"/>
      <w:divBdr>
        <w:top w:val="none" w:sz="0" w:space="0" w:color="auto"/>
        <w:left w:val="none" w:sz="0" w:space="0" w:color="auto"/>
        <w:bottom w:val="none" w:sz="0" w:space="0" w:color="auto"/>
        <w:right w:val="none" w:sz="0" w:space="0" w:color="auto"/>
      </w:divBdr>
    </w:div>
    <w:div w:id="241566111">
      <w:bodyDiv w:val="1"/>
      <w:marLeft w:val="0"/>
      <w:marRight w:val="0"/>
      <w:marTop w:val="0"/>
      <w:marBottom w:val="0"/>
      <w:divBdr>
        <w:top w:val="none" w:sz="0" w:space="0" w:color="auto"/>
        <w:left w:val="none" w:sz="0" w:space="0" w:color="auto"/>
        <w:bottom w:val="none" w:sz="0" w:space="0" w:color="auto"/>
        <w:right w:val="none" w:sz="0" w:space="0" w:color="auto"/>
      </w:divBdr>
    </w:div>
    <w:div w:id="241792655">
      <w:bodyDiv w:val="1"/>
      <w:marLeft w:val="0"/>
      <w:marRight w:val="0"/>
      <w:marTop w:val="0"/>
      <w:marBottom w:val="0"/>
      <w:divBdr>
        <w:top w:val="none" w:sz="0" w:space="0" w:color="auto"/>
        <w:left w:val="none" w:sz="0" w:space="0" w:color="auto"/>
        <w:bottom w:val="none" w:sz="0" w:space="0" w:color="auto"/>
        <w:right w:val="none" w:sz="0" w:space="0" w:color="auto"/>
      </w:divBdr>
    </w:div>
    <w:div w:id="241837926">
      <w:bodyDiv w:val="1"/>
      <w:marLeft w:val="0"/>
      <w:marRight w:val="0"/>
      <w:marTop w:val="0"/>
      <w:marBottom w:val="0"/>
      <w:divBdr>
        <w:top w:val="none" w:sz="0" w:space="0" w:color="auto"/>
        <w:left w:val="none" w:sz="0" w:space="0" w:color="auto"/>
        <w:bottom w:val="none" w:sz="0" w:space="0" w:color="auto"/>
        <w:right w:val="none" w:sz="0" w:space="0" w:color="auto"/>
      </w:divBdr>
    </w:div>
    <w:div w:id="241839590">
      <w:bodyDiv w:val="1"/>
      <w:marLeft w:val="0"/>
      <w:marRight w:val="0"/>
      <w:marTop w:val="0"/>
      <w:marBottom w:val="0"/>
      <w:divBdr>
        <w:top w:val="none" w:sz="0" w:space="0" w:color="auto"/>
        <w:left w:val="none" w:sz="0" w:space="0" w:color="auto"/>
        <w:bottom w:val="none" w:sz="0" w:space="0" w:color="auto"/>
        <w:right w:val="none" w:sz="0" w:space="0" w:color="auto"/>
      </w:divBdr>
    </w:div>
    <w:div w:id="241911860">
      <w:bodyDiv w:val="1"/>
      <w:marLeft w:val="0"/>
      <w:marRight w:val="0"/>
      <w:marTop w:val="0"/>
      <w:marBottom w:val="0"/>
      <w:divBdr>
        <w:top w:val="none" w:sz="0" w:space="0" w:color="auto"/>
        <w:left w:val="none" w:sz="0" w:space="0" w:color="auto"/>
        <w:bottom w:val="none" w:sz="0" w:space="0" w:color="auto"/>
        <w:right w:val="none" w:sz="0" w:space="0" w:color="auto"/>
      </w:divBdr>
    </w:div>
    <w:div w:id="242108594">
      <w:bodyDiv w:val="1"/>
      <w:marLeft w:val="0"/>
      <w:marRight w:val="0"/>
      <w:marTop w:val="0"/>
      <w:marBottom w:val="0"/>
      <w:divBdr>
        <w:top w:val="none" w:sz="0" w:space="0" w:color="auto"/>
        <w:left w:val="none" w:sz="0" w:space="0" w:color="auto"/>
        <w:bottom w:val="none" w:sz="0" w:space="0" w:color="auto"/>
        <w:right w:val="none" w:sz="0" w:space="0" w:color="auto"/>
      </w:divBdr>
    </w:div>
    <w:div w:id="242108800">
      <w:bodyDiv w:val="1"/>
      <w:marLeft w:val="0"/>
      <w:marRight w:val="0"/>
      <w:marTop w:val="0"/>
      <w:marBottom w:val="0"/>
      <w:divBdr>
        <w:top w:val="none" w:sz="0" w:space="0" w:color="auto"/>
        <w:left w:val="none" w:sz="0" w:space="0" w:color="auto"/>
        <w:bottom w:val="none" w:sz="0" w:space="0" w:color="auto"/>
        <w:right w:val="none" w:sz="0" w:space="0" w:color="auto"/>
      </w:divBdr>
    </w:div>
    <w:div w:id="242178077">
      <w:bodyDiv w:val="1"/>
      <w:marLeft w:val="0"/>
      <w:marRight w:val="0"/>
      <w:marTop w:val="0"/>
      <w:marBottom w:val="0"/>
      <w:divBdr>
        <w:top w:val="none" w:sz="0" w:space="0" w:color="auto"/>
        <w:left w:val="none" w:sz="0" w:space="0" w:color="auto"/>
        <w:bottom w:val="none" w:sz="0" w:space="0" w:color="auto"/>
        <w:right w:val="none" w:sz="0" w:space="0" w:color="auto"/>
      </w:divBdr>
    </w:div>
    <w:div w:id="242179460">
      <w:bodyDiv w:val="1"/>
      <w:marLeft w:val="0"/>
      <w:marRight w:val="0"/>
      <w:marTop w:val="0"/>
      <w:marBottom w:val="0"/>
      <w:divBdr>
        <w:top w:val="none" w:sz="0" w:space="0" w:color="auto"/>
        <w:left w:val="none" w:sz="0" w:space="0" w:color="auto"/>
        <w:bottom w:val="none" w:sz="0" w:space="0" w:color="auto"/>
        <w:right w:val="none" w:sz="0" w:space="0" w:color="auto"/>
      </w:divBdr>
    </w:div>
    <w:div w:id="242181087">
      <w:bodyDiv w:val="1"/>
      <w:marLeft w:val="0"/>
      <w:marRight w:val="0"/>
      <w:marTop w:val="0"/>
      <w:marBottom w:val="0"/>
      <w:divBdr>
        <w:top w:val="none" w:sz="0" w:space="0" w:color="auto"/>
        <w:left w:val="none" w:sz="0" w:space="0" w:color="auto"/>
        <w:bottom w:val="none" w:sz="0" w:space="0" w:color="auto"/>
        <w:right w:val="none" w:sz="0" w:space="0" w:color="auto"/>
      </w:divBdr>
    </w:div>
    <w:div w:id="242187406">
      <w:bodyDiv w:val="1"/>
      <w:marLeft w:val="0"/>
      <w:marRight w:val="0"/>
      <w:marTop w:val="0"/>
      <w:marBottom w:val="0"/>
      <w:divBdr>
        <w:top w:val="none" w:sz="0" w:space="0" w:color="auto"/>
        <w:left w:val="none" w:sz="0" w:space="0" w:color="auto"/>
        <w:bottom w:val="none" w:sz="0" w:space="0" w:color="auto"/>
        <w:right w:val="none" w:sz="0" w:space="0" w:color="auto"/>
      </w:divBdr>
    </w:div>
    <w:div w:id="242226024">
      <w:bodyDiv w:val="1"/>
      <w:marLeft w:val="0"/>
      <w:marRight w:val="0"/>
      <w:marTop w:val="0"/>
      <w:marBottom w:val="0"/>
      <w:divBdr>
        <w:top w:val="none" w:sz="0" w:space="0" w:color="auto"/>
        <w:left w:val="none" w:sz="0" w:space="0" w:color="auto"/>
        <w:bottom w:val="none" w:sz="0" w:space="0" w:color="auto"/>
        <w:right w:val="none" w:sz="0" w:space="0" w:color="auto"/>
      </w:divBdr>
    </w:div>
    <w:div w:id="242229594">
      <w:bodyDiv w:val="1"/>
      <w:marLeft w:val="0"/>
      <w:marRight w:val="0"/>
      <w:marTop w:val="0"/>
      <w:marBottom w:val="0"/>
      <w:divBdr>
        <w:top w:val="none" w:sz="0" w:space="0" w:color="auto"/>
        <w:left w:val="none" w:sz="0" w:space="0" w:color="auto"/>
        <w:bottom w:val="none" w:sz="0" w:space="0" w:color="auto"/>
        <w:right w:val="none" w:sz="0" w:space="0" w:color="auto"/>
      </w:divBdr>
    </w:div>
    <w:div w:id="242372054">
      <w:bodyDiv w:val="1"/>
      <w:marLeft w:val="0"/>
      <w:marRight w:val="0"/>
      <w:marTop w:val="0"/>
      <w:marBottom w:val="0"/>
      <w:divBdr>
        <w:top w:val="none" w:sz="0" w:space="0" w:color="auto"/>
        <w:left w:val="none" w:sz="0" w:space="0" w:color="auto"/>
        <w:bottom w:val="none" w:sz="0" w:space="0" w:color="auto"/>
        <w:right w:val="none" w:sz="0" w:space="0" w:color="auto"/>
      </w:divBdr>
    </w:div>
    <w:div w:id="242565829">
      <w:bodyDiv w:val="1"/>
      <w:marLeft w:val="0"/>
      <w:marRight w:val="0"/>
      <w:marTop w:val="0"/>
      <w:marBottom w:val="0"/>
      <w:divBdr>
        <w:top w:val="none" w:sz="0" w:space="0" w:color="auto"/>
        <w:left w:val="none" w:sz="0" w:space="0" w:color="auto"/>
        <w:bottom w:val="none" w:sz="0" w:space="0" w:color="auto"/>
        <w:right w:val="none" w:sz="0" w:space="0" w:color="auto"/>
      </w:divBdr>
    </w:div>
    <w:div w:id="242767236">
      <w:bodyDiv w:val="1"/>
      <w:marLeft w:val="0"/>
      <w:marRight w:val="0"/>
      <w:marTop w:val="0"/>
      <w:marBottom w:val="0"/>
      <w:divBdr>
        <w:top w:val="none" w:sz="0" w:space="0" w:color="auto"/>
        <w:left w:val="none" w:sz="0" w:space="0" w:color="auto"/>
        <w:bottom w:val="none" w:sz="0" w:space="0" w:color="auto"/>
        <w:right w:val="none" w:sz="0" w:space="0" w:color="auto"/>
      </w:divBdr>
    </w:div>
    <w:div w:id="242834108">
      <w:bodyDiv w:val="1"/>
      <w:marLeft w:val="0"/>
      <w:marRight w:val="0"/>
      <w:marTop w:val="0"/>
      <w:marBottom w:val="0"/>
      <w:divBdr>
        <w:top w:val="none" w:sz="0" w:space="0" w:color="auto"/>
        <w:left w:val="none" w:sz="0" w:space="0" w:color="auto"/>
        <w:bottom w:val="none" w:sz="0" w:space="0" w:color="auto"/>
        <w:right w:val="none" w:sz="0" w:space="0" w:color="auto"/>
      </w:divBdr>
    </w:div>
    <w:div w:id="243031561">
      <w:bodyDiv w:val="1"/>
      <w:marLeft w:val="0"/>
      <w:marRight w:val="0"/>
      <w:marTop w:val="0"/>
      <w:marBottom w:val="0"/>
      <w:divBdr>
        <w:top w:val="none" w:sz="0" w:space="0" w:color="auto"/>
        <w:left w:val="none" w:sz="0" w:space="0" w:color="auto"/>
        <w:bottom w:val="none" w:sz="0" w:space="0" w:color="auto"/>
        <w:right w:val="none" w:sz="0" w:space="0" w:color="auto"/>
      </w:divBdr>
    </w:div>
    <w:div w:id="243493958">
      <w:bodyDiv w:val="1"/>
      <w:marLeft w:val="0"/>
      <w:marRight w:val="0"/>
      <w:marTop w:val="0"/>
      <w:marBottom w:val="0"/>
      <w:divBdr>
        <w:top w:val="none" w:sz="0" w:space="0" w:color="auto"/>
        <w:left w:val="none" w:sz="0" w:space="0" w:color="auto"/>
        <w:bottom w:val="none" w:sz="0" w:space="0" w:color="auto"/>
        <w:right w:val="none" w:sz="0" w:space="0" w:color="auto"/>
      </w:divBdr>
    </w:div>
    <w:div w:id="243612498">
      <w:bodyDiv w:val="1"/>
      <w:marLeft w:val="0"/>
      <w:marRight w:val="0"/>
      <w:marTop w:val="0"/>
      <w:marBottom w:val="0"/>
      <w:divBdr>
        <w:top w:val="none" w:sz="0" w:space="0" w:color="auto"/>
        <w:left w:val="none" w:sz="0" w:space="0" w:color="auto"/>
        <w:bottom w:val="none" w:sz="0" w:space="0" w:color="auto"/>
        <w:right w:val="none" w:sz="0" w:space="0" w:color="auto"/>
      </w:divBdr>
    </w:div>
    <w:div w:id="243757578">
      <w:bodyDiv w:val="1"/>
      <w:marLeft w:val="0"/>
      <w:marRight w:val="0"/>
      <w:marTop w:val="0"/>
      <w:marBottom w:val="0"/>
      <w:divBdr>
        <w:top w:val="none" w:sz="0" w:space="0" w:color="auto"/>
        <w:left w:val="none" w:sz="0" w:space="0" w:color="auto"/>
        <w:bottom w:val="none" w:sz="0" w:space="0" w:color="auto"/>
        <w:right w:val="none" w:sz="0" w:space="0" w:color="auto"/>
      </w:divBdr>
    </w:div>
    <w:div w:id="243926709">
      <w:bodyDiv w:val="1"/>
      <w:marLeft w:val="0"/>
      <w:marRight w:val="0"/>
      <w:marTop w:val="0"/>
      <w:marBottom w:val="0"/>
      <w:divBdr>
        <w:top w:val="none" w:sz="0" w:space="0" w:color="auto"/>
        <w:left w:val="none" w:sz="0" w:space="0" w:color="auto"/>
        <w:bottom w:val="none" w:sz="0" w:space="0" w:color="auto"/>
        <w:right w:val="none" w:sz="0" w:space="0" w:color="auto"/>
      </w:divBdr>
    </w:div>
    <w:div w:id="243953985">
      <w:bodyDiv w:val="1"/>
      <w:marLeft w:val="0"/>
      <w:marRight w:val="0"/>
      <w:marTop w:val="0"/>
      <w:marBottom w:val="0"/>
      <w:divBdr>
        <w:top w:val="none" w:sz="0" w:space="0" w:color="auto"/>
        <w:left w:val="none" w:sz="0" w:space="0" w:color="auto"/>
        <w:bottom w:val="none" w:sz="0" w:space="0" w:color="auto"/>
        <w:right w:val="none" w:sz="0" w:space="0" w:color="auto"/>
      </w:divBdr>
    </w:div>
    <w:div w:id="243957206">
      <w:bodyDiv w:val="1"/>
      <w:marLeft w:val="0"/>
      <w:marRight w:val="0"/>
      <w:marTop w:val="0"/>
      <w:marBottom w:val="0"/>
      <w:divBdr>
        <w:top w:val="none" w:sz="0" w:space="0" w:color="auto"/>
        <w:left w:val="none" w:sz="0" w:space="0" w:color="auto"/>
        <w:bottom w:val="none" w:sz="0" w:space="0" w:color="auto"/>
        <w:right w:val="none" w:sz="0" w:space="0" w:color="auto"/>
      </w:divBdr>
    </w:div>
    <w:div w:id="244070014">
      <w:bodyDiv w:val="1"/>
      <w:marLeft w:val="0"/>
      <w:marRight w:val="0"/>
      <w:marTop w:val="0"/>
      <w:marBottom w:val="0"/>
      <w:divBdr>
        <w:top w:val="none" w:sz="0" w:space="0" w:color="auto"/>
        <w:left w:val="none" w:sz="0" w:space="0" w:color="auto"/>
        <w:bottom w:val="none" w:sz="0" w:space="0" w:color="auto"/>
        <w:right w:val="none" w:sz="0" w:space="0" w:color="auto"/>
      </w:divBdr>
    </w:div>
    <w:div w:id="244143945">
      <w:bodyDiv w:val="1"/>
      <w:marLeft w:val="0"/>
      <w:marRight w:val="0"/>
      <w:marTop w:val="0"/>
      <w:marBottom w:val="0"/>
      <w:divBdr>
        <w:top w:val="none" w:sz="0" w:space="0" w:color="auto"/>
        <w:left w:val="none" w:sz="0" w:space="0" w:color="auto"/>
        <w:bottom w:val="none" w:sz="0" w:space="0" w:color="auto"/>
        <w:right w:val="none" w:sz="0" w:space="0" w:color="auto"/>
      </w:divBdr>
    </w:div>
    <w:div w:id="244144933">
      <w:bodyDiv w:val="1"/>
      <w:marLeft w:val="0"/>
      <w:marRight w:val="0"/>
      <w:marTop w:val="0"/>
      <w:marBottom w:val="0"/>
      <w:divBdr>
        <w:top w:val="none" w:sz="0" w:space="0" w:color="auto"/>
        <w:left w:val="none" w:sz="0" w:space="0" w:color="auto"/>
        <w:bottom w:val="none" w:sz="0" w:space="0" w:color="auto"/>
        <w:right w:val="none" w:sz="0" w:space="0" w:color="auto"/>
      </w:divBdr>
    </w:div>
    <w:div w:id="244146411">
      <w:bodyDiv w:val="1"/>
      <w:marLeft w:val="0"/>
      <w:marRight w:val="0"/>
      <w:marTop w:val="0"/>
      <w:marBottom w:val="0"/>
      <w:divBdr>
        <w:top w:val="none" w:sz="0" w:space="0" w:color="auto"/>
        <w:left w:val="none" w:sz="0" w:space="0" w:color="auto"/>
        <w:bottom w:val="none" w:sz="0" w:space="0" w:color="auto"/>
        <w:right w:val="none" w:sz="0" w:space="0" w:color="auto"/>
      </w:divBdr>
    </w:div>
    <w:div w:id="244146556">
      <w:bodyDiv w:val="1"/>
      <w:marLeft w:val="0"/>
      <w:marRight w:val="0"/>
      <w:marTop w:val="0"/>
      <w:marBottom w:val="0"/>
      <w:divBdr>
        <w:top w:val="none" w:sz="0" w:space="0" w:color="auto"/>
        <w:left w:val="none" w:sz="0" w:space="0" w:color="auto"/>
        <w:bottom w:val="none" w:sz="0" w:space="0" w:color="auto"/>
        <w:right w:val="none" w:sz="0" w:space="0" w:color="auto"/>
      </w:divBdr>
    </w:div>
    <w:div w:id="244153197">
      <w:bodyDiv w:val="1"/>
      <w:marLeft w:val="0"/>
      <w:marRight w:val="0"/>
      <w:marTop w:val="0"/>
      <w:marBottom w:val="0"/>
      <w:divBdr>
        <w:top w:val="none" w:sz="0" w:space="0" w:color="auto"/>
        <w:left w:val="none" w:sz="0" w:space="0" w:color="auto"/>
        <w:bottom w:val="none" w:sz="0" w:space="0" w:color="auto"/>
        <w:right w:val="none" w:sz="0" w:space="0" w:color="auto"/>
      </w:divBdr>
    </w:div>
    <w:div w:id="244191189">
      <w:bodyDiv w:val="1"/>
      <w:marLeft w:val="0"/>
      <w:marRight w:val="0"/>
      <w:marTop w:val="0"/>
      <w:marBottom w:val="0"/>
      <w:divBdr>
        <w:top w:val="none" w:sz="0" w:space="0" w:color="auto"/>
        <w:left w:val="none" w:sz="0" w:space="0" w:color="auto"/>
        <w:bottom w:val="none" w:sz="0" w:space="0" w:color="auto"/>
        <w:right w:val="none" w:sz="0" w:space="0" w:color="auto"/>
      </w:divBdr>
    </w:div>
    <w:div w:id="244264896">
      <w:bodyDiv w:val="1"/>
      <w:marLeft w:val="0"/>
      <w:marRight w:val="0"/>
      <w:marTop w:val="0"/>
      <w:marBottom w:val="0"/>
      <w:divBdr>
        <w:top w:val="none" w:sz="0" w:space="0" w:color="auto"/>
        <w:left w:val="none" w:sz="0" w:space="0" w:color="auto"/>
        <w:bottom w:val="none" w:sz="0" w:space="0" w:color="auto"/>
        <w:right w:val="none" w:sz="0" w:space="0" w:color="auto"/>
      </w:divBdr>
    </w:div>
    <w:div w:id="244270739">
      <w:bodyDiv w:val="1"/>
      <w:marLeft w:val="0"/>
      <w:marRight w:val="0"/>
      <w:marTop w:val="0"/>
      <w:marBottom w:val="0"/>
      <w:divBdr>
        <w:top w:val="none" w:sz="0" w:space="0" w:color="auto"/>
        <w:left w:val="none" w:sz="0" w:space="0" w:color="auto"/>
        <w:bottom w:val="none" w:sz="0" w:space="0" w:color="auto"/>
        <w:right w:val="none" w:sz="0" w:space="0" w:color="auto"/>
      </w:divBdr>
    </w:div>
    <w:div w:id="244383897">
      <w:bodyDiv w:val="1"/>
      <w:marLeft w:val="0"/>
      <w:marRight w:val="0"/>
      <w:marTop w:val="0"/>
      <w:marBottom w:val="0"/>
      <w:divBdr>
        <w:top w:val="none" w:sz="0" w:space="0" w:color="auto"/>
        <w:left w:val="none" w:sz="0" w:space="0" w:color="auto"/>
        <w:bottom w:val="none" w:sz="0" w:space="0" w:color="auto"/>
        <w:right w:val="none" w:sz="0" w:space="0" w:color="auto"/>
      </w:divBdr>
    </w:div>
    <w:div w:id="244464507">
      <w:bodyDiv w:val="1"/>
      <w:marLeft w:val="0"/>
      <w:marRight w:val="0"/>
      <w:marTop w:val="0"/>
      <w:marBottom w:val="0"/>
      <w:divBdr>
        <w:top w:val="none" w:sz="0" w:space="0" w:color="auto"/>
        <w:left w:val="none" w:sz="0" w:space="0" w:color="auto"/>
        <w:bottom w:val="none" w:sz="0" w:space="0" w:color="auto"/>
        <w:right w:val="none" w:sz="0" w:space="0" w:color="auto"/>
      </w:divBdr>
    </w:div>
    <w:div w:id="244580396">
      <w:bodyDiv w:val="1"/>
      <w:marLeft w:val="0"/>
      <w:marRight w:val="0"/>
      <w:marTop w:val="0"/>
      <w:marBottom w:val="0"/>
      <w:divBdr>
        <w:top w:val="none" w:sz="0" w:space="0" w:color="auto"/>
        <w:left w:val="none" w:sz="0" w:space="0" w:color="auto"/>
        <w:bottom w:val="none" w:sz="0" w:space="0" w:color="auto"/>
        <w:right w:val="none" w:sz="0" w:space="0" w:color="auto"/>
      </w:divBdr>
    </w:div>
    <w:div w:id="244608845">
      <w:bodyDiv w:val="1"/>
      <w:marLeft w:val="0"/>
      <w:marRight w:val="0"/>
      <w:marTop w:val="0"/>
      <w:marBottom w:val="0"/>
      <w:divBdr>
        <w:top w:val="none" w:sz="0" w:space="0" w:color="auto"/>
        <w:left w:val="none" w:sz="0" w:space="0" w:color="auto"/>
        <w:bottom w:val="none" w:sz="0" w:space="0" w:color="auto"/>
        <w:right w:val="none" w:sz="0" w:space="0" w:color="auto"/>
      </w:divBdr>
    </w:div>
    <w:div w:id="244655982">
      <w:bodyDiv w:val="1"/>
      <w:marLeft w:val="0"/>
      <w:marRight w:val="0"/>
      <w:marTop w:val="0"/>
      <w:marBottom w:val="0"/>
      <w:divBdr>
        <w:top w:val="none" w:sz="0" w:space="0" w:color="auto"/>
        <w:left w:val="none" w:sz="0" w:space="0" w:color="auto"/>
        <w:bottom w:val="none" w:sz="0" w:space="0" w:color="auto"/>
        <w:right w:val="none" w:sz="0" w:space="0" w:color="auto"/>
      </w:divBdr>
    </w:div>
    <w:div w:id="244728196">
      <w:bodyDiv w:val="1"/>
      <w:marLeft w:val="0"/>
      <w:marRight w:val="0"/>
      <w:marTop w:val="0"/>
      <w:marBottom w:val="0"/>
      <w:divBdr>
        <w:top w:val="none" w:sz="0" w:space="0" w:color="auto"/>
        <w:left w:val="none" w:sz="0" w:space="0" w:color="auto"/>
        <w:bottom w:val="none" w:sz="0" w:space="0" w:color="auto"/>
        <w:right w:val="none" w:sz="0" w:space="0" w:color="auto"/>
      </w:divBdr>
    </w:div>
    <w:div w:id="244729970">
      <w:bodyDiv w:val="1"/>
      <w:marLeft w:val="0"/>
      <w:marRight w:val="0"/>
      <w:marTop w:val="0"/>
      <w:marBottom w:val="0"/>
      <w:divBdr>
        <w:top w:val="none" w:sz="0" w:space="0" w:color="auto"/>
        <w:left w:val="none" w:sz="0" w:space="0" w:color="auto"/>
        <w:bottom w:val="none" w:sz="0" w:space="0" w:color="auto"/>
        <w:right w:val="none" w:sz="0" w:space="0" w:color="auto"/>
      </w:divBdr>
    </w:div>
    <w:div w:id="244731836">
      <w:bodyDiv w:val="1"/>
      <w:marLeft w:val="0"/>
      <w:marRight w:val="0"/>
      <w:marTop w:val="0"/>
      <w:marBottom w:val="0"/>
      <w:divBdr>
        <w:top w:val="none" w:sz="0" w:space="0" w:color="auto"/>
        <w:left w:val="none" w:sz="0" w:space="0" w:color="auto"/>
        <w:bottom w:val="none" w:sz="0" w:space="0" w:color="auto"/>
        <w:right w:val="none" w:sz="0" w:space="0" w:color="auto"/>
      </w:divBdr>
    </w:div>
    <w:div w:id="244999747">
      <w:bodyDiv w:val="1"/>
      <w:marLeft w:val="0"/>
      <w:marRight w:val="0"/>
      <w:marTop w:val="0"/>
      <w:marBottom w:val="0"/>
      <w:divBdr>
        <w:top w:val="none" w:sz="0" w:space="0" w:color="auto"/>
        <w:left w:val="none" w:sz="0" w:space="0" w:color="auto"/>
        <w:bottom w:val="none" w:sz="0" w:space="0" w:color="auto"/>
        <w:right w:val="none" w:sz="0" w:space="0" w:color="auto"/>
      </w:divBdr>
    </w:div>
    <w:div w:id="245001997">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110536">
      <w:bodyDiv w:val="1"/>
      <w:marLeft w:val="0"/>
      <w:marRight w:val="0"/>
      <w:marTop w:val="0"/>
      <w:marBottom w:val="0"/>
      <w:divBdr>
        <w:top w:val="none" w:sz="0" w:space="0" w:color="auto"/>
        <w:left w:val="none" w:sz="0" w:space="0" w:color="auto"/>
        <w:bottom w:val="none" w:sz="0" w:space="0" w:color="auto"/>
        <w:right w:val="none" w:sz="0" w:space="0" w:color="auto"/>
      </w:divBdr>
    </w:div>
    <w:div w:id="245113176">
      <w:bodyDiv w:val="1"/>
      <w:marLeft w:val="0"/>
      <w:marRight w:val="0"/>
      <w:marTop w:val="0"/>
      <w:marBottom w:val="0"/>
      <w:divBdr>
        <w:top w:val="none" w:sz="0" w:space="0" w:color="auto"/>
        <w:left w:val="none" w:sz="0" w:space="0" w:color="auto"/>
        <w:bottom w:val="none" w:sz="0" w:space="0" w:color="auto"/>
        <w:right w:val="none" w:sz="0" w:space="0" w:color="auto"/>
      </w:divBdr>
    </w:div>
    <w:div w:id="245384566">
      <w:bodyDiv w:val="1"/>
      <w:marLeft w:val="0"/>
      <w:marRight w:val="0"/>
      <w:marTop w:val="0"/>
      <w:marBottom w:val="0"/>
      <w:divBdr>
        <w:top w:val="none" w:sz="0" w:space="0" w:color="auto"/>
        <w:left w:val="none" w:sz="0" w:space="0" w:color="auto"/>
        <w:bottom w:val="none" w:sz="0" w:space="0" w:color="auto"/>
        <w:right w:val="none" w:sz="0" w:space="0" w:color="auto"/>
      </w:divBdr>
    </w:div>
    <w:div w:id="245501781">
      <w:bodyDiv w:val="1"/>
      <w:marLeft w:val="0"/>
      <w:marRight w:val="0"/>
      <w:marTop w:val="0"/>
      <w:marBottom w:val="0"/>
      <w:divBdr>
        <w:top w:val="none" w:sz="0" w:space="0" w:color="auto"/>
        <w:left w:val="none" w:sz="0" w:space="0" w:color="auto"/>
        <w:bottom w:val="none" w:sz="0" w:space="0" w:color="auto"/>
        <w:right w:val="none" w:sz="0" w:space="0" w:color="auto"/>
      </w:divBdr>
    </w:div>
    <w:div w:id="245579704">
      <w:bodyDiv w:val="1"/>
      <w:marLeft w:val="0"/>
      <w:marRight w:val="0"/>
      <w:marTop w:val="0"/>
      <w:marBottom w:val="0"/>
      <w:divBdr>
        <w:top w:val="none" w:sz="0" w:space="0" w:color="auto"/>
        <w:left w:val="none" w:sz="0" w:space="0" w:color="auto"/>
        <w:bottom w:val="none" w:sz="0" w:space="0" w:color="auto"/>
        <w:right w:val="none" w:sz="0" w:space="0" w:color="auto"/>
      </w:divBdr>
    </w:div>
    <w:div w:id="245695152">
      <w:bodyDiv w:val="1"/>
      <w:marLeft w:val="0"/>
      <w:marRight w:val="0"/>
      <w:marTop w:val="0"/>
      <w:marBottom w:val="0"/>
      <w:divBdr>
        <w:top w:val="none" w:sz="0" w:space="0" w:color="auto"/>
        <w:left w:val="none" w:sz="0" w:space="0" w:color="auto"/>
        <w:bottom w:val="none" w:sz="0" w:space="0" w:color="auto"/>
        <w:right w:val="none" w:sz="0" w:space="0" w:color="auto"/>
      </w:divBdr>
    </w:div>
    <w:div w:id="245725795">
      <w:bodyDiv w:val="1"/>
      <w:marLeft w:val="0"/>
      <w:marRight w:val="0"/>
      <w:marTop w:val="0"/>
      <w:marBottom w:val="0"/>
      <w:divBdr>
        <w:top w:val="none" w:sz="0" w:space="0" w:color="auto"/>
        <w:left w:val="none" w:sz="0" w:space="0" w:color="auto"/>
        <w:bottom w:val="none" w:sz="0" w:space="0" w:color="auto"/>
        <w:right w:val="none" w:sz="0" w:space="0" w:color="auto"/>
      </w:divBdr>
    </w:div>
    <w:div w:id="245847640">
      <w:bodyDiv w:val="1"/>
      <w:marLeft w:val="0"/>
      <w:marRight w:val="0"/>
      <w:marTop w:val="0"/>
      <w:marBottom w:val="0"/>
      <w:divBdr>
        <w:top w:val="none" w:sz="0" w:space="0" w:color="auto"/>
        <w:left w:val="none" w:sz="0" w:space="0" w:color="auto"/>
        <w:bottom w:val="none" w:sz="0" w:space="0" w:color="auto"/>
        <w:right w:val="none" w:sz="0" w:space="0" w:color="auto"/>
      </w:divBdr>
    </w:div>
    <w:div w:id="245847848">
      <w:bodyDiv w:val="1"/>
      <w:marLeft w:val="0"/>
      <w:marRight w:val="0"/>
      <w:marTop w:val="0"/>
      <w:marBottom w:val="0"/>
      <w:divBdr>
        <w:top w:val="none" w:sz="0" w:space="0" w:color="auto"/>
        <w:left w:val="none" w:sz="0" w:space="0" w:color="auto"/>
        <w:bottom w:val="none" w:sz="0" w:space="0" w:color="auto"/>
        <w:right w:val="none" w:sz="0" w:space="0" w:color="auto"/>
      </w:divBdr>
    </w:div>
    <w:div w:id="245961909">
      <w:bodyDiv w:val="1"/>
      <w:marLeft w:val="0"/>
      <w:marRight w:val="0"/>
      <w:marTop w:val="0"/>
      <w:marBottom w:val="0"/>
      <w:divBdr>
        <w:top w:val="none" w:sz="0" w:space="0" w:color="auto"/>
        <w:left w:val="none" w:sz="0" w:space="0" w:color="auto"/>
        <w:bottom w:val="none" w:sz="0" w:space="0" w:color="auto"/>
        <w:right w:val="none" w:sz="0" w:space="0" w:color="auto"/>
      </w:divBdr>
    </w:div>
    <w:div w:id="245962802">
      <w:bodyDiv w:val="1"/>
      <w:marLeft w:val="0"/>
      <w:marRight w:val="0"/>
      <w:marTop w:val="0"/>
      <w:marBottom w:val="0"/>
      <w:divBdr>
        <w:top w:val="none" w:sz="0" w:space="0" w:color="auto"/>
        <w:left w:val="none" w:sz="0" w:space="0" w:color="auto"/>
        <w:bottom w:val="none" w:sz="0" w:space="0" w:color="auto"/>
        <w:right w:val="none" w:sz="0" w:space="0" w:color="auto"/>
      </w:divBdr>
    </w:div>
    <w:div w:id="246118931">
      <w:bodyDiv w:val="1"/>
      <w:marLeft w:val="0"/>
      <w:marRight w:val="0"/>
      <w:marTop w:val="0"/>
      <w:marBottom w:val="0"/>
      <w:divBdr>
        <w:top w:val="none" w:sz="0" w:space="0" w:color="auto"/>
        <w:left w:val="none" w:sz="0" w:space="0" w:color="auto"/>
        <w:bottom w:val="none" w:sz="0" w:space="0" w:color="auto"/>
        <w:right w:val="none" w:sz="0" w:space="0" w:color="auto"/>
      </w:divBdr>
    </w:div>
    <w:div w:id="246158461">
      <w:bodyDiv w:val="1"/>
      <w:marLeft w:val="0"/>
      <w:marRight w:val="0"/>
      <w:marTop w:val="0"/>
      <w:marBottom w:val="0"/>
      <w:divBdr>
        <w:top w:val="none" w:sz="0" w:space="0" w:color="auto"/>
        <w:left w:val="none" w:sz="0" w:space="0" w:color="auto"/>
        <w:bottom w:val="none" w:sz="0" w:space="0" w:color="auto"/>
        <w:right w:val="none" w:sz="0" w:space="0" w:color="auto"/>
      </w:divBdr>
    </w:div>
    <w:div w:id="246305460">
      <w:bodyDiv w:val="1"/>
      <w:marLeft w:val="0"/>
      <w:marRight w:val="0"/>
      <w:marTop w:val="0"/>
      <w:marBottom w:val="0"/>
      <w:divBdr>
        <w:top w:val="none" w:sz="0" w:space="0" w:color="auto"/>
        <w:left w:val="none" w:sz="0" w:space="0" w:color="auto"/>
        <w:bottom w:val="none" w:sz="0" w:space="0" w:color="auto"/>
        <w:right w:val="none" w:sz="0" w:space="0" w:color="auto"/>
      </w:divBdr>
    </w:div>
    <w:div w:id="246306299">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430029">
      <w:bodyDiv w:val="1"/>
      <w:marLeft w:val="0"/>
      <w:marRight w:val="0"/>
      <w:marTop w:val="0"/>
      <w:marBottom w:val="0"/>
      <w:divBdr>
        <w:top w:val="none" w:sz="0" w:space="0" w:color="auto"/>
        <w:left w:val="none" w:sz="0" w:space="0" w:color="auto"/>
        <w:bottom w:val="none" w:sz="0" w:space="0" w:color="auto"/>
        <w:right w:val="none" w:sz="0" w:space="0" w:color="auto"/>
      </w:divBdr>
    </w:div>
    <w:div w:id="246574847">
      <w:bodyDiv w:val="1"/>
      <w:marLeft w:val="0"/>
      <w:marRight w:val="0"/>
      <w:marTop w:val="0"/>
      <w:marBottom w:val="0"/>
      <w:divBdr>
        <w:top w:val="none" w:sz="0" w:space="0" w:color="auto"/>
        <w:left w:val="none" w:sz="0" w:space="0" w:color="auto"/>
        <w:bottom w:val="none" w:sz="0" w:space="0" w:color="auto"/>
        <w:right w:val="none" w:sz="0" w:space="0" w:color="auto"/>
      </w:divBdr>
    </w:div>
    <w:div w:id="246883280">
      <w:bodyDiv w:val="1"/>
      <w:marLeft w:val="0"/>
      <w:marRight w:val="0"/>
      <w:marTop w:val="0"/>
      <w:marBottom w:val="0"/>
      <w:divBdr>
        <w:top w:val="none" w:sz="0" w:space="0" w:color="auto"/>
        <w:left w:val="none" w:sz="0" w:space="0" w:color="auto"/>
        <w:bottom w:val="none" w:sz="0" w:space="0" w:color="auto"/>
        <w:right w:val="none" w:sz="0" w:space="0" w:color="auto"/>
      </w:divBdr>
    </w:div>
    <w:div w:id="246885951">
      <w:bodyDiv w:val="1"/>
      <w:marLeft w:val="0"/>
      <w:marRight w:val="0"/>
      <w:marTop w:val="0"/>
      <w:marBottom w:val="0"/>
      <w:divBdr>
        <w:top w:val="none" w:sz="0" w:space="0" w:color="auto"/>
        <w:left w:val="none" w:sz="0" w:space="0" w:color="auto"/>
        <w:bottom w:val="none" w:sz="0" w:space="0" w:color="auto"/>
        <w:right w:val="none" w:sz="0" w:space="0" w:color="auto"/>
      </w:divBdr>
    </w:div>
    <w:div w:id="247078434">
      <w:bodyDiv w:val="1"/>
      <w:marLeft w:val="0"/>
      <w:marRight w:val="0"/>
      <w:marTop w:val="0"/>
      <w:marBottom w:val="0"/>
      <w:divBdr>
        <w:top w:val="none" w:sz="0" w:space="0" w:color="auto"/>
        <w:left w:val="none" w:sz="0" w:space="0" w:color="auto"/>
        <w:bottom w:val="none" w:sz="0" w:space="0" w:color="auto"/>
        <w:right w:val="none" w:sz="0" w:space="0" w:color="auto"/>
      </w:divBdr>
    </w:div>
    <w:div w:id="247159327">
      <w:bodyDiv w:val="1"/>
      <w:marLeft w:val="0"/>
      <w:marRight w:val="0"/>
      <w:marTop w:val="0"/>
      <w:marBottom w:val="0"/>
      <w:divBdr>
        <w:top w:val="none" w:sz="0" w:space="0" w:color="auto"/>
        <w:left w:val="none" w:sz="0" w:space="0" w:color="auto"/>
        <w:bottom w:val="none" w:sz="0" w:space="0" w:color="auto"/>
        <w:right w:val="none" w:sz="0" w:space="0" w:color="auto"/>
      </w:divBdr>
    </w:div>
    <w:div w:id="247203654">
      <w:bodyDiv w:val="1"/>
      <w:marLeft w:val="0"/>
      <w:marRight w:val="0"/>
      <w:marTop w:val="0"/>
      <w:marBottom w:val="0"/>
      <w:divBdr>
        <w:top w:val="none" w:sz="0" w:space="0" w:color="auto"/>
        <w:left w:val="none" w:sz="0" w:space="0" w:color="auto"/>
        <w:bottom w:val="none" w:sz="0" w:space="0" w:color="auto"/>
        <w:right w:val="none" w:sz="0" w:space="0" w:color="auto"/>
      </w:divBdr>
    </w:div>
    <w:div w:id="247468897">
      <w:bodyDiv w:val="1"/>
      <w:marLeft w:val="0"/>
      <w:marRight w:val="0"/>
      <w:marTop w:val="0"/>
      <w:marBottom w:val="0"/>
      <w:divBdr>
        <w:top w:val="none" w:sz="0" w:space="0" w:color="auto"/>
        <w:left w:val="none" w:sz="0" w:space="0" w:color="auto"/>
        <w:bottom w:val="none" w:sz="0" w:space="0" w:color="auto"/>
        <w:right w:val="none" w:sz="0" w:space="0" w:color="auto"/>
      </w:divBdr>
    </w:div>
    <w:div w:id="247616865">
      <w:bodyDiv w:val="1"/>
      <w:marLeft w:val="0"/>
      <w:marRight w:val="0"/>
      <w:marTop w:val="0"/>
      <w:marBottom w:val="0"/>
      <w:divBdr>
        <w:top w:val="none" w:sz="0" w:space="0" w:color="auto"/>
        <w:left w:val="none" w:sz="0" w:space="0" w:color="auto"/>
        <w:bottom w:val="none" w:sz="0" w:space="0" w:color="auto"/>
        <w:right w:val="none" w:sz="0" w:space="0" w:color="auto"/>
      </w:divBdr>
    </w:div>
    <w:div w:id="248002276">
      <w:bodyDiv w:val="1"/>
      <w:marLeft w:val="0"/>
      <w:marRight w:val="0"/>
      <w:marTop w:val="0"/>
      <w:marBottom w:val="0"/>
      <w:divBdr>
        <w:top w:val="none" w:sz="0" w:space="0" w:color="auto"/>
        <w:left w:val="none" w:sz="0" w:space="0" w:color="auto"/>
        <w:bottom w:val="none" w:sz="0" w:space="0" w:color="auto"/>
        <w:right w:val="none" w:sz="0" w:space="0" w:color="auto"/>
      </w:divBdr>
    </w:div>
    <w:div w:id="248009119">
      <w:bodyDiv w:val="1"/>
      <w:marLeft w:val="0"/>
      <w:marRight w:val="0"/>
      <w:marTop w:val="0"/>
      <w:marBottom w:val="0"/>
      <w:divBdr>
        <w:top w:val="none" w:sz="0" w:space="0" w:color="auto"/>
        <w:left w:val="none" w:sz="0" w:space="0" w:color="auto"/>
        <w:bottom w:val="none" w:sz="0" w:space="0" w:color="auto"/>
        <w:right w:val="none" w:sz="0" w:space="0" w:color="auto"/>
      </w:divBdr>
    </w:div>
    <w:div w:id="248083408">
      <w:bodyDiv w:val="1"/>
      <w:marLeft w:val="0"/>
      <w:marRight w:val="0"/>
      <w:marTop w:val="0"/>
      <w:marBottom w:val="0"/>
      <w:divBdr>
        <w:top w:val="none" w:sz="0" w:space="0" w:color="auto"/>
        <w:left w:val="none" w:sz="0" w:space="0" w:color="auto"/>
        <w:bottom w:val="none" w:sz="0" w:space="0" w:color="auto"/>
        <w:right w:val="none" w:sz="0" w:space="0" w:color="auto"/>
      </w:divBdr>
    </w:div>
    <w:div w:id="248084149">
      <w:bodyDiv w:val="1"/>
      <w:marLeft w:val="0"/>
      <w:marRight w:val="0"/>
      <w:marTop w:val="0"/>
      <w:marBottom w:val="0"/>
      <w:divBdr>
        <w:top w:val="none" w:sz="0" w:space="0" w:color="auto"/>
        <w:left w:val="none" w:sz="0" w:space="0" w:color="auto"/>
        <w:bottom w:val="none" w:sz="0" w:space="0" w:color="auto"/>
        <w:right w:val="none" w:sz="0" w:space="0" w:color="auto"/>
      </w:divBdr>
    </w:div>
    <w:div w:id="248120679">
      <w:bodyDiv w:val="1"/>
      <w:marLeft w:val="0"/>
      <w:marRight w:val="0"/>
      <w:marTop w:val="0"/>
      <w:marBottom w:val="0"/>
      <w:divBdr>
        <w:top w:val="none" w:sz="0" w:space="0" w:color="auto"/>
        <w:left w:val="none" w:sz="0" w:space="0" w:color="auto"/>
        <w:bottom w:val="none" w:sz="0" w:space="0" w:color="auto"/>
        <w:right w:val="none" w:sz="0" w:space="0" w:color="auto"/>
      </w:divBdr>
    </w:div>
    <w:div w:id="248150885">
      <w:bodyDiv w:val="1"/>
      <w:marLeft w:val="0"/>
      <w:marRight w:val="0"/>
      <w:marTop w:val="0"/>
      <w:marBottom w:val="0"/>
      <w:divBdr>
        <w:top w:val="none" w:sz="0" w:space="0" w:color="auto"/>
        <w:left w:val="none" w:sz="0" w:space="0" w:color="auto"/>
        <w:bottom w:val="none" w:sz="0" w:space="0" w:color="auto"/>
        <w:right w:val="none" w:sz="0" w:space="0" w:color="auto"/>
      </w:divBdr>
    </w:div>
    <w:div w:id="248388966">
      <w:bodyDiv w:val="1"/>
      <w:marLeft w:val="0"/>
      <w:marRight w:val="0"/>
      <w:marTop w:val="0"/>
      <w:marBottom w:val="0"/>
      <w:divBdr>
        <w:top w:val="none" w:sz="0" w:space="0" w:color="auto"/>
        <w:left w:val="none" w:sz="0" w:space="0" w:color="auto"/>
        <w:bottom w:val="none" w:sz="0" w:space="0" w:color="auto"/>
        <w:right w:val="none" w:sz="0" w:space="0" w:color="auto"/>
      </w:divBdr>
    </w:div>
    <w:div w:id="248584761">
      <w:bodyDiv w:val="1"/>
      <w:marLeft w:val="0"/>
      <w:marRight w:val="0"/>
      <w:marTop w:val="0"/>
      <w:marBottom w:val="0"/>
      <w:divBdr>
        <w:top w:val="none" w:sz="0" w:space="0" w:color="auto"/>
        <w:left w:val="none" w:sz="0" w:space="0" w:color="auto"/>
        <w:bottom w:val="none" w:sz="0" w:space="0" w:color="auto"/>
        <w:right w:val="none" w:sz="0" w:space="0" w:color="auto"/>
      </w:divBdr>
    </w:div>
    <w:div w:id="248732097">
      <w:bodyDiv w:val="1"/>
      <w:marLeft w:val="0"/>
      <w:marRight w:val="0"/>
      <w:marTop w:val="0"/>
      <w:marBottom w:val="0"/>
      <w:divBdr>
        <w:top w:val="none" w:sz="0" w:space="0" w:color="auto"/>
        <w:left w:val="none" w:sz="0" w:space="0" w:color="auto"/>
        <w:bottom w:val="none" w:sz="0" w:space="0" w:color="auto"/>
        <w:right w:val="none" w:sz="0" w:space="0" w:color="auto"/>
      </w:divBdr>
    </w:div>
    <w:div w:id="248775338">
      <w:bodyDiv w:val="1"/>
      <w:marLeft w:val="0"/>
      <w:marRight w:val="0"/>
      <w:marTop w:val="0"/>
      <w:marBottom w:val="0"/>
      <w:divBdr>
        <w:top w:val="none" w:sz="0" w:space="0" w:color="auto"/>
        <w:left w:val="none" w:sz="0" w:space="0" w:color="auto"/>
        <w:bottom w:val="none" w:sz="0" w:space="0" w:color="auto"/>
        <w:right w:val="none" w:sz="0" w:space="0" w:color="auto"/>
      </w:divBdr>
    </w:div>
    <w:div w:id="248776639">
      <w:bodyDiv w:val="1"/>
      <w:marLeft w:val="0"/>
      <w:marRight w:val="0"/>
      <w:marTop w:val="0"/>
      <w:marBottom w:val="0"/>
      <w:divBdr>
        <w:top w:val="none" w:sz="0" w:space="0" w:color="auto"/>
        <w:left w:val="none" w:sz="0" w:space="0" w:color="auto"/>
        <w:bottom w:val="none" w:sz="0" w:space="0" w:color="auto"/>
        <w:right w:val="none" w:sz="0" w:space="0" w:color="auto"/>
      </w:divBdr>
    </w:div>
    <w:div w:id="248854386">
      <w:bodyDiv w:val="1"/>
      <w:marLeft w:val="0"/>
      <w:marRight w:val="0"/>
      <w:marTop w:val="0"/>
      <w:marBottom w:val="0"/>
      <w:divBdr>
        <w:top w:val="none" w:sz="0" w:space="0" w:color="auto"/>
        <w:left w:val="none" w:sz="0" w:space="0" w:color="auto"/>
        <w:bottom w:val="none" w:sz="0" w:space="0" w:color="auto"/>
        <w:right w:val="none" w:sz="0" w:space="0" w:color="auto"/>
      </w:divBdr>
    </w:div>
    <w:div w:id="248926366">
      <w:bodyDiv w:val="1"/>
      <w:marLeft w:val="0"/>
      <w:marRight w:val="0"/>
      <w:marTop w:val="0"/>
      <w:marBottom w:val="0"/>
      <w:divBdr>
        <w:top w:val="none" w:sz="0" w:space="0" w:color="auto"/>
        <w:left w:val="none" w:sz="0" w:space="0" w:color="auto"/>
        <w:bottom w:val="none" w:sz="0" w:space="0" w:color="auto"/>
        <w:right w:val="none" w:sz="0" w:space="0" w:color="auto"/>
      </w:divBdr>
    </w:div>
    <w:div w:id="249047912">
      <w:bodyDiv w:val="1"/>
      <w:marLeft w:val="0"/>
      <w:marRight w:val="0"/>
      <w:marTop w:val="0"/>
      <w:marBottom w:val="0"/>
      <w:divBdr>
        <w:top w:val="none" w:sz="0" w:space="0" w:color="auto"/>
        <w:left w:val="none" w:sz="0" w:space="0" w:color="auto"/>
        <w:bottom w:val="none" w:sz="0" w:space="0" w:color="auto"/>
        <w:right w:val="none" w:sz="0" w:space="0" w:color="auto"/>
      </w:divBdr>
    </w:div>
    <w:div w:id="249123559">
      <w:bodyDiv w:val="1"/>
      <w:marLeft w:val="0"/>
      <w:marRight w:val="0"/>
      <w:marTop w:val="0"/>
      <w:marBottom w:val="0"/>
      <w:divBdr>
        <w:top w:val="none" w:sz="0" w:space="0" w:color="auto"/>
        <w:left w:val="none" w:sz="0" w:space="0" w:color="auto"/>
        <w:bottom w:val="none" w:sz="0" w:space="0" w:color="auto"/>
        <w:right w:val="none" w:sz="0" w:space="0" w:color="auto"/>
      </w:divBdr>
    </w:div>
    <w:div w:id="249125429">
      <w:bodyDiv w:val="1"/>
      <w:marLeft w:val="0"/>
      <w:marRight w:val="0"/>
      <w:marTop w:val="0"/>
      <w:marBottom w:val="0"/>
      <w:divBdr>
        <w:top w:val="none" w:sz="0" w:space="0" w:color="auto"/>
        <w:left w:val="none" w:sz="0" w:space="0" w:color="auto"/>
        <w:bottom w:val="none" w:sz="0" w:space="0" w:color="auto"/>
        <w:right w:val="none" w:sz="0" w:space="0" w:color="auto"/>
      </w:divBdr>
    </w:div>
    <w:div w:id="249193702">
      <w:bodyDiv w:val="1"/>
      <w:marLeft w:val="0"/>
      <w:marRight w:val="0"/>
      <w:marTop w:val="0"/>
      <w:marBottom w:val="0"/>
      <w:divBdr>
        <w:top w:val="none" w:sz="0" w:space="0" w:color="auto"/>
        <w:left w:val="none" w:sz="0" w:space="0" w:color="auto"/>
        <w:bottom w:val="none" w:sz="0" w:space="0" w:color="auto"/>
        <w:right w:val="none" w:sz="0" w:space="0" w:color="auto"/>
      </w:divBdr>
    </w:div>
    <w:div w:id="249240000">
      <w:bodyDiv w:val="1"/>
      <w:marLeft w:val="0"/>
      <w:marRight w:val="0"/>
      <w:marTop w:val="0"/>
      <w:marBottom w:val="0"/>
      <w:divBdr>
        <w:top w:val="none" w:sz="0" w:space="0" w:color="auto"/>
        <w:left w:val="none" w:sz="0" w:space="0" w:color="auto"/>
        <w:bottom w:val="none" w:sz="0" w:space="0" w:color="auto"/>
        <w:right w:val="none" w:sz="0" w:space="0" w:color="auto"/>
      </w:divBdr>
    </w:div>
    <w:div w:id="249431456">
      <w:bodyDiv w:val="1"/>
      <w:marLeft w:val="0"/>
      <w:marRight w:val="0"/>
      <w:marTop w:val="0"/>
      <w:marBottom w:val="0"/>
      <w:divBdr>
        <w:top w:val="none" w:sz="0" w:space="0" w:color="auto"/>
        <w:left w:val="none" w:sz="0" w:space="0" w:color="auto"/>
        <w:bottom w:val="none" w:sz="0" w:space="0" w:color="auto"/>
        <w:right w:val="none" w:sz="0" w:space="0" w:color="auto"/>
      </w:divBdr>
    </w:div>
    <w:div w:id="249510030">
      <w:bodyDiv w:val="1"/>
      <w:marLeft w:val="0"/>
      <w:marRight w:val="0"/>
      <w:marTop w:val="0"/>
      <w:marBottom w:val="0"/>
      <w:divBdr>
        <w:top w:val="none" w:sz="0" w:space="0" w:color="auto"/>
        <w:left w:val="none" w:sz="0" w:space="0" w:color="auto"/>
        <w:bottom w:val="none" w:sz="0" w:space="0" w:color="auto"/>
        <w:right w:val="none" w:sz="0" w:space="0" w:color="auto"/>
      </w:divBdr>
    </w:div>
    <w:div w:id="249854226">
      <w:bodyDiv w:val="1"/>
      <w:marLeft w:val="0"/>
      <w:marRight w:val="0"/>
      <w:marTop w:val="0"/>
      <w:marBottom w:val="0"/>
      <w:divBdr>
        <w:top w:val="none" w:sz="0" w:space="0" w:color="auto"/>
        <w:left w:val="none" w:sz="0" w:space="0" w:color="auto"/>
        <w:bottom w:val="none" w:sz="0" w:space="0" w:color="auto"/>
        <w:right w:val="none" w:sz="0" w:space="0" w:color="auto"/>
      </w:divBdr>
    </w:div>
    <w:div w:id="250049283">
      <w:bodyDiv w:val="1"/>
      <w:marLeft w:val="0"/>
      <w:marRight w:val="0"/>
      <w:marTop w:val="0"/>
      <w:marBottom w:val="0"/>
      <w:divBdr>
        <w:top w:val="none" w:sz="0" w:space="0" w:color="auto"/>
        <w:left w:val="none" w:sz="0" w:space="0" w:color="auto"/>
        <w:bottom w:val="none" w:sz="0" w:space="0" w:color="auto"/>
        <w:right w:val="none" w:sz="0" w:space="0" w:color="auto"/>
      </w:divBdr>
    </w:div>
    <w:div w:id="250049941">
      <w:bodyDiv w:val="1"/>
      <w:marLeft w:val="0"/>
      <w:marRight w:val="0"/>
      <w:marTop w:val="0"/>
      <w:marBottom w:val="0"/>
      <w:divBdr>
        <w:top w:val="none" w:sz="0" w:space="0" w:color="auto"/>
        <w:left w:val="none" w:sz="0" w:space="0" w:color="auto"/>
        <w:bottom w:val="none" w:sz="0" w:space="0" w:color="auto"/>
        <w:right w:val="none" w:sz="0" w:space="0" w:color="auto"/>
      </w:divBdr>
    </w:div>
    <w:div w:id="250086265">
      <w:bodyDiv w:val="1"/>
      <w:marLeft w:val="0"/>
      <w:marRight w:val="0"/>
      <w:marTop w:val="0"/>
      <w:marBottom w:val="0"/>
      <w:divBdr>
        <w:top w:val="none" w:sz="0" w:space="0" w:color="auto"/>
        <w:left w:val="none" w:sz="0" w:space="0" w:color="auto"/>
        <w:bottom w:val="none" w:sz="0" w:space="0" w:color="auto"/>
        <w:right w:val="none" w:sz="0" w:space="0" w:color="auto"/>
      </w:divBdr>
    </w:div>
    <w:div w:id="250091185">
      <w:bodyDiv w:val="1"/>
      <w:marLeft w:val="0"/>
      <w:marRight w:val="0"/>
      <w:marTop w:val="0"/>
      <w:marBottom w:val="0"/>
      <w:divBdr>
        <w:top w:val="none" w:sz="0" w:space="0" w:color="auto"/>
        <w:left w:val="none" w:sz="0" w:space="0" w:color="auto"/>
        <w:bottom w:val="none" w:sz="0" w:space="0" w:color="auto"/>
        <w:right w:val="none" w:sz="0" w:space="0" w:color="auto"/>
      </w:divBdr>
    </w:div>
    <w:div w:id="250237005">
      <w:bodyDiv w:val="1"/>
      <w:marLeft w:val="0"/>
      <w:marRight w:val="0"/>
      <w:marTop w:val="0"/>
      <w:marBottom w:val="0"/>
      <w:divBdr>
        <w:top w:val="none" w:sz="0" w:space="0" w:color="auto"/>
        <w:left w:val="none" w:sz="0" w:space="0" w:color="auto"/>
        <w:bottom w:val="none" w:sz="0" w:space="0" w:color="auto"/>
        <w:right w:val="none" w:sz="0" w:space="0" w:color="auto"/>
      </w:divBdr>
    </w:div>
    <w:div w:id="250312586">
      <w:bodyDiv w:val="1"/>
      <w:marLeft w:val="0"/>
      <w:marRight w:val="0"/>
      <w:marTop w:val="0"/>
      <w:marBottom w:val="0"/>
      <w:divBdr>
        <w:top w:val="none" w:sz="0" w:space="0" w:color="auto"/>
        <w:left w:val="none" w:sz="0" w:space="0" w:color="auto"/>
        <w:bottom w:val="none" w:sz="0" w:space="0" w:color="auto"/>
        <w:right w:val="none" w:sz="0" w:space="0" w:color="auto"/>
      </w:divBdr>
    </w:div>
    <w:div w:id="250507457">
      <w:bodyDiv w:val="1"/>
      <w:marLeft w:val="0"/>
      <w:marRight w:val="0"/>
      <w:marTop w:val="0"/>
      <w:marBottom w:val="0"/>
      <w:divBdr>
        <w:top w:val="none" w:sz="0" w:space="0" w:color="auto"/>
        <w:left w:val="none" w:sz="0" w:space="0" w:color="auto"/>
        <w:bottom w:val="none" w:sz="0" w:space="0" w:color="auto"/>
        <w:right w:val="none" w:sz="0" w:space="0" w:color="auto"/>
      </w:divBdr>
    </w:div>
    <w:div w:id="250555018">
      <w:bodyDiv w:val="1"/>
      <w:marLeft w:val="0"/>
      <w:marRight w:val="0"/>
      <w:marTop w:val="0"/>
      <w:marBottom w:val="0"/>
      <w:divBdr>
        <w:top w:val="none" w:sz="0" w:space="0" w:color="auto"/>
        <w:left w:val="none" w:sz="0" w:space="0" w:color="auto"/>
        <w:bottom w:val="none" w:sz="0" w:space="0" w:color="auto"/>
        <w:right w:val="none" w:sz="0" w:space="0" w:color="auto"/>
      </w:divBdr>
    </w:div>
    <w:div w:id="250697530">
      <w:bodyDiv w:val="1"/>
      <w:marLeft w:val="0"/>
      <w:marRight w:val="0"/>
      <w:marTop w:val="0"/>
      <w:marBottom w:val="0"/>
      <w:divBdr>
        <w:top w:val="none" w:sz="0" w:space="0" w:color="auto"/>
        <w:left w:val="none" w:sz="0" w:space="0" w:color="auto"/>
        <w:bottom w:val="none" w:sz="0" w:space="0" w:color="auto"/>
        <w:right w:val="none" w:sz="0" w:space="0" w:color="auto"/>
      </w:divBdr>
    </w:div>
    <w:div w:id="250814566">
      <w:bodyDiv w:val="1"/>
      <w:marLeft w:val="0"/>
      <w:marRight w:val="0"/>
      <w:marTop w:val="0"/>
      <w:marBottom w:val="0"/>
      <w:divBdr>
        <w:top w:val="none" w:sz="0" w:space="0" w:color="auto"/>
        <w:left w:val="none" w:sz="0" w:space="0" w:color="auto"/>
        <w:bottom w:val="none" w:sz="0" w:space="0" w:color="auto"/>
        <w:right w:val="none" w:sz="0" w:space="0" w:color="auto"/>
      </w:divBdr>
    </w:div>
    <w:div w:id="250898286">
      <w:bodyDiv w:val="1"/>
      <w:marLeft w:val="0"/>
      <w:marRight w:val="0"/>
      <w:marTop w:val="0"/>
      <w:marBottom w:val="0"/>
      <w:divBdr>
        <w:top w:val="none" w:sz="0" w:space="0" w:color="auto"/>
        <w:left w:val="none" w:sz="0" w:space="0" w:color="auto"/>
        <w:bottom w:val="none" w:sz="0" w:space="0" w:color="auto"/>
        <w:right w:val="none" w:sz="0" w:space="0" w:color="auto"/>
      </w:divBdr>
    </w:div>
    <w:div w:id="250941486">
      <w:bodyDiv w:val="1"/>
      <w:marLeft w:val="0"/>
      <w:marRight w:val="0"/>
      <w:marTop w:val="0"/>
      <w:marBottom w:val="0"/>
      <w:divBdr>
        <w:top w:val="none" w:sz="0" w:space="0" w:color="auto"/>
        <w:left w:val="none" w:sz="0" w:space="0" w:color="auto"/>
        <w:bottom w:val="none" w:sz="0" w:space="0" w:color="auto"/>
        <w:right w:val="none" w:sz="0" w:space="0" w:color="auto"/>
      </w:divBdr>
    </w:div>
    <w:div w:id="250965169">
      <w:bodyDiv w:val="1"/>
      <w:marLeft w:val="0"/>
      <w:marRight w:val="0"/>
      <w:marTop w:val="0"/>
      <w:marBottom w:val="0"/>
      <w:divBdr>
        <w:top w:val="none" w:sz="0" w:space="0" w:color="auto"/>
        <w:left w:val="none" w:sz="0" w:space="0" w:color="auto"/>
        <w:bottom w:val="none" w:sz="0" w:space="0" w:color="auto"/>
        <w:right w:val="none" w:sz="0" w:space="0" w:color="auto"/>
      </w:divBdr>
    </w:div>
    <w:div w:id="251089837">
      <w:bodyDiv w:val="1"/>
      <w:marLeft w:val="0"/>
      <w:marRight w:val="0"/>
      <w:marTop w:val="0"/>
      <w:marBottom w:val="0"/>
      <w:divBdr>
        <w:top w:val="none" w:sz="0" w:space="0" w:color="auto"/>
        <w:left w:val="none" w:sz="0" w:space="0" w:color="auto"/>
        <w:bottom w:val="none" w:sz="0" w:space="0" w:color="auto"/>
        <w:right w:val="none" w:sz="0" w:space="0" w:color="auto"/>
      </w:divBdr>
    </w:div>
    <w:div w:id="251164534">
      <w:bodyDiv w:val="1"/>
      <w:marLeft w:val="0"/>
      <w:marRight w:val="0"/>
      <w:marTop w:val="0"/>
      <w:marBottom w:val="0"/>
      <w:divBdr>
        <w:top w:val="none" w:sz="0" w:space="0" w:color="auto"/>
        <w:left w:val="none" w:sz="0" w:space="0" w:color="auto"/>
        <w:bottom w:val="none" w:sz="0" w:space="0" w:color="auto"/>
        <w:right w:val="none" w:sz="0" w:space="0" w:color="auto"/>
      </w:divBdr>
    </w:div>
    <w:div w:id="251165349">
      <w:bodyDiv w:val="1"/>
      <w:marLeft w:val="0"/>
      <w:marRight w:val="0"/>
      <w:marTop w:val="0"/>
      <w:marBottom w:val="0"/>
      <w:divBdr>
        <w:top w:val="none" w:sz="0" w:space="0" w:color="auto"/>
        <w:left w:val="none" w:sz="0" w:space="0" w:color="auto"/>
        <w:bottom w:val="none" w:sz="0" w:space="0" w:color="auto"/>
        <w:right w:val="none" w:sz="0" w:space="0" w:color="auto"/>
      </w:divBdr>
    </w:div>
    <w:div w:id="251208380">
      <w:bodyDiv w:val="1"/>
      <w:marLeft w:val="0"/>
      <w:marRight w:val="0"/>
      <w:marTop w:val="0"/>
      <w:marBottom w:val="0"/>
      <w:divBdr>
        <w:top w:val="none" w:sz="0" w:space="0" w:color="auto"/>
        <w:left w:val="none" w:sz="0" w:space="0" w:color="auto"/>
        <w:bottom w:val="none" w:sz="0" w:space="0" w:color="auto"/>
        <w:right w:val="none" w:sz="0" w:space="0" w:color="auto"/>
      </w:divBdr>
    </w:div>
    <w:div w:id="251427802">
      <w:bodyDiv w:val="1"/>
      <w:marLeft w:val="0"/>
      <w:marRight w:val="0"/>
      <w:marTop w:val="0"/>
      <w:marBottom w:val="0"/>
      <w:divBdr>
        <w:top w:val="none" w:sz="0" w:space="0" w:color="auto"/>
        <w:left w:val="none" w:sz="0" w:space="0" w:color="auto"/>
        <w:bottom w:val="none" w:sz="0" w:space="0" w:color="auto"/>
        <w:right w:val="none" w:sz="0" w:space="0" w:color="auto"/>
      </w:divBdr>
    </w:div>
    <w:div w:id="251670220">
      <w:bodyDiv w:val="1"/>
      <w:marLeft w:val="0"/>
      <w:marRight w:val="0"/>
      <w:marTop w:val="0"/>
      <w:marBottom w:val="0"/>
      <w:divBdr>
        <w:top w:val="none" w:sz="0" w:space="0" w:color="auto"/>
        <w:left w:val="none" w:sz="0" w:space="0" w:color="auto"/>
        <w:bottom w:val="none" w:sz="0" w:space="0" w:color="auto"/>
        <w:right w:val="none" w:sz="0" w:space="0" w:color="auto"/>
      </w:divBdr>
    </w:div>
    <w:div w:id="251859789">
      <w:bodyDiv w:val="1"/>
      <w:marLeft w:val="0"/>
      <w:marRight w:val="0"/>
      <w:marTop w:val="0"/>
      <w:marBottom w:val="0"/>
      <w:divBdr>
        <w:top w:val="none" w:sz="0" w:space="0" w:color="auto"/>
        <w:left w:val="none" w:sz="0" w:space="0" w:color="auto"/>
        <w:bottom w:val="none" w:sz="0" w:space="0" w:color="auto"/>
        <w:right w:val="none" w:sz="0" w:space="0" w:color="auto"/>
      </w:divBdr>
    </w:div>
    <w:div w:id="252054582">
      <w:bodyDiv w:val="1"/>
      <w:marLeft w:val="0"/>
      <w:marRight w:val="0"/>
      <w:marTop w:val="0"/>
      <w:marBottom w:val="0"/>
      <w:divBdr>
        <w:top w:val="none" w:sz="0" w:space="0" w:color="auto"/>
        <w:left w:val="none" w:sz="0" w:space="0" w:color="auto"/>
        <w:bottom w:val="none" w:sz="0" w:space="0" w:color="auto"/>
        <w:right w:val="none" w:sz="0" w:space="0" w:color="auto"/>
      </w:divBdr>
    </w:div>
    <w:div w:id="252058317">
      <w:bodyDiv w:val="1"/>
      <w:marLeft w:val="0"/>
      <w:marRight w:val="0"/>
      <w:marTop w:val="0"/>
      <w:marBottom w:val="0"/>
      <w:divBdr>
        <w:top w:val="none" w:sz="0" w:space="0" w:color="auto"/>
        <w:left w:val="none" w:sz="0" w:space="0" w:color="auto"/>
        <w:bottom w:val="none" w:sz="0" w:space="0" w:color="auto"/>
        <w:right w:val="none" w:sz="0" w:space="0" w:color="auto"/>
      </w:divBdr>
    </w:div>
    <w:div w:id="252203129">
      <w:bodyDiv w:val="1"/>
      <w:marLeft w:val="0"/>
      <w:marRight w:val="0"/>
      <w:marTop w:val="0"/>
      <w:marBottom w:val="0"/>
      <w:divBdr>
        <w:top w:val="none" w:sz="0" w:space="0" w:color="auto"/>
        <w:left w:val="none" w:sz="0" w:space="0" w:color="auto"/>
        <w:bottom w:val="none" w:sz="0" w:space="0" w:color="auto"/>
        <w:right w:val="none" w:sz="0" w:space="0" w:color="auto"/>
      </w:divBdr>
    </w:div>
    <w:div w:id="252209752">
      <w:bodyDiv w:val="1"/>
      <w:marLeft w:val="0"/>
      <w:marRight w:val="0"/>
      <w:marTop w:val="0"/>
      <w:marBottom w:val="0"/>
      <w:divBdr>
        <w:top w:val="none" w:sz="0" w:space="0" w:color="auto"/>
        <w:left w:val="none" w:sz="0" w:space="0" w:color="auto"/>
        <w:bottom w:val="none" w:sz="0" w:space="0" w:color="auto"/>
        <w:right w:val="none" w:sz="0" w:space="0" w:color="auto"/>
      </w:divBdr>
    </w:div>
    <w:div w:id="252393837">
      <w:bodyDiv w:val="1"/>
      <w:marLeft w:val="0"/>
      <w:marRight w:val="0"/>
      <w:marTop w:val="0"/>
      <w:marBottom w:val="0"/>
      <w:divBdr>
        <w:top w:val="none" w:sz="0" w:space="0" w:color="auto"/>
        <w:left w:val="none" w:sz="0" w:space="0" w:color="auto"/>
        <w:bottom w:val="none" w:sz="0" w:space="0" w:color="auto"/>
        <w:right w:val="none" w:sz="0" w:space="0" w:color="auto"/>
      </w:divBdr>
    </w:div>
    <w:div w:id="252513242">
      <w:bodyDiv w:val="1"/>
      <w:marLeft w:val="0"/>
      <w:marRight w:val="0"/>
      <w:marTop w:val="0"/>
      <w:marBottom w:val="0"/>
      <w:divBdr>
        <w:top w:val="none" w:sz="0" w:space="0" w:color="auto"/>
        <w:left w:val="none" w:sz="0" w:space="0" w:color="auto"/>
        <w:bottom w:val="none" w:sz="0" w:space="0" w:color="auto"/>
        <w:right w:val="none" w:sz="0" w:space="0" w:color="auto"/>
      </w:divBdr>
    </w:div>
    <w:div w:id="252518725">
      <w:bodyDiv w:val="1"/>
      <w:marLeft w:val="0"/>
      <w:marRight w:val="0"/>
      <w:marTop w:val="0"/>
      <w:marBottom w:val="0"/>
      <w:divBdr>
        <w:top w:val="none" w:sz="0" w:space="0" w:color="auto"/>
        <w:left w:val="none" w:sz="0" w:space="0" w:color="auto"/>
        <w:bottom w:val="none" w:sz="0" w:space="0" w:color="auto"/>
        <w:right w:val="none" w:sz="0" w:space="0" w:color="auto"/>
      </w:divBdr>
    </w:div>
    <w:div w:id="252519920">
      <w:bodyDiv w:val="1"/>
      <w:marLeft w:val="0"/>
      <w:marRight w:val="0"/>
      <w:marTop w:val="0"/>
      <w:marBottom w:val="0"/>
      <w:divBdr>
        <w:top w:val="none" w:sz="0" w:space="0" w:color="auto"/>
        <w:left w:val="none" w:sz="0" w:space="0" w:color="auto"/>
        <w:bottom w:val="none" w:sz="0" w:space="0" w:color="auto"/>
        <w:right w:val="none" w:sz="0" w:space="0" w:color="auto"/>
      </w:divBdr>
    </w:div>
    <w:div w:id="252595694">
      <w:bodyDiv w:val="1"/>
      <w:marLeft w:val="0"/>
      <w:marRight w:val="0"/>
      <w:marTop w:val="0"/>
      <w:marBottom w:val="0"/>
      <w:divBdr>
        <w:top w:val="none" w:sz="0" w:space="0" w:color="auto"/>
        <w:left w:val="none" w:sz="0" w:space="0" w:color="auto"/>
        <w:bottom w:val="none" w:sz="0" w:space="0" w:color="auto"/>
        <w:right w:val="none" w:sz="0" w:space="0" w:color="auto"/>
      </w:divBdr>
    </w:div>
    <w:div w:id="252671216">
      <w:bodyDiv w:val="1"/>
      <w:marLeft w:val="0"/>
      <w:marRight w:val="0"/>
      <w:marTop w:val="0"/>
      <w:marBottom w:val="0"/>
      <w:divBdr>
        <w:top w:val="none" w:sz="0" w:space="0" w:color="auto"/>
        <w:left w:val="none" w:sz="0" w:space="0" w:color="auto"/>
        <w:bottom w:val="none" w:sz="0" w:space="0" w:color="auto"/>
        <w:right w:val="none" w:sz="0" w:space="0" w:color="auto"/>
      </w:divBdr>
    </w:div>
    <w:div w:id="252708851">
      <w:bodyDiv w:val="1"/>
      <w:marLeft w:val="0"/>
      <w:marRight w:val="0"/>
      <w:marTop w:val="0"/>
      <w:marBottom w:val="0"/>
      <w:divBdr>
        <w:top w:val="none" w:sz="0" w:space="0" w:color="auto"/>
        <w:left w:val="none" w:sz="0" w:space="0" w:color="auto"/>
        <w:bottom w:val="none" w:sz="0" w:space="0" w:color="auto"/>
        <w:right w:val="none" w:sz="0" w:space="0" w:color="auto"/>
      </w:divBdr>
    </w:div>
    <w:div w:id="252712761">
      <w:bodyDiv w:val="1"/>
      <w:marLeft w:val="0"/>
      <w:marRight w:val="0"/>
      <w:marTop w:val="0"/>
      <w:marBottom w:val="0"/>
      <w:divBdr>
        <w:top w:val="none" w:sz="0" w:space="0" w:color="auto"/>
        <w:left w:val="none" w:sz="0" w:space="0" w:color="auto"/>
        <w:bottom w:val="none" w:sz="0" w:space="0" w:color="auto"/>
        <w:right w:val="none" w:sz="0" w:space="0" w:color="auto"/>
      </w:divBdr>
    </w:div>
    <w:div w:id="252789637">
      <w:bodyDiv w:val="1"/>
      <w:marLeft w:val="0"/>
      <w:marRight w:val="0"/>
      <w:marTop w:val="0"/>
      <w:marBottom w:val="0"/>
      <w:divBdr>
        <w:top w:val="none" w:sz="0" w:space="0" w:color="auto"/>
        <w:left w:val="none" w:sz="0" w:space="0" w:color="auto"/>
        <w:bottom w:val="none" w:sz="0" w:space="0" w:color="auto"/>
        <w:right w:val="none" w:sz="0" w:space="0" w:color="auto"/>
      </w:divBdr>
    </w:div>
    <w:div w:id="252857716">
      <w:bodyDiv w:val="1"/>
      <w:marLeft w:val="0"/>
      <w:marRight w:val="0"/>
      <w:marTop w:val="0"/>
      <w:marBottom w:val="0"/>
      <w:divBdr>
        <w:top w:val="none" w:sz="0" w:space="0" w:color="auto"/>
        <w:left w:val="none" w:sz="0" w:space="0" w:color="auto"/>
        <w:bottom w:val="none" w:sz="0" w:space="0" w:color="auto"/>
        <w:right w:val="none" w:sz="0" w:space="0" w:color="auto"/>
      </w:divBdr>
    </w:div>
    <w:div w:id="252858295">
      <w:bodyDiv w:val="1"/>
      <w:marLeft w:val="0"/>
      <w:marRight w:val="0"/>
      <w:marTop w:val="0"/>
      <w:marBottom w:val="0"/>
      <w:divBdr>
        <w:top w:val="none" w:sz="0" w:space="0" w:color="auto"/>
        <w:left w:val="none" w:sz="0" w:space="0" w:color="auto"/>
        <w:bottom w:val="none" w:sz="0" w:space="0" w:color="auto"/>
        <w:right w:val="none" w:sz="0" w:space="0" w:color="auto"/>
      </w:divBdr>
    </w:div>
    <w:div w:id="252906159">
      <w:bodyDiv w:val="1"/>
      <w:marLeft w:val="0"/>
      <w:marRight w:val="0"/>
      <w:marTop w:val="0"/>
      <w:marBottom w:val="0"/>
      <w:divBdr>
        <w:top w:val="none" w:sz="0" w:space="0" w:color="auto"/>
        <w:left w:val="none" w:sz="0" w:space="0" w:color="auto"/>
        <w:bottom w:val="none" w:sz="0" w:space="0" w:color="auto"/>
        <w:right w:val="none" w:sz="0" w:space="0" w:color="auto"/>
      </w:divBdr>
    </w:div>
    <w:div w:id="253058626">
      <w:bodyDiv w:val="1"/>
      <w:marLeft w:val="0"/>
      <w:marRight w:val="0"/>
      <w:marTop w:val="0"/>
      <w:marBottom w:val="0"/>
      <w:divBdr>
        <w:top w:val="none" w:sz="0" w:space="0" w:color="auto"/>
        <w:left w:val="none" w:sz="0" w:space="0" w:color="auto"/>
        <w:bottom w:val="none" w:sz="0" w:space="0" w:color="auto"/>
        <w:right w:val="none" w:sz="0" w:space="0" w:color="auto"/>
      </w:divBdr>
    </w:div>
    <w:div w:id="253243232">
      <w:bodyDiv w:val="1"/>
      <w:marLeft w:val="0"/>
      <w:marRight w:val="0"/>
      <w:marTop w:val="0"/>
      <w:marBottom w:val="0"/>
      <w:divBdr>
        <w:top w:val="none" w:sz="0" w:space="0" w:color="auto"/>
        <w:left w:val="none" w:sz="0" w:space="0" w:color="auto"/>
        <w:bottom w:val="none" w:sz="0" w:space="0" w:color="auto"/>
        <w:right w:val="none" w:sz="0" w:space="0" w:color="auto"/>
      </w:divBdr>
    </w:div>
    <w:div w:id="253246451">
      <w:bodyDiv w:val="1"/>
      <w:marLeft w:val="0"/>
      <w:marRight w:val="0"/>
      <w:marTop w:val="0"/>
      <w:marBottom w:val="0"/>
      <w:divBdr>
        <w:top w:val="none" w:sz="0" w:space="0" w:color="auto"/>
        <w:left w:val="none" w:sz="0" w:space="0" w:color="auto"/>
        <w:bottom w:val="none" w:sz="0" w:space="0" w:color="auto"/>
        <w:right w:val="none" w:sz="0" w:space="0" w:color="auto"/>
      </w:divBdr>
    </w:div>
    <w:div w:id="253512900">
      <w:bodyDiv w:val="1"/>
      <w:marLeft w:val="0"/>
      <w:marRight w:val="0"/>
      <w:marTop w:val="0"/>
      <w:marBottom w:val="0"/>
      <w:divBdr>
        <w:top w:val="none" w:sz="0" w:space="0" w:color="auto"/>
        <w:left w:val="none" w:sz="0" w:space="0" w:color="auto"/>
        <w:bottom w:val="none" w:sz="0" w:space="0" w:color="auto"/>
        <w:right w:val="none" w:sz="0" w:space="0" w:color="auto"/>
      </w:divBdr>
    </w:div>
    <w:div w:id="253630266">
      <w:bodyDiv w:val="1"/>
      <w:marLeft w:val="0"/>
      <w:marRight w:val="0"/>
      <w:marTop w:val="0"/>
      <w:marBottom w:val="0"/>
      <w:divBdr>
        <w:top w:val="none" w:sz="0" w:space="0" w:color="auto"/>
        <w:left w:val="none" w:sz="0" w:space="0" w:color="auto"/>
        <w:bottom w:val="none" w:sz="0" w:space="0" w:color="auto"/>
        <w:right w:val="none" w:sz="0" w:space="0" w:color="auto"/>
      </w:divBdr>
    </w:div>
    <w:div w:id="253633646">
      <w:bodyDiv w:val="1"/>
      <w:marLeft w:val="0"/>
      <w:marRight w:val="0"/>
      <w:marTop w:val="0"/>
      <w:marBottom w:val="0"/>
      <w:divBdr>
        <w:top w:val="none" w:sz="0" w:space="0" w:color="auto"/>
        <w:left w:val="none" w:sz="0" w:space="0" w:color="auto"/>
        <w:bottom w:val="none" w:sz="0" w:space="0" w:color="auto"/>
        <w:right w:val="none" w:sz="0" w:space="0" w:color="auto"/>
      </w:divBdr>
    </w:div>
    <w:div w:id="253637903">
      <w:bodyDiv w:val="1"/>
      <w:marLeft w:val="0"/>
      <w:marRight w:val="0"/>
      <w:marTop w:val="0"/>
      <w:marBottom w:val="0"/>
      <w:divBdr>
        <w:top w:val="none" w:sz="0" w:space="0" w:color="auto"/>
        <w:left w:val="none" w:sz="0" w:space="0" w:color="auto"/>
        <w:bottom w:val="none" w:sz="0" w:space="0" w:color="auto"/>
        <w:right w:val="none" w:sz="0" w:space="0" w:color="auto"/>
      </w:divBdr>
    </w:div>
    <w:div w:id="253709146">
      <w:bodyDiv w:val="1"/>
      <w:marLeft w:val="0"/>
      <w:marRight w:val="0"/>
      <w:marTop w:val="0"/>
      <w:marBottom w:val="0"/>
      <w:divBdr>
        <w:top w:val="none" w:sz="0" w:space="0" w:color="auto"/>
        <w:left w:val="none" w:sz="0" w:space="0" w:color="auto"/>
        <w:bottom w:val="none" w:sz="0" w:space="0" w:color="auto"/>
        <w:right w:val="none" w:sz="0" w:space="0" w:color="auto"/>
      </w:divBdr>
    </w:div>
    <w:div w:id="253756389">
      <w:bodyDiv w:val="1"/>
      <w:marLeft w:val="0"/>
      <w:marRight w:val="0"/>
      <w:marTop w:val="0"/>
      <w:marBottom w:val="0"/>
      <w:divBdr>
        <w:top w:val="none" w:sz="0" w:space="0" w:color="auto"/>
        <w:left w:val="none" w:sz="0" w:space="0" w:color="auto"/>
        <w:bottom w:val="none" w:sz="0" w:space="0" w:color="auto"/>
        <w:right w:val="none" w:sz="0" w:space="0" w:color="auto"/>
      </w:divBdr>
    </w:div>
    <w:div w:id="253901115">
      <w:bodyDiv w:val="1"/>
      <w:marLeft w:val="0"/>
      <w:marRight w:val="0"/>
      <w:marTop w:val="0"/>
      <w:marBottom w:val="0"/>
      <w:divBdr>
        <w:top w:val="none" w:sz="0" w:space="0" w:color="auto"/>
        <w:left w:val="none" w:sz="0" w:space="0" w:color="auto"/>
        <w:bottom w:val="none" w:sz="0" w:space="0" w:color="auto"/>
        <w:right w:val="none" w:sz="0" w:space="0" w:color="auto"/>
      </w:divBdr>
    </w:div>
    <w:div w:id="253906384">
      <w:bodyDiv w:val="1"/>
      <w:marLeft w:val="0"/>
      <w:marRight w:val="0"/>
      <w:marTop w:val="0"/>
      <w:marBottom w:val="0"/>
      <w:divBdr>
        <w:top w:val="none" w:sz="0" w:space="0" w:color="auto"/>
        <w:left w:val="none" w:sz="0" w:space="0" w:color="auto"/>
        <w:bottom w:val="none" w:sz="0" w:space="0" w:color="auto"/>
        <w:right w:val="none" w:sz="0" w:space="0" w:color="auto"/>
      </w:divBdr>
    </w:div>
    <w:div w:id="254099829">
      <w:bodyDiv w:val="1"/>
      <w:marLeft w:val="0"/>
      <w:marRight w:val="0"/>
      <w:marTop w:val="0"/>
      <w:marBottom w:val="0"/>
      <w:divBdr>
        <w:top w:val="none" w:sz="0" w:space="0" w:color="auto"/>
        <w:left w:val="none" w:sz="0" w:space="0" w:color="auto"/>
        <w:bottom w:val="none" w:sz="0" w:space="0" w:color="auto"/>
        <w:right w:val="none" w:sz="0" w:space="0" w:color="auto"/>
      </w:divBdr>
    </w:div>
    <w:div w:id="254217162">
      <w:bodyDiv w:val="1"/>
      <w:marLeft w:val="0"/>
      <w:marRight w:val="0"/>
      <w:marTop w:val="0"/>
      <w:marBottom w:val="0"/>
      <w:divBdr>
        <w:top w:val="none" w:sz="0" w:space="0" w:color="auto"/>
        <w:left w:val="none" w:sz="0" w:space="0" w:color="auto"/>
        <w:bottom w:val="none" w:sz="0" w:space="0" w:color="auto"/>
        <w:right w:val="none" w:sz="0" w:space="0" w:color="auto"/>
      </w:divBdr>
    </w:div>
    <w:div w:id="254285547">
      <w:bodyDiv w:val="1"/>
      <w:marLeft w:val="0"/>
      <w:marRight w:val="0"/>
      <w:marTop w:val="0"/>
      <w:marBottom w:val="0"/>
      <w:divBdr>
        <w:top w:val="none" w:sz="0" w:space="0" w:color="auto"/>
        <w:left w:val="none" w:sz="0" w:space="0" w:color="auto"/>
        <w:bottom w:val="none" w:sz="0" w:space="0" w:color="auto"/>
        <w:right w:val="none" w:sz="0" w:space="0" w:color="auto"/>
      </w:divBdr>
    </w:div>
    <w:div w:id="254478168">
      <w:bodyDiv w:val="1"/>
      <w:marLeft w:val="0"/>
      <w:marRight w:val="0"/>
      <w:marTop w:val="0"/>
      <w:marBottom w:val="0"/>
      <w:divBdr>
        <w:top w:val="none" w:sz="0" w:space="0" w:color="auto"/>
        <w:left w:val="none" w:sz="0" w:space="0" w:color="auto"/>
        <w:bottom w:val="none" w:sz="0" w:space="0" w:color="auto"/>
        <w:right w:val="none" w:sz="0" w:space="0" w:color="auto"/>
      </w:divBdr>
    </w:div>
    <w:div w:id="254675185">
      <w:bodyDiv w:val="1"/>
      <w:marLeft w:val="0"/>
      <w:marRight w:val="0"/>
      <w:marTop w:val="0"/>
      <w:marBottom w:val="0"/>
      <w:divBdr>
        <w:top w:val="none" w:sz="0" w:space="0" w:color="auto"/>
        <w:left w:val="none" w:sz="0" w:space="0" w:color="auto"/>
        <w:bottom w:val="none" w:sz="0" w:space="0" w:color="auto"/>
        <w:right w:val="none" w:sz="0" w:space="0" w:color="auto"/>
      </w:divBdr>
    </w:div>
    <w:div w:id="254755306">
      <w:bodyDiv w:val="1"/>
      <w:marLeft w:val="0"/>
      <w:marRight w:val="0"/>
      <w:marTop w:val="0"/>
      <w:marBottom w:val="0"/>
      <w:divBdr>
        <w:top w:val="none" w:sz="0" w:space="0" w:color="auto"/>
        <w:left w:val="none" w:sz="0" w:space="0" w:color="auto"/>
        <w:bottom w:val="none" w:sz="0" w:space="0" w:color="auto"/>
        <w:right w:val="none" w:sz="0" w:space="0" w:color="auto"/>
      </w:divBdr>
    </w:div>
    <w:div w:id="254755461">
      <w:bodyDiv w:val="1"/>
      <w:marLeft w:val="0"/>
      <w:marRight w:val="0"/>
      <w:marTop w:val="0"/>
      <w:marBottom w:val="0"/>
      <w:divBdr>
        <w:top w:val="none" w:sz="0" w:space="0" w:color="auto"/>
        <w:left w:val="none" w:sz="0" w:space="0" w:color="auto"/>
        <w:bottom w:val="none" w:sz="0" w:space="0" w:color="auto"/>
        <w:right w:val="none" w:sz="0" w:space="0" w:color="auto"/>
      </w:divBdr>
    </w:div>
    <w:div w:id="254942776">
      <w:bodyDiv w:val="1"/>
      <w:marLeft w:val="0"/>
      <w:marRight w:val="0"/>
      <w:marTop w:val="0"/>
      <w:marBottom w:val="0"/>
      <w:divBdr>
        <w:top w:val="none" w:sz="0" w:space="0" w:color="auto"/>
        <w:left w:val="none" w:sz="0" w:space="0" w:color="auto"/>
        <w:bottom w:val="none" w:sz="0" w:space="0" w:color="auto"/>
        <w:right w:val="none" w:sz="0" w:space="0" w:color="auto"/>
      </w:divBdr>
    </w:div>
    <w:div w:id="254944247">
      <w:bodyDiv w:val="1"/>
      <w:marLeft w:val="0"/>
      <w:marRight w:val="0"/>
      <w:marTop w:val="0"/>
      <w:marBottom w:val="0"/>
      <w:divBdr>
        <w:top w:val="none" w:sz="0" w:space="0" w:color="auto"/>
        <w:left w:val="none" w:sz="0" w:space="0" w:color="auto"/>
        <w:bottom w:val="none" w:sz="0" w:space="0" w:color="auto"/>
        <w:right w:val="none" w:sz="0" w:space="0" w:color="auto"/>
      </w:divBdr>
    </w:div>
    <w:div w:id="255019054">
      <w:bodyDiv w:val="1"/>
      <w:marLeft w:val="0"/>
      <w:marRight w:val="0"/>
      <w:marTop w:val="0"/>
      <w:marBottom w:val="0"/>
      <w:divBdr>
        <w:top w:val="none" w:sz="0" w:space="0" w:color="auto"/>
        <w:left w:val="none" w:sz="0" w:space="0" w:color="auto"/>
        <w:bottom w:val="none" w:sz="0" w:space="0" w:color="auto"/>
        <w:right w:val="none" w:sz="0" w:space="0" w:color="auto"/>
      </w:divBdr>
    </w:div>
    <w:div w:id="255096384">
      <w:bodyDiv w:val="1"/>
      <w:marLeft w:val="0"/>
      <w:marRight w:val="0"/>
      <w:marTop w:val="0"/>
      <w:marBottom w:val="0"/>
      <w:divBdr>
        <w:top w:val="none" w:sz="0" w:space="0" w:color="auto"/>
        <w:left w:val="none" w:sz="0" w:space="0" w:color="auto"/>
        <w:bottom w:val="none" w:sz="0" w:space="0" w:color="auto"/>
        <w:right w:val="none" w:sz="0" w:space="0" w:color="auto"/>
      </w:divBdr>
    </w:div>
    <w:div w:id="255330402">
      <w:bodyDiv w:val="1"/>
      <w:marLeft w:val="0"/>
      <w:marRight w:val="0"/>
      <w:marTop w:val="0"/>
      <w:marBottom w:val="0"/>
      <w:divBdr>
        <w:top w:val="none" w:sz="0" w:space="0" w:color="auto"/>
        <w:left w:val="none" w:sz="0" w:space="0" w:color="auto"/>
        <w:bottom w:val="none" w:sz="0" w:space="0" w:color="auto"/>
        <w:right w:val="none" w:sz="0" w:space="0" w:color="auto"/>
      </w:divBdr>
    </w:div>
    <w:div w:id="255408737">
      <w:bodyDiv w:val="1"/>
      <w:marLeft w:val="0"/>
      <w:marRight w:val="0"/>
      <w:marTop w:val="0"/>
      <w:marBottom w:val="0"/>
      <w:divBdr>
        <w:top w:val="none" w:sz="0" w:space="0" w:color="auto"/>
        <w:left w:val="none" w:sz="0" w:space="0" w:color="auto"/>
        <w:bottom w:val="none" w:sz="0" w:space="0" w:color="auto"/>
        <w:right w:val="none" w:sz="0" w:space="0" w:color="auto"/>
      </w:divBdr>
    </w:div>
    <w:div w:id="255675509">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334224">
      <w:bodyDiv w:val="1"/>
      <w:marLeft w:val="0"/>
      <w:marRight w:val="0"/>
      <w:marTop w:val="0"/>
      <w:marBottom w:val="0"/>
      <w:divBdr>
        <w:top w:val="none" w:sz="0" w:space="0" w:color="auto"/>
        <w:left w:val="none" w:sz="0" w:space="0" w:color="auto"/>
        <w:bottom w:val="none" w:sz="0" w:space="0" w:color="auto"/>
        <w:right w:val="none" w:sz="0" w:space="0" w:color="auto"/>
      </w:divBdr>
    </w:div>
    <w:div w:id="256452865">
      <w:bodyDiv w:val="1"/>
      <w:marLeft w:val="0"/>
      <w:marRight w:val="0"/>
      <w:marTop w:val="0"/>
      <w:marBottom w:val="0"/>
      <w:divBdr>
        <w:top w:val="none" w:sz="0" w:space="0" w:color="auto"/>
        <w:left w:val="none" w:sz="0" w:space="0" w:color="auto"/>
        <w:bottom w:val="none" w:sz="0" w:space="0" w:color="auto"/>
        <w:right w:val="none" w:sz="0" w:space="0" w:color="auto"/>
      </w:divBdr>
    </w:div>
    <w:div w:id="256521654">
      <w:bodyDiv w:val="1"/>
      <w:marLeft w:val="0"/>
      <w:marRight w:val="0"/>
      <w:marTop w:val="0"/>
      <w:marBottom w:val="0"/>
      <w:divBdr>
        <w:top w:val="none" w:sz="0" w:space="0" w:color="auto"/>
        <w:left w:val="none" w:sz="0" w:space="0" w:color="auto"/>
        <w:bottom w:val="none" w:sz="0" w:space="0" w:color="auto"/>
        <w:right w:val="none" w:sz="0" w:space="0" w:color="auto"/>
      </w:divBdr>
    </w:div>
    <w:div w:id="256713507">
      <w:bodyDiv w:val="1"/>
      <w:marLeft w:val="0"/>
      <w:marRight w:val="0"/>
      <w:marTop w:val="0"/>
      <w:marBottom w:val="0"/>
      <w:divBdr>
        <w:top w:val="none" w:sz="0" w:space="0" w:color="auto"/>
        <w:left w:val="none" w:sz="0" w:space="0" w:color="auto"/>
        <w:bottom w:val="none" w:sz="0" w:space="0" w:color="auto"/>
        <w:right w:val="none" w:sz="0" w:space="0" w:color="auto"/>
      </w:divBdr>
    </w:div>
    <w:div w:id="256838833">
      <w:bodyDiv w:val="1"/>
      <w:marLeft w:val="0"/>
      <w:marRight w:val="0"/>
      <w:marTop w:val="0"/>
      <w:marBottom w:val="0"/>
      <w:divBdr>
        <w:top w:val="none" w:sz="0" w:space="0" w:color="auto"/>
        <w:left w:val="none" w:sz="0" w:space="0" w:color="auto"/>
        <w:bottom w:val="none" w:sz="0" w:space="0" w:color="auto"/>
        <w:right w:val="none" w:sz="0" w:space="0" w:color="auto"/>
      </w:divBdr>
    </w:div>
    <w:div w:id="257064157">
      <w:bodyDiv w:val="1"/>
      <w:marLeft w:val="0"/>
      <w:marRight w:val="0"/>
      <w:marTop w:val="0"/>
      <w:marBottom w:val="0"/>
      <w:divBdr>
        <w:top w:val="none" w:sz="0" w:space="0" w:color="auto"/>
        <w:left w:val="none" w:sz="0" w:space="0" w:color="auto"/>
        <w:bottom w:val="none" w:sz="0" w:space="0" w:color="auto"/>
        <w:right w:val="none" w:sz="0" w:space="0" w:color="auto"/>
      </w:divBdr>
    </w:div>
    <w:div w:id="257178742">
      <w:bodyDiv w:val="1"/>
      <w:marLeft w:val="0"/>
      <w:marRight w:val="0"/>
      <w:marTop w:val="0"/>
      <w:marBottom w:val="0"/>
      <w:divBdr>
        <w:top w:val="none" w:sz="0" w:space="0" w:color="auto"/>
        <w:left w:val="none" w:sz="0" w:space="0" w:color="auto"/>
        <w:bottom w:val="none" w:sz="0" w:space="0" w:color="auto"/>
        <w:right w:val="none" w:sz="0" w:space="0" w:color="auto"/>
      </w:divBdr>
    </w:div>
    <w:div w:id="257300559">
      <w:bodyDiv w:val="1"/>
      <w:marLeft w:val="0"/>
      <w:marRight w:val="0"/>
      <w:marTop w:val="0"/>
      <w:marBottom w:val="0"/>
      <w:divBdr>
        <w:top w:val="none" w:sz="0" w:space="0" w:color="auto"/>
        <w:left w:val="none" w:sz="0" w:space="0" w:color="auto"/>
        <w:bottom w:val="none" w:sz="0" w:space="0" w:color="auto"/>
        <w:right w:val="none" w:sz="0" w:space="0" w:color="auto"/>
      </w:divBdr>
    </w:div>
    <w:div w:id="257561253">
      <w:bodyDiv w:val="1"/>
      <w:marLeft w:val="0"/>
      <w:marRight w:val="0"/>
      <w:marTop w:val="0"/>
      <w:marBottom w:val="0"/>
      <w:divBdr>
        <w:top w:val="none" w:sz="0" w:space="0" w:color="auto"/>
        <w:left w:val="none" w:sz="0" w:space="0" w:color="auto"/>
        <w:bottom w:val="none" w:sz="0" w:space="0" w:color="auto"/>
        <w:right w:val="none" w:sz="0" w:space="0" w:color="auto"/>
      </w:divBdr>
    </w:div>
    <w:div w:id="257568041">
      <w:bodyDiv w:val="1"/>
      <w:marLeft w:val="0"/>
      <w:marRight w:val="0"/>
      <w:marTop w:val="0"/>
      <w:marBottom w:val="0"/>
      <w:divBdr>
        <w:top w:val="none" w:sz="0" w:space="0" w:color="auto"/>
        <w:left w:val="none" w:sz="0" w:space="0" w:color="auto"/>
        <w:bottom w:val="none" w:sz="0" w:space="0" w:color="auto"/>
        <w:right w:val="none" w:sz="0" w:space="0" w:color="auto"/>
      </w:divBdr>
    </w:div>
    <w:div w:id="257639266">
      <w:bodyDiv w:val="1"/>
      <w:marLeft w:val="0"/>
      <w:marRight w:val="0"/>
      <w:marTop w:val="0"/>
      <w:marBottom w:val="0"/>
      <w:divBdr>
        <w:top w:val="none" w:sz="0" w:space="0" w:color="auto"/>
        <w:left w:val="none" w:sz="0" w:space="0" w:color="auto"/>
        <w:bottom w:val="none" w:sz="0" w:space="0" w:color="auto"/>
        <w:right w:val="none" w:sz="0" w:space="0" w:color="auto"/>
      </w:divBdr>
    </w:div>
    <w:div w:id="257639579">
      <w:bodyDiv w:val="1"/>
      <w:marLeft w:val="0"/>
      <w:marRight w:val="0"/>
      <w:marTop w:val="0"/>
      <w:marBottom w:val="0"/>
      <w:divBdr>
        <w:top w:val="none" w:sz="0" w:space="0" w:color="auto"/>
        <w:left w:val="none" w:sz="0" w:space="0" w:color="auto"/>
        <w:bottom w:val="none" w:sz="0" w:space="0" w:color="auto"/>
        <w:right w:val="none" w:sz="0" w:space="0" w:color="auto"/>
      </w:divBdr>
    </w:div>
    <w:div w:id="257829271">
      <w:bodyDiv w:val="1"/>
      <w:marLeft w:val="0"/>
      <w:marRight w:val="0"/>
      <w:marTop w:val="0"/>
      <w:marBottom w:val="0"/>
      <w:divBdr>
        <w:top w:val="none" w:sz="0" w:space="0" w:color="auto"/>
        <w:left w:val="none" w:sz="0" w:space="0" w:color="auto"/>
        <w:bottom w:val="none" w:sz="0" w:space="0" w:color="auto"/>
        <w:right w:val="none" w:sz="0" w:space="0" w:color="auto"/>
      </w:divBdr>
    </w:div>
    <w:div w:id="257834077">
      <w:bodyDiv w:val="1"/>
      <w:marLeft w:val="0"/>
      <w:marRight w:val="0"/>
      <w:marTop w:val="0"/>
      <w:marBottom w:val="0"/>
      <w:divBdr>
        <w:top w:val="none" w:sz="0" w:space="0" w:color="auto"/>
        <w:left w:val="none" w:sz="0" w:space="0" w:color="auto"/>
        <w:bottom w:val="none" w:sz="0" w:space="0" w:color="auto"/>
        <w:right w:val="none" w:sz="0" w:space="0" w:color="auto"/>
      </w:divBdr>
    </w:div>
    <w:div w:id="258100250">
      <w:bodyDiv w:val="1"/>
      <w:marLeft w:val="0"/>
      <w:marRight w:val="0"/>
      <w:marTop w:val="0"/>
      <w:marBottom w:val="0"/>
      <w:divBdr>
        <w:top w:val="none" w:sz="0" w:space="0" w:color="auto"/>
        <w:left w:val="none" w:sz="0" w:space="0" w:color="auto"/>
        <w:bottom w:val="none" w:sz="0" w:space="0" w:color="auto"/>
        <w:right w:val="none" w:sz="0" w:space="0" w:color="auto"/>
      </w:divBdr>
    </w:div>
    <w:div w:id="258174157">
      <w:bodyDiv w:val="1"/>
      <w:marLeft w:val="0"/>
      <w:marRight w:val="0"/>
      <w:marTop w:val="0"/>
      <w:marBottom w:val="0"/>
      <w:divBdr>
        <w:top w:val="none" w:sz="0" w:space="0" w:color="auto"/>
        <w:left w:val="none" w:sz="0" w:space="0" w:color="auto"/>
        <w:bottom w:val="none" w:sz="0" w:space="0" w:color="auto"/>
        <w:right w:val="none" w:sz="0" w:space="0" w:color="auto"/>
      </w:divBdr>
    </w:div>
    <w:div w:id="258176512">
      <w:bodyDiv w:val="1"/>
      <w:marLeft w:val="0"/>
      <w:marRight w:val="0"/>
      <w:marTop w:val="0"/>
      <w:marBottom w:val="0"/>
      <w:divBdr>
        <w:top w:val="none" w:sz="0" w:space="0" w:color="auto"/>
        <w:left w:val="none" w:sz="0" w:space="0" w:color="auto"/>
        <w:bottom w:val="none" w:sz="0" w:space="0" w:color="auto"/>
        <w:right w:val="none" w:sz="0" w:space="0" w:color="auto"/>
      </w:divBdr>
    </w:div>
    <w:div w:id="258491565">
      <w:bodyDiv w:val="1"/>
      <w:marLeft w:val="0"/>
      <w:marRight w:val="0"/>
      <w:marTop w:val="0"/>
      <w:marBottom w:val="0"/>
      <w:divBdr>
        <w:top w:val="none" w:sz="0" w:space="0" w:color="auto"/>
        <w:left w:val="none" w:sz="0" w:space="0" w:color="auto"/>
        <w:bottom w:val="none" w:sz="0" w:space="0" w:color="auto"/>
        <w:right w:val="none" w:sz="0" w:space="0" w:color="auto"/>
      </w:divBdr>
    </w:div>
    <w:div w:id="258802628">
      <w:bodyDiv w:val="1"/>
      <w:marLeft w:val="0"/>
      <w:marRight w:val="0"/>
      <w:marTop w:val="0"/>
      <w:marBottom w:val="0"/>
      <w:divBdr>
        <w:top w:val="none" w:sz="0" w:space="0" w:color="auto"/>
        <w:left w:val="none" w:sz="0" w:space="0" w:color="auto"/>
        <w:bottom w:val="none" w:sz="0" w:space="0" w:color="auto"/>
        <w:right w:val="none" w:sz="0" w:space="0" w:color="auto"/>
      </w:divBdr>
    </w:div>
    <w:div w:id="258873434">
      <w:bodyDiv w:val="1"/>
      <w:marLeft w:val="0"/>
      <w:marRight w:val="0"/>
      <w:marTop w:val="0"/>
      <w:marBottom w:val="0"/>
      <w:divBdr>
        <w:top w:val="none" w:sz="0" w:space="0" w:color="auto"/>
        <w:left w:val="none" w:sz="0" w:space="0" w:color="auto"/>
        <w:bottom w:val="none" w:sz="0" w:space="0" w:color="auto"/>
        <w:right w:val="none" w:sz="0" w:space="0" w:color="auto"/>
      </w:divBdr>
    </w:div>
    <w:div w:id="258947320">
      <w:bodyDiv w:val="1"/>
      <w:marLeft w:val="0"/>
      <w:marRight w:val="0"/>
      <w:marTop w:val="0"/>
      <w:marBottom w:val="0"/>
      <w:divBdr>
        <w:top w:val="none" w:sz="0" w:space="0" w:color="auto"/>
        <w:left w:val="none" w:sz="0" w:space="0" w:color="auto"/>
        <w:bottom w:val="none" w:sz="0" w:space="0" w:color="auto"/>
        <w:right w:val="none" w:sz="0" w:space="0" w:color="auto"/>
      </w:divBdr>
    </w:div>
    <w:div w:id="258951518">
      <w:bodyDiv w:val="1"/>
      <w:marLeft w:val="0"/>
      <w:marRight w:val="0"/>
      <w:marTop w:val="0"/>
      <w:marBottom w:val="0"/>
      <w:divBdr>
        <w:top w:val="none" w:sz="0" w:space="0" w:color="auto"/>
        <w:left w:val="none" w:sz="0" w:space="0" w:color="auto"/>
        <w:bottom w:val="none" w:sz="0" w:space="0" w:color="auto"/>
        <w:right w:val="none" w:sz="0" w:space="0" w:color="auto"/>
      </w:divBdr>
    </w:div>
    <w:div w:id="258954743">
      <w:bodyDiv w:val="1"/>
      <w:marLeft w:val="0"/>
      <w:marRight w:val="0"/>
      <w:marTop w:val="0"/>
      <w:marBottom w:val="0"/>
      <w:divBdr>
        <w:top w:val="none" w:sz="0" w:space="0" w:color="auto"/>
        <w:left w:val="none" w:sz="0" w:space="0" w:color="auto"/>
        <w:bottom w:val="none" w:sz="0" w:space="0" w:color="auto"/>
        <w:right w:val="none" w:sz="0" w:space="0" w:color="auto"/>
      </w:divBdr>
    </w:div>
    <w:div w:id="258954847">
      <w:bodyDiv w:val="1"/>
      <w:marLeft w:val="0"/>
      <w:marRight w:val="0"/>
      <w:marTop w:val="0"/>
      <w:marBottom w:val="0"/>
      <w:divBdr>
        <w:top w:val="none" w:sz="0" w:space="0" w:color="auto"/>
        <w:left w:val="none" w:sz="0" w:space="0" w:color="auto"/>
        <w:bottom w:val="none" w:sz="0" w:space="0" w:color="auto"/>
        <w:right w:val="none" w:sz="0" w:space="0" w:color="auto"/>
      </w:divBdr>
    </w:div>
    <w:div w:id="259069864">
      <w:bodyDiv w:val="1"/>
      <w:marLeft w:val="0"/>
      <w:marRight w:val="0"/>
      <w:marTop w:val="0"/>
      <w:marBottom w:val="0"/>
      <w:divBdr>
        <w:top w:val="none" w:sz="0" w:space="0" w:color="auto"/>
        <w:left w:val="none" w:sz="0" w:space="0" w:color="auto"/>
        <w:bottom w:val="none" w:sz="0" w:space="0" w:color="auto"/>
        <w:right w:val="none" w:sz="0" w:space="0" w:color="auto"/>
      </w:divBdr>
    </w:div>
    <w:div w:id="259149155">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264579">
      <w:bodyDiv w:val="1"/>
      <w:marLeft w:val="0"/>
      <w:marRight w:val="0"/>
      <w:marTop w:val="0"/>
      <w:marBottom w:val="0"/>
      <w:divBdr>
        <w:top w:val="none" w:sz="0" w:space="0" w:color="auto"/>
        <w:left w:val="none" w:sz="0" w:space="0" w:color="auto"/>
        <w:bottom w:val="none" w:sz="0" w:space="0" w:color="auto"/>
        <w:right w:val="none" w:sz="0" w:space="0" w:color="auto"/>
      </w:divBdr>
    </w:div>
    <w:div w:id="259264828">
      <w:bodyDiv w:val="1"/>
      <w:marLeft w:val="0"/>
      <w:marRight w:val="0"/>
      <w:marTop w:val="0"/>
      <w:marBottom w:val="0"/>
      <w:divBdr>
        <w:top w:val="none" w:sz="0" w:space="0" w:color="auto"/>
        <w:left w:val="none" w:sz="0" w:space="0" w:color="auto"/>
        <w:bottom w:val="none" w:sz="0" w:space="0" w:color="auto"/>
        <w:right w:val="none" w:sz="0" w:space="0" w:color="auto"/>
      </w:divBdr>
    </w:div>
    <w:div w:id="259337660">
      <w:bodyDiv w:val="1"/>
      <w:marLeft w:val="0"/>
      <w:marRight w:val="0"/>
      <w:marTop w:val="0"/>
      <w:marBottom w:val="0"/>
      <w:divBdr>
        <w:top w:val="none" w:sz="0" w:space="0" w:color="auto"/>
        <w:left w:val="none" w:sz="0" w:space="0" w:color="auto"/>
        <w:bottom w:val="none" w:sz="0" w:space="0" w:color="auto"/>
        <w:right w:val="none" w:sz="0" w:space="0" w:color="auto"/>
      </w:divBdr>
    </w:div>
    <w:div w:id="259602469">
      <w:bodyDiv w:val="1"/>
      <w:marLeft w:val="0"/>
      <w:marRight w:val="0"/>
      <w:marTop w:val="0"/>
      <w:marBottom w:val="0"/>
      <w:divBdr>
        <w:top w:val="none" w:sz="0" w:space="0" w:color="auto"/>
        <w:left w:val="none" w:sz="0" w:space="0" w:color="auto"/>
        <w:bottom w:val="none" w:sz="0" w:space="0" w:color="auto"/>
        <w:right w:val="none" w:sz="0" w:space="0" w:color="auto"/>
      </w:divBdr>
    </w:div>
    <w:div w:id="259797609">
      <w:bodyDiv w:val="1"/>
      <w:marLeft w:val="0"/>
      <w:marRight w:val="0"/>
      <w:marTop w:val="0"/>
      <w:marBottom w:val="0"/>
      <w:divBdr>
        <w:top w:val="none" w:sz="0" w:space="0" w:color="auto"/>
        <w:left w:val="none" w:sz="0" w:space="0" w:color="auto"/>
        <w:bottom w:val="none" w:sz="0" w:space="0" w:color="auto"/>
        <w:right w:val="none" w:sz="0" w:space="0" w:color="auto"/>
      </w:divBdr>
    </w:div>
    <w:div w:id="259803693">
      <w:bodyDiv w:val="1"/>
      <w:marLeft w:val="0"/>
      <w:marRight w:val="0"/>
      <w:marTop w:val="0"/>
      <w:marBottom w:val="0"/>
      <w:divBdr>
        <w:top w:val="none" w:sz="0" w:space="0" w:color="auto"/>
        <w:left w:val="none" w:sz="0" w:space="0" w:color="auto"/>
        <w:bottom w:val="none" w:sz="0" w:space="0" w:color="auto"/>
        <w:right w:val="none" w:sz="0" w:space="0" w:color="auto"/>
      </w:divBdr>
    </w:div>
    <w:div w:id="259804119">
      <w:bodyDiv w:val="1"/>
      <w:marLeft w:val="0"/>
      <w:marRight w:val="0"/>
      <w:marTop w:val="0"/>
      <w:marBottom w:val="0"/>
      <w:divBdr>
        <w:top w:val="none" w:sz="0" w:space="0" w:color="auto"/>
        <w:left w:val="none" w:sz="0" w:space="0" w:color="auto"/>
        <w:bottom w:val="none" w:sz="0" w:space="0" w:color="auto"/>
        <w:right w:val="none" w:sz="0" w:space="0" w:color="auto"/>
      </w:divBdr>
    </w:div>
    <w:div w:id="259917551">
      <w:bodyDiv w:val="1"/>
      <w:marLeft w:val="0"/>
      <w:marRight w:val="0"/>
      <w:marTop w:val="0"/>
      <w:marBottom w:val="0"/>
      <w:divBdr>
        <w:top w:val="none" w:sz="0" w:space="0" w:color="auto"/>
        <w:left w:val="none" w:sz="0" w:space="0" w:color="auto"/>
        <w:bottom w:val="none" w:sz="0" w:space="0" w:color="auto"/>
        <w:right w:val="none" w:sz="0" w:space="0" w:color="auto"/>
      </w:divBdr>
    </w:div>
    <w:div w:id="260184462">
      <w:bodyDiv w:val="1"/>
      <w:marLeft w:val="0"/>
      <w:marRight w:val="0"/>
      <w:marTop w:val="0"/>
      <w:marBottom w:val="0"/>
      <w:divBdr>
        <w:top w:val="none" w:sz="0" w:space="0" w:color="auto"/>
        <w:left w:val="none" w:sz="0" w:space="0" w:color="auto"/>
        <w:bottom w:val="none" w:sz="0" w:space="0" w:color="auto"/>
        <w:right w:val="none" w:sz="0" w:space="0" w:color="auto"/>
      </w:divBdr>
    </w:div>
    <w:div w:id="260341153">
      <w:bodyDiv w:val="1"/>
      <w:marLeft w:val="0"/>
      <w:marRight w:val="0"/>
      <w:marTop w:val="0"/>
      <w:marBottom w:val="0"/>
      <w:divBdr>
        <w:top w:val="none" w:sz="0" w:space="0" w:color="auto"/>
        <w:left w:val="none" w:sz="0" w:space="0" w:color="auto"/>
        <w:bottom w:val="none" w:sz="0" w:space="0" w:color="auto"/>
        <w:right w:val="none" w:sz="0" w:space="0" w:color="auto"/>
      </w:divBdr>
    </w:div>
    <w:div w:id="260383313">
      <w:bodyDiv w:val="1"/>
      <w:marLeft w:val="0"/>
      <w:marRight w:val="0"/>
      <w:marTop w:val="0"/>
      <w:marBottom w:val="0"/>
      <w:divBdr>
        <w:top w:val="none" w:sz="0" w:space="0" w:color="auto"/>
        <w:left w:val="none" w:sz="0" w:space="0" w:color="auto"/>
        <w:bottom w:val="none" w:sz="0" w:space="0" w:color="auto"/>
        <w:right w:val="none" w:sz="0" w:space="0" w:color="auto"/>
      </w:divBdr>
    </w:div>
    <w:div w:id="260525611">
      <w:bodyDiv w:val="1"/>
      <w:marLeft w:val="0"/>
      <w:marRight w:val="0"/>
      <w:marTop w:val="0"/>
      <w:marBottom w:val="0"/>
      <w:divBdr>
        <w:top w:val="none" w:sz="0" w:space="0" w:color="auto"/>
        <w:left w:val="none" w:sz="0" w:space="0" w:color="auto"/>
        <w:bottom w:val="none" w:sz="0" w:space="0" w:color="auto"/>
        <w:right w:val="none" w:sz="0" w:space="0" w:color="auto"/>
      </w:divBdr>
    </w:div>
    <w:div w:id="260572193">
      <w:bodyDiv w:val="1"/>
      <w:marLeft w:val="0"/>
      <w:marRight w:val="0"/>
      <w:marTop w:val="0"/>
      <w:marBottom w:val="0"/>
      <w:divBdr>
        <w:top w:val="none" w:sz="0" w:space="0" w:color="auto"/>
        <w:left w:val="none" w:sz="0" w:space="0" w:color="auto"/>
        <w:bottom w:val="none" w:sz="0" w:space="0" w:color="auto"/>
        <w:right w:val="none" w:sz="0" w:space="0" w:color="auto"/>
      </w:divBdr>
    </w:div>
    <w:div w:id="260576641">
      <w:bodyDiv w:val="1"/>
      <w:marLeft w:val="0"/>
      <w:marRight w:val="0"/>
      <w:marTop w:val="0"/>
      <w:marBottom w:val="0"/>
      <w:divBdr>
        <w:top w:val="none" w:sz="0" w:space="0" w:color="auto"/>
        <w:left w:val="none" w:sz="0" w:space="0" w:color="auto"/>
        <w:bottom w:val="none" w:sz="0" w:space="0" w:color="auto"/>
        <w:right w:val="none" w:sz="0" w:space="0" w:color="auto"/>
      </w:divBdr>
    </w:div>
    <w:div w:id="260646079">
      <w:bodyDiv w:val="1"/>
      <w:marLeft w:val="0"/>
      <w:marRight w:val="0"/>
      <w:marTop w:val="0"/>
      <w:marBottom w:val="0"/>
      <w:divBdr>
        <w:top w:val="none" w:sz="0" w:space="0" w:color="auto"/>
        <w:left w:val="none" w:sz="0" w:space="0" w:color="auto"/>
        <w:bottom w:val="none" w:sz="0" w:space="0" w:color="auto"/>
        <w:right w:val="none" w:sz="0" w:space="0" w:color="auto"/>
      </w:divBdr>
    </w:div>
    <w:div w:id="260719655">
      <w:bodyDiv w:val="1"/>
      <w:marLeft w:val="0"/>
      <w:marRight w:val="0"/>
      <w:marTop w:val="0"/>
      <w:marBottom w:val="0"/>
      <w:divBdr>
        <w:top w:val="none" w:sz="0" w:space="0" w:color="auto"/>
        <w:left w:val="none" w:sz="0" w:space="0" w:color="auto"/>
        <w:bottom w:val="none" w:sz="0" w:space="0" w:color="auto"/>
        <w:right w:val="none" w:sz="0" w:space="0" w:color="auto"/>
      </w:divBdr>
    </w:div>
    <w:div w:id="260769635">
      <w:bodyDiv w:val="1"/>
      <w:marLeft w:val="0"/>
      <w:marRight w:val="0"/>
      <w:marTop w:val="0"/>
      <w:marBottom w:val="0"/>
      <w:divBdr>
        <w:top w:val="none" w:sz="0" w:space="0" w:color="auto"/>
        <w:left w:val="none" w:sz="0" w:space="0" w:color="auto"/>
        <w:bottom w:val="none" w:sz="0" w:space="0" w:color="auto"/>
        <w:right w:val="none" w:sz="0" w:space="0" w:color="auto"/>
      </w:divBdr>
    </w:div>
    <w:div w:id="261035724">
      <w:bodyDiv w:val="1"/>
      <w:marLeft w:val="0"/>
      <w:marRight w:val="0"/>
      <w:marTop w:val="0"/>
      <w:marBottom w:val="0"/>
      <w:divBdr>
        <w:top w:val="none" w:sz="0" w:space="0" w:color="auto"/>
        <w:left w:val="none" w:sz="0" w:space="0" w:color="auto"/>
        <w:bottom w:val="none" w:sz="0" w:space="0" w:color="auto"/>
        <w:right w:val="none" w:sz="0" w:space="0" w:color="auto"/>
      </w:divBdr>
    </w:div>
    <w:div w:id="261181136">
      <w:bodyDiv w:val="1"/>
      <w:marLeft w:val="0"/>
      <w:marRight w:val="0"/>
      <w:marTop w:val="0"/>
      <w:marBottom w:val="0"/>
      <w:divBdr>
        <w:top w:val="none" w:sz="0" w:space="0" w:color="auto"/>
        <w:left w:val="none" w:sz="0" w:space="0" w:color="auto"/>
        <w:bottom w:val="none" w:sz="0" w:space="0" w:color="auto"/>
        <w:right w:val="none" w:sz="0" w:space="0" w:color="auto"/>
      </w:divBdr>
    </w:div>
    <w:div w:id="261229622">
      <w:bodyDiv w:val="1"/>
      <w:marLeft w:val="0"/>
      <w:marRight w:val="0"/>
      <w:marTop w:val="0"/>
      <w:marBottom w:val="0"/>
      <w:divBdr>
        <w:top w:val="none" w:sz="0" w:space="0" w:color="auto"/>
        <w:left w:val="none" w:sz="0" w:space="0" w:color="auto"/>
        <w:bottom w:val="none" w:sz="0" w:space="0" w:color="auto"/>
        <w:right w:val="none" w:sz="0" w:space="0" w:color="auto"/>
      </w:divBdr>
    </w:div>
    <w:div w:id="261231670">
      <w:bodyDiv w:val="1"/>
      <w:marLeft w:val="0"/>
      <w:marRight w:val="0"/>
      <w:marTop w:val="0"/>
      <w:marBottom w:val="0"/>
      <w:divBdr>
        <w:top w:val="none" w:sz="0" w:space="0" w:color="auto"/>
        <w:left w:val="none" w:sz="0" w:space="0" w:color="auto"/>
        <w:bottom w:val="none" w:sz="0" w:space="0" w:color="auto"/>
        <w:right w:val="none" w:sz="0" w:space="0" w:color="auto"/>
      </w:divBdr>
    </w:div>
    <w:div w:id="261301400">
      <w:bodyDiv w:val="1"/>
      <w:marLeft w:val="0"/>
      <w:marRight w:val="0"/>
      <w:marTop w:val="0"/>
      <w:marBottom w:val="0"/>
      <w:divBdr>
        <w:top w:val="none" w:sz="0" w:space="0" w:color="auto"/>
        <w:left w:val="none" w:sz="0" w:space="0" w:color="auto"/>
        <w:bottom w:val="none" w:sz="0" w:space="0" w:color="auto"/>
        <w:right w:val="none" w:sz="0" w:space="0" w:color="auto"/>
      </w:divBdr>
    </w:div>
    <w:div w:id="261571170">
      <w:bodyDiv w:val="1"/>
      <w:marLeft w:val="0"/>
      <w:marRight w:val="0"/>
      <w:marTop w:val="0"/>
      <w:marBottom w:val="0"/>
      <w:divBdr>
        <w:top w:val="none" w:sz="0" w:space="0" w:color="auto"/>
        <w:left w:val="none" w:sz="0" w:space="0" w:color="auto"/>
        <w:bottom w:val="none" w:sz="0" w:space="0" w:color="auto"/>
        <w:right w:val="none" w:sz="0" w:space="0" w:color="auto"/>
      </w:divBdr>
    </w:div>
    <w:div w:id="262029468">
      <w:bodyDiv w:val="1"/>
      <w:marLeft w:val="0"/>
      <w:marRight w:val="0"/>
      <w:marTop w:val="0"/>
      <w:marBottom w:val="0"/>
      <w:divBdr>
        <w:top w:val="none" w:sz="0" w:space="0" w:color="auto"/>
        <w:left w:val="none" w:sz="0" w:space="0" w:color="auto"/>
        <w:bottom w:val="none" w:sz="0" w:space="0" w:color="auto"/>
        <w:right w:val="none" w:sz="0" w:space="0" w:color="auto"/>
      </w:divBdr>
    </w:div>
    <w:div w:id="262110303">
      <w:bodyDiv w:val="1"/>
      <w:marLeft w:val="0"/>
      <w:marRight w:val="0"/>
      <w:marTop w:val="0"/>
      <w:marBottom w:val="0"/>
      <w:divBdr>
        <w:top w:val="none" w:sz="0" w:space="0" w:color="auto"/>
        <w:left w:val="none" w:sz="0" w:space="0" w:color="auto"/>
        <w:bottom w:val="none" w:sz="0" w:space="0" w:color="auto"/>
        <w:right w:val="none" w:sz="0" w:space="0" w:color="auto"/>
      </w:divBdr>
    </w:div>
    <w:div w:id="262299066">
      <w:bodyDiv w:val="1"/>
      <w:marLeft w:val="0"/>
      <w:marRight w:val="0"/>
      <w:marTop w:val="0"/>
      <w:marBottom w:val="0"/>
      <w:divBdr>
        <w:top w:val="none" w:sz="0" w:space="0" w:color="auto"/>
        <w:left w:val="none" w:sz="0" w:space="0" w:color="auto"/>
        <w:bottom w:val="none" w:sz="0" w:space="0" w:color="auto"/>
        <w:right w:val="none" w:sz="0" w:space="0" w:color="auto"/>
      </w:divBdr>
    </w:div>
    <w:div w:id="262416679">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2498854">
      <w:bodyDiv w:val="1"/>
      <w:marLeft w:val="0"/>
      <w:marRight w:val="0"/>
      <w:marTop w:val="0"/>
      <w:marBottom w:val="0"/>
      <w:divBdr>
        <w:top w:val="none" w:sz="0" w:space="0" w:color="auto"/>
        <w:left w:val="none" w:sz="0" w:space="0" w:color="auto"/>
        <w:bottom w:val="none" w:sz="0" w:space="0" w:color="auto"/>
        <w:right w:val="none" w:sz="0" w:space="0" w:color="auto"/>
      </w:divBdr>
    </w:div>
    <w:div w:id="262500805">
      <w:bodyDiv w:val="1"/>
      <w:marLeft w:val="0"/>
      <w:marRight w:val="0"/>
      <w:marTop w:val="0"/>
      <w:marBottom w:val="0"/>
      <w:divBdr>
        <w:top w:val="none" w:sz="0" w:space="0" w:color="auto"/>
        <w:left w:val="none" w:sz="0" w:space="0" w:color="auto"/>
        <w:bottom w:val="none" w:sz="0" w:space="0" w:color="auto"/>
        <w:right w:val="none" w:sz="0" w:space="0" w:color="auto"/>
      </w:divBdr>
    </w:div>
    <w:div w:id="262610311">
      <w:bodyDiv w:val="1"/>
      <w:marLeft w:val="0"/>
      <w:marRight w:val="0"/>
      <w:marTop w:val="0"/>
      <w:marBottom w:val="0"/>
      <w:divBdr>
        <w:top w:val="none" w:sz="0" w:space="0" w:color="auto"/>
        <w:left w:val="none" w:sz="0" w:space="0" w:color="auto"/>
        <w:bottom w:val="none" w:sz="0" w:space="0" w:color="auto"/>
        <w:right w:val="none" w:sz="0" w:space="0" w:color="auto"/>
      </w:divBdr>
    </w:div>
    <w:div w:id="262613360">
      <w:bodyDiv w:val="1"/>
      <w:marLeft w:val="0"/>
      <w:marRight w:val="0"/>
      <w:marTop w:val="0"/>
      <w:marBottom w:val="0"/>
      <w:divBdr>
        <w:top w:val="none" w:sz="0" w:space="0" w:color="auto"/>
        <w:left w:val="none" w:sz="0" w:space="0" w:color="auto"/>
        <w:bottom w:val="none" w:sz="0" w:space="0" w:color="auto"/>
        <w:right w:val="none" w:sz="0" w:space="0" w:color="auto"/>
      </w:divBdr>
    </w:div>
    <w:div w:id="262613521">
      <w:bodyDiv w:val="1"/>
      <w:marLeft w:val="0"/>
      <w:marRight w:val="0"/>
      <w:marTop w:val="0"/>
      <w:marBottom w:val="0"/>
      <w:divBdr>
        <w:top w:val="none" w:sz="0" w:space="0" w:color="auto"/>
        <w:left w:val="none" w:sz="0" w:space="0" w:color="auto"/>
        <w:bottom w:val="none" w:sz="0" w:space="0" w:color="auto"/>
        <w:right w:val="none" w:sz="0" w:space="0" w:color="auto"/>
      </w:divBdr>
    </w:div>
    <w:div w:id="262765311">
      <w:bodyDiv w:val="1"/>
      <w:marLeft w:val="0"/>
      <w:marRight w:val="0"/>
      <w:marTop w:val="0"/>
      <w:marBottom w:val="0"/>
      <w:divBdr>
        <w:top w:val="none" w:sz="0" w:space="0" w:color="auto"/>
        <w:left w:val="none" w:sz="0" w:space="0" w:color="auto"/>
        <w:bottom w:val="none" w:sz="0" w:space="0" w:color="auto"/>
        <w:right w:val="none" w:sz="0" w:space="0" w:color="auto"/>
      </w:divBdr>
    </w:div>
    <w:div w:id="262766239">
      <w:bodyDiv w:val="1"/>
      <w:marLeft w:val="0"/>
      <w:marRight w:val="0"/>
      <w:marTop w:val="0"/>
      <w:marBottom w:val="0"/>
      <w:divBdr>
        <w:top w:val="none" w:sz="0" w:space="0" w:color="auto"/>
        <w:left w:val="none" w:sz="0" w:space="0" w:color="auto"/>
        <w:bottom w:val="none" w:sz="0" w:space="0" w:color="auto"/>
        <w:right w:val="none" w:sz="0" w:space="0" w:color="auto"/>
      </w:divBdr>
    </w:div>
    <w:div w:id="262954281">
      <w:bodyDiv w:val="1"/>
      <w:marLeft w:val="0"/>
      <w:marRight w:val="0"/>
      <w:marTop w:val="0"/>
      <w:marBottom w:val="0"/>
      <w:divBdr>
        <w:top w:val="none" w:sz="0" w:space="0" w:color="auto"/>
        <w:left w:val="none" w:sz="0" w:space="0" w:color="auto"/>
        <w:bottom w:val="none" w:sz="0" w:space="0" w:color="auto"/>
        <w:right w:val="none" w:sz="0" w:space="0" w:color="auto"/>
      </w:divBdr>
    </w:div>
    <w:div w:id="262962353">
      <w:bodyDiv w:val="1"/>
      <w:marLeft w:val="0"/>
      <w:marRight w:val="0"/>
      <w:marTop w:val="0"/>
      <w:marBottom w:val="0"/>
      <w:divBdr>
        <w:top w:val="none" w:sz="0" w:space="0" w:color="auto"/>
        <w:left w:val="none" w:sz="0" w:space="0" w:color="auto"/>
        <w:bottom w:val="none" w:sz="0" w:space="0" w:color="auto"/>
        <w:right w:val="none" w:sz="0" w:space="0" w:color="auto"/>
      </w:divBdr>
    </w:div>
    <w:div w:id="263195983">
      <w:bodyDiv w:val="1"/>
      <w:marLeft w:val="0"/>
      <w:marRight w:val="0"/>
      <w:marTop w:val="0"/>
      <w:marBottom w:val="0"/>
      <w:divBdr>
        <w:top w:val="none" w:sz="0" w:space="0" w:color="auto"/>
        <w:left w:val="none" w:sz="0" w:space="0" w:color="auto"/>
        <w:bottom w:val="none" w:sz="0" w:space="0" w:color="auto"/>
        <w:right w:val="none" w:sz="0" w:space="0" w:color="auto"/>
      </w:divBdr>
    </w:div>
    <w:div w:id="263340400">
      <w:bodyDiv w:val="1"/>
      <w:marLeft w:val="0"/>
      <w:marRight w:val="0"/>
      <w:marTop w:val="0"/>
      <w:marBottom w:val="0"/>
      <w:divBdr>
        <w:top w:val="none" w:sz="0" w:space="0" w:color="auto"/>
        <w:left w:val="none" w:sz="0" w:space="0" w:color="auto"/>
        <w:bottom w:val="none" w:sz="0" w:space="0" w:color="auto"/>
        <w:right w:val="none" w:sz="0" w:space="0" w:color="auto"/>
      </w:divBdr>
    </w:div>
    <w:div w:id="263341620">
      <w:bodyDiv w:val="1"/>
      <w:marLeft w:val="0"/>
      <w:marRight w:val="0"/>
      <w:marTop w:val="0"/>
      <w:marBottom w:val="0"/>
      <w:divBdr>
        <w:top w:val="none" w:sz="0" w:space="0" w:color="auto"/>
        <w:left w:val="none" w:sz="0" w:space="0" w:color="auto"/>
        <w:bottom w:val="none" w:sz="0" w:space="0" w:color="auto"/>
        <w:right w:val="none" w:sz="0" w:space="0" w:color="auto"/>
      </w:divBdr>
    </w:div>
    <w:div w:id="263807205">
      <w:bodyDiv w:val="1"/>
      <w:marLeft w:val="0"/>
      <w:marRight w:val="0"/>
      <w:marTop w:val="0"/>
      <w:marBottom w:val="0"/>
      <w:divBdr>
        <w:top w:val="none" w:sz="0" w:space="0" w:color="auto"/>
        <w:left w:val="none" w:sz="0" w:space="0" w:color="auto"/>
        <w:bottom w:val="none" w:sz="0" w:space="0" w:color="auto"/>
        <w:right w:val="none" w:sz="0" w:space="0" w:color="auto"/>
      </w:divBdr>
    </w:div>
    <w:div w:id="263925012">
      <w:bodyDiv w:val="1"/>
      <w:marLeft w:val="0"/>
      <w:marRight w:val="0"/>
      <w:marTop w:val="0"/>
      <w:marBottom w:val="0"/>
      <w:divBdr>
        <w:top w:val="none" w:sz="0" w:space="0" w:color="auto"/>
        <w:left w:val="none" w:sz="0" w:space="0" w:color="auto"/>
        <w:bottom w:val="none" w:sz="0" w:space="0" w:color="auto"/>
        <w:right w:val="none" w:sz="0" w:space="0" w:color="auto"/>
      </w:divBdr>
    </w:div>
    <w:div w:id="263925708">
      <w:bodyDiv w:val="1"/>
      <w:marLeft w:val="0"/>
      <w:marRight w:val="0"/>
      <w:marTop w:val="0"/>
      <w:marBottom w:val="0"/>
      <w:divBdr>
        <w:top w:val="none" w:sz="0" w:space="0" w:color="auto"/>
        <w:left w:val="none" w:sz="0" w:space="0" w:color="auto"/>
        <w:bottom w:val="none" w:sz="0" w:space="0" w:color="auto"/>
        <w:right w:val="none" w:sz="0" w:space="0" w:color="auto"/>
      </w:divBdr>
    </w:div>
    <w:div w:id="263929392">
      <w:bodyDiv w:val="1"/>
      <w:marLeft w:val="0"/>
      <w:marRight w:val="0"/>
      <w:marTop w:val="0"/>
      <w:marBottom w:val="0"/>
      <w:divBdr>
        <w:top w:val="none" w:sz="0" w:space="0" w:color="auto"/>
        <w:left w:val="none" w:sz="0" w:space="0" w:color="auto"/>
        <w:bottom w:val="none" w:sz="0" w:space="0" w:color="auto"/>
        <w:right w:val="none" w:sz="0" w:space="0" w:color="auto"/>
      </w:divBdr>
    </w:div>
    <w:div w:id="264045239">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074038">
      <w:bodyDiv w:val="1"/>
      <w:marLeft w:val="0"/>
      <w:marRight w:val="0"/>
      <w:marTop w:val="0"/>
      <w:marBottom w:val="0"/>
      <w:divBdr>
        <w:top w:val="none" w:sz="0" w:space="0" w:color="auto"/>
        <w:left w:val="none" w:sz="0" w:space="0" w:color="auto"/>
        <w:bottom w:val="none" w:sz="0" w:space="0" w:color="auto"/>
        <w:right w:val="none" w:sz="0" w:space="0" w:color="auto"/>
      </w:divBdr>
    </w:div>
    <w:div w:id="264385121">
      <w:bodyDiv w:val="1"/>
      <w:marLeft w:val="0"/>
      <w:marRight w:val="0"/>
      <w:marTop w:val="0"/>
      <w:marBottom w:val="0"/>
      <w:divBdr>
        <w:top w:val="none" w:sz="0" w:space="0" w:color="auto"/>
        <w:left w:val="none" w:sz="0" w:space="0" w:color="auto"/>
        <w:bottom w:val="none" w:sz="0" w:space="0" w:color="auto"/>
        <w:right w:val="none" w:sz="0" w:space="0" w:color="auto"/>
      </w:divBdr>
    </w:div>
    <w:div w:id="264459933">
      <w:bodyDiv w:val="1"/>
      <w:marLeft w:val="0"/>
      <w:marRight w:val="0"/>
      <w:marTop w:val="0"/>
      <w:marBottom w:val="0"/>
      <w:divBdr>
        <w:top w:val="none" w:sz="0" w:space="0" w:color="auto"/>
        <w:left w:val="none" w:sz="0" w:space="0" w:color="auto"/>
        <w:bottom w:val="none" w:sz="0" w:space="0" w:color="auto"/>
        <w:right w:val="none" w:sz="0" w:space="0" w:color="auto"/>
      </w:divBdr>
    </w:div>
    <w:div w:id="264533020">
      <w:bodyDiv w:val="1"/>
      <w:marLeft w:val="0"/>
      <w:marRight w:val="0"/>
      <w:marTop w:val="0"/>
      <w:marBottom w:val="0"/>
      <w:divBdr>
        <w:top w:val="none" w:sz="0" w:space="0" w:color="auto"/>
        <w:left w:val="none" w:sz="0" w:space="0" w:color="auto"/>
        <w:bottom w:val="none" w:sz="0" w:space="0" w:color="auto"/>
        <w:right w:val="none" w:sz="0" w:space="0" w:color="auto"/>
      </w:divBdr>
    </w:div>
    <w:div w:id="264576005">
      <w:bodyDiv w:val="1"/>
      <w:marLeft w:val="0"/>
      <w:marRight w:val="0"/>
      <w:marTop w:val="0"/>
      <w:marBottom w:val="0"/>
      <w:divBdr>
        <w:top w:val="none" w:sz="0" w:space="0" w:color="auto"/>
        <w:left w:val="none" w:sz="0" w:space="0" w:color="auto"/>
        <w:bottom w:val="none" w:sz="0" w:space="0" w:color="auto"/>
        <w:right w:val="none" w:sz="0" w:space="0" w:color="auto"/>
      </w:divBdr>
    </w:div>
    <w:div w:id="264578068">
      <w:bodyDiv w:val="1"/>
      <w:marLeft w:val="0"/>
      <w:marRight w:val="0"/>
      <w:marTop w:val="0"/>
      <w:marBottom w:val="0"/>
      <w:divBdr>
        <w:top w:val="none" w:sz="0" w:space="0" w:color="auto"/>
        <w:left w:val="none" w:sz="0" w:space="0" w:color="auto"/>
        <w:bottom w:val="none" w:sz="0" w:space="0" w:color="auto"/>
        <w:right w:val="none" w:sz="0" w:space="0" w:color="auto"/>
      </w:divBdr>
    </w:div>
    <w:div w:id="264731433">
      <w:bodyDiv w:val="1"/>
      <w:marLeft w:val="0"/>
      <w:marRight w:val="0"/>
      <w:marTop w:val="0"/>
      <w:marBottom w:val="0"/>
      <w:divBdr>
        <w:top w:val="none" w:sz="0" w:space="0" w:color="auto"/>
        <w:left w:val="none" w:sz="0" w:space="0" w:color="auto"/>
        <w:bottom w:val="none" w:sz="0" w:space="0" w:color="auto"/>
        <w:right w:val="none" w:sz="0" w:space="0" w:color="auto"/>
      </w:divBdr>
    </w:div>
    <w:div w:id="265114577">
      <w:bodyDiv w:val="1"/>
      <w:marLeft w:val="0"/>
      <w:marRight w:val="0"/>
      <w:marTop w:val="0"/>
      <w:marBottom w:val="0"/>
      <w:divBdr>
        <w:top w:val="none" w:sz="0" w:space="0" w:color="auto"/>
        <w:left w:val="none" w:sz="0" w:space="0" w:color="auto"/>
        <w:bottom w:val="none" w:sz="0" w:space="0" w:color="auto"/>
        <w:right w:val="none" w:sz="0" w:space="0" w:color="auto"/>
      </w:divBdr>
    </w:div>
    <w:div w:id="265117787">
      <w:bodyDiv w:val="1"/>
      <w:marLeft w:val="0"/>
      <w:marRight w:val="0"/>
      <w:marTop w:val="0"/>
      <w:marBottom w:val="0"/>
      <w:divBdr>
        <w:top w:val="none" w:sz="0" w:space="0" w:color="auto"/>
        <w:left w:val="none" w:sz="0" w:space="0" w:color="auto"/>
        <w:bottom w:val="none" w:sz="0" w:space="0" w:color="auto"/>
        <w:right w:val="none" w:sz="0" w:space="0" w:color="auto"/>
      </w:divBdr>
    </w:div>
    <w:div w:id="265119828">
      <w:bodyDiv w:val="1"/>
      <w:marLeft w:val="0"/>
      <w:marRight w:val="0"/>
      <w:marTop w:val="0"/>
      <w:marBottom w:val="0"/>
      <w:divBdr>
        <w:top w:val="none" w:sz="0" w:space="0" w:color="auto"/>
        <w:left w:val="none" w:sz="0" w:space="0" w:color="auto"/>
        <w:bottom w:val="none" w:sz="0" w:space="0" w:color="auto"/>
        <w:right w:val="none" w:sz="0" w:space="0" w:color="auto"/>
      </w:divBdr>
    </w:div>
    <w:div w:id="265230893">
      <w:bodyDiv w:val="1"/>
      <w:marLeft w:val="0"/>
      <w:marRight w:val="0"/>
      <w:marTop w:val="0"/>
      <w:marBottom w:val="0"/>
      <w:divBdr>
        <w:top w:val="none" w:sz="0" w:space="0" w:color="auto"/>
        <w:left w:val="none" w:sz="0" w:space="0" w:color="auto"/>
        <w:bottom w:val="none" w:sz="0" w:space="0" w:color="auto"/>
        <w:right w:val="none" w:sz="0" w:space="0" w:color="auto"/>
      </w:divBdr>
    </w:div>
    <w:div w:id="265576664">
      <w:bodyDiv w:val="1"/>
      <w:marLeft w:val="0"/>
      <w:marRight w:val="0"/>
      <w:marTop w:val="0"/>
      <w:marBottom w:val="0"/>
      <w:divBdr>
        <w:top w:val="none" w:sz="0" w:space="0" w:color="auto"/>
        <w:left w:val="none" w:sz="0" w:space="0" w:color="auto"/>
        <w:bottom w:val="none" w:sz="0" w:space="0" w:color="auto"/>
        <w:right w:val="none" w:sz="0" w:space="0" w:color="auto"/>
      </w:divBdr>
    </w:div>
    <w:div w:id="265694125">
      <w:bodyDiv w:val="1"/>
      <w:marLeft w:val="0"/>
      <w:marRight w:val="0"/>
      <w:marTop w:val="0"/>
      <w:marBottom w:val="0"/>
      <w:divBdr>
        <w:top w:val="none" w:sz="0" w:space="0" w:color="auto"/>
        <w:left w:val="none" w:sz="0" w:space="0" w:color="auto"/>
        <w:bottom w:val="none" w:sz="0" w:space="0" w:color="auto"/>
        <w:right w:val="none" w:sz="0" w:space="0" w:color="auto"/>
      </w:divBdr>
    </w:div>
    <w:div w:id="265776251">
      <w:bodyDiv w:val="1"/>
      <w:marLeft w:val="0"/>
      <w:marRight w:val="0"/>
      <w:marTop w:val="0"/>
      <w:marBottom w:val="0"/>
      <w:divBdr>
        <w:top w:val="none" w:sz="0" w:space="0" w:color="auto"/>
        <w:left w:val="none" w:sz="0" w:space="0" w:color="auto"/>
        <w:bottom w:val="none" w:sz="0" w:space="0" w:color="auto"/>
        <w:right w:val="none" w:sz="0" w:space="0" w:color="auto"/>
      </w:divBdr>
    </w:div>
    <w:div w:id="265961406">
      <w:bodyDiv w:val="1"/>
      <w:marLeft w:val="0"/>
      <w:marRight w:val="0"/>
      <w:marTop w:val="0"/>
      <w:marBottom w:val="0"/>
      <w:divBdr>
        <w:top w:val="none" w:sz="0" w:space="0" w:color="auto"/>
        <w:left w:val="none" w:sz="0" w:space="0" w:color="auto"/>
        <w:bottom w:val="none" w:sz="0" w:space="0" w:color="auto"/>
        <w:right w:val="none" w:sz="0" w:space="0" w:color="auto"/>
      </w:divBdr>
    </w:div>
    <w:div w:id="266040845">
      <w:bodyDiv w:val="1"/>
      <w:marLeft w:val="0"/>
      <w:marRight w:val="0"/>
      <w:marTop w:val="0"/>
      <w:marBottom w:val="0"/>
      <w:divBdr>
        <w:top w:val="none" w:sz="0" w:space="0" w:color="auto"/>
        <w:left w:val="none" w:sz="0" w:space="0" w:color="auto"/>
        <w:bottom w:val="none" w:sz="0" w:space="0" w:color="auto"/>
        <w:right w:val="none" w:sz="0" w:space="0" w:color="auto"/>
      </w:divBdr>
    </w:div>
    <w:div w:id="266086698">
      <w:bodyDiv w:val="1"/>
      <w:marLeft w:val="0"/>
      <w:marRight w:val="0"/>
      <w:marTop w:val="0"/>
      <w:marBottom w:val="0"/>
      <w:divBdr>
        <w:top w:val="none" w:sz="0" w:space="0" w:color="auto"/>
        <w:left w:val="none" w:sz="0" w:space="0" w:color="auto"/>
        <w:bottom w:val="none" w:sz="0" w:space="0" w:color="auto"/>
        <w:right w:val="none" w:sz="0" w:space="0" w:color="auto"/>
      </w:divBdr>
    </w:div>
    <w:div w:id="266231937">
      <w:bodyDiv w:val="1"/>
      <w:marLeft w:val="0"/>
      <w:marRight w:val="0"/>
      <w:marTop w:val="0"/>
      <w:marBottom w:val="0"/>
      <w:divBdr>
        <w:top w:val="none" w:sz="0" w:space="0" w:color="auto"/>
        <w:left w:val="none" w:sz="0" w:space="0" w:color="auto"/>
        <w:bottom w:val="none" w:sz="0" w:space="0" w:color="auto"/>
        <w:right w:val="none" w:sz="0" w:space="0" w:color="auto"/>
      </w:divBdr>
    </w:div>
    <w:div w:id="266278145">
      <w:bodyDiv w:val="1"/>
      <w:marLeft w:val="0"/>
      <w:marRight w:val="0"/>
      <w:marTop w:val="0"/>
      <w:marBottom w:val="0"/>
      <w:divBdr>
        <w:top w:val="none" w:sz="0" w:space="0" w:color="auto"/>
        <w:left w:val="none" w:sz="0" w:space="0" w:color="auto"/>
        <w:bottom w:val="none" w:sz="0" w:space="0" w:color="auto"/>
        <w:right w:val="none" w:sz="0" w:space="0" w:color="auto"/>
      </w:divBdr>
    </w:div>
    <w:div w:id="266470730">
      <w:bodyDiv w:val="1"/>
      <w:marLeft w:val="0"/>
      <w:marRight w:val="0"/>
      <w:marTop w:val="0"/>
      <w:marBottom w:val="0"/>
      <w:divBdr>
        <w:top w:val="none" w:sz="0" w:space="0" w:color="auto"/>
        <w:left w:val="none" w:sz="0" w:space="0" w:color="auto"/>
        <w:bottom w:val="none" w:sz="0" w:space="0" w:color="auto"/>
        <w:right w:val="none" w:sz="0" w:space="0" w:color="auto"/>
      </w:divBdr>
    </w:div>
    <w:div w:id="266814354">
      <w:bodyDiv w:val="1"/>
      <w:marLeft w:val="0"/>
      <w:marRight w:val="0"/>
      <w:marTop w:val="0"/>
      <w:marBottom w:val="0"/>
      <w:divBdr>
        <w:top w:val="none" w:sz="0" w:space="0" w:color="auto"/>
        <w:left w:val="none" w:sz="0" w:space="0" w:color="auto"/>
        <w:bottom w:val="none" w:sz="0" w:space="0" w:color="auto"/>
        <w:right w:val="none" w:sz="0" w:space="0" w:color="auto"/>
      </w:divBdr>
    </w:div>
    <w:div w:id="266931144">
      <w:bodyDiv w:val="1"/>
      <w:marLeft w:val="0"/>
      <w:marRight w:val="0"/>
      <w:marTop w:val="0"/>
      <w:marBottom w:val="0"/>
      <w:divBdr>
        <w:top w:val="none" w:sz="0" w:space="0" w:color="auto"/>
        <w:left w:val="none" w:sz="0" w:space="0" w:color="auto"/>
        <w:bottom w:val="none" w:sz="0" w:space="0" w:color="auto"/>
        <w:right w:val="none" w:sz="0" w:space="0" w:color="auto"/>
      </w:divBdr>
    </w:div>
    <w:div w:id="267006233">
      <w:bodyDiv w:val="1"/>
      <w:marLeft w:val="0"/>
      <w:marRight w:val="0"/>
      <w:marTop w:val="0"/>
      <w:marBottom w:val="0"/>
      <w:divBdr>
        <w:top w:val="none" w:sz="0" w:space="0" w:color="auto"/>
        <w:left w:val="none" w:sz="0" w:space="0" w:color="auto"/>
        <w:bottom w:val="none" w:sz="0" w:space="0" w:color="auto"/>
        <w:right w:val="none" w:sz="0" w:space="0" w:color="auto"/>
      </w:divBdr>
    </w:div>
    <w:div w:id="267010928">
      <w:bodyDiv w:val="1"/>
      <w:marLeft w:val="0"/>
      <w:marRight w:val="0"/>
      <w:marTop w:val="0"/>
      <w:marBottom w:val="0"/>
      <w:divBdr>
        <w:top w:val="none" w:sz="0" w:space="0" w:color="auto"/>
        <w:left w:val="none" w:sz="0" w:space="0" w:color="auto"/>
        <w:bottom w:val="none" w:sz="0" w:space="0" w:color="auto"/>
        <w:right w:val="none" w:sz="0" w:space="0" w:color="auto"/>
      </w:divBdr>
    </w:div>
    <w:div w:id="267011301">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126556">
      <w:bodyDiv w:val="1"/>
      <w:marLeft w:val="0"/>
      <w:marRight w:val="0"/>
      <w:marTop w:val="0"/>
      <w:marBottom w:val="0"/>
      <w:divBdr>
        <w:top w:val="none" w:sz="0" w:space="0" w:color="auto"/>
        <w:left w:val="none" w:sz="0" w:space="0" w:color="auto"/>
        <w:bottom w:val="none" w:sz="0" w:space="0" w:color="auto"/>
        <w:right w:val="none" w:sz="0" w:space="0" w:color="auto"/>
      </w:divBdr>
    </w:div>
    <w:div w:id="267129419">
      <w:bodyDiv w:val="1"/>
      <w:marLeft w:val="0"/>
      <w:marRight w:val="0"/>
      <w:marTop w:val="0"/>
      <w:marBottom w:val="0"/>
      <w:divBdr>
        <w:top w:val="none" w:sz="0" w:space="0" w:color="auto"/>
        <w:left w:val="none" w:sz="0" w:space="0" w:color="auto"/>
        <w:bottom w:val="none" w:sz="0" w:space="0" w:color="auto"/>
        <w:right w:val="none" w:sz="0" w:space="0" w:color="auto"/>
      </w:divBdr>
    </w:div>
    <w:div w:id="267130363">
      <w:bodyDiv w:val="1"/>
      <w:marLeft w:val="0"/>
      <w:marRight w:val="0"/>
      <w:marTop w:val="0"/>
      <w:marBottom w:val="0"/>
      <w:divBdr>
        <w:top w:val="none" w:sz="0" w:space="0" w:color="auto"/>
        <w:left w:val="none" w:sz="0" w:space="0" w:color="auto"/>
        <w:bottom w:val="none" w:sz="0" w:space="0" w:color="auto"/>
        <w:right w:val="none" w:sz="0" w:space="0" w:color="auto"/>
      </w:divBdr>
    </w:div>
    <w:div w:id="267321869">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5851">
      <w:bodyDiv w:val="1"/>
      <w:marLeft w:val="0"/>
      <w:marRight w:val="0"/>
      <w:marTop w:val="0"/>
      <w:marBottom w:val="0"/>
      <w:divBdr>
        <w:top w:val="none" w:sz="0" w:space="0" w:color="auto"/>
        <w:left w:val="none" w:sz="0" w:space="0" w:color="auto"/>
        <w:bottom w:val="none" w:sz="0" w:space="0" w:color="auto"/>
        <w:right w:val="none" w:sz="0" w:space="0" w:color="auto"/>
      </w:divBdr>
    </w:div>
    <w:div w:id="267472933">
      <w:bodyDiv w:val="1"/>
      <w:marLeft w:val="0"/>
      <w:marRight w:val="0"/>
      <w:marTop w:val="0"/>
      <w:marBottom w:val="0"/>
      <w:divBdr>
        <w:top w:val="none" w:sz="0" w:space="0" w:color="auto"/>
        <w:left w:val="none" w:sz="0" w:space="0" w:color="auto"/>
        <w:bottom w:val="none" w:sz="0" w:space="0" w:color="auto"/>
        <w:right w:val="none" w:sz="0" w:space="0" w:color="auto"/>
      </w:divBdr>
    </w:div>
    <w:div w:id="267588805">
      <w:bodyDiv w:val="1"/>
      <w:marLeft w:val="0"/>
      <w:marRight w:val="0"/>
      <w:marTop w:val="0"/>
      <w:marBottom w:val="0"/>
      <w:divBdr>
        <w:top w:val="none" w:sz="0" w:space="0" w:color="auto"/>
        <w:left w:val="none" w:sz="0" w:space="0" w:color="auto"/>
        <w:bottom w:val="none" w:sz="0" w:space="0" w:color="auto"/>
        <w:right w:val="none" w:sz="0" w:space="0" w:color="auto"/>
      </w:divBdr>
    </w:div>
    <w:div w:id="267739390">
      <w:bodyDiv w:val="1"/>
      <w:marLeft w:val="0"/>
      <w:marRight w:val="0"/>
      <w:marTop w:val="0"/>
      <w:marBottom w:val="0"/>
      <w:divBdr>
        <w:top w:val="none" w:sz="0" w:space="0" w:color="auto"/>
        <w:left w:val="none" w:sz="0" w:space="0" w:color="auto"/>
        <w:bottom w:val="none" w:sz="0" w:space="0" w:color="auto"/>
        <w:right w:val="none" w:sz="0" w:space="0" w:color="auto"/>
      </w:divBdr>
    </w:div>
    <w:div w:id="267855084">
      <w:bodyDiv w:val="1"/>
      <w:marLeft w:val="0"/>
      <w:marRight w:val="0"/>
      <w:marTop w:val="0"/>
      <w:marBottom w:val="0"/>
      <w:divBdr>
        <w:top w:val="none" w:sz="0" w:space="0" w:color="auto"/>
        <w:left w:val="none" w:sz="0" w:space="0" w:color="auto"/>
        <w:bottom w:val="none" w:sz="0" w:space="0" w:color="auto"/>
        <w:right w:val="none" w:sz="0" w:space="0" w:color="auto"/>
      </w:divBdr>
    </w:div>
    <w:div w:id="267976817">
      <w:bodyDiv w:val="1"/>
      <w:marLeft w:val="0"/>
      <w:marRight w:val="0"/>
      <w:marTop w:val="0"/>
      <w:marBottom w:val="0"/>
      <w:divBdr>
        <w:top w:val="none" w:sz="0" w:space="0" w:color="auto"/>
        <w:left w:val="none" w:sz="0" w:space="0" w:color="auto"/>
        <w:bottom w:val="none" w:sz="0" w:space="0" w:color="auto"/>
        <w:right w:val="none" w:sz="0" w:space="0" w:color="auto"/>
      </w:divBdr>
    </w:div>
    <w:div w:id="268004244">
      <w:bodyDiv w:val="1"/>
      <w:marLeft w:val="0"/>
      <w:marRight w:val="0"/>
      <w:marTop w:val="0"/>
      <w:marBottom w:val="0"/>
      <w:divBdr>
        <w:top w:val="none" w:sz="0" w:space="0" w:color="auto"/>
        <w:left w:val="none" w:sz="0" w:space="0" w:color="auto"/>
        <w:bottom w:val="none" w:sz="0" w:space="0" w:color="auto"/>
        <w:right w:val="none" w:sz="0" w:space="0" w:color="auto"/>
      </w:divBdr>
    </w:div>
    <w:div w:id="268200074">
      <w:bodyDiv w:val="1"/>
      <w:marLeft w:val="0"/>
      <w:marRight w:val="0"/>
      <w:marTop w:val="0"/>
      <w:marBottom w:val="0"/>
      <w:divBdr>
        <w:top w:val="none" w:sz="0" w:space="0" w:color="auto"/>
        <w:left w:val="none" w:sz="0" w:space="0" w:color="auto"/>
        <w:bottom w:val="none" w:sz="0" w:space="0" w:color="auto"/>
        <w:right w:val="none" w:sz="0" w:space="0" w:color="auto"/>
      </w:divBdr>
    </w:div>
    <w:div w:id="268239153">
      <w:bodyDiv w:val="1"/>
      <w:marLeft w:val="0"/>
      <w:marRight w:val="0"/>
      <w:marTop w:val="0"/>
      <w:marBottom w:val="0"/>
      <w:divBdr>
        <w:top w:val="none" w:sz="0" w:space="0" w:color="auto"/>
        <w:left w:val="none" w:sz="0" w:space="0" w:color="auto"/>
        <w:bottom w:val="none" w:sz="0" w:space="0" w:color="auto"/>
        <w:right w:val="none" w:sz="0" w:space="0" w:color="auto"/>
      </w:divBdr>
    </w:div>
    <w:div w:id="268318641">
      <w:bodyDiv w:val="1"/>
      <w:marLeft w:val="0"/>
      <w:marRight w:val="0"/>
      <w:marTop w:val="0"/>
      <w:marBottom w:val="0"/>
      <w:divBdr>
        <w:top w:val="none" w:sz="0" w:space="0" w:color="auto"/>
        <w:left w:val="none" w:sz="0" w:space="0" w:color="auto"/>
        <w:bottom w:val="none" w:sz="0" w:space="0" w:color="auto"/>
        <w:right w:val="none" w:sz="0" w:space="0" w:color="auto"/>
      </w:divBdr>
    </w:div>
    <w:div w:id="268439227">
      <w:bodyDiv w:val="1"/>
      <w:marLeft w:val="0"/>
      <w:marRight w:val="0"/>
      <w:marTop w:val="0"/>
      <w:marBottom w:val="0"/>
      <w:divBdr>
        <w:top w:val="none" w:sz="0" w:space="0" w:color="auto"/>
        <w:left w:val="none" w:sz="0" w:space="0" w:color="auto"/>
        <w:bottom w:val="none" w:sz="0" w:space="0" w:color="auto"/>
        <w:right w:val="none" w:sz="0" w:space="0" w:color="auto"/>
      </w:divBdr>
    </w:div>
    <w:div w:id="268778617">
      <w:bodyDiv w:val="1"/>
      <w:marLeft w:val="0"/>
      <w:marRight w:val="0"/>
      <w:marTop w:val="0"/>
      <w:marBottom w:val="0"/>
      <w:divBdr>
        <w:top w:val="none" w:sz="0" w:space="0" w:color="auto"/>
        <w:left w:val="none" w:sz="0" w:space="0" w:color="auto"/>
        <w:bottom w:val="none" w:sz="0" w:space="0" w:color="auto"/>
        <w:right w:val="none" w:sz="0" w:space="0" w:color="auto"/>
      </w:divBdr>
    </w:div>
    <w:div w:id="268783985">
      <w:bodyDiv w:val="1"/>
      <w:marLeft w:val="0"/>
      <w:marRight w:val="0"/>
      <w:marTop w:val="0"/>
      <w:marBottom w:val="0"/>
      <w:divBdr>
        <w:top w:val="none" w:sz="0" w:space="0" w:color="auto"/>
        <w:left w:val="none" w:sz="0" w:space="0" w:color="auto"/>
        <w:bottom w:val="none" w:sz="0" w:space="0" w:color="auto"/>
        <w:right w:val="none" w:sz="0" w:space="0" w:color="auto"/>
      </w:divBdr>
    </w:div>
    <w:div w:id="268900390">
      <w:bodyDiv w:val="1"/>
      <w:marLeft w:val="0"/>
      <w:marRight w:val="0"/>
      <w:marTop w:val="0"/>
      <w:marBottom w:val="0"/>
      <w:divBdr>
        <w:top w:val="none" w:sz="0" w:space="0" w:color="auto"/>
        <w:left w:val="none" w:sz="0" w:space="0" w:color="auto"/>
        <w:bottom w:val="none" w:sz="0" w:space="0" w:color="auto"/>
        <w:right w:val="none" w:sz="0" w:space="0" w:color="auto"/>
      </w:divBdr>
    </w:div>
    <w:div w:id="269165260">
      <w:bodyDiv w:val="1"/>
      <w:marLeft w:val="0"/>
      <w:marRight w:val="0"/>
      <w:marTop w:val="0"/>
      <w:marBottom w:val="0"/>
      <w:divBdr>
        <w:top w:val="none" w:sz="0" w:space="0" w:color="auto"/>
        <w:left w:val="none" w:sz="0" w:space="0" w:color="auto"/>
        <w:bottom w:val="none" w:sz="0" w:space="0" w:color="auto"/>
        <w:right w:val="none" w:sz="0" w:space="0" w:color="auto"/>
      </w:divBdr>
    </w:div>
    <w:div w:id="269317975">
      <w:bodyDiv w:val="1"/>
      <w:marLeft w:val="0"/>
      <w:marRight w:val="0"/>
      <w:marTop w:val="0"/>
      <w:marBottom w:val="0"/>
      <w:divBdr>
        <w:top w:val="none" w:sz="0" w:space="0" w:color="auto"/>
        <w:left w:val="none" w:sz="0" w:space="0" w:color="auto"/>
        <w:bottom w:val="none" w:sz="0" w:space="0" w:color="auto"/>
        <w:right w:val="none" w:sz="0" w:space="0" w:color="auto"/>
      </w:divBdr>
    </w:div>
    <w:div w:id="269360300">
      <w:bodyDiv w:val="1"/>
      <w:marLeft w:val="0"/>
      <w:marRight w:val="0"/>
      <w:marTop w:val="0"/>
      <w:marBottom w:val="0"/>
      <w:divBdr>
        <w:top w:val="none" w:sz="0" w:space="0" w:color="auto"/>
        <w:left w:val="none" w:sz="0" w:space="0" w:color="auto"/>
        <w:bottom w:val="none" w:sz="0" w:space="0" w:color="auto"/>
        <w:right w:val="none" w:sz="0" w:space="0" w:color="auto"/>
      </w:divBdr>
    </w:div>
    <w:div w:id="269818280">
      <w:bodyDiv w:val="1"/>
      <w:marLeft w:val="0"/>
      <w:marRight w:val="0"/>
      <w:marTop w:val="0"/>
      <w:marBottom w:val="0"/>
      <w:divBdr>
        <w:top w:val="none" w:sz="0" w:space="0" w:color="auto"/>
        <w:left w:val="none" w:sz="0" w:space="0" w:color="auto"/>
        <w:bottom w:val="none" w:sz="0" w:space="0" w:color="auto"/>
        <w:right w:val="none" w:sz="0" w:space="0" w:color="auto"/>
      </w:divBdr>
    </w:div>
    <w:div w:id="270087254">
      <w:bodyDiv w:val="1"/>
      <w:marLeft w:val="0"/>
      <w:marRight w:val="0"/>
      <w:marTop w:val="0"/>
      <w:marBottom w:val="0"/>
      <w:divBdr>
        <w:top w:val="none" w:sz="0" w:space="0" w:color="auto"/>
        <w:left w:val="none" w:sz="0" w:space="0" w:color="auto"/>
        <w:bottom w:val="none" w:sz="0" w:space="0" w:color="auto"/>
        <w:right w:val="none" w:sz="0" w:space="0" w:color="auto"/>
      </w:divBdr>
    </w:div>
    <w:div w:id="270286270">
      <w:bodyDiv w:val="1"/>
      <w:marLeft w:val="0"/>
      <w:marRight w:val="0"/>
      <w:marTop w:val="0"/>
      <w:marBottom w:val="0"/>
      <w:divBdr>
        <w:top w:val="none" w:sz="0" w:space="0" w:color="auto"/>
        <w:left w:val="none" w:sz="0" w:space="0" w:color="auto"/>
        <w:bottom w:val="none" w:sz="0" w:space="0" w:color="auto"/>
        <w:right w:val="none" w:sz="0" w:space="0" w:color="auto"/>
      </w:divBdr>
    </w:div>
    <w:div w:id="270354572">
      <w:bodyDiv w:val="1"/>
      <w:marLeft w:val="0"/>
      <w:marRight w:val="0"/>
      <w:marTop w:val="0"/>
      <w:marBottom w:val="0"/>
      <w:divBdr>
        <w:top w:val="none" w:sz="0" w:space="0" w:color="auto"/>
        <w:left w:val="none" w:sz="0" w:space="0" w:color="auto"/>
        <w:bottom w:val="none" w:sz="0" w:space="0" w:color="auto"/>
        <w:right w:val="none" w:sz="0" w:space="0" w:color="auto"/>
      </w:divBdr>
    </w:div>
    <w:div w:id="270355845">
      <w:bodyDiv w:val="1"/>
      <w:marLeft w:val="0"/>
      <w:marRight w:val="0"/>
      <w:marTop w:val="0"/>
      <w:marBottom w:val="0"/>
      <w:divBdr>
        <w:top w:val="none" w:sz="0" w:space="0" w:color="auto"/>
        <w:left w:val="none" w:sz="0" w:space="0" w:color="auto"/>
        <w:bottom w:val="none" w:sz="0" w:space="0" w:color="auto"/>
        <w:right w:val="none" w:sz="0" w:space="0" w:color="auto"/>
      </w:divBdr>
    </w:div>
    <w:div w:id="270363297">
      <w:bodyDiv w:val="1"/>
      <w:marLeft w:val="0"/>
      <w:marRight w:val="0"/>
      <w:marTop w:val="0"/>
      <w:marBottom w:val="0"/>
      <w:divBdr>
        <w:top w:val="none" w:sz="0" w:space="0" w:color="auto"/>
        <w:left w:val="none" w:sz="0" w:space="0" w:color="auto"/>
        <w:bottom w:val="none" w:sz="0" w:space="0" w:color="auto"/>
        <w:right w:val="none" w:sz="0" w:space="0" w:color="auto"/>
      </w:divBdr>
    </w:div>
    <w:div w:id="270749640">
      <w:bodyDiv w:val="1"/>
      <w:marLeft w:val="0"/>
      <w:marRight w:val="0"/>
      <w:marTop w:val="0"/>
      <w:marBottom w:val="0"/>
      <w:divBdr>
        <w:top w:val="none" w:sz="0" w:space="0" w:color="auto"/>
        <w:left w:val="none" w:sz="0" w:space="0" w:color="auto"/>
        <w:bottom w:val="none" w:sz="0" w:space="0" w:color="auto"/>
        <w:right w:val="none" w:sz="0" w:space="0" w:color="auto"/>
      </w:divBdr>
    </w:div>
    <w:div w:id="270864670">
      <w:bodyDiv w:val="1"/>
      <w:marLeft w:val="0"/>
      <w:marRight w:val="0"/>
      <w:marTop w:val="0"/>
      <w:marBottom w:val="0"/>
      <w:divBdr>
        <w:top w:val="none" w:sz="0" w:space="0" w:color="auto"/>
        <w:left w:val="none" w:sz="0" w:space="0" w:color="auto"/>
        <w:bottom w:val="none" w:sz="0" w:space="0" w:color="auto"/>
        <w:right w:val="none" w:sz="0" w:space="0" w:color="auto"/>
      </w:divBdr>
    </w:div>
    <w:div w:id="270935962">
      <w:bodyDiv w:val="1"/>
      <w:marLeft w:val="0"/>
      <w:marRight w:val="0"/>
      <w:marTop w:val="0"/>
      <w:marBottom w:val="0"/>
      <w:divBdr>
        <w:top w:val="none" w:sz="0" w:space="0" w:color="auto"/>
        <w:left w:val="none" w:sz="0" w:space="0" w:color="auto"/>
        <w:bottom w:val="none" w:sz="0" w:space="0" w:color="auto"/>
        <w:right w:val="none" w:sz="0" w:space="0" w:color="auto"/>
      </w:divBdr>
    </w:div>
    <w:div w:id="271012707">
      <w:bodyDiv w:val="1"/>
      <w:marLeft w:val="0"/>
      <w:marRight w:val="0"/>
      <w:marTop w:val="0"/>
      <w:marBottom w:val="0"/>
      <w:divBdr>
        <w:top w:val="none" w:sz="0" w:space="0" w:color="auto"/>
        <w:left w:val="none" w:sz="0" w:space="0" w:color="auto"/>
        <w:bottom w:val="none" w:sz="0" w:space="0" w:color="auto"/>
        <w:right w:val="none" w:sz="0" w:space="0" w:color="auto"/>
      </w:divBdr>
    </w:div>
    <w:div w:id="271015632">
      <w:bodyDiv w:val="1"/>
      <w:marLeft w:val="0"/>
      <w:marRight w:val="0"/>
      <w:marTop w:val="0"/>
      <w:marBottom w:val="0"/>
      <w:divBdr>
        <w:top w:val="none" w:sz="0" w:space="0" w:color="auto"/>
        <w:left w:val="none" w:sz="0" w:space="0" w:color="auto"/>
        <w:bottom w:val="none" w:sz="0" w:space="0" w:color="auto"/>
        <w:right w:val="none" w:sz="0" w:space="0" w:color="auto"/>
      </w:divBdr>
    </w:div>
    <w:div w:id="271592124">
      <w:bodyDiv w:val="1"/>
      <w:marLeft w:val="0"/>
      <w:marRight w:val="0"/>
      <w:marTop w:val="0"/>
      <w:marBottom w:val="0"/>
      <w:divBdr>
        <w:top w:val="none" w:sz="0" w:space="0" w:color="auto"/>
        <w:left w:val="none" w:sz="0" w:space="0" w:color="auto"/>
        <w:bottom w:val="none" w:sz="0" w:space="0" w:color="auto"/>
        <w:right w:val="none" w:sz="0" w:space="0" w:color="auto"/>
      </w:divBdr>
    </w:div>
    <w:div w:id="271744227">
      <w:bodyDiv w:val="1"/>
      <w:marLeft w:val="0"/>
      <w:marRight w:val="0"/>
      <w:marTop w:val="0"/>
      <w:marBottom w:val="0"/>
      <w:divBdr>
        <w:top w:val="none" w:sz="0" w:space="0" w:color="auto"/>
        <w:left w:val="none" w:sz="0" w:space="0" w:color="auto"/>
        <w:bottom w:val="none" w:sz="0" w:space="0" w:color="auto"/>
        <w:right w:val="none" w:sz="0" w:space="0" w:color="auto"/>
      </w:divBdr>
    </w:div>
    <w:div w:id="271859787">
      <w:bodyDiv w:val="1"/>
      <w:marLeft w:val="0"/>
      <w:marRight w:val="0"/>
      <w:marTop w:val="0"/>
      <w:marBottom w:val="0"/>
      <w:divBdr>
        <w:top w:val="none" w:sz="0" w:space="0" w:color="auto"/>
        <w:left w:val="none" w:sz="0" w:space="0" w:color="auto"/>
        <w:bottom w:val="none" w:sz="0" w:space="0" w:color="auto"/>
        <w:right w:val="none" w:sz="0" w:space="0" w:color="auto"/>
      </w:divBdr>
    </w:div>
    <w:div w:id="272057913">
      <w:bodyDiv w:val="1"/>
      <w:marLeft w:val="0"/>
      <w:marRight w:val="0"/>
      <w:marTop w:val="0"/>
      <w:marBottom w:val="0"/>
      <w:divBdr>
        <w:top w:val="none" w:sz="0" w:space="0" w:color="auto"/>
        <w:left w:val="none" w:sz="0" w:space="0" w:color="auto"/>
        <w:bottom w:val="none" w:sz="0" w:space="0" w:color="auto"/>
        <w:right w:val="none" w:sz="0" w:space="0" w:color="auto"/>
      </w:divBdr>
    </w:div>
    <w:div w:id="272171323">
      <w:bodyDiv w:val="1"/>
      <w:marLeft w:val="0"/>
      <w:marRight w:val="0"/>
      <w:marTop w:val="0"/>
      <w:marBottom w:val="0"/>
      <w:divBdr>
        <w:top w:val="none" w:sz="0" w:space="0" w:color="auto"/>
        <w:left w:val="none" w:sz="0" w:space="0" w:color="auto"/>
        <w:bottom w:val="none" w:sz="0" w:space="0" w:color="auto"/>
        <w:right w:val="none" w:sz="0" w:space="0" w:color="auto"/>
      </w:divBdr>
    </w:div>
    <w:div w:id="272172207">
      <w:bodyDiv w:val="1"/>
      <w:marLeft w:val="0"/>
      <w:marRight w:val="0"/>
      <w:marTop w:val="0"/>
      <w:marBottom w:val="0"/>
      <w:divBdr>
        <w:top w:val="none" w:sz="0" w:space="0" w:color="auto"/>
        <w:left w:val="none" w:sz="0" w:space="0" w:color="auto"/>
        <w:bottom w:val="none" w:sz="0" w:space="0" w:color="auto"/>
        <w:right w:val="none" w:sz="0" w:space="0" w:color="auto"/>
      </w:divBdr>
    </w:div>
    <w:div w:id="272178261">
      <w:bodyDiv w:val="1"/>
      <w:marLeft w:val="0"/>
      <w:marRight w:val="0"/>
      <w:marTop w:val="0"/>
      <w:marBottom w:val="0"/>
      <w:divBdr>
        <w:top w:val="none" w:sz="0" w:space="0" w:color="auto"/>
        <w:left w:val="none" w:sz="0" w:space="0" w:color="auto"/>
        <w:bottom w:val="none" w:sz="0" w:space="0" w:color="auto"/>
        <w:right w:val="none" w:sz="0" w:space="0" w:color="auto"/>
      </w:divBdr>
    </w:div>
    <w:div w:id="272247699">
      <w:bodyDiv w:val="1"/>
      <w:marLeft w:val="0"/>
      <w:marRight w:val="0"/>
      <w:marTop w:val="0"/>
      <w:marBottom w:val="0"/>
      <w:divBdr>
        <w:top w:val="none" w:sz="0" w:space="0" w:color="auto"/>
        <w:left w:val="none" w:sz="0" w:space="0" w:color="auto"/>
        <w:bottom w:val="none" w:sz="0" w:space="0" w:color="auto"/>
        <w:right w:val="none" w:sz="0" w:space="0" w:color="auto"/>
      </w:divBdr>
    </w:div>
    <w:div w:id="272329004">
      <w:bodyDiv w:val="1"/>
      <w:marLeft w:val="0"/>
      <w:marRight w:val="0"/>
      <w:marTop w:val="0"/>
      <w:marBottom w:val="0"/>
      <w:divBdr>
        <w:top w:val="none" w:sz="0" w:space="0" w:color="auto"/>
        <w:left w:val="none" w:sz="0" w:space="0" w:color="auto"/>
        <w:bottom w:val="none" w:sz="0" w:space="0" w:color="auto"/>
        <w:right w:val="none" w:sz="0" w:space="0" w:color="auto"/>
      </w:divBdr>
    </w:div>
    <w:div w:id="272443536">
      <w:bodyDiv w:val="1"/>
      <w:marLeft w:val="0"/>
      <w:marRight w:val="0"/>
      <w:marTop w:val="0"/>
      <w:marBottom w:val="0"/>
      <w:divBdr>
        <w:top w:val="none" w:sz="0" w:space="0" w:color="auto"/>
        <w:left w:val="none" w:sz="0" w:space="0" w:color="auto"/>
        <w:bottom w:val="none" w:sz="0" w:space="0" w:color="auto"/>
        <w:right w:val="none" w:sz="0" w:space="0" w:color="auto"/>
      </w:divBdr>
    </w:div>
    <w:div w:id="272444275">
      <w:bodyDiv w:val="1"/>
      <w:marLeft w:val="0"/>
      <w:marRight w:val="0"/>
      <w:marTop w:val="0"/>
      <w:marBottom w:val="0"/>
      <w:divBdr>
        <w:top w:val="none" w:sz="0" w:space="0" w:color="auto"/>
        <w:left w:val="none" w:sz="0" w:space="0" w:color="auto"/>
        <w:bottom w:val="none" w:sz="0" w:space="0" w:color="auto"/>
        <w:right w:val="none" w:sz="0" w:space="0" w:color="auto"/>
      </w:divBdr>
    </w:div>
    <w:div w:id="272634059">
      <w:bodyDiv w:val="1"/>
      <w:marLeft w:val="0"/>
      <w:marRight w:val="0"/>
      <w:marTop w:val="0"/>
      <w:marBottom w:val="0"/>
      <w:divBdr>
        <w:top w:val="none" w:sz="0" w:space="0" w:color="auto"/>
        <w:left w:val="none" w:sz="0" w:space="0" w:color="auto"/>
        <w:bottom w:val="none" w:sz="0" w:space="0" w:color="auto"/>
        <w:right w:val="none" w:sz="0" w:space="0" w:color="auto"/>
      </w:divBdr>
    </w:div>
    <w:div w:id="272708757">
      <w:bodyDiv w:val="1"/>
      <w:marLeft w:val="0"/>
      <w:marRight w:val="0"/>
      <w:marTop w:val="0"/>
      <w:marBottom w:val="0"/>
      <w:divBdr>
        <w:top w:val="none" w:sz="0" w:space="0" w:color="auto"/>
        <w:left w:val="none" w:sz="0" w:space="0" w:color="auto"/>
        <w:bottom w:val="none" w:sz="0" w:space="0" w:color="auto"/>
        <w:right w:val="none" w:sz="0" w:space="0" w:color="auto"/>
      </w:divBdr>
    </w:div>
    <w:div w:id="272709651">
      <w:bodyDiv w:val="1"/>
      <w:marLeft w:val="0"/>
      <w:marRight w:val="0"/>
      <w:marTop w:val="0"/>
      <w:marBottom w:val="0"/>
      <w:divBdr>
        <w:top w:val="none" w:sz="0" w:space="0" w:color="auto"/>
        <w:left w:val="none" w:sz="0" w:space="0" w:color="auto"/>
        <w:bottom w:val="none" w:sz="0" w:space="0" w:color="auto"/>
        <w:right w:val="none" w:sz="0" w:space="0" w:color="auto"/>
      </w:divBdr>
    </w:div>
    <w:div w:id="272713479">
      <w:bodyDiv w:val="1"/>
      <w:marLeft w:val="0"/>
      <w:marRight w:val="0"/>
      <w:marTop w:val="0"/>
      <w:marBottom w:val="0"/>
      <w:divBdr>
        <w:top w:val="none" w:sz="0" w:space="0" w:color="auto"/>
        <w:left w:val="none" w:sz="0" w:space="0" w:color="auto"/>
        <w:bottom w:val="none" w:sz="0" w:space="0" w:color="auto"/>
        <w:right w:val="none" w:sz="0" w:space="0" w:color="auto"/>
      </w:divBdr>
    </w:div>
    <w:div w:id="272783203">
      <w:bodyDiv w:val="1"/>
      <w:marLeft w:val="0"/>
      <w:marRight w:val="0"/>
      <w:marTop w:val="0"/>
      <w:marBottom w:val="0"/>
      <w:divBdr>
        <w:top w:val="none" w:sz="0" w:space="0" w:color="auto"/>
        <w:left w:val="none" w:sz="0" w:space="0" w:color="auto"/>
        <w:bottom w:val="none" w:sz="0" w:space="0" w:color="auto"/>
        <w:right w:val="none" w:sz="0" w:space="0" w:color="auto"/>
      </w:divBdr>
    </w:div>
    <w:div w:id="272786550">
      <w:bodyDiv w:val="1"/>
      <w:marLeft w:val="0"/>
      <w:marRight w:val="0"/>
      <w:marTop w:val="0"/>
      <w:marBottom w:val="0"/>
      <w:divBdr>
        <w:top w:val="none" w:sz="0" w:space="0" w:color="auto"/>
        <w:left w:val="none" w:sz="0" w:space="0" w:color="auto"/>
        <w:bottom w:val="none" w:sz="0" w:space="0" w:color="auto"/>
        <w:right w:val="none" w:sz="0" w:space="0" w:color="auto"/>
      </w:divBdr>
    </w:div>
    <w:div w:id="272983794">
      <w:bodyDiv w:val="1"/>
      <w:marLeft w:val="0"/>
      <w:marRight w:val="0"/>
      <w:marTop w:val="0"/>
      <w:marBottom w:val="0"/>
      <w:divBdr>
        <w:top w:val="none" w:sz="0" w:space="0" w:color="auto"/>
        <w:left w:val="none" w:sz="0" w:space="0" w:color="auto"/>
        <w:bottom w:val="none" w:sz="0" w:space="0" w:color="auto"/>
        <w:right w:val="none" w:sz="0" w:space="0" w:color="auto"/>
      </w:divBdr>
    </w:div>
    <w:div w:id="273051353">
      <w:bodyDiv w:val="1"/>
      <w:marLeft w:val="0"/>
      <w:marRight w:val="0"/>
      <w:marTop w:val="0"/>
      <w:marBottom w:val="0"/>
      <w:divBdr>
        <w:top w:val="none" w:sz="0" w:space="0" w:color="auto"/>
        <w:left w:val="none" w:sz="0" w:space="0" w:color="auto"/>
        <w:bottom w:val="none" w:sz="0" w:space="0" w:color="auto"/>
        <w:right w:val="none" w:sz="0" w:space="0" w:color="auto"/>
      </w:divBdr>
    </w:div>
    <w:div w:id="273053379">
      <w:bodyDiv w:val="1"/>
      <w:marLeft w:val="0"/>
      <w:marRight w:val="0"/>
      <w:marTop w:val="0"/>
      <w:marBottom w:val="0"/>
      <w:divBdr>
        <w:top w:val="none" w:sz="0" w:space="0" w:color="auto"/>
        <w:left w:val="none" w:sz="0" w:space="0" w:color="auto"/>
        <w:bottom w:val="none" w:sz="0" w:space="0" w:color="auto"/>
        <w:right w:val="none" w:sz="0" w:space="0" w:color="auto"/>
      </w:divBdr>
    </w:div>
    <w:div w:id="273055718">
      <w:bodyDiv w:val="1"/>
      <w:marLeft w:val="0"/>
      <w:marRight w:val="0"/>
      <w:marTop w:val="0"/>
      <w:marBottom w:val="0"/>
      <w:divBdr>
        <w:top w:val="none" w:sz="0" w:space="0" w:color="auto"/>
        <w:left w:val="none" w:sz="0" w:space="0" w:color="auto"/>
        <w:bottom w:val="none" w:sz="0" w:space="0" w:color="auto"/>
        <w:right w:val="none" w:sz="0" w:space="0" w:color="auto"/>
      </w:divBdr>
    </w:div>
    <w:div w:id="273176727">
      <w:bodyDiv w:val="1"/>
      <w:marLeft w:val="0"/>
      <w:marRight w:val="0"/>
      <w:marTop w:val="0"/>
      <w:marBottom w:val="0"/>
      <w:divBdr>
        <w:top w:val="none" w:sz="0" w:space="0" w:color="auto"/>
        <w:left w:val="none" w:sz="0" w:space="0" w:color="auto"/>
        <w:bottom w:val="none" w:sz="0" w:space="0" w:color="auto"/>
        <w:right w:val="none" w:sz="0" w:space="0" w:color="auto"/>
      </w:divBdr>
    </w:div>
    <w:div w:id="273250072">
      <w:bodyDiv w:val="1"/>
      <w:marLeft w:val="0"/>
      <w:marRight w:val="0"/>
      <w:marTop w:val="0"/>
      <w:marBottom w:val="0"/>
      <w:divBdr>
        <w:top w:val="none" w:sz="0" w:space="0" w:color="auto"/>
        <w:left w:val="none" w:sz="0" w:space="0" w:color="auto"/>
        <w:bottom w:val="none" w:sz="0" w:space="0" w:color="auto"/>
        <w:right w:val="none" w:sz="0" w:space="0" w:color="auto"/>
      </w:divBdr>
    </w:div>
    <w:div w:id="273366723">
      <w:bodyDiv w:val="1"/>
      <w:marLeft w:val="0"/>
      <w:marRight w:val="0"/>
      <w:marTop w:val="0"/>
      <w:marBottom w:val="0"/>
      <w:divBdr>
        <w:top w:val="none" w:sz="0" w:space="0" w:color="auto"/>
        <w:left w:val="none" w:sz="0" w:space="0" w:color="auto"/>
        <w:bottom w:val="none" w:sz="0" w:space="0" w:color="auto"/>
        <w:right w:val="none" w:sz="0" w:space="0" w:color="auto"/>
      </w:divBdr>
    </w:div>
    <w:div w:id="273439704">
      <w:bodyDiv w:val="1"/>
      <w:marLeft w:val="0"/>
      <w:marRight w:val="0"/>
      <w:marTop w:val="0"/>
      <w:marBottom w:val="0"/>
      <w:divBdr>
        <w:top w:val="none" w:sz="0" w:space="0" w:color="auto"/>
        <w:left w:val="none" w:sz="0" w:space="0" w:color="auto"/>
        <w:bottom w:val="none" w:sz="0" w:space="0" w:color="auto"/>
        <w:right w:val="none" w:sz="0" w:space="0" w:color="auto"/>
      </w:divBdr>
    </w:div>
    <w:div w:id="273555588">
      <w:bodyDiv w:val="1"/>
      <w:marLeft w:val="0"/>
      <w:marRight w:val="0"/>
      <w:marTop w:val="0"/>
      <w:marBottom w:val="0"/>
      <w:divBdr>
        <w:top w:val="none" w:sz="0" w:space="0" w:color="auto"/>
        <w:left w:val="none" w:sz="0" w:space="0" w:color="auto"/>
        <w:bottom w:val="none" w:sz="0" w:space="0" w:color="auto"/>
        <w:right w:val="none" w:sz="0" w:space="0" w:color="auto"/>
      </w:divBdr>
    </w:div>
    <w:div w:id="273559027">
      <w:bodyDiv w:val="1"/>
      <w:marLeft w:val="0"/>
      <w:marRight w:val="0"/>
      <w:marTop w:val="0"/>
      <w:marBottom w:val="0"/>
      <w:divBdr>
        <w:top w:val="none" w:sz="0" w:space="0" w:color="auto"/>
        <w:left w:val="none" w:sz="0" w:space="0" w:color="auto"/>
        <w:bottom w:val="none" w:sz="0" w:space="0" w:color="auto"/>
        <w:right w:val="none" w:sz="0" w:space="0" w:color="auto"/>
      </w:divBdr>
    </w:div>
    <w:div w:id="273565170">
      <w:bodyDiv w:val="1"/>
      <w:marLeft w:val="0"/>
      <w:marRight w:val="0"/>
      <w:marTop w:val="0"/>
      <w:marBottom w:val="0"/>
      <w:divBdr>
        <w:top w:val="none" w:sz="0" w:space="0" w:color="auto"/>
        <w:left w:val="none" w:sz="0" w:space="0" w:color="auto"/>
        <w:bottom w:val="none" w:sz="0" w:space="0" w:color="auto"/>
        <w:right w:val="none" w:sz="0" w:space="0" w:color="auto"/>
      </w:divBdr>
    </w:div>
    <w:div w:id="273751761">
      <w:bodyDiv w:val="1"/>
      <w:marLeft w:val="0"/>
      <w:marRight w:val="0"/>
      <w:marTop w:val="0"/>
      <w:marBottom w:val="0"/>
      <w:divBdr>
        <w:top w:val="none" w:sz="0" w:space="0" w:color="auto"/>
        <w:left w:val="none" w:sz="0" w:space="0" w:color="auto"/>
        <w:bottom w:val="none" w:sz="0" w:space="0" w:color="auto"/>
        <w:right w:val="none" w:sz="0" w:space="0" w:color="auto"/>
      </w:divBdr>
    </w:div>
    <w:div w:id="273755552">
      <w:bodyDiv w:val="1"/>
      <w:marLeft w:val="0"/>
      <w:marRight w:val="0"/>
      <w:marTop w:val="0"/>
      <w:marBottom w:val="0"/>
      <w:divBdr>
        <w:top w:val="none" w:sz="0" w:space="0" w:color="auto"/>
        <w:left w:val="none" w:sz="0" w:space="0" w:color="auto"/>
        <w:bottom w:val="none" w:sz="0" w:space="0" w:color="auto"/>
        <w:right w:val="none" w:sz="0" w:space="0" w:color="auto"/>
      </w:divBdr>
    </w:div>
    <w:div w:id="273903368">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3945531">
      <w:bodyDiv w:val="1"/>
      <w:marLeft w:val="0"/>
      <w:marRight w:val="0"/>
      <w:marTop w:val="0"/>
      <w:marBottom w:val="0"/>
      <w:divBdr>
        <w:top w:val="none" w:sz="0" w:space="0" w:color="auto"/>
        <w:left w:val="none" w:sz="0" w:space="0" w:color="auto"/>
        <w:bottom w:val="none" w:sz="0" w:space="0" w:color="auto"/>
        <w:right w:val="none" w:sz="0" w:space="0" w:color="auto"/>
      </w:divBdr>
    </w:div>
    <w:div w:id="273948366">
      <w:bodyDiv w:val="1"/>
      <w:marLeft w:val="0"/>
      <w:marRight w:val="0"/>
      <w:marTop w:val="0"/>
      <w:marBottom w:val="0"/>
      <w:divBdr>
        <w:top w:val="none" w:sz="0" w:space="0" w:color="auto"/>
        <w:left w:val="none" w:sz="0" w:space="0" w:color="auto"/>
        <w:bottom w:val="none" w:sz="0" w:space="0" w:color="auto"/>
        <w:right w:val="none" w:sz="0" w:space="0" w:color="auto"/>
      </w:divBdr>
    </w:div>
    <w:div w:id="274022801">
      <w:bodyDiv w:val="1"/>
      <w:marLeft w:val="0"/>
      <w:marRight w:val="0"/>
      <w:marTop w:val="0"/>
      <w:marBottom w:val="0"/>
      <w:divBdr>
        <w:top w:val="none" w:sz="0" w:space="0" w:color="auto"/>
        <w:left w:val="none" w:sz="0" w:space="0" w:color="auto"/>
        <w:bottom w:val="none" w:sz="0" w:space="0" w:color="auto"/>
        <w:right w:val="none" w:sz="0" w:space="0" w:color="auto"/>
      </w:divBdr>
    </w:div>
    <w:div w:id="274294293">
      <w:bodyDiv w:val="1"/>
      <w:marLeft w:val="0"/>
      <w:marRight w:val="0"/>
      <w:marTop w:val="0"/>
      <w:marBottom w:val="0"/>
      <w:divBdr>
        <w:top w:val="none" w:sz="0" w:space="0" w:color="auto"/>
        <w:left w:val="none" w:sz="0" w:space="0" w:color="auto"/>
        <w:bottom w:val="none" w:sz="0" w:space="0" w:color="auto"/>
        <w:right w:val="none" w:sz="0" w:space="0" w:color="auto"/>
      </w:divBdr>
    </w:div>
    <w:div w:id="274408588">
      <w:bodyDiv w:val="1"/>
      <w:marLeft w:val="0"/>
      <w:marRight w:val="0"/>
      <w:marTop w:val="0"/>
      <w:marBottom w:val="0"/>
      <w:divBdr>
        <w:top w:val="none" w:sz="0" w:space="0" w:color="auto"/>
        <w:left w:val="none" w:sz="0" w:space="0" w:color="auto"/>
        <w:bottom w:val="none" w:sz="0" w:space="0" w:color="auto"/>
        <w:right w:val="none" w:sz="0" w:space="0" w:color="auto"/>
      </w:divBdr>
    </w:div>
    <w:div w:id="274409554">
      <w:bodyDiv w:val="1"/>
      <w:marLeft w:val="0"/>
      <w:marRight w:val="0"/>
      <w:marTop w:val="0"/>
      <w:marBottom w:val="0"/>
      <w:divBdr>
        <w:top w:val="none" w:sz="0" w:space="0" w:color="auto"/>
        <w:left w:val="none" w:sz="0" w:space="0" w:color="auto"/>
        <w:bottom w:val="none" w:sz="0" w:space="0" w:color="auto"/>
        <w:right w:val="none" w:sz="0" w:space="0" w:color="auto"/>
      </w:divBdr>
    </w:div>
    <w:div w:id="274412494">
      <w:bodyDiv w:val="1"/>
      <w:marLeft w:val="0"/>
      <w:marRight w:val="0"/>
      <w:marTop w:val="0"/>
      <w:marBottom w:val="0"/>
      <w:divBdr>
        <w:top w:val="none" w:sz="0" w:space="0" w:color="auto"/>
        <w:left w:val="none" w:sz="0" w:space="0" w:color="auto"/>
        <w:bottom w:val="none" w:sz="0" w:space="0" w:color="auto"/>
        <w:right w:val="none" w:sz="0" w:space="0" w:color="auto"/>
      </w:divBdr>
    </w:div>
    <w:div w:id="274556501">
      <w:bodyDiv w:val="1"/>
      <w:marLeft w:val="0"/>
      <w:marRight w:val="0"/>
      <w:marTop w:val="0"/>
      <w:marBottom w:val="0"/>
      <w:divBdr>
        <w:top w:val="none" w:sz="0" w:space="0" w:color="auto"/>
        <w:left w:val="none" w:sz="0" w:space="0" w:color="auto"/>
        <w:bottom w:val="none" w:sz="0" w:space="0" w:color="auto"/>
        <w:right w:val="none" w:sz="0" w:space="0" w:color="auto"/>
      </w:divBdr>
    </w:div>
    <w:div w:id="274599535">
      <w:bodyDiv w:val="1"/>
      <w:marLeft w:val="0"/>
      <w:marRight w:val="0"/>
      <w:marTop w:val="0"/>
      <w:marBottom w:val="0"/>
      <w:divBdr>
        <w:top w:val="none" w:sz="0" w:space="0" w:color="auto"/>
        <w:left w:val="none" w:sz="0" w:space="0" w:color="auto"/>
        <w:bottom w:val="none" w:sz="0" w:space="0" w:color="auto"/>
        <w:right w:val="none" w:sz="0" w:space="0" w:color="auto"/>
      </w:divBdr>
    </w:div>
    <w:div w:id="274604218">
      <w:bodyDiv w:val="1"/>
      <w:marLeft w:val="0"/>
      <w:marRight w:val="0"/>
      <w:marTop w:val="0"/>
      <w:marBottom w:val="0"/>
      <w:divBdr>
        <w:top w:val="none" w:sz="0" w:space="0" w:color="auto"/>
        <w:left w:val="none" w:sz="0" w:space="0" w:color="auto"/>
        <w:bottom w:val="none" w:sz="0" w:space="0" w:color="auto"/>
        <w:right w:val="none" w:sz="0" w:space="0" w:color="auto"/>
      </w:divBdr>
    </w:div>
    <w:div w:id="274990489">
      <w:bodyDiv w:val="1"/>
      <w:marLeft w:val="0"/>
      <w:marRight w:val="0"/>
      <w:marTop w:val="0"/>
      <w:marBottom w:val="0"/>
      <w:divBdr>
        <w:top w:val="none" w:sz="0" w:space="0" w:color="auto"/>
        <w:left w:val="none" w:sz="0" w:space="0" w:color="auto"/>
        <w:bottom w:val="none" w:sz="0" w:space="0" w:color="auto"/>
        <w:right w:val="none" w:sz="0" w:space="0" w:color="auto"/>
      </w:divBdr>
    </w:div>
    <w:div w:id="275135160">
      <w:bodyDiv w:val="1"/>
      <w:marLeft w:val="0"/>
      <w:marRight w:val="0"/>
      <w:marTop w:val="0"/>
      <w:marBottom w:val="0"/>
      <w:divBdr>
        <w:top w:val="none" w:sz="0" w:space="0" w:color="auto"/>
        <w:left w:val="none" w:sz="0" w:space="0" w:color="auto"/>
        <w:bottom w:val="none" w:sz="0" w:space="0" w:color="auto"/>
        <w:right w:val="none" w:sz="0" w:space="0" w:color="auto"/>
      </w:divBdr>
    </w:div>
    <w:div w:id="275404840">
      <w:bodyDiv w:val="1"/>
      <w:marLeft w:val="0"/>
      <w:marRight w:val="0"/>
      <w:marTop w:val="0"/>
      <w:marBottom w:val="0"/>
      <w:divBdr>
        <w:top w:val="none" w:sz="0" w:space="0" w:color="auto"/>
        <w:left w:val="none" w:sz="0" w:space="0" w:color="auto"/>
        <w:bottom w:val="none" w:sz="0" w:space="0" w:color="auto"/>
        <w:right w:val="none" w:sz="0" w:space="0" w:color="auto"/>
      </w:divBdr>
    </w:div>
    <w:div w:id="275719911">
      <w:bodyDiv w:val="1"/>
      <w:marLeft w:val="0"/>
      <w:marRight w:val="0"/>
      <w:marTop w:val="0"/>
      <w:marBottom w:val="0"/>
      <w:divBdr>
        <w:top w:val="none" w:sz="0" w:space="0" w:color="auto"/>
        <w:left w:val="none" w:sz="0" w:space="0" w:color="auto"/>
        <w:bottom w:val="none" w:sz="0" w:space="0" w:color="auto"/>
        <w:right w:val="none" w:sz="0" w:space="0" w:color="auto"/>
      </w:divBdr>
    </w:div>
    <w:div w:id="275799702">
      <w:bodyDiv w:val="1"/>
      <w:marLeft w:val="0"/>
      <w:marRight w:val="0"/>
      <w:marTop w:val="0"/>
      <w:marBottom w:val="0"/>
      <w:divBdr>
        <w:top w:val="none" w:sz="0" w:space="0" w:color="auto"/>
        <w:left w:val="none" w:sz="0" w:space="0" w:color="auto"/>
        <w:bottom w:val="none" w:sz="0" w:space="0" w:color="auto"/>
        <w:right w:val="none" w:sz="0" w:space="0" w:color="auto"/>
      </w:divBdr>
    </w:div>
    <w:div w:id="275866354">
      <w:bodyDiv w:val="1"/>
      <w:marLeft w:val="0"/>
      <w:marRight w:val="0"/>
      <w:marTop w:val="0"/>
      <w:marBottom w:val="0"/>
      <w:divBdr>
        <w:top w:val="none" w:sz="0" w:space="0" w:color="auto"/>
        <w:left w:val="none" w:sz="0" w:space="0" w:color="auto"/>
        <w:bottom w:val="none" w:sz="0" w:space="0" w:color="auto"/>
        <w:right w:val="none" w:sz="0" w:space="0" w:color="auto"/>
      </w:divBdr>
    </w:div>
    <w:div w:id="275916384">
      <w:bodyDiv w:val="1"/>
      <w:marLeft w:val="0"/>
      <w:marRight w:val="0"/>
      <w:marTop w:val="0"/>
      <w:marBottom w:val="0"/>
      <w:divBdr>
        <w:top w:val="none" w:sz="0" w:space="0" w:color="auto"/>
        <w:left w:val="none" w:sz="0" w:space="0" w:color="auto"/>
        <w:bottom w:val="none" w:sz="0" w:space="0" w:color="auto"/>
        <w:right w:val="none" w:sz="0" w:space="0" w:color="auto"/>
      </w:divBdr>
    </w:div>
    <w:div w:id="276302848">
      <w:bodyDiv w:val="1"/>
      <w:marLeft w:val="0"/>
      <w:marRight w:val="0"/>
      <w:marTop w:val="0"/>
      <w:marBottom w:val="0"/>
      <w:divBdr>
        <w:top w:val="none" w:sz="0" w:space="0" w:color="auto"/>
        <w:left w:val="none" w:sz="0" w:space="0" w:color="auto"/>
        <w:bottom w:val="none" w:sz="0" w:space="0" w:color="auto"/>
        <w:right w:val="none" w:sz="0" w:space="0" w:color="auto"/>
      </w:divBdr>
    </w:div>
    <w:div w:id="276453880">
      <w:bodyDiv w:val="1"/>
      <w:marLeft w:val="0"/>
      <w:marRight w:val="0"/>
      <w:marTop w:val="0"/>
      <w:marBottom w:val="0"/>
      <w:divBdr>
        <w:top w:val="none" w:sz="0" w:space="0" w:color="auto"/>
        <w:left w:val="none" w:sz="0" w:space="0" w:color="auto"/>
        <w:bottom w:val="none" w:sz="0" w:space="0" w:color="auto"/>
        <w:right w:val="none" w:sz="0" w:space="0" w:color="auto"/>
      </w:divBdr>
    </w:div>
    <w:div w:id="276454525">
      <w:bodyDiv w:val="1"/>
      <w:marLeft w:val="0"/>
      <w:marRight w:val="0"/>
      <w:marTop w:val="0"/>
      <w:marBottom w:val="0"/>
      <w:divBdr>
        <w:top w:val="none" w:sz="0" w:space="0" w:color="auto"/>
        <w:left w:val="none" w:sz="0" w:space="0" w:color="auto"/>
        <w:bottom w:val="none" w:sz="0" w:space="0" w:color="auto"/>
        <w:right w:val="none" w:sz="0" w:space="0" w:color="auto"/>
      </w:divBdr>
    </w:div>
    <w:div w:id="276640999">
      <w:bodyDiv w:val="1"/>
      <w:marLeft w:val="0"/>
      <w:marRight w:val="0"/>
      <w:marTop w:val="0"/>
      <w:marBottom w:val="0"/>
      <w:divBdr>
        <w:top w:val="none" w:sz="0" w:space="0" w:color="auto"/>
        <w:left w:val="none" w:sz="0" w:space="0" w:color="auto"/>
        <w:bottom w:val="none" w:sz="0" w:space="0" w:color="auto"/>
        <w:right w:val="none" w:sz="0" w:space="0" w:color="auto"/>
      </w:divBdr>
    </w:div>
    <w:div w:id="276722317">
      <w:bodyDiv w:val="1"/>
      <w:marLeft w:val="0"/>
      <w:marRight w:val="0"/>
      <w:marTop w:val="0"/>
      <w:marBottom w:val="0"/>
      <w:divBdr>
        <w:top w:val="none" w:sz="0" w:space="0" w:color="auto"/>
        <w:left w:val="none" w:sz="0" w:space="0" w:color="auto"/>
        <w:bottom w:val="none" w:sz="0" w:space="0" w:color="auto"/>
        <w:right w:val="none" w:sz="0" w:space="0" w:color="auto"/>
      </w:divBdr>
    </w:div>
    <w:div w:id="277025210">
      <w:bodyDiv w:val="1"/>
      <w:marLeft w:val="0"/>
      <w:marRight w:val="0"/>
      <w:marTop w:val="0"/>
      <w:marBottom w:val="0"/>
      <w:divBdr>
        <w:top w:val="none" w:sz="0" w:space="0" w:color="auto"/>
        <w:left w:val="none" w:sz="0" w:space="0" w:color="auto"/>
        <w:bottom w:val="none" w:sz="0" w:space="0" w:color="auto"/>
        <w:right w:val="none" w:sz="0" w:space="0" w:color="auto"/>
      </w:divBdr>
    </w:div>
    <w:div w:id="277151908">
      <w:bodyDiv w:val="1"/>
      <w:marLeft w:val="0"/>
      <w:marRight w:val="0"/>
      <w:marTop w:val="0"/>
      <w:marBottom w:val="0"/>
      <w:divBdr>
        <w:top w:val="none" w:sz="0" w:space="0" w:color="auto"/>
        <w:left w:val="none" w:sz="0" w:space="0" w:color="auto"/>
        <w:bottom w:val="none" w:sz="0" w:space="0" w:color="auto"/>
        <w:right w:val="none" w:sz="0" w:space="0" w:color="auto"/>
      </w:divBdr>
    </w:div>
    <w:div w:id="277224261">
      <w:bodyDiv w:val="1"/>
      <w:marLeft w:val="0"/>
      <w:marRight w:val="0"/>
      <w:marTop w:val="0"/>
      <w:marBottom w:val="0"/>
      <w:divBdr>
        <w:top w:val="none" w:sz="0" w:space="0" w:color="auto"/>
        <w:left w:val="none" w:sz="0" w:space="0" w:color="auto"/>
        <w:bottom w:val="none" w:sz="0" w:space="0" w:color="auto"/>
        <w:right w:val="none" w:sz="0" w:space="0" w:color="auto"/>
      </w:divBdr>
    </w:div>
    <w:div w:id="277295160">
      <w:bodyDiv w:val="1"/>
      <w:marLeft w:val="0"/>
      <w:marRight w:val="0"/>
      <w:marTop w:val="0"/>
      <w:marBottom w:val="0"/>
      <w:divBdr>
        <w:top w:val="none" w:sz="0" w:space="0" w:color="auto"/>
        <w:left w:val="none" w:sz="0" w:space="0" w:color="auto"/>
        <w:bottom w:val="none" w:sz="0" w:space="0" w:color="auto"/>
        <w:right w:val="none" w:sz="0" w:space="0" w:color="auto"/>
      </w:divBdr>
    </w:div>
    <w:div w:id="277296846">
      <w:bodyDiv w:val="1"/>
      <w:marLeft w:val="0"/>
      <w:marRight w:val="0"/>
      <w:marTop w:val="0"/>
      <w:marBottom w:val="0"/>
      <w:divBdr>
        <w:top w:val="none" w:sz="0" w:space="0" w:color="auto"/>
        <w:left w:val="none" w:sz="0" w:space="0" w:color="auto"/>
        <w:bottom w:val="none" w:sz="0" w:space="0" w:color="auto"/>
        <w:right w:val="none" w:sz="0" w:space="0" w:color="auto"/>
      </w:divBdr>
    </w:div>
    <w:div w:id="277300695">
      <w:bodyDiv w:val="1"/>
      <w:marLeft w:val="0"/>
      <w:marRight w:val="0"/>
      <w:marTop w:val="0"/>
      <w:marBottom w:val="0"/>
      <w:divBdr>
        <w:top w:val="none" w:sz="0" w:space="0" w:color="auto"/>
        <w:left w:val="none" w:sz="0" w:space="0" w:color="auto"/>
        <w:bottom w:val="none" w:sz="0" w:space="0" w:color="auto"/>
        <w:right w:val="none" w:sz="0" w:space="0" w:color="auto"/>
      </w:divBdr>
    </w:div>
    <w:div w:id="277570144">
      <w:bodyDiv w:val="1"/>
      <w:marLeft w:val="0"/>
      <w:marRight w:val="0"/>
      <w:marTop w:val="0"/>
      <w:marBottom w:val="0"/>
      <w:divBdr>
        <w:top w:val="none" w:sz="0" w:space="0" w:color="auto"/>
        <w:left w:val="none" w:sz="0" w:space="0" w:color="auto"/>
        <w:bottom w:val="none" w:sz="0" w:space="0" w:color="auto"/>
        <w:right w:val="none" w:sz="0" w:space="0" w:color="auto"/>
      </w:divBdr>
    </w:div>
    <w:div w:id="277571675">
      <w:bodyDiv w:val="1"/>
      <w:marLeft w:val="0"/>
      <w:marRight w:val="0"/>
      <w:marTop w:val="0"/>
      <w:marBottom w:val="0"/>
      <w:divBdr>
        <w:top w:val="none" w:sz="0" w:space="0" w:color="auto"/>
        <w:left w:val="none" w:sz="0" w:space="0" w:color="auto"/>
        <w:bottom w:val="none" w:sz="0" w:space="0" w:color="auto"/>
        <w:right w:val="none" w:sz="0" w:space="0" w:color="auto"/>
      </w:divBdr>
    </w:div>
    <w:div w:id="277874856">
      <w:bodyDiv w:val="1"/>
      <w:marLeft w:val="0"/>
      <w:marRight w:val="0"/>
      <w:marTop w:val="0"/>
      <w:marBottom w:val="0"/>
      <w:divBdr>
        <w:top w:val="none" w:sz="0" w:space="0" w:color="auto"/>
        <w:left w:val="none" w:sz="0" w:space="0" w:color="auto"/>
        <w:bottom w:val="none" w:sz="0" w:space="0" w:color="auto"/>
        <w:right w:val="none" w:sz="0" w:space="0" w:color="auto"/>
      </w:divBdr>
    </w:div>
    <w:div w:id="278033619">
      <w:bodyDiv w:val="1"/>
      <w:marLeft w:val="0"/>
      <w:marRight w:val="0"/>
      <w:marTop w:val="0"/>
      <w:marBottom w:val="0"/>
      <w:divBdr>
        <w:top w:val="none" w:sz="0" w:space="0" w:color="auto"/>
        <w:left w:val="none" w:sz="0" w:space="0" w:color="auto"/>
        <w:bottom w:val="none" w:sz="0" w:space="0" w:color="auto"/>
        <w:right w:val="none" w:sz="0" w:space="0" w:color="auto"/>
      </w:divBdr>
    </w:div>
    <w:div w:id="278142979">
      <w:bodyDiv w:val="1"/>
      <w:marLeft w:val="0"/>
      <w:marRight w:val="0"/>
      <w:marTop w:val="0"/>
      <w:marBottom w:val="0"/>
      <w:divBdr>
        <w:top w:val="none" w:sz="0" w:space="0" w:color="auto"/>
        <w:left w:val="none" w:sz="0" w:space="0" w:color="auto"/>
        <w:bottom w:val="none" w:sz="0" w:space="0" w:color="auto"/>
        <w:right w:val="none" w:sz="0" w:space="0" w:color="auto"/>
      </w:divBdr>
    </w:div>
    <w:div w:id="278144043">
      <w:bodyDiv w:val="1"/>
      <w:marLeft w:val="0"/>
      <w:marRight w:val="0"/>
      <w:marTop w:val="0"/>
      <w:marBottom w:val="0"/>
      <w:divBdr>
        <w:top w:val="none" w:sz="0" w:space="0" w:color="auto"/>
        <w:left w:val="none" w:sz="0" w:space="0" w:color="auto"/>
        <w:bottom w:val="none" w:sz="0" w:space="0" w:color="auto"/>
        <w:right w:val="none" w:sz="0" w:space="0" w:color="auto"/>
      </w:divBdr>
    </w:div>
    <w:div w:id="278145729">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151788">
      <w:bodyDiv w:val="1"/>
      <w:marLeft w:val="0"/>
      <w:marRight w:val="0"/>
      <w:marTop w:val="0"/>
      <w:marBottom w:val="0"/>
      <w:divBdr>
        <w:top w:val="none" w:sz="0" w:space="0" w:color="auto"/>
        <w:left w:val="none" w:sz="0" w:space="0" w:color="auto"/>
        <w:bottom w:val="none" w:sz="0" w:space="0" w:color="auto"/>
        <w:right w:val="none" w:sz="0" w:space="0" w:color="auto"/>
      </w:divBdr>
    </w:div>
    <w:div w:id="278298501">
      <w:bodyDiv w:val="1"/>
      <w:marLeft w:val="0"/>
      <w:marRight w:val="0"/>
      <w:marTop w:val="0"/>
      <w:marBottom w:val="0"/>
      <w:divBdr>
        <w:top w:val="none" w:sz="0" w:space="0" w:color="auto"/>
        <w:left w:val="none" w:sz="0" w:space="0" w:color="auto"/>
        <w:bottom w:val="none" w:sz="0" w:space="0" w:color="auto"/>
        <w:right w:val="none" w:sz="0" w:space="0" w:color="auto"/>
      </w:divBdr>
    </w:div>
    <w:div w:id="278463368">
      <w:bodyDiv w:val="1"/>
      <w:marLeft w:val="0"/>
      <w:marRight w:val="0"/>
      <w:marTop w:val="0"/>
      <w:marBottom w:val="0"/>
      <w:divBdr>
        <w:top w:val="none" w:sz="0" w:space="0" w:color="auto"/>
        <w:left w:val="none" w:sz="0" w:space="0" w:color="auto"/>
        <w:bottom w:val="none" w:sz="0" w:space="0" w:color="auto"/>
        <w:right w:val="none" w:sz="0" w:space="0" w:color="auto"/>
      </w:divBdr>
    </w:div>
    <w:div w:id="278607028">
      <w:bodyDiv w:val="1"/>
      <w:marLeft w:val="0"/>
      <w:marRight w:val="0"/>
      <w:marTop w:val="0"/>
      <w:marBottom w:val="0"/>
      <w:divBdr>
        <w:top w:val="none" w:sz="0" w:space="0" w:color="auto"/>
        <w:left w:val="none" w:sz="0" w:space="0" w:color="auto"/>
        <w:bottom w:val="none" w:sz="0" w:space="0" w:color="auto"/>
        <w:right w:val="none" w:sz="0" w:space="0" w:color="auto"/>
      </w:divBdr>
    </w:div>
    <w:div w:id="278612281">
      <w:bodyDiv w:val="1"/>
      <w:marLeft w:val="0"/>
      <w:marRight w:val="0"/>
      <w:marTop w:val="0"/>
      <w:marBottom w:val="0"/>
      <w:divBdr>
        <w:top w:val="none" w:sz="0" w:space="0" w:color="auto"/>
        <w:left w:val="none" w:sz="0" w:space="0" w:color="auto"/>
        <w:bottom w:val="none" w:sz="0" w:space="0" w:color="auto"/>
        <w:right w:val="none" w:sz="0" w:space="0" w:color="auto"/>
      </w:divBdr>
    </w:div>
    <w:div w:id="278612925">
      <w:bodyDiv w:val="1"/>
      <w:marLeft w:val="0"/>
      <w:marRight w:val="0"/>
      <w:marTop w:val="0"/>
      <w:marBottom w:val="0"/>
      <w:divBdr>
        <w:top w:val="none" w:sz="0" w:space="0" w:color="auto"/>
        <w:left w:val="none" w:sz="0" w:space="0" w:color="auto"/>
        <w:bottom w:val="none" w:sz="0" w:space="0" w:color="auto"/>
        <w:right w:val="none" w:sz="0" w:space="0" w:color="auto"/>
      </w:divBdr>
    </w:div>
    <w:div w:id="278687289">
      <w:bodyDiv w:val="1"/>
      <w:marLeft w:val="0"/>
      <w:marRight w:val="0"/>
      <w:marTop w:val="0"/>
      <w:marBottom w:val="0"/>
      <w:divBdr>
        <w:top w:val="none" w:sz="0" w:space="0" w:color="auto"/>
        <w:left w:val="none" w:sz="0" w:space="0" w:color="auto"/>
        <w:bottom w:val="none" w:sz="0" w:space="0" w:color="auto"/>
        <w:right w:val="none" w:sz="0" w:space="0" w:color="auto"/>
      </w:divBdr>
    </w:div>
    <w:div w:id="278726805">
      <w:bodyDiv w:val="1"/>
      <w:marLeft w:val="0"/>
      <w:marRight w:val="0"/>
      <w:marTop w:val="0"/>
      <w:marBottom w:val="0"/>
      <w:divBdr>
        <w:top w:val="none" w:sz="0" w:space="0" w:color="auto"/>
        <w:left w:val="none" w:sz="0" w:space="0" w:color="auto"/>
        <w:bottom w:val="none" w:sz="0" w:space="0" w:color="auto"/>
        <w:right w:val="none" w:sz="0" w:space="0" w:color="auto"/>
      </w:divBdr>
    </w:div>
    <w:div w:id="278726958">
      <w:bodyDiv w:val="1"/>
      <w:marLeft w:val="0"/>
      <w:marRight w:val="0"/>
      <w:marTop w:val="0"/>
      <w:marBottom w:val="0"/>
      <w:divBdr>
        <w:top w:val="none" w:sz="0" w:space="0" w:color="auto"/>
        <w:left w:val="none" w:sz="0" w:space="0" w:color="auto"/>
        <w:bottom w:val="none" w:sz="0" w:space="0" w:color="auto"/>
        <w:right w:val="none" w:sz="0" w:space="0" w:color="auto"/>
      </w:divBdr>
    </w:div>
    <w:div w:id="278727629">
      <w:bodyDiv w:val="1"/>
      <w:marLeft w:val="0"/>
      <w:marRight w:val="0"/>
      <w:marTop w:val="0"/>
      <w:marBottom w:val="0"/>
      <w:divBdr>
        <w:top w:val="none" w:sz="0" w:space="0" w:color="auto"/>
        <w:left w:val="none" w:sz="0" w:space="0" w:color="auto"/>
        <w:bottom w:val="none" w:sz="0" w:space="0" w:color="auto"/>
        <w:right w:val="none" w:sz="0" w:space="0" w:color="auto"/>
      </w:divBdr>
    </w:div>
    <w:div w:id="278802033">
      <w:bodyDiv w:val="1"/>
      <w:marLeft w:val="0"/>
      <w:marRight w:val="0"/>
      <w:marTop w:val="0"/>
      <w:marBottom w:val="0"/>
      <w:divBdr>
        <w:top w:val="none" w:sz="0" w:space="0" w:color="auto"/>
        <w:left w:val="none" w:sz="0" w:space="0" w:color="auto"/>
        <w:bottom w:val="none" w:sz="0" w:space="0" w:color="auto"/>
        <w:right w:val="none" w:sz="0" w:space="0" w:color="auto"/>
      </w:divBdr>
    </w:div>
    <w:div w:id="278876419">
      <w:bodyDiv w:val="1"/>
      <w:marLeft w:val="0"/>
      <w:marRight w:val="0"/>
      <w:marTop w:val="0"/>
      <w:marBottom w:val="0"/>
      <w:divBdr>
        <w:top w:val="none" w:sz="0" w:space="0" w:color="auto"/>
        <w:left w:val="none" w:sz="0" w:space="0" w:color="auto"/>
        <w:bottom w:val="none" w:sz="0" w:space="0" w:color="auto"/>
        <w:right w:val="none" w:sz="0" w:space="0" w:color="auto"/>
      </w:divBdr>
    </w:div>
    <w:div w:id="278880022">
      <w:bodyDiv w:val="1"/>
      <w:marLeft w:val="0"/>
      <w:marRight w:val="0"/>
      <w:marTop w:val="0"/>
      <w:marBottom w:val="0"/>
      <w:divBdr>
        <w:top w:val="none" w:sz="0" w:space="0" w:color="auto"/>
        <w:left w:val="none" w:sz="0" w:space="0" w:color="auto"/>
        <w:bottom w:val="none" w:sz="0" w:space="0" w:color="auto"/>
        <w:right w:val="none" w:sz="0" w:space="0" w:color="auto"/>
      </w:divBdr>
    </w:div>
    <w:div w:id="278880379">
      <w:bodyDiv w:val="1"/>
      <w:marLeft w:val="0"/>
      <w:marRight w:val="0"/>
      <w:marTop w:val="0"/>
      <w:marBottom w:val="0"/>
      <w:divBdr>
        <w:top w:val="none" w:sz="0" w:space="0" w:color="auto"/>
        <w:left w:val="none" w:sz="0" w:space="0" w:color="auto"/>
        <w:bottom w:val="none" w:sz="0" w:space="0" w:color="auto"/>
        <w:right w:val="none" w:sz="0" w:space="0" w:color="auto"/>
      </w:divBdr>
    </w:div>
    <w:div w:id="279387207">
      <w:bodyDiv w:val="1"/>
      <w:marLeft w:val="0"/>
      <w:marRight w:val="0"/>
      <w:marTop w:val="0"/>
      <w:marBottom w:val="0"/>
      <w:divBdr>
        <w:top w:val="none" w:sz="0" w:space="0" w:color="auto"/>
        <w:left w:val="none" w:sz="0" w:space="0" w:color="auto"/>
        <w:bottom w:val="none" w:sz="0" w:space="0" w:color="auto"/>
        <w:right w:val="none" w:sz="0" w:space="0" w:color="auto"/>
      </w:divBdr>
    </w:div>
    <w:div w:id="279454584">
      <w:bodyDiv w:val="1"/>
      <w:marLeft w:val="0"/>
      <w:marRight w:val="0"/>
      <w:marTop w:val="0"/>
      <w:marBottom w:val="0"/>
      <w:divBdr>
        <w:top w:val="none" w:sz="0" w:space="0" w:color="auto"/>
        <w:left w:val="none" w:sz="0" w:space="0" w:color="auto"/>
        <w:bottom w:val="none" w:sz="0" w:space="0" w:color="auto"/>
        <w:right w:val="none" w:sz="0" w:space="0" w:color="auto"/>
      </w:divBdr>
    </w:div>
    <w:div w:id="279458653">
      <w:bodyDiv w:val="1"/>
      <w:marLeft w:val="0"/>
      <w:marRight w:val="0"/>
      <w:marTop w:val="0"/>
      <w:marBottom w:val="0"/>
      <w:divBdr>
        <w:top w:val="none" w:sz="0" w:space="0" w:color="auto"/>
        <w:left w:val="none" w:sz="0" w:space="0" w:color="auto"/>
        <w:bottom w:val="none" w:sz="0" w:space="0" w:color="auto"/>
        <w:right w:val="none" w:sz="0" w:space="0" w:color="auto"/>
      </w:divBdr>
    </w:div>
    <w:div w:id="279533043">
      <w:bodyDiv w:val="1"/>
      <w:marLeft w:val="0"/>
      <w:marRight w:val="0"/>
      <w:marTop w:val="0"/>
      <w:marBottom w:val="0"/>
      <w:divBdr>
        <w:top w:val="none" w:sz="0" w:space="0" w:color="auto"/>
        <w:left w:val="none" w:sz="0" w:space="0" w:color="auto"/>
        <w:bottom w:val="none" w:sz="0" w:space="0" w:color="auto"/>
        <w:right w:val="none" w:sz="0" w:space="0" w:color="auto"/>
      </w:divBdr>
    </w:div>
    <w:div w:id="279579992">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722441">
      <w:bodyDiv w:val="1"/>
      <w:marLeft w:val="0"/>
      <w:marRight w:val="0"/>
      <w:marTop w:val="0"/>
      <w:marBottom w:val="0"/>
      <w:divBdr>
        <w:top w:val="none" w:sz="0" w:space="0" w:color="auto"/>
        <w:left w:val="none" w:sz="0" w:space="0" w:color="auto"/>
        <w:bottom w:val="none" w:sz="0" w:space="0" w:color="auto"/>
        <w:right w:val="none" w:sz="0" w:space="0" w:color="auto"/>
      </w:divBdr>
    </w:div>
    <w:div w:id="279723773">
      <w:bodyDiv w:val="1"/>
      <w:marLeft w:val="0"/>
      <w:marRight w:val="0"/>
      <w:marTop w:val="0"/>
      <w:marBottom w:val="0"/>
      <w:divBdr>
        <w:top w:val="none" w:sz="0" w:space="0" w:color="auto"/>
        <w:left w:val="none" w:sz="0" w:space="0" w:color="auto"/>
        <w:bottom w:val="none" w:sz="0" w:space="0" w:color="auto"/>
        <w:right w:val="none" w:sz="0" w:space="0" w:color="auto"/>
      </w:divBdr>
    </w:div>
    <w:div w:id="279844827">
      <w:bodyDiv w:val="1"/>
      <w:marLeft w:val="0"/>
      <w:marRight w:val="0"/>
      <w:marTop w:val="0"/>
      <w:marBottom w:val="0"/>
      <w:divBdr>
        <w:top w:val="none" w:sz="0" w:space="0" w:color="auto"/>
        <w:left w:val="none" w:sz="0" w:space="0" w:color="auto"/>
        <w:bottom w:val="none" w:sz="0" w:space="0" w:color="auto"/>
        <w:right w:val="none" w:sz="0" w:space="0" w:color="auto"/>
      </w:divBdr>
    </w:div>
    <w:div w:id="279923061">
      <w:bodyDiv w:val="1"/>
      <w:marLeft w:val="0"/>
      <w:marRight w:val="0"/>
      <w:marTop w:val="0"/>
      <w:marBottom w:val="0"/>
      <w:divBdr>
        <w:top w:val="none" w:sz="0" w:space="0" w:color="auto"/>
        <w:left w:val="none" w:sz="0" w:space="0" w:color="auto"/>
        <w:bottom w:val="none" w:sz="0" w:space="0" w:color="auto"/>
        <w:right w:val="none" w:sz="0" w:space="0" w:color="auto"/>
      </w:divBdr>
    </w:div>
    <w:div w:id="279995016">
      <w:bodyDiv w:val="1"/>
      <w:marLeft w:val="0"/>
      <w:marRight w:val="0"/>
      <w:marTop w:val="0"/>
      <w:marBottom w:val="0"/>
      <w:divBdr>
        <w:top w:val="none" w:sz="0" w:space="0" w:color="auto"/>
        <w:left w:val="none" w:sz="0" w:space="0" w:color="auto"/>
        <w:bottom w:val="none" w:sz="0" w:space="0" w:color="auto"/>
        <w:right w:val="none" w:sz="0" w:space="0" w:color="auto"/>
      </w:divBdr>
    </w:div>
    <w:div w:id="279999378">
      <w:bodyDiv w:val="1"/>
      <w:marLeft w:val="0"/>
      <w:marRight w:val="0"/>
      <w:marTop w:val="0"/>
      <w:marBottom w:val="0"/>
      <w:divBdr>
        <w:top w:val="none" w:sz="0" w:space="0" w:color="auto"/>
        <w:left w:val="none" w:sz="0" w:space="0" w:color="auto"/>
        <w:bottom w:val="none" w:sz="0" w:space="0" w:color="auto"/>
        <w:right w:val="none" w:sz="0" w:space="0" w:color="auto"/>
      </w:divBdr>
    </w:div>
    <w:div w:id="280042139">
      <w:bodyDiv w:val="1"/>
      <w:marLeft w:val="0"/>
      <w:marRight w:val="0"/>
      <w:marTop w:val="0"/>
      <w:marBottom w:val="0"/>
      <w:divBdr>
        <w:top w:val="none" w:sz="0" w:space="0" w:color="auto"/>
        <w:left w:val="none" w:sz="0" w:space="0" w:color="auto"/>
        <w:bottom w:val="none" w:sz="0" w:space="0" w:color="auto"/>
        <w:right w:val="none" w:sz="0" w:space="0" w:color="auto"/>
      </w:divBdr>
    </w:div>
    <w:div w:id="280187655">
      <w:bodyDiv w:val="1"/>
      <w:marLeft w:val="0"/>
      <w:marRight w:val="0"/>
      <w:marTop w:val="0"/>
      <w:marBottom w:val="0"/>
      <w:divBdr>
        <w:top w:val="none" w:sz="0" w:space="0" w:color="auto"/>
        <w:left w:val="none" w:sz="0" w:space="0" w:color="auto"/>
        <w:bottom w:val="none" w:sz="0" w:space="0" w:color="auto"/>
        <w:right w:val="none" w:sz="0" w:space="0" w:color="auto"/>
      </w:divBdr>
    </w:div>
    <w:div w:id="280385268">
      <w:bodyDiv w:val="1"/>
      <w:marLeft w:val="0"/>
      <w:marRight w:val="0"/>
      <w:marTop w:val="0"/>
      <w:marBottom w:val="0"/>
      <w:divBdr>
        <w:top w:val="none" w:sz="0" w:space="0" w:color="auto"/>
        <w:left w:val="none" w:sz="0" w:space="0" w:color="auto"/>
        <w:bottom w:val="none" w:sz="0" w:space="0" w:color="auto"/>
        <w:right w:val="none" w:sz="0" w:space="0" w:color="auto"/>
      </w:divBdr>
    </w:div>
    <w:div w:id="280461256">
      <w:bodyDiv w:val="1"/>
      <w:marLeft w:val="0"/>
      <w:marRight w:val="0"/>
      <w:marTop w:val="0"/>
      <w:marBottom w:val="0"/>
      <w:divBdr>
        <w:top w:val="none" w:sz="0" w:space="0" w:color="auto"/>
        <w:left w:val="none" w:sz="0" w:space="0" w:color="auto"/>
        <w:bottom w:val="none" w:sz="0" w:space="0" w:color="auto"/>
        <w:right w:val="none" w:sz="0" w:space="0" w:color="auto"/>
      </w:divBdr>
    </w:div>
    <w:div w:id="280764720">
      <w:bodyDiv w:val="1"/>
      <w:marLeft w:val="0"/>
      <w:marRight w:val="0"/>
      <w:marTop w:val="0"/>
      <w:marBottom w:val="0"/>
      <w:divBdr>
        <w:top w:val="none" w:sz="0" w:space="0" w:color="auto"/>
        <w:left w:val="none" w:sz="0" w:space="0" w:color="auto"/>
        <w:bottom w:val="none" w:sz="0" w:space="0" w:color="auto"/>
        <w:right w:val="none" w:sz="0" w:space="0" w:color="auto"/>
      </w:divBdr>
    </w:div>
    <w:div w:id="280770393">
      <w:bodyDiv w:val="1"/>
      <w:marLeft w:val="0"/>
      <w:marRight w:val="0"/>
      <w:marTop w:val="0"/>
      <w:marBottom w:val="0"/>
      <w:divBdr>
        <w:top w:val="none" w:sz="0" w:space="0" w:color="auto"/>
        <w:left w:val="none" w:sz="0" w:space="0" w:color="auto"/>
        <w:bottom w:val="none" w:sz="0" w:space="0" w:color="auto"/>
        <w:right w:val="none" w:sz="0" w:space="0" w:color="auto"/>
      </w:divBdr>
    </w:div>
    <w:div w:id="280772835">
      <w:bodyDiv w:val="1"/>
      <w:marLeft w:val="0"/>
      <w:marRight w:val="0"/>
      <w:marTop w:val="0"/>
      <w:marBottom w:val="0"/>
      <w:divBdr>
        <w:top w:val="none" w:sz="0" w:space="0" w:color="auto"/>
        <w:left w:val="none" w:sz="0" w:space="0" w:color="auto"/>
        <w:bottom w:val="none" w:sz="0" w:space="0" w:color="auto"/>
        <w:right w:val="none" w:sz="0" w:space="0" w:color="auto"/>
      </w:divBdr>
    </w:div>
    <w:div w:id="280839535">
      <w:bodyDiv w:val="1"/>
      <w:marLeft w:val="0"/>
      <w:marRight w:val="0"/>
      <w:marTop w:val="0"/>
      <w:marBottom w:val="0"/>
      <w:divBdr>
        <w:top w:val="none" w:sz="0" w:space="0" w:color="auto"/>
        <w:left w:val="none" w:sz="0" w:space="0" w:color="auto"/>
        <w:bottom w:val="none" w:sz="0" w:space="0" w:color="auto"/>
        <w:right w:val="none" w:sz="0" w:space="0" w:color="auto"/>
      </w:divBdr>
    </w:div>
    <w:div w:id="280845243">
      <w:bodyDiv w:val="1"/>
      <w:marLeft w:val="0"/>
      <w:marRight w:val="0"/>
      <w:marTop w:val="0"/>
      <w:marBottom w:val="0"/>
      <w:divBdr>
        <w:top w:val="none" w:sz="0" w:space="0" w:color="auto"/>
        <w:left w:val="none" w:sz="0" w:space="0" w:color="auto"/>
        <w:bottom w:val="none" w:sz="0" w:space="0" w:color="auto"/>
        <w:right w:val="none" w:sz="0" w:space="0" w:color="auto"/>
      </w:divBdr>
    </w:div>
    <w:div w:id="280961185">
      <w:bodyDiv w:val="1"/>
      <w:marLeft w:val="0"/>
      <w:marRight w:val="0"/>
      <w:marTop w:val="0"/>
      <w:marBottom w:val="0"/>
      <w:divBdr>
        <w:top w:val="none" w:sz="0" w:space="0" w:color="auto"/>
        <w:left w:val="none" w:sz="0" w:space="0" w:color="auto"/>
        <w:bottom w:val="none" w:sz="0" w:space="0" w:color="auto"/>
        <w:right w:val="none" w:sz="0" w:space="0" w:color="auto"/>
      </w:divBdr>
    </w:div>
    <w:div w:id="281110753">
      <w:bodyDiv w:val="1"/>
      <w:marLeft w:val="0"/>
      <w:marRight w:val="0"/>
      <w:marTop w:val="0"/>
      <w:marBottom w:val="0"/>
      <w:divBdr>
        <w:top w:val="none" w:sz="0" w:space="0" w:color="auto"/>
        <w:left w:val="none" w:sz="0" w:space="0" w:color="auto"/>
        <w:bottom w:val="none" w:sz="0" w:space="0" w:color="auto"/>
        <w:right w:val="none" w:sz="0" w:space="0" w:color="auto"/>
      </w:divBdr>
    </w:div>
    <w:div w:id="281150465">
      <w:bodyDiv w:val="1"/>
      <w:marLeft w:val="0"/>
      <w:marRight w:val="0"/>
      <w:marTop w:val="0"/>
      <w:marBottom w:val="0"/>
      <w:divBdr>
        <w:top w:val="none" w:sz="0" w:space="0" w:color="auto"/>
        <w:left w:val="none" w:sz="0" w:space="0" w:color="auto"/>
        <w:bottom w:val="none" w:sz="0" w:space="0" w:color="auto"/>
        <w:right w:val="none" w:sz="0" w:space="0" w:color="auto"/>
      </w:divBdr>
    </w:div>
    <w:div w:id="281227945">
      <w:bodyDiv w:val="1"/>
      <w:marLeft w:val="0"/>
      <w:marRight w:val="0"/>
      <w:marTop w:val="0"/>
      <w:marBottom w:val="0"/>
      <w:divBdr>
        <w:top w:val="none" w:sz="0" w:space="0" w:color="auto"/>
        <w:left w:val="none" w:sz="0" w:space="0" w:color="auto"/>
        <w:bottom w:val="none" w:sz="0" w:space="0" w:color="auto"/>
        <w:right w:val="none" w:sz="0" w:space="0" w:color="auto"/>
      </w:divBdr>
    </w:div>
    <w:div w:id="281497577">
      <w:bodyDiv w:val="1"/>
      <w:marLeft w:val="0"/>
      <w:marRight w:val="0"/>
      <w:marTop w:val="0"/>
      <w:marBottom w:val="0"/>
      <w:divBdr>
        <w:top w:val="none" w:sz="0" w:space="0" w:color="auto"/>
        <w:left w:val="none" w:sz="0" w:space="0" w:color="auto"/>
        <w:bottom w:val="none" w:sz="0" w:space="0" w:color="auto"/>
        <w:right w:val="none" w:sz="0" w:space="0" w:color="auto"/>
      </w:divBdr>
    </w:div>
    <w:div w:id="281570082">
      <w:bodyDiv w:val="1"/>
      <w:marLeft w:val="0"/>
      <w:marRight w:val="0"/>
      <w:marTop w:val="0"/>
      <w:marBottom w:val="0"/>
      <w:divBdr>
        <w:top w:val="none" w:sz="0" w:space="0" w:color="auto"/>
        <w:left w:val="none" w:sz="0" w:space="0" w:color="auto"/>
        <w:bottom w:val="none" w:sz="0" w:space="0" w:color="auto"/>
        <w:right w:val="none" w:sz="0" w:space="0" w:color="auto"/>
      </w:divBdr>
    </w:div>
    <w:div w:id="281687692">
      <w:bodyDiv w:val="1"/>
      <w:marLeft w:val="0"/>
      <w:marRight w:val="0"/>
      <w:marTop w:val="0"/>
      <w:marBottom w:val="0"/>
      <w:divBdr>
        <w:top w:val="none" w:sz="0" w:space="0" w:color="auto"/>
        <w:left w:val="none" w:sz="0" w:space="0" w:color="auto"/>
        <w:bottom w:val="none" w:sz="0" w:space="0" w:color="auto"/>
        <w:right w:val="none" w:sz="0" w:space="0" w:color="auto"/>
      </w:divBdr>
    </w:div>
    <w:div w:id="281693373">
      <w:bodyDiv w:val="1"/>
      <w:marLeft w:val="0"/>
      <w:marRight w:val="0"/>
      <w:marTop w:val="0"/>
      <w:marBottom w:val="0"/>
      <w:divBdr>
        <w:top w:val="none" w:sz="0" w:space="0" w:color="auto"/>
        <w:left w:val="none" w:sz="0" w:space="0" w:color="auto"/>
        <w:bottom w:val="none" w:sz="0" w:space="0" w:color="auto"/>
        <w:right w:val="none" w:sz="0" w:space="0" w:color="auto"/>
      </w:divBdr>
    </w:div>
    <w:div w:id="281768282">
      <w:bodyDiv w:val="1"/>
      <w:marLeft w:val="0"/>
      <w:marRight w:val="0"/>
      <w:marTop w:val="0"/>
      <w:marBottom w:val="0"/>
      <w:divBdr>
        <w:top w:val="none" w:sz="0" w:space="0" w:color="auto"/>
        <w:left w:val="none" w:sz="0" w:space="0" w:color="auto"/>
        <w:bottom w:val="none" w:sz="0" w:space="0" w:color="auto"/>
        <w:right w:val="none" w:sz="0" w:space="0" w:color="auto"/>
      </w:divBdr>
    </w:div>
    <w:div w:id="281958279">
      <w:bodyDiv w:val="1"/>
      <w:marLeft w:val="0"/>
      <w:marRight w:val="0"/>
      <w:marTop w:val="0"/>
      <w:marBottom w:val="0"/>
      <w:divBdr>
        <w:top w:val="none" w:sz="0" w:space="0" w:color="auto"/>
        <w:left w:val="none" w:sz="0" w:space="0" w:color="auto"/>
        <w:bottom w:val="none" w:sz="0" w:space="0" w:color="auto"/>
        <w:right w:val="none" w:sz="0" w:space="0" w:color="auto"/>
      </w:divBdr>
    </w:div>
    <w:div w:id="282033503">
      <w:bodyDiv w:val="1"/>
      <w:marLeft w:val="0"/>
      <w:marRight w:val="0"/>
      <w:marTop w:val="0"/>
      <w:marBottom w:val="0"/>
      <w:divBdr>
        <w:top w:val="none" w:sz="0" w:space="0" w:color="auto"/>
        <w:left w:val="none" w:sz="0" w:space="0" w:color="auto"/>
        <w:bottom w:val="none" w:sz="0" w:space="0" w:color="auto"/>
        <w:right w:val="none" w:sz="0" w:space="0" w:color="auto"/>
      </w:divBdr>
    </w:div>
    <w:div w:id="282151489">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267356">
      <w:bodyDiv w:val="1"/>
      <w:marLeft w:val="0"/>
      <w:marRight w:val="0"/>
      <w:marTop w:val="0"/>
      <w:marBottom w:val="0"/>
      <w:divBdr>
        <w:top w:val="none" w:sz="0" w:space="0" w:color="auto"/>
        <w:left w:val="none" w:sz="0" w:space="0" w:color="auto"/>
        <w:bottom w:val="none" w:sz="0" w:space="0" w:color="auto"/>
        <w:right w:val="none" w:sz="0" w:space="0" w:color="auto"/>
      </w:divBdr>
    </w:div>
    <w:div w:id="282352383">
      <w:bodyDiv w:val="1"/>
      <w:marLeft w:val="0"/>
      <w:marRight w:val="0"/>
      <w:marTop w:val="0"/>
      <w:marBottom w:val="0"/>
      <w:divBdr>
        <w:top w:val="none" w:sz="0" w:space="0" w:color="auto"/>
        <w:left w:val="none" w:sz="0" w:space="0" w:color="auto"/>
        <w:bottom w:val="none" w:sz="0" w:space="0" w:color="auto"/>
        <w:right w:val="none" w:sz="0" w:space="0" w:color="auto"/>
      </w:divBdr>
    </w:div>
    <w:div w:id="282657025">
      <w:bodyDiv w:val="1"/>
      <w:marLeft w:val="0"/>
      <w:marRight w:val="0"/>
      <w:marTop w:val="0"/>
      <w:marBottom w:val="0"/>
      <w:divBdr>
        <w:top w:val="none" w:sz="0" w:space="0" w:color="auto"/>
        <w:left w:val="none" w:sz="0" w:space="0" w:color="auto"/>
        <w:bottom w:val="none" w:sz="0" w:space="0" w:color="auto"/>
        <w:right w:val="none" w:sz="0" w:space="0" w:color="auto"/>
      </w:divBdr>
    </w:div>
    <w:div w:id="282736286">
      <w:bodyDiv w:val="1"/>
      <w:marLeft w:val="0"/>
      <w:marRight w:val="0"/>
      <w:marTop w:val="0"/>
      <w:marBottom w:val="0"/>
      <w:divBdr>
        <w:top w:val="none" w:sz="0" w:space="0" w:color="auto"/>
        <w:left w:val="none" w:sz="0" w:space="0" w:color="auto"/>
        <w:bottom w:val="none" w:sz="0" w:space="0" w:color="auto"/>
        <w:right w:val="none" w:sz="0" w:space="0" w:color="auto"/>
      </w:divBdr>
    </w:div>
    <w:div w:id="282737262">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2885424">
      <w:bodyDiv w:val="1"/>
      <w:marLeft w:val="0"/>
      <w:marRight w:val="0"/>
      <w:marTop w:val="0"/>
      <w:marBottom w:val="0"/>
      <w:divBdr>
        <w:top w:val="none" w:sz="0" w:space="0" w:color="auto"/>
        <w:left w:val="none" w:sz="0" w:space="0" w:color="auto"/>
        <w:bottom w:val="none" w:sz="0" w:space="0" w:color="auto"/>
        <w:right w:val="none" w:sz="0" w:space="0" w:color="auto"/>
      </w:divBdr>
    </w:div>
    <w:div w:id="282926715">
      <w:bodyDiv w:val="1"/>
      <w:marLeft w:val="0"/>
      <w:marRight w:val="0"/>
      <w:marTop w:val="0"/>
      <w:marBottom w:val="0"/>
      <w:divBdr>
        <w:top w:val="none" w:sz="0" w:space="0" w:color="auto"/>
        <w:left w:val="none" w:sz="0" w:space="0" w:color="auto"/>
        <w:bottom w:val="none" w:sz="0" w:space="0" w:color="auto"/>
        <w:right w:val="none" w:sz="0" w:space="0" w:color="auto"/>
      </w:divBdr>
    </w:div>
    <w:div w:id="283193542">
      <w:bodyDiv w:val="1"/>
      <w:marLeft w:val="0"/>
      <w:marRight w:val="0"/>
      <w:marTop w:val="0"/>
      <w:marBottom w:val="0"/>
      <w:divBdr>
        <w:top w:val="none" w:sz="0" w:space="0" w:color="auto"/>
        <w:left w:val="none" w:sz="0" w:space="0" w:color="auto"/>
        <w:bottom w:val="none" w:sz="0" w:space="0" w:color="auto"/>
        <w:right w:val="none" w:sz="0" w:space="0" w:color="auto"/>
      </w:divBdr>
    </w:div>
    <w:div w:id="283200851">
      <w:bodyDiv w:val="1"/>
      <w:marLeft w:val="0"/>
      <w:marRight w:val="0"/>
      <w:marTop w:val="0"/>
      <w:marBottom w:val="0"/>
      <w:divBdr>
        <w:top w:val="none" w:sz="0" w:space="0" w:color="auto"/>
        <w:left w:val="none" w:sz="0" w:space="0" w:color="auto"/>
        <w:bottom w:val="none" w:sz="0" w:space="0" w:color="auto"/>
        <w:right w:val="none" w:sz="0" w:space="0" w:color="auto"/>
      </w:divBdr>
    </w:div>
    <w:div w:id="283266948">
      <w:bodyDiv w:val="1"/>
      <w:marLeft w:val="0"/>
      <w:marRight w:val="0"/>
      <w:marTop w:val="0"/>
      <w:marBottom w:val="0"/>
      <w:divBdr>
        <w:top w:val="none" w:sz="0" w:space="0" w:color="auto"/>
        <w:left w:val="none" w:sz="0" w:space="0" w:color="auto"/>
        <w:bottom w:val="none" w:sz="0" w:space="0" w:color="auto"/>
        <w:right w:val="none" w:sz="0" w:space="0" w:color="auto"/>
      </w:divBdr>
    </w:div>
    <w:div w:id="283317925">
      <w:bodyDiv w:val="1"/>
      <w:marLeft w:val="0"/>
      <w:marRight w:val="0"/>
      <w:marTop w:val="0"/>
      <w:marBottom w:val="0"/>
      <w:divBdr>
        <w:top w:val="none" w:sz="0" w:space="0" w:color="auto"/>
        <w:left w:val="none" w:sz="0" w:space="0" w:color="auto"/>
        <w:bottom w:val="none" w:sz="0" w:space="0" w:color="auto"/>
        <w:right w:val="none" w:sz="0" w:space="0" w:color="auto"/>
      </w:divBdr>
    </w:div>
    <w:div w:id="283389993">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392866">
      <w:bodyDiv w:val="1"/>
      <w:marLeft w:val="0"/>
      <w:marRight w:val="0"/>
      <w:marTop w:val="0"/>
      <w:marBottom w:val="0"/>
      <w:divBdr>
        <w:top w:val="none" w:sz="0" w:space="0" w:color="auto"/>
        <w:left w:val="none" w:sz="0" w:space="0" w:color="auto"/>
        <w:bottom w:val="none" w:sz="0" w:space="0" w:color="auto"/>
        <w:right w:val="none" w:sz="0" w:space="0" w:color="auto"/>
      </w:divBdr>
    </w:div>
    <w:div w:id="283733095">
      <w:bodyDiv w:val="1"/>
      <w:marLeft w:val="0"/>
      <w:marRight w:val="0"/>
      <w:marTop w:val="0"/>
      <w:marBottom w:val="0"/>
      <w:divBdr>
        <w:top w:val="none" w:sz="0" w:space="0" w:color="auto"/>
        <w:left w:val="none" w:sz="0" w:space="0" w:color="auto"/>
        <w:bottom w:val="none" w:sz="0" w:space="0" w:color="auto"/>
        <w:right w:val="none" w:sz="0" w:space="0" w:color="auto"/>
      </w:divBdr>
    </w:div>
    <w:div w:id="283931357">
      <w:bodyDiv w:val="1"/>
      <w:marLeft w:val="0"/>
      <w:marRight w:val="0"/>
      <w:marTop w:val="0"/>
      <w:marBottom w:val="0"/>
      <w:divBdr>
        <w:top w:val="none" w:sz="0" w:space="0" w:color="auto"/>
        <w:left w:val="none" w:sz="0" w:space="0" w:color="auto"/>
        <w:bottom w:val="none" w:sz="0" w:space="0" w:color="auto"/>
        <w:right w:val="none" w:sz="0" w:space="0" w:color="auto"/>
      </w:divBdr>
    </w:div>
    <w:div w:id="283970511">
      <w:bodyDiv w:val="1"/>
      <w:marLeft w:val="0"/>
      <w:marRight w:val="0"/>
      <w:marTop w:val="0"/>
      <w:marBottom w:val="0"/>
      <w:divBdr>
        <w:top w:val="none" w:sz="0" w:space="0" w:color="auto"/>
        <w:left w:val="none" w:sz="0" w:space="0" w:color="auto"/>
        <w:bottom w:val="none" w:sz="0" w:space="0" w:color="auto"/>
        <w:right w:val="none" w:sz="0" w:space="0" w:color="auto"/>
      </w:divBdr>
    </w:div>
    <w:div w:id="283999783">
      <w:bodyDiv w:val="1"/>
      <w:marLeft w:val="0"/>
      <w:marRight w:val="0"/>
      <w:marTop w:val="0"/>
      <w:marBottom w:val="0"/>
      <w:divBdr>
        <w:top w:val="none" w:sz="0" w:space="0" w:color="auto"/>
        <w:left w:val="none" w:sz="0" w:space="0" w:color="auto"/>
        <w:bottom w:val="none" w:sz="0" w:space="0" w:color="auto"/>
        <w:right w:val="none" w:sz="0" w:space="0" w:color="auto"/>
      </w:divBdr>
    </w:div>
    <w:div w:id="284115287">
      <w:bodyDiv w:val="1"/>
      <w:marLeft w:val="0"/>
      <w:marRight w:val="0"/>
      <w:marTop w:val="0"/>
      <w:marBottom w:val="0"/>
      <w:divBdr>
        <w:top w:val="none" w:sz="0" w:space="0" w:color="auto"/>
        <w:left w:val="none" w:sz="0" w:space="0" w:color="auto"/>
        <w:bottom w:val="none" w:sz="0" w:space="0" w:color="auto"/>
        <w:right w:val="none" w:sz="0" w:space="0" w:color="auto"/>
      </w:divBdr>
    </w:div>
    <w:div w:id="284234707">
      <w:bodyDiv w:val="1"/>
      <w:marLeft w:val="0"/>
      <w:marRight w:val="0"/>
      <w:marTop w:val="0"/>
      <w:marBottom w:val="0"/>
      <w:divBdr>
        <w:top w:val="none" w:sz="0" w:space="0" w:color="auto"/>
        <w:left w:val="none" w:sz="0" w:space="0" w:color="auto"/>
        <w:bottom w:val="none" w:sz="0" w:space="0" w:color="auto"/>
        <w:right w:val="none" w:sz="0" w:space="0" w:color="auto"/>
      </w:divBdr>
    </w:div>
    <w:div w:id="284388274">
      <w:bodyDiv w:val="1"/>
      <w:marLeft w:val="0"/>
      <w:marRight w:val="0"/>
      <w:marTop w:val="0"/>
      <w:marBottom w:val="0"/>
      <w:divBdr>
        <w:top w:val="none" w:sz="0" w:space="0" w:color="auto"/>
        <w:left w:val="none" w:sz="0" w:space="0" w:color="auto"/>
        <w:bottom w:val="none" w:sz="0" w:space="0" w:color="auto"/>
        <w:right w:val="none" w:sz="0" w:space="0" w:color="auto"/>
      </w:divBdr>
    </w:div>
    <w:div w:id="284427528">
      <w:bodyDiv w:val="1"/>
      <w:marLeft w:val="0"/>
      <w:marRight w:val="0"/>
      <w:marTop w:val="0"/>
      <w:marBottom w:val="0"/>
      <w:divBdr>
        <w:top w:val="none" w:sz="0" w:space="0" w:color="auto"/>
        <w:left w:val="none" w:sz="0" w:space="0" w:color="auto"/>
        <w:bottom w:val="none" w:sz="0" w:space="0" w:color="auto"/>
        <w:right w:val="none" w:sz="0" w:space="0" w:color="auto"/>
      </w:divBdr>
    </w:div>
    <w:div w:id="284697858">
      <w:bodyDiv w:val="1"/>
      <w:marLeft w:val="0"/>
      <w:marRight w:val="0"/>
      <w:marTop w:val="0"/>
      <w:marBottom w:val="0"/>
      <w:divBdr>
        <w:top w:val="none" w:sz="0" w:space="0" w:color="auto"/>
        <w:left w:val="none" w:sz="0" w:space="0" w:color="auto"/>
        <w:bottom w:val="none" w:sz="0" w:space="0" w:color="auto"/>
        <w:right w:val="none" w:sz="0" w:space="0" w:color="auto"/>
      </w:divBdr>
    </w:div>
    <w:div w:id="284775655">
      <w:bodyDiv w:val="1"/>
      <w:marLeft w:val="0"/>
      <w:marRight w:val="0"/>
      <w:marTop w:val="0"/>
      <w:marBottom w:val="0"/>
      <w:divBdr>
        <w:top w:val="none" w:sz="0" w:space="0" w:color="auto"/>
        <w:left w:val="none" w:sz="0" w:space="0" w:color="auto"/>
        <w:bottom w:val="none" w:sz="0" w:space="0" w:color="auto"/>
        <w:right w:val="none" w:sz="0" w:space="0" w:color="auto"/>
      </w:divBdr>
    </w:div>
    <w:div w:id="284964094">
      <w:bodyDiv w:val="1"/>
      <w:marLeft w:val="0"/>
      <w:marRight w:val="0"/>
      <w:marTop w:val="0"/>
      <w:marBottom w:val="0"/>
      <w:divBdr>
        <w:top w:val="none" w:sz="0" w:space="0" w:color="auto"/>
        <w:left w:val="none" w:sz="0" w:space="0" w:color="auto"/>
        <w:bottom w:val="none" w:sz="0" w:space="0" w:color="auto"/>
        <w:right w:val="none" w:sz="0" w:space="0" w:color="auto"/>
      </w:divBdr>
    </w:div>
    <w:div w:id="284973385">
      <w:bodyDiv w:val="1"/>
      <w:marLeft w:val="0"/>
      <w:marRight w:val="0"/>
      <w:marTop w:val="0"/>
      <w:marBottom w:val="0"/>
      <w:divBdr>
        <w:top w:val="none" w:sz="0" w:space="0" w:color="auto"/>
        <w:left w:val="none" w:sz="0" w:space="0" w:color="auto"/>
        <w:bottom w:val="none" w:sz="0" w:space="0" w:color="auto"/>
        <w:right w:val="none" w:sz="0" w:space="0" w:color="auto"/>
      </w:divBdr>
    </w:div>
    <w:div w:id="285048637">
      <w:bodyDiv w:val="1"/>
      <w:marLeft w:val="0"/>
      <w:marRight w:val="0"/>
      <w:marTop w:val="0"/>
      <w:marBottom w:val="0"/>
      <w:divBdr>
        <w:top w:val="none" w:sz="0" w:space="0" w:color="auto"/>
        <w:left w:val="none" w:sz="0" w:space="0" w:color="auto"/>
        <w:bottom w:val="none" w:sz="0" w:space="0" w:color="auto"/>
        <w:right w:val="none" w:sz="0" w:space="0" w:color="auto"/>
      </w:divBdr>
    </w:div>
    <w:div w:id="285242106">
      <w:bodyDiv w:val="1"/>
      <w:marLeft w:val="0"/>
      <w:marRight w:val="0"/>
      <w:marTop w:val="0"/>
      <w:marBottom w:val="0"/>
      <w:divBdr>
        <w:top w:val="none" w:sz="0" w:space="0" w:color="auto"/>
        <w:left w:val="none" w:sz="0" w:space="0" w:color="auto"/>
        <w:bottom w:val="none" w:sz="0" w:space="0" w:color="auto"/>
        <w:right w:val="none" w:sz="0" w:space="0" w:color="auto"/>
      </w:divBdr>
    </w:div>
    <w:div w:id="285310225">
      <w:bodyDiv w:val="1"/>
      <w:marLeft w:val="0"/>
      <w:marRight w:val="0"/>
      <w:marTop w:val="0"/>
      <w:marBottom w:val="0"/>
      <w:divBdr>
        <w:top w:val="none" w:sz="0" w:space="0" w:color="auto"/>
        <w:left w:val="none" w:sz="0" w:space="0" w:color="auto"/>
        <w:bottom w:val="none" w:sz="0" w:space="0" w:color="auto"/>
        <w:right w:val="none" w:sz="0" w:space="0" w:color="auto"/>
      </w:divBdr>
    </w:div>
    <w:div w:id="285622249">
      <w:bodyDiv w:val="1"/>
      <w:marLeft w:val="0"/>
      <w:marRight w:val="0"/>
      <w:marTop w:val="0"/>
      <w:marBottom w:val="0"/>
      <w:divBdr>
        <w:top w:val="none" w:sz="0" w:space="0" w:color="auto"/>
        <w:left w:val="none" w:sz="0" w:space="0" w:color="auto"/>
        <w:bottom w:val="none" w:sz="0" w:space="0" w:color="auto"/>
        <w:right w:val="none" w:sz="0" w:space="0" w:color="auto"/>
      </w:divBdr>
    </w:div>
    <w:div w:id="285702985">
      <w:bodyDiv w:val="1"/>
      <w:marLeft w:val="0"/>
      <w:marRight w:val="0"/>
      <w:marTop w:val="0"/>
      <w:marBottom w:val="0"/>
      <w:divBdr>
        <w:top w:val="none" w:sz="0" w:space="0" w:color="auto"/>
        <w:left w:val="none" w:sz="0" w:space="0" w:color="auto"/>
        <w:bottom w:val="none" w:sz="0" w:space="0" w:color="auto"/>
        <w:right w:val="none" w:sz="0" w:space="0" w:color="auto"/>
      </w:divBdr>
    </w:div>
    <w:div w:id="285813481">
      <w:bodyDiv w:val="1"/>
      <w:marLeft w:val="0"/>
      <w:marRight w:val="0"/>
      <w:marTop w:val="0"/>
      <w:marBottom w:val="0"/>
      <w:divBdr>
        <w:top w:val="none" w:sz="0" w:space="0" w:color="auto"/>
        <w:left w:val="none" w:sz="0" w:space="0" w:color="auto"/>
        <w:bottom w:val="none" w:sz="0" w:space="0" w:color="auto"/>
        <w:right w:val="none" w:sz="0" w:space="0" w:color="auto"/>
      </w:divBdr>
    </w:div>
    <w:div w:id="285896292">
      <w:bodyDiv w:val="1"/>
      <w:marLeft w:val="0"/>
      <w:marRight w:val="0"/>
      <w:marTop w:val="0"/>
      <w:marBottom w:val="0"/>
      <w:divBdr>
        <w:top w:val="none" w:sz="0" w:space="0" w:color="auto"/>
        <w:left w:val="none" w:sz="0" w:space="0" w:color="auto"/>
        <w:bottom w:val="none" w:sz="0" w:space="0" w:color="auto"/>
        <w:right w:val="none" w:sz="0" w:space="0" w:color="auto"/>
      </w:divBdr>
    </w:div>
    <w:div w:id="286009548">
      <w:bodyDiv w:val="1"/>
      <w:marLeft w:val="0"/>
      <w:marRight w:val="0"/>
      <w:marTop w:val="0"/>
      <w:marBottom w:val="0"/>
      <w:divBdr>
        <w:top w:val="none" w:sz="0" w:space="0" w:color="auto"/>
        <w:left w:val="none" w:sz="0" w:space="0" w:color="auto"/>
        <w:bottom w:val="none" w:sz="0" w:space="0" w:color="auto"/>
        <w:right w:val="none" w:sz="0" w:space="0" w:color="auto"/>
      </w:divBdr>
    </w:div>
    <w:div w:id="286089826">
      <w:bodyDiv w:val="1"/>
      <w:marLeft w:val="0"/>
      <w:marRight w:val="0"/>
      <w:marTop w:val="0"/>
      <w:marBottom w:val="0"/>
      <w:divBdr>
        <w:top w:val="none" w:sz="0" w:space="0" w:color="auto"/>
        <w:left w:val="none" w:sz="0" w:space="0" w:color="auto"/>
        <w:bottom w:val="none" w:sz="0" w:space="0" w:color="auto"/>
        <w:right w:val="none" w:sz="0" w:space="0" w:color="auto"/>
      </w:divBdr>
    </w:div>
    <w:div w:id="286130454">
      <w:bodyDiv w:val="1"/>
      <w:marLeft w:val="0"/>
      <w:marRight w:val="0"/>
      <w:marTop w:val="0"/>
      <w:marBottom w:val="0"/>
      <w:divBdr>
        <w:top w:val="none" w:sz="0" w:space="0" w:color="auto"/>
        <w:left w:val="none" w:sz="0" w:space="0" w:color="auto"/>
        <w:bottom w:val="none" w:sz="0" w:space="0" w:color="auto"/>
        <w:right w:val="none" w:sz="0" w:space="0" w:color="auto"/>
      </w:divBdr>
    </w:div>
    <w:div w:id="286162265">
      <w:bodyDiv w:val="1"/>
      <w:marLeft w:val="0"/>
      <w:marRight w:val="0"/>
      <w:marTop w:val="0"/>
      <w:marBottom w:val="0"/>
      <w:divBdr>
        <w:top w:val="none" w:sz="0" w:space="0" w:color="auto"/>
        <w:left w:val="none" w:sz="0" w:space="0" w:color="auto"/>
        <w:bottom w:val="none" w:sz="0" w:space="0" w:color="auto"/>
        <w:right w:val="none" w:sz="0" w:space="0" w:color="auto"/>
      </w:divBdr>
    </w:div>
    <w:div w:id="286401918">
      <w:bodyDiv w:val="1"/>
      <w:marLeft w:val="0"/>
      <w:marRight w:val="0"/>
      <w:marTop w:val="0"/>
      <w:marBottom w:val="0"/>
      <w:divBdr>
        <w:top w:val="none" w:sz="0" w:space="0" w:color="auto"/>
        <w:left w:val="none" w:sz="0" w:space="0" w:color="auto"/>
        <w:bottom w:val="none" w:sz="0" w:space="0" w:color="auto"/>
        <w:right w:val="none" w:sz="0" w:space="0" w:color="auto"/>
      </w:divBdr>
    </w:div>
    <w:div w:id="286549495">
      <w:bodyDiv w:val="1"/>
      <w:marLeft w:val="0"/>
      <w:marRight w:val="0"/>
      <w:marTop w:val="0"/>
      <w:marBottom w:val="0"/>
      <w:divBdr>
        <w:top w:val="none" w:sz="0" w:space="0" w:color="auto"/>
        <w:left w:val="none" w:sz="0" w:space="0" w:color="auto"/>
        <w:bottom w:val="none" w:sz="0" w:space="0" w:color="auto"/>
        <w:right w:val="none" w:sz="0" w:space="0" w:color="auto"/>
      </w:divBdr>
    </w:div>
    <w:div w:id="286591198">
      <w:bodyDiv w:val="1"/>
      <w:marLeft w:val="0"/>
      <w:marRight w:val="0"/>
      <w:marTop w:val="0"/>
      <w:marBottom w:val="0"/>
      <w:divBdr>
        <w:top w:val="none" w:sz="0" w:space="0" w:color="auto"/>
        <w:left w:val="none" w:sz="0" w:space="0" w:color="auto"/>
        <w:bottom w:val="none" w:sz="0" w:space="0" w:color="auto"/>
        <w:right w:val="none" w:sz="0" w:space="0" w:color="auto"/>
      </w:divBdr>
    </w:div>
    <w:div w:id="286743840">
      <w:bodyDiv w:val="1"/>
      <w:marLeft w:val="0"/>
      <w:marRight w:val="0"/>
      <w:marTop w:val="0"/>
      <w:marBottom w:val="0"/>
      <w:divBdr>
        <w:top w:val="none" w:sz="0" w:space="0" w:color="auto"/>
        <w:left w:val="none" w:sz="0" w:space="0" w:color="auto"/>
        <w:bottom w:val="none" w:sz="0" w:space="0" w:color="auto"/>
        <w:right w:val="none" w:sz="0" w:space="0" w:color="auto"/>
      </w:divBdr>
    </w:div>
    <w:div w:id="286745862">
      <w:bodyDiv w:val="1"/>
      <w:marLeft w:val="0"/>
      <w:marRight w:val="0"/>
      <w:marTop w:val="0"/>
      <w:marBottom w:val="0"/>
      <w:divBdr>
        <w:top w:val="none" w:sz="0" w:space="0" w:color="auto"/>
        <w:left w:val="none" w:sz="0" w:space="0" w:color="auto"/>
        <w:bottom w:val="none" w:sz="0" w:space="0" w:color="auto"/>
        <w:right w:val="none" w:sz="0" w:space="0" w:color="auto"/>
      </w:divBdr>
    </w:div>
    <w:div w:id="286814354">
      <w:bodyDiv w:val="1"/>
      <w:marLeft w:val="0"/>
      <w:marRight w:val="0"/>
      <w:marTop w:val="0"/>
      <w:marBottom w:val="0"/>
      <w:divBdr>
        <w:top w:val="none" w:sz="0" w:space="0" w:color="auto"/>
        <w:left w:val="none" w:sz="0" w:space="0" w:color="auto"/>
        <w:bottom w:val="none" w:sz="0" w:space="0" w:color="auto"/>
        <w:right w:val="none" w:sz="0" w:space="0" w:color="auto"/>
      </w:divBdr>
    </w:div>
    <w:div w:id="286814961">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203452">
      <w:bodyDiv w:val="1"/>
      <w:marLeft w:val="0"/>
      <w:marRight w:val="0"/>
      <w:marTop w:val="0"/>
      <w:marBottom w:val="0"/>
      <w:divBdr>
        <w:top w:val="none" w:sz="0" w:space="0" w:color="auto"/>
        <w:left w:val="none" w:sz="0" w:space="0" w:color="auto"/>
        <w:bottom w:val="none" w:sz="0" w:space="0" w:color="auto"/>
        <w:right w:val="none" w:sz="0" w:space="0" w:color="auto"/>
      </w:divBdr>
    </w:div>
    <w:div w:id="287472534">
      <w:bodyDiv w:val="1"/>
      <w:marLeft w:val="0"/>
      <w:marRight w:val="0"/>
      <w:marTop w:val="0"/>
      <w:marBottom w:val="0"/>
      <w:divBdr>
        <w:top w:val="none" w:sz="0" w:space="0" w:color="auto"/>
        <w:left w:val="none" w:sz="0" w:space="0" w:color="auto"/>
        <w:bottom w:val="none" w:sz="0" w:space="0" w:color="auto"/>
        <w:right w:val="none" w:sz="0" w:space="0" w:color="auto"/>
      </w:divBdr>
    </w:div>
    <w:div w:id="287584993">
      <w:bodyDiv w:val="1"/>
      <w:marLeft w:val="0"/>
      <w:marRight w:val="0"/>
      <w:marTop w:val="0"/>
      <w:marBottom w:val="0"/>
      <w:divBdr>
        <w:top w:val="none" w:sz="0" w:space="0" w:color="auto"/>
        <w:left w:val="none" w:sz="0" w:space="0" w:color="auto"/>
        <w:bottom w:val="none" w:sz="0" w:space="0" w:color="auto"/>
        <w:right w:val="none" w:sz="0" w:space="0" w:color="auto"/>
      </w:divBdr>
    </w:div>
    <w:div w:id="287589238">
      <w:bodyDiv w:val="1"/>
      <w:marLeft w:val="0"/>
      <w:marRight w:val="0"/>
      <w:marTop w:val="0"/>
      <w:marBottom w:val="0"/>
      <w:divBdr>
        <w:top w:val="none" w:sz="0" w:space="0" w:color="auto"/>
        <w:left w:val="none" w:sz="0" w:space="0" w:color="auto"/>
        <w:bottom w:val="none" w:sz="0" w:space="0" w:color="auto"/>
        <w:right w:val="none" w:sz="0" w:space="0" w:color="auto"/>
      </w:divBdr>
    </w:div>
    <w:div w:id="287781654">
      <w:bodyDiv w:val="1"/>
      <w:marLeft w:val="0"/>
      <w:marRight w:val="0"/>
      <w:marTop w:val="0"/>
      <w:marBottom w:val="0"/>
      <w:divBdr>
        <w:top w:val="none" w:sz="0" w:space="0" w:color="auto"/>
        <w:left w:val="none" w:sz="0" w:space="0" w:color="auto"/>
        <w:bottom w:val="none" w:sz="0" w:space="0" w:color="auto"/>
        <w:right w:val="none" w:sz="0" w:space="0" w:color="auto"/>
      </w:divBdr>
    </w:div>
    <w:div w:id="287786958">
      <w:bodyDiv w:val="1"/>
      <w:marLeft w:val="0"/>
      <w:marRight w:val="0"/>
      <w:marTop w:val="0"/>
      <w:marBottom w:val="0"/>
      <w:divBdr>
        <w:top w:val="none" w:sz="0" w:space="0" w:color="auto"/>
        <w:left w:val="none" w:sz="0" w:space="0" w:color="auto"/>
        <w:bottom w:val="none" w:sz="0" w:space="0" w:color="auto"/>
        <w:right w:val="none" w:sz="0" w:space="0" w:color="auto"/>
      </w:divBdr>
    </w:div>
    <w:div w:id="287859713">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436162">
      <w:bodyDiv w:val="1"/>
      <w:marLeft w:val="0"/>
      <w:marRight w:val="0"/>
      <w:marTop w:val="0"/>
      <w:marBottom w:val="0"/>
      <w:divBdr>
        <w:top w:val="none" w:sz="0" w:space="0" w:color="auto"/>
        <w:left w:val="none" w:sz="0" w:space="0" w:color="auto"/>
        <w:bottom w:val="none" w:sz="0" w:space="0" w:color="auto"/>
        <w:right w:val="none" w:sz="0" w:space="0" w:color="auto"/>
      </w:divBdr>
    </w:div>
    <w:div w:id="288558240">
      <w:bodyDiv w:val="1"/>
      <w:marLeft w:val="0"/>
      <w:marRight w:val="0"/>
      <w:marTop w:val="0"/>
      <w:marBottom w:val="0"/>
      <w:divBdr>
        <w:top w:val="none" w:sz="0" w:space="0" w:color="auto"/>
        <w:left w:val="none" w:sz="0" w:space="0" w:color="auto"/>
        <w:bottom w:val="none" w:sz="0" w:space="0" w:color="auto"/>
        <w:right w:val="none" w:sz="0" w:space="0" w:color="auto"/>
      </w:divBdr>
    </w:div>
    <w:div w:id="288752147">
      <w:bodyDiv w:val="1"/>
      <w:marLeft w:val="0"/>
      <w:marRight w:val="0"/>
      <w:marTop w:val="0"/>
      <w:marBottom w:val="0"/>
      <w:divBdr>
        <w:top w:val="none" w:sz="0" w:space="0" w:color="auto"/>
        <w:left w:val="none" w:sz="0" w:space="0" w:color="auto"/>
        <w:bottom w:val="none" w:sz="0" w:space="0" w:color="auto"/>
        <w:right w:val="none" w:sz="0" w:space="0" w:color="auto"/>
      </w:divBdr>
    </w:div>
    <w:div w:id="288821809">
      <w:bodyDiv w:val="1"/>
      <w:marLeft w:val="0"/>
      <w:marRight w:val="0"/>
      <w:marTop w:val="0"/>
      <w:marBottom w:val="0"/>
      <w:divBdr>
        <w:top w:val="none" w:sz="0" w:space="0" w:color="auto"/>
        <w:left w:val="none" w:sz="0" w:space="0" w:color="auto"/>
        <w:bottom w:val="none" w:sz="0" w:space="0" w:color="auto"/>
        <w:right w:val="none" w:sz="0" w:space="0" w:color="auto"/>
      </w:divBdr>
    </w:div>
    <w:div w:id="288901667">
      <w:bodyDiv w:val="1"/>
      <w:marLeft w:val="0"/>
      <w:marRight w:val="0"/>
      <w:marTop w:val="0"/>
      <w:marBottom w:val="0"/>
      <w:divBdr>
        <w:top w:val="none" w:sz="0" w:space="0" w:color="auto"/>
        <w:left w:val="none" w:sz="0" w:space="0" w:color="auto"/>
        <w:bottom w:val="none" w:sz="0" w:space="0" w:color="auto"/>
        <w:right w:val="none" w:sz="0" w:space="0" w:color="auto"/>
      </w:divBdr>
    </w:div>
    <w:div w:id="289164636">
      <w:bodyDiv w:val="1"/>
      <w:marLeft w:val="0"/>
      <w:marRight w:val="0"/>
      <w:marTop w:val="0"/>
      <w:marBottom w:val="0"/>
      <w:divBdr>
        <w:top w:val="none" w:sz="0" w:space="0" w:color="auto"/>
        <w:left w:val="none" w:sz="0" w:space="0" w:color="auto"/>
        <w:bottom w:val="none" w:sz="0" w:space="0" w:color="auto"/>
        <w:right w:val="none" w:sz="0" w:space="0" w:color="auto"/>
      </w:divBdr>
    </w:div>
    <w:div w:id="289364873">
      <w:bodyDiv w:val="1"/>
      <w:marLeft w:val="0"/>
      <w:marRight w:val="0"/>
      <w:marTop w:val="0"/>
      <w:marBottom w:val="0"/>
      <w:divBdr>
        <w:top w:val="none" w:sz="0" w:space="0" w:color="auto"/>
        <w:left w:val="none" w:sz="0" w:space="0" w:color="auto"/>
        <w:bottom w:val="none" w:sz="0" w:space="0" w:color="auto"/>
        <w:right w:val="none" w:sz="0" w:space="0" w:color="auto"/>
      </w:divBdr>
    </w:div>
    <w:div w:id="289407630">
      <w:bodyDiv w:val="1"/>
      <w:marLeft w:val="0"/>
      <w:marRight w:val="0"/>
      <w:marTop w:val="0"/>
      <w:marBottom w:val="0"/>
      <w:divBdr>
        <w:top w:val="none" w:sz="0" w:space="0" w:color="auto"/>
        <w:left w:val="none" w:sz="0" w:space="0" w:color="auto"/>
        <w:bottom w:val="none" w:sz="0" w:space="0" w:color="auto"/>
        <w:right w:val="none" w:sz="0" w:space="0" w:color="auto"/>
      </w:divBdr>
    </w:div>
    <w:div w:id="289481203">
      <w:bodyDiv w:val="1"/>
      <w:marLeft w:val="0"/>
      <w:marRight w:val="0"/>
      <w:marTop w:val="0"/>
      <w:marBottom w:val="0"/>
      <w:divBdr>
        <w:top w:val="none" w:sz="0" w:space="0" w:color="auto"/>
        <w:left w:val="none" w:sz="0" w:space="0" w:color="auto"/>
        <w:bottom w:val="none" w:sz="0" w:space="0" w:color="auto"/>
        <w:right w:val="none" w:sz="0" w:space="0" w:color="auto"/>
      </w:divBdr>
    </w:div>
    <w:div w:id="289554157">
      <w:bodyDiv w:val="1"/>
      <w:marLeft w:val="0"/>
      <w:marRight w:val="0"/>
      <w:marTop w:val="0"/>
      <w:marBottom w:val="0"/>
      <w:divBdr>
        <w:top w:val="none" w:sz="0" w:space="0" w:color="auto"/>
        <w:left w:val="none" w:sz="0" w:space="0" w:color="auto"/>
        <w:bottom w:val="none" w:sz="0" w:space="0" w:color="auto"/>
        <w:right w:val="none" w:sz="0" w:space="0" w:color="auto"/>
      </w:divBdr>
    </w:div>
    <w:div w:id="289671079">
      <w:bodyDiv w:val="1"/>
      <w:marLeft w:val="0"/>
      <w:marRight w:val="0"/>
      <w:marTop w:val="0"/>
      <w:marBottom w:val="0"/>
      <w:divBdr>
        <w:top w:val="none" w:sz="0" w:space="0" w:color="auto"/>
        <w:left w:val="none" w:sz="0" w:space="0" w:color="auto"/>
        <w:bottom w:val="none" w:sz="0" w:space="0" w:color="auto"/>
        <w:right w:val="none" w:sz="0" w:space="0" w:color="auto"/>
      </w:divBdr>
    </w:div>
    <w:div w:id="289747038">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018110">
      <w:bodyDiv w:val="1"/>
      <w:marLeft w:val="0"/>
      <w:marRight w:val="0"/>
      <w:marTop w:val="0"/>
      <w:marBottom w:val="0"/>
      <w:divBdr>
        <w:top w:val="none" w:sz="0" w:space="0" w:color="auto"/>
        <w:left w:val="none" w:sz="0" w:space="0" w:color="auto"/>
        <w:bottom w:val="none" w:sz="0" w:space="0" w:color="auto"/>
        <w:right w:val="none" w:sz="0" w:space="0" w:color="auto"/>
      </w:divBdr>
    </w:div>
    <w:div w:id="290020318">
      <w:bodyDiv w:val="1"/>
      <w:marLeft w:val="0"/>
      <w:marRight w:val="0"/>
      <w:marTop w:val="0"/>
      <w:marBottom w:val="0"/>
      <w:divBdr>
        <w:top w:val="none" w:sz="0" w:space="0" w:color="auto"/>
        <w:left w:val="none" w:sz="0" w:space="0" w:color="auto"/>
        <w:bottom w:val="none" w:sz="0" w:space="0" w:color="auto"/>
        <w:right w:val="none" w:sz="0" w:space="0" w:color="auto"/>
      </w:divBdr>
    </w:div>
    <w:div w:id="290088799">
      <w:bodyDiv w:val="1"/>
      <w:marLeft w:val="0"/>
      <w:marRight w:val="0"/>
      <w:marTop w:val="0"/>
      <w:marBottom w:val="0"/>
      <w:divBdr>
        <w:top w:val="none" w:sz="0" w:space="0" w:color="auto"/>
        <w:left w:val="none" w:sz="0" w:space="0" w:color="auto"/>
        <w:bottom w:val="none" w:sz="0" w:space="0" w:color="auto"/>
        <w:right w:val="none" w:sz="0" w:space="0" w:color="auto"/>
      </w:divBdr>
    </w:div>
    <w:div w:id="290212280">
      <w:bodyDiv w:val="1"/>
      <w:marLeft w:val="0"/>
      <w:marRight w:val="0"/>
      <w:marTop w:val="0"/>
      <w:marBottom w:val="0"/>
      <w:divBdr>
        <w:top w:val="none" w:sz="0" w:space="0" w:color="auto"/>
        <w:left w:val="none" w:sz="0" w:space="0" w:color="auto"/>
        <w:bottom w:val="none" w:sz="0" w:space="0" w:color="auto"/>
        <w:right w:val="none" w:sz="0" w:space="0" w:color="auto"/>
      </w:divBdr>
    </w:div>
    <w:div w:id="290400143">
      <w:bodyDiv w:val="1"/>
      <w:marLeft w:val="0"/>
      <w:marRight w:val="0"/>
      <w:marTop w:val="0"/>
      <w:marBottom w:val="0"/>
      <w:divBdr>
        <w:top w:val="none" w:sz="0" w:space="0" w:color="auto"/>
        <w:left w:val="none" w:sz="0" w:space="0" w:color="auto"/>
        <w:bottom w:val="none" w:sz="0" w:space="0" w:color="auto"/>
        <w:right w:val="none" w:sz="0" w:space="0" w:color="auto"/>
      </w:divBdr>
    </w:div>
    <w:div w:id="290551490">
      <w:bodyDiv w:val="1"/>
      <w:marLeft w:val="0"/>
      <w:marRight w:val="0"/>
      <w:marTop w:val="0"/>
      <w:marBottom w:val="0"/>
      <w:divBdr>
        <w:top w:val="none" w:sz="0" w:space="0" w:color="auto"/>
        <w:left w:val="none" w:sz="0" w:space="0" w:color="auto"/>
        <w:bottom w:val="none" w:sz="0" w:space="0" w:color="auto"/>
        <w:right w:val="none" w:sz="0" w:space="0" w:color="auto"/>
      </w:divBdr>
    </w:div>
    <w:div w:id="290593976">
      <w:bodyDiv w:val="1"/>
      <w:marLeft w:val="0"/>
      <w:marRight w:val="0"/>
      <w:marTop w:val="0"/>
      <w:marBottom w:val="0"/>
      <w:divBdr>
        <w:top w:val="none" w:sz="0" w:space="0" w:color="auto"/>
        <w:left w:val="none" w:sz="0" w:space="0" w:color="auto"/>
        <w:bottom w:val="none" w:sz="0" w:space="0" w:color="auto"/>
        <w:right w:val="none" w:sz="0" w:space="0" w:color="auto"/>
      </w:divBdr>
    </w:div>
    <w:div w:id="290674466">
      <w:bodyDiv w:val="1"/>
      <w:marLeft w:val="0"/>
      <w:marRight w:val="0"/>
      <w:marTop w:val="0"/>
      <w:marBottom w:val="0"/>
      <w:divBdr>
        <w:top w:val="none" w:sz="0" w:space="0" w:color="auto"/>
        <w:left w:val="none" w:sz="0" w:space="0" w:color="auto"/>
        <w:bottom w:val="none" w:sz="0" w:space="0" w:color="auto"/>
        <w:right w:val="none" w:sz="0" w:space="0" w:color="auto"/>
      </w:divBdr>
    </w:div>
    <w:div w:id="290867765">
      <w:bodyDiv w:val="1"/>
      <w:marLeft w:val="0"/>
      <w:marRight w:val="0"/>
      <w:marTop w:val="0"/>
      <w:marBottom w:val="0"/>
      <w:divBdr>
        <w:top w:val="none" w:sz="0" w:space="0" w:color="auto"/>
        <w:left w:val="none" w:sz="0" w:space="0" w:color="auto"/>
        <w:bottom w:val="none" w:sz="0" w:space="0" w:color="auto"/>
        <w:right w:val="none" w:sz="0" w:space="0" w:color="auto"/>
      </w:divBdr>
    </w:div>
    <w:div w:id="291061471">
      <w:bodyDiv w:val="1"/>
      <w:marLeft w:val="0"/>
      <w:marRight w:val="0"/>
      <w:marTop w:val="0"/>
      <w:marBottom w:val="0"/>
      <w:divBdr>
        <w:top w:val="none" w:sz="0" w:space="0" w:color="auto"/>
        <w:left w:val="none" w:sz="0" w:space="0" w:color="auto"/>
        <w:bottom w:val="none" w:sz="0" w:space="0" w:color="auto"/>
        <w:right w:val="none" w:sz="0" w:space="0" w:color="auto"/>
      </w:divBdr>
    </w:div>
    <w:div w:id="291181104">
      <w:bodyDiv w:val="1"/>
      <w:marLeft w:val="0"/>
      <w:marRight w:val="0"/>
      <w:marTop w:val="0"/>
      <w:marBottom w:val="0"/>
      <w:divBdr>
        <w:top w:val="none" w:sz="0" w:space="0" w:color="auto"/>
        <w:left w:val="none" w:sz="0" w:space="0" w:color="auto"/>
        <w:bottom w:val="none" w:sz="0" w:space="0" w:color="auto"/>
        <w:right w:val="none" w:sz="0" w:space="0" w:color="auto"/>
      </w:divBdr>
    </w:div>
    <w:div w:id="291404612">
      <w:bodyDiv w:val="1"/>
      <w:marLeft w:val="0"/>
      <w:marRight w:val="0"/>
      <w:marTop w:val="0"/>
      <w:marBottom w:val="0"/>
      <w:divBdr>
        <w:top w:val="none" w:sz="0" w:space="0" w:color="auto"/>
        <w:left w:val="none" w:sz="0" w:space="0" w:color="auto"/>
        <w:bottom w:val="none" w:sz="0" w:space="0" w:color="auto"/>
        <w:right w:val="none" w:sz="0" w:space="0" w:color="auto"/>
      </w:divBdr>
    </w:div>
    <w:div w:id="291450304">
      <w:bodyDiv w:val="1"/>
      <w:marLeft w:val="0"/>
      <w:marRight w:val="0"/>
      <w:marTop w:val="0"/>
      <w:marBottom w:val="0"/>
      <w:divBdr>
        <w:top w:val="none" w:sz="0" w:space="0" w:color="auto"/>
        <w:left w:val="none" w:sz="0" w:space="0" w:color="auto"/>
        <w:bottom w:val="none" w:sz="0" w:space="0" w:color="auto"/>
        <w:right w:val="none" w:sz="0" w:space="0" w:color="auto"/>
      </w:divBdr>
    </w:div>
    <w:div w:id="291832917">
      <w:bodyDiv w:val="1"/>
      <w:marLeft w:val="0"/>
      <w:marRight w:val="0"/>
      <w:marTop w:val="0"/>
      <w:marBottom w:val="0"/>
      <w:divBdr>
        <w:top w:val="none" w:sz="0" w:space="0" w:color="auto"/>
        <w:left w:val="none" w:sz="0" w:space="0" w:color="auto"/>
        <w:bottom w:val="none" w:sz="0" w:space="0" w:color="auto"/>
        <w:right w:val="none" w:sz="0" w:space="0" w:color="auto"/>
      </w:divBdr>
    </w:div>
    <w:div w:id="292105441">
      <w:bodyDiv w:val="1"/>
      <w:marLeft w:val="0"/>
      <w:marRight w:val="0"/>
      <w:marTop w:val="0"/>
      <w:marBottom w:val="0"/>
      <w:divBdr>
        <w:top w:val="none" w:sz="0" w:space="0" w:color="auto"/>
        <w:left w:val="none" w:sz="0" w:space="0" w:color="auto"/>
        <w:bottom w:val="none" w:sz="0" w:space="0" w:color="auto"/>
        <w:right w:val="none" w:sz="0" w:space="0" w:color="auto"/>
      </w:divBdr>
    </w:div>
    <w:div w:id="292247222">
      <w:bodyDiv w:val="1"/>
      <w:marLeft w:val="0"/>
      <w:marRight w:val="0"/>
      <w:marTop w:val="0"/>
      <w:marBottom w:val="0"/>
      <w:divBdr>
        <w:top w:val="none" w:sz="0" w:space="0" w:color="auto"/>
        <w:left w:val="none" w:sz="0" w:space="0" w:color="auto"/>
        <w:bottom w:val="none" w:sz="0" w:space="0" w:color="auto"/>
        <w:right w:val="none" w:sz="0" w:space="0" w:color="auto"/>
      </w:divBdr>
    </w:div>
    <w:div w:id="292253546">
      <w:bodyDiv w:val="1"/>
      <w:marLeft w:val="0"/>
      <w:marRight w:val="0"/>
      <w:marTop w:val="0"/>
      <w:marBottom w:val="0"/>
      <w:divBdr>
        <w:top w:val="none" w:sz="0" w:space="0" w:color="auto"/>
        <w:left w:val="none" w:sz="0" w:space="0" w:color="auto"/>
        <w:bottom w:val="none" w:sz="0" w:space="0" w:color="auto"/>
        <w:right w:val="none" w:sz="0" w:space="0" w:color="auto"/>
      </w:divBdr>
    </w:div>
    <w:div w:id="292297065">
      <w:bodyDiv w:val="1"/>
      <w:marLeft w:val="0"/>
      <w:marRight w:val="0"/>
      <w:marTop w:val="0"/>
      <w:marBottom w:val="0"/>
      <w:divBdr>
        <w:top w:val="none" w:sz="0" w:space="0" w:color="auto"/>
        <w:left w:val="none" w:sz="0" w:space="0" w:color="auto"/>
        <w:bottom w:val="none" w:sz="0" w:space="0" w:color="auto"/>
        <w:right w:val="none" w:sz="0" w:space="0" w:color="auto"/>
      </w:divBdr>
    </w:div>
    <w:div w:id="292297231">
      <w:bodyDiv w:val="1"/>
      <w:marLeft w:val="0"/>
      <w:marRight w:val="0"/>
      <w:marTop w:val="0"/>
      <w:marBottom w:val="0"/>
      <w:divBdr>
        <w:top w:val="none" w:sz="0" w:space="0" w:color="auto"/>
        <w:left w:val="none" w:sz="0" w:space="0" w:color="auto"/>
        <w:bottom w:val="none" w:sz="0" w:space="0" w:color="auto"/>
        <w:right w:val="none" w:sz="0" w:space="0" w:color="auto"/>
      </w:divBdr>
    </w:div>
    <w:div w:id="292562977">
      <w:bodyDiv w:val="1"/>
      <w:marLeft w:val="0"/>
      <w:marRight w:val="0"/>
      <w:marTop w:val="0"/>
      <w:marBottom w:val="0"/>
      <w:divBdr>
        <w:top w:val="none" w:sz="0" w:space="0" w:color="auto"/>
        <w:left w:val="none" w:sz="0" w:space="0" w:color="auto"/>
        <w:bottom w:val="none" w:sz="0" w:space="0" w:color="auto"/>
        <w:right w:val="none" w:sz="0" w:space="0" w:color="auto"/>
      </w:divBdr>
    </w:div>
    <w:div w:id="292634465">
      <w:bodyDiv w:val="1"/>
      <w:marLeft w:val="0"/>
      <w:marRight w:val="0"/>
      <w:marTop w:val="0"/>
      <w:marBottom w:val="0"/>
      <w:divBdr>
        <w:top w:val="none" w:sz="0" w:space="0" w:color="auto"/>
        <w:left w:val="none" w:sz="0" w:space="0" w:color="auto"/>
        <w:bottom w:val="none" w:sz="0" w:space="0" w:color="auto"/>
        <w:right w:val="none" w:sz="0" w:space="0" w:color="auto"/>
      </w:divBdr>
    </w:div>
    <w:div w:id="292758501">
      <w:bodyDiv w:val="1"/>
      <w:marLeft w:val="0"/>
      <w:marRight w:val="0"/>
      <w:marTop w:val="0"/>
      <w:marBottom w:val="0"/>
      <w:divBdr>
        <w:top w:val="none" w:sz="0" w:space="0" w:color="auto"/>
        <w:left w:val="none" w:sz="0" w:space="0" w:color="auto"/>
        <w:bottom w:val="none" w:sz="0" w:space="0" w:color="auto"/>
        <w:right w:val="none" w:sz="0" w:space="0" w:color="auto"/>
      </w:divBdr>
    </w:div>
    <w:div w:id="292827178">
      <w:bodyDiv w:val="1"/>
      <w:marLeft w:val="0"/>
      <w:marRight w:val="0"/>
      <w:marTop w:val="0"/>
      <w:marBottom w:val="0"/>
      <w:divBdr>
        <w:top w:val="none" w:sz="0" w:space="0" w:color="auto"/>
        <w:left w:val="none" w:sz="0" w:space="0" w:color="auto"/>
        <w:bottom w:val="none" w:sz="0" w:space="0" w:color="auto"/>
        <w:right w:val="none" w:sz="0" w:space="0" w:color="auto"/>
      </w:divBdr>
    </w:div>
    <w:div w:id="292908800">
      <w:bodyDiv w:val="1"/>
      <w:marLeft w:val="0"/>
      <w:marRight w:val="0"/>
      <w:marTop w:val="0"/>
      <w:marBottom w:val="0"/>
      <w:divBdr>
        <w:top w:val="none" w:sz="0" w:space="0" w:color="auto"/>
        <w:left w:val="none" w:sz="0" w:space="0" w:color="auto"/>
        <w:bottom w:val="none" w:sz="0" w:space="0" w:color="auto"/>
        <w:right w:val="none" w:sz="0" w:space="0" w:color="auto"/>
      </w:divBdr>
    </w:div>
    <w:div w:id="293221540">
      <w:bodyDiv w:val="1"/>
      <w:marLeft w:val="0"/>
      <w:marRight w:val="0"/>
      <w:marTop w:val="0"/>
      <w:marBottom w:val="0"/>
      <w:divBdr>
        <w:top w:val="none" w:sz="0" w:space="0" w:color="auto"/>
        <w:left w:val="none" w:sz="0" w:space="0" w:color="auto"/>
        <w:bottom w:val="none" w:sz="0" w:space="0" w:color="auto"/>
        <w:right w:val="none" w:sz="0" w:space="0" w:color="auto"/>
      </w:divBdr>
    </w:div>
    <w:div w:id="293799146">
      <w:bodyDiv w:val="1"/>
      <w:marLeft w:val="0"/>
      <w:marRight w:val="0"/>
      <w:marTop w:val="0"/>
      <w:marBottom w:val="0"/>
      <w:divBdr>
        <w:top w:val="none" w:sz="0" w:space="0" w:color="auto"/>
        <w:left w:val="none" w:sz="0" w:space="0" w:color="auto"/>
        <w:bottom w:val="none" w:sz="0" w:space="0" w:color="auto"/>
        <w:right w:val="none" w:sz="0" w:space="0" w:color="auto"/>
      </w:divBdr>
    </w:div>
    <w:div w:id="293870328">
      <w:bodyDiv w:val="1"/>
      <w:marLeft w:val="0"/>
      <w:marRight w:val="0"/>
      <w:marTop w:val="0"/>
      <w:marBottom w:val="0"/>
      <w:divBdr>
        <w:top w:val="none" w:sz="0" w:space="0" w:color="auto"/>
        <w:left w:val="none" w:sz="0" w:space="0" w:color="auto"/>
        <w:bottom w:val="none" w:sz="0" w:space="0" w:color="auto"/>
        <w:right w:val="none" w:sz="0" w:space="0" w:color="auto"/>
      </w:divBdr>
    </w:div>
    <w:div w:id="294071001">
      <w:bodyDiv w:val="1"/>
      <w:marLeft w:val="0"/>
      <w:marRight w:val="0"/>
      <w:marTop w:val="0"/>
      <w:marBottom w:val="0"/>
      <w:divBdr>
        <w:top w:val="none" w:sz="0" w:space="0" w:color="auto"/>
        <w:left w:val="none" w:sz="0" w:space="0" w:color="auto"/>
        <w:bottom w:val="none" w:sz="0" w:space="0" w:color="auto"/>
        <w:right w:val="none" w:sz="0" w:space="0" w:color="auto"/>
      </w:divBdr>
    </w:div>
    <w:div w:id="294138902">
      <w:bodyDiv w:val="1"/>
      <w:marLeft w:val="0"/>
      <w:marRight w:val="0"/>
      <w:marTop w:val="0"/>
      <w:marBottom w:val="0"/>
      <w:divBdr>
        <w:top w:val="none" w:sz="0" w:space="0" w:color="auto"/>
        <w:left w:val="none" w:sz="0" w:space="0" w:color="auto"/>
        <w:bottom w:val="none" w:sz="0" w:space="0" w:color="auto"/>
        <w:right w:val="none" w:sz="0" w:space="0" w:color="auto"/>
      </w:divBdr>
    </w:div>
    <w:div w:id="294142438">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4335291">
      <w:bodyDiv w:val="1"/>
      <w:marLeft w:val="0"/>
      <w:marRight w:val="0"/>
      <w:marTop w:val="0"/>
      <w:marBottom w:val="0"/>
      <w:divBdr>
        <w:top w:val="none" w:sz="0" w:space="0" w:color="auto"/>
        <w:left w:val="none" w:sz="0" w:space="0" w:color="auto"/>
        <w:bottom w:val="none" w:sz="0" w:space="0" w:color="auto"/>
        <w:right w:val="none" w:sz="0" w:space="0" w:color="auto"/>
      </w:divBdr>
    </w:div>
    <w:div w:id="294415287">
      <w:bodyDiv w:val="1"/>
      <w:marLeft w:val="0"/>
      <w:marRight w:val="0"/>
      <w:marTop w:val="0"/>
      <w:marBottom w:val="0"/>
      <w:divBdr>
        <w:top w:val="none" w:sz="0" w:space="0" w:color="auto"/>
        <w:left w:val="none" w:sz="0" w:space="0" w:color="auto"/>
        <w:bottom w:val="none" w:sz="0" w:space="0" w:color="auto"/>
        <w:right w:val="none" w:sz="0" w:space="0" w:color="auto"/>
      </w:divBdr>
    </w:div>
    <w:div w:id="294533027">
      <w:bodyDiv w:val="1"/>
      <w:marLeft w:val="0"/>
      <w:marRight w:val="0"/>
      <w:marTop w:val="0"/>
      <w:marBottom w:val="0"/>
      <w:divBdr>
        <w:top w:val="none" w:sz="0" w:space="0" w:color="auto"/>
        <w:left w:val="none" w:sz="0" w:space="0" w:color="auto"/>
        <w:bottom w:val="none" w:sz="0" w:space="0" w:color="auto"/>
        <w:right w:val="none" w:sz="0" w:space="0" w:color="auto"/>
      </w:divBdr>
    </w:div>
    <w:div w:id="294679162">
      <w:bodyDiv w:val="1"/>
      <w:marLeft w:val="0"/>
      <w:marRight w:val="0"/>
      <w:marTop w:val="0"/>
      <w:marBottom w:val="0"/>
      <w:divBdr>
        <w:top w:val="none" w:sz="0" w:space="0" w:color="auto"/>
        <w:left w:val="none" w:sz="0" w:space="0" w:color="auto"/>
        <w:bottom w:val="none" w:sz="0" w:space="0" w:color="auto"/>
        <w:right w:val="none" w:sz="0" w:space="0" w:color="auto"/>
      </w:divBdr>
    </w:div>
    <w:div w:id="294719225">
      <w:bodyDiv w:val="1"/>
      <w:marLeft w:val="0"/>
      <w:marRight w:val="0"/>
      <w:marTop w:val="0"/>
      <w:marBottom w:val="0"/>
      <w:divBdr>
        <w:top w:val="none" w:sz="0" w:space="0" w:color="auto"/>
        <w:left w:val="none" w:sz="0" w:space="0" w:color="auto"/>
        <w:bottom w:val="none" w:sz="0" w:space="0" w:color="auto"/>
        <w:right w:val="none" w:sz="0" w:space="0" w:color="auto"/>
      </w:divBdr>
    </w:div>
    <w:div w:id="294721824">
      <w:bodyDiv w:val="1"/>
      <w:marLeft w:val="0"/>
      <w:marRight w:val="0"/>
      <w:marTop w:val="0"/>
      <w:marBottom w:val="0"/>
      <w:divBdr>
        <w:top w:val="none" w:sz="0" w:space="0" w:color="auto"/>
        <w:left w:val="none" w:sz="0" w:space="0" w:color="auto"/>
        <w:bottom w:val="none" w:sz="0" w:space="0" w:color="auto"/>
        <w:right w:val="none" w:sz="0" w:space="0" w:color="auto"/>
      </w:divBdr>
    </w:div>
    <w:div w:id="295065288">
      <w:bodyDiv w:val="1"/>
      <w:marLeft w:val="0"/>
      <w:marRight w:val="0"/>
      <w:marTop w:val="0"/>
      <w:marBottom w:val="0"/>
      <w:divBdr>
        <w:top w:val="none" w:sz="0" w:space="0" w:color="auto"/>
        <w:left w:val="none" w:sz="0" w:space="0" w:color="auto"/>
        <w:bottom w:val="none" w:sz="0" w:space="0" w:color="auto"/>
        <w:right w:val="none" w:sz="0" w:space="0" w:color="auto"/>
      </w:divBdr>
    </w:div>
    <w:div w:id="295108828">
      <w:bodyDiv w:val="1"/>
      <w:marLeft w:val="0"/>
      <w:marRight w:val="0"/>
      <w:marTop w:val="0"/>
      <w:marBottom w:val="0"/>
      <w:divBdr>
        <w:top w:val="none" w:sz="0" w:space="0" w:color="auto"/>
        <w:left w:val="none" w:sz="0" w:space="0" w:color="auto"/>
        <w:bottom w:val="none" w:sz="0" w:space="0" w:color="auto"/>
        <w:right w:val="none" w:sz="0" w:space="0" w:color="auto"/>
      </w:divBdr>
    </w:div>
    <w:div w:id="295109167">
      <w:bodyDiv w:val="1"/>
      <w:marLeft w:val="0"/>
      <w:marRight w:val="0"/>
      <w:marTop w:val="0"/>
      <w:marBottom w:val="0"/>
      <w:divBdr>
        <w:top w:val="none" w:sz="0" w:space="0" w:color="auto"/>
        <w:left w:val="none" w:sz="0" w:space="0" w:color="auto"/>
        <w:bottom w:val="none" w:sz="0" w:space="0" w:color="auto"/>
        <w:right w:val="none" w:sz="0" w:space="0" w:color="auto"/>
      </w:divBdr>
    </w:div>
    <w:div w:id="295331205">
      <w:bodyDiv w:val="1"/>
      <w:marLeft w:val="0"/>
      <w:marRight w:val="0"/>
      <w:marTop w:val="0"/>
      <w:marBottom w:val="0"/>
      <w:divBdr>
        <w:top w:val="none" w:sz="0" w:space="0" w:color="auto"/>
        <w:left w:val="none" w:sz="0" w:space="0" w:color="auto"/>
        <w:bottom w:val="none" w:sz="0" w:space="0" w:color="auto"/>
        <w:right w:val="none" w:sz="0" w:space="0" w:color="auto"/>
      </w:divBdr>
    </w:div>
    <w:div w:id="295451113">
      <w:bodyDiv w:val="1"/>
      <w:marLeft w:val="0"/>
      <w:marRight w:val="0"/>
      <w:marTop w:val="0"/>
      <w:marBottom w:val="0"/>
      <w:divBdr>
        <w:top w:val="none" w:sz="0" w:space="0" w:color="auto"/>
        <w:left w:val="none" w:sz="0" w:space="0" w:color="auto"/>
        <w:bottom w:val="none" w:sz="0" w:space="0" w:color="auto"/>
        <w:right w:val="none" w:sz="0" w:space="0" w:color="auto"/>
      </w:divBdr>
    </w:div>
    <w:div w:id="295523545">
      <w:bodyDiv w:val="1"/>
      <w:marLeft w:val="0"/>
      <w:marRight w:val="0"/>
      <w:marTop w:val="0"/>
      <w:marBottom w:val="0"/>
      <w:divBdr>
        <w:top w:val="none" w:sz="0" w:space="0" w:color="auto"/>
        <w:left w:val="none" w:sz="0" w:space="0" w:color="auto"/>
        <w:bottom w:val="none" w:sz="0" w:space="0" w:color="auto"/>
        <w:right w:val="none" w:sz="0" w:space="0" w:color="auto"/>
      </w:divBdr>
    </w:div>
    <w:div w:id="295571906">
      <w:bodyDiv w:val="1"/>
      <w:marLeft w:val="0"/>
      <w:marRight w:val="0"/>
      <w:marTop w:val="0"/>
      <w:marBottom w:val="0"/>
      <w:divBdr>
        <w:top w:val="none" w:sz="0" w:space="0" w:color="auto"/>
        <w:left w:val="none" w:sz="0" w:space="0" w:color="auto"/>
        <w:bottom w:val="none" w:sz="0" w:space="0" w:color="auto"/>
        <w:right w:val="none" w:sz="0" w:space="0" w:color="auto"/>
      </w:divBdr>
    </w:div>
    <w:div w:id="295648213">
      <w:bodyDiv w:val="1"/>
      <w:marLeft w:val="0"/>
      <w:marRight w:val="0"/>
      <w:marTop w:val="0"/>
      <w:marBottom w:val="0"/>
      <w:divBdr>
        <w:top w:val="none" w:sz="0" w:space="0" w:color="auto"/>
        <w:left w:val="none" w:sz="0" w:space="0" w:color="auto"/>
        <w:bottom w:val="none" w:sz="0" w:space="0" w:color="auto"/>
        <w:right w:val="none" w:sz="0" w:space="0" w:color="auto"/>
      </w:divBdr>
    </w:div>
    <w:div w:id="295650139">
      <w:bodyDiv w:val="1"/>
      <w:marLeft w:val="0"/>
      <w:marRight w:val="0"/>
      <w:marTop w:val="0"/>
      <w:marBottom w:val="0"/>
      <w:divBdr>
        <w:top w:val="none" w:sz="0" w:space="0" w:color="auto"/>
        <w:left w:val="none" w:sz="0" w:space="0" w:color="auto"/>
        <w:bottom w:val="none" w:sz="0" w:space="0" w:color="auto"/>
        <w:right w:val="none" w:sz="0" w:space="0" w:color="auto"/>
      </w:divBdr>
    </w:div>
    <w:div w:id="295721398">
      <w:bodyDiv w:val="1"/>
      <w:marLeft w:val="0"/>
      <w:marRight w:val="0"/>
      <w:marTop w:val="0"/>
      <w:marBottom w:val="0"/>
      <w:divBdr>
        <w:top w:val="none" w:sz="0" w:space="0" w:color="auto"/>
        <w:left w:val="none" w:sz="0" w:space="0" w:color="auto"/>
        <w:bottom w:val="none" w:sz="0" w:space="0" w:color="auto"/>
        <w:right w:val="none" w:sz="0" w:space="0" w:color="auto"/>
      </w:divBdr>
    </w:div>
    <w:div w:id="295724257">
      <w:bodyDiv w:val="1"/>
      <w:marLeft w:val="0"/>
      <w:marRight w:val="0"/>
      <w:marTop w:val="0"/>
      <w:marBottom w:val="0"/>
      <w:divBdr>
        <w:top w:val="none" w:sz="0" w:space="0" w:color="auto"/>
        <w:left w:val="none" w:sz="0" w:space="0" w:color="auto"/>
        <w:bottom w:val="none" w:sz="0" w:space="0" w:color="auto"/>
        <w:right w:val="none" w:sz="0" w:space="0" w:color="auto"/>
      </w:divBdr>
    </w:div>
    <w:div w:id="295991928">
      <w:bodyDiv w:val="1"/>
      <w:marLeft w:val="0"/>
      <w:marRight w:val="0"/>
      <w:marTop w:val="0"/>
      <w:marBottom w:val="0"/>
      <w:divBdr>
        <w:top w:val="none" w:sz="0" w:space="0" w:color="auto"/>
        <w:left w:val="none" w:sz="0" w:space="0" w:color="auto"/>
        <w:bottom w:val="none" w:sz="0" w:space="0" w:color="auto"/>
        <w:right w:val="none" w:sz="0" w:space="0" w:color="auto"/>
      </w:divBdr>
    </w:div>
    <w:div w:id="296187414">
      <w:bodyDiv w:val="1"/>
      <w:marLeft w:val="0"/>
      <w:marRight w:val="0"/>
      <w:marTop w:val="0"/>
      <w:marBottom w:val="0"/>
      <w:divBdr>
        <w:top w:val="none" w:sz="0" w:space="0" w:color="auto"/>
        <w:left w:val="none" w:sz="0" w:space="0" w:color="auto"/>
        <w:bottom w:val="none" w:sz="0" w:space="0" w:color="auto"/>
        <w:right w:val="none" w:sz="0" w:space="0" w:color="auto"/>
      </w:divBdr>
    </w:div>
    <w:div w:id="296225493">
      <w:bodyDiv w:val="1"/>
      <w:marLeft w:val="0"/>
      <w:marRight w:val="0"/>
      <w:marTop w:val="0"/>
      <w:marBottom w:val="0"/>
      <w:divBdr>
        <w:top w:val="none" w:sz="0" w:space="0" w:color="auto"/>
        <w:left w:val="none" w:sz="0" w:space="0" w:color="auto"/>
        <w:bottom w:val="none" w:sz="0" w:space="0" w:color="auto"/>
        <w:right w:val="none" w:sz="0" w:space="0" w:color="auto"/>
      </w:divBdr>
    </w:div>
    <w:div w:id="296230410">
      <w:bodyDiv w:val="1"/>
      <w:marLeft w:val="0"/>
      <w:marRight w:val="0"/>
      <w:marTop w:val="0"/>
      <w:marBottom w:val="0"/>
      <w:divBdr>
        <w:top w:val="none" w:sz="0" w:space="0" w:color="auto"/>
        <w:left w:val="none" w:sz="0" w:space="0" w:color="auto"/>
        <w:bottom w:val="none" w:sz="0" w:space="0" w:color="auto"/>
        <w:right w:val="none" w:sz="0" w:space="0" w:color="auto"/>
      </w:divBdr>
    </w:div>
    <w:div w:id="296377275">
      <w:bodyDiv w:val="1"/>
      <w:marLeft w:val="0"/>
      <w:marRight w:val="0"/>
      <w:marTop w:val="0"/>
      <w:marBottom w:val="0"/>
      <w:divBdr>
        <w:top w:val="none" w:sz="0" w:space="0" w:color="auto"/>
        <w:left w:val="none" w:sz="0" w:space="0" w:color="auto"/>
        <w:bottom w:val="none" w:sz="0" w:space="0" w:color="auto"/>
        <w:right w:val="none" w:sz="0" w:space="0" w:color="auto"/>
      </w:divBdr>
    </w:div>
    <w:div w:id="296689102">
      <w:bodyDiv w:val="1"/>
      <w:marLeft w:val="0"/>
      <w:marRight w:val="0"/>
      <w:marTop w:val="0"/>
      <w:marBottom w:val="0"/>
      <w:divBdr>
        <w:top w:val="none" w:sz="0" w:space="0" w:color="auto"/>
        <w:left w:val="none" w:sz="0" w:space="0" w:color="auto"/>
        <w:bottom w:val="none" w:sz="0" w:space="0" w:color="auto"/>
        <w:right w:val="none" w:sz="0" w:space="0" w:color="auto"/>
      </w:divBdr>
    </w:div>
    <w:div w:id="296765745">
      <w:bodyDiv w:val="1"/>
      <w:marLeft w:val="0"/>
      <w:marRight w:val="0"/>
      <w:marTop w:val="0"/>
      <w:marBottom w:val="0"/>
      <w:divBdr>
        <w:top w:val="none" w:sz="0" w:space="0" w:color="auto"/>
        <w:left w:val="none" w:sz="0" w:space="0" w:color="auto"/>
        <w:bottom w:val="none" w:sz="0" w:space="0" w:color="auto"/>
        <w:right w:val="none" w:sz="0" w:space="0" w:color="auto"/>
      </w:divBdr>
    </w:div>
    <w:div w:id="296842838">
      <w:bodyDiv w:val="1"/>
      <w:marLeft w:val="0"/>
      <w:marRight w:val="0"/>
      <w:marTop w:val="0"/>
      <w:marBottom w:val="0"/>
      <w:divBdr>
        <w:top w:val="none" w:sz="0" w:space="0" w:color="auto"/>
        <w:left w:val="none" w:sz="0" w:space="0" w:color="auto"/>
        <w:bottom w:val="none" w:sz="0" w:space="0" w:color="auto"/>
        <w:right w:val="none" w:sz="0" w:space="0" w:color="auto"/>
      </w:divBdr>
    </w:div>
    <w:div w:id="296953818">
      <w:bodyDiv w:val="1"/>
      <w:marLeft w:val="0"/>
      <w:marRight w:val="0"/>
      <w:marTop w:val="0"/>
      <w:marBottom w:val="0"/>
      <w:divBdr>
        <w:top w:val="none" w:sz="0" w:space="0" w:color="auto"/>
        <w:left w:val="none" w:sz="0" w:space="0" w:color="auto"/>
        <w:bottom w:val="none" w:sz="0" w:space="0" w:color="auto"/>
        <w:right w:val="none" w:sz="0" w:space="0" w:color="auto"/>
      </w:divBdr>
    </w:div>
    <w:div w:id="297032881">
      <w:bodyDiv w:val="1"/>
      <w:marLeft w:val="0"/>
      <w:marRight w:val="0"/>
      <w:marTop w:val="0"/>
      <w:marBottom w:val="0"/>
      <w:divBdr>
        <w:top w:val="none" w:sz="0" w:space="0" w:color="auto"/>
        <w:left w:val="none" w:sz="0" w:space="0" w:color="auto"/>
        <w:bottom w:val="none" w:sz="0" w:space="0" w:color="auto"/>
        <w:right w:val="none" w:sz="0" w:space="0" w:color="auto"/>
      </w:divBdr>
    </w:div>
    <w:div w:id="297152982">
      <w:bodyDiv w:val="1"/>
      <w:marLeft w:val="0"/>
      <w:marRight w:val="0"/>
      <w:marTop w:val="0"/>
      <w:marBottom w:val="0"/>
      <w:divBdr>
        <w:top w:val="none" w:sz="0" w:space="0" w:color="auto"/>
        <w:left w:val="none" w:sz="0" w:space="0" w:color="auto"/>
        <w:bottom w:val="none" w:sz="0" w:space="0" w:color="auto"/>
        <w:right w:val="none" w:sz="0" w:space="0" w:color="auto"/>
      </w:divBdr>
    </w:div>
    <w:div w:id="297224283">
      <w:bodyDiv w:val="1"/>
      <w:marLeft w:val="0"/>
      <w:marRight w:val="0"/>
      <w:marTop w:val="0"/>
      <w:marBottom w:val="0"/>
      <w:divBdr>
        <w:top w:val="none" w:sz="0" w:space="0" w:color="auto"/>
        <w:left w:val="none" w:sz="0" w:space="0" w:color="auto"/>
        <w:bottom w:val="none" w:sz="0" w:space="0" w:color="auto"/>
        <w:right w:val="none" w:sz="0" w:space="0" w:color="auto"/>
      </w:divBdr>
    </w:div>
    <w:div w:id="297347278">
      <w:bodyDiv w:val="1"/>
      <w:marLeft w:val="0"/>
      <w:marRight w:val="0"/>
      <w:marTop w:val="0"/>
      <w:marBottom w:val="0"/>
      <w:divBdr>
        <w:top w:val="none" w:sz="0" w:space="0" w:color="auto"/>
        <w:left w:val="none" w:sz="0" w:space="0" w:color="auto"/>
        <w:bottom w:val="none" w:sz="0" w:space="0" w:color="auto"/>
        <w:right w:val="none" w:sz="0" w:space="0" w:color="auto"/>
      </w:divBdr>
    </w:div>
    <w:div w:id="297414967">
      <w:bodyDiv w:val="1"/>
      <w:marLeft w:val="0"/>
      <w:marRight w:val="0"/>
      <w:marTop w:val="0"/>
      <w:marBottom w:val="0"/>
      <w:divBdr>
        <w:top w:val="none" w:sz="0" w:space="0" w:color="auto"/>
        <w:left w:val="none" w:sz="0" w:space="0" w:color="auto"/>
        <w:bottom w:val="none" w:sz="0" w:space="0" w:color="auto"/>
        <w:right w:val="none" w:sz="0" w:space="0" w:color="auto"/>
      </w:divBdr>
    </w:div>
    <w:div w:id="297614223">
      <w:bodyDiv w:val="1"/>
      <w:marLeft w:val="0"/>
      <w:marRight w:val="0"/>
      <w:marTop w:val="0"/>
      <w:marBottom w:val="0"/>
      <w:divBdr>
        <w:top w:val="none" w:sz="0" w:space="0" w:color="auto"/>
        <w:left w:val="none" w:sz="0" w:space="0" w:color="auto"/>
        <w:bottom w:val="none" w:sz="0" w:space="0" w:color="auto"/>
        <w:right w:val="none" w:sz="0" w:space="0" w:color="auto"/>
      </w:divBdr>
    </w:div>
    <w:div w:id="297684645">
      <w:bodyDiv w:val="1"/>
      <w:marLeft w:val="0"/>
      <w:marRight w:val="0"/>
      <w:marTop w:val="0"/>
      <w:marBottom w:val="0"/>
      <w:divBdr>
        <w:top w:val="none" w:sz="0" w:space="0" w:color="auto"/>
        <w:left w:val="none" w:sz="0" w:space="0" w:color="auto"/>
        <w:bottom w:val="none" w:sz="0" w:space="0" w:color="auto"/>
        <w:right w:val="none" w:sz="0" w:space="0" w:color="auto"/>
      </w:divBdr>
    </w:div>
    <w:div w:id="297957493">
      <w:bodyDiv w:val="1"/>
      <w:marLeft w:val="0"/>
      <w:marRight w:val="0"/>
      <w:marTop w:val="0"/>
      <w:marBottom w:val="0"/>
      <w:divBdr>
        <w:top w:val="none" w:sz="0" w:space="0" w:color="auto"/>
        <w:left w:val="none" w:sz="0" w:space="0" w:color="auto"/>
        <w:bottom w:val="none" w:sz="0" w:space="0" w:color="auto"/>
        <w:right w:val="none" w:sz="0" w:space="0" w:color="auto"/>
      </w:divBdr>
    </w:div>
    <w:div w:id="297959417">
      <w:bodyDiv w:val="1"/>
      <w:marLeft w:val="0"/>
      <w:marRight w:val="0"/>
      <w:marTop w:val="0"/>
      <w:marBottom w:val="0"/>
      <w:divBdr>
        <w:top w:val="none" w:sz="0" w:space="0" w:color="auto"/>
        <w:left w:val="none" w:sz="0" w:space="0" w:color="auto"/>
        <w:bottom w:val="none" w:sz="0" w:space="0" w:color="auto"/>
        <w:right w:val="none" w:sz="0" w:space="0" w:color="auto"/>
      </w:divBdr>
    </w:div>
    <w:div w:id="297998528">
      <w:bodyDiv w:val="1"/>
      <w:marLeft w:val="0"/>
      <w:marRight w:val="0"/>
      <w:marTop w:val="0"/>
      <w:marBottom w:val="0"/>
      <w:divBdr>
        <w:top w:val="none" w:sz="0" w:space="0" w:color="auto"/>
        <w:left w:val="none" w:sz="0" w:space="0" w:color="auto"/>
        <w:bottom w:val="none" w:sz="0" w:space="0" w:color="auto"/>
        <w:right w:val="none" w:sz="0" w:space="0" w:color="auto"/>
      </w:divBdr>
    </w:div>
    <w:div w:id="298074594">
      <w:bodyDiv w:val="1"/>
      <w:marLeft w:val="0"/>
      <w:marRight w:val="0"/>
      <w:marTop w:val="0"/>
      <w:marBottom w:val="0"/>
      <w:divBdr>
        <w:top w:val="none" w:sz="0" w:space="0" w:color="auto"/>
        <w:left w:val="none" w:sz="0" w:space="0" w:color="auto"/>
        <w:bottom w:val="none" w:sz="0" w:space="0" w:color="auto"/>
        <w:right w:val="none" w:sz="0" w:space="0" w:color="auto"/>
      </w:divBdr>
    </w:div>
    <w:div w:id="298263154">
      <w:bodyDiv w:val="1"/>
      <w:marLeft w:val="0"/>
      <w:marRight w:val="0"/>
      <w:marTop w:val="0"/>
      <w:marBottom w:val="0"/>
      <w:divBdr>
        <w:top w:val="none" w:sz="0" w:space="0" w:color="auto"/>
        <w:left w:val="none" w:sz="0" w:space="0" w:color="auto"/>
        <w:bottom w:val="none" w:sz="0" w:space="0" w:color="auto"/>
        <w:right w:val="none" w:sz="0" w:space="0" w:color="auto"/>
      </w:divBdr>
    </w:div>
    <w:div w:id="298339021">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808910">
      <w:bodyDiv w:val="1"/>
      <w:marLeft w:val="0"/>
      <w:marRight w:val="0"/>
      <w:marTop w:val="0"/>
      <w:marBottom w:val="0"/>
      <w:divBdr>
        <w:top w:val="none" w:sz="0" w:space="0" w:color="auto"/>
        <w:left w:val="none" w:sz="0" w:space="0" w:color="auto"/>
        <w:bottom w:val="none" w:sz="0" w:space="0" w:color="auto"/>
        <w:right w:val="none" w:sz="0" w:space="0" w:color="auto"/>
      </w:divBdr>
    </w:div>
    <w:div w:id="298875452">
      <w:bodyDiv w:val="1"/>
      <w:marLeft w:val="0"/>
      <w:marRight w:val="0"/>
      <w:marTop w:val="0"/>
      <w:marBottom w:val="0"/>
      <w:divBdr>
        <w:top w:val="none" w:sz="0" w:space="0" w:color="auto"/>
        <w:left w:val="none" w:sz="0" w:space="0" w:color="auto"/>
        <w:bottom w:val="none" w:sz="0" w:space="0" w:color="auto"/>
        <w:right w:val="none" w:sz="0" w:space="0" w:color="auto"/>
      </w:divBdr>
    </w:div>
    <w:div w:id="298919104">
      <w:bodyDiv w:val="1"/>
      <w:marLeft w:val="0"/>
      <w:marRight w:val="0"/>
      <w:marTop w:val="0"/>
      <w:marBottom w:val="0"/>
      <w:divBdr>
        <w:top w:val="none" w:sz="0" w:space="0" w:color="auto"/>
        <w:left w:val="none" w:sz="0" w:space="0" w:color="auto"/>
        <w:bottom w:val="none" w:sz="0" w:space="0" w:color="auto"/>
        <w:right w:val="none" w:sz="0" w:space="0" w:color="auto"/>
      </w:divBdr>
    </w:div>
    <w:div w:id="298919570">
      <w:bodyDiv w:val="1"/>
      <w:marLeft w:val="0"/>
      <w:marRight w:val="0"/>
      <w:marTop w:val="0"/>
      <w:marBottom w:val="0"/>
      <w:divBdr>
        <w:top w:val="none" w:sz="0" w:space="0" w:color="auto"/>
        <w:left w:val="none" w:sz="0" w:space="0" w:color="auto"/>
        <w:bottom w:val="none" w:sz="0" w:space="0" w:color="auto"/>
        <w:right w:val="none" w:sz="0" w:space="0" w:color="auto"/>
      </w:divBdr>
    </w:div>
    <w:div w:id="299069574">
      <w:bodyDiv w:val="1"/>
      <w:marLeft w:val="0"/>
      <w:marRight w:val="0"/>
      <w:marTop w:val="0"/>
      <w:marBottom w:val="0"/>
      <w:divBdr>
        <w:top w:val="none" w:sz="0" w:space="0" w:color="auto"/>
        <w:left w:val="none" w:sz="0" w:space="0" w:color="auto"/>
        <w:bottom w:val="none" w:sz="0" w:space="0" w:color="auto"/>
        <w:right w:val="none" w:sz="0" w:space="0" w:color="auto"/>
      </w:divBdr>
    </w:div>
    <w:div w:id="299120730">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380891">
      <w:bodyDiv w:val="1"/>
      <w:marLeft w:val="0"/>
      <w:marRight w:val="0"/>
      <w:marTop w:val="0"/>
      <w:marBottom w:val="0"/>
      <w:divBdr>
        <w:top w:val="none" w:sz="0" w:space="0" w:color="auto"/>
        <w:left w:val="none" w:sz="0" w:space="0" w:color="auto"/>
        <w:bottom w:val="none" w:sz="0" w:space="0" w:color="auto"/>
        <w:right w:val="none" w:sz="0" w:space="0" w:color="auto"/>
      </w:divBdr>
    </w:div>
    <w:div w:id="299381318">
      <w:bodyDiv w:val="1"/>
      <w:marLeft w:val="0"/>
      <w:marRight w:val="0"/>
      <w:marTop w:val="0"/>
      <w:marBottom w:val="0"/>
      <w:divBdr>
        <w:top w:val="none" w:sz="0" w:space="0" w:color="auto"/>
        <w:left w:val="none" w:sz="0" w:space="0" w:color="auto"/>
        <w:bottom w:val="none" w:sz="0" w:space="0" w:color="auto"/>
        <w:right w:val="none" w:sz="0" w:space="0" w:color="auto"/>
      </w:divBdr>
    </w:div>
    <w:div w:id="299504273">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74415">
      <w:bodyDiv w:val="1"/>
      <w:marLeft w:val="0"/>
      <w:marRight w:val="0"/>
      <w:marTop w:val="0"/>
      <w:marBottom w:val="0"/>
      <w:divBdr>
        <w:top w:val="none" w:sz="0" w:space="0" w:color="auto"/>
        <w:left w:val="none" w:sz="0" w:space="0" w:color="auto"/>
        <w:bottom w:val="none" w:sz="0" w:space="0" w:color="auto"/>
        <w:right w:val="none" w:sz="0" w:space="0" w:color="auto"/>
      </w:divBdr>
    </w:div>
    <w:div w:id="299581689">
      <w:bodyDiv w:val="1"/>
      <w:marLeft w:val="0"/>
      <w:marRight w:val="0"/>
      <w:marTop w:val="0"/>
      <w:marBottom w:val="0"/>
      <w:divBdr>
        <w:top w:val="none" w:sz="0" w:space="0" w:color="auto"/>
        <w:left w:val="none" w:sz="0" w:space="0" w:color="auto"/>
        <w:bottom w:val="none" w:sz="0" w:space="0" w:color="auto"/>
        <w:right w:val="none" w:sz="0" w:space="0" w:color="auto"/>
      </w:divBdr>
    </w:div>
    <w:div w:id="299768231">
      <w:bodyDiv w:val="1"/>
      <w:marLeft w:val="0"/>
      <w:marRight w:val="0"/>
      <w:marTop w:val="0"/>
      <w:marBottom w:val="0"/>
      <w:divBdr>
        <w:top w:val="none" w:sz="0" w:space="0" w:color="auto"/>
        <w:left w:val="none" w:sz="0" w:space="0" w:color="auto"/>
        <w:bottom w:val="none" w:sz="0" w:space="0" w:color="auto"/>
        <w:right w:val="none" w:sz="0" w:space="0" w:color="auto"/>
      </w:divBdr>
    </w:div>
    <w:div w:id="299773391">
      <w:bodyDiv w:val="1"/>
      <w:marLeft w:val="0"/>
      <w:marRight w:val="0"/>
      <w:marTop w:val="0"/>
      <w:marBottom w:val="0"/>
      <w:divBdr>
        <w:top w:val="none" w:sz="0" w:space="0" w:color="auto"/>
        <w:left w:val="none" w:sz="0" w:space="0" w:color="auto"/>
        <w:bottom w:val="none" w:sz="0" w:space="0" w:color="auto"/>
        <w:right w:val="none" w:sz="0" w:space="0" w:color="auto"/>
      </w:divBdr>
    </w:div>
    <w:div w:id="299918316">
      <w:bodyDiv w:val="1"/>
      <w:marLeft w:val="0"/>
      <w:marRight w:val="0"/>
      <w:marTop w:val="0"/>
      <w:marBottom w:val="0"/>
      <w:divBdr>
        <w:top w:val="none" w:sz="0" w:space="0" w:color="auto"/>
        <w:left w:val="none" w:sz="0" w:space="0" w:color="auto"/>
        <w:bottom w:val="none" w:sz="0" w:space="0" w:color="auto"/>
        <w:right w:val="none" w:sz="0" w:space="0" w:color="auto"/>
      </w:divBdr>
    </w:div>
    <w:div w:id="299919817">
      <w:bodyDiv w:val="1"/>
      <w:marLeft w:val="0"/>
      <w:marRight w:val="0"/>
      <w:marTop w:val="0"/>
      <w:marBottom w:val="0"/>
      <w:divBdr>
        <w:top w:val="none" w:sz="0" w:space="0" w:color="auto"/>
        <w:left w:val="none" w:sz="0" w:space="0" w:color="auto"/>
        <w:bottom w:val="none" w:sz="0" w:space="0" w:color="auto"/>
        <w:right w:val="none" w:sz="0" w:space="0" w:color="auto"/>
      </w:divBdr>
    </w:div>
    <w:div w:id="300038027">
      <w:bodyDiv w:val="1"/>
      <w:marLeft w:val="0"/>
      <w:marRight w:val="0"/>
      <w:marTop w:val="0"/>
      <w:marBottom w:val="0"/>
      <w:divBdr>
        <w:top w:val="none" w:sz="0" w:space="0" w:color="auto"/>
        <w:left w:val="none" w:sz="0" w:space="0" w:color="auto"/>
        <w:bottom w:val="none" w:sz="0" w:space="0" w:color="auto"/>
        <w:right w:val="none" w:sz="0" w:space="0" w:color="auto"/>
      </w:divBdr>
    </w:div>
    <w:div w:id="300116104">
      <w:bodyDiv w:val="1"/>
      <w:marLeft w:val="0"/>
      <w:marRight w:val="0"/>
      <w:marTop w:val="0"/>
      <w:marBottom w:val="0"/>
      <w:divBdr>
        <w:top w:val="none" w:sz="0" w:space="0" w:color="auto"/>
        <w:left w:val="none" w:sz="0" w:space="0" w:color="auto"/>
        <w:bottom w:val="none" w:sz="0" w:space="0" w:color="auto"/>
        <w:right w:val="none" w:sz="0" w:space="0" w:color="auto"/>
      </w:divBdr>
    </w:div>
    <w:div w:id="300237128">
      <w:bodyDiv w:val="1"/>
      <w:marLeft w:val="0"/>
      <w:marRight w:val="0"/>
      <w:marTop w:val="0"/>
      <w:marBottom w:val="0"/>
      <w:divBdr>
        <w:top w:val="none" w:sz="0" w:space="0" w:color="auto"/>
        <w:left w:val="none" w:sz="0" w:space="0" w:color="auto"/>
        <w:bottom w:val="none" w:sz="0" w:space="0" w:color="auto"/>
        <w:right w:val="none" w:sz="0" w:space="0" w:color="auto"/>
      </w:divBdr>
    </w:div>
    <w:div w:id="300306639">
      <w:bodyDiv w:val="1"/>
      <w:marLeft w:val="0"/>
      <w:marRight w:val="0"/>
      <w:marTop w:val="0"/>
      <w:marBottom w:val="0"/>
      <w:divBdr>
        <w:top w:val="none" w:sz="0" w:space="0" w:color="auto"/>
        <w:left w:val="none" w:sz="0" w:space="0" w:color="auto"/>
        <w:bottom w:val="none" w:sz="0" w:space="0" w:color="auto"/>
        <w:right w:val="none" w:sz="0" w:space="0" w:color="auto"/>
      </w:divBdr>
    </w:div>
    <w:div w:id="300422405">
      <w:bodyDiv w:val="1"/>
      <w:marLeft w:val="0"/>
      <w:marRight w:val="0"/>
      <w:marTop w:val="0"/>
      <w:marBottom w:val="0"/>
      <w:divBdr>
        <w:top w:val="none" w:sz="0" w:space="0" w:color="auto"/>
        <w:left w:val="none" w:sz="0" w:space="0" w:color="auto"/>
        <w:bottom w:val="none" w:sz="0" w:space="0" w:color="auto"/>
        <w:right w:val="none" w:sz="0" w:space="0" w:color="auto"/>
      </w:divBdr>
    </w:div>
    <w:div w:id="300426083">
      <w:bodyDiv w:val="1"/>
      <w:marLeft w:val="0"/>
      <w:marRight w:val="0"/>
      <w:marTop w:val="0"/>
      <w:marBottom w:val="0"/>
      <w:divBdr>
        <w:top w:val="none" w:sz="0" w:space="0" w:color="auto"/>
        <w:left w:val="none" w:sz="0" w:space="0" w:color="auto"/>
        <w:bottom w:val="none" w:sz="0" w:space="0" w:color="auto"/>
        <w:right w:val="none" w:sz="0" w:space="0" w:color="auto"/>
      </w:divBdr>
    </w:div>
    <w:div w:id="300498796">
      <w:bodyDiv w:val="1"/>
      <w:marLeft w:val="0"/>
      <w:marRight w:val="0"/>
      <w:marTop w:val="0"/>
      <w:marBottom w:val="0"/>
      <w:divBdr>
        <w:top w:val="none" w:sz="0" w:space="0" w:color="auto"/>
        <w:left w:val="none" w:sz="0" w:space="0" w:color="auto"/>
        <w:bottom w:val="none" w:sz="0" w:space="0" w:color="auto"/>
        <w:right w:val="none" w:sz="0" w:space="0" w:color="auto"/>
      </w:divBdr>
    </w:div>
    <w:div w:id="300616320">
      <w:bodyDiv w:val="1"/>
      <w:marLeft w:val="0"/>
      <w:marRight w:val="0"/>
      <w:marTop w:val="0"/>
      <w:marBottom w:val="0"/>
      <w:divBdr>
        <w:top w:val="none" w:sz="0" w:space="0" w:color="auto"/>
        <w:left w:val="none" w:sz="0" w:space="0" w:color="auto"/>
        <w:bottom w:val="none" w:sz="0" w:space="0" w:color="auto"/>
        <w:right w:val="none" w:sz="0" w:space="0" w:color="auto"/>
      </w:divBdr>
    </w:div>
    <w:div w:id="300617898">
      <w:bodyDiv w:val="1"/>
      <w:marLeft w:val="0"/>
      <w:marRight w:val="0"/>
      <w:marTop w:val="0"/>
      <w:marBottom w:val="0"/>
      <w:divBdr>
        <w:top w:val="none" w:sz="0" w:space="0" w:color="auto"/>
        <w:left w:val="none" w:sz="0" w:space="0" w:color="auto"/>
        <w:bottom w:val="none" w:sz="0" w:space="0" w:color="auto"/>
        <w:right w:val="none" w:sz="0" w:space="0" w:color="auto"/>
      </w:divBdr>
    </w:div>
    <w:div w:id="300766257">
      <w:bodyDiv w:val="1"/>
      <w:marLeft w:val="0"/>
      <w:marRight w:val="0"/>
      <w:marTop w:val="0"/>
      <w:marBottom w:val="0"/>
      <w:divBdr>
        <w:top w:val="none" w:sz="0" w:space="0" w:color="auto"/>
        <w:left w:val="none" w:sz="0" w:space="0" w:color="auto"/>
        <w:bottom w:val="none" w:sz="0" w:space="0" w:color="auto"/>
        <w:right w:val="none" w:sz="0" w:space="0" w:color="auto"/>
      </w:divBdr>
    </w:div>
    <w:div w:id="300961564">
      <w:bodyDiv w:val="1"/>
      <w:marLeft w:val="0"/>
      <w:marRight w:val="0"/>
      <w:marTop w:val="0"/>
      <w:marBottom w:val="0"/>
      <w:divBdr>
        <w:top w:val="none" w:sz="0" w:space="0" w:color="auto"/>
        <w:left w:val="none" w:sz="0" w:space="0" w:color="auto"/>
        <w:bottom w:val="none" w:sz="0" w:space="0" w:color="auto"/>
        <w:right w:val="none" w:sz="0" w:space="0" w:color="auto"/>
      </w:divBdr>
    </w:div>
    <w:div w:id="300964421">
      <w:bodyDiv w:val="1"/>
      <w:marLeft w:val="0"/>
      <w:marRight w:val="0"/>
      <w:marTop w:val="0"/>
      <w:marBottom w:val="0"/>
      <w:divBdr>
        <w:top w:val="none" w:sz="0" w:space="0" w:color="auto"/>
        <w:left w:val="none" w:sz="0" w:space="0" w:color="auto"/>
        <w:bottom w:val="none" w:sz="0" w:space="0" w:color="auto"/>
        <w:right w:val="none" w:sz="0" w:space="0" w:color="auto"/>
      </w:divBdr>
    </w:div>
    <w:div w:id="301471927">
      <w:bodyDiv w:val="1"/>
      <w:marLeft w:val="0"/>
      <w:marRight w:val="0"/>
      <w:marTop w:val="0"/>
      <w:marBottom w:val="0"/>
      <w:divBdr>
        <w:top w:val="none" w:sz="0" w:space="0" w:color="auto"/>
        <w:left w:val="none" w:sz="0" w:space="0" w:color="auto"/>
        <w:bottom w:val="none" w:sz="0" w:space="0" w:color="auto"/>
        <w:right w:val="none" w:sz="0" w:space="0" w:color="auto"/>
      </w:divBdr>
    </w:div>
    <w:div w:id="301497560">
      <w:bodyDiv w:val="1"/>
      <w:marLeft w:val="0"/>
      <w:marRight w:val="0"/>
      <w:marTop w:val="0"/>
      <w:marBottom w:val="0"/>
      <w:divBdr>
        <w:top w:val="none" w:sz="0" w:space="0" w:color="auto"/>
        <w:left w:val="none" w:sz="0" w:space="0" w:color="auto"/>
        <w:bottom w:val="none" w:sz="0" w:space="0" w:color="auto"/>
        <w:right w:val="none" w:sz="0" w:space="0" w:color="auto"/>
      </w:divBdr>
    </w:div>
    <w:div w:id="301614433">
      <w:bodyDiv w:val="1"/>
      <w:marLeft w:val="0"/>
      <w:marRight w:val="0"/>
      <w:marTop w:val="0"/>
      <w:marBottom w:val="0"/>
      <w:divBdr>
        <w:top w:val="none" w:sz="0" w:space="0" w:color="auto"/>
        <w:left w:val="none" w:sz="0" w:space="0" w:color="auto"/>
        <w:bottom w:val="none" w:sz="0" w:space="0" w:color="auto"/>
        <w:right w:val="none" w:sz="0" w:space="0" w:color="auto"/>
      </w:divBdr>
    </w:div>
    <w:div w:id="301622909">
      <w:bodyDiv w:val="1"/>
      <w:marLeft w:val="0"/>
      <w:marRight w:val="0"/>
      <w:marTop w:val="0"/>
      <w:marBottom w:val="0"/>
      <w:divBdr>
        <w:top w:val="none" w:sz="0" w:space="0" w:color="auto"/>
        <w:left w:val="none" w:sz="0" w:space="0" w:color="auto"/>
        <w:bottom w:val="none" w:sz="0" w:space="0" w:color="auto"/>
        <w:right w:val="none" w:sz="0" w:space="0" w:color="auto"/>
      </w:divBdr>
    </w:div>
    <w:div w:id="301693002">
      <w:bodyDiv w:val="1"/>
      <w:marLeft w:val="0"/>
      <w:marRight w:val="0"/>
      <w:marTop w:val="0"/>
      <w:marBottom w:val="0"/>
      <w:divBdr>
        <w:top w:val="none" w:sz="0" w:space="0" w:color="auto"/>
        <w:left w:val="none" w:sz="0" w:space="0" w:color="auto"/>
        <w:bottom w:val="none" w:sz="0" w:space="0" w:color="auto"/>
        <w:right w:val="none" w:sz="0" w:space="0" w:color="auto"/>
      </w:divBdr>
    </w:div>
    <w:div w:id="301732454">
      <w:bodyDiv w:val="1"/>
      <w:marLeft w:val="0"/>
      <w:marRight w:val="0"/>
      <w:marTop w:val="0"/>
      <w:marBottom w:val="0"/>
      <w:divBdr>
        <w:top w:val="none" w:sz="0" w:space="0" w:color="auto"/>
        <w:left w:val="none" w:sz="0" w:space="0" w:color="auto"/>
        <w:bottom w:val="none" w:sz="0" w:space="0" w:color="auto"/>
        <w:right w:val="none" w:sz="0" w:space="0" w:color="auto"/>
      </w:divBdr>
    </w:div>
    <w:div w:id="301859753">
      <w:bodyDiv w:val="1"/>
      <w:marLeft w:val="0"/>
      <w:marRight w:val="0"/>
      <w:marTop w:val="0"/>
      <w:marBottom w:val="0"/>
      <w:divBdr>
        <w:top w:val="none" w:sz="0" w:space="0" w:color="auto"/>
        <w:left w:val="none" w:sz="0" w:space="0" w:color="auto"/>
        <w:bottom w:val="none" w:sz="0" w:space="0" w:color="auto"/>
        <w:right w:val="none" w:sz="0" w:space="0" w:color="auto"/>
      </w:divBdr>
    </w:div>
    <w:div w:id="302199216">
      <w:bodyDiv w:val="1"/>
      <w:marLeft w:val="0"/>
      <w:marRight w:val="0"/>
      <w:marTop w:val="0"/>
      <w:marBottom w:val="0"/>
      <w:divBdr>
        <w:top w:val="none" w:sz="0" w:space="0" w:color="auto"/>
        <w:left w:val="none" w:sz="0" w:space="0" w:color="auto"/>
        <w:bottom w:val="none" w:sz="0" w:space="0" w:color="auto"/>
        <w:right w:val="none" w:sz="0" w:space="0" w:color="auto"/>
      </w:divBdr>
    </w:div>
    <w:div w:id="302538994">
      <w:bodyDiv w:val="1"/>
      <w:marLeft w:val="0"/>
      <w:marRight w:val="0"/>
      <w:marTop w:val="0"/>
      <w:marBottom w:val="0"/>
      <w:divBdr>
        <w:top w:val="none" w:sz="0" w:space="0" w:color="auto"/>
        <w:left w:val="none" w:sz="0" w:space="0" w:color="auto"/>
        <w:bottom w:val="none" w:sz="0" w:space="0" w:color="auto"/>
        <w:right w:val="none" w:sz="0" w:space="0" w:color="auto"/>
      </w:divBdr>
    </w:div>
    <w:div w:id="302543542">
      <w:bodyDiv w:val="1"/>
      <w:marLeft w:val="0"/>
      <w:marRight w:val="0"/>
      <w:marTop w:val="0"/>
      <w:marBottom w:val="0"/>
      <w:divBdr>
        <w:top w:val="none" w:sz="0" w:space="0" w:color="auto"/>
        <w:left w:val="none" w:sz="0" w:space="0" w:color="auto"/>
        <w:bottom w:val="none" w:sz="0" w:space="0" w:color="auto"/>
        <w:right w:val="none" w:sz="0" w:space="0" w:color="auto"/>
      </w:divBdr>
    </w:div>
    <w:div w:id="302590449">
      <w:bodyDiv w:val="1"/>
      <w:marLeft w:val="0"/>
      <w:marRight w:val="0"/>
      <w:marTop w:val="0"/>
      <w:marBottom w:val="0"/>
      <w:divBdr>
        <w:top w:val="none" w:sz="0" w:space="0" w:color="auto"/>
        <w:left w:val="none" w:sz="0" w:space="0" w:color="auto"/>
        <w:bottom w:val="none" w:sz="0" w:space="0" w:color="auto"/>
        <w:right w:val="none" w:sz="0" w:space="0" w:color="auto"/>
      </w:divBdr>
    </w:div>
    <w:div w:id="302779077">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199813">
      <w:bodyDiv w:val="1"/>
      <w:marLeft w:val="0"/>
      <w:marRight w:val="0"/>
      <w:marTop w:val="0"/>
      <w:marBottom w:val="0"/>
      <w:divBdr>
        <w:top w:val="none" w:sz="0" w:space="0" w:color="auto"/>
        <w:left w:val="none" w:sz="0" w:space="0" w:color="auto"/>
        <w:bottom w:val="none" w:sz="0" w:space="0" w:color="auto"/>
        <w:right w:val="none" w:sz="0" w:space="0" w:color="auto"/>
      </w:divBdr>
    </w:div>
    <w:div w:id="303242808">
      <w:bodyDiv w:val="1"/>
      <w:marLeft w:val="0"/>
      <w:marRight w:val="0"/>
      <w:marTop w:val="0"/>
      <w:marBottom w:val="0"/>
      <w:divBdr>
        <w:top w:val="none" w:sz="0" w:space="0" w:color="auto"/>
        <w:left w:val="none" w:sz="0" w:space="0" w:color="auto"/>
        <w:bottom w:val="none" w:sz="0" w:space="0" w:color="auto"/>
        <w:right w:val="none" w:sz="0" w:space="0" w:color="auto"/>
      </w:divBdr>
    </w:div>
    <w:div w:id="303319661">
      <w:bodyDiv w:val="1"/>
      <w:marLeft w:val="0"/>
      <w:marRight w:val="0"/>
      <w:marTop w:val="0"/>
      <w:marBottom w:val="0"/>
      <w:divBdr>
        <w:top w:val="none" w:sz="0" w:space="0" w:color="auto"/>
        <w:left w:val="none" w:sz="0" w:space="0" w:color="auto"/>
        <w:bottom w:val="none" w:sz="0" w:space="0" w:color="auto"/>
        <w:right w:val="none" w:sz="0" w:space="0" w:color="auto"/>
      </w:divBdr>
    </w:div>
    <w:div w:id="303392655">
      <w:bodyDiv w:val="1"/>
      <w:marLeft w:val="0"/>
      <w:marRight w:val="0"/>
      <w:marTop w:val="0"/>
      <w:marBottom w:val="0"/>
      <w:divBdr>
        <w:top w:val="none" w:sz="0" w:space="0" w:color="auto"/>
        <w:left w:val="none" w:sz="0" w:space="0" w:color="auto"/>
        <w:bottom w:val="none" w:sz="0" w:space="0" w:color="auto"/>
        <w:right w:val="none" w:sz="0" w:space="0" w:color="auto"/>
      </w:divBdr>
    </w:div>
    <w:div w:id="303629306">
      <w:bodyDiv w:val="1"/>
      <w:marLeft w:val="0"/>
      <w:marRight w:val="0"/>
      <w:marTop w:val="0"/>
      <w:marBottom w:val="0"/>
      <w:divBdr>
        <w:top w:val="none" w:sz="0" w:space="0" w:color="auto"/>
        <w:left w:val="none" w:sz="0" w:space="0" w:color="auto"/>
        <w:bottom w:val="none" w:sz="0" w:space="0" w:color="auto"/>
        <w:right w:val="none" w:sz="0" w:space="0" w:color="auto"/>
      </w:divBdr>
    </w:div>
    <w:div w:id="303655341">
      <w:bodyDiv w:val="1"/>
      <w:marLeft w:val="0"/>
      <w:marRight w:val="0"/>
      <w:marTop w:val="0"/>
      <w:marBottom w:val="0"/>
      <w:divBdr>
        <w:top w:val="none" w:sz="0" w:space="0" w:color="auto"/>
        <w:left w:val="none" w:sz="0" w:space="0" w:color="auto"/>
        <w:bottom w:val="none" w:sz="0" w:space="0" w:color="auto"/>
        <w:right w:val="none" w:sz="0" w:space="0" w:color="auto"/>
      </w:divBdr>
    </w:div>
    <w:div w:id="303856044">
      <w:bodyDiv w:val="1"/>
      <w:marLeft w:val="0"/>
      <w:marRight w:val="0"/>
      <w:marTop w:val="0"/>
      <w:marBottom w:val="0"/>
      <w:divBdr>
        <w:top w:val="none" w:sz="0" w:space="0" w:color="auto"/>
        <w:left w:val="none" w:sz="0" w:space="0" w:color="auto"/>
        <w:bottom w:val="none" w:sz="0" w:space="0" w:color="auto"/>
        <w:right w:val="none" w:sz="0" w:space="0" w:color="auto"/>
      </w:divBdr>
    </w:div>
    <w:div w:id="304042846">
      <w:bodyDiv w:val="1"/>
      <w:marLeft w:val="0"/>
      <w:marRight w:val="0"/>
      <w:marTop w:val="0"/>
      <w:marBottom w:val="0"/>
      <w:divBdr>
        <w:top w:val="none" w:sz="0" w:space="0" w:color="auto"/>
        <w:left w:val="none" w:sz="0" w:space="0" w:color="auto"/>
        <w:bottom w:val="none" w:sz="0" w:space="0" w:color="auto"/>
        <w:right w:val="none" w:sz="0" w:space="0" w:color="auto"/>
      </w:divBdr>
    </w:div>
    <w:div w:id="304165708">
      <w:bodyDiv w:val="1"/>
      <w:marLeft w:val="0"/>
      <w:marRight w:val="0"/>
      <w:marTop w:val="0"/>
      <w:marBottom w:val="0"/>
      <w:divBdr>
        <w:top w:val="none" w:sz="0" w:space="0" w:color="auto"/>
        <w:left w:val="none" w:sz="0" w:space="0" w:color="auto"/>
        <w:bottom w:val="none" w:sz="0" w:space="0" w:color="auto"/>
        <w:right w:val="none" w:sz="0" w:space="0" w:color="auto"/>
      </w:divBdr>
    </w:div>
    <w:div w:id="304284376">
      <w:bodyDiv w:val="1"/>
      <w:marLeft w:val="0"/>
      <w:marRight w:val="0"/>
      <w:marTop w:val="0"/>
      <w:marBottom w:val="0"/>
      <w:divBdr>
        <w:top w:val="none" w:sz="0" w:space="0" w:color="auto"/>
        <w:left w:val="none" w:sz="0" w:space="0" w:color="auto"/>
        <w:bottom w:val="none" w:sz="0" w:space="0" w:color="auto"/>
        <w:right w:val="none" w:sz="0" w:space="0" w:color="auto"/>
      </w:divBdr>
    </w:div>
    <w:div w:id="304428859">
      <w:bodyDiv w:val="1"/>
      <w:marLeft w:val="0"/>
      <w:marRight w:val="0"/>
      <w:marTop w:val="0"/>
      <w:marBottom w:val="0"/>
      <w:divBdr>
        <w:top w:val="none" w:sz="0" w:space="0" w:color="auto"/>
        <w:left w:val="none" w:sz="0" w:space="0" w:color="auto"/>
        <w:bottom w:val="none" w:sz="0" w:space="0" w:color="auto"/>
        <w:right w:val="none" w:sz="0" w:space="0" w:color="auto"/>
      </w:divBdr>
    </w:div>
    <w:div w:id="304505606">
      <w:bodyDiv w:val="1"/>
      <w:marLeft w:val="0"/>
      <w:marRight w:val="0"/>
      <w:marTop w:val="0"/>
      <w:marBottom w:val="0"/>
      <w:divBdr>
        <w:top w:val="none" w:sz="0" w:space="0" w:color="auto"/>
        <w:left w:val="none" w:sz="0" w:space="0" w:color="auto"/>
        <w:bottom w:val="none" w:sz="0" w:space="0" w:color="auto"/>
        <w:right w:val="none" w:sz="0" w:space="0" w:color="auto"/>
      </w:divBdr>
    </w:div>
    <w:div w:id="304506501">
      <w:bodyDiv w:val="1"/>
      <w:marLeft w:val="0"/>
      <w:marRight w:val="0"/>
      <w:marTop w:val="0"/>
      <w:marBottom w:val="0"/>
      <w:divBdr>
        <w:top w:val="none" w:sz="0" w:space="0" w:color="auto"/>
        <w:left w:val="none" w:sz="0" w:space="0" w:color="auto"/>
        <w:bottom w:val="none" w:sz="0" w:space="0" w:color="auto"/>
        <w:right w:val="none" w:sz="0" w:space="0" w:color="auto"/>
      </w:divBdr>
    </w:div>
    <w:div w:id="304548631">
      <w:bodyDiv w:val="1"/>
      <w:marLeft w:val="0"/>
      <w:marRight w:val="0"/>
      <w:marTop w:val="0"/>
      <w:marBottom w:val="0"/>
      <w:divBdr>
        <w:top w:val="none" w:sz="0" w:space="0" w:color="auto"/>
        <w:left w:val="none" w:sz="0" w:space="0" w:color="auto"/>
        <w:bottom w:val="none" w:sz="0" w:space="0" w:color="auto"/>
        <w:right w:val="none" w:sz="0" w:space="0" w:color="auto"/>
      </w:divBdr>
    </w:div>
    <w:div w:id="304774146">
      <w:bodyDiv w:val="1"/>
      <w:marLeft w:val="0"/>
      <w:marRight w:val="0"/>
      <w:marTop w:val="0"/>
      <w:marBottom w:val="0"/>
      <w:divBdr>
        <w:top w:val="none" w:sz="0" w:space="0" w:color="auto"/>
        <w:left w:val="none" w:sz="0" w:space="0" w:color="auto"/>
        <w:bottom w:val="none" w:sz="0" w:space="0" w:color="auto"/>
        <w:right w:val="none" w:sz="0" w:space="0" w:color="auto"/>
      </w:divBdr>
    </w:div>
    <w:div w:id="304891051">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6141">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5167096">
      <w:bodyDiv w:val="1"/>
      <w:marLeft w:val="0"/>
      <w:marRight w:val="0"/>
      <w:marTop w:val="0"/>
      <w:marBottom w:val="0"/>
      <w:divBdr>
        <w:top w:val="none" w:sz="0" w:space="0" w:color="auto"/>
        <w:left w:val="none" w:sz="0" w:space="0" w:color="auto"/>
        <w:bottom w:val="none" w:sz="0" w:space="0" w:color="auto"/>
        <w:right w:val="none" w:sz="0" w:space="0" w:color="auto"/>
      </w:divBdr>
    </w:div>
    <w:div w:id="305203515">
      <w:bodyDiv w:val="1"/>
      <w:marLeft w:val="0"/>
      <w:marRight w:val="0"/>
      <w:marTop w:val="0"/>
      <w:marBottom w:val="0"/>
      <w:divBdr>
        <w:top w:val="none" w:sz="0" w:space="0" w:color="auto"/>
        <w:left w:val="none" w:sz="0" w:space="0" w:color="auto"/>
        <w:bottom w:val="none" w:sz="0" w:space="0" w:color="auto"/>
        <w:right w:val="none" w:sz="0" w:space="0" w:color="auto"/>
      </w:divBdr>
    </w:div>
    <w:div w:id="305211541">
      <w:bodyDiv w:val="1"/>
      <w:marLeft w:val="0"/>
      <w:marRight w:val="0"/>
      <w:marTop w:val="0"/>
      <w:marBottom w:val="0"/>
      <w:divBdr>
        <w:top w:val="none" w:sz="0" w:space="0" w:color="auto"/>
        <w:left w:val="none" w:sz="0" w:space="0" w:color="auto"/>
        <w:bottom w:val="none" w:sz="0" w:space="0" w:color="auto"/>
        <w:right w:val="none" w:sz="0" w:space="0" w:color="auto"/>
      </w:divBdr>
    </w:div>
    <w:div w:id="305279720">
      <w:bodyDiv w:val="1"/>
      <w:marLeft w:val="0"/>
      <w:marRight w:val="0"/>
      <w:marTop w:val="0"/>
      <w:marBottom w:val="0"/>
      <w:divBdr>
        <w:top w:val="none" w:sz="0" w:space="0" w:color="auto"/>
        <w:left w:val="none" w:sz="0" w:space="0" w:color="auto"/>
        <w:bottom w:val="none" w:sz="0" w:space="0" w:color="auto"/>
        <w:right w:val="none" w:sz="0" w:space="0" w:color="auto"/>
      </w:divBdr>
    </w:div>
    <w:div w:id="305399632">
      <w:bodyDiv w:val="1"/>
      <w:marLeft w:val="0"/>
      <w:marRight w:val="0"/>
      <w:marTop w:val="0"/>
      <w:marBottom w:val="0"/>
      <w:divBdr>
        <w:top w:val="none" w:sz="0" w:space="0" w:color="auto"/>
        <w:left w:val="none" w:sz="0" w:space="0" w:color="auto"/>
        <w:bottom w:val="none" w:sz="0" w:space="0" w:color="auto"/>
        <w:right w:val="none" w:sz="0" w:space="0" w:color="auto"/>
      </w:divBdr>
    </w:div>
    <w:div w:id="305597737">
      <w:bodyDiv w:val="1"/>
      <w:marLeft w:val="0"/>
      <w:marRight w:val="0"/>
      <w:marTop w:val="0"/>
      <w:marBottom w:val="0"/>
      <w:divBdr>
        <w:top w:val="none" w:sz="0" w:space="0" w:color="auto"/>
        <w:left w:val="none" w:sz="0" w:space="0" w:color="auto"/>
        <w:bottom w:val="none" w:sz="0" w:space="0" w:color="auto"/>
        <w:right w:val="none" w:sz="0" w:space="0" w:color="auto"/>
      </w:divBdr>
    </w:div>
    <w:div w:id="305748588">
      <w:bodyDiv w:val="1"/>
      <w:marLeft w:val="0"/>
      <w:marRight w:val="0"/>
      <w:marTop w:val="0"/>
      <w:marBottom w:val="0"/>
      <w:divBdr>
        <w:top w:val="none" w:sz="0" w:space="0" w:color="auto"/>
        <w:left w:val="none" w:sz="0" w:space="0" w:color="auto"/>
        <w:bottom w:val="none" w:sz="0" w:space="0" w:color="auto"/>
        <w:right w:val="none" w:sz="0" w:space="0" w:color="auto"/>
      </w:divBdr>
    </w:div>
    <w:div w:id="305864381">
      <w:bodyDiv w:val="1"/>
      <w:marLeft w:val="0"/>
      <w:marRight w:val="0"/>
      <w:marTop w:val="0"/>
      <w:marBottom w:val="0"/>
      <w:divBdr>
        <w:top w:val="none" w:sz="0" w:space="0" w:color="auto"/>
        <w:left w:val="none" w:sz="0" w:space="0" w:color="auto"/>
        <w:bottom w:val="none" w:sz="0" w:space="0" w:color="auto"/>
        <w:right w:val="none" w:sz="0" w:space="0" w:color="auto"/>
      </w:divBdr>
    </w:div>
    <w:div w:id="306057128">
      <w:bodyDiv w:val="1"/>
      <w:marLeft w:val="0"/>
      <w:marRight w:val="0"/>
      <w:marTop w:val="0"/>
      <w:marBottom w:val="0"/>
      <w:divBdr>
        <w:top w:val="none" w:sz="0" w:space="0" w:color="auto"/>
        <w:left w:val="none" w:sz="0" w:space="0" w:color="auto"/>
        <w:bottom w:val="none" w:sz="0" w:space="0" w:color="auto"/>
        <w:right w:val="none" w:sz="0" w:space="0" w:color="auto"/>
      </w:divBdr>
    </w:div>
    <w:div w:id="306083801">
      <w:bodyDiv w:val="1"/>
      <w:marLeft w:val="0"/>
      <w:marRight w:val="0"/>
      <w:marTop w:val="0"/>
      <w:marBottom w:val="0"/>
      <w:divBdr>
        <w:top w:val="none" w:sz="0" w:space="0" w:color="auto"/>
        <w:left w:val="none" w:sz="0" w:space="0" w:color="auto"/>
        <w:bottom w:val="none" w:sz="0" w:space="0" w:color="auto"/>
        <w:right w:val="none" w:sz="0" w:space="0" w:color="auto"/>
      </w:divBdr>
    </w:div>
    <w:div w:id="306207210">
      <w:bodyDiv w:val="1"/>
      <w:marLeft w:val="0"/>
      <w:marRight w:val="0"/>
      <w:marTop w:val="0"/>
      <w:marBottom w:val="0"/>
      <w:divBdr>
        <w:top w:val="none" w:sz="0" w:space="0" w:color="auto"/>
        <w:left w:val="none" w:sz="0" w:space="0" w:color="auto"/>
        <w:bottom w:val="none" w:sz="0" w:space="0" w:color="auto"/>
        <w:right w:val="none" w:sz="0" w:space="0" w:color="auto"/>
      </w:divBdr>
    </w:div>
    <w:div w:id="306476477">
      <w:bodyDiv w:val="1"/>
      <w:marLeft w:val="0"/>
      <w:marRight w:val="0"/>
      <w:marTop w:val="0"/>
      <w:marBottom w:val="0"/>
      <w:divBdr>
        <w:top w:val="none" w:sz="0" w:space="0" w:color="auto"/>
        <w:left w:val="none" w:sz="0" w:space="0" w:color="auto"/>
        <w:bottom w:val="none" w:sz="0" w:space="0" w:color="auto"/>
        <w:right w:val="none" w:sz="0" w:space="0" w:color="auto"/>
      </w:divBdr>
    </w:div>
    <w:div w:id="306708497">
      <w:bodyDiv w:val="1"/>
      <w:marLeft w:val="0"/>
      <w:marRight w:val="0"/>
      <w:marTop w:val="0"/>
      <w:marBottom w:val="0"/>
      <w:divBdr>
        <w:top w:val="none" w:sz="0" w:space="0" w:color="auto"/>
        <w:left w:val="none" w:sz="0" w:space="0" w:color="auto"/>
        <w:bottom w:val="none" w:sz="0" w:space="0" w:color="auto"/>
        <w:right w:val="none" w:sz="0" w:space="0" w:color="auto"/>
      </w:divBdr>
    </w:div>
    <w:div w:id="306714595">
      <w:bodyDiv w:val="1"/>
      <w:marLeft w:val="0"/>
      <w:marRight w:val="0"/>
      <w:marTop w:val="0"/>
      <w:marBottom w:val="0"/>
      <w:divBdr>
        <w:top w:val="none" w:sz="0" w:space="0" w:color="auto"/>
        <w:left w:val="none" w:sz="0" w:space="0" w:color="auto"/>
        <w:bottom w:val="none" w:sz="0" w:space="0" w:color="auto"/>
        <w:right w:val="none" w:sz="0" w:space="0" w:color="auto"/>
      </w:divBdr>
    </w:div>
    <w:div w:id="306781326">
      <w:bodyDiv w:val="1"/>
      <w:marLeft w:val="0"/>
      <w:marRight w:val="0"/>
      <w:marTop w:val="0"/>
      <w:marBottom w:val="0"/>
      <w:divBdr>
        <w:top w:val="none" w:sz="0" w:space="0" w:color="auto"/>
        <w:left w:val="none" w:sz="0" w:space="0" w:color="auto"/>
        <w:bottom w:val="none" w:sz="0" w:space="0" w:color="auto"/>
        <w:right w:val="none" w:sz="0" w:space="0" w:color="auto"/>
      </w:divBdr>
    </w:div>
    <w:div w:id="306786198">
      <w:bodyDiv w:val="1"/>
      <w:marLeft w:val="0"/>
      <w:marRight w:val="0"/>
      <w:marTop w:val="0"/>
      <w:marBottom w:val="0"/>
      <w:divBdr>
        <w:top w:val="none" w:sz="0" w:space="0" w:color="auto"/>
        <w:left w:val="none" w:sz="0" w:space="0" w:color="auto"/>
        <w:bottom w:val="none" w:sz="0" w:space="0" w:color="auto"/>
        <w:right w:val="none" w:sz="0" w:space="0" w:color="auto"/>
      </w:divBdr>
    </w:div>
    <w:div w:id="306860332">
      <w:bodyDiv w:val="1"/>
      <w:marLeft w:val="0"/>
      <w:marRight w:val="0"/>
      <w:marTop w:val="0"/>
      <w:marBottom w:val="0"/>
      <w:divBdr>
        <w:top w:val="none" w:sz="0" w:space="0" w:color="auto"/>
        <w:left w:val="none" w:sz="0" w:space="0" w:color="auto"/>
        <w:bottom w:val="none" w:sz="0" w:space="0" w:color="auto"/>
        <w:right w:val="none" w:sz="0" w:space="0" w:color="auto"/>
      </w:divBdr>
    </w:div>
    <w:div w:id="306860584">
      <w:bodyDiv w:val="1"/>
      <w:marLeft w:val="0"/>
      <w:marRight w:val="0"/>
      <w:marTop w:val="0"/>
      <w:marBottom w:val="0"/>
      <w:divBdr>
        <w:top w:val="none" w:sz="0" w:space="0" w:color="auto"/>
        <w:left w:val="none" w:sz="0" w:space="0" w:color="auto"/>
        <w:bottom w:val="none" w:sz="0" w:space="0" w:color="auto"/>
        <w:right w:val="none" w:sz="0" w:space="0" w:color="auto"/>
      </w:divBdr>
    </w:div>
    <w:div w:id="306905557">
      <w:bodyDiv w:val="1"/>
      <w:marLeft w:val="0"/>
      <w:marRight w:val="0"/>
      <w:marTop w:val="0"/>
      <w:marBottom w:val="0"/>
      <w:divBdr>
        <w:top w:val="none" w:sz="0" w:space="0" w:color="auto"/>
        <w:left w:val="none" w:sz="0" w:space="0" w:color="auto"/>
        <w:bottom w:val="none" w:sz="0" w:space="0" w:color="auto"/>
        <w:right w:val="none" w:sz="0" w:space="0" w:color="auto"/>
      </w:divBdr>
    </w:div>
    <w:div w:id="307054541">
      <w:bodyDiv w:val="1"/>
      <w:marLeft w:val="0"/>
      <w:marRight w:val="0"/>
      <w:marTop w:val="0"/>
      <w:marBottom w:val="0"/>
      <w:divBdr>
        <w:top w:val="none" w:sz="0" w:space="0" w:color="auto"/>
        <w:left w:val="none" w:sz="0" w:space="0" w:color="auto"/>
        <w:bottom w:val="none" w:sz="0" w:space="0" w:color="auto"/>
        <w:right w:val="none" w:sz="0" w:space="0" w:color="auto"/>
      </w:divBdr>
    </w:div>
    <w:div w:id="307168124">
      <w:bodyDiv w:val="1"/>
      <w:marLeft w:val="0"/>
      <w:marRight w:val="0"/>
      <w:marTop w:val="0"/>
      <w:marBottom w:val="0"/>
      <w:divBdr>
        <w:top w:val="none" w:sz="0" w:space="0" w:color="auto"/>
        <w:left w:val="none" w:sz="0" w:space="0" w:color="auto"/>
        <w:bottom w:val="none" w:sz="0" w:space="0" w:color="auto"/>
        <w:right w:val="none" w:sz="0" w:space="0" w:color="auto"/>
      </w:divBdr>
    </w:div>
    <w:div w:id="307706374">
      <w:bodyDiv w:val="1"/>
      <w:marLeft w:val="0"/>
      <w:marRight w:val="0"/>
      <w:marTop w:val="0"/>
      <w:marBottom w:val="0"/>
      <w:divBdr>
        <w:top w:val="none" w:sz="0" w:space="0" w:color="auto"/>
        <w:left w:val="none" w:sz="0" w:space="0" w:color="auto"/>
        <w:bottom w:val="none" w:sz="0" w:space="0" w:color="auto"/>
        <w:right w:val="none" w:sz="0" w:space="0" w:color="auto"/>
      </w:divBdr>
    </w:div>
    <w:div w:id="307708823">
      <w:bodyDiv w:val="1"/>
      <w:marLeft w:val="0"/>
      <w:marRight w:val="0"/>
      <w:marTop w:val="0"/>
      <w:marBottom w:val="0"/>
      <w:divBdr>
        <w:top w:val="none" w:sz="0" w:space="0" w:color="auto"/>
        <w:left w:val="none" w:sz="0" w:space="0" w:color="auto"/>
        <w:bottom w:val="none" w:sz="0" w:space="0" w:color="auto"/>
        <w:right w:val="none" w:sz="0" w:space="0" w:color="auto"/>
      </w:divBdr>
    </w:div>
    <w:div w:id="307711843">
      <w:bodyDiv w:val="1"/>
      <w:marLeft w:val="0"/>
      <w:marRight w:val="0"/>
      <w:marTop w:val="0"/>
      <w:marBottom w:val="0"/>
      <w:divBdr>
        <w:top w:val="none" w:sz="0" w:space="0" w:color="auto"/>
        <w:left w:val="none" w:sz="0" w:space="0" w:color="auto"/>
        <w:bottom w:val="none" w:sz="0" w:space="0" w:color="auto"/>
        <w:right w:val="none" w:sz="0" w:space="0" w:color="auto"/>
      </w:divBdr>
    </w:div>
    <w:div w:id="307900513">
      <w:bodyDiv w:val="1"/>
      <w:marLeft w:val="0"/>
      <w:marRight w:val="0"/>
      <w:marTop w:val="0"/>
      <w:marBottom w:val="0"/>
      <w:divBdr>
        <w:top w:val="none" w:sz="0" w:space="0" w:color="auto"/>
        <w:left w:val="none" w:sz="0" w:space="0" w:color="auto"/>
        <w:bottom w:val="none" w:sz="0" w:space="0" w:color="auto"/>
        <w:right w:val="none" w:sz="0" w:space="0" w:color="auto"/>
      </w:divBdr>
    </w:div>
    <w:div w:id="307905958">
      <w:bodyDiv w:val="1"/>
      <w:marLeft w:val="0"/>
      <w:marRight w:val="0"/>
      <w:marTop w:val="0"/>
      <w:marBottom w:val="0"/>
      <w:divBdr>
        <w:top w:val="none" w:sz="0" w:space="0" w:color="auto"/>
        <w:left w:val="none" w:sz="0" w:space="0" w:color="auto"/>
        <w:bottom w:val="none" w:sz="0" w:space="0" w:color="auto"/>
        <w:right w:val="none" w:sz="0" w:space="0" w:color="auto"/>
      </w:divBdr>
    </w:div>
    <w:div w:id="307906669">
      <w:bodyDiv w:val="1"/>
      <w:marLeft w:val="0"/>
      <w:marRight w:val="0"/>
      <w:marTop w:val="0"/>
      <w:marBottom w:val="0"/>
      <w:divBdr>
        <w:top w:val="none" w:sz="0" w:space="0" w:color="auto"/>
        <w:left w:val="none" w:sz="0" w:space="0" w:color="auto"/>
        <w:bottom w:val="none" w:sz="0" w:space="0" w:color="auto"/>
        <w:right w:val="none" w:sz="0" w:space="0" w:color="auto"/>
      </w:divBdr>
    </w:div>
    <w:div w:id="308019897">
      <w:bodyDiv w:val="1"/>
      <w:marLeft w:val="0"/>
      <w:marRight w:val="0"/>
      <w:marTop w:val="0"/>
      <w:marBottom w:val="0"/>
      <w:divBdr>
        <w:top w:val="none" w:sz="0" w:space="0" w:color="auto"/>
        <w:left w:val="none" w:sz="0" w:space="0" w:color="auto"/>
        <w:bottom w:val="none" w:sz="0" w:space="0" w:color="auto"/>
        <w:right w:val="none" w:sz="0" w:space="0" w:color="auto"/>
      </w:divBdr>
    </w:div>
    <w:div w:id="308285972">
      <w:bodyDiv w:val="1"/>
      <w:marLeft w:val="0"/>
      <w:marRight w:val="0"/>
      <w:marTop w:val="0"/>
      <w:marBottom w:val="0"/>
      <w:divBdr>
        <w:top w:val="none" w:sz="0" w:space="0" w:color="auto"/>
        <w:left w:val="none" w:sz="0" w:space="0" w:color="auto"/>
        <w:bottom w:val="none" w:sz="0" w:space="0" w:color="auto"/>
        <w:right w:val="none" w:sz="0" w:space="0" w:color="auto"/>
      </w:divBdr>
    </w:div>
    <w:div w:id="308360279">
      <w:bodyDiv w:val="1"/>
      <w:marLeft w:val="0"/>
      <w:marRight w:val="0"/>
      <w:marTop w:val="0"/>
      <w:marBottom w:val="0"/>
      <w:divBdr>
        <w:top w:val="none" w:sz="0" w:space="0" w:color="auto"/>
        <w:left w:val="none" w:sz="0" w:space="0" w:color="auto"/>
        <w:bottom w:val="none" w:sz="0" w:space="0" w:color="auto"/>
        <w:right w:val="none" w:sz="0" w:space="0" w:color="auto"/>
      </w:divBdr>
    </w:div>
    <w:div w:id="308363303">
      <w:bodyDiv w:val="1"/>
      <w:marLeft w:val="0"/>
      <w:marRight w:val="0"/>
      <w:marTop w:val="0"/>
      <w:marBottom w:val="0"/>
      <w:divBdr>
        <w:top w:val="none" w:sz="0" w:space="0" w:color="auto"/>
        <w:left w:val="none" w:sz="0" w:space="0" w:color="auto"/>
        <w:bottom w:val="none" w:sz="0" w:space="0" w:color="auto"/>
        <w:right w:val="none" w:sz="0" w:space="0" w:color="auto"/>
      </w:divBdr>
    </w:div>
    <w:div w:id="308479440">
      <w:bodyDiv w:val="1"/>
      <w:marLeft w:val="0"/>
      <w:marRight w:val="0"/>
      <w:marTop w:val="0"/>
      <w:marBottom w:val="0"/>
      <w:divBdr>
        <w:top w:val="none" w:sz="0" w:space="0" w:color="auto"/>
        <w:left w:val="none" w:sz="0" w:space="0" w:color="auto"/>
        <w:bottom w:val="none" w:sz="0" w:space="0" w:color="auto"/>
        <w:right w:val="none" w:sz="0" w:space="0" w:color="auto"/>
      </w:divBdr>
    </w:div>
    <w:div w:id="308483983">
      <w:bodyDiv w:val="1"/>
      <w:marLeft w:val="0"/>
      <w:marRight w:val="0"/>
      <w:marTop w:val="0"/>
      <w:marBottom w:val="0"/>
      <w:divBdr>
        <w:top w:val="none" w:sz="0" w:space="0" w:color="auto"/>
        <w:left w:val="none" w:sz="0" w:space="0" w:color="auto"/>
        <w:bottom w:val="none" w:sz="0" w:space="0" w:color="auto"/>
        <w:right w:val="none" w:sz="0" w:space="0" w:color="auto"/>
      </w:divBdr>
    </w:div>
    <w:div w:id="308634531">
      <w:bodyDiv w:val="1"/>
      <w:marLeft w:val="0"/>
      <w:marRight w:val="0"/>
      <w:marTop w:val="0"/>
      <w:marBottom w:val="0"/>
      <w:divBdr>
        <w:top w:val="none" w:sz="0" w:space="0" w:color="auto"/>
        <w:left w:val="none" w:sz="0" w:space="0" w:color="auto"/>
        <w:bottom w:val="none" w:sz="0" w:space="0" w:color="auto"/>
        <w:right w:val="none" w:sz="0" w:space="0" w:color="auto"/>
      </w:divBdr>
    </w:div>
    <w:div w:id="308750531">
      <w:bodyDiv w:val="1"/>
      <w:marLeft w:val="0"/>
      <w:marRight w:val="0"/>
      <w:marTop w:val="0"/>
      <w:marBottom w:val="0"/>
      <w:divBdr>
        <w:top w:val="none" w:sz="0" w:space="0" w:color="auto"/>
        <w:left w:val="none" w:sz="0" w:space="0" w:color="auto"/>
        <w:bottom w:val="none" w:sz="0" w:space="0" w:color="auto"/>
        <w:right w:val="none" w:sz="0" w:space="0" w:color="auto"/>
      </w:divBdr>
    </w:div>
    <w:div w:id="308829331">
      <w:bodyDiv w:val="1"/>
      <w:marLeft w:val="0"/>
      <w:marRight w:val="0"/>
      <w:marTop w:val="0"/>
      <w:marBottom w:val="0"/>
      <w:divBdr>
        <w:top w:val="none" w:sz="0" w:space="0" w:color="auto"/>
        <w:left w:val="none" w:sz="0" w:space="0" w:color="auto"/>
        <w:bottom w:val="none" w:sz="0" w:space="0" w:color="auto"/>
        <w:right w:val="none" w:sz="0" w:space="0" w:color="auto"/>
      </w:divBdr>
    </w:div>
    <w:div w:id="308946316">
      <w:bodyDiv w:val="1"/>
      <w:marLeft w:val="0"/>
      <w:marRight w:val="0"/>
      <w:marTop w:val="0"/>
      <w:marBottom w:val="0"/>
      <w:divBdr>
        <w:top w:val="none" w:sz="0" w:space="0" w:color="auto"/>
        <w:left w:val="none" w:sz="0" w:space="0" w:color="auto"/>
        <w:bottom w:val="none" w:sz="0" w:space="0" w:color="auto"/>
        <w:right w:val="none" w:sz="0" w:space="0" w:color="auto"/>
      </w:divBdr>
    </w:div>
    <w:div w:id="309097768">
      <w:bodyDiv w:val="1"/>
      <w:marLeft w:val="0"/>
      <w:marRight w:val="0"/>
      <w:marTop w:val="0"/>
      <w:marBottom w:val="0"/>
      <w:divBdr>
        <w:top w:val="none" w:sz="0" w:space="0" w:color="auto"/>
        <w:left w:val="none" w:sz="0" w:space="0" w:color="auto"/>
        <w:bottom w:val="none" w:sz="0" w:space="0" w:color="auto"/>
        <w:right w:val="none" w:sz="0" w:space="0" w:color="auto"/>
      </w:divBdr>
    </w:div>
    <w:div w:id="309099718">
      <w:bodyDiv w:val="1"/>
      <w:marLeft w:val="0"/>
      <w:marRight w:val="0"/>
      <w:marTop w:val="0"/>
      <w:marBottom w:val="0"/>
      <w:divBdr>
        <w:top w:val="none" w:sz="0" w:space="0" w:color="auto"/>
        <w:left w:val="none" w:sz="0" w:space="0" w:color="auto"/>
        <w:bottom w:val="none" w:sz="0" w:space="0" w:color="auto"/>
        <w:right w:val="none" w:sz="0" w:space="0" w:color="auto"/>
      </w:divBdr>
    </w:div>
    <w:div w:id="309598811">
      <w:bodyDiv w:val="1"/>
      <w:marLeft w:val="0"/>
      <w:marRight w:val="0"/>
      <w:marTop w:val="0"/>
      <w:marBottom w:val="0"/>
      <w:divBdr>
        <w:top w:val="none" w:sz="0" w:space="0" w:color="auto"/>
        <w:left w:val="none" w:sz="0" w:space="0" w:color="auto"/>
        <w:bottom w:val="none" w:sz="0" w:space="0" w:color="auto"/>
        <w:right w:val="none" w:sz="0" w:space="0" w:color="auto"/>
      </w:divBdr>
    </w:div>
    <w:div w:id="309672284">
      <w:bodyDiv w:val="1"/>
      <w:marLeft w:val="0"/>
      <w:marRight w:val="0"/>
      <w:marTop w:val="0"/>
      <w:marBottom w:val="0"/>
      <w:divBdr>
        <w:top w:val="none" w:sz="0" w:space="0" w:color="auto"/>
        <w:left w:val="none" w:sz="0" w:space="0" w:color="auto"/>
        <w:bottom w:val="none" w:sz="0" w:space="0" w:color="auto"/>
        <w:right w:val="none" w:sz="0" w:space="0" w:color="auto"/>
      </w:divBdr>
    </w:div>
    <w:div w:id="309990044">
      <w:bodyDiv w:val="1"/>
      <w:marLeft w:val="0"/>
      <w:marRight w:val="0"/>
      <w:marTop w:val="0"/>
      <w:marBottom w:val="0"/>
      <w:divBdr>
        <w:top w:val="none" w:sz="0" w:space="0" w:color="auto"/>
        <w:left w:val="none" w:sz="0" w:space="0" w:color="auto"/>
        <w:bottom w:val="none" w:sz="0" w:space="0" w:color="auto"/>
        <w:right w:val="none" w:sz="0" w:space="0" w:color="auto"/>
      </w:divBdr>
    </w:div>
    <w:div w:id="310133021">
      <w:bodyDiv w:val="1"/>
      <w:marLeft w:val="0"/>
      <w:marRight w:val="0"/>
      <w:marTop w:val="0"/>
      <w:marBottom w:val="0"/>
      <w:divBdr>
        <w:top w:val="none" w:sz="0" w:space="0" w:color="auto"/>
        <w:left w:val="none" w:sz="0" w:space="0" w:color="auto"/>
        <w:bottom w:val="none" w:sz="0" w:space="0" w:color="auto"/>
        <w:right w:val="none" w:sz="0" w:space="0" w:color="auto"/>
      </w:divBdr>
    </w:div>
    <w:div w:id="310137006">
      <w:bodyDiv w:val="1"/>
      <w:marLeft w:val="0"/>
      <w:marRight w:val="0"/>
      <w:marTop w:val="0"/>
      <w:marBottom w:val="0"/>
      <w:divBdr>
        <w:top w:val="none" w:sz="0" w:space="0" w:color="auto"/>
        <w:left w:val="none" w:sz="0" w:space="0" w:color="auto"/>
        <w:bottom w:val="none" w:sz="0" w:space="0" w:color="auto"/>
        <w:right w:val="none" w:sz="0" w:space="0" w:color="auto"/>
      </w:divBdr>
    </w:div>
    <w:div w:id="310252660">
      <w:bodyDiv w:val="1"/>
      <w:marLeft w:val="0"/>
      <w:marRight w:val="0"/>
      <w:marTop w:val="0"/>
      <w:marBottom w:val="0"/>
      <w:divBdr>
        <w:top w:val="none" w:sz="0" w:space="0" w:color="auto"/>
        <w:left w:val="none" w:sz="0" w:space="0" w:color="auto"/>
        <w:bottom w:val="none" w:sz="0" w:space="0" w:color="auto"/>
        <w:right w:val="none" w:sz="0" w:space="0" w:color="auto"/>
      </w:divBdr>
    </w:div>
    <w:div w:id="310326374">
      <w:bodyDiv w:val="1"/>
      <w:marLeft w:val="0"/>
      <w:marRight w:val="0"/>
      <w:marTop w:val="0"/>
      <w:marBottom w:val="0"/>
      <w:divBdr>
        <w:top w:val="none" w:sz="0" w:space="0" w:color="auto"/>
        <w:left w:val="none" w:sz="0" w:space="0" w:color="auto"/>
        <w:bottom w:val="none" w:sz="0" w:space="0" w:color="auto"/>
        <w:right w:val="none" w:sz="0" w:space="0" w:color="auto"/>
      </w:divBdr>
    </w:div>
    <w:div w:id="310327019">
      <w:bodyDiv w:val="1"/>
      <w:marLeft w:val="0"/>
      <w:marRight w:val="0"/>
      <w:marTop w:val="0"/>
      <w:marBottom w:val="0"/>
      <w:divBdr>
        <w:top w:val="none" w:sz="0" w:space="0" w:color="auto"/>
        <w:left w:val="none" w:sz="0" w:space="0" w:color="auto"/>
        <w:bottom w:val="none" w:sz="0" w:space="0" w:color="auto"/>
        <w:right w:val="none" w:sz="0" w:space="0" w:color="auto"/>
      </w:divBdr>
    </w:div>
    <w:div w:id="310645867">
      <w:bodyDiv w:val="1"/>
      <w:marLeft w:val="0"/>
      <w:marRight w:val="0"/>
      <w:marTop w:val="0"/>
      <w:marBottom w:val="0"/>
      <w:divBdr>
        <w:top w:val="none" w:sz="0" w:space="0" w:color="auto"/>
        <w:left w:val="none" w:sz="0" w:space="0" w:color="auto"/>
        <w:bottom w:val="none" w:sz="0" w:space="0" w:color="auto"/>
        <w:right w:val="none" w:sz="0" w:space="0" w:color="auto"/>
      </w:divBdr>
    </w:div>
    <w:div w:id="310670236">
      <w:bodyDiv w:val="1"/>
      <w:marLeft w:val="0"/>
      <w:marRight w:val="0"/>
      <w:marTop w:val="0"/>
      <w:marBottom w:val="0"/>
      <w:divBdr>
        <w:top w:val="none" w:sz="0" w:space="0" w:color="auto"/>
        <w:left w:val="none" w:sz="0" w:space="0" w:color="auto"/>
        <w:bottom w:val="none" w:sz="0" w:space="0" w:color="auto"/>
        <w:right w:val="none" w:sz="0" w:space="0" w:color="auto"/>
      </w:divBdr>
    </w:div>
    <w:div w:id="310866899">
      <w:bodyDiv w:val="1"/>
      <w:marLeft w:val="0"/>
      <w:marRight w:val="0"/>
      <w:marTop w:val="0"/>
      <w:marBottom w:val="0"/>
      <w:divBdr>
        <w:top w:val="none" w:sz="0" w:space="0" w:color="auto"/>
        <w:left w:val="none" w:sz="0" w:space="0" w:color="auto"/>
        <w:bottom w:val="none" w:sz="0" w:space="0" w:color="auto"/>
        <w:right w:val="none" w:sz="0" w:space="0" w:color="auto"/>
      </w:divBdr>
    </w:div>
    <w:div w:id="310905976">
      <w:bodyDiv w:val="1"/>
      <w:marLeft w:val="0"/>
      <w:marRight w:val="0"/>
      <w:marTop w:val="0"/>
      <w:marBottom w:val="0"/>
      <w:divBdr>
        <w:top w:val="none" w:sz="0" w:space="0" w:color="auto"/>
        <w:left w:val="none" w:sz="0" w:space="0" w:color="auto"/>
        <w:bottom w:val="none" w:sz="0" w:space="0" w:color="auto"/>
        <w:right w:val="none" w:sz="0" w:space="0" w:color="auto"/>
      </w:divBdr>
    </w:div>
    <w:div w:id="310907394">
      <w:bodyDiv w:val="1"/>
      <w:marLeft w:val="0"/>
      <w:marRight w:val="0"/>
      <w:marTop w:val="0"/>
      <w:marBottom w:val="0"/>
      <w:divBdr>
        <w:top w:val="none" w:sz="0" w:space="0" w:color="auto"/>
        <w:left w:val="none" w:sz="0" w:space="0" w:color="auto"/>
        <w:bottom w:val="none" w:sz="0" w:space="0" w:color="auto"/>
        <w:right w:val="none" w:sz="0" w:space="0" w:color="auto"/>
      </w:divBdr>
    </w:div>
    <w:div w:id="310982704">
      <w:bodyDiv w:val="1"/>
      <w:marLeft w:val="0"/>
      <w:marRight w:val="0"/>
      <w:marTop w:val="0"/>
      <w:marBottom w:val="0"/>
      <w:divBdr>
        <w:top w:val="none" w:sz="0" w:space="0" w:color="auto"/>
        <w:left w:val="none" w:sz="0" w:space="0" w:color="auto"/>
        <w:bottom w:val="none" w:sz="0" w:space="0" w:color="auto"/>
        <w:right w:val="none" w:sz="0" w:space="0" w:color="auto"/>
      </w:divBdr>
    </w:div>
    <w:div w:id="310987420">
      <w:bodyDiv w:val="1"/>
      <w:marLeft w:val="0"/>
      <w:marRight w:val="0"/>
      <w:marTop w:val="0"/>
      <w:marBottom w:val="0"/>
      <w:divBdr>
        <w:top w:val="none" w:sz="0" w:space="0" w:color="auto"/>
        <w:left w:val="none" w:sz="0" w:space="0" w:color="auto"/>
        <w:bottom w:val="none" w:sz="0" w:space="0" w:color="auto"/>
        <w:right w:val="none" w:sz="0" w:space="0" w:color="auto"/>
      </w:divBdr>
    </w:div>
    <w:div w:id="311056813">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106076">
      <w:bodyDiv w:val="1"/>
      <w:marLeft w:val="0"/>
      <w:marRight w:val="0"/>
      <w:marTop w:val="0"/>
      <w:marBottom w:val="0"/>
      <w:divBdr>
        <w:top w:val="none" w:sz="0" w:space="0" w:color="auto"/>
        <w:left w:val="none" w:sz="0" w:space="0" w:color="auto"/>
        <w:bottom w:val="none" w:sz="0" w:space="0" w:color="auto"/>
        <w:right w:val="none" w:sz="0" w:space="0" w:color="auto"/>
      </w:divBdr>
    </w:div>
    <w:div w:id="311179164">
      <w:bodyDiv w:val="1"/>
      <w:marLeft w:val="0"/>
      <w:marRight w:val="0"/>
      <w:marTop w:val="0"/>
      <w:marBottom w:val="0"/>
      <w:divBdr>
        <w:top w:val="none" w:sz="0" w:space="0" w:color="auto"/>
        <w:left w:val="none" w:sz="0" w:space="0" w:color="auto"/>
        <w:bottom w:val="none" w:sz="0" w:space="0" w:color="auto"/>
        <w:right w:val="none" w:sz="0" w:space="0" w:color="auto"/>
      </w:divBdr>
    </w:div>
    <w:div w:id="311520312">
      <w:bodyDiv w:val="1"/>
      <w:marLeft w:val="0"/>
      <w:marRight w:val="0"/>
      <w:marTop w:val="0"/>
      <w:marBottom w:val="0"/>
      <w:divBdr>
        <w:top w:val="none" w:sz="0" w:space="0" w:color="auto"/>
        <w:left w:val="none" w:sz="0" w:space="0" w:color="auto"/>
        <w:bottom w:val="none" w:sz="0" w:space="0" w:color="auto"/>
        <w:right w:val="none" w:sz="0" w:space="0" w:color="auto"/>
      </w:divBdr>
    </w:div>
    <w:div w:id="311905294">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811">
      <w:bodyDiv w:val="1"/>
      <w:marLeft w:val="0"/>
      <w:marRight w:val="0"/>
      <w:marTop w:val="0"/>
      <w:marBottom w:val="0"/>
      <w:divBdr>
        <w:top w:val="none" w:sz="0" w:space="0" w:color="auto"/>
        <w:left w:val="none" w:sz="0" w:space="0" w:color="auto"/>
        <w:bottom w:val="none" w:sz="0" w:space="0" w:color="auto"/>
        <w:right w:val="none" w:sz="0" w:space="0" w:color="auto"/>
      </w:divBdr>
    </w:div>
    <w:div w:id="312180015">
      <w:bodyDiv w:val="1"/>
      <w:marLeft w:val="0"/>
      <w:marRight w:val="0"/>
      <w:marTop w:val="0"/>
      <w:marBottom w:val="0"/>
      <w:divBdr>
        <w:top w:val="none" w:sz="0" w:space="0" w:color="auto"/>
        <w:left w:val="none" w:sz="0" w:space="0" w:color="auto"/>
        <w:bottom w:val="none" w:sz="0" w:space="0" w:color="auto"/>
        <w:right w:val="none" w:sz="0" w:space="0" w:color="auto"/>
      </w:divBdr>
    </w:div>
    <w:div w:id="312217983">
      <w:bodyDiv w:val="1"/>
      <w:marLeft w:val="0"/>
      <w:marRight w:val="0"/>
      <w:marTop w:val="0"/>
      <w:marBottom w:val="0"/>
      <w:divBdr>
        <w:top w:val="none" w:sz="0" w:space="0" w:color="auto"/>
        <w:left w:val="none" w:sz="0" w:space="0" w:color="auto"/>
        <w:bottom w:val="none" w:sz="0" w:space="0" w:color="auto"/>
        <w:right w:val="none" w:sz="0" w:space="0" w:color="auto"/>
      </w:divBdr>
    </w:div>
    <w:div w:id="312292700">
      <w:bodyDiv w:val="1"/>
      <w:marLeft w:val="0"/>
      <w:marRight w:val="0"/>
      <w:marTop w:val="0"/>
      <w:marBottom w:val="0"/>
      <w:divBdr>
        <w:top w:val="none" w:sz="0" w:space="0" w:color="auto"/>
        <w:left w:val="none" w:sz="0" w:space="0" w:color="auto"/>
        <w:bottom w:val="none" w:sz="0" w:space="0" w:color="auto"/>
        <w:right w:val="none" w:sz="0" w:space="0" w:color="auto"/>
      </w:divBdr>
    </w:div>
    <w:div w:id="312415164">
      <w:bodyDiv w:val="1"/>
      <w:marLeft w:val="0"/>
      <w:marRight w:val="0"/>
      <w:marTop w:val="0"/>
      <w:marBottom w:val="0"/>
      <w:divBdr>
        <w:top w:val="none" w:sz="0" w:space="0" w:color="auto"/>
        <w:left w:val="none" w:sz="0" w:space="0" w:color="auto"/>
        <w:bottom w:val="none" w:sz="0" w:space="0" w:color="auto"/>
        <w:right w:val="none" w:sz="0" w:space="0" w:color="auto"/>
      </w:divBdr>
    </w:div>
    <w:div w:id="312487194">
      <w:bodyDiv w:val="1"/>
      <w:marLeft w:val="0"/>
      <w:marRight w:val="0"/>
      <w:marTop w:val="0"/>
      <w:marBottom w:val="0"/>
      <w:divBdr>
        <w:top w:val="none" w:sz="0" w:space="0" w:color="auto"/>
        <w:left w:val="none" w:sz="0" w:space="0" w:color="auto"/>
        <w:bottom w:val="none" w:sz="0" w:space="0" w:color="auto"/>
        <w:right w:val="none" w:sz="0" w:space="0" w:color="auto"/>
      </w:divBdr>
    </w:div>
    <w:div w:id="312610370">
      <w:bodyDiv w:val="1"/>
      <w:marLeft w:val="0"/>
      <w:marRight w:val="0"/>
      <w:marTop w:val="0"/>
      <w:marBottom w:val="0"/>
      <w:divBdr>
        <w:top w:val="none" w:sz="0" w:space="0" w:color="auto"/>
        <w:left w:val="none" w:sz="0" w:space="0" w:color="auto"/>
        <w:bottom w:val="none" w:sz="0" w:space="0" w:color="auto"/>
        <w:right w:val="none" w:sz="0" w:space="0" w:color="auto"/>
      </w:divBdr>
    </w:div>
    <w:div w:id="312610385">
      <w:bodyDiv w:val="1"/>
      <w:marLeft w:val="0"/>
      <w:marRight w:val="0"/>
      <w:marTop w:val="0"/>
      <w:marBottom w:val="0"/>
      <w:divBdr>
        <w:top w:val="none" w:sz="0" w:space="0" w:color="auto"/>
        <w:left w:val="none" w:sz="0" w:space="0" w:color="auto"/>
        <w:bottom w:val="none" w:sz="0" w:space="0" w:color="auto"/>
        <w:right w:val="none" w:sz="0" w:space="0" w:color="auto"/>
      </w:divBdr>
    </w:div>
    <w:div w:id="312803500">
      <w:bodyDiv w:val="1"/>
      <w:marLeft w:val="0"/>
      <w:marRight w:val="0"/>
      <w:marTop w:val="0"/>
      <w:marBottom w:val="0"/>
      <w:divBdr>
        <w:top w:val="none" w:sz="0" w:space="0" w:color="auto"/>
        <w:left w:val="none" w:sz="0" w:space="0" w:color="auto"/>
        <w:bottom w:val="none" w:sz="0" w:space="0" w:color="auto"/>
        <w:right w:val="none" w:sz="0" w:space="0" w:color="auto"/>
      </w:divBdr>
    </w:div>
    <w:div w:id="312872821">
      <w:bodyDiv w:val="1"/>
      <w:marLeft w:val="0"/>
      <w:marRight w:val="0"/>
      <w:marTop w:val="0"/>
      <w:marBottom w:val="0"/>
      <w:divBdr>
        <w:top w:val="none" w:sz="0" w:space="0" w:color="auto"/>
        <w:left w:val="none" w:sz="0" w:space="0" w:color="auto"/>
        <w:bottom w:val="none" w:sz="0" w:space="0" w:color="auto"/>
        <w:right w:val="none" w:sz="0" w:space="0" w:color="auto"/>
      </w:divBdr>
    </w:div>
    <w:div w:id="312876214">
      <w:bodyDiv w:val="1"/>
      <w:marLeft w:val="0"/>
      <w:marRight w:val="0"/>
      <w:marTop w:val="0"/>
      <w:marBottom w:val="0"/>
      <w:divBdr>
        <w:top w:val="none" w:sz="0" w:space="0" w:color="auto"/>
        <w:left w:val="none" w:sz="0" w:space="0" w:color="auto"/>
        <w:bottom w:val="none" w:sz="0" w:space="0" w:color="auto"/>
        <w:right w:val="none" w:sz="0" w:space="0" w:color="auto"/>
      </w:divBdr>
    </w:div>
    <w:div w:id="313098053">
      <w:bodyDiv w:val="1"/>
      <w:marLeft w:val="0"/>
      <w:marRight w:val="0"/>
      <w:marTop w:val="0"/>
      <w:marBottom w:val="0"/>
      <w:divBdr>
        <w:top w:val="none" w:sz="0" w:space="0" w:color="auto"/>
        <w:left w:val="none" w:sz="0" w:space="0" w:color="auto"/>
        <w:bottom w:val="none" w:sz="0" w:space="0" w:color="auto"/>
        <w:right w:val="none" w:sz="0" w:space="0" w:color="auto"/>
      </w:divBdr>
    </w:div>
    <w:div w:id="313417235">
      <w:bodyDiv w:val="1"/>
      <w:marLeft w:val="0"/>
      <w:marRight w:val="0"/>
      <w:marTop w:val="0"/>
      <w:marBottom w:val="0"/>
      <w:divBdr>
        <w:top w:val="none" w:sz="0" w:space="0" w:color="auto"/>
        <w:left w:val="none" w:sz="0" w:space="0" w:color="auto"/>
        <w:bottom w:val="none" w:sz="0" w:space="0" w:color="auto"/>
        <w:right w:val="none" w:sz="0" w:space="0" w:color="auto"/>
      </w:divBdr>
    </w:div>
    <w:div w:id="313608439">
      <w:bodyDiv w:val="1"/>
      <w:marLeft w:val="0"/>
      <w:marRight w:val="0"/>
      <w:marTop w:val="0"/>
      <w:marBottom w:val="0"/>
      <w:divBdr>
        <w:top w:val="none" w:sz="0" w:space="0" w:color="auto"/>
        <w:left w:val="none" w:sz="0" w:space="0" w:color="auto"/>
        <w:bottom w:val="none" w:sz="0" w:space="0" w:color="auto"/>
        <w:right w:val="none" w:sz="0" w:space="0" w:color="auto"/>
      </w:divBdr>
    </w:div>
    <w:div w:id="313728474">
      <w:bodyDiv w:val="1"/>
      <w:marLeft w:val="0"/>
      <w:marRight w:val="0"/>
      <w:marTop w:val="0"/>
      <w:marBottom w:val="0"/>
      <w:divBdr>
        <w:top w:val="none" w:sz="0" w:space="0" w:color="auto"/>
        <w:left w:val="none" w:sz="0" w:space="0" w:color="auto"/>
        <w:bottom w:val="none" w:sz="0" w:space="0" w:color="auto"/>
        <w:right w:val="none" w:sz="0" w:space="0" w:color="auto"/>
      </w:divBdr>
    </w:div>
    <w:div w:id="313920031">
      <w:bodyDiv w:val="1"/>
      <w:marLeft w:val="0"/>
      <w:marRight w:val="0"/>
      <w:marTop w:val="0"/>
      <w:marBottom w:val="0"/>
      <w:divBdr>
        <w:top w:val="none" w:sz="0" w:space="0" w:color="auto"/>
        <w:left w:val="none" w:sz="0" w:space="0" w:color="auto"/>
        <w:bottom w:val="none" w:sz="0" w:space="0" w:color="auto"/>
        <w:right w:val="none" w:sz="0" w:space="0" w:color="auto"/>
      </w:divBdr>
    </w:div>
    <w:div w:id="313995512">
      <w:bodyDiv w:val="1"/>
      <w:marLeft w:val="0"/>
      <w:marRight w:val="0"/>
      <w:marTop w:val="0"/>
      <w:marBottom w:val="0"/>
      <w:divBdr>
        <w:top w:val="none" w:sz="0" w:space="0" w:color="auto"/>
        <w:left w:val="none" w:sz="0" w:space="0" w:color="auto"/>
        <w:bottom w:val="none" w:sz="0" w:space="0" w:color="auto"/>
        <w:right w:val="none" w:sz="0" w:space="0" w:color="auto"/>
      </w:divBdr>
    </w:div>
    <w:div w:id="314068490">
      <w:bodyDiv w:val="1"/>
      <w:marLeft w:val="0"/>
      <w:marRight w:val="0"/>
      <w:marTop w:val="0"/>
      <w:marBottom w:val="0"/>
      <w:divBdr>
        <w:top w:val="none" w:sz="0" w:space="0" w:color="auto"/>
        <w:left w:val="none" w:sz="0" w:space="0" w:color="auto"/>
        <w:bottom w:val="none" w:sz="0" w:space="0" w:color="auto"/>
        <w:right w:val="none" w:sz="0" w:space="0" w:color="auto"/>
      </w:divBdr>
    </w:div>
    <w:div w:id="314140160">
      <w:bodyDiv w:val="1"/>
      <w:marLeft w:val="0"/>
      <w:marRight w:val="0"/>
      <w:marTop w:val="0"/>
      <w:marBottom w:val="0"/>
      <w:divBdr>
        <w:top w:val="none" w:sz="0" w:space="0" w:color="auto"/>
        <w:left w:val="none" w:sz="0" w:space="0" w:color="auto"/>
        <w:bottom w:val="none" w:sz="0" w:space="0" w:color="auto"/>
        <w:right w:val="none" w:sz="0" w:space="0" w:color="auto"/>
      </w:divBdr>
    </w:div>
    <w:div w:id="314141265">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337858">
      <w:bodyDiv w:val="1"/>
      <w:marLeft w:val="0"/>
      <w:marRight w:val="0"/>
      <w:marTop w:val="0"/>
      <w:marBottom w:val="0"/>
      <w:divBdr>
        <w:top w:val="none" w:sz="0" w:space="0" w:color="auto"/>
        <w:left w:val="none" w:sz="0" w:space="0" w:color="auto"/>
        <w:bottom w:val="none" w:sz="0" w:space="0" w:color="auto"/>
        <w:right w:val="none" w:sz="0" w:space="0" w:color="auto"/>
      </w:divBdr>
    </w:div>
    <w:div w:id="314376796">
      <w:bodyDiv w:val="1"/>
      <w:marLeft w:val="0"/>
      <w:marRight w:val="0"/>
      <w:marTop w:val="0"/>
      <w:marBottom w:val="0"/>
      <w:divBdr>
        <w:top w:val="none" w:sz="0" w:space="0" w:color="auto"/>
        <w:left w:val="none" w:sz="0" w:space="0" w:color="auto"/>
        <w:bottom w:val="none" w:sz="0" w:space="0" w:color="auto"/>
        <w:right w:val="none" w:sz="0" w:space="0" w:color="auto"/>
      </w:divBdr>
    </w:div>
    <w:div w:id="314573697">
      <w:bodyDiv w:val="1"/>
      <w:marLeft w:val="0"/>
      <w:marRight w:val="0"/>
      <w:marTop w:val="0"/>
      <w:marBottom w:val="0"/>
      <w:divBdr>
        <w:top w:val="none" w:sz="0" w:space="0" w:color="auto"/>
        <w:left w:val="none" w:sz="0" w:space="0" w:color="auto"/>
        <w:bottom w:val="none" w:sz="0" w:space="0" w:color="auto"/>
        <w:right w:val="none" w:sz="0" w:space="0" w:color="auto"/>
      </w:divBdr>
    </w:div>
    <w:div w:id="314644266">
      <w:bodyDiv w:val="1"/>
      <w:marLeft w:val="0"/>
      <w:marRight w:val="0"/>
      <w:marTop w:val="0"/>
      <w:marBottom w:val="0"/>
      <w:divBdr>
        <w:top w:val="none" w:sz="0" w:space="0" w:color="auto"/>
        <w:left w:val="none" w:sz="0" w:space="0" w:color="auto"/>
        <w:bottom w:val="none" w:sz="0" w:space="0" w:color="auto"/>
        <w:right w:val="none" w:sz="0" w:space="0" w:color="auto"/>
      </w:divBdr>
    </w:div>
    <w:div w:id="314647212">
      <w:bodyDiv w:val="1"/>
      <w:marLeft w:val="0"/>
      <w:marRight w:val="0"/>
      <w:marTop w:val="0"/>
      <w:marBottom w:val="0"/>
      <w:divBdr>
        <w:top w:val="none" w:sz="0" w:space="0" w:color="auto"/>
        <w:left w:val="none" w:sz="0" w:space="0" w:color="auto"/>
        <w:bottom w:val="none" w:sz="0" w:space="0" w:color="auto"/>
        <w:right w:val="none" w:sz="0" w:space="0" w:color="auto"/>
      </w:divBdr>
    </w:div>
    <w:div w:id="314842900">
      <w:bodyDiv w:val="1"/>
      <w:marLeft w:val="0"/>
      <w:marRight w:val="0"/>
      <w:marTop w:val="0"/>
      <w:marBottom w:val="0"/>
      <w:divBdr>
        <w:top w:val="none" w:sz="0" w:space="0" w:color="auto"/>
        <w:left w:val="none" w:sz="0" w:space="0" w:color="auto"/>
        <w:bottom w:val="none" w:sz="0" w:space="0" w:color="auto"/>
        <w:right w:val="none" w:sz="0" w:space="0" w:color="auto"/>
      </w:divBdr>
    </w:div>
    <w:div w:id="314844842">
      <w:bodyDiv w:val="1"/>
      <w:marLeft w:val="0"/>
      <w:marRight w:val="0"/>
      <w:marTop w:val="0"/>
      <w:marBottom w:val="0"/>
      <w:divBdr>
        <w:top w:val="none" w:sz="0" w:space="0" w:color="auto"/>
        <w:left w:val="none" w:sz="0" w:space="0" w:color="auto"/>
        <w:bottom w:val="none" w:sz="0" w:space="0" w:color="auto"/>
        <w:right w:val="none" w:sz="0" w:space="0" w:color="auto"/>
      </w:divBdr>
    </w:div>
    <w:div w:id="315108634">
      <w:bodyDiv w:val="1"/>
      <w:marLeft w:val="0"/>
      <w:marRight w:val="0"/>
      <w:marTop w:val="0"/>
      <w:marBottom w:val="0"/>
      <w:divBdr>
        <w:top w:val="none" w:sz="0" w:space="0" w:color="auto"/>
        <w:left w:val="none" w:sz="0" w:space="0" w:color="auto"/>
        <w:bottom w:val="none" w:sz="0" w:space="0" w:color="auto"/>
        <w:right w:val="none" w:sz="0" w:space="0" w:color="auto"/>
      </w:divBdr>
    </w:div>
    <w:div w:id="315109843">
      <w:bodyDiv w:val="1"/>
      <w:marLeft w:val="0"/>
      <w:marRight w:val="0"/>
      <w:marTop w:val="0"/>
      <w:marBottom w:val="0"/>
      <w:divBdr>
        <w:top w:val="none" w:sz="0" w:space="0" w:color="auto"/>
        <w:left w:val="none" w:sz="0" w:space="0" w:color="auto"/>
        <w:bottom w:val="none" w:sz="0" w:space="0" w:color="auto"/>
        <w:right w:val="none" w:sz="0" w:space="0" w:color="auto"/>
      </w:divBdr>
    </w:div>
    <w:div w:id="315115913">
      <w:bodyDiv w:val="1"/>
      <w:marLeft w:val="0"/>
      <w:marRight w:val="0"/>
      <w:marTop w:val="0"/>
      <w:marBottom w:val="0"/>
      <w:divBdr>
        <w:top w:val="none" w:sz="0" w:space="0" w:color="auto"/>
        <w:left w:val="none" w:sz="0" w:space="0" w:color="auto"/>
        <w:bottom w:val="none" w:sz="0" w:space="0" w:color="auto"/>
        <w:right w:val="none" w:sz="0" w:space="0" w:color="auto"/>
      </w:divBdr>
    </w:div>
    <w:div w:id="315182990">
      <w:bodyDiv w:val="1"/>
      <w:marLeft w:val="0"/>
      <w:marRight w:val="0"/>
      <w:marTop w:val="0"/>
      <w:marBottom w:val="0"/>
      <w:divBdr>
        <w:top w:val="none" w:sz="0" w:space="0" w:color="auto"/>
        <w:left w:val="none" w:sz="0" w:space="0" w:color="auto"/>
        <w:bottom w:val="none" w:sz="0" w:space="0" w:color="auto"/>
        <w:right w:val="none" w:sz="0" w:space="0" w:color="auto"/>
      </w:divBdr>
    </w:div>
    <w:div w:id="315302282">
      <w:bodyDiv w:val="1"/>
      <w:marLeft w:val="0"/>
      <w:marRight w:val="0"/>
      <w:marTop w:val="0"/>
      <w:marBottom w:val="0"/>
      <w:divBdr>
        <w:top w:val="none" w:sz="0" w:space="0" w:color="auto"/>
        <w:left w:val="none" w:sz="0" w:space="0" w:color="auto"/>
        <w:bottom w:val="none" w:sz="0" w:space="0" w:color="auto"/>
        <w:right w:val="none" w:sz="0" w:space="0" w:color="auto"/>
      </w:divBdr>
    </w:div>
    <w:div w:id="315303408">
      <w:bodyDiv w:val="1"/>
      <w:marLeft w:val="0"/>
      <w:marRight w:val="0"/>
      <w:marTop w:val="0"/>
      <w:marBottom w:val="0"/>
      <w:divBdr>
        <w:top w:val="none" w:sz="0" w:space="0" w:color="auto"/>
        <w:left w:val="none" w:sz="0" w:space="0" w:color="auto"/>
        <w:bottom w:val="none" w:sz="0" w:space="0" w:color="auto"/>
        <w:right w:val="none" w:sz="0" w:space="0" w:color="auto"/>
      </w:divBdr>
    </w:div>
    <w:div w:id="315305456">
      <w:bodyDiv w:val="1"/>
      <w:marLeft w:val="0"/>
      <w:marRight w:val="0"/>
      <w:marTop w:val="0"/>
      <w:marBottom w:val="0"/>
      <w:divBdr>
        <w:top w:val="none" w:sz="0" w:space="0" w:color="auto"/>
        <w:left w:val="none" w:sz="0" w:space="0" w:color="auto"/>
        <w:bottom w:val="none" w:sz="0" w:space="0" w:color="auto"/>
        <w:right w:val="none" w:sz="0" w:space="0" w:color="auto"/>
      </w:divBdr>
    </w:div>
    <w:div w:id="315375191">
      <w:bodyDiv w:val="1"/>
      <w:marLeft w:val="0"/>
      <w:marRight w:val="0"/>
      <w:marTop w:val="0"/>
      <w:marBottom w:val="0"/>
      <w:divBdr>
        <w:top w:val="none" w:sz="0" w:space="0" w:color="auto"/>
        <w:left w:val="none" w:sz="0" w:space="0" w:color="auto"/>
        <w:bottom w:val="none" w:sz="0" w:space="0" w:color="auto"/>
        <w:right w:val="none" w:sz="0" w:space="0" w:color="auto"/>
      </w:divBdr>
    </w:div>
    <w:div w:id="315381802">
      <w:bodyDiv w:val="1"/>
      <w:marLeft w:val="0"/>
      <w:marRight w:val="0"/>
      <w:marTop w:val="0"/>
      <w:marBottom w:val="0"/>
      <w:divBdr>
        <w:top w:val="none" w:sz="0" w:space="0" w:color="auto"/>
        <w:left w:val="none" w:sz="0" w:space="0" w:color="auto"/>
        <w:bottom w:val="none" w:sz="0" w:space="0" w:color="auto"/>
        <w:right w:val="none" w:sz="0" w:space="0" w:color="auto"/>
      </w:divBdr>
    </w:div>
    <w:div w:id="315498550">
      <w:bodyDiv w:val="1"/>
      <w:marLeft w:val="0"/>
      <w:marRight w:val="0"/>
      <w:marTop w:val="0"/>
      <w:marBottom w:val="0"/>
      <w:divBdr>
        <w:top w:val="none" w:sz="0" w:space="0" w:color="auto"/>
        <w:left w:val="none" w:sz="0" w:space="0" w:color="auto"/>
        <w:bottom w:val="none" w:sz="0" w:space="0" w:color="auto"/>
        <w:right w:val="none" w:sz="0" w:space="0" w:color="auto"/>
      </w:divBdr>
    </w:div>
    <w:div w:id="315576972">
      <w:bodyDiv w:val="1"/>
      <w:marLeft w:val="0"/>
      <w:marRight w:val="0"/>
      <w:marTop w:val="0"/>
      <w:marBottom w:val="0"/>
      <w:divBdr>
        <w:top w:val="none" w:sz="0" w:space="0" w:color="auto"/>
        <w:left w:val="none" w:sz="0" w:space="0" w:color="auto"/>
        <w:bottom w:val="none" w:sz="0" w:space="0" w:color="auto"/>
        <w:right w:val="none" w:sz="0" w:space="0" w:color="auto"/>
      </w:divBdr>
    </w:div>
    <w:div w:id="315644709">
      <w:bodyDiv w:val="1"/>
      <w:marLeft w:val="0"/>
      <w:marRight w:val="0"/>
      <w:marTop w:val="0"/>
      <w:marBottom w:val="0"/>
      <w:divBdr>
        <w:top w:val="none" w:sz="0" w:space="0" w:color="auto"/>
        <w:left w:val="none" w:sz="0" w:space="0" w:color="auto"/>
        <w:bottom w:val="none" w:sz="0" w:space="0" w:color="auto"/>
        <w:right w:val="none" w:sz="0" w:space="0" w:color="auto"/>
      </w:divBdr>
    </w:div>
    <w:div w:id="315691711">
      <w:bodyDiv w:val="1"/>
      <w:marLeft w:val="0"/>
      <w:marRight w:val="0"/>
      <w:marTop w:val="0"/>
      <w:marBottom w:val="0"/>
      <w:divBdr>
        <w:top w:val="none" w:sz="0" w:space="0" w:color="auto"/>
        <w:left w:val="none" w:sz="0" w:space="0" w:color="auto"/>
        <w:bottom w:val="none" w:sz="0" w:space="0" w:color="auto"/>
        <w:right w:val="none" w:sz="0" w:space="0" w:color="auto"/>
      </w:divBdr>
    </w:div>
    <w:div w:id="315884680">
      <w:bodyDiv w:val="1"/>
      <w:marLeft w:val="0"/>
      <w:marRight w:val="0"/>
      <w:marTop w:val="0"/>
      <w:marBottom w:val="0"/>
      <w:divBdr>
        <w:top w:val="none" w:sz="0" w:space="0" w:color="auto"/>
        <w:left w:val="none" w:sz="0" w:space="0" w:color="auto"/>
        <w:bottom w:val="none" w:sz="0" w:space="0" w:color="auto"/>
        <w:right w:val="none" w:sz="0" w:space="0" w:color="auto"/>
      </w:divBdr>
    </w:div>
    <w:div w:id="315887702">
      <w:bodyDiv w:val="1"/>
      <w:marLeft w:val="0"/>
      <w:marRight w:val="0"/>
      <w:marTop w:val="0"/>
      <w:marBottom w:val="0"/>
      <w:divBdr>
        <w:top w:val="none" w:sz="0" w:space="0" w:color="auto"/>
        <w:left w:val="none" w:sz="0" w:space="0" w:color="auto"/>
        <w:bottom w:val="none" w:sz="0" w:space="0" w:color="auto"/>
        <w:right w:val="none" w:sz="0" w:space="0" w:color="auto"/>
      </w:divBdr>
    </w:div>
    <w:div w:id="315957219">
      <w:bodyDiv w:val="1"/>
      <w:marLeft w:val="0"/>
      <w:marRight w:val="0"/>
      <w:marTop w:val="0"/>
      <w:marBottom w:val="0"/>
      <w:divBdr>
        <w:top w:val="none" w:sz="0" w:space="0" w:color="auto"/>
        <w:left w:val="none" w:sz="0" w:space="0" w:color="auto"/>
        <w:bottom w:val="none" w:sz="0" w:space="0" w:color="auto"/>
        <w:right w:val="none" w:sz="0" w:space="0" w:color="auto"/>
      </w:divBdr>
    </w:div>
    <w:div w:id="316035376">
      <w:bodyDiv w:val="1"/>
      <w:marLeft w:val="0"/>
      <w:marRight w:val="0"/>
      <w:marTop w:val="0"/>
      <w:marBottom w:val="0"/>
      <w:divBdr>
        <w:top w:val="none" w:sz="0" w:space="0" w:color="auto"/>
        <w:left w:val="none" w:sz="0" w:space="0" w:color="auto"/>
        <w:bottom w:val="none" w:sz="0" w:space="0" w:color="auto"/>
        <w:right w:val="none" w:sz="0" w:space="0" w:color="auto"/>
      </w:divBdr>
    </w:div>
    <w:div w:id="316080950">
      <w:bodyDiv w:val="1"/>
      <w:marLeft w:val="0"/>
      <w:marRight w:val="0"/>
      <w:marTop w:val="0"/>
      <w:marBottom w:val="0"/>
      <w:divBdr>
        <w:top w:val="none" w:sz="0" w:space="0" w:color="auto"/>
        <w:left w:val="none" w:sz="0" w:space="0" w:color="auto"/>
        <w:bottom w:val="none" w:sz="0" w:space="0" w:color="auto"/>
        <w:right w:val="none" w:sz="0" w:space="0" w:color="auto"/>
      </w:divBdr>
    </w:div>
    <w:div w:id="316109170">
      <w:bodyDiv w:val="1"/>
      <w:marLeft w:val="0"/>
      <w:marRight w:val="0"/>
      <w:marTop w:val="0"/>
      <w:marBottom w:val="0"/>
      <w:divBdr>
        <w:top w:val="none" w:sz="0" w:space="0" w:color="auto"/>
        <w:left w:val="none" w:sz="0" w:space="0" w:color="auto"/>
        <w:bottom w:val="none" w:sz="0" w:space="0" w:color="auto"/>
        <w:right w:val="none" w:sz="0" w:space="0" w:color="auto"/>
      </w:divBdr>
    </w:div>
    <w:div w:id="316152600">
      <w:bodyDiv w:val="1"/>
      <w:marLeft w:val="0"/>
      <w:marRight w:val="0"/>
      <w:marTop w:val="0"/>
      <w:marBottom w:val="0"/>
      <w:divBdr>
        <w:top w:val="none" w:sz="0" w:space="0" w:color="auto"/>
        <w:left w:val="none" w:sz="0" w:space="0" w:color="auto"/>
        <w:bottom w:val="none" w:sz="0" w:space="0" w:color="auto"/>
        <w:right w:val="none" w:sz="0" w:space="0" w:color="auto"/>
      </w:divBdr>
    </w:div>
    <w:div w:id="316306194">
      <w:bodyDiv w:val="1"/>
      <w:marLeft w:val="0"/>
      <w:marRight w:val="0"/>
      <w:marTop w:val="0"/>
      <w:marBottom w:val="0"/>
      <w:divBdr>
        <w:top w:val="none" w:sz="0" w:space="0" w:color="auto"/>
        <w:left w:val="none" w:sz="0" w:space="0" w:color="auto"/>
        <w:bottom w:val="none" w:sz="0" w:space="0" w:color="auto"/>
        <w:right w:val="none" w:sz="0" w:space="0" w:color="auto"/>
      </w:divBdr>
    </w:div>
    <w:div w:id="316306834">
      <w:bodyDiv w:val="1"/>
      <w:marLeft w:val="0"/>
      <w:marRight w:val="0"/>
      <w:marTop w:val="0"/>
      <w:marBottom w:val="0"/>
      <w:divBdr>
        <w:top w:val="none" w:sz="0" w:space="0" w:color="auto"/>
        <w:left w:val="none" w:sz="0" w:space="0" w:color="auto"/>
        <w:bottom w:val="none" w:sz="0" w:space="0" w:color="auto"/>
        <w:right w:val="none" w:sz="0" w:space="0" w:color="auto"/>
      </w:divBdr>
    </w:div>
    <w:div w:id="316417477">
      <w:bodyDiv w:val="1"/>
      <w:marLeft w:val="0"/>
      <w:marRight w:val="0"/>
      <w:marTop w:val="0"/>
      <w:marBottom w:val="0"/>
      <w:divBdr>
        <w:top w:val="none" w:sz="0" w:space="0" w:color="auto"/>
        <w:left w:val="none" w:sz="0" w:space="0" w:color="auto"/>
        <w:bottom w:val="none" w:sz="0" w:space="0" w:color="auto"/>
        <w:right w:val="none" w:sz="0" w:space="0" w:color="auto"/>
      </w:divBdr>
    </w:div>
    <w:div w:id="316542750">
      <w:bodyDiv w:val="1"/>
      <w:marLeft w:val="0"/>
      <w:marRight w:val="0"/>
      <w:marTop w:val="0"/>
      <w:marBottom w:val="0"/>
      <w:divBdr>
        <w:top w:val="none" w:sz="0" w:space="0" w:color="auto"/>
        <w:left w:val="none" w:sz="0" w:space="0" w:color="auto"/>
        <w:bottom w:val="none" w:sz="0" w:space="0" w:color="auto"/>
        <w:right w:val="none" w:sz="0" w:space="0" w:color="auto"/>
      </w:divBdr>
    </w:div>
    <w:div w:id="316694964">
      <w:bodyDiv w:val="1"/>
      <w:marLeft w:val="0"/>
      <w:marRight w:val="0"/>
      <w:marTop w:val="0"/>
      <w:marBottom w:val="0"/>
      <w:divBdr>
        <w:top w:val="none" w:sz="0" w:space="0" w:color="auto"/>
        <w:left w:val="none" w:sz="0" w:space="0" w:color="auto"/>
        <w:bottom w:val="none" w:sz="0" w:space="0" w:color="auto"/>
        <w:right w:val="none" w:sz="0" w:space="0" w:color="auto"/>
      </w:divBdr>
    </w:div>
    <w:div w:id="316807800">
      <w:bodyDiv w:val="1"/>
      <w:marLeft w:val="0"/>
      <w:marRight w:val="0"/>
      <w:marTop w:val="0"/>
      <w:marBottom w:val="0"/>
      <w:divBdr>
        <w:top w:val="none" w:sz="0" w:space="0" w:color="auto"/>
        <w:left w:val="none" w:sz="0" w:space="0" w:color="auto"/>
        <w:bottom w:val="none" w:sz="0" w:space="0" w:color="auto"/>
        <w:right w:val="none" w:sz="0" w:space="0" w:color="auto"/>
      </w:divBdr>
    </w:div>
    <w:div w:id="316811974">
      <w:bodyDiv w:val="1"/>
      <w:marLeft w:val="0"/>
      <w:marRight w:val="0"/>
      <w:marTop w:val="0"/>
      <w:marBottom w:val="0"/>
      <w:divBdr>
        <w:top w:val="none" w:sz="0" w:space="0" w:color="auto"/>
        <w:left w:val="none" w:sz="0" w:space="0" w:color="auto"/>
        <w:bottom w:val="none" w:sz="0" w:space="0" w:color="auto"/>
        <w:right w:val="none" w:sz="0" w:space="0" w:color="auto"/>
      </w:divBdr>
    </w:div>
    <w:div w:id="317000205">
      <w:bodyDiv w:val="1"/>
      <w:marLeft w:val="0"/>
      <w:marRight w:val="0"/>
      <w:marTop w:val="0"/>
      <w:marBottom w:val="0"/>
      <w:divBdr>
        <w:top w:val="none" w:sz="0" w:space="0" w:color="auto"/>
        <w:left w:val="none" w:sz="0" w:space="0" w:color="auto"/>
        <w:bottom w:val="none" w:sz="0" w:space="0" w:color="auto"/>
        <w:right w:val="none" w:sz="0" w:space="0" w:color="auto"/>
      </w:divBdr>
    </w:div>
    <w:div w:id="317073332">
      <w:bodyDiv w:val="1"/>
      <w:marLeft w:val="0"/>
      <w:marRight w:val="0"/>
      <w:marTop w:val="0"/>
      <w:marBottom w:val="0"/>
      <w:divBdr>
        <w:top w:val="none" w:sz="0" w:space="0" w:color="auto"/>
        <w:left w:val="none" w:sz="0" w:space="0" w:color="auto"/>
        <w:bottom w:val="none" w:sz="0" w:space="0" w:color="auto"/>
        <w:right w:val="none" w:sz="0" w:space="0" w:color="auto"/>
      </w:divBdr>
    </w:div>
    <w:div w:id="317150155">
      <w:bodyDiv w:val="1"/>
      <w:marLeft w:val="0"/>
      <w:marRight w:val="0"/>
      <w:marTop w:val="0"/>
      <w:marBottom w:val="0"/>
      <w:divBdr>
        <w:top w:val="none" w:sz="0" w:space="0" w:color="auto"/>
        <w:left w:val="none" w:sz="0" w:space="0" w:color="auto"/>
        <w:bottom w:val="none" w:sz="0" w:space="0" w:color="auto"/>
        <w:right w:val="none" w:sz="0" w:space="0" w:color="auto"/>
      </w:divBdr>
    </w:div>
    <w:div w:id="317156765">
      <w:bodyDiv w:val="1"/>
      <w:marLeft w:val="0"/>
      <w:marRight w:val="0"/>
      <w:marTop w:val="0"/>
      <w:marBottom w:val="0"/>
      <w:divBdr>
        <w:top w:val="none" w:sz="0" w:space="0" w:color="auto"/>
        <w:left w:val="none" w:sz="0" w:space="0" w:color="auto"/>
        <w:bottom w:val="none" w:sz="0" w:space="0" w:color="auto"/>
        <w:right w:val="none" w:sz="0" w:space="0" w:color="auto"/>
      </w:divBdr>
    </w:div>
    <w:div w:id="317341246">
      <w:bodyDiv w:val="1"/>
      <w:marLeft w:val="0"/>
      <w:marRight w:val="0"/>
      <w:marTop w:val="0"/>
      <w:marBottom w:val="0"/>
      <w:divBdr>
        <w:top w:val="none" w:sz="0" w:space="0" w:color="auto"/>
        <w:left w:val="none" w:sz="0" w:space="0" w:color="auto"/>
        <w:bottom w:val="none" w:sz="0" w:space="0" w:color="auto"/>
        <w:right w:val="none" w:sz="0" w:space="0" w:color="auto"/>
      </w:divBdr>
    </w:div>
    <w:div w:id="317537122">
      <w:bodyDiv w:val="1"/>
      <w:marLeft w:val="0"/>
      <w:marRight w:val="0"/>
      <w:marTop w:val="0"/>
      <w:marBottom w:val="0"/>
      <w:divBdr>
        <w:top w:val="none" w:sz="0" w:space="0" w:color="auto"/>
        <w:left w:val="none" w:sz="0" w:space="0" w:color="auto"/>
        <w:bottom w:val="none" w:sz="0" w:space="0" w:color="auto"/>
        <w:right w:val="none" w:sz="0" w:space="0" w:color="auto"/>
      </w:divBdr>
    </w:div>
    <w:div w:id="317538662">
      <w:bodyDiv w:val="1"/>
      <w:marLeft w:val="0"/>
      <w:marRight w:val="0"/>
      <w:marTop w:val="0"/>
      <w:marBottom w:val="0"/>
      <w:divBdr>
        <w:top w:val="none" w:sz="0" w:space="0" w:color="auto"/>
        <w:left w:val="none" w:sz="0" w:space="0" w:color="auto"/>
        <w:bottom w:val="none" w:sz="0" w:space="0" w:color="auto"/>
        <w:right w:val="none" w:sz="0" w:space="0" w:color="auto"/>
      </w:divBdr>
    </w:div>
    <w:div w:id="317617056">
      <w:bodyDiv w:val="1"/>
      <w:marLeft w:val="0"/>
      <w:marRight w:val="0"/>
      <w:marTop w:val="0"/>
      <w:marBottom w:val="0"/>
      <w:divBdr>
        <w:top w:val="none" w:sz="0" w:space="0" w:color="auto"/>
        <w:left w:val="none" w:sz="0" w:space="0" w:color="auto"/>
        <w:bottom w:val="none" w:sz="0" w:space="0" w:color="auto"/>
        <w:right w:val="none" w:sz="0" w:space="0" w:color="auto"/>
      </w:divBdr>
    </w:div>
    <w:div w:id="317653841">
      <w:bodyDiv w:val="1"/>
      <w:marLeft w:val="0"/>
      <w:marRight w:val="0"/>
      <w:marTop w:val="0"/>
      <w:marBottom w:val="0"/>
      <w:divBdr>
        <w:top w:val="none" w:sz="0" w:space="0" w:color="auto"/>
        <w:left w:val="none" w:sz="0" w:space="0" w:color="auto"/>
        <w:bottom w:val="none" w:sz="0" w:space="0" w:color="auto"/>
        <w:right w:val="none" w:sz="0" w:space="0" w:color="auto"/>
      </w:divBdr>
    </w:div>
    <w:div w:id="317804414">
      <w:bodyDiv w:val="1"/>
      <w:marLeft w:val="0"/>
      <w:marRight w:val="0"/>
      <w:marTop w:val="0"/>
      <w:marBottom w:val="0"/>
      <w:divBdr>
        <w:top w:val="none" w:sz="0" w:space="0" w:color="auto"/>
        <w:left w:val="none" w:sz="0" w:space="0" w:color="auto"/>
        <w:bottom w:val="none" w:sz="0" w:space="0" w:color="auto"/>
        <w:right w:val="none" w:sz="0" w:space="0" w:color="auto"/>
      </w:divBdr>
    </w:div>
    <w:div w:id="317879729">
      <w:bodyDiv w:val="1"/>
      <w:marLeft w:val="0"/>
      <w:marRight w:val="0"/>
      <w:marTop w:val="0"/>
      <w:marBottom w:val="0"/>
      <w:divBdr>
        <w:top w:val="none" w:sz="0" w:space="0" w:color="auto"/>
        <w:left w:val="none" w:sz="0" w:space="0" w:color="auto"/>
        <w:bottom w:val="none" w:sz="0" w:space="0" w:color="auto"/>
        <w:right w:val="none" w:sz="0" w:space="0" w:color="auto"/>
      </w:divBdr>
    </w:div>
    <w:div w:id="318077041">
      <w:bodyDiv w:val="1"/>
      <w:marLeft w:val="0"/>
      <w:marRight w:val="0"/>
      <w:marTop w:val="0"/>
      <w:marBottom w:val="0"/>
      <w:divBdr>
        <w:top w:val="none" w:sz="0" w:space="0" w:color="auto"/>
        <w:left w:val="none" w:sz="0" w:space="0" w:color="auto"/>
        <w:bottom w:val="none" w:sz="0" w:space="0" w:color="auto"/>
        <w:right w:val="none" w:sz="0" w:space="0" w:color="auto"/>
      </w:divBdr>
    </w:div>
    <w:div w:id="318193013">
      <w:bodyDiv w:val="1"/>
      <w:marLeft w:val="0"/>
      <w:marRight w:val="0"/>
      <w:marTop w:val="0"/>
      <w:marBottom w:val="0"/>
      <w:divBdr>
        <w:top w:val="none" w:sz="0" w:space="0" w:color="auto"/>
        <w:left w:val="none" w:sz="0" w:space="0" w:color="auto"/>
        <w:bottom w:val="none" w:sz="0" w:space="0" w:color="auto"/>
        <w:right w:val="none" w:sz="0" w:space="0" w:color="auto"/>
      </w:divBdr>
    </w:div>
    <w:div w:id="318312847">
      <w:bodyDiv w:val="1"/>
      <w:marLeft w:val="0"/>
      <w:marRight w:val="0"/>
      <w:marTop w:val="0"/>
      <w:marBottom w:val="0"/>
      <w:divBdr>
        <w:top w:val="none" w:sz="0" w:space="0" w:color="auto"/>
        <w:left w:val="none" w:sz="0" w:space="0" w:color="auto"/>
        <w:bottom w:val="none" w:sz="0" w:space="0" w:color="auto"/>
        <w:right w:val="none" w:sz="0" w:space="0" w:color="auto"/>
      </w:divBdr>
    </w:div>
    <w:div w:id="318316400">
      <w:bodyDiv w:val="1"/>
      <w:marLeft w:val="0"/>
      <w:marRight w:val="0"/>
      <w:marTop w:val="0"/>
      <w:marBottom w:val="0"/>
      <w:divBdr>
        <w:top w:val="none" w:sz="0" w:space="0" w:color="auto"/>
        <w:left w:val="none" w:sz="0" w:space="0" w:color="auto"/>
        <w:bottom w:val="none" w:sz="0" w:space="0" w:color="auto"/>
        <w:right w:val="none" w:sz="0" w:space="0" w:color="auto"/>
      </w:divBdr>
    </w:div>
    <w:div w:id="318460776">
      <w:bodyDiv w:val="1"/>
      <w:marLeft w:val="0"/>
      <w:marRight w:val="0"/>
      <w:marTop w:val="0"/>
      <w:marBottom w:val="0"/>
      <w:divBdr>
        <w:top w:val="none" w:sz="0" w:space="0" w:color="auto"/>
        <w:left w:val="none" w:sz="0" w:space="0" w:color="auto"/>
        <w:bottom w:val="none" w:sz="0" w:space="0" w:color="auto"/>
        <w:right w:val="none" w:sz="0" w:space="0" w:color="auto"/>
      </w:divBdr>
    </w:div>
    <w:div w:id="318659514">
      <w:bodyDiv w:val="1"/>
      <w:marLeft w:val="0"/>
      <w:marRight w:val="0"/>
      <w:marTop w:val="0"/>
      <w:marBottom w:val="0"/>
      <w:divBdr>
        <w:top w:val="none" w:sz="0" w:space="0" w:color="auto"/>
        <w:left w:val="none" w:sz="0" w:space="0" w:color="auto"/>
        <w:bottom w:val="none" w:sz="0" w:space="0" w:color="auto"/>
        <w:right w:val="none" w:sz="0" w:space="0" w:color="auto"/>
      </w:divBdr>
    </w:div>
    <w:div w:id="319038853">
      <w:bodyDiv w:val="1"/>
      <w:marLeft w:val="0"/>
      <w:marRight w:val="0"/>
      <w:marTop w:val="0"/>
      <w:marBottom w:val="0"/>
      <w:divBdr>
        <w:top w:val="none" w:sz="0" w:space="0" w:color="auto"/>
        <w:left w:val="none" w:sz="0" w:space="0" w:color="auto"/>
        <w:bottom w:val="none" w:sz="0" w:space="0" w:color="auto"/>
        <w:right w:val="none" w:sz="0" w:space="0" w:color="auto"/>
      </w:divBdr>
    </w:div>
    <w:div w:id="319162988">
      <w:bodyDiv w:val="1"/>
      <w:marLeft w:val="0"/>
      <w:marRight w:val="0"/>
      <w:marTop w:val="0"/>
      <w:marBottom w:val="0"/>
      <w:divBdr>
        <w:top w:val="none" w:sz="0" w:space="0" w:color="auto"/>
        <w:left w:val="none" w:sz="0" w:space="0" w:color="auto"/>
        <w:bottom w:val="none" w:sz="0" w:space="0" w:color="auto"/>
        <w:right w:val="none" w:sz="0" w:space="0" w:color="auto"/>
      </w:divBdr>
    </w:div>
    <w:div w:id="319163191">
      <w:bodyDiv w:val="1"/>
      <w:marLeft w:val="0"/>
      <w:marRight w:val="0"/>
      <w:marTop w:val="0"/>
      <w:marBottom w:val="0"/>
      <w:divBdr>
        <w:top w:val="none" w:sz="0" w:space="0" w:color="auto"/>
        <w:left w:val="none" w:sz="0" w:space="0" w:color="auto"/>
        <w:bottom w:val="none" w:sz="0" w:space="0" w:color="auto"/>
        <w:right w:val="none" w:sz="0" w:space="0" w:color="auto"/>
      </w:divBdr>
    </w:div>
    <w:div w:id="319164237">
      <w:bodyDiv w:val="1"/>
      <w:marLeft w:val="0"/>
      <w:marRight w:val="0"/>
      <w:marTop w:val="0"/>
      <w:marBottom w:val="0"/>
      <w:divBdr>
        <w:top w:val="none" w:sz="0" w:space="0" w:color="auto"/>
        <w:left w:val="none" w:sz="0" w:space="0" w:color="auto"/>
        <w:bottom w:val="none" w:sz="0" w:space="0" w:color="auto"/>
        <w:right w:val="none" w:sz="0" w:space="0" w:color="auto"/>
      </w:divBdr>
    </w:div>
    <w:div w:id="319231840">
      <w:bodyDiv w:val="1"/>
      <w:marLeft w:val="0"/>
      <w:marRight w:val="0"/>
      <w:marTop w:val="0"/>
      <w:marBottom w:val="0"/>
      <w:divBdr>
        <w:top w:val="none" w:sz="0" w:space="0" w:color="auto"/>
        <w:left w:val="none" w:sz="0" w:space="0" w:color="auto"/>
        <w:bottom w:val="none" w:sz="0" w:space="0" w:color="auto"/>
        <w:right w:val="none" w:sz="0" w:space="0" w:color="auto"/>
      </w:divBdr>
    </w:div>
    <w:div w:id="319235073">
      <w:bodyDiv w:val="1"/>
      <w:marLeft w:val="0"/>
      <w:marRight w:val="0"/>
      <w:marTop w:val="0"/>
      <w:marBottom w:val="0"/>
      <w:divBdr>
        <w:top w:val="none" w:sz="0" w:space="0" w:color="auto"/>
        <w:left w:val="none" w:sz="0" w:space="0" w:color="auto"/>
        <w:bottom w:val="none" w:sz="0" w:space="0" w:color="auto"/>
        <w:right w:val="none" w:sz="0" w:space="0" w:color="auto"/>
      </w:divBdr>
    </w:div>
    <w:div w:id="319240118">
      <w:bodyDiv w:val="1"/>
      <w:marLeft w:val="0"/>
      <w:marRight w:val="0"/>
      <w:marTop w:val="0"/>
      <w:marBottom w:val="0"/>
      <w:divBdr>
        <w:top w:val="none" w:sz="0" w:space="0" w:color="auto"/>
        <w:left w:val="none" w:sz="0" w:space="0" w:color="auto"/>
        <w:bottom w:val="none" w:sz="0" w:space="0" w:color="auto"/>
        <w:right w:val="none" w:sz="0" w:space="0" w:color="auto"/>
      </w:divBdr>
    </w:div>
    <w:div w:id="319307893">
      <w:bodyDiv w:val="1"/>
      <w:marLeft w:val="0"/>
      <w:marRight w:val="0"/>
      <w:marTop w:val="0"/>
      <w:marBottom w:val="0"/>
      <w:divBdr>
        <w:top w:val="none" w:sz="0" w:space="0" w:color="auto"/>
        <w:left w:val="none" w:sz="0" w:space="0" w:color="auto"/>
        <w:bottom w:val="none" w:sz="0" w:space="0" w:color="auto"/>
        <w:right w:val="none" w:sz="0" w:space="0" w:color="auto"/>
      </w:divBdr>
    </w:div>
    <w:div w:id="319311058">
      <w:bodyDiv w:val="1"/>
      <w:marLeft w:val="0"/>
      <w:marRight w:val="0"/>
      <w:marTop w:val="0"/>
      <w:marBottom w:val="0"/>
      <w:divBdr>
        <w:top w:val="none" w:sz="0" w:space="0" w:color="auto"/>
        <w:left w:val="none" w:sz="0" w:space="0" w:color="auto"/>
        <w:bottom w:val="none" w:sz="0" w:space="0" w:color="auto"/>
        <w:right w:val="none" w:sz="0" w:space="0" w:color="auto"/>
      </w:divBdr>
    </w:div>
    <w:div w:id="319315350">
      <w:bodyDiv w:val="1"/>
      <w:marLeft w:val="0"/>
      <w:marRight w:val="0"/>
      <w:marTop w:val="0"/>
      <w:marBottom w:val="0"/>
      <w:divBdr>
        <w:top w:val="none" w:sz="0" w:space="0" w:color="auto"/>
        <w:left w:val="none" w:sz="0" w:space="0" w:color="auto"/>
        <w:bottom w:val="none" w:sz="0" w:space="0" w:color="auto"/>
        <w:right w:val="none" w:sz="0" w:space="0" w:color="auto"/>
      </w:divBdr>
    </w:div>
    <w:div w:id="319384546">
      <w:bodyDiv w:val="1"/>
      <w:marLeft w:val="0"/>
      <w:marRight w:val="0"/>
      <w:marTop w:val="0"/>
      <w:marBottom w:val="0"/>
      <w:divBdr>
        <w:top w:val="none" w:sz="0" w:space="0" w:color="auto"/>
        <w:left w:val="none" w:sz="0" w:space="0" w:color="auto"/>
        <w:bottom w:val="none" w:sz="0" w:space="0" w:color="auto"/>
        <w:right w:val="none" w:sz="0" w:space="0" w:color="auto"/>
      </w:divBdr>
    </w:div>
    <w:div w:id="319386657">
      <w:bodyDiv w:val="1"/>
      <w:marLeft w:val="0"/>
      <w:marRight w:val="0"/>
      <w:marTop w:val="0"/>
      <w:marBottom w:val="0"/>
      <w:divBdr>
        <w:top w:val="none" w:sz="0" w:space="0" w:color="auto"/>
        <w:left w:val="none" w:sz="0" w:space="0" w:color="auto"/>
        <w:bottom w:val="none" w:sz="0" w:space="0" w:color="auto"/>
        <w:right w:val="none" w:sz="0" w:space="0" w:color="auto"/>
      </w:divBdr>
    </w:div>
    <w:div w:id="319580770">
      <w:bodyDiv w:val="1"/>
      <w:marLeft w:val="0"/>
      <w:marRight w:val="0"/>
      <w:marTop w:val="0"/>
      <w:marBottom w:val="0"/>
      <w:divBdr>
        <w:top w:val="none" w:sz="0" w:space="0" w:color="auto"/>
        <w:left w:val="none" w:sz="0" w:space="0" w:color="auto"/>
        <w:bottom w:val="none" w:sz="0" w:space="0" w:color="auto"/>
        <w:right w:val="none" w:sz="0" w:space="0" w:color="auto"/>
      </w:divBdr>
    </w:div>
    <w:div w:id="319625097">
      <w:bodyDiv w:val="1"/>
      <w:marLeft w:val="0"/>
      <w:marRight w:val="0"/>
      <w:marTop w:val="0"/>
      <w:marBottom w:val="0"/>
      <w:divBdr>
        <w:top w:val="none" w:sz="0" w:space="0" w:color="auto"/>
        <w:left w:val="none" w:sz="0" w:space="0" w:color="auto"/>
        <w:bottom w:val="none" w:sz="0" w:space="0" w:color="auto"/>
        <w:right w:val="none" w:sz="0" w:space="0" w:color="auto"/>
      </w:divBdr>
    </w:div>
    <w:div w:id="319695886">
      <w:bodyDiv w:val="1"/>
      <w:marLeft w:val="0"/>
      <w:marRight w:val="0"/>
      <w:marTop w:val="0"/>
      <w:marBottom w:val="0"/>
      <w:divBdr>
        <w:top w:val="none" w:sz="0" w:space="0" w:color="auto"/>
        <w:left w:val="none" w:sz="0" w:space="0" w:color="auto"/>
        <w:bottom w:val="none" w:sz="0" w:space="0" w:color="auto"/>
        <w:right w:val="none" w:sz="0" w:space="0" w:color="auto"/>
      </w:divBdr>
    </w:div>
    <w:div w:id="319771755">
      <w:bodyDiv w:val="1"/>
      <w:marLeft w:val="0"/>
      <w:marRight w:val="0"/>
      <w:marTop w:val="0"/>
      <w:marBottom w:val="0"/>
      <w:divBdr>
        <w:top w:val="none" w:sz="0" w:space="0" w:color="auto"/>
        <w:left w:val="none" w:sz="0" w:space="0" w:color="auto"/>
        <w:bottom w:val="none" w:sz="0" w:space="0" w:color="auto"/>
        <w:right w:val="none" w:sz="0" w:space="0" w:color="auto"/>
      </w:divBdr>
    </w:div>
    <w:div w:id="319774943">
      <w:bodyDiv w:val="1"/>
      <w:marLeft w:val="0"/>
      <w:marRight w:val="0"/>
      <w:marTop w:val="0"/>
      <w:marBottom w:val="0"/>
      <w:divBdr>
        <w:top w:val="none" w:sz="0" w:space="0" w:color="auto"/>
        <w:left w:val="none" w:sz="0" w:space="0" w:color="auto"/>
        <w:bottom w:val="none" w:sz="0" w:space="0" w:color="auto"/>
        <w:right w:val="none" w:sz="0" w:space="0" w:color="auto"/>
      </w:divBdr>
    </w:div>
    <w:div w:id="319816814">
      <w:bodyDiv w:val="1"/>
      <w:marLeft w:val="0"/>
      <w:marRight w:val="0"/>
      <w:marTop w:val="0"/>
      <w:marBottom w:val="0"/>
      <w:divBdr>
        <w:top w:val="none" w:sz="0" w:space="0" w:color="auto"/>
        <w:left w:val="none" w:sz="0" w:space="0" w:color="auto"/>
        <w:bottom w:val="none" w:sz="0" w:space="0" w:color="auto"/>
        <w:right w:val="none" w:sz="0" w:space="0" w:color="auto"/>
      </w:divBdr>
    </w:div>
    <w:div w:id="319890978">
      <w:bodyDiv w:val="1"/>
      <w:marLeft w:val="0"/>
      <w:marRight w:val="0"/>
      <w:marTop w:val="0"/>
      <w:marBottom w:val="0"/>
      <w:divBdr>
        <w:top w:val="none" w:sz="0" w:space="0" w:color="auto"/>
        <w:left w:val="none" w:sz="0" w:space="0" w:color="auto"/>
        <w:bottom w:val="none" w:sz="0" w:space="0" w:color="auto"/>
        <w:right w:val="none" w:sz="0" w:space="0" w:color="auto"/>
      </w:divBdr>
    </w:div>
    <w:div w:id="320082713">
      <w:bodyDiv w:val="1"/>
      <w:marLeft w:val="0"/>
      <w:marRight w:val="0"/>
      <w:marTop w:val="0"/>
      <w:marBottom w:val="0"/>
      <w:divBdr>
        <w:top w:val="none" w:sz="0" w:space="0" w:color="auto"/>
        <w:left w:val="none" w:sz="0" w:space="0" w:color="auto"/>
        <w:bottom w:val="none" w:sz="0" w:space="0" w:color="auto"/>
        <w:right w:val="none" w:sz="0" w:space="0" w:color="auto"/>
      </w:divBdr>
    </w:div>
    <w:div w:id="320235292">
      <w:bodyDiv w:val="1"/>
      <w:marLeft w:val="0"/>
      <w:marRight w:val="0"/>
      <w:marTop w:val="0"/>
      <w:marBottom w:val="0"/>
      <w:divBdr>
        <w:top w:val="none" w:sz="0" w:space="0" w:color="auto"/>
        <w:left w:val="none" w:sz="0" w:space="0" w:color="auto"/>
        <w:bottom w:val="none" w:sz="0" w:space="0" w:color="auto"/>
        <w:right w:val="none" w:sz="0" w:space="0" w:color="auto"/>
      </w:divBdr>
    </w:div>
    <w:div w:id="320237650">
      <w:bodyDiv w:val="1"/>
      <w:marLeft w:val="0"/>
      <w:marRight w:val="0"/>
      <w:marTop w:val="0"/>
      <w:marBottom w:val="0"/>
      <w:divBdr>
        <w:top w:val="none" w:sz="0" w:space="0" w:color="auto"/>
        <w:left w:val="none" w:sz="0" w:space="0" w:color="auto"/>
        <w:bottom w:val="none" w:sz="0" w:space="0" w:color="auto"/>
        <w:right w:val="none" w:sz="0" w:space="0" w:color="auto"/>
      </w:divBdr>
    </w:div>
    <w:div w:id="320348376">
      <w:bodyDiv w:val="1"/>
      <w:marLeft w:val="0"/>
      <w:marRight w:val="0"/>
      <w:marTop w:val="0"/>
      <w:marBottom w:val="0"/>
      <w:divBdr>
        <w:top w:val="none" w:sz="0" w:space="0" w:color="auto"/>
        <w:left w:val="none" w:sz="0" w:space="0" w:color="auto"/>
        <w:bottom w:val="none" w:sz="0" w:space="0" w:color="auto"/>
        <w:right w:val="none" w:sz="0" w:space="0" w:color="auto"/>
      </w:divBdr>
    </w:div>
    <w:div w:id="320351398">
      <w:bodyDiv w:val="1"/>
      <w:marLeft w:val="0"/>
      <w:marRight w:val="0"/>
      <w:marTop w:val="0"/>
      <w:marBottom w:val="0"/>
      <w:divBdr>
        <w:top w:val="none" w:sz="0" w:space="0" w:color="auto"/>
        <w:left w:val="none" w:sz="0" w:space="0" w:color="auto"/>
        <w:bottom w:val="none" w:sz="0" w:space="0" w:color="auto"/>
        <w:right w:val="none" w:sz="0" w:space="0" w:color="auto"/>
      </w:divBdr>
    </w:div>
    <w:div w:id="320432346">
      <w:bodyDiv w:val="1"/>
      <w:marLeft w:val="0"/>
      <w:marRight w:val="0"/>
      <w:marTop w:val="0"/>
      <w:marBottom w:val="0"/>
      <w:divBdr>
        <w:top w:val="none" w:sz="0" w:space="0" w:color="auto"/>
        <w:left w:val="none" w:sz="0" w:space="0" w:color="auto"/>
        <w:bottom w:val="none" w:sz="0" w:space="0" w:color="auto"/>
        <w:right w:val="none" w:sz="0" w:space="0" w:color="auto"/>
      </w:divBdr>
    </w:div>
    <w:div w:id="320475691">
      <w:bodyDiv w:val="1"/>
      <w:marLeft w:val="0"/>
      <w:marRight w:val="0"/>
      <w:marTop w:val="0"/>
      <w:marBottom w:val="0"/>
      <w:divBdr>
        <w:top w:val="none" w:sz="0" w:space="0" w:color="auto"/>
        <w:left w:val="none" w:sz="0" w:space="0" w:color="auto"/>
        <w:bottom w:val="none" w:sz="0" w:space="0" w:color="auto"/>
        <w:right w:val="none" w:sz="0" w:space="0" w:color="auto"/>
      </w:divBdr>
    </w:div>
    <w:div w:id="320543794">
      <w:bodyDiv w:val="1"/>
      <w:marLeft w:val="0"/>
      <w:marRight w:val="0"/>
      <w:marTop w:val="0"/>
      <w:marBottom w:val="0"/>
      <w:divBdr>
        <w:top w:val="none" w:sz="0" w:space="0" w:color="auto"/>
        <w:left w:val="none" w:sz="0" w:space="0" w:color="auto"/>
        <w:bottom w:val="none" w:sz="0" w:space="0" w:color="auto"/>
        <w:right w:val="none" w:sz="0" w:space="0" w:color="auto"/>
      </w:divBdr>
    </w:div>
    <w:div w:id="320744106">
      <w:bodyDiv w:val="1"/>
      <w:marLeft w:val="0"/>
      <w:marRight w:val="0"/>
      <w:marTop w:val="0"/>
      <w:marBottom w:val="0"/>
      <w:divBdr>
        <w:top w:val="none" w:sz="0" w:space="0" w:color="auto"/>
        <w:left w:val="none" w:sz="0" w:space="0" w:color="auto"/>
        <w:bottom w:val="none" w:sz="0" w:space="0" w:color="auto"/>
        <w:right w:val="none" w:sz="0" w:space="0" w:color="auto"/>
      </w:divBdr>
    </w:div>
    <w:div w:id="320930237">
      <w:bodyDiv w:val="1"/>
      <w:marLeft w:val="0"/>
      <w:marRight w:val="0"/>
      <w:marTop w:val="0"/>
      <w:marBottom w:val="0"/>
      <w:divBdr>
        <w:top w:val="none" w:sz="0" w:space="0" w:color="auto"/>
        <w:left w:val="none" w:sz="0" w:space="0" w:color="auto"/>
        <w:bottom w:val="none" w:sz="0" w:space="0" w:color="auto"/>
        <w:right w:val="none" w:sz="0" w:space="0" w:color="auto"/>
      </w:divBdr>
    </w:div>
    <w:div w:id="321006078">
      <w:bodyDiv w:val="1"/>
      <w:marLeft w:val="0"/>
      <w:marRight w:val="0"/>
      <w:marTop w:val="0"/>
      <w:marBottom w:val="0"/>
      <w:divBdr>
        <w:top w:val="none" w:sz="0" w:space="0" w:color="auto"/>
        <w:left w:val="none" w:sz="0" w:space="0" w:color="auto"/>
        <w:bottom w:val="none" w:sz="0" w:space="0" w:color="auto"/>
        <w:right w:val="none" w:sz="0" w:space="0" w:color="auto"/>
      </w:divBdr>
    </w:div>
    <w:div w:id="321007703">
      <w:bodyDiv w:val="1"/>
      <w:marLeft w:val="0"/>
      <w:marRight w:val="0"/>
      <w:marTop w:val="0"/>
      <w:marBottom w:val="0"/>
      <w:divBdr>
        <w:top w:val="none" w:sz="0" w:space="0" w:color="auto"/>
        <w:left w:val="none" w:sz="0" w:space="0" w:color="auto"/>
        <w:bottom w:val="none" w:sz="0" w:space="0" w:color="auto"/>
        <w:right w:val="none" w:sz="0" w:space="0" w:color="auto"/>
      </w:divBdr>
    </w:div>
    <w:div w:id="321008858">
      <w:bodyDiv w:val="1"/>
      <w:marLeft w:val="0"/>
      <w:marRight w:val="0"/>
      <w:marTop w:val="0"/>
      <w:marBottom w:val="0"/>
      <w:divBdr>
        <w:top w:val="none" w:sz="0" w:space="0" w:color="auto"/>
        <w:left w:val="none" w:sz="0" w:space="0" w:color="auto"/>
        <w:bottom w:val="none" w:sz="0" w:space="0" w:color="auto"/>
        <w:right w:val="none" w:sz="0" w:space="0" w:color="auto"/>
      </w:divBdr>
    </w:div>
    <w:div w:id="321010950">
      <w:bodyDiv w:val="1"/>
      <w:marLeft w:val="0"/>
      <w:marRight w:val="0"/>
      <w:marTop w:val="0"/>
      <w:marBottom w:val="0"/>
      <w:divBdr>
        <w:top w:val="none" w:sz="0" w:space="0" w:color="auto"/>
        <w:left w:val="none" w:sz="0" w:space="0" w:color="auto"/>
        <w:bottom w:val="none" w:sz="0" w:space="0" w:color="auto"/>
        <w:right w:val="none" w:sz="0" w:space="0" w:color="auto"/>
      </w:divBdr>
    </w:div>
    <w:div w:id="321080968">
      <w:bodyDiv w:val="1"/>
      <w:marLeft w:val="0"/>
      <w:marRight w:val="0"/>
      <w:marTop w:val="0"/>
      <w:marBottom w:val="0"/>
      <w:divBdr>
        <w:top w:val="none" w:sz="0" w:space="0" w:color="auto"/>
        <w:left w:val="none" w:sz="0" w:space="0" w:color="auto"/>
        <w:bottom w:val="none" w:sz="0" w:space="0" w:color="auto"/>
        <w:right w:val="none" w:sz="0" w:space="0" w:color="auto"/>
      </w:divBdr>
    </w:div>
    <w:div w:id="321082381">
      <w:bodyDiv w:val="1"/>
      <w:marLeft w:val="0"/>
      <w:marRight w:val="0"/>
      <w:marTop w:val="0"/>
      <w:marBottom w:val="0"/>
      <w:divBdr>
        <w:top w:val="none" w:sz="0" w:space="0" w:color="auto"/>
        <w:left w:val="none" w:sz="0" w:space="0" w:color="auto"/>
        <w:bottom w:val="none" w:sz="0" w:space="0" w:color="auto"/>
        <w:right w:val="none" w:sz="0" w:space="0" w:color="auto"/>
      </w:divBdr>
    </w:div>
    <w:div w:id="321349820">
      <w:bodyDiv w:val="1"/>
      <w:marLeft w:val="0"/>
      <w:marRight w:val="0"/>
      <w:marTop w:val="0"/>
      <w:marBottom w:val="0"/>
      <w:divBdr>
        <w:top w:val="none" w:sz="0" w:space="0" w:color="auto"/>
        <w:left w:val="none" w:sz="0" w:space="0" w:color="auto"/>
        <w:bottom w:val="none" w:sz="0" w:space="0" w:color="auto"/>
        <w:right w:val="none" w:sz="0" w:space="0" w:color="auto"/>
      </w:divBdr>
    </w:div>
    <w:div w:id="321353470">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1473828">
      <w:bodyDiv w:val="1"/>
      <w:marLeft w:val="0"/>
      <w:marRight w:val="0"/>
      <w:marTop w:val="0"/>
      <w:marBottom w:val="0"/>
      <w:divBdr>
        <w:top w:val="none" w:sz="0" w:space="0" w:color="auto"/>
        <w:left w:val="none" w:sz="0" w:space="0" w:color="auto"/>
        <w:bottom w:val="none" w:sz="0" w:space="0" w:color="auto"/>
        <w:right w:val="none" w:sz="0" w:space="0" w:color="auto"/>
      </w:divBdr>
    </w:div>
    <w:div w:id="321586438">
      <w:bodyDiv w:val="1"/>
      <w:marLeft w:val="0"/>
      <w:marRight w:val="0"/>
      <w:marTop w:val="0"/>
      <w:marBottom w:val="0"/>
      <w:divBdr>
        <w:top w:val="none" w:sz="0" w:space="0" w:color="auto"/>
        <w:left w:val="none" w:sz="0" w:space="0" w:color="auto"/>
        <w:bottom w:val="none" w:sz="0" w:space="0" w:color="auto"/>
        <w:right w:val="none" w:sz="0" w:space="0" w:color="auto"/>
      </w:divBdr>
    </w:div>
    <w:div w:id="322053680">
      <w:bodyDiv w:val="1"/>
      <w:marLeft w:val="0"/>
      <w:marRight w:val="0"/>
      <w:marTop w:val="0"/>
      <w:marBottom w:val="0"/>
      <w:divBdr>
        <w:top w:val="none" w:sz="0" w:space="0" w:color="auto"/>
        <w:left w:val="none" w:sz="0" w:space="0" w:color="auto"/>
        <w:bottom w:val="none" w:sz="0" w:space="0" w:color="auto"/>
        <w:right w:val="none" w:sz="0" w:space="0" w:color="auto"/>
      </w:divBdr>
    </w:div>
    <w:div w:id="322205269">
      <w:bodyDiv w:val="1"/>
      <w:marLeft w:val="0"/>
      <w:marRight w:val="0"/>
      <w:marTop w:val="0"/>
      <w:marBottom w:val="0"/>
      <w:divBdr>
        <w:top w:val="none" w:sz="0" w:space="0" w:color="auto"/>
        <w:left w:val="none" w:sz="0" w:space="0" w:color="auto"/>
        <w:bottom w:val="none" w:sz="0" w:space="0" w:color="auto"/>
        <w:right w:val="none" w:sz="0" w:space="0" w:color="auto"/>
      </w:divBdr>
    </w:div>
    <w:div w:id="322323884">
      <w:bodyDiv w:val="1"/>
      <w:marLeft w:val="0"/>
      <w:marRight w:val="0"/>
      <w:marTop w:val="0"/>
      <w:marBottom w:val="0"/>
      <w:divBdr>
        <w:top w:val="none" w:sz="0" w:space="0" w:color="auto"/>
        <w:left w:val="none" w:sz="0" w:space="0" w:color="auto"/>
        <w:bottom w:val="none" w:sz="0" w:space="0" w:color="auto"/>
        <w:right w:val="none" w:sz="0" w:space="0" w:color="auto"/>
      </w:divBdr>
    </w:div>
    <w:div w:id="322393473">
      <w:bodyDiv w:val="1"/>
      <w:marLeft w:val="0"/>
      <w:marRight w:val="0"/>
      <w:marTop w:val="0"/>
      <w:marBottom w:val="0"/>
      <w:divBdr>
        <w:top w:val="none" w:sz="0" w:space="0" w:color="auto"/>
        <w:left w:val="none" w:sz="0" w:space="0" w:color="auto"/>
        <w:bottom w:val="none" w:sz="0" w:space="0" w:color="auto"/>
        <w:right w:val="none" w:sz="0" w:space="0" w:color="auto"/>
      </w:divBdr>
    </w:div>
    <w:div w:id="322661633">
      <w:bodyDiv w:val="1"/>
      <w:marLeft w:val="0"/>
      <w:marRight w:val="0"/>
      <w:marTop w:val="0"/>
      <w:marBottom w:val="0"/>
      <w:divBdr>
        <w:top w:val="none" w:sz="0" w:space="0" w:color="auto"/>
        <w:left w:val="none" w:sz="0" w:space="0" w:color="auto"/>
        <w:bottom w:val="none" w:sz="0" w:space="0" w:color="auto"/>
        <w:right w:val="none" w:sz="0" w:space="0" w:color="auto"/>
      </w:divBdr>
    </w:div>
    <w:div w:id="322853522">
      <w:bodyDiv w:val="1"/>
      <w:marLeft w:val="0"/>
      <w:marRight w:val="0"/>
      <w:marTop w:val="0"/>
      <w:marBottom w:val="0"/>
      <w:divBdr>
        <w:top w:val="none" w:sz="0" w:space="0" w:color="auto"/>
        <w:left w:val="none" w:sz="0" w:space="0" w:color="auto"/>
        <w:bottom w:val="none" w:sz="0" w:space="0" w:color="auto"/>
        <w:right w:val="none" w:sz="0" w:space="0" w:color="auto"/>
      </w:divBdr>
    </w:div>
    <w:div w:id="322896645">
      <w:bodyDiv w:val="1"/>
      <w:marLeft w:val="0"/>
      <w:marRight w:val="0"/>
      <w:marTop w:val="0"/>
      <w:marBottom w:val="0"/>
      <w:divBdr>
        <w:top w:val="none" w:sz="0" w:space="0" w:color="auto"/>
        <w:left w:val="none" w:sz="0" w:space="0" w:color="auto"/>
        <w:bottom w:val="none" w:sz="0" w:space="0" w:color="auto"/>
        <w:right w:val="none" w:sz="0" w:space="0" w:color="auto"/>
      </w:divBdr>
    </w:div>
    <w:div w:id="323047689">
      <w:bodyDiv w:val="1"/>
      <w:marLeft w:val="0"/>
      <w:marRight w:val="0"/>
      <w:marTop w:val="0"/>
      <w:marBottom w:val="0"/>
      <w:divBdr>
        <w:top w:val="none" w:sz="0" w:space="0" w:color="auto"/>
        <w:left w:val="none" w:sz="0" w:space="0" w:color="auto"/>
        <w:bottom w:val="none" w:sz="0" w:space="0" w:color="auto"/>
        <w:right w:val="none" w:sz="0" w:space="0" w:color="auto"/>
      </w:divBdr>
    </w:div>
    <w:div w:id="323093026">
      <w:bodyDiv w:val="1"/>
      <w:marLeft w:val="0"/>
      <w:marRight w:val="0"/>
      <w:marTop w:val="0"/>
      <w:marBottom w:val="0"/>
      <w:divBdr>
        <w:top w:val="none" w:sz="0" w:space="0" w:color="auto"/>
        <w:left w:val="none" w:sz="0" w:space="0" w:color="auto"/>
        <w:bottom w:val="none" w:sz="0" w:space="0" w:color="auto"/>
        <w:right w:val="none" w:sz="0" w:space="0" w:color="auto"/>
      </w:divBdr>
    </w:div>
    <w:div w:id="323120841">
      <w:bodyDiv w:val="1"/>
      <w:marLeft w:val="0"/>
      <w:marRight w:val="0"/>
      <w:marTop w:val="0"/>
      <w:marBottom w:val="0"/>
      <w:divBdr>
        <w:top w:val="none" w:sz="0" w:space="0" w:color="auto"/>
        <w:left w:val="none" w:sz="0" w:space="0" w:color="auto"/>
        <w:bottom w:val="none" w:sz="0" w:space="0" w:color="auto"/>
        <w:right w:val="none" w:sz="0" w:space="0" w:color="auto"/>
      </w:divBdr>
    </w:div>
    <w:div w:id="323171428">
      <w:bodyDiv w:val="1"/>
      <w:marLeft w:val="0"/>
      <w:marRight w:val="0"/>
      <w:marTop w:val="0"/>
      <w:marBottom w:val="0"/>
      <w:divBdr>
        <w:top w:val="none" w:sz="0" w:space="0" w:color="auto"/>
        <w:left w:val="none" w:sz="0" w:space="0" w:color="auto"/>
        <w:bottom w:val="none" w:sz="0" w:space="0" w:color="auto"/>
        <w:right w:val="none" w:sz="0" w:space="0" w:color="auto"/>
      </w:divBdr>
    </w:div>
    <w:div w:id="323313644">
      <w:bodyDiv w:val="1"/>
      <w:marLeft w:val="0"/>
      <w:marRight w:val="0"/>
      <w:marTop w:val="0"/>
      <w:marBottom w:val="0"/>
      <w:divBdr>
        <w:top w:val="none" w:sz="0" w:space="0" w:color="auto"/>
        <w:left w:val="none" w:sz="0" w:space="0" w:color="auto"/>
        <w:bottom w:val="none" w:sz="0" w:space="0" w:color="auto"/>
        <w:right w:val="none" w:sz="0" w:space="0" w:color="auto"/>
      </w:divBdr>
    </w:div>
    <w:div w:id="323320251">
      <w:bodyDiv w:val="1"/>
      <w:marLeft w:val="0"/>
      <w:marRight w:val="0"/>
      <w:marTop w:val="0"/>
      <w:marBottom w:val="0"/>
      <w:divBdr>
        <w:top w:val="none" w:sz="0" w:space="0" w:color="auto"/>
        <w:left w:val="none" w:sz="0" w:space="0" w:color="auto"/>
        <w:bottom w:val="none" w:sz="0" w:space="0" w:color="auto"/>
        <w:right w:val="none" w:sz="0" w:space="0" w:color="auto"/>
      </w:divBdr>
    </w:div>
    <w:div w:id="323321691">
      <w:bodyDiv w:val="1"/>
      <w:marLeft w:val="0"/>
      <w:marRight w:val="0"/>
      <w:marTop w:val="0"/>
      <w:marBottom w:val="0"/>
      <w:divBdr>
        <w:top w:val="none" w:sz="0" w:space="0" w:color="auto"/>
        <w:left w:val="none" w:sz="0" w:space="0" w:color="auto"/>
        <w:bottom w:val="none" w:sz="0" w:space="0" w:color="auto"/>
        <w:right w:val="none" w:sz="0" w:space="0" w:color="auto"/>
      </w:divBdr>
    </w:div>
    <w:div w:id="323359469">
      <w:bodyDiv w:val="1"/>
      <w:marLeft w:val="0"/>
      <w:marRight w:val="0"/>
      <w:marTop w:val="0"/>
      <w:marBottom w:val="0"/>
      <w:divBdr>
        <w:top w:val="none" w:sz="0" w:space="0" w:color="auto"/>
        <w:left w:val="none" w:sz="0" w:space="0" w:color="auto"/>
        <w:bottom w:val="none" w:sz="0" w:space="0" w:color="auto"/>
        <w:right w:val="none" w:sz="0" w:space="0" w:color="auto"/>
      </w:divBdr>
    </w:div>
    <w:div w:id="323512080">
      <w:bodyDiv w:val="1"/>
      <w:marLeft w:val="0"/>
      <w:marRight w:val="0"/>
      <w:marTop w:val="0"/>
      <w:marBottom w:val="0"/>
      <w:divBdr>
        <w:top w:val="none" w:sz="0" w:space="0" w:color="auto"/>
        <w:left w:val="none" w:sz="0" w:space="0" w:color="auto"/>
        <w:bottom w:val="none" w:sz="0" w:space="0" w:color="auto"/>
        <w:right w:val="none" w:sz="0" w:space="0" w:color="auto"/>
      </w:divBdr>
    </w:div>
    <w:div w:id="323558311">
      <w:bodyDiv w:val="1"/>
      <w:marLeft w:val="0"/>
      <w:marRight w:val="0"/>
      <w:marTop w:val="0"/>
      <w:marBottom w:val="0"/>
      <w:divBdr>
        <w:top w:val="none" w:sz="0" w:space="0" w:color="auto"/>
        <w:left w:val="none" w:sz="0" w:space="0" w:color="auto"/>
        <w:bottom w:val="none" w:sz="0" w:space="0" w:color="auto"/>
        <w:right w:val="none" w:sz="0" w:space="0" w:color="auto"/>
      </w:divBdr>
    </w:div>
    <w:div w:id="323700051">
      <w:bodyDiv w:val="1"/>
      <w:marLeft w:val="0"/>
      <w:marRight w:val="0"/>
      <w:marTop w:val="0"/>
      <w:marBottom w:val="0"/>
      <w:divBdr>
        <w:top w:val="none" w:sz="0" w:space="0" w:color="auto"/>
        <w:left w:val="none" w:sz="0" w:space="0" w:color="auto"/>
        <w:bottom w:val="none" w:sz="0" w:space="0" w:color="auto"/>
        <w:right w:val="none" w:sz="0" w:space="0" w:color="auto"/>
      </w:divBdr>
    </w:div>
    <w:div w:id="323749405">
      <w:bodyDiv w:val="1"/>
      <w:marLeft w:val="0"/>
      <w:marRight w:val="0"/>
      <w:marTop w:val="0"/>
      <w:marBottom w:val="0"/>
      <w:divBdr>
        <w:top w:val="none" w:sz="0" w:space="0" w:color="auto"/>
        <w:left w:val="none" w:sz="0" w:space="0" w:color="auto"/>
        <w:bottom w:val="none" w:sz="0" w:space="0" w:color="auto"/>
        <w:right w:val="none" w:sz="0" w:space="0" w:color="auto"/>
      </w:divBdr>
    </w:div>
    <w:div w:id="324282841">
      <w:bodyDiv w:val="1"/>
      <w:marLeft w:val="0"/>
      <w:marRight w:val="0"/>
      <w:marTop w:val="0"/>
      <w:marBottom w:val="0"/>
      <w:divBdr>
        <w:top w:val="none" w:sz="0" w:space="0" w:color="auto"/>
        <w:left w:val="none" w:sz="0" w:space="0" w:color="auto"/>
        <w:bottom w:val="none" w:sz="0" w:space="0" w:color="auto"/>
        <w:right w:val="none" w:sz="0" w:space="0" w:color="auto"/>
      </w:divBdr>
    </w:div>
    <w:div w:id="324289260">
      <w:bodyDiv w:val="1"/>
      <w:marLeft w:val="0"/>
      <w:marRight w:val="0"/>
      <w:marTop w:val="0"/>
      <w:marBottom w:val="0"/>
      <w:divBdr>
        <w:top w:val="none" w:sz="0" w:space="0" w:color="auto"/>
        <w:left w:val="none" w:sz="0" w:space="0" w:color="auto"/>
        <w:bottom w:val="none" w:sz="0" w:space="0" w:color="auto"/>
        <w:right w:val="none" w:sz="0" w:space="0" w:color="auto"/>
      </w:divBdr>
    </w:div>
    <w:div w:id="324360600">
      <w:bodyDiv w:val="1"/>
      <w:marLeft w:val="0"/>
      <w:marRight w:val="0"/>
      <w:marTop w:val="0"/>
      <w:marBottom w:val="0"/>
      <w:divBdr>
        <w:top w:val="none" w:sz="0" w:space="0" w:color="auto"/>
        <w:left w:val="none" w:sz="0" w:space="0" w:color="auto"/>
        <w:bottom w:val="none" w:sz="0" w:space="0" w:color="auto"/>
        <w:right w:val="none" w:sz="0" w:space="0" w:color="auto"/>
      </w:divBdr>
    </w:div>
    <w:div w:id="324360744">
      <w:bodyDiv w:val="1"/>
      <w:marLeft w:val="0"/>
      <w:marRight w:val="0"/>
      <w:marTop w:val="0"/>
      <w:marBottom w:val="0"/>
      <w:divBdr>
        <w:top w:val="none" w:sz="0" w:space="0" w:color="auto"/>
        <w:left w:val="none" w:sz="0" w:space="0" w:color="auto"/>
        <w:bottom w:val="none" w:sz="0" w:space="0" w:color="auto"/>
        <w:right w:val="none" w:sz="0" w:space="0" w:color="auto"/>
      </w:divBdr>
    </w:div>
    <w:div w:id="324551730">
      <w:bodyDiv w:val="1"/>
      <w:marLeft w:val="0"/>
      <w:marRight w:val="0"/>
      <w:marTop w:val="0"/>
      <w:marBottom w:val="0"/>
      <w:divBdr>
        <w:top w:val="none" w:sz="0" w:space="0" w:color="auto"/>
        <w:left w:val="none" w:sz="0" w:space="0" w:color="auto"/>
        <w:bottom w:val="none" w:sz="0" w:space="0" w:color="auto"/>
        <w:right w:val="none" w:sz="0" w:space="0" w:color="auto"/>
      </w:divBdr>
    </w:div>
    <w:div w:id="324553980">
      <w:bodyDiv w:val="1"/>
      <w:marLeft w:val="0"/>
      <w:marRight w:val="0"/>
      <w:marTop w:val="0"/>
      <w:marBottom w:val="0"/>
      <w:divBdr>
        <w:top w:val="none" w:sz="0" w:space="0" w:color="auto"/>
        <w:left w:val="none" w:sz="0" w:space="0" w:color="auto"/>
        <w:bottom w:val="none" w:sz="0" w:space="0" w:color="auto"/>
        <w:right w:val="none" w:sz="0" w:space="0" w:color="auto"/>
      </w:divBdr>
    </w:div>
    <w:div w:id="324628184">
      <w:bodyDiv w:val="1"/>
      <w:marLeft w:val="0"/>
      <w:marRight w:val="0"/>
      <w:marTop w:val="0"/>
      <w:marBottom w:val="0"/>
      <w:divBdr>
        <w:top w:val="none" w:sz="0" w:space="0" w:color="auto"/>
        <w:left w:val="none" w:sz="0" w:space="0" w:color="auto"/>
        <w:bottom w:val="none" w:sz="0" w:space="0" w:color="auto"/>
        <w:right w:val="none" w:sz="0" w:space="0" w:color="auto"/>
      </w:divBdr>
    </w:div>
    <w:div w:id="324632423">
      <w:bodyDiv w:val="1"/>
      <w:marLeft w:val="0"/>
      <w:marRight w:val="0"/>
      <w:marTop w:val="0"/>
      <w:marBottom w:val="0"/>
      <w:divBdr>
        <w:top w:val="none" w:sz="0" w:space="0" w:color="auto"/>
        <w:left w:val="none" w:sz="0" w:space="0" w:color="auto"/>
        <w:bottom w:val="none" w:sz="0" w:space="0" w:color="auto"/>
        <w:right w:val="none" w:sz="0" w:space="0" w:color="auto"/>
      </w:divBdr>
    </w:div>
    <w:div w:id="325089971">
      <w:bodyDiv w:val="1"/>
      <w:marLeft w:val="0"/>
      <w:marRight w:val="0"/>
      <w:marTop w:val="0"/>
      <w:marBottom w:val="0"/>
      <w:divBdr>
        <w:top w:val="none" w:sz="0" w:space="0" w:color="auto"/>
        <w:left w:val="none" w:sz="0" w:space="0" w:color="auto"/>
        <w:bottom w:val="none" w:sz="0" w:space="0" w:color="auto"/>
        <w:right w:val="none" w:sz="0" w:space="0" w:color="auto"/>
      </w:divBdr>
    </w:div>
    <w:div w:id="325138094">
      <w:bodyDiv w:val="1"/>
      <w:marLeft w:val="0"/>
      <w:marRight w:val="0"/>
      <w:marTop w:val="0"/>
      <w:marBottom w:val="0"/>
      <w:divBdr>
        <w:top w:val="none" w:sz="0" w:space="0" w:color="auto"/>
        <w:left w:val="none" w:sz="0" w:space="0" w:color="auto"/>
        <w:bottom w:val="none" w:sz="0" w:space="0" w:color="auto"/>
        <w:right w:val="none" w:sz="0" w:space="0" w:color="auto"/>
      </w:divBdr>
    </w:div>
    <w:div w:id="325207385">
      <w:bodyDiv w:val="1"/>
      <w:marLeft w:val="0"/>
      <w:marRight w:val="0"/>
      <w:marTop w:val="0"/>
      <w:marBottom w:val="0"/>
      <w:divBdr>
        <w:top w:val="none" w:sz="0" w:space="0" w:color="auto"/>
        <w:left w:val="none" w:sz="0" w:space="0" w:color="auto"/>
        <w:bottom w:val="none" w:sz="0" w:space="0" w:color="auto"/>
        <w:right w:val="none" w:sz="0" w:space="0" w:color="auto"/>
      </w:divBdr>
    </w:div>
    <w:div w:id="325322505">
      <w:bodyDiv w:val="1"/>
      <w:marLeft w:val="0"/>
      <w:marRight w:val="0"/>
      <w:marTop w:val="0"/>
      <w:marBottom w:val="0"/>
      <w:divBdr>
        <w:top w:val="none" w:sz="0" w:space="0" w:color="auto"/>
        <w:left w:val="none" w:sz="0" w:space="0" w:color="auto"/>
        <w:bottom w:val="none" w:sz="0" w:space="0" w:color="auto"/>
        <w:right w:val="none" w:sz="0" w:space="0" w:color="auto"/>
      </w:divBdr>
    </w:div>
    <w:div w:id="325405065">
      <w:bodyDiv w:val="1"/>
      <w:marLeft w:val="0"/>
      <w:marRight w:val="0"/>
      <w:marTop w:val="0"/>
      <w:marBottom w:val="0"/>
      <w:divBdr>
        <w:top w:val="none" w:sz="0" w:space="0" w:color="auto"/>
        <w:left w:val="none" w:sz="0" w:space="0" w:color="auto"/>
        <w:bottom w:val="none" w:sz="0" w:space="0" w:color="auto"/>
        <w:right w:val="none" w:sz="0" w:space="0" w:color="auto"/>
      </w:divBdr>
    </w:div>
    <w:div w:id="325549091">
      <w:bodyDiv w:val="1"/>
      <w:marLeft w:val="0"/>
      <w:marRight w:val="0"/>
      <w:marTop w:val="0"/>
      <w:marBottom w:val="0"/>
      <w:divBdr>
        <w:top w:val="none" w:sz="0" w:space="0" w:color="auto"/>
        <w:left w:val="none" w:sz="0" w:space="0" w:color="auto"/>
        <w:bottom w:val="none" w:sz="0" w:space="0" w:color="auto"/>
        <w:right w:val="none" w:sz="0" w:space="0" w:color="auto"/>
      </w:divBdr>
    </w:div>
    <w:div w:id="325742170">
      <w:bodyDiv w:val="1"/>
      <w:marLeft w:val="0"/>
      <w:marRight w:val="0"/>
      <w:marTop w:val="0"/>
      <w:marBottom w:val="0"/>
      <w:divBdr>
        <w:top w:val="none" w:sz="0" w:space="0" w:color="auto"/>
        <w:left w:val="none" w:sz="0" w:space="0" w:color="auto"/>
        <w:bottom w:val="none" w:sz="0" w:space="0" w:color="auto"/>
        <w:right w:val="none" w:sz="0" w:space="0" w:color="auto"/>
      </w:divBdr>
    </w:div>
    <w:div w:id="325792610">
      <w:bodyDiv w:val="1"/>
      <w:marLeft w:val="0"/>
      <w:marRight w:val="0"/>
      <w:marTop w:val="0"/>
      <w:marBottom w:val="0"/>
      <w:divBdr>
        <w:top w:val="none" w:sz="0" w:space="0" w:color="auto"/>
        <w:left w:val="none" w:sz="0" w:space="0" w:color="auto"/>
        <w:bottom w:val="none" w:sz="0" w:space="0" w:color="auto"/>
        <w:right w:val="none" w:sz="0" w:space="0" w:color="auto"/>
      </w:divBdr>
    </w:div>
    <w:div w:id="325868738">
      <w:bodyDiv w:val="1"/>
      <w:marLeft w:val="0"/>
      <w:marRight w:val="0"/>
      <w:marTop w:val="0"/>
      <w:marBottom w:val="0"/>
      <w:divBdr>
        <w:top w:val="none" w:sz="0" w:space="0" w:color="auto"/>
        <w:left w:val="none" w:sz="0" w:space="0" w:color="auto"/>
        <w:bottom w:val="none" w:sz="0" w:space="0" w:color="auto"/>
        <w:right w:val="none" w:sz="0" w:space="0" w:color="auto"/>
      </w:divBdr>
    </w:div>
    <w:div w:id="326253036">
      <w:bodyDiv w:val="1"/>
      <w:marLeft w:val="0"/>
      <w:marRight w:val="0"/>
      <w:marTop w:val="0"/>
      <w:marBottom w:val="0"/>
      <w:divBdr>
        <w:top w:val="none" w:sz="0" w:space="0" w:color="auto"/>
        <w:left w:val="none" w:sz="0" w:space="0" w:color="auto"/>
        <w:bottom w:val="none" w:sz="0" w:space="0" w:color="auto"/>
        <w:right w:val="none" w:sz="0" w:space="0" w:color="auto"/>
      </w:divBdr>
    </w:div>
    <w:div w:id="326370525">
      <w:bodyDiv w:val="1"/>
      <w:marLeft w:val="0"/>
      <w:marRight w:val="0"/>
      <w:marTop w:val="0"/>
      <w:marBottom w:val="0"/>
      <w:divBdr>
        <w:top w:val="none" w:sz="0" w:space="0" w:color="auto"/>
        <w:left w:val="none" w:sz="0" w:space="0" w:color="auto"/>
        <w:bottom w:val="none" w:sz="0" w:space="0" w:color="auto"/>
        <w:right w:val="none" w:sz="0" w:space="0" w:color="auto"/>
      </w:divBdr>
    </w:div>
    <w:div w:id="326372965">
      <w:bodyDiv w:val="1"/>
      <w:marLeft w:val="0"/>
      <w:marRight w:val="0"/>
      <w:marTop w:val="0"/>
      <w:marBottom w:val="0"/>
      <w:divBdr>
        <w:top w:val="none" w:sz="0" w:space="0" w:color="auto"/>
        <w:left w:val="none" w:sz="0" w:space="0" w:color="auto"/>
        <w:bottom w:val="none" w:sz="0" w:space="0" w:color="auto"/>
        <w:right w:val="none" w:sz="0" w:space="0" w:color="auto"/>
      </w:divBdr>
    </w:div>
    <w:div w:id="326396630">
      <w:bodyDiv w:val="1"/>
      <w:marLeft w:val="0"/>
      <w:marRight w:val="0"/>
      <w:marTop w:val="0"/>
      <w:marBottom w:val="0"/>
      <w:divBdr>
        <w:top w:val="none" w:sz="0" w:space="0" w:color="auto"/>
        <w:left w:val="none" w:sz="0" w:space="0" w:color="auto"/>
        <w:bottom w:val="none" w:sz="0" w:space="0" w:color="auto"/>
        <w:right w:val="none" w:sz="0" w:space="0" w:color="auto"/>
      </w:divBdr>
    </w:div>
    <w:div w:id="326445331">
      <w:bodyDiv w:val="1"/>
      <w:marLeft w:val="0"/>
      <w:marRight w:val="0"/>
      <w:marTop w:val="0"/>
      <w:marBottom w:val="0"/>
      <w:divBdr>
        <w:top w:val="none" w:sz="0" w:space="0" w:color="auto"/>
        <w:left w:val="none" w:sz="0" w:space="0" w:color="auto"/>
        <w:bottom w:val="none" w:sz="0" w:space="0" w:color="auto"/>
        <w:right w:val="none" w:sz="0" w:space="0" w:color="auto"/>
      </w:divBdr>
    </w:div>
    <w:div w:id="326784305">
      <w:bodyDiv w:val="1"/>
      <w:marLeft w:val="0"/>
      <w:marRight w:val="0"/>
      <w:marTop w:val="0"/>
      <w:marBottom w:val="0"/>
      <w:divBdr>
        <w:top w:val="none" w:sz="0" w:space="0" w:color="auto"/>
        <w:left w:val="none" w:sz="0" w:space="0" w:color="auto"/>
        <w:bottom w:val="none" w:sz="0" w:space="0" w:color="auto"/>
        <w:right w:val="none" w:sz="0" w:space="0" w:color="auto"/>
      </w:divBdr>
    </w:div>
    <w:div w:id="326787477">
      <w:bodyDiv w:val="1"/>
      <w:marLeft w:val="0"/>
      <w:marRight w:val="0"/>
      <w:marTop w:val="0"/>
      <w:marBottom w:val="0"/>
      <w:divBdr>
        <w:top w:val="none" w:sz="0" w:space="0" w:color="auto"/>
        <w:left w:val="none" w:sz="0" w:space="0" w:color="auto"/>
        <w:bottom w:val="none" w:sz="0" w:space="0" w:color="auto"/>
        <w:right w:val="none" w:sz="0" w:space="0" w:color="auto"/>
      </w:divBdr>
    </w:div>
    <w:div w:id="326829857">
      <w:bodyDiv w:val="1"/>
      <w:marLeft w:val="0"/>
      <w:marRight w:val="0"/>
      <w:marTop w:val="0"/>
      <w:marBottom w:val="0"/>
      <w:divBdr>
        <w:top w:val="none" w:sz="0" w:space="0" w:color="auto"/>
        <w:left w:val="none" w:sz="0" w:space="0" w:color="auto"/>
        <w:bottom w:val="none" w:sz="0" w:space="0" w:color="auto"/>
        <w:right w:val="none" w:sz="0" w:space="0" w:color="auto"/>
      </w:divBdr>
    </w:div>
    <w:div w:id="326980780">
      <w:bodyDiv w:val="1"/>
      <w:marLeft w:val="0"/>
      <w:marRight w:val="0"/>
      <w:marTop w:val="0"/>
      <w:marBottom w:val="0"/>
      <w:divBdr>
        <w:top w:val="none" w:sz="0" w:space="0" w:color="auto"/>
        <w:left w:val="none" w:sz="0" w:space="0" w:color="auto"/>
        <w:bottom w:val="none" w:sz="0" w:space="0" w:color="auto"/>
        <w:right w:val="none" w:sz="0" w:space="0" w:color="auto"/>
      </w:divBdr>
    </w:div>
    <w:div w:id="327221528">
      <w:bodyDiv w:val="1"/>
      <w:marLeft w:val="0"/>
      <w:marRight w:val="0"/>
      <w:marTop w:val="0"/>
      <w:marBottom w:val="0"/>
      <w:divBdr>
        <w:top w:val="none" w:sz="0" w:space="0" w:color="auto"/>
        <w:left w:val="none" w:sz="0" w:space="0" w:color="auto"/>
        <w:bottom w:val="none" w:sz="0" w:space="0" w:color="auto"/>
        <w:right w:val="none" w:sz="0" w:space="0" w:color="auto"/>
      </w:divBdr>
    </w:div>
    <w:div w:id="327245485">
      <w:bodyDiv w:val="1"/>
      <w:marLeft w:val="0"/>
      <w:marRight w:val="0"/>
      <w:marTop w:val="0"/>
      <w:marBottom w:val="0"/>
      <w:divBdr>
        <w:top w:val="none" w:sz="0" w:space="0" w:color="auto"/>
        <w:left w:val="none" w:sz="0" w:space="0" w:color="auto"/>
        <w:bottom w:val="none" w:sz="0" w:space="0" w:color="auto"/>
        <w:right w:val="none" w:sz="0" w:space="0" w:color="auto"/>
      </w:divBdr>
    </w:div>
    <w:div w:id="327365120">
      <w:bodyDiv w:val="1"/>
      <w:marLeft w:val="0"/>
      <w:marRight w:val="0"/>
      <w:marTop w:val="0"/>
      <w:marBottom w:val="0"/>
      <w:divBdr>
        <w:top w:val="none" w:sz="0" w:space="0" w:color="auto"/>
        <w:left w:val="none" w:sz="0" w:space="0" w:color="auto"/>
        <w:bottom w:val="none" w:sz="0" w:space="0" w:color="auto"/>
        <w:right w:val="none" w:sz="0" w:space="0" w:color="auto"/>
      </w:divBdr>
    </w:div>
    <w:div w:id="327366865">
      <w:bodyDiv w:val="1"/>
      <w:marLeft w:val="0"/>
      <w:marRight w:val="0"/>
      <w:marTop w:val="0"/>
      <w:marBottom w:val="0"/>
      <w:divBdr>
        <w:top w:val="none" w:sz="0" w:space="0" w:color="auto"/>
        <w:left w:val="none" w:sz="0" w:space="0" w:color="auto"/>
        <w:bottom w:val="none" w:sz="0" w:space="0" w:color="auto"/>
        <w:right w:val="none" w:sz="0" w:space="0" w:color="auto"/>
      </w:divBdr>
    </w:div>
    <w:div w:id="327367866">
      <w:bodyDiv w:val="1"/>
      <w:marLeft w:val="0"/>
      <w:marRight w:val="0"/>
      <w:marTop w:val="0"/>
      <w:marBottom w:val="0"/>
      <w:divBdr>
        <w:top w:val="none" w:sz="0" w:space="0" w:color="auto"/>
        <w:left w:val="none" w:sz="0" w:space="0" w:color="auto"/>
        <w:bottom w:val="none" w:sz="0" w:space="0" w:color="auto"/>
        <w:right w:val="none" w:sz="0" w:space="0" w:color="auto"/>
      </w:divBdr>
    </w:div>
    <w:div w:id="327371335">
      <w:bodyDiv w:val="1"/>
      <w:marLeft w:val="0"/>
      <w:marRight w:val="0"/>
      <w:marTop w:val="0"/>
      <w:marBottom w:val="0"/>
      <w:divBdr>
        <w:top w:val="none" w:sz="0" w:space="0" w:color="auto"/>
        <w:left w:val="none" w:sz="0" w:space="0" w:color="auto"/>
        <w:bottom w:val="none" w:sz="0" w:space="0" w:color="auto"/>
        <w:right w:val="none" w:sz="0" w:space="0" w:color="auto"/>
      </w:divBdr>
    </w:div>
    <w:div w:id="327487309">
      <w:bodyDiv w:val="1"/>
      <w:marLeft w:val="0"/>
      <w:marRight w:val="0"/>
      <w:marTop w:val="0"/>
      <w:marBottom w:val="0"/>
      <w:divBdr>
        <w:top w:val="none" w:sz="0" w:space="0" w:color="auto"/>
        <w:left w:val="none" w:sz="0" w:space="0" w:color="auto"/>
        <w:bottom w:val="none" w:sz="0" w:space="0" w:color="auto"/>
        <w:right w:val="none" w:sz="0" w:space="0" w:color="auto"/>
      </w:divBdr>
    </w:div>
    <w:div w:id="327562468">
      <w:bodyDiv w:val="1"/>
      <w:marLeft w:val="0"/>
      <w:marRight w:val="0"/>
      <w:marTop w:val="0"/>
      <w:marBottom w:val="0"/>
      <w:divBdr>
        <w:top w:val="none" w:sz="0" w:space="0" w:color="auto"/>
        <w:left w:val="none" w:sz="0" w:space="0" w:color="auto"/>
        <w:bottom w:val="none" w:sz="0" w:space="0" w:color="auto"/>
        <w:right w:val="none" w:sz="0" w:space="0" w:color="auto"/>
      </w:divBdr>
    </w:div>
    <w:div w:id="327680355">
      <w:bodyDiv w:val="1"/>
      <w:marLeft w:val="0"/>
      <w:marRight w:val="0"/>
      <w:marTop w:val="0"/>
      <w:marBottom w:val="0"/>
      <w:divBdr>
        <w:top w:val="none" w:sz="0" w:space="0" w:color="auto"/>
        <w:left w:val="none" w:sz="0" w:space="0" w:color="auto"/>
        <w:bottom w:val="none" w:sz="0" w:space="0" w:color="auto"/>
        <w:right w:val="none" w:sz="0" w:space="0" w:color="auto"/>
      </w:divBdr>
    </w:div>
    <w:div w:id="327753546">
      <w:bodyDiv w:val="1"/>
      <w:marLeft w:val="0"/>
      <w:marRight w:val="0"/>
      <w:marTop w:val="0"/>
      <w:marBottom w:val="0"/>
      <w:divBdr>
        <w:top w:val="none" w:sz="0" w:space="0" w:color="auto"/>
        <w:left w:val="none" w:sz="0" w:space="0" w:color="auto"/>
        <w:bottom w:val="none" w:sz="0" w:space="0" w:color="auto"/>
        <w:right w:val="none" w:sz="0" w:space="0" w:color="auto"/>
      </w:divBdr>
    </w:div>
    <w:div w:id="328026407">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213947">
      <w:bodyDiv w:val="1"/>
      <w:marLeft w:val="0"/>
      <w:marRight w:val="0"/>
      <w:marTop w:val="0"/>
      <w:marBottom w:val="0"/>
      <w:divBdr>
        <w:top w:val="none" w:sz="0" w:space="0" w:color="auto"/>
        <w:left w:val="none" w:sz="0" w:space="0" w:color="auto"/>
        <w:bottom w:val="none" w:sz="0" w:space="0" w:color="auto"/>
        <w:right w:val="none" w:sz="0" w:space="0" w:color="auto"/>
      </w:divBdr>
    </w:div>
    <w:div w:id="328293020">
      <w:bodyDiv w:val="1"/>
      <w:marLeft w:val="0"/>
      <w:marRight w:val="0"/>
      <w:marTop w:val="0"/>
      <w:marBottom w:val="0"/>
      <w:divBdr>
        <w:top w:val="none" w:sz="0" w:space="0" w:color="auto"/>
        <w:left w:val="none" w:sz="0" w:space="0" w:color="auto"/>
        <w:bottom w:val="none" w:sz="0" w:space="0" w:color="auto"/>
        <w:right w:val="none" w:sz="0" w:space="0" w:color="auto"/>
      </w:divBdr>
    </w:div>
    <w:div w:id="328406700">
      <w:bodyDiv w:val="1"/>
      <w:marLeft w:val="0"/>
      <w:marRight w:val="0"/>
      <w:marTop w:val="0"/>
      <w:marBottom w:val="0"/>
      <w:divBdr>
        <w:top w:val="none" w:sz="0" w:space="0" w:color="auto"/>
        <w:left w:val="none" w:sz="0" w:space="0" w:color="auto"/>
        <w:bottom w:val="none" w:sz="0" w:space="0" w:color="auto"/>
        <w:right w:val="none" w:sz="0" w:space="0" w:color="auto"/>
      </w:divBdr>
    </w:div>
    <w:div w:id="328758513">
      <w:bodyDiv w:val="1"/>
      <w:marLeft w:val="0"/>
      <w:marRight w:val="0"/>
      <w:marTop w:val="0"/>
      <w:marBottom w:val="0"/>
      <w:divBdr>
        <w:top w:val="none" w:sz="0" w:space="0" w:color="auto"/>
        <w:left w:val="none" w:sz="0" w:space="0" w:color="auto"/>
        <w:bottom w:val="none" w:sz="0" w:space="0" w:color="auto"/>
        <w:right w:val="none" w:sz="0" w:space="0" w:color="auto"/>
      </w:divBdr>
    </w:div>
    <w:div w:id="328869591">
      <w:bodyDiv w:val="1"/>
      <w:marLeft w:val="0"/>
      <w:marRight w:val="0"/>
      <w:marTop w:val="0"/>
      <w:marBottom w:val="0"/>
      <w:divBdr>
        <w:top w:val="none" w:sz="0" w:space="0" w:color="auto"/>
        <w:left w:val="none" w:sz="0" w:space="0" w:color="auto"/>
        <w:bottom w:val="none" w:sz="0" w:space="0" w:color="auto"/>
        <w:right w:val="none" w:sz="0" w:space="0" w:color="auto"/>
      </w:divBdr>
    </w:div>
    <w:div w:id="328875407">
      <w:bodyDiv w:val="1"/>
      <w:marLeft w:val="0"/>
      <w:marRight w:val="0"/>
      <w:marTop w:val="0"/>
      <w:marBottom w:val="0"/>
      <w:divBdr>
        <w:top w:val="none" w:sz="0" w:space="0" w:color="auto"/>
        <w:left w:val="none" w:sz="0" w:space="0" w:color="auto"/>
        <w:bottom w:val="none" w:sz="0" w:space="0" w:color="auto"/>
        <w:right w:val="none" w:sz="0" w:space="0" w:color="auto"/>
      </w:divBdr>
    </w:div>
    <w:div w:id="328943815">
      <w:bodyDiv w:val="1"/>
      <w:marLeft w:val="0"/>
      <w:marRight w:val="0"/>
      <w:marTop w:val="0"/>
      <w:marBottom w:val="0"/>
      <w:divBdr>
        <w:top w:val="none" w:sz="0" w:space="0" w:color="auto"/>
        <w:left w:val="none" w:sz="0" w:space="0" w:color="auto"/>
        <w:bottom w:val="none" w:sz="0" w:space="0" w:color="auto"/>
        <w:right w:val="none" w:sz="0" w:space="0" w:color="auto"/>
      </w:divBdr>
    </w:div>
    <w:div w:id="328946555">
      <w:bodyDiv w:val="1"/>
      <w:marLeft w:val="0"/>
      <w:marRight w:val="0"/>
      <w:marTop w:val="0"/>
      <w:marBottom w:val="0"/>
      <w:divBdr>
        <w:top w:val="none" w:sz="0" w:space="0" w:color="auto"/>
        <w:left w:val="none" w:sz="0" w:space="0" w:color="auto"/>
        <w:bottom w:val="none" w:sz="0" w:space="0" w:color="auto"/>
        <w:right w:val="none" w:sz="0" w:space="0" w:color="auto"/>
      </w:divBdr>
    </w:div>
    <w:div w:id="328992377">
      <w:bodyDiv w:val="1"/>
      <w:marLeft w:val="0"/>
      <w:marRight w:val="0"/>
      <w:marTop w:val="0"/>
      <w:marBottom w:val="0"/>
      <w:divBdr>
        <w:top w:val="none" w:sz="0" w:space="0" w:color="auto"/>
        <w:left w:val="none" w:sz="0" w:space="0" w:color="auto"/>
        <w:bottom w:val="none" w:sz="0" w:space="0" w:color="auto"/>
        <w:right w:val="none" w:sz="0" w:space="0" w:color="auto"/>
      </w:divBdr>
    </w:div>
    <w:div w:id="329329627">
      <w:bodyDiv w:val="1"/>
      <w:marLeft w:val="0"/>
      <w:marRight w:val="0"/>
      <w:marTop w:val="0"/>
      <w:marBottom w:val="0"/>
      <w:divBdr>
        <w:top w:val="none" w:sz="0" w:space="0" w:color="auto"/>
        <w:left w:val="none" w:sz="0" w:space="0" w:color="auto"/>
        <w:bottom w:val="none" w:sz="0" w:space="0" w:color="auto"/>
        <w:right w:val="none" w:sz="0" w:space="0" w:color="auto"/>
      </w:divBdr>
    </w:div>
    <w:div w:id="329454426">
      <w:bodyDiv w:val="1"/>
      <w:marLeft w:val="0"/>
      <w:marRight w:val="0"/>
      <w:marTop w:val="0"/>
      <w:marBottom w:val="0"/>
      <w:divBdr>
        <w:top w:val="none" w:sz="0" w:space="0" w:color="auto"/>
        <w:left w:val="none" w:sz="0" w:space="0" w:color="auto"/>
        <w:bottom w:val="none" w:sz="0" w:space="0" w:color="auto"/>
        <w:right w:val="none" w:sz="0" w:space="0" w:color="auto"/>
      </w:divBdr>
    </w:div>
    <w:div w:id="329481577">
      <w:bodyDiv w:val="1"/>
      <w:marLeft w:val="0"/>
      <w:marRight w:val="0"/>
      <w:marTop w:val="0"/>
      <w:marBottom w:val="0"/>
      <w:divBdr>
        <w:top w:val="none" w:sz="0" w:space="0" w:color="auto"/>
        <w:left w:val="none" w:sz="0" w:space="0" w:color="auto"/>
        <w:bottom w:val="none" w:sz="0" w:space="0" w:color="auto"/>
        <w:right w:val="none" w:sz="0" w:space="0" w:color="auto"/>
      </w:divBdr>
    </w:div>
    <w:div w:id="329523624">
      <w:bodyDiv w:val="1"/>
      <w:marLeft w:val="0"/>
      <w:marRight w:val="0"/>
      <w:marTop w:val="0"/>
      <w:marBottom w:val="0"/>
      <w:divBdr>
        <w:top w:val="none" w:sz="0" w:space="0" w:color="auto"/>
        <w:left w:val="none" w:sz="0" w:space="0" w:color="auto"/>
        <w:bottom w:val="none" w:sz="0" w:space="0" w:color="auto"/>
        <w:right w:val="none" w:sz="0" w:space="0" w:color="auto"/>
      </w:divBdr>
    </w:div>
    <w:div w:id="329678735">
      <w:bodyDiv w:val="1"/>
      <w:marLeft w:val="0"/>
      <w:marRight w:val="0"/>
      <w:marTop w:val="0"/>
      <w:marBottom w:val="0"/>
      <w:divBdr>
        <w:top w:val="none" w:sz="0" w:space="0" w:color="auto"/>
        <w:left w:val="none" w:sz="0" w:space="0" w:color="auto"/>
        <w:bottom w:val="none" w:sz="0" w:space="0" w:color="auto"/>
        <w:right w:val="none" w:sz="0" w:space="0" w:color="auto"/>
      </w:divBdr>
    </w:div>
    <w:div w:id="329908803">
      <w:bodyDiv w:val="1"/>
      <w:marLeft w:val="0"/>
      <w:marRight w:val="0"/>
      <w:marTop w:val="0"/>
      <w:marBottom w:val="0"/>
      <w:divBdr>
        <w:top w:val="none" w:sz="0" w:space="0" w:color="auto"/>
        <w:left w:val="none" w:sz="0" w:space="0" w:color="auto"/>
        <w:bottom w:val="none" w:sz="0" w:space="0" w:color="auto"/>
        <w:right w:val="none" w:sz="0" w:space="0" w:color="auto"/>
      </w:divBdr>
    </w:div>
    <w:div w:id="329909843">
      <w:bodyDiv w:val="1"/>
      <w:marLeft w:val="0"/>
      <w:marRight w:val="0"/>
      <w:marTop w:val="0"/>
      <w:marBottom w:val="0"/>
      <w:divBdr>
        <w:top w:val="none" w:sz="0" w:space="0" w:color="auto"/>
        <w:left w:val="none" w:sz="0" w:space="0" w:color="auto"/>
        <w:bottom w:val="none" w:sz="0" w:space="0" w:color="auto"/>
        <w:right w:val="none" w:sz="0" w:space="0" w:color="auto"/>
      </w:divBdr>
    </w:div>
    <w:div w:id="329909921">
      <w:bodyDiv w:val="1"/>
      <w:marLeft w:val="0"/>
      <w:marRight w:val="0"/>
      <w:marTop w:val="0"/>
      <w:marBottom w:val="0"/>
      <w:divBdr>
        <w:top w:val="none" w:sz="0" w:space="0" w:color="auto"/>
        <w:left w:val="none" w:sz="0" w:space="0" w:color="auto"/>
        <w:bottom w:val="none" w:sz="0" w:space="0" w:color="auto"/>
        <w:right w:val="none" w:sz="0" w:space="0" w:color="auto"/>
      </w:divBdr>
    </w:div>
    <w:div w:id="329987076">
      <w:bodyDiv w:val="1"/>
      <w:marLeft w:val="0"/>
      <w:marRight w:val="0"/>
      <w:marTop w:val="0"/>
      <w:marBottom w:val="0"/>
      <w:divBdr>
        <w:top w:val="none" w:sz="0" w:space="0" w:color="auto"/>
        <w:left w:val="none" w:sz="0" w:space="0" w:color="auto"/>
        <w:bottom w:val="none" w:sz="0" w:space="0" w:color="auto"/>
        <w:right w:val="none" w:sz="0" w:space="0" w:color="auto"/>
      </w:divBdr>
    </w:div>
    <w:div w:id="330186526">
      <w:bodyDiv w:val="1"/>
      <w:marLeft w:val="0"/>
      <w:marRight w:val="0"/>
      <w:marTop w:val="0"/>
      <w:marBottom w:val="0"/>
      <w:divBdr>
        <w:top w:val="none" w:sz="0" w:space="0" w:color="auto"/>
        <w:left w:val="none" w:sz="0" w:space="0" w:color="auto"/>
        <w:bottom w:val="none" w:sz="0" w:space="0" w:color="auto"/>
        <w:right w:val="none" w:sz="0" w:space="0" w:color="auto"/>
      </w:divBdr>
    </w:div>
    <w:div w:id="330260191">
      <w:bodyDiv w:val="1"/>
      <w:marLeft w:val="0"/>
      <w:marRight w:val="0"/>
      <w:marTop w:val="0"/>
      <w:marBottom w:val="0"/>
      <w:divBdr>
        <w:top w:val="none" w:sz="0" w:space="0" w:color="auto"/>
        <w:left w:val="none" w:sz="0" w:space="0" w:color="auto"/>
        <w:bottom w:val="none" w:sz="0" w:space="0" w:color="auto"/>
        <w:right w:val="none" w:sz="0" w:space="0" w:color="auto"/>
      </w:divBdr>
    </w:div>
    <w:div w:id="330910526">
      <w:bodyDiv w:val="1"/>
      <w:marLeft w:val="0"/>
      <w:marRight w:val="0"/>
      <w:marTop w:val="0"/>
      <w:marBottom w:val="0"/>
      <w:divBdr>
        <w:top w:val="none" w:sz="0" w:space="0" w:color="auto"/>
        <w:left w:val="none" w:sz="0" w:space="0" w:color="auto"/>
        <w:bottom w:val="none" w:sz="0" w:space="0" w:color="auto"/>
        <w:right w:val="none" w:sz="0" w:space="0" w:color="auto"/>
      </w:divBdr>
    </w:div>
    <w:div w:id="330913355">
      <w:bodyDiv w:val="1"/>
      <w:marLeft w:val="0"/>
      <w:marRight w:val="0"/>
      <w:marTop w:val="0"/>
      <w:marBottom w:val="0"/>
      <w:divBdr>
        <w:top w:val="none" w:sz="0" w:space="0" w:color="auto"/>
        <w:left w:val="none" w:sz="0" w:space="0" w:color="auto"/>
        <w:bottom w:val="none" w:sz="0" w:space="0" w:color="auto"/>
        <w:right w:val="none" w:sz="0" w:space="0" w:color="auto"/>
      </w:divBdr>
    </w:div>
    <w:div w:id="330917716">
      <w:bodyDiv w:val="1"/>
      <w:marLeft w:val="0"/>
      <w:marRight w:val="0"/>
      <w:marTop w:val="0"/>
      <w:marBottom w:val="0"/>
      <w:divBdr>
        <w:top w:val="none" w:sz="0" w:space="0" w:color="auto"/>
        <w:left w:val="none" w:sz="0" w:space="0" w:color="auto"/>
        <w:bottom w:val="none" w:sz="0" w:space="0" w:color="auto"/>
        <w:right w:val="none" w:sz="0" w:space="0" w:color="auto"/>
      </w:divBdr>
    </w:div>
    <w:div w:id="331102120">
      <w:bodyDiv w:val="1"/>
      <w:marLeft w:val="0"/>
      <w:marRight w:val="0"/>
      <w:marTop w:val="0"/>
      <w:marBottom w:val="0"/>
      <w:divBdr>
        <w:top w:val="none" w:sz="0" w:space="0" w:color="auto"/>
        <w:left w:val="none" w:sz="0" w:space="0" w:color="auto"/>
        <w:bottom w:val="none" w:sz="0" w:space="0" w:color="auto"/>
        <w:right w:val="none" w:sz="0" w:space="0" w:color="auto"/>
      </w:divBdr>
    </w:div>
    <w:div w:id="331184780">
      <w:bodyDiv w:val="1"/>
      <w:marLeft w:val="0"/>
      <w:marRight w:val="0"/>
      <w:marTop w:val="0"/>
      <w:marBottom w:val="0"/>
      <w:divBdr>
        <w:top w:val="none" w:sz="0" w:space="0" w:color="auto"/>
        <w:left w:val="none" w:sz="0" w:space="0" w:color="auto"/>
        <w:bottom w:val="none" w:sz="0" w:space="0" w:color="auto"/>
        <w:right w:val="none" w:sz="0" w:space="0" w:color="auto"/>
      </w:divBdr>
    </w:div>
    <w:div w:id="331227495">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682302">
      <w:bodyDiv w:val="1"/>
      <w:marLeft w:val="0"/>
      <w:marRight w:val="0"/>
      <w:marTop w:val="0"/>
      <w:marBottom w:val="0"/>
      <w:divBdr>
        <w:top w:val="none" w:sz="0" w:space="0" w:color="auto"/>
        <w:left w:val="none" w:sz="0" w:space="0" w:color="auto"/>
        <w:bottom w:val="none" w:sz="0" w:space="0" w:color="auto"/>
        <w:right w:val="none" w:sz="0" w:space="0" w:color="auto"/>
      </w:divBdr>
    </w:div>
    <w:div w:id="331690095">
      <w:bodyDiv w:val="1"/>
      <w:marLeft w:val="0"/>
      <w:marRight w:val="0"/>
      <w:marTop w:val="0"/>
      <w:marBottom w:val="0"/>
      <w:divBdr>
        <w:top w:val="none" w:sz="0" w:space="0" w:color="auto"/>
        <w:left w:val="none" w:sz="0" w:space="0" w:color="auto"/>
        <w:bottom w:val="none" w:sz="0" w:space="0" w:color="auto"/>
        <w:right w:val="none" w:sz="0" w:space="0" w:color="auto"/>
      </w:divBdr>
    </w:div>
    <w:div w:id="331841338">
      <w:bodyDiv w:val="1"/>
      <w:marLeft w:val="0"/>
      <w:marRight w:val="0"/>
      <w:marTop w:val="0"/>
      <w:marBottom w:val="0"/>
      <w:divBdr>
        <w:top w:val="none" w:sz="0" w:space="0" w:color="auto"/>
        <w:left w:val="none" w:sz="0" w:space="0" w:color="auto"/>
        <w:bottom w:val="none" w:sz="0" w:space="0" w:color="auto"/>
        <w:right w:val="none" w:sz="0" w:space="0" w:color="auto"/>
      </w:divBdr>
    </w:div>
    <w:div w:id="331882879">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2027546">
      <w:bodyDiv w:val="1"/>
      <w:marLeft w:val="0"/>
      <w:marRight w:val="0"/>
      <w:marTop w:val="0"/>
      <w:marBottom w:val="0"/>
      <w:divBdr>
        <w:top w:val="none" w:sz="0" w:space="0" w:color="auto"/>
        <w:left w:val="none" w:sz="0" w:space="0" w:color="auto"/>
        <w:bottom w:val="none" w:sz="0" w:space="0" w:color="auto"/>
        <w:right w:val="none" w:sz="0" w:space="0" w:color="auto"/>
      </w:divBdr>
    </w:div>
    <w:div w:id="332034233">
      <w:bodyDiv w:val="1"/>
      <w:marLeft w:val="0"/>
      <w:marRight w:val="0"/>
      <w:marTop w:val="0"/>
      <w:marBottom w:val="0"/>
      <w:divBdr>
        <w:top w:val="none" w:sz="0" w:space="0" w:color="auto"/>
        <w:left w:val="none" w:sz="0" w:space="0" w:color="auto"/>
        <w:bottom w:val="none" w:sz="0" w:space="0" w:color="auto"/>
        <w:right w:val="none" w:sz="0" w:space="0" w:color="auto"/>
      </w:divBdr>
    </w:div>
    <w:div w:id="332103375">
      <w:bodyDiv w:val="1"/>
      <w:marLeft w:val="0"/>
      <w:marRight w:val="0"/>
      <w:marTop w:val="0"/>
      <w:marBottom w:val="0"/>
      <w:divBdr>
        <w:top w:val="none" w:sz="0" w:space="0" w:color="auto"/>
        <w:left w:val="none" w:sz="0" w:space="0" w:color="auto"/>
        <w:bottom w:val="none" w:sz="0" w:space="0" w:color="auto"/>
        <w:right w:val="none" w:sz="0" w:space="0" w:color="auto"/>
      </w:divBdr>
    </w:div>
    <w:div w:id="332297457">
      <w:bodyDiv w:val="1"/>
      <w:marLeft w:val="0"/>
      <w:marRight w:val="0"/>
      <w:marTop w:val="0"/>
      <w:marBottom w:val="0"/>
      <w:divBdr>
        <w:top w:val="none" w:sz="0" w:space="0" w:color="auto"/>
        <w:left w:val="none" w:sz="0" w:space="0" w:color="auto"/>
        <w:bottom w:val="none" w:sz="0" w:space="0" w:color="auto"/>
        <w:right w:val="none" w:sz="0" w:space="0" w:color="auto"/>
      </w:divBdr>
    </w:div>
    <w:div w:id="332337924">
      <w:bodyDiv w:val="1"/>
      <w:marLeft w:val="0"/>
      <w:marRight w:val="0"/>
      <w:marTop w:val="0"/>
      <w:marBottom w:val="0"/>
      <w:divBdr>
        <w:top w:val="none" w:sz="0" w:space="0" w:color="auto"/>
        <w:left w:val="none" w:sz="0" w:space="0" w:color="auto"/>
        <w:bottom w:val="none" w:sz="0" w:space="0" w:color="auto"/>
        <w:right w:val="none" w:sz="0" w:space="0" w:color="auto"/>
      </w:divBdr>
    </w:div>
    <w:div w:id="332419436">
      <w:bodyDiv w:val="1"/>
      <w:marLeft w:val="0"/>
      <w:marRight w:val="0"/>
      <w:marTop w:val="0"/>
      <w:marBottom w:val="0"/>
      <w:divBdr>
        <w:top w:val="none" w:sz="0" w:space="0" w:color="auto"/>
        <w:left w:val="none" w:sz="0" w:space="0" w:color="auto"/>
        <w:bottom w:val="none" w:sz="0" w:space="0" w:color="auto"/>
        <w:right w:val="none" w:sz="0" w:space="0" w:color="auto"/>
      </w:divBdr>
    </w:div>
    <w:div w:id="332685743">
      <w:bodyDiv w:val="1"/>
      <w:marLeft w:val="0"/>
      <w:marRight w:val="0"/>
      <w:marTop w:val="0"/>
      <w:marBottom w:val="0"/>
      <w:divBdr>
        <w:top w:val="none" w:sz="0" w:space="0" w:color="auto"/>
        <w:left w:val="none" w:sz="0" w:space="0" w:color="auto"/>
        <w:bottom w:val="none" w:sz="0" w:space="0" w:color="auto"/>
        <w:right w:val="none" w:sz="0" w:space="0" w:color="auto"/>
      </w:divBdr>
    </w:div>
    <w:div w:id="332880371">
      <w:bodyDiv w:val="1"/>
      <w:marLeft w:val="0"/>
      <w:marRight w:val="0"/>
      <w:marTop w:val="0"/>
      <w:marBottom w:val="0"/>
      <w:divBdr>
        <w:top w:val="none" w:sz="0" w:space="0" w:color="auto"/>
        <w:left w:val="none" w:sz="0" w:space="0" w:color="auto"/>
        <w:bottom w:val="none" w:sz="0" w:space="0" w:color="auto"/>
        <w:right w:val="none" w:sz="0" w:space="0" w:color="auto"/>
      </w:divBdr>
    </w:div>
    <w:div w:id="333261393">
      <w:bodyDiv w:val="1"/>
      <w:marLeft w:val="0"/>
      <w:marRight w:val="0"/>
      <w:marTop w:val="0"/>
      <w:marBottom w:val="0"/>
      <w:divBdr>
        <w:top w:val="none" w:sz="0" w:space="0" w:color="auto"/>
        <w:left w:val="none" w:sz="0" w:space="0" w:color="auto"/>
        <w:bottom w:val="none" w:sz="0" w:space="0" w:color="auto"/>
        <w:right w:val="none" w:sz="0" w:space="0" w:color="auto"/>
      </w:divBdr>
    </w:div>
    <w:div w:id="333411423">
      <w:bodyDiv w:val="1"/>
      <w:marLeft w:val="0"/>
      <w:marRight w:val="0"/>
      <w:marTop w:val="0"/>
      <w:marBottom w:val="0"/>
      <w:divBdr>
        <w:top w:val="none" w:sz="0" w:space="0" w:color="auto"/>
        <w:left w:val="none" w:sz="0" w:space="0" w:color="auto"/>
        <w:bottom w:val="none" w:sz="0" w:space="0" w:color="auto"/>
        <w:right w:val="none" w:sz="0" w:space="0" w:color="auto"/>
      </w:divBdr>
    </w:div>
    <w:div w:id="333653677">
      <w:bodyDiv w:val="1"/>
      <w:marLeft w:val="0"/>
      <w:marRight w:val="0"/>
      <w:marTop w:val="0"/>
      <w:marBottom w:val="0"/>
      <w:divBdr>
        <w:top w:val="none" w:sz="0" w:space="0" w:color="auto"/>
        <w:left w:val="none" w:sz="0" w:space="0" w:color="auto"/>
        <w:bottom w:val="none" w:sz="0" w:space="0" w:color="auto"/>
        <w:right w:val="none" w:sz="0" w:space="0" w:color="auto"/>
      </w:divBdr>
    </w:div>
    <w:div w:id="333845313">
      <w:bodyDiv w:val="1"/>
      <w:marLeft w:val="0"/>
      <w:marRight w:val="0"/>
      <w:marTop w:val="0"/>
      <w:marBottom w:val="0"/>
      <w:divBdr>
        <w:top w:val="none" w:sz="0" w:space="0" w:color="auto"/>
        <w:left w:val="none" w:sz="0" w:space="0" w:color="auto"/>
        <w:bottom w:val="none" w:sz="0" w:space="0" w:color="auto"/>
        <w:right w:val="none" w:sz="0" w:space="0" w:color="auto"/>
      </w:divBdr>
    </w:div>
    <w:div w:id="333846355">
      <w:bodyDiv w:val="1"/>
      <w:marLeft w:val="0"/>
      <w:marRight w:val="0"/>
      <w:marTop w:val="0"/>
      <w:marBottom w:val="0"/>
      <w:divBdr>
        <w:top w:val="none" w:sz="0" w:space="0" w:color="auto"/>
        <w:left w:val="none" w:sz="0" w:space="0" w:color="auto"/>
        <w:bottom w:val="none" w:sz="0" w:space="0" w:color="auto"/>
        <w:right w:val="none" w:sz="0" w:space="0" w:color="auto"/>
      </w:divBdr>
    </w:div>
    <w:div w:id="333848873">
      <w:bodyDiv w:val="1"/>
      <w:marLeft w:val="0"/>
      <w:marRight w:val="0"/>
      <w:marTop w:val="0"/>
      <w:marBottom w:val="0"/>
      <w:divBdr>
        <w:top w:val="none" w:sz="0" w:space="0" w:color="auto"/>
        <w:left w:val="none" w:sz="0" w:space="0" w:color="auto"/>
        <w:bottom w:val="none" w:sz="0" w:space="0" w:color="auto"/>
        <w:right w:val="none" w:sz="0" w:space="0" w:color="auto"/>
      </w:divBdr>
    </w:div>
    <w:div w:id="334039898">
      <w:bodyDiv w:val="1"/>
      <w:marLeft w:val="0"/>
      <w:marRight w:val="0"/>
      <w:marTop w:val="0"/>
      <w:marBottom w:val="0"/>
      <w:divBdr>
        <w:top w:val="none" w:sz="0" w:space="0" w:color="auto"/>
        <w:left w:val="none" w:sz="0" w:space="0" w:color="auto"/>
        <w:bottom w:val="none" w:sz="0" w:space="0" w:color="auto"/>
        <w:right w:val="none" w:sz="0" w:space="0" w:color="auto"/>
      </w:divBdr>
    </w:div>
    <w:div w:id="334040423">
      <w:bodyDiv w:val="1"/>
      <w:marLeft w:val="0"/>
      <w:marRight w:val="0"/>
      <w:marTop w:val="0"/>
      <w:marBottom w:val="0"/>
      <w:divBdr>
        <w:top w:val="none" w:sz="0" w:space="0" w:color="auto"/>
        <w:left w:val="none" w:sz="0" w:space="0" w:color="auto"/>
        <w:bottom w:val="none" w:sz="0" w:space="0" w:color="auto"/>
        <w:right w:val="none" w:sz="0" w:space="0" w:color="auto"/>
      </w:divBdr>
    </w:div>
    <w:div w:id="334191658">
      <w:bodyDiv w:val="1"/>
      <w:marLeft w:val="0"/>
      <w:marRight w:val="0"/>
      <w:marTop w:val="0"/>
      <w:marBottom w:val="0"/>
      <w:divBdr>
        <w:top w:val="none" w:sz="0" w:space="0" w:color="auto"/>
        <w:left w:val="none" w:sz="0" w:space="0" w:color="auto"/>
        <w:bottom w:val="none" w:sz="0" w:space="0" w:color="auto"/>
        <w:right w:val="none" w:sz="0" w:space="0" w:color="auto"/>
      </w:divBdr>
    </w:div>
    <w:div w:id="334235960">
      <w:bodyDiv w:val="1"/>
      <w:marLeft w:val="0"/>
      <w:marRight w:val="0"/>
      <w:marTop w:val="0"/>
      <w:marBottom w:val="0"/>
      <w:divBdr>
        <w:top w:val="none" w:sz="0" w:space="0" w:color="auto"/>
        <w:left w:val="none" w:sz="0" w:space="0" w:color="auto"/>
        <w:bottom w:val="none" w:sz="0" w:space="0" w:color="auto"/>
        <w:right w:val="none" w:sz="0" w:space="0" w:color="auto"/>
      </w:divBdr>
    </w:div>
    <w:div w:id="334261393">
      <w:bodyDiv w:val="1"/>
      <w:marLeft w:val="0"/>
      <w:marRight w:val="0"/>
      <w:marTop w:val="0"/>
      <w:marBottom w:val="0"/>
      <w:divBdr>
        <w:top w:val="none" w:sz="0" w:space="0" w:color="auto"/>
        <w:left w:val="none" w:sz="0" w:space="0" w:color="auto"/>
        <w:bottom w:val="none" w:sz="0" w:space="0" w:color="auto"/>
        <w:right w:val="none" w:sz="0" w:space="0" w:color="auto"/>
      </w:divBdr>
    </w:div>
    <w:div w:id="334305799">
      <w:bodyDiv w:val="1"/>
      <w:marLeft w:val="0"/>
      <w:marRight w:val="0"/>
      <w:marTop w:val="0"/>
      <w:marBottom w:val="0"/>
      <w:divBdr>
        <w:top w:val="none" w:sz="0" w:space="0" w:color="auto"/>
        <w:left w:val="none" w:sz="0" w:space="0" w:color="auto"/>
        <w:bottom w:val="none" w:sz="0" w:space="0" w:color="auto"/>
        <w:right w:val="none" w:sz="0" w:space="0" w:color="auto"/>
      </w:divBdr>
    </w:div>
    <w:div w:id="334306227">
      <w:bodyDiv w:val="1"/>
      <w:marLeft w:val="0"/>
      <w:marRight w:val="0"/>
      <w:marTop w:val="0"/>
      <w:marBottom w:val="0"/>
      <w:divBdr>
        <w:top w:val="none" w:sz="0" w:space="0" w:color="auto"/>
        <w:left w:val="none" w:sz="0" w:space="0" w:color="auto"/>
        <w:bottom w:val="none" w:sz="0" w:space="0" w:color="auto"/>
        <w:right w:val="none" w:sz="0" w:space="0" w:color="auto"/>
      </w:divBdr>
    </w:div>
    <w:div w:id="334309770">
      <w:bodyDiv w:val="1"/>
      <w:marLeft w:val="0"/>
      <w:marRight w:val="0"/>
      <w:marTop w:val="0"/>
      <w:marBottom w:val="0"/>
      <w:divBdr>
        <w:top w:val="none" w:sz="0" w:space="0" w:color="auto"/>
        <w:left w:val="none" w:sz="0" w:space="0" w:color="auto"/>
        <w:bottom w:val="none" w:sz="0" w:space="0" w:color="auto"/>
        <w:right w:val="none" w:sz="0" w:space="0" w:color="auto"/>
      </w:divBdr>
    </w:div>
    <w:div w:id="334387273">
      <w:bodyDiv w:val="1"/>
      <w:marLeft w:val="0"/>
      <w:marRight w:val="0"/>
      <w:marTop w:val="0"/>
      <w:marBottom w:val="0"/>
      <w:divBdr>
        <w:top w:val="none" w:sz="0" w:space="0" w:color="auto"/>
        <w:left w:val="none" w:sz="0" w:space="0" w:color="auto"/>
        <w:bottom w:val="none" w:sz="0" w:space="0" w:color="auto"/>
        <w:right w:val="none" w:sz="0" w:space="0" w:color="auto"/>
      </w:divBdr>
    </w:div>
    <w:div w:id="334573806">
      <w:bodyDiv w:val="1"/>
      <w:marLeft w:val="0"/>
      <w:marRight w:val="0"/>
      <w:marTop w:val="0"/>
      <w:marBottom w:val="0"/>
      <w:divBdr>
        <w:top w:val="none" w:sz="0" w:space="0" w:color="auto"/>
        <w:left w:val="none" w:sz="0" w:space="0" w:color="auto"/>
        <w:bottom w:val="none" w:sz="0" w:space="0" w:color="auto"/>
        <w:right w:val="none" w:sz="0" w:space="0" w:color="auto"/>
      </w:divBdr>
    </w:div>
    <w:div w:id="334696609">
      <w:bodyDiv w:val="1"/>
      <w:marLeft w:val="0"/>
      <w:marRight w:val="0"/>
      <w:marTop w:val="0"/>
      <w:marBottom w:val="0"/>
      <w:divBdr>
        <w:top w:val="none" w:sz="0" w:space="0" w:color="auto"/>
        <w:left w:val="none" w:sz="0" w:space="0" w:color="auto"/>
        <w:bottom w:val="none" w:sz="0" w:space="0" w:color="auto"/>
        <w:right w:val="none" w:sz="0" w:space="0" w:color="auto"/>
      </w:divBdr>
    </w:div>
    <w:div w:id="334765603">
      <w:bodyDiv w:val="1"/>
      <w:marLeft w:val="0"/>
      <w:marRight w:val="0"/>
      <w:marTop w:val="0"/>
      <w:marBottom w:val="0"/>
      <w:divBdr>
        <w:top w:val="none" w:sz="0" w:space="0" w:color="auto"/>
        <w:left w:val="none" w:sz="0" w:space="0" w:color="auto"/>
        <w:bottom w:val="none" w:sz="0" w:space="0" w:color="auto"/>
        <w:right w:val="none" w:sz="0" w:space="0" w:color="auto"/>
      </w:divBdr>
    </w:div>
    <w:div w:id="334843138">
      <w:bodyDiv w:val="1"/>
      <w:marLeft w:val="0"/>
      <w:marRight w:val="0"/>
      <w:marTop w:val="0"/>
      <w:marBottom w:val="0"/>
      <w:divBdr>
        <w:top w:val="none" w:sz="0" w:space="0" w:color="auto"/>
        <w:left w:val="none" w:sz="0" w:space="0" w:color="auto"/>
        <w:bottom w:val="none" w:sz="0" w:space="0" w:color="auto"/>
        <w:right w:val="none" w:sz="0" w:space="0" w:color="auto"/>
      </w:divBdr>
    </w:div>
    <w:div w:id="334843707">
      <w:bodyDiv w:val="1"/>
      <w:marLeft w:val="0"/>
      <w:marRight w:val="0"/>
      <w:marTop w:val="0"/>
      <w:marBottom w:val="0"/>
      <w:divBdr>
        <w:top w:val="none" w:sz="0" w:space="0" w:color="auto"/>
        <w:left w:val="none" w:sz="0" w:space="0" w:color="auto"/>
        <w:bottom w:val="none" w:sz="0" w:space="0" w:color="auto"/>
        <w:right w:val="none" w:sz="0" w:space="0" w:color="auto"/>
      </w:divBdr>
    </w:div>
    <w:div w:id="335110256">
      <w:bodyDiv w:val="1"/>
      <w:marLeft w:val="0"/>
      <w:marRight w:val="0"/>
      <w:marTop w:val="0"/>
      <w:marBottom w:val="0"/>
      <w:divBdr>
        <w:top w:val="none" w:sz="0" w:space="0" w:color="auto"/>
        <w:left w:val="none" w:sz="0" w:space="0" w:color="auto"/>
        <w:bottom w:val="none" w:sz="0" w:space="0" w:color="auto"/>
        <w:right w:val="none" w:sz="0" w:space="0" w:color="auto"/>
      </w:divBdr>
    </w:div>
    <w:div w:id="335117849">
      <w:bodyDiv w:val="1"/>
      <w:marLeft w:val="0"/>
      <w:marRight w:val="0"/>
      <w:marTop w:val="0"/>
      <w:marBottom w:val="0"/>
      <w:divBdr>
        <w:top w:val="none" w:sz="0" w:space="0" w:color="auto"/>
        <w:left w:val="none" w:sz="0" w:space="0" w:color="auto"/>
        <w:bottom w:val="none" w:sz="0" w:space="0" w:color="auto"/>
        <w:right w:val="none" w:sz="0" w:space="0" w:color="auto"/>
      </w:divBdr>
    </w:div>
    <w:div w:id="335157556">
      <w:bodyDiv w:val="1"/>
      <w:marLeft w:val="0"/>
      <w:marRight w:val="0"/>
      <w:marTop w:val="0"/>
      <w:marBottom w:val="0"/>
      <w:divBdr>
        <w:top w:val="none" w:sz="0" w:space="0" w:color="auto"/>
        <w:left w:val="none" w:sz="0" w:space="0" w:color="auto"/>
        <w:bottom w:val="none" w:sz="0" w:space="0" w:color="auto"/>
        <w:right w:val="none" w:sz="0" w:space="0" w:color="auto"/>
      </w:divBdr>
    </w:div>
    <w:div w:id="335232475">
      <w:bodyDiv w:val="1"/>
      <w:marLeft w:val="0"/>
      <w:marRight w:val="0"/>
      <w:marTop w:val="0"/>
      <w:marBottom w:val="0"/>
      <w:divBdr>
        <w:top w:val="none" w:sz="0" w:space="0" w:color="auto"/>
        <w:left w:val="none" w:sz="0" w:space="0" w:color="auto"/>
        <w:bottom w:val="none" w:sz="0" w:space="0" w:color="auto"/>
        <w:right w:val="none" w:sz="0" w:space="0" w:color="auto"/>
      </w:divBdr>
    </w:div>
    <w:div w:id="335302909">
      <w:bodyDiv w:val="1"/>
      <w:marLeft w:val="0"/>
      <w:marRight w:val="0"/>
      <w:marTop w:val="0"/>
      <w:marBottom w:val="0"/>
      <w:divBdr>
        <w:top w:val="none" w:sz="0" w:space="0" w:color="auto"/>
        <w:left w:val="none" w:sz="0" w:space="0" w:color="auto"/>
        <w:bottom w:val="none" w:sz="0" w:space="0" w:color="auto"/>
        <w:right w:val="none" w:sz="0" w:space="0" w:color="auto"/>
      </w:divBdr>
    </w:div>
    <w:div w:id="335380446">
      <w:bodyDiv w:val="1"/>
      <w:marLeft w:val="0"/>
      <w:marRight w:val="0"/>
      <w:marTop w:val="0"/>
      <w:marBottom w:val="0"/>
      <w:divBdr>
        <w:top w:val="none" w:sz="0" w:space="0" w:color="auto"/>
        <w:left w:val="none" w:sz="0" w:space="0" w:color="auto"/>
        <w:bottom w:val="none" w:sz="0" w:space="0" w:color="auto"/>
        <w:right w:val="none" w:sz="0" w:space="0" w:color="auto"/>
      </w:divBdr>
    </w:div>
    <w:div w:id="335573076">
      <w:bodyDiv w:val="1"/>
      <w:marLeft w:val="0"/>
      <w:marRight w:val="0"/>
      <w:marTop w:val="0"/>
      <w:marBottom w:val="0"/>
      <w:divBdr>
        <w:top w:val="none" w:sz="0" w:space="0" w:color="auto"/>
        <w:left w:val="none" w:sz="0" w:space="0" w:color="auto"/>
        <w:bottom w:val="none" w:sz="0" w:space="0" w:color="auto"/>
        <w:right w:val="none" w:sz="0" w:space="0" w:color="auto"/>
      </w:divBdr>
    </w:div>
    <w:div w:id="335574660">
      <w:bodyDiv w:val="1"/>
      <w:marLeft w:val="0"/>
      <w:marRight w:val="0"/>
      <w:marTop w:val="0"/>
      <w:marBottom w:val="0"/>
      <w:divBdr>
        <w:top w:val="none" w:sz="0" w:space="0" w:color="auto"/>
        <w:left w:val="none" w:sz="0" w:space="0" w:color="auto"/>
        <w:bottom w:val="none" w:sz="0" w:space="0" w:color="auto"/>
        <w:right w:val="none" w:sz="0" w:space="0" w:color="auto"/>
      </w:divBdr>
    </w:div>
    <w:div w:id="335619036">
      <w:bodyDiv w:val="1"/>
      <w:marLeft w:val="0"/>
      <w:marRight w:val="0"/>
      <w:marTop w:val="0"/>
      <w:marBottom w:val="0"/>
      <w:divBdr>
        <w:top w:val="none" w:sz="0" w:space="0" w:color="auto"/>
        <w:left w:val="none" w:sz="0" w:space="0" w:color="auto"/>
        <w:bottom w:val="none" w:sz="0" w:space="0" w:color="auto"/>
        <w:right w:val="none" w:sz="0" w:space="0" w:color="auto"/>
      </w:divBdr>
    </w:div>
    <w:div w:id="335767577">
      <w:bodyDiv w:val="1"/>
      <w:marLeft w:val="0"/>
      <w:marRight w:val="0"/>
      <w:marTop w:val="0"/>
      <w:marBottom w:val="0"/>
      <w:divBdr>
        <w:top w:val="none" w:sz="0" w:space="0" w:color="auto"/>
        <w:left w:val="none" w:sz="0" w:space="0" w:color="auto"/>
        <w:bottom w:val="none" w:sz="0" w:space="0" w:color="auto"/>
        <w:right w:val="none" w:sz="0" w:space="0" w:color="auto"/>
      </w:divBdr>
    </w:div>
    <w:div w:id="335807110">
      <w:bodyDiv w:val="1"/>
      <w:marLeft w:val="0"/>
      <w:marRight w:val="0"/>
      <w:marTop w:val="0"/>
      <w:marBottom w:val="0"/>
      <w:divBdr>
        <w:top w:val="none" w:sz="0" w:space="0" w:color="auto"/>
        <w:left w:val="none" w:sz="0" w:space="0" w:color="auto"/>
        <w:bottom w:val="none" w:sz="0" w:space="0" w:color="auto"/>
        <w:right w:val="none" w:sz="0" w:space="0" w:color="auto"/>
      </w:divBdr>
    </w:div>
    <w:div w:id="336077622">
      <w:bodyDiv w:val="1"/>
      <w:marLeft w:val="0"/>
      <w:marRight w:val="0"/>
      <w:marTop w:val="0"/>
      <w:marBottom w:val="0"/>
      <w:divBdr>
        <w:top w:val="none" w:sz="0" w:space="0" w:color="auto"/>
        <w:left w:val="none" w:sz="0" w:space="0" w:color="auto"/>
        <w:bottom w:val="none" w:sz="0" w:space="0" w:color="auto"/>
        <w:right w:val="none" w:sz="0" w:space="0" w:color="auto"/>
      </w:divBdr>
    </w:div>
    <w:div w:id="336273237">
      <w:bodyDiv w:val="1"/>
      <w:marLeft w:val="0"/>
      <w:marRight w:val="0"/>
      <w:marTop w:val="0"/>
      <w:marBottom w:val="0"/>
      <w:divBdr>
        <w:top w:val="none" w:sz="0" w:space="0" w:color="auto"/>
        <w:left w:val="none" w:sz="0" w:space="0" w:color="auto"/>
        <w:bottom w:val="none" w:sz="0" w:space="0" w:color="auto"/>
        <w:right w:val="none" w:sz="0" w:space="0" w:color="auto"/>
      </w:divBdr>
    </w:div>
    <w:div w:id="336277805">
      <w:bodyDiv w:val="1"/>
      <w:marLeft w:val="0"/>
      <w:marRight w:val="0"/>
      <w:marTop w:val="0"/>
      <w:marBottom w:val="0"/>
      <w:divBdr>
        <w:top w:val="none" w:sz="0" w:space="0" w:color="auto"/>
        <w:left w:val="none" w:sz="0" w:space="0" w:color="auto"/>
        <w:bottom w:val="none" w:sz="0" w:space="0" w:color="auto"/>
        <w:right w:val="none" w:sz="0" w:space="0" w:color="auto"/>
      </w:divBdr>
    </w:div>
    <w:div w:id="336420684">
      <w:bodyDiv w:val="1"/>
      <w:marLeft w:val="0"/>
      <w:marRight w:val="0"/>
      <w:marTop w:val="0"/>
      <w:marBottom w:val="0"/>
      <w:divBdr>
        <w:top w:val="none" w:sz="0" w:space="0" w:color="auto"/>
        <w:left w:val="none" w:sz="0" w:space="0" w:color="auto"/>
        <w:bottom w:val="none" w:sz="0" w:space="0" w:color="auto"/>
        <w:right w:val="none" w:sz="0" w:space="0" w:color="auto"/>
      </w:divBdr>
    </w:div>
    <w:div w:id="336536893">
      <w:bodyDiv w:val="1"/>
      <w:marLeft w:val="0"/>
      <w:marRight w:val="0"/>
      <w:marTop w:val="0"/>
      <w:marBottom w:val="0"/>
      <w:divBdr>
        <w:top w:val="none" w:sz="0" w:space="0" w:color="auto"/>
        <w:left w:val="none" w:sz="0" w:space="0" w:color="auto"/>
        <w:bottom w:val="none" w:sz="0" w:space="0" w:color="auto"/>
        <w:right w:val="none" w:sz="0" w:space="0" w:color="auto"/>
      </w:divBdr>
    </w:div>
    <w:div w:id="336806047">
      <w:bodyDiv w:val="1"/>
      <w:marLeft w:val="0"/>
      <w:marRight w:val="0"/>
      <w:marTop w:val="0"/>
      <w:marBottom w:val="0"/>
      <w:divBdr>
        <w:top w:val="none" w:sz="0" w:space="0" w:color="auto"/>
        <w:left w:val="none" w:sz="0" w:space="0" w:color="auto"/>
        <w:bottom w:val="none" w:sz="0" w:space="0" w:color="auto"/>
        <w:right w:val="none" w:sz="0" w:space="0" w:color="auto"/>
      </w:divBdr>
    </w:div>
    <w:div w:id="336810343">
      <w:bodyDiv w:val="1"/>
      <w:marLeft w:val="0"/>
      <w:marRight w:val="0"/>
      <w:marTop w:val="0"/>
      <w:marBottom w:val="0"/>
      <w:divBdr>
        <w:top w:val="none" w:sz="0" w:space="0" w:color="auto"/>
        <w:left w:val="none" w:sz="0" w:space="0" w:color="auto"/>
        <w:bottom w:val="none" w:sz="0" w:space="0" w:color="auto"/>
        <w:right w:val="none" w:sz="0" w:space="0" w:color="auto"/>
      </w:divBdr>
    </w:div>
    <w:div w:id="336998719">
      <w:bodyDiv w:val="1"/>
      <w:marLeft w:val="0"/>
      <w:marRight w:val="0"/>
      <w:marTop w:val="0"/>
      <w:marBottom w:val="0"/>
      <w:divBdr>
        <w:top w:val="none" w:sz="0" w:space="0" w:color="auto"/>
        <w:left w:val="none" w:sz="0" w:space="0" w:color="auto"/>
        <w:bottom w:val="none" w:sz="0" w:space="0" w:color="auto"/>
        <w:right w:val="none" w:sz="0" w:space="0" w:color="auto"/>
      </w:divBdr>
    </w:div>
    <w:div w:id="337002405">
      <w:bodyDiv w:val="1"/>
      <w:marLeft w:val="0"/>
      <w:marRight w:val="0"/>
      <w:marTop w:val="0"/>
      <w:marBottom w:val="0"/>
      <w:divBdr>
        <w:top w:val="none" w:sz="0" w:space="0" w:color="auto"/>
        <w:left w:val="none" w:sz="0" w:space="0" w:color="auto"/>
        <w:bottom w:val="none" w:sz="0" w:space="0" w:color="auto"/>
        <w:right w:val="none" w:sz="0" w:space="0" w:color="auto"/>
      </w:divBdr>
    </w:div>
    <w:div w:id="337199723">
      <w:bodyDiv w:val="1"/>
      <w:marLeft w:val="0"/>
      <w:marRight w:val="0"/>
      <w:marTop w:val="0"/>
      <w:marBottom w:val="0"/>
      <w:divBdr>
        <w:top w:val="none" w:sz="0" w:space="0" w:color="auto"/>
        <w:left w:val="none" w:sz="0" w:space="0" w:color="auto"/>
        <w:bottom w:val="none" w:sz="0" w:space="0" w:color="auto"/>
        <w:right w:val="none" w:sz="0" w:space="0" w:color="auto"/>
      </w:divBdr>
    </w:div>
    <w:div w:id="337385895">
      <w:bodyDiv w:val="1"/>
      <w:marLeft w:val="0"/>
      <w:marRight w:val="0"/>
      <w:marTop w:val="0"/>
      <w:marBottom w:val="0"/>
      <w:divBdr>
        <w:top w:val="none" w:sz="0" w:space="0" w:color="auto"/>
        <w:left w:val="none" w:sz="0" w:space="0" w:color="auto"/>
        <w:bottom w:val="none" w:sz="0" w:space="0" w:color="auto"/>
        <w:right w:val="none" w:sz="0" w:space="0" w:color="auto"/>
      </w:divBdr>
    </w:div>
    <w:div w:id="337388335">
      <w:bodyDiv w:val="1"/>
      <w:marLeft w:val="0"/>
      <w:marRight w:val="0"/>
      <w:marTop w:val="0"/>
      <w:marBottom w:val="0"/>
      <w:divBdr>
        <w:top w:val="none" w:sz="0" w:space="0" w:color="auto"/>
        <w:left w:val="none" w:sz="0" w:space="0" w:color="auto"/>
        <w:bottom w:val="none" w:sz="0" w:space="0" w:color="auto"/>
        <w:right w:val="none" w:sz="0" w:space="0" w:color="auto"/>
      </w:divBdr>
    </w:div>
    <w:div w:id="337588240">
      <w:bodyDiv w:val="1"/>
      <w:marLeft w:val="0"/>
      <w:marRight w:val="0"/>
      <w:marTop w:val="0"/>
      <w:marBottom w:val="0"/>
      <w:divBdr>
        <w:top w:val="none" w:sz="0" w:space="0" w:color="auto"/>
        <w:left w:val="none" w:sz="0" w:space="0" w:color="auto"/>
        <w:bottom w:val="none" w:sz="0" w:space="0" w:color="auto"/>
        <w:right w:val="none" w:sz="0" w:space="0" w:color="auto"/>
      </w:divBdr>
    </w:div>
    <w:div w:id="337660332">
      <w:bodyDiv w:val="1"/>
      <w:marLeft w:val="0"/>
      <w:marRight w:val="0"/>
      <w:marTop w:val="0"/>
      <w:marBottom w:val="0"/>
      <w:divBdr>
        <w:top w:val="none" w:sz="0" w:space="0" w:color="auto"/>
        <w:left w:val="none" w:sz="0" w:space="0" w:color="auto"/>
        <w:bottom w:val="none" w:sz="0" w:space="0" w:color="auto"/>
        <w:right w:val="none" w:sz="0" w:space="0" w:color="auto"/>
      </w:divBdr>
    </w:div>
    <w:div w:id="337775160">
      <w:bodyDiv w:val="1"/>
      <w:marLeft w:val="0"/>
      <w:marRight w:val="0"/>
      <w:marTop w:val="0"/>
      <w:marBottom w:val="0"/>
      <w:divBdr>
        <w:top w:val="none" w:sz="0" w:space="0" w:color="auto"/>
        <w:left w:val="none" w:sz="0" w:space="0" w:color="auto"/>
        <w:bottom w:val="none" w:sz="0" w:space="0" w:color="auto"/>
        <w:right w:val="none" w:sz="0" w:space="0" w:color="auto"/>
      </w:divBdr>
    </w:div>
    <w:div w:id="337853361">
      <w:bodyDiv w:val="1"/>
      <w:marLeft w:val="0"/>
      <w:marRight w:val="0"/>
      <w:marTop w:val="0"/>
      <w:marBottom w:val="0"/>
      <w:divBdr>
        <w:top w:val="none" w:sz="0" w:space="0" w:color="auto"/>
        <w:left w:val="none" w:sz="0" w:space="0" w:color="auto"/>
        <w:bottom w:val="none" w:sz="0" w:space="0" w:color="auto"/>
        <w:right w:val="none" w:sz="0" w:space="0" w:color="auto"/>
      </w:divBdr>
    </w:div>
    <w:div w:id="337923138">
      <w:bodyDiv w:val="1"/>
      <w:marLeft w:val="0"/>
      <w:marRight w:val="0"/>
      <w:marTop w:val="0"/>
      <w:marBottom w:val="0"/>
      <w:divBdr>
        <w:top w:val="none" w:sz="0" w:space="0" w:color="auto"/>
        <w:left w:val="none" w:sz="0" w:space="0" w:color="auto"/>
        <w:bottom w:val="none" w:sz="0" w:space="0" w:color="auto"/>
        <w:right w:val="none" w:sz="0" w:space="0" w:color="auto"/>
      </w:divBdr>
    </w:div>
    <w:div w:id="337928032">
      <w:bodyDiv w:val="1"/>
      <w:marLeft w:val="0"/>
      <w:marRight w:val="0"/>
      <w:marTop w:val="0"/>
      <w:marBottom w:val="0"/>
      <w:divBdr>
        <w:top w:val="none" w:sz="0" w:space="0" w:color="auto"/>
        <w:left w:val="none" w:sz="0" w:space="0" w:color="auto"/>
        <w:bottom w:val="none" w:sz="0" w:space="0" w:color="auto"/>
        <w:right w:val="none" w:sz="0" w:space="0" w:color="auto"/>
      </w:divBdr>
    </w:div>
    <w:div w:id="338386755">
      <w:bodyDiv w:val="1"/>
      <w:marLeft w:val="0"/>
      <w:marRight w:val="0"/>
      <w:marTop w:val="0"/>
      <w:marBottom w:val="0"/>
      <w:divBdr>
        <w:top w:val="none" w:sz="0" w:space="0" w:color="auto"/>
        <w:left w:val="none" w:sz="0" w:space="0" w:color="auto"/>
        <w:bottom w:val="none" w:sz="0" w:space="0" w:color="auto"/>
        <w:right w:val="none" w:sz="0" w:space="0" w:color="auto"/>
      </w:divBdr>
    </w:div>
    <w:div w:id="338505235">
      <w:bodyDiv w:val="1"/>
      <w:marLeft w:val="0"/>
      <w:marRight w:val="0"/>
      <w:marTop w:val="0"/>
      <w:marBottom w:val="0"/>
      <w:divBdr>
        <w:top w:val="none" w:sz="0" w:space="0" w:color="auto"/>
        <w:left w:val="none" w:sz="0" w:space="0" w:color="auto"/>
        <w:bottom w:val="none" w:sz="0" w:space="0" w:color="auto"/>
        <w:right w:val="none" w:sz="0" w:space="0" w:color="auto"/>
      </w:divBdr>
    </w:div>
    <w:div w:id="338510834">
      <w:bodyDiv w:val="1"/>
      <w:marLeft w:val="0"/>
      <w:marRight w:val="0"/>
      <w:marTop w:val="0"/>
      <w:marBottom w:val="0"/>
      <w:divBdr>
        <w:top w:val="none" w:sz="0" w:space="0" w:color="auto"/>
        <w:left w:val="none" w:sz="0" w:space="0" w:color="auto"/>
        <w:bottom w:val="none" w:sz="0" w:space="0" w:color="auto"/>
        <w:right w:val="none" w:sz="0" w:space="0" w:color="auto"/>
      </w:divBdr>
    </w:div>
    <w:div w:id="338578555">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8776720">
      <w:bodyDiv w:val="1"/>
      <w:marLeft w:val="0"/>
      <w:marRight w:val="0"/>
      <w:marTop w:val="0"/>
      <w:marBottom w:val="0"/>
      <w:divBdr>
        <w:top w:val="none" w:sz="0" w:space="0" w:color="auto"/>
        <w:left w:val="none" w:sz="0" w:space="0" w:color="auto"/>
        <w:bottom w:val="none" w:sz="0" w:space="0" w:color="auto"/>
        <w:right w:val="none" w:sz="0" w:space="0" w:color="auto"/>
      </w:divBdr>
    </w:div>
    <w:div w:id="339115935">
      <w:bodyDiv w:val="1"/>
      <w:marLeft w:val="0"/>
      <w:marRight w:val="0"/>
      <w:marTop w:val="0"/>
      <w:marBottom w:val="0"/>
      <w:divBdr>
        <w:top w:val="none" w:sz="0" w:space="0" w:color="auto"/>
        <w:left w:val="none" w:sz="0" w:space="0" w:color="auto"/>
        <w:bottom w:val="none" w:sz="0" w:space="0" w:color="auto"/>
        <w:right w:val="none" w:sz="0" w:space="0" w:color="auto"/>
      </w:divBdr>
    </w:div>
    <w:div w:id="339167195">
      <w:bodyDiv w:val="1"/>
      <w:marLeft w:val="0"/>
      <w:marRight w:val="0"/>
      <w:marTop w:val="0"/>
      <w:marBottom w:val="0"/>
      <w:divBdr>
        <w:top w:val="none" w:sz="0" w:space="0" w:color="auto"/>
        <w:left w:val="none" w:sz="0" w:space="0" w:color="auto"/>
        <w:bottom w:val="none" w:sz="0" w:space="0" w:color="auto"/>
        <w:right w:val="none" w:sz="0" w:space="0" w:color="auto"/>
      </w:divBdr>
    </w:div>
    <w:div w:id="339309979">
      <w:bodyDiv w:val="1"/>
      <w:marLeft w:val="0"/>
      <w:marRight w:val="0"/>
      <w:marTop w:val="0"/>
      <w:marBottom w:val="0"/>
      <w:divBdr>
        <w:top w:val="none" w:sz="0" w:space="0" w:color="auto"/>
        <w:left w:val="none" w:sz="0" w:space="0" w:color="auto"/>
        <w:bottom w:val="none" w:sz="0" w:space="0" w:color="auto"/>
        <w:right w:val="none" w:sz="0" w:space="0" w:color="auto"/>
      </w:divBdr>
    </w:div>
    <w:div w:id="339356018">
      <w:bodyDiv w:val="1"/>
      <w:marLeft w:val="0"/>
      <w:marRight w:val="0"/>
      <w:marTop w:val="0"/>
      <w:marBottom w:val="0"/>
      <w:divBdr>
        <w:top w:val="none" w:sz="0" w:space="0" w:color="auto"/>
        <w:left w:val="none" w:sz="0" w:space="0" w:color="auto"/>
        <w:bottom w:val="none" w:sz="0" w:space="0" w:color="auto"/>
        <w:right w:val="none" w:sz="0" w:space="0" w:color="auto"/>
      </w:divBdr>
    </w:div>
    <w:div w:id="339502812">
      <w:bodyDiv w:val="1"/>
      <w:marLeft w:val="0"/>
      <w:marRight w:val="0"/>
      <w:marTop w:val="0"/>
      <w:marBottom w:val="0"/>
      <w:divBdr>
        <w:top w:val="none" w:sz="0" w:space="0" w:color="auto"/>
        <w:left w:val="none" w:sz="0" w:space="0" w:color="auto"/>
        <w:bottom w:val="none" w:sz="0" w:space="0" w:color="auto"/>
        <w:right w:val="none" w:sz="0" w:space="0" w:color="auto"/>
      </w:divBdr>
    </w:div>
    <w:div w:id="339624101">
      <w:bodyDiv w:val="1"/>
      <w:marLeft w:val="0"/>
      <w:marRight w:val="0"/>
      <w:marTop w:val="0"/>
      <w:marBottom w:val="0"/>
      <w:divBdr>
        <w:top w:val="none" w:sz="0" w:space="0" w:color="auto"/>
        <w:left w:val="none" w:sz="0" w:space="0" w:color="auto"/>
        <w:bottom w:val="none" w:sz="0" w:space="0" w:color="auto"/>
        <w:right w:val="none" w:sz="0" w:space="0" w:color="auto"/>
      </w:divBdr>
    </w:div>
    <w:div w:id="339701173">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40081788">
      <w:bodyDiv w:val="1"/>
      <w:marLeft w:val="0"/>
      <w:marRight w:val="0"/>
      <w:marTop w:val="0"/>
      <w:marBottom w:val="0"/>
      <w:divBdr>
        <w:top w:val="none" w:sz="0" w:space="0" w:color="auto"/>
        <w:left w:val="none" w:sz="0" w:space="0" w:color="auto"/>
        <w:bottom w:val="none" w:sz="0" w:space="0" w:color="auto"/>
        <w:right w:val="none" w:sz="0" w:space="0" w:color="auto"/>
      </w:divBdr>
    </w:div>
    <w:div w:id="340084038">
      <w:bodyDiv w:val="1"/>
      <w:marLeft w:val="0"/>
      <w:marRight w:val="0"/>
      <w:marTop w:val="0"/>
      <w:marBottom w:val="0"/>
      <w:divBdr>
        <w:top w:val="none" w:sz="0" w:space="0" w:color="auto"/>
        <w:left w:val="none" w:sz="0" w:space="0" w:color="auto"/>
        <w:bottom w:val="none" w:sz="0" w:space="0" w:color="auto"/>
        <w:right w:val="none" w:sz="0" w:space="0" w:color="auto"/>
      </w:divBdr>
    </w:div>
    <w:div w:id="340201597">
      <w:bodyDiv w:val="1"/>
      <w:marLeft w:val="0"/>
      <w:marRight w:val="0"/>
      <w:marTop w:val="0"/>
      <w:marBottom w:val="0"/>
      <w:divBdr>
        <w:top w:val="none" w:sz="0" w:space="0" w:color="auto"/>
        <w:left w:val="none" w:sz="0" w:space="0" w:color="auto"/>
        <w:bottom w:val="none" w:sz="0" w:space="0" w:color="auto"/>
        <w:right w:val="none" w:sz="0" w:space="0" w:color="auto"/>
      </w:divBdr>
    </w:div>
    <w:div w:id="340280070">
      <w:bodyDiv w:val="1"/>
      <w:marLeft w:val="0"/>
      <w:marRight w:val="0"/>
      <w:marTop w:val="0"/>
      <w:marBottom w:val="0"/>
      <w:divBdr>
        <w:top w:val="none" w:sz="0" w:space="0" w:color="auto"/>
        <w:left w:val="none" w:sz="0" w:space="0" w:color="auto"/>
        <w:bottom w:val="none" w:sz="0" w:space="0" w:color="auto"/>
        <w:right w:val="none" w:sz="0" w:space="0" w:color="auto"/>
      </w:divBdr>
    </w:div>
    <w:div w:id="340353648">
      <w:bodyDiv w:val="1"/>
      <w:marLeft w:val="0"/>
      <w:marRight w:val="0"/>
      <w:marTop w:val="0"/>
      <w:marBottom w:val="0"/>
      <w:divBdr>
        <w:top w:val="none" w:sz="0" w:space="0" w:color="auto"/>
        <w:left w:val="none" w:sz="0" w:space="0" w:color="auto"/>
        <w:bottom w:val="none" w:sz="0" w:space="0" w:color="auto"/>
        <w:right w:val="none" w:sz="0" w:space="0" w:color="auto"/>
      </w:divBdr>
    </w:div>
    <w:div w:id="340396796">
      <w:bodyDiv w:val="1"/>
      <w:marLeft w:val="0"/>
      <w:marRight w:val="0"/>
      <w:marTop w:val="0"/>
      <w:marBottom w:val="0"/>
      <w:divBdr>
        <w:top w:val="none" w:sz="0" w:space="0" w:color="auto"/>
        <w:left w:val="none" w:sz="0" w:space="0" w:color="auto"/>
        <w:bottom w:val="none" w:sz="0" w:space="0" w:color="auto"/>
        <w:right w:val="none" w:sz="0" w:space="0" w:color="auto"/>
      </w:divBdr>
    </w:div>
    <w:div w:id="340591403">
      <w:bodyDiv w:val="1"/>
      <w:marLeft w:val="0"/>
      <w:marRight w:val="0"/>
      <w:marTop w:val="0"/>
      <w:marBottom w:val="0"/>
      <w:divBdr>
        <w:top w:val="none" w:sz="0" w:space="0" w:color="auto"/>
        <w:left w:val="none" w:sz="0" w:space="0" w:color="auto"/>
        <w:bottom w:val="none" w:sz="0" w:space="0" w:color="auto"/>
        <w:right w:val="none" w:sz="0" w:space="0" w:color="auto"/>
      </w:divBdr>
    </w:div>
    <w:div w:id="340789342">
      <w:bodyDiv w:val="1"/>
      <w:marLeft w:val="0"/>
      <w:marRight w:val="0"/>
      <w:marTop w:val="0"/>
      <w:marBottom w:val="0"/>
      <w:divBdr>
        <w:top w:val="none" w:sz="0" w:space="0" w:color="auto"/>
        <w:left w:val="none" w:sz="0" w:space="0" w:color="auto"/>
        <w:bottom w:val="none" w:sz="0" w:space="0" w:color="auto"/>
        <w:right w:val="none" w:sz="0" w:space="0" w:color="auto"/>
      </w:divBdr>
    </w:div>
    <w:div w:id="341007229">
      <w:bodyDiv w:val="1"/>
      <w:marLeft w:val="0"/>
      <w:marRight w:val="0"/>
      <w:marTop w:val="0"/>
      <w:marBottom w:val="0"/>
      <w:divBdr>
        <w:top w:val="none" w:sz="0" w:space="0" w:color="auto"/>
        <w:left w:val="none" w:sz="0" w:space="0" w:color="auto"/>
        <w:bottom w:val="none" w:sz="0" w:space="0" w:color="auto"/>
        <w:right w:val="none" w:sz="0" w:space="0" w:color="auto"/>
      </w:divBdr>
    </w:div>
    <w:div w:id="341130253">
      <w:bodyDiv w:val="1"/>
      <w:marLeft w:val="0"/>
      <w:marRight w:val="0"/>
      <w:marTop w:val="0"/>
      <w:marBottom w:val="0"/>
      <w:divBdr>
        <w:top w:val="none" w:sz="0" w:space="0" w:color="auto"/>
        <w:left w:val="none" w:sz="0" w:space="0" w:color="auto"/>
        <w:bottom w:val="none" w:sz="0" w:space="0" w:color="auto"/>
        <w:right w:val="none" w:sz="0" w:space="0" w:color="auto"/>
      </w:divBdr>
    </w:div>
    <w:div w:id="341247700">
      <w:bodyDiv w:val="1"/>
      <w:marLeft w:val="0"/>
      <w:marRight w:val="0"/>
      <w:marTop w:val="0"/>
      <w:marBottom w:val="0"/>
      <w:divBdr>
        <w:top w:val="none" w:sz="0" w:space="0" w:color="auto"/>
        <w:left w:val="none" w:sz="0" w:space="0" w:color="auto"/>
        <w:bottom w:val="none" w:sz="0" w:space="0" w:color="auto"/>
        <w:right w:val="none" w:sz="0" w:space="0" w:color="auto"/>
      </w:divBdr>
    </w:div>
    <w:div w:id="341395550">
      <w:bodyDiv w:val="1"/>
      <w:marLeft w:val="0"/>
      <w:marRight w:val="0"/>
      <w:marTop w:val="0"/>
      <w:marBottom w:val="0"/>
      <w:divBdr>
        <w:top w:val="none" w:sz="0" w:space="0" w:color="auto"/>
        <w:left w:val="none" w:sz="0" w:space="0" w:color="auto"/>
        <w:bottom w:val="none" w:sz="0" w:space="0" w:color="auto"/>
        <w:right w:val="none" w:sz="0" w:space="0" w:color="auto"/>
      </w:divBdr>
    </w:div>
    <w:div w:id="341397563">
      <w:bodyDiv w:val="1"/>
      <w:marLeft w:val="0"/>
      <w:marRight w:val="0"/>
      <w:marTop w:val="0"/>
      <w:marBottom w:val="0"/>
      <w:divBdr>
        <w:top w:val="none" w:sz="0" w:space="0" w:color="auto"/>
        <w:left w:val="none" w:sz="0" w:space="0" w:color="auto"/>
        <w:bottom w:val="none" w:sz="0" w:space="0" w:color="auto"/>
        <w:right w:val="none" w:sz="0" w:space="0" w:color="auto"/>
      </w:divBdr>
    </w:div>
    <w:div w:id="341444393">
      <w:bodyDiv w:val="1"/>
      <w:marLeft w:val="0"/>
      <w:marRight w:val="0"/>
      <w:marTop w:val="0"/>
      <w:marBottom w:val="0"/>
      <w:divBdr>
        <w:top w:val="none" w:sz="0" w:space="0" w:color="auto"/>
        <w:left w:val="none" w:sz="0" w:space="0" w:color="auto"/>
        <w:bottom w:val="none" w:sz="0" w:space="0" w:color="auto"/>
        <w:right w:val="none" w:sz="0" w:space="0" w:color="auto"/>
      </w:divBdr>
    </w:div>
    <w:div w:id="341511778">
      <w:bodyDiv w:val="1"/>
      <w:marLeft w:val="0"/>
      <w:marRight w:val="0"/>
      <w:marTop w:val="0"/>
      <w:marBottom w:val="0"/>
      <w:divBdr>
        <w:top w:val="none" w:sz="0" w:space="0" w:color="auto"/>
        <w:left w:val="none" w:sz="0" w:space="0" w:color="auto"/>
        <w:bottom w:val="none" w:sz="0" w:space="0" w:color="auto"/>
        <w:right w:val="none" w:sz="0" w:space="0" w:color="auto"/>
      </w:divBdr>
    </w:div>
    <w:div w:id="341588511">
      <w:bodyDiv w:val="1"/>
      <w:marLeft w:val="0"/>
      <w:marRight w:val="0"/>
      <w:marTop w:val="0"/>
      <w:marBottom w:val="0"/>
      <w:divBdr>
        <w:top w:val="none" w:sz="0" w:space="0" w:color="auto"/>
        <w:left w:val="none" w:sz="0" w:space="0" w:color="auto"/>
        <w:bottom w:val="none" w:sz="0" w:space="0" w:color="auto"/>
        <w:right w:val="none" w:sz="0" w:space="0" w:color="auto"/>
      </w:divBdr>
    </w:div>
    <w:div w:id="341592018">
      <w:bodyDiv w:val="1"/>
      <w:marLeft w:val="0"/>
      <w:marRight w:val="0"/>
      <w:marTop w:val="0"/>
      <w:marBottom w:val="0"/>
      <w:divBdr>
        <w:top w:val="none" w:sz="0" w:space="0" w:color="auto"/>
        <w:left w:val="none" w:sz="0" w:space="0" w:color="auto"/>
        <w:bottom w:val="none" w:sz="0" w:space="0" w:color="auto"/>
        <w:right w:val="none" w:sz="0" w:space="0" w:color="auto"/>
      </w:divBdr>
    </w:div>
    <w:div w:id="341780348">
      <w:bodyDiv w:val="1"/>
      <w:marLeft w:val="0"/>
      <w:marRight w:val="0"/>
      <w:marTop w:val="0"/>
      <w:marBottom w:val="0"/>
      <w:divBdr>
        <w:top w:val="none" w:sz="0" w:space="0" w:color="auto"/>
        <w:left w:val="none" w:sz="0" w:space="0" w:color="auto"/>
        <w:bottom w:val="none" w:sz="0" w:space="0" w:color="auto"/>
        <w:right w:val="none" w:sz="0" w:space="0" w:color="auto"/>
      </w:divBdr>
    </w:div>
    <w:div w:id="341856035">
      <w:bodyDiv w:val="1"/>
      <w:marLeft w:val="0"/>
      <w:marRight w:val="0"/>
      <w:marTop w:val="0"/>
      <w:marBottom w:val="0"/>
      <w:divBdr>
        <w:top w:val="none" w:sz="0" w:space="0" w:color="auto"/>
        <w:left w:val="none" w:sz="0" w:space="0" w:color="auto"/>
        <w:bottom w:val="none" w:sz="0" w:space="0" w:color="auto"/>
        <w:right w:val="none" w:sz="0" w:space="0" w:color="auto"/>
      </w:divBdr>
    </w:div>
    <w:div w:id="341856509">
      <w:bodyDiv w:val="1"/>
      <w:marLeft w:val="0"/>
      <w:marRight w:val="0"/>
      <w:marTop w:val="0"/>
      <w:marBottom w:val="0"/>
      <w:divBdr>
        <w:top w:val="none" w:sz="0" w:space="0" w:color="auto"/>
        <w:left w:val="none" w:sz="0" w:space="0" w:color="auto"/>
        <w:bottom w:val="none" w:sz="0" w:space="0" w:color="auto"/>
        <w:right w:val="none" w:sz="0" w:space="0" w:color="auto"/>
      </w:divBdr>
    </w:div>
    <w:div w:id="342054634">
      <w:bodyDiv w:val="1"/>
      <w:marLeft w:val="0"/>
      <w:marRight w:val="0"/>
      <w:marTop w:val="0"/>
      <w:marBottom w:val="0"/>
      <w:divBdr>
        <w:top w:val="none" w:sz="0" w:space="0" w:color="auto"/>
        <w:left w:val="none" w:sz="0" w:space="0" w:color="auto"/>
        <w:bottom w:val="none" w:sz="0" w:space="0" w:color="auto"/>
        <w:right w:val="none" w:sz="0" w:space="0" w:color="auto"/>
      </w:divBdr>
    </w:div>
    <w:div w:id="342056114">
      <w:bodyDiv w:val="1"/>
      <w:marLeft w:val="0"/>
      <w:marRight w:val="0"/>
      <w:marTop w:val="0"/>
      <w:marBottom w:val="0"/>
      <w:divBdr>
        <w:top w:val="none" w:sz="0" w:space="0" w:color="auto"/>
        <w:left w:val="none" w:sz="0" w:space="0" w:color="auto"/>
        <w:bottom w:val="none" w:sz="0" w:space="0" w:color="auto"/>
        <w:right w:val="none" w:sz="0" w:space="0" w:color="auto"/>
      </w:divBdr>
    </w:div>
    <w:div w:id="342166643">
      <w:bodyDiv w:val="1"/>
      <w:marLeft w:val="0"/>
      <w:marRight w:val="0"/>
      <w:marTop w:val="0"/>
      <w:marBottom w:val="0"/>
      <w:divBdr>
        <w:top w:val="none" w:sz="0" w:space="0" w:color="auto"/>
        <w:left w:val="none" w:sz="0" w:space="0" w:color="auto"/>
        <w:bottom w:val="none" w:sz="0" w:space="0" w:color="auto"/>
        <w:right w:val="none" w:sz="0" w:space="0" w:color="auto"/>
      </w:divBdr>
    </w:div>
    <w:div w:id="342243366">
      <w:bodyDiv w:val="1"/>
      <w:marLeft w:val="0"/>
      <w:marRight w:val="0"/>
      <w:marTop w:val="0"/>
      <w:marBottom w:val="0"/>
      <w:divBdr>
        <w:top w:val="none" w:sz="0" w:space="0" w:color="auto"/>
        <w:left w:val="none" w:sz="0" w:space="0" w:color="auto"/>
        <w:bottom w:val="none" w:sz="0" w:space="0" w:color="auto"/>
        <w:right w:val="none" w:sz="0" w:space="0" w:color="auto"/>
      </w:divBdr>
    </w:div>
    <w:div w:id="342436540">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438959">
      <w:bodyDiv w:val="1"/>
      <w:marLeft w:val="0"/>
      <w:marRight w:val="0"/>
      <w:marTop w:val="0"/>
      <w:marBottom w:val="0"/>
      <w:divBdr>
        <w:top w:val="none" w:sz="0" w:space="0" w:color="auto"/>
        <w:left w:val="none" w:sz="0" w:space="0" w:color="auto"/>
        <w:bottom w:val="none" w:sz="0" w:space="0" w:color="auto"/>
        <w:right w:val="none" w:sz="0" w:space="0" w:color="auto"/>
      </w:divBdr>
    </w:div>
    <w:div w:id="342443817">
      <w:bodyDiv w:val="1"/>
      <w:marLeft w:val="0"/>
      <w:marRight w:val="0"/>
      <w:marTop w:val="0"/>
      <w:marBottom w:val="0"/>
      <w:divBdr>
        <w:top w:val="none" w:sz="0" w:space="0" w:color="auto"/>
        <w:left w:val="none" w:sz="0" w:space="0" w:color="auto"/>
        <w:bottom w:val="none" w:sz="0" w:space="0" w:color="auto"/>
        <w:right w:val="none" w:sz="0" w:space="0" w:color="auto"/>
      </w:divBdr>
    </w:div>
    <w:div w:id="342511439">
      <w:bodyDiv w:val="1"/>
      <w:marLeft w:val="0"/>
      <w:marRight w:val="0"/>
      <w:marTop w:val="0"/>
      <w:marBottom w:val="0"/>
      <w:divBdr>
        <w:top w:val="none" w:sz="0" w:space="0" w:color="auto"/>
        <w:left w:val="none" w:sz="0" w:space="0" w:color="auto"/>
        <w:bottom w:val="none" w:sz="0" w:space="0" w:color="auto"/>
        <w:right w:val="none" w:sz="0" w:space="0" w:color="auto"/>
      </w:divBdr>
    </w:div>
    <w:div w:id="342710332">
      <w:bodyDiv w:val="1"/>
      <w:marLeft w:val="0"/>
      <w:marRight w:val="0"/>
      <w:marTop w:val="0"/>
      <w:marBottom w:val="0"/>
      <w:divBdr>
        <w:top w:val="none" w:sz="0" w:space="0" w:color="auto"/>
        <w:left w:val="none" w:sz="0" w:space="0" w:color="auto"/>
        <w:bottom w:val="none" w:sz="0" w:space="0" w:color="auto"/>
        <w:right w:val="none" w:sz="0" w:space="0" w:color="auto"/>
      </w:divBdr>
    </w:div>
    <w:div w:id="342900908">
      <w:bodyDiv w:val="1"/>
      <w:marLeft w:val="0"/>
      <w:marRight w:val="0"/>
      <w:marTop w:val="0"/>
      <w:marBottom w:val="0"/>
      <w:divBdr>
        <w:top w:val="none" w:sz="0" w:space="0" w:color="auto"/>
        <w:left w:val="none" w:sz="0" w:space="0" w:color="auto"/>
        <w:bottom w:val="none" w:sz="0" w:space="0" w:color="auto"/>
        <w:right w:val="none" w:sz="0" w:space="0" w:color="auto"/>
      </w:divBdr>
    </w:div>
    <w:div w:id="343022298">
      <w:bodyDiv w:val="1"/>
      <w:marLeft w:val="0"/>
      <w:marRight w:val="0"/>
      <w:marTop w:val="0"/>
      <w:marBottom w:val="0"/>
      <w:divBdr>
        <w:top w:val="none" w:sz="0" w:space="0" w:color="auto"/>
        <w:left w:val="none" w:sz="0" w:space="0" w:color="auto"/>
        <w:bottom w:val="none" w:sz="0" w:space="0" w:color="auto"/>
        <w:right w:val="none" w:sz="0" w:space="0" w:color="auto"/>
      </w:divBdr>
    </w:div>
    <w:div w:id="343212562">
      <w:bodyDiv w:val="1"/>
      <w:marLeft w:val="0"/>
      <w:marRight w:val="0"/>
      <w:marTop w:val="0"/>
      <w:marBottom w:val="0"/>
      <w:divBdr>
        <w:top w:val="none" w:sz="0" w:space="0" w:color="auto"/>
        <w:left w:val="none" w:sz="0" w:space="0" w:color="auto"/>
        <w:bottom w:val="none" w:sz="0" w:space="0" w:color="auto"/>
        <w:right w:val="none" w:sz="0" w:space="0" w:color="auto"/>
      </w:divBdr>
    </w:div>
    <w:div w:id="343215929">
      <w:bodyDiv w:val="1"/>
      <w:marLeft w:val="0"/>
      <w:marRight w:val="0"/>
      <w:marTop w:val="0"/>
      <w:marBottom w:val="0"/>
      <w:divBdr>
        <w:top w:val="none" w:sz="0" w:space="0" w:color="auto"/>
        <w:left w:val="none" w:sz="0" w:space="0" w:color="auto"/>
        <w:bottom w:val="none" w:sz="0" w:space="0" w:color="auto"/>
        <w:right w:val="none" w:sz="0" w:space="0" w:color="auto"/>
      </w:divBdr>
    </w:div>
    <w:div w:id="343240327">
      <w:bodyDiv w:val="1"/>
      <w:marLeft w:val="0"/>
      <w:marRight w:val="0"/>
      <w:marTop w:val="0"/>
      <w:marBottom w:val="0"/>
      <w:divBdr>
        <w:top w:val="none" w:sz="0" w:space="0" w:color="auto"/>
        <w:left w:val="none" w:sz="0" w:space="0" w:color="auto"/>
        <w:bottom w:val="none" w:sz="0" w:space="0" w:color="auto"/>
        <w:right w:val="none" w:sz="0" w:space="0" w:color="auto"/>
      </w:divBdr>
    </w:div>
    <w:div w:id="343284606">
      <w:bodyDiv w:val="1"/>
      <w:marLeft w:val="0"/>
      <w:marRight w:val="0"/>
      <w:marTop w:val="0"/>
      <w:marBottom w:val="0"/>
      <w:divBdr>
        <w:top w:val="none" w:sz="0" w:space="0" w:color="auto"/>
        <w:left w:val="none" w:sz="0" w:space="0" w:color="auto"/>
        <w:bottom w:val="none" w:sz="0" w:space="0" w:color="auto"/>
        <w:right w:val="none" w:sz="0" w:space="0" w:color="auto"/>
      </w:divBdr>
    </w:div>
    <w:div w:id="343436203">
      <w:bodyDiv w:val="1"/>
      <w:marLeft w:val="0"/>
      <w:marRight w:val="0"/>
      <w:marTop w:val="0"/>
      <w:marBottom w:val="0"/>
      <w:divBdr>
        <w:top w:val="none" w:sz="0" w:space="0" w:color="auto"/>
        <w:left w:val="none" w:sz="0" w:space="0" w:color="auto"/>
        <w:bottom w:val="none" w:sz="0" w:space="0" w:color="auto"/>
        <w:right w:val="none" w:sz="0" w:space="0" w:color="auto"/>
      </w:divBdr>
    </w:div>
    <w:div w:id="343441049">
      <w:bodyDiv w:val="1"/>
      <w:marLeft w:val="0"/>
      <w:marRight w:val="0"/>
      <w:marTop w:val="0"/>
      <w:marBottom w:val="0"/>
      <w:divBdr>
        <w:top w:val="none" w:sz="0" w:space="0" w:color="auto"/>
        <w:left w:val="none" w:sz="0" w:space="0" w:color="auto"/>
        <w:bottom w:val="none" w:sz="0" w:space="0" w:color="auto"/>
        <w:right w:val="none" w:sz="0" w:space="0" w:color="auto"/>
      </w:divBdr>
    </w:div>
    <w:div w:id="343479265">
      <w:bodyDiv w:val="1"/>
      <w:marLeft w:val="0"/>
      <w:marRight w:val="0"/>
      <w:marTop w:val="0"/>
      <w:marBottom w:val="0"/>
      <w:divBdr>
        <w:top w:val="none" w:sz="0" w:space="0" w:color="auto"/>
        <w:left w:val="none" w:sz="0" w:space="0" w:color="auto"/>
        <w:bottom w:val="none" w:sz="0" w:space="0" w:color="auto"/>
        <w:right w:val="none" w:sz="0" w:space="0" w:color="auto"/>
      </w:divBdr>
    </w:div>
    <w:div w:id="343483633">
      <w:bodyDiv w:val="1"/>
      <w:marLeft w:val="0"/>
      <w:marRight w:val="0"/>
      <w:marTop w:val="0"/>
      <w:marBottom w:val="0"/>
      <w:divBdr>
        <w:top w:val="none" w:sz="0" w:space="0" w:color="auto"/>
        <w:left w:val="none" w:sz="0" w:space="0" w:color="auto"/>
        <w:bottom w:val="none" w:sz="0" w:space="0" w:color="auto"/>
        <w:right w:val="none" w:sz="0" w:space="0" w:color="auto"/>
      </w:divBdr>
    </w:div>
    <w:div w:id="343560276">
      <w:bodyDiv w:val="1"/>
      <w:marLeft w:val="0"/>
      <w:marRight w:val="0"/>
      <w:marTop w:val="0"/>
      <w:marBottom w:val="0"/>
      <w:divBdr>
        <w:top w:val="none" w:sz="0" w:space="0" w:color="auto"/>
        <w:left w:val="none" w:sz="0" w:space="0" w:color="auto"/>
        <w:bottom w:val="none" w:sz="0" w:space="0" w:color="auto"/>
        <w:right w:val="none" w:sz="0" w:space="0" w:color="auto"/>
      </w:divBdr>
    </w:div>
    <w:div w:id="343633612">
      <w:bodyDiv w:val="1"/>
      <w:marLeft w:val="0"/>
      <w:marRight w:val="0"/>
      <w:marTop w:val="0"/>
      <w:marBottom w:val="0"/>
      <w:divBdr>
        <w:top w:val="none" w:sz="0" w:space="0" w:color="auto"/>
        <w:left w:val="none" w:sz="0" w:space="0" w:color="auto"/>
        <w:bottom w:val="none" w:sz="0" w:space="0" w:color="auto"/>
        <w:right w:val="none" w:sz="0" w:space="0" w:color="auto"/>
      </w:divBdr>
    </w:div>
    <w:div w:id="343636040">
      <w:bodyDiv w:val="1"/>
      <w:marLeft w:val="0"/>
      <w:marRight w:val="0"/>
      <w:marTop w:val="0"/>
      <w:marBottom w:val="0"/>
      <w:divBdr>
        <w:top w:val="none" w:sz="0" w:space="0" w:color="auto"/>
        <w:left w:val="none" w:sz="0" w:space="0" w:color="auto"/>
        <w:bottom w:val="none" w:sz="0" w:space="0" w:color="auto"/>
        <w:right w:val="none" w:sz="0" w:space="0" w:color="auto"/>
      </w:divBdr>
    </w:div>
    <w:div w:id="343676108">
      <w:bodyDiv w:val="1"/>
      <w:marLeft w:val="0"/>
      <w:marRight w:val="0"/>
      <w:marTop w:val="0"/>
      <w:marBottom w:val="0"/>
      <w:divBdr>
        <w:top w:val="none" w:sz="0" w:space="0" w:color="auto"/>
        <w:left w:val="none" w:sz="0" w:space="0" w:color="auto"/>
        <w:bottom w:val="none" w:sz="0" w:space="0" w:color="auto"/>
        <w:right w:val="none" w:sz="0" w:space="0" w:color="auto"/>
      </w:divBdr>
    </w:div>
    <w:div w:id="343677444">
      <w:bodyDiv w:val="1"/>
      <w:marLeft w:val="0"/>
      <w:marRight w:val="0"/>
      <w:marTop w:val="0"/>
      <w:marBottom w:val="0"/>
      <w:divBdr>
        <w:top w:val="none" w:sz="0" w:space="0" w:color="auto"/>
        <w:left w:val="none" w:sz="0" w:space="0" w:color="auto"/>
        <w:bottom w:val="none" w:sz="0" w:space="0" w:color="auto"/>
        <w:right w:val="none" w:sz="0" w:space="0" w:color="auto"/>
      </w:divBdr>
    </w:div>
    <w:div w:id="343822567">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4209706">
      <w:bodyDiv w:val="1"/>
      <w:marLeft w:val="0"/>
      <w:marRight w:val="0"/>
      <w:marTop w:val="0"/>
      <w:marBottom w:val="0"/>
      <w:divBdr>
        <w:top w:val="none" w:sz="0" w:space="0" w:color="auto"/>
        <w:left w:val="none" w:sz="0" w:space="0" w:color="auto"/>
        <w:bottom w:val="none" w:sz="0" w:space="0" w:color="auto"/>
        <w:right w:val="none" w:sz="0" w:space="0" w:color="auto"/>
      </w:divBdr>
    </w:div>
    <w:div w:id="344210028">
      <w:bodyDiv w:val="1"/>
      <w:marLeft w:val="0"/>
      <w:marRight w:val="0"/>
      <w:marTop w:val="0"/>
      <w:marBottom w:val="0"/>
      <w:divBdr>
        <w:top w:val="none" w:sz="0" w:space="0" w:color="auto"/>
        <w:left w:val="none" w:sz="0" w:space="0" w:color="auto"/>
        <w:bottom w:val="none" w:sz="0" w:space="0" w:color="auto"/>
        <w:right w:val="none" w:sz="0" w:space="0" w:color="auto"/>
      </w:divBdr>
    </w:div>
    <w:div w:id="344551434">
      <w:bodyDiv w:val="1"/>
      <w:marLeft w:val="0"/>
      <w:marRight w:val="0"/>
      <w:marTop w:val="0"/>
      <w:marBottom w:val="0"/>
      <w:divBdr>
        <w:top w:val="none" w:sz="0" w:space="0" w:color="auto"/>
        <w:left w:val="none" w:sz="0" w:space="0" w:color="auto"/>
        <w:bottom w:val="none" w:sz="0" w:space="0" w:color="auto"/>
        <w:right w:val="none" w:sz="0" w:space="0" w:color="auto"/>
      </w:divBdr>
    </w:div>
    <w:div w:id="344553470">
      <w:bodyDiv w:val="1"/>
      <w:marLeft w:val="0"/>
      <w:marRight w:val="0"/>
      <w:marTop w:val="0"/>
      <w:marBottom w:val="0"/>
      <w:divBdr>
        <w:top w:val="none" w:sz="0" w:space="0" w:color="auto"/>
        <w:left w:val="none" w:sz="0" w:space="0" w:color="auto"/>
        <w:bottom w:val="none" w:sz="0" w:space="0" w:color="auto"/>
        <w:right w:val="none" w:sz="0" w:space="0" w:color="auto"/>
      </w:divBdr>
    </w:div>
    <w:div w:id="344674240">
      <w:bodyDiv w:val="1"/>
      <w:marLeft w:val="0"/>
      <w:marRight w:val="0"/>
      <w:marTop w:val="0"/>
      <w:marBottom w:val="0"/>
      <w:divBdr>
        <w:top w:val="none" w:sz="0" w:space="0" w:color="auto"/>
        <w:left w:val="none" w:sz="0" w:space="0" w:color="auto"/>
        <w:bottom w:val="none" w:sz="0" w:space="0" w:color="auto"/>
        <w:right w:val="none" w:sz="0" w:space="0" w:color="auto"/>
      </w:divBdr>
    </w:div>
    <w:div w:id="344788758">
      <w:bodyDiv w:val="1"/>
      <w:marLeft w:val="0"/>
      <w:marRight w:val="0"/>
      <w:marTop w:val="0"/>
      <w:marBottom w:val="0"/>
      <w:divBdr>
        <w:top w:val="none" w:sz="0" w:space="0" w:color="auto"/>
        <w:left w:val="none" w:sz="0" w:space="0" w:color="auto"/>
        <w:bottom w:val="none" w:sz="0" w:space="0" w:color="auto"/>
        <w:right w:val="none" w:sz="0" w:space="0" w:color="auto"/>
      </w:divBdr>
    </w:div>
    <w:div w:id="344866238">
      <w:bodyDiv w:val="1"/>
      <w:marLeft w:val="0"/>
      <w:marRight w:val="0"/>
      <w:marTop w:val="0"/>
      <w:marBottom w:val="0"/>
      <w:divBdr>
        <w:top w:val="none" w:sz="0" w:space="0" w:color="auto"/>
        <w:left w:val="none" w:sz="0" w:space="0" w:color="auto"/>
        <w:bottom w:val="none" w:sz="0" w:space="0" w:color="auto"/>
        <w:right w:val="none" w:sz="0" w:space="0" w:color="auto"/>
      </w:divBdr>
    </w:div>
    <w:div w:id="344938119">
      <w:bodyDiv w:val="1"/>
      <w:marLeft w:val="0"/>
      <w:marRight w:val="0"/>
      <w:marTop w:val="0"/>
      <w:marBottom w:val="0"/>
      <w:divBdr>
        <w:top w:val="none" w:sz="0" w:space="0" w:color="auto"/>
        <w:left w:val="none" w:sz="0" w:space="0" w:color="auto"/>
        <w:bottom w:val="none" w:sz="0" w:space="0" w:color="auto"/>
        <w:right w:val="none" w:sz="0" w:space="0" w:color="auto"/>
      </w:divBdr>
    </w:div>
    <w:div w:id="345062154">
      <w:bodyDiv w:val="1"/>
      <w:marLeft w:val="0"/>
      <w:marRight w:val="0"/>
      <w:marTop w:val="0"/>
      <w:marBottom w:val="0"/>
      <w:divBdr>
        <w:top w:val="none" w:sz="0" w:space="0" w:color="auto"/>
        <w:left w:val="none" w:sz="0" w:space="0" w:color="auto"/>
        <w:bottom w:val="none" w:sz="0" w:space="0" w:color="auto"/>
        <w:right w:val="none" w:sz="0" w:space="0" w:color="auto"/>
      </w:divBdr>
    </w:div>
    <w:div w:id="345132185">
      <w:bodyDiv w:val="1"/>
      <w:marLeft w:val="0"/>
      <w:marRight w:val="0"/>
      <w:marTop w:val="0"/>
      <w:marBottom w:val="0"/>
      <w:divBdr>
        <w:top w:val="none" w:sz="0" w:space="0" w:color="auto"/>
        <w:left w:val="none" w:sz="0" w:space="0" w:color="auto"/>
        <w:bottom w:val="none" w:sz="0" w:space="0" w:color="auto"/>
        <w:right w:val="none" w:sz="0" w:space="0" w:color="auto"/>
      </w:divBdr>
    </w:div>
    <w:div w:id="345135212">
      <w:bodyDiv w:val="1"/>
      <w:marLeft w:val="0"/>
      <w:marRight w:val="0"/>
      <w:marTop w:val="0"/>
      <w:marBottom w:val="0"/>
      <w:divBdr>
        <w:top w:val="none" w:sz="0" w:space="0" w:color="auto"/>
        <w:left w:val="none" w:sz="0" w:space="0" w:color="auto"/>
        <w:bottom w:val="none" w:sz="0" w:space="0" w:color="auto"/>
        <w:right w:val="none" w:sz="0" w:space="0" w:color="auto"/>
      </w:divBdr>
    </w:div>
    <w:div w:id="345328930">
      <w:bodyDiv w:val="1"/>
      <w:marLeft w:val="0"/>
      <w:marRight w:val="0"/>
      <w:marTop w:val="0"/>
      <w:marBottom w:val="0"/>
      <w:divBdr>
        <w:top w:val="none" w:sz="0" w:space="0" w:color="auto"/>
        <w:left w:val="none" w:sz="0" w:space="0" w:color="auto"/>
        <w:bottom w:val="none" w:sz="0" w:space="0" w:color="auto"/>
        <w:right w:val="none" w:sz="0" w:space="0" w:color="auto"/>
      </w:divBdr>
    </w:div>
    <w:div w:id="345329213">
      <w:bodyDiv w:val="1"/>
      <w:marLeft w:val="0"/>
      <w:marRight w:val="0"/>
      <w:marTop w:val="0"/>
      <w:marBottom w:val="0"/>
      <w:divBdr>
        <w:top w:val="none" w:sz="0" w:space="0" w:color="auto"/>
        <w:left w:val="none" w:sz="0" w:space="0" w:color="auto"/>
        <w:bottom w:val="none" w:sz="0" w:space="0" w:color="auto"/>
        <w:right w:val="none" w:sz="0" w:space="0" w:color="auto"/>
      </w:divBdr>
    </w:div>
    <w:div w:id="345332699">
      <w:bodyDiv w:val="1"/>
      <w:marLeft w:val="0"/>
      <w:marRight w:val="0"/>
      <w:marTop w:val="0"/>
      <w:marBottom w:val="0"/>
      <w:divBdr>
        <w:top w:val="none" w:sz="0" w:space="0" w:color="auto"/>
        <w:left w:val="none" w:sz="0" w:space="0" w:color="auto"/>
        <w:bottom w:val="none" w:sz="0" w:space="0" w:color="auto"/>
        <w:right w:val="none" w:sz="0" w:space="0" w:color="auto"/>
      </w:divBdr>
    </w:div>
    <w:div w:id="345375189">
      <w:bodyDiv w:val="1"/>
      <w:marLeft w:val="0"/>
      <w:marRight w:val="0"/>
      <w:marTop w:val="0"/>
      <w:marBottom w:val="0"/>
      <w:divBdr>
        <w:top w:val="none" w:sz="0" w:space="0" w:color="auto"/>
        <w:left w:val="none" w:sz="0" w:space="0" w:color="auto"/>
        <w:bottom w:val="none" w:sz="0" w:space="0" w:color="auto"/>
        <w:right w:val="none" w:sz="0" w:space="0" w:color="auto"/>
      </w:divBdr>
    </w:div>
    <w:div w:id="345375539">
      <w:bodyDiv w:val="1"/>
      <w:marLeft w:val="0"/>
      <w:marRight w:val="0"/>
      <w:marTop w:val="0"/>
      <w:marBottom w:val="0"/>
      <w:divBdr>
        <w:top w:val="none" w:sz="0" w:space="0" w:color="auto"/>
        <w:left w:val="none" w:sz="0" w:space="0" w:color="auto"/>
        <w:bottom w:val="none" w:sz="0" w:space="0" w:color="auto"/>
        <w:right w:val="none" w:sz="0" w:space="0" w:color="auto"/>
      </w:divBdr>
    </w:div>
    <w:div w:id="345376127">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446895">
      <w:bodyDiv w:val="1"/>
      <w:marLeft w:val="0"/>
      <w:marRight w:val="0"/>
      <w:marTop w:val="0"/>
      <w:marBottom w:val="0"/>
      <w:divBdr>
        <w:top w:val="none" w:sz="0" w:space="0" w:color="auto"/>
        <w:left w:val="none" w:sz="0" w:space="0" w:color="auto"/>
        <w:bottom w:val="none" w:sz="0" w:space="0" w:color="auto"/>
        <w:right w:val="none" w:sz="0" w:space="0" w:color="auto"/>
      </w:divBdr>
    </w:div>
    <w:div w:id="345522974">
      <w:bodyDiv w:val="1"/>
      <w:marLeft w:val="0"/>
      <w:marRight w:val="0"/>
      <w:marTop w:val="0"/>
      <w:marBottom w:val="0"/>
      <w:divBdr>
        <w:top w:val="none" w:sz="0" w:space="0" w:color="auto"/>
        <w:left w:val="none" w:sz="0" w:space="0" w:color="auto"/>
        <w:bottom w:val="none" w:sz="0" w:space="0" w:color="auto"/>
        <w:right w:val="none" w:sz="0" w:space="0" w:color="auto"/>
      </w:divBdr>
    </w:div>
    <w:div w:id="345602328">
      <w:bodyDiv w:val="1"/>
      <w:marLeft w:val="0"/>
      <w:marRight w:val="0"/>
      <w:marTop w:val="0"/>
      <w:marBottom w:val="0"/>
      <w:divBdr>
        <w:top w:val="none" w:sz="0" w:space="0" w:color="auto"/>
        <w:left w:val="none" w:sz="0" w:space="0" w:color="auto"/>
        <w:bottom w:val="none" w:sz="0" w:space="0" w:color="auto"/>
        <w:right w:val="none" w:sz="0" w:space="0" w:color="auto"/>
      </w:divBdr>
    </w:div>
    <w:div w:id="345639292">
      <w:bodyDiv w:val="1"/>
      <w:marLeft w:val="0"/>
      <w:marRight w:val="0"/>
      <w:marTop w:val="0"/>
      <w:marBottom w:val="0"/>
      <w:divBdr>
        <w:top w:val="none" w:sz="0" w:space="0" w:color="auto"/>
        <w:left w:val="none" w:sz="0" w:space="0" w:color="auto"/>
        <w:bottom w:val="none" w:sz="0" w:space="0" w:color="auto"/>
        <w:right w:val="none" w:sz="0" w:space="0" w:color="auto"/>
      </w:divBdr>
    </w:div>
    <w:div w:id="345639370">
      <w:bodyDiv w:val="1"/>
      <w:marLeft w:val="0"/>
      <w:marRight w:val="0"/>
      <w:marTop w:val="0"/>
      <w:marBottom w:val="0"/>
      <w:divBdr>
        <w:top w:val="none" w:sz="0" w:space="0" w:color="auto"/>
        <w:left w:val="none" w:sz="0" w:space="0" w:color="auto"/>
        <w:bottom w:val="none" w:sz="0" w:space="0" w:color="auto"/>
        <w:right w:val="none" w:sz="0" w:space="0" w:color="auto"/>
      </w:divBdr>
    </w:div>
    <w:div w:id="345835865">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5981301">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177664">
      <w:bodyDiv w:val="1"/>
      <w:marLeft w:val="0"/>
      <w:marRight w:val="0"/>
      <w:marTop w:val="0"/>
      <w:marBottom w:val="0"/>
      <w:divBdr>
        <w:top w:val="none" w:sz="0" w:space="0" w:color="auto"/>
        <w:left w:val="none" w:sz="0" w:space="0" w:color="auto"/>
        <w:bottom w:val="none" w:sz="0" w:space="0" w:color="auto"/>
        <w:right w:val="none" w:sz="0" w:space="0" w:color="auto"/>
      </w:divBdr>
    </w:div>
    <w:div w:id="346519427">
      <w:bodyDiv w:val="1"/>
      <w:marLeft w:val="0"/>
      <w:marRight w:val="0"/>
      <w:marTop w:val="0"/>
      <w:marBottom w:val="0"/>
      <w:divBdr>
        <w:top w:val="none" w:sz="0" w:space="0" w:color="auto"/>
        <w:left w:val="none" w:sz="0" w:space="0" w:color="auto"/>
        <w:bottom w:val="none" w:sz="0" w:space="0" w:color="auto"/>
        <w:right w:val="none" w:sz="0" w:space="0" w:color="auto"/>
      </w:divBdr>
    </w:div>
    <w:div w:id="346756842">
      <w:bodyDiv w:val="1"/>
      <w:marLeft w:val="0"/>
      <w:marRight w:val="0"/>
      <w:marTop w:val="0"/>
      <w:marBottom w:val="0"/>
      <w:divBdr>
        <w:top w:val="none" w:sz="0" w:space="0" w:color="auto"/>
        <w:left w:val="none" w:sz="0" w:space="0" w:color="auto"/>
        <w:bottom w:val="none" w:sz="0" w:space="0" w:color="auto"/>
        <w:right w:val="none" w:sz="0" w:space="0" w:color="auto"/>
      </w:divBdr>
    </w:div>
    <w:div w:id="346910960">
      <w:bodyDiv w:val="1"/>
      <w:marLeft w:val="0"/>
      <w:marRight w:val="0"/>
      <w:marTop w:val="0"/>
      <w:marBottom w:val="0"/>
      <w:divBdr>
        <w:top w:val="none" w:sz="0" w:space="0" w:color="auto"/>
        <w:left w:val="none" w:sz="0" w:space="0" w:color="auto"/>
        <w:bottom w:val="none" w:sz="0" w:space="0" w:color="auto"/>
        <w:right w:val="none" w:sz="0" w:space="0" w:color="auto"/>
      </w:divBdr>
    </w:div>
    <w:div w:id="347027703">
      <w:bodyDiv w:val="1"/>
      <w:marLeft w:val="0"/>
      <w:marRight w:val="0"/>
      <w:marTop w:val="0"/>
      <w:marBottom w:val="0"/>
      <w:divBdr>
        <w:top w:val="none" w:sz="0" w:space="0" w:color="auto"/>
        <w:left w:val="none" w:sz="0" w:space="0" w:color="auto"/>
        <w:bottom w:val="none" w:sz="0" w:space="0" w:color="auto"/>
        <w:right w:val="none" w:sz="0" w:space="0" w:color="auto"/>
      </w:divBdr>
    </w:div>
    <w:div w:id="347176686">
      <w:bodyDiv w:val="1"/>
      <w:marLeft w:val="0"/>
      <w:marRight w:val="0"/>
      <w:marTop w:val="0"/>
      <w:marBottom w:val="0"/>
      <w:divBdr>
        <w:top w:val="none" w:sz="0" w:space="0" w:color="auto"/>
        <w:left w:val="none" w:sz="0" w:space="0" w:color="auto"/>
        <w:bottom w:val="none" w:sz="0" w:space="0" w:color="auto"/>
        <w:right w:val="none" w:sz="0" w:space="0" w:color="auto"/>
      </w:divBdr>
    </w:div>
    <w:div w:id="347219539">
      <w:bodyDiv w:val="1"/>
      <w:marLeft w:val="0"/>
      <w:marRight w:val="0"/>
      <w:marTop w:val="0"/>
      <w:marBottom w:val="0"/>
      <w:divBdr>
        <w:top w:val="none" w:sz="0" w:space="0" w:color="auto"/>
        <w:left w:val="none" w:sz="0" w:space="0" w:color="auto"/>
        <w:bottom w:val="none" w:sz="0" w:space="0" w:color="auto"/>
        <w:right w:val="none" w:sz="0" w:space="0" w:color="auto"/>
      </w:divBdr>
    </w:div>
    <w:div w:id="347223413">
      <w:bodyDiv w:val="1"/>
      <w:marLeft w:val="0"/>
      <w:marRight w:val="0"/>
      <w:marTop w:val="0"/>
      <w:marBottom w:val="0"/>
      <w:divBdr>
        <w:top w:val="none" w:sz="0" w:space="0" w:color="auto"/>
        <w:left w:val="none" w:sz="0" w:space="0" w:color="auto"/>
        <w:bottom w:val="none" w:sz="0" w:space="0" w:color="auto"/>
        <w:right w:val="none" w:sz="0" w:space="0" w:color="auto"/>
      </w:divBdr>
    </w:div>
    <w:div w:id="347365659">
      <w:bodyDiv w:val="1"/>
      <w:marLeft w:val="0"/>
      <w:marRight w:val="0"/>
      <w:marTop w:val="0"/>
      <w:marBottom w:val="0"/>
      <w:divBdr>
        <w:top w:val="none" w:sz="0" w:space="0" w:color="auto"/>
        <w:left w:val="none" w:sz="0" w:space="0" w:color="auto"/>
        <w:bottom w:val="none" w:sz="0" w:space="0" w:color="auto"/>
        <w:right w:val="none" w:sz="0" w:space="0" w:color="auto"/>
      </w:divBdr>
    </w:div>
    <w:div w:id="347483011">
      <w:bodyDiv w:val="1"/>
      <w:marLeft w:val="0"/>
      <w:marRight w:val="0"/>
      <w:marTop w:val="0"/>
      <w:marBottom w:val="0"/>
      <w:divBdr>
        <w:top w:val="none" w:sz="0" w:space="0" w:color="auto"/>
        <w:left w:val="none" w:sz="0" w:space="0" w:color="auto"/>
        <w:bottom w:val="none" w:sz="0" w:space="0" w:color="auto"/>
        <w:right w:val="none" w:sz="0" w:space="0" w:color="auto"/>
      </w:divBdr>
    </w:div>
    <w:div w:id="347483315">
      <w:bodyDiv w:val="1"/>
      <w:marLeft w:val="0"/>
      <w:marRight w:val="0"/>
      <w:marTop w:val="0"/>
      <w:marBottom w:val="0"/>
      <w:divBdr>
        <w:top w:val="none" w:sz="0" w:space="0" w:color="auto"/>
        <w:left w:val="none" w:sz="0" w:space="0" w:color="auto"/>
        <w:bottom w:val="none" w:sz="0" w:space="0" w:color="auto"/>
        <w:right w:val="none" w:sz="0" w:space="0" w:color="auto"/>
      </w:divBdr>
    </w:div>
    <w:div w:id="347560043">
      <w:bodyDiv w:val="1"/>
      <w:marLeft w:val="0"/>
      <w:marRight w:val="0"/>
      <w:marTop w:val="0"/>
      <w:marBottom w:val="0"/>
      <w:divBdr>
        <w:top w:val="none" w:sz="0" w:space="0" w:color="auto"/>
        <w:left w:val="none" w:sz="0" w:space="0" w:color="auto"/>
        <w:bottom w:val="none" w:sz="0" w:space="0" w:color="auto"/>
        <w:right w:val="none" w:sz="0" w:space="0" w:color="auto"/>
      </w:divBdr>
    </w:div>
    <w:div w:id="347564841">
      <w:bodyDiv w:val="1"/>
      <w:marLeft w:val="0"/>
      <w:marRight w:val="0"/>
      <w:marTop w:val="0"/>
      <w:marBottom w:val="0"/>
      <w:divBdr>
        <w:top w:val="none" w:sz="0" w:space="0" w:color="auto"/>
        <w:left w:val="none" w:sz="0" w:space="0" w:color="auto"/>
        <w:bottom w:val="none" w:sz="0" w:space="0" w:color="auto"/>
        <w:right w:val="none" w:sz="0" w:space="0" w:color="auto"/>
      </w:divBdr>
    </w:div>
    <w:div w:id="347634880">
      <w:bodyDiv w:val="1"/>
      <w:marLeft w:val="0"/>
      <w:marRight w:val="0"/>
      <w:marTop w:val="0"/>
      <w:marBottom w:val="0"/>
      <w:divBdr>
        <w:top w:val="none" w:sz="0" w:space="0" w:color="auto"/>
        <w:left w:val="none" w:sz="0" w:space="0" w:color="auto"/>
        <w:bottom w:val="none" w:sz="0" w:space="0" w:color="auto"/>
        <w:right w:val="none" w:sz="0" w:space="0" w:color="auto"/>
      </w:divBdr>
    </w:div>
    <w:div w:id="347761331">
      <w:bodyDiv w:val="1"/>
      <w:marLeft w:val="0"/>
      <w:marRight w:val="0"/>
      <w:marTop w:val="0"/>
      <w:marBottom w:val="0"/>
      <w:divBdr>
        <w:top w:val="none" w:sz="0" w:space="0" w:color="auto"/>
        <w:left w:val="none" w:sz="0" w:space="0" w:color="auto"/>
        <w:bottom w:val="none" w:sz="0" w:space="0" w:color="auto"/>
        <w:right w:val="none" w:sz="0" w:space="0" w:color="auto"/>
      </w:divBdr>
    </w:div>
    <w:div w:id="348023342">
      <w:bodyDiv w:val="1"/>
      <w:marLeft w:val="0"/>
      <w:marRight w:val="0"/>
      <w:marTop w:val="0"/>
      <w:marBottom w:val="0"/>
      <w:divBdr>
        <w:top w:val="none" w:sz="0" w:space="0" w:color="auto"/>
        <w:left w:val="none" w:sz="0" w:space="0" w:color="auto"/>
        <w:bottom w:val="none" w:sz="0" w:space="0" w:color="auto"/>
        <w:right w:val="none" w:sz="0" w:space="0" w:color="auto"/>
      </w:divBdr>
    </w:div>
    <w:div w:id="348139115">
      <w:bodyDiv w:val="1"/>
      <w:marLeft w:val="0"/>
      <w:marRight w:val="0"/>
      <w:marTop w:val="0"/>
      <w:marBottom w:val="0"/>
      <w:divBdr>
        <w:top w:val="none" w:sz="0" w:space="0" w:color="auto"/>
        <w:left w:val="none" w:sz="0" w:space="0" w:color="auto"/>
        <w:bottom w:val="none" w:sz="0" w:space="0" w:color="auto"/>
        <w:right w:val="none" w:sz="0" w:space="0" w:color="auto"/>
      </w:divBdr>
    </w:div>
    <w:div w:id="348146977">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8524898">
      <w:bodyDiv w:val="1"/>
      <w:marLeft w:val="0"/>
      <w:marRight w:val="0"/>
      <w:marTop w:val="0"/>
      <w:marBottom w:val="0"/>
      <w:divBdr>
        <w:top w:val="none" w:sz="0" w:space="0" w:color="auto"/>
        <w:left w:val="none" w:sz="0" w:space="0" w:color="auto"/>
        <w:bottom w:val="none" w:sz="0" w:space="0" w:color="auto"/>
        <w:right w:val="none" w:sz="0" w:space="0" w:color="auto"/>
      </w:divBdr>
    </w:div>
    <w:div w:id="348651564">
      <w:bodyDiv w:val="1"/>
      <w:marLeft w:val="0"/>
      <w:marRight w:val="0"/>
      <w:marTop w:val="0"/>
      <w:marBottom w:val="0"/>
      <w:divBdr>
        <w:top w:val="none" w:sz="0" w:space="0" w:color="auto"/>
        <w:left w:val="none" w:sz="0" w:space="0" w:color="auto"/>
        <w:bottom w:val="none" w:sz="0" w:space="0" w:color="auto"/>
        <w:right w:val="none" w:sz="0" w:space="0" w:color="auto"/>
      </w:divBdr>
    </w:div>
    <w:div w:id="348678511">
      <w:bodyDiv w:val="1"/>
      <w:marLeft w:val="0"/>
      <w:marRight w:val="0"/>
      <w:marTop w:val="0"/>
      <w:marBottom w:val="0"/>
      <w:divBdr>
        <w:top w:val="none" w:sz="0" w:space="0" w:color="auto"/>
        <w:left w:val="none" w:sz="0" w:space="0" w:color="auto"/>
        <w:bottom w:val="none" w:sz="0" w:space="0" w:color="auto"/>
        <w:right w:val="none" w:sz="0" w:space="0" w:color="auto"/>
      </w:divBdr>
    </w:div>
    <w:div w:id="348719442">
      <w:bodyDiv w:val="1"/>
      <w:marLeft w:val="0"/>
      <w:marRight w:val="0"/>
      <w:marTop w:val="0"/>
      <w:marBottom w:val="0"/>
      <w:divBdr>
        <w:top w:val="none" w:sz="0" w:space="0" w:color="auto"/>
        <w:left w:val="none" w:sz="0" w:space="0" w:color="auto"/>
        <w:bottom w:val="none" w:sz="0" w:space="0" w:color="auto"/>
        <w:right w:val="none" w:sz="0" w:space="0" w:color="auto"/>
      </w:divBdr>
    </w:div>
    <w:div w:id="348988845">
      <w:bodyDiv w:val="1"/>
      <w:marLeft w:val="0"/>
      <w:marRight w:val="0"/>
      <w:marTop w:val="0"/>
      <w:marBottom w:val="0"/>
      <w:divBdr>
        <w:top w:val="none" w:sz="0" w:space="0" w:color="auto"/>
        <w:left w:val="none" w:sz="0" w:space="0" w:color="auto"/>
        <w:bottom w:val="none" w:sz="0" w:space="0" w:color="auto"/>
        <w:right w:val="none" w:sz="0" w:space="0" w:color="auto"/>
      </w:divBdr>
    </w:div>
    <w:div w:id="349063197">
      <w:bodyDiv w:val="1"/>
      <w:marLeft w:val="0"/>
      <w:marRight w:val="0"/>
      <w:marTop w:val="0"/>
      <w:marBottom w:val="0"/>
      <w:divBdr>
        <w:top w:val="none" w:sz="0" w:space="0" w:color="auto"/>
        <w:left w:val="none" w:sz="0" w:space="0" w:color="auto"/>
        <w:bottom w:val="none" w:sz="0" w:space="0" w:color="auto"/>
        <w:right w:val="none" w:sz="0" w:space="0" w:color="auto"/>
      </w:divBdr>
    </w:div>
    <w:div w:id="349335175">
      <w:bodyDiv w:val="1"/>
      <w:marLeft w:val="0"/>
      <w:marRight w:val="0"/>
      <w:marTop w:val="0"/>
      <w:marBottom w:val="0"/>
      <w:divBdr>
        <w:top w:val="none" w:sz="0" w:space="0" w:color="auto"/>
        <w:left w:val="none" w:sz="0" w:space="0" w:color="auto"/>
        <w:bottom w:val="none" w:sz="0" w:space="0" w:color="auto"/>
        <w:right w:val="none" w:sz="0" w:space="0" w:color="auto"/>
      </w:divBdr>
    </w:div>
    <w:div w:id="349374919">
      <w:bodyDiv w:val="1"/>
      <w:marLeft w:val="0"/>
      <w:marRight w:val="0"/>
      <w:marTop w:val="0"/>
      <w:marBottom w:val="0"/>
      <w:divBdr>
        <w:top w:val="none" w:sz="0" w:space="0" w:color="auto"/>
        <w:left w:val="none" w:sz="0" w:space="0" w:color="auto"/>
        <w:bottom w:val="none" w:sz="0" w:space="0" w:color="auto"/>
        <w:right w:val="none" w:sz="0" w:space="0" w:color="auto"/>
      </w:divBdr>
    </w:div>
    <w:div w:id="349524585">
      <w:bodyDiv w:val="1"/>
      <w:marLeft w:val="0"/>
      <w:marRight w:val="0"/>
      <w:marTop w:val="0"/>
      <w:marBottom w:val="0"/>
      <w:divBdr>
        <w:top w:val="none" w:sz="0" w:space="0" w:color="auto"/>
        <w:left w:val="none" w:sz="0" w:space="0" w:color="auto"/>
        <w:bottom w:val="none" w:sz="0" w:space="0" w:color="auto"/>
        <w:right w:val="none" w:sz="0" w:space="0" w:color="auto"/>
      </w:divBdr>
    </w:div>
    <w:div w:id="349644778">
      <w:bodyDiv w:val="1"/>
      <w:marLeft w:val="0"/>
      <w:marRight w:val="0"/>
      <w:marTop w:val="0"/>
      <w:marBottom w:val="0"/>
      <w:divBdr>
        <w:top w:val="none" w:sz="0" w:space="0" w:color="auto"/>
        <w:left w:val="none" w:sz="0" w:space="0" w:color="auto"/>
        <w:bottom w:val="none" w:sz="0" w:space="0" w:color="auto"/>
        <w:right w:val="none" w:sz="0" w:space="0" w:color="auto"/>
      </w:divBdr>
    </w:div>
    <w:div w:id="349797279">
      <w:bodyDiv w:val="1"/>
      <w:marLeft w:val="0"/>
      <w:marRight w:val="0"/>
      <w:marTop w:val="0"/>
      <w:marBottom w:val="0"/>
      <w:divBdr>
        <w:top w:val="none" w:sz="0" w:space="0" w:color="auto"/>
        <w:left w:val="none" w:sz="0" w:space="0" w:color="auto"/>
        <w:bottom w:val="none" w:sz="0" w:space="0" w:color="auto"/>
        <w:right w:val="none" w:sz="0" w:space="0" w:color="auto"/>
      </w:divBdr>
    </w:div>
    <w:div w:id="349839239">
      <w:bodyDiv w:val="1"/>
      <w:marLeft w:val="0"/>
      <w:marRight w:val="0"/>
      <w:marTop w:val="0"/>
      <w:marBottom w:val="0"/>
      <w:divBdr>
        <w:top w:val="none" w:sz="0" w:space="0" w:color="auto"/>
        <w:left w:val="none" w:sz="0" w:space="0" w:color="auto"/>
        <w:bottom w:val="none" w:sz="0" w:space="0" w:color="auto"/>
        <w:right w:val="none" w:sz="0" w:space="0" w:color="auto"/>
      </w:divBdr>
    </w:div>
    <w:div w:id="350182861">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380659">
      <w:bodyDiv w:val="1"/>
      <w:marLeft w:val="0"/>
      <w:marRight w:val="0"/>
      <w:marTop w:val="0"/>
      <w:marBottom w:val="0"/>
      <w:divBdr>
        <w:top w:val="none" w:sz="0" w:space="0" w:color="auto"/>
        <w:left w:val="none" w:sz="0" w:space="0" w:color="auto"/>
        <w:bottom w:val="none" w:sz="0" w:space="0" w:color="auto"/>
        <w:right w:val="none" w:sz="0" w:space="0" w:color="auto"/>
      </w:divBdr>
    </w:div>
    <w:div w:id="350644211">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0881635">
      <w:bodyDiv w:val="1"/>
      <w:marLeft w:val="0"/>
      <w:marRight w:val="0"/>
      <w:marTop w:val="0"/>
      <w:marBottom w:val="0"/>
      <w:divBdr>
        <w:top w:val="none" w:sz="0" w:space="0" w:color="auto"/>
        <w:left w:val="none" w:sz="0" w:space="0" w:color="auto"/>
        <w:bottom w:val="none" w:sz="0" w:space="0" w:color="auto"/>
        <w:right w:val="none" w:sz="0" w:space="0" w:color="auto"/>
      </w:divBdr>
    </w:div>
    <w:div w:id="351498549">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886072">
      <w:bodyDiv w:val="1"/>
      <w:marLeft w:val="0"/>
      <w:marRight w:val="0"/>
      <w:marTop w:val="0"/>
      <w:marBottom w:val="0"/>
      <w:divBdr>
        <w:top w:val="none" w:sz="0" w:space="0" w:color="auto"/>
        <w:left w:val="none" w:sz="0" w:space="0" w:color="auto"/>
        <w:bottom w:val="none" w:sz="0" w:space="0" w:color="auto"/>
        <w:right w:val="none" w:sz="0" w:space="0" w:color="auto"/>
      </w:divBdr>
    </w:div>
    <w:div w:id="351953417">
      <w:bodyDiv w:val="1"/>
      <w:marLeft w:val="0"/>
      <w:marRight w:val="0"/>
      <w:marTop w:val="0"/>
      <w:marBottom w:val="0"/>
      <w:divBdr>
        <w:top w:val="none" w:sz="0" w:space="0" w:color="auto"/>
        <w:left w:val="none" w:sz="0" w:space="0" w:color="auto"/>
        <w:bottom w:val="none" w:sz="0" w:space="0" w:color="auto"/>
        <w:right w:val="none" w:sz="0" w:space="0" w:color="auto"/>
      </w:divBdr>
    </w:div>
    <w:div w:id="351953537">
      <w:bodyDiv w:val="1"/>
      <w:marLeft w:val="0"/>
      <w:marRight w:val="0"/>
      <w:marTop w:val="0"/>
      <w:marBottom w:val="0"/>
      <w:divBdr>
        <w:top w:val="none" w:sz="0" w:space="0" w:color="auto"/>
        <w:left w:val="none" w:sz="0" w:space="0" w:color="auto"/>
        <w:bottom w:val="none" w:sz="0" w:space="0" w:color="auto"/>
        <w:right w:val="none" w:sz="0" w:space="0" w:color="auto"/>
      </w:divBdr>
    </w:div>
    <w:div w:id="351959947">
      <w:bodyDiv w:val="1"/>
      <w:marLeft w:val="0"/>
      <w:marRight w:val="0"/>
      <w:marTop w:val="0"/>
      <w:marBottom w:val="0"/>
      <w:divBdr>
        <w:top w:val="none" w:sz="0" w:space="0" w:color="auto"/>
        <w:left w:val="none" w:sz="0" w:space="0" w:color="auto"/>
        <w:bottom w:val="none" w:sz="0" w:space="0" w:color="auto"/>
        <w:right w:val="none" w:sz="0" w:space="0" w:color="auto"/>
      </w:divBdr>
    </w:div>
    <w:div w:id="351997560">
      <w:bodyDiv w:val="1"/>
      <w:marLeft w:val="0"/>
      <w:marRight w:val="0"/>
      <w:marTop w:val="0"/>
      <w:marBottom w:val="0"/>
      <w:divBdr>
        <w:top w:val="none" w:sz="0" w:space="0" w:color="auto"/>
        <w:left w:val="none" w:sz="0" w:space="0" w:color="auto"/>
        <w:bottom w:val="none" w:sz="0" w:space="0" w:color="auto"/>
        <w:right w:val="none" w:sz="0" w:space="0" w:color="auto"/>
      </w:divBdr>
    </w:div>
    <w:div w:id="352072578">
      <w:bodyDiv w:val="1"/>
      <w:marLeft w:val="0"/>
      <w:marRight w:val="0"/>
      <w:marTop w:val="0"/>
      <w:marBottom w:val="0"/>
      <w:divBdr>
        <w:top w:val="none" w:sz="0" w:space="0" w:color="auto"/>
        <w:left w:val="none" w:sz="0" w:space="0" w:color="auto"/>
        <w:bottom w:val="none" w:sz="0" w:space="0" w:color="auto"/>
        <w:right w:val="none" w:sz="0" w:space="0" w:color="auto"/>
      </w:divBdr>
    </w:div>
    <w:div w:id="352078499">
      <w:bodyDiv w:val="1"/>
      <w:marLeft w:val="0"/>
      <w:marRight w:val="0"/>
      <w:marTop w:val="0"/>
      <w:marBottom w:val="0"/>
      <w:divBdr>
        <w:top w:val="none" w:sz="0" w:space="0" w:color="auto"/>
        <w:left w:val="none" w:sz="0" w:space="0" w:color="auto"/>
        <w:bottom w:val="none" w:sz="0" w:space="0" w:color="auto"/>
        <w:right w:val="none" w:sz="0" w:space="0" w:color="auto"/>
      </w:divBdr>
    </w:div>
    <w:div w:id="352612402">
      <w:bodyDiv w:val="1"/>
      <w:marLeft w:val="0"/>
      <w:marRight w:val="0"/>
      <w:marTop w:val="0"/>
      <w:marBottom w:val="0"/>
      <w:divBdr>
        <w:top w:val="none" w:sz="0" w:space="0" w:color="auto"/>
        <w:left w:val="none" w:sz="0" w:space="0" w:color="auto"/>
        <w:bottom w:val="none" w:sz="0" w:space="0" w:color="auto"/>
        <w:right w:val="none" w:sz="0" w:space="0" w:color="auto"/>
      </w:divBdr>
    </w:div>
    <w:div w:id="352801510">
      <w:bodyDiv w:val="1"/>
      <w:marLeft w:val="0"/>
      <w:marRight w:val="0"/>
      <w:marTop w:val="0"/>
      <w:marBottom w:val="0"/>
      <w:divBdr>
        <w:top w:val="none" w:sz="0" w:space="0" w:color="auto"/>
        <w:left w:val="none" w:sz="0" w:space="0" w:color="auto"/>
        <w:bottom w:val="none" w:sz="0" w:space="0" w:color="auto"/>
        <w:right w:val="none" w:sz="0" w:space="0" w:color="auto"/>
      </w:divBdr>
    </w:div>
    <w:div w:id="352810166">
      <w:bodyDiv w:val="1"/>
      <w:marLeft w:val="0"/>
      <w:marRight w:val="0"/>
      <w:marTop w:val="0"/>
      <w:marBottom w:val="0"/>
      <w:divBdr>
        <w:top w:val="none" w:sz="0" w:space="0" w:color="auto"/>
        <w:left w:val="none" w:sz="0" w:space="0" w:color="auto"/>
        <w:bottom w:val="none" w:sz="0" w:space="0" w:color="auto"/>
        <w:right w:val="none" w:sz="0" w:space="0" w:color="auto"/>
      </w:divBdr>
    </w:div>
    <w:div w:id="353003243">
      <w:bodyDiv w:val="1"/>
      <w:marLeft w:val="0"/>
      <w:marRight w:val="0"/>
      <w:marTop w:val="0"/>
      <w:marBottom w:val="0"/>
      <w:divBdr>
        <w:top w:val="none" w:sz="0" w:space="0" w:color="auto"/>
        <w:left w:val="none" w:sz="0" w:space="0" w:color="auto"/>
        <w:bottom w:val="none" w:sz="0" w:space="0" w:color="auto"/>
        <w:right w:val="none" w:sz="0" w:space="0" w:color="auto"/>
      </w:divBdr>
    </w:div>
    <w:div w:id="353069170">
      <w:bodyDiv w:val="1"/>
      <w:marLeft w:val="0"/>
      <w:marRight w:val="0"/>
      <w:marTop w:val="0"/>
      <w:marBottom w:val="0"/>
      <w:divBdr>
        <w:top w:val="none" w:sz="0" w:space="0" w:color="auto"/>
        <w:left w:val="none" w:sz="0" w:space="0" w:color="auto"/>
        <w:bottom w:val="none" w:sz="0" w:space="0" w:color="auto"/>
        <w:right w:val="none" w:sz="0" w:space="0" w:color="auto"/>
      </w:divBdr>
    </w:div>
    <w:div w:id="353699026">
      <w:bodyDiv w:val="1"/>
      <w:marLeft w:val="0"/>
      <w:marRight w:val="0"/>
      <w:marTop w:val="0"/>
      <w:marBottom w:val="0"/>
      <w:divBdr>
        <w:top w:val="none" w:sz="0" w:space="0" w:color="auto"/>
        <w:left w:val="none" w:sz="0" w:space="0" w:color="auto"/>
        <w:bottom w:val="none" w:sz="0" w:space="0" w:color="auto"/>
        <w:right w:val="none" w:sz="0" w:space="0" w:color="auto"/>
      </w:divBdr>
    </w:div>
    <w:div w:id="353850100">
      <w:bodyDiv w:val="1"/>
      <w:marLeft w:val="0"/>
      <w:marRight w:val="0"/>
      <w:marTop w:val="0"/>
      <w:marBottom w:val="0"/>
      <w:divBdr>
        <w:top w:val="none" w:sz="0" w:space="0" w:color="auto"/>
        <w:left w:val="none" w:sz="0" w:space="0" w:color="auto"/>
        <w:bottom w:val="none" w:sz="0" w:space="0" w:color="auto"/>
        <w:right w:val="none" w:sz="0" w:space="0" w:color="auto"/>
      </w:divBdr>
    </w:div>
    <w:div w:id="353962557">
      <w:bodyDiv w:val="1"/>
      <w:marLeft w:val="0"/>
      <w:marRight w:val="0"/>
      <w:marTop w:val="0"/>
      <w:marBottom w:val="0"/>
      <w:divBdr>
        <w:top w:val="none" w:sz="0" w:space="0" w:color="auto"/>
        <w:left w:val="none" w:sz="0" w:space="0" w:color="auto"/>
        <w:bottom w:val="none" w:sz="0" w:space="0" w:color="auto"/>
        <w:right w:val="none" w:sz="0" w:space="0" w:color="auto"/>
      </w:divBdr>
    </w:div>
    <w:div w:id="353966868">
      <w:bodyDiv w:val="1"/>
      <w:marLeft w:val="0"/>
      <w:marRight w:val="0"/>
      <w:marTop w:val="0"/>
      <w:marBottom w:val="0"/>
      <w:divBdr>
        <w:top w:val="none" w:sz="0" w:space="0" w:color="auto"/>
        <w:left w:val="none" w:sz="0" w:space="0" w:color="auto"/>
        <w:bottom w:val="none" w:sz="0" w:space="0" w:color="auto"/>
        <w:right w:val="none" w:sz="0" w:space="0" w:color="auto"/>
      </w:divBdr>
    </w:div>
    <w:div w:id="353967031">
      <w:bodyDiv w:val="1"/>
      <w:marLeft w:val="0"/>
      <w:marRight w:val="0"/>
      <w:marTop w:val="0"/>
      <w:marBottom w:val="0"/>
      <w:divBdr>
        <w:top w:val="none" w:sz="0" w:space="0" w:color="auto"/>
        <w:left w:val="none" w:sz="0" w:space="0" w:color="auto"/>
        <w:bottom w:val="none" w:sz="0" w:space="0" w:color="auto"/>
        <w:right w:val="none" w:sz="0" w:space="0" w:color="auto"/>
      </w:divBdr>
    </w:div>
    <w:div w:id="353969731">
      <w:bodyDiv w:val="1"/>
      <w:marLeft w:val="0"/>
      <w:marRight w:val="0"/>
      <w:marTop w:val="0"/>
      <w:marBottom w:val="0"/>
      <w:divBdr>
        <w:top w:val="none" w:sz="0" w:space="0" w:color="auto"/>
        <w:left w:val="none" w:sz="0" w:space="0" w:color="auto"/>
        <w:bottom w:val="none" w:sz="0" w:space="0" w:color="auto"/>
        <w:right w:val="none" w:sz="0" w:space="0" w:color="auto"/>
      </w:divBdr>
    </w:div>
    <w:div w:id="354115085">
      <w:bodyDiv w:val="1"/>
      <w:marLeft w:val="0"/>
      <w:marRight w:val="0"/>
      <w:marTop w:val="0"/>
      <w:marBottom w:val="0"/>
      <w:divBdr>
        <w:top w:val="none" w:sz="0" w:space="0" w:color="auto"/>
        <w:left w:val="none" w:sz="0" w:space="0" w:color="auto"/>
        <w:bottom w:val="none" w:sz="0" w:space="0" w:color="auto"/>
        <w:right w:val="none" w:sz="0" w:space="0" w:color="auto"/>
      </w:divBdr>
    </w:div>
    <w:div w:id="354157330">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619125">
      <w:bodyDiv w:val="1"/>
      <w:marLeft w:val="0"/>
      <w:marRight w:val="0"/>
      <w:marTop w:val="0"/>
      <w:marBottom w:val="0"/>
      <w:divBdr>
        <w:top w:val="none" w:sz="0" w:space="0" w:color="auto"/>
        <w:left w:val="none" w:sz="0" w:space="0" w:color="auto"/>
        <w:bottom w:val="none" w:sz="0" w:space="0" w:color="auto"/>
        <w:right w:val="none" w:sz="0" w:space="0" w:color="auto"/>
      </w:divBdr>
    </w:div>
    <w:div w:id="354620545">
      <w:bodyDiv w:val="1"/>
      <w:marLeft w:val="0"/>
      <w:marRight w:val="0"/>
      <w:marTop w:val="0"/>
      <w:marBottom w:val="0"/>
      <w:divBdr>
        <w:top w:val="none" w:sz="0" w:space="0" w:color="auto"/>
        <w:left w:val="none" w:sz="0" w:space="0" w:color="auto"/>
        <w:bottom w:val="none" w:sz="0" w:space="0" w:color="auto"/>
        <w:right w:val="none" w:sz="0" w:space="0" w:color="auto"/>
      </w:divBdr>
    </w:div>
    <w:div w:id="354698447">
      <w:bodyDiv w:val="1"/>
      <w:marLeft w:val="0"/>
      <w:marRight w:val="0"/>
      <w:marTop w:val="0"/>
      <w:marBottom w:val="0"/>
      <w:divBdr>
        <w:top w:val="none" w:sz="0" w:space="0" w:color="auto"/>
        <w:left w:val="none" w:sz="0" w:space="0" w:color="auto"/>
        <w:bottom w:val="none" w:sz="0" w:space="0" w:color="auto"/>
        <w:right w:val="none" w:sz="0" w:space="0" w:color="auto"/>
      </w:divBdr>
    </w:div>
    <w:div w:id="354963797">
      <w:bodyDiv w:val="1"/>
      <w:marLeft w:val="0"/>
      <w:marRight w:val="0"/>
      <w:marTop w:val="0"/>
      <w:marBottom w:val="0"/>
      <w:divBdr>
        <w:top w:val="none" w:sz="0" w:space="0" w:color="auto"/>
        <w:left w:val="none" w:sz="0" w:space="0" w:color="auto"/>
        <w:bottom w:val="none" w:sz="0" w:space="0" w:color="auto"/>
        <w:right w:val="none" w:sz="0" w:space="0" w:color="auto"/>
      </w:divBdr>
    </w:div>
    <w:div w:id="355273278">
      <w:bodyDiv w:val="1"/>
      <w:marLeft w:val="0"/>
      <w:marRight w:val="0"/>
      <w:marTop w:val="0"/>
      <w:marBottom w:val="0"/>
      <w:divBdr>
        <w:top w:val="none" w:sz="0" w:space="0" w:color="auto"/>
        <w:left w:val="none" w:sz="0" w:space="0" w:color="auto"/>
        <w:bottom w:val="none" w:sz="0" w:space="0" w:color="auto"/>
        <w:right w:val="none" w:sz="0" w:space="0" w:color="auto"/>
      </w:divBdr>
    </w:div>
    <w:div w:id="355347516">
      <w:bodyDiv w:val="1"/>
      <w:marLeft w:val="0"/>
      <w:marRight w:val="0"/>
      <w:marTop w:val="0"/>
      <w:marBottom w:val="0"/>
      <w:divBdr>
        <w:top w:val="none" w:sz="0" w:space="0" w:color="auto"/>
        <w:left w:val="none" w:sz="0" w:space="0" w:color="auto"/>
        <w:bottom w:val="none" w:sz="0" w:space="0" w:color="auto"/>
        <w:right w:val="none" w:sz="0" w:space="0" w:color="auto"/>
      </w:divBdr>
    </w:div>
    <w:div w:id="355472282">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541475">
      <w:bodyDiv w:val="1"/>
      <w:marLeft w:val="0"/>
      <w:marRight w:val="0"/>
      <w:marTop w:val="0"/>
      <w:marBottom w:val="0"/>
      <w:divBdr>
        <w:top w:val="none" w:sz="0" w:space="0" w:color="auto"/>
        <w:left w:val="none" w:sz="0" w:space="0" w:color="auto"/>
        <w:bottom w:val="none" w:sz="0" w:space="0" w:color="auto"/>
        <w:right w:val="none" w:sz="0" w:space="0" w:color="auto"/>
      </w:divBdr>
    </w:div>
    <w:div w:id="355666124">
      <w:bodyDiv w:val="1"/>
      <w:marLeft w:val="0"/>
      <w:marRight w:val="0"/>
      <w:marTop w:val="0"/>
      <w:marBottom w:val="0"/>
      <w:divBdr>
        <w:top w:val="none" w:sz="0" w:space="0" w:color="auto"/>
        <w:left w:val="none" w:sz="0" w:space="0" w:color="auto"/>
        <w:bottom w:val="none" w:sz="0" w:space="0" w:color="auto"/>
        <w:right w:val="none" w:sz="0" w:space="0" w:color="auto"/>
      </w:divBdr>
    </w:div>
    <w:div w:id="355691123">
      <w:bodyDiv w:val="1"/>
      <w:marLeft w:val="0"/>
      <w:marRight w:val="0"/>
      <w:marTop w:val="0"/>
      <w:marBottom w:val="0"/>
      <w:divBdr>
        <w:top w:val="none" w:sz="0" w:space="0" w:color="auto"/>
        <w:left w:val="none" w:sz="0" w:space="0" w:color="auto"/>
        <w:bottom w:val="none" w:sz="0" w:space="0" w:color="auto"/>
        <w:right w:val="none" w:sz="0" w:space="0" w:color="auto"/>
      </w:divBdr>
    </w:div>
    <w:div w:id="355691362">
      <w:bodyDiv w:val="1"/>
      <w:marLeft w:val="0"/>
      <w:marRight w:val="0"/>
      <w:marTop w:val="0"/>
      <w:marBottom w:val="0"/>
      <w:divBdr>
        <w:top w:val="none" w:sz="0" w:space="0" w:color="auto"/>
        <w:left w:val="none" w:sz="0" w:space="0" w:color="auto"/>
        <w:bottom w:val="none" w:sz="0" w:space="0" w:color="auto"/>
        <w:right w:val="none" w:sz="0" w:space="0" w:color="auto"/>
      </w:divBdr>
    </w:div>
    <w:div w:id="355735817">
      <w:bodyDiv w:val="1"/>
      <w:marLeft w:val="0"/>
      <w:marRight w:val="0"/>
      <w:marTop w:val="0"/>
      <w:marBottom w:val="0"/>
      <w:divBdr>
        <w:top w:val="none" w:sz="0" w:space="0" w:color="auto"/>
        <w:left w:val="none" w:sz="0" w:space="0" w:color="auto"/>
        <w:bottom w:val="none" w:sz="0" w:space="0" w:color="auto"/>
        <w:right w:val="none" w:sz="0" w:space="0" w:color="auto"/>
      </w:divBdr>
    </w:div>
    <w:div w:id="355741980">
      <w:bodyDiv w:val="1"/>
      <w:marLeft w:val="0"/>
      <w:marRight w:val="0"/>
      <w:marTop w:val="0"/>
      <w:marBottom w:val="0"/>
      <w:divBdr>
        <w:top w:val="none" w:sz="0" w:space="0" w:color="auto"/>
        <w:left w:val="none" w:sz="0" w:space="0" w:color="auto"/>
        <w:bottom w:val="none" w:sz="0" w:space="0" w:color="auto"/>
        <w:right w:val="none" w:sz="0" w:space="0" w:color="auto"/>
      </w:divBdr>
    </w:div>
    <w:div w:id="355926690">
      <w:bodyDiv w:val="1"/>
      <w:marLeft w:val="0"/>
      <w:marRight w:val="0"/>
      <w:marTop w:val="0"/>
      <w:marBottom w:val="0"/>
      <w:divBdr>
        <w:top w:val="none" w:sz="0" w:space="0" w:color="auto"/>
        <w:left w:val="none" w:sz="0" w:space="0" w:color="auto"/>
        <w:bottom w:val="none" w:sz="0" w:space="0" w:color="auto"/>
        <w:right w:val="none" w:sz="0" w:space="0" w:color="auto"/>
      </w:divBdr>
    </w:div>
    <w:div w:id="356005717">
      <w:bodyDiv w:val="1"/>
      <w:marLeft w:val="0"/>
      <w:marRight w:val="0"/>
      <w:marTop w:val="0"/>
      <w:marBottom w:val="0"/>
      <w:divBdr>
        <w:top w:val="none" w:sz="0" w:space="0" w:color="auto"/>
        <w:left w:val="none" w:sz="0" w:space="0" w:color="auto"/>
        <w:bottom w:val="none" w:sz="0" w:space="0" w:color="auto"/>
        <w:right w:val="none" w:sz="0" w:space="0" w:color="auto"/>
      </w:divBdr>
    </w:div>
    <w:div w:id="356007889">
      <w:bodyDiv w:val="1"/>
      <w:marLeft w:val="0"/>
      <w:marRight w:val="0"/>
      <w:marTop w:val="0"/>
      <w:marBottom w:val="0"/>
      <w:divBdr>
        <w:top w:val="none" w:sz="0" w:space="0" w:color="auto"/>
        <w:left w:val="none" w:sz="0" w:space="0" w:color="auto"/>
        <w:bottom w:val="none" w:sz="0" w:space="0" w:color="auto"/>
        <w:right w:val="none" w:sz="0" w:space="0" w:color="auto"/>
      </w:divBdr>
    </w:div>
    <w:div w:id="356011197">
      <w:bodyDiv w:val="1"/>
      <w:marLeft w:val="0"/>
      <w:marRight w:val="0"/>
      <w:marTop w:val="0"/>
      <w:marBottom w:val="0"/>
      <w:divBdr>
        <w:top w:val="none" w:sz="0" w:space="0" w:color="auto"/>
        <w:left w:val="none" w:sz="0" w:space="0" w:color="auto"/>
        <w:bottom w:val="none" w:sz="0" w:space="0" w:color="auto"/>
        <w:right w:val="none" w:sz="0" w:space="0" w:color="auto"/>
      </w:divBdr>
    </w:div>
    <w:div w:id="356152676">
      <w:bodyDiv w:val="1"/>
      <w:marLeft w:val="0"/>
      <w:marRight w:val="0"/>
      <w:marTop w:val="0"/>
      <w:marBottom w:val="0"/>
      <w:divBdr>
        <w:top w:val="none" w:sz="0" w:space="0" w:color="auto"/>
        <w:left w:val="none" w:sz="0" w:space="0" w:color="auto"/>
        <w:bottom w:val="none" w:sz="0" w:space="0" w:color="auto"/>
        <w:right w:val="none" w:sz="0" w:space="0" w:color="auto"/>
      </w:divBdr>
    </w:div>
    <w:div w:id="356394598">
      <w:bodyDiv w:val="1"/>
      <w:marLeft w:val="0"/>
      <w:marRight w:val="0"/>
      <w:marTop w:val="0"/>
      <w:marBottom w:val="0"/>
      <w:divBdr>
        <w:top w:val="none" w:sz="0" w:space="0" w:color="auto"/>
        <w:left w:val="none" w:sz="0" w:space="0" w:color="auto"/>
        <w:bottom w:val="none" w:sz="0" w:space="0" w:color="auto"/>
        <w:right w:val="none" w:sz="0" w:space="0" w:color="auto"/>
      </w:divBdr>
    </w:div>
    <w:div w:id="356851169">
      <w:bodyDiv w:val="1"/>
      <w:marLeft w:val="0"/>
      <w:marRight w:val="0"/>
      <w:marTop w:val="0"/>
      <w:marBottom w:val="0"/>
      <w:divBdr>
        <w:top w:val="none" w:sz="0" w:space="0" w:color="auto"/>
        <w:left w:val="none" w:sz="0" w:space="0" w:color="auto"/>
        <w:bottom w:val="none" w:sz="0" w:space="0" w:color="auto"/>
        <w:right w:val="none" w:sz="0" w:space="0" w:color="auto"/>
      </w:divBdr>
    </w:div>
    <w:div w:id="356855131">
      <w:bodyDiv w:val="1"/>
      <w:marLeft w:val="0"/>
      <w:marRight w:val="0"/>
      <w:marTop w:val="0"/>
      <w:marBottom w:val="0"/>
      <w:divBdr>
        <w:top w:val="none" w:sz="0" w:space="0" w:color="auto"/>
        <w:left w:val="none" w:sz="0" w:space="0" w:color="auto"/>
        <w:bottom w:val="none" w:sz="0" w:space="0" w:color="auto"/>
        <w:right w:val="none" w:sz="0" w:space="0" w:color="auto"/>
      </w:divBdr>
    </w:div>
    <w:div w:id="356859442">
      <w:bodyDiv w:val="1"/>
      <w:marLeft w:val="0"/>
      <w:marRight w:val="0"/>
      <w:marTop w:val="0"/>
      <w:marBottom w:val="0"/>
      <w:divBdr>
        <w:top w:val="none" w:sz="0" w:space="0" w:color="auto"/>
        <w:left w:val="none" w:sz="0" w:space="0" w:color="auto"/>
        <w:bottom w:val="none" w:sz="0" w:space="0" w:color="auto"/>
        <w:right w:val="none" w:sz="0" w:space="0" w:color="auto"/>
      </w:divBdr>
    </w:div>
    <w:div w:id="357003312">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571">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202922">
      <w:bodyDiv w:val="1"/>
      <w:marLeft w:val="0"/>
      <w:marRight w:val="0"/>
      <w:marTop w:val="0"/>
      <w:marBottom w:val="0"/>
      <w:divBdr>
        <w:top w:val="none" w:sz="0" w:space="0" w:color="auto"/>
        <w:left w:val="none" w:sz="0" w:space="0" w:color="auto"/>
        <w:bottom w:val="none" w:sz="0" w:space="0" w:color="auto"/>
        <w:right w:val="none" w:sz="0" w:space="0" w:color="auto"/>
      </w:divBdr>
    </w:div>
    <w:div w:id="357243208">
      <w:bodyDiv w:val="1"/>
      <w:marLeft w:val="0"/>
      <w:marRight w:val="0"/>
      <w:marTop w:val="0"/>
      <w:marBottom w:val="0"/>
      <w:divBdr>
        <w:top w:val="none" w:sz="0" w:space="0" w:color="auto"/>
        <w:left w:val="none" w:sz="0" w:space="0" w:color="auto"/>
        <w:bottom w:val="none" w:sz="0" w:space="0" w:color="auto"/>
        <w:right w:val="none" w:sz="0" w:space="0" w:color="auto"/>
      </w:divBdr>
    </w:div>
    <w:div w:id="357391009">
      <w:bodyDiv w:val="1"/>
      <w:marLeft w:val="0"/>
      <w:marRight w:val="0"/>
      <w:marTop w:val="0"/>
      <w:marBottom w:val="0"/>
      <w:divBdr>
        <w:top w:val="none" w:sz="0" w:space="0" w:color="auto"/>
        <w:left w:val="none" w:sz="0" w:space="0" w:color="auto"/>
        <w:bottom w:val="none" w:sz="0" w:space="0" w:color="auto"/>
        <w:right w:val="none" w:sz="0" w:space="0" w:color="auto"/>
      </w:divBdr>
    </w:div>
    <w:div w:id="357463664">
      <w:bodyDiv w:val="1"/>
      <w:marLeft w:val="0"/>
      <w:marRight w:val="0"/>
      <w:marTop w:val="0"/>
      <w:marBottom w:val="0"/>
      <w:divBdr>
        <w:top w:val="none" w:sz="0" w:space="0" w:color="auto"/>
        <w:left w:val="none" w:sz="0" w:space="0" w:color="auto"/>
        <w:bottom w:val="none" w:sz="0" w:space="0" w:color="auto"/>
        <w:right w:val="none" w:sz="0" w:space="0" w:color="auto"/>
      </w:divBdr>
    </w:div>
    <w:div w:id="357463731">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7586657">
      <w:bodyDiv w:val="1"/>
      <w:marLeft w:val="0"/>
      <w:marRight w:val="0"/>
      <w:marTop w:val="0"/>
      <w:marBottom w:val="0"/>
      <w:divBdr>
        <w:top w:val="none" w:sz="0" w:space="0" w:color="auto"/>
        <w:left w:val="none" w:sz="0" w:space="0" w:color="auto"/>
        <w:bottom w:val="none" w:sz="0" w:space="0" w:color="auto"/>
        <w:right w:val="none" w:sz="0" w:space="0" w:color="auto"/>
      </w:divBdr>
    </w:div>
    <w:div w:id="358358193">
      <w:bodyDiv w:val="1"/>
      <w:marLeft w:val="0"/>
      <w:marRight w:val="0"/>
      <w:marTop w:val="0"/>
      <w:marBottom w:val="0"/>
      <w:divBdr>
        <w:top w:val="none" w:sz="0" w:space="0" w:color="auto"/>
        <w:left w:val="none" w:sz="0" w:space="0" w:color="auto"/>
        <w:bottom w:val="none" w:sz="0" w:space="0" w:color="auto"/>
        <w:right w:val="none" w:sz="0" w:space="0" w:color="auto"/>
      </w:divBdr>
    </w:div>
    <w:div w:id="358431480">
      <w:bodyDiv w:val="1"/>
      <w:marLeft w:val="0"/>
      <w:marRight w:val="0"/>
      <w:marTop w:val="0"/>
      <w:marBottom w:val="0"/>
      <w:divBdr>
        <w:top w:val="none" w:sz="0" w:space="0" w:color="auto"/>
        <w:left w:val="none" w:sz="0" w:space="0" w:color="auto"/>
        <w:bottom w:val="none" w:sz="0" w:space="0" w:color="auto"/>
        <w:right w:val="none" w:sz="0" w:space="0" w:color="auto"/>
      </w:divBdr>
    </w:div>
    <w:div w:id="358431869">
      <w:bodyDiv w:val="1"/>
      <w:marLeft w:val="0"/>
      <w:marRight w:val="0"/>
      <w:marTop w:val="0"/>
      <w:marBottom w:val="0"/>
      <w:divBdr>
        <w:top w:val="none" w:sz="0" w:space="0" w:color="auto"/>
        <w:left w:val="none" w:sz="0" w:space="0" w:color="auto"/>
        <w:bottom w:val="none" w:sz="0" w:space="0" w:color="auto"/>
        <w:right w:val="none" w:sz="0" w:space="0" w:color="auto"/>
      </w:divBdr>
    </w:div>
    <w:div w:id="358511858">
      <w:bodyDiv w:val="1"/>
      <w:marLeft w:val="0"/>
      <w:marRight w:val="0"/>
      <w:marTop w:val="0"/>
      <w:marBottom w:val="0"/>
      <w:divBdr>
        <w:top w:val="none" w:sz="0" w:space="0" w:color="auto"/>
        <w:left w:val="none" w:sz="0" w:space="0" w:color="auto"/>
        <w:bottom w:val="none" w:sz="0" w:space="0" w:color="auto"/>
        <w:right w:val="none" w:sz="0" w:space="0" w:color="auto"/>
      </w:divBdr>
    </w:div>
    <w:div w:id="358747660">
      <w:bodyDiv w:val="1"/>
      <w:marLeft w:val="0"/>
      <w:marRight w:val="0"/>
      <w:marTop w:val="0"/>
      <w:marBottom w:val="0"/>
      <w:divBdr>
        <w:top w:val="none" w:sz="0" w:space="0" w:color="auto"/>
        <w:left w:val="none" w:sz="0" w:space="0" w:color="auto"/>
        <w:bottom w:val="none" w:sz="0" w:space="0" w:color="auto"/>
        <w:right w:val="none" w:sz="0" w:space="0" w:color="auto"/>
      </w:divBdr>
    </w:div>
    <w:div w:id="358819720">
      <w:bodyDiv w:val="1"/>
      <w:marLeft w:val="0"/>
      <w:marRight w:val="0"/>
      <w:marTop w:val="0"/>
      <w:marBottom w:val="0"/>
      <w:divBdr>
        <w:top w:val="none" w:sz="0" w:space="0" w:color="auto"/>
        <w:left w:val="none" w:sz="0" w:space="0" w:color="auto"/>
        <w:bottom w:val="none" w:sz="0" w:space="0" w:color="auto"/>
        <w:right w:val="none" w:sz="0" w:space="0" w:color="auto"/>
      </w:divBdr>
    </w:div>
    <w:div w:id="358968002">
      <w:bodyDiv w:val="1"/>
      <w:marLeft w:val="0"/>
      <w:marRight w:val="0"/>
      <w:marTop w:val="0"/>
      <w:marBottom w:val="0"/>
      <w:divBdr>
        <w:top w:val="none" w:sz="0" w:space="0" w:color="auto"/>
        <w:left w:val="none" w:sz="0" w:space="0" w:color="auto"/>
        <w:bottom w:val="none" w:sz="0" w:space="0" w:color="auto"/>
        <w:right w:val="none" w:sz="0" w:space="0" w:color="auto"/>
      </w:divBdr>
    </w:div>
    <w:div w:id="359086908">
      <w:bodyDiv w:val="1"/>
      <w:marLeft w:val="0"/>
      <w:marRight w:val="0"/>
      <w:marTop w:val="0"/>
      <w:marBottom w:val="0"/>
      <w:divBdr>
        <w:top w:val="none" w:sz="0" w:space="0" w:color="auto"/>
        <w:left w:val="none" w:sz="0" w:space="0" w:color="auto"/>
        <w:bottom w:val="none" w:sz="0" w:space="0" w:color="auto"/>
        <w:right w:val="none" w:sz="0" w:space="0" w:color="auto"/>
      </w:divBdr>
    </w:div>
    <w:div w:id="359208548">
      <w:bodyDiv w:val="1"/>
      <w:marLeft w:val="0"/>
      <w:marRight w:val="0"/>
      <w:marTop w:val="0"/>
      <w:marBottom w:val="0"/>
      <w:divBdr>
        <w:top w:val="none" w:sz="0" w:space="0" w:color="auto"/>
        <w:left w:val="none" w:sz="0" w:space="0" w:color="auto"/>
        <w:bottom w:val="none" w:sz="0" w:space="0" w:color="auto"/>
        <w:right w:val="none" w:sz="0" w:space="0" w:color="auto"/>
      </w:divBdr>
    </w:div>
    <w:div w:id="359210962">
      <w:bodyDiv w:val="1"/>
      <w:marLeft w:val="0"/>
      <w:marRight w:val="0"/>
      <w:marTop w:val="0"/>
      <w:marBottom w:val="0"/>
      <w:divBdr>
        <w:top w:val="none" w:sz="0" w:space="0" w:color="auto"/>
        <w:left w:val="none" w:sz="0" w:space="0" w:color="auto"/>
        <w:bottom w:val="none" w:sz="0" w:space="0" w:color="auto"/>
        <w:right w:val="none" w:sz="0" w:space="0" w:color="auto"/>
      </w:divBdr>
    </w:div>
    <w:div w:id="359598038">
      <w:bodyDiv w:val="1"/>
      <w:marLeft w:val="0"/>
      <w:marRight w:val="0"/>
      <w:marTop w:val="0"/>
      <w:marBottom w:val="0"/>
      <w:divBdr>
        <w:top w:val="none" w:sz="0" w:space="0" w:color="auto"/>
        <w:left w:val="none" w:sz="0" w:space="0" w:color="auto"/>
        <w:bottom w:val="none" w:sz="0" w:space="0" w:color="auto"/>
        <w:right w:val="none" w:sz="0" w:space="0" w:color="auto"/>
      </w:divBdr>
    </w:div>
    <w:div w:id="359622022">
      <w:bodyDiv w:val="1"/>
      <w:marLeft w:val="0"/>
      <w:marRight w:val="0"/>
      <w:marTop w:val="0"/>
      <w:marBottom w:val="0"/>
      <w:divBdr>
        <w:top w:val="none" w:sz="0" w:space="0" w:color="auto"/>
        <w:left w:val="none" w:sz="0" w:space="0" w:color="auto"/>
        <w:bottom w:val="none" w:sz="0" w:space="0" w:color="auto"/>
        <w:right w:val="none" w:sz="0" w:space="0" w:color="auto"/>
      </w:divBdr>
    </w:div>
    <w:div w:id="360014765">
      <w:bodyDiv w:val="1"/>
      <w:marLeft w:val="0"/>
      <w:marRight w:val="0"/>
      <w:marTop w:val="0"/>
      <w:marBottom w:val="0"/>
      <w:divBdr>
        <w:top w:val="none" w:sz="0" w:space="0" w:color="auto"/>
        <w:left w:val="none" w:sz="0" w:space="0" w:color="auto"/>
        <w:bottom w:val="none" w:sz="0" w:space="0" w:color="auto"/>
        <w:right w:val="none" w:sz="0" w:space="0" w:color="auto"/>
      </w:divBdr>
    </w:div>
    <w:div w:id="360059755">
      <w:bodyDiv w:val="1"/>
      <w:marLeft w:val="0"/>
      <w:marRight w:val="0"/>
      <w:marTop w:val="0"/>
      <w:marBottom w:val="0"/>
      <w:divBdr>
        <w:top w:val="none" w:sz="0" w:space="0" w:color="auto"/>
        <w:left w:val="none" w:sz="0" w:space="0" w:color="auto"/>
        <w:bottom w:val="none" w:sz="0" w:space="0" w:color="auto"/>
        <w:right w:val="none" w:sz="0" w:space="0" w:color="auto"/>
      </w:divBdr>
    </w:div>
    <w:div w:id="360202267">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283145">
      <w:bodyDiv w:val="1"/>
      <w:marLeft w:val="0"/>
      <w:marRight w:val="0"/>
      <w:marTop w:val="0"/>
      <w:marBottom w:val="0"/>
      <w:divBdr>
        <w:top w:val="none" w:sz="0" w:space="0" w:color="auto"/>
        <w:left w:val="none" w:sz="0" w:space="0" w:color="auto"/>
        <w:bottom w:val="none" w:sz="0" w:space="0" w:color="auto"/>
        <w:right w:val="none" w:sz="0" w:space="0" w:color="auto"/>
      </w:divBdr>
    </w:div>
    <w:div w:id="360397760">
      <w:bodyDiv w:val="1"/>
      <w:marLeft w:val="0"/>
      <w:marRight w:val="0"/>
      <w:marTop w:val="0"/>
      <w:marBottom w:val="0"/>
      <w:divBdr>
        <w:top w:val="none" w:sz="0" w:space="0" w:color="auto"/>
        <w:left w:val="none" w:sz="0" w:space="0" w:color="auto"/>
        <w:bottom w:val="none" w:sz="0" w:space="0" w:color="auto"/>
        <w:right w:val="none" w:sz="0" w:space="0" w:color="auto"/>
      </w:divBdr>
    </w:div>
    <w:div w:id="360598143">
      <w:bodyDiv w:val="1"/>
      <w:marLeft w:val="0"/>
      <w:marRight w:val="0"/>
      <w:marTop w:val="0"/>
      <w:marBottom w:val="0"/>
      <w:divBdr>
        <w:top w:val="none" w:sz="0" w:space="0" w:color="auto"/>
        <w:left w:val="none" w:sz="0" w:space="0" w:color="auto"/>
        <w:bottom w:val="none" w:sz="0" w:space="0" w:color="auto"/>
        <w:right w:val="none" w:sz="0" w:space="0" w:color="auto"/>
      </w:divBdr>
    </w:div>
    <w:div w:id="360789131">
      <w:bodyDiv w:val="1"/>
      <w:marLeft w:val="0"/>
      <w:marRight w:val="0"/>
      <w:marTop w:val="0"/>
      <w:marBottom w:val="0"/>
      <w:divBdr>
        <w:top w:val="none" w:sz="0" w:space="0" w:color="auto"/>
        <w:left w:val="none" w:sz="0" w:space="0" w:color="auto"/>
        <w:bottom w:val="none" w:sz="0" w:space="0" w:color="auto"/>
        <w:right w:val="none" w:sz="0" w:space="0" w:color="auto"/>
      </w:divBdr>
    </w:div>
    <w:div w:id="360858697">
      <w:bodyDiv w:val="1"/>
      <w:marLeft w:val="0"/>
      <w:marRight w:val="0"/>
      <w:marTop w:val="0"/>
      <w:marBottom w:val="0"/>
      <w:divBdr>
        <w:top w:val="none" w:sz="0" w:space="0" w:color="auto"/>
        <w:left w:val="none" w:sz="0" w:space="0" w:color="auto"/>
        <w:bottom w:val="none" w:sz="0" w:space="0" w:color="auto"/>
        <w:right w:val="none" w:sz="0" w:space="0" w:color="auto"/>
      </w:divBdr>
    </w:div>
    <w:div w:id="360908295">
      <w:bodyDiv w:val="1"/>
      <w:marLeft w:val="0"/>
      <w:marRight w:val="0"/>
      <w:marTop w:val="0"/>
      <w:marBottom w:val="0"/>
      <w:divBdr>
        <w:top w:val="none" w:sz="0" w:space="0" w:color="auto"/>
        <w:left w:val="none" w:sz="0" w:space="0" w:color="auto"/>
        <w:bottom w:val="none" w:sz="0" w:space="0" w:color="auto"/>
        <w:right w:val="none" w:sz="0" w:space="0" w:color="auto"/>
      </w:divBdr>
    </w:div>
    <w:div w:id="360978678">
      <w:bodyDiv w:val="1"/>
      <w:marLeft w:val="0"/>
      <w:marRight w:val="0"/>
      <w:marTop w:val="0"/>
      <w:marBottom w:val="0"/>
      <w:divBdr>
        <w:top w:val="none" w:sz="0" w:space="0" w:color="auto"/>
        <w:left w:val="none" w:sz="0" w:space="0" w:color="auto"/>
        <w:bottom w:val="none" w:sz="0" w:space="0" w:color="auto"/>
        <w:right w:val="none" w:sz="0" w:space="0" w:color="auto"/>
      </w:divBdr>
    </w:div>
    <w:div w:id="361321144">
      <w:bodyDiv w:val="1"/>
      <w:marLeft w:val="0"/>
      <w:marRight w:val="0"/>
      <w:marTop w:val="0"/>
      <w:marBottom w:val="0"/>
      <w:divBdr>
        <w:top w:val="none" w:sz="0" w:space="0" w:color="auto"/>
        <w:left w:val="none" w:sz="0" w:space="0" w:color="auto"/>
        <w:bottom w:val="none" w:sz="0" w:space="0" w:color="auto"/>
        <w:right w:val="none" w:sz="0" w:space="0" w:color="auto"/>
      </w:divBdr>
    </w:div>
    <w:div w:id="361325130">
      <w:bodyDiv w:val="1"/>
      <w:marLeft w:val="0"/>
      <w:marRight w:val="0"/>
      <w:marTop w:val="0"/>
      <w:marBottom w:val="0"/>
      <w:divBdr>
        <w:top w:val="none" w:sz="0" w:space="0" w:color="auto"/>
        <w:left w:val="none" w:sz="0" w:space="0" w:color="auto"/>
        <w:bottom w:val="none" w:sz="0" w:space="0" w:color="auto"/>
        <w:right w:val="none" w:sz="0" w:space="0" w:color="auto"/>
      </w:divBdr>
    </w:div>
    <w:div w:id="361370609">
      <w:bodyDiv w:val="1"/>
      <w:marLeft w:val="0"/>
      <w:marRight w:val="0"/>
      <w:marTop w:val="0"/>
      <w:marBottom w:val="0"/>
      <w:divBdr>
        <w:top w:val="none" w:sz="0" w:space="0" w:color="auto"/>
        <w:left w:val="none" w:sz="0" w:space="0" w:color="auto"/>
        <w:bottom w:val="none" w:sz="0" w:space="0" w:color="auto"/>
        <w:right w:val="none" w:sz="0" w:space="0" w:color="auto"/>
      </w:divBdr>
    </w:div>
    <w:div w:id="361395753">
      <w:bodyDiv w:val="1"/>
      <w:marLeft w:val="0"/>
      <w:marRight w:val="0"/>
      <w:marTop w:val="0"/>
      <w:marBottom w:val="0"/>
      <w:divBdr>
        <w:top w:val="none" w:sz="0" w:space="0" w:color="auto"/>
        <w:left w:val="none" w:sz="0" w:space="0" w:color="auto"/>
        <w:bottom w:val="none" w:sz="0" w:space="0" w:color="auto"/>
        <w:right w:val="none" w:sz="0" w:space="0" w:color="auto"/>
      </w:divBdr>
    </w:div>
    <w:div w:id="361514137">
      <w:bodyDiv w:val="1"/>
      <w:marLeft w:val="0"/>
      <w:marRight w:val="0"/>
      <w:marTop w:val="0"/>
      <w:marBottom w:val="0"/>
      <w:divBdr>
        <w:top w:val="none" w:sz="0" w:space="0" w:color="auto"/>
        <w:left w:val="none" w:sz="0" w:space="0" w:color="auto"/>
        <w:bottom w:val="none" w:sz="0" w:space="0" w:color="auto"/>
        <w:right w:val="none" w:sz="0" w:space="0" w:color="auto"/>
      </w:divBdr>
    </w:div>
    <w:div w:id="361590730">
      <w:bodyDiv w:val="1"/>
      <w:marLeft w:val="0"/>
      <w:marRight w:val="0"/>
      <w:marTop w:val="0"/>
      <w:marBottom w:val="0"/>
      <w:divBdr>
        <w:top w:val="none" w:sz="0" w:space="0" w:color="auto"/>
        <w:left w:val="none" w:sz="0" w:space="0" w:color="auto"/>
        <w:bottom w:val="none" w:sz="0" w:space="0" w:color="auto"/>
        <w:right w:val="none" w:sz="0" w:space="0" w:color="auto"/>
      </w:divBdr>
    </w:div>
    <w:div w:id="361637989">
      <w:bodyDiv w:val="1"/>
      <w:marLeft w:val="0"/>
      <w:marRight w:val="0"/>
      <w:marTop w:val="0"/>
      <w:marBottom w:val="0"/>
      <w:divBdr>
        <w:top w:val="none" w:sz="0" w:space="0" w:color="auto"/>
        <w:left w:val="none" w:sz="0" w:space="0" w:color="auto"/>
        <w:bottom w:val="none" w:sz="0" w:space="0" w:color="auto"/>
        <w:right w:val="none" w:sz="0" w:space="0" w:color="auto"/>
      </w:divBdr>
    </w:div>
    <w:div w:id="361707309">
      <w:bodyDiv w:val="1"/>
      <w:marLeft w:val="0"/>
      <w:marRight w:val="0"/>
      <w:marTop w:val="0"/>
      <w:marBottom w:val="0"/>
      <w:divBdr>
        <w:top w:val="none" w:sz="0" w:space="0" w:color="auto"/>
        <w:left w:val="none" w:sz="0" w:space="0" w:color="auto"/>
        <w:bottom w:val="none" w:sz="0" w:space="0" w:color="auto"/>
        <w:right w:val="none" w:sz="0" w:space="0" w:color="auto"/>
      </w:divBdr>
    </w:div>
    <w:div w:id="361905451">
      <w:bodyDiv w:val="1"/>
      <w:marLeft w:val="0"/>
      <w:marRight w:val="0"/>
      <w:marTop w:val="0"/>
      <w:marBottom w:val="0"/>
      <w:divBdr>
        <w:top w:val="none" w:sz="0" w:space="0" w:color="auto"/>
        <w:left w:val="none" w:sz="0" w:space="0" w:color="auto"/>
        <w:bottom w:val="none" w:sz="0" w:space="0" w:color="auto"/>
        <w:right w:val="none" w:sz="0" w:space="0" w:color="auto"/>
      </w:divBdr>
    </w:div>
    <w:div w:id="361906561">
      <w:bodyDiv w:val="1"/>
      <w:marLeft w:val="0"/>
      <w:marRight w:val="0"/>
      <w:marTop w:val="0"/>
      <w:marBottom w:val="0"/>
      <w:divBdr>
        <w:top w:val="none" w:sz="0" w:space="0" w:color="auto"/>
        <w:left w:val="none" w:sz="0" w:space="0" w:color="auto"/>
        <w:bottom w:val="none" w:sz="0" w:space="0" w:color="auto"/>
        <w:right w:val="none" w:sz="0" w:space="0" w:color="auto"/>
      </w:divBdr>
    </w:div>
    <w:div w:id="362050188">
      <w:bodyDiv w:val="1"/>
      <w:marLeft w:val="0"/>
      <w:marRight w:val="0"/>
      <w:marTop w:val="0"/>
      <w:marBottom w:val="0"/>
      <w:divBdr>
        <w:top w:val="none" w:sz="0" w:space="0" w:color="auto"/>
        <w:left w:val="none" w:sz="0" w:space="0" w:color="auto"/>
        <w:bottom w:val="none" w:sz="0" w:space="0" w:color="auto"/>
        <w:right w:val="none" w:sz="0" w:space="0" w:color="auto"/>
      </w:divBdr>
    </w:div>
    <w:div w:id="362093766">
      <w:bodyDiv w:val="1"/>
      <w:marLeft w:val="0"/>
      <w:marRight w:val="0"/>
      <w:marTop w:val="0"/>
      <w:marBottom w:val="0"/>
      <w:divBdr>
        <w:top w:val="none" w:sz="0" w:space="0" w:color="auto"/>
        <w:left w:val="none" w:sz="0" w:space="0" w:color="auto"/>
        <w:bottom w:val="none" w:sz="0" w:space="0" w:color="auto"/>
        <w:right w:val="none" w:sz="0" w:space="0" w:color="auto"/>
      </w:divBdr>
    </w:div>
    <w:div w:id="362094577">
      <w:bodyDiv w:val="1"/>
      <w:marLeft w:val="0"/>
      <w:marRight w:val="0"/>
      <w:marTop w:val="0"/>
      <w:marBottom w:val="0"/>
      <w:divBdr>
        <w:top w:val="none" w:sz="0" w:space="0" w:color="auto"/>
        <w:left w:val="none" w:sz="0" w:space="0" w:color="auto"/>
        <w:bottom w:val="none" w:sz="0" w:space="0" w:color="auto"/>
        <w:right w:val="none" w:sz="0" w:space="0" w:color="auto"/>
      </w:divBdr>
    </w:div>
    <w:div w:id="362636164">
      <w:bodyDiv w:val="1"/>
      <w:marLeft w:val="0"/>
      <w:marRight w:val="0"/>
      <w:marTop w:val="0"/>
      <w:marBottom w:val="0"/>
      <w:divBdr>
        <w:top w:val="none" w:sz="0" w:space="0" w:color="auto"/>
        <w:left w:val="none" w:sz="0" w:space="0" w:color="auto"/>
        <w:bottom w:val="none" w:sz="0" w:space="0" w:color="auto"/>
        <w:right w:val="none" w:sz="0" w:space="0" w:color="auto"/>
      </w:divBdr>
    </w:div>
    <w:div w:id="362676261">
      <w:bodyDiv w:val="1"/>
      <w:marLeft w:val="0"/>
      <w:marRight w:val="0"/>
      <w:marTop w:val="0"/>
      <w:marBottom w:val="0"/>
      <w:divBdr>
        <w:top w:val="none" w:sz="0" w:space="0" w:color="auto"/>
        <w:left w:val="none" w:sz="0" w:space="0" w:color="auto"/>
        <w:bottom w:val="none" w:sz="0" w:space="0" w:color="auto"/>
        <w:right w:val="none" w:sz="0" w:space="0" w:color="auto"/>
      </w:divBdr>
    </w:div>
    <w:div w:id="362677624">
      <w:bodyDiv w:val="1"/>
      <w:marLeft w:val="0"/>
      <w:marRight w:val="0"/>
      <w:marTop w:val="0"/>
      <w:marBottom w:val="0"/>
      <w:divBdr>
        <w:top w:val="none" w:sz="0" w:space="0" w:color="auto"/>
        <w:left w:val="none" w:sz="0" w:space="0" w:color="auto"/>
        <w:bottom w:val="none" w:sz="0" w:space="0" w:color="auto"/>
        <w:right w:val="none" w:sz="0" w:space="0" w:color="auto"/>
      </w:divBdr>
    </w:div>
    <w:div w:id="362680831">
      <w:bodyDiv w:val="1"/>
      <w:marLeft w:val="0"/>
      <w:marRight w:val="0"/>
      <w:marTop w:val="0"/>
      <w:marBottom w:val="0"/>
      <w:divBdr>
        <w:top w:val="none" w:sz="0" w:space="0" w:color="auto"/>
        <w:left w:val="none" w:sz="0" w:space="0" w:color="auto"/>
        <w:bottom w:val="none" w:sz="0" w:space="0" w:color="auto"/>
        <w:right w:val="none" w:sz="0" w:space="0" w:color="auto"/>
      </w:divBdr>
    </w:div>
    <w:div w:id="362750157">
      <w:bodyDiv w:val="1"/>
      <w:marLeft w:val="0"/>
      <w:marRight w:val="0"/>
      <w:marTop w:val="0"/>
      <w:marBottom w:val="0"/>
      <w:divBdr>
        <w:top w:val="none" w:sz="0" w:space="0" w:color="auto"/>
        <w:left w:val="none" w:sz="0" w:space="0" w:color="auto"/>
        <w:bottom w:val="none" w:sz="0" w:space="0" w:color="auto"/>
        <w:right w:val="none" w:sz="0" w:space="0" w:color="auto"/>
      </w:divBdr>
    </w:div>
    <w:div w:id="362751372">
      <w:bodyDiv w:val="1"/>
      <w:marLeft w:val="0"/>
      <w:marRight w:val="0"/>
      <w:marTop w:val="0"/>
      <w:marBottom w:val="0"/>
      <w:divBdr>
        <w:top w:val="none" w:sz="0" w:space="0" w:color="auto"/>
        <w:left w:val="none" w:sz="0" w:space="0" w:color="auto"/>
        <w:bottom w:val="none" w:sz="0" w:space="0" w:color="auto"/>
        <w:right w:val="none" w:sz="0" w:space="0" w:color="auto"/>
      </w:divBdr>
    </w:div>
    <w:div w:id="362872931">
      <w:bodyDiv w:val="1"/>
      <w:marLeft w:val="0"/>
      <w:marRight w:val="0"/>
      <w:marTop w:val="0"/>
      <w:marBottom w:val="0"/>
      <w:divBdr>
        <w:top w:val="none" w:sz="0" w:space="0" w:color="auto"/>
        <w:left w:val="none" w:sz="0" w:space="0" w:color="auto"/>
        <w:bottom w:val="none" w:sz="0" w:space="0" w:color="auto"/>
        <w:right w:val="none" w:sz="0" w:space="0" w:color="auto"/>
      </w:divBdr>
    </w:div>
    <w:div w:id="363018145">
      <w:bodyDiv w:val="1"/>
      <w:marLeft w:val="0"/>
      <w:marRight w:val="0"/>
      <w:marTop w:val="0"/>
      <w:marBottom w:val="0"/>
      <w:divBdr>
        <w:top w:val="none" w:sz="0" w:space="0" w:color="auto"/>
        <w:left w:val="none" w:sz="0" w:space="0" w:color="auto"/>
        <w:bottom w:val="none" w:sz="0" w:space="0" w:color="auto"/>
        <w:right w:val="none" w:sz="0" w:space="0" w:color="auto"/>
      </w:divBdr>
    </w:div>
    <w:div w:id="363099812">
      <w:bodyDiv w:val="1"/>
      <w:marLeft w:val="0"/>
      <w:marRight w:val="0"/>
      <w:marTop w:val="0"/>
      <w:marBottom w:val="0"/>
      <w:divBdr>
        <w:top w:val="none" w:sz="0" w:space="0" w:color="auto"/>
        <w:left w:val="none" w:sz="0" w:space="0" w:color="auto"/>
        <w:bottom w:val="none" w:sz="0" w:space="0" w:color="auto"/>
        <w:right w:val="none" w:sz="0" w:space="0" w:color="auto"/>
      </w:divBdr>
    </w:div>
    <w:div w:id="363287295">
      <w:bodyDiv w:val="1"/>
      <w:marLeft w:val="0"/>
      <w:marRight w:val="0"/>
      <w:marTop w:val="0"/>
      <w:marBottom w:val="0"/>
      <w:divBdr>
        <w:top w:val="none" w:sz="0" w:space="0" w:color="auto"/>
        <w:left w:val="none" w:sz="0" w:space="0" w:color="auto"/>
        <w:bottom w:val="none" w:sz="0" w:space="0" w:color="auto"/>
        <w:right w:val="none" w:sz="0" w:space="0" w:color="auto"/>
      </w:divBdr>
    </w:div>
    <w:div w:id="363287491">
      <w:bodyDiv w:val="1"/>
      <w:marLeft w:val="0"/>
      <w:marRight w:val="0"/>
      <w:marTop w:val="0"/>
      <w:marBottom w:val="0"/>
      <w:divBdr>
        <w:top w:val="none" w:sz="0" w:space="0" w:color="auto"/>
        <w:left w:val="none" w:sz="0" w:space="0" w:color="auto"/>
        <w:bottom w:val="none" w:sz="0" w:space="0" w:color="auto"/>
        <w:right w:val="none" w:sz="0" w:space="0" w:color="auto"/>
      </w:divBdr>
    </w:div>
    <w:div w:id="363334107">
      <w:bodyDiv w:val="1"/>
      <w:marLeft w:val="0"/>
      <w:marRight w:val="0"/>
      <w:marTop w:val="0"/>
      <w:marBottom w:val="0"/>
      <w:divBdr>
        <w:top w:val="none" w:sz="0" w:space="0" w:color="auto"/>
        <w:left w:val="none" w:sz="0" w:space="0" w:color="auto"/>
        <w:bottom w:val="none" w:sz="0" w:space="0" w:color="auto"/>
        <w:right w:val="none" w:sz="0" w:space="0" w:color="auto"/>
      </w:divBdr>
    </w:div>
    <w:div w:id="363334711">
      <w:bodyDiv w:val="1"/>
      <w:marLeft w:val="0"/>
      <w:marRight w:val="0"/>
      <w:marTop w:val="0"/>
      <w:marBottom w:val="0"/>
      <w:divBdr>
        <w:top w:val="none" w:sz="0" w:space="0" w:color="auto"/>
        <w:left w:val="none" w:sz="0" w:space="0" w:color="auto"/>
        <w:bottom w:val="none" w:sz="0" w:space="0" w:color="auto"/>
        <w:right w:val="none" w:sz="0" w:space="0" w:color="auto"/>
      </w:divBdr>
    </w:div>
    <w:div w:id="363480913">
      <w:bodyDiv w:val="1"/>
      <w:marLeft w:val="0"/>
      <w:marRight w:val="0"/>
      <w:marTop w:val="0"/>
      <w:marBottom w:val="0"/>
      <w:divBdr>
        <w:top w:val="none" w:sz="0" w:space="0" w:color="auto"/>
        <w:left w:val="none" w:sz="0" w:space="0" w:color="auto"/>
        <w:bottom w:val="none" w:sz="0" w:space="0" w:color="auto"/>
        <w:right w:val="none" w:sz="0" w:space="0" w:color="auto"/>
      </w:divBdr>
    </w:div>
    <w:div w:id="363604426">
      <w:bodyDiv w:val="1"/>
      <w:marLeft w:val="0"/>
      <w:marRight w:val="0"/>
      <w:marTop w:val="0"/>
      <w:marBottom w:val="0"/>
      <w:divBdr>
        <w:top w:val="none" w:sz="0" w:space="0" w:color="auto"/>
        <w:left w:val="none" w:sz="0" w:space="0" w:color="auto"/>
        <w:bottom w:val="none" w:sz="0" w:space="0" w:color="auto"/>
        <w:right w:val="none" w:sz="0" w:space="0" w:color="auto"/>
      </w:divBdr>
    </w:div>
    <w:div w:id="363790432">
      <w:bodyDiv w:val="1"/>
      <w:marLeft w:val="0"/>
      <w:marRight w:val="0"/>
      <w:marTop w:val="0"/>
      <w:marBottom w:val="0"/>
      <w:divBdr>
        <w:top w:val="none" w:sz="0" w:space="0" w:color="auto"/>
        <w:left w:val="none" w:sz="0" w:space="0" w:color="auto"/>
        <w:bottom w:val="none" w:sz="0" w:space="0" w:color="auto"/>
        <w:right w:val="none" w:sz="0" w:space="0" w:color="auto"/>
      </w:divBdr>
    </w:div>
    <w:div w:id="363790715">
      <w:bodyDiv w:val="1"/>
      <w:marLeft w:val="0"/>
      <w:marRight w:val="0"/>
      <w:marTop w:val="0"/>
      <w:marBottom w:val="0"/>
      <w:divBdr>
        <w:top w:val="none" w:sz="0" w:space="0" w:color="auto"/>
        <w:left w:val="none" w:sz="0" w:space="0" w:color="auto"/>
        <w:bottom w:val="none" w:sz="0" w:space="0" w:color="auto"/>
        <w:right w:val="none" w:sz="0" w:space="0" w:color="auto"/>
      </w:divBdr>
    </w:div>
    <w:div w:id="363946246">
      <w:bodyDiv w:val="1"/>
      <w:marLeft w:val="0"/>
      <w:marRight w:val="0"/>
      <w:marTop w:val="0"/>
      <w:marBottom w:val="0"/>
      <w:divBdr>
        <w:top w:val="none" w:sz="0" w:space="0" w:color="auto"/>
        <w:left w:val="none" w:sz="0" w:space="0" w:color="auto"/>
        <w:bottom w:val="none" w:sz="0" w:space="0" w:color="auto"/>
        <w:right w:val="none" w:sz="0" w:space="0" w:color="auto"/>
      </w:divBdr>
    </w:div>
    <w:div w:id="364209019">
      <w:bodyDiv w:val="1"/>
      <w:marLeft w:val="0"/>
      <w:marRight w:val="0"/>
      <w:marTop w:val="0"/>
      <w:marBottom w:val="0"/>
      <w:divBdr>
        <w:top w:val="none" w:sz="0" w:space="0" w:color="auto"/>
        <w:left w:val="none" w:sz="0" w:space="0" w:color="auto"/>
        <w:bottom w:val="none" w:sz="0" w:space="0" w:color="auto"/>
        <w:right w:val="none" w:sz="0" w:space="0" w:color="auto"/>
      </w:divBdr>
    </w:div>
    <w:div w:id="364211045">
      <w:bodyDiv w:val="1"/>
      <w:marLeft w:val="0"/>
      <w:marRight w:val="0"/>
      <w:marTop w:val="0"/>
      <w:marBottom w:val="0"/>
      <w:divBdr>
        <w:top w:val="none" w:sz="0" w:space="0" w:color="auto"/>
        <w:left w:val="none" w:sz="0" w:space="0" w:color="auto"/>
        <w:bottom w:val="none" w:sz="0" w:space="0" w:color="auto"/>
        <w:right w:val="none" w:sz="0" w:space="0" w:color="auto"/>
      </w:divBdr>
    </w:div>
    <w:div w:id="364411709">
      <w:bodyDiv w:val="1"/>
      <w:marLeft w:val="0"/>
      <w:marRight w:val="0"/>
      <w:marTop w:val="0"/>
      <w:marBottom w:val="0"/>
      <w:divBdr>
        <w:top w:val="none" w:sz="0" w:space="0" w:color="auto"/>
        <w:left w:val="none" w:sz="0" w:space="0" w:color="auto"/>
        <w:bottom w:val="none" w:sz="0" w:space="0" w:color="auto"/>
        <w:right w:val="none" w:sz="0" w:space="0" w:color="auto"/>
      </w:divBdr>
    </w:div>
    <w:div w:id="364453960">
      <w:bodyDiv w:val="1"/>
      <w:marLeft w:val="0"/>
      <w:marRight w:val="0"/>
      <w:marTop w:val="0"/>
      <w:marBottom w:val="0"/>
      <w:divBdr>
        <w:top w:val="none" w:sz="0" w:space="0" w:color="auto"/>
        <w:left w:val="none" w:sz="0" w:space="0" w:color="auto"/>
        <w:bottom w:val="none" w:sz="0" w:space="0" w:color="auto"/>
        <w:right w:val="none" w:sz="0" w:space="0" w:color="auto"/>
      </w:divBdr>
    </w:div>
    <w:div w:id="364477866">
      <w:bodyDiv w:val="1"/>
      <w:marLeft w:val="0"/>
      <w:marRight w:val="0"/>
      <w:marTop w:val="0"/>
      <w:marBottom w:val="0"/>
      <w:divBdr>
        <w:top w:val="none" w:sz="0" w:space="0" w:color="auto"/>
        <w:left w:val="none" w:sz="0" w:space="0" w:color="auto"/>
        <w:bottom w:val="none" w:sz="0" w:space="0" w:color="auto"/>
        <w:right w:val="none" w:sz="0" w:space="0" w:color="auto"/>
      </w:divBdr>
    </w:div>
    <w:div w:id="364597266">
      <w:bodyDiv w:val="1"/>
      <w:marLeft w:val="0"/>
      <w:marRight w:val="0"/>
      <w:marTop w:val="0"/>
      <w:marBottom w:val="0"/>
      <w:divBdr>
        <w:top w:val="none" w:sz="0" w:space="0" w:color="auto"/>
        <w:left w:val="none" w:sz="0" w:space="0" w:color="auto"/>
        <w:bottom w:val="none" w:sz="0" w:space="0" w:color="auto"/>
        <w:right w:val="none" w:sz="0" w:space="0" w:color="auto"/>
      </w:divBdr>
    </w:div>
    <w:div w:id="364642936">
      <w:bodyDiv w:val="1"/>
      <w:marLeft w:val="0"/>
      <w:marRight w:val="0"/>
      <w:marTop w:val="0"/>
      <w:marBottom w:val="0"/>
      <w:divBdr>
        <w:top w:val="none" w:sz="0" w:space="0" w:color="auto"/>
        <w:left w:val="none" w:sz="0" w:space="0" w:color="auto"/>
        <w:bottom w:val="none" w:sz="0" w:space="0" w:color="auto"/>
        <w:right w:val="none" w:sz="0" w:space="0" w:color="auto"/>
      </w:divBdr>
    </w:div>
    <w:div w:id="365259487">
      <w:bodyDiv w:val="1"/>
      <w:marLeft w:val="0"/>
      <w:marRight w:val="0"/>
      <w:marTop w:val="0"/>
      <w:marBottom w:val="0"/>
      <w:divBdr>
        <w:top w:val="none" w:sz="0" w:space="0" w:color="auto"/>
        <w:left w:val="none" w:sz="0" w:space="0" w:color="auto"/>
        <w:bottom w:val="none" w:sz="0" w:space="0" w:color="auto"/>
        <w:right w:val="none" w:sz="0" w:space="0" w:color="auto"/>
      </w:divBdr>
    </w:div>
    <w:div w:id="365570138">
      <w:bodyDiv w:val="1"/>
      <w:marLeft w:val="0"/>
      <w:marRight w:val="0"/>
      <w:marTop w:val="0"/>
      <w:marBottom w:val="0"/>
      <w:divBdr>
        <w:top w:val="none" w:sz="0" w:space="0" w:color="auto"/>
        <w:left w:val="none" w:sz="0" w:space="0" w:color="auto"/>
        <w:bottom w:val="none" w:sz="0" w:space="0" w:color="auto"/>
        <w:right w:val="none" w:sz="0" w:space="0" w:color="auto"/>
      </w:divBdr>
    </w:div>
    <w:div w:id="365761342">
      <w:bodyDiv w:val="1"/>
      <w:marLeft w:val="0"/>
      <w:marRight w:val="0"/>
      <w:marTop w:val="0"/>
      <w:marBottom w:val="0"/>
      <w:divBdr>
        <w:top w:val="none" w:sz="0" w:space="0" w:color="auto"/>
        <w:left w:val="none" w:sz="0" w:space="0" w:color="auto"/>
        <w:bottom w:val="none" w:sz="0" w:space="0" w:color="auto"/>
        <w:right w:val="none" w:sz="0" w:space="0" w:color="auto"/>
      </w:divBdr>
    </w:div>
    <w:div w:id="365956840">
      <w:bodyDiv w:val="1"/>
      <w:marLeft w:val="0"/>
      <w:marRight w:val="0"/>
      <w:marTop w:val="0"/>
      <w:marBottom w:val="0"/>
      <w:divBdr>
        <w:top w:val="none" w:sz="0" w:space="0" w:color="auto"/>
        <w:left w:val="none" w:sz="0" w:space="0" w:color="auto"/>
        <w:bottom w:val="none" w:sz="0" w:space="0" w:color="auto"/>
        <w:right w:val="none" w:sz="0" w:space="0" w:color="auto"/>
      </w:divBdr>
    </w:div>
    <w:div w:id="365985560">
      <w:bodyDiv w:val="1"/>
      <w:marLeft w:val="0"/>
      <w:marRight w:val="0"/>
      <w:marTop w:val="0"/>
      <w:marBottom w:val="0"/>
      <w:divBdr>
        <w:top w:val="none" w:sz="0" w:space="0" w:color="auto"/>
        <w:left w:val="none" w:sz="0" w:space="0" w:color="auto"/>
        <w:bottom w:val="none" w:sz="0" w:space="0" w:color="auto"/>
        <w:right w:val="none" w:sz="0" w:space="0" w:color="auto"/>
      </w:divBdr>
    </w:div>
    <w:div w:id="366027318">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180299">
      <w:bodyDiv w:val="1"/>
      <w:marLeft w:val="0"/>
      <w:marRight w:val="0"/>
      <w:marTop w:val="0"/>
      <w:marBottom w:val="0"/>
      <w:divBdr>
        <w:top w:val="none" w:sz="0" w:space="0" w:color="auto"/>
        <w:left w:val="none" w:sz="0" w:space="0" w:color="auto"/>
        <w:bottom w:val="none" w:sz="0" w:space="0" w:color="auto"/>
        <w:right w:val="none" w:sz="0" w:space="0" w:color="auto"/>
      </w:divBdr>
    </w:div>
    <w:div w:id="366295817">
      <w:bodyDiv w:val="1"/>
      <w:marLeft w:val="0"/>
      <w:marRight w:val="0"/>
      <w:marTop w:val="0"/>
      <w:marBottom w:val="0"/>
      <w:divBdr>
        <w:top w:val="none" w:sz="0" w:space="0" w:color="auto"/>
        <w:left w:val="none" w:sz="0" w:space="0" w:color="auto"/>
        <w:bottom w:val="none" w:sz="0" w:space="0" w:color="auto"/>
        <w:right w:val="none" w:sz="0" w:space="0" w:color="auto"/>
      </w:divBdr>
    </w:div>
    <w:div w:id="366374076">
      <w:bodyDiv w:val="1"/>
      <w:marLeft w:val="0"/>
      <w:marRight w:val="0"/>
      <w:marTop w:val="0"/>
      <w:marBottom w:val="0"/>
      <w:divBdr>
        <w:top w:val="none" w:sz="0" w:space="0" w:color="auto"/>
        <w:left w:val="none" w:sz="0" w:space="0" w:color="auto"/>
        <w:bottom w:val="none" w:sz="0" w:space="0" w:color="auto"/>
        <w:right w:val="none" w:sz="0" w:space="0" w:color="auto"/>
      </w:divBdr>
    </w:div>
    <w:div w:id="366415665">
      <w:bodyDiv w:val="1"/>
      <w:marLeft w:val="0"/>
      <w:marRight w:val="0"/>
      <w:marTop w:val="0"/>
      <w:marBottom w:val="0"/>
      <w:divBdr>
        <w:top w:val="none" w:sz="0" w:space="0" w:color="auto"/>
        <w:left w:val="none" w:sz="0" w:space="0" w:color="auto"/>
        <w:bottom w:val="none" w:sz="0" w:space="0" w:color="auto"/>
        <w:right w:val="none" w:sz="0" w:space="0" w:color="auto"/>
      </w:divBdr>
    </w:div>
    <w:div w:id="366494656">
      <w:bodyDiv w:val="1"/>
      <w:marLeft w:val="0"/>
      <w:marRight w:val="0"/>
      <w:marTop w:val="0"/>
      <w:marBottom w:val="0"/>
      <w:divBdr>
        <w:top w:val="none" w:sz="0" w:space="0" w:color="auto"/>
        <w:left w:val="none" w:sz="0" w:space="0" w:color="auto"/>
        <w:bottom w:val="none" w:sz="0" w:space="0" w:color="auto"/>
        <w:right w:val="none" w:sz="0" w:space="0" w:color="auto"/>
      </w:divBdr>
    </w:div>
    <w:div w:id="366835147">
      <w:bodyDiv w:val="1"/>
      <w:marLeft w:val="0"/>
      <w:marRight w:val="0"/>
      <w:marTop w:val="0"/>
      <w:marBottom w:val="0"/>
      <w:divBdr>
        <w:top w:val="none" w:sz="0" w:space="0" w:color="auto"/>
        <w:left w:val="none" w:sz="0" w:space="0" w:color="auto"/>
        <w:bottom w:val="none" w:sz="0" w:space="0" w:color="auto"/>
        <w:right w:val="none" w:sz="0" w:space="0" w:color="auto"/>
      </w:divBdr>
    </w:div>
    <w:div w:id="366835764">
      <w:bodyDiv w:val="1"/>
      <w:marLeft w:val="0"/>
      <w:marRight w:val="0"/>
      <w:marTop w:val="0"/>
      <w:marBottom w:val="0"/>
      <w:divBdr>
        <w:top w:val="none" w:sz="0" w:space="0" w:color="auto"/>
        <w:left w:val="none" w:sz="0" w:space="0" w:color="auto"/>
        <w:bottom w:val="none" w:sz="0" w:space="0" w:color="auto"/>
        <w:right w:val="none" w:sz="0" w:space="0" w:color="auto"/>
      </w:divBdr>
    </w:div>
    <w:div w:id="367295066">
      <w:bodyDiv w:val="1"/>
      <w:marLeft w:val="0"/>
      <w:marRight w:val="0"/>
      <w:marTop w:val="0"/>
      <w:marBottom w:val="0"/>
      <w:divBdr>
        <w:top w:val="none" w:sz="0" w:space="0" w:color="auto"/>
        <w:left w:val="none" w:sz="0" w:space="0" w:color="auto"/>
        <w:bottom w:val="none" w:sz="0" w:space="0" w:color="auto"/>
        <w:right w:val="none" w:sz="0" w:space="0" w:color="auto"/>
      </w:divBdr>
    </w:div>
    <w:div w:id="367335336">
      <w:bodyDiv w:val="1"/>
      <w:marLeft w:val="0"/>
      <w:marRight w:val="0"/>
      <w:marTop w:val="0"/>
      <w:marBottom w:val="0"/>
      <w:divBdr>
        <w:top w:val="none" w:sz="0" w:space="0" w:color="auto"/>
        <w:left w:val="none" w:sz="0" w:space="0" w:color="auto"/>
        <w:bottom w:val="none" w:sz="0" w:space="0" w:color="auto"/>
        <w:right w:val="none" w:sz="0" w:space="0" w:color="auto"/>
      </w:divBdr>
    </w:div>
    <w:div w:id="367535974">
      <w:bodyDiv w:val="1"/>
      <w:marLeft w:val="0"/>
      <w:marRight w:val="0"/>
      <w:marTop w:val="0"/>
      <w:marBottom w:val="0"/>
      <w:divBdr>
        <w:top w:val="none" w:sz="0" w:space="0" w:color="auto"/>
        <w:left w:val="none" w:sz="0" w:space="0" w:color="auto"/>
        <w:bottom w:val="none" w:sz="0" w:space="0" w:color="auto"/>
        <w:right w:val="none" w:sz="0" w:space="0" w:color="auto"/>
      </w:divBdr>
    </w:div>
    <w:div w:id="367684225">
      <w:bodyDiv w:val="1"/>
      <w:marLeft w:val="0"/>
      <w:marRight w:val="0"/>
      <w:marTop w:val="0"/>
      <w:marBottom w:val="0"/>
      <w:divBdr>
        <w:top w:val="none" w:sz="0" w:space="0" w:color="auto"/>
        <w:left w:val="none" w:sz="0" w:space="0" w:color="auto"/>
        <w:bottom w:val="none" w:sz="0" w:space="0" w:color="auto"/>
        <w:right w:val="none" w:sz="0" w:space="0" w:color="auto"/>
      </w:divBdr>
    </w:div>
    <w:div w:id="368068091">
      <w:bodyDiv w:val="1"/>
      <w:marLeft w:val="0"/>
      <w:marRight w:val="0"/>
      <w:marTop w:val="0"/>
      <w:marBottom w:val="0"/>
      <w:divBdr>
        <w:top w:val="none" w:sz="0" w:space="0" w:color="auto"/>
        <w:left w:val="none" w:sz="0" w:space="0" w:color="auto"/>
        <w:bottom w:val="none" w:sz="0" w:space="0" w:color="auto"/>
        <w:right w:val="none" w:sz="0" w:space="0" w:color="auto"/>
      </w:divBdr>
    </w:div>
    <w:div w:id="368261328">
      <w:bodyDiv w:val="1"/>
      <w:marLeft w:val="0"/>
      <w:marRight w:val="0"/>
      <w:marTop w:val="0"/>
      <w:marBottom w:val="0"/>
      <w:divBdr>
        <w:top w:val="none" w:sz="0" w:space="0" w:color="auto"/>
        <w:left w:val="none" w:sz="0" w:space="0" w:color="auto"/>
        <w:bottom w:val="none" w:sz="0" w:space="0" w:color="auto"/>
        <w:right w:val="none" w:sz="0" w:space="0" w:color="auto"/>
      </w:divBdr>
    </w:div>
    <w:div w:id="368266344">
      <w:bodyDiv w:val="1"/>
      <w:marLeft w:val="0"/>
      <w:marRight w:val="0"/>
      <w:marTop w:val="0"/>
      <w:marBottom w:val="0"/>
      <w:divBdr>
        <w:top w:val="none" w:sz="0" w:space="0" w:color="auto"/>
        <w:left w:val="none" w:sz="0" w:space="0" w:color="auto"/>
        <w:bottom w:val="none" w:sz="0" w:space="0" w:color="auto"/>
        <w:right w:val="none" w:sz="0" w:space="0" w:color="auto"/>
      </w:divBdr>
    </w:div>
    <w:div w:id="368384900">
      <w:bodyDiv w:val="1"/>
      <w:marLeft w:val="0"/>
      <w:marRight w:val="0"/>
      <w:marTop w:val="0"/>
      <w:marBottom w:val="0"/>
      <w:divBdr>
        <w:top w:val="none" w:sz="0" w:space="0" w:color="auto"/>
        <w:left w:val="none" w:sz="0" w:space="0" w:color="auto"/>
        <w:bottom w:val="none" w:sz="0" w:space="0" w:color="auto"/>
        <w:right w:val="none" w:sz="0" w:space="0" w:color="auto"/>
      </w:divBdr>
    </w:div>
    <w:div w:id="369037058">
      <w:bodyDiv w:val="1"/>
      <w:marLeft w:val="0"/>
      <w:marRight w:val="0"/>
      <w:marTop w:val="0"/>
      <w:marBottom w:val="0"/>
      <w:divBdr>
        <w:top w:val="none" w:sz="0" w:space="0" w:color="auto"/>
        <w:left w:val="none" w:sz="0" w:space="0" w:color="auto"/>
        <w:bottom w:val="none" w:sz="0" w:space="0" w:color="auto"/>
        <w:right w:val="none" w:sz="0" w:space="0" w:color="auto"/>
      </w:divBdr>
    </w:div>
    <w:div w:id="369110432">
      <w:bodyDiv w:val="1"/>
      <w:marLeft w:val="0"/>
      <w:marRight w:val="0"/>
      <w:marTop w:val="0"/>
      <w:marBottom w:val="0"/>
      <w:divBdr>
        <w:top w:val="none" w:sz="0" w:space="0" w:color="auto"/>
        <w:left w:val="none" w:sz="0" w:space="0" w:color="auto"/>
        <w:bottom w:val="none" w:sz="0" w:space="0" w:color="auto"/>
        <w:right w:val="none" w:sz="0" w:space="0" w:color="auto"/>
      </w:divBdr>
    </w:div>
    <w:div w:id="369190646">
      <w:bodyDiv w:val="1"/>
      <w:marLeft w:val="0"/>
      <w:marRight w:val="0"/>
      <w:marTop w:val="0"/>
      <w:marBottom w:val="0"/>
      <w:divBdr>
        <w:top w:val="none" w:sz="0" w:space="0" w:color="auto"/>
        <w:left w:val="none" w:sz="0" w:space="0" w:color="auto"/>
        <w:bottom w:val="none" w:sz="0" w:space="0" w:color="auto"/>
        <w:right w:val="none" w:sz="0" w:space="0" w:color="auto"/>
      </w:divBdr>
    </w:div>
    <w:div w:id="369232671">
      <w:bodyDiv w:val="1"/>
      <w:marLeft w:val="0"/>
      <w:marRight w:val="0"/>
      <w:marTop w:val="0"/>
      <w:marBottom w:val="0"/>
      <w:divBdr>
        <w:top w:val="none" w:sz="0" w:space="0" w:color="auto"/>
        <w:left w:val="none" w:sz="0" w:space="0" w:color="auto"/>
        <w:bottom w:val="none" w:sz="0" w:space="0" w:color="auto"/>
        <w:right w:val="none" w:sz="0" w:space="0" w:color="auto"/>
      </w:divBdr>
    </w:div>
    <w:div w:id="369259735">
      <w:bodyDiv w:val="1"/>
      <w:marLeft w:val="0"/>
      <w:marRight w:val="0"/>
      <w:marTop w:val="0"/>
      <w:marBottom w:val="0"/>
      <w:divBdr>
        <w:top w:val="none" w:sz="0" w:space="0" w:color="auto"/>
        <w:left w:val="none" w:sz="0" w:space="0" w:color="auto"/>
        <w:bottom w:val="none" w:sz="0" w:space="0" w:color="auto"/>
        <w:right w:val="none" w:sz="0" w:space="0" w:color="auto"/>
      </w:divBdr>
    </w:div>
    <w:div w:id="369261858">
      <w:bodyDiv w:val="1"/>
      <w:marLeft w:val="0"/>
      <w:marRight w:val="0"/>
      <w:marTop w:val="0"/>
      <w:marBottom w:val="0"/>
      <w:divBdr>
        <w:top w:val="none" w:sz="0" w:space="0" w:color="auto"/>
        <w:left w:val="none" w:sz="0" w:space="0" w:color="auto"/>
        <w:bottom w:val="none" w:sz="0" w:space="0" w:color="auto"/>
        <w:right w:val="none" w:sz="0" w:space="0" w:color="auto"/>
      </w:divBdr>
    </w:div>
    <w:div w:id="369426748">
      <w:bodyDiv w:val="1"/>
      <w:marLeft w:val="0"/>
      <w:marRight w:val="0"/>
      <w:marTop w:val="0"/>
      <w:marBottom w:val="0"/>
      <w:divBdr>
        <w:top w:val="none" w:sz="0" w:space="0" w:color="auto"/>
        <w:left w:val="none" w:sz="0" w:space="0" w:color="auto"/>
        <w:bottom w:val="none" w:sz="0" w:space="0" w:color="auto"/>
        <w:right w:val="none" w:sz="0" w:space="0" w:color="auto"/>
      </w:divBdr>
    </w:div>
    <w:div w:id="369427560">
      <w:bodyDiv w:val="1"/>
      <w:marLeft w:val="0"/>
      <w:marRight w:val="0"/>
      <w:marTop w:val="0"/>
      <w:marBottom w:val="0"/>
      <w:divBdr>
        <w:top w:val="none" w:sz="0" w:space="0" w:color="auto"/>
        <w:left w:val="none" w:sz="0" w:space="0" w:color="auto"/>
        <w:bottom w:val="none" w:sz="0" w:space="0" w:color="auto"/>
        <w:right w:val="none" w:sz="0" w:space="0" w:color="auto"/>
      </w:divBdr>
    </w:div>
    <w:div w:id="369569152">
      <w:bodyDiv w:val="1"/>
      <w:marLeft w:val="0"/>
      <w:marRight w:val="0"/>
      <w:marTop w:val="0"/>
      <w:marBottom w:val="0"/>
      <w:divBdr>
        <w:top w:val="none" w:sz="0" w:space="0" w:color="auto"/>
        <w:left w:val="none" w:sz="0" w:space="0" w:color="auto"/>
        <w:bottom w:val="none" w:sz="0" w:space="0" w:color="auto"/>
        <w:right w:val="none" w:sz="0" w:space="0" w:color="auto"/>
      </w:divBdr>
    </w:div>
    <w:div w:id="369569814">
      <w:bodyDiv w:val="1"/>
      <w:marLeft w:val="0"/>
      <w:marRight w:val="0"/>
      <w:marTop w:val="0"/>
      <w:marBottom w:val="0"/>
      <w:divBdr>
        <w:top w:val="none" w:sz="0" w:space="0" w:color="auto"/>
        <w:left w:val="none" w:sz="0" w:space="0" w:color="auto"/>
        <w:bottom w:val="none" w:sz="0" w:space="0" w:color="auto"/>
        <w:right w:val="none" w:sz="0" w:space="0" w:color="auto"/>
      </w:divBdr>
    </w:div>
    <w:div w:id="369572459">
      <w:bodyDiv w:val="1"/>
      <w:marLeft w:val="0"/>
      <w:marRight w:val="0"/>
      <w:marTop w:val="0"/>
      <w:marBottom w:val="0"/>
      <w:divBdr>
        <w:top w:val="none" w:sz="0" w:space="0" w:color="auto"/>
        <w:left w:val="none" w:sz="0" w:space="0" w:color="auto"/>
        <w:bottom w:val="none" w:sz="0" w:space="0" w:color="auto"/>
        <w:right w:val="none" w:sz="0" w:space="0" w:color="auto"/>
      </w:divBdr>
    </w:div>
    <w:div w:id="369574866">
      <w:bodyDiv w:val="1"/>
      <w:marLeft w:val="0"/>
      <w:marRight w:val="0"/>
      <w:marTop w:val="0"/>
      <w:marBottom w:val="0"/>
      <w:divBdr>
        <w:top w:val="none" w:sz="0" w:space="0" w:color="auto"/>
        <w:left w:val="none" w:sz="0" w:space="0" w:color="auto"/>
        <w:bottom w:val="none" w:sz="0" w:space="0" w:color="auto"/>
        <w:right w:val="none" w:sz="0" w:space="0" w:color="auto"/>
      </w:divBdr>
    </w:div>
    <w:div w:id="369576282">
      <w:bodyDiv w:val="1"/>
      <w:marLeft w:val="0"/>
      <w:marRight w:val="0"/>
      <w:marTop w:val="0"/>
      <w:marBottom w:val="0"/>
      <w:divBdr>
        <w:top w:val="none" w:sz="0" w:space="0" w:color="auto"/>
        <w:left w:val="none" w:sz="0" w:space="0" w:color="auto"/>
        <w:bottom w:val="none" w:sz="0" w:space="0" w:color="auto"/>
        <w:right w:val="none" w:sz="0" w:space="0" w:color="auto"/>
      </w:divBdr>
    </w:div>
    <w:div w:id="369646978">
      <w:bodyDiv w:val="1"/>
      <w:marLeft w:val="0"/>
      <w:marRight w:val="0"/>
      <w:marTop w:val="0"/>
      <w:marBottom w:val="0"/>
      <w:divBdr>
        <w:top w:val="none" w:sz="0" w:space="0" w:color="auto"/>
        <w:left w:val="none" w:sz="0" w:space="0" w:color="auto"/>
        <w:bottom w:val="none" w:sz="0" w:space="0" w:color="auto"/>
        <w:right w:val="none" w:sz="0" w:space="0" w:color="auto"/>
      </w:divBdr>
    </w:div>
    <w:div w:id="369690884">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6088">
      <w:bodyDiv w:val="1"/>
      <w:marLeft w:val="0"/>
      <w:marRight w:val="0"/>
      <w:marTop w:val="0"/>
      <w:marBottom w:val="0"/>
      <w:divBdr>
        <w:top w:val="none" w:sz="0" w:space="0" w:color="auto"/>
        <w:left w:val="none" w:sz="0" w:space="0" w:color="auto"/>
        <w:bottom w:val="none" w:sz="0" w:space="0" w:color="auto"/>
        <w:right w:val="none" w:sz="0" w:space="0" w:color="auto"/>
      </w:divBdr>
    </w:div>
    <w:div w:id="369913666">
      <w:bodyDiv w:val="1"/>
      <w:marLeft w:val="0"/>
      <w:marRight w:val="0"/>
      <w:marTop w:val="0"/>
      <w:marBottom w:val="0"/>
      <w:divBdr>
        <w:top w:val="none" w:sz="0" w:space="0" w:color="auto"/>
        <w:left w:val="none" w:sz="0" w:space="0" w:color="auto"/>
        <w:bottom w:val="none" w:sz="0" w:space="0" w:color="auto"/>
        <w:right w:val="none" w:sz="0" w:space="0" w:color="auto"/>
      </w:divBdr>
    </w:div>
    <w:div w:id="369915593">
      <w:bodyDiv w:val="1"/>
      <w:marLeft w:val="0"/>
      <w:marRight w:val="0"/>
      <w:marTop w:val="0"/>
      <w:marBottom w:val="0"/>
      <w:divBdr>
        <w:top w:val="none" w:sz="0" w:space="0" w:color="auto"/>
        <w:left w:val="none" w:sz="0" w:space="0" w:color="auto"/>
        <w:bottom w:val="none" w:sz="0" w:space="0" w:color="auto"/>
        <w:right w:val="none" w:sz="0" w:space="0" w:color="auto"/>
      </w:divBdr>
    </w:div>
    <w:div w:id="369957215">
      <w:bodyDiv w:val="1"/>
      <w:marLeft w:val="0"/>
      <w:marRight w:val="0"/>
      <w:marTop w:val="0"/>
      <w:marBottom w:val="0"/>
      <w:divBdr>
        <w:top w:val="none" w:sz="0" w:space="0" w:color="auto"/>
        <w:left w:val="none" w:sz="0" w:space="0" w:color="auto"/>
        <w:bottom w:val="none" w:sz="0" w:space="0" w:color="auto"/>
        <w:right w:val="none" w:sz="0" w:space="0" w:color="auto"/>
      </w:divBdr>
    </w:div>
    <w:div w:id="370039342">
      <w:bodyDiv w:val="1"/>
      <w:marLeft w:val="0"/>
      <w:marRight w:val="0"/>
      <w:marTop w:val="0"/>
      <w:marBottom w:val="0"/>
      <w:divBdr>
        <w:top w:val="none" w:sz="0" w:space="0" w:color="auto"/>
        <w:left w:val="none" w:sz="0" w:space="0" w:color="auto"/>
        <w:bottom w:val="none" w:sz="0" w:space="0" w:color="auto"/>
        <w:right w:val="none" w:sz="0" w:space="0" w:color="auto"/>
      </w:divBdr>
    </w:div>
    <w:div w:id="370110231">
      <w:bodyDiv w:val="1"/>
      <w:marLeft w:val="0"/>
      <w:marRight w:val="0"/>
      <w:marTop w:val="0"/>
      <w:marBottom w:val="0"/>
      <w:divBdr>
        <w:top w:val="none" w:sz="0" w:space="0" w:color="auto"/>
        <w:left w:val="none" w:sz="0" w:space="0" w:color="auto"/>
        <w:bottom w:val="none" w:sz="0" w:space="0" w:color="auto"/>
        <w:right w:val="none" w:sz="0" w:space="0" w:color="auto"/>
      </w:divBdr>
    </w:div>
    <w:div w:id="370157618">
      <w:bodyDiv w:val="1"/>
      <w:marLeft w:val="0"/>
      <w:marRight w:val="0"/>
      <w:marTop w:val="0"/>
      <w:marBottom w:val="0"/>
      <w:divBdr>
        <w:top w:val="none" w:sz="0" w:space="0" w:color="auto"/>
        <w:left w:val="none" w:sz="0" w:space="0" w:color="auto"/>
        <w:bottom w:val="none" w:sz="0" w:space="0" w:color="auto"/>
        <w:right w:val="none" w:sz="0" w:space="0" w:color="auto"/>
      </w:divBdr>
    </w:div>
    <w:div w:id="370225471">
      <w:bodyDiv w:val="1"/>
      <w:marLeft w:val="0"/>
      <w:marRight w:val="0"/>
      <w:marTop w:val="0"/>
      <w:marBottom w:val="0"/>
      <w:divBdr>
        <w:top w:val="none" w:sz="0" w:space="0" w:color="auto"/>
        <w:left w:val="none" w:sz="0" w:space="0" w:color="auto"/>
        <w:bottom w:val="none" w:sz="0" w:space="0" w:color="auto"/>
        <w:right w:val="none" w:sz="0" w:space="0" w:color="auto"/>
      </w:divBdr>
    </w:div>
    <w:div w:id="370227896">
      <w:bodyDiv w:val="1"/>
      <w:marLeft w:val="0"/>
      <w:marRight w:val="0"/>
      <w:marTop w:val="0"/>
      <w:marBottom w:val="0"/>
      <w:divBdr>
        <w:top w:val="none" w:sz="0" w:space="0" w:color="auto"/>
        <w:left w:val="none" w:sz="0" w:space="0" w:color="auto"/>
        <w:bottom w:val="none" w:sz="0" w:space="0" w:color="auto"/>
        <w:right w:val="none" w:sz="0" w:space="0" w:color="auto"/>
      </w:divBdr>
    </w:div>
    <w:div w:id="370348056">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376110">
      <w:bodyDiv w:val="1"/>
      <w:marLeft w:val="0"/>
      <w:marRight w:val="0"/>
      <w:marTop w:val="0"/>
      <w:marBottom w:val="0"/>
      <w:divBdr>
        <w:top w:val="none" w:sz="0" w:space="0" w:color="auto"/>
        <w:left w:val="none" w:sz="0" w:space="0" w:color="auto"/>
        <w:bottom w:val="none" w:sz="0" w:space="0" w:color="auto"/>
        <w:right w:val="none" w:sz="0" w:space="0" w:color="auto"/>
      </w:divBdr>
    </w:div>
    <w:div w:id="370620489">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1419228">
      <w:bodyDiv w:val="1"/>
      <w:marLeft w:val="0"/>
      <w:marRight w:val="0"/>
      <w:marTop w:val="0"/>
      <w:marBottom w:val="0"/>
      <w:divBdr>
        <w:top w:val="none" w:sz="0" w:space="0" w:color="auto"/>
        <w:left w:val="none" w:sz="0" w:space="0" w:color="auto"/>
        <w:bottom w:val="none" w:sz="0" w:space="0" w:color="auto"/>
        <w:right w:val="none" w:sz="0" w:space="0" w:color="auto"/>
      </w:divBdr>
    </w:div>
    <w:div w:id="371534861">
      <w:bodyDiv w:val="1"/>
      <w:marLeft w:val="0"/>
      <w:marRight w:val="0"/>
      <w:marTop w:val="0"/>
      <w:marBottom w:val="0"/>
      <w:divBdr>
        <w:top w:val="none" w:sz="0" w:space="0" w:color="auto"/>
        <w:left w:val="none" w:sz="0" w:space="0" w:color="auto"/>
        <w:bottom w:val="none" w:sz="0" w:space="0" w:color="auto"/>
        <w:right w:val="none" w:sz="0" w:space="0" w:color="auto"/>
      </w:divBdr>
    </w:div>
    <w:div w:id="371729639">
      <w:bodyDiv w:val="1"/>
      <w:marLeft w:val="0"/>
      <w:marRight w:val="0"/>
      <w:marTop w:val="0"/>
      <w:marBottom w:val="0"/>
      <w:divBdr>
        <w:top w:val="none" w:sz="0" w:space="0" w:color="auto"/>
        <w:left w:val="none" w:sz="0" w:space="0" w:color="auto"/>
        <w:bottom w:val="none" w:sz="0" w:space="0" w:color="auto"/>
        <w:right w:val="none" w:sz="0" w:space="0" w:color="auto"/>
      </w:divBdr>
    </w:div>
    <w:div w:id="371734482">
      <w:bodyDiv w:val="1"/>
      <w:marLeft w:val="0"/>
      <w:marRight w:val="0"/>
      <w:marTop w:val="0"/>
      <w:marBottom w:val="0"/>
      <w:divBdr>
        <w:top w:val="none" w:sz="0" w:space="0" w:color="auto"/>
        <w:left w:val="none" w:sz="0" w:space="0" w:color="auto"/>
        <w:bottom w:val="none" w:sz="0" w:space="0" w:color="auto"/>
        <w:right w:val="none" w:sz="0" w:space="0" w:color="auto"/>
      </w:divBdr>
    </w:div>
    <w:div w:id="371735484">
      <w:bodyDiv w:val="1"/>
      <w:marLeft w:val="0"/>
      <w:marRight w:val="0"/>
      <w:marTop w:val="0"/>
      <w:marBottom w:val="0"/>
      <w:divBdr>
        <w:top w:val="none" w:sz="0" w:space="0" w:color="auto"/>
        <w:left w:val="none" w:sz="0" w:space="0" w:color="auto"/>
        <w:bottom w:val="none" w:sz="0" w:space="0" w:color="auto"/>
        <w:right w:val="none" w:sz="0" w:space="0" w:color="auto"/>
      </w:divBdr>
    </w:div>
    <w:div w:id="371813083">
      <w:bodyDiv w:val="1"/>
      <w:marLeft w:val="0"/>
      <w:marRight w:val="0"/>
      <w:marTop w:val="0"/>
      <w:marBottom w:val="0"/>
      <w:divBdr>
        <w:top w:val="none" w:sz="0" w:space="0" w:color="auto"/>
        <w:left w:val="none" w:sz="0" w:space="0" w:color="auto"/>
        <w:bottom w:val="none" w:sz="0" w:space="0" w:color="auto"/>
        <w:right w:val="none" w:sz="0" w:space="0" w:color="auto"/>
      </w:divBdr>
    </w:div>
    <w:div w:id="371927830">
      <w:bodyDiv w:val="1"/>
      <w:marLeft w:val="0"/>
      <w:marRight w:val="0"/>
      <w:marTop w:val="0"/>
      <w:marBottom w:val="0"/>
      <w:divBdr>
        <w:top w:val="none" w:sz="0" w:space="0" w:color="auto"/>
        <w:left w:val="none" w:sz="0" w:space="0" w:color="auto"/>
        <w:bottom w:val="none" w:sz="0" w:space="0" w:color="auto"/>
        <w:right w:val="none" w:sz="0" w:space="0" w:color="auto"/>
      </w:divBdr>
    </w:div>
    <w:div w:id="372073020">
      <w:bodyDiv w:val="1"/>
      <w:marLeft w:val="0"/>
      <w:marRight w:val="0"/>
      <w:marTop w:val="0"/>
      <w:marBottom w:val="0"/>
      <w:divBdr>
        <w:top w:val="none" w:sz="0" w:space="0" w:color="auto"/>
        <w:left w:val="none" w:sz="0" w:space="0" w:color="auto"/>
        <w:bottom w:val="none" w:sz="0" w:space="0" w:color="auto"/>
        <w:right w:val="none" w:sz="0" w:space="0" w:color="auto"/>
      </w:divBdr>
    </w:div>
    <w:div w:id="372073402">
      <w:bodyDiv w:val="1"/>
      <w:marLeft w:val="0"/>
      <w:marRight w:val="0"/>
      <w:marTop w:val="0"/>
      <w:marBottom w:val="0"/>
      <w:divBdr>
        <w:top w:val="none" w:sz="0" w:space="0" w:color="auto"/>
        <w:left w:val="none" w:sz="0" w:space="0" w:color="auto"/>
        <w:bottom w:val="none" w:sz="0" w:space="0" w:color="auto"/>
        <w:right w:val="none" w:sz="0" w:space="0" w:color="auto"/>
      </w:divBdr>
    </w:div>
    <w:div w:id="372075285">
      <w:bodyDiv w:val="1"/>
      <w:marLeft w:val="0"/>
      <w:marRight w:val="0"/>
      <w:marTop w:val="0"/>
      <w:marBottom w:val="0"/>
      <w:divBdr>
        <w:top w:val="none" w:sz="0" w:space="0" w:color="auto"/>
        <w:left w:val="none" w:sz="0" w:space="0" w:color="auto"/>
        <w:bottom w:val="none" w:sz="0" w:space="0" w:color="auto"/>
        <w:right w:val="none" w:sz="0" w:space="0" w:color="auto"/>
      </w:divBdr>
    </w:div>
    <w:div w:id="372075964">
      <w:bodyDiv w:val="1"/>
      <w:marLeft w:val="0"/>
      <w:marRight w:val="0"/>
      <w:marTop w:val="0"/>
      <w:marBottom w:val="0"/>
      <w:divBdr>
        <w:top w:val="none" w:sz="0" w:space="0" w:color="auto"/>
        <w:left w:val="none" w:sz="0" w:space="0" w:color="auto"/>
        <w:bottom w:val="none" w:sz="0" w:space="0" w:color="auto"/>
        <w:right w:val="none" w:sz="0" w:space="0" w:color="auto"/>
      </w:divBdr>
    </w:div>
    <w:div w:id="372116743">
      <w:bodyDiv w:val="1"/>
      <w:marLeft w:val="0"/>
      <w:marRight w:val="0"/>
      <w:marTop w:val="0"/>
      <w:marBottom w:val="0"/>
      <w:divBdr>
        <w:top w:val="none" w:sz="0" w:space="0" w:color="auto"/>
        <w:left w:val="none" w:sz="0" w:space="0" w:color="auto"/>
        <w:bottom w:val="none" w:sz="0" w:space="0" w:color="auto"/>
        <w:right w:val="none" w:sz="0" w:space="0" w:color="auto"/>
      </w:divBdr>
    </w:div>
    <w:div w:id="372119952">
      <w:bodyDiv w:val="1"/>
      <w:marLeft w:val="0"/>
      <w:marRight w:val="0"/>
      <w:marTop w:val="0"/>
      <w:marBottom w:val="0"/>
      <w:divBdr>
        <w:top w:val="none" w:sz="0" w:space="0" w:color="auto"/>
        <w:left w:val="none" w:sz="0" w:space="0" w:color="auto"/>
        <w:bottom w:val="none" w:sz="0" w:space="0" w:color="auto"/>
        <w:right w:val="none" w:sz="0" w:space="0" w:color="auto"/>
      </w:divBdr>
    </w:div>
    <w:div w:id="372120710">
      <w:bodyDiv w:val="1"/>
      <w:marLeft w:val="0"/>
      <w:marRight w:val="0"/>
      <w:marTop w:val="0"/>
      <w:marBottom w:val="0"/>
      <w:divBdr>
        <w:top w:val="none" w:sz="0" w:space="0" w:color="auto"/>
        <w:left w:val="none" w:sz="0" w:space="0" w:color="auto"/>
        <w:bottom w:val="none" w:sz="0" w:space="0" w:color="auto"/>
        <w:right w:val="none" w:sz="0" w:space="0" w:color="auto"/>
      </w:divBdr>
    </w:div>
    <w:div w:id="372385830">
      <w:bodyDiv w:val="1"/>
      <w:marLeft w:val="0"/>
      <w:marRight w:val="0"/>
      <w:marTop w:val="0"/>
      <w:marBottom w:val="0"/>
      <w:divBdr>
        <w:top w:val="none" w:sz="0" w:space="0" w:color="auto"/>
        <w:left w:val="none" w:sz="0" w:space="0" w:color="auto"/>
        <w:bottom w:val="none" w:sz="0" w:space="0" w:color="auto"/>
        <w:right w:val="none" w:sz="0" w:space="0" w:color="auto"/>
      </w:divBdr>
    </w:div>
    <w:div w:id="372389626">
      <w:bodyDiv w:val="1"/>
      <w:marLeft w:val="0"/>
      <w:marRight w:val="0"/>
      <w:marTop w:val="0"/>
      <w:marBottom w:val="0"/>
      <w:divBdr>
        <w:top w:val="none" w:sz="0" w:space="0" w:color="auto"/>
        <w:left w:val="none" w:sz="0" w:space="0" w:color="auto"/>
        <w:bottom w:val="none" w:sz="0" w:space="0" w:color="auto"/>
        <w:right w:val="none" w:sz="0" w:space="0" w:color="auto"/>
      </w:divBdr>
    </w:div>
    <w:div w:id="372776569">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2927730">
      <w:bodyDiv w:val="1"/>
      <w:marLeft w:val="0"/>
      <w:marRight w:val="0"/>
      <w:marTop w:val="0"/>
      <w:marBottom w:val="0"/>
      <w:divBdr>
        <w:top w:val="none" w:sz="0" w:space="0" w:color="auto"/>
        <w:left w:val="none" w:sz="0" w:space="0" w:color="auto"/>
        <w:bottom w:val="none" w:sz="0" w:space="0" w:color="auto"/>
        <w:right w:val="none" w:sz="0" w:space="0" w:color="auto"/>
      </w:divBdr>
    </w:div>
    <w:div w:id="373047704">
      <w:bodyDiv w:val="1"/>
      <w:marLeft w:val="0"/>
      <w:marRight w:val="0"/>
      <w:marTop w:val="0"/>
      <w:marBottom w:val="0"/>
      <w:divBdr>
        <w:top w:val="none" w:sz="0" w:space="0" w:color="auto"/>
        <w:left w:val="none" w:sz="0" w:space="0" w:color="auto"/>
        <w:bottom w:val="none" w:sz="0" w:space="0" w:color="auto"/>
        <w:right w:val="none" w:sz="0" w:space="0" w:color="auto"/>
      </w:divBdr>
    </w:div>
    <w:div w:id="373309026">
      <w:bodyDiv w:val="1"/>
      <w:marLeft w:val="0"/>
      <w:marRight w:val="0"/>
      <w:marTop w:val="0"/>
      <w:marBottom w:val="0"/>
      <w:divBdr>
        <w:top w:val="none" w:sz="0" w:space="0" w:color="auto"/>
        <w:left w:val="none" w:sz="0" w:space="0" w:color="auto"/>
        <w:bottom w:val="none" w:sz="0" w:space="0" w:color="auto"/>
        <w:right w:val="none" w:sz="0" w:space="0" w:color="auto"/>
      </w:divBdr>
    </w:div>
    <w:div w:id="373316783">
      <w:bodyDiv w:val="1"/>
      <w:marLeft w:val="0"/>
      <w:marRight w:val="0"/>
      <w:marTop w:val="0"/>
      <w:marBottom w:val="0"/>
      <w:divBdr>
        <w:top w:val="none" w:sz="0" w:space="0" w:color="auto"/>
        <w:left w:val="none" w:sz="0" w:space="0" w:color="auto"/>
        <w:bottom w:val="none" w:sz="0" w:space="0" w:color="auto"/>
        <w:right w:val="none" w:sz="0" w:space="0" w:color="auto"/>
      </w:divBdr>
    </w:div>
    <w:div w:id="373432019">
      <w:bodyDiv w:val="1"/>
      <w:marLeft w:val="0"/>
      <w:marRight w:val="0"/>
      <w:marTop w:val="0"/>
      <w:marBottom w:val="0"/>
      <w:divBdr>
        <w:top w:val="none" w:sz="0" w:space="0" w:color="auto"/>
        <w:left w:val="none" w:sz="0" w:space="0" w:color="auto"/>
        <w:bottom w:val="none" w:sz="0" w:space="0" w:color="auto"/>
        <w:right w:val="none" w:sz="0" w:space="0" w:color="auto"/>
      </w:divBdr>
    </w:div>
    <w:div w:id="373433349">
      <w:bodyDiv w:val="1"/>
      <w:marLeft w:val="0"/>
      <w:marRight w:val="0"/>
      <w:marTop w:val="0"/>
      <w:marBottom w:val="0"/>
      <w:divBdr>
        <w:top w:val="none" w:sz="0" w:space="0" w:color="auto"/>
        <w:left w:val="none" w:sz="0" w:space="0" w:color="auto"/>
        <w:bottom w:val="none" w:sz="0" w:space="0" w:color="auto"/>
        <w:right w:val="none" w:sz="0" w:space="0" w:color="auto"/>
      </w:divBdr>
    </w:div>
    <w:div w:id="373625693">
      <w:bodyDiv w:val="1"/>
      <w:marLeft w:val="0"/>
      <w:marRight w:val="0"/>
      <w:marTop w:val="0"/>
      <w:marBottom w:val="0"/>
      <w:divBdr>
        <w:top w:val="none" w:sz="0" w:space="0" w:color="auto"/>
        <w:left w:val="none" w:sz="0" w:space="0" w:color="auto"/>
        <w:bottom w:val="none" w:sz="0" w:space="0" w:color="auto"/>
        <w:right w:val="none" w:sz="0" w:space="0" w:color="auto"/>
      </w:divBdr>
    </w:div>
    <w:div w:id="373701709">
      <w:bodyDiv w:val="1"/>
      <w:marLeft w:val="0"/>
      <w:marRight w:val="0"/>
      <w:marTop w:val="0"/>
      <w:marBottom w:val="0"/>
      <w:divBdr>
        <w:top w:val="none" w:sz="0" w:space="0" w:color="auto"/>
        <w:left w:val="none" w:sz="0" w:space="0" w:color="auto"/>
        <w:bottom w:val="none" w:sz="0" w:space="0" w:color="auto"/>
        <w:right w:val="none" w:sz="0" w:space="0" w:color="auto"/>
      </w:divBdr>
    </w:div>
    <w:div w:id="374282473">
      <w:bodyDiv w:val="1"/>
      <w:marLeft w:val="0"/>
      <w:marRight w:val="0"/>
      <w:marTop w:val="0"/>
      <w:marBottom w:val="0"/>
      <w:divBdr>
        <w:top w:val="none" w:sz="0" w:space="0" w:color="auto"/>
        <w:left w:val="none" w:sz="0" w:space="0" w:color="auto"/>
        <w:bottom w:val="none" w:sz="0" w:space="0" w:color="auto"/>
        <w:right w:val="none" w:sz="0" w:space="0" w:color="auto"/>
      </w:divBdr>
    </w:div>
    <w:div w:id="374432497">
      <w:bodyDiv w:val="1"/>
      <w:marLeft w:val="0"/>
      <w:marRight w:val="0"/>
      <w:marTop w:val="0"/>
      <w:marBottom w:val="0"/>
      <w:divBdr>
        <w:top w:val="none" w:sz="0" w:space="0" w:color="auto"/>
        <w:left w:val="none" w:sz="0" w:space="0" w:color="auto"/>
        <w:bottom w:val="none" w:sz="0" w:space="0" w:color="auto"/>
        <w:right w:val="none" w:sz="0" w:space="0" w:color="auto"/>
      </w:divBdr>
    </w:div>
    <w:div w:id="374433690">
      <w:bodyDiv w:val="1"/>
      <w:marLeft w:val="0"/>
      <w:marRight w:val="0"/>
      <w:marTop w:val="0"/>
      <w:marBottom w:val="0"/>
      <w:divBdr>
        <w:top w:val="none" w:sz="0" w:space="0" w:color="auto"/>
        <w:left w:val="none" w:sz="0" w:space="0" w:color="auto"/>
        <w:bottom w:val="none" w:sz="0" w:space="0" w:color="auto"/>
        <w:right w:val="none" w:sz="0" w:space="0" w:color="auto"/>
      </w:divBdr>
    </w:div>
    <w:div w:id="374543625">
      <w:bodyDiv w:val="1"/>
      <w:marLeft w:val="0"/>
      <w:marRight w:val="0"/>
      <w:marTop w:val="0"/>
      <w:marBottom w:val="0"/>
      <w:divBdr>
        <w:top w:val="none" w:sz="0" w:space="0" w:color="auto"/>
        <w:left w:val="none" w:sz="0" w:space="0" w:color="auto"/>
        <w:bottom w:val="none" w:sz="0" w:space="0" w:color="auto"/>
        <w:right w:val="none" w:sz="0" w:space="0" w:color="auto"/>
      </w:divBdr>
    </w:div>
    <w:div w:id="374699603">
      <w:bodyDiv w:val="1"/>
      <w:marLeft w:val="0"/>
      <w:marRight w:val="0"/>
      <w:marTop w:val="0"/>
      <w:marBottom w:val="0"/>
      <w:divBdr>
        <w:top w:val="none" w:sz="0" w:space="0" w:color="auto"/>
        <w:left w:val="none" w:sz="0" w:space="0" w:color="auto"/>
        <w:bottom w:val="none" w:sz="0" w:space="0" w:color="auto"/>
        <w:right w:val="none" w:sz="0" w:space="0" w:color="auto"/>
      </w:divBdr>
    </w:div>
    <w:div w:id="374817473">
      <w:bodyDiv w:val="1"/>
      <w:marLeft w:val="0"/>
      <w:marRight w:val="0"/>
      <w:marTop w:val="0"/>
      <w:marBottom w:val="0"/>
      <w:divBdr>
        <w:top w:val="none" w:sz="0" w:space="0" w:color="auto"/>
        <w:left w:val="none" w:sz="0" w:space="0" w:color="auto"/>
        <w:bottom w:val="none" w:sz="0" w:space="0" w:color="auto"/>
        <w:right w:val="none" w:sz="0" w:space="0" w:color="auto"/>
      </w:divBdr>
    </w:div>
    <w:div w:id="374888839">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128199">
      <w:bodyDiv w:val="1"/>
      <w:marLeft w:val="0"/>
      <w:marRight w:val="0"/>
      <w:marTop w:val="0"/>
      <w:marBottom w:val="0"/>
      <w:divBdr>
        <w:top w:val="none" w:sz="0" w:space="0" w:color="auto"/>
        <w:left w:val="none" w:sz="0" w:space="0" w:color="auto"/>
        <w:bottom w:val="none" w:sz="0" w:space="0" w:color="auto"/>
        <w:right w:val="none" w:sz="0" w:space="0" w:color="auto"/>
      </w:divBdr>
    </w:div>
    <w:div w:id="375356948">
      <w:bodyDiv w:val="1"/>
      <w:marLeft w:val="0"/>
      <w:marRight w:val="0"/>
      <w:marTop w:val="0"/>
      <w:marBottom w:val="0"/>
      <w:divBdr>
        <w:top w:val="none" w:sz="0" w:space="0" w:color="auto"/>
        <w:left w:val="none" w:sz="0" w:space="0" w:color="auto"/>
        <w:bottom w:val="none" w:sz="0" w:space="0" w:color="auto"/>
        <w:right w:val="none" w:sz="0" w:space="0" w:color="auto"/>
      </w:divBdr>
    </w:div>
    <w:div w:id="375393410">
      <w:bodyDiv w:val="1"/>
      <w:marLeft w:val="0"/>
      <w:marRight w:val="0"/>
      <w:marTop w:val="0"/>
      <w:marBottom w:val="0"/>
      <w:divBdr>
        <w:top w:val="none" w:sz="0" w:space="0" w:color="auto"/>
        <w:left w:val="none" w:sz="0" w:space="0" w:color="auto"/>
        <w:bottom w:val="none" w:sz="0" w:space="0" w:color="auto"/>
        <w:right w:val="none" w:sz="0" w:space="0" w:color="auto"/>
      </w:divBdr>
    </w:div>
    <w:div w:id="375400151">
      <w:bodyDiv w:val="1"/>
      <w:marLeft w:val="0"/>
      <w:marRight w:val="0"/>
      <w:marTop w:val="0"/>
      <w:marBottom w:val="0"/>
      <w:divBdr>
        <w:top w:val="none" w:sz="0" w:space="0" w:color="auto"/>
        <w:left w:val="none" w:sz="0" w:space="0" w:color="auto"/>
        <w:bottom w:val="none" w:sz="0" w:space="0" w:color="auto"/>
        <w:right w:val="none" w:sz="0" w:space="0" w:color="auto"/>
      </w:divBdr>
    </w:div>
    <w:div w:id="375590886">
      <w:bodyDiv w:val="1"/>
      <w:marLeft w:val="0"/>
      <w:marRight w:val="0"/>
      <w:marTop w:val="0"/>
      <w:marBottom w:val="0"/>
      <w:divBdr>
        <w:top w:val="none" w:sz="0" w:space="0" w:color="auto"/>
        <w:left w:val="none" w:sz="0" w:space="0" w:color="auto"/>
        <w:bottom w:val="none" w:sz="0" w:space="0" w:color="auto"/>
        <w:right w:val="none" w:sz="0" w:space="0" w:color="auto"/>
      </w:divBdr>
    </w:div>
    <w:div w:id="375666334">
      <w:bodyDiv w:val="1"/>
      <w:marLeft w:val="0"/>
      <w:marRight w:val="0"/>
      <w:marTop w:val="0"/>
      <w:marBottom w:val="0"/>
      <w:divBdr>
        <w:top w:val="none" w:sz="0" w:space="0" w:color="auto"/>
        <w:left w:val="none" w:sz="0" w:space="0" w:color="auto"/>
        <w:bottom w:val="none" w:sz="0" w:space="0" w:color="auto"/>
        <w:right w:val="none" w:sz="0" w:space="0" w:color="auto"/>
      </w:divBdr>
    </w:div>
    <w:div w:id="375739197">
      <w:bodyDiv w:val="1"/>
      <w:marLeft w:val="0"/>
      <w:marRight w:val="0"/>
      <w:marTop w:val="0"/>
      <w:marBottom w:val="0"/>
      <w:divBdr>
        <w:top w:val="none" w:sz="0" w:space="0" w:color="auto"/>
        <w:left w:val="none" w:sz="0" w:space="0" w:color="auto"/>
        <w:bottom w:val="none" w:sz="0" w:space="0" w:color="auto"/>
        <w:right w:val="none" w:sz="0" w:space="0" w:color="auto"/>
      </w:divBdr>
    </w:div>
    <w:div w:id="375858858">
      <w:bodyDiv w:val="1"/>
      <w:marLeft w:val="0"/>
      <w:marRight w:val="0"/>
      <w:marTop w:val="0"/>
      <w:marBottom w:val="0"/>
      <w:divBdr>
        <w:top w:val="none" w:sz="0" w:space="0" w:color="auto"/>
        <w:left w:val="none" w:sz="0" w:space="0" w:color="auto"/>
        <w:bottom w:val="none" w:sz="0" w:space="0" w:color="auto"/>
        <w:right w:val="none" w:sz="0" w:space="0" w:color="auto"/>
      </w:divBdr>
    </w:div>
    <w:div w:id="376199017">
      <w:bodyDiv w:val="1"/>
      <w:marLeft w:val="0"/>
      <w:marRight w:val="0"/>
      <w:marTop w:val="0"/>
      <w:marBottom w:val="0"/>
      <w:divBdr>
        <w:top w:val="none" w:sz="0" w:space="0" w:color="auto"/>
        <w:left w:val="none" w:sz="0" w:space="0" w:color="auto"/>
        <w:bottom w:val="none" w:sz="0" w:space="0" w:color="auto"/>
        <w:right w:val="none" w:sz="0" w:space="0" w:color="auto"/>
      </w:divBdr>
    </w:div>
    <w:div w:id="376205296">
      <w:bodyDiv w:val="1"/>
      <w:marLeft w:val="0"/>
      <w:marRight w:val="0"/>
      <w:marTop w:val="0"/>
      <w:marBottom w:val="0"/>
      <w:divBdr>
        <w:top w:val="none" w:sz="0" w:space="0" w:color="auto"/>
        <w:left w:val="none" w:sz="0" w:space="0" w:color="auto"/>
        <w:bottom w:val="none" w:sz="0" w:space="0" w:color="auto"/>
        <w:right w:val="none" w:sz="0" w:space="0" w:color="auto"/>
      </w:divBdr>
    </w:div>
    <w:div w:id="376243139">
      <w:bodyDiv w:val="1"/>
      <w:marLeft w:val="0"/>
      <w:marRight w:val="0"/>
      <w:marTop w:val="0"/>
      <w:marBottom w:val="0"/>
      <w:divBdr>
        <w:top w:val="none" w:sz="0" w:space="0" w:color="auto"/>
        <w:left w:val="none" w:sz="0" w:space="0" w:color="auto"/>
        <w:bottom w:val="none" w:sz="0" w:space="0" w:color="auto"/>
        <w:right w:val="none" w:sz="0" w:space="0" w:color="auto"/>
      </w:divBdr>
    </w:div>
    <w:div w:id="376393287">
      <w:bodyDiv w:val="1"/>
      <w:marLeft w:val="0"/>
      <w:marRight w:val="0"/>
      <w:marTop w:val="0"/>
      <w:marBottom w:val="0"/>
      <w:divBdr>
        <w:top w:val="none" w:sz="0" w:space="0" w:color="auto"/>
        <w:left w:val="none" w:sz="0" w:space="0" w:color="auto"/>
        <w:bottom w:val="none" w:sz="0" w:space="0" w:color="auto"/>
        <w:right w:val="none" w:sz="0" w:space="0" w:color="auto"/>
      </w:divBdr>
    </w:div>
    <w:div w:id="376702733">
      <w:bodyDiv w:val="1"/>
      <w:marLeft w:val="0"/>
      <w:marRight w:val="0"/>
      <w:marTop w:val="0"/>
      <w:marBottom w:val="0"/>
      <w:divBdr>
        <w:top w:val="none" w:sz="0" w:space="0" w:color="auto"/>
        <w:left w:val="none" w:sz="0" w:space="0" w:color="auto"/>
        <w:bottom w:val="none" w:sz="0" w:space="0" w:color="auto"/>
        <w:right w:val="none" w:sz="0" w:space="0" w:color="auto"/>
      </w:divBdr>
    </w:div>
    <w:div w:id="376706337">
      <w:bodyDiv w:val="1"/>
      <w:marLeft w:val="0"/>
      <w:marRight w:val="0"/>
      <w:marTop w:val="0"/>
      <w:marBottom w:val="0"/>
      <w:divBdr>
        <w:top w:val="none" w:sz="0" w:space="0" w:color="auto"/>
        <w:left w:val="none" w:sz="0" w:space="0" w:color="auto"/>
        <w:bottom w:val="none" w:sz="0" w:space="0" w:color="auto"/>
        <w:right w:val="none" w:sz="0" w:space="0" w:color="auto"/>
      </w:divBdr>
    </w:div>
    <w:div w:id="376706371">
      <w:bodyDiv w:val="1"/>
      <w:marLeft w:val="0"/>
      <w:marRight w:val="0"/>
      <w:marTop w:val="0"/>
      <w:marBottom w:val="0"/>
      <w:divBdr>
        <w:top w:val="none" w:sz="0" w:space="0" w:color="auto"/>
        <w:left w:val="none" w:sz="0" w:space="0" w:color="auto"/>
        <w:bottom w:val="none" w:sz="0" w:space="0" w:color="auto"/>
        <w:right w:val="none" w:sz="0" w:space="0" w:color="auto"/>
      </w:divBdr>
    </w:div>
    <w:div w:id="376709760">
      <w:bodyDiv w:val="1"/>
      <w:marLeft w:val="0"/>
      <w:marRight w:val="0"/>
      <w:marTop w:val="0"/>
      <w:marBottom w:val="0"/>
      <w:divBdr>
        <w:top w:val="none" w:sz="0" w:space="0" w:color="auto"/>
        <w:left w:val="none" w:sz="0" w:space="0" w:color="auto"/>
        <w:bottom w:val="none" w:sz="0" w:space="0" w:color="auto"/>
        <w:right w:val="none" w:sz="0" w:space="0" w:color="auto"/>
      </w:divBdr>
    </w:div>
    <w:div w:id="376856724">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125193">
      <w:bodyDiv w:val="1"/>
      <w:marLeft w:val="0"/>
      <w:marRight w:val="0"/>
      <w:marTop w:val="0"/>
      <w:marBottom w:val="0"/>
      <w:divBdr>
        <w:top w:val="none" w:sz="0" w:space="0" w:color="auto"/>
        <w:left w:val="none" w:sz="0" w:space="0" w:color="auto"/>
        <w:bottom w:val="none" w:sz="0" w:space="0" w:color="auto"/>
        <w:right w:val="none" w:sz="0" w:space="0" w:color="auto"/>
      </w:divBdr>
    </w:div>
    <w:div w:id="377169578">
      <w:bodyDiv w:val="1"/>
      <w:marLeft w:val="0"/>
      <w:marRight w:val="0"/>
      <w:marTop w:val="0"/>
      <w:marBottom w:val="0"/>
      <w:divBdr>
        <w:top w:val="none" w:sz="0" w:space="0" w:color="auto"/>
        <w:left w:val="none" w:sz="0" w:space="0" w:color="auto"/>
        <w:bottom w:val="none" w:sz="0" w:space="0" w:color="auto"/>
        <w:right w:val="none" w:sz="0" w:space="0" w:color="auto"/>
      </w:divBdr>
    </w:div>
    <w:div w:id="377246185">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7516858">
      <w:bodyDiv w:val="1"/>
      <w:marLeft w:val="0"/>
      <w:marRight w:val="0"/>
      <w:marTop w:val="0"/>
      <w:marBottom w:val="0"/>
      <w:divBdr>
        <w:top w:val="none" w:sz="0" w:space="0" w:color="auto"/>
        <w:left w:val="none" w:sz="0" w:space="0" w:color="auto"/>
        <w:bottom w:val="none" w:sz="0" w:space="0" w:color="auto"/>
        <w:right w:val="none" w:sz="0" w:space="0" w:color="auto"/>
      </w:divBdr>
    </w:div>
    <w:div w:id="377583923">
      <w:bodyDiv w:val="1"/>
      <w:marLeft w:val="0"/>
      <w:marRight w:val="0"/>
      <w:marTop w:val="0"/>
      <w:marBottom w:val="0"/>
      <w:divBdr>
        <w:top w:val="none" w:sz="0" w:space="0" w:color="auto"/>
        <w:left w:val="none" w:sz="0" w:space="0" w:color="auto"/>
        <w:bottom w:val="none" w:sz="0" w:space="0" w:color="auto"/>
        <w:right w:val="none" w:sz="0" w:space="0" w:color="auto"/>
      </w:divBdr>
    </w:div>
    <w:div w:id="377632780">
      <w:bodyDiv w:val="1"/>
      <w:marLeft w:val="0"/>
      <w:marRight w:val="0"/>
      <w:marTop w:val="0"/>
      <w:marBottom w:val="0"/>
      <w:divBdr>
        <w:top w:val="none" w:sz="0" w:space="0" w:color="auto"/>
        <w:left w:val="none" w:sz="0" w:space="0" w:color="auto"/>
        <w:bottom w:val="none" w:sz="0" w:space="0" w:color="auto"/>
        <w:right w:val="none" w:sz="0" w:space="0" w:color="auto"/>
      </w:divBdr>
    </w:div>
    <w:div w:id="377702291">
      <w:bodyDiv w:val="1"/>
      <w:marLeft w:val="0"/>
      <w:marRight w:val="0"/>
      <w:marTop w:val="0"/>
      <w:marBottom w:val="0"/>
      <w:divBdr>
        <w:top w:val="none" w:sz="0" w:space="0" w:color="auto"/>
        <w:left w:val="none" w:sz="0" w:space="0" w:color="auto"/>
        <w:bottom w:val="none" w:sz="0" w:space="0" w:color="auto"/>
        <w:right w:val="none" w:sz="0" w:space="0" w:color="auto"/>
      </w:divBdr>
    </w:div>
    <w:div w:id="377709559">
      <w:bodyDiv w:val="1"/>
      <w:marLeft w:val="0"/>
      <w:marRight w:val="0"/>
      <w:marTop w:val="0"/>
      <w:marBottom w:val="0"/>
      <w:divBdr>
        <w:top w:val="none" w:sz="0" w:space="0" w:color="auto"/>
        <w:left w:val="none" w:sz="0" w:space="0" w:color="auto"/>
        <w:bottom w:val="none" w:sz="0" w:space="0" w:color="auto"/>
        <w:right w:val="none" w:sz="0" w:space="0" w:color="auto"/>
      </w:divBdr>
    </w:div>
    <w:div w:id="377752420">
      <w:bodyDiv w:val="1"/>
      <w:marLeft w:val="0"/>
      <w:marRight w:val="0"/>
      <w:marTop w:val="0"/>
      <w:marBottom w:val="0"/>
      <w:divBdr>
        <w:top w:val="none" w:sz="0" w:space="0" w:color="auto"/>
        <w:left w:val="none" w:sz="0" w:space="0" w:color="auto"/>
        <w:bottom w:val="none" w:sz="0" w:space="0" w:color="auto"/>
        <w:right w:val="none" w:sz="0" w:space="0" w:color="auto"/>
      </w:divBdr>
    </w:div>
    <w:div w:id="377779648">
      <w:bodyDiv w:val="1"/>
      <w:marLeft w:val="0"/>
      <w:marRight w:val="0"/>
      <w:marTop w:val="0"/>
      <w:marBottom w:val="0"/>
      <w:divBdr>
        <w:top w:val="none" w:sz="0" w:space="0" w:color="auto"/>
        <w:left w:val="none" w:sz="0" w:space="0" w:color="auto"/>
        <w:bottom w:val="none" w:sz="0" w:space="0" w:color="auto"/>
        <w:right w:val="none" w:sz="0" w:space="0" w:color="auto"/>
      </w:divBdr>
    </w:div>
    <w:div w:id="377894772">
      <w:bodyDiv w:val="1"/>
      <w:marLeft w:val="0"/>
      <w:marRight w:val="0"/>
      <w:marTop w:val="0"/>
      <w:marBottom w:val="0"/>
      <w:divBdr>
        <w:top w:val="none" w:sz="0" w:space="0" w:color="auto"/>
        <w:left w:val="none" w:sz="0" w:space="0" w:color="auto"/>
        <w:bottom w:val="none" w:sz="0" w:space="0" w:color="auto"/>
        <w:right w:val="none" w:sz="0" w:space="0" w:color="auto"/>
      </w:divBdr>
    </w:div>
    <w:div w:id="377902401">
      <w:bodyDiv w:val="1"/>
      <w:marLeft w:val="0"/>
      <w:marRight w:val="0"/>
      <w:marTop w:val="0"/>
      <w:marBottom w:val="0"/>
      <w:divBdr>
        <w:top w:val="none" w:sz="0" w:space="0" w:color="auto"/>
        <w:left w:val="none" w:sz="0" w:space="0" w:color="auto"/>
        <w:bottom w:val="none" w:sz="0" w:space="0" w:color="auto"/>
        <w:right w:val="none" w:sz="0" w:space="0" w:color="auto"/>
      </w:divBdr>
    </w:div>
    <w:div w:id="378211196">
      <w:bodyDiv w:val="1"/>
      <w:marLeft w:val="0"/>
      <w:marRight w:val="0"/>
      <w:marTop w:val="0"/>
      <w:marBottom w:val="0"/>
      <w:divBdr>
        <w:top w:val="none" w:sz="0" w:space="0" w:color="auto"/>
        <w:left w:val="none" w:sz="0" w:space="0" w:color="auto"/>
        <w:bottom w:val="none" w:sz="0" w:space="0" w:color="auto"/>
        <w:right w:val="none" w:sz="0" w:space="0" w:color="auto"/>
      </w:divBdr>
    </w:div>
    <w:div w:id="378281206">
      <w:bodyDiv w:val="1"/>
      <w:marLeft w:val="0"/>
      <w:marRight w:val="0"/>
      <w:marTop w:val="0"/>
      <w:marBottom w:val="0"/>
      <w:divBdr>
        <w:top w:val="none" w:sz="0" w:space="0" w:color="auto"/>
        <w:left w:val="none" w:sz="0" w:space="0" w:color="auto"/>
        <w:bottom w:val="none" w:sz="0" w:space="0" w:color="auto"/>
        <w:right w:val="none" w:sz="0" w:space="0" w:color="auto"/>
      </w:divBdr>
    </w:div>
    <w:div w:id="378406475">
      <w:bodyDiv w:val="1"/>
      <w:marLeft w:val="0"/>
      <w:marRight w:val="0"/>
      <w:marTop w:val="0"/>
      <w:marBottom w:val="0"/>
      <w:divBdr>
        <w:top w:val="none" w:sz="0" w:space="0" w:color="auto"/>
        <w:left w:val="none" w:sz="0" w:space="0" w:color="auto"/>
        <w:bottom w:val="none" w:sz="0" w:space="0" w:color="auto"/>
        <w:right w:val="none" w:sz="0" w:space="0" w:color="auto"/>
      </w:divBdr>
    </w:div>
    <w:div w:id="378431926">
      <w:bodyDiv w:val="1"/>
      <w:marLeft w:val="0"/>
      <w:marRight w:val="0"/>
      <w:marTop w:val="0"/>
      <w:marBottom w:val="0"/>
      <w:divBdr>
        <w:top w:val="none" w:sz="0" w:space="0" w:color="auto"/>
        <w:left w:val="none" w:sz="0" w:space="0" w:color="auto"/>
        <w:bottom w:val="none" w:sz="0" w:space="0" w:color="auto"/>
        <w:right w:val="none" w:sz="0" w:space="0" w:color="auto"/>
      </w:divBdr>
    </w:div>
    <w:div w:id="378669710">
      <w:bodyDiv w:val="1"/>
      <w:marLeft w:val="0"/>
      <w:marRight w:val="0"/>
      <w:marTop w:val="0"/>
      <w:marBottom w:val="0"/>
      <w:divBdr>
        <w:top w:val="none" w:sz="0" w:space="0" w:color="auto"/>
        <w:left w:val="none" w:sz="0" w:space="0" w:color="auto"/>
        <w:bottom w:val="none" w:sz="0" w:space="0" w:color="auto"/>
        <w:right w:val="none" w:sz="0" w:space="0" w:color="auto"/>
      </w:divBdr>
    </w:div>
    <w:div w:id="378743041">
      <w:bodyDiv w:val="1"/>
      <w:marLeft w:val="0"/>
      <w:marRight w:val="0"/>
      <w:marTop w:val="0"/>
      <w:marBottom w:val="0"/>
      <w:divBdr>
        <w:top w:val="none" w:sz="0" w:space="0" w:color="auto"/>
        <w:left w:val="none" w:sz="0" w:space="0" w:color="auto"/>
        <w:bottom w:val="none" w:sz="0" w:space="0" w:color="auto"/>
        <w:right w:val="none" w:sz="0" w:space="0" w:color="auto"/>
      </w:divBdr>
    </w:div>
    <w:div w:id="378821670">
      <w:bodyDiv w:val="1"/>
      <w:marLeft w:val="0"/>
      <w:marRight w:val="0"/>
      <w:marTop w:val="0"/>
      <w:marBottom w:val="0"/>
      <w:divBdr>
        <w:top w:val="none" w:sz="0" w:space="0" w:color="auto"/>
        <w:left w:val="none" w:sz="0" w:space="0" w:color="auto"/>
        <w:bottom w:val="none" w:sz="0" w:space="0" w:color="auto"/>
        <w:right w:val="none" w:sz="0" w:space="0" w:color="auto"/>
      </w:divBdr>
    </w:div>
    <w:div w:id="378864783">
      <w:bodyDiv w:val="1"/>
      <w:marLeft w:val="0"/>
      <w:marRight w:val="0"/>
      <w:marTop w:val="0"/>
      <w:marBottom w:val="0"/>
      <w:divBdr>
        <w:top w:val="none" w:sz="0" w:space="0" w:color="auto"/>
        <w:left w:val="none" w:sz="0" w:space="0" w:color="auto"/>
        <w:bottom w:val="none" w:sz="0" w:space="0" w:color="auto"/>
        <w:right w:val="none" w:sz="0" w:space="0" w:color="auto"/>
      </w:divBdr>
    </w:div>
    <w:div w:id="378937581">
      <w:bodyDiv w:val="1"/>
      <w:marLeft w:val="0"/>
      <w:marRight w:val="0"/>
      <w:marTop w:val="0"/>
      <w:marBottom w:val="0"/>
      <w:divBdr>
        <w:top w:val="none" w:sz="0" w:space="0" w:color="auto"/>
        <w:left w:val="none" w:sz="0" w:space="0" w:color="auto"/>
        <w:bottom w:val="none" w:sz="0" w:space="0" w:color="auto"/>
        <w:right w:val="none" w:sz="0" w:space="0" w:color="auto"/>
      </w:divBdr>
    </w:div>
    <w:div w:id="378937778">
      <w:bodyDiv w:val="1"/>
      <w:marLeft w:val="0"/>
      <w:marRight w:val="0"/>
      <w:marTop w:val="0"/>
      <w:marBottom w:val="0"/>
      <w:divBdr>
        <w:top w:val="none" w:sz="0" w:space="0" w:color="auto"/>
        <w:left w:val="none" w:sz="0" w:space="0" w:color="auto"/>
        <w:bottom w:val="none" w:sz="0" w:space="0" w:color="auto"/>
        <w:right w:val="none" w:sz="0" w:space="0" w:color="auto"/>
      </w:divBdr>
    </w:div>
    <w:div w:id="379061757">
      <w:bodyDiv w:val="1"/>
      <w:marLeft w:val="0"/>
      <w:marRight w:val="0"/>
      <w:marTop w:val="0"/>
      <w:marBottom w:val="0"/>
      <w:divBdr>
        <w:top w:val="none" w:sz="0" w:space="0" w:color="auto"/>
        <w:left w:val="none" w:sz="0" w:space="0" w:color="auto"/>
        <w:bottom w:val="none" w:sz="0" w:space="0" w:color="auto"/>
        <w:right w:val="none" w:sz="0" w:space="0" w:color="auto"/>
      </w:divBdr>
    </w:div>
    <w:div w:id="379135336">
      <w:bodyDiv w:val="1"/>
      <w:marLeft w:val="0"/>
      <w:marRight w:val="0"/>
      <w:marTop w:val="0"/>
      <w:marBottom w:val="0"/>
      <w:divBdr>
        <w:top w:val="none" w:sz="0" w:space="0" w:color="auto"/>
        <w:left w:val="none" w:sz="0" w:space="0" w:color="auto"/>
        <w:bottom w:val="none" w:sz="0" w:space="0" w:color="auto"/>
        <w:right w:val="none" w:sz="0" w:space="0" w:color="auto"/>
      </w:divBdr>
    </w:div>
    <w:div w:id="379323173">
      <w:bodyDiv w:val="1"/>
      <w:marLeft w:val="0"/>
      <w:marRight w:val="0"/>
      <w:marTop w:val="0"/>
      <w:marBottom w:val="0"/>
      <w:divBdr>
        <w:top w:val="none" w:sz="0" w:space="0" w:color="auto"/>
        <w:left w:val="none" w:sz="0" w:space="0" w:color="auto"/>
        <w:bottom w:val="none" w:sz="0" w:space="0" w:color="auto"/>
        <w:right w:val="none" w:sz="0" w:space="0" w:color="auto"/>
      </w:divBdr>
    </w:div>
    <w:div w:id="379329417">
      <w:bodyDiv w:val="1"/>
      <w:marLeft w:val="0"/>
      <w:marRight w:val="0"/>
      <w:marTop w:val="0"/>
      <w:marBottom w:val="0"/>
      <w:divBdr>
        <w:top w:val="none" w:sz="0" w:space="0" w:color="auto"/>
        <w:left w:val="none" w:sz="0" w:space="0" w:color="auto"/>
        <w:bottom w:val="none" w:sz="0" w:space="0" w:color="auto"/>
        <w:right w:val="none" w:sz="0" w:space="0" w:color="auto"/>
      </w:divBdr>
    </w:div>
    <w:div w:id="379398145">
      <w:bodyDiv w:val="1"/>
      <w:marLeft w:val="0"/>
      <w:marRight w:val="0"/>
      <w:marTop w:val="0"/>
      <w:marBottom w:val="0"/>
      <w:divBdr>
        <w:top w:val="none" w:sz="0" w:space="0" w:color="auto"/>
        <w:left w:val="none" w:sz="0" w:space="0" w:color="auto"/>
        <w:bottom w:val="none" w:sz="0" w:space="0" w:color="auto"/>
        <w:right w:val="none" w:sz="0" w:space="0" w:color="auto"/>
      </w:divBdr>
    </w:div>
    <w:div w:id="379403255">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479966">
      <w:bodyDiv w:val="1"/>
      <w:marLeft w:val="0"/>
      <w:marRight w:val="0"/>
      <w:marTop w:val="0"/>
      <w:marBottom w:val="0"/>
      <w:divBdr>
        <w:top w:val="none" w:sz="0" w:space="0" w:color="auto"/>
        <w:left w:val="none" w:sz="0" w:space="0" w:color="auto"/>
        <w:bottom w:val="none" w:sz="0" w:space="0" w:color="auto"/>
        <w:right w:val="none" w:sz="0" w:space="0" w:color="auto"/>
      </w:divBdr>
    </w:div>
    <w:div w:id="379669328">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80058375">
      <w:bodyDiv w:val="1"/>
      <w:marLeft w:val="0"/>
      <w:marRight w:val="0"/>
      <w:marTop w:val="0"/>
      <w:marBottom w:val="0"/>
      <w:divBdr>
        <w:top w:val="none" w:sz="0" w:space="0" w:color="auto"/>
        <w:left w:val="none" w:sz="0" w:space="0" w:color="auto"/>
        <w:bottom w:val="none" w:sz="0" w:space="0" w:color="auto"/>
        <w:right w:val="none" w:sz="0" w:space="0" w:color="auto"/>
      </w:divBdr>
    </w:div>
    <w:div w:id="380248702">
      <w:bodyDiv w:val="1"/>
      <w:marLeft w:val="0"/>
      <w:marRight w:val="0"/>
      <w:marTop w:val="0"/>
      <w:marBottom w:val="0"/>
      <w:divBdr>
        <w:top w:val="none" w:sz="0" w:space="0" w:color="auto"/>
        <w:left w:val="none" w:sz="0" w:space="0" w:color="auto"/>
        <w:bottom w:val="none" w:sz="0" w:space="0" w:color="auto"/>
        <w:right w:val="none" w:sz="0" w:space="0" w:color="auto"/>
      </w:divBdr>
    </w:div>
    <w:div w:id="380256016">
      <w:bodyDiv w:val="1"/>
      <w:marLeft w:val="0"/>
      <w:marRight w:val="0"/>
      <w:marTop w:val="0"/>
      <w:marBottom w:val="0"/>
      <w:divBdr>
        <w:top w:val="none" w:sz="0" w:space="0" w:color="auto"/>
        <w:left w:val="none" w:sz="0" w:space="0" w:color="auto"/>
        <w:bottom w:val="none" w:sz="0" w:space="0" w:color="auto"/>
        <w:right w:val="none" w:sz="0" w:space="0" w:color="auto"/>
      </w:divBdr>
    </w:div>
    <w:div w:id="380328503">
      <w:bodyDiv w:val="1"/>
      <w:marLeft w:val="0"/>
      <w:marRight w:val="0"/>
      <w:marTop w:val="0"/>
      <w:marBottom w:val="0"/>
      <w:divBdr>
        <w:top w:val="none" w:sz="0" w:space="0" w:color="auto"/>
        <w:left w:val="none" w:sz="0" w:space="0" w:color="auto"/>
        <w:bottom w:val="none" w:sz="0" w:space="0" w:color="auto"/>
        <w:right w:val="none" w:sz="0" w:space="0" w:color="auto"/>
      </w:divBdr>
    </w:div>
    <w:div w:id="380903422">
      <w:bodyDiv w:val="1"/>
      <w:marLeft w:val="0"/>
      <w:marRight w:val="0"/>
      <w:marTop w:val="0"/>
      <w:marBottom w:val="0"/>
      <w:divBdr>
        <w:top w:val="none" w:sz="0" w:space="0" w:color="auto"/>
        <w:left w:val="none" w:sz="0" w:space="0" w:color="auto"/>
        <w:bottom w:val="none" w:sz="0" w:space="0" w:color="auto"/>
        <w:right w:val="none" w:sz="0" w:space="0" w:color="auto"/>
      </w:divBdr>
    </w:div>
    <w:div w:id="380979011">
      <w:bodyDiv w:val="1"/>
      <w:marLeft w:val="0"/>
      <w:marRight w:val="0"/>
      <w:marTop w:val="0"/>
      <w:marBottom w:val="0"/>
      <w:divBdr>
        <w:top w:val="none" w:sz="0" w:space="0" w:color="auto"/>
        <w:left w:val="none" w:sz="0" w:space="0" w:color="auto"/>
        <w:bottom w:val="none" w:sz="0" w:space="0" w:color="auto"/>
        <w:right w:val="none" w:sz="0" w:space="0" w:color="auto"/>
      </w:divBdr>
    </w:div>
    <w:div w:id="380985246">
      <w:bodyDiv w:val="1"/>
      <w:marLeft w:val="0"/>
      <w:marRight w:val="0"/>
      <w:marTop w:val="0"/>
      <w:marBottom w:val="0"/>
      <w:divBdr>
        <w:top w:val="none" w:sz="0" w:space="0" w:color="auto"/>
        <w:left w:val="none" w:sz="0" w:space="0" w:color="auto"/>
        <w:bottom w:val="none" w:sz="0" w:space="0" w:color="auto"/>
        <w:right w:val="none" w:sz="0" w:space="0" w:color="auto"/>
      </w:divBdr>
    </w:div>
    <w:div w:id="380986864">
      <w:bodyDiv w:val="1"/>
      <w:marLeft w:val="0"/>
      <w:marRight w:val="0"/>
      <w:marTop w:val="0"/>
      <w:marBottom w:val="0"/>
      <w:divBdr>
        <w:top w:val="none" w:sz="0" w:space="0" w:color="auto"/>
        <w:left w:val="none" w:sz="0" w:space="0" w:color="auto"/>
        <w:bottom w:val="none" w:sz="0" w:space="0" w:color="auto"/>
        <w:right w:val="none" w:sz="0" w:space="0" w:color="auto"/>
      </w:divBdr>
    </w:div>
    <w:div w:id="381056362">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175605">
      <w:bodyDiv w:val="1"/>
      <w:marLeft w:val="0"/>
      <w:marRight w:val="0"/>
      <w:marTop w:val="0"/>
      <w:marBottom w:val="0"/>
      <w:divBdr>
        <w:top w:val="none" w:sz="0" w:space="0" w:color="auto"/>
        <w:left w:val="none" w:sz="0" w:space="0" w:color="auto"/>
        <w:bottom w:val="none" w:sz="0" w:space="0" w:color="auto"/>
        <w:right w:val="none" w:sz="0" w:space="0" w:color="auto"/>
      </w:divBdr>
    </w:div>
    <w:div w:id="381254539">
      <w:bodyDiv w:val="1"/>
      <w:marLeft w:val="0"/>
      <w:marRight w:val="0"/>
      <w:marTop w:val="0"/>
      <w:marBottom w:val="0"/>
      <w:divBdr>
        <w:top w:val="none" w:sz="0" w:space="0" w:color="auto"/>
        <w:left w:val="none" w:sz="0" w:space="0" w:color="auto"/>
        <w:bottom w:val="none" w:sz="0" w:space="0" w:color="auto"/>
        <w:right w:val="none" w:sz="0" w:space="0" w:color="auto"/>
      </w:divBdr>
    </w:div>
    <w:div w:id="381291457">
      <w:bodyDiv w:val="1"/>
      <w:marLeft w:val="0"/>
      <w:marRight w:val="0"/>
      <w:marTop w:val="0"/>
      <w:marBottom w:val="0"/>
      <w:divBdr>
        <w:top w:val="none" w:sz="0" w:space="0" w:color="auto"/>
        <w:left w:val="none" w:sz="0" w:space="0" w:color="auto"/>
        <w:bottom w:val="none" w:sz="0" w:space="0" w:color="auto"/>
        <w:right w:val="none" w:sz="0" w:space="0" w:color="auto"/>
      </w:divBdr>
    </w:div>
    <w:div w:id="381638421">
      <w:bodyDiv w:val="1"/>
      <w:marLeft w:val="0"/>
      <w:marRight w:val="0"/>
      <w:marTop w:val="0"/>
      <w:marBottom w:val="0"/>
      <w:divBdr>
        <w:top w:val="none" w:sz="0" w:space="0" w:color="auto"/>
        <w:left w:val="none" w:sz="0" w:space="0" w:color="auto"/>
        <w:bottom w:val="none" w:sz="0" w:space="0" w:color="auto"/>
        <w:right w:val="none" w:sz="0" w:space="0" w:color="auto"/>
      </w:divBdr>
    </w:div>
    <w:div w:id="381825882">
      <w:bodyDiv w:val="1"/>
      <w:marLeft w:val="0"/>
      <w:marRight w:val="0"/>
      <w:marTop w:val="0"/>
      <w:marBottom w:val="0"/>
      <w:divBdr>
        <w:top w:val="none" w:sz="0" w:space="0" w:color="auto"/>
        <w:left w:val="none" w:sz="0" w:space="0" w:color="auto"/>
        <w:bottom w:val="none" w:sz="0" w:space="0" w:color="auto"/>
        <w:right w:val="none" w:sz="0" w:space="0" w:color="auto"/>
      </w:divBdr>
    </w:div>
    <w:div w:id="381828746">
      <w:bodyDiv w:val="1"/>
      <w:marLeft w:val="0"/>
      <w:marRight w:val="0"/>
      <w:marTop w:val="0"/>
      <w:marBottom w:val="0"/>
      <w:divBdr>
        <w:top w:val="none" w:sz="0" w:space="0" w:color="auto"/>
        <w:left w:val="none" w:sz="0" w:space="0" w:color="auto"/>
        <w:bottom w:val="none" w:sz="0" w:space="0" w:color="auto"/>
        <w:right w:val="none" w:sz="0" w:space="0" w:color="auto"/>
      </w:divBdr>
    </w:div>
    <w:div w:id="381909438">
      <w:bodyDiv w:val="1"/>
      <w:marLeft w:val="0"/>
      <w:marRight w:val="0"/>
      <w:marTop w:val="0"/>
      <w:marBottom w:val="0"/>
      <w:divBdr>
        <w:top w:val="none" w:sz="0" w:space="0" w:color="auto"/>
        <w:left w:val="none" w:sz="0" w:space="0" w:color="auto"/>
        <w:bottom w:val="none" w:sz="0" w:space="0" w:color="auto"/>
        <w:right w:val="none" w:sz="0" w:space="0" w:color="auto"/>
      </w:divBdr>
    </w:div>
    <w:div w:id="382027318">
      <w:bodyDiv w:val="1"/>
      <w:marLeft w:val="0"/>
      <w:marRight w:val="0"/>
      <w:marTop w:val="0"/>
      <w:marBottom w:val="0"/>
      <w:divBdr>
        <w:top w:val="none" w:sz="0" w:space="0" w:color="auto"/>
        <w:left w:val="none" w:sz="0" w:space="0" w:color="auto"/>
        <w:bottom w:val="none" w:sz="0" w:space="0" w:color="auto"/>
        <w:right w:val="none" w:sz="0" w:space="0" w:color="auto"/>
      </w:divBdr>
    </w:div>
    <w:div w:id="382173114">
      <w:bodyDiv w:val="1"/>
      <w:marLeft w:val="0"/>
      <w:marRight w:val="0"/>
      <w:marTop w:val="0"/>
      <w:marBottom w:val="0"/>
      <w:divBdr>
        <w:top w:val="none" w:sz="0" w:space="0" w:color="auto"/>
        <w:left w:val="none" w:sz="0" w:space="0" w:color="auto"/>
        <w:bottom w:val="none" w:sz="0" w:space="0" w:color="auto"/>
        <w:right w:val="none" w:sz="0" w:space="0" w:color="auto"/>
      </w:divBdr>
    </w:div>
    <w:div w:id="382290114">
      <w:bodyDiv w:val="1"/>
      <w:marLeft w:val="0"/>
      <w:marRight w:val="0"/>
      <w:marTop w:val="0"/>
      <w:marBottom w:val="0"/>
      <w:divBdr>
        <w:top w:val="none" w:sz="0" w:space="0" w:color="auto"/>
        <w:left w:val="none" w:sz="0" w:space="0" w:color="auto"/>
        <w:bottom w:val="none" w:sz="0" w:space="0" w:color="auto"/>
        <w:right w:val="none" w:sz="0" w:space="0" w:color="auto"/>
      </w:divBdr>
    </w:div>
    <w:div w:id="382337174">
      <w:bodyDiv w:val="1"/>
      <w:marLeft w:val="0"/>
      <w:marRight w:val="0"/>
      <w:marTop w:val="0"/>
      <w:marBottom w:val="0"/>
      <w:divBdr>
        <w:top w:val="none" w:sz="0" w:space="0" w:color="auto"/>
        <w:left w:val="none" w:sz="0" w:space="0" w:color="auto"/>
        <w:bottom w:val="none" w:sz="0" w:space="0" w:color="auto"/>
        <w:right w:val="none" w:sz="0" w:space="0" w:color="auto"/>
      </w:divBdr>
    </w:div>
    <w:div w:id="382339837">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411840">
      <w:bodyDiv w:val="1"/>
      <w:marLeft w:val="0"/>
      <w:marRight w:val="0"/>
      <w:marTop w:val="0"/>
      <w:marBottom w:val="0"/>
      <w:divBdr>
        <w:top w:val="none" w:sz="0" w:space="0" w:color="auto"/>
        <w:left w:val="none" w:sz="0" w:space="0" w:color="auto"/>
        <w:bottom w:val="none" w:sz="0" w:space="0" w:color="auto"/>
        <w:right w:val="none" w:sz="0" w:space="0" w:color="auto"/>
      </w:divBdr>
    </w:div>
    <w:div w:id="382559316">
      <w:bodyDiv w:val="1"/>
      <w:marLeft w:val="0"/>
      <w:marRight w:val="0"/>
      <w:marTop w:val="0"/>
      <w:marBottom w:val="0"/>
      <w:divBdr>
        <w:top w:val="none" w:sz="0" w:space="0" w:color="auto"/>
        <w:left w:val="none" w:sz="0" w:space="0" w:color="auto"/>
        <w:bottom w:val="none" w:sz="0" w:space="0" w:color="auto"/>
        <w:right w:val="none" w:sz="0" w:space="0" w:color="auto"/>
      </w:divBdr>
    </w:div>
    <w:div w:id="382801865">
      <w:bodyDiv w:val="1"/>
      <w:marLeft w:val="0"/>
      <w:marRight w:val="0"/>
      <w:marTop w:val="0"/>
      <w:marBottom w:val="0"/>
      <w:divBdr>
        <w:top w:val="none" w:sz="0" w:space="0" w:color="auto"/>
        <w:left w:val="none" w:sz="0" w:space="0" w:color="auto"/>
        <w:bottom w:val="none" w:sz="0" w:space="0" w:color="auto"/>
        <w:right w:val="none" w:sz="0" w:space="0" w:color="auto"/>
      </w:divBdr>
    </w:div>
    <w:div w:id="382943249">
      <w:bodyDiv w:val="1"/>
      <w:marLeft w:val="0"/>
      <w:marRight w:val="0"/>
      <w:marTop w:val="0"/>
      <w:marBottom w:val="0"/>
      <w:divBdr>
        <w:top w:val="none" w:sz="0" w:space="0" w:color="auto"/>
        <w:left w:val="none" w:sz="0" w:space="0" w:color="auto"/>
        <w:bottom w:val="none" w:sz="0" w:space="0" w:color="auto"/>
        <w:right w:val="none" w:sz="0" w:space="0" w:color="auto"/>
      </w:divBdr>
    </w:div>
    <w:div w:id="383065656">
      <w:bodyDiv w:val="1"/>
      <w:marLeft w:val="0"/>
      <w:marRight w:val="0"/>
      <w:marTop w:val="0"/>
      <w:marBottom w:val="0"/>
      <w:divBdr>
        <w:top w:val="none" w:sz="0" w:space="0" w:color="auto"/>
        <w:left w:val="none" w:sz="0" w:space="0" w:color="auto"/>
        <w:bottom w:val="none" w:sz="0" w:space="0" w:color="auto"/>
        <w:right w:val="none" w:sz="0" w:space="0" w:color="auto"/>
      </w:divBdr>
    </w:div>
    <w:div w:id="383067914">
      <w:bodyDiv w:val="1"/>
      <w:marLeft w:val="0"/>
      <w:marRight w:val="0"/>
      <w:marTop w:val="0"/>
      <w:marBottom w:val="0"/>
      <w:divBdr>
        <w:top w:val="none" w:sz="0" w:space="0" w:color="auto"/>
        <w:left w:val="none" w:sz="0" w:space="0" w:color="auto"/>
        <w:bottom w:val="none" w:sz="0" w:space="0" w:color="auto"/>
        <w:right w:val="none" w:sz="0" w:space="0" w:color="auto"/>
      </w:divBdr>
    </w:div>
    <w:div w:id="383068257">
      <w:bodyDiv w:val="1"/>
      <w:marLeft w:val="0"/>
      <w:marRight w:val="0"/>
      <w:marTop w:val="0"/>
      <w:marBottom w:val="0"/>
      <w:divBdr>
        <w:top w:val="none" w:sz="0" w:space="0" w:color="auto"/>
        <w:left w:val="none" w:sz="0" w:space="0" w:color="auto"/>
        <w:bottom w:val="none" w:sz="0" w:space="0" w:color="auto"/>
        <w:right w:val="none" w:sz="0" w:space="0" w:color="auto"/>
      </w:divBdr>
    </w:div>
    <w:div w:id="383138576">
      <w:bodyDiv w:val="1"/>
      <w:marLeft w:val="0"/>
      <w:marRight w:val="0"/>
      <w:marTop w:val="0"/>
      <w:marBottom w:val="0"/>
      <w:divBdr>
        <w:top w:val="none" w:sz="0" w:space="0" w:color="auto"/>
        <w:left w:val="none" w:sz="0" w:space="0" w:color="auto"/>
        <w:bottom w:val="none" w:sz="0" w:space="0" w:color="auto"/>
        <w:right w:val="none" w:sz="0" w:space="0" w:color="auto"/>
      </w:divBdr>
    </w:div>
    <w:div w:id="383214751">
      <w:bodyDiv w:val="1"/>
      <w:marLeft w:val="0"/>
      <w:marRight w:val="0"/>
      <w:marTop w:val="0"/>
      <w:marBottom w:val="0"/>
      <w:divBdr>
        <w:top w:val="none" w:sz="0" w:space="0" w:color="auto"/>
        <w:left w:val="none" w:sz="0" w:space="0" w:color="auto"/>
        <w:bottom w:val="none" w:sz="0" w:space="0" w:color="auto"/>
        <w:right w:val="none" w:sz="0" w:space="0" w:color="auto"/>
      </w:divBdr>
    </w:div>
    <w:div w:id="383599004">
      <w:bodyDiv w:val="1"/>
      <w:marLeft w:val="0"/>
      <w:marRight w:val="0"/>
      <w:marTop w:val="0"/>
      <w:marBottom w:val="0"/>
      <w:divBdr>
        <w:top w:val="none" w:sz="0" w:space="0" w:color="auto"/>
        <w:left w:val="none" w:sz="0" w:space="0" w:color="auto"/>
        <w:bottom w:val="none" w:sz="0" w:space="0" w:color="auto"/>
        <w:right w:val="none" w:sz="0" w:space="0" w:color="auto"/>
      </w:divBdr>
    </w:div>
    <w:div w:id="383716522">
      <w:bodyDiv w:val="1"/>
      <w:marLeft w:val="0"/>
      <w:marRight w:val="0"/>
      <w:marTop w:val="0"/>
      <w:marBottom w:val="0"/>
      <w:divBdr>
        <w:top w:val="none" w:sz="0" w:space="0" w:color="auto"/>
        <w:left w:val="none" w:sz="0" w:space="0" w:color="auto"/>
        <w:bottom w:val="none" w:sz="0" w:space="0" w:color="auto"/>
        <w:right w:val="none" w:sz="0" w:space="0" w:color="auto"/>
      </w:divBdr>
    </w:div>
    <w:div w:id="383872789">
      <w:bodyDiv w:val="1"/>
      <w:marLeft w:val="0"/>
      <w:marRight w:val="0"/>
      <w:marTop w:val="0"/>
      <w:marBottom w:val="0"/>
      <w:divBdr>
        <w:top w:val="none" w:sz="0" w:space="0" w:color="auto"/>
        <w:left w:val="none" w:sz="0" w:space="0" w:color="auto"/>
        <w:bottom w:val="none" w:sz="0" w:space="0" w:color="auto"/>
        <w:right w:val="none" w:sz="0" w:space="0" w:color="auto"/>
      </w:divBdr>
    </w:div>
    <w:div w:id="383985303">
      <w:bodyDiv w:val="1"/>
      <w:marLeft w:val="0"/>
      <w:marRight w:val="0"/>
      <w:marTop w:val="0"/>
      <w:marBottom w:val="0"/>
      <w:divBdr>
        <w:top w:val="none" w:sz="0" w:space="0" w:color="auto"/>
        <w:left w:val="none" w:sz="0" w:space="0" w:color="auto"/>
        <w:bottom w:val="none" w:sz="0" w:space="0" w:color="auto"/>
        <w:right w:val="none" w:sz="0" w:space="0" w:color="auto"/>
      </w:divBdr>
    </w:div>
    <w:div w:id="383993826">
      <w:bodyDiv w:val="1"/>
      <w:marLeft w:val="0"/>
      <w:marRight w:val="0"/>
      <w:marTop w:val="0"/>
      <w:marBottom w:val="0"/>
      <w:divBdr>
        <w:top w:val="none" w:sz="0" w:space="0" w:color="auto"/>
        <w:left w:val="none" w:sz="0" w:space="0" w:color="auto"/>
        <w:bottom w:val="none" w:sz="0" w:space="0" w:color="auto"/>
        <w:right w:val="none" w:sz="0" w:space="0" w:color="auto"/>
      </w:divBdr>
    </w:div>
    <w:div w:id="384061414">
      <w:bodyDiv w:val="1"/>
      <w:marLeft w:val="0"/>
      <w:marRight w:val="0"/>
      <w:marTop w:val="0"/>
      <w:marBottom w:val="0"/>
      <w:divBdr>
        <w:top w:val="none" w:sz="0" w:space="0" w:color="auto"/>
        <w:left w:val="none" w:sz="0" w:space="0" w:color="auto"/>
        <w:bottom w:val="none" w:sz="0" w:space="0" w:color="auto"/>
        <w:right w:val="none" w:sz="0" w:space="0" w:color="auto"/>
      </w:divBdr>
    </w:div>
    <w:div w:id="384067684">
      <w:bodyDiv w:val="1"/>
      <w:marLeft w:val="0"/>
      <w:marRight w:val="0"/>
      <w:marTop w:val="0"/>
      <w:marBottom w:val="0"/>
      <w:divBdr>
        <w:top w:val="none" w:sz="0" w:space="0" w:color="auto"/>
        <w:left w:val="none" w:sz="0" w:space="0" w:color="auto"/>
        <w:bottom w:val="none" w:sz="0" w:space="0" w:color="auto"/>
        <w:right w:val="none" w:sz="0" w:space="0" w:color="auto"/>
      </w:divBdr>
    </w:div>
    <w:div w:id="384136466">
      <w:bodyDiv w:val="1"/>
      <w:marLeft w:val="0"/>
      <w:marRight w:val="0"/>
      <w:marTop w:val="0"/>
      <w:marBottom w:val="0"/>
      <w:divBdr>
        <w:top w:val="none" w:sz="0" w:space="0" w:color="auto"/>
        <w:left w:val="none" w:sz="0" w:space="0" w:color="auto"/>
        <w:bottom w:val="none" w:sz="0" w:space="0" w:color="auto"/>
        <w:right w:val="none" w:sz="0" w:space="0" w:color="auto"/>
      </w:divBdr>
    </w:div>
    <w:div w:id="384181759">
      <w:bodyDiv w:val="1"/>
      <w:marLeft w:val="0"/>
      <w:marRight w:val="0"/>
      <w:marTop w:val="0"/>
      <w:marBottom w:val="0"/>
      <w:divBdr>
        <w:top w:val="none" w:sz="0" w:space="0" w:color="auto"/>
        <w:left w:val="none" w:sz="0" w:space="0" w:color="auto"/>
        <w:bottom w:val="none" w:sz="0" w:space="0" w:color="auto"/>
        <w:right w:val="none" w:sz="0" w:space="0" w:color="auto"/>
      </w:divBdr>
    </w:div>
    <w:div w:id="384256095">
      <w:bodyDiv w:val="1"/>
      <w:marLeft w:val="0"/>
      <w:marRight w:val="0"/>
      <w:marTop w:val="0"/>
      <w:marBottom w:val="0"/>
      <w:divBdr>
        <w:top w:val="none" w:sz="0" w:space="0" w:color="auto"/>
        <w:left w:val="none" w:sz="0" w:space="0" w:color="auto"/>
        <w:bottom w:val="none" w:sz="0" w:space="0" w:color="auto"/>
        <w:right w:val="none" w:sz="0" w:space="0" w:color="auto"/>
      </w:divBdr>
    </w:div>
    <w:div w:id="384374322">
      <w:bodyDiv w:val="1"/>
      <w:marLeft w:val="0"/>
      <w:marRight w:val="0"/>
      <w:marTop w:val="0"/>
      <w:marBottom w:val="0"/>
      <w:divBdr>
        <w:top w:val="none" w:sz="0" w:space="0" w:color="auto"/>
        <w:left w:val="none" w:sz="0" w:space="0" w:color="auto"/>
        <w:bottom w:val="none" w:sz="0" w:space="0" w:color="auto"/>
        <w:right w:val="none" w:sz="0" w:space="0" w:color="auto"/>
      </w:divBdr>
    </w:div>
    <w:div w:id="384377932">
      <w:bodyDiv w:val="1"/>
      <w:marLeft w:val="0"/>
      <w:marRight w:val="0"/>
      <w:marTop w:val="0"/>
      <w:marBottom w:val="0"/>
      <w:divBdr>
        <w:top w:val="none" w:sz="0" w:space="0" w:color="auto"/>
        <w:left w:val="none" w:sz="0" w:space="0" w:color="auto"/>
        <w:bottom w:val="none" w:sz="0" w:space="0" w:color="auto"/>
        <w:right w:val="none" w:sz="0" w:space="0" w:color="auto"/>
      </w:divBdr>
    </w:div>
    <w:div w:id="384448974">
      <w:bodyDiv w:val="1"/>
      <w:marLeft w:val="0"/>
      <w:marRight w:val="0"/>
      <w:marTop w:val="0"/>
      <w:marBottom w:val="0"/>
      <w:divBdr>
        <w:top w:val="none" w:sz="0" w:space="0" w:color="auto"/>
        <w:left w:val="none" w:sz="0" w:space="0" w:color="auto"/>
        <w:bottom w:val="none" w:sz="0" w:space="0" w:color="auto"/>
        <w:right w:val="none" w:sz="0" w:space="0" w:color="auto"/>
      </w:divBdr>
    </w:div>
    <w:div w:id="384524292">
      <w:bodyDiv w:val="1"/>
      <w:marLeft w:val="0"/>
      <w:marRight w:val="0"/>
      <w:marTop w:val="0"/>
      <w:marBottom w:val="0"/>
      <w:divBdr>
        <w:top w:val="none" w:sz="0" w:space="0" w:color="auto"/>
        <w:left w:val="none" w:sz="0" w:space="0" w:color="auto"/>
        <w:bottom w:val="none" w:sz="0" w:space="0" w:color="auto"/>
        <w:right w:val="none" w:sz="0" w:space="0" w:color="auto"/>
      </w:divBdr>
    </w:div>
    <w:div w:id="384531646">
      <w:bodyDiv w:val="1"/>
      <w:marLeft w:val="0"/>
      <w:marRight w:val="0"/>
      <w:marTop w:val="0"/>
      <w:marBottom w:val="0"/>
      <w:divBdr>
        <w:top w:val="none" w:sz="0" w:space="0" w:color="auto"/>
        <w:left w:val="none" w:sz="0" w:space="0" w:color="auto"/>
        <w:bottom w:val="none" w:sz="0" w:space="0" w:color="auto"/>
        <w:right w:val="none" w:sz="0" w:space="0" w:color="auto"/>
      </w:divBdr>
    </w:div>
    <w:div w:id="384571055">
      <w:bodyDiv w:val="1"/>
      <w:marLeft w:val="0"/>
      <w:marRight w:val="0"/>
      <w:marTop w:val="0"/>
      <w:marBottom w:val="0"/>
      <w:divBdr>
        <w:top w:val="none" w:sz="0" w:space="0" w:color="auto"/>
        <w:left w:val="none" w:sz="0" w:space="0" w:color="auto"/>
        <w:bottom w:val="none" w:sz="0" w:space="0" w:color="auto"/>
        <w:right w:val="none" w:sz="0" w:space="0" w:color="auto"/>
      </w:divBdr>
    </w:div>
    <w:div w:id="384641594">
      <w:bodyDiv w:val="1"/>
      <w:marLeft w:val="0"/>
      <w:marRight w:val="0"/>
      <w:marTop w:val="0"/>
      <w:marBottom w:val="0"/>
      <w:divBdr>
        <w:top w:val="none" w:sz="0" w:space="0" w:color="auto"/>
        <w:left w:val="none" w:sz="0" w:space="0" w:color="auto"/>
        <w:bottom w:val="none" w:sz="0" w:space="0" w:color="auto"/>
        <w:right w:val="none" w:sz="0" w:space="0" w:color="auto"/>
      </w:divBdr>
    </w:div>
    <w:div w:id="384724091">
      <w:bodyDiv w:val="1"/>
      <w:marLeft w:val="0"/>
      <w:marRight w:val="0"/>
      <w:marTop w:val="0"/>
      <w:marBottom w:val="0"/>
      <w:divBdr>
        <w:top w:val="none" w:sz="0" w:space="0" w:color="auto"/>
        <w:left w:val="none" w:sz="0" w:space="0" w:color="auto"/>
        <w:bottom w:val="none" w:sz="0" w:space="0" w:color="auto"/>
        <w:right w:val="none" w:sz="0" w:space="0" w:color="auto"/>
      </w:divBdr>
    </w:div>
    <w:div w:id="384791509">
      <w:bodyDiv w:val="1"/>
      <w:marLeft w:val="0"/>
      <w:marRight w:val="0"/>
      <w:marTop w:val="0"/>
      <w:marBottom w:val="0"/>
      <w:divBdr>
        <w:top w:val="none" w:sz="0" w:space="0" w:color="auto"/>
        <w:left w:val="none" w:sz="0" w:space="0" w:color="auto"/>
        <w:bottom w:val="none" w:sz="0" w:space="0" w:color="auto"/>
        <w:right w:val="none" w:sz="0" w:space="0" w:color="auto"/>
      </w:divBdr>
    </w:div>
    <w:div w:id="384913443">
      <w:bodyDiv w:val="1"/>
      <w:marLeft w:val="0"/>
      <w:marRight w:val="0"/>
      <w:marTop w:val="0"/>
      <w:marBottom w:val="0"/>
      <w:divBdr>
        <w:top w:val="none" w:sz="0" w:space="0" w:color="auto"/>
        <w:left w:val="none" w:sz="0" w:space="0" w:color="auto"/>
        <w:bottom w:val="none" w:sz="0" w:space="0" w:color="auto"/>
        <w:right w:val="none" w:sz="0" w:space="0" w:color="auto"/>
      </w:divBdr>
    </w:div>
    <w:div w:id="384914581">
      <w:bodyDiv w:val="1"/>
      <w:marLeft w:val="0"/>
      <w:marRight w:val="0"/>
      <w:marTop w:val="0"/>
      <w:marBottom w:val="0"/>
      <w:divBdr>
        <w:top w:val="none" w:sz="0" w:space="0" w:color="auto"/>
        <w:left w:val="none" w:sz="0" w:space="0" w:color="auto"/>
        <w:bottom w:val="none" w:sz="0" w:space="0" w:color="auto"/>
        <w:right w:val="none" w:sz="0" w:space="0" w:color="auto"/>
      </w:divBdr>
    </w:div>
    <w:div w:id="384988187">
      <w:bodyDiv w:val="1"/>
      <w:marLeft w:val="0"/>
      <w:marRight w:val="0"/>
      <w:marTop w:val="0"/>
      <w:marBottom w:val="0"/>
      <w:divBdr>
        <w:top w:val="none" w:sz="0" w:space="0" w:color="auto"/>
        <w:left w:val="none" w:sz="0" w:space="0" w:color="auto"/>
        <w:bottom w:val="none" w:sz="0" w:space="0" w:color="auto"/>
        <w:right w:val="none" w:sz="0" w:space="0" w:color="auto"/>
      </w:divBdr>
    </w:div>
    <w:div w:id="385028942">
      <w:bodyDiv w:val="1"/>
      <w:marLeft w:val="0"/>
      <w:marRight w:val="0"/>
      <w:marTop w:val="0"/>
      <w:marBottom w:val="0"/>
      <w:divBdr>
        <w:top w:val="none" w:sz="0" w:space="0" w:color="auto"/>
        <w:left w:val="none" w:sz="0" w:space="0" w:color="auto"/>
        <w:bottom w:val="none" w:sz="0" w:space="0" w:color="auto"/>
        <w:right w:val="none" w:sz="0" w:space="0" w:color="auto"/>
      </w:divBdr>
    </w:div>
    <w:div w:id="385102689">
      <w:bodyDiv w:val="1"/>
      <w:marLeft w:val="0"/>
      <w:marRight w:val="0"/>
      <w:marTop w:val="0"/>
      <w:marBottom w:val="0"/>
      <w:divBdr>
        <w:top w:val="none" w:sz="0" w:space="0" w:color="auto"/>
        <w:left w:val="none" w:sz="0" w:space="0" w:color="auto"/>
        <w:bottom w:val="none" w:sz="0" w:space="0" w:color="auto"/>
        <w:right w:val="none" w:sz="0" w:space="0" w:color="auto"/>
      </w:divBdr>
    </w:div>
    <w:div w:id="385303858">
      <w:bodyDiv w:val="1"/>
      <w:marLeft w:val="0"/>
      <w:marRight w:val="0"/>
      <w:marTop w:val="0"/>
      <w:marBottom w:val="0"/>
      <w:divBdr>
        <w:top w:val="none" w:sz="0" w:space="0" w:color="auto"/>
        <w:left w:val="none" w:sz="0" w:space="0" w:color="auto"/>
        <w:bottom w:val="none" w:sz="0" w:space="0" w:color="auto"/>
        <w:right w:val="none" w:sz="0" w:space="0" w:color="auto"/>
      </w:divBdr>
    </w:div>
    <w:div w:id="385370983">
      <w:bodyDiv w:val="1"/>
      <w:marLeft w:val="0"/>
      <w:marRight w:val="0"/>
      <w:marTop w:val="0"/>
      <w:marBottom w:val="0"/>
      <w:divBdr>
        <w:top w:val="none" w:sz="0" w:space="0" w:color="auto"/>
        <w:left w:val="none" w:sz="0" w:space="0" w:color="auto"/>
        <w:bottom w:val="none" w:sz="0" w:space="0" w:color="auto"/>
        <w:right w:val="none" w:sz="0" w:space="0" w:color="auto"/>
      </w:divBdr>
    </w:div>
    <w:div w:id="385419147">
      <w:bodyDiv w:val="1"/>
      <w:marLeft w:val="0"/>
      <w:marRight w:val="0"/>
      <w:marTop w:val="0"/>
      <w:marBottom w:val="0"/>
      <w:divBdr>
        <w:top w:val="none" w:sz="0" w:space="0" w:color="auto"/>
        <w:left w:val="none" w:sz="0" w:space="0" w:color="auto"/>
        <w:bottom w:val="none" w:sz="0" w:space="0" w:color="auto"/>
        <w:right w:val="none" w:sz="0" w:space="0" w:color="auto"/>
      </w:divBdr>
    </w:div>
    <w:div w:id="385446157">
      <w:bodyDiv w:val="1"/>
      <w:marLeft w:val="0"/>
      <w:marRight w:val="0"/>
      <w:marTop w:val="0"/>
      <w:marBottom w:val="0"/>
      <w:divBdr>
        <w:top w:val="none" w:sz="0" w:space="0" w:color="auto"/>
        <w:left w:val="none" w:sz="0" w:space="0" w:color="auto"/>
        <w:bottom w:val="none" w:sz="0" w:space="0" w:color="auto"/>
        <w:right w:val="none" w:sz="0" w:space="0" w:color="auto"/>
      </w:divBdr>
    </w:div>
    <w:div w:id="385492491">
      <w:bodyDiv w:val="1"/>
      <w:marLeft w:val="0"/>
      <w:marRight w:val="0"/>
      <w:marTop w:val="0"/>
      <w:marBottom w:val="0"/>
      <w:divBdr>
        <w:top w:val="none" w:sz="0" w:space="0" w:color="auto"/>
        <w:left w:val="none" w:sz="0" w:space="0" w:color="auto"/>
        <w:bottom w:val="none" w:sz="0" w:space="0" w:color="auto"/>
        <w:right w:val="none" w:sz="0" w:space="0" w:color="auto"/>
      </w:divBdr>
    </w:div>
    <w:div w:id="385495576">
      <w:bodyDiv w:val="1"/>
      <w:marLeft w:val="0"/>
      <w:marRight w:val="0"/>
      <w:marTop w:val="0"/>
      <w:marBottom w:val="0"/>
      <w:divBdr>
        <w:top w:val="none" w:sz="0" w:space="0" w:color="auto"/>
        <w:left w:val="none" w:sz="0" w:space="0" w:color="auto"/>
        <w:bottom w:val="none" w:sz="0" w:space="0" w:color="auto"/>
        <w:right w:val="none" w:sz="0" w:space="0" w:color="auto"/>
      </w:divBdr>
    </w:div>
    <w:div w:id="385759118">
      <w:bodyDiv w:val="1"/>
      <w:marLeft w:val="0"/>
      <w:marRight w:val="0"/>
      <w:marTop w:val="0"/>
      <w:marBottom w:val="0"/>
      <w:divBdr>
        <w:top w:val="none" w:sz="0" w:space="0" w:color="auto"/>
        <w:left w:val="none" w:sz="0" w:space="0" w:color="auto"/>
        <w:bottom w:val="none" w:sz="0" w:space="0" w:color="auto"/>
        <w:right w:val="none" w:sz="0" w:space="0" w:color="auto"/>
      </w:divBdr>
    </w:div>
    <w:div w:id="385835908">
      <w:bodyDiv w:val="1"/>
      <w:marLeft w:val="0"/>
      <w:marRight w:val="0"/>
      <w:marTop w:val="0"/>
      <w:marBottom w:val="0"/>
      <w:divBdr>
        <w:top w:val="none" w:sz="0" w:space="0" w:color="auto"/>
        <w:left w:val="none" w:sz="0" w:space="0" w:color="auto"/>
        <w:bottom w:val="none" w:sz="0" w:space="0" w:color="auto"/>
        <w:right w:val="none" w:sz="0" w:space="0" w:color="auto"/>
      </w:divBdr>
    </w:div>
    <w:div w:id="385837098">
      <w:bodyDiv w:val="1"/>
      <w:marLeft w:val="0"/>
      <w:marRight w:val="0"/>
      <w:marTop w:val="0"/>
      <w:marBottom w:val="0"/>
      <w:divBdr>
        <w:top w:val="none" w:sz="0" w:space="0" w:color="auto"/>
        <w:left w:val="none" w:sz="0" w:space="0" w:color="auto"/>
        <w:bottom w:val="none" w:sz="0" w:space="0" w:color="auto"/>
        <w:right w:val="none" w:sz="0" w:space="0" w:color="auto"/>
      </w:divBdr>
    </w:div>
    <w:div w:id="386027088">
      <w:bodyDiv w:val="1"/>
      <w:marLeft w:val="0"/>
      <w:marRight w:val="0"/>
      <w:marTop w:val="0"/>
      <w:marBottom w:val="0"/>
      <w:divBdr>
        <w:top w:val="none" w:sz="0" w:space="0" w:color="auto"/>
        <w:left w:val="none" w:sz="0" w:space="0" w:color="auto"/>
        <w:bottom w:val="none" w:sz="0" w:space="0" w:color="auto"/>
        <w:right w:val="none" w:sz="0" w:space="0" w:color="auto"/>
      </w:divBdr>
    </w:div>
    <w:div w:id="386030258">
      <w:bodyDiv w:val="1"/>
      <w:marLeft w:val="0"/>
      <w:marRight w:val="0"/>
      <w:marTop w:val="0"/>
      <w:marBottom w:val="0"/>
      <w:divBdr>
        <w:top w:val="none" w:sz="0" w:space="0" w:color="auto"/>
        <w:left w:val="none" w:sz="0" w:space="0" w:color="auto"/>
        <w:bottom w:val="none" w:sz="0" w:space="0" w:color="auto"/>
        <w:right w:val="none" w:sz="0" w:space="0" w:color="auto"/>
      </w:divBdr>
    </w:div>
    <w:div w:id="386102596">
      <w:bodyDiv w:val="1"/>
      <w:marLeft w:val="0"/>
      <w:marRight w:val="0"/>
      <w:marTop w:val="0"/>
      <w:marBottom w:val="0"/>
      <w:divBdr>
        <w:top w:val="none" w:sz="0" w:space="0" w:color="auto"/>
        <w:left w:val="none" w:sz="0" w:space="0" w:color="auto"/>
        <w:bottom w:val="none" w:sz="0" w:space="0" w:color="auto"/>
        <w:right w:val="none" w:sz="0" w:space="0" w:color="auto"/>
      </w:divBdr>
    </w:div>
    <w:div w:id="386270151">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8278">
      <w:bodyDiv w:val="1"/>
      <w:marLeft w:val="0"/>
      <w:marRight w:val="0"/>
      <w:marTop w:val="0"/>
      <w:marBottom w:val="0"/>
      <w:divBdr>
        <w:top w:val="none" w:sz="0" w:space="0" w:color="auto"/>
        <w:left w:val="none" w:sz="0" w:space="0" w:color="auto"/>
        <w:bottom w:val="none" w:sz="0" w:space="0" w:color="auto"/>
        <w:right w:val="none" w:sz="0" w:space="0" w:color="auto"/>
      </w:divBdr>
    </w:div>
    <w:div w:id="386422304">
      <w:bodyDiv w:val="1"/>
      <w:marLeft w:val="0"/>
      <w:marRight w:val="0"/>
      <w:marTop w:val="0"/>
      <w:marBottom w:val="0"/>
      <w:divBdr>
        <w:top w:val="none" w:sz="0" w:space="0" w:color="auto"/>
        <w:left w:val="none" w:sz="0" w:space="0" w:color="auto"/>
        <w:bottom w:val="none" w:sz="0" w:space="0" w:color="auto"/>
        <w:right w:val="none" w:sz="0" w:space="0" w:color="auto"/>
      </w:divBdr>
    </w:div>
    <w:div w:id="386607878">
      <w:bodyDiv w:val="1"/>
      <w:marLeft w:val="0"/>
      <w:marRight w:val="0"/>
      <w:marTop w:val="0"/>
      <w:marBottom w:val="0"/>
      <w:divBdr>
        <w:top w:val="none" w:sz="0" w:space="0" w:color="auto"/>
        <w:left w:val="none" w:sz="0" w:space="0" w:color="auto"/>
        <w:bottom w:val="none" w:sz="0" w:space="0" w:color="auto"/>
        <w:right w:val="none" w:sz="0" w:space="0" w:color="auto"/>
      </w:divBdr>
    </w:div>
    <w:div w:id="386731943">
      <w:bodyDiv w:val="1"/>
      <w:marLeft w:val="0"/>
      <w:marRight w:val="0"/>
      <w:marTop w:val="0"/>
      <w:marBottom w:val="0"/>
      <w:divBdr>
        <w:top w:val="none" w:sz="0" w:space="0" w:color="auto"/>
        <w:left w:val="none" w:sz="0" w:space="0" w:color="auto"/>
        <w:bottom w:val="none" w:sz="0" w:space="0" w:color="auto"/>
        <w:right w:val="none" w:sz="0" w:space="0" w:color="auto"/>
      </w:divBdr>
    </w:div>
    <w:div w:id="386758036">
      <w:bodyDiv w:val="1"/>
      <w:marLeft w:val="0"/>
      <w:marRight w:val="0"/>
      <w:marTop w:val="0"/>
      <w:marBottom w:val="0"/>
      <w:divBdr>
        <w:top w:val="none" w:sz="0" w:space="0" w:color="auto"/>
        <w:left w:val="none" w:sz="0" w:space="0" w:color="auto"/>
        <w:bottom w:val="none" w:sz="0" w:space="0" w:color="auto"/>
        <w:right w:val="none" w:sz="0" w:space="0" w:color="auto"/>
      </w:divBdr>
    </w:div>
    <w:div w:id="386758266">
      <w:bodyDiv w:val="1"/>
      <w:marLeft w:val="0"/>
      <w:marRight w:val="0"/>
      <w:marTop w:val="0"/>
      <w:marBottom w:val="0"/>
      <w:divBdr>
        <w:top w:val="none" w:sz="0" w:space="0" w:color="auto"/>
        <w:left w:val="none" w:sz="0" w:space="0" w:color="auto"/>
        <w:bottom w:val="none" w:sz="0" w:space="0" w:color="auto"/>
        <w:right w:val="none" w:sz="0" w:space="0" w:color="auto"/>
      </w:divBdr>
    </w:div>
    <w:div w:id="387070566">
      <w:bodyDiv w:val="1"/>
      <w:marLeft w:val="0"/>
      <w:marRight w:val="0"/>
      <w:marTop w:val="0"/>
      <w:marBottom w:val="0"/>
      <w:divBdr>
        <w:top w:val="none" w:sz="0" w:space="0" w:color="auto"/>
        <w:left w:val="none" w:sz="0" w:space="0" w:color="auto"/>
        <w:bottom w:val="none" w:sz="0" w:space="0" w:color="auto"/>
        <w:right w:val="none" w:sz="0" w:space="0" w:color="auto"/>
      </w:divBdr>
    </w:div>
    <w:div w:id="387384463">
      <w:bodyDiv w:val="1"/>
      <w:marLeft w:val="0"/>
      <w:marRight w:val="0"/>
      <w:marTop w:val="0"/>
      <w:marBottom w:val="0"/>
      <w:divBdr>
        <w:top w:val="none" w:sz="0" w:space="0" w:color="auto"/>
        <w:left w:val="none" w:sz="0" w:space="0" w:color="auto"/>
        <w:bottom w:val="none" w:sz="0" w:space="0" w:color="auto"/>
        <w:right w:val="none" w:sz="0" w:space="0" w:color="auto"/>
      </w:divBdr>
    </w:div>
    <w:div w:id="387412949">
      <w:bodyDiv w:val="1"/>
      <w:marLeft w:val="0"/>
      <w:marRight w:val="0"/>
      <w:marTop w:val="0"/>
      <w:marBottom w:val="0"/>
      <w:divBdr>
        <w:top w:val="none" w:sz="0" w:space="0" w:color="auto"/>
        <w:left w:val="none" w:sz="0" w:space="0" w:color="auto"/>
        <w:bottom w:val="none" w:sz="0" w:space="0" w:color="auto"/>
        <w:right w:val="none" w:sz="0" w:space="0" w:color="auto"/>
      </w:divBdr>
    </w:div>
    <w:div w:id="387414745">
      <w:bodyDiv w:val="1"/>
      <w:marLeft w:val="0"/>
      <w:marRight w:val="0"/>
      <w:marTop w:val="0"/>
      <w:marBottom w:val="0"/>
      <w:divBdr>
        <w:top w:val="none" w:sz="0" w:space="0" w:color="auto"/>
        <w:left w:val="none" w:sz="0" w:space="0" w:color="auto"/>
        <w:bottom w:val="none" w:sz="0" w:space="0" w:color="auto"/>
        <w:right w:val="none" w:sz="0" w:space="0" w:color="auto"/>
      </w:divBdr>
    </w:div>
    <w:div w:id="387536383">
      <w:bodyDiv w:val="1"/>
      <w:marLeft w:val="0"/>
      <w:marRight w:val="0"/>
      <w:marTop w:val="0"/>
      <w:marBottom w:val="0"/>
      <w:divBdr>
        <w:top w:val="none" w:sz="0" w:space="0" w:color="auto"/>
        <w:left w:val="none" w:sz="0" w:space="0" w:color="auto"/>
        <w:bottom w:val="none" w:sz="0" w:space="0" w:color="auto"/>
        <w:right w:val="none" w:sz="0" w:space="0" w:color="auto"/>
      </w:divBdr>
    </w:div>
    <w:div w:id="387536572">
      <w:bodyDiv w:val="1"/>
      <w:marLeft w:val="0"/>
      <w:marRight w:val="0"/>
      <w:marTop w:val="0"/>
      <w:marBottom w:val="0"/>
      <w:divBdr>
        <w:top w:val="none" w:sz="0" w:space="0" w:color="auto"/>
        <w:left w:val="none" w:sz="0" w:space="0" w:color="auto"/>
        <w:bottom w:val="none" w:sz="0" w:space="0" w:color="auto"/>
        <w:right w:val="none" w:sz="0" w:space="0" w:color="auto"/>
      </w:divBdr>
    </w:div>
    <w:div w:id="387607677">
      <w:bodyDiv w:val="1"/>
      <w:marLeft w:val="0"/>
      <w:marRight w:val="0"/>
      <w:marTop w:val="0"/>
      <w:marBottom w:val="0"/>
      <w:divBdr>
        <w:top w:val="none" w:sz="0" w:space="0" w:color="auto"/>
        <w:left w:val="none" w:sz="0" w:space="0" w:color="auto"/>
        <w:bottom w:val="none" w:sz="0" w:space="0" w:color="auto"/>
        <w:right w:val="none" w:sz="0" w:space="0" w:color="auto"/>
      </w:divBdr>
    </w:div>
    <w:div w:id="387656159">
      <w:bodyDiv w:val="1"/>
      <w:marLeft w:val="0"/>
      <w:marRight w:val="0"/>
      <w:marTop w:val="0"/>
      <w:marBottom w:val="0"/>
      <w:divBdr>
        <w:top w:val="none" w:sz="0" w:space="0" w:color="auto"/>
        <w:left w:val="none" w:sz="0" w:space="0" w:color="auto"/>
        <w:bottom w:val="none" w:sz="0" w:space="0" w:color="auto"/>
        <w:right w:val="none" w:sz="0" w:space="0" w:color="auto"/>
      </w:divBdr>
    </w:div>
    <w:div w:id="387801840">
      <w:bodyDiv w:val="1"/>
      <w:marLeft w:val="0"/>
      <w:marRight w:val="0"/>
      <w:marTop w:val="0"/>
      <w:marBottom w:val="0"/>
      <w:divBdr>
        <w:top w:val="none" w:sz="0" w:space="0" w:color="auto"/>
        <w:left w:val="none" w:sz="0" w:space="0" w:color="auto"/>
        <w:bottom w:val="none" w:sz="0" w:space="0" w:color="auto"/>
        <w:right w:val="none" w:sz="0" w:space="0" w:color="auto"/>
      </w:divBdr>
    </w:div>
    <w:div w:id="387850076">
      <w:bodyDiv w:val="1"/>
      <w:marLeft w:val="0"/>
      <w:marRight w:val="0"/>
      <w:marTop w:val="0"/>
      <w:marBottom w:val="0"/>
      <w:divBdr>
        <w:top w:val="none" w:sz="0" w:space="0" w:color="auto"/>
        <w:left w:val="none" w:sz="0" w:space="0" w:color="auto"/>
        <w:bottom w:val="none" w:sz="0" w:space="0" w:color="auto"/>
        <w:right w:val="none" w:sz="0" w:space="0" w:color="auto"/>
      </w:divBdr>
    </w:div>
    <w:div w:id="387995037">
      <w:bodyDiv w:val="1"/>
      <w:marLeft w:val="0"/>
      <w:marRight w:val="0"/>
      <w:marTop w:val="0"/>
      <w:marBottom w:val="0"/>
      <w:divBdr>
        <w:top w:val="none" w:sz="0" w:space="0" w:color="auto"/>
        <w:left w:val="none" w:sz="0" w:space="0" w:color="auto"/>
        <w:bottom w:val="none" w:sz="0" w:space="0" w:color="auto"/>
        <w:right w:val="none" w:sz="0" w:space="0" w:color="auto"/>
      </w:divBdr>
    </w:div>
    <w:div w:id="388187144">
      <w:bodyDiv w:val="1"/>
      <w:marLeft w:val="0"/>
      <w:marRight w:val="0"/>
      <w:marTop w:val="0"/>
      <w:marBottom w:val="0"/>
      <w:divBdr>
        <w:top w:val="none" w:sz="0" w:space="0" w:color="auto"/>
        <w:left w:val="none" w:sz="0" w:space="0" w:color="auto"/>
        <w:bottom w:val="none" w:sz="0" w:space="0" w:color="auto"/>
        <w:right w:val="none" w:sz="0" w:space="0" w:color="auto"/>
      </w:divBdr>
    </w:div>
    <w:div w:id="388307101">
      <w:bodyDiv w:val="1"/>
      <w:marLeft w:val="0"/>
      <w:marRight w:val="0"/>
      <w:marTop w:val="0"/>
      <w:marBottom w:val="0"/>
      <w:divBdr>
        <w:top w:val="none" w:sz="0" w:space="0" w:color="auto"/>
        <w:left w:val="none" w:sz="0" w:space="0" w:color="auto"/>
        <w:bottom w:val="none" w:sz="0" w:space="0" w:color="auto"/>
        <w:right w:val="none" w:sz="0" w:space="0" w:color="auto"/>
      </w:divBdr>
    </w:div>
    <w:div w:id="388309898">
      <w:bodyDiv w:val="1"/>
      <w:marLeft w:val="0"/>
      <w:marRight w:val="0"/>
      <w:marTop w:val="0"/>
      <w:marBottom w:val="0"/>
      <w:divBdr>
        <w:top w:val="none" w:sz="0" w:space="0" w:color="auto"/>
        <w:left w:val="none" w:sz="0" w:space="0" w:color="auto"/>
        <w:bottom w:val="none" w:sz="0" w:space="0" w:color="auto"/>
        <w:right w:val="none" w:sz="0" w:space="0" w:color="auto"/>
      </w:divBdr>
    </w:div>
    <w:div w:id="388378930">
      <w:bodyDiv w:val="1"/>
      <w:marLeft w:val="0"/>
      <w:marRight w:val="0"/>
      <w:marTop w:val="0"/>
      <w:marBottom w:val="0"/>
      <w:divBdr>
        <w:top w:val="none" w:sz="0" w:space="0" w:color="auto"/>
        <w:left w:val="none" w:sz="0" w:space="0" w:color="auto"/>
        <w:bottom w:val="none" w:sz="0" w:space="0" w:color="auto"/>
        <w:right w:val="none" w:sz="0" w:space="0" w:color="auto"/>
      </w:divBdr>
    </w:div>
    <w:div w:id="388383593">
      <w:bodyDiv w:val="1"/>
      <w:marLeft w:val="0"/>
      <w:marRight w:val="0"/>
      <w:marTop w:val="0"/>
      <w:marBottom w:val="0"/>
      <w:divBdr>
        <w:top w:val="none" w:sz="0" w:space="0" w:color="auto"/>
        <w:left w:val="none" w:sz="0" w:space="0" w:color="auto"/>
        <w:bottom w:val="none" w:sz="0" w:space="0" w:color="auto"/>
        <w:right w:val="none" w:sz="0" w:space="0" w:color="auto"/>
      </w:divBdr>
    </w:div>
    <w:div w:id="388387054">
      <w:bodyDiv w:val="1"/>
      <w:marLeft w:val="0"/>
      <w:marRight w:val="0"/>
      <w:marTop w:val="0"/>
      <w:marBottom w:val="0"/>
      <w:divBdr>
        <w:top w:val="none" w:sz="0" w:space="0" w:color="auto"/>
        <w:left w:val="none" w:sz="0" w:space="0" w:color="auto"/>
        <w:bottom w:val="none" w:sz="0" w:space="0" w:color="auto"/>
        <w:right w:val="none" w:sz="0" w:space="0" w:color="auto"/>
      </w:divBdr>
    </w:div>
    <w:div w:id="388461168">
      <w:bodyDiv w:val="1"/>
      <w:marLeft w:val="0"/>
      <w:marRight w:val="0"/>
      <w:marTop w:val="0"/>
      <w:marBottom w:val="0"/>
      <w:divBdr>
        <w:top w:val="none" w:sz="0" w:space="0" w:color="auto"/>
        <w:left w:val="none" w:sz="0" w:space="0" w:color="auto"/>
        <w:bottom w:val="none" w:sz="0" w:space="0" w:color="auto"/>
        <w:right w:val="none" w:sz="0" w:space="0" w:color="auto"/>
      </w:divBdr>
    </w:div>
    <w:div w:id="388505020">
      <w:bodyDiv w:val="1"/>
      <w:marLeft w:val="0"/>
      <w:marRight w:val="0"/>
      <w:marTop w:val="0"/>
      <w:marBottom w:val="0"/>
      <w:divBdr>
        <w:top w:val="none" w:sz="0" w:space="0" w:color="auto"/>
        <w:left w:val="none" w:sz="0" w:space="0" w:color="auto"/>
        <w:bottom w:val="none" w:sz="0" w:space="0" w:color="auto"/>
        <w:right w:val="none" w:sz="0" w:space="0" w:color="auto"/>
      </w:divBdr>
    </w:div>
    <w:div w:id="388768092">
      <w:bodyDiv w:val="1"/>
      <w:marLeft w:val="0"/>
      <w:marRight w:val="0"/>
      <w:marTop w:val="0"/>
      <w:marBottom w:val="0"/>
      <w:divBdr>
        <w:top w:val="none" w:sz="0" w:space="0" w:color="auto"/>
        <w:left w:val="none" w:sz="0" w:space="0" w:color="auto"/>
        <w:bottom w:val="none" w:sz="0" w:space="0" w:color="auto"/>
        <w:right w:val="none" w:sz="0" w:space="0" w:color="auto"/>
      </w:divBdr>
    </w:div>
    <w:div w:id="388843663">
      <w:bodyDiv w:val="1"/>
      <w:marLeft w:val="0"/>
      <w:marRight w:val="0"/>
      <w:marTop w:val="0"/>
      <w:marBottom w:val="0"/>
      <w:divBdr>
        <w:top w:val="none" w:sz="0" w:space="0" w:color="auto"/>
        <w:left w:val="none" w:sz="0" w:space="0" w:color="auto"/>
        <w:bottom w:val="none" w:sz="0" w:space="0" w:color="auto"/>
        <w:right w:val="none" w:sz="0" w:space="0" w:color="auto"/>
      </w:divBdr>
    </w:div>
    <w:div w:id="388918350">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8965908">
      <w:bodyDiv w:val="1"/>
      <w:marLeft w:val="0"/>
      <w:marRight w:val="0"/>
      <w:marTop w:val="0"/>
      <w:marBottom w:val="0"/>
      <w:divBdr>
        <w:top w:val="none" w:sz="0" w:space="0" w:color="auto"/>
        <w:left w:val="none" w:sz="0" w:space="0" w:color="auto"/>
        <w:bottom w:val="none" w:sz="0" w:space="0" w:color="auto"/>
        <w:right w:val="none" w:sz="0" w:space="0" w:color="auto"/>
      </w:divBdr>
    </w:div>
    <w:div w:id="389039047">
      <w:bodyDiv w:val="1"/>
      <w:marLeft w:val="0"/>
      <w:marRight w:val="0"/>
      <w:marTop w:val="0"/>
      <w:marBottom w:val="0"/>
      <w:divBdr>
        <w:top w:val="none" w:sz="0" w:space="0" w:color="auto"/>
        <w:left w:val="none" w:sz="0" w:space="0" w:color="auto"/>
        <w:bottom w:val="none" w:sz="0" w:space="0" w:color="auto"/>
        <w:right w:val="none" w:sz="0" w:space="0" w:color="auto"/>
      </w:divBdr>
    </w:div>
    <w:div w:id="389039265">
      <w:bodyDiv w:val="1"/>
      <w:marLeft w:val="0"/>
      <w:marRight w:val="0"/>
      <w:marTop w:val="0"/>
      <w:marBottom w:val="0"/>
      <w:divBdr>
        <w:top w:val="none" w:sz="0" w:space="0" w:color="auto"/>
        <w:left w:val="none" w:sz="0" w:space="0" w:color="auto"/>
        <w:bottom w:val="none" w:sz="0" w:space="0" w:color="auto"/>
        <w:right w:val="none" w:sz="0" w:space="0" w:color="auto"/>
      </w:divBdr>
    </w:div>
    <w:div w:id="389116987">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89303337">
      <w:bodyDiv w:val="1"/>
      <w:marLeft w:val="0"/>
      <w:marRight w:val="0"/>
      <w:marTop w:val="0"/>
      <w:marBottom w:val="0"/>
      <w:divBdr>
        <w:top w:val="none" w:sz="0" w:space="0" w:color="auto"/>
        <w:left w:val="none" w:sz="0" w:space="0" w:color="auto"/>
        <w:bottom w:val="none" w:sz="0" w:space="0" w:color="auto"/>
        <w:right w:val="none" w:sz="0" w:space="0" w:color="auto"/>
      </w:divBdr>
    </w:div>
    <w:div w:id="389427456">
      <w:bodyDiv w:val="1"/>
      <w:marLeft w:val="0"/>
      <w:marRight w:val="0"/>
      <w:marTop w:val="0"/>
      <w:marBottom w:val="0"/>
      <w:divBdr>
        <w:top w:val="none" w:sz="0" w:space="0" w:color="auto"/>
        <w:left w:val="none" w:sz="0" w:space="0" w:color="auto"/>
        <w:bottom w:val="none" w:sz="0" w:space="0" w:color="auto"/>
        <w:right w:val="none" w:sz="0" w:space="0" w:color="auto"/>
      </w:divBdr>
    </w:div>
    <w:div w:id="389429584">
      <w:bodyDiv w:val="1"/>
      <w:marLeft w:val="0"/>
      <w:marRight w:val="0"/>
      <w:marTop w:val="0"/>
      <w:marBottom w:val="0"/>
      <w:divBdr>
        <w:top w:val="none" w:sz="0" w:space="0" w:color="auto"/>
        <w:left w:val="none" w:sz="0" w:space="0" w:color="auto"/>
        <w:bottom w:val="none" w:sz="0" w:space="0" w:color="auto"/>
        <w:right w:val="none" w:sz="0" w:space="0" w:color="auto"/>
      </w:divBdr>
    </w:div>
    <w:div w:id="389429626">
      <w:bodyDiv w:val="1"/>
      <w:marLeft w:val="0"/>
      <w:marRight w:val="0"/>
      <w:marTop w:val="0"/>
      <w:marBottom w:val="0"/>
      <w:divBdr>
        <w:top w:val="none" w:sz="0" w:space="0" w:color="auto"/>
        <w:left w:val="none" w:sz="0" w:space="0" w:color="auto"/>
        <w:bottom w:val="none" w:sz="0" w:space="0" w:color="auto"/>
        <w:right w:val="none" w:sz="0" w:space="0" w:color="auto"/>
      </w:divBdr>
    </w:div>
    <w:div w:id="389888160">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153685">
      <w:bodyDiv w:val="1"/>
      <w:marLeft w:val="0"/>
      <w:marRight w:val="0"/>
      <w:marTop w:val="0"/>
      <w:marBottom w:val="0"/>
      <w:divBdr>
        <w:top w:val="none" w:sz="0" w:space="0" w:color="auto"/>
        <w:left w:val="none" w:sz="0" w:space="0" w:color="auto"/>
        <w:bottom w:val="none" w:sz="0" w:space="0" w:color="auto"/>
        <w:right w:val="none" w:sz="0" w:space="0" w:color="auto"/>
      </w:divBdr>
    </w:div>
    <w:div w:id="390202392">
      <w:bodyDiv w:val="1"/>
      <w:marLeft w:val="0"/>
      <w:marRight w:val="0"/>
      <w:marTop w:val="0"/>
      <w:marBottom w:val="0"/>
      <w:divBdr>
        <w:top w:val="none" w:sz="0" w:space="0" w:color="auto"/>
        <w:left w:val="none" w:sz="0" w:space="0" w:color="auto"/>
        <w:bottom w:val="none" w:sz="0" w:space="0" w:color="auto"/>
        <w:right w:val="none" w:sz="0" w:space="0" w:color="auto"/>
      </w:divBdr>
    </w:div>
    <w:div w:id="390274118">
      <w:bodyDiv w:val="1"/>
      <w:marLeft w:val="0"/>
      <w:marRight w:val="0"/>
      <w:marTop w:val="0"/>
      <w:marBottom w:val="0"/>
      <w:divBdr>
        <w:top w:val="none" w:sz="0" w:space="0" w:color="auto"/>
        <w:left w:val="none" w:sz="0" w:space="0" w:color="auto"/>
        <w:bottom w:val="none" w:sz="0" w:space="0" w:color="auto"/>
        <w:right w:val="none" w:sz="0" w:space="0" w:color="auto"/>
      </w:divBdr>
    </w:div>
    <w:div w:id="390466515">
      <w:bodyDiv w:val="1"/>
      <w:marLeft w:val="0"/>
      <w:marRight w:val="0"/>
      <w:marTop w:val="0"/>
      <w:marBottom w:val="0"/>
      <w:divBdr>
        <w:top w:val="none" w:sz="0" w:space="0" w:color="auto"/>
        <w:left w:val="none" w:sz="0" w:space="0" w:color="auto"/>
        <w:bottom w:val="none" w:sz="0" w:space="0" w:color="auto"/>
        <w:right w:val="none" w:sz="0" w:space="0" w:color="auto"/>
      </w:divBdr>
    </w:div>
    <w:div w:id="390620899">
      <w:bodyDiv w:val="1"/>
      <w:marLeft w:val="0"/>
      <w:marRight w:val="0"/>
      <w:marTop w:val="0"/>
      <w:marBottom w:val="0"/>
      <w:divBdr>
        <w:top w:val="none" w:sz="0" w:space="0" w:color="auto"/>
        <w:left w:val="none" w:sz="0" w:space="0" w:color="auto"/>
        <w:bottom w:val="none" w:sz="0" w:space="0" w:color="auto"/>
        <w:right w:val="none" w:sz="0" w:space="0" w:color="auto"/>
      </w:divBdr>
    </w:div>
    <w:div w:id="390691052">
      <w:bodyDiv w:val="1"/>
      <w:marLeft w:val="0"/>
      <w:marRight w:val="0"/>
      <w:marTop w:val="0"/>
      <w:marBottom w:val="0"/>
      <w:divBdr>
        <w:top w:val="none" w:sz="0" w:space="0" w:color="auto"/>
        <w:left w:val="none" w:sz="0" w:space="0" w:color="auto"/>
        <w:bottom w:val="none" w:sz="0" w:space="0" w:color="auto"/>
        <w:right w:val="none" w:sz="0" w:space="0" w:color="auto"/>
      </w:divBdr>
    </w:div>
    <w:div w:id="390930413">
      <w:bodyDiv w:val="1"/>
      <w:marLeft w:val="0"/>
      <w:marRight w:val="0"/>
      <w:marTop w:val="0"/>
      <w:marBottom w:val="0"/>
      <w:divBdr>
        <w:top w:val="none" w:sz="0" w:space="0" w:color="auto"/>
        <w:left w:val="none" w:sz="0" w:space="0" w:color="auto"/>
        <w:bottom w:val="none" w:sz="0" w:space="0" w:color="auto"/>
        <w:right w:val="none" w:sz="0" w:space="0" w:color="auto"/>
      </w:divBdr>
    </w:div>
    <w:div w:id="391006422">
      <w:bodyDiv w:val="1"/>
      <w:marLeft w:val="0"/>
      <w:marRight w:val="0"/>
      <w:marTop w:val="0"/>
      <w:marBottom w:val="0"/>
      <w:divBdr>
        <w:top w:val="none" w:sz="0" w:space="0" w:color="auto"/>
        <w:left w:val="none" w:sz="0" w:space="0" w:color="auto"/>
        <w:bottom w:val="none" w:sz="0" w:space="0" w:color="auto"/>
        <w:right w:val="none" w:sz="0" w:space="0" w:color="auto"/>
      </w:divBdr>
    </w:div>
    <w:div w:id="391193778">
      <w:bodyDiv w:val="1"/>
      <w:marLeft w:val="0"/>
      <w:marRight w:val="0"/>
      <w:marTop w:val="0"/>
      <w:marBottom w:val="0"/>
      <w:divBdr>
        <w:top w:val="none" w:sz="0" w:space="0" w:color="auto"/>
        <w:left w:val="none" w:sz="0" w:space="0" w:color="auto"/>
        <w:bottom w:val="none" w:sz="0" w:space="0" w:color="auto"/>
        <w:right w:val="none" w:sz="0" w:space="0" w:color="auto"/>
      </w:divBdr>
    </w:div>
    <w:div w:id="391195568">
      <w:bodyDiv w:val="1"/>
      <w:marLeft w:val="0"/>
      <w:marRight w:val="0"/>
      <w:marTop w:val="0"/>
      <w:marBottom w:val="0"/>
      <w:divBdr>
        <w:top w:val="none" w:sz="0" w:space="0" w:color="auto"/>
        <w:left w:val="none" w:sz="0" w:space="0" w:color="auto"/>
        <w:bottom w:val="none" w:sz="0" w:space="0" w:color="auto"/>
        <w:right w:val="none" w:sz="0" w:space="0" w:color="auto"/>
      </w:divBdr>
    </w:div>
    <w:div w:id="391271066">
      <w:bodyDiv w:val="1"/>
      <w:marLeft w:val="0"/>
      <w:marRight w:val="0"/>
      <w:marTop w:val="0"/>
      <w:marBottom w:val="0"/>
      <w:divBdr>
        <w:top w:val="none" w:sz="0" w:space="0" w:color="auto"/>
        <w:left w:val="none" w:sz="0" w:space="0" w:color="auto"/>
        <w:bottom w:val="none" w:sz="0" w:space="0" w:color="auto"/>
        <w:right w:val="none" w:sz="0" w:space="0" w:color="auto"/>
      </w:divBdr>
    </w:div>
    <w:div w:id="391273716">
      <w:bodyDiv w:val="1"/>
      <w:marLeft w:val="0"/>
      <w:marRight w:val="0"/>
      <w:marTop w:val="0"/>
      <w:marBottom w:val="0"/>
      <w:divBdr>
        <w:top w:val="none" w:sz="0" w:space="0" w:color="auto"/>
        <w:left w:val="none" w:sz="0" w:space="0" w:color="auto"/>
        <w:bottom w:val="none" w:sz="0" w:space="0" w:color="auto"/>
        <w:right w:val="none" w:sz="0" w:space="0" w:color="auto"/>
      </w:divBdr>
    </w:div>
    <w:div w:id="391275991">
      <w:bodyDiv w:val="1"/>
      <w:marLeft w:val="0"/>
      <w:marRight w:val="0"/>
      <w:marTop w:val="0"/>
      <w:marBottom w:val="0"/>
      <w:divBdr>
        <w:top w:val="none" w:sz="0" w:space="0" w:color="auto"/>
        <w:left w:val="none" w:sz="0" w:space="0" w:color="auto"/>
        <w:bottom w:val="none" w:sz="0" w:space="0" w:color="auto"/>
        <w:right w:val="none" w:sz="0" w:space="0" w:color="auto"/>
      </w:divBdr>
    </w:div>
    <w:div w:id="391317563">
      <w:bodyDiv w:val="1"/>
      <w:marLeft w:val="0"/>
      <w:marRight w:val="0"/>
      <w:marTop w:val="0"/>
      <w:marBottom w:val="0"/>
      <w:divBdr>
        <w:top w:val="none" w:sz="0" w:space="0" w:color="auto"/>
        <w:left w:val="none" w:sz="0" w:space="0" w:color="auto"/>
        <w:bottom w:val="none" w:sz="0" w:space="0" w:color="auto"/>
        <w:right w:val="none" w:sz="0" w:space="0" w:color="auto"/>
      </w:divBdr>
    </w:div>
    <w:div w:id="391345188">
      <w:bodyDiv w:val="1"/>
      <w:marLeft w:val="0"/>
      <w:marRight w:val="0"/>
      <w:marTop w:val="0"/>
      <w:marBottom w:val="0"/>
      <w:divBdr>
        <w:top w:val="none" w:sz="0" w:space="0" w:color="auto"/>
        <w:left w:val="none" w:sz="0" w:space="0" w:color="auto"/>
        <w:bottom w:val="none" w:sz="0" w:space="0" w:color="auto"/>
        <w:right w:val="none" w:sz="0" w:space="0" w:color="auto"/>
      </w:divBdr>
    </w:div>
    <w:div w:id="391347063">
      <w:bodyDiv w:val="1"/>
      <w:marLeft w:val="0"/>
      <w:marRight w:val="0"/>
      <w:marTop w:val="0"/>
      <w:marBottom w:val="0"/>
      <w:divBdr>
        <w:top w:val="none" w:sz="0" w:space="0" w:color="auto"/>
        <w:left w:val="none" w:sz="0" w:space="0" w:color="auto"/>
        <w:bottom w:val="none" w:sz="0" w:space="0" w:color="auto"/>
        <w:right w:val="none" w:sz="0" w:space="0" w:color="auto"/>
      </w:divBdr>
    </w:div>
    <w:div w:id="391512749">
      <w:bodyDiv w:val="1"/>
      <w:marLeft w:val="0"/>
      <w:marRight w:val="0"/>
      <w:marTop w:val="0"/>
      <w:marBottom w:val="0"/>
      <w:divBdr>
        <w:top w:val="none" w:sz="0" w:space="0" w:color="auto"/>
        <w:left w:val="none" w:sz="0" w:space="0" w:color="auto"/>
        <w:bottom w:val="none" w:sz="0" w:space="0" w:color="auto"/>
        <w:right w:val="none" w:sz="0" w:space="0" w:color="auto"/>
      </w:divBdr>
    </w:div>
    <w:div w:id="391544103">
      <w:bodyDiv w:val="1"/>
      <w:marLeft w:val="0"/>
      <w:marRight w:val="0"/>
      <w:marTop w:val="0"/>
      <w:marBottom w:val="0"/>
      <w:divBdr>
        <w:top w:val="none" w:sz="0" w:space="0" w:color="auto"/>
        <w:left w:val="none" w:sz="0" w:space="0" w:color="auto"/>
        <w:bottom w:val="none" w:sz="0" w:space="0" w:color="auto"/>
        <w:right w:val="none" w:sz="0" w:space="0" w:color="auto"/>
      </w:divBdr>
    </w:div>
    <w:div w:id="391582528">
      <w:bodyDiv w:val="1"/>
      <w:marLeft w:val="0"/>
      <w:marRight w:val="0"/>
      <w:marTop w:val="0"/>
      <w:marBottom w:val="0"/>
      <w:divBdr>
        <w:top w:val="none" w:sz="0" w:space="0" w:color="auto"/>
        <w:left w:val="none" w:sz="0" w:space="0" w:color="auto"/>
        <w:bottom w:val="none" w:sz="0" w:space="0" w:color="auto"/>
        <w:right w:val="none" w:sz="0" w:space="0" w:color="auto"/>
      </w:divBdr>
    </w:div>
    <w:div w:id="391731895">
      <w:bodyDiv w:val="1"/>
      <w:marLeft w:val="0"/>
      <w:marRight w:val="0"/>
      <w:marTop w:val="0"/>
      <w:marBottom w:val="0"/>
      <w:divBdr>
        <w:top w:val="none" w:sz="0" w:space="0" w:color="auto"/>
        <w:left w:val="none" w:sz="0" w:space="0" w:color="auto"/>
        <w:bottom w:val="none" w:sz="0" w:space="0" w:color="auto"/>
        <w:right w:val="none" w:sz="0" w:space="0" w:color="auto"/>
      </w:divBdr>
    </w:div>
    <w:div w:id="391974380">
      <w:bodyDiv w:val="1"/>
      <w:marLeft w:val="0"/>
      <w:marRight w:val="0"/>
      <w:marTop w:val="0"/>
      <w:marBottom w:val="0"/>
      <w:divBdr>
        <w:top w:val="none" w:sz="0" w:space="0" w:color="auto"/>
        <w:left w:val="none" w:sz="0" w:space="0" w:color="auto"/>
        <w:bottom w:val="none" w:sz="0" w:space="0" w:color="auto"/>
        <w:right w:val="none" w:sz="0" w:space="0" w:color="auto"/>
      </w:divBdr>
    </w:div>
    <w:div w:id="392042526">
      <w:bodyDiv w:val="1"/>
      <w:marLeft w:val="0"/>
      <w:marRight w:val="0"/>
      <w:marTop w:val="0"/>
      <w:marBottom w:val="0"/>
      <w:divBdr>
        <w:top w:val="none" w:sz="0" w:space="0" w:color="auto"/>
        <w:left w:val="none" w:sz="0" w:space="0" w:color="auto"/>
        <w:bottom w:val="none" w:sz="0" w:space="0" w:color="auto"/>
        <w:right w:val="none" w:sz="0" w:space="0" w:color="auto"/>
      </w:divBdr>
    </w:div>
    <w:div w:id="392318691">
      <w:bodyDiv w:val="1"/>
      <w:marLeft w:val="0"/>
      <w:marRight w:val="0"/>
      <w:marTop w:val="0"/>
      <w:marBottom w:val="0"/>
      <w:divBdr>
        <w:top w:val="none" w:sz="0" w:space="0" w:color="auto"/>
        <w:left w:val="none" w:sz="0" w:space="0" w:color="auto"/>
        <w:bottom w:val="none" w:sz="0" w:space="0" w:color="auto"/>
        <w:right w:val="none" w:sz="0" w:space="0" w:color="auto"/>
      </w:divBdr>
    </w:div>
    <w:div w:id="392394229">
      <w:bodyDiv w:val="1"/>
      <w:marLeft w:val="0"/>
      <w:marRight w:val="0"/>
      <w:marTop w:val="0"/>
      <w:marBottom w:val="0"/>
      <w:divBdr>
        <w:top w:val="none" w:sz="0" w:space="0" w:color="auto"/>
        <w:left w:val="none" w:sz="0" w:space="0" w:color="auto"/>
        <w:bottom w:val="none" w:sz="0" w:space="0" w:color="auto"/>
        <w:right w:val="none" w:sz="0" w:space="0" w:color="auto"/>
      </w:divBdr>
    </w:div>
    <w:div w:id="392435696">
      <w:bodyDiv w:val="1"/>
      <w:marLeft w:val="0"/>
      <w:marRight w:val="0"/>
      <w:marTop w:val="0"/>
      <w:marBottom w:val="0"/>
      <w:divBdr>
        <w:top w:val="none" w:sz="0" w:space="0" w:color="auto"/>
        <w:left w:val="none" w:sz="0" w:space="0" w:color="auto"/>
        <w:bottom w:val="none" w:sz="0" w:space="0" w:color="auto"/>
        <w:right w:val="none" w:sz="0" w:space="0" w:color="auto"/>
      </w:divBdr>
    </w:div>
    <w:div w:id="392583477">
      <w:bodyDiv w:val="1"/>
      <w:marLeft w:val="0"/>
      <w:marRight w:val="0"/>
      <w:marTop w:val="0"/>
      <w:marBottom w:val="0"/>
      <w:divBdr>
        <w:top w:val="none" w:sz="0" w:space="0" w:color="auto"/>
        <w:left w:val="none" w:sz="0" w:space="0" w:color="auto"/>
        <w:bottom w:val="none" w:sz="0" w:space="0" w:color="auto"/>
        <w:right w:val="none" w:sz="0" w:space="0" w:color="auto"/>
      </w:divBdr>
    </w:div>
    <w:div w:id="392706094">
      <w:bodyDiv w:val="1"/>
      <w:marLeft w:val="0"/>
      <w:marRight w:val="0"/>
      <w:marTop w:val="0"/>
      <w:marBottom w:val="0"/>
      <w:divBdr>
        <w:top w:val="none" w:sz="0" w:space="0" w:color="auto"/>
        <w:left w:val="none" w:sz="0" w:space="0" w:color="auto"/>
        <w:bottom w:val="none" w:sz="0" w:space="0" w:color="auto"/>
        <w:right w:val="none" w:sz="0" w:space="0" w:color="auto"/>
      </w:divBdr>
    </w:div>
    <w:div w:id="392775990">
      <w:bodyDiv w:val="1"/>
      <w:marLeft w:val="0"/>
      <w:marRight w:val="0"/>
      <w:marTop w:val="0"/>
      <w:marBottom w:val="0"/>
      <w:divBdr>
        <w:top w:val="none" w:sz="0" w:space="0" w:color="auto"/>
        <w:left w:val="none" w:sz="0" w:space="0" w:color="auto"/>
        <w:bottom w:val="none" w:sz="0" w:space="0" w:color="auto"/>
        <w:right w:val="none" w:sz="0" w:space="0" w:color="auto"/>
      </w:divBdr>
    </w:div>
    <w:div w:id="392855289">
      <w:bodyDiv w:val="1"/>
      <w:marLeft w:val="0"/>
      <w:marRight w:val="0"/>
      <w:marTop w:val="0"/>
      <w:marBottom w:val="0"/>
      <w:divBdr>
        <w:top w:val="none" w:sz="0" w:space="0" w:color="auto"/>
        <w:left w:val="none" w:sz="0" w:space="0" w:color="auto"/>
        <w:bottom w:val="none" w:sz="0" w:space="0" w:color="auto"/>
        <w:right w:val="none" w:sz="0" w:space="0" w:color="auto"/>
      </w:divBdr>
    </w:div>
    <w:div w:id="392972048">
      <w:bodyDiv w:val="1"/>
      <w:marLeft w:val="0"/>
      <w:marRight w:val="0"/>
      <w:marTop w:val="0"/>
      <w:marBottom w:val="0"/>
      <w:divBdr>
        <w:top w:val="none" w:sz="0" w:space="0" w:color="auto"/>
        <w:left w:val="none" w:sz="0" w:space="0" w:color="auto"/>
        <w:bottom w:val="none" w:sz="0" w:space="0" w:color="auto"/>
        <w:right w:val="none" w:sz="0" w:space="0" w:color="auto"/>
      </w:divBdr>
    </w:div>
    <w:div w:id="393047840">
      <w:bodyDiv w:val="1"/>
      <w:marLeft w:val="0"/>
      <w:marRight w:val="0"/>
      <w:marTop w:val="0"/>
      <w:marBottom w:val="0"/>
      <w:divBdr>
        <w:top w:val="none" w:sz="0" w:space="0" w:color="auto"/>
        <w:left w:val="none" w:sz="0" w:space="0" w:color="auto"/>
        <w:bottom w:val="none" w:sz="0" w:space="0" w:color="auto"/>
        <w:right w:val="none" w:sz="0" w:space="0" w:color="auto"/>
      </w:divBdr>
    </w:div>
    <w:div w:id="393092640">
      <w:bodyDiv w:val="1"/>
      <w:marLeft w:val="0"/>
      <w:marRight w:val="0"/>
      <w:marTop w:val="0"/>
      <w:marBottom w:val="0"/>
      <w:divBdr>
        <w:top w:val="none" w:sz="0" w:space="0" w:color="auto"/>
        <w:left w:val="none" w:sz="0" w:space="0" w:color="auto"/>
        <w:bottom w:val="none" w:sz="0" w:space="0" w:color="auto"/>
        <w:right w:val="none" w:sz="0" w:space="0" w:color="auto"/>
      </w:divBdr>
    </w:div>
    <w:div w:id="393167736">
      <w:bodyDiv w:val="1"/>
      <w:marLeft w:val="0"/>
      <w:marRight w:val="0"/>
      <w:marTop w:val="0"/>
      <w:marBottom w:val="0"/>
      <w:divBdr>
        <w:top w:val="none" w:sz="0" w:space="0" w:color="auto"/>
        <w:left w:val="none" w:sz="0" w:space="0" w:color="auto"/>
        <w:bottom w:val="none" w:sz="0" w:space="0" w:color="auto"/>
        <w:right w:val="none" w:sz="0" w:space="0" w:color="auto"/>
      </w:divBdr>
    </w:div>
    <w:div w:id="393356290">
      <w:bodyDiv w:val="1"/>
      <w:marLeft w:val="0"/>
      <w:marRight w:val="0"/>
      <w:marTop w:val="0"/>
      <w:marBottom w:val="0"/>
      <w:divBdr>
        <w:top w:val="none" w:sz="0" w:space="0" w:color="auto"/>
        <w:left w:val="none" w:sz="0" w:space="0" w:color="auto"/>
        <w:bottom w:val="none" w:sz="0" w:space="0" w:color="auto"/>
        <w:right w:val="none" w:sz="0" w:space="0" w:color="auto"/>
      </w:divBdr>
    </w:div>
    <w:div w:id="393771705">
      <w:bodyDiv w:val="1"/>
      <w:marLeft w:val="0"/>
      <w:marRight w:val="0"/>
      <w:marTop w:val="0"/>
      <w:marBottom w:val="0"/>
      <w:divBdr>
        <w:top w:val="none" w:sz="0" w:space="0" w:color="auto"/>
        <w:left w:val="none" w:sz="0" w:space="0" w:color="auto"/>
        <w:bottom w:val="none" w:sz="0" w:space="0" w:color="auto"/>
        <w:right w:val="none" w:sz="0" w:space="0" w:color="auto"/>
      </w:divBdr>
    </w:div>
    <w:div w:id="393818800">
      <w:bodyDiv w:val="1"/>
      <w:marLeft w:val="0"/>
      <w:marRight w:val="0"/>
      <w:marTop w:val="0"/>
      <w:marBottom w:val="0"/>
      <w:divBdr>
        <w:top w:val="none" w:sz="0" w:space="0" w:color="auto"/>
        <w:left w:val="none" w:sz="0" w:space="0" w:color="auto"/>
        <w:bottom w:val="none" w:sz="0" w:space="0" w:color="auto"/>
        <w:right w:val="none" w:sz="0" w:space="0" w:color="auto"/>
      </w:divBdr>
    </w:div>
    <w:div w:id="393968489">
      <w:bodyDiv w:val="1"/>
      <w:marLeft w:val="0"/>
      <w:marRight w:val="0"/>
      <w:marTop w:val="0"/>
      <w:marBottom w:val="0"/>
      <w:divBdr>
        <w:top w:val="none" w:sz="0" w:space="0" w:color="auto"/>
        <w:left w:val="none" w:sz="0" w:space="0" w:color="auto"/>
        <w:bottom w:val="none" w:sz="0" w:space="0" w:color="auto"/>
        <w:right w:val="none" w:sz="0" w:space="0" w:color="auto"/>
      </w:divBdr>
    </w:div>
    <w:div w:id="393968584">
      <w:bodyDiv w:val="1"/>
      <w:marLeft w:val="0"/>
      <w:marRight w:val="0"/>
      <w:marTop w:val="0"/>
      <w:marBottom w:val="0"/>
      <w:divBdr>
        <w:top w:val="none" w:sz="0" w:space="0" w:color="auto"/>
        <w:left w:val="none" w:sz="0" w:space="0" w:color="auto"/>
        <w:bottom w:val="none" w:sz="0" w:space="0" w:color="auto"/>
        <w:right w:val="none" w:sz="0" w:space="0" w:color="auto"/>
      </w:divBdr>
    </w:div>
    <w:div w:id="394160648">
      <w:bodyDiv w:val="1"/>
      <w:marLeft w:val="0"/>
      <w:marRight w:val="0"/>
      <w:marTop w:val="0"/>
      <w:marBottom w:val="0"/>
      <w:divBdr>
        <w:top w:val="none" w:sz="0" w:space="0" w:color="auto"/>
        <w:left w:val="none" w:sz="0" w:space="0" w:color="auto"/>
        <w:bottom w:val="none" w:sz="0" w:space="0" w:color="auto"/>
        <w:right w:val="none" w:sz="0" w:space="0" w:color="auto"/>
      </w:divBdr>
    </w:div>
    <w:div w:id="394201635">
      <w:bodyDiv w:val="1"/>
      <w:marLeft w:val="0"/>
      <w:marRight w:val="0"/>
      <w:marTop w:val="0"/>
      <w:marBottom w:val="0"/>
      <w:divBdr>
        <w:top w:val="none" w:sz="0" w:space="0" w:color="auto"/>
        <w:left w:val="none" w:sz="0" w:space="0" w:color="auto"/>
        <w:bottom w:val="none" w:sz="0" w:space="0" w:color="auto"/>
        <w:right w:val="none" w:sz="0" w:space="0" w:color="auto"/>
      </w:divBdr>
    </w:div>
    <w:div w:id="394202470">
      <w:bodyDiv w:val="1"/>
      <w:marLeft w:val="0"/>
      <w:marRight w:val="0"/>
      <w:marTop w:val="0"/>
      <w:marBottom w:val="0"/>
      <w:divBdr>
        <w:top w:val="none" w:sz="0" w:space="0" w:color="auto"/>
        <w:left w:val="none" w:sz="0" w:space="0" w:color="auto"/>
        <w:bottom w:val="none" w:sz="0" w:space="0" w:color="auto"/>
        <w:right w:val="none" w:sz="0" w:space="0" w:color="auto"/>
      </w:divBdr>
    </w:div>
    <w:div w:id="394276331">
      <w:bodyDiv w:val="1"/>
      <w:marLeft w:val="0"/>
      <w:marRight w:val="0"/>
      <w:marTop w:val="0"/>
      <w:marBottom w:val="0"/>
      <w:divBdr>
        <w:top w:val="none" w:sz="0" w:space="0" w:color="auto"/>
        <w:left w:val="none" w:sz="0" w:space="0" w:color="auto"/>
        <w:bottom w:val="none" w:sz="0" w:space="0" w:color="auto"/>
        <w:right w:val="none" w:sz="0" w:space="0" w:color="auto"/>
      </w:divBdr>
    </w:div>
    <w:div w:id="394357026">
      <w:bodyDiv w:val="1"/>
      <w:marLeft w:val="0"/>
      <w:marRight w:val="0"/>
      <w:marTop w:val="0"/>
      <w:marBottom w:val="0"/>
      <w:divBdr>
        <w:top w:val="none" w:sz="0" w:space="0" w:color="auto"/>
        <w:left w:val="none" w:sz="0" w:space="0" w:color="auto"/>
        <w:bottom w:val="none" w:sz="0" w:space="0" w:color="auto"/>
        <w:right w:val="none" w:sz="0" w:space="0" w:color="auto"/>
      </w:divBdr>
    </w:div>
    <w:div w:id="394401028">
      <w:bodyDiv w:val="1"/>
      <w:marLeft w:val="0"/>
      <w:marRight w:val="0"/>
      <w:marTop w:val="0"/>
      <w:marBottom w:val="0"/>
      <w:divBdr>
        <w:top w:val="none" w:sz="0" w:space="0" w:color="auto"/>
        <w:left w:val="none" w:sz="0" w:space="0" w:color="auto"/>
        <w:bottom w:val="none" w:sz="0" w:space="0" w:color="auto"/>
        <w:right w:val="none" w:sz="0" w:space="0" w:color="auto"/>
      </w:divBdr>
    </w:div>
    <w:div w:id="394550346">
      <w:bodyDiv w:val="1"/>
      <w:marLeft w:val="0"/>
      <w:marRight w:val="0"/>
      <w:marTop w:val="0"/>
      <w:marBottom w:val="0"/>
      <w:divBdr>
        <w:top w:val="none" w:sz="0" w:space="0" w:color="auto"/>
        <w:left w:val="none" w:sz="0" w:space="0" w:color="auto"/>
        <w:bottom w:val="none" w:sz="0" w:space="0" w:color="auto"/>
        <w:right w:val="none" w:sz="0" w:space="0" w:color="auto"/>
      </w:divBdr>
    </w:div>
    <w:div w:id="394550968">
      <w:bodyDiv w:val="1"/>
      <w:marLeft w:val="0"/>
      <w:marRight w:val="0"/>
      <w:marTop w:val="0"/>
      <w:marBottom w:val="0"/>
      <w:divBdr>
        <w:top w:val="none" w:sz="0" w:space="0" w:color="auto"/>
        <w:left w:val="none" w:sz="0" w:space="0" w:color="auto"/>
        <w:bottom w:val="none" w:sz="0" w:space="0" w:color="auto"/>
        <w:right w:val="none" w:sz="0" w:space="0" w:color="auto"/>
      </w:divBdr>
    </w:div>
    <w:div w:id="394789961">
      <w:bodyDiv w:val="1"/>
      <w:marLeft w:val="0"/>
      <w:marRight w:val="0"/>
      <w:marTop w:val="0"/>
      <w:marBottom w:val="0"/>
      <w:divBdr>
        <w:top w:val="none" w:sz="0" w:space="0" w:color="auto"/>
        <w:left w:val="none" w:sz="0" w:space="0" w:color="auto"/>
        <w:bottom w:val="none" w:sz="0" w:space="0" w:color="auto"/>
        <w:right w:val="none" w:sz="0" w:space="0" w:color="auto"/>
      </w:divBdr>
    </w:div>
    <w:div w:id="394931660">
      <w:bodyDiv w:val="1"/>
      <w:marLeft w:val="0"/>
      <w:marRight w:val="0"/>
      <w:marTop w:val="0"/>
      <w:marBottom w:val="0"/>
      <w:divBdr>
        <w:top w:val="none" w:sz="0" w:space="0" w:color="auto"/>
        <w:left w:val="none" w:sz="0" w:space="0" w:color="auto"/>
        <w:bottom w:val="none" w:sz="0" w:space="0" w:color="auto"/>
        <w:right w:val="none" w:sz="0" w:space="0" w:color="auto"/>
      </w:divBdr>
    </w:div>
    <w:div w:id="395009735">
      <w:bodyDiv w:val="1"/>
      <w:marLeft w:val="0"/>
      <w:marRight w:val="0"/>
      <w:marTop w:val="0"/>
      <w:marBottom w:val="0"/>
      <w:divBdr>
        <w:top w:val="none" w:sz="0" w:space="0" w:color="auto"/>
        <w:left w:val="none" w:sz="0" w:space="0" w:color="auto"/>
        <w:bottom w:val="none" w:sz="0" w:space="0" w:color="auto"/>
        <w:right w:val="none" w:sz="0" w:space="0" w:color="auto"/>
      </w:divBdr>
    </w:div>
    <w:div w:id="395053907">
      <w:bodyDiv w:val="1"/>
      <w:marLeft w:val="0"/>
      <w:marRight w:val="0"/>
      <w:marTop w:val="0"/>
      <w:marBottom w:val="0"/>
      <w:divBdr>
        <w:top w:val="none" w:sz="0" w:space="0" w:color="auto"/>
        <w:left w:val="none" w:sz="0" w:space="0" w:color="auto"/>
        <w:bottom w:val="none" w:sz="0" w:space="0" w:color="auto"/>
        <w:right w:val="none" w:sz="0" w:space="0" w:color="auto"/>
      </w:divBdr>
    </w:div>
    <w:div w:id="395252071">
      <w:bodyDiv w:val="1"/>
      <w:marLeft w:val="0"/>
      <w:marRight w:val="0"/>
      <w:marTop w:val="0"/>
      <w:marBottom w:val="0"/>
      <w:divBdr>
        <w:top w:val="none" w:sz="0" w:space="0" w:color="auto"/>
        <w:left w:val="none" w:sz="0" w:space="0" w:color="auto"/>
        <w:bottom w:val="none" w:sz="0" w:space="0" w:color="auto"/>
        <w:right w:val="none" w:sz="0" w:space="0" w:color="auto"/>
      </w:divBdr>
    </w:div>
    <w:div w:id="395398717">
      <w:bodyDiv w:val="1"/>
      <w:marLeft w:val="0"/>
      <w:marRight w:val="0"/>
      <w:marTop w:val="0"/>
      <w:marBottom w:val="0"/>
      <w:divBdr>
        <w:top w:val="none" w:sz="0" w:space="0" w:color="auto"/>
        <w:left w:val="none" w:sz="0" w:space="0" w:color="auto"/>
        <w:bottom w:val="none" w:sz="0" w:space="0" w:color="auto"/>
        <w:right w:val="none" w:sz="0" w:space="0" w:color="auto"/>
      </w:divBdr>
    </w:div>
    <w:div w:id="395471895">
      <w:bodyDiv w:val="1"/>
      <w:marLeft w:val="0"/>
      <w:marRight w:val="0"/>
      <w:marTop w:val="0"/>
      <w:marBottom w:val="0"/>
      <w:divBdr>
        <w:top w:val="none" w:sz="0" w:space="0" w:color="auto"/>
        <w:left w:val="none" w:sz="0" w:space="0" w:color="auto"/>
        <w:bottom w:val="none" w:sz="0" w:space="0" w:color="auto"/>
        <w:right w:val="none" w:sz="0" w:space="0" w:color="auto"/>
      </w:divBdr>
    </w:div>
    <w:div w:id="395474412">
      <w:bodyDiv w:val="1"/>
      <w:marLeft w:val="0"/>
      <w:marRight w:val="0"/>
      <w:marTop w:val="0"/>
      <w:marBottom w:val="0"/>
      <w:divBdr>
        <w:top w:val="none" w:sz="0" w:space="0" w:color="auto"/>
        <w:left w:val="none" w:sz="0" w:space="0" w:color="auto"/>
        <w:bottom w:val="none" w:sz="0" w:space="0" w:color="auto"/>
        <w:right w:val="none" w:sz="0" w:space="0" w:color="auto"/>
      </w:divBdr>
    </w:div>
    <w:div w:id="395789301">
      <w:bodyDiv w:val="1"/>
      <w:marLeft w:val="0"/>
      <w:marRight w:val="0"/>
      <w:marTop w:val="0"/>
      <w:marBottom w:val="0"/>
      <w:divBdr>
        <w:top w:val="none" w:sz="0" w:space="0" w:color="auto"/>
        <w:left w:val="none" w:sz="0" w:space="0" w:color="auto"/>
        <w:bottom w:val="none" w:sz="0" w:space="0" w:color="auto"/>
        <w:right w:val="none" w:sz="0" w:space="0" w:color="auto"/>
      </w:divBdr>
    </w:div>
    <w:div w:id="395904925">
      <w:bodyDiv w:val="1"/>
      <w:marLeft w:val="0"/>
      <w:marRight w:val="0"/>
      <w:marTop w:val="0"/>
      <w:marBottom w:val="0"/>
      <w:divBdr>
        <w:top w:val="none" w:sz="0" w:space="0" w:color="auto"/>
        <w:left w:val="none" w:sz="0" w:space="0" w:color="auto"/>
        <w:bottom w:val="none" w:sz="0" w:space="0" w:color="auto"/>
        <w:right w:val="none" w:sz="0" w:space="0" w:color="auto"/>
      </w:divBdr>
    </w:div>
    <w:div w:id="395907060">
      <w:bodyDiv w:val="1"/>
      <w:marLeft w:val="0"/>
      <w:marRight w:val="0"/>
      <w:marTop w:val="0"/>
      <w:marBottom w:val="0"/>
      <w:divBdr>
        <w:top w:val="none" w:sz="0" w:space="0" w:color="auto"/>
        <w:left w:val="none" w:sz="0" w:space="0" w:color="auto"/>
        <w:bottom w:val="none" w:sz="0" w:space="0" w:color="auto"/>
        <w:right w:val="none" w:sz="0" w:space="0" w:color="auto"/>
      </w:divBdr>
    </w:div>
    <w:div w:id="396056834">
      <w:bodyDiv w:val="1"/>
      <w:marLeft w:val="0"/>
      <w:marRight w:val="0"/>
      <w:marTop w:val="0"/>
      <w:marBottom w:val="0"/>
      <w:divBdr>
        <w:top w:val="none" w:sz="0" w:space="0" w:color="auto"/>
        <w:left w:val="none" w:sz="0" w:space="0" w:color="auto"/>
        <w:bottom w:val="none" w:sz="0" w:space="0" w:color="auto"/>
        <w:right w:val="none" w:sz="0" w:space="0" w:color="auto"/>
      </w:divBdr>
    </w:div>
    <w:div w:id="396170219">
      <w:bodyDiv w:val="1"/>
      <w:marLeft w:val="0"/>
      <w:marRight w:val="0"/>
      <w:marTop w:val="0"/>
      <w:marBottom w:val="0"/>
      <w:divBdr>
        <w:top w:val="none" w:sz="0" w:space="0" w:color="auto"/>
        <w:left w:val="none" w:sz="0" w:space="0" w:color="auto"/>
        <w:bottom w:val="none" w:sz="0" w:space="0" w:color="auto"/>
        <w:right w:val="none" w:sz="0" w:space="0" w:color="auto"/>
      </w:divBdr>
    </w:div>
    <w:div w:id="396249274">
      <w:bodyDiv w:val="1"/>
      <w:marLeft w:val="0"/>
      <w:marRight w:val="0"/>
      <w:marTop w:val="0"/>
      <w:marBottom w:val="0"/>
      <w:divBdr>
        <w:top w:val="none" w:sz="0" w:space="0" w:color="auto"/>
        <w:left w:val="none" w:sz="0" w:space="0" w:color="auto"/>
        <w:bottom w:val="none" w:sz="0" w:space="0" w:color="auto"/>
        <w:right w:val="none" w:sz="0" w:space="0" w:color="auto"/>
      </w:divBdr>
    </w:div>
    <w:div w:id="396325844">
      <w:bodyDiv w:val="1"/>
      <w:marLeft w:val="0"/>
      <w:marRight w:val="0"/>
      <w:marTop w:val="0"/>
      <w:marBottom w:val="0"/>
      <w:divBdr>
        <w:top w:val="none" w:sz="0" w:space="0" w:color="auto"/>
        <w:left w:val="none" w:sz="0" w:space="0" w:color="auto"/>
        <w:bottom w:val="none" w:sz="0" w:space="0" w:color="auto"/>
        <w:right w:val="none" w:sz="0" w:space="0" w:color="auto"/>
      </w:divBdr>
    </w:div>
    <w:div w:id="396972601">
      <w:bodyDiv w:val="1"/>
      <w:marLeft w:val="0"/>
      <w:marRight w:val="0"/>
      <w:marTop w:val="0"/>
      <w:marBottom w:val="0"/>
      <w:divBdr>
        <w:top w:val="none" w:sz="0" w:space="0" w:color="auto"/>
        <w:left w:val="none" w:sz="0" w:space="0" w:color="auto"/>
        <w:bottom w:val="none" w:sz="0" w:space="0" w:color="auto"/>
        <w:right w:val="none" w:sz="0" w:space="0" w:color="auto"/>
      </w:divBdr>
    </w:div>
    <w:div w:id="397017666">
      <w:bodyDiv w:val="1"/>
      <w:marLeft w:val="0"/>
      <w:marRight w:val="0"/>
      <w:marTop w:val="0"/>
      <w:marBottom w:val="0"/>
      <w:divBdr>
        <w:top w:val="none" w:sz="0" w:space="0" w:color="auto"/>
        <w:left w:val="none" w:sz="0" w:space="0" w:color="auto"/>
        <w:bottom w:val="none" w:sz="0" w:space="0" w:color="auto"/>
        <w:right w:val="none" w:sz="0" w:space="0" w:color="auto"/>
      </w:divBdr>
    </w:div>
    <w:div w:id="397244309">
      <w:bodyDiv w:val="1"/>
      <w:marLeft w:val="0"/>
      <w:marRight w:val="0"/>
      <w:marTop w:val="0"/>
      <w:marBottom w:val="0"/>
      <w:divBdr>
        <w:top w:val="none" w:sz="0" w:space="0" w:color="auto"/>
        <w:left w:val="none" w:sz="0" w:space="0" w:color="auto"/>
        <w:bottom w:val="none" w:sz="0" w:space="0" w:color="auto"/>
        <w:right w:val="none" w:sz="0" w:space="0" w:color="auto"/>
      </w:divBdr>
    </w:div>
    <w:div w:id="397437508">
      <w:bodyDiv w:val="1"/>
      <w:marLeft w:val="0"/>
      <w:marRight w:val="0"/>
      <w:marTop w:val="0"/>
      <w:marBottom w:val="0"/>
      <w:divBdr>
        <w:top w:val="none" w:sz="0" w:space="0" w:color="auto"/>
        <w:left w:val="none" w:sz="0" w:space="0" w:color="auto"/>
        <w:bottom w:val="none" w:sz="0" w:space="0" w:color="auto"/>
        <w:right w:val="none" w:sz="0" w:space="0" w:color="auto"/>
      </w:divBdr>
    </w:div>
    <w:div w:id="397442117">
      <w:bodyDiv w:val="1"/>
      <w:marLeft w:val="0"/>
      <w:marRight w:val="0"/>
      <w:marTop w:val="0"/>
      <w:marBottom w:val="0"/>
      <w:divBdr>
        <w:top w:val="none" w:sz="0" w:space="0" w:color="auto"/>
        <w:left w:val="none" w:sz="0" w:space="0" w:color="auto"/>
        <w:bottom w:val="none" w:sz="0" w:space="0" w:color="auto"/>
        <w:right w:val="none" w:sz="0" w:space="0" w:color="auto"/>
      </w:divBdr>
    </w:div>
    <w:div w:id="397628710">
      <w:bodyDiv w:val="1"/>
      <w:marLeft w:val="0"/>
      <w:marRight w:val="0"/>
      <w:marTop w:val="0"/>
      <w:marBottom w:val="0"/>
      <w:divBdr>
        <w:top w:val="none" w:sz="0" w:space="0" w:color="auto"/>
        <w:left w:val="none" w:sz="0" w:space="0" w:color="auto"/>
        <w:bottom w:val="none" w:sz="0" w:space="0" w:color="auto"/>
        <w:right w:val="none" w:sz="0" w:space="0" w:color="auto"/>
      </w:divBdr>
    </w:div>
    <w:div w:id="397703169">
      <w:bodyDiv w:val="1"/>
      <w:marLeft w:val="0"/>
      <w:marRight w:val="0"/>
      <w:marTop w:val="0"/>
      <w:marBottom w:val="0"/>
      <w:divBdr>
        <w:top w:val="none" w:sz="0" w:space="0" w:color="auto"/>
        <w:left w:val="none" w:sz="0" w:space="0" w:color="auto"/>
        <w:bottom w:val="none" w:sz="0" w:space="0" w:color="auto"/>
        <w:right w:val="none" w:sz="0" w:space="0" w:color="auto"/>
      </w:divBdr>
    </w:div>
    <w:div w:id="397896952">
      <w:bodyDiv w:val="1"/>
      <w:marLeft w:val="0"/>
      <w:marRight w:val="0"/>
      <w:marTop w:val="0"/>
      <w:marBottom w:val="0"/>
      <w:divBdr>
        <w:top w:val="none" w:sz="0" w:space="0" w:color="auto"/>
        <w:left w:val="none" w:sz="0" w:space="0" w:color="auto"/>
        <w:bottom w:val="none" w:sz="0" w:space="0" w:color="auto"/>
        <w:right w:val="none" w:sz="0" w:space="0" w:color="auto"/>
      </w:divBdr>
    </w:div>
    <w:div w:id="397941616">
      <w:bodyDiv w:val="1"/>
      <w:marLeft w:val="0"/>
      <w:marRight w:val="0"/>
      <w:marTop w:val="0"/>
      <w:marBottom w:val="0"/>
      <w:divBdr>
        <w:top w:val="none" w:sz="0" w:space="0" w:color="auto"/>
        <w:left w:val="none" w:sz="0" w:space="0" w:color="auto"/>
        <w:bottom w:val="none" w:sz="0" w:space="0" w:color="auto"/>
        <w:right w:val="none" w:sz="0" w:space="0" w:color="auto"/>
      </w:divBdr>
    </w:div>
    <w:div w:id="398136502">
      <w:bodyDiv w:val="1"/>
      <w:marLeft w:val="0"/>
      <w:marRight w:val="0"/>
      <w:marTop w:val="0"/>
      <w:marBottom w:val="0"/>
      <w:divBdr>
        <w:top w:val="none" w:sz="0" w:space="0" w:color="auto"/>
        <w:left w:val="none" w:sz="0" w:space="0" w:color="auto"/>
        <w:bottom w:val="none" w:sz="0" w:space="0" w:color="auto"/>
        <w:right w:val="none" w:sz="0" w:space="0" w:color="auto"/>
      </w:divBdr>
    </w:div>
    <w:div w:id="398137934">
      <w:bodyDiv w:val="1"/>
      <w:marLeft w:val="0"/>
      <w:marRight w:val="0"/>
      <w:marTop w:val="0"/>
      <w:marBottom w:val="0"/>
      <w:divBdr>
        <w:top w:val="none" w:sz="0" w:space="0" w:color="auto"/>
        <w:left w:val="none" w:sz="0" w:space="0" w:color="auto"/>
        <w:bottom w:val="none" w:sz="0" w:space="0" w:color="auto"/>
        <w:right w:val="none" w:sz="0" w:space="0" w:color="auto"/>
      </w:divBdr>
    </w:div>
    <w:div w:id="398789048">
      <w:bodyDiv w:val="1"/>
      <w:marLeft w:val="0"/>
      <w:marRight w:val="0"/>
      <w:marTop w:val="0"/>
      <w:marBottom w:val="0"/>
      <w:divBdr>
        <w:top w:val="none" w:sz="0" w:space="0" w:color="auto"/>
        <w:left w:val="none" w:sz="0" w:space="0" w:color="auto"/>
        <w:bottom w:val="none" w:sz="0" w:space="0" w:color="auto"/>
        <w:right w:val="none" w:sz="0" w:space="0" w:color="auto"/>
      </w:divBdr>
    </w:div>
    <w:div w:id="398791752">
      <w:bodyDiv w:val="1"/>
      <w:marLeft w:val="0"/>
      <w:marRight w:val="0"/>
      <w:marTop w:val="0"/>
      <w:marBottom w:val="0"/>
      <w:divBdr>
        <w:top w:val="none" w:sz="0" w:space="0" w:color="auto"/>
        <w:left w:val="none" w:sz="0" w:space="0" w:color="auto"/>
        <w:bottom w:val="none" w:sz="0" w:space="0" w:color="auto"/>
        <w:right w:val="none" w:sz="0" w:space="0" w:color="auto"/>
      </w:divBdr>
    </w:div>
    <w:div w:id="398795499">
      <w:bodyDiv w:val="1"/>
      <w:marLeft w:val="0"/>
      <w:marRight w:val="0"/>
      <w:marTop w:val="0"/>
      <w:marBottom w:val="0"/>
      <w:divBdr>
        <w:top w:val="none" w:sz="0" w:space="0" w:color="auto"/>
        <w:left w:val="none" w:sz="0" w:space="0" w:color="auto"/>
        <w:bottom w:val="none" w:sz="0" w:space="0" w:color="auto"/>
        <w:right w:val="none" w:sz="0" w:space="0" w:color="auto"/>
      </w:divBdr>
    </w:div>
    <w:div w:id="398796287">
      <w:bodyDiv w:val="1"/>
      <w:marLeft w:val="0"/>
      <w:marRight w:val="0"/>
      <w:marTop w:val="0"/>
      <w:marBottom w:val="0"/>
      <w:divBdr>
        <w:top w:val="none" w:sz="0" w:space="0" w:color="auto"/>
        <w:left w:val="none" w:sz="0" w:space="0" w:color="auto"/>
        <w:bottom w:val="none" w:sz="0" w:space="0" w:color="auto"/>
        <w:right w:val="none" w:sz="0" w:space="0" w:color="auto"/>
      </w:divBdr>
    </w:div>
    <w:div w:id="398945807">
      <w:bodyDiv w:val="1"/>
      <w:marLeft w:val="0"/>
      <w:marRight w:val="0"/>
      <w:marTop w:val="0"/>
      <w:marBottom w:val="0"/>
      <w:divBdr>
        <w:top w:val="none" w:sz="0" w:space="0" w:color="auto"/>
        <w:left w:val="none" w:sz="0" w:space="0" w:color="auto"/>
        <w:bottom w:val="none" w:sz="0" w:space="0" w:color="auto"/>
        <w:right w:val="none" w:sz="0" w:space="0" w:color="auto"/>
      </w:divBdr>
    </w:div>
    <w:div w:id="399133969">
      <w:bodyDiv w:val="1"/>
      <w:marLeft w:val="0"/>
      <w:marRight w:val="0"/>
      <w:marTop w:val="0"/>
      <w:marBottom w:val="0"/>
      <w:divBdr>
        <w:top w:val="none" w:sz="0" w:space="0" w:color="auto"/>
        <w:left w:val="none" w:sz="0" w:space="0" w:color="auto"/>
        <w:bottom w:val="none" w:sz="0" w:space="0" w:color="auto"/>
        <w:right w:val="none" w:sz="0" w:space="0" w:color="auto"/>
      </w:divBdr>
    </w:div>
    <w:div w:id="399182059">
      <w:bodyDiv w:val="1"/>
      <w:marLeft w:val="0"/>
      <w:marRight w:val="0"/>
      <w:marTop w:val="0"/>
      <w:marBottom w:val="0"/>
      <w:divBdr>
        <w:top w:val="none" w:sz="0" w:space="0" w:color="auto"/>
        <w:left w:val="none" w:sz="0" w:space="0" w:color="auto"/>
        <w:bottom w:val="none" w:sz="0" w:space="0" w:color="auto"/>
        <w:right w:val="none" w:sz="0" w:space="0" w:color="auto"/>
      </w:divBdr>
    </w:div>
    <w:div w:id="399330840">
      <w:bodyDiv w:val="1"/>
      <w:marLeft w:val="0"/>
      <w:marRight w:val="0"/>
      <w:marTop w:val="0"/>
      <w:marBottom w:val="0"/>
      <w:divBdr>
        <w:top w:val="none" w:sz="0" w:space="0" w:color="auto"/>
        <w:left w:val="none" w:sz="0" w:space="0" w:color="auto"/>
        <w:bottom w:val="none" w:sz="0" w:space="0" w:color="auto"/>
        <w:right w:val="none" w:sz="0" w:space="0" w:color="auto"/>
      </w:divBdr>
    </w:div>
    <w:div w:id="399400808">
      <w:bodyDiv w:val="1"/>
      <w:marLeft w:val="0"/>
      <w:marRight w:val="0"/>
      <w:marTop w:val="0"/>
      <w:marBottom w:val="0"/>
      <w:divBdr>
        <w:top w:val="none" w:sz="0" w:space="0" w:color="auto"/>
        <w:left w:val="none" w:sz="0" w:space="0" w:color="auto"/>
        <w:bottom w:val="none" w:sz="0" w:space="0" w:color="auto"/>
        <w:right w:val="none" w:sz="0" w:space="0" w:color="auto"/>
      </w:divBdr>
    </w:div>
    <w:div w:id="399598258">
      <w:bodyDiv w:val="1"/>
      <w:marLeft w:val="0"/>
      <w:marRight w:val="0"/>
      <w:marTop w:val="0"/>
      <w:marBottom w:val="0"/>
      <w:divBdr>
        <w:top w:val="none" w:sz="0" w:space="0" w:color="auto"/>
        <w:left w:val="none" w:sz="0" w:space="0" w:color="auto"/>
        <w:bottom w:val="none" w:sz="0" w:space="0" w:color="auto"/>
        <w:right w:val="none" w:sz="0" w:space="0" w:color="auto"/>
      </w:divBdr>
    </w:div>
    <w:div w:id="399638680">
      <w:bodyDiv w:val="1"/>
      <w:marLeft w:val="0"/>
      <w:marRight w:val="0"/>
      <w:marTop w:val="0"/>
      <w:marBottom w:val="0"/>
      <w:divBdr>
        <w:top w:val="none" w:sz="0" w:space="0" w:color="auto"/>
        <w:left w:val="none" w:sz="0" w:space="0" w:color="auto"/>
        <w:bottom w:val="none" w:sz="0" w:space="0" w:color="auto"/>
        <w:right w:val="none" w:sz="0" w:space="0" w:color="auto"/>
      </w:divBdr>
    </w:div>
    <w:div w:id="399719335">
      <w:bodyDiv w:val="1"/>
      <w:marLeft w:val="0"/>
      <w:marRight w:val="0"/>
      <w:marTop w:val="0"/>
      <w:marBottom w:val="0"/>
      <w:divBdr>
        <w:top w:val="none" w:sz="0" w:space="0" w:color="auto"/>
        <w:left w:val="none" w:sz="0" w:space="0" w:color="auto"/>
        <w:bottom w:val="none" w:sz="0" w:space="0" w:color="auto"/>
        <w:right w:val="none" w:sz="0" w:space="0" w:color="auto"/>
      </w:divBdr>
    </w:div>
    <w:div w:id="399838612">
      <w:bodyDiv w:val="1"/>
      <w:marLeft w:val="0"/>
      <w:marRight w:val="0"/>
      <w:marTop w:val="0"/>
      <w:marBottom w:val="0"/>
      <w:divBdr>
        <w:top w:val="none" w:sz="0" w:space="0" w:color="auto"/>
        <w:left w:val="none" w:sz="0" w:space="0" w:color="auto"/>
        <w:bottom w:val="none" w:sz="0" w:space="0" w:color="auto"/>
        <w:right w:val="none" w:sz="0" w:space="0" w:color="auto"/>
      </w:divBdr>
    </w:div>
    <w:div w:id="400174938">
      <w:bodyDiv w:val="1"/>
      <w:marLeft w:val="0"/>
      <w:marRight w:val="0"/>
      <w:marTop w:val="0"/>
      <w:marBottom w:val="0"/>
      <w:divBdr>
        <w:top w:val="none" w:sz="0" w:space="0" w:color="auto"/>
        <w:left w:val="none" w:sz="0" w:space="0" w:color="auto"/>
        <w:bottom w:val="none" w:sz="0" w:space="0" w:color="auto"/>
        <w:right w:val="none" w:sz="0" w:space="0" w:color="auto"/>
      </w:divBdr>
    </w:div>
    <w:div w:id="400254754">
      <w:bodyDiv w:val="1"/>
      <w:marLeft w:val="0"/>
      <w:marRight w:val="0"/>
      <w:marTop w:val="0"/>
      <w:marBottom w:val="0"/>
      <w:divBdr>
        <w:top w:val="none" w:sz="0" w:space="0" w:color="auto"/>
        <w:left w:val="none" w:sz="0" w:space="0" w:color="auto"/>
        <w:bottom w:val="none" w:sz="0" w:space="0" w:color="auto"/>
        <w:right w:val="none" w:sz="0" w:space="0" w:color="auto"/>
      </w:divBdr>
    </w:div>
    <w:div w:id="400299291">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565144">
      <w:bodyDiv w:val="1"/>
      <w:marLeft w:val="0"/>
      <w:marRight w:val="0"/>
      <w:marTop w:val="0"/>
      <w:marBottom w:val="0"/>
      <w:divBdr>
        <w:top w:val="none" w:sz="0" w:space="0" w:color="auto"/>
        <w:left w:val="none" w:sz="0" w:space="0" w:color="auto"/>
        <w:bottom w:val="none" w:sz="0" w:space="0" w:color="auto"/>
        <w:right w:val="none" w:sz="0" w:space="0" w:color="auto"/>
      </w:divBdr>
    </w:div>
    <w:div w:id="400565676">
      <w:bodyDiv w:val="1"/>
      <w:marLeft w:val="0"/>
      <w:marRight w:val="0"/>
      <w:marTop w:val="0"/>
      <w:marBottom w:val="0"/>
      <w:divBdr>
        <w:top w:val="none" w:sz="0" w:space="0" w:color="auto"/>
        <w:left w:val="none" w:sz="0" w:space="0" w:color="auto"/>
        <w:bottom w:val="none" w:sz="0" w:space="0" w:color="auto"/>
        <w:right w:val="none" w:sz="0" w:space="0" w:color="auto"/>
      </w:divBdr>
    </w:div>
    <w:div w:id="400753839">
      <w:bodyDiv w:val="1"/>
      <w:marLeft w:val="0"/>
      <w:marRight w:val="0"/>
      <w:marTop w:val="0"/>
      <w:marBottom w:val="0"/>
      <w:divBdr>
        <w:top w:val="none" w:sz="0" w:space="0" w:color="auto"/>
        <w:left w:val="none" w:sz="0" w:space="0" w:color="auto"/>
        <w:bottom w:val="none" w:sz="0" w:space="0" w:color="auto"/>
        <w:right w:val="none" w:sz="0" w:space="0" w:color="auto"/>
      </w:divBdr>
    </w:div>
    <w:div w:id="400756502">
      <w:bodyDiv w:val="1"/>
      <w:marLeft w:val="0"/>
      <w:marRight w:val="0"/>
      <w:marTop w:val="0"/>
      <w:marBottom w:val="0"/>
      <w:divBdr>
        <w:top w:val="none" w:sz="0" w:space="0" w:color="auto"/>
        <w:left w:val="none" w:sz="0" w:space="0" w:color="auto"/>
        <w:bottom w:val="none" w:sz="0" w:space="0" w:color="auto"/>
        <w:right w:val="none" w:sz="0" w:space="0" w:color="auto"/>
      </w:divBdr>
    </w:div>
    <w:div w:id="400834888">
      <w:bodyDiv w:val="1"/>
      <w:marLeft w:val="0"/>
      <w:marRight w:val="0"/>
      <w:marTop w:val="0"/>
      <w:marBottom w:val="0"/>
      <w:divBdr>
        <w:top w:val="none" w:sz="0" w:space="0" w:color="auto"/>
        <w:left w:val="none" w:sz="0" w:space="0" w:color="auto"/>
        <w:bottom w:val="none" w:sz="0" w:space="0" w:color="auto"/>
        <w:right w:val="none" w:sz="0" w:space="0" w:color="auto"/>
      </w:divBdr>
    </w:div>
    <w:div w:id="400906617">
      <w:bodyDiv w:val="1"/>
      <w:marLeft w:val="0"/>
      <w:marRight w:val="0"/>
      <w:marTop w:val="0"/>
      <w:marBottom w:val="0"/>
      <w:divBdr>
        <w:top w:val="none" w:sz="0" w:space="0" w:color="auto"/>
        <w:left w:val="none" w:sz="0" w:space="0" w:color="auto"/>
        <w:bottom w:val="none" w:sz="0" w:space="0" w:color="auto"/>
        <w:right w:val="none" w:sz="0" w:space="0" w:color="auto"/>
      </w:divBdr>
    </w:div>
    <w:div w:id="400911694">
      <w:bodyDiv w:val="1"/>
      <w:marLeft w:val="0"/>
      <w:marRight w:val="0"/>
      <w:marTop w:val="0"/>
      <w:marBottom w:val="0"/>
      <w:divBdr>
        <w:top w:val="none" w:sz="0" w:space="0" w:color="auto"/>
        <w:left w:val="none" w:sz="0" w:space="0" w:color="auto"/>
        <w:bottom w:val="none" w:sz="0" w:space="0" w:color="auto"/>
        <w:right w:val="none" w:sz="0" w:space="0" w:color="auto"/>
      </w:divBdr>
    </w:div>
    <w:div w:id="401173767">
      <w:bodyDiv w:val="1"/>
      <w:marLeft w:val="0"/>
      <w:marRight w:val="0"/>
      <w:marTop w:val="0"/>
      <w:marBottom w:val="0"/>
      <w:divBdr>
        <w:top w:val="none" w:sz="0" w:space="0" w:color="auto"/>
        <w:left w:val="none" w:sz="0" w:space="0" w:color="auto"/>
        <w:bottom w:val="none" w:sz="0" w:space="0" w:color="auto"/>
        <w:right w:val="none" w:sz="0" w:space="0" w:color="auto"/>
      </w:divBdr>
    </w:div>
    <w:div w:id="401216939">
      <w:bodyDiv w:val="1"/>
      <w:marLeft w:val="0"/>
      <w:marRight w:val="0"/>
      <w:marTop w:val="0"/>
      <w:marBottom w:val="0"/>
      <w:divBdr>
        <w:top w:val="none" w:sz="0" w:space="0" w:color="auto"/>
        <w:left w:val="none" w:sz="0" w:space="0" w:color="auto"/>
        <w:bottom w:val="none" w:sz="0" w:space="0" w:color="auto"/>
        <w:right w:val="none" w:sz="0" w:space="0" w:color="auto"/>
      </w:divBdr>
    </w:div>
    <w:div w:id="401221150">
      <w:bodyDiv w:val="1"/>
      <w:marLeft w:val="0"/>
      <w:marRight w:val="0"/>
      <w:marTop w:val="0"/>
      <w:marBottom w:val="0"/>
      <w:divBdr>
        <w:top w:val="none" w:sz="0" w:space="0" w:color="auto"/>
        <w:left w:val="none" w:sz="0" w:space="0" w:color="auto"/>
        <w:bottom w:val="none" w:sz="0" w:space="0" w:color="auto"/>
        <w:right w:val="none" w:sz="0" w:space="0" w:color="auto"/>
      </w:divBdr>
    </w:div>
    <w:div w:id="401370035">
      <w:bodyDiv w:val="1"/>
      <w:marLeft w:val="0"/>
      <w:marRight w:val="0"/>
      <w:marTop w:val="0"/>
      <w:marBottom w:val="0"/>
      <w:divBdr>
        <w:top w:val="none" w:sz="0" w:space="0" w:color="auto"/>
        <w:left w:val="none" w:sz="0" w:space="0" w:color="auto"/>
        <w:bottom w:val="none" w:sz="0" w:space="0" w:color="auto"/>
        <w:right w:val="none" w:sz="0" w:space="0" w:color="auto"/>
      </w:divBdr>
    </w:div>
    <w:div w:id="401414972">
      <w:bodyDiv w:val="1"/>
      <w:marLeft w:val="0"/>
      <w:marRight w:val="0"/>
      <w:marTop w:val="0"/>
      <w:marBottom w:val="0"/>
      <w:divBdr>
        <w:top w:val="none" w:sz="0" w:space="0" w:color="auto"/>
        <w:left w:val="none" w:sz="0" w:space="0" w:color="auto"/>
        <w:bottom w:val="none" w:sz="0" w:space="0" w:color="auto"/>
        <w:right w:val="none" w:sz="0" w:space="0" w:color="auto"/>
      </w:divBdr>
    </w:div>
    <w:div w:id="401415165">
      <w:bodyDiv w:val="1"/>
      <w:marLeft w:val="0"/>
      <w:marRight w:val="0"/>
      <w:marTop w:val="0"/>
      <w:marBottom w:val="0"/>
      <w:divBdr>
        <w:top w:val="none" w:sz="0" w:space="0" w:color="auto"/>
        <w:left w:val="none" w:sz="0" w:space="0" w:color="auto"/>
        <w:bottom w:val="none" w:sz="0" w:space="0" w:color="auto"/>
        <w:right w:val="none" w:sz="0" w:space="0" w:color="auto"/>
      </w:divBdr>
    </w:div>
    <w:div w:id="401563982">
      <w:bodyDiv w:val="1"/>
      <w:marLeft w:val="0"/>
      <w:marRight w:val="0"/>
      <w:marTop w:val="0"/>
      <w:marBottom w:val="0"/>
      <w:divBdr>
        <w:top w:val="none" w:sz="0" w:space="0" w:color="auto"/>
        <w:left w:val="none" w:sz="0" w:space="0" w:color="auto"/>
        <w:bottom w:val="none" w:sz="0" w:space="0" w:color="auto"/>
        <w:right w:val="none" w:sz="0" w:space="0" w:color="auto"/>
      </w:divBdr>
    </w:div>
    <w:div w:id="401567234">
      <w:bodyDiv w:val="1"/>
      <w:marLeft w:val="0"/>
      <w:marRight w:val="0"/>
      <w:marTop w:val="0"/>
      <w:marBottom w:val="0"/>
      <w:divBdr>
        <w:top w:val="none" w:sz="0" w:space="0" w:color="auto"/>
        <w:left w:val="none" w:sz="0" w:space="0" w:color="auto"/>
        <w:bottom w:val="none" w:sz="0" w:space="0" w:color="auto"/>
        <w:right w:val="none" w:sz="0" w:space="0" w:color="auto"/>
      </w:divBdr>
    </w:div>
    <w:div w:id="401637038">
      <w:bodyDiv w:val="1"/>
      <w:marLeft w:val="0"/>
      <w:marRight w:val="0"/>
      <w:marTop w:val="0"/>
      <w:marBottom w:val="0"/>
      <w:divBdr>
        <w:top w:val="none" w:sz="0" w:space="0" w:color="auto"/>
        <w:left w:val="none" w:sz="0" w:space="0" w:color="auto"/>
        <w:bottom w:val="none" w:sz="0" w:space="0" w:color="auto"/>
        <w:right w:val="none" w:sz="0" w:space="0" w:color="auto"/>
      </w:divBdr>
    </w:div>
    <w:div w:id="401831153">
      <w:bodyDiv w:val="1"/>
      <w:marLeft w:val="0"/>
      <w:marRight w:val="0"/>
      <w:marTop w:val="0"/>
      <w:marBottom w:val="0"/>
      <w:divBdr>
        <w:top w:val="none" w:sz="0" w:space="0" w:color="auto"/>
        <w:left w:val="none" w:sz="0" w:space="0" w:color="auto"/>
        <w:bottom w:val="none" w:sz="0" w:space="0" w:color="auto"/>
        <w:right w:val="none" w:sz="0" w:space="0" w:color="auto"/>
      </w:divBdr>
    </w:div>
    <w:div w:id="401949070">
      <w:bodyDiv w:val="1"/>
      <w:marLeft w:val="0"/>
      <w:marRight w:val="0"/>
      <w:marTop w:val="0"/>
      <w:marBottom w:val="0"/>
      <w:divBdr>
        <w:top w:val="none" w:sz="0" w:space="0" w:color="auto"/>
        <w:left w:val="none" w:sz="0" w:space="0" w:color="auto"/>
        <w:bottom w:val="none" w:sz="0" w:space="0" w:color="auto"/>
        <w:right w:val="none" w:sz="0" w:space="0" w:color="auto"/>
      </w:divBdr>
    </w:div>
    <w:div w:id="402022224">
      <w:bodyDiv w:val="1"/>
      <w:marLeft w:val="0"/>
      <w:marRight w:val="0"/>
      <w:marTop w:val="0"/>
      <w:marBottom w:val="0"/>
      <w:divBdr>
        <w:top w:val="none" w:sz="0" w:space="0" w:color="auto"/>
        <w:left w:val="none" w:sz="0" w:space="0" w:color="auto"/>
        <w:bottom w:val="none" w:sz="0" w:space="0" w:color="auto"/>
        <w:right w:val="none" w:sz="0" w:space="0" w:color="auto"/>
      </w:divBdr>
    </w:div>
    <w:div w:id="402027227">
      <w:bodyDiv w:val="1"/>
      <w:marLeft w:val="0"/>
      <w:marRight w:val="0"/>
      <w:marTop w:val="0"/>
      <w:marBottom w:val="0"/>
      <w:divBdr>
        <w:top w:val="none" w:sz="0" w:space="0" w:color="auto"/>
        <w:left w:val="none" w:sz="0" w:space="0" w:color="auto"/>
        <w:bottom w:val="none" w:sz="0" w:space="0" w:color="auto"/>
        <w:right w:val="none" w:sz="0" w:space="0" w:color="auto"/>
      </w:divBdr>
    </w:div>
    <w:div w:id="402415740">
      <w:bodyDiv w:val="1"/>
      <w:marLeft w:val="0"/>
      <w:marRight w:val="0"/>
      <w:marTop w:val="0"/>
      <w:marBottom w:val="0"/>
      <w:divBdr>
        <w:top w:val="none" w:sz="0" w:space="0" w:color="auto"/>
        <w:left w:val="none" w:sz="0" w:space="0" w:color="auto"/>
        <w:bottom w:val="none" w:sz="0" w:space="0" w:color="auto"/>
        <w:right w:val="none" w:sz="0" w:space="0" w:color="auto"/>
      </w:divBdr>
    </w:div>
    <w:div w:id="402459837">
      <w:bodyDiv w:val="1"/>
      <w:marLeft w:val="0"/>
      <w:marRight w:val="0"/>
      <w:marTop w:val="0"/>
      <w:marBottom w:val="0"/>
      <w:divBdr>
        <w:top w:val="none" w:sz="0" w:space="0" w:color="auto"/>
        <w:left w:val="none" w:sz="0" w:space="0" w:color="auto"/>
        <w:bottom w:val="none" w:sz="0" w:space="0" w:color="auto"/>
        <w:right w:val="none" w:sz="0" w:space="0" w:color="auto"/>
      </w:divBdr>
    </w:div>
    <w:div w:id="402991842">
      <w:bodyDiv w:val="1"/>
      <w:marLeft w:val="0"/>
      <w:marRight w:val="0"/>
      <w:marTop w:val="0"/>
      <w:marBottom w:val="0"/>
      <w:divBdr>
        <w:top w:val="none" w:sz="0" w:space="0" w:color="auto"/>
        <w:left w:val="none" w:sz="0" w:space="0" w:color="auto"/>
        <w:bottom w:val="none" w:sz="0" w:space="0" w:color="auto"/>
        <w:right w:val="none" w:sz="0" w:space="0" w:color="auto"/>
      </w:divBdr>
    </w:div>
    <w:div w:id="403068398">
      <w:bodyDiv w:val="1"/>
      <w:marLeft w:val="0"/>
      <w:marRight w:val="0"/>
      <w:marTop w:val="0"/>
      <w:marBottom w:val="0"/>
      <w:divBdr>
        <w:top w:val="none" w:sz="0" w:space="0" w:color="auto"/>
        <w:left w:val="none" w:sz="0" w:space="0" w:color="auto"/>
        <w:bottom w:val="none" w:sz="0" w:space="0" w:color="auto"/>
        <w:right w:val="none" w:sz="0" w:space="0" w:color="auto"/>
      </w:divBdr>
    </w:div>
    <w:div w:id="403070483">
      <w:bodyDiv w:val="1"/>
      <w:marLeft w:val="0"/>
      <w:marRight w:val="0"/>
      <w:marTop w:val="0"/>
      <w:marBottom w:val="0"/>
      <w:divBdr>
        <w:top w:val="none" w:sz="0" w:space="0" w:color="auto"/>
        <w:left w:val="none" w:sz="0" w:space="0" w:color="auto"/>
        <w:bottom w:val="none" w:sz="0" w:space="0" w:color="auto"/>
        <w:right w:val="none" w:sz="0" w:space="0" w:color="auto"/>
      </w:divBdr>
    </w:div>
    <w:div w:id="403189312">
      <w:bodyDiv w:val="1"/>
      <w:marLeft w:val="0"/>
      <w:marRight w:val="0"/>
      <w:marTop w:val="0"/>
      <w:marBottom w:val="0"/>
      <w:divBdr>
        <w:top w:val="none" w:sz="0" w:space="0" w:color="auto"/>
        <w:left w:val="none" w:sz="0" w:space="0" w:color="auto"/>
        <w:bottom w:val="none" w:sz="0" w:space="0" w:color="auto"/>
        <w:right w:val="none" w:sz="0" w:space="0" w:color="auto"/>
      </w:divBdr>
    </w:div>
    <w:div w:id="403262790">
      <w:bodyDiv w:val="1"/>
      <w:marLeft w:val="0"/>
      <w:marRight w:val="0"/>
      <w:marTop w:val="0"/>
      <w:marBottom w:val="0"/>
      <w:divBdr>
        <w:top w:val="none" w:sz="0" w:space="0" w:color="auto"/>
        <w:left w:val="none" w:sz="0" w:space="0" w:color="auto"/>
        <w:bottom w:val="none" w:sz="0" w:space="0" w:color="auto"/>
        <w:right w:val="none" w:sz="0" w:space="0" w:color="auto"/>
      </w:divBdr>
    </w:div>
    <w:div w:id="403377250">
      <w:bodyDiv w:val="1"/>
      <w:marLeft w:val="0"/>
      <w:marRight w:val="0"/>
      <w:marTop w:val="0"/>
      <w:marBottom w:val="0"/>
      <w:divBdr>
        <w:top w:val="none" w:sz="0" w:space="0" w:color="auto"/>
        <w:left w:val="none" w:sz="0" w:space="0" w:color="auto"/>
        <w:bottom w:val="none" w:sz="0" w:space="0" w:color="auto"/>
        <w:right w:val="none" w:sz="0" w:space="0" w:color="auto"/>
      </w:divBdr>
    </w:div>
    <w:div w:id="403452906">
      <w:bodyDiv w:val="1"/>
      <w:marLeft w:val="0"/>
      <w:marRight w:val="0"/>
      <w:marTop w:val="0"/>
      <w:marBottom w:val="0"/>
      <w:divBdr>
        <w:top w:val="none" w:sz="0" w:space="0" w:color="auto"/>
        <w:left w:val="none" w:sz="0" w:space="0" w:color="auto"/>
        <w:bottom w:val="none" w:sz="0" w:space="0" w:color="auto"/>
        <w:right w:val="none" w:sz="0" w:space="0" w:color="auto"/>
      </w:divBdr>
    </w:div>
    <w:div w:id="403528138">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3602941">
      <w:bodyDiv w:val="1"/>
      <w:marLeft w:val="0"/>
      <w:marRight w:val="0"/>
      <w:marTop w:val="0"/>
      <w:marBottom w:val="0"/>
      <w:divBdr>
        <w:top w:val="none" w:sz="0" w:space="0" w:color="auto"/>
        <w:left w:val="none" w:sz="0" w:space="0" w:color="auto"/>
        <w:bottom w:val="none" w:sz="0" w:space="0" w:color="auto"/>
        <w:right w:val="none" w:sz="0" w:space="0" w:color="auto"/>
      </w:divBdr>
    </w:div>
    <w:div w:id="403721168">
      <w:bodyDiv w:val="1"/>
      <w:marLeft w:val="0"/>
      <w:marRight w:val="0"/>
      <w:marTop w:val="0"/>
      <w:marBottom w:val="0"/>
      <w:divBdr>
        <w:top w:val="none" w:sz="0" w:space="0" w:color="auto"/>
        <w:left w:val="none" w:sz="0" w:space="0" w:color="auto"/>
        <w:bottom w:val="none" w:sz="0" w:space="0" w:color="auto"/>
        <w:right w:val="none" w:sz="0" w:space="0" w:color="auto"/>
      </w:divBdr>
    </w:div>
    <w:div w:id="403798872">
      <w:bodyDiv w:val="1"/>
      <w:marLeft w:val="0"/>
      <w:marRight w:val="0"/>
      <w:marTop w:val="0"/>
      <w:marBottom w:val="0"/>
      <w:divBdr>
        <w:top w:val="none" w:sz="0" w:space="0" w:color="auto"/>
        <w:left w:val="none" w:sz="0" w:space="0" w:color="auto"/>
        <w:bottom w:val="none" w:sz="0" w:space="0" w:color="auto"/>
        <w:right w:val="none" w:sz="0" w:space="0" w:color="auto"/>
      </w:divBdr>
    </w:div>
    <w:div w:id="403838394">
      <w:bodyDiv w:val="1"/>
      <w:marLeft w:val="0"/>
      <w:marRight w:val="0"/>
      <w:marTop w:val="0"/>
      <w:marBottom w:val="0"/>
      <w:divBdr>
        <w:top w:val="none" w:sz="0" w:space="0" w:color="auto"/>
        <w:left w:val="none" w:sz="0" w:space="0" w:color="auto"/>
        <w:bottom w:val="none" w:sz="0" w:space="0" w:color="auto"/>
        <w:right w:val="none" w:sz="0" w:space="0" w:color="auto"/>
      </w:divBdr>
    </w:div>
    <w:div w:id="403842954">
      <w:bodyDiv w:val="1"/>
      <w:marLeft w:val="0"/>
      <w:marRight w:val="0"/>
      <w:marTop w:val="0"/>
      <w:marBottom w:val="0"/>
      <w:divBdr>
        <w:top w:val="none" w:sz="0" w:space="0" w:color="auto"/>
        <w:left w:val="none" w:sz="0" w:space="0" w:color="auto"/>
        <w:bottom w:val="none" w:sz="0" w:space="0" w:color="auto"/>
        <w:right w:val="none" w:sz="0" w:space="0" w:color="auto"/>
      </w:divBdr>
    </w:div>
    <w:div w:id="404033833">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04282">
      <w:bodyDiv w:val="1"/>
      <w:marLeft w:val="0"/>
      <w:marRight w:val="0"/>
      <w:marTop w:val="0"/>
      <w:marBottom w:val="0"/>
      <w:divBdr>
        <w:top w:val="none" w:sz="0" w:space="0" w:color="auto"/>
        <w:left w:val="none" w:sz="0" w:space="0" w:color="auto"/>
        <w:bottom w:val="none" w:sz="0" w:space="0" w:color="auto"/>
        <w:right w:val="none" w:sz="0" w:space="0" w:color="auto"/>
      </w:divBdr>
    </w:div>
    <w:div w:id="404373682">
      <w:bodyDiv w:val="1"/>
      <w:marLeft w:val="0"/>
      <w:marRight w:val="0"/>
      <w:marTop w:val="0"/>
      <w:marBottom w:val="0"/>
      <w:divBdr>
        <w:top w:val="none" w:sz="0" w:space="0" w:color="auto"/>
        <w:left w:val="none" w:sz="0" w:space="0" w:color="auto"/>
        <w:bottom w:val="none" w:sz="0" w:space="0" w:color="auto"/>
        <w:right w:val="none" w:sz="0" w:space="0" w:color="auto"/>
      </w:divBdr>
    </w:div>
    <w:div w:id="404454351">
      <w:bodyDiv w:val="1"/>
      <w:marLeft w:val="0"/>
      <w:marRight w:val="0"/>
      <w:marTop w:val="0"/>
      <w:marBottom w:val="0"/>
      <w:divBdr>
        <w:top w:val="none" w:sz="0" w:space="0" w:color="auto"/>
        <w:left w:val="none" w:sz="0" w:space="0" w:color="auto"/>
        <w:bottom w:val="none" w:sz="0" w:space="0" w:color="auto"/>
        <w:right w:val="none" w:sz="0" w:space="0" w:color="auto"/>
      </w:divBdr>
    </w:div>
    <w:div w:id="404492366">
      <w:bodyDiv w:val="1"/>
      <w:marLeft w:val="0"/>
      <w:marRight w:val="0"/>
      <w:marTop w:val="0"/>
      <w:marBottom w:val="0"/>
      <w:divBdr>
        <w:top w:val="none" w:sz="0" w:space="0" w:color="auto"/>
        <w:left w:val="none" w:sz="0" w:space="0" w:color="auto"/>
        <w:bottom w:val="none" w:sz="0" w:space="0" w:color="auto"/>
        <w:right w:val="none" w:sz="0" w:space="0" w:color="auto"/>
      </w:divBdr>
    </w:div>
    <w:div w:id="404498137">
      <w:bodyDiv w:val="1"/>
      <w:marLeft w:val="0"/>
      <w:marRight w:val="0"/>
      <w:marTop w:val="0"/>
      <w:marBottom w:val="0"/>
      <w:divBdr>
        <w:top w:val="none" w:sz="0" w:space="0" w:color="auto"/>
        <w:left w:val="none" w:sz="0" w:space="0" w:color="auto"/>
        <w:bottom w:val="none" w:sz="0" w:space="0" w:color="auto"/>
        <w:right w:val="none" w:sz="0" w:space="0" w:color="auto"/>
      </w:divBdr>
    </w:div>
    <w:div w:id="404643992">
      <w:bodyDiv w:val="1"/>
      <w:marLeft w:val="0"/>
      <w:marRight w:val="0"/>
      <w:marTop w:val="0"/>
      <w:marBottom w:val="0"/>
      <w:divBdr>
        <w:top w:val="none" w:sz="0" w:space="0" w:color="auto"/>
        <w:left w:val="none" w:sz="0" w:space="0" w:color="auto"/>
        <w:bottom w:val="none" w:sz="0" w:space="0" w:color="auto"/>
        <w:right w:val="none" w:sz="0" w:space="0" w:color="auto"/>
      </w:divBdr>
    </w:div>
    <w:div w:id="404839225">
      <w:bodyDiv w:val="1"/>
      <w:marLeft w:val="0"/>
      <w:marRight w:val="0"/>
      <w:marTop w:val="0"/>
      <w:marBottom w:val="0"/>
      <w:divBdr>
        <w:top w:val="none" w:sz="0" w:space="0" w:color="auto"/>
        <w:left w:val="none" w:sz="0" w:space="0" w:color="auto"/>
        <w:bottom w:val="none" w:sz="0" w:space="0" w:color="auto"/>
        <w:right w:val="none" w:sz="0" w:space="0" w:color="auto"/>
      </w:divBdr>
    </w:div>
    <w:div w:id="404912184">
      <w:bodyDiv w:val="1"/>
      <w:marLeft w:val="0"/>
      <w:marRight w:val="0"/>
      <w:marTop w:val="0"/>
      <w:marBottom w:val="0"/>
      <w:divBdr>
        <w:top w:val="none" w:sz="0" w:space="0" w:color="auto"/>
        <w:left w:val="none" w:sz="0" w:space="0" w:color="auto"/>
        <w:bottom w:val="none" w:sz="0" w:space="0" w:color="auto"/>
        <w:right w:val="none" w:sz="0" w:space="0" w:color="auto"/>
      </w:divBdr>
    </w:div>
    <w:div w:id="404958242">
      <w:bodyDiv w:val="1"/>
      <w:marLeft w:val="0"/>
      <w:marRight w:val="0"/>
      <w:marTop w:val="0"/>
      <w:marBottom w:val="0"/>
      <w:divBdr>
        <w:top w:val="none" w:sz="0" w:space="0" w:color="auto"/>
        <w:left w:val="none" w:sz="0" w:space="0" w:color="auto"/>
        <w:bottom w:val="none" w:sz="0" w:space="0" w:color="auto"/>
        <w:right w:val="none" w:sz="0" w:space="0" w:color="auto"/>
      </w:divBdr>
    </w:div>
    <w:div w:id="405034873">
      <w:bodyDiv w:val="1"/>
      <w:marLeft w:val="0"/>
      <w:marRight w:val="0"/>
      <w:marTop w:val="0"/>
      <w:marBottom w:val="0"/>
      <w:divBdr>
        <w:top w:val="none" w:sz="0" w:space="0" w:color="auto"/>
        <w:left w:val="none" w:sz="0" w:space="0" w:color="auto"/>
        <w:bottom w:val="none" w:sz="0" w:space="0" w:color="auto"/>
        <w:right w:val="none" w:sz="0" w:space="0" w:color="auto"/>
      </w:divBdr>
    </w:div>
    <w:div w:id="405304524">
      <w:bodyDiv w:val="1"/>
      <w:marLeft w:val="0"/>
      <w:marRight w:val="0"/>
      <w:marTop w:val="0"/>
      <w:marBottom w:val="0"/>
      <w:divBdr>
        <w:top w:val="none" w:sz="0" w:space="0" w:color="auto"/>
        <w:left w:val="none" w:sz="0" w:space="0" w:color="auto"/>
        <w:bottom w:val="none" w:sz="0" w:space="0" w:color="auto"/>
        <w:right w:val="none" w:sz="0" w:space="0" w:color="auto"/>
      </w:divBdr>
    </w:div>
    <w:div w:id="405347438">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8414">
      <w:bodyDiv w:val="1"/>
      <w:marLeft w:val="0"/>
      <w:marRight w:val="0"/>
      <w:marTop w:val="0"/>
      <w:marBottom w:val="0"/>
      <w:divBdr>
        <w:top w:val="none" w:sz="0" w:space="0" w:color="auto"/>
        <w:left w:val="none" w:sz="0" w:space="0" w:color="auto"/>
        <w:bottom w:val="none" w:sz="0" w:space="0" w:color="auto"/>
        <w:right w:val="none" w:sz="0" w:space="0" w:color="auto"/>
      </w:divBdr>
    </w:div>
    <w:div w:id="405691167">
      <w:bodyDiv w:val="1"/>
      <w:marLeft w:val="0"/>
      <w:marRight w:val="0"/>
      <w:marTop w:val="0"/>
      <w:marBottom w:val="0"/>
      <w:divBdr>
        <w:top w:val="none" w:sz="0" w:space="0" w:color="auto"/>
        <w:left w:val="none" w:sz="0" w:space="0" w:color="auto"/>
        <w:bottom w:val="none" w:sz="0" w:space="0" w:color="auto"/>
        <w:right w:val="none" w:sz="0" w:space="0" w:color="auto"/>
      </w:divBdr>
    </w:div>
    <w:div w:id="405733578">
      <w:bodyDiv w:val="1"/>
      <w:marLeft w:val="0"/>
      <w:marRight w:val="0"/>
      <w:marTop w:val="0"/>
      <w:marBottom w:val="0"/>
      <w:divBdr>
        <w:top w:val="none" w:sz="0" w:space="0" w:color="auto"/>
        <w:left w:val="none" w:sz="0" w:space="0" w:color="auto"/>
        <w:bottom w:val="none" w:sz="0" w:space="0" w:color="auto"/>
        <w:right w:val="none" w:sz="0" w:space="0" w:color="auto"/>
      </w:divBdr>
    </w:div>
    <w:div w:id="405736244">
      <w:bodyDiv w:val="1"/>
      <w:marLeft w:val="0"/>
      <w:marRight w:val="0"/>
      <w:marTop w:val="0"/>
      <w:marBottom w:val="0"/>
      <w:divBdr>
        <w:top w:val="none" w:sz="0" w:space="0" w:color="auto"/>
        <w:left w:val="none" w:sz="0" w:space="0" w:color="auto"/>
        <w:bottom w:val="none" w:sz="0" w:space="0" w:color="auto"/>
        <w:right w:val="none" w:sz="0" w:space="0" w:color="auto"/>
      </w:divBdr>
    </w:div>
    <w:div w:id="405808447">
      <w:bodyDiv w:val="1"/>
      <w:marLeft w:val="0"/>
      <w:marRight w:val="0"/>
      <w:marTop w:val="0"/>
      <w:marBottom w:val="0"/>
      <w:divBdr>
        <w:top w:val="none" w:sz="0" w:space="0" w:color="auto"/>
        <w:left w:val="none" w:sz="0" w:space="0" w:color="auto"/>
        <w:bottom w:val="none" w:sz="0" w:space="0" w:color="auto"/>
        <w:right w:val="none" w:sz="0" w:space="0" w:color="auto"/>
      </w:divBdr>
    </w:div>
    <w:div w:id="405810416">
      <w:bodyDiv w:val="1"/>
      <w:marLeft w:val="0"/>
      <w:marRight w:val="0"/>
      <w:marTop w:val="0"/>
      <w:marBottom w:val="0"/>
      <w:divBdr>
        <w:top w:val="none" w:sz="0" w:space="0" w:color="auto"/>
        <w:left w:val="none" w:sz="0" w:space="0" w:color="auto"/>
        <w:bottom w:val="none" w:sz="0" w:space="0" w:color="auto"/>
        <w:right w:val="none" w:sz="0" w:space="0" w:color="auto"/>
      </w:divBdr>
    </w:div>
    <w:div w:id="405877771">
      <w:bodyDiv w:val="1"/>
      <w:marLeft w:val="0"/>
      <w:marRight w:val="0"/>
      <w:marTop w:val="0"/>
      <w:marBottom w:val="0"/>
      <w:divBdr>
        <w:top w:val="none" w:sz="0" w:space="0" w:color="auto"/>
        <w:left w:val="none" w:sz="0" w:space="0" w:color="auto"/>
        <w:bottom w:val="none" w:sz="0" w:space="0" w:color="auto"/>
        <w:right w:val="none" w:sz="0" w:space="0" w:color="auto"/>
      </w:divBdr>
    </w:div>
    <w:div w:id="405885682">
      <w:bodyDiv w:val="1"/>
      <w:marLeft w:val="0"/>
      <w:marRight w:val="0"/>
      <w:marTop w:val="0"/>
      <w:marBottom w:val="0"/>
      <w:divBdr>
        <w:top w:val="none" w:sz="0" w:space="0" w:color="auto"/>
        <w:left w:val="none" w:sz="0" w:space="0" w:color="auto"/>
        <w:bottom w:val="none" w:sz="0" w:space="0" w:color="auto"/>
        <w:right w:val="none" w:sz="0" w:space="0" w:color="auto"/>
      </w:divBdr>
    </w:div>
    <w:div w:id="406077224">
      <w:bodyDiv w:val="1"/>
      <w:marLeft w:val="0"/>
      <w:marRight w:val="0"/>
      <w:marTop w:val="0"/>
      <w:marBottom w:val="0"/>
      <w:divBdr>
        <w:top w:val="none" w:sz="0" w:space="0" w:color="auto"/>
        <w:left w:val="none" w:sz="0" w:space="0" w:color="auto"/>
        <w:bottom w:val="none" w:sz="0" w:space="0" w:color="auto"/>
        <w:right w:val="none" w:sz="0" w:space="0" w:color="auto"/>
      </w:divBdr>
    </w:div>
    <w:div w:id="406079479">
      <w:bodyDiv w:val="1"/>
      <w:marLeft w:val="0"/>
      <w:marRight w:val="0"/>
      <w:marTop w:val="0"/>
      <w:marBottom w:val="0"/>
      <w:divBdr>
        <w:top w:val="none" w:sz="0" w:space="0" w:color="auto"/>
        <w:left w:val="none" w:sz="0" w:space="0" w:color="auto"/>
        <w:bottom w:val="none" w:sz="0" w:space="0" w:color="auto"/>
        <w:right w:val="none" w:sz="0" w:space="0" w:color="auto"/>
      </w:divBdr>
    </w:div>
    <w:div w:id="406652215">
      <w:bodyDiv w:val="1"/>
      <w:marLeft w:val="0"/>
      <w:marRight w:val="0"/>
      <w:marTop w:val="0"/>
      <w:marBottom w:val="0"/>
      <w:divBdr>
        <w:top w:val="none" w:sz="0" w:space="0" w:color="auto"/>
        <w:left w:val="none" w:sz="0" w:space="0" w:color="auto"/>
        <w:bottom w:val="none" w:sz="0" w:space="0" w:color="auto"/>
        <w:right w:val="none" w:sz="0" w:space="0" w:color="auto"/>
      </w:divBdr>
    </w:div>
    <w:div w:id="406735517">
      <w:bodyDiv w:val="1"/>
      <w:marLeft w:val="0"/>
      <w:marRight w:val="0"/>
      <w:marTop w:val="0"/>
      <w:marBottom w:val="0"/>
      <w:divBdr>
        <w:top w:val="none" w:sz="0" w:space="0" w:color="auto"/>
        <w:left w:val="none" w:sz="0" w:space="0" w:color="auto"/>
        <w:bottom w:val="none" w:sz="0" w:space="0" w:color="auto"/>
        <w:right w:val="none" w:sz="0" w:space="0" w:color="auto"/>
      </w:divBdr>
    </w:div>
    <w:div w:id="406995054">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000177">
      <w:bodyDiv w:val="1"/>
      <w:marLeft w:val="0"/>
      <w:marRight w:val="0"/>
      <w:marTop w:val="0"/>
      <w:marBottom w:val="0"/>
      <w:divBdr>
        <w:top w:val="none" w:sz="0" w:space="0" w:color="auto"/>
        <w:left w:val="none" w:sz="0" w:space="0" w:color="auto"/>
        <w:bottom w:val="none" w:sz="0" w:space="0" w:color="auto"/>
        <w:right w:val="none" w:sz="0" w:space="0" w:color="auto"/>
      </w:divBdr>
    </w:div>
    <w:div w:id="407114609">
      <w:bodyDiv w:val="1"/>
      <w:marLeft w:val="0"/>
      <w:marRight w:val="0"/>
      <w:marTop w:val="0"/>
      <w:marBottom w:val="0"/>
      <w:divBdr>
        <w:top w:val="none" w:sz="0" w:space="0" w:color="auto"/>
        <w:left w:val="none" w:sz="0" w:space="0" w:color="auto"/>
        <w:bottom w:val="none" w:sz="0" w:space="0" w:color="auto"/>
        <w:right w:val="none" w:sz="0" w:space="0" w:color="auto"/>
      </w:divBdr>
    </w:div>
    <w:div w:id="407115186">
      <w:bodyDiv w:val="1"/>
      <w:marLeft w:val="0"/>
      <w:marRight w:val="0"/>
      <w:marTop w:val="0"/>
      <w:marBottom w:val="0"/>
      <w:divBdr>
        <w:top w:val="none" w:sz="0" w:space="0" w:color="auto"/>
        <w:left w:val="none" w:sz="0" w:space="0" w:color="auto"/>
        <w:bottom w:val="none" w:sz="0" w:space="0" w:color="auto"/>
        <w:right w:val="none" w:sz="0" w:space="0" w:color="auto"/>
      </w:divBdr>
    </w:div>
    <w:div w:id="407121686">
      <w:bodyDiv w:val="1"/>
      <w:marLeft w:val="0"/>
      <w:marRight w:val="0"/>
      <w:marTop w:val="0"/>
      <w:marBottom w:val="0"/>
      <w:divBdr>
        <w:top w:val="none" w:sz="0" w:space="0" w:color="auto"/>
        <w:left w:val="none" w:sz="0" w:space="0" w:color="auto"/>
        <w:bottom w:val="none" w:sz="0" w:space="0" w:color="auto"/>
        <w:right w:val="none" w:sz="0" w:space="0" w:color="auto"/>
      </w:divBdr>
    </w:div>
    <w:div w:id="407189672">
      <w:bodyDiv w:val="1"/>
      <w:marLeft w:val="0"/>
      <w:marRight w:val="0"/>
      <w:marTop w:val="0"/>
      <w:marBottom w:val="0"/>
      <w:divBdr>
        <w:top w:val="none" w:sz="0" w:space="0" w:color="auto"/>
        <w:left w:val="none" w:sz="0" w:space="0" w:color="auto"/>
        <w:bottom w:val="none" w:sz="0" w:space="0" w:color="auto"/>
        <w:right w:val="none" w:sz="0" w:space="0" w:color="auto"/>
      </w:divBdr>
    </w:div>
    <w:div w:id="407191960">
      <w:bodyDiv w:val="1"/>
      <w:marLeft w:val="0"/>
      <w:marRight w:val="0"/>
      <w:marTop w:val="0"/>
      <w:marBottom w:val="0"/>
      <w:divBdr>
        <w:top w:val="none" w:sz="0" w:space="0" w:color="auto"/>
        <w:left w:val="none" w:sz="0" w:space="0" w:color="auto"/>
        <w:bottom w:val="none" w:sz="0" w:space="0" w:color="auto"/>
        <w:right w:val="none" w:sz="0" w:space="0" w:color="auto"/>
      </w:divBdr>
    </w:div>
    <w:div w:id="407271908">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507908">
      <w:bodyDiv w:val="1"/>
      <w:marLeft w:val="0"/>
      <w:marRight w:val="0"/>
      <w:marTop w:val="0"/>
      <w:marBottom w:val="0"/>
      <w:divBdr>
        <w:top w:val="none" w:sz="0" w:space="0" w:color="auto"/>
        <w:left w:val="none" w:sz="0" w:space="0" w:color="auto"/>
        <w:bottom w:val="none" w:sz="0" w:space="0" w:color="auto"/>
        <w:right w:val="none" w:sz="0" w:space="0" w:color="auto"/>
      </w:divBdr>
    </w:div>
    <w:div w:id="407576379">
      <w:bodyDiv w:val="1"/>
      <w:marLeft w:val="0"/>
      <w:marRight w:val="0"/>
      <w:marTop w:val="0"/>
      <w:marBottom w:val="0"/>
      <w:divBdr>
        <w:top w:val="none" w:sz="0" w:space="0" w:color="auto"/>
        <w:left w:val="none" w:sz="0" w:space="0" w:color="auto"/>
        <w:bottom w:val="none" w:sz="0" w:space="0" w:color="auto"/>
        <w:right w:val="none" w:sz="0" w:space="0" w:color="auto"/>
      </w:divBdr>
    </w:div>
    <w:div w:id="407726642">
      <w:bodyDiv w:val="1"/>
      <w:marLeft w:val="0"/>
      <w:marRight w:val="0"/>
      <w:marTop w:val="0"/>
      <w:marBottom w:val="0"/>
      <w:divBdr>
        <w:top w:val="none" w:sz="0" w:space="0" w:color="auto"/>
        <w:left w:val="none" w:sz="0" w:space="0" w:color="auto"/>
        <w:bottom w:val="none" w:sz="0" w:space="0" w:color="auto"/>
        <w:right w:val="none" w:sz="0" w:space="0" w:color="auto"/>
      </w:divBdr>
    </w:div>
    <w:div w:id="407728478">
      <w:bodyDiv w:val="1"/>
      <w:marLeft w:val="0"/>
      <w:marRight w:val="0"/>
      <w:marTop w:val="0"/>
      <w:marBottom w:val="0"/>
      <w:divBdr>
        <w:top w:val="none" w:sz="0" w:space="0" w:color="auto"/>
        <w:left w:val="none" w:sz="0" w:space="0" w:color="auto"/>
        <w:bottom w:val="none" w:sz="0" w:space="0" w:color="auto"/>
        <w:right w:val="none" w:sz="0" w:space="0" w:color="auto"/>
      </w:divBdr>
    </w:div>
    <w:div w:id="407775611">
      <w:bodyDiv w:val="1"/>
      <w:marLeft w:val="0"/>
      <w:marRight w:val="0"/>
      <w:marTop w:val="0"/>
      <w:marBottom w:val="0"/>
      <w:divBdr>
        <w:top w:val="none" w:sz="0" w:space="0" w:color="auto"/>
        <w:left w:val="none" w:sz="0" w:space="0" w:color="auto"/>
        <w:bottom w:val="none" w:sz="0" w:space="0" w:color="auto"/>
        <w:right w:val="none" w:sz="0" w:space="0" w:color="auto"/>
      </w:divBdr>
    </w:div>
    <w:div w:id="407776125">
      <w:bodyDiv w:val="1"/>
      <w:marLeft w:val="0"/>
      <w:marRight w:val="0"/>
      <w:marTop w:val="0"/>
      <w:marBottom w:val="0"/>
      <w:divBdr>
        <w:top w:val="none" w:sz="0" w:space="0" w:color="auto"/>
        <w:left w:val="none" w:sz="0" w:space="0" w:color="auto"/>
        <w:bottom w:val="none" w:sz="0" w:space="0" w:color="auto"/>
        <w:right w:val="none" w:sz="0" w:space="0" w:color="auto"/>
      </w:divBdr>
    </w:div>
    <w:div w:id="408117981">
      <w:bodyDiv w:val="1"/>
      <w:marLeft w:val="0"/>
      <w:marRight w:val="0"/>
      <w:marTop w:val="0"/>
      <w:marBottom w:val="0"/>
      <w:divBdr>
        <w:top w:val="none" w:sz="0" w:space="0" w:color="auto"/>
        <w:left w:val="none" w:sz="0" w:space="0" w:color="auto"/>
        <w:bottom w:val="none" w:sz="0" w:space="0" w:color="auto"/>
        <w:right w:val="none" w:sz="0" w:space="0" w:color="auto"/>
      </w:divBdr>
    </w:div>
    <w:div w:id="408160205">
      <w:bodyDiv w:val="1"/>
      <w:marLeft w:val="0"/>
      <w:marRight w:val="0"/>
      <w:marTop w:val="0"/>
      <w:marBottom w:val="0"/>
      <w:divBdr>
        <w:top w:val="none" w:sz="0" w:space="0" w:color="auto"/>
        <w:left w:val="none" w:sz="0" w:space="0" w:color="auto"/>
        <w:bottom w:val="none" w:sz="0" w:space="0" w:color="auto"/>
        <w:right w:val="none" w:sz="0" w:space="0" w:color="auto"/>
      </w:divBdr>
    </w:div>
    <w:div w:id="408232232">
      <w:bodyDiv w:val="1"/>
      <w:marLeft w:val="0"/>
      <w:marRight w:val="0"/>
      <w:marTop w:val="0"/>
      <w:marBottom w:val="0"/>
      <w:divBdr>
        <w:top w:val="none" w:sz="0" w:space="0" w:color="auto"/>
        <w:left w:val="none" w:sz="0" w:space="0" w:color="auto"/>
        <w:bottom w:val="none" w:sz="0" w:space="0" w:color="auto"/>
        <w:right w:val="none" w:sz="0" w:space="0" w:color="auto"/>
      </w:divBdr>
    </w:div>
    <w:div w:id="408239438">
      <w:bodyDiv w:val="1"/>
      <w:marLeft w:val="0"/>
      <w:marRight w:val="0"/>
      <w:marTop w:val="0"/>
      <w:marBottom w:val="0"/>
      <w:divBdr>
        <w:top w:val="none" w:sz="0" w:space="0" w:color="auto"/>
        <w:left w:val="none" w:sz="0" w:space="0" w:color="auto"/>
        <w:bottom w:val="none" w:sz="0" w:space="0" w:color="auto"/>
        <w:right w:val="none" w:sz="0" w:space="0" w:color="auto"/>
      </w:divBdr>
    </w:div>
    <w:div w:id="408307288">
      <w:bodyDiv w:val="1"/>
      <w:marLeft w:val="0"/>
      <w:marRight w:val="0"/>
      <w:marTop w:val="0"/>
      <w:marBottom w:val="0"/>
      <w:divBdr>
        <w:top w:val="none" w:sz="0" w:space="0" w:color="auto"/>
        <w:left w:val="none" w:sz="0" w:space="0" w:color="auto"/>
        <w:bottom w:val="none" w:sz="0" w:space="0" w:color="auto"/>
        <w:right w:val="none" w:sz="0" w:space="0" w:color="auto"/>
      </w:divBdr>
    </w:div>
    <w:div w:id="408354825">
      <w:bodyDiv w:val="1"/>
      <w:marLeft w:val="0"/>
      <w:marRight w:val="0"/>
      <w:marTop w:val="0"/>
      <w:marBottom w:val="0"/>
      <w:divBdr>
        <w:top w:val="none" w:sz="0" w:space="0" w:color="auto"/>
        <w:left w:val="none" w:sz="0" w:space="0" w:color="auto"/>
        <w:bottom w:val="none" w:sz="0" w:space="0" w:color="auto"/>
        <w:right w:val="none" w:sz="0" w:space="0" w:color="auto"/>
      </w:divBdr>
    </w:div>
    <w:div w:id="408501691">
      <w:bodyDiv w:val="1"/>
      <w:marLeft w:val="0"/>
      <w:marRight w:val="0"/>
      <w:marTop w:val="0"/>
      <w:marBottom w:val="0"/>
      <w:divBdr>
        <w:top w:val="none" w:sz="0" w:space="0" w:color="auto"/>
        <w:left w:val="none" w:sz="0" w:space="0" w:color="auto"/>
        <w:bottom w:val="none" w:sz="0" w:space="0" w:color="auto"/>
        <w:right w:val="none" w:sz="0" w:space="0" w:color="auto"/>
      </w:divBdr>
    </w:div>
    <w:div w:id="408695469">
      <w:bodyDiv w:val="1"/>
      <w:marLeft w:val="0"/>
      <w:marRight w:val="0"/>
      <w:marTop w:val="0"/>
      <w:marBottom w:val="0"/>
      <w:divBdr>
        <w:top w:val="none" w:sz="0" w:space="0" w:color="auto"/>
        <w:left w:val="none" w:sz="0" w:space="0" w:color="auto"/>
        <w:bottom w:val="none" w:sz="0" w:space="0" w:color="auto"/>
        <w:right w:val="none" w:sz="0" w:space="0" w:color="auto"/>
      </w:divBdr>
    </w:div>
    <w:div w:id="408775189">
      <w:bodyDiv w:val="1"/>
      <w:marLeft w:val="0"/>
      <w:marRight w:val="0"/>
      <w:marTop w:val="0"/>
      <w:marBottom w:val="0"/>
      <w:divBdr>
        <w:top w:val="none" w:sz="0" w:space="0" w:color="auto"/>
        <w:left w:val="none" w:sz="0" w:space="0" w:color="auto"/>
        <w:bottom w:val="none" w:sz="0" w:space="0" w:color="auto"/>
        <w:right w:val="none" w:sz="0" w:space="0" w:color="auto"/>
      </w:divBdr>
    </w:div>
    <w:div w:id="408891492">
      <w:bodyDiv w:val="1"/>
      <w:marLeft w:val="0"/>
      <w:marRight w:val="0"/>
      <w:marTop w:val="0"/>
      <w:marBottom w:val="0"/>
      <w:divBdr>
        <w:top w:val="none" w:sz="0" w:space="0" w:color="auto"/>
        <w:left w:val="none" w:sz="0" w:space="0" w:color="auto"/>
        <w:bottom w:val="none" w:sz="0" w:space="0" w:color="auto"/>
        <w:right w:val="none" w:sz="0" w:space="0" w:color="auto"/>
      </w:divBdr>
    </w:div>
    <w:div w:id="409042214">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09238430">
      <w:bodyDiv w:val="1"/>
      <w:marLeft w:val="0"/>
      <w:marRight w:val="0"/>
      <w:marTop w:val="0"/>
      <w:marBottom w:val="0"/>
      <w:divBdr>
        <w:top w:val="none" w:sz="0" w:space="0" w:color="auto"/>
        <w:left w:val="none" w:sz="0" w:space="0" w:color="auto"/>
        <w:bottom w:val="none" w:sz="0" w:space="0" w:color="auto"/>
        <w:right w:val="none" w:sz="0" w:space="0" w:color="auto"/>
      </w:divBdr>
    </w:div>
    <w:div w:id="409423392">
      <w:bodyDiv w:val="1"/>
      <w:marLeft w:val="0"/>
      <w:marRight w:val="0"/>
      <w:marTop w:val="0"/>
      <w:marBottom w:val="0"/>
      <w:divBdr>
        <w:top w:val="none" w:sz="0" w:space="0" w:color="auto"/>
        <w:left w:val="none" w:sz="0" w:space="0" w:color="auto"/>
        <w:bottom w:val="none" w:sz="0" w:space="0" w:color="auto"/>
        <w:right w:val="none" w:sz="0" w:space="0" w:color="auto"/>
      </w:divBdr>
    </w:div>
    <w:div w:id="409471658">
      <w:bodyDiv w:val="1"/>
      <w:marLeft w:val="0"/>
      <w:marRight w:val="0"/>
      <w:marTop w:val="0"/>
      <w:marBottom w:val="0"/>
      <w:divBdr>
        <w:top w:val="none" w:sz="0" w:space="0" w:color="auto"/>
        <w:left w:val="none" w:sz="0" w:space="0" w:color="auto"/>
        <w:bottom w:val="none" w:sz="0" w:space="0" w:color="auto"/>
        <w:right w:val="none" w:sz="0" w:space="0" w:color="auto"/>
      </w:divBdr>
    </w:div>
    <w:div w:id="409497936">
      <w:bodyDiv w:val="1"/>
      <w:marLeft w:val="0"/>
      <w:marRight w:val="0"/>
      <w:marTop w:val="0"/>
      <w:marBottom w:val="0"/>
      <w:divBdr>
        <w:top w:val="none" w:sz="0" w:space="0" w:color="auto"/>
        <w:left w:val="none" w:sz="0" w:space="0" w:color="auto"/>
        <w:bottom w:val="none" w:sz="0" w:space="0" w:color="auto"/>
        <w:right w:val="none" w:sz="0" w:space="0" w:color="auto"/>
      </w:divBdr>
    </w:div>
    <w:div w:id="409621011">
      <w:bodyDiv w:val="1"/>
      <w:marLeft w:val="0"/>
      <w:marRight w:val="0"/>
      <w:marTop w:val="0"/>
      <w:marBottom w:val="0"/>
      <w:divBdr>
        <w:top w:val="none" w:sz="0" w:space="0" w:color="auto"/>
        <w:left w:val="none" w:sz="0" w:space="0" w:color="auto"/>
        <w:bottom w:val="none" w:sz="0" w:space="0" w:color="auto"/>
        <w:right w:val="none" w:sz="0" w:space="0" w:color="auto"/>
      </w:divBdr>
    </w:div>
    <w:div w:id="409624345">
      <w:bodyDiv w:val="1"/>
      <w:marLeft w:val="0"/>
      <w:marRight w:val="0"/>
      <w:marTop w:val="0"/>
      <w:marBottom w:val="0"/>
      <w:divBdr>
        <w:top w:val="none" w:sz="0" w:space="0" w:color="auto"/>
        <w:left w:val="none" w:sz="0" w:space="0" w:color="auto"/>
        <w:bottom w:val="none" w:sz="0" w:space="0" w:color="auto"/>
        <w:right w:val="none" w:sz="0" w:space="0" w:color="auto"/>
      </w:divBdr>
    </w:div>
    <w:div w:id="409697383">
      <w:bodyDiv w:val="1"/>
      <w:marLeft w:val="0"/>
      <w:marRight w:val="0"/>
      <w:marTop w:val="0"/>
      <w:marBottom w:val="0"/>
      <w:divBdr>
        <w:top w:val="none" w:sz="0" w:space="0" w:color="auto"/>
        <w:left w:val="none" w:sz="0" w:space="0" w:color="auto"/>
        <w:bottom w:val="none" w:sz="0" w:space="0" w:color="auto"/>
        <w:right w:val="none" w:sz="0" w:space="0" w:color="auto"/>
      </w:divBdr>
    </w:div>
    <w:div w:id="409813799">
      <w:bodyDiv w:val="1"/>
      <w:marLeft w:val="0"/>
      <w:marRight w:val="0"/>
      <w:marTop w:val="0"/>
      <w:marBottom w:val="0"/>
      <w:divBdr>
        <w:top w:val="none" w:sz="0" w:space="0" w:color="auto"/>
        <w:left w:val="none" w:sz="0" w:space="0" w:color="auto"/>
        <w:bottom w:val="none" w:sz="0" w:space="0" w:color="auto"/>
        <w:right w:val="none" w:sz="0" w:space="0" w:color="auto"/>
      </w:divBdr>
    </w:div>
    <w:div w:id="409815066">
      <w:bodyDiv w:val="1"/>
      <w:marLeft w:val="0"/>
      <w:marRight w:val="0"/>
      <w:marTop w:val="0"/>
      <w:marBottom w:val="0"/>
      <w:divBdr>
        <w:top w:val="none" w:sz="0" w:space="0" w:color="auto"/>
        <w:left w:val="none" w:sz="0" w:space="0" w:color="auto"/>
        <w:bottom w:val="none" w:sz="0" w:space="0" w:color="auto"/>
        <w:right w:val="none" w:sz="0" w:space="0" w:color="auto"/>
      </w:divBdr>
    </w:div>
    <w:div w:id="409888738">
      <w:bodyDiv w:val="1"/>
      <w:marLeft w:val="0"/>
      <w:marRight w:val="0"/>
      <w:marTop w:val="0"/>
      <w:marBottom w:val="0"/>
      <w:divBdr>
        <w:top w:val="none" w:sz="0" w:space="0" w:color="auto"/>
        <w:left w:val="none" w:sz="0" w:space="0" w:color="auto"/>
        <w:bottom w:val="none" w:sz="0" w:space="0" w:color="auto"/>
        <w:right w:val="none" w:sz="0" w:space="0" w:color="auto"/>
      </w:divBdr>
    </w:div>
    <w:div w:id="410200938">
      <w:bodyDiv w:val="1"/>
      <w:marLeft w:val="0"/>
      <w:marRight w:val="0"/>
      <w:marTop w:val="0"/>
      <w:marBottom w:val="0"/>
      <w:divBdr>
        <w:top w:val="none" w:sz="0" w:space="0" w:color="auto"/>
        <w:left w:val="none" w:sz="0" w:space="0" w:color="auto"/>
        <w:bottom w:val="none" w:sz="0" w:space="0" w:color="auto"/>
        <w:right w:val="none" w:sz="0" w:space="0" w:color="auto"/>
      </w:divBdr>
    </w:div>
    <w:div w:id="410273316">
      <w:bodyDiv w:val="1"/>
      <w:marLeft w:val="0"/>
      <w:marRight w:val="0"/>
      <w:marTop w:val="0"/>
      <w:marBottom w:val="0"/>
      <w:divBdr>
        <w:top w:val="none" w:sz="0" w:space="0" w:color="auto"/>
        <w:left w:val="none" w:sz="0" w:space="0" w:color="auto"/>
        <w:bottom w:val="none" w:sz="0" w:space="0" w:color="auto"/>
        <w:right w:val="none" w:sz="0" w:space="0" w:color="auto"/>
      </w:divBdr>
    </w:div>
    <w:div w:id="410395955">
      <w:bodyDiv w:val="1"/>
      <w:marLeft w:val="0"/>
      <w:marRight w:val="0"/>
      <w:marTop w:val="0"/>
      <w:marBottom w:val="0"/>
      <w:divBdr>
        <w:top w:val="none" w:sz="0" w:space="0" w:color="auto"/>
        <w:left w:val="none" w:sz="0" w:space="0" w:color="auto"/>
        <w:bottom w:val="none" w:sz="0" w:space="0" w:color="auto"/>
        <w:right w:val="none" w:sz="0" w:space="0" w:color="auto"/>
      </w:divBdr>
    </w:div>
    <w:div w:id="410662127">
      <w:bodyDiv w:val="1"/>
      <w:marLeft w:val="0"/>
      <w:marRight w:val="0"/>
      <w:marTop w:val="0"/>
      <w:marBottom w:val="0"/>
      <w:divBdr>
        <w:top w:val="none" w:sz="0" w:space="0" w:color="auto"/>
        <w:left w:val="none" w:sz="0" w:space="0" w:color="auto"/>
        <w:bottom w:val="none" w:sz="0" w:space="0" w:color="auto"/>
        <w:right w:val="none" w:sz="0" w:space="0" w:color="auto"/>
      </w:divBdr>
    </w:div>
    <w:div w:id="410741124">
      <w:bodyDiv w:val="1"/>
      <w:marLeft w:val="0"/>
      <w:marRight w:val="0"/>
      <w:marTop w:val="0"/>
      <w:marBottom w:val="0"/>
      <w:divBdr>
        <w:top w:val="none" w:sz="0" w:space="0" w:color="auto"/>
        <w:left w:val="none" w:sz="0" w:space="0" w:color="auto"/>
        <w:bottom w:val="none" w:sz="0" w:space="0" w:color="auto"/>
        <w:right w:val="none" w:sz="0" w:space="0" w:color="auto"/>
      </w:divBdr>
    </w:div>
    <w:div w:id="410810554">
      <w:bodyDiv w:val="1"/>
      <w:marLeft w:val="0"/>
      <w:marRight w:val="0"/>
      <w:marTop w:val="0"/>
      <w:marBottom w:val="0"/>
      <w:divBdr>
        <w:top w:val="none" w:sz="0" w:space="0" w:color="auto"/>
        <w:left w:val="none" w:sz="0" w:space="0" w:color="auto"/>
        <w:bottom w:val="none" w:sz="0" w:space="0" w:color="auto"/>
        <w:right w:val="none" w:sz="0" w:space="0" w:color="auto"/>
      </w:divBdr>
    </w:div>
    <w:div w:id="411201092">
      <w:bodyDiv w:val="1"/>
      <w:marLeft w:val="0"/>
      <w:marRight w:val="0"/>
      <w:marTop w:val="0"/>
      <w:marBottom w:val="0"/>
      <w:divBdr>
        <w:top w:val="none" w:sz="0" w:space="0" w:color="auto"/>
        <w:left w:val="none" w:sz="0" w:space="0" w:color="auto"/>
        <w:bottom w:val="none" w:sz="0" w:space="0" w:color="auto"/>
        <w:right w:val="none" w:sz="0" w:space="0" w:color="auto"/>
      </w:divBdr>
    </w:div>
    <w:div w:id="411322402">
      <w:bodyDiv w:val="1"/>
      <w:marLeft w:val="0"/>
      <w:marRight w:val="0"/>
      <w:marTop w:val="0"/>
      <w:marBottom w:val="0"/>
      <w:divBdr>
        <w:top w:val="none" w:sz="0" w:space="0" w:color="auto"/>
        <w:left w:val="none" w:sz="0" w:space="0" w:color="auto"/>
        <w:bottom w:val="none" w:sz="0" w:space="0" w:color="auto"/>
        <w:right w:val="none" w:sz="0" w:space="0" w:color="auto"/>
      </w:divBdr>
    </w:div>
    <w:div w:id="411512952">
      <w:bodyDiv w:val="1"/>
      <w:marLeft w:val="0"/>
      <w:marRight w:val="0"/>
      <w:marTop w:val="0"/>
      <w:marBottom w:val="0"/>
      <w:divBdr>
        <w:top w:val="none" w:sz="0" w:space="0" w:color="auto"/>
        <w:left w:val="none" w:sz="0" w:space="0" w:color="auto"/>
        <w:bottom w:val="none" w:sz="0" w:space="0" w:color="auto"/>
        <w:right w:val="none" w:sz="0" w:space="0" w:color="auto"/>
      </w:divBdr>
    </w:div>
    <w:div w:id="411901837">
      <w:bodyDiv w:val="1"/>
      <w:marLeft w:val="0"/>
      <w:marRight w:val="0"/>
      <w:marTop w:val="0"/>
      <w:marBottom w:val="0"/>
      <w:divBdr>
        <w:top w:val="none" w:sz="0" w:space="0" w:color="auto"/>
        <w:left w:val="none" w:sz="0" w:space="0" w:color="auto"/>
        <w:bottom w:val="none" w:sz="0" w:space="0" w:color="auto"/>
        <w:right w:val="none" w:sz="0" w:space="0" w:color="auto"/>
      </w:divBdr>
    </w:div>
    <w:div w:id="412045203">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246480">
      <w:bodyDiv w:val="1"/>
      <w:marLeft w:val="0"/>
      <w:marRight w:val="0"/>
      <w:marTop w:val="0"/>
      <w:marBottom w:val="0"/>
      <w:divBdr>
        <w:top w:val="none" w:sz="0" w:space="0" w:color="auto"/>
        <w:left w:val="none" w:sz="0" w:space="0" w:color="auto"/>
        <w:bottom w:val="none" w:sz="0" w:space="0" w:color="auto"/>
        <w:right w:val="none" w:sz="0" w:space="0" w:color="auto"/>
      </w:divBdr>
    </w:div>
    <w:div w:id="412357795">
      <w:bodyDiv w:val="1"/>
      <w:marLeft w:val="0"/>
      <w:marRight w:val="0"/>
      <w:marTop w:val="0"/>
      <w:marBottom w:val="0"/>
      <w:divBdr>
        <w:top w:val="none" w:sz="0" w:space="0" w:color="auto"/>
        <w:left w:val="none" w:sz="0" w:space="0" w:color="auto"/>
        <w:bottom w:val="none" w:sz="0" w:space="0" w:color="auto"/>
        <w:right w:val="none" w:sz="0" w:space="0" w:color="auto"/>
      </w:divBdr>
    </w:div>
    <w:div w:id="412430188">
      <w:bodyDiv w:val="1"/>
      <w:marLeft w:val="0"/>
      <w:marRight w:val="0"/>
      <w:marTop w:val="0"/>
      <w:marBottom w:val="0"/>
      <w:divBdr>
        <w:top w:val="none" w:sz="0" w:space="0" w:color="auto"/>
        <w:left w:val="none" w:sz="0" w:space="0" w:color="auto"/>
        <w:bottom w:val="none" w:sz="0" w:space="0" w:color="auto"/>
        <w:right w:val="none" w:sz="0" w:space="0" w:color="auto"/>
      </w:divBdr>
    </w:div>
    <w:div w:id="412434023">
      <w:bodyDiv w:val="1"/>
      <w:marLeft w:val="0"/>
      <w:marRight w:val="0"/>
      <w:marTop w:val="0"/>
      <w:marBottom w:val="0"/>
      <w:divBdr>
        <w:top w:val="none" w:sz="0" w:space="0" w:color="auto"/>
        <w:left w:val="none" w:sz="0" w:space="0" w:color="auto"/>
        <w:bottom w:val="none" w:sz="0" w:space="0" w:color="auto"/>
        <w:right w:val="none" w:sz="0" w:space="0" w:color="auto"/>
      </w:divBdr>
    </w:div>
    <w:div w:id="412435488">
      <w:bodyDiv w:val="1"/>
      <w:marLeft w:val="0"/>
      <w:marRight w:val="0"/>
      <w:marTop w:val="0"/>
      <w:marBottom w:val="0"/>
      <w:divBdr>
        <w:top w:val="none" w:sz="0" w:space="0" w:color="auto"/>
        <w:left w:val="none" w:sz="0" w:space="0" w:color="auto"/>
        <w:bottom w:val="none" w:sz="0" w:space="0" w:color="auto"/>
        <w:right w:val="none" w:sz="0" w:space="0" w:color="auto"/>
      </w:divBdr>
    </w:div>
    <w:div w:id="412513649">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625634">
      <w:bodyDiv w:val="1"/>
      <w:marLeft w:val="0"/>
      <w:marRight w:val="0"/>
      <w:marTop w:val="0"/>
      <w:marBottom w:val="0"/>
      <w:divBdr>
        <w:top w:val="none" w:sz="0" w:space="0" w:color="auto"/>
        <w:left w:val="none" w:sz="0" w:space="0" w:color="auto"/>
        <w:bottom w:val="none" w:sz="0" w:space="0" w:color="auto"/>
        <w:right w:val="none" w:sz="0" w:space="0" w:color="auto"/>
      </w:divBdr>
    </w:div>
    <w:div w:id="412748652">
      <w:bodyDiv w:val="1"/>
      <w:marLeft w:val="0"/>
      <w:marRight w:val="0"/>
      <w:marTop w:val="0"/>
      <w:marBottom w:val="0"/>
      <w:divBdr>
        <w:top w:val="none" w:sz="0" w:space="0" w:color="auto"/>
        <w:left w:val="none" w:sz="0" w:space="0" w:color="auto"/>
        <w:bottom w:val="none" w:sz="0" w:space="0" w:color="auto"/>
        <w:right w:val="none" w:sz="0" w:space="0" w:color="auto"/>
      </w:divBdr>
    </w:div>
    <w:div w:id="412775889">
      <w:bodyDiv w:val="1"/>
      <w:marLeft w:val="0"/>
      <w:marRight w:val="0"/>
      <w:marTop w:val="0"/>
      <w:marBottom w:val="0"/>
      <w:divBdr>
        <w:top w:val="none" w:sz="0" w:space="0" w:color="auto"/>
        <w:left w:val="none" w:sz="0" w:space="0" w:color="auto"/>
        <w:bottom w:val="none" w:sz="0" w:space="0" w:color="auto"/>
        <w:right w:val="none" w:sz="0" w:space="0" w:color="auto"/>
      </w:divBdr>
    </w:div>
    <w:div w:id="412778296">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087476">
      <w:bodyDiv w:val="1"/>
      <w:marLeft w:val="0"/>
      <w:marRight w:val="0"/>
      <w:marTop w:val="0"/>
      <w:marBottom w:val="0"/>
      <w:divBdr>
        <w:top w:val="none" w:sz="0" w:space="0" w:color="auto"/>
        <w:left w:val="none" w:sz="0" w:space="0" w:color="auto"/>
        <w:bottom w:val="none" w:sz="0" w:space="0" w:color="auto"/>
        <w:right w:val="none" w:sz="0" w:space="0" w:color="auto"/>
      </w:divBdr>
    </w:div>
    <w:div w:id="413163363">
      <w:bodyDiv w:val="1"/>
      <w:marLeft w:val="0"/>
      <w:marRight w:val="0"/>
      <w:marTop w:val="0"/>
      <w:marBottom w:val="0"/>
      <w:divBdr>
        <w:top w:val="none" w:sz="0" w:space="0" w:color="auto"/>
        <w:left w:val="none" w:sz="0" w:space="0" w:color="auto"/>
        <w:bottom w:val="none" w:sz="0" w:space="0" w:color="auto"/>
        <w:right w:val="none" w:sz="0" w:space="0" w:color="auto"/>
      </w:divBdr>
    </w:div>
    <w:div w:id="413207868">
      <w:bodyDiv w:val="1"/>
      <w:marLeft w:val="0"/>
      <w:marRight w:val="0"/>
      <w:marTop w:val="0"/>
      <w:marBottom w:val="0"/>
      <w:divBdr>
        <w:top w:val="none" w:sz="0" w:space="0" w:color="auto"/>
        <w:left w:val="none" w:sz="0" w:space="0" w:color="auto"/>
        <w:bottom w:val="none" w:sz="0" w:space="0" w:color="auto"/>
        <w:right w:val="none" w:sz="0" w:space="0" w:color="auto"/>
      </w:divBdr>
    </w:div>
    <w:div w:id="413475257">
      <w:bodyDiv w:val="1"/>
      <w:marLeft w:val="0"/>
      <w:marRight w:val="0"/>
      <w:marTop w:val="0"/>
      <w:marBottom w:val="0"/>
      <w:divBdr>
        <w:top w:val="none" w:sz="0" w:space="0" w:color="auto"/>
        <w:left w:val="none" w:sz="0" w:space="0" w:color="auto"/>
        <w:bottom w:val="none" w:sz="0" w:space="0" w:color="auto"/>
        <w:right w:val="none" w:sz="0" w:space="0" w:color="auto"/>
      </w:divBdr>
    </w:div>
    <w:div w:id="413478761">
      <w:bodyDiv w:val="1"/>
      <w:marLeft w:val="0"/>
      <w:marRight w:val="0"/>
      <w:marTop w:val="0"/>
      <w:marBottom w:val="0"/>
      <w:divBdr>
        <w:top w:val="none" w:sz="0" w:space="0" w:color="auto"/>
        <w:left w:val="none" w:sz="0" w:space="0" w:color="auto"/>
        <w:bottom w:val="none" w:sz="0" w:space="0" w:color="auto"/>
        <w:right w:val="none" w:sz="0" w:space="0" w:color="auto"/>
      </w:divBdr>
    </w:div>
    <w:div w:id="413481628">
      <w:bodyDiv w:val="1"/>
      <w:marLeft w:val="0"/>
      <w:marRight w:val="0"/>
      <w:marTop w:val="0"/>
      <w:marBottom w:val="0"/>
      <w:divBdr>
        <w:top w:val="none" w:sz="0" w:space="0" w:color="auto"/>
        <w:left w:val="none" w:sz="0" w:space="0" w:color="auto"/>
        <w:bottom w:val="none" w:sz="0" w:space="0" w:color="auto"/>
        <w:right w:val="none" w:sz="0" w:space="0" w:color="auto"/>
      </w:divBdr>
    </w:div>
    <w:div w:id="413862464">
      <w:bodyDiv w:val="1"/>
      <w:marLeft w:val="0"/>
      <w:marRight w:val="0"/>
      <w:marTop w:val="0"/>
      <w:marBottom w:val="0"/>
      <w:divBdr>
        <w:top w:val="none" w:sz="0" w:space="0" w:color="auto"/>
        <w:left w:val="none" w:sz="0" w:space="0" w:color="auto"/>
        <w:bottom w:val="none" w:sz="0" w:space="0" w:color="auto"/>
        <w:right w:val="none" w:sz="0" w:space="0" w:color="auto"/>
      </w:divBdr>
    </w:div>
    <w:div w:id="414208432">
      <w:bodyDiv w:val="1"/>
      <w:marLeft w:val="0"/>
      <w:marRight w:val="0"/>
      <w:marTop w:val="0"/>
      <w:marBottom w:val="0"/>
      <w:divBdr>
        <w:top w:val="none" w:sz="0" w:space="0" w:color="auto"/>
        <w:left w:val="none" w:sz="0" w:space="0" w:color="auto"/>
        <w:bottom w:val="none" w:sz="0" w:space="0" w:color="auto"/>
        <w:right w:val="none" w:sz="0" w:space="0" w:color="auto"/>
      </w:divBdr>
    </w:div>
    <w:div w:id="414328429">
      <w:bodyDiv w:val="1"/>
      <w:marLeft w:val="0"/>
      <w:marRight w:val="0"/>
      <w:marTop w:val="0"/>
      <w:marBottom w:val="0"/>
      <w:divBdr>
        <w:top w:val="none" w:sz="0" w:space="0" w:color="auto"/>
        <w:left w:val="none" w:sz="0" w:space="0" w:color="auto"/>
        <w:bottom w:val="none" w:sz="0" w:space="0" w:color="auto"/>
        <w:right w:val="none" w:sz="0" w:space="0" w:color="auto"/>
      </w:divBdr>
    </w:div>
    <w:div w:id="414401363">
      <w:bodyDiv w:val="1"/>
      <w:marLeft w:val="0"/>
      <w:marRight w:val="0"/>
      <w:marTop w:val="0"/>
      <w:marBottom w:val="0"/>
      <w:divBdr>
        <w:top w:val="none" w:sz="0" w:space="0" w:color="auto"/>
        <w:left w:val="none" w:sz="0" w:space="0" w:color="auto"/>
        <w:bottom w:val="none" w:sz="0" w:space="0" w:color="auto"/>
        <w:right w:val="none" w:sz="0" w:space="0" w:color="auto"/>
      </w:divBdr>
    </w:div>
    <w:div w:id="414480733">
      <w:bodyDiv w:val="1"/>
      <w:marLeft w:val="0"/>
      <w:marRight w:val="0"/>
      <w:marTop w:val="0"/>
      <w:marBottom w:val="0"/>
      <w:divBdr>
        <w:top w:val="none" w:sz="0" w:space="0" w:color="auto"/>
        <w:left w:val="none" w:sz="0" w:space="0" w:color="auto"/>
        <w:bottom w:val="none" w:sz="0" w:space="0" w:color="auto"/>
        <w:right w:val="none" w:sz="0" w:space="0" w:color="auto"/>
      </w:divBdr>
    </w:div>
    <w:div w:id="414591908">
      <w:bodyDiv w:val="1"/>
      <w:marLeft w:val="0"/>
      <w:marRight w:val="0"/>
      <w:marTop w:val="0"/>
      <w:marBottom w:val="0"/>
      <w:divBdr>
        <w:top w:val="none" w:sz="0" w:space="0" w:color="auto"/>
        <w:left w:val="none" w:sz="0" w:space="0" w:color="auto"/>
        <w:bottom w:val="none" w:sz="0" w:space="0" w:color="auto"/>
        <w:right w:val="none" w:sz="0" w:space="0" w:color="auto"/>
      </w:divBdr>
    </w:div>
    <w:div w:id="414863297">
      <w:bodyDiv w:val="1"/>
      <w:marLeft w:val="0"/>
      <w:marRight w:val="0"/>
      <w:marTop w:val="0"/>
      <w:marBottom w:val="0"/>
      <w:divBdr>
        <w:top w:val="none" w:sz="0" w:space="0" w:color="auto"/>
        <w:left w:val="none" w:sz="0" w:space="0" w:color="auto"/>
        <w:bottom w:val="none" w:sz="0" w:space="0" w:color="auto"/>
        <w:right w:val="none" w:sz="0" w:space="0" w:color="auto"/>
      </w:divBdr>
    </w:div>
    <w:div w:id="414866673">
      <w:bodyDiv w:val="1"/>
      <w:marLeft w:val="0"/>
      <w:marRight w:val="0"/>
      <w:marTop w:val="0"/>
      <w:marBottom w:val="0"/>
      <w:divBdr>
        <w:top w:val="none" w:sz="0" w:space="0" w:color="auto"/>
        <w:left w:val="none" w:sz="0" w:space="0" w:color="auto"/>
        <w:bottom w:val="none" w:sz="0" w:space="0" w:color="auto"/>
        <w:right w:val="none" w:sz="0" w:space="0" w:color="auto"/>
      </w:divBdr>
    </w:div>
    <w:div w:id="414909600">
      <w:bodyDiv w:val="1"/>
      <w:marLeft w:val="0"/>
      <w:marRight w:val="0"/>
      <w:marTop w:val="0"/>
      <w:marBottom w:val="0"/>
      <w:divBdr>
        <w:top w:val="none" w:sz="0" w:space="0" w:color="auto"/>
        <w:left w:val="none" w:sz="0" w:space="0" w:color="auto"/>
        <w:bottom w:val="none" w:sz="0" w:space="0" w:color="auto"/>
        <w:right w:val="none" w:sz="0" w:space="0" w:color="auto"/>
      </w:divBdr>
    </w:div>
    <w:div w:id="414934625">
      <w:bodyDiv w:val="1"/>
      <w:marLeft w:val="0"/>
      <w:marRight w:val="0"/>
      <w:marTop w:val="0"/>
      <w:marBottom w:val="0"/>
      <w:divBdr>
        <w:top w:val="none" w:sz="0" w:space="0" w:color="auto"/>
        <w:left w:val="none" w:sz="0" w:space="0" w:color="auto"/>
        <w:bottom w:val="none" w:sz="0" w:space="0" w:color="auto"/>
        <w:right w:val="none" w:sz="0" w:space="0" w:color="auto"/>
      </w:divBdr>
    </w:div>
    <w:div w:id="414934830">
      <w:bodyDiv w:val="1"/>
      <w:marLeft w:val="0"/>
      <w:marRight w:val="0"/>
      <w:marTop w:val="0"/>
      <w:marBottom w:val="0"/>
      <w:divBdr>
        <w:top w:val="none" w:sz="0" w:space="0" w:color="auto"/>
        <w:left w:val="none" w:sz="0" w:space="0" w:color="auto"/>
        <w:bottom w:val="none" w:sz="0" w:space="0" w:color="auto"/>
        <w:right w:val="none" w:sz="0" w:space="0" w:color="auto"/>
      </w:divBdr>
    </w:div>
    <w:div w:id="415131038">
      <w:bodyDiv w:val="1"/>
      <w:marLeft w:val="0"/>
      <w:marRight w:val="0"/>
      <w:marTop w:val="0"/>
      <w:marBottom w:val="0"/>
      <w:divBdr>
        <w:top w:val="none" w:sz="0" w:space="0" w:color="auto"/>
        <w:left w:val="none" w:sz="0" w:space="0" w:color="auto"/>
        <w:bottom w:val="none" w:sz="0" w:space="0" w:color="auto"/>
        <w:right w:val="none" w:sz="0" w:space="0" w:color="auto"/>
      </w:divBdr>
    </w:div>
    <w:div w:id="415133643">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3389">
      <w:bodyDiv w:val="1"/>
      <w:marLeft w:val="0"/>
      <w:marRight w:val="0"/>
      <w:marTop w:val="0"/>
      <w:marBottom w:val="0"/>
      <w:divBdr>
        <w:top w:val="none" w:sz="0" w:space="0" w:color="auto"/>
        <w:left w:val="none" w:sz="0" w:space="0" w:color="auto"/>
        <w:bottom w:val="none" w:sz="0" w:space="0" w:color="auto"/>
        <w:right w:val="none" w:sz="0" w:space="0" w:color="auto"/>
      </w:divBdr>
    </w:div>
    <w:div w:id="415520763">
      <w:bodyDiv w:val="1"/>
      <w:marLeft w:val="0"/>
      <w:marRight w:val="0"/>
      <w:marTop w:val="0"/>
      <w:marBottom w:val="0"/>
      <w:divBdr>
        <w:top w:val="none" w:sz="0" w:space="0" w:color="auto"/>
        <w:left w:val="none" w:sz="0" w:space="0" w:color="auto"/>
        <w:bottom w:val="none" w:sz="0" w:space="0" w:color="auto"/>
        <w:right w:val="none" w:sz="0" w:space="0" w:color="auto"/>
      </w:divBdr>
    </w:div>
    <w:div w:id="415588605">
      <w:bodyDiv w:val="1"/>
      <w:marLeft w:val="0"/>
      <w:marRight w:val="0"/>
      <w:marTop w:val="0"/>
      <w:marBottom w:val="0"/>
      <w:divBdr>
        <w:top w:val="none" w:sz="0" w:space="0" w:color="auto"/>
        <w:left w:val="none" w:sz="0" w:space="0" w:color="auto"/>
        <w:bottom w:val="none" w:sz="0" w:space="0" w:color="auto"/>
        <w:right w:val="none" w:sz="0" w:space="0" w:color="auto"/>
      </w:divBdr>
    </w:div>
    <w:div w:id="415637606">
      <w:bodyDiv w:val="1"/>
      <w:marLeft w:val="0"/>
      <w:marRight w:val="0"/>
      <w:marTop w:val="0"/>
      <w:marBottom w:val="0"/>
      <w:divBdr>
        <w:top w:val="none" w:sz="0" w:space="0" w:color="auto"/>
        <w:left w:val="none" w:sz="0" w:space="0" w:color="auto"/>
        <w:bottom w:val="none" w:sz="0" w:space="0" w:color="auto"/>
        <w:right w:val="none" w:sz="0" w:space="0" w:color="auto"/>
      </w:divBdr>
    </w:div>
    <w:div w:id="415784150">
      <w:bodyDiv w:val="1"/>
      <w:marLeft w:val="0"/>
      <w:marRight w:val="0"/>
      <w:marTop w:val="0"/>
      <w:marBottom w:val="0"/>
      <w:divBdr>
        <w:top w:val="none" w:sz="0" w:space="0" w:color="auto"/>
        <w:left w:val="none" w:sz="0" w:space="0" w:color="auto"/>
        <w:bottom w:val="none" w:sz="0" w:space="0" w:color="auto"/>
        <w:right w:val="none" w:sz="0" w:space="0" w:color="auto"/>
      </w:divBdr>
    </w:div>
    <w:div w:id="415977684">
      <w:bodyDiv w:val="1"/>
      <w:marLeft w:val="0"/>
      <w:marRight w:val="0"/>
      <w:marTop w:val="0"/>
      <w:marBottom w:val="0"/>
      <w:divBdr>
        <w:top w:val="none" w:sz="0" w:space="0" w:color="auto"/>
        <w:left w:val="none" w:sz="0" w:space="0" w:color="auto"/>
        <w:bottom w:val="none" w:sz="0" w:space="0" w:color="auto"/>
        <w:right w:val="none" w:sz="0" w:space="0" w:color="auto"/>
      </w:divBdr>
    </w:div>
    <w:div w:id="415979101">
      <w:bodyDiv w:val="1"/>
      <w:marLeft w:val="0"/>
      <w:marRight w:val="0"/>
      <w:marTop w:val="0"/>
      <w:marBottom w:val="0"/>
      <w:divBdr>
        <w:top w:val="none" w:sz="0" w:space="0" w:color="auto"/>
        <w:left w:val="none" w:sz="0" w:space="0" w:color="auto"/>
        <w:bottom w:val="none" w:sz="0" w:space="0" w:color="auto"/>
        <w:right w:val="none" w:sz="0" w:space="0" w:color="auto"/>
      </w:divBdr>
    </w:div>
    <w:div w:id="416053757">
      <w:bodyDiv w:val="1"/>
      <w:marLeft w:val="0"/>
      <w:marRight w:val="0"/>
      <w:marTop w:val="0"/>
      <w:marBottom w:val="0"/>
      <w:divBdr>
        <w:top w:val="none" w:sz="0" w:space="0" w:color="auto"/>
        <w:left w:val="none" w:sz="0" w:space="0" w:color="auto"/>
        <w:bottom w:val="none" w:sz="0" w:space="0" w:color="auto"/>
        <w:right w:val="none" w:sz="0" w:space="0" w:color="auto"/>
      </w:divBdr>
    </w:div>
    <w:div w:id="416098009">
      <w:bodyDiv w:val="1"/>
      <w:marLeft w:val="0"/>
      <w:marRight w:val="0"/>
      <w:marTop w:val="0"/>
      <w:marBottom w:val="0"/>
      <w:divBdr>
        <w:top w:val="none" w:sz="0" w:space="0" w:color="auto"/>
        <w:left w:val="none" w:sz="0" w:space="0" w:color="auto"/>
        <w:bottom w:val="none" w:sz="0" w:space="0" w:color="auto"/>
        <w:right w:val="none" w:sz="0" w:space="0" w:color="auto"/>
      </w:divBdr>
    </w:div>
    <w:div w:id="416098700">
      <w:bodyDiv w:val="1"/>
      <w:marLeft w:val="0"/>
      <w:marRight w:val="0"/>
      <w:marTop w:val="0"/>
      <w:marBottom w:val="0"/>
      <w:divBdr>
        <w:top w:val="none" w:sz="0" w:space="0" w:color="auto"/>
        <w:left w:val="none" w:sz="0" w:space="0" w:color="auto"/>
        <w:bottom w:val="none" w:sz="0" w:space="0" w:color="auto"/>
        <w:right w:val="none" w:sz="0" w:space="0" w:color="auto"/>
      </w:divBdr>
    </w:div>
    <w:div w:id="416101621">
      <w:bodyDiv w:val="1"/>
      <w:marLeft w:val="0"/>
      <w:marRight w:val="0"/>
      <w:marTop w:val="0"/>
      <w:marBottom w:val="0"/>
      <w:divBdr>
        <w:top w:val="none" w:sz="0" w:space="0" w:color="auto"/>
        <w:left w:val="none" w:sz="0" w:space="0" w:color="auto"/>
        <w:bottom w:val="none" w:sz="0" w:space="0" w:color="auto"/>
        <w:right w:val="none" w:sz="0" w:space="0" w:color="auto"/>
      </w:divBdr>
    </w:div>
    <w:div w:id="416174446">
      <w:bodyDiv w:val="1"/>
      <w:marLeft w:val="0"/>
      <w:marRight w:val="0"/>
      <w:marTop w:val="0"/>
      <w:marBottom w:val="0"/>
      <w:divBdr>
        <w:top w:val="none" w:sz="0" w:space="0" w:color="auto"/>
        <w:left w:val="none" w:sz="0" w:space="0" w:color="auto"/>
        <w:bottom w:val="none" w:sz="0" w:space="0" w:color="auto"/>
        <w:right w:val="none" w:sz="0" w:space="0" w:color="auto"/>
      </w:divBdr>
    </w:div>
    <w:div w:id="416290326">
      <w:bodyDiv w:val="1"/>
      <w:marLeft w:val="0"/>
      <w:marRight w:val="0"/>
      <w:marTop w:val="0"/>
      <w:marBottom w:val="0"/>
      <w:divBdr>
        <w:top w:val="none" w:sz="0" w:space="0" w:color="auto"/>
        <w:left w:val="none" w:sz="0" w:space="0" w:color="auto"/>
        <w:bottom w:val="none" w:sz="0" w:space="0" w:color="auto"/>
        <w:right w:val="none" w:sz="0" w:space="0" w:color="auto"/>
      </w:divBdr>
    </w:div>
    <w:div w:id="416370106">
      <w:bodyDiv w:val="1"/>
      <w:marLeft w:val="0"/>
      <w:marRight w:val="0"/>
      <w:marTop w:val="0"/>
      <w:marBottom w:val="0"/>
      <w:divBdr>
        <w:top w:val="none" w:sz="0" w:space="0" w:color="auto"/>
        <w:left w:val="none" w:sz="0" w:space="0" w:color="auto"/>
        <w:bottom w:val="none" w:sz="0" w:space="0" w:color="auto"/>
        <w:right w:val="none" w:sz="0" w:space="0" w:color="auto"/>
      </w:divBdr>
    </w:div>
    <w:div w:id="416442165">
      <w:bodyDiv w:val="1"/>
      <w:marLeft w:val="0"/>
      <w:marRight w:val="0"/>
      <w:marTop w:val="0"/>
      <w:marBottom w:val="0"/>
      <w:divBdr>
        <w:top w:val="none" w:sz="0" w:space="0" w:color="auto"/>
        <w:left w:val="none" w:sz="0" w:space="0" w:color="auto"/>
        <w:bottom w:val="none" w:sz="0" w:space="0" w:color="auto"/>
        <w:right w:val="none" w:sz="0" w:space="0" w:color="auto"/>
      </w:divBdr>
    </w:div>
    <w:div w:id="416559642">
      <w:bodyDiv w:val="1"/>
      <w:marLeft w:val="0"/>
      <w:marRight w:val="0"/>
      <w:marTop w:val="0"/>
      <w:marBottom w:val="0"/>
      <w:divBdr>
        <w:top w:val="none" w:sz="0" w:space="0" w:color="auto"/>
        <w:left w:val="none" w:sz="0" w:space="0" w:color="auto"/>
        <w:bottom w:val="none" w:sz="0" w:space="0" w:color="auto"/>
        <w:right w:val="none" w:sz="0" w:space="0" w:color="auto"/>
      </w:divBdr>
    </w:div>
    <w:div w:id="416638096">
      <w:bodyDiv w:val="1"/>
      <w:marLeft w:val="0"/>
      <w:marRight w:val="0"/>
      <w:marTop w:val="0"/>
      <w:marBottom w:val="0"/>
      <w:divBdr>
        <w:top w:val="none" w:sz="0" w:space="0" w:color="auto"/>
        <w:left w:val="none" w:sz="0" w:space="0" w:color="auto"/>
        <w:bottom w:val="none" w:sz="0" w:space="0" w:color="auto"/>
        <w:right w:val="none" w:sz="0" w:space="0" w:color="auto"/>
      </w:divBdr>
    </w:div>
    <w:div w:id="416706037">
      <w:bodyDiv w:val="1"/>
      <w:marLeft w:val="0"/>
      <w:marRight w:val="0"/>
      <w:marTop w:val="0"/>
      <w:marBottom w:val="0"/>
      <w:divBdr>
        <w:top w:val="none" w:sz="0" w:space="0" w:color="auto"/>
        <w:left w:val="none" w:sz="0" w:space="0" w:color="auto"/>
        <w:bottom w:val="none" w:sz="0" w:space="0" w:color="auto"/>
        <w:right w:val="none" w:sz="0" w:space="0" w:color="auto"/>
      </w:divBdr>
    </w:div>
    <w:div w:id="416824562">
      <w:bodyDiv w:val="1"/>
      <w:marLeft w:val="0"/>
      <w:marRight w:val="0"/>
      <w:marTop w:val="0"/>
      <w:marBottom w:val="0"/>
      <w:divBdr>
        <w:top w:val="none" w:sz="0" w:space="0" w:color="auto"/>
        <w:left w:val="none" w:sz="0" w:space="0" w:color="auto"/>
        <w:bottom w:val="none" w:sz="0" w:space="0" w:color="auto"/>
        <w:right w:val="none" w:sz="0" w:space="0" w:color="auto"/>
      </w:divBdr>
    </w:div>
    <w:div w:id="416829929">
      <w:bodyDiv w:val="1"/>
      <w:marLeft w:val="0"/>
      <w:marRight w:val="0"/>
      <w:marTop w:val="0"/>
      <w:marBottom w:val="0"/>
      <w:divBdr>
        <w:top w:val="none" w:sz="0" w:space="0" w:color="auto"/>
        <w:left w:val="none" w:sz="0" w:space="0" w:color="auto"/>
        <w:bottom w:val="none" w:sz="0" w:space="0" w:color="auto"/>
        <w:right w:val="none" w:sz="0" w:space="0" w:color="auto"/>
      </w:divBdr>
    </w:div>
    <w:div w:id="416902312">
      <w:bodyDiv w:val="1"/>
      <w:marLeft w:val="0"/>
      <w:marRight w:val="0"/>
      <w:marTop w:val="0"/>
      <w:marBottom w:val="0"/>
      <w:divBdr>
        <w:top w:val="none" w:sz="0" w:space="0" w:color="auto"/>
        <w:left w:val="none" w:sz="0" w:space="0" w:color="auto"/>
        <w:bottom w:val="none" w:sz="0" w:space="0" w:color="auto"/>
        <w:right w:val="none" w:sz="0" w:space="0" w:color="auto"/>
      </w:divBdr>
    </w:div>
    <w:div w:id="416945531">
      <w:bodyDiv w:val="1"/>
      <w:marLeft w:val="0"/>
      <w:marRight w:val="0"/>
      <w:marTop w:val="0"/>
      <w:marBottom w:val="0"/>
      <w:divBdr>
        <w:top w:val="none" w:sz="0" w:space="0" w:color="auto"/>
        <w:left w:val="none" w:sz="0" w:space="0" w:color="auto"/>
        <w:bottom w:val="none" w:sz="0" w:space="0" w:color="auto"/>
        <w:right w:val="none" w:sz="0" w:space="0" w:color="auto"/>
      </w:divBdr>
    </w:div>
    <w:div w:id="417022493">
      <w:bodyDiv w:val="1"/>
      <w:marLeft w:val="0"/>
      <w:marRight w:val="0"/>
      <w:marTop w:val="0"/>
      <w:marBottom w:val="0"/>
      <w:divBdr>
        <w:top w:val="none" w:sz="0" w:space="0" w:color="auto"/>
        <w:left w:val="none" w:sz="0" w:space="0" w:color="auto"/>
        <w:bottom w:val="none" w:sz="0" w:space="0" w:color="auto"/>
        <w:right w:val="none" w:sz="0" w:space="0" w:color="auto"/>
      </w:divBdr>
    </w:div>
    <w:div w:id="417337389">
      <w:bodyDiv w:val="1"/>
      <w:marLeft w:val="0"/>
      <w:marRight w:val="0"/>
      <w:marTop w:val="0"/>
      <w:marBottom w:val="0"/>
      <w:divBdr>
        <w:top w:val="none" w:sz="0" w:space="0" w:color="auto"/>
        <w:left w:val="none" w:sz="0" w:space="0" w:color="auto"/>
        <w:bottom w:val="none" w:sz="0" w:space="0" w:color="auto"/>
        <w:right w:val="none" w:sz="0" w:space="0" w:color="auto"/>
      </w:divBdr>
    </w:div>
    <w:div w:id="417753218">
      <w:bodyDiv w:val="1"/>
      <w:marLeft w:val="0"/>
      <w:marRight w:val="0"/>
      <w:marTop w:val="0"/>
      <w:marBottom w:val="0"/>
      <w:divBdr>
        <w:top w:val="none" w:sz="0" w:space="0" w:color="auto"/>
        <w:left w:val="none" w:sz="0" w:space="0" w:color="auto"/>
        <w:bottom w:val="none" w:sz="0" w:space="0" w:color="auto"/>
        <w:right w:val="none" w:sz="0" w:space="0" w:color="auto"/>
      </w:divBdr>
    </w:div>
    <w:div w:id="417942238">
      <w:bodyDiv w:val="1"/>
      <w:marLeft w:val="0"/>
      <w:marRight w:val="0"/>
      <w:marTop w:val="0"/>
      <w:marBottom w:val="0"/>
      <w:divBdr>
        <w:top w:val="none" w:sz="0" w:space="0" w:color="auto"/>
        <w:left w:val="none" w:sz="0" w:space="0" w:color="auto"/>
        <w:bottom w:val="none" w:sz="0" w:space="0" w:color="auto"/>
        <w:right w:val="none" w:sz="0" w:space="0" w:color="auto"/>
      </w:divBdr>
    </w:div>
    <w:div w:id="417946492">
      <w:bodyDiv w:val="1"/>
      <w:marLeft w:val="0"/>
      <w:marRight w:val="0"/>
      <w:marTop w:val="0"/>
      <w:marBottom w:val="0"/>
      <w:divBdr>
        <w:top w:val="none" w:sz="0" w:space="0" w:color="auto"/>
        <w:left w:val="none" w:sz="0" w:space="0" w:color="auto"/>
        <w:bottom w:val="none" w:sz="0" w:space="0" w:color="auto"/>
        <w:right w:val="none" w:sz="0" w:space="0" w:color="auto"/>
      </w:divBdr>
    </w:div>
    <w:div w:id="418064833">
      <w:bodyDiv w:val="1"/>
      <w:marLeft w:val="0"/>
      <w:marRight w:val="0"/>
      <w:marTop w:val="0"/>
      <w:marBottom w:val="0"/>
      <w:divBdr>
        <w:top w:val="none" w:sz="0" w:space="0" w:color="auto"/>
        <w:left w:val="none" w:sz="0" w:space="0" w:color="auto"/>
        <w:bottom w:val="none" w:sz="0" w:space="0" w:color="auto"/>
        <w:right w:val="none" w:sz="0" w:space="0" w:color="auto"/>
      </w:divBdr>
    </w:div>
    <w:div w:id="418135949">
      <w:bodyDiv w:val="1"/>
      <w:marLeft w:val="0"/>
      <w:marRight w:val="0"/>
      <w:marTop w:val="0"/>
      <w:marBottom w:val="0"/>
      <w:divBdr>
        <w:top w:val="none" w:sz="0" w:space="0" w:color="auto"/>
        <w:left w:val="none" w:sz="0" w:space="0" w:color="auto"/>
        <w:bottom w:val="none" w:sz="0" w:space="0" w:color="auto"/>
        <w:right w:val="none" w:sz="0" w:space="0" w:color="auto"/>
      </w:divBdr>
    </w:div>
    <w:div w:id="418258975">
      <w:bodyDiv w:val="1"/>
      <w:marLeft w:val="0"/>
      <w:marRight w:val="0"/>
      <w:marTop w:val="0"/>
      <w:marBottom w:val="0"/>
      <w:divBdr>
        <w:top w:val="none" w:sz="0" w:space="0" w:color="auto"/>
        <w:left w:val="none" w:sz="0" w:space="0" w:color="auto"/>
        <w:bottom w:val="none" w:sz="0" w:space="0" w:color="auto"/>
        <w:right w:val="none" w:sz="0" w:space="0" w:color="auto"/>
      </w:divBdr>
    </w:div>
    <w:div w:id="418332531">
      <w:bodyDiv w:val="1"/>
      <w:marLeft w:val="0"/>
      <w:marRight w:val="0"/>
      <w:marTop w:val="0"/>
      <w:marBottom w:val="0"/>
      <w:divBdr>
        <w:top w:val="none" w:sz="0" w:space="0" w:color="auto"/>
        <w:left w:val="none" w:sz="0" w:space="0" w:color="auto"/>
        <w:bottom w:val="none" w:sz="0" w:space="0" w:color="auto"/>
        <w:right w:val="none" w:sz="0" w:space="0" w:color="auto"/>
      </w:divBdr>
    </w:div>
    <w:div w:id="418601420">
      <w:bodyDiv w:val="1"/>
      <w:marLeft w:val="0"/>
      <w:marRight w:val="0"/>
      <w:marTop w:val="0"/>
      <w:marBottom w:val="0"/>
      <w:divBdr>
        <w:top w:val="none" w:sz="0" w:space="0" w:color="auto"/>
        <w:left w:val="none" w:sz="0" w:space="0" w:color="auto"/>
        <w:bottom w:val="none" w:sz="0" w:space="0" w:color="auto"/>
        <w:right w:val="none" w:sz="0" w:space="0" w:color="auto"/>
      </w:divBdr>
    </w:div>
    <w:div w:id="418647902">
      <w:bodyDiv w:val="1"/>
      <w:marLeft w:val="0"/>
      <w:marRight w:val="0"/>
      <w:marTop w:val="0"/>
      <w:marBottom w:val="0"/>
      <w:divBdr>
        <w:top w:val="none" w:sz="0" w:space="0" w:color="auto"/>
        <w:left w:val="none" w:sz="0" w:space="0" w:color="auto"/>
        <w:bottom w:val="none" w:sz="0" w:space="0" w:color="auto"/>
        <w:right w:val="none" w:sz="0" w:space="0" w:color="auto"/>
      </w:divBdr>
    </w:div>
    <w:div w:id="418718710">
      <w:bodyDiv w:val="1"/>
      <w:marLeft w:val="0"/>
      <w:marRight w:val="0"/>
      <w:marTop w:val="0"/>
      <w:marBottom w:val="0"/>
      <w:divBdr>
        <w:top w:val="none" w:sz="0" w:space="0" w:color="auto"/>
        <w:left w:val="none" w:sz="0" w:space="0" w:color="auto"/>
        <w:bottom w:val="none" w:sz="0" w:space="0" w:color="auto"/>
        <w:right w:val="none" w:sz="0" w:space="0" w:color="auto"/>
      </w:divBdr>
    </w:div>
    <w:div w:id="419062820">
      <w:bodyDiv w:val="1"/>
      <w:marLeft w:val="0"/>
      <w:marRight w:val="0"/>
      <w:marTop w:val="0"/>
      <w:marBottom w:val="0"/>
      <w:divBdr>
        <w:top w:val="none" w:sz="0" w:space="0" w:color="auto"/>
        <w:left w:val="none" w:sz="0" w:space="0" w:color="auto"/>
        <w:bottom w:val="none" w:sz="0" w:space="0" w:color="auto"/>
        <w:right w:val="none" w:sz="0" w:space="0" w:color="auto"/>
      </w:divBdr>
    </w:div>
    <w:div w:id="419103344">
      <w:bodyDiv w:val="1"/>
      <w:marLeft w:val="0"/>
      <w:marRight w:val="0"/>
      <w:marTop w:val="0"/>
      <w:marBottom w:val="0"/>
      <w:divBdr>
        <w:top w:val="none" w:sz="0" w:space="0" w:color="auto"/>
        <w:left w:val="none" w:sz="0" w:space="0" w:color="auto"/>
        <w:bottom w:val="none" w:sz="0" w:space="0" w:color="auto"/>
        <w:right w:val="none" w:sz="0" w:space="0" w:color="auto"/>
      </w:divBdr>
    </w:div>
    <w:div w:id="419107121">
      <w:bodyDiv w:val="1"/>
      <w:marLeft w:val="0"/>
      <w:marRight w:val="0"/>
      <w:marTop w:val="0"/>
      <w:marBottom w:val="0"/>
      <w:divBdr>
        <w:top w:val="none" w:sz="0" w:space="0" w:color="auto"/>
        <w:left w:val="none" w:sz="0" w:space="0" w:color="auto"/>
        <w:bottom w:val="none" w:sz="0" w:space="0" w:color="auto"/>
        <w:right w:val="none" w:sz="0" w:space="0" w:color="auto"/>
      </w:divBdr>
    </w:div>
    <w:div w:id="419524104">
      <w:bodyDiv w:val="1"/>
      <w:marLeft w:val="0"/>
      <w:marRight w:val="0"/>
      <w:marTop w:val="0"/>
      <w:marBottom w:val="0"/>
      <w:divBdr>
        <w:top w:val="none" w:sz="0" w:space="0" w:color="auto"/>
        <w:left w:val="none" w:sz="0" w:space="0" w:color="auto"/>
        <w:bottom w:val="none" w:sz="0" w:space="0" w:color="auto"/>
        <w:right w:val="none" w:sz="0" w:space="0" w:color="auto"/>
      </w:divBdr>
    </w:div>
    <w:div w:id="419565608">
      <w:bodyDiv w:val="1"/>
      <w:marLeft w:val="0"/>
      <w:marRight w:val="0"/>
      <w:marTop w:val="0"/>
      <w:marBottom w:val="0"/>
      <w:divBdr>
        <w:top w:val="none" w:sz="0" w:space="0" w:color="auto"/>
        <w:left w:val="none" w:sz="0" w:space="0" w:color="auto"/>
        <w:bottom w:val="none" w:sz="0" w:space="0" w:color="auto"/>
        <w:right w:val="none" w:sz="0" w:space="0" w:color="auto"/>
      </w:divBdr>
    </w:div>
    <w:div w:id="419569296">
      <w:bodyDiv w:val="1"/>
      <w:marLeft w:val="0"/>
      <w:marRight w:val="0"/>
      <w:marTop w:val="0"/>
      <w:marBottom w:val="0"/>
      <w:divBdr>
        <w:top w:val="none" w:sz="0" w:space="0" w:color="auto"/>
        <w:left w:val="none" w:sz="0" w:space="0" w:color="auto"/>
        <w:bottom w:val="none" w:sz="0" w:space="0" w:color="auto"/>
        <w:right w:val="none" w:sz="0" w:space="0" w:color="auto"/>
      </w:divBdr>
    </w:div>
    <w:div w:id="419720920">
      <w:bodyDiv w:val="1"/>
      <w:marLeft w:val="0"/>
      <w:marRight w:val="0"/>
      <w:marTop w:val="0"/>
      <w:marBottom w:val="0"/>
      <w:divBdr>
        <w:top w:val="none" w:sz="0" w:space="0" w:color="auto"/>
        <w:left w:val="none" w:sz="0" w:space="0" w:color="auto"/>
        <w:bottom w:val="none" w:sz="0" w:space="0" w:color="auto"/>
        <w:right w:val="none" w:sz="0" w:space="0" w:color="auto"/>
      </w:divBdr>
    </w:div>
    <w:div w:id="419837616">
      <w:bodyDiv w:val="1"/>
      <w:marLeft w:val="0"/>
      <w:marRight w:val="0"/>
      <w:marTop w:val="0"/>
      <w:marBottom w:val="0"/>
      <w:divBdr>
        <w:top w:val="none" w:sz="0" w:space="0" w:color="auto"/>
        <w:left w:val="none" w:sz="0" w:space="0" w:color="auto"/>
        <w:bottom w:val="none" w:sz="0" w:space="0" w:color="auto"/>
        <w:right w:val="none" w:sz="0" w:space="0" w:color="auto"/>
      </w:divBdr>
    </w:div>
    <w:div w:id="419907531">
      <w:bodyDiv w:val="1"/>
      <w:marLeft w:val="0"/>
      <w:marRight w:val="0"/>
      <w:marTop w:val="0"/>
      <w:marBottom w:val="0"/>
      <w:divBdr>
        <w:top w:val="none" w:sz="0" w:space="0" w:color="auto"/>
        <w:left w:val="none" w:sz="0" w:space="0" w:color="auto"/>
        <w:bottom w:val="none" w:sz="0" w:space="0" w:color="auto"/>
        <w:right w:val="none" w:sz="0" w:space="0" w:color="auto"/>
      </w:divBdr>
    </w:div>
    <w:div w:id="419987374">
      <w:bodyDiv w:val="1"/>
      <w:marLeft w:val="0"/>
      <w:marRight w:val="0"/>
      <w:marTop w:val="0"/>
      <w:marBottom w:val="0"/>
      <w:divBdr>
        <w:top w:val="none" w:sz="0" w:space="0" w:color="auto"/>
        <w:left w:val="none" w:sz="0" w:space="0" w:color="auto"/>
        <w:bottom w:val="none" w:sz="0" w:space="0" w:color="auto"/>
        <w:right w:val="none" w:sz="0" w:space="0" w:color="auto"/>
      </w:divBdr>
    </w:div>
    <w:div w:id="420105214">
      <w:bodyDiv w:val="1"/>
      <w:marLeft w:val="0"/>
      <w:marRight w:val="0"/>
      <w:marTop w:val="0"/>
      <w:marBottom w:val="0"/>
      <w:divBdr>
        <w:top w:val="none" w:sz="0" w:space="0" w:color="auto"/>
        <w:left w:val="none" w:sz="0" w:space="0" w:color="auto"/>
        <w:bottom w:val="none" w:sz="0" w:space="0" w:color="auto"/>
        <w:right w:val="none" w:sz="0" w:space="0" w:color="auto"/>
      </w:divBdr>
    </w:div>
    <w:div w:id="420179422">
      <w:bodyDiv w:val="1"/>
      <w:marLeft w:val="0"/>
      <w:marRight w:val="0"/>
      <w:marTop w:val="0"/>
      <w:marBottom w:val="0"/>
      <w:divBdr>
        <w:top w:val="none" w:sz="0" w:space="0" w:color="auto"/>
        <w:left w:val="none" w:sz="0" w:space="0" w:color="auto"/>
        <w:bottom w:val="none" w:sz="0" w:space="0" w:color="auto"/>
        <w:right w:val="none" w:sz="0" w:space="0" w:color="auto"/>
      </w:divBdr>
    </w:div>
    <w:div w:id="420369521">
      <w:bodyDiv w:val="1"/>
      <w:marLeft w:val="0"/>
      <w:marRight w:val="0"/>
      <w:marTop w:val="0"/>
      <w:marBottom w:val="0"/>
      <w:divBdr>
        <w:top w:val="none" w:sz="0" w:space="0" w:color="auto"/>
        <w:left w:val="none" w:sz="0" w:space="0" w:color="auto"/>
        <w:bottom w:val="none" w:sz="0" w:space="0" w:color="auto"/>
        <w:right w:val="none" w:sz="0" w:space="0" w:color="auto"/>
      </w:divBdr>
    </w:div>
    <w:div w:id="420416093">
      <w:bodyDiv w:val="1"/>
      <w:marLeft w:val="0"/>
      <w:marRight w:val="0"/>
      <w:marTop w:val="0"/>
      <w:marBottom w:val="0"/>
      <w:divBdr>
        <w:top w:val="none" w:sz="0" w:space="0" w:color="auto"/>
        <w:left w:val="none" w:sz="0" w:space="0" w:color="auto"/>
        <w:bottom w:val="none" w:sz="0" w:space="0" w:color="auto"/>
        <w:right w:val="none" w:sz="0" w:space="0" w:color="auto"/>
      </w:divBdr>
    </w:div>
    <w:div w:id="420493136">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610633">
      <w:bodyDiv w:val="1"/>
      <w:marLeft w:val="0"/>
      <w:marRight w:val="0"/>
      <w:marTop w:val="0"/>
      <w:marBottom w:val="0"/>
      <w:divBdr>
        <w:top w:val="none" w:sz="0" w:space="0" w:color="auto"/>
        <w:left w:val="none" w:sz="0" w:space="0" w:color="auto"/>
        <w:bottom w:val="none" w:sz="0" w:space="0" w:color="auto"/>
        <w:right w:val="none" w:sz="0" w:space="0" w:color="auto"/>
      </w:divBdr>
    </w:div>
    <w:div w:id="420835052">
      <w:bodyDiv w:val="1"/>
      <w:marLeft w:val="0"/>
      <w:marRight w:val="0"/>
      <w:marTop w:val="0"/>
      <w:marBottom w:val="0"/>
      <w:divBdr>
        <w:top w:val="none" w:sz="0" w:space="0" w:color="auto"/>
        <w:left w:val="none" w:sz="0" w:space="0" w:color="auto"/>
        <w:bottom w:val="none" w:sz="0" w:space="0" w:color="auto"/>
        <w:right w:val="none" w:sz="0" w:space="0" w:color="auto"/>
      </w:divBdr>
    </w:div>
    <w:div w:id="420836687">
      <w:bodyDiv w:val="1"/>
      <w:marLeft w:val="0"/>
      <w:marRight w:val="0"/>
      <w:marTop w:val="0"/>
      <w:marBottom w:val="0"/>
      <w:divBdr>
        <w:top w:val="none" w:sz="0" w:space="0" w:color="auto"/>
        <w:left w:val="none" w:sz="0" w:space="0" w:color="auto"/>
        <w:bottom w:val="none" w:sz="0" w:space="0" w:color="auto"/>
        <w:right w:val="none" w:sz="0" w:space="0" w:color="auto"/>
      </w:divBdr>
    </w:div>
    <w:div w:id="420881180">
      <w:bodyDiv w:val="1"/>
      <w:marLeft w:val="0"/>
      <w:marRight w:val="0"/>
      <w:marTop w:val="0"/>
      <w:marBottom w:val="0"/>
      <w:divBdr>
        <w:top w:val="none" w:sz="0" w:space="0" w:color="auto"/>
        <w:left w:val="none" w:sz="0" w:space="0" w:color="auto"/>
        <w:bottom w:val="none" w:sz="0" w:space="0" w:color="auto"/>
        <w:right w:val="none" w:sz="0" w:space="0" w:color="auto"/>
      </w:divBdr>
    </w:div>
    <w:div w:id="421410629">
      <w:bodyDiv w:val="1"/>
      <w:marLeft w:val="0"/>
      <w:marRight w:val="0"/>
      <w:marTop w:val="0"/>
      <w:marBottom w:val="0"/>
      <w:divBdr>
        <w:top w:val="none" w:sz="0" w:space="0" w:color="auto"/>
        <w:left w:val="none" w:sz="0" w:space="0" w:color="auto"/>
        <w:bottom w:val="none" w:sz="0" w:space="0" w:color="auto"/>
        <w:right w:val="none" w:sz="0" w:space="0" w:color="auto"/>
      </w:divBdr>
    </w:div>
    <w:div w:id="421416936">
      <w:bodyDiv w:val="1"/>
      <w:marLeft w:val="0"/>
      <w:marRight w:val="0"/>
      <w:marTop w:val="0"/>
      <w:marBottom w:val="0"/>
      <w:divBdr>
        <w:top w:val="none" w:sz="0" w:space="0" w:color="auto"/>
        <w:left w:val="none" w:sz="0" w:space="0" w:color="auto"/>
        <w:bottom w:val="none" w:sz="0" w:space="0" w:color="auto"/>
        <w:right w:val="none" w:sz="0" w:space="0" w:color="auto"/>
      </w:divBdr>
    </w:div>
    <w:div w:id="421418107">
      <w:bodyDiv w:val="1"/>
      <w:marLeft w:val="0"/>
      <w:marRight w:val="0"/>
      <w:marTop w:val="0"/>
      <w:marBottom w:val="0"/>
      <w:divBdr>
        <w:top w:val="none" w:sz="0" w:space="0" w:color="auto"/>
        <w:left w:val="none" w:sz="0" w:space="0" w:color="auto"/>
        <w:bottom w:val="none" w:sz="0" w:space="0" w:color="auto"/>
        <w:right w:val="none" w:sz="0" w:space="0" w:color="auto"/>
      </w:divBdr>
    </w:div>
    <w:div w:id="421486589">
      <w:bodyDiv w:val="1"/>
      <w:marLeft w:val="0"/>
      <w:marRight w:val="0"/>
      <w:marTop w:val="0"/>
      <w:marBottom w:val="0"/>
      <w:divBdr>
        <w:top w:val="none" w:sz="0" w:space="0" w:color="auto"/>
        <w:left w:val="none" w:sz="0" w:space="0" w:color="auto"/>
        <w:bottom w:val="none" w:sz="0" w:space="0" w:color="auto"/>
        <w:right w:val="none" w:sz="0" w:space="0" w:color="auto"/>
      </w:divBdr>
    </w:div>
    <w:div w:id="421532703">
      <w:bodyDiv w:val="1"/>
      <w:marLeft w:val="0"/>
      <w:marRight w:val="0"/>
      <w:marTop w:val="0"/>
      <w:marBottom w:val="0"/>
      <w:divBdr>
        <w:top w:val="none" w:sz="0" w:space="0" w:color="auto"/>
        <w:left w:val="none" w:sz="0" w:space="0" w:color="auto"/>
        <w:bottom w:val="none" w:sz="0" w:space="0" w:color="auto"/>
        <w:right w:val="none" w:sz="0" w:space="0" w:color="auto"/>
      </w:divBdr>
    </w:div>
    <w:div w:id="421609530">
      <w:bodyDiv w:val="1"/>
      <w:marLeft w:val="0"/>
      <w:marRight w:val="0"/>
      <w:marTop w:val="0"/>
      <w:marBottom w:val="0"/>
      <w:divBdr>
        <w:top w:val="none" w:sz="0" w:space="0" w:color="auto"/>
        <w:left w:val="none" w:sz="0" w:space="0" w:color="auto"/>
        <w:bottom w:val="none" w:sz="0" w:space="0" w:color="auto"/>
        <w:right w:val="none" w:sz="0" w:space="0" w:color="auto"/>
      </w:divBdr>
    </w:div>
    <w:div w:id="421613311">
      <w:bodyDiv w:val="1"/>
      <w:marLeft w:val="0"/>
      <w:marRight w:val="0"/>
      <w:marTop w:val="0"/>
      <w:marBottom w:val="0"/>
      <w:divBdr>
        <w:top w:val="none" w:sz="0" w:space="0" w:color="auto"/>
        <w:left w:val="none" w:sz="0" w:space="0" w:color="auto"/>
        <w:bottom w:val="none" w:sz="0" w:space="0" w:color="auto"/>
        <w:right w:val="none" w:sz="0" w:space="0" w:color="auto"/>
      </w:divBdr>
    </w:div>
    <w:div w:id="421680389">
      <w:bodyDiv w:val="1"/>
      <w:marLeft w:val="0"/>
      <w:marRight w:val="0"/>
      <w:marTop w:val="0"/>
      <w:marBottom w:val="0"/>
      <w:divBdr>
        <w:top w:val="none" w:sz="0" w:space="0" w:color="auto"/>
        <w:left w:val="none" w:sz="0" w:space="0" w:color="auto"/>
        <w:bottom w:val="none" w:sz="0" w:space="0" w:color="auto"/>
        <w:right w:val="none" w:sz="0" w:space="0" w:color="auto"/>
      </w:divBdr>
    </w:div>
    <w:div w:id="421681580">
      <w:bodyDiv w:val="1"/>
      <w:marLeft w:val="0"/>
      <w:marRight w:val="0"/>
      <w:marTop w:val="0"/>
      <w:marBottom w:val="0"/>
      <w:divBdr>
        <w:top w:val="none" w:sz="0" w:space="0" w:color="auto"/>
        <w:left w:val="none" w:sz="0" w:space="0" w:color="auto"/>
        <w:bottom w:val="none" w:sz="0" w:space="0" w:color="auto"/>
        <w:right w:val="none" w:sz="0" w:space="0" w:color="auto"/>
      </w:divBdr>
    </w:div>
    <w:div w:id="421725887">
      <w:bodyDiv w:val="1"/>
      <w:marLeft w:val="0"/>
      <w:marRight w:val="0"/>
      <w:marTop w:val="0"/>
      <w:marBottom w:val="0"/>
      <w:divBdr>
        <w:top w:val="none" w:sz="0" w:space="0" w:color="auto"/>
        <w:left w:val="none" w:sz="0" w:space="0" w:color="auto"/>
        <w:bottom w:val="none" w:sz="0" w:space="0" w:color="auto"/>
        <w:right w:val="none" w:sz="0" w:space="0" w:color="auto"/>
      </w:divBdr>
    </w:div>
    <w:div w:id="421921572">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065814">
      <w:bodyDiv w:val="1"/>
      <w:marLeft w:val="0"/>
      <w:marRight w:val="0"/>
      <w:marTop w:val="0"/>
      <w:marBottom w:val="0"/>
      <w:divBdr>
        <w:top w:val="none" w:sz="0" w:space="0" w:color="auto"/>
        <w:left w:val="none" w:sz="0" w:space="0" w:color="auto"/>
        <w:bottom w:val="none" w:sz="0" w:space="0" w:color="auto"/>
        <w:right w:val="none" w:sz="0" w:space="0" w:color="auto"/>
      </w:divBdr>
    </w:div>
    <w:div w:id="422072214">
      <w:bodyDiv w:val="1"/>
      <w:marLeft w:val="0"/>
      <w:marRight w:val="0"/>
      <w:marTop w:val="0"/>
      <w:marBottom w:val="0"/>
      <w:divBdr>
        <w:top w:val="none" w:sz="0" w:space="0" w:color="auto"/>
        <w:left w:val="none" w:sz="0" w:space="0" w:color="auto"/>
        <w:bottom w:val="none" w:sz="0" w:space="0" w:color="auto"/>
        <w:right w:val="none" w:sz="0" w:space="0" w:color="auto"/>
      </w:divBdr>
    </w:div>
    <w:div w:id="422340038">
      <w:bodyDiv w:val="1"/>
      <w:marLeft w:val="0"/>
      <w:marRight w:val="0"/>
      <w:marTop w:val="0"/>
      <w:marBottom w:val="0"/>
      <w:divBdr>
        <w:top w:val="none" w:sz="0" w:space="0" w:color="auto"/>
        <w:left w:val="none" w:sz="0" w:space="0" w:color="auto"/>
        <w:bottom w:val="none" w:sz="0" w:space="0" w:color="auto"/>
        <w:right w:val="none" w:sz="0" w:space="0" w:color="auto"/>
      </w:divBdr>
    </w:div>
    <w:div w:id="422382106">
      <w:bodyDiv w:val="1"/>
      <w:marLeft w:val="0"/>
      <w:marRight w:val="0"/>
      <w:marTop w:val="0"/>
      <w:marBottom w:val="0"/>
      <w:divBdr>
        <w:top w:val="none" w:sz="0" w:space="0" w:color="auto"/>
        <w:left w:val="none" w:sz="0" w:space="0" w:color="auto"/>
        <w:bottom w:val="none" w:sz="0" w:space="0" w:color="auto"/>
        <w:right w:val="none" w:sz="0" w:space="0" w:color="auto"/>
      </w:divBdr>
    </w:div>
    <w:div w:id="422384374">
      <w:bodyDiv w:val="1"/>
      <w:marLeft w:val="0"/>
      <w:marRight w:val="0"/>
      <w:marTop w:val="0"/>
      <w:marBottom w:val="0"/>
      <w:divBdr>
        <w:top w:val="none" w:sz="0" w:space="0" w:color="auto"/>
        <w:left w:val="none" w:sz="0" w:space="0" w:color="auto"/>
        <w:bottom w:val="none" w:sz="0" w:space="0" w:color="auto"/>
        <w:right w:val="none" w:sz="0" w:space="0" w:color="auto"/>
      </w:divBdr>
    </w:div>
    <w:div w:id="422385540">
      <w:bodyDiv w:val="1"/>
      <w:marLeft w:val="0"/>
      <w:marRight w:val="0"/>
      <w:marTop w:val="0"/>
      <w:marBottom w:val="0"/>
      <w:divBdr>
        <w:top w:val="none" w:sz="0" w:space="0" w:color="auto"/>
        <w:left w:val="none" w:sz="0" w:space="0" w:color="auto"/>
        <w:bottom w:val="none" w:sz="0" w:space="0" w:color="auto"/>
        <w:right w:val="none" w:sz="0" w:space="0" w:color="auto"/>
      </w:divBdr>
    </w:div>
    <w:div w:id="422653701">
      <w:bodyDiv w:val="1"/>
      <w:marLeft w:val="0"/>
      <w:marRight w:val="0"/>
      <w:marTop w:val="0"/>
      <w:marBottom w:val="0"/>
      <w:divBdr>
        <w:top w:val="none" w:sz="0" w:space="0" w:color="auto"/>
        <w:left w:val="none" w:sz="0" w:space="0" w:color="auto"/>
        <w:bottom w:val="none" w:sz="0" w:space="0" w:color="auto"/>
        <w:right w:val="none" w:sz="0" w:space="0" w:color="auto"/>
      </w:divBdr>
    </w:div>
    <w:div w:id="422799438">
      <w:bodyDiv w:val="1"/>
      <w:marLeft w:val="0"/>
      <w:marRight w:val="0"/>
      <w:marTop w:val="0"/>
      <w:marBottom w:val="0"/>
      <w:divBdr>
        <w:top w:val="none" w:sz="0" w:space="0" w:color="auto"/>
        <w:left w:val="none" w:sz="0" w:space="0" w:color="auto"/>
        <w:bottom w:val="none" w:sz="0" w:space="0" w:color="auto"/>
        <w:right w:val="none" w:sz="0" w:space="0" w:color="auto"/>
      </w:divBdr>
    </w:div>
    <w:div w:id="422840345">
      <w:bodyDiv w:val="1"/>
      <w:marLeft w:val="0"/>
      <w:marRight w:val="0"/>
      <w:marTop w:val="0"/>
      <w:marBottom w:val="0"/>
      <w:divBdr>
        <w:top w:val="none" w:sz="0" w:space="0" w:color="auto"/>
        <w:left w:val="none" w:sz="0" w:space="0" w:color="auto"/>
        <w:bottom w:val="none" w:sz="0" w:space="0" w:color="auto"/>
        <w:right w:val="none" w:sz="0" w:space="0" w:color="auto"/>
      </w:divBdr>
    </w:div>
    <w:div w:id="422842060">
      <w:bodyDiv w:val="1"/>
      <w:marLeft w:val="0"/>
      <w:marRight w:val="0"/>
      <w:marTop w:val="0"/>
      <w:marBottom w:val="0"/>
      <w:divBdr>
        <w:top w:val="none" w:sz="0" w:space="0" w:color="auto"/>
        <w:left w:val="none" w:sz="0" w:space="0" w:color="auto"/>
        <w:bottom w:val="none" w:sz="0" w:space="0" w:color="auto"/>
        <w:right w:val="none" w:sz="0" w:space="0" w:color="auto"/>
      </w:divBdr>
    </w:div>
    <w:div w:id="422923209">
      <w:bodyDiv w:val="1"/>
      <w:marLeft w:val="0"/>
      <w:marRight w:val="0"/>
      <w:marTop w:val="0"/>
      <w:marBottom w:val="0"/>
      <w:divBdr>
        <w:top w:val="none" w:sz="0" w:space="0" w:color="auto"/>
        <w:left w:val="none" w:sz="0" w:space="0" w:color="auto"/>
        <w:bottom w:val="none" w:sz="0" w:space="0" w:color="auto"/>
        <w:right w:val="none" w:sz="0" w:space="0" w:color="auto"/>
      </w:divBdr>
    </w:div>
    <w:div w:id="422990861">
      <w:bodyDiv w:val="1"/>
      <w:marLeft w:val="0"/>
      <w:marRight w:val="0"/>
      <w:marTop w:val="0"/>
      <w:marBottom w:val="0"/>
      <w:divBdr>
        <w:top w:val="none" w:sz="0" w:space="0" w:color="auto"/>
        <w:left w:val="none" w:sz="0" w:space="0" w:color="auto"/>
        <w:bottom w:val="none" w:sz="0" w:space="0" w:color="auto"/>
        <w:right w:val="none" w:sz="0" w:space="0" w:color="auto"/>
      </w:divBdr>
    </w:div>
    <w:div w:id="423192286">
      <w:bodyDiv w:val="1"/>
      <w:marLeft w:val="0"/>
      <w:marRight w:val="0"/>
      <w:marTop w:val="0"/>
      <w:marBottom w:val="0"/>
      <w:divBdr>
        <w:top w:val="none" w:sz="0" w:space="0" w:color="auto"/>
        <w:left w:val="none" w:sz="0" w:space="0" w:color="auto"/>
        <w:bottom w:val="none" w:sz="0" w:space="0" w:color="auto"/>
        <w:right w:val="none" w:sz="0" w:space="0" w:color="auto"/>
      </w:divBdr>
    </w:div>
    <w:div w:id="423231718">
      <w:bodyDiv w:val="1"/>
      <w:marLeft w:val="0"/>
      <w:marRight w:val="0"/>
      <w:marTop w:val="0"/>
      <w:marBottom w:val="0"/>
      <w:divBdr>
        <w:top w:val="none" w:sz="0" w:space="0" w:color="auto"/>
        <w:left w:val="none" w:sz="0" w:space="0" w:color="auto"/>
        <w:bottom w:val="none" w:sz="0" w:space="0" w:color="auto"/>
        <w:right w:val="none" w:sz="0" w:space="0" w:color="auto"/>
      </w:divBdr>
    </w:div>
    <w:div w:id="423380223">
      <w:bodyDiv w:val="1"/>
      <w:marLeft w:val="0"/>
      <w:marRight w:val="0"/>
      <w:marTop w:val="0"/>
      <w:marBottom w:val="0"/>
      <w:divBdr>
        <w:top w:val="none" w:sz="0" w:space="0" w:color="auto"/>
        <w:left w:val="none" w:sz="0" w:space="0" w:color="auto"/>
        <w:bottom w:val="none" w:sz="0" w:space="0" w:color="auto"/>
        <w:right w:val="none" w:sz="0" w:space="0" w:color="auto"/>
      </w:divBdr>
    </w:div>
    <w:div w:id="423456111">
      <w:bodyDiv w:val="1"/>
      <w:marLeft w:val="0"/>
      <w:marRight w:val="0"/>
      <w:marTop w:val="0"/>
      <w:marBottom w:val="0"/>
      <w:divBdr>
        <w:top w:val="none" w:sz="0" w:space="0" w:color="auto"/>
        <w:left w:val="none" w:sz="0" w:space="0" w:color="auto"/>
        <w:bottom w:val="none" w:sz="0" w:space="0" w:color="auto"/>
        <w:right w:val="none" w:sz="0" w:space="0" w:color="auto"/>
      </w:divBdr>
    </w:div>
    <w:div w:id="423578744">
      <w:bodyDiv w:val="1"/>
      <w:marLeft w:val="0"/>
      <w:marRight w:val="0"/>
      <w:marTop w:val="0"/>
      <w:marBottom w:val="0"/>
      <w:divBdr>
        <w:top w:val="none" w:sz="0" w:space="0" w:color="auto"/>
        <w:left w:val="none" w:sz="0" w:space="0" w:color="auto"/>
        <w:bottom w:val="none" w:sz="0" w:space="0" w:color="auto"/>
        <w:right w:val="none" w:sz="0" w:space="0" w:color="auto"/>
      </w:divBdr>
    </w:div>
    <w:div w:id="423650396">
      <w:bodyDiv w:val="1"/>
      <w:marLeft w:val="0"/>
      <w:marRight w:val="0"/>
      <w:marTop w:val="0"/>
      <w:marBottom w:val="0"/>
      <w:divBdr>
        <w:top w:val="none" w:sz="0" w:space="0" w:color="auto"/>
        <w:left w:val="none" w:sz="0" w:space="0" w:color="auto"/>
        <w:bottom w:val="none" w:sz="0" w:space="0" w:color="auto"/>
        <w:right w:val="none" w:sz="0" w:space="0" w:color="auto"/>
      </w:divBdr>
    </w:div>
    <w:div w:id="423652236">
      <w:bodyDiv w:val="1"/>
      <w:marLeft w:val="0"/>
      <w:marRight w:val="0"/>
      <w:marTop w:val="0"/>
      <w:marBottom w:val="0"/>
      <w:divBdr>
        <w:top w:val="none" w:sz="0" w:space="0" w:color="auto"/>
        <w:left w:val="none" w:sz="0" w:space="0" w:color="auto"/>
        <w:bottom w:val="none" w:sz="0" w:space="0" w:color="auto"/>
        <w:right w:val="none" w:sz="0" w:space="0" w:color="auto"/>
      </w:divBdr>
    </w:div>
    <w:div w:id="423652380">
      <w:bodyDiv w:val="1"/>
      <w:marLeft w:val="0"/>
      <w:marRight w:val="0"/>
      <w:marTop w:val="0"/>
      <w:marBottom w:val="0"/>
      <w:divBdr>
        <w:top w:val="none" w:sz="0" w:space="0" w:color="auto"/>
        <w:left w:val="none" w:sz="0" w:space="0" w:color="auto"/>
        <w:bottom w:val="none" w:sz="0" w:space="0" w:color="auto"/>
        <w:right w:val="none" w:sz="0" w:space="0" w:color="auto"/>
      </w:divBdr>
    </w:div>
    <w:div w:id="423721577">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3962408">
      <w:bodyDiv w:val="1"/>
      <w:marLeft w:val="0"/>
      <w:marRight w:val="0"/>
      <w:marTop w:val="0"/>
      <w:marBottom w:val="0"/>
      <w:divBdr>
        <w:top w:val="none" w:sz="0" w:space="0" w:color="auto"/>
        <w:left w:val="none" w:sz="0" w:space="0" w:color="auto"/>
        <w:bottom w:val="none" w:sz="0" w:space="0" w:color="auto"/>
        <w:right w:val="none" w:sz="0" w:space="0" w:color="auto"/>
      </w:divBdr>
    </w:div>
    <w:div w:id="424038186">
      <w:bodyDiv w:val="1"/>
      <w:marLeft w:val="0"/>
      <w:marRight w:val="0"/>
      <w:marTop w:val="0"/>
      <w:marBottom w:val="0"/>
      <w:divBdr>
        <w:top w:val="none" w:sz="0" w:space="0" w:color="auto"/>
        <w:left w:val="none" w:sz="0" w:space="0" w:color="auto"/>
        <w:bottom w:val="none" w:sz="0" w:space="0" w:color="auto"/>
        <w:right w:val="none" w:sz="0" w:space="0" w:color="auto"/>
      </w:divBdr>
    </w:div>
    <w:div w:id="424152676">
      <w:bodyDiv w:val="1"/>
      <w:marLeft w:val="0"/>
      <w:marRight w:val="0"/>
      <w:marTop w:val="0"/>
      <w:marBottom w:val="0"/>
      <w:divBdr>
        <w:top w:val="none" w:sz="0" w:space="0" w:color="auto"/>
        <w:left w:val="none" w:sz="0" w:space="0" w:color="auto"/>
        <w:bottom w:val="none" w:sz="0" w:space="0" w:color="auto"/>
        <w:right w:val="none" w:sz="0" w:space="0" w:color="auto"/>
      </w:divBdr>
    </w:div>
    <w:div w:id="424225807">
      <w:bodyDiv w:val="1"/>
      <w:marLeft w:val="0"/>
      <w:marRight w:val="0"/>
      <w:marTop w:val="0"/>
      <w:marBottom w:val="0"/>
      <w:divBdr>
        <w:top w:val="none" w:sz="0" w:space="0" w:color="auto"/>
        <w:left w:val="none" w:sz="0" w:space="0" w:color="auto"/>
        <w:bottom w:val="none" w:sz="0" w:space="0" w:color="auto"/>
        <w:right w:val="none" w:sz="0" w:space="0" w:color="auto"/>
      </w:divBdr>
    </w:div>
    <w:div w:id="424227755">
      <w:bodyDiv w:val="1"/>
      <w:marLeft w:val="0"/>
      <w:marRight w:val="0"/>
      <w:marTop w:val="0"/>
      <w:marBottom w:val="0"/>
      <w:divBdr>
        <w:top w:val="none" w:sz="0" w:space="0" w:color="auto"/>
        <w:left w:val="none" w:sz="0" w:space="0" w:color="auto"/>
        <w:bottom w:val="none" w:sz="0" w:space="0" w:color="auto"/>
        <w:right w:val="none" w:sz="0" w:space="0" w:color="auto"/>
      </w:divBdr>
    </w:div>
    <w:div w:id="424307311">
      <w:bodyDiv w:val="1"/>
      <w:marLeft w:val="0"/>
      <w:marRight w:val="0"/>
      <w:marTop w:val="0"/>
      <w:marBottom w:val="0"/>
      <w:divBdr>
        <w:top w:val="none" w:sz="0" w:space="0" w:color="auto"/>
        <w:left w:val="none" w:sz="0" w:space="0" w:color="auto"/>
        <w:bottom w:val="none" w:sz="0" w:space="0" w:color="auto"/>
        <w:right w:val="none" w:sz="0" w:space="0" w:color="auto"/>
      </w:divBdr>
    </w:div>
    <w:div w:id="424494693">
      <w:bodyDiv w:val="1"/>
      <w:marLeft w:val="0"/>
      <w:marRight w:val="0"/>
      <w:marTop w:val="0"/>
      <w:marBottom w:val="0"/>
      <w:divBdr>
        <w:top w:val="none" w:sz="0" w:space="0" w:color="auto"/>
        <w:left w:val="none" w:sz="0" w:space="0" w:color="auto"/>
        <w:bottom w:val="none" w:sz="0" w:space="0" w:color="auto"/>
        <w:right w:val="none" w:sz="0" w:space="0" w:color="auto"/>
      </w:divBdr>
    </w:div>
    <w:div w:id="424615837">
      <w:bodyDiv w:val="1"/>
      <w:marLeft w:val="0"/>
      <w:marRight w:val="0"/>
      <w:marTop w:val="0"/>
      <w:marBottom w:val="0"/>
      <w:divBdr>
        <w:top w:val="none" w:sz="0" w:space="0" w:color="auto"/>
        <w:left w:val="none" w:sz="0" w:space="0" w:color="auto"/>
        <w:bottom w:val="none" w:sz="0" w:space="0" w:color="auto"/>
        <w:right w:val="none" w:sz="0" w:space="0" w:color="auto"/>
      </w:divBdr>
    </w:div>
    <w:div w:id="424885136">
      <w:bodyDiv w:val="1"/>
      <w:marLeft w:val="0"/>
      <w:marRight w:val="0"/>
      <w:marTop w:val="0"/>
      <w:marBottom w:val="0"/>
      <w:divBdr>
        <w:top w:val="none" w:sz="0" w:space="0" w:color="auto"/>
        <w:left w:val="none" w:sz="0" w:space="0" w:color="auto"/>
        <w:bottom w:val="none" w:sz="0" w:space="0" w:color="auto"/>
        <w:right w:val="none" w:sz="0" w:space="0" w:color="auto"/>
      </w:divBdr>
    </w:div>
    <w:div w:id="424957550">
      <w:bodyDiv w:val="1"/>
      <w:marLeft w:val="0"/>
      <w:marRight w:val="0"/>
      <w:marTop w:val="0"/>
      <w:marBottom w:val="0"/>
      <w:divBdr>
        <w:top w:val="none" w:sz="0" w:space="0" w:color="auto"/>
        <w:left w:val="none" w:sz="0" w:space="0" w:color="auto"/>
        <w:bottom w:val="none" w:sz="0" w:space="0" w:color="auto"/>
        <w:right w:val="none" w:sz="0" w:space="0" w:color="auto"/>
      </w:divBdr>
    </w:div>
    <w:div w:id="425077909">
      <w:bodyDiv w:val="1"/>
      <w:marLeft w:val="0"/>
      <w:marRight w:val="0"/>
      <w:marTop w:val="0"/>
      <w:marBottom w:val="0"/>
      <w:divBdr>
        <w:top w:val="none" w:sz="0" w:space="0" w:color="auto"/>
        <w:left w:val="none" w:sz="0" w:space="0" w:color="auto"/>
        <w:bottom w:val="none" w:sz="0" w:space="0" w:color="auto"/>
        <w:right w:val="none" w:sz="0" w:space="0" w:color="auto"/>
      </w:divBdr>
    </w:div>
    <w:div w:id="425149306">
      <w:bodyDiv w:val="1"/>
      <w:marLeft w:val="0"/>
      <w:marRight w:val="0"/>
      <w:marTop w:val="0"/>
      <w:marBottom w:val="0"/>
      <w:divBdr>
        <w:top w:val="none" w:sz="0" w:space="0" w:color="auto"/>
        <w:left w:val="none" w:sz="0" w:space="0" w:color="auto"/>
        <w:bottom w:val="none" w:sz="0" w:space="0" w:color="auto"/>
        <w:right w:val="none" w:sz="0" w:space="0" w:color="auto"/>
      </w:divBdr>
    </w:div>
    <w:div w:id="425228665">
      <w:bodyDiv w:val="1"/>
      <w:marLeft w:val="0"/>
      <w:marRight w:val="0"/>
      <w:marTop w:val="0"/>
      <w:marBottom w:val="0"/>
      <w:divBdr>
        <w:top w:val="none" w:sz="0" w:space="0" w:color="auto"/>
        <w:left w:val="none" w:sz="0" w:space="0" w:color="auto"/>
        <w:bottom w:val="none" w:sz="0" w:space="0" w:color="auto"/>
        <w:right w:val="none" w:sz="0" w:space="0" w:color="auto"/>
      </w:divBdr>
    </w:div>
    <w:div w:id="425267348">
      <w:bodyDiv w:val="1"/>
      <w:marLeft w:val="0"/>
      <w:marRight w:val="0"/>
      <w:marTop w:val="0"/>
      <w:marBottom w:val="0"/>
      <w:divBdr>
        <w:top w:val="none" w:sz="0" w:space="0" w:color="auto"/>
        <w:left w:val="none" w:sz="0" w:space="0" w:color="auto"/>
        <w:bottom w:val="none" w:sz="0" w:space="0" w:color="auto"/>
        <w:right w:val="none" w:sz="0" w:space="0" w:color="auto"/>
      </w:divBdr>
    </w:div>
    <w:div w:id="425271433">
      <w:bodyDiv w:val="1"/>
      <w:marLeft w:val="0"/>
      <w:marRight w:val="0"/>
      <w:marTop w:val="0"/>
      <w:marBottom w:val="0"/>
      <w:divBdr>
        <w:top w:val="none" w:sz="0" w:space="0" w:color="auto"/>
        <w:left w:val="none" w:sz="0" w:space="0" w:color="auto"/>
        <w:bottom w:val="none" w:sz="0" w:space="0" w:color="auto"/>
        <w:right w:val="none" w:sz="0" w:space="0" w:color="auto"/>
      </w:divBdr>
    </w:div>
    <w:div w:id="425275262">
      <w:bodyDiv w:val="1"/>
      <w:marLeft w:val="0"/>
      <w:marRight w:val="0"/>
      <w:marTop w:val="0"/>
      <w:marBottom w:val="0"/>
      <w:divBdr>
        <w:top w:val="none" w:sz="0" w:space="0" w:color="auto"/>
        <w:left w:val="none" w:sz="0" w:space="0" w:color="auto"/>
        <w:bottom w:val="none" w:sz="0" w:space="0" w:color="auto"/>
        <w:right w:val="none" w:sz="0" w:space="0" w:color="auto"/>
      </w:divBdr>
    </w:div>
    <w:div w:id="425421154">
      <w:bodyDiv w:val="1"/>
      <w:marLeft w:val="0"/>
      <w:marRight w:val="0"/>
      <w:marTop w:val="0"/>
      <w:marBottom w:val="0"/>
      <w:divBdr>
        <w:top w:val="none" w:sz="0" w:space="0" w:color="auto"/>
        <w:left w:val="none" w:sz="0" w:space="0" w:color="auto"/>
        <w:bottom w:val="none" w:sz="0" w:space="0" w:color="auto"/>
        <w:right w:val="none" w:sz="0" w:space="0" w:color="auto"/>
      </w:divBdr>
    </w:div>
    <w:div w:id="425466117">
      <w:bodyDiv w:val="1"/>
      <w:marLeft w:val="0"/>
      <w:marRight w:val="0"/>
      <w:marTop w:val="0"/>
      <w:marBottom w:val="0"/>
      <w:divBdr>
        <w:top w:val="none" w:sz="0" w:space="0" w:color="auto"/>
        <w:left w:val="none" w:sz="0" w:space="0" w:color="auto"/>
        <w:bottom w:val="none" w:sz="0" w:space="0" w:color="auto"/>
        <w:right w:val="none" w:sz="0" w:space="0" w:color="auto"/>
      </w:divBdr>
    </w:div>
    <w:div w:id="425466713">
      <w:bodyDiv w:val="1"/>
      <w:marLeft w:val="0"/>
      <w:marRight w:val="0"/>
      <w:marTop w:val="0"/>
      <w:marBottom w:val="0"/>
      <w:divBdr>
        <w:top w:val="none" w:sz="0" w:space="0" w:color="auto"/>
        <w:left w:val="none" w:sz="0" w:space="0" w:color="auto"/>
        <w:bottom w:val="none" w:sz="0" w:space="0" w:color="auto"/>
        <w:right w:val="none" w:sz="0" w:space="0" w:color="auto"/>
      </w:divBdr>
    </w:div>
    <w:div w:id="425613969">
      <w:bodyDiv w:val="1"/>
      <w:marLeft w:val="0"/>
      <w:marRight w:val="0"/>
      <w:marTop w:val="0"/>
      <w:marBottom w:val="0"/>
      <w:divBdr>
        <w:top w:val="none" w:sz="0" w:space="0" w:color="auto"/>
        <w:left w:val="none" w:sz="0" w:space="0" w:color="auto"/>
        <w:bottom w:val="none" w:sz="0" w:space="0" w:color="auto"/>
        <w:right w:val="none" w:sz="0" w:space="0" w:color="auto"/>
      </w:divBdr>
    </w:div>
    <w:div w:id="425658739">
      <w:bodyDiv w:val="1"/>
      <w:marLeft w:val="0"/>
      <w:marRight w:val="0"/>
      <w:marTop w:val="0"/>
      <w:marBottom w:val="0"/>
      <w:divBdr>
        <w:top w:val="none" w:sz="0" w:space="0" w:color="auto"/>
        <w:left w:val="none" w:sz="0" w:space="0" w:color="auto"/>
        <w:bottom w:val="none" w:sz="0" w:space="0" w:color="auto"/>
        <w:right w:val="none" w:sz="0" w:space="0" w:color="auto"/>
      </w:divBdr>
    </w:div>
    <w:div w:id="425807243">
      <w:bodyDiv w:val="1"/>
      <w:marLeft w:val="0"/>
      <w:marRight w:val="0"/>
      <w:marTop w:val="0"/>
      <w:marBottom w:val="0"/>
      <w:divBdr>
        <w:top w:val="none" w:sz="0" w:space="0" w:color="auto"/>
        <w:left w:val="none" w:sz="0" w:space="0" w:color="auto"/>
        <w:bottom w:val="none" w:sz="0" w:space="0" w:color="auto"/>
        <w:right w:val="none" w:sz="0" w:space="0" w:color="auto"/>
      </w:divBdr>
    </w:div>
    <w:div w:id="425856196">
      <w:bodyDiv w:val="1"/>
      <w:marLeft w:val="0"/>
      <w:marRight w:val="0"/>
      <w:marTop w:val="0"/>
      <w:marBottom w:val="0"/>
      <w:divBdr>
        <w:top w:val="none" w:sz="0" w:space="0" w:color="auto"/>
        <w:left w:val="none" w:sz="0" w:space="0" w:color="auto"/>
        <w:bottom w:val="none" w:sz="0" w:space="0" w:color="auto"/>
        <w:right w:val="none" w:sz="0" w:space="0" w:color="auto"/>
      </w:divBdr>
    </w:div>
    <w:div w:id="425926436">
      <w:bodyDiv w:val="1"/>
      <w:marLeft w:val="0"/>
      <w:marRight w:val="0"/>
      <w:marTop w:val="0"/>
      <w:marBottom w:val="0"/>
      <w:divBdr>
        <w:top w:val="none" w:sz="0" w:space="0" w:color="auto"/>
        <w:left w:val="none" w:sz="0" w:space="0" w:color="auto"/>
        <w:bottom w:val="none" w:sz="0" w:space="0" w:color="auto"/>
        <w:right w:val="none" w:sz="0" w:space="0" w:color="auto"/>
      </w:divBdr>
    </w:div>
    <w:div w:id="426076478">
      <w:bodyDiv w:val="1"/>
      <w:marLeft w:val="0"/>
      <w:marRight w:val="0"/>
      <w:marTop w:val="0"/>
      <w:marBottom w:val="0"/>
      <w:divBdr>
        <w:top w:val="none" w:sz="0" w:space="0" w:color="auto"/>
        <w:left w:val="none" w:sz="0" w:space="0" w:color="auto"/>
        <w:bottom w:val="none" w:sz="0" w:space="0" w:color="auto"/>
        <w:right w:val="none" w:sz="0" w:space="0" w:color="auto"/>
      </w:divBdr>
    </w:div>
    <w:div w:id="426195428">
      <w:bodyDiv w:val="1"/>
      <w:marLeft w:val="0"/>
      <w:marRight w:val="0"/>
      <w:marTop w:val="0"/>
      <w:marBottom w:val="0"/>
      <w:divBdr>
        <w:top w:val="none" w:sz="0" w:space="0" w:color="auto"/>
        <w:left w:val="none" w:sz="0" w:space="0" w:color="auto"/>
        <w:bottom w:val="none" w:sz="0" w:space="0" w:color="auto"/>
        <w:right w:val="none" w:sz="0" w:space="0" w:color="auto"/>
      </w:divBdr>
    </w:div>
    <w:div w:id="426197149">
      <w:bodyDiv w:val="1"/>
      <w:marLeft w:val="0"/>
      <w:marRight w:val="0"/>
      <w:marTop w:val="0"/>
      <w:marBottom w:val="0"/>
      <w:divBdr>
        <w:top w:val="none" w:sz="0" w:space="0" w:color="auto"/>
        <w:left w:val="none" w:sz="0" w:space="0" w:color="auto"/>
        <w:bottom w:val="none" w:sz="0" w:space="0" w:color="auto"/>
        <w:right w:val="none" w:sz="0" w:space="0" w:color="auto"/>
      </w:divBdr>
    </w:div>
    <w:div w:id="426197172">
      <w:bodyDiv w:val="1"/>
      <w:marLeft w:val="0"/>
      <w:marRight w:val="0"/>
      <w:marTop w:val="0"/>
      <w:marBottom w:val="0"/>
      <w:divBdr>
        <w:top w:val="none" w:sz="0" w:space="0" w:color="auto"/>
        <w:left w:val="none" w:sz="0" w:space="0" w:color="auto"/>
        <w:bottom w:val="none" w:sz="0" w:space="0" w:color="auto"/>
        <w:right w:val="none" w:sz="0" w:space="0" w:color="auto"/>
      </w:divBdr>
    </w:div>
    <w:div w:id="426198899">
      <w:bodyDiv w:val="1"/>
      <w:marLeft w:val="0"/>
      <w:marRight w:val="0"/>
      <w:marTop w:val="0"/>
      <w:marBottom w:val="0"/>
      <w:divBdr>
        <w:top w:val="none" w:sz="0" w:space="0" w:color="auto"/>
        <w:left w:val="none" w:sz="0" w:space="0" w:color="auto"/>
        <w:bottom w:val="none" w:sz="0" w:space="0" w:color="auto"/>
        <w:right w:val="none" w:sz="0" w:space="0" w:color="auto"/>
      </w:divBdr>
    </w:div>
    <w:div w:id="426314277">
      <w:bodyDiv w:val="1"/>
      <w:marLeft w:val="0"/>
      <w:marRight w:val="0"/>
      <w:marTop w:val="0"/>
      <w:marBottom w:val="0"/>
      <w:divBdr>
        <w:top w:val="none" w:sz="0" w:space="0" w:color="auto"/>
        <w:left w:val="none" w:sz="0" w:space="0" w:color="auto"/>
        <w:bottom w:val="none" w:sz="0" w:space="0" w:color="auto"/>
        <w:right w:val="none" w:sz="0" w:space="0" w:color="auto"/>
      </w:divBdr>
    </w:div>
    <w:div w:id="426771811">
      <w:bodyDiv w:val="1"/>
      <w:marLeft w:val="0"/>
      <w:marRight w:val="0"/>
      <w:marTop w:val="0"/>
      <w:marBottom w:val="0"/>
      <w:divBdr>
        <w:top w:val="none" w:sz="0" w:space="0" w:color="auto"/>
        <w:left w:val="none" w:sz="0" w:space="0" w:color="auto"/>
        <w:bottom w:val="none" w:sz="0" w:space="0" w:color="auto"/>
        <w:right w:val="none" w:sz="0" w:space="0" w:color="auto"/>
      </w:divBdr>
    </w:div>
    <w:div w:id="426779438">
      <w:bodyDiv w:val="1"/>
      <w:marLeft w:val="0"/>
      <w:marRight w:val="0"/>
      <w:marTop w:val="0"/>
      <w:marBottom w:val="0"/>
      <w:divBdr>
        <w:top w:val="none" w:sz="0" w:space="0" w:color="auto"/>
        <w:left w:val="none" w:sz="0" w:space="0" w:color="auto"/>
        <w:bottom w:val="none" w:sz="0" w:space="0" w:color="auto"/>
        <w:right w:val="none" w:sz="0" w:space="0" w:color="auto"/>
      </w:divBdr>
    </w:div>
    <w:div w:id="426969007">
      <w:bodyDiv w:val="1"/>
      <w:marLeft w:val="0"/>
      <w:marRight w:val="0"/>
      <w:marTop w:val="0"/>
      <w:marBottom w:val="0"/>
      <w:divBdr>
        <w:top w:val="none" w:sz="0" w:space="0" w:color="auto"/>
        <w:left w:val="none" w:sz="0" w:space="0" w:color="auto"/>
        <w:bottom w:val="none" w:sz="0" w:space="0" w:color="auto"/>
        <w:right w:val="none" w:sz="0" w:space="0" w:color="auto"/>
      </w:divBdr>
    </w:div>
    <w:div w:id="426996984">
      <w:bodyDiv w:val="1"/>
      <w:marLeft w:val="0"/>
      <w:marRight w:val="0"/>
      <w:marTop w:val="0"/>
      <w:marBottom w:val="0"/>
      <w:divBdr>
        <w:top w:val="none" w:sz="0" w:space="0" w:color="auto"/>
        <w:left w:val="none" w:sz="0" w:space="0" w:color="auto"/>
        <w:bottom w:val="none" w:sz="0" w:space="0" w:color="auto"/>
        <w:right w:val="none" w:sz="0" w:space="0" w:color="auto"/>
      </w:divBdr>
    </w:div>
    <w:div w:id="427042620">
      <w:bodyDiv w:val="1"/>
      <w:marLeft w:val="0"/>
      <w:marRight w:val="0"/>
      <w:marTop w:val="0"/>
      <w:marBottom w:val="0"/>
      <w:divBdr>
        <w:top w:val="none" w:sz="0" w:space="0" w:color="auto"/>
        <w:left w:val="none" w:sz="0" w:space="0" w:color="auto"/>
        <w:bottom w:val="none" w:sz="0" w:space="0" w:color="auto"/>
        <w:right w:val="none" w:sz="0" w:space="0" w:color="auto"/>
      </w:divBdr>
    </w:div>
    <w:div w:id="427163941">
      <w:bodyDiv w:val="1"/>
      <w:marLeft w:val="0"/>
      <w:marRight w:val="0"/>
      <w:marTop w:val="0"/>
      <w:marBottom w:val="0"/>
      <w:divBdr>
        <w:top w:val="none" w:sz="0" w:space="0" w:color="auto"/>
        <w:left w:val="none" w:sz="0" w:space="0" w:color="auto"/>
        <w:bottom w:val="none" w:sz="0" w:space="0" w:color="auto"/>
        <w:right w:val="none" w:sz="0" w:space="0" w:color="auto"/>
      </w:divBdr>
    </w:div>
    <w:div w:id="427233648">
      <w:bodyDiv w:val="1"/>
      <w:marLeft w:val="0"/>
      <w:marRight w:val="0"/>
      <w:marTop w:val="0"/>
      <w:marBottom w:val="0"/>
      <w:divBdr>
        <w:top w:val="none" w:sz="0" w:space="0" w:color="auto"/>
        <w:left w:val="none" w:sz="0" w:space="0" w:color="auto"/>
        <w:bottom w:val="none" w:sz="0" w:space="0" w:color="auto"/>
        <w:right w:val="none" w:sz="0" w:space="0" w:color="auto"/>
      </w:divBdr>
    </w:div>
    <w:div w:id="427309846">
      <w:bodyDiv w:val="1"/>
      <w:marLeft w:val="0"/>
      <w:marRight w:val="0"/>
      <w:marTop w:val="0"/>
      <w:marBottom w:val="0"/>
      <w:divBdr>
        <w:top w:val="none" w:sz="0" w:space="0" w:color="auto"/>
        <w:left w:val="none" w:sz="0" w:space="0" w:color="auto"/>
        <w:bottom w:val="none" w:sz="0" w:space="0" w:color="auto"/>
        <w:right w:val="none" w:sz="0" w:space="0" w:color="auto"/>
      </w:divBdr>
    </w:div>
    <w:div w:id="427314013">
      <w:bodyDiv w:val="1"/>
      <w:marLeft w:val="0"/>
      <w:marRight w:val="0"/>
      <w:marTop w:val="0"/>
      <w:marBottom w:val="0"/>
      <w:divBdr>
        <w:top w:val="none" w:sz="0" w:space="0" w:color="auto"/>
        <w:left w:val="none" w:sz="0" w:space="0" w:color="auto"/>
        <w:bottom w:val="none" w:sz="0" w:space="0" w:color="auto"/>
        <w:right w:val="none" w:sz="0" w:space="0" w:color="auto"/>
      </w:divBdr>
    </w:div>
    <w:div w:id="427315484">
      <w:bodyDiv w:val="1"/>
      <w:marLeft w:val="0"/>
      <w:marRight w:val="0"/>
      <w:marTop w:val="0"/>
      <w:marBottom w:val="0"/>
      <w:divBdr>
        <w:top w:val="none" w:sz="0" w:space="0" w:color="auto"/>
        <w:left w:val="none" w:sz="0" w:space="0" w:color="auto"/>
        <w:bottom w:val="none" w:sz="0" w:space="0" w:color="auto"/>
        <w:right w:val="none" w:sz="0" w:space="0" w:color="auto"/>
      </w:divBdr>
    </w:div>
    <w:div w:id="427315611">
      <w:bodyDiv w:val="1"/>
      <w:marLeft w:val="0"/>
      <w:marRight w:val="0"/>
      <w:marTop w:val="0"/>
      <w:marBottom w:val="0"/>
      <w:divBdr>
        <w:top w:val="none" w:sz="0" w:space="0" w:color="auto"/>
        <w:left w:val="none" w:sz="0" w:space="0" w:color="auto"/>
        <w:bottom w:val="none" w:sz="0" w:space="0" w:color="auto"/>
        <w:right w:val="none" w:sz="0" w:space="0" w:color="auto"/>
      </w:divBdr>
    </w:div>
    <w:div w:id="427388084">
      <w:bodyDiv w:val="1"/>
      <w:marLeft w:val="0"/>
      <w:marRight w:val="0"/>
      <w:marTop w:val="0"/>
      <w:marBottom w:val="0"/>
      <w:divBdr>
        <w:top w:val="none" w:sz="0" w:space="0" w:color="auto"/>
        <w:left w:val="none" w:sz="0" w:space="0" w:color="auto"/>
        <w:bottom w:val="none" w:sz="0" w:space="0" w:color="auto"/>
        <w:right w:val="none" w:sz="0" w:space="0" w:color="auto"/>
      </w:divBdr>
    </w:div>
    <w:div w:id="427697620">
      <w:bodyDiv w:val="1"/>
      <w:marLeft w:val="0"/>
      <w:marRight w:val="0"/>
      <w:marTop w:val="0"/>
      <w:marBottom w:val="0"/>
      <w:divBdr>
        <w:top w:val="none" w:sz="0" w:space="0" w:color="auto"/>
        <w:left w:val="none" w:sz="0" w:space="0" w:color="auto"/>
        <w:bottom w:val="none" w:sz="0" w:space="0" w:color="auto"/>
        <w:right w:val="none" w:sz="0" w:space="0" w:color="auto"/>
      </w:divBdr>
    </w:div>
    <w:div w:id="427774215">
      <w:bodyDiv w:val="1"/>
      <w:marLeft w:val="0"/>
      <w:marRight w:val="0"/>
      <w:marTop w:val="0"/>
      <w:marBottom w:val="0"/>
      <w:divBdr>
        <w:top w:val="none" w:sz="0" w:space="0" w:color="auto"/>
        <w:left w:val="none" w:sz="0" w:space="0" w:color="auto"/>
        <w:bottom w:val="none" w:sz="0" w:space="0" w:color="auto"/>
        <w:right w:val="none" w:sz="0" w:space="0" w:color="auto"/>
      </w:divBdr>
    </w:div>
    <w:div w:id="427849318">
      <w:bodyDiv w:val="1"/>
      <w:marLeft w:val="0"/>
      <w:marRight w:val="0"/>
      <w:marTop w:val="0"/>
      <w:marBottom w:val="0"/>
      <w:divBdr>
        <w:top w:val="none" w:sz="0" w:space="0" w:color="auto"/>
        <w:left w:val="none" w:sz="0" w:space="0" w:color="auto"/>
        <w:bottom w:val="none" w:sz="0" w:space="0" w:color="auto"/>
        <w:right w:val="none" w:sz="0" w:space="0" w:color="auto"/>
      </w:divBdr>
    </w:div>
    <w:div w:id="427893090">
      <w:bodyDiv w:val="1"/>
      <w:marLeft w:val="0"/>
      <w:marRight w:val="0"/>
      <w:marTop w:val="0"/>
      <w:marBottom w:val="0"/>
      <w:divBdr>
        <w:top w:val="none" w:sz="0" w:space="0" w:color="auto"/>
        <w:left w:val="none" w:sz="0" w:space="0" w:color="auto"/>
        <w:bottom w:val="none" w:sz="0" w:space="0" w:color="auto"/>
        <w:right w:val="none" w:sz="0" w:space="0" w:color="auto"/>
      </w:divBdr>
    </w:div>
    <w:div w:id="427966885">
      <w:bodyDiv w:val="1"/>
      <w:marLeft w:val="0"/>
      <w:marRight w:val="0"/>
      <w:marTop w:val="0"/>
      <w:marBottom w:val="0"/>
      <w:divBdr>
        <w:top w:val="none" w:sz="0" w:space="0" w:color="auto"/>
        <w:left w:val="none" w:sz="0" w:space="0" w:color="auto"/>
        <w:bottom w:val="none" w:sz="0" w:space="0" w:color="auto"/>
        <w:right w:val="none" w:sz="0" w:space="0" w:color="auto"/>
      </w:divBdr>
    </w:div>
    <w:div w:id="428158534">
      <w:bodyDiv w:val="1"/>
      <w:marLeft w:val="0"/>
      <w:marRight w:val="0"/>
      <w:marTop w:val="0"/>
      <w:marBottom w:val="0"/>
      <w:divBdr>
        <w:top w:val="none" w:sz="0" w:space="0" w:color="auto"/>
        <w:left w:val="none" w:sz="0" w:space="0" w:color="auto"/>
        <w:bottom w:val="none" w:sz="0" w:space="0" w:color="auto"/>
        <w:right w:val="none" w:sz="0" w:space="0" w:color="auto"/>
      </w:divBdr>
    </w:div>
    <w:div w:id="428231911">
      <w:bodyDiv w:val="1"/>
      <w:marLeft w:val="0"/>
      <w:marRight w:val="0"/>
      <w:marTop w:val="0"/>
      <w:marBottom w:val="0"/>
      <w:divBdr>
        <w:top w:val="none" w:sz="0" w:space="0" w:color="auto"/>
        <w:left w:val="none" w:sz="0" w:space="0" w:color="auto"/>
        <w:bottom w:val="none" w:sz="0" w:space="0" w:color="auto"/>
        <w:right w:val="none" w:sz="0" w:space="0" w:color="auto"/>
      </w:divBdr>
    </w:div>
    <w:div w:id="428283613">
      <w:bodyDiv w:val="1"/>
      <w:marLeft w:val="0"/>
      <w:marRight w:val="0"/>
      <w:marTop w:val="0"/>
      <w:marBottom w:val="0"/>
      <w:divBdr>
        <w:top w:val="none" w:sz="0" w:space="0" w:color="auto"/>
        <w:left w:val="none" w:sz="0" w:space="0" w:color="auto"/>
        <w:bottom w:val="none" w:sz="0" w:space="0" w:color="auto"/>
        <w:right w:val="none" w:sz="0" w:space="0" w:color="auto"/>
      </w:divBdr>
    </w:div>
    <w:div w:id="428427718">
      <w:bodyDiv w:val="1"/>
      <w:marLeft w:val="0"/>
      <w:marRight w:val="0"/>
      <w:marTop w:val="0"/>
      <w:marBottom w:val="0"/>
      <w:divBdr>
        <w:top w:val="none" w:sz="0" w:space="0" w:color="auto"/>
        <w:left w:val="none" w:sz="0" w:space="0" w:color="auto"/>
        <w:bottom w:val="none" w:sz="0" w:space="0" w:color="auto"/>
        <w:right w:val="none" w:sz="0" w:space="0" w:color="auto"/>
      </w:divBdr>
    </w:div>
    <w:div w:id="428815046">
      <w:bodyDiv w:val="1"/>
      <w:marLeft w:val="0"/>
      <w:marRight w:val="0"/>
      <w:marTop w:val="0"/>
      <w:marBottom w:val="0"/>
      <w:divBdr>
        <w:top w:val="none" w:sz="0" w:space="0" w:color="auto"/>
        <w:left w:val="none" w:sz="0" w:space="0" w:color="auto"/>
        <w:bottom w:val="none" w:sz="0" w:space="0" w:color="auto"/>
        <w:right w:val="none" w:sz="0" w:space="0" w:color="auto"/>
      </w:divBdr>
    </w:div>
    <w:div w:id="428892415">
      <w:bodyDiv w:val="1"/>
      <w:marLeft w:val="0"/>
      <w:marRight w:val="0"/>
      <w:marTop w:val="0"/>
      <w:marBottom w:val="0"/>
      <w:divBdr>
        <w:top w:val="none" w:sz="0" w:space="0" w:color="auto"/>
        <w:left w:val="none" w:sz="0" w:space="0" w:color="auto"/>
        <w:bottom w:val="none" w:sz="0" w:space="0" w:color="auto"/>
        <w:right w:val="none" w:sz="0" w:space="0" w:color="auto"/>
      </w:divBdr>
    </w:div>
    <w:div w:id="429469022">
      <w:bodyDiv w:val="1"/>
      <w:marLeft w:val="0"/>
      <w:marRight w:val="0"/>
      <w:marTop w:val="0"/>
      <w:marBottom w:val="0"/>
      <w:divBdr>
        <w:top w:val="none" w:sz="0" w:space="0" w:color="auto"/>
        <w:left w:val="none" w:sz="0" w:space="0" w:color="auto"/>
        <w:bottom w:val="none" w:sz="0" w:space="0" w:color="auto"/>
        <w:right w:val="none" w:sz="0" w:space="0" w:color="auto"/>
      </w:divBdr>
    </w:div>
    <w:div w:id="429470926">
      <w:bodyDiv w:val="1"/>
      <w:marLeft w:val="0"/>
      <w:marRight w:val="0"/>
      <w:marTop w:val="0"/>
      <w:marBottom w:val="0"/>
      <w:divBdr>
        <w:top w:val="none" w:sz="0" w:space="0" w:color="auto"/>
        <w:left w:val="none" w:sz="0" w:space="0" w:color="auto"/>
        <w:bottom w:val="none" w:sz="0" w:space="0" w:color="auto"/>
        <w:right w:val="none" w:sz="0" w:space="0" w:color="auto"/>
      </w:divBdr>
    </w:div>
    <w:div w:id="429473828">
      <w:bodyDiv w:val="1"/>
      <w:marLeft w:val="0"/>
      <w:marRight w:val="0"/>
      <w:marTop w:val="0"/>
      <w:marBottom w:val="0"/>
      <w:divBdr>
        <w:top w:val="none" w:sz="0" w:space="0" w:color="auto"/>
        <w:left w:val="none" w:sz="0" w:space="0" w:color="auto"/>
        <w:bottom w:val="none" w:sz="0" w:space="0" w:color="auto"/>
        <w:right w:val="none" w:sz="0" w:space="0" w:color="auto"/>
      </w:divBdr>
    </w:div>
    <w:div w:id="429591323">
      <w:bodyDiv w:val="1"/>
      <w:marLeft w:val="0"/>
      <w:marRight w:val="0"/>
      <w:marTop w:val="0"/>
      <w:marBottom w:val="0"/>
      <w:divBdr>
        <w:top w:val="none" w:sz="0" w:space="0" w:color="auto"/>
        <w:left w:val="none" w:sz="0" w:space="0" w:color="auto"/>
        <w:bottom w:val="none" w:sz="0" w:space="0" w:color="auto"/>
        <w:right w:val="none" w:sz="0" w:space="0" w:color="auto"/>
      </w:divBdr>
    </w:div>
    <w:div w:id="429736839">
      <w:bodyDiv w:val="1"/>
      <w:marLeft w:val="0"/>
      <w:marRight w:val="0"/>
      <w:marTop w:val="0"/>
      <w:marBottom w:val="0"/>
      <w:divBdr>
        <w:top w:val="none" w:sz="0" w:space="0" w:color="auto"/>
        <w:left w:val="none" w:sz="0" w:space="0" w:color="auto"/>
        <w:bottom w:val="none" w:sz="0" w:space="0" w:color="auto"/>
        <w:right w:val="none" w:sz="0" w:space="0" w:color="auto"/>
      </w:divBdr>
    </w:div>
    <w:div w:id="429743040">
      <w:bodyDiv w:val="1"/>
      <w:marLeft w:val="0"/>
      <w:marRight w:val="0"/>
      <w:marTop w:val="0"/>
      <w:marBottom w:val="0"/>
      <w:divBdr>
        <w:top w:val="none" w:sz="0" w:space="0" w:color="auto"/>
        <w:left w:val="none" w:sz="0" w:space="0" w:color="auto"/>
        <w:bottom w:val="none" w:sz="0" w:space="0" w:color="auto"/>
        <w:right w:val="none" w:sz="0" w:space="0" w:color="auto"/>
      </w:divBdr>
    </w:div>
    <w:div w:id="429785544">
      <w:bodyDiv w:val="1"/>
      <w:marLeft w:val="0"/>
      <w:marRight w:val="0"/>
      <w:marTop w:val="0"/>
      <w:marBottom w:val="0"/>
      <w:divBdr>
        <w:top w:val="none" w:sz="0" w:space="0" w:color="auto"/>
        <w:left w:val="none" w:sz="0" w:space="0" w:color="auto"/>
        <w:bottom w:val="none" w:sz="0" w:space="0" w:color="auto"/>
        <w:right w:val="none" w:sz="0" w:space="0" w:color="auto"/>
      </w:divBdr>
    </w:div>
    <w:div w:id="430007739">
      <w:bodyDiv w:val="1"/>
      <w:marLeft w:val="0"/>
      <w:marRight w:val="0"/>
      <w:marTop w:val="0"/>
      <w:marBottom w:val="0"/>
      <w:divBdr>
        <w:top w:val="none" w:sz="0" w:space="0" w:color="auto"/>
        <w:left w:val="none" w:sz="0" w:space="0" w:color="auto"/>
        <w:bottom w:val="none" w:sz="0" w:space="0" w:color="auto"/>
        <w:right w:val="none" w:sz="0" w:space="0" w:color="auto"/>
      </w:divBdr>
    </w:div>
    <w:div w:id="430050283">
      <w:bodyDiv w:val="1"/>
      <w:marLeft w:val="0"/>
      <w:marRight w:val="0"/>
      <w:marTop w:val="0"/>
      <w:marBottom w:val="0"/>
      <w:divBdr>
        <w:top w:val="none" w:sz="0" w:space="0" w:color="auto"/>
        <w:left w:val="none" w:sz="0" w:space="0" w:color="auto"/>
        <w:bottom w:val="none" w:sz="0" w:space="0" w:color="auto"/>
        <w:right w:val="none" w:sz="0" w:space="0" w:color="auto"/>
      </w:divBdr>
    </w:div>
    <w:div w:id="430205412">
      <w:bodyDiv w:val="1"/>
      <w:marLeft w:val="0"/>
      <w:marRight w:val="0"/>
      <w:marTop w:val="0"/>
      <w:marBottom w:val="0"/>
      <w:divBdr>
        <w:top w:val="none" w:sz="0" w:space="0" w:color="auto"/>
        <w:left w:val="none" w:sz="0" w:space="0" w:color="auto"/>
        <w:bottom w:val="none" w:sz="0" w:space="0" w:color="auto"/>
        <w:right w:val="none" w:sz="0" w:space="0" w:color="auto"/>
      </w:divBdr>
    </w:div>
    <w:div w:id="430442463">
      <w:bodyDiv w:val="1"/>
      <w:marLeft w:val="0"/>
      <w:marRight w:val="0"/>
      <w:marTop w:val="0"/>
      <w:marBottom w:val="0"/>
      <w:divBdr>
        <w:top w:val="none" w:sz="0" w:space="0" w:color="auto"/>
        <w:left w:val="none" w:sz="0" w:space="0" w:color="auto"/>
        <w:bottom w:val="none" w:sz="0" w:space="0" w:color="auto"/>
        <w:right w:val="none" w:sz="0" w:space="0" w:color="auto"/>
      </w:divBdr>
    </w:div>
    <w:div w:id="430442976">
      <w:bodyDiv w:val="1"/>
      <w:marLeft w:val="0"/>
      <w:marRight w:val="0"/>
      <w:marTop w:val="0"/>
      <w:marBottom w:val="0"/>
      <w:divBdr>
        <w:top w:val="none" w:sz="0" w:space="0" w:color="auto"/>
        <w:left w:val="none" w:sz="0" w:space="0" w:color="auto"/>
        <w:bottom w:val="none" w:sz="0" w:space="0" w:color="auto"/>
        <w:right w:val="none" w:sz="0" w:space="0" w:color="auto"/>
      </w:divBdr>
    </w:div>
    <w:div w:id="430468655">
      <w:bodyDiv w:val="1"/>
      <w:marLeft w:val="0"/>
      <w:marRight w:val="0"/>
      <w:marTop w:val="0"/>
      <w:marBottom w:val="0"/>
      <w:divBdr>
        <w:top w:val="none" w:sz="0" w:space="0" w:color="auto"/>
        <w:left w:val="none" w:sz="0" w:space="0" w:color="auto"/>
        <w:bottom w:val="none" w:sz="0" w:space="0" w:color="auto"/>
        <w:right w:val="none" w:sz="0" w:space="0" w:color="auto"/>
      </w:divBdr>
    </w:div>
    <w:div w:id="430591141">
      <w:bodyDiv w:val="1"/>
      <w:marLeft w:val="0"/>
      <w:marRight w:val="0"/>
      <w:marTop w:val="0"/>
      <w:marBottom w:val="0"/>
      <w:divBdr>
        <w:top w:val="none" w:sz="0" w:space="0" w:color="auto"/>
        <w:left w:val="none" w:sz="0" w:space="0" w:color="auto"/>
        <w:bottom w:val="none" w:sz="0" w:space="0" w:color="auto"/>
        <w:right w:val="none" w:sz="0" w:space="0" w:color="auto"/>
      </w:divBdr>
    </w:div>
    <w:div w:id="430593883">
      <w:bodyDiv w:val="1"/>
      <w:marLeft w:val="0"/>
      <w:marRight w:val="0"/>
      <w:marTop w:val="0"/>
      <w:marBottom w:val="0"/>
      <w:divBdr>
        <w:top w:val="none" w:sz="0" w:space="0" w:color="auto"/>
        <w:left w:val="none" w:sz="0" w:space="0" w:color="auto"/>
        <w:bottom w:val="none" w:sz="0" w:space="0" w:color="auto"/>
        <w:right w:val="none" w:sz="0" w:space="0" w:color="auto"/>
      </w:divBdr>
    </w:div>
    <w:div w:id="430853608">
      <w:bodyDiv w:val="1"/>
      <w:marLeft w:val="0"/>
      <w:marRight w:val="0"/>
      <w:marTop w:val="0"/>
      <w:marBottom w:val="0"/>
      <w:divBdr>
        <w:top w:val="none" w:sz="0" w:space="0" w:color="auto"/>
        <w:left w:val="none" w:sz="0" w:space="0" w:color="auto"/>
        <w:bottom w:val="none" w:sz="0" w:space="0" w:color="auto"/>
        <w:right w:val="none" w:sz="0" w:space="0" w:color="auto"/>
      </w:divBdr>
    </w:div>
    <w:div w:id="430860457">
      <w:bodyDiv w:val="1"/>
      <w:marLeft w:val="0"/>
      <w:marRight w:val="0"/>
      <w:marTop w:val="0"/>
      <w:marBottom w:val="0"/>
      <w:divBdr>
        <w:top w:val="none" w:sz="0" w:space="0" w:color="auto"/>
        <w:left w:val="none" w:sz="0" w:space="0" w:color="auto"/>
        <w:bottom w:val="none" w:sz="0" w:space="0" w:color="auto"/>
        <w:right w:val="none" w:sz="0" w:space="0" w:color="auto"/>
      </w:divBdr>
    </w:div>
    <w:div w:id="430931073">
      <w:bodyDiv w:val="1"/>
      <w:marLeft w:val="0"/>
      <w:marRight w:val="0"/>
      <w:marTop w:val="0"/>
      <w:marBottom w:val="0"/>
      <w:divBdr>
        <w:top w:val="none" w:sz="0" w:space="0" w:color="auto"/>
        <w:left w:val="none" w:sz="0" w:space="0" w:color="auto"/>
        <w:bottom w:val="none" w:sz="0" w:space="0" w:color="auto"/>
        <w:right w:val="none" w:sz="0" w:space="0" w:color="auto"/>
      </w:divBdr>
    </w:div>
    <w:div w:id="430971016">
      <w:bodyDiv w:val="1"/>
      <w:marLeft w:val="0"/>
      <w:marRight w:val="0"/>
      <w:marTop w:val="0"/>
      <w:marBottom w:val="0"/>
      <w:divBdr>
        <w:top w:val="none" w:sz="0" w:space="0" w:color="auto"/>
        <w:left w:val="none" w:sz="0" w:space="0" w:color="auto"/>
        <w:bottom w:val="none" w:sz="0" w:space="0" w:color="auto"/>
        <w:right w:val="none" w:sz="0" w:space="0" w:color="auto"/>
      </w:divBdr>
    </w:div>
    <w:div w:id="431052231">
      <w:bodyDiv w:val="1"/>
      <w:marLeft w:val="0"/>
      <w:marRight w:val="0"/>
      <w:marTop w:val="0"/>
      <w:marBottom w:val="0"/>
      <w:divBdr>
        <w:top w:val="none" w:sz="0" w:space="0" w:color="auto"/>
        <w:left w:val="none" w:sz="0" w:space="0" w:color="auto"/>
        <w:bottom w:val="none" w:sz="0" w:space="0" w:color="auto"/>
        <w:right w:val="none" w:sz="0" w:space="0" w:color="auto"/>
      </w:divBdr>
    </w:div>
    <w:div w:id="431439046">
      <w:bodyDiv w:val="1"/>
      <w:marLeft w:val="0"/>
      <w:marRight w:val="0"/>
      <w:marTop w:val="0"/>
      <w:marBottom w:val="0"/>
      <w:divBdr>
        <w:top w:val="none" w:sz="0" w:space="0" w:color="auto"/>
        <w:left w:val="none" w:sz="0" w:space="0" w:color="auto"/>
        <w:bottom w:val="none" w:sz="0" w:space="0" w:color="auto"/>
        <w:right w:val="none" w:sz="0" w:space="0" w:color="auto"/>
      </w:divBdr>
    </w:div>
    <w:div w:id="431441068">
      <w:bodyDiv w:val="1"/>
      <w:marLeft w:val="0"/>
      <w:marRight w:val="0"/>
      <w:marTop w:val="0"/>
      <w:marBottom w:val="0"/>
      <w:divBdr>
        <w:top w:val="none" w:sz="0" w:space="0" w:color="auto"/>
        <w:left w:val="none" w:sz="0" w:space="0" w:color="auto"/>
        <w:bottom w:val="none" w:sz="0" w:space="0" w:color="auto"/>
        <w:right w:val="none" w:sz="0" w:space="0" w:color="auto"/>
      </w:divBdr>
    </w:div>
    <w:div w:id="431516734">
      <w:bodyDiv w:val="1"/>
      <w:marLeft w:val="0"/>
      <w:marRight w:val="0"/>
      <w:marTop w:val="0"/>
      <w:marBottom w:val="0"/>
      <w:divBdr>
        <w:top w:val="none" w:sz="0" w:space="0" w:color="auto"/>
        <w:left w:val="none" w:sz="0" w:space="0" w:color="auto"/>
        <w:bottom w:val="none" w:sz="0" w:space="0" w:color="auto"/>
        <w:right w:val="none" w:sz="0" w:space="0" w:color="auto"/>
      </w:divBdr>
    </w:div>
    <w:div w:id="431554772">
      <w:bodyDiv w:val="1"/>
      <w:marLeft w:val="0"/>
      <w:marRight w:val="0"/>
      <w:marTop w:val="0"/>
      <w:marBottom w:val="0"/>
      <w:divBdr>
        <w:top w:val="none" w:sz="0" w:space="0" w:color="auto"/>
        <w:left w:val="none" w:sz="0" w:space="0" w:color="auto"/>
        <w:bottom w:val="none" w:sz="0" w:space="0" w:color="auto"/>
        <w:right w:val="none" w:sz="0" w:space="0" w:color="auto"/>
      </w:divBdr>
    </w:div>
    <w:div w:id="431632415">
      <w:bodyDiv w:val="1"/>
      <w:marLeft w:val="0"/>
      <w:marRight w:val="0"/>
      <w:marTop w:val="0"/>
      <w:marBottom w:val="0"/>
      <w:divBdr>
        <w:top w:val="none" w:sz="0" w:space="0" w:color="auto"/>
        <w:left w:val="none" w:sz="0" w:space="0" w:color="auto"/>
        <w:bottom w:val="none" w:sz="0" w:space="0" w:color="auto"/>
        <w:right w:val="none" w:sz="0" w:space="0" w:color="auto"/>
      </w:divBdr>
    </w:div>
    <w:div w:id="431709890">
      <w:bodyDiv w:val="1"/>
      <w:marLeft w:val="0"/>
      <w:marRight w:val="0"/>
      <w:marTop w:val="0"/>
      <w:marBottom w:val="0"/>
      <w:divBdr>
        <w:top w:val="none" w:sz="0" w:space="0" w:color="auto"/>
        <w:left w:val="none" w:sz="0" w:space="0" w:color="auto"/>
        <w:bottom w:val="none" w:sz="0" w:space="0" w:color="auto"/>
        <w:right w:val="none" w:sz="0" w:space="0" w:color="auto"/>
      </w:divBdr>
    </w:div>
    <w:div w:id="432018778">
      <w:bodyDiv w:val="1"/>
      <w:marLeft w:val="0"/>
      <w:marRight w:val="0"/>
      <w:marTop w:val="0"/>
      <w:marBottom w:val="0"/>
      <w:divBdr>
        <w:top w:val="none" w:sz="0" w:space="0" w:color="auto"/>
        <w:left w:val="none" w:sz="0" w:space="0" w:color="auto"/>
        <w:bottom w:val="none" w:sz="0" w:space="0" w:color="auto"/>
        <w:right w:val="none" w:sz="0" w:space="0" w:color="auto"/>
      </w:divBdr>
    </w:div>
    <w:div w:id="432021980">
      <w:bodyDiv w:val="1"/>
      <w:marLeft w:val="0"/>
      <w:marRight w:val="0"/>
      <w:marTop w:val="0"/>
      <w:marBottom w:val="0"/>
      <w:divBdr>
        <w:top w:val="none" w:sz="0" w:space="0" w:color="auto"/>
        <w:left w:val="none" w:sz="0" w:space="0" w:color="auto"/>
        <w:bottom w:val="none" w:sz="0" w:space="0" w:color="auto"/>
        <w:right w:val="none" w:sz="0" w:space="0" w:color="auto"/>
      </w:divBdr>
    </w:div>
    <w:div w:id="432166035">
      <w:bodyDiv w:val="1"/>
      <w:marLeft w:val="0"/>
      <w:marRight w:val="0"/>
      <w:marTop w:val="0"/>
      <w:marBottom w:val="0"/>
      <w:divBdr>
        <w:top w:val="none" w:sz="0" w:space="0" w:color="auto"/>
        <w:left w:val="none" w:sz="0" w:space="0" w:color="auto"/>
        <w:bottom w:val="none" w:sz="0" w:space="0" w:color="auto"/>
        <w:right w:val="none" w:sz="0" w:space="0" w:color="auto"/>
      </w:divBdr>
    </w:div>
    <w:div w:id="432241705">
      <w:bodyDiv w:val="1"/>
      <w:marLeft w:val="0"/>
      <w:marRight w:val="0"/>
      <w:marTop w:val="0"/>
      <w:marBottom w:val="0"/>
      <w:divBdr>
        <w:top w:val="none" w:sz="0" w:space="0" w:color="auto"/>
        <w:left w:val="none" w:sz="0" w:space="0" w:color="auto"/>
        <w:bottom w:val="none" w:sz="0" w:space="0" w:color="auto"/>
        <w:right w:val="none" w:sz="0" w:space="0" w:color="auto"/>
      </w:divBdr>
    </w:div>
    <w:div w:id="432476436">
      <w:bodyDiv w:val="1"/>
      <w:marLeft w:val="0"/>
      <w:marRight w:val="0"/>
      <w:marTop w:val="0"/>
      <w:marBottom w:val="0"/>
      <w:divBdr>
        <w:top w:val="none" w:sz="0" w:space="0" w:color="auto"/>
        <w:left w:val="none" w:sz="0" w:space="0" w:color="auto"/>
        <w:bottom w:val="none" w:sz="0" w:space="0" w:color="auto"/>
        <w:right w:val="none" w:sz="0" w:space="0" w:color="auto"/>
      </w:divBdr>
    </w:div>
    <w:div w:id="432482564">
      <w:bodyDiv w:val="1"/>
      <w:marLeft w:val="0"/>
      <w:marRight w:val="0"/>
      <w:marTop w:val="0"/>
      <w:marBottom w:val="0"/>
      <w:divBdr>
        <w:top w:val="none" w:sz="0" w:space="0" w:color="auto"/>
        <w:left w:val="none" w:sz="0" w:space="0" w:color="auto"/>
        <w:bottom w:val="none" w:sz="0" w:space="0" w:color="auto"/>
        <w:right w:val="none" w:sz="0" w:space="0" w:color="auto"/>
      </w:divBdr>
    </w:div>
    <w:div w:id="432551134">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555069">
      <w:bodyDiv w:val="1"/>
      <w:marLeft w:val="0"/>
      <w:marRight w:val="0"/>
      <w:marTop w:val="0"/>
      <w:marBottom w:val="0"/>
      <w:divBdr>
        <w:top w:val="none" w:sz="0" w:space="0" w:color="auto"/>
        <w:left w:val="none" w:sz="0" w:space="0" w:color="auto"/>
        <w:bottom w:val="none" w:sz="0" w:space="0" w:color="auto"/>
        <w:right w:val="none" w:sz="0" w:space="0" w:color="auto"/>
      </w:divBdr>
    </w:div>
    <w:div w:id="432558521">
      <w:bodyDiv w:val="1"/>
      <w:marLeft w:val="0"/>
      <w:marRight w:val="0"/>
      <w:marTop w:val="0"/>
      <w:marBottom w:val="0"/>
      <w:divBdr>
        <w:top w:val="none" w:sz="0" w:space="0" w:color="auto"/>
        <w:left w:val="none" w:sz="0" w:space="0" w:color="auto"/>
        <w:bottom w:val="none" w:sz="0" w:space="0" w:color="auto"/>
        <w:right w:val="none" w:sz="0" w:space="0" w:color="auto"/>
      </w:divBdr>
    </w:div>
    <w:div w:id="432821546">
      <w:bodyDiv w:val="1"/>
      <w:marLeft w:val="0"/>
      <w:marRight w:val="0"/>
      <w:marTop w:val="0"/>
      <w:marBottom w:val="0"/>
      <w:divBdr>
        <w:top w:val="none" w:sz="0" w:space="0" w:color="auto"/>
        <w:left w:val="none" w:sz="0" w:space="0" w:color="auto"/>
        <w:bottom w:val="none" w:sz="0" w:space="0" w:color="auto"/>
        <w:right w:val="none" w:sz="0" w:space="0" w:color="auto"/>
      </w:divBdr>
    </w:div>
    <w:div w:id="432822700">
      <w:bodyDiv w:val="1"/>
      <w:marLeft w:val="0"/>
      <w:marRight w:val="0"/>
      <w:marTop w:val="0"/>
      <w:marBottom w:val="0"/>
      <w:divBdr>
        <w:top w:val="none" w:sz="0" w:space="0" w:color="auto"/>
        <w:left w:val="none" w:sz="0" w:space="0" w:color="auto"/>
        <w:bottom w:val="none" w:sz="0" w:space="0" w:color="auto"/>
        <w:right w:val="none" w:sz="0" w:space="0" w:color="auto"/>
      </w:divBdr>
    </w:div>
    <w:div w:id="432825505">
      <w:bodyDiv w:val="1"/>
      <w:marLeft w:val="0"/>
      <w:marRight w:val="0"/>
      <w:marTop w:val="0"/>
      <w:marBottom w:val="0"/>
      <w:divBdr>
        <w:top w:val="none" w:sz="0" w:space="0" w:color="auto"/>
        <w:left w:val="none" w:sz="0" w:space="0" w:color="auto"/>
        <w:bottom w:val="none" w:sz="0" w:space="0" w:color="auto"/>
        <w:right w:val="none" w:sz="0" w:space="0" w:color="auto"/>
      </w:divBdr>
    </w:div>
    <w:div w:id="433018591">
      <w:bodyDiv w:val="1"/>
      <w:marLeft w:val="0"/>
      <w:marRight w:val="0"/>
      <w:marTop w:val="0"/>
      <w:marBottom w:val="0"/>
      <w:divBdr>
        <w:top w:val="none" w:sz="0" w:space="0" w:color="auto"/>
        <w:left w:val="none" w:sz="0" w:space="0" w:color="auto"/>
        <w:bottom w:val="none" w:sz="0" w:space="0" w:color="auto"/>
        <w:right w:val="none" w:sz="0" w:space="0" w:color="auto"/>
      </w:divBdr>
    </w:div>
    <w:div w:id="433092815">
      <w:bodyDiv w:val="1"/>
      <w:marLeft w:val="0"/>
      <w:marRight w:val="0"/>
      <w:marTop w:val="0"/>
      <w:marBottom w:val="0"/>
      <w:divBdr>
        <w:top w:val="none" w:sz="0" w:space="0" w:color="auto"/>
        <w:left w:val="none" w:sz="0" w:space="0" w:color="auto"/>
        <w:bottom w:val="none" w:sz="0" w:space="0" w:color="auto"/>
        <w:right w:val="none" w:sz="0" w:space="0" w:color="auto"/>
      </w:divBdr>
    </w:div>
    <w:div w:id="433289637">
      <w:bodyDiv w:val="1"/>
      <w:marLeft w:val="0"/>
      <w:marRight w:val="0"/>
      <w:marTop w:val="0"/>
      <w:marBottom w:val="0"/>
      <w:divBdr>
        <w:top w:val="none" w:sz="0" w:space="0" w:color="auto"/>
        <w:left w:val="none" w:sz="0" w:space="0" w:color="auto"/>
        <w:bottom w:val="none" w:sz="0" w:space="0" w:color="auto"/>
        <w:right w:val="none" w:sz="0" w:space="0" w:color="auto"/>
      </w:divBdr>
    </w:div>
    <w:div w:id="433402838">
      <w:bodyDiv w:val="1"/>
      <w:marLeft w:val="0"/>
      <w:marRight w:val="0"/>
      <w:marTop w:val="0"/>
      <w:marBottom w:val="0"/>
      <w:divBdr>
        <w:top w:val="none" w:sz="0" w:space="0" w:color="auto"/>
        <w:left w:val="none" w:sz="0" w:space="0" w:color="auto"/>
        <w:bottom w:val="none" w:sz="0" w:space="0" w:color="auto"/>
        <w:right w:val="none" w:sz="0" w:space="0" w:color="auto"/>
      </w:divBdr>
    </w:div>
    <w:div w:id="433482862">
      <w:bodyDiv w:val="1"/>
      <w:marLeft w:val="0"/>
      <w:marRight w:val="0"/>
      <w:marTop w:val="0"/>
      <w:marBottom w:val="0"/>
      <w:divBdr>
        <w:top w:val="none" w:sz="0" w:space="0" w:color="auto"/>
        <w:left w:val="none" w:sz="0" w:space="0" w:color="auto"/>
        <w:bottom w:val="none" w:sz="0" w:space="0" w:color="auto"/>
        <w:right w:val="none" w:sz="0" w:space="0" w:color="auto"/>
      </w:divBdr>
    </w:div>
    <w:div w:id="433524845">
      <w:bodyDiv w:val="1"/>
      <w:marLeft w:val="0"/>
      <w:marRight w:val="0"/>
      <w:marTop w:val="0"/>
      <w:marBottom w:val="0"/>
      <w:divBdr>
        <w:top w:val="none" w:sz="0" w:space="0" w:color="auto"/>
        <w:left w:val="none" w:sz="0" w:space="0" w:color="auto"/>
        <w:bottom w:val="none" w:sz="0" w:space="0" w:color="auto"/>
        <w:right w:val="none" w:sz="0" w:space="0" w:color="auto"/>
      </w:divBdr>
    </w:div>
    <w:div w:id="433525814">
      <w:bodyDiv w:val="1"/>
      <w:marLeft w:val="0"/>
      <w:marRight w:val="0"/>
      <w:marTop w:val="0"/>
      <w:marBottom w:val="0"/>
      <w:divBdr>
        <w:top w:val="none" w:sz="0" w:space="0" w:color="auto"/>
        <w:left w:val="none" w:sz="0" w:space="0" w:color="auto"/>
        <w:bottom w:val="none" w:sz="0" w:space="0" w:color="auto"/>
        <w:right w:val="none" w:sz="0" w:space="0" w:color="auto"/>
      </w:divBdr>
    </w:div>
    <w:div w:id="433944699">
      <w:bodyDiv w:val="1"/>
      <w:marLeft w:val="0"/>
      <w:marRight w:val="0"/>
      <w:marTop w:val="0"/>
      <w:marBottom w:val="0"/>
      <w:divBdr>
        <w:top w:val="none" w:sz="0" w:space="0" w:color="auto"/>
        <w:left w:val="none" w:sz="0" w:space="0" w:color="auto"/>
        <w:bottom w:val="none" w:sz="0" w:space="0" w:color="auto"/>
        <w:right w:val="none" w:sz="0" w:space="0" w:color="auto"/>
      </w:divBdr>
    </w:div>
    <w:div w:id="434012085">
      <w:bodyDiv w:val="1"/>
      <w:marLeft w:val="0"/>
      <w:marRight w:val="0"/>
      <w:marTop w:val="0"/>
      <w:marBottom w:val="0"/>
      <w:divBdr>
        <w:top w:val="none" w:sz="0" w:space="0" w:color="auto"/>
        <w:left w:val="none" w:sz="0" w:space="0" w:color="auto"/>
        <w:bottom w:val="none" w:sz="0" w:space="0" w:color="auto"/>
        <w:right w:val="none" w:sz="0" w:space="0" w:color="auto"/>
      </w:divBdr>
    </w:div>
    <w:div w:id="434327788">
      <w:bodyDiv w:val="1"/>
      <w:marLeft w:val="0"/>
      <w:marRight w:val="0"/>
      <w:marTop w:val="0"/>
      <w:marBottom w:val="0"/>
      <w:divBdr>
        <w:top w:val="none" w:sz="0" w:space="0" w:color="auto"/>
        <w:left w:val="none" w:sz="0" w:space="0" w:color="auto"/>
        <w:bottom w:val="none" w:sz="0" w:space="0" w:color="auto"/>
        <w:right w:val="none" w:sz="0" w:space="0" w:color="auto"/>
      </w:divBdr>
    </w:div>
    <w:div w:id="434525162">
      <w:bodyDiv w:val="1"/>
      <w:marLeft w:val="0"/>
      <w:marRight w:val="0"/>
      <w:marTop w:val="0"/>
      <w:marBottom w:val="0"/>
      <w:divBdr>
        <w:top w:val="none" w:sz="0" w:space="0" w:color="auto"/>
        <w:left w:val="none" w:sz="0" w:space="0" w:color="auto"/>
        <w:bottom w:val="none" w:sz="0" w:space="0" w:color="auto"/>
        <w:right w:val="none" w:sz="0" w:space="0" w:color="auto"/>
      </w:divBdr>
    </w:div>
    <w:div w:id="434637691">
      <w:bodyDiv w:val="1"/>
      <w:marLeft w:val="0"/>
      <w:marRight w:val="0"/>
      <w:marTop w:val="0"/>
      <w:marBottom w:val="0"/>
      <w:divBdr>
        <w:top w:val="none" w:sz="0" w:space="0" w:color="auto"/>
        <w:left w:val="none" w:sz="0" w:space="0" w:color="auto"/>
        <w:bottom w:val="none" w:sz="0" w:space="0" w:color="auto"/>
        <w:right w:val="none" w:sz="0" w:space="0" w:color="auto"/>
      </w:divBdr>
    </w:div>
    <w:div w:id="434863236">
      <w:bodyDiv w:val="1"/>
      <w:marLeft w:val="0"/>
      <w:marRight w:val="0"/>
      <w:marTop w:val="0"/>
      <w:marBottom w:val="0"/>
      <w:divBdr>
        <w:top w:val="none" w:sz="0" w:space="0" w:color="auto"/>
        <w:left w:val="none" w:sz="0" w:space="0" w:color="auto"/>
        <w:bottom w:val="none" w:sz="0" w:space="0" w:color="auto"/>
        <w:right w:val="none" w:sz="0" w:space="0" w:color="auto"/>
      </w:divBdr>
    </w:div>
    <w:div w:id="435029596">
      <w:bodyDiv w:val="1"/>
      <w:marLeft w:val="0"/>
      <w:marRight w:val="0"/>
      <w:marTop w:val="0"/>
      <w:marBottom w:val="0"/>
      <w:divBdr>
        <w:top w:val="none" w:sz="0" w:space="0" w:color="auto"/>
        <w:left w:val="none" w:sz="0" w:space="0" w:color="auto"/>
        <w:bottom w:val="none" w:sz="0" w:space="0" w:color="auto"/>
        <w:right w:val="none" w:sz="0" w:space="0" w:color="auto"/>
      </w:divBdr>
    </w:div>
    <w:div w:id="435056626">
      <w:bodyDiv w:val="1"/>
      <w:marLeft w:val="0"/>
      <w:marRight w:val="0"/>
      <w:marTop w:val="0"/>
      <w:marBottom w:val="0"/>
      <w:divBdr>
        <w:top w:val="none" w:sz="0" w:space="0" w:color="auto"/>
        <w:left w:val="none" w:sz="0" w:space="0" w:color="auto"/>
        <w:bottom w:val="none" w:sz="0" w:space="0" w:color="auto"/>
        <w:right w:val="none" w:sz="0" w:space="0" w:color="auto"/>
      </w:divBdr>
    </w:div>
    <w:div w:id="435099418">
      <w:bodyDiv w:val="1"/>
      <w:marLeft w:val="0"/>
      <w:marRight w:val="0"/>
      <w:marTop w:val="0"/>
      <w:marBottom w:val="0"/>
      <w:divBdr>
        <w:top w:val="none" w:sz="0" w:space="0" w:color="auto"/>
        <w:left w:val="none" w:sz="0" w:space="0" w:color="auto"/>
        <w:bottom w:val="none" w:sz="0" w:space="0" w:color="auto"/>
        <w:right w:val="none" w:sz="0" w:space="0" w:color="auto"/>
      </w:divBdr>
    </w:div>
    <w:div w:id="435171178">
      <w:bodyDiv w:val="1"/>
      <w:marLeft w:val="0"/>
      <w:marRight w:val="0"/>
      <w:marTop w:val="0"/>
      <w:marBottom w:val="0"/>
      <w:divBdr>
        <w:top w:val="none" w:sz="0" w:space="0" w:color="auto"/>
        <w:left w:val="none" w:sz="0" w:space="0" w:color="auto"/>
        <w:bottom w:val="none" w:sz="0" w:space="0" w:color="auto"/>
        <w:right w:val="none" w:sz="0" w:space="0" w:color="auto"/>
      </w:divBdr>
    </w:div>
    <w:div w:id="435247412">
      <w:bodyDiv w:val="1"/>
      <w:marLeft w:val="0"/>
      <w:marRight w:val="0"/>
      <w:marTop w:val="0"/>
      <w:marBottom w:val="0"/>
      <w:divBdr>
        <w:top w:val="none" w:sz="0" w:space="0" w:color="auto"/>
        <w:left w:val="none" w:sz="0" w:space="0" w:color="auto"/>
        <w:bottom w:val="none" w:sz="0" w:space="0" w:color="auto"/>
        <w:right w:val="none" w:sz="0" w:space="0" w:color="auto"/>
      </w:divBdr>
    </w:div>
    <w:div w:id="435247688">
      <w:bodyDiv w:val="1"/>
      <w:marLeft w:val="0"/>
      <w:marRight w:val="0"/>
      <w:marTop w:val="0"/>
      <w:marBottom w:val="0"/>
      <w:divBdr>
        <w:top w:val="none" w:sz="0" w:space="0" w:color="auto"/>
        <w:left w:val="none" w:sz="0" w:space="0" w:color="auto"/>
        <w:bottom w:val="none" w:sz="0" w:space="0" w:color="auto"/>
        <w:right w:val="none" w:sz="0" w:space="0" w:color="auto"/>
      </w:divBdr>
    </w:div>
    <w:div w:id="435711173">
      <w:bodyDiv w:val="1"/>
      <w:marLeft w:val="0"/>
      <w:marRight w:val="0"/>
      <w:marTop w:val="0"/>
      <w:marBottom w:val="0"/>
      <w:divBdr>
        <w:top w:val="none" w:sz="0" w:space="0" w:color="auto"/>
        <w:left w:val="none" w:sz="0" w:space="0" w:color="auto"/>
        <w:bottom w:val="none" w:sz="0" w:space="0" w:color="auto"/>
        <w:right w:val="none" w:sz="0" w:space="0" w:color="auto"/>
      </w:divBdr>
    </w:div>
    <w:div w:id="435760208">
      <w:bodyDiv w:val="1"/>
      <w:marLeft w:val="0"/>
      <w:marRight w:val="0"/>
      <w:marTop w:val="0"/>
      <w:marBottom w:val="0"/>
      <w:divBdr>
        <w:top w:val="none" w:sz="0" w:space="0" w:color="auto"/>
        <w:left w:val="none" w:sz="0" w:space="0" w:color="auto"/>
        <w:bottom w:val="none" w:sz="0" w:space="0" w:color="auto"/>
        <w:right w:val="none" w:sz="0" w:space="0" w:color="auto"/>
      </w:divBdr>
    </w:div>
    <w:div w:id="436021417">
      <w:bodyDiv w:val="1"/>
      <w:marLeft w:val="0"/>
      <w:marRight w:val="0"/>
      <w:marTop w:val="0"/>
      <w:marBottom w:val="0"/>
      <w:divBdr>
        <w:top w:val="none" w:sz="0" w:space="0" w:color="auto"/>
        <w:left w:val="none" w:sz="0" w:space="0" w:color="auto"/>
        <w:bottom w:val="none" w:sz="0" w:space="0" w:color="auto"/>
        <w:right w:val="none" w:sz="0" w:space="0" w:color="auto"/>
      </w:divBdr>
    </w:div>
    <w:div w:id="436024485">
      <w:bodyDiv w:val="1"/>
      <w:marLeft w:val="0"/>
      <w:marRight w:val="0"/>
      <w:marTop w:val="0"/>
      <w:marBottom w:val="0"/>
      <w:divBdr>
        <w:top w:val="none" w:sz="0" w:space="0" w:color="auto"/>
        <w:left w:val="none" w:sz="0" w:space="0" w:color="auto"/>
        <w:bottom w:val="none" w:sz="0" w:space="0" w:color="auto"/>
        <w:right w:val="none" w:sz="0" w:space="0" w:color="auto"/>
      </w:divBdr>
    </w:div>
    <w:div w:id="436291581">
      <w:bodyDiv w:val="1"/>
      <w:marLeft w:val="0"/>
      <w:marRight w:val="0"/>
      <w:marTop w:val="0"/>
      <w:marBottom w:val="0"/>
      <w:divBdr>
        <w:top w:val="none" w:sz="0" w:space="0" w:color="auto"/>
        <w:left w:val="none" w:sz="0" w:space="0" w:color="auto"/>
        <w:bottom w:val="none" w:sz="0" w:space="0" w:color="auto"/>
        <w:right w:val="none" w:sz="0" w:space="0" w:color="auto"/>
      </w:divBdr>
    </w:div>
    <w:div w:id="436294043">
      <w:bodyDiv w:val="1"/>
      <w:marLeft w:val="0"/>
      <w:marRight w:val="0"/>
      <w:marTop w:val="0"/>
      <w:marBottom w:val="0"/>
      <w:divBdr>
        <w:top w:val="none" w:sz="0" w:space="0" w:color="auto"/>
        <w:left w:val="none" w:sz="0" w:space="0" w:color="auto"/>
        <w:bottom w:val="none" w:sz="0" w:space="0" w:color="auto"/>
        <w:right w:val="none" w:sz="0" w:space="0" w:color="auto"/>
      </w:divBdr>
    </w:div>
    <w:div w:id="436296632">
      <w:bodyDiv w:val="1"/>
      <w:marLeft w:val="0"/>
      <w:marRight w:val="0"/>
      <w:marTop w:val="0"/>
      <w:marBottom w:val="0"/>
      <w:divBdr>
        <w:top w:val="none" w:sz="0" w:space="0" w:color="auto"/>
        <w:left w:val="none" w:sz="0" w:space="0" w:color="auto"/>
        <w:bottom w:val="none" w:sz="0" w:space="0" w:color="auto"/>
        <w:right w:val="none" w:sz="0" w:space="0" w:color="auto"/>
      </w:divBdr>
    </w:div>
    <w:div w:id="436560923">
      <w:bodyDiv w:val="1"/>
      <w:marLeft w:val="0"/>
      <w:marRight w:val="0"/>
      <w:marTop w:val="0"/>
      <w:marBottom w:val="0"/>
      <w:divBdr>
        <w:top w:val="none" w:sz="0" w:space="0" w:color="auto"/>
        <w:left w:val="none" w:sz="0" w:space="0" w:color="auto"/>
        <w:bottom w:val="none" w:sz="0" w:space="0" w:color="auto"/>
        <w:right w:val="none" w:sz="0" w:space="0" w:color="auto"/>
      </w:divBdr>
    </w:div>
    <w:div w:id="436605063">
      <w:bodyDiv w:val="1"/>
      <w:marLeft w:val="0"/>
      <w:marRight w:val="0"/>
      <w:marTop w:val="0"/>
      <w:marBottom w:val="0"/>
      <w:divBdr>
        <w:top w:val="none" w:sz="0" w:space="0" w:color="auto"/>
        <w:left w:val="none" w:sz="0" w:space="0" w:color="auto"/>
        <w:bottom w:val="none" w:sz="0" w:space="0" w:color="auto"/>
        <w:right w:val="none" w:sz="0" w:space="0" w:color="auto"/>
      </w:divBdr>
    </w:div>
    <w:div w:id="436607903">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7024312">
      <w:bodyDiv w:val="1"/>
      <w:marLeft w:val="0"/>
      <w:marRight w:val="0"/>
      <w:marTop w:val="0"/>
      <w:marBottom w:val="0"/>
      <w:divBdr>
        <w:top w:val="none" w:sz="0" w:space="0" w:color="auto"/>
        <w:left w:val="none" w:sz="0" w:space="0" w:color="auto"/>
        <w:bottom w:val="none" w:sz="0" w:space="0" w:color="auto"/>
        <w:right w:val="none" w:sz="0" w:space="0" w:color="auto"/>
      </w:divBdr>
    </w:div>
    <w:div w:id="437066718">
      <w:bodyDiv w:val="1"/>
      <w:marLeft w:val="0"/>
      <w:marRight w:val="0"/>
      <w:marTop w:val="0"/>
      <w:marBottom w:val="0"/>
      <w:divBdr>
        <w:top w:val="none" w:sz="0" w:space="0" w:color="auto"/>
        <w:left w:val="none" w:sz="0" w:space="0" w:color="auto"/>
        <w:bottom w:val="none" w:sz="0" w:space="0" w:color="auto"/>
        <w:right w:val="none" w:sz="0" w:space="0" w:color="auto"/>
      </w:divBdr>
    </w:div>
    <w:div w:id="437138379">
      <w:bodyDiv w:val="1"/>
      <w:marLeft w:val="0"/>
      <w:marRight w:val="0"/>
      <w:marTop w:val="0"/>
      <w:marBottom w:val="0"/>
      <w:divBdr>
        <w:top w:val="none" w:sz="0" w:space="0" w:color="auto"/>
        <w:left w:val="none" w:sz="0" w:space="0" w:color="auto"/>
        <w:bottom w:val="none" w:sz="0" w:space="0" w:color="auto"/>
        <w:right w:val="none" w:sz="0" w:space="0" w:color="auto"/>
      </w:divBdr>
    </w:div>
    <w:div w:id="437257127">
      <w:bodyDiv w:val="1"/>
      <w:marLeft w:val="0"/>
      <w:marRight w:val="0"/>
      <w:marTop w:val="0"/>
      <w:marBottom w:val="0"/>
      <w:divBdr>
        <w:top w:val="none" w:sz="0" w:space="0" w:color="auto"/>
        <w:left w:val="none" w:sz="0" w:space="0" w:color="auto"/>
        <w:bottom w:val="none" w:sz="0" w:space="0" w:color="auto"/>
        <w:right w:val="none" w:sz="0" w:space="0" w:color="auto"/>
      </w:divBdr>
    </w:div>
    <w:div w:id="437263180">
      <w:bodyDiv w:val="1"/>
      <w:marLeft w:val="0"/>
      <w:marRight w:val="0"/>
      <w:marTop w:val="0"/>
      <w:marBottom w:val="0"/>
      <w:divBdr>
        <w:top w:val="none" w:sz="0" w:space="0" w:color="auto"/>
        <w:left w:val="none" w:sz="0" w:space="0" w:color="auto"/>
        <w:bottom w:val="none" w:sz="0" w:space="0" w:color="auto"/>
        <w:right w:val="none" w:sz="0" w:space="0" w:color="auto"/>
      </w:divBdr>
    </w:div>
    <w:div w:id="437525317">
      <w:bodyDiv w:val="1"/>
      <w:marLeft w:val="0"/>
      <w:marRight w:val="0"/>
      <w:marTop w:val="0"/>
      <w:marBottom w:val="0"/>
      <w:divBdr>
        <w:top w:val="none" w:sz="0" w:space="0" w:color="auto"/>
        <w:left w:val="none" w:sz="0" w:space="0" w:color="auto"/>
        <w:bottom w:val="none" w:sz="0" w:space="0" w:color="auto"/>
        <w:right w:val="none" w:sz="0" w:space="0" w:color="auto"/>
      </w:divBdr>
    </w:div>
    <w:div w:id="437603949">
      <w:bodyDiv w:val="1"/>
      <w:marLeft w:val="0"/>
      <w:marRight w:val="0"/>
      <w:marTop w:val="0"/>
      <w:marBottom w:val="0"/>
      <w:divBdr>
        <w:top w:val="none" w:sz="0" w:space="0" w:color="auto"/>
        <w:left w:val="none" w:sz="0" w:space="0" w:color="auto"/>
        <w:bottom w:val="none" w:sz="0" w:space="0" w:color="auto"/>
        <w:right w:val="none" w:sz="0" w:space="0" w:color="auto"/>
      </w:divBdr>
    </w:div>
    <w:div w:id="437720984">
      <w:bodyDiv w:val="1"/>
      <w:marLeft w:val="0"/>
      <w:marRight w:val="0"/>
      <w:marTop w:val="0"/>
      <w:marBottom w:val="0"/>
      <w:divBdr>
        <w:top w:val="none" w:sz="0" w:space="0" w:color="auto"/>
        <w:left w:val="none" w:sz="0" w:space="0" w:color="auto"/>
        <w:bottom w:val="none" w:sz="0" w:space="0" w:color="auto"/>
        <w:right w:val="none" w:sz="0" w:space="0" w:color="auto"/>
      </w:divBdr>
    </w:div>
    <w:div w:id="437872395">
      <w:bodyDiv w:val="1"/>
      <w:marLeft w:val="0"/>
      <w:marRight w:val="0"/>
      <w:marTop w:val="0"/>
      <w:marBottom w:val="0"/>
      <w:divBdr>
        <w:top w:val="none" w:sz="0" w:space="0" w:color="auto"/>
        <w:left w:val="none" w:sz="0" w:space="0" w:color="auto"/>
        <w:bottom w:val="none" w:sz="0" w:space="0" w:color="auto"/>
        <w:right w:val="none" w:sz="0" w:space="0" w:color="auto"/>
      </w:divBdr>
    </w:div>
    <w:div w:id="437914396">
      <w:bodyDiv w:val="1"/>
      <w:marLeft w:val="0"/>
      <w:marRight w:val="0"/>
      <w:marTop w:val="0"/>
      <w:marBottom w:val="0"/>
      <w:divBdr>
        <w:top w:val="none" w:sz="0" w:space="0" w:color="auto"/>
        <w:left w:val="none" w:sz="0" w:space="0" w:color="auto"/>
        <w:bottom w:val="none" w:sz="0" w:space="0" w:color="auto"/>
        <w:right w:val="none" w:sz="0" w:space="0" w:color="auto"/>
      </w:divBdr>
    </w:div>
    <w:div w:id="437917964">
      <w:bodyDiv w:val="1"/>
      <w:marLeft w:val="0"/>
      <w:marRight w:val="0"/>
      <w:marTop w:val="0"/>
      <w:marBottom w:val="0"/>
      <w:divBdr>
        <w:top w:val="none" w:sz="0" w:space="0" w:color="auto"/>
        <w:left w:val="none" w:sz="0" w:space="0" w:color="auto"/>
        <w:bottom w:val="none" w:sz="0" w:space="0" w:color="auto"/>
        <w:right w:val="none" w:sz="0" w:space="0" w:color="auto"/>
      </w:divBdr>
    </w:div>
    <w:div w:id="438065341">
      <w:bodyDiv w:val="1"/>
      <w:marLeft w:val="0"/>
      <w:marRight w:val="0"/>
      <w:marTop w:val="0"/>
      <w:marBottom w:val="0"/>
      <w:divBdr>
        <w:top w:val="none" w:sz="0" w:space="0" w:color="auto"/>
        <w:left w:val="none" w:sz="0" w:space="0" w:color="auto"/>
        <w:bottom w:val="none" w:sz="0" w:space="0" w:color="auto"/>
        <w:right w:val="none" w:sz="0" w:space="0" w:color="auto"/>
      </w:divBdr>
    </w:div>
    <w:div w:id="438137677">
      <w:bodyDiv w:val="1"/>
      <w:marLeft w:val="0"/>
      <w:marRight w:val="0"/>
      <w:marTop w:val="0"/>
      <w:marBottom w:val="0"/>
      <w:divBdr>
        <w:top w:val="none" w:sz="0" w:space="0" w:color="auto"/>
        <w:left w:val="none" w:sz="0" w:space="0" w:color="auto"/>
        <w:bottom w:val="none" w:sz="0" w:space="0" w:color="auto"/>
        <w:right w:val="none" w:sz="0" w:space="0" w:color="auto"/>
      </w:divBdr>
    </w:div>
    <w:div w:id="438260644">
      <w:bodyDiv w:val="1"/>
      <w:marLeft w:val="0"/>
      <w:marRight w:val="0"/>
      <w:marTop w:val="0"/>
      <w:marBottom w:val="0"/>
      <w:divBdr>
        <w:top w:val="none" w:sz="0" w:space="0" w:color="auto"/>
        <w:left w:val="none" w:sz="0" w:space="0" w:color="auto"/>
        <w:bottom w:val="none" w:sz="0" w:space="0" w:color="auto"/>
        <w:right w:val="none" w:sz="0" w:space="0" w:color="auto"/>
      </w:divBdr>
    </w:div>
    <w:div w:id="438304942">
      <w:bodyDiv w:val="1"/>
      <w:marLeft w:val="0"/>
      <w:marRight w:val="0"/>
      <w:marTop w:val="0"/>
      <w:marBottom w:val="0"/>
      <w:divBdr>
        <w:top w:val="none" w:sz="0" w:space="0" w:color="auto"/>
        <w:left w:val="none" w:sz="0" w:space="0" w:color="auto"/>
        <w:bottom w:val="none" w:sz="0" w:space="0" w:color="auto"/>
        <w:right w:val="none" w:sz="0" w:space="0" w:color="auto"/>
      </w:divBdr>
    </w:div>
    <w:div w:id="438377720">
      <w:bodyDiv w:val="1"/>
      <w:marLeft w:val="0"/>
      <w:marRight w:val="0"/>
      <w:marTop w:val="0"/>
      <w:marBottom w:val="0"/>
      <w:divBdr>
        <w:top w:val="none" w:sz="0" w:space="0" w:color="auto"/>
        <w:left w:val="none" w:sz="0" w:space="0" w:color="auto"/>
        <w:bottom w:val="none" w:sz="0" w:space="0" w:color="auto"/>
        <w:right w:val="none" w:sz="0" w:space="0" w:color="auto"/>
      </w:divBdr>
    </w:div>
    <w:div w:id="438528731">
      <w:bodyDiv w:val="1"/>
      <w:marLeft w:val="0"/>
      <w:marRight w:val="0"/>
      <w:marTop w:val="0"/>
      <w:marBottom w:val="0"/>
      <w:divBdr>
        <w:top w:val="none" w:sz="0" w:space="0" w:color="auto"/>
        <w:left w:val="none" w:sz="0" w:space="0" w:color="auto"/>
        <w:bottom w:val="none" w:sz="0" w:space="0" w:color="auto"/>
        <w:right w:val="none" w:sz="0" w:space="0" w:color="auto"/>
      </w:divBdr>
    </w:div>
    <w:div w:id="438567508">
      <w:bodyDiv w:val="1"/>
      <w:marLeft w:val="0"/>
      <w:marRight w:val="0"/>
      <w:marTop w:val="0"/>
      <w:marBottom w:val="0"/>
      <w:divBdr>
        <w:top w:val="none" w:sz="0" w:space="0" w:color="auto"/>
        <w:left w:val="none" w:sz="0" w:space="0" w:color="auto"/>
        <w:bottom w:val="none" w:sz="0" w:space="0" w:color="auto"/>
        <w:right w:val="none" w:sz="0" w:space="0" w:color="auto"/>
      </w:divBdr>
    </w:div>
    <w:div w:id="438574813">
      <w:bodyDiv w:val="1"/>
      <w:marLeft w:val="0"/>
      <w:marRight w:val="0"/>
      <w:marTop w:val="0"/>
      <w:marBottom w:val="0"/>
      <w:divBdr>
        <w:top w:val="none" w:sz="0" w:space="0" w:color="auto"/>
        <w:left w:val="none" w:sz="0" w:space="0" w:color="auto"/>
        <w:bottom w:val="none" w:sz="0" w:space="0" w:color="auto"/>
        <w:right w:val="none" w:sz="0" w:space="0" w:color="auto"/>
      </w:divBdr>
    </w:div>
    <w:div w:id="438574980">
      <w:bodyDiv w:val="1"/>
      <w:marLeft w:val="0"/>
      <w:marRight w:val="0"/>
      <w:marTop w:val="0"/>
      <w:marBottom w:val="0"/>
      <w:divBdr>
        <w:top w:val="none" w:sz="0" w:space="0" w:color="auto"/>
        <w:left w:val="none" w:sz="0" w:space="0" w:color="auto"/>
        <w:bottom w:val="none" w:sz="0" w:space="0" w:color="auto"/>
        <w:right w:val="none" w:sz="0" w:space="0" w:color="auto"/>
      </w:divBdr>
    </w:div>
    <w:div w:id="438910457">
      <w:bodyDiv w:val="1"/>
      <w:marLeft w:val="0"/>
      <w:marRight w:val="0"/>
      <w:marTop w:val="0"/>
      <w:marBottom w:val="0"/>
      <w:divBdr>
        <w:top w:val="none" w:sz="0" w:space="0" w:color="auto"/>
        <w:left w:val="none" w:sz="0" w:space="0" w:color="auto"/>
        <w:bottom w:val="none" w:sz="0" w:space="0" w:color="auto"/>
        <w:right w:val="none" w:sz="0" w:space="0" w:color="auto"/>
      </w:divBdr>
    </w:div>
    <w:div w:id="438918008">
      <w:bodyDiv w:val="1"/>
      <w:marLeft w:val="0"/>
      <w:marRight w:val="0"/>
      <w:marTop w:val="0"/>
      <w:marBottom w:val="0"/>
      <w:divBdr>
        <w:top w:val="none" w:sz="0" w:space="0" w:color="auto"/>
        <w:left w:val="none" w:sz="0" w:space="0" w:color="auto"/>
        <w:bottom w:val="none" w:sz="0" w:space="0" w:color="auto"/>
        <w:right w:val="none" w:sz="0" w:space="0" w:color="auto"/>
      </w:divBdr>
    </w:div>
    <w:div w:id="439299093">
      <w:bodyDiv w:val="1"/>
      <w:marLeft w:val="0"/>
      <w:marRight w:val="0"/>
      <w:marTop w:val="0"/>
      <w:marBottom w:val="0"/>
      <w:divBdr>
        <w:top w:val="none" w:sz="0" w:space="0" w:color="auto"/>
        <w:left w:val="none" w:sz="0" w:space="0" w:color="auto"/>
        <w:bottom w:val="none" w:sz="0" w:space="0" w:color="auto"/>
        <w:right w:val="none" w:sz="0" w:space="0" w:color="auto"/>
      </w:divBdr>
    </w:div>
    <w:div w:id="439304818">
      <w:bodyDiv w:val="1"/>
      <w:marLeft w:val="0"/>
      <w:marRight w:val="0"/>
      <w:marTop w:val="0"/>
      <w:marBottom w:val="0"/>
      <w:divBdr>
        <w:top w:val="none" w:sz="0" w:space="0" w:color="auto"/>
        <w:left w:val="none" w:sz="0" w:space="0" w:color="auto"/>
        <w:bottom w:val="none" w:sz="0" w:space="0" w:color="auto"/>
        <w:right w:val="none" w:sz="0" w:space="0" w:color="auto"/>
      </w:divBdr>
    </w:div>
    <w:div w:id="439448680">
      <w:bodyDiv w:val="1"/>
      <w:marLeft w:val="0"/>
      <w:marRight w:val="0"/>
      <w:marTop w:val="0"/>
      <w:marBottom w:val="0"/>
      <w:divBdr>
        <w:top w:val="none" w:sz="0" w:space="0" w:color="auto"/>
        <w:left w:val="none" w:sz="0" w:space="0" w:color="auto"/>
        <w:bottom w:val="none" w:sz="0" w:space="0" w:color="auto"/>
        <w:right w:val="none" w:sz="0" w:space="0" w:color="auto"/>
      </w:divBdr>
    </w:div>
    <w:div w:id="439498110">
      <w:bodyDiv w:val="1"/>
      <w:marLeft w:val="0"/>
      <w:marRight w:val="0"/>
      <w:marTop w:val="0"/>
      <w:marBottom w:val="0"/>
      <w:divBdr>
        <w:top w:val="none" w:sz="0" w:space="0" w:color="auto"/>
        <w:left w:val="none" w:sz="0" w:space="0" w:color="auto"/>
        <w:bottom w:val="none" w:sz="0" w:space="0" w:color="auto"/>
        <w:right w:val="none" w:sz="0" w:space="0" w:color="auto"/>
      </w:divBdr>
    </w:div>
    <w:div w:id="439571760">
      <w:bodyDiv w:val="1"/>
      <w:marLeft w:val="0"/>
      <w:marRight w:val="0"/>
      <w:marTop w:val="0"/>
      <w:marBottom w:val="0"/>
      <w:divBdr>
        <w:top w:val="none" w:sz="0" w:space="0" w:color="auto"/>
        <w:left w:val="none" w:sz="0" w:space="0" w:color="auto"/>
        <w:bottom w:val="none" w:sz="0" w:space="0" w:color="auto"/>
        <w:right w:val="none" w:sz="0" w:space="0" w:color="auto"/>
      </w:divBdr>
    </w:div>
    <w:div w:id="439691553">
      <w:bodyDiv w:val="1"/>
      <w:marLeft w:val="0"/>
      <w:marRight w:val="0"/>
      <w:marTop w:val="0"/>
      <w:marBottom w:val="0"/>
      <w:divBdr>
        <w:top w:val="none" w:sz="0" w:space="0" w:color="auto"/>
        <w:left w:val="none" w:sz="0" w:space="0" w:color="auto"/>
        <w:bottom w:val="none" w:sz="0" w:space="0" w:color="auto"/>
        <w:right w:val="none" w:sz="0" w:space="0" w:color="auto"/>
      </w:divBdr>
    </w:div>
    <w:div w:id="439838800">
      <w:bodyDiv w:val="1"/>
      <w:marLeft w:val="0"/>
      <w:marRight w:val="0"/>
      <w:marTop w:val="0"/>
      <w:marBottom w:val="0"/>
      <w:divBdr>
        <w:top w:val="none" w:sz="0" w:space="0" w:color="auto"/>
        <w:left w:val="none" w:sz="0" w:space="0" w:color="auto"/>
        <w:bottom w:val="none" w:sz="0" w:space="0" w:color="auto"/>
        <w:right w:val="none" w:sz="0" w:space="0" w:color="auto"/>
      </w:divBdr>
    </w:div>
    <w:div w:id="439877653">
      <w:bodyDiv w:val="1"/>
      <w:marLeft w:val="0"/>
      <w:marRight w:val="0"/>
      <w:marTop w:val="0"/>
      <w:marBottom w:val="0"/>
      <w:divBdr>
        <w:top w:val="none" w:sz="0" w:space="0" w:color="auto"/>
        <w:left w:val="none" w:sz="0" w:space="0" w:color="auto"/>
        <w:bottom w:val="none" w:sz="0" w:space="0" w:color="auto"/>
        <w:right w:val="none" w:sz="0" w:space="0" w:color="auto"/>
      </w:divBdr>
    </w:div>
    <w:div w:id="439879409">
      <w:bodyDiv w:val="1"/>
      <w:marLeft w:val="0"/>
      <w:marRight w:val="0"/>
      <w:marTop w:val="0"/>
      <w:marBottom w:val="0"/>
      <w:divBdr>
        <w:top w:val="none" w:sz="0" w:space="0" w:color="auto"/>
        <w:left w:val="none" w:sz="0" w:space="0" w:color="auto"/>
        <w:bottom w:val="none" w:sz="0" w:space="0" w:color="auto"/>
        <w:right w:val="none" w:sz="0" w:space="0" w:color="auto"/>
      </w:divBdr>
    </w:div>
    <w:div w:id="439953172">
      <w:bodyDiv w:val="1"/>
      <w:marLeft w:val="0"/>
      <w:marRight w:val="0"/>
      <w:marTop w:val="0"/>
      <w:marBottom w:val="0"/>
      <w:divBdr>
        <w:top w:val="none" w:sz="0" w:space="0" w:color="auto"/>
        <w:left w:val="none" w:sz="0" w:space="0" w:color="auto"/>
        <w:bottom w:val="none" w:sz="0" w:space="0" w:color="auto"/>
        <w:right w:val="none" w:sz="0" w:space="0" w:color="auto"/>
      </w:divBdr>
    </w:div>
    <w:div w:id="440078368">
      <w:bodyDiv w:val="1"/>
      <w:marLeft w:val="0"/>
      <w:marRight w:val="0"/>
      <w:marTop w:val="0"/>
      <w:marBottom w:val="0"/>
      <w:divBdr>
        <w:top w:val="none" w:sz="0" w:space="0" w:color="auto"/>
        <w:left w:val="none" w:sz="0" w:space="0" w:color="auto"/>
        <w:bottom w:val="none" w:sz="0" w:space="0" w:color="auto"/>
        <w:right w:val="none" w:sz="0" w:space="0" w:color="auto"/>
      </w:divBdr>
    </w:div>
    <w:div w:id="440271886">
      <w:bodyDiv w:val="1"/>
      <w:marLeft w:val="0"/>
      <w:marRight w:val="0"/>
      <w:marTop w:val="0"/>
      <w:marBottom w:val="0"/>
      <w:divBdr>
        <w:top w:val="none" w:sz="0" w:space="0" w:color="auto"/>
        <w:left w:val="none" w:sz="0" w:space="0" w:color="auto"/>
        <w:bottom w:val="none" w:sz="0" w:space="0" w:color="auto"/>
        <w:right w:val="none" w:sz="0" w:space="0" w:color="auto"/>
      </w:divBdr>
    </w:div>
    <w:div w:id="440271901">
      <w:bodyDiv w:val="1"/>
      <w:marLeft w:val="0"/>
      <w:marRight w:val="0"/>
      <w:marTop w:val="0"/>
      <w:marBottom w:val="0"/>
      <w:divBdr>
        <w:top w:val="none" w:sz="0" w:space="0" w:color="auto"/>
        <w:left w:val="none" w:sz="0" w:space="0" w:color="auto"/>
        <w:bottom w:val="none" w:sz="0" w:space="0" w:color="auto"/>
        <w:right w:val="none" w:sz="0" w:space="0" w:color="auto"/>
      </w:divBdr>
    </w:div>
    <w:div w:id="440301098">
      <w:bodyDiv w:val="1"/>
      <w:marLeft w:val="0"/>
      <w:marRight w:val="0"/>
      <w:marTop w:val="0"/>
      <w:marBottom w:val="0"/>
      <w:divBdr>
        <w:top w:val="none" w:sz="0" w:space="0" w:color="auto"/>
        <w:left w:val="none" w:sz="0" w:space="0" w:color="auto"/>
        <w:bottom w:val="none" w:sz="0" w:space="0" w:color="auto"/>
        <w:right w:val="none" w:sz="0" w:space="0" w:color="auto"/>
      </w:divBdr>
    </w:div>
    <w:div w:id="440345145">
      <w:bodyDiv w:val="1"/>
      <w:marLeft w:val="0"/>
      <w:marRight w:val="0"/>
      <w:marTop w:val="0"/>
      <w:marBottom w:val="0"/>
      <w:divBdr>
        <w:top w:val="none" w:sz="0" w:space="0" w:color="auto"/>
        <w:left w:val="none" w:sz="0" w:space="0" w:color="auto"/>
        <w:bottom w:val="none" w:sz="0" w:space="0" w:color="auto"/>
        <w:right w:val="none" w:sz="0" w:space="0" w:color="auto"/>
      </w:divBdr>
    </w:div>
    <w:div w:id="440533427">
      <w:bodyDiv w:val="1"/>
      <w:marLeft w:val="0"/>
      <w:marRight w:val="0"/>
      <w:marTop w:val="0"/>
      <w:marBottom w:val="0"/>
      <w:divBdr>
        <w:top w:val="none" w:sz="0" w:space="0" w:color="auto"/>
        <w:left w:val="none" w:sz="0" w:space="0" w:color="auto"/>
        <w:bottom w:val="none" w:sz="0" w:space="0" w:color="auto"/>
        <w:right w:val="none" w:sz="0" w:space="0" w:color="auto"/>
      </w:divBdr>
    </w:div>
    <w:div w:id="440609047">
      <w:bodyDiv w:val="1"/>
      <w:marLeft w:val="0"/>
      <w:marRight w:val="0"/>
      <w:marTop w:val="0"/>
      <w:marBottom w:val="0"/>
      <w:divBdr>
        <w:top w:val="none" w:sz="0" w:space="0" w:color="auto"/>
        <w:left w:val="none" w:sz="0" w:space="0" w:color="auto"/>
        <w:bottom w:val="none" w:sz="0" w:space="0" w:color="auto"/>
        <w:right w:val="none" w:sz="0" w:space="0" w:color="auto"/>
      </w:divBdr>
    </w:div>
    <w:div w:id="440682101">
      <w:bodyDiv w:val="1"/>
      <w:marLeft w:val="0"/>
      <w:marRight w:val="0"/>
      <w:marTop w:val="0"/>
      <w:marBottom w:val="0"/>
      <w:divBdr>
        <w:top w:val="none" w:sz="0" w:space="0" w:color="auto"/>
        <w:left w:val="none" w:sz="0" w:space="0" w:color="auto"/>
        <w:bottom w:val="none" w:sz="0" w:space="0" w:color="auto"/>
        <w:right w:val="none" w:sz="0" w:space="0" w:color="auto"/>
      </w:divBdr>
    </w:div>
    <w:div w:id="440730460">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0799959">
      <w:bodyDiv w:val="1"/>
      <w:marLeft w:val="0"/>
      <w:marRight w:val="0"/>
      <w:marTop w:val="0"/>
      <w:marBottom w:val="0"/>
      <w:divBdr>
        <w:top w:val="none" w:sz="0" w:space="0" w:color="auto"/>
        <w:left w:val="none" w:sz="0" w:space="0" w:color="auto"/>
        <w:bottom w:val="none" w:sz="0" w:space="0" w:color="auto"/>
        <w:right w:val="none" w:sz="0" w:space="0" w:color="auto"/>
      </w:divBdr>
    </w:div>
    <w:div w:id="440883758">
      <w:bodyDiv w:val="1"/>
      <w:marLeft w:val="0"/>
      <w:marRight w:val="0"/>
      <w:marTop w:val="0"/>
      <w:marBottom w:val="0"/>
      <w:divBdr>
        <w:top w:val="none" w:sz="0" w:space="0" w:color="auto"/>
        <w:left w:val="none" w:sz="0" w:space="0" w:color="auto"/>
        <w:bottom w:val="none" w:sz="0" w:space="0" w:color="auto"/>
        <w:right w:val="none" w:sz="0" w:space="0" w:color="auto"/>
      </w:divBdr>
    </w:div>
    <w:div w:id="440926962">
      <w:bodyDiv w:val="1"/>
      <w:marLeft w:val="0"/>
      <w:marRight w:val="0"/>
      <w:marTop w:val="0"/>
      <w:marBottom w:val="0"/>
      <w:divBdr>
        <w:top w:val="none" w:sz="0" w:space="0" w:color="auto"/>
        <w:left w:val="none" w:sz="0" w:space="0" w:color="auto"/>
        <w:bottom w:val="none" w:sz="0" w:space="0" w:color="auto"/>
        <w:right w:val="none" w:sz="0" w:space="0" w:color="auto"/>
      </w:divBdr>
    </w:div>
    <w:div w:id="440951084">
      <w:bodyDiv w:val="1"/>
      <w:marLeft w:val="0"/>
      <w:marRight w:val="0"/>
      <w:marTop w:val="0"/>
      <w:marBottom w:val="0"/>
      <w:divBdr>
        <w:top w:val="none" w:sz="0" w:space="0" w:color="auto"/>
        <w:left w:val="none" w:sz="0" w:space="0" w:color="auto"/>
        <w:bottom w:val="none" w:sz="0" w:space="0" w:color="auto"/>
        <w:right w:val="none" w:sz="0" w:space="0" w:color="auto"/>
      </w:divBdr>
    </w:div>
    <w:div w:id="440994409">
      <w:bodyDiv w:val="1"/>
      <w:marLeft w:val="0"/>
      <w:marRight w:val="0"/>
      <w:marTop w:val="0"/>
      <w:marBottom w:val="0"/>
      <w:divBdr>
        <w:top w:val="none" w:sz="0" w:space="0" w:color="auto"/>
        <w:left w:val="none" w:sz="0" w:space="0" w:color="auto"/>
        <w:bottom w:val="none" w:sz="0" w:space="0" w:color="auto"/>
        <w:right w:val="none" w:sz="0" w:space="0" w:color="auto"/>
      </w:divBdr>
    </w:div>
    <w:div w:id="441194203">
      <w:bodyDiv w:val="1"/>
      <w:marLeft w:val="0"/>
      <w:marRight w:val="0"/>
      <w:marTop w:val="0"/>
      <w:marBottom w:val="0"/>
      <w:divBdr>
        <w:top w:val="none" w:sz="0" w:space="0" w:color="auto"/>
        <w:left w:val="none" w:sz="0" w:space="0" w:color="auto"/>
        <w:bottom w:val="none" w:sz="0" w:space="0" w:color="auto"/>
        <w:right w:val="none" w:sz="0" w:space="0" w:color="auto"/>
      </w:divBdr>
    </w:div>
    <w:div w:id="441340181">
      <w:bodyDiv w:val="1"/>
      <w:marLeft w:val="0"/>
      <w:marRight w:val="0"/>
      <w:marTop w:val="0"/>
      <w:marBottom w:val="0"/>
      <w:divBdr>
        <w:top w:val="none" w:sz="0" w:space="0" w:color="auto"/>
        <w:left w:val="none" w:sz="0" w:space="0" w:color="auto"/>
        <w:bottom w:val="none" w:sz="0" w:space="0" w:color="auto"/>
        <w:right w:val="none" w:sz="0" w:space="0" w:color="auto"/>
      </w:divBdr>
    </w:div>
    <w:div w:id="441415076">
      <w:bodyDiv w:val="1"/>
      <w:marLeft w:val="0"/>
      <w:marRight w:val="0"/>
      <w:marTop w:val="0"/>
      <w:marBottom w:val="0"/>
      <w:divBdr>
        <w:top w:val="none" w:sz="0" w:space="0" w:color="auto"/>
        <w:left w:val="none" w:sz="0" w:space="0" w:color="auto"/>
        <w:bottom w:val="none" w:sz="0" w:space="0" w:color="auto"/>
        <w:right w:val="none" w:sz="0" w:space="0" w:color="auto"/>
      </w:divBdr>
    </w:div>
    <w:div w:id="441728843">
      <w:bodyDiv w:val="1"/>
      <w:marLeft w:val="0"/>
      <w:marRight w:val="0"/>
      <w:marTop w:val="0"/>
      <w:marBottom w:val="0"/>
      <w:divBdr>
        <w:top w:val="none" w:sz="0" w:space="0" w:color="auto"/>
        <w:left w:val="none" w:sz="0" w:space="0" w:color="auto"/>
        <w:bottom w:val="none" w:sz="0" w:space="0" w:color="auto"/>
        <w:right w:val="none" w:sz="0" w:space="0" w:color="auto"/>
      </w:divBdr>
    </w:div>
    <w:div w:id="441920965">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499214">
      <w:bodyDiv w:val="1"/>
      <w:marLeft w:val="0"/>
      <w:marRight w:val="0"/>
      <w:marTop w:val="0"/>
      <w:marBottom w:val="0"/>
      <w:divBdr>
        <w:top w:val="none" w:sz="0" w:space="0" w:color="auto"/>
        <w:left w:val="none" w:sz="0" w:space="0" w:color="auto"/>
        <w:bottom w:val="none" w:sz="0" w:space="0" w:color="auto"/>
        <w:right w:val="none" w:sz="0" w:space="0" w:color="auto"/>
      </w:divBdr>
    </w:div>
    <w:div w:id="442580177">
      <w:bodyDiv w:val="1"/>
      <w:marLeft w:val="0"/>
      <w:marRight w:val="0"/>
      <w:marTop w:val="0"/>
      <w:marBottom w:val="0"/>
      <w:divBdr>
        <w:top w:val="none" w:sz="0" w:space="0" w:color="auto"/>
        <w:left w:val="none" w:sz="0" w:space="0" w:color="auto"/>
        <w:bottom w:val="none" w:sz="0" w:space="0" w:color="auto"/>
        <w:right w:val="none" w:sz="0" w:space="0" w:color="auto"/>
      </w:divBdr>
    </w:div>
    <w:div w:id="442723931">
      <w:bodyDiv w:val="1"/>
      <w:marLeft w:val="0"/>
      <w:marRight w:val="0"/>
      <w:marTop w:val="0"/>
      <w:marBottom w:val="0"/>
      <w:divBdr>
        <w:top w:val="none" w:sz="0" w:space="0" w:color="auto"/>
        <w:left w:val="none" w:sz="0" w:space="0" w:color="auto"/>
        <w:bottom w:val="none" w:sz="0" w:space="0" w:color="auto"/>
        <w:right w:val="none" w:sz="0" w:space="0" w:color="auto"/>
      </w:divBdr>
    </w:div>
    <w:div w:id="442766441">
      <w:bodyDiv w:val="1"/>
      <w:marLeft w:val="0"/>
      <w:marRight w:val="0"/>
      <w:marTop w:val="0"/>
      <w:marBottom w:val="0"/>
      <w:divBdr>
        <w:top w:val="none" w:sz="0" w:space="0" w:color="auto"/>
        <w:left w:val="none" w:sz="0" w:space="0" w:color="auto"/>
        <w:bottom w:val="none" w:sz="0" w:space="0" w:color="auto"/>
        <w:right w:val="none" w:sz="0" w:space="0" w:color="auto"/>
      </w:divBdr>
    </w:div>
    <w:div w:id="442766769">
      <w:bodyDiv w:val="1"/>
      <w:marLeft w:val="0"/>
      <w:marRight w:val="0"/>
      <w:marTop w:val="0"/>
      <w:marBottom w:val="0"/>
      <w:divBdr>
        <w:top w:val="none" w:sz="0" w:space="0" w:color="auto"/>
        <w:left w:val="none" w:sz="0" w:space="0" w:color="auto"/>
        <w:bottom w:val="none" w:sz="0" w:space="0" w:color="auto"/>
        <w:right w:val="none" w:sz="0" w:space="0" w:color="auto"/>
      </w:divBdr>
    </w:div>
    <w:div w:id="442769832">
      <w:bodyDiv w:val="1"/>
      <w:marLeft w:val="0"/>
      <w:marRight w:val="0"/>
      <w:marTop w:val="0"/>
      <w:marBottom w:val="0"/>
      <w:divBdr>
        <w:top w:val="none" w:sz="0" w:space="0" w:color="auto"/>
        <w:left w:val="none" w:sz="0" w:space="0" w:color="auto"/>
        <w:bottom w:val="none" w:sz="0" w:space="0" w:color="auto"/>
        <w:right w:val="none" w:sz="0" w:space="0" w:color="auto"/>
      </w:divBdr>
    </w:div>
    <w:div w:id="443043102">
      <w:bodyDiv w:val="1"/>
      <w:marLeft w:val="0"/>
      <w:marRight w:val="0"/>
      <w:marTop w:val="0"/>
      <w:marBottom w:val="0"/>
      <w:divBdr>
        <w:top w:val="none" w:sz="0" w:space="0" w:color="auto"/>
        <w:left w:val="none" w:sz="0" w:space="0" w:color="auto"/>
        <w:bottom w:val="none" w:sz="0" w:space="0" w:color="auto"/>
        <w:right w:val="none" w:sz="0" w:space="0" w:color="auto"/>
      </w:divBdr>
    </w:div>
    <w:div w:id="443427430">
      <w:bodyDiv w:val="1"/>
      <w:marLeft w:val="0"/>
      <w:marRight w:val="0"/>
      <w:marTop w:val="0"/>
      <w:marBottom w:val="0"/>
      <w:divBdr>
        <w:top w:val="none" w:sz="0" w:space="0" w:color="auto"/>
        <w:left w:val="none" w:sz="0" w:space="0" w:color="auto"/>
        <w:bottom w:val="none" w:sz="0" w:space="0" w:color="auto"/>
        <w:right w:val="none" w:sz="0" w:space="0" w:color="auto"/>
      </w:divBdr>
    </w:div>
    <w:div w:id="443692017">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959354">
      <w:bodyDiv w:val="1"/>
      <w:marLeft w:val="0"/>
      <w:marRight w:val="0"/>
      <w:marTop w:val="0"/>
      <w:marBottom w:val="0"/>
      <w:divBdr>
        <w:top w:val="none" w:sz="0" w:space="0" w:color="auto"/>
        <w:left w:val="none" w:sz="0" w:space="0" w:color="auto"/>
        <w:bottom w:val="none" w:sz="0" w:space="0" w:color="auto"/>
        <w:right w:val="none" w:sz="0" w:space="0" w:color="auto"/>
      </w:divBdr>
    </w:div>
    <w:div w:id="443967056">
      <w:bodyDiv w:val="1"/>
      <w:marLeft w:val="0"/>
      <w:marRight w:val="0"/>
      <w:marTop w:val="0"/>
      <w:marBottom w:val="0"/>
      <w:divBdr>
        <w:top w:val="none" w:sz="0" w:space="0" w:color="auto"/>
        <w:left w:val="none" w:sz="0" w:space="0" w:color="auto"/>
        <w:bottom w:val="none" w:sz="0" w:space="0" w:color="auto"/>
        <w:right w:val="none" w:sz="0" w:space="0" w:color="auto"/>
      </w:divBdr>
    </w:div>
    <w:div w:id="444038976">
      <w:bodyDiv w:val="1"/>
      <w:marLeft w:val="0"/>
      <w:marRight w:val="0"/>
      <w:marTop w:val="0"/>
      <w:marBottom w:val="0"/>
      <w:divBdr>
        <w:top w:val="none" w:sz="0" w:space="0" w:color="auto"/>
        <w:left w:val="none" w:sz="0" w:space="0" w:color="auto"/>
        <w:bottom w:val="none" w:sz="0" w:space="0" w:color="auto"/>
        <w:right w:val="none" w:sz="0" w:space="0" w:color="auto"/>
      </w:divBdr>
    </w:div>
    <w:div w:id="444083883">
      <w:bodyDiv w:val="1"/>
      <w:marLeft w:val="0"/>
      <w:marRight w:val="0"/>
      <w:marTop w:val="0"/>
      <w:marBottom w:val="0"/>
      <w:divBdr>
        <w:top w:val="none" w:sz="0" w:space="0" w:color="auto"/>
        <w:left w:val="none" w:sz="0" w:space="0" w:color="auto"/>
        <w:bottom w:val="none" w:sz="0" w:space="0" w:color="auto"/>
        <w:right w:val="none" w:sz="0" w:space="0" w:color="auto"/>
      </w:divBdr>
    </w:div>
    <w:div w:id="444157656">
      <w:bodyDiv w:val="1"/>
      <w:marLeft w:val="0"/>
      <w:marRight w:val="0"/>
      <w:marTop w:val="0"/>
      <w:marBottom w:val="0"/>
      <w:divBdr>
        <w:top w:val="none" w:sz="0" w:space="0" w:color="auto"/>
        <w:left w:val="none" w:sz="0" w:space="0" w:color="auto"/>
        <w:bottom w:val="none" w:sz="0" w:space="0" w:color="auto"/>
        <w:right w:val="none" w:sz="0" w:space="0" w:color="auto"/>
      </w:divBdr>
    </w:div>
    <w:div w:id="444275158">
      <w:bodyDiv w:val="1"/>
      <w:marLeft w:val="0"/>
      <w:marRight w:val="0"/>
      <w:marTop w:val="0"/>
      <w:marBottom w:val="0"/>
      <w:divBdr>
        <w:top w:val="none" w:sz="0" w:space="0" w:color="auto"/>
        <w:left w:val="none" w:sz="0" w:space="0" w:color="auto"/>
        <w:bottom w:val="none" w:sz="0" w:space="0" w:color="auto"/>
        <w:right w:val="none" w:sz="0" w:space="0" w:color="auto"/>
      </w:divBdr>
    </w:div>
    <w:div w:id="444617067">
      <w:bodyDiv w:val="1"/>
      <w:marLeft w:val="0"/>
      <w:marRight w:val="0"/>
      <w:marTop w:val="0"/>
      <w:marBottom w:val="0"/>
      <w:divBdr>
        <w:top w:val="none" w:sz="0" w:space="0" w:color="auto"/>
        <w:left w:val="none" w:sz="0" w:space="0" w:color="auto"/>
        <w:bottom w:val="none" w:sz="0" w:space="0" w:color="auto"/>
        <w:right w:val="none" w:sz="0" w:space="0" w:color="auto"/>
      </w:divBdr>
    </w:div>
    <w:div w:id="444620300">
      <w:bodyDiv w:val="1"/>
      <w:marLeft w:val="0"/>
      <w:marRight w:val="0"/>
      <w:marTop w:val="0"/>
      <w:marBottom w:val="0"/>
      <w:divBdr>
        <w:top w:val="none" w:sz="0" w:space="0" w:color="auto"/>
        <w:left w:val="none" w:sz="0" w:space="0" w:color="auto"/>
        <w:bottom w:val="none" w:sz="0" w:space="0" w:color="auto"/>
        <w:right w:val="none" w:sz="0" w:space="0" w:color="auto"/>
      </w:divBdr>
    </w:div>
    <w:div w:id="444858914">
      <w:bodyDiv w:val="1"/>
      <w:marLeft w:val="0"/>
      <w:marRight w:val="0"/>
      <w:marTop w:val="0"/>
      <w:marBottom w:val="0"/>
      <w:divBdr>
        <w:top w:val="none" w:sz="0" w:space="0" w:color="auto"/>
        <w:left w:val="none" w:sz="0" w:space="0" w:color="auto"/>
        <w:bottom w:val="none" w:sz="0" w:space="0" w:color="auto"/>
        <w:right w:val="none" w:sz="0" w:space="0" w:color="auto"/>
      </w:divBdr>
    </w:div>
    <w:div w:id="444929562">
      <w:bodyDiv w:val="1"/>
      <w:marLeft w:val="0"/>
      <w:marRight w:val="0"/>
      <w:marTop w:val="0"/>
      <w:marBottom w:val="0"/>
      <w:divBdr>
        <w:top w:val="none" w:sz="0" w:space="0" w:color="auto"/>
        <w:left w:val="none" w:sz="0" w:space="0" w:color="auto"/>
        <w:bottom w:val="none" w:sz="0" w:space="0" w:color="auto"/>
        <w:right w:val="none" w:sz="0" w:space="0" w:color="auto"/>
      </w:divBdr>
    </w:div>
    <w:div w:id="444934313">
      <w:bodyDiv w:val="1"/>
      <w:marLeft w:val="0"/>
      <w:marRight w:val="0"/>
      <w:marTop w:val="0"/>
      <w:marBottom w:val="0"/>
      <w:divBdr>
        <w:top w:val="none" w:sz="0" w:space="0" w:color="auto"/>
        <w:left w:val="none" w:sz="0" w:space="0" w:color="auto"/>
        <w:bottom w:val="none" w:sz="0" w:space="0" w:color="auto"/>
        <w:right w:val="none" w:sz="0" w:space="0" w:color="auto"/>
      </w:divBdr>
    </w:div>
    <w:div w:id="445001049">
      <w:bodyDiv w:val="1"/>
      <w:marLeft w:val="0"/>
      <w:marRight w:val="0"/>
      <w:marTop w:val="0"/>
      <w:marBottom w:val="0"/>
      <w:divBdr>
        <w:top w:val="none" w:sz="0" w:space="0" w:color="auto"/>
        <w:left w:val="none" w:sz="0" w:space="0" w:color="auto"/>
        <w:bottom w:val="none" w:sz="0" w:space="0" w:color="auto"/>
        <w:right w:val="none" w:sz="0" w:space="0" w:color="auto"/>
      </w:divBdr>
    </w:div>
    <w:div w:id="445001913">
      <w:bodyDiv w:val="1"/>
      <w:marLeft w:val="0"/>
      <w:marRight w:val="0"/>
      <w:marTop w:val="0"/>
      <w:marBottom w:val="0"/>
      <w:divBdr>
        <w:top w:val="none" w:sz="0" w:space="0" w:color="auto"/>
        <w:left w:val="none" w:sz="0" w:space="0" w:color="auto"/>
        <w:bottom w:val="none" w:sz="0" w:space="0" w:color="auto"/>
        <w:right w:val="none" w:sz="0" w:space="0" w:color="auto"/>
      </w:divBdr>
    </w:div>
    <w:div w:id="445194722">
      <w:bodyDiv w:val="1"/>
      <w:marLeft w:val="0"/>
      <w:marRight w:val="0"/>
      <w:marTop w:val="0"/>
      <w:marBottom w:val="0"/>
      <w:divBdr>
        <w:top w:val="none" w:sz="0" w:space="0" w:color="auto"/>
        <w:left w:val="none" w:sz="0" w:space="0" w:color="auto"/>
        <w:bottom w:val="none" w:sz="0" w:space="0" w:color="auto"/>
        <w:right w:val="none" w:sz="0" w:space="0" w:color="auto"/>
      </w:divBdr>
    </w:div>
    <w:div w:id="445202408">
      <w:bodyDiv w:val="1"/>
      <w:marLeft w:val="0"/>
      <w:marRight w:val="0"/>
      <w:marTop w:val="0"/>
      <w:marBottom w:val="0"/>
      <w:divBdr>
        <w:top w:val="none" w:sz="0" w:space="0" w:color="auto"/>
        <w:left w:val="none" w:sz="0" w:space="0" w:color="auto"/>
        <w:bottom w:val="none" w:sz="0" w:space="0" w:color="auto"/>
        <w:right w:val="none" w:sz="0" w:space="0" w:color="auto"/>
      </w:divBdr>
    </w:div>
    <w:div w:id="445469487">
      <w:bodyDiv w:val="1"/>
      <w:marLeft w:val="0"/>
      <w:marRight w:val="0"/>
      <w:marTop w:val="0"/>
      <w:marBottom w:val="0"/>
      <w:divBdr>
        <w:top w:val="none" w:sz="0" w:space="0" w:color="auto"/>
        <w:left w:val="none" w:sz="0" w:space="0" w:color="auto"/>
        <w:bottom w:val="none" w:sz="0" w:space="0" w:color="auto"/>
        <w:right w:val="none" w:sz="0" w:space="0" w:color="auto"/>
      </w:divBdr>
    </w:div>
    <w:div w:id="445583105">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5658310">
      <w:bodyDiv w:val="1"/>
      <w:marLeft w:val="0"/>
      <w:marRight w:val="0"/>
      <w:marTop w:val="0"/>
      <w:marBottom w:val="0"/>
      <w:divBdr>
        <w:top w:val="none" w:sz="0" w:space="0" w:color="auto"/>
        <w:left w:val="none" w:sz="0" w:space="0" w:color="auto"/>
        <w:bottom w:val="none" w:sz="0" w:space="0" w:color="auto"/>
        <w:right w:val="none" w:sz="0" w:space="0" w:color="auto"/>
      </w:divBdr>
    </w:div>
    <w:div w:id="445732260">
      <w:bodyDiv w:val="1"/>
      <w:marLeft w:val="0"/>
      <w:marRight w:val="0"/>
      <w:marTop w:val="0"/>
      <w:marBottom w:val="0"/>
      <w:divBdr>
        <w:top w:val="none" w:sz="0" w:space="0" w:color="auto"/>
        <w:left w:val="none" w:sz="0" w:space="0" w:color="auto"/>
        <w:bottom w:val="none" w:sz="0" w:space="0" w:color="auto"/>
        <w:right w:val="none" w:sz="0" w:space="0" w:color="auto"/>
      </w:divBdr>
    </w:div>
    <w:div w:id="445782362">
      <w:bodyDiv w:val="1"/>
      <w:marLeft w:val="0"/>
      <w:marRight w:val="0"/>
      <w:marTop w:val="0"/>
      <w:marBottom w:val="0"/>
      <w:divBdr>
        <w:top w:val="none" w:sz="0" w:space="0" w:color="auto"/>
        <w:left w:val="none" w:sz="0" w:space="0" w:color="auto"/>
        <w:bottom w:val="none" w:sz="0" w:space="0" w:color="auto"/>
        <w:right w:val="none" w:sz="0" w:space="0" w:color="auto"/>
      </w:divBdr>
    </w:div>
    <w:div w:id="445972622">
      <w:bodyDiv w:val="1"/>
      <w:marLeft w:val="0"/>
      <w:marRight w:val="0"/>
      <w:marTop w:val="0"/>
      <w:marBottom w:val="0"/>
      <w:divBdr>
        <w:top w:val="none" w:sz="0" w:space="0" w:color="auto"/>
        <w:left w:val="none" w:sz="0" w:space="0" w:color="auto"/>
        <w:bottom w:val="none" w:sz="0" w:space="0" w:color="auto"/>
        <w:right w:val="none" w:sz="0" w:space="0" w:color="auto"/>
      </w:divBdr>
    </w:div>
    <w:div w:id="446311175">
      <w:bodyDiv w:val="1"/>
      <w:marLeft w:val="0"/>
      <w:marRight w:val="0"/>
      <w:marTop w:val="0"/>
      <w:marBottom w:val="0"/>
      <w:divBdr>
        <w:top w:val="none" w:sz="0" w:space="0" w:color="auto"/>
        <w:left w:val="none" w:sz="0" w:space="0" w:color="auto"/>
        <w:bottom w:val="none" w:sz="0" w:space="0" w:color="auto"/>
        <w:right w:val="none" w:sz="0" w:space="0" w:color="auto"/>
      </w:divBdr>
    </w:div>
    <w:div w:id="446318977">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658823">
      <w:bodyDiv w:val="1"/>
      <w:marLeft w:val="0"/>
      <w:marRight w:val="0"/>
      <w:marTop w:val="0"/>
      <w:marBottom w:val="0"/>
      <w:divBdr>
        <w:top w:val="none" w:sz="0" w:space="0" w:color="auto"/>
        <w:left w:val="none" w:sz="0" w:space="0" w:color="auto"/>
        <w:bottom w:val="none" w:sz="0" w:space="0" w:color="auto"/>
        <w:right w:val="none" w:sz="0" w:space="0" w:color="auto"/>
      </w:divBdr>
    </w:div>
    <w:div w:id="446701296">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894309">
      <w:bodyDiv w:val="1"/>
      <w:marLeft w:val="0"/>
      <w:marRight w:val="0"/>
      <w:marTop w:val="0"/>
      <w:marBottom w:val="0"/>
      <w:divBdr>
        <w:top w:val="none" w:sz="0" w:space="0" w:color="auto"/>
        <w:left w:val="none" w:sz="0" w:space="0" w:color="auto"/>
        <w:bottom w:val="none" w:sz="0" w:space="0" w:color="auto"/>
        <w:right w:val="none" w:sz="0" w:space="0" w:color="auto"/>
      </w:divBdr>
    </w:div>
    <w:div w:id="446966782">
      <w:bodyDiv w:val="1"/>
      <w:marLeft w:val="0"/>
      <w:marRight w:val="0"/>
      <w:marTop w:val="0"/>
      <w:marBottom w:val="0"/>
      <w:divBdr>
        <w:top w:val="none" w:sz="0" w:space="0" w:color="auto"/>
        <w:left w:val="none" w:sz="0" w:space="0" w:color="auto"/>
        <w:bottom w:val="none" w:sz="0" w:space="0" w:color="auto"/>
        <w:right w:val="none" w:sz="0" w:space="0" w:color="auto"/>
      </w:divBdr>
    </w:div>
    <w:div w:id="447428318">
      <w:bodyDiv w:val="1"/>
      <w:marLeft w:val="0"/>
      <w:marRight w:val="0"/>
      <w:marTop w:val="0"/>
      <w:marBottom w:val="0"/>
      <w:divBdr>
        <w:top w:val="none" w:sz="0" w:space="0" w:color="auto"/>
        <w:left w:val="none" w:sz="0" w:space="0" w:color="auto"/>
        <w:bottom w:val="none" w:sz="0" w:space="0" w:color="auto"/>
        <w:right w:val="none" w:sz="0" w:space="0" w:color="auto"/>
      </w:divBdr>
    </w:div>
    <w:div w:id="447624605">
      <w:bodyDiv w:val="1"/>
      <w:marLeft w:val="0"/>
      <w:marRight w:val="0"/>
      <w:marTop w:val="0"/>
      <w:marBottom w:val="0"/>
      <w:divBdr>
        <w:top w:val="none" w:sz="0" w:space="0" w:color="auto"/>
        <w:left w:val="none" w:sz="0" w:space="0" w:color="auto"/>
        <w:bottom w:val="none" w:sz="0" w:space="0" w:color="auto"/>
        <w:right w:val="none" w:sz="0" w:space="0" w:color="auto"/>
      </w:divBdr>
    </w:div>
    <w:div w:id="447821705">
      <w:bodyDiv w:val="1"/>
      <w:marLeft w:val="0"/>
      <w:marRight w:val="0"/>
      <w:marTop w:val="0"/>
      <w:marBottom w:val="0"/>
      <w:divBdr>
        <w:top w:val="none" w:sz="0" w:space="0" w:color="auto"/>
        <w:left w:val="none" w:sz="0" w:space="0" w:color="auto"/>
        <w:bottom w:val="none" w:sz="0" w:space="0" w:color="auto"/>
        <w:right w:val="none" w:sz="0" w:space="0" w:color="auto"/>
      </w:divBdr>
    </w:div>
    <w:div w:id="448013075">
      <w:bodyDiv w:val="1"/>
      <w:marLeft w:val="0"/>
      <w:marRight w:val="0"/>
      <w:marTop w:val="0"/>
      <w:marBottom w:val="0"/>
      <w:divBdr>
        <w:top w:val="none" w:sz="0" w:space="0" w:color="auto"/>
        <w:left w:val="none" w:sz="0" w:space="0" w:color="auto"/>
        <w:bottom w:val="none" w:sz="0" w:space="0" w:color="auto"/>
        <w:right w:val="none" w:sz="0" w:space="0" w:color="auto"/>
      </w:divBdr>
    </w:div>
    <w:div w:id="448013083">
      <w:bodyDiv w:val="1"/>
      <w:marLeft w:val="0"/>
      <w:marRight w:val="0"/>
      <w:marTop w:val="0"/>
      <w:marBottom w:val="0"/>
      <w:divBdr>
        <w:top w:val="none" w:sz="0" w:space="0" w:color="auto"/>
        <w:left w:val="none" w:sz="0" w:space="0" w:color="auto"/>
        <w:bottom w:val="none" w:sz="0" w:space="0" w:color="auto"/>
        <w:right w:val="none" w:sz="0" w:space="0" w:color="auto"/>
      </w:divBdr>
    </w:div>
    <w:div w:id="448356975">
      <w:bodyDiv w:val="1"/>
      <w:marLeft w:val="0"/>
      <w:marRight w:val="0"/>
      <w:marTop w:val="0"/>
      <w:marBottom w:val="0"/>
      <w:divBdr>
        <w:top w:val="none" w:sz="0" w:space="0" w:color="auto"/>
        <w:left w:val="none" w:sz="0" w:space="0" w:color="auto"/>
        <w:bottom w:val="none" w:sz="0" w:space="0" w:color="auto"/>
        <w:right w:val="none" w:sz="0" w:space="0" w:color="auto"/>
      </w:divBdr>
    </w:div>
    <w:div w:id="448594164">
      <w:bodyDiv w:val="1"/>
      <w:marLeft w:val="0"/>
      <w:marRight w:val="0"/>
      <w:marTop w:val="0"/>
      <w:marBottom w:val="0"/>
      <w:divBdr>
        <w:top w:val="none" w:sz="0" w:space="0" w:color="auto"/>
        <w:left w:val="none" w:sz="0" w:space="0" w:color="auto"/>
        <w:bottom w:val="none" w:sz="0" w:space="0" w:color="auto"/>
        <w:right w:val="none" w:sz="0" w:space="0" w:color="auto"/>
      </w:divBdr>
    </w:div>
    <w:div w:id="448816286">
      <w:bodyDiv w:val="1"/>
      <w:marLeft w:val="0"/>
      <w:marRight w:val="0"/>
      <w:marTop w:val="0"/>
      <w:marBottom w:val="0"/>
      <w:divBdr>
        <w:top w:val="none" w:sz="0" w:space="0" w:color="auto"/>
        <w:left w:val="none" w:sz="0" w:space="0" w:color="auto"/>
        <w:bottom w:val="none" w:sz="0" w:space="0" w:color="auto"/>
        <w:right w:val="none" w:sz="0" w:space="0" w:color="auto"/>
      </w:divBdr>
    </w:div>
    <w:div w:id="448858351">
      <w:bodyDiv w:val="1"/>
      <w:marLeft w:val="0"/>
      <w:marRight w:val="0"/>
      <w:marTop w:val="0"/>
      <w:marBottom w:val="0"/>
      <w:divBdr>
        <w:top w:val="none" w:sz="0" w:space="0" w:color="auto"/>
        <w:left w:val="none" w:sz="0" w:space="0" w:color="auto"/>
        <w:bottom w:val="none" w:sz="0" w:space="0" w:color="auto"/>
        <w:right w:val="none" w:sz="0" w:space="0" w:color="auto"/>
      </w:divBdr>
    </w:div>
    <w:div w:id="449126973">
      <w:bodyDiv w:val="1"/>
      <w:marLeft w:val="0"/>
      <w:marRight w:val="0"/>
      <w:marTop w:val="0"/>
      <w:marBottom w:val="0"/>
      <w:divBdr>
        <w:top w:val="none" w:sz="0" w:space="0" w:color="auto"/>
        <w:left w:val="none" w:sz="0" w:space="0" w:color="auto"/>
        <w:bottom w:val="none" w:sz="0" w:space="0" w:color="auto"/>
        <w:right w:val="none" w:sz="0" w:space="0" w:color="auto"/>
      </w:divBdr>
    </w:div>
    <w:div w:id="449130164">
      <w:bodyDiv w:val="1"/>
      <w:marLeft w:val="0"/>
      <w:marRight w:val="0"/>
      <w:marTop w:val="0"/>
      <w:marBottom w:val="0"/>
      <w:divBdr>
        <w:top w:val="none" w:sz="0" w:space="0" w:color="auto"/>
        <w:left w:val="none" w:sz="0" w:space="0" w:color="auto"/>
        <w:bottom w:val="none" w:sz="0" w:space="0" w:color="auto"/>
        <w:right w:val="none" w:sz="0" w:space="0" w:color="auto"/>
      </w:divBdr>
    </w:div>
    <w:div w:id="449131058">
      <w:bodyDiv w:val="1"/>
      <w:marLeft w:val="0"/>
      <w:marRight w:val="0"/>
      <w:marTop w:val="0"/>
      <w:marBottom w:val="0"/>
      <w:divBdr>
        <w:top w:val="none" w:sz="0" w:space="0" w:color="auto"/>
        <w:left w:val="none" w:sz="0" w:space="0" w:color="auto"/>
        <w:bottom w:val="none" w:sz="0" w:space="0" w:color="auto"/>
        <w:right w:val="none" w:sz="0" w:space="0" w:color="auto"/>
      </w:divBdr>
    </w:div>
    <w:div w:id="449200389">
      <w:bodyDiv w:val="1"/>
      <w:marLeft w:val="0"/>
      <w:marRight w:val="0"/>
      <w:marTop w:val="0"/>
      <w:marBottom w:val="0"/>
      <w:divBdr>
        <w:top w:val="none" w:sz="0" w:space="0" w:color="auto"/>
        <w:left w:val="none" w:sz="0" w:space="0" w:color="auto"/>
        <w:bottom w:val="none" w:sz="0" w:space="0" w:color="auto"/>
        <w:right w:val="none" w:sz="0" w:space="0" w:color="auto"/>
      </w:divBdr>
    </w:div>
    <w:div w:id="449202340">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589785">
      <w:bodyDiv w:val="1"/>
      <w:marLeft w:val="0"/>
      <w:marRight w:val="0"/>
      <w:marTop w:val="0"/>
      <w:marBottom w:val="0"/>
      <w:divBdr>
        <w:top w:val="none" w:sz="0" w:space="0" w:color="auto"/>
        <w:left w:val="none" w:sz="0" w:space="0" w:color="auto"/>
        <w:bottom w:val="none" w:sz="0" w:space="0" w:color="auto"/>
        <w:right w:val="none" w:sz="0" w:space="0" w:color="auto"/>
      </w:divBdr>
    </w:div>
    <w:div w:id="449589903">
      <w:bodyDiv w:val="1"/>
      <w:marLeft w:val="0"/>
      <w:marRight w:val="0"/>
      <w:marTop w:val="0"/>
      <w:marBottom w:val="0"/>
      <w:divBdr>
        <w:top w:val="none" w:sz="0" w:space="0" w:color="auto"/>
        <w:left w:val="none" w:sz="0" w:space="0" w:color="auto"/>
        <w:bottom w:val="none" w:sz="0" w:space="0" w:color="auto"/>
        <w:right w:val="none" w:sz="0" w:space="0" w:color="auto"/>
      </w:divBdr>
    </w:div>
    <w:div w:id="449714513">
      <w:bodyDiv w:val="1"/>
      <w:marLeft w:val="0"/>
      <w:marRight w:val="0"/>
      <w:marTop w:val="0"/>
      <w:marBottom w:val="0"/>
      <w:divBdr>
        <w:top w:val="none" w:sz="0" w:space="0" w:color="auto"/>
        <w:left w:val="none" w:sz="0" w:space="0" w:color="auto"/>
        <w:bottom w:val="none" w:sz="0" w:space="0" w:color="auto"/>
        <w:right w:val="none" w:sz="0" w:space="0" w:color="auto"/>
      </w:divBdr>
    </w:div>
    <w:div w:id="449739542">
      <w:bodyDiv w:val="1"/>
      <w:marLeft w:val="0"/>
      <w:marRight w:val="0"/>
      <w:marTop w:val="0"/>
      <w:marBottom w:val="0"/>
      <w:divBdr>
        <w:top w:val="none" w:sz="0" w:space="0" w:color="auto"/>
        <w:left w:val="none" w:sz="0" w:space="0" w:color="auto"/>
        <w:bottom w:val="none" w:sz="0" w:space="0" w:color="auto"/>
        <w:right w:val="none" w:sz="0" w:space="0" w:color="auto"/>
      </w:divBdr>
    </w:div>
    <w:div w:id="449931468">
      <w:bodyDiv w:val="1"/>
      <w:marLeft w:val="0"/>
      <w:marRight w:val="0"/>
      <w:marTop w:val="0"/>
      <w:marBottom w:val="0"/>
      <w:divBdr>
        <w:top w:val="none" w:sz="0" w:space="0" w:color="auto"/>
        <w:left w:val="none" w:sz="0" w:space="0" w:color="auto"/>
        <w:bottom w:val="none" w:sz="0" w:space="0" w:color="auto"/>
        <w:right w:val="none" w:sz="0" w:space="0" w:color="auto"/>
      </w:divBdr>
    </w:div>
    <w:div w:id="450131331">
      <w:bodyDiv w:val="1"/>
      <w:marLeft w:val="0"/>
      <w:marRight w:val="0"/>
      <w:marTop w:val="0"/>
      <w:marBottom w:val="0"/>
      <w:divBdr>
        <w:top w:val="none" w:sz="0" w:space="0" w:color="auto"/>
        <w:left w:val="none" w:sz="0" w:space="0" w:color="auto"/>
        <w:bottom w:val="none" w:sz="0" w:space="0" w:color="auto"/>
        <w:right w:val="none" w:sz="0" w:space="0" w:color="auto"/>
      </w:divBdr>
    </w:div>
    <w:div w:id="450167865">
      <w:bodyDiv w:val="1"/>
      <w:marLeft w:val="0"/>
      <w:marRight w:val="0"/>
      <w:marTop w:val="0"/>
      <w:marBottom w:val="0"/>
      <w:divBdr>
        <w:top w:val="none" w:sz="0" w:space="0" w:color="auto"/>
        <w:left w:val="none" w:sz="0" w:space="0" w:color="auto"/>
        <w:bottom w:val="none" w:sz="0" w:space="0" w:color="auto"/>
        <w:right w:val="none" w:sz="0" w:space="0" w:color="auto"/>
      </w:divBdr>
    </w:div>
    <w:div w:id="450365250">
      <w:bodyDiv w:val="1"/>
      <w:marLeft w:val="0"/>
      <w:marRight w:val="0"/>
      <w:marTop w:val="0"/>
      <w:marBottom w:val="0"/>
      <w:divBdr>
        <w:top w:val="none" w:sz="0" w:space="0" w:color="auto"/>
        <w:left w:val="none" w:sz="0" w:space="0" w:color="auto"/>
        <w:bottom w:val="none" w:sz="0" w:space="0" w:color="auto"/>
        <w:right w:val="none" w:sz="0" w:space="0" w:color="auto"/>
      </w:divBdr>
    </w:div>
    <w:div w:id="450367829">
      <w:bodyDiv w:val="1"/>
      <w:marLeft w:val="0"/>
      <w:marRight w:val="0"/>
      <w:marTop w:val="0"/>
      <w:marBottom w:val="0"/>
      <w:divBdr>
        <w:top w:val="none" w:sz="0" w:space="0" w:color="auto"/>
        <w:left w:val="none" w:sz="0" w:space="0" w:color="auto"/>
        <w:bottom w:val="none" w:sz="0" w:space="0" w:color="auto"/>
        <w:right w:val="none" w:sz="0" w:space="0" w:color="auto"/>
      </w:divBdr>
    </w:div>
    <w:div w:id="450437533">
      <w:bodyDiv w:val="1"/>
      <w:marLeft w:val="0"/>
      <w:marRight w:val="0"/>
      <w:marTop w:val="0"/>
      <w:marBottom w:val="0"/>
      <w:divBdr>
        <w:top w:val="none" w:sz="0" w:space="0" w:color="auto"/>
        <w:left w:val="none" w:sz="0" w:space="0" w:color="auto"/>
        <w:bottom w:val="none" w:sz="0" w:space="0" w:color="auto"/>
        <w:right w:val="none" w:sz="0" w:space="0" w:color="auto"/>
      </w:divBdr>
    </w:div>
    <w:div w:id="450439327">
      <w:bodyDiv w:val="1"/>
      <w:marLeft w:val="0"/>
      <w:marRight w:val="0"/>
      <w:marTop w:val="0"/>
      <w:marBottom w:val="0"/>
      <w:divBdr>
        <w:top w:val="none" w:sz="0" w:space="0" w:color="auto"/>
        <w:left w:val="none" w:sz="0" w:space="0" w:color="auto"/>
        <w:bottom w:val="none" w:sz="0" w:space="0" w:color="auto"/>
        <w:right w:val="none" w:sz="0" w:space="0" w:color="auto"/>
      </w:divBdr>
    </w:div>
    <w:div w:id="450631813">
      <w:bodyDiv w:val="1"/>
      <w:marLeft w:val="0"/>
      <w:marRight w:val="0"/>
      <w:marTop w:val="0"/>
      <w:marBottom w:val="0"/>
      <w:divBdr>
        <w:top w:val="none" w:sz="0" w:space="0" w:color="auto"/>
        <w:left w:val="none" w:sz="0" w:space="0" w:color="auto"/>
        <w:bottom w:val="none" w:sz="0" w:space="0" w:color="auto"/>
        <w:right w:val="none" w:sz="0" w:space="0" w:color="auto"/>
      </w:divBdr>
    </w:div>
    <w:div w:id="450711059">
      <w:bodyDiv w:val="1"/>
      <w:marLeft w:val="0"/>
      <w:marRight w:val="0"/>
      <w:marTop w:val="0"/>
      <w:marBottom w:val="0"/>
      <w:divBdr>
        <w:top w:val="none" w:sz="0" w:space="0" w:color="auto"/>
        <w:left w:val="none" w:sz="0" w:space="0" w:color="auto"/>
        <w:bottom w:val="none" w:sz="0" w:space="0" w:color="auto"/>
        <w:right w:val="none" w:sz="0" w:space="0" w:color="auto"/>
      </w:divBdr>
    </w:div>
    <w:div w:id="450779919">
      <w:bodyDiv w:val="1"/>
      <w:marLeft w:val="0"/>
      <w:marRight w:val="0"/>
      <w:marTop w:val="0"/>
      <w:marBottom w:val="0"/>
      <w:divBdr>
        <w:top w:val="none" w:sz="0" w:space="0" w:color="auto"/>
        <w:left w:val="none" w:sz="0" w:space="0" w:color="auto"/>
        <w:bottom w:val="none" w:sz="0" w:space="0" w:color="auto"/>
        <w:right w:val="none" w:sz="0" w:space="0" w:color="auto"/>
      </w:divBdr>
    </w:div>
    <w:div w:id="450825722">
      <w:bodyDiv w:val="1"/>
      <w:marLeft w:val="0"/>
      <w:marRight w:val="0"/>
      <w:marTop w:val="0"/>
      <w:marBottom w:val="0"/>
      <w:divBdr>
        <w:top w:val="none" w:sz="0" w:space="0" w:color="auto"/>
        <w:left w:val="none" w:sz="0" w:space="0" w:color="auto"/>
        <w:bottom w:val="none" w:sz="0" w:space="0" w:color="auto"/>
        <w:right w:val="none" w:sz="0" w:space="0" w:color="auto"/>
      </w:divBdr>
    </w:div>
    <w:div w:id="450829734">
      <w:bodyDiv w:val="1"/>
      <w:marLeft w:val="0"/>
      <w:marRight w:val="0"/>
      <w:marTop w:val="0"/>
      <w:marBottom w:val="0"/>
      <w:divBdr>
        <w:top w:val="none" w:sz="0" w:space="0" w:color="auto"/>
        <w:left w:val="none" w:sz="0" w:space="0" w:color="auto"/>
        <w:bottom w:val="none" w:sz="0" w:space="0" w:color="auto"/>
        <w:right w:val="none" w:sz="0" w:space="0" w:color="auto"/>
      </w:divBdr>
    </w:div>
    <w:div w:id="451363257">
      <w:bodyDiv w:val="1"/>
      <w:marLeft w:val="0"/>
      <w:marRight w:val="0"/>
      <w:marTop w:val="0"/>
      <w:marBottom w:val="0"/>
      <w:divBdr>
        <w:top w:val="none" w:sz="0" w:space="0" w:color="auto"/>
        <w:left w:val="none" w:sz="0" w:space="0" w:color="auto"/>
        <w:bottom w:val="none" w:sz="0" w:space="0" w:color="auto"/>
        <w:right w:val="none" w:sz="0" w:space="0" w:color="auto"/>
      </w:divBdr>
    </w:div>
    <w:div w:id="451366972">
      <w:bodyDiv w:val="1"/>
      <w:marLeft w:val="0"/>
      <w:marRight w:val="0"/>
      <w:marTop w:val="0"/>
      <w:marBottom w:val="0"/>
      <w:divBdr>
        <w:top w:val="none" w:sz="0" w:space="0" w:color="auto"/>
        <w:left w:val="none" w:sz="0" w:space="0" w:color="auto"/>
        <w:bottom w:val="none" w:sz="0" w:space="0" w:color="auto"/>
        <w:right w:val="none" w:sz="0" w:space="0" w:color="auto"/>
      </w:divBdr>
    </w:div>
    <w:div w:id="451482340">
      <w:bodyDiv w:val="1"/>
      <w:marLeft w:val="0"/>
      <w:marRight w:val="0"/>
      <w:marTop w:val="0"/>
      <w:marBottom w:val="0"/>
      <w:divBdr>
        <w:top w:val="none" w:sz="0" w:space="0" w:color="auto"/>
        <w:left w:val="none" w:sz="0" w:space="0" w:color="auto"/>
        <w:bottom w:val="none" w:sz="0" w:space="0" w:color="auto"/>
        <w:right w:val="none" w:sz="0" w:space="0" w:color="auto"/>
      </w:divBdr>
    </w:div>
    <w:div w:id="451556206">
      <w:bodyDiv w:val="1"/>
      <w:marLeft w:val="0"/>
      <w:marRight w:val="0"/>
      <w:marTop w:val="0"/>
      <w:marBottom w:val="0"/>
      <w:divBdr>
        <w:top w:val="none" w:sz="0" w:space="0" w:color="auto"/>
        <w:left w:val="none" w:sz="0" w:space="0" w:color="auto"/>
        <w:bottom w:val="none" w:sz="0" w:space="0" w:color="auto"/>
        <w:right w:val="none" w:sz="0" w:space="0" w:color="auto"/>
      </w:divBdr>
    </w:div>
    <w:div w:id="451632646">
      <w:bodyDiv w:val="1"/>
      <w:marLeft w:val="0"/>
      <w:marRight w:val="0"/>
      <w:marTop w:val="0"/>
      <w:marBottom w:val="0"/>
      <w:divBdr>
        <w:top w:val="none" w:sz="0" w:space="0" w:color="auto"/>
        <w:left w:val="none" w:sz="0" w:space="0" w:color="auto"/>
        <w:bottom w:val="none" w:sz="0" w:space="0" w:color="auto"/>
        <w:right w:val="none" w:sz="0" w:space="0" w:color="auto"/>
      </w:divBdr>
    </w:div>
    <w:div w:id="451675543">
      <w:bodyDiv w:val="1"/>
      <w:marLeft w:val="0"/>
      <w:marRight w:val="0"/>
      <w:marTop w:val="0"/>
      <w:marBottom w:val="0"/>
      <w:divBdr>
        <w:top w:val="none" w:sz="0" w:space="0" w:color="auto"/>
        <w:left w:val="none" w:sz="0" w:space="0" w:color="auto"/>
        <w:bottom w:val="none" w:sz="0" w:space="0" w:color="auto"/>
        <w:right w:val="none" w:sz="0" w:space="0" w:color="auto"/>
      </w:divBdr>
    </w:div>
    <w:div w:id="451829681">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1902594">
      <w:bodyDiv w:val="1"/>
      <w:marLeft w:val="0"/>
      <w:marRight w:val="0"/>
      <w:marTop w:val="0"/>
      <w:marBottom w:val="0"/>
      <w:divBdr>
        <w:top w:val="none" w:sz="0" w:space="0" w:color="auto"/>
        <w:left w:val="none" w:sz="0" w:space="0" w:color="auto"/>
        <w:bottom w:val="none" w:sz="0" w:space="0" w:color="auto"/>
        <w:right w:val="none" w:sz="0" w:space="0" w:color="auto"/>
      </w:divBdr>
    </w:div>
    <w:div w:id="451944146">
      <w:bodyDiv w:val="1"/>
      <w:marLeft w:val="0"/>
      <w:marRight w:val="0"/>
      <w:marTop w:val="0"/>
      <w:marBottom w:val="0"/>
      <w:divBdr>
        <w:top w:val="none" w:sz="0" w:space="0" w:color="auto"/>
        <w:left w:val="none" w:sz="0" w:space="0" w:color="auto"/>
        <w:bottom w:val="none" w:sz="0" w:space="0" w:color="auto"/>
        <w:right w:val="none" w:sz="0" w:space="0" w:color="auto"/>
      </w:divBdr>
    </w:div>
    <w:div w:id="452016806">
      <w:bodyDiv w:val="1"/>
      <w:marLeft w:val="0"/>
      <w:marRight w:val="0"/>
      <w:marTop w:val="0"/>
      <w:marBottom w:val="0"/>
      <w:divBdr>
        <w:top w:val="none" w:sz="0" w:space="0" w:color="auto"/>
        <w:left w:val="none" w:sz="0" w:space="0" w:color="auto"/>
        <w:bottom w:val="none" w:sz="0" w:space="0" w:color="auto"/>
        <w:right w:val="none" w:sz="0" w:space="0" w:color="auto"/>
      </w:divBdr>
    </w:div>
    <w:div w:id="452021439">
      <w:bodyDiv w:val="1"/>
      <w:marLeft w:val="0"/>
      <w:marRight w:val="0"/>
      <w:marTop w:val="0"/>
      <w:marBottom w:val="0"/>
      <w:divBdr>
        <w:top w:val="none" w:sz="0" w:space="0" w:color="auto"/>
        <w:left w:val="none" w:sz="0" w:space="0" w:color="auto"/>
        <w:bottom w:val="none" w:sz="0" w:space="0" w:color="auto"/>
        <w:right w:val="none" w:sz="0" w:space="0" w:color="auto"/>
      </w:divBdr>
    </w:div>
    <w:div w:id="452095904">
      <w:bodyDiv w:val="1"/>
      <w:marLeft w:val="0"/>
      <w:marRight w:val="0"/>
      <w:marTop w:val="0"/>
      <w:marBottom w:val="0"/>
      <w:divBdr>
        <w:top w:val="none" w:sz="0" w:space="0" w:color="auto"/>
        <w:left w:val="none" w:sz="0" w:space="0" w:color="auto"/>
        <w:bottom w:val="none" w:sz="0" w:space="0" w:color="auto"/>
        <w:right w:val="none" w:sz="0" w:space="0" w:color="auto"/>
      </w:divBdr>
    </w:div>
    <w:div w:id="452139381">
      <w:bodyDiv w:val="1"/>
      <w:marLeft w:val="0"/>
      <w:marRight w:val="0"/>
      <w:marTop w:val="0"/>
      <w:marBottom w:val="0"/>
      <w:divBdr>
        <w:top w:val="none" w:sz="0" w:space="0" w:color="auto"/>
        <w:left w:val="none" w:sz="0" w:space="0" w:color="auto"/>
        <w:bottom w:val="none" w:sz="0" w:space="0" w:color="auto"/>
        <w:right w:val="none" w:sz="0" w:space="0" w:color="auto"/>
      </w:divBdr>
    </w:div>
    <w:div w:id="452214460">
      <w:bodyDiv w:val="1"/>
      <w:marLeft w:val="0"/>
      <w:marRight w:val="0"/>
      <w:marTop w:val="0"/>
      <w:marBottom w:val="0"/>
      <w:divBdr>
        <w:top w:val="none" w:sz="0" w:space="0" w:color="auto"/>
        <w:left w:val="none" w:sz="0" w:space="0" w:color="auto"/>
        <w:bottom w:val="none" w:sz="0" w:space="0" w:color="auto"/>
        <w:right w:val="none" w:sz="0" w:space="0" w:color="auto"/>
      </w:divBdr>
    </w:div>
    <w:div w:id="452331840">
      <w:bodyDiv w:val="1"/>
      <w:marLeft w:val="0"/>
      <w:marRight w:val="0"/>
      <w:marTop w:val="0"/>
      <w:marBottom w:val="0"/>
      <w:divBdr>
        <w:top w:val="none" w:sz="0" w:space="0" w:color="auto"/>
        <w:left w:val="none" w:sz="0" w:space="0" w:color="auto"/>
        <w:bottom w:val="none" w:sz="0" w:space="0" w:color="auto"/>
        <w:right w:val="none" w:sz="0" w:space="0" w:color="auto"/>
      </w:divBdr>
    </w:div>
    <w:div w:id="452332285">
      <w:bodyDiv w:val="1"/>
      <w:marLeft w:val="0"/>
      <w:marRight w:val="0"/>
      <w:marTop w:val="0"/>
      <w:marBottom w:val="0"/>
      <w:divBdr>
        <w:top w:val="none" w:sz="0" w:space="0" w:color="auto"/>
        <w:left w:val="none" w:sz="0" w:space="0" w:color="auto"/>
        <w:bottom w:val="none" w:sz="0" w:space="0" w:color="auto"/>
        <w:right w:val="none" w:sz="0" w:space="0" w:color="auto"/>
      </w:divBdr>
    </w:div>
    <w:div w:id="452480463">
      <w:bodyDiv w:val="1"/>
      <w:marLeft w:val="0"/>
      <w:marRight w:val="0"/>
      <w:marTop w:val="0"/>
      <w:marBottom w:val="0"/>
      <w:divBdr>
        <w:top w:val="none" w:sz="0" w:space="0" w:color="auto"/>
        <w:left w:val="none" w:sz="0" w:space="0" w:color="auto"/>
        <w:bottom w:val="none" w:sz="0" w:space="0" w:color="auto"/>
        <w:right w:val="none" w:sz="0" w:space="0" w:color="auto"/>
      </w:divBdr>
    </w:div>
    <w:div w:id="452485566">
      <w:bodyDiv w:val="1"/>
      <w:marLeft w:val="0"/>
      <w:marRight w:val="0"/>
      <w:marTop w:val="0"/>
      <w:marBottom w:val="0"/>
      <w:divBdr>
        <w:top w:val="none" w:sz="0" w:space="0" w:color="auto"/>
        <w:left w:val="none" w:sz="0" w:space="0" w:color="auto"/>
        <w:bottom w:val="none" w:sz="0" w:space="0" w:color="auto"/>
        <w:right w:val="none" w:sz="0" w:space="0" w:color="auto"/>
      </w:divBdr>
    </w:div>
    <w:div w:id="452485628">
      <w:bodyDiv w:val="1"/>
      <w:marLeft w:val="0"/>
      <w:marRight w:val="0"/>
      <w:marTop w:val="0"/>
      <w:marBottom w:val="0"/>
      <w:divBdr>
        <w:top w:val="none" w:sz="0" w:space="0" w:color="auto"/>
        <w:left w:val="none" w:sz="0" w:space="0" w:color="auto"/>
        <w:bottom w:val="none" w:sz="0" w:space="0" w:color="auto"/>
        <w:right w:val="none" w:sz="0" w:space="0" w:color="auto"/>
      </w:divBdr>
    </w:div>
    <w:div w:id="452602610">
      <w:bodyDiv w:val="1"/>
      <w:marLeft w:val="0"/>
      <w:marRight w:val="0"/>
      <w:marTop w:val="0"/>
      <w:marBottom w:val="0"/>
      <w:divBdr>
        <w:top w:val="none" w:sz="0" w:space="0" w:color="auto"/>
        <w:left w:val="none" w:sz="0" w:space="0" w:color="auto"/>
        <w:bottom w:val="none" w:sz="0" w:space="0" w:color="auto"/>
        <w:right w:val="none" w:sz="0" w:space="0" w:color="auto"/>
      </w:divBdr>
    </w:div>
    <w:div w:id="453064489">
      <w:bodyDiv w:val="1"/>
      <w:marLeft w:val="0"/>
      <w:marRight w:val="0"/>
      <w:marTop w:val="0"/>
      <w:marBottom w:val="0"/>
      <w:divBdr>
        <w:top w:val="none" w:sz="0" w:space="0" w:color="auto"/>
        <w:left w:val="none" w:sz="0" w:space="0" w:color="auto"/>
        <w:bottom w:val="none" w:sz="0" w:space="0" w:color="auto"/>
        <w:right w:val="none" w:sz="0" w:space="0" w:color="auto"/>
      </w:divBdr>
    </w:div>
    <w:div w:id="453327707">
      <w:bodyDiv w:val="1"/>
      <w:marLeft w:val="0"/>
      <w:marRight w:val="0"/>
      <w:marTop w:val="0"/>
      <w:marBottom w:val="0"/>
      <w:divBdr>
        <w:top w:val="none" w:sz="0" w:space="0" w:color="auto"/>
        <w:left w:val="none" w:sz="0" w:space="0" w:color="auto"/>
        <w:bottom w:val="none" w:sz="0" w:space="0" w:color="auto"/>
        <w:right w:val="none" w:sz="0" w:space="0" w:color="auto"/>
      </w:divBdr>
    </w:div>
    <w:div w:id="453521599">
      <w:bodyDiv w:val="1"/>
      <w:marLeft w:val="0"/>
      <w:marRight w:val="0"/>
      <w:marTop w:val="0"/>
      <w:marBottom w:val="0"/>
      <w:divBdr>
        <w:top w:val="none" w:sz="0" w:space="0" w:color="auto"/>
        <w:left w:val="none" w:sz="0" w:space="0" w:color="auto"/>
        <w:bottom w:val="none" w:sz="0" w:space="0" w:color="auto"/>
        <w:right w:val="none" w:sz="0" w:space="0" w:color="auto"/>
      </w:divBdr>
    </w:div>
    <w:div w:id="453526674">
      <w:bodyDiv w:val="1"/>
      <w:marLeft w:val="0"/>
      <w:marRight w:val="0"/>
      <w:marTop w:val="0"/>
      <w:marBottom w:val="0"/>
      <w:divBdr>
        <w:top w:val="none" w:sz="0" w:space="0" w:color="auto"/>
        <w:left w:val="none" w:sz="0" w:space="0" w:color="auto"/>
        <w:bottom w:val="none" w:sz="0" w:space="0" w:color="auto"/>
        <w:right w:val="none" w:sz="0" w:space="0" w:color="auto"/>
      </w:divBdr>
    </w:div>
    <w:div w:id="453526738">
      <w:bodyDiv w:val="1"/>
      <w:marLeft w:val="0"/>
      <w:marRight w:val="0"/>
      <w:marTop w:val="0"/>
      <w:marBottom w:val="0"/>
      <w:divBdr>
        <w:top w:val="none" w:sz="0" w:space="0" w:color="auto"/>
        <w:left w:val="none" w:sz="0" w:space="0" w:color="auto"/>
        <w:bottom w:val="none" w:sz="0" w:space="0" w:color="auto"/>
        <w:right w:val="none" w:sz="0" w:space="0" w:color="auto"/>
      </w:divBdr>
    </w:div>
    <w:div w:id="453602069">
      <w:bodyDiv w:val="1"/>
      <w:marLeft w:val="0"/>
      <w:marRight w:val="0"/>
      <w:marTop w:val="0"/>
      <w:marBottom w:val="0"/>
      <w:divBdr>
        <w:top w:val="none" w:sz="0" w:space="0" w:color="auto"/>
        <w:left w:val="none" w:sz="0" w:space="0" w:color="auto"/>
        <w:bottom w:val="none" w:sz="0" w:space="0" w:color="auto"/>
        <w:right w:val="none" w:sz="0" w:space="0" w:color="auto"/>
      </w:divBdr>
    </w:div>
    <w:div w:id="453795311">
      <w:bodyDiv w:val="1"/>
      <w:marLeft w:val="0"/>
      <w:marRight w:val="0"/>
      <w:marTop w:val="0"/>
      <w:marBottom w:val="0"/>
      <w:divBdr>
        <w:top w:val="none" w:sz="0" w:space="0" w:color="auto"/>
        <w:left w:val="none" w:sz="0" w:space="0" w:color="auto"/>
        <w:bottom w:val="none" w:sz="0" w:space="0" w:color="auto"/>
        <w:right w:val="none" w:sz="0" w:space="0" w:color="auto"/>
      </w:divBdr>
    </w:div>
    <w:div w:id="453981954">
      <w:bodyDiv w:val="1"/>
      <w:marLeft w:val="0"/>
      <w:marRight w:val="0"/>
      <w:marTop w:val="0"/>
      <w:marBottom w:val="0"/>
      <w:divBdr>
        <w:top w:val="none" w:sz="0" w:space="0" w:color="auto"/>
        <w:left w:val="none" w:sz="0" w:space="0" w:color="auto"/>
        <w:bottom w:val="none" w:sz="0" w:space="0" w:color="auto"/>
        <w:right w:val="none" w:sz="0" w:space="0" w:color="auto"/>
      </w:divBdr>
    </w:div>
    <w:div w:id="453983384">
      <w:bodyDiv w:val="1"/>
      <w:marLeft w:val="0"/>
      <w:marRight w:val="0"/>
      <w:marTop w:val="0"/>
      <w:marBottom w:val="0"/>
      <w:divBdr>
        <w:top w:val="none" w:sz="0" w:space="0" w:color="auto"/>
        <w:left w:val="none" w:sz="0" w:space="0" w:color="auto"/>
        <w:bottom w:val="none" w:sz="0" w:space="0" w:color="auto"/>
        <w:right w:val="none" w:sz="0" w:space="0" w:color="auto"/>
      </w:divBdr>
    </w:div>
    <w:div w:id="454300281">
      <w:bodyDiv w:val="1"/>
      <w:marLeft w:val="0"/>
      <w:marRight w:val="0"/>
      <w:marTop w:val="0"/>
      <w:marBottom w:val="0"/>
      <w:divBdr>
        <w:top w:val="none" w:sz="0" w:space="0" w:color="auto"/>
        <w:left w:val="none" w:sz="0" w:space="0" w:color="auto"/>
        <w:bottom w:val="none" w:sz="0" w:space="0" w:color="auto"/>
        <w:right w:val="none" w:sz="0" w:space="0" w:color="auto"/>
      </w:divBdr>
    </w:div>
    <w:div w:id="454371938">
      <w:bodyDiv w:val="1"/>
      <w:marLeft w:val="0"/>
      <w:marRight w:val="0"/>
      <w:marTop w:val="0"/>
      <w:marBottom w:val="0"/>
      <w:divBdr>
        <w:top w:val="none" w:sz="0" w:space="0" w:color="auto"/>
        <w:left w:val="none" w:sz="0" w:space="0" w:color="auto"/>
        <w:bottom w:val="none" w:sz="0" w:space="0" w:color="auto"/>
        <w:right w:val="none" w:sz="0" w:space="0" w:color="auto"/>
      </w:divBdr>
    </w:div>
    <w:div w:id="454447510">
      <w:bodyDiv w:val="1"/>
      <w:marLeft w:val="0"/>
      <w:marRight w:val="0"/>
      <w:marTop w:val="0"/>
      <w:marBottom w:val="0"/>
      <w:divBdr>
        <w:top w:val="none" w:sz="0" w:space="0" w:color="auto"/>
        <w:left w:val="none" w:sz="0" w:space="0" w:color="auto"/>
        <w:bottom w:val="none" w:sz="0" w:space="0" w:color="auto"/>
        <w:right w:val="none" w:sz="0" w:space="0" w:color="auto"/>
      </w:divBdr>
    </w:div>
    <w:div w:id="454565453">
      <w:bodyDiv w:val="1"/>
      <w:marLeft w:val="0"/>
      <w:marRight w:val="0"/>
      <w:marTop w:val="0"/>
      <w:marBottom w:val="0"/>
      <w:divBdr>
        <w:top w:val="none" w:sz="0" w:space="0" w:color="auto"/>
        <w:left w:val="none" w:sz="0" w:space="0" w:color="auto"/>
        <w:bottom w:val="none" w:sz="0" w:space="0" w:color="auto"/>
        <w:right w:val="none" w:sz="0" w:space="0" w:color="auto"/>
      </w:divBdr>
    </w:div>
    <w:div w:id="454913527">
      <w:bodyDiv w:val="1"/>
      <w:marLeft w:val="0"/>
      <w:marRight w:val="0"/>
      <w:marTop w:val="0"/>
      <w:marBottom w:val="0"/>
      <w:divBdr>
        <w:top w:val="none" w:sz="0" w:space="0" w:color="auto"/>
        <w:left w:val="none" w:sz="0" w:space="0" w:color="auto"/>
        <w:bottom w:val="none" w:sz="0" w:space="0" w:color="auto"/>
        <w:right w:val="none" w:sz="0" w:space="0" w:color="auto"/>
      </w:divBdr>
    </w:div>
    <w:div w:id="454951446">
      <w:bodyDiv w:val="1"/>
      <w:marLeft w:val="0"/>
      <w:marRight w:val="0"/>
      <w:marTop w:val="0"/>
      <w:marBottom w:val="0"/>
      <w:divBdr>
        <w:top w:val="none" w:sz="0" w:space="0" w:color="auto"/>
        <w:left w:val="none" w:sz="0" w:space="0" w:color="auto"/>
        <w:bottom w:val="none" w:sz="0" w:space="0" w:color="auto"/>
        <w:right w:val="none" w:sz="0" w:space="0" w:color="auto"/>
      </w:divBdr>
    </w:div>
    <w:div w:id="454951879">
      <w:bodyDiv w:val="1"/>
      <w:marLeft w:val="0"/>
      <w:marRight w:val="0"/>
      <w:marTop w:val="0"/>
      <w:marBottom w:val="0"/>
      <w:divBdr>
        <w:top w:val="none" w:sz="0" w:space="0" w:color="auto"/>
        <w:left w:val="none" w:sz="0" w:space="0" w:color="auto"/>
        <w:bottom w:val="none" w:sz="0" w:space="0" w:color="auto"/>
        <w:right w:val="none" w:sz="0" w:space="0" w:color="auto"/>
      </w:divBdr>
    </w:div>
    <w:div w:id="455099543">
      <w:bodyDiv w:val="1"/>
      <w:marLeft w:val="0"/>
      <w:marRight w:val="0"/>
      <w:marTop w:val="0"/>
      <w:marBottom w:val="0"/>
      <w:divBdr>
        <w:top w:val="none" w:sz="0" w:space="0" w:color="auto"/>
        <w:left w:val="none" w:sz="0" w:space="0" w:color="auto"/>
        <w:bottom w:val="none" w:sz="0" w:space="0" w:color="auto"/>
        <w:right w:val="none" w:sz="0" w:space="0" w:color="auto"/>
      </w:divBdr>
    </w:div>
    <w:div w:id="455102936">
      <w:bodyDiv w:val="1"/>
      <w:marLeft w:val="0"/>
      <w:marRight w:val="0"/>
      <w:marTop w:val="0"/>
      <w:marBottom w:val="0"/>
      <w:divBdr>
        <w:top w:val="none" w:sz="0" w:space="0" w:color="auto"/>
        <w:left w:val="none" w:sz="0" w:space="0" w:color="auto"/>
        <w:bottom w:val="none" w:sz="0" w:space="0" w:color="auto"/>
        <w:right w:val="none" w:sz="0" w:space="0" w:color="auto"/>
      </w:divBdr>
    </w:div>
    <w:div w:id="455179177">
      <w:bodyDiv w:val="1"/>
      <w:marLeft w:val="0"/>
      <w:marRight w:val="0"/>
      <w:marTop w:val="0"/>
      <w:marBottom w:val="0"/>
      <w:divBdr>
        <w:top w:val="none" w:sz="0" w:space="0" w:color="auto"/>
        <w:left w:val="none" w:sz="0" w:space="0" w:color="auto"/>
        <w:bottom w:val="none" w:sz="0" w:space="0" w:color="auto"/>
        <w:right w:val="none" w:sz="0" w:space="0" w:color="auto"/>
      </w:divBdr>
    </w:div>
    <w:div w:id="455216411">
      <w:bodyDiv w:val="1"/>
      <w:marLeft w:val="0"/>
      <w:marRight w:val="0"/>
      <w:marTop w:val="0"/>
      <w:marBottom w:val="0"/>
      <w:divBdr>
        <w:top w:val="none" w:sz="0" w:space="0" w:color="auto"/>
        <w:left w:val="none" w:sz="0" w:space="0" w:color="auto"/>
        <w:bottom w:val="none" w:sz="0" w:space="0" w:color="auto"/>
        <w:right w:val="none" w:sz="0" w:space="0" w:color="auto"/>
      </w:divBdr>
    </w:div>
    <w:div w:id="455299560">
      <w:bodyDiv w:val="1"/>
      <w:marLeft w:val="0"/>
      <w:marRight w:val="0"/>
      <w:marTop w:val="0"/>
      <w:marBottom w:val="0"/>
      <w:divBdr>
        <w:top w:val="none" w:sz="0" w:space="0" w:color="auto"/>
        <w:left w:val="none" w:sz="0" w:space="0" w:color="auto"/>
        <w:bottom w:val="none" w:sz="0" w:space="0" w:color="auto"/>
        <w:right w:val="none" w:sz="0" w:space="0" w:color="auto"/>
      </w:divBdr>
    </w:div>
    <w:div w:id="455805456">
      <w:bodyDiv w:val="1"/>
      <w:marLeft w:val="0"/>
      <w:marRight w:val="0"/>
      <w:marTop w:val="0"/>
      <w:marBottom w:val="0"/>
      <w:divBdr>
        <w:top w:val="none" w:sz="0" w:space="0" w:color="auto"/>
        <w:left w:val="none" w:sz="0" w:space="0" w:color="auto"/>
        <w:bottom w:val="none" w:sz="0" w:space="0" w:color="auto"/>
        <w:right w:val="none" w:sz="0" w:space="0" w:color="auto"/>
      </w:divBdr>
    </w:div>
    <w:div w:id="456069639">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218582">
      <w:bodyDiv w:val="1"/>
      <w:marLeft w:val="0"/>
      <w:marRight w:val="0"/>
      <w:marTop w:val="0"/>
      <w:marBottom w:val="0"/>
      <w:divBdr>
        <w:top w:val="none" w:sz="0" w:space="0" w:color="auto"/>
        <w:left w:val="none" w:sz="0" w:space="0" w:color="auto"/>
        <w:bottom w:val="none" w:sz="0" w:space="0" w:color="auto"/>
        <w:right w:val="none" w:sz="0" w:space="0" w:color="auto"/>
      </w:divBdr>
    </w:div>
    <w:div w:id="456291924">
      <w:bodyDiv w:val="1"/>
      <w:marLeft w:val="0"/>
      <w:marRight w:val="0"/>
      <w:marTop w:val="0"/>
      <w:marBottom w:val="0"/>
      <w:divBdr>
        <w:top w:val="none" w:sz="0" w:space="0" w:color="auto"/>
        <w:left w:val="none" w:sz="0" w:space="0" w:color="auto"/>
        <w:bottom w:val="none" w:sz="0" w:space="0" w:color="auto"/>
        <w:right w:val="none" w:sz="0" w:space="0" w:color="auto"/>
      </w:divBdr>
    </w:div>
    <w:div w:id="456340900">
      <w:bodyDiv w:val="1"/>
      <w:marLeft w:val="0"/>
      <w:marRight w:val="0"/>
      <w:marTop w:val="0"/>
      <w:marBottom w:val="0"/>
      <w:divBdr>
        <w:top w:val="none" w:sz="0" w:space="0" w:color="auto"/>
        <w:left w:val="none" w:sz="0" w:space="0" w:color="auto"/>
        <w:bottom w:val="none" w:sz="0" w:space="0" w:color="auto"/>
        <w:right w:val="none" w:sz="0" w:space="0" w:color="auto"/>
      </w:divBdr>
    </w:div>
    <w:div w:id="456414656">
      <w:bodyDiv w:val="1"/>
      <w:marLeft w:val="0"/>
      <w:marRight w:val="0"/>
      <w:marTop w:val="0"/>
      <w:marBottom w:val="0"/>
      <w:divBdr>
        <w:top w:val="none" w:sz="0" w:space="0" w:color="auto"/>
        <w:left w:val="none" w:sz="0" w:space="0" w:color="auto"/>
        <w:bottom w:val="none" w:sz="0" w:space="0" w:color="auto"/>
        <w:right w:val="none" w:sz="0" w:space="0" w:color="auto"/>
      </w:divBdr>
    </w:div>
    <w:div w:id="456417224">
      <w:bodyDiv w:val="1"/>
      <w:marLeft w:val="0"/>
      <w:marRight w:val="0"/>
      <w:marTop w:val="0"/>
      <w:marBottom w:val="0"/>
      <w:divBdr>
        <w:top w:val="none" w:sz="0" w:space="0" w:color="auto"/>
        <w:left w:val="none" w:sz="0" w:space="0" w:color="auto"/>
        <w:bottom w:val="none" w:sz="0" w:space="0" w:color="auto"/>
        <w:right w:val="none" w:sz="0" w:space="0" w:color="auto"/>
      </w:divBdr>
    </w:div>
    <w:div w:id="456875472">
      <w:bodyDiv w:val="1"/>
      <w:marLeft w:val="0"/>
      <w:marRight w:val="0"/>
      <w:marTop w:val="0"/>
      <w:marBottom w:val="0"/>
      <w:divBdr>
        <w:top w:val="none" w:sz="0" w:space="0" w:color="auto"/>
        <w:left w:val="none" w:sz="0" w:space="0" w:color="auto"/>
        <w:bottom w:val="none" w:sz="0" w:space="0" w:color="auto"/>
        <w:right w:val="none" w:sz="0" w:space="0" w:color="auto"/>
      </w:divBdr>
    </w:div>
    <w:div w:id="456877586">
      <w:bodyDiv w:val="1"/>
      <w:marLeft w:val="0"/>
      <w:marRight w:val="0"/>
      <w:marTop w:val="0"/>
      <w:marBottom w:val="0"/>
      <w:divBdr>
        <w:top w:val="none" w:sz="0" w:space="0" w:color="auto"/>
        <w:left w:val="none" w:sz="0" w:space="0" w:color="auto"/>
        <w:bottom w:val="none" w:sz="0" w:space="0" w:color="auto"/>
        <w:right w:val="none" w:sz="0" w:space="0" w:color="auto"/>
      </w:divBdr>
    </w:div>
    <w:div w:id="456878405">
      <w:bodyDiv w:val="1"/>
      <w:marLeft w:val="0"/>
      <w:marRight w:val="0"/>
      <w:marTop w:val="0"/>
      <w:marBottom w:val="0"/>
      <w:divBdr>
        <w:top w:val="none" w:sz="0" w:space="0" w:color="auto"/>
        <w:left w:val="none" w:sz="0" w:space="0" w:color="auto"/>
        <w:bottom w:val="none" w:sz="0" w:space="0" w:color="auto"/>
        <w:right w:val="none" w:sz="0" w:space="0" w:color="auto"/>
      </w:divBdr>
    </w:div>
    <w:div w:id="456988267">
      <w:bodyDiv w:val="1"/>
      <w:marLeft w:val="0"/>
      <w:marRight w:val="0"/>
      <w:marTop w:val="0"/>
      <w:marBottom w:val="0"/>
      <w:divBdr>
        <w:top w:val="none" w:sz="0" w:space="0" w:color="auto"/>
        <w:left w:val="none" w:sz="0" w:space="0" w:color="auto"/>
        <w:bottom w:val="none" w:sz="0" w:space="0" w:color="auto"/>
        <w:right w:val="none" w:sz="0" w:space="0" w:color="auto"/>
      </w:divBdr>
    </w:div>
    <w:div w:id="457064980">
      <w:bodyDiv w:val="1"/>
      <w:marLeft w:val="0"/>
      <w:marRight w:val="0"/>
      <w:marTop w:val="0"/>
      <w:marBottom w:val="0"/>
      <w:divBdr>
        <w:top w:val="none" w:sz="0" w:space="0" w:color="auto"/>
        <w:left w:val="none" w:sz="0" w:space="0" w:color="auto"/>
        <w:bottom w:val="none" w:sz="0" w:space="0" w:color="auto"/>
        <w:right w:val="none" w:sz="0" w:space="0" w:color="auto"/>
      </w:divBdr>
    </w:div>
    <w:div w:id="457144198">
      <w:bodyDiv w:val="1"/>
      <w:marLeft w:val="0"/>
      <w:marRight w:val="0"/>
      <w:marTop w:val="0"/>
      <w:marBottom w:val="0"/>
      <w:divBdr>
        <w:top w:val="none" w:sz="0" w:space="0" w:color="auto"/>
        <w:left w:val="none" w:sz="0" w:space="0" w:color="auto"/>
        <w:bottom w:val="none" w:sz="0" w:space="0" w:color="auto"/>
        <w:right w:val="none" w:sz="0" w:space="0" w:color="auto"/>
      </w:divBdr>
    </w:div>
    <w:div w:id="457189839">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263047">
      <w:bodyDiv w:val="1"/>
      <w:marLeft w:val="0"/>
      <w:marRight w:val="0"/>
      <w:marTop w:val="0"/>
      <w:marBottom w:val="0"/>
      <w:divBdr>
        <w:top w:val="none" w:sz="0" w:space="0" w:color="auto"/>
        <w:left w:val="none" w:sz="0" w:space="0" w:color="auto"/>
        <w:bottom w:val="none" w:sz="0" w:space="0" w:color="auto"/>
        <w:right w:val="none" w:sz="0" w:space="0" w:color="auto"/>
      </w:divBdr>
    </w:div>
    <w:div w:id="457340920">
      <w:bodyDiv w:val="1"/>
      <w:marLeft w:val="0"/>
      <w:marRight w:val="0"/>
      <w:marTop w:val="0"/>
      <w:marBottom w:val="0"/>
      <w:divBdr>
        <w:top w:val="none" w:sz="0" w:space="0" w:color="auto"/>
        <w:left w:val="none" w:sz="0" w:space="0" w:color="auto"/>
        <w:bottom w:val="none" w:sz="0" w:space="0" w:color="auto"/>
        <w:right w:val="none" w:sz="0" w:space="0" w:color="auto"/>
      </w:divBdr>
    </w:div>
    <w:div w:id="457379576">
      <w:bodyDiv w:val="1"/>
      <w:marLeft w:val="0"/>
      <w:marRight w:val="0"/>
      <w:marTop w:val="0"/>
      <w:marBottom w:val="0"/>
      <w:divBdr>
        <w:top w:val="none" w:sz="0" w:space="0" w:color="auto"/>
        <w:left w:val="none" w:sz="0" w:space="0" w:color="auto"/>
        <w:bottom w:val="none" w:sz="0" w:space="0" w:color="auto"/>
        <w:right w:val="none" w:sz="0" w:space="0" w:color="auto"/>
      </w:divBdr>
    </w:div>
    <w:div w:id="457453820">
      <w:bodyDiv w:val="1"/>
      <w:marLeft w:val="0"/>
      <w:marRight w:val="0"/>
      <w:marTop w:val="0"/>
      <w:marBottom w:val="0"/>
      <w:divBdr>
        <w:top w:val="none" w:sz="0" w:space="0" w:color="auto"/>
        <w:left w:val="none" w:sz="0" w:space="0" w:color="auto"/>
        <w:bottom w:val="none" w:sz="0" w:space="0" w:color="auto"/>
        <w:right w:val="none" w:sz="0" w:space="0" w:color="auto"/>
      </w:divBdr>
    </w:div>
    <w:div w:id="457527844">
      <w:bodyDiv w:val="1"/>
      <w:marLeft w:val="0"/>
      <w:marRight w:val="0"/>
      <w:marTop w:val="0"/>
      <w:marBottom w:val="0"/>
      <w:divBdr>
        <w:top w:val="none" w:sz="0" w:space="0" w:color="auto"/>
        <w:left w:val="none" w:sz="0" w:space="0" w:color="auto"/>
        <w:bottom w:val="none" w:sz="0" w:space="0" w:color="auto"/>
        <w:right w:val="none" w:sz="0" w:space="0" w:color="auto"/>
      </w:divBdr>
    </w:div>
    <w:div w:id="457795702">
      <w:bodyDiv w:val="1"/>
      <w:marLeft w:val="0"/>
      <w:marRight w:val="0"/>
      <w:marTop w:val="0"/>
      <w:marBottom w:val="0"/>
      <w:divBdr>
        <w:top w:val="none" w:sz="0" w:space="0" w:color="auto"/>
        <w:left w:val="none" w:sz="0" w:space="0" w:color="auto"/>
        <w:bottom w:val="none" w:sz="0" w:space="0" w:color="auto"/>
        <w:right w:val="none" w:sz="0" w:space="0" w:color="auto"/>
      </w:divBdr>
    </w:div>
    <w:div w:id="457843293">
      <w:bodyDiv w:val="1"/>
      <w:marLeft w:val="0"/>
      <w:marRight w:val="0"/>
      <w:marTop w:val="0"/>
      <w:marBottom w:val="0"/>
      <w:divBdr>
        <w:top w:val="none" w:sz="0" w:space="0" w:color="auto"/>
        <w:left w:val="none" w:sz="0" w:space="0" w:color="auto"/>
        <w:bottom w:val="none" w:sz="0" w:space="0" w:color="auto"/>
        <w:right w:val="none" w:sz="0" w:space="0" w:color="auto"/>
      </w:divBdr>
    </w:div>
    <w:div w:id="458037607">
      <w:bodyDiv w:val="1"/>
      <w:marLeft w:val="0"/>
      <w:marRight w:val="0"/>
      <w:marTop w:val="0"/>
      <w:marBottom w:val="0"/>
      <w:divBdr>
        <w:top w:val="none" w:sz="0" w:space="0" w:color="auto"/>
        <w:left w:val="none" w:sz="0" w:space="0" w:color="auto"/>
        <w:bottom w:val="none" w:sz="0" w:space="0" w:color="auto"/>
        <w:right w:val="none" w:sz="0" w:space="0" w:color="auto"/>
      </w:divBdr>
    </w:div>
    <w:div w:id="458105748">
      <w:bodyDiv w:val="1"/>
      <w:marLeft w:val="0"/>
      <w:marRight w:val="0"/>
      <w:marTop w:val="0"/>
      <w:marBottom w:val="0"/>
      <w:divBdr>
        <w:top w:val="none" w:sz="0" w:space="0" w:color="auto"/>
        <w:left w:val="none" w:sz="0" w:space="0" w:color="auto"/>
        <w:bottom w:val="none" w:sz="0" w:space="0" w:color="auto"/>
        <w:right w:val="none" w:sz="0" w:space="0" w:color="auto"/>
      </w:divBdr>
    </w:div>
    <w:div w:id="458300036">
      <w:bodyDiv w:val="1"/>
      <w:marLeft w:val="0"/>
      <w:marRight w:val="0"/>
      <w:marTop w:val="0"/>
      <w:marBottom w:val="0"/>
      <w:divBdr>
        <w:top w:val="none" w:sz="0" w:space="0" w:color="auto"/>
        <w:left w:val="none" w:sz="0" w:space="0" w:color="auto"/>
        <w:bottom w:val="none" w:sz="0" w:space="0" w:color="auto"/>
        <w:right w:val="none" w:sz="0" w:space="0" w:color="auto"/>
      </w:divBdr>
    </w:div>
    <w:div w:id="458302613">
      <w:bodyDiv w:val="1"/>
      <w:marLeft w:val="0"/>
      <w:marRight w:val="0"/>
      <w:marTop w:val="0"/>
      <w:marBottom w:val="0"/>
      <w:divBdr>
        <w:top w:val="none" w:sz="0" w:space="0" w:color="auto"/>
        <w:left w:val="none" w:sz="0" w:space="0" w:color="auto"/>
        <w:bottom w:val="none" w:sz="0" w:space="0" w:color="auto"/>
        <w:right w:val="none" w:sz="0" w:space="0" w:color="auto"/>
      </w:divBdr>
    </w:div>
    <w:div w:id="458455953">
      <w:bodyDiv w:val="1"/>
      <w:marLeft w:val="0"/>
      <w:marRight w:val="0"/>
      <w:marTop w:val="0"/>
      <w:marBottom w:val="0"/>
      <w:divBdr>
        <w:top w:val="none" w:sz="0" w:space="0" w:color="auto"/>
        <w:left w:val="none" w:sz="0" w:space="0" w:color="auto"/>
        <w:bottom w:val="none" w:sz="0" w:space="0" w:color="auto"/>
        <w:right w:val="none" w:sz="0" w:space="0" w:color="auto"/>
      </w:divBdr>
    </w:div>
    <w:div w:id="458689791">
      <w:bodyDiv w:val="1"/>
      <w:marLeft w:val="0"/>
      <w:marRight w:val="0"/>
      <w:marTop w:val="0"/>
      <w:marBottom w:val="0"/>
      <w:divBdr>
        <w:top w:val="none" w:sz="0" w:space="0" w:color="auto"/>
        <w:left w:val="none" w:sz="0" w:space="0" w:color="auto"/>
        <w:bottom w:val="none" w:sz="0" w:space="0" w:color="auto"/>
        <w:right w:val="none" w:sz="0" w:space="0" w:color="auto"/>
      </w:divBdr>
    </w:div>
    <w:div w:id="458887629">
      <w:bodyDiv w:val="1"/>
      <w:marLeft w:val="0"/>
      <w:marRight w:val="0"/>
      <w:marTop w:val="0"/>
      <w:marBottom w:val="0"/>
      <w:divBdr>
        <w:top w:val="none" w:sz="0" w:space="0" w:color="auto"/>
        <w:left w:val="none" w:sz="0" w:space="0" w:color="auto"/>
        <w:bottom w:val="none" w:sz="0" w:space="0" w:color="auto"/>
        <w:right w:val="none" w:sz="0" w:space="0" w:color="auto"/>
      </w:divBdr>
    </w:div>
    <w:div w:id="458914956">
      <w:bodyDiv w:val="1"/>
      <w:marLeft w:val="0"/>
      <w:marRight w:val="0"/>
      <w:marTop w:val="0"/>
      <w:marBottom w:val="0"/>
      <w:divBdr>
        <w:top w:val="none" w:sz="0" w:space="0" w:color="auto"/>
        <w:left w:val="none" w:sz="0" w:space="0" w:color="auto"/>
        <w:bottom w:val="none" w:sz="0" w:space="0" w:color="auto"/>
        <w:right w:val="none" w:sz="0" w:space="0" w:color="auto"/>
      </w:divBdr>
    </w:div>
    <w:div w:id="459034091">
      <w:bodyDiv w:val="1"/>
      <w:marLeft w:val="0"/>
      <w:marRight w:val="0"/>
      <w:marTop w:val="0"/>
      <w:marBottom w:val="0"/>
      <w:divBdr>
        <w:top w:val="none" w:sz="0" w:space="0" w:color="auto"/>
        <w:left w:val="none" w:sz="0" w:space="0" w:color="auto"/>
        <w:bottom w:val="none" w:sz="0" w:space="0" w:color="auto"/>
        <w:right w:val="none" w:sz="0" w:space="0" w:color="auto"/>
      </w:divBdr>
    </w:div>
    <w:div w:id="459496231">
      <w:bodyDiv w:val="1"/>
      <w:marLeft w:val="0"/>
      <w:marRight w:val="0"/>
      <w:marTop w:val="0"/>
      <w:marBottom w:val="0"/>
      <w:divBdr>
        <w:top w:val="none" w:sz="0" w:space="0" w:color="auto"/>
        <w:left w:val="none" w:sz="0" w:space="0" w:color="auto"/>
        <w:bottom w:val="none" w:sz="0" w:space="0" w:color="auto"/>
        <w:right w:val="none" w:sz="0" w:space="0" w:color="auto"/>
      </w:divBdr>
    </w:div>
    <w:div w:id="459614028">
      <w:bodyDiv w:val="1"/>
      <w:marLeft w:val="0"/>
      <w:marRight w:val="0"/>
      <w:marTop w:val="0"/>
      <w:marBottom w:val="0"/>
      <w:divBdr>
        <w:top w:val="none" w:sz="0" w:space="0" w:color="auto"/>
        <w:left w:val="none" w:sz="0" w:space="0" w:color="auto"/>
        <w:bottom w:val="none" w:sz="0" w:space="0" w:color="auto"/>
        <w:right w:val="none" w:sz="0" w:space="0" w:color="auto"/>
      </w:divBdr>
    </w:div>
    <w:div w:id="459760100">
      <w:bodyDiv w:val="1"/>
      <w:marLeft w:val="0"/>
      <w:marRight w:val="0"/>
      <w:marTop w:val="0"/>
      <w:marBottom w:val="0"/>
      <w:divBdr>
        <w:top w:val="none" w:sz="0" w:space="0" w:color="auto"/>
        <w:left w:val="none" w:sz="0" w:space="0" w:color="auto"/>
        <w:bottom w:val="none" w:sz="0" w:space="0" w:color="auto"/>
        <w:right w:val="none" w:sz="0" w:space="0" w:color="auto"/>
      </w:divBdr>
    </w:div>
    <w:div w:id="459880839">
      <w:bodyDiv w:val="1"/>
      <w:marLeft w:val="0"/>
      <w:marRight w:val="0"/>
      <w:marTop w:val="0"/>
      <w:marBottom w:val="0"/>
      <w:divBdr>
        <w:top w:val="none" w:sz="0" w:space="0" w:color="auto"/>
        <w:left w:val="none" w:sz="0" w:space="0" w:color="auto"/>
        <w:bottom w:val="none" w:sz="0" w:space="0" w:color="auto"/>
        <w:right w:val="none" w:sz="0" w:space="0" w:color="auto"/>
      </w:divBdr>
    </w:div>
    <w:div w:id="459997261">
      <w:bodyDiv w:val="1"/>
      <w:marLeft w:val="0"/>
      <w:marRight w:val="0"/>
      <w:marTop w:val="0"/>
      <w:marBottom w:val="0"/>
      <w:divBdr>
        <w:top w:val="none" w:sz="0" w:space="0" w:color="auto"/>
        <w:left w:val="none" w:sz="0" w:space="0" w:color="auto"/>
        <w:bottom w:val="none" w:sz="0" w:space="0" w:color="auto"/>
        <w:right w:val="none" w:sz="0" w:space="0" w:color="auto"/>
      </w:divBdr>
    </w:div>
    <w:div w:id="460000324">
      <w:bodyDiv w:val="1"/>
      <w:marLeft w:val="0"/>
      <w:marRight w:val="0"/>
      <w:marTop w:val="0"/>
      <w:marBottom w:val="0"/>
      <w:divBdr>
        <w:top w:val="none" w:sz="0" w:space="0" w:color="auto"/>
        <w:left w:val="none" w:sz="0" w:space="0" w:color="auto"/>
        <w:bottom w:val="none" w:sz="0" w:space="0" w:color="auto"/>
        <w:right w:val="none" w:sz="0" w:space="0" w:color="auto"/>
      </w:divBdr>
    </w:div>
    <w:div w:id="460078229">
      <w:bodyDiv w:val="1"/>
      <w:marLeft w:val="0"/>
      <w:marRight w:val="0"/>
      <w:marTop w:val="0"/>
      <w:marBottom w:val="0"/>
      <w:divBdr>
        <w:top w:val="none" w:sz="0" w:space="0" w:color="auto"/>
        <w:left w:val="none" w:sz="0" w:space="0" w:color="auto"/>
        <w:bottom w:val="none" w:sz="0" w:space="0" w:color="auto"/>
        <w:right w:val="none" w:sz="0" w:space="0" w:color="auto"/>
      </w:divBdr>
    </w:div>
    <w:div w:id="460078683">
      <w:bodyDiv w:val="1"/>
      <w:marLeft w:val="0"/>
      <w:marRight w:val="0"/>
      <w:marTop w:val="0"/>
      <w:marBottom w:val="0"/>
      <w:divBdr>
        <w:top w:val="none" w:sz="0" w:space="0" w:color="auto"/>
        <w:left w:val="none" w:sz="0" w:space="0" w:color="auto"/>
        <w:bottom w:val="none" w:sz="0" w:space="0" w:color="auto"/>
        <w:right w:val="none" w:sz="0" w:space="0" w:color="auto"/>
      </w:divBdr>
    </w:div>
    <w:div w:id="460149777">
      <w:bodyDiv w:val="1"/>
      <w:marLeft w:val="0"/>
      <w:marRight w:val="0"/>
      <w:marTop w:val="0"/>
      <w:marBottom w:val="0"/>
      <w:divBdr>
        <w:top w:val="none" w:sz="0" w:space="0" w:color="auto"/>
        <w:left w:val="none" w:sz="0" w:space="0" w:color="auto"/>
        <w:bottom w:val="none" w:sz="0" w:space="0" w:color="auto"/>
        <w:right w:val="none" w:sz="0" w:space="0" w:color="auto"/>
      </w:divBdr>
    </w:div>
    <w:div w:id="460340461">
      <w:bodyDiv w:val="1"/>
      <w:marLeft w:val="0"/>
      <w:marRight w:val="0"/>
      <w:marTop w:val="0"/>
      <w:marBottom w:val="0"/>
      <w:divBdr>
        <w:top w:val="none" w:sz="0" w:space="0" w:color="auto"/>
        <w:left w:val="none" w:sz="0" w:space="0" w:color="auto"/>
        <w:bottom w:val="none" w:sz="0" w:space="0" w:color="auto"/>
        <w:right w:val="none" w:sz="0" w:space="0" w:color="auto"/>
      </w:divBdr>
    </w:div>
    <w:div w:id="460535012">
      <w:bodyDiv w:val="1"/>
      <w:marLeft w:val="0"/>
      <w:marRight w:val="0"/>
      <w:marTop w:val="0"/>
      <w:marBottom w:val="0"/>
      <w:divBdr>
        <w:top w:val="none" w:sz="0" w:space="0" w:color="auto"/>
        <w:left w:val="none" w:sz="0" w:space="0" w:color="auto"/>
        <w:bottom w:val="none" w:sz="0" w:space="0" w:color="auto"/>
        <w:right w:val="none" w:sz="0" w:space="0" w:color="auto"/>
      </w:divBdr>
    </w:div>
    <w:div w:id="460608939">
      <w:bodyDiv w:val="1"/>
      <w:marLeft w:val="0"/>
      <w:marRight w:val="0"/>
      <w:marTop w:val="0"/>
      <w:marBottom w:val="0"/>
      <w:divBdr>
        <w:top w:val="none" w:sz="0" w:space="0" w:color="auto"/>
        <w:left w:val="none" w:sz="0" w:space="0" w:color="auto"/>
        <w:bottom w:val="none" w:sz="0" w:space="0" w:color="auto"/>
        <w:right w:val="none" w:sz="0" w:space="0" w:color="auto"/>
      </w:divBdr>
    </w:div>
    <w:div w:id="460728617">
      <w:bodyDiv w:val="1"/>
      <w:marLeft w:val="0"/>
      <w:marRight w:val="0"/>
      <w:marTop w:val="0"/>
      <w:marBottom w:val="0"/>
      <w:divBdr>
        <w:top w:val="none" w:sz="0" w:space="0" w:color="auto"/>
        <w:left w:val="none" w:sz="0" w:space="0" w:color="auto"/>
        <w:bottom w:val="none" w:sz="0" w:space="0" w:color="auto"/>
        <w:right w:val="none" w:sz="0" w:space="0" w:color="auto"/>
      </w:divBdr>
    </w:div>
    <w:div w:id="460811304">
      <w:bodyDiv w:val="1"/>
      <w:marLeft w:val="0"/>
      <w:marRight w:val="0"/>
      <w:marTop w:val="0"/>
      <w:marBottom w:val="0"/>
      <w:divBdr>
        <w:top w:val="none" w:sz="0" w:space="0" w:color="auto"/>
        <w:left w:val="none" w:sz="0" w:space="0" w:color="auto"/>
        <w:bottom w:val="none" w:sz="0" w:space="0" w:color="auto"/>
        <w:right w:val="none" w:sz="0" w:space="0" w:color="auto"/>
      </w:divBdr>
    </w:div>
    <w:div w:id="460919871">
      <w:bodyDiv w:val="1"/>
      <w:marLeft w:val="0"/>
      <w:marRight w:val="0"/>
      <w:marTop w:val="0"/>
      <w:marBottom w:val="0"/>
      <w:divBdr>
        <w:top w:val="none" w:sz="0" w:space="0" w:color="auto"/>
        <w:left w:val="none" w:sz="0" w:space="0" w:color="auto"/>
        <w:bottom w:val="none" w:sz="0" w:space="0" w:color="auto"/>
        <w:right w:val="none" w:sz="0" w:space="0" w:color="auto"/>
      </w:divBdr>
    </w:div>
    <w:div w:id="461001072">
      <w:bodyDiv w:val="1"/>
      <w:marLeft w:val="0"/>
      <w:marRight w:val="0"/>
      <w:marTop w:val="0"/>
      <w:marBottom w:val="0"/>
      <w:divBdr>
        <w:top w:val="none" w:sz="0" w:space="0" w:color="auto"/>
        <w:left w:val="none" w:sz="0" w:space="0" w:color="auto"/>
        <w:bottom w:val="none" w:sz="0" w:space="0" w:color="auto"/>
        <w:right w:val="none" w:sz="0" w:space="0" w:color="auto"/>
      </w:divBdr>
    </w:div>
    <w:div w:id="461387920">
      <w:bodyDiv w:val="1"/>
      <w:marLeft w:val="0"/>
      <w:marRight w:val="0"/>
      <w:marTop w:val="0"/>
      <w:marBottom w:val="0"/>
      <w:divBdr>
        <w:top w:val="none" w:sz="0" w:space="0" w:color="auto"/>
        <w:left w:val="none" w:sz="0" w:space="0" w:color="auto"/>
        <w:bottom w:val="none" w:sz="0" w:space="0" w:color="auto"/>
        <w:right w:val="none" w:sz="0" w:space="0" w:color="auto"/>
      </w:divBdr>
    </w:div>
    <w:div w:id="461576329">
      <w:bodyDiv w:val="1"/>
      <w:marLeft w:val="0"/>
      <w:marRight w:val="0"/>
      <w:marTop w:val="0"/>
      <w:marBottom w:val="0"/>
      <w:divBdr>
        <w:top w:val="none" w:sz="0" w:space="0" w:color="auto"/>
        <w:left w:val="none" w:sz="0" w:space="0" w:color="auto"/>
        <w:bottom w:val="none" w:sz="0" w:space="0" w:color="auto"/>
        <w:right w:val="none" w:sz="0" w:space="0" w:color="auto"/>
      </w:divBdr>
    </w:div>
    <w:div w:id="461659720">
      <w:bodyDiv w:val="1"/>
      <w:marLeft w:val="0"/>
      <w:marRight w:val="0"/>
      <w:marTop w:val="0"/>
      <w:marBottom w:val="0"/>
      <w:divBdr>
        <w:top w:val="none" w:sz="0" w:space="0" w:color="auto"/>
        <w:left w:val="none" w:sz="0" w:space="0" w:color="auto"/>
        <w:bottom w:val="none" w:sz="0" w:space="0" w:color="auto"/>
        <w:right w:val="none" w:sz="0" w:space="0" w:color="auto"/>
      </w:divBdr>
    </w:div>
    <w:div w:id="461846165">
      <w:bodyDiv w:val="1"/>
      <w:marLeft w:val="0"/>
      <w:marRight w:val="0"/>
      <w:marTop w:val="0"/>
      <w:marBottom w:val="0"/>
      <w:divBdr>
        <w:top w:val="none" w:sz="0" w:space="0" w:color="auto"/>
        <w:left w:val="none" w:sz="0" w:space="0" w:color="auto"/>
        <w:bottom w:val="none" w:sz="0" w:space="0" w:color="auto"/>
        <w:right w:val="none" w:sz="0" w:space="0" w:color="auto"/>
      </w:divBdr>
    </w:div>
    <w:div w:id="461919858">
      <w:bodyDiv w:val="1"/>
      <w:marLeft w:val="0"/>
      <w:marRight w:val="0"/>
      <w:marTop w:val="0"/>
      <w:marBottom w:val="0"/>
      <w:divBdr>
        <w:top w:val="none" w:sz="0" w:space="0" w:color="auto"/>
        <w:left w:val="none" w:sz="0" w:space="0" w:color="auto"/>
        <w:bottom w:val="none" w:sz="0" w:space="0" w:color="auto"/>
        <w:right w:val="none" w:sz="0" w:space="0" w:color="auto"/>
      </w:divBdr>
    </w:div>
    <w:div w:id="462161617">
      <w:bodyDiv w:val="1"/>
      <w:marLeft w:val="0"/>
      <w:marRight w:val="0"/>
      <w:marTop w:val="0"/>
      <w:marBottom w:val="0"/>
      <w:divBdr>
        <w:top w:val="none" w:sz="0" w:space="0" w:color="auto"/>
        <w:left w:val="none" w:sz="0" w:space="0" w:color="auto"/>
        <w:bottom w:val="none" w:sz="0" w:space="0" w:color="auto"/>
        <w:right w:val="none" w:sz="0" w:space="0" w:color="auto"/>
      </w:divBdr>
    </w:div>
    <w:div w:id="462230540">
      <w:bodyDiv w:val="1"/>
      <w:marLeft w:val="0"/>
      <w:marRight w:val="0"/>
      <w:marTop w:val="0"/>
      <w:marBottom w:val="0"/>
      <w:divBdr>
        <w:top w:val="none" w:sz="0" w:space="0" w:color="auto"/>
        <w:left w:val="none" w:sz="0" w:space="0" w:color="auto"/>
        <w:bottom w:val="none" w:sz="0" w:space="0" w:color="auto"/>
        <w:right w:val="none" w:sz="0" w:space="0" w:color="auto"/>
      </w:divBdr>
    </w:div>
    <w:div w:id="462230821">
      <w:bodyDiv w:val="1"/>
      <w:marLeft w:val="0"/>
      <w:marRight w:val="0"/>
      <w:marTop w:val="0"/>
      <w:marBottom w:val="0"/>
      <w:divBdr>
        <w:top w:val="none" w:sz="0" w:space="0" w:color="auto"/>
        <w:left w:val="none" w:sz="0" w:space="0" w:color="auto"/>
        <w:bottom w:val="none" w:sz="0" w:space="0" w:color="auto"/>
        <w:right w:val="none" w:sz="0" w:space="0" w:color="auto"/>
      </w:divBdr>
    </w:div>
    <w:div w:id="462230882">
      <w:bodyDiv w:val="1"/>
      <w:marLeft w:val="0"/>
      <w:marRight w:val="0"/>
      <w:marTop w:val="0"/>
      <w:marBottom w:val="0"/>
      <w:divBdr>
        <w:top w:val="none" w:sz="0" w:space="0" w:color="auto"/>
        <w:left w:val="none" w:sz="0" w:space="0" w:color="auto"/>
        <w:bottom w:val="none" w:sz="0" w:space="0" w:color="auto"/>
        <w:right w:val="none" w:sz="0" w:space="0" w:color="auto"/>
      </w:divBdr>
    </w:div>
    <w:div w:id="462308361">
      <w:bodyDiv w:val="1"/>
      <w:marLeft w:val="0"/>
      <w:marRight w:val="0"/>
      <w:marTop w:val="0"/>
      <w:marBottom w:val="0"/>
      <w:divBdr>
        <w:top w:val="none" w:sz="0" w:space="0" w:color="auto"/>
        <w:left w:val="none" w:sz="0" w:space="0" w:color="auto"/>
        <w:bottom w:val="none" w:sz="0" w:space="0" w:color="auto"/>
        <w:right w:val="none" w:sz="0" w:space="0" w:color="auto"/>
      </w:divBdr>
    </w:div>
    <w:div w:id="462384489">
      <w:bodyDiv w:val="1"/>
      <w:marLeft w:val="0"/>
      <w:marRight w:val="0"/>
      <w:marTop w:val="0"/>
      <w:marBottom w:val="0"/>
      <w:divBdr>
        <w:top w:val="none" w:sz="0" w:space="0" w:color="auto"/>
        <w:left w:val="none" w:sz="0" w:space="0" w:color="auto"/>
        <w:bottom w:val="none" w:sz="0" w:space="0" w:color="auto"/>
        <w:right w:val="none" w:sz="0" w:space="0" w:color="auto"/>
      </w:divBdr>
    </w:div>
    <w:div w:id="462426552">
      <w:bodyDiv w:val="1"/>
      <w:marLeft w:val="0"/>
      <w:marRight w:val="0"/>
      <w:marTop w:val="0"/>
      <w:marBottom w:val="0"/>
      <w:divBdr>
        <w:top w:val="none" w:sz="0" w:space="0" w:color="auto"/>
        <w:left w:val="none" w:sz="0" w:space="0" w:color="auto"/>
        <w:bottom w:val="none" w:sz="0" w:space="0" w:color="auto"/>
        <w:right w:val="none" w:sz="0" w:space="0" w:color="auto"/>
      </w:divBdr>
    </w:div>
    <w:div w:id="462702017">
      <w:bodyDiv w:val="1"/>
      <w:marLeft w:val="0"/>
      <w:marRight w:val="0"/>
      <w:marTop w:val="0"/>
      <w:marBottom w:val="0"/>
      <w:divBdr>
        <w:top w:val="none" w:sz="0" w:space="0" w:color="auto"/>
        <w:left w:val="none" w:sz="0" w:space="0" w:color="auto"/>
        <w:bottom w:val="none" w:sz="0" w:space="0" w:color="auto"/>
        <w:right w:val="none" w:sz="0" w:space="0" w:color="auto"/>
      </w:divBdr>
    </w:div>
    <w:div w:id="462773252">
      <w:bodyDiv w:val="1"/>
      <w:marLeft w:val="0"/>
      <w:marRight w:val="0"/>
      <w:marTop w:val="0"/>
      <w:marBottom w:val="0"/>
      <w:divBdr>
        <w:top w:val="none" w:sz="0" w:space="0" w:color="auto"/>
        <w:left w:val="none" w:sz="0" w:space="0" w:color="auto"/>
        <w:bottom w:val="none" w:sz="0" w:space="0" w:color="auto"/>
        <w:right w:val="none" w:sz="0" w:space="0" w:color="auto"/>
      </w:divBdr>
    </w:div>
    <w:div w:id="462843420">
      <w:bodyDiv w:val="1"/>
      <w:marLeft w:val="0"/>
      <w:marRight w:val="0"/>
      <w:marTop w:val="0"/>
      <w:marBottom w:val="0"/>
      <w:divBdr>
        <w:top w:val="none" w:sz="0" w:space="0" w:color="auto"/>
        <w:left w:val="none" w:sz="0" w:space="0" w:color="auto"/>
        <w:bottom w:val="none" w:sz="0" w:space="0" w:color="auto"/>
        <w:right w:val="none" w:sz="0" w:space="0" w:color="auto"/>
      </w:divBdr>
    </w:div>
    <w:div w:id="462843829">
      <w:bodyDiv w:val="1"/>
      <w:marLeft w:val="0"/>
      <w:marRight w:val="0"/>
      <w:marTop w:val="0"/>
      <w:marBottom w:val="0"/>
      <w:divBdr>
        <w:top w:val="none" w:sz="0" w:space="0" w:color="auto"/>
        <w:left w:val="none" w:sz="0" w:space="0" w:color="auto"/>
        <w:bottom w:val="none" w:sz="0" w:space="0" w:color="auto"/>
        <w:right w:val="none" w:sz="0" w:space="0" w:color="auto"/>
      </w:divBdr>
    </w:div>
    <w:div w:id="462968575">
      <w:bodyDiv w:val="1"/>
      <w:marLeft w:val="0"/>
      <w:marRight w:val="0"/>
      <w:marTop w:val="0"/>
      <w:marBottom w:val="0"/>
      <w:divBdr>
        <w:top w:val="none" w:sz="0" w:space="0" w:color="auto"/>
        <w:left w:val="none" w:sz="0" w:space="0" w:color="auto"/>
        <w:bottom w:val="none" w:sz="0" w:space="0" w:color="auto"/>
        <w:right w:val="none" w:sz="0" w:space="0" w:color="auto"/>
      </w:divBdr>
    </w:div>
    <w:div w:id="462968637">
      <w:bodyDiv w:val="1"/>
      <w:marLeft w:val="0"/>
      <w:marRight w:val="0"/>
      <w:marTop w:val="0"/>
      <w:marBottom w:val="0"/>
      <w:divBdr>
        <w:top w:val="none" w:sz="0" w:space="0" w:color="auto"/>
        <w:left w:val="none" w:sz="0" w:space="0" w:color="auto"/>
        <w:bottom w:val="none" w:sz="0" w:space="0" w:color="auto"/>
        <w:right w:val="none" w:sz="0" w:space="0" w:color="auto"/>
      </w:divBdr>
    </w:div>
    <w:div w:id="463039997">
      <w:bodyDiv w:val="1"/>
      <w:marLeft w:val="0"/>
      <w:marRight w:val="0"/>
      <w:marTop w:val="0"/>
      <w:marBottom w:val="0"/>
      <w:divBdr>
        <w:top w:val="none" w:sz="0" w:space="0" w:color="auto"/>
        <w:left w:val="none" w:sz="0" w:space="0" w:color="auto"/>
        <w:bottom w:val="none" w:sz="0" w:space="0" w:color="auto"/>
        <w:right w:val="none" w:sz="0" w:space="0" w:color="auto"/>
      </w:divBdr>
    </w:div>
    <w:div w:id="463043202">
      <w:bodyDiv w:val="1"/>
      <w:marLeft w:val="0"/>
      <w:marRight w:val="0"/>
      <w:marTop w:val="0"/>
      <w:marBottom w:val="0"/>
      <w:divBdr>
        <w:top w:val="none" w:sz="0" w:space="0" w:color="auto"/>
        <w:left w:val="none" w:sz="0" w:space="0" w:color="auto"/>
        <w:bottom w:val="none" w:sz="0" w:space="0" w:color="auto"/>
        <w:right w:val="none" w:sz="0" w:space="0" w:color="auto"/>
      </w:divBdr>
    </w:div>
    <w:div w:id="463082952">
      <w:bodyDiv w:val="1"/>
      <w:marLeft w:val="0"/>
      <w:marRight w:val="0"/>
      <w:marTop w:val="0"/>
      <w:marBottom w:val="0"/>
      <w:divBdr>
        <w:top w:val="none" w:sz="0" w:space="0" w:color="auto"/>
        <w:left w:val="none" w:sz="0" w:space="0" w:color="auto"/>
        <w:bottom w:val="none" w:sz="0" w:space="0" w:color="auto"/>
        <w:right w:val="none" w:sz="0" w:space="0" w:color="auto"/>
      </w:divBdr>
    </w:div>
    <w:div w:id="463276815">
      <w:bodyDiv w:val="1"/>
      <w:marLeft w:val="0"/>
      <w:marRight w:val="0"/>
      <w:marTop w:val="0"/>
      <w:marBottom w:val="0"/>
      <w:divBdr>
        <w:top w:val="none" w:sz="0" w:space="0" w:color="auto"/>
        <w:left w:val="none" w:sz="0" w:space="0" w:color="auto"/>
        <w:bottom w:val="none" w:sz="0" w:space="0" w:color="auto"/>
        <w:right w:val="none" w:sz="0" w:space="0" w:color="auto"/>
      </w:divBdr>
    </w:div>
    <w:div w:id="463354580">
      <w:bodyDiv w:val="1"/>
      <w:marLeft w:val="0"/>
      <w:marRight w:val="0"/>
      <w:marTop w:val="0"/>
      <w:marBottom w:val="0"/>
      <w:divBdr>
        <w:top w:val="none" w:sz="0" w:space="0" w:color="auto"/>
        <w:left w:val="none" w:sz="0" w:space="0" w:color="auto"/>
        <w:bottom w:val="none" w:sz="0" w:space="0" w:color="auto"/>
        <w:right w:val="none" w:sz="0" w:space="0" w:color="auto"/>
      </w:divBdr>
    </w:div>
    <w:div w:id="463357136">
      <w:bodyDiv w:val="1"/>
      <w:marLeft w:val="0"/>
      <w:marRight w:val="0"/>
      <w:marTop w:val="0"/>
      <w:marBottom w:val="0"/>
      <w:divBdr>
        <w:top w:val="none" w:sz="0" w:space="0" w:color="auto"/>
        <w:left w:val="none" w:sz="0" w:space="0" w:color="auto"/>
        <w:bottom w:val="none" w:sz="0" w:space="0" w:color="auto"/>
        <w:right w:val="none" w:sz="0" w:space="0" w:color="auto"/>
      </w:divBdr>
    </w:div>
    <w:div w:id="463423641">
      <w:bodyDiv w:val="1"/>
      <w:marLeft w:val="0"/>
      <w:marRight w:val="0"/>
      <w:marTop w:val="0"/>
      <w:marBottom w:val="0"/>
      <w:divBdr>
        <w:top w:val="none" w:sz="0" w:space="0" w:color="auto"/>
        <w:left w:val="none" w:sz="0" w:space="0" w:color="auto"/>
        <w:bottom w:val="none" w:sz="0" w:space="0" w:color="auto"/>
        <w:right w:val="none" w:sz="0" w:space="0" w:color="auto"/>
      </w:divBdr>
    </w:div>
    <w:div w:id="463424001">
      <w:bodyDiv w:val="1"/>
      <w:marLeft w:val="0"/>
      <w:marRight w:val="0"/>
      <w:marTop w:val="0"/>
      <w:marBottom w:val="0"/>
      <w:divBdr>
        <w:top w:val="none" w:sz="0" w:space="0" w:color="auto"/>
        <w:left w:val="none" w:sz="0" w:space="0" w:color="auto"/>
        <w:bottom w:val="none" w:sz="0" w:space="0" w:color="auto"/>
        <w:right w:val="none" w:sz="0" w:space="0" w:color="auto"/>
      </w:divBdr>
    </w:div>
    <w:div w:id="463500953">
      <w:bodyDiv w:val="1"/>
      <w:marLeft w:val="0"/>
      <w:marRight w:val="0"/>
      <w:marTop w:val="0"/>
      <w:marBottom w:val="0"/>
      <w:divBdr>
        <w:top w:val="none" w:sz="0" w:space="0" w:color="auto"/>
        <w:left w:val="none" w:sz="0" w:space="0" w:color="auto"/>
        <w:bottom w:val="none" w:sz="0" w:space="0" w:color="auto"/>
        <w:right w:val="none" w:sz="0" w:space="0" w:color="auto"/>
      </w:divBdr>
    </w:div>
    <w:div w:id="463545645">
      <w:bodyDiv w:val="1"/>
      <w:marLeft w:val="0"/>
      <w:marRight w:val="0"/>
      <w:marTop w:val="0"/>
      <w:marBottom w:val="0"/>
      <w:divBdr>
        <w:top w:val="none" w:sz="0" w:space="0" w:color="auto"/>
        <w:left w:val="none" w:sz="0" w:space="0" w:color="auto"/>
        <w:bottom w:val="none" w:sz="0" w:space="0" w:color="auto"/>
        <w:right w:val="none" w:sz="0" w:space="0" w:color="auto"/>
      </w:divBdr>
    </w:div>
    <w:div w:id="463735352">
      <w:bodyDiv w:val="1"/>
      <w:marLeft w:val="0"/>
      <w:marRight w:val="0"/>
      <w:marTop w:val="0"/>
      <w:marBottom w:val="0"/>
      <w:divBdr>
        <w:top w:val="none" w:sz="0" w:space="0" w:color="auto"/>
        <w:left w:val="none" w:sz="0" w:space="0" w:color="auto"/>
        <w:bottom w:val="none" w:sz="0" w:space="0" w:color="auto"/>
        <w:right w:val="none" w:sz="0" w:space="0" w:color="auto"/>
      </w:divBdr>
    </w:div>
    <w:div w:id="463894573">
      <w:bodyDiv w:val="1"/>
      <w:marLeft w:val="0"/>
      <w:marRight w:val="0"/>
      <w:marTop w:val="0"/>
      <w:marBottom w:val="0"/>
      <w:divBdr>
        <w:top w:val="none" w:sz="0" w:space="0" w:color="auto"/>
        <w:left w:val="none" w:sz="0" w:space="0" w:color="auto"/>
        <w:bottom w:val="none" w:sz="0" w:space="0" w:color="auto"/>
        <w:right w:val="none" w:sz="0" w:space="0" w:color="auto"/>
      </w:divBdr>
    </w:div>
    <w:div w:id="464010502">
      <w:bodyDiv w:val="1"/>
      <w:marLeft w:val="0"/>
      <w:marRight w:val="0"/>
      <w:marTop w:val="0"/>
      <w:marBottom w:val="0"/>
      <w:divBdr>
        <w:top w:val="none" w:sz="0" w:space="0" w:color="auto"/>
        <w:left w:val="none" w:sz="0" w:space="0" w:color="auto"/>
        <w:bottom w:val="none" w:sz="0" w:space="0" w:color="auto"/>
        <w:right w:val="none" w:sz="0" w:space="0" w:color="auto"/>
      </w:divBdr>
    </w:div>
    <w:div w:id="464079616">
      <w:bodyDiv w:val="1"/>
      <w:marLeft w:val="0"/>
      <w:marRight w:val="0"/>
      <w:marTop w:val="0"/>
      <w:marBottom w:val="0"/>
      <w:divBdr>
        <w:top w:val="none" w:sz="0" w:space="0" w:color="auto"/>
        <w:left w:val="none" w:sz="0" w:space="0" w:color="auto"/>
        <w:bottom w:val="none" w:sz="0" w:space="0" w:color="auto"/>
        <w:right w:val="none" w:sz="0" w:space="0" w:color="auto"/>
      </w:divBdr>
    </w:div>
    <w:div w:id="464128623">
      <w:bodyDiv w:val="1"/>
      <w:marLeft w:val="0"/>
      <w:marRight w:val="0"/>
      <w:marTop w:val="0"/>
      <w:marBottom w:val="0"/>
      <w:divBdr>
        <w:top w:val="none" w:sz="0" w:space="0" w:color="auto"/>
        <w:left w:val="none" w:sz="0" w:space="0" w:color="auto"/>
        <w:bottom w:val="none" w:sz="0" w:space="0" w:color="auto"/>
        <w:right w:val="none" w:sz="0" w:space="0" w:color="auto"/>
      </w:divBdr>
    </w:div>
    <w:div w:id="464278611">
      <w:bodyDiv w:val="1"/>
      <w:marLeft w:val="0"/>
      <w:marRight w:val="0"/>
      <w:marTop w:val="0"/>
      <w:marBottom w:val="0"/>
      <w:divBdr>
        <w:top w:val="none" w:sz="0" w:space="0" w:color="auto"/>
        <w:left w:val="none" w:sz="0" w:space="0" w:color="auto"/>
        <w:bottom w:val="none" w:sz="0" w:space="0" w:color="auto"/>
        <w:right w:val="none" w:sz="0" w:space="0" w:color="auto"/>
      </w:divBdr>
    </w:div>
    <w:div w:id="464348619">
      <w:bodyDiv w:val="1"/>
      <w:marLeft w:val="0"/>
      <w:marRight w:val="0"/>
      <w:marTop w:val="0"/>
      <w:marBottom w:val="0"/>
      <w:divBdr>
        <w:top w:val="none" w:sz="0" w:space="0" w:color="auto"/>
        <w:left w:val="none" w:sz="0" w:space="0" w:color="auto"/>
        <w:bottom w:val="none" w:sz="0" w:space="0" w:color="auto"/>
        <w:right w:val="none" w:sz="0" w:space="0" w:color="auto"/>
      </w:divBdr>
    </w:div>
    <w:div w:id="464394712">
      <w:bodyDiv w:val="1"/>
      <w:marLeft w:val="0"/>
      <w:marRight w:val="0"/>
      <w:marTop w:val="0"/>
      <w:marBottom w:val="0"/>
      <w:divBdr>
        <w:top w:val="none" w:sz="0" w:space="0" w:color="auto"/>
        <w:left w:val="none" w:sz="0" w:space="0" w:color="auto"/>
        <w:bottom w:val="none" w:sz="0" w:space="0" w:color="auto"/>
        <w:right w:val="none" w:sz="0" w:space="0" w:color="auto"/>
      </w:divBdr>
    </w:div>
    <w:div w:id="464397031">
      <w:bodyDiv w:val="1"/>
      <w:marLeft w:val="0"/>
      <w:marRight w:val="0"/>
      <w:marTop w:val="0"/>
      <w:marBottom w:val="0"/>
      <w:divBdr>
        <w:top w:val="none" w:sz="0" w:space="0" w:color="auto"/>
        <w:left w:val="none" w:sz="0" w:space="0" w:color="auto"/>
        <w:bottom w:val="none" w:sz="0" w:space="0" w:color="auto"/>
        <w:right w:val="none" w:sz="0" w:space="0" w:color="auto"/>
      </w:divBdr>
    </w:div>
    <w:div w:id="464474672">
      <w:bodyDiv w:val="1"/>
      <w:marLeft w:val="0"/>
      <w:marRight w:val="0"/>
      <w:marTop w:val="0"/>
      <w:marBottom w:val="0"/>
      <w:divBdr>
        <w:top w:val="none" w:sz="0" w:space="0" w:color="auto"/>
        <w:left w:val="none" w:sz="0" w:space="0" w:color="auto"/>
        <w:bottom w:val="none" w:sz="0" w:space="0" w:color="auto"/>
        <w:right w:val="none" w:sz="0" w:space="0" w:color="auto"/>
      </w:divBdr>
    </w:div>
    <w:div w:id="464540476">
      <w:bodyDiv w:val="1"/>
      <w:marLeft w:val="0"/>
      <w:marRight w:val="0"/>
      <w:marTop w:val="0"/>
      <w:marBottom w:val="0"/>
      <w:divBdr>
        <w:top w:val="none" w:sz="0" w:space="0" w:color="auto"/>
        <w:left w:val="none" w:sz="0" w:space="0" w:color="auto"/>
        <w:bottom w:val="none" w:sz="0" w:space="0" w:color="auto"/>
        <w:right w:val="none" w:sz="0" w:space="0" w:color="auto"/>
      </w:divBdr>
    </w:div>
    <w:div w:id="464548370">
      <w:bodyDiv w:val="1"/>
      <w:marLeft w:val="0"/>
      <w:marRight w:val="0"/>
      <w:marTop w:val="0"/>
      <w:marBottom w:val="0"/>
      <w:divBdr>
        <w:top w:val="none" w:sz="0" w:space="0" w:color="auto"/>
        <w:left w:val="none" w:sz="0" w:space="0" w:color="auto"/>
        <w:bottom w:val="none" w:sz="0" w:space="0" w:color="auto"/>
        <w:right w:val="none" w:sz="0" w:space="0" w:color="auto"/>
      </w:divBdr>
    </w:div>
    <w:div w:id="464933981">
      <w:bodyDiv w:val="1"/>
      <w:marLeft w:val="0"/>
      <w:marRight w:val="0"/>
      <w:marTop w:val="0"/>
      <w:marBottom w:val="0"/>
      <w:divBdr>
        <w:top w:val="none" w:sz="0" w:space="0" w:color="auto"/>
        <w:left w:val="none" w:sz="0" w:space="0" w:color="auto"/>
        <w:bottom w:val="none" w:sz="0" w:space="0" w:color="auto"/>
        <w:right w:val="none" w:sz="0" w:space="0" w:color="auto"/>
      </w:divBdr>
    </w:div>
    <w:div w:id="465002899">
      <w:bodyDiv w:val="1"/>
      <w:marLeft w:val="0"/>
      <w:marRight w:val="0"/>
      <w:marTop w:val="0"/>
      <w:marBottom w:val="0"/>
      <w:divBdr>
        <w:top w:val="none" w:sz="0" w:space="0" w:color="auto"/>
        <w:left w:val="none" w:sz="0" w:space="0" w:color="auto"/>
        <w:bottom w:val="none" w:sz="0" w:space="0" w:color="auto"/>
        <w:right w:val="none" w:sz="0" w:space="0" w:color="auto"/>
      </w:divBdr>
    </w:div>
    <w:div w:id="465010640">
      <w:bodyDiv w:val="1"/>
      <w:marLeft w:val="0"/>
      <w:marRight w:val="0"/>
      <w:marTop w:val="0"/>
      <w:marBottom w:val="0"/>
      <w:divBdr>
        <w:top w:val="none" w:sz="0" w:space="0" w:color="auto"/>
        <w:left w:val="none" w:sz="0" w:space="0" w:color="auto"/>
        <w:bottom w:val="none" w:sz="0" w:space="0" w:color="auto"/>
        <w:right w:val="none" w:sz="0" w:space="0" w:color="auto"/>
      </w:divBdr>
    </w:div>
    <w:div w:id="465197937">
      <w:bodyDiv w:val="1"/>
      <w:marLeft w:val="0"/>
      <w:marRight w:val="0"/>
      <w:marTop w:val="0"/>
      <w:marBottom w:val="0"/>
      <w:divBdr>
        <w:top w:val="none" w:sz="0" w:space="0" w:color="auto"/>
        <w:left w:val="none" w:sz="0" w:space="0" w:color="auto"/>
        <w:bottom w:val="none" w:sz="0" w:space="0" w:color="auto"/>
        <w:right w:val="none" w:sz="0" w:space="0" w:color="auto"/>
      </w:divBdr>
    </w:div>
    <w:div w:id="465390441">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775827">
      <w:bodyDiv w:val="1"/>
      <w:marLeft w:val="0"/>
      <w:marRight w:val="0"/>
      <w:marTop w:val="0"/>
      <w:marBottom w:val="0"/>
      <w:divBdr>
        <w:top w:val="none" w:sz="0" w:space="0" w:color="auto"/>
        <w:left w:val="none" w:sz="0" w:space="0" w:color="auto"/>
        <w:bottom w:val="none" w:sz="0" w:space="0" w:color="auto"/>
        <w:right w:val="none" w:sz="0" w:space="0" w:color="auto"/>
      </w:divBdr>
    </w:div>
    <w:div w:id="465858920">
      <w:bodyDiv w:val="1"/>
      <w:marLeft w:val="0"/>
      <w:marRight w:val="0"/>
      <w:marTop w:val="0"/>
      <w:marBottom w:val="0"/>
      <w:divBdr>
        <w:top w:val="none" w:sz="0" w:space="0" w:color="auto"/>
        <w:left w:val="none" w:sz="0" w:space="0" w:color="auto"/>
        <w:bottom w:val="none" w:sz="0" w:space="0" w:color="auto"/>
        <w:right w:val="none" w:sz="0" w:space="0" w:color="auto"/>
      </w:divBdr>
    </w:div>
    <w:div w:id="466166068">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6358559">
      <w:bodyDiv w:val="1"/>
      <w:marLeft w:val="0"/>
      <w:marRight w:val="0"/>
      <w:marTop w:val="0"/>
      <w:marBottom w:val="0"/>
      <w:divBdr>
        <w:top w:val="none" w:sz="0" w:space="0" w:color="auto"/>
        <w:left w:val="none" w:sz="0" w:space="0" w:color="auto"/>
        <w:bottom w:val="none" w:sz="0" w:space="0" w:color="auto"/>
        <w:right w:val="none" w:sz="0" w:space="0" w:color="auto"/>
      </w:divBdr>
    </w:div>
    <w:div w:id="466437783">
      <w:bodyDiv w:val="1"/>
      <w:marLeft w:val="0"/>
      <w:marRight w:val="0"/>
      <w:marTop w:val="0"/>
      <w:marBottom w:val="0"/>
      <w:divBdr>
        <w:top w:val="none" w:sz="0" w:space="0" w:color="auto"/>
        <w:left w:val="none" w:sz="0" w:space="0" w:color="auto"/>
        <w:bottom w:val="none" w:sz="0" w:space="0" w:color="auto"/>
        <w:right w:val="none" w:sz="0" w:space="0" w:color="auto"/>
      </w:divBdr>
    </w:div>
    <w:div w:id="466513223">
      <w:bodyDiv w:val="1"/>
      <w:marLeft w:val="0"/>
      <w:marRight w:val="0"/>
      <w:marTop w:val="0"/>
      <w:marBottom w:val="0"/>
      <w:divBdr>
        <w:top w:val="none" w:sz="0" w:space="0" w:color="auto"/>
        <w:left w:val="none" w:sz="0" w:space="0" w:color="auto"/>
        <w:bottom w:val="none" w:sz="0" w:space="0" w:color="auto"/>
        <w:right w:val="none" w:sz="0" w:space="0" w:color="auto"/>
      </w:divBdr>
    </w:div>
    <w:div w:id="466776402">
      <w:bodyDiv w:val="1"/>
      <w:marLeft w:val="0"/>
      <w:marRight w:val="0"/>
      <w:marTop w:val="0"/>
      <w:marBottom w:val="0"/>
      <w:divBdr>
        <w:top w:val="none" w:sz="0" w:space="0" w:color="auto"/>
        <w:left w:val="none" w:sz="0" w:space="0" w:color="auto"/>
        <w:bottom w:val="none" w:sz="0" w:space="0" w:color="auto"/>
        <w:right w:val="none" w:sz="0" w:space="0" w:color="auto"/>
      </w:divBdr>
    </w:div>
    <w:div w:id="466821763">
      <w:bodyDiv w:val="1"/>
      <w:marLeft w:val="0"/>
      <w:marRight w:val="0"/>
      <w:marTop w:val="0"/>
      <w:marBottom w:val="0"/>
      <w:divBdr>
        <w:top w:val="none" w:sz="0" w:space="0" w:color="auto"/>
        <w:left w:val="none" w:sz="0" w:space="0" w:color="auto"/>
        <w:bottom w:val="none" w:sz="0" w:space="0" w:color="auto"/>
        <w:right w:val="none" w:sz="0" w:space="0" w:color="auto"/>
      </w:divBdr>
    </w:div>
    <w:div w:id="466969530">
      <w:bodyDiv w:val="1"/>
      <w:marLeft w:val="0"/>
      <w:marRight w:val="0"/>
      <w:marTop w:val="0"/>
      <w:marBottom w:val="0"/>
      <w:divBdr>
        <w:top w:val="none" w:sz="0" w:space="0" w:color="auto"/>
        <w:left w:val="none" w:sz="0" w:space="0" w:color="auto"/>
        <w:bottom w:val="none" w:sz="0" w:space="0" w:color="auto"/>
        <w:right w:val="none" w:sz="0" w:space="0" w:color="auto"/>
      </w:divBdr>
    </w:div>
    <w:div w:id="467092861">
      <w:bodyDiv w:val="1"/>
      <w:marLeft w:val="0"/>
      <w:marRight w:val="0"/>
      <w:marTop w:val="0"/>
      <w:marBottom w:val="0"/>
      <w:divBdr>
        <w:top w:val="none" w:sz="0" w:space="0" w:color="auto"/>
        <w:left w:val="none" w:sz="0" w:space="0" w:color="auto"/>
        <w:bottom w:val="none" w:sz="0" w:space="0" w:color="auto"/>
        <w:right w:val="none" w:sz="0" w:space="0" w:color="auto"/>
      </w:divBdr>
    </w:div>
    <w:div w:id="467167293">
      <w:bodyDiv w:val="1"/>
      <w:marLeft w:val="0"/>
      <w:marRight w:val="0"/>
      <w:marTop w:val="0"/>
      <w:marBottom w:val="0"/>
      <w:divBdr>
        <w:top w:val="none" w:sz="0" w:space="0" w:color="auto"/>
        <w:left w:val="none" w:sz="0" w:space="0" w:color="auto"/>
        <w:bottom w:val="none" w:sz="0" w:space="0" w:color="auto"/>
        <w:right w:val="none" w:sz="0" w:space="0" w:color="auto"/>
      </w:divBdr>
    </w:div>
    <w:div w:id="467210382">
      <w:bodyDiv w:val="1"/>
      <w:marLeft w:val="0"/>
      <w:marRight w:val="0"/>
      <w:marTop w:val="0"/>
      <w:marBottom w:val="0"/>
      <w:divBdr>
        <w:top w:val="none" w:sz="0" w:space="0" w:color="auto"/>
        <w:left w:val="none" w:sz="0" w:space="0" w:color="auto"/>
        <w:bottom w:val="none" w:sz="0" w:space="0" w:color="auto"/>
        <w:right w:val="none" w:sz="0" w:space="0" w:color="auto"/>
      </w:divBdr>
    </w:div>
    <w:div w:id="467280827">
      <w:bodyDiv w:val="1"/>
      <w:marLeft w:val="0"/>
      <w:marRight w:val="0"/>
      <w:marTop w:val="0"/>
      <w:marBottom w:val="0"/>
      <w:divBdr>
        <w:top w:val="none" w:sz="0" w:space="0" w:color="auto"/>
        <w:left w:val="none" w:sz="0" w:space="0" w:color="auto"/>
        <w:bottom w:val="none" w:sz="0" w:space="0" w:color="auto"/>
        <w:right w:val="none" w:sz="0" w:space="0" w:color="auto"/>
      </w:divBdr>
    </w:div>
    <w:div w:id="467357823">
      <w:bodyDiv w:val="1"/>
      <w:marLeft w:val="0"/>
      <w:marRight w:val="0"/>
      <w:marTop w:val="0"/>
      <w:marBottom w:val="0"/>
      <w:divBdr>
        <w:top w:val="none" w:sz="0" w:space="0" w:color="auto"/>
        <w:left w:val="none" w:sz="0" w:space="0" w:color="auto"/>
        <w:bottom w:val="none" w:sz="0" w:space="0" w:color="auto"/>
        <w:right w:val="none" w:sz="0" w:space="0" w:color="auto"/>
      </w:divBdr>
    </w:div>
    <w:div w:id="467430698">
      <w:bodyDiv w:val="1"/>
      <w:marLeft w:val="0"/>
      <w:marRight w:val="0"/>
      <w:marTop w:val="0"/>
      <w:marBottom w:val="0"/>
      <w:divBdr>
        <w:top w:val="none" w:sz="0" w:space="0" w:color="auto"/>
        <w:left w:val="none" w:sz="0" w:space="0" w:color="auto"/>
        <w:bottom w:val="none" w:sz="0" w:space="0" w:color="auto"/>
        <w:right w:val="none" w:sz="0" w:space="0" w:color="auto"/>
      </w:divBdr>
    </w:div>
    <w:div w:id="467744346">
      <w:bodyDiv w:val="1"/>
      <w:marLeft w:val="0"/>
      <w:marRight w:val="0"/>
      <w:marTop w:val="0"/>
      <w:marBottom w:val="0"/>
      <w:divBdr>
        <w:top w:val="none" w:sz="0" w:space="0" w:color="auto"/>
        <w:left w:val="none" w:sz="0" w:space="0" w:color="auto"/>
        <w:bottom w:val="none" w:sz="0" w:space="0" w:color="auto"/>
        <w:right w:val="none" w:sz="0" w:space="0" w:color="auto"/>
      </w:divBdr>
    </w:div>
    <w:div w:id="467940749">
      <w:bodyDiv w:val="1"/>
      <w:marLeft w:val="0"/>
      <w:marRight w:val="0"/>
      <w:marTop w:val="0"/>
      <w:marBottom w:val="0"/>
      <w:divBdr>
        <w:top w:val="none" w:sz="0" w:space="0" w:color="auto"/>
        <w:left w:val="none" w:sz="0" w:space="0" w:color="auto"/>
        <w:bottom w:val="none" w:sz="0" w:space="0" w:color="auto"/>
        <w:right w:val="none" w:sz="0" w:space="0" w:color="auto"/>
      </w:divBdr>
    </w:div>
    <w:div w:id="468018482">
      <w:bodyDiv w:val="1"/>
      <w:marLeft w:val="0"/>
      <w:marRight w:val="0"/>
      <w:marTop w:val="0"/>
      <w:marBottom w:val="0"/>
      <w:divBdr>
        <w:top w:val="none" w:sz="0" w:space="0" w:color="auto"/>
        <w:left w:val="none" w:sz="0" w:space="0" w:color="auto"/>
        <w:bottom w:val="none" w:sz="0" w:space="0" w:color="auto"/>
        <w:right w:val="none" w:sz="0" w:space="0" w:color="auto"/>
      </w:divBdr>
    </w:div>
    <w:div w:id="468087505">
      <w:bodyDiv w:val="1"/>
      <w:marLeft w:val="0"/>
      <w:marRight w:val="0"/>
      <w:marTop w:val="0"/>
      <w:marBottom w:val="0"/>
      <w:divBdr>
        <w:top w:val="none" w:sz="0" w:space="0" w:color="auto"/>
        <w:left w:val="none" w:sz="0" w:space="0" w:color="auto"/>
        <w:bottom w:val="none" w:sz="0" w:space="0" w:color="auto"/>
        <w:right w:val="none" w:sz="0" w:space="0" w:color="auto"/>
      </w:divBdr>
    </w:div>
    <w:div w:id="468130267">
      <w:bodyDiv w:val="1"/>
      <w:marLeft w:val="0"/>
      <w:marRight w:val="0"/>
      <w:marTop w:val="0"/>
      <w:marBottom w:val="0"/>
      <w:divBdr>
        <w:top w:val="none" w:sz="0" w:space="0" w:color="auto"/>
        <w:left w:val="none" w:sz="0" w:space="0" w:color="auto"/>
        <w:bottom w:val="none" w:sz="0" w:space="0" w:color="auto"/>
        <w:right w:val="none" w:sz="0" w:space="0" w:color="auto"/>
      </w:divBdr>
    </w:div>
    <w:div w:id="468209671">
      <w:bodyDiv w:val="1"/>
      <w:marLeft w:val="0"/>
      <w:marRight w:val="0"/>
      <w:marTop w:val="0"/>
      <w:marBottom w:val="0"/>
      <w:divBdr>
        <w:top w:val="none" w:sz="0" w:space="0" w:color="auto"/>
        <w:left w:val="none" w:sz="0" w:space="0" w:color="auto"/>
        <w:bottom w:val="none" w:sz="0" w:space="0" w:color="auto"/>
        <w:right w:val="none" w:sz="0" w:space="0" w:color="auto"/>
      </w:divBdr>
    </w:div>
    <w:div w:id="468328983">
      <w:bodyDiv w:val="1"/>
      <w:marLeft w:val="0"/>
      <w:marRight w:val="0"/>
      <w:marTop w:val="0"/>
      <w:marBottom w:val="0"/>
      <w:divBdr>
        <w:top w:val="none" w:sz="0" w:space="0" w:color="auto"/>
        <w:left w:val="none" w:sz="0" w:space="0" w:color="auto"/>
        <w:bottom w:val="none" w:sz="0" w:space="0" w:color="auto"/>
        <w:right w:val="none" w:sz="0" w:space="0" w:color="auto"/>
      </w:divBdr>
    </w:div>
    <w:div w:id="468399983">
      <w:bodyDiv w:val="1"/>
      <w:marLeft w:val="0"/>
      <w:marRight w:val="0"/>
      <w:marTop w:val="0"/>
      <w:marBottom w:val="0"/>
      <w:divBdr>
        <w:top w:val="none" w:sz="0" w:space="0" w:color="auto"/>
        <w:left w:val="none" w:sz="0" w:space="0" w:color="auto"/>
        <w:bottom w:val="none" w:sz="0" w:space="0" w:color="auto"/>
        <w:right w:val="none" w:sz="0" w:space="0" w:color="auto"/>
      </w:divBdr>
    </w:div>
    <w:div w:id="468522001">
      <w:bodyDiv w:val="1"/>
      <w:marLeft w:val="0"/>
      <w:marRight w:val="0"/>
      <w:marTop w:val="0"/>
      <w:marBottom w:val="0"/>
      <w:divBdr>
        <w:top w:val="none" w:sz="0" w:space="0" w:color="auto"/>
        <w:left w:val="none" w:sz="0" w:space="0" w:color="auto"/>
        <w:bottom w:val="none" w:sz="0" w:space="0" w:color="auto"/>
        <w:right w:val="none" w:sz="0" w:space="0" w:color="auto"/>
      </w:divBdr>
    </w:div>
    <w:div w:id="468716641">
      <w:bodyDiv w:val="1"/>
      <w:marLeft w:val="0"/>
      <w:marRight w:val="0"/>
      <w:marTop w:val="0"/>
      <w:marBottom w:val="0"/>
      <w:divBdr>
        <w:top w:val="none" w:sz="0" w:space="0" w:color="auto"/>
        <w:left w:val="none" w:sz="0" w:space="0" w:color="auto"/>
        <w:bottom w:val="none" w:sz="0" w:space="0" w:color="auto"/>
        <w:right w:val="none" w:sz="0" w:space="0" w:color="auto"/>
      </w:divBdr>
    </w:div>
    <w:div w:id="468788660">
      <w:bodyDiv w:val="1"/>
      <w:marLeft w:val="0"/>
      <w:marRight w:val="0"/>
      <w:marTop w:val="0"/>
      <w:marBottom w:val="0"/>
      <w:divBdr>
        <w:top w:val="none" w:sz="0" w:space="0" w:color="auto"/>
        <w:left w:val="none" w:sz="0" w:space="0" w:color="auto"/>
        <w:bottom w:val="none" w:sz="0" w:space="0" w:color="auto"/>
        <w:right w:val="none" w:sz="0" w:space="0" w:color="auto"/>
      </w:divBdr>
    </w:div>
    <w:div w:id="468864211">
      <w:bodyDiv w:val="1"/>
      <w:marLeft w:val="0"/>
      <w:marRight w:val="0"/>
      <w:marTop w:val="0"/>
      <w:marBottom w:val="0"/>
      <w:divBdr>
        <w:top w:val="none" w:sz="0" w:space="0" w:color="auto"/>
        <w:left w:val="none" w:sz="0" w:space="0" w:color="auto"/>
        <w:bottom w:val="none" w:sz="0" w:space="0" w:color="auto"/>
        <w:right w:val="none" w:sz="0" w:space="0" w:color="auto"/>
      </w:divBdr>
    </w:div>
    <w:div w:id="468864612">
      <w:bodyDiv w:val="1"/>
      <w:marLeft w:val="0"/>
      <w:marRight w:val="0"/>
      <w:marTop w:val="0"/>
      <w:marBottom w:val="0"/>
      <w:divBdr>
        <w:top w:val="none" w:sz="0" w:space="0" w:color="auto"/>
        <w:left w:val="none" w:sz="0" w:space="0" w:color="auto"/>
        <w:bottom w:val="none" w:sz="0" w:space="0" w:color="auto"/>
        <w:right w:val="none" w:sz="0" w:space="0" w:color="auto"/>
      </w:divBdr>
    </w:div>
    <w:div w:id="468940853">
      <w:bodyDiv w:val="1"/>
      <w:marLeft w:val="0"/>
      <w:marRight w:val="0"/>
      <w:marTop w:val="0"/>
      <w:marBottom w:val="0"/>
      <w:divBdr>
        <w:top w:val="none" w:sz="0" w:space="0" w:color="auto"/>
        <w:left w:val="none" w:sz="0" w:space="0" w:color="auto"/>
        <w:bottom w:val="none" w:sz="0" w:space="0" w:color="auto"/>
        <w:right w:val="none" w:sz="0" w:space="0" w:color="auto"/>
      </w:divBdr>
    </w:div>
    <w:div w:id="468976836">
      <w:bodyDiv w:val="1"/>
      <w:marLeft w:val="0"/>
      <w:marRight w:val="0"/>
      <w:marTop w:val="0"/>
      <w:marBottom w:val="0"/>
      <w:divBdr>
        <w:top w:val="none" w:sz="0" w:space="0" w:color="auto"/>
        <w:left w:val="none" w:sz="0" w:space="0" w:color="auto"/>
        <w:bottom w:val="none" w:sz="0" w:space="0" w:color="auto"/>
        <w:right w:val="none" w:sz="0" w:space="0" w:color="auto"/>
      </w:divBdr>
    </w:div>
    <w:div w:id="468977623">
      <w:bodyDiv w:val="1"/>
      <w:marLeft w:val="0"/>
      <w:marRight w:val="0"/>
      <w:marTop w:val="0"/>
      <w:marBottom w:val="0"/>
      <w:divBdr>
        <w:top w:val="none" w:sz="0" w:space="0" w:color="auto"/>
        <w:left w:val="none" w:sz="0" w:space="0" w:color="auto"/>
        <w:bottom w:val="none" w:sz="0" w:space="0" w:color="auto"/>
        <w:right w:val="none" w:sz="0" w:space="0" w:color="auto"/>
      </w:divBdr>
    </w:div>
    <w:div w:id="469052762">
      <w:bodyDiv w:val="1"/>
      <w:marLeft w:val="0"/>
      <w:marRight w:val="0"/>
      <w:marTop w:val="0"/>
      <w:marBottom w:val="0"/>
      <w:divBdr>
        <w:top w:val="none" w:sz="0" w:space="0" w:color="auto"/>
        <w:left w:val="none" w:sz="0" w:space="0" w:color="auto"/>
        <w:bottom w:val="none" w:sz="0" w:space="0" w:color="auto"/>
        <w:right w:val="none" w:sz="0" w:space="0" w:color="auto"/>
      </w:divBdr>
    </w:div>
    <w:div w:id="469060127">
      <w:bodyDiv w:val="1"/>
      <w:marLeft w:val="0"/>
      <w:marRight w:val="0"/>
      <w:marTop w:val="0"/>
      <w:marBottom w:val="0"/>
      <w:divBdr>
        <w:top w:val="none" w:sz="0" w:space="0" w:color="auto"/>
        <w:left w:val="none" w:sz="0" w:space="0" w:color="auto"/>
        <w:bottom w:val="none" w:sz="0" w:space="0" w:color="auto"/>
        <w:right w:val="none" w:sz="0" w:space="0" w:color="auto"/>
      </w:divBdr>
    </w:div>
    <w:div w:id="469253195">
      <w:bodyDiv w:val="1"/>
      <w:marLeft w:val="0"/>
      <w:marRight w:val="0"/>
      <w:marTop w:val="0"/>
      <w:marBottom w:val="0"/>
      <w:divBdr>
        <w:top w:val="none" w:sz="0" w:space="0" w:color="auto"/>
        <w:left w:val="none" w:sz="0" w:space="0" w:color="auto"/>
        <w:bottom w:val="none" w:sz="0" w:space="0" w:color="auto"/>
        <w:right w:val="none" w:sz="0" w:space="0" w:color="auto"/>
      </w:divBdr>
    </w:div>
    <w:div w:id="469254291">
      <w:bodyDiv w:val="1"/>
      <w:marLeft w:val="0"/>
      <w:marRight w:val="0"/>
      <w:marTop w:val="0"/>
      <w:marBottom w:val="0"/>
      <w:divBdr>
        <w:top w:val="none" w:sz="0" w:space="0" w:color="auto"/>
        <w:left w:val="none" w:sz="0" w:space="0" w:color="auto"/>
        <w:bottom w:val="none" w:sz="0" w:space="0" w:color="auto"/>
        <w:right w:val="none" w:sz="0" w:space="0" w:color="auto"/>
      </w:divBdr>
    </w:div>
    <w:div w:id="469519310">
      <w:bodyDiv w:val="1"/>
      <w:marLeft w:val="0"/>
      <w:marRight w:val="0"/>
      <w:marTop w:val="0"/>
      <w:marBottom w:val="0"/>
      <w:divBdr>
        <w:top w:val="none" w:sz="0" w:space="0" w:color="auto"/>
        <w:left w:val="none" w:sz="0" w:space="0" w:color="auto"/>
        <w:bottom w:val="none" w:sz="0" w:space="0" w:color="auto"/>
        <w:right w:val="none" w:sz="0" w:space="0" w:color="auto"/>
      </w:divBdr>
    </w:div>
    <w:div w:id="469591907">
      <w:bodyDiv w:val="1"/>
      <w:marLeft w:val="0"/>
      <w:marRight w:val="0"/>
      <w:marTop w:val="0"/>
      <w:marBottom w:val="0"/>
      <w:divBdr>
        <w:top w:val="none" w:sz="0" w:space="0" w:color="auto"/>
        <w:left w:val="none" w:sz="0" w:space="0" w:color="auto"/>
        <w:bottom w:val="none" w:sz="0" w:space="0" w:color="auto"/>
        <w:right w:val="none" w:sz="0" w:space="0" w:color="auto"/>
      </w:divBdr>
    </w:div>
    <w:div w:id="469632219">
      <w:bodyDiv w:val="1"/>
      <w:marLeft w:val="0"/>
      <w:marRight w:val="0"/>
      <w:marTop w:val="0"/>
      <w:marBottom w:val="0"/>
      <w:divBdr>
        <w:top w:val="none" w:sz="0" w:space="0" w:color="auto"/>
        <w:left w:val="none" w:sz="0" w:space="0" w:color="auto"/>
        <w:bottom w:val="none" w:sz="0" w:space="0" w:color="auto"/>
        <w:right w:val="none" w:sz="0" w:space="0" w:color="auto"/>
      </w:divBdr>
    </w:div>
    <w:div w:id="469639978">
      <w:bodyDiv w:val="1"/>
      <w:marLeft w:val="0"/>
      <w:marRight w:val="0"/>
      <w:marTop w:val="0"/>
      <w:marBottom w:val="0"/>
      <w:divBdr>
        <w:top w:val="none" w:sz="0" w:space="0" w:color="auto"/>
        <w:left w:val="none" w:sz="0" w:space="0" w:color="auto"/>
        <w:bottom w:val="none" w:sz="0" w:space="0" w:color="auto"/>
        <w:right w:val="none" w:sz="0" w:space="0" w:color="auto"/>
      </w:divBdr>
    </w:div>
    <w:div w:id="469709638">
      <w:bodyDiv w:val="1"/>
      <w:marLeft w:val="0"/>
      <w:marRight w:val="0"/>
      <w:marTop w:val="0"/>
      <w:marBottom w:val="0"/>
      <w:divBdr>
        <w:top w:val="none" w:sz="0" w:space="0" w:color="auto"/>
        <w:left w:val="none" w:sz="0" w:space="0" w:color="auto"/>
        <w:bottom w:val="none" w:sz="0" w:space="0" w:color="auto"/>
        <w:right w:val="none" w:sz="0" w:space="0" w:color="auto"/>
      </w:divBdr>
    </w:div>
    <w:div w:id="469713421">
      <w:bodyDiv w:val="1"/>
      <w:marLeft w:val="0"/>
      <w:marRight w:val="0"/>
      <w:marTop w:val="0"/>
      <w:marBottom w:val="0"/>
      <w:divBdr>
        <w:top w:val="none" w:sz="0" w:space="0" w:color="auto"/>
        <w:left w:val="none" w:sz="0" w:space="0" w:color="auto"/>
        <w:bottom w:val="none" w:sz="0" w:space="0" w:color="auto"/>
        <w:right w:val="none" w:sz="0" w:space="0" w:color="auto"/>
      </w:divBdr>
    </w:div>
    <w:div w:id="469715202">
      <w:bodyDiv w:val="1"/>
      <w:marLeft w:val="0"/>
      <w:marRight w:val="0"/>
      <w:marTop w:val="0"/>
      <w:marBottom w:val="0"/>
      <w:divBdr>
        <w:top w:val="none" w:sz="0" w:space="0" w:color="auto"/>
        <w:left w:val="none" w:sz="0" w:space="0" w:color="auto"/>
        <w:bottom w:val="none" w:sz="0" w:space="0" w:color="auto"/>
        <w:right w:val="none" w:sz="0" w:space="0" w:color="auto"/>
      </w:divBdr>
    </w:div>
    <w:div w:id="469903885">
      <w:bodyDiv w:val="1"/>
      <w:marLeft w:val="0"/>
      <w:marRight w:val="0"/>
      <w:marTop w:val="0"/>
      <w:marBottom w:val="0"/>
      <w:divBdr>
        <w:top w:val="none" w:sz="0" w:space="0" w:color="auto"/>
        <w:left w:val="none" w:sz="0" w:space="0" w:color="auto"/>
        <w:bottom w:val="none" w:sz="0" w:space="0" w:color="auto"/>
        <w:right w:val="none" w:sz="0" w:space="0" w:color="auto"/>
      </w:divBdr>
    </w:div>
    <w:div w:id="470096632">
      <w:bodyDiv w:val="1"/>
      <w:marLeft w:val="0"/>
      <w:marRight w:val="0"/>
      <w:marTop w:val="0"/>
      <w:marBottom w:val="0"/>
      <w:divBdr>
        <w:top w:val="none" w:sz="0" w:space="0" w:color="auto"/>
        <w:left w:val="none" w:sz="0" w:space="0" w:color="auto"/>
        <w:bottom w:val="none" w:sz="0" w:space="0" w:color="auto"/>
        <w:right w:val="none" w:sz="0" w:space="0" w:color="auto"/>
      </w:divBdr>
    </w:div>
    <w:div w:id="470101764">
      <w:bodyDiv w:val="1"/>
      <w:marLeft w:val="0"/>
      <w:marRight w:val="0"/>
      <w:marTop w:val="0"/>
      <w:marBottom w:val="0"/>
      <w:divBdr>
        <w:top w:val="none" w:sz="0" w:space="0" w:color="auto"/>
        <w:left w:val="none" w:sz="0" w:space="0" w:color="auto"/>
        <w:bottom w:val="none" w:sz="0" w:space="0" w:color="auto"/>
        <w:right w:val="none" w:sz="0" w:space="0" w:color="auto"/>
      </w:divBdr>
    </w:div>
    <w:div w:id="470362492">
      <w:bodyDiv w:val="1"/>
      <w:marLeft w:val="0"/>
      <w:marRight w:val="0"/>
      <w:marTop w:val="0"/>
      <w:marBottom w:val="0"/>
      <w:divBdr>
        <w:top w:val="none" w:sz="0" w:space="0" w:color="auto"/>
        <w:left w:val="none" w:sz="0" w:space="0" w:color="auto"/>
        <w:bottom w:val="none" w:sz="0" w:space="0" w:color="auto"/>
        <w:right w:val="none" w:sz="0" w:space="0" w:color="auto"/>
      </w:divBdr>
    </w:div>
    <w:div w:id="470515583">
      <w:bodyDiv w:val="1"/>
      <w:marLeft w:val="0"/>
      <w:marRight w:val="0"/>
      <w:marTop w:val="0"/>
      <w:marBottom w:val="0"/>
      <w:divBdr>
        <w:top w:val="none" w:sz="0" w:space="0" w:color="auto"/>
        <w:left w:val="none" w:sz="0" w:space="0" w:color="auto"/>
        <w:bottom w:val="none" w:sz="0" w:space="0" w:color="auto"/>
        <w:right w:val="none" w:sz="0" w:space="0" w:color="auto"/>
      </w:divBdr>
    </w:div>
    <w:div w:id="470635226">
      <w:bodyDiv w:val="1"/>
      <w:marLeft w:val="0"/>
      <w:marRight w:val="0"/>
      <w:marTop w:val="0"/>
      <w:marBottom w:val="0"/>
      <w:divBdr>
        <w:top w:val="none" w:sz="0" w:space="0" w:color="auto"/>
        <w:left w:val="none" w:sz="0" w:space="0" w:color="auto"/>
        <w:bottom w:val="none" w:sz="0" w:space="0" w:color="auto"/>
        <w:right w:val="none" w:sz="0" w:space="0" w:color="auto"/>
      </w:divBdr>
    </w:div>
    <w:div w:id="470947508">
      <w:bodyDiv w:val="1"/>
      <w:marLeft w:val="0"/>
      <w:marRight w:val="0"/>
      <w:marTop w:val="0"/>
      <w:marBottom w:val="0"/>
      <w:divBdr>
        <w:top w:val="none" w:sz="0" w:space="0" w:color="auto"/>
        <w:left w:val="none" w:sz="0" w:space="0" w:color="auto"/>
        <w:bottom w:val="none" w:sz="0" w:space="0" w:color="auto"/>
        <w:right w:val="none" w:sz="0" w:space="0" w:color="auto"/>
      </w:divBdr>
    </w:div>
    <w:div w:id="470949691">
      <w:bodyDiv w:val="1"/>
      <w:marLeft w:val="0"/>
      <w:marRight w:val="0"/>
      <w:marTop w:val="0"/>
      <w:marBottom w:val="0"/>
      <w:divBdr>
        <w:top w:val="none" w:sz="0" w:space="0" w:color="auto"/>
        <w:left w:val="none" w:sz="0" w:space="0" w:color="auto"/>
        <w:bottom w:val="none" w:sz="0" w:space="0" w:color="auto"/>
        <w:right w:val="none" w:sz="0" w:space="0" w:color="auto"/>
      </w:divBdr>
    </w:div>
    <w:div w:id="471335832">
      <w:bodyDiv w:val="1"/>
      <w:marLeft w:val="0"/>
      <w:marRight w:val="0"/>
      <w:marTop w:val="0"/>
      <w:marBottom w:val="0"/>
      <w:divBdr>
        <w:top w:val="none" w:sz="0" w:space="0" w:color="auto"/>
        <w:left w:val="none" w:sz="0" w:space="0" w:color="auto"/>
        <w:bottom w:val="none" w:sz="0" w:space="0" w:color="auto"/>
        <w:right w:val="none" w:sz="0" w:space="0" w:color="auto"/>
      </w:divBdr>
    </w:div>
    <w:div w:id="471361748">
      <w:bodyDiv w:val="1"/>
      <w:marLeft w:val="0"/>
      <w:marRight w:val="0"/>
      <w:marTop w:val="0"/>
      <w:marBottom w:val="0"/>
      <w:divBdr>
        <w:top w:val="none" w:sz="0" w:space="0" w:color="auto"/>
        <w:left w:val="none" w:sz="0" w:space="0" w:color="auto"/>
        <w:bottom w:val="none" w:sz="0" w:space="0" w:color="auto"/>
        <w:right w:val="none" w:sz="0" w:space="0" w:color="auto"/>
      </w:divBdr>
    </w:div>
    <w:div w:id="471407688">
      <w:bodyDiv w:val="1"/>
      <w:marLeft w:val="0"/>
      <w:marRight w:val="0"/>
      <w:marTop w:val="0"/>
      <w:marBottom w:val="0"/>
      <w:divBdr>
        <w:top w:val="none" w:sz="0" w:space="0" w:color="auto"/>
        <w:left w:val="none" w:sz="0" w:space="0" w:color="auto"/>
        <w:bottom w:val="none" w:sz="0" w:space="0" w:color="auto"/>
        <w:right w:val="none" w:sz="0" w:space="0" w:color="auto"/>
      </w:divBdr>
    </w:div>
    <w:div w:id="471682215">
      <w:bodyDiv w:val="1"/>
      <w:marLeft w:val="0"/>
      <w:marRight w:val="0"/>
      <w:marTop w:val="0"/>
      <w:marBottom w:val="0"/>
      <w:divBdr>
        <w:top w:val="none" w:sz="0" w:space="0" w:color="auto"/>
        <w:left w:val="none" w:sz="0" w:space="0" w:color="auto"/>
        <w:bottom w:val="none" w:sz="0" w:space="0" w:color="auto"/>
        <w:right w:val="none" w:sz="0" w:space="0" w:color="auto"/>
      </w:divBdr>
    </w:div>
    <w:div w:id="472060589">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335343">
      <w:bodyDiv w:val="1"/>
      <w:marLeft w:val="0"/>
      <w:marRight w:val="0"/>
      <w:marTop w:val="0"/>
      <w:marBottom w:val="0"/>
      <w:divBdr>
        <w:top w:val="none" w:sz="0" w:space="0" w:color="auto"/>
        <w:left w:val="none" w:sz="0" w:space="0" w:color="auto"/>
        <w:bottom w:val="none" w:sz="0" w:space="0" w:color="auto"/>
        <w:right w:val="none" w:sz="0" w:space="0" w:color="auto"/>
      </w:divBdr>
    </w:div>
    <w:div w:id="472337022">
      <w:bodyDiv w:val="1"/>
      <w:marLeft w:val="0"/>
      <w:marRight w:val="0"/>
      <w:marTop w:val="0"/>
      <w:marBottom w:val="0"/>
      <w:divBdr>
        <w:top w:val="none" w:sz="0" w:space="0" w:color="auto"/>
        <w:left w:val="none" w:sz="0" w:space="0" w:color="auto"/>
        <w:bottom w:val="none" w:sz="0" w:space="0" w:color="auto"/>
        <w:right w:val="none" w:sz="0" w:space="0" w:color="auto"/>
      </w:divBdr>
    </w:div>
    <w:div w:id="472408568">
      <w:bodyDiv w:val="1"/>
      <w:marLeft w:val="0"/>
      <w:marRight w:val="0"/>
      <w:marTop w:val="0"/>
      <w:marBottom w:val="0"/>
      <w:divBdr>
        <w:top w:val="none" w:sz="0" w:space="0" w:color="auto"/>
        <w:left w:val="none" w:sz="0" w:space="0" w:color="auto"/>
        <w:bottom w:val="none" w:sz="0" w:space="0" w:color="auto"/>
        <w:right w:val="none" w:sz="0" w:space="0" w:color="auto"/>
      </w:divBdr>
    </w:div>
    <w:div w:id="472596992">
      <w:bodyDiv w:val="1"/>
      <w:marLeft w:val="0"/>
      <w:marRight w:val="0"/>
      <w:marTop w:val="0"/>
      <w:marBottom w:val="0"/>
      <w:divBdr>
        <w:top w:val="none" w:sz="0" w:space="0" w:color="auto"/>
        <w:left w:val="none" w:sz="0" w:space="0" w:color="auto"/>
        <w:bottom w:val="none" w:sz="0" w:space="0" w:color="auto"/>
        <w:right w:val="none" w:sz="0" w:space="0" w:color="auto"/>
      </w:divBdr>
    </w:div>
    <w:div w:id="472647095">
      <w:bodyDiv w:val="1"/>
      <w:marLeft w:val="0"/>
      <w:marRight w:val="0"/>
      <w:marTop w:val="0"/>
      <w:marBottom w:val="0"/>
      <w:divBdr>
        <w:top w:val="none" w:sz="0" w:space="0" w:color="auto"/>
        <w:left w:val="none" w:sz="0" w:space="0" w:color="auto"/>
        <w:bottom w:val="none" w:sz="0" w:space="0" w:color="auto"/>
        <w:right w:val="none" w:sz="0" w:space="0" w:color="auto"/>
      </w:divBdr>
    </w:div>
    <w:div w:id="472870415">
      <w:bodyDiv w:val="1"/>
      <w:marLeft w:val="0"/>
      <w:marRight w:val="0"/>
      <w:marTop w:val="0"/>
      <w:marBottom w:val="0"/>
      <w:divBdr>
        <w:top w:val="none" w:sz="0" w:space="0" w:color="auto"/>
        <w:left w:val="none" w:sz="0" w:space="0" w:color="auto"/>
        <w:bottom w:val="none" w:sz="0" w:space="0" w:color="auto"/>
        <w:right w:val="none" w:sz="0" w:space="0" w:color="auto"/>
      </w:divBdr>
    </w:div>
    <w:div w:id="473178975">
      <w:bodyDiv w:val="1"/>
      <w:marLeft w:val="0"/>
      <w:marRight w:val="0"/>
      <w:marTop w:val="0"/>
      <w:marBottom w:val="0"/>
      <w:divBdr>
        <w:top w:val="none" w:sz="0" w:space="0" w:color="auto"/>
        <w:left w:val="none" w:sz="0" w:space="0" w:color="auto"/>
        <w:bottom w:val="none" w:sz="0" w:space="0" w:color="auto"/>
        <w:right w:val="none" w:sz="0" w:space="0" w:color="auto"/>
      </w:divBdr>
    </w:div>
    <w:div w:id="473372928">
      <w:bodyDiv w:val="1"/>
      <w:marLeft w:val="0"/>
      <w:marRight w:val="0"/>
      <w:marTop w:val="0"/>
      <w:marBottom w:val="0"/>
      <w:divBdr>
        <w:top w:val="none" w:sz="0" w:space="0" w:color="auto"/>
        <w:left w:val="none" w:sz="0" w:space="0" w:color="auto"/>
        <w:bottom w:val="none" w:sz="0" w:space="0" w:color="auto"/>
        <w:right w:val="none" w:sz="0" w:space="0" w:color="auto"/>
      </w:divBdr>
    </w:div>
    <w:div w:id="473452676">
      <w:bodyDiv w:val="1"/>
      <w:marLeft w:val="0"/>
      <w:marRight w:val="0"/>
      <w:marTop w:val="0"/>
      <w:marBottom w:val="0"/>
      <w:divBdr>
        <w:top w:val="none" w:sz="0" w:space="0" w:color="auto"/>
        <w:left w:val="none" w:sz="0" w:space="0" w:color="auto"/>
        <w:bottom w:val="none" w:sz="0" w:space="0" w:color="auto"/>
        <w:right w:val="none" w:sz="0" w:space="0" w:color="auto"/>
      </w:divBdr>
    </w:div>
    <w:div w:id="473644432">
      <w:bodyDiv w:val="1"/>
      <w:marLeft w:val="0"/>
      <w:marRight w:val="0"/>
      <w:marTop w:val="0"/>
      <w:marBottom w:val="0"/>
      <w:divBdr>
        <w:top w:val="none" w:sz="0" w:space="0" w:color="auto"/>
        <w:left w:val="none" w:sz="0" w:space="0" w:color="auto"/>
        <w:bottom w:val="none" w:sz="0" w:space="0" w:color="auto"/>
        <w:right w:val="none" w:sz="0" w:space="0" w:color="auto"/>
      </w:divBdr>
    </w:div>
    <w:div w:id="473722817">
      <w:bodyDiv w:val="1"/>
      <w:marLeft w:val="0"/>
      <w:marRight w:val="0"/>
      <w:marTop w:val="0"/>
      <w:marBottom w:val="0"/>
      <w:divBdr>
        <w:top w:val="none" w:sz="0" w:space="0" w:color="auto"/>
        <w:left w:val="none" w:sz="0" w:space="0" w:color="auto"/>
        <w:bottom w:val="none" w:sz="0" w:space="0" w:color="auto"/>
        <w:right w:val="none" w:sz="0" w:space="0" w:color="auto"/>
      </w:divBdr>
    </w:div>
    <w:div w:id="473790680">
      <w:bodyDiv w:val="1"/>
      <w:marLeft w:val="0"/>
      <w:marRight w:val="0"/>
      <w:marTop w:val="0"/>
      <w:marBottom w:val="0"/>
      <w:divBdr>
        <w:top w:val="none" w:sz="0" w:space="0" w:color="auto"/>
        <w:left w:val="none" w:sz="0" w:space="0" w:color="auto"/>
        <w:bottom w:val="none" w:sz="0" w:space="0" w:color="auto"/>
        <w:right w:val="none" w:sz="0" w:space="0" w:color="auto"/>
      </w:divBdr>
    </w:div>
    <w:div w:id="473909802">
      <w:bodyDiv w:val="1"/>
      <w:marLeft w:val="0"/>
      <w:marRight w:val="0"/>
      <w:marTop w:val="0"/>
      <w:marBottom w:val="0"/>
      <w:divBdr>
        <w:top w:val="none" w:sz="0" w:space="0" w:color="auto"/>
        <w:left w:val="none" w:sz="0" w:space="0" w:color="auto"/>
        <w:bottom w:val="none" w:sz="0" w:space="0" w:color="auto"/>
        <w:right w:val="none" w:sz="0" w:space="0" w:color="auto"/>
      </w:divBdr>
    </w:div>
    <w:div w:id="474108887">
      <w:bodyDiv w:val="1"/>
      <w:marLeft w:val="0"/>
      <w:marRight w:val="0"/>
      <w:marTop w:val="0"/>
      <w:marBottom w:val="0"/>
      <w:divBdr>
        <w:top w:val="none" w:sz="0" w:space="0" w:color="auto"/>
        <w:left w:val="none" w:sz="0" w:space="0" w:color="auto"/>
        <w:bottom w:val="none" w:sz="0" w:space="0" w:color="auto"/>
        <w:right w:val="none" w:sz="0" w:space="0" w:color="auto"/>
      </w:divBdr>
    </w:div>
    <w:div w:id="474178212">
      <w:bodyDiv w:val="1"/>
      <w:marLeft w:val="0"/>
      <w:marRight w:val="0"/>
      <w:marTop w:val="0"/>
      <w:marBottom w:val="0"/>
      <w:divBdr>
        <w:top w:val="none" w:sz="0" w:space="0" w:color="auto"/>
        <w:left w:val="none" w:sz="0" w:space="0" w:color="auto"/>
        <w:bottom w:val="none" w:sz="0" w:space="0" w:color="auto"/>
        <w:right w:val="none" w:sz="0" w:space="0" w:color="auto"/>
      </w:divBdr>
    </w:div>
    <w:div w:id="474179602">
      <w:bodyDiv w:val="1"/>
      <w:marLeft w:val="0"/>
      <w:marRight w:val="0"/>
      <w:marTop w:val="0"/>
      <w:marBottom w:val="0"/>
      <w:divBdr>
        <w:top w:val="none" w:sz="0" w:space="0" w:color="auto"/>
        <w:left w:val="none" w:sz="0" w:space="0" w:color="auto"/>
        <w:bottom w:val="none" w:sz="0" w:space="0" w:color="auto"/>
        <w:right w:val="none" w:sz="0" w:space="0" w:color="auto"/>
      </w:divBdr>
    </w:div>
    <w:div w:id="474375648">
      <w:bodyDiv w:val="1"/>
      <w:marLeft w:val="0"/>
      <w:marRight w:val="0"/>
      <w:marTop w:val="0"/>
      <w:marBottom w:val="0"/>
      <w:divBdr>
        <w:top w:val="none" w:sz="0" w:space="0" w:color="auto"/>
        <w:left w:val="none" w:sz="0" w:space="0" w:color="auto"/>
        <w:bottom w:val="none" w:sz="0" w:space="0" w:color="auto"/>
        <w:right w:val="none" w:sz="0" w:space="0" w:color="auto"/>
      </w:divBdr>
    </w:div>
    <w:div w:id="474954519">
      <w:bodyDiv w:val="1"/>
      <w:marLeft w:val="0"/>
      <w:marRight w:val="0"/>
      <w:marTop w:val="0"/>
      <w:marBottom w:val="0"/>
      <w:divBdr>
        <w:top w:val="none" w:sz="0" w:space="0" w:color="auto"/>
        <w:left w:val="none" w:sz="0" w:space="0" w:color="auto"/>
        <w:bottom w:val="none" w:sz="0" w:space="0" w:color="auto"/>
        <w:right w:val="none" w:sz="0" w:space="0" w:color="auto"/>
      </w:divBdr>
    </w:div>
    <w:div w:id="475071773">
      <w:bodyDiv w:val="1"/>
      <w:marLeft w:val="0"/>
      <w:marRight w:val="0"/>
      <w:marTop w:val="0"/>
      <w:marBottom w:val="0"/>
      <w:divBdr>
        <w:top w:val="none" w:sz="0" w:space="0" w:color="auto"/>
        <w:left w:val="none" w:sz="0" w:space="0" w:color="auto"/>
        <w:bottom w:val="none" w:sz="0" w:space="0" w:color="auto"/>
        <w:right w:val="none" w:sz="0" w:space="0" w:color="auto"/>
      </w:divBdr>
    </w:div>
    <w:div w:id="475225618">
      <w:bodyDiv w:val="1"/>
      <w:marLeft w:val="0"/>
      <w:marRight w:val="0"/>
      <w:marTop w:val="0"/>
      <w:marBottom w:val="0"/>
      <w:divBdr>
        <w:top w:val="none" w:sz="0" w:space="0" w:color="auto"/>
        <w:left w:val="none" w:sz="0" w:space="0" w:color="auto"/>
        <w:bottom w:val="none" w:sz="0" w:space="0" w:color="auto"/>
        <w:right w:val="none" w:sz="0" w:space="0" w:color="auto"/>
      </w:divBdr>
    </w:div>
    <w:div w:id="475490126">
      <w:bodyDiv w:val="1"/>
      <w:marLeft w:val="0"/>
      <w:marRight w:val="0"/>
      <w:marTop w:val="0"/>
      <w:marBottom w:val="0"/>
      <w:divBdr>
        <w:top w:val="none" w:sz="0" w:space="0" w:color="auto"/>
        <w:left w:val="none" w:sz="0" w:space="0" w:color="auto"/>
        <w:bottom w:val="none" w:sz="0" w:space="0" w:color="auto"/>
        <w:right w:val="none" w:sz="0" w:space="0" w:color="auto"/>
      </w:divBdr>
    </w:div>
    <w:div w:id="475535886">
      <w:bodyDiv w:val="1"/>
      <w:marLeft w:val="0"/>
      <w:marRight w:val="0"/>
      <w:marTop w:val="0"/>
      <w:marBottom w:val="0"/>
      <w:divBdr>
        <w:top w:val="none" w:sz="0" w:space="0" w:color="auto"/>
        <w:left w:val="none" w:sz="0" w:space="0" w:color="auto"/>
        <w:bottom w:val="none" w:sz="0" w:space="0" w:color="auto"/>
        <w:right w:val="none" w:sz="0" w:space="0" w:color="auto"/>
      </w:divBdr>
    </w:div>
    <w:div w:id="475924690">
      <w:bodyDiv w:val="1"/>
      <w:marLeft w:val="0"/>
      <w:marRight w:val="0"/>
      <w:marTop w:val="0"/>
      <w:marBottom w:val="0"/>
      <w:divBdr>
        <w:top w:val="none" w:sz="0" w:space="0" w:color="auto"/>
        <w:left w:val="none" w:sz="0" w:space="0" w:color="auto"/>
        <w:bottom w:val="none" w:sz="0" w:space="0" w:color="auto"/>
        <w:right w:val="none" w:sz="0" w:space="0" w:color="auto"/>
      </w:divBdr>
    </w:div>
    <w:div w:id="475953069">
      <w:bodyDiv w:val="1"/>
      <w:marLeft w:val="0"/>
      <w:marRight w:val="0"/>
      <w:marTop w:val="0"/>
      <w:marBottom w:val="0"/>
      <w:divBdr>
        <w:top w:val="none" w:sz="0" w:space="0" w:color="auto"/>
        <w:left w:val="none" w:sz="0" w:space="0" w:color="auto"/>
        <w:bottom w:val="none" w:sz="0" w:space="0" w:color="auto"/>
        <w:right w:val="none" w:sz="0" w:space="0" w:color="auto"/>
      </w:divBdr>
    </w:div>
    <w:div w:id="476075917">
      <w:bodyDiv w:val="1"/>
      <w:marLeft w:val="0"/>
      <w:marRight w:val="0"/>
      <w:marTop w:val="0"/>
      <w:marBottom w:val="0"/>
      <w:divBdr>
        <w:top w:val="none" w:sz="0" w:space="0" w:color="auto"/>
        <w:left w:val="none" w:sz="0" w:space="0" w:color="auto"/>
        <w:bottom w:val="none" w:sz="0" w:space="0" w:color="auto"/>
        <w:right w:val="none" w:sz="0" w:space="0" w:color="auto"/>
      </w:divBdr>
    </w:div>
    <w:div w:id="476186750">
      <w:bodyDiv w:val="1"/>
      <w:marLeft w:val="0"/>
      <w:marRight w:val="0"/>
      <w:marTop w:val="0"/>
      <w:marBottom w:val="0"/>
      <w:divBdr>
        <w:top w:val="none" w:sz="0" w:space="0" w:color="auto"/>
        <w:left w:val="none" w:sz="0" w:space="0" w:color="auto"/>
        <w:bottom w:val="none" w:sz="0" w:space="0" w:color="auto"/>
        <w:right w:val="none" w:sz="0" w:space="0" w:color="auto"/>
      </w:divBdr>
    </w:div>
    <w:div w:id="476188607">
      <w:bodyDiv w:val="1"/>
      <w:marLeft w:val="0"/>
      <w:marRight w:val="0"/>
      <w:marTop w:val="0"/>
      <w:marBottom w:val="0"/>
      <w:divBdr>
        <w:top w:val="none" w:sz="0" w:space="0" w:color="auto"/>
        <w:left w:val="none" w:sz="0" w:space="0" w:color="auto"/>
        <w:bottom w:val="none" w:sz="0" w:space="0" w:color="auto"/>
        <w:right w:val="none" w:sz="0" w:space="0" w:color="auto"/>
      </w:divBdr>
    </w:div>
    <w:div w:id="476261626">
      <w:bodyDiv w:val="1"/>
      <w:marLeft w:val="0"/>
      <w:marRight w:val="0"/>
      <w:marTop w:val="0"/>
      <w:marBottom w:val="0"/>
      <w:divBdr>
        <w:top w:val="none" w:sz="0" w:space="0" w:color="auto"/>
        <w:left w:val="none" w:sz="0" w:space="0" w:color="auto"/>
        <w:bottom w:val="none" w:sz="0" w:space="0" w:color="auto"/>
        <w:right w:val="none" w:sz="0" w:space="0" w:color="auto"/>
      </w:divBdr>
    </w:div>
    <w:div w:id="476267410">
      <w:bodyDiv w:val="1"/>
      <w:marLeft w:val="0"/>
      <w:marRight w:val="0"/>
      <w:marTop w:val="0"/>
      <w:marBottom w:val="0"/>
      <w:divBdr>
        <w:top w:val="none" w:sz="0" w:space="0" w:color="auto"/>
        <w:left w:val="none" w:sz="0" w:space="0" w:color="auto"/>
        <w:bottom w:val="none" w:sz="0" w:space="0" w:color="auto"/>
        <w:right w:val="none" w:sz="0" w:space="0" w:color="auto"/>
      </w:divBdr>
    </w:div>
    <w:div w:id="476461658">
      <w:bodyDiv w:val="1"/>
      <w:marLeft w:val="0"/>
      <w:marRight w:val="0"/>
      <w:marTop w:val="0"/>
      <w:marBottom w:val="0"/>
      <w:divBdr>
        <w:top w:val="none" w:sz="0" w:space="0" w:color="auto"/>
        <w:left w:val="none" w:sz="0" w:space="0" w:color="auto"/>
        <w:bottom w:val="none" w:sz="0" w:space="0" w:color="auto"/>
        <w:right w:val="none" w:sz="0" w:space="0" w:color="auto"/>
      </w:divBdr>
    </w:div>
    <w:div w:id="476532619">
      <w:bodyDiv w:val="1"/>
      <w:marLeft w:val="0"/>
      <w:marRight w:val="0"/>
      <w:marTop w:val="0"/>
      <w:marBottom w:val="0"/>
      <w:divBdr>
        <w:top w:val="none" w:sz="0" w:space="0" w:color="auto"/>
        <w:left w:val="none" w:sz="0" w:space="0" w:color="auto"/>
        <w:bottom w:val="none" w:sz="0" w:space="0" w:color="auto"/>
        <w:right w:val="none" w:sz="0" w:space="0" w:color="auto"/>
      </w:divBdr>
    </w:div>
    <w:div w:id="476535827">
      <w:bodyDiv w:val="1"/>
      <w:marLeft w:val="0"/>
      <w:marRight w:val="0"/>
      <w:marTop w:val="0"/>
      <w:marBottom w:val="0"/>
      <w:divBdr>
        <w:top w:val="none" w:sz="0" w:space="0" w:color="auto"/>
        <w:left w:val="none" w:sz="0" w:space="0" w:color="auto"/>
        <w:bottom w:val="none" w:sz="0" w:space="0" w:color="auto"/>
        <w:right w:val="none" w:sz="0" w:space="0" w:color="auto"/>
      </w:divBdr>
    </w:div>
    <w:div w:id="476991094">
      <w:bodyDiv w:val="1"/>
      <w:marLeft w:val="0"/>
      <w:marRight w:val="0"/>
      <w:marTop w:val="0"/>
      <w:marBottom w:val="0"/>
      <w:divBdr>
        <w:top w:val="none" w:sz="0" w:space="0" w:color="auto"/>
        <w:left w:val="none" w:sz="0" w:space="0" w:color="auto"/>
        <w:bottom w:val="none" w:sz="0" w:space="0" w:color="auto"/>
        <w:right w:val="none" w:sz="0" w:space="0" w:color="auto"/>
      </w:divBdr>
    </w:div>
    <w:div w:id="477570666">
      <w:bodyDiv w:val="1"/>
      <w:marLeft w:val="0"/>
      <w:marRight w:val="0"/>
      <w:marTop w:val="0"/>
      <w:marBottom w:val="0"/>
      <w:divBdr>
        <w:top w:val="none" w:sz="0" w:space="0" w:color="auto"/>
        <w:left w:val="none" w:sz="0" w:space="0" w:color="auto"/>
        <w:bottom w:val="none" w:sz="0" w:space="0" w:color="auto"/>
        <w:right w:val="none" w:sz="0" w:space="0" w:color="auto"/>
      </w:divBdr>
    </w:div>
    <w:div w:id="478112352">
      <w:bodyDiv w:val="1"/>
      <w:marLeft w:val="0"/>
      <w:marRight w:val="0"/>
      <w:marTop w:val="0"/>
      <w:marBottom w:val="0"/>
      <w:divBdr>
        <w:top w:val="none" w:sz="0" w:space="0" w:color="auto"/>
        <w:left w:val="none" w:sz="0" w:space="0" w:color="auto"/>
        <w:bottom w:val="none" w:sz="0" w:space="0" w:color="auto"/>
        <w:right w:val="none" w:sz="0" w:space="0" w:color="auto"/>
      </w:divBdr>
    </w:div>
    <w:div w:id="478157847">
      <w:bodyDiv w:val="1"/>
      <w:marLeft w:val="0"/>
      <w:marRight w:val="0"/>
      <w:marTop w:val="0"/>
      <w:marBottom w:val="0"/>
      <w:divBdr>
        <w:top w:val="none" w:sz="0" w:space="0" w:color="auto"/>
        <w:left w:val="none" w:sz="0" w:space="0" w:color="auto"/>
        <w:bottom w:val="none" w:sz="0" w:space="0" w:color="auto"/>
        <w:right w:val="none" w:sz="0" w:space="0" w:color="auto"/>
      </w:divBdr>
    </w:div>
    <w:div w:id="478229123">
      <w:bodyDiv w:val="1"/>
      <w:marLeft w:val="0"/>
      <w:marRight w:val="0"/>
      <w:marTop w:val="0"/>
      <w:marBottom w:val="0"/>
      <w:divBdr>
        <w:top w:val="none" w:sz="0" w:space="0" w:color="auto"/>
        <w:left w:val="none" w:sz="0" w:space="0" w:color="auto"/>
        <w:bottom w:val="none" w:sz="0" w:space="0" w:color="auto"/>
        <w:right w:val="none" w:sz="0" w:space="0" w:color="auto"/>
      </w:divBdr>
    </w:div>
    <w:div w:id="478232979">
      <w:bodyDiv w:val="1"/>
      <w:marLeft w:val="0"/>
      <w:marRight w:val="0"/>
      <w:marTop w:val="0"/>
      <w:marBottom w:val="0"/>
      <w:divBdr>
        <w:top w:val="none" w:sz="0" w:space="0" w:color="auto"/>
        <w:left w:val="none" w:sz="0" w:space="0" w:color="auto"/>
        <w:bottom w:val="none" w:sz="0" w:space="0" w:color="auto"/>
        <w:right w:val="none" w:sz="0" w:space="0" w:color="auto"/>
      </w:divBdr>
    </w:div>
    <w:div w:id="478351374">
      <w:bodyDiv w:val="1"/>
      <w:marLeft w:val="0"/>
      <w:marRight w:val="0"/>
      <w:marTop w:val="0"/>
      <w:marBottom w:val="0"/>
      <w:divBdr>
        <w:top w:val="none" w:sz="0" w:space="0" w:color="auto"/>
        <w:left w:val="none" w:sz="0" w:space="0" w:color="auto"/>
        <w:bottom w:val="none" w:sz="0" w:space="0" w:color="auto"/>
        <w:right w:val="none" w:sz="0" w:space="0" w:color="auto"/>
      </w:divBdr>
    </w:div>
    <w:div w:id="478377263">
      <w:bodyDiv w:val="1"/>
      <w:marLeft w:val="0"/>
      <w:marRight w:val="0"/>
      <w:marTop w:val="0"/>
      <w:marBottom w:val="0"/>
      <w:divBdr>
        <w:top w:val="none" w:sz="0" w:space="0" w:color="auto"/>
        <w:left w:val="none" w:sz="0" w:space="0" w:color="auto"/>
        <w:bottom w:val="none" w:sz="0" w:space="0" w:color="auto"/>
        <w:right w:val="none" w:sz="0" w:space="0" w:color="auto"/>
      </w:divBdr>
    </w:div>
    <w:div w:id="478424961">
      <w:bodyDiv w:val="1"/>
      <w:marLeft w:val="0"/>
      <w:marRight w:val="0"/>
      <w:marTop w:val="0"/>
      <w:marBottom w:val="0"/>
      <w:divBdr>
        <w:top w:val="none" w:sz="0" w:space="0" w:color="auto"/>
        <w:left w:val="none" w:sz="0" w:space="0" w:color="auto"/>
        <w:bottom w:val="none" w:sz="0" w:space="0" w:color="auto"/>
        <w:right w:val="none" w:sz="0" w:space="0" w:color="auto"/>
      </w:divBdr>
    </w:div>
    <w:div w:id="478494463">
      <w:bodyDiv w:val="1"/>
      <w:marLeft w:val="0"/>
      <w:marRight w:val="0"/>
      <w:marTop w:val="0"/>
      <w:marBottom w:val="0"/>
      <w:divBdr>
        <w:top w:val="none" w:sz="0" w:space="0" w:color="auto"/>
        <w:left w:val="none" w:sz="0" w:space="0" w:color="auto"/>
        <w:bottom w:val="none" w:sz="0" w:space="0" w:color="auto"/>
        <w:right w:val="none" w:sz="0" w:space="0" w:color="auto"/>
      </w:divBdr>
    </w:div>
    <w:div w:id="478621599">
      <w:bodyDiv w:val="1"/>
      <w:marLeft w:val="0"/>
      <w:marRight w:val="0"/>
      <w:marTop w:val="0"/>
      <w:marBottom w:val="0"/>
      <w:divBdr>
        <w:top w:val="none" w:sz="0" w:space="0" w:color="auto"/>
        <w:left w:val="none" w:sz="0" w:space="0" w:color="auto"/>
        <w:bottom w:val="none" w:sz="0" w:space="0" w:color="auto"/>
        <w:right w:val="none" w:sz="0" w:space="0" w:color="auto"/>
      </w:divBdr>
    </w:div>
    <w:div w:id="478696535">
      <w:bodyDiv w:val="1"/>
      <w:marLeft w:val="0"/>
      <w:marRight w:val="0"/>
      <w:marTop w:val="0"/>
      <w:marBottom w:val="0"/>
      <w:divBdr>
        <w:top w:val="none" w:sz="0" w:space="0" w:color="auto"/>
        <w:left w:val="none" w:sz="0" w:space="0" w:color="auto"/>
        <w:bottom w:val="none" w:sz="0" w:space="0" w:color="auto"/>
        <w:right w:val="none" w:sz="0" w:space="0" w:color="auto"/>
      </w:divBdr>
    </w:div>
    <w:div w:id="478768383">
      <w:bodyDiv w:val="1"/>
      <w:marLeft w:val="0"/>
      <w:marRight w:val="0"/>
      <w:marTop w:val="0"/>
      <w:marBottom w:val="0"/>
      <w:divBdr>
        <w:top w:val="none" w:sz="0" w:space="0" w:color="auto"/>
        <w:left w:val="none" w:sz="0" w:space="0" w:color="auto"/>
        <w:bottom w:val="none" w:sz="0" w:space="0" w:color="auto"/>
        <w:right w:val="none" w:sz="0" w:space="0" w:color="auto"/>
      </w:divBdr>
    </w:div>
    <w:div w:id="478768517">
      <w:bodyDiv w:val="1"/>
      <w:marLeft w:val="0"/>
      <w:marRight w:val="0"/>
      <w:marTop w:val="0"/>
      <w:marBottom w:val="0"/>
      <w:divBdr>
        <w:top w:val="none" w:sz="0" w:space="0" w:color="auto"/>
        <w:left w:val="none" w:sz="0" w:space="0" w:color="auto"/>
        <w:bottom w:val="none" w:sz="0" w:space="0" w:color="auto"/>
        <w:right w:val="none" w:sz="0" w:space="0" w:color="auto"/>
      </w:divBdr>
    </w:div>
    <w:div w:id="479005096">
      <w:bodyDiv w:val="1"/>
      <w:marLeft w:val="0"/>
      <w:marRight w:val="0"/>
      <w:marTop w:val="0"/>
      <w:marBottom w:val="0"/>
      <w:divBdr>
        <w:top w:val="none" w:sz="0" w:space="0" w:color="auto"/>
        <w:left w:val="none" w:sz="0" w:space="0" w:color="auto"/>
        <w:bottom w:val="none" w:sz="0" w:space="0" w:color="auto"/>
        <w:right w:val="none" w:sz="0" w:space="0" w:color="auto"/>
      </w:divBdr>
    </w:div>
    <w:div w:id="479074647">
      <w:bodyDiv w:val="1"/>
      <w:marLeft w:val="0"/>
      <w:marRight w:val="0"/>
      <w:marTop w:val="0"/>
      <w:marBottom w:val="0"/>
      <w:divBdr>
        <w:top w:val="none" w:sz="0" w:space="0" w:color="auto"/>
        <w:left w:val="none" w:sz="0" w:space="0" w:color="auto"/>
        <w:bottom w:val="none" w:sz="0" w:space="0" w:color="auto"/>
        <w:right w:val="none" w:sz="0" w:space="0" w:color="auto"/>
      </w:divBdr>
    </w:div>
    <w:div w:id="479075562">
      <w:bodyDiv w:val="1"/>
      <w:marLeft w:val="0"/>
      <w:marRight w:val="0"/>
      <w:marTop w:val="0"/>
      <w:marBottom w:val="0"/>
      <w:divBdr>
        <w:top w:val="none" w:sz="0" w:space="0" w:color="auto"/>
        <w:left w:val="none" w:sz="0" w:space="0" w:color="auto"/>
        <w:bottom w:val="none" w:sz="0" w:space="0" w:color="auto"/>
        <w:right w:val="none" w:sz="0" w:space="0" w:color="auto"/>
      </w:divBdr>
    </w:div>
    <w:div w:id="479078689">
      <w:bodyDiv w:val="1"/>
      <w:marLeft w:val="0"/>
      <w:marRight w:val="0"/>
      <w:marTop w:val="0"/>
      <w:marBottom w:val="0"/>
      <w:divBdr>
        <w:top w:val="none" w:sz="0" w:space="0" w:color="auto"/>
        <w:left w:val="none" w:sz="0" w:space="0" w:color="auto"/>
        <w:bottom w:val="none" w:sz="0" w:space="0" w:color="auto"/>
        <w:right w:val="none" w:sz="0" w:space="0" w:color="auto"/>
      </w:divBdr>
    </w:div>
    <w:div w:id="479150510">
      <w:bodyDiv w:val="1"/>
      <w:marLeft w:val="0"/>
      <w:marRight w:val="0"/>
      <w:marTop w:val="0"/>
      <w:marBottom w:val="0"/>
      <w:divBdr>
        <w:top w:val="none" w:sz="0" w:space="0" w:color="auto"/>
        <w:left w:val="none" w:sz="0" w:space="0" w:color="auto"/>
        <w:bottom w:val="none" w:sz="0" w:space="0" w:color="auto"/>
        <w:right w:val="none" w:sz="0" w:space="0" w:color="auto"/>
      </w:divBdr>
    </w:div>
    <w:div w:id="479344293">
      <w:bodyDiv w:val="1"/>
      <w:marLeft w:val="0"/>
      <w:marRight w:val="0"/>
      <w:marTop w:val="0"/>
      <w:marBottom w:val="0"/>
      <w:divBdr>
        <w:top w:val="none" w:sz="0" w:space="0" w:color="auto"/>
        <w:left w:val="none" w:sz="0" w:space="0" w:color="auto"/>
        <w:bottom w:val="none" w:sz="0" w:space="0" w:color="auto"/>
        <w:right w:val="none" w:sz="0" w:space="0" w:color="auto"/>
      </w:divBdr>
    </w:div>
    <w:div w:id="479350205">
      <w:bodyDiv w:val="1"/>
      <w:marLeft w:val="0"/>
      <w:marRight w:val="0"/>
      <w:marTop w:val="0"/>
      <w:marBottom w:val="0"/>
      <w:divBdr>
        <w:top w:val="none" w:sz="0" w:space="0" w:color="auto"/>
        <w:left w:val="none" w:sz="0" w:space="0" w:color="auto"/>
        <w:bottom w:val="none" w:sz="0" w:space="0" w:color="auto"/>
        <w:right w:val="none" w:sz="0" w:space="0" w:color="auto"/>
      </w:divBdr>
    </w:div>
    <w:div w:id="479463759">
      <w:bodyDiv w:val="1"/>
      <w:marLeft w:val="0"/>
      <w:marRight w:val="0"/>
      <w:marTop w:val="0"/>
      <w:marBottom w:val="0"/>
      <w:divBdr>
        <w:top w:val="none" w:sz="0" w:space="0" w:color="auto"/>
        <w:left w:val="none" w:sz="0" w:space="0" w:color="auto"/>
        <w:bottom w:val="none" w:sz="0" w:space="0" w:color="auto"/>
        <w:right w:val="none" w:sz="0" w:space="0" w:color="auto"/>
      </w:divBdr>
    </w:div>
    <w:div w:id="479468040">
      <w:bodyDiv w:val="1"/>
      <w:marLeft w:val="0"/>
      <w:marRight w:val="0"/>
      <w:marTop w:val="0"/>
      <w:marBottom w:val="0"/>
      <w:divBdr>
        <w:top w:val="none" w:sz="0" w:space="0" w:color="auto"/>
        <w:left w:val="none" w:sz="0" w:space="0" w:color="auto"/>
        <w:bottom w:val="none" w:sz="0" w:space="0" w:color="auto"/>
        <w:right w:val="none" w:sz="0" w:space="0" w:color="auto"/>
      </w:divBdr>
    </w:div>
    <w:div w:id="479545526">
      <w:bodyDiv w:val="1"/>
      <w:marLeft w:val="0"/>
      <w:marRight w:val="0"/>
      <w:marTop w:val="0"/>
      <w:marBottom w:val="0"/>
      <w:divBdr>
        <w:top w:val="none" w:sz="0" w:space="0" w:color="auto"/>
        <w:left w:val="none" w:sz="0" w:space="0" w:color="auto"/>
        <w:bottom w:val="none" w:sz="0" w:space="0" w:color="auto"/>
        <w:right w:val="none" w:sz="0" w:space="0" w:color="auto"/>
      </w:divBdr>
    </w:div>
    <w:div w:id="479737945">
      <w:bodyDiv w:val="1"/>
      <w:marLeft w:val="0"/>
      <w:marRight w:val="0"/>
      <w:marTop w:val="0"/>
      <w:marBottom w:val="0"/>
      <w:divBdr>
        <w:top w:val="none" w:sz="0" w:space="0" w:color="auto"/>
        <w:left w:val="none" w:sz="0" w:space="0" w:color="auto"/>
        <w:bottom w:val="none" w:sz="0" w:space="0" w:color="auto"/>
        <w:right w:val="none" w:sz="0" w:space="0" w:color="auto"/>
      </w:divBdr>
    </w:div>
    <w:div w:id="479809920">
      <w:bodyDiv w:val="1"/>
      <w:marLeft w:val="0"/>
      <w:marRight w:val="0"/>
      <w:marTop w:val="0"/>
      <w:marBottom w:val="0"/>
      <w:divBdr>
        <w:top w:val="none" w:sz="0" w:space="0" w:color="auto"/>
        <w:left w:val="none" w:sz="0" w:space="0" w:color="auto"/>
        <w:bottom w:val="none" w:sz="0" w:space="0" w:color="auto"/>
        <w:right w:val="none" w:sz="0" w:space="0" w:color="auto"/>
      </w:divBdr>
    </w:div>
    <w:div w:id="479881976">
      <w:bodyDiv w:val="1"/>
      <w:marLeft w:val="0"/>
      <w:marRight w:val="0"/>
      <w:marTop w:val="0"/>
      <w:marBottom w:val="0"/>
      <w:divBdr>
        <w:top w:val="none" w:sz="0" w:space="0" w:color="auto"/>
        <w:left w:val="none" w:sz="0" w:space="0" w:color="auto"/>
        <w:bottom w:val="none" w:sz="0" w:space="0" w:color="auto"/>
        <w:right w:val="none" w:sz="0" w:space="0" w:color="auto"/>
      </w:divBdr>
    </w:div>
    <w:div w:id="479929410">
      <w:bodyDiv w:val="1"/>
      <w:marLeft w:val="0"/>
      <w:marRight w:val="0"/>
      <w:marTop w:val="0"/>
      <w:marBottom w:val="0"/>
      <w:divBdr>
        <w:top w:val="none" w:sz="0" w:space="0" w:color="auto"/>
        <w:left w:val="none" w:sz="0" w:space="0" w:color="auto"/>
        <w:bottom w:val="none" w:sz="0" w:space="0" w:color="auto"/>
        <w:right w:val="none" w:sz="0" w:space="0" w:color="auto"/>
      </w:divBdr>
    </w:div>
    <w:div w:id="479932403">
      <w:bodyDiv w:val="1"/>
      <w:marLeft w:val="0"/>
      <w:marRight w:val="0"/>
      <w:marTop w:val="0"/>
      <w:marBottom w:val="0"/>
      <w:divBdr>
        <w:top w:val="none" w:sz="0" w:space="0" w:color="auto"/>
        <w:left w:val="none" w:sz="0" w:space="0" w:color="auto"/>
        <w:bottom w:val="none" w:sz="0" w:space="0" w:color="auto"/>
        <w:right w:val="none" w:sz="0" w:space="0" w:color="auto"/>
      </w:divBdr>
    </w:div>
    <w:div w:id="480083203">
      <w:bodyDiv w:val="1"/>
      <w:marLeft w:val="0"/>
      <w:marRight w:val="0"/>
      <w:marTop w:val="0"/>
      <w:marBottom w:val="0"/>
      <w:divBdr>
        <w:top w:val="none" w:sz="0" w:space="0" w:color="auto"/>
        <w:left w:val="none" w:sz="0" w:space="0" w:color="auto"/>
        <w:bottom w:val="none" w:sz="0" w:space="0" w:color="auto"/>
        <w:right w:val="none" w:sz="0" w:space="0" w:color="auto"/>
      </w:divBdr>
    </w:div>
    <w:div w:id="480194961">
      <w:bodyDiv w:val="1"/>
      <w:marLeft w:val="0"/>
      <w:marRight w:val="0"/>
      <w:marTop w:val="0"/>
      <w:marBottom w:val="0"/>
      <w:divBdr>
        <w:top w:val="none" w:sz="0" w:space="0" w:color="auto"/>
        <w:left w:val="none" w:sz="0" w:space="0" w:color="auto"/>
        <w:bottom w:val="none" w:sz="0" w:space="0" w:color="auto"/>
        <w:right w:val="none" w:sz="0" w:space="0" w:color="auto"/>
      </w:divBdr>
    </w:div>
    <w:div w:id="480199401">
      <w:bodyDiv w:val="1"/>
      <w:marLeft w:val="0"/>
      <w:marRight w:val="0"/>
      <w:marTop w:val="0"/>
      <w:marBottom w:val="0"/>
      <w:divBdr>
        <w:top w:val="none" w:sz="0" w:space="0" w:color="auto"/>
        <w:left w:val="none" w:sz="0" w:space="0" w:color="auto"/>
        <w:bottom w:val="none" w:sz="0" w:space="0" w:color="auto"/>
        <w:right w:val="none" w:sz="0" w:space="0" w:color="auto"/>
      </w:divBdr>
    </w:div>
    <w:div w:id="480271046">
      <w:bodyDiv w:val="1"/>
      <w:marLeft w:val="0"/>
      <w:marRight w:val="0"/>
      <w:marTop w:val="0"/>
      <w:marBottom w:val="0"/>
      <w:divBdr>
        <w:top w:val="none" w:sz="0" w:space="0" w:color="auto"/>
        <w:left w:val="none" w:sz="0" w:space="0" w:color="auto"/>
        <w:bottom w:val="none" w:sz="0" w:space="0" w:color="auto"/>
        <w:right w:val="none" w:sz="0" w:space="0" w:color="auto"/>
      </w:divBdr>
    </w:div>
    <w:div w:id="480393799">
      <w:bodyDiv w:val="1"/>
      <w:marLeft w:val="0"/>
      <w:marRight w:val="0"/>
      <w:marTop w:val="0"/>
      <w:marBottom w:val="0"/>
      <w:divBdr>
        <w:top w:val="none" w:sz="0" w:space="0" w:color="auto"/>
        <w:left w:val="none" w:sz="0" w:space="0" w:color="auto"/>
        <w:bottom w:val="none" w:sz="0" w:space="0" w:color="auto"/>
        <w:right w:val="none" w:sz="0" w:space="0" w:color="auto"/>
      </w:divBdr>
    </w:div>
    <w:div w:id="480773983">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0849035">
      <w:bodyDiv w:val="1"/>
      <w:marLeft w:val="0"/>
      <w:marRight w:val="0"/>
      <w:marTop w:val="0"/>
      <w:marBottom w:val="0"/>
      <w:divBdr>
        <w:top w:val="none" w:sz="0" w:space="0" w:color="auto"/>
        <w:left w:val="none" w:sz="0" w:space="0" w:color="auto"/>
        <w:bottom w:val="none" w:sz="0" w:space="0" w:color="auto"/>
        <w:right w:val="none" w:sz="0" w:space="0" w:color="auto"/>
      </w:divBdr>
    </w:div>
    <w:div w:id="480998624">
      <w:bodyDiv w:val="1"/>
      <w:marLeft w:val="0"/>
      <w:marRight w:val="0"/>
      <w:marTop w:val="0"/>
      <w:marBottom w:val="0"/>
      <w:divBdr>
        <w:top w:val="none" w:sz="0" w:space="0" w:color="auto"/>
        <w:left w:val="none" w:sz="0" w:space="0" w:color="auto"/>
        <w:bottom w:val="none" w:sz="0" w:space="0" w:color="auto"/>
        <w:right w:val="none" w:sz="0" w:space="0" w:color="auto"/>
      </w:divBdr>
    </w:div>
    <w:div w:id="481048607">
      <w:bodyDiv w:val="1"/>
      <w:marLeft w:val="0"/>
      <w:marRight w:val="0"/>
      <w:marTop w:val="0"/>
      <w:marBottom w:val="0"/>
      <w:divBdr>
        <w:top w:val="none" w:sz="0" w:space="0" w:color="auto"/>
        <w:left w:val="none" w:sz="0" w:space="0" w:color="auto"/>
        <w:bottom w:val="none" w:sz="0" w:space="0" w:color="auto"/>
        <w:right w:val="none" w:sz="0" w:space="0" w:color="auto"/>
      </w:divBdr>
    </w:div>
    <w:div w:id="481117756">
      <w:bodyDiv w:val="1"/>
      <w:marLeft w:val="0"/>
      <w:marRight w:val="0"/>
      <w:marTop w:val="0"/>
      <w:marBottom w:val="0"/>
      <w:divBdr>
        <w:top w:val="none" w:sz="0" w:space="0" w:color="auto"/>
        <w:left w:val="none" w:sz="0" w:space="0" w:color="auto"/>
        <w:bottom w:val="none" w:sz="0" w:space="0" w:color="auto"/>
        <w:right w:val="none" w:sz="0" w:space="0" w:color="auto"/>
      </w:divBdr>
    </w:div>
    <w:div w:id="481310362">
      <w:bodyDiv w:val="1"/>
      <w:marLeft w:val="0"/>
      <w:marRight w:val="0"/>
      <w:marTop w:val="0"/>
      <w:marBottom w:val="0"/>
      <w:divBdr>
        <w:top w:val="none" w:sz="0" w:space="0" w:color="auto"/>
        <w:left w:val="none" w:sz="0" w:space="0" w:color="auto"/>
        <w:bottom w:val="none" w:sz="0" w:space="0" w:color="auto"/>
        <w:right w:val="none" w:sz="0" w:space="0" w:color="auto"/>
      </w:divBdr>
    </w:div>
    <w:div w:id="481387084">
      <w:bodyDiv w:val="1"/>
      <w:marLeft w:val="0"/>
      <w:marRight w:val="0"/>
      <w:marTop w:val="0"/>
      <w:marBottom w:val="0"/>
      <w:divBdr>
        <w:top w:val="none" w:sz="0" w:space="0" w:color="auto"/>
        <w:left w:val="none" w:sz="0" w:space="0" w:color="auto"/>
        <w:bottom w:val="none" w:sz="0" w:space="0" w:color="auto"/>
        <w:right w:val="none" w:sz="0" w:space="0" w:color="auto"/>
      </w:divBdr>
    </w:div>
    <w:div w:id="481429720">
      <w:bodyDiv w:val="1"/>
      <w:marLeft w:val="0"/>
      <w:marRight w:val="0"/>
      <w:marTop w:val="0"/>
      <w:marBottom w:val="0"/>
      <w:divBdr>
        <w:top w:val="none" w:sz="0" w:space="0" w:color="auto"/>
        <w:left w:val="none" w:sz="0" w:space="0" w:color="auto"/>
        <w:bottom w:val="none" w:sz="0" w:space="0" w:color="auto"/>
        <w:right w:val="none" w:sz="0" w:space="0" w:color="auto"/>
      </w:divBdr>
    </w:div>
    <w:div w:id="481624210">
      <w:bodyDiv w:val="1"/>
      <w:marLeft w:val="0"/>
      <w:marRight w:val="0"/>
      <w:marTop w:val="0"/>
      <w:marBottom w:val="0"/>
      <w:divBdr>
        <w:top w:val="none" w:sz="0" w:space="0" w:color="auto"/>
        <w:left w:val="none" w:sz="0" w:space="0" w:color="auto"/>
        <w:bottom w:val="none" w:sz="0" w:space="0" w:color="auto"/>
        <w:right w:val="none" w:sz="0" w:space="0" w:color="auto"/>
      </w:divBdr>
    </w:div>
    <w:div w:id="481653768">
      <w:bodyDiv w:val="1"/>
      <w:marLeft w:val="0"/>
      <w:marRight w:val="0"/>
      <w:marTop w:val="0"/>
      <w:marBottom w:val="0"/>
      <w:divBdr>
        <w:top w:val="none" w:sz="0" w:space="0" w:color="auto"/>
        <w:left w:val="none" w:sz="0" w:space="0" w:color="auto"/>
        <w:bottom w:val="none" w:sz="0" w:space="0" w:color="auto"/>
        <w:right w:val="none" w:sz="0" w:space="0" w:color="auto"/>
      </w:divBdr>
    </w:div>
    <w:div w:id="481696211">
      <w:bodyDiv w:val="1"/>
      <w:marLeft w:val="0"/>
      <w:marRight w:val="0"/>
      <w:marTop w:val="0"/>
      <w:marBottom w:val="0"/>
      <w:divBdr>
        <w:top w:val="none" w:sz="0" w:space="0" w:color="auto"/>
        <w:left w:val="none" w:sz="0" w:space="0" w:color="auto"/>
        <w:bottom w:val="none" w:sz="0" w:space="0" w:color="auto"/>
        <w:right w:val="none" w:sz="0" w:space="0" w:color="auto"/>
      </w:divBdr>
    </w:div>
    <w:div w:id="481772701">
      <w:bodyDiv w:val="1"/>
      <w:marLeft w:val="0"/>
      <w:marRight w:val="0"/>
      <w:marTop w:val="0"/>
      <w:marBottom w:val="0"/>
      <w:divBdr>
        <w:top w:val="none" w:sz="0" w:space="0" w:color="auto"/>
        <w:left w:val="none" w:sz="0" w:space="0" w:color="auto"/>
        <w:bottom w:val="none" w:sz="0" w:space="0" w:color="auto"/>
        <w:right w:val="none" w:sz="0" w:space="0" w:color="auto"/>
      </w:divBdr>
    </w:div>
    <w:div w:id="481775341">
      <w:bodyDiv w:val="1"/>
      <w:marLeft w:val="0"/>
      <w:marRight w:val="0"/>
      <w:marTop w:val="0"/>
      <w:marBottom w:val="0"/>
      <w:divBdr>
        <w:top w:val="none" w:sz="0" w:space="0" w:color="auto"/>
        <w:left w:val="none" w:sz="0" w:space="0" w:color="auto"/>
        <w:bottom w:val="none" w:sz="0" w:space="0" w:color="auto"/>
        <w:right w:val="none" w:sz="0" w:space="0" w:color="auto"/>
      </w:divBdr>
    </w:div>
    <w:div w:id="481777261">
      <w:bodyDiv w:val="1"/>
      <w:marLeft w:val="0"/>
      <w:marRight w:val="0"/>
      <w:marTop w:val="0"/>
      <w:marBottom w:val="0"/>
      <w:divBdr>
        <w:top w:val="none" w:sz="0" w:space="0" w:color="auto"/>
        <w:left w:val="none" w:sz="0" w:space="0" w:color="auto"/>
        <w:bottom w:val="none" w:sz="0" w:space="0" w:color="auto"/>
        <w:right w:val="none" w:sz="0" w:space="0" w:color="auto"/>
      </w:divBdr>
    </w:div>
    <w:div w:id="481845921">
      <w:bodyDiv w:val="1"/>
      <w:marLeft w:val="0"/>
      <w:marRight w:val="0"/>
      <w:marTop w:val="0"/>
      <w:marBottom w:val="0"/>
      <w:divBdr>
        <w:top w:val="none" w:sz="0" w:space="0" w:color="auto"/>
        <w:left w:val="none" w:sz="0" w:space="0" w:color="auto"/>
        <w:bottom w:val="none" w:sz="0" w:space="0" w:color="auto"/>
        <w:right w:val="none" w:sz="0" w:space="0" w:color="auto"/>
      </w:divBdr>
    </w:div>
    <w:div w:id="481847859">
      <w:bodyDiv w:val="1"/>
      <w:marLeft w:val="0"/>
      <w:marRight w:val="0"/>
      <w:marTop w:val="0"/>
      <w:marBottom w:val="0"/>
      <w:divBdr>
        <w:top w:val="none" w:sz="0" w:space="0" w:color="auto"/>
        <w:left w:val="none" w:sz="0" w:space="0" w:color="auto"/>
        <w:bottom w:val="none" w:sz="0" w:space="0" w:color="auto"/>
        <w:right w:val="none" w:sz="0" w:space="0" w:color="auto"/>
      </w:divBdr>
    </w:div>
    <w:div w:id="482166825">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308348">
      <w:bodyDiv w:val="1"/>
      <w:marLeft w:val="0"/>
      <w:marRight w:val="0"/>
      <w:marTop w:val="0"/>
      <w:marBottom w:val="0"/>
      <w:divBdr>
        <w:top w:val="none" w:sz="0" w:space="0" w:color="auto"/>
        <w:left w:val="none" w:sz="0" w:space="0" w:color="auto"/>
        <w:bottom w:val="none" w:sz="0" w:space="0" w:color="auto"/>
        <w:right w:val="none" w:sz="0" w:space="0" w:color="auto"/>
      </w:divBdr>
    </w:div>
    <w:div w:id="482356446">
      <w:bodyDiv w:val="1"/>
      <w:marLeft w:val="0"/>
      <w:marRight w:val="0"/>
      <w:marTop w:val="0"/>
      <w:marBottom w:val="0"/>
      <w:divBdr>
        <w:top w:val="none" w:sz="0" w:space="0" w:color="auto"/>
        <w:left w:val="none" w:sz="0" w:space="0" w:color="auto"/>
        <w:bottom w:val="none" w:sz="0" w:space="0" w:color="auto"/>
        <w:right w:val="none" w:sz="0" w:space="0" w:color="auto"/>
      </w:divBdr>
    </w:div>
    <w:div w:id="482433869">
      <w:bodyDiv w:val="1"/>
      <w:marLeft w:val="0"/>
      <w:marRight w:val="0"/>
      <w:marTop w:val="0"/>
      <w:marBottom w:val="0"/>
      <w:divBdr>
        <w:top w:val="none" w:sz="0" w:space="0" w:color="auto"/>
        <w:left w:val="none" w:sz="0" w:space="0" w:color="auto"/>
        <w:bottom w:val="none" w:sz="0" w:space="0" w:color="auto"/>
        <w:right w:val="none" w:sz="0" w:space="0" w:color="auto"/>
      </w:divBdr>
    </w:div>
    <w:div w:id="482501243">
      <w:bodyDiv w:val="1"/>
      <w:marLeft w:val="0"/>
      <w:marRight w:val="0"/>
      <w:marTop w:val="0"/>
      <w:marBottom w:val="0"/>
      <w:divBdr>
        <w:top w:val="none" w:sz="0" w:space="0" w:color="auto"/>
        <w:left w:val="none" w:sz="0" w:space="0" w:color="auto"/>
        <w:bottom w:val="none" w:sz="0" w:space="0" w:color="auto"/>
        <w:right w:val="none" w:sz="0" w:space="0" w:color="auto"/>
      </w:divBdr>
    </w:div>
    <w:div w:id="482503124">
      <w:bodyDiv w:val="1"/>
      <w:marLeft w:val="0"/>
      <w:marRight w:val="0"/>
      <w:marTop w:val="0"/>
      <w:marBottom w:val="0"/>
      <w:divBdr>
        <w:top w:val="none" w:sz="0" w:space="0" w:color="auto"/>
        <w:left w:val="none" w:sz="0" w:space="0" w:color="auto"/>
        <w:bottom w:val="none" w:sz="0" w:space="0" w:color="auto"/>
        <w:right w:val="none" w:sz="0" w:space="0" w:color="auto"/>
      </w:divBdr>
    </w:div>
    <w:div w:id="482506922">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553031">
      <w:bodyDiv w:val="1"/>
      <w:marLeft w:val="0"/>
      <w:marRight w:val="0"/>
      <w:marTop w:val="0"/>
      <w:marBottom w:val="0"/>
      <w:divBdr>
        <w:top w:val="none" w:sz="0" w:space="0" w:color="auto"/>
        <w:left w:val="none" w:sz="0" w:space="0" w:color="auto"/>
        <w:bottom w:val="none" w:sz="0" w:space="0" w:color="auto"/>
        <w:right w:val="none" w:sz="0" w:space="0" w:color="auto"/>
      </w:divBdr>
    </w:div>
    <w:div w:id="482812928">
      <w:bodyDiv w:val="1"/>
      <w:marLeft w:val="0"/>
      <w:marRight w:val="0"/>
      <w:marTop w:val="0"/>
      <w:marBottom w:val="0"/>
      <w:divBdr>
        <w:top w:val="none" w:sz="0" w:space="0" w:color="auto"/>
        <w:left w:val="none" w:sz="0" w:space="0" w:color="auto"/>
        <w:bottom w:val="none" w:sz="0" w:space="0" w:color="auto"/>
        <w:right w:val="none" w:sz="0" w:space="0" w:color="auto"/>
      </w:divBdr>
    </w:div>
    <w:div w:id="482816330">
      <w:bodyDiv w:val="1"/>
      <w:marLeft w:val="0"/>
      <w:marRight w:val="0"/>
      <w:marTop w:val="0"/>
      <w:marBottom w:val="0"/>
      <w:divBdr>
        <w:top w:val="none" w:sz="0" w:space="0" w:color="auto"/>
        <w:left w:val="none" w:sz="0" w:space="0" w:color="auto"/>
        <w:bottom w:val="none" w:sz="0" w:space="0" w:color="auto"/>
        <w:right w:val="none" w:sz="0" w:space="0" w:color="auto"/>
      </w:divBdr>
    </w:div>
    <w:div w:id="482820836">
      <w:bodyDiv w:val="1"/>
      <w:marLeft w:val="0"/>
      <w:marRight w:val="0"/>
      <w:marTop w:val="0"/>
      <w:marBottom w:val="0"/>
      <w:divBdr>
        <w:top w:val="none" w:sz="0" w:space="0" w:color="auto"/>
        <w:left w:val="none" w:sz="0" w:space="0" w:color="auto"/>
        <w:bottom w:val="none" w:sz="0" w:space="0" w:color="auto"/>
        <w:right w:val="none" w:sz="0" w:space="0" w:color="auto"/>
      </w:divBdr>
    </w:div>
    <w:div w:id="482889487">
      <w:bodyDiv w:val="1"/>
      <w:marLeft w:val="0"/>
      <w:marRight w:val="0"/>
      <w:marTop w:val="0"/>
      <w:marBottom w:val="0"/>
      <w:divBdr>
        <w:top w:val="none" w:sz="0" w:space="0" w:color="auto"/>
        <w:left w:val="none" w:sz="0" w:space="0" w:color="auto"/>
        <w:bottom w:val="none" w:sz="0" w:space="0" w:color="auto"/>
        <w:right w:val="none" w:sz="0" w:space="0" w:color="auto"/>
      </w:divBdr>
    </w:div>
    <w:div w:id="482893360">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082800">
      <w:bodyDiv w:val="1"/>
      <w:marLeft w:val="0"/>
      <w:marRight w:val="0"/>
      <w:marTop w:val="0"/>
      <w:marBottom w:val="0"/>
      <w:divBdr>
        <w:top w:val="none" w:sz="0" w:space="0" w:color="auto"/>
        <w:left w:val="none" w:sz="0" w:space="0" w:color="auto"/>
        <w:bottom w:val="none" w:sz="0" w:space="0" w:color="auto"/>
        <w:right w:val="none" w:sz="0" w:space="0" w:color="auto"/>
      </w:divBdr>
    </w:div>
    <w:div w:id="483156527">
      <w:bodyDiv w:val="1"/>
      <w:marLeft w:val="0"/>
      <w:marRight w:val="0"/>
      <w:marTop w:val="0"/>
      <w:marBottom w:val="0"/>
      <w:divBdr>
        <w:top w:val="none" w:sz="0" w:space="0" w:color="auto"/>
        <w:left w:val="none" w:sz="0" w:space="0" w:color="auto"/>
        <w:bottom w:val="none" w:sz="0" w:space="0" w:color="auto"/>
        <w:right w:val="none" w:sz="0" w:space="0" w:color="auto"/>
      </w:divBdr>
    </w:div>
    <w:div w:id="483163548">
      <w:bodyDiv w:val="1"/>
      <w:marLeft w:val="0"/>
      <w:marRight w:val="0"/>
      <w:marTop w:val="0"/>
      <w:marBottom w:val="0"/>
      <w:divBdr>
        <w:top w:val="none" w:sz="0" w:space="0" w:color="auto"/>
        <w:left w:val="none" w:sz="0" w:space="0" w:color="auto"/>
        <w:bottom w:val="none" w:sz="0" w:space="0" w:color="auto"/>
        <w:right w:val="none" w:sz="0" w:space="0" w:color="auto"/>
      </w:divBdr>
    </w:div>
    <w:div w:id="483206091">
      <w:bodyDiv w:val="1"/>
      <w:marLeft w:val="0"/>
      <w:marRight w:val="0"/>
      <w:marTop w:val="0"/>
      <w:marBottom w:val="0"/>
      <w:divBdr>
        <w:top w:val="none" w:sz="0" w:space="0" w:color="auto"/>
        <w:left w:val="none" w:sz="0" w:space="0" w:color="auto"/>
        <w:bottom w:val="none" w:sz="0" w:space="0" w:color="auto"/>
        <w:right w:val="none" w:sz="0" w:space="0" w:color="auto"/>
      </w:divBdr>
    </w:div>
    <w:div w:id="483357601">
      <w:bodyDiv w:val="1"/>
      <w:marLeft w:val="0"/>
      <w:marRight w:val="0"/>
      <w:marTop w:val="0"/>
      <w:marBottom w:val="0"/>
      <w:divBdr>
        <w:top w:val="none" w:sz="0" w:space="0" w:color="auto"/>
        <w:left w:val="none" w:sz="0" w:space="0" w:color="auto"/>
        <w:bottom w:val="none" w:sz="0" w:space="0" w:color="auto"/>
        <w:right w:val="none" w:sz="0" w:space="0" w:color="auto"/>
      </w:divBdr>
    </w:div>
    <w:div w:id="483357734">
      <w:bodyDiv w:val="1"/>
      <w:marLeft w:val="0"/>
      <w:marRight w:val="0"/>
      <w:marTop w:val="0"/>
      <w:marBottom w:val="0"/>
      <w:divBdr>
        <w:top w:val="none" w:sz="0" w:space="0" w:color="auto"/>
        <w:left w:val="none" w:sz="0" w:space="0" w:color="auto"/>
        <w:bottom w:val="none" w:sz="0" w:space="0" w:color="auto"/>
        <w:right w:val="none" w:sz="0" w:space="0" w:color="auto"/>
      </w:divBdr>
    </w:div>
    <w:div w:id="483474508">
      <w:bodyDiv w:val="1"/>
      <w:marLeft w:val="0"/>
      <w:marRight w:val="0"/>
      <w:marTop w:val="0"/>
      <w:marBottom w:val="0"/>
      <w:divBdr>
        <w:top w:val="none" w:sz="0" w:space="0" w:color="auto"/>
        <w:left w:val="none" w:sz="0" w:space="0" w:color="auto"/>
        <w:bottom w:val="none" w:sz="0" w:space="0" w:color="auto"/>
        <w:right w:val="none" w:sz="0" w:space="0" w:color="auto"/>
      </w:divBdr>
    </w:div>
    <w:div w:id="483545354">
      <w:bodyDiv w:val="1"/>
      <w:marLeft w:val="0"/>
      <w:marRight w:val="0"/>
      <w:marTop w:val="0"/>
      <w:marBottom w:val="0"/>
      <w:divBdr>
        <w:top w:val="none" w:sz="0" w:space="0" w:color="auto"/>
        <w:left w:val="none" w:sz="0" w:space="0" w:color="auto"/>
        <w:bottom w:val="none" w:sz="0" w:space="0" w:color="auto"/>
        <w:right w:val="none" w:sz="0" w:space="0" w:color="auto"/>
      </w:divBdr>
    </w:div>
    <w:div w:id="483662962">
      <w:bodyDiv w:val="1"/>
      <w:marLeft w:val="0"/>
      <w:marRight w:val="0"/>
      <w:marTop w:val="0"/>
      <w:marBottom w:val="0"/>
      <w:divBdr>
        <w:top w:val="none" w:sz="0" w:space="0" w:color="auto"/>
        <w:left w:val="none" w:sz="0" w:space="0" w:color="auto"/>
        <w:bottom w:val="none" w:sz="0" w:space="0" w:color="auto"/>
        <w:right w:val="none" w:sz="0" w:space="0" w:color="auto"/>
      </w:divBdr>
    </w:div>
    <w:div w:id="483667467">
      <w:bodyDiv w:val="1"/>
      <w:marLeft w:val="0"/>
      <w:marRight w:val="0"/>
      <w:marTop w:val="0"/>
      <w:marBottom w:val="0"/>
      <w:divBdr>
        <w:top w:val="none" w:sz="0" w:space="0" w:color="auto"/>
        <w:left w:val="none" w:sz="0" w:space="0" w:color="auto"/>
        <w:bottom w:val="none" w:sz="0" w:space="0" w:color="auto"/>
        <w:right w:val="none" w:sz="0" w:space="0" w:color="auto"/>
      </w:divBdr>
    </w:div>
    <w:div w:id="483818301">
      <w:bodyDiv w:val="1"/>
      <w:marLeft w:val="0"/>
      <w:marRight w:val="0"/>
      <w:marTop w:val="0"/>
      <w:marBottom w:val="0"/>
      <w:divBdr>
        <w:top w:val="none" w:sz="0" w:space="0" w:color="auto"/>
        <w:left w:val="none" w:sz="0" w:space="0" w:color="auto"/>
        <w:bottom w:val="none" w:sz="0" w:space="0" w:color="auto"/>
        <w:right w:val="none" w:sz="0" w:space="0" w:color="auto"/>
      </w:divBdr>
    </w:div>
    <w:div w:id="484050775">
      <w:bodyDiv w:val="1"/>
      <w:marLeft w:val="0"/>
      <w:marRight w:val="0"/>
      <w:marTop w:val="0"/>
      <w:marBottom w:val="0"/>
      <w:divBdr>
        <w:top w:val="none" w:sz="0" w:space="0" w:color="auto"/>
        <w:left w:val="none" w:sz="0" w:space="0" w:color="auto"/>
        <w:bottom w:val="none" w:sz="0" w:space="0" w:color="auto"/>
        <w:right w:val="none" w:sz="0" w:space="0" w:color="auto"/>
      </w:divBdr>
    </w:div>
    <w:div w:id="484050986">
      <w:bodyDiv w:val="1"/>
      <w:marLeft w:val="0"/>
      <w:marRight w:val="0"/>
      <w:marTop w:val="0"/>
      <w:marBottom w:val="0"/>
      <w:divBdr>
        <w:top w:val="none" w:sz="0" w:space="0" w:color="auto"/>
        <w:left w:val="none" w:sz="0" w:space="0" w:color="auto"/>
        <w:bottom w:val="none" w:sz="0" w:space="0" w:color="auto"/>
        <w:right w:val="none" w:sz="0" w:space="0" w:color="auto"/>
      </w:divBdr>
    </w:div>
    <w:div w:id="484130458">
      <w:bodyDiv w:val="1"/>
      <w:marLeft w:val="0"/>
      <w:marRight w:val="0"/>
      <w:marTop w:val="0"/>
      <w:marBottom w:val="0"/>
      <w:divBdr>
        <w:top w:val="none" w:sz="0" w:space="0" w:color="auto"/>
        <w:left w:val="none" w:sz="0" w:space="0" w:color="auto"/>
        <w:bottom w:val="none" w:sz="0" w:space="0" w:color="auto"/>
        <w:right w:val="none" w:sz="0" w:space="0" w:color="auto"/>
      </w:divBdr>
    </w:div>
    <w:div w:id="484199751">
      <w:bodyDiv w:val="1"/>
      <w:marLeft w:val="0"/>
      <w:marRight w:val="0"/>
      <w:marTop w:val="0"/>
      <w:marBottom w:val="0"/>
      <w:divBdr>
        <w:top w:val="none" w:sz="0" w:space="0" w:color="auto"/>
        <w:left w:val="none" w:sz="0" w:space="0" w:color="auto"/>
        <w:bottom w:val="none" w:sz="0" w:space="0" w:color="auto"/>
        <w:right w:val="none" w:sz="0" w:space="0" w:color="auto"/>
      </w:divBdr>
    </w:div>
    <w:div w:id="484273757">
      <w:bodyDiv w:val="1"/>
      <w:marLeft w:val="0"/>
      <w:marRight w:val="0"/>
      <w:marTop w:val="0"/>
      <w:marBottom w:val="0"/>
      <w:divBdr>
        <w:top w:val="none" w:sz="0" w:space="0" w:color="auto"/>
        <w:left w:val="none" w:sz="0" w:space="0" w:color="auto"/>
        <w:bottom w:val="none" w:sz="0" w:space="0" w:color="auto"/>
        <w:right w:val="none" w:sz="0" w:space="0" w:color="auto"/>
      </w:divBdr>
    </w:div>
    <w:div w:id="484275622">
      <w:bodyDiv w:val="1"/>
      <w:marLeft w:val="0"/>
      <w:marRight w:val="0"/>
      <w:marTop w:val="0"/>
      <w:marBottom w:val="0"/>
      <w:divBdr>
        <w:top w:val="none" w:sz="0" w:space="0" w:color="auto"/>
        <w:left w:val="none" w:sz="0" w:space="0" w:color="auto"/>
        <w:bottom w:val="none" w:sz="0" w:space="0" w:color="auto"/>
        <w:right w:val="none" w:sz="0" w:space="0" w:color="auto"/>
      </w:divBdr>
    </w:div>
    <w:div w:id="484324630">
      <w:bodyDiv w:val="1"/>
      <w:marLeft w:val="0"/>
      <w:marRight w:val="0"/>
      <w:marTop w:val="0"/>
      <w:marBottom w:val="0"/>
      <w:divBdr>
        <w:top w:val="none" w:sz="0" w:space="0" w:color="auto"/>
        <w:left w:val="none" w:sz="0" w:space="0" w:color="auto"/>
        <w:bottom w:val="none" w:sz="0" w:space="0" w:color="auto"/>
        <w:right w:val="none" w:sz="0" w:space="0" w:color="auto"/>
      </w:divBdr>
    </w:div>
    <w:div w:id="484392630">
      <w:bodyDiv w:val="1"/>
      <w:marLeft w:val="0"/>
      <w:marRight w:val="0"/>
      <w:marTop w:val="0"/>
      <w:marBottom w:val="0"/>
      <w:divBdr>
        <w:top w:val="none" w:sz="0" w:space="0" w:color="auto"/>
        <w:left w:val="none" w:sz="0" w:space="0" w:color="auto"/>
        <w:bottom w:val="none" w:sz="0" w:space="0" w:color="auto"/>
        <w:right w:val="none" w:sz="0" w:space="0" w:color="auto"/>
      </w:divBdr>
    </w:div>
    <w:div w:id="484392633">
      <w:bodyDiv w:val="1"/>
      <w:marLeft w:val="0"/>
      <w:marRight w:val="0"/>
      <w:marTop w:val="0"/>
      <w:marBottom w:val="0"/>
      <w:divBdr>
        <w:top w:val="none" w:sz="0" w:space="0" w:color="auto"/>
        <w:left w:val="none" w:sz="0" w:space="0" w:color="auto"/>
        <w:bottom w:val="none" w:sz="0" w:space="0" w:color="auto"/>
        <w:right w:val="none" w:sz="0" w:space="0" w:color="auto"/>
      </w:divBdr>
    </w:div>
    <w:div w:id="484467290">
      <w:bodyDiv w:val="1"/>
      <w:marLeft w:val="0"/>
      <w:marRight w:val="0"/>
      <w:marTop w:val="0"/>
      <w:marBottom w:val="0"/>
      <w:divBdr>
        <w:top w:val="none" w:sz="0" w:space="0" w:color="auto"/>
        <w:left w:val="none" w:sz="0" w:space="0" w:color="auto"/>
        <w:bottom w:val="none" w:sz="0" w:space="0" w:color="auto"/>
        <w:right w:val="none" w:sz="0" w:space="0" w:color="auto"/>
      </w:divBdr>
    </w:div>
    <w:div w:id="484509710">
      <w:bodyDiv w:val="1"/>
      <w:marLeft w:val="0"/>
      <w:marRight w:val="0"/>
      <w:marTop w:val="0"/>
      <w:marBottom w:val="0"/>
      <w:divBdr>
        <w:top w:val="none" w:sz="0" w:space="0" w:color="auto"/>
        <w:left w:val="none" w:sz="0" w:space="0" w:color="auto"/>
        <w:bottom w:val="none" w:sz="0" w:space="0" w:color="auto"/>
        <w:right w:val="none" w:sz="0" w:space="0" w:color="auto"/>
      </w:divBdr>
    </w:div>
    <w:div w:id="484708160">
      <w:bodyDiv w:val="1"/>
      <w:marLeft w:val="0"/>
      <w:marRight w:val="0"/>
      <w:marTop w:val="0"/>
      <w:marBottom w:val="0"/>
      <w:divBdr>
        <w:top w:val="none" w:sz="0" w:space="0" w:color="auto"/>
        <w:left w:val="none" w:sz="0" w:space="0" w:color="auto"/>
        <w:bottom w:val="none" w:sz="0" w:space="0" w:color="auto"/>
        <w:right w:val="none" w:sz="0" w:space="0" w:color="auto"/>
      </w:divBdr>
    </w:div>
    <w:div w:id="484736551">
      <w:bodyDiv w:val="1"/>
      <w:marLeft w:val="0"/>
      <w:marRight w:val="0"/>
      <w:marTop w:val="0"/>
      <w:marBottom w:val="0"/>
      <w:divBdr>
        <w:top w:val="none" w:sz="0" w:space="0" w:color="auto"/>
        <w:left w:val="none" w:sz="0" w:space="0" w:color="auto"/>
        <w:bottom w:val="none" w:sz="0" w:space="0" w:color="auto"/>
        <w:right w:val="none" w:sz="0" w:space="0" w:color="auto"/>
      </w:divBdr>
    </w:div>
    <w:div w:id="484901914">
      <w:bodyDiv w:val="1"/>
      <w:marLeft w:val="0"/>
      <w:marRight w:val="0"/>
      <w:marTop w:val="0"/>
      <w:marBottom w:val="0"/>
      <w:divBdr>
        <w:top w:val="none" w:sz="0" w:space="0" w:color="auto"/>
        <w:left w:val="none" w:sz="0" w:space="0" w:color="auto"/>
        <w:bottom w:val="none" w:sz="0" w:space="0" w:color="auto"/>
        <w:right w:val="none" w:sz="0" w:space="0" w:color="auto"/>
      </w:divBdr>
    </w:div>
    <w:div w:id="485244386">
      <w:bodyDiv w:val="1"/>
      <w:marLeft w:val="0"/>
      <w:marRight w:val="0"/>
      <w:marTop w:val="0"/>
      <w:marBottom w:val="0"/>
      <w:divBdr>
        <w:top w:val="none" w:sz="0" w:space="0" w:color="auto"/>
        <w:left w:val="none" w:sz="0" w:space="0" w:color="auto"/>
        <w:bottom w:val="none" w:sz="0" w:space="0" w:color="auto"/>
        <w:right w:val="none" w:sz="0" w:space="0" w:color="auto"/>
      </w:divBdr>
    </w:div>
    <w:div w:id="485319752">
      <w:bodyDiv w:val="1"/>
      <w:marLeft w:val="0"/>
      <w:marRight w:val="0"/>
      <w:marTop w:val="0"/>
      <w:marBottom w:val="0"/>
      <w:divBdr>
        <w:top w:val="none" w:sz="0" w:space="0" w:color="auto"/>
        <w:left w:val="none" w:sz="0" w:space="0" w:color="auto"/>
        <w:bottom w:val="none" w:sz="0" w:space="0" w:color="auto"/>
        <w:right w:val="none" w:sz="0" w:space="0" w:color="auto"/>
      </w:divBdr>
    </w:div>
    <w:div w:id="485362332">
      <w:bodyDiv w:val="1"/>
      <w:marLeft w:val="0"/>
      <w:marRight w:val="0"/>
      <w:marTop w:val="0"/>
      <w:marBottom w:val="0"/>
      <w:divBdr>
        <w:top w:val="none" w:sz="0" w:space="0" w:color="auto"/>
        <w:left w:val="none" w:sz="0" w:space="0" w:color="auto"/>
        <w:bottom w:val="none" w:sz="0" w:space="0" w:color="auto"/>
        <w:right w:val="none" w:sz="0" w:space="0" w:color="auto"/>
      </w:divBdr>
    </w:div>
    <w:div w:id="485512167">
      <w:bodyDiv w:val="1"/>
      <w:marLeft w:val="0"/>
      <w:marRight w:val="0"/>
      <w:marTop w:val="0"/>
      <w:marBottom w:val="0"/>
      <w:divBdr>
        <w:top w:val="none" w:sz="0" w:space="0" w:color="auto"/>
        <w:left w:val="none" w:sz="0" w:space="0" w:color="auto"/>
        <w:bottom w:val="none" w:sz="0" w:space="0" w:color="auto"/>
        <w:right w:val="none" w:sz="0" w:space="0" w:color="auto"/>
      </w:divBdr>
    </w:div>
    <w:div w:id="485586486">
      <w:bodyDiv w:val="1"/>
      <w:marLeft w:val="0"/>
      <w:marRight w:val="0"/>
      <w:marTop w:val="0"/>
      <w:marBottom w:val="0"/>
      <w:divBdr>
        <w:top w:val="none" w:sz="0" w:space="0" w:color="auto"/>
        <w:left w:val="none" w:sz="0" w:space="0" w:color="auto"/>
        <w:bottom w:val="none" w:sz="0" w:space="0" w:color="auto"/>
        <w:right w:val="none" w:sz="0" w:space="0" w:color="auto"/>
      </w:divBdr>
    </w:div>
    <w:div w:id="485704842">
      <w:bodyDiv w:val="1"/>
      <w:marLeft w:val="0"/>
      <w:marRight w:val="0"/>
      <w:marTop w:val="0"/>
      <w:marBottom w:val="0"/>
      <w:divBdr>
        <w:top w:val="none" w:sz="0" w:space="0" w:color="auto"/>
        <w:left w:val="none" w:sz="0" w:space="0" w:color="auto"/>
        <w:bottom w:val="none" w:sz="0" w:space="0" w:color="auto"/>
        <w:right w:val="none" w:sz="0" w:space="0" w:color="auto"/>
      </w:divBdr>
    </w:div>
    <w:div w:id="485779006">
      <w:bodyDiv w:val="1"/>
      <w:marLeft w:val="0"/>
      <w:marRight w:val="0"/>
      <w:marTop w:val="0"/>
      <w:marBottom w:val="0"/>
      <w:divBdr>
        <w:top w:val="none" w:sz="0" w:space="0" w:color="auto"/>
        <w:left w:val="none" w:sz="0" w:space="0" w:color="auto"/>
        <w:bottom w:val="none" w:sz="0" w:space="0" w:color="auto"/>
        <w:right w:val="none" w:sz="0" w:space="0" w:color="auto"/>
      </w:divBdr>
    </w:div>
    <w:div w:id="485821184">
      <w:bodyDiv w:val="1"/>
      <w:marLeft w:val="0"/>
      <w:marRight w:val="0"/>
      <w:marTop w:val="0"/>
      <w:marBottom w:val="0"/>
      <w:divBdr>
        <w:top w:val="none" w:sz="0" w:space="0" w:color="auto"/>
        <w:left w:val="none" w:sz="0" w:space="0" w:color="auto"/>
        <w:bottom w:val="none" w:sz="0" w:space="0" w:color="auto"/>
        <w:right w:val="none" w:sz="0" w:space="0" w:color="auto"/>
      </w:divBdr>
    </w:div>
    <w:div w:id="485901561">
      <w:bodyDiv w:val="1"/>
      <w:marLeft w:val="0"/>
      <w:marRight w:val="0"/>
      <w:marTop w:val="0"/>
      <w:marBottom w:val="0"/>
      <w:divBdr>
        <w:top w:val="none" w:sz="0" w:space="0" w:color="auto"/>
        <w:left w:val="none" w:sz="0" w:space="0" w:color="auto"/>
        <w:bottom w:val="none" w:sz="0" w:space="0" w:color="auto"/>
        <w:right w:val="none" w:sz="0" w:space="0" w:color="auto"/>
      </w:divBdr>
    </w:div>
    <w:div w:id="485974852">
      <w:bodyDiv w:val="1"/>
      <w:marLeft w:val="0"/>
      <w:marRight w:val="0"/>
      <w:marTop w:val="0"/>
      <w:marBottom w:val="0"/>
      <w:divBdr>
        <w:top w:val="none" w:sz="0" w:space="0" w:color="auto"/>
        <w:left w:val="none" w:sz="0" w:space="0" w:color="auto"/>
        <w:bottom w:val="none" w:sz="0" w:space="0" w:color="auto"/>
        <w:right w:val="none" w:sz="0" w:space="0" w:color="auto"/>
      </w:divBdr>
    </w:div>
    <w:div w:id="486020003">
      <w:bodyDiv w:val="1"/>
      <w:marLeft w:val="0"/>
      <w:marRight w:val="0"/>
      <w:marTop w:val="0"/>
      <w:marBottom w:val="0"/>
      <w:divBdr>
        <w:top w:val="none" w:sz="0" w:space="0" w:color="auto"/>
        <w:left w:val="none" w:sz="0" w:space="0" w:color="auto"/>
        <w:bottom w:val="none" w:sz="0" w:space="0" w:color="auto"/>
        <w:right w:val="none" w:sz="0" w:space="0" w:color="auto"/>
      </w:divBdr>
    </w:div>
    <w:div w:id="486021180">
      <w:bodyDiv w:val="1"/>
      <w:marLeft w:val="0"/>
      <w:marRight w:val="0"/>
      <w:marTop w:val="0"/>
      <w:marBottom w:val="0"/>
      <w:divBdr>
        <w:top w:val="none" w:sz="0" w:space="0" w:color="auto"/>
        <w:left w:val="none" w:sz="0" w:space="0" w:color="auto"/>
        <w:bottom w:val="none" w:sz="0" w:space="0" w:color="auto"/>
        <w:right w:val="none" w:sz="0" w:space="0" w:color="auto"/>
      </w:divBdr>
    </w:div>
    <w:div w:id="486164733">
      <w:bodyDiv w:val="1"/>
      <w:marLeft w:val="0"/>
      <w:marRight w:val="0"/>
      <w:marTop w:val="0"/>
      <w:marBottom w:val="0"/>
      <w:divBdr>
        <w:top w:val="none" w:sz="0" w:space="0" w:color="auto"/>
        <w:left w:val="none" w:sz="0" w:space="0" w:color="auto"/>
        <w:bottom w:val="none" w:sz="0" w:space="0" w:color="auto"/>
        <w:right w:val="none" w:sz="0" w:space="0" w:color="auto"/>
      </w:divBdr>
    </w:div>
    <w:div w:id="486165664">
      <w:bodyDiv w:val="1"/>
      <w:marLeft w:val="0"/>
      <w:marRight w:val="0"/>
      <w:marTop w:val="0"/>
      <w:marBottom w:val="0"/>
      <w:divBdr>
        <w:top w:val="none" w:sz="0" w:space="0" w:color="auto"/>
        <w:left w:val="none" w:sz="0" w:space="0" w:color="auto"/>
        <w:bottom w:val="none" w:sz="0" w:space="0" w:color="auto"/>
        <w:right w:val="none" w:sz="0" w:space="0" w:color="auto"/>
      </w:divBdr>
    </w:div>
    <w:div w:id="486241041">
      <w:bodyDiv w:val="1"/>
      <w:marLeft w:val="0"/>
      <w:marRight w:val="0"/>
      <w:marTop w:val="0"/>
      <w:marBottom w:val="0"/>
      <w:divBdr>
        <w:top w:val="none" w:sz="0" w:space="0" w:color="auto"/>
        <w:left w:val="none" w:sz="0" w:space="0" w:color="auto"/>
        <w:bottom w:val="none" w:sz="0" w:space="0" w:color="auto"/>
        <w:right w:val="none" w:sz="0" w:space="0" w:color="auto"/>
      </w:divBdr>
    </w:div>
    <w:div w:id="486361625">
      <w:bodyDiv w:val="1"/>
      <w:marLeft w:val="0"/>
      <w:marRight w:val="0"/>
      <w:marTop w:val="0"/>
      <w:marBottom w:val="0"/>
      <w:divBdr>
        <w:top w:val="none" w:sz="0" w:space="0" w:color="auto"/>
        <w:left w:val="none" w:sz="0" w:space="0" w:color="auto"/>
        <w:bottom w:val="none" w:sz="0" w:space="0" w:color="auto"/>
        <w:right w:val="none" w:sz="0" w:space="0" w:color="auto"/>
      </w:divBdr>
    </w:div>
    <w:div w:id="486554073">
      <w:bodyDiv w:val="1"/>
      <w:marLeft w:val="0"/>
      <w:marRight w:val="0"/>
      <w:marTop w:val="0"/>
      <w:marBottom w:val="0"/>
      <w:divBdr>
        <w:top w:val="none" w:sz="0" w:space="0" w:color="auto"/>
        <w:left w:val="none" w:sz="0" w:space="0" w:color="auto"/>
        <w:bottom w:val="none" w:sz="0" w:space="0" w:color="auto"/>
        <w:right w:val="none" w:sz="0" w:space="0" w:color="auto"/>
      </w:divBdr>
    </w:div>
    <w:div w:id="486635604">
      <w:bodyDiv w:val="1"/>
      <w:marLeft w:val="0"/>
      <w:marRight w:val="0"/>
      <w:marTop w:val="0"/>
      <w:marBottom w:val="0"/>
      <w:divBdr>
        <w:top w:val="none" w:sz="0" w:space="0" w:color="auto"/>
        <w:left w:val="none" w:sz="0" w:space="0" w:color="auto"/>
        <w:bottom w:val="none" w:sz="0" w:space="0" w:color="auto"/>
        <w:right w:val="none" w:sz="0" w:space="0" w:color="auto"/>
      </w:divBdr>
    </w:div>
    <w:div w:id="486826853">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14331">
      <w:bodyDiv w:val="1"/>
      <w:marLeft w:val="0"/>
      <w:marRight w:val="0"/>
      <w:marTop w:val="0"/>
      <w:marBottom w:val="0"/>
      <w:divBdr>
        <w:top w:val="none" w:sz="0" w:space="0" w:color="auto"/>
        <w:left w:val="none" w:sz="0" w:space="0" w:color="auto"/>
        <w:bottom w:val="none" w:sz="0" w:space="0" w:color="auto"/>
        <w:right w:val="none" w:sz="0" w:space="0" w:color="auto"/>
      </w:divBdr>
    </w:div>
    <w:div w:id="487132574">
      <w:bodyDiv w:val="1"/>
      <w:marLeft w:val="0"/>
      <w:marRight w:val="0"/>
      <w:marTop w:val="0"/>
      <w:marBottom w:val="0"/>
      <w:divBdr>
        <w:top w:val="none" w:sz="0" w:space="0" w:color="auto"/>
        <w:left w:val="none" w:sz="0" w:space="0" w:color="auto"/>
        <w:bottom w:val="none" w:sz="0" w:space="0" w:color="auto"/>
        <w:right w:val="none" w:sz="0" w:space="0" w:color="auto"/>
      </w:divBdr>
    </w:div>
    <w:div w:id="487288488">
      <w:bodyDiv w:val="1"/>
      <w:marLeft w:val="0"/>
      <w:marRight w:val="0"/>
      <w:marTop w:val="0"/>
      <w:marBottom w:val="0"/>
      <w:divBdr>
        <w:top w:val="none" w:sz="0" w:space="0" w:color="auto"/>
        <w:left w:val="none" w:sz="0" w:space="0" w:color="auto"/>
        <w:bottom w:val="none" w:sz="0" w:space="0" w:color="auto"/>
        <w:right w:val="none" w:sz="0" w:space="0" w:color="auto"/>
      </w:divBdr>
    </w:div>
    <w:div w:id="487333748">
      <w:bodyDiv w:val="1"/>
      <w:marLeft w:val="0"/>
      <w:marRight w:val="0"/>
      <w:marTop w:val="0"/>
      <w:marBottom w:val="0"/>
      <w:divBdr>
        <w:top w:val="none" w:sz="0" w:space="0" w:color="auto"/>
        <w:left w:val="none" w:sz="0" w:space="0" w:color="auto"/>
        <w:bottom w:val="none" w:sz="0" w:space="0" w:color="auto"/>
        <w:right w:val="none" w:sz="0" w:space="0" w:color="auto"/>
      </w:divBdr>
    </w:div>
    <w:div w:id="487400734">
      <w:bodyDiv w:val="1"/>
      <w:marLeft w:val="0"/>
      <w:marRight w:val="0"/>
      <w:marTop w:val="0"/>
      <w:marBottom w:val="0"/>
      <w:divBdr>
        <w:top w:val="none" w:sz="0" w:space="0" w:color="auto"/>
        <w:left w:val="none" w:sz="0" w:space="0" w:color="auto"/>
        <w:bottom w:val="none" w:sz="0" w:space="0" w:color="auto"/>
        <w:right w:val="none" w:sz="0" w:space="0" w:color="auto"/>
      </w:divBdr>
    </w:div>
    <w:div w:id="487404999">
      <w:bodyDiv w:val="1"/>
      <w:marLeft w:val="0"/>
      <w:marRight w:val="0"/>
      <w:marTop w:val="0"/>
      <w:marBottom w:val="0"/>
      <w:divBdr>
        <w:top w:val="none" w:sz="0" w:space="0" w:color="auto"/>
        <w:left w:val="none" w:sz="0" w:space="0" w:color="auto"/>
        <w:bottom w:val="none" w:sz="0" w:space="0" w:color="auto"/>
        <w:right w:val="none" w:sz="0" w:space="0" w:color="auto"/>
      </w:divBdr>
    </w:div>
    <w:div w:id="487477716">
      <w:bodyDiv w:val="1"/>
      <w:marLeft w:val="0"/>
      <w:marRight w:val="0"/>
      <w:marTop w:val="0"/>
      <w:marBottom w:val="0"/>
      <w:divBdr>
        <w:top w:val="none" w:sz="0" w:space="0" w:color="auto"/>
        <w:left w:val="none" w:sz="0" w:space="0" w:color="auto"/>
        <w:bottom w:val="none" w:sz="0" w:space="0" w:color="auto"/>
        <w:right w:val="none" w:sz="0" w:space="0" w:color="auto"/>
      </w:divBdr>
    </w:div>
    <w:div w:id="487481964">
      <w:bodyDiv w:val="1"/>
      <w:marLeft w:val="0"/>
      <w:marRight w:val="0"/>
      <w:marTop w:val="0"/>
      <w:marBottom w:val="0"/>
      <w:divBdr>
        <w:top w:val="none" w:sz="0" w:space="0" w:color="auto"/>
        <w:left w:val="none" w:sz="0" w:space="0" w:color="auto"/>
        <w:bottom w:val="none" w:sz="0" w:space="0" w:color="auto"/>
        <w:right w:val="none" w:sz="0" w:space="0" w:color="auto"/>
      </w:divBdr>
    </w:div>
    <w:div w:id="487522648">
      <w:bodyDiv w:val="1"/>
      <w:marLeft w:val="0"/>
      <w:marRight w:val="0"/>
      <w:marTop w:val="0"/>
      <w:marBottom w:val="0"/>
      <w:divBdr>
        <w:top w:val="none" w:sz="0" w:space="0" w:color="auto"/>
        <w:left w:val="none" w:sz="0" w:space="0" w:color="auto"/>
        <w:bottom w:val="none" w:sz="0" w:space="0" w:color="auto"/>
        <w:right w:val="none" w:sz="0" w:space="0" w:color="auto"/>
      </w:divBdr>
    </w:div>
    <w:div w:id="487550251">
      <w:bodyDiv w:val="1"/>
      <w:marLeft w:val="0"/>
      <w:marRight w:val="0"/>
      <w:marTop w:val="0"/>
      <w:marBottom w:val="0"/>
      <w:divBdr>
        <w:top w:val="none" w:sz="0" w:space="0" w:color="auto"/>
        <w:left w:val="none" w:sz="0" w:space="0" w:color="auto"/>
        <w:bottom w:val="none" w:sz="0" w:space="0" w:color="auto"/>
        <w:right w:val="none" w:sz="0" w:space="0" w:color="auto"/>
      </w:divBdr>
    </w:div>
    <w:div w:id="487672332">
      <w:bodyDiv w:val="1"/>
      <w:marLeft w:val="0"/>
      <w:marRight w:val="0"/>
      <w:marTop w:val="0"/>
      <w:marBottom w:val="0"/>
      <w:divBdr>
        <w:top w:val="none" w:sz="0" w:space="0" w:color="auto"/>
        <w:left w:val="none" w:sz="0" w:space="0" w:color="auto"/>
        <w:bottom w:val="none" w:sz="0" w:space="0" w:color="auto"/>
        <w:right w:val="none" w:sz="0" w:space="0" w:color="auto"/>
      </w:divBdr>
    </w:div>
    <w:div w:id="487792063">
      <w:bodyDiv w:val="1"/>
      <w:marLeft w:val="0"/>
      <w:marRight w:val="0"/>
      <w:marTop w:val="0"/>
      <w:marBottom w:val="0"/>
      <w:divBdr>
        <w:top w:val="none" w:sz="0" w:space="0" w:color="auto"/>
        <w:left w:val="none" w:sz="0" w:space="0" w:color="auto"/>
        <w:bottom w:val="none" w:sz="0" w:space="0" w:color="auto"/>
        <w:right w:val="none" w:sz="0" w:space="0" w:color="auto"/>
      </w:divBdr>
    </w:div>
    <w:div w:id="487983776">
      <w:bodyDiv w:val="1"/>
      <w:marLeft w:val="0"/>
      <w:marRight w:val="0"/>
      <w:marTop w:val="0"/>
      <w:marBottom w:val="0"/>
      <w:divBdr>
        <w:top w:val="none" w:sz="0" w:space="0" w:color="auto"/>
        <w:left w:val="none" w:sz="0" w:space="0" w:color="auto"/>
        <w:bottom w:val="none" w:sz="0" w:space="0" w:color="auto"/>
        <w:right w:val="none" w:sz="0" w:space="0" w:color="auto"/>
      </w:divBdr>
    </w:div>
    <w:div w:id="488791221">
      <w:bodyDiv w:val="1"/>
      <w:marLeft w:val="0"/>
      <w:marRight w:val="0"/>
      <w:marTop w:val="0"/>
      <w:marBottom w:val="0"/>
      <w:divBdr>
        <w:top w:val="none" w:sz="0" w:space="0" w:color="auto"/>
        <w:left w:val="none" w:sz="0" w:space="0" w:color="auto"/>
        <w:bottom w:val="none" w:sz="0" w:space="0" w:color="auto"/>
        <w:right w:val="none" w:sz="0" w:space="0" w:color="auto"/>
      </w:divBdr>
    </w:div>
    <w:div w:id="488833970">
      <w:bodyDiv w:val="1"/>
      <w:marLeft w:val="0"/>
      <w:marRight w:val="0"/>
      <w:marTop w:val="0"/>
      <w:marBottom w:val="0"/>
      <w:divBdr>
        <w:top w:val="none" w:sz="0" w:space="0" w:color="auto"/>
        <w:left w:val="none" w:sz="0" w:space="0" w:color="auto"/>
        <w:bottom w:val="none" w:sz="0" w:space="0" w:color="auto"/>
        <w:right w:val="none" w:sz="0" w:space="0" w:color="auto"/>
      </w:divBdr>
    </w:div>
    <w:div w:id="488910113">
      <w:bodyDiv w:val="1"/>
      <w:marLeft w:val="0"/>
      <w:marRight w:val="0"/>
      <w:marTop w:val="0"/>
      <w:marBottom w:val="0"/>
      <w:divBdr>
        <w:top w:val="none" w:sz="0" w:space="0" w:color="auto"/>
        <w:left w:val="none" w:sz="0" w:space="0" w:color="auto"/>
        <w:bottom w:val="none" w:sz="0" w:space="0" w:color="auto"/>
        <w:right w:val="none" w:sz="0" w:space="0" w:color="auto"/>
      </w:divBdr>
    </w:div>
    <w:div w:id="488911766">
      <w:bodyDiv w:val="1"/>
      <w:marLeft w:val="0"/>
      <w:marRight w:val="0"/>
      <w:marTop w:val="0"/>
      <w:marBottom w:val="0"/>
      <w:divBdr>
        <w:top w:val="none" w:sz="0" w:space="0" w:color="auto"/>
        <w:left w:val="none" w:sz="0" w:space="0" w:color="auto"/>
        <w:bottom w:val="none" w:sz="0" w:space="0" w:color="auto"/>
        <w:right w:val="none" w:sz="0" w:space="0" w:color="auto"/>
      </w:divBdr>
    </w:div>
    <w:div w:id="489058544">
      <w:bodyDiv w:val="1"/>
      <w:marLeft w:val="0"/>
      <w:marRight w:val="0"/>
      <w:marTop w:val="0"/>
      <w:marBottom w:val="0"/>
      <w:divBdr>
        <w:top w:val="none" w:sz="0" w:space="0" w:color="auto"/>
        <w:left w:val="none" w:sz="0" w:space="0" w:color="auto"/>
        <w:bottom w:val="none" w:sz="0" w:space="0" w:color="auto"/>
        <w:right w:val="none" w:sz="0" w:space="0" w:color="auto"/>
      </w:divBdr>
    </w:div>
    <w:div w:id="489061789">
      <w:bodyDiv w:val="1"/>
      <w:marLeft w:val="0"/>
      <w:marRight w:val="0"/>
      <w:marTop w:val="0"/>
      <w:marBottom w:val="0"/>
      <w:divBdr>
        <w:top w:val="none" w:sz="0" w:space="0" w:color="auto"/>
        <w:left w:val="none" w:sz="0" w:space="0" w:color="auto"/>
        <w:bottom w:val="none" w:sz="0" w:space="0" w:color="auto"/>
        <w:right w:val="none" w:sz="0" w:space="0" w:color="auto"/>
      </w:divBdr>
    </w:div>
    <w:div w:id="489251277">
      <w:bodyDiv w:val="1"/>
      <w:marLeft w:val="0"/>
      <w:marRight w:val="0"/>
      <w:marTop w:val="0"/>
      <w:marBottom w:val="0"/>
      <w:divBdr>
        <w:top w:val="none" w:sz="0" w:space="0" w:color="auto"/>
        <w:left w:val="none" w:sz="0" w:space="0" w:color="auto"/>
        <w:bottom w:val="none" w:sz="0" w:space="0" w:color="auto"/>
        <w:right w:val="none" w:sz="0" w:space="0" w:color="auto"/>
      </w:divBdr>
    </w:div>
    <w:div w:id="489834941">
      <w:bodyDiv w:val="1"/>
      <w:marLeft w:val="0"/>
      <w:marRight w:val="0"/>
      <w:marTop w:val="0"/>
      <w:marBottom w:val="0"/>
      <w:divBdr>
        <w:top w:val="none" w:sz="0" w:space="0" w:color="auto"/>
        <w:left w:val="none" w:sz="0" w:space="0" w:color="auto"/>
        <w:bottom w:val="none" w:sz="0" w:space="0" w:color="auto"/>
        <w:right w:val="none" w:sz="0" w:space="0" w:color="auto"/>
      </w:divBdr>
    </w:div>
    <w:div w:id="489947400">
      <w:bodyDiv w:val="1"/>
      <w:marLeft w:val="0"/>
      <w:marRight w:val="0"/>
      <w:marTop w:val="0"/>
      <w:marBottom w:val="0"/>
      <w:divBdr>
        <w:top w:val="none" w:sz="0" w:space="0" w:color="auto"/>
        <w:left w:val="none" w:sz="0" w:space="0" w:color="auto"/>
        <w:bottom w:val="none" w:sz="0" w:space="0" w:color="auto"/>
        <w:right w:val="none" w:sz="0" w:space="0" w:color="auto"/>
      </w:divBdr>
    </w:div>
    <w:div w:id="490289424">
      <w:bodyDiv w:val="1"/>
      <w:marLeft w:val="0"/>
      <w:marRight w:val="0"/>
      <w:marTop w:val="0"/>
      <w:marBottom w:val="0"/>
      <w:divBdr>
        <w:top w:val="none" w:sz="0" w:space="0" w:color="auto"/>
        <w:left w:val="none" w:sz="0" w:space="0" w:color="auto"/>
        <w:bottom w:val="none" w:sz="0" w:space="0" w:color="auto"/>
        <w:right w:val="none" w:sz="0" w:space="0" w:color="auto"/>
      </w:divBdr>
    </w:div>
    <w:div w:id="490410939">
      <w:bodyDiv w:val="1"/>
      <w:marLeft w:val="0"/>
      <w:marRight w:val="0"/>
      <w:marTop w:val="0"/>
      <w:marBottom w:val="0"/>
      <w:divBdr>
        <w:top w:val="none" w:sz="0" w:space="0" w:color="auto"/>
        <w:left w:val="none" w:sz="0" w:space="0" w:color="auto"/>
        <w:bottom w:val="none" w:sz="0" w:space="0" w:color="auto"/>
        <w:right w:val="none" w:sz="0" w:space="0" w:color="auto"/>
      </w:divBdr>
    </w:div>
    <w:div w:id="490679105">
      <w:bodyDiv w:val="1"/>
      <w:marLeft w:val="0"/>
      <w:marRight w:val="0"/>
      <w:marTop w:val="0"/>
      <w:marBottom w:val="0"/>
      <w:divBdr>
        <w:top w:val="none" w:sz="0" w:space="0" w:color="auto"/>
        <w:left w:val="none" w:sz="0" w:space="0" w:color="auto"/>
        <w:bottom w:val="none" w:sz="0" w:space="0" w:color="auto"/>
        <w:right w:val="none" w:sz="0" w:space="0" w:color="auto"/>
      </w:divBdr>
    </w:div>
    <w:div w:id="490684511">
      <w:bodyDiv w:val="1"/>
      <w:marLeft w:val="0"/>
      <w:marRight w:val="0"/>
      <w:marTop w:val="0"/>
      <w:marBottom w:val="0"/>
      <w:divBdr>
        <w:top w:val="none" w:sz="0" w:space="0" w:color="auto"/>
        <w:left w:val="none" w:sz="0" w:space="0" w:color="auto"/>
        <w:bottom w:val="none" w:sz="0" w:space="0" w:color="auto"/>
        <w:right w:val="none" w:sz="0" w:space="0" w:color="auto"/>
      </w:divBdr>
    </w:div>
    <w:div w:id="490757018">
      <w:bodyDiv w:val="1"/>
      <w:marLeft w:val="0"/>
      <w:marRight w:val="0"/>
      <w:marTop w:val="0"/>
      <w:marBottom w:val="0"/>
      <w:divBdr>
        <w:top w:val="none" w:sz="0" w:space="0" w:color="auto"/>
        <w:left w:val="none" w:sz="0" w:space="0" w:color="auto"/>
        <w:bottom w:val="none" w:sz="0" w:space="0" w:color="auto"/>
        <w:right w:val="none" w:sz="0" w:space="0" w:color="auto"/>
      </w:divBdr>
    </w:div>
    <w:div w:id="490758593">
      <w:bodyDiv w:val="1"/>
      <w:marLeft w:val="0"/>
      <w:marRight w:val="0"/>
      <w:marTop w:val="0"/>
      <w:marBottom w:val="0"/>
      <w:divBdr>
        <w:top w:val="none" w:sz="0" w:space="0" w:color="auto"/>
        <w:left w:val="none" w:sz="0" w:space="0" w:color="auto"/>
        <w:bottom w:val="none" w:sz="0" w:space="0" w:color="auto"/>
        <w:right w:val="none" w:sz="0" w:space="0" w:color="auto"/>
      </w:divBdr>
    </w:div>
    <w:div w:id="490946202">
      <w:bodyDiv w:val="1"/>
      <w:marLeft w:val="0"/>
      <w:marRight w:val="0"/>
      <w:marTop w:val="0"/>
      <w:marBottom w:val="0"/>
      <w:divBdr>
        <w:top w:val="none" w:sz="0" w:space="0" w:color="auto"/>
        <w:left w:val="none" w:sz="0" w:space="0" w:color="auto"/>
        <w:bottom w:val="none" w:sz="0" w:space="0" w:color="auto"/>
        <w:right w:val="none" w:sz="0" w:space="0" w:color="auto"/>
      </w:divBdr>
    </w:div>
    <w:div w:id="490951617">
      <w:bodyDiv w:val="1"/>
      <w:marLeft w:val="0"/>
      <w:marRight w:val="0"/>
      <w:marTop w:val="0"/>
      <w:marBottom w:val="0"/>
      <w:divBdr>
        <w:top w:val="none" w:sz="0" w:space="0" w:color="auto"/>
        <w:left w:val="none" w:sz="0" w:space="0" w:color="auto"/>
        <w:bottom w:val="none" w:sz="0" w:space="0" w:color="auto"/>
        <w:right w:val="none" w:sz="0" w:space="0" w:color="auto"/>
      </w:divBdr>
    </w:div>
    <w:div w:id="491027592">
      <w:bodyDiv w:val="1"/>
      <w:marLeft w:val="0"/>
      <w:marRight w:val="0"/>
      <w:marTop w:val="0"/>
      <w:marBottom w:val="0"/>
      <w:divBdr>
        <w:top w:val="none" w:sz="0" w:space="0" w:color="auto"/>
        <w:left w:val="none" w:sz="0" w:space="0" w:color="auto"/>
        <w:bottom w:val="none" w:sz="0" w:space="0" w:color="auto"/>
        <w:right w:val="none" w:sz="0" w:space="0" w:color="auto"/>
      </w:divBdr>
    </w:div>
    <w:div w:id="491071703">
      <w:bodyDiv w:val="1"/>
      <w:marLeft w:val="0"/>
      <w:marRight w:val="0"/>
      <w:marTop w:val="0"/>
      <w:marBottom w:val="0"/>
      <w:divBdr>
        <w:top w:val="none" w:sz="0" w:space="0" w:color="auto"/>
        <w:left w:val="none" w:sz="0" w:space="0" w:color="auto"/>
        <w:bottom w:val="none" w:sz="0" w:space="0" w:color="auto"/>
        <w:right w:val="none" w:sz="0" w:space="0" w:color="auto"/>
      </w:divBdr>
    </w:div>
    <w:div w:id="491220310">
      <w:bodyDiv w:val="1"/>
      <w:marLeft w:val="0"/>
      <w:marRight w:val="0"/>
      <w:marTop w:val="0"/>
      <w:marBottom w:val="0"/>
      <w:divBdr>
        <w:top w:val="none" w:sz="0" w:space="0" w:color="auto"/>
        <w:left w:val="none" w:sz="0" w:space="0" w:color="auto"/>
        <w:bottom w:val="none" w:sz="0" w:space="0" w:color="auto"/>
        <w:right w:val="none" w:sz="0" w:space="0" w:color="auto"/>
      </w:divBdr>
    </w:div>
    <w:div w:id="491263251">
      <w:bodyDiv w:val="1"/>
      <w:marLeft w:val="0"/>
      <w:marRight w:val="0"/>
      <w:marTop w:val="0"/>
      <w:marBottom w:val="0"/>
      <w:divBdr>
        <w:top w:val="none" w:sz="0" w:space="0" w:color="auto"/>
        <w:left w:val="none" w:sz="0" w:space="0" w:color="auto"/>
        <w:bottom w:val="none" w:sz="0" w:space="0" w:color="auto"/>
        <w:right w:val="none" w:sz="0" w:space="0" w:color="auto"/>
      </w:divBdr>
    </w:div>
    <w:div w:id="491724033">
      <w:bodyDiv w:val="1"/>
      <w:marLeft w:val="0"/>
      <w:marRight w:val="0"/>
      <w:marTop w:val="0"/>
      <w:marBottom w:val="0"/>
      <w:divBdr>
        <w:top w:val="none" w:sz="0" w:space="0" w:color="auto"/>
        <w:left w:val="none" w:sz="0" w:space="0" w:color="auto"/>
        <w:bottom w:val="none" w:sz="0" w:space="0" w:color="auto"/>
        <w:right w:val="none" w:sz="0" w:space="0" w:color="auto"/>
      </w:divBdr>
    </w:div>
    <w:div w:id="491727106">
      <w:bodyDiv w:val="1"/>
      <w:marLeft w:val="0"/>
      <w:marRight w:val="0"/>
      <w:marTop w:val="0"/>
      <w:marBottom w:val="0"/>
      <w:divBdr>
        <w:top w:val="none" w:sz="0" w:space="0" w:color="auto"/>
        <w:left w:val="none" w:sz="0" w:space="0" w:color="auto"/>
        <w:bottom w:val="none" w:sz="0" w:space="0" w:color="auto"/>
        <w:right w:val="none" w:sz="0" w:space="0" w:color="auto"/>
      </w:divBdr>
    </w:div>
    <w:div w:id="491797476">
      <w:bodyDiv w:val="1"/>
      <w:marLeft w:val="0"/>
      <w:marRight w:val="0"/>
      <w:marTop w:val="0"/>
      <w:marBottom w:val="0"/>
      <w:divBdr>
        <w:top w:val="none" w:sz="0" w:space="0" w:color="auto"/>
        <w:left w:val="none" w:sz="0" w:space="0" w:color="auto"/>
        <w:bottom w:val="none" w:sz="0" w:space="0" w:color="auto"/>
        <w:right w:val="none" w:sz="0" w:space="0" w:color="auto"/>
      </w:divBdr>
    </w:div>
    <w:div w:id="491868369">
      <w:bodyDiv w:val="1"/>
      <w:marLeft w:val="0"/>
      <w:marRight w:val="0"/>
      <w:marTop w:val="0"/>
      <w:marBottom w:val="0"/>
      <w:divBdr>
        <w:top w:val="none" w:sz="0" w:space="0" w:color="auto"/>
        <w:left w:val="none" w:sz="0" w:space="0" w:color="auto"/>
        <w:bottom w:val="none" w:sz="0" w:space="0" w:color="auto"/>
        <w:right w:val="none" w:sz="0" w:space="0" w:color="auto"/>
      </w:divBdr>
    </w:div>
    <w:div w:id="491871299">
      <w:bodyDiv w:val="1"/>
      <w:marLeft w:val="0"/>
      <w:marRight w:val="0"/>
      <w:marTop w:val="0"/>
      <w:marBottom w:val="0"/>
      <w:divBdr>
        <w:top w:val="none" w:sz="0" w:space="0" w:color="auto"/>
        <w:left w:val="none" w:sz="0" w:space="0" w:color="auto"/>
        <w:bottom w:val="none" w:sz="0" w:space="0" w:color="auto"/>
        <w:right w:val="none" w:sz="0" w:space="0" w:color="auto"/>
      </w:divBdr>
    </w:div>
    <w:div w:id="491872336">
      <w:bodyDiv w:val="1"/>
      <w:marLeft w:val="0"/>
      <w:marRight w:val="0"/>
      <w:marTop w:val="0"/>
      <w:marBottom w:val="0"/>
      <w:divBdr>
        <w:top w:val="none" w:sz="0" w:space="0" w:color="auto"/>
        <w:left w:val="none" w:sz="0" w:space="0" w:color="auto"/>
        <w:bottom w:val="none" w:sz="0" w:space="0" w:color="auto"/>
        <w:right w:val="none" w:sz="0" w:space="0" w:color="auto"/>
      </w:divBdr>
    </w:div>
    <w:div w:id="491916281">
      <w:bodyDiv w:val="1"/>
      <w:marLeft w:val="0"/>
      <w:marRight w:val="0"/>
      <w:marTop w:val="0"/>
      <w:marBottom w:val="0"/>
      <w:divBdr>
        <w:top w:val="none" w:sz="0" w:space="0" w:color="auto"/>
        <w:left w:val="none" w:sz="0" w:space="0" w:color="auto"/>
        <w:bottom w:val="none" w:sz="0" w:space="0" w:color="auto"/>
        <w:right w:val="none" w:sz="0" w:space="0" w:color="auto"/>
      </w:divBdr>
    </w:div>
    <w:div w:id="491993700">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184933">
      <w:bodyDiv w:val="1"/>
      <w:marLeft w:val="0"/>
      <w:marRight w:val="0"/>
      <w:marTop w:val="0"/>
      <w:marBottom w:val="0"/>
      <w:divBdr>
        <w:top w:val="none" w:sz="0" w:space="0" w:color="auto"/>
        <w:left w:val="none" w:sz="0" w:space="0" w:color="auto"/>
        <w:bottom w:val="none" w:sz="0" w:space="0" w:color="auto"/>
        <w:right w:val="none" w:sz="0" w:space="0" w:color="auto"/>
      </w:divBdr>
    </w:div>
    <w:div w:id="492256010">
      <w:bodyDiv w:val="1"/>
      <w:marLeft w:val="0"/>
      <w:marRight w:val="0"/>
      <w:marTop w:val="0"/>
      <w:marBottom w:val="0"/>
      <w:divBdr>
        <w:top w:val="none" w:sz="0" w:space="0" w:color="auto"/>
        <w:left w:val="none" w:sz="0" w:space="0" w:color="auto"/>
        <w:bottom w:val="none" w:sz="0" w:space="0" w:color="auto"/>
        <w:right w:val="none" w:sz="0" w:space="0" w:color="auto"/>
      </w:divBdr>
    </w:div>
    <w:div w:id="492262553">
      <w:bodyDiv w:val="1"/>
      <w:marLeft w:val="0"/>
      <w:marRight w:val="0"/>
      <w:marTop w:val="0"/>
      <w:marBottom w:val="0"/>
      <w:divBdr>
        <w:top w:val="none" w:sz="0" w:space="0" w:color="auto"/>
        <w:left w:val="none" w:sz="0" w:space="0" w:color="auto"/>
        <w:bottom w:val="none" w:sz="0" w:space="0" w:color="auto"/>
        <w:right w:val="none" w:sz="0" w:space="0" w:color="auto"/>
      </w:divBdr>
    </w:div>
    <w:div w:id="492453199">
      <w:bodyDiv w:val="1"/>
      <w:marLeft w:val="0"/>
      <w:marRight w:val="0"/>
      <w:marTop w:val="0"/>
      <w:marBottom w:val="0"/>
      <w:divBdr>
        <w:top w:val="none" w:sz="0" w:space="0" w:color="auto"/>
        <w:left w:val="none" w:sz="0" w:space="0" w:color="auto"/>
        <w:bottom w:val="none" w:sz="0" w:space="0" w:color="auto"/>
        <w:right w:val="none" w:sz="0" w:space="0" w:color="auto"/>
      </w:divBdr>
    </w:div>
    <w:div w:id="492648731">
      <w:bodyDiv w:val="1"/>
      <w:marLeft w:val="0"/>
      <w:marRight w:val="0"/>
      <w:marTop w:val="0"/>
      <w:marBottom w:val="0"/>
      <w:divBdr>
        <w:top w:val="none" w:sz="0" w:space="0" w:color="auto"/>
        <w:left w:val="none" w:sz="0" w:space="0" w:color="auto"/>
        <w:bottom w:val="none" w:sz="0" w:space="0" w:color="auto"/>
        <w:right w:val="none" w:sz="0" w:space="0" w:color="auto"/>
      </w:divBdr>
    </w:div>
    <w:div w:id="492717170">
      <w:bodyDiv w:val="1"/>
      <w:marLeft w:val="0"/>
      <w:marRight w:val="0"/>
      <w:marTop w:val="0"/>
      <w:marBottom w:val="0"/>
      <w:divBdr>
        <w:top w:val="none" w:sz="0" w:space="0" w:color="auto"/>
        <w:left w:val="none" w:sz="0" w:space="0" w:color="auto"/>
        <w:bottom w:val="none" w:sz="0" w:space="0" w:color="auto"/>
        <w:right w:val="none" w:sz="0" w:space="0" w:color="auto"/>
      </w:divBdr>
    </w:div>
    <w:div w:id="492841379">
      <w:bodyDiv w:val="1"/>
      <w:marLeft w:val="0"/>
      <w:marRight w:val="0"/>
      <w:marTop w:val="0"/>
      <w:marBottom w:val="0"/>
      <w:divBdr>
        <w:top w:val="none" w:sz="0" w:space="0" w:color="auto"/>
        <w:left w:val="none" w:sz="0" w:space="0" w:color="auto"/>
        <w:bottom w:val="none" w:sz="0" w:space="0" w:color="auto"/>
        <w:right w:val="none" w:sz="0" w:space="0" w:color="auto"/>
      </w:divBdr>
    </w:div>
    <w:div w:id="492842476">
      <w:bodyDiv w:val="1"/>
      <w:marLeft w:val="0"/>
      <w:marRight w:val="0"/>
      <w:marTop w:val="0"/>
      <w:marBottom w:val="0"/>
      <w:divBdr>
        <w:top w:val="none" w:sz="0" w:space="0" w:color="auto"/>
        <w:left w:val="none" w:sz="0" w:space="0" w:color="auto"/>
        <w:bottom w:val="none" w:sz="0" w:space="0" w:color="auto"/>
        <w:right w:val="none" w:sz="0" w:space="0" w:color="auto"/>
      </w:divBdr>
    </w:div>
    <w:div w:id="492919560">
      <w:bodyDiv w:val="1"/>
      <w:marLeft w:val="0"/>
      <w:marRight w:val="0"/>
      <w:marTop w:val="0"/>
      <w:marBottom w:val="0"/>
      <w:divBdr>
        <w:top w:val="none" w:sz="0" w:space="0" w:color="auto"/>
        <w:left w:val="none" w:sz="0" w:space="0" w:color="auto"/>
        <w:bottom w:val="none" w:sz="0" w:space="0" w:color="auto"/>
        <w:right w:val="none" w:sz="0" w:space="0" w:color="auto"/>
      </w:divBdr>
    </w:div>
    <w:div w:id="492989851">
      <w:bodyDiv w:val="1"/>
      <w:marLeft w:val="0"/>
      <w:marRight w:val="0"/>
      <w:marTop w:val="0"/>
      <w:marBottom w:val="0"/>
      <w:divBdr>
        <w:top w:val="none" w:sz="0" w:space="0" w:color="auto"/>
        <w:left w:val="none" w:sz="0" w:space="0" w:color="auto"/>
        <w:bottom w:val="none" w:sz="0" w:space="0" w:color="auto"/>
        <w:right w:val="none" w:sz="0" w:space="0" w:color="auto"/>
      </w:divBdr>
    </w:div>
    <w:div w:id="493033252">
      <w:bodyDiv w:val="1"/>
      <w:marLeft w:val="0"/>
      <w:marRight w:val="0"/>
      <w:marTop w:val="0"/>
      <w:marBottom w:val="0"/>
      <w:divBdr>
        <w:top w:val="none" w:sz="0" w:space="0" w:color="auto"/>
        <w:left w:val="none" w:sz="0" w:space="0" w:color="auto"/>
        <w:bottom w:val="none" w:sz="0" w:space="0" w:color="auto"/>
        <w:right w:val="none" w:sz="0" w:space="0" w:color="auto"/>
      </w:divBdr>
    </w:div>
    <w:div w:id="493112400">
      <w:bodyDiv w:val="1"/>
      <w:marLeft w:val="0"/>
      <w:marRight w:val="0"/>
      <w:marTop w:val="0"/>
      <w:marBottom w:val="0"/>
      <w:divBdr>
        <w:top w:val="none" w:sz="0" w:space="0" w:color="auto"/>
        <w:left w:val="none" w:sz="0" w:space="0" w:color="auto"/>
        <w:bottom w:val="none" w:sz="0" w:space="0" w:color="auto"/>
        <w:right w:val="none" w:sz="0" w:space="0" w:color="auto"/>
      </w:divBdr>
    </w:div>
    <w:div w:id="493229734">
      <w:bodyDiv w:val="1"/>
      <w:marLeft w:val="0"/>
      <w:marRight w:val="0"/>
      <w:marTop w:val="0"/>
      <w:marBottom w:val="0"/>
      <w:divBdr>
        <w:top w:val="none" w:sz="0" w:space="0" w:color="auto"/>
        <w:left w:val="none" w:sz="0" w:space="0" w:color="auto"/>
        <w:bottom w:val="none" w:sz="0" w:space="0" w:color="auto"/>
        <w:right w:val="none" w:sz="0" w:space="0" w:color="auto"/>
      </w:divBdr>
    </w:div>
    <w:div w:id="493422918">
      <w:bodyDiv w:val="1"/>
      <w:marLeft w:val="0"/>
      <w:marRight w:val="0"/>
      <w:marTop w:val="0"/>
      <w:marBottom w:val="0"/>
      <w:divBdr>
        <w:top w:val="none" w:sz="0" w:space="0" w:color="auto"/>
        <w:left w:val="none" w:sz="0" w:space="0" w:color="auto"/>
        <w:bottom w:val="none" w:sz="0" w:space="0" w:color="auto"/>
        <w:right w:val="none" w:sz="0" w:space="0" w:color="auto"/>
      </w:divBdr>
    </w:div>
    <w:div w:id="493497113">
      <w:bodyDiv w:val="1"/>
      <w:marLeft w:val="0"/>
      <w:marRight w:val="0"/>
      <w:marTop w:val="0"/>
      <w:marBottom w:val="0"/>
      <w:divBdr>
        <w:top w:val="none" w:sz="0" w:space="0" w:color="auto"/>
        <w:left w:val="none" w:sz="0" w:space="0" w:color="auto"/>
        <w:bottom w:val="none" w:sz="0" w:space="0" w:color="auto"/>
        <w:right w:val="none" w:sz="0" w:space="0" w:color="auto"/>
      </w:divBdr>
    </w:div>
    <w:div w:id="493566534">
      <w:bodyDiv w:val="1"/>
      <w:marLeft w:val="0"/>
      <w:marRight w:val="0"/>
      <w:marTop w:val="0"/>
      <w:marBottom w:val="0"/>
      <w:divBdr>
        <w:top w:val="none" w:sz="0" w:space="0" w:color="auto"/>
        <w:left w:val="none" w:sz="0" w:space="0" w:color="auto"/>
        <w:bottom w:val="none" w:sz="0" w:space="0" w:color="auto"/>
        <w:right w:val="none" w:sz="0" w:space="0" w:color="auto"/>
      </w:divBdr>
    </w:div>
    <w:div w:id="493648034">
      <w:bodyDiv w:val="1"/>
      <w:marLeft w:val="0"/>
      <w:marRight w:val="0"/>
      <w:marTop w:val="0"/>
      <w:marBottom w:val="0"/>
      <w:divBdr>
        <w:top w:val="none" w:sz="0" w:space="0" w:color="auto"/>
        <w:left w:val="none" w:sz="0" w:space="0" w:color="auto"/>
        <w:bottom w:val="none" w:sz="0" w:space="0" w:color="auto"/>
        <w:right w:val="none" w:sz="0" w:space="0" w:color="auto"/>
      </w:divBdr>
    </w:div>
    <w:div w:id="493835738">
      <w:bodyDiv w:val="1"/>
      <w:marLeft w:val="0"/>
      <w:marRight w:val="0"/>
      <w:marTop w:val="0"/>
      <w:marBottom w:val="0"/>
      <w:divBdr>
        <w:top w:val="none" w:sz="0" w:space="0" w:color="auto"/>
        <w:left w:val="none" w:sz="0" w:space="0" w:color="auto"/>
        <w:bottom w:val="none" w:sz="0" w:space="0" w:color="auto"/>
        <w:right w:val="none" w:sz="0" w:space="0" w:color="auto"/>
      </w:divBdr>
    </w:div>
    <w:div w:id="493835904">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3841545">
      <w:bodyDiv w:val="1"/>
      <w:marLeft w:val="0"/>
      <w:marRight w:val="0"/>
      <w:marTop w:val="0"/>
      <w:marBottom w:val="0"/>
      <w:divBdr>
        <w:top w:val="none" w:sz="0" w:space="0" w:color="auto"/>
        <w:left w:val="none" w:sz="0" w:space="0" w:color="auto"/>
        <w:bottom w:val="none" w:sz="0" w:space="0" w:color="auto"/>
        <w:right w:val="none" w:sz="0" w:space="0" w:color="auto"/>
      </w:divBdr>
    </w:div>
    <w:div w:id="493886382">
      <w:bodyDiv w:val="1"/>
      <w:marLeft w:val="0"/>
      <w:marRight w:val="0"/>
      <w:marTop w:val="0"/>
      <w:marBottom w:val="0"/>
      <w:divBdr>
        <w:top w:val="none" w:sz="0" w:space="0" w:color="auto"/>
        <w:left w:val="none" w:sz="0" w:space="0" w:color="auto"/>
        <w:bottom w:val="none" w:sz="0" w:space="0" w:color="auto"/>
        <w:right w:val="none" w:sz="0" w:space="0" w:color="auto"/>
      </w:divBdr>
    </w:div>
    <w:div w:id="493912014">
      <w:bodyDiv w:val="1"/>
      <w:marLeft w:val="0"/>
      <w:marRight w:val="0"/>
      <w:marTop w:val="0"/>
      <w:marBottom w:val="0"/>
      <w:divBdr>
        <w:top w:val="none" w:sz="0" w:space="0" w:color="auto"/>
        <w:left w:val="none" w:sz="0" w:space="0" w:color="auto"/>
        <w:bottom w:val="none" w:sz="0" w:space="0" w:color="auto"/>
        <w:right w:val="none" w:sz="0" w:space="0" w:color="auto"/>
      </w:divBdr>
    </w:div>
    <w:div w:id="494148770">
      <w:bodyDiv w:val="1"/>
      <w:marLeft w:val="0"/>
      <w:marRight w:val="0"/>
      <w:marTop w:val="0"/>
      <w:marBottom w:val="0"/>
      <w:divBdr>
        <w:top w:val="none" w:sz="0" w:space="0" w:color="auto"/>
        <w:left w:val="none" w:sz="0" w:space="0" w:color="auto"/>
        <w:bottom w:val="none" w:sz="0" w:space="0" w:color="auto"/>
        <w:right w:val="none" w:sz="0" w:space="0" w:color="auto"/>
      </w:divBdr>
    </w:div>
    <w:div w:id="494150659">
      <w:bodyDiv w:val="1"/>
      <w:marLeft w:val="0"/>
      <w:marRight w:val="0"/>
      <w:marTop w:val="0"/>
      <w:marBottom w:val="0"/>
      <w:divBdr>
        <w:top w:val="none" w:sz="0" w:space="0" w:color="auto"/>
        <w:left w:val="none" w:sz="0" w:space="0" w:color="auto"/>
        <w:bottom w:val="none" w:sz="0" w:space="0" w:color="auto"/>
        <w:right w:val="none" w:sz="0" w:space="0" w:color="auto"/>
      </w:divBdr>
    </w:div>
    <w:div w:id="494222577">
      <w:bodyDiv w:val="1"/>
      <w:marLeft w:val="0"/>
      <w:marRight w:val="0"/>
      <w:marTop w:val="0"/>
      <w:marBottom w:val="0"/>
      <w:divBdr>
        <w:top w:val="none" w:sz="0" w:space="0" w:color="auto"/>
        <w:left w:val="none" w:sz="0" w:space="0" w:color="auto"/>
        <w:bottom w:val="none" w:sz="0" w:space="0" w:color="auto"/>
        <w:right w:val="none" w:sz="0" w:space="0" w:color="auto"/>
      </w:divBdr>
    </w:div>
    <w:div w:id="494298122">
      <w:bodyDiv w:val="1"/>
      <w:marLeft w:val="0"/>
      <w:marRight w:val="0"/>
      <w:marTop w:val="0"/>
      <w:marBottom w:val="0"/>
      <w:divBdr>
        <w:top w:val="none" w:sz="0" w:space="0" w:color="auto"/>
        <w:left w:val="none" w:sz="0" w:space="0" w:color="auto"/>
        <w:bottom w:val="none" w:sz="0" w:space="0" w:color="auto"/>
        <w:right w:val="none" w:sz="0" w:space="0" w:color="auto"/>
      </w:divBdr>
    </w:div>
    <w:div w:id="494304212">
      <w:bodyDiv w:val="1"/>
      <w:marLeft w:val="0"/>
      <w:marRight w:val="0"/>
      <w:marTop w:val="0"/>
      <w:marBottom w:val="0"/>
      <w:divBdr>
        <w:top w:val="none" w:sz="0" w:space="0" w:color="auto"/>
        <w:left w:val="none" w:sz="0" w:space="0" w:color="auto"/>
        <w:bottom w:val="none" w:sz="0" w:space="0" w:color="auto"/>
        <w:right w:val="none" w:sz="0" w:space="0" w:color="auto"/>
      </w:divBdr>
    </w:div>
    <w:div w:id="494304495">
      <w:bodyDiv w:val="1"/>
      <w:marLeft w:val="0"/>
      <w:marRight w:val="0"/>
      <w:marTop w:val="0"/>
      <w:marBottom w:val="0"/>
      <w:divBdr>
        <w:top w:val="none" w:sz="0" w:space="0" w:color="auto"/>
        <w:left w:val="none" w:sz="0" w:space="0" w:color="auto"/>
        <w:bottom w:val="none" w:sz="0" w:space="0" w:color="auto"/>
        <w:right w:val="none" w:sz="0" w:space="0" w:color="auto"/>
      </w:divBdr>
    </w:div>
    <w:div w:id="494340676">
      <w:bodyDiv w:val="1"/>
      <w:marLeft w:val="0"/>
      <w:marRight w:val="0"/>
      <w:marTop w:val="0"/>
      <w:marBottom w:val="0"/>
      <w:divBdr>
        <w:top w:val="none" w:sz="0" w:space="0" w:color="auto"/>
        <w:left w:val="none" w:sz="0" w:space="0" w:color="auto"/>
        <w:bottom w:val="none" w:sz="0" w:space="0" w:color="auto"/>
        <w:right w:val="none" w:sz="0" w:space="0" w:color="auto"/>
      </w:divBdr>
    </w:div>
    <w:div w:id="494493501">
      <w:bodyDiv w:val="1"/>
      <w:marLeft w:val="0"/>
      <w:marRight w:val="0"/>
      <w:marTop w:val="0"/>
      <w:marBottom w:val="0"/>
      <w:divBdr>
        <w:top w:val="none" w:sz="0" w:space="0" w:color="auto"/>
        <w:left w:val="none" w:sz="0" w:space="0" w:color="auto"/>
        <w:bottom w:val="none" w:sz="0" w:space="0" w:color="auto"/>
        <w:right w:val="none" w:sz="0" w:space="0" w:color="auto"/>
      </w:divBdr>
    </w:div>
    <w:div w:id="494761712">
      <w:bodyDiv w:val="1"/>
      <w:marLeft w:val="0"/>
      <w:marRight w:val="0"/>
      <w:marTop w:val="0"/>
      <w:marBottom w:val="0"/>
      <w:divBdr>
        <w:top w:val="none" w:sz="0" w:space="0" w:color="auto"/>
        <w:left w:val="none" w:sz="0" w:space="0" w:color="auto"/>
        <w:bottom w:val="none" w:sz="0" w:space="0" w:color="auto"/>
        <w:right w:val="none" w:sz="0" w:space="0" w:color="auto"/>
      </w:divBdr>
    </w:div>
    <w:div w:id="494801679">
      <w:bodyDiv w:val="1"/>
      <w:marLeft w:val="0"/>
      <w:marRight w:val="0"/>
      <w:marTop w:val="0"/>
      <w:marBottom w:val="0"/>
      <w:divBdr>
        <w:top w:val="none" w:sz="0" w:space="0" w:color="auto"/>
        <w:left w:val="none" w:sz="0" w:space="0" w:color="auto"/>
        <w:bottom w:val="none" w:sz="0" w:space="0" w:color="auto"/>
        <w:right w:val="none" w:sz="0" w:space="0" w:color="auto"/>
      </w:divBdr>
    </w:div>
    <w:div w:id="494876301">
      <w:bodyDiv w:val="1"/>
      <w:marLeft w:val="0"/>
      <w:marRight w:val="0"/>
      <w:marTop w:val="0"/>
      <w:marBottom w:val="0"/>
      <w:divBdr>
        <w:top w:val="none" w:sz="0" w:space="0" w:color="auto"/>
        <w:left w:val="none" w:sz="0" w:space="0" w:color="auto"/>
        <w:bottom w:val="none" w:sz="0" w:space="0" w:color="auto"/>
        <w:right w:val="none" w:sz="0" w:space="0" w:color="auto"/>
      </w:divBdr>
    </w:div>
    <w:div w:id="494882175">
      <w:bodyDiv w:val="1"/>
      <w:marLeft w:val="0"/>
      <w:marRight w:val="0"/>
      <w:marTop w:val="0"/>
      <w:marBottom w:val="0"/>
      <w:divBdr>
        <w:top w:val="none" w:sz="0" w:space="0" w:color="auto"/>
        <w:left w:val="none" w:sz="0" w:space="0" w:color="auto"/>
        <w:bottom w:val="none" w:sz="0" w:space="0" w:color="auto"/>
        <w:right w:val="none" w:sz="0" w:space="0" w:color="auto"/>
      </w:divBdr>
    </w:div>
    <w:div w:id="494959498">
      <w:bodyDiv w:val="1"/>
      <w:marLeft w:val="0"/>
      <w:marRight w:val="0"/>
      <w:marTop w:val="0"/>
      <w:marBottom w:val="0"/>
      <w:divBdr>
        <w:top w:val="none" w:sz="0" w:space="0" w:color="auto"/>
        <w:left w:val="none" w:sz="0" w:space="0" w:color="auto"/>
        <w:bottom w:val="none" w:sz="0" w:space="0" w:color="auto"/>
        <w:right w:val="none" w:sz="0" w:space="0" w:color="auto"/>
      </w:divBdr>
    </w:div>
    <w:div w:id="495073092">
      <w:bodyDiv w:val="1"/>
      <w:marLeft w:val="0"/>
      <w:marRight w:val="0"/>
      <w:marTop w:val="0"/>
      <w:marBottom w:val="0"/>
      <w:divBdr>
        <w:top w:val="none" w:sz="0" w:space="0" w:color="auto"/>
        <w:left w:val="none" w:sz="0" w:space="0" w:color="auto"/>
        <w:bottom w:val="none" w:sz="0" w:space="0" w:color="auto"/>
        <w:right w:val="none" w:sz="0" w:space="0" w:color="auto"/>
      </w:divBdr>
    </w:div>
    <w:div w:id="495271525">
      <w:bodyDiv w:val="1"/>
      <w:marLeft w:val="0"/>
      <w:marRight w:val="0"/>
      <w:marTop w:val="0"/>
      <w:marBottom w:val="0"/>
      <w:divBdr>
        <w:top w:val="none" w:sz="0" w:space="0" w:color="auto"/>
        <w:left w:val="none" w:sz="0" w:space="0" w:color="auto"/>
        <w:bottom w:val="none" w:sz="0" w:space="0" w:color="auto"/>
        <w:right w:val="none" w:sz="0" w:space="0" w:color="auto"/>
      </w:divBdr>
    </w:div>
    <w:div w:id="495460828">
      <w:bodyDiv w:val="1"/>
      <w:marLeft w:val="0"/>
      <w:marRight w:val="0"/>
      <w:marTop w:val="0"/>
      <w:marBottom w:val="0"/>
      <w:divBdr>
        <w:top w:val="none" w:sz="0" w:space="0" w:color="auto"/>
        <w:left w:val="none" w:sz="0" w:space="0" w:color="auto"/>
        <w:bottom w:val="none" w:sz="0" w:space="0" w:color="auto"/>
        <w:right w:val="none" w:sz="0" w:space="0" w:color="auto"/>
      </w:divBdr>
    </w:div>
    <w:div w:id="495533904">
      <w:bodyDiv w:val="1"/>
      <w:marLeft w:val="0"/>
      <w:marRight w:val="0"/>
      <w:marTop w:val="0"/>
      <w:marBottom w:val="0"/>
      <w:divBdr>
        <w:top w:val="none" w:sz="0" w:space="0" w:color="auto"/>
        <w:left w:val="none" w:sz="0" w:space="0" w:color="auto"/>
        <w:bottom w:val="none" w:sz="0" w:space="0" w:color="auto"/>
        <w:right w:val="none" w:sz="0" w:space="0" w:color="auto"/>
      </w:divBdr>
    </w:div>
    <w:div w:id="495653087">
      <w:bodyDiv w:val="1"/>
      <w:marLeft w:val="0"/>
      <w:marRight w:val="0"/>
      <w:marTop w:val="0"/>
      <w:marBottom w:val="0"/>
      <w:divBdr>
        <w:top w:val="none" w:sz="0" w:space="0" w:color="auto"/>
        <w:left w:val="none" w:sz="0" w:space="0" w:color="auto"/>
        <w:bottom w:val="none" w:sz="0" w:space="0" w:color="auto"/>
        <w:right w:val="none" w:sz="0" w:space="0" w:color="auto"/>
      </w:divBdr>
    </w:div>
    <w:div w:id="495654155">
      <w:bodyDiv w:val="1"/>
      <w:marLeft w:val="0"/>
      <w:marRight w:val="0"/>
      <w:marTop w:val="0"/>
      <w:marBottom w:val="0"/>
      <w:divBdr>
        <w:top w:val="none" w:sz="0" w:space="0" w:color="auto"/>
        <w:left w:val="none" w:sz="0" w:space="0" w:color="auto"/>
        <w:bottom w:val="none" w:sz="0" w:space="0" w:color="auto"/>
        <w:right w:val="none" w:sz="0" w:space="0" w:color="auto"/>
      </w:divBdr>
    </w:div>
    <w:div w:id="495849008">
      <w:bodyDiv w:val="1"/>
      <w:marLeft w:val="0"/>
      <w:marRight w:val="0"/>
      <w:marTop w:val="0"/>
      <w:marBottom w:val="0"/>
      <w:divBdr>
        <w:top w:val="none" w:sz="0" w:space="0" w:color="auto"/>
        <w:left w:val="none" w:sz="0" w:space="0" w:color="auto"/>
        <w:bottom w:val="none" w:sz="0" w:space="0" w:color="auto"/>
        <w:right w:val="none" w:sz="0" w:space="0" w:color="auto"/>
      </w:divBdr>
    </w:div>
    <w:div w:id="495927287">
      <w:bodyDiv w:val="1"/>
      <w:marLeft w:val="0"/>
      <w:marRight w:val="0"/>
      <w:marTop w:val="0"/>
      <w:marBottom w:val="0"/>
      <w:divBdr>
        <w:top w:val="none" w:sz="0" w:space="0" w:color="auto"/>
        <w:left w:val="none" w:sz="0" w:space="0" w:color="auto"/>
        <w:bottom w:val="none" w:sz="0" w:space="0" w:color="auto"/>
        <w:right w:val="none" w:sz="0" w:space="0" w:color="auto"/>
      </w:divBdr>
    </w:div>
    <w:div w:id="495995066">
      <w:bodyDiv w:val="1"/>
      <w:marLeft w:val="0"/>
      <w:marRight w:val="0"/>
      <w:marTop w:val="0"/>
      <w:marBottom w:val="0"/>
      <w:divBdr>
        <w:top w:val="none" w:sz="0" w:space="0" w:color="auto"/>
        <w:left w:val="none" w:sz="0" w:space="0" w:color="auto"/>
        <w:bottom w:val="none" w:sz="0" w:space="0" w:color="auto"/>
        <w:right w:val="none" w:sz="0" w:space="0" w:color="auto"/>
      </w:divBdr>
    </w:div>
    <w:div w:id="496268842">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387744">
      <w:bodyDiv w:val="1"/>
      <w:marLeft w:val="0"/>
      <w:marRight w:val="0"/>
      <w:marTop w:val="0"/>
      <w:marBottom w:val="0"/>
      <w:divBdr>
        <w:top w:val="none" w:sz="0" w:space="0" w:color="auto"/>
        <w:left w:val="none" w:sz="0" w:space="0" w:color="auto"/>
        <w:bottom w:val="none" w:sz="0" w:space="0" w:color="auto"/>
        <w:right w:val="none" w:sz="0" w:space="0" w:color="auto"/>
      </w:divBdr>
    </w:div>
    <w:div w:id="496457131">
      <w:bodyDiv w:val="1"/>
      <w:marLeft w:val="0"/>
      <w:marRight w:val="0"/>
      <w:marTop w:val="0"/>
      <w:marBottom w:val="0"/>
      <w:divBdr>
        <w:top w:val="none" w:sz="0" w:space="0" w:color="auto"/>
        <w:left w:val="none" w:sz="0" w:space="0" w:color="auto"/>
        <w:bottom w:val="none" w:sz="0" w:space="0" w:color="auto"/>
        <w:right w:val="none" w:sz="0" w:space="0" w:color="auto"/>
      </w:divBdr>
    </w:div>
    <w:div w:id="496842678">
      <w:bodyDiv w:val="1"/>
      <w:marLeft w:val="0"/>
      <w:marRight w:val="0"/>
      <w:marTop w:val="0"/>
      <w:marBottom w:val="0"/>
      <w:divBdr>
        <w:top w:val="none" w:sz="0" w:space="0" w:color="auto"/>
        <w:left w:val="none" w:sz="0" w:space="0" w:color="auto"/>
        <w:bottom w:val="none" w:sz="0" w:space="0" w:color="auto"/>
        <w:right w:val="none" w:sz="0" w:space="0" w:color="auto"/>
      </w:divBdr>
    </w:div>
    <w:div w:id="497232512">
      <w:bodyDiv w:val="1"/>
      <w:marLeft w:val="0"/>
      <w:marRight w:val="0"/>
      <w:marTop w:val="0"/>
      <w:marBottom w:val="0"/>
      <w:divBdr>
        <w:top w:val="none" w:sz="0" w:space="0" w:color="auto"/>
        <w:left w:val="none" w:sz="0" w:space="0" w:color="auto"/>
        <w:bottom w:val="none" w:sz="0" w:space="0" w:color="auto"/>
        <w:right w:val="none" w:sz="0" w:space="0" w:color="auto"/>
      </w:divBdr>
    </w:div>
    <w:div w:id="497379294">
      <w:bodyDiv w:val="1"/>
      <w:marLeft w:val="0"/>
      <w:marRight w:val="0"/>
      <w:marTop w:val="0"/>
      <w:marBottom w:val="0"/>
      <w:divBdr>
        <w:top w:val="none" w:sz="0" w:space="0" w:color="auto"/>
        <w:left w:val="none" w:sz="0" w:space="0" w:color="auto"/>
        <w:bottom w:val="none" w:sz="0" w:space="0" w:color="auto"/>
        <w:right w:val="none" w:sz="0" w:space="0" w:color="auto"/>
      </w:divBdr>
    </w:div>
    <w:div w:id="497384964">
      <w:bodyDiv w:val="1"/>
      <w:marLeft w:val="0"/>
      <w:marRight w:val="0"/>
      <w:marTop w:val="0"/>
      <w:marBottom w:val="0"/>
      <w:divBdr>
        <w:top w:val="none" w:sz="0" w:space="0" w:color="auto"/>
        <w:left w:val="none" w:sz="0" w:space="0" w:color="auto"/>
        <w:bottom w:val="none" w:sz="0" w:space="0" w:color="auto"/>
        <w:right w:val="none" w:sz="0" w:space="0" w:color="auto"/>
      </w:divBdr>
    </w:div>
    <w:div w:id="497497534">
      <w:bodyDiv w:val="1"/>
      <w:marLeft w:val="0"/>
      <w:marRight w:val="0"/>
      <w:marTop w:val="0"/>
      <w:marBottom w:val="0"/>
      <w:divBdr>
        <w:top w:val="none" w:sz="0" w:space="0" w:color="auto"/>
        <w:left w:val="none" w:sz="0" w:space="0" w:color="auto"/>
        <w:bottom w:val="none" w:sz="0" w:space="0" w:color="auto"/>
        <w:right w:val="none" w:sz="0" w:space="0" w:color="auto"/>
      </w:divBdr>
    </w:div>
    <w:div w:id="497695626">
      <w:bodyDiv w:val="1"/>
      <w:marLeft w:val="0"/>
      <w:marRight w:val="0"/>
      <w:marTop w:val="0"/>
      <w:marBottom w:val="0"/>
      <w:divBdr>
        <w:top w:val="none" w:sz="0" w:space="0" w:color="auto"/>
        <w:left w:val="none" w:sz="0" w:space="0" w:color="auto"/>
        <w:bottom w:val="none" w:sz="0" w:space="0" w:color="auto"/>
        <w:right w:val="none" w:sz="0" w:space="0" w:color="auto"/>
      </w:divBdr>
    </w:div>
    <w:div w:id="497696022">
      <w:bodyDiv w:val="1"/>
      <w:marLeft w:val="0"/>
      <w:marRight w:val="0"/>
      <w:marTop w:val="0"/>
      <w:marBottom w:val="0"/>
      <w:divBdr>
        <w:top w:val="none" w:sz="0" w:space="0" w:color="auto"/>
        <w:left w:val="none" w:sz="0" w:space="0" w:color="auto"/>
        <w:bottom w:val="none" w:sz="0" w:space="0" w:color="auto"/>
        <w:right w:val="none" w:sz="0" w:space="0" w:color="auto"/>
      </w:divBdr>
    </w:div>
    <w:div w:id="497815341">
      <w:bodyDiv w:val="1"/>
      <w:marLeft w:val="0"/>
      <w:marRight w:val="0"/>
      <w:marTop w:val="0"/>
      <w:marBottom w:val="0"/>
      <w:divBdr>
        <w:top w:val="none" w:sz="0" w:space="0" w:color="auto"/>
        <w:left w:val="none" w:sz="0" w:space="0" w:color="auto"/>
        <w:bottom w:val="none" w:sz="0" w:space="0" w:color="auto"/>
        <w:right w:val="none" w:sz="0" w:space="0" w:color="auto"/>
      </w:divBdr>
    </w:div>
    <w:div w:id="498034975">
      <w:bodyDiv w:val="1"/>
      <w:marLeft w:val="0"/>
      <w:marRight w:val="0"/>
      <w:marTop w:val="0"/>
      <w:marBottom w:val="0"/>
      <w:divBdr>
        <w:top w:val="none" w:sz="0" w:space="0" w:color="auto"/>
        <w:left w:val="none" w:sz="0" w:space="0" w:color="auto"/>
        <w:bottom w:val="none" w:sz="0" w:space="0" w:color="auto"/>
        <w:right w:val="none" w:sz="0" w:space="0" w:color="auto"/>
      </w:divBdr>
    </w:div>
    <w:div w:id="498039692">
      <w:bodyDiv w:val="1"/>
      <w:marLeft w:val="0"/>
      <w:marRight w:val="0"/>
      <w:marTop w:val="0"/>
      <w:marBottom w:val="0"/>
      <w:divBdr>
        <w:top w:val="none" w:sz="0" w:space="0" w:color="auto"/>
        <w:left w:val="none" w:sz="0" w:space="0" w:color="auto"/>
        <w:bottom w:val="none" w:sz="0" w:space="0" w:color="auto"/>
        <w:right w:val="none" w:sz="0" w:space="0" w:color="auto"/>
      </w:divBdr>
    </w:div>
    <w:div w:id="498227878">
      <w:bodyDiv w:val="1"/>
      <w:marLeft w:val="0"/>
      <w:marRight w:val="0"/>
      <w:marTop w:val="0"/>
      <w:marBottom w:val="0"/>
      <w:divBdr>
        <w:top w:val="none" w:sz="0" w:space="0" w:color="auto"/>
        <w:left w:val="none" w:sz="0" w:space="0" w:color="auto"/>
        <w:bottom w:val="none" w:sz="0" w:space="0" w:color="auto"/>
        <w:right w:val="none" w:sz="0" w:space="0" w:color="auto"/>
      </w:divBdr>
    </w:div>
    <w:div w:id="498227902">
      <w:bodyDiv w:val="1"/>
      <w:marLeft w:val="0"/>
      <w:marRight w:val="0"/>
      <w:marTop w:val="0"/>
      <w:marBottom w:val="0"/>
      <w:divBdr>
        <w:top w:val="none" w:sz="0" w:space="0" w:color="auto"/>
        <w:left w:val="none" w:sz="0" w:space="0" w:color="auto"/>
        <w:bottom w:val="none" w:sz="0" w:space="0" w:color="auto"/>
        <w:right w:val="none" w:sz="0" w:space="0" w:color="auto"/>
      </w:divBdr>
    </w:div>
    <w:div w:id="498231201">
      <w:bodyDiv w:val="1"/>
      <w:marLeft w:val="0"/>
      <w:marRight w:val="0"/>
      <w:marTop w:val="0"/>
      <w:marBottom w:val="0"/>
      <w:divBdr>
        <w:top w:val="none" w:sz="0" w:space="0" w:color="auto"/>
        <w:left w:val="none" w:sz="0" w:space="0" w:color="auto"/>
        <w:bottom w:val="none" w:sz="0" w:space="0" w:color="auto"/>
        <w:right w:val="none" w:sz="0" w:space="0" w:color="auto"/>
      </w:divBdr>
    </w:div>
    <w:div w:id="498271291">
      <w:bodyDiv w:val="1"/>
      <w:marLeft w:val="0"/>
      <w:marRight w:val="0"/>
      <w:marTop w:val="0"/>
      <w:marBottom w:val="0"/>
      <w:divBdr>
        <w:top w:val="none" w:sz="0" w:space="0" w:color="auto"/>
        <w:left w:val="none" w:sz="0" w:space="0" w:color="auto"/>
        <w:bottom w:val="none" w:sz="0" w:space="0" w:color="auto"/>
        <w:right w:val="none" w:sz="0" w:space="0" w:color="auto"/>
      </w:divBdr>
    </w:div>
    <w:div w:id="498271365">
      <w:bodyDiv w:val="1"/>
      <w:marLeft w:val="0"/>
      <w:marRight w:val="0"/>
      <w:marTop w:val="0"/>
      <w:marBottom w:val="0"/>
      <w:divBdr>
        <w:top w:val="none" w:sz="0" w:space="0" w:color="auto"/>
        <w:left w:val="none" w:sz="0" w:space="0" w:color="auto"/>
        <w:bottom w:val="none" w:sz="0" w:space="0" w:color="auto"/>
        <w:right w:val="none" w:sz="0" w:space="0" w:color="auto"/>
      </w:divBdr>
    </w:div>
    <w:div w:id="498354972">
      <w:bodyDiv w:val="1"/>
      <w:marLeft w:val="0"/>
      <w:marRight w:val="0"/>
      <w:marTop w:val="0"/>
      <w:marBottom w:val="0"/>
      <w:divBdr>
        <w:top w:val="none" w:sz="0" w:space="0" w:color="auto"/>
        <w:left w:val="none" w:sz="0" w:space="0" w:color="auto"/>
        <w:bottom w:val="none" w:sz="0" w:space="0" w:color="auto"/>
        <w:right w:val="none" w:sz="0" w:space="0" w:color="auto"/>
      </w:divBdr>
    </w:div>
    <w:div w:id="498498635">
      <w:bodyDiv w:val="1"/>
      <w:marLeft w:val="0"/>
      <w:marRight w:val="0"/>
      <w:marTop w:val="0"/>
      <w:marBottom w:val="0"/>
      <w:divBdr>
        <w:top w:val="none" w:sz="0" w:space="0" w:color="auto"/>
        <w:left w:val="none" w:sz="0" w:space="0" w:color="auto"/>
        <w:bottom w:val="none" w:sz="0" w:space="0" w:color="auto"/>
        <w:right w:val="none" w:sz="0" w:space="0" w:color="auto"/>
      </w:divBdr>
    </w:div>
    <w:div w:id="498664795">
      <w:bodyDiv w:val="1"/>
      <w:marLeft w:val="0"/>
      <w:marRight w:val="0"/>
      <w:marTop w:val="0"/>
      <w:marBottom w:val="0"/>
      <w:divBdr>
        <w:top w:val="none" w:sz="0" w:space="0" w:color="auto"/>
        <w:left w:val="none" w:sz="0" w:space="0" w:color="auto"/>
        <w:bottom w:val="none" w:sz="0" w:space="0" w:color="auto"/>
        <w:right w:val="none" w:sz="0" w:space="0" w:color="auto"/>
      </w:divBdr>
    </w:div>
    <w:div w:id="498732283">
      <w:bodyDiv w:val="1"/>
      <w:marLeft w:val="0"/>
      <w:marRight w:val="0"/>
      <w:marTop w:val="0"/>
      <w:marBottom w:val="0"/>
      <w:divBdr>
        <w:top w:val="none" w:sz="0" w:space="0" w:color="auto"/>
        <w:left w:val="none" w:sz="0" w:space="0" w:color="auto"/>
        <w:bottom w:val="none" w:sz="0" w:space="0" w:color="auto"/>
        <w:right w:val="none" w:sz="0" w:space="0" w:color="auto"/>
      </w:divBdr>
    </w:div>
    <w:div w:id="498814551">
      <w:bodyDiv w:val="1"/>
      <w:marLeft w:val="0"/>
      <w:marRight w:val="0"/>
      <w:marTop w:val="0"/>
      <w:marBottom w:val="0"/>
      <w:divBdr>
        <w:top w:val="none" w:sz="0" w:space="0" w:color="auto"/>
        <w:left w:val="none" w:sz="0" w:space="0" w:color="auto"/>
        <w:bottom w:val="none" w:sz="0" w:space="0" w:color="auto"/>
        <w:right w:val="none" w:sz="0" w:space="0" w:color="auto"/>
      </w:divBdr>
    </w:div>
    <w:div w:id="498889954">
      <w:bodyDiv w:val="1"/>
      <w:marLeft w:val="0"/>
      <w:marRight w:val="0"/>
      <w:marTop w:val="0"/>
      <w:marBottom w:val="0"/>
      <w:divBdr>
        <w:top w:val="none" w:sz="0" w:space="0" w:color="auto"/>
        <w:left w:val="none" w:sz="0" w:space="0" w:color="auto"/>
        <w:bottom w:val="none" w:sz="0" w:space="0" w:color="auto"/>
        <w:right w:val="none" w:sz="0" w:space="0" w:color="auto"/>
      </w:divBdr>
    </w:div>
    <w:div w:id="499001078">
      <w:bodyDiv w:val="1"/>
      <w:marLeft w:val="0"/>
      <w:marRight w:val="0"/>
      <w:marTop w:val="0"/>
      <w:marBottom w:val="0"/>
      <w:divBdr>
        <w:top w:val="none" w:sz="0" w:space="0" w:color="auto"/>
        <w:left w:val="none" w:sz="0" w:space="0" w:color="auto"/>
        <w:bottom w:val="none" w:sz="0" w:space="0" w:color="auto"/>
        <w:right w:val="none" w:sz="0" w:space="0" w:color="auto"/>
      </w:divBdr>
    </w:div>
    <w:div w:id="499002203">
      <w:bodyDiv w:val="1"/>
      <w:marLeft w:val="0"/>
      <w:marRight w:val="0"/>
      <w:marTop w:val="0"/>
      <w:marBottom w:val="0"/>
      <w:divBdr>
        <w:top w:val="none" w:sz="0" w:space="0" w:color="auto"/>
        <w:left w:val="none" w:sz="0" w:space="0" w:color="auto"/>
        <w:bottom w:val="none" w:sz="0" w:space="0" w:color="auto"/>
        <w:right w:val="none" w:sz="0" w:space="0" w:color="auto"/>
      </w:divBdr>
    </w:div>
    <w:div w:id="499010480">
      <w:bodyDiv w:val="1"/>
      <w:marLeft w:val="0"/>
      <w:marRight w:val="0"/>
      <w:marTop w:val="0"/>
      <w:marBottom w:val="0"/>
      <w:divBdr>
        <w:top w:val="none" w:sz="0" w:space="0" w:color="auto"/>
        <w:left w:val="none" w:sz="0" w:space="0" w:color="auto"/>
        <w:bottom w:val="none" w:sz="0" w:space="0" w:color="auto"/>
        <w:right w:val="none" w:sz="0" w:space="0" w:color="auto"/>
      </w:divBdr>
    </w:div>
    <w:div w:id="499270423">
      <w:bodyDiv w:val="1"/>
      <w:marLeft w:val="0"/>
      <w:marRight w:val="0"/>
      <w:marTop w:val="0"/>
      <w:marBottom w:val="0"/>
      <w:divBdr>
        <w:top w:val="none" w:sz="0" w:space="0" w:color="auto"/>
        <w:left w:val="none" w:sz="0" w:space="0" w:color="auto"/>
        <w:bottom w:val="none" w:sz="0" w:space="0" w:color="auto"/>
        <w:right w:val="none" w:sz="0" w:space="0" w:color="auto"/>
      </w:divBdr>
    </w:div>
    <w:div w:id="499276795">
      <w:bodyDiv w:val="1"/>
      <w:marLeft w:val="0"/>
      <w:marRight w:val="0"/>
      <w:marTop w:val="0"/>
      <w:marBottom w:val="0"/>
      <w:divBdr>
        <w:top w:val="none" w:sz="0" w:space="0" w:color="auto"/>
        <w:left w:val="none" w:sz="0" w:space="0" w:color="auto"/>
        <w:bottom w:val="none" w:sz="0" w:space="0" w:color="auto"/>
        <w:right w:val="none" w:sz="0" w:space="0" w:color="auto"/>
      </w:divBdr>
    </w:div>
    <w:div w:id="499321886">
      <w:bodyDiv w:val="1"/>
      <w:marLeft w:val="0"/>
      <w:marRight w:val="0"/>
      <w:marTop w:val="0"/>
      <w:marBottom w:val="0"/>
      <w:divBdr>
        <w:top w:val="none" w:sz="0" w:space="0" w:color="auto"/>
        <w:left w:val="none" w:sz="0" w:space="0" w:color="auto"/>
        <w:bottom w:val="none" w:sz="0" w:space="0" w:color="auto"/>
        <w:right w:val="none" w:sz="0" w:space="0" w:color="auto"/>
      </w:divBdr>
    </w:div>
    <w:div w:id="499543009">
      <w:bodyDiv w:val="1"/>
      <w:marLeft w:val="0"/>
      <w:marRight w:val="0"/>
      <w:marTop w:val="0"/>
      <w:marBottom w:val="0"/>
      <w:divBdr>
        <w:top w:val="none" w:sz="0" w:space="0" w:color="auto"/>
        <w:left w:val="none" w:sz="0" w:space="0" w:color="auto"/>
        <w:bottom w:val="none" w:sz="0" w:space="0" w:color="auto"/>
        <w:right w:val="none" w:sz="0" w:space="0" w:color="auto"/>
      </w:divBdr>
    </w:div>
    <w:div w:id="499582451">
      <w:bodyDiv w:val="1"/>
      <w:marLeft w:val="0"/>
      <w:marRight w:val="0"/>
      <w:marTop w:val="0"/>
      <w:marBottom w:val="0"/>
      <w:divBdr>
        <w:top w:val="none" w:sz="0" w:space="0" w:color="auto"/>
        <w:left w:val="none" w:sz="0" w:space="0" w:color="auto"/>
        <w:bottom w:val="none" w:sz="0" w:space="0" w:color="auto"/>
        <w:right w:val="none" w:sz="0" w:space="0" w:color="auto"/>
      </w:divBdr>
    </w:div>
    <w:div w:id="499777574">
      <w:bodyDiv w:val="1"/>
      <w:marLeft w:val="0"/>
      <w:marRight w:val="0"/>
      <w:marTop w:val="0"/>
      <w:marBottom w:val="0"/>
      <w:divBdr>
        <w:top w:val="none" w:sz="0" w:space="0" w:color="auto"/>
        <w:left w:val="none" w:sz="0" w:space="0" w:color="auto"/>
        <w:bottom w:val="none" w:sz="0" w:space="0" w:color="auto"/>
        <w:right w:val="none" w:sz="0" w:space="0" w:color="auto"/>
      </w:divBdr>
    </w:div>
    <w:div w:id="499806991">
      <w:bodyDiv w:val="1"/>
      <w:marLeft w:val="0"/>
      <w:marRight w:val="0"/>
      <w:marTop w:val="0"/>
      <w:marBottom w:val="0"/>
      <w:divBdr>
        <w:top w:val="none" w:sz="0" w:space="0" w:color="auto"/>
        <w:left w:val="none" w:sz="0" w:space="0" w:color="auto"/>
        <w:bottom w:val="none" w:sz="0" w:space="0" w:color="auto"/>
        <w:right w:val="none" w:sz="0" w:space="0" w:color="auto"/>
      </w:divBdr>
    </w:div>
    <w:div w:id="499851728">
      <w:bodyDiv w:val="1"/>
      <w:marLeft w:val="0"/>
      <w:marRight w:val="0"/>
      <w:marTop w:val="0"/>
      <w:marBottom w:val="0"/>
      <w:divBdr>
        <w:top w:val="none" w:sz="0" w:space="0" w:color="auto"/>
        <w:left w:val="none" w:sz="0" w:space="0" w:color="auto"/>
        <w:bottom w:val="none" w:sz="0" w:space="0" w:color="auto"/>
        <w:right w:val="none" w:sz="0" w:space="0" w:color="auto"/>
      </w:divBdr>
    </w:div>
    <w:div w:id="499976407">
      <w:bodyDiv w:val="1"/>
      <w:marLeft w:val="0"/>
      <w:marRight w:val="0"/>
      <w:marTop w:val="0"/>
      <w:marBottom w:val="0"/>
      <w:divBdr>
        <w:top w:val="none" w:sz="0" w:space="0" w:color="auto"/>
        <w:left w:val="none" w:sz="0" w:space="0" w:color="auto"/>
        <w:bottom w:val="none" w:sz="0" w:space="0" w:color="auto"/>
        <w:right w:val="none" w:sz="0" w:space="0" w:color="auto"/>
      </w:divBdr>
    </w:div>
    <w:div w:id="500045578">
      <w:bodyDiv w:val="1"/>
      <w:marLeft w:val="0"/>
      <w:marRight w:val="0"/>
      <w:marTop w:val="0"/>
      <w:marBottom w:val="0"/>
      <w:divBdr>
        <w:top w:val="none" w:sz="0" w:space="0" w:color="auto"/>
        <w:left w:val="none" w:sz="0" w:space="0" w:color="auto"/>
        <w:bottom w:val="none" w:sz="0" w:space="0" w:color="auto"/>
        <w:right w:val="none" w:sz="0" w:space="0" w:color="auto"/>
      </w:divBdr>
    </w:div>
    <w:div w:id="500120390">
      <w:bodyDiv w:val="1"/>
      <w:marLeft w:val="0"/>
      <w:marRight w:val="0"/>
      <w:marTop w:val="0"/>
      <w:marBottom w:val="0"/>
      <w:divBdr>
        <w:top w:val="none" w:sz="0" w:space="0" w:color="auto"/>
        <w:left w:val="none" w:sz="0" w:space="0" w:color="auto"/>
        <w:bottom w:val="none" w:sz="0" w:space="0" w:color="auto"/>
        <w:right w:val="none" w:sz="0" w:space="0" w:color="auto"/>
      </w:divBdr>
    </w:div>
    <w:div w:id="500121787">
      <w:bodyDiv w:val="1"/>
      <w:marLeft w:val="0"/>
      <w:marRight w:val="0"/>
      <w:marTop w:val="0"/>
      <w:marBottom w:val="0"/>
      <w:divBdr>
        <w:top w:val="none" w:sz="0" w:space="0" w:color="auto"/>
        <w:left w:val="none" w:sz="0" w:space="0" w:color="auto"/>
        <w:bottom w:val="none" w:sz="0" w:space="0" w:color="auto"/>
        <w:right w:val="none" w:sz="0" w:space="0" w:color="auto"/>
      </w:divBdr>
    </w:div>
    <w:div w:id="500127882">
      <w:bodyDiv w:val="1"/>
      <w:marLeft w:val="0"/>
      <w:marRight w:val="0"/>
      <w:marTop w:val="0"/>
      <w:marBottom w:val="0"/>
      <w:divBdr>
        <w:top w:val="none" w:sz="0" w:space="0" w:color="auto"/>
        <w:left w:val="none" w:sz="0" w:space="0" w:color="auto"/>
        <w:bottom w:val="none" w:sz="0" w:space="0" w:color="auto"/>
        <w:right w:val="none" w:sz="0" w:space="0" w:color="auto"/>
      </w:divBdr>
    </w:div>
    <w:div w:id="500200130">
      <w:bodyDiv w:val="1"/>
      <w:marLeft w:val="0"/>
      <w:marRight w:val="0"/>
      <w:marTop w:val="0"/>
      <w:marBottom w:val="0"/>
      <w:divBdr>
        <w:top w:val="none" w:sz="0" w:space="0" w:color="auto"/>
        <w:left w:val="none" w:sz="0" w:space="0" w:color="auto"/>
        <w:bottom w:val="none" w:sz="0" w:space="0" w:color="auto"/>
        <w:right w:val="none" w:sz="0" w:space="0" w:color="auto"/>
      </w:divBdr>
    </w:div>
    <w:div w:id="500201001">
      <w:bodyDiv w:val="1"/>
      <w:marLeft w:val="0"/>
      <w:marRight w:val="0"/>
      <w:marTop w:val="0"/>
      <w:marBottom w:val="0"/>
      <w:divBdr>
        <w:top w:val="none" w:sz="0" w:space="0" w:color="auto"/>
        <w:left w:val="none" w:sz="0" w:space="0" w:color="auto"/>
        <w:bottom w:val="none" w:sz="0" w:space="0" w:color="auto"/>
        <w:right w:val="none" w:sz="0" w:space="0" w:color="auto"/>
      </w:divBdr>
    </w:div>
    <w:div w:id="500201063">
      <w:bodyDiv w:val="1"/>
      <w:marLeft w:val="0"/>
      <w:marRight w:val="0"/>
      <w:marTop w:val="0"/>
      <w:marBottom w:val="0"/>
      <w:divBdr>
        <w:top w:val="none" w:sz="0" w:space="0" w:color="auto"/>
        <w:left w:val="none" w:sz="0" w:space="0" w:color="auto"/>
        <w:bottom w:val="none" w:sz="0" w:space="0" w:color="auto"/>
        <w:right w:val="none" w:sz="0" w:space="0" w:color="auto"/>
      </w:divBdr>
    </w:div>
    <w:div w:id="500201502">
      <w:bodyDiv w:val="1"/>
      <w:marLeft w:val="0"/>
      <w:marRight w:val="0"/>
      <w:marTop w:val="0"/>
      <w:marBottom w:val="0"/>
      <w:divBdr>
        <w:top w:val="none" w:sz="0" w:space="0" w:color="auto"/>
        <w:left w:val="none" w:sz="0" w:space="0" w:color="auto"/>
        <w:bottom w:val="none" w:sz="0" w:space="0" w:color="auto"/>
        <w:right w:val="none" w:sz="0" w:space="0" w:color="auto"/>
      </w:divBdr>
    </w:div>
    <w:div w:id="500244246">
      <w:bodyDiv w:val="1"/>
      <w:marLeft w:val="0"/>
      <w:marRight w:val="0"/>
      <w:marTop w:val="0"/>
      <w:marBottom w:val="0"/>
      <w:divBdr>
        <w:top w:val="none" w:sz="0" w:space="0" w:color="auto"/>
        <w:left w:val="none" w:sz="0" w:space="0" w:color="auto"/>
        <w:bottom w:val="none" w:sz="0" w:space="0" w:color="auto"/>
        <w:right w:val="none" w:sz="0" w:space="0" w:color="auto"/>
      </w:divBdr>
    </w:div>
    <w:div w:id="500393016">
      <w:bodyDiv w:val="1"/>
      <w:marLeft w:val="0"/>
      <w:marRight w:val="0"/>
      <w:marTop w:val="0"/>
      <w:marBottom w:val="0"/>
      <w:divBdr>
        <w:top w:val="none" w:sz="0" w:space="0" w:color="auto"/>
        <w:left w:val="none" w:sz="0" w:space="0" w:color="auto"/>
        <w:bottom w:val="none" w:sz="0" w:space="0" w:color="auto"/>
        <w:right w:val="none" w:sz="0" w:space="0" w:color="auto"/>
      </w:divBdr>
    </w:div>
    <w:div w:id="500394569">
      <w:bodyDiv w:val="1"/>
      <w:marLeft w:val="0"/>
      <w:marRight w:val="0"/>
      <w:marTop w:val="0"/>
      <w:marBottom w:val="0"/>
      <w:divBdr>
        <w:top w:val="none" w:sz="0" w:space="0" w:color="auto"/>
        <w:left w:val="none" w:sz="0" w:space="0" w:color="auto"/>
        <w:bottom w:val="none" w:sz="0" w:space="0" w:color="auto"/>
        <w:right w:val="none" w:sz="0" w:space="0" w:color="auto"/>
      </w:divBdr>
    </w:div>
    <w:div w:id="500463201">
      <w:bodyDiv w:val="1"/>
      <w:marLeft w:val="0"/>
      <w:marRight w:val="0"/>
      <w:marTop w:val="0"/>
      <w:marBottom w:val="0"/>
      <w:divBdr>
        <w:top w:val="none" w:sz="0" w:space="0" w:color="auto"/>
        <w:left w:val="none" w:sz="0" w:space="0" w:color="auto"/>
        <w:bottom w:val="none" w:sz="0" w:space="0" w:color="auto"/>
        <w:right w:val="none" w:sz="0" w:space="0" w:color="auto"/>
      </w:divBdr>
    </w:div>
    <w:div w:id="500774537">
      <w:bodyDiv w:val="1"/>
      <w:marLeft w:val="0"/>
      <w:marRight w:val="0"/>
      <w:marTop w:val="0"/>
      <w:marBottom w:val="0"/>
      <w:divBdr>
        <w:top w:val="none" w:sz="0" w:space="0" w:color="auto"/>
        <w:left w:val="none" w:sz="0" w:space="0" w:color="auto"/>
        <w:bottom w:val="none" w:sz="0" w:space="0" w:color="auto"/>
        <w:right w:val="none" w:sz="0" w:space="0" w:color="auto"/>
      </w:divBdr>
    </w:div>
    <w:div w:id="500850706">
      <w:bodyDiv w:val="1"/>
      <w:marLeft w:val="0"/>
      <w:marRight w:val="0"/>
      <w:marTop w:val="0"/>
      <w:marBottom w:val="0"/>
      <w:divBdr>
        <w:top w:val="none" w:sz="0" w:space="0" w:color="auto"/>
        <w:left w:val="none" w:sz="0" w:space="0" w:color="auto"/>
        <w:bottom w:val="none" w:sz="0" w:space="0" w:color="auto"/>
        <w:right w:val="none" w:sz="0" w:space="0" w:color="auto"/>
      </w:divBdr>
    </w:div>
    <w:div w:id="500967254">
      <w:bodyDiv w:val="1"/>
      <w:marLeft w:val="0"/>
      <w:marRight w:val="0"/>
      <w:marTop w:val="0"/>
      <w:marBottom w:val="0"/>
      <w:divBdr>
        <w:top w:val="none" w:sz="0" w:space="0" w:color="auto"/>
        <w:left w:val="none" w:sz="0" w:space="0" w:color="auto"/>
        <w:bottom w:val="none" w:sz="0" w:space="0" w:color="auto"/>
        <w:right w:val="none" w:sz="0" w:space="0" w:color="auto"/>
      </w:divBdr>
    </w:div>
    <w:div w:id="500976396">
      <w:bodyDiv w:val="1"/>
      <w:marLeft w:val="0"/>
      <w:marRight w:val="0"/>
      <w:marTop w:val="0"/>
      <w:marBottom w:val="0"/>
      <w:divBdr>
        <w:top w:val="none" w:sz="0" w:space="0" w:color="auto"/>
        <w:left w:val="none" w:sz="0" w:space="0" w:color="auto"/>
        <w:bottom w:val="none" w:sz="0" w:space="0" w:color="auto"/>
        <w:right w:val="none" w:sz="0" w:space="0" w:color="auto"/>
      </w:divBdr>
    </w:div>
    <w:div w:id="501090976">
      <w:bodyDiv w:val="1"/>
      <w:marLeft w:val="0"/>
      <w:marRight w:val="0"/>
      <w:marTop w:val="0"/>
      <w:marBottom w:val="0"/>
      <w:divBdr>
        <w:top w:val="none" w:sz="0" w:space="0" w:color="auto"/>
        <w:left w:val="none" w:sz="0" w:space="0" w:color="auto"/>
        <w:bottom w:val="none" w:sz="0" w:space="0" w:color="auto"/>
        <w:right w:val="none" w:sz="0" w:space="0" w:color="auto"/>
      </w:divBdr>
    </w:div>
    <w:div w:id="501118977">
      <w:bodyDiv w:val="1"/>
      <w:marLeft w:val="0"/>
      <w:marRight w:val="0"/>
      <w:marTop w:val="0"/>
      <w:marBottom w:val="0"/>
      <w:divBdr>
        <w:top w:val="none" w:sz="0" w:space="0" w:color="auto"/>
        <w:left w:val="none" w:sz="0" w:space="0" w:color="auto"/>
        <w:bottom w:val="none" w:sz="0" w:space="0" w:color="auto"/>
        <w:right w:val="none" w:sz="0" w:space="0" w:color="auto"/>
      </w:divBdr>
    </w:div>
    <w:div w:id="501119288">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240409">
      <w:bodyDiv w:val="1"/>
      <w:marLeft w:val="0"/>
      <w:marRight w:val="0"/>
      <w:marTop w:val="0"/>
      <w:marBottom w:val="0"/>
      <w:divBdr>
        <w:top w:val="none" w:sz="0" w:space="0" w:color="auto"/>
        <w:left w:val="none" w:sz="0" w:space="0" w:color="auto"/>
        <w:bottom w:val="none" w:sz="0" w:space="0" w:color="auto"/>
        <w:right w:val="none" w:sz="0" w:space="0" w:color="auto"/>
      </w:divBdr>
    </w:div>
    <w:div w:id="501241705">
      <w:bodyDiv w:val="1"/>
      <w:marLeft w:val="0"/>
      <w:marRight w:val="0"/>
      <w:marTop w:val="0"/>
      <w:marBottom w:val="0"/>
      <w:divBdr>
        <w:top w:val="none" w:sz="0" w:space="0" w:color="auto"/>
        <w:left w:val="none" w:sz="0" w:space="0" w:color="auto"/>
        <w:bottom w:val="none" w:sz="0" w:space="0" w:color="auto"/>
        <w:right w:val="none" w:sz="0" w:space="0" w:color="auto"/>
      </w:divBdr>
    </w:div>
    <w:div w:id="501311137">
      <w:bodyDiv w:val="1"/>
      <w:marLeft w:val="0"/>
      <w:marRight w:val="0"/>
      <w:marTop w:val="0"/>
      <w:marBottom w:val="0"/>
      <w:divBdr>
        <w:top w:val="none" w:sz="0" w:space="0" w:color="auto"/>
        <w:left w:val="none" w:sz="0" w:space="0" w:color="auto"/>
        <w:bottom w:val="none" w:sz="0" w:space="0" w:color="auto"/>
        <w:right w:val="none" w:sz="0" w:space="0" w:color="auto"/>
      </w:divBdr>
    </w:div>
    <w:div w:id="501361274">
      <w:bodyDiv w:val="1"/>
      <w:marLeft w:val="0"/>
      <w:marRight w:val="0"/>
      <w:marTop w:val="0"/>
      <w:marBottom w:val="0"/>
      <w:divBdr>
        <w:top w:val="none" w:sz="0" w:space="0" w:color="auto"/>
        <w:left w:val="none" w:sz="0" w:space="0" w:color="auto"/>
        <w:bottom w:val="none" w:sz="0" w:space="0" w:color="auto"/>
        <w:right w:val="none" w:sz="0" w:space="0" w:color="auto"/>
      </w:divBdr>
    </w:div>
    <w:div w:id="501362015">
      <w:bodyDiv w:val="1"/>
      <w:marLeft w:val="0"/>
      <w:marRight w:val="0"/>
      <w:marTop w:val="0"/>
      <w:marBottom w:val="0"/>
      <w:divBdr>
        <w:top w:val="none" w:sz="0" w:space="0" w:color="auto"/>
        <w:left w:val="none" w:sz="0" w:space="0" w:color="auto"/>
        <w:bottom w:val="none" w:sz="0" w:space="0" w:color="auto"/>
        <w:right w:val="none" w:sz="0" w:space="0" w:color="auto"/>
      </w:divBdr>
    </w:div>
    <w:div w:id="501511856">
      <w:bodyDiv w:val="1"/>
      <w:marLeft w:val="0"/>
      <w:marRight w:val="0"/>
      <w:marTop w:val="0"/>
      <w:marBottom w:val="0"/>
      <w:divBdr>
        <w:top w:val="none" w:sz="0" w:space="0" w:color="auto"/>
        <w:left w:val="none" w:sz="0" w:space="0" w:color="auto"/>
        <w:bottom w:val="none" w:sz="0" w:space="0" w:color="auto"/>
        <w:right w:val="none" w:sz="0" w:space="0" w:color="auto"/>
      </w:divBdr>
    </w:div>
    <w:div w:id="501899442">
      <w:bodyDiv w:val="1"/>
      <w:marLeft w:val="0"/>
      <w:marRight w:val="0"/>
      <w:marTop w:val="0"/>
      <w:marBottom w:val="0"/>
      <w:divBdr>
        <w:top w:val="none" w:sz="0" w:space="0" w:color="auto"/>
        <w:left w:val="none" w:sz="0" w:space="0" w:color="auto"/>
        <w:bottom w:val="none" w:sz="0" w:space="0" w:color="auto"/>
        <w:right w:val="none" w:sz="0" w:space="0" w:color="auto"/>
      </w:divBdr>
    </w:div>
    <w:div w:id="502010369">
      <w:bodyDiv w:val="1"/>
      <w:marLeft w:val="0"/>
      <w:marRight w:val="0"/>
      <w:marTop w:val="0"/>
      <w:marBottom w:val="0"/>
      <w:divBdr>
        <w:top w:val="none" w:sz="0" w:space="0" w:color="auto"/>
        <w:left w:val="none" w:sz="0" w:space="0" w:color="auto"/>
        <w:bottom w:val="none" w:sz="0" w:space="0" w:color="auto"/>
        <w:right w:val="none" w:sz="0" w:space="0" w:color="auto"/>
      </w:divBdr>
    </w:div>
    <w:div w:id="502092786">
      <w:bodyDiv w:val="1"/>
      <w:marLeft w:val="0"/>
      <w:marRight w:val="0"/>
      <w:marTop w:val="0"/>
      <w:marBottom w:val="0"/>
      <w:divBdr>
        <w:top w:val="none" w:sz="0" w:space="0" w:color="auto"/>
        <w:left w:val="none" w:sz="0" w:space="0" w:color="auto"/>
        <w:bottom w:val="none" w:sz="0" w:space="0" w:color="auto"/>
        <w:right w:val="none" w:sz="0" w:space="0" w:color="auto"/>
      </w:divBdr>
    </w:div>
    <w:div w:id="502208585">
      <w:bodyDiv w:val="1"/>
      <w:marLeft w:val="0"/>
      <w:marRight w:val="0"/>
      <w:marTop w:val="0"/>
      <w:marBottom w:val="0"/>
      <w:divBdr>
        <w:top w:val="none" w:sz="0" w:space="0" w:color="auto"/>
        <w:left w:val="none" w:sz="0" w:space="0" w:color="auto"/>
        <w:bottom w:val="none" w:sz="0" w:space="0" w:color="auto"/>
        <w:right w:val="none" w:sz="0" w:space="0" w:color="auto"/>
      </w:divBdr>
    </w:div>
    <w:div w:id="502404850">
      <w:bodyDiv w:val="1"/>
      <w:marLeft w:val="0"/>
      <w:marRight w:val="0"/>
      <w:marTop w:val="0"/>
      <w:marBottom w:val="0"/>
      <w:divBdr>
        <w:top w:val="none" w:sz="0" w:space="0" w:color="auto"/>
        <w:left w:val="none" w:sz="0" w:space="0" w:color="auto"/>
        <w:bottom w:val="none" w:sz="0" w:space="0" w:color="auto"/>
        <w:right w:val="none" w:sz="0" w:space="0" w:color="auto"/>
      </w:divBdr>
    </w:div>
    <w:div w:id="502479037">
      <w:bodyDiv w:val="1"/>
      <w:marLeft w:val="0"/>
      <w:marRight w:val="0"/>
      <w:marTop w:val="0"/>
      <w:marBottom w:val="0"/>
      <w:divBdr>
        <w:top w:val="none" w:sz="0" w:space="0" w:color="auto"/>
        <w:left w:val="none" w:sz="0" w:space="0" w:color="auto"/>
        <w:bottom w:val="none" w:sz="0" w:space="0" w:color="auto"/>
        <w:right w:val="none" w:sz="0" w:space="0" w:color="auto"/>
      </w:divBdr>
    </w:div>
    <w:div w:id="502863902">
      <w:bodyDiv w:val="1"/>
      <w:marLeft w:val="0"/>
      <w:marRight w:val="0"/>
      <w:marTop w:val="0"/>
      <w:marBottom w:val="0"/>
      <w:divBdr>
        <w:top w:val="none" w:sz="0" w:space="0" w:color="auto"/>
        <w:left w:val="none" w:sz="0" w:space="0" w:color="auto"/>
        <w:bottom w:val="none" w:sz="0" w:space="0" w:color="auto"/>
        <w:right w:val="none" w:sz="0" w:space="0" w:color="auto"/>
      </w:divBdr>
    </w:div>
    <w:div w:id="502865594">
      <w:bodyDiv w:val="1"/>
      <w:marLeft w:val="0"/>
      <w:marRight w:val="0"/>
      <w:marTop w:val="0"/>
      <w:marBottom w:val="0"/>
      <w:divBdr>
        <w:top w:val="none" w:sz="0" w:space="0" w:color="auto"/>
        <w:left w:val="none" w:sz="0" w:space="0" w:color="auto"/>
        <w:bottom w:val="none" w:sz="0" w:space="0" w:color="auto"/>
        <w:right w:val="none" w:sz="0" w:space="0" w:color="auto"/>
      </w:divBdr>
    </w:div>
    <w:div w:id="503012940">
      <w:bodyDiv w:val="1"/>
      <w:marLeft w:val="0"/>
      <w:marRight w:val="0"/>
      <w:marTop w:val="0"/>
      <w:marBottom w:val="0"/>
      <w:divBdr>
        <w:top w:val="none" w:sz="0" w:space="0" w:color="auto"/>
        <w:left w:val="none" w:sz="0" w:space="0" w:color="auto"/>
        <w:bottom w:val="none" w:sz="0" w:space="0" w:color="auto"/>
        <w:right w:val="none" w:sz="0" w:space="0" w:color="auto"/>
      </w:divBdr>
    </w:div>
    <w:div w:id="503012973">
      <w:bodyDiv w:val="1"/>
      <w:marLeft w:val="0"/>
      <w:marRight w:val="0"/>
      <w:marTop w:val="0"/>
      <w:marBottom w:val="0"/>
      <w:divBdr>
        <w:top w:val="none" w:sz="0" w:space="0" w:color="auto"/>
        <w:left w:val="none" w:sz="0" w:space="0" w:color="auto"/>
        <w:bottom w:val="none" w:sz="0" w:space="0" w:color="auto"/>
        <w:right w:val="none" w:sz="0" w:space="0" w:color="auto"/>
      </w:divBdr>
    </w:div>
    <w:div w:id="503084842">
      <w:bodyDiv w:val="1"/>
      <w:marLeft w:val="0"/>
      <w:marRight w:val="0"/>
      <w:marTop w:val="0"/>
      <w:marBottom w:val="0"/>
      <w:divBdr>
        <w:top w:val="none" w:sz="0" w:space="0" w:color="auto"/>
        <w:left w:val="none" w:sz="0" w:space="0" w:color="auto"/>
        <w:bottom w:val="none" w:sz="0" w:space="0" w:color="auto"/>
        <w:right w:val="none" w:sz="0" w:space="0" w:color="auto"/>
      </w:divBdr>
    </w:div>
    <w:div w:id="503127798">
      <w:bodyDiv w:val="1"/>
      <w:marLeft w:val="0"/>
      <w:marRight w:val="0"/>
      <w:marTop w:val="0"/>
      <w:marBottom w:val="0"/>
      <w:divBdr>
        <w:top w:val="none" w:sz="0" w:space="0" w:color="auto"/>
        <w:left w:val="none" w:sz="0" w:space="0" w:color="auto"/>
        <w:bottom w:val="none" w:sz="0" w:space="0" w:color="auto"/>
        <w:right w:val="none" w:sz="0" w:space="0" w:color="auto"/>
      </w:divBdr>
    </w:div>
    <w:div w:id="503203371">
      <w:bodyDiv w:val="1"/>
      <w:marLeft w:val="0"/>
      <w:marRight w:val="0"/>
      <w:marTop w:val="0"/>
      <w:marBottom w:val="0"/>
      <w:divBdr>
        <w:top w:val="none" w:sz="0" w:space="0" w:color="auto"/>
        <w:left w:val="none" w:sz="0" w:space="0" w:color="auto"/>
        <w:bottom w:val="none" w:sz="0" w:space="0" w:color="auto"/>
        <w:right w:val="none" w:sz="0" w:space="0" w:color="auto"/>
      </w:divBdr>
    </w:div>
    <w:div w:id="503513275">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857724">
      <w:bodyDiv w:val="1"/>
      <w:marLeft w:val="0"/>
      <w:marRight w:val="0"/>
      <w:marTop w:val="0"/>
      <w:marBottom w:val="0"/>
      <w:divBdr>
        <w:top w:val="none" w:sz="0" w:space="0" w:color="auto"/>
        <w:left w:val="none" w:sz="0" w:space="0" w:color="auto"/>
        <w:bottom w:val="none" w:sz="0" w:space="0" w:color="auto"/>
        <w:right w:val="none" w:sz="0" w:space="0" w:color="auto"/>
      </w:divBdr>
    </w:div>
    <w:div w:id="503859135">
      <w:bodyDiv w:val="1"/>
      <w:marLeft w:val="0"/>
      <w:marRight w:val="0"/>
      <w:marTop w:val="0"/>
      <w:marBottom w:val="0"/>
      <w:divBdr>
        <w:top w:val="none" w:sz="0" w:space="0" w:color="auto"/>
        <w:left w:val="none" w:sz="0" w:space="0" w:color="auto"/>
        <w:bottom w:val="none" w:sz="0" w:space="0" w:color="auto"/>
        <w:right w:val="none" w:sz="0" w:space="0" w:color="auto"/>
      </w:divBdr>
    </w:div>
    <w:div w:id="504127989">
      <w:bodyDiv w:val="1"/>
      <w:marLeft w:val="0"/>
      <w:marRight w:val="0"/>
      <w:marTop w:val="0"/>
      <w:marBottom w:val="0"/>
      <w:divBdr>
        <w:top w:val="none" w:sz="0" w:space="0" w:color="auto"/>
        <w:left w:val="none" w:sz="0" w:space="0" w:color="auto"/>
        <w:bottom w:val="none" w:sz="0" w:space="0" w:color="auto"/>
        <w:right w:val="none" w:sz="0" w:space="0" w:color="auto"/>
      </w:divBdr>
    </w:div>
    <w:div w:id="504321185">
      <w:bodyDiv w:val="1"/>
      <w:marLeft w:val="0"/>
      <w:marRight w:val="0"/>
      <w:marTop w:val="0"/>
      <w:marBottom w:val="0"/>
      <w:divBdr>
        <w:top w:val="none" w:sz="0" w:space="0" w:color="auto"/>
        <w:left w:val="none" w:sz="0" w:space="0" w:color="auto"/>
        <w:bottom w:val="none" w:sz="0" w:space="0" w:color="auto"/>
        <w:right w:val="none" w:sz="0" w:space="0" w:color="auto"/>
      </w:divBdr>
    </w:div>
    <w:div w:id="504517575">
      <w:bodyDiv w:val="1"/>
      <w:marLeft w:val="0"/>
      <w:marRight w:val="0"/>
      <w:marTop w:val="0"/>
      <w:marBottom w:val="0"/>
      <w:divBdr>
        <w:top w:val="none" w:sz="0" w:space="0" w:color="auto"/>
        <w:left w:val="none" w:sz="0" w:space="0" w:color="auto"/>
        <w:bottom w:val="none" w:sz="0" w:space="0" w:color="auto"/>
        <w:right w:val="none" w:sz="0" w:space="0" w:color="auto"/>
      </w:divBdr>
    </w:div>
    <w:div w:id="504517769">
      <w:bodyDiv w:val="1"/>
      <w:marLeft w:val="0"/>
      <w:marRight w:val="0"/>
      <w:marTop w:val="0"/>
      <w:marBottom w:val="0"/>
      <w:divBdr>
        <w:top w:val="none" w:sz="0" w:space="0" w:color="auto"/>
        <w:left w:val="none" w:sz="0" w:space="0" w:color="auto"/>
        <w:bottom w:val="none" w:sz="0" w:space="0" w:color="auto"/>
        <w:right w:val="none" w:sz="0" w:space="0" w:color="auto"/>
      </w:divBdr>
    </w:div>
    <w:div w:id="504712555">
      <w:bodyDiv w:val="1"/>
      <w:marLeft w:val="0"/>
      <w:marRight w:val="0"/>
      <w:marTop w:val="0"/>
      <w:marBottom w:val="0"/>
      <w:divBdr>
        <w:top w:val="none" w:sz="0" w:space="0" w:color="auto"/>
        <w:left w:val="none" w:sz="0" w:space="0" w:color="auto"/>
        <w:bottom w:val="none" w:sz="0" w:space="0" w:color="auto"/>
        <w:right w:val="none" w:sz="0" w:space="0" w:color="auto"/>
      </w:divBdr>
    </w:div>
    <w:div w:id="504714624">
      <w:bodyDiv w:val="1"/>
      <w:marLeft w:val="0"/>
      <w:marRight w:val="0"/>
      <w:marTop w:val="0"/>
      <w:marBottom w:val="0"/>
      <w:divBdr>
        <w:top w:val="none" w:sz="0" w:space="0" w:color="auto"/>
        <w:left w:val="none" w:sz="0" w:space="0" w:color="auto"/>
        <w:bottom w:val="none" w:sz="0" w:space="0" w:color="auto"/>
        <w:right w:val="none" w:sz="0" w:space="0" w:color="auto"/>
      </w:divBdr>
    </w:div>
    <w:div w:id="504789486">
      <w:bodyDiv w:val="1"/>
      <w:marLeft w:val="0"/>
      <w:marRight w:val="0"/>
      <w:marTop w:val="0"/>
      <w:marBottom w:val="0"/>
      <w:divBdr>
        <w:top w:val="none" w:sz="0" w:space="0" w:color="auto"/>
        <w:left w:val="none" w:sz="0" w:space="0" w:color="auto"/>
        <w:bottom w:val="none" w:sz="0" w:space="0" w:color="auto"/>
        <w:right w:val="none" w:sz="0" w:space="0" w:color="auto"/>
      </w:divBdr>
    </w:div>
    <w:div w:id="504832521">
      <w:bodyDiv w:val="1"/>
      <w:marLeft w:val="0"/>
      <w:marRight w:val="0"/>
      <w:marTop w:val="0"/>
      <w:marBottom w:val="0"/>
      <w:divBdr>
        <w:top w:val="none" w:sz="0" w:space="0" w:color="auto"/>
        <w:left w:val="none" w:sz="0" w:space="0" w:color="auto"/>
        <w:bottom w:val="none" w:sz="0" w:space="0" w:color="auto"/>
        <w:right w:val="none" w:sz="0" w:space="0" w:color="auto"/>
      </w:divBdr>
    </w:div>
    <w:div w:id="504832680">
      <w:bodyDiv w:val="1"/>
      <w:marLeft w:val="0"/>
      <w:marRight w:val="0"/>
      <w:marTop w:val="0"/>
      <w:marBottom w:val="0"/>
      <w:divBdr>
        <w:top w:val="none" w:sz="0" w:space="0" w:color="auto"/>
        <w:left w:val="none" w:sz="0" w:space="0" w:color="auto"/>
        <w:bottom w:val="none" w:sz="0" w:space="0" w:color="auto"/>
        <w:right w:val="none" w:sz="0" w:space="0" w:color="auto"/>
      </w:divBdr>
    </w:div>
    <w:div w:id="504899909">
      <w:bodyDiv w:val="1"/>
      <w:marLeft w:val="0"/>
      <w:marRight w:val="0"/>
      <w:marTop w:val="0"/>
      <w:marBottom w:val="0"/>
      <w:divBdr>
        <w:top w:val="none" w:sz="0" w:space="0" w:color="auto"/>
        <w:left w:val="none" w:sz="0" w:space="0" w:color="auto"/>
        <w:bottom w:val="none" w:sz="0" w:space="0" w:color="auto"/>
        <w:right w:val="none" w:sz="0" w:space="0" w:color="auto"/>
      </w:divBdr>
    </w:div>
    <w:div w:id="505091660">
      <w:bodyDiv w:val="1"/>
      <w:marLeft w:val="0"/>
      <w:marRight w:val="0"/>
      <w:marTop w:val="0"/>
      <w:marBottom w:val="0"/>
      <w:divBdr>
        <w:top w:val="none" w:sz="0" w:space="0" w:color="auto"/>
        <w:left w:val="none" w:sz="0" w:space="0" w:color="auto"/>
        <w:bottom w:val="none" w:sz="0" w:space="0" w:color="auto"/>
        <w:right w:val="none" w:sz="0" w:space="0" w:color="auto"/>
      </w:divBdr>
    </w:div>
    <w:div w:id="505242659">
      <w:bodyDiv w:val="1"/>
      <w:marLeft w:val="0"/>
      <w:marRight w:val="0"/>
      <w:marTop w:val="0"/>
      <w:marBottom w:val="0"/>
      <w:divBdr>
        <w:top w:val="none" w:sz="0" w:space="0" w:color="auto"/>
        <w:left w:val="none" w:sz="0" w:space="0" w:color="auto"/>
        <w:bottom w:val="none" w:sz="0" w:space="0" w:color="auto"/>
        <w:right w:val="none" w:sz="0" w:space="0" w:color="auto"/>
      </w:divBdr>
    </w:div>
    <w:div w:id="505249778">
      <w:bodyDiv w:val="1"/>
      <w:marLeft w:val="0"/>
      <w:marRight w:val="0"/>
      <w:marTop w:val="0"/>
      <w:marBottom w:val="0"/>
      <w:divBdr>
        <w:top w:val="none" w:sz="0" w:space="0" w:color="auto"/>
        <w:left w:val="none" w:sz="0" w:space="0" w:color="auto"/>
        <w:bottom w:val="none" w:sz="0" w:space="0" w:color="auto"/>
        <w:right w:val="none" w:sz="0" w:space="0" w:color="auto"/>
      </w:divBdr>
    </w:div>
    <w:div w:id="505290104">
      <w:bodyDiv w:val="1"/>
      <w:marLeft w:val="0"/>
      <w:marRight w:val="0"/>
      <w:marTop w:val="0"/>
      <w:marBottom w:val="0"/>
      <w:divBdr>
        <w:top w:val="none" w:sz="0" w:space="0" w:color="auto"/>
        <w:left w:val="none" w:sz="0" w:space="0" w:color="auto"/>
        <w:bottom w:val="none" w:sz="0" w:space="0" w:color="auto"/>
        <w:right w:val="none" w:sz="0" w:space="0" w:color="auto"/>
      </w:divBdr>
    </w:div>
    <w:div w:id="505368066">
      <w:bodyDiv w:val="1"/>
      <w:marLeft w:val="0"/>
      <w:marRight w:val="0"/>
      <w:marTop w:val="0"/>
      <w:marBottom w:val="0"/>
      <w:divBdr>
        <w:top w:val="none" w:sz="0" w:space="0" w:color="auto"/>
        <w:left w:val="none" w:sz="0" w:space="0" w:color="auto"/>
        <w:bottom w:val="none" w:sz="0" w:space="0" w:color="auto"/>
        <w:right w:val="none" w:sz="0" w:space="0" w:color="auto"/>
      </w:divBdr>
    </w:div>
    <w:div w:id="505511346">
      <w:bodyDiv w:val="1"/>
      <w:marLeft w:val="0"/>
      <w:marRight w:val="0"/>
      <w:marTop w:val="0"/>
      <w:marBottom w:val="0"/>
      <w:divBdr>
        <w:top w:val="none" w:sz="0" w:space="0" w:color="auto"/>
        <w:left w:val="none" w:sz="0" w:space="0" w:color="auto"/>
        <w:bottom w:val="none" w:sz="0" w:space="0" w:color="auto"/>
        <w:right w:val="none" w:sz="0" w:space="0" w:color="auto"/>
      </w:divBdr>
    </w:div>
    <w:div w:id="505629849">
      <w:bodyDiv w:val="1"/>
      <w:marLeft w:val="0"/>
      <w:marRight w:val="0"/>
      <w:marTop w:val="0"/>
      <w:marBottom w:val="0"/>
      <w:divBdr>
        <w:top w:val="none" w:sz="0" w:space="0" w:color="auto"/>
        <w:left w:val="none" w:sz="0" w:space="0" w:color="auto"/>
        <w:bottom w:val="none" w:sz="0" w:space="0" w:color="auto"/>
        <w:right w:val="none" w:sz="0" w:space="0" w:color="auto"/>
      </w:divBdr>
    </w:div>
    <w:div w:id="505636500">
      <w:bodyDiv w:val="1"/>
      <w:marLeft w:val="0"/>
      <w:marRight w:val="0"/>
      <w:marTop w:val="0"/>
      <w:marBottom w:val="0"/>
      <w:divBdr>
        <w:top w:val="none" w:sz="0" w:space="0" w:color="auto"/>
        <w:left w:val="none" w:sz="0" w:space="0" w:color="auto"/>
        <w:bottom w:val="none" w:sz="0" w:space="0" w:color="auto"/>
        <w:right w:val="none" w:sz="0" w:space="0" w:color="auto"/>
      </w:divBdr>
    </w:div>
    <w:div w:id="505754442">
      <w:bodyDiv w:val="1"/>
      <w:marLeft w:val="0"/>
      <w:marRight w:val="0"/>
      <w:marTop w:val="0"/>
      <w:marBottom w:val="0"/>
      <w:divBdr>
        <w:top w:val="none" w:sz="0" w:space="0" w:color="auto"/>
        <w:left w:val="none" w:sz="0" w:space="0" w:color="auto"/>
        <w:bottom w:val="none" w:sz="0" w:space="0" w:color="auto"/>
        <w:right w:val="none" w:sz="0" w:space="0" w:color="auto"/>
      </w:divBdr>
    </w:div>
    <w:div w:id="505823569">
      <w:bodyDiv w:val="1"/>
      <w:marLeft w:val="0"/>
      <w:marRight w:val="0"/>
      <w:marTop w:val="0"/>
      <w:marBottom w:val="0"/>
      <w:divBdr>
        <w:top w:val="none" w:sz="0" w:space="0" w:color="auto"/>
        <w:left w:val="none" w:sz="0" w:space="0" w:color="auto"/>
        <w:bottom w:val="none" w:sz="0" w:space="0" w:color="auto"/>
        <w:right w:val="none" w:sz="0" w:space="0" w:color="auto"/>
      </w:divBdr>
    </w:div>
    <w:div w:id="505829823">
      <w:bodyDiv w:val="1"/>
      <w:marLeft w:val="0"/>
      <w:marRight w:val="0"/>
      <w:marTop w:val="0"/>
      <w:marBottom w:val="0"/>
      <w:divBdr>
        <w:top w:val="none" w:sz="0" w:space="0" w:color="auto"/>
        <w:left w:val="none" w:sz="0" w:space="0" w:color="auto"/>
        <w:bottom w:val="none" w:sz="0" w:space="0" w:color="auto"/>
        <w:right w:val="none" w:sz="0" w:space="0" w:color="auto"/>
      </w:divBdr>
    </w:div>
    <w:div w:id="505940418">
      <w:bodyDiv w:val="1"/>
      <w:marLeft w:val="0"/>
      <w:marRight w:val="0"/>
      <w:marTop w:val="0"/>
      <w:marBottom w:val="0"/>
      <w:divBdr>
        <w:top w:val="none" w:sz="0" w:space="0" w:color="auto"/>
        <w:left w:val="none" w:sz="0" w:space="0" w:color="auto"/>
        <w:bottom w:val="none" w:sz="0" w:space="0" w:color="auto"/>
        <w:right w:val="none" w:sz="0" w:space="0" w:color="auto"/>
      </w:divBdr>
    </w:div>
    <w:div w:id="505941468">
      <w:bodyDiv w:val="1"/>
      <w:marLeft w:val="0"/>
      <w:marRight w:val="0"/>
      <w:marTop w:val="0"/>
      <w:marBottom w:val="0"/>
      <w:divBdr>
        <w:top w:val="none" w:sz="0" w:space="0" w:color="auto"/>
        <w:left w:val="none" w:sz="0" w:space="0" w:color="auto"/>
        <w:bottom w:val="none" w:sz="0" w:space="0" w:color="auto"/>
        <w:right w:val="none" w:sz="0" w:space="0" w:color="auto"/>
      </w:divBdr>
    </w:div>
    <w:div w:id="505949435">
      <w:bodyDiv w:val="1"/>
      <w:marLeft w:val="0"/>
      <w:marRight w:val="0"/>
      <w:marTop w:val="0"/>
      <w:marBottom w:val="0"/>
      <w:divBdr>
        <w:top w:val="none" w:sz="0" w:space="0" w:color="auto"/>
        <w:left w:val="none" w:sz="0" w:space="0" w:color="auto"/>
        <w:bottom w:val="none" w:sz="0" w:space="0" w:color="auto"/>
        <w:right w:val="none" w:sz="0" w:space="0" w:color="auto"/>
      </w:divBdr>
    </w:div>
    <w:div w:id="506333328">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6486960">
      <w:bodyDiv w:val="1"/>
      <w:marLeft w:val="0"/>
      <w:marRight w:val="0"/>
      <w:marTop w:val="0"/>
      <w:marBottom w:val="0"/>
      <w:divBdr>
        <w:top w:val="none" w:sz="0" w:space="0" w:color="auto"/>
        <w:left w:val="none" w:sz="0" w:space="0" w:color="auto"/>
        <w:bottom w:val="none" w:sz="0" w:space="0" w:color="auto"/>
        <w:right w:val="none" w:sz="0" w:space="0" w:color="auto"/>
      </w:divBdr>
    </w:div>
    <w:div w:id="506556585">
      <w:bodyDiv w:val="1"/>
      <w:marLeft w:val="0"/>
      <w:marRight w:val="0"/>
      <w:marTop w:val="0"/>
      <w:marBottom w:val="0"/>
      <w:divBdr>
        <w:top w:val="none" w:sz="0" w:space="0" w:color="auto"/>
        <w:left w:val="none" w:sz="0" w:space="0" w:color="auto"/>
        <w:bottom w:val="none" w:sz="0" w:space="0" w:color="auto"/>
        <w:right w:val="none" w:sz="0" w:space="0" w:color="auto"/>
      </w:divBdr>
    </w:div>
    <w:div w:id="506674328">
      <w:bodyDiv w:val="1"/>
      <w:marLeft w:val="0"/>
      <w:marRight w:val="0"/>
      <w:marTop w:val="0"/>
      <w:marBottom w:val="0"/>
      <w:divBdr>
        <w:top w:val="none" w:sz="0" w:space="0" w:color="auto"/>
        <w:left w:val="none" w:sz="0" w:space="0" w:color="auto"/>
        <w:bottom w:val="none" w:sz="0" w:space="0" w:color="auto"/>
        <w:right w:val="none" w:sz="0" w:space="0" w:color="auto"/>
      </w:divBdr>
    </w:div>
    <w:div w:id="506866999">
      <w:bodyDiv w:val="1"/>
      <w:marLeft w:val="0"/>
      <w:marRight w:val="0"/>
      <w:marTop w:val="0"/>
      <w:marBottom w:val="0"/>
      <w:divBdr>
        <w:top w:val="none" w:sz="0" w:space="0" w:color="auto"/>
        <w:left w:val="none" w:sz="0" w:space="0" w:color="auto"/>
        <w:bottom w:val="none" w:sz="0" w:space="0" w:color="auto"/>
        <w:right w:val="none" w:sz="0" w:space="0" w:color="auto"/>
      </w:divBdr>
    </w:div>
    <w:div w:id="506989837">
      <w:bodyDiv w:val="1"/>
      <w:marLeft w:val="0"/>
      <w:marRight w:val="0"/>
      <w:marTop w:val="0"/>
      <w:marBottom w:val="0"/>
      <w:divBdr>
        <w:top w:val="none" w:sz="0" w:space="0" w:color="auto"/>
        <w:left w:val="none" w:sz="0" w:space="0" w:color="auto"/>
        <w:bottom w:val="none" w:sz="0" w:space="0" w:color="auto"/>
        <w:right w:val="none" w:sz="0" w:space="0" w:color="auto"/>
      </w:divBdr>
    </w:div>
    <w:div w:id="507016240">
      <w:bodyDiv w:val="1"/>
      <w:marLeft w:val="0"/>
      <w:marRight w:val="0"/>
      <w:marTop w:val="0"/>
      <w:marBottom w:val="0"/>
      <w:divBdr>
        <w:top w:val="none" w:sz="0" w:space="0" w:color="auto"/>
        <w:left w:val="none" w:sz="0" w:space="0" w:color="auto"/>
        <w:bottom w:val="none" w:sz="0" w:space="0" w:color="auto"/>
        <w:right w:val="none" w:sz="0" w:space="0" w:color="auto"/>
      </w:divBdr>
    </w:div>
    <w:div w:id="507061910">
      <w:bodyDiv w:val="1"/>
      <w:marLeft w:val="0"/>
      <w:marRight w:val="0"/>
      <w:marTop w:val="0"/>
      <w:marBottom w:val="0"/>
      <w:divBdr>
        <w:top w:val="none" w:sz="0" w:space="0" w:color="auto"/>
        <w:left w:val="none" w:sz="0" w:space="0" w:color="auto"/>
        <w:bottom w:val="none" w:sz="0" w:space="0" w:color="auto"/>
        <w:right w:val="none" w:sz="0" w:space="0" w:color="auto"/>
      </w:divBdr>
    </w:div>
    <w:div w:id="507066317">
      <w:bodyDiv w:val="1"/>
      <w:marLeft w:val="0"/>
      <w:marRight w:val="0"/>
      <w:marTop w:val="0"/>
      <w:marBottom w:val="0"/>
      <w:divBdr>
        <w:top w:val="none" w:sz="0" w:space="0" w:color="auto"/>
        <w:left w:val="none" w:sz="0" w:space="0" w:color="auto"/>
        <w:bottom w:val="none" w:sz="0" w:space="0" w:color="auto"/>
        <w:right w:val="none" w:sz="0" w:space="0" w:color="auto"/>
      </w:divBdr>
    </w:div>
    <w:div w:id="507257057">
      <w:bodyDiv w:val="1"/>
      <w:marLeft w:val="0"/>
      <w:marRight w:val="0"/>
      <w:marTop w:val="0"/>
      <w:marBottom w:val="0"/>
      <w:divBdr>
        <w:top w:val="none" w:sz="0" w:space="0" w:color="auto"/>
        <w:left w:val="none" w:sz="0" w:space="0" w:color="auto"/>
        <w:bottom w:val="none" w:sz="0" w:space="0" w:color="auto"/>
        <w:right w:val="none" w:sz="0" w:space="0" w:color="auto"/>
      </w:divBdr>
    </w:div>
    <w:div w:id="507674102">
      <w:bodyDiv w:val="1"/>
      <w:marLeft w:val="0"/>
      <w:marRight w:val="0"/>
      <w:marTop w:val="0"/>
      <w:marBottom w:val="0"/>
      <w:divBdr>
        <w:top w:val="none" w:sz="0" w:space="0" w:color="auto"/>
        <w:left w:val="none" w:sz="0" w:space="0" w:color="auto"/>
        <w:bottom w:val="none" w:sz="0" w:space="0" w:color="auto"/>
        <w:right w:val="none" w:sz="0" w:space="0" w:color="auto"/>
      </w:divBdr>
    </w:div>
    <w:div w:id="507791313">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7915336">
      <w:bodyDiv w:val="1"/>
      <w:marLeft w:val="0"/>
      <w:marRight w:val="0"/>
      <w:marTop w:val="0"/>
      <w:marBottom w:val="0"/>
      <w:divBdr>
        <w:top w:val="none" w:sz="0" w:space="0" w:color="auto"/>
        <w:left w:val="none" w:sz="0" w:space="0" w:color="auto"/>
        <w:bottom w:val="none" w:sz="0" w:space="0" w:color="auto"/>
        <w:right w:val="none" w:sz="0" w:space="0" w:color="auto"/>
      </w:divBdr>
    </w:div>
    <w:div w:id="508057418">
      <w:bodyDiv w:val="1"/>
      <w:marLeft w:val="0"/>
      <w:marRight w:val="0"/>
      <w:marTop w:val="0"/>
      <w:marBottom w:val="0"/>
      <w:divBdr>
        <w:top w:val="none" w:sz="0" w:space="0" w:color="auto"/>
        <w:left w:val="none" w:sz="0" w:space="0" w:color="auto"/>
        <w:bottom w:val="none" w:sz="0" w:space="0" w:color="auto"/>
        <w:right w:val="none" w:sz="0" w:space="0" w:color="auto"/>
      </w:divBdr>
    </w:div>
    <w:div w:id="508180033">
      <w:bodyDiv w:val="1"/>
      <w:marLeft w:val="0"/>
      <w:marRight w:val="0"/>
      <w:marTop w:val="0"/>
      <w:marBottom w:val="0"/>
      <w:divBdr>
        <w:top w:val="none" w:sz="0" w:space="0" w:color="auto"/>
        <w:left w:val="none" w:sz="0" w:space="0" w:color="auto"/>
        <w:bottom w:val="none" w:sz="0" w:space="0" w:color="auto"/>
        <w:right w:val="none" w:sz="0" w:space="0" w:color="auto"/>
      </w:divBdr>
    </w:div>
    <w:div w:id="508181575">
      <w:bodyDiv w:val="1"/>
      <w:marLeft w:val="0"/>
      <w:marRight w:val="0"/>
      <w:marTop w:val="0"/>
      <w:marBottom w:val="0"/>
      <w:divBdr>
        <w:top w:val="none" w:sz="0" w:space="0" w:color="auto"/>
        <w:left w:val="none" w:sz="0" w:space="0" w:color="auto"/>
        <w:bottom w:val="none" w:sz="0" w:space="0" w:color="auto"/>
        <w:right w:val="none" w:sz="0" w:space="0" w:color="auto"/>
      </w:divBdr>
    </w:div>
    <w:div w:id="508256948">
      <w:bodyDiv w:val="1"/>
      <w:marLeft w:val="0"/>
      <w:marRight w:val="0"/>
      <w:marTop w:val="0"/>
      <w:marBottom w:val="0"/>
      <w:divBdr>
        <w:top w:val="none" w:sz="0" w:space="0" w:color="auto"/>
        <w:left w:val="none" w:sz="0" w:space="0" w:color="auto"/>
        <w:bottom w:val="none" w:sz="0" w:space="0" w:color="auto"/>
        <w:right w:val="none" w:sz="0" w:space="0" w:color="auto"/>
      </w:divBdr>
    </w:div>
    <w:div w:id="508372312">
      <w:bodyDiv w:val="1"/>
      <w:marLeft w:val="0"/>
      <w:marRight w:val="0"/>
      <w:marTop w:val="0"/>
      <w:marBottom w:val="0"/>
      <w:divBdr>
        <w:top w:val="none" w:sz="0" w:space="0" w:color="auto"/>
        <w:left w:val="none" w:sz="0" w:space="0" w:color="auto"/>
        <w:bottom w:val="none" w:sz="0" w:space="0" w:color="auto"/>
        <w:right w:val="none" w:sz="0" w:space="0" w:color="auto"/>
      </w:divBdr>
    </w:div>
    <w:div w:id="508636759">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8956326">
      <w:bodyDiv w:val="1"/>
      <w:marLeft w:val="0"/>
      <w:marRight w:val="0"/>
      <w:marTop w:val="0"/>
      <w:marBottom w:val="0"/>
      <w:divBdr>
        <w:top w:val="none" w:sz="0" w:space="0" w:color="auto"/>
        <w:left w:val="none" w:sz="0" w:space="0" w:color="auto"/>
        <w:bottom w:val="none" w:sz="0" w:space="0" w:color="auto"/>
        <w:right w:val="none" w:sz="0" w:space="0" w:color="auto"/>
      </w:divBdr>
    </w:div>
    <w:div w:id="509372638">
      <w:bodyDiv w:val="1"/>
      <w:marLeft w:val="0"/>
      <w:marRight w:val="0"/>
      <w:marTop w:val="0"/>
      <w:marBottom w:val="0"/>
      <w:divBdr>
        <w:top w:val="none" w:sz="0" w:space="0" w:color="auto"/>
        <w:left w:val="none" w:sz="0" w:space="0" w:color="auto"/>
        <w:bottom w:val="none" w:sz="0" w:space="0" w:color="auto"/>
        <w:right w:val="none" w:sz="0" w:space="0" w:color="auto"/>
      </w:divBdr>
    </w:div>
    <w:div w:id="509376510">
      <w:bodyDiv w:val="1"/>
      <w:marLeft w:val="0"/>
      <w:marRight w:val="0"/>
      <w:marTop w:val="0"/>
      <w:marBottom w:val="0"/>
      <w:divBdr>
        <w:top w:val="none" w:sz="0" w:space="0" w:color="auto"/>
        <w:left w:val="none" w:sz="0" w:space="0" w:color="auto"/>
        <w:bottom w:val="none" w:sz="0" w:space="0" w:color="auto"/>
        <w:right w:val="none" w:sz="0" w:space="0" w:color="auto"/>
      </w:divBdr>
    </w:div>
    <w:div w:id="509415263">
      <w:bodyDiv w:val="1"/>
      <w:marLeft w:val="0"/>
      <w:marRight w:val="0"/>
      <w:marTop w:val="0"/>
      <w:marBottom w:val="0"/>
      <w:divBdr>
        <w:top w:val="none" w:sz="0" w:space="0" w:color="auto"/>
        <w:left w:val="none" w:sz="0" w:space="0" w:color="auto"/>
        <w:bottom w:val="none" w:sz="0" w:space="0" w:color="auto"/>
        <w:right w:val="none" w:sz="0" w:space="0" w:color="auto"/>
      </w:divBdr>
    </w:div>
    <w:div w:id="509756281">
      <w:bodyDiv w:val="1"/>
      <w:marLeft w:val="0"/>
      <w:marRight w:val="0"/>
      <w:marTop w:val="0"/>
      <w:marBottom w:val="0"/>
      <w:divBdr>
        <w:top w:val="none" w:sz="0" w:space="0" w:color="auto"/>
        <w:left w:val="none" w:sz="0" w:space="0" w:color="auto"/>
        <w:bottom w:val="none" w:sz="0" w:space="0" w:color="auto"/>
        <w:right w:val="none" w:sz="0" w:space="0" w:color="auto"/>
      </w:divBdr>
    </w:div>
    <w:div w:id="510267151">
      <w:bodyDiv w:val="1"/>
      <w:marLeft w:val="0"/>
      <w:marRight w:val="0"/>
      <w:marTop w:val="0"/>
      <w:marBottom w:val="0"/>
      <w:divBdr>
        <w:top w:val="none" w:sz="0" w:space="0" w:color="auto"/>
        <w:left w:val="none" w:sz="0" w:space="0" w:color="auto"/>
        <w:bottom w:val="none" w:sz="0" w:space="0" w:color="auto"/>
        <w:right w:val="none" w:sz="0" w:space="0" w:color="auto"/>
      </w:divBdr>
    </w:div>
    <w:div w:id="510605969">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0797566">
      <w:bodyDiv w:val="1"/>
      <w:marLeft w:val="0"/>
      <w:marRight w:val="0"/>
      <w:marTop w:val="0"/>
      <w:marBottom w:val="0"/>
      <w:divBdr>
        <w:top w:val="none" w:sz="0" w:space="0" w:color="auto"/>
        <w:left w:val="none" w:sz="0" w:space="0" w:color="auto"/>
        <w:bottom w:val="none" w:sz="0" w:space="0" w:color="auto"/>
        <w:right w:val="none" w:sz="0" w:space="0" w:color="auto"/>
      </w:divBdr>
    </w:div>
    <w:div w:id="511142461">
      <w:bodyDiv w:val="1"/>
      <w:marLeft w:val="0"/>
      <w:marRight w:val="0"/>
      <w:marTop w:val="0"/>
      <w:marBottom w:val="0"/>
      <w:divBdr>
        <w:top w:val="none" w:sz="0" w:space="0" w:color="auto"/>
        <w:left w:val="none" w:sz="0" w:space="0" w:color="auto"/>
        <w:bottom w:val="none" w:sz="0" w:space="0" w:color="auto"/>
        <w:right w:val="none" w:sz="0" w:space="0" w:color="auto"/>
      </w:divBdr>
    </w:div>
    <w:div w:id="511184580">
      <w:bodyDiv w:val="1"/>
      <w:marLeft w:val="0"/>
      <w:marRight w:val="0"/>
      <w:marTop w:val="0"/>
      <w:marBottom w:val="0"/>
      <w:divBdr>
        <w:top w:val="none" w:sz="0" w:space="0" w:color="auto"/>
        <w:left w:val="none" w:sz="0" w:space="0" w:color="auto"/>
        <w:bottom w:val="none" w:sz="0" w:space="0" w:color="auto"/>
        <w:right w:val="none" w:sz="0" w:space="0" w:color="auto"/>
      </w:divBdr>
    </w:div>
    <w:div w:id="511259153">
      <w:bodyDiv w:val="1"/>
      <w:marLeft w:val="0"/>
      <w:marRight w:val="0"/>
      <w:marTop w:val="0"/>
      <w:marBottom w:val="0"/>
      <w:divBdr>
        <w:top w:val="none" w:sz="0" w:space="0" w:color="auto"/>
        <w:left w:val="none" w:sz="0" w:space="0" w:color="auto"/>
        <w:bottom w:val="none" w:sz="0" w:space="0" w:color="auto"/>
        <w:right w:val="none" w:sz="0" w:space="0" w:color="auto"/>
      </w:divBdr>
    </w:div>
    <w:div w:id="511340767">
      <w:bodyDiv w:val="1"/>
      <w:marLeft w:val="0"/>
      <w:marRight w:val="0"/>
      <w:marTop w:val="0"/>
      <w:marBottom w:val="0"/>
      <w:divBdr>
        <w:top w:val="none" w:sz="0" w:space="0" w:color="auto"/>
        <w:left w:val="none" w:sz="0" w:space="0" w:color="auto"/>
        <w:bottom w:val="none" w:sz="0" w:space="0" w:color="auto"/>
        <w:right w:val="none" w:sz="0" w:space="0" w:color="auto"/>
      </w:divBdr>
    </w:div>
    <w:div w:id="511650797">
      <w:bodyDiv w:val="1"/>
      <w:marLeft w:val="0"/>
      <w:marRight w:val="0"/>
      <w:marTop w:val="0"/>
      <w:marBottom w:val="0"/>
      <w:divBdr>
        <w:top w:val="none" w:sz="0" w:space="0" w:color="auto"/>
        <w:left w:val="none" w:sz="0" w:space="0" w:color="auto"/>
        <w:bottom w:val="none" w:sz="0" w:space="0" w:color="auto"/>
        <w:right w:val="none" w:sz="0" w:space="0" w:color="auto"/>
      </w:divBdr>
    </w:div>
    <w:div w:id="511795960">
      <w:bodyDiv w:val="1"/>
      <w:marLeft w:val="0"/>
      <w:marRight w:val="0"/>
      <w:marTop w:val="0"/>
      <w:marBottom w:val="0"/>
      <w:divBdr>
        <w:top w:val="none" w:sz="0" w:space="0" w:color="auto"/>
        <w:left w:val="none" w:sz="0" w:space="0" w:color="auto"/>
        <w:bottom w:val="none" w:sz="0" w:space="0" w:color="auto"/>
        <w:right w:val="none" w:sz="0" w:space="0" w:color="auto"/>
      </w:divBdr>
    </w:div>
    <w:div w:id="511802871">
      <w:bodyDiv w:val="1"/>
      <w:marLeft w:val="0"/>
      <w:marRight w:val="0"/>
      <w:marTop w:val="0"/>
      <w:marBottom w:val="0"/>
      <w:divBdr>
        <w:top w:val="none" w:sz="0" w:space="0" w:color="auto"/>
        <w:left w:val="none" w:sz="0" w:space="0" w:color="auto"/>
        <w:bottom w:val="none" w:sz="0" w:space="0" w:color="auto"/>
        <w:right w:val="none" w:sz="0" w:space="0" w:color="auto"/>
      </w:divBdr>
    </w:div>
    <w:div w:id="511921675">
      <w:bodyDiv w:val="1"/>
      <w:marLeft w:val="0"/>
      <w:marRight w:val="0"/>
      <w:marTop w:val="0"/>
      <w:marBottom w:val="0"/>
      <w:divBdr>
        <w:top w:val="none" w:sz="0" w:space="0" w:color="auto"/>
        <w:left w:val="none" w:sz="0" w:space="0" w:color="auto"/>
        <w:bottom w:val="none" w:sz="0" w:space="0" w:color="auto"/>
        <w:right w:val="none" w:sz="0" w:space="0" w:color="auto"/>
      </w:divBdr>
    </w:div>
    <w:div w:id="511994946">
      <w:bodyDiv w:val="1"/>
      <w:marLeft w:val="0"/>
      <w:marRight w:val="0"/>
      <w:marTop w:val="0"/>
      <w:marBottom w:val="0"/>
      <w:divBdr>
        <w:top w:val="none" w:sz="0" w:space="0" w:color="auto"/>
        <w:left w:val="none" w:sz="0" w:space="0" w:color="auto"/>
        <w:bottom w:val="none" w:sz="0" w:space="0" w:color="auto"/>
        <w:right w:val="none" w:sz="0" w:space="0" w:color="auto"/>
      </w:divBdr>
    </w:div>
    <w:div w:id="512036013">
      <w:bodyDiv w:val="1"/>
      <w:marLeft w:val="0"/>
      <w:marRight w:val="0"/>
      <w:marTop w:val="0"/>
      <w:marBottom w:val="0"/>
      <w:divBdr>
        <w:top w:val="none" w:sz="0" w:space="0" w:color="auto"/>
        <w:left w:val="none" w:sz="0" w:space="0" w:color="auto"/>
        <w:bottom w:val="none" w:sz="0" w:space="0" w:color="auto"/>
        <w:right w:val="none" w:sz="0" w:space="0" w:color="auto"/>
      </w:divBdr>
    </w:div>
    <w:div w:id="512115855">
      <w:bodyDiv w:val="1"/>
      <w:marLeft w:val="0"/>
      <w:marRight w:val="0"/>
      <w:marTop w:val="0"/>
      <w:marBottom w:val="0"/>
      <w:divBdr>
        <w:top w:val="none" w:sz="0" w:space="0" w:color="auto"/>
        <w:left w:val="none" w:sz="0" w:space="0" w:color="auto"/>
        <w:bottom w:val="none" w:sz="0" w:space="0" w:color="auto"/>
        <w:right w:val="none" w:sz="0" w:space="0" w:color="auto"/>
      </w:divBdr>
    </w:div>
    <w:div w:id="512257794">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2458545">
      <w:bodyDiv w:val="1"/>
      <w:marLeft w:val="0"/>
      <w:marRight w:val="0"/>
      <w:marTop w:val="0"/>
      <w:marBottom w:val="0"/>
      <w:divBdr>
        <w:top w:val="none" w:sz="0" w:space="0" w:color="auto"/>
        <w:left w:val="none" w:sz="0" w:space="0" w:color="auto"/>
        <w:bottom w:val="none" w:sz="0" w:space="0" w:color="auto"/>
        <w:right w:val="none" w:sz="0" w:space="0" w:color="auto"/>
      </w:divBdr>
    </w:div>
    <w:div w:id="512497606">
      <w:bodyDiv w:val="1"/>
      <w:marLeft w:val="0"/>
      <w:marRight w:val="0"/>
      <w:marTop w:val="0"/>
      <w:marBottom w:val="0"/>
      <w:divBdr>
        <w:top w:val="none" w:sz="0" w:space="0" w:color="auto"/>
        <w:left w:val="none" w:sz="0" w:space="0" w:color="auto"/>
        <w:bottom w:val="none" w:sz="0" w:space="0" w:color="auto"/>
        <w:right w:val="none" w:sz="0" w:space="0" w:color="auto"/>
      </w:divBdr>
    </w:div>
    <w:div w:id="513153444">
      <w:bodyDiv w:val="1"/>
      <w:marLeft w:val="0"/>
      <w:marRight w:val="0"/>
      <w:marTop w:val="0"/>
      <w:marBottom w:val="0"/>
      <w:divBdr>
        <w:top w:val="none" w:sz="0" w:space="0" w:color="auto"/>
        <w:left w:val="none" w:sz="0" w:space="0" w:color="auto"/>
        <w:bottom w:val="none" w:sz="0" w:space="0" w:color="auto"/>
        <w:right w:val="none" w:sz="0" w:space="0" w:color="auto"/>
      </w:divBdr>
    </w:div>
    <w:div w:id="513300378">
      <w:bodyDiv w:val="1"/>
      <w:marLeft w:val="0"/>
      <w:marRight w:val="0"/>
      <w:marTop w:val="0"/>
      <w:marBottom w:val="0"/>
      <w:divBdr>
        <w:top w:val="none" w:sz="0" w:space="0" w:color="auto"/>
        <w:left w:val="none" w:sz="0" w:space="0" w:color="auto"/>
        <w:bottom w:val="none" w:sz="0" w:space="0" w:color="auto"/>
        <w:right w:val="none" w:sz="0" w:space="0" w:color="auto"/>
      </w:divBdr>
    </w:div>
    <w:div w:id="513308181">
      <w:bodyDiv w:val="1"/>
      <w:marLeft w:val="0"/>
      <w:marRight w:val="0"/>
      <w:marTop w:val="0"/>
      <w:marBottom w:val="0"/>
      <w:divBdr>
        <w:top w:val="none" w:sz="0" w:space="0" w:color="auto"/>
        <w:left w:val="none" w:sz="0" w:space="0" w:color="auto"/>
        <w:bottom w:val="none" w:sz="0" w:space="0" w:color="auto"/>
        <w:right w:val="none" w:sz="0" w:space="0" w:color="auto"/>
      </w:divBdr>
    </w:div>
    <w:div w:id="513691232">
      <w:bodyDiv w:val="1"/>
      <w:marLeft w:val="0"/>
      <w:marRight w:val="0"/>
      <w:marTop w:val="0"/>
      <w:marBottom w:val="0"/>
      <w:divBdr>
        <w:top w:val="none" w:sz="0" w:space="0" w:color="auto"/>
        <w:left w:val="none" w:sz="0" w:space="0" w:color="auto"/>
        <w:bottom w:val="none" w:sz="0" w:space="0" w:color="auto"/>
        <w:right w:val="none" w:sz="0" w:space="0" w:color="auto"/>
      </w:divBdr>
    </w:div>
    <w:div w:id="513693985">
      <w:bodyDiv w:val="1"/>
      <w:marLeft w:val="0"/>
      <w:marRight w:val="0"/>
      <w:marTop w:val="0"/>
      <w:marBottom w:val="0"/>
      <w:divBdr>
        <w:top w:val="none" w:sz="0" w:space="0" w:color="auto"/>
        <w:left w:val="none" w:sz="0" w:space="0" w:color="auto"/>
        <w:bottom w:val="none" w:sz="0" w:space="0" w:color="auto"/>
        <w:right w:val="none" w:sz="0" w:space="0" w:color="auto"/>
      </w:divBdr>
    </w:div>
    <w:div w:id="513765683">
      <w:bodyDiv w:val="1"/>
      <w:marLeft w:val="0"/>
      <w:marRight w:val="0"/>
      <w:marTop w:val="0"/>
      <w:marBottom w:val="0"/>
      <w:divBdr>
        <w:top w:val="none" w:sz="0" w:space="0" w:color="auto"/>
        <w:left w:val="none" w:sz="0" w:space="0" w:color="auto"/>
        <w:bottom w:val="none" w:sz="0" w:space="0" w:color="auto"/>
        <w:right w:val="none" w:sz="0" w:space="0" w:color="auto"/>
      </w:divBdr>
    </w:div>
    <w:div w:id="513767713">
      <w:bodyDiv w:val="1"/>
      <w:marLeft w:val="0"/>
      <w:marRight w:val="0"/>
      <w:marTop w:val="0"/>
      <w:marBottom w:val="0"/>
      <w:divBdr>
        <w:top w:val="none" w:sz="0" w:space="0" w:color="auto"/>
        <w:left w:val="none" w:sz="0" w:space="0" w:color="auto"/>
        <w:bottom w:val="none" w:sz="0" w:space="0" w:color="auto"/>
        <w:right w:val="none" w:sz="0" w:space="0" w:color="auto"/>
      </w:divBdr>
    </w:div>
    <w:div w:id="513808315">
      <w:bodyDiv w:val="1"/>
      <w:marLeft w:val="0"/>
      <w:marRight w:val="0"/>
      <w:marTop w:val="0"/>
      <w:marBottom w:val="0"/>
      <w:divBdr>
        <w:top w:val="none" w:sz="0" w:space="0" w:color="auto"/>
        <w:left w:val="none" w:sz="0" w:space="0" w:color="auto"/>
        <w:bottom w:val="none" w:sz="0" w:space="0" w:color="auto"/>
        <w:right w:val="none" w:sz="0" w:space="0" w:color="auto"/>
      </w:divBdr>
    </w:div>
    <w:div w:id="513811006">
      <w:bodyDiv w:val="1"/>
      <w:marLeft w:val="0"/>
      <w:marRight w:val="0"/>
      <w:marTop w:val="0"/>
      <w:marBottom w:val="0"/>
      <w:divBdr>
        <w:top w:val="none" w:sz="0" w:space="0" w:color="auto"/>
        <w:left w:val="none" w:sz="0" w:space="0" w:color="auto"/>
        <w:bottom w:val="none" w:sz="0" w:space="0" w:color="auto"/>
        <w:right w:val="none" w:sz="0" w:space="0" w:color="auto"/>
      </w:divBdr>
    </w:div>
    <w:div w:id="513879399">
      <w:bodyDiv w:val="1"/>
      <w:marLeft w:val="0"/>
      <w:marRight w:val="0"/>
      <w:marTop w:val="0"/>
      <w:marBottom w:val="0"/>
      <w:divBdr>
        <w:top w:val="none" w:sz="0" w:space="0" w:color="auto"/>
        <w:left w:val="none" w:sz="0" w:space="0" w:color="auto"/>
        <w:bottom w:val="none" w:sz="0" w:space="0" w:color="auto"/>
        <w:right w:val="none" w:sz="0" w:space="0" w:color="auto"/>
      </w:divBdr>
    </w:div>
    <w:div w:id="514077809">
      <w:bodyDiv w:val="1"/>
      <w:marLeft w:val="0"/>
      <w:marRight w:val="0"/>
      <w:marTop w:val="0"/>
      <w:marBottom w:val="0"/>
      <w:divBdr>
        <w:top w:val="none" w:sz="0" w:space="0" w:color="auto"/>
        <w:left w:val="none" w:sz="0" w:space="0" w:color="auto"/>
        <w:bottom w:val="none" w:sz="0" w:space="0" w:color="auto"/>
        <w:right w:val="none" w:sz="0" w:space="0" w:color="auto"/>
      </w:divBdr>
    </w:div>
    <w:div w:id="514078202">
      <w:bodyDiv w:val="1"/>
      <w:marLeft w:val="0"/>
      <w:marRight w:val="0"/>
      <w:marTop w:val="0"/>
      <w:marBottom w:val="0"/>
      <w:divBdr>
        <w:top w:val="none" w:sz="0" w:space="0" w:color="auto"/>
        <w:left w:val="none" w:sz="0" w:space="0" w:color="auto"/>
        <w:bottom w:val="none" w:sz="0" w:space="0" w:color="auto"/>
        <w:right w:val="none" w:sz="0" w:space="0" w:color="auto"/>
      </w:divBdr>
    </w:div>
    <w:div w:id="514150126">
      <w:bodyDiv w:val="1"/>
      <w:marLeft w:val="0"/>
      <w:marRight w:val="0"/>
      <w:marTop w:val="0"/>
      <w:marBottom w:val="0"/>
      <w:divBdr>
        <w:top w:val="none" w:sz="0" w:space="0" w:color="auto"/>
        <w:left w:val="none" w:sz="0" w:space="0" w:color="auto"/>
        <w:bottom w:val="none" w:sz="0" w:space="0" w:color="auto"/>
        <w:right w:val="none" w:sz="0" w:space="0" w:color="auto"/>
      </w:divBdr>
    </w:div>
    <w:div w:id="514268166">
      <w:bodyDiv w:val="1"/>
      <w:marLeft w:val="0"/>
      <w:marRight w:val="0"/>
      <w:marTop w:val="0"/>
      <w:marBottom w:val="0"/>
      <w:divBdr>
        <w:top w:val="none" w:sz="0" w:space="0" w:color="auto"/>
        <w:left w:val="none" w:sz="0" w:space="0" w:color="auto"/>
        <w:bottom w:val="none" w:sz="0" w:space="0" w:color="auto"/>
        <w:right w:val="none" w:sz="0" w:space="0" w:color="auto"/>
      </w:divBdr>
    </w:div>
    <w:div w:id="514463776">
      <w:bodyDiv w:val="1"/>
      <w:marLeft w:val="0"/>
      <w:marRight w:val="0"/>
      <w:marTop w:val="0"/>
      <w:marBottom w:val="0"/>
      <w:divBdr>
        <w:top w:val="none" w:sz="0" w:space="0" w:color="auto"/>
        <w:left w:val="none" w:sz="0" w:space="0" w:color="auto"/>
        <w:bottom w:val="none" w:sz="0" w:space="0" w:color="auto"/>
        <w:right w:val="none" w:sz="0" w:space="0" w:color="auto"/>
      </w:divBdr>
    </w:div>
    <w:div w:id="514613887">
      <w:bodyDiv w:val="1"/>
      <w:marLeft w:val="0"/>
      <w:marRight w:val="0"/>
      <w:marTop w:val="0"/>
      <w:marBottom w:val="0"/>
      <w:divBdr>
        <w:top w:val="none" w:sz="0" w:space="0" w:color="auto"/>
        <w:left w:val="none" w:sz="0" w:space="0" w:color="auto"/>
        <w:bottom w:val="none" w:sz="0" w:space="0" w:color="auto"/>
        <w:right w:val="none" w:sz="0" w:space="0" w:color="auto"/>
      </w:divBdr>
    </w:div>
    <w:div w:id="514729537">
      <w:bodyDiv w:val="1"/>
      <w:marLeft w:val="0"/>
      <w:marRight w:val="0"/>
      <w:marTop w:val="0"/>
      <w:marBottom w:val="0"/>
      <w:divBdr>
        <w:top w:val="none" w:sz="0" w:space="0" w:color="auto"/>
        <w:left w:val="none" w:sz="0" w:space="0" w:color="auto"/>
        <w:bottom w:val="none" w:sz="0" w:space="0" w:color="auto"/>
        <w:right w:val="none" w:sz="0" w:space="0" w:color="auto"/>
      </w:divBdr>
    </w:div>
    <w:div w:id="514805339">
      <w:bodyDiv w:val="1"/>
      <w:marLeft w:val="0"/>
      <w:marRight w:val="0"/>
      <w:marTop w:val="0"/>
      <w:marBottom w:val="0"/>
      <w:divBdr>
        <w:top w:val="none" w:sz="0" w:space="0" w:color="auto"/>
        <w:left w:val="none" w:sz="0" w:space="0" w:color="auto"/>
        <w:bottom w:val="none" w:sz="0" w:space="0" w:color="auto"/>
        <w:right w:val="none" w:sz="0" w:space="0" w:color="auto"/>
      </w:divBdr>
    </w:div>
    <w:div w:id="515079700">
      <w:bodyDiv w:val="1"/>
      <w:marLeft w:val="0"/>
      <w:marRight w:val="0"/>
      <w:marTop w:val="0"/>
      <w:marBottom w:val="0"/>
      <w:divBdr>
        <w:top w:val="none" w:sz="0" w:space="0" w:color="auto"/>
        <w:left w:val="none" w:sz="0" w:space="0" w:color="auto"/>
        <w:bottom w:val="none" w:sz="0" w:space="0" w:color="auto"/>
        <w:right w:val="none" w:sz="0" w:space="0" w:color="auto"/>
      </w:divBdr>
    </w:div>
    <w:div w:id="515122099">
      <w:bodyDiv w:val="1"/>
      <w:marLeft w:val="0"/>
      <w:marRight w:val="0"/>
      <w:marTop w:val="0"/>
      <w:marBottom w:val="0"/>
      <w:divBdr>
        <w:top w:val="none" w:sz="0" w:space="0" w:color="auto"/>
        <w:left w:val="none" w:sz="0" w:space="0" w:color="auto"/>
        <w:bottom w:val="none" w:sz="0" w:space="0" w:color="auto"/>
        <w:right w:val="none" w:sz="0" w:space="0" w:color="auto"/>
      </w:divBdr>
    </w:div>
    <w:div w:id="515383134">
      <w:bodyDiv w:val="1"/>
      <w:marLeft w:val="0"/>
      <w:marRight w:val="0"/>
      <w:marTop w:val="0"/>
      <w:marBottom w:val="0"/>
      <w:divBdr>
        <w:top w:val="none" w:sz="0" w:space="0" w:color="auto"/>
        <w:left w:val="none" w:sz="0" w:space="0" w:color="auto"/>
        <w:bottom w:val="none" w:sz="0" w:space="0" w:color="auto"/>
        <w:right w:val="none" w:sz="0" w:space="0" w:color="auto"/>
      </w:divBdr>
    </w:div>
    <w:div w:id="515389588">
      <w:bodyDiv w:val="1"/>
      <w:marLeft w:val="0"/>
      <w:marRight w:val="0"/>
      <w:marTop w:val="0"/>
      <w:marBottom w:val="0"/>
      <w:divBdr>
        <w:top w:val="none" w:sz="0" w:space="0" w:color="auto"/>
        <w:left w:val="none" w:sz="0" w:space="0" w:color="auto"/>
        <w:bottom w:val="none" w:sz="0" w:space="0" w:color="auto"/>
        <w:right w:val="none" w:sz="0" w:space="0" w:color="auto"/>
      </w:divBdr>
    </w:div>
    <w:div w:id="515391413">
      <w:bodyDiv w:val="1"/>
      <w:marLeft w:val="0"/>
      <w:marRight w:val="0"/>
      <w:marTop w:val="0"/>
      <w:marBottom w:val="0"/>
      <w:divBdr>
        <w:top w:val="none" w:sz="0" w:space="0" w:color="auto"/>
        <w:left w:val="none" w:sz="0" w:space="0" w:color="auto"/>
        <w:bottom w:val="none" w:sz="0" w:space="0" w:color="auto"/>
        <w:right w:val="none" w:sz="0" w:space="0" w:color="auto"/>
      </w:divBdr>
    </w:div>
    <w:div w:id="515459567">
      <w:bodyDiv w:val="1"/>
      <w:marLeft w:val="0"/>
      <w:marRight w:val="0"/>
      <w:marTop w:val="0"/>
      <w:marBottom w:val="0"/>
      <w:divBdr>
        <w:top w:val="none" w:sz="0" w:space="0" w:color="auto"/>
        <w:left w:val="none" w:sz="0" w:space="0" w:color="auto"/>
        <w:bottom w:val="none" w:sz="0" w:space="0" w:color="auto"/>
        <w:right w:val="none" w:sz="0" w:space="0" w:color="auto"/>
      </w:divBdr>
    </w:div>
    <w:div w:id="516116554">
      <w:bodyDiv w:val="1"/>
      <w:marLeft w:val="0"/>
      <w:marRight w:val="0"/>
      <w:marTop w:val="0"/>
      <w:marBottom w:val="0"/>
      <w:divBdr>
        <w:top w:val="none" w:sz="0" w:space="0" w:color="auto"/>
        <w:left w:val="none" w:sz="0" w:space="0" w:color="auto"/>
        <w:bottom w:val="none" w:sz="0" w:space="0" w:color="auto"/>
        <w:right w:val="none" w:sz="0" w:space="0" w:color="auto"/>
      </w:divBdr>
    </w:div>
    <w:div w:id="516500960">
      <w:bodyDiv w:val="1"/>
      <w:marLeft w:val="0"/>
      <w:marRight w:val="0"/>
      <w:marTop w:val="0"/>
      <w:marBottom w:val="0"/>
      <w:divBdr>
        <w:top w:val="none" w:sz="0" w:space="0" w:color="auto"/>
        <w:left w:val="none" w:sz="0" w:space="0" w:color="auto"/>
        <w:bottom w:val="none" w:sz="0" w:space="0" w:color="auto"/>
        <w:right w:val="none" w:sz="0" w:space="0" w:color="auto"/>
      </w:divBdr>
    </w:div>
    <w:div w:id="516503573">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776571">
      <w:bodyDiv w:val="1"/>
      <w:marLeft w:val="0"/>
      <w:marRight w:val="0"/>
      <w:marTop w:val="0"/>
      <w:marBottom w:val="0"/>
      <w:divBdr>
        <w:top w:val="none" w:sz="0" w:space="0" w:color="auto"/>
        <w:left w:val="none" w:sz="0" w:space="0" w:color="auto"/>
        <w:bottom w:val="none" w:sz="0" w:space="0" w:color="auto"/>
        <w:right w:val="none" w:sz="0" w:space="0" w:color="auto"/>
      </w:divBdr>
    </w:div>
    <w:div w:id="516819419">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6846453">
      <w:bodyDiv w:val="1"/>
      <w:marLeft w:val="0"/>
      <w:marRight w:val="0"/>
      <w:marTop w:val="0"/>
      <w:marBottom w:val="0"/>
      <w:divBdr>
        <w:top w:val="none" w:sz="0" w:space="0" w:color="auto"/>
        <w:left w:val="none" w:sz="0" w:space="0" w:color="auto"/>
        <w:bottom w:val="none" w:sz="0" w:space="0" w:color="auto"/>
        <w:right w:val="none" w:sz="0" w:space="0" w:color="auto"/>
      </w:divBdr>
    </w:div>
    <w:div w:id="517088242">
      <w:bodyDiv w:val="1"/>
      <w:marLeft w:val="0"/>
      <w:marRight w:val="0"/>
      <w:marTop w:val="0"/>
      <w:marBottom w:val="0"/>
      <w:divBdr>
        <w:top w:val="none" w:sz="0" w:space="0" w:color="auto"/>
        <w:left w:val="none" w:sz="0" w:space="0" w:color="auto"/>
        <w:bottom w:val="none" w:sz="0" w:space="0" w:color="auto"/>
        <w:right w:val="none" w:sz="0" w:space="0" w:color="auto"/>
      </w:divBdr>
    </w:div>
    <w:div w:id="517156854">
      <w:bodyDiv w:val="1"/>
      <w:marLeft w:val="0"/>
      <w:marRight w:val="0"/>
      <w:marTop w:val="0"/>
      <w:marBottom w:val="0"/>
      <w:divBdr>
        <w:top w:val="none" w:sz="0" w:space="0" w:color="auto"/>
        <w:left w:val="none" w:sz="0" w:space="0" w:color="auto"/>
        <w:bottom w:val="none" w:sz="0" w:space="0" w:color="auto"/>
        <w:right w:val="none" w:sz="0" w:space="0" w:color="auto"/>
      </w:divBdr>
    </w:div>
    <w:div w:id="517280785">
      <w:bodyDiv w:val="1"/>
      <w:marLeft w:val="0"/>
      <w:marRight w:val="0"/>
      <w:marTop w:val="0"/>
      <w:marBottom w:val="0"/>
      <w:divBdr>
        <w:top w:val="none" w:sz="0" w:space="0" w:color="auto"/>
        <w:left w:val="none" w:sz="0" w:space="0" w:color="auto"/>
        <w:bottom w:val="none" w:sz="0" w:space="0" w:color="auto"/>
        <w:right w:val="none" w:sz="0" w:space="0" w:color="auto"/>
      </w:divBdr>
    </w:div>
    <w:div w:id="517425338">
      <w:bodyDiv w:val="1"/>
      <w:marLeft w:val="0"/>
      <w:marRight w:val="0"/>
      <w:marTop w:val="0"/>
      <w:marBottom w:val="0"/>
      <w:divBdr>
        <w:top w:val="none" w:sz="0" w:space="0" w:color="auto"/>
        <w:left w:val="none" w:sz="0" w:space="0" w:color="auto"/>
        <w:bottom w:val="none" w:sz="0" w:space="0" w:color="auto"/>
        <w:right w:val="none" w:sz="0" w:space="0" w:color="auto"/>
      </w:divBdr>
    </w:div>
    <w:div w:id="517427740">
      <w:bodyDiv w:val="1"/>
      <w:marLeft w:val="0"/>
      <w:marRight w:val="0"/>
      <w:marTop w:val="0"/>
      <w:marBottom w:val="0"/>
      <w:divBdr>
        <w:top w:val="none" w:sz="0" w:space="0" w:color="auto"/>
        <w:left w:val="none" w:sz="0" w:space="0" w:color="auto"/>
        <w:bottom w:val="none" w:sz="0" w:space="0" w:color="auto"/>
        <w:right w:val="none" w:sz="0" w:space="0" w:color="auto"/>
      </w:divBdr>
    </w:div>
    <w:div w:id="517429890">
      <w:bodyDiv w:val="1"/>
      <w:marLeft w:val="0"/>
      <w:marRight w:val="0"/>
      <w:marTop w:val="0"/>
      <w:marBottom w:val="0"/>
      <w:divBdr>
        <w:top w:val="none" w:sz="0" w:space="0" w:color="auto"/>
        <w:left w:val="none" w:sz="0" w:space="0" w:color="auto"/>
        <w:bottom w:val="none" w:sz="0" w:space="0" w:color="auto"/>
        <w:right w:val="none" w:sz="0" w:space="0" w:color="auto"/>
      </w:divBdr>
    </w:div>
    <w:div w:id="517622991">
      <w:bodyDiv w:val="1"/>
      <w:marLeft w:val="0"/>
      <w:marRight w:val="0"/>
      <w:marTop w:val="0"/>
      <w:marBottom w:val="0"/>
      <w:divBdr>
        <w:top w:val="none" w:sz="0" w:space="0" w:color="auto"/>
        <w:left w:val="none" w:sz="0" w:space="0" w:color="auto"/>
        <w:bottom w:val="none" w:sz="0" w:space="0" w:color="auto"/>
        <w:right w:val="none" w:sz="0" w:space="0" w:color="auto"/>
      </w:divBdr>
    </w:div>
    <w:div w:id="517736002">
      <w:bodyDiv w:val="1"/>
      <w:marLeft w:val="0"/>
      <w:marRight w:val="0"/>
      <w:marTop w:val="0"/>
      <w:marBottom w:val="0"/>
      <w:divBdr>
        <w:top w:val="none" w:sz="0" w:space="0" w:color="auto"/>
        <w:left w:val="none" w:sz="0" w:space="0" w:color="auto"/>
        <w:bottom w:val="none" w:sz="0" w:space="0" w:color="auto"/>
        <w:right w:val="none" w:sz="0" w:space="0" w:color="auto"/>
      </w:divBdr>
    </w:div>
    <w:div w:id="518084020">
      <w:bodyDiv w:val="1"/>
      <w:marLeft w:val="0"/>
      <w:marRight w:val="0"/>
      <w:marTop w:val="0"/>
      <w:marBottom w:val="0"/>
      <w:divBdr>
        <w:top w:val="none" w:sz="0" w:space="0" w:color="auto"/>
        <w:left w:val="none" w:sz="0" w:space="0" w:color="auto"/>
        <w:bottom w:val="none" w:sz="0" w:space="0" w:color="auto"/>
        <w:right w:val="none" w:sz="0" w:space="0" w:color="auto"/>
      </w:divBdr>
    </w:div>
    <w:div w:id="518159329">
      <w:bodyDiv w:val="1"/>
      <w:marLeft w:val="0"/>
      <w:marRight w:val="0"/>
      <w:marTop w:val="0"/>
      <w:marBottom w:val="0"/>
      <w:divBdr>
        <w:top w:val="none" w:sz="0" w:space="0" w:color="auto"/>
        <w:left w:val="none" w:sz="0" w:space="0" w:color="auto"/>
        <w:bottom w:val="none" w:sz="0" w:space="0" w:color="auto"/>
        <w:right w:val="none" w:sz="0" w:space="0" w:color="auto"/>
      </w:divBdr>
    </w:div>
    <w:div w:id="518356872">
      <w:bodyDiv w:val="1"/>
      <w:marLeft w:val="0"/>
      <w:marRight w:val="0"/>
      <w:marTop w:val="0"/>
      <w:marBottom w:val="0"/>
      <w:divBdr>
        <w:top w:val="none" w:sz="0" w:space="0" w:color="auto"/>
        <w:left w:val="none" w:sz="0" w:space="0" w:color="auto"/>
        <w:bottom w:val="none" w:sz="0" w:space="0" w:color="auto"/>
        <w:right w:val="none" w:sz="0" w:space="0" w:color="auto"/>
      </w:divBdr>
    </w:div>
    <w:div w:id="518544536">
      <w:bodyDiv w:val="1"/>
      <w:marLeft w:val="0"/>
      <w:marRight w:val="0"/>
      <w:marTop w:val="0"/>
      <w:marBottom w:val="0"/>
      <w:divBdr>
        <w:top w:val="none" w:sz="0" w:space="0" w:color="auto"/>
        <w:left w:val="none" w:sz="0" w:space="0" w:color="auto"/>
        <w:bottom w:val="none" w:sz="0" w:space="0" w:color="auto"/>
        <w:right w:val="none" w:sz="0" w:space="0" w:color="auto"/>
      </w:divBdr>
    </w:div>
    <w:div w:id="518592077">
      <w:bodyDiv w:val="1"/>
      <w:marLeft w:val="0"/>
      <w:marRight w:val="0"/>
      <w:marTop w:val="0"/>
      <w:marBottom w:val="0"/>
      <w:divBdr>
        <w:top w:val="none" w:sz="0" w:space="0" w:color="auto"/>
        <w:left w:val="none" w:sz="0" w:space="0" w:color="auto"/>
        <w:bottom w:val="none" w:sz="0" w:space="0" w:color="auto"/>
        <w:right w:val="none" w:sz="0" w:space="0" w:color="auto"/>
      </w:divBdr>
    </w:div>
    <w:div w:id="518740040">
      <w:bodyDiv w:val="1"/>
      <w:marLeft w:val="0"/>
      <w:marRight w:val="0"/>
      <w:marTop w:val="0"/>
      <w:marBottom w:val="0"/>
      <w:divBdr>
        <w:top w:val="none" w:sz="0" w:space="0" w:color="auto"/>
        <w:left w:val="none" w:sz="0" w:space="0" w:color="auto"/>
        <w:bottom w:val="none" w:sz="0" w:space="0" w:color="auto"/>
        <w:right w:val="none" w:sz="0" w:space="0" w:color="auto"/>
      </w:divBdr>
    </w:div>
    <w:div w:id="518743500">
      <w:bodyDiv w:val="1"/>
      <w:marLeft w:val="0"/>
      <w:marRight w:val="0"/>
      <w:marTop w:val="0"/>
      <w:marBottom w:val="0"/>
      <w:divBdr>
        <w:top w:val="none" w:sz="0" w:space="0" w:color="auto"/>
        <w:left w:val="none" w:sz="0" w:space="0" w:color="auto"/>
        <w:bottom w:val="none" w:sz="0" w:space="0" w:color="auto"/>
        <w:right w:val="none" w:sz="0" w:space="0" w:color="auto"/>
      </w:divBdr>
    </w:div>
    <w:div w:id="518934346">
      <w:bodyDiv w:val="1"/>
      <w:marLeft w:val="0"/>
      <w:marRight w:val="0"/>
      <w:marTop w:val="0"/>
      <w:marBottom w:val="0"/>
      <w:divBdr>
        <w:top w:val="none" w:sz="0" w:space="0" w:color="auto"/>
        <w:left w:val="none" w:sz="0" w:space="0" w:color="auto"/>
        <w:bottom w:val="none" w:sz="0" w:space="0" w:color="auto"/>
        <w:right w:val="none" w:sz="0" w:space="0" w:color="auto"/>
      </w:divBdr>
    </w:div>
    <w:div w:id="519008584">
      <w:bodyDiv w:val="1"/>
      <w:marLeft w:val="0"/>
      <w:marRight w:val="0"/>
      <w:marTop w:val="0"/>
      <w:marBottom w:val="0"/>
      <w:divBdr>
        <w:top w:val="none" w:sz="0" w:space="0" w:color="auto"/>
        <w:left w:val="none" w:sz="0" w:space="0" w:color="auto"/>
        <w:bottom w:val="none" w:sz="0" w:space="0" w:color="auto"/>
        <w:right w:val="none" w:sz="0" w:space="0" w:color="auto"/>
      </w:divBdr>
    </w:div>
    <w:div w:id="519317601">
      <w:bodyDiv w:val="1"/>
      <w:marLeft w:val="0"/>
      <w:marRight w:val="0"/>
      <w:marTop w:val="0"/>
      <w:marBottom w:val="0"/>
      <w:divBdr>
        <w:top w:val="none" w:sz="0" w:space="0" w:color="auto"/>
        <w:left w:val="none" w:sz="0" w:space="0" w:color="auto"/>
        <w:bottom w:val="none" w:sz="0" w:space="0" w:color="auto"/>
        <w:right w:val="none" w:sz="0" w:space="0" w:color="auto"/>
      </w:divBdr>
    </w:div>
    <w:div w:id="519321466">
      <w:bodyDiv w:val="1"/>
      <w:marLeft w:val="0"/>
      <w:marRight w:val="0"/>
      <w:marTop w:val="0"/>
      <w:marBottom w:val="0"/>
      <w:divBdr>
        <w:top w:val="none" w:sz="0" w:space="0" w:color="auto"/>
        <w:left w:val="none" w:sz="0" w:space="0" w:color="auto"/>
        <w:bottom w:val="none" w:sz="0" w:space="0" w:color="auto"/>
        <w:right w:val="none" w:sz="0" w:space="0" w:color="auto"/>
      </w:divBdr>
    </w:div>
    <w:div w:id="519397140">
      <w:bodyDiv w:val="1"/>
      <w:marLeft w:val="0"/>
      <w:marRight w:val="0"/>
      <w:marTop w:val="0"/>
      <w:marBottom w:val="0"/>
      <w:divBdr>
        <w:top w:val="none" w:sz="0" w:space="0" w:color="auto"/>
        <w:left w:val="none" w:sz="0" w:space="0" w:color="auto"/>
        <w:bottom w:val="none" w:sz="0" w:space="0" w:color="auto"/>
        <w:right w:val="none" w:sz="0" w:space="0" w:color="auto"/>
      </w:divBdr>
    </w:div>
    <w:div w:id="519439265">
      <w:bodyDiv w:val="1"/>
      <w:marLeft w:val="0"/>
      <w:marRight w:val="0"/>
      <w:marTop w:val="0"/>
      <w:marBottom w:val="0"/>
      <w:divBdr>
        <w:top w:val="none" w:sz="0" w:space="0" w:color="auto"/>
        <w:left w:val="none" w:sz="0" w:space="0" w:color="auto"/>
        <w:bottom w:val="none" w:sz="0" w:space="0" w:color="auto"/>
        <w:right w:val="none" w:sz="0" w:space="0" w:color="auto"/>
      </w:divBdr>
    </w:div>
    <w:div w:id="519856515">
      <w:bodyDiv w:val="1"/>
      <w:marLeft w:val="0"/>
      <w:marRight w:val="0"/>
      <w:marTop w:val="0"/>
      <w:marBottom w:val="0"/>
      <w:divBdr>
        <w:top w:val="none" w:sz="0" w:space="0" w:color="auto"/>
        <w:left w:val="none" w:sz="0" w:space="0" w:color="auto"/>
        <w:bottom w:val="none" w:sz="0" w:space="0" w:color="auto"/>
        <w:right w:val="none" w:sz="0" w:space="0" w:color="auto"/>
      </w:divBdr>
    </w:div>
    <w:div w:id="519900751">
      <w:bodyDiv w:val="1"/>
      <w:marLeft w:val="0"/>
      <w:marRight w:val="0"/>
      <w:marTop w:val="0"/>
      <w:marBottom w:val="0"/>
      <w:divBdr>
        <w:top w:val="none" w:sz="0" w:space="0" w:color="auto"/>
        <w:left w:val="none" w:sz="0" w:space="0" w:color="auto"/>
        <w:bottom w:val="none" w:sz="0" w:space="0" w:color="auto"/>
        <w:right w:val="none" w:sz="0" w:space="0" w:color="auto"/>
      </w:divBdr>
    </w:div>
    <w:div w:id="520052179">
      <w:bodyDiv w:val="1"/>
      <w:marLeft w:val="0"/>
      <w:marRight w:val="0"/>
      <w:marTop w:val="0"/>
      <w:marBottom w:val="0"/>
      <w:divBdr>
        <w:top w:val="none" w:sz="0" w:space="0" w:color="auto"/>
        <w:left w:val="none" w:sz="0" w:space="0" w:color="auto"/>
        <w:bottom w:val="none" w:sz="0" w:space="0" w:color="auto"/>
        <w:right w:val="none" w:sz="0" w:space="0" w:color="auto"/>
      </w:divBdr>
    </w:div>
    <w:div w:id="520322932">
      <w:bodyDiv w:val="1"/>
      <w:marLeft w:val="0"/>
      <w:marRight w:val="0"/>
      <w:marTop w:val="0"/>
      <w:marBottom w:val="0"/>
      <w:divBdr>
        <w:top w:val="none" w:sz="0" w:space="0" w:color="auto"/>
        <w:left w:val="none" w:sz="0" w:space="0" w:color="auto"/>
        <w:bottom w:val="none" w:sz="0" w:space="0" w:color="auto"/>
        <w:right w:val="none" w:sz="0" w:space="0" w:color="auto"/>
      </w:divBdr>
    </w:div>
    <w:div w:id="520708042">
      <w:bodyDiv w:val="1"/>
      <w:marLeft w:val="0"/>
      <w:marRight w:val="0"/>
      <w:marTop w:val="0"/>
      <w:marBottom w:val="0"/>
      <w:divBdr>
        <w:top w:val="none" w:sz="0" w:space="0" w:color="auto"/>
        <w:left w:val="none" w:sz="0" w:space="0" w:color="auto"/>
        <w:bottom w:val="none" w:sz="0" w:space="0" w:color="auto"/>
        <w:right w:val="none" w:sz="0" w:space="0" w:color="auto"/>
      </w:divBdr>
    </w:div>
    <w:div w:id="520897006">
      <w:bodyDiv w:val="1"/>
      <w:marLeft w:val="0"/>
      <w:marRight w:val="0"/>
      <w:marTop w:val="0"/>
      <w:marBottom w:val="0"/>
      <w:divBdr>
        <w:top w:val="none" w:sz="0" w:space="0" w:color="auto"/>
        <w:left w:val="none" w:sz="0" w:space="0" w:color="auto"/>
        <w:bottom w:val="none" w:sz="0" w:space="0" w:color="auto"/>
        <w:right w:val="none" w:sz="0" w:space="0" w:color="auto"/>
      </w:divBdr>
    </w:div>
    <w:div w:id="520974924">
      <w:bodyDiv w:val="1"/>
      <w:marLeft w:val="0"/>
      <w:marRight w:val="0"/>
      <w:marTop w:val="0"/>
      <w:marBottom w:val="0"/>
      <w:divBdr>
        <w:top w:val="none" w:sz="0" w:space="0" w:color="auto"/>
        <w:left w:val="none" w:sz="0" w:space="0" w:color="auto"/>
        <w:bottom w:val="none" w:sz="0" w:space="0" w:color="auto"/>
        <w:right w:val="none" w:sz="0" w:space="0" w:color="auto"/>
      </w:divBdr>
    </w:div>
    <w:div w:id="520975720">
      <w:bodyDiv w:val="1"/>
      <w:marLeft w:val="0"/>
      <w:marRight w:val="0"/>
      <w:marTop w:val="0"/>
      <w:marBottom w:val="0"/>
      <w:divBdr>
        <w:top w:val="none" w:sz="0" w:space="0" w:color="auto"/>
        <w:left w:val="none" w:sz="0" w:space="0" w:color="auto"/>
        <w:bottom w:val="none" w:sz="0" w:space="0" w:color="auto"/>
        <w:right w:val="none" w:sz="0" w:space="0" w:color="auto"/>
      </w:divBdr>
    </w:div>
    <w:div w:id="521016106">
      <w:bodyDiv w:val="1"/>
      <w:marLeft w:val="0"/>
      <w:marRight w:val="0"/>
      <w:marTop w:val="0"/>
      <w:marBottom w:val="0"/>
      <w:divBdr>
        <w:top w:val="none" w:sz="0" w:space="0" w:color="auto"/>
        <w:left w:val="none" w:sz="0" w:space="0" w:color="auto"/>
        <w:bottom w:val="none" w:sz="0" w:space="0" w:color="auto"/>
        <w:right w:val="none" w:sz="0" w:space="0" w:color="auto"/>
      </w:divBdr>
    </w:div>
    <w:div w:id="521089129">
      <w:bodyDiv w:val="1"/>
      <w:marLeft w:val="0"/>
      <w:marRight w:val="0"/>
      <w:marTop w:val="0"/>
      <w:marBottom w:val="0"/>
      <w:divBdr>
        <w:top w:val="none" w:sz="0" w:space="0" w:color="auto"/>
        <w:left w:val="none" w:sz="0" w:space="0" w:color="auto"/>
        <w:bottom w:val="none" w:sz="0" w:space="0" w:color="auto"/>
        <w:right w:val="none" w:sz="0" w:space="0" w:color="auto"/>
      </w:divBdr>
    </w:div>
    <w:div w:id="521170704">
      <w:bodyDiv w:val="1"/>
      <w:marLeft w:val="0"/>
      <w:marRight w:val="0"/>
      <w:marTop w:val="0"/>
      <w:marBottom w:val="0"/>
      <w:divBdr>
        <w:top w:val="none" w:sz="0" w:space="0" w:color="auto"/>
        <w:left w:val="none" w:sz="0" w:space="0" w:color="auto"/>
        <w:bottom w:val="none" w:sz="0" w:space="0" w:color="auto"/>
        <w:right w:val="none" w:sz="0" w:space="0" w:color="auto"/>
      </w:divBdr>
    </w:div>
    <w:div w:id="521237888">
      <w:bodyDiv w:val="1"/>
      <w:marLeft w:val="0"/>
      <w:marRight w:val="0"/>
      <w:marTop w:val="0"/>
      <w:marBottom w:val="0"/>
      <w:divBdr>
        <w:top w:val="none" w:sz="0" w:space="0" w:color="auto"/>
        <w:left w:val="none" w:sz="0" w:space="0" w:color="auto"/>
        <w:bottom w:val="none" w:sz="0" w:space="0" w:color="auto"/>
        <w:right w:val="none" w:sz="0" w:space="0" w:color="auto"/>
      </w:divBdr>
    </w:div>
    <w:div w:id="521288669">
      <w:bodyDiv w:val="1"/>
      <w:marLeft w:val="0"/>
      <w:marRight w:val="0"/>
      <w:marTop w:val="0"/>
      <w:marBottom w:val="0"/>
      <w:divBdr>
        <w:top w:val="none" w:sz="0" w:space="0" w:color="auto"/>
        <w:left w:val="none" w:sz="0" w:space="0" w:color="auto"/>
        <w:bottom w:val="none" w:sz="0" w:space="0" w:color="auto"/>
        <w:right w:val="none" w:sz="0" w:space="0" w:color="auto"/>
      </w:divBdr>
    </w:div>
    <w:div w:id="521625822">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1823890">
      <w:bodyDiv w:val="1"/>
      <w:marLeft w:val="0"/>
      <w:marRight w:val="0"/>
      <w:marTop w:val="0"/>
      <w:marBottom w:val="0"/>
      <w:divBdr>
        <w:top w:val="none" w:sz="0" w:space="0" w:color="auto"/>
        <w:left w:val="none" w:sz="0" w:space="0" w:color="auto"/>
        <w:bottom w:val="none" w:sz="0" w:space="0" w:color="auto"/>
        <w:right w:val="none" w:sz="0" w:space="0" w:color="auto"/>
      </w:divBdr>
    </w:div>
    <w:div w:id="521938737">
      <w:bodyDiv w:val="1"/>
      <w:marLeft w:val="0"/>
      <w:marRight w:val="0"/>
      <w:marTop w:val="0"/>
      <w:marBottom w:val="0"/>
      <w:divBdr>
        <w:top w:val="none" w:sz="0" w:space="0" w:color="auto"/>
        <w:left w:val="none" w:sz="0" w:space="0" w:color="auto"/>
        <w:bottom w:val="none" w:sz="0" w:space="0" w:color="auto"/>
        <w:right w:val="none" w:sz="0" w:space="0" w:color="auto"/>
      </w:divBdr>
    </w:div>
    <w:div w:id="522325209">
      <w:bodyDiv w:val="1"/>
      <w:marLeft w:val="0"/>
      <w:marRight w:val="0"/>
      <w:marTop w:val="0"/>
      <w:marBottom w:val="0"/>
      <w:divBdr>
        <w:top w:val="none" w:sz="0" w:space="0" w:color="auto"/>
        <w:left w:val="none" w:sz="0" w:space="0" w:color="auto"/>
        <w:bottom w:val="none" w:sz="0" w:space="0" w:color="auto"/>
        <w:right w:val="none" w:sz="0" w:space="0" w:color="auto"/>
      </w:divBdr>
    </w:div>
    <w:div w:id="522327601">
      <w:bodyDiv w:val="1"/>
      <w:marLeft w:val="0"/>
      <w:marRight w:val="0"/>
      <w:marTop w:val="0"/>
      <w:marBottom w:val="0"/>
      <w:divBdr>
        <w:top w:val="none" w:sz="0" w:space="0" w:color="auto"/>
        <w:left w:val="none" w:sz="0" w:space="0" w:color="auto"/>
        <w:bottom w:val="none" w:sz="0" w:space="0" w:color="auto"/>
        <w:right w:val="none" w:sz="0" w:space="0" w:color="auto"/>
      </w:divBdr>
    </w:div>
    <w:div w:id="522327666">
      <w:bodyDiv w:val="1"/>
      <w:marLeft w:val="0"/>
      <w:marRight w:val="0"/>
      <w:marTop w:val="0"/>
      <w:marBottom w:val="0"/>
      <w:divBdr>
        <w:top w:val="none" w:sz="0" w:space="0" w:color="auto"/>
        <w:left w:val="none" w:sz="0" w:space="0" w:color="auto"/>
        <w:bottom w:val="none" w:sz="0" w:space="0" w:color="auto"/>
        <w:right w:val="none" w:sz="0" w:space="0" w:color="auto"/>
      </w:divBdr>
    </w:div>
    <w:div w:id="522400490">
      <w:bodyDiv w:val="1"/>
      <w:marLeft w:val="0"/>
      <w:marRight w:val="0"/>
      <w:marTop w:val="0"/>
      <w:marBottom w:val="0"/>
      <w:divBdr>
        <w:top w:val="none" w:sz="0" w:space="0" w:color="auto"/>
        <w:left w:val="none" w:sz="0" w:space="0" w:color="auto"/>
        <w:bottom w:val="none" w:sz="0" w:space="0" w:color="auto"/>
        <w:right w:val="none" w:sz="0" w:space="0" w:color="auto"/>
      </w:divBdr>
    </w:div>
    <w:div w:id="522592454">
      <w:bodyDiv w:val="1"/>
      <w:marLeft w:val="0"/>
      <w:marRight w:val="0"/>
      <w:marTop w:val="0"/>
      <w:marBottom w:val="0"/>
      <w:divBdr>
        <w:top w:val="none" w:sz="0" w:space="0" w:color="auto"/>
        <w:left w:val="none" w:sz="0" w:space="0" w:color="auto"/>
        <w:bottom w:val="none" w:sz="0" w:space="0" w:color="auto"/>
        <w:right w:val="none" w:sz="0" w:space="0" w:color="auto"/>
      </w:divBdr>
    </w:div>
    <w:div w:id="522595869">
      <w:bodyDiv w:val="1"/>
      <w:marLeft w:val="0"/>
      <w:marRight w:val="0"/>
      <w:marTop w:val="0"/>
      <w:marBottom w:val="0"/>
      <w:divBdr>
        <w:top w:val="none" w:sz="0" w:space="0" w:color="auto"/>
        <w:left w:val="none" w:sz="0" w:space="0" w:color="auto"/>
        <w:bottom w:val="none" w:sz="0" w:space="0" w:color="auto"/>
        <w:right w:val="none" w:sz="0" w:space="0" w:color="auto"/>
      </w:divBdr>
    </w:div>
    <w:div w:id="522669737">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2159">
      <w:bodyDiv w:val="1"/>
      <w:marLeft w:val="0"/>
      <w:marRight w:val="0"/>
      <w:marTop w:val="0"/>
      <w:marBottom w:val="0"/>
      <w:divBdr>
        <w:top w:val="none" w:sz="0" w:space="0" w:color="auto"/>
        <w:left w:val="none" w:sz="0" w:space="0" w:color="auto"/>
        <w:bottom w:val="none" w:sz="0" w:space="0" w:color="auto"/>
        <w:right w:val="none" w:sz="0" w:space="0" w:color="auto"/>
      </w:divBdr>
    </w:div>
    <w:div w:id="522940174">
      <w:bodyDiv w:val="1"/>
      <w:marLeft w:val="0"/>
      <w:marRight w:val="0"/>
      <w:marTop w:val="0"/>
      <w:marBottom w:val="0"/>
      <w:divBdr>
        <w:top w:val="none" w:sz="0" w:space="0" w:color="auto"/>
        <w:left w:val="none" w:sz="0" w:space="0" w:color="auto"/>
        <w:bottom w:val="none" w:sz="0" w:space="0" w:color="auto"/>
        <w:right w:val="none" w:sz="0" w:space="0" w:color="auto"/>
      </w:divBdr>
    </w:div>
    <w:div w:id="522979041">
      <w:bodyDiv w:val="1"/>
      <w:marLeft w:val="0"/>
      <w:marRight w:val="0"/>
      <w:marTop w:val="0"/>
      <w:marBottom w:val="0"/>
      <w:divBdr>
        <w:top w:val="none" w:sz="0" w:space="0" w:color="auto"/>
        <w:left w:val="none" w:sz="0" w:space="0" w:color="auto"/>
        <w:bottom w:val="none" w:sz="0" w:space="0" w:color="auto"/>
        <w:right w:val="none" w:sz="0" w:space="0" w:color="auto"/>
      </w:divBdr>
    </w:div>
    <w:div w:id="522979711">
      <w:bodyDiv w:val="1"/>
      <w:marLeft w:val="0"/>
      <w:marRight w:val="0"/>
      <w:marTop w:val="0"/>
      <w:marBottom w:val="0"/>
      <w:divBdr>
        <w:top w:val="none" w:sz="0" w:space="0" w:color="auto"/>
        <w:left w:val="none" w:sz="0" w:space="0" w:color="auto"/>
        <w:bottom w:val="none" w:sz="0" w:space="0" w:color="auto"/>
        <w:right w:val="none" w:sz="0" w:space="0" w:color="auto"/>
      </w:divBdr>
    </w:div>
    <w:div w:id="523176675">
      <w:bodyDiv w:val="1"/>
      <w:marLeft w:val="0"/>
      <w:marRight w:val="0"/>
      <w:marTop w:val="0"/>
      <w:marBottom w:val="0"/>
      <w:divBdr>
        <w:top w:val="none" w:sz="0" w:space="0" w:color="auto"/>
        <w:left w:val="none" w:sz="0" w:space="0" w:color="auto"/>
        <w:bottom w:val="none" w:sz="0" w:space="0" w:color="auto"/>
        <w:right w:val="none" w:sz="0" w:space="0" w:color="auto"/>
      </w:divBdr>
    </w:div>
    <w:div w:id="523204412">
      <w:bodyDiv w:val="1"/>
      <w:marLeft w:val="0"/>
      <w:marRight w:val="0"/>
      <w:marTop w:val="0"/>
      <w:marBottom w:val="0"/>
      <w:divBdr>
        <w:top w:val="none" w:sz="0" w:space="0" w:color="auto"/>
        <w:left w:val="none" w:sz="0" w:space="0" w:color="auto"/>
        <w:bottom w:val="none" w:sz="0" w:space="0" w:color="auto"/>
        <w:right w:val="none" w:sz="0" w:space="0" w:color="auto"/>
      </w:divBdr>
    </w:div>
    <w:div w:id="523398187">
      <w:bodyDiv w:val="1"/>
      <w:marLeft w:val="0"/>
      <w:marRight w:val="0"/>
      <w:marTop w:val="0"/>
      <w:marBottom w:val="0"/>
      <w:divBdr>
        <w:top w:val="none" w:sz="0" w:space="0" w:color="auto"/>
        <w:left w:val="none" w:sz="0" w:space="0" w:color="auto"/>
        <w:bottom w:val="none" w:sz="0" w:space="0" w:color="auto"/>
        <w:right w:val="none" w:sz="0" w:space="0" w:color="auto"/>
      </w:divBdr>
    </w:div>
    <w:div w:id="523447213">
      <w:bodyDiv w:val="1"/>
      <w:marLeft w:val="0"/>
      <w:marRight w:val="0"/>
      <w:marTop w:val="0"/>
      <w:marBottom w:val="0"/>
      <w:divBdr>
        <w:top w:val="none" w:sz="0" w:space="0" w:color="auto"/>
        <w:left w:val="none" w:sz="0" w:space="0" w:color="auto"/>
        <w:bottom w:val="none" w:sz="0" w:space="0" w:color="auto"/>
        <w:right w:val="none" w:sz="0" w:space="0" w:color="auto"/>
      </w:divBdr>
    </w:div>
    <w:div w:id="523524111">
      <w:bodyDiv w:val="1"/>
      <w:marLeft w:val="0"/>
      <w:marRight w:val="0"/>
      <w:marTop w:val="0"/>
      <w:marBottom w:val="0"/>
      <w:divBdr>
        <w:top w:val="none" w:sz="0" w:space="0" w:color="auto"/>
        <w:left w:val="none" w:sz="0" w:space="0" w:color="auto"/>
        <w:bottom w:val="none" w:sz="0" w:space="0" w:color="auto"/>
        <w:right w:val="none" w:sz="0" w:space="0" w:color="auto"/>
      </w:divBdr>
    </w:div>
    <w:div w:id="523597740">
      <w:bodyDiv w:val="1"/>
      <w:marLeft w:val="0"/>
      <w:marRight w:val="0"/>
      <w:marTop w:val="0"/>
      <w:marBottom w:val="0"/>
      <w:divBdr>
        <w:top w:val="none" w:sz="0" w:space="0" w:color="auto"/>
        <w:left w:val="none" w:sz="0" w:space="0" w:color="auto"/>
        <w:bottom w:val="none" w:sz="0" w:space="0" w:color="auto"/>
        <w:right w:val="none" w:sz="0" w:space="0" w:color="auto"/>
      </w:divBdr>
    </w:div>
    <w:div w:id="523642055">
      <w:bodyDiv w:val="1"/>
      <w:marLeft w:val="0"/>
      <w:marRight w:val="0"/>
      <w:marTop w:val="0"/>
      <w:marBottom w:val="0"/>
      <w:divBdr>
        <w:top w:val="none" w:sz="0" w:space="0" w:color="auto"/>
        <w:left w:val="none" w:sz="0" w:space="0" w:color="auto"/>
        <w:bottom w:val="none" w:sz="0" w:space="0" w:color="auto"/>
        <w:right w:val="none" w:sz="0" w:space="0" w:color="auto"/>
      </w:divBdr>
    </w:div>
    <w:div w:id="523709131">
      <w:bodyDiv w:val="1"/>
      <w:marLeft w:val="0"/>
      <w:marRight w:val="0"/>
      <w:marTop w:val="0"/>
      <w:marBottom w:val="0"/>
      <w:divBdr>
        <w:top w:val="none" w:sz="0" w:space="0" w:color="auto"/>
        <w:left w:val="none" w:sz="0" w:space="0" w:color="auto"/>
        <w:bottom w:val="none" w:sz="0" w:space="0" w:color="auto"/>
        <w:right w:val="none" w:sz="0" w:space="0" w:color="auto"/>
      </w:divBdr>
    </w:div>
    <w:div w:id="523710198">
      <w:bodyDiv w:val="1"/>
      <w:marLeft w:val="0"/>
      <w:marRight w:val="0"/>
      <w:marTop w:val="0"/>
      <w:marBottom w:val="0"/>
      <w:divBdr>
        <w:top w:val="none" w:sz="0" w:space="0" w:color="auto"/>
        <w:left w:val="none" w:sz="0" w:space="0" w:color="auto"/>
        <w:bottom w:val="none" w:sz="0" w:space="0" w:color="auto"/>
        <w:right w:val="none" w:sz="0" w:space="0" w:color="auto"/>
      </w:divBdr>
    </w:div>
    <w:div w:id="523832539">
      <w:bodyDiv w:val="1"/>
      <w:marLeft w:val="0"/>
      <w:marRight w:val="0"/>
      <w:marTop w:val="0"/>
      <w:marBottom w:val="0"/>
      <w:divBdr>
        <w:top w:val="none" w:sz="0" w:space="0" w:color="auto"/>
        <w:left w:val="none" w:sz="0" w:space="0" w:color="auto"/>
        <w:bottom w:val="none" w:sz="0" w:space="0" w:color="auto"/>
        <w:right w:val="none" w:sz="0" w:space="0" w:color="auto"/>
      </w:divBdr>
    </w:div>
    <w:div w:id="523977887">
      <w:bodyDiv w:val="1"/>
      <w:marLeft w:val="0"/>
      <w:marRight w:val="0"/>
      <w:marTop w:val="0"/>
      <w:marBottom w:val="0"/>
      <w:divBdr>
        <w:top w:val="none" w:sz="0" w:space="0" w:color="auto"/>
        <w:left w:val="none" w:sz="0" w:space="0" w:color="auto"/>
        <w:bottom w:val="none" w:sz="0" w:space="0" w:color="auto"/>
        <w:right w:val="none" w:sz="0" w:space="0" w:color="auto"/>
      </w:divBdr>
    </w:div>
    <w:div w:id="524096464">
      <w:bodyDiv w:val="1"/>
      <w:marLeft w:val="0"/>
      <w:marRight w:val="0"/>
      <w:marTop w:val="0"/>
      <w:marBottom w:val="0"/>
      <w:divBdr>
        <w:top w:val="none" w:sz="0" w:space="0" w:color="auto"/>
        <w:left w:val="none" w:sz="0" w:space="0" w:color="auto"/>
        <w:bottom w:val="none" w:sz="0" w:space="0" w:color="auto"/>
        <w:right w:val="none" w:sz="0" w:space="0" w:color="auto"/>
      </w:divBdr>
    </w:div>
    <w:div w:id="524098481">
      <w:bodyDiv w:val="1"/>
      <w:marLeft w:val="0"/>
      <w:marRight w:val="0"/>
      <w:marTop w:val="0"/>
      <w:marBottom w:val="0"/>
      <w:divBdr>
        <w:top w:val="none" w:sz="0" w:space="0" w:color="auto"/>
        <w:left w:val="none" w:sz="0" w:space="0" w:color="auto"/>
        <w:bottom w:val="none" w:sz="0" w:space="0" w:color="auto"/>
        <w:right w:val="none" w:sz="0" w:space="0" w:color="auto"/>
      </w:divBdr>
    </w:div>
    <w:div w:id="524246918">
      <w:bodyDiv w:val="1"/>
      <w:marLeft w:val="0"/>
      <w:marRight w:val="0"/>
      <w:marTop w:val="0"/>
      <w:marBottom w:val="0"/>
      <w:divBdr>
        <w:top w:val="none" w:sz="0" w:space="0" w:color="auto"/>
        <w:left w:val="none" w:sz="0" w:space="0" w:color="auto"/>
        <w:bottom w:val="none" w:sz="0" w:space="0" w:color="auto"/>
        <w:right w:val="none" w:sz="0" w:space="0" w:color="auto"/>
      </w:divBdr>
    </w:div>
    <w:div w:id="524441366">
      <w:bodyDiv w:val="1"/>
      <w:marLeft w:val="0"/>
      <w:marRight w:val="0"/>
      <w:marTop w:val="0"/>
      <w:marBottom w:val="0"/>
      <w:divBdr>
        <w:top w:val="none" w:sz="0" w:space="0" w:color="auto"/>
        <w:left w:val="none" w:sz="0" w:space="0" w:color="auto"/>
        <w:bottom w:val="none" w:sz="0" w:space="0" w:color="auto"/>
        <w:right w:val="none" w:sz="0" w:space="0" w:color="auto"/>
      </w:divBdr>
    </w:div>
    <w:div w:id="524443406">
      <w:bodyDiv w:val="1"/>
      <w:marLeft w:val="0"/>
      <w:marRight w:val="0"/>
      <w:marTop w:val="0"/>
      <w:marBottom w:val="0"/>
      <w:divBdr>
        <w:top w:val="none" w:sz="0" w:space="0" w:color="auto"/>
        <w:left w:val="none" w:sz="0" w:space="0" w:color="auto"/>
        <w:bottom w:val="none" w:sz="0" w:space="0" w:color="auto"/>
        <w:right w:val="none" w:sz="0" w:space="0" w:color="auto"/>
      </w:divBdr>
    </w:div>
    <w:div w:id="524447789">
      <w:bodyDiv w:val="1"/>
      <w:marLeft w:val="0"/>
      <w:marRight w:val="0"/>
      <w:marTop w:val="0"/>
      <w:marBottom w:val="0"/>
      <w:divBdr>
        <w:top w:val="none" w:sz="0" w:space="0" w:color="auto"/>
        <w:left w:val="none" w:sz="0" w:space="0" w:color="auto"/>
        <w:bottom w:val="none" w:sz="0" w:space="0" w:color="auto"/>
        <w:right w:val="none" w:sz="0" w:space="0" w:color="auto"/>
      </w:divBdr>
    </w:div>
    <w:div w:id="524757257">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1835">
      <w:bodyDiv w:val="1"/>
      <w:marLeft w:val="0"/>
      <w:marRight w:val="0"/>
      <w:marTop w:val="0"/>
      <w:marBottom w:val="0"/>
      <w:divBdr>
        <w:top w:val="none" w:sz="0" w:space="0" w:color="auto"/>
        <w:left w:val="none" w:sz="0" w:space="0" w:color="auto"/>
        <w:bottom w:val="none" w:sz="0" w:space="0" w:color="auto"/>
        <w:right w:val="none" w:sz="0" w:space="0" w:color="auto"/>
      </w:divBdr>
    </w:div>
    <w:div w:id="525095901">
      <w:bodyDiv w:val="1"/>
      <w:marLeft w:val="0"/>
      <w:marRight w:val="0"/>
      <w:marTop w:val="0"/>
      <w:marBottom w:val="0"/>
      <w:divBdr>
        <w:top w:val="none" w:sz="0" w:space="0" w:color="auto"/>
        <w:left w:val="none" w:sz="0" w:space="0" w:color="auto"/>
        <w:bottom w:val="none" w:sz="0" w:space="0" w:color="auto"/>
        <w:right w:val="none" w:sz="0" w:space="0" w:color="auto"/>
      </w:divBdr>
    </w:div>
    <w:div w:id="525099629">
      <w:bodyDiv w:val="1"/>
      <w:marLeft w:val="0"/>
      <w:marRight w:val="0"/>
      <w:marTop w:val="0"/>
      <w:marBottom w:val="0"/>
      <w:divBdr>
        <w:top w:val="none" w:sz="0" w:space="0" w:color="auto"/>
        <w:left w:val="none" w:sz="0" w:space="0" w:color="auto"/>
        <w:bottom w:val="none" w:sz="0" w:space="0" w:color="auto"/>
        <w:right w:val="none" w:sz="0" w:space="0" w:color="auto"/>
      </w:divBdr>
    </w:div>
    <w:div w:id="525144887">
      <w:bodyDiv w:val="1"/>
      <w:marLeft w:val="0"/>
      <w:marRight w:val="0"/>
      <w:marTop w:val="0"/>
      <w:marBottom w:val="0"/>
      <w:divBdr>
        <w:top w:val="none" w:sz="0" w:space="0" w:color="auto"/>
        <w:left w:val="none" w:sz="0" w:space="0" w:color="auto"/>
        <w:bottom w:val="none" w:sz="0" w:space="0" w:color="auto"/>
        <w:right w:val="none" w:sz="0" w:space="0" w:color="auto"/>
      </w:divBdr>
    </w:div>
    <w:div w:id="525169687">
      <w:bodyDiv w:val="1"/>
      <w:marLeft w:val="0"/>
      <w:marRight w:val="0"/>
      <w:marTop w:val="0"/>
      <w:marBottom w:val="0"/>
      <w:divBdr>
        <w:top w:val="none" w:sz="0" w:space="0" w:color="auto"/>
        <w:left w:val="none" w:sz="0" w:space="0" w:color="auto"/>
        <w:bottom w:val="none" w:sz="0" w:space="0" w:color="auto"/>
        <w:right w:val="none" w:sz="0" w:space="0" w:color="auto"/>
      </w:divBdr>
    </w:div>
    <w:div w:id="525220880">
      <w:bodyDiv w:val="1"/>
      <w:marLeft w:val="0"/>
      <w:marRight w:val="0"/>
      <w:marTop w:val="0"/>
      <w:marBottom w:val="0"/>
      <w:divBdr>
        <w:top w:val="none" w:sz="0" w:space="0" w:color="auto"/>
        <w:left w:val="none" w:sz="0" w:space="0" w:color="auto"/>
        <w:bottom w:val="none" w:sz="0" w:space="0" w:color="auto"/>
        <w:right w:val="none" w:sz="0" w:space="0" w:color="auto"/>
      </w:divBdr>
    </w:div>
    <w:div w:id="525411085">
      <w:bodyDiv w:val="1"/>
      <w:marLeft w:val="0"/>
      <w:marRight w:val="0"/>
      <w:marTop w:val="0"/>
      <w:marBottom w:val="0"/>
      <w:divBdr>
        <w:top w:val="none" w:sz="0" w:space="0" w:color="auto"/>
        <w:left w:val="none" w:sz="0" w:space="0" w:color="auto"/>
        <w:bottom w:val="none" w:sz="0" w:space="0" w:color="auto"/>
        <w:right w:val="none" w:sz="0" w:space="0" w:color="auto"/>
      </w:divBdr>
    </w:div>
    <w:div w:id="525605347">
      <w:bodyDiv w:val="1"/>
      <w:marLeft w:val="0"/>
      <w:marRight w:val="0"/>
      <w:marTop w:val="0"/>
      <w:marBottom w:val="0"/>
      <w:divBdr>
        <w:top w:val="none" w:sz="0" w:space="0" w:color="auto"/>
        <w:left w:val="none" w:sz="0" w:space="0" w:color="auto"/>
        <w:bottom w:val="none" w:sz="0" w:space="0" w:color="auto"/>
        <w:right w:val="none" w:sz="0" w:space="0" w:color="auto"/>
      </w:divBdr>
    </w:div>
    <w:div w:id="525869804">
      <w:bodyDiv w:val="1"/>
      <w:marLeft w:val="0"/>
      <w:marRight w:val="0"/>
      <w:marTop w:val="0"/>
      <w:marBottom w:val="0"/>
      <w:divBdr>
        <w:top w:val="none" w:sz="0" w:space="0" w:color="auto"/>
        <w:left w:val="none" w:sz="0" w:space="0" w:color="auto"/>
        <w:bottom w:val="none" w:sz="0" w:space="0" w:color="auto"/>
        <w:right w:val="none" w:sz="0" w:space="0" w:color="auto"/>
      </w:divBdr>
    </w:div>
    <w:div w:id="525946572">
      <w:bodyDiv w:val="1"/>
      <w:marLeft w:val="0"/>
      <w:marRight w:val="0"/>
      <w:marTop w:val="0"/>
      <w:marBottom w:val="0"/>
      <w:divBdr>
        <w:top w:val="none" w:sz="0" w:space="0" w:color="auto"/>
        <w:left w:val="none" w:sz="0" w:space="0" w:color="auto"/>
        <w:bottom w:val="none" w:sz="0" w:space="0" w:color="auto"/>
        <w:right w:val="none" w:sz="0" w:space="0" w:color="auto"/>
      </w:divBdr>
    </w:div>
    <w:div w:id="526136475">
      <w:bodyDiv w:val="1"/>
      <w:marLeft w:val="0"/>
      <w:marRight w:val="0"/>
      <w:marTop w:val="0"/>
      <w:marBottom w:val="0"/>
      <w:divBdr>
        <w:top w:val="none" w:sz="0" w:space="0" w:color="auto"/>
        <w:left w:val="none" w:sz="0" w:space="0" w:color="auto"/>
        <w:bottom w:val="none" w:sz="0" w:space="0" w:color="auto"/>
        <w:right w:val="none" w:sz="0" w:space="0" w:color="auto"/>
      </w:divBdr>
    </w:div>
    <w:div w:id="526138510">
      <w:bodyDiv w:val="1"/>
      <w:marLeft w:val="0"/>
      <w:marRight w:val="0"/>
      <w:marTop w:val="0"/>
      <w:marBottom w:val="0"/>
      <w:divBdr>
        <w:top w:val="none" w:sz="0" w:space="0" w:color="auto"/>
        <w:left w:val="none" w:sz="0" w:space="0" w:color="auto"/>
        <w:bottom w:val="none" w:sz="0" w:space="0" w:color="auto"/>
        <w:right w:val="none" w:sz="0" w:space="0" w:color="auto"/>
      </w:divBdr>
    </w:div>
    <w:div w:id="526144683">
      <w:bodyDiv w:val="1"/>
      <w:marLeft w:val="0"/>
      <w:marRight w:val="0"/>
      <w:marTop w:val="0"/>
      <w:marBottom w:val="0"/>
      <w:divBdr>
        <w:top w:val="none" w:sz="0" w:space="0" w:color="auto"/>
        <w:left w:val="none" w:sz="0" w:space="0" w:color="auto"/>
        <w:bottom w:val="none" w:sz="0" w:space="0" w:color="auto"/>
        <w:right w:val="none" w:sz="0" w:space="0" w:color="auto"/>
      </w:divBdr>
    </w:div>
    <w:div w:id="526213886">
      <w:bodyDiv w:val="1"/>
      <w:marLeft w:val="0"/>
      <w:marRight w:val="0"/>
      <w:marTop w:val="0"/>
      <w:marBottom w:val="0"/>
      <w:divBdr>
        <w:top w:val="none" w:sz="0" w:space="0" w:color="auto"/>
        <w:left w:val="none" w:sz="0" w:space="0" w:color="auto"/>
        <w:bottom w:val="none" w:sz="0" w:space="0" w:color="auto"/>
        <w:right w:val="none" w:sz="0" w:space="0" w:color="auto"/>
      </w:divBdr>
    </w:div>
    <w:div w:id="526219273">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527107">
      <w:bodyDiv w:val="1"/>
      <w:marLeft w:val="0"/>
      <w:marRight w:val="0"/>
      <w:marTop w:val="0"/>
      <w:marBottom w:val="0"/>
      <w:divBdr>
        <w:top w:val="none" w:sz="0" w:space="0" w:color="auto"/>
        <w:left w:val="none" w:sz="0" w:space="0" w:color="auto"/>
        <w:bottom w:val="none" w:sz="0" w:space="0" w:color="auto"/>
        <w:right w:val="none" w:sz="0" w:space="0" w:color="auto"/>
      </w:divBdr>
    </w:div>
    <w:div w:id="526677880">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11330">
      <w:bodyDiv w:val="1"/>
      <w:marLeft w:val="0"/>
      <w:marRight w:val="0"/>
      <w:marTop w:val="0"/>
      <w:marBottom w:val="0"/>
      <w:divBdr>
        <w:top w:val="none" w:sz="0" w:space="0" w:color="auto"/>
        <w:left w:val="none" w:sz="0" w:space="0" w:color="auto"/>
        <w:bottom w:val="none" w:sz="0" w:space="0" w:color="auto"/>
        <w:right w:val="none" w:sz="0" w:space="0" w:color="auto"/>
      </w:divBdr>
    </w:div>
    <w:div w:id="527065080">
      <w:bodyDiv w:val="1"/>
      <w:marLeft w:val="0"/>
      <w:marRight w:val="0"/>
      <w:marTop w:val="0"/>
      <w:marBottom w:val="0"/>
      <w:divBdr>
        <w:top w:val="none" w:sz="0" w:space="0" w:color="auto"/>
        <w:left w:val="none" w:sz="0" w:space="0" w:color="auto"/>
        <w:bottom w:val="none" w:sz="0" w:space="0" w:color="auto"/>
        <w:right w:val="none" w:sz="0" w:space="0" w:color="auto"/>
      </w:divBdr>
    </w:div>
    <w:div w:id="527108144">
      <w:bodyDiv w:val="1"/>
      <w:marLeft w:val="0"/>
      <w:marRight w:val="0"/>
      <w:marTop w:val="0"/>
      <w:marBottom w:val="0"/>
      <w:divBdr>
        <w:top w:val="none" w:sz="0" w:space="0" w:color="auto"/>
        <w:left w:val="none" w:sz="0" w:space="0" w:color="auto"/>
        <w:bottom w:val="none" w:sz="0" w:space="0" w:color="auto"/>
        <w:right w:val="none" w:sz="0" w:space="0" w:color="auto"/>
      </w:divBdr>
    </w:div>
    <w:div w:id="527253492">
      <w:bodyDiv w:val="1"/>
      <w:marLeft w:val="0"/>
      <w:marRight w:val="0"/>
      <w:marTop w:val="0"/>
      <w:marBottom w:val="0"/>
      <w:divBdr>
        <w:top w:val="none" w:sz="0" w:space="0" w:color="auto"/>
        <w:left w:val="none" w:sz="0" w:space="0" w:color="auto"/>
        <w:bottom w:val="none" w:sz="0" w:space="0" w:color="auto"/>
        <w:right w:val="none" w:sz="0" w:space="0" w:color="auto"/>
      </w:divBdr>
    </w:div>
    <w:div w:id="527254351">
      <w:bodyDiv w:val="1"/>
      <w:marLeft w:val="0"/>
      <w:marRight w:val="0"/>
      <w:marTop w:val="0"/>
      <w:marBottom w:val="0"/>
      <w:divBdr>
        <w:top w:val="none" w:sz="0" w:space="0" w:color="auto"/>
        <w:left w:val="none" w:sz="0" w:space="0" w:color="auto"/>
        <w:bottom w:val="none" w:sz="0" w:space="0" w:color="auto"/>
        <w:right w:val="none" w:sz="0" w:space="0" w:color="auto"/>
      </w:divBdr>
    </w:div>
    <w:div w:id="527328159">
      <w:bodyDiv w:val="1"/>
      <w:marLeft w:val="0"/>
      <w:marRight w:val="0"/>
      <w:marTop w:val="0"/>
      <w:marBottom w:val="0"/>
      <w:divBdr>
        <w:top w:val="none" w:sz="0" w:space="0" w:color="auto"/>
        <w:left w:val="none" w:sz="0" w:space="0" w:color="auto"/>
        <w:bottom w:val="none" w:sz="0" w:space="0" w:color="auto"/>
        <w:right w:val="none" w:sz="0" w:space="0" w:color="auto"/>
      </w:divBdr>
    </w:div>
    <w:div w:id="527328620">
      <w:bodyDiv w:val="1"/>
      <w:marLeft w:val="0"/>
      <w:marRight w:val="0"/>
      <w:marTop w:val="0"/>
      <w:marBottom w:val="0"/>
      <w:divBdr>
        <w:top w:val="none" w:sz="0" w:space="0" w:color="auto"/>
        <w:left w:val="none" w:sz="0" w:space="0" w:color="auto"/>
        <w:bottom w:val="none" w:sz="0" w:space="0" w:color="auto"/>
        <w:right w:val="none" w:sz="0" w:space="0" w:color="auto"/>
      </w:divBdr>
    </w:div>
    <w:div w:id="527334164">
      <w:bodyDiv w:val="1"/>
      <w:marLeft w:val="0"/>
      <w:marRight w:val="0"/>
      <w:marTop w:val="0"/>
      <w:marBottom w:val="0"/>
      <w:divBdr>
        <w:top w:val="none" w:sz="0" w:space="0" w:color="auto"/>
        <w:left w:val="none" w:sz="0" w:space="0" w:color="auto"/>
        <w:bottom w:val="none" w:sz="0" w:space="0" w:color="auto"/>
        <w:right w:val="none" w:sz="0" w:space="0" w:color="auto"/>
      </w:divBdr>
    </w:div>
    <w:div w:id="527379285">
      <w:bodyDiv w:val="1"/>
      <w:marLeft w:val="0"/>
      <w:marRight w:val="0"/>
      <w:marTop w:val="0"/>
      <w:marBottom w:val="0"/>
      <w:divBdr>
        <w:top w:val="none" w:sz="0" w:space="0" w:color="auto"/>
        <w:left w:val="none" w:sz="0" w:space="0" w:color="auto"/>
        <w:bottom w:val="none" w:sz="0" w:space="0" w:color="auto"/>
        <w:right w:val="none" w:sz="0" w:space="0" w:color="auto"/>
      </w:divBdr>
    </w:div>
    <w:div w:id="527917415">
      <w:bodyDiv w:val="1"/>
      <w:marLeft w:val="0"/>
      <w:marRight w:val="0"/>
      <w:marTop w:val="0"/>
      <w:marBottom w:val="0"/>
      <w:divBdr>
        <w:top w:val="none" w:sz="0" w:space="0" w:color="auto"/>
        <w:left w:val="none" w:sz="0" w:space="0" w:color="auto"/>
        <w:bottom w:val="none" w:sz="0" w:space="0" w:color="auto"/>
        <w:right w:val="none" w:sz="0" w:space="0" w:color="auto"/>
      </w:divBdr>
    </w:div>
    <w:div w:id="528489415">
      <w:bodyDiv w:val="1"/>
      <w:marLeft w:val="0"/>
      <w:marRight w:val="0"/>
      <w:marTop w:val="0"/>
      <w:marBottom w:val="0"/>
      <w:divBdr>
        <w:top w:val="none" w:sz="0" w:space="0" w:color="auto"/>
        <w:left w:val="none" w:sz="0" w:space="0" w:color="auto"/>
        <w:bottom w:val="none" w:sz="0" w:space="0" w:color="auto"/>
        <w:right w:val="none" w:sz="0" w:space="0" w:color="auto"/>
      </w:divBdr>
    </w:div>
    <w:div w:id="528761798">
      <w:bodyDiv w:val="1"/>
      <w:marLeft w:val="0"/>
      <w:marRight w:val="0"/>
      <w:marTop w:val="0"/>
      <w:marBottom w:val="0"/>
      <w:divBdr>
        <w:top w:val="none" w:sz="0" w:space="0" w:color="auto"/>
        <w:left w:val="none" w:sz="0" w:space="0" w:color="auto"/>
        <w:bottom w:val="none" w:sz="0" w:space="0" w:color="auto"/>
        <w:right w:val="none" w:sz="0" w:space="0" w:color="auto"/>
      </w:divBdr>
    </w:div>
    <w:div w:id="528764967">
      <w:bodyDiv w:val="1"/>
      <w:marLeft w:val="0"/>
      <w:marRight w:val="0"/>
      <w:marTop w:val="0"/>
      <w:marBottom w:val="0"/>
      <w:divBdr>
        <w:top w:val="none" w:sz="0" w:space="0" w:color="auto"/>
        <w:left w:val="none" w:sz="0" w:space="0" w:color="auto"/>
        <w:bottom w:val="none" w:sz="0" w:space="0" w:color="auto"/>
        <w:right w:val="none" w:sz="0" w:space="0" w:color="auto"/>
      </w:divBdr>
    </w:div>
    <w:div w:id="528878267">
      <w:bodyDiv w:val="1"/>
      <w:marLeft w:val="0"/>
      <w:marRight w:val="0"/>
      <w:marTop w:val="0"/>
      <w:marBottom w:val="0"/>
      <w:divBdr>
        <w:top w:val="none" w:sz="0" w:space="0" w:color="auto"/>
        <w:left w:val="none" w:sz="0" w:space="0" w:color="auto"/>
        <w:bottom w:val="none" w:sz="0" w:space="0" w:color="auto"/>
        <w:right w:val="none" w:sz="0" w:space="0" w:color="auto"/>
      </w:divBdr>
    </w:div>
    <w:div w:id="529030490">
      <w:bodyDiv w:val="1"/>
      <w:marLeft w:val="0"/>
      <w:marRight w:val="0"/>
      <w:marTop w:val="0"/>
      <w:marBottom w:val="0"/>
      <w:divBdr>
        <w:top w:val="none" w:sz="0" w:space="0" w:color="auto"/>
        <w:left w:val="none" w:sz="0" w:space="0" w:color="auto"/>
        <w:bottom w:val="none" w:sz="0" w:space="0" w:color="auto"/>
        <w:right w:val="none" w:sz="0" w:space="0" w:color="auto"/>
      </w:divBdr>
    </w:div>
    <w:div w:id="529032923">
      <w:bodyDiv w:val="1"/>
      <w:marLeft w:val="0"/>
      <w:marRight w:val="0"/>
      <w:marTop w:val="0"/>
      <w:marBottom w:val="0"/>
      <w:divBdr>
        <w:top w:val="none" w:sz="0" w:space="0" w:color="auto"/>
        <w:left w:val="none" w:sz="0" w:space="0" w:color="auto"/>
        <w:bottom w:val="none" w:sz="0" w:space="0" w:color="auto"/>
        <w:right w:val="none" w:sz="0" w:space="0" w:color="auto"/>
      </w:divBdr>
    </w:div>
    <w:div w:id="529102808">
      <w:bodyDiv w:val="1"/>
      <w:marLeft w:val="0"/>
      <w:marRight w:val="0"/>
      <w:marTop w:val="0"/>
      <w:marBottom w:val="0"/>
      <w:divBdr>
        <w:top w:val="none" w:sz="0" w:space="0" w:color="auto"/>
        <w:left w:val="none" w:sz="0" w:space="0" w:color="auto"/>
        <w:bottom w:val="none" w:sz="0" w:space="0" w:color="auto"/>
        <w:right w:val="none" w:sz="0" w:space="0" w:color="auto"/>
      </w:divBdr>
    </w:div>
    <w:div w:id="529145478">
      <w:bodyDiv w:val="1"/>
      <w:marLeft w:val="0"/>
      <w:marRight w:val="0"/>
      <w:marTop w:val="0"/>
      <w:marBottom w:val="0"/>
      <w:divBdr>
        <w:top w:val="none" w:sz="0" w:space="0" w:color="auto"/>
        <w:left w:val="none" w:sz="0" w:space="0" w:color="auto"/>
        <w:bottom w:val="none" w:sz="0" w:space="0" w:color="auto"/>
        <w:right w:val="none" w:sz="0" w:space="0" w:color="auto"/>
      </w:divBdr>
    </w:div>
    <w:div w:id="529147037">
      <w:bodyDiv w:val="1"/>
      <w:marLeft w:val="0"/>
      <w:marRight w:val="0"/>
      <w:marTop w:val="0"/>
      <w:marBottom w:val="0"/>
      <w:divBdr>
        <w:top w:val="none" w:sz="0" w:space="0" w:color="auto"/>
        <w:left w:val="none" w:sz="0" w:space="0" w:color="auto"/>
        <w:bottom w:val="none" w:sz="0" w:space="0" w:color="auto"/>
        <w:right w:val="none" w:sz="0" w:space="0" w:color="auto"/>
      </w:divBdr>
    </w:div>
    <w:div w:id="529300643">
      <w:bodyDiv w:val="1"/>
      <w:marLeft w:val="0"/>
      <w:marRight w:val="0"/>
      <w:marTop w:val="0"/>
      <w:marBottom w:val="0"/>
      <w:divBdr>
        <w:top w:val="none" w:sz="0" w:space="0" w:color="auto"/>
        <w:left w:val="none" w:sz="0" w:space="0" w:color="auto"/>
        <w:bottom w:val="none" w:sz="0" w:space="0" w:color="auto"/>
        <w:right w:val="none" w:sz="0" w:space="0" w:color="auto"/>
      </w:divBdr>
    </w:div>
    <w:div w:id="529341472">
      <w:bodyDiv w:val="1"/>
      <w:marLeft w:val="0"/>
      <w:marRight w:val="0"/>
      <w:marTop w:val="0"/>
      <w:marBottom w:val="0"/>
      <w:divBdr>
        <w:top w:val="none" w:sz="0" w:space="0" w:color="auto"/>
        <w:left w:val="none" w:sz="0" w:space="0" w:color="auto"/>
        <w:bottom w:val="none" w:sz="0" w:space="0" w:color="auto"/>
        <w:right w:val="none" w:sz="0" w:space="0" w:color="auto"/>
      </w:divBdr>
    </w:div>
    <w:div w:id="529420338">
      <w:bodyDiv w:val="1"/>
      <w:marLeft w:val="0"/>
      <w:marRight w:val="0"/>
      <w:marTop w:val="0"/>
      <w:marBottom w:val="0"/>
      <w:divBdr>
        <w:top w:val="none" w:sz="0" w:space="0" w:color="auto"/>
        <w:left w:val="none" w:sz="0" w:space="0" w:color="auto"/>
        <w:bottom w:val="none" w:sz="0" w:space="0" w:color="auto"/>
        <w:right w:val="none" w:sz="0" w:space="0" w:color="auto"/>
      </w:divBdr>
    </w:div>
    <w:div w:id="529488586">
      <w:bodyDiv w:val="1"/>
      <w:marLeft w:val="0"/>
      <w:marRight w:val="0"/>
      <w:marTop w:val="0"/>
      <w:marBottom w:val="0"/>
      <w:divBdr>
        <w:top w:val="none" w:sz="0" w:space="0" w:color="auto"/>
        <w:left w:val="none" w:sz="0" w:space="0" w:color="auto"/>
        <w:bottom w:val="none" w:sz="0" w:space="0" w:color="auto"/>
        <w:right w:val="none" w:sz="0" w:space="0" w:color="auto"/>
      </w:divBdr>
    </w:div>
    <w:div w:id="529494114">
      <w:bodyDiv w:val="1"/>
      <w:marLeft w:val="0"/>
      <w:marRight w:val="0"/>
      <w:marTop w:val="0"/>
      <w:marBottom w:val="0"/>
      <w:divBdr>
        <w:top w:val="none" w:sz="0" w:space="0" w:color="auto"/>
        <w:left w:val="none" w:sz="0" w:space="0" w:color="auto"/>
        <w:bottom w:val="none" w:sz="0" w:space="0" w:color="auto"/>
        <w:right w:val="none" w:sz="0" w:space="0" w:color="auto"/>
      </w:divBdr>
    </w:div>
    <w:div w:id="529612244">
      <w:bodyDiv w:val="1"/>
      <w:marLeft w:val="0"/>
      <w:marRight w:val="0"/>
      <w:marTop w:val="0"/>
      <w:marBottom w:val="0"/>
      <w:divBdr>
        <w:top w:val="none" w:sz="0" w:space="0" w:color="auto"/>
        <w:left w:val="none" w:sz="0" w:space="0" w:color="auto"/>
        <w:bottom w:val="none" w:sz="0" w:space="0" w:color="auto"/>
        <w:right w:val="none" w:sz="0" w:space="0" w:color="auto"/>
      </w:divBdr>
    </w:div>
    <w:div w:id="529728968">
      <w:bodyDiv w:val="1"/>
      <w:marLeft w:val="0"/>
      <w:marRight w:val="0"/>
      <w:marTop w:val="0"/>
      <w:marBottom w:val="0"/>
      <w:divBdr>
        <w:top w:val="none" w:sz="0" w:space="0" w:color="auto"/>
        <w:left w:val="none" w:sz="0" w:space="0" w:color="auto"/>
        <w:bottom w:val="none" w:sz="0" w:space="0" w:color="auto"/>
        <w:right w:val="none" w:sz="0" w:space="0" w:color="auto"/>
      </w:divBdr>
    </w:div>
    <w:div w:id="529993975">
      <w:bodyDiv w:val="1"/>
      <w:marLeft w:val="0"/>
      <w:marRight w:val="0"/>
      <w:marTop w:val="0"/>
      <w:marBottom w:val="0"/>
      <w:divBdr>
        <w:top w:val="none" w:sz="0" w:space="0" w:color="auto"/>
        <w:left w:val="none" w:sz="0" w:space="0" w:color="auto"/>
        <w:bottom w:val="none" w:sz="0" w:space="0" w:color="auto"/>
        <w:right w:val="none" w:sz="0" w:space="0" w:color="auto"/>
      </w:divBdr>
    </w:div>
    <w:div w:id="530262158">
      <w:bodyDiv w:val="1"/>
      <w:marLeft w:val="0"/>
      <w:marRight w:val="0"/>
      <w:marTop w:val="0"/>
      <w:marBottom w:val="0"/>
      <w:divBdr>
        <w:top w:val="none" w:sz="0" w:space="0" w:color="auto"/>
        <w:left w:val="none" w:sz="0" w:space="0" w:color="auto"/>
        <w:bottom w:val="none" w:sz="0" w:space="0" w:color="auto"/>
        <w:right w:val="none" w:sz="0" w:space="0" w:color="auto"/>
      </w:divBdr>
    </w:div>
    <w:div w:id="530345506">
      <w:bodyDiv w:val="1"/>
      <w:marLeft w:val="0"/>
      <w:marRight w:val="0"/>
      <w:marTop w:val="0"/>
      <w:marBottom w:val="0"/>
      <w:divBdr>
        <w:top w:val="none" w:sz="0" w:space="0" w:color="auto"/>
        <w:left w:val="none" w:sz="0" w:space="0" w:color="auto"/>
        <w:bottom w:val="none" w:sz="0" w:space="0" w:color="auto"/>
        <w:right w:val="none" w:sz="0" w:space="0" w:color="auto"/>
      </w:divBdr>
    </w:div>
    <w:div w:id="530455884">
      <w:bodyDiv w:val="1"/>
      <w:marLeft w:val="0"/>
      <w:marRight w:val="0"/>
      <w:marTop w:val="0"/>
      <w:marBottom w:val="0"/>
      <w:divBdr>
        <w:top w:val="none" w:sz="0" w:space="0" w:color="auto"/>
        <w:left w:val="none" w:sz="0" w:space="0" w:color="auto"/>
        <w:bottom w:val="none" w:sz="0" w:space="0" w:color="auto"/>
        <w:right w:val="none" w:sz="0" w:space="0" w:color="auto"/>
      </w:divBdr>
    </w:div>
    <w:div w:id="530458758">
      <w:bodyDiv w:val="1"/>
      <w:marLeft w:val="0"/>
      <w:marRight w:val="0"/>
      <w:marTop w:val="0"/>
      <w:marBottom w:val="0"/>
      <w:divBdr>
        <w:top w:val="none" w:sz="0" w:space="0" w:color="auto"/>
        <w:left w:val="none" w:sz="0" w:space="0" w:color="auto"/>
        <w:bottom w:val="none" w:sz="0" w:space="0" w:color="auto"/>
        <w:right w:val="none" w:sz="0" w:space="0" w:color="auto"/>
      </w:divBdr>
    </w:div>
    <w:div w:id="530530067">
      <w:bodyDiv w:val="1"/>
      <w:marLeft w:val="0"/>
      <w:marRight w:val="0"/>
      <w:marTop w:val="0"/>
      <w:marBottom w:val="0"/>
      <w:divBdr>
        <w:top w:val="none" w:sz="0" w:space="0" w:color="auto"/>
        <w:left w:val="none" w:sz="0" w:space="0" w:color="auto"/>
        <w:bottom w:val="none" w:sz="0" w:space="0" w:color="auto"/>
        <w:right w:val="none" w:sz="0" w:space="0" w:color="auto"/>
      </w:divBdr>
    </w:div>
    <w:div w:id="530536245">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610031">
      <w:bodyDiv w:val="1"/>
      <w:marLeft w:val="0"/>
      <w:marRight w:val="0"/>
      <w:marTop w:val="0"/>
      <w:marBottom w:val="0"/>
      <w:divBdr>
        <w:top w:val="none" w:sz="0" w:space="0" w:color="auto"/>
        <w:left w:val="none" w:sz="0" w:space="0" w:color="auto"/>
        <w:bottom w:val="none" w:sz="0" w:space="0" w:color="auto"/>
        <w:right w:val="none" w:sz="0" w:space="0" w:color="auto"/>
      </w:divBdr>
    </w:div>
    <w:div w:id="530651463">
      <w:bodyDiv w:val="1"/>
      <w:marLeft w:val="0"/>
      <w:marRight w:val="0"/>
      <w:marTop w:val="0"/>
      <w:marBottom w:val="0"/>
      <w:divBdr>
        <w:top w:val="none" w:sz="0" w:space="0" w:color="auto"/>
        <w:left w:val="none" w:sz="0" w:space="0" w:color="auto"/>
        <w:bottom w:val="none" w:sz="0" w:space="0" w:color="auto"/>
        <w:right w:val="none" w:sz="0" w:space="0" w:color="auto"/>
      </w:divBdr>
    </w:div>
    <w:div w:id="530653115">
      <w:bodyDiv w:val="1"/>
      <w:marLeft w:val="0"/>
      <w:marRight w:val="0"/>
      <w:marTop w:val="0"/>
      <w:marBottom w:val="0"/>
      <w:divBdr>
        <w:top w:val="none" w:sz="0" w:space="0" w:color="auto"/>
        <w:left w:val="none" w:sz="0" w:space="0" w:color="auto"/>
        <w:bottom w:val="none" w:sz="0" w:space="0" w:color="auto"/>
        <w:right w:val="none" w:sz="0" w:space="0" w:color="auto"/>
      </w:divBdr>
    </w:div>
    <w:div w:id="530996090">
      <w:bodyDiv w:val="1"/>
      <w:marLeft w:val="0"/>
      <w:marRight w:val="0"/>
      <w:marTop w:val="0"/>
      <w:marBottom w:val="0"/>
      <w:divBdr>
        <w:top w:val="none" w:sz="0" w:space="0" w:color="auto"/>
        <w:left w:val="none" w:sz="0" w:space="0" w:color="auto"/>
        <w:bottom w:val="none" w:sz="0" w:space="0" w:color="auto"/>
        <w:right w:val="none" w:sz="0" w:space="0" w:color="auto"/>
      </w:divBdr>
    </w:div>
    <w:div w:id="530998728">
      <w:bodyDiv w:val="1"/>
      <w:marLeft w:val="0"/>
      <w:marRight w:val="0"/>
      <w:marTop w:val="0"/>
      <w:marBottom w:val="0"/>
      <w:divBdr>
        <w:top w:val="none" w:sz="0" w:space="0" w:color="auto"/>
        <w:left w:val="none" w:sz="0" w:space="0" w:color="auto"/>
        <w:bottom w:val="none" w:sz="0" w:space="0" w:color="auto"/>
        <w:right w:val="none" w:sz="0" w:space="0" w:color="auto"/>
      </w:divBdr>
    </w:div>
    <w:div w:id="531113946">
      <w:bodyDiv w:val="1"/>
      <w:marLeft w:val="0"/>
      <w:marRight w:val="0"/>
      <w:marTop w:val="0"/>
      <w:marBottom w:val="0"/>
      <w:divBdr>
        <w:top w:val="none" w:sz="0" w:space="0" w:color="auto"/>
        <w:left w:val="none" w:sz="0" w:space="0" w:color="auto"/>
        <w:bottom w:val="none" w:sz="0" w:space="0" w:color="auto"/>
        <w:right w:val="none" w:sz="0" w:space="0" w:color="auto"/>
      </w:divBdr>
    </w:div>
    <w:div w:id="531185208">
      <w:bodyDiv w:val="1"/>
      <w:marLeft w:val="0"/>
      <w:marRight w:val="0"/>
      <w:marTop w:val="0"/>
      <w:marBottom w:val="0"/>
      <w:divBdr>
        <w:top w:val="none" w:sz="0" w:space="0" w:color="auto"/>
        <w:left w:val="none" w:sz="0" w:space="0" w:color="auto"/>
        <w:bottom w:val="none" w:sz="0" w:space="0" w:color="auto"/>
        <w:right w:val="none" w:sz="0" w:space="0" w:color="auto"/>
      </w:divBdr>
    </w:div>
    <w:div w:id="531186335">
      <w:bodyDiv w:val="1"/>
      <w:marLeft w:val="0"/>
      <w:marRight w:val="0"/>
      <w:marTop w:val="0"/>
      <w:marBottom w:val="0"/>
      <w:divBdr>
        <w:top w:val="none" w:sz="0" w:space="0" w:color="auto"/>
        <w:left w:val="none" w:sz="0" w:space="0" w:color="auto"/>
        <w:bottom w:val="none" w:sz="0" w:space="0" w:color="auto"/>
        <w:right w:val="none" w:sz="0" w:space="0" w:color="auto"/>
      </w:divBdr>
    </w:div>
    <w:div w:id="531193668">
      <w:bodyDiv w:val="1"/>
      <w:marLeft w:val="0"/>
      <w:marRight w:val="0"/>
      <w:marTop w:val="0"/>
      <w:marBottom w:val="0"/>
      <w:divBdr>
        <w:top w:val="none" w:sz="0" w:space="0" w:color="auto"/>
        <w:left w:val="none" w:sz="0" w:space="0" w:color="auto"/>
        <w:bottom w:val="none" w:sz="0" w:space="0" w:color="auto"/>
        <w:right w:val="none" w:sz="0" w:space="0" w:color="auto"/>
      </w:divBdr>
    </w:div>
    <w:div w:id="531260515">
      <w:bodyDiv w:val="1"/>
      <w:marLeft w:val="0"/>
      <w:marRight w:val="0"/>
      <w:marTop w:val="0"/>
      <w:marBottom w:val="0"/>
      <w:divBdr>
        <w:top w:val="none" w:sz="0" w:space="0" w:color="auto"/>
        <w:left w:val="none" w:sz="0" w:space="0" w:color="auto"/>
        <w:bottom w:val="none" w:sz="0" w:space="0" w:color="auto"/>
        <w:right w:val="none" w:sz="0" w:space="0" w:color="auto"/>
      </w:divBdr>
    </w:div>
    <w:div w:id="531462600">
      <w:bodyDiv w:val="1"/>
      <w:marLeft w:val="0"/>
      <w:marRight w:val="0"/>
      <w:marTop w:val="0"/>
      <w:marBottom w:val="0"/>
      <w:divBdr>
        <w:top w:val="none" w:sz="0" w:space="0" w:color="auto"/>
        <w:left w:val="none" w:sz="0" w:space="0" w:color="auto"/>
        <w:bottom w:val="none" w:sz="0" w:space="0" w:color="auto"/>
        <w:right w:val="none" w:sz="0" w:space="0" w:color="auto"/>
      </w:divBdr>
    </w:div>
    <w:div w:id="531577485">
      <w:bodyDiv w:val="1"/>
      <w:marLeft w:val="0"/>
      <w:marRight w:val="0"/>
      <w:marTop w:val="0"/>
      <w:marBottom w:val="0"/>
      <w:divBdr>
        <w:top w:val="none" w:sz="0" w:space="0" w:color="auto"/>
        <w:left w:val="none" w:sz="0" w:space="0" w:color="auto"/>
        <w:bottom w:val="none" w:sz="0" w:space="0" w:color="auto"/>
        <w:right w:val="none" w:sz="0" w:space="0" w:color="auto"/>
      </w:divBdr>
    </w:div>
    <w:div w:id="531647436">
      <w:bodyDiv w:val="1"/>
      <w:marLeft w:val="0"/>
      <w:marRight w:val="0"/>
      <w:marTop w:val="0"/>
      <w:marBottom w:val="0"/>
      <w:divBdr>
        <w:top w:val="none" w:sz="0" w:space="0" w:color="auto"/>
        <w:left w:val="none" w:sz="0" w:space="0" w:color="auto"/>
        <w:bottom w:val="none" w:sz="0" w:space="0" w:color="auto"/>
        <w:right w:val="none" w:sz="0" w:space="0" w:color="auto"/>
      </w:divBdr>
    </w:div>
    <w:div w:id="531841740">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1922250">
      <w:bodyDiv w:val="1"/>
      <w:marLeft w:val="0"/>
      <w:marRight w:val="0"/>
      <w:marTop w:val="0"/>
      <w:marBottom w:val="0"/>
      <w:divBdr>
        <w:top w:val="none" w:sz="0" w:space="0" w:color="auto"/>
        <w:left w:val="none" w:sz="0" w:space="0" w:color="auto"/>
        <w:bottom w:val="none" w:sz="0" w:space="0" w:color="auto"/>
        <w:right w:val="none" w:sz="0" w:space="0" w:color="auto"/>
      </w:divBdr>
    </w:div>
    <w:div w:id="532116306">
      <w:bodyDiv w:val="1"/>
      <w:marLeft w:val="0"/>
      <w:marRight w:val="0"/>
      <w:marTop w:val="0"/>
      <w:marBottom w:val="0"/>
      <w:divBdr>
        <w:top w:val="none" w:sz="0" w:space="0" w:color="auto"/>
        <w:left w:val="none" w:sz="0" w:space="0" w:color="auto"/>
        <w:bottom w:val="none" w:sz="0" w:space="0" w:color="auto"/>
        <w:right w:val="none" w:sz="0" w:space="0" w:color="auto"/>
      </w:divBdr>
    </w:div>
    <w:div w:id="532157994">
      <w:bodyDiv w:val="1"/>
      <w:marLeft w:val="0"/>
      <w:marRight w:val="0"/>
      <w:marTop w:val="0"/>
      <w:marBottom w:val="0"/>
      <w:divBdr>
        <w:top w:val="none" w:sz="0" w:space="0" w:color="auto"/>
        <w:left w:val="none" w:sz="0" w:space="0" w:color="auto"/>
        <w:bottom w:val="none" w:sz="0" w:space="0" w:color="auto"/>
        <w:right w:val="none" w:sz="0" w:space="0" w:color="auto"/>
      </w:divBdr>
    </w:div>
    <w:div w:id="532184148">
      <w:bodyDiv w:val="1"/>
      <w:marLeft w:val="0"/>
      <w:marRight w:val="0"/>
      <w:marTop w:val="0"/>
      <w:marBottom w:val="0"/>
      <w:divBdr>
        <w:top w:val="none" w:sz="0" w:space="0" w:color="auto"/>
        <w:left w:val="none" w:sz="0" w:space="0" w:color="auto"/>
        <w:bottom w:val="none" w:sz="0" w:space="0" w:color="auto"/>
        <w:right w:val="none" w:sz="0" w:space="0" w:color="auto"/>
      </w:divBdr>
    </w:div>
    <w:div w:id="532227029">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2620884">
      <w:bodyDiv w:val="1"/>
      <w:marLeft w:val="0"/>
      <w:marRight w:val="0"/>
      <w:marTop w:val="0"/>
      <w:marBottom w:val="0"/>
      <w:divBdr>
        <w:top w:val="none" w:sz="0" w:space="0" w:color="auto"/>
        <w:left w:val="none" w:sz="0" w:space="0" w:color="auto"/>
        <w:bottom w:val="none" w:sz="0" w:space="0" w:color="auto"/>
        <w:right w:val="none" w:sz="0" w:space="0" w:color="auto"/>
      </w:divBdr>
    </w:div>
    <w:div w:id="533033434">
      <w:bodyDiv w:val="1"/>
      <w:marLeft w:val="0"/>
      <w:marRight w:val="0"/>
      <w:marTop w:val="0"/>
      <w:marBottom w:val="0"/>
      <w:divBdr>
        <w:top w:val="none" w:sz="0" w:space="0" w:color="auto"/>
        <w:left w:val="none" w:sz="0" w:space="0" w:color="auto"/>
        <w:bottom w:val="none" w:sz="0" w:space="0" w:color="auto"/>
        <w:right w:val="none" w:sz="0" w:space="0" w:color="auto"/>
      </w:divBdr>
    </w:div>
    <w:div w:id="533155100">
      <w:bodyDiv w:val="1"/>
      <w:marLeft w:val="0"/>
      <w:marRight w:val="0"/>
      <w:marTop w:val="0"/>
      <w:marBottom w:val="0"/>
      <w:divBdr>
        <w:top w:val="none" w:sz="0" w:space="0" w:color="auto"/>
        <w:left w:val="none" w:sz="0" w:space="0" w:color="auto"/>
        <w:bottom w:val="none" w:sz="0" w:space="0" w:color="auto"/>
        <w:right w:val="none" w:sz="0" w:space="0" w:color="auto"/>
      </w:divBdr>
    </w:div>
    <w:div w:id="533227201">
      <w:bodyDiv w:val="1"/>
      <w:marLeft w:val="0"/>
      <w:marRight w:val="0"/>
      <w:marTop w:val="0"/>
      <w:marBottom w:val="0"/>
      <w:divBdr>
        <w:top w:val="none" w:sz="0" w:space="0" w:color="auto"/>
        <w:left w:val="none" w:sz="0" w:space="0" w:color="auto"/>
        <w:bottom w:val="none" w:sz="0" w:space="0" w:color="auto"/>
        <w:right w:val="none" w:sz="0" w:space="0" w:color="auto"/>
      </w:divBdr>
    </w:div>
    <w:div w:id="533428641">
      <w:bodyDiv w:val="1"/>
      <w:marLeft w:val="0"/>
      <w:marRight w:val="0"/>
      <w:marTop w:val="0"/>
      <w:marBottom w:val="0"/>
      <w:divBdr>
        <w:top w:val="none" w:sz="0" w:space="0" w:color="auto"/>
        <w:left w:val="none" w:sz="0" w:space="0" w:color="auto"/>
        <w:bottom w:val="none" w:sz="0" w:space="0" w:color="auto"/>
        <w:right w:val="none" w:sz="0" w:space="0" w:color="auto"/>
      </w:divBdr>
    </w:div>
    <w:div w:id="533469818">
      <w:bodyDiv w:val="1"/>
      <w:marLeft w:val="0"/>
      <w:marRight w:val="0"/>
      <w:marTop w:val="0"/>
      <w:marBottom w:val="0"/>
      <w:divBdr>
        <w:top w:val="none" w:sz="0" w:space="0" w:color="auto"/>
        <w:left w:val="none" w:sz="0" w:space="0" w:color="auto"/>
        <w:bottom w:val="none" w:sz="0" w:space="0" w:color="auto"/>
        <w:right w:val="none" w:sz="0" w:space="0" w:color="auto"/>
      </w:divBdr>
    </w:div>
    <w:div w:id="533543765">
      <w:bodyDiv w:val="1"/>
      <w:marLeft w:val="0"/>
      <w:marRight w:val="0"/>
      <w:marTop w:val="0"/>
      <w:marBottom w:val="0"/>
      <w:divBdr>
        <w:top w:val="none" w:sz="0" w:space="0" w:color="auto"/>
        <w:left w:val="none" w:sz="0" w:space="0" w:color="auto"/>
        <w:bottom w:val="none" w:sz="0" w:space="0" w:color="auto"/>
        <w:right w:val="none" w:sz="0" w:space="0" w:color="auto"/>
      </w:divBdr>
    </w:div>
    <w:div w:id="533999734">
      <w:bodyDiv w:val="1"/>
      <w:marLeft w:val="0"/>
      <w:marRight w:val="0"/>
      <w:marTop w:val="0"/>
      <w:marBottom w:val="0"/>
      <w:divBdr>
        <w:top w:val="none" w:sz="0" w:space="0" w:color="auto"/>
        <w:left w:val="none" w:sz="0" w:space="0" w:color="auto"/>
        <w:bottom w:val="none" w:sz="0" w:space="0" w:color="auto"/>
        <w:right w:val="none" w:sz="0" w:space="0" w:color="auto"/>
      </w:divBdr>
    </w:div>
    <w:div w:id="534077898">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080475">
      <w:bodyDiv w:val="1"/>
      <w:marLeft w:val="0"/>
      <w:marRight w:val="0"/>
      <w:marTop w:val="0"/>
      <w:marBottom w:val="0"/>
      <w:divBdr>
        <w:top w:val="none" w:sz="0" w:space="0" w:color="auto"/>
        <w:left w:val="none" w:sz="0" w:space="0" w:color="auto"/>
        <w:bottom w:val="none" w:sz="0" w:space="0" w:color="auto"/>
        <w:right w:val="none" w:sz="0" w:space="0" w:color="auto"/>
      </w:divBdr>
    </w:div>
    <w:div w:id="534120738">
      <w:bodyDiv w:val="1"/>
      <w:marLeft w:val="0"/>
      <w:marRight w:val="0"/>
      <w:marTop w:val="0"/>
      <w:marBottom w:val="0"/>
      <w:divBdr>
        <w:top w:val="none" w:sz="0" w:space="0" w:color="auto"/>
        <w:left w:val="none" w:sz="0" w:space="0" w:color="auto"/>
        <w:bottom w:val="none" w:sz="0" w:space="0" w:color="auto"/>
        <w:right w:val="none" w:sz="0" w:space="0" w:color="auto"/>
      </w:divBdr>
    </w:div>
    <w:div w:id="534344669">
      <w:bodyDiv w:val="1"/>
      <w:marLeft w:val="0"/>
      <w:marRight w:val="0"/>
      <w:marTop w:val="0"/>
      <w:marBottom w:val="0"/>
      <w:divBdr>
        <w:top w:val="none" w:sz="0" w:space="0" w:color="auto"/>
        <w:left w:val="none" w:sz="0" w:space="0" w:color="auto"/>
        <w:bottom w:val="none" w:sz="0" w:space="0" w:color="auto"/>
        <w:right w:val="none" w:sz="0" w:space="0" w:color="auto"/>
      </w:divBdr>
    </w:div>
    <w:div w:id="534391832">
      <w:bodyDiv w:val="1"/>
      <w:marLeft w:val="0"/>
      <w:marRight w:val="0"/>
      <w:marTop w:val="0"/>
      <w:marBottom w:val="0"/>
      <w:divBdr>
        <w:top w:val="none" w:sz="0" w:space="0" w:color="auto"/>
        <w:left w:val="none" w:sz="0" w:space="0" w:color="auto"/>
        <w:bottom w:val="none" w:sz="0" w:space="0" w:color="auto"/>
        <w:right w:val="none" w:sz="0" w:space="0" w:color="auto"/>
      </w:divBdr>
    </w:div>
    <w:div w:id="534466024">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86208">
      <w:bodyDiv w:val="1"/>
      <w:marLeft w:val="0"/>
      <w:marRight w:val="0"/>
      <w:marTop w:val="0"/>
      <w:marBottom w:val="0"/>
      <w:divBdr>
        <w:top w:val="none" w:sz="0" w:space="0" w:color="auto"/>
        <w:left w:val="none" w:sz="0" w:space="0" w:color="auto"/>
        <w:bottom w:val="none" w:sz="0" w:space="0" w:color="auto"/>
        <w:right w:val="none" w:sz="0" w:space="0" w:color="auto"/>
      </w:divBdr>
    </w:div>
    <w:div w:id="534586647">
      <w:bodyDiv w:val="1"/>
      <w:marLeft w:val="0"/>
      <w:marRight w:val="0"/>
      <w:marTop w:val="0"/>
      <w:marBottom w:val="0"/>
      <w:divBdr>
        <w:top w:val="none" w:sz="0" w:space="0" w:color="auto"/>
        <w:left w:val="none" w:sz="0" w:space="0" w:color="auto"/>
        <w:bottom w:val="none" w:sz="0" w:space="0" w:color="auto"/>
        <w:right w:val="none" w:sz="0" w:space="0" w:color="auto"/>
      </w:divBdr>
    </w:div>
    <w:div w:id="534731781">
      <w:bodyDiv w:val="1"/>
      <w:marLeft w:val="0"/>
      <w:marRight w:val="0"/>
      <w:marTop w:val="0"/>
      <w:marBottom w:val="0"/>
      <w:divBdr>
        <w:top w:val="none" w:sz="0" w:space="0" w:color="auto"/>
        <w:left w:val="none" w:sz="0" w:space="0" w:color="auto"/>
        <w:bottom w:val="none" w:sz="0" w:space="0" w:color="auto"/>
        <w:right w:val="none" w:sz="0" w:space="0" w:color="auto"/>
      </w:divBdr>
    </w:div>
    <w:div w:id="534775994">
      <w:bodyDiv w:val="1"/>
      <w:marLeft w:val="0"/>
      <w:marRight w:val="0"/>
      <w:marTop w:val="0"/>
      <w:marBottom w:val="0"/>
      <w:divBdr>
        <w:top w:val="none" w:sz="0" w:space="0" w:color="auto"/>
        <w:left w:val="none" w:sz="0" w:space="0" w:color="auto"/>
        <w:bottom w:val="none" w:sz="0" w:space="0" w:color="auto"/>
        <w:right w:val="none" w:sz="0" w:space="0" w:color="auto"/>
      </w:divBdr>
    </w:div>
    <w:div w:id="534847689">
      <w:bodyDiv w:val="1"/>
      <w:marLeft w:val="0"/>
      <w:marRight w:val="0"/>
      <w:marTop w:val="0"/>
      <w:marBottom w:val="0"/>
      <w:divBdr>
        <w:top w:val="none" w:sz="0" w:space="0" w:color="auto"/>
        <w:left w:val="none" w:sz="0" w:space="0" w:color="auto"/>
        <w:bottom w:val="none" w:sz="0" w:space="0" w:color="auto"/>
        <w:right w:val="none" w:sz="0" w:space="0" w:color="auto"/>
      </w:divBdr>
    </w:div>
    <w:div w:id="534926248">
      <w:bodyDiv w:val="1"/>
      <w:marLeft w:val="0"/>
      <w:marRight w:val="0"/>
      <w:marTop w:val="0"/>
      <w:marBottom w:val="0"/>
      <w:divBdr>
        <w:top w:val="none" w:sz="0" w:space="0" w:color="auto"/>
        <w:left w:val="none" w:sz="0" w:space="0" w:color="auto"/>
        <w:bottom w:val="none" w:sz="0" w:space="0" w:color="auto"/>
        <w:right w:val="none" w:sz="0" w:space="0" w:color="auto"/>
      </w:divBdr>
    </w:div>
    <w:div w:id="535043165">
      <w:bodyDiv w:val="1"/>
      <w:marLeft w:val="0"/>
      <w:marRight w:val="0"/>
      <w:marTop w:val="0"/>
      <w:marBottom w:val="0"/>
      <w:divBdr>
        <w:top w:val="none" w:sz="0" w:space="0" w:color="auto"/>
        <w:left w:val="none" w:sz="0" w:space="0" w:color="auto"/>
        <w:bottom w:val="none" w:sz="0" w:space="0" w:color="auto"/>
        <w:right w:val="none" w:sz="0" w:space="0" w:color="auto"/>
      </w:divBdr>
    </w:div>
    <w:div w:id="535242585">
      <w:bodyDiv w:val="1"/>
      <w:marLeft w:val="0"/>
      <w:marRight w:val="0"/>
      <w:marTop w:val="0"/>
      <w:marBottom w:val="0"/>
      <w:divBdr>
        <w:top w:val="none" w:sz="0" w:space="0" w:color="auto"/>
        <w:left w:val="none" w:sz="0" w:space="0" w:color="auto"/>
        <w:bottom w:val="none" w:sz="0" w:space="0" w:color="auto"/>
        <w:right w:val="none" w:sz="0" w:space="0" w:color="auto"/>
      </w:divBdr>
    </w:div>
    <w:div w:id="535461046">
      <w:bodyDiv w:val="1"/>
      <w:marLeft w:val="0"/>
      <w:marRight w:val="0"/>
      <w:marTop w:val="0"/>
      <w:marBottom w:val="0"/>
      <w:divBdr>
        <w:top w:val="none" w:sz="0" w:space="0" w:color="auto"/>
        <w:left w:val="none" w:sz="0" w:space="0" w:color="auto"/>
        <w:bottom w:val="none" w:sz="0" w:space="0" w:color="auto"/>
        <w:right w:val="none" w:sz="0" w:space="0" w:color="auto"/>
      </w:divBdr>
    </w:div>
    <w:div w:id="535507806">
      <w:bodyDiv w:val="1"/>
      <w:marLeft w:val="0"/>
      <w:marRight w:val="0"/>
      <w:marTop w:val="0"/>
      <w:marBottom w:val="0"/>
      <w:divBdr>
        <w:top w:val="none" w:sz="0" w:space="0" w:color="auto"/>
        <w:left w:val="none" w:sz="0" w:space="0" w:color="auto"/>
        <w:bottom w:val="none" w:sz="0" w:space="0" w:color="auto"/>
        <w:right w:val="none" w:sz="0" w:space="0" w:color="auto"/>
      </w:divBdr>
    </w:div>
    <w:div w:id="535508420">
      <w:bodyDiv w:val="1"/>
      <w:marLeft w:val="0"/>
      <w:marRight w:val="0"/>
      <w:marTop w:val="0"/>
      <w:marBottom w:val="0"/>
      <w:divBdr>
        <w:top w:val="none" w:sz="0" w:space="0" w:color="auto"/>
        <w:left w:val="none" w:sz="0" w:space="0" w:color="auto"/>
        <w:bottom w:val="none" w:sz="0" w:space="0" w:color="auto"/>
        <w:right w:val="none" w:sz="0" w:space="0" w:color="auto"/>
      </w:divBdr>
    </w:div>
    <w:div w:id="535586129">
      <w:bodyDiv w:val="1"/>
      <w:marLeft w:val="0"/>
      <w:marRight w:val="0"/>
      <w:marTop w:val="0"/>
      <w:marBottom w:val="0"/>
      <w:divBdr>
        <w:top w:val="none" w:sz="0" w:space="0" w:color="auto"/>
        <w:left w:val="none" w:sz="0" w:space="0" w:color="auto"/>
        <w:bottom w:val="none" w:sz="0" w:space="0" w:color="auto"/>
        <w:right w:val="none" w:sz="0" w:space="0" w:color="auto"/>
      </w:divBdr>
    </w:div>
    <w:div w:id="535586651">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5779283">
      <w:bodyDiv w:val="1"/>
      <w:marLeft w:val="0"/>
      <w:marRight w:val="0"/>
      <w:marTop w:val="0"/>
      <w:marBottom w:val="0"/>
      <w:divBdr>
        <w:top w:val="none" w:sz="0" w:space="0" w:color="auto"/>
        <w:left w:val="none" w:sz="0" w:space="0" w:color="auto"/>
        <w:bottom w:val="none" w:sz="0" w:space="0" w:color="auto"/>
        <w:right w:val="none" w:sz="0" w:space="0" w:color="auto"/>
      </w:divBdr>
    </w:div>
    <w:div w:id="535898474">
      <w:bodyDiv w:val="1"/>
      <w:marLeft w:val="0"/>
      <w:marRight w:val="0"/>
      <w:marTop w:val="0"/>
      <w:marBottom w:val="0"/>
      <w:divBdr>
        <w:top w:val="none" w:sz="0" w:space="0" w:color="auto"/>
        <w:left w:val="none" w:sz="0" w:space="0" w:color="auto"/>
        <w:bottom w:val="none" w:sz="0" w:space="0" w:color="auto"/>
        <w:right w:val="none" w:sz="0" w:space="0" w:color="auto"/>
      </w:divBdr>
    </w:div>
    <w:div w:id="535967952">
      <w:bodyDiv w:val="1"/>
      <w:marLeft w:val="0"/>
      <w:marRight w:val="0"/>
      <w:marTop w:val="0"/>
      <w:marBottom w:val="0"/>
      <w:divBdr>
        <w:top w:val="none" w:sz="0" w:space="0" w:color="auto"/>
        <w:left w:val="none" w:sz="0" w:space="0" w:color="auto"/>
        <w:bottom w:val="none" w:sz="0" w:space="0" w:color="auto"/>
        <w:right w:val="none" w:sz="0" w:space="0" w:color="auto"/>
      </w:divBdr>
    </w:div>
    <w:div w:id="536048682">
      <w:bodyDiv w:val="1"/>
      <w:marLeft w:val="0"/>
      <w:marRight w:val="0"/>
      <w:marTop w:val="0"/>
      <w:marBottom w:val="0"/>
      <w:divBdr>
        <w:top w:val="none" w:sz="0" w:space="0" w:color="auto"/>
        <w:left w:val="none" w:sz="0" w:space="0" w:color="auto"/>
        <w:bottom w:val="none" w:sz="0" w:space="0" w:color="auto"/>
        <w:right w:val="none" w:sz="0" w:space="0" w:color="auto"/>
      </w:divBdr>
    </w:div>
    <w:div w:id="536115867">
      <w:bodyDiv w:val="1"/>
      <w:marLeft w:val="0"/>
      <w:marRight w:val="0"/>
      <w:marTop w:val="0"/>
      <w:marBottom w:val="0"/>
      <w:divBdr>
        <w:top w:val="none" w:sz="0" w:space="0" w:color="auto"/>
        <w:left w:val="none" w:sz="0" w:space="0" w:color="auto"/>
        <w:bottom w:val="none" w:sz="0" w:space="0" w:color="auto"/>
        <w:right w:val="none" w:sz="0" w:space="0" w:color="auto"/>
      </w:divBdr>
    </w:div>
    <w:div w:id="536165511">
      <w:bodyDiv w:val="1"/>
      <w:marLeft w:val="0"/>
      <w:marRight w:val="0"/>
      <w:marTop w:val="0"/>
      <w:marBottom w:val="0"/>
      <w:divBdr>
        <w:top w:val="none" w:sz="0" w:space="0" w:color="auto"/>
        <w:left w:val="none" w:sz="0" w:space="0" w:color="auto"/>
        <w:bottom w:val="none" w:sz="0" w:space="0" w:color="auto"/>
        <w:right w:val="none" w:sz="0" w:space="0" w:color="auto"/>
      </w:divBdr>
    </w:div>
    <w:div w:id="536234201">
      <w:bodyDiv w:val="1"/>
      <w:marLeft w:val="0"/>
      <w:marRight w:val="0"/>
      <w:marTop w:val="0"/>
      <w:marBottom w:val="0"/>
      <w:divBdr>
        <w:top w:val="none" w:sz="0" w:space="0" w:color="auto"/>
        <w:left w:val="none" w:sz="0" w:space="0" w:color="auto"/>
        <w:bottom w:val="none" w:sz="0" w:space="0" w:color="auto"/>
        <w:right w:val="none" w:sz="0" w:space="0" w:color="auto"/>
      </w:divBdr>
    </w:div>
    <w:div w:id="536431753">
      <w:bodyDiv w:val="1"/>
      <w:marLeft w:val="0"/>
      <w:marRight w:val="0"/>
      <w:marTop w:val="0"/>
      <w:marBottom w:val="0"/>
      <w:divBdr>
        <w:top w:val="none" w:sz="0" w:space="0" w:color="auto"/>
        <w:left w:val="none" w:sz="0" w:space="0" w:color="auto"/>
        <w:bottom w:val="none" w:sz="0" w:space="0" w:color="auto"/>
        <w:right w:val="none" w:sz="0" w:space="0" w:color="auto"/>
      </w:divBdr>
    </w:div>
    <w:div w:id="536435513">
      <w:bodyDiv w:val="1"/>
      <w:marLeft w:val="0"/>
      <w:marRight w:val="0"/>
      <w:marTop w:val="0"/>
      <w:marBottom w:val="0"/>
      <w:divBdr>
        <w:top w:val="none" w:sz="0" w:space="0" w:color="auto"/>
        <w:left w:val="none" w:sz="0" w:space="0" w:color="auto"/>
        <w:bottom w:val="none" w:sz="0" w:space="0" w:color="auto"/>
        <w:right w:val="none" w:sz="0" w:space="0" w:color="auto"/>
      </w:divBdr>
    </w:div>
    <w:div w:id="536506313">
      <w:bodyDiv w:val="1"/>
      <w:marLeft w:val="0"/>
      <w:marRight w:val="0"/>
      <w:marTop w:val="0"/>
      <w:marBottom w:val="0"/>
      <w:divBdr>
        <w:top w:val="none" w:sz="0" w:space="0" w:color="auto"/>
        <w:left w:val="none" w:sz="0" w:space="0" w:color="auto"/>
        <w:bottom w:val="none" w:sz="0" w:space="0" w:color="auto"/>
        <w:right w:val="none" w:sz="0" w:space="0" w:color="auto"/>
      </w:divBdr>
    </w:div>
    <w:div w:id="536628078">
      <w:bodyDiv w:val="1"/>
      <w:marLeft w:val="0"/>
      <w:marRight w:val="0"/>
      <w:marTop w:val="0"/>
      <w:marBottom w:val="0"/>
      <w:divBdr>
        <w:top w:val="none" w:sz="0" w:space="0" w:color="auto"/>
        <w:left w:val="none" w:sz="0" w:space="0" w:color="auto"/>
        <w:bottom w:val="none" w:sz="0" w:space="0" w:color="auto"/>
        <w:right w:val="none" w:sz="0" w:space="0" w:color="auto"/>
      </w:divBdr>
    </w:div>
    <w:div w:id="536744414">
      <w:bodyDiv w:val="1"/>
      <w:marLeft w:val="0"/>
      <w:marRight w:val="0"/>
      <w:marTop w:val="0"/>
      <w:marBottom w:val="0"/>
      <w:divBdr>
        <w:top w:val="none" w:sz="0" w:space="0" w:color="auto"/>
        <w:left w:val="none" w:sz="0" w:space="0" w:color="auto"/>
        <w:bottom w:val="none" w:sz="0" w:space="0" w:color="auto"/>
        <w:right w:val="none" w:sz="0" w:space="0" w:color="auto"/>
      </w:divBdr>
    </w:div>
    <w:div w:id="536940054">
      <w:bodyDiv w:val="1"/>
      <w:marLeft w:val="0"/>
      <w:marRight w:val="0"/>
      <w:marTop w:val="0"/>
      <w:marBottom w:val="0"/>
      <w:divBdr>
        <w:top w:val="none" w:sz="0" w:space="0" w:color="auto"/>
        <w:left w:val="none" w:sz="0" w:space="0" w:color="auto"/>
        <w:bottom w:val="none" w:sz="0" w:space="0" w:color="auto"/>
        <w:right w:val="none" w:sz="0" w:space="0" w:color="auto"/>
      </w:divBdr>
    </w:div>
    <w:div w:id="536940221">
      <w:bodyDiv w:val="1"/>
      <w:marLeft w:val="0"/>
      <w:marRight w:val="0"/>
      <w:marTop w:val="0"/>
      <w:marBottom w:val="0"/>
      <w:divBdr>
        <w:top w:val="none" w:sz="0" w:space="0" w:color="auto"/>
        <w:left w:val="none" w:sz="0" w:space="0" w:color="auto"/>
        <w:bottom w:val="none" w:sz="0" w:space="0" w:color="auto"/>
        <w:right w:val="none" w:sz="0" w:space="0" w:color="auto"/>
      </w:divBdr>
    </w:div>
    <w:div w:id="536965060">
      <w:bodyDiv w:val="1"/>
      <w:marLeft w:val="0"/>
      <w:marRight w:val="0"/>
      <w:marTop w:val="0"/>
      <w:marBottom w:val="0"/>
      <w:divBdr>
        <w:top w:val="none" w:sz="0" w:space="0" w:color="auto"/>
        <w:left w:val="none" w:sz="0" w:space="0" w:color="auto"/>
        <w:bottom w:val="none" w:sz="0" w:space="0" w:color="auto"/>
        <w:right w:val="none" w:sz="0" w:space="0" w:color="auto"/>
      </w:divBdr>
    </w:div>
    <w:div w:id="537207782">
      <w:bodyDiv w:val="1"/>
      <w:marLeft w:val="0"/>
      <w:marRight w:val="0"/>
      <w:marTop w:val="0"/>
      <w:marBottom w:val="0"/>
      <w:divBdr>
        <w:top w:val="none" w:sz="0" w:space="0" w:color="auto"/>
        <w:left w:val="none" w:sz="0" w:space="0" w:color="auto"/>
        <w:bottom w:val="none" w:sz="0" w:space="0" w:color="auto"/>
        <w:right w:val="none" w:sz="0" w:space="0" w:color="auto"/>
      </w:divBdr>
    </w:div>
    <w:div w:id="537283651">
      <w:bodyDiv w:val="1"/>
      <w:marLeft w:val="0"/>
      <w:marRight w:val="0"/>
      <w:marTop w:val="0"/>
      <w:marBottom w:val="0"/>
      <w:divBdr>
        <w:top w:val="none" w:sz="0" w:space="0" w:color="auto"/>
        <w:left w:val="none" w:sz="0" w:space="0" w:color="auto"/>
        <w:bottom w:val="none" w:sz="0" w:space="0" w:color="auto"/>
        <w:right w:val="none" w:sz="0" w:space="0" w:color="auto"/>
      </w:divBdr>
    </w:div>
    <w:div w:id="537350671">
      <w:bodyDiv w:val="1"/>
      <w:marLeft w:val="0"/>
      <w:marRight w:val="0"/>
      <w:marTop w:val="0"/>
      <w:marBottom w:val="0"/>
      <w:divBdr>
        <w:top w:val="none" w:sz="0" w:space="0" w:color="auto"/>
        <w:left w:val="none" w:sz="0" w:space="0" w:color="auto"/>
        <w:bottom w:val="none" w:sz="0" w:space="0" w:color="auto"/>
        <w:right w:val="none" w:sz="0" w:space="0" w:color="auto"/>
      </w:divBdr>
    </w:div>
    <w:div w:id="537397575">
      <w:bodyDiv w:val="1"/>
      <w:marLeft w:val="0"/>
      <w:marRight w:val="0"/>
      <w:marTop w:val="0"/>
      <w:marBottom w:val="0"/>
      <w:divBdr>
        <w:top w:val="none" w:sz="0" w:space="0" w:color="auto"/>
        <w:left w:val="none" w:sz="0" w:space="0" w:color="auto"/>
        <w:bottom w:val="none" w:sz="0" w:space="0" w:color="auto"/>
        <w:right w:val="none" w:sz="0" w:space="0" w:color="auto"/>
      </w:divBdr>
    </w:div>
    <w:div w:id="537401710">
      <w:bodyDiv w:val="1"/>
      <w:marLeft w:val="0"/>
      <w:marRight w:val="0"/>
      <w:marTop w:val="0"/>
      <w:marBottom w:val="0"/>
      <w:divBdr>
        <w:top w:val="none" w:sz="0" w:space="0" w:color="auto"/>
        <w:left w:val="none" w:sz="0" w:space="0" w:color="auto"/>
        <w:bottom w:val="none" w:sz="0" w:space="0" w:color="auto"/>
        <w:right w:val="none" w:sz="0" w:space="0" w:color="auto"/>
      </w:divBdr>
    </w:div>
    <w:div w:id="537592436">
      <w:bodyDiv w:val="1"/>
      <w:marLeft w:val="0"/>
      <w:marRight w:val="0"/>
      <w:marTop w:val="0"/>
      <w:marBottom w:val="0"/>
      <w:divBdr>
        <w:top w:val="none" w:sz="0" w:space="0" w:color="auto"/>
        <w:left w:val="none" w:sz="0" w:space="0" w:color="auto"/>
        <w:bottom w:val="none" w:sz="0" w:space="0" w:color="auto"/>
        <w:right w:val="none" w:sz="0" w:space="0" w:color="auto"/>
      </w:divBdr>
    </w:div>
    <w:div w:id="537740274">
      <w:bodyDiv w:val="1"/>
      <w:marLeft w:val="0"/>
      <w:marRight w:val="0"/>
      <w:marTop w:val="0"/>
      <w:marBottom w:val="0"/>
      <w:divBdr>
        <w:top w:val="none" w:sz="0" w:space="0" w:color="auto"/>
        <w:left w:val="none" w:sz="0" w:space="0" w:color="auto"/>
        <w:bottom w:val="none" w:sz="0" w:space="0" w:color="auto"/>
        <w:right w:val="none" w:sz="0" w:space="0" w:color="auto"/>
      </w:divBdr>
    </w:div>
    <w:div w:id="537814831">
      <w:bodyDiv w:val="1"/>
      <w:marLeft w:val="0"/>
      <w:marRight w:val="0"/>
      <w:marTop w:val="0"/>
      <w:marBottom w:val="0"/>
      <w:divBdr>
        <w:top w:val="none" w:sz="0" w:space="0" w:color="auto"/>
        <w:left w:val="none" w:sz="0" w:space="0" w:color="auto"/>
        <w:bottom w:val="none" w:sz="0" w:space="0" w:color="auto"/>
        <w:right w:val="none" w:sz="0" w:space="0" w:color="auto"/>
      </w:divBdr>
    </w:div>
    <w:div w:id="538006684">
      <w:bodyDiv w:val="1"/>
      <w:marLeft w:val="0"/>
      <w:marRight w:val="0"/>
      <w:marTop w:val="0"/>
      <w:marBottom w:val="0"/>
      <w:divBdr>
        <w:top w:val="none" w:sz="0" w:space="0" w:color="auto"/>
        <w:left w:val="none" w:sz="0" w:space="0" w:color="auto"/>
        <w:bottom w:val="none" w:sz="0" w:space="0" w:color="auto"/>
        <w:right w:val="none" w:sz="0" w:space="0" w:color="auto"/>
      </w:divBdr>
    </w:div>
    <w:div w:id="538050757">
      <w:bodyDiv w:val="1"/>
      <w:marLeft w:val="0"/>
      <w:marRight w:val="0"/>
      <w:marTop w:val="0"/>
      <w:marBottom w:val="0"/>
      <w:divBdr>
        <w:top w:val="none" w:sz="0" w:space="0" w:color="auto"/>
        <w:left w:val="none" w:sz="0" w:space="0" w:color="auto"/>
        <w:bottom w:val="none" w:sz="0" w:space="0" w:color="auto"/>
        <w:right w:val="none" w:sz="0" w:space="0" w:color="auto"/>
      </w:divBdr>
    </w:div>
    <w:div w:id="538131770">
      <w:bodyDiv w:val="1"/>
      <w:marLeft w:val="0"/>
      <w:marRight w:val="0"/>
      <w:marTop w:val="0"/>
      <w:marBottom w:val="0"/>
      <w:divBdr>
        <w:top w:val="none" w:sz="0" w:space="0" w:color="auto"/>
        <w:left w:val="none" w:sz="0" w:space="0" w:color="auto"/>
        <w:bottom w:val="none" w:sz="0" w:space="0" w:color="auto"/>
        <w:right w:val="none" w:sz="0" w:space="0" w:color="auto"/>
      </w:divBdr>
    </w:div>
    <w:div w:id="538133442">
      <w:bodyDiv w:val="1"/>
      <w:marLeft w:val="0"/>
      <w:marRight w:val="0"/>
      <w:marTop w:val="0"/>
      <w:marBottom w:val="0"/>
      <w:divBdr>
        <w:top w:val="none" w:sz="0" w:space="0" w:color="auto"/>
        <w:left w:val="none" w:sz="0" w:space="0" w:color="auto"/>
        <w:bottom w:val="none" w:sz="0" w:space="0" w:color="auto"/>
        <w:right w:val="none" w:sz="0" w:space="0" w:color="auto"/>
      </w:divBdr>
    </w:div>
    <w:div w:id="538250694">
      <w:bodyDiv w:val="1"/>
      <w:marLeft w:val="0"/>
      <w:marRight w:val="0"/>
      <w:marTop w:val="0"/>
      <w:marBottom w:val="0"/>
      <w:divBdr>
        <w:top w:val="none" w:sz="0" w:space="0" w:color="auto"/>
        <w:left w:val="none" w:sz="0" w:space="0" w:color="auto"/>
        <w:bottom w:val="none" w:sz="0" w:space="0" w:color="auto"/>
        <w:right w:val="none" w:sz="0" w:space="0" w:color="auto"/>
      </w:divBdr>
    </w:div>
    <w:div w:id="538275964">
      <w:bodyDiv w:val="1"/>
      <w:marLeft w:val="0"/>
      <w:marRight w:val="0"/>
      <w:marTop w:val="0"/>
      <w:marBottom w:val="0"/>
      <w:divBdr>
        <w:top w:val="none" w:sz="0" w:space="0" w:color="auto"/>
        <w:left w:val="none" w:sz="0" w:space="0" w:color="auto"/>
        <w:bottom w:val="none" w:sz="0" w:space="0" w:color="auto"/>
        <w:right w:val="none" w:sz="0" w:space="0" w:color="auto"/>
      </w:divBdr>
    </w:div>
    <w:div w:id="538277014">
      <w:bodyDiv w:val="1"/>
      <w:marLeft w:val="0"/>
      <w:marRight w:val="0"/>
      <w:marTop w:val="0"/>
      <w:marBottom w:val="0"/>
      <w:divBdr>
        <w:top w:val="none" w:sz="0" w:space="0" w:color="auto"/>
        <w:left w:val="none" w:sz="0" w:space="0" w:color="auto"/>
        <w:bottom w:val="none" w:sz="0" w:space="0" w:color="auto"/>
        <w:right w:val="none" w:sz="0" w:space="0" w:color="auto"/>
      </w:divBdr>
    </w:div>
    <w:div w:id="538278034">
      <w:bodyDiv w:val="1"/>
      <w:marLeft w:val="0"/>
      <w:marRight w:val="0"/>
      <w:marTop w:val="0"/>
      <w:marBottom w:val="0"/>
      <w:divBdr>
        <w:top w:val="none" w:sz="0" w:space="0" w:color="auto"/>
        <w:left w:val="none" w:sz="0" w:space="0" w:color="auto"/>
        <w:bottom w:val="none" w:sz="0" w:space="0" w:color="auto"/>
        <w:right w:val="none" w:sz="0" w:space="0" w:color="auto"/>
      </w:divBdr>
    </w:div>
    <w:div w:id="538279828">
      <w:bodyDiv w:val="1"/>
      <w:marLeft w:val="0"/>
      <w:marRight w:val="0"/>
      <w:marTop w:val="0"/>
      <w:marBottom w:val="0"/>
      <w:divBdr>
        <w:top w:val="none" w:sz="0" w:space="0" w:color="auto"/>
        <w:left w:val="none" w:sz="0" w:space="0" w:color="auto"/>
        <w:bottom w:val="none" w:sz="0" w:space="0" w:color="auto"/>
        <w:right w:val="none" w:sz="0" w:space="0" w:color="auto"/>
      </w:divBdr>
    </w:div>
    <w:div w:id="538318640">
      <w:bodyDiv w:val="1"/>
      <w:marLeft w:val="0"/>
      <w:marRight w:val="0"/>
      <w:marTop w:val="0"/>
      <w:marBottom w:val="0"/>
      <w:divBdr>
        <w:top w:val="none" w:sz="0" w:space="0" w:color="auto"/>
        <w:left w:val="none" w:sz="0" w:space="0" w:color="auto"/>
        <w:bottom w:val="none" w:sz="0" w:space="0" w:color="auto"/>
        <w:right w:val="none" w:sz="0" w:space="0" w:color="auto"/>
      </w:divBdr>
    </w:div>
    <w:div w:id="538512934">
      <w:bodyDiv w:val="1"/>
      <w:marLeft w:val="0"/>
      <w:marRight w:val="0"/>
      <w:marTop w:val="0"/>
      <w:marBottom w:val="0"/>
      <w:divBdr>
        <w:top w:val="none" w:sz="0" w:space="0" w:color="auto"/>
        <w:left w:val="none" w:sz="0" w:space="0" w:color="auto"/>
        <w:bottom w:val="none" w:sz="0" w:space="0" w:color="auto"/>
        <w:right w:val="none" w:sz="0" w:space="0" w:color="auto"/>
      </w:divBdr>
    </w:div>
    <w:div w:id="538588637">
      <w:bodyDiv w:val="1"/>
      <w:marLeft w:val="0"/>
      <w:marRight w:val="0"/>
      <w:marTop w:val="0"/>
      <w:marBottom w:val="0"/>
      <w:divBdr>
        <w:top w:val="none" w:sz="0" w:space="0" w:color="auto"/>
        <w:left w:val="none" w:sz="0" w:space="0" w:color="auto"/>
        <w:bottom w:val="none" w:sz="0" w:space="0" w:color="auto"/>
        <w:right w:val="none" w:sz="0" w:space="0" w:color="auto"/>
      </w:divBdr>
    </w:div>
    <w:div w:id="538590571">
      <w:bodyDiv w:val="1"/>
      <w:marLeft w:val="0"/>
      <w:marRight w:val="0"/>
      <w:marTop w:val="0"/>
      <w:marBottom w:val="0"/>
      <w:divBdr>
        <w:top w:val="none" w:sz="0" w:space="0" w:color="auto"/>
        <w:left w:val="none" w:sz="0" w:space="0" w:color="auto"/>
        <w:bottom w:val="none" w:sz="0" w:space="0" w:color="auto"/>
        <w:right w:val="none" w:sz="0" w:space="0" w:color="auto"/>
      </w:divBdr>
    </w:div>
    <w:div w:id="538662330">
      <w:bodyDiv w:val="1"/>
      <w:marLeft w:val="0"/>
      <w:marRight w:val="0"/>
      <w:marTop w:val="0"/>
      <w:marBottom w:val="0"/>
      <w:divBdr>
        <w:top w:val="none" w:sz="0" w:space="0" w:color="auto"/>
        <w:left w:val="none" w:sz="0" w:space="0" w:color="auto"/>
        <w:bottom w:val="none" w:sz="0" w:space="0" w:color="auto"/>
        <w:right w:val="none" w:sz="0" w:space="0" w:color="auto"/>
      </w:divBdr>
    </w:div>
    <w:div w:id="538862607">
      <w:bodyDiv w:val="1"/>
      <w:marLeft w:val="0"/>
      <w:marRight w:val="0"/>
      <w:marTop w:val="0"/>
      <w:marBottom w:val="0"/>
      <w:divBdr>
        <w:top w:val="none" w:sz="0" w:space="0" w:color="auto"/>
        <w:left w:val="none" w:sz="0" w:space="0" w:color="auto"/>
        <w:bottom w:val="none" w:sz="0" w:space="0" w:color="auto"/>
        <w:right w:val="none" w:sz="0" w:space="0" w:color="auto"/>
      </w:divBdr>
    </w:div>
    <w:div w:id="539361353">
      <w:bodyDiv w:val="1"/>
      <w:marLeft w:val="0"/>
      <w:marRight w:val="0"/>
      <w:marTop w:val="0"/>
      <w:marBottom w:val="0"/>
      <w:divBdr>
        <w:top w:val="none" w:sz="0" w:space="0" w:color="auto"/>
        <w:left w:val="none" w:sz="0" w:space="0" w:color="auto"/>
        <w:bottom w:val="none" w:sz="0" w:space="0" w:color="auto"/>
        <w:right w:val="none" w:sz="0" w:space="0" w:color="auto"/>
      </w:divBdr>
    </w:div>
    <w:div w:id="539434462">
      <w:bodyDiv w:val="1"/>
      <w:marLeft w:val="0"/>
      <w:marRight w:val="0"/>
      <w:marTop w:val="0"/>
      <w:marBottom w:val="0"/>
      <w:divBdr>
        <w:top w:val="none" w:sz="0" w:space="0" w:color="auto"/>
        <w:left w:val="none" w:sz="0" w:space="0" w:color="auto"/>
        <w:bottom w:val="none" w:sz="0" w:space="0" w:color="auto"/>
        <w:right w:val="none" w:sz="0" w:space="0" w:color="auto"/>
      </w:divBdr>
    </w:div>
    <w:div w:id="539435300">
      <w:bodyDiv w:val="1"/>
      <w:marLeft w:val="0"/>
      <w:marRight w:val="0"/>
      <w:marTop w:val="0"/>
      <w:marBottom w:val="0"/>
      <w:divBdr>
        <w:top w:val="none" w:sz="0" w:space="0" w:color="auto"/>
        <w:left w:val="none" w:sz="0" w:space="0" w:color="auto"/>
        <w:bottom w:val="none" w:sz="0" w:space="0" w:color="auto"/>
        <w:right w:val="none" w:sz="0" w:space="0" w:color="auto"/>
      </w:divBdr>
    </w:div>
    <w:div w:id="539442583">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39826283">
      <w:bodyDiv w:val="1"/>
      <w:marLeft w:val="0"/>
      <w:marRight w:val="0"/>
      <w:marTop w:val="0"/>
      <w:marBottom w:val="0"/>
      <w:divBdr>
        <w:top w:val="none" w:sz="0" w:space="0" w:color="auto"/>
        <w:left w:val="none" w:sz="0" w:space="0" w:color="auto"/>
        <w:bottom w:val="none" w:sz="0" w:space="0" w:color="auto"/>
        <w:right w:val="none" w:sz="0" w:space="0" w:color="auto"/>
      </w:divBdr>
    </w:div>
    <w:div w:id="539901862">
      <w:bodyDiv w:val="1"/>
      <w:marLeft w:val="0"/>
      <w:marRight w:val="0"/>
      <w:marTop w:val="0"/>
      <w:marBottom w:val="0"/>
      <w:divBdr>
        <w:top w:val="none" w:sz="0" w:space="0" w:color="auto"/>
        <w:left w:val="none" w:sz="0" w:space="0" w:color="auto"/>
        <w:bottom w:val="none" w:sz="0" w:space="0" w:color="auto"/>
        <w:right w:val="none" w:sz="0" w:space="0" w:color="auto"/>
      </w:divBdr>
    </w:div>
    <w:div w:id="539974426">
      <w:bodyDiv w:val="1"/>
      <w:marLeft w:val="0"/>
      <w:marRight w:val="0"/>
      <w:marTop w:val="0"/>
      <w:marBottom w:val="0"/>
      <w:divBdr>
        <w:top w:val="none" w:sz="0" w:space="0" w:color="auto"/>
        <w:left w:val="none" w:sz="0" w:space="0" w:color="auto"/>
        <w:bottom w:val="none" w:sz="0" w:space="0" w:color="auto"/>
        <w:right w:val="none" w:sz="0" w:space="0" w:color="auto"/>
      </w:divBdr>
    </w:div>
    <w:div w:id="539977828">
      <w:bodyDiv w:val="1"/>
      <w:marLeft w:val="0"/>
      <w:marRight w:val="0"/>
      <w:marTop w:val="0"/>
      <w:marBottom w:val="0"/>
      <w:divBdr>
        <w:top w:val="none" w:sz="0" w:space="0" w:color="auto"/>
        <w:left w:val="none" w:sz="0" w:space="0" w:color="auto"/>
        <w:bottom w:val="none" w:sz="0" w:space="0" w:color="auto"/>
        <w:right w:val="none" w:sz="0" w:space="0" w:color="auto"/>
      </w:divBdr>
    </w:div>
    <w:div w:id="540017329">
      <w:bodyDiv w:val="1"/>
      <w:marLeft w:val="0"/>
      <w:marRight w:val="0"/>
      <w:marTop w:val="0"/>
      <w:marBottom w:val="0"/>
      <w:divBdr>
        <w:top w:val="none" w:sz="0" w:space="0" w:color="auto"/>
        <w:left w:val="none" w:sz="0" w:space="0" w:color="auto"/>
        <w:bottom w:val="none" w:sz="0" w:space="0" w:color="auto"/>
        <w:right w:val="none" w:sz="0" w:space="0" w:color="auto"/>
      </w:divBdr>
    </w:div>
    <w:div w:id="540364631">
      <w:bodyDiv w:val="1"/>
      <w:marLeft w:val="0"/>
      <w:marRight w:val="0"/>
      <w:marTop w:val="0"/>
      <w:marBottom w:val="0"/>
      <w:divBdr>
        <w:top w:val="none" w:sz="0" w:space="0" w:color="auto"/>
        <w:left w:val="none" w:sz="0" w:space="0" w:color="auto"/>
        <w:bottom w:val="none" w:sz="0" w:space="0" w:color="auto"/>
        <w:right w:val="none" w:sz="0" w:space="0" w:color="auto"/>
      </w:divBdr>
    </w:div>
    <w:div w:id="540364659">
      <w:bodyDiv w:val="1"/>
      <w:marLeft w:val="0"/>
      <w:marRight w:val="0"/>
      <w:marTop w:val="0"/>
      <w:marBottom w:val="0"/>
      <w:divBdr>
        <w:top w:val="none" w:sz="0" w:space="0" w:color="auto"/>
        <w:left w:val="none" w:sz="0" w:space="0" w:color="auto"/>
        <w:bottom w:val="none" w:sz="0" w:space="0" w:color="auto"/>
        <w:right w:val="none" w:sz="0" w:space="0" w:color="auto"/>
      </w:divBdr>
    </w:div>
    <w:div w:id="540479473">
      <w:bodyDiv w:val="1"/>
      <w:marLeft w:val="0"/>
      <w:marRight w:val="0"/>
      <w:marTop w:val="0"/>
      <w:marBottom w:val="0"/>
      <w:divBdr>
        <w:top w:val="none" w:sz="0" w:space="0" w:color="auto"/>
        <w:left w:val="none" w:sz="0" w:space="0" w:color="auto"/>
        <w:bottom w:val="none" w:sz="0" w:space="0" w:color="auto"/>
        <w:right w:val="none" w:sz="0" w:space="0" w:color="auto"/>
      </w:divBdr>
    </w:div>
    <w:div w:id="540485734">
      <w:bodyDiv w:val="1"/>
      <w:marLeft w:val="0"/>
      <w:marRight w:val="0"/>
      <w:marTop w:val="0"/>
      <w:marBottom w:val="0"/>
      <w:divBdr>
        <w:top w:val="none" w:sz="0" w:space="0" w:color="auto"/>
        <w:left w:val="none" w:sz="0" w:space="0" w:color="auto"/>
        <w:bottom w:val="none" w:sz="0" w:space="0" w:color="auto"/>
        <w:right w:val="none" w:sz="0" w:space="0" w:color="auto"/>
      </w:divBdr>
    </w:div>
    <w:div w:id="540632256">
      <w:bodyDiv w:val="1"/>
      <w:marLeft w:val="0"/>
      <w:marRight w:val="0"/>
      <w:marTop w:val="0"/>
      <w:marBottom w:val="0"/>
      <w:divBdr>
        <w:top w:val="none" w:sz="0" w:space="0" w:color="auto"/>
        <w:left w:val="none" w:sz="0" w:space="0" w:color="auto"/>
        <w:bottom w:val="none" w:sz="0" w:space="0" w:color="auto"/>
        <w:right w:val="none" w:sz="0" w:space="0" w:color="auto"/>
      </w:divBdr>
    </w:div>
    <w:div w:id="540678057">
      <w:bodyDiv w:val="1"/>
      <w:marLeft w:val="0"/>
      <w:marRight w:val="0"/>
      <w:marTop w:val="0"/>
      <w:marBottom w:val="0"/>
      <w:divBdr>
        <w:top w:val="none" w:sz="0" w:space="0" w:color="auto"/>
        <w:left w:val="none" w:sz="0" w:space="0" w:color="auto"/>
        <w:bottom w:val="none" w:sz="0" w:space="0" w:color="auto"/>
        <w:right w:val="none" w:sz="0" w:space="0" w:color="auto"/>
      </w:divBdr>
    </w:div>
    <w:div w:id="540746886">
      <w:bodyDiv w:val="1"/>
      <w:marLeft w:val="0"/>
      <w:marRight w:val="0"/>
      <w:marTop w:val="0"/>
      <w:marBottom w:val="0"/>
      <w:divBdr>
        <w:top w:val="none" w:sz="0" w:space="0" w:color="auto"/>
        <w:left w:val="none" w:sz="0" w:space="0" w:color="auto"/>
        <w:bottom w:val="none" w:sz="0" w:space="0" w:color="auto"/>
        <w:right w:val="none" w:sz="0" w:space="0" w:color="auto"/>
      </w:divBdr>
    </w:div>
    <w:div w:id="540748131">
      <w:bodyDiv w:val="1"/>
      <w:marLeft w:val="0"/>
      <w:marRight w:val="0"/>
      <w:marTop w:val="0"/>
      <w:marBottom w:val="0"/>
      <w:divBdr>
        <w:top w:val="none" w:sz="0" w:space="0" w:color="auto"/>
        <w:left w:val="none" w:sz="0" w:space="0" w:color="auto"/>
        <w:bottom w:val="none" w:sz="0" w:space="0" w:color="auto"/>
        <w:right w:val="none" w:sz="0" w:space="0" w:color="auto"/>
      </w:divBdr>
    </w:div>
    <w:div w:id="541018000">
      <w:bodyDiv w:val="1"/>
      <w:marLeft w:val="0"/>
      <w:marRight w:val="0"/>
      <w:marTop w:val="0"/>
      <w:marBottom w:val="0"/>
      <w:divBdr>
        <w:top w:val="none" w:sz="0" w:space="0" w:color="auto"/>
        <w:left w:val="none" w:sz="0" w:space="0" w:color="auto"/>
        <w:bottom w:val="none" w:sz="0" w:space="0" w:color="auto"/>
        <w:right w:val="none" w:sz="0" w:space="0" w:color="auto"/>
      </w:divBdr>
    </w:div>
    <w:div w:id="541020140">
      <w:bodyDiv w:val="1"/>
      <w:marLeft w:val="0"/>
      <w:marRight w:val="0"/>
      <w:marTop w:val="0"/>
      <w:marBottom w:val="0"/>
      <w:divBdr>
        <w:top w:val="none" w:sz="0" w:space="0" w:color="auto"/>
        <w:left w:val="none" w:sz="0" w:space="0" w:color="auto"/>
        <w:bottom w:val="none" w:sz="0" w:space="0" w:color="auto"/>
        <w:right w:val="none" w:sz="0" w:space="0" w:color="auto"/>
      </w:divBdr>
    </w:div>
    <w:div w:id="541140412">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556093">
      <w:bodyDiv w:val="1"/>
      <w:marLeft w:val="0"/>
      <w:marRight w:val="0"/>
      <w:marTop w:val="0"/>
      <w:marBottom w:val="0"/>
      <w:divBdr>
        <w:top w:val="none" w:sz="0" w:space="0" w:color="auto"/>
        <w:left w:val="none" w:sz="0" w:space="0" w:color="auto"/>
        <w:bottom w:val="none" w:sz="0" w:space="0" w:color="auto"/>
        <w:right w:val="none" w:sz="0" w:space="0" w:color="auto"/>
      </w:divBdr>
    </w:div>
    <w:div w:id="541746760">
      <w:bodyDiv w:val="1"/>
      <w:marLeft w:val="0"/>
      <w:marRight w:val="0"/>
      <w:marTop w:val="0"/>
      <w:marBottom w:val="0"/>
      <w:divBdr>
        <w:top w:val="none" w:sz="0" w:space="0" w:color="auto"/>
        <w:left w:val="none" w:sz="0" w:space="0" w:color="auto"/>
        <w:bottom w:val="none" w:sz="0" w:space="0" w:color="auto"/>
        <w:right w:val="none" w:sz="0" w:space="0" w:color="auto"/>
      </w:divBdr>
    </w:div>
    <w:div w:id="541982801">
      <w:bodyDiv w:val="1"/>
      <w:marLeft w:val="0"/>
      <w:marRight w:val="0"/>
      <w:marTop w:val="0"/>
      <w:marBottom w:val="0"/>
      <w:divBdr>
        <w:top w:val="none" w:sz="0" w:space="0" w:color="auto"/>
        <w:left w:val="none" w:sz="0" w:space="0" w:color="auto"/>
        <w:bottom w:val="none" w:sz="0" w:space="0" w:color="auto"/>
        <w:right w:val="none" w:sz="0" w:space="0" w:color="auto"/>
      </w:divBdr>
    </w:div>
    <w:div w:id="541985974">
      <w:bodyDiv w:val="1"/>
      <w:marLeft w:val="0"/>
      <w:marRight w:val="0"/>
      <w:marTop w:val="0"/>
      <w:marBottom w:val="0"/>
      <w:divBdr>
        <w:top w:val="none" w:sz="0" w:space="0" w:color="auto"/>
        <w:left w:val="none" w:sz="0" w:space="0" w:color="auto"/>
        <w:bottom w:val="none" w:sz="0" w:space="0" w:color="auto"/>
        <w:right w:val="none" w:sz="0" w:space="0" w:color="auto"/>
      </w:divBdr>
    </w:div>
    <w:div w:id="541989106">
      <w:bodyDiv w:val="1"/>
      <w:marLeft w:val="0"/>
      <w:marRight w:val="0"/>
      <w:marTop w:val="0"/>
      <w:marBottom w:val="0"/>
      <w:divBdr>
        <w:top w:val="none" w:sz="0" w:space="0" w:color="auto"/>
        <w:left w:val="none" w:sz="0" w:space="0" w:color="auto"/>
        <w:bottom w:val="none" w:sz="0" w:space="0" w:color="auto"/>
        <w:right w:val="none" w:sz="0" w:space="0" w:color="auto"/>
      </w:divBdr>
    </w:div>
    <w:div w:id="542331876">
      <w:bodyDiv w:val="1"/>
      <w:marLeft w:val="0"/>
      <w:marRight w:val="0"/>
      <w:marTop w:val="0"/>
      <w:marBottom w:val="0"/>
      <w:divBdr>
        <w:top w:val="none" w:sz="0" w:space="0" w:color="auto"/>
        <w:left w:val="none" w:sz="0" w:space="0" w:color="auto"/>
        <w:bottom w:val="none" w:sz="0" w:space="0" w:color="auto"/>
        <w:right w:val="none" w:sz="0" w:space="0" w:color="auto"/>
      </w:divBdr>
    </w:div>
    <w:div w:id="542443442">
      <w:bodyDiv w:val="1"/>
      <w:marLeft w:val="0"/>
      <w:marRight w:val="0"/>
      <w:marTop w:val="0"/>
      <w:marBottom w:val="0"/>
      <w:divBdr>
        <w:top w:val="none" w:sz="0" w:space="0" w:color="auto"/>
        <w:left w:val="none" w:sz="0" w:space="0" w:color="auto"/>
        <w:bottom w:val="none" w:sz="0" w:space="0" w:color="auto"/>
        <w:right w:val="none" w:sz="0" w:space="0" w:color="auto"/>
      </w:divBdr>
    </w:div>
    <w:div w:id="542642196">
      <w:bodyDiv w:val="1"/>
      <w:marLeft w:val="0"/>
      <w:marRight w:val="0"/>
      <w:marTop w:val="0"/>
      <w:marBottom w:val="0"/>
      <w:divBdr>
        <w:top w:val="none" w:sz="0" w:space="0" w:color="auto"/>
        <w:left w:val="none" w:sz="0" w:space="0" w:color="auto"/>
        <w:bottom w:val="none" w:sz="0" w:space="0" w:color="auto"/>
        <w:right w:val="none" w:sz="0" w:space="0" w:color="auto"/>
      </w:divBdr>
    </w:div>
    <w:div w:id="542791503">
      <w:bodyDiv w:val="1"/>
      <w:marLeft w:val="0"/>
      <w:marRight w:val="0"/>
      <w:marTop w:val="0"/>
      <w:marBottom w:val="0"/>
      <w:divBdr>
        <w:top w:val="none" w:sz="0" w:space="0" w:color="auto"/>
        <w:left w:val="none" w:sz="0" w:space="0" w:color="auto"/>
        <w:bottom w:val="none" w:sz="0" w:space="0" w:color="auto"/>
        <w:right w:val="none" w:sz="0" w:space="0" w:color="auto"/>
      </w:divBdr>
    </w:div>
    <w:div w:id="542837811">
      <w:bodyDiv w:val="1"/>
      <w:marLeft w:val="0"/>
      <w:marRight w:val="0"/>
      <w:marTop w:val="0"/>
      <w:marBottom w:val="0"/>
      <w:divBdr>
        <w:top w:val="none" w:sz="0" w:space="0" w:color="auto"/>
        <w:left w:val="none" w:sz="0" w:space="0" w:color="auto"/>
        <w:bottom w:val="none" w:sz="0" w:space="0" w:color="auto"/>
        <w:right w:val="none" w:sz="0" w:space="0" w:color="auto"/>
      </w:divBdr>
    </w:div>
    <w:div w:id="542982940">
      <w:bodyDiv w:val="1"/>
      <w:marLeft w:val="0"/>
      <w:marRight w:val="0"/>
      <w:marTop w:val="0"/>
      <w:marBottom w:val="0"/>
      <w:divBdr>
        <w:top w:val="none" w:sz="0" w:space="0" w:color="auto"/>
        <w:left w:val="none" w:sz="0" w:space="0" w:color="auto"/>
        <w:bottom w:val="none" w:sz="0" w:space="0" w:color="auto"/>
        <w:right w:val="none" w:sz="0" w:space="0" w:color="auto"/>
      </w:divBdr>
    </w:div>
    <w:div w:id="543062318">
      <w:bodyDiv w:val="1"/>
      <w:marLeft w:val="0"/>
      <w:marRight w:val="0"/>
      <w:marTop w:val="0"/>
      <w:marBottom w:val="0"/>
      <w:divBdr>
        <w:top w:val="none" w:sz="0" w:space="0" w:color="auto"/>
        <w:left w:val="none" w:sz="0" w:space="0" w:color="auto"/>
        <w:bottom w:val="none" w:sz="0" w:space="0" w:color="auto"/>
        <w:right w:val="none" w:sz="0" w:space="0" w:color="auto"/>
      </w:divBdr>
    </w:div>
    <w:div w:id="543176980">
      <w:bodyDiv w:val="1"/>
      <w:marLeft w:val="0"/>
      <w:marRight w:val="0"/>
      <w:marTop w:val="0"/>
      <w:marBottom w:val="0"/>
      <w:divBdr>
        <w:top w:val="none" w:sz="0" w:space="0" w:color="auto"/>
        <w:left w:val="none" w:sz="0" w:space="0" w:color="auto"/>
        <w:bottom w:val="none" w:sz="0" w:space="0" w:color="auto"/>
        <w:right w:val="none" w:sz="0" w:space="0" w:color="auto"/>
      </w:divBdr>
    </w:div>
    <w:div w:id="543257539">
      <w:bodyDiv w:val="1"/>
      <w:marLeft w:val="0"/>
      <w:marRight w:val="0"/>
      <w:marTop w:val="0"/>
      <w:marBottom w:val="0"/>
      <w:divBdr>
        <w:top w:val="none" w:sz="0" w:space="0" w:color="auto"/>
        <w:left w:val="none" w:sz="0" w:space="0" w:color="auto"/>
        <w:bottom w:val="none" w:sz="0" w:space="0" w:color="auto"/>
        <w:right w:val="none" w:sz="0" w:space="0" w:color="auto"/>
      </w:divBdr>
    </w:div>
    <w:div w:id="543294146">
      <w:bodyDiv w:val="1"/>
      <w:marLeft w:val="0"/>
      <w:marRight w:val="0"/>
      <w:marTop w:val="0"/>
      <w:marBottom w:val="0"/>
      <w:divBdr>
        <w:top w:val="none" w:sz="0" w:space="0" w:color="auto"/>
        <w:left w:val="none" w:sz="0" w:space="0" w:color="auto"/>
        <w:bottom w:val="none" w:sz="0" w:space="0" w:color="auto"/>
        <w:right w:val="none" w:sz="0" w:space="0" w:color="auto"/>
      </w:divBdr>
    </w:div>
    <w:div w:id="543296670">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559592">
      <w:bodyDiv w:val="1"/>
      <w:marLeft w:val="0"/>
      <w:marRight w:val="0"/>
      <w:marTop w:val="0"/>
      <w:marBottom w:val="0"/>
      <w:divBdr>
        <w:top w:val="none" w:sz="0" w:space="0" w:color="auto"/>
        <w:left w:val="none" w:sz="0" w:space="0" w:color="auto"/>
        <w:bottom w:val="none" w:sz="0" w:space="0" w:color="auto"/>
        <w:right w:val="none" w:sz="0" w:space="0" w:color="auto"/>
      </w:divBdr>
    </w:div>
    <w:div w:id="543568310">
      <w:bodyDiv w:val="1"/>
      <w:marLeft w:val="0"/>
      <w:marRight w:val="0"/>
      <w:marTop w:val="0"/>
      <w:marBottom w:val="0"/>
      <w:divBdr>
        <w:top w:val="none" w:sz="0" w:space="0" w:color="auto"/>
        <w:left w:val="none" w:sz="0" w:space="0" w:color="auto"/>
        <w:bottom w:val="none" w:sz="0" w:space="0" w:color="auto"/>
        <w:right w:val="none" w:sz="0" w:space="0" w:color="auto"/>
      </w:divBdr>
    </w:div>
    <w:div w:id="543635084">
      <w:bodyDiv w:val="1"/>
      <w:marLeft w:val="0"/>
      <w:marRight w:val="0"/>
      <w:marTop w:val="0"/>
      <w:marBottom w:val="0"/>
      <w:divBdr>
        <w:top w:val="none" w:sz="0" w:space="0" w:color="auto"/>
        <w:left w:val="none" w:sz="0" w:space="0" w:color="auto"/>
        <w:bottom w:val="none" w:sz="0" w:space="0" w:color="auto"/>
        <w:right w:val="none" w:sz="0" w:space="0" w:color="auto"/>
      </w:divBdr>
    </w:div>
    <w:div w:id="543636982">
      <w:bodyDiv w:val="1"/>
      <w:marLeft w:val="0"/>
      <w:marRight w:val="0"/>
      <w:marTop w:val="0"/>
      <w:marBottom w:val="0"/>
      <w:divBdr>
        <w:top w:val="none" w:sz="0" w:space="0" w:color="auto"/>
        <w:left w:val="none" w:sz="0" w:space="0" w:color="auto"/>
        <w:bottom w:val="none" w:sz="0" w:space="0" w:color="auto"/>
        <w:right w:val="none" w:sz="0" w:space="0" w:color="auto"/>
      </w:divBdr>
    </w:div>
    <w:div w:id="543638763">
      <w:bodyDiv w:val="1"/>
      <w:marLeft w:val="0"/>
      <w:marRight w:val="0"/>
      <w:marTop w:val="0"/>
      <w:marBottom w:val="0"/>
      <w:divBdr>
        <w:top w:val="none" w:sz="0" w:space="0" w:color="auto"/>
        <w:left w:val="none" w:sz="0" w:space="0" w:color="auto"/>
        <w:bottom w:val="none" w:sz="0" w:space="0" w:color="auto"/>
        <w:right w:val="none" w:sz="0" w:space="0" w:color="auto"/>
      </w:divBdr>
    </w:div>
    <w:div w:id="543832636">
      <w:bodyDiv w:val="1"/>
      <w:marLeft w:val="0"/>
      <w:marRight w:val="0"/>
      <w:marTop w:val="0"/>
      <w:marBottom w:val="0"/>
      <w:divBdr>
        <w:top w:val="none" w:sz="0" w:space="0" w:color="auto"/>
        <w:left w:val="none" w:sz="0" w:space="0" w:color="auto"/>
        <w:bottom w:val="none" w:sz="0" w:space="0" w:color="auto"/>
        <w:right w:val="none" w:sz="0" w:space="0" w:color="auto"/>
      </w:divBdr>
    </w:div>
    <w:div w:id="543906442">
      <w:bodyDiv w:val="1"/>
      <w:marLeft w:val="0"/>
      <w:marRight w:val="0"/>
      <w:marTop w:val="0"/>
      <w:marBottom w:val="0"/>
      <w:divBdr>
        <w:top w:val="none" w:sz="0" w:space="0" w:color="auto"/>
        <w:left w:val="none" w:sz="0" w:space="0" w:color="auto"/>
        <w:bottom w:val="none" w:sz="0" w:space="0" w:color="auto"/>
        <w:right w:val="none" w:sz="0" w:space="0" w:color="auto"/>
      </w:divBdr>
    </w:div>
    <w:div w:id="543908997">
      <w:bodyDiv w:val="1"/>
      <w:marLeft w:val="0"/>
      <w:marRight w:val="0"/>
      <w:marTop w:val="0"/>
      <w:marBottom w:val="0"/>
      <w:divBdr>
        <w:top w:val="none" w:sz="0" w:space="0" w:color="auto"/>
        <w:left w:val="none" w:sz="0" w:space="0" w:color="auto"/>
        <w:bottom w:val="none" w:sz="0" w:space="0" w:color="auto"/>
        <w:right w:val="none" w:sz="0" w:space="0" w:color="auto"/>
      </w:divBdr>
    </w:div>
    <w:div w:id="544176010">
      <w:bodyDiv w:val="1"/>
      <w:marLeft w:val="0"/>
      <w:marRight w:val="0"/>
      <w:marTop w:val="0"/>
      <w:marBottom w:val="0"/>
      <w:divBdr>
        <w:top w:val="none" w:sz="0" w:space="0" w:color="auto"/>
        <w:left w:val="none" w:sz="0" w:space="0" w:color="auto"/>
        <w:bottom w:val="none" w:sz="0" w:space="0" w:color="auto"/>
        <w:right w:val="none" w:sz="0" w:space="0" w:color="auto"/>
      </w:divBdr>
    </w:div>
    <w:div w:id="544216956">
      <w:bodyDiv w:val="1"/>
      <w:marLeft w:val="0"/>
      <w:marRight w:val="0"/>
      <w:marTop w:val="0"/>
      <w:marBottom w:val="0"/>
      <w:divBdr>
        <w:top w:val="none" w:sz="0" w:space="0" w:color="auto"/>
        <w:left w:val="none" w:sz="0" w:space="0" w:color="auto"/>
        <w:bottom w:val="none" w:sz="0" w:space="0" w:color="auto"/>
        <w:right w:val="none" w:sz="0" w:space="0" w:color="auto"/>
      </w:divBdr>
    </w:div>
    <w:div w:id="544371101">
      <w:bodyDiv w:val="1"/>
      <w:marLeft w:val="0"/>
      <w:marRight w:val="0"/>
      <w:marTop w:val="0"/>
      <w:marBottom w:val="0"/>
      <w:divBdr>
        <w:top w:val="none" w:sz="0" w:space="0" w:color="auto"/>
        <w:left w:val="none" w:sz="0" w:space="0" w:color="auto"/>
        <w:bottom w:val="none" w:sz="0" w:space="0" w:color="auto"/>
        <w:right w:val="none" w:sz="0" w:space="0" w:color="auto"/>
      </w:divBdr>
    </w:div>
    <w:div w:id="544415647">
      <w:bodyDiv w:val="1"/>
      <w:marLeft w:val="0"/>
      <w:marRight w:val="0"/>
      <w:marTop w:val="0"/>
      <w:marBottom w:val="0"/>
      <w:divBdr>
        <w:top w:val="none" w:sz="0" w:space="0" w:color="auto"/>
        <w:left w:val="none" w:sz="0" w:space="0" w:color="auto"/>
        <w:bottom w:val="none" w:sz="0" w:space="0" w:color="auto"/>
        <w:right w:val="none" w:sz="0" w:space="0" w:color="auto"/>
      </w:divBdr>
    </w:div>
    <w:div w:id="544488828">
      <w:bodyDiv w:val="1"/>
      <w:marLeft w:val="0"/>
      <w:marRight w:val="0"/>
      <w:marTop w:val="0"/>
      <w:marBottom w:val="0"/>
      <w:divBdr>
        <w:top w:val="none" w:sz="0" w:space="0" w:color="auto"/>
        <w:left w:val="none" w:sz="0" w:space="0" w:color="auto"/>
        <w:bottom w:val="none" w:sz="0" w:space="0" w:color="auto"/>
        <w:right w:val="none" w:sz="0" w:space="0" w:color="auto"/>
      </w:divBdr>
    </w:div>
    <w:div w:id="544685873">
      <w:bodyDiv w:val="1"/>
      <w:marLeft w:val="0"/>
      <w:marRight w:val="0"/>
      <w:marTop w:val="0"/>
      <w:marBottom w:val="0"/>
      <w:divBdr>
        <w:top w:val="none" w:sz="0" w:space="0" w:color="auto"/>
        <w:left w:val="none" w:sz="0" w:space="0" w:color="auto"/>
        <w:bottom w:val="none" w:sz="0" w:space="0" w:color="auto"/>
        <w:right w:val="none" w:sz="0" w:space="0" w:color="auto"/>
      </w:divBdr>
    </w:div>
    <w:div w:id="544871286">
      <w:bodyDiv w:val="1"/>
      <w:marLeft w:val="0"/>
      <w:marRight w:val="0"/>
      <w:marTop w:val="0"/>
      <w:marBottom w:val="0"/>
      <w:divBdr>
        <w:top w:val="none" w:sz="0" w:space="0" w:color="auto"/>
        <w:left w:val="none" w:sz="0" w:space="0" w:color="auto"/>
        <w:bottom w:val="none" w:sz="0" w:space="0" w:color="auto"/>
        <w:right w:val="none" w:sz="0" w:space="0" w:color="auto"/>
      </w:divBdr>
    </w:div>
    <w:div w:id="544952054">
      <w:bodyDiv w:val="1"/>
      <w:marLeft w:val="0"/>
      <w:marRight w:val="0"/>
      <w:marTop w:val="0"/>
      <w:marBottom w:val="0"/>
      <w:divBdr>
        <w:top w:val="none" w:sz="0" w:space="0" w:color="auto"/>
        <w:left w:val="none" w:sz="0" w:space="0" w:color="auto"/>
        <w:bottom w:val="none" w:sz="0" w:space="0" w:color="auto"/>
        <w:right w:val="none" w:sz="0" w:space="0" w:color="auto"/>
      </w:divBdr>
    </w:div>
    <w:div w:id="545147400">
      <w:bodyDiv w:val="1"/>
      <w:marLeft w:val="0"/>
      <w:marRight w:val="0"/>
      <w:marTop w:val="0"/>
      <w:marBottom w:val="0"/>
      <w:divBdr>
        <w:top w:val="none" w:sz="0" w:space="0" w:color="auto"/>
        <w:left w:val="none" w:sz="0" w:space="0" w:color="auto"/>
        <w:bottom w:val="none" w:sz="0" w:space="0" w:color="auto"/>
        <w:right w:val="none" w:sz="0" w:space="0" w:color="auto"/>
      </w:divBdr>
    </w:div>
    <w:div w:id="545262096">
      <w:bodyDiv w:val="1"/>
      <w:marLeft w:val="0"/>
      <w:marRight w:val="0"/>
      <w:marTop w:val="0"/>
      <w:marBottom w:val="0"/>
      <w:divBdr>
        <w:top w:val="none" w:sz="0" w:space="0" w:color="auto"/>
        <w:left w:val="none" w:sz="0" w:space="0" w:color="auto"/>
        <w:bottom w:val="none" w:sz="0" w:space="0" w:color="auto"/>
        <w:right w:val="none" w:sz="0" w:space="0" w:color="auto"/>
      </w:divBdr>
    </w:div>
    <w:div w:id="545334164">
      <w:bodyDiv w:val="1"/>
      <w:marLeft w:val="0"/>
      <w:marRight w:val="0"/>
      <w:marTop w:val="0"/>
      <w:marBottom w:val="0"/>
      <w:divBdr>
        <w:top w:val="none" w:sz="0" w:space="0" w:color="auto"/>
        <w:left w:val="none" w:sz="0" w:space="0" w:color="auto"/>
        <w:bottom w:val="none" w:sz="0" w:space="0" w:color="auto"/>
        <w:right w:val="none" w:sz="0" w:space="0" w:color="auto"/>
      </w:divBdr>
    </w:div>
    <w:div w:id="545411852">
      <w:bodyDiv w:val="1"/>
      <w:marLeft w:val="0"/>
      <w:marRight w:val="0"/>
      <w:marTop w:val="0"/>
      <w:marBottom w:val="0"/>
      <w:divBdr>
        <w:top w:val="none" w:sz="0" w:space="0" w:color="auto"/>
        <w:left w:val="none" w:sz="0" w:space="0" w:color="auto"/>
        <w:bottom w:val="none" w:sz="0" w:space="0" w:color="auto"/>
        <w:right w:val="none" w:sz="0" w:space="0" w:color="auto"/>
      </w:divBdr>
    </w:div>
    <w:div w:id="545484432">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798438">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992714">
      <w:bodyDiv w:val="1"/>
      <w:marLeft w:val="0"/>
      <w:marRight w:val="0"/>
      <w:marTop w:val="0"/>
      <w:marBottom w:val="0"/>
      <w:divBdr>
        <w:top w:val="none" w:sz="0" w:space="0" w:color="auto"/>
        <w:left w:val="none" w:sz="0" w:space="0" w:color="auto"/>
        <w:bottom w:val="none" w:sz="0" w:space="0" w:color="auto"/>
        <w:right w:val="none" w:sz="0" w:space="0" w:color="auto"/>
      </w:divBdr>
    </w:div>
    <w:div w:id="546070232">
      <w:bodyDiv w:val="1"/>
      <w:marLeft w:val="0"/>
      <w:marRight w:val="0"/>
      <w:marTop w:val="0"/>
      <w:marBottom w:val="0"/>
      <w:divBdr>
        <w:top w:val="none" w:sz="0" w:space="0" w:color="auto"/>
        <w:left w:val="none" w:sz="0" w:space="0" w:color="auto"/>
        <w:bottom w:val="none" w:sz="0" w:space="0" w:color="auto"/>
        <w:right w:val="none" w:sz="0" w:space="0" w:color="auto"/>
      </w:divBdr>
    </w:div>
    <w:div w:id="546182730">
      <w:bodyDiv w:val="1"/>
      <w:marLeft w:val="0"/>
      <w:marRight w:val="0"/>
      <w:marTop w:val="0"/>
      <w:marBottom w:val="0"/>
      <w:divBdr>
        <w:top w:val="none" w:sz="0" w:space="0" w:color="auto"/>
        <w:left w:val="none" w:sz="0" w:space="0" w:color="auto"/>
        <w:bottom w:val="none" w:sz="0" w:space="0" w:color="auto"/>
        <w:right w:val="none" w:sz="0" w:space="0" w:color="auto"/>
      </w:divBdr>
    </w:div>
    <w:div w:id="546332295">
      <w:bodyDiv w:val="1"/>
      <w:marLeft w:val="0"/>
      <w:marRight w:val="0"/>
      <w:marTop w:val="0"/>
      <w:marBottom w:val="0"/>
      <w:divBdr>
        <w:top w:val="none" w:sz="0" w:space="0" w:color="auto"/>
        <w:left w:val="none" w:sz="0" w:space="0" w:color="auto"/>
        <w:bottom w:val="none" w:sz="0" w:space="0" w:color="auto"/>
        <w:right w:val="none" w:sz="0" w:space="0" w:color="auto"/>
      </w:divBdr>
    </w:div>
    <w:div w:id="546332563">
      <w:bodyDiv w:val="1"/>
      <w:marLeft w:val="0"/>
      <w:marRight w:val="0"/>
      <w:marTop w:val="0"/>
      <w:marBottom w:val="0"/>
      <w:divBdr>
        <w:top w:val="none" w:sz="0" w:space="0" w:color="auto"/>
        <w:left w:val="none" w:sz="0" w:space="0" w:color="auto"/>
        <w:bottom w:val="none" w:sz="0" w:space="0" w:color="auto"/>
        <w:right w:val="none" w:sz="0" w:space="0" w:color="auto"/>
      </w:divBdr>
    </w:div>
    <w:div w:id="546649780">
      <w:bodyDiv w:val="1"/>
      <w:marLeft w:val="0"/>
      <w:marRight w:val="0"/>
      <w:marTop w:val="0"/>
      <w:marBottom w:val="0"/>
      <w:divBdr>
        <w:top w:val="none" w:sz="0" w:space="0" w:color="auto"/>
        <w:left w:val="none" w:sz="0" w:space="0" w:color="auto"/>
        <w:bottom w:val="none" w:sz="0" w:space="0" w:color="auto"/>
        <w:right w:val="none" w:sz="0" w:space="0" w:color="auto"/>
      </w:divBdr>
    </w:div>
    <w:div w:id="546798504">
      <w:bodyDiv w:val="1"/>
      <w:marLeft w:val="0"/>
      <w:marRight w:val="0"/>
      <w:marTop w:val="0"/>
      <w:marBottom w:val="0"/>
      <w:divBdr>
        <w:top w:val="none" w:sz="0" w:space="0" w:color="auto"/>
        <w:left w:val="none" w:sz="0" w:space="0" w:color="auto"/>
        <w:bottom w:val="none" w:sz="0" w:space="0" w:color="auto"/>
        <w:right w:val="none" w:sz="0" w:space="0" w:color="auto"/>
      </w:divBdr>
    </w:div>
    <w:div w:id="546842471">
      <w:bodyDiv w:val="1"/>
      <w:marLeft w:val="0"/>
      <w:marRight w:val="0"/>
      <w:marTop w:val="0"/>
      <w:marBottom w:val="0"/>
      <w:divBdr>
        <w:top w:val="none" w:sz="0" w:space="0" w:color="auto"/>
        <w:left w:val="none" w:sz="0" w:space="0" w:color="auto"/>
        <w:bottom w:val="none" w:sz="0" w:space="0" w:color="auto"/>
        <w:right w:val="none" w:sz="0" w:space="0" w:color="auto"/>
      </w:divBdr>
    </w:div>
    <w:div w:id="547105416">
      <w:bodyDiv w:val="1"/>
      <w:marLeft w:val="0"/>
      <w:marRight w:val="0"/>
      <w:marTop w:val="0"/>
      <w:marBottom w:val="0"/>
      <w:divBdr>
        <w:top w:val="none" w:sz="0" w:space="0" w:color="auto"/>
        <w:left w:val="none" w:sz="0" w:space="0" w:color="auto"/>
        <w:bottom w:val="none" w:sz="0" w:space="0" w:color="auto"/>
        <w:right w:val="none" w:sz="0" w:space="0" w:color="auto"/>
      </w:divBdr>
    </w:div>
    <w:div w:id="547451183">
      <w:bodyDiv w:val="1"/>
      <w:marLeft w:val="0"/>
      <w:marRight w:val="0"/>
      <w:marTop w:val="0"/>
      <w:marBottom w:val="0"/>
      <w:divBdr>
        <w:top w:val="none" w:sz="0" w:space="0" w:color="auto"/>
        <w:left w:val="none" w:sz="0" w:space="0" w:color="auto"/>
        <w:bottom w:val="none" w:sz="0" w:space="0" w:color="auto"/>
        <w:right w:val="none" w:sz="0" w:space="0" w:color="auto"/>
      </w:divBdr>
    </w:div>
    <w:div w:id="547650405">
      <w:bodyDiv w:val="1"/>
      <w:marLeft w:val="0"/>
      <w:marRight w:val="0"/>
      <w:marTop w:val="0"/>
      <w:marBottom w:val="0"/>
      <w:divBdr>
        <w:top w:val="none" w:sz="0" w:space="0" w:color="auto"/>
        <w:left w:val="none" w:sz="0" w:space="0" w:color="auto"/>
        <w:bottom w:val="none" w:sz="0" w:space="0" w:color="auto"/>
        <w:right w:val="none" w:sz="0" w:space="0" w:color="auto"/>
      </w:divBdr>
    </w:div>
    <w:div w:id="547763661">
      <w:bodyDiv w:val="1"/>
      <w:marLeft w:val="0"/>
      <w:marRight w:val="0"/>
      <w:marTop w:val="0"/>
      <w:marBottom w:val="0"/>
      <w:divBdr>
        <w:top w:val="none" w:sz="0" w:space="0" w:color="auto"/>
        <w:left w:val="none" w:sz="0" w:space="0" w:color="auto"/>
        <w:bottom w:val="none" w:sz="0" w:space="0" w:color="auto"/>
        <w:right w:val="none" w:sz="0" w:space="0" w:color="auto"/>
      </w:divBdr>
    </w:div>
    <w:div w:id="547836474">
      <w:bodyDiv w:val="1"/>
      <w:marLeft w:val="0"/>
      <w:marRight w:val="0"/>
      <w:marTop w:val="0"/>
      <w:marBottom w:val="0"/>
      <w:divBdr>
        <w:top w:val="none" w:sz="0" w:space="0" w:color="auto"/>
        <w:left w:val="none" w:sz="0" w:space="0" w:color="auto"/>
        <w:bottom w:val="none" w:sz="0" w:space="0" w:color="auto"/>
        <w:right w:val="none" w:sz="0" w:space="0" w:color="auto"/>
      </w:divBdr>
    </w:div>
    <w:div w:id="547839819">
      <w:bodyDiv w:val="1"/>
      <w:marLeft w:val="0"/>
      <w:marRight w:val="0"/>
      <w:marTop w:val="0"/>
      <w:marBottom w:val="0"/>
      <w:divBdr>
        <w:top w:val="none" w:sz="0" w:space="0" w:color="auto"/>
        <w:left w:val="none" w:sz="0" w:space="0" w:color="auto"/>
        <w:bottom w:val="none" w:sz="0" w:space="0" w:color="auto"/>
        <w:right w:val="none" w:sz="0" w:space="0" w:color="auto"/>
      </w:divBdr>
    </w:div>
    <w:div w:id="547841459">
      <w:bodyDiv w:val="1"/>
      <w:marLeft w:val="0"/>
      <w:marRight w:val="0"/>
      <w:marTop w:val="0"/>
      <w:marBottom w:val="0"/>
      <w:divBdr>
        <w:top w:val="none" w:sz="0" w:space="0" w:color="auto"/>
        <w:left w:val="none" w:sz="0" w:space="0" w:color="auto"/>
        <w:bottom w:val="none" w:sz="0" w:space="0" w:color="auto"/>
        <w:right w:val="none" w:sz="0" w:space="0" w:color="auto"/>
      </w:divBdr>
    </w:div>
    <w:div w:id="547956628">
      <w:bodyDiv w:val="1"/>
      <w:marLeft w:val="0"/>
      <w:marRight w:val="0"/>
      <w:marTop w:val="0"/>
      <w:marBottom w:val="0"/>
      <w:divBdr>
        <w:top w:val="none" w:sz="0" w:space="0" w:color="auto"/>
        <w:left w:val="none" w:sz="0" w:space="0" w:color="auto"/>
        <w:bottom w:val="none" w:sz="0" w:space="0" w:color="auto"/>
        <w:right w:val="none" w:sz="0" w:space="0" w:color="auto"/>
      </w:divBdr>
    </w:div>
    <w:div w:id="547961524">
      <w:bodyDiv w:val="1"/>
      <w:marLeft w:val="0"/>
      <w:marRight w:val="0"/>
      <w:marTop w:val="0"/>
      <w:marBottom w:val="0"/>
      <w:divBdr>
        <w:top w:val="none" w:sz="0" w:space="0" w:color="auto"/>
        <w:left w:val="none" w:sz="0" w:space="0" w:color="auto"/>
        <w:bottom w:val="none" w:sz="0" w:space="0" w:color="auto"/>
        <w:right w:val="none" w:sz="0" w:space="0" w:color="auto"/>
      </w:divBdr>
    </w:div>
    <w:div w:id="548031635">
      <w:bodyDiv w:val="1"/>
      <w:marLeft w:val="0"/>
      <w:marRight w:val="0"/>
      <w:marTop w:val="0"/>
      <w:marBottom w:val="0"/>
      <w:divBdr>
        <w:top w:val="none" w:sz="0" w:space="0" w:color="auto"/>
        <w:left w:val="none" w:sz="0" w:space="0" w:color="auto"/>
        <w:bottom w:val="none" w:sz="0" w:space="0" w:color="auto"/>
        <w:right w:val="none" w:sz="0" w:space="0" w:color="auto"/>
      </w:divBdr>
    </w:div>
    <w:div w:id="548155080">
      <w:bodyDiv w:val="1"/>
      <w:marLeft w:val="0"/>
      <w:marRight w:val="0"/>
      <w:marTop w:val="0"/>
      <w:marBottom w:val="0"/>
      <w:divBdr>
        <w:top w:val="none" w:sz="0" w:space="0" w:color="auto"/>
        <w:left w:val="none" w:sz="0" w:space="0" w:color="auto"/>
        <w:bottom w:val="none" w:sz="0" w:space="0" w:color="auto"/>
        <w:right w:val="none" w:sz="0" w:space="0" w:color="auto"/>
      </w:divBdr>
    </w:div>
    <w:div w:id="548227482">
      <w:bodyDiv w:val="1"/>
      <w:marLeft w:val="0"/>
      <w:marRight w:val="0"/>
      <w:marTop w:val="0"/>
      <w:marBottom w:val="0"/>
      <w:divBdr>
        <w:top w:val="none" w:sz="0" w:space="0" w:color="auto"/>
        <w:left w:val="none" w:sz="0" w:space="0" w:color="auto"/>
        <w:bottom w:val="none" w:sz="0" w:space="0" w:color="auto"/>
        <w:right w:val="none" w:sz="0" w:space="0" w:color="auto"/>
      </w:divBdr>
    </w:div>
    <w:div w:id="548341620">
      <w:bodyDiv w:val="1"/>
      <w:marLeft w:val="0"/>
      <w:marRight w:val="0"/>
      <w:marTop w:val="0"/>
      <w:marBottom w:val="0"/>
      <w:divBdr>
        <w:top w:val="none" w:sz="0" w:space="0" w:color="auto"/>
        <w:left w:val="none" w:sz="0" w:space="0" w:color="auto"/>
        <w:bottom w:val="none" w:sz="0" w:space="0" w:color="auto"/>
        <w:right w:val="none" w:sz="0" w:space="0" w:color="auto"/>
      </w:divBdr>
    </w:div>
    <w:div w:id="548491134">
      <w:bodyDiv w:val="1"/>
      <w:marLeft w:val="0"/>
      <w:marRight w:val="0"/>
      <w:marTop w:val="0"/>
      <w:marBottom w:val="0"/>
      <w:divBdr>
        <w:top w:val="none" w:sz="0" w:space="0" w:color="auto"/>
        <w:left w:val="none" w:sz="0" w:space="0" w:color="auto"/>
        <w:bottom w:val="none" w:sz="0" w:space="0" w:color="auto"/>
        <w:right w:val="none" w:sz="0" w:space="0" w:color="auto"/>
      </w:divBdr>
    </w:div>
    <w:div w:id="548498789">
      <w:bodyDiv w:val="1"/>
      <w:marLeft w:val="0"/>
      <w:marRight w:val="0"/>
      <w:marTop w:val="0"/>
      <w:marBottom w:val="0"/>
      <w:divBdr>
        <w:top w:val="none" w:sz="0" w:space="0" w:color="auto"/>
        <w:left w:val="none" w:sz="0" w:space="0" w:color="auto"/>
        <w:bottom w:val="none" w:sz="0" w:space="0" w:color="auto"/>
        <w:right w:val="none" w:sz="0" w:space="0" w:color="auto"/>
      </w:divBdr>
    </w:div>
    <w:div w:id="548541387">
      <w:bodyDiv w:val="1"/>
      <w:marLeft w:val="0"/>
      <w:marRight w:val="0"/>
      <w:marTop w:val="0"/>
      <w:marBottom w:val="0"/>
      <w:divBdr>
        <w:top w:val="none" w:sz="0" w:space="0" w:color="auto"/>
        <w:left w:val="none" w:sz="0" w:space="0" w:color="auto"/>
        <w:bottom w:val="none" w:sz="0" w:space="0" w:color="auto"/>
        <w:right w:val="none" w:sz="0" w:space="0" w:color="auto"/>
      </w:divBdr>
    </w:div>
    <w:div w:id="548609762">
      <w:bodyDiv w:val="1"/>
      <w:marLeft w:val="0"/>
      <w:marRight w:val="0"/>
      <w:marTop w:val="0"/>
      <w:marBottom w:val="0"/>
      <w:divBdr>
        <w:top w:val="none" w:sz="0" w:space="0" w:color="auto"/>
        <w:left w:val="none" w:sz="0" w:space="0" w:color="auto"/>
        <w:bottom w:val="none" w:sz="0" w:space="0" w:color="auto"/>
        <w:right w:val="none" w:sz="0" w:space="0" w:color="auto"/>
      </w:divBdr>
    </w:div>
    <w:div w:id="548616880">
      <w:bodyDiv w:val="1"/>
      <w:marLeft w:val="0"/>
      <w:marRight w:val="0"/>
      <w:marTop w:val="0"/>
      <w:marBottom w:val="0"/>
      <w:divBdr>
        <w:top w:val="none" w:sz="0" w:space="0" w:color="auto"/>
        <w:left w:val="none" w:sz="0" w:space="0" w:color="auto"/>
        <w:bottom w:val="none" w:sz="0" w:space="0" w:color="auto"/>
        <w:right w:val="none" w:sz="0" w:space="0" w:color="auto"/>
      </w:divBdr>
    </w:div>
    <w:div w:id="548689859">
      <w:bodyDiv w:val="1"/>
      <w:marLeft w:val="0"/>
      <w:marRight w:val="0"/>
      <w:marTop w:val="0"/>
      <w:marBottom w:val="0"/>
      <w:divBdr>
        <w:top w:val="none" w:sz="0" w:space="0" w:color="auto"/>
        <w:left w:val="none" w:sz="0" w:space="0" w:color="auto"/>
        <w:bottom w:val="none" w:sz="0" w:space="0" w:color="auto"/>
        <w:right w:val="none" w:sz="0" w:space="0" w:color="auto"/>
      </w:divBdr>
    </w:div>
    <w:div w:id="548801576">
      <w:bodyDiv w:val="1"/>
      <w:marLeft w:val="0"/>
      <w:marRight w:val="0"/>
      <w:marTop w:val="0"/>
      <w:marBottom w:val="0"/>
      <w:divBdr>
        <w:top w:val="none" w:sz="0" w:space="0" w:color="auto"/>
        <w:left w:val="none" w:sz="0" w:space="0" w:color="auto"/>
        <w:bottom w:val="none" w:sz="0" w:space="0" w:color="auto"/>
        <w:right w:val="none" w:sz="0" w:space="0" w:color="auto"/>
      </w:divBdr>
    </w:div>
    <w:div w:id="548996092">
      <w:bodyDiv w:val="1"/>
      <w:marLeft w:val="0"/>
      <w:marRight w:val="0"/>
      <w:marTop w:val="0"/>
      <w:marBottom w:val="0"/>
      <w:divBdr>
        <w:top w:val="none" w:sz="0" w:space="0" w:color="auto"/>
        <w:left w:val="none" w:sz="0" w:space="0" w:color="auto"/>
        <w:bottom w:val="none" w:sz="0" w:space="0" w:color="auto"/>
        <w:right w:val="none" w:sz="0" w:space="0" w:color="auto"/>
      </w:divBdr>
    </w:div>
    <w:div w:id="548999103">
      <w:bodyDiv w:val="1"/>
      <w:marLeft w:val="0"/>
      <w:marRight w:val="0"/>
      <w:marTop w:val="0"/>
      <w:marBottom w:val="0"/>
      <w:divBdr>
        <w:top w:val="none" w:sz="0" w:space="0" w:color="auto"/>
        <w:left w:val="none" w:sz="0" w:space="0" w:color="auto"/>
        <w:bottom w:val="none" w:sz="0" w:space="0" w:color="auto"/>
        <w:right w:val="none" w:sz="0" w:space="0" w:color="auto"/>
      </w:divBdr>
    </w:div>
    <w:div w:id="549343646">
      <w:bodyDiv w:val="1"/>
      <w:marLeft w:val="0"/>
      <w:marRight w:val="0"/>
      <w:marTop w:val="0"/>
      <w:marBottom w:val="0"/>
      <w:divBdr>
        <w:top w:val="none" w:sz="0" w:space="0" w:color="auto"/>
        <w:left w:val="none" w:sz="0" w:space="0" w:color="auto"/>
        <w:bottom w:val="none" w:sz="0" w:space="0" w:color="auto"/>
        <w:right w:val="none" w:sz="0" w:space="0" w:color="auto"/>
      </w:divBdr>
    </w:div>
    <w:div w:id="549534684">
      <w:bodyDiv w:val="1"/>
      <w:marLeft w:val="0"/>
      <w:marRight w:val="0"/>
      <w:marTop w:val="0"/>
      <w:marBottom w:val="0"/>
      <w:divBdr>
        <w:top w:val="none" w:sz="0" w:space="0" w:color="auto"/>
        <w:left w:val="none" w:sz="0" w:space="0" w:color="auto"/>
        <w:bottom w:val="none" w:sz="0" w:space="0" w:color="auto"/>
        <w:right w:val="none" w:sz="0" w:space="0" w:color="auto"/>
      </w:divBdr>
    </w:div>
    <w:div w:id="549607279">
      <w:bodyDiv w:val="1"/>
      <w:marLeft w:val="0"/>
      <w:marRight w:val="0"/>
      <w:marTop w:val="0"/>
      <w:marBottom w:val="0"/>
      <w:divBdr>
        <w:top w:val="none" w:sz="0" w:space="0" w:color="auto"/>
        <w:left w:val="none" w:sz="0" w:space="0" w:color="auto"/>
        <w:bottom w:val="none" w:sz="0" w:space="0" w:color="auto"/>
        <w:right w:val="none" w:sz="0" w:space="0" w:color="auto"/>
      </w:divBdr>
    </w:div>
    <w:div w:id="549729496">
      <w:bodyDiv w:val="1"/>
      <w:marLeft w:val="0"/>
      <w:marRight w:val="0"/>
      <w:marTop w:val="0"/>
      <w:marBottom w:val="0"/>
      <w:divBdr>
        <w:top w:val="none" w:sz="0" w:space="0" w:color="auto"/>
        <w:left w:val="none" w:sz="0" w:space="0" w:color="auto"/>
        <w:bottom w:val="none" w:sz="0" w:space="0" w:color="auto"/>
        <w:right w:val="none" w:sz="0" w:space="0" w:color="auto"/>
      </w:divBdr>
    </w:div>
    <w:div w:id="549731044">
      <w:bodyDiv w:val="1"/>
      <w:marLeft w:val="0"/>
      <w:marRight w:val="0"/>
      <w:marTop w:val="0"/>
      <w:marBottom w:val="0"/>
      <w:divBdr>
        <w:top w:val="none" w:sz="0" w:space="0" w:color="auto"/>
        <w:left w:val="none" w:sz="0" w:space="0" w:color="auto"/>
        <w:bottom w:val="none" w:sz="0" w:space="0" w:color="auto"/>
        <w:right w:val="none" w:sz="0" w:space="0" w:color="auto"/>
      </w:divBdr>
    </w:div>
    <w:div w:id="549800608">
      <w:bodyDiv w:val="1"/>
      <w:marLeft w:val="0"/>
      <w:marRight w:val="0"/>
      <w:marTop w:val="0"/>
      <w:marBottom w:val="0"/>
      <w:divBdr>
        <w:top w:val="none" w:sz="0" w:space="0" w:color="auto"/>
        <w:left w:val="none" w:sz="0" w:space="0" w:color="auto"/>
        <w:bottom w:val="none" w:sz="0" w:space="0" w:color="auto"/>
        <w:right w:val="none" w:sz="0" w:space="0" w:color="auto"/>
      </w:divBdr>
    </w:div>
    <w:div w:id="549800709">
      <w:bodyDiv w:val="1"/>
      <w:marLeft w:val="0"/>
      <w:marRight w:val="0"/>
      <w:marTop w:val="0"/>
      <w:marBottom w:val="0"/>
      <w:divBdr>
        <w:top w:val="none" w:sz="0" w:space="0" w:color="auto"/>
        <w:left w:val="none" w:sz="0" w:space="0" w:color="auto"/>
        <w:bottom w:val="none" w:sz="0" w:space="0" w:color="auto"/>
        <w:right w:val="none" w:sz="0" w:space="0" w:color="auto"/>
      </w:divBdr>
    </w:div>
    <w:div w:id="549801142">
      <w:bodyDiv w:val="1"/>
      <w:marLeft w:val="0"/>
      <w:marRight w:val="0"/>
      <w:marTop w:val="0"/>
      <w:marBottom w:val="0"/>
      <w:divBdr>
        <w:top w:val="none" w:sz="0" w:space="0" w:color="auto"/>
        <w:left w:val="none" w:sz="0" w:space="0" w:color="auto"/>
        <w:bottom w:val="none" w:sz="0" w:space="0" w:color="auto"/>
        <w:right w:val="none" w:sz="0" w:space="0" w:color="auto"/>
      </w:divBdr>
    </w:div>
    <w:div w:id="549806485">
      <w:bodyDiv w:val="1"/>
      <w:marLeft w:val="0"/>
      <w:marRight w:val="0"/>
      <w:marTop w:val="0"/>
      <w:marBottom w:val="0"/>
      <w:divBdr>
        <w:top w:val="none" w:sz="0" w:space="0" w:color="auto"/>
        <w:left w:val="none" w:sz="0" w:space="0" w:color="auto"/>
        <w:bottom w:val="none" w:sz="0" w:space="0" w:color="auto"/>
        <w:right w:val="none" w:sz="0" w:space="0" w:color="auto"/>
      </w:divBdr>
    </w:div>
    <w:div w:id="549807460">
      <w:bodyDiv w:val="1"/>
      <w:marLeft w:val="0"/>
      <w:marRight w:val="0"/>
      <w:marTop w:val="0"/>
      <w:marBottom w:val="0"/>
      <w:divBdr>
        <w:top w:val="none" w:sz="0" w:space="0" w:color="auto"/>
        <w:left w:val="none" w:sz="0" w:space="0" w:color="auto"/>
        <w:bottom w:val="none" w:sz="0" w:space="0" w:color="auto"/>
        <w:right w:val="none" w:sz="0" w:space="0" w:color="auto"/>
      </w:divBdr>
    </w:div>
    <w:div w:id="550191379">
      <w:bodyDiv w:val="1"/>
      <w:marLeft w:val="0"/>
      <w:marRight w:val="0"/>
      <w:marTop w:val="0"/>
      <w:marBottom w:val="0"/>
      <w:divBdr>
        <w:top w:val="none" w:sz="0" w:space="0" w:color="auto"/>
        <w:left w:val="none" w:sz="0" w:space="0" w:color="auto"/>
        <w:bottom w:val="none" w:sz="0" w:space="0" w:color="auto"/>
        <w:right w:val="none" w:sz="0" w:space="0" w:color="auto"/>
      </w:divBdr>
    </w:div>
    <w:div w:id="550267093">
      <w:bodyDiv w:val="1"/>
      <w:marLeft w:val="0"/>
      <w:marRight w:val="0"/>
      <w:marTop w:val="0"/>
      <w:marBottom w:val="0"/>
      <w:divBdr>
        <w:top w:val="none" w:sz="0" w:space="0" w:color="auto"/>
        <w:left w:val="none" w:sz="0" w:space="0" w:color="auto"/>
        <w:bottom w:val="none" w:sz="0" w:space="0" w:color="auto"/>
        <w:right w:val="none" w:sz="0" w:space="0" w:color="auto"/>
      </w:divBdr>
    </w:div>
    <w:div w:id="550310535">
      <w:bodyDiv w:val="1"/>
      <w:marLeft w:val="0"/>
      <w:marRight w:val="0"/>
      <w:marTop w:val="0"/>
      <w:marBottom w:val="0"/>
      <w:divBdr>
        <w:top w:val="none" w:sz="0" w:space="0" w:color="auto"/>
        <w:left w:val="none" w:sz="0" w:space="0" w:color="auto"/>
        <w:bottom w:val="none" w:sz="0" w:space="0" w:color="auto"/>
        <w:right w:val="none" w:sz="0" w:space="0" w:color="auto"/>
      </w:divBdr>
    </w:div>
    <w:div w:id="550725355">
      <w:bodyDiv w:val="1"/>
      <w:marLeft w:val="0"/>
      <w:marRight w:val="0"/>
      <w:marTop w:val="0"/>
      <w:marBottom w:val="0"/>
      <w:divBdr>
        <w:top w:val="none" w:sz="0" w:space="0" w:color="auto"/>
        <w:left w:val="none" w:sz="0" w:space="0" w:color="auto"/>
        <w:bottom w:val="none" w:sz="0" w:space="0" w:color="auto"/>
        <w:right w:val="none" w:sz="0" w:space="0" w:color="auto"/>
      </w:divBdr>
    </w:div>
    <w:div w:id="550844441">
      <w:bodyDiv w:val="1"/>
      <w:marLeft w:val="0"/>
      <w:marRight w:val="0"/>
      <w:marTop w:val="0"/>
      <w:marBottom w:val="0"/>
      <w:divBdr>
        <w:top w:val="none" w:sz="0" w:space="0" w:color="auto"/>
        <w:left w:val="none" w:sz="0" w:space="0" w:color="auto"/>
        <w:bottom w:val="none" w:sz="0" w:space="0" w:color="auto"/>
        <w:right w:val="none" w:sz="0" w:space="0" w:color="auto"/>
      </w:divBdr>
    </w:div>
    <w:div w:id="550847562">
      <w:bodyDiv w:val="1"/>
      <w:marLeft w:val="0"/>
      <w:marRight w:val="0"/>
      <w:marTop w:val="0"/>
      <w:marBottom w:val="0"/>
      <w:divBdr>
        <w:top w:val="none" w:sz="0" w:space="0" w:color="auto"/>
        <w:left w:val="none" w:sz="0" w:space="0" w:color="auto"/>
        <w:bottom w:val="none" w:sz="0" w:space="0" w:color="auto"/>
        <w:right w:val="none" w:sz="0" w:space="0" w:color="auto"/>
      </w:divBdr>
    </w:div>
    <w:div w:id="551114779">
      <w:bodyDiv w:val="1"/>
      <w:marLeft w:val="0"/>
      <w:marRight w:val="0"/>
      <w:marTop w:val="0"/>
      <w:marBottom w:val="0"/>
      <w:divBdr>
        <w:top w:val="none" w:sz="0" w:space="0" w:color="auto"/>
        <w:left w:val="none" w:sz="0" w:space="0" w:color="auto"/>
        <w:bottom w:val="none" w:sz="0" w:space="0" w:color="auto"/>
        <w:right w:val="none" w:sz="0" w:space="0" w:color="auto"/>
      </w:divBdr>
    </w:div>
    <w:div w:id="551116256">
      <w:bodyDiv w:val="1"/>
      <w:marLeft w:val="0"/>
      <w:marRight w:val="0"/>
      <w:marTop w:val="0"/>
      <w:marBottom w:val="0"/>
      <w:divBdr>
        <w:top w:val="none" w:sz="0" w:space="0" w:color="auto"/>
        <w:left w:val="none" w:sz="0" w:space="0" w:color="auto"/>
        <w:bottom w:val="none" w:sz="0" w:space="0" w:color="auto"/>
        <w:right w:val="none" w:sz="0" w:space="0" w:color="auto"/>
      </w:divBdr>
    </w:div>
    <w:div w:id="551158375">
      <w:bodyDiv w:val="1"/>
      <w:marLeft w:val="0"/>
      <w:marRight w:val="0"/>
      <w:marTop w:val="0"/>
      <w:marBottom w:val="0"/>
      <w:divBdr>
        <w:top w:val="none" w:sz="0" w:space="0" w:color="auto"/>
        <w:left w:val="none" w:sz="0" w:space="0" w:color="auto"/>
        <w:bottom w:val="none" w:sz="0" w:space="0" w:color="auto"/>
        <w:right w:val="none" w:sz="0" w:space="0" w:color="auto"/>
      </w:divBdr>
    </w:div>
    <w:div w:id="551238798">
      <w:bodyDiv w:val="1"/>
      <w:marLeft w:val="0"/>
      <w:marRight w:val="0"/>
      <w:marTop w:val="0"/>
      <w:marBottom w:val="0"/>
      <w:divBdr>
        <w:top w:val="none" w:sz="0" w:space="0" w:color="auto"/>
        <w:left w:val="none" w:sz="0" w:space="0" w:color="auto"/>
        <w:bottom w:val="none" w:sz="0" w:space="0" w:color="auto"/>
        <w:right w:val="none" w:sz="0" w:space="0" w:color="auto"/>
      </w:divBdr>
    </w:div>
    <w:div w:id="551574115">
      <w:bodyDiv w:val="1"/>
      <w:marLeft w:val="0"/>
      <w:marRight w:val="0"/>
      <w:marTop w:val="0"/>
      <w:marBottom w:val="0"/>
      <w:divBdr>
        <w:top w:val="none" w:sz="0" w:space="0" w:color="auto"/>
        <w:left w:val="none" w:sz="0" w:space="0" w:color="auto"/>
        <w:bottom w:val="none" w:sz="0" w:space="0" w:color="auto"/>
        <w:right w:val="none" w:sz="0" w:space="0" w:color="auto"/>
      </w:divBdr>
    </w:div>
    <w:div w:id="551624360">
      <w:bodyDiv w:val="1"/>
      <w:marLeft w:val="0"/>
      <w:marRight w:val="0"/>
      <w:marTop w:val="0"/>
      <w:marBottom w:val="0"/>
      <w:divBdr>
        <w:top w:val="none" w:sz="0" w:space="0" w:color="auto"/>
        <w:left w:val="none" w:sz="0" w:space="0" w:color="auto"/>
        <w:bottom w:val="none" w:sz="0" w:space="0" w:color="auto"/>
        <w:right w:val="none" w:sz="0" w:space="0" w:color="auto"/>
      </w:divBdr>
    </w:div>
    <w:div w:id="551691527">
      <w:bodyDiv w:val="1"/>
      <w:marLeft w:val="0"/>
      <w:marRight w:val="0"/>
      <w:marTop w:val="0"/>
      <w:marBottom w:val="0"/>
      <w:divBdr>
        <w:top w:val="none" w:sz="0" w:space="0" w:color="auto"/>
        <w:left w:val="none" w:sz="0" w:space="0" w:color="auto"/>
        <w:bottom w:val="none" w:sz="0" w:space="0" w:color="auto"/>
        <w:right w:val="none" w:sz="0" w:space="0" w:color="auto"/>
      </w:divBdr>
    </w:div>
    <w:div w:id="551776170">
      <w:bodyDiv w:val="1"/>
      <w:marLeft w:val="0"/>
      <w:marRight w:val="0"/>
      <w:marTop w:val="0"/>
      <w:marBottom w:val="0"/>
      <w:divBdr>
        <w:top w:val="none" w:sz="0" w:space="0" w:color="auto"/>
        <w:left w:val="none" w:sz="0" w:space="0" w:color="auto"/>
        <w:bottom w:val="none" w:sz="0" w:space="0" w:color="auto"/>
        <w:right w:val="none" w:sz="0" w:space="0" w:color="auto"/>
      </w:divBdr>
    </w:div>
    <w:div w:id="551964049">
      <w:bodyDiv w:val="1"/>
      <w:marLeft w:val="0"/>
      <w:marRight w:val="0"/>
      <w:marTop w:val="0"/>
      <w:marBottom w:val="0"/>
      <w:divBdr>
        <w:top w:val="none" w:sz="0" w:space="0" w:color="auto"/>
        <w:left w:val="none" w:sz="0" w:space="0" w:color="auto"/>
        <w:bottom w:val="none" w:sz="0" w:space="0" w:color="auto"/>
        <w:right w:val="none" w:sz="0" w:space="0" w:color="auto"/>
      </w:divBdr>
    </w:div>
    <w:div w:id="552038717">
      <w:bodyDiv w:val="1"/>
      <w:marLeft w:val="0"/>
      <w:marRight w:val="0"/>
      <w:marTop w:val="0"/>
      <w:marBottom w:val="0"/>
      <w:divBdr>
        <w:top w:val="none" w:sz="0" w:space="0" w:color="auto"/>
        <w:left w:val="none" w:sz="0" w:space="0" w:color="auto"/>
        <w:bottom w:val="none" w:sz="0" w:space="0" w:color="auto"/>
        <w:right w:val="none" w:sz="0" w:space="0" w:color="auto"/>
      </w:divBdr>
    </w:div>
    <w:div w:id="552082885">
      <w:bodyDiv w:val="1"/>
      <w:marLeft w:val="0"/>
      <w:marRight w:val="0"/>
      <w:marTop w:val="0"/>
      <w:marBottom w:val="0"/>
      <w:divBdr>
        <w:top w:val="none" w:sz="0" w:space="0" w:color="auto"/>
        <w:left w:val="none" w:sz="0" w:space="0" w:color="auto"/>
        <w:bottom w:val="none" w:sz="0" w:space="0" w:color="auto"/>
        <w:right w:val="none" w:sz="0" w:space="0" w:color="auto"/>
      </w:divBdr>
    </w:div>
    <w:div w:id="552159663">
      <w:bodyDiv w:val="1"/>
      <w:marLeft w:val="0"/>
      <w:marRight w:val="0"/>
      <w:marTop w:val="0"/>
      <w:marBottom w:val="0"/>
      <w:divBdr>
        <w:top w:val="none" w:sz="0" w:space="0" w:color="auto"/>
        <w:left w:val="none" w:sz="0" w:space="0" w:color="auto"/>
        <w:bottom w:val="none" w:sz="0" w:space="0" w:color="auto"/>
        <w:right w:val="none" w:sz="0" w:space="0" w:color="auto"/>
      </w:divBdr>
    </w:div>
    <w:div w:id="552470404">
      <w:bodyDiv w:val="1"/>
      <w:marLeft w:val="0"/>
      <w:marRight w:val="0"/>
      <w:marTop w:val="0"/>
      <w:marBottom w:val="0"/>
      <w:divBdr>
        <w:top w:val="none" w:sz="0" w:space="0" w:color="auto"/>
        <w:left w:val="none" w:sz="0" w:space="0" w:color="auto"/>
        <w:bottom w:val="none" w:sz="0" w:space="0" w:color="auto"/>
        <w:right w:val="none" w:sz="0" w:space="0" w:color="auto"/>
      </w:divBdr>
    </w:div>
    <w:div w:id="552735306">
      <w:bodyDiv w:val="1"/>
      <w:marLeft w:val="0"/>
      <w:marRight w:val="0"/>
      <w:marTop w:val="0"/>
      <w:marBottom w:val="0"/>
      <w:divBdr>
        <w:top w:val="none" w:sz="0" w:space="0" w:color="auto"/>
        <w:left w:val="none" w:sz="0" w:space="0" w:color="auto"/>
        <w:bottom w:val="none" w:sz="0" w:space="0" w:color="auto"/>
        <w:right w:val="none" w:sz="0" w:space="0" w:color="auto"/>
      </w:divBdr>
    </w:div>
    <w:div w:id="552813249">
      <w:bodyDiv w:val="1"/>
      <w:marLeft w:val="0"/>
      <w:marRight w:val="0"/>
      <w:marTop w:val="0"/>
      <w:marBottom w:val="0"/>
      <w:divBdr>
        <w:top w:val="none" w:sz="0" w:space="0" w:color="auto"/>
        <w:left w:val="none" w:sz="0" w:space="0" w:color="auto"/>
        <w:bottom w:val="none" w:sz="0" w:space="0" w:color="auto"/>
        <w:right w:val="none" w:sz="0" w:space="0" w:color="auto"/>
      </w:divBdr>
    </w:div>
    <w:div w:id="553200939">
      <w:bodyDiv w:val="1"/>
      <w:marLeft w:val="0"/>
      <w:marRight w:val="0"/>
      <w:marTop w:val="0"/>
      <w:marBottom w:val="0"/>
      <w:divBdr>
        <w:top w:val="none" w:sz="0" w:space="0" w:color="auto"/>
        <w:left w:val="none" w:sz="0" w:space="0" w:color="auto"/>
        <w:bottom w:val="none" w:sz="0" w:space="0" w:color="auto"/>
        <w:right w:val="none" w:sz="0" w:space="0" w:color="auto"/>
      </w:divBdr>
    </w:div>
    <w:div w:id="553204637">
      <w:bodyDiv w:val="1"/>
      <w:marLeft w:val="0"/>
      <w:marRight w:val="0"/>
      <w:marTop w:val="0"/>
      <w:marBottom w:val="0"/>
      <w:divBdr>
        <w:top w:val="none" w:sz="0" w:space="0" w:color="auto"/>
        <w:left w:val="none" w:sz="0" w:space="0" w:color="auto"/>
        <w:bottom w:val="none" w:sz="0" w:space="0" w:color="auto"/>
        <w:right w:val="none" w:sz="0" w:space="0" w:color="auto"/>
      </w:divBdr>
    </w:div>
    <w:div w:id="553347970">
      <w:bodyDiv w:val="1"/>
      <w:marLeft w:val="0"/>
      <w:marRight w:val="0"/>
      <w:marTop w:val="0"/>
      <w:marBottom w:val="0"/>
      <w:divBdr>
        <w:top w:val="none" w:sz="0" w:space="0" w:color="auto"/>
        <w:left w:val="none" w:sz="0" w:space="0" w:color="auto"/>
        <w:bottom w:val="none" w:sz="0" w:space="0" w:color="auto"/>
        <w:right w:val="none" w:sz="0" w:space="0" w:color="auto"/>
      </w:divBdr>
    </w:div>
    <w:div w:id="553349889">
      <w:bodyDiv w:val="1"/>
      <w:marLeft w:val="0"/>
      <w:marRight w:val="0"/>
      <w:marTop w:val="0"/>
      <w:marBottom w:val="0"/>
      <w:divBdr>
        <w:top w:val="none" w:sz="0" w:space="0" w:color="auto"/>
        <w:left w:val="none" w:sz="0" w:space="0" w:color="auto"/>
        <w:bottom w:val="none" w:sz="0" w:space="0" w:color="auto"/>
        <w:right w:val="none" w:sz="0" w:space="0" w:color="auto"/>
      </w:divBdr>
    </w:div>
    <w:div w:id="553539263">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4122321">
      <w:bodyDiv w:val="1"/>
      <w:marLeft w:val="0"/>
      <w:marRight w:val="0"/>
      <w:marTop w:val="0"/>
      <w:marBottom w:val="0"/>
      <w:divBdr>
        <w:top w:val="none" w:sz="0" w:space="0" w:color="auto"/>
        <w:left w:val="none" w:sz="0" w:space="0" w:color="auto"/>
        <w:bottom w:val="none" w:sz="0" w:space="0" w:color="auto"/>
        <w:right w:val="none" w:sz="0" w:space="0" w:color="auto"/>
      </w:divBdr>
    </w:div>
    <w:div w:id="554125488">
      <w:bodyDiv w:val="1"/>
      <w:marLeft w:val="0"/>
      <w:marRight w:val="0"/>
      <w:marTop w:val="0"/>
      <w:marBottom w:val="0"/>
      <w:divBdr>
        <w:top w:val="none" w:sz="0" w:space="0" w:color="auto"/>
        <w:left w:val="none" w:sz="0" w:space="0" w:color="auto"/>
        <w:bottom w:val="none" w:sz="0" w:space="0" w:color="auto"/>
        <w:right w:val="none" w:sz="0" w:space="0" w:color="auto"/>
      </w:divBdr>
    </w:div>
    <w:div w:id="554244704">
      <w:bodyDiv w:val="1"/>
      <w:marLeft w:val="0"/>
      <w:marRight w:val="0"/>
      <w:marTop w:val="0"/>
      <w:marBottom w:val="0"/>
      <w:divBdr>
        <w:top w:val="none" w:sz="0" w:space="0" w:color="auto"/>
        <w:left w:val="none" w:sz="0" w:space="0" w:color="auto"/>
        <w:bottom w:val="none" w:sz="0" w:space="0" w:color="auto"/>
        <w:right w:val="none" w:sz="0" w:space="0" w:color="auto"/>
      </w:divBdr>
    </w:div>
    <w:div w:id="554585609">
      <w:bodyDiv w:val="1"/>
      <w:marLeft w:val="0"/>
      <w:marRight w:val="0"/>
      <w:marTop w:val="0"/>
      <w:marBottom w:val="0"/>
      <w:divBdr>
        <w:top w:val="none" w:sz="0" w:space="0" w:color="auto"/>
        <w:left w:val="none" w:sz="0" w:space="0" w:color="auto"/>
        <w:bottom w:val="none" w:sz="0" w:space="0" w:color="auto"/>
        <w:right w:val="none" w:sz="0" w:space="0" w:color="auto"/>
      </w:divBdr>
    </w:div>
    <w:div w:id="554661913">
      <w:bodyDiv w:val="1"/>
      <w:marLeft w:val="0"/>
      <w:marRight w:val="0"/>
      <w:marTop w:val="0"/>
      <w:marBottom w:val="0"/>
      <w:divBdr>
        <w:top w:val="none" w:sz="0" w:space="0" w:color="auto"/>
        <w:left w:val="none" w:sz="0" w:space="0" w:color="auto"/>
        <w:bottom w:val="none" w:sz="0" w:space="0" w:color="auto"/>
        <w:right w:val="none" w:sz="0" w:space="0" w:color="auto"/>
      </w:divBdr>
    </w:div>
    <w:div w:id="554708372">
      <w:bodyDiv w:val="1"/>
      <w:marLeft w:val="0"/>
      <w:marRight w:val="0"/>
      <w:marTop w:val="0"/>
      <w:marBottom w:val="0"/>
      <w:divBdr>
        <w:top w:val="none" w:sz="0" w:space="0" w:color="auto"/>
        <w:left w:val="none" w:sz="0" w:space="0" w:color="auto"/>
        <w:bottom w:val="none" w:sz="0" w:space="0" w:color="auto"/>
        <w:right w:val="none" w:sz="0" w:space="0" w:color="auto"/>
      </w:divBdr>
    </w:div>
    <w:div w:id="554780990">
      <w:bodyDiv w:val="1"/>
      <w:marLeft w:val="0"/>
      <w:marRight w:val="0"/>
      <w:marTop w:val="0"/>
      <w:marBottom w:val="0"/>
      <w:divBdr>
        <w:top w:val="none" w:sz="0" w:space="0" w:color="auto"/>
        <w:left w:val="none" w:sz="0" w:space="0" w:color="auto"/>
        <w:bottom w:val="none" w:sz="0" w:space="0" w:color="auto"/>
        <w:right w:val="none" w:sz="0" w:space="0" w:color="auto"/>
      </w:divBdr>
    </w:div>
    <w:div w:id="555047121">
      <w:bodyDiv w:val="1"/>
      <w:marLeft w:val="0"/>
      <w:marRight w:val="0"/>
      <w:marTop w:val="0"/>
      <w:marBottom w:val="0"/>
      <w:divBdr>
        <w:top w:val="none" w:sz="0" w:space="0" w:color="auto"/>
        <w:left w:val="none" w:sz="0" w:space="0" w:color="auto"/>
        <w:bottom w:val="none" w:sz="0" w:space="0" w:color="auto"/>
        <w:right w:val="none" w:sz="0" w:space="0" w:color="auto"/>
      </w:divBdr>
    </w:div>
    <w:div w:id="555120045">
      <w:bodyDiv w:val="1"/>
      <w:marLeft w:val="0"/>
      <w:marRight w:val="0"/>
      <w:marTop w:val="0"/>
      <w:marBottom w:val="0"/>
      <w:divBdr>
        <w:top w:val="none" w:sz="0" w:space="0" w:color="auto"/>
        <w:left w:val="none" w:sz="0" w:space="0" w:color="auto"/>
        <w:bottom w:val="none" w:sz="0" w:space="0" w:color="auto"/>
        <w:right w:val="none" w:sz="0" w:space="0" w:color="auto"/>
      </w:divBdr>
    </w:div>
    <w:div w:id="555240886">
      <w:bodyDiv w:val="1"/>
      <w:marLeft w:val="0"/>
      <w:marRight w:val="0"/>
      <w:marTop w:val="0"/>
      <w:marBottom w:val="0"/>
      <w:divBdr>
        <w:top w:val="none" w:sz="0" w:space="0" w:color="auto"/>
        <w:left w:val="none" w:sz="0" w:space="0" w:color="auto"/>
        <w:bottom w:val="none" w:sz="0" w:space="0" w:color="auto"/>
        <w:right w:val="none" w:sz="0" w:space="0" w:color="auto"/>
      </w:divBdr>
    </w:div>
    <w:div w:id="555313220">
      <w:bodyDiv w:val="1"/>
      <w:marLeft w:val="0"/>
      <w:marRight w:val="0"/>
      <w:marTop w:val="0"/>
      <w:marBottom w:val="0"/>
      <w:divBdr>
        <w:top w:val="none" w:sz="0" w:space="0" w:color="auto"/>
        <w:left w:val="none" w:sz="0" w:space="0" w:color="auto"/>
        <w:bottom w:val="none" w:sz="0" w:space="0" w:color="auto"/>
        <w:right w:val="none" w:sz="0" w:space="0" w:color="auto"/>
      </w:divBdr>
    </w:div>
    <w:div w:id="555313643">
      <w:bodyDiv w:val="1"/>
      <w:marLeft w:val="0"/>
      <w:marRight w:val="0"/>
      <w:marTop w:val="0"/>
      <w:marBottom w:val="0"/>
      <w:divBdr>
        <w:top w:val="none" w:sz="0" w:space="0" w:color="auto"/>
        <w:left w:val="none" w:sz="0" w:space="0" w:color="auto"/>
        <w:bottom w:val="none" w:sz="0" w:space="0" w:color="auto"/>
        <w:right w:val="none" w:sz="0" w:space="0" w:color="auto"/>
      </w:divBdr>
    </w:div>
    <w:div w:id="555361313">
      <w:bodyDiv w:val="1"/>
      <w:marLeft w:val="0"/>
      <w:marRight w:val="0"/>
      <w:marTop w:val="0"/>
      <w:marBottom w:val="0"/>
      <w:divBdr>
        <w:top w:val="none" w:sz="0" w:space="0" w:color="auto"/>
        <w:left w:val="none" w:sz="0" w:space="0" w:color="auto"/>
        <w:bottom w:val="none" w:sz="0" w:space="0" w:color="auto"/>
        <w:right w:val="none" w:sz="0" w:space="0" w:color="auto"/>
      </w:divBdr>
    </w:div>
    <w:div w:id="555361822">
      <w:bodyDiv w:val="1"/>
      <w:marLeft w:val="0"/>
      <w:marRight w:val="0"/>
      <w:marTop w:val="0"/>
      <w:marBottom w:val="0"/>
      <w:divBdr>
        <w:top w:val="none" w:sz="0" w:space="0" w:color="auto"/>
        <w:left w:val="none" w:sz="0" w:space="0" w:color="auto"/>
        <w:bottom w:val="none" w:sz="0" w:space="0" w:color="auto"/>
        <w:right w:val="none" w:sz="0" w:space="0" w:color="auto"/>
      </w:divBdr>
    </w:div>
    <w:div w:id="555362798">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817614">
      <w:bodyDiv w:val="1"/>
      <w:marLeft w:val="0"/>
      <w:marRight w:val="0"/>
      <w:marTop w:val="0"/>
      <w:marBottom w:val="0"/>
      <w:divBdr>
        <w:top w:val="none" w:sz="0" w:space="0" w:color="auto"/>
        <w:left w:val="none" w:sz="0" w:space="0" w:color="auto"/>
        <w:bottom w:val="none" w:sz="0" w:space="0" w:color="auto"/>
        <w:right w:val="none" w:sz="0" w:space="0" w:color="auto"/>
      </w:divBdr>
    </w:div>
    <w:div w:id="555825486">
      <w:bodyDiv w:val="1"/>
      <w:marLeft w:val="0"/>
      <w:marRight w:val="0"/>
      <w:marTop w:val="0"/>
      <w:marBottom w:val="0"/>
      <w:divBdr>
        <w:top w:val="none" w:sz="0" w:space="0" w:color="auto"/>
        <w:left w:val="none" w:sz="0" w:space="0" w:color="auto"/>
        <w:bottom w:val="none" w:sz="0" w:space="0" w:color="auto"/>
        <w:right w:val="none" w:sz="0" w:space="0" w:color="auto"/>
      </w:divBdr>
    </w:div>
    <w:div w:id="556009306">
      <w:bodyDiv w:val="1"/>
      <w:marLeft w:val="0"/>
      <w:marRight w:val="0"/>
      <w:marTop w:val="0"/>
      <w:marBottom w:val="0"/>
      <w:divBdr>
        <w:top w:val="none" w:sz="0" w:space="0" w:color="auto"/>
        <w:left w:val="none" w:sz="0" w:space="0" w:color="auto"/>
        <w:bottom w:val="none" w:sz="0" w:space="0" w:color="auto"/>
        <w:right w:val="none" w:sz="0" w:space="0" w:color="auto"/>
      </w:divBdr>
    </w:div>
    <w:div w:id="556091204">
      <w:bodyDiv w:val="1"/>
      <w:marLeft w:val="0"/>
      <w:marRight w:val="0"/>
      <w:marTop w:val="0"/>
      <w:marBottom w:val="0"/>
      <w:divBdr>
        <w:top w:val="none" w:sz="0" w:space="0" w:color="auto"/>
        <w:left w:val="none" w:sz="0" w:space="0" w:color="auto"/>
        <w:bottom w:val="none" w:sz="0" w:space="0" w:color="auto"/>
        <w:right w:val="none" w:sz="0" w:space="0" w:color="auto"/>
      </w:divBdr>
    </w:div>
    <w:div w:id="556169215">
      <w:bodyDiv w:val="1"/>
      <w:marLeft w:val="0"/>
      <w:marRight w:val="0"/>
      <w:marTop w:val="0"/>
      <w:marBottom w:val="0"/>
      <w:divBdr>
        <w:top w:val="none" w:sz="0" w:space="0" w:color="auto"/>
        <w:left w:val="none" w:sz="0" w:space="0" w:color="auto"/>
        <w:bottom w:val="none" w:sz="0" w:space="0" w:color="auto"/>
        <w:right w:val="none" w:sz="0" w:space="0" w:color="auto"/>
      </w:divBdr>
    </w:div>
    <w:div w:id="556169359">
      <w:bodyDiv w:val="1"/>
      <w:marLeft w:val="0"/>
      <w:marRight w:val="0"/>
      <w:marTop w:val="0"/>
      <w:marBottom w:val="0"/>
      <w:divBdr>
        <w:top w:val="none" w:sz="0" w:space="0" w:color="auto"/>
        <w:left w:val="none" w:sz="0" w:space="0" w:color="auto"/>
        <w:bottom w:val="none" w:sz="0" w:space="0" w:color="auto"/>
        <w:right w:val="none" w:sz="0" w:space="0" w:color="auto"/>
      </w:divBdr>
    </w:div>
    <w:div w:id="556358887">
      <w:bodyDiv w:val="1"/>
      <w:marLeft w:val="0"/>
      <w:marRight w:val="0"/>
      <w:marTop w:val="0"/>
      <w:marBottom w:val="0"/>
      <w:divBdr>
        <w:top w:val="none" w:sz="0" w:space="0" w:color="auto"/>
        <w:left w:val="none" w:sz="0" w:space="0" w:color="auto"/>
        <w:bottom w:val="none" w:sz="0" w:space="0" w:color="auto"/>
        <w:right w:val="none" w:sz="0" w:space="0" w:color="auto"/>
      </w:divBdr>
    </w:div>
    <w:div w:id="556549015">
      <w:bodyDiv w:val="1"/>
      <w:marLeft w:val="0"/>
      <w:marRight w:val="0"/>
      <w:marTop w:val="0"/>
      <w:marBottom w:val="0"/>
      <w:divBdr>
        <w:top w:val="none" w:sz="0" w:space="0" w:color="auto"/>
        <w:left w:val="none" w:sz="0" w:space="0" w:color="auto"/>
        <w:bottom w:val="none" w:sz="0" w:space="0" w:color="auto"/>
        <w:right w:val="none" w:sz="0" w:space="0" w:color="auto"/>
      </w:divBdr>
    </w:div>
    <w:div w:id="556667825">
      <w:bodyDiv w:val="1"/>
      <w:marLeft w:val="0"/>
      <w:marRight w:val="0"/>
      <w:marTop w:val="0"/>
      <w:marBottom w:val="0"/>
      <w:divBdr>
        <w:top w:val="none" w:sz="0" w:space="0" w:color="auto"/>
        <w:left w:val="none" w:sz="0" w:space="0" w:color="auto"/>
        <w:bottom w:val="none" w:sz="0" w:space="0" w:color="auto"/>
        <w:right w:val="none" w:sz="0" w:space="0" w:color="auto"/>
      </w:divBdr>
    </w:div>
    <w:div w:id="556815543">
      <w:bodyDiv w:val="1"/>
      <w:marLeft w:val="0"/>
      <w:marRight w:val="0"/>
      <w:marTop w:val="0"/>
      <w:marBottom w:val="0"/>
      <w:divBdr>
        <w:top w:val="none" w:sz="0" w:space="0" w:color="auto"/>
        <w:left w:val="none" w:sz="0" w:space="0" w:color="auto"/>
        <w:bottom w:val="none" w:sz="0" w:space="0" w:color="auto"/>
        <w:right w:val="none" w:sz="0" w:space="0" w:color="auto"/>
      </w:divBdr>
    </w:div>
    <w:div w:id="556939952">
      <w:bodyDiv w:val="1"/>
      <w:marLeft w:val="0"/>
      <w:marRight w:val="0"/>
      <w:marTop w:val="0"/>
      <w:marBottom w:val="0"/>
      <w:divBdr>
        <w:top w:val="none" w:sz="0" w:space="0" w:color="auto"/>
        <w:left w:val="none" w:sz="0" w:space="0" w:color="auto"/>
        <w:bottom w:val="none" w:sz="0" w:space="0" w:color="auto"/>
        <w:right w:val="none" w:sz="0" w:space="0" w:color="auto"/>
      </w:divBdr>
    </w:div>
    <w:div w:id="557018003">
      <w:bodyDiv w:val="1"/>
      <w:marLeft w:val="0"/>
      <w:marRight w:val="0"/>
      <w:marTop w:val="0"/>
      <w:marBottom w:val="0"/>
      <w:divBdr>
        <w:top w:val="none" w:sz="0" w:space="0" w:color="auto"/>
        <w:left w:val="none" w:sz="0" w:space="0" w:color="auto"/>
        <w:bottom w:val="none" w:sz="0" w:space="0" w:color="auto"/>
        <w:right w:val="none" w:sz="0" w:space="0" w:color="auto"/>
      </w:divBdr>
    </w:div>
    <w:div w:id="557130684">
      <w:bodyDiv w:val="1"/>
      <w:marLeft w:val="0"/>
      <w:marRight w:val="0"/>
      <w:marTop w:val="0"/>
      <w:marBottom w:val="0"/>
      <w:divBdr>
        <w:top w:val="none" w:sz="0" w:space="0" w:color="auto"/>
        <w:left w:val="none" w:sz="0" w:space="0" w:color="auto"/>
        <w:bottom w:val="none" w:sz="0" w:space="0" w:color="auto"/>
        <w:right w:val="none" w:sz="0" w:space="0" w:color="auto"/>
      </w:divBdr>
    </w:div>
    <w:div w:id="557279750">
      <w:bodyDiv w:val="1"/>
      <w:marLeft w:val="0"/>
      <w:marRight w:val="0"/>
      <w:marTop w:val="0"/>
      <w:marBottom w:val="0"/>
      <w:divBdr>
        <w:top w:val="none" w:sz="0" w:space="0" w:color="auto"/>
        <w:left w:val="none" w:sz="0" w:space="0" w:color="auto"/>
        <w:bottom w:val="none" w:sz="0" w:space="0" w:color="auto"/>
        <w:right w:val="none" w:sz="0" w:space="0" w:color="auto"/>
      </w:divBdr>
    </w:div>
    <w:div w:id="557319871">
      <w:bodyDiv w:val="1"/>
      <w:marLeft w:val="0"/>
      <w:marRight w:val="0"/>
      <w:marTop w:val="0"/>
      <w:marBottom w:val="0"/>
      <w:divBdr>
        <w:top w:val="none" w:sz="0" w:space="0" w:color="auto"/>
        <w:left w:val="none" w:sz="0" w:space="0" w:color="auto"/>
        <w:bottom w:val="none" w:sz="0" w:space="0" w:color="auto"/>
        <w:right w:val="none" w:sz="0" w:space="0" w:color="auto"/>
      </w:divBdr>
    </w:div>
    <w:div w:id="557403950">
      <w:bodyDiv w:val="1"/>
      <w:marLeft w:val="0"/>
      <w:marRight w:val="0"/>
      <w:marTop w:val="0"/>
      <w:marBottom w:val="0"/>
      <w:divBdr>
        <w:top w:val="none" w:sz="0" w:space="0" w:color="auto"/>
        <w:left w:val="none" w:sz="0" w:space="0" w:color="auto"/>
        <w:bottom w:val="none" w:sz="0" w:space="0" w:color="auto"/>
        <w:right w:val="none" w:sz="0" w:space="0" w:color="auto"/>
      </w:divBdr>
    </w:div>
    <w:div w:id="557476660">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7590262">
      <w:bodyDiv w:val="1"/>
      <w:marLeft w:val="0"/>
      <w:marRight w:val="0"/>
      <w:marTop w:val="0"/>
      <w:marBottom w:val="0"/>
      <w:divBdr>
        <w:top w:val="none" w:sz="0" w:space="0" w:color="auto"/>
        <w:left w:val="none" w:sz="0" w:space="0" w:color="auto"/>
        <w:bottom w:val="none" w:sz="0" w:space="0" w:color="auto"/>
        <w:right w:val="none" w:sz="0" w:space="0" w:color="auto"/>
      </w:divBdr>
    </w:div>
    <w:div w:id="557594793">
      <w:bodyDiv w:val="1"/>
      <w:marLeft w:val="0"/>
      <w:marRight w:val="0"/>
      <w:marTop w:val="0"/>
      <w:marBottom w:val="0"/>
      <w:divBdr>
        <w:top w:val="none" w:sz="0" w:space="0" w:color="auto"/>
        <w:left w:val="none" w:sz="0" w:space="0" w:color="auto"/>
        <w:bottom w:val="none" w:sz="0" w:space="0" w:color="auto"/>
        <w:right w:val="none" w:sz="0" w:space="0" w:color="auto"/>
      </w:divBdr>
    </w:div>
    <w:div w:id="557597736">
      <w:bodyDiv w:val="1"/>
      <w:marLeft w:val="0"/>
      <w:marRight w:val="0"/>
      <w:marTop w:val="0"/>
      <w:marBottom w:val="0"/>
      <w:divBdr>
        <w:top w:val="none" w:sz="0" w:space="0" w:color="auto"/>
        <w:left w:val="none" w:sz="0" w:space="0" w:color="auto"/>
        <w:bottom w:val="none" w:sz="0" w:space="0" w:color="auto"/>
        <w:right w:val="none" w:sz="0" w:space="0" w:color="auto"/>
      </w:divBdr>
    </w:div>
    <w:div w:id="557741777">
      <w:bodyDiv w:val="1"/>
      <w:marLeft w:val="0"/>
      <w:marRight w:val="0"/>
      <w:marTop w:val="0"/>
      <w:marBottom w:val="0"/>
      <w:divBdr>
        <w:top w:val="none" w:sz="0" w:space="0" w:color="auto"/>
        <w:left w:val="none" w:sz="0" w:space="0" w:color="auto"/>
        <w:bottom w:val="none" w:sz="0" w:space="0" w:color="auto"/>
        <w:right w:val="none" w:sz="0" w:space="0" w:color="auto"/>
      </w:divBdr>
    </w:div>
    <w:div w:id="557858465">
      <w:bodyDiv w:val="1"/>
      <w:marLeft w:val="0"/>
      <w:marRight w:val="0"/>
      <w:marTop w:val="0"/>
      <w:marBottom w:val="0"/>
      <w:divBdr>
        <w:top w:val="none" w:sz="0" w:space="0" w:color="auto"/>
        <w:left w:val="none" w:sz="0" w:space="0" w:color="auto"/>
        <w:bottom w:val="none" w:sz="0" w:space="0" w:color="auto"/>
        <w:right w:val="none" w:sz="0" w:space="0" w:color="auto"/>
      </w:divBdr>
    </w:div>
    <w:div w:id="557861526">
      <w:bodyDiv w:val="1"/>
      <w:marLeft w:val="0"/>
      <w:marRight w:val="0"/>
      <w:marTop w:val="0"/>
      <w:marBottom w:val="0"/>
      <w:divBdr>
        <w:top w:val="none" w:sz="0" w:space="0" w:color="auto"/>
        <w:left w:val="none" w:sz="0" w:space="0" w:color="auto"/>
        <w:bottom w:val="none" w:sz="0" w:space="0" w:color="auto"/>
        <w:right w:val="none" w:sz="0" w:space="0" w:color="auto"/>
      </w:divBdr>
    </w:div>
    <w:div w:id="557909243">
      <w:bodyDiv w:val="1"/>
      <w:marLeft w:val="0"/>
      <w:marRight w:val="0"/>
      <w:marTop w:val="0"/>
      <w:marBottom w:val="0"/>
      <w:divBdr>
        <w:top w:val="none" w:sz="0" w:space="0" w:color="auto"/>
        <w:left w:val="none" w:sz="0" w:space="0" w:color="auto"/>
        <w:bottom w:val="none" w:sz="0" w:space="0" w:color="auto"/>
        <w:right w:val="none" w:sz="0" w:space="0" w:color="auto"/>
      </w:divBdr>
    </w:div>
    <w:div w:id="558446801">
      <w:bodyDiv w:val="1"/>
      <w:marLeft w:val="0"/>
      <w:marRight w:val="0"/>
      <w:marTop w:val="0"/>
      <w:marBottom w:val="0"/>
      <w:divBdr>
        <w:top w:val="none" w:sz="0" w:space="0" w:color="auto"/>
        <w:left w:val="none" w:sz="0" w:space="0" w:color="auto"/>
        <w:bottom w:val="none" w:sz="0" w:space="0" w:color="auto"/>
        <w:right w:val="none" w:sz="0" w:space="0" w:color="auto"/>
      </w:divBdr>
    </w:div>
    <w:div w:id="558515385">
      <w:bodyDiv w:val="1"/>
      <w:marLeft w:val="0"/>
      <w:marRight w:val="0"/>
      <w:marTop w:val="0"/>
      <w:marBottom w:val="0"/>
      <w:divBdr>
        <w:top w:val="none" w:sz="0" w:space="0" w:color="auto"/>
        <w:left w:val="none" w:sz="0" w:space="0" w:color="auto"/>
        <w:bottom w:val="none" w:sz="0" w:space="0" w:color="auto"/>
        <w:right w:val="none" w:sz="0" w:space="0" w:color="auto"/>
      </w:divBdr>
    </w:div>
    <w:div w:id="558782007">
      <w:bodyDiv w:val="1"/>
      <w:marLeft w:val="0"/>
      <w:marRight w:val="0"/>
      <w:marTop w:val="0"/>
      <w:marBottom w:val="0"/>
      <w:divBdr>
        <w:top w:val="none" w:sz="0" w:space="0" w:color="auto"/>
        <w:left w:val="none" w:sz="0" w:space="0" w:color="auto"/>
        <w:bottom w:val="none" w:sz="0" w:space="0" w:color="auto"/>
        <w:right w:val="none" w:sz="0" w:space="0" w:color="auto"/>
      </w:divBdr>
    </w:div>
    <w:div w:id="558828831">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095490">
      <w:bodyDiv w:val="1"/>
      <w:marLeft w:val="0"/>
      <w:marRight w:val="0"/>
      <w:marTop w:val="0"/>
      <w:marBottom w:val="0"/>
      <w:divBdr>
        <w:top w:val="none" w:sz="0" w:space="0" w:color="auto"/>
        <w:left w:val="none" w:sz="0" w:space="0" w:color="auto"/>
        <w:bottom w:val="none" w:sz="0" w:space="0" w:color="auto"/>
        <w:right w:val="none" w:sz="0" w:space="0" w:color="auto"/>
      </w:divBdr>
    </w:div>
    <w:div w:id="559555314">
      <w:bodyDiv w:val="1"/>
      <w:marLeft w:val="0"/>
      <w:marRight w:val="0"/>
      <w:marTop w:val="0"/>
      <w:marBottom w:val="0"/>
      <w:divBdr>
        <w:top w:val="none" w:sz="0" w:space="0" w:color="auto"/>
        <w:left w:val="none" w:sz="0" w:space="0" w:color="auto"/>
        <w:bottom w:val="none" w:sz="0" w:space="0" w:color="auto"/>
        <w:right w:val="none" w:sz="0" w:space="0" w:color="auto"/>
      </w:divBdr>
    </w:div>
    <w:div w:id="559556303">
      <w:bodyDiv w:val="1"/>
      <w:marLeft w:val="0"/>
      <w:marRight w:val="0"/>
      <w:marTop w:val="0"/>
      <w:marBottom w:val="0"/>
      <w:divBdr>
        <w:top w:val="none" w:sz="0" w:space="0" w:color="auto"/>
        <w:left w:val="none" w:sz="0" w:space="0" w:color="auto"/>
        <w:bottom w:val="none" w:sz="0" w:space="0" w:color="auto"/>
        <w:right w:val="none" w:sz="0" w:space="0" w:color="auto"/>
      </w:divBdr>
    </w:div>
    <w:div w:id="559638158">
      <w:bodyDiv w:val="1"/>
      <w:marLeft w:val="0"/>
      <w:marRight w:val="0"/>
      <w:marTop w:val="0"/>
      <w:marBottom w:val="0"/>
      <w:divBdr>
        <w:top w:val="none" w:sz="0" w:space="0" w:color="auto"/>
        <w:left w:val="none" w:sz="0" w:space="0" w:color="auto"/>
        <w:bottom w:val="none" w:sz="0" w:space="0" w:color="auto"/>
        <w:right w:val="none" w:sz="0" w:space="0" w:color="auto"/>
      </w:divBdr>
    </w:div>
    <w:div w:id="559678672">
      <w:bodyDiv w:val="1"/>
      <w:marLeft w:val="0"/>
      <w:marRight w:val="0"/>
      <w:marTop w:val="0"/>
      <w:marBottom w:val="0"/>
      <w:divBdr>
        <w:top w:val="none" w:sz="0" w:space="0" w:color="auto"/>
        <w:left w:val="none" w:sz="0" w:space="0" w:color="auto"/>
        <w:bottom w:val="none" w:sz="0" w:space="0" w:color="auto"/>
        <w:right w:val="none" w:sz="0" w:space="0" w:color="auto"/>
      </w:divBdr>
    </w:div>
    <w:div w:id="559753419">
      <w:bodyDiv w:val="1"/>
      <w:marLeft w:val="0"/>
      <w:marRight w:val="0"/>
      <w:marTop w:val="0"/>
      <w:marBottom w:val="0"/>
      <w:divBdr>
        <w:top w:val="none" w:sz="0" w:space="0" w:color="auto"/>
        <w:left w:val="none" w:sz="0" w:space="0" w:color="auto"/>
        <w:bottom w:val="none" w:sz="0" w:space="0" w:color="auto"/>
        <w:right w:val="none" w:sz="0" w:space="0" w:color="auto"/>
      </w:divBdr>
    </w:div>
    <w:div w:id="559757288">
      <w:bodyDiv w:val="1"/>
      <w:marLeft w:val="0"/>
      <w:marRight w:val="0"/>
      <w:marTop w:val="0"/>
      <w:marBottom w:val="0"/>
      <w:divBdr>
        <w:top w:val="none" w:sz="0" w:space="0" w:color="auto"/>
        <w:left w:val="none" w:sz="0" w:space="0" w:color="auto"/>
        <w:bottom w:val="none" w:sz="0" w:space="0" w:color="auto"/>
        <w:right w:val="none" w:sz="0" w:space="0" w:color="auto"/>
      </w:divBdr>
    </w:div>
    <w:div w:id="559825232">
      <w:bodyDiv w:val="1"/>
      <w:marLeft w:val="0"/>
      <w:marRight w:val="0"/>
      <w:marTop w:val="0"/>
      <w:marBottom w:val="0"/>
      <w:divBdr>
        <w:top w:val="none" w:sz="0" w:space="0" w:color="auto"/>
        <w:left w:val="none" w:sz="0" w:space="0" w:color="auto"/>
        <w:bottom w:val="none" w:sz="0" w:space="0" w:color="auto"/>
        <w:right w:val="none" w:sz="0" w:space="0" w:color="auto"/>
      </w:divBdr>
    </w:div>
    <w:div w:id="559826128">
      <w:bodyDiv w:val="1"/>
      <w:marLeft w:val="0"/>
      <w:marRight w:val="0"/>
      <w:marTop w:val="0"/>
      <w:marBottom w:val="0"/>
      <w:divBdr>
        <w:top w:val="none" w:sz="0" w:space="0" w:color="auto"/>
        <w:left w:val="none" w:sz="0" w:space="0" w:color="auto"/>
        <w:bottom w:val="none" w:sz="0" w:space="0" w:color="auto"/>
        <w:right w:val="none" w:sz="0" w:space="0" w:color="auto"/>
      </w:divBdr>
    </w:div>
    <w:div w:id="559941151">
      <w:bodyDiv w:val="1"/>
      <w:marLeft w:val="0"/>
      <w:marRight w:val="0"/>
      <w:marTop w:val="0"/>
      <w:marBottom w:val="0"/>
      <w:divBdr>
        <w:top w:val="none" w:sz="0" w:space="0" w:color="auto"/>
        <w:left w:val="none" w:sz="0" w:space="0" w:color="auto"/>
        <w:bottom w:val="none" w:sz="0" w:space="0" w:color="auto"/>
        <w:right w:val="none" w:sz="0" w:space="0" w:color="auto"/>
      </w:divBdr>
    </w:div>
    <w:div w:id="560137836">
      <w:bodyDiv w:val="1"/>
      <w:marLeft w:val="0"/>
      <w:marRight w:val="0"/>
      <w:marTop w:val="0"/>
      <w:marBottom w:val="0"/>
      <w:divBdr>
        <w:top w:val="none" w:sz="0" w:space="0" w:color="auto"/>
        <w:left w:val="none" w:sz="0" w:space="0" w:color="auto"/>
        <w:bottom w:val="none" w:sz="0" w:space="0" w:color="auto"/>
        <w:right w:val="none" w:sz="0" w:space="0" w:color="auto"/>
      </w:divBdr>
    </w:div>
    <w:div w:id="560216988">
      <w:bodyDiv w:val="1"/>
      <w:marLeft w:val="0"/>
      <w:marRight w:val="0"/>
      <w:marTop w:val="0"/>
      <w:marBottom w:val="0"/>
      <w:divBdr>
        <w:top w:val="none" w:sz="0" w:space="0" w:color="auto"/>
        <w:left w:val="none" w:sz="0" w:space="0" w:color="auto"/>
        <w:bottom w:val="none" w:sz="0" w:space="0" w:color="auto"/>
        <w:right w:val="none" w:sz="0" w:space="0" w:color="auto"/>
      </w:divBdr>
    </w:div>
    <w:div w:id="560479114">
      <w:bodyDiv w:val="1"/>
      <w:marLeft w:val="0"/>
      <w:marRight w:val="0"/>
      <w:marTop w:val="0"/>
      <w:marBottom w:val="0"/>
      <w:divBdr>
        <w:top w:val="none" w:sz="0" w:space="0" w:color="auto"/>
        <w:left w:val="none" w:sz="0" w:space="0" w:color="auto"/>
        <w:bottom w:val="none" w:sz="0" w:space="0" w:color="auto"/>
        <w:right w:val="none" w:sz="0" w:space="0" w:color="auto"/>
      </w:divBdr>
    </w:div>
    <w:div w:id="560749367">
      <w:bodyDiv w:val="1"/>
      <w:marLeft w:val="0"/>
      <w:marRight w:val="0"/>
      <w:marTop w:val="0"/>
      <w:marBottom w:val="0"/>
      <w:divBdr>
        <w:top w:val="none" w:sz="0" w:space="0" w:color="auto"/>
        <w:left w:val="none" w:sz="0" w:space="0" w:color="auto"/>
        <w:bottom w:val="none" w:sz="0" w:space="0" w:color="auto"/>
        <w:right w:val="none" w:sz="0" w:space="0" w:color="auto"/>
      </w:divBdr>
    </w:div>
    <w:div w:id="560753319">
      <w:bodyDiv w:val="1"/>
      <w:marLeft w:val="0"/>
      <w:marRight w:val="0"/>
      <w:marTop w:val="0"/>
      <w:marBottom w:val="0"/>
      <w:divBdr>
        <w:top w:val="none" w:sz="0" w:space="0" w:color="auto"/>
        <w:left w:val="none" w:sz="0" w:space="0" w:color="auto"/>
        <w:bottom w:val="none" w:sz="0" w:space="0" w:color="auto"/>
        <w:right w:val="none" w:sz="0" w:space="0" w:color="auto"/>
      </w:divBdr>
    </w:div>
    <w:div w:id="560796773">
      <w:bodyDiv w:val="1"/>
      <w:marLeft w:val="0"/>
      <w:marRight w:val="0"/>
      <w:marTop w:val="0"/>
      <w:marBottom w:val="0"/>
      <w:divBdr>
        <w:top w:val="none" w:sz="0" w:space="0" w:color="auto"/>
        <w:left w:val="none" w:sz="0" w:space="0" w:color="auto"/>
        <w:bottom w:val="none" w:sz="0" w:space="0" w:color="auto"/>
        <w:right w:val="none" w:sz="0" w:space="0" w:color="auto"/>
      </w:divBdr>
    </w:div>
    <w:div w:id="560988262">
      <w:bodyDiv w:val="1"/>
      <w:marLeft w:val="0"/>
      <w:marRight w:val="0"/>
      <w:marTop w:val="0"/>
      <w:marBottom w:val="0"/>
      <w:divBdr>
        <w:top w:val="none" w:sz="0" w:space="0" w:color="auto"/>
        <w:left w:val="none" w:sz="0" w:space="0" w:color="auto"/>
        <w:bottom w:val="none" w:sz="0" w:space="0" w:color="auto"/>
        <w:right w:val="none" w:sz="0" w:space="0" w:color="auto"/>
      </w:divBdr>
    </w:div>
    <w:div w:id="561135132">
      <w:bodyDiv w:val="1"/>
      <w:marLeft w:val="0"/>
      <w:marRight w:val="0"/>
      <w:marTop w:val="0"/>
      <w:marBottom w:val="0"/>
      <w:divBdr>
        <w:top w:val="none" w:sz="0" w:space="0" w:color="auto"/>
        <w:left w:val="none" w:sz="0" w:space="0" w:color="auto"/>
        <w:bottom w:val="none" w:sz="0" w:space="0" w:color="auto"/>
        <w:right w:val="none" w:sz="0" w:space="0" w:color="auto"/>
      </w:divBdr>
    </w:div>
    <w:div w:id="561251445">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252158">
      <w:bodyDiv w:val="1"/>
      <w:marLeft w:val="0"/>
      <w:marRight w:val="0"/>
      <w:marTop w:val="0"/>
      <w:marBottom w:val="0"/>
      <w:divBdr>
        <w:top w:val="none" w:sz="0" w:space="0" w:color="auto"/>
        <w:left w:val="none" w:sz="0" w:space="0" w:color="auto"/>
        <w:bottom w:val="none" w:sz="0" w:space="0" w:color="auto"/>
        <w:right w:val="none" w:sz="0" w:space="0" w:color="auto"/>
      </w:divBdr>
    </w:div>
    <w:div w:id="561333508">
      <w:bodyDiv w:val="1"/>
      <w:marLeft w:val="0"/>
      <w:marRight w:val="0"/>
      <w:marTop w:val="0"/>
      <w:marBottom w:val="0"/>
      <w:divBdr>
        <w:top w:val="none" w:sz="0" w:space="0" w:color="auto"/>
        <w:left w:val="none" w:sz="0" w:space="0" w:color="auto"/>
        <w:bottom w:val="none" w:sz="0" w:space="0" w:color="auto"/>
        <w:right w:val="none" w:sz="0" w:space="0" w:color="auto"/>
      </w:divBdr>
    </w:div>
    <w:div w:id="561402423">
      <w:bodyDiv w:val="1"/>
      <w:marLeft w:val="0"/>
      <w:marRight w:val="0"/>
      <w:marTop w:val="0"/>
      <w:marBottom w:val="0"/>
      <w:divBdr>
        <w:top w:val="none" w:sz="0" w:space="0" w:color="auto"/>
        <w:left w:val="none" w:sz="0" w:space="0" w:color="auto"/>
        <w:bottom w:val="none" w:sz="0" w:space="0" w:color="auto"/>
        <w:right w:val="none" w:sz="0" w:space="0" w:color="auto"/>
      </w:divBdr>
    </w:div>
    <w:div w:id="561722487">
      <w:bodyDiv w:val="1"/>
      <w:marLeft w:val="0"/>
      <w:marRight w:val="0"/>
      <w:marTop w:val="0"/>
      <w:marBottom w:val="0"/>
      <w:divBdr>
        <w:top w:val="none" w:sz="0" w:space="0" w:color="auto"/>
        <w:left w:val="none" w:sz="0" w:space="0" w:color="auto"/>
        <w:bottom w:val="none" w:sz="0" w:space="0" w:color="auto"/>
        <w:right w:val="none" w:sz="0" w:space="0" w:color="auto"/>
      </w:divBdr>
    </w:div>
    <w:div w:id="561911001">
      <w:bodyDiv w:val="1"/>
      <w:marLeft w:val="0"/>
      <w:marRight w:val="0"/>
      <w:marTop w:val="0"/>
      <w:marBottom w:val="0"/>
      <w:divBdr>
        <w:top w:val="none" w:sz="0" w:space="0" w:color="auto"/>
        <w:left w:val="none" w:sz="0" w:space="0" w:color="auto"/>
        <w:bottom w:val="none" w:sz="0" w:space="0" w:color="auto"/>
        <w:right w:val="none" w:sz="0" w:space="0" w:color="auto"/>
      </w:divBdr>
    </w:div>
    <w:div w:id="561914496">
      <w:bodyDiv w:val="1"/>
      <w:marLeft w:val="0"/>
      <w:marRight w:val="0"/>
      <w:marTop w:val="0"/>
      <w:marBottom w:val="0"/>
      <w:divBdr>
        <w:top w:val="none" w:sz="0" w:space="0" w:color="auto"/>
        <w:left w:val="none" w:sz="0" w:space="0" w:color="auto"/>
        <w:bottom w:val="none" w:sz="0" w:space="0" w:color="auto"/>
        <w:right w:val="none" w:sz="0" w:space="0" w:color="auto"/>
      </w:divBdr>
    </w:div>
    <w:div w:id="561987417">
      <w:bodyDiv w:val="1"/>
      <w:marLeft w:val="0"/>
      <w:marRight w:val="0"/>
      <w:marTop w:val="0"/>
      <w:marBottom w:val="0"/>
      <w:divBdr>
        <w:top w:val="none" w:sz="0" w:space="0" w:color="auto"/>
        <w:left w:val="none" w:sz="0" w:space="0" w:color="auto"/>
        <w:bottom w:val="none" w:sz="0" w:space="0" w:color="auto"/>
        <w:right w:val="none" w:sz="0" w:space="0" w:color="auto"/>
      </w:divBdr>
    </w:div>
    <w:div w:id="562571051">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032147">
      <w:bodyDiv w:val="1"/>
      <w:marLeft w:val="0"/>
      <w:marRight w:val="0"/>
      <w:marTop w:val="0"/>
      <w:marBottom w:val="0"/>
      <w:divBdr>
        <w:top w:val="none" w:sz="0" w:space="0" w:color="auto"/>
        <w:left w:val="none" w:sz="0" w:space="0" w:color="auto"/>
        <w:bottom w:val="none" w:sz="0" w:space="0" w:color="auto"/>
        <w:right w:val="none" w:sz="0" w:space="0" w:color="auto"/>
      </w:divBdr>
    </w:div>
    <w:div w:id="563032997">
      <w:bodyDiv w:val="1"/>
      <w:marLeft w:val="0"/>
      <w:marRight w:val="0"/>
      <w:marTop w:val="0"/>
      <w:marBottom w:val="0"/>
      <w:divBdr>
        <w:top w:val="none" w:sz="0" w:space="0" w:color="auto"/>
        <w:left w:val="none" w:sz="0" w:space="0" w:color="auto"/>
        <w:bottom w:val="none" w:sz="0" w:space="0" w:color="auto"/>
        <w:right w:val="none" w:sz="0" w:space="0" w:color="auto"/>
      </w:divBdr>
    </w:div>
    <w:div w:id="563218246">
      <w:bodyDiv w:val="1"/>
      <w:marLeft w:val="0"/>
      <w:marRight w:val="0"/>
      <w:marTop w:val="0"/>
      <w:marBottom w:val="0"/>
      <w:divBdr>
        <w:top w:val="none" w:sz="0" w:space="0" w:color="auto"/>
        <w:left w:val="none" w:sz="0" w:space="0" w:color="auto"/>
        <w:bottom w:val="none" w:sz="0" w:space="0" w:color="auto"/>
        <w:right w:val="none" w:sz="0" w:space="0" w:color="auto"/>
      </w:divBdr>
    </w:div>
    <w:div w:id="563417352">
      <w:bodyDiv w:val="1"/>
      <w:marLeft w:val="0"/>
      <w:marRight w:val="0"/>
      <w:marTop w:val="0"/>
      <w:marBottom w:val="0"/>
      <w:divBdr>
        <w:top w:val="none" w:sz="0" w:space="0" w:color="auto"/>
        <w:left w:val="none" w:sz="0" w:space="0" w:color="auto"/>
        <w:bottom w:val="none" w:sz="0" w:space="0" w:color="auto"/>
        <w:right w:val="none" w:sz="0" w:space="0" w:color="auto"/>
      </w:divBdr>
    </w:div>
    <w:div w:id="563565229">
      <w:bodyDiv w:val="1"/>
      <w:marLeft w:val="0"/>
      <w:marRight w:val="0"/>
      <w:marTop w:val="0"/>
      <w:marBottom w:val="0"/>
      <w:divBdr>
        <w:top w:val="none" w:sz="0" w:space="0" w:color="auto"/>
        <w:left w:val="none" w:sz="0" w:space="0" w:color="auto"/>
        <w:bottom w:val="none" w:sz="0" w:space="0" w:color="auto"/>
        <w:right w:val="none" w:sz="0" w:space="0" w:color="auto"/>
      </w:divBdr>
    </w:div>
    <w:div w:id="563570230">
      <w:bodyDiv w:val="1"/>
      <w:marLeft w:val="0"/>
      <w:marRight w:val="0"/>
      <w:marTop w:val="0"/>
      <w:marBottom w:val="0"/>
      <w:divBdr>
        <w:top w:val="none" w:sz="0" w:space="0" w:color="auto"/>
        <w:left w:val="none" w:sz="0" w:space="0" w:color="auto"/>
        <w:bottom w:val="none" w:sz="0" w:space="0" w:color="auto"/>
        <w:right w:val="none" w:sz="0" w:space="0" w:color="auto"/>
      </w:divBdr>
    </w:div>
    <w:div w:id="563637809">
      <w:bodyDiv w:val="1"/>
      <w:marLeft w:val="0"/>
      <w:marRight w:val="0"/>
      <w:marTop w:val="0"/>
      <w:marBottom w:val="0"/>
      <w:divBdr>
        <w:top w:val="none" w:sz="0" w:space="0" w:color="auto"/>
        <w:left w:val="none" w:sz="0" w:space="0" w:color="auto"/>
        <w:bottom w:val="none" w:sz="0" w:space="0" w:color="auto"/>
        <w:right w:val="none" w:sz="0" w:space="0" w:color="auto"/>
      </w:divBdr>
    </w:div>
    <w:div w:id="563684509">
      <w:bodyDiv w:val="1"/>
      <w:marLeft w:val="0"/>
      <w:marRight w:val="0"/>
      <w:marTop w:val="0"/>
      <w:marBottom w:val="0"/>
      <w:divBdr>
        <w:top w:val="none" w:sz="0" w:space="0" w:color="auto"/>
        <w:left w:val="none" w:sz="0" w:space="0" w:color="auto"/>
        <w:bottom w:val="none" w:sz="0" w:space="0" w:color="auto"/>
        <w:right w:val="none" w:sz="0" w:space="0" w:color="auto"/>
      </w:divBdr>
    </w:div>
    <w:div w:id="563762749">
      <w:bodyDiv w:val="1"/>
      <w:marLeft w:val="0"/>
      <w:marRight w:val="0"/>
      <w:marTop w:val="0"/>
      <w:marBottom w:val="0"/>
      <w:divBdr>
        <w:top w:val="none" w:sz="0" w:space="0" w:color="auto"/>
        <w:left w:val="none" w:sz="0" w:space="0" w:color="auto"/>
        <w:bottom w:val="none" w:sz="0" w:space="0" w:color="auto"/>
        <w:right w:val="none" w:sz="0" w:space="0" w:color="auto"/>
      </w:divBdr>
    </w:div>
    <w:div w:id="563830212">
      <w:bodyDiv w:val="1"/>
      <w:marLeft w:val="0"/>
      <w:marRight w:val="0"/>
      <w:marTop w:val="0"/>
      <w:marBottom w:val="0"/>
      <w:divBdr>
        <w:top w:val="none" w:sz="0" w:space="0" w:color="auto"/>
        <w:left w:val="none" w:sz="0" w:space="0" w:color="auto"/>
        <w:bottom w:val="none" w:sz="0" w:space="0" w:color="auto"/>
        <w:right w:val="none" w:sz="0" w:space="0" w:color="auto"/>
      </w:divBdr>
    </w:div>
    <w:div w:id="563880521">
      <w:bodyDiv w:val="1"/>
      <w:marLeft w:val="0"/>
      <w:marRight w:val="0"/>
      <w:marTop w:val="0"/>
      <w:marBottom w:val="0"/>
      <w:divBdr>
        <w:top w:val="none" w:sz="0" w:space="0" w:color="auto"/>
        <w:left w:val="none" w:sz="0" w:space="0" w:color="auto"/>
        <w:bottom w:val="none" w:sz="0" w:space="0" w:color="auto"/>
        <w:right w:val="none" w:sz="0" w:space="0" w:color="auto"/>
      </w:divBdr>
    </w:div>
    <w:div w:id="564099644">
      <w:bodyDiv w:val="1"/>
      <w:marLeft w:val="0"/>
      <w:marRight w:val="0"/>
      <w:marTop w:val="0"/>
      <w:marBottom w:val="0"/>
      <w:divBdr>
        <w:top w:val="none" w:sz="0" w:space="0" w:color="auto"/>
        <w:left w:val="none" w:sz="0" w:space="0" w:color="auto"/>
        <w:bottom w:val="none" w:sz="0" w:space="0" w:color="auto"/>
        <w:right w:val="none" w:sz="0" w:space="0" w:color="auto"/>
      </w:divBdr>
    </w:div>
    <w:div w:id="564294148">
      <w:bodyDiv w:val="1"/>
      <w:marLeft w:val="0"/>
      <w:marRight w:val="0"/>
      <w:marTop w:val="0"/>
      <w:marBottom w:val="0"/>
      <w:divBdr>
        <w:top w:val="none" w:sz="0" w:space="0" w:color="auto"/>
        <w:left w:val="none" w:sz="0" w:space="0" w:color="auto"/>
        <w:bottom w:val="none" w:sz="0" w:space="0" w:color="auto"/>
        <w:right w:val="none" w:sz="0" w:space="0" w:color="auto"/>
      </w:divBdr>
    </w:div>
    <w:div w:id="564603716">
      <w:bodyDiv w:val="1"/>
      <w:marLeft w:val="0"/>
      <w:marRight w:val="0"/>
      <w:marTop w:val="0"/>
      <w:marBottom w:val="0"/>
      <w:divBdr>
        <w:top w:val="none" w:sz="0" w:space="0" w:color="auto"/>
        <w:left w:val="none" w:sz="0" w:space="0" w:color="auto"/>
        <w:bottom w:val="none" w:sz="0" w:space="0" w:color="auto"/>
        <w:right w:val="none" w:sz="0" w:space="0" w:color="auto"/>
      </w:divBdr>
    </w:div>
    <w:div w:id="564684460">
      <w:bodyDiv w:val="1"/>
      <w:marLeft w:val="0"/>
      <w:marRight w:val="0"/>
      <w:marTop w:val="0"/>
      <w:marBottom w:val="0"/>
      <w:divBdr>
        <w:top w:val="none" w:sz="0" w:space="0" w:color="auto"/>
        <w:left w:val="none" w:sz="0" w:space="0" w:color="auto"/>
        <w:bottom w:val="none" w:sz="0" w:space="0" w:color="auto"/>
        <w:right w:val="none" w:sz="0" w:space="0" w:color="auto"/>
      </w:divBdr>
    </w:div>
    <w:div w:id="564800691">
      <w:bodyDiv w:val="1"/>
      <w:marLeft w:val="0"/>
      <w:marRight w:val="0"/>
      <w:marTop w:val="0"/>
      <w:marBottom w:val="0"/>
      <w:divBdr>
        <w:top w:val="none" w:sz="0" w:space="0" w:color="auto"/>
        <w:left w:val="none" w:sz="0" w:space="0" w:color="auto"/>
        <w:bottom w:val="none" w:sz="0" w:space="0" w:color="auto"/>
        <w:right w:val="none" w:sz="0" w:space="0" w:color="auto"/>
      </w:divBdr>
    </w:div>
    <w:div w:id="564873103">
      <w:bodyDiv w:val="1"/>
      <w:marLeft w:val="0"/>
      <w:marRight w:val="0"/>
      <w:marTop w:val="0"/>
      <w:marBottom w:val="0"/>
      <w:divBdr>
        <w:top w:val="none" w:sz="0" w:space="0" w:color="auto"/>
        <w:left w:val="none" w:sz="0" w:space="0" w:color="auto"/>
        <w:bottom w:val="none" w:sz="0" w:space="0" w:color="auto"/>
        <w:right w:val="none" w:sz="0" w:space="0" w:color="auto"/>
      </w:divBdr>
    </w:div>
    <w:div w:id="564881264">
      <w:bodyDiv w:val="1"/>
      <w:marLeft w:val="0"/>
      <w:marRight w:val="0"/>
      <w:marTop w:val="0"/>
      <w:marBottom w:val="0"/>
      <w:divBdr>
        <w:top w:val="none" w:sz="0" w:space="0" w:color="auto"/>
        <w:left w:val="none" w:sz="0" w:space="0" w:color="auto"/>
        <w:bottom w:val="none" w:sz="0" w:space="0" w:color="auto"/>
        <w:right w:val="none" w:sz="0" w:space="0" w:color="auto"/>
      </w:divBdr>
    </w:div>
    <w:div w:id="564947295">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5190256">
      <w:bodyDiv w:val="1"/>
      <w:marLeft w:val="0"/>
      <w:marRight w:val="0"/>
      <w:marTop w:val="0"/>
      <w:marBottom w:val="0"/>
      <w:divBdr>
        <w:top w:val="none" w:sz="0" w:space="0" w:color="auto"/>
        <w:left w:val="none" w:sz="0" w:space="0" w:color="auto"/>
        <w:bottom w:val="none" w:sz="0" w:space="0" w:color="auto"/>
        <w:right w:val="none" w:sz="0" w:space="0" w:color="auto"/>
      </w:divBdr>
    </w:div>
    <w:div w:id="565340968">
      <w:bodyDiv w:val="1"/>
      <w:marLeft w:val="0"/>
      <w:marRight w:val="0"/>
      <w:marTop w:val="0"/>
      <w:marBottom w:val="0"/>
      <w:divBdr>
        <w:top w:val="none" w:sz="0" w:space="0" w:color="auto"/>
        <w:left w:val="none" w:sz="0" w:space="0" w:color="auto"/>
        <w:bottom w:val="none" w:sz="0" w:space="0" w:color="auto"/>
        <w:right w:val="none" w:sz="0" w:space="0" w:color="auto"/>
      </w:divBdr>
    </w:div>
    <w:div w:id="565452787">
      <w:bodyDiv w:val="1"/>
      <w:marLeft w:val="0"/>
      <w:marRight w:val="0"/>
      <w:marTop w:val="0"/>
      <w:marBottom w:val="0"/>
      <w:divBdr>
        <w:top w:val="none" w:sz="0" w:space="0" w:color="auto"/>
        <w:left w:val="none" w:sz="0" w:space="0" w:color="auto"/>
        <w:bottom w:val="none" w:sz="0" w:space="0" w:color="auto"/>
        <w:right w:val="none" w:sz="0" w:space="0" w:color="auto"/>
      </w:divBdr>
    </w:div>
    <w:div w:id="565453328">
      <w:bodyDiv w:val="1"/>
      <w:marLeft w:val="0"/>
      <w:marRight w:val="0"/>
      <w:marTop w:val="0"/>
      <w:marBottom w:val="0"/>
      <w:divBdr>
        <w:top w:val="none" w:sz="0" w:space="0" w:color="auto"/>
        <w:left w:val="none" w:sz="0" w:space="0" w:color="auto"/>
        <w:bottom w:val="none" w:sz="0" w:space="0" w:color="auto"/>
        <w:right w:val="none" w:sz="0" w:space="0" w:color="auto"/>
      </w:divBdr>
    </w:div>
    <w:div w:id="565529380">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726030">
      <w:bodyDiv w:val="1"/>
      <w:marLeft w:val="0"/>
      <w:marRight w:val="0"/>
      <w:marTop w:val="0"/>
      <w:marBottom w:val="0"/>
      <w:divBdr>
        <w:top w:val="none" w:sz="0" w:space="0" w:color="auto"/>
        <w:left w:val="none" w:sz="0" w:space="0" w:color="auto"/>
        <w:bottom w:val="none" w:sz="0" w:space="0" w:color="auto"/>
        <w:right w:val="none" w:sz="0" w:space="0" w:color="auto"/>
      </w:divBdr>
    </w:div>
    <w:div w:id="565802729">
      <w:bodyDiv w:val="1"/>
      <w:marLeft w:val="0"/>
      <w:marRight w:val="0"/>
      <w:marTop w:val="0"/>
      <w:marBottom w:val="0"/>
      <w:divBdr>
        <w:top w:val="none" w:sz="0" w:space="0" w:color="auto"/>
        <w:left w:val="none" w:sz="0" w:space="0" w:color="auto"/>
        <w:bottom w:val="none" w:sz="0" w:space="0" w:color="auto"/>
        <w:right w:val="none" w:sz="0" w:space="0" w:color="auto"/>
      </w:divBdr>
    </w:div>
    <w:div w:id="565917239">
      <w:bodyDiv w:val="1"/>
      <w:marLeft w:val="0"/>
      <w:marRight w:val="0"/>
      <w:marTop w:val="0"/>
      <w:marBottom w:val="0"/>
      <w:divBdr>
        <w:top w:val="none" w:sz="0" w:space="0" w:color="auto"/>
        <w:left w:val="none" w:sz="0" w:space="0" w:color="auto"/>
        <w:bottom w:val="none" w:sz="0" w:space="0" w:color="auto"/>
        <w:right w:val="none" w:sz="0" w:space="0" w:color="auto"/>
      </w:divBdr>
    </w:div>
    <w:div w:id="565921291">
      <w:bodyDiv w:val="1"/>
      <w:marLeft w:val="0"/>
      <w:marRight w:val="0"/>
      <w:marTop w:val="0"/>
      <w:marBottom w:val="0"/>
      <w:divBdr>
        <w:top w:val="none" w:sz="0" w:space="0" w:color="auto"/>
        <w:left w:val="none" w:sz="0" w:space="0" w:color="auto"/>
        <w:bottom w:val="none" w:sz="0" w:space="0" w:color="auto"/>
        <w:right w:val="none" w:sz="0" w:space="0" w:color="auto"/>
      </w:divBdr>
    </w:div>
    <w:div w:id="566376810">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6646134">
      <w:bodyDiv w:val="1"/>
      <w:marLeft w:val="0"/>
      <w:marRight w:val="0"/>
      <w:marTop w:val="0"/>
      <w:marBottom w:val="0"/>
      <w:divBdr>
        <w:top w:val="none" w:sz="0" w:space="0" w:color="auto"/>
        <w:left w:val="none" w:sz="0" w:space="0" w:color="auto"/>
        <w:bottom w:val="none" w:sz="0" w:space="0" w:color="auto"/>
        <w:right w:val="none" w:sz="0" w:space="0" w:color="auto"/>
      </w:divBdr>
    </w:div>
    <w:div w:id="566721021">
      <w:bodyDiv w:val="1"/>
      <w:marLeft w:val="0"/>
      <w:marRight w:val="0"/>
      <w:marTop w:val="0"/>
      <w:marBottom w:val="0"/>
      <w:divBdr>
        <w:top w:val="none" w:sz="0" w:space="0" w:color="auto"/>
        <w:left w:val="none" w:sz="0" w:space="0" w:color="auto"/>
        <w:bottom w:val="none" w:sz="0" w:space="0" w:color="auto"/>
        <w:right w:val="none" w:sz="0" w:space="0" w:color="auto"/>
      </w:divBdr>
    </w:div>
    <w:div w:id="566722251">
      <w:bodyDiv w:val="1"/>
      <w:marLeft w:val="0"/>
      <w:marRight w:val="0"/>
      <w:marTop w:val="0"/>
      <w:marBottom w:val="0"/>
      <w:divBdr>
        <w:top w:val="none" w:sz="0" w:space="0" w:color="auto"/>
        <w:left w:val="none" w:sz="0" w:space="0" w:color="auto"/>
        <w:bottom w:val="none" w:sz="0" w:space="0" w:color="auto"/>
        <w:right w:val="none" w:sz="0" w:space="0" w:color="auto"/>
      </w:divBdr>
    </w:div>
    <w:div w:id="567032594">
      <w:bodyDiv w:val="1"/>
      <w:marLeft w:val="0"/>
      <w:marRight w:val="0"/>
      <w:marTop w:val="0"/>
      <w:marBottom w:val="0"/>
      <w:divBdr>
        <w:top w:val="none" w:sz="0" w:space="0" w:color="auto"/>
        <w:left w:val="none" w:sz="0" w:space="0" w:color="auto"/>
        <w:bottom w:val="none" w:sz="0" w:space="0" w:color="auto"/>
        <w:right w:val="none" w:sz="0" w:space="0" w:color="auto"/>
      </w:divBdr>
    </w:div>
    <w:div w:id="567106726">
      <w:bodyDiv w:val="1"/>
      <w:marLeft w:val="0"/>
      <w:marRight w:val="0"/>
      <w:marTop w:val="0"/>
      <w:marBottom w:val="0"/>
      <w:divBdr>
        <w:top w:val="none" w:sz="0" w:space="0" w:color="auto"/>
        <w:left w:val="none" w:sz="0" w:space="0" w:color="auto"/>
        <w:bottom w:val="none" w:sz="0" w:space="0" w:color="auto"/>
        <w:right w:val="none" w:sz="0" w:space="0" w:color="auto"/>
      </w:divBdr>
    </w:div>
    <w:div w:id="567224544">
      <w:bodyDiv w:val="1"/>
      <w:marLeft w:val="0"/>
      <w:marRight w:val="0"/>
      <w:marTop w:val="0"/>
      <w:marBottom w:val="0"/>
      <w:divBdr>
        <w:top w:val="none" w:sz="0" w:space="0" w:color="auto"/>
        <w:left w:val="none" w:sz="0" w:space="0" w:color="auto"/>
        <w:bottom w:val="none" w:sz="0" w:space="0" w:color="auto"/>
        <w:right w:val="none" w:sz="0" w:space="0" w:color="auto"/>
      </w:divBdr>
    </w:div>
    <w:div w:id="567232287">
      <w:bodyDiv w:val="1"/>
      <w:marLeft w:val="0"/>
      <w:marRight w:val="0"/>
      <w:marTop w:val="0"/>
      <w:marBottom w:val="0"/>
      <w:divBdr>
        <w:top w:val="none" w:sz="0" w:space="0" w:color="auto"/>
        <w:left w:val="none" w:sz="0" w:space="0" w:color="auto"/>
        <w:bottom w:val="none" w:sz="0" w:space="0" w:color="auto"/>
        <w:right w:val="none" w:sz="0" w:space="0" w:color="auto"/>
      </w:divBdr>
    </w:div>
    <w:div w:id="567233396">
      <w:bodyDiv w:val="1"/>
      <w:marLeft w:val="0"/>
      <w:marRight w:val="0"/>
      <w:marTop w:val="0"/>
      <w:marBottom w:val="0"/>
      <w:divBdr>
        <w:top w:val="none" w:sz="0" w:space="0" w:color="auto"/>
        <w:left w:val="none" w:sz="0" w:space="0" w:color="auto"/>
        <w:bottom w:val="none" w:sz="0" w:space="0" w:color="auto"/>
        <w:right w:val="none" w:sz="0" w:space="0" w:color="auto"/>
      </w:divBdr>
    </w:div>
    <w:div w:id="567308056">
      <w:bodyDiv w:val="1"/>
      <w:marLeft w:val="0"/>
      <w:marRight w:val="0"/>
      <w:marTop w:val="0"/>
      <w:marBottom w:val="0"/>
      <w:divBdr>
        <w:top w:val="none" w:sz="0" w:space="0" w:color="auto"/>
        <w:left w:val="none" w:sz="0" w:space="0" w:color="auto"/>
        <w:bottom w:val="none" w:sz="0" w:space="0" w:color="auto"/>
        <w:right w:val="none" w:sz="0" w:space="0" w:color="auto"/>
      </w:divBdr>
    </w:div>
    <w:div w:id="567420043">
      <w:bodyDiv w:val="1"/>
      <w:marLeft w:val="0"/>
      <w:marRight w:val="0"/>
      <w:marTop w:val="0"/>
      <w:marBottom w:val="0"/>
      <w:divBdr>
        <w:top w:val="none" w:sz="0" w:space="0" w:color="auto"/>
        <w:left w:val="none" w:sz="0" w:space="0" w:color="auto"/>
        <w:bottom w:val="none" w:sz="0" w:space="0" w:color="auto"/>
        <w:right w:val="none" w:sz="0" w:space="0" w:color="auto"/>
      </w:divBdr>
    </w:div>
    <w:div w:id="567544087">
      <w:bodyDiv w:val="1"/>
      <w:marLeft w:val="0"/>
      <w:marRight w:val="0"/>
      <w:marTop w:val="0"/>
      <w:marBottom w:val="0"/>
      <w:divBdr>
        <w:top w:val="none" w:sz="0" w:space="0" w:color="auto"/>
        <w:left w:val="none" w:sz="0" w:space="0" w:color="auto"/>
        <w:bottom w:val="none" w:sz="0" w:space="0" w:color="auto"/>
        <w:right w:val="none" w:sz="0" w:space="0" w:color="auto"/>
      </w:divBdr>
    </w:div>
    <w:div w:id="567688391">
      <w:bodyDiv w:val="1"/>
      <w:marLeft w:val="0"/>
      <w:marRight w:val="0"/>
      <w:marTop w:val="0"/>
      <w:marBottom w:val="0"/>
      <w:divBdr>
        <w:top w:val="none" w:sz="0" w:space="0" w:color="auto"/>
        <w:left w:val="none" w:sz="0" w:space="0" w:color="auto"/>
        <w:bottom w:val="none" w:sz="0" w:space="0" w:color="auto"/>
        <w:right w:val="none" w:sz="0" w:space="0" w:color="auto"/>
      </w:divBdr>
    </w:div>
    <w:div w:id="567692388">
      <w:bodyDiv w:val="1"/>
      <w:marLeft w:val="0"/>
      <w:marRight w:val="0"/>
      <w:marTop w:val="0"/>
      <w:marBottom w:val="0"/>
      <w:divBdr>
        <w:top w:val="none" w:sz="0" w:space="0" w:color="auto"/>
        <w:left w:val="none" w:sz="0" w:space="0" w:color="auto"/>
        <w:bottom w:val="none" w:sz="0" w:space="0" w:color="auto"/>
        <w:right w:val="none" w:sz="0" w:space="0" w:color="auto"/>
      </w:divBdr>
    </w:div>
    <w:div w:id="567764487">
      <w:bodyDiv w:val="1"/>
      <w:marLeft w:val="0"/>
      <w:marRight w:val="0"/>
      <w:marTop w:val="0"/>
      <w:marBottom w:val="0"/>
      <w:divBdr>
        <w:top w:val="none" w:sz="0" w:space="0" w:color="auto"/>
        <w:left w:val="none" w:sz="0" w:space="0" w:color="auto"/>
        <w:bottom w:val="none" w:sz="0" w:space="0" w:color="auto"/>
        <w:right w:val="none" w:sz="0" w:space="0" w:color="auto"/>
      </w:divBdr>
    </w:div>
    <w:div w:id="567811924">
      <w:bodyDiv w:val="1"/>
      <w:marLeft w:val="0"/>
      <w:marRight w:val="0"/>
      <w:marTop w:val="0"/>
      <w:marBottom w:val="0"/>
      <w:divBdr>
        <w:top w:val="none" w:sz="0" w:space="0" w:color="auto"/>
        <w:left w:val="none" w:sz="0" w:space="0" w:color="auto"/>
        <w:bottom w:val="none" w:sz="0" w:space="0" w:color="auto"/>
        <w:right w:val="none" w:sz="0" w:space="0" w:color="auto"/>
      </w:divBdr>
    </w:div>
    <w:div w:id="567881942">
      <w:bodyDiv w:val="1"/>
      <w:marLeft w:val="0"/>
      <w:marRight w:val="0"/>
      <w:marTop w:val="0"/>
      <w:marBottom w:val="0"/>
      <w:divBdr>
        <w:top w:val="none" w:sz="0" w:space="0" w:color="auto"/>
        <w:left w:val="none" w:sz="0" w:space="0" w:color="auto"/>
        <w:bottom w:val="none" w:sz="0" w:space="0" w:color="auto"/>
        <w:right w:val="none" w:sz="0" w:space="0" w:color="auto"/>
      </w:divBdr>
    </w:div>
    <w:div w:id="568031814">
      <w:bodyDiv w:val="1"/>
      <w:marLeft w:val="0"/>
      <w:marRight w:val="0"/>
      <w:marTop w:val="0"/>
      <w:marBottom w:val="0"/>
      <w:divBdr>
        <w:top w:val="none" w:sz="0" w:space="0" w:color="auto"/>
        <w:left w:val="none" w:sz="0" w:space="0" w:color="auto"/>
        <w:bottom w:val="none" w:sz="0" w:space="0" w:color="auto"/>
        <w:right w:val="none" w:sz="0" w:space="0" w:color="auto"/>
      </w:divBdr>
    </w:div>
    <w:div w:id="568032057">
      <w:bodyDiv w:val="1"/>
      <w:marLeft w:val="0"/>
      <w:marRight w:val="0"/>
      <w:marTop w:val="0"/>
      <w:marBottom w:val="0"/>
      <w:divBdr>
        <w:top w:val="none" w:sz="0" w:space="0" w:color="auto"/>
        <w:left w:val="none" w:sz="0" w:space="0" w:color="auto"/>
        <w:bottom w:val="none" w:sz="0" w:space="0" w:color="auto"/>
        <w:right w:val="none" w:sz="0" w:space="0" w:color="auto"/>
      </w:divBdr>
    </w:div>
    <w:div w:id="568075805">
      <w:bodyDiv w:val="1"/>
      <w:marLeft w:val="0"/>
      <w:marRight w:val="0"/>
      <w:marTop w:val="0"/>
      <w:marBottom w:val="0"/>
      <w:divBdr>
        <w:top w:val="none" w:sz="0" w:space="0" w:color="auto"/>
        <w:left w:val="none" w:sz="0" w:space="0" w:color="auto"/>
        <w:bottom w:val="none" w:sz="0" w:space="0" w:color="auto"/>
        <w:right w:val="none" w:sz="0" w:space="0" w:color="auto"/>
      </w:divBdr>
    </w:div>
    <w:div w:id="568343742">
      <w:bodyDiv w:val="1"/>
      <w:marLeft w:val="0"/>
      <w:marRight w:val="0"/>
      <w:marTop w:val="0"/>
      <w:marBottom w:val="0"/>
      <w:divBdr>
        <w:top w:val="none" w:sz="0" w:space="0" w:color="auto"/>
        <w:left w:val="none" w:sz="0" w:space="0" w:color="auto"/>
        <w:bottom w:val="none" w:sz="0" w:space="0" w:color="auto"/>
        <w:right w:val="none" w:sz="0" w:space="0" w:color="auto"/>
      </w:divBdr>
    </w:div>
    <w:div w:id="568538274">
      <w:bodyDiv w:val="1"/>
      <w:marLeft w:val="0"/>
      <w:marRight w:val="0"/>
      <w:marTop w:val="0"/>
      <w:marBottom w:val="0"/>
      <w:divBdr>
        <w:top w:val="none" w:sz="0" w:space="0" w:color="auto"/>
        <w:left w:val="none" w:sz="0" w:space="0" w:color="auto"/>
        <w:bottom w:val="none" w:sz="0" w:space="0" w:color="auto"/>
        <w:right w:val="none" w:sz="0" w:space="0" w:color="auto"/>
      </w:divBdr>
    </w:div>
    <w:div w:id="568614235">
      <w:bodyDiv w:val="1"/>
      <w:marLeft w:val="0"/>
      <w:marRight w:val="0"/>
      <w:marTop w:val="0"/>
      <w:marBottom w:val="0"/>
      <w:divBdr>
        <w:top w:val="none" w:sz="0" w:space="0" w:color="auto"/>
        <w:left w:val="none" w:sz="0" w:space="0" w:color="auto"/>
        <w:bottom w:val="none" w:sz="0" w:space="0" w:color="auto"/>
        <w:right w:val="none" w:sz="0" w:space="0" w:color="auto"/>
      </w:divBdr>
    </w:div>
    <w:div w:id="568732532">
      <w:bodyDiv w:val="1"/>
      <w:marLeft w:val="0"/>
      <w:marRight w:val="0"/>
      <w:marTop w:val="0"/>
      <w:marBottom w:val="0"/>
      <w:divBdr>
        <w:top w:val="none" w:sz="0" w:space="0" w:color="auto"/>
        <w:left w:val="none" w:sz="0" w:space="0" w:color="auto"/>
        <w:bottom w:val="none" w:sz="0" w:space="0" w:color="auto"/>
        <w:right w:val="none" w:sz="0" w:space="0" w:color="auto"/>
      </w:divBdr>
    </w:div>
    <w:div w:id="568736792">
      <w:bodyDiv w:val="1"/>
      <w:marLeft w:val="0"/>
      <w:marRight w:val="0"/>
      <w:marTop w:val="0"/>
      <w:marBottom w:val="0"/>
      <w:divBdr>
        <w:top w:val="none" w:sz="0" w:space="0" w:color="auto"/>
        <w:left w:val="none" w:sz="0" w:space="0" w:color="auto"/>
        <w:bottom w:val="none" w:sz="0" w:space="0" w:color="auto"/>
        <w:right w:val="none" w:sz="0" w:space="0" w:color="auto"/>
      </w:divBdr>
    </w:div>
    <w:div w:id="568881683">
      <w:bodyDiv w:val="1"/>
      <w:marLeft w:val="0"/>
      <w:marRight w:val="0"/>
      <w:marTop w:val="0"/>
      <w:marBottom w:val="0"/>
      <w:divBdr>
        <w:top w:val="none" w:sz="0" w:space="0" w:color="auto"/>
        <w:left w:val="none" w:sz="0" w:space="0" w:color="auto"/>
        <w:bottom w:val="none" w:sz="0" w:space="0" w:color="auto"/>
        <w:right w:val="none" w:sz="0" w:space="0" w:color="auto"/>
      </w:divBdr>
    </w:div>
    <w:div w:id="569079389">
      <w:bodyDiv w:val="1"/>
      <w:marLeft w:val="0"/>
      <w:marRight w:val="0"/>
      <w:marTop w:val="0"/>
      <w:marBottom w:val="0"/>
      <w:divBdr>
        <w:top w:val="none" w:sz="0" w:space="0" w:color="auto"/>
        <w:left w:val="none" w:sz="0" w:space="0" w:color="auto"/>
        <w:bottom w:val="none" w:sz="0" w:space="0" w:color="auto"/>
        <w:right w:val="none" w:sz="0" w:space="0" w:color="auto"/>
      </w:divBdr>
    </w:div>
    <w:div w:id="569080569">
      <w:bodyDiv w:val="1"/>
      <w:marLeft w:val="0"/>
      <w:marRight w:val="0"/>
      <w:marTop w:val="0"/>
      <w:marBottom w:val="0"/>
      <w:divBdr>
        <w:top w:val="none" w:sz="0" w:space="0" w:color="auto"/>
        <w:left w:val="none" w:sz="0" w:space="0" w:color="auto"/>
        <w:bottom w:val="none" w:sz="0" w:space="0" w:color="auto"/>
        <w:right w:val="none" w:sz="0" w:space="0" w:color="auto"/>
      </w:divBdr>
    </w:div>
    <w:div w:id="569274363">
      <w:bodyDiv w:val="1"/>
      <w:marLeft w:val="0"/>
      <w:marRight w:val="0"/>
      <w:marTop w:val="0"/>
      <w:marBottom w:val="0"/>
      <w:divBdr>
        <w:top w:val="none" w:sz="0" w:space="0" w:color="auto"/>
        <w:left w:val="none" w:sz="0" w:space="0" w:color="auto"/>
        <w:bottom w:val="none" w:sz="0" w:space="0" w:color="auto"/>
        <w:right w:val="none" w:sz="0" w:space="0" w:color="auto"/>
      </w:divBdr>
    </w:div>
    <w:div w:id="569466700">
      <w:bodyDiv w:val="1"/>
      <w:marLeft w:val="0"/>
      <w:marRight w:val="0"/>
      <w:marTop w:val="0"/>
      <w:marBottom w:val="0"/>
      <w:divBdr>
        <w:top w:val="none" w:sz="0" w:space="0" w:color="auto"/>
        <w:left w:val="none" w:sz="0" w:space="0" w:color="auto"/>
        <w:bottom w:val="none" w:sz="0" w:space="0" w:color="auto"/>
        <w:right w:val="none" w:sz="0" w:space="0" w:color="auto"/>
      </w:divBdr>
    </w:div>
    <w:div w:id="570163778">
      <w:bodyDiv w:val="1"/>
      <w:marLeft w:val="0"/>
      <w:marRight w:val="0"/>
      <w:marTop w:val="0"/>
      <w:marBottom w:val="0"/>
      <w:divBdr>
        <w:top w:val="none" w:sz="0" w:space="0" w:color="auto"/>
        <w:left w:val="none" w:sz="0" w:space="0" w:color="auto"/>
        <w:bottom w:val="none" w:sz="0" w:space="0" w:color="auto"/>
        <w:right w:val="none" w:sz="0" w:space="0" w:color="auto"/>
      </w:divBdr>
    </w:div>
    <w:div w:id="570232498">
      <w:bodyDiv w:val="1"/>
      <w:marLeft w:val="0"/>
      <w:marRight w:val="0"/>
      <w:marTop w:val="0"/>
      <w:marBottom w:val="0"/>
      <w:divBdr>
        <w:top w:val="none" w:sz="0" w:space="0" w:color="auto"/>
        <w:left w:val="none" w:sz="0" w:space="0" w:color="auto"/>
        <w:bottom w:val="none" w:sz="0" w:space="0" w:color="auto"/>
        <w:right w:val="none" w:sz="0" w:space="0" w:color="auto"/>
      </w:divBdr>
    </w:div>
    <w:div w:id="570580281">
      <w:bodyDiv w:val="1"/>
      <w:marLeft w:val="0"/>
      <w:marRight w:val="0"/>
      <w:marTop w:val="0"/>
      <w:marBottom w:val="0"/>
      <w:divBdr>
        <w:top w:val="none" w:sz="0" w:space="0" w:color="auto"/>
        <w:left w:val="none" w:sz="0" w:space="0" w:color="auto"/>
        <w:bottom w:val="none" w:sz="0" w:space="0" w:color="auto"/>
        <w:right w:val="none" w:sz="0" w:space="0" w:color="auto"/>
      </w:divBdr>
    </w:div>
    <w:div w:id="570889848">
      <w:bodyDiv w:val="1"/>
      <w:marLeft w:val="0"/>
      <w:marRight w:val="0"/>
      <w:marTop w:val="0"/>
      <w:marBottom w:val="0"/>
      <w:divBdr>
        <w:top w:val="none" w:sz="0" w:space="0" w:color="auto"/>
        <w:left w:val="none" w:sz="0" w:space="0" w:color="auto"/>
        <w:bottom w:val="none" w:sz="0" w:space="0" w:color="auto"/>
        <w:right w:val="none" w:sz="0" w:space="0" w:color="auto"/>
      </w:divBdr>
    </w:div>
    <w:div w:id="571087132">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232291">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281757">
      <w:bodyDiv w:val="1"/>
      <w:marLeft w:val="0"/>
      <w:marRight w:val="0"/>
      <w:marTop w:val="0"/>
      <w:marBottom w:val="0"/>
      <w:divBdr>
        <w:top w:val="none" w:sz="0" w:space="0" w:color="auto"/>
        <w:left w:val="none" w:sz="0" w:space="0" w:color="auto"/>
        <w:bottom w:val="none" w:sz="0" w:space="0" w:color="auto"/>
        <w:right w:val="none" w:sz="0" w:space="0" w:color="auto"/>
      </w:divBdr>
    </w:div>
    <w:div w:id="571550201">
      <w:bodyDiv w:val="1"/>
      <w:marLeft w:val="0"/>
      <w:marRight w:val="0"/>
      <w:marTop w:val="0"/>
      <w:marBottom w:val="0"/>
      <w:divBdr>
        <w:top w:val="none" w:sz="0" w:space="0" w:color="auto"/>
        <w:left w:val="none" w:sz="0" w:space="0" w:color="auto"/>
        <w:bottom w:val="none" w:sz="0" w:space="0" w:color="auto"/>
        <w:right w:val="none" w:sz="0" w:space="0" w:color="auto"/>
      </w:divBdr>
    </w:div>
    <w:div w:id="571700433">
      <w:bodyDiv w:val="1"/>
      <w:marLeft w:val="0"/>
      <w:marRight w:val="0"/>
      <w:marTop w:val="0"/>
      <w:marBottom w:val="0"/>
      <w:divBdr>
        <w:top w:val="none" w:sz="0" w:space="0" w:color="auto"/>
        <w:left w:val="none" w:sz="0" w:space="0" w:color="auto"/>
        <w:bottom w:val="none" w:sz="0" w:space="0" w:color="auto"/>
        <w:right w:val="none" w:sz="0" w:space="0" w:color="auto"/>
      </w:divBdr>
    </w:div>
    <w:div w:id="571814483">
      <w:bodyDiv w:val="1"/>
      <w:marLeft w:val="0"/>
      <w:marRight w:val="0"/>
      <w:marTop w:val="0"/>
      <w:marBottom w:val="0"/>
      <w:divBdr>
        <w:top w:val="none" w:sz="0" w:space="0" w:color="auto"/>
        <w:left w:val="none" w:sz="0" w:space="0" w:color="auto"/>
        <w:bottom w:val="none" w:sz="0" w:space="0" w:color="auto"/>
        <w:right w:val="none" w:sz="0" w:space="0" w:color="auto"/>
      </w:divBdr>
    </w:div>
    <w:div w:id="571886484">
      <w:bodyDiv w:val="1"/>
      <w:marLeft w:val="0"/>
      <w:marRight w:val="0"/>
      <w:marTop w:val="0"/>
      <w:marBottom w:val="0"/>
      <w:divBdr>
        <w:top w:val="none" w:sz="0" w:space="0" w:color="auto"/>
        <w:left w:val="none" w:sz="0" w:space="0" w:color="auto"/>
        <w:bottom w:val="none" w:sz="0" w:space="0" w:color="auto"/>
        <w:right w:val="none" w:sz="0" w:space="0" w:color="auto"/>
      </w:divBdr>
    </w:div>
    <w:div w:id="572007027">
      <w:bodyDiv w:val="1"/>
      <w:marLeft w:val="0"/>
      <w:marRight w:val="0"/>
      <w:marTop w:val="0"/>
      <w:marBottom w:val="0"/>
      <w:divBdr>
        <w:top w:val="none" w:sz="0" w:space="0" w:color="auto"/>
        <w:left w:val="none" w:sz="0" w:space="0" w:color="auto"/>
        <w:bottom w:val="none" w:sz="0" w:space="0" w:color="auto"/>
        <w:right w:val="none" w:sz="0" w:space="0" w:color="auto"/>
      </w:divBdr>
    </w:div>
    <w:div w:id="572009402">
      <w:bodyDiv w:val="1"/>
      <w:marLeft w:val="0"/>
      <w:marRight w:val="0"/>
      <w:marTop w:val="0"/>
      <w:marBottom w:val="0"/>
      <w:divBdr>
        <w:top w:val="none" w:sz="0" w:space="0" w:color="auto"/>
        <w:left w:val="none" w:sz="0" w:space="0" w:color="auto"/>
        <w:bottom w:val="none" w:sz="0" w:space="0" w:color="auto"/>
        <w:right w:val="none" w:sz="0" w:space="0" w:color="auto"/>
      </w:divBdr>
    </w:div>
    <w:div w:id="572160815">
      <w:bodyDiv w:val="1"/>
      <w:marLeft w:val="0"/>
      <w:marRight w:val="0"/>
      <w:marTop w:val="0"/>
      <w:marBottom w:val="0"/>
      <w:divBdr>
        <w:top w:val="none" w:sz="0" w:space="0" w:color="auto"/>
        <w:left w:val="none" w:sz="0" w:space="0" w:color="auto"/>
        <w:bottom w:val="none" w:sz="0" w:space="0" w:color="auto"/>
        <w:right w:val="none" w:sz="0" w:space="0" w:color="auto"/>
      </w:divBdr>
    </w:div>
    <w:div w:id="572349529">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4714">
      <w:bodyDiv w:val="1"/>
      <w:marLeft w:val="0"/>
      <w:marRight w:val="0"/>
      <w:marTop w:val="0"/>
      <w:marBottom w:val="0"/>
      <w:divBdr>
        <w:top w:val="none" w:sz="0" w:space="0" w:color="auto"/>
        <w:left w:val="none" w:sz="0" w:space="0" w:color="auto"/>
        <w:bottom w:val="none" w:sz="0" w:space="0" w:color="auto"/>
        <w:right w:val="none" w:sz="0" w:space="0" w:color="auto"/>
      </w:divBdr>
    </w:div>
    <w:div w:id="572395202">
      <w:bodyDiv w:val="1"/>
      <w:marLeft w:val="0"/>
      <w:marRight w:val="0"/>
      <w:marTop w:val="0"/>
      <w:marBottom w:val="0"/>
      <w:divBdr>
        <w:top w:val="none" w:sz="0" w:space="0" w:color="auto"/>
        <w:left w:val="none" w:sz="0" w:space="0" w:color="auto"/>
        <w:bottom w:val="none" w:sz="0" w:space="0" w:color="auto"/>
        <w:right w:val="none" w:sz="0" w:space="0" w:color="auto"/>
      </w:divBdr>
    </w:div>
    <w:div w:id="572396599">
      <w:bodyDiv w:val="1"/>
      <w:marLeft w:val="0"/>
      <w:marRight w:val="0"/>
      <w:marTop w:val="0"/>
      <w:marBottom w:val="0"/>
      <w:divBdr>
        <w:top w:val="none" w:sz="0" w:space="0" w:color="auto"/>
        <w:left w:val="none" w:sz="0" w:space="0" w:color="auto"/>
        <w:bottom w:val="none" w:sz="0" w:space="0" w:color="auto"/>
        <w:right w:val="none" w:sz="0" w:space="0" w:color="auto"/>
      </w:divBdr>
    </w:div>
    <w:div w:id="572743711">
      <w:bodyDiv w:val="1"/>
      <w:marLeft w:val="0"/>
      <w:marRight w:val="0"/>
      <w:marTop w:val="0"/>
      <w:marBottom w:val="0"/>
      <w:divBdr>
        <w:top w:val="none" w:sz="0" w:space="0" w:color="auto"/>
        <w:left w:val="none" w:sz="0" w:space="0" w:color="auto"/>
        <w:bottom w:val="none" w:sz="0" w:space="0" w:color="auto"/>
        <w:right w:val="none" w:sz="0" w:space="0" w:color="auto"/>
      </w:divBdr>
    </w:div>
    <w:div w:id="572862011">
      <w:bodyDiv w:val="1"/>
      <w:marLeft w:val="0"/>
      <w:marRight w:val="0"/>
      <w:marTop w:val="0"/>
      <w:marBottom w:val="0"/>
      <w:divBdr>
        <w:top w:val="none" w:sz="0" w:space="0" w:color="auto"/>
        <w:left w:val="none" w:sz="0" w:space="0" w:color="auto"/>
        <w:bottom w:val="none" w:sz="0" w:space="0" w:color="auto"/>
        <w:right w:val="none" w:sz="0" w:space="0" w:color="auto"/>
      </w:divBdr>
    </w:div>
    <w:div w:id="572932880">
      <w:bodyDiv w:val="1"/>
      <w:marLeft w:val="0"/>
      <w:marRight w:val="0"/>
      <w:marTop w:val="0"/>
      <w:marBottom w:val="0"/>
      <w:divBdr>
        <w:top w:val="none" w:sz="0" w:space="0" w:color="auto"/>
        <w:left w:val="none" w:sz="0" w:space="0" w:color="auto"/>
        <w:bottom w:val="none" w:sz="0" w:space="0" w:color="auto"/>
        <w:right w:val="none" w:sz="0" w:space="0" w:color="auto"/>
      </w:divBdr>
    </w:div>
    <w:div w:id="573047192">
      <w:bodyDiv w:val="1"/>
      <w:marLeft w:val="0"/>
      <w:marRight w:val="0"/>
      <w:marTop w:val="0"/>
      <w:marBottom w:val="0"/>
      <w:divBdr>
        <w:top w:val="none" w:sz="0" w:space="0" w:color="auto"/>
        <w:left w:val="none" w:sz="0" w:space="0" w:color="auto"/>
        <w:bottom w:val="none" w:sz="0" w:space="0" w:color="auto"/>
        <w:right w:val="none" w:sz="0" w:space="0" w:color="auto"/>
      </w:divBdr>
    </w:div>
    <w:div w:id="573054614">
      <w:bodyDiv w:val="1"/>
      <w:marLeft w:val="0"/>
      <w:marRight w:val="0"/>
      <w:marTop w:val="0"/>
      <w:marBottom w:val="0"/>
      <w:divBdr>
        <w:top w:val="none" w:sz="0" w:space="0" w:color="auto"/>
        <w:left w:val="none" w:sz="0" w:space="0" w:color="auto"/>
        <w:bottom w:val="none" w:sz="0" w:space="0" w:color="auto"/>
        <w:right w:val="none" w:sz="0" w:space="0" w:color="auto"/>
      </w:divBdr>
    </w:div>
    <w:div w:id="573591550">
      <w:bodyDiv w:val="1"/>
      <w:marLeft w:val="0"/>
      <w:marRight w:val="0"/>
      <w:marTop w:val="0"/>
      <w:marBottom w:val="0"/>
      <w:divBdr>
        <w:top w:val="none" w:sz="0" w:space="0" w:color="auto"/>
        <w:left w:val="none" w:sz="0" w:space="0" w:color="auto"/>
        <w:bottom w:val="none" w:sz="0" w:space="0" w:color="auto"/>
        <w:right w:val="none" w:sz="0" w:space="0" w:color="auto"/>
      </w:divBdr>
    </w:div>
    <w:div w:id="573592462">
      <w:bodyDiv w:val="1"/>
      <w:marLeft w:val="0"/>
      <w:marRight w:val="0"/>
      <w:marTop w:val="0"/>
      <w:marBottom w:val="0"/>
      <w:divBdr>
        <w:top w:val="none" w:sz="0" w:space="0" w:color="auto"/>
        <w:left w:val="none" w:sz="0" w:space="0" w:color="auto"/>
        <w:bottom w:val="none" w:sz="0" w:space="0" w:color="auto"/>
        <w:right w:val="none" w:sz="0" w:space="0" w:color="auto"/>
      </w:divBdr>
    </w:div>
    <w:div w:id="573777251">
      <w:bodyDiv w:val="1"/>
      <w:marLeft w:val="0"/>
      <w:marRight w:val="0"/>
      <w:marTop w:val="0"/>
      <w:marBottom w:val="0"/>
      <w:divBdr>
        <w:top w:val="none" w:sz="0" w:space="0" w:color="auto"/>
        <w:left w:val="none" w:sz="0" w:space="0" w:color="auto"/>
        <w:bottom w:val="none" w:sz="0" w:space="0" w:color="auto"/>
        <w:right w:val="none" w:sz="0" w:space="0" w:color="auto"/>
      </w:divBdr>
    </w:div>
    <w:div w:id="573861497">
      <w:bodyDiv w:val="1"/>
      <w:marLeft w:val="0"/>
      <w:marRight w:val="0"/>
      <w:marTop w:val="0"/>
      <w:marBottom w:val="0"/>
      <w:divBdr>
        <w:top w:val="none" w:sz="0" w:space="0" w:color="auto"/>
        <w:left w:val="none" w:sz="0" w:space="0" w:color="auto"/>
        <w:bottom w:val="none" w:sz="0" w:space="0" w:color="auto"/>
        <w:right w:val="none" w:sz="0" w:space="0" w:color="auto"/>
      </w:divBdr>
    </w:div>
    <w:div w:id="573928154">
      <w:bodyDiv w:val="1"/>
      <w:marLeft w:val="0"/>
      <w:marRight w:val="0"/>
      <w:marTop w:val="0"/>
      <w:marBottom w:val="0"/>
      <w:divBdr>
        <w:top w:val="none" w:sz="0" w:space="0" w:color="auto"/>
        <w:left w:val="none" w:sz="0" w:space="0" w:color="auto"/>
        <w:bottom w:val="none" w:sz="0" w:space="0" w:color="auto"/>
        <w:right w:val="none" w:sz="0" w:space="0" w:color="auto"/>
      </w:divBdr>
    </w:div>
    <w:div w:id="573972938">
      <w:bodyDiv w:val="1"/>
      <w:marLeft w:val="0"/>
      <w:marRight w:val="0"/>
      <w:marTop w:val="0"/>
      <w:marBottom w:val="0"/>
      <w:divBdr>
        <w:top w:val="none" w:sz="0" w:space="0" w:color="auto"/>
        <w:left w:val="none" w:sz="0" w:space="0" w:color="auto"/>
        <w:bottom w:val="none" w:sz="0" w:space="0" w:color="auto"/>
        <w:right w:val="none" w:sz="0" w:space="0" w:color="auto"/>
      </w:divBdr>
    </w:div>
    <w:div w:id="574052465">
      <w:bodyDiv w:val="1"/>
      <w:marLeft w:val="0"/>
      <w:marRight w:val="0"/>
      <w:marTop w:val="0"/>
      <w:marBottom w:val="0"/>
      <w:divBdr>
        <w:top w:val="none" w:sz="0" w:space="0" w:color="auto"/>
        <w:left w:val="none" w:sz="0" w:space="0" w:color="auto"/>
        <w:bottom w:val="none" w:sz="0" w:space="0" w:color="auto"/>
        <w:right w:val="none" w:sz="0" w:space="0" w:color="auto"/>
      </w:divBdr>
    </w:div>
    <w:div w:id="574054749">
      <w:bodyDiv w:val="1"/>
      <w:marLeft w:val="0"/>
      <w:marRight w:val="0"/>
      <w:marTop w:val="0"/>
      <w:marBottom w:val="0"/>
      <w:divBdr>
        <w:top w:val="none" w:sz="0" w:space="0" w:color="auto"/>
        <w:left w:val="none" w:sz="0" w:space="0" w:color="auto"/>
        <w:bottom w:val="none" w:sz="0" w:space="0" w:color="auto"/>
        <w:right w:val="none" w:sz="0" w:space="0" w:color="auto"/>
      </w:divBdr>
    </w:div>
    <w:div w:id="574055291">
      <w:bodyDiv w:val="1"/>
      <w:marLeft w:val="0"/>
      <w:marRight w:val="0"/>
      <w:marTop w:val="0"/>
      <w:marBottom w:val="0"/>
      <w:divBdr>
        <w:top w:val="none" w:sz="0" w:space="0" w:color="auto"/>
        <w:left w:val="none" w:sz="0" w:space="0" w:color="auto"/>
        <w:bottom w:val="none" w:sz="0" w:space="0" w:color="auto"/>
        <w:right w:val="none" w:sz="0" w:space="0" w:color="auto"/>
      </w:divBdr>
    </w:div>
    <w:div w:id="574359908">
      <w:bodyDiv w:val="1"/>
      <w:marLeft w:val="0"/>
      <w:marRight w:val="0"/>
      <w:marTop w:val="0"/>
      <w:marBottom w:val="0"/>
      <w:divBdr>
        <w:top w:val="none" w:sz="0" w:space="0" w:color="auto"/>
        <w:left w:val="none" w:sz="0" w:space="0" w:color="auto"/>
        <w:bottom w:val="none" w:sz="0" w:space="0" w:color="auto"/>
        <w:right w:val="none" w:sz="0" w:space="0" w:color="auto"/>
      </w:divBdr>
    </w:div>
    <w:div w:id="574361439">
      <w:bodyDiv w:val="1"/>
      <w:marLeft w:val="0"/>
      <w:marRight w:val="0"/>
      <w:marTop w:val="0"/>
      <w:marBottom w:val="0"/>
      <w:divBdr>
        <w:top w:val="none" w:sz="0" w:space="0" w:color="auto"/>
        <w:left w:val="none" w:sz="0" w:space="0" w:color="auto"/>
        <w:bottom w:val="none" w:sz="0" w:space="0" w:color="auto"/>
        <w:right w:val="none" w:sz="0" w:space="0" w:color="auto"/>
      </w:divBdr>
    </w:div>
    <w:div w:id="574701029">
      <w:bodyDiv w:val="1"/>
      <w:marLeft w:val="0"/>
      <w:marRight w:val="0"/>
      <w:marTop w:val="0"/>
      <w:marBottom w:val="0"/>
      <w:divBdr>
        <w:top w:val="none" w:sz="0" w:space="0" w:color="auto"/>
        <w:left w:val="none" w:sz="0" w:space="0" w:color="auto"/>
        <w:bottom w:val="none" w:sz="0" w:space="0" w:color="auto"/>
        <w:right w:val="none" w:sz="0" w:space="0" w:color="auto"/>
      </w:divBdr>
    </w:div>
    <w:div w:id="574703614">
      <w:bodyDiv w:val="1"/>
      <w:marLeft w:val="0"/>
      <w:marRight w:val="0"/>
      <w:marTop w:val="0"/>
      <w:marBottom w:val="0"/>
      <w:divBdr>
        <w:top w:val="none" w:sz="0" w:space="0" w:color="auto"/>
        <w:left w:val="none" w:sz="0" w:space="0" w:color="auto"/>
        <w:bottom w:val="none" w:sz="0" w:space="0" w:color="auto"/>
        <w:right w:val="none" w:sz="0" w:space="0" w:color="auto"/>
      </w:divBdr>
    </w:div>
    <w:div w:id="574706541">
      <w:bodyDiv w:val="1"/>
      <w:marLeft w:val="0"/>
      <w:marRight w:val="0"/>
      <w:marTop w:val="0"/>
      <w:marBottom w:val="0"/>
      <w:divBdr>
        <w:top w:val="none" w:sz="0" w:space="0" w:color="auto"/>
        <w:left w:val="none" w:sz="0" w:space="0" w:color="auto"/>
        <w:bottom w:val="none" w:sz="0" w:space="0" w:color="auto"/>
        <w:right w:val="none" w:sz="0" w:space="0" w:color="auto"/>
      </w:divBdr>
    </w:div>
    <w:div w:id="574777390">
      <w:bodyDiv w:val="1"/>
      <w:marLeft w:val="0"/>
      <w:marRight w:val="0"/>
      <w:marTop w:val="0"/>
      <w:marBottom w:val="0"/>
      <w:divBdr>
        <w:top w:val="none" w:sz="0" w:space="0" w:color="auto"/>
        <w:left w:val="none" w:sz="0" w:space="0" w:color="auto"/>
        <w:bottom w:val="none" w:sz="0" w:space="0" w:color="auto"/>
        <w:right w:val="none" w:sz="0" w:space="0" w:color="auto"/>
      </w:divBdr>
    </w:div>
    <w:div w:id="574782521">
      <w:bodyDiv w:val="1"/>
      <w:marLeft w:val="0"/>
      <w:marRight w:val="0"/>
      <w:marTop w:val="0"/>
      <w:marBottom w:val="0"/>
      <w:divBdr>
        <w:top w:val="none" w:sz="0" w:space="0" w:color="auto"/>
        <w:left w:val="none" w:sz="0" w:space="0" w:color="auto"/>
        <w:bottom w:val="none" w:sz="0" w:space="0" w:color="auto"/>
        <w:right w:val="none" w:sz="0" w:space="0" w:color="auto"/>
      </w:divBdr>
    </w:div>
    <w:div w:id="574819145">
      <w:bodyDiv w:val="1"/>
      <w:marLeft w:val="0"/>
      <w:marRight w:val="0"/>
      <w:marTop w:val="0"/>
      <w:marBottom w:val="0"/>
      <w:divBdr>
        <w:top w:val="none" w:sz="0" w:space="0" w:color="auto"/>
        <w:left w:val="none" w:sz="0" w:space="0" w:color="auto"/>
        <w:bottom w:val="none" w:sz="0" w:space="0" w:color="auto"/>
        <w:right w:val="none" w:sz="0" w:space="0" w:color="auto"/>
      </w:divBdr>
    </w:div>
    <w:div w:id="574823598">
      <w:bodyDiv w:val="1"/>
      <w:marLeft w:val="0"/>
      <w:marRight w:val="0"/>
      <w:marTop w:val="0"/>
      <w:marBottom w:val="0"/>
      <w:divBdr>
        <w:top w:val="none" w:sz="0" w:space="0" w:color="auto"/>
        <w:left w:val="none" w:sz="0" w:space="0" w:color="auto"/>
        <w:bottom w:val="none" w:sz="0" w:space="0" w:color="auto"/>
        <w:right w:val="none" w:sz="0" w:space="0" w:color="auto"/>
      </w:divBdr>
    </w:div>
    <w:div w:id="574827177">
      <w:bodyDiv w:val="1"/>
      <w:marLeft w:val="0"/>
      <w:marRight w:val="0"/>
      <w:marTop w:val="0"/>
      <w:marBottom w:val="0"/>
      <w:divBdr>
        <w:top w:val="none" w:sz="0" w:space="0" w:color="auto"/>
        <w:left w:val="none" w:sz="0" w:space="0" w:color="auto"/>
        <w:bottom w:val="none" w:sz="0" w:space="0" w:color="auto"/>
        <w:right w:val="none" w:sz="0" w:space="0" w:color="auto"/>
      </w:divBdr>
    </w:div>
    <w:div w:id="575087417">
      <w:bodyDiv w:val="1"/>
      <w:marLeft w:val="0"/>
      <w:marRight w:val="0"/>
      <w:marTop w:val="0"/>
      <w:marBottom w:val="0"/>
      <w:divBdr>
        <w:top w:val="none" w:sz="0" w:space="0" w:color="auto"/>
        <w:left w:val="none" w:sz="0" w:space="0" w:color="auto"/>
        <w:bottom w:val="none" w:sz="0" w:space="0" w:color="auto"/>
        <w:right w:val="none" w:sz="0" w:space="0" w:color="auto"/>
      </w:divBdr>
    </w:div>
    <w:div w:id="575087488">
      <w:bodyDiv w:val="1"/>
      <w:marLeft w:val="0"/>
      <w:marRight w:val="0"/>
      <w:marTop w:val="0"/>
      <w:marBottom w:val="0"/>
      <w:divBdr>
        <w:top w:val="none" w:sz="0" w:space="0" w:color="auto"/>
        <w:left w:val="none" w:sz="0" w:space="0" w:color="auto"/>
        <w:bottom w:val="none" w:sz="0" w:space="0" w:color="auto"/>
        <w:right w:val="none" w:sz="0" w:space="0" w:color="auto"/>
      </w:divBdr>
    </w:div>
    <w:div w:id="575090207">
      <w:bodyDiv w:val="1"/>
      <w:marLeft w:val="0"/>
      <w:marRight w:val="0"/>
      <w:marTop w:val="0"/>
      <w:marBottom w:val="0"/>
      <w:divBdr>
        <w:top w:val="none" w:sz="0" w:space="0" w:color="auto"/>
        <w:left w:val="none" w:sz="0" w:space="0" w:color="auto"/>
        <w:bottom w:val="none" w:sz="0" w:space="0" w:color="auto"/>
        <w:right w:val="none" w:sz="0" w:space="0" w:color="auto"/>
      </w:divBdr>
    </w:div>
    <w:div w:id="575095098">
      <w:bodyDiv w:val="1"/>
      <w:marLeft w:val="0"/>
      <w:marRight w:val="0"/>
      <w:marTop w:val="0"/>
      <w:marBottom w:val="0"/>
      <w:divBdr>
        <w:top w:val="none" w:sz="0" w:space="0" w:color="auto"/>
        <w:left w:val="none" w:sz="0" w:space="0" w:color="auto"/>
        <w:bottom w:val="none" w:sz="0" w:space="0" w:color="auto"/>
        <w:right w:val="none" w:sz="0" w:space="0" w:color="auto"/>
      </w:divBdr>
    </w:div>
    <w:div w:id="575211698">
      <w:bodyDiv w:val="1"/>
      <w:marLeft w:val="0"/>
      <w:marRight w:val="0"/>
      <w:marTop w:val="0"/>
      <w:marBottom w:val="0"/>
      <w:divBdr>
        <w:top w:val="none" w:sz="0" w:space="0" w:color="auto"/>
        <w:left w:val="none" w:sz="0" w:space="0" w:color="auto"/>
        <w:bottom w:val="none" w:sz="0" w:space="0" w:color="auto"/>
        <w:right w:val="none" w:sz="0" w:space="0" w:color="auto"/>
      </w:divBdr>
    </w:div>
    <w:div w:id="575281981">
      <w:bodyDiv w:val="1"/>
      <w:marLeft w:val="0"/>
      <w:marRight w:val="0"/>
      <w:marTop w:val="0"/>
      <w:marBottom w:val="0"/>
      <w:divBdr>
        <w:top w:val="none" w:sz="0" w:space="0" w:color="auto"/>
        <w:left w:val="none" w:sz="0" w:space="0" w:color="auto"/>
        <w:bottom w:val="none" w:sz="0" w:space="0" w:color="auto"/>
        <w:right w:val="none" w:sz="0" w:space="0" w:color="auto"/>
      </w:divBdr>
    </w:div>
    <w:div w:id="575284509">
      <w:bodyDiv w:val="1"/>
      <w:marLeft w:val="0"/>
      <w:marRight w:val="0"/>
      <w:marTop w:val="0"/>
      <w:marBottom w:val="0"/>
      <w:divBdr>
        <w:top w:val="none" w:sz="0" w:space="0" w:color="auto"/>
        <w:left w:val="none" w:sz="0" w:space="0" w:color="auto"/>
        <w:bottom w:val="none" w:sz="0" w:space="0" w:color="auto"/>
        <w:right w:val="none" w:sz="0" w:space="0" w:color="auto"/>
      </w:divBdr>
    </w:div>
    <w:div w:id="575288917">
      <w:bodyDiv w:val="1"/>
      <w:marLeft w:val="0"/>
      <w:marRight w:val="0"/>
      <w:marTop w:val="0"/>
      <w:marBottom w:val="0"/>
      <w:divBdr>
        <w:top w:val="none" w:sz="0" w:space="0" w:color="auto"/>
        <w:left w:val="none" w:sz="0" w:space="0" w:color="auto"/>
        <w:bottom w:val="none" w:sz="0" w:space="0" w:color="auto"/>
        <w:right w:val="none" w:sz="0" w:space="0" w:color="auto"/>
      </w:divBdr>
    </w:div>
    <w:div w:id="575482593">
      <w:bodyDiv w:val="1"/>
      <w:marLeft w:val="0"/>
      <w:marRight w:val="0"/>
      <w:marTop w:val="0"/>
      <w:marBottom w:val="0"/>
      <w:divBdr>
        <w:top w:val="none" w:sz="0" w:space="0" w:color="auto"/>
        <w:left w:val="none" w:sz="0" w:space="0" w:color="auto"/>
        <w:bottom w:val="none" w:sz="0" w:space="0" w:color="auto"/>
        <w:right w:val="none" w:sz="0" w:space="0" w:color="auto"/>
      </w:divBdr>
    </w:div>
    <w:div w:id="575558125">
      <w:bodyDiv w:val="1"/>
      <w:marLeft w:val="0"/>
      <w:marRight w:val="0"/>
      <w:marTop w:val="0"/>
      <w:marBottom w:val="0"/>
      <w:divBdr>
        <w:top w:val="none" w:sz="0" w:space="0" w:color="auto"/>
        <w:left w:val="none" w:sz="0" w:space="0" w:color="auto"/>
        <w:bottom w:val="none" w:sz="0" w:space="0" w:color="auto"/>
        <w:right w:val="none" w:sz="0" w:space="0" w:color="auto"/>
      </w:divBdr>
    </w:div>
    <w:div w:id="575627297">
      <w:bodyDiv w:val="1"/>
      <w:marLeft w:val="0"/>
      <w:marRight w:val="0"/>
      <w:marTop w:val="0"/>
      <w:marBottom w:val="0"/>
      <w:divBdr>
        <w:top w:val="none" w:sz="0" w:space="0" w:color="auto"/>
        <w:left w:val="none" w:sz="0" w:space="0" w:color="auto"/>
        <w:bottom w:val="none" w:sz="0" w:space="0" w:color="auto"/>
        <w:right w:val="none" w:sz="0" w:space="0" w:color="auto"/>
      </w:divBdr>
    </w:div>
    <w:div w:id="575673060">
      <w:bodyDiv w:val="1"/>
      <w:marLeft w:val="0"/>
      <w:marRight w:val="0"/>
      <w:marTop w:val="0"/>
      <w:marBottom w:val="0"/>
      <w:divBdr>
        <w:top w:val="none" w:sz="0" w:space="0" w:color="auto"/>
        <w:left w:val="none" w:sz="0" w:space="0" w:color="auto"/>
        <w:bottom w:val="none" w:sz="0" w:space="0" w:color="auto"/>
        <w:right w:val="none" w:sz="0" w:space="0" w:color="auto"/>
      </w:divBdr>
    </w:div>
    <w:div w:id="575743713">
      <w:bodyDiv w:val="1"/>
      <w:marLeft w:val="0"/>
      <w:marRight w:val="0"/>
      <w:marTop w:val="0"/>
      <w:marBottom w:val="0"/>
      <w:divBdr>
        <w:top w:val="none" w:sz="0" w:space="0" w:color="auto"/>
        <w:left w:val="none" w:sz="0" w:space="0" w:color="auto"/>
        <w:bottom w:val="none" w:sz="0" w:space="0" w:color="auto"/>
        <w:right w:val="none" w:sz="0" w:space="0" w:color="auto"/>
      </w:divBdr>
    </w:div>
    <w:div w:id="575826986">
      <w:bodyDiv w:val="1"/>
      <w:marLeft w:val="0"/>
      <w:marRight w:val="0"/>
      <w:marTop w:val="0"/>
      <w:marBottom w:val="0"/>
      <w:divBdr>
        <w:top w:val="none" w:sz="0" w:space="0" w:color="auto"/>
        <w:left w:val="none" w:sz="0" w:space="0" w:color="auto"/>
        <w:bottom w:val="none" w:sz="0" w:space="0" w:color="auto"/>
        <w:right w:val="none" w:sz="0" w:space="0" w:color="auto"/>
      </w:divBdr>
    </w:div>
    <w:div w:id="575897234">
      <w:bodyDiv w:val="1"/>
      <w:marLeft w:val="0"/>
      <w:marRight w:val="0"/>
      <w:marTop w:val="0"/>
      <w:marBottom w:val="0"/>
      <w:divBdr>
        <w:top w:val="none" w:sz="0" w:space="0" w:color="auto"/>
        <w:left w:val="none" w:sz="0" w:space="0" w:color="auto"/>
        <w:bottom w:val="none" w:sz="0" w:space="0" w:color="auto"/>
        <w:right w:val="none" w:sz="0" w:space="0" w:color="auto"/>
      </w:divBdr>
    </w:div>
    <w:div w:id="576210089">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405556">
      <w:bodyDiv w:val="1"/>
      <w:marLeft w:val="0"/>
      <w:marRight w:val="0"/>
      <w:marTop w:val="0"/>
      <w:marBottom w:val="0"/>
      <w:divBdr>
        <w:top w:val="none" w:sz="0" w:space="0" w:color="auto"/>
        <w:left w:val="none" w:sz="0" w:space="0" w:color="auto"/>
        <w:bottom w:val="none" w:sz="0" w:space="0" w:color="auto"/>
        <w:right w:val="none" w:sz="0" w:space="0" w:color="auto"/>
      </w:divBdr>
    </w:div>
    <w:div w:id="576791343">
      <w:bodyDiv w:val="1"/>
      <w:marLeft w:val="0"/>
      <w:marRight w:val="0"/>
      <w:marTop w:val="0"/>
      <w:marBottom w:val="0"/>
      <w:divBdr>
        <w:top w:val="none" w:sz="0" w:space="0" w:color="auto"/>
        <w:left w:val="none" w:sz="0" w:space="0" w:color="auto"/>
        <w:bottom w:val="none" w:sz="0" w:space="0" w:color="auto"/>
        <w:right w:val="none" w:sz="0" w:space="0" w:color="auto"/>
      </w:divBdr>
    </w:div>
    <w:div w:id="576794129">
      <w:bodyDiv w:val="1"/>
      <w:marLeft w:val="0"/>
      <w:marRight w:val="0"/>
      <w:marTop w:val="0"/>
      <w:marBottom w:val="0"/>
      <w:divBdr>
        <w:top w:val="none" w:sz="0" w:space="0" w:color="auto"/>
        <w:left w:val="none" w:sz="0" w:space="0" w:color="auto"/>
        <w:bottom w:val="none" w:sz="0" w:space="0" w:color="auto"/>
        <w:right w:val="none" w:sz="0" w:space="0" w:color="auto"/>
      </w:divBdr>
    </w:div>
    <w:div w:id="576936168">
      <w:bodyDiv w:val="1"/>
      <w:marLeft w:val="0"/>
      <w:marRight w:val="0"/>
      <w:marTop w:val="0"/>
      <w:marBottom w:val="0"/>
      <w:divBdr>
        <w:top w:val="none" w:sz="0" w:space="0" w:color="auto"/>
        <w:left w:val="none" w:sz="0" w:space="0" w:color="auto"/>
        <w:bottom w:val="none" w:sz="0" w:space="0" w:color="auto"/>
        <w:right w:val="none" w:sz="0" w:space="0" w:color="auto"/>
      </w:divBdr>
    </w:div>
    <w:div w:id="576939277">
      <w:bodyDiv w:val="1"/>
      <w:marLeft w:val="0"/>
      <w:marRight w:val="0"/>
      <w:marTop w:val="0"/>
      <w:marBottom w:val="0"/>
      <w:divBdr>
        <w:top w:val="none" w:sz="0" w:space="0" w:color="auto"/>
        <w:left w:val="none" w:sz="0" w:space="0" w:color="auto"/>
        <w:bottom w:val="none" w:sz="0" w:space="0" w:color="auto"/>
        <w:right w:val="none" w:sz="0" w:space="0" w:color="auto"/>
      </w:divBdr>
    </w:div>
    <w:div w:id="576939616">
      <w:bodyDiv w:val="1"/>
      <w:marLeft w:val="0"/>
      <w:marRight w:val="0"/>
      <w:marTop w:val="0"/>
      <w:marBottom w:val="0"/>
      <w:divBdr>
        <w:top w:val="none" w:sz="0" w:space="0" w:color="auto"/>
        <w:left w:val="none" w:sz="0" w:space="0" w:color="auto"/>
        <w:bottom w:val="none" w:sz="0" w:space="0" w:color="auto"/>
        <w:right w:val="none" w:sz="0" w:space="0" w:color="auto"/>
      </w:divBdr>
    </w:div>
    <w:div w:id="576981092">
      <w:bodyDiv w:val="1"/>
      <w:marLeft w:val="0"/>
      <w:marRight w:val="0"/>
      <w:marTop w:val="0"/>
      <w:marBottom w:val="0"/>
      <w:divBdr>
        <w:top w:val="none" w:sz="0" w:space="0" w:color="auto"/>
        <w:left w:val="none" w:sz="0" w:space="0" w:color="auto"/>
        <w:bottom w:val="none" w:sz="0" w:space="0" w:color="auto"/>
        <w:right w:val="none" w:sz="0" w:space="0" w:color="auto"/>
      </w:divBdr>
    </w:div>
    <w:div w:id="577180766">
      <w:bodyDiv w:val="1"/>
      <w:marLeft w:val="0"/>
      <w:marRight w:val="0"/>
      <w:marTop w:val="0"/>
      <w:marBottom w:val="0"/>
      <w:divBdr>
        <w:top w:val="none" w:sz="0" w:space="0" w:color="auto"/>
        <w:left w:val="none" w:sz="0" w:space="0" w:color="auto"/>
        <w:bottom w:val="none" w:sz="0" w:space="0" w:color="auto"/>
        <w:right w:val="none" w:sz="0" w:space="0" w:color="auto"/>
      </w:divBdr>
    </w:div>
    <w:div w:id="577206056">
      <w:bodyDiv w:val="1"/>
      <w:marLeft w:val="0"/>
      <w:marRight w:val="0"/>
      <w:marTop w:val="0"/>
      <w:marBottom w:val="0"/>
      <w:divBdr>
        <w:top w:val="none" w:sz="0" w:space="0" w:color="auto"/>
        <w:left w:val="none" w:sz="0" w:space="0" w:color="auto"/>
        <w:bottom w:val="none" w:sz="0" w:space="0" w:color="auto"/>
        <w:right w:val="none" w:sz="0" w:space="0" w:color="auto"/>
      </w:divBdr>
    </w:div>
    <w:div w:id="577251765">
      <w:bodyDiv w:val="1"/>
      <w:marLeft w:val="0"/>
      <w:marRight w:val="0"/>
      <w:marTop w:val="0"/>
      <w:marBottom w:val="0"/>
      <w:divBdr>
        <w:top w:val="none" w:sz="0" w:space="0" w:color="auto"/>
        <w:left w:val="none" w:sz="0" w:space="0" w:color="auto"/>
        <w:bottom w:val="none" w:sz="0" w:space="0" w:color="auto"/>
        <w:right w:val="none" w:sz="0" w:space="0" w:color="auto"/>
      </w:divBdr>
    </w:div>
    <w:div w:id="577397972">
      <w:bodyDiv w:val="1"/>
      <w:marLeft w:val="0"/>
      <w:marRight w:val="0"/>
      <w:marTop w:val="0"/>
      <w:marBottom w:val="0"/>
      <w:divBdr>
        <w:top w:val="none" w:sz="0" w:space="0" w:color="auto"/>
        <w:left w:val="none" w:sz="0" w:space="0" w:color="auto"/>
        <w:bottom w:val="none" w:sz="0" w:space="0" w:color="auto"/>
        <w:right w:val="none" w:sz="0" w:space="0" w:color="auto"/>
      </w:divBdr>
    </w:div>
    <w:div w:id="577520484">
      <w:bodyDiv w:val="1"/>
      <w:marLeft w:val="0"/>
      <w:marRight w:val="0"/>
      <w:marTop w:val="0"/>
      <w:marBottom w:val="0"/>
      <w:divBdr>
        <w:top w:val="none" w:sz="0" w:space="0" w:color="auto"/>
        <w:left w:val="none" w:sz="0" w:space="0" w:color="auto"/>
        <w:bottom w:val="none" w:sz="0" w:space="0" w:color="auto"/>
        <w:right w:val="none" w:sz="0" w:space="0" w:color="auto"/>
      </w:divBdr>
    </w:div>
    <w:div w:id="577711749">
      <w:bodyDiv w:val="1"/>
      <w:marLeft w:val="0"/>
      <w:marRight w:val="0"/>
      <w:marTop w:val="0"/>
      <w:marBottom w:val="0"/>
      <w:divBdr>
        <w:top w:val="none" w:sz="0" w:space="0" w:color="auto"/>
        <w:left w:val="none" w:sz="0" w:space="0" w:color="auto"/>
        <w:bottom w:val="none" w:sz="0" w:space="0" w:color="auto"/>
        <w:right w:val="none" w:sz="0" w:space="0" w:color="auto"/>
      </w:divBdr>
    </w:div>
    <w:div w:id="577716725">
      <w:bodyDiv w:val="1"/>
      <w:marLeft w:val="0"/>
      <w:marRight w:val="0"/>
      <w:marTop w:val="0"/>
      <w:marBottom w:val="0"/>
      <w:divBdr>
        <w:top w:val="none" w:sz="0" w:space="0" w:color="auto"/>
        <w:left w:val="none" w:sz="0" w:space="0" w:color="auto"/>
        <w:bottom w:val="none" w:sz="0" w:space="0" w:color="auto"/>
        <w:right w:val="none" w:sz="0" w:space="0" w:color="auto"/>
      </w:divBdr>
    </w:div>
    <w:div w:id="577792121">
      <w:bodyDiv w:val="1"/>
      <w:marLeft w:val="0"/>
      <w:marRight w:val="0"/>
      <w:marTop w:val="0"/>
      <w:marBottom w:val="0"/>
      <w:divBdr>
        <w:top w:val="none" w:sz="0" w:space="0" w:color="auto"/>
        <w:left w:val="none" w:sz="0" w:space="0" w:color="auto"/>
        <w:bottom w:val="none" w:sz="0" w:space="0" w:color="auto"/>
        <w:right w:val="none" w:sz="0" w:space="0" w:color="auto"/>
      </w:divBdr>
    </w:div>
    <w:div w:id="577833152">
      <w:bodyDiv w:val="1"/>
      <w:marLeft w:val="0"/>
      <w:marRight w:val="0"/>
      <w:marTop w:val="0"/>
      <w:marBottom w:val="0"/>
      <w:divBdr>
        <w:top w:val="none" w:sz="0" w:space="0" w:color="auto"/>
        <w:left w:val="none" w:sz="0" w:space="0" w:color="auto"/>
        <w:bottom w:val="none" w:sz="0" w:space="0" w:color="auto"/>
        <w:right w:val="none" w:sz="0" w:space="0" w:color="auto"/>
      </w:divBdr>
    </w:div>
    <w:div w:id="577909774">
      <w:bodyDiv w:val="1"/>
      <w:marLeft w:val="0"/>
      <w:marRight w:val="0"/>
      <w:marTop w:val="0"/>
      <w:marBottom w:val="0"/>
      <w:divBdr>
        <w:top w:val="none" w:sz="0" w:space="0" w:color="auto"/>
        <w:left w:val="none" w:sz="0" w:space="0" w:color="auto"/>
        <w:bottom w:val="none" w:sz="0" w:space="0" w:color="auto"/>
        <w:right w:val="none" w:sz="0" w:space="0" w:color="auto"/>
      </w:divBdr>
    </w:div>
    <w:div w:id="577910885">
      <w:bodyDiv w:val="1"/>
      <w:marLeft w:val="0"/>
      <w:marRight w:val="0"/>
      <w:marTop w:val="0"/>
      <w:marBottom w:val="0"/>
      <w:divBdr>
        <w:top w:val="none" w:sz="0" w:space="0" w:color="auto"/>
        <w:left w:val="none" w:sz="0" w:space="0" w:color="auto"/>
        <w:bottom w:val="none" w:sz="0" w:space="0" w:color="auto"/>
        <w:right w:val="none" w:sz="0" w:space="0" w:color="auto"/>
      </w:divBdr>
    </w:div>
    <w:div w:id="577977189">
      <w:bodyDiv w:val="1"/>
      <w:marLeft w:val="0"/>
      <w:marRight w:val="0"/>
      <w:marTop w:val="0"/>
      <w:marBottom w:val="0"/>
      <w:divBdr>
        <w:top w:val="none" w:sz="0" w:space="0" w:color="auto"/>
        <w:left w:val="none" w:sz="0" w:space="0" w:color="auto"/>
        <w:bottom w:val="none" w:sz="0" w:space="0" w:color="auto"/>
        <w:right w:val="none" w:sz="0" w:space="0" w:color="auto"/>
      </w:divBdr>
    </w:div>
    <w:div w:id="577978499">
      <w:bodyDiv w:val="1"/>
      <w:marLeft w:val="0"/>
      <w:marRight w:val="0"/>
      <w:marTop w:val="0"/>
      <w:marBottom w:val="0"/>
      <w:divBdr>
        <w:top w:val="none" w:sz="0" w:space="0" w:color="auto"/>
        <w:left w:val="none" w:sz="0" w:space="0" w:color="auto"/>
        <w:bottom w:val="none" w:sz="0" w:space="0" w:color="auto"/>
        <w:right w:val="none" w:sz="0" w:space="0" w:color="auto"/>
      </w:divBdr>
    </w:div>
    <w:div w:id="577985703">
      <w:bodyDiv w:val="1"/>
      <w:marLeft w:val="0"/>
      <w:marRight w:val="0"/>
      <w:marTop w:val="0"/>
      <w:marBottom w:val="0"/>
      <w:divBdr>
        <w:top w:val="none" w:sz="0" w:space="0" w:color="auto"/>
        <w:left w:val="none" w:sz="0" w:space="0" w:color="auto"/>
        <w:bottom w:val="none" w:sz="0" w:space="0" w:color="auto"/>
        <w:right w:val="none" w:sz="0" w:space="0" w:color="auto"/>
      </w:divBdr>
    </w:div>
    <w:div w:id="578055900">
      <w:bodyDiv w:val="1"/>
      <w:marLeft w:val="0"/>
      <w:marRight w:val="0"/>
      <w:marTop w:val="0"/>
      <w:marBottom w:val="0"/>
      <w:divBdr>
        <w:top w:val="none" w:sz="0" w:space="0" w:color="auto"/>
        <w:left w:val="none" w:sz="0" w:space="0" w:color="auto"/>
        <w:bottom w:val="none" w:sz="0" w:space="0" w:color="auto"/>
        <w:right w:val="none" w:sz="0" w:space="0" w:color="auto"/>
      </w:divBdr>
    </w:div>
    <w:div w:id="578059630">
      <w:bodyDiv w:val="1"/>
      <w:marLeft w:val="0"/>
      <w:marRight w:val="0"/>
      <w:marTop w:val="0"/>
      <w:marBottom w:val="0"/>
      <w:divBdr>
        <w:top w:val="none" w:sz="0" w:space="0" w:color="auto"/>
        <w:left w:val="none" w:sz="0" w:space="0" w:color="auto"/>
        <w:bottom w:val="none" w:sz="0" w:space="0" w:color="auto"/>
        <w:right w:val="none" w:sz="0" w:space="0" w:color="auto"/>
      </w:divBdr>
    </w:div>
    <w:div w:id="578175648">
      <w:bodyDiv w:val="1"/>
      <w:marLeft w:val="0"/>
      <w:marRight w:val="0"/>
      <w:marTop w:val="0"/>
      <w:marBottom w:val="0"/>
      <w:divBdr>
        <w:top w:val="none" w:sz="0" w:space="0" w:color="auto"/>
        <w:left w:val="none" w:sz="0" w:space="0" w:color="auto"/>
        <w:bottom w:val="none" w:sz="0" w:space="0" w:color="auto"/>
        <w:right w:val="none" w:sz="0" w:space="0" w:color="auto"/>
      </w:divBdr>
    </w:div>
    <w:div w:id="578253098">
      <w:bodyDiv w:val="1"/>
      <w:marLeft w:val="0"/>
      <w:marRight w:val="0"/>
      <w:marTop w:val="0"/>
      <w:marBottom w:val="0"/>
      <w:divBdr>
        <w:top w:val="none" w:sz="0" w:space="0" w:color="auto"/>
        <w:left w:val="none" w:sz="0" w:space="0" w:color="auto"/>
        <w:bottom w:val="none" w:sz="0" w:space="0" w:color="auto"/>
        <w:right w:val="none" w:sz="0" w:space="0" w:color="auto"/>
      </w:divBdr>
    </w:div>
    <w:div w:id="578367877">
      <w:bodyDiv w:val="1"/>
      <w:marLeft w:val="0"/>
      <w:marRight w:val="0"/>
      <w:marTop w:val="0"/>
      <w:marBottom w:val="0"/>
      <w:divBdr>
        <w:top w:val="none" w:sz="0" w:space="0" w:color="auto"/>
        <w:left w:val="none" w:sz="0" w:space="0" w:color="auto"/>
        <w:bottom w:val="none" w:sz="0" w:space="0" w:color="auto"/>
        <w:right w:val="none" w:sz="0" w:space="0" w:color="auto"/>
      </w:divBdr>
    </w:div>
    <w:div w:id="578715165">
      <w:bodyDiv w:val="1"/>
      <w:marLeft w:val="0"/>
      <w:marRight w:val="0"/>
      <w:marTop w:val="0"/>
      <w:marBottom w:val="0"/>
      <w:divBdr>
        <w:top w:val="none" w:sz="0" w:space="0" w:color="auto"/>
        <w:left w:val="none" w:sz="0" w:space="0" w:color="auto"/>
        <w:bottom w:val="none" w:sz="0" w:space="0" w:color="auto"/>
        <w:right w:val="none" w:sz="0" w:space="0" w:color="auto"/>
      </w:divBdr>
    </w:div>
    <w:div w:id="578910656">
      <w:bodyDiv w:val="1"/>
      <w:marLeft w:val="0"/>
      <w:marRight w:val="0"/>
      <w:marTop w:val="0"/>
      <w:marBottom w:val="0"/>
      <w:divBdr>
        <w:top w:val="none" w:sz="0" w:space="0" w:color="auto"/>
        <w:left w:val="none" w:sz="0" w:space="0" w:color="auto"/>
        <w:bottom w:val="none" w:sz="0" w:space="0" w:color="auto"/>
        <w:right w:val="none" w:sz="0" w:space="0" w:color="auto"/>
      </w:divBdr>
    </w:div>
    <w:div w:id="578953209">
      <w:bodyDiv w:val="1"/>
      <w:marLeft w:val="0"/>
      <w:marRight w:val="0"/>
      <w:marTop w:val="0"/>
      <w:marBottom w:val="0"/>
      <w:divBdr>
        <w:top w:val="none" w:sz="0" w:space="0" w:color="auto"/>
        <w:left w:val="none" w:sz="0" w:space="0" w:color="auto"/>
        <w:bottom w:val="none" w:sz="0" w:space="0" w:color="auto"/>
        <w:right w:val="none" w:sz="0" w:space="0" w:color="auto"/>
      </w:divBdr>
    </w:div>
    <w:div w:id="579024124">
      <w:bodyDiv w:val="1"/>
      <w:marLeft w:val="0"/>
      <w:marRight w:val="0"/>
      <w:marTop w:val="0"/>
      <w:marBottom w:val="0"/>
      <w:divBdr>
        <w:top w:val="none" w:sz="0" w:space="0" w:color="auto"/>
        <w:left w:val="none" w:sz="0" w:space="0" w:color="auto"/>
        <w:bottom w:val="none" w:sz="0" w:space="0" w:color="auto"/>
        <w:right w:val="none" w:sz="0" w:space="0" w:color="auto"/>
      </w:divBdr>
    </w:div>
    <w:div w:id="579102335">
      <w:bodyDiv w:val="1"/>
      <w:marLeft w:val="0"/>
      <w:marRight w:val="0"/>
      <w:marTop w:val="0"/>
      <w:marBottom w:val="0"/>
      <w:divBdr>
        <w:top w:val="none" w:sz="0" w:space="0" w:color="auto"/>
        <w:left w:val="none" w:sz="0" w:space="0" w:color="auto"/>
        <w:bottom w:val="none" w:sz="0" w:space="0" w:color="auto"/>
        <w:right w:val="none" w:sz="0" w:space="0" w:color="auto"/>
      </w:divBdr>
    </w:div>
    <w:div w:id="579219524">
      <w:bodyDiv w:val="1"/>
      <w:marLeft w:val="0"/>
      <w:marRight w:val="0"/>
      <w:marTop w:val="0"/>
      <w:marBottom w:val="0"/>
      <w:divBdr>
        <w:top w:val="none" w:sz="0" w:space="0" w:color="auto"/>
        <w:left w:val="none" w:sz="0" w:space="0" w:color="auto"/>
        <w:bottom w:val="none" w:sz="0" w:space="0" w:color="auto"/>
        <w:right w:val="none" w:sz="0" w:space="0" w:color="auto"/>
      </w:divBdr>
    </w:div>
    <w:div w:id="579288024">
      <w:bodyDiv w:val="1"/>
      <w:marLeft w:val="0"/>
      <w:marRight w:val="0"/>
      <w:marTop w:val="0"/>
      <w:marBottom w:val="0"/>
      <w:divBdr>
        <w:top w:val="none" w:sz="0" w:space="0" w:color="auto"/>
        <w:left w:val="none" w:sz="0" w:space="0" w:color="auto"/>
        <w:bottom w:val="none" w:sz="0" w:space="0" w:color="auto"/>
        <w:right w:val="none" w:sz="0" w:space="0" w:color="auto"/>
      </w:divBdr>
    </w:div>
    <w:div w:id="579293493">
      <w:bodyDiv w:val="1"/>
      <w:marLeft w:val="0"/>
      <w:marRight w:val="0"/>
      <w:marTop w:val="0"/>
      <w:marBottom w:val="0"/>
      <w:divBdr>
        <w:top w:val="none" w:sz="0" w:space="0" w:color="auto"/>
        <w:left w:val="none" w:sz="0" w:space="0" w:color="auto"/>
        <w:bottom w:val="none" w:sz="0" w:space="0" w:color="auto"/>
        <w:right w:val="none" w:sz="0" w:space="0" w:color="auto"/>
      </w:divBdr>
    </w:div>
    <w:div w:id="579339699">
      <w:bodyDiv w:val="1"/>
      <w:marLeft w:val="0"/>
      <w:marRight w:val="0"/>
      <w:marTop w:val="0"/>
      <w:marBottom w:val="0"/>
      <w:divBdr>
        <w:top w:val="none" w:sz="0" w:space="0" w:color="auto"/>
        <w:left w:val="none" w:sz="0" w:space="0" w:color="auto"/>
        <w:bottom w:val="none" w:sz="0" w:space="0" w:color="auto"/>
        <w:right w:val="none" w:sz="0" w:space="0" w:color="auto"/>
      </w:divBdr>
    </w:div>
    <w:div w:id="579488951">
      <w:bodyDiv w:val="1"/>
      <w:marLeft w:val="0"/>
      <w:marRight w:val="0"/>
      <w:marTop w:val="0"/>
      <w:marBottom w:val="0"/>
      <w:divBdr>
        <w:top w:val="none" w:sz="0" w:space="0" w:color="auto"/>
        <w:left w:val="none" w:sz="0" w:space="0" w:color="auto"/>
        <w:bottom w:val="none" w:sz="0" w:space="0" w:color="auto"/>
        <w:right w:val="none" w:sz="0" w:space="0" w:color="auto"/>
      </w:divBdr>
    </w:div>
    <w:div w:id="579600652">
      <w:bodyDiv w:val="1"/>
      <w:marLeft w:val="0"/>
      <w:marRight w:val="0"/>
      <w:marTop w:val="0"/>
      <w:marBottom w:val="0"/>
      <w:divBdr>
        <w:top w:val="none" w:sz="0" w:space="0" w:color="auto"/>
        <w:left w:val="none" w:sz="0" w:space="0" w:color="auto"/>
        <w:bottom w:val="none" w:sz="0" w:space="0" w:color="auto"/>
        <w:right w:val="none" w:sz="0" w:space="0" w:color="auto"/>
      </w:divBdr>
    </w:div>
    <w:div w:id="579677107">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950240">
      <w:bodyDiv w:val="1"/>
      <w:marLeft w:val="0"/>
      <w:marRight w:val="0"/>
      <w:marTop w:val="0"/>
      <w:marBottom w:val="0"/>
      <w:divBdr>
        <w:top w:val="none" w:sz="0" w:space="0" w:color="auto"/>
        <w:left w:val="none" w:sz="0" w:space="0" w:color="auto"/>
        <w:bottom w:val="none" w:sz="0" w:space="0" w:color="auto"/>
        <w:right w:val="none" w:sz="0" w:space="0" w:color="auto"/>
      </w:divBdr>
    </w:div>
    <w:div w:id="579994164">
      <w:bodyDiv w:val="1"/>
      <w:marLeft w:val="0"/>
      <w:marRight w:val="0"/>
      <w:marTop w:val="0"/>
      <w:marBottom w:val="0"/>
      <w:divBdr>
        <w:top w:val="none" w:sz="0" w:space="0" w:color="auto"/>
        <w:left w:val="none" w:sz="0" w:space="0" w:color="auto"/>
        <w:bottom w:val="none" w:sz="0" w:space="0" w:color="auto"/>
        <w:right w:val="none" w:sz="0" w:space="0" w:color="auto"/>
      </w:divBdr>
    </w:div>
    <w:div w:id="580063135">
      <w:bodyDiv w:val="1"/>
      <w:marLeft w:val="0"/>
      <w:marRight w:val="0"/>
      <w:marTop w:val="0"/>
      <w:marBottom w:val="0"/>
      <w:divBdr>
        <w:top w:val="none" w:sz="0" w:space="0" w:color="auto"/>
        <w:left w:val="none" w:sz="0" w:space="0" w:color="auto"/>
        <w:bottom w:val="none" w:sz="0" w:space="0" w:color="auto"/>
        <w:right w:val="none" w:sz="0" w:space="0" w:color="auto"/>
      </w:divBdr>
    </w:div>
    <w:div w:id="580336287">
      <w:bodyDiv w:val="1"/>
      <w:marLeft w:val="0"/>
      <w:marRight w:val="0"/>
      <w:marTop w:val="0"/>
      <w:marBottom w:val="0"/>
      <w:divBdr>
        <w:top w:val="none" w:sz="0" w:space="0" w:color="auto"/>
        <w:left w:val="none" w:sz="0" w:space="0" w:color="auto"/>
        <w:bottom w:val="none" w:sz="0" w:space="0" w:color="auto"/>
        <w:right w:val="none" w:sz="0" w:space="0" w:color="auto"/>
      </w:divBdr>
    </w:div>
    <w:div w:id="580406965">
      <w:bodyDiv w:val="1"/>
      <w:marLeft w:val="0"/>
      <w:marRight w:val="0"/>
      <w:marTop w:val="0"/>
      <w:marBottom w:val="0"/>
      <w:divBdr>
        <w:top w:val="none" w:sz="0" w:space="0" w:color="auto"/>
        <w:left w:val="none" w:sz="0" w:space="0" w:color="auto"/>
        <w:bottom w:val="none" w:sz="0" w:space="0" w:color="auto"/>
        <w:right w:val="none" w:sz="0" w:space="0" w:color="auto"/>
      </w:divBdr>
    </w:div>
    <w:div w:id="580481968">
      <w:bodyDiv w:val="1"/>
      <w:marLeft w:val="0"/>
      <w:marRight w:val="0"/>
      <w:marTop w:val="0"/>
      <w:marBottom w:val="0"/>
      <w:divBdr>
        <w:top w:val="none" w:sz="0" w:space="0" w:color="auto"/>
        <w:left w:val="none" w:sz="0" w:space="0" w:color="auto"/>
        <w:bottom w:val="none" w:sz="0" w:space="0" w:color="auto"/>
        <w:right w:val="none" w:sz="0" w:space="0" w:color="auto"/>
      </w:divBdr>
    </w:div>
    <w:div w:id="580990991">
      <w:bodyDiv w:val="1"/>
      <w:marLeft w:val="0"/>
      <w:marRight w:val="0"/>
      <w:marTop w:val="0"/>
      <w:marBottom w:val="0"/>
      <w:divBdr>
        <w:top w:val="none" w:sz="0" w:space="0" w:color="auto"/>
        <w:left w:val="none" w:sz="0" w:space="0" w:color="auto"/>
        <w:bottom w:val="none" w:sz="0" w:space="0" w:color="auto"/>
        <w:right w:val="none" w:sz="0" w:space="0" w:color="auto"/>
      </w:divBdr>
    </w:div>
    <w:div w:id="581255595">
      <w:bodyDiv w:val="1"/>
      <w:marLeft w:val="0"/>
      <w:marRight w:val="0"/>
      <w:marTop w:val="0"/>
      <w:marBottom w:val="0"/>
      <w:divBdr>
        <w:top w:val="none" w:sz="0" w:space="0" w:color="auto"/>
        <w:left w:val="none" w:sz="0" w:space="0" w:color="auto"/>
        <w:bottom w:val="none" w:sz="0" w:space="0" w:color="auto"/>
        <w:right w:val="none" w:sz="0" w:space="0" w:color="auto"/>
      </w:divBdr>
    </w:div>
    <w:div w:id="581526067">
      <w:bodyDiv w:val="1"/>
      <w:marLeft w:val="0"/>
      <w:marRight w:val="0"/>
      <w:marTop w:val="0"/>
      <w:marBottom w:val="0"/>
      <w:divBdr>
        <w:top w:val="none" w:sz="0" w:space="0" w:color="auto"/>
        <w:left w:val="none" w:sz="0" w:space="0" w:color="auto"/>
        <w:bottom w:val="none" w:sz="0" w:space="0" w:color="auto"/>
        <w:right w:val="none" w:sz="0" w:space="0" w:color="auto"/>
      </w:divBdr>
    </w:div>
    <w:div w:id="581641467">
      <w:bodyDiv w:val="1"/>
      <w:marLeft w:val="0"/>
      <w:marRight w:val="0"/>
      <w:marTop w:val="0"/>
      <w:marBottom w:val="0"/>
      <w:divBdr>
        <w:top w:val="none" w:sz="0" w:space="0" w:color="auto"/>
        <w:left w:val="none" w:sz="0" w:space="0" w:color="auto"/>
        <w:bottom w:val="none" w:sz="0" w:space="0" w:color="auto"/>
        <w:right w:val="none" w:sz="0" w:space="0" w:color="auto"/>
      </w:divBdr>
    </w:div>
    <w:div w:id="581835028">
      <w:bodyDiv w:val="1"/>
      <w:marLeft w:val="0"/>
      <w:marRight w:val="0"/>
      <w:marTop w:val="0"/>
      <w:marBottom w:val="0"/>
      <w:divBdr>
        <w:top w:val="none" w:sz="0" w:space="0" w:color="auto"/>
        <w:left w:val="none" w:sz="0" w:space="0" w:color="auto"/>
        <w:bottom w:val="none" w:sz="0" w:space="0" w:color="auto"/>
        <w:right w:val="none" w:sz="0" w:space="0" w:color="auto"/>
      </w:divBdr>
    </w:div>
    <w:div w:id="581843172">
      <w:bodyDiv w:val="1"/>
      <w:marLeft w:val="0"/>
      <w:marRight w:val="0"/>
      <w:marTop w:val="0"/>
      <w:marBottom w:val="0"/>
      <w:divBdr>
        <w:top w:val="none" w:sz="0" w:space="0" w:color="auto"/>
        <w:left w:val="none" w:sz="0" w:space="0" w:color="auto"/>
        <w:bottom w:val="none" w:sz="0" w:space="0" w:color="auto"/>
        <w:right w:val="none" w:sz="0" w:space="0" w:color="auto"/>
      </w:divBdr>
    </w:div>
    <w:div w:id="581911635">
      <w:bodyDiv w:val="1"/>
      <w:marLeft w:val="0"/>
      <w:marRight w:val="0"/>
      <w:marTop w:val="0"/>
      <w:marBottom w:val="0"/>
      <w:divBdr>
        <w:top w:val="none" w:sz="0" w:space="0" w:color="auto"/>
        <w:left w:val="none" w:sz="0" w:space="0" w:color="auto"/>
        <w:bottom w:val="none" w:sz="0" w:space="0" w:color="auto"/>
        <w:right w:val="none" w:sz="0" w:space="0" w:color="auto"/>
      </w:divBdr>
    </w:div>
    <w:div w:id="582103520">
      <w:bodyDiv w:val="1"/>
      <w:marLeft w:val="0"/>
      <w:marRight w:val="0"/>
      <w:marTop w:val="0"/>
      <w:marBottom w:val="0"/>
      <w:divBdr>
        <w:top w:val="none" w:sz="0" w:space="0" w:color="auto"/>
        <w:left w:val="none" w:sz="0" w:space="0" w:color="auto"/>
        <w:bottom w:val="none" w:sz="0" w:space="0" w:color="auto"/>
        <w:right w:val="none" w:sz="0" w:space="0" w:color="auto"/>
      </w:divBdr>
    </w:div>
    <w:div w:id="582569069">
      <w:bodyDiv w:val="1"/>
      <w:marLeft w:val="0"/>
      <w:marRight w:val="0"/>
      <w:marTop w:val="0"/>
      <w:marBottom w:val="0"/>
      <w:divBdr>
        <w:top w:val="none" w:sz="0" w:space="0" w:color="auto"/>
        <w:left w:val="none" w:sz="0" w:space="0" w:color="auto"/>
        <w:bottom w:val="none" w:sz="0" w:space="0" w:color="auto"/>
        <w:right w:val="none" w:sz="0" w:space="0" w:color="auto"/>
      </w:divBdr>
    </w:div>
    <w:div w:id="582570700">
      <w:bodyDiv w:val="1"/>
      <w:marLeft w:val="0"/>
      <w:marRight w:val="0"/>
      <w:marTop w:val="0"/>
      <w:marBottom w:val="0"/>
      <w:divBdr>
        <w:top w:val="none" w:sz="0" w:space="0" w:color="auto"/>
        <w:left w:val="none" w:sz="0" w:space="0" w:color="auto"/>
        <w:bottom w:val="none" w:sz="0" w:space="0" w:color="auto"/>
        <w:right w:val="none" w:sz="0" w:space="0" w:color="auto"/>
      </w:divBdr>
    </w:div>
    <w:div w:id="582688866">
      <w:bodyDiv w:val="1"/>
      <w:marLeft w:val="0"/>
      <w:marRight w:val="0"/>
      <w:marTop w:val="0"/>
      <w:marBottom w:val="0"/>
      <w:divBdr>
        <w:top w:val="none" w:sz="0" w:space="0" w:color="auto"/>
        <w:left w:val="none" w:sz="0" w:space="0" w:color="auto"/>
        <w:bottom w:val="none" w:sz="0" w:space="0" w:color="auto"/>
        <w:right w:val="none" w:sz="0" w:space="0" w:color="auto"/>
      </w:divBdr>
    </w:div>
    <w:div w:id="582833377">
      <w:bodyDiv w:val="1"/>
      <w:marLeft w:val="0"/>
      <w:marRight w:val="0"/>
      <w:marTop w:val="0"/>
      <w:marBottom w:val="0"/>
      <w:divBdr>
        <w:top w:val="none" w:sz="0" w:space="0" w:color="auto"/>
        <w:left w:val="none" w:sz="0" w:space="0" w:color="auto"/>
        <w:bottom w:val="none" w:sz="0" w:space="0" w:color="auto"/>
        <w:right w:val="none" w:sz="0" w:space="0" w:color="auto"/>
      </w:divBdr>
    </w:div>
    <w:div w:id="582834937">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2955817">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033569">
      <w:bodyDiv w:val="1"/>
      <w:marLeft w:val="0"/>
      <w:marRight w:val="0"/>
      <w:marTop w:val="0"/>
      <w:marBottom w:val="0"/>
      <w:divBdr>
        <w:top w:val="none" w:sz="0" w:space="0" w:color="auto"/>
        <w:left w:val="none" w:sz="0" w:space="0" w:color="auto"/>
        <w:bottom w:val="none" w:sz="0" w:space="0" w:color="auto"/>
        <w:right w:val="none" w:sz="0" w:space="0" w:color="auto"/>
      </w:divBdr>
    </w:div>
    <w:div w:id="583149487">
      <w:bodyDiv w:val="1"/>
      <w:marLeft w:val="0"/>
      <w:marRight w:val="0"/>
      <w:marTop w:val="0"/>
      <w:marBottom w:val="0"/>
      <w:divBdr>
        <w:top w:val="none" w:sz="0" w:space="0" w:color="auto"/>
        <w:left w:val="none" w:sz="0" w:space="0" w:color="auto"/>
        <w:bottom w:val="none" w:sz="0" w:space="0" w:color="auto"/>
        <w:right w:val="none" w:sz="0" w:space="0" w:color="auto"/>
      </w:divBdr>
    </w:div>
    <w:div w:id="583225695">
      <w:bodyDiv w:val="1"/>
      <w:marLeft w:val="0"/>
      <w:marRight w:val="0"/>
      <w:marTop w:val="0"/>
      <w:marBottom w:val="0"/>
      <w:divBdr>
        <w:top w:val="none" w:sz="0" w:space="0" w:color="auto"/>
        <w:left w:val="none" w:sz="0" w:space="0" w:color="auto"/>
        <w:bottom w:val="none" w:sz="0" w:space="0" w:color="auto"/>
        <w:right w:val="none" w:sz="0" w:space="0" w:color="auto"/>
      </w:divBdr>
    </w:div>
    <w:div w:id="583302456">
      <w:bodyDiv w:val="1"/>
      <w:marLeft w:val="0"/>
      <w:marRight w:val="0"/>
      <w:marTop w:val="0"/>
      <w:marBottom w:val="0"/>
      <w:divBdr>
        <w:top w:val="none" w:sz="0" w:space="0" w:color="auto"/>
        <w:left w:val="none" w:sz="0" w:space="0" w:color="auto"/>
        <w:bottom w:val="none" w:sz="0" w:space="0" w:color="auto"/>
        <w:right w:val="none" w:sz="0" w:space="0" w:color="auto"/>
      </w:divBdr>
    </w:div>
    <w:div w:id="583413216">
      <w:bodyDiv w:val="1"/>
      <w:marLeft w:val="0"/>
      <w:marRight w:val="0"/>
      <w:marTop w:val="0"/>
      <w:marBottom w:val="0"/>
      <w:divBdr>
        <w:top w:val="none" w:sz="0" w:space="0" w:color="auto"/>
        <w:left w:val="none" w:sz="0" w:space="0" w:color="auto"/>
        <w:bottom w:val="none" w:sz="0" w:space="0" w:color="auto"/>
        <w:right w:val="none" w:sz="0" w:space="0" w:color="auto"/>
      </w:divBdr>
    </w:div>
    <w:div w:id="583414853">
      <w:bodyDiv w:val="1"/>
      <w:marLeft w:val="0"/>
      <w:marRight w:val="0"/>
      <w:marTop w:val="0"/>
      <w:marBottom w:val="0"/>
      <w:divBdr>
        <w:top w:val="none" w:sz="0" w:space="0" w:color="auto"/>
        <w:left w:val="none" w:sz="0" w:space="0" w:color="auto"/>
        <w:bottom w:val="none" w:sz="0" w:space="0" w:color="auto"/>
        <w:right w:val="none" w:sz="0" w:space="0" w:color="auto"/>
      </w:divBdr>
    </w:div>
    <w:div w:id="583534800">
      <w:bodyDiv w:val="1"/>
      <w:marLeft w:val="0"/>
      <w:marRight w:val="0"/>
      <w:marTop w:val="0"/>
      <w:marBottom w:val="0"/>
      <w:divBdr>
        <w:top w:val="none" w:sz="0" w:space="0" w:color="auto"/>
        <w:left w:val="none" w:sz="0" w:space="0" w:color="auto"/>
        <w:bottom w:val="none" w:sz="0" w:space="0" w:color="auto"/>
        <w:right w:val="none" w:sz="0" w:space="0" w:color="auto"/>
      </w:divBdr>
    </w:div>
    <w:div w:id="583732062">
      <w:bodyDiv w:val="1"/>
      <w:marLeft w:val="0"/>
      <w:marRight w:val="0"/>
      <w:marTop w:val="0"/>
      <w:marBottom w:val="0"/>
      <w:divBdr>
        <w:top w:val="none" w:sz="0" w:space="0" w:color="auto"/>
        <w:left w:val="none" w:sz="0" w:space="0" w:color="auto"/>
        <w:bottom w:val="none" w:sz="0" w:space="0" w:color="auto"/>
        <w:right w:val="none" w:sz="0" w:space="0" w:color="auto"/>
      </w:divBdr>
    </w:div>
    <w:div w:id="583881180">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4148583">
      <w:bodyDiv w:val="1"/>
      <w:marLeft w:val="0"/>
      <w:marRight w:val="0"/>
      <w:marTop w:val="0"/>
      <w:marBottom w:val="0"/>
      <w:divBdr>
        <w:top w:val="none" w:sz="0" w:space="0" w:color="auto"/>
        <w:left w:val="none" w:sz="0" w:space="0" w:color="auto"/>
        <w:bottom w:val="none" w:sz="0" w:space="0" w:color="auto"/>
        <w:right w:val="none" w:sz="0" w:space="0" w:color="auto"/>
      </w:divBdr>
    </w:div>
    <w:div w:id="584188572">
      <w:bodyDiv w:val="1"/>
      <w:marLeft w:val="0"/>
      <w:marRight w:val="0"/>
      <w:marTop w:val="0"/>
      <w:marBottom w:val="0"/>
      <w:divBdr>
        <w:top w:val="none" w:sz="0" w:space="0" w:color="auto"/>
        <w:left w:val="none" w:sz="0" w:space="0" w:color="auto"/>
        <w:bottom w:val="none" w:sz="0" w:space="0" w:color="auto"/>
        <w:right w:val="none" w:sz="0" w:space="0" w:color="auto"/>
      </w:divBdr>
    </w:div>
    <w:div w:id="584192161">
      <w:bodyDiv w:val="1"/>
      <w:marLeft w:val="0"/>
      <w:marRight w:val="0"/>
      <w:marTop w:val="0"/>
      <w:marBottom w:val="0"/>
      <w:divBdr>
        <w:top w:val="none" w:sz="0" w:space="0" w:color="auto"/>
        <w:left w:val="none" w:sz="0" w:space="0" w:color="auto"/>
        <w:bottom w:val="none" w:sz="0" w:space="0" w:color="auto"/>
        <w:right w:val="none" w:sz="0" w:space="0" w:color="auto"/>
      </w:divBdr>
    </w:div>
    <w:div w:id="584219082">
      <w:bodyDiv w:val="1"/>
      <w:marLeft w:val="0"/>
      <w:marRight w:val="0"/>
      <w:marTop w:val="0"/>
      <w:marBottom w:val="0"/>
      <w:divBdr>
        <w:top w:val="none" w:sz="0" w:space="0" w:color="auto"/>
        <w:left w:val="none" w:sz="0" w:space="0" w:color="auto"/>
        <w:bottom w:val="none" w:sz="0" w:space="0" w:color="auto"/>
        <w:right w:val="none" w:sz="0" w:space="0" w:color="auto"/>
      </w:divBdr>
    </w:div>
    <w:div w:id="584463454">
      <w:bodyDiv w:val="1"/>
      <w:marLeft w:val="0"/>
      <w:marRight w:val="0"/>
      <w:marTop w:val="0"/>
      <w:marBottom w:val="0"/>
      <w:divBdr>
        <w:top w:val="none" w:sz="0" w:space="0" w:color="auto"/>
        <w:left w:val="none" w:sz="0" w:space="0" w:color="auto"/>
        <w:bottom w:val="none" w:sz="0" w:space="0" w:color="auto"/>
        <w:right w:val="none" w:sz="0" w:space="0" w:color="auto"/>
      </w:divBdr>
    </w:div>
    <w:div w:id="584538351">
      <w:bodyDiv w:val="1"/>
      <w:marLeft w:val="0"/>
      <w:marRight w:val="0"/>
      <w:marTop w:val="0"/>
      <w:marBottom w:val="0"/>
      <w:divBdr>
        <w:top w:val="none" w:sz="0" w:space="0" w:color="auto"/>
        <w:left w:val="none" w:sz="0" w:space="0" w:color="auto"/>
        <w:bottom w:val="none" w:sz="0" w:space="0" w:color="auto"/>
        <w:right w:val="none" w:sz="0" w:space="0" w:color="auto"/>
      </w:divBdr>
    </w:div>
    <w:div w:id="584613297">
      <w:bodyDiv w:val="1"/>
      <w:marLeft w:val="0"/>
      <w:marRight w:val="0"/>
      <w:marTop w:val="0"/>
      <w:marBottom w:val="0"/>
      <w:divBdr>
        <w:top w:val="none" w:sz="0" w:space="0" w:color="auto"/>
        <w:left w:val="none" w:sz="0" w:space="0" w:color="auto"/>
        <w:bottom w:val="none" w:sz="0" w:space="0" w:color="auto"/>
        <w:right w:val="none" w:sz="0" w:space="0" w:color="auto"/>
      </w:divBdr>
    </w:div>
    <w:div w:id="584925648">
      <w:bodyDiv w:val="1"/>
      <w:marLeft w:val="0"/>
      <w:marRight w:val="0"/>
      <w:marTop w:val="0"/>
      <w:marBottom w:val="0"/>
      <w:divBdr>
        <w:top w:val="none" w:sz="0" w:space="0" w:color="auto"/>
        <w:left w:val="none" w:sz="0" w:space="0" w:color="auto"/>
        <w:bottom w:val="none" w:sz="0" w:space="0" w:color="auto"/>
        <w:right w:val="none" w:sz="0" w:space="0" w:color="auto"/>
      </w:divBdr>
    </w:div>
    <w:div w:id="585305029">
      <w:bodyDiv w:val="1"/>
      <w:marLeft w:val="0"/>
      <w:marRight w:val="0"/>
      <w:marTop w:val="0"/>
      <w:marBottom w:val="0"/>
      <w:divBdr>
        <w:top w:val="none" w:sz="0" w:space="0" w:color="auto"/>
        <w:left w:val="none" w:sz="0" w:space="0" w:color="auto"/>
        <w:bottom w:val="none" w:sz="0" w:space="0" w:color="auto"/>
        <w:right w:val="none" w:sz="0" w:space="0" w:color="auto"/>
      </w:divBdr>
    </w:div>
    <w:div w:id="585531243">
      <w:bodyDiv w:val="1"/>
      <w:marLeft w:val="0"/>
      <w:marRight w:val="0"/>
      <w:marTop w:val="0"/>
      <w:marBottom w:val="0"/>
      <w:divBdr>
        <w:top w:val="none" w:sz="0" w:space="0" w:color="auto"/>
        <w:left w:val="none" w:sz="0" w:space="0" w:color="auto"/>
        <w:bottom w:val="none" w:sz="0" w:space="0" w:color="auto"/>
        <w:right w:val="none" w:sz="0" w:space="0" w:color="auto"/>
      </w:divBdr>
    </w:div>
    <w:div w:id="585767798">
      <w:bodyDiv w:val="1"/>
      <w:marLeft w:val="0"/>
      <w:marRight w:val="0"/>
      <w:marTop w:val="0"/>
      <w:marBottom w:val="0"/>
      <w:divBdr>
        <w:top w:val="none" w:sz="0" w:space="0" w:color="auto"/>
        <w:left w:val="none" w:sz="0" w:space="0" w:color="auto"/>
        <w:bottom w:val="none" w:sz="0" w:space="0" w:color="auto"/>
        <w:right w:val="none" w:sz="0" w:space="0" w:color="auto"/>
      </w:divBdr>
    </w:div>
    <w:div w:id="585769594">
      <w:bodyDiv w:val="1"/>
      <w:marLeft w:val="0"/>
      <w:marRight w:val="0"/>
      <w:marTop w:val="0"/>
      <w:marBottom w:val="0"/>
      <w:divBdr>
        <w:top w:val="none" w:sz="0" w:space="0" w:color="auto"/>
        <w:left w:val="none" w:sz="0" w:space="0" w:color="auto"/>
        <w:bottom w:val="none" w:sz="0" w:space="0" w:color="auto"/>
        <w:right w:val="none" w:sz="0" w:space="0" w:color="auto"/>
      </w:divBdr>
    </w:div>
    <w:div w:id="585962132">
      <w:bodyDiv w:val="1"/>
      <w:marLeft w:val="0"/>
      <w:marRight w:val="0"/>
      <w:marTop w:val="0"/>
      <w:marBottom w:val="0"/>
      <w:divBdr>
        <w:top w:val="none" w:sz="0" w:space="0" w:color="auto"/>
        <w:left w:val="none" w:sz="0" w:space="0" w:color="auto"/>
        <w:bottom w:val="none" w:sz="0" w:space="0" w:color="auto"/>
        <w:right w:val="none" w:sz="0" w:space="0" w:color="auto"/>
      </w:divBdr>
    </w:div>
    <w:div w:id="586038488">
      <w:bodyDiv w:val="1"/>
      <w:marLeft w:val="0"/>
      <w:marRight w:val="0"/>
      <w:marTop w:val="0"/>
      <w:marBottom w:val="0"/>
      <w:divBdr>
        <w:top w:val="none" w:sz="0" w:space="0" w:color="auto"/>
        <w:left w:val="none" w:sz="0" w:space="0" w:color="auto"/>
        <w:bottom w:val="none" w:sz="0" w:space="0" w:color="auto"/>
        <w:right w:val="none" w:sz="0" w:space="0" w:color="auto"/>
      </w:divBdr>
    </w:div>
    <w:div w:id="586229139">
      <w:bodyDiv w:val="1"/>
      <w:marLeft w:val="0"/>
      <w:marRight w:val="0"/>
      <w:marTop w:val="0"/>
      <w:marBottom w:val="0"/>
      <w:divBdr>
        <w:top w:val="none" w:sz="0" w:space="0" w:color="auto"/>
        <w:left w:val="none" w:sz="0" w:space="0" w:color="auto"/>
        <w:bottom w:val="none" w:sz="0" w:space="0" w:color="auto"/>
        <w:right w:val="none" w:sz="0" w:space="0" w:color="auto"/>
      </w:divBdr>
    </w:div>
    <w:div w:id="586236449">
      <w:bodyDiv w:val="1"/>
      <w:marLeft w:val="0"/>
      <w:marRight w:val="0"/>
      <w:marTop w:val="0"/>
      <w:marBottom w:val="0"/>
      <w:divBdr>
        <w:top w:val="none" w:sz="0" w:space="0" w:color="auto"/>
        <w:left w:val="none" w:sz="0" w:space="0" w:color="auto"/>
        <w:bottom w:val="none" w:sz="0" w:space="0" w:color="auto"/>
        <w:right w:val="none" w:sz="0" w:space="0" w:color="auto"/>
      </w:divBdr>
    </w:div>
    <w:div w:id="586312065">
      <w:bodyDiv w:val="1"/>
      <w:marLeft w:val="0"/>
      <w:marRight w:val="0"/>
      <w:marTop w:val="0"/>
      <w:marBottom w:val="0"/>
      <w:divBdr>
        <w:top w:val="none" w:sz="0" w:space="0" w:color="auto"/>
        <w:left w:val="none" w:sz="0" w:space="0" w:color="auto"/>
        <w:bottom w:val="none" w:sz="0" w:space="0" w:color="auto"/>
        <w:right w:val="none" w:sz="0" w:space="0" w:color="auto"/>
      </w:divBdr>
    </w:div>
    <w:div w:id="586354420">
      <w:bodyDiv w:val="1"/>
      <w:marLeft w:val="0"/>
      <w:marRight w:val="0"/>
      <w:marTop w:val="0"/>
      <w:marBottom w:val="0"/>
      <w:divBdr>
        <w:top w:val="none" w:sz="0" w:space="0" w:color="auto"/>
        <w:left w:val="none" w:sz="0" w:space="0" w:color="auto"/>
        <w:bottom w:val="none" w:sz="0" w:space="0" w:color="auto"/>
        <w:right w:val="none" w:sz="0" w:space="0" w:color="auto"/>
      </w:divBdr>
    </w:div>
    <w:div w:id="586422824">
      <w:bodyDiv w:val="1"/>
      <w:marLeft w:val="0"/>
      <w:marRight w:val="0"/>
      <w:marTop w:val="0"/>
      <w:marBottom w:val="0"/>
      <w:divBdr>
        <w:top w:val="none" w:sz="0" w:space="0" w:color="auto"/>
        <w:left w:val="none" w:sz="0" w:space="0" w:color="auto"/>
        <w:bottom w:val="none" w:sz="0" w:space="0" w:color="auto"/>
        <w:right w:val="none" w:sz="0" w:space="0" w:color="auto"/>
      </w:divBdr>
    </w:div>
    <w:div w:id="586505114">
      <w:bodyDiv w:val="1"/>
      <w:marLeft w:val="0"/>
      <w:marRight w:val="0"/>
      <w:marTop w:val="0"/>
      <w:marBottom w:val="0"/>
      <w:divBdr>
        <w:top w:val="none" w:sz="0" w:space="0" w:color="auto"/>
        <w:left w:val="none" w:sz="0" w:space="0" w:color="auto"/>
        <w:bottom w:val="none" w:sz="0" w:space="0" w:color="auto"/>
        <w:right w:val="none" w:sz="0" w:space="0" w:color="auto"/>
      </w:divBdr>
    </w:div>
    <w:div w:id="586579134">
      <w:bodyDiv w:val="1"/>
      <w:marLeft w:val="0"/>
      <w:marRight w:val="0"/>
      <w:marTop w:val="0"/>
      <w:marBottom w:val="0"/>
      <w:divBdr>
        <w:top w:val="none" w:sz="0" w:space="0" w:color="auto"/>
        <w:left w:val="none" w:sz="0" w:space="0" w:color="auto"/>
        <w:bottom w:val="none" w:sz="0" w:space="0" w:color="auto"/>
        <w:right w:val="none" w:sz="0" w:space="0" w:color="auto"/>
      </w:divBdr>
    </w:div>
    <w:div w:id="586617762">
      <w:bodyDiv w:val="1"/>
      <w:marLeft w:val="0"/>
      <w:marRight w:val="0"/>
      <w:marTop w:val="0"/>
      <w:marBottom w:val="0"/>
      <w:divBdr>
        <w:top w:val="none" w:sz="0" w:space="0" w:color="auto"/>
        <w:left w:val="none" w:sz="0" w:space="0" w:color="auto"/>
        <w:bottom w:val="none" w:sz="0" w:space="0" w:color="auto"/>
        <w:right w:val="none" w:sz="0" w:space="0" w:color="auto"/>
      </w:divBdr>
    </w:div>
    <w:div w:id="586696899">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6963322">
      <w:bodyDiv w:val="1"/>
      <w:marLeft w:val="0"/>
      <w:marRight w:val="0"/>
      <w:marTop w:val="0"/>
      <w:marBottom w:val="0"/>
      <w:divBdr>
        <w:top w:val="none" w:sz="0" w:space="0" w:color="auto"/>
        <w:left w:val="none" w:sz="0" w:space="0" w:color="auto"/>
        <w:bottom w:val="none" w:sz="0" w:space="0" w:color="auto"/>
        <w:right w:val="none" w:sz="0" w:space="0" w:color="auto"/>
      </w:divBdr>
    </w:div>
    <w:div w:id="587033566">
      <w:bodyDiv w:val="1"/>
      <w:marLeft w:val="0"/>
      <w:marRight w:val="0"/>
      <w:marTop w:val="0"/>
      <w:marBottom w:val="0"/>
      <w:divBdr>
        <w:top w:val="none" w:sz="0" w:space="0" w:color="auto"/>
        <w:left w:val="none" w:sz="0" w:space="0" w:color="auto"/>
        <w:bottom w:val="none" w:sz="0" w:space="0" w:color="auto"/>
        <w:right w:val="none" w:sz="0" w:space="0" w:color="auto"/>
      </w:divBdr>
    </w:div>
    <w:div w:id="587085130">
      <w:bodyDiv w:val="1"/>
      <w:marLeft w:val="0"/>
      <w:marRight w:val="0"/>
      <w:marTop w:val="0"/>
      <w:marBottom w:val="0"/>
      <w:divBdr>
        <w:top w:val="none" w:sz="0" w:space="0" w:color="auto"/>
        <w:left w:val="none" w:sz="0" w:space="0" w:color="auto"/>
        <w:bottom w:val="none" w:sz="0" w:space="0" w:color="auto"/>
        <w:right w:val="none" w:sz="0" w:space="0" w:color="auto"/>
      </w:divBdr>
    </w:div>
    <w:div w:id="587230483">
      <w:bodyDiv w:val="1"/>
      <w:marLeft w:val="0"/>
      <w:marRight w:val="0"/>
      <w:marTop w:val="0"/>
      <w:marBottom w:val="0"/>
      <w:divBdr>
        <w:top w:val="none" w:sz="0" w:space="0" w:color="auto"/>
        <w:left w:val="none" w:sz="0" w:space="0" w:color="auto"/>
        <w:bottom w:val="none" w:sz="0" w:space="0" w:color="auto"/>
        <w:right w:val="none" w:sz="0" w:space="0" w:color="auto"/>
      </w:divBdr>
    </w:div>
    <w:div w:id="587271017">
      <w:bodyDiv w:val="1"/>
      <w:marLeft w:val="0"/>
      <w:marRight w:val="0"/>
      <w:marTop w:val="0"/>
      <w:marBottom w:val="0"/>
      <w:divBdr>
        <w:top w:val="none" w:sz="0" w:space="0" w:color="auto"/>
        <w:left w:val="none" w:sz="0" w:space="0" w:color="auto"/>
        <w:bottom w:val="none" w:sz="0" w:space="0" w:color="auto"/>
        <w:right w:val="none" w:sz="0" w:space="0" w:color="auto"/>
      </w:divBdr>
    </w:div>
    <w:div w:id="587346996">
      <w:bodyDiv w:val="1"/>
      <w:marLeft w:val="0"/>
      <w:marRight w:val="0"/>
      <w:marTop w:val="0"/>
      <w:marBottom w:val="0"/>
      <w:divBdr>
        <w:top w:val="none" w:sz="0" w:space="0" w:color="auto"/>
        <w:left w:val="none" w:sz="0" w:space="0" w:color="auto"/>
        <w:bottom w:val="none" w:sz="0" w:space="0" w:color="auto"/>
        <w:right w:val="none" w:sz="0" w:space="0" w:color="auto"/>
      </w:divBdr>
    </w:div>
    <w:div w:id="587426209">
      <w:bodyDiv w:val="1"/>
      <w:marLeft w:val="0"/>
      <w:marRight w:val="0"/>
      <w:marTop w:val="0"/>
      <w:marBottom w:val="0"/>
      <w:divBdr>
        <w:top w:val="none" w:sz="0" w:space="0" w:color="auto"/>
        <w:left w:val="none" w:sz="0" w:space="0" w:color="auto"/>
        <w:bottom w:val="none" w:sz="0" w:space="0" w:color="auto"/>
        <w:right w:val="none" w:sz="0" w:space="0" w:color="auto"/>
      </w:divBdr>
    </w:div>
    <w:div w:id="587470019">
      <w:bodyDiv w:val="1"/>
      <w:marLeft w:val="0"/>
      <w:marRight w:val="0"/>
      <w:marTop w:val="0"/>
      <w:marBottom w:val="0"/>
      <w:divBdr>
        <w:top w:val="none" w:sz="0" w:space="0" w:color="auto"/>
        <w:left w:val="none" w:sz="0" w:space="0" w:color="auto"/>
        <w:bottom w:val="none" w:sz="0" w:space="0" w:color="auto"/>
        <w:right w:val="none" w:sz="0" w:space="0" w:color="auto"/>
      </w:divBdr>
    </w:div>
    <w:div w:id="587689547">
      <w:bodyDiv w:val="1"/>
      <w:marLeft w:val="0"/>
      <w:marRight w:val="0"/>
      <w:marTop w:val="0"/>
      <w:marBottom w:val="0"/>
      <w:divBdr>
        <w:top w:val="none" w:sz="0" w:space="0" w:color="auto"/>
        <w:left w:val="none" w:sz="0" w:space="0" w:color="auto"/>
        <w:bottom w:val="none" w:sz="0" w:space="0" w:color="auto"/>
        <w:right w:val="none" w:sz="0" w:space="0" w:color="auto"/>
      </w:divBdr>
    </w:div>
    <w:div w:id="587887542">
      <w:bodyDiv w:val="1"/>
      <w:marLeft w:val="0"/>
      <w:marRight w:val="0"/>
      <w:marTop w:val="0"/>
      <w:marBottom w:val="0"/>
      <w:divBdr>
        <w:top w:val="none" w:sz="0" w:space="0" w:color="auto"/>
        <w:left w:val="none" w:sz="0" w:space="0" w:color="auto"/>
        <w:bottom w:val="none" w:sz="0" w:space="0" w:color="auto"/>
        <w:right w:val="none" w:sz="0" w:space="0" w:color="auto"/>
      </w:divBdr>
    </w:div>
    <w:div w:id="587932605">
      <w:bodyDiv w:val="1"/>
      <w:marLeft w:val="0"/>
      <w:marRight w:val="0"/>
      <w:marTop w:val="0"/>
      <w:marBottom w:val="0"/>
      <w:divBdr>
        <w:top w:val="none" w:sz="0" w:space="0" w:color="auto"/>
        <w:left w:val="none" w:sz="0" w:space="0" w:color="auto"/>
        <w:bottom w:val="none" w:sz="0" w:space="0" w:color="auto"/>
        <w:right w:val="none" w:sz="0" w:space="0" w:color="auto"/>
      </w:divBdr>
    </w:div>
    <w:div w:id="588199761">
      <w:bodyDiv w:val="1"/>
      <w:marLeft w:val="0"/>
      <w:marRight w:val="0"/>
      <w:marTop w:val="0"/>
      <w:marBottom w:val="0"/>
      <w:divBdr>
        <w:top w:val="none" w:sz="0" w:space="0" w:color="auto"/>
        <w:left w:val="none" w:sz="0" w:space="0" w:color="auto"/>
        <w:bottom w:val="none" w:sz="0" w:space="0" w:color="auto"/>
        <w:right w:val="none" w:sz="0" w:space="0" w:color="auto"/>
      </w:divBdr>
    </w:div>
    <w:div w:id="588581282">
      <w:bodyDiv w:val="1"/>
      <w:marLeft w:val="0"/>
      <w:marRight w:val="0"/>
      <w:marTop w:val="0"/>
      <w:marBottom w:val="0"/>
      <w:divBdr>
        <w:top w:val="none" w:sz="0" w:space="0" w:color="auto"/>
        <w:left w:val="none" w:sz="0" w:space="0" w:color="auto"/>
        <w:bottom w:val="none" w:sz="0" w:space="0" w:color="auto"/>
        <w:right w:val="none" w:sz="0" w:space="0" w:color="auto"/>
      </w:divBdr>
    </w:div>
    <w:div w:id="588734558">
      <w:bodyDiv w:val="1"/>
      <w:marLeft w:val="0"/>
      <w:marRight w:val="0"/>
      <w:marTop w:val="0"/>
      <w:marBottom w:val="0"/>
      <w:divBdr>
        <w:top w:val="none" w:sz="0" w:space="0" w:color="auto"/>
        <w:left w:val="none" w:sz="0" w:space="0" w:color="auto"/>
        <w:bottom w:val="none" w:sz="0" w:space="0" w:color="auto"/>
        <w:right w:val="none" w:sz="0" w:space="0" w:color="auto"/>
      </w:divBdr>
    </w:div>
    <w:div w:id="588778193">
      <w:bodyDiv w:val="1"/>
      <w:marLeft w:val="0"/>
      <w:marRight w:val="0"/>
      <w:marTop w:val="0"/>
      <w:marBottom w:val="0"/>
      <w:divBdr>
        <w:top w:val="none" w:sz="0" w:space="0" w:color="auto"/>
        <w:left w:val="none" w:sz="0" w:space="0" w:color="auto"/>
        <w:bottom w:val="none" w:sz="0" w:space="0" w:color="auto"/>
        <w:right w:val="none" w:sz="0" w:space="0" w:color="auto"/>
      </w:divBdr>
    </w:div>
    <w:div w:id="588778405">
      <w:bodyDiv w:val="1"/>
      <w:marLeft w:val="0"/>
      <w:marRight w:val="0"/>
      <w:marTop w:val="0"/>
      <w:marBottom w:val="0"/>
      <w:divBdr>
        <w:top w:val="none" w:sz="0" w:space="0" w:color="auto"/>
        <w:left w:val="none" w:sz="0" w:space="0" w:color="auto"/>
        <w:bottom w:val="none" w:sz="0" w:space="0" w:color="auto"/>
        <w:right w:val="none" w:sz="0" w:space="0" w:color="auto"/>
      </w:divBdr>
    </w:div>
    <w:div w:id="588851573">
      <w:bodyDiv w:val="1"/>
      <w:marLeft w:val="0"/>
      <w:marRight w:val="0"/>
      <w:marTop w:val="0"/>
      <w:marBottom w:val="0"/>
      <w:divBdr>
        <w:top w:val="none" w:sz="0" w:space="0" w:color="auto"/>
        <w:left w:val="none" w:sz="0" w:space="0" w:color="auto"/>
        <w:bottom w:val="none" w:sz="0" w:space="0" w:color="auto"/>
        <w:right w:val="none" w:sz="0" w:space="0" w:color="auto"/>
      </w:divBdr>
    </w:div>
    <w:div w:id="589239535">
      <w:bodyDiv w:val="1"/>
      <w:marLeft w:val="0"/>
      <w:marRight w:val="0"/>
      <w:marTop w:val="0"/>
      <w:marBottom w:val="0"/>
      <w:divBdr>
        <w:top w:val="none" w:sz="0" w:space="0" w:color="auto"/>
        <w:left w:val="none" w:sz="0" w:space="0" w:color="auto"/>
        <w:bottom w:val="none" w:sz="0" w:space="0" w:color="auto"/>
        <w:right w:val="none" w:sz="0" w:space="0" w:color="auto"/>
      </w:divBdr>
    </w:div>
    <w:div w:id="589391777">
      <w:bodyDiv w:val="1"/>
      <w:marLeft w:val="0"/>
      <w:marRight w:val="0"/>
      <w:marTop w:val="0"/>
      <w:marBottom w:val="0"/>
      <w:divBdr>
        <w:top w:val="none" w:sz="0" w:space="0" w:color="auto"/>
        <w:left w:val="none" w:sz="0" w:space="0" w:color="auto"/>
        <w:bottom w:val="none" w:sz="0" w:space="0" w:color="auto"/>
        <w:right w:val="none" w:sz="0" w:space="0" w:color="auto"/>
      </w:divBdr>
    </w:div>
    <w:div w:id="589431301">
      <w:bodyDiv w:val="1"/>
      <w:marLeft w:val="0"/>
      <w:marRight w:val="0"/>
      <w:marTop w:val="0"/>
      <w:marBottom w:val="0"/>
      <w:divBdr>
        <w:top w:val="none" w:sz="0" w:space="0" w:color="auto"/>
        <w:left w:val="none" w:sz="0" w:space="0" w:color="auto"/>
        <w:bottom w:val="none" w:sz="0" w:space="0" w:color="auto"/>
        <w:right w:val="none" w:sz="0" w:space="0" w:color="auto"/>
      </w:divBdr>
    </w:div>
    <w:div w:id="589582449">
      <w:bodyDiv w:val="1"/>
      <w:marLeft w:val="0"/>
      <w:marRight w:val="0"/>
      <w:marTop w:val="0"/>
      <w:marBottom w:val="0"/>
      <w:divBdr>
        <w:top w:val="none" w:sz="0" w:space="0" w:color="auto"/>
        <w:left w:val="none" w:sz="0" w:space="0" w:color="auto"/>
        <w:bottom w:val="none" w:sz="0" w:space="0" w:color="auto"/>
        <w:right w:val="none" w:sz="0" w:space="0" w:color="auto"/>
      </w:divBdr>
    </w:div>
    <w:div w:id="589656580">
      <w:bodyDiv w:val="1"/>
      <w:marLeft w:val="0"/>
      <w:marRight w:val="0"/>
      <w:marTop w:val="0"/>
      <w:marBottom w:val="0"/>
      <w:divBdr>
        <w:top w:val="none" w:sz="0" w:space="0" w:color="auto"/>
        <w:left w:val="none" w:sz="0" w:space="0" w:color="auto"/>
        <w:bottom w:val="none" w:sz="0" w:space="0" w:color="auto"/>
        <w:right w:val="none" w:sz="0" w:space="0" w:color="auto"/>
      </w:divBdr>
    </w:div>
    <w:div w:id="589658174">
      <w:bodyDiv w:val="1"/>
      <w:marLeft w:val="0"/>
      <w:marRight w:val="0"/>
      <w:marTop w:val="0"/>
      <w:marBottom w:val="0"/>
      <w:divBdr>
        <w:top w:val="none" w:sz="0" w:space="0" w:color="auto"/>
        <w:left w:val="none" w:sz="0" w:space="0" w:color="auto"/>
        <w:bottom w:val="none" w:sz="0" w:space="0" w:color="auto"/>
        <w:right w:val="none" w:sz="0" w:space="0" w:color="auto"/>
      </w:divBdr>
    </w:div>
    <w:div w:id="589779446">
      <w:bodyDiv w:val="1"/>
      <w:marLeft w:val="0"/>
      <w:marRight w:val="0"/>
      <w:marTop w:val="0"/>
      <w:marBottom w:val="0"/>
      <w:divBdr>
        <w:top w:val="none" w:sz="0" w:space="0" w:color="auto"/>
        <w:left w:val="none" w:sz="0" w:space="0" w:color="auto"/>
        <w:bottom w:val="none" w:sz="0" w:space="0" w:color="auto"/>
        <w:right w:val="none" w:sz="0" w:space="0" w:color="auto"/>
      </w:divBdr>
    </w:div>
    <w:div w:id="589899649">
      <w:bodyDiv w:val="1"/>
      <w:marLeft w:val="0"/>
      <w:marRight w:val="0"/>
      <w:marTop w:val="0"/>
      <w:marBottom w:val="0"/>
      <w:divBdr>
        <w:top w:val="none" w:sz="0" w:space="0" w:color="auto"/>
        <w:left w:val="none" w:sz="0" w:space="0" w:color="auto"/>
        <w:bottom w:val="none" w:sz="0" w:space="0" w:color="auto"/>
        <w:right w:val="none" w:sz="0" w:space="0" w:color="auto"/>
      </w:divBdr>
    </w:div>
    <w:div w:id="589966934">
      <w:bodyDiv w:val="1"/>
      <w:marLeft w:val="0"/>
      <w:marRight w:val="0"/>
      <w:marTop w:val="0"/>
      <w:marBottom w:val="0"/>
      <w:divBdr>
        <w:top w:val="none" w:sz="0" w:space="0" w:color="auto"/>
        <w:left w:val="none" w:sz="0" w:space="0" w:color="auto"/>
        <w:bottom w:val="none" w:sz="0" w:space="0" w:color="auto"/>
        <w:right w:val="none" w:sz="0" w:space="0" w:color="auto"/>
      </w:divBdr>
    </w:div>
    <w:div w:id="590160064">
      <w:bodyDiv w:val="1"/>
      <w:marLeft w:val="0"/>
      <w:marRight w:val="0"/>
      <w:marTop w:val="0"/>
      <w:marBottom w:val="0"/>
      <w:divBdr>
        <w:top w:val="none" w:sz="0" w:space="0" w:color="auto"/>
        <w:left w:val="none" w:sz="0" w:space="0" w:color="auto"/>
        <w:bottom w:val="none" w:sz="0" w:space="0" w:color="auto"/>
        <w:right w:val="none" w:sz="0" w:space="0" w:color="auto"/>
      </w:divBdr>
    </w:div>
    <w:div w:id="590286116">
      <w:bodyDiv w:val="1"/>
      <w:marLeft w:val="0"/>
      <w:marRight w:val="0"/>
      <w:marTop w:val="0"/>
      <w:marBottom w:val="0"/>
      <w:divBdr>
        <w:top w:val="none" w:sz="0" w:space="0" w:color="auto"/>
        <w:left w:val="none" w:sz="0" w:space="0" w:color="auto"/>
        <w:bottom w:val="none" w:sz="0" w:space="0" w:color="auto"/>
        <w:right w:val="none" w:sz="0" w:space="0" w:color="auto"/>
      </w:divBdr>
    </w:div>
    <w:div w:id="590312569">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430499">
      <w:bodyDiv w:val="1"/>
      <w:marLeft w:val="0"/>
      <w:marRight w:val="0"/>
      <w:marTop w:val="0"/>
      <w:marBottom w:val="0"/>
      <w:divBdr>
        <w:top w:val="none" w:sz="0" w:space="0" w:color="auto"/>
        <w:left w:val="none" w:sz="0" w:space="0" w:color="auto"/>
        <w:bottom w:val="none" w:sz="0" w:space="0" w:color="auto"/>
        <w:right w:val="none" w:sz="0" w:space="0" w:color="auto"/>
      </w:divBdr>
    </w:div>
    <w:div w:id="590435142">
      <w:bodyDiv w:val="1"/>
      <w:marLeft w:val="0"/>
      <w:marRight w:val="0"/>
      <w:marTop w:val="0"/>
      <w:marBottom w:val="0"/>
      <w:divBdr>
        <w:top w:val="none" w:sz="0" w:space="0" w:color="auto"/>
        <w:left w:val="none" w:sz="0" w:space="0" w:color="auto"/>
        <w:bottom w:val="none" w:sz="0" w:space="0" w:color="auto"/>
        <w:right w:val="none" w:sz="0" w:space="0" w:color="auto"/>
      </w:divBdr>
    </w:div>
    <w:div w:id="590548783">
      <w:bodyDiv w:val="1"/>
      <w:marLeft w:val="0"/>
      <w:marRight w:val="0"/>
      <w:marTop w:val="0"/>
      <w:marBottom w:val="0"/>
      <w:divBdr>
        <w:top w:val="none" w:sz="0" w:space="0" w:color="auto"/>
        <w:left w:val="none" w:sz="0" w:space="0" w:color="auto"/>
        <w:bottom w:val="none" w:sz="0" w:space="0" w:color="auto"/>
        <w:right w:val="none" w:sz="0" w:space="0" w:color="auto"/>
      </w:divBdr>
    </w:div>
    <w:div w:id="590626077">
      <w:bodyDiv w:val="1"/>
      <w:marLeft w:val="0"/>
      <w:marRight w:val="0"/>
      <w:marTop w:val="0"/>
      <w:marBottom w:val="0"/>
      <w:divBdr>
        <w:top w:val="none" w:sz="0" w:space="0" w:color="auto"/>
        <w:left w:val="none" w:sz="0" w:space="0" w:color="auto"/>
        <w:bottom w:val="none" w:sz="0" w:space="0" w:color="auto"/>
        <w:right w:val="none" w:sz="0" w:space="0" w:color="auto"/>
      </w:divBdr>
    </w:div>
    <w:div w:id="590741522">
      <w:bodyDiv w:val="1"/>
      <w:marLeft w:val="0"/>
      <w:marRight w:val="0"/>
      <w:marTop w:val="0"/>
      <w:marBottom w:val="0"/>
      <w:divBdr>
        <w:top w:val="none" w:sz="0" w:space="0" w:color="auto"/>
        <w:left w:val="none" w:sz="0" w:space="0" w:color="auto"/>
        <w:bottom w:val="none" w:sz="0" w:space="0" w:color="auto"/>
        <w:right w:val="none" w:sz="0" w:space="0" w:color="auto"/>
      </w:divBdr>
    </w:div>
    <w:div w:id="590889807">
      <w:bodyDiv w:val="1"/>
      <w:marLeft w:val="0"/>
      <w:marRight w:val="0"/>
      <w:marTop w:val="0"/>
      <w:marBottom w:val="0"/>
      <w:divBdr>
        <w:top w:val="none" w:sz="0" w:space="0" w:color="auto"/>
        <w:left w:val="none" w:sz="0" w:space="0" w:color="auto"/>
        <w:bottom w:val="none" w:sz="0" w:space="0" w:color="auto"/>
        <w:right w:val="none" w:sz="0" w:space="0" w:color="auto"/>
      </w:divBdr>
    </w:div>
    <w:div w:id="590893765">
      <w:bodyDiv w:val="1"/>
      <w:marLeft w:val="0"/>
      <w:marRight w:val="0"/>
      <w:marTop w:val="0"/>
      <w:marBottom w:val="0"/>
      <w:divBdr>
        <w:top w:val="none" w:sz="0" w:space="0" w:color="auto"/>
        <w:left w:val="none" w:sz="0" w:space="0" w:color="auto"/>
        <w:bottom w:val="none" w:sz="0" w:space="0" w:color="auto"/>
        <w:right w:val="none" w:sz="0" w:space="0" w:color="auto"/>
      </w:divBdr>
    </w:div>
    <w:div w:id="591008047">
      <w:bodyDiv w:val="1"/>
      <w:marLeft w:val="0"/>
      <w:marRight w:val="0"/>
      <w:marTop w:val="0"/>
      <w:marBottom w:val="0"/>
      <w:divBdr>
        <w:top w:val="none" w:sz="0" w:space="0" w:color="auto"/>
        <w:left w:val="none" w:sz="0" w:space="0" w:color="auto"/>
        <w:bottom w:val="none" w:sz="0" w:space="0" w:color="auto"/>
        <w:right w:val="none" w:sz="0" w:space="0" w:color="auto"/>
      </w:divBdr>
    </w:div>
    <w:div w:id="591163774">
      <w:bodyDiv w:val="1"/>
      <w:marLeft w:val="0"/>
      <w:marRight w:val="0"/>
      <w:marTop w:val="0"/>
      <w:marBottom w:val="0"/>
      <w:divBdr>
        <w:top w:val="none" w:sz="0" w:space="0" w:color="auto"/>
        <w:left w:val="none" w:sz="0" w:space="0" w:color="auto"/>
        <w:bottom w:val="none" w:sz="0" w:space="0" w:color="auto"/>
        <w:right w:val="none" w:sz="0" w:space="0" w:color="auto"/>
      </w:divBdr>
    </w:div>
    <w:div w:id="591166898">
      <w:bodyDiv w:val="1"/>
      <w:marLeft w:val="0"/>
      <w:marRight w:val="0"/>
      <w:marTop w:val="0"/>
      <w:marBottom w:val="0"/>
      <w:divBdr>
        <w:top w:val="none" w:sz="0" w:space="0" w:color="auto"/>
        <w:left w:val="none" w:sz="0" w:space="0" w:color="auto"/>
        <w:bottom w:val="none" w:sz="0" w:space="0" w:color="auto"/>
        <w:right w:val="none" w:sz="0" w:space="0" w:color="auto"/>
      </w:divBdr>
    </w:div>
    <w:div w:id="591209560">
      <w:bodyDiv w:val="1"/>
      <w:marLeft w:val="0"/>
      <w:marRight w:val="0"/>
      <w:marTop w:val="0"/>
      <w:marBottom w:val="0"/>
      <w:divBdr>
        <w:top w:val="none" w:sz="0" w:space="0" w:color="auto"/>
        <w:left w:val="none" w:sz="0" w:space="0" w:color="auto"/>
        <w:bottom w:val="none" w:sz="0" w:space="0" w:color="auto"/>
        <w:right w:val="none" w:sz="0" w:space="0" w:color="auto"/>
      </w:divBdr>
    </w:div>
    <w:div w:id="591401858">
      <w:bodyDiv w:val="1"/>
      <w:marLeft w:val="0"/>
      <w:marRight w:val="0"/>
      <w:marTop w:val="0"/>
      <w:marBottom w:val="0"/>
      <w:divBdr>
        <w:top w:val="none" w:sz="0" w:space="0" w:color="auto"/>
        <w:left w:val="none" w:sz="0" w:space="0" w:color="auto"/>
        <w:bottom w:val="none" w:sz="0" w:space="0" w:color="auto"/>
        <w:right w:val="none" w:sz="0" w:space="0" w:color="auto"/>
      </w:divBdr>
    </w:div>
    <w:div w:id="591429356">
      <w:bodyDiv w:val="1"/>
      <w:marLeft w:val="0"/>
      <w:marRight w:val="0"/>
      <w:marTop w:val="0"/>
      <w:marBottom w:val="0"/>
      <w:divBdr>
        <w:top w:val="none" w:sz="0" w:space="0" w:color="auto"/>
        <w:left w:val="none" w:sz="0" w:space="0" w:color="auto"/>
        <w:bottom w:val="none" w:sz="0" w:space="0" w:color="auto"/>
        <w:right w:val="none" w:sz="0" w:space="0" w:color="auto"/>
      </w:divBdr>
    </w:div>
    <w:div w:id="591477375">
      <w:bodyDiv w:val="1"/>
      <w:marLeft w:val="0"/>
      <w:marRight w:val="0"/>
      <w:marTop w:val="0"/>
      <w:marBottom w:val="0"/>
      <w:divBdr>
        <w:top w:val="none" w:sz="0" w:space="0" w:color="auto"/>
        <w:left w:val="none" w:sz="0" w:space="0" w:color="auto"/>
        <w:bottom w:val="none" w:sz="0" w:space="0" w:color="auto"/>
        <w:right w:val="none" w:sz="0" w:space="0" w:color="auto"/>
      </w:divBdr>
    </w:div>
    <w:div w:id="591620799">
      <w:bodyDiv w:val="1"/>
      <w:marLeft w:val="0"/>
      <w:marRight w:val="0"/>
      <w:marTop w:val="0"/>
      <w:marBottom w:val="0"/>
      <w:divBdr>
        <w:top w:val="none" w:sz="0" w:space="0" w:color="auto"/>
        <w:left w:val="none" w:sz="0" w:space="0" w:color="auto"/>
        <w:bottom w:val="none" w:sz="0" w:space="0" w:color="auto"/>
        <w:right w:val="none" w:sz="0" w:space="0" w:color="auto"/>
      </w:divBdr>
    </w:div>
    <w:div w:id="591663965">
      <w:bodyDiv w:val="1"/>
      <w:marLeft w:val="0"/>
      <w:marRight w:val="0"/>
      <w:marTop w:val="0"/>
      <w:marBottom w:val="0"/>
      <w:divBdr>
        <w:top w:val="none" w:sz="0" w:space="0" w:color="auto"/>
        <w:left w:val="none" w:sz="0" w:space="0" w:color="auto"/>
        <w:bottom w:val="none" w:sz="0" w:space="0" w:color="auto"/>
        <w:right w:val="none" w:sz="0" w:space="0" w:color="auto"/>
      </w:divBdr>
    </w:div>
    <w:div w:id="591738321">
      <w:bodyDiv w:val="1"/>
      <w:marLeft w:val="0"/>
      <w:marRight w:val="0"/>
      <w:marTop w:val="0"/>
      <w:marBottom w:val="0"/>
      <w:divBdr>
        <w:top w:val="none" w:sz="0" w:space="0" w:color="auto"/>
        <w:left w:val="none" w:sz="0" w:space="0" w:color="auto"/>
        <w:bottom w:val="none" w:sz="0" w:space="0" w:color="auto"/>
        <w:right w:val="none" w:sz="0" w:space="0" w:color="auto"/>
      </w:divBdr>
    </w:div>
    <w:div w:id="591743532">
      <w:bodyDiv w:val="1"/>
      <w:marLeft w:val="0"/>
      <w:marRight w:val="0"/>
      <w:marTop w:val="0"/>
      <w:marBottom w:val="0"/>
      <w:divBdr>
        <w:top w:val="none" w:sz="0" w:space="0" w:color="auto"/>
        <w:left w:val="none" w:sz="0" w:space="0" w:color="auto"/>
        <w:bottom w:val="none" w:sz="0" w:space="0" w:color="auto"/>
        <w:right w:val="none" w:sz="0" w:space="0" w:color="auto"/>
      </w:divBdr>
    </w:div>
    <w:div w:id="592276310">
      <w:bodyDiv w:val="1"/>
      <w:marLeft w:val="0"/>
      <w:marRight w:val="0"/>
      <w:marTop w:val="0"/>
      <w:marBottom w:val="0"/>
      <w:divBdr>
        <w:top w:val="none" w:sz="0" w:space="0" w:color="auto"/>
        <w:left w:val="none" w:sz="0" w:space="0" w:color="auto"/>
        <w:bottom w:val="none" w:sz="0" w:space="0" w:color="auto"/>
        <w:right w:val="none" w:sz="0" w:space="0" w:color="auto"/>
      </w:divBdr>
    </w:div>
    <w:div w:id="592402781">
      <w:bodyDiv w:val="1"/>
      <w:marLeft w:val="0"/>
      <w:marRight w:val="0"/>
      <w:marTop w:val="0"/>
      <w:marBottom w:val="0"/>
      <w:divBdr>
        <w:top w:val="none" w:sz="0" w:space="0" w:color="auto"/>
        <w:left w:val="none" w:sz="0" w:space="0" w:color="auto"/>
        <w:bottom w:val="none" w:sz="0" w:space="0" w:color="auto"/>
        <w:right w:val="none" w:sz="0" w:space="0" w:color="auto"/>
      </w:divBdr>
    </w:div>
    <w:div w:id="592512653">
      <w:bodyDiv w:val="1"/>
      <w:marLeft w:val="0"/>
      <w:marRight w:val="0"/>
      <w:marTop w:val="0"/>
      <w:marBottom w:val="0"/>
      <w:divBdr>
        <w:top w:val="none" w:sz="0" w:space="0" w:color="auto"/>
        <w:left w:val="none" w:sz="0" w:space="0" w:color="auto"/>
        <w:bottom w:val="none" w:sz="0" w:space="0" w:color="auto"/>
        <w:right w:val="none" w:sz="0" w:space="0" w:color="auto"/>
      </w:divBdr>
    </w:div>
    <w:div w:id="592592117">
      <w:bodyDiv w:val="1"/>
      <w:marLeft w:val="0"/>
      <w:marRight w:val="0"/>
      <w:marTop w:val="0"/>
      <w:marBottom w:val="0"/>
      <w:divBdr>
        <w:top w:val="none" w:sz="0" w:space="0" w:color="auto"/>
        <w:left w:val="none" w:sz="0" w:space="0" w:color="auto"/>
        <w:bottom w:val="none" w:sz="0" w:space="0" w:color="auto"/>
        <w:right w:val="none" w:sz="0" w:space="0" w:color="auto"/>
      </w:divBdr>
    </w:div>
    <w:div w:id="593174417">
      <w:bodyDiv w:val="1"/>
      <w:marLeft w:val="0"/>
      <w:marRight w:val="0"/>
      <w:marTop w:val="0"/>
      <w:marBottom w:val="0"/>
      <w:divBdr>
        <w:top w:val="none" w:sz="0" w:space="0" w:color="auto"/>
        <w:left w:val="none" w:sz="0" w:space="0" w:color="auto"/>
        <w:bottom w:val="none" w:sz="0" w:space="0" w:color="auto"/>
        <w:right w:val="none" w:sz="0" w:space="0" w:color="auto"/>
      </w:divBdr>
    </w:div>
    <w:div w:id="593175868">
      <w:bodyDiv w:val="1"/>
      <w:marLeft w:val="0"/>
      <w:marRight w:val="0"/>
      <w:marTop w:val="0"/>
      <w:marBottom w:val="0"/>
      <w:divBdr>
        <w:top w:val="none" w:sz="0" w:space="0" w:color="auto"/>
        <w:left w:val="none" w:sz="0" w:space="0" w:color="auto"/>
        <w:bottom w:val="none" w:sz="0" w:space="0" w:color="auto"/>
        <w:right w:val="none" w:sz="0" w:space="0" w:color="auto"/>
      </w:divBdr>
    </w:div>
    <w:div w:id="593442639">
      <w:bodyDiv w:val="1"/>
      <w:marLeft w:val="0"/>
      <w:marRight w:val="0"/>
      <w:marTop w:val="0"/>
      <w:marBottom w:val="0"/>
      <w:divBdr>
        <w:top w:val="none" w:sz="0" w:space="0" w:color="auto"/>
        <w:left w:val="none" w:sz="0" w:space="0" w:color="auto"/>
        <w:bottom w:val="none" w:sz="0" w:space="0" w:color="auto"/>
        <w:right w:val="none" w:sz="0" w:space="0" w:color="auto"/>
      </w:divBdr>
    </w:div>
    <w:div w:id="593703883">
      <w:bodyDiv w:val="1"/>
      <w:marLeft w:val="0"/>
      <w:marRight w:val="0"/>
      <w:marTop w:val="0"/>
      <w:marBottom w:val="0"/>
      <w:divBdr>
        <w:top w:val="none" w:sz="0" w:space="0" w:color="auto"/>
        <w:left w:val="none" w:sz="0" w:space="0" w:color="auto"/>
        <w:bottom w:val="none" w:sz="0" w:space="0" w:color="auto"/>
        <w:right w:val="none" w:sz="0" w:space="0" w:color="auto"/>
      </w:divBdr>
    </w:div>
    <w:div w:id="593709499">
      <w:bodyDiv w:val="1"/>
      <w:marLeft w:val="0"/>
      <w:marRight w:val="0"/>
      <w:marTop w:val="0"/>
      <w:marBottom w:val="0"/>
      <w:divBdr>
        <w:top w:val="none" w:sz="0" w:space="0" w:color="auto"/>
        <w:left w:val="none" w:sz="0" w:space="0" w:color="auto"/>
        <w:bottom w:val="none" w:sz="0" w:space="0" w:color="auto"/>
        <w:right w:val="none" w:sz="0" w:space="0" w:color="auto"/>
      </w:divBdr>
    </w:div>
    <w:div w:id="593710116">
      <w:bodyDiv w:val="1"/>
      <w:marLeft w:val="0"/>
      <w:marRight w:val="0"/>
      <w:marTop w:val="0"/>
      <w:marBottom w:val="0"/>
      <w:divBdr>
        <w:top w:val="none" w:sz="0" w:space="0" w:color="auto"/>
        <w:left w:val="none" w:sz="0" w:space="0" w:color="auto"/>
        <w:bottom w:val="none" w:sz="0" w:space="0" w:color="auto"/>
        <w:right w:val="none" w:sz="0" w:space="0" w:color="auto"/>
      </w:divBdr>
    </w:div>
    <w:div w:id="593713377">
      <w:bodyDiv w:val="1"/>
      <w:marLeft w:val="0"/>
      <w:marRight w:val="0"/>
      <w:marTop w:val="0"/>
      <w:marBottom w:val="0"/>
      <w:divBdr>
        <w:top w:val="none" w:sz="0" w:space="0" w:color="auto"/>
        <w:left w:val="none" w:sz="0" w:space="0" w:color="auto"/>
        <w:bottom w:val="none" w:sz="0" w:space="0" w:color="auto"/>
        <w:right w:val="none" w:sz="0" w:space="0" w:color="auto"/>
      </w:divBdr>
    </w:div>
    <w:div w:id="594246548">
      <w:bodyDiv w:val="1"/>
      <w:marLeft w:val="0"/>
      <w:marRight w:val="0"/>
      <w:marTop w:val="0"/>
      <w:marBottom w:val="0"/>
      <w:divBdr>
        <w:top w:val="none" w:sz="0" w:space="0" w:color="auto"/>
        <w:left w:val="none" w:sz="0" w:space="0" w:color="auto"/>
        <w:bottom w:val="none" w:sz="0" w:space="0" w:color="auto"/>
        <w:right w:val="none" w:sz="0" w:space="0" w:color="auto"/>
      </w:divBdr>
    </w:div>
    <w:div w:id="594556362">
      <w:bodyDiv w:val="1"/>
      <w:marLeft w:val="0"/>
      <w:marRight w:val="0"/>
      <w:marTop w:val="0"/>
      <w:marBottom w:val="0"/>
      <w:divBdr>
        <w:top w:val="none" w:sz="0" w:space="0" w:color="auto"/>
        <w:left w:val="none" w:sz="0" w:space="0" w:color="auto"/>
        <w:bottom w:val="none" w:sz="0" w:space="0" w:color="auto"/>
        <w:right w:val="none" w:sz="0" w:space="0" w:color="auto"/>
      </w:divBdr>
    </w:div>
    <w:div w:id="594558088">
      <w:bodyDiv w:val="1"/>
      <w:marLeft w:val="0"/>
      <w:marRight w:val="0"/>
      <w:marTop w:val="0"/>
      <w:marBottom w:val="0"/>
      <w:divBdr>
        <w:top w:val="none" w:sz="0" w:space="0" w:color="auto"/>
        <w:left w:val="none" w:sz="0" w:space="0" w:color="auto"/>
        <w:bottom w:val="none" w:sz="0" w:space="0" w:color="auto"/>
        <w:right w:val="none" w:sz="0" w:space="0" w:color="auto"/>
      </w:divBdr>
    </w:div>
    <w:div w:id="594635926">
      <w:bodyDiv w:val="1"/>
      <w:marLeft w:val="0"/>
      <w:marRight w:val="0"/>
      <w:marTop w:val="0"/>
      <w:marBottom w:val="0"/>
      <w:divBdr>
        <w:top w:val="none" w:sz="0" w:space="0" w:color="auto"/>
        <w:left w:val="none" w:sz="0" w:space="0" w:color="auto"/>
        <w:bottom w:val="none" w:sz="0" w:space="0" w:color="auto"/>
        <w:right w:val="none" w:sz="0" w:space="0" w:color="auto"/>
      </w:divBdr>
    </w:div>
    <w:div w:id="594825863">
      <w:bodyDiv w:val="1"/>
      <w:marLeft w:val="0"/>
      <w:marRight w:val="0"/>
      <w:marTop w:val="0"/>
      <w:marBottom w:val="0"/>
      <w:divBdr>
        <w:top w:val="none" w:sz="0" w:space="0" w:color="auto"/>
        <w:left w:val="none" w:sz="0" w:space="0" w:color="auto"/>
        <w:bottom w:val="none" w:sz="0" w:space="0" w:color="auto"/>
        <w:right w:val="none" w:sz="0" w:space="0" w:color="auto"/>
      </w:divBdr>
    </w:div>
    <w:div w:id="594897163">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333395">
      <w:bodyDiv w:val="1"/>
      <w:marLeft w:val="0"/>
      <w:marRight w:val="0"/>
      <w:marTop w:val="0"/>
      <w:marBottom w:val="0"/>
      <w:divBdr>
        <w:top w:val="none" w:sz="0" w:space="0" w:color="auto"/>
        <w:left w:val="none" w:sz="0" w:space="0" w:color="auto"/>
        <w:bottom w:val="none" w:sz="0" w:space="0" w:color="auto"/>
        <w:right w:val="none" w:sz="0" w:space="0" w:color="auto"/>
      </w:divBdr>
    </w:div>
    <w:div w:id="595484502">
      <w:bodyDiv w:val="1"/>
      <w:marLeft w:val="0"/>
      <w:marRight w:val="0"/>
      <w:marTop w:val="0"/>
      <w:marBottom w:val="0"/>
      <w:divBdr>
        <w:top w:val="none" w:sz="0" w:space="0" w:color="auto"/>
        <w:left w:val="none" w:sz="0" w:space="0" w:color="auto"/>
        <w:bottom w:val="none" w:sz="0" w:space="0" w:color="auto"/>
        <w:right w:val="none" w:sz="0" w:space="0" w:color="auto"/>
      </w:divBdr>
    </w:div>
    <w:div w:id="595594387">
      <w:bodyDiv w:val="1"/>
      <w:marLeft w:val="0"/>
      <w:marRight w:val="0"/>
      <w:marTop w:val="0"/>
      <w:marBottom w:val="0"/>
      <w:divBdr>
        <w:top w:val="none" w:sz="0" w:space="0" w:color="auto"/>
        <w:left w:val="none" w:sz="0" w:space="0" w:color="auto"/>
        <w:bottom w:val="none" w:sz="0" w:space="0" w:color="auto"/>
        <w:right w:val="none" w:sz="0" w:space="0" w:color="auto"/>
      </w:divBdr>
    </w:div>
    <w:div w:id="595596460">
      <w:bodyDiv w:val="1"/>
      <w:marLeft w:val="0"/>
      <w:marRight w:val="0"/>
      <w:marTop w:val="0"/>
      <w:marBottom w:val="0"/>
      <w:divBdr>
        <w:top w:val="none" w:sz="0" w:space="0" w:color="auto"/>
        <w:left w:val="none" w:sz="0" w:space="0" w:color="auto"/>
        <w:bottom w:val="none" w:sz="0" w:space="0" w:color="auto"/>
        <w:right w:val="none" w:sz="0" w:space="0" w:color="auto"/>
      </w:divBdr>
    </w:div>
    <w:div w:id="595790150">
      <w:bodyDiv w:val="1"/>
      <w:marLeft w:val="0"/>
      <w:marRight w:val="0"/>
      <w:marTop w:val="0"/>
      <w:marBottom w:val="0"/>
      <w:divBdr>
        <w:top w:val="none" w:sz="0" w:space="0" w:color="auto"/>
        <w:left w:val="none" w:sz="0" w:space="0" w:color="auto"/>
        <w:bottom w:val="none" w:sz="0" w:space="0" w:color="auto"/>
        <w:right w:val="none" w:sz="0" w:space="0" w:color="auto"/>
      </w:divBdr>
    </w:div>
    <w:div w:id="595791332">
      <w:bodyDiv w:val="1"/>
      <w:marLeft w:val="0"/>
      <w:marRight w:val="0"/>
      <w:marTop w:val="0"/>
      <w:marBottom w:val="0"/>
      <w:divBdr>
        <w:top w:val="none" w:sz="0" w:space="0" w:color="auto"/>
        <w:left w:val="none" w:sz="0" w:space="0" w:color="auto"/>
        <w:bottom w:val="none" w:sz="0" w:space="0" w:color="auto"/>
        <w:right w:val="none" w:sz="0" w:space="0" w:color="auto"/>
      </w:divBdr>
    </w:div>
    <w:div w:id="595863565">
      <w:bodyDiv w:val="1"/>
      <w:marLeft w:val="0"/>
      <w:marRight w:val="0"/>
      <w:marTop w:val="0"/>
      <w:marBottom w:val="0"/>
      <w:divBdr>
        <w:top w:val="none" w:sz="0" w:space="0" w:color="auto"/>
        <w:left w:val="none" w:sz="0" w:space="0" w:color="auto"/>
        <w:bottom w:val="none" w:sz="0" w:space="0" w:color="auto"/>
        <w:right w:val="none" w:sz="0" w:space="0" w:color="auto"/>
      </w:divBdr>
    </w:div>
    <w:div w:id="595942571">
      <w:bodyDiv w:val="1"/>
      <w:marLeft w:val="0"/>
      <w:marRight w:val="0"/>
      <w:marTop w:val="0"/>
      <w:marBottom w:val="0"/>
      <w:divBdr>
        <w:top w:val="none" w:sz="0" w:space="0" w:color="auto"/>
        <w:left w:val="none" w:sz="0" w:space="0" w:color="auto"/>
        <w:bottom w:val="none" w:sz="0" w:space="0" w:color="auto"/>
        <w:right w:val="none" w:sz="0" w:space="0" w:color="auto"/>
      </w:divBdr>
    </w:div>
    <w:div w:id="596595391">
      <w:bodyDiv w:val="1"/>
      <w:marLeft w:val="0"/>
      <w:marRight w:val="0"/>
      <w:marTop w:val="0"/>
      <w:marBottom w:val="0"/>
      <w:divBdr>
        <w:top w:val="none" w:sz="0" w:space="0" w:color="auto"/>
        <w:left w:val="none" w:sz="0" w:space="0" w:color="auto"/>
        <w:bottom w:val="none" w:sz="0" w:space="0" w:color="auto"/>
        <w:right w:val="none" w:sz="0" w:space="0" w:color="auto"/>
      </w:divBdr>
    </w:div>
    <w:div w:id="596715476">
      <w:bodyDiv w:val="1"/>
      <w:marLeft w:val="0"/>
      <w:marRight w:val="0"/>
      <w:marTop w:val="0"/>
      <w:marBottom w:val="0"/>
      <w:divBdr>
        <w:top w:val="none" w:sz="0" w:space="0" w:color="auto"/>
        <w:left w:val="none" w:sz="0" w:space="0" w:color="auto"/>
        <w:bottom w:val="none" w:sz="0" w:space="0" w:color="auto"/>
        <w:right w:val="none" w:sz="0" w:space="0" w:color="auto"/>
      </w:divBdr>
    </w:div>
    <w:div w:id="596796218">
      <w:bodyDiv w:val="1"/>
      <w:marLeft w:val="0"/>
      <w:marRight w:val="0"/>
      <w:marTop w:val="0"/>
      <w:marBottom w:val="0"/>
      <w:divBdr>
        <w:top w:val="none" w:sz="0" w:space="0" w:color="auto"/>
        <w:left w:val="none" w:sz="0" w:space="0" w:color="auto"/>
        <w:bottom w:val="none" w:sz="0" w:space="0" w:color="auto"/>
        <w:right w:val="none" w:sz="0" w:space="0" w:color="auto"/>
      </w:divBdr>
    </w:div>
    <w:div w:id="596866297">
      <w:bodyDiv w:val="1"/>
      <w:marLeft w:val="0"/>
      <w:marRight w:val="0"/>
      <w:marTop w:val="0"/>
      <w:marBottom w:val="0"/>
      <w:divBdr>
        <w:top w:val="none" w:sz="0" w:space="0" w:color="auto"/>
        <w:left w:val="none" w:sz="0" w:space="0" w:color="auto"/>
        <w:bottom w:val="none" w:sz="0" w:space="0" w:color="auto"/>
        <w:right w:val="none" w:sz="0" w:space="0" w:color="auto"/>
      </w:divBdr>
    </w:div>
    <w:div w:id="596984760">
      <w:bodyDiv w:val="1"/>
      <w:marLeft w:val="0"/>
      <w:marRight w:val="0"/>
      <w:marTop w:val="0"/>
      <w:marBottom w:val="0"/>
      <w:divBdr>
        <w:top w:val="none" w:sz="0" w:space="0" w:color="auto"/>
        <w:left w:val="none" w:sz="0" w:space="0" w:color="auto"/>
        <w:bottom w:val="none" w:sz="0" w:space="0" w:color="auto"/>
        <w:right w:val="none" w:sz="0" w:space="0" w:color="auto"/>
      </w:divBdr>
    </w:div>
    <w:div w:id="596988000">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104305">
      <w:bodyDiv w:val="1"/>
      <w:marLeft w:val="0"/>
      <w:marRight w:val="0"/>
      <w:marTop w:val="0"/>
      <w:marBottom w:val="0"/>
      <w:divBdr>
        <w:top w:val="none" w:sz="0" w:space="0" w:color="auto"/>
        <w:left w:val="none" w:sz="0" w:space="0" w:color="auto"/>
        <w:bottom w:val="none" w:sz="0" w:space="0" w:color="auto"/>
        <w:right w:val="none" w:sz="0" w:space="0" w:color="auto"/>
      </w:divBdr>
    </w:div>
    <w:div w:id="597250545">
      <w:bodyDiv w:val="1"/>
      <w:marLeft w:val="0"/>
      <w:marRight w:val="0"/>
      <w:marTop w:val="0"/>
      <w:marBottom w:val="0"/>
      <w:divBdr>
        <w:top w:val="none" w:sz="0" w:space="0" w:color="auto"/>
        <w:left w:val="none" w:sz="0" w:space="0" w:color="auto"/>
        <w:bottom w:val="none" w:sz="0" w:space="0" w:color="auto"/>
        <w:right w:val="none" w:sz="0" w:space="0" w:color="auto"/>
      </w:divBdr>
    </w:div>
    <w:div w:id="597326434">
      <w:bodyDiv w:val="1"/>
      <w:marLeft w:val="0"/>
      <w:marRight w:val="0"/>
      <w:marTop w:val="0"/>
      <w:marBottom w:val="0"/>
      <w:divBdr>
        <w:top w:val="none" w:sz="0" w:space="0" w:color="auto"/>
        <w:left w:val="none" w:sz="0" w:space="0" w:color="auto"/>
        <w:bottom w:val="none" w:sz="0" w:space="0" w:color="auto"/>
        <w:right w:val="none" w:sz="0" w:space="0" w:color="auto"/>
      </w:divBdr>
    </w:div>
    <w:div w:id="597443809">
      <w:bodyDiv w:val="1"/>
      <w:marLeft w:val="0"/>
      <w:marRight w:val="0"/>
      <w:marTop w:val="0"/>
      <w:marBottom w:val="0"/>
      <w:divBdr>
        <w:top w:val="none" w:sz="0" w:space="0" w:color="auto"/>
        <w:left w:val="none" w:sz="0" w:space="0" w:color="auto"/>
        <w:bottom w:val="none" w:sz="0" w:space="0" w:color="auto"/>
        <w:right w:val="none" w:sz="0" w:space="0" w:color="auto"/>
      </w:divBdr>
    </w:div>
    <w:div w:id="597445982">
      <w:bodyDiv w:val="1"/>
      <w:marLeft w:val="0"/>
      <w:marRight w:val="0"/>
      <w:marTop w:val="0"/>
      <w:marBottom w:val="0"/>
      <w:divBdr>
        <w:top w:val="none" w:sz="0" w:space="0" w:color="auto"/>
        <w:left w:val="none" w:sz="0" w:space="0" w:color="auto"/>
        <w:bottom w:val="none" w:sz="0" w:space="0" w:color="auto"/>
        <w:right w:val="none" w:sz="0" w:space="0" w:color="auto"/>
      </w:divBdr>
    </w:div>
    <w:div w:id="597567341">
      <w:bodyDiv w:val="1"/>
      <w:marLeft w:val="0"/>
      <w:marRight w:val="0"/>
      <w:marTop w:val="0"/>
      <w:marBottom w:val="0"/>
      <w:divBdr>
        <w:top w:val="none" w:sz="0" w:space="0" w:color="auto"/>
        <w:left w:val="none" w:sz="0" w:space="0" w:color="auto"/>
        <w:bottom w:val="none" w:sz="0" w:space="0" w:color="auto"/>
        <w:right w:val="none" w:sz="0" w:space="0" w:color="auto"/>
      </w:divBdr>
    </w:div>
    <w:div w:id="597711357">
      <w:bodyDiv w:val="1"/>
      <w:marLeft w:val="0"/>
      <w:marRight w:val="0"/>
      <w:marTop w:val="0"/>
      <w:marBottom w:val="0"/>
      <w:divBdr>
        <w:top w:val="none" w:sz="0" w:space="0" w:color="auto"/>
        <w:left w:val="none" w:sz="0" w:space="0" w:color="auto"/>
        <w:bottom w:val="none" w:sz="0" w:space="0" w:color="auto"/>
        <w:right w:val="none" w:sz="0" w:space="0" w:color="auto"/>
      </w:divBdr>
    </w:div>
    <w:div w:id="597711608">
      <w:bodyDiv w:val="1"/>
      <w:marLeft w:val="0"/>
      <w:marRight w:val="0"/>
      <w:marTop w:val="0"/>
      <w:marBottom w:val="0"/>
      <w:divBdr>
        <w:top w:val="none" w:sz="0" w:space="0" w:color="auto"/>
        <w:left w:val="none" w:sz="0" w:space="0" w:color="auto"/>
        <w:bottom w:val="none" w:sz="0" w:space="0" w:color="auto"/>
        <w:right w:val="none" w:sz="0" w:space="0" w:color="auto"/>
      </w:divBdr>
    </w:div>
    <w:div w:id="597711972">
      <w:bodyDiv w:val="1"/>
      <w:marLeft w:val="0"/>
      <w:marRight w:val="0"/>
      <w:marTop w:val="0"/>
      <w:marBottom w:val="0"/>
      <w:divBdr>
        <w:top w:val="none" w:sz="0" w:space="0" w:color="auto"/>
        <w:left w:val="none" w:sz="0" w:space="0" w:color="auto"/>
        <w:bottom w:val="none" w:sz="0" w:space="0" w:color="auto"/>
        <w:right w:val="none" w:sz="0" w:space="0" w:color="auto"/>
      </w:divBdr>
    </w:div>
    <w:div w:id="598031130">
      <w:bodyDiv w:val="1"/>
      <w:marLeft w:val="0"/>
      <w:marRight w:val="0"/>
      <w:marTop w:val="0"/>
      <w:marBottom w:val="0"/>
      <w:divBdr>
        <w:top w:val="none" w:sz="0" w:space="0" w:color="auto"/>
        <w:left w:val="none" w:sz="0" w:space="0" w:color="auto"/>
        <w:bottom w:val="none" w:sz="0" w:space="0" w:color="auto"/>
        <w:right w:val="none" w:sz="0" w:space="0" w:color="auto"/>
      </w:divBdr>
    </w:div>
    <w:div w:id="598174708">
      <w:bodyDiv w:val="1"/>
      <w:marLeft w:val="0"/>
      <w:marRight w:val="0"/>
      <w:marTop w:val="0"/>
      <w:marBottom w:val="0"/>
      <w:divBdr>
        <w:top w:val="none" w:sz="0" w:space="0" w:color="auto"/>
        <w:left w:val="none" w:sz="0" w:space="0" w:color="auto"/>
        <w:bottom w:val="none" w:sz="0" w:space="0" w:color="auto"/>
        <w:right w:val="none" w:sz="0" w:space="0" w:color="auto"/>
      </w:divBdr>
    </w:div>
    <w:div w:id="598369874">
      <w:bodyDiv w:val="1"/>
      <w:marLeft w:val="0"/>
      <w:marRight w:val="0"/>
      <w:marTop w:val="0"/>
      <w:marBottom w:val="0"/>
      <w:divBdr>
        <w:top w:val="none" w:sz="0" w:space="0" w:color="auto"/>
        <w:left w:val="none" w:sz="0" w:space="0" w:color="auto"/>
        <w:bottom w:val="none" w:sz="0" w:space="0" w:color="auto"/>
        <w:right w:val="none" w:sz="0" w:space="0" w:color="auto"/>
      </w:divBdr>
    </w:div>
    <w:div w:id="598413866">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03764">
      <w:bodyDiv w:val="1"/>
      <w:marLeft w:val="0"/>
      <w:marRight w:val="0"/>
      <w:marTop w:val="0"/>
      <w:marBottom w:val="0"/>
      <w:divBdr>
        <w:top w:val="none" w:sz="0" w:space="0" w:color="auto"/>
        <w:left w:val="none" w:sz="0" w:space="0" w:color="auto"/>
        <w:bottom w:val="none" w:sz="0" w:space="0" w:color="auto"/>
        <w:right w:val="none" w:sz="0" w:space="0" w:color="auto"/>
      </w:divBdr>
    </w:div>
    <w:div w:id="599029318">
      <w:bodyDiv w:val="1"/>
      <w:marLeft w:val="0"/>
      <w:marRight w:val="0"/>
      <w:marTop w:val="0"/>
      <w:marBottom w:val="0"/>
      <w:divBdr>
        <w:top w:val="none" w:sz="0" w:space="0" w:color="auto"/>
        <w:left w:val="none" w:sz="0" w:space="0" w:color="auto"/>
        <w:bottom w:val="none" w:sz="0" w:space="0" w:color="auto"/>
        <w:right w:val="none" w:sz="0" w:space="0" w:color="auto"/>
      </w:divBdr>
    </w:div>
    <w:div w:id="599337352">
      <w:bodyDiv w:val="1"/>
      <w:marLeft w:val="0"/>
      <w:marRight w:val="0"/>
      <w:marTop w:val="0"/>
      <w:marBottom w:val="0"/>
      <w:divBdr>
        <w:top w:val="none" w:sz="0" w:space="0" w:color="auto"/>
        <w:left w:val="none" w:sz="0" w:space="0" w:color="auto"/>
        <w:bottom w:val="none" w:sz="0" w:space="0" w:color="auto"/>
        <w:right w:val="none" w:sz="0" w:space="0" w:color="auto"/>
      </w:divBdr>
    </w:div>
    <w:div w:id="599412800">
      <w:bodyDiv w:val="1"/>
      <w:marLeft w:val="0"/>
      <w:marRight w:val="0"/>
      <w:marTop w:val="0"/>
      <w:marBottom w:val="0"/>
      <w:divBdr>
        <w:top w:val="none" w:sz="0" w:space="0" w:color="auto"/>
        <w:left w:val="none" w:sz="0" w:space="0" w:color="auto"/>
        <w:bottom w:val="none" w:sz="0" w:space="0" w:color="auto"/>
        <w:right w:val="none" w:sz="0" w:space="0" w:color="auto"/>
      </w:divBdr>
    </w:div>
    <w:div w:id="599531886">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599727200">
      <w:bodyDiv w:val="1"/>
      <w:marLeft w:val="0"/>
      <w:marRight w:val="0"/>
      <w:marTop w:val="0"/>
      <w:marBottom w:val="0"/>
      <w:divBdr>
        <w:top w:val="none" w:sz="0" w:space="0" w:color="auto"/>
        <w:left w:val="none" w:sz="0" w:space="0" w:color="auto"/>
        <w:bottom w:val="none" w:sz="0" w:space="0" w:color="auto"/>
        <w:right w:val="none" w:sz="0" w:space="0" w:color="auto"/>
      </w:divBdr>
    </w:div>
    <w:div w:id="599728077">
      <w:bodyDiv w:val="1"/>
      <w:marLeft w:val="0"/>
      <w:marRight w:val="0"/>
      <w:marTop w:val="0"/>
      <w:marBottom w:val="0"/>
      <w:divBdr>
        <w:top w:val="none" w:sz="0" w:space="0" w:color="auto"/>
        <w:left w:val="none" w:sz="0" w:space="0" w:color="auto"/>
        <w:bottom w:val="none" w:sz="0" w:space="0" w:color="auto"/>
        <w:right w:val="none" w:sz="0" w:space="0" w:color="auto"/>
      </w:divBdr>
    </w:div>
    <w:div w:id="599798995">
      <w:bodyDiv w:val="1"/>
      <w:marLeft w:val="0"/>
      <w:marRight w:val="0"/>
      <w:marTop w:val="0"/>
      <w:marBottom w:val="0"/>
      <w:divBdr>
        <w:top w:val="none" w:sz="0" w:space="0" w:color="auto"/>
        <w:left w:val="none" w:sz="0" w:space="0" w:color="auto"/>
        <w:bottom w:val="none" w:sz="0" w:space="0" w:color="auto"/>
        <w:right w:val="none" w:sz="0" w:space="0" w:color="auto"/>
      </w:divBdr>
    </w:div>
    <w:div w:id="599875789">
      <w:bodyDiv w:val="1"/>
      <w:marLeft w:val="0"/>
      <w:marRight w:val="0"/>
      <w:marTop w:val="0"/>
      <w:marBottom w:val="0"/>
      <w:divBdr>
        <w:top w:val="none" w:sz="0" w:space="0" w:color="auto"/>
        <w:left w:val="none" w:sz="0" w:space="0" w:color="auto"/>
        <w:bottom w:val="none" w:sz="0" w:space="0" w:color="auto"/>
        <w:right w:val="none" w:sz="0" w:space="0" w:color="auto"/>
      </w:divBdr>
    </w:div>
    <w:div w:id="599992281">
      <w:bodyDiv w:val="1"/>
      <w:marLeft w:val="0"/>
      <w:marRight w:val="0"/>
      <w:marTop w:val="0"/>
      <w:marBottom w:val="0"/>
      <w:divBdr>
        <w:top w:val="none" w:sz="0" w:space="0" w:color="auto"/>
        <w:left w:val="none" w:sz="0" w:space="0" w:color="auto"/>
        <w:bottom w:val="none" w:sz="0" w:space="0" w:color="auto"/>
        <w:right w:val="none" w:sz="0" w:space="0" w:color="auto"/>
      </w:divBdr>
    </w:div>
    <w:div w:id="600181357">
      <w:bodyDiv w:val="1"/>
      <w:marLeft w:val="0"/>
      <w:marRight w:val="0"/>
      <w:marTop w:val="0"/>
      <w:marBottom w:val="0"/>
      <w:divBdr>
        <w:top w:val="none" w:sz="0" w:space="0" w:color="auto"/>
        <w:left w:val="none" w:sz="0" w:space="0" w:color="auto"/>
        <w:bottom w:val="none" w:sz="0" w:space="0" w:color="auto"/>
        <w:right w:val="none" w:sz="0" w:space="0" w:color="auto"/>
      </w:divBdr>
    </w:div>
    <w:div w:id="600185639">
      <w:bodyDiv w:val="1"/>
      <w:marLeft w:val="0"/>
      <w:marRight w:val="0"/>
      <w:marTop w:val="0"/>
      <w:marBottom w:val="0"/>
      <w:divBdr>
        <w:top w:val="none" w:sz="0" w:space="0" w:color="auto"/>
        <w:left w:val="none" w:sz="0" w:space="0" w:color="auto"/>
        <w:bottom w:val="none" w:sz="0" w:space="0" w:color="auto"/>
        <w:right w:val="none" w:sz="0" w:space="0" w:color="auto"/>
      </w:divBdr>
    </w:div>
    <w:div w:id="600189796">
      <w:bodyDiv w:val="1"/>
      <w:marLeft w:val="0"/>
      <w:marRight w:val="0"/>
      <w:marTop w:val="0"/>
      <w:marBottom w:val="0"/>
      <w:divBdr>
        <w:top w:val="none" w:sz="0" w:space="0" w:color="auto"/>
        <w:left w:val="none" w:sz="0" w:space="0" w:color="auto"/>
        <w:bottom w:val="none" w:sz="0" w:space="0" w:color="auto"/>
        <w:right w:val="none" w:sz="0" w:space="0" w:color="auto"/>
      </w:divBdr>
    </w:div>
    <w:div w:id="600258071">
      <w:bodyDiv w:val="1"/>
      <w:marLeft w:val="0"/>
      <w:marRight w:val="0"/>
      <w:marTop w:val="0"/>
      <w:marBottom w:val="0"/>
      <w:divBdr>
        <w:top w:val="none" w:sz="0" w:space="0" w:color="auto"/>
        <w:left w:val="none" w:sz="0" w:space="0" w:color="auto"/>
        <w:bottom w:val="none" w:sz="0" w:space="0" w:color="auto"/>
        <w:right w:val="none" w:sz="0" w:space="0" w:color="auto"/>
      </w:divBdr>
    </w:div>
    <w:div w:id="600332093">
      <w:bodyDiv w:val="1"/>
      <w:marLeft w:val="0"/>
      <w:marRight w:val="0"/>
      <w:marTop w:val="0"/>
      <w:marBottom w:val="0"/>
      <w:divBdr>
        <w:top w:val="none" w:sz="0" w:space="0" w:color="auto"/>
        <w:left w:val="none" w:sz="0" w:space="0" w:color="auto"/>
        <w:bottom w:val="none" w:sz="0" w:space="0" w:color="auto"/>
        <w:right w:val="none" w:sz="0" w:space="0" w:color="auto"/>
      </w:divBdr>
    </w:div>
    <w:div w:id="600376980">
      <w:bodyDiv w:val="1"/>
      <w:marLeft w:val="0"/>
      <w:marRight w:val="0"/>
      <w:marTop w:val="0"/>
      <w:marBottom w:val="0"/>
      <w:divBdr>
        <w:top w:val="none" w:sz="0" w:space="0" w:color="auto"/>
        <w:left w:val="none" w:sz="0" w:space="0" w:color="auto"/>
        <w:bottom w:val="none" w:sz="0" w:space="0" w:color="auto"/>
        <w:right w:val="none" w:sz="0" w:space="0" w:color="auto"/>
      </w:divBdr>
    </w:div>
    <w:div w:id="600531754">
      <w:bodyDiv w:val="1"/>
      <w:marLeft w:val="0"/>
      <w:marRight w:val="0"/>
      <w:marTop w:val="0"/>
      <w:marBottom w:val="0"/>
      <w:divBdr>
        <w:top w:val="none" w:sz="0" w:space="0" w:color="auto"/>
        <w:left w:val="none" w:sz="0" w:space="0" w:color="auto"/>
        <w:bottom w:val="none" w:sz="0" w:space="0" w:color="auto"/>
        <w:right w:val="none" w:sz="0" w:space="0" w:color="auto"/>
      </w:divBdr>
    </w:div>
    <w:div w:id="600533141">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571939">
      <w:bodyDiv w:val="1"/>
      <w:marLeft w:val="0"/>
      <w:marRight w:val="0"/>
      <w:marTop w:val="0"/>
      <w:marBottom w:val="0"/>
      <w:divBdr>
        <w:top w:val="none" w:sz="0" w:space="0" w:color="auto"/>
        <w:left w:val="none" w:sz="0" w:space="0" w:color="auto"/>
        <w:bottom w:val="none" w:sz="0" w:space="0" w:color="auto"/>
        <w:right w:val="none" w:sz="0" w:space="0" w:color="auto"/>
      </w:divBdr>
    </w:div>
    <w:div w:id="600574225">
      <w:bodyDiv w:val="1"/>
      <w:marLeft w:val="0"/>
      <w:marRight w:val="0"/>
      <w:marTop w:val="0"/>
      <w:marBottom w:val="0"/>
      <w:divBdr>
        <w:top w:val="none" w:sz="0" w:space="0" w:color="auto"/>
        <w:left w:val="none" w:sz="0" w:space="0" w:color="auto"/>
        <w:bottom w:val="none" w:sz="0" w:space="0" w:color="auto"/>
        <w:right w:val="none" w:sz="0" w:space="0" w:color="auto"/>
      </w:divBdr>
    </w:div>
    <w:div w:id="600648274">
      <w:bodyDiv w:val="1"/>
      <w:marLeft w:val="0"/>
      <w:marRight w:val="0"/>
      <w:marTop w:val="0"/>
      <w:marBottom w:val="0"/>
      <w:divBdr>
        <w:top w:val="none" w:sz="0" w:space="0" w:color="auto"/>
        <w:left w:val="none" w:sz="0" w:space="0" w:color="auto"/>
        <w:bottom w:val="none" w:sz="0" w:space="0" w:color="auto"/>
        <w:right w:val="none" w:sz="0" w:space="0" w:color="auto"/>
      </w:divBdr>
    </w:div>
    <w:div w:id="600648363">
      <w:bodyDiv w:val="1"/>
      <w:marLeft w:val="0"/>
      <w:marRight w:val="0"/>
      <w:marTop w:val="0"/>
      <w:marBottom w:val="0"/>
      <w:divBdr>
        <w:top w:val="none" w:sz="0" w:space="0" w:color="auto"/>
        <w:left w:val="none" w:sz="0" w:space="0" w:color="auto"/>
        <w:bottom w:val="none" w:sz="0" w:space="0" w:color="auto"/>
        <w:right w:val="none" w:sz="0" w:space="0" w:color="auto"/>
      </w:divBdr>
    </w:div>
    <w:div w:id="600651087">
      <w:bodyDiv w:val="1"/>
      <w:marLeft w:val="0"/>
      <w:marRight w:val="0"/>
      <w:marTop w:val="0"/>
      <w:marBottom w:val="0"/>
      <w:divBdr>
        <w:top w:val="none" w:sz="0" w:space="0" w:color="auto"/>
        <w:left w:val="none" w:sz="0" w:space="0" w:color="auto"/>
        <w:bottom w:val="none" w:sz="0" w:space="0" w:color="auto"/>
        <w:right w:val="none" w:sz="0" w:space="0" w:color="auto"/>
      </w:divBdr>
    </w:div>
    <w:div w:id="600799925">
      <w:bodyDiv w:val="1"/>
      <w:marLeft w:val="0"/>
      <w:marRight w:val="0"/>
      <w:marTop w:val="0"/>
      <w:marBottom w:val="0"/>
      <w:divBdr>
        <w:top w:val="none" w:sz="0" w:space="0" w:color="auto"/>
        <w:left w:val="none" w:sz="0" w:space="0" w:color="auto"/>
        <w:bottom w:val="none" w:sz="0" w:space="0" w:color="auto"/>
        <w:right w:val="none" w:sz="0" w:space="0" w:color="auto"/>
      </w:divBdr>
    </w:div>
    <w:div w:id="601307898">
      <w:bodyDiv w:val="1"/>
      <w:marLeft w:val="0"/>
      <w:marRight w:val="0"/>
      <w:marTop w:val="0"/>
      <w:marBottom w:val="0"/>
      <w:divBdr>
        <w:top w:val="none" w:sz="0" w:space="0" w:color="auto"/>
        <w:left w:val="none" w:sz="0" w:space="0" w:color="auto"/>
        <w:bottom w:val="none" w:sz="0" w:space="0" w:color="auto"/>
        <w:right w:val="none" w:sz="0" w:space="0" w:color="auto"/>
      </w:divBdr>
    </w:div>
    <w:div w:id="601378648">
      <w:bodyDiv w:val="1"/>
      <w:marLeft w:val="0"/>
      <w:marRight w:val="0"/>
      <w:marTop w:val="0"/>
      <w:marBottom w:val="0"/>
      <w:divBdr>
        <w:top w:val="none" w:sz="0" w:space="0" w:color="auto"/>
        <w:left w:val="none" w:sz="0" w:space="0" w:color="auto"/>
        <w:bottom w:val="none" w:sz="0" w:space="0" w:color="auto"/>
        <w:right w:val="none" w:sz="0" w:space="0" w:color="auto"/>
      </w:divBdr>
    </w:div>
    <w:div w:id="601497465">
      <w:bodyDiv w:val="1"/>
      <w:marLeft w:val="0"/>
      <w:marRight w:val="0"/>
      <w:marTop w:val="0"/>
      <w:marBottom w:val="0"/>
      <w:divBdr>
        <w:top w:val="none" w:sz="0" w:space="0" w:color="auto"/>
        <w:left w:val="none" w:sz="0" w:space="0" w:color="auto"/>
        <w:bottom w:val="none" w:sz="0" w:space="0" w:color="auto"/>
        <w:right w:val="none" w:sz="0" w:space="0" w:color="auto"/>
      </w:divBdr>
    </w:div>
    <w:div w:id="601765199">
      <w:bodyDiv w:val="1"/>
      <w:marLeft w:val="0"/>
      <w:marRight w:val="0"/>
      <w:marTop w:val="0"/>
      <w:marBottom w:val="0"/>
      <w:divBdr>
        <w:top w:val="none" w:sz="0" w:space="0" w:color="auto"/>
        <w:left w:val="none" w:sz="0" w:space="0" w:color="auto"/>
        <w:bottom w:val="none" w:sz="0" w:space="0" w:color="auto"/>
        <w:right w:val="none" w:sz="0" w:space="0" w:color="auto"/>
      </w:divBdr>
    </w:div>
    <w:div w:id="601841309">
      <w:bodyDiv w:val="1"/>
      <w:marLeft w:val="0"/>
      <w:marRight w:val="0"/>
      <w:marTop w:val="0"/>
      <w:marBottom w:val="0"/>
      <w:divBdr>
        <w:top w:val="none" w:sz="0" w:space="0" w:color="auto"/>
        <w:left w:val="none" w:sz="0" w:space="0" w:color="auto"/>
        <w:bottom w:val="none" w:sz="0" w:space="0" w:color="auto"/>
        <w:right w:val="none" w:sz="0" w:space="0" w:color="auto"/>
      </w:divBdr>
    </w:div>
    <w:div w:id="601843216">
      <w:bodyDiv w:val="1"/>
      <w:marLeft w:val="0"/>
      <w:marRight w:val="0"/>
      <w:marTop w:val="0"/>
      <w:marBottom w:val="0"/>
      <w:divBdr>
        <w:top w:val="none" w:sz="0" w:space="0" w:color="auto"/>
        <w:left w:val="none" w:sz="0" w:space="0" w:color="auto"/>
        <w:bottom w:val="none" w:sz="0" w:space="0" w:color="auto"/>
        <w:right w:val="none" w:sz="0" w:space="0" w:color="auto"/>
      </w:divBdr>
    </w:div>
    <w:div w:id="602029623">
      <w:bodyDiv w:val="1"/>
      <w:marLeft w:val="0"/>
      <w:marRight w:val="0"/>
      <w:marTop w:val="0"/>
      <w:marBottom w:val="0"/>
      <w:divBdr>
        <w:top w:val="none" w:sz="0" w:space="0" w:color="auto"/>
        <w:left w:val="none" w:sz="0" w:space="0" w:color="auto"/>
        <w:bottom w:val="none" w:sz="0" w:space="0" w:color="auto"/>
        <w:right w:val="none" w:sz="0" w:space="0" w:color="auto"/>
      </w:divBdr>
    </w:div>
    <w:div w:id="602104241">
      <w:bodyDiv w:val="1"/>
      <w:marLeft w:val="0"/>
      <w:marRight w:val="0"/>
      <w:marTop w:val="0"/>
      <w:marBottom w:val="0"/>
      <w:divBdr>
        <w:top w:val="none" w:sz="0" w:space="0" w:color="auto"/>
        <w:left w:val="none" w:sz="0" w:space="0" w:color="auto"/>
        <w:bottom w:val="none" w:sz="0" w:space="0" w:color="auto"/>
        <w:right w:val="none" w:sz="0" w:space="0" w:color="auto"/>
      </w:divBdr>
    </w:div>
    <w:div w:id="602154488">
      <w:bodyDiv w:val="1"/>
      <w:marLeft w:val="0"/>
      <w:marRight w:val="0"/>
      <w:marTop w:val="0"/>
      <w:marBottom w:val="0"/>
      <w:divBdr>
        <w:top w:val="none" w:sz="0" w:space="0" w:color="auto"/>
        <w:left w:val="none" w:sz="0" w:space="0" w:color="auto"/>
        <w:bottom w:val="none" w:sz="0" w:space="0" w:color="auto"/>
        <w:right w:val="none" w:sz="0" w:space="0" w:color="auto"/>
      </w:divBdr>
    </w:div>
    <w:div w:id="602223090">
      <w:bodyDiv w:val="1"/>
      <w:marLeft w:val="0"/>
      <w:marRight w:val="0"/>
      <w:marTop w:val="0"/>
      <w:marBottom w:val="0"/>
      <w:divBdr>
        <w:top w:val="none" w:sz="0" w:space="0" w:color="auto"/>
        <w:left w:val="none" w:sz="0" w:space="0" w:color="auto"/>
        <w:bottom w:val="none" w:sz="0" w:space="0" w:color="auto"/>
        <w:right w:val="none" w:sz="0" w:space="0" w:color="auto"/>
      </w:divBdr>
    </w:div>
    <w:div w:id="602224132">
      <w:bodyDiv w:val="1"/>
      <w:marLeft w:val="0"/>
      <w:marRight w:val="0"/>
      <w:marTop w:val="0"/>
      <w:marBottom w:val="0"/>
      <w:divBdr>
        <w:top w:val="none" w:sz="0" w:space="0" w:color="auto"/>
        <w:left w:val="none" w:sz="0" w:space="0" w:color="auto"/>
        <w:bottom w:val="none" w:sz="0" w:space="0" w:color="auto"/>
        <w:right w:val="none" w:sz="0" w:space="0" w:color="auto"/>
      </w:divBdr>
    </w:div>
    <w:div w:id="602494015">
      <w:bodyDiv w:val="1"/>
      <w:marLeft w:val="0"/>
      <w:marRight w:val="0"/>
      <w:marTop w:val="0"/>
      <w:marBottom w:val="0"/>
      <w:divBdr>
        <w:top w:val="none" w:sz="0" w:space="0" w:color="auto"/>
        <w:left w:val="none" w:sz="0" w:space="0" w:color="auto"/>
        <w:bottom w:val="none" w:sz="0" w:space="0" w:color="auto"/>
        <w:right w:val="none" w:sz="0" w:space="0" w:color="auto"/>
      </w:divBdr>
    </w:div>
    <w:div w:id="602958320">
      <w:bodyDiv w:val="1"/>
      <w:marLeft w:val="0"/>
      <w:marRight w:val="0"/>
      <w:marTop w:val="0"/>
      <w:marBottom w:val="0"/>
      <w:divBdr>
        <w:top w:val="none" w:sz="0" w:space="0" w:color="auto"/>
        <w:left w:val="none" w:sz="0" w:space="0" w:color="auto"/>
        <w:bottom w:val="none" w:sz="0" w:space="0" w:color="auto"/>
        <w:right w:val="none" w:sz="0" w:space="0" w:color="auto"/>
      </w:divBdr>
    </w:div>
    <w:div w:id="603075506">
      <w:bodyDiv w:val="1"/>
      <w:marLeft w:val="0"/>
      <w:marRight w:val="0"/>
      <w:marTop w:val="0"/>
      <w:marBottom w:val="0"/>
      <w:divBdr>
        <w:top w:val="none" w:sz="0" w:space="0" w:color="auto"/>
        <w:left w:val="none" w:sz="0" w:space="0" w:color="auto"/>
        <w:bottom w:val="none" w:sz="0" w:space="0" w:color="auto"/>
        <w:right w:val="none" w:sz="0" w:space="0" w:color="auto"/>
      </w:divBdr>
    </w:div>
    <w:div w:id="603266925">
      <w:bodyDiv w:val="1"/>
      <w:marLeft w:val="0"/>
      <w:marRight w:val="0"/>
      <w:marTop w:val="0"/>
      <w:marBottom w:val="0"/>
      <w:divBdr>
        <w:top w:val="none" w:sz="0" w:space="0" w:color="auto"/>
        <w:left w:val="none" w:sz="0" w:space="0" w:color="auto"/>
        <w:bottom w:val="none" w:sz="0" w:space="0" w:color="auto"/>
        <w:right w:val="none" w:sz="0" w:space="0" w:color="auto"/>
      </w:divBdr>
    </w:div>
    <w:div w:id="603339391">
      <w:bodyDiv w:val="1"/>
      <w:marLeft w:val="0"/>
      <w:marRight w:val="0"/>
      <w:marTop w:val="0"/>
      <w:marBottom w:val="0"/>
      <w:divBdr>
        <w:top w:val="none" w:sz="0" w:space="0" w:color="auto"/>
        <w:left w:val="none" w:sz="0" w:space="0" w:color="auto"/>
        <w:bottom w:val="none" w:sz="0" w:space="0" w:color="auto"/>
        <w:right w:val="none" w:sz="0" w:space="0" w:color="auto"/>
      </w:divBdr>
    </w:div>
    <w:div w:id="603421973">
      <w:bodyDiv w:val="1"/>
      <w:marLeft w:val="0"/>
      <w:marRight w:val="0"/>
      <w:marTop w:val="0"/>
      <w:marBottom w:val="0"/>
      <w:divBdr>
        <w:top w:val="none" w:sz="0" w:space="0" w:color="auto"/>
        <w:left w:val="none" w:sz="0" w:space="0" w:color="auto"/>
        <w:bottom w:val="none" w:sz="0" w:space="0" w:color="auto"/>
        <w:right w:val="none" w:sz="0" w:space="0" w:color="auto"/>
      </w:divBdr>
    </w:div>
    <w:div w:id="603533366">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13937">
      <w:bodyDiv w:val="1"/>
      <w:marLeft w:val="0"/>
      <w:marRight w:val="0"/>
      <w:marTop w:val="0"/>
      <w:marBottom w:val="0"/>
      <w:divBdr>
        <w:top w:val="none" w:sz="0" w:space="0" w:color="auto"/>
        <w:left w:val="none" w:sz="0" w:space="0" w:color="auto"/>
        <w:bottom w:val="none" w:sz="0" w:space="0" w:color="auto"/>
        <w:right w:val="none" w:sz="0" w:space="0" w:color="auto"/>
      </w:divBdr>
    </w:div>
    <w:div w:id="603614392">
      <w:bodyDiv w:val="1"/>
      <w:marLeft w:val="0"/>
      <w:marRight w:val="0"/>
      <w:marTop w:val="0"/>
      <w:marBottom w:val="0"/>
      <w:divBdr>
        <w:top w:val="none" w:sz="0" w:space="0" w:color="auto"/>
        <w:left w:val="none" w:sz="0" w:space="0" w:color="auto"/>
        <w:bottom w:val="none" w:sz="0" w:space="0" w:color="auto"/>
        <w:right w:val="none" w:sz="0" w:space="0" w:color="auto"/>
      </w:divBdr>
    </w:div>
    <w:div w:id="603660164">
      <w:bodyDiv w:val="1"/>
      <w:marLeft w:val="0"/>
      <w:marRight w:val="0"/>
      <w:marTop w:val="0"/>
      <w:marBottom w:val="0"/>
      <w:divBdr>
        <w:top w:val="none" w:sz="0" w:space="0" w:color="auto"/>
        <w:left w:val="none" w:sz="0" w:space="0" w:color="auto"/>
        <w:bottom w:val="none" w:sz="0" w:space="0" w:color="auto"/>
        <w:right w:val="none" w:sz="0" w:space="0" w:color="auto"/>
      </w:divBdr>
    </w:div>
    <w:div w:id="604077000">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462188">
      <w:bodyDiv w:val="1"/>
      <w:marLeft w:val="0"/>
      <w:marRight w:val="0"/>
      <w:marTop w:val="0"/>
      <w:marBottom w:val="0"/>
      <w:divBdr>
        <w:top w:val="none" w:sz="0" w:space="0" w:color="auto"/>
        <w:left w:val="none" w:sz="0" w:space="0" w:color="auto"/>
        <w:bottom w:val="none" w:sz="0" w:space="0" w:color="auto"/>
        <w:right w:val="none" w:sz="0" w:space="0" w:color="auto"/>
      </w:divBdr>
    </w:div>
    <w:div w:id="604463366">
      <w:bodyDiv w:val="1"/>
      <w:marLeft w:val="0"/>
      <w:marRight w:val="0"/>
      <w:marTop w:val="0"/>
      <w:marBottom w:val="0"/>
      <w:divBdr>
        <w:top w:val="none" w:sz="0" w:space="0" w:color="auto"/>
        <w:left w:val="none" w:sz="0" w:space="0" w:color="auto"/>
        <w:bottom w:val="none" w:sz="0" w:space="0" w:color="auto"/>
        <w:right w:val="none" w:sz="0" w:space="0" w:color="auto"/>
      </w:divBdr>
    </w:div>
    <w:div w:id="604578580">
      <w:bodyDiv w:val="1"/>
      <w:marLeft w:val="0"/>
      <w:marRight w:val="0"/>
      <w:marTop w:val="0"/>
      <w:marBottom w:val="0"/>
      <w:divBdr>
        <w:top w:val="none" w:sz="0" w:space="0" w:color="auto"/>
        <w:left w:val="none" w:sz="0" w:space="0" w:color="auto"/>
        <w:bottom w:val="none" w:sz="0" w:space="0" w:color="auto"/>
        <w:right w:val="none" w:sz="0" w:space="0" w:color="auto"/>
      </w:divBdr>
    </w:div>
    <w:div w:id="604728374">
      <w:bodyDiv w:val="1"/>
      <w:marLeft w:val="0"/>
      <w:marRight w:val="0"/>
      <w:marTop w:val="0"/>
      <w:marBottom w:val="0"/>
      <w:divBdr>
        <w:top w:val="none" w:sz="0" w:space="0" w:color="auto"/>
        <w:left w:val="none" w:sz="0" w:space="0" w:color="auto"/>
        <w:bottom w:val="none" w:sz="0" w:space="0" w:color="auto"/>
        <w:right w:val="none" w:sz="0" w:space="0" w:color="auto"/>
      </w:divBdr>
    </w:div>
    <w:div w:id="604729797">
      <w:bodyDiv w:val="1"/>
      <w:marLeft w:val="0"/>
      <w:marRight w:val="0"/>
      <w:marTop w:val="0"/>
      <w:marBottom w:val="0"/>
      <w:divBdr>
        <w:top w:val="none" w:sz="0" w:space="0" w:color="auto"/>
        <w:left w:val="none" w:sz="0" w:space="0" w:color="auto"/>
        <w:bottom w:val="none" w:sz="0" w:space="0" w:color="auto"/>
        <w:right w:val="none" w:sz="0" w:space="0" w:color="auto"/>
      </w:divBdr>
    </w:div>
    <w:div w:id="604731042">
      <w:bodyDiv w:val="1"/>
      <w:marLeft w:val="0"/>
      <w:marRight w:val="0"/>
      <w:marTop w:val="0"/>
      <w:marBottom w:val="0"/>
      <w:divBdr>
        <w:top w:val="none" w:sz="0" w:space="0" w:color="auto"/>
        <w:left w:val="none" w:sz="0" w:space="0" w:color="auto"/>
        <w:bottom w:val="none" w:sz="0" w:space="0" w:color="auto"/>
        <w:right w:val="none" w:sz="0" w:space="0" w:color="auto"/>
      </w:divBdr>
    </w:div>
    <w:div w:id="604768874">
      <w:bodyDiv w:val="1"/>
      <w:marLeft w:val="0"/>
      <w:marRight w:val="0"/>
      <w:marTop w:val="0"/>
      <w:marBottom w:val="0"/>
      <w:divBdr>
        <w:top w:val="none" w:sz="0" w:space="0" w:color="auto"/>
        <w:left w:val="none" w:sz="0" w:space="0" w:color="auto"/>
        <w:bottom w:val="none" w:sz="0" w:space="0" w:color="auto"/>
        <w:right w:val="none" w:sz="0" w:space="0" w:color="auto"/>
      </w:divBdr>
    </w:div>
    <w:div w:id="604966618">
      <w:bodyDiv w:val="1"/>
      <w:marLeft w:val="0"/>
      <w:marRight w:val="0"/>
      <w:marTop w:val="0"/>
      <w:marBottom w:val="0"/>
      <w:divBdr>
        <w:top w:val="none" w:sz="0" w:space="0" w:color="auto"/>
        <w:left w:val="none" w:sz="0" w:space="0" w:color="auto"/>
        <w:bottom w:val="none" w:sz="0" w:space="0" w:color="auto"/>
        <w:right w:val="none" w:sz="0" w:space="0" w:color="auto"/>
      </w:divBdr>
    </w:div>
    <w:div w:id="605045631">
      <w:bodyDiv w:val="1"/>
      <w:marLeft w:val="0"/>
      <w:marRight w:val="0"/>
      <w:marTop w:val="0"/>
      <w:marBottom w:val="0"/>
      <w:divBdr>
        <w:top w:val="none" w:sz="0" w:space="0" w:color="auto"/>
        <w:left w:val="none" w:sz="0" w:space="0" w:color="auto"/>
        <w:bottom w:val="none" w:sz="0" w:space="0" w:color="auto"/>
        <w:right w:val="none" w:sz="0" w:space="0" w:color="auto"/>
      </w:divBdr>
    </w:div>
    <w:div w:id="605115501">
      <w:bodyDiv w:val="1"/>
      <w:marLeft w:val="0"/>
      <w:marRight w:val="0"/>
      <w:marTop w:val="0"/>
      <w:marBottom w:val="0"/>
      <w:divBdr>
        <w:top w:val="none" w:sz="0" w:space="0" w:color="auto"/>
        <w:left w:val="none" w:sz="0" w:space="0" w:color="auto"/>
        <w:bottom w:val="none" w:sz="0" w:space="0" w:color="auto"/>
        <w:right w:val="none" w:sz="0" w:space="0" w:color="auto"/>
      </w:divBdr>
    </w:div>
    <w:div w:id="605120581">
      <w:bodyDiv w:val="1"/>
      <w:marLeft w:val="0"/>
      <w:marRight w:val="0"/>
      <w:marTop w:val="0"/>
      <w:marBottom w:val="0"/>
      <w:divBdr>
        <w:top w:val="none" w:sz="0" w:space="0" w:color="auto"/>
        <w:left w:val="none" w:sz="0" w:space="0" w:color="auto"/>
        <w:bottom w:val="none" w:sz="0" w:space="0" w:color="auto"/>
        <w:right w:val="none" w:sz="0" w:space="0" w:color="auto"/>
      </w:divBdr>
    </w:div>
    <w:div w:id="605189620">
      <w:bodyDiv w:val="1"/>
      <w:marLeft w:val="0"/>
      <w:marRight w:val="0"/>
      <w:marTop w:val="0"/>
      <w:marBottom w:val="0"/>
      <w:divBdr>
        <w:top w:val="none" w:sz="0" w:space="0" w:color="auto"/>
        <w:left w:val="none" w:sz="0" w:space="0" w:color="auto"/>
        <w:bottom w:val="none" w:sz="0" w:space="0" w:color="auto"/>
        <w:right w:val="none" w:sz="0" w:space="0" w:color="auto"/>
      </w:divBdr>
    </w:div>
    <w:div w:id="605499430">
      <w:bodyDiv w:val="1"/>
      <w:marLeft w:val="0"/>
      <w:marRight w:val="0"/>
      <w:marTop w:val="0"/>
      <w:marBottom w:val="0"/>
      <w:divBdr>
        <w:top w:val="none" w:sz="0" w:space="0" w:color="auto"/>
        <w:left w:val="none" w:sz="0" w:space="0" w:color="auto"/>
        <w:bottom w:val="none" w:sz="0" w:space="0" w:color="auto"/>
        <w:right w:val="none" w:sz="0" w:space="0" w:color="auto"/>
      </w:divBdr>
    </w:div>
    <w:div w:id="605507726">
      <w:bodyDiv w:val="1"/>
      <w:marLeft w:val="0"/>
      <w:marRight w:val="0"/>
      <w:marTop w:val="0"/>
      <w:marBottom w:val="0"/>
      <w:divBdr>
        <w:top w:val="none" w:sz="0" w:space="0" w:color="auto"/>
        <w:left w:val="none" w:sz="0" w:space="0" w:color="auto"/>
        <w:bottom w:val="none" w:sz="0" w:space="0" w:color="auto"/>
        <w:right w:val="none" w:sz="0" w:space="0" w:color="auto"/>
      </w:divBdr>
    </w:div>
    <w:div w:id="605582001">
      <w:bodyDiv w:val="1"/>
      <w:marLeft w:val="0"/>
      <w:marRight w:val="0"/>
      <w:marTop w:val="0"/>
      <w:marBottom w:val="0"/>
      <w:divBdr>
        <w:top w:val="none" w:sz="0" w:space="0" w:color="auto"/>
        <w:left w:val="none" w:sz="0" w:space="0" w:color="auto"/>
        <w:bottom w:val="none" w:sz="0" w:space="0" w:color="auto"/>
        <w:right w:val="none" w:sz="0" w:space="0" w:color="auto"/>
      </w:divBdr>
    </w:div>
    <w:div w:id="605693741">
      <w:bodyDiv w:val="1"/>
      <w:marLeft w:val="0"/>
      <w:marRight w:val="0"/>
      <w:marTop w:val="0"/>
      <w:marBottom w:val="0"/>
      <w:divBdr>
        <w:top w:val="none" w:sz="0" w:space="0" w:color="auto"/>
        <w:left w:val="none" w:sz="0" w:space="0" w:color="auto"/>
        <w:bottom w:val="none" w:sz="0" w:space="0" w:color="auto"/>
        <w:right w:val="none" w:sz="0" w:space="0" w:color="auto"/>
      </w:divBdr>
    </w:div>
    <w:div w:id="605694795">
      <w:bodyDiv w:val="1"/>
      <w:marLeft w:val="0"/>
      <w:marRight w:val="0"/>
      <w:marTop w:val="0"/>
      <w:marBottom w:val="0"/>
      <w:divBdr>
        <w:top w:val="none" w:sz="0" w:space="0" w:color="auto"/>
        <w:left w:val="none" w:sz="0" w:space="0" w:color="auto"/>
        <w:bottom w:val="none" w:sz="0" w:space="0" w:color="auto"/>
        <w:right w:val="none" w:sz="0" w:space="0" w:color="auto"/>
      </w:divBdr>
    </w:div>
    <w:div w:id="605774472">
      <w:bodyDiv w:val="1"/>
      <w:marLeft w:val="0"/>
      <w:marRight w:val="0"/>
      <w:marTop w:val="0"/>
      <w:marBottom w:val="0"/>
      <w:divBdr>
        <w:top w:val="none" w:sz="0" w:space="0" w:color="auto"/>
        <w:left w:val="none" w:sz="0" w:space="0" w:color="auto"/>
        <w:bottom w:val="none" w:sz="0" w:space="0" w:color="auto"/>
        <w:right w:val="none" w:sz="0" w:space="0" w:color="auto"/>
      </w:divBdr>
    </w:div>
    <w:div w:id="605893954">
      <w:bodyDiv w:val="1"/>
      <w:marLeft w:val="0"/>
      <w:marRight w:val="0"/>
      <w:marTop w:val="0"/>
      <w:marBottom w:val="0"/>
      <w:divBdr>
        <w:top w:val="none" w:sz="0" w:space="0" w:color="auto"/>
        <w:left w:val="none" w:sz="0" w:space="0" w:color="auto"/>
        <w:bottom w:val="none" w:sz="0" w:space="0" w:color="auto"/>
        <w:right w:val="none" w:sz="0" w:space="0" w:color="auto"/>
      </w:divBdr>
    </w:div>
    <w:div w:id="605964460">
      <w:bodyDiv w:val="1"/>
      <w:marLeft w:val="0"/>
      <w:marRight w:val="0"/>
      <w:marTop w:val="0"/>
      <w:marBottom w:val="0"/>
      <w:divBdr>
        <w:top w:val="none" w:sz="0" w:space="0" w:color="auto"/>
        <w:left w:val="none" w:sz="0" w:space="0" w:color="auto"/>
        <w:bottom w:val="none" w:sz="0" w:space="0" w:color="auto"/>
        <w:right w:val="none" w:sz="0" w:space="0" w:color="auto"/>
      </w:divBdr>
    </w:div>
    <w:div w:id="605965363">
      <w:bodyDiv w:val="1"/>
      <w:marLeft w:val="0"/>
      <w:marRight w:val="0"/>
      <w:marTop w:val="0"/>
      <w:marBottom w:val="0"/>
      <w:divBdr>
        <w:top w:val="none" w:sz="0" w:space="0" w:color="auto"/>
        <w:left w:val="none" w:sz="0" w:space="0" w:color="auto"/>
        <w:bottom w:val="none" w:sz="0" w:space="0" w:color="auto"/>
        <w:right w:val="none" w:sz="0" w:space="0" w:color="auto"/>
      </w:divBdr>
    </w:div>
    <w:div w:id="606042878">
      <w:bodyDiv w:val="1"/>
      <w:marLeft w:val="0"/>
      <w:marRight w:val="0"/>
      <w:marTop w:val="0"/>
      <w:marBottom w:val="0"/>
      <w:divBdr>
        <w:top w:val="none" w:sz="0" w:space="0" w:color="auto"/>
        <w:left w:val="none" w:sz="0" w:space="0" w:color="auto"/>
        <w:bottom w:val="none" w:sz="0" w:space="0" w:color="auto"/>
        <w:right w:val="none" w:sz="0" w:space="0" w:color="auto"/>
      </w:divBdr>
    </w:div>
    <w:div w:id="606085959">
      <w:bodyDiv w:val="1"/>
      <w:marLeft w:val="0"/>
      <w:marRight w:val="0"/>
      <w:marTop w:val="0"/>
      <w:marBottom w:val="0"/>
      <w:divBdr>
        <w:top w:val="none" w:sz="0" w:space="0" w:color="auto"/>
        <w:left w:val="none" w:sz="0" w:space="0" w:color="auto"/>
        <w:bottom w:val="none" w:sz="0" w:space="0" w:color="auto"/>
        <w:right w:val="none" w:sz="0" w:space="0" w:color="auto"/>
      </w:divBdr>
    </w:div>
    <w:div w:id="606086641">
      <w:bodyDiv w:val="1"/>
      <w:marLeft w:val="0"/>
      <w:marRight w:val="0"/>
      <w:marTop w:val="0"/>
      <w:marBottom w:val="0"/>
      <w:divBdr>
        <w:top w:val="none" w:sz="0" w:space="0" w:color="auto"/>
        <w:left w:val="none" w:sz="0" w:space="0" w:color="auto"/>
        <w:bottom w:val="none" w:sz="0" w:space="0" w:color="auto"/>
        <w:right w:val="none" w:sz="0" w:space="0" w:color="auto"/>
      </w:divBdr>
    </w:div>
    <w:div w:id="606156642">
      <w:bodyDiv w:val="1"/>
      <w:marLeft w:val="0"/>
      <w:marRight w:val="0"/>
      <w:marTop w:val="0"/>
      <w:marBottom w:val="0"/>
      <w:divBdr>
        <w:top w:val="none" w:sz="0" w:space="0" w:color="auto"/>
        <w:left w:val="none" w:sz="0" w:space="0" w:color="auto"/>
        <w:bottom w:val="none" w:sz="0" w:space="0" w:color="auto"/>
        <w:right w:val="none" w:sz="0" w:space="0" w:color="auto"/>
      </w:divBdr>
    </w:div>
    <w:div w:id="606163457">
      <w:bodyDiv w:val="1"/>
      <w:marLeft w:val="0"/>
      <w:marRight w:val="0"/>
      <w:marTop w:val="0"/>
      <w:marBottom w:val="0"/>
      <w:divBdr>
        <w:top w:val="none" w:sz="0" w:space="0" w:color="auto"/>
        <w:left w:val="none" w:sz="0" w:space="0" w:color="auto"/>
        <w:bottom w:val="none" w:sz="0" w:space="0" w:color="auto"/>
        <w:right w:val="none" w:sz="0" w:space="0" w:color="auto"/>
      </w:divBdr>
    </w:div>
    <w:div w:id="606231796">
      <w:bodyDiv w:val="1"/>
      <w:marLeft w:val="0"/>
      <w:marRight w:val="0"/>
      <w:marTop w:val="0"/>
      <w:marBottom w:val="0"/>
      <w:divBdr>
        <w:top w:val="none" w:sz="0" w:space="0" w:color="auto"/>
        <w:left w:val="none" w:sz="0" w:space="0" w:color="auto"/>
        <w:bottom w:val="none" w:sz="0" w:space="0" w:color="auto"/>
        <w:right w:val="none" w:sz="0" w:space="0" w:color="auto"/>
      </w:divBdr>
    </w:div>
    <w:div w:id="606278456">
      <w:bodyDiv w:val="1"/>
      <w:marLeft w:val="0"/>
      <w:marRight w:val="0"/>
      <w:marTop w:val="0"/>
      <w:marBottom w:val="0"/>
      <w:divBdr>
        <w:top w:val="none" w:sz="0" w:space="0" w:color="auto"/>
        <w:left w:val="none" w:sz="0" w:space="0" w:color="auto"/>
        <w:bottom w:val="none" w:sz="0" w:space="0" w:color="auto"/>
        <w:right w:val="none" w:sz="0" w:space="0" w:color="auto"/>
      </w:divBdr>
    </w:div>
    <w:div w:id="606280629">
      <w:bodyDiv w:val="1"/>
      <w:marLeft w:val="0"/>
      <w:marRight w:val="0"/>
      <w:marTop w:val="0"/>
      <w:marBottom w:val="0"/>
      <w:divBdr>
        <w:top w:val="none" w:sz="0" w:space="0" w:color="auto"/>
        <w:left w:val="none" w:sz="0" w:space="0" w:color="auto"/>
        <w:bottom w:val="none" w:sz="0" w:space="0" w:color="auto"/>
        <w:right w:val="none" w:sz="0" w:space="0" w:color="auto"/>
      </w:divBdr>
    </w:div>
    <w:div w:id="606348174">
      <w:bodyDiv w:val="1"/>
      <w:marLeft w:val="0"/>
      <w:marRight w:val="0"/>
      <w:marTop w:val="0"/>
      <w:marBottom w:val="0"/>
      <w:divBdr>
        <w:top w:val="none" w:sz="0" w:space="0" w:color="auto"/>
        <w:left w:val="none" w:sz="0" w:space="0" w:color="auto"/>
        <w:bottom w:val="none" w:sz="0" w:space="0" w:color="auto"/>
        <w:right w:val="none" w:sz="0" w:space="0" w:color="auto"/>
      </w:divBdr>
    </w:div>
    <w:div w:id="606353831">
      <w:bodyDiv w:val="1"/>
      <w:marLeft w:val="0"/>
      <w:marRight w:val="0"/>
      <w:marTop w:val="0"/>
      <w:marBottom w:val="0"/>
      <w:divBdr>
        <w:top w:val="none" w:sz="0" w:space="0" w:color="auto"/>
        <w:left w:val="none" w:sz="0" w:space="0" w:color="auto"/>
        <w:bottom w:val="none" w:sz="0" w:space="0" w:color="auto"/>
        <w:right w:val="none" w:sz="0" w:space="0" w:color="auto"/>
      </w:divBdr>
    </w:div>
    <w:div w:id="606427839">
      <w:bodyDiv w:val="1"/>
      <w:marLeft w:val="0"/>
      <w:marRight w:val="0"/>
      <w:marTop w:val="0"/>
      <w:marBottom w:val="0"/>
      <w:divBdr>
        <w:top w:val="none" w:sz="0" w:space="0" w:color="auto"/>
        <w:left w:val="none" w:sz="0" w:space="0" w:color="auto"/>
        <w:bottom w:val="none" w:sz="0" w:space="0" w:color="auto"/>
        <w:right w:val="none" w:sz="0" w:space="0" w:color="auto"/>
      </w:divBdr>
    </w:div>
    <w:div w:id="606541633">
      <w:bodyDiv w:val="1"/>
      <w:marLeft w:val="0"/>
      <w:marRight w:val="0"/>
      <w:marTop w:val="0"/>
      <w:marBottom w:val="0"/>
      <w:divBdr>
        <w:top w:val="none" w:sz="0" w:space="0" w:color="auto"/>
        <w:left w:val="none" w:sz="0" w:space="0" w:color="auto"/>
        <w:bottom w:val="none" w:sz="0" w:space="0" w:color="auto"/>
        <w:right w:val="none" w:sz="0" w:space="0" w:color="auto"/>
      </w:divBdr>
    </w:div>
    <w:div w:id="606623919">
      <w:bodyDiv w:val="1"/>
      <w:marLeft w:val="0"/>
      <w:marRight w:val="0"/>
      <w:marTop w:val="0"/>
      <w:marBottom w:val="0"/>
      <w:divBdr>
        <w:top w:val="none" w:sz="0" w:space="0" w:color="auto"/>
        <w:left w:val="none" w:sz="0" w:space="0" w:color="auto"/>
        <w:bottom w:val="none" w:sz="0" w:space="0" w:color="auto"/>
        <w:right w:val="none" w:sz="0" w:space="0" w:color="auto"/>
      </w:divBdr>
    </w:div>
    <w:div w:id="606935334">
      <w:bodyDiv w:val="1"/>
      <w:marLeft w:val="0"/>
      <w:marRight w:val="0"/>
      <w:marTop w:val="0"/>
      <w:marBottom w:val="0"/>
      <w:divBdr>
        <w:top w:val="none" w:sz="0" w:space="0" w:color="auto"/>
        <w:left w:val="none" w:sz="0" w:space="0" w:color="auto"/>
        <w:bottom w:val="none" w:sz="0" w:space="0" w:color="auto"/>
        <w:right w:val="none" w:sz="0" w:space="0" w:color="auto"/>
      </w:divBdr>
    </w:div>
    <w:div w:id="607155845">
      <w:bodyDiv w:val="1"/>
      <w:marLeft w:val="0"/>
      <w:marRight w:val="0"/>
      <w:marTop w:val="0"/>
      <w:marBottom w:val="0"/>
      <w:divBdr>
        <w:top w:val="none" w:sz="0" w:space="0" w:color="auto"/>
        <w:left w:val="none" w:sz="0" w:space="0" w:color="auto"/>
        <w:bottom w:val="none" w:sz="0" w:space="0" w:color="auto"/>
        <w:right w:val="none" w:sz="0" w:space="0" w:color="auto"/>
      </w:divBdr>
    </w:div>
    <w:div w:id="607205184">
      <w:bodyDiv w:val="1"/>
      <w:marLeft w:val="0"/>
      <w:marRight w:val="0"/>
      <w:marTop w:val="0"/>
      <w:marBottom w:val="0"/>
      <w:divBdr>
        <w:top w:val="none" w:sz="0" w:space="0" w:color="auto"/>
        <w:left w:val="none" w:sz="0" w:space="0" w:color="auto"/>
        <w:bottom w:val="none" w:sz="0" w:space="0" w:color="auto"/>
        <w:right w:val="none" w:sz="0" w:space="0" w:color="auto"/>
      </w:divBdr>
    </w:div>
    <w:div w:id="607544724">
      <w:bodyDiv w:val="1"/>
      <w:marLeft w:val="0"/>
      <w:marRight w:val="0"/>
      <w:marTop w:val="0"/>
      <w:marBottom w:val="0"/>
      <w:divBdr>
        <w:top w:val="none" w:sz="0" w:space="0" w:color="auto"/>
        <w:left w:val="none" w:sz="0" w:space="0" w:color="auto"/>
        <w:bottom w:val="none" w:sz="0" w:space="0" w:color="auto"/>
        <w:right w:val="none" w:sz="0" w:space="0" w:color="auto"/>
      </w:divBdr>
    </w:div>
    <w:div w:id="607586881">
      <w:bodyDiv w:val="1"/>
      <w:marLeft w:val="0"/>
      <w:marRight w:val="0"/>
      <w:marTop w:val="0"/>
      <w:marBottom w:val="0"/>
      <w:divBdr>
        <w:top w:val="none" w:sz="0" w:space="0" w:color="auto"/>
        <w:left w:val="none" w:sz="0" w:space="0" w:color="auto"/>
        <w:bottom w:val="none" w:sz="0" w:space="0" w:color="auto"/>
        <w:right w:val="none" w:sz="0" w:space="0" w:color="auto"/>
      </w:divBdr>
    </w:div>
    <w:div w:id="607587452">
      <w:bodyDiv w:val="1"/>
      <w:marLeft w:val="0"/>
      <w:marRight w:val="0"/>
      <w:marTop w:val="0"/>
      <w:marBottom w:val="0"/>
      <w:divBdr>
        <w:top w:val="none" w:sz="0" w:space="0" w:color="auto"/>
        <w:left w:val="none" w:sz="0" w:space="0" w:color="auto"/>
        <w:bottom w:val="none" w:sz="0" w:space="0" w:color="auto"/>
        <w:right w:val="none" w:sz="0" w:space="0" w:color="auto"/>
      </w:divBdr>
    </w:div>
    <w:div w:id="607662258">
      <w:bodyDiv w:val="1"/>
      <w:marLeft w:val="0"/>
      <w:marRight w:val="0"/>
      <w:marTop w:val="0"/>
      <w:marBottom w:val="0"/>
      <w:divBdr>
        <w:top w:val="none" w:sz="0" w:space="0" w:color="auto"/>
        <w:left w:val="none" w:sz="0" w:space="0" w:color="auto"/>
        <w:bottom w:val="none" w:sz="0" w:space="0" w:color="auto"/>
        <w:right w:val="none" w:sz="0" w:space="0" w:color="auto"/>
      </w:divBdr>
    </w:div>
    <w:div w:id="607733264">
      <w:bodyDiv w:val="1"/>
      <w:marLeft w:val="0"/>
      <w:marRight w:val="0"/>
      <w:marTop w:val="0"/>
      <w:marBottom w:val="0"/>
      <w:divBdr>
        <w:top w:val="none" w:sz="0" w:space="0" w:color="auto"/>
        <w:left w:val="none" w:sz="0" w:space="0" w:color="auto"/>
        <w:bottom w:val="none" w:sz="0" w:space="0" w:color="auto"/>
        <w:right w:val="none" w:sz="0" w:space="0" w:color="auto"/>
      </w:divBdr>
    </w:div>
    <w:div w:id="607927530">
      <w:bodyDiv w:val="1"/>
      <w:marLeft w:val="0"/>
      <w:marRight w:val="0"/>
      <w:marTop w:val="0"/>
      <w:marBottom w:val="0"/>
      <w:divBdr>
        <w:top w:val="none" w:sz="0" w:space="0" w:color="auto"/>
        <w:left w:val="none" w:sz="0" w:space="0" w:color="auto"/>
        <w:bottom w:val="none" w:sz="0" w:space="0" w:color="auto"/>
        <w:right w:val="none" w:sz="0" w:space="0" w:color="auto"/>
      </w:divBdr>
    </w:div>
    <w:div w:id="608049561">
      <w:bodyDiv w:val="1"/>
      <w:marLeft w:val="0"/>
      <w:marRight w:val="0"/>
      <w:marTop w:val="0"/>
      <w:marBottom w:val="0"/>
      <w:divBdr>
        <w:top w:val="none" w:sz="0" w:space="0" w:color="auto"/>
        <w:left w:val="none" w:sz="0" w:space="0" w:color="auto"/>
        <w:bottom w:val="none" w:sz="0" w:space="0" w:color="auto"/>
        <w:right w:val="none" w:sz="0" w:space="0" w:color="auto"/>
      </w:divBdr>
    </w:div>
    <w:div w:id="608126300">
      <w:bodyDiv w:val="1"/>
      <w:marLeft w:val="0"/>
      <w:marRight w:val="0"/>
      <w:marTop w:val="0"/>
      <w:marBottom w:val="0"/>
      <w:divBdr>
        <w:top w:val="none" w:sz="0" w:space="0" w:color="auto"/>
        <w:left w:val="none" w:sz="0" w:space="0" w:color="auto"/>
        <w:bottom w:val="none" w:sz="0" w:space="0" w:color="auto"/>
        <w:right w:val="none" w:sz="0" w:space="0" w:color="auto"/>
      </w:divBdr>
    </w:div>
    <w:div w:id="608271475">
      <w:bodyDiv w:val="1"/>
      <w:marLeft w:val="0"/>
      <w:marRight w:val="0"/>
      <w:marTop w:val="0"/>
      <w:marBottom w:val="0"/>
      <w:divBdr>
        <w:top w:val="none" w:sz="0" w:space="0" w:color="auto"/>
        <w:left w:val="none" w:sz="0" w:space="0" w:color="auto"/>
        <w:bottom w:val="none" w:sz="0" w:space="0" w:color="auto"/>
        <w:right w:val="none" w:sz="0" w:space="0" w:color="auto"/>
      </w:divBdr>
    </w:div>
    <w:div w:id="608320709">
      <w:bodyDiv w:val="1"/>
      <w:marLeft w:val="0"/>
      <w:marRight w:val="0"/>
      <w:marTop w:val="0"/>
      <w:marBottom w:val="0"/>
      <w:divBdr>
        <w:top w:val="none" w:sz="0" w:space="0" w:color="auto"/>
        <w:left w:val="none" w:sz="0" w:space="0" w:color="auto"/>
        <w:bottom w:val="none" w:sz="0" w:space="0" w:color="auto"/>
        <w:right w:val="none" w:sz="0" w:space="0" w:color="auto"/>
      </w:divBdr>
    </w:div>
    <w:div w:id="608394447">
      <w:bodyDiv w:val="1"/>
      <w:marLeft w:val="0"/>
      <w:marRight w:val="0"/>
      <w:marTop w:val="0"/>
      <w:marBottom w:val="0"/>
      <w:divBdr>
        <w:top w:val="none" w:sz="0" w:space="0" w:color="auto"/>
        <w:left w:val="none" w:sz="0" w:space="0" w:color="auto"/>
        <w:bottom w:val="none" w:sz="0" w:space="0" w:color="auto"/>
        <w:right w:val="none" w:sz="0" w:space="0" w:color="auto"/>
      </w:divBdr>
    </w:div>
    <w:div w:id="608590591">
      <w:bodyDiv w:val="1"/>
      <w:marLeft w:val="0"/>
      <w:marRight w:val="0"/>
      <w:marTop w:val="0"/>
      <w:marBottom w:val="0"/>
      <w:divBdr>
        <w:top w:val="none" w:sz="0" w:space="0" w:color="auto"/>
        <w:left w:val="none" w:sz="0" w:space="0" w:color="auto"/>
        <w:bottom w:val="none" w:sz="0" w:space="0" w:color="auto"/>
        <w:right w:val="none" w:sz="0" w:space="0" w:color="auto"/>
      </w:divBdr>
    </w:div>
    <w:div w:id="609120850">
      <w:bodyDiv w:val="1"/>
      <w:marLeft w:val="0"/>
      <w:marRight w:val="0"/>
      <w:marTop w:val="0"/>
      <w:marBottom w:val="0"/>
      <w:divBdr>
        <w:top w:val="none" w:sz="0" w:space="0" w:color="auto"/>
        <w:left w:val="none" w:sz="0" w:space="0" w:color="auto"/>
        <w:bottom w:val="none" w:sz="0" w:space="0" w:color="auto"/>
        <w:right w:val="none" w:sz="0" w:space="0" w:color="auto"/>
      </w:divBdr>
    </w:div>
    <w:div w:id="609163762">
      <w:bodyDiv w:val="1"/>
      <w:marLeft w:val="0"/>
      <w:marRight w:val="0"/>
      <w:marTop w:val="0"/>
      <w:marBottom w:val="0"/>
      <w:divBdr>
        <w:top w:val="none" w:sz="0" w:space="0" w:color="auto"/>
        <w:left w:val="none" w:sz="0" w:space="0" w:color="auto"/>
        <w:bottom w:val="none" w:sz="0" w:space="0" w:color="auto"/>
        <w:right w:val="none" w:sz="0" w:space="0" w:color="auto"/>
      </w:divBdr>
    </w:div>
    <w:div w:id="609581132">
      <w:bodyDiv w:val="1"/>
      <w:marLeft w:val="0"/>
      <w:marRight w:val="0"/>
      <w:marTop w:val="0"/>
      <w:marBottom w:val="0"/>
      <w:divBdr>
        <w:top w:val="none" w:sz="0" w:space="0" w:color="auto"/>
        <w:left w:val="none" w:sz="0" w:space="0" w:color="auto"/>
        <w:bottom w:val="none" w:sz="0" w:space="0" w:color="auto"/>
        <w:right w:val="none" w:sz="0" w:space="0" w:color="auto"/>
      </w:divBdr>
    </w:div>
    <w:div w:id="609581530">
      <w:bodyDiv w:val="1"/>
      <w:marLeft w:val="0"/>
      <w:marRight w:val="0"/>
      <w:marTop w:val="0"/>
      <w:marBottom w:val="0"/>
      <w:divBdr>
        <w:top w:val="none" w:sz="0" w:space="0" w:color="auto"/>
        <w:left w:val="none" w:sz="0" w:space="0" w:color="auto"/>
        <w:bottom w:val="none" w:sz="0" w:space="0" w:color="auto"/>
        <w:right w:val="none" w:sz="0" w:space="0" w:color="auto"/>
      </w:divBdr>
    </w:div>
    <w:div w:id="609624239">
      <w:bodyDiv w:val="1"/>
      <w:marLeft w:val="0"/>
      <w:marRight w:val="0"/>
      <w:marTop w:val="0"/>
      <w:marBottom w:val="0"/>
      <w:divBdr>
        <w:top w:val="none" w:sz="0" w:space="0" w:color="auto"/>
        <w:left w:val="none" w:sz="0" w:space="0" w:color="auto"/>
        <w:bottom w:val="none" w:sz="0" w:space="0" w:color="auto"/>
        <w:right w:val="none" w:sz="0" w:space="0" w:color="auto"/>
      </w:divBdr>
    </w:div>
    <w:div w:id="609778548">
      <w:bodyDiv w:val="1"/>
      <w:marLeft w:val="0"/>
      <w:marRight w:val="0"/>
      <w:marTop w:val="0"/>
      <w:marBottom w:val="0"/>
      <w:divBdr>
        <w:top w:val="none" w:sz="0" w:space="0" w:color="auto"/>
        <w:left w:val="none" w:sz="0" w:space="0" w:color="auto"/>
        <w:bottom w:val="none" w:sz="0" w:space="0" w:color="auto"/>
        <w:right w:val="none" w:sz="0" w:space="0" w:color="auto"/>
      </w:divBdr>
    </w:div>
    <w:div w:id="609779259">
      <w:bodyDiv w:val="1"/>
      <w:marLeft w:val="0"/>
      <w:marRight w:val="0"/>
      <w:marTop w:val="0"/>
      <w:marBottom w:val="0"/>
      <w:divBdr>
        <w:top w:val="none" w:sz="0" w:space="0" w:color="auto"/>
        <w:left w:val="none" w:sz="0" w:space="0" w:color="auto"/>
        <w:bottom w:val="none" w:sz="0" w:space="0" w:color="auto"/>
        <w:right w:val="none" w:sz="0" w:space="0" w:color="auto"/>
      </w:divBdr>
    </w:div>
    <w:div w:id="609819352">
      <w:bodyDiv w:val="1"/>
      <w:marLeft w:val="0"/>
      <w:marRight w:val="0"/>
      <w:marTop w:val="0"/>
      <w:marBottom w:val="0"/>
      <w:divBdr>
        <w:top w:val="none" w:sz="0" w:space="0" w:color="auto"/>
        <w:left w:val="none" w:sz="0" w:space="0" w:color="auto"/>
        <w:bottom w:val="none" w:sz="0" w:space="0" w:color="auto"/>
        <w:right w:val="none" w:sz="0" w:space="0" w:color="auto"/>
      </w:divBdr>
    </w:div>
    <w:div w:id="609898226">
      <w:bodyDiv w:val="1"/>
      <w:marLeft w:val="0"/>
      <w:marRight w:val="0"/>
      <w:marTop w:val="0"/>
      <w:marBottom w:val="0"/>
      <w:divBdr>
        <w:top w:val="none" w:sz="0" w:space="0" w:color="auto"/>
        <w:left w:val="none" w:sz="0" w:space="0" w:color="auto"/>
        <w:bottom w:val="none" w:sz="0" w:space="0" w:color="auto"/>
        <w:right w:val="none" w:sz="0" w:space="0" w:color="auto"/>
      </w:divBdr>
    </w:div>
    <w:div w:id="609967564">
      <w:bodyDiv w:val="1"/>
      <w:marLeft w:val="0"/>
      <w:marRight w:val="0"/>
      <w:marTop w:val="0"/>
      <w:marBottom w:val="0"/>
      <w:divBdr>
        <w:top w:val="none" w:sz="0" w:space="0" w:color="auto"/>
        <w:left w:val="none" w:sz="0" w:space="0" w:color="auto"/>
        <w:bottom w:val="none" w:sz="0" w:space="0" w:color="auto"/>
        <w:right w:val="none" w:sz="0" w:space="0" w:color="auto"/>
      </w:divBdr>
    </w:div>
    <w:div w:id="609975100">
      <w:bodyDiv w:val="1"/>
      <w:marLeft w:val="0"/>
      <w:marRight w:val="0"/>
      <w:marTop w:val="0"/>
      <w:marBottom w:val="0"/>
      <w:divBdr>
        <w:top w:val="none" w:sz="0" w:space="0" w:color="auto"/>
        <w:left w:val="none" w:sz="0" w:space="0" w:color="auto"/>
        <w:bottom w:val="none" w:sz="0" w:space="0" w:color="auto"/>
        <w:right w:val="none" w:sz="0" w:space="0" w:color="auto"/>
      </w:divBdr>
    </w:div>
    <w:div w:id="610011235">
      <w:bodyDiv w:val="1"/>
      <w:marLeft w:val="0"/>
      <w:marRight w:val="0"/>
      <w:marTop w:val="0"/>
      <w:marBottom w:val="0"/>
      <w:divBdr>
        <w:top w:val="none" w:sz="0" w:space="0" w:color="auto"/>
        <w:left w:val="none" w:sz="0" w:space="0" w:color="auto"/>
        <w:bottom w:val="none" w:sz="0" w:space="0" w:color="auto"/>
        <w:right w:val="none" w:sz="0" w:space="0" w:color="auto"/>
      </w:divBdr>
    </w:div>
    <w:div w:id="610093096">
      <w:bodyDiv w:val="1"/>
      <w:marLeft w:val="0"/>
      <w:marRight w:val="0"/>
      <w:marTop w:val="0"/>
      <w:marBottom w:val="0"/>
      <w:divBdr>
        <w:top w:val="none" w:sz="0" w:space="0" w:color="auto"/>
        <w:left w:val="none" w:sz="0" w:space="0" w:color="auto"/>
        <w:bottom w:val="none" w:sz="0" w:space="0" w:color="auto"/>
        <w:right w:val="none" w:sz="0" w:space="0" w:color="auto"/>
      </w:divBdr>
    </w:div>
    <w:div w:id="610161541">
      <w:bodyDiv w:val="1"/>
      <w:marLeft w:val="0"/>
      <w:marRight w:val="0"/>
      <w:marTop w:val="0"/>
      <w:marBottom w:val="0"/>
      <w:divBdr>
        <w:top w:val="none" w:sz="0" w:space="0" w:color="auto"/>
        <w:left w:val="none" w:sz="0" w:space="0" w:color="auto"/>
        <w:bottom w:val="none" w:sz="0" w:space="0" w:color="auto"/>
        <w:right w:val="none" w:sz="0" w:space="0" w:color="auto"/>
      </w:divBdr>
    </w:div>
    <w:div w:id="610170026">
      <w:bodyDiv w:val="1"/>
      <w:marLeft w:val="0"/>
      <w:marRight w:val="0"/>
      <w:marTop w:val="0"/>
      <w:marBottom w:val="0"/>
      <w:divBdr>
        <w:top w:val="none" w:sz="0" w:space="0" w:color="auto"/>
        <w:left w:val="none" w:sz="0" w:space="0" w:color="auto"/>
        <w:bottom w:val="none" w:sz="0" w:space="0" w:color="auto"/>
        <w:right w:val="none" w:sz="0" w:space="0" w:color="auto"/>
      </w:divBdr>
    </w:div>
    <w:div w:id="610210355">
      <w:bodyDiv w:val="1"/>
      <w:marLeft w:val="0"/>
      <w:marRight w:val="0"/>
      <w:marTop w:val="0"/>
      <w:marBottom w:val="0"/>
      <w:divBdr>
        <w:top w:val="none" w:sz="0" w:space="0" w:color="auto"/>
        <w:left w:val="none" w:sz="0" w:space="0" w:color="auto"/>
        <w:bottom w:val="none" w:sz="0" w:space="0" w:color="auto"/>
        <w:right w:val="none" w:sz="0" w:space="0" w:color="auto"/>
      </w:divBdr>
    </w:div>
    <w:div w:id="610285561">
      <w:bodyDiv w:val="1"/>
      <w:marLeft w:val="0"/>
      <w:marRight w:val="0"/>
      <w:marTop w:val="0"/>
      <w:marBottom w:val="0"/>
      <w:divBdr>
        <w:top w:val="none" w:sz="0" w:space="0" w:color="auto"/>
        <w:left w:val="none" w:sz="0" w:space="0" w:color="auto"/>
        <w:bottom w:val="none" w:sz="0" w:space="0" w:color="auto"/>
        <w:right w:val="none" w:sz="0" w:space="0" w:color="auto"/>
      </w:divBdr>
    </w:div>
    <w:div w:id="610356326">
      <w:bodyDiv w:val="1"/>
      <w:marLeft w:val="0"/>
      <w:marRight w:val="0"/>
      <w:marTop w:val="0"/>
      <w:marBottom w:val="0"/>
      <w:divBdr>
        <w:top w:val="none" w:sz="0" w:space="0" w:color="auto"/>
        <w:left w:val="none" w:sz="0" w:space="0" w:color="auto"/>
        <w:bottom w:val="none" w:sz="0" w:space="0" w:color="auto"/>
        <w:right w:val="none" w:sz="0" w:space="0" w:color="auto"/>
      </w:divBdr>
    </w:div>
    <w:div w:id="610362740">
      <w:bodyDiv w:val="1"/>
      <w:marLeft w:val="0"/>
      <w:marRight w:val="0"/>
      <w:marTop w:val="0"/>
      <w:marBottom w:val="0"/>
      <w:divBdr>
        <w:top w:val="none" w:sz="0" w:space="0" w:color="auto"/>
        <w:left w:val="none" w:sz="0" w:space="0" w:color="auto"/>
        <w:bottom w:val="none" w:sz="0" w:space="0" w:color="auto"/>
        <w:right w:val="none" w:sz="0" w:space="0" w:color="auto"/>
      </w:divBdr>
    </w:div>
    <w:div w:id="610403554">
      <w:bodyDiv w:val="1"/>
      <w:marLeft w:val="0"/>
      <w:marRight w:val="0"/>
      <w:marTop w:val="0"/>
      <w:marBottom w:val="0"/>
      <w:divBdr>
        <w:top w:val="none" w:sz="0" w:space="0" w:color="auto"/>
        <w:left w:val="none" w:sz="0" w:space="0" w:color="auto"/>
        <w:bottom w:val="none" w:sz="0" w:space="0" w:color="auto"/>
        <w:right w:val="none" w:sz="0" w:space="0" w:color="auto"/>
      </w:divBdr>
    </w:div>
    <w:div w:id="610478412">
      <w:bodyDiv w:val="1"/>
      <w:marLeft w:val="0"/>
      <w:marRight w:val="0"/>
      <w:marTop w:val="0"/>
      <w:marBottom w:val="0"/>
      <w:divBdr>
        <w:top w:val="none" w:sz="0" w:space="0" w:color="auto"/>
        <w:left w:val="none" w:sz="0" w:space="0" w:color="auto"/>
        <w:bottom w:val="none" w:sz="0" w:space="0" w:color="auto"/>
        <w:right w:val="none" w:sz="0" w:space="0" w:color="auto"/>
      </w:divBdr>
    </w:div>
    <w:div w:id="610547743">
      <w:bodyDiv w:val="1"/>
      <w:marLeft w:val="0"/>
      <w:marRight w:val="0"/>
      <w:marTop w:val="0"/>
      <w:marBottom w:val="0"/>
      <w:divBdr>
        <w:top w:val="none" w:sz="0" w:space="0" w:color="auto"/>
        <w:left w:val="none" w:sz="0" w:space="0" w:color="auto"/>
        <w:bottom w:val="none" w:sz="0" w:space="0" w:color="auto"/>
        <w:right w:val="none" w:sz="0" w:space="0" w:color="auto"/>
      </w:divBdr>
    </w:div>
    <w:div w:id="610555873">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1088584">
      <w:bodyDiv w:val="1"/>
      <w:marLeft w:val="0"/>
      <w:marRight w:val="0"/>
      <w:marTop w:val="0"/>
      <w:marBottom w:val="0"/>
      <w:divBdr>
        <w:top w:val="none" w:sz="0" w:space="0" w:color="auto"/>
        <w:left w:val="none" w:sz="0" w:space="0" w:color="auto"/>
        <w:bottom w:val="none" w:sz="0" w:space="0" w:color="auto"/>
        <w:right w:val="none" w:sz="0" w:space="0" w:color="auto"/>
      </w:divBdr>
    </w:div>
    <w:div w:id="611205202">
      <w:bodyDiv w:val="1"/>
      <w:marLeft w:val="0"/>
      <w:marRight w:val="0"/>
      <w:marTop w:val="0"/>
      <w:marBottom w:val="0"/>
      <w:divBdr>
        <w:top w:val="none" w:sz="0" w:space="0" w:color="auto"/>
        <w:left w:val="none" w:sz="0" w:space="0" w:color="auto"/>
        <w:bottom w:val="none" w:sz="0" w:space="0" w:color="auto"/>
        <w:right w:val="none" w:sz="0" w:space="0" w:color="auto"/>
      </w:divBdr>
    </w:div>
    <w:div w:id="611208615">
      <w:bodyDiv w:val="1"/>
      <w:marLeft w:val="0"/>
      <w:marRight w:val="0"/>
      <w:marTop w:val="0"/>
      <w:marBottom w:val="0"/>
      <w:divBdr>
        <w:top w:val="none" w:sz="0" w:space="0" w:color="auto"/>
        <w:left w:val="none" w:sz="0" w:space="0" w:color="auto"/>
        <w:bottom w:val="none" w:sz="0" w:space="0" w:color="auto"/>
        <w:right w:val="none" w:sz="0" w:space="0" w:color="auto"/>
      </w:divBdr>
    </w:div>
    <w:div w:id="611329089">
      <w:bodyDiv w:val="1"/>
      <w:marLeft w:val="0"/>
      <w:marRight w:val="0"/>
      <w:marTop w:val="0"/>
      <w:marBottom w:val="0"/>
      <w:divBdr>
        <w:top w:val="none" w:sz="0" w:space="0" w:color="auto"/>
        <w:left w:val="none" w:sz="0" w:space="0" w:color="auto"/>
        <w:bottom w:val="none" w:sz="0" w:space="0" w:color="auto"/>
        <w:right w:val="none" w:sz="0" w:space="0" w:color="auto"/>
      </w:divBdr>
    </w:div>
    <w:div w:id="611397997">
      <w:bodyDiv w:val="1"/>
      <w:marLeft w:val="0"/>
      <w:marRight w:val="0"/>
      <w:marTop w:val="0"/>
      <w:marBottom w:val="0"/>
      <w:divBdr>
        <w:top w:val="none" w:sz="0" w:space="0" w:color="auto"/>
        <w:left w:val="none" w:sz="0" w:space="0" w:color="auto"/>
        <w:bottom w:val="none" w:sz="0" w:space="0" w:color="auto"/>
        <w:right w:val="none" w:sz="0" w:space="0" w:color="auto"/>
      </w:divBdr>
    </w:div>
    <w:div w:id="611547671">
      <w:bodyDiv w:val="1"/>
      <w:marLeft w:val="0"/>
      <w:marRight w:val="0"/>
      <w:marTop w:val="0"/>
      <w:marBottom w:val="0"/>
      <w:divBdr>
        <w:top w:val="none" w:sz="0" w:space="0" w:color="auto"/>
        <w:left w:val="none" w:sz="0" w:space="0" w:color="auto"/>
        <w:bottom w:val="none" w:sz="0" w:space="0" w:color="auto"/>
        <w:right w:val="none" w:sz="0" w:space="0" w:color="auto"/>
      </w:divBdr>
    </w:div>
    <w:div w:id="611548940">
      <w:bodyDiv w:val="1"/>
      <w:marLeft w:val="0"/>
      <w:marRight w:val="0"/>
      <w:marTop w:val="0"/>
      <w:marBottom w:val="0"/>
      <w:divBdr>
        <w:top w:val="none" w:sz="0" w:space="0" w:color="auto"/>
        <w:left w:val="none" w:sz="0" w:space="0" w:color="auto"/>
        <w:bottom w:val="none" w:sz="0" w:space="0" w:color="auto"/>
        <w:right w:val="none" w:sz="0" w:space="0" w:color="auto"/>
      </w:divBdr>
    </w:div>
    <w:div w:id="611594680">
      <w:bodyDiv w:val="1"/>
      <w:marLeft w:val="0"/>
      <w:marRight w:val="0"/>
      <w:marTop w:val="0"/>
      <w:marBottom w:val="0"/>
      <w:divBdr>
        <w:top w:val="none" w:sz="0" w:space="0" w:color="auto"/>
        <w:left w:val="none" w:sz="0" w:space="0" w:color="auto"/>
        <w:bottom w:val="none" w:sz="0" w:space="0" w:color="auto"/>
        <w:right w:val="none" w:sz="0" w:space="0" w:color="auto"/>
      </w:divBdr>
    </w:div>
    <w:div w:id="611744593">
      <w:bodyDiv w:val="1"/>
      <w:marLeft w:val="0"/>
      <w:marRight w:val="0"/>
      <w:marTop w:val="0"/>
      <w:marBottom w:val="0"/>
      <w:divBdr>
        <w:top w:val="none" w:sz="0" w:space="0" w:color="auto"/>
        <w:left w:val="none" w:sz="0" w:space="0" w:color="auto"/>
        <w:bottom w:val="none" w:sz="0" w:space="0" w:color="auto"/>
        <w:right w:val="none" w:sz="0" w:space="0" w:color="auto"/>
      </w:divBdr>
    </w:div>
    <w:div w:id="611977150">
      <w:bodyDiv w:val="1"/>
      <w:marLeft w:val="0"/>
      <w:marRight w:val="0"/>
      <w:marTop w:val="0"/>
      <w:marBottom w:val="0"/>
      <w:divBdr>
        <w:top w:val="none" w:sz="0" w:space="0" w:color="auto"/>
        <w:left w:val="none" w:sz="0" w:space="0" w:color="auto"/>
        <w:bottom w:val="none" w:sz="0" w:space="0" w:color="auto"/>
        <w:right w:val="none" w:sz="0" w:space="0" w:color="auto"/>
      </w:divBdr>
    </w:div>
    <w:div w:id="612134838">
      <w:bodyDiv w:val="1"/>
      <w:marLeft w:val="0"/>
      <w:marRight w:val="0"/>
      <w:marTop w:val="0"/>
      <w:marBottom w:val="0"/>
      <w:divBdr>
        <w:top w:val="none" w:sz="0" w:space="0" w:color="auto"/>
        <w:left w:val="none" w:sz="0" w:space="0" w:color="auto"/>
        <w:bottom w:val="none" w:sz="0" w:space="0" w:color="auto"/>
        <w:right w:val="none" w:sz="0" w:space="0" w:color="auto"/>
      </w:divBdr>
    </w:div>
    <w:div w:id="612173412">
      <w:bodyDiv w:val="1"/>
      <w:marLeft w:val="0"/>
      <w:marRight w:val="0"/>
      <w:marTop w:val="0"/>
      <w:marBottom w:val="0"/>
      <w:divBdr>
        <w:top w:val="none" w:sz="0" w:space="0" w:color="auto"/>
        <w:left w:val="none" w:sz="0" w:space="0" w:color="auto"/>
        <w:bottom w:val="none" w:sz="0" w:space="0" w:color="auto"/>
        <w:right w:val="none" w:sz="0" w:space="0" w:color="auto"/>
      </w:divBdr>
    </w:div>
    <w:div w:id="612329233">
      <w:bodyDiv w:val="1"/>
      <w:marLeft w:val="0"/>
      <w:marRight w:val="0"/>
      <w:marTop w:val="0"/>
      <w:marBottom w:val="0"/>
      <w:divBdr>
        <w:top w:val="none" w:sz="0" w:space="0" w:color="auto"/>
        <w:left w:val="none" w:sz="0" w:space="0" w:color="auto"/>
        <w:bottom w:val="none" w:sz="0" w:space="0" w:color="auto"/>
        <w:right w:val="none" w:sz="0" w:space="0" w:color="auto"/>
      </w:divBdr>
    </w:div>
    <w:div w:id="612369416">
      <w:bodyDiv w:val="1"/>
      <w:marLeft w:val="0"/>
      <w:marRight w:val="0"/>
      <w:marTop w:val="0"/>
      <w:marBottom w:val="0"/>
      <w:divBdr>
        <w:top w:val="none" w:sz="0" w:space="0" w:color="auto"/>
        <w:left w:val="none" w:sz="0" w:space="0" w:color="auto"/>
        <w:bottom w:val="none" w:sz="0" w:space="0" w:color="auto"/>
        <w:right w:val="none" w:sz="0" w:space="0" w:color="auto"/>
      </w:divBdr>
    </w:div>
    <w:div w:id="612398950">
      <w:bodyDiv w:val="1"/>
      <w:marLeft w:val="0"/>
      <w:marRight w:val="0"/>
      <w:marTop w:val="0"/>
      <w:marBottom w:val="0"/>
      <w:divBdr>
        <w:top w:val="none" w:sz="0" w:space="0" w:color="auto"/>
        <w:left w:val="none" w:sz="0" w:space="0" w:color="auto"/>
        <w:bottom w:val="none" w:sz="0" w:space="0" w:color="auto"/>
        <w:right w:val="none" w:sz="0" w:space="0" w:color="auto"/>
      </w:divBdr>
    </w:div>
    <w:div w:id="612438149">
      <w:bodyDiv w:val="1"/>
      <w:marLeft w:val="0"/>
      <w:marRight w:val="0"/>
      <w:marTop w:val="0"/>
      <w:marBottom w:val="0"/>
      <w:divBdr>
        <w:top w:val="none" w:sz="0" w:space="0" w:color="auto"/>
        <w:left w:val="none" w:sz="0" w:space="0" w:color="auto"/>
        <w:bottom w:val="none" w:sz="0" w:space="0" w:color="auto"/>
        <w:right w:val="none" w:sz="0" w:space="0" w:color="auto"/>
      </w:divBdr>
    </w:div>
    <w:div w:id="612520168">
      <w:bodyDiv w:val="1"/>
      <w:marLeft w:val="0"/>
      <w:marRight w:val="0"/>
      <w:marTop w:val="0"/>
      <w:marBottom w:val="0"/>
      <w:divBdr>
        <w:top w:val="none" w:sz="0" w:space="0" w:color="auto"/>
        <w:left w:val="none" w:sz="0" w:space="0" w:color="auto"/>
        <w:bottom w:val="none" w:sz="0" w:space="0" w:color="auto"/>
        <w:right w:val="none" w:sz="0" w:space="0" w:color="auto"/>
      </w:divBdr>
    </w:div>
    <w:div w:id="612633874">
      <w:bodyDiv w:val="1"/>
      <w:marLeft w:val="0"/>
      <w:marRight w:val="0"/>
      <w:marTop w:val="0"/>
      <w:marBottom w:val="0"/>
      <w:divBdr>
        <w:top w:val="none" w:sz="0" w:space="0" w:color="auto"/>
        <w:left w:val="none" w:sz="0" w:space="0" w:color="auto"/>
        <w:bottom w:val="none" w:sz="0" w:space="0" w:color="auto"/>
        <w:right w:val="none" w:sz="0" w:space="0" w:color="auto"/>
      </w:divBdr>
    </w:div>
    <w:div w:id="612905989">
      <w:bodyDiv w:val="1"/>
      <w:marLeft w:val="0"/>
      <w:marRight w:val="0"/>
      <w:marTop w:val="0"/>
      <w:marBottom w:val="0"/>
      <w:divBdr>
        <w:top w:val="none" w:sz="0" w:space="0" w:color="auto"/>
        <w:left w:val="none" w:sz="0" w:space="0" w:color="auto"/>
        <w:bottom w:val="none" w:sz="0" w:space="0" w:color="auto"/>
        <w:right w:val="none" w:sz="0" w:space="0" w:color="auto"/>
      </w:divBdr>
    </w:div>
    <w:div w:id="613168833">
      <w:bodyDiv w:val="1"/>
      <w:marLeft w:val="0"/>
      <w:marRight w:val="0"/>
      <w:marTop w:val="0"/>
      <w:marBottom w:val="0"/>
      <w:divBdr>
        <w:top w:val="none" w:sz="0" w:space="0" w:color="auto"/>
        <w:left w:val="none" w:sz="0" w:space="0" w:color="auto"/>
        <w:bottom w:val="none" w:sz="0" w:space="0" w:color="auto"/>
        <w:right w:val="none" w:sz="0" w:space="0" w:color="auto"/>
      </w:divBdr>
    </w:div>
    <w:div w:id="613250537">
      <w:bodyDiv w:val="1"/>
      <w:marLeft w:val="0"/>
      <w:marRight w:val="0"/>
      <w:marTop w:val="0"/>
      <w:marBottom w:val="0"/>
      <w:divBdr>
        <w:top w:val="none" w:sz="0" w:space="0" w:color="auto"/>
        <w:left w:val="none" w:sz="0" w:space="0" w:color="auto"/>
        <w:bottom w:val="none" w:sz="0" w:space="0" w:color="auto"/>
        <w:right w:val="none" w:sz="0" w:space="0" w:color="auto"/>
      </w:divBdr>
    </w:div>
    <w:div w:id="613361839">
      <w:bodyDiv w:val="1"/>
      <w:marLeft w:val="0"/>
      <w:marRight w:val="0"/>
      <w:marTop w:val="0"/>
      <w:marBottom w:val="0"/>
      <w:divBdr>
        <w:top w:val="none" w:sz="0" w:space="0" w:color="auto"/>
        <w:left w:val="none" w:sz="0" w:space="0" w:color="auto"/>
        <w:bottom w:val="none" w:sz="0" w:space="0" w:color="auto"/>
        <w:right w:val="none" w:sz="0" w:space="0" w:color="auto"/>
      </w:divBdr>
    </w:div>
    <w:div w:id="613363438">
      <w:bodyDiv w:val="1"/>
      <w:marLeft w:val="0"/>
      <w:marRight w:val="0"/>
      <w:marTop w:val="0"/>
      <w:marBottom w:val="0"/>
      <w:divBdr>
        <w:top w:val="none" w:sz="0" w:space="0" w:color="auto"/>
        <w:left w:val="none" w:sz="0" w:space="0" w:color="auto"/>
        <w:bottom w:val="none" w:sz="0" w:space="0" w:color="auto"/>
        <w:right w:val="none" w:sz="0" w:space="0" w:color="auto"/>
      </w:divBdr>
    </w:div>
    <w:div w:id="613370018">
      <w:bodyDiv w:val="1"/>
      <w:marLeft w:val="0"/>
      <w:marRight w:val="0"/>
      <w:marTop w:val="0"/>
      <w:marBottom w:val="0"/>
      <w:divBdr>
        <w:top w:val="none" w:sz="0" w:space="0" w:color="auto"/>
        <w:left w:val="none" w:sz="0" w:space="0" w:color="auto"/>
        <w:bottom w:val="none" w:sz="0" w:space="0" w:color="auto"/>
        <w:right w:val="none" w:sz="0" w:space="0" w:color="auto"/>
      </w:divBdr>
    </w:div>
    <w:div w:id="613370197">
      <w:bodyDiv w:val="1"/>
      <w:marLeft w:val="0"/>
      <w:marRight w:val="0"/>
      <w:marTop w:val="0"/>
      <w:marBottom w:val="0"/>
      <w:divBdr>
        <w:top w:val="none" w:sz="0" w:space="0" w:color="auto"/>
        <w:left w:val="none" w:sz="0" w:space="0" w:color="auto"/>
        <w:bottom w:val="none" w:sz="0" w:space="0" w:color="auto"/>
        <w:right w:val="none" w:sz="0" w:space="0" w:color="auto"/>
      </w:divBdr>
    </w:div>
    <w:div w:id="613711072">
      <w:bodyDiv w:val="1"/>
      <w:marLeft w:val="0"/>
      <w:marRight w:val="0"/>
      <w:marTop w:val="0"/>
      <w:marBottom w:val="0"/>
      <w:divBdr>
        <w:top w:val="none" w:sz="0" w:space="0" w:color="auto"/>
        <w:left w:val="none" w:sz="0" w:space="0" w:color="auto"/>
        <w:bottom w:val="none" w:sz="0" w:space="0" w:color="auto"/>
        <w:right w:val="none" w:sz="0" w:space="0" w:color="auto"/>
      </w:divBdr>
    </w:div>
    <w:div w:id="613831045">
      <w:bodyDiv w:val="1"/>
      <w:marLeft w:val="0"/>
      <w:marRight w:val="0"/>
      <w:marTop w:val="0"/>
      <w:marBottom w:val="0"/>
      <w:divBdr>
        <w:top w:val="none" w:sz="0" w:space="0" w:color="auto"/>
        <w:left w:val="none" w:sz="0" w:space="0" w:color="auto"/>
        <w:bottom w:val="none" w:sz="0" w:space="0" w:color="auto"/>
        <w:right w:val="none" w:sz="0" w:space="0" w:color="auto"/>
      </w:divBdr>
    </w:div>
    <w:div w:id="613833059">
      <w:bodyDiv w:val="1"/>
      <w:marLeft w:val="0"/>
      <w:marRight w:val="0"/>
      <w:marTop w:val="0"/>
      <w:marBottom w:val="0"/>
      <w:divBdr>
        <w:top w:val="none" w:sz="0" w:space="0" w:color="auto"/>
        <w:left w:val="none" w:sz="0" w:space="0" w:color="auto"/>
        <w:bottom w:val="none" w:sz="0" w:space="0" w:color="auto"/>
        <w:right w:val="none" w:sz="0" w:space="0" w:color="auto"/>
      </w:divBdr>
    </w:div>
    <w:div w:id="613942497">
      <w:bodyDiv w:val="1"/>
      <w:marLeft w:val="0"/>
      <w:marRight w:val="0"/>
      <w:marTop w:val="0"/>
      <w:marBottom w:val="0"/>
      <w:divBdr>
        <w:top w:val="none" w:sz="0" w:space="0" w:color="auto"/>
        <w:left w:val="none" w:sz="0" w:space="0" w:color="auto"/>
        <w:bottom w:val="none" w:sz="0" w:space="0" w:color="auto"/>
        <w:right w:val="none" w:sz="0" w:space="0" w:color="auto"/>
      </w:divBdr>
    </w:div>
    <w:div w:id="614024927">
      <w:bodyDiv w:val="1"/>
      <w:marLeft w:val="0"/>
      <w:marRight w:val="0"/>
      <w:marTop w:val="0"/>
      <w:marBottom w:val="0"/>
      <w:divBdr>
        <w:top w:val="none" w:sz="0" w:space="0" w:color="auto"/>
        <w:left w:val="none" w:sz="0" w:space="0" w:color="auto"/>
        <w:bottom w:val="none" w:sz="0" w:space="0" w:color="auto"/>
        <w:right w:val="none" w:sz="0" w:space="0" w:color="auto"/>
      </w:divBdr>
    </w:div>
    <w:div w:id="614142500">
      <w:bodyDiv w:val="1"/>
      <w:marLeft w:val="0"/>
      <w:marRight w:val="0"/>
      <w:marTop w:val="0"/>
      <w:marBottom w:val="0"/>
      <w:divBdr>
        <w:top w:val="none" w:sz="0" w:space="0" w:color="auto"/>
        <w:left w:val="none" w:sz="0" w:space="0" w:color="auto"/>
        <w:bottom w:val="none" w:sz="0" w:space="0" w:color="auto"/>
        <w:right w:val="none" w:sz="0" w:space="0" w:color="auto"/>
      </w:divBdr>
    </w:div>
    <w:div w:id="614288458">
      <w:bodyDiv w:val="1"/>
      <w:marLeft w:val="0"/>
      <w:marRight w:val="0"/>
      <w:marTop w:val="0"/>
      <w:marBottom w:val="0"/>
      <w:divBdr>
        <w:top w:val="none" w:sz="0" w:space="0" w:color="auto"/>
        <w:left w:val="none" w:sz="0" w:space="0" w:color="auto"/>
        <w:bottom w:val="none" w:sz="0" w:space="0" w:color="auto"/>
        <w:right w:val="none" w:sz="0" w:space="0" w:color="auto"/>
      </w:divBdr>
    </w:div>
    <w:div w:id="614289543">
      <w:bodyDiv w:val="1"/>
      <w:marLeft w:val="0"/>
      <w:marRight w:val="0"/>
      <w:marTop w:val="0"/>
      <w:marBottom w:val="0"/>
      <w:divBdr>
        <w:top w:val="none" w:sz="0" w:space="0" w:color="auto"/>
        <w:left w:val="none" w:sz="0" w:space="0" w:color="auto"/>
        <w:bottom w:val="none" w:sz="0" w:space="0" w:color="auto"/>
        <w:right w:val="none" w:sz="0" w:space="0" w:color="auto"/>
      </w:divBdr>
    </w:div>
    <w:div w:id="614290416">
      <w:bodyDiv w:val="1"/>
      <w:marLeft w:val="0"/>
      <w:marRight w:val="0"/>
      <w:marTop w:val="0"/>
      <w:marBottom w:val="0"/>
      <w:divBdr>
        <w:top w:val="none" w:sz="0" w:space="0" w:color="auto"/>
        <w:left w:val="none" w:sz="0" w:space="0" w:color="auto"/>
        <w:bottom w:val="none" w:sz="0" w:space="0" w:color="auto"/>
        <w:right w:val="none" w:sz="0" w:space="0" w:color="auto"/>
      </w:divBdr>
    </w:div>
    <w:div w:id="614411685">
      <w:bodyDiv w:val="1"/>
      <w:marLeft w:val="0"/>
      <w:marRight w:val="0"/>
      <w:marTop w:val="0"/>
      <w:marBottom w:val="0"/>
      <w:divBdr>
        <w:top w:val="none" w:sz="0" w:space="0" w:color="auto"/>
        <w:left w:val="none" w:sz="0" w:space="0" w:color="auto"/>
        <w:bottom w:val="none" w:sz="0" w:space="0" w:color="auto"/>
        <w:right w:val="none" w:sz="0" w:space="0" w:color="auto"/>
      </w:divBdr>
    </w:div>
    <w:div w:id="614480256">
      <w:bodyDiv w:val="1"/>
      <w:marLeft w:val="0"/>
      <w:marRight w:val="0"/>
      <w:marTop w:val="0"/>
      <w:marBottom w:val="0"/>
      <w:divBdr>
        <w:top w:val="none" w:sz="0" w:space="0" w:color="auto"/>
        <w:left w:val="none" w:sz="0" w:space="0" w:color="auto"/>
        <w:bottom w:val="none" w:sz="0" w:space="0" w:color="auto"/>
        <w:right w:val="none" w:sz="0" w:space="0" w:color="auto"/>
      </w:divBdr>
    </w:div>
    <w:div w:id="614944140">
      <w:bodyDiv w:val="1"/>
      <w:marLeft w:val="0"/>
      <w:marRight w:val="0"/>
      <w:marTop w:val="0"/>
      <w:marBottom w:val="0"/>
      <w:divBdr>
        <w:top w:val="none" w:sz="0" w:space="0" w:color="auto"/>
        <w:left w:val="none" w:sz="0" w:space="0" w:color="auto"/>
        <w:bottom w:val="none" w:sz="0" w:space="0" w:color="auto"/>
        <w:right w:val="none" w:sz="0" w:space="0" w:color="auto"/>
      </w:divBdr>
    </w:div>
    <w:div w:id="615140432">
      <w:bodyDiv w:val="1"/>
      <w:marLeft w:val="0"/>
      <w:marRight w:val="0"/>
      <w:marTop w:val="0"/>
      <w:marBottom w:val="0"/>
      <w:divBdr>
        <w:top w:val="none" w:sz="0" w:space="0" w:color="auto"/>
        <w:left w:val="none" w:sz="0" w:space="0" w:color="auto"/>
        <w:bottom w:val="none" w:sz="0" w:space="0" w:color="auto"/>
        <w:right w:val="none" w:sz="0" w:space="0" w:color="auto"/>
      </w:divBdr>
    </w:div>
    <w:div w:id="615140775">
      <w:bodyDiv w:val="1"/>
      <w:marLeft w:val="0"/>
      <w:marRight w:val="0"/>
      <w:marTop w:val="0"/>
      <w:marBottom w:val="0"/>
      <w:divBdr>
        <w:top w:val="none" w:sz="0" w:space="0" w:color="auto"/>
        <w:left w:val="none" w:sz="0" w:space="0" w:color="auto"/>
        <w:bottom w:val="none" w:sz="0" w:space="0" w:color="auto"/>
        <w:right w:val="none" w:sz="0" w:space="0" w:color="auto"/>
      </w:divBdr>
    </w:div>
    <w:div w:id="615256280">
      <w:bodyDiv w:val="1"/>
      <w:marLeft w:val="0"/>
      <w:marRight w:val="0"/>
      <w:marTop w:val="0"/>
      <w:marBottom w:val="0"/>
      <w:divBdr>
        <w:top w:val="none" w:sz="0" w:space="0" w:color="auto"/>
        <w:left w:val="none" w:sz="0" w:space="0" w:color="auto"/>
        <w:bottom w:val="none" w:sz="0" w:space="0" w:color="auto"/>
        <w:right w:val="none" w:sz="0" w:space="0" w:color="auto"/>
      </w:divBdr>
    </w:div>
    <w:div w:id="615334999">
      <w:bodyDiv w:val="1"/>
      <w:marLeft w:val="0"/>
      <w:marRight w:val="0"/>
      <w:marTop w:val="0"/>
      <w:marBottom w:val="0"/>
      <w:divBdr>
        <w:top w:val="none" w:sz="0" w:space="0" w:color="auto"/>
        <w:left w:val="none" w:sz="0" w:space="0" w:color="auto"/>
        <w:bottom w:val="none" w:sz="0" w:space="0" w:color="auto"/>
        <w:right w:val="none" w:sz="0" w:space="0" w:color="auto"/>
      </w:divBdr>
    </w:div>
    <w:div w:id="615526868">
      <w:bodyDiv w:val="1"/>
      <w:marLeft w:val="0"/>
      <w:marRight w:val="0"/>
      <w:marTop w:val="0"/>
      <w:marBottom w:val="0"/>
      <w:divBdr>
        <w:top w:val="none" w:sz="0" w:space="0" w:color="auto"/>
        <w:left w:val="none" w:sz="0" w:space="0" w:color="auto"/>
        <w:bottom w:val="none" w:sz="0" w:space="0" w:color="auto"/>
        <w:right w:val="none" w:sz="0" w:space="0" w:color="auto"/>
      </w:divBdr>
    </w:div>
    <w:div w:id="615597252">
      <w:bodyDiv w:val="1"/>
      <w:marLeft w:val="0"/>
      <w:marRight w:val="0"/>
      <w:marTop w:val="0"/>
      <w:marBottom w:val="0"/>
      <w:divBdr>
        <w:top w:val="none" w:sz="0" w:space="0" w:color="auto"/>
        <w:left w:val="none" w:sz="0" w:space="0" w:color="auto"/>
        <w:bottom w:val="none" w:sz="0" w:space="0" w:color="auto"/>
        <w:right w:val="none" w:sz="0" w:space="0" w:color="auto"/>
      </w:divBdr>
    </w:div>
    <w:div w:id="615601148">
      <w:bodyDiv w:val="1"/>
      <w:marLeft w:val="0"/>
      <w:marRight w:val="0"/>
      <w:marTop w:val="0"/>
      <w:marBottom w:val="0"/>
      <w:divBdr>
        <w:top w:val="none" w:sz="0" w:space="0" w:color="auto"/>
        <w:left w:val="none" w:sz="0" w:space="0" w:color="auto"/>
        <w:bottom w:val="none" w:sz="0" w:space="0" w:color="auto"/>
        <w:right w:val="none" w:sz="0" w:space="0" w:color="auto"/>
      </w:divBdr>
    </w:div>
    <w:div w:id="615718566">
      <w:bodyDiv w:val="1"/>
      <w:marLeft w:val="0"/>
      <w:marRight w:val="0"/>
      <w:marTop w:val="0"/>
      <w:marBottom w:val="0"/>
      <w:divBdr>
        <w:top w:val="none" w:sz="0" w:space="0" w:color="auto"/>
        <w:left w:val="none" w:sz="0" w:space="0" w:color="auto"/>
        <w:bottom w:val="none" w:sz="0" w:space="0" w:color="auto"/>
        <w:right w:val="none" w:sz="0" w:space="0" w:color="auto"/>
      </w:divBdr>
    </w:div>
    <w:div w:id="615718831">
      <w:bodyDiv w:val="1"/>
      <w:marLeft w:val="0"/>
      <w:marRight w:val="0"/>
      <w:marTop w:val="0"/>
      <w:marBottom w:val="0"/>
      <w:divBdr>
        <w:top w:val="none" w:sz="0" w:space="0" w:color="auto"/>
        <w:left w:val="none" w:sz="0" w:space="0" w:color="auto"/>
        <w:bottom w:val="none" w:sz="0" w:space="0" w:color="auto"/>
        <w:right w:val="none" w:sz="0" w:space="0" w:color="auto"/>
      </w:divBdr>
    </w:div>
    <w:div w:id="615797745">
      <w:bodyDiv w:val="1"/>
      <w:marLeft w:val="0"/>
      <w:marRight w:val="0"/>
      <w:marTop w:val="0"/>
      <w:marBottom w:val="0"/>
      <w:divBdr>
        <w:top w:val="none" w:sz="0" w:space="0" w:color="auto"/>
        <w:left w:val="none" w:sz="0" w:space="0" w:color="auto"/>
        <w:bottom w:val="none" w:sz="0" w:space="0" w:color="auto"/>
        <w:right w:val="none" w:sz="0" w:space="0" w:color="auto"/>
      </w:divBdr>
    </w:div>
    <w:div w:id="615866915">
      <w:bodyDiv w:val="1"/>
      <w:marLeft w:val="0"/>
      <w:marRight w:val="0"/>
      <w:marTop w:val="0"/>
      <w:marBottom w:val="0"/>
      <w:divBdr>
        <w:top w:val="none" w:sz="0" w:space="0" w:color="auto"/>
        <w:left w:val="none" w:sz="0" w:space="0" w:color="auto"/>
        <w:bottom w:val="none" w:sz="0" w:space="0" w:color="auto"/>
        <w:right w:val="none" w:sz="0" w:space="0" w:color="auto"/>
      </w:divBdr>
    </w:div>
    <w:div w:id="615868397">
      <w:bodyDiv w:val="1"/>
      <w:marLeft w:val="0"/>
      <w:marRight w:val="0"/>
      <w:marTop w:val="0"/>
      <w:marBottom w:val="0"/>
      <w:divBdr>
        <w:top w:val="none" w:sz="0" w:space="0" w:color="auto"/>
        <w:left w:val="none" w:sz="0" w:space="0" w:color="auto"/>
        <w:bottom w:val="none" w:sz="0" w:space="0" w:color="auto"/>
        <w:right w:val="none" w:sz="0" w:space="0" w:color="auto"/>
      </w:divBdr>
    </w:div>
    <w:div w:id="615909975">
      <w:bodyDiv w:val="1"/>
      <w:marLeft w:val="0"/>
      <w:marRight w:val="0"/>
      <w:marTop w:val="0"/>
      <w:marBottom w:val="0"/>
      <w:divBdr>
        <w:top w:val="none" w:sz="0" w:space="0" w:color="auto"/>
        <w:left w:val="none" w:sz="0" w:space="0" w:color="auto"/>
        <w:bottom w:val="none" w:sz="0" w:space="0" w:color="auto"/>
        <w:right w:val="none" w:sz="0" w:space="0" w:color="auto"/>
      </w:divBdr>
    </w:div>
    <w:div w:id="615984630">
      <w:bodyDiv w:val="1"/>
      <w:marLeft w:val="0"/>
      <w:marRight w:val="0"/>
      <w:marTop w:val="0"/>
      <w:marBottom w:val="0"/>
      <w:divBdr>
        <w:top w:val="none" w:sz="0" w:space="0" w:color="auto"/>
        <w:left w:val="none" w:sz="0" w:space="0" w:color="auto"/>
        <w:bottom w:val="none" w:sz="0" w:space="0" w:color="auto"/>
        <w:right w:val="none" w:sz="0" w:space="0" w:color="auto"/>
      </w:divBdr>
    </w:div>
    <w:div w:id="615986732">
      <w:bodyDiv w:val="1"/>
      <w:marLeft w:val="0"/>
      <w:marRight w:val="0"/>
      <w:marTop w:val="0"/>
      <w:marBottom w:val="0"/>
      <w:divBdr>
        <w:top w:val="none" w:sz="0" w:space="0" w:color="auto"/>
        <w:left w:val="none" w:sz="0" w:space="0" w:color="auto"/>
        <w:bottom w:val="none" w:sz="0" w:space="0" w:color="auto"/>
        <w:right w:val="none" w:sz="0" w:space="0" w:color="auto"/>
      </w:divBdr>
    </w:div>
    <w:div w:id="616059880">
      <w:bodyDiv w:val="1"/>
      <w:marLeft w:val="0"/>
      <w:marRight w:val="0"/>
      <w:marTop w:val="0"/>
      <w:marBottom w:val="0"/>
      <w:divBdr>
        <w:top w:val="none" w:sz="0" w:space="0" w:color="auto"/>
        <w:left w:val="none" w:sz="0" w:space="0" w:color="auto"/>
        <w:bottom w:val="none" w:sz="0" w:space="0" w:color="auto"/>
        <w:right w:val="none" w:sz="0" w:space="0" w:color="auto"/>
      </w:divBdr>
    </w:div>
    <w:div w:id="616109074">
      <w:bodyDiv w:val="1"/>
      <w:marLeft w:val="0"/>
      <w:marRight w:val="0"/>
      <w:marTop w:val="0"/>
      <w:marBottom w:val="0"/>
      <w:divBdr>
        <w:top w:val="none" w:sz="0" w:space="0" w:color="auto"/>
        <w:left w:val="none" w:sz="0" w:space="0" w:color="auto"/>
        <w:bottom w:val="none" w:sz="0" w:space="0" w:color="auto"/>
        <w:right w:val="none" w:sz="0" w:space="0" w:color="auto"/>
      </w:divBdr>
    </w:div>
    <w:div w:id="616182799">
      <w:bodyDiv w:val="1"/>
      <w:marLeft w:val="0"/>
      <w:marRight w:val="0"/>
      <w:marTop w:val="0"/>
      <w:marBottom w:val="0"/>
      <w:divBdr>
        <w:top w:val="none" w:sz="0" w:space="0" w:color="auto"/>
        <w:left w:val="none" w:sz="0" w:space="0" w:color="auto"/>
        <w:bottom w:val="none" w:sz="0" w:space="0" w:color="auto"/>
        <w:right w:val="none" w:sz="0" w:space="0" w:color="auto"/>
      </w:divBdr>
    </w:div>
    <w:div w:id="616255594">
      <w:bodyDiv w:val="1"/>
      <w:marLeft w:val="0"/>
      <w:marRight w:val="0"/>
      <w:marTop w:val="0"/>
      <w:marBottom w:val="0"/>
      <w:divBdr>
        <w:top w:val="none" w:sz="0" w:space="0" w:color="auto"/>
        <w:left w:val="none" w:sz="0" w:space="0" w:color="auto"/>
        <w:bottom w:val="none" w:sz="0" w:space="0" w:color="auto"/>
        <w:right w:val="none" w:sz="0" w:space="0" w:color="auto"/>
      </w:divBdr>
    </w:div>
    <w:div w:id="616331475">
      <w:bodyDiv w:val="1"/>
      <w:marLeft w:val="0"/>
      <w:marRight w:val="0"/>
      <w:marTop w:val="0"/>
      <w:marBottom w:val="0"/>
      <w:divBdr>
        <w:top w:val="none" w:sz="0" w:space="0" w:color="auto"/>
        <w:left w:val="none" w:sz="0" w:space="0" w:color="auto"/>
        <w:bottom w:val="none" w:sz="0" w:space="0" w:color="auto"/>
        <w:right w:val="none" w:sz="0" w:space="0" w:color="auto"/>
      </w:divBdr>
    </w:div>
    <w:div w:id="616372714">
      <w:bodyDiv w:val="1"/>
      <w:marLeft w:val="0"/>
      <w:marRight w:val="0"/>
      <w:marTop w:val="0"/>
      <w:marBottom w:val="0"/>
      <w:divBdr>
        <w:top w:val="none" w:sz="0" w:space="0" w:color="auto"/>
        <w:left w:val="none" w:sz="0" w:space="0" w:color="auto"/>
        <w:bottom w:val="none" w:sz="0" w:space="0" w:color="auto"/>
        <w:right w:val="none" w:sz="0" w:space="0" w:color="auto"/>
      </w:divBdr>
    </w:div>
    <w:div w:id="616450987">
      <w:bodyDiv w:val="1"/>
      <w:marLeft w:val="0"/>
      <w:marRight w:val="0"/>
      <w:marTop w:val="0"/>
      <w:marBottom w:val="0"/>
      <w:divBdr>
        <w:top w:val="none" w:sz="0" w:space="0" w:color="auto"/>
        <w:left w:val="none" w:sz="0" w:space="0" w:color="auto"/>
        <w:bottom w:val="none" w:sz="0" w:space="0" w:color="auto"/>
        <w:right w:val="none" w:sz="0" w:space="0" w:color="auto"/>
      </w:divBdr>
    </w:div>
    <w:div w:id="616523816">
      <w:bodyDiv w:val="1"/>
      <w:marLeft w:val="0"/>
      <w:marRight w:val="0"/>
      <w:marTop w:val="0"/>
      <w:marBottom w:val="0"/>
      <w:divBdr>
        <w:top w:val="none" w:sz="0" w:space="0" w:color="auto"/>
        <w:left w:val="none" w:sz="0" w:space="0" w:color="auto"/>
        <w:bottom w:val="none" w:sz="0" w:space="0" w:color="auto"/>
        <w:right w:val="none" w:sz="0" w:space="0" w:color="auto"/>
      </w:divBdr>
    </w:div>
    <w:div w:id="616524238">
      <w:bodyDiv w:val="1"/>
      <w:marLeft w:val="0"/>
      <w:marRight w:val="0"/>
      <w:marTop w:val="0"/>
      <w:marBottom w:val="0"/>
      <w:divBdr>
        <w:top w:val="none" w:sz="0" w:space="0" w:color="auto"/>
        <w:left w:val="none" w:sz="0" w:space="0" w:color="auto"/>
        <w:bottom w:val="none" w:sz="0" w:space="0" w:color="auto"/>
        <w:right w:val="none" w:sz="0" w:space="0" w:color="auto"/>
      </w:divBdr>
    </w:div>
    <w:div w:id="616528916">
      <w:bodyDiv w:val="1"/>
      <w:marLeft w:val="0"/>
      <w:marRight w:val="0"/>
      <w:marTop w:val="0"/>
      <w:marBottom w:val="0"/>
      <w:divBdr>
        <w:top w:val="none" w:sz="0" w:space="0" w:color="auto"/>
        <w:left w:val="none" w:sz="0" w:space="0" w:color="auto"/>
        <w:bottom w:val="none" w:sz="0" w:space="0" w:color="auto"/>
        <w:right w:val="none" w:sz="0" w:space="0" w:color="auto"/>
      </w:divBdr>
    </w:div>
    <w:div w:id="616641651">
      <w:bodyDiv w:val="1"/>
      <w:marLeft w:val="0"/>
      <w:marRight w:val="0"/>
      <w:marTop w:val="0"/>
      <w:marBottom w:val="0"/>
      <w:divBdr>
        <w:top w:val="none" w:sz="0" w:space="0" w:color="auto"/>
        <w:left w:val="none" w:sz="0" w:space="0" w:color="auto"/>
        <w:bottom w:val="none" w:sz="0" w:space="0" w:color="auto"/>
        <w:right w:val="none" w:sz="0" w:space="0" w:color="auto"/>
      </w:divBdr>
    </w:div>
    <w:div w:id="616837432">
      <w:bodyDiv w:val="1"/>
      <w:marLeft w:val="0"/>
      <w:marRight w:val="0"/>
      <w:marTop w:val="0"/>
      <w:marBottom w:val="0"/>
      <w:divBdr>
        <w:top w:val="none" w:sz="0" w:space="0" w:color="auto"/>
        <w:left w:val="none" w:sz="0" w:space="0" w:color="auto"/>
        <w:bottom w:val="none" w:sz="0" w:space="0" w:color="auto"/>
        <w:right w:val="none" w:sz="0" w:space="0" w:color="auto"/>
      </w:divBdr>
    </w:div>
    <w:div w:id="617105962">
      <w:bodyDiv w:val="1"/>
      <w:marLeft w:val="0"/>
      <w:marRight w:val="0"/>
      <w:marTop w:val="0"/>
      <w:marBottom w:val="0"/>
      <w:divBdr>
        <w:top w:val="none" w:sz="0" w:space="0" w:color="auto"/>
        <w:left w:val="none" w:sz="0" w:space="0" w:color="auto"/>
        <w:bottom w:val="none" w:sz="0" w:space="0" w:color="auto"/>
        <w:right w:val="none" w:sz="0" w:space="0" w:color="auto"/>
      </w:divBdr>
    </w:div>
    <w:div w:id="617175726">
      <w:bodyDiv w:val="1"/>
      <w:marLeft w:val="0"/>
      <w:marRight w:val="0"/>
      <w:marTop w:val="0"/>
      <w:marBottom w:val="0"/>
      <w:divBdr>
        <w:top w:val="none" w:sz="0" w:space="0" w:color="auto"/>
        <w:left w:val="none" w:sz="0" w:space="0" w:color="auto"/>
        <w:bottom w:val="none" w:sz="0" w:space="0" w:color="auto"/>
        <w:right w:val="none" w:sz="0" w:space="0" w:color="auto"/>
      </w:divBdr>
    </w:div>
    <w:div w:id="617180050">
      <w:bodyDiv w:val="1"/>
      <w:marLeft w:val="0"/>
      <w:marRight w:val="0"/>
      <w:marTop w:val="0"/>
      <w:marBottom w:val="0"/>
      <w:divBdr>
        <w:top w:val="none" w:sz="0" w:space="0" w:color="auto"/>
        <w:left w:val="none" w:sz="0" w:space="0" w:color="auto"/>
        <w:bottom w:val="none" w:sz="0" w:space="0" w:color="auto"/>
        <w:right w:val="none" w:sz="0" w:space="0" w:color="auto"/>
      </w:divBdr>
    </w:div>
    <w:div w:id="617181951">
      <w:bodyDiv w:val="1"/>
      <w:marLeft w:val="0"/>
      <w:marRight w:val="0"/>
      <w:marTop w:val="0"/>
      <w:marBottom w:val="0"/>
      <w:divBdr>
        <w:top w:val="none" w:sz="0" w:space="0" w:color="auto"/>
        <w:left w:val="none" w:sz="0" w:space="0" w:color="auto"/>
        <w:bottom w:val="none" w:sz="0" w:space="0" w:color="auto"/>
        <w:right w:val="none" w:sz="0" w:space="0" w:color="auto"/>
      </w:divBdr>
    </w:div>
    <w:div w:id="617184416">
      <w:bodyDiv w:val="1"/>
      <w:marLeft w:val="0"/>
      <w:marRight w:val="0"/>
      <w:marTop w:val="0"/>
      <w:marBottom w:val="0"/>
      <w:divBdr>
        <w:top w:val="none" w:sz="0" w:space="0" w:color="auto"/>
        <w:left w:val="none" w:sz="0" w:space="0" w:color="auto"/>
        <w:bottom w:val="none" w:sz="0" w:space="0" w:color="auto"/>
        <w:right w:val="none" w:sz="0" w:space="0" w:color="auto"/>
      </w:divBdr>
    </w:div>
    <w:div w:id="617301717">
      <w:bodyDiv w:val="1"/>
      <w:marLeft w:val="0"/>
      <w:marRight w:val="0"/>
      <w:marTop w:val="0"/>
      <w:marBottom w:val="0"/>
      <w:divBdr>
        <w:top w:val="none" w:sz="0" w:space="0" w:color="auto"/>
        <w:left w:val="none" w:sz="0" w:space="0" w:color="auto"/>
        <w:bottom w:val="none" w:sz="0" w:space="0" w:color="auto"/>
        <w:right w:val="none" w:sz="0" w:space="0" w:color="auto"/>
      </w:divBdr>
    </w:div>
    <w:div w:id="617372307">
      <w:bodyDiv w:val="1"/>
      <w:marLeft w:val="0"/>
      <w:marRight w:val="0"/>
      <w:marTop w:val="0"/>
      <w:marBottom w:val="0"/>
      <w:divBdr>
        <w:top w:val="none" w:sz="0" w:space="0" w:color="auto"/>
        <w:left w:val="none" w:sz="0" w:space="0" w:color="auto"/>
        <w:bottom w:val="none" w:sz="0" w:space="0" w:color="auto"/>
        <w:right w:val="none" w:sz="0" w:space="0" w:color="auto"/>
      </w:divBdr>
    </w:div>
    <w:div w:id="617375906">
      <w:bodyDiv w:val="1"/>
      <w:marLeft w:val="0"/>
      <w:marRight w:val="0"/>
      <w:marTop w:val="0"/>
      <w:marBottom w:val="0"/>
      <w:divBdr>
        <w:top w:val="none" w:sz="0" w:space="0" w:color="auto"/>
        <w:left w:val="none" w:sz="0" w:space="0" w:color="auto"/>
        <w:bottom w:val="none" w:sz="0" w:space="0" w:color="auto"/>
        <w:right w:val="none" w:sz="0" w:space="0" w:color="auto"/>
      </w:divBdr>
    </w:div>
    <w:div w:id="617614011">
      <w:bodyDiv w:val="1"/>
      <w:marLeft w:val="0"/>
      <w:marRight w:val="0"/>
      <w:marTop w:val="0"/>
      <w:marBottom w:val="0"/>
      <w:divBdr>
        <w:top w:val="none" w:sz="0" w:space="0" w:color="auto"/>
        <w:left w:val="none" w:sz="0" w:space="0" w:color="auto"/>
        <w:bottom w:val="none" w:sz="0" w:space="0" w:color="auto"/>
        <w:right w:val="none" w:sz="0" w:space="0" w:color="auto"/>
      </w:divBdr>
    </w:div>
    <w:div w:id="617640919">
      <w:bodyDiv w:val="1"/>
      <w:marLeft w:val="0"/>
      <w:marRight w:val="0"/>
      <w:marTop w:val="0"/>
      <w:marBottom w:val="0"/>
      <w:divBdr>
        <w:top w:val="none" w:sz="0" w:space="0" w:color="auto"/>
        <w:left w:val="none" w:sz="0" w:space="0" w:color="auto"/>
        <w:bottom w:val="none" w:sz="0" w:space="0" w:color="auto"/>
        <w:right w:val="none" w:sz="0" w:space="0" w:color="auto"/>
      </w:divBdr>
    </w:div>
    <w:div w:id="617684024">
      <w:bodyDiv w:val="1"/>
      <w:marLeft w:val="0"/>
      <w:marRight w:val="0"/>
      <w:marTop w:val="0"/>
      <w:marBottom w:val="0"/>
      <w:divBdr>
        <w:top w:val="none" w:sz="0" w:space="0" w:color="auto"/>
        <w:left w:val="none" w:sz="0" w:space="0" w:color="auto"/>
        <w:bottom w:val="none" w:sz="0" w:space="0" w:color="auto"/>
        <w:right w:val="none" w:sz="0" w:space="0" w:color="auto"/>
      </w:divBdr>
    </w:div>
    <w:div w:id="617755747">
      <w:bodyDiv w:val="1"/>
      <w:marLeft w:val="0"/>
      <w:marRight w:val="0"/>
      <w:marTop w:val="0"/>
      <w:marBottom w:val="0"/>
      <w:divBdr>
        <w:top w:val="none" w:sz="0" w:space="0" w:color="auto"/>
        <w:left w:val="none" w:sz="0" w:space="0" w:color="auto"/>
        <w:bottom w:val="none" w:sz="0" w:space="0" w:color="auto"/>
        <w:right w:val="none" w:sz="0" w:space="0" w:color="auto"/>
      </w:divBdr>
    </w:div>
    <w:div w:id="617873751">
      <w:bodyDiv w:val="1"/>
      <w:marLeft w:val="0"/>
      <w:marRight w:val="0"/>
      <w:marTop w:val="0"/>
      <w:marBottom w:val="0"/>
      <w:divBdr>
        <w:top w:val="none" w:sz="0" w:space="0" w:color="auto"/>
        <w:left w:val="none" w:sz="0" w:space="0" w:color="auto"/>
        <w:bottom w:val="none" w:sz="0" w:space="0" w:color="auto"/>
        <w:right w:val="none" w:sz="0" w:space="0" w:color="auto"/>
      </w:divBdr>
    </w:div>
    <w:div w:id="617951699">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7956853">
      <w:bodyDiv w:val="1"/>
      <w:marLeft w:val="0"/>
      <w:marRight w:val="0"/>
      <w:marTop w:val="0"/>
      <w:marBottom w:val="0"/>
      <w:divBdr>
        <w:top w:val="none" w:sz="0" w:space="0" w:color="auto"/>
        <w:left w:val="none" w:sz="0" w:space="0" w:color="auto"/>
        <w:bottom w:val="none" w:sz="0" w:space="0" w:color="auto"/>
        <w:right w:val="none" w:sz="0" w:space="0" w:color="auto"/>
      </w:divBdr>
    </w:div>
    <w:div w:id="617957041">
      <w:bodyDiv w:val="1"/>
      <w:marLeft w:val="0"/>
      <w:marRight w:val="0"/>
      <w:marTop w:val="0"/>
      <w:marBottom w:val="0"/>
      <w:divBdr>
        <w:top w:val="none" w:sz="0" w:space="0" w:color="auto"/>
        <w:left w:val="none" w:sz="0" w:space="0" w:color="auto"/>
        <w:bottom w:val="none" w:sz="0" w:space="0" w:color="auto"/>
        <w:right w:val="none" w:sz="0" w:space="0" w:color="auto"/>
      </w:divBdr>
    </w:div>
    <w:div w:id="618220583">
      <w:bodyDiv w:val="1"/>
      <w:marLeft w:val="0"/>
      <w:marRight w:val="0"/>
      <w:marTop w:val="0"/>
      <w:marBottom w:val="0"/>
      <w:divBdr>
        <w:top w:val="none" w:sz="0" w:space="0" w:color="auto"/>
        <w:left w:val="none" w:sz="0" w:space="0" w:color="auto"/>
        <w:bottom w:val="none" w:sz="0" w:space="0" w:color="auto"/>
        <w:right w:val="none" w:sz="0" w:space="0" w:color="auto"/>
      </w:divBdr>
    </w:div>
    <w:div w:id="618489433">
      <w:bodyDiv w:val="1"/>
      <w:marLeft w:val="0"/>
      <w:marRight w:val="0"/>
      <w:marTop w:val="0"/>
      <w:marBottom w:val="0"/>
      <w:divBdr>
        <w:top w:val="none" w:sz="0" w:space="0" w:color="auto"/>
        <w:left w:val="none" w:sz="0" w:space="0" w:color="auto"/>
        <w:bottom w:val="none" w:sz="0" w:space="0" w:color="auto"/>
        <w:right w:val="none" w:sz="0" w:space="0" w:color="auto"/>
      </w:divBdr>
    </w:div>
    <w:div w:id="618530112">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679238">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8758123">
      <w:bodyDiv w:val="1"/>
      <w:marLeft w:val="0"/>
      <w:marRight w:val="0"/>
      <w:marTop w:val="0"/>
      <w:marBottom w:val="0"/>
      <w:divBdr>
        <w:top w:val="none" w:sz="0" w:space="0" w:color="auto"/>
        <w:left w:val="none" w:sz="0" w:space="0" w:color="auto"/>
        <w:bottom w:val="none" w:sz="0" w:space="0" w:color="auto"/>
        <w:right w:val="none" w:sz="0" w:space="0" w:color="auto"/>
      </w:divBdr>
    </w:div>
    <w:div w:id="618880585">
      <w:bodyDiv w:val="1"/>
      <w:marLeft w:val="0"/>
      <w:marRight w:val="0"/>
      <w:marTop w:val="0"/>
      <w:marBottom w:val="0"/>
      <w:divBdr>
        <w:top w:val="none" w:sz="0" w:space="0" w:color="auto"/>
        <w:left w:val="none" w:sz="0" w:space="0" w:color="auto"/>
        <w:bottom w:val="none" w:sz="0" w:space="0" w:color="auto"/>
        <w:right w:val="none" w:sz="0" w:space="0" w:color="auto"/>
      </w:divBdr>
    </w:div>
    <w:div w:id="619186886">
      <w:bodyDiv w:val="1"/>
      <w:marLeft w:val="0"/>
      <w:marRight w:val="0"/>
      <w:marTop w:val="0"/>
      <w:marBottom w:val="0"/>
      <w:divBdr>
        <w:top w:val="none" w:sz="0" w:space="0" w:color="auto"/>
        <w:left w:val="none" w:sz="0" w:space="0" w:color="auto"/>
        <w:bottom w:val="none" w:sz="0" w:space="0" w:color="auto"/>
        <w:right w:val="none" w:sz="0" w:space="0" w:color="auto"/>
      </w:divBdr>
    </w:div>
    <w:div w:id="619268138">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19533589">
      <w:bodyDiv w:val="1"/>
      <w:marLeft w:val="0"/>
      <w:marRight w:val="0"/>
      <w:marTop w:val="0"/>
      <w:marBottom w:val="0"/>
      <w:divBdr>
        <w:top w:val="none" w:sz="0" w:space="0" w:color="auto"/>
        <w:left w:val="none" w:sz="0" w:space="0" w:color="auto"/>
        <w:bottom w:val="none" w:sz="0" w:space="0" w:color="auto"/>
        <w:right w:val="none" w:sz="0" w:space="0" w:color="auto"/>
      </w:divBdr>
    </w:div>
    <w:div w:id="619534755">
      <w:bodyDiv w:val="1"/>
      <w:marLeft w:val="0"/>
      <w:marRight w:val="0"/>
      <w:marTop w:val="0"/>
      <w:marBottom w:val="0"/>
      <w:divBdr>
        <w:top w:val="none" w:sz="0" w:space="0" w:color="auto"/>
        <w:left w:val="none" w:sz="0" w:space="0" w:color="auto"/>
        <w:bottom w:val="none" w:sz="0" w:space="0" w:color="auto"/>
        <w:right w:val="none" w:sz="0" w:space="0" w:color="auto"/>
      </w:divBdr>
    </w:div>
    <w:div w:id="619605854">
      <w:bodyDiv w:val="1"/>
      <w:marLeft w:val="0"/>
      <w:marRight w:val="0"/>
      <w:marTop w:val="0"/>
      <w:marBottom w:val="0"/>
      <w:divBdr>
        <w:top w:val="none" w:sz="0" w:space="0" w:color="auto"/>
        <w:left w:val="none" w:sz="0" w:space="0" w:color="auto"/>
        <w:bottom w:val="none" w:sz="0" w:space="0" w:color="auto"/>
        <w:right w:val="none" w:sz="0" w:space="0" w:color="auto"/>
      </w:divBdr>
    </w:div>
    <w:div w:id="619651933">
      <w:bodyDiv w:val="1"/>
      <w:marLeft w:val="0"/>
      <w:marRight w:val="0"/>
      <w:marTop w:val="0"/>
      <w:marBottom w:val="0"/>
      <w:divBdr>
        <w:top w:val="none" w:sz="0" w:space="0" w:color="auto"/>
        <w:left w:val="none" w:sz="0" w:space="0" w:color="auto"/>
        <w:bottom w:val="none" w:sz="0" w:space="0" w:color="auto"/>
        <w:right w:val="none" w:sz="0" w:space="0" w:color="auto"/>
      </w:divBdr>
    </w:div>
    <w:div w:id="619840916">
      <w:bodyDiv w:val="1"/>
      <w:marLeft w:val="0"/>
      <w:marRight w:val="0"/>
      <w:marTop w:val="0"/>
      <w:marBottom w:val="0"/>
      <w:divBdr>
        <w:top w:val="none" w:sz="0" w:space="0" w:color="auto"/>
        <w:left w:val="none" w:sz="0" w:space="0" w:color="auto"/>
        <w:bottom w:val="none" w:sz="0" w:space="0" w:color="auto"/>
        <w:right w:val="none" w:sz="0" w:space="0" w:color="auto"/>
      </w:divBdr>
    </w:div>
    <w:div w:id="619922988">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183238">
      <w:bodyDiv w:val="1"/>
      <w:marLeft w:val="0"/>
      <w:marRight w:val="0"/>
      <w:marTop w:val="0"/>
      <w:marBottom w:val="0"/>
      <w:divBdr>
        <w:top w:val="none" w:sz="0" w:space="0" w:color="auto"/>
        <w:left w:val="none" w:sz="0" w:space="0" w:color="auto"/>
        <w:bottom w:val="none" w:sz="0" w:space="0" w:color="auto"/>
        <w:right w:val="none" w:sz="0" w:space="0" w:color="auto"/>
      </w:divBdr>
    </w:div>
    <w:div w:id="620192524">
      <w:bodyDiv w:val="1"/>
      <w:marLeft w:val="0"/>
      <w:marRight w:val="0"/>
      <w:marTop w:val="0"/>
      <w:marBottom w:val="0"/>
      <w:divBdr>
        <w:top w:val="none" w:sz="0" w:space="0" w:color="auto"/>
        <w:left w:val="none" w:sz="0" w:space="0" w:color="auto"/>
        <w:bottom w:val="none" w:sz="0" w:space="0" w:color="auto"/>
        <w:right w:val="none" w:sz="0" w:space="0" w:color="auto"/>
      </w:divBdr>
    </w:div>
    <w:div w:id="620301327">
      <w:bodyDiv w:val="1"/>
      <w:marLeft w:val="0"/>
      <w:marRight w:val="0"/>
      <w:marTop w:val="0"/>
      <w:marBottom w:val="0"/>
      <w:divBdr>
        <w:top w:val="none" w:sz="0" w:space="0" w:color="auto"/>
        <w:left w:val="none" w:sz="0" w:space="0" w:color="auto"/>
        <w:bottom w:val="none" w:sz="0" w:space="0" w:color="auto"/>
        <w:right w:val="none" w:sz="0" w:space="0" w:color="auto"/>
      </w:divBdr>
    </w:div>
    <w:div w:id="620459982">
      <w:bodyDiv w:val="1"/>
      <w:marLeft w:val="0"/>
      <w:marRight w:val="0"/>
      <w:marTop w:val="0"/>
      <w:marBottom w:val="0"/>
      <w:divBdr>
        <w:top w:val="none" w:sz="0" w:space="0" w:color="auto"/>
        <w:left w:val="none" w:sz="0" w:space="0" w:color="auto"/>
        <w:bottom w:val="none" w:sz="0" w:space="0" w:color="auto"/>
        <w:right w:val="none" w:sz="0" w:space="0" w:color="auto"/>
      </w:divBdr>
    </w:div>
    <w:div w:id="620460591">
      <w:bodyDiv w:val="1"/>
      <w:marLeft w:val="0"/>
      <w:marRight w:val="0"/>
      <w:marTop w:val="0"/>
      <w:marBottom w:val="0"/>
      <w:divBdr>
        <w:top w:val="none" w:sz="0" w:space="0" w:color="auto"/>
        <w:left w:val="none" w:sz="0" w:space="0" w:color="auto"/>
        <w:bottom w:val="none" w:sz="0" w:space="0" w:color="auto"/>
        <w:right w:val="none" w:sz="0" w:space="0" w:color="auto"/>
      </w:divBdr>
    </w:div>
    <w:div w:id="620722565">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0843758">
      <w:bodyDiv w:val="1"/>
      <w:marLeft w:val="0"/>
      <w:marRight w:val="0"/>
      <w:marTop w:val="0"/>
      <w:marBottom w:val="0"/>
      <w:divBdr>
        <w:top w:val="none" w:sz="0" w:space="0" w:color="auto"/>
        <w:left w:val="none" w:sz="0" w:space="0" w:color="auto"/>
        <w:bottom w:val="none" w:sz="0" w:space="0" w:color="auto"/>
        <w:right w:val="none" w:sz="0" w:space="0" w:color="auto"/>
      </w:divBdr>
    </w:div>
    <w:div w:id="620965353">
      <w:bodyDiv w:val="1"/>
      <w:marLeft w:val="0"/>
      <w:marRight w:val="0"/>
      <w:marTop w:val="0"/>
      <w:marBottom w:val="0"/>
      <w:divBdr>
        <w:top w:val="none" w:sz="0" w:space="0" w:color="auto"/>
        <w:left w:val="none" w:sz="0" w:space="0" w:color="auto"/>
        <w:bottom w:val="none" w:sz="0" w:space="0" w:color="auto"/>
        <w:right w:val="none" w:sz="0" w:space="0" w:color="auto"/>
      </w:divBdr>
    </w:div>
    <w:div w:id="621107056">
      <w:bodyDiv w:val="1"/>
      <w:marLeft w:val="0"/>
      <w:marRight w:val="0"/>
      <w:marTop w:val="0"/>
      <w:marBottom w:val="0"/>
      <w:divBdr>
        <w:top w:val="none" w:sz="0" w:space="0" w:color="auto"/>
        <w:left w:val="none" w:sz="0" w:space="0" w:color="auto"/>
        <w:bottom w:val="none" w:sz="0" w:space="0" w:color="auto"/>
        <w:right w:val="none" w:sz="0" w:space="0" w:color="auto"/>
      </w:divBdr>
    </w:div>
    <w:div w:id="621111119">
      <w:bodyDiv w:val="1"/>
      <w:marLeft w:val="0"/>
      <w:marRight w:val="0"/>
      <w:marTop w:val="0"/>
      <w:marBottom w:val="0"/>
      <w:divBdr>
        <w:top w:val="none" w:sz="0" w:space="0" w:color="auto"/>
        <w:left w:val="none" w:sz="0" w:space="0" w:color="auto"/>
        <w:bottom w:val="none" w:sz="0" w:space="0" w:color="auto"/>
        <w:right w:val="none" w:sz="0" w:space="0" w:color="auto"/>
      </w:divBdr>
    </w:div>
    <w:div w:id="621422791">
      <w:bodyDiv w:val="1"/>
      <w:marLeft w:val="0"/>
      <w:marRight w:val="0"/>
      <w:marTop w:val="0"/>
      <w:marBottom w:val="0"/>
      <w:divBdr>
        <w:top w:val="none" w:sz="0" w:space="0" w:color="auto"/>
        <w:left w:val="none" w:sz="0" w:space="0" w:color="auto"/>
        <w:bottom w:val="none" w:sz="0" w:space="0" w:color="auto"/>
        <w:right w:val="none" w:sz="0" w:space="0" w:color="auto"/>
      </w:divBdr>
    </w:div>
    <w:div w:id="621572386">
      <w:bodyDiv w:val="1"/>
      <w:marLeft w:val="0"/>
      <w:marRight w:val="0"/>
      <w:marTop w:val="0"/>
      <w:marBottom w:val="0"/>
      <w:divBdr>
        <w:top w:val="none" w:sz="0" w:space="0" w:color="auto"/>
        <w:left w:val="none" w:sz="0" w:space="0" w:color="auto"/>
        <w:bottom w:val="none" w:sz="0" w:space="0" w:color="auto"/>
        <w:right w:val="none" w:sz="0" w:space="0" w:color="auto"/>
      </w:divBdr>
    </w:div>
    <w:div w:id="621618514">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887917">
      <w:bodyDiv w:val="1"/>
      <w:marLeft w:val="0"/>
      <w:marRight w:val="0"/>
      <w:marTop w:val="0"/>
      <w:marBottom w:val="0"/>
      <w:divBdr>
        <w:top w:val="none" w:sz="0" w:space="0" w:color="auto"/>
        <w:left w:val="none" w:sz="0" w:space="0" w:color="auto"/>
        <w:bottom w:val="none" w:sz="0" w:space="0" w:color="auto"/>
        <w:right w:val="none" w:sz="0" w:space="0" w:color="auto"/>
      </w:divBdr>
    </w:div>
    <w:div w:id="621956414">
      <w:bodyDiv w:val="1"/>
      <w:marLeft w:val="0"/>
      <w:marRight w:val="0"/>
      <w:marTop w:val="0"/>
      <w:marBottom w:val="0"/>
      <w:divBdr>
        <w:top w:val="none" w:sz="0" w:space="0" w:color="auto"/>
        <w:left w:val="none" w:sz="0" w:space="0" w:color="auto"/>
        <w:bottom w:val="none" w:sz="0" w:space="0" w:color="auto"/>
        <w:right w:val="none" w:sz="0" w:space="0" w:color="auto"/>
      </w:divBdr>
    </w:div>
    <w:div w:id="622230982">
      <w:bodyDiv w:val="1"/>
      <w:marLeft w:val="0"/>
      <w:marRight w:val="0"/>
      <w:marTop w:val="0"/>
      <w:marBottom w:val="0"/>
      <w:divBdr>
        <w:top w:val="none" w:sz="0" w:space="0" w:color="auto"/>
        <w:left w:val="none" w:sz="0" w:space="0" w:color="auto"/>
        <w:bottom w:val="none" w:sz="0" w:space="0" w:color="auto"/>
        <w:right w:val="none" w:sz="0" w:space="0" w:color="auto"/>
      </w:divBdr>
    </w:div>
    <w:div w:id="622272022">
      <w:bodyDiv w:val="1"/>
      <w:marLeft w:val="0"/>
      <w:marRight w:val="0"/>
      <w:marTop w:val="0"/>
      <w:marBottom w:val="0"/>
      <w:divBdr>
        <w:top w:val="none" w:sz="0" w:space="0" w:color="auto"/>
        <w:left w:val="none" w:sz="0" w:space="0" w:color="auto"/>
        <w:bottom w:val="none" w:sz="0" w:space="0" w:color="auto"/>
        <w:right w:val="none" w:sz="0" w:space="0" w:color="auto"/>
      </w:divBdr>
    </w:div>
    <w:div w:id="622347214">
      <w:bodyDiv w:val="1"/>
      <w:marLeft w:val="0"/>
      <w:marRight w:val="0"/>
      <w:marTop w:val="0"/>
      <w:marBottom w:val="0"/>
      <w:divBdr>
        <w:top w:val="none" w:sz="0" w:space="0" w:color="auto"/>
        <w:left w:val="none" w:sz="0" w:space="0" w:color="auto"/>
        <w:bottom w:val="none" w:sz="0" w:space="0" w:color="auto"/>
        <w:right w:val="none" w:sz="0" w:space="0" w:color="auto"/>
      </w:divBdr>
    </w:div>
    <w:div w:id="622351832">
      <w:bodyDiv w:val="1"/>
      <w:marLeft w:val="0"/>
      <w:marRight w:val="0"/>
      <w:marTop w:val="0"/>
      <w:marBottom w:val="0"/>
      <w:divBdr>
        <w:top w:val="none" w:sz="0" w:space="0" w:color="auto"/>
        <w:left w:val="none" w:sz="0" w:space="0" w:color="auto"/>
        <w:bottom w:val="none" w:sz="0" w:space="0" w:color="auto"/>
        <w:right w:val="none" w:sz="0" w:space="0" w:color="auto"/>
      </w:divBdr>
    </w:div>
    <w:div w:id="622424928">
      <w:bodyDiv w:val="1"/>
      <w:marLeft w:val="0"/>
      <w:marRight w:val="0"/>
      <w:marTop w:val="0"/>
      <w:marBottom w:val="0"/>
      <w:divBdr>
        <w:top w:val="none" w:sz="0" w:space="0" w:color="auto"/>
        <w:left w:val="none" w:sz="0" w:space="0" w:color="auto"/>
        <w:bottom w:val="none" w:sz="0" w:space="0" w:color="auto"/>
        <w:right w:val="none" w:sz="0" w:space="0" w:color="auto"/>
      </w:divBdr>
    </w:div>
    <w:div w:id="622542755">
      <w:bodyDiv w:val="1"/>
      <w:marLeft w:val="0"/>
      <w:marRight w:val="0"/>
      <w:marTop w:val="0"/>
      <w:marBottom w:val="0"/>
      <w:divBdr>
        <w:top w:val="none" w:sz="0" w:space="0" w:color="auto"/>
        <w:left w:val="none" w:sz="0" w:space="0" w:color="auto"/>
        <w:bottom w:val="none" w:sz="0" w:space="0" w:color="auto"/>
        <w:right w:val="none" w:sz="0" w:space="0" w:color="auto"/>
      </w:divBdr>
    </w:div>
    <w:div w:id="622660973">
      <w:bodyDiv w:val="1"/>
      <w:marLeft w:val="0"/>
      <w:marRight w:val="0"/>
      <w:marTop w:val="0"/>
      <w:marBottom w:val="0"/>
      <w:divBdr>
        <w:top w:val="none" w:sz="0" w:space="0" w:color="auto"/>
        <w:left w:val="none" w:sz="0" w:space="0" w:color="auto"/>
        <w:bottom w:val="none" w:sz="0" w:space="0" w:color="auto"/>
        <w:right w:val="none" w:sz="0" w:space="0" w:color="auto"/>
      </w:divBdr>
    </w:div>
    <w:div w:id="622734698">
      <w:bodyDiv w:val="1"/>
      <w:marLeft w:val="0"/>
      <w:marRight w:val="0"/>
      <w:marTop w:val="0"/>
      <w:marBottom w:val="0"/>
      <w:divBdr>
        <w:top w:val="none" w:sz="0" w:space="0" w:color="auto"/>
        <w:left w:val="none" w:sz="0" w:space="0" w:color="auto"/>
        <w:bottom w:val="none" w:sz="0" w:space="0" w:color="auto"/>
        <w:right w:val="none" w:sz="0" w:space="0" w:color="auto"/>
      </w:divBdr>
    </w:div>
    <w:div w:id="622737996">
      <w:bodyDiv w:val="1"/>
      <w:marLeft w:val="0"/>
      <w:marRight w:val="0"/>
      <w:marTop w:val="0"/>
      <w:marBottom w:val="0"/>
      <w:divBdr>
        <w:top w:val="none" w:sz="0" w:space="0" w:color="auto"/>
        <w:left w:val="none" w:sz="0" w:space="0" w:color="auto"/>
        <w:bottom w:val="none" w:sz="0" w:space="0" w:color="auto"/>
        <w:right w:val="none" w:sz="0" w:space="0" w:color="auto"/>
      </w:divBdr>
    </w:div>
    <w:div w:id="622805576">
      <w:bodyDiv w:val="1"/>
      <w:marLeft w:val="0"/>
      <w:marRight w:val="0"/>
      <w:marTop w:val="0"/>
      <w:marBottom w:val="0"/>
      <w:divBdr>
        <w:top w:val="none" w:sz="0" w:space="0" w:color="auto"/>
        <w:left w:val="none" w:sz="0" w:space="0" w:color="auto"/>
        <w:bottom w:val="none" w:sz="0" w:space="0" w:color="auto"/>
        <w:right w:val="none" w:sz="0" w:space="0" w:color="auto"/>
      </w:divBdr>
    </w:div>
    <w:div w:id="623078613">
      <w:bodyDiv w:val="1"/>
      <w:marLeft w:val="0"/>
      <w:marRight w:val="0"/>
      <w:marTop w:val="0"/>
      <w:marBottom w:val="0"/>
      <w:divBdr>
        <w:top w:val="none" w:sz="0" w:space="0" w:color="auto"/>
        <w:left w:val="none" w:sz="0" w:space="0" w:color="auto"/>
        <w:bottom w:val="none" w:sz="0" w:space="0" w:color="auto"/>
        <w:right w:val="none" w:sz="0" w:space="0" w:color="auto"/>
      </w:divBdr>
    </w:div>
    <w:div w:id="623271099">
      <w:bodyDiv w:val="1"/>
      <w:marLeft w:val="0"/>
      <w:marRight w:val="0"/>
      <w:marTop w:val="0"/>
      <w:marBottom w:val="0"/>
      <w:divBdr>
        <w:top w:val="none" w:sz="0" w:space="0" w:color="auto"/>
        <w:left w:val="none" w:sz="0" w:space="0" w:color="auto"/>
        <w:bottom w:val="none" w:sz="0" w:space="0" w:color="auto"/>
        <w:right w:val="none" w:sz="0" w:space="0" w:color="auto"/>
      </w:divBdr>
    </w:div>
    <w:div w:id="623271353">
      <w:bodyDiv w:val="1"/>
      <w:marLeft w:val="0"/>
      <w:marRight w:val="0"/>
      <w:marTop w:val="0"/>
      <w:marBottom w:val="0"/>
      <w:divBdr>
        <w:top w:val="none" w:sz="0" w:space="0" w:color="auto"/>
        <w:left w:val="none" w:sz="0" w:space="0" w:color="auto"/>
        <w:bottom w:val="none" w:sz="0" w:space="0" w:color="auto"/>
        <w:right w:val="none" w:sz="0" w:space="0" w:color="auto"/>
      </w:divBdr>
    </w:div>
    <w:div w:id="623342445">
      <w:bodyDiv w:val="1"/>
      <w:marLeft w:val="0"/>
      <w:marRight w:val="0"/>
      <w:marTop w:val="0"/>
      <w:marBottom w:val="0"/>
      <w:divBdr>
        <w:top w:val="none" w:sz="0" w:space="0" w:color="auto"/>
        <w:left w:val="none" w:sz="0" w:space="0" w:color="auto"/>
        <w:bottom w:val="none" w:sz="0" w:space="0" w:color="auto"/>
        <w:right w:val="none" w:sz="0" w:space="0" w:color="auto"/>
      </w:divBdr>
    </w:div>
    <w:div w:id="623388533">
      <w:bodyDiv w:val="1"/>
      <w:marLeft w:val="0"/>
      <w:marRight w:val="0"/>
      <w:marTop w:val="0"/>
      <w:marBottom w:val="0"/>
      <w:divBdr>
        <w:top w:val="none" w:sz="0" w:space="0" w:color="auto"/>
        <w:left w:val="none" w:sz="0" w:space="0" w:color="auto"/>
        <w:bottom w:val="none" w:sz="0" w:space="0" w:color="auto"/>
        <w:right w:val="none" w:sz="0" w:space="0" w:color="auto"/>
      </w:divBdr>
    </w:div>
    <w:div w:id="623536491">
      <w:bodyDiv w:val="1"/>
      <w:marLeft w:val="0"/>
      <w:marRight w:val="0"/>
      <w:marTop w:val="0"/>
      <w:marBottom w:val="0"/>
      <w:divBdr>
        <w:top w:val="none" w:sz="0" w:space="0" w:color="auto"/>
        <w:left w:val="none" w:sz="0" w:space="0" w:color="auto"/>
        <w:bottom w:val="none" w:sz="0" w:space="0" w:color="auto"/>
        <w:right w:val="none" w:sz="0" w:space="0" w:color="auto"/>
      </w:divBdr>
    </w:div>
    <w:div w:id="623854540">
      <w:bodyDiv w:val="1"/>
      <w:marLeft w:val="0"/>
      <w:marRight w:val="0"/>
      <w:marTop w:val="0"/>
      <w:marBottom w:val="0"/>
      <w:divBdr>
        <w:top w:val="none" w:sz="0" w:space="0" w:color="auto"/>
        <w:left w:val="none" w:sz="0" w:space="0" w:color="auto"/>
        <w:bottom w:val="none" w:sz="0" w:space="0" w:color="auto"/>
        <w:right w:val="none" w:sz="0" w:space="0" w:color="auto"/>
      </w:divBdr>
    </w:div>
    <w:div w:id="623922479">
      <w:bodyDiv w:val="1"/>
      <w:marLeft w:val="0"/>
      <w:marRight w:val="0"/>
      <w:marTop w:val="0"/>
      <w:marBottom w:val="0"/>
      <w:divBdr>
        <w:top w:val="none" w:sz="0" w:space="0" w:color="auto"/>
        <w:left w:val="none" w:sz="0" w:space="0" w:color="auto"/>
        <w:bottom w:val="none" w:sz="0" w:space="0" w:color="auto"/>
        <w:right w:val="none" w:sz="0" w:space="0" w:color="auto"/>
      </w:divBdr>
    </w:div>
    <w:div w:id="624042770">
      <w:bodyDiv w:val="1"/>
      <w:marLeft w:val="0"/>
      <w:marRight w:val="0"/>
      <w:marTop w:val="0"/>
      <w:marBottom w:val="0"/>
      <w:divBdr>
        <w:top w:val="none" w:sz="0" w:space="0" w:color="auto"/>
        <w:left w:val="none" w:sz="0" w:space="0" w:color="auto"/>
        <w:bottom w:val="none" w:sz="0" w:space="0" w:color="auto"/>
        <w:right w:val="none" w:sz="0" w:space="0" w:color="auto"/>
      </w:divBdr>
    </w:div>
    <w:div w:id="624194279">
      <w:bodyDiv w:val="1"/>
      <w:marLeft w:val="0"/>
      <w:marRight w:val="0"/>
      <w:marTop w:val="0"/>
      <w:marBottom w:val="0"/>
      <w:divBdr>
        <w:top w:val="none" w:sz="0" w:space="0" w:color="auto"/>
        <w:left w:val="none" w:sz="0" w:space="0" w:color="auto"/>
        <w:bottom w:val="none" w:sz="0" w:space="0" w:color="auto"/>
        <w:right w:val="none" w:sz="0" w:space="0" w:color="auto"/>
      </w:divBdr>
    </w:div>
    <w:div w:id="624386454">
      <w:bodyDiv w:val="1"/>
      <w:marLeft w:val="0"/>
      <w:marRight w:val="0"/>
      <w:marTop w:val="0"/>
      <w:marBottom w:val="0"/>
      <w:divBdr>
        <w:top w:val="none" w:sz="0" w:space="0" w:color="auto"/>
        <w:left w:val="none" w:sz="0" w:space="0" w:color="auto"/>
        <w:bottom w:val="none" w:sz="0" w:space="0" w:color="auto"/>
        <w:right w:val="none" w:sz="0" w:space="0" w:color="auto"/>
      </w:divBdr>
    </w:div>
    <w:div w:id="624510273">
      <w:bodyDiv w:val="1"/>
      <w:marLeft w:val="0"/>
      <w:marRight w:val="0"/>
      <w:marTop w:val="0"/>
      <w:marBottom w:val="0"/>
      <w:divBdr>
        <w:top w:val="none" w:sz="0" w:space="0" w:color="auto"/>
        <w:left w:val="none" w:sz="0" w:space="0" w:color="auto"/>
        <w:bottom w:val="none" w:sz="0" w:space="0" w:color="auto"/>
        <w:right w:val="none" w:sz="0" w:space="0" w:color="auto"/>
      </w:divBdr>
    </w:div>
    <w:div w:id="625089760">
      <w:bodyDiv w:val="1"/>
      <w:marLeft w:val="0"/>
      <w:marRight w:val="0"/>
      <w:marTop w:val="0"/>
      <w:marBottom w:val="0"/>
      <w:divBdr>
        <w:top w:val="none" w:sz="0" w:space="0" w:color="auto"/>
        <w:left w:val="none" w:sz="0" w:space="0" w:color="auto"/>
        <w:bottom w:val="none" w:sz="0" w:space="0" w:color="auto"/>
        <w:right w:val="none" w:sz="0" w:space="0" w:color="auto"/>
      </w:divBdr>
    </w:div>
    <w:div w:id="625234183">
      <w:bodyDiv w:val="1"/>
      <w:marLeft w:val="0"/>
      <w:marRight w:val="0"/>
      <w:marTop w:val="0"/>
      <w:marBottom w:val="0"/>
      <w:divBdr>
        <w:top w:val="none" w:sz="0" w:space="0" w:color="auto"/>
        <w:left w:val="none" w:sz="0" w:space="0" w:color="auto"/>
        <w:bottom w:val="none" w:sz="0" w:space="0" w:color="auto"/>
        <w:right w:val="none" w:sz="0" w:space="0" w:color="auto"/>
      </w:divBdr>
    </w:div>
    <w:div w:id="625238932">
      <w:bodyDiv w:val="1"/>
      <w:marLeft w:val="0"/>
      <w:marRight w:val="0"/>
      <w:marTop w:val="0"/>
      <w:marBottom w:val="0"/>
      <w:divBdr>
        <w:top w:val="none" w:sz="0" w:space="0" w:color="auto"/>
        <w:left w:val="none" w:sz="0" w:space="0" w:color="auto"/>
        <w:bottom w:val="none" w:sz="0" w:space="0" w:color="auto"/>
        <w:right w:val="none" w:sz="0" w:space="0" w:color="auto"/>
      </w:divBdr>
    </w:div>
    <w:div w:id="625359251">
      <w:bodyDiv w:val="1"/>
      <w:marLeft w:val="0"/>
      <w:marRight w:val="0"/>
      <w:marTop w:val="0"/>
      <w:marBottom w:val="0"/>
      <w:divBdr>
        <w:top w:val="none" w:sz="0" w:space="0" w:color="auto"/>
        <w:left w:val="none" w:sz="0" w:space="0" w:color="auto"/>
        <w:bottom w:val="none" w:sz="0" w:space="0" w:color="auto"/>
        <w:right w:val="none" w:sz="0" w:space="0" w:color="auto"/>
      </w:divBdr>
    </w:div>
    <w:div w:id="625426657">
      <w:bodyDiv w:val="1"/>
      <w:marLeft w:val="0"/>
      <w:marRight w:val="0"/>
      <w:marTop w:val="0"/>
      <w:marBottom w:val="0"/>
      <w:divBdr>
        <w:top w:val="none" w:sz="0" w:space="0" w:color="auto"/>
        <w:left w:val="none" w:sz="0" w:space="0" w:color="auto"/>
        <w:bottom w:val="none" w:sz="0" w:space="0" w:color="auto"/>
        <w:right w:val="none" w:sz="0" w:space="0" w:color="auto"/>
      </w:divBdr>
    </w:div>
    <w:div w:id="625504946">
      <w:bodyDiv w:val="1"/>
      <w:marLeft w:val="0"/>
      <w:marRight w:val="0"/>
      <w:marTop w:val="0"/>
      <w:marBottom w:val="0"/>
      <w:divBdr>
        <w:top w:val="none" w:sz="0" w:space="0" w:color="auto"/>
        <w:left w:val="none" w:sz="0" w:space="0" w:color="auto"/>
        <w:bottom w:val="none" w:sz="0" w:space="0" w:color="auto"/>
        <w:right w:val="none" w:sz="0" w:space="0" w:color="auto"/>
      </w:divBdr>
    </w:div>
    <w:div w:id="625505540">
      <w:bodyDiv w:val="1"/>
      <w:marLeft w:val="0"/>
      <w:marRight w:val="0"/>
      <w:marTop w:val="0"/>
      <w:marBottom w:val="0"/>
      <w:divBdr>
        <w:top w:val="none" w:sz="0" w:space="0" w:color="auto"/>
        <w:left w:val="none" w:sz="0" w:space="0" w:color="auto"/>
        <w:bottom w:val="none" w:sz="0" w:space="0" w:color="auto"/>
        <w:right w:val="none" w:sz="0" w:space="0" w:color="auto"/>
      </w:divBdr>
    </w:div>
    <w:div w:id="625551646">
      <w:bodyDiv w:val="1"/>
      <w:marLeft w:val="0"/>
      <w:marRight w:val="0"/>
      <w:marTop w:val="0"/>
      <w:marBottom w:val="0"/>
      <w:divBdr>
        <w:top w:val="none" w:sz="0" w:space="0" w:color="auto"/>
        <w:left w:val="none" w:sz="0" w:space="0" w:color="auto"/>
        <w:bottom w:val="none" w:sz="0" w:space="0" w:color="auto"/>
        <w:right w:val="none" w:sz="0" w:space="0" w:color="auto"/>
      </w:divBdr>
    </w:div>
    <w:div w:id="625621210">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742421">
      <w:bodyDiv w:val="1"/>
      <w:marLeft w:val="0"/>
      <w:marRight w:val="0"/>
      <w:marTop w:val="0"/>
      <w:marBottom w:val="0"/>
      <w:divBdr>
        <w:top w:val="none" w:sz="0" w:space="0" w:color="auto"/>
        <w:left w:val="none" w:sz="0" w:space="0" w:color="auto"/>
        <w:bottom w:val="none" w:sz="0" w:space="0" w:color="auto"/>
        <w:right w:val="none" w:sz="0" w:space="0" w:color="auto"/>
      </w:divBdr>
    </w:div>
    <w:div w:id="625769736">
      <w:bodyDiv w:val="1"/>
      <w:marLeft w:val="0"/>
      <w:marRight w:val="0"/>
      <w:marTop w:val="0"/>
      <w:marBottom w:val="0"/>
      <w:divBdr>
        <w:top w:val="none" w:sz="0" w:space="0" w:color="auto"/>
        <w:left w:val="none" w:sz="0" w:space="0" w:color="auto"/>
        <w:bottom w:val="none" w:sz="0" w:space="0" w:color="auto"/>
        <w:right w:val="none" w:sz="0" w:space="0" w:color="auto"/>
      </w:divBdr>
    </w:div>
    <w:div w:id="625812401">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5965089">
      <w:bodyDiv w:val="1"/>
      <w:marLeft w:val="0"/>
      <w:marRight w:val="0"/>
      <w:marTop w:val="0"/>
      <w:marBottom w:val="0"/>
      <w:divBdr>
        <w:top w:val="none" w:sz="0" w:space="0" w:color="auto"/>
        <w:left w:val="none" w:sz="0" w:space="0" w:color="auto"/>
        <w:bottom w:val="none" w:sz="0" w:space="0" w:color="auto"/>
        <w:right w:val="none" w:sz="0" w:space="0" w:color="auto"/>
      </w:divBdr>
    </w:div>
    <w:div w:id="626349295">
      <w:bodyDiv w:val="1"/>
      <w:marLeft w:val="0"/>
      <w:marRight w:val="0"/>
      <w:marTop w:val="0"/>
      <w:marBottom w:val="0"/>
      <w:divBdr>
        <w:top w:val="none" w:sz="0" w:space="0" w:color="auto"/>
        <w:left w:val="none" w:sz="0" w:space="0" w:color="auto"/>
        <w:bottom w:val="none" w:sz="0" w:space="0" w:color="auto"/>
        <w:right w:val="none" w:sz="0" w:space="0" w:color="auto"/>
      </w:divBdr>
    </w:div>
    <w:div w:id="626350070">
      <w:bodyDiv w:val="1"/>
      <w:marLeft w:val="0"/>
      <w:marRight w:val="0"/>
      <w:marTop w:val="0"/>
      <w:marBottom w:val="0"/>
      <w:divBdr>
        <w:top w:val="none" w:sz="0" w:space="0" w:color="auto"/>
        <w:left w:val="none" w:sz="0" w:space="0" w:color="auto"/>
        <w:bottom w:val="none" w:sz="0" w:space="0" w:color="auto"/>
        <w:right w:val="none" w:sz="0" w:space="0" w:color="auto"/>
      </w:divBdr>
    </w:div>
    <w:div w:id="626401066">
      <w:bodyDiv w:val="1"/>
      <w:marLeft w:val="0"/>
      <w:marRight w:val="0"/>
      <w:marTop w:val="0"/>
      <w:marBottom w:val="0"/>
      <w:divBdr>
        <w:top w:val="none" w:sz="0" w:space="0" w:color="auto"/>
        <w:left w:val="none" w:sz="0" w:space="0" w:color="auto"/>
        <w:bottom w:val="none" w:sz="0" w:space="0" w:color="auto"/>
        <w:right w:val="none" w:sz="0" w:space="0" w:color="auto"/>
      </w:divBdr>
    </w:div>
    <w:div w:id="626545512">
      <w:bodyDiv w:val="1"/>
      <w:marLeft w:val="0"/>
      <w:marRight w:val="0"/>
      <w:marTop w:val="0"/>
      <w:marBottom w:val="0"/>
      <w:divBdr>
        <w:top w:val="none" w:sz="0" w:space="0" w:color="auto"/>
        <w:left w:val="none" w:sz="0" w:space="0" w:color="auto"/>
        <w:bottom w:val="none" w:sz="0" w:space="0" w:color="auto"/>
        <w:right w:val="none" w:sz="0" w:space="0" w:color="auto"/>
      </w:divBdr>
    </w:div>
    <w:div w:id="626591531">
      <w:bodyDiv w:val="1"/>
      <w:marLeft w:val="0"/>
      <w:marRight w:val="0"/>
      <w:marTop w:val="0"/>
      <w:marBottom w:val="0"/>
      <w:divBdr>
        <w:top w:val="none" w:sz="0" w:space="0" w:color="auto"/>
        <w:left w:val="none" w:sz="0" w:space="0" w:color="auto"/>
        <w:bottom w:val="none" w:sz="0" w:space="0" w:color="auto"/>
        <w:right w:val="none" w:sz="0" w:space="0" w:color="auto"/>
      </w:divBdr>
    </w:div>
    <w:div w:id="626660819">
      <w:bodyDiv w:val="1"/>
      <w:marLeft w:val="0"/>
      <w:marRight w:val="0"/>
      <w:marTop w:val="0"/>
      <w:marBottom w:val="0"/>
      <w:divBdr>
        <w:top w:val="none" w:sz="0" w:space="0" w:color="auto"/>
        <w:left w:val="none" w:sz="0" w:space="0" w:color="auto"/>
        <w:bottom w:val="none" w:sz="0" w:space="0" w:color="auto"/>
        <w:right w:val="none" w:sz="0" w:space="0" w:color="auto"/>
      </w:divBdr>
    </w:div>
    <w:div w:id="626788024">
      <w:bodyDiv w:val="1"/>
      <w:marLeft w:val="0"/>
      <w:marRight w:val="0"/>
      <w:marTop w:val="0"/>
      <w:marBottom w:val="0"/>
      <w:divBdr>
        <w:top w:val="none" w:sz="0" w:space="0" w:color="auto"/>
        <w:left w:val="none" w:sz="0" w:space="0" w:color="auto"/>
        <w:bottom w:val="none" w:sz="0" w:space="0" w:color="auto"/>
        <w:right w:val="none" w:sz="0" w:space="0" w:color="auto"/>
      </w:divBdr>
    </w:div>
    <w:div w:id="626814046">
      <w:bodyDiv w:val="1"/>
      <w:marLeft w:val="0"/>
      <w:marRight w:val="0"/>
      <w:marTop w:val="0"/>
      <w:marBottom w:val="0"/>
      <w:divBdr>
        <w:top w:val="none" w:sz="0" w:space="0" w:color="auto"/>
        <w:left w:val="none" w:sz="0" w:space="0" w:color="auto"/>
        <w:bottom w:val="none" w:sz="0" w:space="0" w:color="auto"/>
        <w:right w:val="none" w:sz="0" w:space="0" w:color="auto"/>
      </w:divBdr>
    </w:div>
    <w:div w:id="626815721">
      <w:bodyDiv w:val="1"/>
      <w:marLeft w:val="0"/>
      <w:marRight w:val="0"/>
      <w:marTop w:val="0"/>
      <w:marBottom w:val="0"/>
      <w:divBdr>
        <w:top w:val="none" w:sz="0" w:space="0" w:color="auto"/>
        <w:left w:val="none" w:sz="0" w:space="0" w:color="auto"/>
        <w:bottom w:val="none" w:sz="0" w:space="0" w:color="auto"/>
        <w:right w:val="none" w:sz="0" w:space="0" w:color="auto"/>
      </w:divBdr>
    </w:div>
    <w:div w:id="627051925">
      <w:bodyDiv w:val="1"/>
      <w:marLeft w:val="0"/>
      <w:marRight w:val="0"/>
      <w:marTop w:val="0"/>
      <w:marBottom w:val="0"/>
      <w:divBdr>
        <w:top w:val="none" w:sz="0" w:space="0" w:color="auto"/>
        <w:left w:val="none" w:sz="0" w:space="0" w:color="auto"/>
        <w:bottom w:val="none" w:sz="0" w:space="0" w:color="auto"/>
        <w:right w:val="none" w:sz="0" w:space="0" w:color="auto"/>
      </w:divBdr>
    </w:div>
    <w:div w:id="627056642">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323891">
      <w:bodyDiv w:val="1"/>
      <w:marLeft w:val="0"/>
      <w:marRight w:val="0"/>
      <w:marTop w:val="0"/>
      <w:marBottom w:val="0"/>
      <w:divBdr>
        <w:top w:val="none" w:sz="0" w:space="0" w:color="auto"/>
        <w:left w:val="none" w:sz="0" w:space="0" w:color="auto"/>
        <w:bottom w:val="none" w:sz="0" w:space="0" w:color="auto"/>
        <w:right w:val="none" w:sz="0" w:space="0" w:color="auto"/>
      </w:divBdr>
    </w:div>
    <w:div w:id="627591549">
      <w:bodyDiv w:val="1"/>
      <w:marLeft w:val="0"/>
      <w:marRight w:val="0"/>
      <w:marTop w:val="0"/>
      <w:marBottom w:val="0"/>
      <w:divBdr>
        <w:top w:val="none" w:sz="0" w:space="0" w:color="auto"/>
        <w:left w:val="none" w:sz="0" w:space="0" w:color="auto"/>
        <w:bottom w:val="none" w:sz="0" w:space="0" w:color="auto"/>
        <w:right w:val="none" w:sz="0" w:space="0" w:color="auto"/>
      </w:divBdr>
    </w:div>
    <w:div w:id="627705088">
      <w:bodyDiv w:val="1"/>
      <w:marLeft w:val="0"/>
      <w:marRight w:val="0"/>
      <w:marTop w:val="0"/>
      <w:marBottom w:val="0"/>
      <w:divBdr>
        <w:top w:val="none" w:sz="0" w:space="0" w:color="auto"/>
        <w:left w:val="none" w:sz="0" w:space="0" w:color="auto"/>
        <w:bottom w:val="none" w:sz="0" w:space="0" w:color="auto"/>
        <w:right w:val="none" w:sz="0" w:space="0" w:color="auto"/>
      </w:divBdr>
    </w:div>
    <w:div w:id="627857893">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239599">
      <w:bodyDiv w:val="1"/>
      <w:marLeft w:val="0"/>
      <w:marRight w:val="0"/>
      <w:marTop w:val="0"/>
      <w:marBottom w:val="0"/>
      <w:divBdr>
        <w:top w:val="none" w:sz="0" w:space="0" w:color="auto"/>
        <w:left w:val="none" w:sz="0" w:space="0" w:color="auto"/>
        <w:bottom w:val="none" w:sz="0" w:space="0" w:color="auto"/>
        <w:right w:val="none" w:sz="0" w:space="0" w:color="auto"/>
      </w:divBdr>
    </w:div>
    <w:div w:id="628435533">
      <w:bodyDiv w:val="1"/>
      <w:marLeft w:val="0"/>
      <w:marRight w:val="0"/>
      <w:marTop w:val="0"/>
      <w:marBottom w:val="0"/>
      <w:divBdr>
        <w:top w:val="none" w:sz="0" w:space="0" w:color="auto"/>
        <w:left w:val="none" w:sz="0" w:space="0" w:color="auto"/>
        <w:bottom w:val="none" w:sz="0" w:space="0" w:color="auto"/>
        <w:right w:val="none" w:sz="0" w:space="0" w:color="auto"/>
      </w:divBdr>
    </w:div>
    <w:div w:id="628441460">
      <w:bodyDiv w:val="1"/>
      <w:marLeft w:val="0"/>
      <w:marRight w:val="0"/>
      <w:marTop w:val="0"/>
      <w:marBottom w:val="0"/>
      <w:divBdr>
        <w:top w:val="none" w:sz="0" w:space="0" w:color="auto"/>
        <w:left w:val="none" w:sz="0" w:space="0" w:color="auto"/>
        <w:bottom w:val="none" w:sz="0" w:space="0" w:color="auto"/>
        <w:right w:val="none" w:sz="0" w:space="0" w:color="auto"/>
      </w:divBdr>
    </w:div>
    <w:div w:id="628557295">
      <w:bodyDiv w:val="1"/>
      <w:marLeft w:val="0"/>
      <w:marRight w:val="0"/>
      <w:marTop w:val="0"/>
      <w:marBottom w:val="0"/>
      <w:divBdr>
        <w:top w:val="none" w:sz="0" w:space="0" w:color="auto"/>
        <w:left w:val="none" w:sz="0" w:space="0" w:color="auto"/>
        <w:bottom w:val="none" w:sz="0" w:space="0" w:color="auto"/>
        <w:right w:val="none" w:sz="0" w:space="0" w:color="auto"/>
      </w:divBdr>
    </w:div>
    <w:div w:id="628779919">
      <w:bodyDiv w:val="1"/>
      <w:marLeft w:val="0"/>
      <w:marRight w:val="0"/>
      <w:marTop w:val="0"/>
      <w:marBottom w:val="0"/>
      <w:divBdr>
        <w:top w:val="none" w:sz="0" w:space="0" w:color="auto"/>
        <w:left w:val="none" w:sz="0" w:space="0" w:color="auto"/>
        <w:bottom w:val="none" w:sz="0" w:space="0" w:color="auto"/>
        <w:right w:val="none" w:sz="0" w:space="0" w:color="auto"/>
      </w:divBdr>
    </w:div>
    <w:div w:id="628828650">
      <w:bodyDiv w:val="1"/>
      <w:marLeft w:val="0"/>
      <w:marRight w:val="0"/>
      <w:marTop w:val="0"/>
      <w:marBottom w:val="0"/>
      <w:divBdr>
        <w:top w:val="none" w:sz="0" w:space="0" w:color="auto"/>
        <w:left w:val="none" w:sz="0" w:space="0" w:color="auto"/>
        <w:bottom w:val="none" w:sz="0" w:space="0" w:color="auto"/>
        <w:right w:val="none" w:sz="0" w:space="0" w:color="auto"/>
      </w:divBdr>
    </w:div>
    <w:div w:id="628899396">
      <w:bodyDiv w:val="1"/>
      <w:marLeft w:val="0"/>
      <w:marRight w:val="0"/>
      <w:marTop w:val="0"/>
      <w:marBottom w:val="0"/>
      <w:divBdr>
        <w:top w:val="none" w:sz="0" w:space="0" w:color="auto"/>
        <w:left w:val="none" w:sz="0" w:space="0" w:color="auto"/>
        <w:bottom w:val="none" w:sz="0" w:space="0" w:color="auto"/>
        <w:right w:val="none" w:sz="0" w:space="0" w:color="auto"/>
      </w:divBdr>
    </w:div>
    <w:div w:id="629211341">
      <w:bodyDiv w:val="1"/>
      <w:marLeft w:val="0"/>
      <w:marRight w:val="0"/>
      <w:marTop w:val="0"/>
      <w:marBottom w:val="0"/>
      <w:divBdr>
        <w:top w:val="none" w:sz="0" w:space="0" w:color="auto"/>
        <w:left w:val="none" w:sz="0" w:space="0" w:color="auto"/>
        <w:bottom w:val="none" w:sz="0" w:space="0" w:color="auto"/>
        <w:right w:val="none" w:sz="0" w:space="0" w:color="auto"/>
      </w:divBdr>
    </w:div>
    <w:div w:id="629213464">
      <w:bodyDiv w:val="1"/>
      <w:marLeft w:val="0"/>
      <w:marRight w:val="0"/>
      <w:marTop w:val="0"/>
      <w:marBottom w:val="0"/>
      <w:divBdr>
        <w:top w:val="none" w:sz="0" w:space="0" w:color="auto"/>
        <w:left w:val="none" w:sz="0" w:space="0" w:color="auto"/>
        <w:bottom w:val="none" w:sz="0" w:space="0" w:color="auto"/>
        <w:right w:val="none" w:sz="0" w:space="0" w:color="auto"/>
      </w:divBdr>
    </w:div>
    <w:div w:id="629282736">
      <w:bodyDiv w:val="1"/>
      <w:marLeft w:val="0"/>
      <w:marRight w:val="0"/>
      <w:marTop w:val="0"/>
      <w:marBottom w:val="0"/>
      <w:divBdr>
        <w:top w:val="none" w:sz="0" w:space="0" w:color="auto"/>
        <w:left w:val="none" w:sz="0" w:space="0" w:color="auto"/>
        <w:bottom w:val="none" w:sz="0" w:space="0" w:color="auto"/>
        <w:right w:val="none" w:sz="0" w:space="0" w:color="auto"/>
      </w:divBdr>
    </w:div>
    <w:div w:id="629359035">
      <w:bodyDiv w:val="1"/>
      <w:marLeft w:val="0"/>
      <w:marRight w:val="0"/>
      <w:marTop w:val="0"/>
      <w:marBottom w:val="0"/>
      <w:divBdr>
        <w:top w:val="none" w:sz="0" w:space="0" w:color="auto"/>
        <w:left w:val="none" w:sz="0" w:space="0" w:color="auto"/>
        <w:bottom w:val="none" w:sz="0" w:space="0" w:color="auto"/>
        <w:right w:val="none" w:sz="0" w:space="0" w:color="auto"/>
      </w:divBdr>
    </w:div>
    <w:div w:id="629628687">
      <w:bodyDiv w:val="1"/>
      <w:marLeft w:val="0"/>
      <w:marRight w:val="0"/>
      <w:marTop w:val="0"/>
      <w:marBottom w:val="0"/>
      <w:divBdr>
        <w:top w:val="none" w:sz="0" w:space="0" w:color="auto"/>
        <w:left w:val="none" w:sz="0" w:space="0" w:color="auto"/>
        <w:bottom w:val="none" w:sz="0" w:space="0" w:color="auto"/>
        <w:right w:val="none" w:sz="0" w:space="0" w:color="auto"/>
      </w:divBdr>
    </w:div>
    <w:div w:id="629634601">
      <w:bodyDiv w:val="1"/>
      <w:marLeft w:val="0"/>
      <w:marRight w:val="0"/>
      <w:marTop w:val="0"/>
      <w:marBottom w:val="0"/>
      <w:divBdr>
        <w:top w:val="none" w:sz="0" w:space="0" w:color="auto"/>
        <w:left w:val="none" w:sz="0" w:space="0" w:color="auto"/>
        <w:bottom w:val="none" w:sz="0" w:space="0" w:color="auto"/>
        <w:right w:val="none" w:sz="0" w:space="0" w:color="auto"/>
      </w:divBdr>
    </w:div>
    <w:div w:id="629746475">
      <w:bodyDiv w:val="1"/>
      <w:marLeft w:val="0"/>
      <w:marRight w:val="0"/>
      <w:marTop w:val="0"/>
      <w:marBottom w:val="0"/>
      <w:divBdr>
        <w:top w:val="none" w:sz="0" w:space="0" w:color="auto"/>
        <w:left w:val="none" w:sz="0" w:space="0" w:color="auto"/>
        <w:bottom w:val="none" w:sz="0" w:space="0" w:color="auto"/>
        <w:right w:val="none" w:sz="0" w:space="0" w:color="auto"/>
      </w:divBdr>
    </w:div>
    <w:div w:id="629821061">
      <w:bodyDiv w:val="1"/>
      <w:marLeft w:val="0"/>
      <w:marRight w:val="0"/>
      <w:marTop w:val="0"/>
      <w:marBottom w:val="0"/>
      <w:divBdr>
        <w:top w:val="none" w:sz="0" w:space="0" w:color="auto"/>
        <w:left w:val="none" w:sz="0" w:space="0" w:color="auto"/>
        <w:bottom w:val="none" w:sz="0" w:space="0" w:color="auto"/>
        <w:right w:val="none" w:sz="0" w:space="0" w:color="auto"/>
      </w:divBdr>
    </w:div>
    <w:div w:id="629942946">
      <w:bodyDiv w:val="1"/>
      <w:marLeft w:val="0"/>
      <w:marRight w:val="0"/>
      <w:marTop w:val="0"/>
      <w:marBottom w:val="0"/>
      <w:divBdr>
        <w:top w:val="none" w:sz="0" w:space="0" w:color="auto"/>
        <w:left w:val="none" w:sz="0" w:space="0" w:color="auto"/>
        <w:bottom w:val="none" w:sz="0" w:space="0" w:color="auto"/>
        <w:right w:val="none" w:sz="0" w:space="0" w:color="auto"/>
      </w:divBdr>
    </w:div>
    <w:div w:id="630088838">
      <w:bodyDiv w:val="1"/>
      <w:marLeft w:val="0"/>
      <w:marRight w:val="0"/>
      <w:marTop w:val="0"/>
      <w:marBottom w:val="0"/>
      <w:divBdr>
        <w:top w:val="none" w:sz="0" w:space="0" w:color="auto"/>
        <w:left w:val="none" w:sz="0" w:space="0" w:color="auto"/>
        <w:bottom w:val="none" w:sz="0" w:space="0" w:color="auto"/>
        <w:right w:val="none" w:sz="0" w:space="0" w:color="auto"/>
      </w:divBdr>
    </w:div>
    <w:div w:id="630132824">
      <w:bodyDiv w:val="1"/>
      <w:marLeft w:val="0"/>
      <w:marRight w:val="0"/>
      <w:marTop w:val="0"/>
      <w:marBottom w:val="0"/>
      <w:divBdr>
        <w:top w:val="none" w:sz="0" w:space="0" w:color="auto"/>
        <w:left w:val="none" w:sz="0" w:space="0" w:color="auto"/>
        <w:bottom w:val="none" w:sz="0" w:space="0" w:color="auto"/>
        <w:right w:val="none" w:sz="0" w:space="0" w:color="auto"/>
      </w:divBdr>
    </w:div>
    <w:div w:id="630133589">
      <w:bodyDiv w:val="1"/>
      <w:marLeft w:val="0"/>
      <w:marRight w:val="0"/>
      <w:marTop w:val="0"/>
      <w:marBottom w:val="0"/>
      <w:divBdr>
        <w:top w:val="none" w:sz="0" w:space="0" w:color="auto"/>
        <w:left w:val="none" w:sz="0" w:space="0" w:color="auto"/>
        <w:bottom w:val="none" w:sz="0" w:space="0" w:color="auto"/>
        <w:right w:val="none" w:sz="0" w:space="0" w:color="auto"/>
      </w:divBdr>
    </w:div>
    <w:div w:id="630280742">
      <w:bodyDiv w:val="1"/>
      <w:marLeft w:val="0"/>
      <w:marRight w:val="0"/>
      <w:marTop w:val="0"/>
      <w:marBottom w:val="0"/>
      <w:divBdr>
        <w:top w:val="none" w:sz="0" w:space="0" w:color="auto"/>
        <w:left w:val="none" w:sz="0" w:space="0" w:color="auto"/>
        <w:bottom w:val="none" w:sz="0" w:space="0" w:color="auto"/>
        <w:right w:val="none" w:sz="0" w:space="0" w:color="auto"/>
      </w:divBdr>
    </w:div>
    <w:div w:id="630286808">
      <w:bodyDiv w:val="1"/>
      <w:marLeft w:val="0"/>
      <w:marRight w:val="0"/>
      <w:marTop w:val="0"/>
      <w:marBottom w:val="0"/>
      <w:divBdr>
        <w:top w:val="none" w:sz="0" w:space="0" w:color="auto"/>
        <w:left w:val="none" w:sz="0" w:space="0" w:color="auto"/>
        <w:bottom w:val="none" w:sz="0" w:space="0" w:color="auto"/>
        <w:right w:val="none" w:sz="0" w:space="0" w:color="auto"/>
      </w:divBdr>
    </w:div>
    <w:div w:id="630405728">
      <w:bodyDiv w:val="1"/>
      <w:marLeft w:val="0"/>
      <w:marRight w:val="0"/>
      <w:marTop w:val="0"/>
      <w:marBottom w:val="0"/>
      <w:divBdr>
        <w:top w:val="none" w:sz="0" w:space="0" w:color="auto"/>
        <w:left w:val="none" w:sz="0" w:space="0" w:color="auto"/>
        <w:bottom w:val="none" w:sz="0" w:space="0" w:color="auto"/>
        <w:right w:val="none" w:sz="0" w:space="0" w:color="auto"/>
      </w:divBdr>
    </w:div>
    <w:div w:id="630477981">
      <w:bodyDiv w:val="1"/>
      <w:marLeft w:val="0"/>
      <w:marRight w:val="0"/>
      <w:marTop w:val="0"/>
      <w:marBottom w:val="0"/>
      <w:divBdr>
        <w:top w:val="none" w:sz="0" w:space="0" w:color="auto"/>
        <w:left w:val="none" w:sz="0" w:space="0" w:color="auto"/>
        <w:bottom w:val="none" w:sz="0" w:space="0" w:color="auto"/>
        <w:right w:val="none" w:sz="0" w:space="0" w:color="auto"/>
      </w:divBdr>
    </w:div>
    <w:div w:id="630553858">
      <w:bodyDiv w:val="1"/>
      <w:marLeft w:val="0"/>
      <w:marRight w:val="0"/>
      <w:marTop w:val="0"/>
      <w:marBottom w:val="0"/>
      <w:divBdr>
        <w:top w:val="none" w:sz="0" w:space="0" w:color="auto"/>
        <w:left w:val="none" w:sz="0" w:space="0" w:color="auto"/>
        <w:bottom w:val="none" w:sz="0" w:space="0" w:color="auto"/>
        <w:right w:val="none" w:sz="0" w:space="0" w:color="auto"/>
      </w:divBdr>
    </w:div>
    <w:div w:id="630718636">
      <w:bodyDiv w:val="1"/>
      <w:marLeft w:val="0"/>
      <w:marRight w:val="0"/>
      <w:marTop w:val="0"/>
      <w:marBottom w:val="0"/>
      <w:divBdr>
        <w:top w:val="none" w:sz="0" w:space="0" w:color="auto"/>
        <w:left w:val="none" w:sz="0" w:space="0" w:color="auto"/>
        <w:bottom w:val="none" w:sz="0" w:space="0" w:color="auto"/>
        <w:right w:val="none" w:sz="0" w:space="0" w:color="auto"/>
      </w:divBdr>
    </w:div>
    <w:div w:id="630791492">
      <w:bodyDiv w:val="1"/>
      <w:marLeft w:val="0"/>
      <w:marRight w:val="0"/>
      <w:marTop w:val="0"/>
      <w:marBottom w:val="0"/>
      <w:divBdr>
        <w:top w:val="none" w:sz="0" w:space="0" w:color="auto"/>
        <w:left w:val="none" w:sz="0" w:space="0" w:color="auto"/>
        <w:bottom w:val="none" w:sz="0" w:space="0" w:color="auto"/>
        <w:right w:val="none" w:sz="0" w:space="0" w:color="auto"/>
      </w:divBdr>
    </w:div>
    <w:div w:id="631059280">
      <w:bodyDiv w:val="1"/>
      <w:marLeft w:val="0"/>
      <w:marRight w:val="0"/>
      <w:marTop w:val="0"/>
      <w:marBottom w:val="0"/>
      <w:divBdr>
        <w:top w:val="none" w:sz="0" w:space="0" w:color="auto"/>
        <w:left w:val="none" w:sz="0" w:space="0" w:color="auto"/>
        <w:bottom w:val="none" w:sz="0" w:space="0" w:color="auto"/>
        <w:right w:val="none" w:sz="0" w:space="0" w:color="auto"/>
      </w:divBdr>
    </w:div>
    <w:div w:id="631136179">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406410">
      <w:bodyDiv w:val="1"/>
      <w:marLeft w:val="0"/>
      <w:marRight w:val="0"/>
      <w:marTop w:val="0"/>
      <w:marBottom w:val="0"/>
      <w:divBdr>
        <w:top w:val="none" w:sz="0" w:space="0" w:color="auto"/>
        <w:left w:val="none" w:sz="0" w:space="0" w:color="auto"/>
        <w:bottom w:val="none" w:sz="0" w:space="0" w:color="auto"/>
        <w:right w:val="none" w:sz="0" w:space="0" w:color="auto"/>
      </w:divBdr>
    </w:div>
    <w:div w:id="631592361">
      <w:bodyDiv w:val="1"/>
      <w:marLeft w:val="0"/>
      <w:marRight w:val="0"/>
      <w:marTop w:val="0"/>
      <w:marBottom w:val="0"/>
      <w:divBdr>
        <w:top w:val="none" w:sz="0" w:space="0" w:color="auto"/>
        <w:left w:val="none" w:sz="0" w:space="0" w:color="auto"/>
        <w:bottom w:val="none" w:sz="0" w:space="0" w:color="auto"/>
        <w:right w:val="none" w:sz="0" w:space="0" w:color="auto"/>
      </w:divBdr>
    </w:div>
    <w:div w:id="631714588">
      <w:bodyDiv w:val="1"/>
      <w:marLeft w:val="0"/>
      <w:marRight w:val="0"/>
      <w:marTop w:val="0"/>
      <w:marBottom w:val="0"/>
      <w:divBdr>
        <w:top w:val="none" w:sz="0" w:space="0" w:color="auto"/>
        <w:left w:val="none" w:sz="0" w:space="0" w:color="auto"/>
        <w:bottom w:val="none" w:sz="0" w:space="0" w:color="auto"/>
        <w:right w:val="none" w:sz="0" w:space="0" w:color="auto"/>
      </w:divBdr>
    </w:div>
    <w:div w:id="632098012">
      <w:bodyDiv w:val="1"/>
      <w:marLeft w:val="0"/>
      <w:marRight w:val="0"/>
      <w:marTop w:val="0"/>
      <w:marBottom w:val="0"/>
      <w:divBdr>
        <w:top w:val="none" w:sz="0" w:space="0" w:color="auto"/>
        <w:left w:val="none" w:sz="0" w:space="0" w:color="auto"/>
        <w:bottom w:val="none" w:sz="0" w:space="0" w:color="auto"/>
        <w:right w:val="none" w:sz="0" w:space="0" w:color="auto"/>
      </w:divBdr>
    </w:div>
    <w:div w:id="632105245">
      <w:bodyDiv w:val="1"/>
      <w:marLeft w:val="0"/>
      <w:marRight w:val="0"/>
      <w:marTop w:val="0"/>
      <w:marBottom w:val="0"/>
      <w:divBdr>
        <w:top w:val="none" w:sz="0" w:space="0" w:color="auto"/>
        <w:left w:val="none" w:sz="0" w:space="0" w:color="auto"/>
        <w:bottom w:val="none" w:sz="0" w:space="0" w:color="auto"/>
        <w:right w:val="none" w:sz="0" w:space="0" w:color="auto"/>
      </w:divBdr>
    </w:div>
    <w:div w:id="632174363">
      <w:bodyDiv w:val="1"/>
      <w:marLeft w:val="0"/>
      <w:marRight w:val="0"/>
      <w:marTop w:val="0"/>
      <w:marBottom w:val="0"/>
      <w:divBdr>
        <w:top w:val="none" w:sz="0" w:space="0" w:color="auto"/>
        <w:left w:val="none" w:sz="0" w:space="0" w:color="auto"/>
        <w:bottom w:val="none" w:sz="0" w:space="0" w:color="auto"/>
        <w:right w:val="none" w:sz="0" w:space="0" w:color="auto"/>
      </w:divBdr>
    </w:div>
    <w:div w:id="632247630">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756933">
      <w:bodyDiv w:val="1"/>
      <w:marLeft w:val="0"/>
      <w:marRight w:val="0"/>
      <w:marTop w:val="0"/>
      <w:marBottom w:val="0"/>
      <w:divBdr>
        <w:top w:val="none" w:sz="0" w:space="0" w:color="auto"/>
        <w:left w:val="none" w:sz="0" w:space="0" w:color="auto"/>
        <w:bottom w:val="none" w:sz="0" w:space="0" w:color="auto"/>
        <w:right w:val="none" w:sz="0" w:space="0" w:color="auto"/>
      </w:divBdr>
    </w:div>
    <w:div w:id="632951339">
      <w:bodyDiv w:val="1"/>
      <w:marLeft w:val="0"/>
      <w:marRight w:val="0"/>
      <w:marTop w:val="0"/>
      <w:marBottom w:val="0"/>
      <w:divBdr>
        <w:top w:val="none" w:sz="0" w:space="0" w:color="auto"/>
        <w:left w:val="none" w:sz="0" w:space="0" w:color="auto"/>
        <w:bottom w:val="none" w:sz="0" w:space="0" w:color="auto"/>
        <w:right w:val="none" w:sz="0" w:space="0" w:color="auto"/>
      </w:divBdr>
    </w:div>
    <w:div w:id="632952716">
      <w:bodyDiv w:val="1"/>
      <w:marLeft w:val="0"/>
      <w:marRight w:val="0"/>
      <w:marTop w:val="0"/>
      <w:marBottom w:val="0"/>
      <w:divBdr>
        <w:top w:val="none" w:sz="0" w:space="0" w:color="auto"/>
        <w:left w:val="none" w:sz="0" w:space="0" w:color="auto"/>
        <w:bottom w:val="none" w:sz="0" w:space="0" w:color="auto"/>
        <w:right w:val="none" w:sz="0" w:space="0" w:color="auto"/>
      </w:divBdr>
    </w:div>
    <w:div w:id="632952829">
      <w:bodyDiv w:val="1"/>
      <w:marLeft w:val="0"/>
      <w:marRight w:val="0"/>
      <w:marTop w:val="0"/>
      <w:marBottom w:val="0"/>
      <w:divBdr>
        <w:top w:val="none" w:sz="0" w:space="0" w:color="auto"/>
        <w:left w:val="none" w:sz="0" w:space="0" w:color="auto"/>
        <w:bottom w:val="none" w:sz="0" w:space="0" w:color="auto"/>
        <w:right w:val="none" w:sz="0" w:space="0" w:color="auto"/>
      </w:divBdr>
    </w:div>
    <w:div w:id="632952870">
      <w:bodyDiv w:val="1"/>
      <w:marLeft w:val="0"/>
      <w:marRight w:val="0"/>
      <w:marTop w:val="0"/>
      <w:marBottom w:val="0"/>
      <w:divBdr>
        <w:top w:val="none" w:sz="0" w:space="0" w:color="auto"/>
        <w:left w:val="none" w:sz="0" w:space="0" w:color="auto"/>
        <w:bottom w:val="none" w:sz="0" w:space="0" w:color="auto"/>
        <w:right w:val="none" w:sz="0" w:space="0" w:color="auto"/>
      </w:divBdr>
    </w:div>
    <w:div w:id="633561881">
      <w:bodyDiv w:val="1"/>
      <w:marLeft w:val="0"/>
      <w:marRight w:val="0"/>
      <w:marTop w:val="0"/>
      <w:marBottom w:val="0"/>
      <w:divBdr>
        <w:top w:val="none" w:sz="0" w:space="0" w:color="auto"/>
        <w:left w:val="none" w:sz="0" w:space="0" w:color="auto"/>
        <w:bottom w:val="none" w:sz="0" w:space="0" w:color="auto"/>
        <w:right w:val="none" w:sz="0" w:space="0" w:color="auto"/>
      </w:divBdr>
    </w:div>
    <w:div w:id="633752244">
      <w:bodyDiv w:val="1"/>
      <w:marLeft w:val="0"/>
      <w:marRight w:val="0"/>
      <w:marTop w:val="0"/>
      <w:marBottom w:val="0"/>
      <w:divBdr>
        <w:top w:val="none" w:sz="0" w:space="0" w:color="auto"/>
        <w:left w:val="none" w:sz="0" w:space="0" w:color="auto"/>
        <w:bottom w:val="none" w:sz="0" w:space="0" w:color="auto"/>
        <w:right w:val="none" w:sz="0" w:space="0" w:color="auto"/>
      </w:divBdr>
    </w:div>
    <w:div w:id="633828312">
      <w:bodyDiv w:val="1"/>
      <w:marLeft w:val="0"/>
      <w:marRight w:val="0"/>
      <w:marTop w:val="0"/>
      <w:marBottom w:val="0"/>
      <w:divBdr>
        <w:top w:val="none" w:sz="0" w:space="0" w:color="auto"/>
        <w:left w:val="none" w:sz="0" w:space="0" w:color="auto"/>
        <w:bottom w:val="none" w:sz="0" w:space="0" w:color="auto"/>
        <w:right w:val="none" w:sz="0" w:space="0" w:color="auto"/>
      </w:divBdr>
    </w:div>
    <w:div w:id="633831104">
      <w:bodyDiv w:val="1"/>
      <w:marLeft w:val="0"/>
      <w:marRight w:val="0"/>
      <w:marTop w:val="0"/>
      <w:marBottom w:val="0"/>
      <w:divBdr>
        <w:top w:val="none" w:sz="0" w:space="0" w:color="auto"/>
        <w:left w:val="none" w:sz="0" w:space="0" w:color="auto"/>
        <w:bottom w:val="none" w:sz="0" w:space="0" w:color="auto"/>
        <w:right w:val="none" w:sz="0" w:space="0" w:color="auto"/>
      </w:divBdr>
    </w:div>
    <w:div w:id="633877962">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218146">
      <w:bodyDiv w:val="1"/>
      <w:marLeft w:val="0"/>
      <w:marRight w:val="0"/>
      <w:marTop w:val="0"/>
      <w:marBottom w:val="0"/>
      <w:divBdr>
        <w:top w:val="none" w:sz="0" w:space="0" w:color="auto"/>
        <w:left w:val="none" w:sz="0" w:space="0" w:color="auto"/>
        <w:bottom w:val="none" w:sz="0" w:space="0" w:color="auto"/>
        <w:right w:val="none" w:sz="0" w:space="0" w:color="auto"/>
      </w:divBdr>
    </w:div>
    <w:div w:id="634289743">
      <w:bodyDiv w:val="1"/>
      <w:marLeft w:val="0"/>
      <w:marRight w:val="0"/>
      <w:marTop w:val="0"/>
      <w:marBottom w:val="0"/>
      <w:divBdr>
        <w:top w:val="none" w:sz="0" w:space="0" w:color="auto"/>
        <w:left w:val="none" w:sz="0" w:space="0" w:color="auto"/>
        <w:bottom w:val="none" w:sz="0" w:space="0" w:color="auto"/>
        <w:right w:val="none" w:sz="0" w:space="0" w:color="auto"/>
      </w:divBdr>
    </w:div>
    <w:div w:id="634410219">
      <w:bodyDiv w:val="1"/>
      <w:marLeft w:val="0"/>
      <w:marRight w:val="0"/>
      <w:marTop w:val="0"/>
      <w:marBottom w:val="0"/>
      <w:divBdr>
        <w:top w:val="none" w:sz="0" w:space="0" w:color="auto"/>
        <w:left w:val="none" w:sz="0" w:space="0" w:color="auto"/>
        <w:bottom w:val="none" w:sz="0" w:space="0" w:color="auto"/>
        <w:right w:val="none" w:sz="0" w:space="0" w:color="auto"/>
      </w:divBdr>
    </w:div>
    <w:div w:id="634413185">
      <w:bodyDiv w:val="1"/>
      <w:marLeft w:val="0"/>
      <w:marRight w:val="0"/>
      <w:marTop w:val="0"/>
      <w:marBottom w:val="0"/>
      <w:divBdr>
        <w:top w:val="none" w:sz="0" w:space="0" w:color="auto"/>
        <w:left w:val="none" w:sz="0" w:space="0" w:color="auto"/>
        <w:bottom w:val="none" w:sz="0" w:space="0" w:color="auto"/>
        <w:right w:val="none" w:sz="0" w:space="0" w:color="auto"/>
      </w:divBdr>
    </w:div>
    <w:div w:id="634602367">
      <w:bodyDiv w:val="1"/>
      <w:marLeft w:val="0"/>
      <w:marRight w:val="0"/>
      <w:marTop w:val="0"/>
      <w:marBottom w:val="0"/>
      <w:divBdr>
        <w:top w:val="none" w:sz="0" w:space="0" w:color="auto"/>
        <w:left w:val="none" w:sz="0" w:space="0" w:color="auto"/>
        <w:bottom w:val="none" w:sz="0" w:space="0" w:color="auto"/>
        <w:right w:val="none" w:sz="0" w:space="0" w:color="auto"/>
      </w:divBdr>
    </w:div>
    <w:div w:id="634605730">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871525">
      <w:bodyDiv w:val="1"/>
      <w:marLeft w:val="0"/>
      <w:marRight w:val="0"/>
      <w:marTop w:val="0"/>
      <w:marBottom w:val="0"/>
      <w:divBdr>
        <w:top w:val="none" w:sz="0" w:space="0" w:color="auto"/>
        <w:left w:val="none" w:sz="0" w:space="0" w:color="auto"/>
        <w:bottom w:val="none" w:sz="0" w:space="0" w:color="auto"/>
        <w:right w:val="none" w:sz="0" w:space="0" w:color="auto"/>
      </w:divBdr>
    </w:div>
    <w:div w:id="634944907">
      <w:bodyDiv w:val="1"/>
      <w:marLeft w:val="0"/>
      <w:marRight w:val="0"/>
      <w:marTop w:val="0"/>
      <w:marBottom w:val="0"/>
      <w:divBdr>
        <w:top w:val="none" w:sz="0" w:space="0" w:color="auto"/>
        <w:left w:val="none" w:sz="0" w:space="0" w:color="auto"/>
        <w:bottom w:val="none" w:sz="0" w:space="0" w:color="auto"/>
        <w:right w:val="none" w:sz="0" w:space="0" w:color="auto"/>
      </w:divBdr>
    </w:div>
    <w:div w:id="634987438">
      <w:bodyDiv w:val="1"/>
      <w:marLeft w:val="0"/>
      <w:marRight w:val="0"/>
      <w:marTop w:val="0"/>
      <w:marBottom w:val="0"/>
      <w:divBdr>
        <w:top w:val="none" w:sz="0" w:space="0" w:color="auto"/>
        <w:left w:val="none" w:sz="0" w:space="0" w:color="auto"/>
        <w:bottom w:val="none" w:sz="0" w:space="0" w:color="auto"/>
        <w:right w:val="none" w:sz="0" w:space="0" w:color="auto"/>
      </w:divBdr>
    </w:div>
    <w:div w:id="635068895">
      <w:bodyDiv w:val="1"/>
      <w:marLeft w:val="0"/>
      <w:marRight w:val="0"/>
      <w:marTop w:val="0"/>
      <w:marBottom w:val="0"/>
      <w:divBdr>
        <w:top w:val="none" w:sz="0" w:space="0" w:color="auto"/>
        <w:left w:val="none" w:sz="0" w:space="0" w:color="auto"/>
        <w:bottom w:val="none" w:sz="0" w:space="0" w:color="auto"/>
        <w:right w:val="none" w:sz="0" w:space="0" w:color="auto"/>
      </w:divBdr>
    </w:div>
    <w:div w:id="635260320">
      <w:bodyDiv w:val="1"/>
      <w:marLeft w:val="0"/>
      <w:marRight w:val="0"/>
      <w:marTop w:val="0"/>
      <w:marBottom w:val="0"/>
      <w:divBdr>
        <w:top w:val="none" w:sz="0" w:space="0" w:color="auto"/>
        <w:left w:val="none" w:sz="0" w:space="0" w:color="auto"/>
        <w:bottom w:val="none" w:sz="0" w:space="0" w:color="auto"/>
        <w:right w:val="none" w:sz="0" w:space="0" w:color="auto"/>
      </w:divBdr>
    </w:div>
    <w:div w:id="635334648">
      <w:bodyDiv w:val="1"/>
      <w:marLeft w:val="0"/>
      <w:marRight w:val="0"/>
      <w:marTop w:val="0"/>
      <w:marBottom w:val="0"/>
      <w:divBdr>
        <w:top w:val="none" w:sz="0" w:space="0" w:color="auto"/>
        <w:left w:val="none" w:sz="0" w:space="0" w:color="auto"/>
        <w:bottom w:val="none" w:sz="0" w:space="0" w:color="auto"/>
        <w:right w:val="none" w:sz="0" w:space="0" w:color="auto"/>
      </w:divBdr>
    </w:div>
    <w:div w:id="635373440">
      <w:bodyDiv w:val="1"/>
      <w:marLeft w:val="0"/>
      <w:marRight w:val="0"/>
      <w:marTop w:val="0"/>
      <w:marBottom w:val="0"/>
      <w:divBdr>
        <w:top w:val="none" w:sz="0" w:space="0" w:color="auto"/>
        <w:left w:val="none" w:sz="0" w:space="0" w:color="auto"/>
        <w:bottom w:val="none" w:sz="0" w:space="0" w:color="auto"/>
        <w:right w:val="none" w:sz="0" w:space="0" w:color="auto"/>
      </w:divBdr>
    </w:div>
    <w:div w:id="635375242">
      <w:bodyDiv w:val="1"/>
      <w:marLeft w:val="0"/>
      <w:marRight w:val="0"/>
      <w:marTop w:val="0"/>
      <w:marBottom w:val="0"/>
      <w:divBdr>
        <w:top w:val="none" w:sz="0" w:space="0" w:color="auto"/>
        <w:left w:val="none" w:sz="0" w:space="0" w:color="auto"/>
        <w:bottom w:val="none" w:sz="0" w:space="0" w:color="auto"/>
        <w:right w:val="none" w:sz="0" w:space="0" w:color="auto"/>
      </w:divBdr>
    </w:div>
    <w:div w:id="635455717">
      <w:bodyDiv w:val="1"/>
      <w:marLeft w:val="0"/>
      <w:marRight w:val="0"/>
      <w:marTop w:val="0"/>
      <w:marBottom w:val="0"/>
      <w:divBdr>
        <w:top w:val="none" w:sz="0" w:space="0" w:color="auto"/>
        <w:left w:val="none" w:sz="0" w:space="0" w:color="auto"/>
        <w:bottom w:val="none" w:sz="0" w:space="0" w:color="auto"/>
        <w:right w:val="none" w:sz="0" w:space="0" w:color="auto"/>
      </w:divBdr>
    </w:div>
    <w:div w:id="635527407">
      <w:bodyDiv w:val="1"/>
      <w:marLeft w:val="0"/>
      <w:marRight w:val="0"/>
      <w:marTop w:val="0"/>
      <w:marBottom w:val="0"/>
      <w:divBdr>
        <w:top w:val="none" w:sz="0" w:space="0" w:color="auto"/>
        <w:left w:val="none" w:sz="0" w:space="0" w:color="auto"/>
        <w:bottom w:val="none" w:sz="0" w:space="0" w:color="auto"/>
        <w:right w:val="none" w:sz="0" w:space="0" w:color="auto"/>
      </w:divBdr>
    </w:div>
    <w:div w:id="635991551">
      <w:bodyDiv w:val="1"/>
      <w:marLeft w:val="0"/>
      <w:marRight w:val="0"/>
      <w:marTop w:val="0"/>
      <w:marBottom w:val="0"/>
      <w:divBdr>
        <w:top w:val="none" w:sz="0" w:space="0" w:color="auto"/>
        <w:left w:val="none" w:sz="0" w:space="0" w:color="auto"/>
        <w:bottom w:val="none" w:sz="0" w:space="0" w:color="auto"/>
        <w:right w:val="none" w:sz="0" w:space="0" w:color="auto"/>
      </w:divBdr>
    </w:div>
    <w:div w:id="636495182">
      <w:bodyDiv w:val="1"/>
      <w:marLeft w:val="0"/>
      <w:marRight w:val="0"/>
      <w:marTop w:val="0"/>
      <w:marBottom w:val="0"/>
      <w:divBdr>
        <w:top w:val="none" w:sz="0" w:space="0" w:color="auto"/>
        <w:left w:val="none" w:sz="0" w:space="0" w:color="auto"/>
        <w:bottom w:val="none" w:sz="0" w:space="0" w:color="auto"/>
        <w:right w:val="none" w:sz="0" w:space="0" w:color="auto"/>
      </w:divBdr>
    </w:div>
    <w:div w:id="636645442">
      <w:bodyDiv w:val="1"/>
      <w:marLeft w:val="0"/>
      <w:marRight w:val="0"/>
      <w:marTop w:val="0"/>
      <w:marBottom w:val="0"/>
      <w:divBdr>
        <w:top w:val="none" w:sz="0" w:space="0" w:color="auto"/>
        <w:left w:val="none" w:sz="0" w:space="0" w:color="auto"/>
        <w:bottom w:val="none" w:sz="0" w:space="0" w:color="auto"/>
        <w:right w:val="none" w:sz="0" w:space="0" w:color="auto"/>
      </w:divBdr>
    </w:div>
    <w:div w:id="636761831">
      <w:bodyDiv w:val="1"/>
      <w:marLeft w:val="0"/>
      <w:marRight w:val="0"/>
      <w:marTop w:val="0"/>
      <w:marBottom w:val="0"/>
      <w:divBdr>
        <w:top w:val="none" w:sz="0" w:space="0" w:color="auto"/>
        <w:left w:val="none" w:sz="0" w:space="0" w:color="auto"/>
        <w:bottom w:val="none" w:sz="0" w:space="0" w:color="auto"/>
        <w:right w:val="none" w:sz="0" w:space="0" w:color="auto"/>
      </w:divBdr>
    </w:div>
    <w:div w:id="636909469">
      <w:bodyDiv w:val="1"/>
      <w:marLeft w:val="0"/>
      <w:marRight w:val="0"/>
      <w:marTop w:val="0"/>
      <w:marBottom w:val="0"/>
      <w:divBdr>
        <w:top w:val="none" w:sz="0" w:space="0" w:color="auto"/>
        <w:left w:val="none" w:sz="0" w:space="0" w:color="auto"/>
        <w:bottom w:val="none" w:sz="0" w:space="0" w:color="auto"/>
        <w:right w:val="none" w:sz="0" w:space="0" w:color="auto"/>
      </w:divBdr>
    </w:div>
    <w:div w:id="636911249">
      <w:bodyDiv w:val="1"/>
      <w:marLeft w:val="0"/>
      <w:marRight w:val="0"/>
      <w:marTop w:val="0"/>
      <w:marBottom w:val="0"/>
      <w:divBdr>
        <w:top w:val="none" w:sz="0" w:space="0" w:color="auto"/>
        <w:left w:val="none" w:sz="0" w:space="0" w:color="auto"/>
        <w:bottom w:val="none" w:sz="0" w:space="0" w:color="auto"/>
        <w:right w:val="none" w:sz="0" w:space="0" w:color="auto"/>
      </w:divBdr>
    </w:div>
    <w:div w:id="636958962">
      <w:bodyDiv w:val="1"/>
      <w:marLeft w:val="0"/>
      <w:marRight w:val="0"/>
      <w:marTop w:val="0"/>
      <w:marBottom w:val="0"/>
      <w:divBdr>
        <w:top w:val="none" w:sz="0" w:space="0" w:color="auto"/>
        <w:left w:val="none" w:sz="0" w:space="0" w:color="auto"/>
        <w:bottom w:val="none" w:sz="0" w:space="0" w:color="auto"/>
        <w:right w:val="none" w:sz="0" w:space="0" w:color="auto"/>
      </w:divBdr>
    </w:div>
    <w:div w:id="637340023">
      <w:bodyDiv w:val="1"/>
      <w:marLeft w:val="0"/>
      <w:marRight w:val="0"/>
      <w:marTop w:val="0"/>
      <w:marBottom w:val="0"/>
      <w:divBdr>
        <w:top w:val="none" w:sz="0" w:space="0" w:color="auto"/>
        <w:left w:val="none" w:sz="0" w:space="0" w:color="auto"/>
        <w:bottom w:val="none" w:sz="0" w:space="0" w:color="auto"/>
        <w:right w:val="none" w:sz="0" w:space="0" w:color="auto"/>
      </w:divBdr>
    </w:div>
    <w:div w:id="637342222">
      <w:bodyDiv w:val="1"/>
      <w:marLeft w:val="0"/>
      <w:marRight w:val="0"/>
      <w:marTop w:val="0"/>
      <w:marBottom w:val="0"/>
      <w:divBdr>
        <w:top w:val="none" w:sz="0" w:space="0" w:color="auto"/>
        <w:left w:val="none" w:sz="0" w:space="0" w:color="auto"/>
        <w:bottom w:val="none" w:sz="0" w:space="0" w:color="auto"/>
        <w:right w:val="none" w:sz="0" w:space="0" w:color="auto"/>
      </w:divBdr>
    </w:div>
    <w:div w:id="637344966">
      <w:bodyDiv w:val="1"/>
      <w:marLeft w:val="0"/>
      <w:marRight w:val="0"/>
      <w:marTop w:val="0"/>
      <w:marBottom w:val="0"/>
      <w:divBdr>
        <w:top w:val="none" w:sz="0" w:space="0" w:color="auto"/>
        <w:left w:val="none" w:sz="0" w:space="0" w:color="auto"/>
        <w:bottom w:val="none" w:sz="0" w:space="0" w:color="auto"/>
        <w:right w:val="none" w:sz="0" w:space="0" w:color="auto"/>
      </w:divBdr>
    </w:div>
    <w:div w:id="637493233">
      <w:bodyDiv w:val="1"/>
      <w:marLeft w:val="0"/>
      <w:marRight w:val="0"/>
      <w:marTop w:val="0"/>
      <w:marBottom w:val="0"/>
      <w:divBdr>
        <w:top w:val="none" w:sz="0" w:space="0" w:color="auto"/>
        <w:left w:val="none" w:sz="0" w:space="0" w:color="auto"/>
        <w:bottom w:val="none" w:sz="0" w:space="0" w:color="auto"/>
        <w:right w:val="none" w:sz="0" w:space="0" w:color="auto"/>
      </w:divBdr>
    </w:div>
    <w:div w:id="637805150">
      <w:bodyDiv w:val="1"/>
      <w:marLeft w:val="0"/>
      <w:marRight w:val="0"/>
      <w:marTop w:val="0"/>
      <w:marBottom w:val="0"/>
      <w:divBdr>
        <w:top w:val="none" w:sz="0" w:space="0" w:color="auto"/>
        <w:left w:val="none" w:sz="0" w:space="0" w:color="auto"/>
        <w:bottom w:val="none" w:sz="0" w:space="0" w:color="auto"/>
        <w:right w:val="none" w:sz="0" w:space="0" w:color="auto"/>
      </w:divBdr>
    </w:div>
    <w:div w:id="637807131">
      <w:bodyDiv w:val="1"/>
      <w:marLeft w:val="0"/>
      <w:marRight w:val="0"/>
      <w:marTop w:val="0"/>
      <w:marBottom w:val="0"/>
      <w:divBdr>
        <w:top w:val="none" w:sz="0" w:space="0" w:color="auto"/>
        <w:left w:val="none" w:sz="0" w:space="0" w:color="auto"/>
        <w:bottom w:val="none" w:sz="0" w:space="0" w:color="auto"/>
        <w:right w:val="none" w:sz="0" w:space="0" w:color="auto"/>
      </w:divBdr>
    </w:div>
    <w:div w:id="637876974">
      <w:bodyDiv w:val="1"/>
      <w:marLeft w:val="0"/>
      <w:marRight w:val="0"/>
      <w:marTop w:val="0"/>
      <w:marBottom w:val="0"/>
      <w:divBdr>
        <w:top w:val="none" w:sz="0" w:space="0" w:color="auto"/>
        <w:left w:val="none" w:sz="0" w:space="0" w:color="auto"/>
        <w:bottom w:val="none" w:sz="0" w:space="0" w:color="auto"/>
        <w:right w:val="none" w:sz="0" w:space="0" w:color="auto"/>
      </w:divBdr>
    </w:div>
    <w:div w:id="637884730">
      <w:bodyDiv w:val="1"/>
      <w:marLeft w:val="0"/>
      <w:marRight w:val="0"/>
      <w:marTop w:val="0"/>
      <w:marBottom w:val="0"/>
      <w:divBdr>
        <w:top w:val="none" w:sz="0" w:space="0" w:color="auto"/>
        <w:left w:val="none" w:sz="0" w:space="0" w:color="auto"/>
        <w:bottom w:val="none" w:sz="0" w:space="0" w:color="auto"/>
        <w:right w:val="none" w:sz="0" w:space="0" w:color="auto"/>
      </w:divBdr>
    </w:div>
    <w:div w:id="637960003">
      <w:bodyDiv w:val="1"/>
      <w:marLeft w:val="0"/>
      <w:marRight w:val="0"/>
      <w:marTop w:val="0"/>
      <w:marBottom w:val="0"/>
      <w:divBdr>
        <w:top w:val="none" w:sz="0" w:space="0" w:color="auto"/>
        <w:left w:val="none" w:sz="0" w:space="0" w:color="auto"/>
        <w:bottom w:val="none" w:sz="0" w:space="0" w:color="auto"/>
        <w:right w:val="none" w:sz="0" w:space="0" w:color="auto"/>
      </w:divBdr>
    </w:div>
    <w:div w:id="637997664">
      <w:bodyDiv w:val="1"/>
      <w:marLeft w:val="0"/>
      <w:marRight w:val="0"/>
      <w:marTop w:val="0"/>
      <w:marBottom w:val="0"/>
      <w:divBdr>
        <w:top w:val="none" w:sz="0" w:space="0" w:color="auto"/>
        <w:left w:val="none" w:sz="0" w:space="0" w:color="auto"/>
        <w:bottom w:val="none" w:sz="0" w:space="0" w:color="auto"/>
        <w:right w:val="none" w:sz="0" w:space="0" w:color="auto"/>
      </w:divBdr>
    </w:div>
    <w:div w:id="637999928">
      <w:bodyDiv w:val="1"/>
      <w:marLeft w:val="0"/>
      <w:marRight w:val="0"/>
      <w:marTop w:val="0"/>
      <w:marBottom w:val="0"/>
      <w:divBdr>
        <w:top w:val="none" w:sz="0" w:space="0" w:color="auto"/>
        <w:left w:val="none" w:sz="0" w:space="0" w:color="auto"/>
        <w:bottom w:val="none" w:sz="0" w:space="0" w:color="auto"/>
        <w:right w:val="none" w:sz="0" w:space="0" w:color="auto"/>
      </w:divBdr>
    </w:div>
    <w:div w:id="638145419">
      <w:bodyDiv w:val="1"/>
      <w:marLeft w:val="0"/>
      <w:marRight w:val="0"/>
      <w:marTop w:val="0"/>
      <w:marBottom w:val="0"/>
      <w:divBdr>
        <w:top w:val="none" w:sz="0" w:space="0" w:color="auto"/>
        <w:left w:val="none" w:sz="0" w:space="0" w:color="auto"/>
        <w:bottom w:val="none" w:sz="0" w:space="0" w:color="auto"/>
        <w:right w:val="none" w:sz="0" w:space="0" w:color="auto"/>
      </w:divBdr>
    </w:div>
    <w:div w:id="638146367">
      <w:bodyDiv w:val="1"/>
      <w:marLeft w:val="0"/>
      <w:marRight w:val="0"/>
      <w:marTop w:val="0"/>
      <w:marBottom w:val="0"/>
      <w:divBdr>
        <w:top w:val="none" w:sz="0" w:space="0" w:color="auto"/>
        <w:left w:val="none" w:sz="0" w:space="0" w:color="auto"/>
        <w:bottom w:val="none" w:sz="0" w:space="0" w:color="auto"/>
        <w:right w:val="none" w:sz="0" w:space="0" w:color="auto"/>
      </w:divBdr>
    </w:div>
    <w:div w:id="638263041">
      <w:bodyDiv w:val="1"/>
      <w:marLeft w:val="0"/>
      <w:marRight w:val="0"/>
      <w:marTop w:val="0"/>
      <w:marBottom w:val="0"/>
      <w:divBdr>
        <w:top w:val="none" w:sz="0" w:space="0" w:color="auto"/>
        <w:left w:val="none" w:sz="0" w:space="0" w:color="auto"/>
        <w:bottom w:val="none" w:sz="0" w:space="0" w:color="auto"/>
        <w:right w:val="none" w:sz="0" w:space="0" w:color="auto"/>
      </w:divBdr>
    </w:div>
    <w:div w:id="638343958">
      <w:bodyDiv w:val="1"/>
      <w:marLeft w:val="0"/>
      <w:marRight w:val="0"/>
      <w:marTop w:val="0"/>
      <w:marBottom w:val="0"/>
      <w:divBdr>
        <w:top w:val="none" w:sz="0" w:space="0" w:color="auto"/>
        <w:left w:val="none" w:sz="0" w:space="0" w:color="auto"/>
        <w:bottom w:val="none" w:sz="0" w:space="0" w:color="auto"/>
        <w:right w:val="none" w:sz="0" w:space="0" w:color="auto"/>
      </w:divBdr>
    </w:div>
    <w:div w:id="638344428">
      <w:bodyDiv w:val="1"/>
      <w:marLeft w:val="0"/>
      <w:marRight w:val="0"/>
      <w:marTop w:val="0"/>
      <w:marBottom w:val="0"/>
      <w:divBdr>
        <w:top w:val="none" w:sz="0" w:space="0" w:color="auto"/>
        <w:left w:val="none" w:sz="0" w:space="0" w:color="auto"/>
        <w:bottom w:val="none" w:sz="0" w:space="0" w:color="auto"/>
        <w:right w:val="none" w:sz="0" w:space="0" w:color="auto"/>
      </w:divBdr>
    </w:div>
    <w:div w:id="638606752">
      <w:bodyDiv w:val="1"/>
      <w:marLeft w:val="0"/>
      <w:marRight w:val="0"/>
      <w:marTop w:val="0"/>
      <w:marBottom w:val="0"/>
      <w:divBdr>
        <w:top w:val="none" w:sz="0" w:space="0" w:color="auto"/>
        <w:left w:val="none" w:sz="0" w:space="0" w:color="auto"/>
        <w:bottom w:val="none" w:sz="0" w:space="0" w:color="auto"/>
        <w:right w:val="none" w:sz="0" w:space="0" w:color="auto"/>
      </w:divBdr>
    </w:div>
    <w:div w:id="638612522">
      <w:bodyDiv w:val="1"/>
      <w:marLeft w:val="0"/>
      <w:marRight w:val="0"/>
      <w:marTop w:val="0"/>
      <w:marBottom w:val="0"/>
      <w:divBdr>
        <w:top w:val="none" w:sz="0" w:space="0" w:color="auto"/>
        <w:left w:val="none" w:sz="0" w:space="0" w:color="auto"/>
        <w:bottom w:val="none" w:sz="0" w:space="0" w:color="auto"/>
        <w:right w:val="none" w:sz="0" w:space="0" w:color="auto"/>
      </w:divBdr>
    </w:div>
    <w:div w:id="638614158">
      <w:bodyDiv w:val="1"/>
      <w:marLeft w:val="0"/>
      <w:marRight w:val="0"/>
      <w:marTop w:val="0"/>
      <w:marBottom w:val="0"/>
      <w:divBdr>
        <w:top w:val="none" w:sz="0" w:space="0" w:color="auto"/>
        <w:left w:val="none" w:sz="0" w:space="0" w:color="auto"/>
        <w:bottom w:val="none" w:sz="0" w:space="0" w:color="auto"/>
        <w:right w:val="none" w:sz="0" w:space="0" w:color="auto"/>
      </w:divBdr>
    </w:div>
    <w:div w:id="638649763">
      <w:bodyDiv w:val="1"/>
      <w:marLeft w:val="0"/>
      <w:marRight w:val="0"/>
      <w:marTop w:val="0"/>
      <w:marBottom w:val="0"/>
      <w:divBdr>
        <w:top w:val="none" w:sz="0" w:space="0" w:color="auto"/>
        <w:left w:val="none" w:sz="0" w:space="0" w:color="auto"/>
        <w:bottom w:val="none" w:sz="0" w:space="0" w:color="auto"/>
        <w:right w:val="none" w:sz="0" w:space="0" w:color="auto"/>
      </w:divBdr>
    </w:div>
    <w:div w:id="638806358">
      <w:bodyDiv w:val="1"/>
      <w:marLeft w:val="0"/>
      <w:marRight w:val="0"/>
      <w:marTop w:val="0"/>
      <w:marBottom w:val="0"/>
      <w:divBdr>
        <w:top w:val="none" w:sz="0" w:space="0" w:color="auto"/>
        <w:left w:val="none" w:sz="0" w:space="0" w:color="auto"/>
        <w:bottom w:val="none" w:sz="0" w:space="0" w:color="auto"/>
        <w:right w:val="none" w:sz="0" w:space="0" w:color="auto"/>
      </w:divBdr>
    </w:div>
    <w:div w:id="638849850">
      <w:bodyDiv w:val="1"/>
      <w:marLeft w:val="0"/>
      <w:marRight w:val="0"/>
      <w:marTop w:val="0"/>
      <w:marBottom w:val="0"/>
      <w:divBdr>
        <w:top w:val="none" w:sz="0" w:space="0" w:color="auto"/>
        <w:left w:val="none" w:sz="0" w:space="0" w:color="auto"/>
        <w:bottom w:val="none" w:sz="0" w:space="0" w:color="auto"/>
        <w:right w:val="none" w:sz="0" w:space="0" w:color="auto"/>
      </w:divBdr>
    </w:div>
    <w:div w:id="638923341">
      <w:bodyDiv w:val="1"/>
      <w:marLeft w:val="0"/>
      <w:marRight w:val="0"/>
      <w:marTop w:val="0"/>
      <w:marBottom w:val="0"/>
      <w:divBdr>
        <w:top w:val="none" w:sz="0" w:space="0" w:color="auto"/>
        <w:left w:val="none" w:sz="0" w:space="0" w:color="auto"/>
        <w:bottom w:val="none" w:sz="0" w:space="0" w:color="auto"/>
        <w:right w:val="none" w:sz="0" w:space="0" w:color="auto"/>
      </w:divBdr>
    </w:div>
    <w:div w:id="638993120">
      <w:bodyDiv w:val="1"/>
      <w:marLeft w:val="0"/>
      <w:marRight w:val="0"/>
      <w:marTop w:val="0"/>
      <w:marBottom w:val="0"/>
      <w:divBdr>
        <w:top w:val="none" w:sz="0" w:space="0" w:color="auto"/>
        <w:left w:val="none" w:sz="0" w:space="0" w:color="auto"/>
        <w:bottom w:val="none" w:sz="0" w:space="0" w:color="auto"/>
        <w:right w:val="none" w:sz="0" w:space="0" w:color="auto"/>
      </w:divBdr>
    </w:div>
    <w:div w:id="639115845">
      <w:bodyDiv w:val="1"/>
      <w:marLeft w:val="0"/>
      <w:marRight w:val="0"/>
      <w:marTop w:val="0"/>
      <w:marBottom w:val="0"/>
      <w:divBdr>
        <w:top w:val="none" w:sz="0" w:space="0" w:color="auto"/>
        <w:left w:val="none" w:sz="0" w:space="0" w:color="auto"/>
        <w:bottom w:val="none" w:sz="0" w:space="0" w:color="auto"/>
        <w:right w:val="none" w:sz="0" w:space="0" w:color="auto"/>
      </w:divBdr>
    </w:div>
    <w:div w:id="639194760">
      <w:bodyDiv w:val="1"/>
      <w:marLeft w:val="0"/>
      <w:marRight w:val="0"/>
      <w:marTop w:val="0"/>
      <w:marBottom w:val="0"/>
      <w:divBdr>
        <w:top w:val="none" w:sz="0" w:space="0" w:color="auto"/>
        <w:left w:val="none" w:sz="0" w:space="0" w:color="auto"/>
        <w:bottom w:val="none" w:sz="0" w:space="0" w:color="auto"/>
        <w:right w:val="none" w:sz="0" w:space="0" w:color="auto"/>
      </w:divBdr>
    </w:div>
    <w:div w:id="639312484">
      <w:bodyDiv w:val="1"/>
      <w:marLeft w:val="0"/>
      <w:marRight w:val="0"/>
      <w:marTop w:val="0"/>
      <w:marBottom w:val="0"/>
      <w:divBdr>
        <w:top w:val="none" w:sz="0" w:space="0" w:color="auto"/>
        <w:left w:val="none" w:sz="0" w:space="0" w:color="auto"/>
        <w:bottom w:val="none" w:sz="0" w:space="0" w:color="auto"/>
        <w:right w:val="none" w:sz="0" w:space="0" w:color="auto"/>
      </w:divBdr>
    </w:div>
    <w:div w:id="639380920">
      <w:bodyDiv w:val="1"/>
      <w:marLeft w:val="0"/>
      <w:marRight w:val="0"/>
      <w:marTop w:val="0"/>
      <w:marBottom w:val="0"/>
      <w:divBdr>
        <w:top w:val="none" w:sz="0" w:space="0" w:color="auto"/>
        <w:left w:val="none" w:sz="0" w:space="0" w:color="auto"/>
        <w:bottom w:val="none" w:sz="0" w:space="0" w:color="auto"/>
        <w:right w:val="none" w:sz="0" w:space="0" w:color="auto"/>
      </w:divBdr>
    </w:div>
    <w:div w:id="639459853">
      <w:bodyDiv w:val="1"/>
      <w:marLeft w:val="0"/>
      <w:marRight w:val="0"/>
      <w:marTop w:val="0"/>
      <w:marBottom w:val="0"/>
      <w:divBdr>
        <w:top w:val="none" w:sz="0" w:space="0" w:color="auto"/>
        <w:left w:val="none" w:sz="0" w:space="0" w:color="auto"/>
        <w:bottom w:val="none" w:sz="0" w:space="0" w:color="auto"/>
        <w:right w:val="none" w:sz="0" w:space="0" w:color="auto"/>
      </w:divBdr>
    </w:div>
    <w:div w:id="639506423">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39774842">
      <w:bodyDiv w:val="1"/>
      <w:marLeft w:val="0"/>
      <w:marRight w:val="0"/>
      <w:marTop w:val="0"/>
      <w:marBottom w:val="0"/>
      <w:divBdr>
        <w:top w:val="none" w:sz="0" w:space="0" w:color="auto"/>
        <w:left w:val="none" w:sz="0" w:space="0" w:color="auto"/>
        <w:bottom w:val="none" w:sz="0" w:space="0" w:color="auto"/>
        <w:right w:val="none" w:sz="0" w:space="0" w:color="auto"/>
      </w:divBdr>
    </w:div>
    <w:div w:id="639959445">
      <w:bodyDiv w:val="1"/>
      <w:marLeft w:val="0"/>
      <w:marRight w:val="0"/>
      <w:marTop w:val="0"/>
      <w:marBottom w:val="0"/>
      <w:divBdr>
        <w:top w:val="none" w:sz="0" w:space="0" w:color="auto"/>
        <w:left w:val="none" w:sz="0" w:space="0" w:color="auto"/>
        <w:bottom w:val="none" w:sz="0" w:space="0" w:color="auto"/>
        <w:right w:val="none" w:sz="0" w:space="0" w:color="auto"/>
      </w:divBdr>
    </w:div>
    <w:div w:id="639967861">
      <w:bodyDiv w:val="1"/>
      <w:marLeft w:val="0"/>
      <w:marRight w:val="0"/>
      <w:marTop w:val="0"/>
      <w:marBottom w:val="0"/>
      <w:divBdr>
        <w:top w:val="none" w:sz="0" w:space="0" w:color="auto"/>
        <w:left w:val="none" w:sz="0" w:space="0" w:color="auto"/>
        <w:bottom w:val="none" w:sz="0" w:space="0" w:color="auto"/>
        <w:right w:val="none" w:sz="0" w:space="0" w:color="auto"/>
      </w:divBdr>
    </w:div>
    <w:div w:id="640041069">
      <w:bodyDiv w:val="1"/>
      <w:marLeft w:val="0"/>
      <w:marRight w:val="0"/>
      <w:marTop w:val="0"/>
      <w:marBottom w:val="0"/>
      <w:divBdr>
        <w:top w:val="none" w:sz="0" w:space="0" w:color="auto"/>
        <w:left w:val="none" w:sz="0" w:space="0" w:color="auto"/>
        <w:bottom w:val="none" w:sz="0" w:space="0" w:color="auto"/>
        <w:right w:val="none" w:sz="0" w:space="0" w:color="auto"/>
      </w:divBdr>
    </w:div>
    <w:div w:id="640382172">
      <w:bodyDiv w:val="1"/>
      <w:marLeft w:val="0"/>
      <w:marRight w:val="0"/>
      <w:marTop w:val="0"/>
      <w:marBottom w:val="0"/>
      <w:divBdr>
        <w:top w:val="none" w:sz="0" w:space="0" w:color="auto"/>
        <w:left w:val="none" w:sz="0" w:space="0" w:color="auto"/>
        <w:bottom w:val="none" w:sz="0" w:space="0" w:color="auto"/>
        <w:right w:val="none" w:sz="0" w:space="0" w:color="auto"/>
      </w:divBdr>
    </w:div>
    <w:div w:id="640503972">
      <w:bodyDiv w:val="1"/>
      <w:marLeft w:val="0"/>
      <w:marRight w:val="0"/>
      <w:marTop w:val="0"/>
      <w:marBottom w:val="0"/>
      <w:divBdr>
        <w:top w:val="none" w:sz="0" w:space="0" w:color="auto"/>
        <w:left w:val="none" w:sz="0" w:space="0" w:color="auto"/>
        <w:bottom w:val="none" w:sz="0" w:space="0" w:color="auto"/>
        <w:right w:val="none" w:sz="0" w:space="0" w:color="auto"/>
      </w:divBdr>
    </w:div>
    <w:div w:id="640765157">
      <w:bodyDiv w:val="1"/>
      <w:marLeft w:val="0"/>
      <w:marRight w:val="0"/>
      <w:marTop w:val="0"/>
      <w:marBottom w:val="0"/>
      <w:divBdr>
        <w:top w:val="none" w:sz="0" w:space="0" w:color="auto"/>
        <w:left w:val="none" w:sz="0" w:space="0" w:color="auto"/>
        <w:bottom w:val="none" w:sz="0" w:space="0" w:color="auto"/>
        <w:right w:val="none" w:sz="0" w:space="0" w:color="auto"/>
      </w:divBdr>
    </w:div>
    <w:div w:id="640812894">
      <w:bodyDiv w:val="1"/>
      <w:marLeft w:val="0"/>
      <w:marRight w:val="0"/>
      <w:marTop w:val="0"/>
      <w:marBottom w:val="0"/>
      <w:divBdr>
        <w:top w:val="none" w:sz="0" w:space="0" w:color="auto"/>
        <w:left w:val="none" w:sz="0" w:space="0" w:color="auto"/>
        <w:bottom w:val="none" w:sz="0" w:space="0" w:color="auto"/>
        <w:right w:val="none" w:sz="0" w:space="0" w:color="auto"/>
      </w:divBdr>
    </w:div>
    <w:div w:id="640889534">
      <w:bodyDiv w:val="1"/>
      <w:marLeft w:val="0"/>
      <w:marRight w:val="0"/>
      <w:marTop w:val="0"/>
      <w:marBottom w:val="0"/>
      <w:divBdr>
        <w:top w:val="none" w:sz="0" w:space="0" w:color="auto"/>
        <w:left w:val="none" w:sz="0" w:space="0" w:color="auto"/>
        <w:bottom w:val="none" w:sz="0" w:space="0" w:color="auto"/>
        <w:right w:val="none" w:sz="0" w:space="0" w:color="auto"/>
      </w:divBdr>
    </w:div>
    <w:div w:id="641158924">
      <w:bodyDiv w:val="1"/>
      <w:marLeft w:val="0"/>
      <w:marRight w:val="0"/>
      <w:marTop w:val="0"/>
      <w:marBottom w:val="0"/>
      <w:divBdr>
        <w:top w:val="none" w:sz="0" w:space="0" w:color="auto"/>
        <w:left w:val="none" w:sz="0" w:space="0" w:color="auto"/>
        <w:bottom w:val="none" w:sz="0" w:space="0" w:color="auto"/>
        <w:right w:val="none" w:sz="0" w:space="0" w:color="auto"/>
      </w:divBdr>
    </w:div>
    <w:div w:id="641227341">
      <w:bodyDiv w:val="1"/>
      <w:marLeft w:val="0"/>
      <w:marRight w:val="0"/>
      <w:marTop w:val="0"/>
      <w:marBottom w:val="0"/>
      <w:divBdr>
        <w:top w:val="none" w:sz="0" w:space="0" w:color="auto"/>
        <w:left w:val="none" w:sz="0" w:space="0" w:color="auto"/>
        <w:bottom w:val="none" w:sz="0" w:space="0" w:color="auto"/>
        <w:right w:val="none" w:sz="0" w:space="0" w:color="auto"/>
      </w:divBdr>
    </w:div>
    <w:div w:id="641273294">
      <w:bodyDiv w:val="1"/>
      <w:marLeft w:val="0"/>
      <w:marRight w:val="0"/>
      <w:marTop w:val="0"/>
      <w:marBottom w:val="0"/>
      <w:divBdr>
        <w:top w:val="none" w:sz="0" w:space="0" w:color="auto"/>
        <w:left w:val="none" w:sz="0" w:space="0" w:color="auto"/>
        <w:bottom w:val="none" w:sz="0" w:space="0" w:color="auto"/>
        <w:right w:val="none" w:sz="0" w:space="0" w:color="auto"/>
      </w:divBdr>
    </w:div>
    <w:div w:id="641276282">
      <w:bodyDiv w:val="1"/>
      <w:marLeft w:val="0"/>
      <w:marRight w:val="0"/>
      <w:marTop w:val="0"/>
      <w:marBottom w:val="0"/>
      <w:divBdr>
        <w:top w:val="none" w:sz="0" w:space="0" w:color="auto"/>
        <w:left w:val="none" w:sz="0" w:space="0" w:color="auto"/>
        <w:bottom w:val="none" w:sz="0" w:space="0" w:color="auto"/>
        <w:right w:val="none" w:sz="0" w:space="0" w:color="auto"/>
      </w:divBdr>
    </w:div>
    <w:div w:id="641429004">
      <w:bodyDiv w:val="1"/>
      <w:marLeft w:val="0"/>
      <w:marRight w:val="0"/>
      <w:marTop w:val="0"/>
      <w:marBottom w:val="0"/>
      <w:divBdr>
        <w:top w:val="none" w:sz="0" w:space="0" w:color="auto"/>
        <w:left w:val="none" w:sz="0" w:space="0" w:color="auto"/>
        <w:bottom w:val="none" w:sz="0" w:space="0" w:color="auto"/>
        <w:right w:val="none" w:sz="0" w:space="0" w:color="auto"/>
      </w:divBdr>
    </w:div>
    <w:div w:id="641496621">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732983">
      <w:bodyDiv w:val="1"/>
      <w:marLeft w:val="0"/>
      <w:marRight w:val="0"/>
      <w:marTop w:val="0"/>
      <w:marBottom w:val="0"/>
      <w:divBdr>
        <w:top w:val="none" w:sz="0" w:space="0" w:color="auto"/>
        <w:left w:val="none" w:sz="0" w:space="0" w:color="auto"/>
        <w:bottom w:val="none" w:sz="0" w:space="0" w:color="auto"/>
        <w:right w:val="none" w:sz="0" w:space="0" w:color="auto"/>
      </w:divBdr>
    </w:div>
    <w:div w:id="641733099">
      <w:bodyDiv w:val="1"/>
      <w:marLeft w:val="0"/>
      <w:marRight w:val="0"/>
      <w:marTop w:val="0"/>
      <w:marBottom w:val="0"/>
      <w:divBdr>
        <w:top w:val="none" w:sz="0" w:space="0" w:color="auto"/>
        <w:left w:val="none" w:sz="0" w:space="0" w:color="auto"/>
        <w:bottom w:val="none" w:sz="0" w:space="0" w:color="auto"/>
        <w:right w:val="none" w:sz="0" w:space="0" w:color="auto"/>
      </w:divBdr>
    </w:div>
    <w:div w:id="641813858">
      <w:bodyDiv w:val="1"/>
      <w:marLeft w:val="0"/>
      <w:marRight w:val="0"/>
      <w:marTop w:val="0"/>
      <w:marBottom w:val="0"/>
      <w:divBdr>
        <w:top w:val="none" w:sz="0" w:space="0" w:color="auto"/>
        <w:left w:val="none" w:sz="0" w:space="0" w:color="auto"/>
        <w:bottom w:val="none" w:sz="0" w:space="0" w:color="auto"/>
        <w:right w:val="none" w:sz="0" w:space="0" w:color="auto"/>
      </w:divBdr>
    </w:div>
    <w:div w:id="641886625">
      <w:bodyDiv w:val="1"/>
      <w:marLeft w:val="0"/>
      <w:marRight w:val="0"/>
      <w:marTop w:val="0"/>
      <w:marBottom w:val="0"/>
      <w:divBdr>
        <w:top w:val="none" w:sz="0" w:space="0" w:color="auto"/>
        <w:left w:val="none" w:sz="0" w:space="0" w:color="auto"/>
        <w:bottom w:val="none" w:sz="0" w:space="0" w:color="auto"/>
        <w:right w:val="none" w:sz="0" w:space="0" w:color="auto"/>
      </w:divBdr>
    </w:div>
    <w:div w:id="642123341">
      <w:bodyDiv w:val="1"/>
      <w:marLeft w:val="0"/>
      <w:marRight w:val="0"/>
      <w:marTop w:val="0"/>
      <w:marBottom w:val="0"/>
      <w:divBdr>
        <w:top w:val="none" w:sz="0" w:space="0" w:color="auto"/>
        <w:left w:val="none" w:sz="0" w:space="0" w:color="auto"/>
        <w:bottom w:val="none" w:sz="0" w:space="0" w:color="auto"/>
        <w:right w:val="none" w:sz="0" w:space="0" w:color="auto"/>
      </w:divBdr>
    </w:div>
    <w:div w:id="642198566">
      <w:bodyDiv w:val="1"/>
      <w:marLeft w:val="0"/>
      <w:marRight w:val="0"/>
      <w:marTop w:val="0"/>
      <w:marBottom w:val="0"/>
      <w:divBdr>
        <w:top w:val="none" w:sz="0" w:space="0" w:color="auto"/>
        <w:left w:val="none" w:sz="0" w:space="0" w:color="auto"/>
        <w:bottom w:val="none" w:sz="0" w:space="0" w:color="auto"/>
        <w:right w:val="none" w:sz="0" w:space="0" w:color="auto"/>
      </w:divBdr>
    </w:div>
    <w:div w:id="642271171">
      <w:bodyDiv w:val="1"/>
      <w:marLeft w:val="0"/>
      <w:marRight w:val="0"/>
      <w:marTop w:val="0"/>
      <w:marBottom w:val="0"/>
      <w:divBdr>
        <w:top w:val="none" w:sz="0" w:space="0" w:color="auto"/>
        <w:left w:val="none" w:sz="0" w:space="0" w:color="auto"/>
        <w:bottom w:val="none" w:sz="0" w:space="0" w:color="auto"/>
        <w:right w:val="none" w:sz="0" w:space="0" w:color="auto"/>
      </w:divBdr>
    </w:div>
    <w:div w:id="642589018">
      <w:bodyDiv w:val="1"/>
      <w:marLeft w:val="0"/>
      <w:marRight w:val="0"/>
      <w:marTop w:val="0"/>
      <w:marBottom w:val="0"/>
      <w:divBdr>
        <w:top w:val="none" w:sz="0" w:space="0" w:color="auto"/>
        <w:left w:val="none" w:sz="0" w:space="0" w:color="auto"/>
        <w:bottom w:val="none" w:sz="0" w:space="0" w:color="auto"/>
        <w:right w:val="none" w:sz="0" w:space="0" w:color="auto"/>
      </w:divBdr>
    </w:div>
    <w:div w:id="642658687">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2731030">
      <w:bodyDiv w:val="1"/>
      <w:marLeft w:val="0"/>
      <w:marRight w:val="0"/>
      <w:marTop w:val="0"/>
      <w:marBottom w:val="0"/>
      <w:divBdr>
        <w:top w:val="none" w:sz="0" w:space="0" w:color="auto"/>
        <w:left w:val="none" w:sz="0" w:space="0" w:color="auto"/>
        <w:bottom w:val="none" w:sz="0" w:space="0" w:color="auto"/>
        <w:right w:val="none" w:sz="0" w:space="0" w:color="auto"/>
      </w:divBdr>
    </w:div>
    <w:div w:id="642857226">
      <w:bodyDiv w:val="1"/>
      <w:marLeft w:val="0"/>
      <w:marRight w:val="0"/>
      <w:marTop w:val="0"/>
      <w:marBottom w:val="0"/>
      <w:divBdr>
        <w:top w:val="none" w:sz="0" w:space="0" w:color="auto"/>
        <w:left w:val="none" w:sz="0" w:space="0" w:color="auto"/>
        <w:bottom w:val="none" w:sz="0" w:space="0" w:color="auto"/>
        <w:right w:val="none" w:sz="0" w:space="0" w:color="auto"/>
      </w:divBdr>
    </w:div>
    <w:div w:id="642857562">
      <w:bodyDiv w:val="1"/>
      <w:marLeft w:val="0"/>
      <w:marRight w:val="0"/>
      <w:marTop w:val="0"/>
      <w:marBottom w:val="0"/>
      <w:divBdr>
        <w:top w:val="none" w:sz="0" w:space="0" w:color="auto"/>
        <w:left w:val="none" w:sz="0" w:space="0" w:color="auto"/>
        <w:bottom w:val="none" w:sz="0" w:space="0" w:color="auto"/>
        <w:right w:val="none" w:sz="0" w:space="0" w:color="auto"/>
      </w:divBdr>
    </w:div>
    <w:div w:id="642927060">
      <w:bodyDiv w:val="1"/>
      <w:marLeft w:val="0"/>
      <w:marRight w:val="0"/>
      <w:marTop w:val="0"/>
      <w:marBottom w:val="0"/>
      <w:divBdr>
        <w:top w:val="none" w:sz="0" w:space="0" w:color="auto"/>
        <w:left w:val="none" w:sz="0" w:space="0" w:color="auto"/>
        <w:bottom w:val="none" w:sz="0" w:space="0" w:color="auto"/>
        <w:right w:val="none" w:sz="0" w:space="0" w:color="auto"/>
      </w:divBdr>
    </w:div>
    <w:div w:id="643006121">
      <w:bodyDiv w:val="1"/>
      <w:marLeft w:val="0"/>
      <w:marRight w:val="0"/>
      <w:marTop w:val="0"/>
      <w:marBottom w:val="0"/>
      <w:divBdr>
        <w:top w:val="none" w:sz="0" w:space="0" w:color="auto"/>
        <w:left w:val="none" w:sz="0" w:space="0" w:color="auto"/>
        <w:bottom w:val="none" w:sz="0" w:space="0" w:color="auto"/>
        <w:right w:val="none" w:sz="0" w:space="0" w:color="auto"/>
      </w:divBdr>
    </w:div>
    <w:div w:id="643050581">
      <w:bodyDiv w:val="1"/>
      <w:marLeft w:val="0"/>
      <w:marRight w:val="0"/>
      <w:marTop w:val="0"/>
      <w:marBottom w:val="0"/>
      <w:divBdr>
        <w:top w:val="none" w:sz="0" w:space="0" w:color="auto"/>
        <w:left w:val="none" w:sz="0" w:space="0" w:color="auto"/>
        <w:bottom w:val="none" w:sz="0" w:space="0" w:color="auto"/>
        <w:right w:val="none" w:sz="0" w:space="0" w:color="auto"/>
      </w:divBdr>
    </w:div>
    <w:div w:id="643390580">
      <w:bodyDiv w:val="1"/>
      <w:marLeft w:val="0"/>
      <w:marRight w:val="0"/>
      <w:marTop w:val="0"/>
      <w:marBottom w:val="0"/>
      <w:divBdr>
        <w:top w:val="none" w:sz="0" w:space="0" w:color="auto"/>
        <w:left w:val="none" w:sz="0" w:space="0" w:color="auto"/>
        <w:bottom w:val="none" w:sz="0" w:space="0" w:color="auto"/>
        <w:right w:val="none" w:sz="0" w:space="0" w:color="auto"/>
      </w:divBdr>
    </w:div>
    <w:div w:id="643437186">
      <w:bodyDiv w:val="1"/>
      <w:marLeft w:val="0"/>
      <w:marRight w:val="0"/>
      <w:marTop w:val="0"/>
      <w:marBottom w:val="0"/>
      <w:divBdr>
        <w:top w:val="none" w:sz="0" w:space="0" w:color="auto"/>
        <w:left w:val="none" w:sz="0" w:space="0" w:color="auto"/>
        <w:bottom w:val="none" w:sz="0" w:space="0" w:color="auto"/>
        <w:right w:val="none" w:sz="0" w:space="0" w:color="auto"/>
      </w:divBdr>
    </w:div>
    <w:div w:id="643512023">
      <w:bodyDiv w:val="1"/>
      <w:marLeft w:val="0"/>
      <w:marRight w:val="0"/>
      <w:marTop w:val="0"/>
      <w:marBottom w:val="0"/>
      <w:divBdr>
        <w:top w:val="none" w:sz="0" w:space="0" w:color="auto"/>
        <w:left w:val="none" w:sz="0" w:space="0" w:color="auto"/>
        <w:bottom w:val="none" w:sz="0" w:space="0" w:color="auto"/>
        <w:right w:val="none" w:sz="0" w:space="0" w:color="auto"/>
      </w:divBdr>
    </w:div>
    <w:div w:id="643580521">
      <w:bodyDiv w:val="1"/>
      <w:marLeft w:val="0"/>
      <w:marRight w:val="0"/>
      <w:marTop w:val="0"/>
      <w:marBottom w:val="0"/>
      <w:divBdr>
        <w:top w:val="none" w:sz="0" w:space="0" w:color="auto"/>
        <w:left w:val="none" w:sz="0" w:space="0" w:color="auto"/>
        <w:bottom w:val="none" w:sz="0" w:space="0" w:color="auto"/>
        <w:right w:val="none" w:sz="0" w:space="0" w:color="auto"/>
      </w:divBdr>
    </w:div>
    <w:div w:id="643585437">
      <w:bodyDiv w:val="1"/>
      <w:marLeft w:val="0"/>
      <w:marRight w:val="0"/>
      <w:marTop w:val="0"/>
      <w:marBottom w:val="0"/>
      <w:divBdr>
        <w:top w:val="none" w:sz="0" w:space="0" w:color="auto"/>
        <w:left w:val="none" w:sz="0" w:space="0" w:color="auto"/>
        <w:bottom w:val="none" w:sz="0" w:space="0" w:color="auto"/>
        <w:right w:val="none" w:sz="0" w:space="0" w:color="auto"/>
      </w:divBdr>
    </w:div>
    <w:div w:id="643660007">
      <w:bodyDiv w:val="1"/>
      <w:marLeft w:val="0"/>
      <w:marRight w:val="0"/>
      <w:marTop w:val="0"/>
      <w:marBottom w:val="0"/>
      <w:divBdr>
        <w:top w:val="none" w:sz="0" w:space="0" w:color="auto"/>
        <w:left w:val="none" w:sz="0" w:space="0" w:color="auto"/>
        <w:bottom w:val="none" w:sz="0" w:space="0" w:color="auto"/>
        <w:right w:val="none" w:sz="0" w:space="0" w:color="auto"/>
      </w:divBdr>
    </w:div>
    <w:div w:id="643773347">
      <w:bodyDiv w:val="1"/>
      <w:marLeft w:val="0"/>
      <w:marRight w:val="0"/>
      <w:marTop w:val="0"/>
      <w:marBottom w:val="0"/>
      <w:divBdr>
        <w:top w:val="none" w:sz="0" w:space="0" w:color="auto"/>
        <w:left w:val="none" w:sz="0" w:space="0" w:color="auto"/>
        <w:bottom w:val="none" w:sz="0" w:space="0" w:color="auto"/>
        <w:right w:val="none" w:sz="0" w:space="0" w:color="auto"/>
      </w:divBdr>
    </w:div>
    <w:div w:id="643774049">
      <w:bodyDiv w:val="1"/>
      <w:marLeft w:val="0"/>
      <w:marRight w:val="0"/>
      <w:marTop w:val="0"/>
      <w:marBottom w:val="0"/>
      <w:divBdr>
        <w:top w:val="none" w:sz="0" w:space="0" w:color="auto"/>
        <w:left w:val="none" w:sz="0" w:space="0" w:color="auto"/>
        <w:bottom w:val="none" w:sz="0" w:space="0" w:color="auto"/>
        <w:right w:val="none" w:sz="0" w:space="0" w:color="auto"/>
      </w:divBdr>
    </w:div>
    <w:div w:id="643779364">
      <w:bodyDiv w:val="1"/>
      <w:marLeft w:val="0"/>
      <w:marRight w:val="0"/>
      <w:marTop w:val="0"/>
      <w:marBottom w:val="0"/>
      <w:divBdr>
        <w:top w:val="none" w:sz="0" w:space="0" w:color="auto"/>
        <w:left w:val="none" w:sz="0" w:space="0" w:color="auto"/>
        <w:bottom w:val="none" w:sz="0" w:space="0" w:color="auto"/>
        <w:right w:val="none" w:sz="0" w:space="0" w:color="auto"/>
      </w:divBdr>
    </w:div>
    <w:div w:id="643966692">
      <w:bodyDiv w:val="1"/>
      <w:marLeft w:val="0"/>
      <w:marRight w:val="0"/>
      <w:marTop w:val="0"/>
      <w:marBottom w:val="0"/>
      <w:divBdr>
        <w:top w:val="none" w:sz="0" w:space="0" w:color="auto"/>
        <w:left w:val="none" w:sz="0" w:space="0" w:color="auto"/>
        <w:bottom w:val="none" w:sz="0" w:space="0" w:color="auto"/>
        <w:right w:val="none" w:sz="0" w:space="0" w:color="auto"/>
      </w:divBdr>
    </w:div>
    <w:div w:id="644042885">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236568">
      <w:bodyDiv w:val="1"/>
      <w:marLeft w:val="0"/>
      <w:marRight w:val="0"/>
      <w:marTop w:val="0"/>
      <w:marBottom w:val="0"/>
      <w:divBdr>
        <w:top w:val="none" w:sz="0" w:space="0" w:color="auto"/>
        <w:left w:val="none" w:sz="0" w:space="0" w:color="auto"/>
        <w:bottom w:val="none" w:sz="0" w:space="0" w:color="auto"/>
        <w:right w:val="none" w:sz="0" w:space="0" w:color="auto"/>
      </w:divBdr>
    </w:div>
    <w:div w:id="644284888">
      <w:bodyDiv w:val="1"/>
      <w:marLeft w:val="0"/>
      <w:marRight w:val="0"/>
      <w:marTop w:val="0"/>
      <w:marBottom w:val="0"/>
      <w:divBdr>
        <w:top w:val="none" w:sz="0" w:space="0" w:color="auto"/>
        <w:left w:val="none" w:sz="0" w:space="0" w:color="auto"/>
        <w:bottom w:val="none" w:sz="0" w:space="0" w:color="auto"/>
        <w:right w:val="none" w:sz="0" w:space="0" w:color="auto"/>
      </w:divBdr>
    </w:div>
    <w:div w:id="644312200">
      <w:bodyDiv w:val="1"/>
      <w:marLeft w:val="0"/>
      <w:marRight w:val="0"/>
      <w:marTop w:val="0"/>
      <w:marBottom w:val="0"/>
      <w:divBdr>
        <w:top w:val="none" w:sz="0" w:space="0" w:color="auto"/>
        <w:left w:val="none" w:sz="0" w:space="0" w:color="auto"/>
        <w:bottom w:val="none" w:sz="0" w:space="0" w:color="auto"/>
        <w:right w:val="none" w:sz="0" w:space="0" w:color="auto"/>
      </w:divBdr>
    </w:div>
    <w:div w:id="644315267">
      <w:bodyDiv w:val="1"/>
      <w:marLeft w:val="0"/>
      <w:marRight w:val="0"/>
      <w:marTop w:val="0"/>
      <w:marBottom w:val="0"/>
      <w:divBdr>
        <w:top w:val="none" w:sz="0" w:space="0" w:color="auto"/>
        <w:left w:val="none" w:sz="0" w:space="0" w:color="auto"/>
        <w:bottom w:val="none" w:sz="0" w:space="0" w:color="auto"/>
        <w:right w:val="none" w:sz="0" w:space="0" w:color="auto"/>
      </w:divBdr>
    </w:div>
    <w:div w:id="644315508">
      <w:bodyDiv w:val="1"/>
      <w:marLeft w:val="0"/>
      <w:marRight w:val="0"/>
      <w:marTop w:val="0"/>
      <w:marBottom w:val="0"/>
      <w:divBdr>
        <w:top w:val="none" w:sz="0" w:space="0" w:color="auto"/>
        <w:left w:val="none" w:sz="0" w:space="0" w:color="auto"/>
        <w:bottom w:val="none" w:sz="0" w:space="0" w:color="auto"/>
        <w:right w:val="none" w:sz="0" w:space="0" w:color="auto"/>
      </w:divBdr>
    </w:div>
    <w:div w:id="644356282">
      <w:bodyDiv w:val="1"/>
      <w:marLeft w:val="0"/>
      <w:marRight w:val="0"/>
      <w:marTop w:val="0"/>
      <w:marBottom w:val="0"/>
      <w:divBdr>
        <w:top w:val="none" w:sz="0" w:space="0" w:color="auto"/>
        <w:left w:val="none" w:sz="0" w:space="0" w:color="auto"/>
        <w:bottom w:val="none" w:sz="0" w:space="0" w:color="auto"/>
        <w:right w:val="none" w:sz="0" w:space="0" w:color="auto"/>
      </w:divBdr>
    </w:div>
    <w:div w:id="644510070">
      <w:bodyDiv w:val="1"/>
      <w:marLeft w:val="0"/>
      <w:marRight w:val="0"/>
      <w:marTop w:val="0"/>
      <w:marBottom w:val="0"/>
      <w:divBdr>
        <w:top w:val="none" w:sz="0" w:space="0" w:color="auto"/>
        <w:left w:val="none" w:sz="0" w:space="0" w:color="auto"/>
        <w:bottom w:val="none" w:sz="0" w:space="0" w:color="auto"/>
        <w:right w:val="none" w:sz="0" w:space="0" w:color="auto"/>
      </w:divBdr>
    </w:div>
    <w:div w:id="644578883">
      <w:bodyDiv w:val="1"/>
      <w:marLeft w:val="0"/>
      <w:marRight w:val="0"/>
      <w:marTop w:val="0"/>
      <w:marBottom w:val="0"/>
      <w:divBdr>
        <w:top w:val="none" w:sz="0" w:space="0" w:color="auto"/>
        <w:left w:val="none" w:sz="0" w:space="0" w:color="auto"/>
        <w:bottom w:val="none" w:sz="0" w:space="0" w:color="auto"/>
        <w:right w:val="none" w:sz="0" w:space="0" w:color="auto"/>
      </w:divBdr>
    </w:div>
    <w:div w:id="644747510">
      <w:bodyDiv w:val="1"/>
      <w:marLeft w:val="0"/>
      <w:marRight w:val="0"/>
      <w:marTop w:val="0"/>
      <w:marBottom w:val="0"/>
      <w:divBdr>
        <w:top w:val="none" w:sz="0" w:space="0" w:color="auto"/>
        <w:left w:val="none" w:sz="0" w:space="0" w:color="auto"/>
        <w:bottom w:val="none" w:sz="0" w:space="0" w:color="auto"/>
        <w:right w:val="none" w:sz="0" w:space="0" w:color="auto"/>
      </w:divBdr>
    </w:div>
    <w:div w:id="644774756">
      <w:bodyDiv w:val="1"/>
      <w:marLeft w:val="0"/>
      <w:marRight w:val="0"/>
      <w:marTop w:val="0"/>
      <w:marBottom w:val="0"/>
      <w:divBdr>
        <w:top w:val="none" w:sz="0" w:space="0" w:color="auto"/>
        <w:left w:val="none" w:sz="0" w:space="0" w:color="auto"/>
        <w:bottom w:val="none" w:sz="0" w:space="0" w:color="auto"/>
        <w:right w:val="none" w:sz="0" w:space="0" w:color="auto"/>
      </w:divBdr>
    </w:div>
    <w:div w:id="644775177">
      <w:bodyDiv w:val="1"/>
      <w:marLeft w:val="0"/>
      <w:marRight w:val="0"/>
      <w:marTop w:val="0"/>
      <w:marBottom w:val="0"/>
      <w:divBdr>
        <w:top w:val="none" w:sz="0" w:space="0" w:color="auto"/>
        <w:left w:val="none" w:sz="0" w:space="0" w:color="auto"/>
        <w:bottom w:val="none" w:sz="0" w:space="0" w:color="auto"/>
        <w:right w:val="none" w:sz="0" w:space="0" w:color="auto"/>
      </w:divBdr>
    </w:div>
    <w:div w:id="644816422">
      <w:bodyDiv w:val="1"/>
      <w:marLeft w:val="0"/>
      <w:marRight w:val="0"/>
      <w:marTop w:val="0"/>
      <w:marBottom w:val="0"/>
      <w:divBdr>
        <w:top w:val="none" w:sz="0" w:space="0" w:color="auto"/>
        <w:left w:val="none" w:sz="0" w:space="0" w:color="auto"/>
        <w:bottom w:val="none" w:sz="0" w:space="0" w:color="auto"/>
        <w:right w:val="none" w:sz="0" w:space="0" w:color="auto"/>
      </w:divBdr>
    </w:div>
    <w:div w:id="644820496">
      <w:bodyDiv w:val="1"/>
      <w:marLeft w:val="0"/>
      <w:marRight w:val="0"/>
      <w:marTop w:val="0"/>
      <w:marBottom w:val="0"/>
      <w:divBdr>
        <w:top w:val="none" w:sz="0" w:space="0" w:color="auto"/>
        <w:left w:val="none" w:sz="0" w:space="0" w:color="auto"/>
        <w:bottom w:val="none" w:sz="0" w:space="0" w:color="auto"/>
        <w:right w:val="none" w:sz="0" w:space="0" w:color="auto"/>
      </w:divBdr>
    </w:div>
    <w:div w:id="645017633">
      <w:bodyDiv w:val="1"/>
      <w:marLeft w:val="0"/>
      <w:marRight w:val="0"/>
      <w:marTop w:val="0"/>
      <w:marBottom w:val="0"/>
      <w:divBdr>
        <w:top w:val="none" w:sz="0" w:space="0" w:color="auto"/>
        <w:left w:val="none" w:sz="0" w:space="0" w:color="auto"/>
        <w:bottom w:val="none" w:sz="0" w:space="0" w:color="auto"/>
        <w:right w:val="none" w:sz="0" w:space="0" w:color="auto"/>
      </w:divBdr>
    </w:div>
    <w:div w:id="645083597">
      <w:bodyDiv w:val="1"/>
      <w:marLeft w:val="0"/>
      <w:marRight w:val="0"/>
      <w:marTop w:val="0"/>
      <w:marBottom w:val="0"/>
      <w:divBdr>
        <w:top w:val="none" w:sz="0" w:space="0" w:color="auto"/>
        <w:left w:val="none" w:sz="0" w:space="0" w:color="auto"/>
        <w:bottom w:val="none" w:sz="0" w:space="0" w:color="auto"/>
        <w:right w:val="none" w:sz="0" w:space="0" w:color="auto"/>
      </w:divBdr>
    </w:div>
    <w:div w:id="645086978">
      <w:bodyDiv w:val="1"/>
      <w:marLeft w:val="0"/>
      <w:marRight w:val="0"/>
      <w:marTop w:val="0"/>
      <w:marBottom w:val="0"/>
      <w:divBdr>
        <w:top w:val="none" w:sz="0" w:space="0" w:color="auto"/>
        <w:left w:val="none" w:sz="0" w:space="0" w:color="auto"/>
        <w:bottom w:val="none" w:sz="0" w:space="0" w:color="auto"/>
        <w:right w:val="none" w:sz="0" w:space="0" w:color="auto"/>
      </w:divBdr>
    </w:div>
    <w:div w:id="645355226">
      <w:bodyDiv w:val="1"/>
      <w:marLeft w:val="0"/>
      <w:marRight w:val="0"/>
      <w:marTop w:val="0"/>
      <w:marBottom w:val="0"/>
      <w:divBdr>
        <w:top w:val="none" w:sz="0" w:space="0" w:color="auto"/>
        <w:left w:val="none" w:sz="0" w:space="0" w:color="auto"/>
        <w:bottom w:val="none" w:sz="0" w:space="0" w:color="auto"/>
        <w:right w:val="none" w:sz="0" w:space="0" w:color="auto"/>
      </w:divBdr>
    </w:div>
    <w:div w:id="645470148">
      <w:bodyDiv w:val="1"/>
      <w:marLeft w:val="0"/>
      <w:marRight w:val="0"/>
      <w:marTop w:val="0"/>
      <w:marBottom w:val="0"/>
      <w:divBdr>
        <w:top w:val="none" w:sz="0" w:space="0" w:color="auto"/>
        <w:left w:val="none" w:sz="0" w:space="0" w:color="auto"/>
        <w:bottom w:val="none" w:sz="0" w:space="0" w:color="auto"/>
        <w:right w:val="none" w:sz="0" w:space="0" w:color="auto"/>
      </w:divBdr>
    </w:div>
    <w:div w:id="645547648">
      <w:bodyDiv w:val="1"/>
      <w:marLeft w:val="0"/>
      <w:marRight w:val="0"/>
      <w:marTop w:val="0"/>
      <w:marBottom w:val="0"/>
      <w:divBdr>
        <w:top w:val="none" w:sz="0" w:space="0" w:color="auto"/>
        <w:left w:val="none" w:sz="0" w:space="0" w:color="auto"/>
        <w:bottom w:val="none" w:sz="0" w:space="0" w:color="auto"/>
        <w:right w:val="none" w:sz="0" w:space="0" w:color="auto"/>
      </w:divBdr>
    </w:div>
    <w:div w:id="645816941">
      <w:bodyDiv w:val="1"/>
      <w:marLeft w:val="0"/>
      <w:marRight w:val="0"/>
      <w:marTop w:val="0"/>
      <w:marBottom w:val="0"/>
      <w:divBdr>
        <w:top w:val="none" w:sz="0" w:space="0" w:color="auto"/>
        <w:left w:val="none" w:sz="0" w:space="0" w:color="auto"/>
        <w:bottom w:val="none" w:sz="0" w:space="0" w:color="auto"/>
        <w:right w:val="none" w:sz="0" w:space="0" w:color="auto"/>
      </w:divBdr>
    </w:div>
    <w:div w:id="645933938">
      <w:bodyDiv w:val="1"/>
      <w:marLeft w:val="0"/>
      <w:marRight w:val="0"/>
      <w:marTop w:val="0"/>
      <w:marBottom w:val="0"/>
      <w:divBdr>
        <w:top w:val="none" w:sz="0" w:space="0" w:color="auto"/>
        <w:left w:val="none" w:sz="0" w:space="0" w:color="auto"/>
        <w:bottom w:val="none" w:sz="0" w:space="0" w:color="auto"/>
        <w:right w:val="none" w:sz="0" w:space="0" w:color="auto"/>
      </w:divBdr>
    </w:div>
    <w:div w:id="646663554">
      <w:bodyDiv w:val="1"/>
      <w:marLeft w:val="0"/>
      <w:marRight w:val="0"/>
      <w:marTop w:val="0"/>
      <w:marBottom w:val="0"/>
      <w:divBdr>
        <w:top w:val="none" w:sz="0" w:space="0" w:color="auto"/>
        <w:left w:val="none" w:sz="0" w:space="0" w:color="auto"/>
        <w:bottom w:val="none" w:sz="0" w:space="0" w:color="auto"/>
        <w:right w:val="none" w:sz="0" w:space="0" w:color="auto"/>
      </w:divBdr>
    </w:div>
    <w:div w:id="646738646">
      <w:bodyDiv w:val="1"/>
      <w:marLeft w:val="0"/>
      <w:marRight w:val="0"/>
      <w:marTop w:val="0"/>
      <w:marBottom w:val="0"/>
      <w:divBdr>
        <w:top w:val="none" w:sz="0" w:space="0" w:color="auto"/>
        <w:left w:val="none" w:sz="0" w:space="0" w:color="auto"/>
        <w:bottom w:val="none" w:sz="0" w:space="0" w:color="auto"/>
        <w:right w:val="none" w:sz="0" w:space="0" w:color="auto"/>
      </w:divBdr>
    </w:div>
    <w:div w:id="646865293">
      <w:bodyDiv w:val="1"/>
      <w:marLeft w:val="0"/>
      <w:marRight w:val="0"/>
      <w:marTop w:val="0"/>
      <w:marBottom w:val="0"/>
      <w:divBdr>
        <w:top w:val="none" w:sz="0" w:space="0" w:color="auto"/>
        <w:left w:val="none" w:sz="0" w:space="0" w:color="auto"/>
        <w:bottom w:val="none" w:sz="0" w:space="0" w:color="auto"/>
        <w:right w:val="none" w:sz="0" w:space="0" w:color="auto"/>
      </w:divBdr>
    </w:div>
    <w:div w:id="647244396">
      <w:bodyDiv w:val="1"/>
      <w:marLeft w:val="0"/>
      <w:marRight w:val="0"/>
      <w:marTop w:val="0"/>
      <w:marBottom w:val="0"/>
      <w:divBdr>
        <w:top w:val="none" w:sz="0" w:space="0" w:color="auto"/>
        <w:left w:val="none" w:sz="0" w:space="0" w:color="auto"/>
        <w:bottom w:val="none" w:sz="0" w:space="0" w:color="auto"/>
        <w:right w:val="none" w:sz="0" w:space="0" w:color="auto"/>
      </w:divBdr>
    </w:div>
    <w:div w:id="647321988">
      <w:bodyDiv w:val="1"/>
      <w:marLeft w:val="0"/>
      <w:marRight w:val="0"/>
      <w:marTop w:val="0"/>
      <w:marBottom w:val="0"/>
      <w:divBdr>
        <w:top w:val="none" w:sz="0" w:space="0" w:color="auto"/>
        <w:left w:val="none" w:sz="0" w:space="0" w:color="auto"/>
        <w:bottom w:val="none" w:sz="0" w:space="0" w:color="auto"/>
        <w:right w:val="none" w:sz="0" w:space="0" w:color="auto"/>
      </w:divBdr>
    </w:div>
    <w:div w:id="647368033">
      <w:bodyDiv w:val="1"/>
      <w:marLeft w:val="0"/>
      <w:marRight w:val="0"/>
      <w:marTop w:val="0"/>
      <w:marBottom w:val="0"/>
      <w:divBdr>
        <w:top w:val="none" w:sz="0" w:space="0" w:color="auto"/>
        <w:left w:val="none" w:sz="0" w:space="0" w:color="auto"/>
        <w:bottom w:val="none" w:sz="0" w:space="0" w:color="auto"/>
        <w:right w:val="none" w:sz="0" w:space="0" w:color="auto"/>
      </w:divBdr>
    </w:div>
    <w:div w:id="647593772">
      <w:bodyDiv w:val="1"/>
      <w:marLeft w:val="0"/>
      <w:marRight w:val="0"/>
      <w:marTop w:val="0"/>
      <w:marBottom w:val="0"/>
      <w:divBdr>
        <w:top w:val="none" w:sz="0" w:space="0" w:color="auto"/>
        <w:left w:val="none" w:sz="0" w:space="0" w:color="auto"/>
        <w:bottom w:val="none" w:sz="0" w:space="0" w:color="auto"/>
        <w:right w:val="none" w:sz="0" w:space="0" w:color="auto"/>
      </w:divBdr>
    </w:div>
    <w:div w:id="647637627">
      <w:bodyDiv w:val="1"/>
      <w:marLeft w:val="0"/>
      <w:marRight w:val="0"/>
      <w:marTop w:val="0"/>
      <w:marBottom w:val="0"/>
      <w:divBdr>
        <w:top w:val="none" w:sz="0" w:space="0" w:color="auto"/>
        <w:left w:val="none" w:sz="0" w:space="0" w:color="auto"/>
        <w:bottom w:val="none" w:sz="0" w:space="0" w:color="auto"/>
        <w:right w:val="none" w:sz="0" w:space="0" w:color="auto"/>
      </w:divBdr>
    </w:div>
    <w:div w:id="647782605">
      <w:bodyDiv w:val="1"/>
      <w:marLeft w:val="0"/>
      <w:marRight w:val="0"/>
      <w:marTop w:val="0"/>
      <w:marBottom w:val="0"/>
      <w:divBdr>
        <w:top w:val="none" w:sz="0" w:space="0" w:color="auto"/>
        <w:left w:val="none" w:sz="0" w:space="0" w:color="auto"/>
        <w:bottom w:val="none" w:sz="0" w:space="0" w:color="auto"/>
        <w:right w:val="none" w:sz="0" w:space="0" w:color="auto"/>
      </w:divBdr>
    </w:div>
    <w:div w:id="647784094">
      <w:bodyDiv w:val="1"/>
      <w:marLeft w:val="0"/>
      <w:marRight w:val="0"/>
      <w:marTop w:val="0"/>
      <w:marBottom w:val="0"/>
      <w:divBdr>
        <w:top w:val="none" w:sz="0" w:space="0" w:color="auto"/>
        <w:left w:val="none" w:sz="0" w:space="0" w:color="auto"/>
        <w:bottom w:val="none" w:sz="0" w:space="0" w:color="auto"/>
        <w:right w:val="none" w:sz="0" w:space="0" w:color="auto"/>
      </w:divBdr>
    </w:div>
    <w:div w:id="647786629">
      <w:bodyDiv w:val="1"/>
      <w:marLeft w:val="0"/>
      <w:marRight w:val="0"/>
      <w:marTop w:val="0"/>
      <w:marBottom w:val="0"/>
      <w:divBdr>
        <w:top w:val="none" w:sz="0" w:space="0" w:color="auto"/>
        <w:left w:val="none" w:sz="0" w:space="0" w:color="auto"/>
        <w:bottom w:val="none" w:sz="0" w:space="0" w:color="auto"/>
        <w:right w:val="none" w:sz="0" w:space="0" w:color="auto"/>
      </w:divBdr>
    </w:div>
    <w:div w:id="647900490">
      <w:bodyDiv w:val="1"/>
      <w:marLeft w:val="0"/>
      <w:marRight w:val="0"/>
      <w:marTop w:val="0"/>
      <w:marBottom w:val="0"/>
      <w:divBdr>
        <w:top w:val="none" w:sz="0" w:space="0" w:color="auto"/>
        <w:left w:val="none" w:sz="0" w:space="0" w:color="auto"/>
        <w:bottom w:val="none" w:sz="0" w:space="0" w:color="auto"/>
        <w:right w:val="none" w:sz="0" w:space="0" w:color="auto"/>
      </w:divBdr>
    </w:div>
    <w:div w:id="648022836">
      <w:bodyDiv w:val="1"/>
      <w:marLeft w:val="0"/>
      <w:marRight w:val="0"/>
      <w:marTop w:val="0"/>
      <w:marBottom w:val="0"/>
      <w:divBdr>
        <w:top w:val="none" w:sz="0" w:space="0" w:color="auto"/>
        <w:left w:val="none" w:sz="0" w:space="0" w:color="auto"/>
        <w:bottom w:val="none" w:sz="0" w:space="0" w:color="auto"/>
        <w:right w:val="none" w:sz="0" w:space="0" w:color="auto"/>
      </w:divBdr>
    </w:div>
    <w:div w:id="648173661">
      <w:bodyDiv w:val="1"/>
      <w:marLeft w:val="0"/>
      <w:marRight w:val="0"/>
      <w:marTop w:val="0"/>
      <w:marBottom w:val="0"/>
      <w:divBdr>
        <w:top w:val="none" w:sz="0" w:space="0" w:color="auto"/>
        <w:left w:val="none" w:sz="0" w:space="0" w:color="auto"/>
        <w:bottom w:val="none" w:sz="0" w:space="0" w:color="auto"/>
        <w:right w:val="none" w:sz="0" w:space="0" w:color="auto"/>
      </w:divBdr>
    </w:div>
    <w:div w:id="648440272">
      <w:bodyDiv w:val="1"/>
      <w:marLeft w:val="0"/>
      <w:marRight w:val="0"/>
      <w:marTop w:val="0"/>
      <w:marBottom w:val="0"/>
      <w:divBdr>
        <w:top w:val="none" w:sz="0" w:space="0" w:color="auto"/>
        <w:left w:val="none" w:sz="0" w:space="0" w:color="auto"/>
        <w:bottom w:val="none" w:sz="0" w:space="0" w:color="auto"/>
        <w:right w:val="none" w:sz="0" w:space="0" w:color="auto"/>
      </w:divBdr>
    </w:div>
    <w:div w:id="648557843">
      <w:bodyDiv w:val="1"/>
      <w:marLeft w:val="0"/>
      <w:marRight w:val="0"/>
      <w:marTop w:val="0"/>
      <w:marBottom w:val="0"/>
      <w:divBdr>
        <w:top w:val="none" w:sz="0" w:space="0" w:color="auto"/>
        <w:left w:val="none" w:sz="0" w:space="0" w:color="auto"/>
        <w:bottom w:val="none" w:sz="0" w:space="0" w:color="auto"/>
        <w:right w:val="none" w:sz="0" w:space="0" w:color="auto"/>
      </w:divBdr>
    </w:div>
    <w:div w:id="648558006">
      <w:bodyDiv w:val="1"/>
      <w:marLeft w:val="0"/>
      <w:marRight w:val="0"/>
      <w:marTop w:val="0"/>
      <w:marBottom w:val="0"/>
      <w:divBdr>
        <w:top w:val="none" w:sz="0" w:space="0" w:color="auto"/>
        <w:left w:val="none" w:sz="0" w:space="0" w:color="auto"/>
        <w:bottom w:val="none" w:sz="0" w:space="0" w:color="auto"/>
        <w:right w:val="none" w:sz="0" w:space="0" w:color="auto"/>
      </w:divBdr>
    </w:div>
    <w:div w:id="648872869">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214849">
      <w:bodyDiv w:val="1"/>
      <w:marLeft w:val="0"/>
      <w:marRight w:val="0"/>
      <w:marTop w:val="0"/>
      <w:marBottom w:val="0"/>
      <w:divBdr>
        <w:top w:val="none" w:sz="0" w:space="0" w:color="auto"/>
        <w:left w:val="none" w:sz="0" w:space="0" w:color="auto"/>
        <w:bottom w:val="none" w:sz="0" w:space="0" w:color="auto"/>
        <w:right w:val="none" w:sz="0" w:space="0" w:color="auto"/>
      </w:divBdr>
    </w:div>
    <w:div w:id="649217043">
      <w:bodyDiv w:val="1"/>
      <w:marLeft w:val="0"/>
      <w:marRight w:val="0"/>
      <w:marTop w:val="0"/>
      <w:marBottom w:val="0"/>
      <w:divBdr>
        <w:top w:val="none" w:sz="0" w:space="0" w:color="auto"/>
        <w:left w:val="none" w:sz="0" w:space="0" w:color="auto"/>
        <w:bottom w:val="none" w:sz="0" w:space="0" w:color="auto"/>
        <w:right w:val="none" w:sz="0" w:space="0" w:color="auto"/>
      </w:divBdr>
    </w:div>
    <w:div w:id="649362016">
      <w:bodyDiv w:val="1"/>
      <w:marLeft w:val="0"/>
      <w:marRight w:val="0"/>
      <w:marTop w:val="0"/>
      <w:marBottom w:val="0"/>
      <w:divBdr>
        <w:top w:val="none" w:sz="0" w:space="0" w:color="auto"/>
        <w:left w:val="none" w:sz="0" w:space="0" w:color="auto"/>
        <w:bottom w:val="none" w:sz="0" w:space="0" w:color="auto"/>
        <w:right w:val="none" w:sz="0" w:space="0" w:color="auto"/>
      </w:divBdr>
    </w:div>
    <w:div w:id="649554653">
      <w:bodyDiv w:val="1"/>
      <w:marLeft w:val="0"/>
      <w:marRight w:val="0"/>
      <w:marTop w:val="0"/>
      <w:marBottom w:val="0"/>
      <w:divBdr>
        <w:top w:val="none" w:sz="0" w:space="0" w:color="auto"/>
        <w:left w:val="none" w:sz="0" w:space="0" w:color="auto"/>
        <w:bottom w:val="none" w:sz="0" w:space="0" w:color="auto"/>
        <w:right w:val="none" w:sz="0" w:space="0" w:color="auto"/>
      </w:divBdr>
    </w:div>
    <w:div w:id="649602477">
      <w:bodyDiv w:val="1"/>
      <w:marLeft w:val="0"/>
      <w:marRight w:val="0"/>
      <w:marTop w:val="0"/>
      <w:marBottom w:val="0"/>
      <w:divBdr>
        <w:top w:val="none" w:sz="0" w:space="0" w:color="auto"/>
        <w:left w:val="none" w:sz="0" w:space="0" w:color="auto"/>
        <w:bottom w:val="none" w:sz="0" w:space="0" w:color="auto"/>
        <w:right w:val="none" w:sz="0" w:space="0" w:color="auto"/>
      </w:divBdr>
    </w:div>
    <w:div w:id="649603970">
      <w:bodyDiv w:val="1"/>
      <w:marLeft w:val="0"/>
      <w:marRight w:val="0"/>
      <w:marTop w:val="0"/>
      <w:marBottom w:val="0"/>
      <w:divBdr>
        <w:top w:val="none" w:sz="0" w:space="0" w:color="auto"/>
        <w:left w:val="none" w:sz="0" w:space="0" w:color="auto"/>
        <w:bottom w:val="none" w:sz="0" w:space="0" w:color="auto"/>
        <w:right w:val="none" w:sz="0" w:space="0" w:color="auto"/>
      </w:divBdr>
    </w:div>
    <w:div w:id="649752271">
      <w:bodyDiv w:val="1"/>
      <w:marLeft w:val="0"/>
      <w:marRight w:val="0"/>
      <w:marTop w:val="0"/>
      <w:marBottom w:val="0"/>
      <w:divBdr>
        <w:top w:val="none" w:sz="0" w:space="0" w:color="auto"/>
        <w:left w:val="none" w:sz="0" w:space="0" w:color="auto"/>
        <w:bottom w:val="none" w:sz="0" w:space="0" w:color="auto"/>
        <w:right w:val="none" w:sz="0" w:space="0" w:color="auto"/>
      </w:divBdr>
    </w:div>
    <w:div w:id="649796694">
      <w:bodyDiv w:val="1"/>
      <w:marLeft w:val="0"/>
      <w:marRight w:val="0"/>
      <w:marTop w:val="0"/>
      <w:marBottom w:val="0"/>
      <w:divBdr>
        <w:top w:val="none" w:sz="0" w:space="0" w:color="auto"/>
        <w:left w:val="none" w:sz="0" w:space="0" w:color="auto"/>
        <w:bottom w:val="none" w:sz="0" w:space="0" w:color="auto"/>
        <w:right w:val="none" w:sz="0" w:space="0" w:color="auto"/>
      </w:divBdr>
    </w:div>
    <w:div w:id="650132228">
      <w:bodyDiv w:val="1"/>
      <w:marLeft w:val="0"/>
      <w:marRight w:val="0"/>
      <w:marTop w:val="0"/>
      <w:marBottom w:val="0"/>
      <w:divBdr>
        <w:top w:val="none" w:sz="0" w:space="0" w:color="auto"/>
        <w:left w:val="none" w:sz="0" w:space="0" w:color="auto"/>
        <w:bottom w:val="none" w:sz="0" w:space="0" w:color="auto"/>
        <w:right w:val="none" w:sz="0" w:space="0" w:color="auto"/>
      </w:divBdr>
    </w:div>
    <w:div w:id="650184095">
      <w:bodyDiv w:val="1"/>
      <w:marLeft w:val="0"/>
      <w:marRight w:val="0"/>
      <w:marTop w:val="0"/>
      <w:marBottom w:val="0"/>
      <w:divBdr>
        <w:top w:val="none" w:sz="0" w:space="0" w:color="auto"/>
        <w:left w:val="none" w:sz="0" w:space="0" w:color="auto"/>
        <w:bottom w:val="none" w:sz="0" w:space="0" w:color="auto"/>
        <w:right w:val="none" w:sz="0" w:space="0" w:color="auto"/>
      </w:divBdr>
    </w:div>
    <w:div w:id="650209137">
      <w:bodyDiv w:val="1"/>
      <w:marLeft w:val="0"/>
      <w:marRight w:val="0"/>
      <w:marTop w:val="0"/>
      <w:marBottom w:val="0"/>
      <w:divBdr>
        <w:top w:val="none" w:sz="0" w:space="0" w:color="auto"/>
        <w:left w:val="none" w:sz="0" w:space="0" w:color="auto"/>
        <w:bottom w:val="none" w:sz="0" w:space="0" w:color="auto"/>
        <w:right w:val="none" w:sz="0" w:space="0" w:color="auto"/>
      </w:divBdr>
    </w:div>
    <w:div w:id="650253172">
      <w:bodyDiv w:val="1"/>
      <w:marLeft w:val="0"/>
      <w:marRight w:val="0"/>
      <w:marTop w:val="0"/>
      <w:marBottom w:val="0"/>
      <w:divBdr>
        <w:top w:val="none" w:sz="0" w:space="0" w:color="auto"/>
        <w:left w:val="none" w:sz="0" w:space="0" w:color="auto"/>
        <w:bottom w:val="none" w:sz="0" w:space="0" w:color="auto"/>
        <w:right w:val="none" w:sz="0" w:space="0" w:color="auto"/>
      </w:divBdr>
    </w:div>
    <w:div w:id="650328880">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4929">
      <w:bodyDiv w:val="1"/>
      <w:marLeft w:val="0"/>
      <w:marRight w:val="0"/>
      <w:marTop w:val="0"/>
      <w:marBottom w:val="0"/>
      <w:divBdr>
        <w:top w:val="none" w:sz="0" w:space="0" w:color="auto"/>
        <w:left w:val="none" w:sz="0" w:space="0" w:color="auto"/>
        <w:bottom w:val="none" w:sz="0" w:space="0" w:color="auto"/>
        <w:right w:val="none" w:sz="0" w:space="0" w:color="auto"/>
      </w:divBdr>
    </w:div>
    <w:div w:id="650406256">
      <w:bodyDiv w:val="1"/>
      <w:marLeft w:val="0"/>
      <w:marRight w:val="0"/>
      <w:marTop w:val="0"/>
      <w:marBottom w:val="0"/>
      <w:divBdr>
        <w:top w:val="none" w:sz="0" w:space="0" w:color="auto"/>
        <w:left w:val="none" w:sz="0" w:space="0" w:color="auto"/>
        <w:bottom w:val="none" w:sz="0" w:space="0" w:color="auto"/>
        <w:right w:val="none" w:sz="0" w:space="0" w:color="auto"/>
      </w:divBdr>
    </w:div>
    <w:div w:id="650595966">
      <w:bodyDiv w:val="1"/>
      <w:marLeft w:val="0"/>
      <w:marRight w:val="0"/>
      <w:marTop w:val="0"/>
      <w:marBottom w:val="0"/>
      <w:divBdr>
        <w:top w:val="none" w:sz="0" w:space="0" w:color="auto"/>
        <w:left w:val="none" w:sz="0" w:space="0" w:color="auto"/>
        <w:bottom w:val="none" w:sz="0" w:space="0" w:color="auto"/>
        <w:right w:val="none" w:sz="0" w:space="0" w:color="auto"/>
      </w:divBdr>
    </w:div>
    <w:div w:id="650713727">
      <w:bodyDiv w:val="1"/>
      <w:marLeft w:val="0"/>
      <w:marRight w:val="0"/>
      <w:marTop w:val="0"/>
      <w:marBottom w:val="0"/>
      <w:divBdr>
        <w:top w:val="none" w:sz="0" w:space="0" w:color="auto"/>
        <w:left w:val="none" w:sz="0" w:space="0" w:color="auto"/>
        <w:bottom w:val="none" w:sz="0" w:space="0" w:color="auto"/>
        <w:right w:val="none" w:sz="0" w:space="0" w:color="auto"/>
      </w:divBdr>
    </w:div>
    <w:div w:id="650715484">
      <w:bodyDiv w:val="1"/>
      <w:marLeft w:val="0"/>
      <w:marRight w:val="0"/>
      <w:marTop w:val="0"/>
      <w:marBottom w:val="0"/>
      <w:divBdr>
        <w:top w:val="none" w:sz="0" w:space="0" w:color="auto"/>
        <w:left w:val="none" w:sz="0" w:space="0" w:color="auto"/>
        <w:bottom w:val="none" w:sz="0" w:space="0" w:color="auto"/>
        <w:right w:val="none" w:sz="0" w:space="0" w:color="auto"/>
      </w:divBdr>
    </w:div>
    <w:div w:id="650716106">
      <w:bodyDiv w:val="1"/>
      <w:marLeft w:val="0"/>
      <w:marRight w:val="0"/>
      <w:marTop w:val="0"/>
      <w:marBottom w:val="0"/>
      <w:divBdr>
        <w:top w:val="none" w:sz="0" w:space="0" w:color="auto"/>
        <w:left w:val="none" w:sz="0" w:space="0" w:color="auto"/>
        <w:bottom w:val="none" w:sz="0" w:space="0" w:color="auto"/>
        <w:right w:val="none" w:sz="0" w:space="0" w:color="auto"/>
      </w:divBdr>
    </w:div>
    <w:div w:id="650718558">
      <w:bodyDiv w:val="1"/>
      <w:marLeft w:val="0"/>
      <w:marRight w:val="0"/>
      <w:marTop w:val="0"/>
      <w:marBottom w:val="0"/>
      <w:divBdr>
        <w:top w:val="none" w:sz="0" w:space="0" w:color="auto"/>
        <w:left w:val="none" w:sz="0" w:space="0" w:color="auto"/>
        <w:bottom w:val="none" w:sz="0" w:space="0" w:color="auto"/>
        <w:right w:val="none" w:sz="0" w:space="0" w:color="auto"/>
      </w:divBdr>
    </w:div>
    <w:div w:id="650913512">
      <w:bodyDiv w:val="1"/>
      <w:marLeft w:val="0"/>
      <w:marRight w:val="0"/>
      <w:marTop w:val="0"/>
      <w:marBottom w:val="0"/>
      <w:divBdr>
        <w:top w:val="none" w:sz="0" w:space="0" w:color="auto"/>
        <w:left w:val="none" w:sz="0" w:space="0" w:color="auto"/>
        <w:bottom w:val="none" w:sz="0" w:space="0" w:color="auto"/>
        <w:right w:val="none" w:sz="0" w:space="0" w:color="auto"/>
      </w:divBdr>
    </w:div>
    <w:div w:id="650914438">
      <w:bodyDiv w:val="1"/>
      <w:marLeft w:val="0"/>
      <w:marRight w:val="0"/>
      <w:marTop w:val="0"/>
      <w:marBottom w:val="0"/>
      <w:divBdr>
        <w:top w:val="none" w:sz="0" w:space="0" w:color="auto"/>
        <w:left w:val="none" w:sz="0" w:space="0" w:color="auto"/>
        <w:bottom w:val="none" w:sz="0" w:space="0" w:color="auto"/>
        <w:right w:val="none" w:sz="0" w:space="0" w:color="auto"/>
      </w:divBdr>
    </w:div>
    <w:div w:id="651257524">
      <w:bodyDiv w:val="1"/>
      <w:marLeft w:val="0"/>
      <w:marRight w:val="0"/>
      <w:marTop w:val="0"/>
      <w:marBottom w:val="0"/>
      <w:divBdr>
        <w:top w:val="none" w:sz="0" w:space="0" w:color="auto"/>
        <w:left w:val="none" w:sz="0" w:space="0" w:color="auto"/>
        <w:bottom w:val="none" w:sz="0" w:space="0" w:color="auto"/>
        <w:right w:val="none" w:sz="0" w:space="0" w:color="auto"/>
      </w:divBdr>
    </w:div>
    <w:div w:id="651369763">
      <w:bodyDiv w:val="1"/>
      <w:marLeft w:val="0"/>
      <w:marRight w:val="0"/>
      <w:marTop w:val="0"/>
      <w:marBottom w:val="0"/>
      <w:divBdr>
        <w:top w:val="none" w:sz="0" w:space="0" w:color="auto"/>
        <w:left w:val="none" w:sz="0" w:space="0" w:color="auto"/>
        <w:bottom w:val="none" w:sz="0" w:space="0" w:color="auto"/>
        <w:right w:val="none" w:sz="0" w:space="0" w:color="auto"/>
      </w:divBdr>
    </w:div>
    <w:div w:id="651447973">
      <w:bodyDiv w:val="1"/>
      <w:marLeft w:val="0"/>
      <w:marRight w:val="0"/>
      <w:marTop w:val="0"/>
      <w:marBottom w:val="0"/>
      <w:divBdr>
        <w:top w:val="none" w:sz="0" w:space="0" w:color="auto"/>
        <w:left w:val="none" w:sz="0" w:space="0" w:color="auto"/>
        <w:bottom w:val="none" w:sz="0" w:space="0" w:color="auto"/>
        <w:right w:val="none" w:sz="0" w:space="0" w:color="auto"/>
      </w:divBdr>
    </w:div>
    <w:div w:id="651493424">
      <w:bodyDiv w:val="1"/>
      <w:marLeft w:val="0"/>
      <w:marRight w:val="0"/>
      <w:marTop w:val="0"/>
      <w:marBottom w:val="0"/>
      <w:divBdr>
        <w:top w:val="none" w:sz="0" w:space="0" w:color="auto"/>
        <w:left w:val="none" w:sz="0" w:space="0" w:color="auto"/>
        <w:bottom w:val="none" w:sz="0" w:space="0" w:color="auto"/>
        <w:right w:val="none" w:sz="0" w:space="0" w:color="auto"/>
      </w:divBdr>
    </w:div>
    <w:div w:id="651640534">
      <w:bodyDiv w:val="1"/>
      <w:marLeft w:val="0"/>
      <w:marRight w:val="0"/>
      <w:marTop w:val="0"/>
      <w:marBottom w:val="0"/>
      <w:divBdr>
        <w:top w:val="none" w:sz="0" w:space="0" w:color="auto"/>
        <w:left w:val="none" w:sz="0" w:space="0" w:color="auto"/>
        <w:bottom w:val="none" w:sz="0" w:space="0" w:color="auto"/>
        <w:right w:val="none" w:sz="0" w:space="0" w:color="auto"/>
      </w:divBdr>
    </w:div>
    <w:div w:id="651984356">
      <w:bodyDiv w:val="1"/>
      <w:marLeft w:val="0"/>
      <w:marRight w:val="0"/>
      <w:marTop w:val="0"/>
      <w:marBottom w:val="0"/>
      <w:divBdr>
        <w:top w:val="none" w:sz="0" w:space="0" w:color="auto"/>
        <w:left w:val="none" w:sz="0" w:space="0" w:color="auto"/>
        <w:bottom w:val="none" w:sz="0" w:space="0" w:color="auto"/>
        <w:right w:val="none" w:sz="0" w:space="0" w:color="auto"/>
      </w:divBdr>
    </w:div>
    <w:div w:id="652024489">
      <w:bodyDiv w:val="1"/>
      <w:marLeft w:val="0"/>
      <w:marRight w:val="0"/>
      <w:marTop w:val="0"/>
      <w:marBottom w:val="0"/>
      <w:divBdr>
        <w:top w:val="none" w:sz="0" w:space="0" w:color="auto"/>
        <w:left w:val="none" w:sz="0" w:space="0" w:color="auto"/>
        <w:bottom w:val="none" w:sz="0" w:space="0" w:color="auto"/>
        <w:right w:val="none" w:sz="0" w:space="0" w:color="auto"/>
      </w:divBdr>
    </w:div>
    <w:div w:id="652105734">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149875">
      <w:bodyDiv w:val="1"/>
      <w:marLeft w:val="0"/>
      <w:marRight w:val="0"/>
      <w:marTop w:val="0"/>
      <w:marBottom w:val="0"/>
      <w:divBdr>
        <w:top w:val="none" w:sz="0" w:space="0" w:color="auto"/>
        <w:left w:val="none" w:sz="0" w:space="0" w:color="auto"/>
        <w:bottom w:val="none" w:sz="0" w:space="0" w:color="auto"/>
        <w:right w:val="none" w:sz="0" w:space="0" w:color="auto"/>
      </w:divBdr>
    </w:div>
    <w:div w:id="652178935">
      <w:bodyDiv w:val="1"/>
      <w:marLeft w:val="0"/>
      <w:marRight w:val="0"/>
      <w:marTop w:val="0"/>
      <w:marBottom w:val="0"/>
      <w:divBdr>
        <w:top w:val="none" w:sz="0" w:space="0" w:color="auto"/>
        <w:left w:val="none" w:sz="0" w:space="0" w:color="auto"/>
        <w:bottom w:val="none" w:sz="0" w:space="0" w:color="auto"/>
        <w:right w:val="none" w:sz="0" w:space="0" w:color="auto"/>
      </w:divBdr>
    </w:div>
    <w:div w:id="652216955">
      <w:bodyDiv w:val="1"/>
      <w:marLeft w:val="0"/>
      <w:marRight w:val="0"/>
      <w:marTop w:val="0"/>
      <w:marBottom w:val="0"/>
      <w:divBdr>
        <w:top w:val="none" w:sz="0" w:space="0" w:color="auto"/>
        <w:left w:val="none" w:sz="0" w:space="0" w:color="auto"/>
        <w:bottom w:val="none" w:sz="0" w:space="0" w:color="auto"/>
        <w:right w:val="none" w:sz="0" w:space="0" w:color="auto"/>
      </w:divBdr>
    </w:div>
    <w:div w:id="652217892">
      <w:bodyDiv w:val="1"/>
      <w:marLeft w:val="0"/>
      <w:marRight w:val="0"/>
      <w:marTop w:val="0"/>
      <w:marBottom w:val="0"/>
      <w:divBdr>
        <w:top w:val="none" w:sz="0" w:space="0" w:color="auto"/>
        <w:left w:val="none" w:sz="0" w:space="0" w:color="auto"/>
        <w:bottom w:val="none" w:sz="0" w:space="0" w:color="auto"/>
        <w:right w:val="none" w:sz="0" w:space="0" w:color="auto"/>
      </w:divBdr>
    </w:div>
    <w:div w:id="652291750">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293368">
      <w:bodyDiv w:val="1"/>
      <w:marLeft w:val="0"/>
      <w:marRight w:val="0"/>
      <w:marTop w:val="0"/>
      <w:marBottom w:val="0"/>
      <w:divBdr>
        <w:top w:val="none" w:sz="0" w:space="0" w:color="auto"/>
        <w:left w:val="none" w:sz="0" w:space="0" w:color="auto"/>
        <w:bottom w:val="none" w:sz="0" w:space="0" w:color="auto"/>
        <w:right w:val="none" w:sz="0" w:space="0" w:color="auto"/>
      </w:divBdr>
    </w:div>
    <w:div w:id="652411839">
      <w:bodyDiv w:val="1"/>
      <w:marLeft w:val="0"/>
      <w:marRight w:val="0"/>
      <w:marTop w:val="0"/>
      <w:marBottom w:val="0"/>
      <w:divBdr>
        <w:top w:val="none" w:sz="0" w:space="0" w:color="auto"/>
        <w:left w:val="none" w:sz="0" w:space="0" w:color="auto"/>
        <w:bottom w:val="none" w:sz="0" w:space="0" w:color="auto"/>
        <w:right w:val="none" w:sz="0" w:space="0" w:color="auto"/>
      </w:divBdr>
    </w:div>
    <w:div w:id="652833130">
      <w:bodyDiv w:val="1"/>
      <w:marLeft w:val="0"/>
      <w:marRight w:val="0"/>
      <w:marTop w:val="0"/>
      <w:marBottom w:val="0"/>
      <w:divBdr>
        <w:top w:val="none" w:sz="0" w:space="0" w:color="auto"/>
        <w:left w:val="none" w:sz="0" w:space="0" w:color="auto"/>
        <w:bottom w:val="none" w:sz="0" w:space="0" w:color="auto"/>
        <w:right w:val="none" w:sz="0" w:space="0" w:color="auto"/>
      </w:divBdr>
    </w:div>
    <w:div w:id="652880379">
      <w:bodyDiv w:val="1"/>
      <w:marLeft w:val="0"/>
      <w:marRight w:val="0"/>
      <w:marTop w:val="0"/>
      <w:marBottom w:val="0"/>
      <w:divBdr>
        <w:top w:val="none" w:sz="0" w:space="0" w:color="auto"/>
        <w:left w:val="none" w:sz="0" w:space="0" w:color="auto"/>
        <w:bottom w:val="none" w:sz="0" w:space="0" w:color="auto"/>
        <w:right w:val="none" w:sz="0" w:space="0" w:color="auto"/>
      </w:divBdr>
    </w:div>
    <w:div w:id="652952928">
      <w:bodyDiv w:val="1"/>
      <w:marLeft w:val="0"/>
      <w:marRight w:val="0"/>
      <w:marTop w:val="0"/>
      <w:marBottom w:val="0"/>
      <w:divBdr>
        <w:top w:val="none" w:sz="0" w:space="0" w:color="auto"/>
        <w:left w:val="none" w:sz="0" w:space="0" w:color="auto"/>
        <w:bottom w:val="none" w:sz="0" w:space="0" w:color="auto"/>
        <w:right w:val="none" w:sz="0" w:space="0" w:color="auto"/>
      </w:divBdr>
    </w:div>
    <w:div w:id="653411447">
      <w:bodyDiv w:val="1"/>
      <w:marLeft w:val="0"/>
      <w:marRight w:val="0"/>
      <w:marTop w:val="0"/>
      <w:marBottom w:val="0"/>
      <w:divBdr>
        <w:top w:val="none" w:sz="0" w:space="0" w:color="auto"/>
        <w:left w:val="none" w:sz="0" w:space="0" w:color="auto"/>
        <w:bottom w:val="none" w:sz="0" w:space="0" w:color="auto"/>
        <w:right w:val="none" w:sz="0" w:space="0" w:color="auto"/>
      </w:divBdr>
    </w:div>
    <w:div w:id="653413004">
      <w:bodyDiv w:val="1"/>
      <w:marLeft w:val="0"/>
      <w:marRight w:val="0"/>
      <w:marTop w:val="0"/>
      <w:marBottom w:val="0"/>
      <w:divBdr>
        <w:top w:val="none" w:sz="0" w:space="0" w:color="auto"/>
        <w:left w:val="none" w:sz="0" w:space="0" w:color="auto"/>
        <w:bottom w:val="none" w:sz="0" w:space="0" w:color="auto"/>
        <w:right w:val="none" w:sz="0" w:space="0" w:color="auto"/>
      </w:divBdr>
    </w:div>
    <w:div w:id="653486097">
      <w:bodyDiv w:val="1"/>
      <w:marLeft w:val="0"/>
      <w:marRight w:val="0"/>
      <w:marTop w:val="0"/>
      <w:marBottom w:val="0"/>
      <w:divBdr>
        <w:top w:val="none" w:sz="0" w:space="0" w:color="auto"/>
        <w:left w:val="none" w:sz="0" w:space="0" w:color="auto"/>
        <w:bottom w:val="none" w:sz="0" w:space="0" w:color="auto"/>
        <w:right w:val="none" w:sz="0" w:space="0" w:color="auto"/>
      </w:divBdr>
    </w:div>
    <w:div w:id="653604086">
      <w:bodyDiv w:val="1"/>
      <w:marLeft w:val="0"/>
      <w:marRight w:val="0"/>
      <w:marTop w:val="0"/>
      <w:marBottom w:val="0"/>
      <w:divBdr>
        <w:top w:val="none" w:sz="0" w:space="0" w:color="auto"/>
        <w:left w:val="none" w:sz="0" w:space="0" w:color="auto"/>
        <w:bottom w:val="none" w:sz="0" w:space="0" w:color="auto"/>
        <w:right w:val="none" w:sz="0" w:space="0" w:color="auto"/>
      </w:divBdr>
    </w:div>
    <w:div w:id="653605487">
      <w:bodyDiv w:val="1"/>
      <w:marLeft w:val="0"/>
      <w:marRight w:val="0"/>
      <w:marTop w:val="0"/>
      <w:marBottom w:val="0"/>
      <w:divBdr>
        <w:top w:val="none" w:sz="0" w:space="0" w:color="auto"/>
        <w:left w:val="none" w:sz="0" w:space="0" w:color="auto"/>
        <w:bottom w:val="none" w:sz="0" w:space="0" w:color="auto"/>
        <w:right w:val="none" w:sz="0" w:space="0" w:color="auto"/>
      </w:divBdr>
    </w:div>
    <w:div w:id="653678935">
      <w:bodyDiv w:val="1"/>
      <w:marLeft w:val="0"/>
      <w:marRight w:val="0"/>
      <w:marTop w:val="0"/>
      <w:marBottom w:val="0"/>
      <w:divBdr>
        <w:top w:val="none" w:sz="0" w:space="0" w:color="auto"/>
        <w:left w:val="none" w:sz="0" w:space="0" w:color="auto"/>
        <w:bottom w:val="none" w:sz="0" w:space="0" w:color="auto"/>
        <w:right w:val="none" w:sz="0" w:space="0" w:color="auto"/>
      </w:divBdr>
    </w:div>
    <w:div w:id="653682053">
      <w:bodyDiv w:val="1"/>
      <w:marLeft w:val="0"/>
      <w:marRight w:val="0"/>
      <w:marTop w:val="0"/>
      <w:marBottom w:val="0"/>
      <w:divBdr>
        <w:top w:val="none" w:sz="0" w:space="0" w:color="auto"/>
        <w:left w:val="none" w:sz="0" w:space="0" w:color="auto"/>
        <w:bottom w:val="none" w:sz="0" w:space="0" w:color="auto"/>
        <w:right w:val="none" w:sz="0" w:space="0" w:color="auto"/>
      </w:divBdr>
    </w:div>
    <w:div w:id="653797246">
      <w:bodyDiv w:val="1"/>
      <w:marLeft w:val="0"/>
      <w:marRight w:val="0"/>
      <w:marTop w:val="0"/>
      <w:marBottom w:val="0"/>
      <w:divBdr>
        <w:top w:val="none" w:sz="0" w:space="0" w:color="auto"/>
        <w:left w:val="none" w:sz="0" w:space="0" w:color="auto"/>
        <w:bottom w:val="none" w:sz="0" w:space="0" w:color="auto"/>
        <w:right w:val="none" w:sz="0" w:space="0" w:color="auto"/>
      </w:divBdr>
    </w:div>
    <w:div w:id="653921668">
      <w:bodyDiv w:val="1"/>
      <w:marLeft w:val="0"/>
      <w:marRight w:val="0"/>
      <w:marTop w:val="0"/>
      <w:marBottom w:val="0"/>
      <w:divBdr>
        <w:top w:val="none" w:sz="0" w:space="0" w:color="auto"/>
        <w:left w:val="none" w:sz="0" w:space="0" w:color="auto"/>
        <w:bottom w:val="none" w:sz="0" w:space="0" w:color="auto"/>
        <w:right w:val="none" w:sz="0" w:space="0" w:color="auto"/>
      </w:divBdr>
    </w:div>
    <w:div w:id="653950484">
      <w:bodyDiv w:val="1"/>
      <w:marLeft w:val="0"/>
      <w:marRight w:val="0"/>
      <w:marTop w:val="0"/>
      <w:marBottom w:val="0"/>
      <w:divBdr>
        <w:top w:val="none" w:sz="0" w:space="0" w:color="auto"/>
        <w:left w:val="none" w:sz="0" w:space="0" w:color="auto"/>
        <w:bottom w:val="none" w:sz="0" w:space="0" w:color="auto"/>
        <w:right w:val="none" w:sz="0" w:space="0" w:color="auto"/>
      </w:divBdr>
    </w:div>
    <w:div w:id="654140762">
      <w:bodyDiv w:val="1"/>
      <w:marLeft w:val="0"/>
      <w:marRight w:val="0"/>
      <w:marTop w:val="0"/>
      <w:marBottom w:val="0"/>
      <w:divBdr>
        <w:top w:val="none" w:sz="0" w:space="0" w:color="auto"/>
        <w:left w:val="none" w:sz="0" w:space="0" w:color="auto"/>
        <w:bottom w:val="none" w:sz="0" w:space="0" w:color="auto"/>
        <w:right w:val="none" w:sz="0" w:space="0" w:color="auto"/>
      </w:divBdr>
    </w:div>
    <w:div w:id="654145794">
      <w:bodyDiv w:val="1"/>
      <w:marLeft w:val="0"/>
      <w:marRight w:val="0"/>
      <w:marTop w:val="0"/>
      <w:marBottom w:val="0"/>
      <w:divBdr>
        <w:top w:val="none" w:sz="0" w:space="0" w:color="auto"/>
        <w:left w:val="none" w:sz="0" w:space="0" w:color="auto"/>
        <w:bottom w:val="none" w:sz="0" w:space="0" w:color="auto"/>
        <w:right w:val="none" w:sz="0" w:space="0" w:color="auto"/>
      </w:divBdr>
    </w:div>
    <w:div w:id="654185514">
      <w:bodyDiv w:val="1"/>
      <w:marLeft w:val="0"/>
      <w:marRight w:val="0"/>
      <w:marTop w:val="0"/>
      <w:marBottom w:val="0"/>
      <w:divBdr>
        <w:top w:val="none" w:sz="0" w:space="0" w:color="auto"/>
        <w:left w:val="none" w:sz="0" w:space="0" w:color="auto"/>
        <w:bottom w:val="none" w:sz="0" w:space="0" w:color="auto"/>
        <w:right w:val="none" w:sz="0" w:space="0" w:color="auto"/>
      </w:divBdr>
    </w:div>
    <w:div w:id="654380194">
      <w:bodyDiv w:val="1"/>
      <w:marLeft w:val="0"/>
      <w:marRight w:val="0"/>
      <w:marTop w:val="0"/>
      <w:marBottom w:val="0"/>
      <w:divBdr>
        <w:top w:val="none" w:sz="0" w:space="0" w:color="auto"/>
        <w:left w:val="none" w:sz="0" w:space="0" w:color="auto"/>
        <w:bottom w:val="none" w:sz="0" w:space="0" w:color="auto"/>
        <w:right w:val="none" w:sz="0" w:space="0" w:color="auto"/>
      </w:divBdr>
    </w:div>
    <w:div w:id="654383710">
      <w:bodyDiv w:val="1"/>
      <w:marLeft w:val="0"/>
      <w:marRight w:val="0"/>
      <w:marTop w:val="0"/>
      <w:marBottom w:val="0"/>
      <w:divBdr>
        <w:top w:val="none" w:sz="0" w:space="0" w:color="auto"/>
        <w:left w:val="none" w:sz="0" w:space="0" w:color="auto"/>
        <w:bottom w:val="none" w:sz="0" w:space="0" w:color="auto"/>
        <w:right w:val="none" w:sz="0" w:space="0" w:color="auto"/>
      </w:divBdr>
    </w:div>
    <w:div w:id="654526268">
      <w:bodyDiv w:val="1"/>
      <w:marLeft w:val="0"/>
      <w:marRight w:val="0"/>
      <w:marTop w:val="0"/>
      <w:marBottom w:val="0"/>
      <w:divBdr>
        <w:top w:val="none" w:sz="0" w:space="0" w:color="auto"/>
        <w:left w:val="none" w:sz="0" w:space="0" w:color="auto"/>
        <w:bottom w:val="none" w:sz="0" w:space="0" w:color="auto"/>
        <w:right w:val="none" w:sz="0" w:space="0" w:color="auto"/>
      </w:divBdr>
    </w:div>
    <w:div w:id="654574257">
      <w:bodyDiv w:val="1"/>
      <w:marLeft w:val="0"/>
      <w:marRight w:val="0"/>
      <w:marTop w:val="0"/>
      <w:marBottom w:val="0"/>
      <w:divBdr>
        <w:top w:val="none" w:sz="0" w:space="0" w:color="auto"/>
        <w:left w:val="none" w:sz="0" w:space="0" w:color="auto"/>
        <w:bottom w:val="none" w:sz="0" w:space="0" w:color="auto"/>
        <w:right w:val="none" w:sz="0" w:space="0" w:color="auto"/>
      </w:divBdr>
    </w:div>
    <w:div w:id="654644104">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802455">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115096">
      <w:bodyDiv w:val="1"/>
      <w:marLeft w:val="0"/>
      <w:marRight w:val="0"/>
      <w:marTop w:val="0"/>
      <w:marBottom w:val="0"/>
      <w:divBdr>
        <w:top w:val="none" w:sz="0" w:space="0" w:color="auto"/>
        <w:left w:val="none" w:sz="0" w:space="0" w:color="auto"/>
        <w:bottom w:val="none" w:sz="0" w:space="0" w:color="auto"/>
        <w:right w:val="none" w:sz="0" w:space="0" w:color="auto"/>
      </w:divBdr>
    </w:div>
    <w:div w:id="655302907">
      <w:bodyDiv w:val="1"/>
      <w:marLeft w:val="0"/>
      <w:marRight w:val="0"/>
      <w:marTop w:val="0"/>
      <w:marBottom w:val="0"/>
      <w:divBdr>
        <w:top w:val="none" w:sz="0" w:space="0" w:color="auto"/>
        <w:left w:val="none" w:sz="0" w:space="0" w:color="auto"/>
        <w:bottom w:val="none" w:sz="0" w:space="0" w:color="auto"/>
        <w:right w:val="none" w:sz="0" w:space="0" w:color="auto"/>
      </w:divBdr>
    </w:div>
    <w:div w:id="655375448">
      <w:bodyDiv w:val="1"/>
      <w:marLeft w:val="0"/>
      <w:marRight w:val="0"/>
      <w:marTop w:val="0"/>
      <w:marBottom w:val="0"/>
      <w:divBdr>
        <w:top w:val="none" w:sz="0" w:space="0" w:color="auto"/>
        <w:left w:val="none" w:sz="0" w:space="0" w:color="auto"/>
        <w:bottom w:val="none" w:sz="0" w:space="0" w:color="auto"/>
        <w:right w:val="none" w:sz="0" w:space="0" w:color="auto"/>
      </w:divBdr>
    </w:div>
    <w:div w:id="655457184">
      <w:bodyDiv w:val="1"/>
      <w:marLeft w:val="0"/>
      <w:marRight w:val="0"/>
      <w:marTop w:val="0"/>
      <w:marBottom w:val="0"/>
      <w:divBdr>
        <w:top w:val="none" w:sz="0" w:space="0" w:color="auto"/>
        <w:left w:val="none" w:sz="0" w:space="0" w:color="auto"/>
        <w:bottom w:val="none" w:sz="0" w:space="0" w:color="auto"/>
        <w:right w:val="none" w:sz="0" w:space="0" w:color="auto"/>
      </w:divBdr>
    </w:div>
    <w:div w:id="655761839">
      <w:bodyDiv w:val="1"/>
      <w:marLeft w:val="0"/>
      <w:marRight w:val="0"/>
      <w:marTop w:val="0"/>
      <w:marBottom w:val="0"/>
      <w:divBdr>
        <w:top w:val="none" w:sz="0" w:space="0" w:color="auto"/>
        <w:left w:val="none" w:sz="0" w:space="0" w:color="auto"/>
        <w:bottom w:val="none" w:sz="0" w:space="0" w:color="auto"/>
        <w:right w:val="none" w:sz="0" w:space="0" w:color="auto"/>
      </w:divBdr>
    </w:div>
    <w:div w:id="655840788">
      <w:bodyDiv w:val="1"/>
      <w:marLeft w:val="0"/>
      <w:marRight w:val="0"/>
      <w:marTop w:val="0"/>
      <w:marBottom w:val="0"/>
      <w:divBdr>
        <w:top w:val="none" w:sz="0" w:space="0" w:color="auto"/>
        <w:left w:val="none" w:sz="0" w:space="0" w:color="auto"/>
        <w:bottom w:val="none" w:sz="0" w:space="0" w:color="auto"/>
        <w:right w:val="none" w:sz="0" w:space="0" w:color="auto"/>
      </w:divBdr>
    </w:div>
    <w:div w:id="656107760">
      <w:bodyDiv w:val="1"/>
      <w:marLeft w:val="0"/>
      <w:marRight w:val="0"/>
      <w:marTop w:val="0"/>
      <w:marBottom w:val="0"/>
      <w:divBdr>
        <w:top w:val="none" w:sz="0" w:space="0" w:color="auto"/>
        <w:left w:val="none" w:sz="0" w:space="0" w:color="auto"/>
        <w:bottom w:val="none" w:sz="0" w:space="0" w:color="auto"/>
        <w:right w:val="none" w:sz="0" w:space="0" w:color="auto"/>
      </w:divBdr>
    </w:div>
    <w:div w:id="656374308">
      <w:bodyDiv w:val="1"/>
      <w:marLeft w:val="0"/>
      <w:marRight w:val="0"/>
      <w:marTop w:val="0"/>
      <w:marBottom w:val="0"/>
      <w:divBdr>
        <w:top w:val="none" w:sz="0" w:space="0" w:color="auto"/>
        <w:left w:val="none" w:sz="0" w:space="0" w:color="auto"/>
        <w:bottom w:val="none" w:sz="0" w:space="0" w:color="auto"/>
        <w:right w:val="none" w:sz="0" w:space="0" w:color="auto"/>
      </w:divBdr>
    </w:div>
    <w:div w:id="656495188">
      <w:bodyDiv w:val="1"/>
      <w:marLeft w:val="0"/>
      <w:marRight w:val="0"/>
      <w:marTop w:val="0"/>
      <w:marBottom w:val="0"/>
      <w:divBdr>
        <w:top w:val="none" w:sz="0" w:space="0" w:color="auto"/>
        <w:left w:val="none" w:sz="0" w:space="0" w:color="auto"/>
        <w:bottom w:val="none" w:sz="0" w:space="0" w:color="auto"/>
        <w:right w:val="none" w:sz="0" w:space="0" w:color="auto"/>
      </w:divBdr>
    </w:div>
    <w:div w:id="656618341">
      <w:bodyDiv w:val="1"/>
      <w:marLeft w:val="0"/>
      <w:marRight w:val="0"/>
      <w:marTop w:val="0"/>
      <w:marBottom w:val="0"/>
      <w:divBdr>
        <w:top w:val="none" w:sz="0" w:space="0" w:color="auto"/>
        <w:left w:val="none" w:sz="0" w:space="0" w:color="auto"/>
        <w:bottom w:val="none" w:sz="0" w:space="0" w:color="auto"/>
        <w:right w:val="none" w:sz="0" w:space="0" w:color="auto"/>
      </w:divBdr>
    </w:div>
    <w:div w:id="656691004">
      <w:bodyDiv w:val="1"/>
      <w:marLeft w:val="0"/>
      <w:marRight w:val="0"/>
      <w:marTop w:val="0"/>
      <w:marBottom w:val="0"/>
      <w:divBdr>
        <w:top w:val="none" w:sz="0" w:space="0" w:color="auto"/>
        <w:left w:val="none" w:sz="0" w:space="0" w:color="auto"/>
        <w:bottom w:val="none" w:sz="0" w:space="0" w:color="auto"/>
        <w:right w:val="none" w:sz="0" w:space="0" w:color="auto"/>
      </w:divBdr>
    </w:div>
    <w:div w:id="656691089">
      <w:bodyDiv w:val="1"/>
      <w:marLeft w:val="0"/>
      <w:marRight w:val="0"/>
      <w:marTop w:val="0"/>
      <w:marBottom w:val="0"/>
      <w:divBdr>
        <w:top w:val="none" w:sz="0" w:space="0" w:color="auto"/>
        <w:left w:val="none" w:sz="0" w:space="0" w:color="auto"/>
        <w:bottom w:val="none" w:sz="0" w:space="0" w:color="auto"/>
        <w:right w:val="none" w:sz="0" w:space="0" w:color="auto"/>
      </w:divBdr>
    </w:div>
    <w:div w:id="656764637">
      <w:bodyDiv w:val="1"/>
      <w:marLeft w:val="0"/>
      <w:marRight w:val="0"/>
      <w:marTop w:val="0"/>
      <w:marBottom w:val="0"/>
      <w:divBdr>
        <w:top w:val="none" w:sz="0" w:space="0" w:color="auto"/>
        <w:left w:val="none" w:sz="0" w:space="0" w:color="auto"/>
        <w:bottom w:val="none" w:sz="0" w:space="0" w:color="auto"/>
        <w:right w:val="none" w:sz="0" w:space="0" w:color="auto"/>
      </w:divBdr>
    </w:div>
    <w:div w:id="656767196">
      <w:bodyDiv w:val="1"/>
      <w:marLeft w:val="0"/>
      <w:marRight w:val="0"/>
      <w:marTop w:val="0"/>
      <w:marBottom w:val="0"/>
      <w:divBdr>
        <w:top w:val="none" w:sz="0" w:space="0" w:color="auto"/>
        <w:left w:val="none" w:sz="0" w:space="0" w:color="auto"/>
        <w:bottom w:val="none" w:sz="0" w:space="0" w:color="auto"/>
        <w:right w:val="none" w:sz="0" w:space="0" w:color="auto"/>
      </w:divBdr>
    </w:div>
    <w:div w:id="656767249">
      <w:bodyDiv w:val="1"/>
      <w:marLeft w:val="0"/>
      <w:marRight w:val="0"/>
      <w:marTop w:val="0"/>
      <w:marBottom w:val="0"/>
      <w:divBdr>
        <w:top w:val="none" w:sz="0" w:space="0" w:color="auto"/>
        <w:left w:val="none" w:sz="0" w:space="0" w:color="auto"/>
        <w:bottom w:val="none" w:sz="0" w:space="0" w:color="auto"/>
        <w:right w:val="none" w:sz="0" w:space="0" w:color="auto"/>
      </w:divBdr>
    </w:div>
    <w:div w:id="656768542">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6960414">
      <w:bodyDiv w:val="1"/>
      <w:marLeft w:val="0"/>
      <w:marRight w:val="0"/>
      <w:marTop w:val="0"/>
      <w:marBottom w:val="0"/>
      <w:divBdr>
        <w:top w:val="none" w:sz="0" w:space="0" w:color="auto"/>
        <w:left w:val="none" w:sz="0" w:space="0" w:color="auto"/>
        <w:bottom w:val="none" w:sz="0" w:space="0" w:color="auto"/>
        <w:right w:val="none" w:sz="0" w:space="0" w:color="auto"/>
      </w:divBdr>
    </w:div>
    <w:div w:id="657031026">
      <w:bodyDiv w:val="1"/>
      <w:marLeft w:val="0"/>
      <w:marRight w:val="0"/>
      <w:marTop w:val="0"/>
      <w:marBottom w:val="0"/>
      <w:divBdr>
        <w:top w:val="none" w:sz="0" w:space="0" w:color="auto"/>
        <w:left w:val="none" w:sz="0" w:space="0" w:color="auto"/>
        <w:bottom w:val="none" w:sz="0" w:space="0" w:color="auto"/>
        <w:right w:val="none" w:sz="0" w:space="0" w:color="auto"/>
      </w:divBdr>
    </w:div>
    <w:div w:id="657073588">
      <w:bodyDiv w:val="1"/>
      <w:marLeft w:val="0"/>
      <w:marRight w:val="0"/>
      <w:marTop w:val="0"/>
      <w:marBottom w:val="0"/>
      <w:divBdr>
        <w:top w:val="none" w:sz="0" w:space="0" w:color="auto"/>
        <w:left w:val="none" w:sz="0" w:space="0" w:color="auto"/>
        <w:bottom w:val="none" w:sz="0" w:space="0" w:color="auto"/>
        <w:right w:val="none" w:sz="0" w:space="0" w:color="auto"/>
      </w:divBdr>
    </w:div>
    <w:div w:id="657265594">
      <w:bodyDiv w:val="1"/>
      <w:marLeft w:val="0"/>
      <w:marRight w:val="0"/>
      <w:marTop w:val="0"/>
      <w:marBottom w:val="0"/>
      <w:divBdr>
        <w:top w:val="none" w:sz="0" w:space="0" w:color="auto"/>
        <w:left w:val="none" w:sz="0" w:space="0" w:color="auto"/>
        <w:bottom w:val="none" w:sz="0" w:space="0" w:color="auto"/>
        <w:right w:val="none" w:sz="0" w:space="0" w:color="auto"/>
      </w:divBdr>
    </w:div>
    <w:div w:id="657416538">
      <w:bodyDiv w:val="1"/>
      <w:marLeft w:val="0"/>
      <w:marRight w:val="0"/>
      <w:marTop w:val="0"/>
      <w:marBottom w:val="0"/>
      <w:divBdr>
        <w:top w:val="none" w:sz="0" w:space="0" w:color="auto"/>
        <w:left w:val="none" w:sz="0" w:space="0" w:color="auto"/>
        <w:bottom w:val="none" w:sz="0" w:space="0" w:color="auto"/>
        <w:right w:val="none" w:sz="0" w:space="0" w:color="auto"/>
      </w:divBdr>
    </w:div>
    <w:div w:id="657419374">
      <w:bodyDiv w:val="1"/>
      <w:marLeft w:val="0"/>
      <w:marRight w:val="0"/>
      <w:marTop w:val="0"/>
      <w:marBottom w:val="0"/>
      <w:divBdr>
        <w:top w:val="none" w:sz="0" w:space="0" w:color="auto"/>
        <w:left w:val="none" w:sz="0" w:space="0" w:color="auto"/>
        <w:bottom w:val="none" w:sz="0" w:space="0" w:color="auto"/>
        <w:right w:val="none" w:sz="0" w:space="0" w:color="auto"/>
      </w:divBdr>
    </w:div>
    <w:div w:id="657460836">
      <w:bodyDiv w:val="1"/>
      <w:marLeft w:val="0"/>
      <w:marRight w:val="0"/>
      <w:marTop w:val="0"/>
      <w:marBottom w:val="0"/>
      <w:divBdr>
        <w:top w:val="none" w:sz="0" w:space="0" w:color="auto"/>
        <w:left w:val="none" w:sz="0" w:space="0" w:color="auto"/>
        <w:bottom w:val="none" w:sz="0" w:space="0" w:color="auto"/>
        <w:right w:val="none" w:sz="0" w:space="0" w:color="auto"/>
      </w:divBdr>
    </w:div>
    <w:div w:id="657615642">
      <w:bodyDiv w:val="1"/>
      <w:marLeft w:val="0"/>
      <w:marRight w:val="0"/>
      <w:marTop w:val="0"/>
      <w:marBottom w:val="0"/>
      <w:divBdr>
        <w:top w:val="none" w:sz="0" w:space="0" w:color="auto"/>
        <w:left w:val="none" w:sz="0" w:space="0" w:color="auto"/>
        <w:bottom w:val="none" w:sz="0" w:space="0" w:color="auto"/>
        <w:right w:val="none" w:sz="0" w:space="0" w:color="auto"/>
      </w:divBdr>
    </w:div>
    <w:div w:id="657727624">
      <w:bodyDiv w:val="1"/>
      <w:marLeft w:val="0"/>
      <w:marRight w:val="0"/>
      <w:marTop w:val="0"/>
      <w:marBottom w:val="0"/>
      <w:divBdr>
        <w:top w:val="none" w:sz="0" w:space="0" w:color="auto"/>
        <w:left w:val="none" w:sz="0" w:space="0" w:color="auto"/>
        <w:bottom w:val="none" w:sz="0" w:space="0" w:color="auto"/>
        <w:right w:val="none" w:sz="0" w:space="0" w:color="auto"/>
      </w:divBdr>
    </w:div>
    <w:div w:id="657851105">
      <w:bodyDiv w:val="1"/>
      <w:marLeft w:val="0"/>
      <w:marRight w:val="0"/>
      <w:marTop w:val="0"/>
      <w:marBottom w:val="0"/>
      <w:divBdr>
        <w:top w:val="none" w:sz="0" w:space="0" w:color="auto"/>
        <w:left w:val="none" w:sz="0" w:space="0" w:color="auto"/>
        <w:bottom w:val="none" w:sz="0" w:space="0" w:color="auto"/>
        <w:right w:val="none" w:sz="0" w:space="0" w:color="auto"/>
      </w:divBdr>
    </w:div>
    <w:div w:id="657922671">
      <w:bodyDiv w:val="1"/>
      <w:marLeft w:val="0"/>
      <w:marRight w:val="0"/>
      <w:marTop w:val="0"/>
      <w:marBottom w:val="0"/>
      <w:divBdr>
        <w:top w:val="none" w:sz="0" w:space="0" w:color="auto"/>
        <w:left w:val="none" w:sz="0" w:space="0" w:color="auto"/>
        <w:bottom w:val="none" w:sz="0" w:space="0" w:color="auto"/>
        <w:right w:val="none" w:sz="0" w:space="0" w:color="auto"/>
      </w:divBdr>
    </w:div>
    <w:div w:id="658269991">
      <w:bodyDiv w:val="1"/>
      <w:marLeft w:val="0"/>
      <w:marRight w:val="0"/>
      <w:marTop w:val="0"/>
      <w:marBottom w:val="0"/>
      <w:divBdr>
        <w:top w:val="none" w:sz="0" w:space="0" w:color="auto"/>
        <w:left w:val="none" w:sz="0" w:space="0" w:color="auto"/>
        <w:bottom w:val="none" w:sz="0" w:space="0" w:color="auto"/>
        <w:right w:val="none" w:sz="0" w:space="0" w:color="auto"/>
      </w:divBdr>
    </w:div>
    <w:div w:id="658341382">
      <w:bodyDiv w:val="1"/>
      <w:marLeft w:val="0"/>
      <w:marRight w:val="0"/>
      <w:marTop w:val="0"/>
      <w:marBottom w:val="0"/>
      <w:divBdr>
        <w:top w:val="none" w:sz="0" w:space="0" w:color="auto"/>
        <w:left w:val="none" w:sz="0" w:space="0" w:color="auto"/>
        <w:bottom w:val="none" w:sz="0" w:space="0" w:color="auto"/>
        <w:right w:val="none" w:sz="0" w:space="0" w:color="auto"/>
      </w:divBdr>
    </w:div>
    <w:div w:id="658391453">
      <w:bodyDiv w:val="1"/>
      <w:marLeft w:val="0"/>
      <w:marRight w:val="0"/>
      <w:marTop w:val="0"/>
      <w:marBottom w:val="0"/>
      <w:divBdr>
        <w:top w:val="none" w:sz="0" w:space="0" w:color="auto"/>
        <w:left w:val="none" w:sz="0" w:space="0" w:color="auto"/>
        <w:bottom w:val="none" w:sz="0" w:space="0" w:color="auto"/>
        <w:right w:val="none" w:sz="0" w:space="0" w:color="auto"/>
      </w:divBdr>
    </w:div>
    <w:div w:id="658463086">
      <w:bodyDiv w:val="1"/>
      <w:marLeft w:val="0"/>
      <w:marRight w:val="0"/>
      <w:marTop w:val="0"/>
      <w:marBottom w:val="0"/>
      <w:divBdr>
        <w:top w:val="none" w:sz="0" w:space="0" w:color="auto"/>
        <w:left w:val="none" w:sz="0" w:space="0" w:color="auto"/>
        <w:bottom w:val="none" w:sz="0" w:space="0" w:color="auto"/>
        <w:right w:val="none" w:sz="0" w:space="0" w:color="auto"/>
      </w:divBdr>
    </w:div>
    <w:div w:id="658535361">
      <w:bodyDiv w:val="1"/>
      <w:marLeft w:val="0"/>
      <w:marRight w:val="0"/>
      <w:marTop w:val="0"/>
      <w:marBottom w:val="0"/>
      <w:divBdr>
        <w:top w:val="none" w:sz="0" w:space="0" w:color="auto"/>
        <w:left w:val="none" w:sz="0" w:space="0" w:color="auto"/>
        <w:bottom w:val="none" w:sz="0" w:space="0" w:color="auto"/>
        <w:right w:val="none" w:sz="0" w:space="0" w:color="auto"/>
      </w:divBdr>
    </w:div>
    <w:div w:id="658848544">
      <w:bodyDiv w:val="1"/>
      <w:marLeft w:val="0"/>
      <w:marRight w:val="0"/>
      <w:marTop w:val="0"/>
      <w:marBottom w:val="0"/>
      <w:divBdr>
        <w:top w:val="none" w:sz="0" w:space="0" w:color="auto"/>
        <w:left w:val="none" w:sz="0" w:space="0" w:color="auto"/>
        <w:bottom w:val="none" w:sz="0" w:space="0" w:color="auto"/>
        <w:right w:val="none" w:sz="0" w:space="0" w:color="auto"/>
      </w:divBdr>
    </w:div>
    <w:div w:id="658927298">
      <w:bodyDiv w:val="1"/>
      <w:marLeft w:val="0"/>
      <w:marRight w:val="0"/>
      <w:marTop w:val="0"/>
      <w:marBottom w:val="0"/>
      <w:divBdr>
        <w:top w:val="none" w:sz="0" w:space="0" w:color="auto"/>
        <w:left w:val="none" w:sz="0" w:space="0" w:color="auto"/>
        <w:bottom w:val="none" w:sz="0" w:space="0" w:color="auto"/>
        <w:right w:val="none" w:sz="0" w:space="0" w:color="auto"/>
      </w:divBdr>
    </w:div>
    <w:div w:id="659190641">
      <w:bodyDiv w:val="1"/>
      <w:marLeft w:val="0"/>
      <w:marRight w:val="0"/>
      <w:marTop w:val="0"/>
      <w:marBottom w:val="0"/>
      <w:divBdr>
        <w:top w:val="none" w:sz="0" w:space="0" w:color="auto"/>
        <w:left w:val="none" w:sz="0" w:space="0" w:color="auto"/>
        <w:bottom w:val="none" w:sz="0" w:space="0" w:color="auto"/>
        <w:right w:val="none" w:sz="0" w:space="0" w:color="auto"/>
      </w:divBdr>
    </w:div>
    <w:div w:id="659499351">
      <w:bodyDiv w:val="1"/>
      <w:marLeft w:val="0"/>
      <w:marRight w:val="0"/>
      <w:marTop w:val="0"/>
      <w:marBottom w:val="0"/>
      <w:divBdr>
        <w:top w:val="none" w:sz="0" w:space="0" w:color="auto"/>
        <w:left w:val="none" w:sz="0" w:space="0" w:color="auto"/>
        <w:bottom w:val="none" w:sz="0" w:space="0" w:color="auto"/>
        <w:right w:val="none" w:sz="0" w:space="0" w:color="auto"/>
      </w:divBdr>
    </w:div>
    <w:div w:id="659582670">
      <w:bodyDiv w:val="1"/>
      <w:marLeft w:val="0"/>
      <w:marRight w:val="0"/>
      <w:marTop w:val="0"/>
      <w:marBottom w:val="0"/>
      <w:divBdr>
        <w:top w:val="none" w:sz="0" w:space="0" w:color="auto"/>
        <w:left w:val="none" w:sz="0" w:space="0" w:color="auto"/>
        <w:bottom w:val="none" w:sz="0" w:space="0" w:color="auto"/>
        <w:right w:val="none" w:sz="0" w:space="0" w:color="auto"/>
      </w:divBdr>
    </w:div>
    <w:div w:id="659844382">
      <w:bodyDiv w:val="1"/>
      <w:marLeft w:val="0"/>
      <w:marRight w:val="0"/>
      <w:marTop w:val="0"/>
      <w:marBottom w:val="0"/>
      <w:divBdr>
        <w:top w:val="none" w:sz="0" w:space="0" w:color="auto"/>
        <w:left w:val="none" w:sz="0" w:space="0" w:color="auto"/>
        <w:bottom w:val="none" w:sz="0" w:space="0" w:color="auto"/>
        <w:right w:val="none" w:sz="0" w:space="0" w:color="auto"/>
      </w:divBdr>
    </w:div>
    <w:div w:id="659889381">
      <w:bodyDiv w:val="1"/>
      <w:marLeft w:val="0"/>
      <w:marRight w:val="0"/>
      <w:marTop w:val="0"/>
      <w:marBottom w:val="0"/>
      <w:divBdr>
        <w:top w:val="none" w:sz="0" w:space="0" w:color="auto"/>
        <w:left w:val="none" w:sz="0" w:space="0" w:color="auto"/>
        <w:bottom w:val="none" w:sz="0" w:space="0" w:color="auto"/>
        <w:right w:val="none" w:sz="0" w:space="0" w:color="auto"/>
      </w:divBdr>
    </w:div>
    <w:div w:id="659889558">
      <w:bodyDiv w:val="1"/>
      <w:marLeft w:val="0"/>
      <w:marRight w:val="0"/>
      <w:marTop w:val="0"/>
      <w:marBottom w:val="0"/>
      <w:divBdr>
        <w:top w:val="none" w:sz="0" w:space="0" w:color="auto"/>
        <w:left w:val="none" w:sz="0" w:space="0" w:color="auto"/>
        <w:bottom w:val="none" w:sz="0" w:space="0" w:color="auto"/>
        <w:right w:val="none" w:sz="0" w:space="0" w:color="auto"/>
      </w:divBdr>
    </w:div>
    <w:div w:id="659891217">
      <w:bodyDiv w:val="1"/>
      <w:marLeft w:val="0"/>
      <w:marRight w:val="0"/>
      <w:marTop w:val="0"/>
      <w:marBottom w:val="0"/>
      <w:divBdr>
        <w:top w:val="none" w:sz="0" w:space="0" w:color="auto"/>
        <w:left w:val="none" w:sz="0" w:space="0" w:color="auto"/>
        <w:bottom w:val="none" w:sz="0" w:space="0" w:color="auto"/>
        <w:right w:val="none" w:sz="0" w:space="0" w:color="auto"/>
      </w:divBdr>
    </w:div>
    <w:div w:id="659961707">
      <w:bodyDiv w:val="1"/>
      <w:marLeft w:val="0"/>
      <w:marRight w:val="0"/>
      <w:marTop w:val="0"/>
      <w:marBottom w:val="0"/>
      <w:divBdr>
        <w:top w:val="none" w:sz="0" w:space="0" w:color="auto"/>
        <w:left w:val="none" w:sz="0" w:space="0" w:color="auto"/>
        <w:bottom w:val="none" w:sz="0" w:space="0" w:color="auto"/>
        <w:right w:val="none" w:sz="0" w:space="0" w:color="auto"/>
      </w:divBdr>
    </w:div>
    <w:div w:id="659968366">
      <w:bodyDiv w:val="1"/>
      <w:marLeft w:val="0"/>
      <w:marRight w:val="0"/>
      <w:marTop w:val="0"/>
      <w:marBottom w:val="0"/>
      <w:divBdr>
        <w:top w:val="none" w:sz="0" w:space="0" w:color="auto"/>
        <w:left w:val="none" w:sz="0" w:space="0" w:color="auto"/>
        <w:bottom w:val="none" w:sz="0" w:space="0" w:color="auto"/>
        <w:right w:val="none" w:sz="0" w:space="0" w:color="auto"/>
      </w:divBdr>
    </w:div>
    <w:div w:id="660038887">
      <w:bodyDiv w:val="1"/>
      <w:marLeft w:val="0"/>
      <w:marRight w:val="0"/>
      <w:marTop w:val="0"/>
      <w:marBottom w:val="0"/>
      <w:divBdr>
        <w:top w:val="none" w:sz="0" w:space="0" w:color="auto"/>
        <w:left w:val="none" w:sz="0" w:space="0" w:color="auto"/>
        <w:bottom w:val="none" w:sz="0" w:space="0" w:color="auto"/>
        <w:right w:val="none" w:sz="0" w:space="0" w:color="auto"/>
      </w:divBdr>
    </w:div>
    <w:div w:id="660085090">
      <w:bodyDiv w:val="1"/>
      <w:marLeft w:val="0"/>
      <w:marRight w:val="0"/>
      <w:marTop w:val="0"/>
      <w:marBottom w:val="0"/>
      <w:divBdr>
        <w:top w:val="none" w:sz="0" w:space="0" w:color="auto"/>
        <w:left w:val="none" w:sz="0" w:space="0" w:color="auto"/>
        <w:bottom w:val="none" w:sz="0" w:space="0" w:color="auto"/>
        <w:right w:val="none" w:sz="0" w:space="0" w:color="auto"/>
      </w:divBdr>
    </w:div>
    <w:div w:id="660234671">
      <w:bodyDiv w:val="1"/>
      <w:marLeft w:val="0"/>
      <w:marRight w:val="0"/>
      <w:marTop w:val="0"/>
      <w:marBottom w:val="0"/>
      <w:divBdr>
        <w:top w:val="none" w:sz="0" w:space="0" w:color="auto"/>
        <w:left w:val="none" w:sz="0" w:space="0" w:color="auto"/>
        <w:bottom w:val="none" w:sz="0" w:space="0" w:color="auto"/>
        <w:right w:val="none" w:sz="0" w:space="0" w:color="auto"/>
      </w:divBdr>
    </w:div>
    <w:div w:id="660548889">
      <w:bodyDiv w:val="1"/>
      <w:marLeft w:val="0"/>
      <w:marRight w:val="0"/>
      <w:marTop w:val="0"/>
      <w:marBottom w:val="0"/>
      <w:divBdr>
        <w:top w:val="none" w:sz="0" w:space="0" w:color="auto"/>
        <w:left w:val="none" w:sz="0" w:space="0" w:color="auto"/>
        <w:bottom w:val="none" w:sz="0" w:space="0" w:color="auto"/>
        <w:right w:val="none" w:sz="0" w:space="0" w:color="auto"/>
      </w:divBdr>
    </w:div>
    <w:div w:id="660736609">
      <w:bodyDiv w:val="1"/>
      <w:marLeft w:val="0"/>
      <w:marRight w:val="0"/>
      <w:marTop w:val="0"/>
      <w:marBottom w:val="0"/>
      <w:divBdr>
        <w:top w:val="none" w:sz="0" w:space="0" w:color="auto"/>
        <w:left w:val="none" w:sz="0" w:space="0" w:color="auto"/>
        <w:bottom w:val="none" w:sz="0" w:space="0" w:color="auto"/>
        <w:right w:val="none" w:sz="0" w:space="0" w:color="auto"/>
      </w:divBdr>
    </w:div>
    <w:div w:id="660815769">
      <w:bodyDiv w:val="1"/>
      <w:marLeft w:val="0"/>
      <w:marRight w:val="0"/>
      <w:marTop w:val="0"/>
      <w:marBottom w:val="0"/>
      <w:divBdr>
        <w:top w:val="none" w:sz="0" w:space="0" w:color="auto"/>
        <w:left w:val="none" w:sz="0" w:space="0" w:color="auto"/>
        <w:bottom w:val="none" w:sz="0" w:space="0" w:color="auto"/>
        <w:right w:val="none" w:sz="0" w:space="0" w:color="auto"/>
      </w:divBdr>
    </w:div>
    <w:div w:id="660887723">
      <w:bodyDiv w:val="1"/>
      <w:marLeft w:val="0"/>
      <w:marRight w:val="0"/>
      <w:marTop w:val="0"/>
      <w:marBottom w:val="0"/>
      <w:divBdr>
        <w:top w:val="none" w:sz="0" w:space="0" w:color="auto"/>
        <w:left w:val="none" w:sz="0" w:space="0" w:color="auto"/>
        <w:bottom w:val="none" w:sz="0" w:space="0" w:color="auto"/>
        <w:right w:val="none" w:sz="0" w:space="0" w:color="auto"/>
      </w:divBdr>
    </w:div>
    <w:div w:id="660889870">
      <w:bodyDiv w:val="1"/>
      <w:marLeft w:val="0"/>
      <w:marRight w:val="0"/>
      <w:marTop w:val="0"/>
      <w:marBottom w:val="0"/>
      <w:divBdr>
        <w:top w:val="none" w:sz="0" w:space="0" w:color="auto"/>
        <w:left w:val="none" w:sz="0" w:space="0" w:color="auto"/>
        <w:bottom w:val="none" w:sz="0" w:space="0" w:color="auto"/>
        <w:right w:val="none" w:sz="0" w:space="0" w:color="auto"/>
      </w:divBdr>
    </w:div>
    <w:div w:id="660892450">
      <w:bodyDiv w:val="1"/>
      <w:marLeft w:val="0"/>
      <w:marRight w:val="0"/>
      <w:marTop w:val="0"/>
      <w:marBottom w:val="0"/>
      <w:divBdr>
        <w:top w:val="none" w:sz="0" w:space="0" w:color="auto"/>
        <w:left w:val="none" w:sz="0" w:space="0" w:color="auto"/>
        <w:bottom w:val="none" w:sz="0" w:space="0" w:color="auto"/>
        <w:right w:val="none" w:sz="0" w:space="0" w:color="auto"/>
      </w:divBdr>
    </w:div>
    <w:div w:id="660936392">
      <w:bodyDiv w:val="1"/>
      <w:marLeft w:val="0"/>
      <w:marRight w:val="0"/>
      <w:marTop w:val="0"/>
      <w:marBottom w:val="0"/>
      <w:divBdr>
        <w:top w:val="none" w:sz="0" w:space="0" w:color="auto"/>
        <w:left w:val="none" w:sz="0" w:space="0" w:color="auto"/>
        <w:bottom w:val="none" w:sz="0" w:space="0" w:color="auto"/>
        <w:right w:val="none" w:sz="0" w:space="0" w:color="auto"/>
      </w:divBdr>
    </w:div>
    <w:div w:id="661006785">
      <w:bodyDiv w:val="1"/>
      <w:marLeft w:val="0"/>
      <w:marRight w:val="0"/>
      <w:marTop w:val="0"/>
      <w:marBottom w:val="0"/>
      <w:divBdr>
        <w:top w:val="none" w:sz="0" w:space="0" w:color="auto"/>
        <w:left w:val="none" w:sz="0" w:space="0" w:color="auto"/>
        <w:bottom w:val="none" w:sz="0" w:space="0" w:color="auto"/>
        <w:right w:val="none" w:sz="0" w:space="0" w:color="auto"/>
      </w:divBdr>
    </w:div>
    <w:div w:id="661079164">
      <w:bodyDiv w:val="1"/>
      <w:marLeft w:val="0"/>
      <w:marRight w:val="0"/>
      <w:marTop w:val="0"/>
      <w:marBottom w:val="0"/>
      <w:divBdr>
        <w:top w:val="none" w:sz="0" w:space="0" w:color="auto"/>
        <w:left w:val="none" w:sz="0" w:space="0" w:color="auto"/>
        <w:bottom w:val="none" w:sz="0" w:space="0" w:color="auto"/>
        <w:right w:val="none" w:sz="0" w:space="0" w:color="auto"/>
      </w:divBdr>
    </w:div>
    <w:div w:id="661084703">
      <w:bodyDiv w:val="1"/>
      <w:marLeft w:val="0"/>
      <w:marRight w:val="0"/>
      <w:marTop w:val="0"/>
      <w:marBottom w:val="0"/>
      <w:divBdr>
        <w:top w:val="none" w:sz="0" w:space="0" w:color="auto"/>
        <w:left w:val="none" w:sz="0" w:space="0" w:color="auto"/>
        <w:bottom w:val="none" w:sz="0" w:space="0" w:color="auto"/>
        <w:right w:val="none" w:sz="0" w:space="0" w:color="auto"/>
      </w:divBdr>
    </w:div>
    <w:div w:id="661087004">
      <w:bodyDiv w:val="1"/>
      <w:marLeft w:val="0"/>
      <w:marRight w:val="0"/>
      <w:marTop w:val="0"/>
      <w:marBottom w:val="0"/>
      <w:divBdr>
        <w:top w:val="none" w:sz="0" w:space="0" w:color="auto"/>
        <w:left w:val="none" w:sz="0" w:space="0" w:color="auto"/>
        <w:bottom w:val="none" w:sz="0" w:space="0" w:color="auto"/>
        <w:right w:val="none" w:sz="0" w:space="0" w:color="auto"/>
      </w:divBdr>
    </w:div>
    <w:div w:id="661205602">
      <w:bodyDiv w:val="1"/>
      <w:marLeft w:val="0"/>
      <w:marRight w:val="0"/>
      <w:marTop w:val="0"/>
      <w:marBottom w:val="0"/>
      <w:divBdr>
        <w:top w:val="none" w:sz="0" w:space="0" w:color="auto"/>
        <w:left w:val="none" w:sz="0" w:space="0" w:color="auto"/>
        <w:bottom w:val="none" w:sz="0" w:space="0" w:color="auto"/>
        <w:right w:val="none" w:sz="0" w:space="0" w:color="auto"/>
      </w:divBdr>
    </w:div>
    <w:div w:id="661394871">
      <w:bodyDiv w:val="1"/>
      <w:marLeft w:val="0"/>
      <w:marRight w:val="0"/>
      <w:marTop w:val="0"/>
      <w:marBottom w:val="0"/>
      <w:divBdr>
        <w:top w:val="none" w:sz="0" w:space="0" w:color="auto"/>
        <w:left w:val="none" w:sz="0" w:space="0" w:color="auto"/>
        <w:bottom w:val="none" w:sz="0" w:space="0" w:color="auto"/>
        <w:right w:val="none" w:sz="0" w:space="0" w:color="auto"/>
      </w:divBdr>
    </w:div>
    <w:div w:id="661471748">
      <w:bodyDiv w:val="1"/>
      <w:marLeft w:val="0"/>
      <w:marRight w:val="0"/>
      <w:marTop w:val="0"/>
      <w:marBottom w:val="0"/>
      <w:divBdr>
        <w:top w:val="none" w:sz="0" w:space="0" w:color="auto"/>
        <w:left w:val="none" w:sz="0" w:space="0" w:color="auto"/>
        <w:bottom w:val="none" w:sz="0" w:space="0" w:color="auto"/>
        <w:right w:val="none" w:sz="0" w:space="0" w:color="auto"/>
      </w:divBdr>
    </w:div>
    <w:div w:id="661738314">
      <w:bodyDiv w:val="1"/>
      <w:marLeft w:val="0"/>
      <w:marRight w:val="0"/>
      <w:marTop w:val="0"/>
      <w:marBottom w:val="0"/>
      <w:divBdr>
        <w:top w:val="none" w:sz="0" w:space="0" w:color="auto"/>
        <w:left w:val="none" w:sz="0" w:space="0" w:color="auto"/>
        <w:bottom w:val="none" w:sz="0" w:space="0" w:color="auto"/>
        <w:right w:val="none" w:sz="0" w:space="0" w:color="auto"/>
      </w:divBdr>
    </w:div>
    <w:div w:id="661738562">
      <w:bodyDiv w:val="1"/>
      <w:marLeft w:val="0"/>
      <w:marRight w:val="0"/>
      <w:marTop w:val="0"/>
      <w:marBottom w:val="0"/>
      <w:divBdr>
        <w:top w:val="none" w:sz="0" w:space="0" w:color="auto"/>
        <w:left w:val="none" w:sz="0" w:space="0" w:color="auto"/>
        <w:bottom w:val="none" w:sz="0" w:space="0" w:color="auto"/>
        <w:right w:val="none" w:sz="0" w:space="0" w:color="auto"/>
      </w:divBdr>
    </w:div>
    <w:div w:id="662009987">
      <w:bodyDiv w:val="1"/>
      <w:marLeft w:val="0"/>
      <w:marRight w:val="0"/>
      <w:marTop w:val="0"/>
      <w:marBottom w:val="0"/>
      <w:divBdr>
        <w:top w:val="none" w:sz="0" w:space="0" w:color="auto"/>
        <w:left w:val="none" w:sz="0" w:space="0" w:color="auto"/>
        <w:bottom w:val="none" w:sz="0" w:space="0" w:color="auto"/>
        <w:right w:val="none" w:sz="0" w:space="0" w:color="auto"/>
      </w:divBdr>
    </w:div>
    <w:div w:id="662048845">
      <w:bodyDiv w:val="1"/>
      <w:marLeft w:val="0"/>
      <w:marRight w:val="0"/>
      <w:marTop w:val="0"/>
      <w:marBottom w:val="0"/>
      <w:divBdr>
        <w:top w:val="none" w:sz="0" w:space="0" w:color="auto"/>
        <w:left w:val="none" w:sz="0" w:space="0" w:color="auto"/>
        <w:bottom w:val="none" w:sz="0" w:space="0" w:color="auto"/>
        <w:right w:val="none" w:sz="0" w:space="0" w:color="auto"/>
      </w:divBdr>
    </w:div>
    <w:div w:id="662315344">
      <w:bodyDiv w:val="1"/>
      <w:marLeft w:val="0"/>
      <w:marRight w:val="0"/>
      <w:marTop w:val="0"/>
      <w:marBottom w:val="0"/>
      <w:divBdr>
        <w:top w:val="none" w:sz="0" w:space="0" w:color="auto"/>
        <w:left w:val="none" w:sz="0" w:space="0" w:color="auto"/>
        <w:bottom w:val="none" w:sz="0" w:space="0" w:color="auto"/>
        <w:right w:val="none" w:sz="0" w:space="0" w:color="auto"/>
      </w:divBdr>
    </w:div>
    <w:div w:id="662392098">
      <w:bodyDiv w:val="1"/>
      <w:marLeft w:val="0"/>
      <w:marRight w:val="0"/>
      <w:marTop w:val="0"/>
      <w:marBottom w:val="0"/>
      <w:divBdr>
        <w:top w:val="none" w:sz="0" w:space="0" w:color="auto"/>
        <w:left w:val="none" w:sz="0" w:space="0" w:color="auto"/>
        <w:bottom w:val="none" w:sz="0" w:space="0" w:color="auto"/>
        <w:right w:val="none" w:sz="0" w:space="0" w:color="auto"/>
      </w:divBdr>
    </w:div>
    <w:div w:id="662469519">
      <w:bodyDiv w:val="1"/>
      <w:marLeft w:val="0"/>
      <w:marRight w:val="0"/>
      <w:marTop w:val="0"/>
      <w:marBottom w:val="0"/>
      <w:divBdr>
        <w:top w:val="none" w:sz="0" w:space="0" w:color="auto"/>
        <w:left w:val="none" w:sz="0" w:space="0" w:color="auto"/>
        <w:bottom w:val="none" w:sz="0" w:space="0" w:color="auto"/>
        <w:right w:val="none" w:sz="0" w:space="0" w:color="auto"/>
      </w:divBdr>
    </w:div>
    <w:div w:id="663051092">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120016">
      <w:bodyDiv w:val="1"/>
      <w:marLeft w:val="0"/>
      <w:marRight w:val="0"/>
      <w:marTop w:val="0"/>
      <w:marBottom w:val="0"/>
      <w:divBdr>
        <w:top w:val="none" w:sz="0" w:space="0" w:color="auto"/>
        <w:left w:val="none" w:sz="0" w:space="0" w:color="auto"/>
        <w:bottom w:val="none" w:sz="0" w:space="0" w:color="auto"/>
        <w:right w:val="none" w:sz="0" w:space="0" w:color="auto"/>
      </w:divBdr>
    </w:div>
    <w:div w:id="663242631">
      <w:bodyDiv w:val="1"/>
      <w:marLeft w:val="0"/>
      <w:marRight w:val="0"/>
      <w:marTop w:val="0"/>
      <w:marBottom w:val="0"/>
      <w:divBdr>
        <w:top w:val="none" w:sz="0" w:space="0" w:color="auto"/>
        <w:left w:val="none" w:sz="0" w:space="0" w:color="auto"/>
        <w:bottom w:val="none" w:sz="0" w:space="0" w:color="auto"/>
        <w:right w:val="none" w:sz="0" w:space="0" w:color="auto"/>
      </w:divBdr>
    </w:div>
    <w:div w:id="663440154">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3553016">
      <w:bodyDiv w:val="1"/>
      <w:marLeft w:val="0"/>
      <w:marRight w:val="0"/>
      <w:marTop w:val="0"/>
      <w:marBottom w:val="0"/>
      <w:divBdr>
        <w:top w:val="none" w:sz="0" w:space="0" w:color="auto"/>
        <w:left w:val="none" w:sz="0" w:space="0" w:color="auto"/>
        <w:bottom w:val="none" w:sz="0" w:space="0" w:color="auto"/>
        <w:right w:val="none" w:sz="0" w:space="0" w:color="auto"/>
      </w:divBdr>
    </w:div>
    <w:div w:id="663632747">
      <w:bodyDiv w:val="1"/>
      <w:marLeft w:val="0"/>
      <w:marRight w:val="0"/>
      <w:marTop w:val="0"/>
      <w:marBottom w:val="0"/>
      <w:divBdr>
        <w:top w:val="none" w:sz="0" w:space="0" w:color="auto"/>
        <w:left w:val="none" w:sz="0" w:space="0" w:color="auto"/>
        <w:bottom w:val="none" w:sz="0" w:space="0" w:color="auto"/>
        <w:right w:val="none" w:sz="0" w:space="0" w:color="auto"/>
      </w:divBdr>
    </w:div>
    <w:div w:id="663819304">
      <w:bodyDiv w:val="1"/>
      <w:marLeft w:val="0"/>
      <w:marRight w:val="0"/>
      <w:marTop w:val="0"/>
      <w:marBottom w:val="0"/>
      <w:divBdr>
        <w:top w:val="none" w:sz="0" w:space="0" w:color="auto"/>
        <w:left w:val="none" w:sz="0" w:space="0" w:color="auto"/>
        <w:bottom w:val="none" w:sz="0" w:space="0" w:color="auto"/>
        <w:right w:val="none" w:sz="0" w:space="0" w:color="auto"/>
      </w:divBdr>
    </w:div>
    <w:div w:id="663975284">
      <w:bodyDiv w:val="1"/>
      <w:marLeft w:val="0"/>
      <w:marRight w:val="0"/>
      <w:marTop w:val="0"/>
      <w:marBottom w:val="0"/>
      <w:divBdr>
        <w:top w:val="none" w:sz="0" w:space="0" w:color="auto"/>
        <w:left w:val="none" w:sz="0" w:space="0" w:color="auto"/>
        <w:bottom w:val="none" w:sz="0" w:space="0" w:color="auto"/>
        <w:right w:val="none" w:sz="0" w:space="0" w:color="auto"/>
      </w:divBdr>
    </w:div>
    <w:div w:id="663975677">
      <w:bodyDiv w:val="1"/>
      <w:marLeft w:val="0"/>
      <w:marRight w:val="0"/>
      <w:marTop w:val="0"/>
      <w:marBottom w:val="0"/>
      <w:divBdr>
        <w:top w:val="none" w:sz="0" w:space="0" w:color="auto"/>
        <w:left w:val="none" w:sz="0" w:space="0" w:color="auto"/>
        <w:bottom w:val="none" w:sz="0" w:space="0" w:color="auto"/>
        <w:right w:val="none" w:sz="0" w:space="0" w:color="auto"/>
      </w:divBdr>
    </w:div>
    <w:div w:id="664020403">
      <w:bodyDiv w:val="1"/>
      <w:marLeft w:val="0"/>
      <w:marRight w:val="0"/>
      <w:marTop w:val="0"/>
      <w:marBottom w:val="0"/>
      <w:divBdr>
        <w:top w:val="none" w:sz="0" w:space="0" w:color="auto"/>
        <w:left w:val="none" w:sz="0" w:space="0" w:color="auto"/>
        <w:bottom w:val="none" w:sz="0" w:space="0" w:color="auto"/>
        <w:right w:val="none" w:sz="0" w:space="0" w:color="auto"/>
      </w:divBdr>
    </w:div>
    <w:div w:id="664093615">
      <w:bodyDiv w:val="1"/>
      <w:marLeft w:val="0"/>
      <w:marRight w:val="0"/>
      <w:marTop w:val="0"/>
      <w:marBottom w:val="0"/>
      <w:divBdr>
        <w:top w:val="none" w:sz="0" w:space="0" w:color="auto"/>
        <w:left w:val="none" w:sz="0" w:space="0" w:color="auto"/>
        <w:bottom w:val="none" w:sz="0" w:space="0" w:color="auto"/>
        <w:right w:val="none" w:sz="0" w:space="0" w:color="auto"/>
      </w:divBdr>
    </w:div>
    <w:div w:id="664431218">
      <w:bodyDiv w:val="1"/>
      <w:marLeft w:val="0"/>
      <w:marRight w:val="0"/>
      <w:marTop w:val="0"/>
      <w:marBottom w:val="0"/>
      <w:divBdr>
        <w:top w:val="none" w:sz="0" w:space="0" w:color="auto"/>
        <w:left w:val="none" w:sz="0" w:space="0" w:color="auto"/>
        <w:bottom w:val="none" w:sz="0" w:space="0" w:color="auto"/>
        <w:right w:val="none" w:sz="0" w:space="0" w:color="auto"/>
      </w:divBdr>
    </w:div>
    <w:div w:id="664672340">
      <w:bodyDiv w:val="1"/>
      <w:marLeft w:val="0"/>
      <w:marRight w:val="0"/>
      <w:marTop w:val="0"/>
      <w:marBottom w:val="0"/>
      <w:divBdr>
        <w:top w:val="none" w:sz="0" w:space="0" w:color="auto"/>
        <w:left w:val="none" w:sz="0" w:space="0" w:color="auto"/>
        <w:bottom w:val="none" w:sz="0" w:space="0" w:color="auto"/>
        <w:right w:val="none" w:sz="0" w:space="0" w:color="auto"/>
      </w:divBdr>
    </w:div>
    <w:div w:id="664751110">
      <w:bodyDiv w:val="1"/>
      <w:marLeft w:val="0"/>
      <w:marRight w:val="0"/>
      <w:marTop w:val="0"/>
      <w:marBottom w:val="0"/>
      <w:divBdr>
        <w:top w:val="none" w:sz="0" w:space="0" w:color="auto"/>
        <w:left w:val="none" w:sz="0" w:space="0" w:color="auto"/>
        <w:bottom w:val="none" w:sz="0" w:space="0" w:color="auto"/>
        <w:right w:val="none" w:sz="0" w:space="0" w:color="auto"/>
      </w:divBdr>
    </w:div>
    <w:div w:id="664939727">
      <w:bodyDiv w:val="1"/>
      <w:marLeft w:val="0"/>
      <w:marRight w:val="0"/>
      <w:marTop w:val="0"/>
      <w:marBottom w:val="0"/>
      <w:divBdr>
        <w:top w:val="none" w:sz="0" w:space="0" w:color="auto"/>
        <w:left w:val="none" w:sz="0" w:space="0" w:color="auto"/>
        <w:bottom w:val="none" w:sz="0" w:space="0" w:color="auto"/>
        <w:right w:val="none" w:sz="0" w:space="0" w:color="auto"/>
      </w:divBdr>
    </w:div>
    <w:div w:id="665011004">
      <w:bodyDiv w:val="1"/>
      <w:marLeft w:val="0"/>
      <w:marRight w:val="0"/>
      <w:marTop w:val="0"/>
      <w:marBottom w:val="0"/>
      <w:divBdr>
        <w:top w:val="none" w:sz="0" w:space="0" w:color="auto"/>
        <w:left w:val="none" w:sz="0" w:space="0" w:color="auto"/>
        <w:bottom w:val="none" w:sz="0" w:space="0" w:color="auto"/>
        <w:right w:val="none" w:sz="0" w:space="0" w:color="auto"/>
      </w:divBdr>
    </w:div>
    <w:div w:id="665285656">
      <w:bodyDiv w:val="1"/>
      <w:marLeft w:val="0"/>
      <w:marRight w:val="0"/>
      <w:marTop w:val="0"/>
      <w:marBottom w:val="0"/>
      <w:divBdr>
        <w:top w:val="none" w:sz="0" w:space="0" w:color="auto"/>
        <w:left w:val="none" w:sz="0" w:space="0" w:color="auto"/>
        <w:bottom w:val="none" w:sz="0" w:space="0" w:color="auto"/>
        <w:right w:val="none" w:sz="0" w:space="0" w:color="auto"/>
      </w:divBdr>
    </w:div>
    <w:div w:id="665672179">
      <w:bodyDiv w:val="1"/>
      <w:marLeft w:val="0"/>
      <w:marRight w:val="0"/>
      <w:marTop w:val="0"/>
      <w:marBottom w:val="0"/>
      <w:divBdr>
        <w:top w:val="none" w:sz="0" w:space="0" w:color="auto"/>
        <w:left w:val="none" w:sz="0" w:space="0" w:color="auto"/>
        <w:bottom w:val="none" w:sz="0" w:space="0" w:color="auto"/>
        <w:right w:val="none" w:sz="0" w:space="0" w:color="auto"/>
      </w:divBdr>
    </w:div>
    <w:div w:id="665742473">
      <w:bodyDiv w:val="1"/>
      <w:marLeft w:val="0"/>
      <w:marRight w:val="0"/>
      <w:marTop w:val="0"/>
      <w:marBottom w:val="0"/>
      <w:divBdr>
        <w:top w:val="none" w:sz="0" w:space="0" w:color="auto"/>
        <w:left w:val="none" w:sz="0" w:space="0" w:color="auto"/>
        <w:bottom w:val="none" w:sz="0" w:space="0" w:color="auto"/>
        <w:right w:val="none" w:sz="0" w:space="0" w:color="auto"/>
      </w:divBdr>
    </w:div>
    <w:div w:id="665864929">
      <w:bodyDiv w:val="1"/>
      <w:marLeft w:val="0"/>
      <w:marRight w:val="0"/>
      <w:marTop w:val="0"/>
      <w:marBottom w:val="0"/>
      <w:divBdr>
        <w:top w:val="none" w:sz="0" w:space="0" w:color="auto"/>
        <w:left w:val="none" w:sz="0" w:space="0" w:color="auto"/>
        <w:bottom w:val="none" w:sz="0" w:space="0" w:color="auto"/>
        <w:right w:val="none" w:sz="0" w:space="0" w:color="auto"/>
      </w:divBdr>
    </w:div>
    <w:div w:id="665934813">
      <w:bodyDiv w:val="1"/>
      <w:marLeft w:val="0"/>
      <w:marRight w:val="0"/>
      <w:marTop w:val="0"/>
      <w:marBottom w:val="0"/>
      <w:divBdr>
        <w:top w:val="none" w:sz="0" w:space="0" w:color="auto"/>
        <w:left w:val="none" w:sz="0" w:space="0" w:color="auto"/>
        <w:bottom w:val="none" w:sz="0" w:space="0" w:color="auto"/>
        <w:right w:val="none" w:sz="0" w:space="0" w:color="auto"/>
      </w:divBdr>
    </w:div>
    <w:div w:id="666055000">
      <w:bodyDiv w:val="1"/>
      <w:marLeft w:val="0"/>
      <w:marRight w:val="0"/>
      <w:marTop w:val="0"/>
      <w:marBottom w:val="0"/>
      <w:divBdr>
        <w:top w:val="none" w:sz="0" w:space="0" w:color="auto"/>
        <w:left w:val="none" w:sz="0" w:space="0" w:color="auto"/>
        <w:bottom w:val="none" w:sz="0" w:space="0" w:color="auto"/>
        <w:right w:val="none" w:sz="0" w:space="0" w:color="auto"/>
      </w:divBdr>
    </w:div>
    <w:div w:id="666206048">
      <w:bodyDiv w:val="1"/>
      <w:marLeft w:val="0"/>
      <w:marRight w:val="0"/>
      <w:marTop w:val="0"/>
      <w:marBottom w:val="0"/>
      <w:divBdr>
        <w:top w:val="none" w:sz="0" w:space="0" w:color="auto"/>
        <w:left w:val="none" w:sz="0" w:space="0" w:color="auto"/>
        <w:bottom w:val="none" w:sz="0" w:space="0" w:color="auto"/>
        <w:right w:val="none" w:sz="0" w:space="0" w:color="auto"/>
      </w:divBdr>
    </w:div>
    <w:div w:id="666254174">
      <w:bodyDiv w:val="1"/>
      <w:marLeft w:val="0"/>
      <w:marRight w:val="0"/>
      <w:marTop w:val="0"/>
      <w:marBottom w:val="0"/>
      <w:divBdr>
        <w:top w:val="none" w:sz="0" w:space="0" w:color="auto"/>
        <w:left w:val="none" w:sz="0" w:space="0" w:color="auto"/>
        <w:bottom w:val="none" w:sz="0" w:space="0" w:color="auto"/>
        <w:right w:val="none" w:sz="0" w:space="0" w:color="auto"/>
      </w:divBdr>
    </w:div>
    <w:div w:id="666442779">
      <w:bodyDiv w:val="1"/>
      <w:marLeft w:val="0"/>
      <w:marRight w:val="0"/>
      <w:marTop w:val="0"/>
      <w:marBottom w:val="0"/>
      <w:divBdr>
        <w:top w:val="none" w:sz="0" w:space="0" w:color="auto"/>
        <w:left w:val="none" w:sz="0" w:space="0" w:color="auto"/>
        <w:bottom w:val="none" w:sz="0" w:space="0" w:color="auto"/>
        <w:right w:val="none" w:sz="0" w:space="0" w:color="auto"/>
      </w:divBdr>
    </w:div>
    <w:div w:id="666520041">
      <w:bodyDiv w:val="1"/>
      <w:marLeft w:val="0"/>
      <w:marRight w:val="0"/>
      <w:marTop w:val="0"/>
      <w:marBottom w:val="0"/>
      <w:divBdr>
        <w:top w:val="none" w:sz="0" w:space="0" w:color="auto"/>
        <w:left w:val="none" w:sz="0" w:space="0" w:color="auto"/>
        <w:bottom w:val="none" w:sz="0" w:space="0" w:color="auto"/>
        <w:right w:val="none" w:sz="0" w:space="0" w:color="auto"/>
      </w:divBdr>
    </w:div>
    <w:div w:id="666521004">
      <w:bodyDiv w:val="1"/>
      <w:marLeft w:val="0"/>
      <w:marRight w:val="0"/>
      <w:marTop w:val="0"/>
      <w:marBottom w:val="0"/>
      <w:divBdr>
        <w:top w:val="none" w:sz="0" w:space="0" w:color="auto"/>
        <w:left w:val="none" w:sz="0" w:space="0" w:color="auto"/>
        <w:bottom w:val="none" w:sz="0" w:space="0" w:color="auto"/>
        <w:right w:val="none" w:sz="0" w:space="0" w:color="auto"/>
      </w:divBdr>
    </w:div>
    <w:div w:id="666980180">
      <w:bodyDiv w:val="1"/>
      <w:marLeft w:val="0"/>
      <w:marRight w:val="0"/>
      <w:marTop w:val="0"/>
      <w:marBottom w:val="0"/>
      <w:divBdr>
        <w:top w:val="none" w:sz="0" w:space="0" w:color="auto"/>
        <w:left w:val="none" w:sz="0" w:space="0" w:color="auto"/>
        <w:bottom w:val="none" w:sz="0" w:space="0" w:color="auto"/>
        <w:right w:val="none" w:sz="0" w:space="0" w:color="auto"/>
      </w:divBdr>
    </w:div>
    <w:div w:id="667095846">
      <w:bodyDiv w:val="1"/>
      <w:marLeft w:val="0"/>
      <w:marRight w:val="0"/>
      <w:marTop w:val="0"/>
      <w:marBottom w:val="0"/>
      <w:divBdr>
        <w:top w:val="none" w:sz="0" w:space="0" w:color="auto"/>
        <w:left w:val="none" w:sz="0" w:space="0" w:color="auto"/>
        <w:bottom w:val="none" w:sz="0" w:space="0" w:color="auto"/>
        <w:right w:val="none" w:sz="0" w:space="0" w:color="auto"/>
      </w:divBdr>
    </w:div>
    <w:div w:id="667287882">
      <w:bodyDiv w:val="1"/>
      <w:marLeft w:val="0"/>
      <w:marRight w:val="0"/>
      <w:marTop w:val="0"/>
      <w:marBottom w:val="0"/>
      <w:divBdr>
        <w:top w:val="none" w:sz="0" w:space="0" w:color="auto"/>
        <w:left w:val="none" w:sz="0" w:space="0" w:color="auto"/>
        <w:bottom w:val="none" w:sz="0" w:space="0" w:color="auto"/>
        <w:right w:val="none" w:sz="0" w:space="0" w:color="auto"/>
      </w:divBdr>
    </w:div>
    <w:div w:id="667295559">
      <w:bodyDiv w:val="1"/>
      <w:marLeft w:val="0"/>
      <w:marRight w:val="0"/>
      <w:marTop w:val="0"/>
      <w:marBottom w:val="0"/>
      <w:divBdr>
        <w:top w:val="none" w:sz="0" w:space="0" w:color="auto"/>
        <w:left w:val="none" w:sz="0" w:space="0" w:color="auto"/>
        <w:bottom w:val="none" w:sz="0" w:space="0" w:color="auto"/>
        <w:right w:val="none" w:sz="0" w:space="0" w:color="auto"/>
      </w:divBdr>
    </w:div>
    <w:div w:id="667362644">
      <w:bodyDiv w:val="1"/>
      <w:marLeft w:val="0"/>
      <w:marRight w:val="0"/>
      <w:marTop w:val="0"/>
      <w:marBottom w:val="0"/>
      <w:divBdr>
        <w:top w:val="none" w:sz="0" w:space="0" w:color="auto"/>
        <w:left w:val="none" w:sz="0" w:space="0" w:color="auto"/>
        <w:bottom w:val="none" w:sz="0" w:space="0" w:color="auto"/>
        <w:right w:val="none" w:sz="0" w:space="0" w:color="auto"/>
      </w:divBdr>
    </w:div>
    <w:div w:id="667371808">
      <w:bodyDiv w:val="1"/>
      <w:marLeft w:val="0"/>
      <w:marRight w:val="0"/>
      <w:marTop w:val="0"/>
      <w:marBottom w:val="0"/>
      <w:divBdr>
        <w:top w:val="none" w:sz="0" w:space="0" w:color="auto"/>
        <w:left w:val="none" w:sz="0" w:space="0" w:color="auto"/>
        <w:bottom w:val="none" w:sz="0" w:space="0" w:color="auto"/>
        <w:right w:val="none" w:sz="0" w:space="0" w:color="auto"/>
      </w:divBdr>
    </w:div>
    <w:div w:id="667438017">
      <w:bodyDiv w:val="1"/>
      <w:marLeft w:val="0"/>
      <w:marRight w:val="0"/>
      <w:marTop w:val="0"/>
      <w:marBottom w:val="0"/>
      <w:divBdr>
        <w:top w:val="none" w:sz="0" w:space="0" w:color="auto"/>
        <w:left w:val="none" w:sz="0" w:space="0" w:color="auto"/>
        <w:bottom w:val="none" w:sz="0" w:space="0" w:color="auto"/>
        <w:right w:val="none" w:sz="0" w:space="0" w:color="auto"/>
      </w:divBdr>
    </w:div>
    <w:div w:id="667513130">
      <w:bodyDiv w:val="1"/>
      <w:marLeft w:val="0"/>
      <w:marRight w:val="0"/>
      <w:marTop w:val="0"/>
      <w:marBottom w:val="0"/>
      <w:divBdr>
        <w:top w:val="none" w:sz="0" w:space="0" w:color="auto"/>
        <w:left w:val="none" w:sz="0" w:space="0" w:color="auto"/>
        <w:bottom w:val="none" w:sz="0" w:space="0" w:color="auto"/>
        <w:right w:val="none" w:sz="0" w:space="0" w:color="auto"/>
      </w:divBdr>
    </w:div>
    <w:div w:id="668098410">
      <w:bodyDiv w:val="1"/>
      <w:marLeft w:val="0"/>
      <w:marRight w:val="0"/>
      <w:marTop w:val="0"/>
      <w:marBottom w:val="0"/>
      <w:divBdr>
        <w:top w:val="none" w:sz="0" w:space="0" w:color="auto"/>
        <w:left w:val="none" w:sz="0" w:space="0" w:color="auto"/>
        <w:bottom w:val="none" w:sz="0" w:space="0" w:color="auto"/>
        <w:right w:val="none" w:sz="0" w:space="0" w:color="auto"/>
      </w:divBdr>
    </w:div>
    <w:div w:id="668142059">
      <w:bodyDiv w:val="1"/>
      <w:marLeft w:val="0"/>
      <w:marRight w:val="0"/>
      <w:marTop w:val="0"/>
      <w:marBottom w:val="0"/>
      <w:divBdr>
        <w:top w:val="none" w:sz="0" w:space="0" w:color="auto"/>
        <w:left w:val="none" w:sz="0" w:space="0" w:color="auto"/>
        <w:bottom w:val="none" w:sz="0" w:space="0" w:color="auto"/>
        <w:right w:val="none" w:sz="0" w:space="0" w:color="auto"/>
      </w:divBdr>
    </w:div>
    <w:div w:id="668169399">
      <w:bodyDiv w:val="1"/>
      <w:marLeft w:val="0"/>
      <w:marRight w:val="0"/>
      <w:marTop w:val="0"/>
      <w:marBottom w:val="0"/>
      <w:divBdr>
        <w:top w:val="none" w:sz="0" w:space="0" w:color="auto"/>
        <w:left w:val="none" w:sz="0" w:space="0" w:color="auto"/>
        <w:bottom w:val="none" w:sz="0" w:space="0" w:color="auto"/>
        <w:right w:val="none" w:sz="0" w:space="0" w:color="auto"/>
      </w:divBdr>
    </w:div>
    <w:div w:id="668172158">
      <w:bodyDiv w:val="1"/>
      <w:marLeft w:val="0"/>
      <w:marRight w:val="0"/>
      <w:marTop w:val="0"/>
      <w:marBottom w:val="0"/>
      <w:divBdr>
        <w:top w:val="none" w:sz="0" w:space="0" w:color="auto"/>
        <w:left w:val="none" w:sz="0" w:space="0" w:color="auto"/>
        <w:bottom w:val="none" w:sz="0" w:space="0" w:color="auto"/>
        <w:right w:val="none" w:sz="0" w:space="0" w:color="auto"/>
      </w:divBdr>
    </w:div>
    <w:div w:id="668483952">
      <w:bodyDiv w:val="1"/>
      <w:marLeft w:val="0"/>
      <w:marRight w:val="0"/>
      <w:marTop w:val="0"/>
      <w:marBottom w:val="0"/>
      <w:divBdr>
        <w:top w:val="none" w:sz="0" w:space="0" w:color="auto"/>
        <w:left w:val="none" w:sz="0" w:space="0" w:color="auto"/>
        <w:bottom w:val="none" w:sz="0" w:space="0" w:color="auto"/>
        <w:right w:val="none" w:sz="0" w:space="0" w:color="auto"/>
      </w:divBdr>
    </w:div>
    <w:div w:id="668564079">
      <w:bodyDiv w:val="1"/>
      <w:marLeft w:val="0"/>
      <w:marRight w:val="0"/>
      <w:marTop w:val="0"/>
      <w:marBottom w:val="0"/>
      <w:divBdr>
        <w:top w:val="none" w:sz="0" w:space="0" w:color="auto"/>
        <w:left w:val="none" w:sz="0" w:space="0" w:color="auto"/>
        <w:bottom w:val="none" w:sz="0" w:space="0" w:color="auto"/>
        <w:right w:val="none" w:sz="0" w:space="0" w:color="auto"/>
      </w:divBdr>
    </w:div>
    <w:div w:id="668605773">
      <w:bodyDiv w:val="1"/>
      <w:marLeft w:val="0"/>
      <w:marRight w:val="0"/>
      <w:marTop w:val="0"/>
      <w:marBottom w:val="0"/>
      <w:divBdr>
        <w:top w:val="none" w:sz="0" w:space="0" w:color="auto"/>
        <w:left w:val="none" w:sz="0" w:space="0" w:color="auto"/>
        <w:bottom w:val="none" w:sz="0" w:space="0" w:color="auto"/>
        <w:right w:val="none" w:sz="0" w:space="0" w:color="auto"/>
      </w:divBdr>
    </w:div>
    <w:div w:id="668676159">
      <w:bodyDiv w:val="1"/>
      <w:marLeft w:val="0"/>
      <w:marRight w:val="0"/>
      <w:marTop w:val="0"/>
      <w:marBottom w:val="0"/>
      <w:divBdr>
        <w:top w:val="none" w:sz="0" w:space="0" w:color="auto"/>
        <w:left w:val="none" w:sz="0" w:space="0" w:color="auto"/>
        <w:bottom w:val="none" w:sz="0" w:space="0" w:color="auto"/>
        <w:right w:val="none" w:sz="0" w:space="0" w:color="auto"/>
      </w:divBdr>
    </w:div>
    <w:div w:id="668680058">
      <w:bodyDiv w:val="1"/>
      <w:marLeft w:val="0"/>
      <w:marRight w:val="0"/>
      <w:marTop w:val="0"/>
      <w:marBottom w:val="0"/>
      <w:divBdr>
        <w:top w:val="none" w:sz="0" w:space="0" w:color="auto"/>
        <w:left w:val="none" w:sz="0" w:space="0" w:color="auto"/>
        <w:bottom w:val="none" w:sz="0" w:space="0" w:color="auto"/>
        <w:right w:val="none" w:sz="0" w:space="0" w:color="auto"/>
      </w:divBdr>
    </w:div>
    <w:div w:id="668751826">
      <w:bodyDiv w:val="1"/>
      <w:marLeft w:val="0"/>
      <w:marRight w:val="0"/>
      <w:marTop w:val="0"/>
      <w:marBottom w:val="0"/>
      <w:divBdr>
        <w:top w:val="none" w:sz="0" w:space="0" w:color="auto"/>
        <w:left w:val="none" w:sz="0" w:space="0" w:color="auto"/>
        <w:bottom w:val="none" w:sz="0" w:space="0" w:color="auto"/>
        <w:right w:val="none" w:sz="0" w:space="0" w:color="auto"/>
      </w:divBdr>
    </w:div>
    <w:div w:id="669064779">
      <w:bodyDiv w:val="1"/>
      <w:marLeft w:val="0"/>
      <w:marRight w:val="0"/>
      <w:marTop w:val="0"/>
      <w:marBottom w:val="0"/>
      <w:divBdr>
        <w:top w:val="none" w:sz="0" w:space="0" w:color="auto"/>
        <w:left w:val="none" w:sz="0" w:space="0" w:color="auto"/>
        <w:bottom w:val="none" w:sz="0" w:space="0" w:color="auto"/>
        <w:right w:val="none" w:sz="0" w:space="0" w:color="auto"/>
      </w:divBdr>
    </w:div>
    <w:div w:id="669332825">
      <w:bodyDiv w:val="1"/>
      <w:marLeft w:val="0"/>
      <w:marRight w:val="0"/>
      <w:marTop w:val="0"/>
      <w:marBottom w:val="0"/>
      <w:divBdr>
        <w:top w:val="none" w:sz="0" w:space="0" w:color="auto"/>
        <w:left w:val="none" w:sz="0" w:space="0" w:color="auto"/>
        <w:bottom w:val="none" w:sz="0" w:space="0" w:color="auto"/>
        <w:right w:val="none" w:sz="0" w:space="0" w:color="auto"/>
      </w:divBdr>
    </w:div>
    <w:div w:id="669522153">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69673149">
      <w:bodyDiv w:val="1"/>
      <w:marLeft w:val="0"/>
      <w:marRight w:val="0"/>
      <w:marTop w:val="0"/>
      <w:marBottom w:val="0"/>
      <w:divBdr>
        <w:top w:val="none" w:sz="0" w:space="0" w:color="auto"/>
        <w:left w:val="none" w:sz="0" w:space="0" w:color="auto"/>
        <w:bottom w:val="none" w:sz="0" w:space="0" w:color="auto"/>
        <w:right w:val="none" w:sz="0" w:space="0" w:color="auto"/>
      </w:divBdr>
    </w:div>
    <w:div w:id="669676281">
      <w:bodyDiv w:val="1"/>
      <w:marLeft w:val="0"/>
      <w:marRight w:val="0"/>
      <w:marTop w:val="0"/>
      <w:marBottom w:val="0"/>
      <w:divBdr>
        <w:top w:val="none" w:sz="0" w:space="0" w:color="auto"/>
        <w:left w:val="none" w:sz="0" w:space="0" w:color="auto"/>
        <w:bottom w:val="none" w:sz="0" w:space="0" w:color="auto"/>
        <w:right w:val="none" w:sz="0" w:space="0" w:color="auto"/>
      </w:divBdr>
    </w:div>
    <w:div w:id="669794368">
      <w:bodyDiv w:val="1"/>
      <w:marLeft w:val="0"/>
      <w:marRight w:val="0"/>
      <w:marTop w:val="0"/>
      <w:marBottom w:val="0"/>
      <w:divBdr>
        <w:top w:val="none" w:sz="0" w:space="0" w:color="auto"/>
        <w:left w:val="none" w:sz="0" w:space="0" w:color="auto"/>
        <w:bottom w:val="none" w:sz="0" w:space="0" w:color="auto"/>
        <w:right w:val="none" w:sz="0" w:space="0" w:color="auto"/>
      </w:divBdr>
    </w:div>
    <w:div w:id="669797272">
      <w:bodyDiv w:val="1"/>
      <w:marLeft w:val="0"/>
      <w:marRight w:val="0"/>
      <w:marTop w:val="0"/>
      <w:marBottom w:val="0"/>
      <w:divBdr>
        <w:top w:val="none" w:sz="0" w:space="0" w:color="auto"/>
        <w:left w:val="none" w:sz="0" w:space="0" w:color="auto"/>
        <w:bottom w:val="none" w:sz="0" w:space="0" w:color="auto"/>
        <w:right w:val="none" w:sz="0" w:space="0" w:color="auto"/>
      </w:divBdr>
    </w:div>
    <w:div w:id="669797704">
      <w:bodyDiv w:val="1"/>
      <w:marLeft w:val="0"/>
      <w:marRight w:val="0"/>
      <w:marTop w:val="0"/>
      <w:marBottom w:val="0"/>
      <w:divBdr>
        <w:top w:val="none" w:sz="0" w:space="0" w:color="auto"/>
        <w:left w:val="none" w:sz="0" w:space="0" w:color="auto"/>
        <w:bottom w:val="none" w:sz="0" w:space="0" w:color="auto"/>
        <w:right w:val="none" w:sz="0" w:space="0" w:color="auto"/>
      </w:divBdr>
    </w:div>
    <w:div w:id="670059628">
      <w:bodyDiv w:val="1"/>
      <w:marLeft w:val="0"/>
      <w:marRight w:val="0"/>
      <w:marTop w:val="0"/>
      <w:marBottom w:val="0"/>
      <w:divBdr>
        <w:top w:val="none" w:sz="0" w:space="0" w:color="auto"/>
        <w:left w:val="none" w:sz="0" w:space="0" w:color="auto"/>
        <w:bottom w:val="none" w:sz="0" w:space="0" w:color="auto"/>
        <w:right w:val="none" w:sz="0" w:space="0" w:color="auto"/>
      </w:divBdr>
    </w:div>
    <w:div w:id="670176783">
      <w:bodyDiv w:val="1"/>
      <w:marLeft w:val="0"/>
      <w:marRight w:val="0"/>
      <w:marTop w:val="0"/>
      <w:marBottom w:val="0"/>
      <w:divBdr>
        <w:top w:val="none" w:sz="0" w:space="0" w:color="auto"/>
        <w:left w:val="none" w:sz="0" w:space="0" w:color="auto"/>
        <w:bottom w:val="none" w:sz="0" w:space="0" w:color="auto"/>
        <w:right w:val="none" w:sz="0" w:space="0" w:color="auto"/>
      </w:divBdr>
    </w:div>
    <w:div w:id="670183273">
      <w:bodyDiv w:val="1"/>
      <w:marLeft w:val="0"/>
      <w:marRight w:val="0"/>
      <w:marTop w:val="0"/>
      <w:marBottom w:val="0"/>
      <w:divBdr>
        <w:top w:val="none" w:sz="0" w:space="0" w:color="auto"/>
        <w:left w:val="none" w:sz="0" w:space="0" w:color="auto"/>
        <w:bottom w:val="none" w:sz="0" w:space="0" w:color="auto"/>
        <w:right w:val="none" w:sz="0" w:space="0" w:color="auto"/>
      </w:divBdr>
    </w:div>
    <w:div w:id="670252983">
      <w:bodyDiv w:val="1"/>
      <w:marLeft w:val="0"/>
      <w:marRight w:val="0"/>
      <w:marTop w:val="0"/>
      <w:marBottom w:val="0"/>
      <w:divBdr>
        <w:top w:val="none" w:sz="0" w:space="0" w:color="auto"/>
        <w:left w:val="none" w:sz="0" w:space="0" w:color="auto"/>
        <w:bottom w:val="none" w:sz="0" w:space="0" w:color="auto"/>
        <w:right w:val="none" w:sz="0" w:space="0" w:color="auto"/>
      </w:divBdr>
    </w:div>
    <w:div w:id="670334620">
      <w:bodyDiv w:val="1"/>
      <w:marLeft w:val="0"/>
      <w:marRight w:val="0"/>
      <w:marTop w:val="0"/>
      <w:marBottom w:val="0"/>
      <w:divBdr>
        <w:top w:val="none" w:sz="0" w:space="0" w:color="auto"/>
        <w:left w:val="none" w:sz="0" w:space="0" w:color="auto"/>
        <w:bottom w:val="none" w:sz="0" w:space="0" w:color="auto"/>
        <w:right w:val="none" w:sz="0" w:space="0" w:color="auto"/>
      </w:divBdr>
    </w:div>
    <w:div w:id="670378655">
      <w:bodyDiv w:val="1"/>
      <w:marLeft w:val="0"/>
      <w:marRight w:val="0"/>
      <w:marTop w:val="0"/>
      <w:marBottom w:val="0"/>
      <w:divBdr>
        <w:top w:val="none" w:sz="0" w:space="0" w:color="auto"/>
        <w:left w:val="none" w:sz="0" w:space="0" w:color="auto"/>
        <w:bottom w:val="none" w:sz="0" w:space="0" w:color="auto"/>
        <w:right w:val="none" w:sz="0" w:space="0" w:color="auto"/>
      </w:divBdr>
    </w:div>
    <w:div w:id="670527706">
      <w:bodyDiv w:val="1"/>
      <w:marLeft w:val="0"/>
      <w:marRight w:val="0"/>
      <w:marTop w:val="0"/>
      <w:marBottom w:val="0"/>
      <w:divBdr>
        <w:top w:val="none" w:sz="0" w:space="0" w:color="auto"/>
        <w:left w:val="none" w:sz="0" w:space="0" w:color="auto"/>
        <w:bottom w:val="none" w:sz="0" w:space="0" w:color="auto"/>
        <w:right w:val="none" w:sz="0" w:space="0" w:color="auto"/>
      </w:divBdr>
    </w:div>
    <w:div w:id="671104590">
      <w:bodyDiv w:val="1"/>
      <w:marLeft w:val="0"/>
      <w:marRight w:val="0"/>
      <w:marTop w:val="0"/>
      <w:marBottom w:val="0"/>
      <w:divBdr>
        <w:top w:val="none" w:sz="0" w:space="0" w:color="auto"/>
        <w:left w:val="none" w:sz="0" w:space="0" w:color="auto"/>
        <w:bottom w:val="none" w:sz="0" w:space="0" w:color="auto"/>
        <w:right w:val="none" w:sz="0" w:space="0" w:color="auto"/>
      </w:divBdr>
    </w:div>
    <w:div w:id="671104662">
      <w:bodyDiv w:val="1"/>
      <w:marLeft w:val="0"/>
      <w:marRight w:val="0"/>
      <w:marTop w:val="0"/>
      <w:marBottom w:val="0"/>
      <w:divBdr>
        <w:top w:val="none" w:sz="0" w:space="0" w:color="auto"/>
        <w:left w:val="none" w:sz="0" w:space="0" w:color="auto"/>
        <w:bottom w:val="none" w:sz="0" w:space="0" w:color="auto"/>
        <w:right w:val="none" w:sz="0" w:space="0" w:color="auto"/>
      </w:divBdr>
    </w:div>
    <w:div w:id="671572133">
      <w:bodyDiv w:val="1"/>
      <w:marLeft w:val="0"/>
      <w:marRight w:val="0"/>
      <w:marTop w:val="0"/>
      <w:marBottom w:val="0"/>
      <w:divBdr>
        <w:top w:val="none" w:sz="0" w:space="0" w:color="auto"/>
        <w:left w:val="none" w:sz="0" w:space="0" w:color="auto"/>
        <w:bottom w:val="none" w:sz="0" w:space="0" w:color="auto"/>
        <w:right w:val="none" w:sz="0" w:space="0" w:color="auto"/>
      </w:divBdr>
    </w:div>
    <w:div w:id="671643963">
      <w:bodyDiv w:val="1"/>
      <w:marLeft w:val="0"/>
      <w:marRight w:val="0"/>
      <w:marTop w:val="0"/>
      <w:marBottom w:val="0"/>
      <w:divBdr>
        <w:top w:val="none" w:sz="0" w:space="0" w:color="auto"/>
        <w:left w:val="none" w:sz="0" w:space="0" w:color="auto"/>
        <w:bottom w:val="none" w:sz="0" w:space="0" w:color="auto"/>
        <w:right w:val="none" w:sz="0" w:space="0" w:color="auto"/>
      </w:divBdr>
    </w:div>
    <w:div w:id="671644528">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1834260">
      <w:bodyDiv w:val="1"/>
      <w:marLeft w:val="0"/>
      <w:marRight w:val="0"/>
      <w:marTop w:val="0"/>
      <w:marBottom w:val="0"/>
      <w:divBdr>
        <w:top w:val="none" w:sz="0" w:space="0" w:color="auto"/>
        <w:left w:val="none" w:sz="0" w:space="0" w:color="auto"/>
        <w:bottom w:val="none" w:sz="0" w:space="0" w:color="auto"/>
        <w:right w:val="none" w:sz="0" w:space="0" w:color="auto"/>
      </w:divBdr>
    </w:div>
    <w:div w:id="671839534">
      <w:bodyDiv w:val="1"/>
      <w:marLeft w:val="0"/>
      <w:marRight w:val="0"/>
      <w:marTop w:val="0"/>
      <w:marBottom w:val="0"/>
      <w:divBdr>
        <w:top w:val="none" w:sz="0" w:space="0" w:color="auto"/>
        <w:left w:val="none" w:sz="0" w:space="0" w:color="auto"/>
        <w:bottom w:val="none" w:sz="0" w:space="0" w:color="auto"/>
        <w:right w:val="none" w:sz="0" w:space="0" w:color="auto"/>
      </w:divBdr>
    </w:div>
    <w:div w:id="672027847">
      <w:bodyDiv w:val="1"/>
      <w:marLeft w:val="0"/>
      <w:marRight w:val="0"/>
      <w:marTop w:val="0"/>
      <w:marBottom w:val="0"/>
      <w:divBdr>
        <w:top w:val="none" w:sz="0" w:space="0" w:color="auto"/>
        <w:left w:val="none" w:sz="0" w:space="0" w:color="auto"/>
        <w:bottom w:val="none" w:sz="0" w:space="0" w:color="auto"/>
        <w:right w:val="none" w:sz="0" w:space="0" w:color="auto"/>
      </w:divBdr>
    </w:div>
    <w:div w:id="672102541">
      <w:bodyDiv w:val="1"/>
      <w:marLeft w:val="0"/>
      <w:marRight w:val="0"/>
      <w:marTop w:val="0"/>
      <w:marBottom w:val="0"/>
      <w:divBdr>
        <w:top w:val="none" w:sz="0" w:space="0" w:color="auto"/>
        <w:left w:val="none" w:sz="0" w:space="0" w:color="auto"/>
        <w:bottom w:val="none" w:sz="0" w:space="0" w:color="auto"/>
        <w:right w:val="none" w:sz="0" w:space="0" w:color="auto"/>
      </w:divBdr>
    </w:div>
    <w:div w:id="672103730">
      <w:bodyDiv w:val="1"/>
      <w:marLeft w:val="0"/>
      <w:marRight w:val="0"/>
      <w:marTop w:val="0"/>
      <w:marBottom w:val="0"/>
      <w:divBdr>
        <w:top w:val="none" w:sz="0" w:space="0" w:color="auto"/>
        <w:left w:val="none" w:sz="0" w:space="0" w:color="auto"/>
        <w:bottom w:val="none" w:sz="0" w:space="0" w:color="auto"/>
        <w:right w:val="none" w:sz="0" w:space="0" w:color="auto"/>
      </w:divBdr>
    </w:div>
    <w:div w:id="672340971">
      <w:bodyDiv w:val="1"/>
      <w:marLeft w:val="0"/>
      <w:marRight w:val="0"/>
      <w:marTop w:val="0"/>
      <w:marBottom w:val="0"/>
      <w:divBdr>
        <w:top w:val="none" w:sz="0" w:space="0" w:color="auto"/>
        <w:left w:val="none" w:sz="0" w:space="0" w:color="auto"/>
        <w:bottom w:val="none" w:sz="0" w:space="0" w:color="auto"/>
        <w:right w:val="none" w:sz="0" w:space="0" w:color="auto"/>
      </w:divBdr>
    </w:div>
    <w:div w:id="672341130">
      <w:bodyDiv w:val="1"/>
      <w:marLeft w:val="0"/>
      <w:marRight w:val="0"/>
      <w:marTop w:val="0"/>
      <w:marBottom w:val="0"/>
      <w:divBdr>
        <w:top w:val="none" w:sz="0" w:space="0" w:color="auto"/>
        <w:left w:val="none" w:sz="0" w:space="0" w:color="auto"/>
        <w:bottom w:val="none" w:sz="0" w:space="0" w:color="auto"/>
        <w:right w:val="none" w:sz="0" w:space="0" w:color="auto"/>
      </w:divBdr>
    </w:div>
    <w:div w:id="672686791">
      <w:bodyDiv w:val="1"/>
      <w:marLeft w:val="0"/>
      <w:marRight w:val="0"/>
      <w:marTop w:val="0"/>
      <w:marBottom w:val="0"/>
      <w:divBdr>
        <w:top w:val="none" w:sz="0" w:space="0" w:color="auto"/>
        <w:left w:val="none" w:sz="0" w:space="0" w:color="auto"/>
        <w:bottom w:val="none" w:sz="0" w:space="0" w:color="auto"/>
        <w:right w:val="none" w:sz="0" w:space="0" w:color="auto"/>
      </w:divBdr>
    </w:div>
    <w:div w:id="672686980">
      <w:bodyDiv w:val="1"/>
      <w:marLeft w:val="0"/>
      <w:marRight w:val="0"/>
      <w:marTop w:val="0"/>
      <w:marBottom w:val="0"/>
      <w:divBdr>
        <w:top w:val="none" w:sz="0" w:space="0" w:color="auto"/>
        <w:left w:val="none" w:sz="0" w:space="0" w:color="auto"/>
        <w:bottom w:val="none" w:sz="0" w:space="0" w:color="auto"/>
        <w:right w:val="none" w:sz="0" w:space="0" w:color="auto"/>
      </w:divBdr>
    </w:div>
    <w:div w:id="672798461">
      <w:bodyDiv w:val="1"/>
      <w:marLeft w:val="0"/>
      <w:marRight w:val="0"/>
      <w:marTop w:val="0"/>
      <w:marBottom w:val="0"/>
      <w:divBdr>
        <w:top w:val="none" w:sz="0" w:space="0" w:color="auto"/>
        <w:left w:val="none" w:sz="0" w:space="0" w:color="auto"/>
        <w:bottom w:val="none" w:sz="0" w:space="0" w:color="auto"/>
        <w:right w:val="none" w:sz="0" w:space="0" w:color="auto"/>
      </w:divBdr>
    </w:div>
    <w:div w:id="672800353">
      <w:bodyDiv w:val="1"/>
      <w:marLeft w:val="0"/>
      <w:marRight w:val="0"/>
      <w:marTop w:val="0"/>
      <w:marBottom w:val="0"/>
      <w:divBdr>
        <w:top w:val="none" w:sz="0" w:space="0" w:color="auto"/>
        <w:left w:val="none" w:sz="0" w:space="0" w:color="auto"/>
        <w:bottom w:val="none" w:sz="0" w:space="0" w:color="auto"/>
        <w:right w:val="none" w:sz="0" w:space="0" w:color="auto"/>
      </w:divBdr>
    </w:div>
    <w:div w:id="672992048">
      <w:bodyDiv w:val="1"/>
      <w:marLeft w:val="0"/>
      <w:marRight w:val="0"/>
      <w:marTop w:val="0"/>
      <w:marBottom w:val="0"/>
      <w:divBdr>
        <w:top w:val="none" w:sz="0" w:space="0" w:color="auto"/>
        <w:left w:val="none" w:sz="0" w:space="0" w:color="auto"/>
        <w:bottom w:val="none" w:sz="0" w:space="0" w:color="auto"/>
        <w:right w:val="none" w:sz="0" w:space="0" w:color="auto"/>
      </w:divBdr>
    </w:div>
    <w:div w:id="673146424">
      <w:bodyDiv w:val="1"/>
      <w:marLeft w:val="0"/>
      <w:marRight w:val="0"/>
      <w:marTop w:val="0"/>
      <w:marBottom w:val="0"/>
      <w:divBdr>
        <w:top w:val="none" w:sz="0" w:space="0" w:color="auto"/>
        <w:left w:val="none" w:sz="0" w:space="0" w:color="auto"/>
        <w:bottom w:val="none" w:sz="0" w:space="0" w:color="auto"/>
        <w:right w:val="none" w:sz="0" w:space="0" w:color="auto"/>
      </w:divBdr>
    </w:div>
    <w:div w:id="673146874">
      <w:bodyDiv w:val="1"/>
      <w:marLeft w:val="0"/>
      <w:marRight w:val="0"/>
      <w:marTop w:val="0"/>
      <w:marBottom w:val="0"/>
      <w:divBdr>
        <w:top w:val="none" w:sz="0" w:space="0" w:color="auto"/>
        <w:left w:val="none" w:sz="0" w:space="0" w:color="auto"/>
        <w:bottom w:val="none" w:sz="0" w:space="0" w:color="auto"/>
        <w:right w:val="none" w:sz="0" w:space="0" w:color="auto"/>
      </w:divBdr>
    </w:div>
    <w:div w:id="673461979">
      <w:bodyDiv w:val="1"/>
      <w:marLeft w:val="0"/>
      <w:marRight w:val="0"/>
      <w:marTop w:val="0"/>
      <w:marBottom w:val="0"/>
      <w:divBdr>
        <w:top w:val="none" w:sz="0" w:space="0" w:color="auto"/>
        <w:left w:val="none" w:sz="0" w:space="0" w:color="auto"/>
        <w:bottom w:val="none" w:sz="0" w:space="0" w:color="auto"/>
        <w:right w:val="none" w:sz="0" w:space="0" w:color="auto"/>
      </w:divBdr>
    </w:div>
    <w:div w:id="673536594">
      <w:bodyDiv w:val="1"/>
      <w:marLeft w:val="0"/>
      <w:marRight w:val="0"/>
      <w:marTop w:val="0"/>
      <w:marBottom w:val="0"/>
      <w:divBdr>
        <w:top w:val="none" w:sz="0" w:space="0" w:color="auto"/>
        <w:left w:val="none" w:sz="0" w:space="0" w:color="auto"/>
        <w:bottom w:val="none" w:sz="0" w:space="0" w:color="auto"/>
        <w:right w:val="none" w:sz="0" w:space="0" w:color="auto"/>
      </w:divBdr>
    </w:div>
    <w:div w:id="673916831">
      <w:bodyDiv w:val="1"/>
      <w:marLeft w:val="0"/>
      <w:marRight w:val="0"/>
      <w:marTop w:val="0"/>
      <w:marBottom w:val="0"/>
      <w:divBdr>
        <w:top w:val="none" w:sz="0" w:space="0" w:color="auto"/>
        <w:left w:val="none" w:sz="0" w:space="0" w:color="auto"/>
        <w:bottom w:val="none" w:sz="0" w:space="0" w:color="auto"/>
        <w:right w:val="none" w:sz="0" w:space="0" w:color="auto"/>
      </w:divBdr>
    </w:div>
    <w:div w:id="674066669">
      <w:bodyDiv w:val="1"/>
      <w:marLeft w:val="0"/>
      <w:marRight w:val="0"/>
      <w:marTop w:val="0"/>
      <w:marBottom w:val="0"/>
      <w:divBdr>
        <w:top w:val="none" w:sz="0" w:space="0" w:color="auto"/>
        <w:left w:val="none" w:sz="0" w:space="0" w:color="auto"/>
        <w:bottom w:val="none" w:sz="0" w:space="0" w:color="auto"/>
        <w:right w:val="none" w:sz="0" w:space="0" w:color="auto"/>
      </w:divBdr>
    </w:div>
    <w:div w:id="674068541">
      <w:bodyDiv w:val="1"/>
      <w:marLeft w:val="0"/>
      <w:marRight w:val="0"/>
      <w:marTop w:val="0"/>
      <w:marBottom w:val="0"/>
      <w:divBdr>
        <w:top w:val="none" w:sz="0" w:space="0" w:color="auto"/>
        <w:left w:val="none" w:sz="0" w:space="0" w:color="auto"/>
        <w:bottom w:val="none" w:sz="0" w:space="0" w:color="auto"/>
        <w:right w:val="none" w:sz="0" w:space="0" w:color="auto"/>
      </w:divBdr>
    </w:div>
    <w:div w:id="674112495">
      <w:bodyDiv w:val="1"/>
      <w:marLeft w:val="0"/>
      <w:marRight w:val="0"/>
      <w:marTop w:val="0"/>
      <w:marBottom w:val="0"/>
      <w:divBdr>
        <w:top w:val="none" w:sz="0" w:space="0" w:color="auto"/>
        <w:left w:val="none" w:sz="0" w:space="0" w:color="auto"/>
        <w:bottom w:val="none" w:sz="0" w:space="0" w:color="auto"/>
        <w:right w:val="none" w:sz="0" w:space="0" w:color="auto"/>
      </w:divBdr>
    </w:div>
    <w:div w:id="674262740">
      <w:bodyDiv w:val="1"/>
      <w:marLeft w:val="0"/>
      <w:marRight w:val="0"/>
      <w:marTop w:val="0"/>
      <w:marBottom w:val="0"/>
      <w:divBdr>
        <w:top w:val="none" w:sz="0" w:space="0" w:color="auto"/>
        <w:left w:val="none" w:sz="0" w:space="0" w:color="auto"/>
        <w:bottom w:val="none" w:sz="0" w:space="0" w:color="auto"/>
        <w:right w:val="none" w:sz="0" w:space="0" w:color="auto"/>
      </w:divBdr>
    </w:div>
    <w:div w:id="674308644">
      <w:bodyDiv w:val="1"/>
      <w:marLeft w:val="0"/>
      <w:marRight w:val="0"/>
      <w:marTop w:val="0"/>
      <w:marBottom w:val="0"/>
      <w:divBdr>
        <w:top w:val="none" w:sz="0" w:space="0" w:color="auto"/>
        <w:left w:val="none" w:sz="0" w:space="0" w:color="auto"/>
        <w:bottom w:val="none" w:sz="0" w:space="0" w:color="auto"/>
        <w:right w:val="none" w:sz="0" w:space="0" w:color="auto"/>
      </w:divBdr>
    </w:div>
    <w:div w:id="674310704">
      <w:bodyDiv w:val="1"/>
      <w:marLeft w:val="0"/>
      <w:marRight w:val="0"/>
      <w:marTop w:val="0"/>
      <w:marBottom w:val="0"/>
      <w:divBdr>
        <w:top w:val="none" w:sz="0" w:space="0" w:color="auto"/>
        <w:left w:val="none" w:sz="0" w:space="0" w:color="auto"/>
        <w:bottom w:val="none" w:sz="0" w:space="0" w:color="auto"/>
        <w:right w:val="none" w:sz="0" w:space="0" w:color="auto"/>
      </w:divBdr>
    </w:div>
    <w:div w:id="674381316">
      <w:bodyDiv w:val="1"/>
      <w:marLeft w:val="0"/>
      <w:marRight w:val="0"/>
      <w:marTop w:val="0"/>
      <w:marBottom w:val="0"/>
      <w:divBdr>
        <w:top w:val="none" w:sz="0" w:space="0" w:color="auto"/>
        <w:left w:val="none" w:sz="0" w:space="0" w:color="auto"/>
        <w:bottom w:val="none" w:sz="0" w:space="0" w:color="auto"/>
        <w:right w:val="none" w:sz="0" w:space="0" w:color="auto"/>
      </w:divBdr>
    </w:div>
    <w:div w:id="674528410">
      <w:bodyDiv w:val="1"/>
      <w:marLeft w:val="0"/>
      <w:marRight w:val="0"/>
      <w:marTop w:val="0"/>
      <w:marBottom w:val="0"/>
      <w:divBdr>
        <w:top w:val="none" w:sz="0" w:space="0" w:color="auto"/>
        <w:left w:val="none" w:sz="0" w:space="0" w:color="auto"/>
        <w:bottom w:val="none" w:sz="0" w:space="0" w:color="auto"/>
        <w:right w:val="none" w:sz="0" w:space="0" w:color="auto"/>
      </w:divBdr>
    </w:div>
    <w:div w:id="674922229">
      <w:bodyDiv w:val="1"/>
      <w:marLeft w:val="0"/>
      <w:marRight w:val="0"/>
      <w:marTop w:val="0"/>
      <w:marBottom w:val="0"/>
      <w:divBdr>
        <w:top w:val="none" w:sz="0" w:space="0" w:color="auto"/>
        <w:left w:val="none" w:sz="0" w:space="0" w:color="auto"/>
        <w:bottom w:val="none" w:sz="0" w:space="0" w:color="auto"/>
        <w:right w:val="none" w:sz="0" w:space="0" w:color="auto"/>
      </w:divBdr>
    </w:div>
    <w:div w:id="675037764">
      <w:bodyDiv w:val="1"/>
      <w:marLeft w:val="0"/>
      <w:marRight w:val="0"/>
      <w:marTop w:val="0"/>
      <w:marBottom w:val="0"/>
      <w:divBdr>
        <w:top w:val="none" w:sz="0" w:space="0" w:color="auto"/>
        <w:left w:val="none" w:sz="0" w:space="0" w:color="auto"/>
        <w:bottom w:val="none" w:sz="0" w:space="0" w:color="auto"/>
        <w:right w:val="none" w:sz="0" w:space="0" w:color="auto"/>
      </w:divBdr>
    </w:div>
    <w:div w:id="675116475">
      <w:bodyDiv w:val="1"/>
      <w:marLeft w:val="0"/>
      <w:marRight w:val="0"/>
      <w:marTop w:val="0"/>
      <w:marBottom w:val="0"/>
      <w:divBdr>
        <w:top w:val="none" w:sz="0" w:space="0" w:color="auto"/>
        <w:left w:val="none" w:sz="0" w:space="0" w:color="auto"/>
        <w:bottom w:val="none" w:sz="0" w:space="0" w:color="auto"/>
        <w:right w:val="none" w:sz="0" w:space="0" w:color="auto"/>
      </w:divBdr>
    </w:div>
    <w:div w:id="675306569">
      <w:bodyDiv w:val="1"/>
      <w:marLeft w:val="0"/>
      <w:marRight w:val="0"/>
      <w:marTop w:val="0"/>
      <w:marBottom w:val="0"/>
      <w:divBdr>
        <w:top w:val="none" w:sz="0" w:space="0" w:color="auto"/>
        <w:left w:val="none" w:sz="0" w:space="0" w:color="auto"/>
        <w:bottom w:val="none" w:sz="0" w:space="0" w:color="auto"/>
        <w:right w:val="none" w:sz="0" w:space="0" w:color="auto"/>
      </w:divBdr>
    </w:div>
    <w:div w:id="675573283">
      <w:bodyDiv w:val="1"/>
      <w:marLeft w:val="0"/>
      <w:marRight w:val="0"/>
      <w:marTop w:val="0"/>
      <w:marBottom w:val="0"/>
      <w:divBdr>
        <w:top w:val="none" w:sz="0" w:space="0" w:color="auto"/>
        <w:left w:val="none" w:sz="0" w:space="0" w:color="auto"/>
        <w:bottom w:val="none" w:sz="0" w:space="0" w:color="auto"/>
        <w:right w:val="none" w:sz="0" w:space="0" w:color="auto"/>
      </w:divBdr>
    </w:div>
    <w:div w:id="675768562">
      <w:bodyDiv w:val="1"/>
      <w:marLeft w:val="0"/>
      <w:marRight w:val="0"/>
      <w:marTop w:val="0"/>
      <w:marBottom w:val="0"/>
      <w:divBdr>
        <w:top w:val="none" w:sz="0" w:space="0" w:color="auto"/>
        <w:left w:val="none" w:sz="0" w:space="0" w:color="auto"/>
        <w:bottom w:val="none" w:sz="0" w:space="0" w:color="auto"/>
        <w:right w:val="none" w:sz="0" w:space="0" w:color="auto"/>
      </w:divBdr>
    </w:div>
    <w:div w:id="675810418">
      <w:bodyDiv w:val="1"/>
      <w:marLeft w:val="0"/>
      <w:marRight w:val="0"/>
      <w:marTop w:val="0"/>
      <w:marBottom w:val="0"/>
      <w:divBdr>
        <w:top w:val="none" w:sz="0" w:space="0" w:color="auto"/>
        <w:left w:val="none" w:sz="0" w:space="0" w:color="auto"/>
        <w:bottom w:val="none" w:sz="0" w:space="0" w:color="auto"/>
        <w:right w:val="none" w:sz="0" w:space="0" w:color="auto"/>
      </w:divBdr>
    </w:div>
    <w:div w:id="676005480">
      <w:bodyDiv w:val="1"/>
      <w:marLeft w:val="0"/>
      <w:marRight w:val="0"/>
      <w:marTop w:val="0"/>
      <w:marBottom w:val="0"/>
      <w:divBdr>
        <w:top w:val="none" w:sz="0" w:space="0" w:color="auto"/>
        <w:left w:val="none" w:sz="0" w:space="0" w:color="auto"/>
        <w:bottom w:val="none" w:sz="0" w:space="0" w:color="auto"/>
        <w:right w:val="none" w:sz="0" w:space="0" w:color="auto"/>
      </w:divBdr>
    </w:div>
    <w:div w:id="676620282">
      <w:bodyDiv w:val="1"/>
      <w:marLeft w:val="0"/>
      <w:marRight w:val="0"/>
      <w:marTop w:val="0"/>
      <w:marBottom w:val="0"/>
      <w:divBdr>
        <w:top w:val="none" w:sz="0" w:space="0" w:color="auto"/>
        <w:left w:val="none" w:sz="0" w:space="0" w:color="auto"/>
        <w:bottom w:val="none" w:sz="0" w:space="0" w:color="auto"/>
        <w:right w:val="none" w:sz="0" w:space="0" w:color="auto"/>
      </w:divBdr>
    </w:div>
    <w:div w:id="676888132">
      <w:bodyDiv w:val="1"/>
      <w:marLeft w:val="0"/>
      <w:marRight w:val="0"/>
      <w:marTop w:val="0"/>
      <w:marBottom w:val="0"/>
      <w:divBdr>
        <w:top w:val="none" w:sz="0" w:space="0" w:color="auto"/>
        <w:left w:val="none" w:sz="0" w:space="0" w:color="auto"/>
        <w:bottom w:val="none" w:sz="0" w:space="0" w:color="auto"/>
        <w:right w:val="none" w:sz="0" w:space="0" w:color="auto"/>
      </w:divBdr>
    </w:div>
    <w:div w:id="676926009">
      <w:bodyDiv w:val="1"/>
      <w:marLeft w:val="0"/>
      <w:marRight w:val="0"/>
      <w:marTop w:val="0"/>
      <w:marBottom w:val="0"/>
      <w:divBdr>
        <w:top w:val="none" w:sz="0" w:space="0" w:color="auto"/>
        <w:left w:val="none" w:sz="0" w:space="0" w:color="auto"/>
        <w:bottom w:val="none" w:sz="0" w:space="0" w:color="auto"/>
        <w:right w:val="none" w:sz="0" w:space="0" w:color="auto"/>
      </w:divBdr>
    </w:div>
    <w:div w:id="676928834">
      <w:bodyDiv w:val="1"/>
      <w:marLeft w:val="0"/>
      <w:marRight w:val="0"/>
      <w:marTop w:val="0"/>
      <w:marBottom w:val="0"/>
      <w:divBdr>
        <w:top w:val="none" w:sz="0" w:space="0" w:color="auto"/>
        <w:left w:val="none" w:sz="0" w:space="0" w:color="auto"/>
        <w:bottom w:val="none" w:sz="0" w:space="0" w:color="auto"/>
        <w:right w:val="none" w:sz="0" w:space="0" w:color="auto"/>
      </w:divBdr>
    </w:div>
    <w:div w:id="677075657">
      <w:bodyDiv w:val="1"/>
      <w:marLeft w:val="0"/>
      <w:marRight w:val="0"/>
      <w:marTop w:val="0"/>
      <w:marBottom w:val="0"/>
      <w:divBdr>
        <w:top w:val="none" w:sz="0" w:space="0" w:color="auto"/>
        <w:left w:val="none" w:sz="0" w:space="0" w:color="auto"/>
        <w:bottom w:val="none" w:sz="0" w:space="0" w:color="auto"/>
        <w:right w:val="none" w:sz="0" w:space="0" w:color="auto"/>
      </w:divBdr>
    </w:div>
    <w:div w:id="677076996">
      <w:bodyDiv w:val="1"/>
      <w:marLeft w:val="0"/>
      <w:marRight w:val="0"/>
      <w:marTop w:val="0"/>
      <w:marBottom w:val="0"/>
      <w:divBdr>
        <w:top w:val="none" w:sz="0" w:space="0" w:color="auto"/>
        <w:left w:val="none" w:sz="0" w:space="0" w:color="auto"/>
        <w:bottom w:val="none" w:sz="0" w:space="0" w:color="auto"/>
        <w:right w:val="none" w:sz="0" w:space="0" w:color="auto"/>
      </w:divBdr>
    </w:div>
    <w:div w:id="677078486">
      <w:bodyDiv w:val="1"/>
      <w:marLeft w:val="0"/>
      <w:marRight w:val="0"/>
      <w:marTop w:val="0"/>
      <w:marBottom w:val="0"/>
      <w:divBdr>
        <w:top w:val="none" w:sz="0" w:space="0" w:color="auto"/>
        <w:left w:val="none" w:sz="0" w:space="0" w:color="auto"/>
        <w:bottom w:val="none" w:sz="0" w:space="0" w:color="auto"/>
        <w:right w:val="none" w:sz="0" w:space="0" w:color="auto"/>
      </w:divBdr>
    </w:div>
    <w:div w:id="677195817">
      <w:bodyDiv w:val="1"/>
      <w:marLeft w:val="0"/>
      <w:marRight w:val="0"/>
      <w:marTop w:val="0"/>
      <w:marBottom w:val="0"/>
      <w:divBdr>
        <w:top w:val="none" w:sz="0" w:space="0" w:color="auto"/>
        <w:left w:val="none" w:sz="0" w:space="0" w:color="auto"/>
        <w:bottom w:val="none" w:sz="0" w:space="0" w:color="auto"/>
        <w:right w:val="none" w:sz="0" w:space="0" w:color="auto"/>
      </w:divBdr>
    </w:div>
    <w:div w:id="677468901">
      <w:bodyDiv w:val="1"/>
      <w:marLeft w:val="0"/>
      <w:marRight w:val="0"/>
      <w:marTop w:val="0"/>
      <w:marBottom w:val="0"/>
      <w:divBdr>
        <w:top w:val="none" w:sz="0" w:space="0" w:color="auto"/>
        <w:left w:val="none" w:sz="0" w:space="0" w:color="auto"/>
        <w:bottom w:val="none" w:sz="0" w:space="0" w:color="auto"/>
        <w:right w:val="none" w:sz="0" w:space="0" w:color="auto"/>
      </w:divBdr>
    </w:div>
    <w:div w:id="677737190">
      <w:bodyDiv w:val="1"/>
      <w:marLeft w:val="0"/>
      <w:marRight w:val="0"/>
      <w:marTop w:val="0"/>
      <w:marBottom w:val="0"/>
      <w:divBdr>
        <w:top w:val="none" w:sz="0" w:space="0" w:color="auto"/>
        <w:left w:val="none" w:sz="0" w:space="0" w:color="auto"/>
        <w:bottom w:val="none" w:sz="0" w:space="0" w:color="auto"/>
        <w:right w:val="none" w:sz="0" w:space="0" w:color="auto"/>
      </w:divBdr>
    </w:div>
    <w:div w:id="677774608">
      <w:bodyDiv w:val="1"/>
      <w:marLeft w:val="0"/>
      <w:marRight w:val="0"/>
      <w:marTop w:val="0"/>
      <w:marBottom w:val="0"/>
      <w:divBdr>
        <w:top w:val="none" w:sz="0" w:space="0" w:color="auto"/>
        <w:left w:val="none" w:sz="0" w:space="0" w:color="auto"/>
        <w:bottom w:val="none" w:sz="0" w:space="0" w:color="auto"/>
        <w:right w:val="none" w:sz="0" w:space="0" w:color="auto"/>
      </w:divBdr>
    </w:div>
    <w:div w:id="677849020">
      <w:bodyDiv w:val="1"/>
      <w:marLeft w:val="0"/>
      <w:marRight w:val="0"/>
      <w:marTop w:val="0"/>
      <w:marBottom w:val="0"/>
      <w:divBdr>
        <w:top w:val="none" w:sz="0" w:space="0" w:color="auto"/>
        <w:left w:val="none" w:sz="0" w:space="0" w:color="auto"/>
        <w:bottom w:val="none" w:sz="0" w:space="0" w:color="auto"/>
        <w:right w:val="none" w:sz="0" w:space="0" w:color="auto"/>
      </w:divBdr>
    </w:div>
    <w:div w:id="678002608">
      <w:bodyDiv w:val="1"/>
      <w:marLeft w:val="0"/>
      <w:marRight w:val="0"/>
      <w:marTop w:val="0"/>
      <w:marBottom w:val="0"/>
      <w:divBdr>
        <w:top w:val="none" w:sz="0" w:space="0" w:color="auto"/>
        <w:left w:val="none" w:sz="0" w:space="0" w:color="auto"/>
        <w:bottom w:val="none" w:sz="0" w:space="0" w:color="auto"/>
        <w:right w:val="none" w:sz="0" w:space="0" w:color="auto"/>
      </w:divBdr>
    </w:div>
    <w:div w:id="678238224">
      <w:bodyDiv w:val="1"/>
      <w:marLeft w:val="0"/>
      <w:marRight w:val="0"/>
      <w:marTop w:val="0"/>
      <w:marBottom w:val="0"/>
      <w:divBdr>
        <w:top w:val="none" w:sz="0" w:space="0" w:color="auto"/>
        <w:left w:val="none" w:sz="0" w:space="0" w:color="auto"/>
        <w:bottom w:val="none" w:sz="0" w:space="0" w:color="auto"/>
        <w:right w:val="none" w:sz="0" w:space="0" w:color="auto"/>
      </w:divBdr>
    </w:div>
    <w:div w:id="678389916">
      <w:bodyDiv w:val="1"/>
      <w:marLeft w:val="0"/>
      <w:marRight w:val="0"/>
      <w:marTop w:val="0"/>
      <w:marBottom w:val="0"/>
      <w:divBdr>
        <w:top w:val="none" w:sz="0" w:space="0" w:color="auto"/>
        <w:left w:val="none" w:sz="0" w:space="0" w:color="auto"/>
        <w:bottom w:val="none" w:sz="0" w:space="0" w:color="auto"/>
        <w:right w:val="none" w:sz="0" w:space="0" w:color="auto"/>
      </w:divBdr>
    </w:div>
    <w:div w:id="678393153">
      <w:bodyDiv w:val="1"/>
      <w:marLeft w:val="0"/>
      <w:marRight w:val="0"/>
      <w:marTop w:val="0"/>
      <w:marBottom w:val="0"/>
      <w:divBdr>
        <w:top w:val="none" w:sz="0" w:space="0" w:color="auto"/>
        <w:left w:val="none" w:sz="0" w:space="0" w:color="auto"/>
        <w:bottom w:val="none" w:sz="0" w:space="0" w:color="auto"/>
        <w:right w:val="none" w:sz="0" w:space="0" w:color="auto"/>
      </w:divBdr>
    </w:div>
    <w:div w:id="678433081">
      <w:bodyDiv w:val="1"/>
      <w:marLeft w:val="0"/>
      <w:marRight w:val="0"/>
      <w:marTop w:val="0"/>
      <w:marBottom w:val="0"/>
      <w:divBdr>
        <w:top w:val="none" w:sz="0" w:space="0" w:color="auto"/>
        <w:left w:val="none" w:sz="0" w:space="0" w:color="auto"/>
        <w:bottom w:val="none" w:sz="0" w:space="0" w:color="auto"/>
        <w:right w:val="none" w:sz="0" w:space="0" w:color="auto"/>
      </w:divBdr>
    </w:div>
    <w:div w:id="678579160">
      <w:bodyDiv w:val="1"/>
      <w:marLeft w:val="0"/>
      <w:marRight w:val="0"/>
      <w:marTop w:val="0"/>
      <w:marBottom w:val="0"/>
      <w:divBdr>
        <w:top w:val="none" w:sz="0" w:space="0" w:color="auto"/>
        <w:left w:val="none" w:sz="0" w:space="0" w:color="auto"/>
        <w:bottom w:val="none" w:sz="0" w:space="0" w:color="auto"/>
        <w:right w:val="none" w:sz="0" w:space="0" w:color="auto"/>
      </w:divBdr>
    </w:div>
    <w:div w:id="678890965">
      <w:bodyDiv w:val="1"/>
      <w:marLeft w:val="0"/>
      <w:marRight w:val="0"/>
      <w:marTop w:val="0"/>
      <w:marBottom w:val="0"/>
      <w:divBdr>
        <w:top w:val="none" w:sz="0" w:space="0" w:color="auto"/>
        <w:left w:val="none" w:sz="0" w:space="0" w:color="auto"/>
        <w:bottom w:val="none" w:sz="0" w:space="0" w:color="auto"/>
        <w:right w:val="none" w:sz="0" w:space="0" w:color="auto"/>
      </w:divBdr>
    </w:div>
    <w:div w:id="679164192">
      <w:bodyDiv w:val="1"/>
      <w:marLeft w:val="0"/>
      <w:marRight w:val="0"/>
      <w:marTop w:val="0"/>
      <w:marBottom w:val="0"/>
      <w:divBdr>
        <w:top w:val="none" w:sz="0" w:space="0" w:color="auto"/>
        <w:left w:val="none" w:sz="0" w:space="0" w:color="auto"/>
        <w:bottom w:val="none" w:sz="0" w:space="0" w:color="auto"/>
        <w:right w:val="none" w:sz="0" w:space="0" w:color="auto"/>
      </w:divBdr>
    </w:div>
    <w:div w:id="679284059">
      <w:bodyDiv w:val="1"/>
      <w:marLeft w:val="0"/>
      <w:marRight w:val="0"/>
      <w:marTop w:val="0"/>
      <w:marBottom w:val="0"/>
      <w:divBdr>
        <w:top w:val="none" w:sz="0" w:space="0" w:color="auto"/>
        <w:left w:val="none" w:sz="0" w:space="0" w:color="auto"/>
        <w:bottom w:val="none" w:sz="0" w:space="0" w:color="auto"/>
        <w:right w:val="none" w:sz="0" w:space="0" w:color="auto"/>
      </w:divBdr>
    </w:div>
    <w:div w:id="679353907">
      <w:bodyDiv w:val="1"/>
      <w:marLeft w:val="0"/>
      <w:marRight w:val="0"/>
      <w:marTop w:val="0"/>
      <w:marBottom w:val="0"/>
      <w:divBdr>
        <w:top w:val="none" w:sz="0" w:space="0" w:color="auto"/>
        <w:left w:val="none" w:sz="0" w:space="0" w:color="auto"/>
        <w:bottom w:val="none" w:sz="0" w:space="0" w:color="auto"/>
        <w:right w:val="none" w:sz="0" w:space="0" w:color="auto"/>
      </w:divBdr>
    </w:div>
    <w:div w:id="679357196">
      <w:bodyDiv w:val="1"/>
      <w:marLeft w:val="0"/>
      <w:marRight w:val="0"/>
      <w:marTop w:val="0"/>
      <w:marBottom w:val="0"/>
      <w:divBdr>
        <w:top w:val="none" w:sz="0" w:space="0" w:color="auto"/>
        <w:left w:val="none" w:sz="0" w:space="0" w:color="auto"/>
        <w:bottom w:val="none" w:sz="0" w:space="0" w:color="auto"/>
        <w:right w:val="none" w:sz="0" w:space="0" w:color="auto"/>
      </w:divBdr>
    </w:div>
    <w:div w:id="679434835">
      <w:bodyDiv w:val="1"/>
      <w:marLeft w:val="0"/>
      <w:marRight w:val="0"/>
      <w:marTop w:val="0"/>
      <w:marBottom w:val="0"/>
      <w:divBdr>
        <w:top w:val="none" w:sz="0" w:space="0" w:color="auto"/>
        <w:left w:val="none" w:sz="0" w:space="0" w:color="auto"/>
        <w:bottom w:val="none" w:sz="0" w:space="0" w:color="auto"/>
        <w:right w:val="none" w:sz="0" w:space="0" w:color="auto"/>
      </w:divBdr>
    </w:div>
    <w:div w:id="679504882">
      <w:bodyDiv w:val="1"/>
      <w:marLeft w:val="0"/>
      <w:marRight w:val="0"/>
      <w:marTop w:val="0"/>
      <w:marBottom w:val="0"/>
      <w:divBdr>
        <w:top w:val="none" w:sz="0" w:space="0" w:color="auto"/>
        <w:left w:val="none" w:sz="0" w:space="0" w:color="auto"/>
        <w:bottom w:val="none" w:sz="0" w:space="0" w:color="auto"/>
        <w:right w:val="none" w:sz="0" w:space="0" w:color="auto"/>
      </w:divBdr>
    </w:div>
    <w:div w:id="679746014">
      <w:bodyDiv w:val="1"/>
      <w:marLeft w:val="0"/>
      <w:marRight w:val="0"/>
      <w:marTop w:val="0"/>
      <w:marBottom w:val="0"/>
      <w:divBdr>
        <w:top w:val="none" w:sz="0" w:space="0" w:color="auto"/>
        <w:left w:val="none" w:sz="0" w:space="0" w:color="auto"/>
        <w:bottom w:val="none" w:sz="0" w:space="0" w:color="auto"/>
        <w:right w:val="none" w:sz="0" w:space="0" w:color="auto"/>
      </w:divBdr>
    </w:div>
    <w:div w:id="679821528">
      <w:bodyDiv w:val="1"/>
      <w:marLeft w:val="0"/>
      <w:marRight w:val="0"/>
      <w:marTop w:val="0"/>
      <w:marBottom w:val="0"/>
      <w:divBdr>
        <w:top w:val="none" w:sz="0" w:space="0" w:color="auto"/>
        <w:left w:val="none" w:sz="0" w:space="0" w:color="auto"/>
        <w:bottom w:val="none" w:sz="0" w:space="0" w:color="auto"/>
        <w:right w:val="none" w:sz="0" w:space="0" w:color="auto"/>
      </w:divBdr>
    </w:div>
    <w:div w:id="679893261">
      <w:bodyDiv w:val="1"/>
      <w:marLeft w:val="0"/>
      <w:marRight w:val="0"/>
      <w:marTop w:val="0"/>
      <w:marBottom w:val="0"/>
      <w:divBdr>
        <w:top w:val="none" w:sz="0" w:space="0" w:color="auto"/>
        <w:left w:val="none" w:sz="0" w:space="0" w:color="auto"/>
        <w:bottom w:val="none" w:sz="0" w:space="0" w:color="auto"/>
        <w:right w:val="none" w:sz="0" w:space="0" w:color="auto"/>
      </w:divBdr>
    </w:div>
    <w:div w:id="679937530">
      <w:bodyDiv w:val="1"/>
      <w:marLeft w:val="0"/>
      <w:marRight w:val="0"/>
      <w:marTop w:val="0"/>
      <w:marBottom w:val="0"/>
      <w:divBdr>
        <w:top w:val="none" w:sz="0" w:space="0" w:color="auto"/>
        <w:left w:val="none" w:sz="0" w:space="0" w:color="auto"/>
        <w:bottom w:val="none" w:sz="0" w:space="0" w:color="auto"/>
        <w:right w:val="none" w:sz="0" w:space="0" w:color="auto"/>
      </w:divBdr>
    </w:div>
    <w:div w:id="679937853">
      <w:bodyDiv w:val="1"/>
      <w:marLeft w:val="0"/>
      <w:marRight w:val="0"/>
      <w:marTop w:val="0"/>
      <w:marBottom w:val="0"/>
      <w:divBdr>
        <w:top w:val="none" w:sz="0" w:space="0" w:color="auto"/>
        <w:left w:val="none" w:sz="0" w:space="0" w:color="auto"/>
        <w:bottom w:val="none" w:sz="0" w:space="0" w:color="auto"/>
        <w:right w:val="none" w:sz="0" w:space="0" w:color="auto"/>
      </w:divBdr>
    </w:div>
    <w:div w:id="679965469">
      <w:bodyDiv w:val="1"/>
      <w:marLeft w:val="0"/>
      <w:marRight w:val="0"/>
      <w:marTop w:val="0"/>
      <w:marBottom w:val="0"/>
      <w:divBdr>
        <w:top w:val="none" w:sz="0" w:space="0" w:color="auto"/>
        <w:left w:val="none" w:sz="0" w:space="0" w:color="auto"/>
        <w:bottom w:val="none" w:sz="0" w:space="0" w:color="auto"/>
        <w:right w:val="none" w:sz="0" w:space="0" w:color="auto"/>
      </w:divBdr>
    </w:div>
    <w:div w:id="680012401">
      <w:bodyDiv w:val="1"/>
      <w:marLeft w:val="0"/>
      <w:marRight w:val="0"/>
      <w:marTop w:val="0"/>
      <w:marBottom w:val="0"/>
      <w:divBdr>
        <w:top w:val="none" w:sz="0" w:space="0" w:color="auto"/>
        <w:left w:val="none" w:sz="0" w:space="0" w:color="auto"/>
        <w:bottom w:val="none" w:sz="0" w:space="0" w:color="auto"/>
        <w:right w:val="none" w:sz="0" w:space="0" w:color="auto"/>
      </w:divBdr>
    </w:div>
    <w:div w:id="680162983">
      <w:bodyDiv w:val="1"/>
      <w:marLeft w:val="0"/>
      <w:marRight w:val="0"/>
      <w:marTop w:val="0"/>
      <w:marBottom w:val="0"/>
      <w:divBdr>
        <w:top w:val="none" w:sz="0" w:space="0" w:color="auto"/>
        <w:left w:val="none" w:sz="0" w:space="0" w:color="auto"/>
        <w:bottom w:val="none" w:sz="0" w:space="0" w:color="auto"/>
        <w:right w:val="none" w:sz="0" w:space="0" w:color="auto"/>
      </w:divBdr>
    </w:div>
    <w:div w:id="680357347">
      <w:bodyDiv w:val="1"/>
      <w:marLeft w:val="0"/>
      <w:marRight w:val="0"/>
      <w:marTop w:val="0"/>
      <w:marBottom w:val="0"/>
      <w:divBdr>
        <w:top w:val="none" w:sz="0" w:space="0" w:color="auto"/>
        <w:left w:val="none" w:sz="0" w:space="0" w:color="auto"/>
        <w:bottom w:val="none" w:sz="0" w:space="0" w:color="auto"/>
        <w:right w:val="none" w:sz="0" w:space="0" w:color="auto"/>
      </w:divBdr>
    </w:div>
    <w:div w:id="680395653">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816887">
      <w:bodyDiv w:val="1"/>
      <w:marLeft w:val="0"/>
      <w:marRight w:val="0"/>
      <w:marTop w:val="0"/>
      <w:marBottom w:val="0"/>
      <w:divBdr>
        <w:top w:val="none" w:sz="0" w:space="0" w:color="auto"/>
        <w:left w:val="none" w:sz="0" w:space="0" w:color="auto"/>
        <w:bottom w:val="none" w:sz="0" w:space="0" w:color="auto"/>
        <w:right w:val="none" w:sz="0" w:space="0" w:color="auto"/>
      </w:divBdr>
    </w:div>
    <w:div w:id="680818842">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247045">
      <w:bodyDiv w:val="1"/>
      <w:marLeft w:val="0"/>
      <w:marRight w:val="0"/>
      <w:marTop w:val="0"/>
      <w:marBottom w:val="0"/>
      <w:divBdr>
        <w:top w:val="none" w:sz="0" w:space="0" w:color="auto"/>
        <w:left w:val="none" w:sz="0" w:space="0" w:color="auto"/>
        <w:bottom w:val="none" w:sz="0" w:space="0" w:color="auto"/>
        <w:right w:val="none" w:sz="0" w:space="0" w:color="auto"/>
      </w:divBdr>
    </w:div>
    <w:div w:id="681317223">
      <w:bodyDiv w:val="1"/>
      <w:marLeft w:val="0"/>
      <w:marRight w:val="0"/>
      <w:marTop w:val="0"/>
      <w:marBottom w:val="0"/>
      <w:divBdr>
        <w:top w:val="none" w:sz="0" w:space="0" w:color="auto"/>
        <w:left w:val="none" w:sz="0" w:space="0" w:color="auto"/>
        <w:bottom w:val="none" w:sz="0" w:space="0" w:color="auto"/>
        <w:right w:val="none" w:sz="0" w:space="0" w:color="auto"/>
      </w:divBdr>
    </w:div>
    <w:div w:id="681510065">
      <w:bodyDiv w:val="1"/>
      <w:marLeft w:val="0"/>
      <w:marRight w:val="0"/>
      <w:marTop w:val="0"/>
      <w:marBottom w:val="0"/>
      <w:divBdr>
        <w:top w:val="none" w:sz="0" w:space="0" w:color="auto"/>
        <w:left w:val="none" w:sz="0" w:space="0" w:color="auto"/>
        <w:bottom w:val="none" w:sz="0" w:space="0" w:color="auto"/>
        <w:right w:val="none" w:sz="0" w:space="0" w:color="auto"/>
      </w:divBdr>
    </w:div>
    <w:div w:id="681779597">
      <w:bodyDiv w:val="1"/>
      <w:marLeft w:val="0"/>
      <w:marRight w:val="0"/>
      <w:marTop w:val="0"/>
      <w:marBottom w:val="0"/>
      <w:divBdr>
        <w:top w:val="none" w:sz="0" w:space="0" w:color="auto"/>
        <w:left w:val="none" w:sz="0" w:space="0" w:color="auto"/>
        <w:bottom w:val="none" w:sz="0" w:space="0" w:color="auto"/>
        <w:right w:val="none" w:sz="0" w:space="0" w:color="auto"/>
      </w:divBdr>
    </w:div>
    <w:div w:id="681784125">
      <w:bodyDiv w:val="1"/>
      <w:marLeft w:val="0"/>
      <w:marRight w:val="0"/>
      <w:marTop w:val="0"/>
      <w:marBottom w:val="0"/>
      <w:divBdr>
        <w:top w:val="none" w:sz="0" w:space="0" w:color="auto"/>
        <w:left w:val="none" w:sz="0" w:space="0" w:color="auto"/>
        <w:bottom w:val="none" w:sz="0" w:space="0" w:color="auto"/>
        <w:right w:val="none" w:sz="0" w:space="0" w:color="auto"/>
      </w:divBdr>
    </w:div>
    <w:div w:id="681906044">
      <w:bodyDiv w:val="1"/>
      <w:marLeft w:val="0"/>
      <w:marRight w:val="0"/>
      <w:marTop w:val="0"/>
      <w:marBottom w:val="0"/>
      <w:divBdr>
        <w:top w:val="none" w:sz="0" w:space="0" w:color="auto"/>
        <w:left w:val="none" w:sz="0" w:space="0" w:color="auto"/>
        <w:bottom w:val="none" w:sz="0" w:space="0" w:color="auto"/>
        <w:right w:val="none" w:sz="0" w:space="0" w:color="auto"/>
      </w:divBdr>
    </w:div>
    <w:div w:id="681974873">
      <w:bodyDiv w:val="1"/>
      <w:marLeft w:val="0"/>
      <w:marRight w:val="0"/>
      <w:marTop w:val="0"/>
      <w:marBottom w:val="0"/>
      <w:divBdr>
        <w:top w:val="none" w:sz="0" w:space="0" w:color="auto"/>
        <w:left w:val="none" w:sz="0" w:space="0" w:color="auto"/>
        <w:bottom w:val="none" w:sz="0" w:space="0" w:color="auto"/>
        <w:right w:val="none" w:sz="0" w:space="0" w:color="auto"/>
      </w:divBdr>
    </w:div>
    <w:div w:id="682168028">
      <w:bodyDiv w:val="1"/>
      <w:marLeft w:val="0"/>
      <w:marRight w:val="0"/>
      <w:marTop w:val="0"/>
      <w:marBottom w:val="0"/>
      <w:divBdr>
        <w:top w:val="none" w:sz="0" w:space="0" w:color="auto"/>
        <w:left w:val="none" w:sz="0" w:space="0" w:color="auto"/>
        <w:bottom w:val="none" w:sz="0" w:space="0" w:color="auto"/>
        <w:right w:val="none" w:sz="0" w:space="0" w:color="auto"/>
      </w:divBdr>
    </w:div>
    <w:div w:id="682317399">
      <w:bodyDiv w:val="1"/>
      <w:marLeft w:val="0"/>
      <w:marRight w:val="0"/>
      <w:marTop w:val="0"/>
      <w:marBottom w:val="0"/>
      <w:divBdr>
        <w:top w:val="none" w:sz="0" w:space="0" w:color="auto"/>
        <w:left w:val="none" w:sz="0" w:space="0" w:color="auto"/>
        <w:bottom w:val="none" w:sz="0" w:space="0" w:color="auto"/>
        <w:right w:val="none" w:sz="0" w:space="0" w:color="auto"/>
      </w:divBdr>
    </w:div>
    <w:div w:id="682324862">
      <w:bodyDiv w:val="1"/>
      <w:marLeft w:val="0"/>
      <w:marRight w:val="0"/>
      <w:marTop w:val="0"/>
      <w:marBottom w:val="0"/>
      <w:divBdr>
        <w:top w:val="none" w:sz="0" w:space="0" w:color="auto"/>
        <w:left w:val="none" w:sz="0" w:space="0" w:color="auto"/>
        <w:bottom w:val="none" w:sz="0" w:space="0" w:color="auto"/>
        <w:right w:val="none" w:sz="0" w:space="0" w:color="auto"/>
      </w:divBdr>
    </w:div>
    <w:div w:id="682588572">
      <w:bodyDiv w:val="1"/>
      <w:marLeft w:val="0"/>
      <w:marRight w:val="0"/>
      <w:marTop w:val="0"/>
      <w:marBottom w:val="0"/>
      <w:divBdr>
        <w:top w:val="none" w:sz="0" w:space="0" w:color="auto"/>
        <w:left w:val="none" w:sz="0" w:space="0" w:color="auto"/>
        <w:bottom w:val="none" w:sz="0" w:space="0" w:color="auto"/>
        <w:right w:val="none" w:sz="0" w:space="0" w:color="auto"/>
      </w:divBdr>
    </w:div>
    <w:div w:id="682628186">
      <w:bodyDiv w:val="1"/>
      <w:marLeft w:val="0"/>
      <w:marRight w:val="0"/>
      <w:marTop w:val="0"/>
      <w:marBottom w:val="0"/>
      <w:divBdr>
        <w:top w:val="none" w:sz="0" w:space="0" w:color="auto"/>
        <w:left w:val="none" w:sz="0" w:space="0" w:color="auto"/>
        <w:bottom w:val="none" w:sz="0" w:space="0" w:color="auto"/>
        <w:right w:val="none" w:sz="0" w:space="0" w:color="auto"/>
      </w:divBdr>
    </w:div>
    <w:div w:id="682710564">
      <w:bodyDiv w:val="1"/>
      <w:marLeft w:val="0"/>
      <w:marRight w:val="0"/>
      <w:marTop w:val="0"/>
      <w:marBottom w:val="0"/>
      <w:divBdr>
        <w:top w:val="none" w:sz="0" w:space="0" w:color="auto"/>
        <w:left w:val="none" w:sz="0" w:space="0" w:color="auto"/>
        <w:bottom w:val="none" w:sz="0" w:space="0" w:color="auto"/>
        <w:right w:val="none" w:sz="0" w:space="0" w:color="auto"/>
      </w:divBdr>
    </w:div>
    <w:div w:id="682786015">
      <w:bodyDiv w:val="1"/>
      <w:marLeft w:val="0"/>
      <w:marRight w:val="0"/>
      <w:marTop w:val="0"/>
      <w:marBottom w:val="0"/>
      <w:divBdr>
        <w:top w:val="none" w:sz="0" w:space="0" w:color="auto"/>
        <w:left w:val="none" w:sz="0" w:space="0" w:color="auto"/>
        <w:bottom w:val="none" w:sz="0" w:space="0" w:color="auto"/>
        <w:right w:val="none" w:sz="0" w:space="0" w:color="auto"/>
      </w:divBdr>
    </w:div>
    <w:div w:id="682827247">
      <w:bodyDiv w:val="1"/>
      <w:marLeft w:val="0"/>
      <w:marRight w:val="0"/>
      <w:marTop w:val="0"/>
      <w:marBottom w:val="0"/>
      <w:divBdr>
        <w:top w:val="none" w:sz="0" w:space="0" w:color="auto"/>
        <w:left w:val="none" w:sz="0" w:space="0" w:color="auto"/>
        <w:bottom w:val="none" w:sz="0" w:space="0" w:color="auto"/>
        <w:right w:val="none" w:sz="0" w:space="0" w:color="auto"/>
      </w:divBdr>
    </w:div>
    <w:div w:id="682897020">
      <w:bodyDiv w:val="1"/>
      <w:marLeft w:val="0"/>
      <w:marRight w:val="0"/>
      <w:marTop w:val="0"/>
      <w:marBottom w:val="0"/>
      <w:divBdr>
        <w:top w:val="none" w:sz="0" w:space="0" w:color="auto"/>
        <w:left w:val="none" w:sz="0" w:space="0" w:color="auto"/>
        <w:bottom w:val="none" w:sz="0" w:space="0" w:color="auto"/>
        <w:right w:val="none" w:sz="0" w:space="0" w:color="auto"/>
      </w:divBdr>
    </w:div>
    <w:div w:id="682899313">
      <w:bodyDiv w:val="1"/>
      <w:marLeft w:val="0"/>
      <w:marRight w:val="0"/>
      <w:marTop w:val="0"/>
      <w:marBottom w:val="0"/>
      <w:divBdr>
        <w:top w:val="none" w:sz="0" w:space="0" w:color="auto"/>
        <w:left w:val="none" w:sz="0" w:space="0" w:color="auto"/>
        <w:bottom w:val="none" w:sz="0" w:space="0" w:color="auto"/>
        <w:right w:val="none" w:sz="0" w:space="0" w:color="auto"/>
      </w:divBdr>
    </w:div>
    <w:div w:id="682905344">
      <w:bodyDiv w:val="1"/>
      <w:marLeft w:val="0"/>
      <w:marRight w:val="0"/>
      <w:marTop w:val="0"/>
      <w:marBottom w:val="0"/>
      <w:divBdr>
        <w:top w:val="none" w:sz="0" w:space="0" w:color="auto"/>
        <w:left w:val="none" w:sz="0" w:space="0" w:color="auto"/>
        <w:bottom w:val="none" w:sz="0" w:space="0" w:color="auto"/>
        <w:right w:val="none" w:sz="0" w:space="0" w:color="auto"/>
      </w:divBdr>
    </w:div>
    <w:div w:id="683089927">
      <w:bodyDiv w:val="1"/>
      <w:marLeft w:val="0"/>
      <w:marRight w:val="0"/>
      <w:marTop w:val="0"/>
      <w:marBottom w:val="0"/>
      <w:divBdr>
        <w:top w:val="none" w:sz="0" w:space="0" w:color="auto"/>
        <w:left w:val="none" w:sz="0" w:space="0" w:color="auto"/>
        <w:bottom w:val="none" w:sz="0" w:space="0" w:color="auto"/>
        <w:right w:val="none" w:sz="0" w:space="0" w:color="auto"/>
      </w:divBdr>
    </w:div>
    <w:div w:id="683093114">
      <w:bodyDiv w:val="1"/>
      <w:marLeft w:val="0"/>
      <w:marRight w:val="0"/>
      <w:marTop w:val="0"/>
      <w:marBottom w:val="0"/>
      <w:divBdr>
        <w:top w:val="none" w:sz="0" w:space="0" w:color="auto"/>
        <w:left w:val="none" w:sz="0" w:space="0" w:color="auto"/>
        <w:bottom w:val="none" w:sz="0" w:space="0" w:color="auto"/>
        <w:right w:val="none" w:sz="0" w:space="0" w:color="auto"/>
      </w:divBdr>
    </w:div>
    <w:div w:id="683095646">
      <w:bodyDiv w:val="1"/>
      <w:marLeft w:val="0"/>
      <w:marRight w:val="0"/>
      <w:marTop w:val="0"/>
      <w:marBottom w:val="0"/>
      <w:divBdr>
        <w:top w:val="none" w:sz="0" w:space="0" w:color="auto"/>
        <w:left w:val="none" w:sz="0" w:space="0" w:color="auto"/>
        <w:bottom w:val="none" w:sz="0" w:space="0" w:color="auto"/>
        <w:right w:val="none" w:sz="0" w:space="0" w:color="auto"/>
      </w:divBdr>
    </w:div>
    <w:div w:id="683361800">
      <w:bodyDiv w:val="1"/>
      <w:marLeft w:val="0"/>
      <w:marRight w:val="0"/>
      <w:marTop w:val="0"/>
      <w:marBottom w:val="0"/>
      <w:divBdr>
        <w:top w:val="none" w:sz="0" w:space="0" w:color="auto"/>
        <w:left w:val="none" w:sz="0" w:space="0" w:color="auto"/>
        <w:bottom w:val="none" w:sz="0" w:space="0" w:color="auto"/>
        <w:right w:val="none" w:sz="0" w:space="0" w:color="auto"/>
      </w:divBdr>
    </w:div>
    <w:div w:id="683632335">
      <w:bodyDiv w:val="1"/>
      <w:marLeft w:val="0"/>
      <w:marRight w:val="0"/>
      <w:marTop w:val="0"/>
      <w:marBottom w:val="0"/>
      <w:divBdr>
        <w:top w:val="none" w:sz="0" w:space="0" w:color="auto"/>
        <w:left w:val="none" w:sz="0" w:space="0" w:color="auto"/>
        <w:bottom w:val="none" w:sz="0" w:space="0" w:color="auto"/>
        <w:right w:val="none" w:sz="0" w:space="0" w:color="auto"/>
      </w:divBdr>
    </w:div>
    <w:div w:id="683750541">
      <w:bodyDiv w:val="1"/>
      <w:marLeft w:val="0"/>
      <w:marRight w:val="0"/>
      <w:marTop w:val="0"/>
      <w:marBottom w:val="0"/>
      <w:divBdr>
        <w:top w:val="none" w:sz="0" w:space="0" w:color="auto"/>
        <w:left w:val="none" w:sz="0" w:space="0" w:color="auto"/>
        <w:bottom w:val="none" w:sz="0" w:space="0" w:color="auto"/>
        <w:right w:val="none" w:sz="0" w:space="0" w:color="auto"/>
      </w:divBdr>
    </w:div>
    <w:div w:id="683752903">
      <w:bodyDiv w:val="1"/>
      <w:marLeft w:val="0"/>
      <w:marRight w:val="0"/>
      <w:marTop w:val="0"/>
      <w:marBottom w:val="0"/>
      <w:divBdr>
        <w:top w:val="none" w:sz="0" w:space="0" w:color="auto"/>
        <w:left w:val="none" w:sz="0" w:space="0" w:color="auto"/>
        <w:bottom w:val="none" w:sz="0" w:space="0" w:color="auto"/>
        <w:right w:val="none" w:sz="0" w:space="0" w:color="auto"/>
      </w:divBdr>
    </w:div>
    <w:div w:id="683938451">
      <w:bodyDiv w:val="1"/>
      <w:marLeft w:val="0"/>
      <w:marRight w:val="0"/>
      <w:marTop w:val="0"/>
      <w:marBottom w:val="0"/>
      <w:divBdr>
        <w:top w:val="none" w:sz="0" w:space="0" w:color="auto"/>
        <w:left w:val="none" w:sz="0" w:space="0" w:color="auto"/>
        <w:bottom w:val="none" w:sz="0" w:space="0" w:color="auto"/>
        <w:right w:val="none" w:sz="0" w:space="0" w:color="auto"/>
      </w:divBdr>
    </w:div>
    <w:div w:id="683947189">
      <w:bodyDiv w:val="1"/>
      <w:marLeft w:val="0"/>
      <w:marRight w:val="0"/>
      <w:marTop w:val="0"/>
      <w:marBottom w:val="0"/>
      <w:divBdr>
        <w:top w:val="none" w:sz="0" w:space="0" w:color="auto"/>
        <w:left w:val="none" w:sz="0" w:space="0" w:color="auto"/>
        <w:bottom w:val="none" w:sz="0" w:space="0" w:color="auto"/>
        <w:right w:val="none" w:sz="0" w:space="0" w:color="auto"/>
      </w:divBdr>
    </w:div>
    <w:div w:id="684013721">
      <w:bodyDiv w:val="1"/>
      <w:marLeft w:val="0"/>
      <w:marRight w:val="0"/>
      <w:marTop w:val="0"/>
      <w:marBottom w:val="0"/>
      <w:divBdr>
        <w:top w:val="none" w:sz="0" w:space="0" w:color="auto"/>
        <w:left w:val="none" w:sz="0" w:space="0" w:color="auto"/>
        <w:bottom w:val="none" w:sz="0" w:space="0" w:color="auto"/>
        <w:right w:val="none" w:sz="0" w:space="0" w:color="auto"/>
      </w:divBdr>
    </w:div>
    <w:div w:id="684091249">
      <w:bodyDiv w:val="1"/>
      <w:marLeft w:val="0"/>
      <w:marRight w:val="0"/>
      <w:marTop w:val="0"/>
      <w:marBottom w:val="0"/>
      <w:divBdr>
        <w:top w:val="none" w:sz="0" w:space="0" w:color="auto"/>
        <w:left w:val="none" w:sz="0" w:space="0" w:color="auto"/>
        <w:bottom w:val="none" w:sz="0" w:space="0" w:color="auto"/>
        <w:right w:val="none" w:sz="0" w:space="0" w:color="auto"/>
      </w:divBdr>
    </w:div>
    <w:div w:id="684212008">
      <w:bodyDiv w:val="1"/>
      <w:marLeft w:val="0"/>
      <w:marRight w:val="0"/>
      <w:marTop w:val="0"/>
      <w:marBottom w:val="0"/>
      <w:divBdr>
        <w:top w:val="none" w:sz="0" w:space="0" w:color="auto"/>
        <w:left w:val="none" w:sz="0" w:space="0" w:color="auto"/>
        <w:bottom w:val="none" w:sz="0" w:space="0" w:color="auto"/>
        <w:right w:val="none" w:sz="0" w:space="0" w:color="auto"/>
      </w:divBdr>
    </w:div>
    <w:div w:id="684212227">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555301">
      <w:bodyDiv w:val="1"/>
      <w:marLeft w:val="0"/>
      <w:marRight w:val="0"/>
      <w:marTop w:val="0"/>
      <w:marBottom w:val="0"/>
      <w:divBdr>
        <w:top w:val="none" w:sz="0" w:space="0" w:color="auto"/>
        <w:left w:val="none" w:sz="0" w:space="0" w:color="auto"/>
        <w:bottom w:val="none" w:sz="0" w:space="0" w:color="auto"/>
        <w:right w:val="none" w:sz="0" w:space="0" w:color="auto"/>
      </w:divBdr>
    </w:div>
    <w:div w:id="684598618">
      <w:bodyDiv w:val="1"/>
      <w:marLeft w:val="0"/>
      <w:marRight w:val="0"/>
      <w:marTop w:val="0"/>
      <w:marBottom w:val="0"/>
      <w:divBdr>
        <w:top w:val="none" w:sz="0" w:space="0" w:color="auto"/>
        <w:left w:val="none" w:sz="0" w:space="0" w:color="auto"/>
        <w:bottom w:val="none" w:sz="0" w:space="0" w:color="auto"/>
        <w:right w:val="none" w:sz="0" w:space="0" w:color="auto"/>
      </w:divBdr>
    </w:div>
    <w:div w:id="684599960">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86719">
      <w:bodyDiv w:val="1"/>
      <w:marLeft w:val="0"/>
      <w:marRight w:val="0"/>
      <w:marTop w:val="0"/>
      <w:marBottom w:val="0"/>
      <w:divBdr>
        <w:top w:val="none" w:sz="0" w:space="0" w:color="auto"/>
        <w:left w:val="none" w:sz="0" w:space="0" w:color="auto"/>
        <w:bottom w:val="none" w:sz="0" w:space="0" w:color="auto"/>
        <w:right w:val="none" w:sz="0" w:space="0" w:color="auto"/>
      </w:divBdr>
    </w:div>
    <w:div w:id="685055602">
      <w:bodyDiv w:val="1"/>
      <w:marLeft w:val="0"/>
      <w:marRight w:val="0"/>
      <w:marTop w:val="0"/>
      <w:marBottom w:val="0"/>
      <w:divBdr>
        <w:top w:val="none" w:sz="0" w:space="0" w:color="auto"/>
        <w:left w:val="none" w:sz="0" w:space="0" w:color="auto"/>
        <w:bottom w:val="none" w:sz="0" w:space="0" w:color="auto"/>
        <w:right w:val="none" w:sz="0" w:space="0" w:color="auto"/>
      </w:divBdr>
    </w:div>
    <w:div w:id="685056213">
      <w:bodyDiv w:val="1"/>
      <w:marLeft w:val="0"/>
      <w:marRight w:val="0"/>
      <w:marTop w:val="0"/>
      <w:marBottom w:val="0"/>
      <w:divBdr>
        <w:top w:val="none" w:sz="0" w:space="0" w:color="auto"/>
        <w:left w:val="none" w:sz="0" w:space="0" w:color="auto"/>
        <w:bottom w:val="none" w:sz="0" w:space="0" w:color="auto"/>
        <w:right w:val="none" w:sz="0" w:space="0" w:color="auto"/>
      </w:divBdr>
    </w:div>
    <w:div w:id="685134743">
      <w:bodyDiv w:val="1"/>
      <w:marLeft w:val="0"/>
      <w:marRight w:val="0"/>
      <w:marTop w:val="0"/>
      <w:marBottom w:val="0"/>
      <w:divBdr>
        <w:top w:val="none" w:sz="0" w:space="0" w:color="auto"/>
        <w:left w:val="none" w:sz="0" w:space="0" w:color="auto"/>
        <w:bottom w:val="none" w:sz="0" w:space="0" w:color="auto"/>
        <w:right w:val="none" w:sz="0" w:space="0" w:color="auto"/>
      </w:divBdr>
    </w:div>
    <w:div w:id="685181516">
      <w:bodyDiv w:val="1"/>
      <w:marLeft w:val="0"/>
      <w:marRight w:val="0"/>
      <w:marTop w:val="0"/>
      <w:marBottom w:val="0"/>
      <w:divBdr>
        <w:top w:val="none" w:sz="0" w:space="0" w:color="auto"/>
        <w:left w:val="none" w:sz="0" w:space="0" w:color="auto"/>
        <w:bottom w:val="none" w:sz="0" w:space="0" w:color="auto"/>
        <w:right w:val="none" w:sz="0" w:space="0" w:color="auto"/>
      </w:divBdr>
    </w:div>
    <w:div w:id="685255402">
      <w:bodyDiv w:val="1"/>
      <w:marLeft w:val="0"/>
      <w:marRight w:val="0"/>
      <w:marTop w:val="0"/>
      <w:marBottom w:val="0"/>
      <w:divBdr>
        <w:top w:val="none" w:sz="0" w:space="0" w:color="auto"/>
        <w:left w:val="none" w:sz="0" w:space="0" w:color="auto"/>
        <w:bottom w:val="none" w:sz="0" w:space="0" w:color="auto"/>
        <w:right w:val="none" w:sz="0" w:space="0" w:color="auto"/>
      </w:divBdr>
    </w:div>
    <w:div w:id="685407450">
      <w:bodyDiv w:val="1"/>
      <w:marLeft w:val="0"/>
      <w:marRight w:val="0"/>
      <w:marTop w:val="0"/>
      <w:marBottom w:val="0"/>
      <w:divBdr>
        <w:top w:val="none" w:sz="0" w:space="0" w:color="auto"/>
        <w:left w:val="none" w:sz="0" w:space="0" w:color="auto"/>
        <w:bottom w:val="none" w:sz="0" w:space="0" w:color="auto"/>
        <w:right w:val="none" w:sz="0" w:space="0" w:color="auto"/>
      </w:divBdr>
    </w:div>
    <w:div w:id="685443713">
      <w:bodyDiv w:val="1"/>
      <w:marLeft w:val="0"/>
      <w:marRight w:val="0"/>
      <w:marTop w:val="0"/>
      <w:marBottom w:val="0"/>
      <w:divBdr>
        <w:top w:val="none" w:sz="0" w:space="0" w:color="auto"/>
        <w:left w:val="none" w:sz="0" w:space="0" w:color="auto"/>
        <w:bottom w:val="none" w:sz="0" w:space="0" w:color="auto"/>
        <w:right w:val="none" w:sz="0" w:space="0" w:color="auto"/>
      </w:divBdr>
    </w:div>
    <w:div w:id="685447463">
      <w:bodyDiv w:val="1"/>
      <w:marLeft w:val="0"/>
      <w:marRight w:val="0"/>
      <w:marTop w:val="0"/>
      <w:marBottom w:val="0"/>
      <w:divBdr>
        <w:top w:val="none" w:sz="0" w:space="0" w:color="auto"/>
        <w:left w:val="none" w:sz="0" w:space="0" w:color="auto"/>
        <w:bottom w:val="none" w:sz="0" w:space="0" w:color="auto"/>
        <w:right w:val="none" w:sz="0" w:space="0" w:color="auto"/>
      </w:divBdr>
    </w:div>
    <w:div w:id="685598786">
      <w:bodyDiv w:val="1"/>
      <w:marLeft w:val="0"/>
      <w:marRight w:val="0"/>
      <w:marTop w:val="0"/>
      <w:marBottom w:val="0"/>
      <w:divBdr>
        <w:top w:val="none" w:sz="0" w:space="0" w:color="auto"/>
        <w:left w:val="none" w:sz="0" w:space="0" w:color="auto"/>
        <w:bottom w:val="none" w:sz="0" w:space="0" w:color="auto"/>
        <w:right w:val="none" w:sz="0" w:space="0" w:color="auto"/>
      </w:divBdr>
    </w:div>
    <w:div w:id="685643959">
      <w:bodyDiv w:val="1"/>
      <w:marLeft w:val="0"/>
      <w:marRight w:val="0"/>
      <w:marTop w:val="0"/>
      <w:marBottom w:val="0"/>
      <w:divBdr>
        <w:top w:val="none" w:sz="0" w:space="0" w:color="auto"/>
        <w:left w:val="none" w:sz="0" w:space="0" w:color="auto"/>
        <w:bottom w:val="none" w:sz="0" w:space="0" w:color="auto"/>
        <w:right w:val="none" w:sz="0" w:space="0" w:color="auto"/>
      </w:divBdr>
    </w:div>
    <w:div w:id="685668477">
      <w:bodyDiv w:val="1"/>
      <w:marLeft w:val="0"/>
      <w:marRight w:val="0"/>
      <w:marTop w:val="0"/>
      <w:marBottom w:val="0"/>
      <w:divBdr>
        <w:top w:val="none" w:sz="0" w:space="0" w:color="auto"/>
        <w:left w:val="none" w:sz="0" w:space="0" w:color="auto"/>
        <w:bottom w:val="none" w:sz="0" w:space="0" w:color="auto"/>
        <w:right w:val="none" w:sz="0" w:space="0" w:color="auto"/>
      </w:divBdr>
    </w:div>
    <w:div w:id="685712298">
      <w:bodyDiv w:val="1"/>
      <w:marLeft w:val="0"/>
      <w:marRight w:val="0"/>
      <w:marTop w:val="0"/>
      <w:marBottom w:val="0"/>
      <w:divBdr>
        <w:top w:val="none" w:sz="0" w:space="0" w:color="auto"/>
        <w:left w:val="none" w:sz="0" w:space="0" w:color="auto"/>
        <w:bottom w:val="none" w:sz="0" w:space="0" w:color="auto"/>
        <w:right w:val="none" w:sz="0" w:space="0" w:color="auto"/>
      </w:divBdr>
    </w:div>
    <w:div w:id="685714571">
      <w:bodyDiv w:val="1"/>
      <w:marLeft w:val="0"/>
      <w:marRight w:val="0"/>
      <w:marTop w:val="0"/>
      <w:marBottom w:val="0"/>
      <w:divBdr>
        <w:top w:val="none" w:sz="0" w:space="0" w:color="auto"/>
        <w:left w:val="none" w:sz="0" w:space="0" w:color="auto"/>
        <w:bottom w:val="none" w:sz="0" w:space="0" w:color="auto"/>
        <w:right w:val="none" w:sz="0" w:space="0" w:color="auto"/>
      </w:divBdr>
    </w:div>
    <w:div w:id="685794589">
      <w:bodyDiv w:val="1"/>
      <w:marLeft w:val="0"/>
      <w:marRight w:val="0"/>
      <w:marTop w:val="0"/>
      <w:marBottom w:val="0"/>
      <w:divBdr>
        <w:top w:val="none" w:sz="0" w:space="0" w:color="auto"/>
        <w:left w:val="none" w:sz="0" w:space="0" w:color="auto"/>
        <w:bottom w:val="none" w:sz="0" w:space="0" w:color="auto"/>
        <w:right w:val="none" w:sz="0" w:space="0" w:color="auto"/>
      </w:divBdr>
    </w:div>
    <w:div w:id="685907915">
      <w:bodyDiv w:val="1"/>
      <w:marLeft w:val="0"/>
      <w:marRight w:val="0"/>
      <w:marTop w:val="0"/>
      <w:marBottom w:val="0"/>
      <w:divBdr>
        <w:top w:val="none" w:sz="0" w:space="0" w:color="auto"/>
        <w:left w:val="none" w:sz="0" w:space="0" w:color="auto"/>
        <w:bottom w:val="none" w:sz="0" w:space="0" w:color="auto"/>
        <w:right w:val="none" w:sz="0" w:space="0" w:color="auto"/>
      </w:divBdr>
    </w:div>
    <w:div w:id="686058645">
      <w:bodyDiv w:val="1"/>
      <w:marLeft w:val="0"/>
      <w:marRight w:val="0"/>
      <w:marTop w:val="0"/>
      <w:marBottom w:val="0"/>
      <w:divBdr>
        <w:top w:val="none" w:sz="0" w:space="0" w:color="auto"/>
        <w:left w:val="none" w:sz="0" w:space="0" w:color="auto"/>
        <w:bottom w:val="none" w:sz="0" w:space="0" w:color="auto"/>
        <w:right w:val="none" w:sz="0" w:space="0" w:color="auto"/>
      </w:divBdr>
    </w:div>
    <w:div w:id="686254847">
      <w:bodyDiv w:val="1"/>
      <w:marLeft w:val="0"/>
      <w:marRight w:val="0"/>
      <w:marTop w:val="0"/>
      <w:marBottom w:val="0"/>
      <w:divBdr>
        <w:top w:val="none" w:sz="0" w:space="0" w:color="auto"/>
        <w:left w:val="none" w:sz="0" w:space="0" w:color="auto"/>
        <w:bottom w:val="none" w:sz="0" w:space="0" w:color="auto"/>
        <w:right w:val="none" w:sz="0" w:space="0" w:color="auto"/>
      </w:divBdr>
    </w:div>
    <w:div w:id="686298660">
      <w:bodyDiv w:val="1"/>
      <w:marLeft w:val="0"/>
      <w:marRight w:val="0"/>
      <w:marTop w:val="0"/>
      <w:marBottom w:val="0"/>
      <w:divBdr>
        <w:top w:val="none" w:sz="0" w:space="0" w:color="auto"/>
        <w:left w:val="none" w:sz="0" w:space="0" w:color="auto"/>
        <w:bottom w:val="none" w:sz="0" w:space="0" w:color="auto"/>
        <w:right w:val="none" w:sz="0" w:space="0" w:color="auto"/>
      </w:divBdr>
    </w:div>
    <w:div w:id="686324396">
      <w:bodyDiv w:val="1"/>
      <w:marLeft w:val="0"/>
      <w:marRight w:val="0"/>
      <w:marTop w:val="0"/>
      <w:marBottom w:val="0"/>
      <w:divBdr>
        <w:top w:val="none" w:sz="0" w:space="0" w:color="auto"/>
        <w:left w:val="none" w:sz="0" w:space="0" w:color="auto"/>
        <w:bottom w:val="none" w:sz="0" w:space="0" w:color="auto"/>
        <w:right w:val="none" w:sz="0" w:space="0" w:color="auto"/>
      </w:divBdr>
    </w:div>
    <w:div w:id="686325623">
      <w:bodyDiv w:val="1"/>
      <w:marLeft w:val="0"/>
      <w:marRight w:val="0"/>
      <w:marTop w:val="0"/>
      <w:marBottom w:val="0"/>
      <w:divBdr>
        <w:top w:val="none" w:sz="0" w:space="0" w:color="auto"/>
        <w:left w:val="none" w:sz="0" w:space="0" w:color="auto"/>
        <w:bottom w:val="none" w:sz="0" w:space="0" w:color="auto"/>
        <w:right w:val="none" w:sz="0" w:space="0" w:color="auto"/>
      </w:divBdr>
    </w:div>
    <w:div w:id="686374784">
      <w:bodyDiv w:val="1"/>
      <w:marLeft w:val="0"/>
      <w:marRight w:val="0"/>
      <w:marTop w:val="0"/>
      <w:marBottom w:val="0"/>
      <w:divBdr>
        <w:top w:val="none" w:sz="0" w:space="0" w:color="auto"/>
        <w:left w:val="none" w:sz="0" w:space="0" w:color="auto"/>
        <w:bottom w:val="none" w:sz="0" w:space="0" w:color="auto"/>
        <w:right w:val="none" w:sz="0" w:space="0" w:color="auto"/>
      </w:divBdr>
    </w:div>
    <w:div w:id="686442797">
      <w:bodyDiv w:val="1"/>
      <w:marLeft w:val="0"/>
      <w:marRight w:val="0"/>
      <w:marTop w:val="0"/>
      <w:marBottom w:val="0"/>
      <w:divBdr>
        <w:top w:val="none" w:sz="0" w:space="0" w:color="auto"/>
        <w:left w:val="none" w:sz="0" w:space="0" w:color="auto"/>
        <w:bottom w:val="none" w:sz="0" w:space="0" w:color="auto"/>
        <w:right w:val="none" w:sz="0" w:space="0" w:color="auto"/>
      </w:divBdr>
    </w:div>
    <w:div w:id="686638936">
      <w:bodyDiv w:val="1"/>
      <w:marLeft w:val="0"/>
      <w:marRight w:val="0"/>
      <w:marTop w:val="0"/>
      <w:marBottom w:val="0"/>
      <w:divBdr>
        <w:top w:val="none" w:sz="0" w:space="0" w:color="auto"/>
        <w:left w:val="none" w:sz="0" w:space="0" w:color="auto"/>
        <w:bottom w:val="none" w:sz="0" w:space="0" w:color="auto"/>
        <w:right w:val="none" w:sz="0" w:space="0" w:color="auto"/>
      </w:divBdr>
    </w:div>
    <w:div w:id="686754690">
      <w:bodyDiv w:val="1"/>
      <w:marLeft w:val="0"/>
      <w:marRight w:val="0"/>
      <w:marTop w:val="0"/>
      <w:marBottom w:val="0"/>
      <w:divBdr>
        <w:top w:val="none" w:sz="0" w:space="0" w:color="auto"/>
        <w:left w:val="none" w:sz="0" w:space="0" w:color="auto"/>
        <w:bottom w:val="none" w:sz="0" w:space="0" w:color="auto"/>
        <w:right w:val="none" w:sz="0" w:space="0" w:color="auto"/>
      </w:divBdr>
    </w:div>
    <w:div w:id="686755035">
      <w:bodyDiv w:val="1"/>
      <w:marLeft w:val="0"/>
      <w:marRight w:val="0"/>
      <w:marTop w:val="0"/>
      <w:marBottom w:val="0"/>
      <w:divBdr>
        <w:top w:val="none" w:sz="0" w:space="0" w:color="auto"/>
        <w:left w:val="none" w:sz="0" w:space="0" w:color="auto"/>
        <w:bottom w:val="none" w:sz="0" w:space="0" w:color="auto"/>
        <w:right w:val="none" w:sz="0" w:space="0" w:color="auto"/>
      </w:divBdr>
    </w:div>
    <w:div w:id="686756703">
      <w:bodyDiv w:val="1"/>
      <w:marLeft w:val="0"/>
      <w:marRight w:val="0"/>
      <w:marTop w:val="0"/>
      <w:marBottom w:val="0"/>
      <w:divBdr>
        <w:top w:val="none" w:sz="0" w:space="0" w:color="auto"/>
        <w:left w:val="none" w:sz="0" w:space="0" w:color="auto"/>
        <w:bottom w:val="none" w:sz="0" w:space="0" w:color="auto"/>
        <w:right w:val="none" w:sz="0" w:space="0" w:color="auto"/>
      </w:divBdr>
    </w:div>
    <w:div w:id="687026290">
      <w:bodyDiv w:val="1"/>
      <w:marLeft w:val="0"/>
      <w:marRight w:val="0"/>
      <w:marTop w:val="0"/>
      <w:marBottom w:val="0"/>
      <w:divBdr>
        <w:top w:val="none" w:sz="0" w:space="0" w:color="auto"/>
        <w:left w:val="none" w:sz="0" w:space="0" w:color="auto"/>
        <w:bottom w:val="none" w:sz="0" w:space="0" w:color="auto"/>
        <w:right w:val="none" w:sz="0" w:space="0" w:color="auto"/>
      </w:divBdr>
    </w:div>
    <w:div w:id="687028352">
      <w:bodyDiv w:val="1"/>
      <w:marLeft w:val="0"/>
      <w:marRight w:val="0"/>
      <w:marTop w:val="0"/>
      <w:marBottom w:val="0"/>
      <w:divBdr>
        <w:top w:val="none" w:sz="0" w:space="0" w:color="auto"/>
        <w:left w:val="none" w:sz="0" w:space="0" w:color="auto"/>
        <w:bottom w:val="none" w:sz="0" w:space="0" w:color="auto"/>
        <w:right w:val="none" w:sz="0" w:space="0" w:color="auto"/>
      </w:divBdr>
    </w:div>
    <w:div w:id="687367961">
      <w:bodyDiv w:val="1"/>
      <w:marLeft w:val="0"/>
      <w:marRight w:val="0"/>
      <w:marTop w:val="0"/>
      <w:marBottom w:val="0"/>
      <w:divBdr>
        <w:top w:val="none" w:sz="0" w:space="0" w:color="auto"/>
        <w:left w:val="none" w:sz="0" w:space="0" w:color="auto"/>
        <w:bottom w:val="none" w:sz="0" w:space="0" w:color="auto"/>
        <w:right w:val="none" w:sz="0" w:space="0" w:color="auto"/>
      </w:divBdr>
    </w:div>
    <w:div w:id="687490070">
      <w:bodyDiv w:val="1"/>
      <w:marLeft w:val="0"/>
      <w:marRight w:val="0"/>
      <w:marTop w:val="0"/>
      <w:marBottom w:val="0"/>
      <w:divBdr>
        <w:top w:val="none" w:sz="0" w:space="0" w:color="auto"/>
        <w:left w:val="none" w:sz="0" w:space="0" w:color="auto"/>
        <w:bottom w:val="none" w:sz="0" w:space="0" w:color="auto"/>
        <w:right w:val="none" w:sz="0" w:space="0" w:color="auto"/>
      </w:divBdr>
    </w:div>
    <w:div w:id="687685012">
      <w:bodyDiv w:val="1"/>
      <w:marLeft w:val="0"/>
      <w:marRight w:val="0"/>
      <w:marTop w:val="0"/>
      <w:marBottom w:val="0"/>
      <w:divBdr>
        <w:top w:val="none" w:sz="0" w:space="0" w:color="auto"/>
        <w:left w:val="none" w:sz="0" w:space="0" w:color="auto"/>
        <w:bottom w:val="none" w:sz="0" w:space="0" w:color="auto"/>
        <w:right w:val="none" w:sz="0" w:space="0" w:color="auto"/>
      </w:divBdr>
    </w:div>
    <w:div w:id="687756177">
      <w:bodyDiv w:val="1"/>
      <w:marLeft w:val="0"/>
      <w:marRight w:val="0"/>
      <w:marTop w:val="0"/>
      <w:marBottom w:val="0"/>
      <w:divBdr>
        <w:top w:val="none" w:sz="0" w:space="0" w:color="auto"/>
        <w:left w:val="none" w:sz="0" w:space="0" w:color="auto"/>
        <w:bottom w:val="none" w:sz="0" w:space="0" w:color="auto"/>
        <w:right w:val="none" w:sz="0" w:space="0" w:color="auto"/>
      </w:divBdr>
    </w:div>
    <w:div w:id="687756589">
      <w:bodyDiv w:val="1"/>
      <w:marLeft w:val="0"/>
      <w:marRight w:val="0"/>
      <w:marTop w:val="0"/>
      <w:marBottom w:val="0"/>
      <w:divBdr>
        <w:top w:val="none" w:sz="0" w:space="0" w:color="auto"/>
        <w:left w:val="none" w:sz="0" w:space="0" w:color="auto"/>
        <w:bottom w:val="none" w:sz="0" w:space="0" w:color="auto"/>
        <w:right w:val="none" w:sz="0" w:space="0" w:color="auto"/>
      </w:divBdr>
    </w:div>
    <w:div w:id="687827179">
      <w:bodyDiv w:val="1"/>
      <w:marLeft w:val="0"/>
      <w:marRight w:val="0"/>
      <w:marTop w:val="0"/>
      <w:marBottom w:val="0"/>
      <w:divBdr>
        <w:top w:val="none" w:sz="0" w:space="0" w:color="auto"/>
        <w:left w:val="none" w:sz="0" w:space="0" w:color="auto"/>
        <w:bottom w:val="none" w:sz="0" w:space="0" w:color="auto"/>
        <w:right w:val="none" w:sz="0" w:space="0" w:color="auto"/>
      </w:divBdr>
    </w:div>
    <w:div w:id="687829355">
      <w:bodyDiv w:val="1"/>
      <w:marLeft w:val="0"/>
      <w:marRight w:val="0"/>
      <w:marTop w:val="0"/>
      <w:marBottom w:val="0"/>
      <w:divBdr>
        <w:top w:val="none" w:sz="0" w:space="0" w:color="auto"/>
        <w:left w:val="none" w:sz="0" w:space="0" w:color="auto"/>
        <w:bottom w:val="none" w:sz="0" w:space="0" w:color="auto"/>
        <w:right w:val="none" w:sz="0" w:space="0" w:color="auto"/>
      </w:divBdr>
    </w:div>
    <w:div w:id="687872860">
      <w:bodyDiv w:val="1"/>
      <w:marLeft w:val="0"/>
      <w:marRight w:val="0"/>
      <w:marTop w:val="0"/>
      <w:marBottom w:val="0"/>
      <w:divBdr>
        <w:top w:val="none" w:sz="0" w:space="0" w:color="auto"/>
        <w:left w:val="none" w:sz="0" w:space="0" w:color="auto"/>
        <w:bottom w:val="none" w:sz="0" w:space="0" w:color="auto"/>
        <w:right w:val="none" w:sz="0" w:space="0" w:color="auto"/>
      </w:divBdr>
    </w:div>
    <w:div w:id="687944522">
      <w:bodyDiv w:val="1"/>
      <w:marLeft w:val="0"/>
      <w:marRight w:val="0"/>
      <w:marTop w:val="0"/>
      <w:marBottom w:val="0"/>
      <w:divBdr>
        <w:top w:val="none" w:sz="0" w:space="0" w:color="auto"/>
        <w:left w:val="none" w:sz="0" w:space="0" w:color="auto"/>
        <w:bottom w:val="none" w:sz="0" w:space="0" w:color="auto"/>
        <w:right w:val="none" w:sz="0" w:space="0" w:color="auto"/>
      </w:divBdr>
    </w:div>
    <w:div w:id="688068218">
      <w:bodyDiv w:val="1"/>
      <w:marLeft w:val="0"/>
      <w:marRight w:val="0"/>
      <w:marTop w:val="0"/>
      <w:marBottom w:val="0"/>
      <w:divBdr>
        <w:top w:val="none" w:sz="0" w:space="0" w:color="auto"/>
        <w:left w:val="none" w:sz="0" w:space="0" w:color="auto"/>
        <w:bottom w:val="none" w:sz="0" w:space="0" w:color="auto"/>
        <w:right w:val="none" w:sz="0" w:space="0" w:color="auto"/>
      </w:divBdr>
    </w:div>
    <w:div w:id="688146294">
      <w:bodyDiv w:val="1"/>
      <w:marLeft w:val="0"/>
      <w:marRight w:val="0"/>
      <w:marTop w:val="0"/>
      <w:marBottom w:val="0"/>
      <w:divBdr>
        <w:top w:val="none" w:sz="0" w:space="0" w:color="auto"/>
        <w:left w:val="none" w:sz="0" w:space="0" w:color="auto"/>
        <w:bottom w:val="none" w:sz="0" w:space="0" w:color="auto"/>
        <w:right w:val="none" w:sz="0" w:space="0" w:color="auto"/>
      </w:divBdr>
    </w:div>
    <w:div w:id="688216950">
      <w:bodyDiv w:val="1"/>
      <w:marLeft w:val="0"/>
      <w:marRight w:val="0"/>
      <w:marTop w:val="0"/>
      <w:marBottom w:val="0"/>
      <w:divBdr>
        <w:top w:val="none" w:sz="0" w:space="0" w:color="auto"/>
        <w:left w:val="none" w:sz="0" w:space="0" w:color="auto"/>
        <w:bottom w:val="none" w:sz="0" w:space="0" w:color="auto"/>
        <w:right w:val="none" w:sz="0" w:space="0" w:color="auto"/>
      </w:divBdr>
    </w:div>
    <w:div w:id="688218544">
      <w:bodyDiv w:val="1"/>
      <w:marLeft w:val="0"/>
      <w:marRight w:val="0"/>
      <w:marTop w:val="0"/>
      <w:marBottom w:val="0"/>
      <w:divBdr>
        <w:top w:val="none" w:sz="0" w:space="0" w:color="auto"/>
        <w:left w:val="none" w:sz="0" w:space="0" w:color="auto"/>
        <w:bottom w:val="none" w:sz="0" w:space="0" w:color="auto"/>
        <w:right w:val="none" w:sz="0" w:space="0" w:color="auto"/>
      </w:divBdr>
    </w:div>
    <w:div w:id="688335108">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681260">
      <w:bodyDiv w:val="1"/>
      <w:marLeft w:val="0"/>
      <w:marRight w:val="0"/>
      <w:marTop w:val="0"/>
      <w:marBottom w:val="0"/>
      <w:divBdr>
        <w:top w:val="none" w:sz="0" w:space="0" w:color="auto"/>
        <w:left w:val="none" w:sz="0" w:space="0" w:color="auto"/>
        <w:bottom w:val="none" w:sz="0" w:space="0" w:color="auto"/>
        <w:right w:val="none" w:sz="0" w:space="0" w:color="auto"/>
      </w:divBdr>
    </w:div>
    <w:div w:id="688799341">
      <w:bodyDiv w:val="1"/>
      <w:marLeft w:val="0"/>
      <w:marRight w:val="0"/>
      <w:marTop w:val="0"/>
      <w:marBottom w:val="0"/>
      <w:divBdr>
        <w:top w:val="none" w:sz="0" w:space="0" w:color="auto"/>
        <w:left w:val="none" w:sz="0" w:space="0" w:color="auto"/>
        <w:bottom w:val="none" w:sz="0" w:space="0" w:color="auto"/>
        <w:right w:val="none" w:sz="0" w:space="0" w:color="auto"/>
      </w:divBdr>
    </w:div>
    <w:div w:id="689068100">
      <w:bodyDiv w:val="1"/>
      <w:marLeft w:val="0"/>
      <w:marRight w:val="0"/>
      <w:marTop w:val="0"/>
      <w:marBottom w:val="0"/>
      <w:divBdr>
        <w:top w:val="none" w:sz="0" w:space="0" w:color="auto"/>
        <w:left w:val="none" w:sz="0" w:space="0" w:color="auto"/>
        <w:bottom w:val="none" w:sz="0" w:space="0" w:color="auto"/>
        <w:right w:val="none" w:sz="0" w:space="0" w:color="auto"/>
      </w:divBdr>
    </w:div>
    <w:div w:id="689069631">
      <w:bodyDiv w:val="1"/>
      <w:marLeft w:val="0"/>
      <w:marRight w:val="0"/>
      <w:marTop w:val="0"/>
      <w:marBottom w:val="0"/>
      <w:divBdr>
        <w:top w:val="none" w:sz="0" w:space="0" w:color="auto"/>
        <w:left w:val="none" w:sz="0" w:space="0" w:color="auto"/>
        <w:bottom w:val="none" w:sz="0" w:space="0" w:color="auto"/>
        <w:right w:val="none" w:sz="0" w:space="0" w:color="auto"/>
      </w:divBdr>
    </w:div>
    <w:div w:id="689181974">
      <w:bodyDiv w:val="1"/>
      <w:marLeft w:val="0"/>
      <w:marRight w:val="0"/>
      <w:marTop w:val="0"/>
      <w:marBottom w:val="0"/>
      <w:divBdr>
        <w:top w:val="none" w:sz="0" w:space="0" w:color="auto"/>
        <w:left w:val="none" w:sz="0" w:space="0" w:color="auto"/>
        <w:bottom w:val="none" w:sz="0" w:space="0" w:color="auto"/>
        <w:right w:val="none" w:sz="0" w:space="0" w:color="auto"/>
      </w:divBdr>
    </w:div>
    <w:div w:id="689333431">
      <w:bodyDiv w:val="1"/>
      <w:marLeft w:val="0"/>
      <w:marRight w:val="0"/>
      <w:marTop w:val="0"/>
      <w:marBottom w:val="0"/>
      <w:divBdr>
        <w:top w:val="none" w:sz="0" w:space="0" w:color="auto"/>
        <w:left w:val="none" w:sz="0" w:space="0" w:color="auto"/>
        <w:bottom w:val="none" w:sz="0" w:space="0" w:color="auto"/>
        <w:right w:val="none" w:sz="0" w:space="0" w:color="auto"/>
      </w:divBdr>
    </w:div>
    <w:div w:id="689378122">
      <w:bodyDiv w:val="1"/>
      <w:marLeft w:val="0"/>
      <w:marRight w:val="0"/>
      <w:marTop w:val="0"/>
      <w:marBottom w:val="0"/>
      <w:divBdr>
        <w:top w:val="none" w:sz="0" w:space="0" w:color="auto"/>
        <w:left w:val="none" w:sz="0" w:space="0" w:color="auto"/>
        <w:bottom w:val="none" w:sz="0" w:space="0" w:color="auto"/>
        <w:right w:val="none" w:sz="0" w:space="0" w:color="auto"/>
      </w:divBdr>
    </w:div>
    <w:div w:id="689449226">
      <w:bodyDiv w:val="1"/>
      <w:marLeft w:val="0"/>
      <w:marRight w:val="0"/>
      <w:marTop w:val="0"/>
      <w:marBottom w:val="0"/>
      <w:divBdr>
        <w:top w:val="none" w:sz="0" w:space="0" w:color="auto"/>
        <w:left w:val="none" w:sz="0" w:space="0" w:color="auto"/>
        <w:bottom w:val="none" w:sz="0" w:space="0" w:color="auto"/>
        <w:right w:val="none" w:sz="0" w:space="0" w:color="auto"/>
      </w:divBdr>
    </w:div>
    <w:div w:id="689599416">
      <w:bodyDiv w:val="1"/>
      <w:marLeft w:val="0"/>
      <w:marRight w:val="0"/>
      <w:marTop w:val="0"/>
      <w:marBottom w:val="0"/>
      <w:divBdr>
        <w:top w:val="none" w:sz="0" w:space="0" w:color="auto"/>
        <w:left w:val="none" w:sz="0" w:space="0" w:color="auto"/>
        <w:bottom w:val="none" w:sz="0" w:space="0" w:color="auto"/>
        <w:right w:val="none" w:sz="0" w:space="0" w:color="auto"/>
      </w:divBdr>
    </w:div>
    <w:div w:id="689644666">
      <w:bodyDiv w:val="1"/>
      <w:marLeft w:val="0"/>
      <w:marRight w:val="0"/>
      <w:marTop w:val="0"/>
      <w:marBottom w:val="0"/>
      <w:divBdr>
        <w:top w:val="none" w:sz="0" w:space="0" w:color="auto"/>
        <w:left w:val="none" w:sz="0" w:space="0" w:color="auto"/>
        <w:bottom w:val="none" w:sz="0" w:space="0" w:color="auto"/>
        <w:right w:val="none" w:sz="0" w:space="0" w:color="auto"/>
      </w:divBdr>
    </w:div>
    <w:div w:id="689796169">
      <w:bodyDiv w:val="1"/>
      <w:marLeft w:val="0"/>
      <w:marRight w:val="0"/>
      <w:marTop w:val="0"/>
      <w:marBottom w:val="0"/>
      <w:divBdr>
        <w:top w:val="none" w:sz="0" w:space="0" w:color="auto"/>
        <w:left w:val="none" w:sz="0" w:space="0" w:color="auto"/>
        <w:bottom w:val="none" w:sz="0" w:space="0" w:color="auto"/>
        <w:right w:val="none" w:sz="0" w:space="0" w:color="auto"/>
      </w:divBdr>
    </w:div>
    <w:div w:id="689797533">
      <w:bodyDiv w:val="1"/>
      <w:marLeft w:val="0"/>
      <w:marRight w:val="0"/>
      <w:marTop w:val="0"/>
      <w:marBottom w:val="0"/>
      <w:divBdr>
        <w:top w:val="none" w:sz="0" w:space="0" w:color="auto"/>
        <w:left w:val="none" w:sz="0" w:space="0" w:color="auto"/>
        <w:bottom w:val="none" w:sz="0" w:space="0" w:color="auto"/>
        <w:right w:val="none" w:sz="0" w:space="0" w:color="auto"/>
      </w:divBdr>
    </w:div>
    <w:div w:id="689913105">
      <w:bodyDiv w:val="1"/>
      <w:marLeft w:val="0"/>
      <w:marRight w:val="0"/>
      <w:marTop w:val="0"/>
      <w:marBottom w:val="0"/>
      <w:divBdr>
        <w:top w:val="none" w:sz="0" w:space="0" w:color="auto"/>
        <w:left w:val="none" w:sz="0" w:space="0" w:color="auto"/>
        <w:bottom w:val="none" w:sz="0" w:space="0" w:color="auto"/>
        <w:right w:val="none" w:sz="0" w:space="0" w:color="auto"/>
      </w:divBdr>
    </w:div>
    <w:div w:id="689913921">
      <w:bodyDiv w:val="1"/>
      <w:marLeft w:val="0"/>
      <w:marRight w:val="0"/>
      <w:marTop w:val="0"/>
      <w:marBottom w:val="0"/>
      <w:divBdr>
        <w:top w:val="none" w:sz="0" w:space="0" w:color="auto"/>
        <w:left w:val="none" w:sz="0" w:space="0" w:color="auto"/>
        <w:bottom w:val="none" w:sz="0" w:space="0" w:color="auto"/>
        <w:right w:val="none" w:sz="0" w:space="0" w:color="auto"/>
      </w:divBdr>
    </w:div>
    <w:div w:id="689989264">
      <w:bodyDiv w:val="1"/>
      <w:marLeft w:val="0"/>
      <w:marRight w:val="0"/>
      <w:marTop w:val="0"/>
      <w:marBottom w:val="0"/>
      <w:divBdr>
        <w:top w:val="none" w:sz="0" w:space="0" w:color="auto"/>
        <w:left w:val="none" w:sz="0" w:space="0" w:color="auto"/>
        <w:bottom w:val="none" w:sz="0" w:space="0" w:color="auto"/>
        <w:right w:val="none" w:sz="0" w:space="0" w:color="auto"/>
      </w:divBdr>
    </w:div>
    <w:div w:id="690302496">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423536">
      <w:bodyDiv w:val="1"/>
      <w:marLeft w:val="0"/>
      <w:marRight w:val="0"/>
      <w:marTop w:val="0"/>
      <w:marBottom w:val="0"/>
      <w:divBdr>
        <w:top w:val="none" w:sz="0" w:space="0" w:color="auto"/>
        <w:left w:val="none" w:sz="0" w:space="0" w:color="auto"/>
        <w:bottom w:val="none" w:sz="0" w:space="0" w:color="auto"/>
        <w:right w:val="none" w:sz="0" w:space="0" w:color="auto"/>
      </w:divBdr>
    </w:div>
    <w:div w:id="690448691">
      <w:bodyDiv w:val="1"/>
      <w:marLeft w:val="0"/>
      <w:marRight w:val="0"/>
      <w:marTop w:val="0"/>
      <w:marBottom w:val="0"/>
      <w:divBdr>
        <w:top w:val="none" w:sz="0" w:space="0" w:color="auto"/>
        <w:left w:val="none" w:sz="0" w:space="0" w:color="auto"/>
        <w:bottom w:val="none" w:sz="0" w:space="0" w:color="auto"/>
        <w:right w:val="none" w:sz="0" w:space="0" w:color="auto"/>
      </w:divBdr>
    </w:div>
    <w:div w:id="690572851">
      <w:bodyDiv w:val="1"/>
      <w:marLeft w:val="0"/>
      <w:marRight w:val="0"/>
      <w:marTop w:val="0"/>
      <w:marBottom w:val="0"/>
      <w:divBdr>
        <w:top w:val="none" w:sz="0" w:space="0" w:color="auto"/>
        <w:left w:val="none" w:sz="0" w:space="0" w:color="auto"/>
        <w:bottom w:val="none" w:sz="0" w:space="0" w:color="auto"/>
        <w:right w:val="none" w:sz="0" w:space="0" w:color="auto"/>
      </w:divBdr>
    </w:div>
    <w:div w:id="690640828">
      <w:bodyDiv w:val="1"/>
      <w:marLeft w:val="0"/>
      <w:marRight w:val="0"/>
      <w:marTop w:val="0"/>
      <w:marBottom w:val="0"/>
      <w:divBdr>
        <w:top w:val="none" w:sz="0" w:space="0" w:color="auto"/>
        <w:left w:val="none" w:sz="0" w:space="0" w:color="auto"/>
        <w:bottom w:val="none" w:sz="0" w:space="0" w:color="auto"/>
        <w:right w:val="none" w:sz="0" w:space="0" w:color="auto"/>
      </w:divBdr>
    </w:div>
    <w:div w:id="690689022">
      <w:bodyDiv w:val="1"/>
      <w:marLeft w:val="0"/>
      <w:marRight w:val="0"/>
      <w:marTop w:val="0"/>
      <w:marBottom w:val="0"/>
      <w:divBdr>
        <w:top w:val="none" w:sz="0" w:space="0" w:color="auto"/>
        <w:left w:val="none" w:sz="0" w:space="0" w:color="auto"/>
        <w:bottom w:val="none" w:sz="0" w:space="0" w:color="auto"/>
        <w:right w:val="none" w:sz="0" w:space="0" w:color="auto"/>
      </w:divBdr>
    </w:div>
    <w:div w:id="690763662">
      <w:bodyDiv w:val="1"/>
      <w:marLeft w:val="0"/>
      <w:marRight w:val="0"/>
      <w:marTop w:val="0"/>
      <w:marBottom w:val="0"/>
      <w:divBdr>
        <w:top w:val="none" w:sz="0" w:space="0" w:color="auto"/>
        <w:left w:val="none" w:sz="0" w:space="0" w:color="auto"/>
        <w:bottom w:val="none" w:sz="0" w:space="0" w:color="auto"/>
        <w:right w:val="none" w:sz="0" w:space="0" w:color="auto"/>
      </w:divBdr>
    </w:div>
    <w:div w:id="690881937">
      <w:bodyDiv w:val="1"/>
      <w:marLeft w:val="0"/>
      <w:marRight w:val="0"/>
      <w:marTop w:val="0"/>
      <w:marBottom w:val="0"/>
      <w:divBdr>
        <w:top w:val="none" w:sz="0" w:space="0" w:color="auto"/>
        <w:left w:val="none" w:sz="0" w:space="0" w:color="auto"/>
        <w:bottom w:val="none" w:sz="0" w:space="0" w:color="auto"/>
        <w:right w:val="none" w:sz="0" w:space="0" w:color="auto"/>
      </w:divBdr>
    </w:div>
    <w:div w:id="690886318">
      <w:bodyDiv w:val="1"/>
      <w:marLeft w:val="0"/>
      <w:marRight w:val="0"/>
      <w:marTop w:val="0"/>
      <w:marBottom w:val="0"/>
      <w:divBdr>
        <w:top w:val="none" w:sz="0" w:space="0" w:color="auto"/>
        <w:left w:val="none" w:sz="0" w:space="0" w:color="auto"/>
        <w:bottom w:val="none" w:sz="0" w:space="0" w:color="auto"/>
        <w:right w:val="none" w:sz="0" w:space="0" w:color="auto"/>
      </w:divBdr>
    </w:div>
    <w:div w:id="690911007">
      <w:bodyDiv w:val="1"/>
      <w:marLeft w:val="0"/>
      <w:marRight w:val="0"/>
      <w:marTop w:val="0"/>
      <w:marBottom w:val="0"/>
      <w:divBdr>
        <w:top w:val="none" w:sz="0" w:space="0" w:color="auto"/>
        <w:left w:val="none" w:sz="0" w:space="0" w:color="auto"/>
        <w:bottom w:val="none" w:sz="0" w:space="0" w:color="auto"/>
        <w:right w:val="none" w:sz="0" w:space="0" w:color="auto"/>
      </w:divBdr>
    </w:div>
    <w:div w:id="691028723">
      <w:bodyDiv w:val="1"/>
      <w:marLeft w:val="0"/>
      <w:marRight w:val="0"/>
      <w:marTop w:val="0"/>
      <w:marBottom w:val="0"/>
      <w:divBdr>
        <w:top w:val="none" w:sz="0" w:space="0" w:color="auto"/>
        <w:left w:val="none" w:sz="0" w:space="0" w:color="auto"/>
        <w:bottom w:val="none" w:sz="0" w:space="0" w:color="auto"/>
        <w:right w:val="none" w:sz="0" w:space="0" w:color="auto"/>
      </w:divBdr>
    </w:div>
    <w:div w:id="691036401">
      <w:bodyDiv w:val="1"/>
      <w:marLeft w:val="0"/>
      <w:marRight w:val="0"/>
      <w:marTop w:val="0"/>
      <w:marBottom w:val="0"/>
      <w:divBdr>
        <w:top w:val="none" w:sz="0" w:space="0" w:color="auto"/>
        <w:left w:val="none" w:sz="0" w:space="0" w:color="auto"/>
        <w:bottom w:val="none" w:sz="0" w:space="0" w:color="auto"/>
        <w:right w:val="none" w:sz="0" w:space="0" w:color="auto"/>
      </w:divBdr>
    </w:div>
    <w:div w:id="691078647">
      <w:bodyDiv w:val="1"/>
      <w:marLeft w:val="0"/>
      <w:marRight w:val="0"/>
      <w:marTop w:val="0"/>
      <w:marBottom w:val="0"/>
      <w:divBdr>
        <w:top w:val="none" w:sz="0" w:space="0" w:color="auto"/>
        <w:left w:val="none" w:sz="0" w:space="0" w:color="auto"/>
        <w:bottom w:val="none" w:sz="0" w:space="0" w:color="auto"/>
        <w:right w:val="none" w:sz="0" w:space="0" w:color="auto"/>
      </w:divBdr>
    </w:div>
    <w:div w:id="691153047">
      <w:bodyDiv w:val="1"/>
      <w:marLeft w:val="0"/>
      <w:marRight w:val="0"/>
      <w:marTop w:val="0"/>
      <w:marBottom w:val="0"/>
      <w:divBdr>
        <w:top w:val="none" w:sz="0" w:space="0" w:color="auto"/>
        <w:left w:val="none" w:sz="0" w:space="0" w:color="auto"/>
        <w:bottom w:val="none" w:sz="0" w:space="0" w:color="auto"/>
        <w:right w:val="none" w:sz="0" w:space="0" w:color="auto"/>
      </w:divBdr>
    </w:div>
    <w:div w:id="691227395">
      <w:bodyDiv w:val="1"/>
      <w:marLeft w:val="0"/>
      <w:marRight w:val="0"/>
      <w:marTop w:val="0"/>
      <w:marBottom w:val="0"/>
      <w:divBdr>
        <w:top w:val="none" w:sz="0" w:space="0" w:color="auto"/>
        <w:left w:val="none" w:sz="0" w:space="0" w:color="auto"/>
        <w:bottom w:val="none" w:sz="0" w:space="0" w:color="auto"/>
        <w:right w:val="none" w:sz="0" w:space="0" w:color="auto"/>
      </w:divBdr>
    </w:div>
    <w:div w:id="691345112">
      <w:bodyDiv w:val="1"/>
      <w:marLeft w:val="0"/>
      <w:marRight w:val="0"/>
      <w:marTop w:val="0"/>
      <w:marBottom w:val="0"/>
      <w:divBdr>
        <w:top w:val="none" w:sz="0" w:space="0" w:color="auto"/>
        <w:left w:val="none" w:sz="0" w:space="0" w:color="auto"/>
        <w:bottom w:val="none" w:sz="0" w:space="0" w:color="auto"/>
        <w:right w:val="none" w:sz="0" w:space="0" w:color="auto"/>
      </w:divBdr>
    </w:div>
    <w:div w:id="691608748">
      <w:bodyDiv w:val="1"/>
      <w:marLeft w:val="0"/>
      <w:marRight w:val="0"/>
      <w:marTop w:val="0"/>
      <w:marBottom w:val="0"/>
      <w:divBdr>
        <w:top w:val="none" w:sz="0" w:space="0" w:color="auto"/>
        <w:left w:val="none" w:sz="0" w:space="0" w:color="auto"/>
        <w:bottom w:val="none" w:sz="0" w:space="0" w:color="auto"/>
        <w:right w:val="none" w:sz="0" w:space="0" w:color="auto"/>
      </w:divBdr>
    </w:div>
    <w:div w:id="691616928">
      <w:bodyDiv w:val="1"/>
      <w:marLeft w:val="0"/>
      <w:marRight w:val="0"/>
      <w:marTop w:val="0"/>
      <w:marBottom w:val="0"/>
      <w:divBdr>
        <w:top w:val="none" w:sz="0" w:space="0" w:color="auto"/>
        <w:left w:val="none" w:sz="0" w:space="0" w:color="auto"/>
        <w:bottom w:val="none" w:sz="0" w:space="0" w:color="auto"/>
        <w:right w:val="none" w:sz="0" w:space="0" w:color="auto"/>
      </w:divBdr>
    </w:div>
    <w:div w:id="691956342">
      <w:bodyDiv w:val="1"/>
      <w:marLeft w:val="0"/>
      <w:marRight w:val="0"/>
      <w:marTop w:val="0"/>
      <w:marBottom w:val="0"/>
      <w:divBdr>
        <w:top w:val="none" w:sz="0" w:space="0" w:color="auto"/>
        <w:left w:val="none" w:sz="0" w:space="0" w:color="auto"/>
        <w:bottom w:val="none" w:sz="0" w:space="0" w:color="auto"/>
        <w:right w:val="none" w:sz="0" w:space="0" w:color="auto"/>
      </w:divBdr>
    </w:div>
    <w:div w:id="692151007">
      <w:bodyDiv w:val="1"/>
      <w:marLeft w:val="0"/>
      <w:marRight w:val="0"/>
      <w:marTop w:val="0"/>
      <w:marBottom w:val="0"/>
      <w:divBdr>
        <w:top w:val="none" w:sz="0" w:space="0" w:color="auto"/>
        <w:left w:val="none" w:sz="0" w:space="0" w:color="auto"/>
        <w:bottom w:val="none" w:sz="0" w:space="0" w:color="auto"/>
        <w:right w:val="none" w:sz="0" w:space="0" w:color="auto"/>
      </w:divBdr>
    </w:div>
    <w:div w:id="692197019">
      <w:bodyDiv w:val="1"/>
      <w:marLeft w:val="0"/>
      <w:marRight w:val="0"/>
      <w:marTop w:val="0"/>
      <w:marBottom w:val="0"/>
      <w:divBdr>
        <w:top w:val="none" w:sz="0" w:space="0" w:color="auto"/>
        <w:left w:val="none" w:sz="0" w:space="0" w:color="auto"/>
        <w:bottom w:val="none" w:sz="0" w:space="0" w:color="auto"/>
        <w:right w:val="none" w:sz="0" w:space="0" w:color="auto"/>
      </w:divBdr>
    </w:div>
    <w:div w:id="692340179">
      <w:bodyDiv w:val="1"/>
      <w:marLeft w:val="0"/>
      <w:marRight w:val="0"/>
      <w:marTop w:val="0"/>
      <w:marBottom w:val="0"/>
      <w:divBdr>
        <w:top w:val="none" w:sz="0" w:space="0" w:color="auto"/>
        <w:left w:val="none" w:sz="0" w:space="0" w:color="auto"/>
        <w:bottom w:val="none" w:sz="0" w:space="0" w:color="auto"/>
        <w:right w:val="none" w:sz="0" w:space="0" w:color="auto"/>
      </w:divBdr>
    </w:div>
    <w:div w:id="692341607">
      <w:bodyDiv w:val="1"/>
      <w:marLeft w:val="0"/>
      <w:marRight w:val="0"/>
      <w:marTop w:val="0"/>
      <w:marBottom w:val="0"/>
      <w:divBdr>
        <w:top w:val="none" w:sz="0" w:space="0" w:color="auto"/>
        <w:left w:val="none" w:sz="0" w:space="0" w:color="auto"/>
        <w:bottom w:val="none" w:sz="0" w:space="0" w:color="auto"/>
        <w:right w:val="none" w:sz="0" w:space="0" w:color="auto"/>
      </w:divBdr>
    </w:div>
    <w:div w:id="692342383">
      <w:bodyDiv w:val="1"/>
      <w:marLeft w:val="0"/>
      <w:marRight w:val="0"/>
      <w:marTop w:val="0"/>
      <w:marBottom w:val="0"/>
      <w:divBdr>
        <w:top w:val="none" w:sz="0" w:space="0" w:color="auto"/>
        <w:left w:val="none" w:sz="0" w:space="0" w:color="auto"/>
        <w:bottom w:val="none" w:sz="0" w:space="0" w:color="auto"/>
        <w:right w:val="none" w:sz="0" w:space="0" w:color="auto"/>
      </w:divBdr>
    </w:div>
    <w:div w:id="692651354">
      <w:bodyDiv w:val="1"/>
      <w:marLeft w:val="0"/>
      <w:marRight w:val="0"/>
      <w:marTop w:val="0"/>
      <w:marBottom w:val="0"/>
      <w:divBdr>
        <w:top w:val="none" w:sz="0" w:space="0" w:color="auto"/>
        <w:left w:val="none" w:sz="0" w:space="0" w:color="auto"/>
        <w:bottom w:val="none" w:sz="0" w:space="0" w:color="auto"/>
        <w:right w:val="none" w:sz="0" w:space="0" w:color="auto"/>
      </w:divBdr>
    </w:div>
    <w:div w:id="692728323">
      <w:bodyDiv w:val="1"/>
      <w:marLeft w:val="0"/>
      <w:marRight w:val="0"/>
      <w:marTop w:val="0"/>
      <w:marBottom w:val="0"/>
      <w:divBdr>
        <w:top w:val="none" w:sz="0" w:space="0" w:color="auto"/>
        <w:left w:val="none" w:sz="0" w:space="0" w:color="auto"/>
        <w:bottom w:val="none" w:sz="0" w:space="0" w:color="auto"/>
        <w:right w:val="none" w:sz="0" w:space="0" w:color="auto"/>
      </w:divBdr>
    </w:div>
    <w:div w:id="692801116">
      <w:bodyDiv w:val="1"/>
      <w:marLeft w:val="0"/>
      <w:marRight w:val="0"/>
      <w:marTop w:val="0"/>
      <w:marBottom w:val="0"/>
      <w:divBdr>
        <w:top w:val="none" w:sz="0" w:space="0" w:color="auto"/>
        <w:left w:val="none" w:sz="0" w:space="0" w:color="auto"/>
        <w:bottom w:val="none" w:sz="0" w:space="0" w:color="auto"/>
        <w:right w:val="none" w:sz="0" w:space="0" w:color="auto"/>
      </w:divBdr>
    </w:div>
    <w:div w:id="692802344">
      <w:bodyDiv w:val="1"/>
      <w:marLeft w:val="0"/>
      <w:marRight w:val="0"/>
      <w:marTop w:val="0"/>
      <w:marBottom w:val="0"/>
      <w:divBdr>
        <w:top w:val="none" w:sz="0" w:space="0" w:color="auto"/>
        <w:left w:val="none" w:sz="0" w:space="0" w:color="auto"/>
        <w:bottom w:val="none" w:sz="0" w:space="0" w:color="auto"/>
        <w:right w:val="none" w:sz="0" w:space="0" w:color="auto"/>
      </w:divBdr>
    </w:div>
    <w:div w:id="692849039">
      <w:bodyDiv w:val="1"/>
      <w:marLeft w:val="0"/>
      <w:marRight w:val="0"/>
      <w:marTop w:val="0"/>
      <w:marBottom w:val="0"/>
      <w:divBdr>
        <w:top w:val="none" w:sz="0" w:space="0" w:color="auto"/>
        <w:left w:val="none" w:sz="0" w:space="0" w:color="auto"/>
        <w:bottom w:val="none" w:sz="0" w:space="0" w:color="auto"/>
        <w:right w:val="none" w:sz="0" w:space="0" w:color="auto"/>
      </w:divBdr>
    </w:div>
    <w:div w:id="692995992">
      <w:bodyDiv w:val="1"/>
      <w:marLeft w:val="0"/>
      <w:marRight w:val="0"/>
      <w:marTop w:val="0"/>
      <w:marBottom w:val="0"/>
      <w:divBdr>
        <w:top w:val="none" w:sz="0" w:space="0" w:color="auto"/>
        <w:left w:val="none" w:sz="0" w:space="0" w:color="auto"/>
        <w:bottom w:val="none" w:sz="0" w:space="0" w:color="auto"/>
        <w:right w:val="none" w:sz="0" w:space="0" w:color="auto"/>
      </w:divBdr>
    </w:div>
    <w:div w:id="693000576">
      <w:bodyDiv w:val="1"/>
      <w:marLeft w:val="0"/>
      <w:marRight w:val="0"/>
      <w:marTop w:val="0"/>
      <w:marBottom w:val="0"/>
      <w:divBdr>
        <w:top w:val="none" w:sz="0" w:space="0" w:color="auto"/>
        <w:left w:val="none" w:sz="0" w:space="0" w:color="auto"/>
        <w:bottom w:val="none" w:sz="0" w:space="0" w:color="auto"/>
        <w:right w:val="none" w:sz="0" w:space="0" w:color="auto"/>
      </w:divBdr>
    </w:div>
    <w:div w:id="693070011">
      <w:bodyDiv w:val="1"/>
      <w:marLeft w:val="0"/>
      <w:marRight w:val="0"/>
      <w:marTop w:val="0"/>
      <w:marBottom w:val="0"/>
      <w:divBdr>
        <w:top w:val="none" w:sz="0" w:space="0" w:color="auto"/>
        <w:left w:val="none" w:sz="0" w:space="0" w:color="auto"/>
        <w:bottom w:val="none" w:sz="0" w:space="0" w:color="auto"/>
        <w:right w:val="none" w:sz="0" w:space="0" w:color="auto"/>
      </w:divBdr>
    </w:div>
    <w:div w:id="693072876">
      <w:bodyDiv w:val="1"/>
      <w:marLeft w:val="0"/>
      <w:marRight w:val="0"/>
      <w:marTop w:val="0"/>
      <w:marBottom w:val="0"/>
      <w:divBdr>
        <w:top w:val="none" w:sz="0" w:space="0" w:color="auto"/>
        <w:left w:val="none" w:sz="0" w:space="0" w:color="auto"/>
        <w:bottom w:val="none" w:sz="0" w:space="0" w:color="auto"/>
        <w:right w:val="none" w:sz="0" w:space="0" w:color="auto"/>
      </w:divBdr>
    </w:div>
    <w:div w:id="693111775">
      <w:bodyDiv w:val="1"/>
      <w:marLeft w:val="0"/>
      <w:marRight w:val="0"/>
      <w:marTop w:val="0"/>
      <w:marBottom w:val="0"/>
      <w:divBdr>
        <w:top w:val="none" w:sz="0" w:space="0" w:color="auto"/>
        <w:left w:val="none" w:sz="0" w:space="0" w:color="auto"/>
        <w:bottom w:val="none" w:sz="0" w:space="0" w:color="auto"/>
        <w:right w:val="none" w:sz="0" w:space="0" w:color="auto"/>
      </w:divBdr>
    </w:div>
    <w:div w:id="693114049">
      <w:bodyDiv w:val="1"/>
      <w:marLeft w:val="0"/>
      <w:marRight w:val="0"/>
      <w:marTop w:val="0"/>
      <w:marBottom w:val="0"/>
      <w:divBdr>
        <w:top w:val="none" w:sz="0" w:space="0" w:color="auto"/>
        <w:left w:val="none" w:sz="0" w:space="0" w:color="auto"/>
        <w:bottom w:val="none" w:sz="0" w:space="0" w:color="auto"/>
        <w:right w:val="none" w:sz="0" w:space="0" w:color="auto"/>
      </w:divBdr>
    </w:div>
    <w:div w:id="693118598">
      <w:bodyDiv w:val="1"/>
      <w:marLeft w:val="0"/>
      <w:marRight w:val="0"/>
      <w:marTop w:val="0"/>
      <w:marBottom w:val="0"/>
      <w:divBdr>
        <w:top w:val="none" w:sz="0" w:space="0" w:color="auto"/>
        <w:left w:val="none" w:sz="0" w:space="0" w:color="auto"/>
        <w:bottom w:val="none" w:sz="0" w:space="0" w:color="auto"/>
        <w:right w:val="none" w:sz="0" w:space="0" w:color="auto"/>
      </w:divBdr>
    </w:div>
    <w:div w:id="693193621">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381661">
      <w:bodyDiv w:val="1"/>
      <w:marLeft w:val="0"/>
      <w:marRight w:val="0"/>
      <w:marTop w:val="0"/>
      <w:marBottom w:val="0"/>
      <w:divBdr>
        <w:top w:val="none" w:sz="0" w:space="0" w:color="auto"/>
        <w:left w:val="none" w:sz="0" w:space="0" w:color="auto"/>
        <w:bottom w:val="none" w:sz="0" w:space="0" w:color="auto"/>
        <w:right w:val="none" w:sz="0" w:space="0" w:color="auto"/>
      </w:divBdr>
    </w:div>
    <w:div w:id="693387540">
      <w:bodyDiv w:val="1"/>
      <w:marLeft w:val="0"/>
      <w:marRight w:val="0"/>
      <w:marTop w:val="0"/>
      <w:marBottom w:val="0"/>
      <w:divBdr>
        <w:top w:val="none" w:sz="0" w:space="0" w:color="auto"/>
        <w:left w:val="none" w:sz="0" w:space="0" w:color="auto"/>
        <w:bottom w:val="none" w:sz="0" w:space="0" w:color="auto"/>
        <w:right w:val="none" w:sz="0" w:space="0" w:color="auto"/>
      </w:divBdr>
    </w:div>
    <w:div w:id="693532993">
      <w:bodyDiv w:val="1"/>
      <w:marLeft w:val="0"/>
      <w:marRight w:val="0"/>
      <w:marTop w:val="0"/>
      <w:marBottom w:val="0"/>
      <w:divBdr>
        <w:top w:val="none" w:sz="0" w:space="0" w:color="auto"/>
        <w:left w:val="none" w:sz="0" w:space="0" w:color="auto"/>
        <w:bottom w:val="none" w:sz="0" w:space="0" w:color="auto"/>
        <w:right w:val="none" w:sz="0" w:space="0" w:color="auto"/>
      </w:divBdr>
    </w:div>
    <w:div w:id="693650840">
      <w:bodyDiv w:val="1"/>
      <w:marLeft w:val="0"/>
      <w:marRight w:val="0"/>
      <w:marTop w:val="0"/>
      <w:marBottom w:val="0"/>
      <w:divBdr>
        <w:top w:val="none" w:sz="0" w:space="0" w:color="auto"/>
        <w:left w:val="none" w:sz="0" w:space="0" w:color="auto"/>
        <w:bottom w:val="none" w:sz="0" w:space="0" w:color="auto"/>
        <w:right w:val="none" w:sz="0" w:space="0" w:color="auto"/>
      </w:divBdr>
    </w:div>
    <w:div w:id="693657467">
      <w:bodyDiv w:val="1"/>
      <w:marLeft w:val="0"/>
      <w:marRight w:val="0"/>
      <w:marTop w:val="0"/>
      <w:marBottom w:val="0"/>
      <w:divBdr>
        <w:top w:val="none" w:sz="0" w:space="0" w:color="auto"/>
        <w:left w:val="none" w:sz="0" w:space="0" w:color="auto"/>
        <w:bottom w:val="none" w:sz="0" w:space="0" w:color="auto"/>
        <w:right w:val="none" w:sz="0" w:space="0" w:color="auto"/>
      </w:divBdr>
    </w:div>
    <w:div w:id="693770251">
      <w:bodyDiv w:val="1"/>
      <w:marLeft w:val="0"/>
      <w:marRight w:val="0"/>
      <w:marTop w:val="0"/>
      <w:marBottom w:val="0"/>
      <w:divBdr>
        <w:top w:val="none" w:sz="0" w:space="0" w:color="auto"/>
        <w:left w:val="none" w:sz="0" w:space="0" w:color="auto"/>
        <w:bottom w:val="none" w:sz="0" w:space="0" w:color="auto"/>
        <w:right w:val="none" w:sz="0" w:space="0" w:color="auto"/>
      </w:divBdr>
    </w:div>
    <w:div w:id="693776102">
      <w:bodyDiv w:val="1"/>
      <w:marLeft w:val="0"/>
      <w:marRight w:val="0"/>
      <w:marTop w:val="0"/>
      <w:marBottom w:val="0"/>
      <w:divBdr>
        <w:top w:val="none" w:sz="0" w:space="0" w:color="auto"/>
        <w:left w:val="none" w:sz="0" w:space="0" w:color="auto"/>
        <w:bottom w:val="none" w:sz="0" w:space="0" w:color="auto"/>
        <w:right w:val="none" w:sz="0" w:space="0" w:color="auto"/>
      </w:divBdr>
    </w:div>
    <w:div w:id="693964958">
      <w:bodyDiv w:val="1"/>
      <w:marLeft w:val="0"/>
      <w:marRight w:val="0"/>
      <w:marTop w:val="0"/>
      <w:marBottom w:val="0"/>
      <w:divBdr>
        <w:top w:val="none" w:sz="0" w:space="0" w:color="auto"/>
        <w:left w:val="none" w:sz="0" w:space="0" w:color="auto"/>
        <w:bottom w:val="none" w:sz="0" w:space="0" w:color="auto"/>
        <w:right w:val="none" w:sz="0" w:space="0" w:color="auto"/>
      </w:divBdr>
    </w:div>
    <w:div w:id="694112694">
      <w:bodyDiv w:val="1"/>
      <w:marLeft w:val="0"/>
      <w:marRight w:val="0"/>
      <w:marTop w:val="0"/>
      <w:marBottom w:val="0"/>
      <w:divBdr>
        <w:top w:val="none" w:sz="0" w:space="0" w:color="auto"/>
        <w:left w:val="none" w:sz="0" w:space="0" w:color="auto"/>
        <w:bottom w:val="none" w:sz="0" w:space="0" w:color="auto"/>
        <w:right w:val="none" w:sz="0" w:space="0" w:color="auto"/>
      </w:divBdr>
    </w:div>
    <w:div w:id="694117485">
      <w:bodyDiv w:val="1"/>
      <w:marLeft w:val="0"/>
      <w:marRight w:val="0"/>
      <w:marTop w:val="0"/>
      <w:marBottom w:val="0"/>
      <w:divBdr>
        <w:top w:val="none" w:sz="0" w:space="0" w:color="auto"/>
        <w:left w:val="none" w:sz="0" w:space="0" w:color="auto"/>
        <w:bottom w:val="none" w:sz="0" w:space="0" w:color="auto"/>
        <w:right w:val="none" w:sz="0" w:space="0" w:color="auto"/>
      </w:divBdr>
    </w:div>
    <w:div w:id="694307583">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4961147">
      <w:bodyDiv w:val="1"/>
      <w:marLeft w:val="0"/>
      <w:marRight w:val="0"/>
      <w:marTop w:val="0"/>
      <w:marBottom w:val="0"/>
      <w:divBdr>
        <w:top w:val="none" w:sz="0" w:space="0" w:color="auto"/>
        <w:left w:val="none" w:sz="0" w:space="0" w:color="auto"/>
        <w:bottom w:val="none" w:sz="0" w:space="0" w:color="auto"/>
        <w:right w:val="none" w:sz="0" w:space="0" w:color="auto"/>
      </w:divBdr>
    </w:div>
    <w:div w:id="695077621">
      <w:bodyDiv w:val="1"/>
      <w:marLeft w:val="0"/>
      <w:marRight w:val="0"/>
      <w:marTop w:val="0"/>
      <w:marBottom w:val="0"/>
      <w:divBdr>
        <w:top w:val="none" w:sz="0" w:space="0" w:color="auto"/>
        <w:left w:val="none" w:sz="0" w:space="0" w:color="auto"/>
        <w:bottom w:val="none" w:sz="0" w:space="0" w:color="auto"/>
        <w:right w:val="none" w:sz="0" w:space="0" w:color="auto"/>
      </w:divBdr>
    </w:div>
    <w:div w:id="695154079">
      <w:bodyDiv w:val="1"/>
      <w:marLeft w:val="0"/>
      <w:marRight w:val="0"/>
      <w:marTop w:val="0"/>
      <w:marBottom w:val="0"/>
      <w:divBdr>
        <w:top w:val="none" w:sz="0" w:space="0" w:color="auto"/>
        <w:left w:val="none" w:sz="0" w:space="0" w:color="auto"/>
        <w:bottom w:val="none" w:sz="0" w:space="0" w:color="auto"/>
        <w:right w:val="none" w:sz="0" w:space="0" w:color="auto"/>
      </w:divBdr>
    </w:div>
    <w:div w:id="695233780">
      <w:bodyDiv w:val="1"/>
      <w:marLeft w:val="0"/>
      <w:marRight w:val="0"/>
      <w:marTop w:val="0"/>
      <w:marBottom w:val="0"/>
      <w:divBdr>
        <w:top w:val="none" w:sz="0" w:space="0" w:color="auto"/>
        <w:left w:val="none" w:sz="0" w:space="0" w:color="auto"/>
        <w:bottom w:val="none" w:sz="0" w:space="0" w:color="auto"/>
        <w:right w:val="none" w:sz="0" w:space="0" w:color="auto"/>
      </w:divBdr>
    </w:div>
    <w:div w:id="695236666">
      <w:bodyDiv w:val="1"/>
      <w:marLeft w:val="0"/>
      <w:marRight w:val="0"/>
      <w:marTop w:val="0"/>
      <w:marBottom w:val="0"/>
      <w:divBdr>
        <w:top w:val="none" w:sz="0" w:space="0" w:color="auto"/>
        <w:left w:val="none" w:sz="0" w:space="0" w:color="auto"/>
        <w:bottom w:val="none" w:sz="0" w:space="0" w:color="auto"/>
        <w:right w:val="none" w:sz="0" w:space="0" w:color="auto"/>
      </w:divBdr>
    </w:div>
    <w:div w:id="695350708">
      <w:bodyDiv w:val="1"/>
      <w:marLeft w:val="0"/>
      <w:marRight w:val="0"/>
      <w:marTop w:val="0"/>
      <w:marBottom w:val="0"/>
      <w:divBdr>
        <w:top w:val="none" w:sz="0" w:space="0" w:color="auto"/>
        <w:left w:val="none" w:sz="0" w:space="0" w:color="auto"/>
        <w:bottom w:val="none" w:sz="0" w:space="0" w:color="auto"/>
        <w:right w:val="none" w:sz="0" w:space="0" w:color="auto"/>
      </w:divBdr>
    </w:div>
    <w:div w:id="695545857">
      <w:bodyDiv w:val="1"/>
      <w:marLeft w:val="0"/>
      <w:marRight w:val="0"/>
      <w:marTop w:val="0"/>
      <w:marBottom w:val="0"/>
      <w:divBdr>
        <w:top w:val="none" w:sz="0" w:space="0" w:color="auto"/>
        <w:left w:val="none" w:sz="0" w:space="0" w:color="auto"/>
        <w:bottom w:val="none" w:sz="0" w:space="0" w:color="auto"/>
        <w:right w:val="none" w:sz="0" w:space="0" w:color="auto"/>
      </w:divBdr>
    </w:div>
    <w:div w:id="695622010">
      <w:bodyDiv w:val="1"/>
      <w:marLeft w:val="0"/>
      <w:marRight w:val="0"/>
      <w:marTop w:val="0"/>
      <w:marBottom w:val="0"/>
      <w:divBdr>
        <w:top w:val="none" w:sz="0" w:space="0" w:color="auto"/>
        <w:left w:val="none" w:sz="0" w:space="0" w:color="auto"/>
        <w:bottom w:val="none" w:sz="0" w:space="0" w:color="auto"/>
        <w:right w:val="none" w:sz="0" w:space="0" w:color="auto"/>
      </w:divBdr>
    </w:div>
    <w:div w:id="695691480">
      <w:bodyDiv w:val="1"/>
      <w:marLeft w:val="0"/>
      <w:marRight w:val="0"/>
      <w:marTop w:val="0"/>
      <w:marBottom w:val="0"/>
      <w:divBdr>
        <w:top w:val="none" w:sz="0" w:space="0" w:color="auto"/>
        <w:left w:val="none" w:sz="0" w:space="0" w:color="auto"/>
        <w:bottom w:val="none" w:sz="0" w:space="0" w:color="auto"/>
        <w:right w:val="none" w:sz="0" w:space="0" w:color="auto"/>
      </w:divBdr>
    </w:div>
    <w:div w:id="695809961">
      <w:bodyDiv w:val="1"/>
      <w:marLeft w:val="0"/>
      <w:marRight w:val="0"/>
      <w:marTop w:val="0"/>
      <w:marBottom w:val="0"/>
      <w:divBdr>
        <w:top w:val="none" w:sz="0" w:space="0" w:color="auto"/>
        <w:left w:val="none" w:sz="0" w:space="0" w:color="auto"/>
        <w:bottom w:val="none" w:sz="0" w:space="0" w:color="auto"/>
        <w:right w:val="none" w:sz="0" w:space="0" w:color="auto"/>
      </w:divBdr>
    </w:div>
    <w:div w:id="695933428">
      <w:bodyDiv w:val="1"/>
      <w:marLeft w:val="0"/>
      <w:marRight w:val="0"/>
      <w:marTop w:val="0"/>
      <w:marBottom w:val="0"/>
      <w:divBdr>
        <w:top w:val="none" w:sz="0" w:space="0" w:color="auto"/>
        <w:left w:val="none" w:sz="0" w:space="0" w:color="auto"/>
        <w:bottom w:val="none" w:sz="0" w:space="0" w:color="auto"/>
        <w:right w:val="none" w:sz="0" w:space="0" w:color="auto"/>
      </w:divBdr>
    </w:div>
    <w:div w:id="695959190">
      <w:bodyDiv w:val="1"/>
      <w:marLeft w:val="0"/>
      <w:marRight w:val="0"/>
      <w:marTop w:val="0"/>
      <w:marBottom w:val="0"/>
      <w:divBdr>
        <w:top w:val="none" w:sz="0" w:space="0" w:color="auto"/>
        <w:left w:val="none" w:sz="0" w:space="0" w:color="auto"/>
        <w:bottom w:val="none" w:sz="0" w:space="0" w:color="auto"/>
        <w:right w:val="none" w:sz="0" w:space="0" w:color="auto"/>
      </w:divBdr>
    </w:div>
    <w:div w:id="696006381">
      <w:bodyDiv w:val="1"/>
      <w:marLeft w:val="0"/>
      <w:marRight w:val="0"/>
      <w:marTop w:val="0"/>
      <w:marBottom w:val="0"/>
      <w:divBdr>
        <w:top w:val="none" w:sz="0" w:space="0" w:color="auto"/>
        <w:left w:val="none" w:sz="0" w:space="0" w:color="auto"/>
        <w:bottom w:val="none" w:sz="0" w:space="0" w:color="auto"/>
        <w:right w:val="none" w:sz="0" w:space="0" w:color="auto"/>
      </w:divBdr>
    </w:div>
    <w:div w:id="696084817">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6464988">
      <w:bodyDiv w:val="1"/>
      <w:marLeft w:val="0"/>
      <w:marRight w:val="0"/>
      <w:marTop w:val="0"/>
      <w:marBottom w:val="0"/>
      <w:divBdr>
        <w:top w:val="none" w:sz="0" w:space="0" w:color="auto"/>
        <w:left w:val="none" w:sz="0" w:space="0" w:color="auto"/>
        <w:bottom w:val="none" w:sz="0" w:space="0" w:color="auto"/>
        <w:right w:val="none" w:sz="0" w:space="0" w:color="auto"/>
      </w:divBdr>
    </w:div>
    <w:div w:id="696467738">
      <w:bodyDiv w:val="1"/>
      <w:marLeft w:val="0"/>
      <w:marRight w:val="0"/>
      <w:marTop w:val="0"/>
      <w:marBottom w:val="0"/>
      <w:divBdr>
        <w:top w:val="none" w:sz="0" w:space="0" w:color="auto"/>
        <w:left w:val="none" w:sz="0" w:space="0" w:color="auto"/>
        <w:bottom w:val="none" w:sz="0" w:space="0" w:color="auto"/>
        <w:right w:val="none" w:sz="0" w:space="0" w:color="auto"/>
      </w:divBdr>
    </w:div>
    <w:div w:id="696538423">
      <w:bodyDiv w:val="1"/>
      <w:marLeft w:val="0"/>
      <w:marRight w:val="0"/>
      <w:marTop w:val="0"/>
      <w:marBottom w:val="0"/>
      <w:divBdr>
        <w:top w:val="none" w:sz="0" w:space="0" w:color="auto"/>
        <w:left w:val="none" w:sz="0" w:space="0" w:color="auto"/>
        <w:bottom w:val="none" w:sz="0" w:space="0" w:color="auto"/>
        <w:right w:val="none" w:sz="0" w:space="0" w:color="auto"/>
      </w:divBdr>
    </w:div>
    <w:div w:id="696656294">
      <w:bodyDiv w:val="1"/>
      <w:marLeft w:val="0"/>
      <w:marRight w:val="0"/>
      <w:marTop w:val="0"/>
      <w:marBottom w:val="0"/>
      <w:divBdr>
        <w:top w:val="none" w:sz="0" w:space="0" w:color="auto"/>
        <w:left w:val="none" w:sz="0" w:space="0" w:color="auto"/>
        <w:bottom w:val="none" w:sz="0" w:space="0" w:color="auto"/>
        <w:right w:val="none" w:sz="0" w:space="0" w:color="auto"/>
      </w:divBdr>
    </w:div>
    <w:div w:id="696807474">
      <w:bodyDiv w:val="1"/>
      <w:marLeft w:val="0"/>
      <w:marRight w:val="0"/>
      <w:marTop w:val="0"/>
      <w:marBottom w:val="0"/>
      <w:divBdr>
        <w:top w:val="none" w:sz="0" w:space="0" w:color="auto"/>
        <w:left w:val="none" w:sz="0" w:space="0" w:color="auto"/>
        <w:bottom w:val="none" w:sz="0" w:space="0" w:color="auto"/>
        <w:right w:val="none" w:sz="0" w:space="0" w:color="auto"/>
      </w:divBdr>
    </w:div>
    <w:div w:id="697000599">
      <w:bodyDiv w:val="1"/>
      <w:marLeft w:val="0"/>
      <w:marRight w:val="0"/>
      <w:marTop w:val="0"/>
      <w:marBottom w:val="0"/>
      <w:divBdr>
        <w:top w:val="none" w:sz="0" w:space="0" w:color="auto"/>
        <w:left w:val="none" w:sz="0" w:space="0" w:color="auto"/>
        <w:bottom w:val="none" w:sz="0" w:space="0" w:color="auto"/>
        <w:right w:val="none" w:sz="0" w:space="0" w:color="auto"/>
      </w:divBdr>
    </w:div>
    <w:div w:id="697125406">
      <w:bodyDiv w:val="1"/>
      <w:marLeft w:val="0"/>
      <w:marRight w:val="0"/>
      <w:marTop w:val="0"/>
      <w:marBottom w:val="0"/>
      <w:divBdr>
        <w:top w:val="none" w:sz="0" w:space="0" w:color="auto"/>
        <w:left w:val="none" w:sz="0" w:space="0" w:color="auto"/>
        <w:bottom w:val="none" w:sz="0" w:space="0" w:color="auto"/>
        <w:right w:val="none" w:sz="0" w:space="0" w:color="auto"/>
      </w:divBdr>
    </w:div>
    <w:div w:id="697389891">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7512684">
      <w:bodyDiv w:val="1"/>
      <w:marLeft w:val="0"/>
      <w:marRight w:val="0"/>
      <w:marTop w:val="0"/>
      <w:marBottom w:val="0"/>
      <w:divBdr>
        <w:top w:val="none" w:sz="0" w:space="0" w:color="auto"/>
        <w:left w:val="none" w:sz="0" w:space="0" w:color="auto"/>
        <w:bottom w:val="none" w:sz="0" w:space="0" w:color="auto"/>
        <w:right w:val="none" w:sz="0" w:space="0" w:color="auto"/>
      </w:divBdr>
    </w:div>
    <w:div w:id="697657866">
      <w:bodyDiv w:val="1"/>
      <w:marLeft w:val="0"/>
      <w:marRight w:val="0"/>
      <w:marTop w:val="0"/>
      <w:marBottom w:val="0"/>
      <w:divBdr>
        <w:top w:val="none" w:sz="0" w:space="0" w:color="auto"/>
        <w:left w:val="none" w:sz="0" w:space="0" w:color="auto"/>
        <w:bottom w:val="none" w:sz="0" w:space="0" w:color="auto"/>
        <w:right w:val="none" w:sz="0" w:space="0" w:color="auto"/>
      </w:divBdr>
    </w:div>
    <w:div w:id="697662309">
      <w:bodyDiv w:val="1"/>
      <w:marLeft w:val="0"/>
      <w:marRight w:val="0"/>
      <w:marTop w:val="0"/>
      <w:marBottom w:val="0"/>
      <w:divBdr>
        <w:top w:val="none" w:sz="0" w:space="0" w:color="auto"/>
        <w:left w:val="none" w:sz="0" w:space="0" w:color="auto"/>
        <w:bottom w:val="none" w:sz="0" w:space="0" w:color="auto"/>
        <w:right w:val="none" w:sz="0" w:space="0" w:color="auto"/>
      </w:divBdr>
    </w:div>
    <w:div w:id="697700214">
      <w:bodyDiv w:val="1"/>
      <w:marLeft w:val="0"/>
      <w:marRight w:val="0"/>
      <w:marTop w:val="0"/>
      <w:marBottom w:val="0"/>
      <w:divBdr>
        <w:top w:val="none" w:sz="0" w:space="0" w:color="auto"/>
        <w:left w:val="none" w:sz="0" w:space="0" w:color="auto"/>
        <w:bottom w:val="none" w:sz="0" w:space="0" w:color="auto"/>
        <w:right w:val="none" w:sz="0" w:space="0" w:color="auto"/>
      </w:divBdr>
    </w:div>
    <w:div w:id="697704410">
      <w:bodyDiv w:val="1"/>
      <w:marLeft w:val="0"/>
      <w:marRight w:val="0"/>
      <w:marTop w:val="0"/>
      <w:marBottom w:val="0"/>
      <w:divBdr>
        <w:top w:val="none" w:sz="0" w:space="0" w:color="auto"/>
        <w:left w:val="none" w:sz="0" w:space="0" w:color="auto"/>
        <w:bottom w:val="none" w:sz="0" w:space="0" w:color="auto"/>
        <w:right w:val="none" w:sz="0" w:space="0" w:color="auto"/>
      </w:divBdr>
    </w:div>
    <w:div w:id="697706067">
      <w:bodyDiv w:val="1"/>
      <w:marLeft w:val="0"/>
      <w:marRight w:val="0"/>
      <w:marTop w:val="0"/>
      <w:marBottom w:val="0"/>
      <w:divBdr>
        <w:top w:val="none" w:sz="0" w:space="0" w:color="auto"/>
        <w:left w:val="none" w:sz="0" w:space="0" w:color="auto"/>
        <w:bottom w:val="none" w:sz="0" w:space="0" w:color="auto"/>
        <w:right w:val="none" w:sz="0" w:space="0" w:color="auto"/>
      </w:divBdr>
    </w:div>
    <w:div w:id="697967167">
      <w:bodyDiv w:val="1"/>
      <w:marLeft w:val="0"/>
      <w:marRight w:val="0"/>
      <w:marTop w:val="0"/>
      <w:marBottom w:val="0"/>
      <w:divBdr>
        <w:top w:val="none" w:sz="0" w:space="0" w:color="auto"/>
        <w:left w:val="none" w:sz="0" w:space="0" w:color="auto"/>
        <w:bottom w:val="none" w:sz="0" w:space="0" w:color="auto"/>
        <w:right w:val="none" w:sz="0" w:space="0" w:color="auto"/>
      </w:divBdr>
    </w:div>
    <w:div w:id="698161541">
      <w:bodyDiv w:val="1"/>
      <w:marLeft w:val="0"/>
      <w:marRight w:val="0"/>
      <w:marTop w:val="0"/>
      <w:marBottom w:val="0"/>
      <w:divBdr>
        <w:top w:val="none" w:sz="0" w:space="0" w:color="auto"/>
        <w:left w:val="none" w:sz="0" w:space="0" w:color="auto"/>
        <w:bottom w:val="none" w:sz="0" w:space="0" w:color="auto"/>
        <w:right w:val="none" w:sz="0" w:space="0" w:color="auto"/>
      </w:divBdr>
    </w:div>
    <w:div w:id="698817833">
      <w:bodyDiv w:val="1"/>
      <w:marLeft w:val="0"/>
      <w:marRight w:val="0"/>
      <w:marTop w:val="0"/>
      <w:marBottom w:val="0"/>
      <w:divBdr>
        <w:top w:val="none" w:sz="0" w:space="0" w:color="auto"/>
        <w:left w:val="none" w:sz="0" w:space="0" w:color="auto"/>
        <w:bottom w:val="none" w:sz="0" w:space="0" w:color="auto"/>
        <w:right w:val="none" w:sz="0" w:space="0" w:color="auto"/>
      </w:divBdr>
    </w:div>
    <w:div w:id="698820290">
      <w:bodyDiv w:val="1"/>
      <w:marLeft w:val="0"/>
      <w:marRight w:val="0"/>
      <w:marTop w:val="0"/>
      <w:marBottom w:val="0"/>
      <w:divBdr>
        <w:top w:val="none" w:sz="0" w:space="0" w:color="auto"/>
        <w:left w:val="none" w:sz="0" w:space="0" w:color="auto"/>
        <w:bottom w:val="none" w:sz="0" w:space="0" w:color="auto"/>
        <w:right w:val="none" w:sz="0" w:space="0" w:color="auto"/>
      </w:divBdr>
    </w:div>
    <w:div w:id="699013948">
      <w:bodyDiv w:val="1"/>
      <w:marLeft w:val="0"/>
      <w:marRight w:val="0"/>
      <w:marTop w:val="0"/>
      <w:marBottom w:val="0"/>
      <w:divBdr>
        <w:top w:val="none" w:sz="0" w:space="0" w:color="auto"/>
        <w:left w:val="none" w:sz="0" w:space="0" w:color="auto"/>
        <w:bottom w:val="none" w:sz="0" w:space="0" w:color="auto"/>
        <w:right w:val="none" w:sz="0" w:space="0" w:color="auto"/>
      </w:divBdr>
    </w:div>
    <w:div w:id="699015310">
      <w:bodyDiv w:val="1"/>
      <w:marLeft w:val="0"/>
      <w:marRight w:val="0"/>
      <w:marTop w:val="0"/>
      <w:marBottom w:val="0"/>
      <w:divBdr>
        <w:top w:val="none" w:sz="0" w:space="0" w:color="auto"/>
        <w:left w:val="none" w:sz="0" w:space="0" w:color="auto"/>
        <w:bottom w:val="none" w:sz="0" w:space="0" w:color="auto"/>
        <w:right w:val="none" w:sz="0" w:space="0" w:color="auto"/>
      </w:divBdr>
    </w:div>
    <w:div w:id="699205594">
      <w:bodyDiv w:val="1"/>
      <w:marLeft w:val="0"/>
      <w:marRight w:val="0"/>
      <w:marTop w:val="0"/>
      <w:marBottom w:val="0"/>
      <w:divBdr>
        <w:top w:val="none" w:sz="0" w:space="0" w:color="auto"/>
        <w:left w:val="none" w:sz="0" w:space="0" w:color="auto"/>
        <w:bottom w:val="none" w:sz="0" w:space="0" w:color="auto"/>
        <w:right w:val="none" w:sz="0" w:space="0" w:color="auto"/>
      </w:divBdr>
    </w:div>
    <w:div w:id="699206636">
      <w:bodyDiv w:val="1"/>
      <w:marLeft w:val="0"/>
      <w:marRight w:val="0"/>
      <w:marTop w:val="0"/>
      <w:marBottom w:val="0"/>
      <w:divBdr>
        <w:top w:val="none" w:sz="0" w:space="0" w:color="auto"/>
        <w:left w:val="none" w:sz="0" w:space="0" w:color="auto"/>
        <w:bottom w:val="none" w:sz="0" w:space="0" w:color="auto"/>
        <w:right w:val="none" w:sz="0" w:space="0" w:color="auto"/>
      </w:divBdr>
    </w:div>
    <w:div w:id="699281475">
      <w:bodyDiv w:val="1"/>
      <w:marLeft w:val="0"/>
      <w:marRight w:val="0"/>
      <w:marTop w:val="0"/>
      <w:marBottom w:val="0"/>
      <w:divBdr>
        <w:top w:val="none" w:sz="0" w:space="0" w:color="auto"/>
        <w:left w:val="none" w:sz="0" w:space="0" w:color="auto"/>
        <w:bottom w:val="none" w:sz="0" w:space="0" w:color="auto"/>
        <w:right w:val="none" w:sz="0" w:space="0" w:color="auto"/>
      </w:divBdr>
    </w:div>
    <w:div w:id="699550365">
      <w:bodyDiv w:val="1"/>
      <w:marLeft w:val="0"/>
      <w:marRight w:val="0"/>
      <w:marTop w:val="0"/>
      <w:marBottom w:val="0"/>
      <w:divBdr>
        <w:top w:val="none" w:sz="0" w:space="0" w:color="auto"/>
        <w:left w:val="none" w:sz="0" w:space="0" w:color="auto"/>
        <w:bottom w:val="none" w:sz="0" w:space="0" w:color="auto"/>
        <w:right w:val="none" w:sz="0" w:space="0" w:color="auto"/>
      </w:divBdr>
    </w:div>
    <w:div w:id="699626960">
      <w:bodyDiv w:val="1"/>
      <w:marLeft w:val="0"/>
      <w:marRight w:val="0"/>
      <w:marTop w:val="0"/>
      <w:marBottom w:val="0"/>
      <w:divBdr>
        <w:top w:val="none" w:sz="0" w:space="0" w:color="auto"/>
        <w:left w:val="none" w:sz="0" w:space="0" w:color="auto"/>
        <w:bottom w:val="none" w:sz="0" w:space="0" w:color="auto"/>
        <w:right w:val="none" w:sz="0" w:space="0" w:color="auto"/>
      </w:divBdr>
    </w:div>
    <w:div w:id="700125870">
      <w:bodyDiv w:val="1"/>
      <w:marLeft w:val="0"/>
      <w:marRight w:val="0"/>
      <w:marTop w:val="0"/>
      <w:marBottom w:val="0"/>
      <w:divBdr>
        <w:top w:val="none" w:sz="0" w:space="0" w:color="auto"/>
        <w:left w:val="none" w:sz="0" w:space="0" w:color="auto"/>
        <w:bottom w:val="none" w:sz="0" w:space="0" w:color="auto"/>
        <w:right w:val="none" w:sz="0" w:space="0" w:color="auto"/>
      </w:divBdr>
    </w:div>
    <w:div w:id="700126508">
      <w:bodyDiv w:val="1"/>
      <w:marLeft w:val="0"/>
      <w:marRight w:val="0"/>
      <w:marTop w:val="0"/>
      <w:marBottom w:val="0"/>
      <w:divBdr>
        <w:top w:val="none" w:sz="0" w:space="0" w:color="auto"/>
        <w:left w:val="none" w:sz="0" w:space="0" w:color="auto"/>
        <w:bottom w:val="none" w:sz="0" w:space="0" w:color="auto"/>
        <w:right w:val="none" w:sz="0" w:space="0" w:color="auto"/>
      </w:divBdr>
    </w:div>
    <w:div w:id="700128367">
      <w:bodyDiv w:val="1"/>
      <w:marLeft w:val="0"/>
      <w:marRight w:val="0"/>
      <w:marTop w:val="0"/>
      <w:marBottom w:val="0"/>
      <w:divBdr>
        <w:top w:val="none" w:sz="0" w:space="0" w:color="auto"/>
        <w:left w:val="none" w:sz="0" w:space="0" w:color="auto"/>
        <w:bottom w:val="none" w:sz="0" w:space="0" w:color="auto"/>
        <w:right w:val="none" w:sz="0" w:space="0" w:color="auto"/>
      </w:divBdr>
    </w:div>
    <w:div w:id="700130996">
      <w:bodyDiv w:val="1"/>
      <w:marLeft w:val="0"/>
      <w:marRight w:val="0"/>
      <w:marTop w:val="0"/>
      <w:marBottom w:val="0"/>
      <w:divBdr>
        <w:top w:val="none" w:sz="0" w:space="0" w:color="auto"/>
        <w:left w:val="none" w:sz="0" w:space="0" w:color="auto"/>
        <w:bottom w:val="none" w:sz="0" w:space="0" w:color="auto"/>
        <w:right w:val="none" w:sz="0" w:space="0" w:color="auto"/>
      </w:divBdr>
    </w:div>
    <w:div w:id="700322137">
      <w:bodyDiv w:val="1"/>
      <w:marLeft w:val="0"/>
      <w:marRight w:val="0"/>
      <w:marTop w:val="0"/>
      <w:marBottom w:val="0"/>
      <w:divBdr>
        <w:top w:val="none" w:sz="0" w:space="0" w:color="auto"/>
        <w:left w:val="none" w:sz="0" w:space="0" w:color="auto"/>
        <w:bottom w:val="none" w:sz="0" w:space="0" w:color="auto"/>
        <w:right w:val="none" w:sz="0" w:space="0" w:color="auto"/>
      </w:divBdr>
    </w:div>
    <w:div w:id="700475430">
      <w:bodyDiv w:val="1"/>
      <w:marLeft w:val="0"/>
      <w:marRight w:val="0"/>
      <w:marTop w:val="0"/>
      <w:marBottom w:val="0"/>
      <w:divBdr>
        <w:top w:val="none" w:sz="0" w:space="0" w:color="auto"/>
        <w:left w:val="none" w:sz="0" w:space="0" w:color="auto"/>
        <w:bottom w:val="none" w:sz="0" w:space="0" w:color="auto"/>
        <w:right w:val="none" w:sz="0" w:space="0" w:color="auto"/>
      </w:divBdr>
    </w:div>
    <w:div w:id="700517850">
      <w:bodyDiv w:val="1"/>
      <w:marLeft w:val="0"/>
      <w:marRight w:val="0"/>
      <w:marTop w:val="0"/>
      <w:marBottom w:val="0"/>
      <w:divBdr>
        <w:top w:val="none" w:sz="0" w:space="0" w:color="auto"/>
        <w:left w:val="none" w:sz="0" w:space="0" w:color="auto"/>
        <w:bottom w:val="none" w:sz="0" w:space="0" w:color="auto"/>
        <w:right w:val="none" w:sz="0" w:space="0" w:color="auto"/>
      </w:divBdr>
    </w:div>
    <w:div w:id="700520246">
      <w:bodyDiv w:val="1"/>
      <w:marLeft w:val="0"/>
      <w:marRight w:val="0"/>
      <w:marTop w:val="0"/>
      <w:marBottom w:val="0"/>
      <w:divBdr>
        <w:top w:val="none" w:sz="0" w:space="0" w:color="auto"/>
        <w:left w:val="none" w:sz="0" w:space="0" w:color="auto"/>
        <w:bottom w:val="none" w:sz="0" w:space="0" w:color="auto"/>
        <w:right w:val="none" w:sz="0" w:space="0" w:color="auto"/>
      </w:divBdr>
    </w:div>
    <w:div w:id="700520763">
      <w:bodyDiv w:val="1"/>
      <w:marLeft w:val="0"/>
      <w:marRight w:val="0"/>
      <w:marTop w:val="0"/>
      <w:marBottom w:val="0"/>
      <w:divBdr>
        <w:top w:val="none" w:sz="0" w:space="0" w:color="auto"/>
        <w:left w:val="none" w:sz="0" w:space="0" w:color="auto"/>
        <w:bottom w:val="none" w:sz="0" w:space="0" w:color="auto"/>
        <w:right w:val="none" w:sz="0" w:space="0" w:color="auto"/>
      </w:divBdr>
    </w:div>
    <w:div w:id="700545800">
      <w:bodyDiv w:val="1"/>
      <w:marLeft w:val="0"/>
      <w:marRight w:val="0"/>
      <w:marTop w:val="0"/>
      <w:marBottom w:val="0"/>
      <w:divBdr>
        <w:top w:val="none" w:sz="0" w:space="0" w:color="auto"/>
        <w:left w:val="none" w:sz="0" w:space="0" w:color="auto"/>
        <w:bottom w:val="none" w:sz="0" w:space="0" w:color="auto"/>
        <w:right w:val="none" w:sz="0" w:space="0" w:color="auto"/>
      </w:divBdr>
    </w:div>
    <w:div w:id="700592040">
      <w:bodyDiv w:val="1"/>
      <w:marLeft w:val="0"/>
      <w:marRight w:val="0"/>
      <w:marTop w:val="0"/>
      <w:marBottom w:val="0"/>
      <w:divBdr>
        <w:top w:val="none" w:sz="0" w:space="0" w:color="auto"/>
        <w:left w:val="none" w:sz="0" w:space="0" w:color="auto"/>
        <w:bottom w:val="none" w:sz="0" w:space="0" w:color="auto"/>
        <w:right w:val="none" w:sz="0" w:space="0" w:color="auto"/>
      </w:divBdr>
    </w:div>
    <w:div w:id="700595345">
      <w:bodyDiv w:val="1"/>
      <w:marLeft w:val="0"/>
      <w:marRight w:val="0"/>
      <w:marTop w:val="0"/>
      <w:marBottom w:val="0"/>
      <w:divBdr>
        <w:top w:val="none" w:sz="0" w:space="0" w:color="auto"/>
        <w:left w:val="none" w:sz="0" w:space="0" w:color="auto"/>
        <w:bottom w:val="none" w:sz="0" w:space="0" w:color="auto"/>
        <w:right w:val="none" w:sz="0" w:space="0" w:color="auto"/>
      </w:divBdr>
    </w:div>
    <w:div w:id="700741983">
      <w:bodyDiv w:val="1"/>
      <w:marLeft w:val="0"/>
      <w:marRight w:val="0"/>
      <w:marTop w:val="0"/>
      <w:marBottom w:val="0"/>
      <w:divBdr>
        <w:top w:val="none" w:sz="0" w:space="0" w:color="auto"/>
        <w:left w:val="none" w:sz="0" w:space="0" w:color="auto"/>
        <w:bottom w:val="none" w:sz="0" w:space="0" w:color="auto"/>
        <w:right w:val="none" w:sz="0" w:space="0" w:color="auto"/>
      </w:divBdr>
    </w:div>
    <w:div w:id="700908026">
      <w:bodyDiv w:val="1"/>
      <w:marLeft w:val="0"/>
      <w:marRight w:val="0"/>
      <w:marTop w:val="0"/>
      <w:marBottom w:val="0"/>
      <w:divBdr>
        <w:top w:val="none" w:sz="0" w:space="0" w:color="auto"/>
        <w:left w:val="none" w:sz="0" w:space="0" w:color="auto"/>
        <w:bottom w:val="none" w:sz="0" w:space="0" w:color="auto"/>
        <w:right w:val="none" w:sz="0" w:space="0" w:color="auto"/>
      </w:divBdr>
    </w:div>
    <w:div w:id="701130056">
      <w:bodyDiv w:val="1"/>
      <w:marLeft w:val="0"/>
      <w:marRight w:val="0"/>
      <w:marTop w:val="0"/>
      <w:marBottom w:val="0"/>
      <w:divBdr>
        <w:top w:val="none" w:sz="0" w:space="0" w:color="auto"/>
        <w:left w:val="none" w:sz="0" w:space="0" w:color="auto"/>
        <w:bottom w:val="none" w:sz="0" w:space="0" w:color="auto"/>
        <w:right w:val="none" w:sz="0" w:space="0" w:color="auto"/>
      </w:divBdr>
    </w:div>
    <w:div w:id="701174054">
      <w:bodyDiv w:val="1"/>
      <w:marLeft w:val="0"/>
      <w:marRight w:val="0"/>
      <w:marTop w:val="0"/>
      <w:marBottom w:val="0"/>
      <w:divBdr>
        <w:top w:val="none" w:sz="0" w:space="0" w:color="auto"/>
        <w:left w:val="none" w:sz="0" w:space="0" w:color="auto"/>
        <w:bottom w:val="none" w:sz="0" w:space="0" w:color="auto"/>
        <w:right w:val="none" w:sz="0" w:space="0" w:color="auto"/>
      </w:divBdr>
    </w:div>
    <w:div w:id="701175869">
      <w:bodyDiv w:val="1"/>
      <w:marLeft w:val="0"/>
      <w:marRight w:val="0"/>
      <w:marTop w:val="0"/>
      <w:marBottom w:val="0"/>
      <w:divBdr>
        <w:top w:val="none" w:sz="0" w:space="0" w:color="auto"/>
        <w:left w:val="none" w:sz="0" w:space="0" w:color="auto"/>
        <w:bottom w:val="none" w:sz="0" w:space="0" w:color="auto"/>
        <w:right w:val="none" w:sz="0" w:space="0" w:color="auto"/>
      </w:divBdr>
    </w:div>
    <w:div w:id="701243249">
      <w:bodyDiv w:val="1"/>
      <w:marLeft w:val="0"/>
      <w:marRight w:val="0"/>
      <w:marTop w:val="0"/>
      <w:marBottom w:val="0"/>
      <w:divBdr>
        <w:top w:val="none" w:sz="0" w:space="0" w:color="auto"/>
        <w:left w:val="none" w:sz="0" w:space="0" w:color="auto"/>
        <w:bottom w:val="none" w:sz="0" w:space="0" w:color="auto"/>
        <w:right w:val="none" w:sz="0" w:space="0" w:color="auto"/>
      </w:divBdr>
    </w:div>
    <w:div w:id="701323775">
      <w:bodyDiv w:val="1"/>
      <w:marLeft w:val="0"/>
      <w:marRight w:val="0"/>
      <w:marTop w:val="0"/>
      <w:marBottom w:val="0"/>
      <w:divBdr>
        <w:top w:val="none" w:sz="0" w:space="0" w:color="auto"/>
        <w:left w:val="none" w:sz="0" w:space="0" w:color="auto"/>
        <w:bottom w:val="none" w:sz="0" w:space="0" w:color="auto"/>
        <w:right w:val="none" w:sz="0" w:space="0" w:color="auto"/>
      </w:divBdr>
    </w:div>
    <w:div w:id="701398040">
      <w:bodyDiv w:val="1"/>
      <w:marLeft w:val="0"/>
      <w:marRight w:val="0"/>
      <w:marTop w:val="0"/>
      <w:marBottom w:val="0"/>
      <w:divBdr>
        <w:top w:val="none" w:sz="0" w:space="0" w:color="auto"/>
        <w:left w:val="none" w:sz="0" w:space="0" w:color="auto"/>
        <w:bottom w:val="none" w:sz="0" w:space="0" w:color="auto"/>
        <w:right w:val="none" w:sz="0" w:space="0" w:color="auto"/>
      </w:divBdr>
    </w:div>
    <w:div w:id="701512376">
      <w:bodyDiv w:val="1"/>
      <w:marLeft w:val="0"/>
      <w:marRight w:val="0"/>
      <w:marTop w:val="0"/>
      <w:marBottom w:val="0"/>
      <w:divBdr>
        <w:top w:val="none" w:sz="0" w:space="0" w:color="auto"/>
        <w:left w:val="none" w:sz="0" w:space="0" w:color="auto"/>
        <w:bottom w:val="none" w:sz="0" w:space="0" w:color="auto"/>
        <w:right w:val="none" w:sz="0" w:space="0" w:color="auto"/>
      </w:divBdr>
    </w:div>
    <w:div w:id="701786351">
      <w:bodyDiv w:val="1"/>
      <w:marLeft w:val="0"/>
      <w:marRight w:val="0"/>
      <w:marTop w:val="0"/>
      <w:marBottom w:val="0"/>
      <w:divBdr>
        <w:top w:val="none" w:sz="0" w:space="0" w:color="auto"/>
        <w:left w:val="none" w:sz="0" w:space="0" w:color="auto"/>
        <w:bottom w:val="none" w:sz="0" w:space="0" w:color="auto"/>
        <w:right w:val="none" w:sz="0" w:space="0" w:color="auto"/>
      </w:divBdr>
    </w:div>
    <w:div w:id="701787830">
      <w:bodyDiv w:val="1"/>
      <w:marLeft w:val="0"/>
      <w:marRight w:val="0"/>
      <w:marTop w:val="0"/>
      <w:marBottom w:val="0"/>
      <w:divBdr>
        <w:top w:val="none" w:sz="0" w:space="0" w:color="auto"/>
        <w:left w:val="none" w:sz="0" w:space="0" w:color="auto"/>
        <w:bottom w:val="none" w:sz="0" w:space="0" w:color="auto"/>
        <w:right w:val="none" w:sz="0" w:space="0" w:color="auto"/>
      </w:divBdr>
    </w:div>
    <w:div w:id="701825798">
      <w:bodyDiv w:val="1"/>
      <w:marLeft w:val="0"/>
      <w:marRight w:val="0"/>
      <w:marTop w:val="0"/>
      <w:marBottom w:val="0"/>
      <w:divBdr>
        <w:top w:val="none" w:sz="0" w:space="0" w:color="auto"/>
        <w:left w:val="none" w:sz="0" w:space="0" w:color="auto"/>
        <w:bottom w:val="none" w:sz="0" w:space="0" w:color="auto"/>
        <w:right w:val="none" w:sz="0" w:space="0" w:color="auto"/>
      </w:divBdr>
    </w:div>
    <w:div w:id="702053252">
      <w:bodyDiv w:val="1"/>
      <w:marLeft w:val="0"/>
      <w:marRight w:val="0"/>
      <w:marTop w:val="0"/>
      <w:marBottom w:val="0"/>
      <w:divBdr>
        <w:top w:val="none" w:sz="0" w:space="0" w:color="auto"/>
        <w:left w:val="none" w:sz="0" w:space="0" w:color="auto"/>
        <w:bottom w:val="none" w:sz="0" w:space="0" w:color="auto"/>
        <w:right w:val="none" w:sz="0" w:space="0" w:color="auto"/>
      </w:divBdr>
    </w:div>
    <w:div w:id="702285416">
      <w:bodyDiv w:val="1"/>
      <w:marLeft w:val="0"/>
      <w:marRight w:val="0"/>
      <w:marTop w:val="0"/>
      <w:marBottom w:val="0"/>
      <w:divBdr>
        <w:top w:val="none" w:sz="0" w:space="0" w:color="auto"/>
        <w:left w:val="none" w:sz="0" w:space="0" w:color="auto"/>
        <w:bottom w:val="none" w:sz="0" w:space="0" w:color="auto"/>
        <w:right w:val="none" w:sz="0" w:space="0" w:color="auto"/>
      </w:divBdr>
    </w:div>
    <w:div w:id="702293552">
      <w:bodyDiv w:val="1"/>
      <w:marLeft w:val="0"/>
      <w:marRight w:val="0"/>
      <w:marTop w:val="0"/>
      <w:marBottom w:val="0"/>
      <w:divBdr>
        <w:top w:val="none" w:sz="0" w:space="0" w:color="auto"/>
        <w:left w:val="none" w:sz="0" w:space="0" w:color="auto"/>
        <w:bottom w:val="none" w:sz="0" w:space="0" w:color="auto"/>
        <w:right w:val="none" w:sz="0" w:space="0" w:color="auto"/>
      </w:divBdr>
    </w:div>
    <w:div w:id="702365300">
      <w:bodyDiv w:val="1"/>
      <w:marLeft w:val="0"/>
      <w:marRight w:val="0"/>
      <w:marTop w:val="0"/>
      <w:marBottom w:val="0"/>
      <w:divBdr>
        <w:top w:val="none" w:sz="0" w:space="0" w:color="auto"/>
        <w:left w:val="none" w:sz="0" w:space="0" w:color="auto"/>
        <w:bottom w:val="none" w:sz="0" w:space="0" w:color="auto"/>
        <w:right w:val="none" w:sz="0" w:space="0" w:color="auto"/>
      </w:divBdr>
    </w:div>
    <w:div w:id="702553632">
      <w:bodyDiv w:val="1"/>
      <w:marLeft w:val="0"/>
      <w:marRight w:val="0"/>
      <w:marTop w:val="0"/>
      <w:marBottom w:val="0"/>
      <w:divBdr>
        <w:top w:val="none" w:sz="0" w:space="0" w:color="auto"/>
        <w:left w:val="none" w:sz="0" w:space="0" w:color="auto"/>
        <w:bottom w:val="none" w:sz="0" w:space="0" w:color="auto"/>
        <w:right w:val="none" w:sz="0" w:space="0" w:color="auto"/>
      </w:divBdr>
    </w:div>
    <w:div w:id="702636896">
      <w:bodyDiv w:val="1"/>
      <w:marLeft w:val="0"/>
      <w:marRight w:val="0"/>
      <w:marTop w:val="0"/>
      <w:marBottom w:val="0"/>
      <w:divBdr>
        <w:top w:val="none" w:sz="0" w:space="0" w:color="auto"/>
        <w:left w:val="none" w:sz="0" w:space="0" w:color="auto"/>
        <w:bottom w:val="none" w:sz="0" w:space="0" w:color="auto"/>
        <w:right w:val="none" w:sz="0" w:space="0" w:color="auto"/>
      </w:divBdr>
    </w:div>
    <w:div w:id="702823630">
      <w:bodyDiv w:val="1"/>
      <w:marLeft w:val="0"/>
      <w:marRight w:val="0"/>
      <w:marTop w:val="0"/>
      <w:marBottom w:val="0"/>
      <w:divBdr>
        <w:top w:val="none" w:sz="0" w:space="0" w:color="auto"/>
        <w:left w:val="none" w:sz="0" w:space="0" w:color="auto"/>
        <w:bottom w:val="none" w:sz="0" w:space="0" w:color="auto"/>
        <w:right w:val="none" w:sz="0" w:space="0" w:color="auto"/>
      </w:divBdr>
    </w:div>
    <w:div w:id="702824854">
      <w:bodyDiv w:val="1"/>
      <w:marLeft w:val="0"/>
      <w:marRight w:val="0"/>
      <w:marTop w:val="0"/>
      <w:marBottom w:val="0"/>
      <w:divBdr>
        <w:top w:val="none" w:sz="0" w:space="0" w:color="auto"/>
        <w:left w:val="none" w:sz="0" w:space="0" w:color="auto"/>
        <w:bottom w:val="none" w:sz="0" w:space="0" w:color="auto"/>
        <w:right w:val="none" w:sz="0" w:space="0" w:color="auto"/>
      </w:divBdr>
    </w:div>
    <w:div w:id="702825749">
      <w:bodyDiv w:val="1"/>
      <w:marLeft w:val="0"/>
      <w:marRight w:val="0"/>
      <w:marTop w:val="0"/>
      <w:marBottom w:val="0"/>
      <w:divBdr>
        <w:top w:val="none" w:sz="0" w:space="0" w:color="auto"/>
        <w:left w:val="none" w:sz="0" w:space="0" w:color="auto"/>
        <w:bottom w:val="none" w:sz="0" w:space="0" w:color="auto"/>
        <w:right w:val="none" w:sz="0" w:space="0" w:color="auto"/>
      </w:divBdr>
    </w:div>
    <w:div w:id="702829964">
      <w:bodyDiv w:val="1"/>
      <w:marLeft w:val="0"/>
      <w:marRight w:val="0"/>
      <w:marTop w:val="0"/>
      <w:marBottom w:val="0"/>
      <w:divBdr>
        <w:top w:val="none" w:sz="0" w:space="0" w:color="auto"/>
        <w:left w:val="none" w:sz="0" w:space="0" w:color="auto"/>
        <w:bottom w:val="none" w:sz="0" w:space="0" w:color="auto"/>
        <w:right w:val="none" w:sz="0" w:space="0" w:color="auto"/>
      </w:divBdr>
    </w:div>
    <w:div w:id="702898151">
      <w:bodyDiv w:val="1"/>
      <w:marLeft w:val="0"/>
      <w:marRight w:val="0"/>
      <w:marTop w:val="0"/>
      <w:marBottom w:val="0"/>
      <w:divBdr>
        <w:top w:val="none" w:sz="0" w:space="0" w:color="auto"/>
        <w:left w:val="none" w:sz="0" w:space="0" w:color="auto"/>
        <w:bottom w:val="none" w:sz="0" w:space="0" w:color="auto"/>
        <w:right w:val="none" w:sz="0" w:space="0" w:color="auto"/>
      </w:divBdr>
    </w:div>
    <w:div w:id="702901488">
      <w:bodyDiv w:val="1"/>
      <w:marLeft w:val="0"/>
      <w:marRight w:val="0"/>
      <w:marTop w:val="0"/>
      <w:marBottom w:val="0"/>
      <w:divBdr>
        <w:top w:val="none" w:sz="0" w:space="0" w:color="auto"/>
        <w:left w:val="none" w:sz="0" w:space="0" w:color="auto"/>
        <w:bottom w:val="none" w:sz="0" w:space="0" w:color="auto"/>
        <w:right w:val="none" w:sz="0" w:space="0" w:color="auto"/>
      </w:divBdr>
    </w:div>
    <w:div w:id="703023542">
      <w:bodyDiv w:val="1"/>
      <w:marLeft w:val="0"/>
      <w:marRight w:val="0"/>
      <w:marTop w:val="0"/>
      <w:marBottom w:val="0"/>
      <w:divBdr>
        <w:top w:val="none" w:sz="0" w:space="0" w:color="auto"/>
        <w:left w:val="none" w:sz="0" w:space="0" w:color="auto"/>
        <w:bottom w:val="none" w:sz="0" w:space="0" w:color="auto"/>
        <w:right w:val="none" w:sz="0" w:space="0" w:color="auto"/>
      </w:divBdr>
    </w:div>
    <w:div w:id="703099751">
      <w:bodyDiv w:val="1"/>
      <w:marLeft w:val="0"/>
      <w:marRight w:val="0"/>
      <w:marTop w:val="0"/>
      <w:marBottom w:val="0"/>
      <w:divBdr>
        <w:top w:val="none" w:sz="0" w:space="0" w:color="auto"/>
        <w:left w:val="none" w:sz="0" w:space="0" w:color="auto"/>
        <w:bottom w:val="none" w:sz="0" w:space="0" w:color="auto"/>
        <w:right w:val="none" w:sz="0" w:space="0" w:color="auto"/>
      </w:divBdr>
    </w:div>
    <w:div w:id="703100660">
      <w:bodyDiv w:val="1"/>
      <w:marLeft w:val="0"/>
      <w:marRight w:val="0"/>
      <w:marTop w:val="0"/>
      <w:marBottom w:val="0"/>
      <w:divBdr>
        <w:top w:val="none" w:sz="0" w:space="0" w:color="auto"/>
        <w:left w:val="none" w:sz="0" w:space="0" w:color="auto"/>
        <w:bottom w:val="none" w:sz="0" w:space="0" w:color="auto"/>
        <w:right w:val="none" w:sz="0" w:space="0" w:color="auto"/>
      </w:divBdr>
    </w:div>
    <w:div w:id="703215800">
      <w:bodyDiv w:val="1"/>
      <w:marLeft w:val="0"/>
      <w:marRight w:val="0"/>
      <w:marTop w:val="0"/>
      <w:marBottom w:val="0"/>
      <w:divBdr>
        <w:top w:val="none" w:sz="0" w:space="0" w:color="auto"/>
        <w:left w:val="none" w:sz="0" w:space="0" w:color="auto"/>
        <w:bottom w:val="none" w:sz="0" w:space="0" w:color="auto"/>
        <w:right w:val="none" w:sz="0" w:space="0" w:color="auto"/>
      </w:divBdr>
    </w:div>
    <w:div w:id="703288559">
      <w:bodyDiv w:val="1"/>
      <w:marLeft w:val="0"/>
      <w:marRight w:val="0"/>
      <w:marTop w:val="0"/>
      <w:marBottom w:val="0"/>
      <w:divBdr>
        <w:top w:val="none" w:sz="0" w:space="0" w:color="auto"/>
        <w:left w:val="none" w:sz="0" w:space="0" w:color="auto"/>
        <w:bottom w:val="none" w:sz="0" w:space="0" w:color="auto"/>
        <w:right w:val="none" w:sz="0" w:space="0" w:color="auto"/>
      </w:divBdr>
    </w:div>
    <w:div w:id="703484060">
      <w:bodyDiv w:val="1"/>
      <w:marLeft w:val="0"/>
      <w:marRight w:val="0"/>
      <w:marTop w:val="0"/>
      <w:marBottom w:val="0"/>
      <w:divBdr>
        <w:top w:val="none" w:sz="0" w:space="0" w:color="auto"/>
        <w:left w:val="none" w:sz="0" w:space="0" w:color="auto"/>
        <w:bottom w:val="none" w:sz="0" w:space="0" w:color="auto"/>
        <w:right w:val="none" w:sz="0" w:space="0" w:color="auto"/>
      </w:divBdr>
    </w:div>
    <w:div w:id="703601753">
      <w:bodyDiv w:val="1"/>
      <w:marLeft w:val="0"/>
      <w:marRight w:val="0"/>
      <w:marTop w:val="0"/>
      <w:marBottom w:val="0"/>
      <w:divBdr>
        <w:top w:val="none" w:sz="0" w:space="0" w:color="auto"/>
        <w:left w:val="none" w:sz="0" w:space="0" w:color="auto"/>
        <w:bottom w:val="none" w:sz="0" w:space="0" w:color="auto"/>
        <w:right w:val="none" w:sz="0" w:space="0" w:color="auto"/>
      </w:divBdr>
    </w:div>
    <w:div w:id="703752113">
      <w:bodyDiv w:val="1"/>
      <w:marLeft w:val="0"/>
      <w:marRight w:val="0"/>
      <w:marTop w:val="0"/>
      <w:marBottom w:val="0"/>
      <w:divBdr>
        <w:top w:val="none" w:sz="0" w:space="0" w:color="auto"/>
        <w:left w:val="none" w:sz="0" w:space="0" w:color="auto"/>
        <w:bottom w:val="none" w:sz="0" w:space="0" w:color="auto"/>
        <w:right w:val="none" w:sz="0" w:space="0" w:color="auto"/>
      </w:divBdr>
    </w:div>
    <w:div w:id="703793910">
      <w:bodyDiv w:val="1"/>
      <w:marLeft w:val="0"/>
      <w:marRight w:val="0"/>
      <w:marTop w:val="0"/>
      <w:marBottom w:val="0"/>
      <w:divBdr>
        <w:top w:val="none" w:sz="0" w:space="0" w:color="auto"/>
        <w:left w:val="none" w:sz="0" w:space="0" w:color="auto"/>
        <w:bottom w:val="none" w:sz="0" w:space="0" w:color="auto"/>
        <w:right w:val="none" w:sz="0" w:space="0" w:color="auto"/>
      </w:divBdr>
    </w:div>
    <w:div w:id="703794941">
      <w:bodyDiv w:val="1"/>
      <w:marLeft w:val="0"/>
      <w:marRight w:val="0"/>
      <w:marTop w:val="0"/>
      <w:marBottom w:val="0"/>
      <w:divBdr>
        <w:top w:val="none" w:sz="0" w:space="0" w:color="auto"/>
        <w:left w:val="none" w:sz="0" w:space="0" w:color="auto"/>
        <w:bottom w:val="none" w:sz="0" w:space="0" w:color="auto"/>
        <w:right w:val="none" w:sz="0" w:space="0" w:color="auto"/>
      </w:divBdr>
    </w:div>
    <w:div w:id="703873510">
      <w:bodyDiv w:val="1"/>
      <w:marLeft w:val="0"/>
      <w:marRight w:val="0"/>
      <w:marTop w:val="0"/>
      <w:marBottom w:val="0"/>
      <w:divBdr>
        <w:top w:val="none" w:sz="0" w:space="0" w:color="auto"/>
        <w:left w:val="none" w:sz="0" w:space="0" w:color="auto"/>
        <w:bottom w:val="none" w:sz="0" w:space="0" w:color="auto"/>
        <w:right w:val="none" w:sz="0" w:space="0" w:color="auto"/>
      </w:divBdr>
    </w:div>
    <w:div w:id="703991559">
      <w:bodyDiv w:val="1"/>
      <w:marLeft w:val="0"/>
      <w:marRight w:val="0"/>
      <w:marTop w:val="0"/>
      <w:marBottom w:val="0"/>
      <w:divBdr>
        <w:top w:val="none" w:sz="0" w:space="0" w:color="auto"/>
        <w:left w:val="none" w:sz="0" w:space="0" w:color="auto"/>
        <w:bottom w:val="none" w:sz="0" w:space="0" w:color="auto"/>
        <w:right w:val="none" w:sz="0" w:space="0" w:color="auto"/>
      </w:divBdr>
    </w:div>
    <w:div w:id="704063402">
      <w:bodyDiv w:val="1"/>
      <w:marLeft w:val="0"/>
      <w:marRight w:val="0"/>
      <w:marTop w:val="0"/>
      <w:marBottom w:val="0"/>
      <w:divBdr>
        <w:top w:val="none" w:sz="0" w:space="0" w:color="auto"/>
        <w:left w:val="none" w:sz="0" w:space="0" w:color="auto"/>
        <w:bottom w:val="none" w:sz="0" w:space="0" w:color="auto"/>
        <w:right w:val="none" w:sz="0" w:space="0" w:color="auto"/>
      </w:divBdr>
    </w:div>
    <w:div w:id="704214020">
      <w:bodyDiv w:val="1"/>
      <w:marLeft w:val="0"/>
      <w:marRight w:val="0"/>
      <w:marTop w:val="0"/>
      <w:marBottom w:val="0"/>
      <w:divBdr>
        <w:top w:val="none" w:sz="0" w:space="0" w:color="auto"/>
        <w:left w:val="none" w:sz="0" w:space="0" w:color="auto"/>
        <w:bottom w:val="none" w:sz="0" w:space="0" w:color="auto"/>
        <w:right w:val="none" w:sz="0" w:space="0" w:color="auto"/>
      </w:divBdr>
    </w:div>
    <w:div w:id="704252472">
      <w:bodyDiv w:val="1"/>
      <w:marLeft w:val="0"/>
      <w:marRight w:val="0"/>
      <w:marTop w:val="0"/>
      <w:marBottom w:val="0"/>
      <w:divBdr>
        <w:top w:val="none" w:sz="0" w:space="0" w:color="auto"/>
        <w:left w:val="none" w:sz="0" w:space="0" w:color="auto"/>
        <w:bottom w:val="none" w:sz="0" w:space="0" w:color="auto"/>
        <w:right w:val="none" w:sz="0" w:space="0" w:color="auto"/>
      </w:divBdr>
    </w:div>
    <w:div w:id="704258806">
      <w:bodyDiv w:val="1"/>
      <w:marLeft w:val="0"/>
      <w:marRight w:val="0"/>
      <w:marTop w:val="0"/>
      <w:marBottom w:val="0"/>
      <w:divBdr>
        <w:top w:val="none" w:sz="0" w:space="0" w:color="auto"/>
        <w:left w:val="none" w:sz="0" w:space="0" w:color="auto"/>
        <w:bottom w:val="none" w:sz="0" w:space="0" w:color="auto"/>
        <w:right w:val="none" w:sz="0" w:space="0" w:color="auto"/>
      </w:divBdr>
    </w:div>
    <w:div w:id="704329051">
      <w:bodyDiv w:val="1"/>
      <w:marLeft w:val="0"/>
      <w:marRight w:val="0"/>
      <w:marTop w:val="0"/>
      <w:marBottom w:val="0"/>
      <w:divBdr>
        <w:top w:val="none" w:sz="0" w:space="0" w:color="auto"/>
        <w:left w:val="none" w:sz="0" w:space="0" w:color="auto"/>
        <w:bottom w:val="none" w:sz="0" w:space="0" w:color="auto"/>
        <w:right w:val="none" w:sz="0" w:space="0" w:color="auto"/>
      </w:divBdr>
    </w:div>
    <w:div w:id="704402432">
      <w:bodyDiv w:val="1"/>
      <w:marLeft w:val="0"/>
      <w:marRight w:val="0"/>
      <w:marTop w:val="0"/>
      <w:marBottom w:val="0"/>
      <w:divBdr>
        <w:top w:val="none" w:sz="0" w:space="0" w:color="auto"/>
        <w:left w:val="none" w:sz="0" w:space="0" w:color="auto"/>
        <w:bottom w:val="none" w:sz="0" w:space="0" w:color="auto"/>
        <w:right w:val="none" w:sz="0" w:space="0" w:color="auto"/>
      </w:divBdr>
    </w:div>
    <w:div w:id="704405214">
      <w:bodyDiv w:val="1"/>
      <w:marLeft w:val="0"/>
      <w:marRight w:val="0"/>
      <w:marTop w:val="0"/>
      <w:marBottom w:val="0"/>
      <w:divBdr>
        <w:top w:val="none" w:sz="0" w:space="0" w:color="auto"/>
        <w:left w:val="none" w:sz="0" w:space="0" w:color="auto"/>
        <w:bottom w:val="none" w:sz="0" w:space="0" w:color="auto"/>
        <w:right w:val="none" w:sz="0" w:space="0" w:color="auto"/>
      </w:divBdr>
    </w:div>
    <w:div w:id="704791615">
      <w:bodyDiv w:val="1"/>
      <w:marLeft w:val="0"/>
      <w:marRight w:val="0"/>
      <w:marTop w:val="0"/>
      <w:marBottom w:val="0"/>
      <w:divBdr>
        <w:top w:val="none" w:sz="0" w:space="0" w:color="auto"/>
        <w:left w:val="none" w:sz="0" w:space="0" w:color="auto"/>
        <w:bottom w:val="none" w:sz="0" w:space="0" w:color="auto"/>
        <w:right w:val="none" w:sz="0" w:space="0" w:color="auto"/>
      </w:divBdr>
    </w:div>
    <w:div w:id="704797797">
      <w:bodyDiv w:val="1"/>
      <w:marLeft w:val="0"/>
      <w:marRight w:val="0"/>
      <w:marTop w:val="0"/>
      <w:marBottom w:val="0"/>
      <w:divBdr>
        <w:top w:val="none" w:sz="0" w:space="0" w:color="auto"/>
        <w:left w:val="none" w:sz="0" w:space="0" w:color="auto"/>
        <w:bottom w:val="none" w:sz="0" w:space="0" w:color="auto"/>
        <w:right w:val="none" w:sz="0" w:space="0" w:color="auto"/>
      </w:divBdr>
    </w:div>
    <w:div w:id="704864058">
      <w:bodyDiv w:val="1"/>
      <w:marLeft w:val="0"/>
      <w:marRight w:val="0"/>
      <w:marTop w:val="0"/>
      <w:marBottom w:val="0"/>
      <w:divBdr>
        <w:top w:val="none" w:sz="0" w:space="0" w:color="auto"/>
        <w:left w:val="none" w:sz="0" w:space="0" w:color="auto"/>
        <w:bottom w:val="none" w:sz="0" w:space="0" w:color="auto"/>
        <w:right w:val="none" w:sz="0" w:space="0" w:color="auto"/>
      </w:divBdr>
    </w:div>
    <w:div w:id="704909233">
      <w:bodyDiv w:val="1"/>
      <w:marLeft w:val="0"/>
      <w:marRight w:val="0"/>
      <w:marTop w:val="0"/>
      <w:marBottom w:val="0"/>
      <w:divBdr>
        <w:top w:val="none" w:sz="0" w:space="0" w:color="auto"/>
        <w:left w:val="none" w:sz="0" w:space="0" w:color="auto"/>
        <w:bottom w:val="none" w:sz="0" w:space="0" w:color="auto"/>
        <w:right w:val="none" w:sz="0" w:space="0" w:color="auto"/>
      </w:divBdr>
    </w:div>
    <w:div w:id="705106018">
      <w:bodyDiv w:val="1"/>
      <w:marLeft w:val="0"/>
      <w:marRight w:val="0"/>
      <w:marTop w:val="0"/>
      <w:marBottom w:val="0"/>
      <w:divBdr>
        <w:top w:val="none" w:sz="0" w:space="0" w:color="auto"/>
        <w:left w:val="none" w:sz="0" w:space="0" w:color="auto"/>
        <w:bottom w:val="none" w:sz="0" w:space="0" w:color="auto"/>
        <w:right w:val="none" w:sz="0" w:space="0" w:color="auto"/>
      </w:divBdr>
    </w:div>
    <w:div w:id="705109026">
      <w:bodyDiv w:val="1"/>
      <w:marLeft w:val="0"/>
      <w:marRight w:val="0"/>
      <w:marTop w:val="0"/>
      <w:marBottom w:val="0"/>
      <w:divBdr>
        <w:top w:val="none" w:sz="0" w:space="0" w:color="auto"/>
        <w:left w:val="none" w:sz="0" w:space="0" w:color="auto"/>
        <w:bottom w:val="none" w:sz="0" w:space="0" w:color="auto"/>
        <w:right w:val="none" w:sz="0" w:space="0" w:color="auto"/>
      </w:divBdr>
    </w:div>
    <w:div w:id="705181634">
      <w:bodyDiv w:val="1"/>
      <w:marLeft w:val="0"/>
      <w:marRight w:val="0"/>
      <w:marTop w:val="0"/>
      <w:marBottom w:val="0"/>
      <w:divBdr>
        <w:top w:val="none" w:sz="0" w:space="0" w:color="auto"/>
        <w:left w:val="none" w:sz="0" w:space="0" w:color="auto"/>
        <w:bottom w:val="none" w:sz="0" w:space="0" w:color="auto"/>
        <w:right w:val="none" w:sz="0" w:space="0" w:color="auto"/>
      </w:divBdr>
    </w:div>
    <w:div w:id="705562868">
      <w:bodyDiv w:val="1"/>
      <w:marLeft w:val="0"/>
      <w:marRight w:val="0"/>
      <w:marTop w:val="0"/>
      <w:marBottom w:val="0"/>
      <w:divBdr>
        <w:top w:val="none" w:sz="0" w:space="0" w:color="auto"/>
        <w:left w:val="none" w:sz="0" w:space="0" w:color="auto"/>
        <w:bottom w:val="none" w:sz="0" w:space="0" w:color="auto"/>
        <w:right w:val="none" w:sz="0" w:space="0" w:color="auto"/>
      </w:divBdr>
    </w:div>
    <w:div w:id="705720625">
      <w:bodyDiv w:val="1"/>
      <w:marLeft w:val="0"/>
      <w:marRight w:val="0"/>
      <w:marTop w:val="0"/>
      <w:marBottom w:val="0"/>
      <w:divBdr>
        <w:top w:val="none" w:sz="0" w:space="0" w:color="auto"/>
        <w:left w:val="none" w:sz="0" w:space="0" w:color="auto"/>
        <w:bottom w:val="none" w:sz="0" w:space="0" w:color="auto"/>
        <w:right w:val="none" w:sz="0" w:space="0" w:color="auto"/>
      </w:divBdr>
    </w:div>
    <w:div w:id="705721287">
      <w:bodyDiv w:val="1"/>
      <w:marLeft w:val="0"/>
      <w:marRight w:val="0"/>
      <w:marTop w:val="0"/>
      <w:marBottom w:val="0"/>
      <w:divBdr>
        <w:top w:val="none" w:sz="0" w:space="0" w:color="auto"/>
        <w:left w:val="none" w:sz="0" w:space="0" w:color="auto"/>
        <w:bottom w:val="none" w:sz="0" w:space="0" w:color="auto"/>
        <w:right w:val="none" w:sz="0" w:space="0" w:color="auto"/>
      </w:divBdr>
    </w:div>
    <w:div w:id="705912450">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176827">
      <w:bodyDiv w:val="1"/>
      <w:marLeft w:val="0"/>
      <w:marRight w:val="0"/>
      <w:marTop w:val="0"/>
      <w:marBottom w:val="0"/>
      <w:divBdr>
        <w:top w:val="none" w:sz="0" w:space="0" w:color="auto"/>
        <w:left w:val="none" w:sz="0" w:space="0" w:color="auto"/>
        <w:bottom w:val="none" w:sz="0" w:space="0" w:color="auto"/>
        <w:right w:val="none" w:sz="0" w:space="0" w:color="auto"/>
      </w:divBdr>
    </w:div>
    <w:div w:id="706224785">
      <w:bodyDiv w:val="1"/>
      <w:marLeft w:val="0"/>
      <w:marRight w:val="0"/>
      <w:marTop w:val="0"/>
      <w:marBottom w:val="0"/>
      <w:divBdr>
        <w:top w:val="none" w:sz="0" w:space="0" w:color="auto"/>
        <w:left w:val="none" w:sz="0" w:space="0" w:color="auto"/>
        <w:bottom w:val="none" w:sz="0" w:space="0" w:color="auto"/>
        <w:right w:val="none" w:sz="0" w:space="0" w:color="auto"/>
      </w:divBdr>
    </w:div>
    <w:div w:id="706296177">
      <w:bodyDiv w:val="1"/>
      <w:marLeft w:val="0"/>
      <w:marRight w:val="0"/>
      <w:marTop w:val="0"/>
      <w:marBottom w:val="0"/>
      <w:divBdr>
        <w:top w:val="none" w:sz="0" w:space="0" w:color="auto"/>
        <w:left w:val="none" w:sz="0" w:space="0" w:color="auto"/>
        <w:bottom w:val="none" w:sz="0" w:space="0" w:color="auto"/>
        <w:right w:val="none" w:sz="0" w:space="0" w:color="auto"/>
      </w:divBdr>
    </w:div>
    <w:div w:id="706300558">
      <w:bodyDiv w:val="1"/>
      <w:marLeft w:val="0"/>
      <w:marRight w:val="0"/>
      <w:marTop w:val="0"/>
      <w:marBottom w:val="0"/>
      <w:divBdr>
        <w:top w:val="none" w:sz="0" w:space="0" w:color="auto"/>
        <w:left w:val="none" w:sz="0" w:space="0" w:color="auto"/>
        <w:bottom w:val="none" w:sz="0" w:space="0" w:color="auto"/>
        <w:right w:val="none" w:sz="0" w:space="0" w:color="auto"/>
      </w:divBdr>
    </w:div>
    <w:div w:id="706641625">
      <w:bodyDiv w:val="1"/>
      <w:marLeft w:val="0"/>
      <w:marRight w:val="0"/>
      <w:marTop w:val="0"/>
      <w:marBottom w:val="0"/>
      <w:divBdr>
        <w:top w:val="none" w:sz="0" w:space="0" w:color="auto"/>
        <w:left w:val="none" w:sz="0" w:space="0" w:color="auto"/>
        <w:bottom w:val="none" w:sz="0" w:space="0" w:color="auto"/>
        <w:right w:val="none" w:sz="0" w:space="0" w:color="auto"/>
      </w:divBdr>
    </w:div>
    <w:div w:id="706679414">
      <w:bodyDiv w:val="1"/>
      <w:marLeft w:val="0"/>
      <w:marRight w:val="0"/>
      <w:marTop w:val="0"/>
      <w:marBottom w:val="0"/>
      <w:divBdr>
        <w:top w:val="none" w:sz="0" w:space="0" w:color="auto"/>
        <w:left w:val="none" w:sz="0" w:space="0" w:color="auto"/>
        <w:bottom w:val="none" w:sz="0" w:space="0" w:color="auto"/>
        <w:right w:val="none" w:sz="0" w:space="0" w:color="auto"/>
      </w:divBdr>
    </w:div>
    <w:div w:id="706951759">
      <w:bodyDiv w:val="1"/>
      <w:marLeft w:val="0"/>
      <w:marRight w:val="0"/>
      <w:marTop w:val="0"/>
      <w:marBottom w:val="0"/>
      <w:divBdr>
        <w:top w:val="none" w:sz="0" w:space="0" w:color="auto"/>
        <w:left w:val="none" w:sz="0" w:space="0" w:color="auto"/>
        <w:bottom w:val="none" w:sz="0" w:space="0" w:color="auto"/>
        <w:right w:val="none" w:sz="0" w:space="0" w:color="auto"/>
      </w:divBdr>
    </w:div>
    <w:div w:id="706956977">
      <w:bodyDiv w:val="1"/>
      <w:marLeft w:val="0"/>
      <w:marRight w:val="0"/>
      <w:marTop w:val="0"/>
      <w:marBottom w:val="0"/>
      <w:divBdr>
        <w:top w:val="none" w:sz="0" w:space="0" w:color="auto"/>
        <w:left w:val="none" w:sz="0" w:space="0" w:color="auto"/>
        <w:bottom w:val="none" w:sz="0" w:space="0" w:color="auto"/>
        <w:right w:val="none" w:sz="0" w:space="0" w:color="auto"/>
      </w:divBdr>
    </w:div>
    <w:div w:id="707027451">
      <w:bodyDiv w:val="1"/>
      <w:marLeft w:val="0"/>
      <w:marRight w:val="0"/>
      <w:marTop w:val="0"/>
      <w:marBottom w:val="0"/>
      <w:divBdr>
        <w:top w:val="none" w:sz="0" w:space="0" w:color="auto"/>
        <w:left w:val="none" w:sz="0" w:space="0" w:color="auto"/>
        <w:bottom w:val="none" w:sz="0" w:space="0" w:color="auto"/>
        <w:right w:val="none" w:sz="0" w:space="0" w:color="auto"/>
      </w:divBdr>
    </w:div>
    <w:div w:id="707030871">
      <w:bodyDiv w:val="1"/>
      <w:marLeft w:val="0"/>
      <w:marRight w:val="0"/>
      <w:marTop w:val="0"/>
      <w:marBottom w:val="0"/>
      <w:divBdr>
        <w:top w:val="none" w:sz="0" w:space="0" w:color="auto"/>
        <w:left w:val="none" w:sz="0" w:space="0" w:color="auto"/>
        <w:bottom w:val="none" w:sz="0" w:space="0" w:color="auto"/>
        <w:right w:val="none" w:sz="0" w:space="0" w:color="auto"/>
      </w:divBdr>
    </w:div>
    <w:div w:id="707141744">
      <w:bodyDiv w:val="1"/>
      <w:marLeft w:val="0"/>
      <w:marRight w:val="0"/>
      <w:marTop w:val="0"/>
      <w:marBottom w:val="0"/>
      <w:divBdr>
        <w:top w:val="none" w:sz="0" w:space="0" w:color="auto"/>
        <w:left w:val="none" w:sz="0" w:space="0" w:color="auto"/>
        <w:bottom w:val="none" w:sz="0" w:space="0" w:color="auto"/>
        <w:right w:val="none" w:sz="0" w:space="0" w:color="auto"/>
      </w:divBdr>
    </w:div>
    <w:div w:id="707146988">
      <w:bodyDiv w:val="1"/>
      <w:marLeft w:val="0"/>
      <w:marRight w:val="0"/>
      <w:marTop w:val="0"/>
      <w:marBottom w:val="0"/>
      <w:divBdr>
        <w:top w:val="none" w:sz="0" w:space="0" w:color="auto"/>
        <w:left w:val="none" w:sz="0" w:space="0" w:color="auto"/>
        <w:bottom w:val="none" w:sz="0" w:space="0" w:color="auto"/>
        <w:right w:val="none" w:sz="0" w:space="0" w:color="auto"/>
      </w:divBdr>
    </w:div>
    <w:div w:id="707147882">
      <w:bodyDiv w:val="1"/>
      <w:marLeft w:val="0"/>
      <w:marRight w:val="0"/>
      <w:marTop w:val="0"/>
      <w:marBottom w:val="0"/>
      <w:divBdr>
        <w:top w:val="none" w:sz="0" w:space="0" w:color="auto"/>
        <w:left w:val="none" w:sz="0" w:space="0" w:color="auto"/>
        <w:bottom w:val="none" w:sz="0" w:space="0" w:color="auto"/>
        <w:right w:val="none" w:sz="0" w:space="0" w:color="auto"/>
      </w:divBdr>
    </w:div>
    <w:div w:id="707219562">
      <w:bodyDiv w:val="1"/>
      <w:marLeft w:val="0"/>
      <w:marRight w:val="0"/>
      <w:marTop w:val="0"/>
      <w:marBottom w:val="0"/>
      <w:divBdr>
        <w:top w:val="none" w:sz="0" w:space="0" w:color="auto"/>
        <w:left w:val="none" w:sz="0" w:space="0" w:color="auto"/>
        <w:bottom w:val="none" w:sz="0" w:space="0" w:color="auto"/>
        <w:right w:val="none" w:sz="0" w:space="0" w:color="auto"/>
      </w:divBdr>
    </w:div>
    <w:div w:id="707220182">
      <w:bodyDiv w:val="1"/>
      <w:marLeft w:val="0"/>
      <w:marRight w:val="0"/>
      <w:marTop w:val="0"/>
      <w:marBottom w:val="0"/>
      <w:divBdr>
        <w:top w:val="none" w:sz="0" w:space="0" w:color="auto"/>
        <w:left w:val="none" w:sz="0" w:space="0" w:color="auto"/>
        <w:bottom w:val="none" w:sz="0" w:space="0" w:color="auto"/>
        <w:right w:val="none" w:sz="0" w:space="0" w:color="auto"/>
      </w:divBdr>
    </w:div>
    <w:div w:id="707336280">
      <w:bodyDiv w:val="1"/>
      <w:marLeft w:val="0"/>
      <w:marRight w:val="0"/>
      <w:marTop w:val="0"/>
      <w:marBottom w:val="0"/>
      <w:divBdr>
        <w:top w:val="none" w:sz="0" w:space="0" w:color="auto"/>
        <w:left w:val="none" w:sz="0" w:space="0" w:color="auto"/>
        <w:bottom w:val="none" w:sz="0" w:space="0" w:color="auto"/>
        <w:right w:val="none" w:sz="0" w:space="0" w:color="auto"/>
      </w:divBdr>
    </w:div>
    <w:div w:id="707486123">
      <w:bodyDiv w:val="1"/>
      <w:marLeft w:val="0"/>
      <w:marRight w:val="0"/>
      <w:marTop w:val="0"/>
      <w:marBottom w:val="0"/>
      <w:divBdr>
        <w:top w:val="none" w:sz="0" w:space="0" w:color="auto"/>
        <w:left w:val="none" w:sz="0" w:space="0" w:color="auto"/>
        <w:bottom w:val="none" w:sz="0" w:space="0" w:color="auto"/>
        <w:right w:val="none" w:sz="0" w:space="0" w:color="auto"/>
      </w:divBdr>
    </w:div>
    <w:div w:id="707536490">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7948005">
      <w:bodyDiv w:val="1"/>
      <w:marLeft w:val="0"/>
      <w:marRight w:val="0"/>
      <w:marTop w:val="0"/>
      <w:marBottom w:val="0"/>
      <w:divBdr>
        <w:top w:val="none" w:sz="0" w:space="0" w:color="auto"/>
        <w:left w:val="none" w:sz="0" w:space="0" w:color="auto"/>
        <w:bottom w:val="none" w:sz="0" w:space="0" w:color="auto"/>
        <w:right w:val="none" w:sz="0" w:space="0" w:color="auto"/>
      </w:divBdr>
    </w:div>
    <w:div w:id="708410132">
      <w:bodyDiv w:val="1"/>
      <w:marLeft w:val="0"/>
      <w:marRight w:val="0"/>
      <w:marTop w:val="0"/>
      <w:marBottom w:val="0"/>
      <w:divBdr>
        <w:top w:val="none" w:sz="0" w:space="0" w:color="auto"/>
        <w:left w:val="none" w:sz="0" w:space="0" w:color="auto"/>
        <w:bottom w:val="none" w:sz="0" w:space="0" w:color="auto"/>
        <w:right w:val="none" w:sz="0" w:space="0" w:color="auto"/>
      </w:divBdr>
    </w:div>
    <w:div w:id="708531192">
      <w:bodyDiv w:val="1"/>
      <w:marLeft w:val="0"/>
      <w:marRight w:val="0"/>
      <w:marTop w:val="0"/>
      <w:marBottom w:val="0"/>
      <w:divBdr>
        <w:top w:val="none" w:sz="0" w:space="0" w:color="auto"/>
        <w:left w:val="none" w:sz="0" w:space="0" w:color="auto"/>
        <w:bottom w:val="none" w:sz="0" w:space="0" w:color="auto"/>
        <w:right w:val="none" w:sz="0" w:space="0" w:color="auto"/>
      </w:divBdr>
    </w:div>
    <w:div w:id="708605918">
      <w:bodyDiv w:val="1"/>
      <w:marLeft w:val="0"/>
      <w:marRight w:val="0"/>
      <w:marTop w:val="0"/>
      <w:marBottom w:val="0"/>
      <w:divBdr>
        <w:top w:val="none" w:sz="0" w:space="0" w:color="auto"/>
        <w:left w:val="none" w:sz="0" w:space="0" w:color="auto"/>
        <w:bottom w:val="none" w:sz="0" w:space="0" w:color="auto"/>
        <w:right w:val="none" w:sz="0" w:space="0" w:color="auto"/>
      </w:divBdr>
    </w:div>
    <w:div w:id="708607252">
      <w:bodyDiv w:val="1"/>
      <w:marLeft w:val="0"/>
      <w:marRight w:val="0"/>
      <w:marTop w:val="0"/>
      <w:marBottom w:val="0"/>
      <w:divBdr>
        <w:top w:val="none" w:sz="0" w:space="0" w:color="auto"/>
        <w:left w:val="none" w:sz="0" w:space="0" w:color="auto"/>
        <w:bottom w:val="none" w:sz="0" w:space="0" w:color="auto"/>
        <w:right w:val="none" w:sz="0" w:space="0" w:color="auto"/>
      </w:divBdr>
    </w:div>
    <w:div w:id="708724517">
      <w:bodyDiv w:val="1"/>
      <w:marLeft w:val="0"/>
      <w:marRight w:val="0"/>
      <w:marTop w:val="0"/>
      <w:marBottom w:val="0"/>
      <w:divBdr>
        <w:top w:val="none" w:sz="0" w:space="0" w:color="auto"/>
        <w:left w:val="none" w:sz="0" w:space="0" w:color="auto"/>
        <w:bottom w:val="none" w:sz="0" w:space="0" w:color="auto"/>
        <w:right w:val="none" w:sz="0" w:space="0" w:color="auto"/>
      </w:divBdr>
    </w:div>
    <w:div w:id="708726490">
      <w:bodyDiv w:val="1"/>
      <w:marLeft w:val="0"/>
      <w:marRight w:val="0"/>
      <w:marTop w:val="0"/>
      <w:marBottom w:val="0"/>
      <w:divBdr>
        <w:top w:val="none" w:sz="0" w:space="0" w:color="auto"/>
        <w:left w:val="none" w:sz="0" w:space="0" w:color="auto"/>
        <w:bottom w:val="none" w:sz="0" w:space="0" w:color="auto"/>
        <w:right w:val="none" w:sz="0" w:space="0" w:color="auto"/>
      </w:divBdr>
    </w:div>
    <w:div w:id="708918169">
      <w:bodyDiv w:val="1"/>
      <w:marLeft w:val="0"/>
      <w:marRight w:val="0"/>
      <w:marTop w:val="0"/>
      <w:marBottom w:val="0"/>
      <w:divBdr>
        <w:top w:val="none" w:sz="0" w:space="0" w:color="auto"/>
        <w:left w:val="none" w:sz="0" w:space="0" w:color="auto"/>
        <w:bottom w:val="none" w:sz="0" w:space="0" w:color="auto"/>
        <w:right w:val="none" w:sz="0" w:space="0" w:color="auto"/>
      </w:divBdr>
    </w:div>
    <w:div w:id="709065501">
      <w:bodyDiv w:val="1"/>
      <w:marLeft w:val="0"/>
      <w:marRight w:val="0"/>
      <w:marTop w:val="0"/>
      <w:marBottom w:val="0"/>
      <w:divBdr>
        <w:top w:val="none" w:sz="0" w:space="0" w:color="auto"/>
        <w:left w:val="none" w:sz="0" w:space="0" w:color="auto"/>
        <w:bottom w:val="none" w:sz="0" w:space="0" w:color="auto"/>
        <w:right w:val="none" w:sz="0" w:space="0" w:color="auto"/>
      </w:divBdr>
    </w:div>
    <w:div w:id="709109311">
      <w:bodyDiv w:val="1"/>
      <w:marLeft w:val="0"/>
      <w:marRight w:val="0"/>
      <w:marTop w:val="0"/>
      <w:marBottom w:val="0"/>
      <w:divBdr>
        <w:top w:val="none" w:sz="0" w:space="0" w:color="auto"/>
        <w:left w:val="none" w:sz="0" w:space="0" w:color="auto"/>
        <w:bottom w:val="none" w:sz="0" w:space="0" w:color="auto"/>
        <w:right w:val="none" w:sz="0" w:space="0" w:color="auto"/>
      </w:divBdr>
    </w:div>
    <w:div w:id="709301054">
      <w:bodyDiv w:val="1"/>
      <w:marLeft w:val="0"/>
      <w:marRight w:val="0"/>
      <w:marTop w:val="0"/>
      <w:marBottom w:val="0"/>
      <w:divBdr>
        <w:top w:val="none" w:sz="0" w:space="0" w:color="auto"/>
        <w:left w:val="none" w:sz="0" w:space="0" w:color="auto"/>
        <w:bottom w:val="none" w:sz="0" w:space="0" w:color="auto"/>
        <w:right w:val="none" w:sz="0" w:space="0" w:color="auto"/>
      </w:divBdr>
    </w:div>
    <w:div w:id="709455309">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
    <w:div w:id="709500093">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09770010">
      <w:bodyDiv w:val="1"/>
      <w:marLeft w:val="0"/>
      <w:marRight w:val="0"/>
      <w:marTop w:val="0"/>
      <w:marBottom w:val="0"/>
      <w:divBdr>
        <w:top w:val="none" w:sz="0" w:space="0" w:color="auto"/>
        <w:left w:val="none" w:sz="0" w:space="0" w:color="auto"/>
        <w:bottom w:val="none" w:sz="0" w:space="0" w:color="auto"/>
        <w:right w:val="none" w:sz="0" w:space="0" w:color="auto"/>
      </w:divBdr>
    </w:div>
    <w:div w:id="709961429">
      <w:bodyDiv w:val="1"/>
      <w:marLeft w:val="0"/>
      <w:marRight w:val="0"/>
      <w:marTop w:val="0"/>
      <w:marBottom w:val="0"/>
      <w:divBdr>
        <w:top w:val="none" w:sz="0" w:space="0" w:color="auto"/>
        <w:left w:val="none" w:sz="0" w:space="0" w:color="auto"/>
        <w:bottom w:val="none" w:sz="0" w:space="0" w:color="auto"/>
        <w:right w:val="none" w:sz="0" w:space="0" w:color="auto"/>
      </w:divBdr>
    </w:div>
    <w:div w:id="710155434">
      <w:bodyDiv w:val="1"/>
      <w:marLeft w:val="0"/>
      <w:marRight w:val="0"/>
      <w:marTop w:val="0"/>
      <w:marBottom w:val="0"/>
      <w:divBdr>
        <w:top w:val="none" w:sz="0" w:space="0" w:color="auto"/>
        <w:left w:val="none" w:sz="0" w:space="0" w:color="auto"/>
        <w:bottom w:val="none" w:sz="0" w:space="0" w:color="auto"/>
        <w:right w:val="none" w:sz="0" w:space="0" w:color="auto"/>
      </w:divBdr>
    </w:div>
    <w:div w:id="710299324">
      <w:bodyDiv w:val="1"/>
      <w:marLeft w:val="0"/>
      <w:marRight w:val="0"/>
      <w:marTop w:val="0"/>
      <w:marBottom w:val="0"/>
      <w:divBdr>
        <w:top w:val="none" w:sz="0" w:space="0" w:color="auto"/>
        <w:left w:val="none" w:sz="0" w:space="0" w:color="auto"/>
        <w:bottom w:val="none" w:sz="0" w:space="0" w:color="auto"/>
        <w:right w:val="none" w:sz="0" w:space="0" w:color="auto"/>
      </w:divBdr>
    </w:div>
    <w:div w:id="710307696">
      <w:bodyDiv w:val="1"/>
      <w:marLeft w:val="0"/>
      <w:marRight w:val="0"/>
      <w:marTop w:val="0"/>
      <w:marBottom w:val="0"/>
      <w:divBdr>
        <w:top w:val="none" w:sz="0" w:space="0" w:color="auto"/>
        <w:left w:val="none" w:sz="0" w:space="0" w:color="auto"/>
        <w:bottom w:val="none" w:sz="0" w:space="0" w:color="auto"/>
        <w:right w:val="none" w:sz="0" w:space="0" w:color="auto"/>
      </w:divBdr>
    </w:div>
    <w:div w:id="710570108">
      <w:bodyDiv w:val="1"/>
      <w:marLeft w:val="0"/>
      <w:marRight w:val="0"/>
      <w:marTop w:val="0"/>
      <w:marBottom w:val="0"/>
      <w:divBdr>
        <w:top w:val="none" w:sz="0" w:space="0" w:color="auto"/>
        <w:left w:val="none" w:sz="0" w:space="0" w:color="auto"/>
        <w:bottom w:val="none" w:sz="0" w:space="0" w:color="auto"/>
        <w:right w:val="none" w:sz="0" w:space="0" w:color="auto"/>
      </w:divBdr>
    </w:div>
    <w:div w:id="710611905">
      <w:bodyDiv w:val="1"/>
      <w:marLeft w:val="0"/>
      <w:marRight w:val="0"/>
      <w:marTop w:val="0"/>
      <w:marBottom w:val="0"/>
      <w:divBdr>
        <w:top w:val="none" w:sz="0" w:space="0" w:color="auto"/>
        <w:left w:val="none" w:sz="0" w:space="0" w:color="auto"/>
        <w:bottom w:val="none" w:sz="0" w:space="0" w:color="auto"/>
        <w:right w:val="none" w:sz="0" w:space="0" w:color="auto"/>
      </w:divBdr>
    </w:div>
    <w:div w:id="710614342">
      <w:bodyDiv w:val="1"/>
      <w:marLeft w:val="0"/>
      <w:marRight w:val="0"/>
      <w:marTop w:val="0"/>
      <w:marBottom w:val="0"/>
      <w:divBdr>
        <w:top w:val="none" w:sz="0" w:space="0" w:color="auto"/>
        <w:left w:val="none" w:sz="0" w:space="0" w:color="auto"/>
        <w:bottom w:val="none" w:sz="0" w:space="0" w:color="auto"/>
        <w:right w:val="none" w:sz="0" w:space="0" w:color="auto"/>
      </w:divBdr>
    </w:div>
    <w:div w:id="710762689">
      <w:bodyDiv w:val="1"/>
      <w:marLeft w:val="0"/>
      <w:marRight w:val="0"/>
      <w:marTop w:val="0"/>
      <w:marBottom w:val="0"/>
      <w:divBdr>
        <w:top w:val="none" w:sz="0" w:space="0" w:color="auto"/>
        <w:left w:val="none" w:sz="0" w:space="0" w:color="auto"/>
        <w:bottom w:val="none" w:sz="0" w:space="0" w:color="auto"/>
        <w:right w:val="none" w:sz="0" w:space="0" w:color="auto"/>
      </w:divBdr>
    </w:div>
    <w:div w:id="710805837">
      <w:bodyDiv w:val="1"/>
      <w:marLeft w:val="0"/>
      <w:marRight w:val="0"/>
      <w:marTop w:val="0"/>
      <w:marBottom w:val="0"/>
      <w:divBdr>
        <w:top w:val="none" w:sz="0" w:space="0" w:color="auto"/>
        <w:left w:val="none" w:sz="0" w:space="0" w:color="auto"/>
        <w:bottom w:val="none" w:sz="0" w:space="0" w:color="auto"/>
        <w:right w:val="none" w:sz="0" w:space="0" w:color="auto"/>
      </w:divBdr>
    </w:div>
    <w:div w:id="710880419">
      <w:bodyDiv w:val="1"/>
      <w:marLeft w:val="0"/>
      <w:marRight w:val="0"/>
      <w:marTop w:val="0"/>
      <w:marBottom w:val="0"/>
      <w:divBdr>
        <w:top w:val="none" w:sz="0" w:space="0" w:color="auto"/>
        <w:left w:val="none" w:sz="0" w:space="0" w:color="auto"/>
        <w:bottom w:val="none" w:sz="0" w:space="0" w:color="auto"/>
        <w:right w:val="none" w:sz="0" w:space="0" w:color="auto"/>
      </w:divBdr>
    </w:div>
    <w:div w:id="710882764">
      <w:bodyDiv w:val="1"/>
      <w:marLeft w:val="0"/>
      <w:marRight w:val="0"/>
      <w:marTop w:val="0"/>
      <w:marBottom w:val="0"/>
      <w:divBdr>
        <w:top w:val="none" w:sz="0" w:space="0" w:color="auto"/>
        <w:left w:val="none" w:sz="0" w:space="0" w:color="auto"/>
        <w:bottom w:val="none" w:sz="0" w:space="0" w:color="auto"/>
        <w:right w:val="none" w:sz="0" w:space="0" w:color="auto"/>
      </w:divBdr>
    </w:div>
    <w:div w:id="710954410">
      <w:bodyDiv w:val="1"/>
      <w:marLeft w:val="0"/>
      <w:marRight w:val="0"/>
      <w:marTop w:val="0"/>
      <w:marBottom w:val="0"/>
      <w:divBdr>
        <w:top w:val="none" w:sz="0" w:space="0" w:color="auto"/>
        <w:left w:val="none" w:sz="0" w:space="0" w:color="auto"/>
        <w:bottom w:val="none" w:sz="0" w:space="0" w:color="auto"/>
        <w:right w:val="none" w:sz="0" w:space="0" w:color="auto"/>
      </w:divBdr>
    </w:div>
    <w:div w:id="711005080">
      <w:bodyDiv w:val="1"/>
      <w:marLeft w:val="0"/>
      <w:marRight w:val="0"/>
      <w:marTop w:val="0"/>
      <w:marBottom w:val="0"/>
      <w:divBdr>
        <w:top w:val="none" w:sz="0" w:space="0" w:color="auto"/>
        <w:left w:val="none" w:sz="0" w:space="0" w:color="auto"/>
        <w:bottom w:val="none" w:sz="0" w:space="0" w:color="auto"/>
        <w:right w:val="none" w:sz="0" w:space="0" w:color="auto"/>
      </w:divBdr>
    </w:div>
    <w:div w:id="711268467">
      <w:bodyDiv w:val="1"/>
      <w:marLeft w:val="0"/>
      <w:marRight w:val="0"/>
      <w:marTop w:val="0"/>
      <w:marBottom w:val="0"/>
      <w:divBdr>
        <w:top w:val="none" w:sz="0" w:space="0" w:color="auto"/>
        <w:left w:val="none" w:sz="0" w:space="0" w:color="auto"/>
        <w:bottom w:val="none" w:sz="0" w:space="0" w:color="auto"/>
        <w:right w:val="none" w:sz="0" w:space="0" w:color="auto"/>
      </w:divBdr>
    </w:div>
    <w:div w:id="711686553">
      <w:bodyDiv w:val="1"/>
      <w:marLeft w:val="0"/>
      <w:marRight w:val="0"/>
      <w:marTop w:val="0"/>
      <w:marBottom w:val="0"/>
      <w:divBdr>
        <w:top w:val="none" w:sz="0" w:space="0" w:color="auto"/>
        <w:left w:val="none" w:sz="0" w:space="0" w:color="auto"/>
        <w:bottom w:val="none" w:sz="0" w:space="0" w:color="auto"/>
        <w:right w:val="none" w:sz="0" w:space="0" w:color="auto"/>
      </w:divBdr>
    </w:div>
    <w:div w:id="711997052">
      <w:bodyDiv w:val="1"/>
      <w:marLeft w:val="0"/>
      <w:marRight w:val="0"/>
      <w:marTop w:val="0"/>
      <w:marBottom w:val="0"/>
      <w:divBdr>
        <w:top w:val="none" w:sz="0" w:space="0" w:color="auto"/>
        <w:left w:val="none" w:sz="0" w:space="0" w:color="auto"/>
        <w:bottom w:val="none" w:sz="0" w:space="0" w:color="auto"/>
        <w:right w:val="none" w:sz="0" w:space="0" w:color="auto"/>
      </w:divBdr>
    </w:div>
    <w:div w:id="711998680">
      <w:bodyDiv w:val="1"/>
      <w:marLeft w:val="0"/>
      <w:marRight w:val="0"/>
      <w:marTop w:val="0"/>
      <w:marBottom w:val="0"/>
      <w:divBdr>
        <w:top w:val="none" w:sz="0" w:space="0" w:color="auto"/>
        <w:left w:val="none" w:sz="0" w:space="0" w:color="auto"/>
        <w:bottom w:val="none" w:sz="0" w:space="0" w:color="auto"/>
        <w:right w:val="none" w:sz="0" w:space="0" w:color="auto"/>
      </w:divBdr>
    </w:div>
    <w:div w:id="712077472">
      <w:bodyDiv w:val="1"/>
      <w:marLeft w:val="0"/>
      <w:marRight w:val="0"/>
      <w:marTop w:val="0"/>
      <w:marBottom w:val="0"/>
      <w:divBdr>
        <w:top w:val="none" w:sz="0" w:space="0" w:color="auto"/>
        <w:left w:val="none" w:sz="0" w:space="0" w:color="auto"/>
        <w:bottom w:val="none" w:sz="0" w:space="0" w:color="auto"/>
        <w:right w:val="none" w:sz="0" w:space="0" w:color="auto"/>
      </w:divBdr>
    </w:div>
    <w:div w:id="712119615">
      <w:bodyDiv w:val="1"/>
      <w:marLeft w:val="0"/>
      <w:marRight w:val="0"/>
      <w:marTop w:val="0"/>
      <w:marBottom w:val="0"/>
      <w:divBdr>
        <w:top w:val="none" w:sz="0" w:space="0" w:color="auto"/>
        <w:left w:val="none" w:sz="0" w:space="0" w:color="auto"/>
        <w:bottom w:val="none" w:sz="0" w:space="0" w:color="auto"/>
        <w:right w:val="none" w:sz="0" w:space="0" w:color="auto"/>
      </w:divBdr>
    </w:div>
    <w:div w:id="712190257">
      <w:bodyDiv w:val="1"/>
      <w:marLeft w:val="0"/>
      <w:marRight w:val="0"/>
      <w:marTop w:val="0"/>
      <w:marBottom w:val="0"/>
      <w:divBdr>
        <w:top w:val="none" w:sz="0" w:space="0" w:color="auto"/>
        <w:left w:val="none" w:sz="0" w:space="0" w:color="auto"/>
        <w:bottom w:val="none" w:sz="0" w:space="0" w:color="auto"/>
        <w:right w:val="none" w:sz="0" w:space="0" w:color="auto"/>
      </w:divBdr>
    </w:div>
    <w:div w:id="712655453">
      <w:bodyDiv w:val="1"/>
      <w:marLeft w:val="0"/>
      <w:marRight w:val="0"/>
      <w:marTop w:val="0"/>
      <w:marBottom w:val="0"/>
      <w:divBdr>
        <w:top w:val="none" w:sz="0" w:space="0" w:color="auto"/>
        <w:left w:val="none" w:sz="0" w:space="0" w:color="auto"/>
        <w:bottom w:val="none" w:sz="0" w:space="0" w:color="auto"/>
        <w:right w:val="none" w:sz="0" w:space="0" w:color="auto"/>
      </w:divBdr>
    </w:div>
    <w:div w:id="712728388">
      <w:bodyDiv w:val="1"/>
      <w:marLeft w:val="0"/>
      <w:marRight w:val="0"/>
      <w:marTop w:val="0"/>
      <w:marBottom w:val="0"/>
      <w:divBdr>
        <w:top w:val="none" w:sz="0" w:space="0" w:color="auto"/>
        <w:left w:val="none" w:sz="0" w:space="0" w:color="auto"/>
        <w:bottom w:val="none" w:sz="0" w:space="0" w:color="auto"/>
        <w:right w:val="none" w:sz="0" w:space="0" w:color="auto"/>
      </w:divBdr>
    </w:div>
    <w:div w:id="712849753">
      <w:bodyDiv w:val="1"/>
      <w:marLeft w:val="0"/>
      <w:marRight w:val="0"/>
      <w:marTop w:val="0"/>
      <w:marBottom w:val="0"/>
      <w:divBdr>
        <w:top w:val="none" w:sz="0" w:space="0" w:color="auto"/>
        <w:left w:val="none" w:sz="0" w:space="0" w:color="auto"/>
        <w:bottom w:val="none" w:sz="0" w:space="0" w:color="auto"/>
        <w:right w:val="none" w:sz="0" w:space="0" w:color="auto"/>
      </w:divBdr>
    </w:div>
    <w:div w:id="713038421">
      <w:bodyDiv w:val="1"/>
      <w:marLeft w:val="0"/>
      <w:marRight w:val="0"/>
      <w:marTop w:val="0"/>
      <w:marBottom w:val="0"/>
      <w:divBdr>
        <w:top w:val="none" w:sz="0" w:space="0" w:color="auto"/>
        <w:left w:val="none" w:sz="0" w:space="0" w:color="auto"/>
        <w:bottom w:val="none" w:sz="0" w:space="0" w:color="auto"/>
        <w:right w:val="none" w:sz="0" w:space="0" w:color="auto"/>
      </w:divBdr>
    </w:div>
    <w:div w:id="713117447">
      <w:bodyDiv w:val="1"/>
      <w:marLeft w:val="0"/>
      <w:marRight w:val="0"/>
      <w:marTop w:val="0"/>
      <w:marBottom w:val="0"/>
      <w:divBdr>
        <w:top w:val="none" w:sz="0" w:space="0" w:color="auto"/>
        <w:left w:val="none" w:sz="0" w:space="0" w:color="auto"/>
        <w:bottom w:val="none" w:sz="0" w:space="0" w:color="auto"/>
        <w:right w:val="none" w:sz="0" w:space="0" w:color="auto"/>
      </w:divBdr>
    </w:div>
    <w:div w:id="713232778">
      <w:bodyDiv w:val="1"/>
      <w:marLeft w:val="0"/>
      <w:marRight w:val="0"/>
      <w:marTop w:val="0"/>
      <w:marBottom w:val="0"/>
      <w:divBdr>
        <w:top w:val="none" w:sz="0" w:space="0" w:color="auto"/>
        <w:left w:val="none" w:sz="0" w:space="0" w:color="auto"/>
        <w:bottom w:val="none" w:sz="0" w:space="0" w:color="auto"/>
        <w:right w:val="none" w:sz="0" w:space="0" w:color="auto"/>
      </w:divBdr>
    </w:div>
    <w:div w:id="713316106">
      <w:bodyDiv w:val="1"/>
      <w:marLeft w:val="0"/>
      <w:marRight w:val="0"/>
      <w:marTop w:val="0"/>
      <w:marBottom w:val="0"/>
      <w:divBdr>
        <w:top w:val="none" w:sz="0" w:space="0" w:color="auto"/>
        <w:left w:val="none" w:sz="0" w:space="0" w:color="auto"/>
        <w:bottom w:val="none" w:sz="0" w:space="0" w:color="auto"/>
        <w:right w:val="none" w:sz="0" w:space="0" w:color="auto"/>
      </w:divBdr>
    </w:div>
    <w:div w:id="713390529">
      <w:bodyDiv w:val="1"/>
      <w:marLeft w:val="0"/>
      <w:marRight w:val="0"/>
      <w:marTop w:val="0"/>
      <w:marBottom w:val="0"/>
      <w:divBdr>
        <w:top w:val="none" w:sz="0" w:space="0" w:color="auto"/>
        <w:left w:val="none" w:sz="0" w:space="0" w:color="auto"/>
        <w:bottom w:val="none" w:sz="0" w:space="0" w:color="auto"/>
        <w:right w:val="none" w:sz="0" w:space="0" w:color="auto"/>
      </w:divBdr>
    </w:div>
    <w:div w:id="713700887">
      <w:bodyDiv w:val="1"/>
      <w:marLeft w:val="0"/>
      <w:marRight w:val="0"/>
      <w:marTop w:val="0"/>
      <w:marBottom w:val="0"/>
      <w:divBdr>
        <w:top w:val="none" w:sz="0" w:space="0" w:color="auto"/>
        <w:left w:val="none" w:sz="0" w:space="0" w:color="auto"/>
        <w:bottom w:val="none" w:sz="0" w:space="0" w:color="auto"/>
        <w:right w:val="none" w:sz="0" w:space="0" w:color="auto"/>
      </w:divBdr>
    </w:div>
    <w:div w:id="713701330">
      <w:bodyDiv w:val="1"/>
      <w:marLeft w:val="0"/>
      <w:marRight w:val="0"/>
      <w:marTop w:val="0"/>
      <w:marBottom w:val="0"/>
      <w:divBdr>
        <w:top w:val="none" w:sz="0" w:space="0" w:color="auto"/>
        <w:left w:val="none" w:sz="0" w:space="0" w:color="auto"/>
        <w:bottom w:val="none" w:sz="0" w:space="0" w:color="auto"/>
        <w:right w:val="none" w:sz="0" w:space="0" w:color="auto"/>
      </w:divBdr>
    </w:div>
    <w:div w:id="713770406">
      <w:bodyDiv w:val="1"/>
      <w:marLeft w:val="0"/>
      <w:marRight w:val="0"/>
      <w:marTop w:val="0"/>
      <w:marBottom w:val="0"/>
      <w:divBdr>
        <w:top w:val="none" w:sz="0" w:space="0" w:color="auto"/>
        <w:left w:val="none" w:sz="0" w:space="0" w:color="auto"/>
        <w:bottom w:val="none" w:sz="0" w:space="0" w:color="auto"/>
        <w:right w:val="none" w:sz="0" w:space="0" w:color="auto"/>
      </w:divBdr>
    </w:div>
    <w:div w:id="713846216">
      <w:bodyDiv w:val="1"/>
      <w:marLeft w:val="0"/>
      <w:marRight w:val="0"/>
      <w:marTop w:val="0"/>
      <w:marBottom w:val="0"/>
      <w:divBdr>
        <w:top w:val="none" w:sz="0" w:space="0" w:color="auto"/>
        <w:left w:val="none" w:sz="0" w:space="0" w:color="auto"/>
        <w:bottom w:val="none" w:sz="0" w:space="0" w:color="auto"/>
        <w:right w:val="none" w:sz="0" w:space="0" w:color="auto"/>
      </w:divBdr>
    </w:div>
    <w:div w:id="714044771">
      <w:bodyDiv w:val="1"/>
      <w:marLeft w:val="0"/>
      <w:marRight w:val="0"/>
      <w:marTop w:val="0"/>
      <w:marBottom w:val="0"/>
      <w:divBdr>
        <w:top w:val="none" w:sz="0" w:space="0" w:color="auto"/>
        <w:left w:val="none" w:sz="0" w:space="0" w:color="auto"/>
        <w:bottom w:val="none" w:sz="0" w:space="0" w:color="auto"/>
        <w:right w:val="none" w:sz="0" w:space="0" w:color="auto"/>
      </w:divBdr>
    </w:div>
    <w:div w:id="714089456">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354428">
      <w:bodyDiv w:val="1"/>
      <w:marLeft w:val="0"/>
      <w:marRight w:val="0"/>
      <w:marTop w:val="0"/>
      <w:marBottom w:val="0"/>
      <w:divBdr>
        <w:top w:val="none" w:sz="0" w:space="0" w:color="auto"/>
        <w:left w:val="none" w:sz="0" w:space="0" w:color="auto"/>
        <w:bottom w:val="none" w:sz="0" w:space="0" w:color="auto"/>
        <w:right w:val="none" w:sz="0" w:space="0" w:color="auto"/>
      </w:divBdr>
    </w:div>
    <w:div w:id="714433472">
      <w:bodyDiv w:val="1"/>
      <w:marLeft w:val="0"/>
      <w:marRight w:val="0"/>
      <w:marTop w:val="0"/>
      <w:marBottom w:val="0"/>
      <w:divBdr>
        <w:top w:val="none" w:sz="0" w:space="0" w:color="auto"/>
        <w:left w:val="none" w:sz="0" w:space="0" w:color="auto"/>
        <w:bottom w:val="none" w:sz="0" w:space="0" w:color="auto"/>
        <w:right w:val="none" w:sz="0" w:space="0" w:color="auto"/>
      </w:divBdr>
    </w:div>
    <w:div w:id="714699787">
      <w:bodyDiv w:val="1"/>
      <w:marLeft w:val="0"/>
      <w:marRight w:val="0"/>
      <w:marTop w:val="0"/>
      <w:marBottom w:val="0"/>
      <w:divBdr>
        <w:top w:val="none" w:sz="0" w:space="0" w:color="auto"/>
        <w:left w:val="none" w:sz="0" w:space="0" w:color="auto"/>
        <w:bottom w:val="none" w:sz="0" w:space="0" w:color="auto"/>
        <w:right w:val="none" w:sz="0" w:space="0" w:color="auto"/>
      </w:divBdr>
    </w:div>
    <w:div w:id="714738613">
      <w:bodyDiv w:val="1"/>
      <w:marLeft w:val="0"/>
      <w:marRight w:val="0"/>
      <w:marTop w:val="0"/>
      <w:marBottom w:val="0"/>
      <w:divBdr>
        <w:top w:val="none" w:sz="0" w:space="0" w:color="auto"/>
        <w:left w:val="none" w:sz="0" w:space="0" w:color="auto"/>
        <w:bottom w:val="none" w:sz="0" w:space="0" w:color="auto"/>
        <w:right w:val="none" w:sz="0" w:space="0" w:color="auto"/>
      </w:divBdr>
    </w:div>
    <w:div w:id="714887697">
      <w:bodyDiv w:val="1"/>
      <w:marLeft w:val="0"/>
      <w:marRight w:val="0"/>
      <w:marTop w:val="0"/>
      <w:marBottom w:val="0"/>
      <w:divBdr>
        <w:top w:val="none" w:sz="0" w:space="0" w:color="auto"/>
        <w:left w:val="none" w:sz="0" w:space="0" w:color="auto"/>
        <w:bottom w:val="none" w:sz="0" w:space="0" w:color="auto"/>
        <w:right w:val="none" w:sz="0" w:space="0" w:color="auto"/>
      </w:divBdr>
    </w:div>
    <w:div w:id="714937099">
      <w:bodyDiv w:val="1"/>
      <w:marLeft w:val="0"/>
      <w:marRight w:val="0"/>
      <w:marTop w:val="0"/>
      <w:marBottom w:val="0"/>
      <w:divBdr>
        <w:top w:val="none" w:sz="0" w:space="0" w:color="auto"/>
        <w:left w:val="none" w:sz="0" w:space="0" w:color="auto"/>
        <w:bottom w:val="none" w:sz="0" w:space="0" w:color="auto"/>
        <w:right w:val="none" w:sz="0" w:space="0" w:color="auto"/>
      </w:divBdr>
    </w:div>
    <w:div w:id="715006371">
      <w:bodyDiv w:val="1"/>
      <w:marLeft w:val="0"/>
      <w:marRight w:val="0"/>
      <w:marTop w:val="0"/>
      <w:marBottom w:val="0"/>
      <w:divBdr>
        <w:top w:val="none" w:sz="0" w:space="0" w:color="auto"/>
        <w:left w:val="none" w:sz="0" w:space="0" w:color="auto"/>
        <w:bottom w:val="none" w:sz="0" w:space="0" w:color="auto"/>
        <w:right w:val="none" w:sz="0" w:space="0" w:color="auto"/>
      </w:divBdr>
    </w:div>
    <w:div w:id="715009906">
      <w:bodyDiv w:val="1"/>
      <w:marLeft w:val="0"/>
      <w:marRight w:val="0"/>
      <w:marTop w:val="0"/>
      <w:marBottom w:val="0"/>
      <w:divBdr>
        <w:top w:val="none" w:sz="0" w:space="0" w:color="auto"/>
        <w:left w:val="none" w:sz="0" w:space="0" w:color="auto"/>
        <w:bottom w:val="none" w:sz="0" w:space="0" w:color="auto"/>
        <w:right w:val="none" w:sz="0" w:space="0" w:color="auto"/>
      </w:divBdr>
    </w:div>
    <w:div w:id="715156561">
      <w:bodyDiv w:val="1"/>
      <w:marLeft w:val="0"/>
      <w:marRight w:val="0"/>
      <w:marTop w:val="0"/>
      <w:marBottom w:val="0"/>
      <w:divBdr>
        <w:top w:val="none" w:sz="0" w:space="0" w:color="auto"/>
        <w:left w:val="none" w:sz="0" w:space="0" w:color="auto"/>
        <w:bottom w:val="none" w:sz="0" w:space="0" w:color="auto"/>
        <w:right w:val="none" w:sz="0" w:space="0" w:color="auto"/>
      </w:divBdr>
    </w:div>
    <w:div w:id="715203757">
      <w:bodyDiv w:val="1"/>
      <w:marLeft w:val="0"/>
      <w:marRight w:val="0"/>
      <w:marTop w:val="0"/>
      <w:marBottom w:val="0"/>
      <w:divBdr>
        <w:top w:val="none" w:sz="0" w:space="0" w:color="auto"/>
        <w:left w:val="none" w:sz="0" w:space="0" w:color="auto"/>
        <w:bottom w:val="none" w:sz="0" w:space="0" w:color="auto"/>
        <w:right w:val="none" w:sz="0" w:space="0" w:color="auto"/>
      </w:divBdr>
    </w:div>
    <w:div w:id="715348769">
      <w:bodyDiv w:val="1"/>
      <w:marLeft w:val="0"/>
      <w:marRight w:val="0"/>
      <w:marTop w:val="0"/>
      <w:marBottom w:val="0"/>
      <w:divBdr>
        <w:top w:val="none" w:sz="0" w:space="0" w:color="auto"/>
        <w:left w:val="none" w:sz="0" w:space="0" w:color="auto"/>
        <w:bottom w:val="none" w:sz="0" w:space="0" w:color="auto"/>
        <w:right w:val="none" w:sz="0" w:space="0" w:color="auto"/>
      </w:divBdr>
    </w:div>
    <w:div w:id="715356069">
      <w:bodyDiv w:val="1"/>
      <w:marLeft w:val="0"/>
      <w:marRight w:val="0"/>
      <w:marTop w:val="0"/>
      <w:marBottom w:val="0"/>
      <w:divBdr>
        <w:top w:val="none" w:sz="0" w:space="0" w:color="auto"/>
        <w:left w:val="none" w:sz="0" w:space="0" w:color="auto"/>
        <w:bottom w:val="none" w:sz="0" w:space="0" w:color="auto"/>
        <w:right w:val="none" w:sz="0" w:space="0" w:color="auto"/>
      </w:divBdr>
    </w:div>
    <w:div w:id="715392945">
      <w:bodyDiv w:val="1"/>
      <w:marLeft w:val="0"/>
      <w:marRight w:val="0"/>
      <w:marTop w:val="0"/>
      <w:marBottom w:val="0"/>
      <w:divBdr>
        <w:top w:val="none" w:sz="0" w:space="0" w:color="auto"/>
        <w:left w:val="none" w:sz="0" w:space="0" w:color="auto"/>
        <w:bottom w:val="none" w:sz="0" w:space="0" w:color="auto"/>
        <w:right w:val="none" w:sz="0" w:space="0" w:color="auto"/>
      </w:divBdr>
    </w:div>
    <w:div w:id="715739501">
      <w:bodyDiv w:val="1"/>
      <w:marLeft w:val="0"/>
      <w:marRight w:val="0"/>
      <w:marTop w:val="0"/>
      <w:marBottom w:val="0"/>
      <w:divBdr>
        <w:top w:val="none" w:sz="0" w:space="0" w:color="auto"/>
        <w:left w:val="none" w:sz="0" w:space="0" w:color="auto"/>
        <w:bottom w:val="none" w:sz="0" w:space="0" w:color="auto"/>
        <w:right w:val="none" w:sz="0" w:space="0" w:color="auto"/>
      </w:divBdr>
    </w:div>
    <w:div w:id="715815084">
      <w:bodyDiv w:val="1"/>
      <w:marLeft w:val="0"/>
      <w:marRight w:val="0"/>
      <w:marTop w:val="0"/>
      <w:marBottom w:val="0"/>
      <w:divBdr>
        <w:top w:val="none" w:sz="0" w:space="0" w:color="auto"/>
        <w:left w:val="none" w:sz="0" w:space="0" w:color="auto"/>
        <w:bottom w:val="none" w:sz="0" w:space="0" w:color="auto"/>
        <w:right w:val="none" w:sz="0" w:space="0" w:color="auto"/>
      </w:divBdr>
    </w:div>
    <w:div w:id="715930915">
      <w:bodyDiv w:val="1"/>
      <w:marLeft w:val="0"/>
      <w:marRight w:val="0"/>
      <w:marTop w:val="0"/>
      <w:marBottom w:val="0"/>
      <w:divBdr>
        <w:top w:val="none" w:sz="0" w:space="0" w:color="auto"/>
        <w:left w:val="none" w:sz="0" w:space="0" w:color="auto"/>
        <w:bottom w:val="none" w:sz="0" w:space="0" w:color="auto"/>
        <w:right w:val="none" w:sz="0" w:space="0" w:color="auto"/>
      </w:divBdr>
    </w:div>
    <w:div w:id="716009393">
      <w:bodyDiv w:val="1"/>
      <w:marLeft w:val="0"/>
      <w:marRight w:val="0"/>
      <w:marTop w:val="0"/>
      <w:marBottom w:val="0"/>
      <w:divBdr>
        <w:top w:val="none" w:sz="0" w:space="0" w:color="auto"/>
        <w:left w:val="none" w:sz="0" w:space="0" w:color="auto"/>
        <w:bottom w:val="none" w:sz="0" w:space="0" w:color="auto"/>
        <w:right w:val="none" w:sz="0" w:space="0" w:color="auto"/>
      </w:divBdr>
    </w:div>
    <w:div w:id="716196457">
      <w:bodyDiv w:val="1"/>
      <w:marLeft w:val="0"/>
      <w:marRight w:val="0"/>
      <w:marTop w:val="0"/>
      <w:marBottom w:val="0"/>
      <w:divBdr>
        <w:top w:val="none" w:sz="0" w:space="0" w:color="auto"/>
        <w:left w:val="none" w:sz="0" w:space="0" w:color="auto"/>
        <w:bottom w:val="none" w:sz="0" w:space="0" w:color="auto"/>
        <w:right w:val="none" w:sz="0" w:space="0" w:color="auto"/>
      </w:divBdr>
    </w:div>
    <w:div w:id="716319956">
      <w:bodyDiv w:val="1"/>
      <w:marLeft w:val="0"/>
      <w:marRight w:val="0"/>
      <w:marTop w:val="0"/>
      <w:marBottom w:val="0"/>
      <w:divBdr>
        <w:top w:val="none" w:sz="0" w:space="0" w:color="auto"/>
        <w:left w:val="none" w:sz="0" w:space="0" w:color="auto"/>
        <w:bottom w:val="none" w:sz="0" w:space="0" w:color="auto"/>
        <w:right w:val="none" w:sz="0" w:space="0" w:color="auto"/>
      </w:divBdr>
    </w:div>
    <w:div w:id="716321104">
      <w:bodyDiv w:val="1"/>
      <w:marLeft w:val="0"/>
      <w:marRight w:val="0"/>
      <w:marTop w:val="0"/>
      <w:marBottom w:val="0"/>
      <w:divBdr>
        <w:top w:val="none" w:sz="0" w:space="0" w:color="auto"/>
        <w:left w:val="none" w:sz="0" w:space="0" w:color="auto"/>
        <w:bottom w:val="none" w:sz="0" w:space="0" w:color="auto"/>
        <w:right w:val="none" w:sz="0" w:space="0" w:color="auto"/>
      </w:divBdr>
    </w:div>
    <w:div w:id="716664678">
      <w:bodyDiv w:val="1"/>
      <w:marLeft w:val="0"/>
      <w:marRight w:val="0"/>
      <w:marTop w:val="0"/>
      <w:marBottom w:val="0"/>
      <w:divBdr>
        <w:top w:val="none" w:sz="0" w:space="0" w:color="auto"/>
        <w:left w:val="none" w:sz="0" w:space="0" w:color="auto"/>
        <w:bottom w:val="none" w:sz="0" w:space="0" w:color="auto"/>
        <w:right w:val="none" w:sz="0" w:space="0" w:color="auto"/>
      </w:divBdr>
    </w:div>
    <w:div w:id="716777191">
      <w:bodyDiv w:val="1"/>
      <w:marLeft w:val="0"/>
      <w:marRight w:val="0"/>
      <w:marTop w:val="0"/>
      <w:marBottom w:val="0"/>
      <w:divBdr>
        <w:top w:val="none" w:sz="0" w:space="0" w:color="auto"/>
        <w:left w:val="none" w:sz="0" w:space="0" w:color="auto"/>
        <w:bottom w:val="none" w:sz="0" w:space="0" w:color="auto"/>
        <w:right w:val="none" w:sz="0" w:space="0" w:color="auto"/>
      </w:divBdr>
    </w:div>
    <w:div w:id="716778020">
      <w:bodyDiv w:val="1"/>
      <w:marLeft w:val="0"/>
      <w:marRight w:val="0"/>
      <w:marTop w:val="0"/>
      <w:marBottom w:val="0"/>
      <w:divBdr>
        <w:top w:val="none" w:sz="0" w:space="0" w:color="auto"/>
        <w:left w:val="none" w:sz="0" w:space="0" w:color="auto"/>
        <w:bottom w:val="none" w:sz="0" w:space="0" w:color="auto"/>
        <w:right w:val="none" w:sz="0" w:space="0" w:color="auto"/>
      </w:divBdr>
    </w:div>
    <w:div w:id="716782396">
      <w:bodyDiv w:val="1"/>
      <w:marLeft w:val="0"/>
      <w:marRight w:val="0"/>
      <w:marTop w:val="0"/>
      <w:marBottom w:val="0"/>
      <w:divBdr>
        <w:top w:val="none" w:sz="0" w:space="0" w:color="auto"/>
        <w:left w:val="none" w:sz="0" w:space="0" w:color="auto"/>
        <w:bottom w:val="none" w:sz="0" w:space="0" w:color="auto"/>
        <w:right w:val="none" w:sz="0" w:space="0" w:color="auto"/>
      </w:divBdr>
    </w:div>
    <w:div w:id="716854935">
      <w:bodyDiv w:val="1"/>
      <w:marLeft w:val="0"/>
      <w:marRight w:val="0"/>
      <w:marTop w:val="0"/>
      <w:marBottom w:val="0"/>
      <w:divBdr>
        <w:top w:val="none" w:sz="0" w:space="0" w:color="auto"/>
        <w:left w:val="none" w:sz="0" w:space="0" w:color="auto"/>
        <w:bottom w:val="none" w:sz="0" w:space="0" w:color="auto"/>
        <w:right w:val="none" w:sz="0" w:space="0" w:color="auto"/>
      </w:divBdr>
    </w:div>
    <w:div w:id="716927108">
      <w:bodyDiv w:val="1"/>
      <w:marLeft w:val="0"/>
      <w:marRight w:val="0"/>
      <w:marTop w:val="0"/>
      <w:marBottom w:val="0"/>
      <w:divBdr>
        <w:top w:val="none" w:sz="0" w:space="0" w:color="auto"/>
        <w:left w:val="none" w:sz="0" w:space="0" w:color="auto"/>
        <w:bottom w:val="none" w:sz="0" w:space="0" w:color="auto"/>
        <w:right w:val="none" w:sz="0" w:space="0" w:color="auto"/>
      </w:divBdr>
    </w:div>
    <w:div w:id="716927746">
      <w:bodyDiv w:val="1"/>
      <w:marLeft w:val="0"/>
      <w:marRight w:val="0"/>
      <w:marTop w:val="0"/>
      <w:marBottom w:val="0"/>
      <w:divBdr>
        <w:top w:val="none" w:sz="0" w:space="0" w:color="auto"/>
        <w:left w:val="none" w:sz="0" w:space="0" w:color="auto"/>
        <w:bottom w:val="none" w:sz="0" w:space="0" w:color="auto"/>
        <w:right w:val="none" w:sz="0" w:space="0" w:color="auto"/>
      </w:divBdr>
    </w:div>
    <w:div w:id="717050023">
      <w:bodyDiv w:val="1"/>
      <w:marLeft w:val="0"/>
      <w:marRight w:val="0"/>
      <w:marTop w:val="0"/>
      <w:marBottom w:val="0"/>
      <w:divBdr>
        <w:top w:val="none" w:sz="0" w:space="0" w:color="auto"/>
        <w:left w:val="none" w:sz="0" w:space="0" w:color="auto"/>
        <w:bottom w:val="none" w:sz="0" w:space="0" w:color="auto"/>
        <w:right w:val="none" w:sz="0" w:space="0" w:color="auto"/>
      </w:divBdr>
    </w:div>
    <w:div w:id="717239156">
      <w:bodyDiv w:val="1"/>
      <w:marLeft w:val="0"/>
      <w:marRight w:val="0"/>
      <w:marTop w:val="0"/>
      <w:marBottom w:val="0"/>
      <w:divBdr>
        <w:top w:val="none" w:sz="0" w:space="0" w:color="auto"/>
        <w:left w:val="none" w:sz="0" w:space="0" w:color="auto"/>
        <w:bottom w:val="none" w:sz="0" w:space="0" w:color="auto"/>
        <w:right w:val="none" w:sz="0" w:space="0" w:color="auto"/>
      </w:divBdr>
    </w:div>
    <w:div w:id="717321785">
      <w:bodyDiv w:val="1"/>
      <w:marLeft w:val="0"/>
      <w:marRight w:val="0"/>
      <w:marTop w:val="0"/>
      <w:marBottom w:val="0"/>
      <w:divBdr>
        <w:top w:val="none" w:sz="0" w:space="0" w:color="auto"/>
        <w:left w:val="none" w:sz="0" w:space="0" w:color="auto"/>
        <w:bottom w:val="none" w:sz="0" w:space="0" w:color="auto"/>
        <w:right w:val="none" w:sz="0" w:space="0" w:color="auto"/>
      </w:divBdr>
    </w:div>
    <w:div w:id="717440912">
      <w:bodyDiv w:val="1"/>
      <w:marLeft w:val="0"/>
      <w:marRight w:val="0"/>
      <w:marTop w:val="0"/>
      <w:marBottom w:val="0"/>
      <w:divBdr>
        <w:top w:val="none" w:sz="0" w:space="0" w:color="auto"/>
        <w:left w:val="none" w:sz="0" w:space="0" w:color="auto"/>
        <w:bottom w:val="none" w:sz="0" w:space="0" w:color="auto"/>
        <w:right w:val="none" w:sz="0" w:space="0" w:color="auto"/>
      </w:divBdr>
    </w:div>
    <w:div w:id="717508471">
      <w:bodyDiv w:val="1"/>
      <w:marLeft w:val="0"/>
      <w:marRight w:val="0"/>
      <w:marTop w:val="0"/>
      <w:marBottom w:val="0"/>
      <w:divBdr>
        <w:top w:val="none" w:sz="0" w:space="0" w:color="auto"/>
        <w:left w:val="none" w:sz="0" w:space="0" w:color="auto"/>
        <w:bottom w:val="none" w:sz="0" w:space="0" w:color="auto"/>
        <w:right w:val="none" w:sz="0" w:space="0" w:color="auto"/>
      </w:divBdr>
    </w:div>
    <w:div w:id="717701288">
      <w:bodyDiv w:val="1"/>
      <w:marLeft w:val="0"/>
      <w:marRight w:val="0"/>
      <w:marTop w:val="0"/>
      <w:marBottom w:val="0"/>
      <w:divBdr>
        <w:top w:val="none" w:sz="0" w:space="0" w:color="auto"/>
        <w:left w:val="none" w:sz="0" w:space="0" w:color="auto"/>
        <w:bottom w:val="none" w:sz="0" w:space="0" w:color="auto"/>
        <w:right w:val="none" w:sz="0" w:space="0" w:color="auto"/>
      </w:divBdr>
    </w:div>
    <w:div w:id="717704560">
      <w:bodyDiv w:val="1"/>
      <w:marLeft w:val="0"/>
      <w:marRight w:val="0"/>
      <w:marTop w:val="0"/>
      <w:marBottom w:val="0"/>
      <w:divBdr>
        <w:top w:val="none" w:sz="0" w:space="0" w:color="auto"/>
        <w:left w:val="none" w:sz="0" w:space="0" w:color="auto"/>
        <w:bottom w:val="none" w:sz="0" w:space="0" w:color="auto"/>
        <w:right w:val="none" w:sz="0" w:space="0" w:color="auto"/>
      </w:divBdr>
    </w:div>
    <w:div w:id="717894513">
      <w:bodyDiv w:val="1"/>
      <w:marLeft w:val="0"/>
      <w:marRight w:val="0"/>
      <w:marTop w:val="0"/>
      <w:marBottom w:val="0"/>
      <w:divBdr>
        <w:top w:val="none" w:sz="0" w:space="0" w:color="auto"/>
        <w:left w:val="none" w:sz="0" w:space="0" w:color="auto"/>
        <w:bottom w:val="none" w:sz="0" w:space="0" w:color="auto"/>
        <w:right w:val="none" w:sz="0" w:space="0" w:color="auto"/>
      </w:divBdr>
    </w:div>
    <w:div w:id="717896042">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406401">
      <w:bodyDiv w:val="1"/>
      <w:marLeft w:val="0"/>
      <w:marRight w:val="0"/>
      <w:marTop w:val="0"/>
      <w:marBottom w:val="0"/>
      <w:divBdr>
        <w:top w:val="none" w:sz="0" w:space="0" w:color="auto"/>
        <w:left w:val="none" w:sz="0" w:space="0" w:color="auto"/>
        <w:bottom w:val="none" w:sz="0" w:space="0" w:color="auto"/>
        <w:right w:val="none" w:sz="0" w:space="0" w:color="auto"/>
      </w:divBdr>
    </w:div>
    <w:div w:id="718436589">
      <w:bodyDiv w:val="1"/>
      <w:marLeft w:val="0"/>
      <w:marRight w:val="0"/>
      <w:marTop w:val="0"/>
      <w:marBottom w:val="0"/>
      <w:divBdr>
        <w:top w:val="none" w:sz="0" w:space="0" w:color="auto"/>
        <w:left w:val="none" w:sz="0" w:space="0" w:color="auto"/>
        <w:bottom w:val="none" w:sz="0" w:space="0" w:color="auto"/>
        <w:right w:val="none" w:sz="0" w:space="0" w:color="auto"/>
      </w:divBdr>
    </w:div>
    <w:div w:id="718438275">
      <w:bodyDiv w:val="1"/>
      <w:marLeft w:val="0"/>
      <w:marRight w:val="0"/>
      <w:marTop w:val="0"/>
      <w:marBottom w:val="0"/>
      <w:divBdr>
        <w:top w:val="none" w:sz="0" w:space="0" w:color="auto"/>
        <w:left w:val="none" w:sz="0" w:space="0" w:color="auto"/>
        <w:bottom w:val="none" w:sz="0" w:space="0" w:color="auto"/>
        <w:right w:val="none" w:sz="0" w:space="0" w:color="auto"/>
      </w:divBdr>
    </w:div>
    <w:div w:id="718552765">
      <w:bodyDiv w:val="1"/>
      <w:marLeft w:val="0"/>
      <w:marRight w:val="0"/>
      <w:marTop w:val="0"/>
      <w:marBottom w:val="0"/>
      <w:divBdr>
        <w:top w:val="none" w:sz="0" w:space="0" w:color="auto"/>
        <w:left w:val="none" w:sz="0" w:space="0" w:color="auto"/>
        <w:bottom w:val="none" w:sz="0" w:space="0" w:color="auto"/>
        <w:right w:val="none" w:sz="0" w:space="0" w:color="auto"/>
      </w:divBdr>
    </w:div>
    <w:div w:id="718554479">
      <w:bodyDiv w:val="1"/>
      <w:marLeft w:val="0"/>
      <w:marRight w:val="0"/>
      <w:marTop w:val="0"/>
      <w:marBottom w:val="0"/>
      <w:divBdr>
        <w:top w:val="none" w:sz="0" w:space="0" w:color="auto"/>
        <w:left w:val="none" w:sz="0" w:space="0" w:color="auto"/>
        <w:bottom w:val="none" w:sz="0" w:space="0" w:color="auto"/>
        <w:right w:val="none" w:sz="0" w:space="0" w:color="auto"/>
      </w:divBdr>
    </w:div>
    <w:div w:id="718747425">
      <w:bodyDiv w:val="1"/>
      <w:marLeft w:val="0"/>
      <w:marRight w:val="0"/>
      <w:marTop w:val="0"/>
      <w:marBottom w:val="0"/>
      <w:divBdr>
        <w:top w:val="none" w:sz="0" w:space="0" w:color="auto"/>
        <w:left w:val="none" w:sz="0" w:space="0" w:color="auto"/>
        <w:bottom w:val="none" w:sz="0" w:space="0" w:color="auto"/>
        <w:right w:val="none" w:sz="0" w:space="0" w:color="auto"/>
      </w:divBdr>
    </w:div>
    <w:div w:id="718821890">
      <w:bodyDiv w:val="1"/>
      <w:marLeft w:val="0"/>
      <w:marRight w:val="0"/>
      <w:marTop w:val="0"/>
      <w:marBottom w:val="0"/>
      <w:divBdr>
        <w:top w:val="none" w:sz="0" w:space="0" w:color="auto"/>
        <w:left w:val="none" w:sz="0" w:space="0" w:color="auto"/>
        <w:bottom w:val="none" w:sz="0" w:space="0" w:color="auto"/>
        <w:right w:val="none" w:sz="0" w:space="0" w:color="auto"/>
      </w:divBdr>
    </w:div>
    <w:div w:id="718869014">
      <w:bodyDiv w:val="1"/>
      <w:marLeft w:val="0"/>
      <w:marRight w:val="0"/>
      <w:marTop w:val="0"/>
      <w:marBottom w:val="0"/>
      <w:divBdr>
        <w:top w:val="none" w:sz="0" w:space="0" w:color="auto"/>
        <w:left w:val="none" w:sz="0" w:space="0" w:color="auto"/>
        <w:bottom w:val="none" w:sz="0" w:space="0" w:color="auto"/>
        <w:right w:val="none" w:sz="0" w:space="0" w:color="auto"/>
      </w:divBdr>
    </w:div>
    <w:div w:id="718895758">
      <w:bodyDiv w:val="1"/>
      <w:marLeft w:val="0"/>
      <w:marRight w:val="0"/>
      <w:marTop w:val="0"/>
      <w:marBottom w:val="0"/>
      <w:divBdr>
        <w:top w:val="none" w:sz="0" w:space="0" w:color="auto"/>
        <w:left w:val="none" w:sz="0" w:space="0" w:color="auto"/>
        <w:bottom w:val="none" w:sz="0" w:space="0" w:color="auto"/>
        <w:right w:val="none" w:sz="0" w:space="0" w:color="auto"/>
      </w:divBdr>
    </w:div>
    <w:div w:id="718936739">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213376">
      <w:bodyDiv w:val="1"/>
      <w:marLeft w:val="0"/>
      <w:marRight w:val="0"/>
      <w:marTop w:val="0"/>
      <w:marBottom w:val="0"/>
      <w:divBdr>
        <w:top w:val="none" w:sz="0" w:space="0" w:color="auto"/>
        <w:left w:val="none" w:sz="0" w:space="0" w:color="auto"/>
        <w:bottom w:val="none" w:sz="0" w:space="0" w:color="auto"/>
        <w:right w:val="none" w:sz="0" w:space="0" w:color="auto"/>
      </w:divBdr>
    </w:div>
    <w:div w:id="719523280">
      <w:bodyDiv w:val="1"/>
      <w:marLeft w:val="0"/>
      <w:marRight w:val="0"/>
      <w:marTop w:val="0"/>
      <w:marBottom w:val="0"/>
      <w:divBdr>
        <w:top w:val="none" w:sz="0" w:space="0" w:color="auto"/>
        <w:left w:val="none" w:sz="0" w:space="0" w:color="auto"/>
        <w:bottom w:val="none" w:sz="0" w:space="0" w:color="auto"/>
        <w:right w:val="none" w:sz="0" w:space="0" w:color="auto"/>
      </w:divBdr>
    </w:div>
    <w:div w:id="719596553">
      <w:bodyDiv w:val="1"/>
      <w:marLeft w:val="0"/>
      <w:marRight w:val="0"/>
      <w:marTop w:val="0"/>
      <w:marBottom w:val="0"/>
      <w:divBdr>
        <w:top w:val="none" w:sz="0" w:space="0" w:color="auto"/>
        <w:left w:val="none" w:sz="0" w:space="0" w:color="auto"/>
        <w:bottom w:val="none" w:sz="0" w:space="0" w:color="auto"/>
        <w:right w:val="none" w:sz="0" w:space="0" w:color="auto"/>
      </w:divBdr>
    </w:div>
    <w:div w:id="719669254">
      <w:bodyDiv w:val="1"/>
      <w:marLeft w:val="0"/>
      <w:marRight w:val="0"/>
      <w:marTop w:val="0"/>
      <w:marBottom w:val="0"/>
      <w:divBdr>
        <w:top w:val="none" w:sz="0" w:space="0" w:color="auto"/>
        <w:left w:val="none" w:sz="0" w:space="0" w:color="auto"/>
        <w:bottom w:val="none" w:sz="0" w:space="0" w:color="auto"/>
        <w:right w:val="none" w:sz="0" w:space="0" w:color="auto"/>
      </w:divBdr>
    </w:div>
    <w:div w:id="719741762">
      <w:bodyDiv w:val="1"/>
      <w:marLeft w:val="0"/>
      <w:marRight w:val="0"/>
      <w:marTop w:val="0"/>
      <w:marBottom w:val="0"/>
      <w:divBdr>
        <w:top w:val="none" w:sz="0" w:space="0" w:color="auto"/>
        <w:left w:val="none" w:sz="0" w:space="0" w:color="auto"/>
        <w:bottom w:val="none" w:sz="0" w:space="0" w:color="auto"/>
        <w:right w:val="none" w:sz="0" w:space="0" w:color="auto"/>
      </w:divBdr>
    </w:div>
    <w:div w:id="719936994">
      <w:bodyDiv w:val="1"/>
      <w:marLeft w:val="0"/>
      <w:marRight w:val="0"/>
      <w:marTop w:val="0"/>
      <w:marBottom w:val="0"/>
      <w:divBdr>
        <w:top w:val="none" w:sz="0" w:space="0" w:color="auto"/>
        <w:left w:val="none" w:sz="0" w:space="0" w:color="auto"/>
        <w:bottom w:val="none" w:sz="0" w:space="0" w:color="auto"/>
        <w:right w:val="none" w:sz="0" w:space="0" w:color="auto"/>
      </w:divBdr>
    </w:div>
    <w:div w:id="719939333">
      <w:bodyDiv w:val="1"/>
      <w:marLeft w:val="0"/>
      <w:marRight w:val="0"/>
      <w:marTop w:val="0"/>
      <w:marBottom w:val="0"/>
      <w:divBdr>
        <w:top w:val="none" w:sz="0" w:space="0" w:color="auto"/>
        <w:left w:val="none" w:sz="0" w:space="0" w:color="auto"/>
        <w:bottom w:val="none" w:sz="0" w:space="0" w:color="auto"/>
        <w:right w:val="none" w:sz="0" w:space="0" w:color="auto"/>
      </w:divBdr>
    </w:div>
    <w:div w:id="719942492">
      <w:bodyDiv w:val="1"/>
      <w:marLeft w:val="0"/>
      <w:marRight w:val="0"/>
      <w:marTop w:val="0"/>
      <w:marBottom w:val="0"/>
      <w:divBdr>
        <w:top w:val="none" w:sz="0" w:space="0" w:color="auto"/>
        <w:left w:val="none" w:sz="0" w:space="0" w:color="auto"/>
        <w:bottom w:val="none" w:sz="0" w:space="0" w:color="auto"/>
        <w:right w:val="none" w:sz="0" w:space="0" w:color="auto"/>
      </w:divBdr>
    </w:div>
    <w:div w:id="719943045">
      <w:bodyDiv w:val="1"/>
      <w:marLeft w:val="0"/>
      <w:marRight w:val="0"/>
      <w:marTop w:val="0"/>
      <w:marBottom w:val="0"/>
      <w:divBdr>
        <w:top w:val="none" w:sz="0" w:space="0" w:color="auto"/>
        <w:left w:val="none" w:sz="0" w:space="0" w:color="auto"/>
        <w:bottom w:val="none" w:sz="0" w:space="0" w:color="auto"/>
        <w:right w:val="none" w:sz="0" w:space="0" w:color="auto"/>
      </w:divBdr>
    </w:div>
    <w:div w:id="719980534">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20053330">
      <w:bodyDiv w:val="1"/>
      <w:marLeft w:val="0"/>
      <w:marRight w:val="0"/>
      <w:marTop w:val="0"/>
      <w:marBottom w:val="0"/>
      <w:divBdr>
        <w:top w:val="none" w:sz="0" w:space="0" w:color="auto"/>
        <w:left w:val="none" w:sz="0" w:space="0" w:color="auto"/>
        <w:bottom w:val="none" w:sz="0" w:space="0" w:color="auto"/>
        <w:right w:val="none" w:sz="0" w:space="0" w:color="auto"/>
      </w:divBdr>
    </w:div>
    <w:div w:id="720135744">
      <w:bodyDiv w:val="1"/>
      <w:marLeft w:val="0"/>
      <w:marRight w:val="0"/>
      <w:marTop w:val="0"/>
      <w:marBottom w:val="0"/>
      <w:divBdr>
        <w:top w:val="none" w:sz="0" w:space="0" w:color="auto"/>
        <w:left w:val="none" w:sz="0" w:space="0" w:color="auto"/>
        <w:bottom w:val="none" w:sz="0" w:space="0" w:color="auto"/>
        <w:right w:val="none" w:sz="0" w:space="0" w:color="auto"/>
      </w:divBdr>
    </w:div>
    <w:div w:id="720175756">
      <w:bodyDiv w:val="1"/>
      <w:marLeft w:val="0"/>
      <w:marRight w:val="0"/>
      <w:marTop w:val="0"/>
      <w:marBottom w:val="0"/>
      <w:divBdr>
        <w:top w:val="none" w:sz="0" w:space="0" w:color="auto"/>
        <w:left w:val="none" w:sz="0" w:space="0" w:color="auto"/>
        <w:bottom w:val="none" w:sz="0" w:space="0" w:color="auto"/>
        <w:right w:val="none" w:sz="0" w:space="0" w:color="auto"/>
      </w:divBdr>
    </w:div>
    <w:div w:id="720252429">
      <w:bodyDiv w:val="1"/>
      <w:marLeft w:val="0"/>
      <w:marRight w:val="0"/>
      <w:marTop w:val="0"/>
      <w:marBottom w:val="0"/>
      <w:divBdr>
        <w:top w:val="none" w:sz="0" w:space="0" w:color="auto"/>
        <w:left w:val="none" w:sz="0" w:space="0" w:color="auto"/>
        <w:bottom w:val="none" w:sz="0" w:space="0" w:color="auto"/>
        <w:right w:val="none" w:sz="0" w:space="0" w:color="auto"/>
      </w:divBdr>
    </w:div>
    <w:div w:id="720442468">
      <w:bodyDiv w:val="1"/>
      <w:marLeft w:val="0"/>
      <w:marRight w:val="0"/>
      <w:marTop w:val="0"/>
      <w:marBottom w:val="0"/>
      <w:divBdr>
        <w:top w:val="none" w:sz="0" w:space="0" w:color="auto"/>
        <w:left w:val="none" w:sz="0" w:space="0" w:color="auto"/>
        <w:bottom w:val="none" w:sz="0" w:space="0" w:color="auto"/>
        <w:right w:val="none" w:sz="0" w:space="0" w:color="auto"/>
      </w:divBdr>
    </w:div>
    <w:div w:id="720444614">
      <w:bodyDiv w:val="1"/>
      <w:marLeft w:val="0"/>
      <w:marRight w:val="0"/>
      <w:marTop w:val="0"/>
      <w:marBottom w:val="0"/>
      <w:divBdr>
        <w:top w:val="none" w:sz="0" w:space="0" w:color="auto"/>
        <w:left w:val="none" w:sz="0" w:space="0" w:color="auto"/>
        <w:bottom w:val="none" w:sz="0" w:space="0" w:color="auto"/>
        <w:right w:val="none" w:sz="0" w:space="0" w:color="auto"/>
      </w:divBdr>
    </w:div>
    <w:div w:id="720445005">
      <w:bodyDiv w:val="1"/>
      <w:marLeft w:val="0"/>
      <w:marRight w:val="0"/>
      <w:marTop w:val="0"/>
      <w:marBottom w:val="0"/>
      <w:divBdr>
        <w:top w:val="none" w:sz="0" w:space="0" w:color="auto"/>
        <w:left w:val="none" w:sz="0" w:space="0" w:color="auto"/>
        <w:bottom w:val="none" w:sz="0" w:space="0" w:color="auto"/>
        <w:right w:val="none" w:sz="0" w:space="0" w:color="auto"/>
      </w:divBdr>
    </w:div>
    <w:div w:id="720834627">
      <w:bodyDiv w:val="1"/>
      <w:marLeft w:val="0"/>
      <w:marRight w:val="0"/>
      <w:marTop w:val="0"/>
      <w:marBottom w:val="0"/>
      <w:divBdr>
        <w:top w:val="none" w:sz="0" w:space="0" w:color="auto"/>
        <w:left w:val="none" w:sz="0" w:space="0" w:color="auto"/>
        <w:bottom w:val="none" w:sz="0" w:space="0" w:color="auto"/>
        <w:right w:val="none" w:sz="0" w:space="0" w:color="auto"/>
      </w:divBdr>
    </w:div>
    <w:div w:id="721053482">
      <w:bodyDiv w:val="1"/>
      <w:marLeft w:val="0"/>
      <w:marRight w:val="0"/>
      <w:marTop w:val="0"/>
      <w:marBottom w:val="0"/>
      <w:divBdr>
        <w:top w:val="none" w:sz="0" w:space="0" w:color="auto"/>
        <w:left w:val="none" w:sz="0" w:space="0" w:color="auto"/>
        <w:bottom w:val="none" w:sz="0" w:space="0" w:color="auto"/>
        <w:right w:val="none" w:sz="0" w:space="0" w:color="auto"/>
      </w:divBdr>
    </w:div>
    <w:div w:id="721177660">
      <w:bodyDiv w:val="1"/>
      <w:marLeft w:val="0"/>
      <w:marRight w:val="0"/>
      <w:marTop w:val="0"/>
      <w:marBottom w:val="0"/>
      <w:divBdr>
        <w:top w:val="none" w:sz="0" w:space="0" w:color="auto"/>
        <w:left w:val="none" w:sz="0" w:space="0" w:color="auto"/>
        <w:bottom w:val="none" w:sz="0" w:space="0" w:color="auto"/>
        <w:right w:val="none" w:sz="0" w:space="0" w:color="auto"/>
      </w:divBdr>
    </w:div>
    <w:div w:id="721290063">
      <w:bodyDiv w:val="1"/>
      <w:marLeft w:val="0"/>
      <w:marRight w:val="0"/>
      <w:marTop w:val="0"/>
      <w:marBottom w:val="0"/>
      <w:divBdr>
        <w:top w:val="none" w:sz="0" w:space="0" w:color="auto"/>
        <w:left w:val="none" w:sz="0" w:space="0" w:color="auto"/>
        <w:bottom w:val="none" w:sz="0" w:space="0" w:color="auto"/>
        <w:right w:val="none" w:sz="0" w:space="0" w:color="auto"/>
      </w:divBdr>
    </w:div>
    <w:div w:id="721295382">
      <w:bodyDiv w:val="1"/>
      <w:marLeft w:val="0"/>
      <w:marRight w:val="0"/>
      <w:marTop w:val="0"/>
      <w:marBottom w:val="0"/>
      <w:divBdr>
        <w:top w:val="none" w:sz="0" w:space="0" w:color="auto"/>
        <w:left w:val="none" w:sz="0" w:space="0" w:color="auto"/>
        <w:bottom w:val="none" w:sz="0" w:space="0" w:color="auto"/>
        <w:right w:val="none" w:sz="0" w:space="0" w:color="auto"/>
      </w:divBdr>
    </w:div>
    <w:div w:id="721446056">
      <w:bodyDiv w:val="1"/>
      <w:marLeft w:val="0"/>
      <w:marRight w:val="0"/>
      <w:marTop w:val="0"/>
      <w:marBottom w:val="0"/>
      <w:divBdr>
        <w:top w:val="none" w:sz="0" w:space="0" w:color="auto"/>
        <w:left w:val="none" w:sz="0" w:space="0" w:color="auto"/>
        <w:bottom w:val="none" w:sz="0" w:space="0" w:color="auto"/>
        <w:right w:val="none" w:sz="0" w:space="0" w:color="auto"/>
      </w:divBdr>
    </w:div>
    <w:div w:id="721446183">
      <w:bodyDiv w:val="1"/>
      <w:marLeft w:val="0"/>
      <w:marRight w:val="0"/>
      <w:marTop w:val="0"/>
      <w:marBottom w:val="0"/>
      <w:divBdr>
        <w:top w:val="none" w:sz="0" w:space="0" w:color="auto"/>
        <w:left w:val="none" w:sz="0" w:space="0" w:color="auto"/>
        <w:bottom w:val="none" w:sz="0" w:space="0" w:color="auto"/>
        <w:right w:val="none" w:sz="0" w:space="0" w:color="auto"/>
      </w:divBdr>
    </w:div>
    <w:div w:id="721635306">
      <w:bodyDiv w:val="1"/>
      <w:marLeft w:val="0"/>
      <w:marRight w:val="0"/>
      <w:marTop w:val="0"/>
      <w:marBottom w:val="0"/>
      <w:divBdr>
        <w:top w:val="none" w:sz="0" w:space="0" w:color="auto"/>
        <w:left w:val="none" w:sz="0" w:space="0" w:color="auto"/>
        <w:bottom w:val="none" w:sz="0" w:space="0" w:color="auto"/>
        <w:right w:val="none" w:sz="0" w:space="0" w:color="auto"/>
      </w:divBdr>
    </w:div>
    <w:div w:id="721750186">
      <w:bodyDiv w:val="1"/>
      <w:marLeft w:val="0"/>
      <w:marRight w:val="0"/>
      <w:marTop w:val="0"/>
      <w:marBottom w:val="0"/>
      <w:divBdr>
        <w:top w:val="none" w:sz="0" w:space="0" w:color="auto"/>
        <w:left w:val="none" w:sz="0" w:space="0" w:color="auto"/>
        <w:bottom w:val="none" w:sz="0" w:space="0" w:color="auto"/>
        <w:right w:val="none" w:sz="0" w:space="0" w:color="auto"/>
      </w:divBdr>
    </w:div>
    <w:div w:id="721751601">
      <w:bodyDiv w:val="1"/>
      <w:marLeft w:val="0"/>
      <w:marRight w:val="0"/>
      <w:marTop w:val="0"/>
      <w:marBottom w:val="0"/>
      <w:divBdr>
        <w:top w:val="none" w:sz="0" w:space="0" w:color="auto"/>
        <w:left w:val="none" w:sz="0" w:space="0" w:color="auto"/>
        <w:bottom w:val="none" w:sz="0" w:space="0" w:color="auto"/>
        <w:right w:val="none" w:sz="0" w:space="0" w:color="auto"/>
      </w:divBdr>
    </w:div>
    <w:div w:id="721903987">
      <w:bodyDiv w:val="1"/>
      <w:marLeft w:val="0"/>
      <w:marRight w:val="0"/>
      <w:marTop w:val="0"/>
      <w:marBottom w:val="0"/>
      <w:divBdr>
        <w:top w:val="none" w:sz="0" w:space="0" w:color="auto"/>
        <w:left w:val="none" w:sz="0" w:space="0" w:color="auto"/>
        <w:bottom w:val="none" w:sz="0" w:space="0" w:color="auto"/>
        <w:right w:val="none" w:sz="0" w:space="0" w:color="auto"/>
      </w:divBdr>
    </w:div>
    <w:div w:id="721904576">
      <w:bodyDiv w:val="1"/>
      <w:marLeft w:val="0"/>
      <w:marRight w:val="0"/>
      <w:marTop w:val="0"/>
      <w:marBottom w:val="0"/>
      <w:divBdr>
        <w:top w:val="none" w:sz="0" w:space="0" w:color="auto"/>
        <w:left w:val="none" w:sz="0" w:space="0" w:color="auto"/>
        <w:bottom w:val="none" w:sz="0" w:space="0" w:color="auto"/>
        <w:right w:val="none" w:sz="0" w:space="0" w:color="auto"/>
      </w:divBdr>
    </w:div>
    <w:div w:id="722023526">
      <w:bodyDiv w:val="1"/>
      <w:marLeft w:val="0"/>
      <w:marRight w:val="0"/>
      <w:marTop w:val="0"/>
      <w:marBottom w:val="0"/>
      <w:divBdr>
        <w:top w:val="none" w:sz="0" w:space="0" w:color="auto"/>
        <w:left w:val="none" w:sz="0" w:space="0" w:color="auto"/>
        <w:bottom w:val="none" w:sz="0" w:space="0" w:color="auto"/>
        <w:right w:val="none" w:sz="0" w:space="0" w:color="auto"/>
      </w:divBdr>
    </w:div>
    <w:div w:id="722094136">
      <w:bodyDiv w:val="1"/>
      <w:marLeft w:val="0"/>
      <w:marRight w:val="0"/>
      <w:marTop w:val="0"/>
      <w:marBottom w:val="0"/>
      <w:divBdr>
        <w:top w:val="none" w:sz="0" w:space="0" w:color="auto"/>
        <w:left w:val="none" w:sz="0" w:space="0" w:color="auto"/>
        <w:bottom w:val="none" w:sz="0" w:space="0" w:color="auto"/>
        <w:right w:val="none" w:sz="0" w:space="0" w:color="auto"/>
      </w:divBdr>
    </w:div>
    <w:div w:id="722142294">
      <w:bodyDiv w:val="1"/>
      <w:marLeft w:val="0"/>
      <w:marRight w:val="0"/>
      <w:marTop w:val="0"/>
      <w:marBottom w:val="0"/>
      <w:divBdr>
        <w:top w:val="none" w:sz="0" w:space="0" w:color="auto"/>
        <w:left w:val="none" w:sz="0" w:space="0" w:color="auto"/>
        <w:bottom w:val="none" w:sz="0" w:space="0" w:color="auto"/>
        <w:right w:val="none" w:sz="0" w:space="0" w:color="auto"/>
      </w:divBdr>
    </w:div>
    <w:div w:id="722218439">
      <w:bodyDiv w:val="1"/>
      <w:marLeft w:val="0"/>
      <w:marRight w:val="0"/>
      <w:marTop w:val="0"/>
      <w:marBottom w:val="0"/>
      <w:divBdr>
        <w:top w:val="none" w:sz="0" w:space="0" w:color="auto"/>
        <w:left w:val="none" w:sz="0" w:space="0" w:color="auto"/>
        <w:bottom w:val="none" w:sz="0" w:space="0" w:color="auto"/>
        <w:right w:val="none" w:sz="0" w:space="0" w:color="auto"/>
      </w:divBdr>
    </w:div>
    <w:div w:id="722407864">
      <w:bodyDiv w:val="1"/>
      <w:marLeft w:val="0"/>
      <w:marRight w:val="0"/>
      <w:marTop w:val="0"/>
      <w:marBottom w:val="0"/>
      <w:divBdr>
        <w:top w:val="none" w:sz="0" w:space="0" w:color="auto"/>
        <w:left w:val="none" w:sz="0" w:space="0" w:color="auto"/>
        <w:bottom w:val="none" w:sz="0" w:space="0" w:color="auto"/>
        <w:right w:val="none" w:sz="0" w:space="0" w:color="auto"/>
      </w:divBdr>
    </w:div>
    <w:div w:id="722562384">
      <w:bodyDiv w:val="1"/>
      <w:marLeft w:val="0"/>
      <w:marRight w:val="0"/>
      <w:marTop w:val="0"/>
      <w:marBottom w:val="0"/>
      <w:divBdr>
        <w:top w:val="none" w:sz="0" w:space="0" w:color="auto"/>
        <w:left w:val="none" w:sz="0" w:space="0" w:color="auto"/>
        <w:bottom w:val="none" w:sz="0" w:space="0" w:color="auto"/>
        <w:right w:val="none" w:sz="0" w:space="0" w:color="auto"/>
      </w:divBdr>
    </w:div>
    <w:div w:id="722604849">
      <w:bodyDiv w:val="1"/>
      <w:marLeft w:val="0"/>
      <w:marRight w:val="0"/>
      <w:marTop w:val="0"/>
      <w:marBottom w:val="0"/>
      <w:divBdr>
        <w:top w:val="none" w:sz="0" w:space="0" w:color="auto"/>
        <w:left w:val="none" w:sz="0" w:space="0" w:color="auto"/>
        <w:bottom w:val="none" w:sz="0" w:space="0" w:color="auto"/>
        <w:right w:val="none" w:sz="0" w:space="0" w:color="auto"/>
      </w:divBdr>
    </w:div>
    <w:div w:id="722754082">
      <w:bodyDiv w:val="1"/>
      <w:marLeft w:val="0"/>
      <w:marRight w:val="0"/>
      <w:marTop w:val="0"/>
      <w:marBottom w:val="0"/>
      <w:divBdr>
        <w:top w:val="none" w:sz="0" w:space="0" w:color="auto"/>
        <w:left w:val="none" w:sz="0" w:space="0" w:color="auto"/>
        <w:bottom w:val="none" w:sz="0" w:space="0" w:color="auto"/>
        <w:right w:val="none" w:sz="0" w:space="0" w:color="auto"/>
      </w:divBdr>
    </w:div>
    <w:div w:id="722866966">
      <w:bodyDiv w:val="1"/>
      <w:marLeft w:val="0"/>
      <w:marRight w:val="0"/>
      <w:marTop w:val="0"/>
      <w:marBottom w:val="0"/>
      <w:divBdr>
        <w:top w:val="none" w:sz="0" w:space="0" w:color="auto"/>
        <w:left w:val="none" w:sz="0" w:space="0" w:color="auto"/>
        <w:bottom w:val="none" w:sz="0" w:space="0" w:color="auto"/>
        <w:right w:val="none" w:sz="0" w:space="0" w:color="auto"/>
      </w:divBdr>
    </w:div>
    <w:div w:id="723061916">
      <w:bodyDiv w:val="1"/>
      <w:marLeft w:val="0"/>
      <w:marRight w:val="0"/>
      <w:marTop w:val="0"/>
      <w:marBottom w:val="0"/>
      <w:divBdr>
        <w:top w:val="none" w:sz="0" w:space="0" w:color="auto"/>
        <w:left w:val="none" w:sz="0" w:space="0" w:color="auto"/>
        <w:bottom w:val="none" w:sz="0" w:space="0" w:color="auto"/>
        <w:right w:val="none" w:sz="0" w:space="0" w:color="auto"/>
      </w:divBdr>
    </w:div>
    <w:div w:id="723135647">
      <w:bodyDiv w:val="1"/>
      <w:marLeft w:val="0"/>
      <w:marRight w:val="0"/>
      <w:marTop w:val="0"/>
      <w:marBottom w:val="0"/>
      <w:divBdr>
        <w:top w:val="none" w:sz="0" w:space="0" w:color="auto"/>
        <w:left w:val="none" w:sz="0" w:space="0" w:color="auto"/>
        <w:bottom w:val="none" w:sz="0" w:space="0" w:color="auto"/>
        <w:right w:val="none" w:sz="0" w:space="0" w:color="auto"/>
      </w:divBdr>
    </w:div>
    <w:div w:id="723138824">
      <w:bodyDiv w:val="1"/>
      <w:marLeft w:val="0"/>
      <w:marRight w:val="0"/>
      <w:marTop w:val="0"/>
      <w:marBottom w:val="0"/>
      <w:divBdr>
        <w:top w:val="none" w:sz="0" w:space="0" w:color="auto"/>
        <w:left w:val="none" w:sz="0" w:space="0" w:color="auto"/>
        <w:bottom w:val="none" w:sz="0" w:space="0" w:color="auto"/>
        <w:right w:val="none" w:sz="0" w:space="0" w:color="auto"/>
      </w:divBdr>
    </w:div>
    <w:div w:id="723483581">
      <w:bodyDiv w:val="1"/>
      <w:marLeft w:val="0"/>
      <w:marRight w:val="0"/>
      <w:marTop w:val="0"/>
      <w:marBottom w:val="0"/>
      <w:divBdr>
        <w:top w:val="none" w:sz="0" w:space="0" w:color="auto"/>
        <w:left w:val="none" w:sz="0" w:space="0" w:color="auto"/>
        <w:bottom w:val="none" w:sz="0" w:space="0" w:color="auto"/>
        <w:right w:val="none" w:sz="0" w:space="0" w:color="auto"/>
      </w:divBdr>
    </w:div>
    <w:div w:id="723483870">
      <w:bodyDiv w:val="1"/>
      <w:marLeft w:val="0"/>
      <w:marRight w:val="0"/>
      <w:marTop w:val="0"/>
      <w:marBottom w:val="0"/>
      <w:divBdr>
        <w:top w:val="none" w:sz="0" w:space="0" w:color="auto"/>
        <w:left w:val="none" w:sz="0" w:space="0" w:color="auto"/>
        <w:bottom w:val="none" w:sz="0" w:space="0" w:color="auto"/>
        <w:right w:val="none" w:sz="0" w:space="0" w:color="auto"/>
      </w:divBdr>
    </w:div>
    <w:div w:id="723598330">
      <w:bodyDiv w:val="1"/>
      <w:marLeft w:val="0"/>
      <w:marRight w:val="0"/>
      <w:marTop w:val="0"/>
      <w:marBottom w:val="0"/>
      <w:divBdr>
        <w:top w:val="none" w:sz="0" w:space="0" w:color="auto"/>
        <w:left w:val="none" w:sz="0" w:space="0" w:color="auto"/>
        <w:bottom w:val="none" w:sz="0" w:space="0" w:color="auto"/>
        <w:right w:val="none" w:sz="0" w:space="0" w:color="auto"/>
      </w:divBdr>
    </w:div>
    <w:div w:id="723795985">
      <w:bodyDiv w:val="1"/>
      <w:marLeft w:val="0"/>
      <w:marRight w:val="0"/>
      <w:marTop w:val="0"/>
      <w:marBottom w:val="0"/>
      <w:divBdr>
        <w:top w:val="none" w:sz="0" w:space="0" w:color="auto"/>
        <w:left w:val="none" w:sz="0" w:space="0" w:color="auto"/>
        <w:bottom w:val="none" w:sz="0" w:space="0" w:color="auto"/>
        <w:right w:val="none" w:sz="0" w:space="0" w:color="auto"/>
      </w:divBdr>
    </w:div>
    <w:div w:id="723869560">
      <w:bodyDiv w:val="1"/>
      <w:marLeft w:val="0"/>
      <w:marRight w:val="0"/>
      <w:marTop w:val="0"/>
      <w:marBottom w:val="0"/>
      <w:divBdr>
        <w:top w:val="none" w:sz="0" w:space="0" w:color="auto"/>
        <w:left w:val="none" w:sz="0" w:space="0" w:color="auto"/>
        <w:bottom w:val="none" w:sz="0" w:space="0" w:color="auto"/>
        <w:right w:val="none" w:sz="0" w:space="0" w:color="auto"/>
      </w:divBdr>
    </w:div>
    <w:div w:id="723943309">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260169">
      <w:bodyDiv w:val="1"/>
      <w:marLeft w:val="0"/>
      <w:marRight w:val="0"/>
      <w:marTop w:val="0"/>
      <w:marBottom w:val="0"/>
      <w:divBdr>
        <w:top w:val="none" w:sz="0" w:space="0" w:color="auto"/>
        <w:left w:val="none" w:sz="0" w:space="0" w:color="auto"/>
        <w:bottom w:val="none" w:sz="0" w:space="0" w:color="auto"/>
        <w:right w:val="none" w:sz="0" w:space="0" w:color="auto"/>
      </w:divBdr>
    </w:div>
    <w:div w:id="724910457">
      <w:bodyDiv w:val="1"/>
      <w:marLeft w:val="0"/>
      <w:marRight w:val="0"/>
      <w:marTop w:val="0"/>
      <w:marBottom w:val="0"/>
      <w:divBdr>
        <w:top w:val="none" w:sz="0" w:space="0" w:color="auto"/>
        <w:left w:val="none" w:sz="0" w:space="0" w:color="auto"/>
        <w:bottom w:val="none" w:sz="0" w:space="0" w:color="auto"/>
        <w:right w:val="none" w:sz="0" w:space="0" w:color="auto"/>
      </w:divBdr>
    </w:div>
    <w:div w:id="724984987">
      <w:bodyDiv w:val="1"/>
      <w:marLeft w:val="0"/>
      <w:marRight w:val="0"/>
      <w:marTop w:val="0"/>
      <w:marBottom w:val="0"/>
      <w:divBdr>
        <w:top w:val="none" w:sz="0" w:space="0" w:color="auto"/>
        <w:left w:val="none" w:sz="0" w:space="0" w:color="auto"/>
        <w:bottom w:val="none" w:sz="0" w:space="0" w:color="auto"/>
        <w:right w:val="none" w:sz="0" w:space="0" w:color="auto"/>
      </w:divBdr>
    </w:div>
    <w:div w:id="725102971">
      <w:bodyDiv w:val="1"/>
      <w:marLeft w:val="0"/>
      <w:marRight w:val="0"/>
      <w:marTop w:val="0"/>
      <w:marBottom w:val="0"/>
      <w:divBdr>
        <w:top w:val="none" w:sz="0" w:space="0" w:color="auto"/>
        <w:left w:val="none" w:sz="0" w:space="0" w:color="auto"/>
        <w:bottom w:val="none" w:sz="0" w:space="0" w:color="auto"/>
        <w:right w:val="none" w:sz="0" w:space="0" w:color="auto"/>
      </w:divBdr>
    </w:div>
    <w:div w:id="725184834">
      <w:bodyDiv w:val="1"/>
      <w:marLeft w:val="0"/>
      <w:marRight w:val="0"/>
      <w:marTop w:val="0"/>
      <w:marBottom w:val="0"/>
      <w:divBdr>
        <w:top w:val="none" w:sz="0" w:space="0" w:color="auto"/>
        <w:left w:val="none" w:sz="0" w:space="0" w:color="auto"/>
        <w:bottom w:val="none" w:sz="0" w:space="0" w:color="auto"/>
        <w:right w:val="none" w:sz="0" w:space="0" w:color="auto"/>
      </w:divBdr>
    </w:div>
    <w:div w:id="725222314">
      <w:bodyDiv w:val="1"/>
      <w:marLeft w:val="0"/>
      <w:marRight w:val="0"/>
      <w:marTop w:val="0"/>
      <w:marBottom w:val="0"/>
      <w:divBdr>
        <w:top w:val="none" w:sz="0" w:space="0" w:color="auto"/>
        <w:left w:val="none" w:sz="0" w:space="0" w:color="auto"/>
        <w:bottom w:val="none" w:sz="0" w:space="0" w:color="auto"/>
        <w:right w:val="none" w:sz="0" w:space="0" w:color="auto"/>
      </w:divBdr>
    </w:div>
    <w:div w:id="725297321">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761851">
      <w:bodyDiv w:val="1"/>
      <w:marLeft w:val="0"/>
      <w:marRight w:val="0"/>
      <w:marTop w:val="0"/>
      <w:marBottom w:val="0"/>
      <w:divBdr>
        <w:top w:val="none" w:sz="0" w:space="0" w:color="auto"/>
        <w:left w:val="none" w:sz="0" w:space="0" w:color="auto"/>
        <w:bottom w:val="none" w:sz="0" w:space="0" w:color="auto"/>
        <w:right w:val="none" w:sz="0" w:space="0" w:color="auto"/>
      </w:divBdr>
    </w:div>
    <w:div w:id="725884356">
      <w:bodyDiv w:val="1"/>
      <w:marLeft w:val="0"/>
      <w:marRight w:val="0"/>
      <w:marTop w:val="0"/>
      <w:marBottom w:val="0"/>
      <w:divBdr>
        <w:top w:val="none" w:sz="0" w:space="0" w:color="auto"/>
        <w:left w:val="none" w:sz="0" w:space="0" w:color="auto"/>
        <w:bottom w:val="none" w:sz="0" w:space="0" w:color="auto"/>
        <w:right w:val="none" w:sz="0" w:space="0" w:color="auto"/>
      </w:divBdr>
    </w:div>
    <w:div w:id="725956612">
      <w:bodyDiv w:val="1"/>
      <w:marLeft w:val="0"/>
      <w:marRight w:val="0"/>
      <w:marTop w:val="0"/>
      <w:marBottom w:val="0"/>
      <w:divBdr>
        <w:top w:val="none" w:sz="0" w:space="0" w:color="auto"/>
        <w:left w:val="none" w:sz="0" w:space="0" w:color="auto"/>
        <w:bottom w:val="none" w:sz="0" w:space="0" w:color="auto"/>
        <w:right w:val="none" w:sz="0" w:space="0" w:color="auto"/>
      </w:divBdr>
    </w:div>
    <w:div w:id="726034168">
      <w:bodyDiv w:val="1"/>
      <w:marLeft w:val="0"/>
      <w:marRight w:val="0"/>
      <w:marTop w:val="0"/>
      <w:marBottom w:val="0"/>
      <w:divBdr>
        <w:top w:val="none" w:sz="0" w:space="0" w:color="auto"/>
        <w:left w:val="none" w:sz="0" w:space="0" w:color="auto"/>
        <w:bottom w:val="none" w:sz="0" w:space="0" w:color="auto"/>
        <w:right w:val="none" w:sz="0" w:space="0" w:color="auto"/>
      </w:divBdr>
    </w:div>
    <w:div w:id="726102481">
      <w:bodyDiv w:val="1"/>
      <w:marLeft w:val="0"/>
      <w:marRight w:val="0"/>
      <w:marTop w:val="0"/>
      <w:marBottom w:val="0"/>
      <w:divBdr>
        <w:top w:val="none" w:sz="0" w:space="0" w:color="auto"/>
        <w:left w:val="none" w:sz="0" w:space="0" w:color="auto"/>
        <w:bottom w:val="none" w:sz="0" w:space="0" w:color="auto"/>
        <w:right w:val="none" w:sz="0" w:space="0" w:color="auto"/>
      </w:divBdr>
    </w:div>
    <w:div w:id="726296701">
      <w:bodyDiv w:val="1"/>
      <w:marLeft w:val="0"/>
      <w:marRight w:val="0"/>
      <w:marTop w:val="0"/>
      <w:marBottom w:val="0"/>
      <w:divBdr>
        <w:top w:val="none" w:sz="0" w:space="0" w:color="auto"/>
        <w:left w:val="none" w:sz="0" w:space="0" w:color="auto"/>
        <w:bottom w:val="none" w:sz="0" w:space="0" w:color="auto"/>
        <w:right w:val="none" w:sz="0" w:space="0" w:color="auto"/>
      </w:divBdr>
    </w:div>
    <w:div w:id="726687248">
      <w:bodyDiv w:val="1"/>
      <w:marLeft w:val="0"/>
      <w:marRight w:val="0"/>
      <w:marTop w:val="0"/>
      <w:marBottom w:val="0"/>
      <w:divBdr>
        <w:top w:val="none" w:sz="0" w:space="0" w:color="auto"/>
        <w:left w:val="none" w:sz="0" w:space="0" w:color="auto"/>
        <w:bottom w:val="none" w:sz="0" w:space="0" w:color="auto"/>
        <w:right w:val="none" w:sz="0" w:space="0" w:color="auto"/>
      </w:divBdr>
    </w:div>
    <w:div w:id="726801437">
      <w:bodyDiv w:val="1"/>
      <w:marLeft w:val="0"/>
      <w:marRight w:val="0"/>
      <w:marTop w:val="0"/>
      <w:marBottom w:val="0"/>
      <w:divBdr>
        <w:top w:val="none" w:sz="0" w:space="0" w:color="auto"/>
        <w:left w:val="none" w:sz="0" w:space="0" w:color="auto"/>
        <w:bottom w:val="none" w:sz="0" w:space="0" w:color="auto"/>
        <w:right w:val="none" w:sz="0" w:space="0" w:color="auto"/>
      </w:divBdr>
    </w:div>
    <w:div w:id="726808358">
      <w:bodyDiv w:val="1"/>
      <w:marLeft w:val="0"/>
      <w:marRight w:val="0"/>
      <w:marTop w:val="0"/>
      <w:marBottom w:val="0"/>
      <w:divBdr>
        <w:top w:val="none" w:sz="0" w:space="0" w:color="auto"/>
        <w:left w:val="none" w:sz="0" w:space="0" w:color="auto"/>
        <w:bottom w:val="none" w:sz="0" w:space="0" w:color="auto"/>
        <w:right w:val="none" w:sz="0" w:space="0" w:color="auto"/>
      </w:divBdr>
    </w:div>
    <w:div w:id="727143357">
      <w:bodyDiv w:val="1"/>
      <w:marLeft w:val="0"/>
      <w:marRight w:val="0"/>
      <w:marTop w:val="0"/>
      <w:marBottom w:val="0"/>
      <w:divBdr>
        <w:top w:val="none" w:sz="0" w:space="0" w:color="auto"/>
        <w:left w:val="none" w:sz="0" w:space="0" w:color="auto"/>
        <w:bottom w:val="none" w:sz="0" w:space="0" w:color="auto"/>
        <w:right w:val="none" w:sz="0" w:space="0" w:color="auto"/>
      </w:divBdr>
    </w:div>
    <w:div w:id="727193573">
      <w:bodyDiv w:val="1"/>
      <w:marLeft w:val="0"/>
      <w:marRight w:val="0"/>
      <w:marTop w:val="0"/>
      <w:marBottom w:val="0"/>
      <w:divBdr>
        <w:top w:val="none" w:sz="0" w:space="0" w:color="auto"/>
        <w:left w:val="none" w:sz="0" w:space="0" w:color="auto"/>
        <w:bottom w:val="none" w:sz="0" w:space="0" w:color="auto"/>
        <w:right w:val="none" w:sz="0" w:space="0" w:color="auto"/>
      </w:divBdr>
    </w:div>
    <w:div w:id="727193832">
      <w:bodyDiv w:val="1"/>
      <w:marLeft w:val="0"/>
      <w:marRight w:val="0"/>
      <w:marTop w:val="0"/>
      <w:marBottom w:val="0"/>
      <w:divBdr>
        <w:top w:val="none" w:sz="0" w:space="0" w:color="auto"/>
        <w:left w:val="none" w:sz="0" w:space="0" w:color="auto"/>
        <w:bottom w:val="none" w:sz="0" w:space="0" w:color="auto"/>
        <w:right w:val="none" w:sz="0" w:space="0" w:color="auto"/>
      </w:divBdr>
    </w:div>
    <w:div w:id="727262882">
      <w:bodyDiv w:val="1"/>
      <w:marLeft w:val="0"/>
      <w:marRight w:val="0"/>
      <w:marTop w:val="0"/>
      <w:marBottom w:val="0"/>
      <w:divBdr>
        <w:top w:val="none" w:sz="0" w:space="0" w:color="auto"/>
        <w:left w:val="none" w:sz="0" w:space="0" w:color="auto"/>
        <w:bottom w:val="none" w:sz="0" w:space="0" w:color="auto"/>
        <w:right w:val="none" w:sz="0" w:space="0" w:color="auto"/>
      </w:divBdr>
    </w:div>
    <w:div w:id="727387265">
      <w:bodyDiv w:val="1"/>
      <w:marLeft w:val="0"/>
      <w:marRight w:val="0"/>
      <w:marTop w:val="0"/>
      <w:marBottom w:val="0"/>
      <w:divBdr>
        <w:top w:val="none" w:sz="0" w:space="0" w:color="auto"/>
        <w:left w:val="none" w:sz="0" w:space="0" w:color="auto"/>
        <w:bottom w:val="none" w:sz="0" w:space="0" w:color="auto"/>
        <w:right w:val="none" w:sz="0" w:space="0" w:color="auto"/>
      </w:divBdr>
    </w:div>
    <w:div w:id="727458666">
      <w:bodyDiv w:val="1"/>
      <w:marLeft w:val="0"/>
      <w:marRight w:val="0"/>
      <w:marTop w:val="0"/>
      <w:marBottom w:val="0"/>
      <w:divBdr>
        <w:top w:val="none" w:sz="0" w:space="0" w:color="auto"/>
        <w:left w:val="none" w:sz="0" w:space="0" w:color="auto"/>
        <w:bottom w:val="none" w:sz="0" w:space="0" w:color="auto"/>
        <w:right w:val="none" w:sz="0" w:space="0" w:color="auto"/>
      </w:divBdr>
    </w:div>
    <w:div w:id="727462065">
      <w:bodyDiv w:val="1"/>
      <w:marLeft w:val="0"/>
      <w:marRight w:val="0"/>
      <w:marTop w:val="0"/>
      <w:marBottom w:val="0"/>
      <w:divBdr>
        <w:top w:val="none" w:sz="0" w:space="0" w:color="auto"/>
        <w:left w:val="none" w:sz="0" w:space="0" w:color="auto"/>
        <w:bottom w:val="none" w:sz="0" w:space="0" w:color="auto"/>
        <w:right w:val="none" w:sz="0" w:space="0" w:color="auto"/>
      </w:divBdr>
    </w:div>
    <w:div w:id="727609842">
      <w:bodyDiv w:val="1"/>
      <w:marLeft w:val="0"/>
      <w:marRight w:val="0"/>
      <w:marTop w:val="0"/>
      <w:marBottom w:val="0"/>
      <w:divBdr>
        <w:top w:val="none" w:sz="0" w:space="0" w:color="auto"/>
        <w:left w:val="none" w:sz="0" w:space="0" w:color="auto"/>
        <w:bottom w:val="none" w:sz="0" w:space="0" w:color="auto"/>
        <w:right w:val="none" w:sz="0" w:space="0" w:color="auto"/>
      </w:divBdr>
    </w:div>
    <w:div w:id="727996808">
      <w:bodyDiv w:val="1"/>
      <w:marLeft w:val="0"/>
      <w:marRight w:val="0"/>
      <w:marTop w:val="0"/>
      <w:marBottom w:val="0"/>
      <w:divBdr>
        <w:top w:val="none" w:sz="0" w:space="0" w:color="auto"/>
        <w:left w:val="none" w:sz="0" w:space="0" w:color="auto"/>
        <w:bottom w:val="none" w:sz="0" w:space="0" w:color="auto"/>
        <w:right w:val="none" w:sz="0" w:space="0" w:color="auto"/>
      </w:divBdr>
    </w:div>
    <w:div w:id="728192348">
      <w:bodyDiv w:val="1"/>
      <w:marLeft w:val="0"/>
      <w:marRight w:val="0"/>
      <w:marTop w:val="0"/>
      <w:marBottom w:val="0"/>
      <w:divBdr>
        <w:top w:val="none" w:sz="0" w:space="0" w:color="auto"/>
        <w:left w:val="none" w:sz="0" w:space="0" w:color="auto"/>
        <w:bottom w:val="none" w:sz="0" w:space="0" w:color="auto"/>
        <w:right w:val="none" w:sz="0" w:space="0" w:color="auto"/>
      </w:divBdr>
    </w:div>
    <w:div w:id="728261982">
      <w:bodyDiv w:val="1"/>
      <w:marLeft w:val="0"/>
      <w:marRight w:val="0"/>
      <w:marTop w:val="0"/>
      <w:marBottom w:val="0"/>
      <w:divBdr>
        <w:top w:val="none" w:sz="0" w:space="0" w:color="auto"/>
        <w:left w:val="none" w:sz="0" w:space="0" w:color="auto"/>
        <w:bottom w:val="none" w:sz="0" w:space="0" w:color="auto"/>
        <w:right w:val="none" w:sz="0" w:space="0" w:color="auto"/>
      </w:divBdr>
    </w:div>
    <w:div w:id="728309465">
      <w:bodyDiv w:val="1"/>
      <w:marLeft w:val="0"/>
      <w:marRight w:val="0"/>
      <w:marTop w:val="0"/>
      <w:marBottom w:val="0"/>
      <w:divBdr>
        <w:top w:val="none" w:sz="0" w:space="0" w:color="auto"/>
        <w:left w:val="none" w:sz="0" w:space="0" w:color="auto"/>
        <w:bottom w:val="none" w:sz="0" w:space="0" w:color="auto"/>
        <w:right w:val="none" w:sz="0" w:space="0" w:color="auto"/>
      </w:divBdr>
    </w:div>
    <w:div w:id="728380234">
      <w:bodyDiv w:val="1"/>
      <w:marLeft w:val="0"/>
      <w:marRight w:val="0"/>
      <w:marTop w:val="0"/>
      <w:marBottom w:val="0"/>
      <w:divBdr>
        <w:top w:val="none" w:sz="0" w:space="0" w:color="auto"/>
        <w:left w:val="none" w:sz="0" w:space="0" w:color="auto"/>
        <w:bottom w:val="none" w:sz="0" w:space="0" w:color="auto"/>
        <w:right w:val="none" w:sz="0" w:space="0" w:color="auto"/>
      </w:divBdr>
    </w:div>
    <w:div w:id="728382113">
      <w:bodyDiv w:val="1"/>
      <w:marLeft w:val="0"/>
      <w:marRight w:val="0"/>
      <w:marTop w:val="0"/>
      <w:marBottom w:val="0"/>
      <w:divBdr>
        <w:top w:val="none" w:sz="0" w:space="0" w:color="auto"/>
        <w:left w:val="none" w:sz="0" w:space="0" w:color="auto"/>
        <w:bottom w:val="none" w:sz="0" w:space="0" w:color="auto"/>
        <w:right w:val="none" w:sz="0" w:space="0" w:color="auto"/>
      </w:divBdr>
    </w:div>
    <w:div w:id="728457298">
      <w:bodyDiv w:val="1"/>
      <w:marLeft w:val="0"/>
      <w:marRight w:val="0"/>
      <w:marTop w:val="0"/>
      <w:marBottom w:val="0"/>
      <w:divBdr>
        <w:top w:val="none" w:sz="0" w:space="0" w:color="auto"/>
        <w:left w:val="none" w:sz="0" w:space="0" w:color="auto"/>
        <w:bottom w:val="none" w:sz="0" w:space="0" w:color="auto"/>
        <w:right w:val="none" w:sz="0" w:space="0" w:color="auto"/>
      </w:divBdr>
    </w:div>
    <w:div w:id="728462374">
      <w:bodyDiv w:val="1"/>
      <w:marLeft w:val="0"/>
      <w:marRight w:val="0"/>
      <w:marTop w:val="0"/>
      <w:marBottom w:val="0"/>
      <w:divBdr>
        <w:top w:val="none" w:sz="0" w:space="0" w:color="auto"/>
        <w:left w:val="none" w:sz="0" w:space="0" w:color="auto"/>
        <w:bottom w:val="none" w:sz="0" w:space="0" w:color="auto"/>
        <w:right w:val="none" w:sz="0" w:space="0" w:color="auto"/>
      </w:divBdr>
    </w:div>
    <w:div w:id="728530087">
      <w:bodyDiv w:val="1"/>
      <w:marLeft w:val="0"/>
      <w:marRight w:val="0"/>
      <w:marTop w:val="0"/>
      <w:marBottom w:val="0"/>
      <w:divBdr>
        <w:top w:val="none" w:sz="0" w:space="0" w:color="auto"/>
        <w:left w:val="none" w:sz="0" w:space="0" w:color="auto"/>
        <w:bottom w:val="none" w:sz="0" w:space="0" w:color="auto"/>
        <w:right w:val="none" w:sz="0" w:space="0" w:color="auto"/>
      </w:divBdr>
    </w:div>
    <w:div w:id="728578634">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8768914">
      <w:bodyDiv w:val="1"/>
      <w:marLeft w:val="0"/>
      <w:marRight w:val="0"/>
      <w:marTop w:val="0"/>
      <w:marBottom w:val="0"/>
      <w:divBdr>
        <w:top w:val="none" w:sz="0" w:space="0" w:color="auto"/>
        <w:left w:val="none" w:sz="0" w:space="0" w:color="auto"/>
        <w:bottom w:val="none" w:sz="0" w:space="0" w:color="auto"/>
        <w:right w:val="none" w:sz="0" w:space="0" w:color="auto"/>
      </w:divBdr>
    </w:div>
    <w:div w:id="728841683">
      <w:bodyDiv w:val="1"/>
      <w:marLeft w:val="0"/>
      <w:marRight w:val="0"/>
      <w:marTop w:val="0"/>
      <w:marBottom w:val="0"/>
      <w:divBdr>
        <w:top w:val="none" w:sz="0" w:space="0" w:color="auto"/>
        <w:left w:val="none" w:sz="0" w:space="0" w:color="auto"/>
        <w:bottom w:val="none" w:sz="0" w:space="0" w:color="auto"/>
        <w:right w:val="none" w:sz="0" w:space="0" w:color="auto"/>
      </w:divBdr>
    </w:div>
    <w:div w:id="728842318">
      <w:bodyDiv w:val="1"/>
      <w:marLeft w:val="0"/>
      <w:marRight w:val="0"/>
      <w:marTop w:val="0"/>
      <w:marBottom w:val="0"/>
      <w:divBdr>
        <w:top w:val="none" w:sz="0" w:space="0" w:color="auto"/>
        <w:left w:val="none" w:sz="0" w:space="0" w:color="auto"/>
        <w:bottom w:val="none" w:sz="0" w:space="0" w:color="auto"/>
        <w:right w:val="none" w:sz="0" w:space="0" w:color="auto"/>
      </w:divBdr>
    </w:div>
    <w:div w:id="728916643">
      <w:bodyDiv w:val="1"/>
      <w:marLeft w:val="0"/>
      <w:marRight w:val="0"/>
      <w:marTop w:val="0"/>
      <w:marBottom w:val="0"/>
      <w:divBdr>
        <w:top w:val="none" w:sz="0" w:space="0" w:color="auto"/>
        <w:left w:val="none" w:sz="0" w:space="0" w:color="auto"/>
        <w:bottom w:val="none" w:sz="0" w:space="0" w:color="auto"/>
        <w:right w:val="none" w:sz="0" w:space="0" w:color="auto"/>
      </w:divBdr>
    </w:div>
    <w:div w:id="729109304">
      <w:bodyDiv w:val="1"/>
      <w:marLeft w:val="0"/>
      <w:marRight w:val="0"/>
      <w:marTop w:val="0"/>
      <w:marBottom w:val="0"/>
      <w:divBdr>
        <w:top w:val="none" w:sz="0" w:space="0" w:color="auto"/>
        <w:left w:val="none" w:sz="0" w:space="0" w:color="auto"/>
        <w:bottom w:val="none" w:sz="0" w:space="0" w:color="auto"/>
        <w:right w:val="none" w:sz="0" w:space="0" w:color="auto"/>
      </w:divBdr>
    </w:div>
    <w:div w:id="729305534">
      <w:bodyDiv w:val="1"/>
      <w:marLeft w:val="0"/>
      <w:marRight w:val="0"/>
      <w:marTop w:val="0"/>
      <w:marBottom w:val="0"/>
      <w:divBdr>
        <w:top w:val="none" w:sz="0" w:space="0" w:color="auto"/>
        <w:left w:val="none" w:sz="0" w:space="0" w:color="auto"/>
        <w:bottom w:val="none" w:sz="0" w:space="0" w:color="auto"/>
        <w:right w:val="none" w:sz="0" w:space="0" w:color="auto"/>
      </w:divBdr>
    </w:div>
    <w:div w:id="729381686">
      <w:bodyDiv w:val="1"/>
      <w:marLeft w:val="0"/>
      <w:marRight w:val="0"/>
      <w:marTop w:val="0"/>
      <w:marBottom w:val="0"/>
      <w:divBdr>
        <w:top w:val="none" w:sz="0" w:space="0" w:color="auto"/>
        <w:left w:val="none" w:sz="0" w:space="0" w:color="auto"/>
        <w:bottom w:val="none" w:sz="0" w:space="0" w:color="auto"/>
        <w:right w:val="none" w:sz="0" w:space="0" w:color="auto"/>
      </w:divBdr>
    </w:div>
    <w:div w:id="729420544">
      <w:bodyDiv w:val="1"/>
      <w:marLeft w:val="0"/>
      <w:marRight w:val="0"/>
      <w:marTop w:val="0"/>
      <w:marBottom w:val="0"/>
      <w:divBdr>
        <w:top w:val="none" w:sz="0" w:space="0" w:color="auto"/>
        <w:left w:val="none" w:sz="0" w:space="0" w:color="auto"/>
        <w:bottom w:val="none" w:sz="0" w:space="0" w:color="auto"/>
        <w:right w:val="none" w:sz="0" w:space="0" w:color="auto"/>
      </w:divBdr>
    </w:div>
    <w:div w:id="729495715">
      <w:bodyDiv w:val="1"/>
      <w:marLeft w:val="0"/>
      <w:marRight w:val="0"/>
      <w:marTop w:val="0"/>
      <w:marBottom w:val="0"/>
      <w:divBdr>
        <w:top w:val="none" w:sz="0" w:space="0" w:color="auto"/>
        <w:left w:val="none" w:sz="0" w:space="0" w:color="auto"/>
        <w:bottom w:val="none" w:sz="0" w:space="0" w:color="auto"/>
        <w:right w:val="none" w:sz="0" w:space="0" w:color="auto"/>
      </w:divBdr>
    </w:div>
    <w:div w:id="729500427">
      <w:bodyDiv w:val="1"/>
      <w:marLeft w:val="0"/>
      <w:marRight w:val="0"/>
      <w:marTop w:val="0"/>
      <w:marBottom w:val="0"/>
      <w:divBdr>
        <w:top w:val="none" w:sz="0" w:space="0" w:color="auto"/>
        <w:left w:val="none" w:sz="0" w:space="0" w:color="auto"/>
        <w:bottom w:val="none" w:sz="0" w:space="0" w:color="auto"/>
        <w:right w:val="none" w:sz="0" w:space="0" w:color="auto"/>
      </w:divBdr>
    </w:div>
    <w:div w:id="729571894">
      <w:bodyDiv w:val="1"/>
      <w:marLeft w:val="0"/>
      <w:marRight w:val="0"/>
      <w:marTop w:val="0"/>
      <w:marBottom w:val="0"/>
      <w:divBdr>
        <w:top w:val="none" w:sz="0" w:space="0" w:color="auto"/>
        <w:left w:val="none" w:sz="0" w:space="0" w:color="auto"/>
        <w:bottom w:val="none" w:sz="0" w:space="0" w:color="auto"/>
        <w:right w:val="none" w:sz="0" w:space="0" w:color="auto"/>
      </w:divBdr>
    </w:div>
    <w:div w:id="729575646">
      <w:bodyDiv w:val="1"/>
      <w:marLeft w:val="0"/>
      <w:marRight w:val="0"/>
      <w:marTop w:val="0"/>
      <w:marBottom w:val="0"/>
      <w:divBdr>
        <w:top w:val="none" w:sz="0" w:space="0" w:color="auto"/>
        <w:left w:val="none" w:sz="0" w:space="0" w:color="auto"/>
        <w:bottom w:val="none" w:sz="0" w:space="0" w:color="auto"/>
        <w:right w:val="none" w:sz="0" w:space="0" w:color="auto"/>
      </w:divBdr>
    </w:div>
    <w:div w:id="729619388">
      <w:bodyDiv w:val="1"/>
      <w:marLeft w:val="0"/>
      <w:marRight w:val="0"/>
      <w:marTop w:val="0"/>
      <w:marBottom w:val="0"/>
      <w:divBdr>
        <w:top w:val="none" w:sz="0" w:space="0" w:color="auto"/>
        <w:left w:val="none" w:sz="0" w:space="0" w:color="auto"/>
        <w:bottom w:val="none" w:sz="0" w:space="0" w:color="auto"/>
        <w:right w:val="none" w:sz="0" w:space="0" w:color="auto"/>
      </w:divBdr>
    </w:div>
    <w:div w:id="729691089">
      <w:bodyDiv w:val="1"/>
      <w:marLeft w:val="0"/>
      <w:marRight w:val="0"/>
      <w:marTop w:val="0"/>
      <w:marBottom w:val="0"/>
      <w:divBdr>
        <w:top w:val="none" w:sz="0" w:space="0" w:color="auto"/>
        <w:left w:val="none" w:sz="0" w:space="0" w:color="auto"/>
        <w:bottom w:val="none" w:sz="0" w:space="0" w:color="auto"/>
        <w:right w:val="none" w:sz="0" w:space="0" w:color="auto"/>
      </w:divBdr>
    </w:div>
    <w:div w:id="729768537">
      <w:bodyDiv w:val="1"/>
      <w:marLeft w:val="0"/>
      <w:marRight w:val="0"/>
      <w:marTop w:val="0"/>
      <w:marBottom w:val="0"/>
      <w:divBdr>
        <w:top w:val="none" w:sz="0" w:space="0" w:color="auto"/>
        <w:left w:val="none" w:sz="0" w:space="0" w:color="auto"/>
        <w:bottom w:val="none" w:sz="0" w:space="0" w:color="auto"/>
        <w:right w:val="none" w:sz="0" w:space="0" w:color="auto"/>
      </w:divBdr>
    </w:div>
    <w:div w:id="729813596">
      <w:bodyDiv w:val="1"/>
      <w:marLeft w:val="0"/>
      <w:marRight w:val="0"/>
      <w:marTop w:val="0"/>
      <w:marBottom w:val="0"/>
      <w:divBdr>
        <w:top w:val="none" w:sz="0" w:space="0" w:color="auto"/>
        <w:left w:val="none" w:sz="0" w:space="0" w:color="auto"/>
        <w:bottom w:val="none" w:sz="0" w:space="0" w:color="auto"/>
        <w:right w:val="none" w:sz="0" w:space="0" w:color="auto"/>
      </w:divBdr>
    </w:div>
    <w:div w:id="729888070">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30075309">
      <w:bodyDiv w:val="1"/>
      <w:marLeft w:val="0"/>
      <w:marRight w:val="0"/>
      <w:marTop w:val="0"/>
      <w:marBottom w:val="0"/>
      <w:divBdr>
        <w:top w:val="none" w:sz="0" w:space="0" w:color="auto"/>
        <w:left w:val="none" w:sz="0" w:space="0" w:color="auto"/>
        <w:bottom w:val="none" w:sz="0" w:space="0" w:color="auto"/>
        <w:right w:val="none" w:sz="0" w:space="0" w:color="auto"/>
      </w:divBdr>
    </w:div>
    <w:div w:id="730082754">
      <w:bodyDiv w:val="1"/>
      <w:marLeft w:val="0"/>
      <w:marRight w:val="0"/>
      <w:marTop w:val="0"/>
      <w:marBottom w:val="0"/>
      <w:divBdr>
        <w:top w:val="none" w:sz="0" w:space="0" w:color="auto"/>
        <w:left w:val="none" w:sz="0" w:space="0" w:color="auto"/>
        <w:bottom w:val="none" w:sz="0" w:space="0" w:color="auto"/>
        <w:right w:val="none" w:sz="0" w:space="0" w:color="auto"/>
      </w:divBdr>
    </w:div>
    <w:div w:id="730230294">
      <w:bodyDiv w:val="1"/>
      <w:marLeft w:val="0"/>
      <w:marRight w:val="0"/>
      <w:marTop w:val="0"/>
      <w:marBottom w:val="0"/>
      <w:divBdr>
        <w:top w:val="none" w:sz="0" w:space="0" w:color="auto"/>
        <w:left w:val="none" w:sz="0" w:space="0" w:color="auto"/>
        <w:bottom w:val="none" w:sz="0" w:space="0" w:color="auto"/>
        <w:right w:val="none" w:sz="0" w:space="0" w:color="auto"/>
      </w:divBdr>
    </w:div>
    <w:div w:id="730270641">
      <w:bodyDiv w:val="1"/>
      <w:marLeft w:val="0"/>
      <w:marRight w:val="0"/>
      <w:marTop w:val="0"/>
      <w:marBottom w:val="0"/>
      <w:divBdr>
        <w:top w:val="none" w:sz="0" w:space="0" w:color="auto"/>
        <w:left w:val="none" w:sz="0" w:space="0" w:color="auto"/>
        <w:bottom w:val="none" w:sz="0" w:space="0" w:color="auto"/>
        <w:right w:val="none" w:sz="0" w:space="0" w:color="auto"/>
      </w:divBdr>
    </w:div>
    <w:div w:id="730731363">
      <w:bodyDiv w:val="1"/>
      <w:marLeft w:val="0"/>
      <w:marRight w:val="0"/>
      <w:marTop w:val="0"/>
      <w:marBottom w:val="0"/>
      <w:divBdr>
        <w:top w:val="none" w:sz="0" w:space="0" w:color="auto"/>
        <w:left w:val="none" w:sz="0" w:space="0" w:color="auto"/>
        <w:bottom w:val="none" w:sz="0" w:space="0" w:color="auto"/>
        <w:right w:val="none" w:sz="0" w:space="0" w:color="auto"/>
      </w:divBdr>
    </w:div>
    <w:div w:id="730735018">
      <w:bodyDiv w:val="1"/>
      <w:marLeft w:val="0"/>
      <w:marRight w:val="0"/>
      <w:marTop w:val="0"/>
      <w:marBottom w:val="0"/>
      <w:divBdr>
        <w:top w:val="none" w:sz="0" w:space="0" w:color="auto"/>
        <w:left w:val="none" w:sz="0" w:space="0" w:color="auto"/>
        <w:bottom w:val="none" w:sz="0" w:space="0" w:color="auto"/>
        <w:right w:val="none" w:sz="0" w:space="0" w:color="auto"/>
      </w:divBdr>
    </w:div>
    <w:div w:id="730807131">
      <w:bodyDiv w:val="1"/>
      <w:marLeft w:val="0"/>
      <w:marRight w:val="0"/>
      <w:marTop w:val="0"/>
      <w:marBottom w:val="0"/>
      <w:divBdr>
        <w:top w:val="none" w:sz="0" w:space="0" w:color="auto"/>
        <w:left w:val="none" w:sz="0" w:space="0" w:color="auto"/>
        <w:bottom w:val="none" w:sz="0" w:space="0" w:color="auto"/>
        <w:right w:val="none" w:sz="0" w:space="0" w:color="auto"/>
      </w:divBdr>
    </w:div>
    <w:div w:id="731004623">
      <w:bodyDiv w:val="1"/>
      <w:marLeft w:val="0"/>
      <w:marRight w:val="0"/>
      <w:marTop w:val="0"/>
      <w:marBottom w:val="0"/>
      <w:divBdr>
        <w:top w:val="none" w:sz="0" w:space="0" w:color="auto"/>
        <w:left w:val="none" w:sz="0" w:space="0" w:color="auto"/>
        <w:bottom w:val="none" w:sz="0" w:space="0" w:color="auto"/>
        <w:right w:val="none" w:sz="0" w:space="0" w:color="auto"/>
      </w:divBdr>
    </w:div>
    <w:div w:id="731196258">
      <w:bodyDiv w:val="1"/>
      <w:marLeft w:val="0"/>
      <w:marRight w:val="0"/>
      <w:marTop w:val="0"/>
      <w:marBottom w:val="0"/>
      <w:divBdr>
        <w:top w:val="none" w:sz="0" w:space="0" w:color="auto"/>
        <w:left w:val="none" w:sz="0" w:space="0" w:color="auto"/>
        <w:bottom w:val="none" w:sz="0" w:space="0" w:color="auto"/>
        <w:right w:val="none" w:sz="0" w:space="0" w:color="auto"/>
      </w:divBdr>
    </w:div>
    <w:div w:id="731386266">
      <w:bodyDiv w:val="1"/>
      <w:marLeft w:val="0"/>
      <w:marRight w:val="0"/>
      <w:marTop w:val="0"/>
      <w:marBottom w:val="0"/>
      <w:divBdr>
        <w:top w:val="none" w:sz="0" w:space="0" w:color="auto"/>
        <w:left w:val="none" w:sz="0" w:space="0" w:color="auto"/>
        <w:bottom w:val="none" w:sz="0" w:space="0" w:color="auto"/>
        <w:right w:val="none" w:sz="0" w:space="0" w:color="auto"/>
      </w:divBdr>
    </w:div>
    <w:div w:id="731390102">
      <w:bodyDiv w:val="1"/>
      <w:marLeft w:val="0"/>
      <w:marRight w:val="0"/>
      <w:marTop w:val="0"/>
      <w:marBottom w:val="0"/>
      <w:divBdr>
        <w:top w:val="none" w:sz="0" w:space="0" w:color="auto"/>
        <w:left w:val="none" w:sz="0" w:space="0" w:color="auto"/>
        <w:bottom w:val="none" w:sz="0" w:space="0" w:color="auto"/>
        <w:right w:val="none" w:sz="0" w:space="0" w:color="auto"/>
      </w:divBdr>
    </w:div>
    <w:div w:id="731663584">
      <w:bodyDiv w:val="1"/>
      <w:marLeft w:val="0"/>
      <w:marRight w:val="0"/>
      <w:marTop w:val="0"/>
      <w:marBottom w:val="0"/>
      <w:divBdr>
        <w:top w:val="none" w:sz="0" w:space="0" w:color="auto"/>
        <w:left w:val="none" w:sz="0" w:space="0" w:color="auto"/>
        <w:bottom w:val="none" w:sz="0" w:space="0" w:color="auto"/>
        <w:right w:val="none" w:sz="0" w:space="0" w:color="auto"/>
      </w:divBdr>
    </w:div>
    <w:div w:id="731738452">
      <w:bodyDiv w:val="1"/>
      <w:marLeft w:val="0"/>
      <w:marRight w:val="0"/>
      <w:marTop w:val="0"/>
      <w:marBottom w:val="0"/>
      <w:divBdr>
        <w:top w:val="none" w:sz="0" w:space="0" w:color="auto"/>
        <w:left w:val="none" w:sz="0" w:space="0" w:color="auto"/>
        <w:bottom w:val="none" w:sz="0" w:space="0" w:color="auto"/>
        <w:right w:val="none" w:sz="0" w:space="0" w:color="auto"/>
      </w:divBdr>
    </w:div>
    <w:div w:id="731928815">
      <w:bodyDiv w:val="1"/>
      <w:marLeft w:val="0"/>
      <w:marRight w:val="0"/>
      <w:marTop w:val="0"/>
      <w:marBottom w:val="0"/>
      <w:divBdr>
        <w:top w:val="none" w:sz="0" w:space="0" w:color="auto"/>
        <w:left w:val="none" w:sz="0" w:space="0" w:color="auto"/>
        <w:bottom w:val="none" w:sz="0" w:space="0" w:color="auto"/>
        <w:right w:val="none" w:sz="0" w:space="0" w:color="auto"/>
      </w:divBdr>
    </w:div>
    <w:div w:id="731972069">
      <w:bodyDiv w:val="1"/>
      <w:marLeft w:val="0"/>
      <w:marRight w:val="0"/>
      <w:marTop w:val="0"/>
      <w:marBottom w:val="0"/>
      <w:divBdr>
        <w:top w:val="none" w:sz="0" w:space="0" w:color="auto"/>
        <w:left w:val="none" w:sz="0" w:space="0" w:color="auto"/>
        <w:bottom w:val="none" w:sz="0" w:space="0" w:color="auto"/>
        <w:right w:val="none" w:sz="0" w:space="0" w:color="auto"/>
      </w:divBdr>
    </w:div>
    <w:div w:id="732000729">
      <w:bodyDiv w:val="1"/>
      <w:marLeft w:val="0"/>
      <w:marRight w:val="0"/>
      <w:marTop w:val="0"/>
      <w:marBottom w:val="0"/>
      <w:divBdr>
        <w:top w:val="none" w:sz="0" w:space="0" w:color="auto"/>
        <w:left w:val="none" w:sz="0" w:space="0" w:color="auto"/>
        <w:bottom w:val="none" w:sz="0" w:space="0" w:color="auto"/>
        <w:right w:val="none" w:sz="0" w:space="0" w:color="auto"/>
      </w:divBdr>
    </w:div>
    <w:div w:id="732002119">
      <w:bodyDiv w:val="1"/>
      <w:marLeft w:val="0"/>
      <w:marRight w:val="0"/>
      <w:marTop w:val="0"/>
      <w:marBottom w:val="0"/>
      <w:divBdr>
        <w:top w:val="none" w:sz="0" w:space="0" w:color="auto"/>
        <w:left w:val="none" w:sz="0" w:space="0" w:color="auto"/>
        <w:bottom w:val="none" w:sz="0" w:space="0" w:color="auto"/>
        <w:right w:val="none" w:sz="0" w:space="0" w:color="auto"/>
      </w:divBdr>
    </w:div>
    <w:div w:id="732003316">
      <w:bodyDiv w:val="1"/>
      <w:marLeft w:val="0"/>
      <w:marRight w:val="0"/>
      <w:marTop w:val="0"/>
      <w:marBottom w:val="0"/>
      <w:divBdr>
        <w:top w:val="none" w:sz="0" w:space="0" w:color="auto"/>
        <w:left w:val="none" w:sz="0" w:space="0" w:color="auto"/>
        <w:bottom w:val="none" w:sz="0" w:space="0" w:color="auto"/>
        <w:right w:val="none" w:sz="0" w:space="0" w:color="auto"/>
      </w:divBdr>
    </w:div>
    <w:div w:id="732578467">
      <w:bodyDiv w:val="1"/>
      <w:marLeft w:val="0"/>
      <w:marRight w:val="0"/>
      <w:marTop w:val="0"/>
      <w:marBottom w:val="0"/>
      <w:divBdr>
        <w:top w:val="none" w:sz="0" w:space="0" w:color="auto"/>
        <w:left w:val="none" w:sz="0" w:space="0" w:color="auto"/>
        <w:bottom w:val="none" w:sz="0" w:space="0" w:color="auto"/>
        <w:right w:val="none" w:sz="0" w:space="0" w:color="auto"/>
      </w:divBdr>
    </w:div>
    <w:div w:id="732583625">
      <w:bodyDiv w:val="1"/>
      <w:marLeft w:val="0"/>
      <w:marRight w:val="0"/>
      <w:marTop w:val="0"/>
      <w:marBottom w:val="0"/>
      <w:divBdr>
        <w:top w:val="none" w:sz="0" w:space="0" w:color="auto"/>
        <w:left w:val="none" w:sz="0" w:space="0" w:color="auto"/>
        <w:bottom w:val="none" w:sz="0" w:space="0" w:color="auto"/>
        <w:right w:val="none" w:sz="0" w:space="0" w:color="auto"/>
      </w:divBdr>
    </w:div>
    <w:div w:id="732584880">
      <w:bodyDiv w:val="1"/>
      <w:marLeft w:val="0"/>
      <w:marRight w:val="0"/>
      <w:marTop w:val="0"/>
      <w:marBottom w:val="0"/>
      <w:divBdr>
        <w:top w:val="none" w:sz="0" w:space="0" w:color="auto"/>
        <w:left w:val="none" w:sz="0" w:space="0" w:color="auto"/>
        <w:bottom w:val="none" w:sz="0" w:space="0" w:color="auto"/>
        <w:right w:val="none" w:sz="0" w:space="0" w:color="auto"/>
      </w:divBdr>
    </w:div>
    <w:div w:id="732658608">
      <w:bodyDiv w:val="1"/>
      <w:marLeft w:val="0"/>
      <w:marRight w:val="0"/>
      <w:marTop w:val="0"/>
      <w:marBottom w:val="0"/>
      <w:divBdr>
        <w:top w:val="none" w:sz="0" w:space="0" w:color="auto"/>
        <w:left w:val="none" w:sz="0" w:space="0" w:color="auto"/>
        <w:bottom w:val="none" w:sz="0" w:space="0" w:color="auto"/>
        <w:right w:val="none" w:sz="0" w:space="0" w:color="auto"/>
      </w:divBdr>
    </w:div>
    <w:div w:id="732966759">
      <w:bodyDiv w:val="1"/>
      <w:marLeft w:val="0"/>
      <w:marRight w:val="0"/>
      <w:marTop w:val="0"/>
      <w:marBottom w:val="0"/>
      <w:divBdr>
        <w:top w:val="none" w:sz="0" w:space="0" w:color="auto"/>
        <w:left w:val="none" w:sz="0" w:space="0" w:color="auto"/>
        <w:bottom w:val="none" w:sz="0" w:space="0" w:color="auto"/>
        <w:right w:val="none" w:sz="0" w:space="0" w:color="auto"/>
      </w:divBdr>
    </w:div>
    <w:div w:id="733088762">
      <w:bodyDiv w:val="1"/>
      <w:marLeft w:val="0"/>
      <w:marRight w:val="0"/>
      <w:marTop w:val="0"/>
      <w:marBottom w:val="0"/>
      <w:divBdr>
        <w:top w:val="none" w:sz="0" w:space="0" w:color="auto"/>
        <w:left w:val="none" w:sz="0" w:space="0" w:color="auto"/>
        <w:bottom w:val="none" w:sz="0" w:space="0" w:color="auto"/>
        <w:right w:val="none" w:sz="0" w:space="0" w:color="auto"/>
      </w:divBdr>
    </w:div>
    <w:div w:id="733091431">
      <w:bodyDiv w:val="1"/>
      <w:marLeft w:val="0"/>
      <w:marRight w:val="0"/>
      <w:marTop w:val="0"/>
      <w:marBottom w:val="0"/>
      <w:divBdr>
        <w:top w:val="none" w:sz="0" w:space="0" w:color="auto"/>
        <w:left w:val="none" w:sz="0" w:space="0" w:color="auto"/>
        <w:bottom w:val="none" w:sz="0" w:space="0" w:color="auto"/>
        <w:right w:val="none" w:sz="0" w:space="0" w:color="auto"/>
      </w:divBdr>
    </w:div>
    <w:div w:id="733236048">
      <w:bodyDiv w:val="1"/>
      <w:marLeft w:val="0"/>
      <w:marRight w:val="0"/>
      <w:marTop w:val="0"/>
      <w:marBottom w:val="0"/>
      <w:divBdr>
        <w:top w:val="none" w:sz="0" w:space="0" w:color="auto"/>
        <w:left w:val="none" w:sz="0" w:space="0" w:color="auto"/>
        <w:bottom w:val="none" w:sz="0" w:space="0" w:color="auto"/>
        <w:right w:val="none" w:sz="0" w:space="0" w:color="auto"/>
      </w:divBdr>
    </w:div>
    <w:div w:id="733816961">
      <w:bodyDiv w:val="1"/>
      <w:marLeft w:val="0"/>
      <w:marRight w:val="0"/>
      <w:marTop w:val="0"/>
      <w:marBottom w:val="0"/>
      <w:divBdr>
        <w:top w:val="none" w:sz="0" w:space="0" w:color="auto"/>
        <w:left w:val="none" w:sz="0" w:space="0" w:color="auto"/>
        <w:bottom w:val="none" w:sz="0" w:space="0" w:color="auto"/>
        <w:right w:val="none" w:sz="0" w:space="0" w:color="auto"/>
      </w:divBdr>
    </w:div>
    <w:div w:id="733822233">
      <w:bodyDiv w:val="1"/>
      <w:marLeft w:val="0"/>
      <w:marRight w:val="0"/>
      <w:marTop w:val="0"/>
      <w:marBottom w:val="0"/>
      <w:divBdr>
        <w:top w:val="none" w:sz="0" w:space="0" w:color="auto"/>
        <w:left w:val="none" w:sz="0" w:space="0" w:color="auto"/>
        <w:bottom w:val="none" w:sz="0" w:space="0" w:color="auto"/>
        <w:right w:val="none" w:sz="0" w:space="0" w:color="auto"/>
      </w:divBdr>
    </w:div>
    <w:div w:id="733890519">
      <w:bodyDiv w:val="1"/>
      <w:marLeft w:val="0"/>
      <w:marRight w:val="0"/>
      <w:marTop w:val="0"/>
      <w:marBottom w:val="0"/>
      <w:divBdr>
        <w:top w:val="none" w:sz="0" w:space="0" w:color="auto"/>
        <w:left w:val="none" w:sz="0" w:space="0" w:color="auto"/>
        <w:bottom w:val="none" w:sz="0" w:space="0" w:color="auto"/>
        <w:right w:val="none" w:sz="0" w:space="0" w:color="auto"/>
      </w:divBdr>
    </w:div>
    <w:div w:id="733895756">
      <w:bodyDiv w:val="1"/>
      <w:marLeft w:val="0"/>
      <w:marRight w:val="0"/>
      <w:marTop w:val="0"/>
      <w:marBottom w:val="0"/>
      <w:divBdr>
        <w:top w:val="none" w:sz="0" w:space="0" w:color="auto"/>
        <w:left w:val="none" w:sz="0" w:space="0" w:color="auto"/>
        <w:bottom w:val="none" w:sz="0" w:space="0" w:color="auto"/>
        <w:right w:val="none" w:sz="0" w:space="0" w:color="auto"/>
      </w:divBdr>
    </w:div>
    <w:div w:id="733896518">
      <w:bodyDiv w:val="1"/>
      <w:marLeft w:val="0"/>
      <w:marRight w:val="0"/>
      <w:marTop w:val="0"/>
      <w:marBottom w:val="0"/>
      <w:divBdr>
        <w:top w:val="none" w:sz="0" w:space="0" w:color="auto"/>
        <w:left w:val="none" w:sz="0" w:space="0" w:color="auto"/>
        <w:bottom w:val="none" w:sz="0" w:space="0" w:color="auto"/>
        <w:right w:val="none" w:sz="0" w:space="0" w:color="auto"/>
      </w:divBdr>
    </w:div>
    <w:div w:id="734162095">
      <w:bodyDiv w:val="1"/>
      <w:marLeft w:val="0"/>
      <w:marRight w:val="0"/>
      <w:marTop w:val="0"/>
      <w:marBottom w:val="0"/>
      <w:divBdr>
        <w:top w:val="none" w:sz="0" w:space="0" w:color="auto"/>
        <w:left w:val="none" w:sz="0" w:space="0" w:color="auto"/>
        <w:bottom w:val="none" w:sz="0" w:space="0" w:color="auto"/>
        <w:right w:val="none" w:sz="0" w:space="0" w:color="auto"/>
      </w:divBdr>
    </w:div>
    <w:div w:id="734208688">
      <w:bodyDiv w:val="1"/>
      <w:marLeft w:val="0"/>
      <w:marRight w:val="0"/>
      <w:marTop w:val="0"/>
      <w:marBottom w:val="0"/>
      <w:divBdr>
        <w:top w:val="none" w:sz="0" w:space="0" w:color="auto"/>
        <w:left w:val="none" w:sz="0" w:space="0" w:color="auto"/>
        <w:bottom w:val="none" w:sz="0" w:space="0" w:color="auto"/>
        <w:right w:val="none" w:sz="0" w:space="0" w:color="auto"/>
      </w:divBdr>
    </w:div>
    <w:div w:id="734402552">
      <w:bodyDiv w:val="1"/>
      <w:marLeft w:val="0"/>
      <w:marRight w:val="0"/>
      <w:marTop w:val="0"/>
      <w:marBottom w:val="0"/>
      <w:divBdr>
        <w:top w:val="none" w:sz="0" w:space="0" w:color="auto"/>
        <w:left w:val="none" w:sz="0" w:space="0" w:color="auto"/>
        <w:bottom w:val="none" w:sz="0" w:space="0" w:color="auto"/>
        <w:right w:val="none" w:sz="0" w:space="0" w:color="auto"/>
      </w:divBdr>
    </w:div>
    <w:div w:id="734427858">
      <w:bodyDiv w:val="1"/>
      <w:marLeft w:val="0"/>
      <w:marRight w:val="0"/>
      <w:marTop w:val="0"/>
      <w:marBottom w:val="0"/>
      <w:divBdr>
        <w:top w:val="none" w:sz="0" w:space="0" w:color="auto"/>
        <w:left w:val="none" w:sz="0" w:space="0" w:color="auto"/>
        <w:bottom w:val="none" w:sz="0" w:space="0" w:color="auto"/>
        <w:right w:val="none" w:sz="0" w:space="0" w:color="auto"/>
      </w:divBdr>
    </w:div>
    <w:div w:id="734469837">
      <w:bodyDiv w:val="1"/>
      <w:marLeft w:val="0"/>
      <w:marRight w:val="0"/>
      <w:marTop w:val="0"/>
      <w:marBottom w:val="0"/>
      <w:divBdr>
        <w:top w:val="none" w:sz="0" w:space="0" w:color="auto"/>
        <w:left w:val="none" w:sz="0" w:space="0" w:color="auto"/>
        <w:bottom w:val="none" w:sz="0" w:space="0" w:color="auto"/>
        <w:right w:val="none" w:sz="0" w:space="0" w:color="auto"/>
      </w:divBdr>
    </w:div>
    <w:div w:id="734665217">
      <w:bodyDiv w:val="1"/>
      <w:marLeft w:val="0"/>
      <w:marRight w:val="0"/>
      <w:marTop w:val="0"/>
      <w:marBottom w:val="0"/>
      <w:divBdr>
        <w:top w:val="none" w:sz="0" w:space="0" w:color="auto"/>
        <w:left w:val="none" w:sz="0" w:space="0" w:color="auto"/>
        <w:bottom w:val="none" w:sz="0" w:space="0" w:color="auto"/>
        <w:right w:val="none" w:sz="0" w:space="0" w:color="auto"/>
      </w:divBdr>
    </w:div>
    <w:div w:id="734744794">
      <w:bodyDiv w:val="1"/>
      <w:marLeft w:val="0"/>
      <w:marRight w:val="0"/>
      <w:marTop w:val="0"/>
      <w:marBottom w:val="0"/>
      <w:divBdr>
        <w:top w:val="none" w:sz="0" w:space="0" w:color="auto"/>
        <w:left w:val="none" w:sz="0" w:space="0" w:color="auto"/>
        <w:bottom w:val="none" w:sz="0" w:space="0" w:color="auto"/>
        <w:right w:val="none" w:sz="0" w:space="0" w:color="auto"/>
      </w:divBdr>
    </w:div>
    <w:div w:id="734821992">
      <w:bodyDiv w:val="1"/>
      <w:marLeft w:val="0"/>
      <w:marRight w:val="0"/>
      <w:marTop w:val="0"/>
      <w:marBottom w:val="0"/>
      <w:divBdr>
        <w:top w:val="none" w:sz="0" w:space="0" w:color="auto"/>
        <w:left w:val="none" w:sz="0" w:space="0" w:color="auto"/>
        <w:bottom w:val="none" w:sz="0" w:space="0" w:color="auto"/>
        <w:right w:val="none" w:sz="0" w:space="0" w:color="auto"/>
      </w:divBdr>
    </w:div>
    <w:div w:id="735249571">
      <w:bodyDiv w:val="1"/>
      <w:marLeft w:val="0"/>
      <w:marRight w:val="0"/>
      <w:marTop w:val="0"/>
      <w:marBottom w:val="0"/>
      <w:divBdr>
        <w:top w:val="none" w:sz="0" w:space="0" w:color="auto"/>
        <w:left w:val="none" w:sz="0" w:space="0" w:color="auto"/>
        <w:bottom w:val="none" w:sz="0" w:space="0" w:color="auto"/>
        <w:right w:val="none" w:sz="0" w:space="0" w:color="auto"/>
      </w:divBdr>
    </w:div>
    <w:div w:id="735325730">
      <w:bodyDiv w:val="1"/>
      <w:marLeft w:val="0"/>
      <w:marRight w:val="0"/>
      <w:marTop w:val="0"/>
      <w:marBottom w:val="0"/>
      <w:divBdr>
        <w:top w:val="none" w:sz="0" w:space="0" w:color="auto"/>
        <w:left w:val="none" w:sz="0" w:space="0" w:color="auto"/>
        <w:bottom w:val="none" w:sz="0" w:space="0" w:color="auto"/>
        <w:right w:val="none" w:sz="0" w:space="0" w:color="auto"/>
      </w:divBdr>
    </w:div>
    <w:div w:id="735397362">
      <w:bodyDiv w:val="1"/>
      <w:marLeft w:val="0"/>
      <w:marRight w:val="0"/>
      <w:marTop w:val="0"/>
      <w:marBottom w:val="0"/>
      <w:divBdr>
        <w:top w:val="none" w:sz="0" w:space="0" w:color="auto"/>
        <w:left w:val="none" w:sz="0" w:space="0" w:color="auto"/>
        <w:bottom w:val="none" w:sz="0" w:space="0" w:color="auto"/>
        <w:right w:val="none" w:sz="0" w:space="0" w:color="auto"/>
      </w:divBdr>
    </w:div>
    <w:div w:id="735710093">
      <w:bodyDiv w:val="1"/>
      <w:marLeft w:val="0"/>
      <w:marRight w:val="0"/>
      <w:marTop w:val="0"/>
      <w:marBottom w:val="0"/>
      <w:divBdr>
        <w:top w:val="none" w:sz="0" w:space="0" w:color="auto"/>
        <w:left w:val="none" w:sz="0" w:space="0" w:color="auto"/>
        <w:bottom w:val="none" w:sz="0" w:space="0" w:color="auto"/>
        <w:right w:val="none" w:sz="0" w:space="0" w:color="auto"/>
      </w:divBdr>
    </w:div>
    <w:div w:id="735712037">
      <w:bodyDiv w:val="1"/>
      <w:marLeft w:val="0"/>
      <w:marRight w:val="0"/>
      <w:marTop w:val="0"/>
      <w:marBottom w:val="0"/>
      <w:divBdr>
        <w:top w:val="none" w:sz="0" w:space="0" w:color="auto"/>
        <w:left w:val="none" w:sz="0" w:space="0" w:color="auto"/>
        <w:bottom w:val="none" w:sz="0" w:space="0" w:color="auto"/>
        <w:right w:val="none" w:sz="0" w:space="0" w:color="auto"/>
      </w:divBdr>
    </w:div>
    <w:div w:id="735855547">
      <w:bodyDiv w:val="1"/>
      <w:marLeft w:val="0"/>
      <w:marRight w:val="0"/>
      <w:marTop w:val="0"/>
      <w:marBottom w:val="0"/>
      <w:divBdr>
        <w:top w:val="none" w:sz="0" w:space="0" w:color="auto"/>
        <w:left w:val="none" w:sz="0" w:space="0" w:color="auto"/>
        <w:bottom w:val="none" w:sz="0" w:space="0" w:color="auto"/>
        <w:right w:val="none" w:sz="0" w:space="0" w:color="auto"/>
      </w:divBdr>
    </w:div>
    <w:div w:id="735858035">
      <w:bodyDiv w:val="1"/>
      <w:marLeft w:val="0"/>
      <w:marRight w:val="0"/>
      <w:marTop w:val="0"/>
      <w:marBottom w:val="0"/>
      <w:divBdr>
        <w:top w:val="none" w:sz="0" w:space="0" w:color="auto"/>
        <w:left w:val="none" w:sz="0" w:space="0" w:color="auto"/>
        <w:bottom w:val="none" w:sz="0" w:space="0" w:color="auto"/>
        <w:right w:val="none" w:sz="0" w:space="0" w:color="auto"/>
      </w:divBdr>
    </w:div>
    <w:div w:id="735932797">
      <w:bodyDiv w:val="1"/>
      <w:marLeft w:val="0"/>
      <w:marRight w:val="0"/>
      <w:marTop w:val="0"/>
      <w:marBottom w:val="0"/>
      <w:divBdr>
        <w:top w:val="none" w:sz="0" w:space="0" w:color="auto"/>
        <w:left w:val="none" w:sz="0" w:space="0" w:color="auto"/>
        <w:bottom w:val="none" w:sz="0" w:space="0" w:color="auto"/>
        <w:right w:val="none" w:sz="0" w:space="0" w:color="auto"/>
      </w:divBdr>
    </w:div>
    <w:div w:id="735980184">
      <w:bodyDiv w:val="1"/>
      <w:marLeft w:val="0"/>
      <w:marRight w:val="0"/>
      <w:marTop w:val="0"/>
      <w:marBottom w:val="0"/>
      <w:divBdr>
        <w:top w:val="none" w:sz="0" w:space="0" w:color="auto"/>
        <w:left w:val="none" w:sz="0" w:space="0" w:color="auto"/>
        <w:bottom w:val="none" w:sz="0" w:space="0" w:color="auto"/>
        <w:right w:val="none" w:sz="0" w:space="0" w:color="auto"/>
      </w:divBdr>
    </w:div>
    <w:div w:id="736127512">
      <w:bodyDiv w:val="1"/>
      <w:marLeft w:val="0"/>
      <w:marRight w:val="0"/>
      <w:marTop w:val="0"/>
      <w:marBottom w:val="0"/>
      <w:divBdr>
        <w:top w:val="none" w:sz="0" w:space="0" w:color="auto"/>
        <w:left w:val="none" w:sz="0" w:space="0" w:color="auto"/>
        <w:bottom w:val="none" w:sz="0" w:space="0" w:color="auto"/>
        <w:right w:val="none" w:sz="0" w:space="0" w:color="auto"/>
      </w:divBdr>
    </w:div>
    <w:div w:id="736172077">
      <w:bodyDiv w:val="1"/>
      <w:marLeft w:val="0"/>
      <w:marRight w:val="0"/>
      <w:marTop w:val="0"/>
      <w:marBottom w:val="0"/>
      <w:divBdr>
        <w:top w:val="none" w:sz="0" w:space="0" w:color="auto"/>
        <w:left w:val="none" w:sz="0" w:space="0" w:color="auto"/>
        <w:bottom w:val="none" w:sz="0" w:space="0" w:color="auto"/>
        <w:right w:val="none" w:sz="0" w:space="0" w:color="auto"/>
      </w:divBdr>
    </w:div>
    <w:div w:id="736246188">
      <w:bodyDiv w:val="1"/>
      <w:marLeft w:val="0"/>
      <w:marRight w:val="0"/>
      <w:marTop w:val="0"/>
      <w:marBottom w:val="0"/>
      <w:divBdr>
        <w:top w:val="none" w:sz="0" w:space="0" w:color="auto"/>
        <w:left w:val="none" w:sz="0" w:space="0" w:color="auto"/>
        <w:bottom w:val="none" w:sz="0" w:space="0" w:color="auto"/>
        <w:right w:val="none" w:sz="0" w:space="0" w:color="auto"/>
      </w:divBdr>
    </w:div>
    <w:div w:id="736316747">
      <w:bodyDiv w:val="1"/>
      <w:marLeft w:val="0"/>
      <w:marRight w:val="0"/>
      <w:marTop w:val="0"/>
      <w:marBottom w:val="0"/>
      <w:divBdr>
        <w:top w:val="none" w:sz="0" w:space="0" w:color="auto"/>
        <w:left w:val="none" w:sz="0" w:space="0" w:color="auto"/>
        <w:bottom w:val="none" w:sz="0" w:space="0" w:color="auto"/>
        <w:right w:val="none" w:sz="0" w:space="0" w:color="auto"/>
      </w:divBdr>
    </w:div>
    <w:div w:id="736323840">
      <w:bodyDiv w:val="1"/>
      <w:marLeft w:val="0"/>
      <w:marRight w:val="0"/>
      <w:marTop w:val="0"/>
      <w:marBottom w:val="0"/>
      <w:divBdr>
        <w:top w:val="none" w:sz="0" w:space="0" w:color="auto"/>
        <w:left w:val="none" w:sz="0" w:space="0" w:color="auto"/>
        <w:bottom w:val="none" w:sz="0" w:space="0" w:color="auto"/>
        <w:right w:val="none" w:sz="0" w:space="0" w:color="auto"/>
      </w:divBdr>
    </w:div>
    <w:div w:id="736519222">
      <w:bodyDiv w:val="1"/>
      <w:marLeft w:val="0"/>
      <w:marRight w:val="0"/>
      <w:marTop w:val="0"/>
      <w:marBottom w:val="0"/>
      <w:divBdr>
        <w:top w:val="none" w:sz="0" w:space="0" w:color="auto"/>
        <w:left w:val="none" w:sz="0" w:space="0" w:color="auto"/>
        <w:bottom w:val="none" w:sz="0" w:space="0" w:color="auto"/>
        <w:right w:val="none" w:sz="0" w:space="0" w:color="auto"/>
      </w:divBdr>
    </w:div>
    <w:div w:id="736786599">
      <w:bodyDiv w:val="1"/>
      <w:marLeft w:val="0"/>
      <w:marRight w:val="0"/>
      <w:marTop w:val="0"/>
      <w:marBottom w:val="0"/>
      <w:divBdr>
        <w:top w:val="none" w:sz="0" w:space="0" w:color="auto"/>
        <w:left w:val="none" w:sz="0" w:space="0" w:color="auto"/>
        <w:bottom w:val="none" w:sz="0" w:space="0" w:color="auto"/>
        <w:right w:val="none" w:sz="0" w:space="0" w:color="auto"/>
      </w:divBdr>
    </w:div>
    <w:div w:id="736853790">
      <w:bodyDiv w:val="1"/>
      <w:marLeft w:val="0"/>
      <w:marRight w:val="0"/>
      <w:marTop w:val="0"/>
      <w:marBottom w:val="0"/>
      <w:divBdr>
        <w:top w:val="none" w:sz="0" w:space="0" w:color="auto"/>
        <w:left w:val="none" w:sz="0" w:space="0" w:color="auto"/>
        <w:bottom w:val="none" w:sz="0" w:space="0" w:color="auto"/>
        <w:right w:val="none" w:sz="0" w:space="0" w:color="auto"/>
      </w:divBdr>
    </w:div>
    <w:div w:id="736977946">
      <w:bodyDiv w:val="1"/>
      <w:marLeft w:val="0"/>
      <w:marRight w:val="0"/>
      <w:marTop w:val="0"/>
      <w:marBottom w:val="0"/>
      <w:divBdr>
        <w:top w:val="none" w:sz="0" w:space="0" w:color="auto"/>
        <w:left w:val="none" w:sz="0" w:space="0" w:color="auto"/>
        <w:bottom w:val="none" w:sz="0" w:space="0" w:color="auto"/>
        <w:right w:val="none" w:sz="0" w:space="0" w:color="auto"/>
      </w:divBdr>
    </w:div>
    <w:div w:id="736979636">
      <w:bodyDiv w:val="1"/>
      <w:marLeft w:val="0"/>
      <w:marRight w:val="0"/>
      <w:marTop w:val="0"/>
      <w:marBottom w:val="0"/>
      <w:divBdr>
        <w:top w:val="none" w:sz="0" w:space="0" w:color="auto"/>
        <w:left w:val="none" w:sz="0" w:space="0" w:color="auto"/>
        <w:bottom w:val="none" w:sz="0" w:space="0" w:color="auto"/>
        <w:right w:val="none" w:sz="0" w:space="0" w:color="auto"/>
      </w:divBdr>
    </w:div>
    <w:div w:id="737021740">
      <w:bodyDiv w:val="1"/>
      <w:marLeft w:val="0"/>
      <w:marRight w:val="0"/>
      <w:marTop w:val="0"/>
      <w:marBottom w:val="0"/>
      <w:divBdr>
        <w:top w:val="none" w:sz="0" w:space="0" w:color="auto"/>
        <w:left w:val="none" w:sz="0" w:space="0" w:color="auto"/>
        <w:bottom w:val="none" w:sz="0" w:space="0" w:color="auto"/>
        <w:right w:val="none" w:sz="0" w:space="0" w:color="auto"/>
      </w:divBdr>
    </w:div>
    <w:div w:id="737093624">
      <w:bodyDiv w:val="1"/>
      <w:marLeft w:val="0"/>
      <w:marRight w:val="0"/>
      <w:marTop w:val="0"/>
      <w:marBottom w:val="0"/>
      <w:divBdr>
        <w:top w:val="none" w:sz="0" w:space="0" w:color="auto"/>
        <w:left w:val="none" w:sz="0" w:space="0" w:color="auto"/>
        <w:bottom w:val="none" w:sz="0" w:space="0" w:color="auto"/>
        <w:right w:val="none" w:sz="0" w:space="0" w:color="auto"/>
      </w:divBdr>
    </w:div>
    <w:div w:id="737359461">
      <w:bodyDiv w:val="1"/>
      <w:marLeft w:val="0"/>
      <w:marRight w:val="0"/>
      <w:marTop w:val="0"/>
      <w:marBottom w:val="0"/>
      <w:divBdr>
        <w:top w:val="none" w:sz="0" w:space="0" w:color="auto"/>
        <w:left w:val="none" w:sz="0" w:space="0" w:color="auto"/>
        <w:bottom w:val="none" w:sz="0" w:space="0" w:color="auto"/>
        <w:right w:val="none" w:sz="0" w:space="0" w:color="auto"/>
      </w:divBdr>
    </w:div>
    <w:div w:id="737556908">
      <w:bodyDiv w:val="1"/>
      <w:marLeft w:val="0"/>
      <w:marRight w:val="0"/>
      <w:marTop w:val="0"/>
      <w:marBottom w:val="0"/>
      <w:divBdr>
        <w:top w:val="none" w:sz="0" w:space="0" w:color="auto"/>
        <w:left w:val="none" w:sz="0" w:space="0" w:color="auto"/>
        <w:bottom w:val="none" w:sz="0" w:space="0" w:color="auto"/>
        <w:right w:val="none" w:sz="0" w:space="0" w:color="auto"/>
      </w:divBdr>
    </w:div>
    <w:div w:id="737631860">
      <w:bodyDiv w:val="1"/>
      <w:marLeft w:val="0"/>
      <w:marRight w:val="0"/>
      <w:marTop w:val="0"/>
      <w:marBottom w:val="0"/>
      <w:divBdr>
        <w:top w:val="none" w:sz="0" w:space="0" w:color="auto"/>
        <w:left w:val="none" w:sz="0" w:space="0" w:color="auto"/>
        <w:bottom w:val="none" w:sz="0" w:space="0" w:color="auto"/>
        <w:right w:val="none" w:sz="0" w:space="0" w:color="auto"/>
      </w:divBdr>
    </w:div>
    <w:div w:id="737750392">
      <w:bodyDiv w:val="1"/>
      <w:marLeft w:val="0"/>
      <w:marRight w:val="0"/>
      <w:marTop w:val="0"/>
      <w:marBottom w:val="0"/>
      <w:divBdr>
        <w:top w:val="none" w:sz="0" w:space="0" w:color="auto"/>
        <w:left w:val="none" w:sz="0" w:space="0" w:color="auto"/>
        <w:bottom w:val="none" w:sz="0" w:space="0" w:color="auto"/>
        <w:right w:val="none" w:sz="0" w:space="0" w:color="auto"/>
      </w:divBdr>
    </w:div>
    <w:div w:id="737751066">
      <w:bodyDiv w:val="1"/>
      <w:marLeft w:val="0"/>
      <w:marRight w:val="0"/>
      <w:marTop w:val="0"/>
      <w:marBottom w:val="0"/>
      <w:divBdr>
        <w:top w:val="none" w:sz="0" w:space="0" w:color="auto"/>
        <w:left w:val="none" w:sz="0" w:space="0" w:color="auto"/>
        <w:bottom w:val="none" w:sz="0" w:space="0" w:color="auto"/>
        <w:right w:val="none" w:sz="0" w:space="0" w:color="auto"/>
      </w:divBdr>
    </w:div>
    <w:div w:id="737753568">
      <w:bodyDiv w:val="1"/>
      <w:marLeft w:val="0"/>
      <w:marRight w:val="0"/>
      <w:marTop w:val="0"/>
      <w:marBottom w:val="0"/>
      <w:divBdr>
        <w:top w:val="none" w:sz="0" w:space="0" w:color="auto"/>
        <w:left w:val="none" w:sz="0" w:space="0" w:color="auto"/>
        <w:bottom w:val="none" w:sz="0" w:space="0" w:color="auto"/>
        <w:right w:val="none" w:sz="0" w:space="0" w:color="auto"/>
      </w:divBdr>
    </w:div>
    <w:div w:id="737898345">
      <w:bodyDiv w:val="1"/>
      <w:marLeft w:val="0"/>
      <w:marRight w:val="0"/>
      <w:marTop w:val="0"/>
      <w:marBottom w:val="0"/>
      <w:divBdr>
        <w:top w:val="none" w:sz="0" w:space="0" w:color="auto"/>
        <w:left w:val="none" w:sz="0" w:space="0" w:color="auto"/>
        <w:bottom w:val="none" w:sz="0" w:space="0" w:color="auto"/>
        <w:right w:val="none" w:sz="0" w:space="0" w:color="auto"/>
      </w:divBdr>
    </w:div>
    <w:div w:id="737943773">
      <w:bodyDiv w:val="1"/>
      <w:marLeft w:val="0"/>
      <w:marRight w:val="0"/>
      <w:marTop w:val="0"/>
      <w:marBottom w:val="0"/>
      <w:divBdr>
        <w:top w:val="none" w:sz="0" w:space="0" w:color="auto"/>
        <w:left w:val="none" w:sz="0" w:space="0" w:color="auto"/>
        <w:bottom w:val="none" w:sz="0" w:space="0" w:color="auto"/>
        <w:right w:val="none" w:sz="0" w:space="0" w:color="auto"/>
      </w:divBdr>
    </w:div>
    <w:div w:id="738023127">
      <w:bodyDiv w:val="1"/>
      <w:marLeft w:val="0"/>
      <w:marRight w:val="0"/>
      <w:marTop w:val="0"/>
      <w:marBottom w:val="0"/>
      <w:divBdr>
        <w:top w:val="none" w:sz="0" w:space="0" w:color="auto"/>
        <w:left w:val="none" w:sz="0" w:space="0" w:color="auto"/>
        <w:bottom w:val="none" w:sz="0" w:space="0" w:color="auto"/>
        <w:right w:val="none" w:sz="0" w:space="0" w:color="auto"/>
      </w:divBdr>
    </w:div>
    <w:div w:id="738091702">
      <w:bodyDiv w:val="1"/>
      <w:marLeft w:val="0"/>
      <w:marRight w:val="0"/>
      <w:marTop w:val="0"/>
      <w:marBottom w:val="0"/>
      <w:divBdr>
        <w:top w:val="none" w:sz="0" w:space="0" w:color="auto"/>
        <w:left w:val="none" w:sz="0" w:space="0" w:color="auto"/>
        <w:bottom w:val="none" w:sz="0" w:space="0" w:color="auto"/>
        <w:right w:val="none" w:sz="0" w:space="0" w:color="auto"/>
      </w:divBdr>
    </w:div>
    <w:div w:id="738360961">
      <w:bodyDiv w:val="1"/>
      <w:marLeft w:val="0"/>
      <w:marRight w:val="0"/>
      <w:marTop w:val="0"/>
      <w:marBottom w:val="0"/>
      <w:divBdr>
        <w:top w:val="none" w:sz="0" w:space="0" w:color="auto"/>
        <w:left w:val="none" w:sz="0" w:space="0" w:color="auto"/>
        <w:bottom w:val="none" w:sz="0" w:space="0" w:color="auto"/>
        <w:right w:val="none" w:sz="0" w:space="0" w:color="auto"/>
      </w:divBdr>
    </w:div>
    <w:div w:id="738400282">
      <w:bodyDiv w:val="1"/>
      <w:marLeft w:val="0"/>
      <w:marRight w:val="0"/>
      <w:marTop w:val="0"/>
      <w:marBottom w:val="0"/>
      <w:divBdr>
        <w:top w:val="none" w:sz="0" w:space="0" w:color="auto"/>
        <w:left w:val="none" w:sz="0" w:space="0" w:color="auto"/>
        <w:bottom w:val="none" w:sz="0" w:space="0" w:color="auto"/>
        <w:right w:val="none" w:sz="0" w:space="0" w:color="auto"/>
      </w:divBdr>
    </w:div>
    <w:div w:id="738403561">
      <w:bodyDiv w:val="1"/>
      <w:marLeft w:val="0"/>
      <w:marRight w:val="0"/>
      <w:marTop w:val="0"/>
      <w:marBottom w:val="0"/>
      <w:divBdr>
        <w:top w:val="none" w:sz="0" w:space="0" w:color="auto"/>
        <w:left w:val="none" w:sz="0" w:space="0" w:color="auto"/>
        <w:bottom w:val="none" w:sz="0" w:space="0" w:color="auto"/>
        <w:right w:val="none" w:sz="0" w:space="0" w:color="auto"/>
      </w:divBdr>
    </w:div>
    <w:div w:id="738597662">
      <w:bodyDiv w:val="1"/>
      <w:marLeft w:val="0"/>
      <w:marRight w:val="0"/>
      <w:marTop w:val="0"/>
      <w:marBottom w:val="0"/>
      <w:divBdr>
        <w:top w:val="none" w:sz="0" w:space="0" w:color="auto"/>
        <w:left w:val="none" w:sz="0" w:space="0" w:color="auto"/>
        <w:bottom w:val="none" w:sz="0" w:space="0" w:color="auto"/>
        <w:right w:val="none" w:sz="0" w:space="0" w:color="auto"/>
      </w:divBdr>
    </w:div>
    <w:div w:id="738598641">
      <w:bodyDiv w:val="1"/>
      <w:marLeft w:val="0"/>
      <w:marRight w:val="0"/>
      <w:marTop w:val="0"/>
      <w:marBottom w:val="0"/>
      <w:divBdr>
        <w:top w:val="none" w:sz="0" w:space="0" w:color="auto"/>
        <w:left w:val="none" w:sz="0" w:space="0" w:color="auto"/>
        <w:bottom w:val="none" w:sz="0" w:space="0" w:color="auto"/>
        <w:right w:val="none" w:sz="0" w:space="0" w:color="auto"/>
      </w:divBdr>
    </w:div>
    <w:div w:id="738744353">
      <w:bodyDiv w:val="1"/>
      <w:marLeft w:val="0"/>
      <w:marRight w:val="0"/>
      <w:marTop w:val="0"/>
      <w:marBottom w:val="0"/>
      <w:divBdr>
        <w:top w:val="none" w:sz="0" w:space="0" w:color="auto"/>
        <w:left w:val="none" w:sz="0" w:space="0" w:color="auto"/>
        <w:bottom w:val="none" w:sz="0" w:space="0" w:color="auto"/>
        <w:right w:val="none" w:sz="0" w:space="0" w:color="auto"/>
      </w:divBdr>
    </w:div>
    <w:div w:id="738867191">
      <w:bodyDiv w:val="1"/>
      <w:marLeft w:val="0"/>
      <w:marRight w:val="0"/>
      <w:marTop w:val="0"/>
      <w:marBottom w:val="0"/>
      <w:divBdr>
        <w:top w:val="none" w:sz="0" w:space="0" w:color="auto"/>
        <w:left w:val="none" w:sz="0" w:space="0" w:color="auto"/>
        <w:bottom w:val="none" w:sz="0" w:space="0" w:color="auto"/>
        <w:right w:val="none" w:sz="0" w:space="0" w:color="auto"/>
      </w:divBdr>
    </w:div>
    <w:div w:id="739064242">
      <w:bodyDiv w:val="1"/>
      <w:marLeft w:val="0"/>
      <w:marRight w:val="0"/>
      <w:marTop w:val="0"/>
      <w:marBottom w:val="0"/>
      <w:divBdr>
        <w:top w:val="none" w:sz="0" w:space="0" w:color="auto"/>
        <w:left w:val="none" w:sz="0" w:space="0" w:color="auto"/>
        <w:bottom w:val="none" w:sz="0" w:space="0" w:color="auto"/>
        <w:right w:val="none" w:sz="0" w:space="0" w:color="auto"/>
      </w:divBdr>
    </w:div>
    <w:div w:id="739065020">
      <w:bodyDiv w:val="1"/>
      <w:marLeft w:val="0"/>
      <w:marRight w:val="0"/>
      <w:marTop w:val="0"/>
      <w:marBottom w:val="0"/>
      <w:divBdr>
        <w:top w:val="none" w:sz="0" w:space="0" w:color="auto"/>
        <w:left w:val="none" w:sz="0" w:space="0" w:color="auto"/>
        <w:bottom w:val="none" w:sz="0" w:space="0" w:color="auto"/>
        <w:right w:val="none" w:sz="0" w:space="0" w:color="auto"/>
      </w:divBdr>
    </w:div>
    <w:div w:id="739137490">
      <w:bodyDiv w:val="1"/>
      <w:marLeft w:val="0"/>
      <w:marRight w:val="0"/>
      <w:marTop w:val="0"/>
      <w:marBottom w:val="0"/>
      <w:divBdr>
        <w:top w:val="none" w:sz="0" w:space="0" w:color="auto"/>
        <w:left w:val="none" w:sz="0" w:space="0" w:color="auto"/>
        <w:bottom w:val="none" w:sz="0" w:space="0" w:color="auto"/>
        <w:right w:val="none" w:sz="0" w:space="0" w:color="auto"/>
      </w:divBdr>
    </w:div>
    <w:div w:id="739252621">
      <w:bodyDiv w:val="1"/>
      <w:marLeft w:val="0"/>
      <w:marRight w:val="0"/>
      <w:marTop w:val="0"/>
      <w:marBottom w:val="0"/>
      <w:divBdr>
        <w:top w:val="none" w:sz="0" w:space="0" w:color="auto"/>
        <w:left w:val="none" w:sz="0" w:space="0" w:color="auto"/>
        <w:bottom w:val="none" w:sz="0" w:space="0" w:color="auto"/>
        <w:right w:val="none" w:sz="0" w:space="0" w:color="auto"/>
      </w:divBdr>
    </w:div>
    <w:div w:id="739331785">
      <w:bodyDiv w:val="1"/>
      <w:marLeft w:val="0"/>
      <w:marRight w:val="0"/>
      <w:marTop w:val="0"/>
      <w:marBottom w:val="0"/>
      <w:divBdr>
        <w:top w:val="none" w:sz="0" w:space="0" w:color="auto"/>
        <w:left w:val="none" w:sz="0" w:space="0" w:color="auto"/>
        <w:bottom w:val="none" w:sz="0" w:space="0" w:color="auto"/>
        <w:right w:val="none" w:sz="0" w:space="0" w:color="auto"/>
      </w:divBdr>
    </w:div>
    <w:div w:id="739406418">
      <w:bodyDiv w:val="1"/>
      <w:marLeft w:val="0"/>
      <w:marRight w:val="0"/>
      <w:marTop w:val="0"/>
      <w:marBottom w:val="0"/>
      <w:divBdr>
        <w:top w:val="none" w:sz="0" w:space="0" w:color="auto"/>
        <w:left w:val="none" w:sz="0" w:space="0" w:color="auto"/>
        <w:bottom w:val="none" w:sz="0" w:space="0" w:color="auto"/>
        <w:right w:val="none" w:sz="0" w:space="0" w:color="auto"/>
      </w:divBdr>
    </w:div>
    <w:div w:id="739447957">
      <w:bodyDiv w:val="1"/>
      <w:marLeft w:val="0"/>
      <w:marRight w:val="0"/>
      <w:marTop w:val="0"/>
      <w:marBottom w:val="0"/>
      <w:divBdr>
        <w:top w:val="none" w:sz="0" w:space="0" w:color="auto"/>
        <w:left w:val="none" w:sz="0" w:space="0" w:color="auto"/>
        <w:bottom w:val="none" w:sz="0" w:space="0" w:color="auto"/>
        <w:right w:val="none" w:sz="0" w:space="0" w:color="auto"/>
      </w:divBdr>
    </w:div>
    <w:div w:id="739594123">
      <w:bodyDiv w:val="1"/>
      <w:marLeft w:val="0"/>
      <w:marRight w:val="0"/>
      <w:marTop w:val="0"/>
      <w:marBottom w:val="0"/>
      <w:divBdr>
        <w:top w:val="none" w:sz="0" w:space="0" w:color="auto"/>
        <w:left w:val="none" w:sz="0" w:space="0" w:color="auto"/>
        <w:bottom w:val="none" w:sz="0" w:space="0" w:color="auto"/>
        <w:right w:val="none" w:sz="0" w:space="0" w:color="auto"/>
      </w:divBdr>
    </w:div>
    <w:div w:id="739671945">
      <w:bodyDiv w:val="1"/>
      <w:marLeft w:val="0"/>
      <w:marRight w:val="0"/>
      <w:marTop w:val="0"/>
      <w:marBottom w:val="0"/>
      <w:divBdr>
        <w:top w:val="none" w:sz="0" w:space="0" w:color="auto"/>
        <w:left w:val="none" w:sz="0" w:space="0" w:color="auto"/>
        <w:bottom w:val="none" w:sz="0" w:space="0" w:color="auto"/>
        <w:right w:val="none" w:sz="0" w:space="0" w:color="auto"/>
      </w:divBdr>
    </w:div>
    <w:div w:id="739710860">
      <w:bodyDiv w:val="1"/>
      <w:marLeft w:val="0"/>
      <w:marRight w:val="0"/>
      <w:marTop w:val="0"/>
      <w:marBottom w:val="0"/>
      <w:divBdr>
        <w:top w:val="none" w:sz="0" w:space="0" w:color="auto"/>
        <w:left w:val="none" w:sz="0" w:space="0" w:color="auto"/>
        <w:bottom w:val="none" w:sz="0" w:space="0" w:color="auto"/>
        <w:right w:val="none" w:sz="0" w:space="0" w:color="auto"/>
      </w:divBdr>
    </w:div>
    <w:div w:id="739714309">
      <w:bodyDiv w:val="1"/>
      <w:marLeft w:val="0"/>
      <w:marRight w:val="0"/>
      <w:marTop w:val="0"/>
      <w:marBottom w:val="0"/>
      <w:divBdr>
        <w:top w:val="none" w:sz="0" w:space="0" w:color="auto"/>
        <w:left w:val="none" w:sz="0" w:space="0" w:color="auto"/>
        <w:bottom w:val="none" w:sz="0" w:space="0" w:color="auto"/>
        <w:right w:val="none" w:sz="0" w:space="0" w:color="auto"/>
      </w:divBdr>
    </w:div>
    <w:div w:id="739714378">
      <w:bodyDiv w:val="1"/>
      <w:marLeft w:val="0"/>
      <w:marRight w:val="0"/>
      <w:marTop w:val="0"/>
      <w:marBottom w:val="0"/>
      <w:divBdr>
        <w:top w:val="none" w:sz="0" w:space="0" w:color="auto"/>
        <w:left w:val="none" w:sz="0" w:space="0" w:color="auto"/>
        <w:bottom w:val="none" w:sz="0" w:space="0" w:color="auto"/>
        <w:right w:val="none" w:sz="0" w:space="0" w:color="auto"/>
      </w:divBdr>
    </w:div>
    <w:div w:id="739718778">
      <w:bodyDiv w:val="1"/>
      <w:marLeft w:val="0"/>
      <w:marRight w:val="0"/>
      <w:marTop w:val="0"/>
      <w:marBottom w:val="0"/>
      <w:divBdr>
        <w:top w:val="none" w:sz="0" w:space="0" w:color="auto"/>
        <w:left w:val="none" w:sz="0" w:space="0" w:color="auto"/>
        <w:bottom w:val="none" w:sz="0" w:space="0" w:color="auto"/>
        <w:right w:val="none" w:sz="0" w:space="0" w:color="auto"/>
      </w:divBdr>
    </w:div>
    <w:div w:id="739836618">
      <w:bodyDiv w:val="1"/>
      <w:marLeft w:val="0"/>
      <w:marRight w:val="0"/>
      <w:marTop w:val="0"/>
      <w:marBottom w:val="0"/>
      <w:divBdr>
        <w:top w:val="none" w:sz="0" w:space="0" w:color="auto"/>
        <w:left w:val="none" w:sz="0" w:space="0" w:color="auto"/>
        <w:bottom w:val="none" w:sz="0" w:space="0" w:color="auto"/>
        <w:right w:val="none" w:sz="0" w:space="0" w:color="auto"/>
      </w:divBdr>
    </w:div>
    <w:div w:id="739906157">
      <w:bodyDiv w:val="1"/>
      <w:marLeft w:val="0"/>
      <w:marRight w:val="0"/>
      <w:marTop w:val="0"/>
      <w:marBottom w:val="0"/>
      <w:divBdr>
        <w:top w:val="none" w:sz="0" w:space="0" w:color="auto"/>
        <w:left w:val="none" w:sz="0" w:space="0" w:color="auto"/>
        <w:bottom w:val="none" w:sz="0" w:space="0" w:color="auto"/>
        <w:right w:val="none" w:sz="0" w:space="0" w:color="auto"/>
      </w:divBdr>
    </w:div>
    <w:div w:id="739909374">
      <w:bodyDiv w:val="1"/>
      <w:marLeft w:val="0"/>
      <w:marRight w:val="0"/>
      <w:marTop w:val="0"/>
      <w:marBottom w:val="0"/>
      <w:divBdr>
        <w:top w:val="none" w:sz="0" w:space="0" w:color="auto"/>
        <w:left w:val="none" w:sz="0" w:space="0" w:color="auto"/>
        <w:bottom w:val="none" w:sz="0" w:space="0" w:color="auto"/>
        <w:right w:val="none" w:sz="0" w:space="0" w:color="auto"/>
      </w:divBdr>
    </w:div>
    <w:div w:id="739984198">
      <w:bodyDiv w:val="1"/>
      <w:marLeft w:val="0"/>
      <w:marRight w:val="0"/>
      <w:marTop w:val="0"/>
      <w:marBottom w:val="0"/>
      <w:divBdr>
        <w:top w:val="none" w:sz="0" w:space="0" w:color="auto"/>
        <w:left w:val="none" w:sz="0" w:space="0" w:color="auto"/>
        <w:bottom w:val="none" w:sz="0" w:space="0" w:color="auto"/>
        <w:right w:val="none" w:sz="0" w:space="0" w:color="auto"/>
      </w:divBdr>
    </w:div>
    <w:div w:id="740180011">
      <w:bodyDiv w:val="1"/>
      <w:marLeft w:val="0"/>
      <w:marRight w:val="0"/>
      <w:marTop w:val="0"/>
      <w:marBottom w:val="0"/>
      <w:divBdr>
        <w:top w:val="none" w:sz="0" w:space="0" w:color="auto"/>
        <w:left w:val="none" w:sz="0" w:space="0" w:color="auto"/>
        <w:bottom w:val="none" w:sz="0" w:space="0" w:color="auto"/>
        <w:right w:val="none" w:sz="0" w:space="0" w:color="auto"/>
      </w:divBdr>
    </w:div>
    <w:div w:id="740296441">
      <w:bodyDiv w:val="1"/>
      <w:marLeft w:val="0"/>
      <w:marRight w:val="0"/>
      <w:marTop w:val="0"/>
      <w:marBottom w:val="0"/>
      <w:divBdr>
        <w:top w:val="none" w:sz="0" w:space="0" w:color="auto"/>
        <w:left w:val="none" w:sz="0" w:space="0" w:color="auto"/>
        <w:bottom w:val="none" w:sz="0" w:space="0" w:color="auto"/>
        <w:right w:val="none" w:sz="0" w:space="0" w:color="auto"/>
      </w:divBdr>
    </w:div>
    <w:div w:id="740446189">
      <w:bodyDiv w:val="1"/>
      <w:marLeft w:val="0"/>
      <w:marRight w:val="0"/>
      <w:marTop w:val="0"/>
      <w:marBottom w:val="0"/>
      <w:divBdr>
        <w:top w:val="none" w:sz="0" w:space="0" w:color="auto"/>
        <w:left w:val="none" w:sz="0" w:space="0" w:color="auto"/>
        <w:bottom w:val="none" w:sz="0" w:space="0" w:color="auto"/>
        <w:right w:val="none" w:sz="0" w:space="0" w:color="auto"/>
      </w:divBdr>
    </w:div>
    <w:div w:id="740520512">
      <w:bodyDiv w:val="1"/>
      <w:marLeft w:val="0"/>
      <w:marRight w:val="0"/>
      <w:marTop w:val="0"/>
      <w:marBottom w:val="0"/>
      <w:divBdr>
        <w:top w:val="none" w:sz="0" w:space="0" w:color="auto"/>
        <w:left w:val="none" w:sz="0" w:space="0" w:color="auto"/>
        <w:bottom w:val="none" w:sz="0" w:space="0" w:color="auto"/>
        <w:right w:val="none" w:sz="0" w:space="0" w:color="auto"/>
      </w:divBdr>
    </w:div>
    <w:div w:id="740711833">
      <w:bodyDiv w:val="1"/>
      <w:marLeft w:val="0"/>
      <w:marRight w:val="0"/>
      <w:marTop w:val="0"/>
      <w:marBottom w:val="0"/>
      <w:divBdr>
        <w:top w:val="none" w:sz="0" w:space="0" w:color="auto"/>
        <w:left w:val="none" w:sz="0" w:space="0" w:color="auto"/>
        <w:bottom w:val="none" w:sz="0" w:space="0" w:color="auto"/>
        <w:right w:val="none" w:sz="0" w:space="0" w:color="auto"/>
      </w:divBdr>
    </w:div>
    <w:div w:id="740713412">
      <w:bodyDiv w:val="1"/>
      <w:marLeft w:val="0"/>
      <w:marRight w:val="0"/>
      <w:marTop w:val="0"/>
      <w:marBottom w:val="0"/>
      <w:divBdr>
        <w:top w:val="none" w:sz="0" w:space="0" w:color="auto"/>
        <w:left w:val="none" w:sz="0" w:space="0" w:color="auto"/>
        <w:bottom w:val="none" w:sz="0" w:space="0" w:color="auto"/>
        <w:right w:val="none" w:sz="0" w:space="0" w:color="auto"/>
      </w:divBdr>
    </w:div>
    <w:div w:id="740759870">
      <w:bodyDiv w:val="1"/>
      <w:marLeft w:val="0"/>
      <w:marRight w:val="0"/>
      <w:marTop w:val="0"/>
      <w:marBottom w:val="0"/>
      <w:divBdr>
        <w:top w:val="none" w:sz="0" w:space="0" w:color="auto"/>
        <w:left w:val="none" w:sz="0" w:space="0" w:color="auto"/>
        <w:bottom w:val="none" w:sz="0" w:space="0" w:color="auto"/>
        <w:right w:val="none" w:sz="0" w:space="0" w:color="auto"/>
      </w:divBdr>
    </w:div>
    <w:div w:id="740831780">
      <w:bodyDiv w:val="1"/>
      <w:marLeft w:val="0"/>
      <w:marRight w:val="0"/>
      <w:marTop w:val="0"/>
      <w:marBottom w:val="0"/>
      <w:divBdr>
        <w:top w:val="none" w:sz="0" w:space="0" w:color="auto"/>
        <w:left w:val="none" w:sz="0" w:space="0" w:color="auto"/>
        <w:bottom w:val="none" w:sz="0" w:space="0" w:color="auto"/>
        <w:right w:val="none" w:sz="0" w:space="0" w:color="auto"/>
      </w:divBdr>
    </w:div>
    <w:div w:id="740910983">
      <w:bodyDiv w:val="1"/>
      <w:marLeft w:val="0"/>
      <w:marRight w:val="0"/>
      <w:marTop w:val="0"/>
      <w:marBottom w:val="0"/>
      <w:divBdr>
        <w:top w:val="none" w:sz="0" w:space="0" w:color="auto"/>
        <w:left w:val="none" w:sz="0" w:space="0" w:color="auto"/>
        <w:bottom w:val="none" w:sz="0" w:space="0" w:color="auto"/>
        <w:right w:val="none" w:sz="0" w:space="0" w:color="auto"/>
      </w:divBdr>
    </w:div>
    <w:div w:id="740978597">
      <w:bodyDiv w:val="1"/>
      <w:marLeft w:val="0"/>
      <w:marRight w:val="0"/>
      <w:marTop w:val="0"/>
      <w:marBottom w:val="0"/>
      <w:divBdr>
        <w:top w:val="none" w:sz="0" w:space="0" w:color="auto"/>
        <w:left w:val="none" w:sz="0" w:space="0" w:color="auto"/>
        <w:bottom w:val="none" w:sz="0" w:space="0" w:color="auto"/>
        <w:right w:val="none" w:sz="0" w:space="0" w:color="auto"/>
      </w:divBdr>
    </w:div>
    <w:div w:id="741172661">
      <w:bodyDiv w:val="1"/>
      <w:marLeft w:val="0"/>
      <w:marRight w:val="0"/>
      <w:marTop w:val="0"/>
      <w:marBottom w:val="0"/>
      <w:divBdr>
        <w:top w:val="none" w:sz="0" w:space="0" w:color="auto"/>
        <w:left w:val="none" w:sz="0" w:space="0" w:color="auto"/>
        <w:bottom w:val="none" w:sz="0" w:space="0" w:color="auto"/>
        <w:right w:val="none" w:sz="0" w:space="0" w:color="auto"/>
      </w:divBdr>
    </w:div>
    <w:div w:id="741220642">
      <w:bodyDiv w:val="1"/>
      <w:marLeft w:val="0"/>
      <w:marRight w:val="0"/>
      <w:marTop w:val="0"/>
      <w:marBottom w:val="0"/>
      <w:divBdr>
        <w:top w:val="none" w:sz="0" w:space="0" w:color="auto"/>
        <w:left w:val="none" w:sz="0" w:space="0" w:color="auto"/>
        <w:bottom w:val="none" w:sz="0" w:space="0" w:color="auto"/>
        <w:right w:val="none" w:sz="0" w:space="0" w:color="auto"/>
      </w:divBdr>
    </w:div>
    <w:div w:id="741295693">
      <w:bodyDiv w:val="1"/>
      <w:marLeft w:val="0"/>
      <w:marRight w:val="0"/>
      <w:marTop w:val="0"/>
      <w:marBottom w:val="0"/>
      <w:divBdr>
        <w:top w:val="none" w:sz="0" w:space="0" w:color="auto"/>
        <w:left w:val="none" w:sz="0" w:space="0" w:color="auto"/>
        <w:bottom w:val="none" w:sz="0" w:space="0" w:color="auto"/>
        <w:right w:val="none" w:sz="0" w:space="0" w:color="auto"/>
      </w:divBdr>
    </w:div>
    <w:div w:id="741411215">
      <w:bodyDiv w:val="1"/>
      <w:marLeft w:val="0"/>
      <w:marRight w:val="0"/>
      <w:marTop w:val="0"/>
      <w:marBottom w:val="0"/>
      <w:divBdr>
        <w:top w:val="none" w:sz="0" w:space="0" w:color="auto"/>
        <w:left w:val="none" w:sz="0" w:space="0" w:color="auto"/>
        <w:bottom w:val="none" w:sz="0" w:space="0" w:color="auto"/>
        <w:right w:val="none" w:sz="0" w:space="0" w:color="auto"/>
      </w:divBdr>
    </w:div>
    <w:div w:id="741414478">
      <w:bodyDiv w:val="1"/>
      <w:marLeft w:val="0"/>
      <w:marRight w:val="0"/>
      <w:marTop w:val="0"/>
      <w:marBottom w:val="0"/>
      <w:divBdr>
        <w:top w:val="none" w:sz="0" w:space="0" w:color="auto"/>
        <w:left w:val="none" w:sz="0" w:space="0" w:color="auto"/>
        <w:bottom w:val="none" w:sz="0" w:space="0" w:color="auto"/>
        <w:right w:val="none" w:sz="0" w:space="0" w:color="auto"/>
      </w:divBdr>
    </w:div>
    <w:div w:id="741676980">
      <w:bodyDiv w:val="1"/>
      <w:marLeft w:val="0"/>
      <w:marRight w:val="0"/>
      <w:marTop w:val="0"/>
      <w:marBottom w:val="0"/>
      <w:divBdr>
        <w:top w:val="none" w:sz="0" w:space="0" w:color="auto"/>
        <w:left w:val="none" w:sz="0" w:space="0" w:color="auto"/>
        <w:bottom w:val="none" w:sz="0" w:space="0" w:color="auto"/>
        <w:right w:val="none" w:sz="0" w:space="0" w:color="auto"/>
      </w:divBdr>
    </w:div>
    <w:div w:id="741760512">
      <w:bodyDiv w:val="1"/>
      <w:marLeft w:val="0"/>
      <w:marRight w:val="0"/>
      <w:marTop w:val="0"/>
      <w:marBottom w:val="0"/>
      <w:divBdr>
        <w:top w:val="none" w:sz="0" w:space="0" w:color="auto"/>
        <w:left w:val="none" w:sz="0" w:space="0" w:color="auto"/>
        <w:bottom w:val="none" w:sz="0" w:space="0" w:color="auto"/>
        <w:right w:val="none" w:sz="0" w:space="0" w:color="auto"/>
      </w:divBdr>
    </w:div>
    <w:div w:id="741830201">
      <w:bodyDiv w:val="1"/>
      <w:marLeft w:val="0"/>
      <w:marRight w:val="0"/>
      <w:marTop w:val="0"/>
      <w:marBottom w:val="0"/>
      <w:divBdr>
        <w:top w:val="none" w:sz="0" w:space="0" w:color="auto"/>
        <w:left w:val="none" w:sz="0" w:space="0" w:color="auto"/>
        <w:bottom w:val="none" w:sz="0" w:space="0" w:color="auto"/>
        <w:right w:val="none" w:sz="0" w:space="0" w:color="auto"/>
      </w:divBdr>
    </w:div>
    <w:div w:id="741951603">
      <w:bodyDiv w:val="1"/>
      <w:marLeft w:val="0"/>
      <w:marRight w:val="0"/>
      <w:marTop w:val="0"/>
      <w:marBottom w:val="0"/>
      <w:divBdr>
        <w:top w:val="none" w:sz="0" w:space="0" w:color="auto"/>
        <w:left w:val="none" w:sz="0" w:space="0" w:color="auto"/>
        <w:bottom w:val="none" w:sz="0" w:space="0" w:color="auto"/>
        <w:right w:val="none" w:sz="0" w:space="0" w:color="auto"/>
      </w:divBdr>
    </w:div>
    <w:div w:id="742069766">
      <w:bodyDiv w:val="1"/>
      <w:marLeft w:val="0"/>
      <w:marRight w:val="0"/>
      <w:marTop w:val="0"/>
      <w:marBottom w:val="0"/>
      <w:divBdr>
        <w:top w:val="none" w:sz="0" w:space="0" w:color="auto"/>
        <w:left w:val="none" w:sz="0" w:space="0" w:color="auto"/>
        <w:bottom w:val="none" w:sz="0" w:space="0" w:color="auto"/>
        <w:right w:val="none" w:sz="0" w:space="0" w:color="auto"/>
      </w:divBdr>
    </w:div>
    <w:div w:id="742265233">
      <w:bodyDiv w:val="1"/>
      <w:marLeft w:val="0"/>
      <w:marRight w:val="0"/>
      <w:marTop w:val="0"/>
      <w:marBottom w:val="0"/>
      <w:divBdr>
        <w:top w:val="none" w:sz="0" w:space="0" w:color="auto"/>
        <w:left w:val="none" w:sz="0" w:space="0" w:color="auto"/>
        <w:bottom w:val="none" w:sz="0" w:space="0" w:color="auto"/>
        <w:right w:val="none" w:sz="0" w:space="0" w:color="auto"/>
      </w:divBdr>
    </w:div>
    <w:div w:id="742412443">
      <w:bodyDiv w:val="1"/>
      <w:marLeft w:val="0"/>
      <w:marRight w:val="0"/>
      <w:marTop w:val="0"/>
      <w:marBottom w:val="0"/>
      <w:divBdr>
        <w:top w:val="none" w:sz="0" w:space="0" w:color="auto"/>
        <w:left w:val="none" w:sz="0" w:space="0" w:color="auto"/>
        <w:bottom w:val="none" w:sz="0" w:space="0" w:color="auto"/>
        <w:right w:val="none" w:sz="0" w:space="0" w:color="auto"/>
      </w:divBdr>
    </w:div>
    <w:div w:id="742528998">
      <w:bodyDiv w:val="1"/>
      <w:marLeft w:val="0"/>
      <w:marRight w:val="0"/>
      <w:marTop w:val="0"/>
      <w:marBottom w:val="0"/>
      <w:divBdr>
        <w:top w:val="none" w:sz="0" w:space="0" w:color="auto"/>
        <w:left w:val="none" w:sz="0" w:space="0" w:color="auto"/>
        <w:bottom w:val="none" w:sz="0" w:space="0" w:color="auto"/>
        <w:right w:val="none" w:sz="0" w:space="0" w:color="auto"/>
      </w:divBdr>
    </w:div>
    <w:div w:id="742532508">
      <w:bodyDiv w:val="1"/>
      <w:marLeft w:val="0"/>
      <w:marRight w:val="0"/>
      <w:marTop w:val="0"/>
      <w:marBottom w:val="0"/>
      <w:divBdr>
        <w:top w:val="none" w:sz="0" w:space="0" w:color="auto"/>
        <w:left w:val="none" w:sz="0" w:space="0" w:color="auto"/>
        <w:bottom w:val="none" w:sz="0" w:space="0" w:color="auto"/>
        <w:right w:val="none" w:sz="0" w:space="0" w:color="auto"/>
      </w:divBdr>
    </w:div>
    <w:div w:id="742603818">
      <w:bodyDiv w:val="1"/>
      <w:marLeft w:val="0"/>
      <w:marRight w:val="0"/>
      <w:marTop w:val="0"/>
      <w:marBottom w:val="0"/>
      <w:divBdr>
        <w:top w:val="none" w:sz="0" w:space="0" w:color="auto"/>
        <w:left w:val="none" w:sz="0" w:space="0" w:color="auto"/>
        <w:bottom w:val="none" w:sz="0" w:space="0" w:color="auto"/>
        <w:right w:val="none" w:sz="0" w:space="0" w:color="auto"/>
      </w:divBdr>
    </w:div>
    <w:div w:id="742727974">
      <w:bodyDiv w:val="1"/>
      <w:marLeft w:val="0"/>
      <w:marRight w:val="0"/>
      <w:marTop w:val="0"/>
      <w:marBottom w:val="0"/>
      <w:divBdr>
        <w:top w:val="none" w:sz="0" w:space="0" w:color="auto"/>
        <w:left w:val="none" w:sz="0" w:space="0" w:color="auto"/>
        <w:bottom w:val="none" w:sz="0" w:space="0" w:color="auto"/>
        <w:right w:val="none" w:sz="0" w:space="0" w:color="auto"/>
      </w:divBdr>
    </w:div>
    <w:div w:id="742794214">
      <w:bodyDiv w:val="1"/>
      <w:marLeft w:val="0"/>
      <w:marRight w:val="0"/>
      <w:marTop w:val="0"/>
      <w:marBottom w:val="0"/>
      <w:divBdr>
        <w:top w:val="none" w:sz="0" w:space="0" w:color="auto"/>
        <w:left w:val="none" w:sz="0" w:space="0" w:color="auto"/>
        <w:bottom w:val="none" w:sz="0" w:space="0" w:color="auto"/>
        <w:right w:val="none" w:sz="0" w:space="0" w:color="auto"/>
      </w:divBdr>
    </w:div>
    <w:div w:id="742878818">
      <w:bodyDiv w:val="1"/>
      <w:marLeft w:val="0"/>
      <w:marRight w:val="0"/>
      <w:marTop w:val="0"/>
      <w:marBottom w:val="0"/>
      <w:divBdr>
        <w:top w:val="none" w:sz="0" w:space="0" w:color="auto"/>
        <w:left w:val="none" w:sz="0" w:space="0" w:color="auto"/>
        <w:bottom w:val="none" w:sz="0" w:space="0" w:color="auto"/>
        <w:right w:val="none" w:sz="0" w:space="0" w:color="auto"/>
      </w:divBdr>
    </w:div>
    <w:div w:id="742945775">
      <w:bodyDiv w:val="1"/>
      <w:marLeft w:val="0"/>
      <w:marRight w:val="0"/>
      <w:marTop w:val="0"/>
      <w:marBottom w:val="0"/>
      <w:divBdr>
        <w:top w:val="none" w:sz="0" w:space="0" w:color="auto"/>
        <w:left w:val="none" w:sz="0" w:space="0" w:color="auto"/>
        <w:bottom w:val="none" w:sz="0" w:space="0" w:color="auto"/>
        <w:right w:val="none" w:sz="0" w:space="0" w:color="auto"/>
      </w:divBdr>
    </w:div>
    <w:div w:id="743063868">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457864">
      <w:bodyDiv w:val="1"/>
      <w:marLeft w:val="0"/>
      <w:marRight w:val="0"/>
      <w:marTop w:val="0"/>
      <w:marBottom w:val="0"/>
      <w:divBdr>
        <w:top w:val="none" w:sz="0" w:space="0" w:color="auto"/>
        <w:left w:val="none" w:sz="0" w:space="0" w:color="auto"/>
        <w:bottom w:val="none" w:sz="0" w:space="0" w:color="auto"/>
        <w:right w:val="none" w:sz="0" w:space="0" w:color="auto"/>
      </w:divBdr>
    </w:div>
    <w:div w:id="743525326">
      <w:bodyDiv w:val="1"/>
      <w:marLeft w:val="0"/>
      <w:marRight w:val="0"/>
      <w:marTop w:val="0"/>
      <w:marBottom w:val="0"/>
      <w:divBdr>
        <w:top w:val="none" w:sz="0" w:space="0" w:color="auto"/>
        <w:left w:val="none" w:sz="0" w:space="0" w:color="auto"/>
        <w:bottom w:val="none" w:sz="0" w:space="0" w:color="auto"/>
        <w:right w:val="none" w:sz="0" w:space="0" w:color="auto"/>
      </w:divBdr>
    </w:div>
    <w:div w:id="743525960">
      <w:bodyDiv w:val="1"/>
      <w:marLeft w:val="0"/>
      <w:marRight w:val="0"/>
      <w:marTop w:val="0"/>
      <w:marBottom w:val="0"/>
      <w:divBdr>
        <w:top w:val="none" w:sz="0" w:space="0" w:color="auto"/>
        <w:left w:val="none" w:sz="0" w:space="0" w:color="auto"/>
        <w:bottom w:val="none" w:sz="0" w:space="0" w:color="auto"/>
        <w:right w:val="none" w:sz="0" w:space="0" w:color="auto"/>
      </w:divBdr>
    </w:div>
    <w:div w:id="743643426">
      <w:bodyDiv w:val="1"/>
      <w:marLeft w:val="0"/>
      <w:marRight w:val="0"/>
      <w:marTop w:val="0"/>
      <w:marBottom w:val="0"/>
      <w:divBdr>
        <w:top w:val="none" w:sz="0" w:space="0" w:color="auto"/>
        <w:left w:val="none" w:sz="0" w:space="0" w:color="auto"/>
        <w:bottom w:val="none" w:sz="0" w:space="0" w:color="auto"/>
        <w:right w:val="none" w:sz="0" w:space="0" w:color="auto"/>
      </w:divBdr>
    </w:div>
    <w:div w:id="743838434">
      <w:bodyDiv w:val="1"/>
      <w:marLeft w:val="0"/>
      <w:marRight w:val="0"/>
      <w:marTop w:val="0"/>
      <w:marBottom w:val="0"/>
      <w:divBdr>
        <w:top w:val="none" w:sz="0" w:space="0" w:color="auto"/>
        <w:left w:val="none" w:sz="0" w:space="0" w:color="auto"/>
        <w:bottom w:val="none" w:sz="0" w:space="0" w:color="auto"/>
        <w:right w:val="none" w:sz="0" w:space="0" w:color="auto"/>
      </w:divBdr>
    </w:div>
    <w:div w:id="743839186">
      <w:bodyDiv w:val="1"/>
      <w:marLeft w:val="0"/>
      <w:marRight w:val="0"/>
      <w:marTop w:val="0"/>
      <w:marBottom w:val="0"/>
      <w:divBdr>
        <w:top w:val="none" w:sz="0" w:space="0" w:color="auto"/>
        <w:left w:val="none" w:sz="0" w:space="0" w:color="auto"/>
        <w:bottom w:val="none" w:sz="0" w:space="0" w:color="auto"/>
        <w:right w:val="none" w:sz="0" w:space="0" w:color="auto"/>
      </w:divBdr>
    </w:div>
    <w:div w:id="743840750">
      <w:bodyDiv w:val="1"/>
      <w:marLeft w:val="0"/>
      <w:marRight w:val="0"/>
      <w:marTop w:val="0"/>
      <w:marBottom w:val="0"/>
      <w:divBdr>
        <w:top w:val="none" w:sz="0" w:space="0" w:color="auto"/>
        <w:left w:val="none" w:sz="0" w:space="0" w:color="auto"/>
        <w:bottom w:val="none" w:sz="0" w:space="0" w:color="auto"/>
        <w:right w:val="none" w:sz="0" w:space="0" w:color="auto"/>
      </w:divBdr>
    </w:div>
    <w:div w:id="744180722">
      <w:bodyDiv w:val="1"/>
      <w:marLeft w:val="0"/>
      <w:marRight w:val="0"/>
      <w:marTop w:val="0"/>
      <w:marBottom w:val="0"/>
      <w:divBdr>
        <w:top w:val="none" w:sz="0" w:space="0" w:color="auto"/>
        <w:left w:val="none" w:sz="0" w:space="0" w:color="auto"/>
        <w:bottom w:val="none" w:sz="0" w:space="0" w:color="auto"/>
        <w:right w:val="none" w:sz="0" w:space="0" w:color="auto"/>
      </w:divBdr>
    </w:div>
    <w:div w:id="744183505">
      <w:bodyDiv w:val="1"/>
      <w:marLeft w:val="0"/>
      <w:marRight w:val="0"/>
      <w:marTop w:val="0"/>
      <w:marBottom w:val="0"/>
      <w:divBdr>
        <w:top w:val="none" w:sz="0" w:space="0" w:color="auto"/>
        <w:left w:val="none" w:sz="0" w:space="0" w:color="auto"/>
        <w:bottom w:val="none" w:sz="0" w:space="0" w:color="auto"/>
        <w:right w:val="none" w:sz="0" w:space="0" w:color="auto"/>
      </w:divBdr>
    </w:div>
    <w:div w:id="744187278">
      <w:bodyDiv w:val="1"/>
      <w:marLeft w:val="0"/>
      <w:marRight w:val="0"/>
      <w:marTop w:val="0"/>
      <w:marBottom w:val="0"/>
      <w:divBdr>
        <w:top w:val="none" w:sz="0" w:space="0" w:color="auto"/>
        <w:left w:val="none" w:sz="0" w:space="0" w:color="auto"/>
        <w:bottom w:val="none" w:sz="0" w:space="0" w:color="auto"/>
        <w:right w:val="none" w:sz="0" w:space="0" w:color="auto"/>
      </w:divBdr>
    </w:div>
    <w:div w:id="744307063">
      <w:bodyDiv w:val="1"/>
      <w:marLeft w:val="0"/>
      <w:marRight w:val="0"/>
      <w:marTop w:val="0"/>
      <w:marBottom w:val="0"/>
      <w:divBdr>
        <w:top w:val="none" w:sz="0" w:space="0" w:color="auto"/>
        <w:left w:val="none" w:sz="0" w:space="0" w:color="auto"/>
        <w:bottom w:val="none" w:sz="0" w:space="0" w:color="auto"/>
        <w:right w:val="none" w:sz="0" w:space="0" w:color="auto"/>
      </w:divBdr>
    </w:div>
    <w:div w:id="744449994">
      <w:bodyDiv w:val="1"/>
      <w:marLeft w:val="0"/>
      <w:marRight w:val="0"/>
      <w:marTop w:val="0"/>
      <w:marBottom w:val="0"/>
      <w:divBdr>
        <w:top w:val="none" w:sz="0" w:space="0" w:color="auto"/>
        <w:left w:val="none" w:sz="0" w:space="0" w:color="auto"/>
        <w:bottom w:val="none" w:sz="0" w:space="0" w:color="auto"/>
        <w:right w:val="none" w:sz="0" w:space="0" w:color="auto"/>
      </w:divBdr>
    </w:div>
    <w:div w:id="744570721">
      <w:bodyDiv w:val="1"/>
      <w:marLeft w:val="0"/>
      <w:marRight w:val="0"/>
      <w:marTop w:val="0"/>
      <w:marBottom w:val="0"/>
      <w:divBdr>
        <w:top w:val="none" w:sz="0" w:space="0" w:color="auto"/>
        <w:left w:val="none" w:sz="0" w:space="0" w:color="auto"/>
        <w:bottom w:val="none" w:sz="0" w:space="0" w:color="auto"/>
        <w:right w:val="none" w:sz="0" w:space="0" w:color="auto"/>
      </w:divBdr>
    </w:div>
    <w:div w:id="744768748">
      <w:bodyDiv w:val="1"/>
      <w:marLeft w:val="0"/>
      <w:marRight w:val="0"/>
      <w:marTop w:val="0"/>
      <w:marBottom w:val="0"/>
      <w:divBdr>
        <w:top w:val="none" w:sz="0" w:space="0" w:color="auto"/>
        <w:left w:val="none" w:sz="0" w:space="0" w:color="auto"/>
        <w:bottom w:val="none" w:sz="0" w:space="0" w:color="auto"/>
        <w:right w:val="none" w:sz="0" w:space="0" w:color="auto"/>
      </w:divBdr>
    </w:div>
    <w:div w:id="744837348">
      <w:bodyDiv w:val="1"/>
      <w:marLeft w:val="0"/>
      <w:marRight w:val="0"/>
      <w:marTop w:val="0"/>
      <w:marBottom w:val="0"/>
      <w:divBdr>
        <w:top w:val="none" w:sz="0" w:space="0" w:color="auto"/>
        <w:left w:val="none" w:sz="0" w:space="0" w:color="auto"/>
        <w:bottom w:val="none" w:sz="0" w:space="0" w:color="auto"/>
        <w:right w:val="none" w:sz="0" w:space="0" w:color="auto"/>
      </w:divBdr>
    </w:div>
    <w:div w:id="744841353">
      <w:bodyDiv w:val="1"/>
      <w:marLeft w:val="0"/>
      <w:marRight w:val="0"/>
      <w:marTop w:val="0"/>
      <w:marBottom w:val="0"/>
      <w:divBdr>
        <w:top w:val="none" w:sz="0" w:space="0" w:color="auto"/>
        <w:left w:val="none" w:sz="0" w:space="0" w:color="auto"/>
        <w:bottom w:val="none" w:sz="0" w:space="0" w:color="auto"/>
        <w:right w:val="none" w:sz="0" w:space="0" w:color="auto"/>
      </w:divBdr>
    </w:div>
    <w:div w:id="744958403">
      <w:bodyDiv w:val="1"/>
      <w:marLeft w:val="0"/>
      <w:marRight w:val="0"/>
      <w:marTop w:val="0"/>
      <w:marBottom w:val="0"/>
      <w:divBdr>
        <w:top w:val="none" w:sz="0" w:space="0" w:color="auto"/>
        <w:left w:val="none" w:sz="0" w:space="0" w:color="auto"/>
        <w:bottom w:val="none" w:sz="0" w:space="0" w:color="auto"/>
        <w:right w:val="none" w:sz="0" w:space="0" w:color="auto"/>
      </w:divBdr>
    </w:div>
    <w:div w:id="745037691">
      <w:bodyDiv w:val="1"/>
      <w:marLeft w:val="0"/>
      <w:marRight w:val="0"/>
      <w:marTop w:val="0"/>
      <w:marBottom w:val="0"/>
      <w:divBdr>
        <w:top w:val="none" w:sz="0" w:space="0" w:color="auto"/>
        <w:left w:val="none" w:sz="0" w:space="0" w:color="auto"/>
        <w:bottom w:val="none" w:sz="0" w:space="0" w:color="auto"/>
        <w:right w:val="none" w:sz="0" w:space="0" w:color="auto"/>
      </w:divBdr>
    </w:div>
    <w:div w:id="745146819">
      <w:bodyDiv w:val="1"/>
      <w:marLeft w:val="0"/>
      <w:marRight w:val="0"/>
      <w:marTop w:val="0"/>
      <w:marBottom w:val="0"/>
      <w:divBdr>
        <w:top w:val="none" w:sz="0" w:space="0" w:color="auto"/>
        <w:left w:val="none" w:sz="0" w:space="0" w:color="auto"/>
        <w:bottom w:val="none" w:sz="0" w:space="0" w:color="auto"/>
        <w:right w:val="none" w:sz="0" w:space="0" w:color="auto"/>
      </w:divBdr>
    </w:div>
    <w:div w:id="745149356">
      <w:bodyDiv w:val="1"/>
      <w:marLeft w:val="0"/>
      <w:marRight w:val="0"/>
      <w:marTop w:val="0"/>
      <w:marBottom w:val="0"/>
      <w:divBdr>
        <w:top w:val="none" w:sz="0" w:space="0" w:color="auto"/>
        <w:left w:val="none" w:sz="0" w:space="0" w:color="auto"/>
        <w:bottom w:val="none" w:sz="0" w:space="0" w:color="auto"/>
        <w:right w:val="none" w:sz="0" w:space="0" w:color="auto"/>
      </w:divBdr>
    </w:div>
    <w:div w:id="745155069">
      <w:bodyDiv w:val="1"/>
      <w:marLeft w:val="0"/>
      <w:marRight w:val="0"/>
      <w:marTop w:val="0"/>
      <w:marBottom w:val="0"/>
      <w:divBdr>
        <w:top w:val="none" w:sz="0" w:space="0" w:color="auto"/>
        <w:left w:val="none" w:sz="0" w:space="0" w:color="auto"/>
        <w:bottom w:val="none" w:sz="0" w:space="0" w:color="auto"/>
        <w:right w:val="none" w:sz="0" w:space="0" w:color="auto"/>
      </w:divBdr>
    </w:div>
    <w:div w:id="745416701">
      <w:bodyDiv w:val="1"/>
      <w:marLeft w:val="0"/>
      <w:marRight w:val="0"/>
      <w:marTop w:val="0"/>
      <w:marBottom w:val="0"/>
      <w:divBdr>
        <w:top w:val="none" w:sz="0" w:space="0" w:color="auto"/>
        <w:left w:val="none" w:sz="0" w:space="0" w:color="auto"/>
        <w:bottom w:val="none" w:sz="0" w:space="0" w:color="auto"/>
        <w:right w:val="none" w:sz="0" w:space="0" w:color="auto"/>
      </w:divBdr>
    </w:div>
    <w:div w:id="745567982">
      <w:bodyDiv w:val="1"/>
      <w:marLeft w:val="0"/>
      <w:marRight w:val="0"/>
      <w:marTop w:val="0"/>
      <w:marBottom w:val="0"/>
      <w:divBdr>
        <w:top w:val="none" w:sz="0" w:space="0" w:color="auto"/>
        <w:left w:val="none" w:sz="0" w:space="0" w:color="auto"/>
        <w:bottom w:val="none" w:sz="0" w:space="0" w:color="auto"/>
        <w:right w:val="none" w:sz="0" w:space="0" w:color="auto"/>
      </w:divBdr>
    </w:div>
    <w:div w:id="745685559">
      <w:bodyDiv w:val="1"/>
      <w:marLeft w:val="0"/>
      <w:marRight w:val="0"/>
      <w:marTop w:val="0"/>
      <w:marBottom w:val="0"/>
      <w:divBdr>
        <w:top w:val="none" w:sz="0" w:space="0" w:color="auto"/>
        <w:left w:val="none" w:sz="0" w:space="0" w:color="auto"/>
        <w:bottom w:val="none" w:sz="0" w:space="0" w:color="auto"/>
        <w:right w:val="none" w:sz="0" w:space="0" w:color="auto"/>
      </w:divBdr>
    </w:div>
    <w:div w:id="745691727">
      <w:bodyDiv w:val="1"/>
      <w:marLeft w:val="0"/>
      <w:marRight w:val="0"/>
      <w:marTop w:val="0"/>
      <w:marBottom w:val="0"/>
      <w:divBdr>
        <w:top w:val="none" w:sz="0" w:space="0" w:color="auto"/>
        <w:left w:val="none" w:sz="0" w:space="0" w:color="auto"/>
        <w:bottom w:val="none" w:sz="0" w:space="0" w:color="auto"/>
        <w:right w:val="none" w:sz="0" w:space="0" w:color="auto"/>
      </w:divBdr>
    </w:div>
    <w:div w:id="745801910">
      <w:bodyDiv w:val="1"/>
      <w:marLeft w:val="0"/>
      <w:marRight w:val="0"/>
      <w:marTop w:val="0"/>
      <w:marBottom w:val="0"/>
      <w:divBdr>
        <w:top w:val="none" w:sz="0" w:space="0" w:color="auto"/>
        <w:left w:val="none" w:sz="0" w:space="0" w:color="auto"/>
        <w:bottom w:val="none" w:sz="0" w:space="0" w:color="auto"/>
        <w:right w:val="none" w:sz="0" w:space="0" w:color="auto"/>
      </w:divBdr>
    </w:div>
    <w:div w:id="745955809">
      <w:bodyDiv w:val="1"/>
      <w:marLeft w:val="0"/>
      <w:marRight w:val="0"/>
      <w:marTop w:val="0"/>
      <w:marBottom w:val="0"/>
      <w:divBdr>
        <w:top w:val="none" w:sz="0" w:space="0" w:color="auto"/>
        <w:left w:val="none" w:sz="0" w:space="0" w:color="auto"/>
        <w:bottom w:val="none" w:sz="0" w:space="0" w:color="auto"/>
        <w:right w:val="none" w:sz="0" w:space="0" w:color="auto"/>
      </w:divBdr>
    </w:div>
    <w:div w:id="746074840">
      <w:bodyDiv w:val="1"/>
      <w:marLeft w:val="0"/>
      <w:marRight w:val="0"/>
      <w:marTop w:val="0"/>
      <w:marBottom w:val="0"/>
      <w:divBdr>
        <w:top w:val="none" w:sz="0" w:space="0" w:color="auto"/>
        <w:left w:val="none" w:sz="0" w:space="0" w:color="auto"/>
        <w:bottom w:val="none" w:sz="0" w:space="0" w:color="auto"/>
        <w:right w:val="none" w:sz="0" w:space="0" w:color="auto"/>
      </w:divBdr>
    </w:div>
    <w:div w:id="746415507">
      <w:bodyDiv w:val="1"/>
      <w:marLeft w:val="0"/>
      <w:marRight w:val="0"/>
      <w:marTop w:val="0"/>
      <w:marBottom w:val="0"/>
      <w:divBdr>
        <w:top w:val="none" w:sz="0" w:space="0" w:color="auto"/>
        <w:left w:val="none" w:sz="0" w:space="0" w:color="auto"/>
        <w:bottom w:val="none" w:sz="0" w:space="0" w:color="auto"/>
        <w:right w:val="none" w:sz="0" w:space="0" w:color="auto"/>
      </w:divBdr>
    </w:div>
    <w:div w:id="746417032">
      <w:bodyDiv w:val="1"/>
      <w:marLeft w:val="0"/>
      <w:marRight w:val="0"/>
      <w:marTop w:val="0"/>
      <w:marBottom w:val="0"/>
      <w:divBdr>
        <w:top w:val="none" w:sz="0" w:space="0" w:color="auto"/>
        <w:left w:val="none" w:sz="0" w:space="0" w:color="auto"/>
        <w:bottom w:val="none" w:sz="0" w:space="0" w:color="auto"/>
        <w:right w:val="none" w:sz="0" w:space="0" w:color="auto"/>
      </w:divBdr>
    </w:div>
    <w:div w:id="746463508">
      <w:bodyDiv w:val="1"/>
      <w:marLeft w:val="0"/>
      <w:marRight w:val="0"/>
      <w:marTop w:val="0"/>
      <w:marBottom w:val="0"/>
      <w:divBdr>
        <w:top w:val="none" w:sz="0" w:space="0" w:color="auto"/>
        <w:left w:val="none" w:sz="0" w:space="0" w:color="auto"/>
        <w:bottom w:val="none" w:sz="0" w:space="0" w:color="auto"/>
        <w:right w:val="none" w:sz="0" w:space="0" w:color="auto"/>
      </w:divBdr>
    </w:div>
    <w:div w:id="746804659">
      <w:bodyDiv w:val="1"/>
      <w:marLeft w:val="0"/>
      <w:marRight w:val="0"/>
      <w:marTop w:val="0"/>
      <w:marBottom w:val="0"/>
      <w:divBdr>
        <w:top w:val="none" w:sz="0" w:space="0" w:color="auto"/>
        <w:left w:val="none" w:sz="0" w:space="0" w:color="auto"/>
        <w:bottom w:val="none" w:sz="0" w:space="0" w:color="auto"/>
        <w:right w:val="none" w:sz="0" w:space="0" w:color="auto"/>
      </w:divBdr>
    </w:div>
    <w:div w:id="746809954">
      <w:bodyDiv w:val="1"/>
      <w:marLeft w:val="0"/>
      <w:marRight w:val="0"/>
      <w:marTop w:val="0"/>
      <w:marBottom w:val="0"/>
      <w:divBdr>
        <w:top w:val="none" w:sz="0" w:space="0" w:color="auto"/>
        <w:left w:val="none" w:sz="0" w:space="0" w:color="auto"/>
        <w:bottom w:val="none" w:sz="0" w:space="0" w:color="auto"/>
        <w:right w:val="none" w:sz="0" w:space="0" w:color="auto"/>
      </w:divBdr>
    </w:div>
    <w:div w:id="746848839">
      <w:bodyDiv w:val="1"/>
      <w:marLeft w:val="0"/>
      <w:marRight w:val="0"/>
      <w:marTop w:val="0"/>
      <w:marBottom w:val="0"/>
      <w:divBdr>
        <w:top w:val="none" w:sz="0" w:space="0" w:color="auto"/>
        <w:left w:val="none" w:sz="0" w:space="0" w:color="auto"/>
        <w:bottom w:val="none" w:sz="0" w:space="0" w:color="auto"/>
        <w:right w:val="none" w:sz="0" w:space="0" w:color="auto"/>
      </w:divBdr>
    </w:div>
    <w:div w:id="746850186">
      <w:bodyDiv w:val="1"/>
      <w:marLeft w:val="0"/>
      <w:marRight w:val="0"/>
      <w:marTop w:val="0"/>
      <w:marBottom w:val="0"/>
      <w:divBdr>
        <w:top w:val="none" w:sz="0" w:space="0" w:color="auto"/>
        <w:left w:val="none" w:sz="0" w:space="0" w:color="auto"/>
        <w:bottom w:val="none" w:sz="0" w:space="0" w:color="auto"/>
        <w:right w:val="none" w:sz="0" w:space="0" w:color="auto"/>
      </w:divBdr>
    </w:div>
    <w:div w:id="746927040">
      <w:bodyDiv w:val="1"/>
      <w:marLeft w:val="0"/>
      <w:marRight w:val="0"/>
      <w:marTop w:val="0"/>
      <w:marBottom w:val="0"/>
      <w:divBdr>
        <w:top w:val="none" w:sz="0" w:space="0" w:color="auto"/>
        <w:left w:val="none" w:sz="0" w:space="0" w:color="auto"/>
        <w:bottom w:val="none" w:sz="0" w:space="0" w:color="auto"/>
        <w:right w:val="none" w:sz="0" w:space="0" w:color="auto"/>
      </w:divBdr>
    </w:div>
    <w:div w:id="746998026">
      <w:bodyDiv w:val="1"/>
      <w:marLeft w:val="0"/>
      <w:marRight w:val="0"/>
      <w:marTop w:val="0"/>
      <w:marBottom w:val="0"/>
      <w:divBdr>
        <w:top w:val="none" w:sz="0" w:space="0" w:color="auto"/>
        <w:left w:val="none" w:sz="0" w:space="0" w:color="auto"/>
        <w:bottom w:val="none" w:sz="0" w:space="0" w:color="auto"/>
        <w:right w:val="none" w:sz="0" w:space="0" w:color="auto"/>
      </w:divBdr>
    </w:div>
    <w:div w:id="747001858">
      <w:bodyDiv w:val="1"/>
      <w:marLeft w:val="0"/>
      <w:marRight w:val="0"/>
      <w:marTop w:val="0"/>
      <w:marBottom w:val="0"/>
      <w:divBdr>
        <w:top w:val="none" w:sz="0" w:space="0" w:color="auto"/>
        <w:left w:val="none" w:sz="0" w:space="0" w:color="auto"/>
        <w:bottom w:val="none" w:sz="0" w:space="0" w:color="auto"/>
        <w:right w:val="none" w:sz="0" w:space="0" w:color="auto"/>
      </w:divBdr>
    </w:div>
    <w:div w:id="747071582">
      <w:bodyDiv w:val="1"/>
      <w:marLeft w:val="0"/>
      <w:marRight w:val="0"/>
      <w:marTop w:val="0"/>
      <w:marBottom w:val="0"/>
      <w:divBdr>
        <w:top w:val="none" w:sz="0" w:space="0" w:color="auto"/>
        <w:left w:val="none" w:sz="0" w:space="0" w:color="auto"/>
        <w:bottom w:val="none" w:sz="0" w:space="0" w:color="auto"/>
        <w:right w:val="none" w:sz="0" w:space="0" w:color="auto"/>
      </w:divBdr>
    </w:div>
    <w:div w:id="747073534">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458246">
      <w:bodyDiv w:val="1"/>
      <w:marLeft w:val="0"/>
      <w:marRight w:val="0"/>
      <w:marTop w:val="0"/>
      <w:marBottom w:val="0"/>
      <w:divBdr>
        <w:top w:val="none" w:sz="0" w:space="0" w:color="auto"/>
        <w:left w:val="none" w:sz="0" w:space="0" w:color="auto"/>
        <w:bottom w:val="none" w:sz="0" w:space="0" w:color="auto"/>
        <w:right w:val="none" w:sz="0" w:space="0" w:color="auto"/>
      </w:divBdr>
    </w:div>
    <w:div w:id="747460063">
      <w:bodyDiv w:val="1"/>
      <w:marLeft w:val="0"/>
      <w:marRight w:val="0"/>
      <w:marTop w:val="0"/>
      <w:marBottom w:val="0"/>
      <w:divBdr>
        <w:top w:val="none" w:sz="0" w:space="0" w:color="auto"/>
        <w:left w:val="none" w:sz="0" w:space="0" w:color="auto"/>
        <w:bottom w:val="none" w:sz="0" w:space="0" w:color="auto"/>
        <w:right w:val="none" w:sz="0" w:space="0" w:color="auto"/>
      </w:divBdr>
    </w:div>
    <w:div w:id="747581647">
      <w:bodyDiv w:val="1"/>
      <w:marLeft w:val="0"/>
      <w:marRight w:val="0"/>
      <w:marTop w:val="0"/>
      <w:marBottom w:val="0"/>
      <w:divBdr>
        <w:top w:val="none" w:sz="0" w:space="0" w:color="auto"/>
        <w:left w:val="none" w:sz="0" w:space="0" w:color="auto"/>
        <w:bottom w:val="none" w:sz="0" w:space="0" w:color="auto"/>
        <w:right w:val="none" w:sz="0" w:space="0" w:color="auto"/>
      </w:divBdr>
    </w:div>
    <w:div w:id="747774367">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8037879">
      <w:bodyDiv w:val="1"/>
      <w:marLeft w:val="0"/>
      <w:marRight w:val="0"/>
      <w:marTop w:val="0"/>
      <w:marBottom w:val="0"/>
      <w:divBdr>
        <w:top w:val="none" w:sz="0" w:space="0" w:color="auto"/>
        <w:left w:val="none" w:sz="0" w:space="0" w:color="auto"/>
        <w:bottom w:val="none" w:sz="0" w:space="0" w:color="auto"/>
        <w:right w:val="none" w:sz="0" w:space="0" w:color="auto"/>
      </w:divBdr>
    </w:div>
    <w:div w:id="748187812">
      <w:bodyDiv w:val="1"/>
      <w:marLeft w:val="0"/>
      <w:marRight w:val="0"/>
      <w:marTop w:val="0"/>
      <w:marBottom w:val="0"/>
      <w:divBdr>
        <w:top w:val="none" w:sz="0" w:space="0" w:color="auto"/>
        <w:left w:val="none" w:sz="0" w:space="0" w:color="auto"/>
        <w:bottom w:val="none" w:sz="0" w:space="0" w:color="auto"/>
        <w:right w:val="none" w:sz="0" w:space="0" w:color="auto"/>
      </w:divBdr>
    </w:div>
    <w:div w:id="748190909">
      <w:bodyDiv w:val="1"/>
      <w:marLeft w:val="0"/>
      <w:marRight w:val="0"/>
      <w:marTop w:val="0"/>
      <w:marBottom w:val="0"/>
      <w:divBdr>
        <w:top w:val="none" w:sz="0" w:space="0" w:color="auto"/>
        <w:left w:val="none" w:sz="0" w:space="0" w:color="auto"/>
        <w:bottom w:val="none" w:sz="0" w:space="0" w:color="auto"/>
        <w:right w:val="none" w:sz="0" w:space="0" w:color="auto"/>
      </w:divBdr>
    </w:div>
    <w:div w:id="748422529">
      <w:bodyDiv w:val="1"/>
      <w:marLeft w:val="0"/>
      <w:marRight w:val="0"/>
      <w:marTop w:val="0"/>
      <w:marBottom w:val="0"/>
      <w:divBdr>
        <w:top w:val="none" w:sz="0" w:space="0" w:color="auto"/>
        <w:left w:val="none" w:sz="0" w:space="0" w:color="auto"/>
        <w:bottom w:val="none" w:sz="0" w:space="0" w:color="auto"/>
        <w:right w:val="none" w:sz="0" w:space="0" w:color="auto"/>
      </w:divBdr>
    </w:div>
    <w:div w:id="748423349">
      <w:bodyDiv w:val="1"/>
      <w:marLeft w:val="0"/>
      <w:marRight w:val="0"/>
      <w:marTop w:val="0"/>
      <w:marBottom w:val="0"/>
      <w:divBdr>
        <w:top w:val="none" w:sz="0" w:space="0" w:color="auto"/>
        <w:left w:val="none" w:sz="0" w:space="0" w:color="auto"/>
        <w:bottom w:val="none" w:sz="0" w:space="0" w:color="auto"/>
        <w:right w:val="none" w:sz="0" w:space="0" w:color="auto"/>
      </w:divBdr>
    </w:div>
    <w:div w:id="748426742">
      <w:bodyDiv w:val="1"/>
      <w:marLeft w:val="0"/>
      <w:marRight w:val="0"/>
      <w:marTop w:val="0"/>
      <w:marBottom w:val="0"/>
      <w:divBdr>
        <w:top w:val="none" w:sz="0" w:space="0" w:color="auto"/>
        <w:left w:val="none" w:sz="0" w:space="0" w:color="auto"/>
        <w:bottom w:val="none" w:sz="0" w:space="0" w:color="auto"/>
        <w:right w:val="none" w:sz="0" w:space="0" w:color="auto"/>
      </w:divBdr>
    </w:div>
    <w:div w:id="748429249">
      <w:bodyDiv w:val="1"/>
      <w:marLeft w:val="0"/>
      <w:marRight w:val="0"/>
      <w:marTop w:val="0"/>
      <w:marBottom w:val="0"/>
      <w:divBdr>
        <w:top w:val="none" w:sz="0" w:space="0" w:color="auto"/>
        <w:left w:val="none" w:sz="0" w:space="0" w:color="auto"/>
        <w:bottom w:val="none" w:sz="0" w:space="0" w:color="auto"/>
        <w:right w:val="none" w:sz="0" w:space="0" w:color="auto"/>
      </w:divBdr>
    </w:div>
    <w:div w:id="748576766">
      <w:bodyDiv w:val="1"/>
      <w:marLeft w:val="0"/>
      <w:marRight w:val="0"/>
      <w:marTop w:val="0"/>
      <w:marBottom w:val="0"/>
      <w:divBdr>
        <w:top w:val="none" w:sz="0" w:space="0" w:color="auto"/>
        <w:left w:val="none" w:sz="0" w:space="0" w:color="auto"/>
        <w:bottom w:val="none" w:sz="0" w:space="0" w:color="auto"/>
        <w:right w:val="none" w:sz="0" w:space="0" w:color="auto"/>
      </w:divBdr>
    </w:div>
    <w:div w:id="748621457">
      <w:bodyDiv w:val="1"/>
      <w:marLeft w:val="0"/>
      <w:marRight w:val="0"/>
      <w:marTop w:val="0"/>
      <w:marBottom w:val="0"/>
      <w:divBdr>
        <w:top w:val="none" w:sz="0" w:space="0" w:color="auto"/>
        <w:left w:val="none" w:sz="0" w:space="0" w:color="auto"/>
        <w:bottom w:val="none" w:sz="0" w:space="0" w:color="auto"/>
        <w:right w:val="none" w:sz="0" w:space="0" w:color="auto"/>
      </w:divBdr>
    </w:div>
    <w:div w:id="748695261">
      <w:bodyDiv w:val="1"/>
      <w:marLeft w:val="0"/>
      <w:marRight w:val="0"/>
      <w:marTop w:val="0"/>
      <w:marBottom w:val="0"/>
      <w:divBdr>
        <w:top w:val="none" w:sz="0" w:space="0" w:color="auto"/>
        <w:left w:val="none" w:sz="0" w:space="0" w:color="auto"/>
        <w:bottom w:val="none" w:sz="0" w:space="0" w:color="auto"/>
        <w:right w:val="none" w:sz="0" w:space="0" w:color="auto"/>
      </w:divBdr>
    </w:div>
    <w:div w:id="748697099">
      <w:bodyDiv w:val="1"/>
      <w:marLeft w:val="0"/>
      <w:marRight w:val="0"/>
      <w:marTop w:val="0"/>
      <w:marBottom w:val="0"/>
      <w:divBdr>
        <w:top w:val="none" w:sz="0" w:space="0" w:color="auto"/>
        <w:left w:val="none" w:sz="0" w:space="0" w:color="auto"/>
        <w:bottom w:val="none" w:sz="0" w:space="0" w:color="auto"/>
        <w:right w:val="none" w:sz="0" w:space="0" w:color="auto"/>
      </w:divBdr>
    </w:div>
    <w:div w:id="748890325">
      <w:bodyDiv w:val="1"/>
      <w:marLeft w:val="0"/>
      <w:marRight w:val="0"/>
      <w:marTop w:val="0"/>
      <w:marBottom w:val="0"/>
      <w:divBdr>
        <w:top w:val="none" w:sz="0" w:space="0" w:color="auto"/>
        <w:left w:val="none" w:sz="0" w:space="0" w:color="auto"/>
        <w:bottom w:val="none" w:sz="0" w:space="0" w:color="auto"/>
        <w:right w:val="none" w:sz="0" w:space="0" w:color="auto"/>
      </w:divBdr>
    </w:div>
    <w:div w:id="749037590">
      <w:bodyDiv w:val="1"/>
      <w:marLeft w:val="0"/>
      <w:marRight w:val="0"/>
      <w:marTop w:val="0"/>
      <w:marBottom w:val="0"/>
      <w:divBdr>
        <w:top w:val="none" w:sz="0" w:space="0" w:color="auto"/>
        <w:left w:val="none" w:sz="0" w:space="0" w:color="auto"/>
        <w:bottom w:val="none" w:sz="0" w:space="0" w:color="auto"/>
        <w:right w:val="none" w:sz="0" w:space="0" w:color="auto"/>
      </w:divBdr>
    </w:div>
    <w:div w:id="749039827">
      <w:bodyDiv w:val="1"/>
      <w:marLeft w:val="0"/>
      <w:marRight w:val="0"/>
      <w:marTop w:val="0"/>
      <w:marBottom w:val="0"/>
      <w:divBdr>
        <w:top w:val="none" w:sz="0" w:space="0" w:color="auto"/>
        <w:left w:val="none" w:sz="0" w:space="0" w:color="auto"/>
        <w:bottom w:val="none" w:sz="0" w:space="0" w:color="auto"/>
        <w:right w:val="none" w:sz="0" w:space="0" w:color="auto"/>
      </w:divBdr>
    </w:div>
    <w:div w:id="749234666">
      <w:bodyDiv w:val="1"/>
      <w:marLeft w:val="0"/>
      <w:marRight w:val="0"/>
      <w:marTop w:val="0"/>
      <w:marBottom w:val="0"/>
      <w:divBdr>
        <w:top w:val="none" w:sz="0" w:space="0" w:color="auto"/>
        <w:left w:val="none" w:sz="0" w:space="0" w:color="auto"/>
        <w:bottom w:val="none" w:sz="0" w:space="0" w:color="auto"/>
        <w:right w:val="none" w:sz="0" w:space="0" w:color="auto"/>
      </w:divBdr>
    </w:div>
    <w:div w:id="749273572">
      <w:bodyDiv w:val="1"/>
      <w:marLeft w:val="0"/>
      <w:marRight w:val="0"/>
      <w:marTop w:val="0"/>
      <w:marBottom w:val="0"/>
      <w:divBdr>
        <w:top w:val="none" w:sz="0" w:space="0" w:color="auto"/>
        <w:left w:val="none" w:sz="0" w:space="0" w:color="auto"/>
        <w:bottom w:val="none" w:sz="0" w:space="0" w:color="auto"/>
        <w:right w:val="none" w:sz="0" w:space="0" w:color="auto"/>
      </w:divBdr>
    </w:div>
    <w:div w:id="749616471">
      <w:bodyDiv w:val="1"/>
      <w:marLeft w:val="0"/>
      <w:marRight w:val="0"/>
      <w:marTop w:val="0"/>
      <w:marBottom w:val="0"/>
      <w:divBdr>
        <w:top w:val="none" w:sz="0" w:space="0" w:color="auto"/>
        <w:left w:val="none" w:sz="0" w:space="0" w:color="auto"/>
        <w:bottom w:val="none" w:sz="0" w:space="0" w:color="auto"/>
        <w:right w:val="none" w:sz="0" w:space="0" w:color="auto"/>
      </w:divBdr>
    </w:div>
    <w:div w:id="749814619">
      <w:bodyDiv w:val="1"/>
      <w:marLeft w:val="0"/>
      <w:marRight w:val="0"/>
      <w:marTop w:val="0"/>
      <w:marBottom w:val="0"/>
      <w:divBdr>
        <w:top w:val="none" w:sz="0" w:space="0" w:color="auto"/>
        <w:left w:val="none" w:sz="0" w:space="0" w:color="auto"/>
        <w:bottom w:val="none" w:sz="0" w:space="0" w:color="auto"/>
        <w:right w:val="none" w:sz="0" w:space="0" w:color="auto"/>
      </w:divBdr>
    </w:div>
    <w:div w:id="749817452">
      <w:bodyDiv w:val="1"/>
      <w:marLeft w:val="0"/>
      <w:marRight w:val="0"/>
      <w:marTop w:val="0"/>
      <w:marBottom w:val="0"/>
      <w:divBdr>
        <w:top w:val="none" w:sz="0" w:space="0" w:color="auto"/>
        <w:left w:val="none" w:sz="0" w:space="0" w:color="auto"/>
        <w:bottom w:val="none" w:sz="0" w:space="0" w:color="auto"/>
        <w:right w:val="none" w:sz="0" w:space="0" w:color="auto"/>
      </w:divBdr>
    </w:div>
    <w:div w:id="750005987">
      <w:bodyDiv w:val="1"/>
      <w:marLeft w:val="0"/>
      <w:marRight w:val="0"/>
      <w:marTop w:val="0"/>
      <w:marBottom w:val="0"/>
      <w:divBdr>
        <w:top w:val="none" w:sz="0" w:space="0" w:color="auto"/>
        <w:left w:val="none" w:sz="0" w:space="0" w:color="auto"/>
        <w:bottom w:val="none" w:sz="0" w:space="0" w:color="auto"/>
        <w:right w:val="none" w:sz="0" w:space="0" w:color="auto"/>
      </w:divBdr>
    </w:div>
    <w:div w:id="750007331">
      <w:bodyDiv w:val="1"/>
      <w:marLeft w:val="0"/>
      <w:marRight w:val="0"/>
      <w:marTop w:val="0"/>
      <w:marBottom w:val="0"/>
      <w:divBdr>
        <w:top w:val="none" w:sz="0" w:space="0" w:color="auto"/>
        <w:left w:val="none" w:sz="0" w:space="0" w:color="auto"/>
        <w:bottom w:val="none" w:sz="0" w:space="0" w:color="auto"/>
        <w:right w:val="none" w:sz="0" w:space="0" w:color="auto"/>
      </w:divBdr>
    </w:div>
    <w:div w:id="750007548">
      <w:bodyDiv w:val="1"/>
      <w:marLeft w:val="0"/>
      <w:marRight w:val="0"/>
      <w:marTop w:val="0"/>
      <w:marBottom w:val="0"/>
      <w:divBdr>
        <w:top w:val="none" w:sz="0" w:space="0" w:color="auto"/>
        <w:left w:val="none" w:sz="0" w:space="0" w:color="auto"/>
        <w:bottom w:val="none" w:sz="0" w:space="0" w:color="auto"/>
        <w:right w:val="none" w:sz="0" w:space="0" w:color="auto"/>
      </w:divBdr>
    </w:div>
    <w:div w:id="750196129">
      <w:bodyDiv w:val="1"/>
      <w:marLeft w:val="0"/>
      <w:marRight w:val="0"/>
      <w:marTop w:val="0"/>
      <w:marBottom w:val="0"/>
      <w:divBdr>
        <w:top w:val="none" w:sz="0" w:space="0" w:color="auto"/>
        <w:left w:val="none" w:sz="0" w:space="0" w:color="auto"/>
        <w:bottom w:val="none" w:sz="0" w:space="0" w:color="auto"/>
        <w:right w:val="none" w:sz="0" w:space="0" w:color="auto"/>
      </w:divBdr>
    </w:div>
    <w:div w:id="750201548">
      <w:bodyDiv w:val="1"/>
      <w:marLeft w:val="0"/>
      <w:marRight w:val="0"/>
      <w:marTop w:val="0"/>
      <w:marBottom w:val="0"/>
      <w:divBdr>
        <w:top w:val="none" w:sz="0" w:space="0" w:color="auto"/>
        <w:left w:val="none" w:sz="0" w:space="0" w:color="auto"/>
        <w:bottom w:val="none" w:sz="0" w:space="0" w:color="auto"/>
        <w:right w:val="none" w:sz="0" w:space="0" w:color="auto"/>
      </w:divBdr>
    </w:div>
    <w:div w:id="750396639">
      <w:bodyDiv w:val="1"/>
      <w:marLeft w:val="0"/>
      <w:marRight w:val="0"/>
      <w:marTop w:val="0"/>
      <w:marBottom w:val="0"/>
      <w:divBdr>
        <w:top w:val="none" w:sz="0" w:space="0" w:color="auto"/>
        <w:left w:val="none" w:sz="0" w:space="0" w:color="auto"/>
        <w:bottom w:val="none" w:sz="0" w:space="0" w:color="auto"/>
        <w:right w:val="none" w:sz="0" w:space="0" w:color="auto"/>
      </w:divBdr>
    </w:div>
    <w:div w:id="750471368">
      <w:bodyDiv w:val="1"/>
      <w:marLeft w:val="0"/>
      <w:marRight w:val="0"/>
      <w:marTop w:val="0"/>
      <w:marBottom w:val="0"/>
      <w:divBdr>
        <w:top w:val="none" w:sz="0" w:space="0" w:color="auto"/>
        <w:left w:val="none" w:sz="0" w:space="0" w:color="auto"/>
        <w:bottom w:val="none" w:sz="0" w:space="0" w:color="auto"/>
        <w:right w:val="none" w:sz="0" w:space="0" w:color="auto"/>
      </w:divBdr>
    </w:div>
    <w:div w:id="750539301">
      <w:bodyDiv w:val="1"/>
      <w:marLeft w:val="0"/>
      <w:marRight w:val="0"/>
      <w:marTop w:val="0"/>
      <w:marBottom w:val="0"/>
      <w:divBdr>
        <w:top w:val="none" w:sz="0" w:space="0" w:color="auto"/>
        <w:left w:val="none" w:sz="0" w:space="0" w:color="auto"/>
        <w:bottom w:val="none" w:sz="0" w:space="0" w:color="auto"/>
        <w:right w:val="none" w:sz="0" w:space="0" w:color="auto"/>
      </w:divBdr>
    </w:div>
    <w:div w:id="750584421">
      <w:bodyDiv w:val="1"/>
      <w:marLeft w:val="0"/>
      <w:marRight w:val="0"/>
      <w:marTop w:val="0"/>
      <w:marBottom w:val="0"/>
      <w:divBdr>
        <w:top w:val="none" w:sz="0" w:space="0" w:color="auto"/>
        <w:left w:val="none" w:sz="0" w:space="0" w:color="auto"/>
        <w:bottom w:val="none" w:sz="0" w:space="0" w:color="auto"/>
        <w:right w:val="none" w:sz="0" w:space="0" w:color="auto"/>
      </w:divBdr>
    </w:div>
    <w:div w:id="750615455">
      <w:bodyDiv w:val="1"/>
      <w:marLeft w:val="0"/>
      <w:marRight w:val="0"/>
      <w:marTop w:val="0"/>
      <w:marBottom w:val="0"/>
      <w:divBdr>
        <w:top w:val="none" w:sz="0" w:space="0" w:color="auto"/>
        <w:left w:val="none" w:sz="0" w:space="0" w:color="auto"/>
        <w:bottom w:val="none" w:sz="0" w:space="0" w:color="auto"/>
        <w:right w:val="none" w:sz="0" w:space="0" w:color="auto"/>
      </w:divBdr>
    </w:div>
    <w:div w:id="750665967">
      <w:bodyDiv w:val="1"/>
      <w:marLeft w:val="0"/>
      <w:marRight w:val="0"/>
      <w:marTop w:val="0"/>
      <w:marBottom w:val="0"/>
      <w:divBdr>
        <w:top w:val="none" w:sz="0" w:space="0" w:color="auto"/>
        <w:left w:val="none" w:sz="0" w:space="0" w:color="auto"/>
        <w:bottom w:val="none" w:sz="0" w:space="0" w:color="auto"/>
        <w:right w:val="none" w:sz="0" w:space="0" w:color="auto"/>
      </w:divBdr>
    </w:div>
    <w:div w:id="750859868">
      <w:bodyDiv w:val="1"/>
      <w:marLeft w:val="0"/>
      <w:marRight w:val="0"/>
      <w:marTop w:val="0"/>
      <w:marBottom w:val="0"/>
      <w:divBdr>
        <w:top w:val="none" w:sz="0" w:space="0" w:color="auto"/>
        <w:left w:val="none" w:sz="0" w:space="0" w:color="auto"/>
        <w:bottom w:val="none" w:sz="0" w:space="0" w:color="auto"/>
        <w:right w:val="none" w:sz="0" w:space="0" w:color="auto"/>
      </w:divBdr>
    </w:div>
    <w:div w:id="750935006">
      <w:bodyDiv w:val="1"/>
      <w:marLeft w:val="0"/>
      <w:marRight w:val="0"/>
      <w:marTop w:val="0"/>
      <w:marBottom w:val="0"/>
      <w:divBdr>
        <w:top w:val="none" w:sz="0" w:space="0" w:color="auto"/>
        <w:left w:val="none" w:sz="0" w:space="0" w:color="auto"/>
        <w:bottom w:val="none" w:sz="0" w:space="0" w:color="auto"/>
        <w:right w:val="none" w:sz="0" w:space="0" w:color="auto"/>
      </w:divBdr>
    </w:div>
    <w:div w:id="751122961">
      <w:bodyDiv w:val="1"/>
      <w:marLeft w:val="0"/>
      <w:marRight w:val="0"/>
      <w:marTop w:val="0"/>
      <w:marBottom w:val="0"/>
      <w:divBdr>
        <w:top w:val="none" w:sz="0" w:space="0" w:color="auto"/>
        <w:left w:val="none" w:sz="0" w:space="0" w:color="auto"/>
        <w:bottom w:val="none" w:sz="0" w:space="0" w:color="auto"/>
        <w:right w:val="none" w:sz="0" w:space="0" w:color="auto"/>
      </w:divBdr>
    </w:div>
    <w:div w:id="751511530">
      <w:bodyDiv w:val="1"/>
      <w:marLeft w:val="0"/>
      <w:marRight w:val="0"/>
      <w:marTop w:val="0"/>
      <w:marBottom w:val="0"/>
      <w:divBdr>
        <w:top w:val="none" w:sz="0" w:space="0" w:color="auto"/>
        <w:left w:val="none" w:sz="0" w:space="0" w:color="auto"/>
        <w:bottom w:val="none" w:sz="0" w:space="0" w:color="auto"/>
        <w:right w:val="none" w:sz="0" w:space="0" w:color="auto"/>
      </w:divBdr>
    </w:div>
    <w:div w:id="751703303">
      <w:bodyDiv w:val="1"/>
      <w:marLeft w:val="0"/>
      <w:marRight w:val="0"/>
      <w:marTop w:val="0"/>
      <w:marBottom w:val="0"/>
      <w:divBdr>
        <w:top w:val="none" w:sz="0" w:space="0" w:color="auto"/>
        <w:left w:val="none" w:sz="0" w:space="0" w:color="auto"/>
        <w:bottom w:val="none" w:sz="0" w:space="0" w:color="auto"/>
        <w:right w:val="none" w:sz="0" w:space="0" w:color="auto"/>
      </w:divBdr>
    </w:div>
    <w:div w:id="751704164">
      <w:bodyDiv w:val="1"/>
      <w:marLeft w:val="0"/>
      <w:marRight w:val="0"/>
      <w:marTop w:val="0"/>
      <w:marBottom w:val="0"/>
      <w:divBdr>
        <w:top w:val="none" w:sz="0" w:space="0" w:color="auto"/>
        <w:left w:val="none" w:sz="0" w:space="0" w:color="auto"/>
        <w:bottom w:val="none" w:sz="0" w:space="0" w:color="auto"/>
        <w:right w:val="none" w:sz="0" w:space="0" w:color="auto"/>
      </w:divBdr>
    </w:div>
    <w:div w:id="751779803">
      <w:bodyDiv w:val="1"/>
      <w:marLeft w:val="0"/>
      <w:marRight w:val="0"/>
      <w:marTop w:val="0"/>
      <w:marBottom w:val="0"/>
      <w:divBdr>
        <w:top w:val="none" w:sz="0" w:space="0" w:color="auto"/>
        <w:left w:val="none" w:sz="0" w:space="0" w:color="auto"/>
        <w:bottom w:val="none" w:sz="0" w:space="0" w:color="auto"/>
        <w:right w:val="none" w:sz="0" w:space="0" w:color="auto"/>
      </w:divBdr>
    </w:div>
    <w:div w:id="751850566">
      <w:bodyDiv w:val="1"/>
      <w:marLeft w:val="0"/>
      <w:marRight w:val="0"/>
      <w:marTop w:val="0"/>
      <w:marBottom w:val="0"/>
      <w:divBdr>
        <w:top w:val="none" w:sz="0" w:space="0" w:color="auto"/>
        <w:left w:val="none" w:sz="0" w:space="0" w:color="auto"/>
        <w:bottom w:val="none" w:sz="0" w:space="0" w:color="auto"/>
        <w:right w:val="none" w:sz="0" w:space="0" w:color="auto"/>
      </w:divBdr>
    </w:div>
    <w:div w:id="752122338">
      <w:bodyDiv w:val="1"/>
      <w:marLeft w:val="0"/>
      <w:marRight w:val="0"/>
      <w:marTop w:val="0"/>
      <w:marBottom w:val="0"/>
      <w:divBdr>
        <w:top w:val="none" w:sz="0" w:space="0" w:color="auto"/>
        <w:left w:val="none" w:sz="0" w:space="0" w:color="auto"/>
        <w:bottom w:val="none" w:sz="0" w:space="0" w:color="auto"/>
        <w:right w:val="none" w:sz="0" w:space="0" w:color="auto"/>
      </w:divBdr>
    </w:div>
    <w:div w:id="752170003">
      <w:bodyDiv w:val="1"/>
      <w:marLeft w:val="0"/>
      <w:marRight w:val="0"/>
      <w:marTop w:val="0"/>
      <w:marBottom w:val="0"/>
      <w:divBdr>
        <w:top w:val="none" w:sz="0" w:space="0" w:color="auto"/>
        <w:left w:val="none" w:sz="0" w:space="0" w:color="auto"/>
        <w:bottom w:val="none" w:sz="0" w:space="0" w:color="auto"/>
        <w:right w:val="none" w:sz="0" w:space="0" w:color="auto"/>
      </w:divBdr>
    </w:div>
    <w:div w:id="752553725">
      <w:bodyDiv w:val="1"/>
      <w:marLeft w:val="0"/>
      <w:marRight w:val="0"/>
      <w:marTop w:val="0"/>
      <w:marBottom w:val="0"/>
      <w:divBdr>
        <w:top w:val="none" w:sz="0" w:space="0" w:color="auto"/>
        <w:left w:val="none" w:sz="0" w:space="0" w:color="auto"/>
        <w:bottom w:val="none" w:sz="0" w:space="0" w:color="auto"/>
        <w:right w:val="none" w:sz="0" w:space="0" w:color="auto"/>
      </w:divBdr>
    </w:div>
    <w:div w:id="752555894">
      <w:bodyDiv w:val="1"/>
      <w:marLeft w:val="0"/>
      <w:marRight w:val="0"/>
      <w:marTop w:val="0"/>
      <w:marBottom w:val="0"/>
      <w:divBdr>
        <w:top w:val="none" w:sz="0" w:space="0" w:color="auto"/>
        <w:left w:val="none" w:sz="0" w:space="0" w:color="auto"/>
        <w:bottom w:val="none" w:sz="0" w:space="0" w:color="auto"/>
        <w:right w:val="none" w:sz="0" w:space="0" w:color="auto"/>
      </w:divBdr>
    </w:div>
    <w:div w:id="752556149">
      <w:bodyDiv w:val="1"/>
      <w:marLeft w:val="0"/>
      <w:marRight w:val="0"/>
      <w:marTop w:val="0"/>
      <w:marBottom w:val="0"/>
      <w:divBdr>
        <w:top w:val="none" w:sz="0" w:space="0" w:color="auto"/>
        <w:left w:val="none" w:sz="0" w:space="0" w:color="auto"/>
        <w:bottom w:val="none" w:sz="0" w:space="0" w:color="auto"/>
        <w:right w:val="none" w:sz="0" w:space="0" w:color="auto"/>
      </w:divBdr>
    </w:div>
    <w:div w:id="752629568">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699115">
      <w:bodyDiv w:val="1"/>
      <w:marLeft w:val="0"/>
      <w:marRight w:val="0"/>
      <w:marTop w:val="0"/>
      <w:marBottom w:val="0"/>
      <w:divBdr>
        <w:top w:val="none" w:sz="0" w:space="0" w:color="auto"/>
        <w:left w:val="none" w:sz="0" w:space="0" w:color="auto"/>
        <w:bottom w:val="none" w:sz="0" w:space="0" w:color="auto"/>
        <w:right w:val="none" w:sz="0" w:space="0" w:color="auto"/>
      </w:divBdr>
    </w:div>
    <w:div w:id="752699742">
      <w:bodyDiv w:val="1"/>
      <w:marLeft w:val="0"/>
      <w:marRight w:val="0"/>
      <w:marTop w:val="0"/>
      <w:marBottom w:val="0"/>
      <w:divBdr>
        <w:top w:val="none" w:sz="0" w:space="0" w:color="auto"/>
        <w:left w:val="none" w:sz="0" w:space="0" w:color="auto"/>
        <w:bottom w:val="none" w:sz="0" w:space="0" w:color="auto"/>
        <w:right w:val="none" w:sz="0" w:space="0" w:color="auto"/>
      </w:divBdr>
    </w:div>
    <w:div w:id="752706560">
      <w:bodyDiv w:val="1"/>
      <w:marLeft w:val="0"/>
      <w:marRight w:val="0"/>
      <w:marTop w:val="0"/>
      <w:marBottom w:val="0"/>
      <w:divBdr>
        <w:top w:val="none" w:sz="0" w:space="0" w:color="auto"/>
        <w:left w:val="none" w:sz="0" w:space="0" w:color="auto"/>
        <w:bottom w:val="none" w:sz="0" w:space="0" w:color="auto"/>
        <w:right w:val="none" w:sz="0" w:space="0" w:color="auto"/>
      </w:divBdr>
    </w:div>
    <w:div w:id="752896592">
      <w:bodyDiv w:val="1"/>
      <w:marLeft w:val="0"/>
      <w:marRight w:val="0"/>
      <w:marTop w:val="0"/>
      <w:marBottom w:val="0"/>
      <w:divBdr>
        <w:top w:val="none" w:sz="0" w:space="0" w:color="auto"/>
        <w:left w:val="none" w:sz="0" w:space="0" w:color="auto"/>
        <w:bottom w:val="none" w:sz="0" w:space="0" w:color="auto"/>
        <w:right w:val="none" w:sz="0" w:space="0" w:color="auto"/>
      </w:divBdr>
    </w:div>
    <w:div w:id="753011114">
      <w:bodyDiv w:val="1"/>
      <w:marLeft w:val="0"/>
      <w:marRight w:val="0"/>
      <w:marTop w:val="0"/>
      <w:marBottom w:val="0"/>
      <w:divBdr>
        <w:top w:val="none" w:sz="0" w:space="0" w:color="auto"/>
        <w:left w:val="none" w:sz="0" w:space="0" w:color="auto"/>
        <w:bottom w:val="none" w:sz="0" w:space="0" w:color="auto"/>
        <w:right w:val="none" w:sz="0" w:space="0" w:color="auto"/>
      </w:divBdr>
    </w:div>
    <w:div w:id="753014538">
      <w:bodyDiv w:val="1"/>
      <w:marLeft w:val="0"/>
      <w:marRight w:val="0"/>
      <w:marTop w:val="0"/>
      <w:marBottom w:val="0"/>
      <w:divBdr>
        <w:top w:val="none" w:sz="0" w:space="0" w:color="auto"/>
        <w:left w:val="none" w:sz="0" w:space="0" w:color="auto"/>
        <w:bottom w:val="none" w:sz="0" w:space="0" w:color="auto"/>
        <w:right w:val="none" w:sz="0" w:space="0" w:color="auto"/>
      </w:divBdr>
    </w:div>
    <w:div w:id="753014603">
      <w:bodyDiv w:val="1"/>
      <w:marLeft w:val="0"/>
      <w:marRight w:val="0"/>
      <w:marTop w:val="0"/>
      <w:marBottom w:val="0"/>
      <w:divBdr>
        <w:top w:val="none" w:sz="0" w:space="0" w:color="auto"/>
        <w:left w:val="none" w:sz="0" w:space="0" w:color="auto"/>
        <w:bottom w:val="none" w:sz="0" w:space="0" w:color="auto"/>
        <w:right w:val="none" w:sz="0" w:space="0" w:color="auto"/>
      </w:divBdr>
    </w:div>
    <w:div w:id="753092221">
      <w:bodyDiv w:val="1"/>
      <w:marLeft w:val="0"/>
      <w:marRight w:val="0"/>
      <w:marTop w:val="0"/>
      <w:marBottom w:val="0"/>
      <w:divBdr>
        <w:top w:val="none" w:sz="0" w:space="0" w:color="auto"/>
        <w:left w:val="none" w:sz="0" w:space="0" w:color="auto"/>
        <w:bottom w:val="none" w:sz="0" w:space="0" w:color="auto"/>
        <w:right w:val="none" w:sz="0" w:space="0" w:color="auto"/>
      </w:divBdr>
    </w:div>
    <w:div w:id="753355125">
      <w:bodyDiv w:val="1"/>
      <w:marLeft w:val="0"/>
      <w:marRight w:val="0"/>
      <w:marTop w:val="0"/>
      <w:marBottom w:val="0"/>
      <w:divBdr>
        <w:top w:val="none" w:sz="0" w:space="0" w:color="auto"/>
        <w:left w:val="none" w:sz="0" w:space="0" w:color="auto"/>
        <w:bottom w:val="none" w:sz="0" w:space="0" w:color="auto"/>
        <w:right w:val="none" w:sz="0" w:space="0" w:color="auto"/>
      </w:divBdr>
    </w:div>
    <w:div w:id="753363079">
      <w:bodyDiv w:val="1"/>
      <w:marLeft w:val="0"/>
      <w:marRight w:val="0"/>
      <w:marTop w:val="0"/>
      <w:marBottom w:val="0"/>
      <w:divBdr>
        <w:top w:val="none" w:sz="0" w:space="0" w:color="auto"/>
        <w:left w:val="none" w:sz="0" w:space="0" w:color="auto"/>
        <w:bottom w:val="none" w:sz="0" w:space="0" w:color="auto"/>
        <w:right w:val="none" w:sz="0" w:space="0" w:color="auto"/>
      </w:divBdr>
    </w:div>
    <w:div w:id="753479190">
      <w:bodyDiv w:val="1"/>
      <w:marLeft w:val="0"/>
      <w:marRight w:val="0"/>
      <w:marTop w:val="0"/>
      <w:marBottom w:val="0"/>
      <w:divBdr>
        <w:top w:val="none" w:sz="0" w:space="0" w:color="auto"/>
        <w:left w:val="none" w:sz="0" w:space="0" w:color="auto"/>
        <w:bottom w:val="none" w:sz="0" w:space="0" w:color="auto"/>
        <w:right w:val="none" w:sz="0" w:space="0" w:color="auto"/>
      </w:divBdr>
    </w:div>
    <w:div w:id="753598975">
      <w:bodyDiv w:val="1"/>
      <w:marLeft w:val="0"/>
      <w:marRight w:val="0"/>
      <w:marTop w:val="0"/>
      <w:marBottom w:val="0"/>
      <w:divBdr>
        <w:top w:val="none" w:sz="0" w:space="0" w:color="auto"/>
        <w:left w:val="none" w:sz="0" w:space="0" w:color="auto"/>
        <w:bottom w:val="none" w:sz="0" w:space="0" w:color="auto"/>
        <w:right w:val="none" w:sz="0" w:space="0" w:color="auto"/>
      </w:divBdr>
    </w:div>
    <w:div w:id="753866545">
      <w:bodyDiv w:val="1"/>
      <w:marLeft w:val="0"/>
      <w:marRight w:val="0"/>
      <w:marTop w:val="0"/>
      <w:marBottom w:val="0"/>
      <w:divBdr>
        <w:top w:val="none" w:sz="0" w:space="0" w:color="auto"/>
        <w:left w:val="none" w:sz="0" w:space="0" w:color="auto"/>
        <w:bottom w:val="none" w:sz="0" w:space="0" w:color="auto"/>
        <w:right w:val="none" w:sz="0" w:space="0" w:color="auto"/>
      </w:divBdr>
    </w:div>
    <w:div w:id="754329205">
      <w:bodyDiv w:val="1"/>
      <w:marLeft w:val="0"/>
      <w:marRight w:val="0"/>
      <w:marTop w:val="0"/>
      <w:marBottom w:val="0"/>
      <w:divBdr>
        <w:top w:val="none" w:sz="0" w:space="0" w:color="auto"/>
        <w:left w:val="none" w:sz="0" w:space="0" w:color="auto"/>
        <w:bottom w:val="none" w:sz="0" w:space="0" w:color="auto"/>
        <w:right w:val="none" w:sz="0" w:space="0" w:color="auto"/>
      </w:divBdr>
    </w:div>
    <w:div w:id="754592659">
      <w:bodyDiv w:val="1"/>
      <w:marLeft w:val="0"/>
      <w:marRight w:val="0"/>
      <w:marTop w:val="0"/>
      <w:marBottom w:val="0"/>
      <w:divBdr>
        <w:top w:val="none" w:sz="0" w:space="0" w:color="auto"/>
        <w:left w:val="none" w:sz="0" w:space="0" w:color="auto"/>
        <w:bottom w:val="none" w:sz="0" w:space="0" w:color="auto"/>
        <w:right w:val="none" w:sz="0" w:space="0" w:color="auto"/>
      </w:divBdr>
    </w:div>
    <w:div w:id="754785259">
      <w:bodyDiv w:val="1"/>
      <w:marLeft w:val="0"/>
      <w:marRight w:val="0"/>
      <w:marTop w:val="0"/>
      <w:marBottom w:val="0"/>
      <w:divBdr>
        <w:top w:val="none" w:sz="0" w:space="0" w:color="auto"/>
        <w:left w:val="none" w:sz="0" w:space="0" w:color="auto"/>
        <w:bottom w:val="none" w:sz="0" w:space="0" w:color="auto"/>
        <w:right w:val="none" w:sz="0" w:space="0" w:color="auto"/>
      </w:divBdr>
    </w:div>
    <w:div w:id="754785542">
      <w:bodyDiv w:val="1"/>
      <w:marLeft w:val="0"/>
      <w:marRight w:val="0"/>
      <w:marTop w:val="0"/>
      <w:marBottom w:val="0"/>
      <w:divBdr>
        <w:top w:val="none" w:sz="0" w:space="0" w:color="auto"/>
        <w:left w:val="none" w:sz="0" w:space="0" w:color="auto"/>
        <w:bottom w:val="none" w:sz="0" w:space="0" w:color="auto"/>
        <w:right w:val="none" w:sz="0" w:space="0" w:color="auto"/>
      </w:divBdr>
    </w:div>
    <w:div w:id="754981677">
      <w:bodyDiv w:val="1"/>
      <w:marLeft w:val="0"/>
      <w:marRight w:val="0"/>
      <w:marTop w:val="0"/>
      <w:marBottom w:val="0"/>
      <w:divBdr>
        <w:top w:val="none" w:sz="0" w:space="0" w:color="auto"/>
        <w:left w:val="none" w:sz="0" w:space="0" w:color="auto"/>
        <w:bottom w:val="none" w:sz="0" w:space="0" w:color="auto"/>
        <w:right w:val="none" w:sz="0" w:space="0" w:color="auto"/>
      </w:divBdr>
    </w:div>
    <w:div w:id="755056154">
      <w:bodyDiv w:val="1"/>
      <w:marLeft w:val="0"/>
      <w:marRight w:val="0"/>
      <w:marTop w:val="0"/>
      <w:marBottom w:val="0"/>
      <w:divBdr>
        <w:top w:val="none" w:sz="0" w:space="0" w:color="auto"/>
        <w:left w:val="none" w:sz="0" w:space="0" w:color="auto"/>
        <w:bottom w:val="none" w:sz="0" w:space="0" w:color="auto"/>
        <w:right w:val="none" w:sz="0" w:space="0" w:color="auto"/>
      </w:divBdr>
    </w:div>
    <w:div w:id="755057066">
      <w:bodyDiv w:val="1"/>
      <w:marLeft w:val="0"/>
      <w:marRight w:val="0"/>
      <w:marTop w:val="0"/>
      <w:marBottom w:val="0"/>
      <w:divBdr>
        <w:top w:val="none" w:sz="0" w:space="0" w:color="auto"/>
        <w:left w:val="none" w:sz="0" w:space="0" w:color="auto"/>
        <w:bottom w:val="none" w:sz="0" w:space="0" w:color="auto"/>
        <w:right w:val="none" w:sz="0" w:space="0" w:color="auto"/>
      </w:divBdr>
    </w:div>
    <w:div w:id="755059917">
      <w:bodyDiv w:val="1"/>
      <w:marLeft w:val="0"/>
      <w:marRight w:val="0"/>
      <w:marTop w:val="0"/>
      <w:marBottom w:val="0"/>
      <w:divBdr>
        <w:top w:val="none" w:sz="0" w:space="0" w:color="auto"/>
        <w:left w:val="none" w:sz="0" w:space="0" w:color="auto"/>
        <w:bottom w:val="none" w:sz="0" w:space="0" w:color="auto"/>
        <w:right w:val="none" w:sz="0" w:space="0" w:color="auto"/>
      </w:divBdr>
    </w:div>
    <w:div w:id="755174818">
      <w:bodyDiv w:val="1"/>
      <w:marLeft w:val="0"/>
      <w:marRight w:val="0"/>
      <w:marTop w:val="0"/>
      <w:marBottom w:val="0"/>
      <w:divBdr>
        <w:top w:val="none" w:sz="0" w:space="0" w:color="auto"/>
        <w:left w:val="none" w:sz="0" w:space="0" w:color="auto"/>
        <w:bottom w:val="none" w:sz="0" w:space="0" w:color="auto"/>
        <w:right w:val="none" w:sz="0" w:space="0" w:color="auto"/>
      </w:divBdr>
    </w:div>
    <w:div w:id="755370576">
      <w:bodyDiv w:val="1"/>
      <w:marLeft w:val="0"/>
      <w:marRight w:val="0"/>
      <w:marTop w:val="0"/>
      <w:marBottom w:val="0"/>
      <w:divBdr>
        <w:top w:val="none" w:sz="0" w:space="0" w:color="auto"/>
        <w:left w:val="none" w:sz="0" w:space="0" w:color="auto"/>
        <w:bottom w:val="none" w:sz="0" w:space="0" w:color="auto"/>
        <w:right w:val="none" w:sz="0" w:space="0" w:color="auto"/>
      </w:divBdr>
    </w:div>
    <w:div w:id="755395060">
      <w:bodyDiv w:val="1"/>
      <w:marLeft w:val="0"/>
      <w:marRight w:val="0"/>
      <w:marTop w:val="0"/>
      <w:marBottom w:val="0"/>
      <w:divBdr>
        <w:top w:val="none" w:sz="0" w:space="0" w:color="auto"/>
        <w:left w:val="none" w:sz="0" w:space="0" w:color="auto"/>
        <w:bottom w:val="none" w:sz="0" w:space="0" w:color="auto"/>
        <w:right w:val="none" w:sz="0" w:space="0" w:color="auto"/>
      </w:divBdr>
    </w:div>
    <w:div w:id="755438638">
      <w:bodyDiv w:val="1"/>
      <w:marLeft w:val="0"/>
      <w:marRight w:val="0"/>
      <w:marTop w:val="0"/>
      <w:marBottom w:val="0"/>
      <w:divBdr>
        <w:top w:val="none" w:sz="0" w:space="0" w:color="auto"/>
        <w:left w:val="none" w:sz="0" w:space="0" w:color="auto"/>
        <w:bottom w:val="none" w:sz="0" w:space="0" w:color="auto"/>
        <w:right w:val="none" w:sz="0" w:space="0" w:color="auto"/>
      </w:divBdr>
    </w:div>
    <w:div w:id="755440588">
      <w:bodyDiv w:val="1"/>
      <w:marLeft w:val="0"/>
      <w:marRight w:val="0"/>
      <w:marTop w:val="0"/>
      <w:marBottom w:val="0"/>
      <w:divBdr>
        <w:top w:val="none" w:sz="0" w:space="0" w:color="auto"/>
        <w:left w:val="none" w:sz="0" w:space="0" w:color="auto"/>
        <w:bottom w:val="none" w:sz="0" w:space="0" w:color="auto"/>
        <w:right w:val="none" w:sz="0" w:space="0" w:color="auto"/>
      </w:divBdr>
    </w:div>
    <w:div w:id="755443618">
      <w:bodyDiv w:val="1"/>
      <w:marLeft w:val="0"/>
      <w:marRight w:val="0"/>
      <w:marTop w:val="0"/>
      <w:marBottom w:val="0"/>
      <w:divBdr>
        <w:top w:val="none" w:sz="0" w:space="0" w:color="auto"/>
        <w:left w:val="none" w:sz="0" w:space="0" w:color="auto"/>
        <w:bottom w:val="none" w:sz="0" w:space="0" w:color="auto"/>
        <w:right w:val="none" w:sz="0" w:space="0" w:color="auto"/>
      </w:divBdr>
    </w:div>
    <w:div w:id="756051375">
      <w:bodyDiv w:val="1"/>
      <w:marLeft w:val="0"/>
      <w:marRight w:val="0"/>
      <w:marTop w:val="0"/>
      <w:marBottom w:val="0"/>
      <w:divBdr>
        <w:top w:val="none" w:sz="0" w:space="0" w:color="auto"/>
        <w:left w:val="none" w:sz="0" w:space="0" w:color="auto"/>
        <w:bottom w:val="none" w:sz="0" w:space="0" w:color="auto"/>
        <w:right w:val="none" w:sz="0" w:space="0" w:color="auto"/>
      </w:divBdr>
    </w:div>
    <w:div w:id="756168005">
      <w:bodyDiv w:val="1"/>
      <w:marLeft w:val="0"/>
      <w:marRight w:val="0"/>
      <w:marTop w:val="0"/>
      <w:marBottom w:val="0"/>
      <w:divBdr>
        <w:top w:val="none" w:sz="0" w:space="0" w:color="auto"/>
        <w:left w:val="none" w:sz="0" w:space="0" w:color="auto"/>
        <w:bottom w:val="none" w:sz="0" w:space="0" w:color="auto"/>
        <w:right w:val="none" w:sz="0" w:space="0" w:color="auto"/>
      </w:divBdr>
    </w:div>
    <w:div w:id="756243746">
      <w:bodyDiv w:val="1"/>
      <w:marLeft w:val="0"/>
      <w:marRight w:val="0"/>
      <w:marTop w:val="0"/>
      <w:marBottom w:val="0"/>
      <w:divBdr>
        <w:top w:val="none" w:sz="0" w:space="0" w:color="auto"/>
        <w:left w:val="none" w:sz="0" w:space="0" w:color="auto"/>
        <w:bottom w:val="none" w:sz="0" w:space="0" w:color="auto"/>
        <w:right w:val="none" w:sz="0" w:space="0" w:color="auto"/>
      </w:divBdr>
    </w:div>
    <w:div w:id="756252198">
      <w:bodyDiv w:val="1"/>
      <w:marLeft w:val="0"/>
      <w:marRight w:val="0"/>
      <w:marTop w:val="0"/>
      <w:marBottom w:val="0"/>
      <w:divBdr>
        <w:top w:val="none" w:sz="0" w:space="0" w:color="auto"/>
        <w:left w:val="none" w:sz="0" w:space="0" w:color="auto"/>
        <w:bottom w:val="none" w:sz="0" w:space="0" w:color="auto"/>
        <w:right w:val="none" w:sz="0" w:space="0" w:color="auto"/>
      </w:divBdr>
    </w:div>
    <w:div w:id="756363692">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559125">
      <w:bodyDiv w:val="1"/>
      <w:marLeft w:val="0"/>
      <w:marRight w:val="0"/>
      <w:marTop w:val="0"/>
      <w:marBottom w:val="0"/>
      <w:divBdr>
        <w:top w:val="none" w:sz="0" w:space="0" w:color="auto"/>
        <w:left w:val="none" w:sz="0" w:space="0" w:color="auto"/>
        <w:bottom w:val="none" w:sz="0" w:space="0" w:color="auto"/>
        <w:right w:val="none" w:sz="0" w:space="0" w:color="auto"/>
      </w:divBdr>
    </w:div>
    <w:div w:id="756707358">
      <w:bodyDiv w:val="1"/>
      <w:marLeft w:val="0"/>
      <w:marRight w:val="0"/>
      <w:marTop w:val="0"/>
      <w:marBottom w:val="0"/>
      <w:divBdr>
        <w:top w:val="none" w:sz="0" w:space="0" w:color="auto"/>
        <w:left w:val="none" w:sz="0" w:space="0" w:color="auto"/>
        <w:bottom w:val="none" w:sz="0" w:space="0" w:color="auto"/>
        <w:right w:val="none" w:sz="0" w:space="0" w:color="auto"/>
      </w:divBdr>
    </w:div>
    <w:div w:id="756898937">
      <w:bodyDiv w:val="1"/>
      <w:marLeft w:val="0"/>
      <w:marRight w:val="0"/>
      <w:marTop w:val="0"/>
      <w:marBottom w:val="0"/>
      <w:divBdr>
        <w:top w:val="none" w:sz="0" w:space="0" w:color="auto"/>
        <w:left w:val="none" w:sz="0" w:space="0" w:color="auto"/>
        <w:bottom w:val="none" w:sz="0" w:space="0" w:color="auto"/>
        <w:right w:val="none" w:sz="0" w:space="0" w:color="auto"/>
      </w:divBdr>
    </w:div>
    <w:div w:id="756901366">
      <w:bodyDiv w:val="1"/>
      <w:marLeft w:val="0"/>
      <w:marRight w:val="0"/>
      <w:marTop w:val="0"/>
      <w:marBottom w:val="0"/>
      <w:divBdr>
        <w:top w:val="none" w:sz="0" w:space="0" w:color="auto"/>
        <w:left w:val="none" w:sz="0" w:space="0" w:color="auto"/>
        <w:bottom w:val="none" w:sz="0" w:space="0" w:color="auto"/>
        <w:right w:val="none" w:sz="0" w:space="0" w:color="auto"/>
      </w:divBdr>
    </w:div>
    <w:div w:id="757218123">
      <w:bodyDiv w:val="1"/>
      <w:marLeft w:val="0"/>
      <w:marRight w:val="0"/>
      <w:marTop w:val="0"/>
      <w:marBottom w:val="0"/>
      <w:divBdr>
        <w:top w:val="none" w:sz="0" w:space="0" w:color="auto"/>
        <w:left w:val="none" w:sz="0" w:space="0" w:color="auto"/>
        <w:bottom w:val="none" w:sz="0" w:space="0" w:color="auto"/>
        <w:right w:val="none" w:sz="0" w:space="0" w:color="auto"/>
      </w:divBdr>
    </w:div>
    <w:div w:id="757360929">
      <w:bodyDiv w:val="1"/>
      <w:marLeft w:val="0"/>
      <w:marRight w:val="0"/>
      <w:marTop w:val="0"/>
      <w:marBottom w:val="0"/>
      <w:divBdr>
        <w:top w:val="none" w:sz="0" w:space="0" w:color="auto"/>
        <w:left w:val="none" w:sz="0" w:space="0" w:color="auto"/>
        <w:bottom w:val="none" w:sz="0" w:space="0" w:color="auto"/>
        <w:right w:val="none" w:sz="0" w:space="0" w:color="auto"/>
      </w:divBdr>
    </w:div>
    <w:div w:id="757483368">
      <w:bodyDiv w:val="1"/>
      <w:marLeft w:val="0"/>
      <w:marRight w:val="0"/>
      <w:marTop w:val="0"/>
      <w:marBottom w:val="0"/>
      <w:divBdr>
        <w:top w:val="none" w:sz="0" w:space="0" w:color="auto"/>
        <w:left w:val="none" w:sz="0" w:space="0" w:color="auto"/>
        <w:bottom w:val="none" w:sz="0" w:space="0" w:color="auto"/>
        <w:right w:val="none" w:sz="0" w:space="0" w:color="auto"/>
      </w:divBdr>
    </w:div>
    <w:div w:id="757675740">
      <w:bodyDiv w:val="1"/>
      <w:marLeft w:val="0"/>
      <w:marRight w:val="0"/>
      <w:marTop w:val="0"/>
      <w:marBottom w:val="0"/>
      <w:divBdr>
        <w:top w:val="none" w:sz="0" w:space="0" w:color="auto"/>
        <w:left w:val="none" w:sz="0" w:space="0" w:color="auto"/>
        <w:bottom w:val="none" w:sz="0" w:space="0" w:color="auto"/>
        <w:right w:val="none" w:sz="0" w:space="0" w:color="auto"/>
      </w:divBdr>
    </w:div>
    <w:div w:id="757754791">
      <w:bodyDiv w:val="1"/>
      <w:marLeft w:val="0"/>
      <w:marRight w:val="0"/>
      <w:marTop w:val="0"/>
      <w:marBottom w:val="0"/>
      <w:divBdr>
        <w:top w:val="none" w:sz="0" w:space="0" w:color="auto"/>
        <w:left w:val="none" w:sz="0" w:space="0" w:color="auto"/>
        <w:bottom w:val="none" w:sz="0" w:space="0" w:color="auto"/>
        <w:right w:val="none" w:sz="0" w:space="0" w:color="auto"/>
      </w:divBdr>
    </w:div>
    <w:div w:id="757793302">
      <w:bodyDiv w:val="1"/>
      <w:marLeft w:val="0"/>
      <w:marRight w:val="0"/>
      <w:marTop w:val="0"/>
      <w:marBottom w:val="0"/>
      <w:divBdr>
        <w:top w:val="none" w:sz="0" w:space="0" w:color="auto"/>
        <w:left w:val="none" w:sz="0" w:space="0" w:color="auto"/>
        <w:bottom w:val="none" w:sz="0" w:space="0" w:color="auto"/>
        <w:right w:val="none" w:sz="0" w:space="0" w:color="auto"/>
      </w:divBdr>
    </w:div>
    <w:div w:id="757947637">
      <w:bodyDiv w:val="1"/>
      <w:marLeft w:val="0"/>
      <w:marRight w:val="0"/>
      <w:marTop w:val="0"/>
      <w:marBottom w:val="0"/>
      <w:divBdr>
        <w:top w:val="none" w:sz="0" w:space="0" w:color="auto"/>
        <w:left w:val="none" w:sz="0" w:space="0" w:color="auto"/>
        <w:bottom w:val="none" w:sz="0" w:space="0" w:color="auto"/>
        <w:right w:val="none" w:sz="0" w:space="0" w:color="auto"/>
      </w:divBdr>
    </w:div>
    <w:div w:id="757991453">
      <w:bodyDiv w:val="1"/>
      <w:marLeft w:val="0"/>
      <w:marRight w:val="0"/>
      <w:marTop w:val="0"/>
      <w:marBottom w:val="0"/>
      <w:divBdr>
        <w:top w:val="none" w:sz="0" w:space="0" w:color="auto"/>
        <w:left w:val="none" w:sz="0" w:space="0" w:color="auto"/>
        <w:bottom w:val="none" w:sz="0" w:space="0" w:color="auto"/>
        <w:right w:val="none" w:sz="0" w:space="0" w:color="auto"/>
      </w:divBdr>
    </w:div>
    <w:div w:id="758018625">
      <w:bodyDiv w:val="1"/>
      <w:marLeft w:val="0"/>
      <w:marRight w:val="0"/>
      <w:marTop w:val="0"/>
      <w:marBottom w:val="0"/>
      <w:divBdr>
        <w:top w:val="none" w:sz="0" w:space="0" w:color="auto"/>
        <w:left w:val="none" w:sz="0" w:space="0" w:color="auto"/>
        <w:bottom w:val="none" w:sz="0" w:space="0" w:color="auto"/>
        <w:right w:val="none" w:sz="0" w:space="0" w:color="auto"/>
      </w:divBdr>
    </w:div>
    <w:div w:id="758329777">
      <w:bodyDiv w:val="1"/>
      <w:marLeft w:val="0"/>
      <w:marRight w:val="0"/>
      <w:marTop w:val="0"/>
      <w:marBottom w:val="0"/>
      <w:divBdr>
        <w:top w:val="none" w:sz="0" w:space="0" w:color="auto"/>
        <w:left w:val="none" w:sz="0" w:space="0" w:color="auto"/>
        <w:bottom w:val="none" w:sz="0" w:space="0" w:color="auto"/>
        <w:right w:val="none" w:sz="0" w:space="0" w:color="auto"/>
      </w:divBdr>
    </w:div>
    <w:div w:id="758409821">
      <w:bodyDiv w:val="1"/>
      <w:marLeft w:val="0"/>
      <w:marRight w:val="0"/>
      <w:marTop w:val="0"/>
      <w:marBottom w:val="0"/>
      <w:divBdr>
        <w:top w:val="none" w:sz="0" w:space="0" w:color="auto"/>
        <w:left w:val="none" w:sz="0" w:space="0" w:color="auto"/>
        <w:bottom w:val="none" w:sz="0" w:space="0" w:color="auto"/>
        <w:right w:val="none" w:sz="0" w:space="0" w:color="auto"/>
      </w:divBdr>
    </w:div>
    <w:div w:id="758453004">
      <w:bodyDiv w:val="1"/>
      <w:marLeft w:val="0"/>
      <w:marRight w:val="0"/>
      <w:marTop w:val="0"/>
      <w:marBottom w:val="0"/>
      <w:divBdr>
        <w:top w:val="none" w:sz="0" w:space="0" w:color="auto"/>
        <w:left w:val="none" w:sz="0" w:space="0" w:color="auto"/>
        <w:bottom w:val="none" w:sz="0" w:space="0" w:color="auto"/>
        <w:right w:val="none" w:sz="0" w:space="0" w:color="auto"/>
      </w:divBdr>
    </w:div>
    <w:div w:id="758597985">
      <w:bodyDiv w:val="1"/>
      <w:marLeft w:val="0"/>
      <w:marRight w:val="0"/>
      <w:marTop w:val="0"/>
      <w:marBottom w:val="0"/>
      <w:divBdr>
        <w:top w:val="none" w:sz="0" w:space="0" w:color="auto"/>
        <w:left w:val="none" w:sz="0" w:space="0" w:color="auto"/>
        <w:bottom w:val="none" w:sz="0" w:space="0" w:color="auto"/>
        <w:right w:val="none" w:sz="0" w:space="0" w:color="auto"/>
      </w:divBdr>
    </w:div>
    <w:div w:id="758715238">
      <w:bodyDiv w:val="1"/>
      <w:marLeft w:val="0"/>
      <w:marRight w:val="0"/>
      <w:marTop w:val="0"/>
      <w:marBottom w:val="0"/>
      <w:divBdr>
        <w:top w:val="none" w:sz="0" w:space="0" w:color="auto"/>
        <w:left w:val="none" w:sz="0" w:space="0" w:color="auto"/>
        <w:bottom w:val="none" w:sz="0" w:space="0" w:color="auto"/>
        <w:right w:val="none" w:sz="0" w:space="0" w:color="auto"/>
      </w:divBdr>
    </w:div>
    <w:div w:id="758991206">
      <w:bodyDiv w:val="1"/>
      <w:marLeft w:val="0"/>
      <w:marRight w:val="0"/>
      <w:marTop w:val="0"/>
      <w:marBottom w:val="0"/>
      <w:divBdr>
        <w:top w:val="none" w:sz="0" w:space="0" w:color="auto"/>
        <w:left w:val="none" w:sz="0" w:space="0" w:color="auto"/>
        <w:bottom w:val="none" w:sz="0" w:space="0" w:color="auto"/>
        <w:right w:val="none" w:sz="0" w:space="0" w:color="auto"/>
      </w:divBdr>
    </w:div>
    <w:div w:id="759064010">
      <w:bodyDiv w:val="1"/>
      <w:marLeft w:val="0"/>
      <w:marRight w:val="0"/>
      <w:marTop w:val="0"/>
      <w:marBottom w:val="0"/>
      <w:divBdr>
        <w:top w:val="none" w:sz="0" w:space="0" w:color="auto"/>
        <w:left w:val="none" w:sz="0" w:space="0" w:color="auto"/>
        <w:bottom w:val="none" w:sz="0" w:space="0" w:color="auto"/>
        <w:right w:val="none" w:sz="0" w:space="0" w:color="auto"/>
      </w:divBdr>
    </w:div>
    <w:div w:id="759109432">
      <w:bodyDiv w:val="1"/>
      <w:marLeft w:val="0"/>
      <w:marRight w:val="0"/>
      <w:marTop w:val="0"/>
      <w:marBottom w:val="0"/>
      <w:divBdr>
        <w:top w:val="none" w:sz="0" w:space="0" w:color="auto"/>
        <w:left w:val="none" w:sz="0" w:space="0" w:color="auto"/>
        <w:bottom w:val="none" w:sz="0" w:space="0" w:color="auto"/>
        <w:right w:val="none" w:sz="0" w:space="0" w:color="auto"/>
      </w:divBdr>
    </w:div>
    <w:div w:id="759255886">
      <w:bodyDiv w:val="1"/>
      <w:marLeft w:val="0"/>
      <w:marRight w:val="0"/>
      <w:marTop w:val="0"/>
      <w:marBottom w:val="0"/>
      <w:divBdr>
        <w:top w:val="none" w:sz="0" w:space="0" w:color="auto"/>
        <w:left w:val="none" w:sz="0" w:space="0" w:color="auto"/>
        <w:bottom w:val="none" w:sz="0" w:space="0" w:color="auto"/>
        <w:right w:val="none" w:sz="0" w:space="0" w:color="auto"/>
      </w:divBdr>
    </w:div>
    <w:div w:id="759643408">
      <w:bodyDiv w:val="1"/>
      <w:marLeft w:val="0"/>
      <w:marRight w:val="0"/>
      <w:marTop w:val="0"/>
      <w:marBottom w:val="0"/>
      <w:divBdr>
        <w:top w:val="none" w:sz="0" w:space="0" w:color="auto"/>
        <w:left w:val="none" w:sz="0" w:space="0" w:color="auto"/>
        <w:bottom w:val="none" w:sz="0" w:space="0" w:color="auto"/>
        <w:right w:val="none" w:sz="0" w:space="0" w:color="auto"/>
      </w:divBdr>
    </w:div>
    <w:div w:id="759790202">
      <w:bodyDiv w:val="1"/>
      <w:marLeft w:val="0"/>
      <w:marRight w:val="0"/>
      <w:marTop w:val="0"/>
      <w:marBottom w:val="0"/>
      <w:divBdr>
        <w:top w:val="none" w:sz="0" w:space="0" w:color="auto"/>
        <w:left w:val="none" w:sz="0" w:space="0" w:color="auto"/>
        <w:bottom w:val="none" w:sz="0" w:space="0" w:color="auto"/>
        <w:right w:val="none" w:sz="0" w:space="0" w:color="auto"/>
      </w:divBdr>
    </w:div>
    <w:div w:id="759958143">
      <w:bodyDiv w:val="1"/>
      <w:marLeft w:val="0"/>
      <w:marRight w:val="0"/>
      <w:marTop w:val="0"/>
      <w:marBottom w:val="0"/>
      <w:divBdr>
        <w:top w:val="none" w:sz="0" w:space="0" w:color="auto"/>
        <w:left w:val="none" w:sz="0" w:space="0" w:color="auto"/>
        <w:bottom w:val="none" w:sz="0" w:space="0" w:color="auto"/>
        <w:right w:val="none" w:sz="0" w:space="0" w:color="auto"/>
      </w:divBdr>
    </w:div>
    <w:div w:id="760176509">
      <w:bodyDiv w:val="1"/>
      <w:marLeft w:val="0"/>
      <w:marRight w:val="0"/>
      <w:marTop w:val="0"/>
      <w:marBottom w:val="0"/>
      <w:divBdr>
        <w:top w:val="none" w:sz="0" w:space="0" w:color="auto"/>
        <w:left w:val="none" w:sz="0" w:space="0" w:color="auto"/>
        <w:bottom w:val="none" w:sz="0" w:space="0" w:color="auto"/>
        <w:right w:val="none" w:sz="0" w:space="0" w:color="auto"/>
      </w:divBdr>
    </w:div>
    <w:div w:id="760182599">
      <w:bodyDiv w:val="1"/>
      <w:marLeft w:val="0"/>
      <w:marRight w:val="0"/>
      <w:marTop w:val="0"/>
      <w:marBottom w:val="0"/>
      <w:divBdr>
        <w:top w:val="none" w:sz="0" w:space="0" w:color="auto"/>
        <w:left w:val="none" w:sz="0" w:space="0" w:color="auto"/>
        <w:bottom w:val="none" w:sz="0" w:space="0" w:color="auto"/>
        <w:right w:val="none" w:sz="0" w:space="0" w:color="auto"/>
      </w:divBdr>
    </w:div>
    <w:div w:id="760226282">
      <w:bodyDiv w:val="1"/>
      <w:marLeft w:val="0"/>
      <w:marRight w:val="0"/>
      <w:marTop w:val="0"/>
      <w:marBottom w:val="0"/>
      <w:divBdr>
        <w:top w:val="none" w:sz="0" w:space="0" w:color="auto"/>
        <w:left w:val="none" w:sz="0" w:space="0" w:color="auto"/>
        <w:bottom w:val="none" w:sz="0" w:space="0" w:color="auto"/>
        <w:right w:val="none" w:sz="0" w:space="0" w:color="auto"/>
      </w:divBdr>
    </w:div>
    <w:div w:id="760371837">
      <w:bodyDiv w:val="1"/>
      <w:marLeft w:val="0"/>
      <w:marRight w:val="0"/>
      <w:marTop w:val="0"/>
      <w:marBottom w:val="0"/>
      <w:divBdr>
        <w:top w:val="none" w:sz="0" w:space="0" w:color="auto"/>
        <w:left w:val="none" w:sz="0" w:space="0" w:color="auto"/>
        <w:bottom w:val="none" w:sz="0" w:space="0" w:color="auto"/>
        <w:right w:val="none" w:sz="0" w:space="0" w:color="auto"/>
      </w:divBdr>
    </w:div>
    <w:div w:id="760563022">
      <w:bodyDiv w:val="1"/>
      <w:marLeft w:val="0"/>
      <w:marRight w:val="0"/>
      <w:marTop w:val="0"/>
      <w:marBottom w:val="0"/>
      <w:divBdr>
        <w:top w:val="none" w:sz="0" w:space="0" w:color="auto"/>
        <w:left w:val="none" w:sz="0" w:space="0" w:color="auto"/>
        <w:bottom w:val="none" w:sz="0" w:space="0" w:color="auto"/>
        <w:right w:val="none" w:sz="0" w:space="0" w:color="auto"/>
      </w:divBdr>
    </w:div>
    <w:div w:id="760569960">
      <w:bodyDiv w:val="1"/>
      <w:marLeft w:val="0"/>
      <w:marRight w:val="0"/>
      <w:marTop w:val="0"/>
      <w:marBottom w:val="0"/>
      <w:divBdr>
        <w:top w:val="none" w:sz="0" w:space="0" w:color="auto"/>
        <w:left w:val="none" w:sz="0" w:space="0" w:color="auto"/>
        <w:bottom w:val="none" w:sz="0" w:space="0" w:color="auto"/>
        <w:right w:val="none" w:sz="0" w:space="0" w:color="auto"/>
      </w:divBdr>
    </w:div>
    <w:div w:id="760570412">
      <w:bodyDiv w:val="1"/>
      <w:marLeft w:val="0"/>
      <w:marRight w:val="0"/>
      <w:marTop w:val="0"/>
      <w:marBottom w:val="0"/>
      <w:divBdr>
        <w:top w:val="none" w:sz="0" w:space="0" w:color="auto"/>
        <w:left w:val="none" w:sz="0" w:space="0" w:color="auto"/>
        <w:bottom w:val="none" w:sz="0" w:space="0" w:color="auto"/>
        <w:right w:val="none" w:sz="0" w:space="0" w:color="auto"/>
      </w:divBdr>
    </w:div>
    <w:div w:id="760688254">
      <w:bodyDiv w:val="1"/>
      <w:marLeft w:val="0"/>
      <w:marRight w:val="0"/>
      <w:marTop w:val="0"/>
      <w:marBottom w:val="0"/>
      <w:divBdr>
        <w:top w:val="none" w:sz="0" w:space="0" w:color="auto"/>
        <w:left w:val="none" w:sz="0" w:space="0" w:color="auto"/>
        <w:bottom w:val="none" w:sz="0" w:space="0" w:color="auto"/>
        <w:right w:val="none" w:sz="0" w:space="0" w:color="auto"/>
      </w:divBdr>
    </w:div>
    <w:div w:id="760688298">
      <w:bodyDiv w:val="1"/>
      <w:marLeft w:val="0"/>
      <w:marRight w:val="0"/>
      <w:marTop w:val="0"/>
      <w:marBottom w:val="0"/>
      <w:divBdr>
        <w:top w:val="none" w:sz="0" w:space="0" w:color="auto"/>
        <w:left w:val="none" w:sz="0" w:space="0" w:color="auto"/>
        <w:bottom w:val="none" w:sz="0" w:space="0" w:color="auto"/>
        <w:right w:val="none" w:sz="0" w:space="0" w:color="auto"/>
      </w:divBdr>
    </w:div>
    <w:div w:id="760758371">
      <w:bodyDiv w:val="1"/>
      <w:marLeft w:val="0"/>
      <w:marRight w:val="0"/>
      <w:marTop w:val="0"/>
      <w:marBottom w:val="0"/>
      <w:divBdr>
        <w:top w:val="none" w:sz="0" w:space="0" w:color="auto"/>
        <w:left w:val="none" w:sz="0" w:space="0" w:color="auto"/>
        <w:bottom w:val="none" w:sz="0" w:space="0" w:color="auto"/>
        <w:right w:val="none" w:sz="0" w:space="0" w:color="auto"/>
      </w:divBdr>
    </w:div>
    <w:div w:id="760763814">
      <w:bodyDiv w:val="1"/>
      <w:marLeft w:val="0"/>
      <w:marRight w:val="0"/>
      <w:marTop w:val="0"/>
      <w:marBottom w:val="0"/>
      <w:divBdr>
        <w:top w:val="none" w:sz="0" w:space="0" w:color="auto"/>
        <w:left w:val="none" w:sz="0" w:space="0" w:color="auto"/>
        <w:bottom w:val="none" w:sz="0" w:space="0" w:color="auto"/>
        <w:right w:val="none" w:sz="0" w:space="0" w:color="auto"/>
      </w:divBdr>
    </w:div>
    <w:div w:id="761030625">
      <w:bodyDiv w:val="1"/>
      <w:marLeft w:val="0"/>
      <w:marRight w:val="0"/>
      <w:marTop w:val="0"/>
      <w:marBottom w:val="0"/>
      <w:divBdr>
        <w:top w:val="none" w:sz="0" w:space="0" w:color="auto"/>
        <w:left w:val="none" w:sz="0" w:space="0" w:color="auto"/>
        <w:bottom w:val="none" w:sz="0" w:space="0" w:color="auto"/>
        <w:right w:val="none" w:sz="0" w:space="0" w:color="auto"/>
      </w:divBdr>
    </w:div>
    <w:div w:id="761072383">
      <w:bodyDiv w:val="1"/>
      <w:marLeft w:val="0"/>
      <w:marRight w:val="0"/>
      <w:marTop w:val="0"/>
      <w:marBottom w:val="0"/>
      <w:divBdr>
        <w:top w:val="none" w:sz="0" w:space="0" w:color="auto"/>
        <w:left w:val="none" w:sz="0" w:space="0" w:color="auto"/>
        <w:bottom w:val="none" w:sz="0" w:space="0" w:color="auto"/>
        <w:right w:val="none" w:sz="0" w:space="0" w:color="auto"/>
      </w:divBdr>
    </w:div>
    <w:div w:id="761073044">
      <w:bodyDiv w:val="1"/>
      <w:marLeft w:val="0"/>
      <w:marRight w:val="0"/>
      <w:marTop w:val="0"/>
      <w:marBottom w:val="0"/>
      <w:divBdr>
        <w:top w:val="none" w:sz="0" w:space="0" w:color="auto"/>
        <w:left w:val="none" w:sz="0" w:space="0" w:color="auto"/>
        <w:bottom w:val="none" w:sz="0" w:space="0" w:color="auto"/>
        <w:right w:val="none" w:sz="0" w:space="0" w:color="auto"/>
      </w:divBdr>
    </w:div>
    <w:div w:id="761297440">
      <w:bodyDiv w:val="1"/>
      <w:marLeft w:val="0"/>
      <w:marRight w:val="0"/>
      <w:marTop w:val="0"/>
      <w:marBottom w:val="0"/>
      <w:divBdr>
        <w:top w:val="none" w:sz="0" w:space="0" w:color="auto"/>
        <w:left w:val="none" w:sz="0" w:space="0" w:color="auto"/>
        <w:bottom w:val="none" w:sz="0" w:space="0" w:color="auto"/>
        <w:right w:val="none" w:sz="0" w:space="0" w:color="auto"/>
      </w:divBdr>
    </w:div>
    <w:div w:id="761298656">
      <w:bodyDiv w:val="1"/>
      <w:marLeft w:val="0"/>
      <w:marRight w:val="0"/>
      <w:marTop w:val="0"/>
      <w:marBottom w:val="0"/>
      <w:divBdr>
        <w:top w:val="none" w:sz="0" w:space="0" w:color="auto"/>
        <w:left w:val="none" w:sz="0" w:space="0" w:color="auto"/>
        <w:bottom w:val="none" w:sz="0" w:space="0" w:color="auto"/>
        <w:right w:val="none" w:sz="0" w:space="0" w:color="auto"/>
      </w:divBdr>
    </w:div>
    <w:div w:id="761337460">
      <w:bodyDiv w:val="1"/>
      <w:marLeft w:val="0"/>
      <w:marRight w:val="0"/>
      <w:marTop w:val="0"/>
      <w:marBottom w:val="0"/>
      <w:divBdr>
        <w:top w:val="none" w:sz="0" w:space="0" w:color="auto"/>
        <w:left w:val="none" w:sz="0" w:space="0" w:color="auto"/>
        <w:bottom w:val="none" w:sz="0" w:space="0" w:color="auto"/>
        <w:right w:val="none" w:sz="0" w:space="0" w:color="auto"/>
      </w:divBdr>
    </w:div>
    <w:div w:id="761414341">
      <w:bodyDiv w:val="1"/>
      <w:marLeft w:val="0"/>
      <w:marRight w:val="0"/>
      <w:marTop w:val="0"/>
      <w:marBottom w:val="0"/>
      <w:divBdr>
        <w:top w:val="none" w:sz="0" w:space="0" w:color="auto"/>
        <w:left w:val="none" w:sz="0" w:space="0" w:color="auto"/>
        <w:bottom w:val="none" w:sz="0" w:space="0" w:color="auto"/>
        <w:right w:val="none" w:sz="0" w:space="0" w:color="auto"/>
      </w:divBdr>
    </w:div>
    <w:div w:id="761494388">
      <w:bodyDiv w:val="1"/>
      <w:marLeft w:val="0"/>
      <w:marRight w:val="0"/>
      <w:marTop w:val="0"/>
      <w:marBottom w:val="0"/>
      <w:divBdr>
        <w:top w:val="none" w:sz="0" w:space="0" w:color="auto"/>
        <w:left w:val="none" w:sz="0" w:space="0" w:color="auto"/>
        <w:bottom w:val="none" w:sz="0" w:space="0" w:color="auto"/>
        <w:right w:val="none" w:sz="0" w:space="0" w:color="auto"/>
      </w:divBdr>
    </w:div>
    <w:div w:id="761530842">
      <w:bodyDiv w:val="1"/>
      <w:marLeft w:val="0"/>
      <w:marRight w:val="0"/>
      <w:marTop w:val="0"/>
      <w:marBottom w:val="0"/>
      <w:divBdr>
        <w:top w:val="none" w:sz="0" w:space="0" w:color="auto"/>
        <w:left w:val="none" w:sz="0" w:space="0" w:color="auto"/>
        <w:bottom w:val="none" w:sz="0" w:space="0" w:color="auto"/>
        <w:right w:val="none" w:sz="0" w:space="0" w:color="auto"/>
      </w:divBdr>
    </w:div>
    <w:div w:id="761535450">
      <w:bodyDiv w:val="1"/>
      <w:marLeft w:val="0"/>
      <w:marRight w:val="0"/>
      <w:marTop w:val="0"/>
      <w:marBottom w:val="0"/>
      <w:divBdr>
        <w:top w:val="none" w:sz="0" w:space="0" w:color="auto"/>
        <w:left w:val="none" w:sz="0" w:space="0" w:color="auto"/>
        <w:bottom w:val="none" w:sz="0" w:space="0" w:color="auto"/>
        <w:right w:val="none" w:sz="0" w:space="0" w:color="auto"/>
      </w:divBdr>
    </w:div>
    <w:div w:id="761612129">
      <w:bodyDiv w:val="1"/>
      <w:marLeft w:val="0"/>
      <w:marRight w:val="0"/>
      <w:marTop w:val="0"/>
      <w:marBottom w:val="0"/>
      <w:divBdr>
        <w:top w:val="none" w:sz="0" w:space="0" w:color="auto"/>
        <w:left w:val="none" w:sz="0" w:space="0" w:color="auto"/>
        <w:bottom w:val="none" w:sz="0" w:space="0" w:color="auto"/>
        <w:right w:val="none" w:sz="0" w:space="0" w:color="auto"/>
      </w:divBdr>
    </w:div>
    <w:div w:id="761685922">
      <w:bodyDiv w:val="1"/>
      <w:marLeft w:val="0"/>
      <w:marRight w:val="0"/>
      <w:marTop w:val="0"/>
      <w:marBottom w:val="0"/>
      <w:divBdr>
        <w:top w:val="none" w:sz="0" w:space="0" w:color="auto"/>
        <w:left w:val="none" w:sz="0" w:space="0" w:color="auto"/>
        <w:bottom w:val="none" w:sz="0" w:space="0" w:color="auto"/>
        <w:right w:val="none" w:sz="0" w:space="0" w:color="auto"/>
      </w:divBdr>
    </w:div>
    <w:div w:id="761730562">
      <w:bodyDiv w:val="1"/>
      <w:marLeft w:val="0"/>
      <w:marRight w:val="0"/>
      <w:marTop w:val="0"/>
      <w:marBottom w:val="0"/>
      <w:divBdr>
        <w:top w:val="none" w:sz="0" w:space="0" w:color="auto"/>
        <w:left w:val="none" w:sz="0" w:space="0" w:color="auto"/>
        <w:bottom w:val="none" w:sz="0" w:space="0" w:color="auto"/>
        <w:right w:val="none" w:sz="0" w:space="0" w:color="auto"/>
      </w:divBdr>
    </w:div>
    <w:div w:id="761874369">
      <w:bodyDiv w:val="1"/>
      <w:marLeft w:val="0"/>
      <w:marRight w:val="0"/>
      <w:marTop w:val="0"/>
      <w:marBottom w:val="0"/>
      <w:divBdr>
        <w:top w:val="none" w:sz="0" w:space="0" w:color="auto"/>
        <w:left w:val="none" w:sz="0" w:space="0" w:color="auto"/>
        <w:bottom w:val="none" w:sz="0" w:space="0" w:color="auto"/>
        <w:right w:val="none" w:sz="0" w:space="0" w:color="auto"/>
      </w:divBdr>
    </w:div>
    <w:div w:id="761878365">
      <w:bodyDiv w:val="1"/>
      <w:marLeft w:val="0"/>
      <w:marRight w:val="0"/>
      <w:marTop w:val="0"/>
      <w:marBottom w:val="0"/>
      <w:divBdr>
        <w:top w:val="none" w:sz="0" w:space="0" w:color="auto"/>
        <w:left w:val="none" w:sz="0" w:space="0" w:color="auto"/>
        <w:bottom w:val="none" w:sz="0" w:space="0" w:color="auto"/>
        <w:right w:val="none" w:sz="0" w:space="0" w:color="auto"/>
      </w:divBdr>
    </w:div>
    <w:div w:id="761995130">
      <w:bodyDiv w:val="1"/>
      <w:marLeft w:val="0"/>
      <w:marRight w:val="0"/>
      <w:marTop w:val="0"/>
      <w:marBottom w:val="0"/>
      <w:divBdr>
        <w:top w:val="none" w:sz="0" w:space="0" w:color="auto"/>
        <w:left w:val="none" w:sz="0" w:space="0" w:color="auto"/>
        <w:bottom w:val="none" w:sz="0" w:space="0" w:color="auto"/>
        <w:right w:val="none" w:sz="0" w:space="0" w:color="auto"/>
      </w:divBdr>
    </w:div>
    <w:div w:id="761998867">
      <w:bodyDiv w:val="1"/>
      <w:marLeft w:val="0"/>
      <w:marRight w:val="0"/>
      <w:marTop w:val="0"/>
      <w:marBottom w:val="0"/>
      <w:divBdr>
        <w:top w:val="none" w:sz="0" w:space="0" w:color="auto"/>
        <w:left w:val="none" w:sz="0" w:space="0" w:color="auto"/>
        <w:bottom w:val="none" w:sz="0" w:space="0" w:color="auto"/>
        <w:right w:val="none" w:sz="0" w:space="0" w:color="auto"/>
      </w:divBdr>
    </w:div>
    <w:div w:id="762065496">
      <w:bodyDiv w:val="1"/>
      <w:marLeft w:val="0"/>
      <w:marRight w:val="0"/>
      <w:marTop w:val="0"/>
      <w:marBottom w:val="0"/>
      <w:divBdr>
        <w:top w:val="none" w:sz="0" w:space="0" w:color="auto"/>
        <w:left w:val="none" w:sz="0" w:space="0" w:color="auto"/>
        <w:bottom w:val="none" w:sz="0" w:space="0" w:color="auto"/>
        <w:right w:val="none" w:sz="0" w:space="0" w:color="auto"/>
      </w:divBdr>
    </w:div>
    <w:div w:id="762067678">
      <w:bodyDiv w:val="1"/>
      <w:marLeft w:val="0"/>
      <w:marRight w:val="0"/>
      <w:marTop w:val="0"/>
      <w:marBottom w:val="0"/>
      <w:divBdr>
        <w:top w:val="none" w:sz="0" w:space="0" w:color="auto"/>
        <w:left w:val="none" w:sz="0" w:space="0" w:color="auto"/>
        <w:bottom w:val="none" w:sz="0" w:space="0" w:color="auto"/>
        <w:right w:val="none" w:sz="0" w:space="0" w:color="auto"/>
      </w:divBdr>
    </w:div>
    <w:div w:id="762074757">
      <w:bodyDiv w:val="1"/>
      <w:marLeft w:val="0"/>
      <w:marRight w:val="0"/>
      <w:marTop w:val="0"/>
      <w:marBottom w:val="0"/>
      <w:divBdr>
        <w:top w:val="none" w:sz="0" w:space="0" w:color="auto"/>
        <w:left w:val="none" w:sz="0" w:space="0" w:color="auto"/>
        <w:bottom w:val="none" w:sz="0" w:space="0" w:color="auto"/>
        <w:right w:val="none" w:sz="0" w:space="0" w:color="auto"/>
      </w:divBdr>
    </w:div>
    <w:div w:id="762258774">
      <w:bodyDiv w:val="1"/>
      <w:marLeft w:val="0"/>
      <w:marRight w:val="0"/>
      <w:marTop w:val="0"/>
      <w:marBottom w:val="0"/>
      <w:divBdr>
        <w:top w:val="none" w:sz="0" w:space="0" w:color="auto"/>
        <w:left w:val="none" w:sz="0" w:space="0" w:color="auto"/>
        <w:bottom w:val="none" w:sz="0" w:space="0" w:color="auto"/>
        <w:right w:val="none" w:sz="0" w:space="0" w:color="auto"/>
      </w:divBdr>
    </w:div>
    <w:div w:id="762259313">
      <w:bodyDiv w:val="1"/>
      <w:marLeft w:val="0"/>
      <w:marRight w:val="0"/>
      <w:marTop w:val="0"/>
      <w:marBottom w:val="0"/>
      <w:divBdr>
        <w:top w:val="none" w:sz="0" w:space="0" w:color="auto"/>
        <w:left w:val="none" w:sz="0" w:space="0" w:color="auto"/>
        <w:bottom w:val="none" w:sz="0" w:space="0" w:color="auto"/>
        <w:right w:val="none" w:sz="0" w:space="0" w:color="auto"/>
      </w:divBdr>
    </w:div>
    <w:div w:id="762265605">
      <w:bodyDiv w:val="1"/>
      <w:marLeft w:val="0"/>
      <w:marRight w:val="0"/>
      <w:marTop w:val="0"/>
      <w:marBottom w:val="0"/>
      <w:divBdr>
        <w:top w:val="none" w:sz="0" w:space="0" w:color="auto"/>
        <w:left w:val="none" w:sz="0" w:space="0" w:color="auto"/>
        <w:bottom w:val="none" w:sz="0" w:space="0" w:color="auto"/>
        <w:right w:val="none" w:sz="0" w:space="0" w:color="auto"/>
      </w:divBdr>
    </w:div>
    <w:div w:id="762384575">
      <w:bodyDiv w:val="1"/>
      <w:marLeft w:val="0"/>
      <w:marRight w:val="0"/>
      <w:marTop w:val="0"/>
      <w:marBottom w:val="0"/>
      <w:divBdr>
        <w:top w:val="none" w:sz="0" w:space="0" w:color="auto"/>
        <w:left w:val="none" w:sz="0" w:space="0" w:color="auto"/>
        <w:bottom w:val="none" w:sz="0" w:space="0" w:color="auto"/>
        <w:right w:val="none" w:sz="0" w:space="0" w:color="auto"/>
      </w:divBdr>
    </w:div>
    <w:div w:id="762458533">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721127">
      <w:bodyDiv w:val="1"/>
      <w:marLeft w:val="0"/>
      <w:marRight w:val="0"/>
      <w:marTop w:val="0"/>
      <w:marBottom w:val="0"/>
      <w:divBdr>
        <w:top w:val="none" w:sz="0" w:space="0" w:color="auto"/>
        <w:left w:val="none" w:sz="0" w:space="0" w:color="auto"/>
        <w:bottom w:val="none" w:sz="0" w:space="0" w:color="auto"/>
        <w:right w:val="none" w:sz="0" w:space="0" w:color="auto"/>
      </w:divBdr>
    </w:div>
    <w:div w:id="762729970">
      <w:bodyDiv w:val="1"/>
      <w:marLeft w:val="0"/>
      <w:marRight w:val="0"/>
      <w:marTop w:val="0"/>
      <w:marBottom w:val="0"/>
      <w:divBdr>
        <w:top w:val="none" w:sz="0" w:space="0" w:color="auto"/>
        <w:left w:val="none" w:sz="0" w:space="0" w:color="auto"/>
        <w:bottom w:val="none" w:sz="0" w:space="0" w:color="auto"/>
        <w:right w:val="none" w:sz="0" w:space="0" w:color="auto"/>
      </w:divBdr>
    </w:div>
    <w:div w:id="762803660">
      <w:bodyDiv w:val="1"/>
      <w:marLeft w:val="0"/>
      <w:marRight w:val="0"/>
      <w:marTop w:val="0"/>
      <w:marBottom w:val="0"/>
      <w:divBdr>
        <w:top w:val="none" w:sz="0" w:space="0" w:color="auto"/>
        <w:left w:val="none" w:sz="0" w:space="0" w:color="auto"/>
        <w:bottom w:val="none" w:sz="0" w:space="0" w:color="auto"/>
        <w:right w:val="none" w:sz="0" w:space="0" w:color="auto"/>
      </w:divBdr>
    </w:div>
    <w:div w:id="762923397">
      <w:bodyDiv w:val="1"/>
      <w:marLeft w:val="0"/>
      <w:marRight w:val="0"/>
      <w:marTop w:val="0"/>
      <w:marBottom w:val="0"/>
      <w:divBdr>
        <w:top w:val="none" w:sz="0" w:space="0" w:color="auto"/>
        <w:left w:val="none" w:sz="0" w:space="0" w:color="auto"/>
        <w:bottom w:val="none" w:sz="0" w:space="0" w:color="auto"/>
        <w:right w:val="none" w:sz="0" w:space="0" w:color="auto"/>
      </w:divBdr>
    </w:div>
    <w:div w:id="763191702">
      <w:bodyDiv w:val="1"/>
      <w:marLeft w:val="0"/>
      <w:marRight w:val="0"/>
      <w:marTop w:val="0"/>
      <w:marBottom w:val="0"/>
      <w:divBdr>
        <w:top w:val="none" w:sz="0" w:space="0" w:color="auto"/>
        <w:left w:val="none" w:sz="0" w:space="0" w:color="auto"/>
        <w:bottom w:val="none" w:sz="0" w:space="0" w:color="auto"/>
        <w:right w:val="none" w:sz="0" w:space="0" w:color="auto"/>
      </w:divBdr>
    </w:div>
    <w:div w:id="763264633">
      <w:bodyDiv w:val="1"/>
      <w:marLeft w:val="0"/>
      <w:marRight w:val="0"/>
      <w:marTop w:val="0"/>
      <w:marBottom w:val="0"/>
      <w:divBdr>
        <w:top w:val="none" w:sz="0" w:space="0" w:color="auto"/>
        <w:left w:val="none" w:sz="0" w:space="0" w:color="auto"/>
        <w:bottom w:val="none" w:sz="0" w:space="0" w:color="auto"/>
        <w:right w:val="none" w:sz="0" w:space="0" w:color="auto"/>
      </w:divBdr>
    </w:div>
    <w:div w:id="763648867">
      <w:bodyDiv w:val="1"/>
      <w:marLeft w:val="0"/>
      <w:marRight w:val="0"/>
      <w:marTop w:val="0"/>
      <w:marBottom w:val="0"/>
      <w:divBdr>
        <w:top w:val="none" w:sz="0" w:space="0" w:color="auto"/>
        <w:left w:val="none" w:sz="0" w:space="0" w:color="auto"/>
        <w:bottom w:val="none" w:sz="0" w:space="0" w:color="auto"/>
        <w:right w:val="none" w:sz="0" w:space="0" w:color="auto"/>
      </w:divBdr>
    </w:div>
    <w:div w:id="763696343">
      <w:bodyDiv w:val="1"/>
      <w:marLeft w:val="0"/>
      <w:marRight w:val="0"/>
      <w:marTop w:val="0"/>
      <w:marBottom w:val="0"/>
      <w:divBdr>
        <w:top w:val="none" w:sz="0" w:space="0" w:color="auto"/>
        <w:left w:val="none" w:sz="0" w:space="0" w:color="auto"/>
        <w:bottom w:val="none" w:sz="0" w:space="0" w:color="auto"/>
        <w:right w:val="none" w:sz="0" w:space="0" w:color="auto"/>
      </w:divBdr>
    </w:div>
    <w:div w:id="763843546">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036143">
      <w:bodyDiv w:val="1"/>
      <w:marLeft w:val="0"/>
      <w:marRight w:val="0"/>
      <w:marTop w:val="0"/>
      <w:marBottom w:val="0"/>
      <w:divBdr>
        <w:top w:val="none" w:sz="0" w:space="0" w:color="auto"/>
        <w:left w:val="none" w:sz="0" w:space="0" w:color="auto"/>
        <w:bottom w:val="none" w:sz="0" w:space="0" w:color="auto"/>
        <w:right w:val="none" w:sz="0" w:space="0" w:color="auto"/>
      </w:divBdr>
    </w:div>
    <w:div w:id="764114694">
      <w:bodyDiv w:val="1"/>
      <w:marLeft w:val="0"/>
      <w:marRight w:val="0"/>
      <w:marTop w:val="0"/>
      <w:marBottom w:val="0"/>
      <w:divBdr>
        <w:top w:val="none" w:sz="0" w:space="0" w:color="auto"/>
        <w:left w:val="none" w:sz="0" w:space="0" w:color="auto"/>
        <w:bottom w:val="none" w:sz="0" w:space="0" w:color="auto"/>
        <w:right w:val="none" w:sz="0" w:space="0" w:color="auto"/>
      </w:divBdr>
    </w:div>
    <w:div w:id="764151145">
      <w:bodyDiv w:val="1"/>
      <w:marLeft w:val="0"/>
      <w:marRight w:val="0"/>
      <w:marTop w:val="0"/>
      <w:marBottom w:val="0"/>
      <w:divBdr>
        <w:top w:val="none" w:sz="0" w:space="0" w:color="auto"/>
        <w:left w:val="none" w:sz="0" w:space="0" w:color="auto"/>
        <w:bottom w:val="none" w:sz="0" w:space="0" w:color="auto"/>
        <w:right w:val="none" w:sz="0" w:space="0" w:color="auto"/>
      </w:divBdr>
    </w:div>
    <w:div w:id="764156176">
      <w:bodyDiv w:val="1"/>
      <w:marLeft w:val="0"/>
      <w:marRight w:val="0"/>
      <w:marTop w:val="0"/>
      <w:marBottom w:val="0"/>
      <w:divBdr>
        <w:top w:val="none" w:sz="0" w:space="0" w:color="auto"/>
        <w:left w:val="none" w:sz="0" w:space="0" w:color="auto"/>
        <w:bottom w:val="none" w:sz="0" w:space="0" w:color="auto"/>
        <w:right w:val="none" w:sz="0" w:space="0" w:color="auto"/>
      </w:divBdr>
    </w:div>
    <w:div w:id="764229037">
      <w:bodyDiv w:val="1"/>
      <w:marLeft w:val="0"/>
      <w:marRight w:val="0"/>
      <w:marTop w:val="0"/>
      <w:marBottom w:val="0"/>
      <w:divBdr>
        <w:top w:val="none" w:sz="0" w:space="0" w:color="auto"/>
        <w:left w:val="none" w:sz="0" w:space="0" w:color="auto"/>
        <w:bottom w:val="none" w:sz="0" w:space="0" w:color="auto"/>
        <w:right w:val="none" w:sz="0" w:space="0" w:color="auto"/>
      </w:divBdr>
    </w:div>
    <w:div w:id="764573903">
      <w:bodyDiv w:val="1"/>
      <w:marLeft w:val="0"/>
      <w:marRight w:val="0"/>
      <w:marTop w:val="0"/>
      <w:marBottom w:val="0"/>
      <w:divBdr>
        <w:top w:val="none" w:sz="0" w:space="0" w:color="auto"/>
        <w:left w:val="none" w:sz="0" w:space="0" w:color="auto"/>
        <w:bottom w:val="none" w:sz="0" w:space="0" w:color="auto"/>
        <w:right w:val="none" w:sz="0" w:space="0" w:color="auto"/>
      </w:divBdr>
    </w:div>
    <w:div w:id="764764426">
      <w:bodyDiv w:val="1"/>
      <w:marLeft w:val="0"/>
      <w:marRight w:val="0"/>
      <w:marTop w:val="0"/>
      <w:marBottom w:val="0"/>
      <w:divBdr>
        <w:top w:val="none" w:sz="0" w:space="0" w:color="auto"/>
        <w:left w:val="none" w:sz="0" w:space="0" w:color="auto"/>
        <w:bottom w:val="none" w:sz="0" w:space="0" w:color="auto"/>
        <w:right w:val="none" w:sz="0" w:space="0" w:color="auto"/>
      </w:divBdr>
    </w:div>
    <w:div w:id="764879954">
      <w:bodyDiv w:val="1"/>
      <w:marLeft w:val="0"/>
      <w:marRight w:val="0"/>
      <w:marTop w:val="0"/>
      <w:marBottom w:val="0"/>
      <w:divBdr>
        <w:top w:val="none" w:sz="0" w:space="0" w:color="auto"/>
        <w:left w:val="none" w:sz="0" w:space="0" w:color="auto"/>
        <w:bottom w:val="none" w:sz="0" w:space="0" w:color="auto"/>
        <w:right w:val="none" w:sz="0" w:space="0" w:color="auto"/>
      </w:divBdr>
    </w:div>
    <w:div w:id="764959900">
      <w:bodyDiv w:val="1"/>
      <w:marLeft w:val="0"/>
      <w:marRight w:val="0"/>
      <w:marTop w:val="0"/>
      <w:marBottom w:val="0"/>
      <w:divBdr>
        <w:top w:val="none" w:sz="0" w:space="0" w:color="auto"/>
        <w:left w:val="none" w:sz="0" w:space="0" w:color="auto"/>
        <w:bottom w:val="none" w:sz="0" w:space="0" w:color="auto"/>
        <w:right w:val="none" w:sz="0" w:space="0" w:color="auto"/>
      </w:divBdr>
    </w:div>
    <w:div w:id="764960464">
      <w:bodyDiv w:val="1"/>
      <w:marLeft w:val="0"/>
      <w:marRight w:val="0"/>
      <w:marTop w:val="0"/>
      <w:marBottom w:val="0"/>
      <w:divBdr>
        <w:top w:val="none" w:sz="0" w:space="0" w:color="auto"/>
        <w:left w:val="none" w:sz="0" w:space="0" w:color="auto"/>
        <w:bottom w:val="none" w:sz="0" w:space="0" w:color="auto"/>
        <w:right w:val="none" w:sz="0" w:space="0" w:color="auto"/>
      </w:divBdr>
    </w:div>
    <w:div w:id="764964529">
      <w:bodyDiv w:val="1"/>
      <w:marLeft w:val="0"/>
      <w:marRight w:val="0"/>
      <w:marTop w:val="0"/>
      <w:marBottom w:val="0"/>
      <w:divBdr>
        <w:top w:val="none" w:sz="0" w:space="0" w:color="auto"/>
        <w:left w:val="none" w:sz="0" w:space="0" w:color="auto"/>
        <w:bottom w:val="none" w:sz="0" w:space="0" w:color="auto"/>
        <w:right w:val="none" w:sz="0" w:space="0" w:color="auto"/>
      </w:divBdr>
    </w:div>
    <w:div w:id="765155226">
      <w:bodyDiv w:val="1"/>
      <w:marLeft w:val="0"/>
      <w:marRight w:val="0"/>
      <w:marTop w:val="0"/>
      <w:marBottom w:val="0"/>
      <w:divBdr>
        <w:top w:val="none" w:sz="0" w:space="0" w:color="auto"/>
        <w:left w:val="none" w:sz="0" w:space="0" w:color="auto"/>
        <w:bottom w:val="none" w:sz="0" w:space="0" w:color="auto"/>
        <w:right w:val="none" w:sz="0" w:space="0" w:color="auto"/>
      </w:divBdr>
    </w:div>
    <w:div w:id="765419033">
      <w:bodyDiv w:val="1"/>
      <w:marLeft w:val="0"/>
      <w:marRight w:val="0"/>
      <w:marTop w:val="0"/>
      <w:marBottom w:val="0"/>
      <w:divBdr>
        <w:top w:val="none" w:sz="0" w:space="0" w:color="auto"/>
        <w:left w:val="none" w:sz="0" w:space="0" w:color="auto"/>
        <w:bottom w:val="none" w:sz="0" w:space="0" w:color="auto"/>
        <w:right w:val="none" w:sz="0" w:space="0" w:color="auto"/>
      </w:divBdr>
    </w:div>
    <w:div w:id="765419947">
      <w:bodyDiv w:val="1"/>
      <w:marLeft w:val="0"/>
      <w:marRight w:val="0"/>
      <w:marTop w:val="0"/>
      <w:marBottom w:val="0"/>
      <w:divBdr>
        <w:top w:val="none" w:sz="0" w:space="0" w:color="auto"/>
        <w:left w:val="none" w:sz="0" w:space="0" w:color="auto"/>
        <w:bottom w:val="none" w:sz="0" w:space="0" w:color="auto"/>
        <w:right w:val="none" w:sz="0" w:space="0" w:color="auto"/>
      </w:divBdr>
    </w:div>
    <w:div w:id="765466034">
      <w:bodyDiv w:val="1"/>
      <w:marLeft w:val="0"/>
      <w:marRight w:val="0"/>
      <w:marTop w:val="0"/>
      <w:marBottom w:val="0"/>
      <w:divBdr>
        <w:top w:val="none" w:sz="0" w:space="0" w:color="auto"/>
        <w:left w:val="none" w:sz="0" w:space="0" w:color="auto"/>
        <w:bottom w:val="none" w:sz="0" w:space="0" w:color="auto"/>
        <w:right w:val="none" w:sz="0" w:space="0" w:color="auto"/>
      </w:divBdr>
    </w:div>
    <w:div w:id="765536445">
      <w:bodyDiv w:val="1"/>
      <w:marLeft w:val="0"/>
      <w:marRight w:val="0"/>
      <w:marTop w:val="0"/>
      <w:marBottom w:val="0"/>
      <w:divBdr>
        <w:top w:val="none" w:sz="0" w:space="0" w:color="auto"/>
        <w:left w:val="none" w:sz="0" w:space="0" w:color="auto"/>
        <w:bottom w:val="none" w:sz="0" w:space="0" w:color="auto"/>
        <w:right w:val="none" w:sz="0" w:space="0" w:color="auto"/>
      </w:divBdr>
    </w:div>
    <w:div w:id="765536964">
      <w:bodyDiv w:val="1"/>
      <w:marLeft w:val="0"/>
      <w:marRight w:val="0"/>
      <w:marTop w:val="0"/>
      <w:marBottom w:val="0"/>
      <w:divBdr>
        <w:top w:val="none" w:sz="0" w:space="0" w:color="auto"/>
        <w:left w:val="none" w:sz="0" w:space="0" w:color="auto"/>
        <w:bottom w:val="none" w:sz="0" w:space="0" w:color="auto"/>
        <w:right w:val="none" w:sz="0" w:space="0" w:color="auto"/>
      </w:divBdr>
    </w:div>
    <w:div w:id="765659934">
      <w:bodyDiv w:val="1"/>
      <w:marLeft w:val="0"/>
      <w:marRight w:val="0"/>
      <w:marTop w:val="0"/>
      <w:marBottom w:val="0"/>
      <w:divBdr>
        <w:top w:val="none" w:sz="0" w:space="0" w:color="auto"/>
        <w:left w:val="none" w:sz="0" w:space="0" w:color="auto"/>
        <w:bottom w:val="none" w:sz="0" w:space="0" w:color="auto"/>
        <w:right w:val="none" w:sz="0" w:space="0" w:color="auto"/>
      </w:divBdr>
    </w:div>
    <w:div w:id="765811191">
      <w:bodyDiv w:val="1"/>
      <w:marLeft w:val="0"/>
      <w:marRight w:val="0"/>
      <w:marTop w:val="0"/>
      <w:marBottom w:val="0"/>
      <w:divBdr>
        <w:top w:val="none" w:sz="0" w:space="0" w:color="auto"/>
        <w:left w:val="none" w:sz="0" w:space="0" w:color="auto"/>
        <w:bottom w:val="none" w:sz="0" w:space="0" w:color="auto"/>
        <w:right w:val="none" w:sz="0" w:space="0" w:color="auto"/>
      </w:divBdr>
    </w:div>
    <w:div w:id="765996846">
      <w:bodyDiv w:val="1"/>
      <w:marLeft w:val="0"/>
      <w:marRight w:val="0"/>
      <w:marTop w:val="0"/>
      <w:marBottom w:val="0"/>
      <w:divBdr>
        <w:top w:val="none" w:sz="0" w:space="0" w:color="auto"/>
        <w:left w:val="none" w:sz="0" w:space="0" w:color="auto"/>
        <w:bottom w:val="none" w:sz="0" w:space="0" w:color="auto"/>
        <w:right w:val="none" w:sz="0" w:space="0" w:color="auto"/>
      </w:divBdr>
    </w:div>
    <w:div w:id="766072742">
      <w:bodyDiv w:val="1"/>
      <w:marLeft w:val="0"/>
      <w:marRight w:val="0"/>
      <w:marTop w:val="0"/>
      <w:marBottom w:val="0"/>
      <w:divBdr>
        <w:top w:val="none" w:sz="0" w:space="0" w:color="auto"/>
        <w:left w:val="none" w:sz="0" w:space="0" w:color="auto"/>
        <w:bottom w:val="none" w:sz="0" w:space="0" w:color="auto"/>
        <w:right w:val="none" w:sz="0" w:space="0" w:color="auto"/>
      </w:divBdr>
    </w:div>
    <w:div w:id="766081262">
      <w:bodyDiv w:val="1"/>
      <w:marLeft w:val="0"/>
      <w:marRight w:val="0"/>
      <w:marTop w:val="0"/>
      <w:marBottom w:val="0"/>
      <w:divBdr>
        <w:top w:val="none" w:sz="0" w:space="0" w:color="auto"/>
        <w:left w:val="none" w:sz="0" w:space="0" w:color="auto"/>
        <w:bottom w:val="none" w:sz="0" w:space="0" w:color="auto"/>
        <w:right w:val="none" w:sz="0" w:space="0" w:color="auto"/>
      </w:divBdr>
    </w:div>
    <w:div w:id="766273651">
      <w:bodyDiv w:val="1"/>
      <w:marLeft w:val="0"/>
      <w:marRight w:val="0"/>
      <w:marTop w:val="0"/>
      <w:marBottom w:val="0"/>
      <w:divBdr>
        <w:top w:val="none" w:sz="0" w:space="0" w:color="auto"/>
        <w:left w:val="none" w:sz="0" w:space="0" w:color="auto"/>
        <w:bottom w:val="none" w:sz="0" w:space="0" w:color="auto"/>
        <w:right w:val="none" w:sz="0" w:space="0" w:color="auto"/>
      </w:divBdr>
    </w:div>
    <w:div w:id="766384358">
      <w:bodyDiv w:val="1"/>
      <w:marLeft w:val="0"/>
      <w:marRight w:val="0"/>
      <w:marTop w:val="0"/>
      <w:marBottom w:val="0"/>
      <w:divBdr>
        <w:top w:val="none" w:sz="0" w:space="0" w:color="auto"/>
        <w:left w:val="none" w:sz="0" w:space="0" w:color="auto"/>
        <w:bottom w:val="none" w:sz="0" w:space="0" w:color="auto"/>
        <w:right w:val="none" w:sz="0" w:space="0" w:color="auto"/>
      </w:divBdr>
    </w:div>
    <w:div w:id="766509461">
      <w:bodyDiv w:val="1"/>
      <w:marLeft w:val="0"/>
      <w:marRight w:val="0"/>
      <w:marTop w:val="0"/>
      <w:marBottom w:val="0"/>
      <w:divBdr>
        <w:top w:val="none" w:sz="0" w:space="0" w:color="auto"/>
        <w:left w:val="none" w:sz="0" w:space="0" w:color="auto"/>
        <w:bottom w:val="none" w:sz="0" w:space="0" w:color="auto"/>
        <w:right w:val="none" w:sz="0" w:space="0" w:color="auto"/>
      </w:divBdr>
    </w:div>
    <w:div w:id="766582512">
      <w:bodyDiv w:val="1"/>
      <w:marLeft w:val="0"/>
      <w:marRight w:val="0"/>
      <w:marTop w:val="0"/>
      <w:marBottom w:val="0"/>
      <w:divBdr>
        <w:top w:val="none" w:sz="0" w:space="0" w:color="auto"/>
        <w:left w:val="none" w:sz="0" w:space="0" w:color="auto"/>
        <w:bottom w:val="none" w:sz="0" w:space="0" w:color="auto"/>
        <w:right w:val="none" w:sz="0" w:space="0" w:color="auto"/>
      </w:divBdr>
    </w:div>
    <w:div w:id="766658606">
      <w:bodyDiv w:val="1"/>
      <w:marLeft w:val="0"/>
      <w:marRight w:val="0"/>
      <w:marTop w:val="0"/>
      <w:marBottom w:val="0"/>
      <w:divBdr>
        <w:top w:val="none" w:sz="0" w:space="0" w:color="auto"/>
        <w:left w:val="none" w:sz="0" w:space="0" w:color="auto"/>
        <w:bottom w:val="none" w:sz="0" w:space="0" w:color="auto"/>
        <w:right w:val="none" w:sz="0" w:space="0" w:color="auto"/>
      </w:divBdr>
    </w:div>
    <w:div w:id="766659516">
      <w:bodyDiv w:val="1"/>
      <w:marLeft w:val="0"/>
      <w:marRight w:val="0"/>
      <w:marTop w:val="0"/>
      <w:marBottom w:val="0"/>
      <w:divBdr>
        <w:top w:val="none" w:sz="0" w:space="0" w:color="auto"/>
        <w:left w:val="none" w:sz="0" w:space="0" w:color="auto"/>
        <w:bottom w:val="none" w:sz="0" w:space="0" w:color="auto"/>
        <w:right w:val="none" w:sz="0" w:space="0" w:color="auto"/>
      </w:divBdr>
    </w:div>
    <w:div w:id="766922423">
      <w:bodyDiv w:val="1"/>
      <w:marLeft w:val="0"/>
      <w:marRight w:val="0"/>
      <w:marTop w:val="0"/>
      <w:marBottom w:val="0"/>
      <w:divBdr>
        <w:top w:val="none" w:sz="0" w:space="0" w:color="auto"/>
        <w:left w:val="none" w:sz="0" w:space="0" w:color="auto"/>
        <w:bottom w:val="none" w:sz="0" w:space="0" w:color="auto"/>
        <w:right w:val="none" w:sz="0" w:space="0" w:color="auto"/>
      </w:divBdr>
    </w:div>
    <w:div w:id="766922766">
      <w:bodyDiv w:val="1"/>
      <w:marLeft w:val="0"/>
      <w:marRight w:val="0"/>
      <w:marTop w:val="0"/>
      <w:marBottom w:val="0"/>
      <w:divBdr>
        <w:top w:val="none" w:sz="0" w:space="0" w:color="auto"/>
        <w:left w:val="none" w:sz="0" w:space="0" w:color="auto"/>
        <w:bottom w:val="none" w:sz="0" w:space="0" w:color="auto"/>
        <w:right w:val="none" w:sz="0" w:space="0" w:color="auto"/>
      </w:divBdr>
    </w:div>
    <w:div w:id="766925104">
      <w:bodyDiv w:val="1"/>
      <w:marLeft w:val="0"/>
      <w:marRight w:val="0"/>
      <w:marTop w:val="0"/>
      <w:marBottom w:val="0"/>
      <w:divBdr>
        <w:top w:val="none" w:sz="0" w:space="0" w:color="auto"/>
        <w:left w:val="none" w:sz="0" w:space="0" w:color="auto"/>
        <w:bottom w:val="none" w:sz="0" w:space="0" w:color="auto"/>
        <w:right w:val="none" w:sz="0" w:space="0" w:color="auto"/>
      </w:divBdr>
    </w:div>
    <w:div w:id="767501575">
      <w:bodyDiv w:val="1"/>
      <w:marLeft w:val="0"/>
      <w:marRight w:val="0"/>
      <w:marTop w:val="0"/>
      <w:marBottom w:val="0"/>
      <w:divBdr>
        <w:top w:val="none" w:sz="0" w:space="0" w:color="auto"/>
        <w:left w:val="none" w:sz="0" w:space="0" w:color="auto"/>
        <w:bottom w:val="none" w:sz="0" w:space="0" w:color="auto"/>
        <w:right w:val="none" w:sz="0" w:space="0" w:color="auto"/>
      </w:divBdr>
    </w:div>
    <w:div w:id="767504226">
      <w:bodyDiv w:val="1"/>
      <w:marLeft w:val="0"/>
      <w:marRight w:val="0"/>
      <w:marTop w:val="0"/>
      <w:marBottom w:val="0"/>
      <w:divBdr>
        <w:top w:val="none" w:sz="0" w:space="0" w:color="auto"/>
        <w:left w:val="none" w:sz="0" w:space="0" w:color="auto"/>
        <w:bottom w:val="none" w:sz="0" w:space="0" w:color="auto"/>
        <w:right w:val="none" w:sz="0" w:space="0" w:color="auto"/>
      </w:divBdr>
    </w:div>
    <w:div w:id="767507066">
      <w:bodyDiv w:val="1"/>
      <w:marLeft w:val="0"/>
      <w:marRight w:val="0"/>
      <w:marTop w:val="0"/>
      <w:marBottom w:val="0"/>
      <w:divBdr>
        <w:top w:val="none" w:sz="0" w:space="0" w:color="auto"/>
        <w:left w:val="none" w:sz="0" w:space="0" w:color="auto"/>
        <w:bottom w:val="none" w:sz="0" w:space="0" w:color="auto"/>
        <w:right w:val="none" w:sz="0" w:space="0" w:color="auto"/>
      </w:divBdr>
    </w:div>
    <w:div w:id="767625989">
      <w:bodyDiv w:val="1"/>
      <w:marLeft w:val="0"/>
      <w:marRight w:val="0"/>
      <w:marTop w:val="0"/>
      <w:marBottom w:val="0"/>
      <w:divBdr>
        <w:top w:val="none" w:sz="0" w:space="0" w:color="auto"/>
        <w:left w:val="none" w:sz="0" w:space="0" w:color="auto"/>
        <w:bottom w:val="none" w:sz="0" w:space="0" w:color="auto"/>
        <w:right w:val="none" w:sz="0" w:space="0" w:color="auto"/>
      </w:divBdr>
    </w:div>
    <w:div w:id="76765198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696912">
      <w:bodyDiv w:val="1"/>
      <w:marLeft w:val="0"/>
      <w:marRight w:val="0"/>
      <w:marTop w:val="0"/>
      <w:marBottom w:val="0"/>
      <w:divBdr>
        <w:top w:val="none" w:sz="0" w:space="0" w:color="auto"/>
        <w:left w:val="none" w:sz="0" w:space="0" w:color="auto"/>
        <w:bottom w:val="none" w:sz="0" w:space="0" w:color="auto"/>
        <w:right w:val="none" w:sz="0" w:space="0" w:color="auto"/>
      </w:divBdr>
    </w:div>
    <w:div w:id="767774891">
      <w:bodyDiv w:val="1"/>
      <w:marLeft w:val="0"/>
      <w:marRight w:val="0"/>
      <w:marTop w:val="0"/>
      <w:marBottom w:val="0"/>
      <w:divBdr>
        <w:top w:val="none" w:sz="0" w:space="0" w:color="auto"/>
        <w:left w:val="none" w:sz="0" w:space="0" w:color="auto"/>
        <w:bottom w:val="none" w:sz="0" w:space="0" w:color="auto"/>
        <w:right w:val="none" w:sz="0" w:space="0" w:color="auto"/>
      </w:divBdr>
    </w:div>
    <w:div w:id="767845325">
      <w:bodyDiv w:val="1"/>
      <w:marLeft w:val="0"/>
      <w:marRight w:val="0"/>
      <w:marTop w:val="0"/>
      <w:marBottom w:val="0"/>
      <w:divBdr>
        <w:top w:val="none" w:sz="0" w:space="0" w:color="auto"/>
        <w:left w:val="none" w:sz="0" w:space="0" w:color="auto"/>
        <w:bottom w:val="none" w:sz="0" w:space="0" w:color="auto"/>
        <w:right w:val="none" w:sz="0" w:space="0" w:color="auto"/>
      </w:divBdr>
    </w:div>
    <w:div w:id="768045066">
      <w:bodyDiv w:val="1"/>
      <w:marLeft w:val="0"/>
      <w:marRight w:val="0"/>
      <w:marTop w:val="0"/>
      <w:marBottom w:val="0"/>
      <w:divBdr>
        <w:top w:val="none" w:sz="0" w:space="0" w:color="auto"/>
        <w:left w:val="none" w:sz="0" w:space="0" w:color="auto"/>
        <w:bottom w:val="none" w:sz="0" w:space="0" w:color="auto"/>
        <w:right w:val="none" w:sz="0" w:space="0" w:color="auto"/>
      </w:divBdr>
    </w:div>
    <w:div w:id="768047195">
      <w:bodyDiv w:val="1"/>
      <w:marLeft w:val="0"/>
      <w:marRight w:val="0"/>
      <w:marTop w:val="0"/>
      <w:marBottom w:val="0"/>
      <w:divBdr>
        <w:top w:val="none" w:sz="0" w:space="0" w:color="auto"/>
        <w:left w:val="none" w:sz="0" w:space="0" w:color="auto"/>
        <w:bottom w:val="none" w:sz="0" w:space="0" w:color="auto"/>
        <w:right w:val="none" w:sz="0" w:space="0" w:color="auto"/>
      </w:divBdr>
    </w:div>
    <w:div w:id="768233506">
      <w:bodyDiv w:val="1"/>
      <w:marLeft w:val="0"/>
      <w:marRight w:val="0"/>
      <w:marTop w:val="0"/>
      <w:marBottom w:val="0"/>
      <w:divBdr>
        <w:top w:val="none" w:sz="0" w:space="0" w:color="auto"/>
        <w:left w:val="none" w:sz="0" w:space="0" w:color="auto"/>
        <w:bottom w:val="none" w:sz="0" w:space="0" w:color="auto"/>
        <w:right w:val="none" w:sz="0" w:space="0" w:color="auto"/>
      </w:divBdr>
    </w:div>
    <w:div w:id="768354973">
      <w:bodyDiv w:val="1"/>
      <w:marLeft w:val="0"/>
      <w:marRight w:val="0"/>
      <w:marTop w:val="0"/>
      <w:marBottom w:val="0"/>
      <w:divBdr>
        <w:top w:val="none" w:sz="0" w:space="0" w:color="auto"/>
        <w:left w:val="none" w:sz="0" w:space="0" w:color="auto"/>
        <w:bottom w:val="none" w:sz="0" w:space="0" w:color="auto"/>
        <w:right w:val="none" w:sz="0" w:space="0" w:color="auto"/>
      </w:divBdr>
    </w:div>
    <w:div w:id="768426653">
      <w:bodyDiv w:val="1"/>
      <w:marLeft w:val="0"/>
      <w:marRight w:val="0"/>
      <w:marTop w:val="0"/>
      <w:marBottom w:val="0"/>
      <w:divBdr>
        <w:top w:val="none" w:sz="0" w:space="0" w:color="auto"/>
        <w:left w:val="none" w:sz="0" w:space="0" w:color="auto"/>
        <w:bottom w:val="none" w:sz="0" w:space="0" w:color="auto"/>
        <w:right w:val="none" w:sz="0" w:space="0" w:color="auto"/>
      </w:divBdr>
    </w:div>
    <w:div w:id="768694572">
      <w:bodyDiv w:val="1"/>
      <w:marLeft w:val="0"/>
      <w:marRight w:val="0"/>
      <w:marTop w:val="0"/>
      <w:marBottom w:val="0"/>
      <w:divBdr>
        <w:top w:val="none" w:sz="0" w:space="0" w:color="auto"/>
        <w:left w:val="none" w:sz="0" w:space="0" w:color="auto"/>
        <w:bottom w:val="none" w:sz="0" w:space="0" w:color="auto"/>
        <w:right w:val="none" w:sz="0" w:space="0" w:color="auto"/>
      </w:divBdr>
    </w:div>
    <w:div w:id="768888515">
      <w:bodyDiv w:val="1"/>
      <w:marLeft w:val="0"/>
      <w:marRight w:val="0"/>
      <w:marTop w:val="0"/>
      <w:marBottom w:val="0"/>
      <w:divBdr>
        <w:top w:val="none" w:sz="0" w:space="0" w:color="auto"/>
        <w:left w:val="none" w:sz="0" w:space="0" w:color="auto"/>
        <w:bottom w:val="none" w:sz="0" w:space="0" w:color="auto"/>
        <w:right w:val="none" w:sz="0" w:space="0" w:color="auto"/>
      </w:divBdr>
    </w:div>
    <w:div w:id="768934825">
      <w:bodyDiv w:val="1"/>
      <w:marLeft w:val="0"/>
      <w:marRight w:val="0"/>
      <w:marTop w:val="0"/>
      <w:marBottom w:val="0"/>
      <w:divBdr>
        <w:top w:val="none" w:sz="0" w:space="0" w:color="auto"/>
        <w:left w:val="none" w:sz="0" w:space="0" w:color="auto"/>
        <w:bottom w:val="none" w:sz="0" w:space="0" w:color="auto"/>
        <w:right w:val="none" w:sz="0" w:space="0" w:color="auto"/>
      </w:divBdr>
    </w:div>
    <w:div w:id="769158097">
      <w:bodyDiv w:val="1"/>
      <w:marLeft w:val="0"/>
      <w:marRight w:val="0"/>
      <w:marTop w:val="0"/>
      <w:marBottom w:val="0"/>
      <w:divBdr>
        <w:top w:val="none" w:sz="0" w:space="0" w:color="auto"/>
        <w:left w:val="none" w:sz="0" w:space="0" w:color="auto"/>
        <w:bottom w:val="none" w:sz="0" w:space="0" w:color="auto"/>
        <w:right w:val="none" w:sz="0" w:space="0" w:color="auto"/>
      </w:divBdr>
    </w:div>
    <w:div w:id="769161714">
      <w:bodyDiv w:val="1"/>
      <w:marLeft w:val="0"/>
      <w:marRight w:val="0"/>
      <w:marTop w:val="0"/>
      <w:marBottom w:val="0"/>
      <w:divBdr>
        <w:top w:val="none" w:sz="0" w:space="0" w:color="auto"/>
        <w:left w:val="none" w:sz="0" w:space="0" w:color="auto"/>
        <w:bottom w:val="none" w:sz="0" w:space="0" w:color="auto"/>
        <w:right w:val="none" w:sz="0" w:space="0" w:color="auto"/>
      </w:divBdr>
    </w:div>
    <w:div w:id="769470236">
      <w:bodyDiv w:val="1"/>
      <w:marLeft w:val="0"/>
      <w:marRight w:val="0"/>
      <w:marTop w:val="0"/>
      <w:marBottom w:val="0"/>
      <w:divBdr>
        <w:top w:val="none" w:sz="0" w:space="0" w:color="auto"/>
        <w:left w:val="none" w:sz="0" w:space="0" w:color="auto"/>
        <w:bottom w:val="none" w:sz="0" w:space="0" w:color="auto"/>
        <w:right w:val="none" w:sz="0" w:space="0" w:color="auto"/>
      </w:divBdr>
    </w:div>
    <w:div w:id="769475064">
      <w:bodyDiv w:val="1"/>
      <w:marLeft w:val="0"/>
      <w:marRight w:val="0"/>
      <w:marTop w:val="0"/>
      <w:marBottom w:val="0"/>
      <w:divBdr>
        <w:top w:val="none" w:sz="0" w:space="0" w:color="auto"/>
        <w:left w:val="none" w:sz="0" w:space="0" w:color="auto"/>
        <w:bottom w:val="none" w:sz="0" w:space="0" w:color="auto"/>
        <w:right w:val="none" w:sz="0" w:space="0" w:color="auto"/>
      </w:divBdr>
    </w:div>
    <w:div w:id="769665143">
      <w:bodyDiv w:val="1"/>
      <w:marLeft w:val="0"/>
      <w:marRight w:val="0"/>
      <w:marTop w:val="0"/>
      <w:marBottom w:val="0"/>
      <w:divBdr>
        <w:top w:val="none" w:sz="0" w:space="0" w:color="auto"/>
        <w:left w:val="none" w:sz="0" w:space="0" w:color="auto"/>
        <w:bottom w:val="none" w:sz="0" w:space="0" w:color="auto"/>
        <w:right w:val="none" w:sz="0" w:space="0" w:color="auto"/>
      </w:divBdr>
    </w:div>
    <w:div w:id="769744514">
      <w:bodyDiv w:val="1"/>
      <w:marLeft w:val="0"/>
      <w:marRight w:val="0"/>
      <w:marTop w:val="0"/>
      <w:marBottom w:val="0"/>
      <w:divBdr>
        <w:top w:val="none" w:sz="0" w:space="0" w:color="auto"/>
        <w:left w:val="none" w:sz="0" w:space="0" w:color="auto"/>
        <w:bottom w:val="none" w:sz="0" w:space="0" w:color="auto"/>
        <w:right w:val="none" w:sz="0" w:space="0" w:color="auto"/>
      </w:divBdr>
    </w:div>
    <w:div w:id="769810718">
      <w:bodyDiv w:val="1"/>
      <w:marLeft w:val="0"/>
      <w:marRight w:val="0"/>
      <w:marTop w:val="0"/>
      <w:marBottom w:val="0"/>
      <w:divBdr>
        <w:top w:val="none" w:sz="0" w:space="0" w:color="auto"/>
        <w:left w:val="none" w:sz="0" w:space="0" w:color="auto"/>
        <w:bottom w:val="none" w:sz="0" w:space="0" w:color="auto"/>
        <w:right w:val="none" w:sz="0" w:space="0" w:color="auto"/>
      </w:divBdr>
    </w:div>
    <w:div w:id="769937244">
      <w:bodyDiv w:val="1"/>
      <w:marLeft w:val="0"/>
      <w:marRight w:val="0"/>
      <w:marTop w:val="0"/>
      <w:marBottom w:val="0"/>
      <w:divBdr>
        <w:top w:val="none" w:sz="0" w:space="0" w:color="auto"/>
        <w:left w:val="none" w:sz="0" w:space="0" w:color="auto"/>
        <w:bottom w:val="none" w:sz="0" w:space="0" w:color="auto"/>
        <w:right w:val="none" w:sz="0" w:space="0" w:color="auto"/>
      </w:divBdr>
    </w:div>
    <w:div w:id="769937918">
      <w:bodyDiv w:val="1"/>
      <w:marLeft w:val="0"/>
      <w:marRight w:val="0"/>
      <w:marTop w:val="0"/>
      <w:marBottom w:val="0"/>
      <w:divBdr>
        <w:top w:val="none" w:sz="0" w:space="0" w:color="auto"/>
        <w:left w:val="none" w:sz="0" w:space="0" w:color="auto"/>
        <w:bottom w:val="none" w:sz="0" w:space="0" w:color="auto"/>
        <w:right w:val="none" w:sz="0" w:space="0" w:color="auto"/>
      </w:divBdr>
    </w:div>
    <w:div w:id="770051122">
      <w:bodyDiv w:val="1"/>
      <w:marLeft w:val="0"/>
      <w:marRight w:val="0"/>
      <w:marTop w:val="0"/>
      <w:marBottom w:val="0"/>
      <w:divBdr>
        <w:top w:val="none" w:sz="0" w:space="0" w:color="auto"/>
        <w:left w:val="none" w:sz="0" w:space="0" w:color="auto"/>
        <w:bottom w:val="none" w:sz="0" w:space="0" w:color="auto"/>
        <w:right w:val="none" w:sz="0" w:space="0" w:color="auto"/>
      </w:divBdr>
    </w:div>
    <w:div w:id="770053959">
      <w:bodyDiv w:val="1"/>
      <w:marLeft w:val="0"/>
      <w:marRight w:val="0"/>
      <w:marTop w:val="0"/>
      <w:marBottom w:val="0"/>
      <w:divBdr>
        <w:top w:val="none" w:sz="0" w:space="0" w:color="auto"/>
        <w:left w:val="none" w:sz="0" w:space="0" w:color="auto"/>
        <w:bottom w:val="none" w:sz="0" w:space="0" w:color="auto"/>
        <w:right w:val="none" w:sz="0" w:space="0" w:color="auto"/>
      </w:divBdr>
    </w:div>
    <w:div w:id="770199788">
      <w:bodyDiv w:val="1"/>
      <w:marLeft w:val="0"/>
      <w:marRight w:val="0"/>
      <w:marTop w:val="0"/>
      <w:marBottom w:val="0"/>
      <w:divBdr>
        <w:top w:val="none" w:sz="0" w:space="0" w:color="auto"/>
        <w:left w:val="none" w:sz="0" w:space="0" w:color="auto"/>
        <w:bottom w:val="none" w:sz="0" w:space="0" w:color="auto"/>
        <w:right w:val="none" w:sz="0" w:space="0" w:color="auto"/>
      </w:divBdr>
    </w:div>
    <w:div w:id="770390962">
      <w:bodyDiv w:val="1"/>
      <w:marLeft w:val="0"/>
      <w:marRight w:val="0"/>
      <w:marTop w:val="0"/>
      <w:marBottom w:val="0"/>
      <w:divBdr>
        <w:top w:val="none" w:sz="0" w:space="0" w:color="auto"/>
        <w:left w:val="none" w:sz="0" w:space="0" w:color="auto"/>
        <w:bottom w:val="none" w:sz="0" w:space="0" w:color="auto"/>
        <w:right w:val="none" w:sz="0" w:space="0" w:color="auto"/>
      </w:divBdr>
    </w:div>
    <w:div w:id="770393894">
      <w:bodyDiv w:val="1"/>
      <w:marLeft w:val="0"/>
      <w:marRight w:val="0"/>
      <w:marTop w:val="0"/>
      <w:marBottom w:val="0"/>
      <w:divBdr>
        <w:top w:val="none" w:sz="0" w:space="0" w:color="auto"/>
        <w:left w:val="none" w:sz="0" w:space="0" w:color="auto"/>
        <w:bottom w:val="none" w:sz="0" w:space="0" w:color="auto"/>
        <w:right w:val="none" w:sz="0" w:space="0" w:color="auto"/>
      </w:divBdr>
    </w:div>
    <w:div w:id="770469609">
      <w:bodyDiv w:val="1"/>
      <w:marLeft w:val="0"/>
      <w:marRight w:val="0"/>
      <w:marTop w:val="0"/>
      <w:marBottom w:val="0"/>
      <w:divBdr>
        <w:top w:val="none" w:sz="0" w:space="0" w:color="auto"/>
        <w:left w:val="none" w:sz="0" w:space="0" w:color="auto"/>
        <w:bottom w:val="none" w:sz="0" w:space="0" w:color="auto"/>
        <w:right w:val="none" w:sz="0" w:space="0" w:color="auto"/>
      </w:divBdr>
    </w:div>
    <w:div w:id="770510641">
      <w:bodyDiv w:val="1"/>
      <w:marLeft w:val="0"/>
      <w:marRight w:val="0"/>
      <w:marTop w:val="0"/>
      <w:marBottom w:val="0"/>
      <w:divBdr>
        <w:top w:val="none" w:sz="0" w:space="0" w:color="auto"/>
        <w:left w:val="none" w:sz="0" w:space="0" w:color="auto"/>
        <w:bottom w:val="none" w:sz="0" w:space="0" w:color="auto"/>
        <w:right w:val="none" w:sz="0" w:space="0" w:color="auto"/>
      </w:divBdr>
    </w:div>
    <w:div w:id="770588169">
      <w:bodyDiv w:val="1"/>
      <w:marLeft w:val="0"/>
      <w:marRight w:val="0"/>
      <w:marTop w:val="0"/>
      <w:marBottom w:val="0"/>
      <w:divBdr>
        <w:top w:val="none" w:sz="0" w:space="0" w:color="auto"/>
        <w:left w:val="none" w:sz="0" w:space="0" w:color="auto"/>
        <w:bottom w:val="none" w:sz="0" w:space="0" w:color="auto"/>
        <w:right w:val="none" w:sz="0" w:space="0" w:color="auto"/>
      </w:divBdr>
    </w:div>
    <w:div w:id="770857885">
      <w:bodyDiv w:val="1"/>
      <w:marLeft w:val="0"/>
      <w:marRight w:val="0"/>
      <w:marTop w:val="0"/>
      <w:marBottom w:val="0"/>
      <w:divBdr>
        <w:top w:val="none" w:sz="0" w:space="0" w:color="auto"/>
        <w:left w:val="none" w:sz="0" w:space="0" w:color="auto"/>
        <w:bottom w:val="none" w:sz="0" w:space="0" w:color="auto"/>
        <w:right w:val="none" w:sz="0" w:space="0" w:color="auto"/>
      </w:divBdr>
    </w:div>
    <w:div w:id="770931257">
      <w:bodyDiv w:val="1"/>
      <w:marLeft w:val="0"/>
      <w:marRight w:val="0"/>
      <w:marTop w:val="0"/>
      <w:marBottom w:val="0"/>
      <w:divBdr>
        <w:top w:val="none" w:sz="0" w:space="0" w:color="auto"/>
        <w:left w:val="none" w:sz="0" w:space="0" w:color="auto"/>
        <w:bottom w:val="none" w:sz="0" w:space="0" w:color="auto"/>
        <w:right w:val="none" w:sz="0" w:space="0" w:color="auto"/>
      </w:divBdr>
    </w:div>
    <w:div w:id="771048483">
      <w:bodyDiv w:val="1"/>
      <w:marLeft w:val="0"/>
      <w:marRight w:val="0"/>
      <w:marTop w:val="0"/>
      <w:marBottom w:val="0"/>
      <w:divBdr>
        <w:top w:val="none" w:sz="0" w:space="0" w:color="auto"/>
        <w:left w:val="none" w:sz="0" w:space="0" w:color="auto"/>
        <w:bottom w:val="none" w:sz="0" w:space="0" w:color="auto"/>
        <w:right w:val="none" w:sz="0" w:space="0" w:color="auto"/>
      </w:divBdr>
    </w:div>
    <w:div w:id="771320015">
      <w:bodyDiv w:val="1"/>
      <w:marLeft w:val="0"/>
      <w:marRight w:val="0"/>
      <w:marTop w:val="0"/>
      <w:marBottom w:val="0"/>
      <w:divBdr>
        <w:top w:val="none" w:sz="0" w:space="0" w:color="auto"/>
        <w:left w:val="none" w:sz="0" w:space="0" w:color="auto"/>
        <w:bottom w:val="none" w:sz="0" w:space="0" w:color="auto"/>
        <w:right w:val="none" w:sz="0" w:space="0" w:color="auto"/>
      </w:divBdr>
    </w:div>
    <w:div w:id="771752341">
      <w:bodyDiv w:val="1"/>
      <w:marLeft w:val="0"/>
      <w:marRight w:val="0"/>
      <w:marTop w:val="0"/>
      <w:marBottom w:val="0"/>
      <w:divBdr>
        <w:top w:val="none" w:sz="0" w:space="0" w:color="auto"/>
        <w:left w:val="none" w:sz="0" w:space="0" w:color="auto"/>
        <w:bottom w:val="none" w:sz="0" w:space="0" w:color="auto"/>
        <w:right w:val="none" w:sz="0" w:space="0" w:color="auto"/>
      </w:divBdr>
    </w:div>
    <w:div w:id="771783576">
      <w:bodyDiv w:val="1"/>
      <w:marLeft w:val="0"/>
      <w:marRight w:val="0"/>
      <w:marTop w:val="0"/>
      <w:marBottom w:val="0"/>
      <w:divBdr>
        <w:top w:val="none" w:sz="0" w:space="0" w:color="auto"/>
        <w:left w:val="none" w:sz="0" w:space="0" w:color="auto"/>
        <w:bottom w:val="none" w:sz="0" w:space="0" w:color="auto"/>
        <w:right w:val="none" w:sz="0" w:space="0" w:color="auto"/>
      </w:divBdr>
    </w:div>
    <w:div w:id="771825195">
      <w:bodyDiv w:val="1"/>
      <w:marLeft w:val="0"/>
      <w:marRight w:val="0"/>
      <w:marTop w:val="0"/>
      <w:marBottom w:val="0"/>
      <w:divBdr>
        <w:top w:val="none" w:sz="0" w:space="0" w:color="auto"/>
        <w:left w:val="none" w:sz="0" w:space="0" w:color="auto"/>
        <w:bottom w:val="none" w:sz="0" w:space="0" w:color="auto"/>
        <w:right w:val="none" w:sz="0" w:space="0" w:color="auto"/>
      </w:divBdr>
    </w:div>
    <w:div w:id="771826737">
      <w:bodyDiv w:val="1"/>
      <w:marLeft w:val="0"/>
      <w:marRight w:val="0"/>
      <w:marTop w:val="0"/>
      <w:marBottom w:val="0"/>
      <w:divBdr>
        <w:top w:val="none" w:sz="0" w:space="0" w:color="auto"/>
        <w:left w:val="none" w:sz="0" w:space="0" w:color="auto"/>
        <w:bottom w:val="none" w:sz="0" w:space="0" w:color="auto"/>
        <w:right w:val="none" w:sz="0" w:space="0" w:color="auto"/>
      </w:divBdr>
    </w:div>
    <w:div w:id="771828396">
      <w:bodyDiv w:val="1"/>
      <w:marLeft w:val="0"/>
      <w:marRight w:val="0"/>
      <w:marTop w:val="0"/>
      <w:marBottom w:val="0"/>
      <w:divBdr>
        <w:top w:val="none" w:sz="0" w:space="0" w:color="auto"/>
        <w:left w:val="none" w:sz="0" w:space="0" w:color="auto"/>
        <w:bottom w:val="none" w:sz="0" w:space="0" w:color="auto"/>
        <w:right w:val="none" w:sz="0" w:space="0" w:color="auto"/>
      </w:divBdr>
    </w:div>
    <w:div w:id="772090032">
      <w:bodyDiv w:val="1"/>
      <w:marLeft w:val="0"/>
      <w:marRight w:val="0"/>
      <w:marTop w:val="0"/>
      <w:marBottom w:val="0"/>
      <w:divBdr>
        <w:top w:val="none" w:sz="0" w:space="0" w:color="auto"/>
        <w:left w:val="none" w:sz="0" w:space="0" w:color="auto"/>
        <w:bottom w:val="none" w:sz="0" w:space="0" w:color="auto"/>
        <w:right w:val="none" w:sz="0" w:space="0" w:color="auto"/>
      </w:divBdr>
    </w:div>
    <w:div w:id="772242790">
      <w:bodyDiv w:val="1"/>
      <w:marLeft w:val="0"/>
      <w:marRight w:val="0"/>
      <w:marTop w:val="0"/>
      <w:marBottom w:val="0"/>
      <w:divBdr>
        <w:top w:val="none" w:sz="0" w:space="0" w:color="auto"/>
        <w:left w:val="none" w:sz="0" w:space="0" w:color="auto"/>
        <w:bottom w:val="none" w:sz="0" w:space="0" w:color="auto"/>
        <w:right w:val="none" w:sz="0" w:space="0" w:color="auto"/>
      </w:divBdr>
    </w:div>
    <w:div w:id="772750003">
      <w:bodyDiv w:val="1"/>
      <w:marLeft w:val="0"/>
      <w:marRight w:val="0"/>
      <w:marTop w:val="0"/>
      <w:marBottom w:val="0"/>
      <w:divBdr>
        <w:top w:val="none" w:sz="0" w:space="0" w:color="auto"/>
        <w:left w:val="none" w:sz="0" w:space="0" w:color="auto"/>
        <w:bottom w:val="none" w:sz="0" w:space="0" w:color="auto"/>
        <w:right w:val="none" w:sz="0" w:space="0" w:color="auto"/>
      </w:divBdr>
    </w:div>
    <w:div w:id="772818502">
      <w:bodyDiv w:val="1"/>
      <w:marLeft w:val="0"/>
      <w:marRight w:val="0"/>
      <w:marTop w:val="0"/>
      <w:marBottom w:val="0"/>
      <w:divBdr>
        <w:top w:val="none" w:sz="0" w:space="0" w:color="auto"/>
        <w:left w:val="none" w:sz="0" w:space="0" w:color="auto"/>
        <w:bottom w:val="none" w:sz="0" w:space="0" w:color="auto"/>
        <w:right w:val="none" w:sz="0" w:space="0" w:color="auto"/>
      </w:divBdr>
    </w:div>
    <w:div w:id="772822133">
      <w:bodyDiv w:val="1"/>
      <w:marLeft w:val="0"/>
      <w:marRight w:val="0"/>
      <w:marTop w:val="0"/>
      <w:marBottom w:val="0"/>
      <w:divBdr>
        <w:top w:val="none" w:sz="0" w:space="0" w:color="auto"/>
        <w:left w:val="none" w:sz="0" w:space="0" w:color="auto"/>
        <w:bottom w:val="none" w:sz="0" w:space="0" w:color="auto"/>
        <w:right w:val="none" w:sz="0" w:space="0" w:color="auto"/>
      </w:divBdr>
    </w:div>
    <w:div w:id="772940132">
      <w:bodyDiv w:val="1"/>
      <w:marLeft w:val="0"/>
      <w:marRight w:val="0"/>
      <w:marTop w:val="0"/>
      <w:marBottom w:val="0"/>
      <w:divBdr>
        <w:top w:val="none" w:sz="0" w:space="0" w:color="auto"/>
        <w:left w:val="none" w:sz="0" w:space="0" w:color="auto"/>
        <w:bottom w:val="none" w:sz="0" w:space="0" w:color="auto"/>
        <w:right w:val="none" w:sz="0" w:space="0" w:color="auto"/>
      </w:divBdr>
    </w:div>
    <w:div w:id="773090078">
      <w:bodyDiv w:val="1"/>
      <w:marLeft w:val="0"/>
      <w:marRight w:val="0"/>
      <w:marTop w:val="0"/>
      <w:marBottom w:val="0"/>
      <w:divBdr>
        <w:top w:val="none" w:sz="0" w:space="0" w:color="auto"/>
        <w:left w:val="none" w:sz="0" w:space="0" w:color="auto"/>
        <w:bottom w:val="none" w:sz="0" w:space="0" w:color="auto"/>
        <w:right w:val="none" w:sz="0" w:space="0" w:color="auto"/>
      </w:divBdr>
    </w:div>
    <w:div w:id="773129355">
      <w:bodyDiv w:val="1"/>
      <w:marLeft w:val="0"/>
      <w:marRight w:val="0"/>
      <w:marTop w:val="0"/>
      <w:marBottom w:val="0"/>
      <w:divBdr>
        <w:top w:val="none" w:sz="0" w:space="0" w:color="auto"/>
        <w:left w:val="none" w:sz="0" w:space="0" w:color="auto"/>
        <w:bottom w:val="none" w:sz="0" w:space="0" w:color="auto"/>
        <w:right w:val="none" w:sz="0" w:space="0" w:color="auto"/>
      </w:divBdr>
    </w:div>
    <w:div w:id="773137301">
      <w:bodyDiv w:val="1"/>
      <w:marLeft w:val="0"/>
      <w:marRight w:val="0"/>
      <w:marTop w:val="0"/>
      <w:marBottom w:val="0"/>
      <w:divBdr>
        <w:top w:val="none" w:sz="0" w:space="0" w:color="auto"/>
        <w:left w:val="none" w:sz="0" w:space="0" w:color="auto"/>
        <w:bottom w:val="none" w:sz="0" w:space="0" w:color="auto"/>
        <w:right w:val="none" w:sz="0" w:space="0" w:color="auto"/>
      </w:divBdr>
    </w:div>
    <w:div w:id="773404517">
      <w:bodyDiv w:val="1"/>
      <w:marLeft w:val="0"/>
      <w:marRight w:val="0"/>
      <w:marTop w:val="0"/>
      <w:marBottom w:val="0"/>
      <w:divBdr>
        <w:top w:val="none" w:sz="0" w:space="0" w:color="auto"/>
        <w:left w:val="none" w:sz="0" w:space="0" w:color="auto"/>
        <w:bottom w:val="none" w:sz="0" w:space="0" w:color="auto"/>
        <w:right w:val="none" w:sz="0" w:space="0" w:color="auto"/>
      </w:divBdr>
    </w:div>
    <w:div w:id="773745538">
      <w:bodyDiv w:val="1"/>
      <w:marLeft w:val="0"/>
      <w:marRight w:val="0"/>
      <w:marTop w:val="0"/>
      <w:marBottom w:val="0"/>
      <w:divBdr>
        <w:top w:val="none" w:sz="0" w:space="0" w:color="auto"/>
        <w:left w:val="none" w:sz="0" w:space="0" w:color="auto"/>
        <w:bottom w:val="none" w:sz="0" w:space="0" w:color="auto"/>
        <w:right w:val="none" w:sz="0" w:space="0" w:color="auto"/>
      </w:divBdr>
    </w:div>
    <w:div w:id="773749679">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062398">
      <w:bodyDiv w:val="1"/>
      <w:marLeft w:val="0"/>
      <w:marRight w:val="0"/>
      <w:marTop w:val="0"/>
      <w:marBottom w:val="0"/>
      <w:divBdr>
        <w:top w:val="none" w:sz="0" w:space="0" w:color="auto"/>
        <w:left w:val="none" w:sz="0" w:space="0" w:color="auto"/>
        <w:bottom w:val="none" w:sz="0" w:space="0" w:color="auto"/>
        <w:right w:val="none" w:sz="0" w:space="0" w:color="auto"/>
      </w:divBdr>
    </w:div>
    <w:div w:id="774135601">
      <w:bodyDiv w:val="1"/>
      <w:marLeft w:val="0"/>
      <w:marRight w:val="0"/>
      <w:marTop w:val="0"/>
      <w:marBottom w:val="0"/>
      <w:divBdr>
        <w:top w:val="none" w:sz="0" w:space="0" w:color="auto"/>
        <w:left w:val="none" w:sz="0" w:space="0" w:color="auto"/>
        <w:bottom w:val="none" w:sz="0" w:space="0" w:color="auto"/>
        <w:right w:val="none" w:sz="0" w:space="0" w:color="auto"/>
      </w:divBdr>
    </w:div>
    <w:div w:id="774249061">
      <w:bodyDiv w:val="1"/>
      <w:marLeft w:val="0"/>
      <w:marRight w:val="0"/>
      <w:marTop w:val="0"/>
      <w:marBottom w:val="0"/>
      <w:divBdr>
        <w:top w:val="none" w:sz="0" w:space="0" w:color="auto"/>
        <w:left w:val="none" w:sz="0" w:space="0" w:color="auto"/>
        <w:bottom w:val="none" w:sz="0" w:space="0" w:color="auto"/>
        <w:right w:val="none" w:sz="0" w:space="0" w:color="auto"/>
      </w:divBdr>
    </w:div>
    <w:div w:id="774251727">
      <w:bodyDiv w:val="1"/>
      <w:marLeft w:val="0"/>
      <w:marRight w:val="0"/>
      <w:marTop w:val="0"/>
      <w:marBottom w:val="0"/>
      <w:divBdr>
        <w:top w:val="none" w:sz="0" w:space="0" w:color="auto"/>
        <w:left w:val="none" w:sz="0" w:space="0" w:color="auto"/>
        <w:bottom w:val="none" w:sz="0" w:space="0" w:color="auto"/>
        <w:right w:val="none" w:sz="0" w:space="0" w:color="auto"/>
      </w:divBdr>
    </w:div>
    <w:div w:id="774400675">
      <w:bodyDiv w:val="1"/>
      <w:marLeft w:val="0"/>
      <w:marRight w:val="0"/>
      <w:marTop w:val="0"/>
      <w:marBottom w:val="0"/>
      <w:divBdr>
        <w:top w:val="none" w:sz="0" w:space="0" w:color="auto"/>
        <w:left w:val="none" w:sz="0" w:space="0" w:color="auto"/>
        <w:bottom w:val="none" w:sz="0" w:space="0" w:color="auto"/>
        <w:right w:val="none" w:sz="0" w:space="0" w:color="auto"/>
      </w:divBdr>
    </w:div>
    <w:div w:id="774517918">
      <w:bodyDiv w:val="1"/>
      <w:marLeft w:val="0"/>
      <w:marRight w:val="0"/>
      <w:marTop w:val="0"/>
      <w:marBottom w:val="0"/>
      <w:divBdr>
        <w:top w:val="none" w:sz="0" w:space="0" w:color="auto"/>
        <w:left w:val="none" w:sz="0" w:space="0" w:color="auto"/>
        <w:bottom w:val="none" w:sz="0" w:space="0" w:color="auto"/>
        <w:right w:val="none" w:sz="0" w:space="0" w:color="auto"/>
      </w:divBdr>
    </w:div>
    <w:div w:id="774522495">
      <w:bodyDiv w:val="1"/>
      <w:marLeft w:val="0"/>
      <w:marRight w:val="0"/>
      <w:marTop w:val="0"/>
      <w:marBottom w:val="0"/>
      <w:divBdr>
        <w:top w:val="none" w:sz="0" w:space="0" w:color="auto"/>
        <w:left w:val="none" w:sz="0" w:space="0" w:color="auto"/>
        <w:bottom w:val="none" w:sz="0" w:space="0" w:color="auto"/>
        <w:right w:val="none" w:sz="0" w:space="0" w:color="auto"/>
      </w:divBdr>
    </w:div>
    <w:div w:id="774599290">
      <w:bodyDiv w:val="1"/>
      <w:marLeft w:val="0"/>
      <w:marRight w:val="0"/>
      <w:marTop w:val="0"/>
      <w:marBottom w:val="0"/>
      <w:divBdr>
        <w:top w:val="none" w:sz="0" w:space="0" w:color="auto"/>
        <w:left w:val="none" w:sz="0" w:space="0" w:color="auto"/>
        <w:bottom w:val="none" w:sz="0" w:space="0" w:color="auto"/>
        <w:right w:val="none" w:sz="0" w:space="0" w:color="auto"/>
      </w:divBdr>
    </w:div>
    <w:div w:id="774641491">
      <w:bodyDiv w:val="1"/>
      <w:marLeft w:val="0"/>
      <w:marRight w:val="0"/>
      <w:marTop w:val="0"/>
      <w:marBottom w:val="0"/>
      <w:divBdr>
        <w:top w:val="none" w:sz="0" w:space="0" w:color="auto"/>
        <w:left w:val="none" w:sz="0" w:space="0" w:color="auto"/>
        <w:bottom w:val="none" w:sz="0" w:space="0" w:color="auto"/>
        <w:right w:val="none" w:sz="0" w:space="0" w:color="auto"/>
      </w:divBdr>
    </w:div>
    <w:div w:id="774714439">
      <w:bodyDiv w:val="1"/>
      <w:marLeft w:val="0"/>
      <w:marRight w:val="0"/>
      <w:marTop w:val="0"/>
      <w:marBottom w:val="0"/>
      <w:divBdr>
        <w:top w:val="none" w:sz="0" w:space="0" w:color="auto"/>
        <w:left w:val="none" w:sz="0" w:space="0" w:color="auto"/>
        <w:bottom w:val="none" w:sz="0" w:space="0" w:color="auto"/>
        <w:right w:val="none" w:sz="0" w:space="0" w:color="auto"/>
      </w:divBdr>
    </w:div>
    <w:div w:id="774986651">
      <w:bodyDiv w:val="1"/>
      <w:marLeft w:val="0"/>
      <w:marRight w:val="0"/>
      <w:marTop w:val="0"/>
      <w:marBottom w:val="0"/>
      <w:divBdr>
        <w:top w:val="none" w:sz="0" w:space="0" w:color="auto"/>
        <w:left w:val="none" w:sz="0" w:space="0" w:color="auto"/>
        <w:bottom w:val="none" w:sz="0" w:space="0" w:color="auto"/>
        <w:right w:val="none" w:sz="0" w:space="0" w:color="auto"/>
      </w:divBdr>
    </w:div>
    <w:div w:id="775059021">
      <w:bodyDiv w:val="1"/>
      <w:marLeft w:val="0"/>
      <w:marRight w:val="0"/>
      <w:marTop w:val="0"/>
      <w:marBottom w:val="0"/>
      <w:divBdr>
        <w:top w:val="none" w:sz="0" w:space="0" w:color="auto"/>
        <w:left w:val="none" w:sz="0" w:space="0" w:color="auto"/>
        <w:bottom w:val="none" w:sz="0" w:space="0" w:color="auto"/>
        <w:right w:val="none" w:sz="0" w:space="0" w:color="auto"/>
      </w:divBdr>
    </w:div>
    <w:div w:id="775098431">
      <w:bodyDiv w:val="1"/>
      <w:marLeft w:val="0"/>
      <w:marRight w:val="0"/>
      <w:marTop w:val="0"/>
      <w:marBottom w:val="0"/>
      <w:divBdr>
        <w:top w:val="none" w:sz="0" w:space="0" w:color="auto"/>
        <w:left w:val="none" w:sz="0" w:space="0" w:color="auto"/>
        <w:bottom w:val="none" w:sz="0" w:space="0" w:color="auto"/>
        <w:right w:val="none" w:sz="0" w:space="0" w:color="auto"/>
      </w:divBdr>
    </w:div>
    <w:div w:id="775252957">
      <w:bodyDiv w:val="1"/>
      <w:marLeft w:val="0"/>
      <w:marRight w:val="0"/>
      <w:marTop w:val="0"/>
      <w:marBottom w:val="0"/>
      <w:divBdr>
        <w:top w:val="none" w:sz="0" w:space="0" w:color="auto"/>
        <w:left w:val="none" w:sz="0" w:space="0" w:color="auto"/>
        <w:bottom w:val="none" w:sz="0" w:space="0" w:color="auto"/>
        <w:right w:val="none" w:sz="0" w:space="0" w:color="auto"/>
      </w:divBdr>
    </w:div>
    <w:div w:id="775368476">
      <w:bodyDiv w:val="1"/>
      <w:marLeft w:val="0"/>
      <w:marRight w:val="0"/>
      <w:marTop w:val="0"/>
      <w:marBottom w:val="0"/>
      <w:divBdr>
        <w:top w:val="none" w:sz="0" w:space="0" w:color="auto"/>
        <w:left w:val="none" w:sz="0" w:space="0" w:color="auto"/>
        <w:bottom w:val="none" w:sz="0" w:space="0" w:color="auto"/>
        <w:right w:val="none" w:sz="0" w:space="0" w:color="auto"/>
      </w:divBdr>
    </w:div>
    <w:div w:id="775368886">
      <w:bodyDiv w:val="1"/>
      <w:marLeft w:val="0"/>
      <w:marRight w:val="0"/>
      <w:marTop w:val="0"/>
      <w:marBottom w:val="0"/>
      <w:divBdr>
        <w:top w:val="none" w:sz="0" w:space="0" w:color="auto"/>
        <w:left w:val="none" w:sz="0" w:space="0" w:color="auto"/>
        <w:bottom w:val="none" w:sz="0" w:space="0" w:color="auto"/>
        <w:right w:val="none" w:sz="0" w:space="0" w:color="auto"/>
      </w:divBdr>
    </w:div>
    <w:div w:id="775444851">
      <w:bodyDiv w:val="1"/>
      <w:marLeft w:val="0"/>
      <w:marRight w:val="0"/>
      <w:marTop w:val="0"/>
      <w:marBottom w:val="0"/>
      <w:divBdr>
        <w:top w:val="none" w:sz="0" w:space="0" w:color="auto"/>
        <w:left w:val="none" w:sz="0" w:space="0" w:color="auto"/>
        <w:bottom w:val="none" w:sz="0" w:space="0" w:color="auto"/>
        <w:right w:val="none" w:sz="0" w:space="0" w:color="auto"/>
      </w:divBdr>
    </w:div>
    <w:div w:id="776171197">
      <w:bodyDiv w:val="1"/>
      <w:marLeft w:val="0"/>
      <w:marRight w:val="0"/>
      <w:marTop w:val="0"/>
      <w:marBottom w:val="0"/>
      <w:divBdr>
        <w:top w:val="none" w:sz="0" w:space="0" w:color="auto"/>
        <w:left w:val="none" w:sz="0" w:space="0" w:color="auto"/>
        <w:bottom w:val="none" w:sz="0" w:space="0" w:color="auto"/>
        <w:right w:val="none" w:sz="0" w:space="0" w:color="auto"/>
      </w:divBdr>
    </w:div>
    <w:div w:id="776292710">
      <w:bodyDiv w:val="1"/>
      <w:marLeft w:val="0"/>
      <w:marRight w:val="0"/>
      <w:marTop w:val="0"/>
      <w:marBottom w:val="0"/>
      <w:divBdr>
        <w:top w:val="none" w:sz="0" w:space="0" w:color="auto"/>
        <w:left w:val="none" w:sz="0" w:space="0" w:color="auto"/>
        <w:bottom w:val="none" w:sz="0" w:space="0" w:color="auto"/>
        <w:right w:val="none" w:sz="0" w:space="0" w:color="auto"/>
      </w:divBdr>
    </w:div>
    <w:div w:id="776370990">
      <w:bodyDiv w:val="1"/>
      <w:marLeft w:val="0"/>
      <w:marRight w:val="0"/>
      <w:marTop w:val="0"/>
      <w:marBottom w:val="0"/>
      <w:divBdr>
        <w:top w:val="none" w:sz="0" w:space="0" w:color="auto"/>
        <w:left w:val="none" w:sz="0" w:space="0" w:color="auto"/>
        <w:bottom w:val="none" w:sz="0" w:space="0" w:color="auto"/>
        <w:right w:val="none" w:sz="0" w:space="0" w:color="auto"/>
      </w:divBdr>
    </w:div>
    <w:div w:id="776371154">
      <w:bodyDiv w:val="1"/>
      <w:marLeft w:val="0"/>
      <w:marRight w:val="0"/>
      <w:marTop w:val="0"/>
      <w:marBottom w:val="0"/>
      <w:divBdr>
        <w:top w:val="none" w:sz="0" w:space="0" w:color="auto"/>
        <w:left w:val="none" w:sz="0" w:space="0" w:color="auto"/>
        <w:bottom w:val="none" w:sz="0" w:space="0" w:color="auto"/>
        <w:right w:val="none" w:sz="0" w:space="0" w:color="auto"/>
      </w:divBdr>
    </w:div>
    <w:div w:id="776557261">
      <w:bodyDiv w:val="1"/>
      <w:marLeft w:val="0"/>
      <w:marRight w:val="0"/>
      <w:marTop w:val="0"/>
      <w:marBottom w:val="0"/>
      <w:divBdr>
        <w:top w:val="none" w:sz="0" w:space="0" w:color="auto"/>
        <w:left w:val="none" w:sz="0" w:space="0" w:color="auto"/>
        <w:bottom w:val="none" w:sz="0" w:space="0" w:color="auto"/>
        <w:right w:val="none" w:sz="0" w:space="0" w:color="auto"/>
      </w:divBdr>
    </w:div>
    <w:div w:id="776564275">
      <w:bodyDiv w:val="1"/>
      <w:marLeft w:val="0"/>
      <w:marRight w:val="0"/>
      <w:marTop w:val="0"/>
      <w:marBottom w:val="0"/>
      <w:divBdr>
        <w:top w:val="none" w:sz="0" w:space="0" w:color="auto"/>
        <w:left w:val="none" w:sz="0" w:space="0" w:color="auto"/>
        <w:bottom w:val="none" w:sz="0" w:space="0" w:color="auto"/>
        <w:right w:val="none" w:sz="0" w:space="0" w:color="auto"/>
      </w:divBdr>
    </w:div>
    <w:div w:id="776607526">
      <w:bodyDiv w:val="1"/>
      <w:marLeft w:val="0"/>
      <w:marRight w:val="0"/>
      <w:marTop w:val="0"/>
      <w:marBottom w:val="0"/>
      <w:divBdr>
        <w:top w:val="none" w:sz="0" w:space="0" w:color="auto"/>
        <w:left w:val="none" w:sz="0" w:space="0" w:color="auto"/>
        <w:bottom w:val="none" w:sz="0" w:space="0" w:color="auto"/>
        <w:right w:val="none" w:sz="0" w:space="0" w:color="auto"/>
      </w:divBdr>
    </w:div>
    <w:div w:id="776675111">
      <w:bodyDiv w:val="1"/>
      <w:marLeft w:val="0"/>
      <w:marRight w:val="0"/>
      <w:marTop w:val="0"/>
      <w:marBottom w:val="0"/>
      <w:divBdr>
        <w:top w:val="none" w:sz="0" w:space="0" w:color="auto"/>
        <w:left w:val="none" w:sz="0" w:space="0" w:color="auto"/>
        <w:bottom w:val="none" w:sz="0" w:space="0" w:color="auto"/>
        <w:right w:val="none" w:sz="0" w:space="0" w:color="auto"/>
      </w:divBdr>
    </w:div>
    <w:div w:id="776752051">
      <w:bodyDiv w:val="1"/>
      <w:marLeft w:val="0"/>
      <w:marRight w:val="0"/>
      <w:marTop w:val="0"/>
      <w:marBottom w:val="0"/>
      <w:divBdr>
        <w:top w:val="none" w:sz="0" w:space="0" w:color="auto"/>
        <w:left w:val="none" w:sz="0" w:space="0" w:color="auto"/>
        <w:bottom w:val="none" w:sz="0" w:space="0" w:color="auto"/>
        <w:right w:val="none" w:sz="0" w:space="0" w:color="auto"/>
      </w:divBdr>
    </w:div>
    <w:div w:id="776754545">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7065004">
      <w:bodyDiv w:val="1"/>
      <w:marLeft w:val="0"/>
      <w:marRight w:val="0"/>
      <w:marTop w:val="0"/>
      <w:marBottom w:val="0"/>
      <w:divBdr>
        <w:top w:val="none" w:sz="0" w:space="0" w:color="auto"/>
        <w:left w:val="none" w:sz="0" w:space="0" w:color="auto"/>
        <w:bottom w:val="none" w:sz="0" w:space="0" w:color="auto"/>
        <w:right w:val="none" w:sz="0" w:space="0" w:color="auto"/>
      </w:divBdr>
    </w:div>
    <w:div w:id="777212258">
      <w:bodyDiv w:val="1"/>
      <w:marLeft w:val="0"/>
      <w:marRight w:val="0"/>
      <w:marTop w:val="0"/>
      <w:marBottom w:val="0"/>
      <w:divBdr>
        <w:top w:val="none" w:sz="0" w:space="0" w:color="auto"/>
        <w:left w:val="none" w:sz="0" w:space="0" w:color="auto"/>
        <w:bottom w:val="none" w:sz="0" w:space="0" w:color="auto"/>
        <w:right w:val="none" w:sz="0" w:space="0" w:color="auto"/>
      </w:divBdr>
    </w:div>
    <w:div w:id="777212594">
      <w:bodyDiv w:val="1"/>
      <w:marLeft w:val="0"/>
      <w:marRight w:val="0"/>
      <w:marTop w:val="0"/>
      <w:marBottom w:val="0"/>
      <w:divBdr>
        <w:top w:val="none" w:sz="0" w:space="0" w:color="auto"/>
        <w:left w:val="none" w:sz="0" w:space="0" w:color="auto"/>
        <w:bottom w:val="none" w:sz="0" w:space="0" w:color="auto"/>
        <w:right w:val="none" w:sz="0" w:space="0" w:color="auto"/>
      </w:divBdr>
    </w:div>
    <w:div w:id="777257658">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531445">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7795317">
      <w:bodyDiv w:val="1"/>
      <w:marLeft w:val="0"/>
      <w:marRight w:val="0"/>
      <w:marTop w:val="0"/>
      <w:marBottom w:val="0"/>
      <w:divBdr>
        <w:top w:val="none" w:sz="0" w:space="0" w:color="auto"/>
        <w:left w:val="none" w:sz="0" w:space="0" w:color="auto"/>
        <w:bottom w:val="none" w:sz="0" w:space="0" w:color="auto"/>
        <w:right w:val="none" w:sz="0" w:space="0" w:color="auto"/>
      </w:divBdr>
    </w:div>
    <w:div w:id="777913796">
      <w:bodyDiv w:val="1"/>
      <w:marLeft w:val="0"/>
      <w:marRight w:val="0"/>
      <w:marTop w:val="0"/>
      <w:marBottom w:val="0"/>
      <w:divBdr>
        <w:top w:val="none" w:sz="0" w:space="0" w:color="auto"/>
        <w:left w:val="none" w:sz="0" w:space="0" w:color="auto"/>
        <w:bottom w:val="none" w:sz="0" w:space="0" w:color="auto"/>
        <w:right w:val="none" w:sz="0" w:space="0" w:color="auto"/>
      </w:divBdr>
    </w:div>
    <w:div w:id="777919278">
      <w:bodyDiv w:val="1"/>
      <w:marLeft w:val="0"/>
      <w:marRight w:val="0"/>
      <w:marTop w:val="0"/>
      <w:marBottom w:val="0"/>
      <w:divBdr>
        <w:top w:val="none" w:sz="0" w:space="0" w:color="auto"/>
        <w:left w:val="none" w:sz="0" w:space="0" w:color="auto"/>
        <w:bottom w:val="none" w:sz="0" w:space="0" w:color="auto"/>
        <w:right w:val="none" w:sz="0" w:space="0" w:color="auto"/>
      </w:divBdr>
    </w:div>
    <w:div w:id="778141565">
      <w:bodyDiv w:val="1"/>
      <w:marLeft w:val="0"/>
      <w:marRight w:val="0"/>
      <w:marTop w:val="0"/>
      <w:marBottom w:val="0"/>
      <w:divBdr>
        <w:top w:val="none" w:sz="0" w:space="0" w:color="auto"/>
        <w:left w:val="none" w:sz="0" w:space="0" w:color="auto"/>
        <w:bottom w:val="none" w:sz="0" w:space="0" w:color="auto"/>
        <w:right w:val="none" w:sz="0" w:space="0" w:color="auto"/>
      </w:divBdr>
    </w:div>
    <w:div w:id="778766667">
      <w:bodyDiv w:val="1"/>
      <w:marLeft w:val="0"/>
      <w:marRight w:val="0"/>
      <w:marTop w:val="0"/>
      <w:marBottom w:val="0"/>
      <w:divBdr>
        <w:top w:val="none" w:sz="0" w:space="0" w:color="auto"/>
        <w:left w:val="none" w:sz="0" w:space="0" w:color="auto"/>
        <w:bottom w:val="none" w:sz="0" w:space="0" w:color="auto"/>
        <w:right w:val="none" w:sz="0" w:space="0" w:color="auto"/>
      </w:divBdr>
    </w:div>
    <w:div w:id="779036116">
      <w:bodyDiv w:val="1"/>
      <w:marLeft w:val="0"/>
      <w:marRight w:val="0"/>
      <w:marTop w:val="0"/>
      <w:marBottom w:val="0"/>
      <w:divBdr>
        <w:top w:val="none" w:sz="0" w:space="0" w:color="auto"/>
        <w:left w:val="none" w:sz="0" w:space="0" w:color="auto"/>
        <w:bottom w:val="none" w:sz="0" w:space="0" w:color="auto"/>
        <w:right w:val="none" w:sz="0" w:space="0" w:color="auto"/>
      </w:divBdr>
    </w:div>
    <w:div w:id="779304418">
      <w:bodyDiv w:val="1"/>
      <w:marLeft w:val="0"/>
      <w:marRight w:val="0"/>
      <w:marTop w:val="0"/>
      <w:marBottom w:val="0"/>
      <w:divBdr>
        <w:top w:val="none" w:sz="0" w:space="0" w:color="auto"/>
        <w:left w:val="none" w:sz="0" w:space="0" w:color="auto"/>
        <w:bottom w:val="none" w:sz="0" w:space="0" w:color="auto"/>
        <w:right w:val="none" w:sz="0" w:space="0" w:color="auto"/>
      </w:divBdr>
    </w:div>
    <w:div w:id="779452207">
      <w:bodyDiv w:val="1"/>
      <w:marLeft w:val="0"/>
      <w:marRight w:val="0"/>
      <w:marTop w:val="0"/>
      <w:marBottom w:val="0"/>
      <w:divBdr>
        <w:top w:val="none" w:sz="0" w:space="0" w:color="auto"/>
        <w:left w:val="none" w:sz="0" w:space="0" w:color="auto"/>
        <w:bottom w:val="none" w:sz="0" w:space="0" w:color="auto"/>
        <w:right w:val="none" w:sz="0" w:space="0" w:color="auto"/>
      </w:divBdr>
    </w:div>
    <w:div w:id="779494668">
      <w:bodyDiv w:val="1"/>
      <w:marLeft w:val="0"/>
      <w:marRight w:val="0"/>
      <w:marTop w:val="0"/>
      <w:marBottom w:val="0"/>
      <w:divBdr>
        <w:top w:val="none" w:sz="0" w:space="0" w:color="auto"/>
        <w:left w:val="none" w:sz="0" w:space="0" w:color="auto"/>
        <w:bottom w:val="none" w:sz="0" w:space="0" w:color="auto"/>
        <w:right w:val="none" w:sz="0" w:space="0" w:color="auto"/>
      </w:divBdr>
    </w:div>
    <w:div w:id="779640369">
      <w:bodyDiv w:val="1"/>
      <w:marLeft w:val="0"/>
      <w:marRight w:val="0"/>
      <w:marTop w:val="0"/>
      <w:marBottom w:val="0"/>
      <w:divBdr>
        <w:top w:val="none" w:sz="0" w:space="0" w:color="auto"/>
        <w:left w:val="none" w:sz="0" w:space="0" w:color="auto"/>
        <w:bottom w:val="none" w:sz="0" w:space="0" w:color="auto"/>
        <w:right w:val="none" w:sz="0" w:space="0" w:color="auto"/>
      </w:divBdr>
    </w:div>
    <w:div w:id="779683980">
      <w:bodyDiv w:val="1"/>
      <w:marLeft w:val="0"/>
      <w:marRight w:val="0"/>
      <w:marTop w:val="0"/>
      <w:marBottom w:val="0"/>
      <w:divBdr>
        <w:top w:val="none" w:sz="0" w:space="0" w:color="auto"/>
        <w:left w:val="none" w:sz="0" w:space="0" w:color="auto"/>
        <w:bottom w:val="none" w:sz="0" w:space="0" w:color="auto"/>
        <w:right w:val="none" w:sz="0" w:space="0" w:color="auto"/>
      </w:divBdr>
    </w:div>
    <w:div w:id="779690704">
      <w:bodyDiv w:val="1"/>
      <w:marLeft w:val="0"/>
      <w:marRight w:val="0"/>
      <w:marTop w:val="0"/>
      <w:marBottom w:val="0"/>
      <w:divBdr>
        <w:top w:val="none" w:sz="0" w:space="0" w:color="auto"/>
        <w:left w:val="none" w:sz="0" w:space="0" w:color="auto"/>
        <w:bottom w:val="none" w:sz="0" w:space="0" w:color="auto"/>
        <w:right w:val="none" w:sz="0" w:space="0" w:color="auto"/>
      </w:divBdr>
    </w:div>
    <w:div w:id="779763710">
      <w:bodyDiv w:val="1"/>
      <w:marLeft w:val="0"/>
      <w:marRight w:val="0"/>
      <w:marTop w:val="0"/>
      <w:marBottom w:val="0"/>
      <w:divBdr>
        <w:top w:val="none" w:sz="0" w:space="0" w:color="auto"/>
        <w:left w:val="none" w:sz="0" w:space="0" w:color="auto"/>
        <w:bottom w:val="none" w:sz="0" w:space="0" w:color="auto"/>
        <w:right w:val="none" w:sz="0" w:space="0" w:color="auto"/>
      </w:divBdr>
    </w:div>
    <w:div w:id="780103040">
      <w:bodyDiv w:val="1"/>
      <w:marLeft w:val="0"/>
      <w:marRight w:val="0"/>
      <w:marTop w:val="0"/>
      <w:marBottom w:val="0"/>
      <w:divBdr>
        <w:top w:val="none" w:sz="0" w:space="0" w:color="auto"/>
        <w:left w:val="none" w:sz="0" w:space="0" w:color="auto"/>
        <w:bottom w:val="none" w:sz="0" w:space="0" w:color="auto"/>
        <w:right w:val="none" w:sz="0" w:space="0" w:color="auto"/>
      </w:divBdr>
    </w:div>
    <w:div w:id="780150789">
      <w:bodyDiv w:val="1"/>
      <w:marLeft w:val="0"/>
      <w:marRight w:val="0"/>
      <w:marTop w:val="0"/>
      <w:marBottom w:val="0"/>
      <w:divBdr>
        <w:top w:val="none" w:sz="0" w:space="0" w:color="auto"/>
        <w:left w:val="none" w:sz="0" w:space="0" w:color="auto"/>
        <w:bottom w:val="none" w:sz="0" w:space="0" w:color="auto"/>
        <w:right w:val="none" w:sz="0" w:space="0" w:color="auto"/>
      </w:divBdr>
    </w:div>
    <w:div w:id="780224180">
      <w:bodyDiv w:val="1"/>
      <w:marLeft w:val="0"/>
      <w:marRight w:val="0"/>
      <w:marTop w:val="0"/>
      <w:marBottom w:val="0"/>
      <w:divBdr>
        <w:top w:val="none" w:sz="0" w:space="0" w:color="auto"/>
        <w:left w:val="none" w:sz="0" w:space="0" w:color="auto"/>
        <w:bottom w:val="none" w:sz="0" w:space="0" w:color="auto"/>
        <w:right w:val="none" w:sz="0" w:space="0" w:color="auto"/>
      </w:divBdr>
    </w:div>
    <w:div w:id="780228308">
      <w:bodyDiv w:val="1"/>
      <w:marLeft w:val="0"/>
      <w:marRight w:val="0"/>
      <w:marTop w:val="0"/>
      <w:marBottom w:val="0"/>
      <w:divBdr>
        <w:top w:val="none" w:sz="0" w:space="0" w:color="auto"/>
        <w:left w:val="none" w:sz="0" w:space="0" w:color="auto"/>
        <w:bottom w:val="none" w:sz="0" w:space="0" w:color="auto"/>
        <w:right w:val="none" w:sz="0" w:space="0" w:color="auto"/>
      </w:divBdr>
    </w:div>
    <w:div w:id="780298836">
      <w:bodyDiv w:val="1"/>
      <w:marLeft w:val="0"/>
      <w:marRight w:val="0"/>
      <w:marTop w:val="0"/>
      <w:marBottom w:val="0"/>
      <w:divBdr>
        <w:top w:val="none" w:sz="0" w:space="0" w:color="auto"/>
        <w:left w:val="none" w:sz="0" w:space="0" w:color="auto"/>
        <w:bottom w:val="none" w:sz="0" w:space="0" w:color="auto"/>
        <w:right w:val="none" w:sz="0" w:space="0" w:color="auto"/>
      </w:divBdr>
    </w:div>
    <w:div w:id="780418956">
      <w:bodyDiv w:val="1"/>
      <w:marLeft w:val="0"/>
      <w:marRight w:val="0"/>
      <w:marTop w:val="0"/>
      <w:marBottom w:val="0"/>
      <w:divBdr>
        <w:top w:val="none" w:sz="0" w:space="0" w:color="auto"/>
        <w:left w:val="none" w:sz="0" w:space="0" w:color="auto"/>
        <w:bottom w:val="none" w:sz="0" w:space="0" w:color="auto"/>
        <w:right w:val="none" w:sz="0" w:space="0" w:color="auto"/>
      </w:divBdr>
    </w:div>
    <w:div w:id="780491453">
      <w:bodyDiv w:val="1"/>
      <w:marLeft w:val="0"/>
      <w:marRight w:val="0"/>
      <w:marTop w:val="0"/>
      <w:marBottom w:val="0"/>
      <w:divBdr>
        <w:top w:val="none" w:sz="0" w:space="0" w:color="auto"/>
        <w:left w:val="none" w:sz="0" w:space="0" w:color="auto"/>
        <w:bottom w:val="none" w:sz="0" w:space="0" w:color="auto"/>
        <w:right w:val="none" w:sz="0" w:space="0" w:color="auto"/>
      </w:divBdr>
    </w:div>
    <w:div w:id="780539630">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614781">
      <w:bodyDiv w:val="1"/>
      <w:marLeft w:val="0"/>
      <w:marRight w:val="0"/>
      <w:marTop w:val="0"/>
      <w:marBottom w:val="0"/>
      <w:divBdr>
        <w:top w:val="none" w:sz="0" w:space="0" w:color="auto"/>
        <w:left w:val="none" w:sz="0" w:space="0" w:color="auto"/>
        <w:bottom w:val="none" w:sz="0" w:space="0" w:color="auto"/>
        <w:right w:val="none" w:sz="0" w:space="0" w:color="auto"/>
      </w:divBdr>
    </w:div>
    <w:div w:id="780684898">
      <w:bodyDiv w:val="1"/>
      <w:marLeft w:val="0"/>
      <w:marRight w:val="0"/>
      <w:marTop w:val="0"/>
      <w:marBottom w:val="0"/>
      <w:divBdr>
        <w:top w:val="none" w:sz="0" w:space="0" w:color="auto"/>
        <w:left w:val="none" w:sz="0" w:space="0" w:color="auto"/>
        <w:bottom w:val="none" w:sz="0" w:space="0" w:color="auto"/>
        <w:right w:val="none" w:sz="0" w:space="0" w:color="auto"/>
      </w:divBdr>
    </w:div>
    <w:div w:id="780730567">
      <w:bodyDiv w:val="1"/>
      <w:marLeft w:val="0"/>
      <w:marRight w:val="0"/>
      <w:marTop w:val="0"/>
      <w:marBottom w:val="0"/>
      <w:divBdr>
        <w:top w:val="none" w:sz="0" w:space="0" w:color="auto"/>
        <w:left w:val="none" w:sz="0" w:space="0" w:color="auto"/>
        <w:bottom w:val="none" w:sz="0" w:space="0" w:color="auto"/>
        <w:right w:val="none" w:sz="0" w:space="0" w:color="auto"/>
      </w:divBdr>
    </w:div>
    <w:div w:id="780732678">
      <w:bodyDiv w:val="1"/>
      <w:marLeft w:val="0"/>
      <w:marRight w:val="0"/>
      <w:marTop w:val="0"/>
      <w:marBottom w:val="0"/>
      <w:divBdr>
        <w:top w:val="none" w:sz="0" w:space="0" w:color="auto"/>
        <w:left w:val="none" w:sz="0" w:space="0" w:color="auto"/>
        <w:bottom w:val="none" w:sz="0" w:space="0" w:color="auto"/>
        <w:right w:val="none" w:sz="0" w:space="0" w:color="auto"/>
      </w:divBdr>
    </w:div>
    <w:div w:id="780952768">
      <w:bodyDiv w:val="1"/>
      <w:marLeft w:val="0"/>
      <w:marRight w:val="0"/>
      <w:marTop w:val="0"/>
      <w:marBottom w:val="0"/>
      <w:divBdr>
        <w:top w:val="none" w:sz="0" w:space="0" w:color="auto"/>
        <w:left w:val="none" w:sz="0" w:space="0" w:color="auto"/>
        <w:bottom w:val="none" w:sz="0" w:space="0" w:color="auto"/>
        <w:right w:val="none" w:sz="0" w:space="0" w:color="auto"/>
      </w:divBdr>
    </w:div>
    <w:div w:id="780999191">
      <w:bodyDiv w:val="1"/>
      <w:marLeft w:val="0"/>
      <w:marRight w:val="0"/>
      <w:marTop w:val="0"/>
      <w:marBottom w:val="0"/>
      <w:divBdr>
        <w:top w:val="none" w:sz="0" w:space="0" w:color="auto"/>
        <w:left w:val="none" w:sz="0" w:space="0" w:color="auto"/>
        <w:bottom w:val="none" w:sz="0" w:space="0" w:color="auto"/>
        <w:right w:val="none" w:sz="0" w:space="0" w:color="auto"/>
      </w:divBdr>
    </w:div>
    <w:div w:id="780999312">
      <w:bodyDiv w:val="1"/>
      <w:marLeft w:val="0"/>
      <w:marRight w:val="0"/>
      <w:marTop w:val="0"/>
      <w:marBottom w:val="0"/>
      <w:divBdr>
        <w:top w:val="none" w:sz="0" w:space="0" w:color="auto"/>
        <w:left w:val="none" w:sz="0" w:space="0" w:color="auto"/>
        <w:bottom w:val="none" w:sz="0" w:space="0" w:color="auto"/>
        <w:right w:val="none" w:sz="0" w:space="0" w:color="auto"/>
      </w:divBdr>
    </w:div>
    <w:div w:id="781147956">
      <w:bodyDiv w:val="1"/>
      <w:marLeft w:val="0"/>
      <w:marRight w:val="0"/>
      <w:marTop w:val="0"/>
      <w:marBottom w:val="0"/>
      <w:divBdr>
        <w:top w:val="none" w:sz="0" w:space="0" w:color="auto"/>
        <w:left w:val="none" w:sz="0" w:space="0" w:color="auto"/>
        <w:bottom w:val="none" w:sz="0" w:space="0" w:color="auto"/>
        <w:right w:val="none" w:sz="0" w:space="0" w:color="auto"/>
      </w:divBdr>
    </w:div>
    <w:div w:id="781262617">
      <w:bodyDiv w:val="1"/>
      <w:marLeft w:val="0"/>
      <w:marRight w:val="0"/>
      <w:marTop w:val="0"/>
      <w:marBottom w:val="0"/>
      <w:divBdr>
        <w:top w:val="none" w:sz="0" w:space="0" w:color="auto"/>
        <w:left w:val="none" w:sz="0" w:space="0" w:color="auto"/>
        <w:bottom w:val="none" w:sz="0" w:space="0" w:color="auto"/>
        <w:right w:val="none" w:sz="0" w:space="0" w:color="auto"/>
      </w:divBdr>
    </w:div>
    <w:div w:id="781386102">
      <w:bodyDiv w:val="1"/>
      <w:marLeft w:val="0"/>
      <w:marRight w:val="0"/>
      <w:marTop w:val="0"/>
      <w:marBottom w:val="0"/>
      <w:divBdr>
        <w:top w:val="none" w:sz="0" w:space="0" w:color="auto"/>
        <w:left w:val="none" w:sz="0" w:space="0" w:color="auto"/>
        <w:bottom w:val="none" w:sz="0" w:space="0" w:color="auto"/>
        <w:right w:val="none" w:sz="0" w:space="0" w:color="auto"/>
      </w:divBdr>
    </w:div>
    <w:div w:id="781386595">
      <w:bodyDiv w:val="1"/>
      <w:marLeft w:val="0"/>
      <w:marRight w:val="0"/>
      <w:marTop w:val="0"/>
      <w:marBottom w:val="0"/>
      <w:divBdr>
        <w:top w:val="none" w:sz="0" w:space="0" w:color="auto"/>
        <w:left w:val="none" w:sz="0" w:space="0" w:color="auto"/>
        <w:bottom w:val="none" w:sz="0" w:space="0" w:color="auto"/>
        <w:right w:val="none" w:sz="0" w:space="0" w:color="auto"/>
      </w:divBdr>
    </w:div>
    <w:div w:id="781459148">
      <w:bodyDiv w:val="1"/>
      <w:marLeft w:val="0"/>
      <w:marRight w:val="0"/>
      <w:marTop w:val="0"/>
      <w:marBottom w:val="0"/>
      <w:divBdr>
        <w:top w:val="none" w:sz="0" w:space="0" w:color="auto"/>
        <w:left w:val="none" w:sz="0" w:space="0" w:color="auto"/>
        <w:bottom w:val="none" w:sz="0" w:space="0" w:color="auto"/>
        <w:right w:val="none" w:sz="0" w:space="0" w:color="auto"/>
      </w:divBdr>
    </w:div>
    <w:div w:id="781461521">
      <w:bodyDiv w:val="1"/>
      <w:marLeft w:val="0"/>
      <w:marRight w:val="0"/>
      <w:marTop w:val="0"/>
      <w:marBottom w:val="0"/>
      <w:divBdr>
        <w:top w:val="none" w:sz="0" w:space="0" w:color="auto"/>
        <w:left w:val="none" w:sz="0" w:space="0" w:color="auto"/>
        <w:bottom w:val="none" w:sz="0" w:space="0" w:color="auto"/>
        <w:right w:val="none" w:sz="0" w:space="0" w:color="auto"/>
      </w:divBdr>
    </w:div>
    <w:div w:id="781607934">
      <w:bodyDiv w:val="1"/>
      <w:marLeft w:val="0"/>
      <w:marRight w:val="0"/>
      <w:marTop w:val="0"/>
      <w:marBottom w:val="0"/>
      <w:divBdr>
        <w:top w:val="none" w:sz="0" w:space="0" w:color="auto"/>
        <w:left w:val="none" w:sz="0" w:space="0" w:color="auto"/>
        <w:bottom w:val="none" w:sz="0" w:space="0" w:color="auto"/>
        <w:right w:val="none" w:sz="0" w:space="0" w:color="auto"/>
      </w:divBdr>
    </w:div>
    <w:div w:id="781612454">
      <w:bodyDiv w:val="1"/>
      <w:marLeft w:val="0"/>
      <w:marRight w:val="0"/>
      <w:marTop w:val="0"/>
      <w:marBottom w:val="0"/>
      <w:divBdr>
        <w:top w:val="none" w:sz="0" w:space="0" w:color="auto"/>
        <w:left w:val="none" w:sz="0" w:space="0" w:color="auto"/>
        <w:bottom w:val="none" w:sz="0" w:space="0" w:color="auto"/>
        <w:right w:val="none" w:sz="0" w:space="0" w:color="auto"/>
      </w:divBdr>
    </w:div>
    <w:div w:id="781726174">
      <w:bodyDiv w:val="1"/>
      <w:marLeft w:val="0"/>
      <w:marRight w:val="0"/>
      <w:marTop w:val="0"/>
      <w:marBottom w:val="0"/>
      <w:divBdr>
        <w:top w:val="none" w:sz="0" w:space="0" w:color="auto"/>
        <w:left w:val="none" w:sz="0" w:space="0" w:color="auto"/>
        <w:bottom w:val="none" w:sz="0" w:space="0" w:color="auto"/>
        <w:right w:val="none" w:sz="0" w:space="0" w:color="auto"/>
      </w:divBdr>
    </w:div>
    <w:div w:id="781730818">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1993538">
      <w:bodyDiv w:val="1"/>
      <w:marLeft w:val="0"/>
      <w:marRight w:val="0"/>
      <w:marTop w:val="0"/>
      <w:marBottom w:val="0"/>
      <w:divBdr>
        <w:top w:val="none" w:sz="0" w:space="0" w:color="auto"/>
        <w:left w:val="none" w:sz="0" w:space="0" w:color="auto"/>
        <w:bottom w:val="none" w:sz="0" w:space="0" w:color="auto"/>
        <w:right w:val="none" w:sz="0" w:space="0" w:color="auto"/>
      </w:divBdr>
    </w:div>
    <w:div w:id="782269389">
      <w:bodyDiv w:val="1"/>
      <w:marLeft w:val="0"/>
      <w:marRight w:val="0"/>
      <w:marTop w:val="0"/>
      <w:marBottom w:val="0"/>
      <w:divBdr>
        <w:top w:val="none" w:sz="0" w:space="0" w:color="auto"/>
        <w:left w:val="none" w:sz="0" w:space="0" w:color="auto"/>
        <w:bottom w:val="none" w:sz="0" w:space="0" w:color="auto"/>
        <w:right w:val="none" w:sz="0" w:space="0" w:color="auto"/>
      </w:divBdr>
    </w:div>
    <w:div w:id="782269549">
      <w:bodyDiv w:val="1"/>
      <w:marLeft w:val="0"/>
      <w:marRight w:val="0"/>
      <w:marTop w:val="0"/>
      <w:marBottom w:val="0"/>
      <w:divBdr>
        <w:top w:val="none" w:sz="0" w:space="0" w:color="auto"/>
        <w:left w:val="none" w:sz="0" w:space="0" w:color="auto"/>
        <w:bottom w:val="none" w:sz="0" w:space="0" w:color="auto"/>
        <w:right w:val="none" w:sz="0" w:space="0" w:color="auto"/>
      </w:divBdr>
    </w:div>
    <w:div w:id="782304104">
      <w:bodyDiv w:val="1"/>
      <w:marLeft w:val="0"/>
      <w:marRight w:val="0"/>
      <w:marTop w:val="0"/>
      <w:marBottom w:val="0"/>
      <w:divBdr>
        <w:top w:val="none" w:sz="0" w:space="0" w:color="auto"/>
        <w:left w:val="none" w:sz="0" w:space="0" w:color="auto"/>
        <w:bottom w:val="none" w:sz="0" w:space="0" w:color="auto"/>
        <w:right w:val="none" w:sz="0" w:space="0" w:color="auto"/>
      </w:divBdr>
    </w:div>
    <w:div w:id="782379348">
      <w:bodyDiv w:val="1"/>
      <w:marLeft w:val="0"/>
      <w:marRight w:val="0"/>
      <w:marTop w:val="0"/>
      <w:marBottom w:val="0"/>
      <w:divBdr>
        <w:top w:val="none" w:sz="0" w:space="0" w:color="auto"/>
        <w:left w:val="none" w:sz="0" w:space="0" w:color="auto"/>
        <w:bottom w:val="none" w:sz="0" w:space="0" w:color="auto"/>
        <w:right w:val="none" w:sz="0" w:space="0" w:color="auto"/>
      </w:divBdr>
    </w:div>
    <w:div w:id="782572266">
      <w:bodyDiv w:val="1"/>
      <w:marLeft w:val="0"/>
      <w:marRight w:val="0"/>
      <w:marTop w:val="0"/>
      <w:marBottom w:val="0"/>
      <w:divBdr>
        <w:top w:val="none" w:sz="0" w:space="0" w:color="auto"/>
        <w:left w:val="none" w:sz="0" w:space="0" w:color="auto"/>
        <w:bottom w:val="none" w:sz="0" w:space="0" w:color="auto"/>
        <w:right w:val="none" w:sz="0" w:space="0" w:color="auto"/>
      </w:divBdr>
    </w:div>
    <w:div w:id="782577178">
      <w:bodyDiv w:val="1"/>
      <w:marLeft w:val="0"/>
      <w:marRight w:val="0"/>
      <w:marTop w:val="0"/>
      <w:marBottom w:val="0"/>
      <w:divBdr>
        <w:top w:val="none" w:sz="0" w:space="0" w:color="auto"/>
        <w:left w:val="none" w:sz="0" w:space="0" w:color="auto"/>
        <w:bottom w:val="none" w:sz="0" w:space="0" w:color="auto"/>
        <w:right w:val="none" w:sz="0" w:space="0" w:color="auto"/>
      </w:divBdr>
    </w:div>
    <w:div w:id="782723297">
      <w:bodyDiv w:val="1"/>
      <w:marLeft w:val="0"/>
      <w:marRight w:val="0"/>
      <w:marTop w:val="0"/>
      <w:marBottom w:val="0"/>
      <w:divBdr>
        <w:top w:val="none" w:sz="0" w:space="0" w:color="auto"/>
        <w:left w:val="none" w:sz="0" w:space="0" w:color="auto"/>
        <w:bottom w:val="none" w:sz="0" w:space="0" w:color="auto"/>
        <w:right w:val="none" w:sz="0" w:space="0" w:color="auto"/>
      </w:divBdr>
    </w:div>
    <w:div w:id="782768356">
      <w:bodyDiv w:val="1"/>
      <w:marLeft w:val="0"/>
      <w:marRight w:val="0"/>
      <w:marTop w:val="0"/>
      <w:marBottom w:val="0"/>
      <w:divBdr>
        <w:top w:val="none" w:sz="0" w:space="0" w:color="auto"/>
        <w:left w:val="none" w:sz="0" w:space="0" w:color="auto"/>
        <w:bottom w:val="none" w:sz="0" w:space="0" w:color="auto"/>
        <w:right w:val="none" w:sz="0" w:space="0" w:color="auto"/>
      </w:divBdr>
    </w:div>
    <w:div w:id="782774277">
      <w:bodyDiv w:val="1"/>
      <w:marLeft w:val="0"/>
      <w:marRight w:val="0"/>
      <w:marTop w:val="0"/>
      <w:marBottom w:val="0"/>
      <w:divBdr>
        <w:top w:val="none" w:sz="0" w:space="0" w:color="auto"/>
        <w:left w:val="none" w:sz="0" w:space="0" w:color="auto"/>
        <w:bottom w:val="none" w:sz="0" w:space="0" w:color="auto"/>
        <w:right w:val="none" w:sz="0" w:space="0" w:color="auto"/>
      </w:divBdr>
    </w:div>
    <w:div w:id="782849837">
      <w:bodyDiv w:val="1"/>
      <w:marLeft w:val="0"/>
      <w:marRight w:val="0"/>
      <w:marTop w:val="0"/>
      <w:marBottom w:val="0"/>
      <w:divBdr>
        <w:top w:val="none" w:sz="0" w:space="0" w:color="auto"/>
        <w:left w:val="none" w:sz="0" w:space="0" w:color="auto"/>
        <w:bottom w:val="none" w:sz="0" w:space="0" w:color="auto"/>
        <w:right w:val="none" w:sz="0" w:space="0" w:color="auto"/>
      </w:divBdr>
    </w:div>
    <w:div w:id="782924461">
      <w:bodyDiv w:val="1"/>
      <w:marLeft w:val="0"/>
      <w:marRight w:val="0"/>
      <w:marTop w:val="0"/>
      <w:marBottom w:val="0"/>
      <w:divBdr>
        <w:top w:val="none" w:sz="0" w:space="0" w:color="auto"/>
        <w:left w:val="none" w:sz="0" w:space="0" w:color="auto"/>
        <w:bottom w:val="none" w:sz="0" w:space="0" w:color="auto"/>
        <w:right w:val="none" w:sz="0" w:space="0" w:color="auto"/>
      </w:divBdr>
    </w:div>
    <w:div w:id="782961071">
      <w:bodyDiv w:val="1"/>
      <w:marLeft w:val="0"/>
      <w:marRight w:val="0"/>
      <w:marTop w:val="0"/>
      <w:marBottom w:val="0"/>
      <w:divBdr>
        <w:top w:val="none" w:sz="0" w:space="0" w:color="auto"/>
        <w:left w:val="none" w:sz="0" w:space="0" w:color="auto"/>
        <w:bottom w:val="none" w:sz="0" w:space="0" w:color="auto"/>
        <w:right w:val="none" w:sz="0" w:space="0" w:color="auto"/>
      </w:divBdr>
    </w:div>
    <w:div w:id="782965119">
      <w:bodyDiv w:val="1"/>
      <w:marLeft w:val="0"/>
      <w:marRight w:val="0"/>
      <w:marTop w:val="0"/>
      <w:marBottom w:val="0"/>
      <w:divBdr>
        <w:top w:val="none" w:sz="0" w:space="0" w:color="auto"/>
        <w:left w:val="none" w:sz="0" w:space="0" w:color="auto"/>
        <w:bottom w:val="none" w:sz="0" w:space="0" w:color="auto"/>
        <w:right w:val="none" w:sz="0" w:space="0" w:color="auto"/>
      </w:divBdr>
    </w:div>
    <w:div w:id="783116002">
      <w:bodyDiv w:val="1"/>
      <w:marLeft w:val="0"/>
      <w:marRight w:val="0"/>
      <w:marTop w:val="0"/>
      <w:marBottom w:val="0"/>
      <w:divBdr>
        <w:top w:val="none" w:sz="0" w:space="0" w:color="auto"/>
        <w:left w:val="none" w:sz="0" w:space="0" w:color="auto"/>
        <w:bottom w:val="none" w:sz="0" w:space="0" w:color="auto"/>
        <w:right w:val="none" w:sz="0" w:space="0" w:color="auto"/>
      </w:divBdr>
    </w:div>
    <w:div w:id="783307997">
      <w:bodyDiv w:val="1"/>
      <w:marLeft w:val="0"/>
      <w:marRight w:val="0"/>
      <w:marTop w:val="0"/>
      <w:marBottom w:val="0"/>
      <w:divBdr>
        <w:top w:val="none" w:sz="0" w:space="0" w:color="auto"/>
        <w:left w:val="none" w:sz="0" w:space="0" w:color="auto"/>
        <w:bottom w:val="none" w:sz="0" w:space="0" w:color="auto"/>
        <w:right w:val="none" w:sz="0" w:space="0" w:color="auto"/>
      </w:divBdr>
    </w:div>
    <w:div w:id="783312143">
      <w:bodyDiv w:val="1"/>
      <w:marLeft w:val="0"/>
      <w:marRight w:val="0"/>
      <w:marTop w:val="0"/>
      <w:marBottom w:val="0"/>
      <w:divBdr>
        <w:top w:val="none" w:sz="0" w:space="0" w:color="auto"/>
        <w:left w:val="none" w:sz="0" w:space="0" w:color="auto"/>
        <w:bottom w:val="none" w:sz="0" w:space="0" w:color="auto"/>
        <w:right w:val="none" w:sz="0" w:space="0" w:color="auto"/>
      </w:divBdr>
    </w:div>
    <w:div w:id="783499043">
      <w:bodyDiv w:val="1"/>
      <w:marLeft w:val="0"/>
      <w:marRight w:val="0"/>
      <w:marTop w:val="0"/>
      <w:marBottom w:val="0"/>
      <w:divBdr>
        <w:top w:val="none" w:sz="0" w:space="0" w:color="auto"/>
        <w:left w:val="none" w:sz="0" w:space="0" w:color="auto"/>
        <w:bottom w:val="none" w:sz="0" w:space="0" w:color="auto"/>
        <w:right w:val="none" w:sz="0" w:space="0" w:color="auto"/>
      </w:divBdr>
    </w:div>
    <w:div w:id="783766339">
      <w:bodyDiv w:val="1"/>
      <w:marLeft w:val="0"/>
      <w:marRight w:val="0"/>
      <w:marTop w:val="0"/>
      <w:marBottom w:val="0"/>
      <w:divBdr>
        <w:top w:val="none" w:sz="0" w:space="0" w:color="auto"/>
        <w:left w:val="none" w:sz="0" w:space="0" w:color="auto"/>
        <w:bottom w:val="none" w:sz="0" w:space="0" w:color="auto"/>
        <w:right w:val="none" w:sz="0" w:space="0" w:color="auto"/>
      </w:divBdr>
    </w:div>
    <w:div w:id="783884101">
      <w:bodyDiv w:val="1"/>
      <w:marLeft w:val="0"/>
      <w:marRight w:val="0"/>
      <w:marTop w:val="0"/>
      <w:marBottom w:val="0"/>
      <w:divBdr>
        <w:top w:val="none" w:sz="0" w:space="0" w:color="auto"/>
        <w:left w:val="none" w:sz="0" w:space="0" w:color="auto"/>
        <w:bottom w:val="none" w:sz="0" w:space="0" w:color="auto"/>
        <w:right w:val="none" w:sz="0" w:space="0" w:color="auto"/>
      </w:divBdr>
    </w:div>
    <w:div w:id="784159273">
      <w:bodyDiv w:val="1"/>
      <w:marLeft w:val="0"/>
      <w:marRight w:val="0"/>
      <w:marTop w:val="0"/>
      <w:marBottom w:val="0"/>
      <w:divBdr>
        <w:top w:val="none" w:sz="0" w:space="0" w:color="auto"/>
        <w:left w:val="none" w:sz="0" w:space="0" w:color="auto"/>
        <w:bottom w:val="none" w:sz="0" w:space="0" w:color="auto"/>
        <w:right w:val="none" w:sz="0" w:space="0" w:color="auto"/>
      </w:divBdr>
    </w:div>
    <w:div w:id="784232020">
      <w:bodyDiv w:val="1"/>
      <w:marLeft w:val="0"/>
      <w:marRight w:val="0"/>
      <w:marTop w:val="0"/>
      <w:marBottom w:val="0"/>
      <w:divBdr>
        <w:top w:val="none" w:sz="0" w:space="0" w:color="auto"/>
        <w:left w:val="none" w:sz="0" w:space="0" w:color="auto"/>
        <w:bottom w:val="none" w:sz="0" w:space="0" w:color="auto"/>
        <w:right w:val="none" w:sz="0" w:space="0" w:color="auto"/>
      </w:divBdr>
    </w:div>
    <w:div w:id="784344303">
      <w:bodyDiv w:val="1"/>
      <w:marLeft w:val="0"/>
      <w:marRight w:val="0"/>
      <w:marTop w:val="0"/>
      <w:marBottom w:val="0"/>
      <w:divBdr>
        <w:top w:val="none" w:sz="0" w:space="0" w:color="auto"/>
        <w:left w:val="none" w:sz="0" w:space="0" w:color="auto"/>
        <w:bottom w:val="none" w:sz="0" w:space="0" w:color="auto"/>
        <w:right w:val="none" w:sz="0" w:space="0" w:color="auto"/>
      </w:divBdr>
    </w:div>
    <w:div w:id="784538123">
      <w:bodyDiv w:val="1"/>
      <w:marLeft w:val="0"/>
      <w:marRight w:val="0"/>
      <w:marTop w:val="0"/>
      <w:marBottom w:val="0"/>
      <w:divBdr>
        <w:top w:val="none" w:sz="0" w:space="0" w:color="auto"/>
        <w:left w:val="none" w:sz="0" w:space="0" w:color="auto"/>
        <w:bottom w:val="none" w:sz="0" w:space="0" w:color="auto"/>
        <w:right w:val="none" w:sz="0" w:space="0" w:color="auto"/>
      </w:divBdr>
    </w:div>
    <w:div w:id="784738866">
      <w:bodyDiv w:val="1"/>
      <w:marLeft w:val="0"/>
      <w:marRight w:val="0"/>
      <w:marTop w:val="0"/>
      <w:marBottom w:val="0"/>
      <w:divBdr>
        <w:top w:val="none" w:sz="0" w:space="0" w:color="auto"/>
        <w:left w:val="none" w:sz="0" w:space="0" w:color="auto"/>
        <w:bottom w:val="none" w:sz="0" w:space="0" w:color="auto"/>
        <w:right w:val="none" w:sz="0" w:space="0" w:color="auto"/>
      </w:divBdr>
    </w:div>
    <w:div w:id="784931300">
      <w:bodyDiv w:val="1"/>
      <w:marLeft w:val="0"/>
      <w:marRight w:val="0"/>
      <w:marTop w:val="0"/>
      <w:marBottom w:val="0"/>
      <w:divBdr>
        <w:top w:val="none" w:sz="0" w:space="0" w:color="auto"/>
        <w:left w:val="none" w:sz="0" w:space="0" w:color="auto"/>
        <w:bottom w:val="none" w:sz="0" w:space="0" w:color="auto"/>
        <w:right w:val="none" w:sz="0" w:space="0" w:color="auto"/>
      </w:divBdr>
    </w:div>
    <w:div w:id="785006573">
      <w:bodyDiv w:val="1"/>
      <w:marLeft w:val="0"/>
      <w:marRight w:val="0"/>
      <w:marTop w:val="0"/>
      <w:marBottom w:val="0"/>
      <w:divBdr>
        <w:top w:val="none" w:sz="0" w:space="0" w:color="auto"/>
        <w:left w:val="none" w:sz="0" w:space="0" w:color="auto"/>
        <w:bottom w:val="none" w:sz="0" w:space="0" w:color="auto"/>
        <w:right w:val="none" w:sz="0" w:space="0" w:color="auto"/>
      </w:divBdr>
    </w:div>
    <w:div w:id="785123920">
      <w:bodyDiv w:val="1"/>
      <w:marLeft w:val="0"/>
      <w:marRight w:val="0"/>
      <w:marTop w:val="0"/>
      <w:marBottom w:val="0"/>
      <w:divBdr>
        <w:top w:val="none" w:sz="0" w:space="0" w:color="auto"/>
        <w:left w:val="none" w:sz="0" w:space="0" w:color="auto"/>
        <w:bottom w:val="none" w:sz="0" w:space="0" w:color="auto"/>
        <w:right w:val="none" w:sz="0" w:space="0" w:color="auto"/>
      </w:divBdr>
    </w:div>
    <w:div w:id="785200054">
      <w:bodyDiv w:val="1"/>
      <w:marLeft w:val="0"/>
      <w:marRight w:val="0"/>
      <w:marTop w:val="0"/>
      <w:marBottom w:val="0"/>
      <w:divBdr>
        <w:top w:val="none" w:sz="0" w:space="0" w:color="auto"/>
        <w:left w:val="none" w:sz="0" w:space="0" w:color="auto"/>
        <w:bottom w:val="none" w:sz="0" w:space="0" w:color="auto"/>
        <w:right w:val="none" w:sz="0" w:space="0" w:color="auto"/>
      </w:divBdr>
    </w:div>
    <w:div w:id="785462712">
      <w:bodyDiv w:val="1"/>
      <w:marLeft w:val="0"/>
      <w:marRight w:val="0"/>
      <w:marTop w:val="0"/>
      <w:marBottom w:val="0"/>
      <w:divBdr>
        <w:top w:val="none" w:sz="0" w:space="0" w:color="auto"/>
        <w:left w:val="none" w:sz="0" w:space="0" w:color="auto"/>
        <w:bottom w:val="none" w:sz="0" w:space="0" w:color="auto"/>
        <w:right w:val="none" w:sz="0" w:space="0" w:color="auto"/>
      </w:divBdr>
    </w:div>
    <w:div w:id="785588570">
      <w:bodyDiv w:val="1"/>
      <w:marLeft w:val="0"/>
      <w:marRight w:val="0"/>
      <w:marTop w:val="0"/>
      <w:marBottom w:val="0"/>
      <w:divBdr>
        <w:top w:val="none" w:sz="0" w:space="0" w:color="auto"/>
        <w:left w:val="none" w:sz="0" w:space="0" w:color="auto"/>
        <w:bottom w:val="none" w:sz="0" w:space="0" w:color="auto"/>
        <w:right w:val="none" w:sz="0" w:space="0" w:color="auto"/>
      </w:divBdr>
    </w:div>
    <w:div w:id="786005266">
      <w:bodyDiv w:val="1"/>
      <w:marLeft w:val="0"/>
      <w:marRight w:val="0"/>
      <w:marTop w:val="0"/>
      <w:marBottom w:val="0"/>
      <w:divBdr>
        <w:top w:val="none" w:sz="0" w:space="0" w:color="auto"/>
        <w:left w:val="none" w:sz="0" w:space="0" w:color="auto"/>
        <w:bottom w:val="none" w:sz="0" w:space="0" w:color="auto"/>
        <w:right w:val="none" w:sz="0" w:space="0" w:color="auto"/>
      </w:divBdr>
    </w:div>
    <w:div w:id="786044322">
      <w:bodyDiv w:val="1"/>
      <w:marLeft w:val="0"/>
      <w:marRight w:val="0"/>
      <w:marTop w:val="0"/>
      <w:marBottom w:val="0"/>
      <w:divBdr>
        <w:top w:val="none" w:sz="0" w:space="0" w:color="auto"/>
        <w:left w:val="none" w:sz="0" w:space="0" w:color="auto"/>
        <w:bottom w:val="none" w:sz="0" w:space="0" w:color="auto"/>
        <w:right w:val="none" w:sz="0" w:space="0" w:color="auto"/>
      </w:divBdr>
    </w:div>
    <w:div w:id="786045895">
      <w:bodyDiv w:val="1"/>
      <w:marLeft w:val="0"/>
      <w:marRight w:val="0"/>
      <w:marTop w:val="0"/>
      <w:marBottom w:val="0"/>
      <w:divBdr>
        <w:top w:val="none" w:sz="0" w:space="0" w:color="auto"/>
        <w:left w:val="none" w:sz="0" w:space="0" w:color="auto"/>
        <w:bottom w:val="none" w:sz="0" w:space="0" w:color="auto"/>
        <w:right w:val="none" w:sz="0" w:space="0" w:color="auto"/>
      </w:divBdr>
    </w:div>
    <w:div w:id="786197502">
      <w:bodyDiv w:val="1"/>
      <w:marLeft w:val="0"/>
      <w:marRight w:val="0"/>
      <w:marTop w:val="0"/>
      <w:marBottom w:val="0"/>
      <w:divBdr>
        <w:top w:val="none" w:sz="0" w:space="0" w:color="auto"/>
        <w:left w:val="none" w:sz="0" w:space="0" w:color="auto"/>
        <w:bottom w:val="none" w:sz="0" w:space="0" w:color="auto"/>
        <w:right w:val="none" w:sz="0" w:space="0" w:color="auto"/>
      </w:divBdr>
    </w:div>
    <w:div w:id="786244313">
      <w:bodyDiv w:val="1"/>
      <w:marLeft w:val="0"/>
      <w:marRight w:val="0"/>
      <w:marTop w:val="0"/>
      <w:marBottom w:val="0"/>
      <w:divBdr>
        <w:top w:val="none" w:sz="0" w:space="0" w:color="auto"/>
        <w:left w:val="none" w:sz="0" w:space="0" w:color="auto"/>
        <w:bottom w:val="none" w:sz="0" w:space="0" w:color="auto"/>
        <w:right w:val="none" w:sz="0" w:space="0" w:color="auto"/>
      </w:divBdr>
    </w:div>
    <w:div w:id="786390722">
      <w:bodyDiv w:val="1"/>
      <w:marLeft w:val="0"/>
      <w:marRight w:val="0"/>
      <w:marTop w:val="0"/>
      <w:marBottom w:val="0"/>
      <w:divBdr>
        <w:top w:val="none" w:sz="0" w:space="0" w:color="auto"/>
        <w:left w:val="none" w:sz="0" w:space="0" w:color="auto"/>
        <w:bottom w:val="none" w:sz="0" w:space="0" w:color="auto"/>
        <w:right w:val="none" w:sz="0" w:space="0" w:color="auto"/>
      </w:divBdr>
    </w:div>
    <w:div w:id="786435403">
      <w:bodyDiv w:val="1"/>
      <w:marLeft w:val="0"/>
      <w:marRight w:val="0"/>
      <w:marTop w:val="0"/>
      <w:marBottom w:val="0"/>
      <w:divBdr>
        <w:top w:val="none" w:sz="0" w:space="0" w:color="auto"/>
        <w:left w:val="none" w:sz="0" w:space="0" w:color="auto"/>
        <w:bottom w:val="none" w:sz="0" w:space="0" w:color="auto"/>
        <w:right w:val="none" w:sz="0" w:space="0" w:color="auto"/>
      </w:divBdr>
    </w:div>
    <w:div w:id="786462596">
      <w:bodyDiv w:val="1"/>
      <w:marLeft w:val="0"/>
      <w:marRight w:val="0"/>
      <w:marTop w:val="0"/>
      <w:marBottom w:val="0"/>
      <w:divBdr>
        <w:top w:val="none" w:sz="0" w:space="0" w:color="auto"/>
        <w:left w:val="none" w:sz="0" w:space="0" w:color="auto"/>
        <w:bottom w:val="none" w:sz="0" w:space="0" w:color="auto"/>
        <w:right w:val="none" w:sz="0" w:space="0" w:color="auto"/>
      </w:divBdr>
    </w:div>
    <w:div w:id="786511286">
      <w:bodyDiv w:val="1"/>
      <w:marLeft w:val="0"/>
      <w:marRight w:val="0"/>
      <w:marTop w:val="0"/>
      <w:marBottom w:val="0"/>
      <w:divBdr>
        <w:top w:val="none" w:sz="0" w:space="0" w:color="auto"/>
        <w:left w:val="none" w:sz="0" w:space="0" w:color="auto"/>
        <w:bottom w:val="none" w:sz="0" w:space="0" w:color="auto"/>
        <w:right w:val="none" w:sz="0" w:space="0" w:color="auto"/>
      </w:divBdr>
    </w:div>
    <w:div w:id="786630265">
      <w:bodyDiv w:val="1"/>
      <w:marLeft w:val="0"/>
      <w:marRight w:val="0"/>
      <w:marTop w:val="0"/>
      <w:marBottom w:val="0"/>
      <w:divBdr>
        <w:top w:val="none" w:sz="0" w:space="0" w:color="auto"/>
        <w:left w:val="none" w:sz="0" w:space="0" w:color="auto"/>
        <w:bottom w:val="none" w:sz="0" w:space="0" w:color="auto"/>
        <w:right w:val="none" w:sz="0" w:space="0" w:color="auto"/>
      </w:divBdr>
    </w:div>
    <w:div w:id="786654688">
      <w:bodyDiv w:val="1"/>
      <w:marLeft w:val="0"/>
      <w:marRight w:val="0"/>
      <w:marTop w:val="0"/>
      <w:marBottom w:val="0"/>
      <w:divBdr>
        <w:top w:val="none" w:sz="0" w:space="0" w:color="auto"/>
        <w:left w:val="none" w:sz="0" w:space="0" w:color="auto"/>
        <w:bottom w:val="none" w:sz="0" w:space="0" w:color="auto"/>
        <w:right w:val="none" w:sz="0" w:space="0" w:color="auto"/>
      </w:divBdr>
    </w:div>
    <w:div w:id="786659025">
      <w:bodyDiv w:val="1"/>
      <w:marLeft w:val="0"/>
      <w:marRight w:val="0"/>
      <w:marTop w:val="0"/>
      <w:marBottom w:val="0"/>
      <w:divBdr>
        <w:top w:val="none" w:sz="0" w:space="0" w:color="auto"/>
        <w:left w:val="none" w:sz="0" w:space="0" w:color="auto"/>
        <w:bottom w:val="none" w:sz="0" w:space="0" w:color="auto"/>
        <w:right w:val="none" w:sz="0" w:space="0" w:color="auto"/>
      </w:divBdr>
    </w:div>
    <w:div w:id="786660006">
      <w:bodyDiv w:val="1"/>
      <w:marLeft w:val="0"/>
      <w:marRight w:val="0"/>
      <w:marTop w:val="0"/>
      <w:marBottom w:val="0"/>
      <w:divBdr>
        <w:top w:val="none" w:sz="0" w:space="0" w:color="auto"/>
        <w:left w:val="none" w:sz="0" w:space="0" w:color="auto"/>
        <w:bottom w:val="none" w:sz="0" w:space="0" w:color="auto"/>
        <w:right w:val="none" w:sz="0" w:space="0" w:color="auto"/>
      </w:divBdr>
    </w:div>
    <w:div w:id="786923022">
      <w:bodyDiv w:val="1"/>
      <w:marLeft w:val="0"/>
      <w:marRight w:val="0"/>
      <w:marTop w:val="0"/>
      <w:marBottom w:val="0"/>
      <w:divBdr>
        <w:top w:val="none" w:sz="0" w:space="0" w:color="auto"/>
        <w:left w:val="none" w:sz="0" w:space="0" w:color="auto"/>
        <w:bottom w:val="none" w:sz="0" w:space="0" w:color="auto"/>
        <w:right w:val="none" w:sz="0" w:space="0" w:color="auto"/>
      </w:divBdr>
    </w:div>
    <w:div w:id="786965724">
      <w:bodyDiv w:val="1"/>
      <w:marLeft w:val="0"/>
      <w:marRight w:val="0"/>
      <w:marTop w:val="0"/>
      <w:marBottom w:val="0"/>
      <w:divBdr>
        <w:top w:val="none" w:sz="0" w:space="0" w:color="auto"/>
        <w:left w:val="none" w:sz="0" w:space="0" w:color="auto"/>
        <w:bottom w:val="none" w:sz="0" w:space="0" w:color="auto"/>
        <w:right w:val="none" w:sz="0" w:space="0" w:color="auto"/>
      </w:divBdr>
    </w:div>
    <w:div w:id="787163258">
      <w:bodyDiv w:val="1"/>
      <w:marLeft w:val="0"/>
      <w:marRight w:val="0"/>
      <w:marTop w:val="0"/>
      <w:marBottom w:val="0"/>
      <w:divBdr>
        <w:top w:val="none" w:sz="0" w:space="0" w:color="auto"/>
        <w:left w:val="none" w:sz="0" w:space="0" w:color="auto"/>
        <w:bottom w:val="none" w:sz="0" w:space="0" w:color="auto"/>
        <w:right w:val="none" w:sz="0" w:space="0" w:color="auto"/>
      </w:divBdr>
    </w:div>
    <w:div w:id="787165583">
      <w:bodyDiv w:val="1"/>
      <w:marLeft w:val="0"/>
      <w:marRight w:val="0"/>
      <w:marTop w:val="0"/>
      <w:marBottom w:val="0"/>
      <w:divBdr>
        <w:top w:val="none" w:sz="0" w:space="0" w:color="auto"/>
        <w:left w:val="none" w:sz="0" w:space="0" w:color="auto"/>
        <w:bottom w:val="none" w:sz="0" w:space="0" w:color="auto"/>
        <w:right w:val="none" w:sz="0" w:space="0" w:color="auto"/>
      </w:divBdr>
    </w:div>
    <w:div w:id="787239383">
      <w:bodyDiv w:val="1"/>
      <w:marLeft w:val="0"/>
      <w:marRight w:val="0"/>
      <w:marTop w:val="0"/>
      <w:marBottom w:val="0"/>
      <w:divBdr>
        <w:top w:val="none" w:sz="0" w:space="0" w:color="auto"/>
        <w:left w:val="none" w:sz="0" w:space="0" w:color="auto"/>
        <w:bottom w:val="none" w:sz="0" w:space="0" w:color="auto"/>
        <w:right w:val="none" w:sz="0" w:space="0" w:color="auto"/>
      </w:divBdr>
    </w:div>
    <w:div w:id="787241995">
      <w:bodyDiv w:val="1"/>
      <w:marLeft w:val="0"/>
      <w:marRight w:val="0"/>
      <w:marTop w:val="0"/>
      <w:marBottom w:val="0"/>
      <w:divBdr>
        <w:top w:val="none" w:sz="0" w:space="0" w:color="auto"/>
        <w:left w:val="none" w:sz="0" w:space="0" w:color="auto"/>
        <w:bottom w:val="none" w:sz="0" w:space="0" w:color="auto"/>
        <w:right w:val="none" w:sz="0" w:space="0" w:color="auto"/>
      </w:divBdr>
    </w:div>
    <w:div w:id="787313949">
      <w:bodyDiv w:val="1"/>
      <w:marLeft w:val="0"/>
      <w:marRight w:val="0"/>
      <w:marTop w:val="0"/>
      <w:marBottom w:val="0"/>
      <w:divBdr>
        <w:top w:val="none" w:sz="0" w:space="0" w:color="auto"/>
        <w:left w:val="none" w:sz="0" w:space="0" w:color="auto"/>
        <w:bottom w:val="none" w:sz="0" w:space="0" w:color="auto"/>
        <w:right w:val="none" w:sz="0" w:space="0" w:color="auto"/>
      </w:divBdr>
    </w:div>
    <w:div w:id="787357548">
      <w:bodyDiv w:val="1"/>
      <w:marLeft w:val="0"/>
      <w:marRight w:val="0"/>
      <w:marTop w:val="0"/>
      <w:marBottom w:val="0"/>
      <w:divBdr>
        <w:top w:val="none" w:sz="0" w:space="0" w:color="auto"/>
        <w:left w:val="none" w:sz="0" w:space="0" w:color="auto"/>
        <w:bottom w:val="none" w:sz="0" w:space="0" w:color="auto"/>
        <w:right w:val="none" w:sz="0" w:space="0" w:color="auto"/>
      </w:divBdr>
    </w:div>
    <w:div w:id="787436068">
      <w:bodyDiv w:val="1"/>
      <w:marLeft w:val="0"/>
      <w:marRight w:val="0"/>
      <w:marTop w:val="0"/>
      <w:marBottom w:val="0"/>
      <w:divBdr>
        <w:top w:val="none" w:sz="0" w:space="0" w:color="auto"/>
        <w:left w:val="none" w:sz="0" w:space="0" w:color="auto"/>
        <w:bottom w:val="none" w:sz="0" w:space="0" w:color="auto"/>
        <w:right w:val="none" w:sz="0" w:space="0" w:color="auto"/>
      </w:divBdr>
    </w:div>
    <w:div w:id="787504552">
      <w:bodyDiv w:val="1"/>
      <w:marLeft w:val="0"/>
      <w:marRight w:val="0"/>
      <w:marTop w:val="0"/>
      <w:marBottom w:val="0"/>
      <w:divBdr>
        <w:top w:val="none" w:sz="0" w:space="0" w:color="auto"/>
        <w:left w:val="none" w:sz="0" w:space="0" w:color="auto"/>
        <w:bottom w:val="none" w:sz="0" w:space="0" w:color="auto"/>
        <w:right w:val="none" w:sz="0" w:space="0" w:color="auto"/>
      </w:divBdr>
    </w:div>
    <w:div w:id="787553821">
      <w:bodyDiv w:val="1"/>
      <w:marLeft w:val="0"/>
      <w:marRight w:val="0"/>
      <w:marTop w:val="0"/>
      <w:marBottom w:val="0"/>
      <w:divBdr>
        <w:top w:val="none" w:sz="0" w:space="0" w:color="auto"/>
        <w:left w:val="none" w:sz="0" w:space="0" w:color="auto"/>
        <w:bottom w:val="none" w:sz="0" w:space="0" w:color="auto"/>
        <w:right w:val="none" w:sz="0" w:space="0" w:color="auto"/>
      </w:divBdr>
    </w:div>
    <w:div w:id="787705681">
      <w:bodyDiv w:val="1"/>
      <w:marLeft w:val="0"/>
      <w:marRight w:val="0"/>
      <w:marTop w:val="0"/>
      <w:marBottom w:val="0"/>
      <w:divBdr>
        <w:top w:val="none" w:sz="0" w:space="0" w:color="auto"/>
        <w:left w:val="none" w:sz="0" w:space="0" w:color="auto"/>
        <w:bottom w:val="none" w:sz="0" w:space="0" w:color="auto"/>
        <w:right w:val="none" w:sz="0" w:space="0" w:color="auto"/>
      </w:divBdr>
    </w:div>
    <w:div w:id="787742775">
      <w:bodyDiv w:val="1"/>
      <w:marLeft w:val="0"/>
      <w:marRight w:val="0"/>
      <w:marTop w:val="0"/>
      <w:marBottom w:val="0"/>
      <w:divBdr>
        <w:top w:val="none" w:sz="0" w:space="0" w:color="auto"/>
        <w:left w:val="none" w:sz="0" w:space="0" w:color="auto"/>
        <w:bottom w:val="none" w:sz="0" w:space="0" w:color="auto"/>
        <w:right w:val="none" w:sz="0" w:space="0" w:color="auto"/>
      </w:divBdr>
    </w:div>
    <w:div w:id="787742955">
      <w:bodyDiv w:val="1"/>
      <w:marLeft w:val="0"/>
      <w:marRight w:val="0"/>
      <w:marTop w:val="0"/>
      <w:marBottom w:val="0"/>
      <w:divBdr>
        <w:top w:val="none" w:sz="0" w:space="0" w:color="auto"/>
        <w:left w:val="none" w:sz="0" w:space="0" w:color="auto"/>
        <w:bottom w:val="none" w:sz="0" w:space="0" w:color="auto"/>
        <w:right w:val="none" w:sz="0" w:space="0" w:color="auto"/>
      </w:divBdr>
    </w:div>
    <w:div w:id="787746882">
      <w:bodyDiv w:val="1"/>
      <w:marLeft w:val="0"/>
      <w:marRight w:val="0"/>
      <w:marTop w:val="0"/>
      <w:marBottom w:val="0"/>
      <w:divBdr>
        <w:top w:val="none" w:sz="0" w:space="0" w:color="auto"/>
        <w:left w:val="none" w:sz="0" w:space="0" w:color="auto"/>
        <w:bottom w:val="none" w:sz="0" w:space="0" w:color="auto"/>
        <w:right w:val="none" w:sz="0" w:space="0" w:color="auto"/>
      </w:divBdr>
    </w:div>
    <w:div w:id="787892809">
      <w:bodyDiv w:val="1"/>
      <w:marLeft w:val="0"/>
      <w:marRight w:val="0"/>
      <w:marTop w:val="0"/>
      <w:marBottom w:val="0"/>
      <w:divBdr>
        <w:top w:val="none" w:sz="0" w:space="0" w:color="auto"/>
        <w:left w:val="none" w:sz="0" w:space="0" w:color="auto"/>
        <w:bottom w:val="none" w:sz="0" w:space="0" w:color="auto"/>
        <w:right w:val="none" w:sz="0" w:space="0" w:color="auto"/>
      </w:divBdr>
    </w:div>
    <w:div w:id="788164013">
      <w:bodyDiv w:val="1"/>
      <w:marLeft w:val="0"/>
      <w:marRight w:val="0"/>
      <w:marTop w:val="0"/>
      <w:marBottom w:val="0"/>
      <w:divBdr>
        <w:top w:val="none" w:sz="0" w:space="0" w:color="auto"/>
        <w:left w:val="none" w:sz="0" w:space="0" w:color="auto"/>
        <w:bottom w:val="none" w:sz="0" w:space="0" w:color="auto"/>
        <w:right w:val="none" w:sz="0" w:space="0" w:color="auto"/>
      </w:divBdr>
    </w:div>
    <w:div w:id="788166858">
      <w:bodyDiv w:val="1"/>
      <w:marLeft w:val="0"/>
      <w:marRight w:val="0"/>
      <w:marTop w:val="0"/>
      <w:marBottom w:val="0"/>
      <w:divBdr>
        <w:top w:val="none" w:sz="0" w:space="0" w:color="auto"/>
        <w:left w:val="none" w:sz="0" w:space="0" w:color="auto"/>
        <w:bottom w:val="none" w:sz="0" w:space="0" w:color="auto"/>
        <w:right w:val="none" w:sz="0" w:space="0" w:color="auto"/>
      </w:divBdr>
    </w:div>
    <w:div w:id="788280376">
      <w:bodyDiv w:val="1"/>
      <w:marLeft w:val="0"/>
      <w:marRight w:val="0"/>
      <w:marTop w:val="0"/>
      <w:marBottom w:val="0"/>
      <w:divBdr>
        <w:top w:val="none" w:sz="0" w:space="0" w:color="auto"/>
        <w:left w:val="none" w:sz="0" w:space="0" w:color="auto"/>
        <w:bottom w:val="none" w:sz="0" w:space="0" w:color="auto"/>
        <w:right w:val="none" w:sz="0" w:space="0" w:color="auto"/>
      </w:divBdr>
    </w:div>
    <w:div w:id="788283270">
      <w:bodyDiv w:val="1"/>
      <w:marLeft w:val="0"/>
      <w:marRight w:val="0"/>
      <w:marTop w:val="0"/>
      <w:marBottom w:val="0"/>
      <w:divBdr>
        <w:top w:val="none" w:sz="0" w:space="0" w:color="auto"/>
        <w:left w:val="none" w:sz="0" w:space="0" w:color="auto"/>
        <w:bottom w:val="none" w:sz="0" w:space="0" w:color="auto"/>
        <w:right w:val="none" w:sz="0" w:space="0" w:color="auto"/>
      </w:divBdr>
    </w:div>
    <w:div w:id="788351810">
      <w:bodyDiv w:val="1"/>
      <w:marLeft w:val="0"/>
      <w:marRight w:val="0"/>
      <w:marTop w:val="0"/>
      <w:marBottom w:val="0"/>
      <w:divBdr>
        <w:top w:val="none" w:sz="0" w:space="0" w:color="auto"/>
        <w:left w:val="none" w:sz="0" w:space="0" w:color="auto"/>
        <w:bottom w:val="none" w:sz="0" w:space="0" w:color="auto"/>
        <w:right w:val="none" w:sz="0" w:space="0" w:color="auto"/>
      </w:divBdr>
    </w:div>
    <w:div w:id="788427297">
      <w:bodyDiv w:val="1"/>
      <w:marLeft w:val="0"/>
      <w:marRight w:val="0"/>
      <w:marTop w:val="0"/>
      <w:marBottom w:val="0"/>
      <w:divBdr>
        <w:top w:val="none" w:sz="0" w:space="0" w:color="auto"/>
        <w:left w:val="none" w:sz="0" w:space="0" w:color="auto"/>
        <w:bottom w:val="none" w:sz="0" w:space="0" w:color="auto"/>
        <w:right w:val="none" w:sz="0" w:space="0" w:color="auto"/>
      </w:divBdr>
    </w:div>
    <w:div w:id="788429983">
      <w:bodyDiv w:val="1"/>
      <w:marLeft w:val="0"/>
      <w:marRight w:val="0"/>
      <w:marTop w:val="0"/>
      <w:marBottom w:val="0"/>
      <w:divBdr>
        <w:top w:val="none" w:sz="0" w:space="0" w:color="auto"/>
        <w:left w:val="none" w:sz="0" w:space="0" w:color="auto"/>
        <w:bottom w:val="none" w:sz="0" w:space="0" w:color="auto"/>
        <w:right w:val="none" w:sz="0" w:space="0" w:color="auto"/>
      </w:divBdr>
    </w:div>
    <w:div w:id="788430322">
      <w:bodyDiv w:val="1"/>
      <w:marLeft w:val="0"/>
      <w:marRight w:val="0"/>
      <w:marTop w:val="0"/>
      <w:marBottom w:val="0"/>
      <w:divBdr>
        <w:top w:val="none" w:sz="0" w:space="0" w:color="auto"/>
        <w:left w:val="none" w:sz="0" w:space="0" w:color="auto"/>
        <w:bottom w:val="none" w:sz="0" w:space="0" w:color="auto"/>
        <w:right w:val="none" w:sz="0" w:space="0" w:color="auto"/>
      </w:divBdr>
    </w:div>
    <w:div w:id="788625872">
      <w:bodyDiv w:val="1"/>
      <w:marLeft w:val="0"/>
      <w:marRight w:val="0"/>
      <w:marTop w:val="0"/>
      <w:marBottom w:val="0"/>
      <w:divBdr>
        <w:top w:val="none" w:sz="0" w:space="0" w:color="auto"/>
        <w:left w:val="none" w:sz="0" w:space="0" w:color="auto"/>
        <w:bottom w:val="none" w:sz="0" w:space="0" w:color="auto"/>
        <w:right w:val="none" w:sz="0" w:space="0" w:color="auto"/>
      </w:divBdr>
    </w:div>
    <w:div w:id="788663099">
      <w:bodyDiv w:val="1"/>
      <w:marLeft w:val="0"/>
      <w:marRight w:val="0"/>
      <w:marTop w:val="0"/>
      <w:marBottom w:val="0"/>
      <w:divBdr>
        <w:top w:val="none" w:sz="0" w:space="0" w:color="auto"/>
        <w:left w:val="none" w:sz="0" w:space="0" w:color="auto"/>
        <w:bottom w:val="none" w:sz="0" w:space="0" w:color="auto"/>
        <w:right w:val="none" w:sz="0" w:space="0" w:color="auto"/>
      </w:divBdr>
    </w:div>
    <w:div w:id="788742202">
      <w:bodyDiv w:val="1"/>
      <w:marLeft w:val="0"/>
      <w:marRight w:val="0"/>
      <w:marTop w:val="0"/>
      <w:marBottom w:val="0"/>
      <w:divBdr>
        <w:top w:val="none" w:sz="0" w:space="0" w:color="auto"/>
        <w:left w:val="none" w:sz="0" w:space="0" w:color="auto"/>
        <w:bottom w:val="none" w:sz="0" w:space="0" w:color="auto"/>
        <w:right w:val="none" w:sz="0" w:space="0" w:color="auto"/>
      </w:divBdr>
    </w:div>
    <w:div w:id="788821763">
      <w:bodyDiv w:val="1"/>
      <w:marLeft w:val="0"/>
      <w:marRight w:val="0"/>
      <w:marTop w:val="0"/>
      <w:marBottom w:val="0"/>
      <w:divBdr>
        <w:top w:val="none" w:sz="0" w:space="0" w:color="auto"/>
        <w:left w:val="none" w:sz="0" w:space="0" w:color="auto"/>
        <w:bottom w:val="none" w:sz="0" w:space="0" w:color="auto"/>
        <w:right w:val="none" w:sz="0" w:space="0" w:color="auto"/>
      </w:divBdr>
    </w:div>
    <w:div w:id="788935101">
      <w:bodyDiv w:val="1"/>
      <w:marLeft w:val="0"/>
      <w:marRight w:val="0"/>
      <w:marTop w:val="0"/>
      <w:marBottom w:val="0"/>
      <w:divBdr>
        <w:top w:val="none" w:sz="0" w:space="0" w:color="auto"/>
        <w:left w:val="none" w:sz="0" w:space="0" w:color="auto"/>
        <w:bottom w:val="none" w:sz="0" w:space="0" w:color="auto"/>
        <w:right w:val="none" w:sz="0" w:space="0" w:color="auto"/>
      </w:divBdr>
    </w:div>
    <w:div w:id="789055003">
      <w:bodyDiv w:val="1"/>
      <w:marLeft w:val="0"/>
      <w:marRight w:val="0"/>
      <w:marTop w:val="0"/>
      <w:marBottom w:val="0"/>
      <w:divBdr>
        <w:top w:val="none" w:sz="0" w:space="0" w:color="auto"/>
        <w:left w:val="none" w:sz="0" w:space="0" w:color="auto"/>
        <w:bottom w:val="none" w:sz="0" w:space="0" w:color="auto"/>
        <w:right w:val="none" w:sz="0" w:space="0" w:color="auto"/>
      </w:divBdr>
    </w:div>
    <w:div w:id="789130432">
      <w:bodyDiv w:val="1"/>
      <w:marLeft w:val="0"/>
      <w:marRight w:val="0"/>
      <w:marTop w:val="0"/>
      <w:marBottom w:val="0"/>
      <w:divBdr>
        <w:top w:val="none" w:sz="0" w:space="0" w:color="auto"/>
        <w:left w:val="none" w:sz="0" w:space="0" w:color="auto"/>
        <w:bottom w:val="none" w:sz="0" w:space="0" w:color="auto"/>
        <w:right w:val="none" w:sz="0" w:space="0" w:color="auto"/>
      </w:divBdr>
    </w:div>
    <w:div w:id="789131273">
      <w:bodyDiv w:val="1"/>
      <w:marLeft w:val="0"/>
      <w:marRight w:val="0"/>
      <w:marTop w:val="0"/>
      <w:marBottom w:val="0"/>
      <w:divBdr>
        <w:top w:val="none" w:sz="0" w:space="0" w:color="auto"/>
        <w:left w:val="none" w:sz="0" w:space="0" w:color="auto"/>
        <w:bottom w:val="none" w:sz="0" w:space="0" w:color="auto"/>
        <w:right w:val="none" w:sz="0" w:space="0" w:color="auto"/>
      </w:divBdr>
    </w:div>
    <w:div w:id="789132110">
      <w:bodyDiv w:val="1"/>
      <w:marLeft w:val="0"/>
      <w:marRight w:val="0"/>
      <w:marTop w:val="0"/>
      <w:marBottom w:val="0"/>
      <w:divBdr>
        <w:top w:val="none" w:sz="0" w:space="0" w:color="auto"/>
        <w:left w:val="none" w:sz="0" w:space="0" w:color="auto"/>
        <w:bottom w:val="none" w:sz="0" w:space="0" w:color="auto"/>
        <w:right w:val="none" w:sz="0" w:space="0" w:color="auto"/>
      </w:divBdr>
    </w:div>
    <w:div w:id="789276416">
      <w:bodyDiv w:val="1"/>
      <w:marLeft w:val="0"/>
      <w:marRight w:val="0"/>
      <w:marTop w:val="0"/>
      <w:marBottom w:val="0"/>
      <w:divBdr>
        <w:top w:val="none" w:sz="0" w:space="0" w:color="auto"/>
        <w:left w:val="none" w:sz="0" w:space="0" w:color="auto"/>
        <w:bottom w:val="none" w:sz="0" w:space="0" w:color="auto"/>
        <w:right w:val="none" w:sz="0" w:space="0" w:color="auto"/>
      </w:divBdr>
    </w:div>
    <w:div w:id="789395187">
      <w:bodyDiv w:val="1"/>
      <w:marLeft w:val="0"/>
      <w:marRight w:val="0"/>
      <w:marTop w:val="0"/>
      <w:marBottom w:val="0"/>
      <w:divBdr>
        <w:top w:val="none" w:sz="0" w:space="0" w:color="auto"/>
        <w:left w:val="none" w:sz="0" w:space="0" w:color="auto"/>
        <w:bottom w:val="none" w:sz="0" w:space="0" w:color="auto"/>
        <w:right w:val="none" w:sz="0" w:space="0" w:color="auto"/>
      </w:divBdr>
    </w:div>
    <w:div w:id="789470896">
      <w:bodyDiv w:val="1"/>
      <w:marLeft w:val="0"/>
      <w:marRight w:val="0"/>
      <w:marTop w:val="0"/>
      <w:marBottom w:val="0"/>
      <w:divBdr>
        <w:top w:val="none" w:sz="0" w:space="0" w:color="auto"/>
        <w:left w:val="none" w:sz="0" w:space="0" w:color="auto"/>
        <w:bottom w:val="none" w:sz="0" w:space="0" w:color="auto"/>
        <w:right w:val="none" w:sz="0" w:space="0" w:color="auto"/>
      </w:divBdr>
    </w:div>
    <w:div w:id="789473332">
      <w:bodyDiv w:val="1"/>
      <w:marLeft w:val="0"/>
      <w:marRight w:val="0"/>
      <w:marTop w:val="0"/>
      <w:marBottom w:val="0"/>
      <w:divBdr>
        <w:top w:val="none" w:sz="0" w:space="0" w:color="auto"/>
        <w:left w:val="none" w:sz="0" w:space="0" w:color="auto"/>
        <w:bottom w:val="none" w:sz="0" w:space="0" w:color="auto"/>
        <w:right w:val="none" w:sz="0" w:space="0" w:color="auto"/>
      </w:divBdr>
    </w:div>
    <w:div w:id="789519677">
      <w:bodyDiv w:val="1"/>
      <w:marLeft w:val="0"/>
      <w:marRight w:val="0"/>
      <w:marTop w:val="0"/>
      <w:marBottom w:val="0"/>
      <w:divBdr>
        <w:top w:val="none" w:sz="0" w:space="0" w:color="auto"/>
        <w:left w:val="none" w:sz="0" w:space="0" w:color="auto"/>
        <w:bottom w:val="none" w:sz="0" w:space="0" w:color="auto"/>
        <w:right w:val="none" w:sz="0" w:space="0" w:color="auto"/>
      </w:divBdr>
    </w:div>
    <w:div w:id="789665835">
      <w:bodyDiv w:val="1"/>
      <w:marLeft w:val="0"/>
      <w:marRight w:val="0"/>
      <w:marTop w:val="0"/>
      <w:marBottom w:val="0"/>
      <w:divBdr>
        <w:top w:val="none" w:sz="0" w:space="0" w:color="auto"/>
        <w:left w:val="none" w:sz="0" w:space="0" w:color="auto"/>
        <w:bottom w:val="none" w:sz="0" w:space="0" w:color="auto"/>
        <w:right w:val="none" w:sz="0" w:space="0" w:color="auto"/>
      </w:divBdr>
    </w:div>
    <w:div w:id="789666016">
      <w:bodyDiv w:val="1"/>
      <w:marLeft w:val="0"/>
      <w:marRight w:val="0"/>
      <w:marTop w:val="0"/>
      <w:marBottom w:val="0"/>
      <w:divBdr>
        <w:top w:val="none" w:sz="0" w:space="0" w:color="auto"/>
        <w:left w:val="none" w:sz="0" w:space="0" w:color="auto"/>
        <w:bottom w:val="none" w:sz="0" w:space="0" w:color="auto"/>
        <w:right w:val="none" w:sz="0" w:space="0" w:color="auto"/>
      </w:divBdr>
    </w:div>
    <w:div w:id="789738387">
      <w:bodyDiv w:val="1"/>
      <w:marLeft w:val="0"/>
      <w:marRight w:val="0"/>
      <w:marTop w:val="0"/>
      <w:marBottom w:val="0"/>
      <w:divBdr>
        <w:top w:val="none" w:sz="0" w:space="0" w:color="auto"/>
        <w:left w:val="none" w:sz="0" w:space="0" w:color="auto"/>
        <w:bottom w:val="none" w:sz="0" w:space="0" w:color="auto"/>
        <w:right w:val="none" w:sz="0" w:space="0" w:color="auto"/>
      </w:divBdr>
    </w:div>
    <w:div w:id="789788366">
      <w:bodyDiv w:val="1"/>
      <w:marLeft w:val="0"/>
      <w:marRight w:val="0"/>
      <w:marTop w:val="0"/>
      <w:marBottom w:val="0"/>
      <w:divBdr>
        <w:top w:val="none" w:sz="0" w:space="0" w:color="auto"/>
        <w:left w:val="none" w:sz="0" w:space="0" w:color="auto"/>
        <w:bottom w:val="none" w:sz="0" w:space="0" w:color="auto"/>
        <w:right w:val="none" w:sz="0" w:space="0" w:color="auto"/>
      </w:divBdr>
    </w:div>
    <w:div w:id="789856845">
      <w:bodyDiv w:val="1"/>
      <w:marLeft w:val="0"/>
      <w:marRight w:val="0"/>
      <w:marTop w:val="0"/>
      <w:marBottom w:val="0"/>
      <w:divBdr>
        <w:top w:val="none" w:sz="0" w:space="0" w:color="auto"/>
        <w:left w:val="none" w:sz="0" w:space="0" w:color="auto"/>
        <w:bottom w:val="none" w:sz="0" w:space="0" w:color="auto"/>
        <w:right w:val="none" w:sz="0" w:space="0" w:color="auto"/>
      </w:divBdr>
    </w:div>
    <w:div w:id="789981662">
      <w:bodyDiv w:val="1"/>
      <w:marLeft w:val="0"/>
      <w:marRight w:val="0"/>
      <w:marTop w:val="0"/>
      <w:marBottom w:val="0"/>
      <w:divBdr>
        <w:top w:val="none" w:sz="0" w:space="0" w:color="auto"/>
        <w:left w:val="none" w:sz="0" w:space="0" w:color="auto"/>
        <w:bottom w:val="none" w:sz="0" w:space="0" w:color="auto"/>
        <w:right w:val="none" w:sz="0" w:space="0" w:color="auto"/>
      </w:divBdr>
    </w:div>
    <w:div w:id="790251465">
      <w:bodyDiv w:val="1"/>
      <w:marLeft w:val="0"/>
      <w:marRight w:val="0"/>
      <w:marTop w:val="0"/>
      <w:marBottom w:val="0"/>
      <w:divBdr>
        <w:top w:val="none" w:sz="0" w:space="0" w:color="auto"/>
        <w:left w:val="none" w:sz="0" w:space="0" w:color="auto"/>
        <w:bottom w:val="none" w:sz="0" w:space="0" w:color="auto"/>
        <w:right w:val="none" w:sz="0" w:space="0" w:color="auto"/>
      </w:divBdr>
    </w:div>
    <w:div w:id="790367019">
      <w:bodyDiv w:val="1"/>
      <w:marLeft w:val="0"/>
      <w:marRight w:val="0"/>
      <w:marTop w:val="0"/>
      <w:marBottom w:val="0"/>
      <w:divBdr>
        <w:top w:val="none" w:sz="0" w:space="0" w:color="auto"/>
        <w:left w:val="none" w:sz="0" w:space="0" w:color="auto"/>
        <w:bottom w:val="none" w:sz="0" w:space="0" w:color="auto"/>
        <w:right w:val="none" w:sz="0" w:space="0" w:color="auto"/>
      </w:divBdr>
    </w:div>
    <w:div w:id="790512345">
      <w:bodyDiv w:val="1"/>
      <w:marLeft w:val="0"/>
      <w:marRight w:val="0"/>
      <w:marTop w:val="0"/>
      <w:marBottom w:val="0"/>
      <w:divBdr>
        <w:top w:val="none" w:sz="0" w:space="0" w:color="auto"/>
        <w:left w:val="none" w:sz="0" w:space="0" w:color="auto"/>
        <w:bottom w:val="none" w:sz="0" w:space="0" w:color="auto"/>
        <w:right w:val="none" w:sz="0" w:space="0" w:color="auto"/>
      </w:divBdr>
    </w:div>
    <w:div w:id="790562553">
      <w:bodyDiv w:val="1"/>
      <w:marLeft w:val="0"/>
      <w:marRight w:val="0"/>
      <w:marTop w:val="0"/>
      <w:marBottom w:val="0"/>
      <w:divBdr>
        <w:top w:val="none" w:sz="0" w:space="0" w:color="auto"/>
        <w:left w:val="none" w:sz="0" w:space="0" w:color="auto"/>
        <w:bottom w:val="none" w:sz="0" w:space="0" w:color="auto"/>
        <w:right w:val="none" w:sz="0" w:space="0" w:color="auto"/>
      </w:divBdr>
    </w:div>
    <w:div w:id="790704939">
      <w:bodyDiv w:val="1"/>
      <w:marLeft w:val="0"/>
      <w:marRight w:val="0"/>
      <w:marTop w:val="0"/>
      <w:marBottom w:val="0"/>
      <w:divBdr>
        <w:top w:val="none" w:sz="0" w:space="0" w:color="auto"/>
        <w:left w:val="none" w:sz="0" w:space="0" w:color="auto"/>
        <w:bottom w:val="none" w:sz="0" w:space="0" w:color="auto"/>
        <w:right w:val="none" w:sz="0" w:space="0" w:color="auto"/>
      </w:divBdr>
    </w:div>
    <w:div w:id="790708906">
      <w:bodyDiv w:val="1"/>
      <w:marLeft w:val="0"/>
      <w:marRight w:val="0"/>
      <w:marTop w:val="0"/>
      <w:marBottom w:val="0"/>
      <w:divBdr>
        <w:top w:val="none" w:sz="0" w:space="0" w:color="auto"/>
        <w:left w:val="none" w:sz="0" w:space="0" w:color="auto"/>
        <w:bottom w:val="none" w:sz="0" w:space="0" w:color="auto"/>
        <w:right w:val="none" w:sz="0" w:space="0" w:color="auto"/>
      </w:divBdr>
    </w:div>
    <w:div w:id="790787607">
      <w:bodyDiv w:val="1"/>
      <w:marLeft w:val="0"/>
      <w:marRight w:val="0"/>
      <w:marTop w:val="0"/>
      <w:marBottom w:val="0"/>
      <w:divBdr>
        <w:top w:val="none" w:sz="0" w:space="0" w:color="auto"/>
        <w:left w:val="none" w:sz="0" w:space="0" w:color="auto"/>
        <w:bottom w:val="none" w:sz="0" w:space="0" w:color="auto"/>
        <w:right w:val="none" w:sz="0" w:space="0" w:color="auto"/>
      </w:divBdr>
    </w:div>
    <w:div w:id="790823314">
      <w:bodyDiv w:val="1"/>
      <w:marLeft w:val="0"/>
      <w:marRight w:val="0"/>
      <w:marTop w:val="0"/>
      <w:marBottom w:val="0"/>
      <w:divBdr>
        <w:top w:val="none" w:sz="0" w:space="0" w:color="auto"/>
        <w:left w:val="none" w:sz="0" w:space="0" w:color="auto"/>
        <w:bottom w:val="none" w:sz="0" w:space="0" w:color="auto"/>
        <w:right w:val="none" w:sz="0" w:space="0" w:color="auto"/>
      </w:divBdr>
    </w:div>
    <w:div w:id="791090341">
      <w:bodyDiv w:val="1"/>
      <w:marLeft w:val="0"/>
      <w:marRight w:val="0"/>
      <w:marTop w:val="0"/>
      <w:marBottom w:val="0"/>
      <w:divBdr>
        <w:top w:val="none" w:sz="0" w:space="0" w:color="auto"/>
        <w:left w:val="none" w:sz="0" w:space="0" w:color="auto"/>
        <w:bottom w:val="none" w:sz="0" w:space="0" w:color="auto"/>
        <w:right w:val="none" w:sz="0" w:space="0" w:color="auto"/>
      </w:divBdr>
    </w:div>
    <w:div w:id="791170667">
      <w:bodyDiv w:val="1"/>
      <w:marLeft w:val="0"/>
      <w:marRight w:val="0"/>
      <w:marTop w:val="0"/>
      <w:marBottom w:val="0"/>
      <w:divBdr>
        <w:top w:val="none" w:sz="0" w:space="0" w:color="auto"/>
        <w:left w:val="none" w:sz="0" w:space="0" w:color="auto"/>
        <w:bottom w:val="none" w:sz="0" w:space="0" w:color="auto"/>
        <w:right w:val="none" w:sz="0" w:space="0" w:color="auto"/>
      </w:divBdr>
    </w:div>
    <w:div w:id="791244842">
      <w:bodyDiv w:val="1"/>
      <w:marLeft w:val="0"/>
      <w:marRight w:val="0"/>
      <w:marTop w:val="0"/>
      <w:marBottom w:val="0"/>
      <w:divBdr>
        <w:top w:val="none" w:sz="0" w:space="0" w:color="auto"/>
        <w:left w:val="none" w:sz="0" w:space="0" w:color="auto"/>
        <w:bottom w:val="none" w:sz="0" w:space="0" w:color="auto"/>
        <w:right w:val="none" w:sz="0" w:space="0" w:color="auto"/>
      </w:divBdr>
    </w:div>
    <w:div w:id="791363945">
      <w:bodyDiv w:val="1"/>
      <w:marLeft w:val="0"/>
      <w:marRight w:val="0"/>
      <w:marTop w:val="0"/>
      <w:marBottom w:val="0"/>
      <w:divBdr>
        <w:top w:val="none" w:sz="0" w:space="0" w:color="auto"/>
        <w:left w:val="none" w:sz="0" w:space="0" w:color="auto"/>
        <w:bottom w:val="none" w:sz="0" w:space="0" w:color="auto"/>
        <w:right w:val="none" w:sz="0" w:space="0" w:color="auto"/>
      </w:divBdr>
    </w:div>
    <w:div w:id="791435165">
      <w:bodyDiv w:val="1"/>
      <w:marLeft w:val="0"/>
      <w:marRight w:val="0"/>
      <w:marTop w:val="0"/>
      <w:marBottom w:val="0"/>
      <w:divBdr>
        <w:top w:val="none" w:sz="0" w:space="0" w:color="auto"/>
        <w:left w:val="none" w:sz="0" w:space="0" w:color="auto"/>
        <w:bottom w:val="none" w:sz="0" w:space="0" w:color="auto"/>
        <w:right w:val="none" w:sz="0" w:space="0" w:color="auto"/>
      </w:divBdr>
    </w:div>
    <w:div w:id="791440331">
      <w:bodyDiv w:val="1"/>
      <w:marLeft w:val="0"/>
      <w:marRight w:val="0"/>
      <w:marTop w:val="0"/>
      <w:marBottom w:val="0"/>
      <w:divBdr>
        <w:top w:val="none" w:sz="0" w:space="0" w:color="auto"/>
        <w:left w:val="none" w:sz="0" w:space="0" w:color="auto"/>
        <w:bottom w:val="none" w:sz="0" w:space="0" w:color="auto"/>
        <w:right w:val="none" w:sz="0" w:space="0" w:color="auto"/>
      </w:divBdr>
    </w:div>
    <w:div w:id="791483892">
      <w:bodyDiv w:val="1"/>
      <w:marLeft w:val="0"/>
      <w:marRight w:val="0"/>
      <w:marTop w:val="0"/>
      <w:marBottom w:val="0"/>
      <w:divBdr>
        <w:top w:val="none" w:sz="0" w:space="0" w:color="auto"/>
        <w:left w:val="none" w:sz="0" w:space="0" w:color="auto"/>
        <w:bottom w:val="none" w:sz="0" w:space="0" w:color="auto"/>
        <w:right w:val="none" w:sz="0" w:space="0" w:color="auto"/>
      </w:divBdr>
    </w:div>
    <w:div w:id="791484708">
      <w:bodyDiv w:val="1"/>
      <w:marLeft w:val="0"/>
      <w:marRight w:val="0"/>
      <w:marTop w:val="0"/>
      <w:marBottom w:val="0"/>
      <w:divBdr>
        <w:top w:val="none" w:sz="0" w:space="0" w:color="auto"/>
        <w:left w:val="none" w:sz="0" w:space="0" w:color="auto"/>
        <w:bottom w:val="none" w:sz="0" w:space="0" w:color="auto"/>
        <w:right w:val="none" w:sz="0" w:space="0" w:color="auto"/>
      </w:divBdr>
    </w:div>
    <w:div w:id="791826788">
      <w:bodyDiv w:val="1"/>
      <w:marLeft w:val="0"/>
      <w:marRight w:val="0"/>
      <w:marTop w:val="0"/>
      <w:marBottom w:val="0"/>
      <w:divBdr>
        <w:top w:val="none" w:sz="0" w:space="0" w:color="auto"/>
        <w:left w:val="none" w:sz="0" w:space="0" w:color="auto"/>
        <w:bottom w:val="none" w:sz="0" w:space="0" w:color="auto"/>
        <w:right w:val="none" w:sz="0" w:space="0" w:color="auto"/>
      </w:divBdr>
    </w:div>
    <w:div w:id="792016010">
      <w:bodyDiv w:val="1"/>
      <w:marLeft w:val="0"/>
      <w:marRight w:val="0"/>
      <w:marTop w:val="0"/>
      <w:marBottom w:val="0"/>
      <w:divBdr>
        <w:top w:val="none" w:sz="0" w:space="0" w:color="auto"/>
        <w:left w:val="none" w:sz="0" w:space="0" w:color="auto"/>
        <w:bottom w:val="none" w:sz="0" w:space="0" w:color="auto"/>
        <w:right w:val="none" w:sz="0" w:space="0" w:color="auto"/>
      </w:divBdr>
    </w:div>
    <w:div w:id="792016062">
      <w:bodyDiv w:val="1"/>
      <w:marLeft w:val="0"/>
      <w:marRight w:val="0"/>
      <w:marTop w:val="0"/>
      <w:marBottom w:val="0"/>
      <w:divBdr>
        <w:top w:val="none" w:sz="0" w:space="0" w:color="auto"/>
        <w:left w:val="none" w:sz="0" w:space="0" w:color="auto"/>
        <w:bottom w:val="none" w:sz="0" w:space="0" w:color="auto"/>
        <w:right w:val="none" w:sz="0" w:space="0" w:color="auto"/>
      </w:divBdr>
    </w:div>
    <w:div w:id="792021162">
      <w:bodyDiv w:val="1"/>
      <w:marLeft w:val="0"/>
      <w:marRight w:val="0"/>
      <w:marTop w:val="0"/>
      <w:marBottom w:val="0"/>
      <w:divBdr>
        <w:top w:val="none" w:sz="0" w:space="0" w:color="auto"/>
        <w:left w:val="none" w:sz="0" w:space="0" w:color="auto"/>
        <w:bottom w:val="none" w:sz="0" w:space="0" w:color="auto"/>
        <w:right w:val="none" w:sz="0" w:space="0" w:color="auto"/>
      </w:divBdr>
    </w:div>
    <w:div w:id="792022512">
      <w:bodyDiv w:val="1"/>
      <w:marLeft w:val="0"/>
      <w:marRight w:val="0"/>
      <w:marTop w:val="0"/>
      <w:marBottom w:val="0"/>
      <w:divBdr>
        <w:top w:val="none" w:sz="0" w:space="0" w:color="auto"/>
        <w:left w:val="none" w:sz="0" w:space="0" w:color="auto"/>
        <w:bottom w:val="none" w:sz="0" w:space="0" w:color="auto"/>
        <w:right w:val="none" w:sz="0" w:space="0" w:color="auto"/>
      </w:divBdr>
    </w:div>
    <w:div w:id="792284618">
      <w:bodyDiv w:val="1"/>
      <w:marLeft w:val="0"/>
      <w:marRight w:val="0"/>
      <w:marTop w:val="0"/>
      <w:marBottom w:val="0"/>
      <w:divBdr>
        <w:top w:val="none" w:sz="0" w:space="0" w:color="auto"/>
        <w:left w:val="none" w:sz="0" w:space="0" w:color="auto"/>
        <w:bottom w:val="none" w:sz="0" w:space="0" w:color="auto"/>
        <w:right w:val="none" w:sz="0" w:space="0" w:color="auto"/>
      </w:divBdr>
    </w:div>
    <w:div w:id="792288667">
      <w:bodyDiv w:val="1"/>
      <w:marLeft w:val="0"/>
      <w:marRight w:val="0"/>
      <w:marTop w:val="0"/>
      <w:marBottom w:val="0"/>
      <w:divBdr>
        <w:top w:val="none" w:sz="0" w:space="0" w:color="auto"/>
        <w:left w:val="none" w:sz="0" w:space="0" w:color="auto"/>
        <w:bottom w:val="none" w:sz="0" w:space="0" w:color="auto"/>
        <w:right w:val="none" w:sz="0" w:space="0" w:color="auto"/>
      </w:divBdr>
    </w:div>
    <w:div w:id="792407599">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2484990">
      <w:bodyDiv w:val="1"/>
      <w:marLeft w:val="0"/>
      <w:marRight w:val="0"/>
      <w:marTop w:val="0"/>
      <w:marBottom w:val="0"/>
      <w:divBdr>
        <w:top w:val="none" w:sz="0" w:space="0" w:color="auto"/>
        <w:left w:val="none" w:sz="0" w:space="0" w:color="auto"/>
        <w:bottom w:val="none" w:sz="0" w:space="0" w:color="auto"/>
        <w:right w:val="none" w:sz="0" w:space="0" w:color="auto"/>
      </w:divBdr>
    </w:div>
    <w:div w:id="792869545">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183779">
      <w:bodyDiv w:val="1"/>
      <w:marLeft w:val="0"/>
      <w:marRight w:val="0"/>
      <w:marTop w:val="0"/>
      <w:marBottom w:val="0"/>
      <w:divBdr>
        <w:top w:val="none" w:sz="0" w:space="0" w:color="auto"/>
        <w:left w:val="none" w:sz="0" w:space="0" w:color="auto"/>
        <w:bottom w:val="none" w:sz="0" w:space="0" w:color="auto"/>
        <w:right w:val="none" w:sz="0" w:space="0" w:color="auto"/>
      </w:divBdr>
    </w:div>
    <w:div w:id="793210556">
      <w:bodyDiv w:val="1"/>
      <w:marLeft w:val="0"/>
      <w:marRight w:val="0"/>
      <w:marTop w:val="0"/>
      <w:marBottom w:val="0"/>
      <w:divBdr>
        <w:top w:val="none" w:sz="0" w:space="0" w:color="auto"/>
        <w:left w:val="none" w:sz="0" w:space="0" w:color="auto"/>
        <w:bottom w:val="none" w:sz="0" w:space="0" w:color="auto"/>
        <w:right w:val="none" w:sz="0" w:space="0" w:color="auto"/>
      </w:divBdr>
    </w:div>
    <w:div w:id="793212860">
      <w:bodyDiv w:val="1"/>
      <w:marLeft w:val="0"/>
      <w:marRight w:val="0"/>
      <w:marTop w:val="0"/>
      <w:marBottom w:val="0"/>
      <w:divBdr>
        <w:top w:val="none" w:sz="0" w:space="0" w:color="auto"/>
        <w:left w:val="none" w:sz="0" w:space="0" w:color="auto"/>
        <w:bottom w:val="none" w:sz="0" w:space="0" w:color="auto"/>
        <w:right w:val="none" w:sz="0" w:space="0" w:color="auto"/>
      </w:divBdr>
    </w:div>
    <w:div w:id="793331996">
      <w:bodyDiv w:val="1"/>
      <w:marLeft w:val="0"/>
      <w:marRight w:val="0"/>
      <w:marTop w:val="0"/>
      <w:marBottom w:val="0"/>
      <w:divBdr>
        <w:top w:val="none" w:sz="0" w:space="0" w:color="auto"/>
        <w:left w:val="none" w:sz="0" w:space="0" w:color="auto"/>
        <w:bottom w:val="none" w:sz="0" w:space="0" w:color="auto"/>
        <w:right w:val="none" w:sz="0" w:space="0" w:color="auto"/>
      </w:divBdr>
    </w:div>
    <w:div w:id="793332325">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3596549">
      <w:bodyDiv w:val="1"/>
      <w:marLeft w:val="0"/>
      <w:marRight w:val="0"/>
      <w:marTop w:val="0"/>
      <w:marBottom w:val="0"/>
      <w:divBdr>
        <w:top w:val="none" w:sz="0" w:space="0" w:color="auto"/>
        <w:left w:val="none" w:sz="0" w:space="0" w:color="auto"/>
        <w:bottom w:val="none" w:sz="0" w:space="0" w:color="auto"/>
        <w:right w:val="none" w:sz="0" w:space="0" w:color="auto"/>
      </w:divBdr>
    </w:div>
    <w:div w:id="793669331">
      <w:bodyDiv w:val="1"/>
      <w:marLeft w:val="0"/>
      <w:marRight w:val="0"/>
      <w:marTop w:val="0"/>
      <w:marBottom w:val="0"/>
      <w:divBdr>
        <w:top w:val="none" w:sz="0" w:space="0" w:color="auto"/>
        <w:left w:val="none" w:sz="0" w:space="0" w:color="auto"/>
        <w:bottom w:val="none" w:sz="0" w:space="0" w:color="auto"/>
        <w:right w:val="none" w:sz="0" w:space="0" w:color="auto"/>
      </w:divBdr>
    </w:div>
    <w:div w:id="793794426">
      <w:bodyDiv w:val="1"/>
      <w:marLeft w:val="0"/>
      <w:marRight w:val="0"/>
      <w:marTop w:val="0"/>
      <w:marBottom w:val="0"/>
      <w:divBdr>
        <w:top w:val="none" w:sz="0" w:space="0" w:color="auto"/>
        <w:left w:val="none" w:sz="0" w:space="0" w:color="auto"/>
        <w:bottom w:val="none" w:sz="0" w:space="0" w:color="auto"/>
        <w:right w:val="none" w:sz="0" w:space="0" w:color="auto"/>
      </w:divBdr>
    </w:div>
    <w:div w:id="793863961">
      <w:bodyDiv w:val="1"/>
      <w:marLeft w:val="0"/>
      <w:marRight w:val="0"/>
      <w:marTop w:val="0"/>
      <w:marBottom w:val="0"/>
      <w:divBdr>
        <w:top w:val="none" w:sz="0" w:space="0" w:color="auto"/>
        <w:left w:val="none" w:sz="0" w:space="0" w:color="auto"/>
        <w:bottom w:val="none" w:sz="0" w:space="0" w:color="auto"/>
        <w:right w:val="none" w:sz="0" w:space="0" w:color="auto"/>
      </w:divBdr>
    </w:div>
    <w:div w:id="793864987">
      <w:bodyDiv w:val="1"/>
      <w:marLeft w:val="0"/>
      <w:marRight w:val="0"/>
      <w:marTop w:val="0"/>
      <w:marBottom w:val="0"/>
      <w:divBdr>
        <w:top w:val="none" w:sz="0" w:space="0" w:color="auto"/>
        <w:left w:val="none" w:sz="0" w:space="0" w:color="auto"/>
        <w:bottom w:val="none" w:sz="0" w:space="0" w:color="auto"/>
        <w:right w:val="none" w:sz="0" w:space="0" w:color="auto"/>
      </w:divBdr>
    </w:div>
    <w:div w:id="793869978">
      <w:bodyDiv w:val="1"/>
      <w:marLeft w:val="0"/>
      <w:marRight w:val="0"/>
      <w:marTop w:val="0"/>
      <w:marBottom w:val="0"/>
      <w:divBdr>
        <w:top w:val="none" w:sz="0" w:space="0" w:color="auto"/>
        <w:left w:val="none" w:sz="0" w:space="0" w:color="auto"/>
        <w:bottom w:val="none" w:sz="0" w:space="0" w:color="auto"/>
        <w:right w:val="none" w:sz="0" w:space="0" w:color="auto"/>
      </w:divBdr>
    </w:div>
    <w:div w:id="793905585">
      <w:bodyDiv w:val="1"/>
      <w:marLeft w:val="0"/>
      <w:marRight w:val="0"/>
      <w:marTop w:val="0"/>
      <w:marBottom w:val="0"/>
      <w:divBdr>
        <w:top w:val="none" w:sz="0" w:space="0" w:color="auto"/>
        <w:left w:val="none" w:sz="0" w:space="0" w:color="auto"/>
        <w:bottom w:val="none" w:sz="0" w:space="0" w:color="auto"/>
        <w:right w:val="none" w:sz="0" w:space="0" w:color="auto"/>
      </w:divBdr>
    </w:div>
    <w:div w:id="793910124">
      <w:bodyDiv w:val="1"/>
      <w:marLeft w:val="0"/>
      <w:marRight w:val="0"/>
      <w:marTop w:val="0"/>
      <w:marBottom w:val="0"/>
      <w:divBdr>
        <w:top w:val="none" w:sz="0" w:space="0" w:color="auto"/>
        <w:left w:val="none" w:sz="0" w:space="0" w:color="auto"/>
        <w:bottom w:val="none" w:sz="0" w:space="0" w:color="auto"/>
        <w:right w:val="none" w:sz="0" w:space="0" w:color="auto"/>
      </w:divBdr>
    </w:div>
    <w:div w:id="794174715">
      <w:bodyDiv w:val="1"/>
      <w:marLeft w:val="0"/>
      <w:marRight w:val="0"/>
      <w:marTop w:val="0"/>
      <w:marBottom w:val="0"/>
      <w:divBdr>
        <w:top w:val="none" w:sz="0" w:space="0" w:color="auto"/>
        <w:left w:val="none" w:sz="0" w:space="0" w:color="auto"/>
        <w:bottom w:val="none" w:sz="0" w:space="0" w:color="auto"/>
        <w:right w:val="none" w:sz="0" w:space="0" w:color="auto"/>
      </w:divBdr>
    </w:div>
    <w:div w:id="794177354">
      <w:bodyDiv w:val="1"/>
      <w:marLeft w:val="0"/>
      <w:marRight w:val="0"/>
      <w:marTop w:val="0"/>
      <w:marBottom w:val="0"/>
      <w:divBdr>
        <w:top w:val="none" w:sz="0" w:space="0" w:color="auto"/>
        <w:left w:val="none" w:sz="0" w:space="0" w:color="auto"/>
        <w:bottom w:val="none" w:sz="0" w:space="0" w:color="auto"/>
        <w:right w:val="none" w:sz="0" w:space="0" w:color="auto"/>
      </w:divBdr>
    </w:div>
    <w:div w:id="794297823">
      <w:bodyDiv w:val="1"/>
      <w:marLeft w:val="0"/>
      <w:marRight w:val="0"/>
      <w:marTop w:val="0"/>
      <w:marBottom w:val="0"/>
      <w:divBdr>
        <w:top w:val="none" w:sz="0" w:space="0" w:color="auto"/>
        <w:left w:val="none" w:sz="0" w:space="0" w:color="auto"/>
        <w:bottom w:val="none" w:sz="0" w:space="0" w:color="auto"/>
        <w:right w:val="none" w:sz="0" w:space="0" w:color="auto"/>
      </w:divBdr>
    </w:div>
    <w:div w:id="794298984">
      <w:bodyDiv w:val="1"/>
      <w:marLeft w:val="0"/>
      <w:marRight w:val="0"/>
      <w:marTop w:val="0"/>
      <w:marBottom w:val="0"/>
      <w:divBdr>
        <w:top w:val="none" w:sz="0" w:space="0" w:color="auto"/>
        <w:left w:val="none" w:sz="0" w:space="0" w:color="auto"/>
        <w:bottom w:val="none" w:sz="0" w:space="0" w:color="auto"/>
        <w:right w:val="none" w:sz="0" w:space="0" w:color="auto"/>
      </w:divBdr>
    </w:div>
    <w:div w:id="794324338">
      <w:bodyDiv w:val="1"/>
      <w:marLeft w:val="0"/>
      <w:marRight w:val="0"/>
      <w:marTop w:val="0"/>
      <w:marBottom w:val="0"/>
      <w:divBdr>
        <w:top w:val="none" w:sz="0" w:space="0" w:color="auto"/>
        <w:left w:val="none" w:sz="0" w:space="0" w:color="auto"/>
        <w:bottom w:val="none" w:sz="0" w:space="0" w:color="auto"/>
        <w:right w:val="none" w:sz="0" w:space="0" w:color="auto"/>
      </w:divBdr>
    </w:div>
    <w:div w:id="794447596">
      <w:bodyDiv w:val="1"/>
      <w:marLeft w:val="0"/>
      <w:marRight w:val="0"/>
      <w:marTop w:val="0"/>
      <w:marBottom w:val="0"/>
      <w:divBdr>
        <w:top w:val="none" w:sz="0" w:space="0" w:color="auto"/>
        <w:left w:val="none" w:sz="0" w:space="0" w:color="auto"/>
        <w:bottom w:val="none" w:sz="0" w:space="0" w:color="auto"/>
        <w:right w:val="none" w:sz="0" w:space="0" w:color="auto"/>
      </w:divBdr>
    </w:div>
    <w:div w:id="794520202">
      <w:bodyDiv w:val="1"/>
      <w:marLeft w:val="0"/>
      <w:marRight w:val="0"/>
      <w:marTop w:val="0"/>
      <w:marBottom w:val="0"/>
      <w:divBdr>
        <w:top w:val="none" w:sz="0" w:space="0" w:color="auto"/>
        <w:left w:val="none" w:sz="0" w:space="0" w:color="auto"/>
        <w:bottom w:val="none" w:sz="0" w:space="0" w:color="auto"/>
        <w:right w:val="none" w:sz="0" w:space="0" w:color="auto"/>
      </w:divBdr>
    </w:div>
    <w:div w:id="794561419">
      <w:bodyDiv w:val="1"/>
      <w:marLeft w:val="0"/>
      <w:marRight w:val="0"/>
      <w:marTop w:val="0"/>
      <w:marBottom w:val="0"/>
      <w:divBdr>
        <w:top w:val="none" w:sz="0" w:space="0" w:color="auto"/>
        <w:left w:val="none" w:sz="0" w:space="0" w:color="auto"/>
        <w:bottom w:val="none" w:sz="0" w:space="0" w:color="auto"/>
        <w:right w:val="none" w:sz="0" w:space="0" w:color="auto"/>
      </w:divBdr>
    </w:div>
    <w:div w:id="794638173">
      <w:bodyDiv w:val="1"/>
      <w:marLeft w:val="0"/>
      <w:marRight w:val="0"/>
      <w:marTop w:val="0"/>
      <w:marBottom w:val="0"/>
      <w:divBdr>
        <w:top w:val="none" w:sz="0" w:space="0" w:color="auto"/>
        <w:left w:val="none" w:sz="0" w:space="0" w:color="auto"/>
        <w:bottom w:val="none" w:sz="0" w:space="0" w:color="auto"/>
        <w:right w:val="none" w:sz="0" w:space="0" w:color="auto"/>
      </w:divBdr>
    </w:div>
    <w:div w:id="795097534">
      <w:bodyDiv w:val="1"/>
      <w:marLeft w:val="0"/>
      <w:marRight w:val="0"/>
      <w:marTop w:val="0"/>
      <w:marBottom w:val="0"/>
      <w:divBdr>
        <w:top w:val="none" w:sz="0" w:space="0" w:color="auto"/>
        <w:left w:val="none" w:sz="0" w:space="0" w:color="auto"/>
        <w:bottom w:val="none" w:sz="0" w:space="0" w:color="auto"/>
        <w:right w:val="none" w:sz="0" w:space="0" w:color="auto"/>
      </w:divBdr>
    </w:div>
    <w:div w:id="795297643">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7772">
      <w:bodyDiv w:val="1"/>
      <w:marLeft w:val="0"/>
      <w:marRight w:val="0"/>
      <w:marTop w:val="0"/>
      <w:marBottom w:val="0"/>
      <w:divBdr>
        <w:top w:val="none" w:sz="0" w:space="0" w:color="auto"/>
        <w:left w:val="none" w:sz="0" w:space="0" w:color="auto"/>
        <w:bottom w:val="none" w:sz="0" w:space="0" w:color="auto"/>
        <w:right w:val="none" w:sz="0" w:space="0" w:color="auto"/>
      </w:divBdr>
    </w:div>
    <w:div w:id="795565859">
      <w:bodyDiv w:val="1"/>
      <w:marLeft w:val="0"/>
      <w:marRight w:val="0"/>
      <w:marTop w:val="0"/>
      <w:marBottom w:val="0"/>
      <w:divBdr>
        <w:top w:val="none" w:sz="0" w:space="0" w:color="auto"/>
        <w:left w:val="none" w:sz="0" w:space="0" w:color="auto"/>
        <w:bottom w:val="none" w:sz="0" w:space="0" w:color="auto"/>
        <w:right w:val="none" w:sz="0" w:space="0" w:color="auto"/>
      </w:divBdr>
    </w:div>
    <w:div w:id="795566507">
      <w:bodyDiv w:val="1"/>
      <w:marLeft w:val="0"/>
      <w:marRight w:val="0"/>
      <w:marTop w:val="0"/>
      <w:marBottom w:val="0"/>
      <w:divBdr>
        <w:top w:val="none" w:sz="0" w:space="0" w:color="auto"/>
        <w:left w:val="none" w:sz="0" w:space="0" w:color="auto"/>
        <w:bottom w:val="none" w:sz="0" w:space="0" w:color="auto"/>
        <w:right w:val="none" w:sz="0" w:space="0" w:color="auto"/>
      </w:divBdr>
    </w:div>
    <w:div w:id="795679026">
      <w:bodyDiv w:val="1"/>
      <w:marLeft w:val="0"/>
      <w:marRight w:val="0"/>
      <w:marTop w:val="0"/>
      <w:marBottom w:val="0"/>
      <w:divBdr>
        <w:top w:val="none" w:sz="0" w:space="0" w:color="auto"/>
        <w:left w:val="none" w:sz="0" w:space="0" w:color="auto"/>
        <w:bottom w:val="none" w:sz="0" w:space="0" w:color="auto"/>
        <w:right w:val="none" w:sz="0" w:space="0" w:color="auto"/>
      </w:divBdr>
    </w:div>
    <w:div w:id="795828011">
      <w:bodyDiv w:val="1"/>
      <w:marLeft w:val="0"/>
      <w:marRight w:val="0"/>
      <w:marTop w:val="0"/>
      <w:marBottom w:val="0"/>
      <w:divBdr>
        <w:top w:val="none" w:sz="0" w:space="0" w:color="auto"/>
        <w:left w:val="none" w:sz="0" w:space="0" w:color="auto"/>
        <w:bottom w:val="none" w:sz="0" w:space="0" w:color="auto"/>
        <w:right w:val="none" w:sz="0" w:space="0" w:color="auto"/>
      </w:divBdr>
    </w:div>
    <w:div w:id="795954910">
      <w:bodyDiv w:val="1"/>
      <w:marLeft w:val="0"/>
      <w:marRight w:val="0"/>
      <w:marTop w:val="0"/>
      <w:marBottom w:val="0"/>
      <w:divBdr>
        <w:top w:val="none" w:sz="0" w:space="0" w:color="auto"/>
        <w:left w:val="none" w:sz="0" w:space="0" w:color="auto"/>
        <w:bottom w:val="none" w:sz="0" w:space="0" w:color="auto"/>
        <w:right w:val="none" w:sz="0" w:space="0" w:color="auto"/>
      </w:divBdr>
    </w:div>
    <w:div w:id="796027384">
      <w:bodyDiv w:val="1"/>
      <w:marLeft w:val="0"/>
      <w:marRight w:val="0"/>
      <w:marTop w:val="0"/>
      <w:marBottom w:val="0"/>
      <w:divBdr>
        <w:top w:val="none" w:sz="0" w:space="0" w:color="auto"/>
        <w:left w:val="none" w:sz="0" w:space="0" w:color="auto"/>
        <w:bottom w:val="none" w:sz="0" w:space="0" w:color="auto"/>
        <w:right w:val="none" w:sz="0" w:space="0" w:color="auto"/>
      </w:divBdr>
    </w:div>
    <w:div w:id="796218728">
      <w:bodyDiv w:val="1"/>
      <w:marLeft w:val="0"/>
      <w:marRight w:val="0"/>
      <w:marTop w:val="0"/>
      <w:marBottom w:val="0"/>
      <w:divBdr>
        <w:top w:val="none" w:sz="0" w:space="0" w:color="auto"/>
        <w:left w:val="none" w:sz="0" w:space="0" w:color="auto"/>
        <w:bottom w:val="none" w:sz="0" w:space="0" w:color="auto"/>
        <w:right w:val="none" w:sz="0" w:space="0" w:color="auto"/>
      </w:divBdr>
    </w:div>
    <w:div w:id="796264360">
      <w:bodyDiv w:val="1"/>
      <w:marLeft w:val="0"/>
      <w:marRight w:val="0"/>
      <w:marTop w:val="0"/>
      <w:marBottom w:val="0"/>
      <w:divBdr>
        <w:top w:val="none" w:sz="0" w:space="0" w:color="auto"/>
        <w:left w:val="none" w:sz="0" w:space="0" w:color="auto"/>
        <w:bottom w:val="none" w:sz="0" w:space="0" w:color="auto"/>
        <w:right w:val="none" w:sz="0" w:space="0" w:color="auto"/>
      </w:divBdr>
    </w:div>
    <w:div w:id="796336554">
      <w:bodyDiv w:val="1"/>
      <w:marLeft w:val="0"/>
      <w:marRight w:val="0"/>
      <w:marTop w:val="0"/>
      <w:marBottom w:val="0"/>
      <w:divBdr>
        <w:top w:val="none" w:sz="0" w:space="0" w:color="auto"/>
        <w:left w:val="none" w:sz="0" w:space="0" w:color="auto"/>
        <w:bottom w:val="none" w:sz="0" w:space="0" w:color="auto"/>
        <w:right w:val="none" w:sz="0" w:space="0" w:color="auto"/>
      </w:divBdr>
    </w:div>
    <w:div w:id="796338820">
      <w:bodyDiv w:val="1"/>
      <w:marLeft w:val="0"/>
      <w:marRight w:val="0"/>
      <w:marTop w:val="0"/>
      <w:marBottom w:val="0"/>
      <w:divBdr>
        <w:top w:val="none" w:sz="0" w:space="0" w:color="auto"/>
        <w:left w:val="none" w:sz="0" w:space="0" w:color="auto"/>
        <w:bottom w:val="none" w:sz="0" w:space="0" w:color="auto"/>
        <w:right w:val="none" w:sz="0" w:space="0" w:color="auto"/>
      </w:divBdr>
    </w:div>
    <w:div w:id="796488210">
      <w:bodyDiv w:val="1"/>
      <w:marLeft w:val="0"/>
      <w:marRight w:val="0"/>
      <w:marTop w:val="0"/>
      <w:marBottom w:val="0"/>
      <w:divBdr>
        <w:top w:val="none" w:sz="0" w:space="0" w:color="auto"/>
        <w:left w:val="none" w:sz="0" w:space="0" w:color="auto"/>
        <w:bottom w:val="none" w:sz="0" w:space="0" w:color="auto"/>
        <w:right w:val="none" w:sz="0" w:space="0" w:color="auto"/>
      </w:divBdr>
    </w:div>
    <w:div w:id="796803734">
      <w:bodyDiv w:val="1"/>
      <w:marLeft w:val="0"/>
      <w:marRight w:val="0"/>
      <w:marTop w:val="0"/>
      <w:marBottom w:val="0"/>
      <w:divBdr>
        <w:top w:val="none" w:sz="0" w:space="0" w:color="auto"/>
        <w:left w:val="none" w:sz="0" w:space="0" w:color="auto"/>
        <w:bottom w:val="none" w:sz="0" w:space="0" w:color="auto"/>
        <w:right w:val="none" w:sz="0" w:space="0" w:color="auto"/>
      </w:divBdr>
    </w:div>
    <w:div w:id="796871315">
      <w:bodyDiv w:val="1"/>
      <w:marLeft w:val="0"/>
      <w:marRight w:val="0"/>
      <w:marTop w:val="0"/>
      <w:marBottom w:val="0"/>
      <w:divBdr>
        <w:top w:val="none" w:sz="0" w:space="0" w:color="auto"/>
        <w:left w:val="none" w:sz="0" w:space="0" w:color="auto"/>
        <w:bottom w:val="none" w:sz="0" w:space="0" w:color="auto"/>
        <w:right w:val="none" w:sz="0" w:space="0" w:color="auto"/>
      </w:divBdr>
    </w:div>
    <w:div w:id="796877574">
      <w:bodyDiv w:val="1"/>
      <w:marLeft w:val="0"/>
      <w:marRight w:val="0"/>
      <w:marTop w:val="0"/>
      <w:marBottom w:val="0"/>
      <w:divBdr>
        <w:top w:val="none" w:sz="0" w:space="0" w:color="auto"/>
        <w:left w:val="none" w:sz="0" w:space="0" w:color="auto"/>
        <w:bottom w:val="none" w:sz="0" w:space="0" w:color="auto"/>
        <w:right w:val="none" w:sz="0" w:space="0" w:color="auto"/>
      </w:divBdr>
    </w:div>
    <w:div w:id="796877661">
      <w:bodyDiv w:val="1"/>
      <w:marLeft w:val="0"/>
      <w:marRight w:val="0"/>
      <w:marTop w:val="0"/>
      <w:marBottom w:val="0"/>
      <w:divBdr>
        <w:top w:val="none" w:sz="0" w:space="0" w:color="auto"/>
        <w:left w:val="none" w:sz="0" w:space="0" w:color="auto"/>
        <w:bottom w:val="none" w:sz="0" w:space="0" w:color="auto"/>
        <w:right w:val="none" w:sz="0" w:space="0" w:color="auto"/>
      </w:divBdr>
    </w:div>
    <w:div w:id="797071927">
      <w:bodyDiv w:val="1"/>
      <w:marLeft w:val="0"/>
      <w:marRight w:val="0"/>
      <w:marTop w:val="0"/>
      <w:marBottom w:val="0"/>
      <w:divBdr>
        <w:top w:val="none" w:sz="0" w:space="0" w:color="auto"/>
        <w:left w:val="none" w:sz="0" w:space="0" w:color="auto"/>
        <w:bottom w:val="none" w:sz="0" w:space="0" w:color="auto"/>
        <w:right w:val="none" w:sz="0" w:space="0" w:color="auto"/>
      </w:divBdr>
    </w:div>
    <w:div w:id="797141116">
      <w:bodyDiv w:val="1"/>
      <w:marLeft w:val="0"/>
      <w:marRight w:val="0"/>
      <w:marTop w:val="0"/>
      <w:marBottom w:val="0"/>
      <w:divBdr>
        <w:top w:val="none" w:sz="0" w:space="0" w:color="auto"/>
        <w:left w:val="none" w:sz="0" w:space="0" w:color="auto"/>
        <w:bottom w:val="none" w:sz="0" w:space="0" w:color="auto"/>
        <w:right w:val="none" w:sz="0" w:space="0" w:color="auto"/>
      </w:divBdr>
    </w:div>
    <w:div w:id="797333753">
      <w:bodyDiv w:val="1"/>
      <w:marLeft w:val="0"/>
      <w:marRight w:val="0"/>
      <w:marTop w:val="0"/>
      <w:marBottom w:val="0"/>
      <w:divBdr>
        <w:top w:val="none" w:sz="0" w:space="0" w:color="auto"/>
        <w:left w:val="none" w:sz="0" w:space="0" w:color="auto"/>
        <w:bottom w:val="none" w:sz="0" w:space="0" w:color="auto"/>
        <w:right w:val="none" w:sz="0" w:space="0" w:color="auto"/>
      </w:divBdr>
    </w:div>
    <w:div w:id="797527622">
      <w:bodyDiv w:val="1"/>
      <w:marLeft w:val="0"/>
      <w:marRight w:val="0"/>
      <w:marTop w:val="0"/>
      <w:marBottom w:val="0"/>
      <w:divBdr>
        <w:top w:val="none" w:sz="0" w:space="0" w:color="auto"/>
        <w:left w:val="none" w:sz="0" w:space="0" w:color="auto"/>
        <w:bottom w:val="none" w:sz="0" w:space="0" w:color="auto"/>
        <w:right w:val="none" w:sz="0" w:space="0" w:color="auto"/>
      </w:divBdr>
    </w:div>
    <w:div w:id="797646136">
      <w:bodyDiv w:val="1"/>
      <w:marLeft w:val="0"/>
      <w:marRight w:val="0"/>
      <w:marTop w:val="0"/>
      <w:marBottom w:val="0"/>
      <w:divBdr>
        <w:top w:val="none" w:sz="0" w:space="0" w:color="auto"/>
        <w:left w:val="none" w:sz="0" w:space="0" w:color="auto"/>
        <w:bottom w:val="none" w:sz="0" w:space="0" w:color="auto"/>
        <w:right w:val="none" w:sz="0" w:space="0" w:color="auto"/>
      </w:divBdr>
    </w:div>
    <w:div w:id="797913147">
      <w:bodyDiv w:val="1"/>
      <w:marLeft w:val="0"/>
      <w:marRight w:val="0"/>
      <w:marTop w:val="0"/>
      <w:marBottom w:val="0"/>
      <w:divBdr>
        <w:top w:val="none" w:sz="0" w:space="0" w:color="auto"/>
        <w:left w:val="none" w:sz="0" w:space="0" w:color="auto"/>
        <w:bottom w:val="none" w:sz="0" w:space="0" w:color="auto"/>
        <w:right w:val="none" w:sz="0" w:space="0" w:color="auto"/>
      </w:divBdr>
    </w:div>
    <w:div w:id="797915066">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7990057">
      <w:bodyDiv w:val="1"/>
      <w:marLeft w:val="0"/>
      <w:marRight w:val="0"/>
      <w:marTop w:val="0"/>
      <w:marBottom w:val="0"/>
      <w:divBdr>
        <w:top w:val="none" w:sz="0" w:space="0" w:color="auto"/>
        <w:left w:val="none" w:sz="0" w:space="0" w:color="auto"/>
        <w:bottom w:val="none" w:sz="0" w:space="0" w:color="auto"/>
        <w:right w:val="none" w:sz="0" w:space="0" w:color="auto"/>
      </w:divBdr>
    </w:div>
    <w:div w:id="798258422">
      <w:bodyDiv w:val="1"/>
      <w:marLeft w:val="0"/>
      <w:marRight w:val="0"/>
      <w:marTop w:val="0"/>
      <w:marBottom w:val="0"/>
      <w:divBdr>
        <w:top w:val="none" w:sz="0" w:space="0" w:color="auto"/>
        <w:left w:val="none" w:sz="0" w:space="0" w:color="auto"/>
        <w:bottom w:val="none" w:sz="0" w:space="0" w:color="auto"/>
        <w:right w:val="none" w:sz="0" w:space="0" w:color="auto"/>
      </w:divBdr>
    </w:div>
    <w:div w:id="798494658">
      <w:bodyDiv w:val="1"/>
      <w:marLeft w:val="0"/>
      <w:marRight w:val="0"/>
      <w:marTop w:val="0"/>
      <w:marBottom w:val="0"/>
      <w:divBdr>
        <w:top w:val="none" w:sz="0" w:space="0" w:color="auto"/>
        <w:left w:val="none" w:sz="0" w:space="0" w:color="auto"/>
        <w:bottom w:val="none" w:sz="0" w:space="0" w:color="auto"/>
        <w:right w:val="none" w:sz="0" w:space="0" w:color="auto"/>
      </w:divBdr>
    </w:div>
    <w:div w:id="798644212">
      <w:bodyDiv w:val="1"/>
      <w:marLeft w:val="0"/>
      <w:marRight w:val="0"/>
      <w:marTop w:val="0"/>
      <w:marBottom w:val="0"/>
      <w:divBdr>
        <w:top w:val="none" w:sz="0" w:space="0" w:color="auto"/>
        <w:left w:val="none" w:sz="0" w:space="0" w:color="auto"/>
        <w:bottom w:val="none" w:sz="0" w:space="0" w:color="auto"/>
        <w:right w:val="none" w:sz="0" w:space="0" w:color="auto"/>
      </w:divBdr>
    </w:div>
    <w:div w:id="798689967">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8718433">
      <w:bodyDiv w:val="1"/>
      <w:marLeft w:val="0"/>
      <w:marRight w:val="0"/>
      <w:marTop w:val="0"/>
      <w:marBottom w:val="0"/>
      <w:divBdr>
        <w:top w:val="none" w:sz="0" w:space="0" w:color="auto"/>
        <w:left w:val="none" w:sz="0" w:space="0" w:color="auto"/>
        <w:bottom w:val="none" w:sz="0" w:space="0" w:color="auto"/>
        <w:right w:val="none" w:sz="0" w:space="0" w:color="auto"/>
      </w:divBdr>
    </w:div>
    <w:div w:id="798842469">
      <w:bodyDiv w:val="1"/>
      <w:marLeft w:val="0"/>
      <w:marRight w:val="0"/>
      <w:marTop w:val="0"/>
      <w:marBottom w:val="0"/>
      <w:divBdr>
        <w:top w:val="none" w:sz="0" w:space="0" w:color="auto"/>
        <w:left w:val="none" w:sz="0" w:space="0" w:color="auto"/>
        <w:bottom w:val="none" w:sz="0" w:space="0" w:color="auto"/>
        <w:right w:val="none" w:sz="0" w:space="0" w:color="auto"/>
      </w:divBdr>
    </w:div>
    <w:div w:id="798960266">
      <w:bodyDiv w:val="1"/>
      <w:marLeft w:val="0"/>
      <w:marRight w:val="0"/>
      <w:marTop w:val="0"/>
      <w:marBottom w:val="0"/>
      <w:divBdr>
        <w:top w:val="none" w:sz="0" w:space="0" w:color="auto"/>
        <w:left w:val="none" w:sz="0" w:space="0" w:color="auto"/>
        <w:bottom w:val="none" w:sz="0" w:space="0" w:color="auto"/>
        <w:right w:val="none" w:sz="0" w:space="0" w:color="auto"/>
      </w:divBdr>
    </w:div>
    <w:div w:id="799108593">
      <w:bodyDiv w:val="1"/>
      <w:marLeft w:val="0"/>
      <w:marRight w:val="0"/>
      <w:marTop w:val="0"/>
      <w:marBottom w:val="0"/>
      <w:divBdr>
        <w:top w:val="none" w:sz="0" w:space="0" w:color="auto"/>
        <w:left w:val="none" w:sz="0" w:space="0" w:color="auto"/>
        <w:bottom w:val="none" w:sz="0" w:space="0" w:color="auto"/>
        <w:right w:val="none" w:sz="0" w:space="0" w:color="auto"/>
      </w:divBdr>
    </w:div>
    <w:div w:id="799111340">
      <w:bodyDiv w:val="1"/>
      <w:marLeft w:val="0"/>
      <w:marRight w:val="0"/>
      <w:marTop w:val="0"/>
      <w:marBottom w:val="0"/>
      <w:divBdr>
        <w:top w:val="none" w:sz="0" w:space="0" w:color="auto"/>
        <w:left w:val="none" w:sz="0" w:space="0" w:color="auto"/>
        <w:bottom w:val="none" w:sz="0" w:space="0" w:color="auto"/>
        <w:right w:val="none" w:sz="0" w:space="0" w:color="auto"/>
      </w:divBdr>
    </w:div>
    <w:div w:id="799149295">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418357">
      <w:bodyDiv w:val="1"/>
      <w:marLeft w:val="0"/>
      <w:marRight w:val="0"/>
      <w:marTop w:val="0"/>
      <w:marBottom w:val="0"/>
      <w:divBdr>
        <w:top w:val="none" w:sz="0" w:space="0" w:color="auto"/>
        <w:left w:val="none" w:sz="0" w:space="0" w:color="auto"/>
        <w:bottom w:val="none" w:sz="0" w:space="0" w:color="auto"/>
        <w:right w:val="none" w:sz="0" w:space="0" w:color="auto"/>
      </w:divBdr>
    </w:div>
    <w:div w:id="799807528">
      <w:bodyDiv w:val="1"/>
      <w:marLeft w:val="0"/>
      <w:marRight w:val="0"/>
      <w:marTop w:val="0"/>
      <w:marBottom w:val="0"/>
      <w:divBdr>
        <w:top w:val="none" w:sz="0" w:space="0" w:color="auto"/>
        <w:left w:val="none" w:sz="0" w:space="0" w:color="auto"/>
        <w:bottom w:val="none" w:sz="0" w:space="0" w:color="auto"/>
        <w:right w:val="none" w:sz="0" w:space="0" w:color="auto"/>
      </w:divBdr>
    </w:div>
    <w:div w:id="799886887">
      <w:bodyDiv w:val="1"/>
      <w:marLeft w:val="0"/>
      <w:marRight w:val="0"/>
      <w:marTop w:val="0"/>
      <w:marBottom w:val="0"/>
      <w:divBdr>
        <w:top w:val="none" w:sz="0" w:space="0" w:color="auto"/>
        <w:left w:val="none" w:sz="0" w:space="0" w:color="auto"/>
        <w:bottom w:val="none" w:sz="0" w:space="0" w:color="auto"/>
        <w:right w:val="none" w:sz="0" w:space="0" w:color="auto"/>
      </w:divBdr>
    </w:div>
    <w:div w:id="800028173">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922">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339636">
      <w:bodyDiv w:val="1"/>
      <w:marLeft w:val="0"/>
      <w:marRight w:val="0"/>
      <w:marTop w:val="0"/>
      <w:marBottom w:val="0"/>
      <w:divBdr>
        <w:top w:val="none" w:sz="0" w:space="0" w:color="auto"/>
        <w:left w:val="none" w:sz="0" w:space="0" w:color="auto"/>
        <w:bottom w:val="none" w:sz="0" w:space="0" w:color="auto"/>
        <w:right w:val="none" w:sz="0" w:space="0" w:color="auto"/>
      </w:divBdr>
    </w:div>
    <w:div w:id="800346399">
      <w:bodyDiv w:val="1"/>
      <w:marLeft w:val="0"/>
      <w:marRight w:val="0"/>
      <w:marTop w:val="0"/>
      <w:marBottom w:val="0"/>
      <w:divBdr>
        <w:top w:val="none" w:sz="0" w:space="0" w:color="auto"/>
        <w:left w:val="none" w:sz="0" w:space="0" w:color="auto"/>
        <w:bottom w:val="none" w:sz="0" w:space="0" w:color="auto"/>
        <w:right w:val="none" w:sz="0" w:space="0" w:color="auto"/>
      </w:divBdr>
    </w:div>
    <w:div w:id="800416107">
      <w:bodyDiv w:val="1"/>
      <w:marLeft w:val="0"/>
      <w:marRight w:val="0"/>
      <w:marTop w:val="0"/>
      <w:marBottom w:val="0"/>
      <w:divBdr>
        <w:top w:val="none" w:sz="0" w:space="0" w:color="auto"/>
        <w:left w:val="none" w:sz="0" w:space="0" w:color="auto"/>
        <w:bottom w:val="none" w:sz="0" w:space="0" w:color="auto"/>
        <w:right w:val="none" w:sz="0" w:space="0" w:color="auto"/>
      </w:divBdr>
    </w:div>
    <w:div w:id="800459854">
      <w:bodyDiv w:val="1"/>
      <w:marLeft w:val="0"/>
      <w:marRight w:val="0"/>
      <w:marTop w:val="0"/>
      <w:marBottom w:val="0"/>
      <w:divBdr>
        <w:top w:val="none" w:sz="0" w:space="0" w:color="auto"/>
        <w:left w:val="none" w:sz="0" w:space="0" w:color="auto"/>
        <w:bottom w:val="none" w:sz="0" w:space="0" w:color="auto"/>
        <w:right w:val="none" w:sz="0" w:space="0" w:color="auto"/>
      </w:divBdr>
    </w:div>
    <w:div w:id="800657568">
      <w:bodyDiv w:val="1"/>
      <w:marLeft w:val="0"/>
      <w:marRight w:val="0"/>
      <w:marTop w:val="0"/>
      <w:marBottom w:val="0"/>
      <w:divBdr>
        <w:top w:val="none" w:sz="0" w:space="0" w:color="auto"/>
        <w:left w:val="none" w:sz="0" w:space="0" w:color="auto"/>
        <w:bottom w:val="none" w:sz="0" w:space="0" w:color="auto"/>
        <w:right w:val="none" w:sz="0" w:space="0" w:color="auto"/>
      </w:divBdr>
    </w:div>
    <w:div w:id="800882245">
      <w:bodyDiv w:val="1"/>
      <w:marLeft w:val="0"/>
      <w:marRight w:val="0"/>
      <w:marTop w:val="0"/>
      <w:marBottom w:val="0"/>
      <w:divBdr>
        <w:top w:val="none" w:sz="0" w:space="0" w:color="auto"/>
        <w:left w:val="none" w:sz="0" w:space="0" w:color="auto"/>
        <w:bottom w:val="none" w:sz="0" w:space="0" w:color="auto"/>
        <w:right w:val="none" w:sz="0" w:space="0" w:color="auto"/>
      </w:divBdr>
    </w:div>
    <w:div w:id="801000404">
      <w:bodyDiv w:val="1"/>
      <w:marLeft w:val="0"/>
      <w:marRight w:val="0"/>
      <w:marTop w:val="0"/>
      <w:marBottom w:val="0"/>
      <w:divBdr>
        <w:top w:val="none" w:sz="0" w:space="0" w:color="auto"/>
        <w:left w:val="none" w:sz="0" w:space="0" w:color="auto"/>
        <w:bottom w:val="none" w:sz="0" w:space="0" w:color="auto"/>
        <w:right w:val="none" w:sz="0" w:space="0" w:color="auto"/>
      </w:divBdr>
    </w:div>
    <w:div w:id="801116338">
      <w:bodyDiv w:val="1"/>
      <w:marLeft w:val="0"/>
      <w:marRight w:val="0"/>
      <w:marTop w:val="0"/>
      <w:marBottom w:val="0"/>
      <w:divBdr>
        <w:top w:val="none" w:sz="0" w:space="0" w:color="auto"/>
        <w:left w:val="none" w:sz="0" w:space="0" w:color="auto"/>
        <w:bottom w:val="none" w:sz="0" w:space="0" w:color="auto"/>
        <w:right w:val="none" w:sz="0" w:space="0" w:color="auto"/>
      </w:divBdr>
    </w:div>
    <w:div w:id="801310530">
      <w:bodyDiv w:val="1"/>
      <w:marLeft w:val="0"/>
      <w:marRight w:val="0"/>
      <w:marTop w:val="0"/>
      <w:marBottom w:val="0"/>
      <w:divBdr>
        <w:top w:val="none" w:sz="0" w:space="0" w:color="auto"/>
        <w:left w:val="none" w:sz="0" w:space="0" w:color="auto"/>
        <w:bottom w:val="none" w:sz="0" w:space="0" w:color="auto"/>
        <w:right w:val="none" w:sz="0" w:space="0" w:color="auto"/>
      </w:divBdr>
    </w:div>
    <w:div w:id="801315508">
      <w:bodyDiv w:val="1"/>
      <w:marLeft w:val="0"/>
      <w:marRight w:val="0"/>
      <w:marTop w:val="0"/>
      <w:marBottom w:val="0"/>
      <w:divBdr>
        <w:top w:val="none" w:sz="0" w:space="0" w:color="auto"/>
        <w:left w:val="none" w:sz="0" w:space="0" w:color="auto"/>
        <w:bottom w:val="none" w:sz="0" w:space="0" w:color="auto"/>
        <w:right w:val="none" w:sz="0" w:space="0" w:color="auto"/>
      </w:divBdr>
    </w:div>
    <w:div w:id="801341132">
      <w:bodyDiv w:val="1"/>
      <w:marLeft w:val="0"/>
      <w:marRight w:val="0"/>
      <w:marTop w:val="0"/>
      <w:marBottom w:val="0"/>
      <w:divBdr>
        <w:top w:val="none" w:sz="0" w:space="0" w:color="auto"/>
        <w:left w:val="none" w:sz="0" w:space="0" w:color="auto"/>
        <w:bottom w:val="none" w:sz="0" w:space="0" w:color="auto"/>
        <w:right w:val="none" w:sz="0" w:space="0" w:color="auto"/>
      </w:divBdr>
    </w:div>
    <w:div w:id="801773461">
      <w:bodyDiv w:val="1"/>
      <w:marLeft w:val="0"/>
      <w:marRight w:val="0"/>
      <w:marTop w:val="0"/>
      <w:marBottom w:val="0"/>
      <w:divBdr>
        <w:top w:val="none" w:sz="0" w:space="0" w:color="auto"/>
        <w:left w:val="none" w:sz="0" w:space="0" w:color="auto"/>
        <w:bottom w:val="none" w:sz="0" w:space="0" w:color="auto"/>
        <w:right w:val="none" w:sz="0" w:space="0" w:color="auto"/>
      </w:divBdr>
    </w:div>
    <w:div w:id="801966166">
      <w:bodyDiv w:val="1"/>
      <w:marLeft w:val="0"/>
      <w:marRight w:val="0"/>
      <w:marTop w:val="0"/>
      <w:marBottom w:val="0"/>
      <w:divBdr>
        <w:top w:val="none" w:sz="0" w:space="0" w:color="auto"/>
        <w:left w:val="none" w:sz="0" w:space="0" w:color="auto"/>
        <w:bottom w:val="none" w:sz="0" w:space="0" w:color="auto"/>
        <w:right w:val="none" w:sz="0" w:space="0" w:color="auto"/>
      </w:divBdr>
    </w:div>
    <w:div w:id="801966356">
      <w:bodyDiv w:val="1"/>
      <w:marLeft w:val="0"/>
      <w:marRight w:val="0"/>
      <w:marTop w:val="0"/>
      <w:marBottom w:val="0"/>
      <w:divBdr>
        <w:top w:val="none" w:sz="0" w:space="0" w:color="auto"/>
        <w:left w:val="none" w:sz="0" w:space="0" w:color="auto"/>
        <w:bottom w:val="none" w:sz="0" w:space="0" w:color="auto"/>
        <w:right w:val="none" w:sz="0" w:space="0" w:color="auto"/>
      </w:divBdr>
    </w:div>
    <w:div w:id="801967589">
      <w:bodyDiv w:val="1"/>
      <w:marLeft w:val="0"/>
      <w:marRight w:val="0"/>
      <w:marTop w:val="0"/>
      <w:marBottom w:val="0"/>
      <w:divBdr>
        <w:top w:val="none" w:sz="0" w:space="0" w:color="auto"/>
        <w:left w:val="none" w:sz="0" w:space="0" w:color="auto"/>
        <w:bottom w:val="none" w:sz="0" w:space="0" w:color="auto"/>
        <w:right w:val="none" w:sz="0" w:space="0" w:color="auto"/>
      </w:divBdr>
    </w:div>
    <w:div w:id="802036664">
      <w:bodyDiv w:val="1"/>
      <w:marLeft w:val="0"/>
      <w:marRight w:val="0"/>
      <w:marTop w:val="0"/>
      <w:marBottom w:val="0"/>
      <w:divBdr>
        <w:top w:val="none" w:sz="0" w:space="0" w:color="auto"/>
        <w:left w:val="none" w:sz="0" w:space="0" w:color="auto"/>
        <w:bottom w:val="none" w:sz="0" w:space="0" w:color="auto"/>
        <w:right w:val="none" w:sz="0" w:space="0" w:color="auto"/>
      </w:divBdr>
    </w:div>
    <w:div w:id="802426402">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2620028">
      <w:bodyDiv w:val="1"/>
      <w:marLeft w:val="0"/>
      <w:marRight w:val="0"/>
      <w:marTop w:val="0"/>
      <w:marBottom w:val="0"/>
      <w:divBdr>
        <w:top w:val="none" w:sz="0" w:space="0" w:color="auto"/>
        <w:left w:val="none" w:sz="0" w:space="0" w:color="auto"/>
        <w:bottom w:val="none" w:sz="0" w:space="0" w:color="auto"/>
        <w:right w:val="none" w:sz="0" w:space="0" w:color="auto"/>
      </w:divBdr>
    </w:div>
    <w:div w:id="802700913">
      <w:bodyDiv w:val="1"/>
      <w:marLeft w:val="0"/>
      <w:marRight w:val="0"/>
      <w:marTop w:val="0"/>
      <w:marBottom w:val="0"/>
      <w:divBdr>
        <w:top w:val="none" w:sz="0" w:space="0" w:color="auto"/>
        <w:left w:val="none" w:sz="0" w:space="0" w:color="auto"/>
        <w:bottom w:val="none" w:sz="0" w:space="0" w:color="auto"/>
        <w:right w:val="none" w:sz="0" w:space="0" w:color="auto"/>
      </w:divBdr>
    </w:div>
    <w:div w:id="802967634">
      <w:bodyDiv w:val="1"/>
      <w:marLeft w:val="0"/>
      <w:marRight w:val="0"/>
      <w:marTop w:val="0"/>
      <w:marBottom w:val="0"/>
      <w:divBdr>
        <w:top w:val="none" w:sz="0" w:space="0" w:color="auto"/>
        <w:left w:val="none" w:sz="0" w:space="0" w:color="auto"/>
        <w:bottom w:val="none" w:sz="0" w:space="0" w:color="auto"/>
        <w:right w:val="none" w:sz="0" w:space="0" w:color="auto"/>
      </w:divBdr>
    </w:div>
    <w:div w:id="803036928">
      <w:bodyDiv w:val="1"/>
      <w:marLeft w:val="0"/>
      <w:marRight w:val="0"/>
      <w:marTop w:val="0"/>
      <w:marBottom w:val="0"/>
      <w:divBdr>
        <w:top w:val="none" w:sz="0" w:space="0" w:color="auto"/>
        <w:left w:val="none" w:sz="0" w:space="0" w:color="auto"/>
        <w:bottom w:val="none" w:sz="0" w:space="0" w:color="auto"/>
        <w:right w:val="none" w:sz="0" w:space="0" w:color="auto"/>
      </w:divBdr>
    </w:div>
    <w:div w:id="803079182">
      <w:bodyDiv w:val="1"/>
      <w:marLeft w:val="0"/>
      <w:marRight w:val="0"/>
      <w:marTop w:val="0"/>
      <w:marBottom w:val="0"/>
      <w:divBdr>
        <w:top w:val="none" w:sz="0" w:space="0" w:color="auto"/>
        <w:left w:val="none" w:sz="0" w:space="0" w:color="auto"/>
        <w:bottom w:val="none" w:sz="0" w:space="0" w:color="auto"/>
        <w:right w:val="none" w:sz="0" w:space="0" w:color="auto"/>
      </w:divBdr>
    </w:div>
    <w:div w:id="803500598">
      <w:bodyDiv w:val="1"/>
      <w:marLeft w:val="0"/>
      <w:marRight w:val="0"/>
      <w:marTop w:val="0"/>
      <w:marBottom w:val="0"/>
      <w:divBdr>
        <w:top w:val="none" w:sz="0" w:space="0" w:color="auto"/>
        <w:left w:val="none" w:sz="0" w:space="0" w:color="auto"/>
        <w:bottom w:val="none" w:sz="0" w:space="0" w:color="auto"/>
        <w:right w:val="none" w:sz="0" w:space="0" w:color="auto"/>
      </w:divBdr>
    </w:div>
    <w:div w:id="803542535">
      <w:bodyDiv w:val="1"/>
      <w:marLeft w:val="0"/>
      <w:marRight w:val="0"/>
      <w:marTop w:val="0"/>
      <w:marBottom w:val="0"/>
      <w:divBdr>
        <w:top w:val="none" w:sz="0" w:space="0" w:color="auto"/>
        <w:left w:val="none" w:sz="0" w:space="0" w:color="auto"/>
        <w:bottom w:val="none" w:sz="0" w:space="0" w:color="auto"/>
        <w:right w:val="none" w:sz="0" w:space="0" w:color="auto"/>
      </w:divBdr>
    </w:div>
    <w:div w:id="803543186">
      <w:bodyDiv w:val="1"/>
      <w:marLeft w:val="0"/>
      <w:marRight w:val="0"/>
      <w:marTop w:val="0"/>
      <w:marBottom w:val="0"/>
      <w:divBdr>
        <w:top w:val="none" w:sz="0" w:space="0" w:color="auto"/>
        <w:left w:val="none" w:sz="0" w:space="0" w:color="auto"/>
        <w:bottom w:val="none" w:sz="0" w:space="0" w:color="auto"/>
        <w:right w:val="none" w:sz="0" w:space="0" w:color="auto"/>
      </w:divBdr>
    </w:div>
    <w:div w:id="803691668">
      <w:bodyDiv w:val="1"/>
      <w:marLeft w:val="0"/>
      <w:marRight w:val="0"/>
      <w:marTop w:val="0"/>
      <w:marBottom w:val="0"/>
      <w:divBdr>
        <w:top w:val="none" w:sz="0" w:space="0" w:color="auto"/>
        <w:left w:val="none" w:sz="0" w:space="0" w:color="auto"/>
        <w:bottom w:val="none" w:sz="0" w:space="0" w:color="auto"/>
        <w:right w:val="none" w:sz="0" w:space="0" w:color="auto"/>
      </w:divBdr>
    </w:div>
    <w:div w:id="804081643">
      <w:bodyDiv w:val="1"/>
      <w:marLeft w:val="0"/>
      <w:marRight w:val="0"/>
      <w:marTop w:val="0"/>
      <w:marBottom w:val="0"/>
      <w:divBdr>
        <w:top w:val="none" w:sz="0" w:space="0" w:color="auto"/>
        <w:left w:val="none" w:sz="0" w:space="0" w:color="auto"/>
        <w:bottom w:val="none" w:sz="0" w:space="0" w:color="auto"/>
        <w:right w:val="none" w:sz="0" w:space="0" w:color="auto"/>
      </w:divBdr>
    </w:div>
    <w:div w:id="804082166">
      <w:bodyDiv w:val="1"/>
      <w:marLeft w:val="0"/>
      <w:marRight w:val="0"/>
      <w:marTop w:val="0"/>
      <w:marBottom w:val="0"/>
      <w:divBdr>
        <w:top w:val="none" w:sz="0" w:space="0" w:color="auto"/>
        <w:left w:val="none" w:sz="0" w:space="0" w:color="auto"/>
        <w:bottom w:val="none" w:sz="0" w:space="0" w:color="auto"/>
        <w:right w:val="none" w:sz="0" w:space="0" w:color="auto"/>
      </w:divBdr>
    </w:div>
    <w:div w:id="804157599">
      <w:bodyDiv w:val="1"/>
      <w:marLeft w:val="0"/>
      <w:marRight w:val="0"/>
      <w:marTop w:val="0"/>
      <w:marBottom w:val="0"/>
      <w:divBdr>
        <w:top w:val="none" w:sz="0" w:space="0" w:color="auto"/>
        <w:left w:val="none" w:sz="0" w:space="0" w:color="auto"/>
        <w:bottom w:val="none" w:sz="0" w:space="0" w:color="auto"/>
        <w:right w:val="none" w:sz="0" w:space="0" w:color="auto"/>
      </w:divBdr>
    </w:div>
    <w:div w:id="804347923">
      <w:bodyDiv w:val="1"/>
      <w:marLeft w:val="0"/>
      <w:marRight w:val="0"/>
      <w:marTop w:val="0"/>
      <w:marBottom w:val="0"/>
      <w:divBdr>
        <w:top w:val="none" w:sz="0" w:space="0" w:color="auto"/>
        <w:left w:val="none" w:sz="0" w:space="0" w:color="auto"/>
        <w:bottom w:val="none" w:sz="0" w:space="0" w:color="auto"/>
        <w:right w:val="none" w:sz="0" w:space="0" w:color="auto"/>
      </w:divBdr>
    </w:div>
    <w:div w:id="804548084">
      <w:bodyDiv w:val="1"/>
      <w:marLeft w:val="0"/>
      <w:marRight w:val="0"/>
      <w:marTop w:val="0"/>
      <w:marBottom w:val="0"/>
      <w:divBdr>
        <w:top w:val="none" w:sz="0" w:space="0" w:color="auto"/>
        <w:left w:val="none" w:sz="0" w:space="0" w:color="auto"/>
        <w:bottom w:val="none" w:sz="0" w:space="0" w:color="auto"/>
        <w:right w:val="none" w:sz="0" w:space="0" w:color="auto"/>
      </w:divBdr>
    </w:div>
    <w:div w:id="804661341">
      <w:bodyDiv w:val="1"/>
      <w:marLeft w:val="0"/>
      <w:marRight w:val="0"/>
      <w:marTop w:val="0"/>
      <w:marBottom w:val="0"/>
      <w:divBdr>
        <w:top w:val="none" w:sz="0" w:space="0" w:color="auto"/>
        <w:left w:val="none" w:sz="0" w:space="0" w:color="auto"/>
        <w:bottom w:val="none" w:sz="0" w:space="0" w:color="auto"/>
        <w:right w:val="none" w:sz="0" w:space="0" w:color="auto"/>
      </w:divBdr>
    </w:div>
    <w:div w:id="804733277">
      <w:bodyDiv w:val="1"/>
      <w:marLeft w:val="0"/>
      <w:marRight w:val="0"/>
      <w:marTop w:val="0"/>
      <w:marBottom w:val="0"/>
      <w:divBdr>
        <w:top w:val="none" w:sz="0" w:space="0" w:color="auto"/>
        <w:left w:val="none" w:sz="0" w:space="0" w:color="auto"/>
        <w:bottom w:val="none" w:sz="0" w:space="0" w:color="auto"/>
        <w:right w:val="none" w:sz="0" w:space="0" w:color="auto"/>
      </w:divBdr>
    </w:div>
    <w:div w:id="804851428">
      <w:bodyDiv w:val="1"/>
      <w:marLeft w:val="0"/>
      <w:marRight w:val="0"/>
      <w:marTop w:val="0"/>
      <w:marBottom w:val="0"/>
      <w:divBdr>
        <w:top w:val="none" w:sz="0" w:space="0" w:color="auto"/>
        <w:left w:val="none" w:sz="0" w:space="0" w:color="auto"/>
        <w:bottom w:val="none" w:sz="0" w:space="0" w:color="auto"/>
        <w:right w:val="none" w:sz="0" w:space="0" w:color="auto"/>
      </w:divBdr>
    </w:div>
    <w:div w:id="804851701">
      <w:bodyDiv w:val="1"/>
      <w:marLeft w:val="0"/>
      <w:marRight w:val="0"/>
      <w:marTop w:val="0"/>
      <w:marBottom w:val="0"/>
      <w:divBdr>
        <w:top w:val="none" w:sz="0" w:space="0" w:color="auto"/>
        <w:left w:val="none" w:sz="0" w:space="0" w:color="auto"/>
        <w:bottom w:val="none" w:sz="0" w:space="0" w:color="auto"/>
        <w:right w:val="none" w:sz="0" w:space="0" w:color="auto"/>
      </w:divBdr>
    </w:div>
    <w:div w:id="805243686">
      <w:bodyDiv w:val="1"/>
      <w:marLeft w:val="0"/>
      <w:marRight w:val="0"/>
      <w:marTop w:val="0"/>
      <w:marBottom w:val="0"/>
      <w:divBdr>
        <w:top w:val="none" w:sz="0" w:space="0" w:color="auto"/>
        <w:left w:val="none" w:sz="0" w:space="0" w:color="auto"/>
        <w:bottom w:val="none" w:sz="0" w:space="0" w:color="auto"/>
        <w:right w:val="none" w:sz="0" w:space="0" w:color="auto"/>
      </w:divBdr>
    </w:div>
    <w:div w:id="805389543">
      <w:bodyDiv w:val="1"/>
      <w:marLeft w:val="0"/>
      <w:marRight w:val="0"/>
      <w:marTop w:val="0"/>
      <w:marBottom w:val="0"/>
      <w:divBdr>
        <w:top w:val="none" w:sz="0" w:space="0" w:color="auto"/>
        <w:left w:val="none" w:sz="0" w:space="0" w:color="auto"/>
        <w:bottom w:val="none" w:sz="0" w:space="0" w:color="auto"/>
        <w:right w:val="none" w:sz="0" w:space="0" w:color="auto"/>
      </w:divBdr>
    </w:div>
    <w:div w:id="805390074">
      <w:bodyDiv w:val="1"/>
      <w:marLeft w:val="0"/>
      <w:marRight w:val="0"/>
      <w:marTop w:val="0"/>
      <w:marBottom w:val="0"/>
      <w:divBdr>
        <w:top w:val="none" w:sz="0" w:space="0" w:color="auto"/>
        <w:left w:val="none" w:sz="0" w:space="0" w:color="auto"/>
        <w:bottom w:val="none" w:sz="0" w:space="0" w:color="auto"/>
        <w:right w:val="none" w:sz="0" w:space="0" w:color="auto"/>
      </w:divBdr>
    </w:div>
    <w:div w:id="806050011">
      <w:bodyDiv w:val="1"/>
      <w:marLeft w:val="0"/>
      <w:marRight w:val="0"/>
      <w:marTop w:val="0"/>
      <w:marBottom w:val="0"/>
      <w:divBdr>
        <w:top w:val="none" w:sz="0" w:space="0" w:color="auto"/>
        <w:left w:val="none" w:sz="0" w:space="0" w:color="auto"/>
        <w:bottom w:val="none" w:sz="0" w:space="0" w:color="auto"/>
        <w:right w:val="none" w:sz="0" w:space="0" w:color="auto"/>
      </w:divBdr>
    </w:div>
    <w:div w:id="806240722">
      <w:bodyDiv w:val="1"/>
      <w:marLeft w:val="0"/>
      <w:marRight w:val="0"/>
      <w:marTop w:val="0"/>
      <w:marBottom w:val="0"/>
      <w:divBdr>
        <w:top w:val="none" w:sz="0" w:space="0" w:color="auto"/>
        <w:left w:val="none" w:sz="0" w:space="0" w:color="auto"/>
        <w:bottom w:val="none" w:sz="0" w:space="0" w:color="auto"/>
        <w:right w:val="none" w:sz="0" w:space="0" w:color="auto"/>
      </w:divBdr>
    </w:div>
    <w:div w:id="806315059">
      <w:bodyDiv w:val="1"/>
      <w:marLeft w:val="0"/>
      <w:marRight w:val="0"/>
      <w:marTop w:val="0"/>
      <w:marBottom w:val="0"/>
      <w:divBdr>
        <w:top w:val="none" w:sz="0" w:space="0" w:color="auto"/>
        <w:left w:val="none" w:sz="0" w:space="0" w:color="auto"/>
        <w:bottom w:val="none" w:sz="0" w:space="0" w:color="auto"/>
        <w:right w:val="none" w:sz="0" w:space="0" w:color="auto"/>
      </w:divBdr>
    </w:div>
    <w:div w:id="806315835">
      <w:bodyDiv w:val="1"/>
      <w:marLeft w:val="0"/>
      <w:marRight w:val="0"/>
      <w:marTop w:val="0"/>
      <w:marBottom w:val="0"/>
      <w:divBdr>
        <w:top w:val="none" w:sz="0" w:space="0" w:color="auto"/>
        <w:left w:val="none" w:sz="0" w:space="0" w:color="auto"/>
        <w:bottom w:val="none" w:sz="0" w:space="0" w:color="auto"/>
        <w:right w:val="none" w:sz="0" w:space="0" w:color="auto"/>
      </w:divBdr>
    </w:div>
    <w:div w:id="806357411">
      <w:bodyDiv w:val="1"/>
      <w:marLeft w:val="0"/>
      <w:marRight w:val="0"/>
      <w:marTop w:val="0"/>
      <w:marBottom w:val="0"/>
      <w:divBdr>
        <w:top w:val="none" w:sz="0" w:space="0" w:color="auto"/>
        <w:left w:val="none" w:sz="0" w:space="0" w:color="auto"/>
        <w:bottom w:val="none" w:sz="0" w:space="0" w:color="auto"/>
        <w:right w:val="none" w:sz="0" w:space="0" w:color="auto"/>
      </w:divBdr>
    </w:div>
    <w:div w:id="806511228">
      <w:bodyDiv w:val="1"/>
      <w:marLeft w:val="0"/>
      <w:marRight w:val="0"/>
      <w:marTop w:val="0"/>
      <w:marBottom w:val="0"/>
      <w:divBdr>
        <w:top w:val="none" w:sz="0" w:space="0" w:color="auto"/>
        <w:left w:val="none" w:sz="0" w:space="0" w:color="auto"/>
        <w:bottom w:val="none" w:sz="0" w:space="0" w:color="auto"/>
        <w:right w:val="none" w:sz="0" w:space="0" w:color="auto"/>
      </w:divBdr>
    </w:div>
    <w:div w:id="806551912">
      <w:bodyDiv w:val="1"/>
      <w:marLeft w:val="0"/>
      <w:marRight w:val="0"/>
      <w:marTop w:val="0"/>
      <w:marBottom w:val="0"/>
      <w:divBdr>
        <w:top w:val="none" w:sz="0" w:space="0" w:color="auto"/>
        <w:left w:val="none" w:sz="0" w:space="0" w:color="auto"/>
        <w:bottom w:val="none" w:sz="0" w:space="0" w:color="auto"/>
        <w:right w:val="none" w:sz="0" w:space="0" w:color="auto"/>
      </w:divBdr>
    </w:div>
    <w:div w:id="806556471">
      <w:bodyDiv w:val="1"/>
      <w:marLeft w:val="0"/>
      <w:marRight w:val="0"/>
      <w:marTop w:val="0"/>
      <w:marBottom w:val="0"/>
      <w:divBdr>
        <w:top w:val="none" w:sz="0" w:space="0" w:color="auto"/>
        <w:left w:val="none" w:sz="0" w:space="0" w:color="auto"/>
        <w:bottom w:val="none" w:sz="0" w:space="0" w:color="auto"/>
        <w:right w:val="none" w:sz="0" w:space="0" w:color="auto"/>
      </w:divBdr>
    </w:div>
    <w:div w:id="806704182">
      <w:bodyDiv w:val="1"/>
      <w:marLeft w:val="0"/>
      <w:marRight w:val="0"/>
      <w:marTop w:val="0"/>
      <w:marBottom w:val="0"/>
      <w:divBdr>
        <w:top w:val="none" w:sz="0" w:space="0" w:color="auto"/>
        <w:left w:val="none" w:sz="0" w:space="0" w:color="auto"/>
        <w:bottom w:val="none" w:sz="0" w:space="0" w:color="auto"/>
        <w:right w:val="none" w:sz="0" w:space="0" w:color="auto"/>
      </w:divBdr>
    </w:div>
    <w:div w:id="806967452">
      <w:bodyDiv w:val="1"/>
      <w:marLeft w:val="0"/>
      <w:marRight w:val="0"/>
      <w:marTop w:val="0"/>
      <w:marBottom w:val="0"/>
      <w:divBdr>
        <w:top w:val="none" w:sz="0" w:space="0" w:color="auto"/>
        <w:left w:val="none" w:sz="0" w:space="0" w:color="auto"/>
        <w:bottom w:val="none" w:sz="0" w:space="0" w:color="auto"/>
        <w:right w:val="none" w:sz="0" w:space="0" w:color="auto"/>
      </w:divBdr>
    </w:div>
    <w:div w:id="806974142">
      <w:bodyDiv w:val="1"/>
      <w:marLeft w:val="0"/>
      <w:marRight w:val="0"/>
      <w:marTop w:val="0"/>
      <w:marBottom w:val="0"/>
      <w:divBdr>
        <w:top w:val="none" w:sz="0" w:space="0" w:color="auto"/>
        <w:left w:val="none" w:sz="0" w:space="0" w:color="auto"/>
        <w:bottom w:val="none" w:sz="0" w:space="0" w:color="auto"/>
        <w:right w:val="none" w:sz="0" w:space="0" w:color="auto"/>
      </w:divBdr>
    </w:div>
    <w:div w:id="807169374">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357730">
      <w:bodyDiv w:val="1"/>
      <w:marLeft w:val="0"/>
      <w:marRight w:val="0"/>
      <w:marTop w:val="0"/>
      <w:marBottom w:val="0"/>
      <w:divBdr>
        <w:top w:val="none" w:sz="0" w:space="0" w:color="auto"/>
        <w:left w:val="none" w:sz="0" w:space="0" w:color="auto"/>
        <w:bottom w:val="none" w:sz="0" w:space="0" w:color="auto"/>
        <w:right w:val="none" w:sz="0" w:space="0" w:color="auto"/>
      </w:divBdr>
    </w:div>
    <w:div w:id="807361234">
      <w:bodyDiv w:val="1"/>
      <w:marLeft w:val="0"/>
      <w:marRight w:val="0"/>
      <w:marTop w:val="0"/>
      <w:marBottom w:val="0"/>
      <w:divBdr>
        <w:top w:val="none" w:sz="0" w:space="0" w:color="auto"/>
        <w:left w:val="none" w:sz="0" w:space="0" w:color="auto"/>
        <w:bottom w:val="none" w:sz="0" w:space="0" w:color="auto"/>
        <w:right w:val="none" w:sz="0" w:space="0" w:color="auto"/>
      </w:divBdr>
    </w:div>
    <w:div w:id="807674783">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745590">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7864535">
      <w:bodyDiv w:val="1"/>
      <w:marLeft w:val="0"/>
      <w:marRight w:val="0"/>
      <w:marTop w:val="0"/>
      <w:marBottom w:val="0"/>
      <w:divBdr>
        <w:top w:val="none" w:sz="0" w:space="0" w:color="auto"/>
        <w:left w:val="none" w:sz="0" w:space="0" w:color="auto"/>
        <w:bottom w:val="none" w:sz="0" w:space="0" w:color="auto"/>
        <w:right w:val="none" w:sz="0" w:space="0" w:color="auto"/>
      </w:divBdr>
    </w:div>
    <w:div w:id="808013029">
      <w:bodyDiv w:val="1"/>
      <w:marLeft w:val="0"/>
      <w:marRight w:val="0"/>
      <w:marTop w:val="0"/>
      <w:marBottom w:val="0"/>
      <w:divBdr>
        <w:top w:val="none" w:sz="0" w:space="0" w:color="auto"/>
        <w:left w:val="none" w:sz="0" w:space="0" w:color="auto"/>
        <w:bottom w:val="none" w:sz="0" w:space="0" w:color="auto"/>
        <w:right w:val="none" w:sz="0" w:space="0" w:color="auto"/>
      </w:divBdr>
    </w:div>
    <w:div w:id="808132430">
      <w:bodyDiv w:val="1"/>
      <w:marLeft w:val="0"/>
      <w:marRight w:val="0"/>
      <w:marTop w:val="0"/>
      <w:marBottom w:val="0"/>
      <w:divBdr>
        <w:top w:val="none" w:sz="0" w:space="0" w:color="auto"/>
        <w:left w:val="none" w:sz="0" w:space="0" w:color="auto"/>
        <w:bottom w:val="none" w:sz="0" w:space="0" w:color="auto"/>
        <w:right w:val="none" w:sz="0" w:space="0" w:color="auto"/>
      </w:divBdr>
    </w:div>
    <w:div w:id="808328415">
      <w:bodyDiv w:val="1"/>
      <w:marLeft w:val="0"/>
      <w:marRight w:val="0"/>
      <w:marTop w:val="0"/>
      <w:marBottom w:val="0"/>
      <w:divBdr>
        <w:top w:val="none" w:sz="0" w:space="0" w:color="auto"/>
        <w:left w:val="none" w:sz="0" w:space="0" w:color="auto"/>
        <w:bottom w:val="none" w:sz="0" w:space="0" w:color="auto"/>
        <w:right w:val="none" w:sz="0" w:space="0" w:color="auto"/>
      </w:divBdr>
    </w:div>
    <w:div w:id="808401967">
      <w:bodyDiv w:val="1"/>
      <w:marLeft w:val="0"/>
      <w:marRight w:val="0"/>
      <w:marTop w:val="0"/>
      <w:marBottom w:val="0"/>
      <w:divBdr>
        <w:top w:val="none" w:sz="0" w:space="0" w:color="auto"/>
        <w:left w:val="none" w:sz="0" w:space="0" w:color="auto"/>
        <w:bottom w:val="none" w:sz="0" w:space="0" w:color="auto"/>
        <w:right w:val="none" w:sz="0" w:space="0" w:color="auto"/>
      </w:divBdr>
    </w:div>
    <w:div w:id="808474124">
      <w:bodyDiv w:val="1"/>
      <w:marLeft w:val="0"/>
      <w:marRight w:val="0"/>
      <w:marTop w:val="0"/>
      <w:marBottom w:val="0"/>
      <w:divBdr>
        <w:top w:val="none" w:sz="0" w:space="0" w:color="auto"/>
        <w:left w:val="none" w:sz="0" w:space="0" w:color="auto"/>
        <w:bottom w:val="none" w:sz="0" w:space="0" w:color="auto"/>
        <w:right w:val="none" w:sz="0" w:space="0" w:color="auto"/>
      </w:divBdr>
    </w:div>
    <w:div w:id="808478372">
      <w:bodyDiv w:val="1"/>
      <w:marLeft w:val="0"/>
      <w:marRight w:val="0"/>
      <w:marTop w:val="0"/>
      <w:marBottom w:val="0"/>
      <w:divBdr>
        <w:top w:val="none" w:sz="0" w:space="0" w:color="auto"/>
        <w:left w:val="none" w:sz="0" w:space="0" w:color="auto"/>
        <w:bottom w:val="none" w:sz="0" w:space="0" w:color="auto"/>
        <w:right w:val="none" w:sz="0" w:space="0" w:color="auto"/>
      </w:divBdr>
    </w:div>
    <w:div w:id="808782594">
      <w:bodyDiv w:val="1"/>
      <w:marLeft w:val="0"/>
      <w:marRight w:val="0"/>
      <w:marTop w:val="0"/>
      <w:marBottom w:val="0"/>
      <w:divBdr>
        <w:top w:val="none" w:sz="0" w:space="0" w:color="auto"/>
        <w:left w:val="none" w:sz="0" w:space="0" w:color="auto"/>
        <w:bottom w:val="none" w:sz="0" w:space="0" w:color="auto"/>
        <w:right w:val="none" w:sz="0" w:space="0" w:color="auto"/>
      </w:divBdr>
    </w:div>
    <w:div w:id="808934426">
      <w:bodyDiv w:val="1"/>
      <w:marLeft w:val="0"/>
      <w:marRight w:val="0"/>
      <w:marTop w:val="0"/>
      <w:marBottom w:val="0"/>
      <w:divBdr>
        <w:top w:val="none" w:sz="0" w:space="0" w:color="auto"/>
        <w:left w:val="none" w:sz="0" w:space="0" w:color="auto"/>
        <w:bottom w:val="none" w:sz="0" w:space="0" w:color="auto"/>
        <w:right w:val="none" w:sz="0" w:space="0" w:color="auto"/>
      </w:divBdr>
    </w:div>
    <w:div w:id="808939164">
      <w:bodyDiv w:val="1"/>
      <w:marLeft w:val="0"/>
      <w:marRight w:val="0"/>
      <w:marTop w:val="0"/>
      <w:marBottom w:val="0"/>
      <w:divBdr>
        <w:top w:val="none" w:sz="0" w:space="0" w:color="auto"/>
        <w:left w:val="none" w:sz="0" w:space="0" w:color="auto"/>
        <w:bottom w:val="none" w:sz="0" w:space="0" w:color="auto"/>
        <w:right w:val="none" w:sz="0" w:space="0" w:color="auto"/>
      </w:divBdr>
    </w:div>
    <w:div w:id="809253285">
      <w:bodyDiv w:val="1"/>
      <w:marLeft w:val="0"/>
      <w:marRight w:val="0"/>
      <w:marTop w:val="0"/>
      <w:marBottom w:val="0"/>
      <w:divBdr>
        <w:top w:val="none" w:sz="0" w:space="0" w:color="auto"/>
        <w:left w:val="none" w:sz="0" w:space="0" w:color="auto"/>
        <w:bottom w:val="none" w:sz="0" w:space="0" w:color="auto"/>
        <w:right w:val="none" w:sz="0" w:space="0" w:color="auto"/>
      </w:divBdr>
    </w:div>
    <w:div w:id="809329059">
      <w:bodyDiv w:val="1"/>
      <w:marLeft w:val="0"/>
      <w:marRight w:val="0"/>
      <w:marTop w:val="0"/>
      <w:marBottom w:val="0"/>
      <w:divBdr>
        <w:top w:val="none" w:sz="0" w:space="0" w:color="auto"/>
        <w:left w:val="none" w:sz="0" w:space="0" w:color="auto"/>
        <w:bottom w:val="none" w:sz="0" w:space="0" w:color="auto"/>
        <w:right w:val="none" w:sz="0" w:space="0" w:color="auto"/>
      </w:divBdr>
    </w:div>
    <w:div w:id="809400360">
      <w:bodyDiv w:val="1"/>
      <w:marLeft w:val="0"/>
      <w:marRight w:val="0"/>
      <w:marTop w:val="0"/>
      <w:marBottom w:val="0"/>
      <w:divBdr>
        <w:top w:val="none" w:sz="0" w:space="0" w:color="auto"/>
        <w:left w:val="none" w:sz="0" w:space="0" w:color="auto"/>
        <w:bottom w:val="none" w:sz="0" w:space="0" w:color="auto"/>
        <w:right w:val="none" w:sz="0" w:space="0" w:color="auto"/>
      </w:divBdr>
    </w:div>
    <w:div w:id="809438214">
      <w:bodyDiv w:val="1"/>
      <w:marLeft w:val="0"/>
      <w:marRight w:val="0"/>
      <w:marTop w:val="0"/>
      <w:marBottom w:val="0"/>
      <w:divBdr>
        <w:top w:val="none" w:sz="0" w:space="0" w:color="auto"/>
        <w:left w:val="none" w:sz="0" w:space="0" w:color="auto"/>
        <w:bottom w:val="none" w:sz="0" w:space="0" w:color="auto"/>
        <w:right w:val="none" w:sz="0" w:space="0" w:color="auto"/>
      </w:divBdr>
    </w:div>
    <w:div w:id="809443548">
      <w:bodyDiv w:val="1"/>
      <w:marLeft w:val="0"/>
      <w:marRight w:val="0"/>
      <w:marTop w:val="0"/>
      <w:marBottom w:val="0"/>
      <w:divBdr>
        <w:top w:val="none" w:sz="0" w:space="0" w:color="auto"/>
        <w:left w:val="none" w:sz="0" w:space="0" w:color="auto"/>
        <w:bottom w:val="none" w:sz="0" w:space="0" w:color="auto"/>
        <w:right w:val="none" w:sz="0" w:space="0" w:color="auto"/>
      </w:divBdr>
    </w:div>
    <w:div w:id="809444083">
      <w:bodyDiv w:val="1"/>
      <w:marLeft w:val="0"/>
      <w:marRight w:val="0"/>
      <w:marTop w:val="0"/>
      <w:marBottom w:val="0"/>
      <w:divBdr>
        <w:top w:val="none" w:sz="0" w:space="0" w:color="auto"/>
        <w:left w:val="none" w:sz="0" w:space="0" w:color="auto"/>
        <w:bottom w:val="none" w:sz="0" w:space="0" w:color="auto"/>
        <w:right w:val="none" w:sz="0" w:space="0" w:color="auto"/>
      </w:divBdr>
    </w:div>
    <w:div w:id="809516704">
      <w:bodyDiv w:val="1"/>
      <w:marLeft w:val="0"/>
      <w:marRight w:val="0"/>
      <w:marTop w:val="0"/>
      <w:marBottom w:val="0"/>
      <w:divBdr>
        <w:top w:val="none" w:sz="0" w:space="0" w:color="auto"/>
        <w:left w:val="none" w:sz="0" w:space="0" w:color="auto"/>
        <w:bottom w:val="none" w:sz="0" w:space="0" w:color="auto"/>
        <w:right w:val="none" w:sz="0" w:space="0" w:color="auto"/>
      </w:divBdr>
    </w:div>
    <w:div w:id="809522019">
      <w:bodyDiv w:val="1"/>
      <w:marLeft w:val="0"/>
      <w:marRight w:val="0"/>
      <w:marTop w:val="0"/>
      <w:marBottom w:val="0"/>
      <w:divBdr>
        <w:top w:val="none" w:sz="0" w:space="0" w:color="auto"/>
        <w:left w:val="none" w:sz="0" w:space="0" w:color="auto"/>
        <w:bottom w:val="none" w:sz="0" w:space="0" w:color="auto"/>
        <w:right w:val="none" w:sz="0" w:space="0" w:color="auto"/>
      </w:divBdr>
    </w:div>
    <w:div w:id="809594875">
      <w:bodyDiv w:val="1"/>
      <w:marLeft w:val="0"/>
      <w:marRight w:val="0"/>
      <w:marTop w:val="0"/>
      <w:marBottom w:val="0"/>
      <w:divBdr>
        <w:top w:val="none" w:sz="0" w:space="0" w:color="auto"/>
        <w:left w:val="none" w:sz="0" w:space="0" w:color="auto"/>
        <w:bottom w:val="none" w:sz="0" w:space="0" w:color="auto"/>
        <w:right w:val="none" w:sz="0" w:space="0" w:color="auto"/>
      </w:divBdr>
    </w:div>
    <w:div w:id="809640001">
      <w:bodyDiv w:val="1"/>
      <w:marLeft w:val="0"/>
      <w:marRight w:val="0"/>
      <w:marTop w:val="0"/>
      <w:marBottom w:val="0"/>
      <w:divBdr>
        <w:top w:val="none" w:sz="0" w:space="0" w:color="auto"/>
        <w:left w:val="none" w:sz="0" w:space="0" w:color="auto"/>
        <w:bottom w:val="none" w:sz="0" w:space="0" w:color="auto"/>
        <w:right w:val="none" w:sz="0" w:space="0" w:color="auto"/>
      </w:divBdr>
    </w:div>
    <w:div w:id="809783444">
      <w:bodyDiv w:val="1"/>
      <w:marLeft w:val="0"/>
      <w:marRight w:val="0"/>
      <w:marTop w:val="0"/>
      <w:marBottom w:val="0"/>
      <w:divBdr>
        <w:top w:val="none" w:sz="0" w:space="0" w:color="auto"/>
        <w:left w:val="none" w:sz="0" w:space="0" w:color="auto"/>
        <w:bottom w:val="none" w:sz="0" w:space="0" w:color="auto"/>
        <w:right w:val="none" w:sz="0" w:space="0" w:color="auto"/>
      </w:divBdr>
    </w:div>
    <w:div w:id="809900692">
      <w:bodyDiv w:val="1"/>
      <w:marLeft w:val="0"/>
      <w:marRight w:val="0"/>
      <w:marTop w:val="0"/>
      <w:marBottom w:val="0"/>
      <w:divBdr>
        <w:top w:val="none" w:sz="0" w:space="0" w:color="auto"/>
        <w:left w:val="none" w:sz="0" w:space="0" w:color="auto"/>
        <w:bottom w:val="none" w:sz="0" w:space="0" w:color="auto"/>
        <w:right w:val="none" w:sz="0" w:space="0" w:color="auto"/>
      </w:divBdr>
    </w:div>
    <w:div w:id="809903723">
      <w:bodyDiv w:val="1"/>
      <w:marLeft w:val="0"/>
      <w:marRight w:val="0"/>
      <w:marTop w:val="0"/>
      <w:marBottom w:val="0"/>
      <w:divBdr>
        <w:top w:val="none" w:sz="0" w:space="0" w:color="auto"/>
        <w:left w:val="none" w:sz="0" w:space="0" w:color="auto"/>
        <w:bottom w:val="none" w:sz="0" w:space="0" w:color="auto"/>
        <w:right w:val="none" w:sz="0" w:space="0" w:color="auto"/>
      </w:divBdr>
    </w:div>
    <w:div w:id="810487862">
      <w:bodyDiv w:val="1"/>
      <w:marLeft w:val="0"/>
      <w:marRight w:val="0"/>
      <w:marTop w:val="0"/>
      <w:marBottom w:val="0"/>
      <w:divBdr>
        <w:top w:val="none" w:sz="0" w:space="0" w:color="auto"/>
        <w:left w:val="none" w:sz="0" w:space="0" w:color="auto"/>
        <w:bottom w:val="none" w:sz="0" w:space="0" w:color="auto"/>
        <w:right w:val="none" w:sz="0" w:space="0" w:color="auto"/>
      </w:divBdr>
    </w:div>
    <w:div w:id="810635564">
      <w:bodyDiv w:val="1"/>
      <w:marLeft w:val="0"/>
      <w:marRight w:val="0"/>
      <w:marTop w:val="0"/>
      <w:marBottom w:val="0"/>
      <w:divBdr>
        <w:top w:val="none" w:sz="0" w:space="0" w:color="auto"/>
        <w:left w:val="none" w:sz="0" w:space="0" w:color="auto"/>
        <w:bottom w:val="none" w:sz="0" w:space="0" w:color="auto"/>
        <w:right w:val="none" w:sz="0" w:space="0" w:color="auto"/>
      </w:divBdr>
    </w:div>
    <w:div w:id="810639343">
      <w:bodyDiv w:val="1"/>
      <w:marLeft w:val="0"/>
      <w:marRight w:val="0"/>
      <w:marTop w:val="0"/>
      <w:marBottom w:val="0"/>
      <w:divBdr>
        <w:top w:val="none" w:sz="0" w:space="0" w:color="auto"/>
        <w:left w:val="none" w:sz="0" w:space="0" w:color="auto"/>
        <w:bottom w:val="none" w:sz="0" w:space="0" w:color="auto"/>
        <w:right w:val="none" w:sz="0" w:space="0" w:color="auto"/>
      </w:divBdr>
    </w:div>
    <w:div w:id="810749955">
      <w:bodyDiv w:val="1"/>
      <w:marLeft w:val="0"/>
      <w:marRight w:val="0"/>
      <w:marTop w:val="0"/>
      <w:marBottom w:val="0"/>
      <w:divBdr>
        <w:top w:val="none" w:sz="0" w:space="0" w:color="auto"/>
        <w:left w:val="none" w:sz="0" w:space="0" w:color="auto"/>
        <w:bottom w:val="none" w:sz="0" w:space="0" w:color="auto"/>
        <w:right w:val="none" w:sz="0" w:space="0" w:color="auto"/>
      </w:divBdr>
    </w:div>
    <w:div w:id="810754203">
      <w:bodyDiv w:val="1"/>
      <w:marLeft w:val="0"/>
      <w:marRight w:val="0"/>
      <w:marTop w:val="0"/>
      <w:marBottom w:val="0"/>
      <w:divBdr>
        <w:top w:val="none" w:sz="0" w:space="0" w:color="auto"/>
        <w:left w:val="none" w:sz="0" w:space="0" w:color="auto"/>
        <w:bottom w:val="none" w:sz="0" w:space="0" w:color="auto"/>
        <w:right w:val="none" w:sz="0" w:space="0" w:color="auto"/>
      </w:divBdr>
    </w:div>
    <w:div w:id="810758146">
      <w:bodyDiv w:val="1"/>
      <w:marLeft w:val="0"/>
      <w:marRight w:val="0"/>
      <w:marTop w:val="0"/>
      <w:marBottom w:val="0"/>
      <w:divBdr>
        <w:top w:val="none" w:sz="0" w:space="0" w:color="auto"/>
        <w:left w:val="none" w:sz="0" w:space="0" w:color="auto"/>
        <w:bottom w:val="none" w:sz="0" w:space="0" w:color="auto"/>
        <w:right w:val="none" w:sz="0" w:space="0" w:color="auto"/>
      </w:divBdr>
    </w:div>
    <w:div w:id="810945408">
      <w:bodyDiv w:val="1"/>
      <w:marLeft w:val="0"/>
      <w:marRight w:val="0"/>
      <w:marTop w:val="0"/>
      <w:marBottom w:val="0"/>
      <w:divBdr>
        <w:top w:val="none" w:sz="0" w:space="0" w:color="auto"/>
        <w:left w:val="none" w:sz="0" w:space="0" w:color="auto"/>
        <w:bottom w:val="none" w:sz="0" w:space="0" w:color="auto"/>
        <w:right w:val="none" w:sz="0" w:space="0" w:color="auto"/>
      </w:divBdr>
    </w:div>
    <w:div w:id="811019019">
      <w:bodyDiv w:val="1"/>
      <w:marLeft w:val="0"/>
      <w:marRight w:val="0"/>
      <w:marTop w:val="0"/>
      <w:marBottom w:val="0"/>
      <w:divBdr>
        <w:top w:val="none" w:sz="0" w:space="0" w:color="auto"/>
        <w:left w:val="none" w:sz="0" w:space="0" w:color="auto"/>
        <w:bottom w:val="none" w:sz="0" w:space="0" w:color="auto"/>
        <w:right w:val="none" w:sz="0" w:space="0" w:color="auto"/>
      </w:divBdr>
    </w:div>
    <w:div w:id="811098708">
      <w:bodyDiv w:val="1"/>
      <w:marLeft w:val="0"/>
      <w:marRight w:val="0"/>
      <w:marTop w:val="0"/>
      <w:marBottom w:val="0"/>
      <w:divBdr>
        <w:top w:val="none" w:sz="0" w:space="0" w:color="auto"/>
        <w:left w:val="none" w:sz="0" w:space="0" w:color="auto"/>
        <w:bottom w:val="none" w:sz="0" w:space="0" w:color="auto"/>
        <w:right w:val="none" w:sz="0" w:space="0" w:color="auto"/>
      </w:divBdr>
    </w:div>
    <w:div w:id="811141453">
      <w:bodyDiv w:val="1"/>
      <w:marLeft w:val="0"/>
      <w:marRight w:val="0"/>
      <w:marTop w:val="0"/>
      <w:marBottom w:val="0"/>
      <w:divBdr>
        <w:top w:val="none" w:sz="0" w:space="0" w:color="auto"/>
        <w:left w:val="none" w:sz="0" w:space="0" w:color="auto"/>
        <w:bottom w:val="none" w:sz="0" w:space="0" w:color="auto"/>
        <w:right w:val="none" w:sz="0" w:space="0" w:color="auto"/>
      </w:divBdr>
    </w:div>
    <w:div w:id="811286767">
      <w:bodyDiv w:val="1"/>
      <w:marLeft w:val="0"/>
      <w:marRight w:val="0"/>
      <w:marTop w:val="0"/>
      <w:marBottom w:val="0"/>
      <w:divBdr>
        <w:top w:val="none" w:sz="0" w:space="0" w:color="auto"/>
        <w:left w:val="none" w:sz="0" w:space="0" w:color="auto"/>
        <w:bottom w:val="none" w:sz="0" w:space="0" w:color="auto"/>
        <w:right w:val="none" w:sz="0" w:space="0" w:color="auto"/>
      </w:divBdr>
    </w:div>
    <w:div w:id="811287033">
      <w:bodyDiv w:val="1"/>
      <w:marLeft w:val="0"/>
      <w:marRight w:val="0"/>
      <w:marTop w:val="0"/>
      <w:marBottom w:val="0"/>
      <w:divBdr>
        <w:top w:val="none" w:sz="0" w:space="0" w:color="auto"/>
        <w:left w:val="none" w:sz="0" w:space="0" w:color="auto"/>
        <w:bottom w:val="none" w:sz="0" w:space="0" w:color="auto"/>
        <w:right w:val="none" w:sz="0" w:space="0" w:color="auto"/>
      </w:divBdr>
    </w:div>
    <w:div w:id="811672918">
      <w:bodyDiv w:val="1"/>
      <w:marLeft w:val="0"/>
      <w:marRight w:val="0"/>
      <w:marTop w:val="0"/>
      <w:marBottom w:val="0"/>
      <w:divBdr>
        <w:top w:val="none" w:sz="0" w:space="0" w:color="auto"/>
        <w:left w:val="none" w:sz="0" w:space="0" w:color="auto"/>
        <w:bottom w:val="none" w:sz="0" w:space="0" w:color="auto"/>
        <w:right w:val="none" w:sz="0" w:space="0" w:color="auto"/>
      </w:divBdr>
    </w:div>
    <w:div w:id="812138471">
      <w:bodyDiv w:val="1"/>
      <w:marLeft w:val="0"/>
      <w:marRight w:val="0"/>
      <w:marTop w:val="0"/>
      <w:marBottom w:val="0"/>
      <w:divBdr>
        <w:top w:val="none" w:sz="0" w:space="0" w:color="auto"/>
        <w:left w:val="none" w:sz="0" w:space="0" w:color="auto"/>
        <w:bottom w:val="none" w:sz="0" w:space="0" w:color="auto"/>
        <w:right w:val="none" w:sz="0" w:space="0" w:color="auto"/>
      </w:divBdr>
    </w:div>
    <w:div w:id="812257568">
      <w:bodyDiv w:val="1"/>
      <w:marLeft w:val="0"/>
      <w:marRight w:val="0"/>
      <w:marTop w:val="0"/>
      <w:marBottom w:val="0"/>
      <w:divBdr>
        <w:top w:val="none" w:sz="0" w:space="0" w:color="auto"/>
        <w:left w:val="none" w:sz="0" w:space="0" w:color="auto"/>
        <w:bottom w:val="none" w:sz="0" w:space="0" w:color="auto"/>
        <w:right w:val="none" w:sz="0" w:space="0" w:color="auto"/>
      </w:divBdr>
    </w:div>
    <w:div w:id="812646640">
      <w:bodyDiv w:val="1"/>
      <w:marLeft w:val="0"/>
      <w:marRight w:val="0"/>
      <w:marTop w:val="0"/>
      <w:marBottom w:val="0"/>
      <w:divBdr>
        <w:top w:val="none" w:sz="0" w:space="0" w:color="auto"/>
        <w:left w:val="none" w:sz="0" w:space="0" w:color="auto"/>
        <w:bottom w:val="none" w:sz="0" w:space="0" w:color="auto"/>
        <w:right w:val="none" w:sz="0" w:space="0" w:color="auto"/>
      </w:divBdr>
    </w:div>
    <w:div w:id="812675842">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88689">
      <w:bodyDiv w:val="1"/>
      <w:marLeft w:val="0"/>
      <w:marRight w:val="0"/>
      <w:marTop w:val="0"/>
      <w:marBottom w:val="0"/>
      <w:divBdr>
        <w:top w:val="none" w:sz="0" w:space="0" w:color="auto"/>
        <w:left w:val="none" w:sz="0" w:space="0" w:color="auto"/>
        <w:bottom w:val="none" w:sz="0" w:space="0" w:color="auto"/>
        <w:right w:val="none" w:sz="0" w:space="0" w:color="auto"/>
      </w:divBdr>
    </w:div>
    <w:div w:id="813180916">
      <w:bodyDiv w:val="1"/>
      <w:marLeft w:val="0"/>
      <w:marRight w:val="0"/>
      <w:marTop w:val="0"/>
      <w:marBottom w:val="0"/>
      <w:divBdr>
        <w:top w:val="none" w:sz="0" w:space="0" w:color="auto"/>
        <w:left w:val="none" w:sz="0" w:space="0" w:color="auto"/>
        <w:bottom w:val="none" w:sz="0" w:space="0" w:color="auto"/>
        <w:right w:val="none" w:sz="0" w:space="0" w:color="auto"/>
      </w:divBdr>
    </w:div>
    <w:div w:id="813258802">
      <w:bodyDiv w:val="1"/>
      <w:marLeft w:val="0"/>
      <w:marRight w:val="0"/>
      <w:marTop w:val="0"/>
      <w:marBottom w:val="0"/>
      <w:divBdr>
        <w:top w:val="none" w:sz="0" w:space="0" w:color="auto"/>
        <w:left w:val="none" w:sz="0" w:space="0" w:color="auto"/>
        <w:bottom w:val="none" w:sz="0" w:space="0" w:color="auto"/>
        <w:right w:val="none" w:sz="0" w:space="0" w:color="auto"/>
      </w:divBdr>
    </w:div>
    <w:div w:id="813330725">
      <w:bodyDiv w:val="1"/>
      <w:marLeft w:val="0"/>
      <w:marRight w:val="0"/>
      <w:marTop w:val="0"/>
      <w:marBottom w:val="0"/>
      <w:divBdr>
        <w:top w:val="none" w:sz="0" w:space="0" w:color="auto"/>
        <w:left w:val="none" w:sz="0" w:space="0" w:color="auto"/>
        <w:bottom w:val="none" w:sz="0" w:space="0" w:color="auto"/>
        <w:right w:val="none" w:sz="0" w:space="0" w:color="auto"/>
      </w:divBdr>
    </w:div>
    <w:div w:id="813334379">
      <w:bodyDiv w:val="1"/>
      <w:marLeft w:val="0"/>
      <w:marRight w:val="0"/>
      <w:marTop w:val="0"/>
      <w:marBottom w:val="0"/>
      <w:divBdr>
        <w:top w:val="none" w:sz="0" w:space="0" w:color="auto"/>
        <w:left w:val="none" w:sz="0" w:space="0" w:color="auto"/>
        <w:bottom w:val="none" w:sz="0" w:space="0" w:color="auto"/>
        <w:right w:val="none" w:sz="0" w:space="0" w:color="auto"/>
      </w:divBdr>
    </w:div>
    <w:div w:id="813595573">
      <w:bodyDiv w:val="1"/>
      <w:marLeft w:val="0"/>
      <w:marRight w:val="0"/>
      <w:marTop w:val="0"/>
      <w:marBottom w:val="0"/>
      <w:divBdr>
        <w:top w:val="none" w:sz="0" w:space="0" w:color="auto"/>
        <w:left w:val="none" w:sz="0" w:space="0" w:color="auto"/>
        <w:bottom w:val="none" w:sz="0" w:space="0" w:color="auto"/>
        <w:right w:val="none" w:sz="0" w:space="0" w:color="auto"/>
      </w:divBdr>
    </w:div>
    <w:div w:id="813791410">
      <w:bodyDiv w:val="1"/>
      <w:marLeft w:val="0"/>
      <w:marRight w:val="0"/>
      <w:marTop w:val="0"/>
      <w:marBottom w:val="0"/>
      <w:divBdr>
        <w:top w:val="none" w:sz="0" w:space="0" w:color="auto"/>
        <w:left w:val="none" w:sz="0" w:space="0" w:color="auto"/>
        <w:bottom w:val="none" w:sz="0" w:space="0" w:color="auto"/>
        <w:right w:val="none" w:sz="0" w:space="0" w:color="auto"/>
      </w:divBdr>
    </w:div>
    <w:div w:id="813982788">
      <w:bodyDiv w:val="1"/>
      <w:marLeft w:val="0"/>
      <w:marRight w:val="0"/>
      <w:marTop w:val="0"/>
      <w:marBottom w:val="0"/>
      <w:divBdr>
        <w:top w:val="none" w:sz="0" w:space="0" w:color="auto"/>
        <w:left w:val="none" w:sz="0" w:space="0" w:color="auto"/>
        <w:bottom w:val="none" w:sz="0" w:space="0" w:color="auto"/>
        <w:right w:val="none" w:sz="0" w:space="0" w:color="auto"/>
      </w:divBdr>
    </w:div>
    <w:div w:id="813988601">
      <w:bodyDiv w:val="1"/>
      <w:marLeft w:val="0"/>
      <w:marRight w:val="0"/>
      <w:marTop w:val="0"/>
      <w:marBottom w:val="0"/>
      <w:divBdr>
        <w:top w:val="none" w:sz="0" w:space="0" w:color="auto"/>
        <w:left w:val="none" w:sz="0" w:space="0" w:color="auto"/>
        <w:bottom w:val="none" w:sz="0" w:space="0" w:color="auto"/>
        <w:right w:val="none" w:sz="0" w:space="0" w:color="auto"/>
      </w:divBdr>
    </w:div>
    <w:div w:id="814025637">
      <w:bodyDiv w:val="1"/>
      <w:marLeft w:val="0"/>
      <w:marRight w:val="0"/>
      <w:marTop w:val="0"/>
      <w:marBottom w:val="0"/>
      <w:divBdr>
        <w:top w:val="none" w:sz="0" w:space="0" w:color="auto"/>
        <w:left w:val="none" w:sz="0" w:space="0" w:color="auto"/>
        <w:bottom w:val="none" w:sz="0" w:space="0" w:color="auto"/>
        <w:right w:val="none" w:sz="0" w:space="0" w:color="auto"/>
      </w:divBdr>
    </w:div>
    <w:div w:id="814295352">
      <w:bodyDiv w:val="1"/>
      <w:marLeft w:val="0"/>
      <w:marRight w:val="0"/>
      <w:marTop w:val="0"/>
      <w:marBottom w:val="0"/>
      <w:divBdr>
        <w:top w:val="none" w:sz="0" w:space="0" w:color="auto"/>
        <w:left w:val="none" w:sz="0" w:space="0" w:color="auto"/>
        <w:bottom w:val="none" w:sz="0" w:space="0" w:color="auto"/>
        <w:right w:val="none" w:sz="0" w:space="0" w:color="auto"/>
      </w:divBdr>
    </w:div>
    <w:div w:id="814419069">
      <w:bodyDiv w:val="1"/>
      <w:marLeft w:val="0"/>
      <w:marRight w:val="0"/>
      <w:marTop w:val="0"/>
      <w:marBottom w:val="0"/>
      <w:divBdr>
        <w:top w:val="none" w:sz="0" w:space="0" w:color="auto"/>
        <w:left w:val="none" w:sz="0" w:space="0" w:color="auto"/>
        <w:bottom w:val="none" w:sz="0" w:space="0" w:color="auto"/>
        <w:right w:val="none" w:sz="0" w:space="0" w:color="auto"/>
      </w:divBdr>
    </w:div>
    <w:div w:id="814444184">
      <w:bodyDiv w:val="1"/>
      <w:marLeft w:val="0"/>
      <w:marRight w:val="0"/>
      <w:marTop w:val="0"/>
      <w:marBottom w:val="0"/>
      <w:divBdr>
        <w:top w:val="none" w:sz="0" w:space="0" w:color="auto"/>
        <w:left w:val="none" w:sz="0" w:space="0" w:color="auto"/>
        <w:bottom w:val="none" w:sz="0" w:space="0" w:color="auto"/>
        <w:right w:val="none" w:sz="0" w:space="0" w:color="auto"/>
      </w:divBdr>
    </w:div>
    <w:div w:id="814491814">
      <w:bodyDiv w:val="1"/>
      <w:marLeft w:val="0"/>
      <w:marRight w:val="0"/>
      <w:marTop w:val="0"/>
      <w:marBottom w:val="0"/>
      <w:divBdr>
        <w:top w:val="none" w:sz="0" w:space="0" w:color="auto"/>
        <w:left w:val="none" w:sz="0" w:space="0" w:color="auto"/>
        <w:bottom w:val="none" w:sz="0" w:space="0" w:color="auto"/>
        <w:right w:val="none" w:sz="0" w:space="0" w:color="auto"/>
      </w:divBdr>
    </w:div>
    <w:div w:id="814562247">
      <w:bodyDiv w:val="1"/>
      <w:marLeft w:val="0"/>
      <w:marRight w:val="0"/>
      <w:marTop w:val="0"/>
      <w:marBottom w:val="0"/>
      <w:divBdr>
        <w:top w:val="none" w:sz="0" w:space="0" w:color="auto"/>
        <w:left w:val="none" w:sz="0" w:space="0" w:color="auto"/>
        <w:bottom w:val="none" w:sz="0" w:space="0" w:color="auto"/>
        <w:right w:val="none" w:sz="0" w:space="0" w:color="auto"/>
      </w:divBdr>
    </w:div>
    <w:div w:id="814683171">
      <w:bodyDiv w:val="1"/>
      <w:marLeft w:val="0"/>
      <w:marRight w:val="0"/>
      <w:marTop w:val="0"/>
      <w:marBottom w:val="0"/>
      <w:divBdr>
        <w:top w:val="none" w:sz="0" w:space="0" w:color="auto"/>
        <w:left w:val="none" w:sz="0" w:space="0" w:color="auto"/>
        <w:bottom w:val="none" w:sz="0" w:space="0" w:color="auto"/>
        <w:right w:val="none" w:sz="0" w:space="0" w:color="auto"/>
      </w:divBdr>
    </w:div>
    <w:div w:id="814686149">
      <w:bodyDiv w:val="1"/>
      <w:marLeft w:val="0"/>
      <w:marRight w:val="0"/>
      <w:marTop w:val="0"/>
      <w:marBottom w:val="0"/>
      <w:divBdr>
        <w:top w:val="none" w:sz="0" w:space="0" w:color="auto"/>
        <w:left w:val="none" w:sz="0" w:space="0" w:color="auto"/>
        <w:bottom w:val="none" w:sz="0" w:space="0" w:color="auto"/>
        <w:right w:val="none" w:sz="0" w:space="0" w:color="auto"/>
      </w:divBdr>
    </w:div>
    <w:div w:id="814686579">
      <w:bodyDiv w:val="1"/>
      <w:marLeft w:val="0"/>
      <w:marRight w:val="0"/>
      <w:marTop w:val="0"/>
      <w:marBottom w:val="0"/>
      <w:divBdr>
        <w:top w:val="none" w:sz="0" w:space="0" w:color="auto"/>
        <w:left w:val="none" w:sz="0" w:space="0" w:color="auto"/>
        <w:bottom w:val="none" w:sz="0" w:space="0" w:color="auto"/>
        <w:right w:val="none" w:sz="0" w:space="0" w:color="auto"/>
      </w:divBdr>
    </w:div>
    <w:div w:id="814880762">
      <w:bodyDiv w:val="1"/>
      <w:marLeft w:val="0"/>
      <w:marRight w:val="0"/>
      <w:marTop w:val="0"/>
      <w:marBottom w:val="0"/>
      <w:divBdr>
        <w:top w:val="none" w:sz="0" w:space="0" w:color="auto"/>
        <w:left w:val="none" w:sz="0" w:space="0" w:color="auto"/>
        <w:bottom w:val="none" w:sz="0" w:space="0" w:color="auto"/>
        <w:right w:val="none" w:sz="0" w:space="0" w:color="auto"/>
      </w:divBdr>
    </w:div>
    <w:div w:id="815150607">
      <w:bodyDiv w:val="1"/>
      <w:marLeft w:val="0"/>
      <w:marRight w:val="0"/>
      <w:marTop w:val="0"/>
      <w:marBottom w:val="0"/>
      <w:divBdr>
        <w:top w:val="none" w:sz="0" w:space="0" w:color="auto"/>
        <w:left w:val="none" w:sz="0" w:space="0" w:color="auto"/>
        <w:bottom w:val="none" w:sz="0" w:space="0" w:color="auto"/>
        <w:right w:val="none" w:sz="0" w:space="0" w:color="auto"/>
      </w:divBdr>
    </w:div>
    <w:div w:id="815532562">
      <w:bodyDiv w:val="1"/>
      <w:marLeft w:val="0"/>
      <w:marRight w:val="0"/>
      <w:marTop w:val="0"/>
      <w:marBottom w:val="0"/>
      <w:divBdr>
        <w:top w:val="none" w:sz="0" w:space="0" w:color="auto"/>
        <w:left w:val="none" w:sz="0" w:space="0" w:color="auto"/>
        <w:bottom w:val="none" w:sz="0" w:space="0" w:color="auto"/>
        <w:right w:val="none" w:sz="0" w:space="0" w:color="auto"/>
      </w:divBdr>
    </w:div>
    <w:div w:id="815799337">
      <w:bodyDiv w:val="1"/>
      <w:marLeft w:val="0"/>
      <w:marRight w:val="0"/>
      <w:marTop w:val="0"/>
      <w:marBottom w:val="0"/>
      <w:divBdr>
        <w:top w:val="none" w:sz="0" w:space="0" w:color="auto"/>
        <w:left w:val="none" w:sz="0" w:space="0" w:color="auto"/>
        <w:bottom w:val="none" w:sz="0" w:space="0" w:color="auto"/>
        <w:right w:val="none" w:sz="0" w:space="0" w:color="auto"/>
      </w:divBdr>
    </w:div>
    <w:div w:id="815952451">
      <w:bodyDiv w:val="1"/>
      <w:marLeft w:val="0"/>
      <w:marRight w:val="0"/>
      <w:marTop w:val="0"/>
      <w:marBottom w:val="0"/>
      <w:divBdr>
        <w:top w:val="none" w:sz="0" w:space="0" w:color="auto"/>
        <w:left w:val="none" w:sz="0" w:space="0" w:color="auto"/>
        <w:bottom w:val="none" w:sz="0" w:space="0" w:color="auto"/>
        <w:right w:val="none" w:sz="0" w:space="0" w:color="auto"/>
      </w:divBdr>
    </w:div>
    <w:div w:id="816187668">
      <w:bodyDiv w:val="1"/>
      <w:marLeft w:val="0"/>
      <w:marRight w:val="0"/>
      <w:marTop w:val="0"/>
      <w:marBottom w:val="0"/>
      <w:divBdr>
        <w:top w:val="none" w:sz="0" w:space="0" w:color="auto"/>
        <w:left w:val="none" w:sz="0" w:space="0" w:color="auto"/>
        <w:bottom w:val="none" w:sz="0" w:space="0" w:color="auto"/>
        <w:right w:val="none" w:sz="0" w:space="0" w:color="auto"/>
      </w:divBdr>
    </w:div>
    <w:div w:id="816188115">
      <w:bodyDiv w:val="1"/>
      <w:marLeft w:val="0"/>
      <w:marRight w:val="0"/>
      <w:marTop w:val="0"/>
      <w:marBottom w:val="0"/>
      <w:divBdr>
        <w:top w:val="none" w:sz="0" w:space="0" w:color="auto"/>
        <w:left w:val="none" w:sz="0" w:space="0" w:color="auto"/>
        <w:bottom w:val="none" w:sz="0" w:space="0" w:color="auto"/>
        <w:right w:val="none" w:sz="0" w:space="0" w:color="auto"/>
      </w:divBdr>
    </w:div>
    <w:div w:id="816262959">
      <w:bodyDiv w:val="1"/>
      <w:marLeft w:val="0"/>
      <w:marRight w:val="0"/>
      <w:marTop w:val="0"/>
      <w:marBottom w:val="0"/>
      <w:divBdr>
        <w:top w:val="none" w:sz="0" w:space="0" w:color="auto"/>
        <w:left w:val="none" w:sz="0" w:space="0" w:color="auto"/>
        <w:bottom w:val="none" w:sz="0" w:space="0" w:color="auto"/>
        <w:right w:val="none" w:sz="0" w:space="0" w:color="auto"/>
      </w:divBdr>
    </w:div>
    <w:div w:id="816267782">
      <w:bodyDiv w:val="1"/>
      <w:marLeft w:val="0"/>
      <w:marRight w:val="0"/>
      <w:marTop w:val="0"/>
      <w:marBottom w:val="0"/>
      <w:divBdr>
        <w:top w:val="none" w:sz="0" w:space="0" w:color="auto"/>
        <w:left w:val="none" w:sz="0" w:space="0" w:color="auto"/>
        <w:bottom w:val="none" w:sz="0" w:space="0" w:color="auto"/>
        <w:right w:val="none" w:sz="0" w:space="0" w:color="auto"/>
      </w:divBdr>
    </w:div>
    <w:div w:id="816529129">
      <w:bodyDiv w:val="1"/>
      <w:marLeft w:val="0"/>
      <w:marRight w:val="0"/>
      <w:marTop w:val="0"/>
      <w:marBottom w:val="0"/>
      <w:divBdr>
        <w:top w:val="none" w:sz="0" w:space="0" w:color="auto"/>
        <w:left w:val="none" w:sz="0" w:space="0" w:color="auto"/>
        <w:bottom w:val="none" w:sz="0" w:space="0" w:color="auto"/>
        <w:right w:val="none" w:sz="0" w:space="0" w:color="auto"/>
      </w:divBdr>
    </w:div>
    <w:div w:id="816917811">
      <w:bodyDiv w:val="1"/>
      <w:marLeft w:val="0"/>
      <w:marRight w:val="0"/>
      <w:marTop w:val="0"/>
      <w:marBottom w:val="0"/>
      <w:divBdr>
        <w:top w:val="none" w:sz="0" w:space="0" w:color="auto"/>
        <w:left w:val="none" w:sz="0" w:space="0" w:color="auto"/>
        <w:bottom w:val="none" w:sz="0" w:space="0" w:color="auto"/>
        <w:right w:val="none" w:sz="0" w:space="0" w:color="auto"/>
      </w:divBdr>
    </w:div>
    <w:div w:id="816998440">
      <w:bodyDiv w:val="1"/>
      <w:marLeft w:val="0"/>
      <w:marRight w:val="0"/>
      <w:marTop w:val="0"/>
      <w:marBottom w:val="0"/>
      <w:divBdr>
        <w:top w:val="none" w:sz="0" w:space="0" w:color="auto"/>
        <w:left w:val="none" w:sz="0" w:space="0" w:color="auto"/>
        <w:bottom w:val="none" w:sz="0" w:space="0" w:color="auto"/>
        <w:right w:val="none" w:sz="0" w:space="0" w:color="auto"/>
      </w:divBdr>
    </w:div>
    <w:div w:id="816999417">
      <w:bodyDiv w:val="1"/>
      <w:marLeft w:val="0"/>
      <w:marRight w:val="0"/>
      <w:marTop w:val="0"/>
      <w:marBottom w:val="0"/>
      <w:divBdr>
        <w:top w:val="none" w:sz="0" w:space="0" w:color="auto"/>
        <w:left w:val="none" w:sz="0" w:space="0" w:color="auto"/>
        <w:bottom w:val="none" w:sz="0" w:space="0" w:color="auto"/>
        <w:right w:val="none" w:sz="0" w:space="0" w:color="auto"/>
      </w:divBdr>
    </w:div>
    <w:div w:id="817038992">
      <w:bodyDiv w:val="1"/>
      <w:marLeft w:val="0"/>
      <w:marRight w:val="0"/>
      <w:marTop w:val="0"/>
      <w:marBottom w:val="0"/>
      <w:divBdr>
        <w:top w:val="none" w:sz="0" w:space="0" w:color="auto"/>
        <w:left w:val="none" w:sz="0" w:space="0" w:color="auto"/>
        <w:bottom w:val="none" w:sz="0" w:space="0" w:color="auto"/>
        <w:right w:val="none" w:sz="0" w:space="0" w:color="auto"/>
      </w:divBdr>
    </w:div>
    <w:div w:id="817184051">
      <w:bodyDiv w:val="1"/>
      <w:marLeft w:val="0"/>
      <w:marRight w:val="0"/>
      <w:marTop w:val="0"/>
      <w:marBottom w:val="0"/>
      <w:divBdr>
        <w:top w:val="none" w:sz="0" w:space="0" w:color="auto"/>
        <w:left w:val="none" w:sz="0" w:space="0" w:color="auto"/>
        <w:bottom w:val="none" w:sz="0" w:space="0" w:color="auto"/>
        <w:right w:val="none" w:sz="0" w:space="0" w:color="auto"/>
      </w:divBdr>
    </w:div>
    <w:div w:id="817186615">
      <w:bodyDiv w:val="1"/>
      <w:marLeft w:val="0"/>
      <w:marRight w:val="0"/>
      <w:marTop w:val="0"/>
      <w:marBottom w:val="0"/>
      <w:divBdr>
        <w:top w:val="none" w:sz="0" w:space="0" w:color="auto"/>
        <w:left w:val="none" w:sz="0" w:space="0" w:color="auto"/>
        <w:bottom w:val="none" w:sz="0" w:space="0" w:color="auto"/>
        <w:right w:val="none" w:sz="0" w:space="0" w:color="auto"/>
      </w:divBdr>
    </w:div>
    <w:div w:id="817188202">
      <w:bodyDiv w:val="1"/>
      <w:marLeft w:val="0"/>
      <w:marRight w:val="0"/>
      <w:marTop w:val="0"/>
      <w:marBottom w:val="0"/>
      <w:divBdr>
        <w:top w:val="none" w:sz="0" w:space="0" w:color="auto"/>
        <w:left w:val="none" w:sz="0" w:space="0" w:color="auto"/>
        <w:bottom w:val="none" w:sz="0" w:space="0" w:color="auto"/>
        <w:right w:val="none" w:sz="0" w:space="0" w:color="auto"/>
      </w:divBdr>
    </w:div>
    <w:div w:id="817234322">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7574867">
      <w:bodyDiv w:val="1"/>
      <w:marLeft w:val="0"/>
      <w:marRight w:val="0"/>
      <w:marTop w:val="0"/>
      <w:marBottom w:val="0"/>
      <w:divBdr>
        <w:top w:val="none" w:sz="0" w:space="0" w:color="auto"/>
        <w:left w:val="none" w:sz="0" w:space="0" w:color="auto"/>
        <w:bottom w:val="none" w:sz="0" w:space="0" w:color="auto"/>
        <w:right w:val="none" w:sz="0" w:space="0" w:color="auto"/>
      </w:divBdr>
    </w:div>
    <w:div w:id="817915443">
      <w:bodyDiv w:val="1"/>
      <w:marLeft w:val="0"/>
      <w:marRight w:val="0"/>
      <w:marTop w:val="0"/>
      <w:marBottom w:val="0"/>
      <w:divBdr>
        <w:top w:val="none" w:sz="0" w:space="0" w:color="auto"/>
        <w:left w:val="none" w:sz="0" w:space="0" w:color="auto"/>
        <w:bottom w:val="none" w:sz="0" w:space="0" w:color="auto"/>
        <w:right w:val="none" w:sz="0" w:space="0" w:color="auto"/>
      </w:divBdr>
    </w:div>
    <w:div w:id="817915542">
      <w:bodyDiv w:val="1"/>
      <w:marLeft w:val="0"/>
      <w:marRight w:val="0"/>
      <w:marTop w:val="0"/>
      <w:marBottom w:val="0"/>
      <w:divBdr>
        <w:top w:val="none" w:sz="0" w:space="0" w:color="auto"/>
        <w:left w:val="none" w:sz="0" w:space="0" w:color="auto"/>
        <w:bottom w:val="none" w:sz="0" w:space="0" w:color="auto"/>
        <w:right w:val="none" w:sz="0" w:space="0" w:color="auto"/>
      </w:divBdr>
    </w:div>
    <w:div w:id="818037263">
      <w:bodyDiv w:val="1"/>
      <w:marLeft w:val="0"/>
      <w:marRight w:val="0"/>
      <w:marTop w:val="0"/>
      <w:marBottom w:val="0"/>
      <w:divBdr>
        <w:top w:val="none" w:sz="0" w:space="0" w:color="auto"/>
        <w:left w:val="none" w:sz="0" w:space="0" w:color="auto"/>
        <w:bottom w:val="none" w:sz="0" w:space="0" w:color="auto"/>
        <w:right w:val="none" w:sz="0" w:space="0" w:color="auto"/>
      </w:divBdr>
    </w:div>
    <w:div w:id="818112373">
      <w:bodyDiv w:val="1"/>
      <w:marLeft w:val="0"/>
      <w:marRight w:val="0"/>
      <w:marTop w:val="0"/>
      <w:marBottom w:val="0"/>
      <w:divBdr>
        <w:top w:val="none" w:sz="0" w:space="0" w:color="auto"/>
        <w:left w:val="none" w:sz="0" w:space="0" w:color="auto"/>
        <w:bottom w:val="none" w:sz="0" w:space="0" w:color="auto"/>
        <w:right w:val="none" w:sz="0" w:space="0" w:color="auto"/>
      </w:divBdr>
    </w:div>
    <w:div w:id="818228786">
      <w:bodyDiv w:val="1"/>
      <w:marLeft w:val="0"/>
      <w:marRight w:val="0"/>
      <w:marTop w:val="0"/>
      <w:marBottom w:val="0"/>
      <w:divBdr>
        <w:top w:val="none" w:sz="0" w:space="0" w:color="auto"/>
        <w:left w:val="none" w:sz="0" w:space="0" w:color="auto"/>
        <w:bottom w:val="none" w:sz="0" w:space="0" w:color="auto"/>
        <w:right w:val="none" w:sz="0" w:space="0" w:color="auto"/>
      </w:divBdr>
    </w:div>
    <w:div w:id="818229168">
      <w:bodyDiv w:val="1"/>
      <w:marLeft w:val="0"/>
      <w:marRight w:val="0"/>
      <w:marTop w:val="0"/>
      <w:marBottom w:val="0"/>
      <w:divBdr>
        <w:top w:val="none" w:sz="0" w:space="0" w:color="auto"/>
        <w:left w:val="none" w:sz="0" w:space="0" w:color="auto"/>
        <w:bottom w:val="none" w:sz="0" w:space="0" w:color="auto"/>
        <w:right w:val="none" w:sz="0" w:space="0" w:color="auto"/>
      </w:divBdr>
    </w:div>
    <w:div w:id="818230810">
      <w:bodyDiv w:val="1"/>
      <w:marLeft w:val="0"/>
      <w:marRight w:val="0"/>
      <w:marTop w:val="0"/>
      <w:marBottom w:val="0"/>
      <w:divBdr>
        <w:top w:val="none" w:sz="0" w:space="0" w:color="auto"/>
        <w:left w:val="none" w:sz="0" w:space="0" w:color="auto"/>
        <w:bottom w:val="none" w:sz="0" w:space="0" w:color="auto"/>
        <w:right w:val="none" w:sz="0" w:space="0" w:color="auto"/>
      </w:divBdr>
    </w:div>
    <w:div w:id="818231103">
      <w:bodyDiv w:val="1"/>
      <w:marLeft w:val="0"/>
      <w:marRight w:val="0"/>
      <w:marTop w:val="0"/>
      <w:marBottom w:val="0"/>
      <w:divBdr>
        <w:top w:val="none" w:sz="0" w:space="0" w:color="auto"/>
        <w:left w:val="none" w:sz="0" w:space="0" w:color="auto"/>
        <w:bottom w:val="none" w:sz="0" w:space="0" w:color="auto"/>
        <w:right w:val="none" w:sz="0" w:space="0" w:color="auto"/>
      </w:divBdr>
    </w:div>
    <w:div w:id="818233797">
      <w:bodyDiv w:val="1"/>
      <w:marLeft w:val="0"/>
      <w:marRight w:val="0"/>
      <w:marTop w:val="0"/>
      <w:marBottom w:val="0"/>
      <w:divBdr>
        <w:top w:val="none" w:sz="0" w:space="0" w:color="auto"/>
        <w:left w:val="none" w:sz="0" w:space="0" w:color="auto"/>
        <w:bottom w:val="none" w:sz="0" w:space="0" w:color="auto"/>
        <w:right w:val="none" w:sz="0" w:space="0" w:color="auto"/>
      </w:divBdr>
    </w:div>
    <w:div w:id="818304286">
      <w:bodyDiv w:val="1"/>
      <w:marLeft w:val="0"/>
      <w:marRight w:val="0"/>
      <w:marTop w:val="0"/>
      <w:marBottom w:val="0"/>
      <w:divBdr>
        <w:top w:val="none" w:sz="0" w:space="0" w:color="auto"/>
        <w:left w:val="none" w:sz="0" w:space="0" w:color="auto"/>
        <w:bottom w:val="none" w:sz="0" w:space="0" w:color="auto"/>
        <w:right w:val="none" w:sz="0" w:space="0" w:color="auto"/>
      </w:divBdr>
    </w:div>
    <w:div w:id="818423342">
      <w:bodyDiv w:val="1"/>
      <w:marLeft w:val="0"/>
      <w:marRight w:val="0"/>
      <w:marTop w:val="0"/>
      <w:marBottom w:val="0"/>
      <w:divBdr>
        <w:top w:val="none" w:sz="0" w:space="0" w:color="auto"/>
        <w:left w:val="none" w:sz="0" w:space="0" w:color="auto"/>
        <w:bottom w:val="none" w:sz="0" w:space="0" w:color="auto"/>
        <w:right w:val="none" w:sz="0" w:space="0" w:color="auto"/>
      </w:divBdr>
    </w:div>
    <w:div w:id="818571359">
      <w:bodyDiv w:val="1"/>
      <w:marLeft w:val="0"/>
      <w:marRight w:val="0"/>
      <w:marTop w:val="0"/>
      <w:marBottom w:val="0"/>
      <w:divBdr>
        <w:top w:val="none" w:sz="0" w:space="0" w:color="auto"/>
        <w:left w:val="none" w:sz="0" w:space="0" w:color="auto"/>
        <w:bottom w:val="none" w:sz="0" w:space="0" w:color="auto"/>
        <w:right w:val="none" w:sz="0" w:space="0" w:color="auto"/>
      </w:divBdr>
    </w:div>
    <w:div w:id="818882292">
      <w:bodyDiv w:val="1"/>
      <w:marLeft w:val="0"/>
      <w:marRight w:val="0"/>
      <w:marTop w:val="0"/>
      <w:marBottom w:val="0"/>
      <w:divBdr>
        <w:top w:val="none" w:sz="0" w:space="0" w:color="auto"/>
        <w:left w:val="none" w:sz="0" w:space="0" w:color="auto"/>
        <w:bottom w:val="none" w:sz="0" w:space="0" w:color="auto"/>
        <w:right w:val="none" w:sz="0" w:space="0" w:color="auto"/>
      </w:divBdr>
    </w:div>
    <w:div w:id="818963945">
      <w:bodyDiv w:val="1"/>
      <w:marLeft w:val="0"/>
      <w:marRight w:val="0"/>
      <w:marTop w:val="0"/>
      <w:marBottom w:val="0"/>
      <w:divBdr>
        <w:top w:val="none" w:sz="0" w:space="0" w:color="auto"/>
        <w:left w:val="none" w:sz="0" w:space="0" w:color="auto"/>
        <w:bottom w:val="none" w:sz="0" w:space="0" w:color="auto"/>
        <w:right w:val="none" w:sz="0" w:space="0" w:color="auto"/>
      </w:divBdr>
    </w:div>
    <w:div w:id="819225220">
      <w:bodyDiv w:val="1"/>
      <w:marLeft w:val="0"/>
      <w:marRight w:val="0"/>
      <w:marTop w:val="0"/>
      <w:marBottom w:val="0"/>
      <w:divBdr>
        <w:top w:val="none" w:sz="0" w:space="0" w:color="auto"/>
        <w:left w:val="none" w:sz="0" w:space="0" w:color="auto"/>
        <w:bottom w:val="none" w:sz="0" w:space="0" w:color="auto"/>
        <w:right w:val="none" w:sz="0" w:space="0" w:color="auto"/>
      </w:divBdr>
    </w:div>
    <w:div w:id="819346039">
      <w:bodyDiv w:val="1"/>
      <w:marLeft w:val="0"/>
      <w:marRight w:val="0"/>
      <w:marTop w:val="0"/>
      <w:marBottom w:val="0"/>
      <w:divBdr>
        <w:top w:val="none" w:sz="0" w:space="0" w:color="auto"/>
        <w:left w:val="none" w:sz="0" w:space="0" w:color="auto"/>
        <w:bottom w:val="none" w:sz="0" w:space="0" w:color="auto"/>
        <w:right w:val="none" w:sz="0" w:space="0" w:color="auto"/>
      </w:divBdr>
    </w:div>
    <w:div w:id="819619263">
      <w:bodyDiv w:val="1"/>
      <w:marLeft w:val="0"/>
      <w:marRight w:val="0"/>
      <w:marTop w:val="0"/>
      <w:marBottom w:val="0"/>
      <w:divBdr>
        <w:top w:val="none" w:sz="0" w:space="0" w:color="auto"/>
        <w:left w:val="none" w:sz="0" w:space="0" w:color="auto"/>
        <w:bottom w:val="none" w:sz="0" w:space="0" w:color="auto"/>
        <w:right w:val="none" w:sz="0" w:space="0" w:color="auto"/>
      </w:divBdr>
    </w:div>
    <w:div w:id="819659699">
      <w:bodyDiv w:val="1"/>
      <w:marLeft w:val="0"/>
      <w:marRight w:val="0"/>
      <w:marTop w:val="0"/>
      <w:marBottom w:val="0"/>
      <w:divBdr>
        <w:top w:val="none" w:sz="0" w:space="0" w:color="auto"/>
        <w:left w:val="none" w:sz="0" w:space="0" w:color="auto"/>
        <w:bottom w:val="none" w:sz="0" w:space="0" w:color="auto"/>
        <w:right w:val="none" w:sz="0" w:space="0" w:color="auto"/>
      </w:divBdr>
    </w:div>
    <w:div w:id="819660776">
      <w:bodyDiv w:val="1"/>
      <w:marLeft w:val="0"/>
      <w:marRight w:val="0"/>
      <w:marTop w:val="0"/>
      <w:marBottom w:val="0"/>
      <w:divBdr>
        <w:top w:val="none" w:sz="0" w:space="0" w:color="auto"/>
        <w:left w:val="none" w:sz="0" w:space="0" w:color="auto"/>
        <w:bottom w:val="none" w:sz="0" w:space="0" w:color="auto"/>
        <w:right w:val="none" w:sz="0" w:space="0" w:color="auto"/>
      </w:divBdr>
    </w:div>
    <w:div w:id="819687953">
      <w:bodyDiv w:val="1"/>
      <w:marLeft w:val="0"/>
      <w:marRight w:val="0"/>
      <w:marTop w:val="0"/>
      <w:marBottom w:val="0"/>
      <w:divBdr>
        <w:top w:val="none" w:sz="0" w:space="0" w:color="auto"/>
        <w:left w:val="none" w:sz="0" w:space="0" w:color="auto"/>
        <w:bottom w:val="none" w:sz="0" w:space="0" w:color="auto"/>
        <w:right w:val="none" w:sz="0" w:space="0" w:color="auto"/>
      </w:divBdr>
    </w:div>
    <w:div w:id="819728983">
      <w:bodyDiv w:val="1"/>
      <w:marLeft w:val="0"/>
      <w:marRight w:val="0"/>
      <w:marTop w:val="0"/>
      <w:marBottom w:val="0"/>
      <w:divBdr>
        <w:top w:val="none" w:sz="0" w:space="0" w:color="auto"/>
        <w:left w:val="none" w:sz="0" w:space="0" w:color="auto"/>
        <w:bottom w:val="none" w:sz="0" w:space="0" w:color="auto"/>
        <w:right w:val="none" w:sz="0" w:space="0" w:color="auto"/>
      </w:divBdr>
    </w:div>
    <w:div w:id="819731906">
      <w:bodyDiv w:val="1"/>
      <w:marLeft w:val="0"/>
      <w:marRight w:val="0"/>
      <w:marTop w:val="0"/>
      <w:marBottom w:val="0"/>
      <w:divBdr>
        <w:top w:val="none" w:sz="0" w:space="0" w:color="auto"/>
        <w:left w:val="none" w:sz="0" w:space="0" w:color="auto"/>
        <w:bottom w:val="none" w:sz="0" w:space="0" w:color="auto"/>
        <w:right w:val="none" w:sz="0" w:space="0" w:color="auto"/>
      </w:divBdr>
    </w:div>
    <w:div w:id="819924888">
      <w:bodyDiv w:val="1"/>
      <w:marLeft w:val="0"/>
      <w:marRight w:val="0"/>
      <w:marTop w:val="0"/>
      <w:marBottom w:val="0"/>
      <w:divBdr>
        <w:top w:val="none" w:sz="0" w:space="0" w:color="auto"/>
        <w:left w:val="none" w:sz="0" w:space="0" w:color="auto"/>
        <w:bottom w:val="none" w:sz="0" w:space="0" w:color="auto"/>
        <w:right w:val="none" w:sz="0" w:space="0" w:color="auto"/>
      </w:divBdr>
    </w:div>
    <w:div w:id="820003464">
      <w:bodyDiv w:val="1"/>
      <w:marLeft w:val="0"/>
      <w:marRight w:val="0"/>
      <w:marTop w:val="0"/>
      <w:marBottom w:val="0"/>
      <w:divBdr>
        <w:top w:val="none" w:sz="0" w:space="0" w:color="auto"/>
        <w:left w:val="none" w:sz="0" w:space="0" w:color="auto"/>
        <w:bottom w:val="none" w:sz="0" w:space="0" w:color="auto"/>
        <w:right w:val="none" w:sz="0" w:space="0" w:color="auto"/>
      </w:divBdr>
    </w:div>
    <w:div w:id="820079614">
      <w:bodyDiv w:val="1"/>
      <w:marLeft w:val="0"/>
      <w:marRight w:val="0"/>
      <w:marTop w:val="0"/>
      <w:marBottom w:val="0"/>
      <w:divBdr>
        <w:top w:val="none" w:sz="0" w:space="0" w:color="auto"/>
        <w:left w:val="none" w:sz="0" w:space="0" w:color="auto"/>
        <w:bottom w:val="none" w:sz="0" w:space="0" w:color="auto"/>
        <w:right w:val="none" w:sz="0" w:space="0" w:color="auto"/>
      </w:divBdr>
    </w:div>
    <w:div w:id="820118940">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193869">
      <w:bodyDiv w:val="1"/>
      <w:marLeft w:val="0"/>
      <w:marRight w:val="0"/>
      <w:marTop w:val="0"/>
      <w:marBottom w:val="0"/>
      <w:divBdr>
        <w:top w:val="none" w:sz="0" w:space="0" w:color="auto"/>
        <w:left w:val="none" w:sz="0" w:space="0" w:color="auto"/>
        <w:bottom w:val="none" w:sz="0" w:space="0" w:color="auto"/>
        <w:right w:val="none" w:sz="0" w:space="0" w:color="auto"/>
      </w:divBdr>
    </w:div>
    <w:div w:id="820273850">
      <w:bodyDiv w:val="1"/>
      <w:marLeft w:val="0"/>
      <w:marRight w:val="0"/>
      <w:marTop w:val="0"/>
      <w:marBottom w:val="0"/>
      <w:divBdr>
        <w:top w:val="none" w:sz="0" w:space="0" w:color="auto"/>
        <w:left w:val="none" w:sz="0" w:space="0" w:color="auto"/>
        <w:bottom w:val="none" w:sz="0" w:space="0" w:color="auto"/>
        <w:right w:val="none" w:sz="0" w:space="0" w:color="auto"/>
      </w:divBdr>
    </w:div>
    <w:div w:id="820464154">
      <w:bodyDiv w:val="1"/>
      <w:marLeft w:val="0"/>
      <w:marRight w:val="0"/>
      <w:marTop w:val="0"/>
      <w:marBottom w:val="0"/>
      <w:divBdr>
        <w:top w:val="none" w:sz="0" w:space="0" w:color="auto"/>
        <w:left w:val="none" w:sz="0" w:space="0" w:color="auto"/>
        <w:bottom w:val="none" w:sz="0" w:space="0" w:color="auto"/>
        <w:right w:val="none" w:sz="0" w:space="0" w:color="auto"/>
      </w:divBdr>
    </w:div>
    <w:div w:id="820466081">
      <w:bodyDiv w:val="1"/>
      <w:marLeft w:val="0"/>
      <w:marRight w:val="0"/>
      <w:marTop w:val="0"/>
      <w:marBottom w:val="0"/>
      <w:divBdr>
        <w:top w:val="none" w:sz="0" w:space="0" w:color="auto"/>
        <w:left w:val="none" w:sz="0" w:space="0" w:color="auto"/>
        <w:bottom w:val="none" w:sz="0" w:space="0" w:color="auto"/>
        <w:right w:val="none" w:sz="0" w:space="0" w:color="auto"/>
      </w:divBdr>
    </w:div>
    <w:div w:id="820468009">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0582513">
      <w:bodyDiv w:val="1"/>
      <w:marLeft w:val="0"/>
      <w:marRight w:val="0"/>
      <w:marTop w:val="0"/>
      <w:marBottom w:val="0"/>
      <w:divBdr>
        <w:top w:val="none" w:sz="0" w:space="0" w:color="auto"/>
        <w:left w:val="none" w:sz="0" w:space="0" w:color="auto"/>
        <w:bottom w:val="none" w:sz="0" w:space="0" w:color="auto"/>
        <w:right w:val="none" w:sz="0" w:space="0" w:color="auto"/>
      </w:divBdr>
    </w:div>
    <w:div w:id="820804315">
      <w:bodyDiv w:val="1"/>
      <w:marLeft w:val="0"/>
      <w:marRight w:val="0"/>
      <w:marTop w:val="0"/>
      <w:marBottom w:val="0"/>
      <w:divBdr>
        <w:top w:val="none" w:sz="0" w:space="0" w:color="auto"/>
        <w:left w:val="none" w:sz="0" w:space="0" w:color="auto"/>
        <w:bottom w:val="none" w:sz="0" w:space="0" w:color="auto"/>
        <w:right w:val="none" w:sz="0" w:space="0" w:color="auto"/>
      </w:divBdr>
    </w:div>
    <w:div w:id="820846172">
      <w:bodyDiv w:val="1"/>
      <w:marLeft w:val="0"/>
      <w:marRight w:val="0"/>
      <w:marTop w:val="0"/>
      <w:marBottom w:val="0"/>
      <w:divBdr>
        <w:top w:val="none" w:sz="0" w:space="0" w:color="auto"/>
        <w:left w:val="none" w:sz="0" w:space="0" w:color="auto"/>
        <w:bottom w:val="none" w:sz="0" w:space="0" w:color="auto"/>
        <w:right w:val="none" w:sz="0" w:space="0" w:color="auto"/>
      </w:divBdr>
    </w:div>
    <w:div w:id="820929655">
      <w:bodyDiv w:val="1"/>
      <w:marLeft w:val="0"/>
      <w:marRight w:val="0"/>
      <w:marTop w:val="0"/>
      <w:marBottom w:val="0"/>
      <w:divBdr>
        <w:top w:val="none" w:sz="0" w:space="0" w:color="auto"/>
        <w:left w:val="none" w:sz="0" w:space="0" w:color="auto"/>
        <w:bottom w:val="none" w:sz="0" w:space="0" w:color="auto"/>
        <w:right w:val="none" w:sz="0" w:space="0" w:color="auto"/>
      </w:divBdr>
    </w:div>
    <w:div w:id="820996899">
      <w:bodyDiv w:val="1"/>
      <w:marLeft w:val="0"/>
      <w:marRight w:val="0"/>
      <w:marTop w:val="0"/>
      <w:marBottom w:val="0"/>
      <w:divBdr>
        <w:top w:val="none" w:sz="0" w:space="0" w:color="auto"/>
        <w:left w:val="none" w:sz="0" w:space="0" w:color="auto"/>
        <w:bottom w:val="none" w:sz="0" w:space="0" w:color="auto"/>
        <w:right w:val="none" w:sz="0" w:space="0" w:color="auto"/>
      </w:divBdr>
    </w:div>
    <w:div w:id="821047256">
      <w:bodyDiv w:val="1"/>
      <w:marLeft w:val="0"/>
      <w:marRight w:val="0"/>
      <w:marTop w:val="0"/>
      <w:marBottom w:val="0"/>
      <w:divBdr>
        <w:top w:val="none" w:sz="0" w:space="0" w:color="auto"/>
        <w:left w:val="none" w:sz="0" w:space="0" w:color="auto"/>
        <w:bottom w:val="none" w:sz="0" w:space="0" w:color="auto"/>
        <w:right w:val="none" w:sz="0" w:space="0" w:color="auto"/>
      </w:divBdr>
    </w:div>
    <w:div w:id="821193729">
      <w:bodyDiv w:val="1"/>
      <w:marLeft w:val="0"/>
      <w:marRight w:val="0"/>
      <w:marTop w:val="0"/>
      <w:marBottom w:val="0"/>
      <w:divBdr>
        <w:top w:val="none" w:sz="0" w:space="0" w:color="auto"/>
        <w:left w:val="none" w:sz="0" w:space="0" w:color="auto"/>
        <w:bottom w:val="none" w:sz="0" w:space="0" w:color="auto"/>
        <w:right w:val="none" w:sz="0" w:space="0" w:color="auto"/>
      </w:divBdr>
    </w:div>
    <w:div w:id="821198207">
      <w:bodyDiv w:val="1"/>
      <w:marLeft w:val="0"/>
      <w:marRight w:val="0"/>
      <w:marTop w:val="0"/>
      <w:marBottom w:val="0"/>
      <w:divBdr>
        <w:top w:val="none" w:sz="0" w:space="0" w:color="auto"/>
        <w:left w:val="none" w:sz="0" w:space="0" w:color="auto"/>
        <w:bottom w:val="none" w:sz="0" w:space="0" w:color="auto"/>
        <w:right w:val="none" w:sz="0" w:space="0" w:color="auto"/>
      </w:divBdr>
    </w:div>
    <w:div w:id="821386235">
      <w:bodyDiv w:val="1"/>
      <w:marLeft w:val="0"/>
      <w:marRight w:val="0"/>
      <w:marTop w:val="0"/>
      <w:marBottom w:val="0"/>
      <w:divBdr>
        <w:top w:val="none" w:sz="0" w:space="0" w:color="auto"/>
        <w:left w:val="none" w:sz="0" w:space="0" w:color="auto"/>
        <w:bottom w:val="none" w:sz="0" w:space="0" w:color="auto"/>
        <w:right w:val="none" w:sz="0" w:space="0" w:color="auto"/>
      </w:divBdr>
    </w:div>
    <w:div w:id="821390670">
      <w:bodyDiv w:val="1"/>
      <w:marLeft w:val="0"/>
      <w:marRight w:val="0"/>
      <w:marTop w:val="0"/>
      <w:marBottom w:val="0"/>
      <w:divBdr>
        <w:top w:val="none" w:sz="0" w:space="0" w:color="auto"/>
        <w:left w:val="none" w:sz="0" w:space="0" w:color="auto"/>
        <w:bottom w:val="none" w:sz="0" w:space="0" w:color="auto"/>
        <w:right w:val="none" w:sz="0" w:space="0" w:color="auto"/>
      </w:divBdr>
    </w:div>
    <w:div w:id="821391983">
      <w:bodyDiv w:val="1"/>
      <w:marLeft w:val="0"/>
      <w:marRight w:val="0"/>
      <w:marTop w:val="0"/>
      <w:marBottom w:val="0"/>
      <w:divBdr>
        <w:top w:val="none" w:sz="0" w:space="0" w:color="auto"/>
        <w:left w:val="none" w:sz="0" w:space="0" w:color="auto"/>
        <w:bottom w:val="none" w:sz="0" w:space="0" w:color="auto"/>
        <w:right w:val="none" w:sz="0" w:space="0" w:color="auto"/>
      </w:divBdr>
    </w:div>
    <w:div w:id="821580563">
      <w:bodyDiv w:val="1"/>
      <w:marLeft w:val="0"/>
      <w:marRight w:val="0"/>
      <w:marTop w:val="0"/>
      <w:marBottom w:val="0"/>
      <w:divBdr>
        <w:top w:val="none" w:sz="0" w:space="0" w:color="auto"/>
        <w:left w:val="none" w:sz="0" w:space="0" w:color="auto"/>
        <w:bottom w:val="none" w:sz="0" w:space="0" w:color="auto"/>
        <w:right w:val="none" w:sz="0" w:space="0" w:color="auto"/>
      </w:divBdr>
    </w:div>
    <w:div w:id="821695414">
      <w:bodyDiv w:val="1"/>
      <w:marLeft w:val="0"/>
      <w:marRight w:val="0"/>
      <w:marTop w:val="0"/>
      <w:marBottom w:val="0"/>
      <w:divBdr>
        <w:top w:val="none" w:sz="0" w:space="0" w:color="auto"/>
        <w:left w:val="none" w:sz="0" w:space="0" w:color="auto"/>
        <w:bottom w:val="none" w:sz="0" w:space="0" w:color="auto"/>
        <w:right w:val="none" w:sz="0" w:space="0" w:color="auto"/>
      </w:divBdr>
    </w:div>
    <w:div w:id="821897488">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426947">
      <w:bodyDiv w:val="1"/>
      <w:marLeft w:val="0"/>
      <w:marRight w:val="0"/>
      <w:marTop w:val="0"/>
      <w:marBottom w:val="0"/>
      <w:divBdr>
        <w:top w:val="none" w:sz="0" w:space="0" w:color="auto"/>
        <w:left w:val="none" w:sz="0" w:space="0" w:color="auto"/>
        <w:bottom w:val="none" w:sz="0" w:space="0" w:color="auto"/>
        <w:right w:val="none" w:sz="0" w:space="0" w:color="auto"/>
      </w:divBdr>
    </w:div>
    <w:div w:id="822503458">
      <w:bodyDiv w:val="1"/>
      <w:marLeft w:val="0"/>
      <w:marRight w:val="0"/>
      <w:marTop w:val="0"/>
      <w:marBottom w:val="0"/>
      <w:divBdr>
        <w:top w:val="none" w:sz="0" w:space="0" w:color="auto"/>
        <w:left w:val="none" w:sz="0" w:space="0" w:color="auto"/>
        <w:bottom w:val="none" w:sz="0" w:space="0" w:color="auto"/>
        <w:right w:val="none" w:sz="0" w:space="0" w:color="auto"/>
      </w:divBdr>
    </w:div>
    <w:div w:id="822504457">
      <w:bodyDiv w:val="1"/>
      <w:marLeft w:val="0"/>
      <w:marRight w:val="0"/>
      <w:marTop w:val="0"/>
      <w:marBottom w:val="0"/>
      <w:divBdr>
        <w:top w:val="none" w:sz="0" w:space="0" w:color="auto"/>
        <w:left w:val="none" w:sz="0" w:space="0" w:color="auto"/>
        <w:bottom w:val="none" w:sz="0" w:space="0" w:color="auto"/>
        <w:right w:val="none" w:sz="0" w:space="0" w:color="auto"/>
      </w:divBdr>
    </w:div>
    <w:div w:id="822697294">
      <w:bodyDiv w:val="1"/>
      <w:marLeft w:val="0"/>
      <w:marRight w:val="0"/>
      <w:marTop w:val="0"/>
      <w:marBottom w:val="0"/>
      <w:divBdr>
        <w:top w:val="none" w:sz="0" w:space="0" w:color="auto"/>
        <w:left w:val="none" w:sz="0" w:space="0" w:color="auto"/>
        <w:bottom w:val="none" w:sz="0" w:space="0" w:color="auto"/>
        <w:right w:val="none" w:sz="0" w:space="0" w:color="auto"/>
      </w:divBdr>
    </w:div>
    <w:div w:id="822699987">
      <w:bodyDiv w:val="1"/>
      <w:marLeft w:val="0"/>
      <w:marRight w:val="0"/>
      <w:marTop w:val="0"/>
      <w:marBottom w:val="0"/>
      <w:divBdr>
        <w:top w:val="none" w:sz="0" w:space="0" w:color="auto"/>
        <w:left w:val="none" w:sz="0" w:space="0" w:color="auto"/>
        <w:bottom w:val="none" w:sz="0" w:space="0" w:color="auto"/>
        <w:right w:val="none" w:sz="0" w:space="0" w:color="auto"/>
      </w:divBdr>
    </w:div>
    <w:div w:id="822744226">
      <w:bodyDiv w:val="1"/>
      <w:marLeft w:val="0"/>
      <w:marRight w:val="0"/>
      <w:marTop w:val="0"/>
      <w:marBottom w:val="0"/>
      <w:divBdr>
        <w:top w:val="none" w:sz="0" w:space="0" w:color="auto"/>
        <w:left w:val="none" w:sz="0" w:space="0" w:color="auto"/>
        <w:bottom w:val="none" w:sz="0" w:space="0" w:color="auto"/>
        <w:right w:val="none" w:sz="0" w:space="0" w:color="auto"/>
      </w:divBdr>
    </w:div>
    <w:div w:id="822813811">
      <w:bodyDiv w:val="1"/>
      <w:marLeft w:val="0"/>
      <w:marRight w:val="0"/>
      <w:marTop w:val="0"/>
      <w:marBottom w:val="0"/>
      <w:divBdr>
        <w:top w:val="none" w:sz="0" w:space="0" w:color="auto"/>
        <w:left w:val="none" w:sz="0" w:space="0" w:color="auto"/>
        <w:bottom w:val="none" w:sz="0" w:space="0" w:color="auto"/>
        <w:right w:val="none" w:sz="0" w:space="0" w:color="auto"/>
      </w:divBdr>
    </w:div>
    <w:div w:id="822819897">
      <w:bodyDiv w:val="1"/>
      <w:marLeft w:val="0"/>
      <w:marRight w:val="0"/>
      <w:marTop w:val="0"/>
      <w:marBottom w:val="0"/>
      <w:divBdr>
        <w:top w:val="none" w:sz="0" w:space="0" w:color="auto"/>
        <w:left w:val="none" w:sz="0" w:space="0" w:color="auto"/>
        <w:bottom w:val="none" w:sz="0" w:space="0" w:color="auto"/>
        <w:right w:val="none" w:sz="0" w:space="0" w:color="auto"/>
      </w:divBdr>
    </w:div>
    <w:div w:id="822890086">
      <w:bodyDiv w:val="1"/>
      <w:marLeft w:val="0"/>
      <w:marRight w:val="0"/>
      <w:marTop w:val="0"/>
      <w:marBottom w:val="0"/>
      <w:divBdr>
        <w:top w:val="none" w:sz="0" w:space="0" w:color="auto"/>
        <w:left w:val="none" w:sz="0" w:space="0" w:color="auto"/>
        <w:bottom w:val="none" w:sz="0" w:space="0" w:color="auto"/>
        <w:right w:val="none" w:sz="0" w:space="0" w:color="auto"/>
      </w:divBdr>
    </w:div>
    <w:div w:id="822938792">
      <w:bodyDiv w:val="1"/>
      <w:marLeft w:val="0"/>
      <w:marRight w:val="0"/>
      <w:marTop w:val="0"/>
      <w:marBottom w:val="0"/>
      <w:divBdr>
        <w:top w:val="none" w:sz="0" w:space="0" w:color="auto"/>
        <w:left w:val="none" w:sz="0" w:space="0" w:color="auto"/>
        <w:bottom w:val="none" w:sz="0" w:space="0" w:color="auto"/>
        <w:right w:val="none" w:sz="0" w:space="0" w:color="auto"/>
      </w:divBdr>
    </w:div>
    <w:div w:id="822965575">
      <w:bodyDiv w:val="1"/>
      <w:marLeft w:val="0"/>
      <w:marRight w:val="0"/>
      <w:marTop w:val="0"/>
      <w:marBottom w:val="0"/>
      <w:divBdr>
        <w:top w:val="none" w:sz="0" w:space="0" w:color="auto"/>
        <w:left w:val="none" w:sz="0" w:space="0" w:color="auto"/>
        <w:bottom w:val="none" w:sz="0" w:space="0" w:color="auto"/>
        <w:right w:val="none" w:sz="0" w:space="0" w:color="auto"/>
      </w:divBdr>
    </w:div>
    <w:div w:id="823010469">
      <w:bodyDiv w:val="1"/>
      <w:marLeft w:val="0"/>
      <w:marRight w:val="0"/>
      <w:marTop w:val="0"/>
      <w:marBottom w:val="0"/>
      <w:divBdr>
        <w:top w:val="none" w:sz="0" w:space="0" w:color="auto"/>
        <w:left w:val="none" w:sz="0" w:space="0" w:color="auto"/>
        <w:bottom w:val="none" w:sz="0" w:space="0" w:color="auto"/>
        <w:right w:val="none" w:sz="0" w:space="0" w:color="auto"/>
      </w:divBdr>
    </w:div>
    <w:div w:id="823198579">
      <w:bodyDiv w:val="1"/>
      <w:marLeft w:val="0"/>
      <w:marRight w:val="0"/>
      <w:marTop w:val="0"/>
      <w:marBottom w:val="0"/>
      <w:divBdr>
        <w:top w:val="none" w:sz="0" w:space="0" w:color="auto"/>
        <w:left w:val="none" w:sz="0" w:space="0" w:color="auto"/>
        <w:bottom w:val="none" w:sz="0" w:space="0" w:color="auto"/>
        <w:right w:val="none" w:sz="0" w:space="0" w:color="auto"/>
      </w:divBdr>
    </w:div>
    <w:div w:id="823280808">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3547609">
      <w:bodyDiv w:val="1"/>
      <w:marLeft w:val="0"/>
      <w:marRight w:val="0"/>
      <w:marTop w:val="0"/>
      <w:marBottom w:val="0"/>
      <w:divBdr>
        <w:top w:val="none" w:sz="0" w:space="0" w:color="auto"/>
        <w:left w:val="none" w:sz="0" w:space="0" w:color="auto"/>
        <w:bottom w:val="none" w:sz="0" w:space="0" w:color="auto"/>
        <w:right w:val="none" w:sz="0" w:space="0" w:color="auto"/>
      </w:divBdr>
    </w:div>
    <w:div w:id="823813652">
      <w:bodyDiv w:val="1"/>
      <w:marLeft w:val="0"/>
      <w:marRight w:val="0"/>
      <w:marTop w:val="0"/>
      <w:marBottom w:val="0"/>
      <w:divBdr>
        <w:top w:val="none" w:sz="0" w:space="0" w:color="auto"/>
        <w:left w:val="none" w:sz="0" w:space="0" w:color="auto"/>
        <w:bottom w:val="none" w:sz="0" w:space="0" w:color="auto"/>
        <w:right w:val="none" w:sz="0" w:space="0" w:color="auto"/>
      </w:divBdr>
    </w:div>
    <w:div w:id="823814007">
      <w:bodyDiv w:val="1"/>
      <w:marLeft w:val="0"/>
      <w:marRight w:val="0"/>
      <w:marTop w:val="0"/>
      <w:marBottom w:val="0"/>
      <w:divBdr>
        <w:top w:val="none" w:sz="0" w:space="0" w:color="auto"/>
        <w:left w:val="none" w:sz="0" w:space="0" w:color="auto"/>
        <w:bottom w:val="none" w:sz="0" w:space="0" w:color="auto"/>
        <w:right w:val="none" w:sz="0" w:space="0" w:color="auto"/>
      </w:divBdr>
    </w:div>
    <w:div w:id="823929466">
      <w:bodyDiv w:val="1"/>
      <w:marLeft w:val="0"/>
      <w:marRight w:val="0"/>
      <w:marTop w:val="0"/>
      <w:marBottom w:val="0"/>
      <w:divBdr>
        <w:top w:val="none" w:sz="0" w:space="0" w:color="auto"/>
        <w:left w:val="none" w:sz="0" w:space="0" w:color="auto"/>
        <w:bottom w:val="none" w:sz="0" w:space="0" w:color="auto"/>
        <w:right w:val="none" w:sz="0" w:space="0" w:color="auto"/>
      </w:divBdr>
    </w:div>
    <w:div w:id="824081311">
      <w:bodyDiv w:val="1"/>
      <w:marLeft w:val="0"/>
      <w:marRight w:val="0"/>
      <w:marTop w:val="0"/>
      <w:marBottom w:val="0"/>
      <w:divBdr>
        <w:top w:val="none" w:sz="0" w:space="0" w:color="auto"/>
        <w:left w:val="none" w:sz="0" w:space="0" w:color="auto"/>
        <w:bottom w:val="none" w:sz="0" w:space="0" w:color="auto"/>
        <w:right w:val="none" w:sz="0" w:space="0" w:color="auto"/>
      </w:divBdr>
    </w:div>
    <w:div w:id="824201350">
      <w:bodyDiv w:val="1"/>
      <w:marLeft w:val="0"/>
      <w:marRight w:val="0"/>
      <w:marTop w:val="0"/>
      <w:marBottom w:val="0"/>
      <w:divBdr>
        <w:top w:val="none" w:sz="0" w:space="0" w:color="auto"/>
        <w:left w:val="none" w:sz="0" w:space="0" w:color="auto"/>
        <w:bottom w:val="none" w:sz="0" w:space="0" w:color="auto"/>
        <w:right w:val="none" w:sz="0" w:space="0" w:color="auto"/>
      </w:divBdr>
    </w:div>
    <w:div w:id="824275792">
      <w:bodyDiv w:val="1"/>
      <w:marLeft w:val="0"/>
      <w:marRight w:val="0"/>
      <w:marTop w:val="0"/>
      <w:marBottom w:val="0"/>
      <w:divBdr>
        <w:top w:val="none" w:sz="0" w:space="0" w:color="auto"/>
        <w:left w:val="none" w:sz="0" w:space="0" w:color="auto"/>
        <w:bottom w:val="none" w:sz="0" w:space="0" w:color="auto"/>
        <w:right w:val="none" w:sz="0" w:space="0" w:color="auto"/>
      </w:divBdr>
    </w:div>
    <w:div w:id="824584470">
      <w:bodyDiv w:val="1"/>
      <w:marLeft w:val="0"/>
      <w:marRight w:val="0"/>
      <w:marTop w:val="0"/>
      <w:marBottom w:val="0"/>
      <w:divBdr>
        <w:top w:val="none" w:sz="0" w:space="0" w:color="auto"/>
        <w:left w:val="none" w:sz="0" w:space="0" w:color="auto"/>
        <w:bottom w:val="none" w:sz="0" w:space="0" w:color="auto"/>
        <w:right w:val="none" w:sz="0" w:space="0" w:color="auto"/>
      </w:divBdr>
    </w:div>
    <w:div w:id="824586446">
      <w:bodyDiv w:val="1"/>
      <w:marLeft w:val="0"/>
      <w:marRight w:val="0"/>
      <w:marTop w:val="0"/>
      <w:marBottom w:val="0"/>
      <w:divBdr>
        <w:top w:val="none" w:sz="0" w:space="0" w:color="auto"/>
        <w:left w:val="none" w:sz="0" w:space="0" w:color="auto"/>
        <w:bottom w:val="none" w:sz="0" w:space="0" w:color="auto"/>
        <w:right w:val="none" w:sz="0" w:space="0" w:color="auto"/>
      </w:divBdr>
    </w:div>
    <w:div w:id="824709235">
      <w:bodyDiv w:val="1"/>
      <w:marLeft w:val="0"/>
      <w:marRight w:val="0"/>
      <w:marTop w:val="0"/>
      <w:marBottom w:val="0"/>
      <w:divBdr>
        <w:top w:val="none" w:sz="0" w:space="0" w:color="auto"/>
        <w:left w:val="none" w:sz="0" w:space="0" w:color="auto"/>
        <w:bottom w:val="none" w:sz="0" w:space="0" w:color="auto"/>
        <w:right w:val="none" w:sz="0" w:space="0" w:color="auto"/>
      </w:divBdr>
    </w:div>
    <w:div w:id="824903272">
      <w:bodyDiv w:val="1"/>
      <w:marLeft w:val="0"/>
      <w:marRight w:val="0"/>
      <w:marTop w:val="0"/>
      <w:marBottom w:val="0"/>
      <w:divBdr>
        <w:top w:val="none" w:sz="0" w:space="0" w:color="auto"/>
        <w:left w:val="none" w:sz="0" w:space="0" w:color="auto"/>
        <w:bottom w:val="none" w:sz="0" w:space="0" w:color="auto"/>
        <w:right w:val="none" w:sz="0" w:space="0" w:color="auto"/>
      </w:divBdr>
    </w:div>
    <w:div w:id="824930698">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4974785">
      <w:bodyDiv w:val="1"/>
      <w:marLeft w:val="0"/>
      <w:marRight w:val="0"/>
      <w:marTop w:val="0"/>
      <w:marBottom w:val="0"/>
      <w:divBdr>
        <w:top w:val="none" w:sz="0" w:space="0" w:color="auto"/>
        <w:left w:val="none" w:sz="0" w:space="0" w:color="auto"/>
        <w:bottom w:val="none" w:sz="0" w:space="0" w:color="auto"/>
        <w:right w:val="none" w:sz="0" w:space="0" w:color="auto"/>
      </w:divBdr>
    </w:div>
    <w:div w:id="825046396">
      <w:bodyDiv w:val="1"/>
      <w:marLeft w:val="0"/>
      <w:marRight w:val="0"/>
      <w:marTop w:val="0"/>
      <w:marBottom w:val="0"/>
      <w:divBdr>
        <w:top w:val="none" w:sz="0" w:space="0" w:color="auto"/>
        <w:left w:val="none" w:sz="0" w:space="0" w:color="auto"/>
        <w:bottom w:val="none" w:sz="0" w:space="0" w:color="auto"/>
        <w:right w:val="none" w:sz="0" w:space="0" w:color="auto"/>
      </w:divBdr>
    </w:div>
    <w:div w:id="825048908">
      <w:bodyDiv w:val="1"/>
      <w:marLeft w:val="0"/>
      <w:marRight w:val="0"/>
      <w:marTop w:val="0"/>
      <w:marBottom w:val="0"/>
      <w:divBdr>
        <w:top w:val="none" w:sz="0" w:space="0" w:color="auto"/>
        <w:left w:val="none" w:sz="0" w:space="0" w:color="auto"/>
        <w:bottom w:val="none" w:sz="0" w:space="0" w:color="auto"/>
        <w:right w:val="none" w:sz="0" w:space="0" w:color="auto"/>
      </w:divBdr>
    </w:div>
    <w:div w:id="825055291">
      <w:bodyDiv w:val="1"/>
      <w:marLeft w:val="0"/>
      <w:marRight w:val="0"/>
      <w:marTop w:val="0"/>
      <w:marBottom w:val="0"/>
      <w:divBdr>
        <w:top w:val="none" w:sz="0" w:space="0" w:color="auto"/>
        <w:left w:val="none" w:sz="0" w:space="0" w:color="auto"/>
        <w:bottom w:val="none" w:sz="0" w:space="0" w:color="auto"/>
        <w:right w:val="none" w:sz="0" w:space="0" w:color="auto"/>
      </w:divBdr>
    </w:div>
    <w:div w:id="825128695">
      <w:bodyDiv w:val="1"/>
      <w:marLeft w:val="0"/>
      <w:marRight w:val="0"/>
      <w:marTop w:val="0"/>
      <w:marBottom w:val="0"/>
      <w:divBdr>
        <w:top w:val="none" w:sz="0" w:space="0" w:color="auto"/>
        <w:left w:val="none" w:sz="0" w:space="0" w:color="auto"/>
        <w:bottom w:val="none" w:sz="0" w:space="0" w:color="auto"/>
        <w:right w:val="none" w:sz="0" w:space="0" w:color="auto"/>
      </w:divBdr>
    </w:div>
    <w:div w:id="825318182">
      <w:bodyDiv w:val="1"/>
      <w:marLeft w:val="0"/>
      <w:marRight w:val="0"/>
      <w:marTop w:val="0"/>
      <w:marBottom w:val="0"/>
      <w:divBdr>
        <w:top w:val="none" w:sz="0" w:space="0" w:color="auto"/>
        <w:left w:val="none" w:sz="0" w:space="0" w:color="auto"/>
        <w:bottom w:val="none" w:sz="0" w:space="0" w:color="auto"/>
        <w:right w:val="none" w:sz="0" w:space="0" w:color="auto"/>
      </w:divBdr>
    </w:div>
    <w:div w:id="825322974">
      <w:bodyDiv w:val="1"/>
      <w:marLeft w:val="0"/>
      <w:marRight w:val="0"/>
      <w:marTop w:val="0"/>
      <w:marBottom w:val="0"/>
      <w:divBdr>
        <w:top w:val="none" w:sz="0" w:space="0" w:color="auto"/>
        <w:left w:val="none" w:sz="0" w:space="0" w:color="auto"/>
        <w:bottom w:val="none" w:sz="0" w:space="0" w:color="auto"/>
        <w:right w:val="none" w:sz="0" w:space="0" w:color="auto"/>
      </w:divBdr>
    </w:div>
    <w:div w:id="825391264">
      <w:bodyDiv w:val="1"/>
      <w:marLeft w:val="0"/>
      <w:marRight w:val="0"/>
      <w:marTop w:val="0"/>
      <w:marBottom w:val="0"/>
      <w:divBdr>
        <w:top w:val="none" w:sz="0" w:space="0" w:color="auto"/>
        <w:left w:val="none" w:sz="0" w:space="0" w:color="auto"/>
        <w:bottom w:val="none" w:sz="0" w:space="0" w:color="auto"/>
        <w:right w:val="none" w:sz="0" w:space="0" w:color="auto"/>
      </w:divBdr>
    </w:div>
    <w:div w:id="825436886">
      <w:bodyDiv w:val="1"/>
      <w:marLeft w:val="0"/>
      <w:marRight w:val="0"/>
      <w:marTop w:val="0"/>
      <w:marBottom w:val="0"/>
      <w:divBdr>
        <w:top w:val="none" w:sz="0" w:space="0" w:color="auto"/>
        <w:left w:val="none" w:sz="0" w:space="0" w:color="auto"/>
        <w:bottom w:val="none" w:sz="0" w:space="0" w:color="auto"/>
        <w:right w:val="none" w:sz="0" w:space="0" w:color="auto"/>
      </w:divBdr>
    </w:div>
    <w:div w:id="825439005">
      <w:bodyDiv w:val="1"/>
      <w:marLeft w:val="0"/>
      <w:marRight w:val="0"/>
      <w:marTop w:val="0"/>
      <w:marBottom w:val="0"/>
      <w:divBdr>
        <w:top w:val="none" w:sz="0" w:space="0" w:color="auto"/>
        <w:left w:val="none" w:sz="0" w:space="0" w:color="auto"/>
        <w:bottom w:val="none" w:sz="0" w:space="0" w:color="auto"/>
        <w:right w:val="none" w:sz="0" w:space="0" w:color="auto"/>
      </w:divBdr>
    </w:div>
    <w:div w:id="825442063">
      <w:bodyDiv w:val="1"/>
      <w:marLeft w:val="0"/>
      <w:marRight w:val="0"/>
      <w:marTop w:val="0"/>
      <w:marBottom w:val="0"/>
      <w:divBdr>
        <w:top w:val="none" w:sz="0" w:space="0" w:color="auto"/>
        <w:left w:val="none" w:sz="0" w:space="0" w:color="auto"/>
        <w:bottom w:val="none" w:sz="0" w:space="0" w:color="auto"/>
        <w:right w:val="none" w:sz="0" w:space="0" w:color="auto"/>
      </w:divBdr>
    </w:div>
    <w:div w:id="825633925">
      <w:bodyDiv w:val="1"/>
      <w:marLeft w:val="0"/>
      <w:marRight w:val="0"/>
      <w:marTop w:val="0"/>
      <w:marBottom w:val="0"/>
      <w:divBdr>
        <w:top w:val="none" w:sz="0" w:space="0" w:color="auto"/>
        <w:left w:val="none" w:sz="0" w:space="0" w:color="auto"/>
        <w:bottom w:val="none" w:sz="0" w:space="0" w:color="auto"/>
        <w:right w:val="none" w:sz="0" w:space="0" w:color="auto"/>
      </w:divBdr>
    </w:div>
    <w:div w:id="825782978">
      <w:bodyDiv w:val="1"/>
      <w:marLeft w:val="0"/>
      <w:marRight w:val="0"/>
      <w:marTop w:val="0"/>
      <w:marBottom w:val="0"/>
      <w:divBdr>
        <w:top w:val="none" w:sz="0" w:space="0" w:color="auto"/>
        <w:left w:val="none" w:sz="0" w:space="0" w:color="auto"/>
        <w:bottom w:val="none" w:sz="0" w:space="0" w:color="auto"/>
        <w:right w:val="none" w:sz="0" w:space="0" w:color="auto"/>
      </w:divBdr>
    </w:div>
    <w:div w:id="825895270">
      <w:bodyDiv w:val="1"/>
      <w:marLeft w:val="0"/>
      <w:marRight w:val="0"/>
      <w:marTop w:val="0"/>
      <w:marBottom w:val="0"/>
      <w:divBdr>
        <w:top w:val="none" w:sz="0" w:space="0" w:color="auto"/>
        <w:left w:val="none" w:sz="0" w:space="0" w:color="auto"/>
        <w:bottom w:val="none" w:sz="0" w:space="0" w:color="auto"/>
        <w:right w:val="none" w:sz="0" w:space="0" w:color="auto"/>
      </w:divBdr>
    </w:div>
    <w:div w:id="825900798">
      <w:bodyDiv w:val="1"/>
      <w:marLeft w:val="0"/>
      <w:marRight w:val="0"/>
      <w:marTop w:val="0"/>
      <w:marBottom w:val="0"/>
      <w:divBdr>
        <w:top w:val="none" w:sz="0" w:space="0" w:color="auto"/>
        <w:left w:val="none" w:sz="0" w:space="0" w:color="auto"/>
        <w:bottom w:val="none" w:sz="0" w:space="0" w:color="auto"/>
        <w:right w:val="none" w:sz="0" w:space="0" w:color="auto"/>
      </w:divBdr>
    </w:div>
    <w:div w:id="825973423">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168314">
      <w:bodyDiv w:val="1"/>
      <w:marLeft w:val="0"/>
      <w:marRight w:val="0"/>
      <w:marTop w:val="0"/>
      <w:marBottom w:val="0"/>
      <w:divBdr>
        <w:top w:val="none" w:sz="0" w:space="0" w:color="auto"/>
        <w:left w:val="none" w:sz="0" w:space="0" w:color="auto"/>
        <w:bottom w:val="none" w:sz="0" w:space="0" w:color="auto"/>
        <w:right w:val="none" w:sz="0" w:space="0" w:color="auto"/>
      </w:divBdr>
    </w:div>
    <w:div w:id="826172261">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239686">
      <w:bodyDiv w:val="1"/>
      <w:marLeft w:val="0"/>
      <w:marRight w:val="0"/>
      <w:marTop w:val="0"/>
      <w:marBottom w:val="0"/>
      <w:divBdr>
        <w:top w:val="none" w:sz="0" w:space="0" w:color="auto"/>
        <w:left w:val="none" w:sz="0" w:space="0" w:color="auto"/>
        <w:bottom w:val="none" w:sz="0" w:space="0" w:color="auto"/>
        <w:right w:val="none" w:sz="0" w:space="0" w:color="auto"/>
      </w:divBdr>
    </w:div>
    <w:div w:id="826283865">
      <w:bodyDiv w:val="1"/>
      <w:marLeft w:val="0"/>
      <w:marRight w:val="0"/>
      <w:marTop w:val="0"/>
      <w:marBottom w:val="0"/>
      <w:divBdr>
        <w:top w:val="none" w:sz="0" w:space="0" w:color="auto"/>
        <w:left w:val="none" w:sz="0" w:space="0" w:color="auto"/>
        <w:bottom w:val="none" w:sz="0" w:space="0" w:color="auto"/>
        <w:right w:val="none" w:sz="0" w:space="0" w:color="auto"/>
      </w:divBdr>
    </w:div>
    <w:div w:id="826358307">
      <w:bodyDiv w:val="1"/>
      <w:marLeft w:val="0"/>
      <w:marRight w:val="0"/>
      <w:marTop w:val="0"/>
      <w:marBottom w:val="0"/>
      <w:divBdr>
        <w:top w:val="none" w:sz="0" w:space="0" w:color="auto"/>
        <w:left w:val="none" w:sz="0" w:space="0" w:color="auto"/>
        <w:bottom w:val="none" w:sz="0" w:space="0" w:color="auto"/>
        <w:right w:val="none" w:sz="0" w:space="0" w:color="auto"/>
      </w:divBdr>
    </w:div>
    <w:div w:id="826752264">
      <w:bodyDiv w:val="1"/>
      <w:marLeft w:val="0"/>
      <w:marRight w:val="0"/>
      <w:marTop w:val="0"/>
      <w:marBottom w:val="0"/>
      <w:divBdr>
        <w:top w:val="none" w:sz="0" w:space="0" w:color="auto"/>
        <w:left w:val="none" w:sz="0" w:space="0" w:color="auto"/>
        <w:bottom w:val="none" w:sz="0" w:space="0" w:color="auto"/>
        <w:right w:val="none" w:sz="0" w:space="0" w:color="auto"/>
      </w:divBdr>
    </w:div>
    <w:div w:id="826826402">
      <w:bodyDiv w:val="1"/>
      <w:marLeft w:val="0"/>
      <w:marRight w:val="0"/>
      <w:marTop w:val="0"/>
      <w:marBottom w:val="0"/>
      <w:divBdr>
        <w:top w:val="none" w:sz="0" w:space="0" w:color="auto"/>
        <w:left w:val="none" w:sz="0" w:space="0" w:color="auto"/>
        <w:bottom w:val="none" w:sz="0" w:space="0" w:color="auto"/>
        <w:right w:val="none" w:sz="0" w:space="0" w:color="auto"/>
      </w:divBdr>
    </w:div>
    <w:div w:id="826869790">
      <w:bodyDiv w:val="1"/>
      <w:marLeft w:val="0"/>
      <w:marRight w:val="0"/>
      <w:marTop w:val="0"/>
      <w:marBottom w:val="0"/>
      <w:divBdr>
        <w:top w:val="none" w:sz="0" w:space="0" w:color="auto"/>
        <w:left w:val="none" w:sz="0" w:space="0" w:color="auto"/>
        <w:bottom w:val="none" w:sz="0" w:space="0" w:color="auto"/>
        <w:right w:val="none" w:sz="0" w:space="0" w:color="auto"/>
      </w:divBdr>
    </w:div>
    <w:div w:id="826896850">
      <w:bodyDiv w:val="1"/>
      <w:marLeft w:val="0"/>
      <w:marRight w:val="0"/>
      <w:marTop w:val="0"/>
      <w:marBottom w:val="0"/>
      <w:divBdr>
        <w:top w:val="none" w:sz="0" w:space="0" w:color="auto"/>
        <w:left w:val="none" w:sz="0" w:space="0" w:color="auto"/>
        <w:bottom w:val="none" w:sz="0" w:space="0" w:color="auto"/>
        <w:right w:val="none" w:sz="0" w:space="0" w:color="auto"/>
      </w:divBdr>
    </w:div>
    <w:div w:id="827087800">
      <w:bodyDiv w:val="1"/>
      <w:marLeft w:val="0"/>
      <w:marRight w:val="0"/>
      <w:marTop w:val="0"/>
      <w:marBottom w:val="0"/>
      <w:divBdr>
        <w:top w:val="none" w:sz="0" w:space="0" w:color="auto"/>
        <w:left w:val="none" w:sz="0" w:space="0" w:color="auto"/>
        <w:bottom w:val="none" w:sz="0" w:space="0" w:color="auto"/>
        <w:right w:val="none" w:sz="0" w:space="0" w:color="auto"/>
      </w:divBdr>
    </w:div>
    <w:div w:id="827092001">
      <w:bodyDiv w:val="1"/>
      <w:marLeft w:val="0"/>
      <w:marRight w:val="0"/>
      <w:marTop w:val="0"/>
      <w:marBottom w:val="0"/>
      <w:divBdr>
        <w:top w:val="none" w:sz="0" w:space="0" w:color="auto"/>
        <w:left w:val="none" w:sz="0" w:space="0" w:color="auto"/>
        <w:bottom w:val="none" w:sz="0" w:space="0" w:color="auto"/>
        <w:right w:val="none" w:sz="0" w:space="0" w:color="auto"/>
      </w:divBdr>
    </w:div>
    <w:div w:id="827131142">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205762">
      <w:bodyDiv w:val="1"/>
      <w:marLeft w:val="0"/>
      <w:marRight w:val="0"/>
      <w:marTop w:val="0"/>
      <w:marBottom w:val="0"/>
      <w:divBdr>
        <w:top w:val="none" w:sz="0" w:space="0" w:color="auto"/>
        <w:left w:val="none" w:sz="0" w:space="0" w:color="auto"/>
        <w:bottom w:val="none" w:sz="0" w:space="0" w:color="auto"/>
        <w:right w:val="none" w:sz="0" w:space="0" w:color="auto"/>
      </w:divBdr>
    </w:div>
    <w:div w:id="827206744">
      <w:bodyDiv w:val="1"/>
      <w:marLeft w:val="0"/>
      <w:marRight w:val="0"/>
      <w:marTop w:val="0"/>
      <w:marBottom w:val="0"/>
      <w:divBdr>
        <w:top w:val="none" w:sz="0" w:space="0" w:color="auto"/>
        <w:left w:val="none" w:sz="0" w:space="0" w:color="auto"/>
        <w:bottom w:val="none" w:sz="0" w:space="0" w:color="auto"/>
        <w:right w:val="none" w:sz="0" w:space="0" w:color="auto"/>
      </w:divBdr>
    </w:div>
    <w:div w:id="827480245">
      <w:bodyDiv w:val="1"/>
      <w:marLeft w:val="0"/>
      <w:marRight w:val="0"/>
      <w:marTop w:val="0"/>
      <w:marBottom w:val="0"/>
      <w:divBdr>
        <w:top w:val="none" w:sz="0" w:space="0" w:color="auto"/>
        <w:left w:val="none" w:sz="0" w:space="0" w:color="auto"/>
        <w:bottom w:val="none" w:sz="0" w:space="0" w:color="auto"/>
        <w:right w:val="none" w:sz="0" w:space="0" w:color="auto"/>
      </w:divBdr>
    </w:div>
    <w:div w:id="827597796">
      <w:bodyDiv w:val="1"/>
      <w:marLeft w:val="0"/>
      <w:marRight w:val="0"/>
      <w:marTop w:val="0"/>
      <w:marBottom w:val="0"/>
      <w:divBdr>
        <w:top w:val="none" w:sz="0" w:space="0" w:color="auto"/>
        <w:left w:val="none" w:sz="0" w:space="0" w:color="auto"/>
        <w:bottom w:val="none" w:sz="0" w:space="0" w:color="auto"/>
        <w:right w:val="none" w:sz="0" w:space="0" w:color="auto"/>
      </w:divBdr>
    </w:div>
    <w:div w:id="827747187">
      <w:bodyDiv w:val="1"/>
      <w:marLeft w:val="0"/>
      <w:marRight w:val="0"/>
      <w:marTop w:val="0"/>
      <w:marBottom w:val="0"/>
      <w:divBdr>
        <w:top w:val="none" w:sz="0" w:space="0" w:color="auto"/>
        <w:left w:val="none" w:sz="0" w:space="0" w:color="auto"/>
        <w:bottom w:val="none" w:sz="0" w:space="0" w:color="auto"/>
        <w:right w:val="none" w:sz="0" w:space="0" w:color="auto"/>
      </w:divBdr>
    </w:div>
    <w:div w:id="827794145">
      <w:bodyDiv w:val="1"/>
      <w:marLeft w:val="0"/>
      <w:marRight w:val="0"/>
      <w:marTop w:val="0"/>
      <w:marBottom w:val="0"/>
      <w:divBdr>
        <w:top w:val="none" w:sz="0" w:space="0" w:color="auto"/>
        <w:left w:val="none" w:sz="0" w:space="0" w:color="auto"/>
        <w:bottom w:val="none" w:sz="0" w:space="0" w:color="auto"/>
        <w:right w:val="none" w:sz="0" w:space="0" w:color="auto"/>
      </w:divBdr>
    </w:div>
    <w:div w:id="827794827">
      <w:bodyDiv w:val="1"/>
      <w:marLeft w:val="0"/>
      <w:marRight w:val="0"/>
      <w:marTop w:val="0"/>
      <w:marBottom w:val="0"/>
      <w:divBdr>
        <w:top w:val="none" w:sz="0" w:space="0" w:color="auto"/>
        <w:left w:val="none" w:sz="0" w:space="0" w:color="auto"/>
        <w:bottom w:val="none" w:sz="0" w:space="0" w:color="auto"/>
        <w:right w:val="none" w:sz="0" w:space="0" w:color="auto"/>
      </w:divBdr>
    </w:div>
    <w:div w:id="828207954">
      <w:bodyDiv w:val="1"/>
      <w:marLeft w:val="0"/>
      <w:marRight w:val="0"/>
      <w:marTop w:val="0"/>
      <w:marBottom w:val="0"/>
      <w:divBdr>
        <w:top w:val="none" w:sz="0" w:space="0" w:color="auto"/>
        <w:left w:val="none" w:sz="0" w:space="0" w:color="auto"/>
        <w:bottom w:val="none" w:sz="0" w:space="0" w:color="auto"/>
        <w:right w:val="none" w:sz="0" w:space="0" w:color="auto"/>
      </w:divBdr>
    </w:div>
    <w:div w:id="828209213">
      <w:bodyDiv w:val="1"/>
      <w:marLeft w:val="0"/>
      <w:marRight w:val="0"/>
      <w:marTop w:val="0"/>
      <w:marBottom w:val="0"/>
      <w:divBdr>
        <w:top w:val="none" w:sz="0" w:space="0" w:color="auto"/>
        <w:left w:val="none" w:sz="0" w:space="0" w:color="auto"/>
        <w:bottom w:val="none" w:sz="0" w:space="0" w:color="auto"/>
        <w:right w:val="none" w:sz="0" w:space="0" w:color="auto"/>
      </w:divBdr>
    </w:div>
    <w:div w:id="828400159">
      <w:bodyDiv w:val="1"/>
      <w:marLeft w:val="0"/>
      <w:marRight w:val="0"/>
      <w:marTop w:val="0"/>
      <w:marBottom w:val="0"/>
      <w:divBdr>
        <w:top w:val="none" w:sz="0" w:space="0" w:color="auto"/>
        <w:left w:val="none" w:sz="0" w:space="0" w:color="auto"/>
        <w:bottom w:val="none" w:sz="0" w:space="0" w:color="auto"/>
        <w:right w:val="none" w:sz="0" w:space="0" w:color="auto"/>
      </w:divBdr>
    </w:div>
    <w:div w:id="828594465">
      <w:bodyDiv w:val="1"/>
      <w:marLeft w:val="0"/>
      <w:marRight w:val="0"/>
      <w:marTop w:val="0"/>
      <w:marBottom w:val="0"/>
      <w:divBdr>
        <w:top w:val="none" w:sz="0" w:space="0" w:color="auto"/>
        <w:left w:val="none" w:sz="0" w:space="0" w:color="auto"/>
        <w:bottom w:val="none" w:sz="0" w:space="0" w:color="auto"/>
        <w:right w:val="none" w:sz="0" w:space="0" w:color="auto"/>
      </w:divBdr>
    </w:div>
    <w:div w:id="828862530">
      <w:bodyDiv w:val="1"/>
      <w:marLeft w:val="0"/>
      <w:marRight w:val="0"/>
      <w:marTop w:val="0"/>
      <w:marBottom w:val="0"/>
      <w:divBdr>
        <w:top w:val="none" w:sz="0" w:space="0" w:color="auto"/>
        <w:left w:val="none" w:sz="0" w:space="0" w:color="auto"/>
        <w:bottom w:val="none" w:sz="0" w:space="0" w:color="auto"/>
        <w:right w:val="none" w:sz="0" w:space="0" w:color="auto"/>
      </w:divBdr>
    </w:div>
    <w:div w:id="828863922">
      <w:bodyDiv w:val="1"/>
      <w:marLeft w:val="0"/>
      <w:marRight w:val="0"/>
      <w:marTop w:val="0"/>
      <w:marBottom w:val="0"/>
      <w:divBdr>
        <w:top w:val="none" w:sz="0" w:space="0" w:color="auto"/>
        <w:left w:val="none" w:sz="0" w:space="0" w:color="auto"/>
        <w:bottom w:val="none" w:sz="0" w:space="0" w:color="auto"/>
        <w:right w:val="none" w:sz="0" w:space="0" w:color="auto"/>
      </w:divBdr>
    </w:div>
    <w:div w:id="829058525">
      <w:bodyDiv w:val="1"/>
      <w:marLeft w:val="0"/>
      <w:marRight w:val="0"/>
      <w:marTop w:val="0"/>
      <w:marBottom w:val="0"/>
      <w:divBdr>
        <w:top w:val="none" w:sz="0" w:space="0" w:color="auto"/>
        <w:left w:val="none" w:sz="0" w:space="0" w:color="auto"/>
        <w:bottom w:val="none" w:sz="0" w:space="0" w:color="auto"/>
        <w:right w:val="none" w:sz="0" w:space="0" w:color="auto"/>
      </w:divBdr>
    </w:div>
    <w:div w:id="829102318">
      <w:bodyDiv w:val="1"/>
      <w:marLeft w:val="0"/>
      <w:marRight w:val="0"/>
      <w:marTop w:val="0"/>
      <w:marBottom w:val="0"/>
      <w:divBdr>
        <w:top w:val="none" w:sz="0" w:space="0" w:color="auto"/>
        <w:left w:val="none" w:sz="0" w:space="0" w:color="auto"/>
        <w:bottom w:val="none" w:sz="0" w:space="0" w:color="auto"/>
        <w:right w:val="none" w:sz="0" w:space="0" w:color="auto"/>
      </w:divBdr>
    </w:div>
    <w:div w:id="829104635">
      <w:bodyDiv w:val="1"/>
      <w:marLeft w:val="0"/>
      <w:marRight w:val="0"/>
      <w:marTop w:val="0"/>
      <w:marBottom w:val="0"/>
      <w:divBdr>
        <w:top w:val="none" w:sz="0" w:space="0" w:color="auto"/>
        <w:left w:val="none" w:sz="0" w:space="0" w:color="auto"/>
        <w:bottom w:val="none" w:sz="0" w:space="0" w:color="auto"/>
        <w:right w:val="none" w:sz="0" w:space="0" w:color="auto"/>
      </w:divBdr>
    </w:div>
    <w:div w:id="829172241">
      <w:bodyDiv w:val="1"/>
      <w:marLeft w:val="0"/>
      <w:marRight w:val="0"/>
      <w:marTop w:val="0"/>
      <w:marBottom w:val="0"/>
      <w:divBdr>
        <w:top w:val="none" w:sz="0" w:space="0" w:color="auto"/>
        <w:left w:val="none" w:sz="0" w:space="0" w:color="auto"/>
        <w:bottom w:val="none" w:sz="0" w:space="0" w:color="auto"/>
        <w:right w:val="none" w:sz="0" w:space="0" w:color="auto"/>
      </w:divBdr>
    </w:div>
    <w:div w:id="829295285">
      <w:bodyDiv w:val="1"/>
      <w:marLeft w:val="0"/>
      <w:marRight w:val="0"/>
      <w:marTop w:val="0"/>
      <w:marBottom w:val="0"/>
      <w:divBdr>
        <w:top w:val="none" w:sz="0" w:space="0" w:color="auto"/>
        <w:left w:val="none" w:sz="0" w:space="0" w:color="auto"/>
        <w:bottom w:val="none" w:sz="0" w:space="0" w:color="auto"/>
        <w:right w:val="none" w:sz="0" w:space="0" w:color="auto"/>
      </w:divBdr>
    </w:div>
    <w:div w:id="829753079">
      <w:bodyDiv w:val="1"/>
      <w:marLeft w:val="0"/>
      <w:marRight w:val="0"/>
      <w:marTop w:val="0"/>
      <w:marBottom w:val="0"/>
      <w:divBdr>
        <w:top w:val="none" w:sz="0" w:space="0" w:color="auto"/>
        <w:left w:val="none" w:sz="0" w:space="0" w:color="auto"/>
        <w:bottom w:val="none" w:sz="0" w:space="0" w:color="auto"/>
        <w:right w:val="none" w:sz="0" w:space="0" w:color="auto"/>
      </w:divBdr>
    </w:div>
    <w:div w:id="829953291">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099521">
      <w:bodyDiv w:val="1"/>
      <w:marLeft w:val="0"/>
      <w:marRight w:val="0"/>
      <w:marTop w:val="0"/>
      <w:marBottom w:val="0"/>
      <w:divBdr>
        <w:top w:val="none" w:sz="0" w:space="0" w:color="auto"/>
        <w:left w:val="none" w:sz="0" w:space="0" w:color="auto"/>
        <w:bottom w:val="none" w:sz="0" w:space="0" w:color="auto"/>
        <w:right w:val="none" w:sz="0" w:space="0" w:color="auto"/>
      </w:divBdr>
    </w:div>
    <w:div w:id="830292434">
      <w:bodyDiv w:val="1"/>
      <w:marLeft w:val="0"/>
      <w:marRight w:val="0"/>
      <w:marTop w:val="0"/>
      <w:marBottom w:val="0"/>
      <w:divBdr>
        <w:top w:val="none" w:sz="0" w:space="0" w:color="auto"/>
        <w:left w:val="none" w:sz="0" w:space="0" w:color="auto"/>
        <w:bottom w:val="none" w:sz="0" w:space="0" w:color="auto"/>
        <w:right w:val="none" w:sz="0" w:space="0" w:color="auto"/>
      </w:divBdr>
    </w:div>
    <w:div w:id="830408215">
      <w:bodyDiv w:val="1"/>
      <w:marLeft w:val="0"/>
      <w:marRight w:val="0"/>
      <w:marTop w:val="0"/>
      <w:marBottom w:val="0"/>
      <w:divBdr>
        <w:top w:val="none" w:sz="0" w:space="0" w:color="auto"/>
        <w:left w:val="none" w:sz="0" w:space="0" w:color="auto"/>
        <w:bottom w:val="none" w:sz="0" w:space="0" w:color="auto"/>
        <w:right w:val="none" w:sz="0" w:space="0" w:color="auto"/>
      </w:divBdr>
    </w:div>
    <w:div w:id="830607027">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677746">
      <w:bodyDiv w:val="1"/>
      <w:marLeft w:val="0"/>
      <w:marRight w:val="0"/>
      <w:marTop w:val="0"/>
      <w:marBottom w:val="0"/>
      <w:divBdr>
        <w:top w:val="none" w:sz="0" w:space="0" w:color="auto"/>
        <w:left w:val="none" w:sz="0" w:space="0" w:color="auto"/>
        <w:bottom w:val="none" w:sz="0" w:space="0" w:color="auto"/>
        <w:right w:val="none" w:sz="0" w:space="0" w:color="auto"/>
      </w:divBdr>
    </w:div>
    <w:div w:id="830825843">
      <w:bodyDiv w:val="1"/>
      <w:marLeft w:val="0"/>
      <w:marRight w:val="0"/>
      <w:marTop w:val="0"/>
      <w:marBottom w:val="0"/>
      <w:divBdr>
        <w:top w:val="none" w:sz="0" w:space="0" w:color="auto"/>
        <w:left w:val="none" w:sz="0" w:space="0" w:color="auto"/>
        <w:bottom w:val="none" w:sz="0" w:space="0" w:color="auto"/>
        <w:right w:val="none" w:sz="0" w:space="0" w:color="auto"/>
      </w:divBdr>
    </w:div>
    <w:div w:id="830869283">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1070381">
      <w:bodyDiv w:val="1"/>
      <w:marLeft w:val="0"/>
      <w:marRight w:val="0"/>
      <w:marTop w:val="0"/>
      <w:marBottom w:val="0"/>
      <w:divBdr>
        <w:top w:val="none" w:sz="0" w:space="0" w:color="auto"/>
        <w:left w:val="none" w:sz="0" w:space="0" w:color="auto"/>
        <w:bottom w:val="none" w:sz="0" w:space="0" w:color="auto"/>
        <w:right w:val="none" w:sz="0" w:space="0" w:color="auto"/>
      </w:divBdr>
    </w:div>
    <w:div w:id="831071427">
      <w:bodyDiv w:val="1"/>
      <w:marLeft w:val="0"/>
      <w:marRight w:val="0"/>
      <w:marTop w:val="0"/>
      <w:marBottom w:val="0"/>
      <w:divBdr>
        <w:top w:val="none" w:sz="0" w:space="0" w:color="auto"/>
        <w:left w:val="none" w:sz="0" w:space="0" w:color="auto"/>
        <w:bottom w:val="none" w:sz="0" w:space="0" w:color="auto"/>
        <w:right w:val="none" w:sz="0" w:space="0" w:color="auto"/>
      </w:divBdr>
    </w:div>
    <w:div w:id="831138548">
      <w:bodyDiv w:val="1"/>
      <w:marLeft w:val="0"/>
      <w:marRight w:val="0"/>
      <w:marTop w:val="0"/>
      <w:marBottom w:val="0"/>
      <w:divBdr>
        <w:top w:val="none" w:sz="0" w:space="0" w:color="auto"/>
        <w:left w:val="none" w:sz="0" w:space="0" w:color="auto"/>
        <w:bottom w:val="none" w:sz="0" w:space="0" w:color="auto"/>
        <w:right w:val="none" w:sz="0" w:space="0" w:color="auto"/>
      </w:divBdr>
    </w:div>
    <w:div w:id="831408053">
      <w:bodyDiv w:val="1"/>
      <w:marLeft w:val="0"/>
      <w:marRight w:val="0"/>
      <w:marTop w:val="0"/>
      <w:marBottom w:val="0"/>
      <w:divBdr>
        <w:top w:val="none" w:sz="0" w:space="0" w:color="auto"/>
        <w:left w:val="none" w:sz="0" w:space="0" w:color="auto"/>
        <w:bottom w:val="none" w:sz="0" w:space="0" w:color="auto"/>
        <w:right w:val="none" w:sz="0" w:space="0" w:color="auto"/>
      </w:divBdr>
    </w:div>
    <w:div w:id="831414047">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1527161">
      <w:bodyDiv w:val="1"/>
      <w:marLeft w:val="0"/>
      <w:marRight w:val="0"/>
      <w:marTop w:val="0"/>
      <w:marBottom w:val="0"/>
      <w:divBdr>
        <w:top w:val="none" w:sz="0" w:space="0" w:color="auto"/>
        <w:left w:val="none" w:sz="0" w:space="0" w:color="auto"/>
        <w:bottom w:val="none" w:sz="0" w:space="0" w:color="auto"/>
        <w:right w:val="none" w:sz="0" w:space="0" w:color="auto"/>
      </w:divBdr>
    </w:div>
    <w:div w:id="831604115">
      <w:bodyDiv w:val="1"/>
      <w:marLeft w:val="0"/>
      <w:marRight w:val="0"/>
      <w:marTop w:val="0"/>
      <w:marBottom w:val="0"/>
      <w:divBdr>
        <w:top w:val="none" w:sz="0" w:space="0" w:color="auto"/>
        <w:left w:val="none" w:sz="0" w:space="0" w:color="auto"/>
        <w:bottom w:val="none" w:sz="0" w:space="0" w:color="auto"/>
        <w:right w:val="none" w:sz="0" w:space="0" w:color="auto"/>
      </w:divBdr>
    </w:div>
    <w:div w:id="831675669">
      <w:bodyDiv w:val="1"/>
      <w:marLeft w:val="0"/>
      <w:marRight w:val="0"/>
      <w:marTop w:val="0"/>
      <w:marBottom w:val="0"/>
      <w:divBdr>
        <w:top w:val="none" w:sz="0" w:space="0" w:color="auto"/>
        <w:left w:val="none" w:sz="0" w:space="0" w:color="auto"/>
        <w:bottom w:val="none" w:sz="0" w:space="0" w:color="auto"/>
        <w:right w:val="none" w:sz="0" w:space="0" w:color="auto"/>
      </w:divBdr>
    </w:div>
    <w:div w:id="831993664">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187144">
      <w:bodyDiv w:val="1"/>
      <w:marLeft w:val="0"/>
      <w:marRight w:val="0"/>
      <w:marTop w:val="0"/>
      <w:marBottom w:val="0"/>
      <w:divBdr>
        <w:top w:val="none" w:sz="0" w:space="0" w:color="auto"/>
        <w:left w:val="none" w:sz="0" w:space="0" w:color="auto"/>
        <w:bottom w:val="none" w:sz="0" w:space="0" w:color="auto"/>
        <w:right w:val="none" w:sz="0" w:space="0" w:color="auto"/>
      </w:divBdr>
    </w:div>
    <w:div w:id="832331443">
      <w:bodyDiv w:val="1"/>
      <w:marLeft w:val="0"/>
      <w:marRight w:val="0"/>
      <w:marTop w:val="0"/>
      <w:marBottom w:val="0"/>
      <w:divBdr>
        <w:top w:val="none" w:sz="0" w:space="0" w:color="auto"/>
        <w:left w:val="none" w:sz="0" w:space="0" w:color="auto"/>
        <w:bottom w:val="none" w:sz="0" w:space="0" w:color="auto"/>
        <w:right w:val="none" w:sz="0" w:space="0" w:color="auto"/>
      </w:divBdr>
    </w:div>
    <w:div w:id="832374866">
      <w:bodyDiv w:val="1"/>
      <w:marLeft w:val="0"/>
      <w:marRight w:val="0"/>
      <w:marTop w:val="0"/>
      <w:marBottom w:val="0"/>
      <w:divBdr>
        <w:top w:val="none" w:sz="0" w:space="0" w:color="auto"/>
        <w:left w:val="none" w:sz="0" w:space="0" w:color="auto"/>
        <w:bottom w:val="none" w:sz="0" w:space="0" w:color="auto"/>
        <w:right w:val="none" w:sz="0" w:space="0" w:color="auto"/>
      </w:divBdr>
    </w:div>
    <w:div w:id="832405206">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767931">
      <w:bodyDiv w:val="1"/>
      <w:marLeft w:val="0"/>
      <w:marRight w:val="0"/>
      <w:marTop w:val="0"/>
      <w:marBottom w:val="0"/>
      <w:divBdr>
        <w:top w:val="none" w:sz="0" w:space="0" w:color="auto"/>
        <w:left w:val="none" w:sz="0" w:space="0" w:color="auto"/>
        <w:bottom w:val="none" w:sz="0" w:space="0" w:color="auto"/>
        <w:right w:val="none" w:sz="0" w:space="0" w:color="auto"/>
      </w:divBdr>
    </w:div>
    <w:div w:id="832836628">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2914957">
      <w:bodyDiv w:val="1"/>
      <w:marLeft w:val="0"/>
      <w:marRight w:val="0"/>
      <w:marTop w:val="0"/>
      <w:marBottom w:val="0"/>
      <w:divBdr>
        <w:top w:val="none" w:sz="0" w:space="0" w:color="auto"/>
        <w:left w:val="none" w:sz="0" w:space="0" w:color="auto"/>
        <w:bottom w:val="none" w:sz="0" w:space="0" w:color="auto"/>
        <w:right w:val="none" w:sz="0" w:space="0" w:color="auto"/>
      </w:divBdr>
    </w:div>
    <w:div w:id="832918479">
      <w:bodyDiv w:val="1"/>
      <w:marLeft w:val="0"/>
      <w:marRight w:val="0"/>
      <w:marTop w:val="0"/>
      <w:marBottom w:val="0"/>
      <w:divBdr>
        <w:top w:val="none" w:sz="0" w:space="0" w:color="auto"/>
        <w:left w:val="none" w:sz="0" w:space="0" w:color="auto"/>
        <w:bottom w:val="none" w:sz="0" w:space="0" w:color="auto"/>
        <w:right w:val="none" w:sz="0" w:space="0" w:color="auto"/>
      </w:divBdr>
    </w:div>
    <w:div w:id="833034944">
      <w:bodyDiv w:val="1"/>
      <w:marLeft w:val="0"/>
      <w:marRight w:val="0"/>
      <w:marTop w:val="0"/>
      <w:marBottom w:val="0"/>
      <w:divBdr>
        <w:top w:val="none" w:sz="0" w:space="0" w:color="auto"/>
        <w:left w:val="none" w:sz="0" w:space="0" w:color="auto"/>
        <w:bottom w:val="none" w:sz="0" w:space="0" w:color="auto"/>
        <w:right w:val="none" w:sz="0" w:space="0" w:color="auto"/>
      </w:divBdr>
    </w:div>
    <w:div w:id="833229322">
      <w:bodyDiv w:val="1"/>
      <w:marLeft w:val="0"/>
      <w:marRight w:val="0"/>
      <w:marTop w:val="0"/>
      <w:marBottom w:val="0"/>
      <w:divBdr>
        <w:top w:val="none" w:sz="0" w:space="0" w:color="auto"/>
        <w:left w:val="none" w:sz="0" w:space="0" w:color="auto"/>
        <w:bottom w:val="none" w:sz="0" w:space="0" w:color="auto"/>
        <w:right w:val="none" w:sz="0" w:space="0" w:color="auto"/>
      </w:divBdr>
    </w:div>
    <w:div w:id="833229536">
      <w:bodyDiv w:val="1"/>
      <w:marLeft w:val="0"/>
      <w:marRight w:val="0"/>
      <w:marTop w:val="0"/>
      <w:marBottom w:val="0"/>
      <w:divBdr>
        <w:top w:val="none" w:sz="0" w:space="0" w:color="auto"/>
        <w:left w:val="none" w:sz="0" w:space="0" w:color="auto"/>
        <w:bottom w:val="none" w:sz="0" w:space="0" w:color="auto"/>
        <w:right w:val="none" w:sz="0" w:space="0" w:color="auto"/>
      </w:divBdr>
    </w:div>
    <w:div w:id="833256054">
      <w:bodyDiv w:val="1"/>
      <w:marLeft w:val="0"/>
      <w:marRight w:val="0"/>
      <w:marTop w:val="0"/>
      <w:marBottom w:val="0"/>
      <w:divBdr>
        <w:top w:val="none" w:sz="0" w:space="0" w:color="auto"/>
        <w:left w:val="none" w:sz="0" w:space="0" w:color="auto"/>
        <w:bottom w:val="none" w:sz="0" w:space="0" w:color="auto"/>
        <w:right w:val="none" w:sz="0" w:space="0" w:color="auto"/>
      </w:divBdr>
    </w:div>
    <w:div w:id="833303799">
      <w:bodyDiv w:val="1"/>
      <w:marLeft w:val="0"/>
      <w:marRight w:val="0"/>
      <w:marTop w:val="0"/>
      <w:marBottom w:val="0"/>
      <w:divBdr>
        <w:top w:val="none" w:sz="0" w:space="0" w:color="auto"/>
        <w:left w:val="none" w:sz="0" w:space="0" w:color="auto"/>
        <w:bottom w:val="none" w:sz="0" w:space="0" w:color="auto"/>
        <w:right w:val="none" w:sz="0" w:space="0" w:color="auto"/>
      </w:divBdr>
    </w:div>
    <w:div w:id="833376048">
      <w:bodyDiv w:val="1"/>
      <w:marLeft w:val="0"/>
      <w:marRight w:val="0"/>
      <w:marTop w:val="0"/>
      <w:marBottom w:val="0"/>
      <w:divBdr>
        <w:top w:val="none" w:sz="0" w:space="0" w:color="auto"/>
        <w:left w:val="none" w:sz="0" w:space="0" w:color="auto"/>
        <w:bottom w:val="none" w:sz="0" w:space="0" w:color="auto"/>
        <w:right w:val="none" w:sz="0" w:space="0" w:color="auto"/>
      </w:divBdr>
    </w:div>
    <w:div w:id="833377184">
      <w:bodyDiv w:val="1"/>
      <w:marLeft w:val="0"/>
      <w:marRight w:val="0"/>
      <w:marTop w:val="0"/>
      <w:marBottom w:val="0"/>
      <w:divBdr>
        <w:top w:val="none" w:sz="0" w:space="0" w:color="auto"/>
        <w:left w:val="none" w:sz="0" w:space="0" w:color="auto"/>
        <w:bottom w:val="none" w:sz="0" w:space="0" w:color="auto"/>
        <w:right w:val="none" w:sz="0" w:space="0" w:color="auto"/>
      </w:divBdr>
    </w:div>
    <w:div w:id="833566729">
      <w:bodyDiv w:val="1"/>
      <w:marLeft w:val="0"/>
      <w:marRight w:val="0"/>
      <w:marTop w:val="0"/>
      <w:marBottom w:val="0"/>
      <w:divBdr>
        <w:top w:val="none" w:sz="0" w:space="0" w:color="auto"/>
        <w:left w:val="none" w:sz="0" w:space="0" w:color="auto"/>
        <w:bottom w:val="none" w:sz="0" w:space="0" w:color="auto"/>
        <w:right w:val="none" w:sz="0" w:space="0" w:color="auto"/>
      </w:divBdr>
    </w:div>
    <w:div w:id="833909072">
      <w:bodyDiv w:val="1"/>
      <w:marLeft w:val="0"/>
      <w:marRight w:val="0"/>
      <w:marTop w:val="0"/>
      <w:marBottom w:val="0"/>
      <w:divBdr>
        <w:top w:val="none" w:sz="0" w:space="0" w:color="auto"/>
        <w:left w:val="none" w:sz="0" w:space="0" w:color="auto"/>
        <w:bottom w:val="none" w:sz="0" w:space="0" w:color="auto"/>
        <w:right w:val="none" w:sz="0" w:space="0" w:color="auto"/>
      </w:divBdr>
    </w:div>
    <w:div w:id="834151302">
      <w:bodyDiv w:val="1"/>
      <w:marLeft w:val="0"/>
      <w:marRight w:val="0"/>
      <w:marTop w:val="0"/>
      <w:marBottom w:val="0"/>
      <w:divBdr>
        <w:top w:val="none" w:sz="0" w:space="0" w:color="auto"/>
        <w:left w:val="none" w:sz="0" w:space="0" w:color="auto"/>
        <w:bottom w:val="none" w:sz="0" w:space="0" w:color="auto"/>
        <w:right w:val="none" w:sz="0" w:space="0" w:color="auto"/>
      </w:divBdr>
    </w:div>
    <w:div w:id="834343631">
      <w:bodyDiv w:val="1"/>
      <w:marLeft w:val="0"/>
      <w:marRight w:val="0"/>
      <w:marTop w:val="0"/>
      <w:marBottom w:val="0"/>
      <w:divBdr>
        <w:top w:val="none" w:sz="0" w:space="0" w:color="auto"/>
        <w:left w:val="none" w:sz="0" w:space="0" w:color="auto"/>
        <w:bottom w:val="none" w:sz="0" w:space="0" w:color="auto"/>
        <w:right w:val="none" w:sz="0" w:space="0" w:color="auto"/>
      </w:divBdr>
    </w:div>
    <w:div w:id="834343934">
      <w:bodyDiv w:val="1"/>
      <w:marLeft w:val="0"/>
      <w:marRight w:val="0"/>
      <w:marTop w:val="0"/>
      <w:marBottom w:val="0"/>
      <w:divBdr>
        <w:top w:val="none" w:sz="0" w:space="0" w:color="auto"/>
        <w:left w:val="none" w:sz="0" w:space="0" w:color="auto"/>
        <w:bottom w:val="none" w:sz="0" w:space="0" w:color="auto"/>
        <w:right w:val="none" w:sz="0" w:space="0" w:color="auto"/>
      </w:divBdr>
    </w:div>
    <w:div w:id="834344740">
      <w:bodyDiv w:val="1"/>
      <w:marLeft w:val="0"/>
      <w:marRight w:val="0"/>
      <w:marTop w:val="0"/>
      <w:marBottom w:val="0"/>
      <w:divBdr>
        <w:top w:val="none" w:sz="0" w:space="0" w:color="auto"/>
        <w:left w:val="none" w:sz="0" w:space="0" w:color="auto"/>
        <w:bottom w:val="none" w:sz="0" w:space="0" w:color="auto"/>
        <w:right w:val="none" w:sz="0" w:space="0" w:color="auto"/>
      </w:divBdr>
    </w:div>
    <w:div w:id="834347473">
      <w:bodyDiv w:val="1"/>
      <w:marLeft w:val="0"/>
      <w:marRight w:val="0"/>
      <w:marTop w:val="0"/>
      <w:marBottom w:val="0"/>
      <w:divBdr>
        <w:top w:val="none" w:sz="0" w:space="0" w:color="auto"/>
        <w:left w:val="none" w:sz="0" w:space="0" w:color="auto"/>
        <w:bottom w:val="none" w:sz="0" w:space="0" w:color="auto"/>
        <w:right w:val="none" w:sz="0" w:space="0" w:color="auto"/>
      </w:divBdr>
    </w:div>
    <w:div w:id="834414579">
      <w:bodyDiv w:val="1"/>
      <w:marLeft w:val="0"/>
      <w:marRight w:val="0"/>
      <w:marTop w:val="0"/>
      <w:marBottom w:val="0"/>
      <w:divBdr>
        <w:top w:val="none" w:sz="0" w:space="0" w:color="auto"/>
        <w:left w:val="none" w:sz="0" w:space="0" w:color="auto"/>
        <w:bottom w:val="none" w:sz="0" w:space="0" w:color="auto"/>
        <w:right w:val="none" w:sz="0" w:space="0" w:color="auto"/>
      </w:divBdr>
    </w:div>
    <w:div w:id="834418323">
      <w:bodyDiv w:val="1"/>
      <w:marLeft w:val="0"/>
      <w:marRight w:val="0"/>
      <w:marTop w:val="0"/>
      <w:marBottom w:val="0"/>
      <w:divBdr>
        <w:top w:val="none" w:sz="0" w:space="0" w:color="auto"/>
        <w:left w:val="none" w:sz="0" w:space="0" w:color="auto"/>
        <w:bottom w:val="none" w:sz="0" w:space="0" w:color="auto"/>
        <w:right w:val="none" w:sz="0" w:space="0" w:color="auto"/>
      </w:divBdr>
    </w:div>
    <w:div w:id="834613283">
      <w:bodyDiv w:val="1"/>
      <w:marLeft w:val="0"/>
      <w:marRight w:val="0"/>
      <w:marTop w:val="0"/>
      <w:marBottom w:val="0"/>
      <w:divBdr>
        <w:top w:val="none" w:sz="0" w:space="0" w:color="auto"/>
        <w:left w:val="none" w:sz="0" w:space="0" w:color="auto"/>
        <w:bottom w:val="none" w:sz="0" w:space="0" w:color="auto"/>
        <w:right w:val="none" w:sz="0" w:space="0" w:color="auto"/>
      </w:divBdr>
    </w:div>
    <w:div w:id="834804790">
      <w:bodyDiv w:val="1"/>
      <w:marLeft w:val="0"/>
      <w:marRight w:val="0"/>
      <w:marTop w:val="0"/>
      <w:marBottom w:val="0"/>
      <w:divBdr>
        <w:top w:val="none" w:sz="0" w:space="0" w:color="auto"/>
        <w:left w:val="none" w:sz="0" w:space="0" w:color="auto"/>
        <w:bottom w:val="none" w:sz="0" w:space="0" w:color="auto"/>
        <w:right w:val="none" w:sz="0" w:space="0" w:color="auto"/>
      </w:divBdr>
    </w:div>
    <w:div w:id="834884610">
      <w:bodyDiv w:val="1"/>
      <w:marLeft w:val="0"/>
      <w:marRight w:val="0"/>
      <w:marTop w:val="0"/>
      <w:marBottom w:val="0"/>
      <w:divBdr>
        <w:top w:val="none" w:sz="0" w:space="0" w:color="auto"/>
        <w:left w:val="none" w:sz="0" w:space="0" w:color="auto"/>
        <w:bottom w:val="none" w:sz="0" w:space="0" w:color="auto"/>
        <w:right w:val="none" w:sz="0" w:space="0" w:color="auto"/>
      </w:divBdr>
    </w:div>
    <w:div w:id="834956144">
      <w:bodyDiv w:val="1"/>
      <w:marLeft w:val="0"/>
      <w:marRight w:val="0"/>
      <w:marTop w:val="0"/>
      <w:marBottom w:val="0"/>
      <w:divBdr>
        <w:top w:val="none" w:sz="0" w:space="0" w:color="auto"/>
        <w:left w:val="none" w:sz="0" w:space="0" w:color="auto"/>
        <w:bottom w:val="none" w:sz="0" w:space="0" w:color="auto"/>
        <w:right w:val="none" w:sz="0" w:space="0" w:color="auto"/>
      </w:divBdr>
    </w:div>
    <w:div w:id="834960357">
      <w:bodyDiv w:val="1"/>
      <w:marLeft w:val="0"/>
      <w:marRight w:val="0"/>
      <w:marTop w:val="0"/>
      <w:marBottom w:val="0"/>
      <w:divBdr>
        <w:top w:val="none" w:sz="0" w:space="0" w:color="auto"/>
        <w:left w:val="none" w:sz="0" w:space="0" w:color="auto"/>
        <w:bottom w:val="none" w:sz="0" w:space="0" w:color="auto"/>
        <w:right w:val="none" w:sz="0" w:space="0" w:color="auto"/>
      </w:divBdr>
    </w:div>
    <w:div w:id="834994751">
      <w:bodyDiv w:val="1"/>
      <w:marLeft w:val="0"/>
      <w:marRight w:val="0"/>
      <w:marTop w:val="0"/>
      <w:marBottom w:val="0"/>
      <w:divBdr>
        <w:top w:val="none" w:sz="0" w:space="0" w:color="auto"/>
        <w:left w:val="none" w:sz="0" w:space="0" w:color="auto"/>
        <w:bottom w:val="none" w:sz="0" w:space="0" w:color="auto"/>
        <w:right w:val="none" w:sz="0" w:space="0" w:color="auto"/>
      </w:divBdr>
    </w:div>
    <w:div w:id="834999665">
      <w:bodyDiv w:val="1"/>
      <w:marLeft w:val="0"/>
      <w:marRight w:val="0"/>
      <w:marTop w:val="0"/>
      <w:marBottom w:val="0"/>
      <w:divBdr>
        <w:top w:val="none" w:sz="0" w:space="0" w:color="auto"/>
        <w:left w:val="none" w:sz="0" w:space="0" w:color="auto"/>
        <w:bottom w:val="none" w:sz="0" w:space="0" w:color="auto"/>
        <w:right w:val="none" w:sz="0" w:space="0" w:color="auto"/>
      </w:divBdr>
    </w:div>
    <w:div w:id="835192886">
      <w:bodyDiv w:val="1"/>
      <w:marLeft w:val="0"/>
      <w:marRight w:val="0"/>
      <w:marTop w:val="0"/>
      <w:marBottom w:val="0"/>
      <w:divBdr>
        <w:top w:val="none" w:sz="0" w:space="0" w:color="auto"/>
        <w:left w:val="none" w:sz="0" w:space="0" w:color="auto"/>
        <w:bottom w:val="none" w:sz="0" w:space="0" w:color="auto"/>
        <w:right w:val="none" w:sz="0" w:space="0" w:color="auto"/>
      </w:divBdr>
    </w:div>
    <w:div w:id="835388553">
      <w:bodyDiv w:val="1"/>
      <w:marLeft w:val="0"/>
      <w:marRight w:val="0"/>
      <w:marTop w:val="0"/>
      <w:marBottom w:val="0"/>
      <w:divBdr>
        <w:top w:val="none" w:sz="0" w:space="0" w:color="auto"/>
        <w:left w:val="none" w:sz="0" w:space="0" w:color="auto"/>
        <w:bottom w:val="none" w:sz="0" w:space="0" w:color="auto"/>
        <w:right w:val="none" w:sz="0" w:space="0" w:color="auto"/>
      </w:divBdr>
    </w:div>
    <w:div w:id="835609467">
      <w:bodyDiv w:val="1"/>
      <w:marLeft w:val="0"/>
      <w:marRight w:val="0"/>
      <w:marTop w:val="0"/>
      <w:marBottom w:val="0"/>
      <w:divBdr>
        <w:top w:val="none" w:sz="0" w:space="0" w:color="auto"/>
        <w:left w:val="none" w:sz="0" w:space="0" w:color="auto"/>
        <w:bottom w:val="none" w:sz="0" w:space="0" w:color="auto"/>
        <w:right w:val="none" w:sz="0" w:space="0" w:color="auto"/>
      </w:divBdr>
    </w:div>
    <w:div w:id="835611773">
      <w:bodyDiv w:val="1"/>
      <w:marLeft w:val="0"/>
      <w:marRight w:val="0"/>
      <w:marTop w:val="0"/>
      <w:marBottom w:val="0"/>
      <w:divBdr>
        <w:top w:val="none" w:sz="0" w:space="0" w:color="auto"/>
        <w:left w:val="none" w:sz="0" w:space="0" w:color="auto"/>
        <w:bottom w:val="none" w:sz="0" w:space="0" w:color="auto"/>
        <w:right w:val="none" w:sz="0" w:space="0" w:color="auto"/>
      </w:divBdr>
    </w:div>
    <w:div w:id="835682172">
      <w:bodyDiv w:val="1"/>
      <w:marLeft w:val="0"/>
      <w:marRight w:val="0"/>
      <w:marTop w:val="0"/>
      <w:marBottom w:val="0"/>
      <w:divBdr>
        <w:top w:val="none" w:sz="0" w:space="0" w:color="auto"/>
        <w:left w:val="none" w:sz="0" w:space="0" w:color="auto"/>
        <w:bottom w:val="none" w:sz="0" w:space="0" w:color="auto"/>
        <w:right w:val="none" w:sz="0" w:space="0" w:color="auto"/>
      </w:divBdr>
    </w:div>
    <w:div w:id="835729982">
      <w:bodyDiv w:val="1"/>
      <w:marLeft w:val="0"/>
      <w:marRight w:val="0"/>
      <w:marTop w:val="0"/>
      <w:marBottom w:val="0"/>
      <w:divBdr>
        <w:top w:val="none" w:sz="0" w:space="0" w:color="auto"/>
        <w:left w:val="none" w:sz="0" w:space="0" w:color="auto"/>
        <w:bottom w:val="none" w:sz="0" w:space="0" w:color="auto"/>
        <w:right w:val="none" w:sz="0" w:space="0" w:color="auto"/>
      </w:divBdr>
    </w:div>
    <w:div w:id="835799960">
      <w:bodyDiv w:val="1"/>
      <w:marLeft w:val="0"/>
      <w:marRight w:val="0"/>
      <w:marTop w:val="0"/>
      <w:marBottom w:val="0"/>
      <w:divBdr>
        <w:top w:val="none" w:sz="0" w:space="0" w:color="auto"/>
        <w:left w:val="none" w:sz="0" w:space="0" w:color="auto"/>
        <w:bottom w:val="none" w:sz="0" w:space="0" w:color="auto"/>
        <w:right w:val="none" w:sz="0" w:space="0" w:color="auto"/>
      </w:divBdr>
    </w:div>
    <w:div w:id="835919351">
      <w:bodyDiv w:val="1"/>
      <w:marLeft w:val="0"/>
      <w:marRight w:val="0"/>
      <w:marTop w:val="0"/>
      <w:marBottom w:val="0"/>
      <w:divBdr>
        <w:top w:val="none" w:sz="0" w:space="0" w:color="auto"/>
        <w:left w:val="none" w:sz="0" w:space="0" w:color="auto"/>
        <w:bottom w:val="none" w:sz="0" w:space="0" w:color="auto"/>
        <w:right w:val="none" w:sz="0" w:space="0" w:color="auto"/>
      </w:divBdr>
    </w:div>
    <w:div w:id="836043883">
      <w:bodyDiv w:val="1"/>
      <w:marLeft w:val="0"/>
      <w:marRight w:val="0"/>
      <w:marTop w:val="0"/>
      <w:marBottom w:val="0"/>
      <w:divBdr>
        <w:top w:val="none" w:sz="0" w:space="0" w:color="auto"/>
        <w:left w:val="none" w:sz="0" w:space="0" w:color="auto"/>
        <w:bottom w:val="none" w:sz="0" w:space="0" w:color="auto"/>
        <w:right w:val="none" w:sz="0" w:space="0" w:color="auto"/>
      </w:divBdr>
    </w:div>
    <w:div w:id="836190518">
      <w:bodyDiv w:val="1"/>
      <w:marLeft w:val="0"/>
      <w:marRight w:val="0"/>
      <w:marTop w:val="0"/>
      <w:marBottom w:val="0"/>
      <w:divBdr>
        <w:top w:val="none" w:sz="0" w:space="0" w:color="auto"/>
        <w:left w:val="none" w:sz="0" w:space="0" w:color="auto"/>
        <w:bottom w:val="none" w:sz="0" w:space="0" w:color="auto"/>
        <w:right w:val="none" w:sz="0" w:space="0" w:color="auto"/>
      </w:divBdr>
    </w:div>
    <w:div w:id="836193536">
      <w:bodyDiv w:val="1"/>
      <w:marLeft w:val="0"/>
      <w:marRight w:val="0"/>
      <w:marTop w:val="0"/>
      <w:marBottom w:val="0"/>
      <w:divBdr>
        <w:top w:val="none" w:sz="0" w:space="0" w:color="auto"/>
        <w:left w:val="none" w:sz="0" w:space="0" w:color="auto"/>
        <w:bottom w:val="none" w:sz="0" w:space="0" w:color="auto"/>
        <w:right w:val="none" w:sz="0" w:space="0" w:color="auto"/>
      </w:divBdr>
    </w:div>
    <w:div w:id="836263848">
      <w:bodyDiv w:val="1"/>
      <w:marLeft w:val="0"/>
      <w:marRight w:val="0"/>
      <w:marTop w:val="0"/>
      <w:marBottom w:val="0"/>
      <w:divBdr>
        <w:top w:val="none" w:sz="0" w:space="0" w:color="auto"/>
        <w:left w:val="none" w:sz="0" w:space="0" w:color="auto"/>
        <w:bottom w:val="none" w:sz="0" w:space="0" w:color="auto"/>
        <w:right w:val="none" w:sz="0" w:space="0" w:color="auto"/>
      </w:divBdr>
    </w:div>
    <w:div w:id="836385945">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836771737">
      <w:bodyDiv w:val="1"/>
      <w:marLeft w:val="0"/>
      <w:marRight w:val="0"/>
      <w:marTop w:val="0"/>
      <w:marBottom w:val="0"/>
      <w:divBdr>
        <w:top w:val="none" w:sz="0" w:space="0" w:color="auto"/>
        <w:left w:val="none" w:sz="0" w:space="0" w:color="auto"/>
        <w:bottom w:val="none" w:sz="0" w:space="0" w:color="auto"/>
        <w:right w:val="none" w:sz="0" w:space="0" w:color="auto"/>
      </w:divBdr>
    </w:div>
    <w:div w:id="836772557">
      <w:bodyDiv w:val="1"/>
      <w:marLeft w:val="0"/>
      <w:marRight w:val="0"/>
      <w:marTop w:val="0"/>
      <w:marBottom w:val="0"/>
      <w:divBdr>
        <w:top w:val="none" w:sz="0" w:space="0" w:color="auto"/>
        <w:left w:val="none" w:sz="0" w:space="0" w:color="auto"/>
        <w:bottom w:val="none" w:sz="0" w:space="0" w:color="auto"/>
        <w:right w:val="none" w:sz="0" w:space="0" w:color="auto"/>
      </w:divBdr>
    </w:div>
    <w:div w:id="836965127">
      <w:bodyDiv w:val="1"/>
      <w:marLeft w:val="0"/>
      <w:marRight w:val="0"/>
      <w:marTop w:val="0"/>
      <w:marBottom w:val="0"/>
      <w:divBdr>
        <w:top w:val="none" w:sz="0" w:space="0" w:color="auto"/>
        <w:left w:val="none" w:sz="0" w:space="0" w:color="auto"/>
        <w:bottom w:val="none" w:sz="0" w:space="0" w:color="auto"/>
        <w:right w:val="none" w:sz="0" w:space="0" w:color="auto"/>
      </w:divBdr>
    </w:div>
    <w:div w:id="837113590">
      <w:bodyDiv w:val="1"/>
      <w:marLeft w:val="0"/>
      <w:marRight w:val="0"/>
      <w:marTop w:val="0"/>
      <w:marBottom w:val="0"/>
      <w:divBdr>
        <w:top w:val="none" w:sz="0" w:space="0" w:color="auto"/>
        <w:left w:val="none" w:sz="0" w:space="0" w:color="auto"/>
        <w:bottom w:val="none" w:sz="0" w:space="0" w:color="auto"/>
        <w:right w:val="none" w:sz="0" w:space="0" w:color="auto"/>
      </w:divBdr>
    </w:div>
    <w:div w:id="837115963">
      <w:bodyDiv w:val="1"/>
      <w:marLeft w:val="0"/>
      <w:marRight w:val="0"/>
      <w:marTop w:val="0"/>
      <w:marBottom w:val="0"/>
      <w:divBdr>
        <w:top w:val="none" w:sz="0" w:space="0" w:color="auto"/>
        <w:left w:val="none" w:sz="0" w:space="0" w:color="auto"/>
        <w:bottom w:val="none" w:sz="0" w:space="0" w:color="auto"/>
        <w:right w:val="none" w:sz="0" w:space="0" w:color="auto"/>
      </w:divBdr>
    </w:div>
    <w:div w:id="837188618">
      <w:bodyDiv w:val="1"/>
      <w:marLeft w:val="0"/>
      <w:marRight w:val="0"/>
      <w:marTop w:val="0"/>
      <w:marBottom w:val="0"/>
      <w:divBdr>
        <w:top w:val="none" w:sz="0" w:space="0" w:color="auto"/>
        <w:left w:val="none" w:sz="0" w:space="0" w:color="auto"/>
        <w:bottom w:val="none" w:sz="0" w:space="0" w:color="auto"/>
        <w:right w:val="none" w:sz="0" w:space="0" w:color="auto"/>
      </w:divBdr>
    </w:div>
    <w:div w:id="837189209">
      <w:bodyDiv w:val="1"/>
      <w:marLeft w:val="0"/>
      <w:marRight w:val="0"/>
      <w:marTop w:val="0"/>
      <w:marBottom w:val="0"/>
      <w:divBdr>
        <w:top w:val="none" w:sz="0" w:space="0" w:color="auto"/>
        <w:left w:val="none" w:sz="0" w:space="0" w:color="auto"/>
        <w:bottom w:val="none" w:sz="0" w:space="0" w:color="auto"/>
        <w:right w:val="none" w:sz="0" w:space="0" w:color="auto"/>
      </w:divBdr>
    </w:div>
    <w:div w:id="837384032">
      <w:bodyDiv w:val="1"/>
      <w:marLeft w:val="0"/>
      <w:marRight w:val="0"/>
      <w:marTop w:val="0"/>
      <w:marBottom w:val="0"/>
      <w:divBdr>
        <w:top w:val="none" w:sz="0" w:space="0" w:color="auto"/>
        <w:left w:val="none" w:sz="0" w:space="0" w:color="auto"/>
        <w:bottom w:val="none" w:sz="0" w:space="0" w:color="auto"/>
        <w:right w:val="none" w:sz="0" w:space="0" w:color="auto"/>
      </w:divBdr>
    </w:div>
    <w:div w:id="837425295">
      <w:bodyDiv w:val="1"/>
      <w:marLeft w:val="0"/>
      <w:marRight w:val="0"/>
      <w:marTop w:val="0"/>
      <w:marBottom w:val="0"/>
      <w:divBdr>
        <w:top w:val="none" w:sz="0" w:space="0" w:color="auto"/>
        <w:left w:val="none" w:sz="0" w:space="0" w:color="auto"/>
        <w:bottom w:val="none" w:sz="0" w:space="0" w:color="auto"/>
        <w:right w:val="none" w:sz="0" w:space="0" w:color="auto"/>
      </w:divBdr>
    </w:div>
    <w:div w:id="837430343">
      <w:bodyDiv w:val="1"/>
      <w:marLeft w:val="0"/>
      <w:marRight w:val="0"/>
      <w:marTop w:val="0"/>
      <w:marBottom w:val="0"/>
      <w:divBdr>
        <w:top w:val="none" w:sz="0" w:space="0" w:color="auto"/>
        <w:left w:val="none" w:sz="0" w:space="0" w:color="auto"/>
        <w:bottom w:val="none" w:sz="0" w:space="0" w:color="auto"/>
        <w:right w:val="none" w:sz="0" w:space="0" w:color="auto"/>
      </w:divBdr>
    </w:div>
    <w:div w:id="837501825">
      <w:bodyDiv w:val="1"/>
      <w:marLeft w:val="0"/>
      <w:marRight w:val="0"/>
      <w:marTop w:val="0"/>
      <w:marBottom w:val="0"/>
      <w:divBdr>
        <w:top w:val="none" w:sz="0" w:space="0" w:color="auto"/>
        <w:left w:val="none" w:sz="0" w:space="0" w:color="auto"/>
        <w:bottom w:val="none" w:sz="0" w:space="0" w:color="auto"/>
        <w:right w:val="none" w:sz="0" w:space="0" w:color="auto"/>
      </w:divBdr>
    </w:div>
    <w:div w:id="837505597">
      <w:bodyDiv w:val="1"/>
      <w:marLeft w:val="0"/>
      <w:marRight w:val="0"/>
      <w:marTop w:val="0"/>
      <w:marBottom w:val="0"/>
      <w:divBdr>
        <w:top w:val="none" w:sz="0" w:space="0" w:color="auto"/>
        <w:left w:val="none" w:sz="0" w:space="0" w:color="auto"/>
        <w:bottom w:val="none" w:sz="0" w:space="0" w:color="auto"/>
        <w:right w:val="none" w:sz="0" w:space="0" w:color="auto"/>
      </w:divBdr>
    </w:div>
    <w:div w:id="837576738">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7886238">
      <w:bodyDiv w:val="1"/>
      <w:marLeft w:val="0"/>
      <w:marRight w:val="0"/>
      <w:marTop w:val="0"/>
      <w:marBottom w:val="0"/>
      <w:divBdr>
        <w:top w:val="none" w:sz="0" w:space="0" w:color="auto"/>
        <w:left w:val="none" w:sz="0" w:space="0" w:color="auto"/>
        <w:bottom w:val="none" w:sz="0" w:space="0" w:color="auto"/>
        <w:right w:val="none" w:sz="0" w:space="0" w:color="auto"/>
      </w:divBdr>
    </w:div>
    <w:div w:id="837889636">
      <w:bodyDiv w:val="1"/>
      <w:marLeft w:val="0"/>
      <w:marRight w:val="0"/>
      <w:marTop w:val="0"/>
      <w:marBottom w:val="0"/>
      <w:divBdr>
        <w:top w:val="none" w:sz="0" w:space="0" w:color="auto"/>
        <w:left w:val="none" w:sz="0" w:space="0" w:color="auto"/>
        <w:bottom w:val="none" w:sz="0" w:space="0" w:color="auto"/>
        <w:right w:val="none" w:sz="0" w:space="0" w:color="auto"/>
      </w:divBdr>
    </w:div>
    <w:div w:id="837961471">
      <w:bodyDiv w:val="1"/>
      <w:marLeft w:val="0"/>
      <w:marRight w:val="0"/>
      <w:marTop w:val="0"/>
      <w:marBottom w:val="0"/>
      <w:divBdr>
        <w:top w:val="none" w:sz="0" w:space="0" w:color="auto"/>
        <w:left w:val="none" w:sz="0" w:space="0" w:color="auto"/>
        <w:bottom w:val="none" w:sz="0" w:space="0" w:color="auto"/>
        <w:right w:val="none" w:sz="0" w:space="0" w:color="auto"/>
      </w:divBdr>
    </w:div>
    <w:div w:id="838040348">
      <w:bodyDiv w:val="1"/>
      <w:marLeft w:val="0"/>
      <w:marRight w:val="0"/>
      <w:marTop w:val="0"/>
      <w:marBottom w:val="0"/>
      <w:divBdr>
        <w:top w:val="none" w:sz="0" w:space="0" w:color="auto"/>
        <w:left w:val="none" w:sz="0" w:space="0" w:color="auto"/>
        <w:bottom w:val="none" w:sz="0" w:space="0" w:color="auto"/>
        <w:right w:val="none" w:sz="0" w:space="0" w:color="auto"/>
      </w:divBdr>
    </w:div>
    <w:div w:id="838078152">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229170">
      <w:bodyDiv w:val="1"/>
      <w:marLeft w:val="0"/>
      <w:marRight w:val="0"/>
      <w:marTop w:val="0"/>
      <w:marBottom w:val="0"/>
      <w:divBdr>
        <w:top w:val="none" w:sz="0" w:space="0" w:color="auto"/>
        <w:left w:val="none" w:sz="0" w:space="0" w:color="auto"/>
        <w:bottom w:val="none" w:sz="0" w:space="0" w:color="auto"/>
        <w:right w:val="none" w:sz="0" w:space="0" w:color="auto"/>
      </w:divBdr>
    </w:div>
    <w:div w:id="838271406">
      <w:bodyDiv w:val="1"/>
      <w:marLeft w:val="0"/>
      <w:marRight w:val="0"/>
      <w:marTop w:val="0"/>
      <w:marBottom w:val="0"/>
      <w:divBdr>
        <w:top w:val="none" w:sz="0" w:space="0" w:color="auto"/>
        <w:left w:val="none" w:sz="0" w:space="0" w:color="auto"/>
        <w:bottom w:val="none" w:sz="0" w:space="0" w:color="auto"/>
        <w:right w:val="none" w:sz="0" w:space="0" w:color="auto"/>
      </w:divBdr>
    </w:div>
    <w:div w:id="838271887">
      <w:bodyDiv w:val="1"/>
      <w:marLeft w:val="0"/>
      <w:marRight w:val="0"/>
      <w:marTop w:val="0"/>
      <w:marBottom w:val="0"/>
      <w:divBdr>
        <w:top w:val="none" w:sz="0" w:space="0" w:color="auto"/>
        <w:left w:val="none" w:sz="0" w:space="0" w:color="auto"/>
        <w:bottom w:val="none" w:sz="0" w:space="0" w:color="auto"/>
        <w:right w:val="none" w:sz="0" w:space="0" w:color="auto"/>
      </w:divBdr>
    </w:div>
    <w:div w:id="838499151">
      <w:bodyDiv w:val="1"/>
      <w:marLeft w:val="0"/>
      <w:marRight w:val="0"/>
      <w:marTop w:val="0"/>
      <w:marBottom w:val="0"/>
      <w:divBdr>
        <w:top w:val="none" w:sz="0" w:space="0" w:color="auto"/>
        <w:left w:val="none" w:sz="0" w:space="0" w:color="auto"/>
        <w:bottom w:val="none" w:sz="0" w:space="0" w:color="auto"/>
        <w:right w:val="none" w:sz="0" w:space="0" w:color="auto"/>
      </w:divBdr>
    </w:div>
    <w:div w:id="838617942">
      <w:bodyDiv w:val="1"/>
      <w:marLeft w:val="0"/>
      <w:marRight w:val="0"/>
      <w:marTop w:val="0"/>
      <w:marBottom w:val="0"/>
      <w:divBdr>
        <w:top w:val="none" w:sz="0" w:space="0" w:color="auto"/>
        <w:left w:val="none" w:sz="0" w:space="0" w:color="auto"/>
        <w:bottom w:val="none" w:sz="0" w:space="0" w:color="auto"/>
        <w:right w:val="none" w:sz="0" w:space="0" w:color="auto"/>
      </w:divBdr>
    </w:div>
    <w:div w:id="838693681">
      <w:bodyDiv w:val="1"/>
      <w:marLeft w:val="0"/>
      <w:marRight w:val="0"/>
      <w:marTop w:val="0"/>
      <w:marBottom w:val="0"/>
      <w:divBdr>
        <w:top w:val="none" w:sz="0" w:space="0" w:color="auto"/>
        <w:left w:val="none" w:sz="0" w:space="0" w:color="auto"/>
        <w:bottom w:val="none" w:sz="0" w:space="0" w:color="auto"/>
        <w:right w:val="none" w:sz="0" w:space="0" w:color="auto"/>
      </w:divBdr>
    </w:div>
    <w:div w:id="838736970">
      <w:bodyDiv w:val="1"/>
      <w:marLeft w:val="0"/>
      <w:marRight w:val="0"/>
      <w:marTop w:val="0"/>
      <w:marBottom w:val="0"/>
      <w:divBdr>
        <w:top w:val="none" w:sz="0" w:space="0" w:color="auto"/>
        <w:left w:val="none" w:sz="0" w:space="0" w:color="auto"/>
        <w:bottom w:val="none" w:sz="0" w:space="0" w:color="auto"/>
        <w:right w:val="none" w:sz="0" w:space="0" w:color="auto"/>
      </w:divBdr>
    </w:div>
    <w:div w:id="838740058">
      <w:bodyDiv w:val="1"/>
      <w:marLeft w:val="0"/>
      <w:marRight w:val="0"/>
      <w:marTop w:val="0"/>
      <w:marBottom w:val="0"/>
      <w:divBdr>
        <w:top w:val="none" w:sz="0" w:space="0" w:color="auto"/>
        <w:left w:val="none" w:sz="0" w:space="0" w:color="auto"/>
        <w:bottom w:val="none" w:sz="0" w:space="0" w:color="auto"/>
        <w:right w:val="none" w:sz="0" w:space="0" w:color="auto"/>
      </w:divBdr>
    </w:div>
    <w:div w:id="839001734">
      <w:bodyDiv w:val="1"/>
      <w:marLeft w:val="0"/>
      <w:marRight w:val="0"/>
      <w:marTop w:val="0"/>
      <w:marBottom w:val="0"/>
      <w:divBdr>
        <w:top w:val="none" w:sz="0" w:space="0" w:color="auto"/>
        <w:left w:val="none" w:sz="0" w:space="0" w:color="auto"/>
        <w:bottom w:val="none" w:sz="0" w:space="0" w:color="auto"/>
        <w:right w:val="none" w:sz="0" w:space="0" w:color="auto"/>
      </w:divBdr>
    </w:div>
    <w:div w:id="839153719">
      <w:bodyDiv w:val="1"/>
      <w:marLeft w:val="0"/>
      <w:marRight w:val="0"/>
      <w:marTop w:val="0"/>
      <w:marBottom w:val="0"/>
      <w:divBdr>
        <w:top w:val="none" w:sz="0" w:space="0" w:color="auto"/>
        <w:left w:val="none" w:sz="0" w:space="0" w:color="auto"/>
        <w:bottom w:val="none" w:sz="0" w:space="0" w:color="auto"/>
        <w:right w:val="none" w:sz="0" w:space="0" w:color="auto"/>
      </w:divBdr>
    </w:div>
    <w:div w:id="839200859">
      <w:bodyDiv w:val="1"/>
      <w:marLeft w:val="0"/>
      <w:marRight w:val="0"/>
      <w:marTop w:val="0"/>
      <w:marBottom w:val="0"/>
      <w:divBdr>
        <w:top w:val="none" w:sz="0" w:space="0" w:color="auto"/>
        <w:left w:val="none" w:sz="0" w:space="0" w:color="auto"/>
        <w:bottom w:val="none" w:sz="0" w:space="0" w:color="auto"/>
        <w:right w:val="none" w:sz="0" w:space="0" w:color="auto"/>
      </w:divBdr>
    </w:div>
    <w:div w:id="839346713">
      <w:bodyDiv w:val="1"/>
      <w:marLeft w:val="0"/>
      <w:marRight w:val="0"/>
      <w:marTop w:val="0"/>
      <w:marBottom w:val="0"/>
      <w:divBdr>
        <w:top w:val="none" w:sz="0" w:space="0" w:color="auto"/>
        <w:left w:val="none" w:sz="0" w:space="0" w:color="auto"/>
        <w:bottom w:val="none" w:sz="0" w:space="0" w:color="auto"/>
        <w:right w:val="none" w:sz="0" w:space="0" w:color="auto"/>
      </w:divBdr>
    </w:div>
    <w:div w:id="839468177">
      <w:bodyDiv w:val="1"/>
      <w:marLeft w:val="0"/>
      <w:marRight w:val="0"/>
      <w:marTop w:val="0"/>
      <w:marBottom w:val="0"/>
      <w:divBdr>
        <w:top w:val="none" w:sz="0" w:space="0" w:color="auto"/>
        <w:left w:val="none" w:sz="0" w:space="0" w:color="auto"/>
        <w:bottom w:val="none" w:sz="0" w:space="0" w:color="auto"/>
        <w:right w:val="none" w:sz="0" w:space="0" w:color="auto"/>
      </w:divBdr>
    </w:div>
    <w:div w:id="839779965">
      <w:bodyDiv w:val="1"/>
      <w:marLeft w:val="0"/>
      <w:marRight w:val="0"/>
      <w:marTop w:val="0"/>
      <w:marBottom w:val="0"/>
      <w:divBdr>
        <w:top w:val="none" w:sz="0" w:space="0" w:color="auto"/>
        <w:left w:val="none" w:sz="0" w:space="0" w:color="auto"/>
        <w:bottom w:val="none" w:sz="0" w:space="0" w:color="auto"/>
        <w:right w:val="none" w:sz="0" w:space="0" w:color="auto"/>
      </w:divBdr>
    </w:div>
    <w:div w:id="839807876">
      <w:bodyDiv w:val="1"/>
      <w:marLeft w:val="0"/>
      <w:marRight w:val="0"/>
      <w:marTop w:val="0"/>
      <w:marBottom w:val="0"/>
      <w:divBdr>
        <w:top w:val="none" w:sz="0" w:space="0" w:color="auto"/>
        <w:left w:val="none" w:sz="0" w:space="0" w:color="auto"/>
        <w:bottom w:val="none" w:sz="0" w:space="0" w:color="auto"/>
        <w:right w:val="none" w:sz="0" w:space="0" w:color="auto"/>
      </w:divBdr>
    </w:div>
    <w:div w:id="840048072">
      <w:bodyDiv w:val="1"/>
      <w:marLeft w:val="0"/>
      <w:marRight w:val="0"/>
      <w:marTop w:val="0"/>
      <w:marBottom w:val="0"/>
      <w:divBdr>
        <w:top w:val="none" w:sz="0" w:space="0" w:color="auto"/>
        <w:left w:val="none" w:sz="0" w:space="0" w:color="auto"/>
        <w:bottom w:val="none" w:sz="0" w:space="0" w:color="auto"/>
        <w:right w:val="none" w:sz="0" w:space="0" w:color="auto"/>
      </w:divBdr>
    </w:div>
    <w:div w:id="840463371">
      <w:bodyDiv w:val="1"/>
      <w:marLeft w:val="0"/>
      <w:marRight w:val="0"/>
      <w:marTop w:val="0"/>
      <w:marBottom w:val="0"/>
      <w:divBdr>
        <w:top w:val="none" w:sz="0" w:space="0" w:color="auto"/>
        <w:left w:val="none" w:sz="0" w:space="0" w:color="auto"/>
        <w:bottom w:val="none" w:sz="0" w:space="0" w:color="auto"/>
        <w:right w:val="none" w:sz="0" w:space="0" w:color="auto"/>
      </w:divBdr>
    </w:div>
    <w:div w:id="840505883">
      <w:bodyDiv w:val="1"/>
      <w:marLeft w:val="0"/>
      <w:marRight w:val="0"/>
      <w:marTop w:val="0"/>
      <w:marBottom w:val="0"/>
      <w:divBdr>
        <w:top w:val="none" w:sz="0" w:space="0" w:color="auto"/>
        <w:left w:val="none" w:sz="0" w:space="0" w:color="auto"/>
        <w:bottom w:val="none" w:sz="0" w:space="0" w:color="auto"/>
        <w:right w:val="none" w:sz="0" w:space="0" w:color="auto"/>
      </w:divBdr>
    </w:div>
    <w:div w:id="840775325">
      <w:bodyDiv w:val="1"/>
      <w:marLeft w:val="0"/>
      <w:marRight w:val="0"/>
      <w:marTop w:val="0"/>
      <w:marBottom w:val="0"/>
      <w:divBdr>
        <w:top w:val="none" w:sz="0" w:space="0" w:color="auto"/>
        <w:left w:val="none" w:sz="0" w:space="0" w:color="auto"/>
        <w:bottom w:val="none" w:sz="0" w:space="0" w:color="auto"/>
        <w:right w:val="none" w:sz="0" w:space="0" w:color="auto"/>
      </w:divBdr>
    </w:div>
    <w:div w:id="840924158">
      <w:bodyDiv w:val="1"/>
      <w:marLeft w:val="0"/>
      <w:marRight w:val="0"/>
      <w:marTop w:val="0"/>
      <w:marBottom w:val="0"/>
      <w:divBdr>
        <w:top w:val="none" w:sz="0" w:space="0" w:color="auto"/>
        <w:left w:val="none" w:sz="0" w:space="0" w:color="auto"/>
        <w:bottom w:val="none" w:sz="0" w:space="0" w:color="auto"/>
        <w:right w:val="none" w:sz="0" w:space="0" w:color="auto"/>
      </w:divBdr>
    </w:div>
    <w:div w:id="841089601">
      <w:bodyDiv w:val="1"/>
      <w:marLeft w:val="0"/>
      <w:marRight w:val="0"/>
      <w:marTop w:val="0"/>
      <w:marBottom w:val="0"/>
      <w:divBdr>
        <w:top w:val="none" w:sz="0" w:space="0" w:color="auto"/>
        <w:left w:val="none" w:sz="0" w:space="0" w:color="auto"/>
        <w:bottom w:val="none" w:sz="0" w:space="0" w:color="auto"/>
        <w:right w:val="none" w:sz="0" w:space="0" w:color="auto"/>
      </w:divBdr>
    </w:div>
    <w:div w:id="841091306">
      <w:bodyDiv w:val="1"/>
      <w:marLeft w:val="0"/>
      <w:marRight w:val="0"/>
      <w:marTop w:val="0"/>
      <w:marBottom w:val="0"/>
      <w:divBdr>
        <w:top w:val="none" w:sz="0" w:space="0" w:color="auto"/>
        <w:left w:val="none" w:sz="0" w:space="0" w:color="auto"/>
        <w:bottom w:val="none" w:sz="0" w:space="0" w:color="auto"/>
        <w:right w:val="none" w:sz="0" w:space="0" w:color="auto"/>
      </w:divBdr>
    </w:div>
    <w:div w:id="841167573">
      <w:bodyDiv w:val="1"/>
      <w:marLeft w:val="0"/>
      <w:marRight w:val="0"/>
      <w:marTop w:val="0"/>
      <w:marBottom w:val="0"/>
      <w:divBdr>
        <w:top w:val="none" w:sz="0" w:space="0" w:color="auto"/>
        <w:left w:val="none" w:sz="0" w:space="0" w:color="auto"/>
        <w:bottom w:val="none" w:sz="0" w:space="0" w:color="auto"/>
        <w:right w:val="none" w:sz="0" w:space="0" w:color="auto"/>
      </w:divBdr>
    </w:div>
    <w:div w:id="841243459">
      <w:bodyDiv w:val="1"/>
      <w:marLeft w:val="0"/>
      <w:marRight w:val="0"/>
      <w:marTop w:val="0"/>
      <w:marBottom w:val="0"/>
      <w:divBdr>
        <w:top w:val="none" w:sz="0" w:space="0" w:color="auto"/>
        <w:left w:val="none" w:sz="0" w:space="0" w:color="auto"/>
        <w:bottom w:val="none" w:sz="0" w:space="0" w:color="auto"/>
        <w:right w:val="none" w:sz="0" w:space="0" w:color="auto"/>
      </w:divBdr>
    </w:div>
    <w:div w:id="841317534">
      <w:bodyDiv w:val="1"/>
      <w:marLeft w:val="0"/>
      <w:marRight w:val="0"/>
      <w:marTop w:val="0"/>
      <w:marBottom w:val="0"/>
      <w:divBdr>
        <w:top w:val="none" w:sz="0" w:space="0" w:color="auto"/>
        <w:left w:val="none" w:sz="0" w:space="0" w:color="auto"/>
        <w:bottom w:val="none" w:sz="0" w:space="0" w:color="auto"/>
        <w:right w:val="none" w:sz="0" w:space="0" w:color="auto"/>
      </w:divBdr>
    </w:div>
    <w:div w:id="841822043">
      <w:bodyDiv w:val="1"/>
      <w:marLeft w:val="0"/>
      <w:marRight w:val="0"/>
      <w:marTop w:val="0"/>
      <w:marBottom w:val="0"/>
      <w:divBdr>
        <w:top w:val="none" w:sz="0" w:space="0" w:color="auto"/>
        <w:left w:val="none" w:sz="0" w:space="0" w:color="auto"/>
        <w:bottom w:val="none" w:sz="0" w:space="0" w:color="auto"/>
        <w:right w:val="none" w:sz="0" w:space="0" w:color="auto"/>
      </w:divBdr>
    </w:div>
    <w:div w:id="841966045">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013692">
      <w:bodyDiv w:val="1"/>
      <w:marLeft w:val="0"/>
      <w:marRight w:val="0"/>
      <w:marTop w:val="0"/>
      <w:marBottom w:val="0"/>
      <w:divBdr>
        <w:top w:val="none" w:sz="0" w:space="0" w:color="auto"/>
        <w:left w:val="none" w:sz="0" w:space="0" w:color="auto"/>
        <w:bottom w:val="none" w:sz="0" w:space="0" w:color="auto"/>
        <w:right w:val="none" w:sz="0" w:space="0" w:color="auto"/>
      </w:divBdr>
    </w:div>
    <w:div w:id="842083950">
      <w:bodyDiv w:val="1"/>
      <w:marLeft w:val="0"/>
      <w:marRight w:val="0"/>
      <w:marTop w:val="0"/>
      <w:marBottom w:val="0"/>
      <w:divBdr>
        <w:top w:val="none" w:sz="0" w:space="0" w:color="auto"/>
        <w:left w:val="none" w:sz="0" w:space="0" w:color="auto"/>
        <w:bottom w:val="none" w:sz="0" w:space="0" w:color="auto"/>
        <w:right w:val="none" w:sz="0" w:space="0" w:color="auto"/>
      </w:divBdr>
    </w:div>
    <w:div w:id="842168260">
      <w:bodyDiv w:val="1"/>
      <w:marLeft w:val="0"/>
      <w:marRight w:val="0"/>
      <w:marTop w:val="0"/>
      <w:marBottom w:val="0"/>
      <w:divBdr>
        <w:top w:val="none" w:sz="0" w:space="0" w:color="auto"/>
        <w:left w:val="none" w:sz="0" w:space="0" w:color="auto"/>
        <w:bottom w:val="none" w:sz="0" w:space="0" w:color="auto"/>
        <w:right w:val="none" w:sz="0" w:space="0" w:color="auto"/>
      </w:divBdr>
    </w:div>
    <w:div w:id="842209836">
      <w:bodyDiv w:val="1"/>
      <w:marLeft w:val="0"/>
      <w:marRight w:val="0"/>
      <w:marTop w:val="0"/>
      <w:marBottom w:val="0"/>
      <w:divBdr>
        <w:top w:val="none" w:sz="0" w:space="0" w:color="auto"/>
        <w:left w:val="none" w:sz="0" w:space="0" w:color="auto"/>
        <w:bottom w:val="none" w:sz="0" w:space="0" w:color="auto"/>
        <w:right w:val="none" w:sz="0" w:space="0" w:color="auto"/>
      </w:divBdr>
    </w:div>
    <w:div w:id="842402058">
      <w:bodyDiv w:val="1"/>
      <w:marLeft w:val="0"/>
      <w:marRight w:val="0"/>
      <w:marTop w:val="0"/>
      <w:marBottom w:val="0"/>
      <w:divBdr>
        <w:top w:val="none" w:sz="0" w:space="0" w:color="auto"/>
        <w:left w:val="none" w:sz="0" w:space="0" w:color="auto"/>
        <w:bottom w:val="none" w:sz="0" w:space="0" w:color="auto"/>
        <w:right w:val="none" w:sz="0" w:space="0" w:color="auto"/>
      </w:divBdr>
    </w:div>
    <w:div w:id="842478238">
      <w:bodyDiv w:val="1"/>
      <w:marLeft w:val="0"/>
      <w:marRight w:val="0"/>
      <w:marTop w:val="0"/>
      <w:marBottom w:val="0"/>
      <w:divBdr>
        <w:top w:val="none" w:sz="0" w:space="0" w:color="auto"/>
        <w:left w:val="none" w:sz="0" w:space="0" w:color="auto"/>
        <w:bottom w:val="none" w:sz="0" w:space="0" w:color="auto"/>
        <w:right w:val="none" w:sz="0" w:space="0" w:color="auto"/>
      </w:divBdr>
    </w:div>
    <w:div w:id="842546377">
      <w:bodyDiv w:val="1"/>
      <w:marLeft w:val="0"/>
      <w:marRight w:val="0"/>
      <w:marTop w:val="0"/>
      <w:marBottom w:val="0"/>
      <w:divBdr>
        <w:top w:val="none" w:sz="0" w:space="0" w:color="auto"/>
        <w:left w:val="none" w:sz="0" w:space="0" w:color="auto"/>
        <w:bottom w:val="none" w:sz="0" w:space="0" w:color="auto"/>
        <w:right w:val="none" w:sz="0" w:space="0" w:color="auto"/>
      </w:divBdr>
    </w:div>
    <w:div w:id="842624348">
      <w:bodyDiv w:val="1"/>
      <w:marLeft w:val="0"/>
      <w:marRight w:val="0"/>
      <w:marTop w:val="0"/>
      <w:marBottom w:val="0"/>
      <w:divBdr>
        <w:top w:val="none" w:sz="0" w:space="0" w:color="auto"/>
        <w:left w:val="none" w:sz="0" w:space="0" w:color="auto"/>
        <w:bottom w:val="none" w:sz="0" w:space="0" w:color="auto"/>
        <w:right w:val="none" w:sz="0" w:space="0" w:color="auto"/>
      </w:divBdr>
    </w:div>
    <w:div w:id="842628050">
      <w:bodyDiv w:val="1"/>
      <w:marLeft w:val="0"/>
      <w:marRight w:val="0"/>
      <w:marTop w:val="0"/>
      <w:marBottom w:val="0"/>
      <w:divBdr>
        <w:top w:val="none" w:sz="0" w:space="0" w:color="auto"/>
        <w:left w:val="none" w:sz="0" w:space="0" w:color="auto"/>
        <w:bottom w:val="none" w:sz="0" w:space="0" w:color="auto"/>
        <w:right w:val="none" w:sz="0" w:space="0" w:color="auto"/>
      </w:divBdr>
    </w:div>
    <w:div w:id="842822542">
      <w:bodyDiv w:val="1"/>
      <w:marLeft w:val="0"/>
      <w:marRight w:val="0"/>
      <w:marTop w:val="0"/>
      <w:marBottom w:val="0"/>
      <w:divBdr>
        <w:top w:val="none" w:sz="0" w:space="0" w:color="auto"/>
        <w:left w:val="none" w:sz="0" w:space="0" w:color="auto"/>
        <w:bottom w:val="none" w:sz="0" w:space="0" w:color="auto"/>
        <w:right w:val="none" w:sz="0" w:space="0" w:color="auto"/>
      </w:divBdr>
    </w:div>
    <w:div w:id="842823164">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3008343">
      <w:bodyDiv w:val="1"/>
      <w:marLeft w:val="0"/>
      <w:marRight w:val="0"/>
      <w:marTop w:val="0"/>
      <w:marBottom w:val="0"/>
      <w:divBdr>
        <w:top w:val="none" w:sz="0" w:space="0" w:color="auto"/>
        <w:left w:val="none" w:sz="0" w:space="0" w:color="auto"/>
        <w:bottom w:val="none" w:sz="0" w:space="0" w:color="auto"/>
        <w:right w:val="none" w:sz="0" w:space="0" w:color="auto"/>
      </w:divBdr>
    </w:div>
    <w:div w:id="843059517">
      <w:bodyDiv w:val="1"/>
      <w:marLeft w:val="0"/>
      <w:marRight w:val="0"/>
      <w:marTop w:val="0"/>
      <w:marBottom w:val="0"/>
      <w:divBdr>
        <w:top w:val="none" w:sz="0" w:space="0" w:color="auto"/>
        <w:left w:val="none" w:sz="0" w:space="0" w:color="auto"/>
        <w:bottom w:val="none" w:sz="0" w:space="0" w:color="auto"/>
        <w:right w:val="none" w:sz="0" w:space="0" w:color="auto"/>
      </w:divBdr>
    </w:div>
    <w:div w:id="843402989">
      <w:bodyDiv w:val="1"/>
      <w:marLeft w:val="0"/>
      <w:marRight w:val="0"/>
      <w:marTop w:val="0"/>
      <w:marBottom w:val="0"/>
      <w:divBdr>
        <w:top w:val="none" w:sz="0" w:space="0" w:color="auto"/>
        <w:left w:val="none" w:sz="0" w:space="0" w:color="auto"/>
        <w:bottom w:val="none" w:sz="0" w:space="0" w:color="auto"/>
        <w:right w:val="none" w:sz="0" w:space="0" w:color="auto"/>
      </w:divBdr>
    </w:div>
    <w:div w:id="843403484">
      <w:bodyDiv w:val="1"/>
      <w:marLeft w:val="0"/>
      <w:marRight w:val="0"/>
      <w:marTop w:val="0"/>
      <w:marBottom w:val="0"/>
      <w:divBdr>
        <w:top w:val="none" w:sz="0" w:space="0" w:color="auto"/>
        <w:left w:val="none" w:sz="0" w:space="0" w:color="auto"/>
        <w:bottom w:val="none" w:sz="0" w:space="0" w:color="auto"/>
        <w:right w:val="none" w:sz="0" w:space="0" w:color="auto"/>
      </w:divBdr>
    </w:div>
    <w:div w:id="843470891">
      <w:bodyDiv w:val="1"/>
      <w:marLeft w:val="0"/>
      <w:marRight w:val="0"/>
      <w:marTop w:val="0"/>
      <w:marBottom w:val="0"/>
      <w:divBdr>
        <w:top w:val="none" w:sz="0" w:space="0" w:color="auto"/>
        <w:left w:val="none" w:sz="0" w:space="0" w:color="auto"/>
        <w:bottom w:val="none" w:sz="0" w:space="0" w:color="auto"/>
        <w:right w:val="none" w:sz="0" w:space="0" w:color="auto"/>
      </w:divBdr>
    </w:div>
    <w:div w:id="843516254">
      <w:bodyDiv w:val="1"/>
      <w:marLeft w:val="0"/>
      <w:marRight w:val="0"/>
      <w:marTop w:val="0"/>
      <w:marBottom w:val="0"/>
      <w:divBdr>
        <w:top w:val="none" w:sz="0" w:space="0" w:color="auto"/>
        <w:left w:val="none" w:sz="0" w:space="0" w:color="auto"/>
        <w:bottom w:val="none" w:sz="0" w:space="0" w:color="auto"/>
        <w:right w:val="none" w:sz="0" w:space="0" w:color="auto"/>
      </w:divBdr>
    </w:div>
    <w:div w:id="843544992">
      <w:bodyDiv w:val="1"/>
      <w:marLeft w:val="0"/>
      <w:marRight w:val="0"/>
      <w:marTop w:val="0"/>
      <w:marBottom w:val="0"/>
      <w:divBdr>
        <w:top w:val="none" w:sz="0" w:space="0" w:color="auto"/>
        <w:left w:val="none" w:sz="0" w:space="0" w:color="auto"/>
        <w:bottom w:val="none" w:sz="0" w:space="0" w:color="auto"/>
        <w:right w:val="none" w:sz="0" w:space="0" w:color="auto"/>
      </w:divBdr>
    </w:div>
    <w:div w:id="844201380">
      <w:bodyDiv w:val="1"/>
      <w:marLeft w:val="0"/>
      <w:marRight w:val="0"/>
      <w:marTop w:val="0"/>
      <w:marBottom w:val="0"/>
      <w:divBdr>
        <w:top w:val="none" w:sz="0" w:space="0" w:color="auto"/>
        <w:left w:val="none" w:sz="0" w:space="0" w:color="auto"/>
        <w:bottom w:val="none" w:sz="0" w:space="0" w:color="auto"/>
        <w:right w:val="none" w:sz="0" w:space="0" w:color="auto"/>
      </w:divBdr>
    </w:div>
    <w:div w:id="844244460">
      <w:bodyDiv w:val="1"/>
      <w:marLeft w:val="0"/>
      <w:marRight w:val="0"/>
      <w:marTop w:val="0"/>
      <w:marBottom w:val="0"/>
      <w:divBdr>
        <w:top w:val="none" w:sz="0" w:space="0" w:color="auto"/>
        <w:left w:val="none" w:sz="0" w:space="0" w:color="auto"/>
        <w:bottom w:val="none" w:sz="0" w:space="0" w:color="auto"/>
        <w:right w:val="none" w:sz="0" w:space="0" w:color="auto"/>
      </w:divBdr>
    </w:div>
    <w:div w:id="844250292">
      <w:bodyDiv w:val="1"/>
      <w:marLeft w:val="0"/>
      <w:marRight w:val="0"/>
      <w:marTop w:val="0"/>
      <w:marBottom w:val="0"/>
      <w:divBdr>
        <w:top w:val="none" w:sz="0" w:space="0" w:color="auto"/>
        <w:left w:val="none" w:sz="0" w:space="0" w:color="auto"/>
        <w:bottom w:val="none" w:sz="0" w:space="0" w:color="auto"/>
        <w:right w:val="none" w:sz="0" w:space="0" w:color="auto"/>
      </w:divBdr>
    </w:div>
    <w:div w:id="844323420">
      <w:bodyDiv w:val="1"/>
      <w:marLeft w:val="0"/>
      <w:marRight w:val="0"/>
      <w:marTop w:val="0"/>
      <w:marBottom w:val="0"/>
      <w:divBdr>
        <w:top w:val="none" w:sz="0" w:space="0" w:color="auto"/>
        <w:left w:val="none" w:sz="0" w:space="0" w:color="auto"/>
        <w:bottom w:val="none" w:sz="0" w:space="0" w:color="auto"/>
        <w:right w:val="none" w:sz="0" w:space="0" w:color="auto"/>
      </w:divBdr>
    </w:div>
    <w:div w:id="844327484">
      <w:bodyDiv w:val="1"/>
      <w:marLeft w:val="0"/>
      <w:marRight w:val="0"/>
      <w:marTop w:val="0"/>
      <w:marBottom w:val="0"/>
      <w:divBdr>
        <w:top w:val="none" w:sz="0" w:space="0" w:color="auto"/>
        <w:left w:val="none" w:sz="0" w:space="0" w:color="auto"/>
        <w:bottom w:val="none" w:sz="0" w:space="0" w:color="auto"/>
        <w:right w:val="none" w:sz="0" w:space="0" w:color="auto"/>
      </w:divBdr>
    </w:div>
    <w:div w:id="844369821">
      <w:bodyDiv w:val="1"/>
      <w:marLeft w:val="0"/>
      <w:marRight w:val="0"/>
      <w:marTop w:val="0"/>
      <w:marBottom w:val="0"/>
      <w:divBdr>
        <w:top w:val="none" w:sz="0" w:space="0" w:color="auto"/>
        <w:left w:val="none" w:sz="0" w:space="0" w:color="auto"/>
        <w:bottom w:val="none" w:sz="0" w:space="0" w:color="auto"/>
        <w:right w:val="none" w:sz="0" w:space="0" w:color="auto"/>
      </w:divBdr>
    </w:div>
    <w:div w:id="844436445">
      <w:bodyDiv w:val="1"/>
      <w:marLeft w:val="0"/>
      <w:marRight w:val="0"/>
      <w:marTop w:val="0"/>
      <w:marBottom w:val="0"/>
      <w:divBdr>
        <w:top w:val="none" w:sz="0" w:space="0" w:color="auto"/>
        <w:left w:val="none" w:sz="0" w:space="0" w:color="auto"/>
        <w:bottom w:val="none" w:sz="0" w:space="0" w:color="auto"/>
        <w:right w:val="none" w:sz="0" w:space="0" w:color="auto"/>
      </w:divBdr>
    </w:div>
    <w:div w:id="844444983">
      <w:bodyDiv w:val="1"/>
      <w:marLeft w:val="0"/>
      <w:marRight w:val="0"/>
      <w:marTop w:val="0"/>
      <w:marBottom w:val="0"/>
      <w:divBdr>
        <w:top w:val="none" w:sz="0" w:space="0" w:color="auto"/>
        <w:left w:val="none" w:sz="0" w:space="0" w:color="auto"/>
        <w:bottom w:val="none" w:sz="0" w:space="0" w:color="auto"/>
        <w:right w:val="none" w:sz="0" w:space="0" w:color="auto"/>
      </w:divBdr>
    </w:div>
    <w:div w:id="844513135">
      <w:bodyDiv w:val="1"/>
      <w:marLeft w:val="0"/>
      <w:marRight w:val="0"/>
      <w:marTop w:val="0"/>
      <w:marBottom w:val="0"/>
      <w:divBdr>
        <w:top w:val="none" w:sz="0" w:space="0" w:color="auto"/>
        <w:left w:val="none" w:sz="0" w:space="0" w:color="auto"/>
        <w:bottom w:val="none" w:sz="0" w:space="0" w:color="auto"/>
        <w:right w:val="none" w:sz="0" w:space="0" w:color="auto"/>
      </w:divBdr>
    </w:div>
    <w:div w:id="844637685">
      <w:bodyDiv w:val="1"/>
      <w:marLeft w:val="0"/>
      <w:marRight w:val="0"/>
      <w:marTop w:val="0"/>
      <w:marBottom w:val="0"/>
      <w:divBdr>
        <w:top w:val="none" w:sz="0" w:space="0" w:color="auto"/>
        <w:left w:val="none" w:sz="0" w:space="0" w:color="auto"/>
        <w:bottom w:val="none" w:sz="0" w:space="0" w:color="auto"/>
        <w:right w:val="none" w:sz="0" w:space="0" w:color="auto"/>
      </w:divBdr>
    </w:div>
    <w:div w:id="844705897">
      <w:bodyDiv w:val="1"/>
      <w:marLeft w:val="0"/>
      <w:marRight w:val="0"/>
      <w:marTop w:val="0"/>
      <w:marBottom w:val="0"/>
      <w:divBdr>
        <w:top w:val="none" w:sz="0" w:space="0" w:color="auto"/>
        <w:left w:val="none" w:sz="0" w:space="0" w:color="auto"/>
        <w:bottom w:val="none" w:sz="0" w:space="0" w:color="auto"/>
        <w:right w:val="none" w:sz="0" w:space="0" w:color="auto"/>
      </w:divBdr>
    </w:div>
    <w:div w:id="844785268">
      <w:bodyDiv w:val="1"/>
      <w:marLeft w:val="0"/>
      <w:marRight w:val="0"/>
      <w:marTop w:val="0"/>
      <w:marBottom w:val="0"/>
      <w:divBdr>
        <w:top w:val="none" w:sz="0" w:space="0" w:color="auto"/>
        <w:left w:val="none" w:sz="0" w:space="0" w:color="auto"/>
        <w:bottom w:val="none" w:sz="0" w:space="0" w:color="auto"/>
        <w:right w:val="none" w:sz="0" w:space="0" w:color="auto"/>
      </w:divBdr>
    </w:div>
    <w:div w:id="844974539">
      <w:bodyDiv w:val="1"/>
      <w:marLeft w:val="0"/>
      <w:marRight w:val="0"/>
      <w:marTop w:val="0"/>
      <w:marBottom w:val="0"/>
      <w:divBdr>
        <w:top w:val="none" w:sz="0" w:space="0" w:color="auto"/>
        <w:left w:val="none" w:sz="0" w:space="0" w:color="auto"/>
        <w:bottom w:val="none" w:sz="0" w:space="0" w:color="auto"/>
        <w:right w:val="none" w:sz="0" w:space="0" w:color="auto"/>
      </w:divBdr>
    </w:div>
    <w:div w:id="844977841">
      <w:bodyDiv w:val="1"/>
      <w:marLeft w:val="0"/>
      <w:marRight w:val="0"/>
      <w:marTop w:val="0"/>
      <w:marBottom w:val="0"/>
      <w:divBdr>
        <w:top w:val="none" w:sz="0" w:space="0" w:color="auto"/>
        <w:left w:val="none" w:sz="0" w:space="0" w:color="auto"/>
        <w:bottom w:val="none" w:sz="0" w:space="0" w:color="auto"/>
        <w:right w:val="none" w:sz="0" w:space="0" w:color="auto"/>
      </w:divBdr>
    </w:div>
    <w:div w:id="844978912">
      <w:bodyDiv w:val="1"/>
      <w:marLeft w:val="0"/>
      <w:marRight w:val="0"/>
      <w:marTop w:val="0"/>
      <w:marBottom w:val="0"/>
      <w:divBdr>
        <w:top w:val="none" w:sz="0" w:space="0" w:color="auto"/>
        <w:left w:val="none" w:sz="0" w:space="0" w:color="auto"/>
        <w:bottom w:val="none" w:sz="0" w:space="0" w:color="auto"/>
        <w:right w:val="none" w:sz="0" w:space="0" w:color="auto"/>
      </w:divBdr>
    </w:div>
    <w:div w:id="845053851">
      <w:bodyDiv w:val="1"/>
      <w:marLeft w:val="0"/>
      <w:marRight w:val="0"/>
      <w:marTop w:val="0"/>
      <w:marBottom w:val="0"/>
      <w:divBdr>
        <w:top w:val="none" w:sz="0" w:space="0" w:color="auto"/>
        <w:left w:val="none" w:sz="0" w:space="0" w:color="auto"/>
        <w:bottom w:val="none" w:sz="0" w:space="0" w:color="auto"/>
        <w:right w:val="none" w:sz="0" w:space="0" w:color="auto"/>
      </w:divBdr>
    </w:div>
    <w:div w:id="845095195">
      <w:bodyDiv w:val="1"/>
      <w:marLeft w:val="0"/>
      <w:marRight w:val="0"/>
      <w:marTop w:val="0"/>
      <w:marBottom w:val="0"/>
      <w:divBdr>
        <w:top w:val="none" w:sz="0" w:space="0" w:color="auto"/>
        <w:left w:val="none" w:sz="0" w:space="0" w:color="auto"/>
        <w:bottom w:val="none" w:sz="0" w:space="0" w:color="auto"/>
        <w:right w:val="none" w:sz="0" w:space="0" w:color="auto"/>
      </w:divBdr>
    </w:div>
    <w:div w:id="845242673">
      <w:bodyDiv w:val="1"/>
      <w:marLeft w:val="0"/>
      <w:marRight w:val="0"/>
      <w:marTop w:val="0"/>
      <w:marBottom w:val="0"/>
      <w:divBdr>
        <w:top w:val="none" w:sz="0" w:space="0" w:color="auto"/>
        <w:left w:val="none" w:sz="0" w:space="0" w:color="auto"/>
        <w:bottom w:val="none" w:sz="0" w:space="0" w:color="auto"/>
        <w:right w:val="none" w:sz="0" w:space="0" w:color="auto"/>
      </w:divBdr>
    </w:div>
    <w:div w:id="845288005">
      <w:bodyDiv w:val="1"/>
      <w:marLeft w:val="0"/>
      <w:marRight w:val="0"/>
      <w:marTop w:val="0"/>
      <w:marBottom w:val="0"/>
      <w:divBdr>
        <w:top w:val="none" w:sz="0" w:space="0" w:color="auto"/>
        <w:left w:val="none" w:sz="0" w:space="0" w:color="auto"/>
        <w:bottom w:val="none" w:sz="0" w:space="0" w:color="auto"/>
        <w:right w:val="none" w:sz="0" w:space="0" w:color="auto"/>
      </w:divBdr>
    </w:div>
    <w:div w:id="845747207">
      <w:bodyDiv w:val="1"/>
      <w:marLeft w:val="0"/>
      <w:marRight w:val="0"/>
      <w:marTop w:val="0"/>
      <w:marBottom w:val="0"/>
      <w:divBdr>
        <w:top w:val="none" w:sz="0" w:space="0" w:color="auto"/>
        <w:left w:val="none" w:sz="0" w:space="0" w:color="auto"/>
        <w:bottom w:val="none" w:sz="0" w:space="0" w:color="auto"/>
        <w:right w:val="none" w:sz="0" w:space="0" w:color="auto"/>
      </w:divBdr>
    </w:div>
    <w:div w:id="845873240">
      <w:bodyDiv w:val="1"/>
      <w:marLeft w:val="0"/>
      <w:marRight w:val="0"/>
      <w:marTop w:val="0"/>
      <w:marBottom w:val="0"/>
      <w:divBdr>
        <w:top w:val="none" w:sz="0" w:space="0" w:color="auto"/>
        <w:left w:val="none" w:sz="0" w:space="0" w:color="auto"/>
        <w:bottom w:val="none" w:sz="0" w:space="0" w:color="auto"/>
        <w:right w:val="none" w:sz="0" w:space="0" w:color="auto"/>
      </w:divBdr>
    </w:div>
    <w:div w:id="846015199">
      <w:bodyDiv w:val="1"/>
      <w:marLeft w:val="0"/>
      <w:marRight w:val="0"/>
      <w:marTop w:val="0"/>
      <w:marBottom w:val="0"/>
      <w:divBdr>
        <w:top w:val="none" w:sz="0" w:space="0" w:color="auto"/>
        <w:left w:val="none" w:sz="0" w:space="0" w:color="auto"/>
        <w:bottom w:val="none" w:sz="0" w:space="0" w:color="auto"/>
        <w:right w:val="none" w:sz="0" w:space="0" w:color="auto"/>
      </w:divBdr>
    </w:div>
    <w:div w:id="846096647">
      <w:bodyDiv w:val="1"/>
      <w:marLeft w:val="0"/>
      <w:marRight w:val="0"/>
      <w:marTop w:val="0"/>
      <w:marBottom w:val="0"/>
      <w:divBdr>
        <w:top w:val="none" w:sz="0" w:space="0" w:color="auto"/>
        <w:left w:val="none" w:sz="0" w:space="0" w:color="auto"/>
        <w:bottom w:val="none" w:sz="0" w:space="0" w:color="auto"/>
        <w:right w:val="none" w:sz="0" w:space="0" w:color="auto"/>
      </w:divBdr>
    </w:div>
    <w:div w:id="846136368">
      <w:bodyDiv w:val="1"/>
      <w:marLeft w:val="0"/>
      <w:marRight w:val="0"/>
      <w:marTop w:val="0"/>
      <w:marBottom w:val="0"/>
      <w:divBdr>
        <w:top w:val="none" w:sz="0" w:space="0" w:color="auto"/>
        <w:left w:val="none" w:sz="0" w:space="0" w:color="auto"/>
        <w:bottom w:val="none" w:sz="0" w:space="0" w:color="auto"/>
        <w:right w:val="none" w:sz="0" w:space="0" w:color="auto"/>
      </w:divBdr>
    </w:div>
    <w:div w:id="846216819">
      <w:bodyDiv w:val="1"/>
      <w:marLeft w:val="0"/>
      <w:marRight w:val="0"/>
      <w:marTop w:val="0"/>
      <w:marBottom w:val="0"/>
      <w:divBdr>
        <w:top w:val="none" w:sz="0" w:space="0" w:color="auto"/>
        <w:left w:val="none" w:sz="0" w:space="0" w:color="auto"/>
        <w:bottom w:val="none" w:sz="0" w:space="0" w:color="auto"/>
        <w:right w:val="none" w:sz="0" w:space="0" w:color="auto"/>
      </w:divBdr>
    </w:div>
    <w:div w:id="846482532">
      <w:bodyDiv w:val="1"/>
      <w:marLeft w:val="0"/>
      <w:marRight w:val="0"/>
      <w:marTop w:val="0"/>
      <w:marBottom w:val="0"/>
      <w:divBdr>
        <w:top w:val="none" w:sz="0" w:space="0" w:color="auto"/>
        <w:left w:val="none" w:sz="0" w:space="0" w:color="auto"/>
        <w:bottom w:val="none" w:sz="0" w:space="0" w:color="auto"/>
        <w:right w:val="none" w:sz="0" w:space="0" w:color="auto"/>
      </w:divBdr>
    </w:div>
    <w:div w:id="846602886">
      <w:bodyDiv w:val="1"/>
      <w:marLeft w:val="0"/>
      <w:marRight w:val="0"/>
      <w:marTop w:val="0"/>
      <w:marBottom w:val="0"/>
      <w:divBdr>
        <w:top w:val="none" w:sz="0" w:space="0" w:color="auto"/>
        <w:left w:val="none" w:sz="0" w:space="0" w:color="auto"/>
        <w:bottom w:val="none" w:sz="0" w:space="0" w:color="auto"/>
        <w:right w:val="none" w:sz="0" w:space="0" w:color="auto"/>
      </w:divBdr>
    </w:div>
    <w:div w:id="846603387">
      <w:bodyDiv w:val="1"/>
      <w:marLeft w:val="0"/>
      <w:marRight w:val="0"/>
      <w:marTop w:val="0"/>
      <w:marBottom w:val="0"/>
      <w:divBdr>
        <w:top w:val="none" w:sz="0" w:space="0" w:color="auto"/>
        <w:left w:val="none" w:sz="0" w:space="0" w:color="auto"/>
        <w:bottom w:val="none" w:sz="0" w:space="0" w:color="auto"/>
        <w:right w:val="none" w:sz="0" w:space="0" w:color="auto"/>
      </w:divBdr>
    </w:div>
    <w:div w:id="846873003">
      <w:bodyDiv w:val="1"/>
      <w:marLeft w:val="0"/>
      <w:marRight w:val="0"/>
      <w:marTop w:val="0"/>
      <w:marBottom w:val="0"/>
      <w:divBdr>
        <w:top w:val="none" w:sz="0" w:space="0" w:color="auto"/>
        <w:left w:val="none" w:sz="0" w:space="0" w:color="auto"/>
        <w:bottom w:val="none" w:sz="0" w:space="0" w:color="auto"/>
        <w:right w:val="none" w:sz="0" w:space="0" w:color="auto"/>
      </w:divBdr>
    </w:div>
    <w:div w:id="846941946">
      <w:bodyDiv w:val="1"/>
      <w:marLeft w:val="0"/>
      <w:marRight w:val="0"/>
      <w:marTop w:val="0"/>
      <w:marBottom w:val="0"/>
      <w:divBdr>
        <w:top w:val="none" w:sz="0" w:space="0" w:color="auto"/>
        <w:left w:val="none" w:sz="0" w:space="0" w:color="auto"/>
        <w:bottom w:val="none" w:sz="0" w:space="0" w:color="auto"/>
        <w:right w:val="none" w:sz="0" w:space="0" w:color="auto"/>
      </w:divBdr>
    </w:div>
    <w:div w:id="847135659">
      <w:bodyDiv w:val="1"/>
      <w:marLeft w:val="0"/>
      <w:marRight w:val="0"/>
      <w:marTop w:val="0"/>
      <w:marBottom w:val="0"/>
      <w:divBdr>
        <w:top w:val="none" w:sz="0" w:space="0" w:color="auto"/>
        <w:left w:val="none" w:sz="0" w:space="0" w:color="auto"/>
        <w:bottom w:val="none" w:sz="0" w:space="0" w:color="auto"/>
        <w:right w:val="none" w:sz="0" w:space="0" w:color="auto"/>
      </w:divBdr>
    </w:div>
    <w:div w:id="847211052">
      <w:bodyDiv w:val="1"/>
      <w:marLeft w:val="0"/>
      <w:marRight w:val="0"/>
      <w:marTop w:val="0"/>
      <w:marBottom w:val="0"/>
      <w:divBdr>
        <w:top w:val="none" w:sz="0" w:space="0" w:color="auto"/>
        <w:left w:val="none" w:sz="0" w:space="0" w:color="auto"/>
        <w:bottom w:val="none" w:sz="0" w:space="0" w:color="auto"/>
        <w:right w:val="none" w:sz="0" w:space="0" w:color="auto"/>
      </w:divBdr>
    </w:div>
    <w:div w:id="847215561">
      <w:bodyDiv w:val="1"/>
      <w:marLeft w:val="0"/>
      <w:marRight w:val="0"/>
      <w:marTop w:val="0"/>
      <w:marBottom w:val="0"/>
      <w:divBdr>
        <w:top w:val="none" w:sz="0" w:space="0" w:color="auto"/>
        <w:left w:val="none" w:sz="0" w:space="0" w:color="auto"/>
        <w:bottom w:val="none" w:sz="0" w:space="0" w:color="auto"/>
        <w:right w:val="none" w:sz="0" w:space="0" w:color="auto"/>
      </w:divBdr>
    </w:div>
    <w:div w:id="847250295">
      <w:bodyDiv w:val="1"/>
      <w:marLeft w:val="0"/>
      <w:marRight w:val="0"/>
      <w:marTop w:val="0"/>
      <w:marBottom w:val="0"/>
      <w:divBdr>
        <w:top w:val="none" w:sz="0" w:space="0" w:color="auto"/>
        <w:left w:val="none" w:sz="0" w:space="0" w:color="auto"/>
        <w:bottom w:val="none" w:sz="0" w:space="0" w:color="auto"/>
        <w:right w:val="none" w:sz="0" w:space="0" w:color="auto"/>
      </w:divBdr>
    </w:div>
    <w:div w:id="847253019">
      <w:bodyDiv w:val="1"/>
      <w:marLeft w:val="0"/>
      <w:marRight w:val="0"/>
      <w:marTop w:val="0"/>
      <w:marBottom w:val="0"/>
      <w:divBdr>
        <w:top w:val="none" w:sz="0" w:space="0" w:color="auto"/>
        <w:left w:val="none" w:sz="0" w:space="0" w:color="auto"/>
        <w:bottom w:val="none" w:sz="0" w:space="0" w:color="auto"/>
        <w:right w:val="none" w:sz="0" w:space="0" w:color="auto"/>
      </w:divBdr>
    </w:div>
    <w:div w:id="847329004">
      <w:bodyDiv w:val="1"/>
      <w:marLeft w:val="0"/>
      <w:marRight w:val="0"/>
      <w:marTop w:val="0"/>
      <w:marBottom w:val="0"/>
      <w:divBdr>
        <w:top w:val="none" w:sz="0" w:space="0" w:color="auto"/>
        <w:left w:val="none" w:sz="0" w:space="0" w:color="auto"/>
        <w:bottom w:val="none" w:sz="0" w:space="0" w:color="auto"/>
        <w:right w:val="none" w:sz="0" w:space="0" w:color="auto"/>
      </w:divBdr>
    </w:div>
    <w:div w:id="847403232">
      <w:bodyDiv w:val="1"/>
      <w:marLeft w:val="0"/>
      <w:marRight w:val="0"/>
      <w:marTop w:val="0"/>
      <w:marBottom w:val="0"/>
      <w:divBdr>
        <w:top w:val="none" w:sz="0" w:space="0" w:color="auto"/>
        <w:left w:val="none" w:sz="0" w:space="0" w:color="auto"/>
        <w:bottom w:val="none" w:sz="0" w:space="0" w:color="auto"/>
        <w:right w:val="none" w:sz="0" w:space="0" w:color="auto"/>
      </w:divBdr>
    </w:div>
    <w:div w:id="847642835">
      <w:bodyDiv w:val="1"/>
      <w:marLeft w:val="0"/>
      <w:marRight w:val="0"/>
      <w:marTop w:val="0"/>
      <w:marBottom w:val="0"/>
      <w:divBdr>
        <w:top w:val="none" w:sz="0" w:space="0" w:color="auto"/>
        <w:left w:val="none" w:sz="0" w:space="0" w:color="auto"/>
        <w:bottom w:val="none" w:sz="0" w:space="0" w:color="auto"/>
        <w:right w:val="none" w:sz="0" w:space="0" w:color="auto"/>
      </w:divBdr>
    </w:div>
    <w:div w:id="847673101">
      <w:bodyDiv w:val="1"/>
      <w:marLeft w:val="0"/>
      <w:marRight w:val="0"/>
      <w:marTop w:val="0"/>
      <w:marBottom w:val="0"/>
      <w:divBdr>
        <w:top w:val="none" w:sz="0" w:space="0" w:color="auto"/>
        <w:left w:val="none" w:sz="0" w:space="0" w:color="auto"/>
        <w:bottom w:val="none" w:sz="0" w:space="0" w:color="auto"/>
        <w:right w:val="none" w:sz="0" w:space="0" w:color="auto"/>
      </w:divBdr>
    </w:div>
    <w:div w:id="847863032">
      <w:bodyDiv w:val="1"/>
      <w:marLeft w:val="0"/>
      <w:marRight w:val="0"/>
      <w:marTop w:val="0"/>
      <w:marBottom w:val="0"/>
      <w:divBdr>
        <w:top w:val="none" w:sz="0" w:space="0" w:color="auto"/>
        <w:left w:val="none" w:sz="0" w:space="0" w:color="auto"/>
        <w:bottom w:val="none" w:sz="0" w:space="0" w:color="auto"/>
        <w:right w:val="none" w:sz="0" w:space="0" w:color="auto"/>
      </w:divBdr>
    </w:div>
    <w:div w:id="847906675">
      <w:bodyDiv w:val="1"/>
      <w:marLeft w:val="0"/>
      <w:marRight w:val="0"/>
      <w:marTop w:val="0"/>
      <w:marBottom w:val="0"/>
      <w:divBdr>
        <w:top w:val="none" w:sz="0" w:space="0" w:color="auto"/>
        <w:left w:val="none" w:sz="0" w:space="0" w:color="auto"/>
        <w:bottom w:val="none" w:sz="0" w:space="0" w:color="auto"/>
        <w:right w:val="none" w:sz="0" w:space="0" w:color="auto"/>
      </w:divBdr>
    </w:div>
    <w:div w:id="848062200">
      <w:bodyDiv w:val="1"/>
      <w:marLeft w:val="0"/>
      <w:marRight w:val="0"/>
      <w:marTop w:val="0"/>
      <w:marBottom w:val="0"/>
      <w:divBdr>
        <w:top w:val="none" w:sz="0" w:space="0" w:color="auto"/>
        <w:left w:val="none" w:sz="0" w:space="0" w:color="auto"/>
        <w:bottom w:val="none" w:sz="0" w:space="0" w:color="auto"/>
        <w:right w:val="none" w:sz="0" w:space="0" w:color="auto"/>
      </w:divBdr>
    </w:div>
    <w:div w:id="848102780">
      <w:bodyDiv w:val="1"/>
      <w:marLeft w:val="0"/>
      <w:marRight w:val="0"/>
      <w:marTop w:val="0"/>
      <w:marBottom w:val="0"/>
      <w:divBdr>
        <w:top w:val="none" w:sz="0" w:space="0" w:color="auto"/>
        <w:left w:val="none" w:sz="0" w:space="0" w:color="auto"/>
        <w:bottom w:val="none" w:sz="0" w:space="0" w:color="auto"/>
        <w:right w:val="none" w:sz="0" w:space="0" w:color="auto"/>
      </w:divBdr>
    </w:div>
    <w:div w:id="848107926">
      <w:bodyDiv w:val="1"/>
      <w:marLeft w:val="0"/>
      <w:marRight w:val="0"/>
      <w:marTop w:val="0"/>
      <w:marBottom w:val="0"/>
      <w:divBdr>
        <w:top w:val="none" w:sz="0" w:space="0" w:color="auto"/>
        <w:left w:val="none" w:sz="0" w:space="0" w:color="auto"/>
        <w:bottom w:val="none" w:sz="0" w:space="0" w:color="auto"/>
        <w:right w:val="none" w:sz="0" w:space="0" w:color="auto"/>
      </w:divBdr>
    </w:div>
    <w:div w:id="848371419">
      <w:bodyDiv w:val="1"/>
      <w:marLeft w:val="0"/>
      <w:marRight w:val="0"/>
      <w:marTop w:val="0"/>
      <w:marBottom w:val="0"/>
      <w:divBdr>
        <w:top w:val="none" w:sz="0" w:space="0" w:color="auto"/>
        <w:left w:val="none" w:sz="0" w:space="0" w:color="auto"/>
        <w:bottom w:val="none" w:sz="0" w:space="0" w:color="auto"/>
        <w:right w:val="none" w:sz="0" w:space="0" w:color="auto"/>
      </w:divBdr>
    </w:div>
    <w:div w:id="848443300">
      <w:bodyDiv w:val="1"/>
      <w:marLeft w:val="0"/>
      <w:marRight w:val="0"/>
      <w:marTop w:val="0"/>
      <w:marBottom w:val="0"/>
      <w:divBdr>
        <w:top w:val="none" w:sz="0" w:space="0" w:color="auto"/>
        <w:left w:val="none" w:sz="0" w:space="0" w:color="auto"/>
        <w:bottom w:val="none" w:sz="0" w:space="0" w:color="auto"/>
        <w:right w:val="none" w:sz="0" w:space="0" w:color="auto"/>
      </w:divBdr>
    </w:div>
    <w:div w:id="848561329">
      <w:bodyDiv w:val="1"/>
      <w:marLeft w:val="0"/>
      <w:marRight w:val="0"/>
      <w:marTop w:val="0"/>
      <w:marBottom w:val="0"/>
      <w:divBdr>
        <w:top w:val="none" w:sz="0" w:space="0" w:color="auto"/>
        <w:left w:val="none" w:sz="0" w:space="0" w:color="auto"/>
        <w:bottom w:val="none" w:sz="0" w:space="0" w:color="auto"/>
        <w:right w:val="none" w:sz="0" w:space="0" w:color="auto"/>
      </w:divBdr>
    </w:div>
    <w:div w:id="848712521">
      <w:bodyDiv w:val="1"/>
      <w:marLeft w:val="0"/>
      <w:marRight w:val="0"/>
      <w:marTop w:val="0"/>
      <w:marBottom w:val="0"/>
      <w:divBdr>
        <w:top w:val="none" w:sz="0" w:space="0" w:color="auto"/>
        <w:left w:val="none" w:sz="0" w:space="0" w:color="auto"/>
        <w:bottom w:val="none" w:sz="0" w:space="0" w:color="auto"/>
        <w:right w:val="none" w:sz="0" w:space="0" w:color="auto"/>
      </w:divBdr>
    </w:div>
    <w:div w:id="848904985">
      <w:bodyDiv w:val="1"/>
      <w:marLeft w:val="0"/>
      <w:marRight w:val="0"/>
      <w:marTop w:val="0"/>
      <w:marBottom w:val="0"/>
      <w:divBdr>
        <w:top w:val="none" w:sz="0" w:space="0" w:color="auto"/>
        <w:left w:val="none" w:sz="0" w:space="0" w:color="auto"/>
        <w:bottom w:val="none" w:sz="0" w:space="0" w:color="auto"/>
        <w:right w:val="none" w:sz="0" w:space="0" w:color="auto"/>
      </w:divBdr>
    </w:div>
    <w:div w:id="848954478">
      <w:bodyDiv w:val="1"/>
      <w:marLeft w:val="0"/>
      <w:marRight w:val="0"/>
      <w:marTop w:val="0"/>
      <w:marBottom w:val="0"/>
      <w:divBdr>
        <w:top w:val="none" w:sz="0" w:space="0" w:color="auto"/>
        <w:left w:val="none" w:sz="0" w:space="0" w:color="auto"/>
        <w:bottom w:val="none" w:sz="0" w:space="0" w:color="auto"/>
        <w:right w:val="none" w:sz="0" w:space="0" w:color="auto"/>
      </w:divBdr>
    </w:div>
    <w:div w:id="849100384">
      <w:bodyDiv w:val="1"/>
      <w:marLeft w:val="0"/>
      <w:marRight w:val="0"/>
      <w:marTop w:val="0"/>
      <w:marBottom w:val="0"/>
      <w:divBdr>
        <w:top w:val="none" w:sz="0" w:space="0" w:color="auto"/>
        <w:left w:val="none" w:sz="0" w:space="0" w:color="auto"/>
        <w:bottom w:val="none" w:sz="0" w:space="0" w:color="auto"/>
        <w:right w:val="none" w:sz="0" w:space="0" w:color="auto"/>
      </w:divBdr>
    </w:div>
    <w:div w:id="849177881">
      <w:bodyDiv w:val="1"/>
      <w:marLeft w:val="0"/>
      <w:marRight w:val="0"/>
      <w:marTop w:val="0"/>
      <w:marBottom w:val="0"/>
      <w:divBdr>
        <w:top w:val="none" w:sz="0" w:space="0" w:color="auto"/>
        <w:left w:val="none" w:sz="0" w:space="0" w:color="auto"/>
        <w:bottom w:val="none" w:sz="0" w:space="0" w:color="auto"/>
        <w:right w:val="none" w:sz="0" w:space="0" w:color="auto"/>
      </w:divBdr>
    </w:div>
    <w:div w:id="849415883">
      <w:bodyDiv w:val="1"/>
      <w:marLeft w:val="0"/>
      <w:marRight w:val="0"/>
      <w:marTop w:val="0"/>
      <w:marBottom w:val="0"/>
      <w:divBdr>
        <w:top w:val="none" w:sz="0" w:space="0" w:color="auto"/>
        <w:left w:val="none" w:sz="0" w:space="0" w:color="auto"/>
        <w:bottom w:val="none" w:sz="0" w:space="0" w:color="auto"/>
        <w:right w:val="none" w:sz="0" w:space="0" w:color="auto"/>
      </w:divBdr>
    </w:div>
    <w:div w:id="849417227">
      <w:bodyDiv w:val="1"/>
      <w:marLeft w:val="0"/>
      <w:marRight w:val="0"/>
      <w:marTop w:val="0"/>
      <w:marBottom w:val="0"/>
      <w:divBdr>
        <w:top w:val="none" w:sz="0" w:space="0" w:color="auto"/>
        <w:left w:val="none" w:sz="0" w:space="0" w:color="auto"/>
        <w:bottom w:val="none" w:sz="0" w:space="0" w:color="auto"/>
        <w:right w:val="none" w:sz="0" w:space="0" w:color="auto"/>
      </w:divBdr>
    </w:div>
    <w:div w:id="849493495">
      <w:bodyDiv w:val="1"/>
      <w:marLeft w:val="0"/>
      <w:marRight w:val="0"/>
      <w:marTop w:val="0"/>
      <w:marBottom w:val="0"/>
      <w:divBdr>
        <w:top w:val="none" w:sz="0" w:space="0" w:color="auto"/>
        <w:left w:val="none" w:sz="0" w:space="0" w:color="auto"/>
        <w:bottom w:val="none" w:sz="0" w:space="0" w:color="auto"/>
        <w:right w:val="none" w:sz="0" w:space="0" w:color="auto"/>
      </w:divBdr>
    </w:div>
    <w:div w:id="849636861">
      <w:bodyDiv w:val="1"/>
      <w:marLeft w:val="0"/>
      <w:marRight w:val="0"/>
      <w:marTop w:val="0"/>
      <w:marBottom w:val="0"/>
      <w:divBdr>
        <w:top w:val="none" w:sz="0" w:space="0" w:color="auto"/>
        <w:left w:val="none" w:sz="0" w:space="0" w:color="auto"/>
        <w:bottom w:val="none" w:sz="0" w:space="0" w:color="auto"/>
        <w:right w:val="none" w:sz="0" w:space="0" w:color="auto"/>
      </w:divBdr>
    </w:div>
    <w:div w:id="849761241">
      <w:bodyDiv w:val="1"/>
      <w:marLeft w:val="0"/>
      <w:marRight w:val="0"/>
      <w:marTop w:val="0"/>
      <w:marBottom w:val="0"/>
      <w:divBdr>
        <w:top w:val="none" w:sz="0" w:space="0" w:color="auto"/>
        <w:left w:val="none" w:sz="0" w:space="0" w:color="auto"/>
        <w:bottom w:val="none" w:sz="0" w:space="0" w:color="auto"/>
        <w:right w:val="none" w:sz="0" w:space="0" w:color="auto"/>
      </w:divBdr>
    </w:div>
    <w:div w:id="849761926">
      <w:bodyDiv w:val="1"/>
      <w:marLeft w:val="0"/>
      <w:marRight w:val="0"/>
      <w:marTop w:val="0"/>
      <w:marBottom w:val="0"/>
      <w:divBdr>
        <w:top w:val="none" w:sz="0" w:space="0" w:color="auto"/>
        <w:left w:val="none" w:sz="0" w:space="0" w:color="auto"/>
        <w:bottom w:val="none" w:sz="0" w:space="0" w:color="auto"/>
        <w:right w:val="none" w:sz="0" w:space="0" w:color="auto"/>
      </w:divBdr>
    </w:div>
    <w:div w:id="849805453">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946896">
      <w:bodyDiv w:val="1"/>
      <w:marLeft w:val="0"/>
      <w:marRight w:val="0"/>
      <w:marTop w:val="0"/>
      <w:marBottom w:val="0"/>
      <w:divBdr>
        <w:top w:val="none" w:sz="0" w:space="0" w:color="auto"/>
        <w:left w:val="none" w:sz="0" w:space="0" w:color="auto"/>
        <w:bottom w:val="none" w:sz="0" w:space="0" w:color="auto"/>
        <w:right w:val="none" w:sz="0" w:space="0" w:color="auto"/>
      </w:divBdr>
    </w:div>
    <w:div w:id="850292196">
      <w:bodyDiv w:val="1"/>
      <w:marLeft w:val="0"/>
      <w:marRight w:val="0"/>
      <w:marTop w:val="0"/>
      <w:marBottom w:val="0"/>
      <w:divBdr>
        <w:top w:val="none" w:sz="0" w:space="0" w:color="auto"/>
        <w:left w:val="none" w:sz="0" w:space="0" w:color="auto"/>
        <w:bottom w:val="none" w:sz="0" w:space="0" w:color="auto"/>
        <w:right w:val="none" w:sz="0" w:space="0" w:color="auto"/>
      </w:divBdr>
    </w:div>
    <w:div w:id="850296682">
      <w:bodyDiv w:val="1"/>
      <w:marLeft w:val="0"/>
      <w:marRight w:val="0"/>
      <w:marTop w:val="0"/>
      <w:marBottom w:val="0"/>
      <w:divBdr>
        <w:top w:val="none" w:sz="0" w:space="0" w:color="auto"/>
        <w:left w:val="none" w:sz="0" w:space="0" w:color="auto"/>
        <w:bottom w:val="none" w:sz="0" w:space="0" w:color="auto"/>
        <w:right w:val="none" w:sz="0" w:space="0" w:color="auto"/>
      </w:divBdr>
    </w:div>
    <w:div w:id="850491977">
      <w:bodyDiv w:val="1"/>
      <w:marLeft w:val="0"/>
      <w:marRight w:val="0"/>
      <w:marTop w:val="0"/>
      <w:marBottom w:val="0"/>
      <w:divBdr>
        <w:top w:val="none" w:sz="0" w:space="0" w:color="auto"/>
        <w:left w:val="none" w:sz="0" w:space="0" w:color="auto"/>
        <w:bottom w:val="none" w:sz="0" w:space="0" w:color="auto"/>
        <w:right w:val="none" w:sz="0" w:space="0" w:color="auto"/>
      </w:divBdr>
    </w:div>
    <w:div w:id="850609979">
      <w:bodyDiv w:val="1"/>
      <w:marLeft w:val="0"/>
      <w:marRight w:val="0"/>
      <w:marTop w:val="0"/>
      <w:marBottom w:val="0"/>
      <w:divBdr>
        <w:top w:val="none" w:sz="0" w:space="0" w:color="auto"/>
        <w:left w:val="none" w:sz="0" w:space="0" w:color="auto"/>
        <w:bottom w:val="none" w:sz="0" w:space="0" w:color="auto"/>
        <w:right w:val="none" w:sz="0" w:space="0" w:color="auto"/>
      </w:divBdr>
    </w:div>
    <w:div w:id="850682507">
      <w:bodyDiv w:val="1"/>
      <w:marLeft w:val="0"/>
      <w:marRight w:val="0"/>
      <w:marTop w:val="0"/>
      <w:marBottom w:val="0"/>
      <w:divBdr>
        <w:top w:val="none" w:sz="0" w:space="0" w:color="auto"/>
        <w:left w:val="none" w:sz="0" w:space="0" w:color="auto"/>
        <w:bottom w:val="none" w:sz="0" w:space="0" w:color="auto"/>
        <w:right w:val="none" w:sz="0" w:space="0" w:color="auto"/>
      </w:divBdr>
    </w:div>
    <w:div w:id="850683123">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0873672">
      <w:bodyDiv w:val="1"/>
      <w:marLeft w:val="0"/>
      <w:marRight w:val="0"/>
      <w:marTop w:val="0"/>
      <w:marBottom w:val="0"/>
      <w:divBdr>
        <w:top w:val="none" w:sz="0" w:space="0" w:color="auto"/>
        <w:left w:val="none" w:sz="0" w:space="0" w:color="auto"/>
        <w:bottom w:val="none" w:sz="0" w:space="0" w:color="auto"/>
        <w:right w:val="none" w:sz="0" w:space="0" w:color="auto"/>
      </w:divBdr>
    </w:div>
    <w:div w:id="850998065">
      <w:bodyDiv w:val="1"/>
      <w:marLeft w:val="0"/>
      <w:marRight w:val="0"/>
      <w:marTop w:val="0"/>
      <w:marBottom w:val="0"/>
      <w:divBdr>
        <w:top w:val="none" w:sz="0" w:space="0" w:color="auto"/>
        <w:left w:val="none" w:sz="0" w:space="0" w:color="auto"/>
        <w:bottom w:val="none" w:sz="0" w:space="0" w:color="auto"/>
        <w:right w:val="none" w:sz="0" w:space="0" w:color="auto"/>
      </w:divBdr>
    </w:div>
    <w:div w:id="851184066">
      <w:bodyDiv w:val="1"/>
      <w:marLeft w:val="0"/>
      <w:marRight w:val="0"/>
      <w:marTop w:val="0"/>
      <w:marBottom w:val="0"/>
      <w:divBdr>
        <w:top w:val="none" w:sz="0" w:space="0" w:color="auto"/>
        <w:left w:val="none" w:sz="0" w:space="0" w:color="auto"/>
        <w:bottom w:val="none" w:sz="0" w:space="0" w:color="auto"/>
        <w:right w:val="none" w:sz="0" w:space="0" w:color="auto"/>
      </w:divBdr>
    </w:div>
    <w:div w:id="851188516">
      <w:bodyDiv w:val="1"/>
      <w:marLeft w:val="0"/>
      <w:marRight w:val="0"/>
      <w:marTop w:val="0"/>
      <w:marBottom w:val="0"/>
      <w:divBdr>
        <w:top w:val="none" w:sz="0" w:space="0" w:color="auto"/>
        <w:left w:val="none" w:sz="0" w:space="0" w:color="auto"/>
        <w:bottom w:val="none" w:sz="0" w:space="0" w:color="auto"/>
        <w:right w:val="none" w:sz="0" w:space="0" w:color="auto"/>
      </w:divBdr>
    </w:div>
    <w:div w:id="851190664">
      <w:bodyDiv w:val="1"/>
      <w:marLeft w:val="0"/>
      <w:marRight w:val="0"/>
      <w:marTop w:val="0"/>
      <w:marBottom w:val="0"/>
      <w:divBdr>
        <w:top w:val="none" w:sz="0" w:space="0" w:color="auto"/>
        <w:left w:val="none" w:sz="0" w:space="0" w:color="auto"/>
        <w:bottom w:val="none" w:sz="0" w:space="0" w:color="auto"/>
        <w:right w:val="none" w:sz="0" w:space="0" w:color="auto"/>
      </w:divBdr>
    </w:div>
    <w:div w:id="851528204">
      <w:bodyDiv w:val="1"/>
      <w:marLeft w:val="0"/>
      <w:marRight w:val="0"/>
      <w:marTop w:val="0"/>
      <w:marBottom w:val="0"/>
      <w:divBdr>
        <w:top w:val="none" w:sz="0" w:space="0" w:color="auto"/>
        <w:left w:val="none" w:sz="0" w:space="0" w:color="auto"/>
        <w:bottom w:val="none" w:sz="0" w:space="0" w:color="auto"/>
        <w:right w:val="none" w:sz="0" w:space="0" w:color="auto"/>
      </w:divBdr>
    </w:div>
    <w:div w:id="851576045">
      <w:bodyDiv w:val="1"/>
      <w:marLeft w:val="0"/>
      <w:marRight w:val="0"/>
      <w:marTop w:val="0"/>
      <w:marBottom w:val="0"/>
      <w:divBdr>
        <w:top w:val="none" w:sz="0" w:space="0" w:color="auto"/>
        <w:left w:val="none" w:sz="0" w:space="0" w:color="auto"/>
        <w:bottom w:val="none" w:sz="0" w:space="0" w:color="auto"/>
        <w:right w:val="none" w:sz="0" w:space="0" w:color="auto"/>
      </w:divBdr>
    </w:div>
    <w:div w:id="851652519">
      <w:bodyDiv w:val="1"/>
      <w:marLeft w:val="0"/>
      <w:marRight w:val="0"/>
      <w:marTop w:val="0"/>
      <w:marBottom w:val="0"/>
      <w:divBdr>
        <w:top w:val="none" w:sz="0" w:space="0" w:color="auto"/>
        <w:left w:val="none" w:sz="0" w:space="0" w:color="auto"/>
        <w:bottom w:val="none" w:sz="0" w:space="0" w:color="auto"/>
        <w:right w:val="none" w:sz="0" w:space="0" w:color="auto"/>
      </w:divBdr>
    </w:div>
    <w:div w:id="851799848">
      <w:bodyDiv w:val="1"/>
      <w:marLeft w:val="0"/>
      <w:marRight w:val="0"/>
      <w:marTop w:val="0"/>
      <w:marBottom w:val="0"/>
      <w:divBdr>
        <w:top w:val="none" w:sz="0" w:space="0" w:color="auto"/>
        <w:left w:val="none" w:sz="0" w:space="0" w:color="auto"/>
        <w:bottom w:val="none" w:sz="0" w:space="0" w:color="auto"/>
        <w:right w:val="none" w:sz="0" w:space="0" w:color="auto"/>
      </w:divBdr>
    </w:div>
    <w:div w:id="851836982">
      <w:bodyDiv w:val="1"/>
      <w:marLeft w:val="0"/>
      <w:marRight w:val="0"/>
      <w:marTop w:val="0"/>
      <w:marBottom w:val="0"/>
      <w:divBdr>
        <w:top w:val="none" w:sz="0" w:space="0" w:color="auto"/>
        <w:left w:val="none" w:sz="0" w:space="0" w:color="auto"/>
        <w:bottom w:val="none" w:sz="0" w:space="0" w:color="auto"/>
        <w:right w:val="none" w:sz="0" w:space="0" w:color="auto"/>
      </w:divBdr>
    </w:div>
    <w:div w:id="851919125">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230214">
      <w:bodyDiv w:val="1"/>
      <w:marLeft w:val="0"/>
      <w:marRight w:val="0"/>
      <w:marTop w:val="0"/>
      <w:marBottom w:val="0"/>
      <w:divBdr>
        <w:top w:val="none" w:sz="0" w:space="0" w:color="auto"/>
        <w:left w:val="none" w:sz="0" w:space="0" w:color="auto"/>
        <w:bottom w:val="none" w:sz="0" w:space="0" w:color="auto"/>
        <w:right w:val="none" w:sz="0" w:space="0" w:color="auto"/>
      </w:divBdr>
    </w:div>
    <w:div w:id="852383861">
      <w:bodyDiv w:val="1"/>
      <w:marLeft w:val="0"/>
      <w:marRight w:val="0"/>
      <w:marTop w:val="0"/>
      <w:marBottom w:val="0"/>
      <w:divBdr>
        <w:top w:val="none" w:sz="0" w:space="0" w:color="auto"/>
        <w:left w:val="none" w:sz="0" w:space="0" w:color="auto"/>
        <w:bottom w:val="none" w:sz="0" w:space="0" w:color="auto"/>
        <w:right w:val="none" w:sz="0" w:space="0" w:color="auto"/>
      </w:divBdr>
    </w:div>
    <w:div w:id="852843915">
      <w:bodyDiv w:val="1"/>
      <w:marLeft w:val="0"/>
      <w:marRight w:val="0"/>
      <w:marTop w:val="0"/>
      <w:marBottom w:val="0"/>
      <w:divBdr>
        <w:top w:val="none" w:sz="0" w:space="0" w:color="auto"/>
        <w:left w:val="none" w:sz="0" w:space="0" w:color="auto"/>
        <w:bottom w:val="none" w:sz="0" w:space="0" w:color="auto"/>
        <w:right w:val="none" w:sz="0" w:space="0" w:color="auto"/>
      </w:divBdr>
    </w:div>
    <w:div w:id="852888575">
      <w:bodyDiv w:val="1"/>
      <w:marLeft w:val="0"/>
      <w:marRight w:val="0"/>
      <w:marTop w:val="0"/>
      <w:marBottom w:val="0"/>
      <w:divBdr>
        <w:top w:val="none" w:sz="0" w:space="0" w:color="auto"/>
        <w:left w:val="none" w:sz="0" w:space="0" w:color="auto"/>
        <w:bottom w:val="none" w:sz="0" w:space="0" w:color="auto"/>
        <w:right w:val="none" w:sz="0" w:space="0" w:color="auto"/>
      </w:divBdr>
    </w:div>
    <w:div w:id="852913755">
      <w:bodyDiv w:val="1"/>
      <w:marLeft w:val="0"/>
      <w:marRight w:val="0"/>
      <w:marTop w:val="0"/>
      <w:marBottom w:val="0"/>
      <w:divBdr>
        <w:top w:val="none" w:sz="0" w:space="0" w:color="auto"/>
        <w:left w:val="none" w:sz="0" w:space="0" w:color="auto"/>
        <w:bottom w:val="none" w:sz="0" w:space="0" w:color="auto"/>
        <w:right w:val="none" w:sz="0" w:space="0" w:color="auto"/>
      </w:divBdr>
    </w:div>
    <w:div w:id="852959085">
      <w:bodyDiv w:val="1"/>
      <w:marLeft w:val="0"/>
      <w:marRight w:val="0"/>
      <w:marTop w:val="0"/>
      <w:marBottom w:val="0"/>
      <w:divBdr>
        <w:top w:val="none" w:sz="0" w:space="0" w:color="auto"/>
        <w:left w:val="none" w:sz="0" w:space="0" w:color="auto"/>
        <w:bottom w:val="none" w:sz="0" w:space="0" w:color="auto"/>
        <w:right w:val="none" w:sz="0" w:space="0" w:color="auto"/>
      </w:divBdr>
    </w:div>
    <w:div w:id="853033491">
      <w:bodyDiv w:val="1"/>
      <w:marLeft w:val="0"/>
      <w:marRight w:val="0"/>
      <w:marTop w:val="0"/>
      <w:marBottom w:val="0"/>
      <w:divBdr>
        <w:top w:val="none" w:sz="0" w:space="0" w:color="auto"/>
        <w:left w:val="none" w:sz="0" w:space="0" w:color="auto"/>
        <w:bottom w:val="none" w:sz="0" w:space="0" w:color="auto"/>
        <w:right w:val="none" w:sz="0" w:space="0" w:color="auto"/>
      </w:divBdr>
    </w:div>
    <w:div w:id="853226841">
      <w:bodyDiv w:val="1"/>
      <w:marLeft w:val="0"/>
      <w:marRight w:val="0"/>
      <w:marTop w:val="0"/>
      <w:marBottom w:val="0"/>
      <w:divBdr>
        <w:top w:val="none" w:sz="0" w:space="0" w:color="auto"/>
        <w:left w:val="none" w:sz="0" w:space="0" w:color="auto"/>
        <w:bottom w:val="none" w:sz="0" w:space="0" w:color="auto"/>
        <w:right w:val="none" w:sz="0" w:space="0" w:color="auto"/>
      </w:divBdr>
    </w:div>
    <w:div w:id="853493361">
      <w:bodyDiv w:val="1"/>
      <w:marLeft w:val="0"/>
      <w:marRight w:val="0"/>
      <w:marTop w:val="0"/>
      <w:marBottom w:val="0"/>
      <w:divBdr>
        <w:top w:val="none" w:sz="0" w:space="0" w:color="auto"/>
        <w:left w:val="none" w:sz="0" w:space="0" w:color="auto"/>
        <w:bottom w:val="none" w:sz="0" w:space="0" w:color="auto"/>
        <w:right w:val="none" w:sz="0" w:space="0" w:color="auto"/>
      </w:divBdr>
    </w:div>
    <w:div w:id="853573410">
      <w:bodyDiv w:val="1"/>
      <w:marLeft w:val="0"/>
      <w:marRight w:val="0"/>
      <w:marTop w:val="0"/>
      <w:marBottom w:val="0"/>
      <w:divBdr>
        <w:top w:val="none" w:sz="0" w:space="0" w:color="auto"/>
        <w:left w:val="none" w:sz="0" w:space="0" w:color="auto"/>
        <w:bottom w:val="none" w:sz="0" w:space="0" w:color="auto"/>
        <w:right w:val="none" w:sz="0" w:space="0" w:color="auto"/>
      </w:divBdr>
    </w:div>
    <w:div w:id="853807091">
      <w:bodyDiv w:val="1"/>
      <w:marLeft w:val="0"/>
      <w:marRight w:val="0"/>
      <w:marTop w:val="0"/>
      <w:marBottom w:val="0"/>
      <w:divBdr>
        <w:top w:val="none" w:sz="0" w:space="0" w:color="auto"/>
        <w:left w:val="none" w:sz="0" w:space="0" w:color="auto"/>
        <w:bottom w:val="none" w:sz="0" w:space="0" w:color="auto"/>
        <w:right w:val="none" w:sz="0" w:space="0" w:color="auto"/>
      </w:divBdr>
    </w:div>
    <w:div w:id="853954395">
      <w:bodyDiv w:val="1"/>
      <w:marLeft w:val="0"/>
      <w:marRight w:val="0"/>
      <w:marTop w:val="0"/>
      <w:marBottom w:val="0"/>
      <w:divBdr>
        <w:top w:val="none" w:sz="0" w:space="0" w:color="auto"/>
        <w:left w:val="none" w:sz="0" w:space="0" w:color="auto"/>
        <w:bottom w:val="none" w:sz="0" w:space="0" w:color="auto"/>
        <w:right w:val="none" w:sz="0" w:space="0" w:color="auto"/>
      </w:divBdr>
    </w:div>
    <w:div w:id="854079224">
      <w:bodyDiv w:val="1"/>
      <w:marLeft w:val="0"/>
      <w:marRight w:val="0"/>
      <w:marTop w:val="0"/>
      <w:marBottom w:val="0"/>
      <w:divBdr>
        <w:top w:val="none" w:sz="0" w:space="0" w:color="auto"/>
        <w:left w:val="none" w:sz="0" w:space="0" w:color="auto"/>
        <w:bottom w:val="none" w:sz="0" w:space="0" w:color="auto"/>
        <w:right w:val="none" w:sz="0" w:space="0" w:color="auto"/>
      </w:divBdr>
    </w:div>
    <w:div w:id="854080819">
      <w:bodyDiv w:val="1"/>
      <w:marLeft w:val="0"/>
      <w:marRight w:val="0"/>
      <w:marTop w:val="0"/>
      <w:marBottom w:val="0"/>
      <w:divBdr>
        <w:top w:val="none" w:sz="0" w:space="0" w:color="auto"/>
        <w:left w:val="none" w:sz="0" w:space="0" w:color="auto"/>
        <w:bottom w:val="none" w:sz="0" w:space="0" w:color="auto"/>
        <w:right w:val="none" w:sz="0" w:space="0" w:color="auto"/>
      </w:divBdr>
    </w:div>
    <w:div w:id="854347016">
      <w:bodyDiv w:val="1"/>
      <w:marLeft w:val="0"/>
      <w:marRight w:val="0"/>
      <w:marTop w:val="0"/>
      <w:marBottom w:val="0"/>
      <w:divBdr>
        <w:top w:val="none" w:sz="0" w:space="0" w:color="auto"/>
        <w:left w:val="none" w:sz="0" w:space="0" w:color="auto"/>
        <w:bottom w:val="none" w:sz="0" w:space="0" w:color="auto"/>
        <w:right w:val="none" w:sz="0" w:space="0" w:color="auto"/>
      </w:divBdr>
    </w:div>
    <w:div w:id="854467723">
      <w:bodyDiv w:val="1"/>
      <w:marLeft w:val="0"/>
      <w:marRight w:val="0"/>
      <w:marTop w:val="0"/>
      <w:marBottom w:val="0"/>
      <w:divBdr>
        <w:top w:val="none" w:sz="0" w:space="0" w:color="auto"/>
        <w:left w:val="none" w:sz="0" w:space="0" w:color="auto"/>
        <w:bottom w:val="none" w:sz="0" w:space="0" w:color="auto"/>
        <w:right w:val="none" w:sz="0" w:space="0" w:color="auto"/>
      </w:divBdr>
    </w:div>
    <w:div w:id="854610575">
      <w:bodyDiv w:val="1"/>
      <w:marLeft w:val="0"/>
      <w:marRight w:val="0"/>
      <w:marTop w:val="0"/>
      <w:marBottom w:val="0"/>
      <w:divBdr>
        <w:top w:val="none" w:sz="0" w:space="0" w:color="auto"/>
        <w:left w:val="none" w:sz="0" w:space="0" w:color="auto"/>
        <w:bottom w:val="none" w:sz="0" w:space="0" w:color="auto"/>
        <w:right w:val="none" w:sz="0" w:space="0" w:color="auto"/>
      </w:divBdr>
    </w:div>
    <w:div w:id="854612309">
      <w:bodyDiv w:val="1"/>
      <w:marLeft w:val="0"/>
      <w:marRight w:val="0"/>
      <w:marTop w:val="0"/>
      <w:marBottom w:val="0"/>
      <w:divBdr>
        <w:top w:val="none" w:sz="0" w:space="0" w:color="auto"/>
        <w:left w:val="none" w:sz="0" w:space="0" w:color="auto"/>
        <w:bottom w:val="none" w:sz="0" w:space="0" w:color="auto"/>
        <w:right w:val="none" w:sz="0" w:space="0" w:color="auto"/>
      </w:divBdr>
    </w:div>
    <w:div w:id="854684469">
      <w:bodyDiv w:val="1"/>
      <w:marLeft w:val="0"/>
      <w:marRight w:val="0"/>
      <w:marTop w:val="0"/>
      <w:marBottom w:val="0"/>
      <w:divBdr>
        <w:top w:val="none" w:sz="0" w:space="0" w:color="auto"/>
        <w:left w:val="none" w:sz="0" w:space="0" w:color="auto"/>
        <w:bottom w:val="none" w:sz="0" w:space="0" w:color="auto"/>
        <w:right w:val="none" w:sz="0" w:space="0" w:color="auto"/>
      </w:divBdr>
    </w:div>
    <w:div w:id="854811426">
      <w:bodyDiv w:val="1"/>
      <w:marLeft w:val="0"/>
      <w:marRight w:val="0"/>
      <w:marTop w:val="0"/>
      <w:marBottom w:val="0"/>
      <w:divBdr>
        <w:top w:val="none" w:sz="0" w:space="0" w:color="auto"/>
        <w:left w:val="none" w:sz="0" w:space="0" w:color="auto"/>
        <w:bottom w:val="none" w:sz="0" w:space="0" w:color="auto"/>
        <w:right w:val="none" w:sz="0" w:space="0" w:color="auto"/>
      </w:divBdr>
    </w:div>
    <w:div w:id="854853757">
      <w:bodyDiv w:val="1"/>
      <w:marLeft w:val="0"/>
      <w:marRight w:val="0"/>
      <w:marTop w:val="0"/>
      <w:marBottom w:val="0"/>
      <w:divBdr>
        <w:top w:val="none" w:sz="0" w:space="0" w:color="auto"/>
        <w:left w:val="none" w:sz="0" w:space="0" w:color="auto"/>
        <w:bottom w:val="none" w:sz="0" w:space="0" w:color="auto"/>
        <w:right w:val="none" w:sz="0" w:space="0" w:color="auto"/>
      </w:divBdr>
    </w:div>
    <w:div w:id="854921202">
      <w:bodyDiv w:val="1"/>
      <w:marLeft w:val="0"/>
      <w:marRight w:val="0"/>
      <w:marTop w:val="0"/>
      <w:marBottom w:val="0"/>
      <w:divBdr>
        <w:top w:val="none" w:sz="0" w:space="0" w:color="auto"/>
        <w:left w:val="none" w:sz="0" w:space="0" w:color="auto"/>
        <w:bottom w:val="none" w:sz="0" w:space="0" w:color="auto"/>
        <w:right w:val="none" w:sz="0" w:space="0" w:color="auto"/>
      </w:divBdr>
    </w:div>
    <w:div w:id="854926721">
      <w:bodyDiv w:val="1"/>
      <w:marLeft w:val="0"/>
      <w:marRight w:val="0"/>
      <w:marTop w:val="0"/>
      <w:marBottom w:val="0"/>
      <w:divBdr>
        <w:top w:val="none" w:sz="0" w:space="0" w:color="auto"/>
        <w:left w:val="none" w:sz="0" w:space="0" w:color="auto"/>
        <w:bottom w:val="none" w:sz="0" w:space="0" w:color="auto"/>
        <w:right w:val="none" w:sz="0" w:space="0" w:color="auto"/>
      </w:divBdr>
    </w:div>
    <w:div w:id="854998627">
      <w:bodyDiv w:val="1"/>
      <w:marLeft w:val="0"/>
      <w:marRight w:val="0"/>
      <w:marTop w:val="0"/>
      <w:marBottom w:val="0"/>
      <w:divBdr>
        <w:top w:val="none" w:sz="0" w:space="0" w:color="auto"/>
        <w:left w:val="none" w:sz="0" w:space="0" w:color="auto"/>
        <w:bottom w:val="none" w:sz="0" w:space="0" w:color="auto"/>
        <w:right w:val="none" w:sz="0" w:space="0" w:color="auto"/>
      </w:divBdr>
    </w:div>
    <w:div w:id="855116098">
      <w:bodyDiv w:val="1"/>
      <w:marLeft w:val="0"/>
      <w:marRight w:val="0"/>
      <w:marTop w:val="0"/>
      <w:marBottom w:val="0"/>
      <w:divBdr>
        <w:top w:val="none" w:sz="0" w:space="0" w:color="auto"/>
        <w:left w:val="none" w:sz="0" w:space="0" w:color="auto"/>
        <w:bottom w:val="none" w:sz="0" w:space="0" w:color="auto"/>
        <w:right w:val="none" w:sz="0" w:space="0" w:color="auto"/>
      </w:divBdr>
    </w:div>
    <w:div w:id="855193689">
      <w:bodyDiv w:val="1"/>
      <w:marLeft w:val="0"/>
      <w:marRight w:val="0"/>
      <w:marTop w:val="0"/>
      <w:marBottom w:val="0"/>
      <w:divBdr>
        <w:top w:val="none" w:sz="0" w:space="0" w:color="auto"/>
        <w:left w:val="none" w:sz="0" w:space="0" w:color="auto"/>
        <w:bottom w:val="none" w:sz="0" w:space="0" w:color="auto"/>
        <w:right w:val="none" w:sz="0" w:space="0" w:color="auto"/>
      </w:divBdr>
    </w:div>
    <w:div w:id="855264551">
      <w:bodyDiv w:val="1"/>
      <w:marLeft w:val="0"/>
      <w:marRight w:val="0"/>
      <w:marTop w:val="0"/>
      <w:marBottom w:val="0"/>
      <w:divBdr>
        <w:top w:val="none" w:sz="0" w:space="0" w:color="auto"/>
        <w:left w:val="none" w:sz="0" w:space="0" w:color="auto"/>
        <w:bottom w:val="none" w:sz="0" w:space="0" w:color="auto"/>
        <w:right w:val="none" w:sz="0" w:space="0" w:color="auto"/>
      </w:divBdr>
    </w:div>
    <w:div w:id="855339623">
      <w:bodyDiv w:val="1"/>
      <w:marLeft w:val="0"/>
      <w:marRight w:val="0"/>
      <w:marTop w:val="0"/>
      <w:marBottom w:val="0"/>
      <w:divBdr>
        <w:top w:val="none" w:sz="0" w:space="0" w:color="auto"/>
        <w:left w:val="none" w:sz="0" w:space="0" w:color="auto"/>
        <w:bottom w:val="none" w:sz="0" w:space="0" w:color="auto"/>
        <w:right w:val="none" w:sz="0" w:space="0" w:color="auto"/>
      </w:divBdr>
    </w:div>
    <w:div w:id="855383946">
      <w:bodyDiv w:val="1"/>
      <w:marLeft w:val="0"/>
      <w:marRight w:val="0"/>
      <w:marTop w:val="0"/>
      <w:marBottom w:val="0"/>
      <w:divBdr>
        <w:top w:val="none" w:sz="0" w:space="0" w:color="auto"/>
        <w:left w:val="none" w:sz="0" w:space="0" w:color="auto"/>
        <w:bottom w:val="none" w:sz="0" w:space="0" w:color="auto"/>
        <w:right w:val="none" w:sz="0" w:space="0" w:color="auto"/>
      </w:divBdr>
    </w:div>
    <w:div w:id="855457590">
      <w:bodyDiv w:val="1"/>
      <w:marLeft w:val="0"/>
      <w:marRight w:val="0"/>
      <w:marTop w:val="0"/>
      <w:marBottom w:val="0"/>
      <w:divBdr>
        <w:top w:val="none" w:sz="0" w:space="0" w:color="auto"/>
        <w:left w:val="none" w:sz="0" w:space="0" w:color="auto"/>
        <w:bottom w:val="none" w:sz="0" w:space="0" w:color="auto"/>
        <w:right w:val="none" w:sz="0" w:space="0" w:color="auto"/>
      </w:divBdr>
    </w:div>
    <w:div w:id="855969775">
      <w:bodyDiv w:val="1"/>
      <w:marLeft w:val="0"/>
      <w:marRight w:val="0"/>
      <w:marTop w:val="0"/>
      <w:marBottom w:val="0"/>
      <w:divBdr>
        <w:top w:val="none" w:sz="0" w:space="0" w:color="auto"/>
        <w:left w:val="none" w:sz="0" w:space="0" w:color="auto"/>
        <w:bottom w:val="none" w:sz="0" w:space="0" w:color="auto"/>
        <w:right w:val="none" w:sz="0" w:space="0" w:color="auto"/>
      </w:divBdr>
    </w:div>
    <w:div w:id="856120580">
      <w:bodyDiv w:val="1"/>
      <w:marLeft w:val="0"/>
      <w:marRight w:val="0"/>
      <w:marTop w:val="0"/>
      <w:marBottom w:val="0"/>
      <w:divBdr>
        <w:top w:val="none" w:sz="0" w:space="0" w:color="auto"/>
        <w:left w:val="none" w:sz="0" w:space="0" w:color="auto"/>
        <w:bottom w:val="none" w:sz="0" w:space="0" w:color="auto"/>
        <w:right w:val="none" w:sz="0" w:space="0" w:color="auto"/>
      </w:divBdr>
    </w:div>
    <w:div w:id="856194485">
      <w:bodyDiv w:val="1"/>
      <w:marLeft w:val="0"/>
      <w:marRight w:val="0"/>
      <w:marTop w:val="0"/>
      <w:marBottom w:val="0"/>
      <w:divBdr>
        <w:top w:val="none" w:sz="0" w:space="0" w:color="auto"/>
        <w:left w:val="none" w:sz="0" w:space="0" w:color="auto"/>
        <w:bottom w:val="none" w:sz="0" w:space="0" w:color="auto"/>
        <w:right w:val="none" w:sz="0" w:space="0" w:color="auto"/>
      </w:divBdr>
    </w:div>
    <w:div w:id="856237970">
      <w:bodyDiv w:val="1"/>
      <w:marLeft w:val="0"/>
      <w:marRight w:val="0"/>
      <w:marTop w:val="0"/>
      <w:marBottom w:val="0"/>
      <w:divBdr>
        <w:top w:val="none" w:sz="0" w:space="0" w:color="auto"/>
        <w:left w:val="none" w:sz="0" w:space="0" w:color="auto"/>
        <w:bottom w:val="none" w:sz="0" w:space="0" w:color="auto"/>
        <w:right w:val="none" w:sz="0" w:space="0" w:color="auto"/>
      </w:divBdr>
    </w:div>
    <w:div w:id="856308494">
      <w:bodyDiv w:val="1"/>
      <w:marLeft w:val="0"/>
      <w:marRight w:val="0"/>
      <w:marTop w:val="0"/>
      <w:marBottom w:val="0"/>
      <w:divBdr>
        <w:top w:val="none" w:sz="0" w:space="0" w:color="auto"/>
        <w:left w:val="none" w:sz="0" w:space="0" w:color="auto"/>
        <w:bottom w:val="none" w:sz="0" w:space="0" w:color="auto"/>
        <w:right w:val="none" w:sz="0" w:space="0" w:color="auto"/>
      </w:divBdr>
    </w:div>
    <w:div w:id="856426977">
      <w:bodyDiv w:val="1"/>
      <w:marLeft w:val="0"/>
      <w:marRight w:val="0"/>
      <w:marTop w:val="0"/>
      <w:marBottom w:val="0"/>
      <w:divBdr>
        <w:top w:val="none" w:sz="0" w:space="0" w:color="auto"/>
        <w:left w:val="none" w:sz="0" w:space="0" w:color="auto"/>
        <w:bottom w:val="none" w:sz="0" w:space="0" w:color="auto"/>
        <w:right w:val="none" w:sz="0" w:space="0" w:color="auto"/>
      </w:divBdr>
    </w:div>
    <w:div w:id="856502701">
      <w:bodyDiv w:val="1"/>
      <w:marLeft w:val="0"/>
      <w:marRight w:val="0"/>
      <w:marTop w:val="0"/>
      <w:marBottom w:val="0"/>
      <w:divBdr>
        <w:top w:val="none" w:sz="0" w:space="0" w:color="auto"/>
        <w:left w:val="none" w:sz="0" w:space="0" w:color="auto"/>
        <w:bottom w:val="none" w:sz="0" w:space="0" w:color="auto"/>
        <w:right w:val="none" w:sz="0" w:space="0" w:color="auto"/>
      </w:divBdr>
    </w:div>
    <w:div w:id="856699646">
      <w:bodyDiv w:val="1"/>
      <w:marLeft w:val="0"/>
      <w:marRight w:val="0"/>
      <w:marTop w:val="0"/>
      <w:marBottom w:val="0"/>
      <w:divBdr>
        <w:top w:val="none" w:sz="0" w:space="0" w:color="auto"/>
        <w:left w:val="none" w:sz="0" w:space="0" w:color="auto"/>
        <w:bottom w:val="none" w:sz="0" w:space="0" w:color="auto"/>
        <w:right w:val="none" w:sz="0" w:space="0" w:color="auto"/>
      </w:divBdr>
    </w:div>
    <w:div w:id="856846643">
      <w:bodyDiv w:val="1"/>
      <w:marLeft w:val="0"/>
      <w:marRight w:val="0"/>
      <w:marTop w:val="0"/>
      <w:marBottom w:val="0"/>
      <w:divBdr>
        <w:top w:val="none" w:sz="0" w:space="0" w:color="auto"/>
        <w:left w:val="none" w:sz="0" w:space="0" w:color="auto"/>
        <w:bottom w:val="none" w:sz="0" w:space="0" w:color="auto"/>
        <w:right w:val="none" w:sz="0" w:space="0" w:color="auto"/>
      </w:divBdr>
    </w:div>
    <w:div w:id="856847137">
      <w:bodyDiv w:val="1"/>
      <w:marLeft w:val="0"/>
      <w:marRight w:val="0"/>
      <w:marTop w:val="0"/>
      <w:marBottom w:val="0"/>
      <w:divBdr>
        <w:top w:val="none" w:sz="0" w:space="0" w:color="auto"/>
        <w:left w:val="none" w:sz="0" w:space="0" w:color="auto"/>
        <w:bottom w:val="none" w:sz="0" w:space="0" w:color="auto"/>
        <w:right w:val="none" w:sz="0" w:space="0" w:color="auto"/>
      </w:divBdr>
    </w:div>
    <w:div w:id="856847209">
      <w:bodyDiv w:val="1"/>
      <w:marLeft w:val="0"/>
      <w:marRight w:val="0"/>
      <w:marTop w:val="0"/>
      <w:marBottom w:val="0"/>
      <w:divBdr>
        <w:top w:val="none" w:sz="0" w:space="0" w:color="auto"/>
        <w:left w:val="none" w:sz="0" w:space="0" w:color="auto"/>
        <w:bottom w:val="none" w:sz="0" w:space="0" w:color="auto"/>
        <w:right w:val="none" w:sz="0" w:space="0" w:color="auto"/>
      </w:divBdr>
    </w:div>
    <w:div w:id="857039242">
      <w:bodyDiv w:val="1"/>
      <w:marLeft w:val="0"/>
      <w:marRight w:val="0"/>
      <w:marTop w:val="0"/>
      <w:marBottom w:val="0"/>
      <w:divBdr>
        <w:top w:val="none" w:sz="0" w:space="0" w:color="auto"/>
        <w:left w:val="none" w:sz="0" w:space="0" w:color="auto"/>
        <w:bottom w:val="none" w:sz="0" w:space="0" w:color="auto"/>
        <w:right w:val="none" w:sz="0" w:space="0" w:color="auto"/>
      </w:divBdr>
    </w:div>
    <w:div w:id="857081536">
      <w:bodyDiv w:val="1"/>
      <w:marLeft w:val="0"/>
      <w:marRight w:val="0"/>
      <w:marTop w:val="0"/>
      <w:marBottom w:val="0"/>
      <w:divBdr>
        <w:top w:val="none" w:sz="0" w:space="0" w:color="auto"/>
        <w:left w:val="none" w:sz="0" w:space="0" w:color="auto"/>
        <w:bottom w:val="none" w:sz="0" w:space="0" w:color="auto"/>
        <w:right w:val="none" w:sz="0" w:space="0" w:color="auto"/>
      </w:divBdr>
    </w:div>
    <w:div w:id="857235193">
      <w:bodyDiv w:val="1"/>
      <w:marLeft w:val="0"/>
      <w:marRight w:val="0"/>
      <w:marTop w:val="0"/>
      <w:marBottom w:val="0"/>
      <w:divBdr>
        <w:top w:val="none" w:sz="0" w:space="0" w:color="auto"/>
        <w:left w:val="none" w:sz="0" w:space="0" w:color="auto"/>
        <w:bottom w:val="none" w:sz="0" w:space="0" w:color="auto"/>
        <w:right w:val="none" w:sz="0" w:space="0" w:color="auto"/>
      </w:divBdr>
    </w:div>
    <w:div w:id="857306000">
      <w:bodyDiv w:val="1"/>
      <w:marLeft w:val="0"/>
      <w:marRight w:val="0"/>
      <w:marTop w:val="0"/>
      <w:marBottom w:val="0"/>
      <w:divBdr>
        <w:top w:val="none" w:sz="0" w:space="0" w:color="auto"/>
        <w:left w:val="none" w:sz="0" w:space="0" w:color="auto"/>
        <w:bottom w:val="none" w:sz="0" w:space="0" w:color="auto"/>
        <w:right w:val="none" w:sz="0" w:space="0" w:color="auto"/>
      </w:divBdr>
    </w:div>
    <w:div w:id="857349159">
      <w:bodyDiv w:val="1"/>
      <w:marLeft w:val="0"/>
      <w:marRight w:val="0"/>
      <w:marTop w:val="0"/>
      <w:marBottom w:val="0"/>
      <w:divBdr>
        <w:top w:val="none" w:sz="0" w:space="0" w:color="auto"/>
        <w:left w:val="none" w:sz="0" w:space="0" w:color="auto"/>
        <w:bottom w:val="none" w:sz="0" w:space="0" w:color="auto"/>
        <w:right w:val="none" w:sz="0" w:space="0" w:color="auto"/>
      </w:divBdr>
    </w:div>
    <w:div w:id="857427101">
      <w:bodyDiv w:val="1"/>
      <w:marLeft w:val="0"/>
      <w:marRight w:val="0"/>
      <w:marTop w:val="0"/>
      <w:marBottom w:val="0"/>
      <w:divBdr>
        <w:top w:val="none" w:sz="0" w:space="0" w:color="auto"/>
        <w:left w:val="none" w:sz="0" w:space="0" w:color="auto"/>
        <w:bottom w:val="none" w:sz="0" w:space="0" w:color="auto"/>
        <w:right w:val="none" w:sz="0" w:space="0" w:color="auto"/>
      </w:divBdr>
    </w:div>
    <w:div w:id="857427134">
      <w:bodyDiv w:val="1"/>
      <w:marLeft w:val="0"/>
      <w:marRight w:val="0"/>
      <w:marTop w:val="0"/>
      <w:marBottom w:val="0"/>
      <w:divBdr>
        <w:top w:val="none" w:sz="0" w:space="0" w:color="auto"/>
        <w:left w:val="none" w:sz="0" w:space="0" w:color="auto"/>
        <w:bottom w:val="none" w:sz="0" w:space="0" w:color="auto"/>
        <w:right w:val="none" w:sz="0" w:space="0" w:color="auto"/>
      </w:divBdr>
    </w:div>
    <w:div w:id="857504157">
      <w:bodyDiv w:val="1"/>
      <w:marLeft w:val="0"/>
      <w:marRight w:val="0"/>
      <w:marTop w:val="0"/>
      <w:marBottom w:val="0"/>
      <w:divBdr>
        <w:top w:val="none" w:sz="0" w:space="0" w:color="auto"/>
        <w:left w:val="none" w:sz="0" w:space="0" w:color="auto"/>
        <w:bottom w:val="none" w:sz="0" w:space="0" w:color="auto"/>
        <w:right w:val="none" w:sz="0" w:space="0" w:color="auto"/>
      </w:divBdr>
    </w:div>
    <w:div w:id="857504804">
      <w:bodyDiv w:val="1"/>
      <w:marLeft w:val="0"/>
      <w:marRight w:val="0"/>
      <w:marTop w:val="0"/>
      <w:marBottom w:val="0"/>
      <w:divBdr>
        <w:top w:val="none" w:sz="0" w:space="0" w:color="auto"/>
        <w:left w:val="none" w:sz="0" w:space="0" w:color="auto"/>
        <w:bottom w:val="none" w:sz="0" w:space="0" w:color="auto"/>
        <w:right w:val="none" w:sz="0" w:space="0" w:color="auto"/>
      </w:divBdr>
    </w:div>
    <w:div w:id="857624687">
      <w:bodyDiv w:val="1"/>
      <w:marLeft w:val="0"/>
      <w:marRight w:val="0"/>
      <w:marTop w:val="0"/>
      <w:marBottom w:val="0"/>
      <w:divBdr>
        <w:top w:val="none" w:sz="0" w:space="0" w:color="auto"/>
        <w:left w:val="none" w:sz="0" w:space="0" w:color="auto"/>
        <w:bottom w:val="none" w:sz="0" w:space="0" w:color="auto"/>
        <w:right w:val="none" w:sz="0" w:space="0" w:color="auto"/>
      </w:divBdr>
    </w:div>
    <w:div w:id="857735621">
      <w:bodyDiv w:val="1"/>
      <w:marLeft w:val="0"/>
      <w:marRight w:val="0"/>
      <w:marTop w:val="0"/>
      <w:marBottom w:val="0"/>
      <w:divBdr>
        <w:top w:val="none" w:sz="0" w:space="0" w:color="auto"/>
        <w:left w:val="none" w:sz="0" w:space="0" w:color="auto"/>
        <w:bottom w:val="none" w:sz="0" w:space="0" w:color="auto"/>
        <w:right w:val="none" w:sz="0" w:space="0" w:color="auto"/>
      </w:divBdr>
    </w:div>
    <w:div w:id="857885265">
      <w:bodyDiv w:val="1"/>
      <w:marLeft w:val="0"/>
      <w:marRight w:val="0"/>
      <w:marTop w:val="0"/>
      <w:marBottom w:val="0"/>
      <w:divBdr>
        <w:top w:val="none" w:sz="0" w:space="0" w:color="auto"/>
        <w:left w:val="none" w:sz="0" w:space="0" w:color="auto"/>
        <w:bottom w:val="none" w:sz="0" w:space="0" w:color="auto"/>
        <w:right w:val="none" w:sz="0" w:space="0" w:color="auto"/>
      </w:divBdr>
    </w:div>
    <w:div w:id="858007753">
      <w:bodyDiv w:val="1"/>
      <w:marLeft w:val="0"/>
      <w:marRight w:val="0"/>
      <w:marTop w:val="0"/>
      <w:marBottom w:val="0"/>
      <w:divBdr>
        <w:top w:val="none" w:sz="0" w:space="0" w:color="auto"/>
        <w:left w:val="none" w:sz="0" w:space="0" w:color="auto"/>
        <w:bottom w:val="none" w:sz="0" w:space="0" w:color="auto"/>
        <w:right w:val="none" w:sz="0" w:space="0" w:color="auto"/>
      </w:divBdr>
    </w:div>
    <w:div w:id="858394355">
      <w:bodyDiv w:val="1"/>
      <w:marLeft w:val="0"/>
      <w:marRight w:val="0"/>
      <w:marTop w:val="0"/>
      <w:marBottom w:val="0"/>
      <w:divBdr>
        <w:top w:val="none" w:sz="0" w:space="0" w:color="auto"/>
        <w:left w:val="none" w:sz="0" w:space="0" w:color="auto"/>
        <w:bottom w:val="none" w:sz="0" w:space="0" w:color="auto"/>
        <w:right w:val="none" w:sz="0" w:space="0" w:color="auto"/>
      </w:divBdr>
    </w:div>
    <w:div w:id="858471162">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663022">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9052108">
      <w:bodyDiv w:val="1"/>
      <w:marLeft w:val="0"/>
      <w:marRight w:val="0"/>
      <w:marTop w:val="0"/>
      <w:marBottom w:val="0"/>
      <w:divBdr>
        <w:top w:val="none" w:sz="0" w:space="0" w:color="auto"/>
        <w:left w:val="none" w:sz="0" w:space="0" w:color="auto"/>
        <w:bottom w:val="none" w:sz="0" w:space="0" w:color="auto"/>
        <w:right w:val="none" w:sz="0" w:space="0" w:color="auto"/>
      </w:divBdr>
    </w:div>
    <w:div w:id="859514577">
      <w:bodyDiv w:val="1"/>
      <w:marLeft w:val="0"/>
      <w:marRight w:val="0"/>
      <w:marTop w:val="0"/>
      <w:marBottom w:val="0"/>
      <w:divBdr>
        <w:top w:val="none" w:sz="0" w:space="0" w:color="auto"/>
        <w:left w:val="none" w:sz="0" w:space="0" w:color="auto"/>
        <w:bottom w:val="none" w:sz="0" w:space="0" w:color="auto"/>
        <w:right w:val="none" w:sz="0" w:space="0" w:color="auto"/>
      </w:divBdr>
    </w:div>
    <w:div w:id="859978303">
      <w:bodyDiv w:val="1"/>
      <w:marLeft w:val="0"/>
      <w:marRight w:val="0"/>
      <w:marTop w:val="0"/>
      <w:marBottom w:val="0"/>
      <w:divBdr>
        <w:top w:val="none" w:sz="0" w:space="0" w:color="auto"/>
        <w:left w:val="none" w:sz="0" w:space="0" w:color="auto"/>
        <w:bottom w:val="none" w:sz="0" w:space="0" w:color="auto"/>
        <w:right w:val="none" w:sz="0" w:space="0" w:color="auto"/>
      </w:divBdr>
    </w:div>
    <w:div w:id="860050046">
      <w:bodyDiv w:val="1"/>
      <w:marLeft w:val="0"/>
      <w:marRight w:val="0"/>
      <w:marTop w:val="0"/>
      <w:marBottom w:val="0"/>
      <w:divBdr>
        <w:top w:val="none" w:sz="0" w:space="0" w:color="auto"/>
        <w:left w:val="none" w:sz="0" w:space="0" w:color="auto"/>
        <w:bottom w:val="none" w:sz="0" w:space="0" w:color="auto"/>
        <w:right w:val="none" w:sz="0" w:space="0" w:color="auto"/>
      </w:divBdr>
    </w:div>
    <w:div w:id="860050559">
      <w:bodyDiv w:val="1"/>
      <w:marLeft w:val="0"/>
      <w:marRight w:val="0"/>
      <w:marTop w:val="0"/>
      <w:marBottom w:val="0"/>
      <w:divBdr>
        <w:top w:val="none" w:sz="0" w:space="0" w:color="auto"/>
        <w:left w:val="none" w:sz="0" w:space="0" w:color="auto"/>
        <w:bottom w:val="none" w:sz="0" w:space="0" w:color="auto"/>
        <w:right w:val="none" w:sz="0" w:space="0" w:color="auto"/>
      </w:divBdr>
    </w:div>
    <w:div w:id="860121921">
      <w:bodyDiv w:val="1"/>
      <w:marLeft w:val="0"/>
      <w:marRight w:val="0"/>
      <w:marTop w:val="0"/>
      <w:marBottom w:val="0"/>
      <w:divBdr>
        <w:top w:val="none" w:sz="0" w:space="0" w:color="auto"/>
        <w:left w:val="none" w:sz="0" w:space="0" w:color="auto"/>
        <w:bottom w:val="none" w:sz="0" w:space="0" w:color="auto"/>
        <w:right w:val="none" w:sz="0" w:space="0" w:color="auto"/>
      </w:divBdr>
    </w:div>
    <w:div w:id="860127109">
      <w:bodyDiv w:val="1"/>
      <w:marLeft w:val="0"/>
      <w:marRight w:val="0"/>
      <w:marTop w:val="0"/>
      <w:marBottom w:val="0"/>
      <w:divBdr>
        <w:top w:val="none" w:sz="0" w:space="0" w:color="auto"/>
        <w:left w:val="none" w:sz="0" w:space="0" w:color="auto"/>
        <w:bottom w:val="none" w:sz="0" w:space="0" w:color="auto"/>
        <w:right w:val="none" w:sz="0" w:space="0" w:color="auto"/>
      </w:divBdr>
    </w:div>
    <w:div w:id="860241572">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432596">
      <w:bodyDiv w:val="1"/>
      <w:marLeft w:val="0"/>
      <w:marRight w:val="0"/>
      <w:marTop w:val="0"/>
      <w:marBottom w:val="0"/>
      <w:divBdr>
        <w:top w:val="none" w:sz="0" w:space="0" w:color="auto"/>
        <w:left w:val="none" w:sz="0" w:space="0" w:color="auto"/>
        <w:bottom w:val="none" w:sz="0" w:space="0" w:color="auto"/>
        <w:right w:val="none" w:sz="0" w:space="0" w:color="auto"/>
      </w:divBdr>
    </w:div>
    <w:div w:id="860506413">
      <w:bodyDiv w:val="1"/>
      <w:marLeft w:val="0"/>
      <w:marRight w:val="0"/>
      <w:marTop w:val="0"/>
      <w:marBottom w:val="0"/>
      <w:divBdr>
        <w:top w:val="none" w:sz="0" w:space="0" w:color="auto"/>
        <w:left w:val="none" w:sz="0" w:space="0" w:color="auto"/>
        <w:bottom w:val="none" w:sz="0" w:space="0" w:color="auto"/>
        <w:right w:val="none" w:sz="0" w:space="0" w:color="auto"/>
      </w:divBdr>
    </w:div>
    <w:div w:id="860625771">
      <w:bodyDiv w:val="1"/>
      <w:marLeft w:val="0"/>
      <w:marRight w:val="0"/>
      <w:marTop w:val="0"/>
      <w:marBottom w:val="0"/>
      <w:divBdr>
        <w:top w:val="none" w:sz="0" w:space="0" w:color="auto"/>
        <w:left w:val="none" w:sz="0" w:space="0" w:color="auto"/>
        <w:bottom w:val="none" w:sz="0" w:space="0" w:color="auto"/>
        <w:right w:val="none" w:sz="0" w:space="0" w:color="auto"/>
      </w:divBdr>
    </w:div>
    <w:div w:id="860632233">
      <w:bodyDiv w:val="1"/>
      <w:marLeft w:val="0"/>
      <w:marRight w:val="0"/>
      <w:marTop w:val="0"/>
      <w:marBottom w:val="0"/>
      <w:divBdr>
        <w:top w:val="none" w:sz="0" w:space="0" w:color="auto"/>
        <w:left w:val="none" w:sz="0" w:space="0" w:color="auto"/>
        <w:bottom w:val="none" w:sz="0" w:space="0" w:color="auto"/>
        <w:right w:val="none" w:sz="0" w:space="0" w:color="auto"/>
      </w:divBdr>
    </w:div>
    <w:div w:id="860818028">
      <w:bodyDiv w:val="1"/>
      <w:marLeft w:val="0"/>
      <w:marRight w:val="0"/>
      <w:marTop w:val="0"/>
      <w:marBottom w:val="0"/>
      <w:divBdr>
        <w:top w:val="none" w:sz="0" w:space="0" w:color="auto"/>
        <w:left w:val="none" w:sz="0" w:space="0" w:color="auto"/>
        <w:bottom w:val="none" w:sz="0" w:space="0" w:color="auto"/>
        <w:right w:val="none" w:sz="0" w:space="0" w:color="auto"/>
      </w:divBdr>
    </w:div>
    <w:div w:id="860818406">
      <w:bodyDiv w:val="1"/>
      <w:marLeft w:val="0"/>
      <w:marRight w:val="0"/>
      <w:marTop w:val="0"/>
      <w:marBottom w:val="0"/>
      <w:divBdr>
        <w:top w:val="none" w:sz="0" w:space="0" w:color="auto"/>
        <w:left w:val="none" w:sz="0" w:space="0" w:color="auto"/>
        <w:bottom w:val="none" w:sz="0" w:space="0" w:color="auto"/>
        <w:right w:val="none" w:sz="0" w:space="0" w:color="auto"/>
      </w:divBdr>
    </w:div>
    <w:div w:id="860826936">
      <w:bodyDiv w:val="1"/>
      <w:marLeft w:val="0"/>
      <w:marRight w:val="0"/>
      <w:marTop w:val="0"/>
      <w:marBottom w:val="0"/>
      <w:divBdr>
        <w:top w:val="none" w:sz="0" w:space="0" w:color="auto"/>
        <w:left w:val="none" w:sz="0" w:space="0" w:color="auto"/>
        <w:bottom w:val="none" w:sz="0" w:space="0" w:color="auto"/>
        <w:right w:val="none" w:sz="0" w:space="0" w:color="auto"/>
      </w:divBdr>
    </w:div>
    <w:div w:id="860969420">
      <w:bodyDiv w:val="1"/>
      <w:marLeft w:val="0"/>
      <w:marRight w:val="0"/>
      <w:marTop w:val="0"/>
      <w:marBottom w:val="0"/>
      <w:divBdr>
        <w:top w:val="none" w:sz="0" w:space="0" w:color="auto"/>
        <w:left w:val="none" w:sz="0" w:space="0" w:color="auto"/>
        <w:bottom w:val="none" w:sz="0" w:space="0" w:color="auto"/>
        <w:right w:val="none" w:sz="0" w:space="0" w:color="auto"/>
      </w:divBdr>
    </w:div>
    <w:div w:id="861170175">
      <w:bodyDiv w:val="1"/>
      <w:marLeft w:val="0"/>
      <w:marRight w:val="0"/>
      <w:marTop w:val="0"/>
      <w:marBottom w:val="0"/>
      <w:divBdr>
        <w:top w:val="none" w:sz="0" w:space="0" w:color="auto"/>
        <w:left w:val="none" w:sz="0" w:space="0" w:color="auto"/>
        <w:bottom w:val="none" w:sz="0" w:space="0" w:color="auto"/>
        <w:right w:val="none" w:sz="0" w:space="0" w:color="auto"/>
      </w:divBdr>
    </w:div>
    <w:div w:id="861210679">
      <w:bodyDiv w:val="1"/>
      <w:marLeft w:val="0"/>
      <w:marRight w:val="0"/>
      <w:marTop w:val="0"/>
      <w:marBottom w:val="0"/>
      <w:divBdr>
        <w:top w:val="none" w:sz="0" w:space="0" w:color="auto"/>
        <w:left w:val="none" w:sz="0" w:space="0" w:color="auto"/>
        <w:bottom w:val="none" w:sz="0" w:space="0" w:color="auto"/>
        <w:right w:val="none" w:sz="0" w:space="0" w:color="auto"/>
      </w:divBdr>
    </w:div>
    <w:div w:id="861279798">
      <w:bodyDiv w:val="1"/>
      <w:marLeft w:val="0"/>
      <w:marRight w:val="0"/>
      <w:marTop w:val="0"/>
      <w:marBottom w:val="0"/>
      <w:divBdr>
        <w:top w:val="none" w:sz="0" w:space="0" w:color="auto"/>
        <w:left w:val="none" w:sz="0" w:space="0" w:color="auto"/>
        <w:bottom w:val="none" w:sz="0" w:space="0" w:color="auto"/>
        <w:right w:val="none" w:sz="0" w:space="0" w:color="auto"/>
      </w:divBdr>
    </w:div>
    <w:div w:id="861433942">
      <w:bodyDiv w:val="1"/>
      <w:marLeft w:val="0"/>
      <w:marRight w:val="0"/>
      <w:marTop w:val="0"/>
      <w:marBottom w:val="0"/>
      <w:divBdr>
        <w:top w:val="none" w:sz="0" w:space="0" w:color="auto"/>
        <w:left w:val="none" w:sz="0" w:space="0" w:color="auto"/>
        <w:bottom w:val="none" w:sz="0" w:space="0" w:color="auto"/>
        <w:right w:val="none" w:sz="0" w:space="0" w:color="auto"/>
      </w:divBdr>
    </w:div>
    <w:div w:id="861477440">
      <w:bodyDiv w:val="1"/>
      <w:marLeft w:val="0"/>
      <w:marRight w:val="0"/>
      <w:marTop w:val="0"/>
      <w:marBottom w:val="0"/>
      <w:divBdr>
        <w:top w:val="none" w:sz="0" w:space="0" w:color="auto"/>
        <w:left w:val="none" w:sz="0" w:space="0" w:color="auto"/>
        <w:bottom w:val="none" w:sz="0" w:space="0" w:color="auto"/>
        <w:right w:val="none" w:sz="0" w:space="0" w:color="auto"/>
      </w:divBdr>
    </w:div>
    <w:div w:id="861668676">
      <w:bodyDiv w:val="1"/>
      <w:marLeft w:val="0"/>
      <w:marRight w:val="0"/>
      <w:marTop w:val="0"/>
      <w:marBottom w:val="0"/>
      <w:divBdr>
        <w:top w:val="none" w:sz="0" w:space="0" w:color="auto"/>
        <w:left w:val="none" w:sz="0" w:space="0" w:color="auto"/>
        <w:bottom w:val="none" w:sz="0" w:space="0" w:color="auto"/>
        <w:right w:val="none" w:sz="0" w:space="0" w:color="auto"/>
      </w:divBdr>
    </w:div>
    <w:div w:id="861817688">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1866822">
      <w:bodyDiv w:val="1"/>
      <w:marLeft w:val="0"/>
      <w:marRight w:val="0"/>
      <w:marTop w:val="0"/>
      <w:marBottom w:val="0"/>
      <w:divBdr>
        <w:top w:val="none" w:sz="0" w:space="0" w:color="auto"/>
        <w:left w:val="none" w:sz="0" w:space="0" w:color="auto"/>
        <w:bottom w:val="none" w:sz="0" w:space="0" w:color="auto"/>
        <w:right w:val="none" w:sz="0" w:space="0" w:color="auto"/>
      </w:divBdr>
    </w:div>
    <w:div w:id="861868976">
      <w:bodyDiv w:val="1"/>
      <w:marLeft w:val="0"/>
      <w:marRight w:val="0"/>
      <w:marTop w:val="0"/>
      <w:marBottom w:val="0"/>
      <w:divBdr>
        <w:top w:val="none" w:sz="0" w:space="0" w:color="auto"/>
        <w:left w:val="none" w:sz="0" w:space="0" w:color="auto"/>
        <w:bottom w:val="none" w:sz="0" w:space="0" w:color="auto"/>
        <w:right w:val="none" w:sz="0" w:space="0" w:color="auto"/>
      </w:divBdr>
    </w:div>
    <w:div w:id="862012601">
      <w:bodyDiv w:val="1"/>
      <w:marLeft w:val="0"/>
      <w:marRight w:val="0"/>
      <w:marTop w:val="0"/>
      <w:marBottom w:val="0"/>
      <w:divBdr>
        <w:top w:val="none" w:sz="0" w:space="0" w:color="auto"/>
        <w:left w:val="none" w:sz="0" w:space="0" w:color="auto"/>
        <w:bottom w:val="none" w:sz="0" w:space="0" w:color="auto"/>
        <w:right w:val="none" w:sz="0" w:space="0" w:color="auto"/>
      </w:divBdr>
    </w:div>
    <w:div w:id="862087660">
      <w:bodyDiv w:val="1"/>
      <w:marLeft w:val="0"/>
      <w:marRight w:val="0"/>
      <w:marTop w:val="0"/>
      <w:marBottom w:val="0"/>
      <w:divBdr>
        <w:top w:val="none" w:sz="0" w:space="0" w:color="auto"/>
        <w:left w:val="none" w:sz="0" w:space="0" w:color="auto"/>
        <w:bottom w:val="none" w:sz="0" w:space="0" w:color="auto"/>
        <w:right w:val="none" w:sz="0" w:space="0" w:color="auto"/>
      </w:divBdr>
    </w:div>
    <w:div w:id="862089470">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481378">
      <w:bodyDiv w:val="1"/>
      <w:marLeft w:val="0"/>
      <w:marRight w:val="0"/>
      <w:marTop w:val="0"/>
      <w:marBottom w:val="0"/>
      <w:divBdr>
        <w:top w:val="none" w:sz="0" w:space="0" w:color="auto"/>
        <w:left w:val="none" w:sz="0" w:space="0" w:color="auto"/>
        <w:bottom w:val="none" w:sz="0" w:space="0" w:color="auto"/>
        <w:right w:val="none" w:sz="0" w:space="0" w:color="auto"/>
      </w:divBdr>
    </w:div>
    <w:div w:id="862520633">
      <w:bodyDiv w:val="1"/>
      <w:marLeft w:val="0"/>
      <w:marRight w:val="0"/>
      <w:marTop w:val="0"/>
      <w:marBottom w:val="0"/>
      <w:divBdr>
        <w:top w:val="none" w:sz="0" w:space="0" w:color="auto"/>
        <w:left w:val="none" w:sz="0" w:space="0" w:color="auto"/>
        <w:bottom w:val="none" w:sz="0" w:space="0" w:color="auto"/>
        <w:right w:val="none" w:sz="0" w:space="0" w:color="auto"/>
      </w:divBdr>
    </w:div>
    <w:div w:id="862523476">
      <w:bodyDiv w:val="1"/>
      <w:marLeft w:val="0"/>
      <w:marRight w:val="0"/>
      <w:marTop w:val="0"/>
      <w:marBottom w:val="0"/>
      <w:divBdr>
        <w:top w:val="none" w:sz="0" w:space="0" w:color="auto"/>
        <w:left w:val="none" w:sz="0" w:space="0" w:color="auto"/>
        <w:bottom w:val="none" w:sz="0" w:space="0" w:color="auto"/>
        <w:right w:val="none" w:sz="0" w:space="0" w:color="auto"/>
      </w:divBdr>
    </w:div>
    <w:div w:id="862935995">
      <w:bodyDiv w:val="1"/>
      <w:marLeft w:val="0"/>
      <w:marRight w:val="0"/>
      <w:marTop w:val="0"/>
      <w:marBottom w:val="0"/>
      <w:divBdr>
        <w:top w:val="none" w:sz="0" w:space="0" w:color="auto"/>
        <w:left w:val="none" w:sz="0" w:space="0" w:color="auto"/>
        <w:bottom w:val="none" w:sz="0" w:space="0" w:color="auto"/>
        <w:right w:val="none" w:sz="0" w:space="0" w:color="auto"/>
      </w:divBdr>
    </w:div>
    <w:div w:id="863253156">
      <w:bodyDiv w:val="1"/>
      <w:marLeft w:val="0"/>
      <w:marRight w:val="0"/>
      <w:marTop w:val="0"/>
      <w:marBottom w:val="0"/>
      <w:divBdr>
        <w:top w:val="none" w:sz="0" w:space="0" w:color="auto"/>
        <w:left w:val="none" w:sz="0" w:space="0" w:color="auto"/>
        <w:bottom w:val="none" w:sz="0" w:space="0" w:color="auto"/>
        <w:right w:val="none" w:sz="0" w:space="0" w:color="auto"/>
      </w:divBdr>
    </w:div>
    <w:div w:id="863439315">
      <w:bodyDiv w:val="1"/>
      <w:marLeft w:val="0"/>
      <w:marRight w:val="0"/>
      <w:marTop w:val="0"/>
      <w:marBottom w:val="0"/>
      <w:divBdr>
        <w:top w:val="none" w:sz="0" w:space="0" w:color="auto"/>
        <w:left w:val="none" w:sz="0" w:space="0" w:color="auto"/>
        <w:bottom w:val="none" w:sz="0" w:space="0" w:color="auto"/>
        <w:right w:val="none" w:sz="0" w:space="0" w:color="auto"/>
      </w:divBdr>
    </w:div>
    <w:div w:id="863520608">
      <w:bodyDiv w:val="1"/>
      <w:marLeft w:val="0"/>
      <w:marRight w:val="0"/>
      <w:marTop w:val="0"/>
      <w:marBottom w:val="0"/>
      <w:divBdr>
        <w:top w:val="none" w:sz="0" w:space="0" w:color="auto"/>
        <w:left w:val="none" w:sz="0" w:space="0" w:color="auto"/>
        <w:bottom w:val="none" w:sz="0" w:space="0" w:color="auto"/>
        <w:right w:val="none" w:sz="0" w:space="0" w:color="auto"/>
      </w:divBdr>
    </w:div>
    <w:div w:id="863909205">
      <w:bodyDiv w:val="1"/>
      <w:marLeft w:val="0"/>
      <w:marRight w:val="0"/>
      <w:marTop w:val="0"/>
      <w:marBottom w:val="0"/>
      <w:divBdr>
        <w:top w:val="none" w:sz="0" w:space="0" w:color="auto"/>
        <w:left w:val="none" w:sz="0" w:space="0" w:color="auto"/>
        <w:bottom w:val="none" w:sz="0" w:space="0" w:color="auto"/>
        <w:right w:val="none" w:sz="0" w:space="0" w:color="auto"/>
      </w:divBdr>
    </w:div>
    <w:div w:id="863977260">
      <w:bodyDiv w:val="1"/>
      <w:marLeft w:val="0"/>
      <w:marRight w:val="0"/>
      <w:marTop w:val="0"/>
      <w:marBottom w:val="0"/>
      <w:divBdr>
        <w:top w:val="none" w:sz="0" w:space="0" w:color="auto"/>
        <w:left w:val="none" w:sz="0" w:space="0" w:color="auto"/>
        <w:bottom w:val="none" w:sz="0" w:space="0" w:color="auto"/>
        <w:right w:val="none" w:sz="0" w:space="0" w:color="auto"/>
      </w:divBdr>
    </w:div>
    <w:div w:id="864289845">
      <w:bodyDiv w:val="1"/>
      <w:marLeft w:val="0"/>
      <w:marRight w:val="0"/>
      <w:marTop w:val="0"/>
      <w:marBottom w:val="0"/>
      <w:divBdr>
        <w:top w:val="none" w:sz="0" w:space="0" w:color="auto"/>
        <w:left w:val="none" w:sz="0" w:space="0" w:color="auto"/>
        <w:bottom w:val="none" w:sz="0" w:space="0" w:color="auto"/>
        <w:right w:val="none" w:sz="0" w:space="0" w:color="auto"/>
      </w:divBdr>
    </w:div>
    <w:div w:id="864367988">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4825504">
      <w:bodyDiv w:val="1"/>
      <w:marLeft w:val="0"/>
      <w:marRight w:val="0"/>
      <w:marTop w:val="0"/>
      <w:marBottom w:val="0"/>
      <w:divBdr>
        <w:top w:val="none" w:sz="0" w:space="0" w:color="auto"/>
        <w:left w:val="none" w:sz="0" w:space="0" w:color="auto"/>
        <w:bottom w:val="none" w:sz="0" w:space="0" w:color="auto"/>
        <w:right w:val="none" w:sz="0" w:space="0" w:color="auto"/>
      </w:divBdr>
    </w:div>
    <w:div w:id="864900098">
      <w:bodyDiv w:val="1"/>
      <w:marLeft w:val="0"/>
      <w:marRight w:val="0"/>
      <w:marTop w:val="0"/>
      <w:marBottom w:val="0"/>
      <w:divBdr>
        <w:top w:val="none" w:sz="0" w:space="0" w:color="auto"/>
        <w:left w:val="none" w:sz="0" w:space="0" w:color="auto"/>
        <w:bottom w:val="none" w:sz="0" w:space="0" w:color="auto"/>
        <w:right w:val="none" w:sz="0" w:space="0" w:color="auto"/>
      </w:divBdr>
    </w:div>
    <w:div w:id="865287281">
      <w:bodyDiv w:val="1"/>
      <w:marLeft w:val="0"/>
      <w:marRight w:val="0"/>
      <w:marTop w:val="0"/>
      <w:marBottom w:val="0"/>
      <w:divBdr>
        <w:top w:val="none" w:sz="0" w:space="0" w:color="auto"/>
        <w:left w:val="none" w:sz="0" w:space="0" w:color="auto"/>
        <w:bottom w:val="none" w:sz="0" w:space="0" w:color="auto"/>
        <w:right w:val="none" w:sz="0" w:space="0" w:color="auto"/>
      </w:divBdr>
    </w:div>
    <w:div w:id="865407090">
      <w:bodyDiv w:val="1"/>
      <w:marLeft w:val="0"/>
      <w:marRight w:val="0"/>
      <w:marTop w:val="0"/>
      <w:marBottom w:val="0"/>
      <w:divBdr>
        <w:top w:val="none" w:sz="0" w:space="0" w:color="auto"/>
        <w:left w:val="none" w:sz="0" w:space="0" w:color="auto"/>
        <w:bottom w:val="none" w:sz="0" w:space="0" w:color="auto"/>
        <w:right w:val="none" w:sz="0" w:space="0" w:color="auto"/>
      </w:divBdr>
    </w:div>
    <w:div w:id="865558900">
      <w:bodyDiv w:val="1"/>
      <w:marLeft w:val="0"/>
      <w:marRight w:val="0"/>
      <w:marTop w:val="0"/>
      <w:marBottom w:val="0"/>
      <w:divBdr>
        <w:top w:val="none" w:sz="0" w:space="0" w:color="auto"/>
        <w:left w:val="none" w:sz="0" w:space="0" w:color="auto"/>
        <w:bottom w:val="none" w:sz="0" w:space="0" w:color="auto"/>
        <w:right w:val="none" w:sz="0" w:space="0" w:color="auto"/>
      </w:divBdr>
    </w:div>
    <w:div w:id="865562193">
      <w:bodyDiv w:val="1"/>
      <w:marLeft w:val="0"/>
      <w:marRight w:val="0"/>
      <w:marTop w:val="0"/>
      <w:marBottom w:val="0"/>
      <w:divBdr>
        <w:top w:val="none" w:sz="0" w:space="0" w:color="auto"/>
        <w:left w:val="none" w:sz="0" w:space="0" w:color="auto"/>
        <w:bottom w:val="none" w:sz="0" w:space="0" w:color="auto"/>
        <w:right w:val="none" w:sz="0" w:space="0" w:color="auto"/>
      </w:divBdr>
    </w:div>
    <w:div w:id="865796671">
      <w:bodyDiv w:val="1"/>
      <w:marLeft w:val="0"/>
      <w:marRight w:val="0"/>
      <w:marTop w:val="0"/>
      <w:marBottom w:val="0"/>
      <w:divBdr>
        <w:top w:val="none" w:sz="0" w:space="0" w:color="auto"/>
        <w:left w:val="none" w:sz="0" w:space="0" w:color="auto"/>
        <w:bottom w:val="none" w:sz="0" w:space="0" w:color="auto"/>
        <w:right w:val="none" w:sz="0" w:space="0" w:color="auto"/>
      </w:divBdr>
    </w:div>
    <w:div w:id="865796688">
      <w:bodyDiv w:val="1"/>
      <w:marLeft w:val="0"/>
      <w:marRight w:val="0"/>
      <w:marTop w:val="0"/>
      <w:marBottom w:val="0"/>
      <w:divBdr>
        <w:top w:val="none" w:sz="0" w:space="0" w:color="auto"/>
        <w:left w:val="none" w:sz="0" w:space="0" w:color="auto"/>
        <w:bottom w:val="none" w:sz="0" w:space="0" w:color="auto"/>
        <w:right w:val="none" w:sz="0" w:space="0" w:color="auto"/>
      </w:divBdr>
    </w:div>
    <w:div w:id="865944795">
      <w:bodyDiv w:val="1"/>
      <w:marLeft w:val="0"/>
      <w:marRight w:val="0"/>
      <w:marTop w:val="0"/>
      <w:marBottom w:val="0"/>
      <w:divBdr>
        <w:top w:val="none" w:sz="0" w:space="0" w:color="auto"/>
        <w:left w:val="none" w:sz="0" w:space="0" w:color="auto"/>
        <w:bottom w:val="none" w:sz="0" w:space="0" w:color="auto"/>
        <w:right w:val="none" w:sz="0" w:space="0" w:color="auto"/>
      </w:divBdr>
    </w:div>
    <w:div w:id="865993556">
      <w:bodyDiv w:val="1"/>
      <w:marLeft w:val="0"/>
      <w:marRight w:val="0"/>
      <w:marTop w:val="0"/>
      <w:marBottom w:val="0"/>
      <w:divBdr>
        <w:top w:val="none" w:sz="0" w:space="0" w:color="auto"/>
        <w:left w:val="none" w:sz="0" w:space="0" w:color="auto"/>
        <w:bottom w:val="none" w:sz="0" w:space="0" w:color="auto"/>
        <w:right w:val="none" w:sz="0" w:space="0" w:color="auto"/>
      </w:divBdr>
    </w:div>
    <w:div w:id="866024808">
      <w:bodyDiv w:val="1"/>
      <w:marLeft w:val="0"/>
      <w:marRight w:val="0"/>
      <w:marTop w:val="0"/>
      <w:marBottom w:val="0"/>
      <w:divBdr>
        <w:top w:val="none" w:sz="0" w:space="0" w:color="auto"/>
        <w:left w:val="none" w:sz="0" w:space="0" w:color="auto"/>
        <w:bottom w:val="none" w:sz="0" w:space="0" w:color="auto"/>
        <w:right w:val="none" w:sz="0" w:space="0" w:color="auto"/>
      </w:divBdr>
    </w:div>
    <w:div w:id="866066837">
      <w:bodyDiv w:val="1"/>
      <w:marLeft w:val="0"/>
      <w:marRight w:val="0"/>
      <w:marTop w:val="0"/>
      <w:marBottom w:val="0"/>
      <w:divBdr>
        <w:top w:val="none" w:sz="0" w:space="0" w:color="auto"/>
        <w:left w:val="none" w:sz="0" w:space="0" w:color="auto"/>
        <w:bottom w:val="none" w:sz="0" w:space="0" w:color="auto"/>
        <w:right w:val="none" w:sz="0" w:space="0" w:color="auto"/>
      </w:divBdr>
    </w:div>
    <w:div w:id="866526796">
      <w:bodyDiv w:val="1"/>
      <w:marLeft w:val="0"/>
      <w:marRight w:val="0"/>
      <w:marTop w:val="0"/>
      <w:marBottom w:val="0"/>
      <w:divBdr>
        <w:top w:val="none" w:sz="0" w:space="0" w:color="auto"/>
        <w:left w:val="none" w:sz="0" w:space="0" w:color="auto"/>
        <w:bottom w:val="none" w:sz="0" w:space="0" w:color="auto"/>
        <w:right w:val="none" w:sz="0" w:space="0" w:color="auto"/>
      </w:divBdr>
    </w:div>
    <w:div w:id="866648778">
      <w:bodyDiv w:val="1"/>
      <w:marLeft w:val="0"/>
      <w:marRight w:val="0"/>
      <w:marTop w:val="0"/>
      <w:marBottom w:val="0"/>
      <w:divBdr>
        <w:top w:val="none" w:sz="0" w:space="0" w:color="auto"/>
        <w:left w:val="none" w:sz="0" w:space="0" w:color="auto"/>
        <w:bottom w:val="none" w:sz="0" w:space="0" w:color="auto"/>
        <w:right w:val="none" w:sz="0" w:space="0" w:color="auto"/>
      </w:divBdr>
    </w:div>
    <w:div w:id="866717641">
      <w:bodyDiv w:val="1"/>
      <w:marLeft w:val="0"/>
      <w:marRight w:val="0"/>
      <w:marTop w:val="0"/>
      <w:marBottom w:val="0"/>
      <w:divBdr>
        <w:top w:val="none" w:sz="0" w:space="0" w:color="auto"/>
        <w:left w:val="none" w:sz="0" w:space="0" w:color="auto"/>
        <w:bottom w:val="none" w:sz="0" w:space="0" w:color="auto"/>
        <w:right w:val="none" w:sz="0" w:space="0" w:color="auto"/>
      </w:divBdr>
    </w:div>
    <w:div w:id="866988665">
      <w:bodyDiv w:val="1"/>
      <w:marLeft w:val="0"/>
      <w:marRight w:val="0"/>
      <w:marTop w:val="0"/>
      <w:marBottom w:val="0"/>
      <w:divBdr>
        <w:top w:val="none" w:sz="0" w:space="0" w:color="auto"/>
        <w:left w:val="none" w:sz="0" w:space="0" w:color="auto"/>
        <w:bottom w:val="none" w:sz="0" w:space="0" w:color="auto"/>
        <w:right w:val="none" w:sz="0" w:space="0" w:color="auto"/>
      </w:divBdr>
    </w:div>
    <w:div w:id="867109590">
      <w:bodyDiv w:val="1"/>
      <w:marLeft w:val="0"/>
      <w:marRight w:val="0"/>
      <w:marTop w:val="0"/>
      <w:marBottom w:val="0"/>
      <w:divBdr>
        <w:top w:val="none" w:sz="0" w:space="0" w:color="auto"/>
        <w:left w:val="none" w:sz="0" w:space="0" w:color="auto"/>
        <w:bottom w:val="none" w:sz="0" w:space="0" w:color="auto"/>
        <w:right w:val="none" w:sz="0" w:space="0" w:color="auto"/>
      </w:divBdr>
    </w:div>
    <w:div w:id="867179884">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370455">
      <w:bodyDiv w:val="1"/>
      <w:marLeft w:val="0"/>
      <w:marRight w:val="0"/>
      <w:marTop w:val="0"/>
      <w:marBottom w:val="0"/>
      <w:divBdr>
        <w:top w:val="none" w:sz="0" w:space="0" w:color="auto"/>
        <w:left w:val="none" w:sz="0" w:space="0" w:color="auto"/>
        <w:bottom w:val="none" w:sz="0" w:space="0" w:color="auto"/>
        <w:right w:val="none" w:sz="0" w:space="0" w:color="auto"/>
      </w:divBdr>
    </w:div>
    <w:div w:id="867449028">
      <w:bodyDiv w:val="1"/>
      <w:marLeft w:val="0"/>
      <w:marRight w:val="0"/>
      <w:marTop w:val="0"/>
      <w:marBottom w:val="0"/>
      <w:divBdr>
        <w:top w:val="none" w:sz="0" w:space="0" w:color="auto"/>
        <w:left w:val="none" w:sz="0" w:space="0" w:color="auto"/>
        <w:bottom w:val="none" w:sz="0" w:space="0" w:color="auto"/>
        <w:right w:val="none" w:sz="0" w:space="0" w:color="auto"/>
      </w:divBdr>
    </w:div>
    <w:div w:id="867720284">
      <w:bodyDiv w:val="1"/>
      <w:marLeft w:val="0"/>
      <w:marRight w:val="0"/>
      <w:marTop w:val="0"/>
      <w:marBottom w:val="0"/>
      <w:divBdr>
        <w:top w:val="none" w:sz="0" w:space="0" w:color="auto"/>
        <w:left w:val="none" w:sz="0" w:space="0" w:color="auto"/>
        <w:bottom w:val="none" w:sz="0" w:space="0" w:color="auto"/>
        <w:right w:val="none" w:sz="0" w:space="0" w:color="auto"/>
      </w:divBdr>
    </w:div>
    <w:div w:id="867791850">
      <w:bodyDiv w:val="1"/>
      <w:marLeft w:val="0"/>
      <w:marRight w:val="0"/>
      <w:marTop w:val="0"/>
      <w:marBottom w:val="0"/>
      <w:divBdr>
        <w:top w:val="none" w:sz="0" w:space="0" w:color="auto"/>
        <w:left w:val="none" w:sz="0" w:space="0" w:color="auto"/>
        <w:bottom w:val="none" w:sz="0" w:space="0" w:color="auto"/>
        <w:right w:val="none" w:sz="0" w:space="0" w:color="auto"/>
      </w:divBdr>
    </w:div>
    <w:div w:id="868034297">
      <w:bodyDiv w:val="1"/>
      <w:marLeft w:val="0"/>
      <w:marRight w:val="0"/>
      <w:marTop w:val="0"/>
      <w:marBottom w:val="0"/>
      <w:divBdr>
        <w:top w:val="none" w:sz="0" w:space="0" w:color="auto"/>
        <w:left w:val="none" w:sz="0" w:space="0" w:color="auto"/>
        <w:bottom w:val="none" w:sz="0" w:space="0" w:color="auto"/>
        <w:right w:val="none" w:sz="0" w:space="0" w:color="auto"/>
      </w:divBdr>
    </w:div>
    <w:div w:id="868104029">
      <w:bodyDiv w:val="1"/>
      <w:marLeft w:val="0"/>
      <w:marRight w:val="0"/>
      <w:marTop w:val="0"/>
      <w:marBottom w:val="0"/>
      <w:divBdr>
        <w:top w:val="none" w:sz="0" w:space="0" w:color="auto"/>
        <w:left w:val="none" w:sz="0" w:space="0" w:color="auto"/>
        <w:bottom w:val="none" w:sz="0" w:space="0" w:color="auto"/>
        <w:right w:val="none" w:sz="0" w:space="0" w:color="auto"/>
      </w:divBdr>
    </w:div>
    <w:div w:id="868176510">
      <w:bodyDiv w:val="1"/>
      <w:marLeft w:val="0"/>
      <w:marRight w:val="0"/>
      <w:marTop w:val="0"/>
      <w:marBottom w:val="0"/>
      <w:divBdr>
        <w:top w:val="none" w:sz="0" w:space="0" w:color="auto"/>
        <w:left w:val="none" w:sz="0" w:space="0" w:color="auto"/>
        <w:bottom w:val="none" w:sz="0" w:space="0" w:color="auto"/>
        <w:right w:val="none" w:sz="0" w:space="0" w:color="auto"/>
      </w:divBdr>
    </w:div>
    <w:div w:id="868220989">
      <w:bodyDiv w:val="1"/>
      <w:marLeft w:val="0"/>
      <w:marRight w:val="0"/>
      <w:marTop w:val="0"/>
      <w:marBottom w:val="0"/>
      <w:divBdr>
        <w:top w:val="none" w:sz="0" w:space="0" w:color="auto"/>
        <w:left w:val="none" w:sz="0" w:space="0" w:color="auto"/>
        <w:bottom w:val="none" w:sz="0" w:space="0" w:color="auto"/>
        <w:right w:val="none" w:sz="0" w:space="0" w:color="auto"/>
      </w:divBdr>
    </w:div>
    <w:div w:id="868223874">
      <w:bodyDiv w:val="1"/>
      <w:marLeft w:val="0"/>
      <w:marRight w:val="0"/>
      <w:marTop w:val="0"/>
      <w:marBottom w:val="0"/>
      <w:divBdr>
        <w:top w:val="none" w:sz="0" w:space="0" w:color="auto"/>
        <w:left w:val="none" w:sz="0" w:space="0" w:color="auto"/>
        <w:bottom w:val="none" w:sz="0" w:space="0" w:color="auto"/>
        <w:right w:val="none" w:sz="0" w:space="0" w:color="auto"/>
      </w:divBdr>
    </w:div>
    <w:div w:id="868225621">
      <w:bodyDiv w:val="1"/>
      <w:marLeft w:val="0"/>
      <w:marRight w:val="0"/>
      <w:marTop w:val="0"/>
      <w:marBottom w:val="0"/>
      <w:divBdr>
        <w:top w:val="none" w:sz="0" w:space="0" w:color="auto"/>
        <w:left w:val="none" w:sz="0" w:space="0" w:color="auto"/>
        <w:bottom w:val="none" w:sz="0" w:space="0" w:color="auto"/>
        <w:right w:val="none" w:sz="0" w:space="0" w:color="auto"/>
      </w:divBdr>
    </w:div>
    <w:div w:id="868297234">
      <w:bodyDiv w:val="1"/>
      <w:marLeft w:val="0"/>
      <w:marRight w:val="0"/>
      <w:marTop w:val="0"/>
      <w:marBottom w:val="0"/>
      <w:divBdr>
        <w:top w:val="none" w:sz="0" w:space="0" w:color="auto"/>
        <w:left w:val="none" w:sz="0" w:space="0" w:color="auto"/>
        <w:bottom w:val="none" w:sz="0" w:space="0" w:color="auto"/>
        <w:right w:val="none" w:sz="0" w:space="0" w:color="auto"/>
      </w:divBdr>
    </w:div>
    <w:div w:id="868370094">
      <w:bodyDiv w:val="1"/>
      <w:marLeft w:val="0"/>
      <w:marRight w:val="0"/>
      <w:marTop w:val="0"/>
      <w:marBottom w:val="0"/>
      <w:divBdr>
        <w:top w:val="none" w:sz="0" w:space="0" w:color="auto"/>
        <w:left w:val="none" w:sz="0" w:space="0" w:color="auto"/>
        <w:bottom w:val="none" w:sz="0" w:space="0" w:color="auto"/>
        <w:right w:val="none" w:sz="0" w:space="0" w:color="auto"/>
      </w:divBdr>
    </w:div>
    <w:div w:id="868493308">
      <w:bodyDiv w:val="1"/>
      <w:marLeft w:val="0"/>
      <w:marRight w:val="0"/>
      <w:marTop w:val="0"/>
      <w:marBottom w:val="0"/>
      <w:divBdr>
        <w:top w:val="none" w:sz="0" w:space="0" w:color="auto"/>
        <w:left w:val="none" w:sz="0" w:space="0" w:color="auto"/>
        <w:bottom w:val="none" w:sz="0" w:space="0" w:color="auto"/>
        <w:right w:val="none" w:sz="0" w:space="0" w:color="auto"/>
      </w:divBdr>
    </w:div>
    <w:div w:id="868493949">
      <w:bodyDiv w:val="1"/>
      <w:marLeft w:val="0"/>
      <w:marRight w:val="0"/>
      <w:marTop w:val="0"/>
      <w:marBottom w:val="0"/>
      <w:divBdr>
        <w:top w:val="none" w:sz="0" w:space="0" w:color="auto"/>
        <w:left w:val="none" w:sz="0" w:space="0" w:color="auto"/>
        <w:bottom w:val="none" w:sz="0" w:space="0" w:color="auto"/>
        <w:right w:val="none" w:sz="0" w:space="0" w:color="auto"/>
      </w:divBdr>
    </w:div>
    <w:div w:id="868640557">
      <w:bodyDiv w:val="1"/>
      <w:marLeft w:val="0"/>
      <w:marRight w:val="0"/>
      <w:marTop w:val="0"/>
      <w:marBottom w:val="0"/>
      <w:divBdr>
        <w:top w:val="none" w:sz="0" w:space="0" w:color="auto"/>
        <w:left w:val="none" w:sz="0" w:space="0" w:color="auto"/>
        <w:bottom w:val="none" w:sz="0" w:space="0" w:color="auto"/>
        <w:right w:val="none" w:sz="0" w:space="0" w:color="auto"/>
      </w:divBdr>
    </w:div>
    <w:div w:id="868641334">
      <w:bodyDiv w:val="1"/>
      <w:marLeft w:val="0"/>
      <w:marRight w:val="0"/>
      <w:marTop w:val="0"/>
      <w:marBottom w:val="0"/>
      <w:divBdr>
        <w:top w:val="none" w:sz="0" w:space="0" w:color="auto"/>
        <w:left w:val="none" w:sz="0" w:space="0" w:color="auto"/>
        <w:bottom w:val="none" w:sz="0" w:space="0" w:color="auto"/>
        <w:right w:val="none" w:sz="0" w:space="0" w:color="auto"/>
      </w:divBdr>
    </w:div>
    <w:div w:id="868687793">
      <w:bodyDiv w:val="1"/>
      <w:marLeft w:val="0"/>
      <w:marRight w:val="0"/>
      <w:marTop w:val="0"/>
      <w:marBottom w:val="0"/>
      <w:divBdr>
        <w:top w:val="none" w:sz="0" w:space="0" w:color="auto"/>
        <w:left w:val="none" w:sz="0" w:space="0" w:color="auto"/>
        <w:bottom w:val="none" w:sz="0" w:space="0" w:color="auto"/>
        <w:right w:val="none" w:sz="0" w:space="0" w:color="auto"/>
      </w:divBdr>
    </w:div>
    <w:div w:id="868832645">
      <w:bodyDiv w:val="1"/>
      <w:marLeft w:val="0"/>
      <w:marRight w:val="0"/>
      <w:marTop w:val="0"/>
      <w:marBottom w:val="0"/>
      <w:divBdr>
        <w:top w:val="none" w:sz="0" w:space="0" w:color="auto"/>
        <w:left w:val="none" w:sz="0" w:space="0" w:color="auto"/>
        <w:bottom w:val="none" w:sz="0" w:space="0" w:color="auto"/>
        <w:right w:val="none" w:sz="0" w:space="0" w:color="auto"/>
      </w:divBdr>
    </w:div>
    <w:div w:id="868883613">
      <w:bodyDiv w:val="1"/>
      <w:marLeft w:val="0"/>
      <w:marRight w:val="0"/>
      <w:marTop w:val="0"/>
      <w:marBottom w:val="0"/>
      <w:divBdr>
        <w:top w:val="none" w:sz="0" w:space="0" w:color="auto"/>
        <w:left w:val="none" w:sz="0" w:space="0" w:color="auto"/>
        <w:bottom w:val="none" w:sz="0" w:space="0" w:color="auto"/>
        <w:right w:val="none" w:sz="0" w:space="0" w:color="auto"/>
      </w:divBdr>
    </w:div>
    <w:div w:id="869025306">
      <w:bodyDiv w:val="1"/>
      <w:marLeft w:val="0"/>
      <w:marRight w:val="0"/>
      <w:marTop w:val="0"/>
      <w:marBottom w:val="0"/>
      <w:divBdr>
        <w:top w:val="none" w:sz="0" w:space="0" w:color="auto"/>
        <w:left w:val="none" w:sz="0" w:space="0" w:color="auto"/>
        <w:bottom w:val="none" w:sz="0" w:space="0" w:color="auto"/>
        <w:right w:val="none" w:sz="0" w:space="0" w:color="auto"/>
      </w:divBdr>
    </w:div>
    <w:div w:id="869145354">
      <w:bodyDiv w:val="1"/>
      <w:marLeft w:val="0"/>
      <w:marRight w:val="0"/>
      <w:marTop w:val="0"/>
      <w:marBottom w:val="0"/>
      <w:divBdr>
        <w:top w:val="none" w:sz="0" w:space="0" w:color="auto"/>
        <w:left w:val="none" w:sz="0" w:space="0" w:color="auto"/>
        <w:bottom w:val="none" w:sz="0" w:space="0" w:color="auto"/>
        <w:right w:val="none" w:sz="0" w:space="0" w:color="auto"/>
      </w:divBdr>
    </w:div>
    <w:div w:id="869296305">
      <w:bodyDiv w:val="1"/>
      <w:marLeft w:val="0"/>
      <w:marRight w:val="0"/>
      <w:marTop w:val="0"/>
      <w:marBottom w:val="0"/>
      <w:divBdr>
        <w:top w:val="none" w:sz="0" w:space="0" w:color="auto"/>
        <w:left w:val="none" w:sz="0" w:space="0" w:color="auto"/>
        <w:bottom w:val="none" w:sz="0" w:space="0" w:color="auto"/>
        <w:right w:val="none" w:sz="0" w:space="0" w:color="auto"/>
      </w:divBdr>
    </w:div>
    <w:div w:id="869301294">
      <w:bodyDiv w:val="1"/>
      <w:marLeft w:val="0"/>
      <w:marRight w:val="0"/>
      <w:marTop w:val="0"/>
      <w:marBottom w:val="0"/>
      <w:divBdr>
        <w:top w:val="none" w:sz="0" w:space="0" w:color="auto"/>
        <w:left w:val="none" w:sz="0" w:space="0" w:color="auto"/>
        <w:bottom w:val="none" w:sz="0" w:space="0" w:color="auto"/>
        <w:right w:val="none" w:sz="0" w:space="0" w:color="auto"/>
      </w:divBdr>
    </w:div>
    <w:div w:id="869301689">
      <w:bodyDiv w:val="1"/>
      <w:marLeft w:val="0"/>
      <w:marRight w:val="0"/>
      <w:marTop w:val="0"/>
      <w:marBottom w:val="0"/>
      <w:divBdr>
        <w:top w:val="none" w:sz="0" w:space="0" w:color="auto"/>
        <w:left w:val="none" w:sz="0" w:space="0" w:color="auto"/>
        <w:bottom w:val="none" w:sz="0" w:space="0" w:color="auto"/>
        <w:right w:val="none" w:sz="0" w:space="0" w:color="auto"/>
      </w:divBdr>
    </w:div>
    <w:div w:id="869488645">
      <w:bodyDiv w:val="1"/>
      <w:marLeft w:val="0"/>
      <w:marRight w:val="0"/>
      <w:marTop w:val="0"/>
      <w:marBottom w:val="0"/>
      <w:divBdr>
        <w:top w:val="none" w:sz="0" w:space="0" w:color="auto"/>
        <w:left w:val="none" w:sz="0" w:space="0" w:color="auto"/>
        <w:bottom w:val="none" w:sz="0" w:space="0" w:color="auto"/>
        <w:right w:val="none" w:sz="0" w:space="0" w:color="auto"/>
      </w:divBdr>
    </w:div>
    <w:div w:id="869493975">
      <w:bodyDiv w:val="1"/>
      <w:marLeft w:val="0"/>
      <w:marRight w:val="0"/>
      <w:marTop w:val="0"/>
      <w:marBottom w:val="0"/>
      <w:divBdr>
        <w:top w:val="none" w:sz="0" w:space="0" w:color="auto"/>
        <w:left w:val="none" w:sz="0" w:space="0" w:color="auto"/>
        <w:bottom w:val="none" w:sz="0" w:space="0" w:color="auto"/>
        <w:right w:val="none" w:sz="0" w:space="0" w:color="auto"/>
      </w:divBdr>
    </w:div>
    <w:div w:id="869535856">
      <w:bodyDiv w:val="1"/>
      <w:marLeft w:val="0"/>
      <w:marRight w:val="0"/>
      <w:marTop w:val="0"/>
      <w:marBottom w:val="0"/>
      <w:divBdr>
        <w:top w:val="none" w:sz="0" w:space="0" w:color="auto"/>
        <w:left w:val="none" w:sz="0" w:space="0" w:color="auto"/>
        <w:bottom w:val="none" w:sz="0" w:space="0" w:color="auto"/>
        <w:right w:val="none" w:sz="0" w:space="0" w:color="auto"/>
      </w:divBdr>
    </w:div>
    <w:div w:id="869562461">
      <w:bodyDiv w:val="1"/>
      <w:marLeft w:val="0"/>
      <w:marRight w:val="0"/>
      <w:marTop w:val="0"/>
      <w:marBottom w:val="0"/>
      <w:divBdr>
        <w:top w:val="none" w:sz="0" w:space="0" w:color="auto"/>
        <w:left w:val="none" w:sz="0" w:space="0" w:color="auto"/>
        <w:bottom w:val="none" w:sz="0" w:space="0" w:color="auto"/>
        <w:right w:val="none" w:sz="0" w:space="0" w:color="auto"/>
      </w:divBdr>
    </w:div>
    <w:div w:id="869613814">
      <w:bodyDiv w:val="1"/>
      <w:marLeft w:val="0"/>
      <w:marRight w:val="0"/>
      <w:marTop w:val="0"/>
      <w:marBottom w:val="0"/>
      <w:divBdr>
        <w:top w:val="none" w:sz="0" w:space="0" w:color="auto"/>
        <w:left w:val="none" w:sz="0" w:space="0" w:color="auto"/>
        <w:bottom w:val="none" w:sz="0" w:space="0" w:color="auto"/>
        <w:right w:val="none" w:sz="0" w:space="0" w:color="auto"/>
      </w:divBdr>
    </w:div>
    <w:div w:id="869799767">
      <w:bodyDiv w:val="1"/>
      <w:marLeft w:val="0"/>
      <w:marRight w:val="0"/>
      <w:marTop w:val="0"/>
      <w:marBottom w:val="0"/>
      <w:divBdr>
        <w:top w:val="none" w:sz="0" w:space="0" w:color="auto"/>
        <w:left w:val="none" w:sz="0" w:space="0" w:color="auto"/>
        <w:bottom w:val="none" w:sz="0" w:space="0" w:color="auto"/>
        <w:right w:val="none" w:sz="0" w:space="0" w:color="auto"/>
      </w:divBdr>
    </w:div>
    <w:div w:id="869882665">
      <w:bodyDiv w:val="1"/>
      <w:marLeft w:val="0"/>
      <w:marRight w:val="0"/>
      <w:marTop w:val="0"/>
      <w:marBottom w:val="0"/>
      <w:divBdr>
        <w:top w:val="none" w:sz="0" w:space="0" w:color="auto"/>
        <w:left w:val="none" w:sz="0" w:space="0" w:color="auto"/>
        <w:bottom w:val="none" w:sz="0" w:space="0" w:color="auto"/>
        <w:right w:val="none" w:sz="0" w:space="0" w:color="auto"/>
      </w:divBdr>
    </w:div>
    <w:div w:id="869996815">
      <w:bodyDiv w:val="1"/>
      <w:marLeft w:val="0"/>
      <w:marRight w:val="0"/>
      <w:marTop w:val="0"/>
      <w:marBottom w:val="0"/>
      <w:divBdr>
        <w:top w:val="none" w:sz="0" w:space="0" w:color="auto"/>
        <w:left w:val="none" w:sz="0" w:space="0" w:color="auto"/>
        <w:bottom w:val="none" w:sz="0" w:space="0" w:color="auto"/>
        <w:right w:val="none" w:sz="0" w:space="0" w:color="auto"/>
      </w:divBdr>
    </w:div>
    <w:div w:id="870150509">
      <w:bodyDiv w:val="1"/>
      <w:marLeft w:val="0"/>
      <w:marRight w:val="0"/>
      <w:marTop w:val="0"/>
      <w:marBottom w:val="0"/>
      <w:divBdr>
        <w:top w:val="none" w:sz="0" w:space="0" w:color="auto"/>
        <w:left w:val="none" w:sz="0" w:space="0" w:color="auto"/>
        <w:bottom w:val="none" w:sz="0" w:space="0" w:color="auto"/>
        <w:right w:val="none" w:sz="0" w:space="0" w:color="auto"/>
      </w:divBdr>
    </w:div>
    <w:div w:id="870187655">
      <w:bodyDiv w:val="1"/>
      <w:marLeft w:val="0"/>
      <w:marRight w:val="0"/>
      <w:marTop w:val="0"/>
      <w:marBottom w:val="0"/>
      <w:divBdr>
        <w:top w:val="none" w:sz="0" w:space="0" w:color="auto"/>
        <w:left w:val="none" w:sz="0" w:space="0" w:color="auto"/>
        <w:bottom w:val="none" w:sz="0" w:space="0" w:color="auto"/>
        <w:right w:val="none" w:sz="0" w:space="0" w:color="auto"/>
      </w:divBdr>
    </w:div>
    <w:div w:id="870188590">
      <w:bodyDiv w:val="1"/>
      <w:marLeft w:val="0"/>
      <w:marRight w:val="0"/>
      <w:marTop w:val="0"/>
      <w:marBottom w:val="0"/>
      <w:divBdr>
        <w:top w:val="none" w:sz="0" w:space="0" w:color="auto"/>
        <w:left w:val="none" w:sz="0" w:space="0" w:color="auto"/>
        <w:bottom w:val="none" w:sz="0" w:space="0" w:color="auto"/>
        <w:right w:val="none" w:sz="0" w:space="0" w:color="auto"/>
      </w:divBdr>
    </w:div>
    <w:div w:id="870192877">
      <w:bodyDiv w:val="1"/>
      <w:marLeft w:val="0"/>
      <w:marRight w:val="0"/>
      <w:marTop w:val="0"/>
      <w:marBottom w:val="0"/>
      <w:divBdr>
        <w:top w:val="none" w:sz="0" w:space="0" w:color="auto"/>
        <w:left w:val="none" w:sz="0" w:space="0" w:color="auto"/>
        <w:bottom w:val="none" w:sz="0" w:space="0" w:color="auto"/>
        <w:right w:val="none" w:sz="0" w:space="0" w:color="auto"/>
      </w:divBdr>
    </w:div>
    <w:div w:id="870265997">
      <w:bodyDiv w:val="1"/>
      <w:marLeft w:val="0"/>
      <w:marRight w:val="0"/>
      <w:marTop w:val="0"/>
      <w:marBottom w:val="0"/>
      <w:divBdr>
        <w:top w:val="none" w:sz="0" w:space="0" w:color="auto"/>
        <w:left w:val="none" w:sz="0" w:space="0" w:color="auto"/>
        <w:bottom w:val="none" w:sz="0" w:space="0" w:color="auto"/>
        <w:right w:val="none" w:sz="0" w:space="0" w:color="auto"/>
      </w:divBdr>
    </w:div>
    <w:div w:id="870266861">
      <w:bodyDiv w:val="1"/>
      <w:marLeft w:val="0"/>
      <w:marRight w:val="0"/>
      <w:marTop w:val="0"/>
      <w:marBottom w:val="0"/>
      <w:divBdr>
        <w:top w:val="none" w:sz="0" w:space="0" w:color="auto"/>
        <w:left w:val="none" w:sz="0" w:space="0" w:color="auto"/>
        <w:bottom w:val="none" w:sz="0" w:space="0" w:color="auto"/>
        <w:right w:val="none" w:sz="0" w:space="0" w:color="auto"/>
      </w:divBdr>
    </w:div>
    <w:div w:id="870268015">
      <w:bodyDiv w:val="1"/>
      <w:marLeft w:val="0"/>
      <w:marRight w:val="0"/>
      <w:marTop w:val="0"/>
      <w:marBottom w:val="0"/>
      <w:divBdr>
        <w:top w:val="none" w:sz="0" w:space="0" w:color="auto"/>
        <w:left w:val="none" w:sz="0" w:space="0" w:color="auto"/>
        <w:bottom w:val="none" w:sz="0" w:space="0" w:color="auto"/>
        <w:right w:val="none" w:sz="0" w:space="0" w:color="auto"/>
      </w:divBdr>
    </w:div>
    <w:div w:id="870336965">
      <w:bodyDiv w:val="1"/>
      <w:marLeft w:val="0"/>
      <w:marRight w:val="0"/>
      <w:marTop w:val="0"/>
      <w:marBottom w:val="0"/>
      <w:divBdr>
        <w:top w:val="none" w:sz="0" w:space="0" w:color="auto"/>
        <w:left w:val="none" w:sz="0" w:space="0" w:color="auto"/>
        <w:bottom w:val="none" w:sz="0" w:space="0" w:color="auto"/>
        <w:right w:val="none" w:sz="0" w:space="0" w:color="auto"/>
      </w:divBdr>
    </w:div>
    <w:div w:id="870339032">
      <w:bodyDiv w:val="1"/>
      <w:marLeft w:val="0"/>
      <w:marRight w:val="0"/>
      <w:marTop w:val="0"/>
      <w:marBottom w:val="0"/>
      <w:divBdr>
        <w:top w:val="none" w:sz="0" w:space="0" w:color="auto"/>
        <w:left w:val="none" w:sz="0" w:space="0" w:color="auto"/>
        <w:bottom w:val="none" w:sz="0" w:space="0" w:color="auto"/>
        <w:right w:val="none" w:sz="0" w:space="0" w:color="auto"/>
      </w:divBdr>
    </w:div>
    <w:div w:id="870460623">
      <w:bodyDiv w:val="1"/>
      <w:marLeft w:val="0"/>
      <w:marRight w:val="0"/>
      <w:marTop w:val="0"/>
      <w:marBottom w:val="0"/>
      <w:divBdr>
        <w:top w:val="none" w:sz="0" w:space="0" w:color="auto"/>
        <w:left w:val="none" w:sz="0" w:space="0" w:color="auto"/>
        <w:bottom w:val="none" w:sz="0" w:space="0" w:color="auto"/>
        <w:right w:val="none" w:sz="0" w:space="0" w:color="auto"/>
      </w:divBdr>
    </w:div>
    <w:div w:id="870652804">
      <w:bodyDiv w:val="1"/>
      <w:marLeft w:val="0"/>
      <w:marRight w:val="0"/>
      <w:marTop w:val="0"/>
      <w:marBottom w:val="0"/>
      <w:divBdr>
        <w:top w:val="none" w:sz="0" w:space="0" w:color="auto"/>
        <w:left w:val="none" w:sz="0" w:space="0" w:color="auto"/>
        <w:bottom w:val="none" w:sz="0" w:space="0" w:color="auto"/>
        <w:right w:val="none" w:sz="0" w:space="0" w:color="auto"/>
      </w:divBdr>
    </w:div>
    <w:div w:id="870725007">
      <w:bodyDiv w:val="1"/>
      <w:marLeft w:val="0"/>
      <w:marRight w:val="0"/>
      <w:marTop w:val="0"/>
      <w:marBottom w:val="0"/>
      <w:divBdr>
        <w:top w:val="none" w:sz="0" w:space="0" w:color="auto"/>
        <w:left w:val="none" w:sz="0" w:space="0" w:color="auto"/>
        <w:bottom w:val="none" w:sz="0" w:space="0" w:color="auto"/>
        <w:right w:val="none" w:sz="0" w:space="0" w:color="auto"/>
      </w:divBdr>
    </w:div>
    <w:div w:id="870874398">
      <w:bodyDiv w:val="1"/>
      <w:marLeft w:val="0"/>
      <w:marRight w:val="0"/>
      <w:marTop w:val="0"/>
      <w:marBottom w:val="0"/>
      <w:divBdr>
        <w:top w:val="none" w:sz="0" w:space="0" w:color="auto"/>
        <w:left w:val="none" w:sz="0" w:space="0" w:color="auto"/>
        <w:bottom w:val="none" w:sz="0" w:space="0" w:color="auto"/>
        <w:right w:val="none" w:sz="0" w:space="0" w:color="auto"/>
      </w:divBdr>
    </w:div>
    <w:div w:id="870991475">
      <w:bodyDiv w:val="1"/>
      <w:marLeft w:val="0"/>
      <w:marRight w:val="0"/>
      <w:marTop w:val="0"/>
      <w:marBottom w:val="0"/>
      <w:divBdr>
        <w:top w:val="none" w:sz="0" w:space="0" w:color="auto"/>
        <w:left w:val="none" w:sz="0" w:space="0" w:color="auto"/>
        <w:bottom w:val="none" w:sz="0" w:space="0" w:color="auto"/>
        <w:right w:val="none" w:sz="0" w:space="0" w:color="auto"/>
      </w:divBdr>
    </w:div>
    <w:div w:id="871188295">
      <w:bodyDiv w:val="1"/>
      <w:marLeft w:val="0"/>
      <w:marRight w:val="0"/>
      <w:marTop w:val="0"/>
      <w:marBottom w:val="0"/>
      <w:divBdr>
        <w:top w:val="none" w:sz="0" w:space="0" w:color="auto"/>
        <w:left w:val="none" w:sz="0" w:space="0" w:color="auto"/>
        <w:bottom w:val="none" w:sz="0" w:space="0" w:color="auto"/>
        <w:right w:val="none" w:sz="0" w:space="0" w:color="auto"/>
      </w:divBdr>
    </w:div>
    <w:div w:id="871259411">
      <w:bodyDiv w:val="1"/>
      <w:marLeft w:val="0"/>
      <w:marRight w:val="0"/>
      <w:marTop w:val="0"/>
      <w:marBottom w:val="0"/>
      <w:divBdr>
        <w:top w:val="none" w:sz="0" w:space="0" w:color="auto"/>
        <w:left w:val="none" w:sz="0" w:space="0" w:color="auto"/>
        <w:bottom w:val="none" w:sz="0" w:space="0" w:color="auto"/>
        <w:right w:val="none" w:sz="0" w:space="0" w:color="auto"/>
      </w:divBdr>
    </w:div>
    <w:div w:id="871302092">
      <w:bodyDiv w:val="1"/>
      <w:marLeft w:val="0"/>
      <w:marRight w:val="0"/>
      <w:marTop w:val="0"/>
      <w:marBottom w:val="0"/>
      <w:divBdr>
        <w:top w:val="none" w:sz="0" w:space="0" w:color="auto"/>
        <w:left w:val="none" w:sz="0" w:space="0" w:color="auto"/>
        <w:bottom w:val="none" w:sz="0" w:space="0" w:color="auto"/>
        <w:right w:val="none" w:sz="0" w:space="0" w:color="auto"/>
      </w:divBdr>
    </w:div>
    <w:div w:id="871721660">
      <w:bodyDiv w:val="1"/>
      <w:marLeft w:val="0"/>
      <w:marRight w:val="0"/>
      <w:marTop w:val="0"/>
      <w:marBottom w:val="0"/>
      <w:divBdr>
        <w:top w:val="none" w:sz="0" w:space="0" w:color="auto"/>
        <w:left w:val="none" w:sz="0" w:space="0" w:color="auto"/>
        <w:bottom w:val="none" w:sz="0" w:space="0" w:color="auto"/>
        <w:right w:val="none" w:sz="0" w:space="0" w:color="auto"/>
      </w:divBdr>
    </w:div>
    <w:div w:id="871765075">
      <w:bodyDiv w:val="1"/>
      <w:marLeft w:val="0"/>
      <w:marRight w:val="0"/>
      <w:marTop w:val="0"/>
      <w:marBottom w:val="0"/>
      <w:divBdr>
        <w:top w:val="none" w:sz="0" w:space="0" w:color="auto"/>
        <w:left w:val="none" w:sz="0" w:space="0" w:color="auto"/>
        <w:bottom w:val="none" w:sz="0" w:space="0" w:color="auto"/>
        <w:right w:val="none" w:sz="0" w:space="0" w:color="auto"/>
      </w:divBdr>
    </w:div>
    <w:div w:id="871765392">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1766700">
      <w:bodyDiv w:val="1"/>
      <w:marLeft w:val="0"/>
      <w:marRight w:val="0"/>
      <w:marTop w:val="0"/>
      <w:marBottom w:val="0"/>
      <w:divBdr>
        <w:top w:val="none" w:sz="0" w:space="0" w:color="auto"/>
        <w:left w:val="none" w:sz="0" w:space="0" w:color="auto"/>
        <w:bottom w:val="none" w:sz="0" w:space="0" w:color="auto"/>
        <w:right w:val="none" w:sz="0" w:space="0" w:color="auto"/>
      </w:divBdr>
    </w:div>
    <w:div w:id="871769311">
      <w:bodyDiv w:val="1"/>
      <w:marLeft w:val="0"/>
      <w:marRight w:val="0"/>
      <w:marTop w:val="0"/>
      <w:marBottom w:val="0"/>
      <w:divBdr>
        <w:top w:val="none" w:sz="0" w:space="0" w:color="auto"/>
        <w:left w:val="none" w:sz="0" w:space="0" w:color="auto"/>
        <w:bottom w:val="none" w:sz="0" w:space="0" w:color="auto"/>
        <w:right w:val="none" w:sz="0" w:space="0" w:color="auto"/>
      </w:divBdr>
    </w:div>
    <w:div w:id="871914547">
      <w:bodyDiv w:val="1"/>
      <w:marLeft w:val="0"/>
      <w:marRight w:val="0"/>
      <w:marTop w:val="0"/>
      <w:marBottom w:val="0"/>
      <w:divBdr>
        <w:top w:val="none" w:sz="0" w:space="0" w:color="auto"/>
        <w:left w:val="none" w:sz="0" w:space="0" w:color="auto"/>
        <w:bottom w:val="none" w:sz="0" w:space="0" w:color="auto"/>
        <w:right w:val="none" w:sz="0" w:space="0" w:color="auto"/>
      </w:divBdr>
    </w:div>
    <w:div w:id="871957794">
      <w:bodyDiv w:val="1"/>
      <w:marLeft w:val="0"/>
      <w:marRight w:val="0"/>
      <w:marTop w:val="0"/>
      <w:marBottom w:val="0"/>
      <w:divBdr>
        <w:top w:val="none" w:sz="0" w:space="0" w:color="auto"/>
        <w:left w:val="none" w:sz="0" w:space="0" w:color="auto"/>
        <w:bottom w:val="none" w:sz="0" w:space="0" w:color="auto"/>
        <w:right w:val="none" w:sz="0" w:space="0" w:color="auto"/>
      </w:divBdr>
    </w:div>
    <w:div w:id="872040034">
      <w:bodyDiv w:val="1"/>
      <w:marLeft w:val="0"/>
      <w:marRight w:val="0"/>
      <w:marTop w:val="0"/>
      <w:marBottom w:val="0"/>
      <w:divBdr>
        <w:top w:val="none" w:sz="0" w:space="0" w:color="auto"/>
        <w:left w:val="none" w:sz="0" w:space="0" w:color="auto"/>
        <w:bottom w:val="none" w:sz="0" w:space="0" w:color="auto"/>
        <w:right w:val="none" w:sz="0" w:space="0" w:color="auto"/>
      </w:divBdr>
    </w:div>
    <w:div w:id="872158707">
      <w:bodyDiv w:val="1"/>
      <w:marLeft w:val="0"/>
      <w:marRight w:val="0"/>
      <w:marTop w:val="0"/>
      <w:marBottom w:val="0"/>
      <w:divBdr>
        <w:top w:val="none" w:sz="0" w:space="0" w:color="auto"/>
        <w:left w:val="none" w:sz="0" w:space="0" w:color="auto"/>
        <w:bottom w:val="none" w:sz="0" w:space="0" w:color="auto"/>
        <w:right w:val="none" w:sz="0" w:space="0" w:color="auto"/>
      </w:divBdr>
    </w:div>
    <w:div w:id="872185605">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302651">
      <w:bodyDiv w:val="1"/>
      <w:marLeft w:val="0"/>
      <w:marRight w:val="0"/>
      <w:marTop w:val="0"/>
      <w:marBottom w:val="0"/>
      <w:divBdr>
        <w:top w:val="none" w:sz="0" w:space="0" w:color="auto"/>
        <w:left w:val="none" w:sz="0" w:space="0" w:color="auto"/>
        <w:bottom w:val="none" w:sz="0" w:space="0" w:color="auto"/>
        <w:right w:val="none" w:sz="0" w:space="0" w:color="auto"/>
      </w:divBdr>
    </w:div>
    <w:div w:id="872502569">
      <w:bodyDiv w:val="1"/>
      <w:marLeft w:val="0"/>
      <w:marRight w:val="0"/>
      <w:marTop w:val="0"/>
      <w:marBottom w:val="0"/>
      <w:divBdr>
        <w:top w:val="none" w:sz="0" w:space="0" w:color="auto"/>
        <w:left w:val="none" w:sz="0" w:space="0" w:color="auto"/>
        <w:bottom w:val="none" w:sz="0" w:space="0" w:color="auto"/>
        <w:right w:val="none" w:sz="0" w:space="0" w:color="auto"/>
      </w:divBdr>
    </w:div>
    <w:div w:id="872612367">
      <w:bodyDiv w:val="1"/>
      <w:marLeft w:val="0"/>
      <w:marRight w:val="0"/>
      <w:marTop w:val="0"/>
      <w:marBottom w:val="0"/>
      <w:divBdr>
        <w:top w:val="none" w:sz="0" w:space="0" w:color="auto"/>
        <w:left w:val="none" w:sz="0" w:space="0" w:color="auto"/>
        <w:bottom w:val="none" w:sz="0" w:space="0" w:color="auto"/>
        <w:right w:val="none" w:sz="0" w:space="0" w:color="auto"/>
      </w:divBdr>
    </w:div>
    <w:div w:id="872691724">
      <w:bodyDiv w:val="1"/>
      <w:marLeft w:val="0"/>
      <w:marRight w:val="0"/>
      <w:marTop w:val="0"/>
      <w:marBottom w:val="0"/>
      <w:divBdr>
        <w:top w:val="none" w:sz="0" w:space="0" w:color="auto"/>
        <w:left w:val="none" w:sz="0" w:space="0" w:color="auto"/>
        <w:bottom w:val="none" w:sz="0" w:space="0" w:color="auto"/>
        <w:right w:val="none" w:sz="0" w:space="0" w:color="auto"/>
      </w:divBdr>
    </w:div>
    <w:div w:id="872809196">
      <w:bodyDiv w:val="1"/>
      <w:marLeft w:val="0"/>
      <w:marRight w:val="0"/>
      <w:marTop w:val="0"/>
      <w:marBottom w:val="0"/>
      <w:divBdr>
        <w:top w:val="none" w:sz="0" w:space="0" w:color="auto"/>
        <w:left w:val="none" w:sz="0" w:space="0" w:color="auto"/>
        <w:bottom w:val="none" w:sz="0" w:space="0" w:color="auto"/>
        <w:right w:val="none" w:sz="0" w:space="0" w:color="auto"/>
      </w:divBdr>
    </w:div>
    <w:div w:id="872809309">
      <w:bodyDiv w:val="1"/>
      <w:marLeft w:val="0"/>
      <w:marRight w:val="0"/>
      <w:marTop w:val="0"/>
      <w:marBottom w:val="0"/>
      <w:divBdr>
        <w:top w:val="none" w:sz="0" w:space="0" w:color="auto"/>
        <w:left w:val="none" w:sz="0" w:space="0" w:color="auto"/>
        <w:bottom w:val="none" w:sz="0" w:space="0" w:color="auto"/>
        <w:right w:val="none" w:sz="0" w:space="0" w:color="auto"/>
      </w:divBdr>
    </w:div>
    <w:div w:id="872814433">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006136">
      <w:bodyDiv w:val="1"/>
      <w:marLeft w:val="0"/>
      <w:marRight w:val="0"/>
      <w:marTop w:val="0"/>
      <w:marBottom w:val="0"/>
      <w:divBdr>
        <w:top w:val="none" w:sz="0" w:space="0" w:color="auto"/>
        <w:left w:val="none" w:sz="0" w:space="0" w:color="auto"/>
        <w:bottom w:val="none" w:sz="0" w:space="0" w:color="auto"/>
        <w:right w:val="none" w:sz="0" w:space="0" w:color="auto"/>
      </w:divBdr>
    </w:div>
    <w:div w:id="873152907">
      <w:bodyDiv w:val="1"/>
      <w:marLeft w:val="0"/>
      <w:marRight w:val="0"/>
      <w:marTop w:val="0"/>
      <w:marBottom w:val="0"/>
      <w:divBdr>
        <w:top w:val="none" w:sz="0" w:space="0" w:color="auto"/>
        <w:left w:val="none" w:sz="0" w:space="0" w:color="auto"/>
        <w:bottom w:val="none" w:sz="0" w:space="0" w:color="auto"/>
        <w:right w:val="none" w:sz="0" w:space="0" w:color="auto"/>
      </w:divBdr>
    </w:div>
    <w:div w:id="873229130">
      <w:bodyDiv w:val="1"/>
      <w:marLeft w:val="0"/>
      <w:marRight w:val="0"/>
      <w:marTop w:val="0"/>
      <w:marBottom w:val="0"/>
      <w:divBdr>
        <w:top w:val="none" w:sz="0" w:space="0" w:color="auto"/>
        <w:left w:val="none" w:sz="0" w:space="0" w:color="auto"/>
        <w:bottom w:val="none" w:sz="0" w:space="0" w:color="auto"/>
        <w:right w:val="none" w:sz="0" w:space="0" w:color="auto"/>
      </w:divBdr>
    </w:div>
    <w:div w:id="873270604">
      <w:bodyDiv w:val="1"/>
      <w:marLeft w:val="0"/>
      <w:marRight w:val="0"/>
      <w:marTop w:val="0"/>
      <w:marBottom w:val="0"/>
      <w:divBdr>
        <w:top w:val="none" w:sz="0" w:space="0" w:color="auto"/>
        <w:left w:val="none" w:sz="0" w:space="0" w:color="auto"/>
        <w:bottom w:val="none" w:sz="0" w:space="0" w:color="auto"/>
        <w:right w:val="none" w:sz="0" w:space="0" w:color="auto"/>
      </w:divBdr>
    </w:div>
    <w:div w:id="873344951">
      <w:bodyDiv w:val="1"/>
      <w:marLeft w:val="0"/>
      <w:marRight w:val="0"/>
      <w:marTop w:val="0"/>
      <w:marBottom w:val="0"/>
      <w:divBdr>
        <w:top w:val="none" w:sz="0" w:space="0" w:color="auto"/>
        <w:left w:val="none" w:sz="0" w:space="0" w:color="auto"/>
        <w:bottom w:val="none" w:sz="0" w:space="0" w:color="auto"/>
        <w:right w:val="none" w:sz="0" w:space="0" w:color="auto"/>
      </w:divBdr>
    </w:div>
    <w:div w:id="873541312">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998515">
      <w:bodyDiv w:val="1"/>
      <w:marLeft w:val="0"/>
      <w:marRight w:val="0"/>
      <w:marTop w:val="0"/>
      <w:marBottom w:val="0"/>
      <w:divBdr>
        <w:top w:val="none" w:sz="0" w:space="0" w:color="auto"/>
        <w:left w:val="none" w:sz="0" w:space="0" w:color="auto"/>
        <w:bottom w:val="none" w:sz="0" w:space="0" w:color="auto"/>
        <w:right w:val="none" w:sz="0" w:space="0" w:color="auto"/>
      </w:divBdr>
    </w:div>
    <w:div w:id="874006766">
      <w:bodyDiv w:val="1"/>
      <w:marLeft w:val="0"/>
      <w:marRight w:val="0"/>
      <w:marTop w:val="0"/>
      <w:marBottom w:val="0"/>
      <w:divBdr>
        <w:top w:val="none" w:sz="0" w:space="0" w:color="auto"/>
        <w:left w:val="none" w:sz="0" w:space="0" w:color="auto"/>
        <w:bottom w:val="none" w:sz="0" w:space="0" w:color="auto"/>
        <w:right w:val="none" w:sz="0" w:space="0" w:color="auto"/>
      </w:divBdr>
    </w:div>
    <w:div w:id="874078734">
      <w:bodyDiv w:val="1"/>
      <w:marLeft w:val="0"/>
      <w:marRight w:val="0"/>
      <w:marTop w:val="0"/>
      <w:marBottom w:val="0"/>
      <w:divBdr>
        <w:top w:val="none" w:sz="0" w:space="0" w:color="auto"/>
        <w:left w:val="none" w:sz="0" w:space="0" w:color="auto"/>
        <w:bottom w:val="none" w:sz="0" w:space="0" w:color="auto"/>
        <w:right w:val="none" w:sz="0" w:space="0" w:color="auto"/>
      </w:divBdr>
    </w:div>
    <w:div w:id="874080151">
      <w:bodyDiv w:val="1"/>
      <w:marLeft w:val="0"/>
      <w:marRight w:val="0"/>
      <w:marTop w:val="0"/>
      <w:marBottom w:val="0"/>
      <w:divBdr>
        <w:top w:val="none" w:sz="0" w:space="0" w:color="auto"/>
        <w:left w:val="none" w:sz="0" w:space="0" w:color="auto"/>
        <w:bottom w:val="none" w:sz="0" w:space="0" w:color="auto"/>
        <w:right w:val="none" w:sz="0" w:space="0" w:color="auto"/>
      </w:divBdr>
    </w:div>
    <w:div w:id="874080337">
      <w:bodyDiv w:val="1"/>
      <w:marLeft w:val="0"/>
      <w:marRight w:val="0"/>
      <w:marTop w:val="0"/>
      <w:marBottom w:val="0"/>
      <w:divBdr>
        <w:top w:val="none" w:sz="0" w:space="0" w:color="auto"/>
        <w:left w:val="none" w:sz="0" w:space="0" w:color="auto"/>
        <w:bottom w:val="none" w:sz="0" w:space="0" w:color="auto"/>
        <w:right w:val="none" w:sz="0" w:space="0" w:color="auto"/>
      </w:divBdr>
    </w:div>
    <w:div w:id="874464907">
      <w:bodyDiv w:val="1"/>
      <w:marLeft w:val="0"/>
      <w:marRight w:val="0"/>
      <w:marTop w:val="0"/>
      <w:marBottom w:val="0"/>
      <w:divBdr>
        <w:top w:val="none" w:sz="0" w:space="0" w:color="auto"/>
        <w:left w:val="none" w:sz="0" w:space="0" w:color="auto"/>
        <w:bottom w:val="none" w:sz="0" w:space="0" w:color="auto"/>
        <w:right w:val="none" w:sz="0" w:space="0" w:color="auto"/>
      </w:divBdr>
    </w:div>
    <w:div w:id="874581150">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660070">
      <w:bodyDiv w:val="1"/>
      <w:marLeft w:val="0"/>
      <w:marRight w:val="0"/>
      <w:marTop w:val="0"/>
      <w:marBottom w:val="0"/>
      <w:divBdr>
        <w:top w:val="none" w:sz="0" w:space="0" w:color="auto"/>
        <w:left w:val="none" w:sz="0" w:space="0" w:color="auto"/>
        <w:bottom w:val="none" w:sz="0" w:space="0" w:color="auto"/>
        <w:right w:val="none" w:sz="0" w:space="0" w:color="auto"/>
      </w:divBdr>
    </w:div>
    <w:div w:id="874738144">
      <w:bodyDiv w:val="1"/>
      <w:marLeft w:val="0"/>
      <w:marRight w:val="0"/>
      <w:marTop w:val="0"/>
      <w:marBottom w:val="0"/>
      <w:divBdr>
        <w:top w:val="none" w:sz="0" w:space="0" w:color="auto"/>
        <w:left w:val="none" w:sz="0" w:space="0" w:color="auto"/>
        <w:bottom w:val="none" w:sz="0" w:space="0" w:color="auto"/>
        <w:right w:val="none" w:sz="0" w:space="0" w:color="auto"/>
      </w:divBdr>
    </w:div>
    <w:div w:id="875192466">
      <w:bodyDiv w:val="1"/>
      <w:marLeft w:val="0"/>
      <w:marRight w:val="0"/>
      <w:marTop w:val="0"/>
      <w:marBottom w:val="0"/>
      <w:divBdr>
        <w:top w:val="none" w:sz="0" w:space="0" w:color="auto"/>
        <w:left w:val="none" w:sz="0" w:space="0" w:color="auto"/>
        <w:bottom w:val="none" w:sz="0" w:space="0" w:color="auto"/>
        <w:right w:val="none" w:sz="0" w:space="0" w:color="auto"/>
      </w:divBdr>
    </w:div>
    <w:div w:id="875503201">
      <w:bodyDiv w:val="1"/>
      <w:marLeft w:val="0"/>
      <w:marRight w:val="0"/>
      <w:marTop w:val="0"/>
      <w:marBottom w:val="0"/>
      <w:divBdr>
        <w:top w:val="none" w:sz="0" w:space="0" w:color="auto"/>
        <w:left w:val="none" w:sz="0" w:space="0" w:color="auto"/>
        <w:bottom w:val="none" w:sz="0" w:space="0" w:color="auto"/>
        <w:right w:val="none" w:sz="0" w:space="0" w:color="auto"/>
      </w:divBdr>
    </w:div>
    <w:div w:id="875508204">
      <w:bodyDiv w:val="1"/>
      <w:marLeft w:val="0"/>
      <w:marRight w:val="0"/>
      <w:marTop w:val="0"/>
      <w:marBottom w:val="0"/>
      <w:divBdr>
        <w:top w:val="none" w:sz="0" w:space="0" w:color="auto"/>
        <w:left w:val="none" w:sz="0" w:space="0" w:color="auto"/>
        <w:bottom w:val="none" w:sz="0" w:space="0" w:color="auto"/>
        <w:right w:val="none" w:sz="0" w:space="0" w:color="auto"/>
      </w:divBdr>
    </w:div>
    <w:div w:id="875580233">
      <w:bodyDiv w:val="1"/>
      <w:marLeft w:val="0"/>
      <w:marRight w:val="0"/>
      <w:marTop w:val="0"/>
      <w:marBottom w:val="0"/>
      <w:divBdr>
        <w:top w:val="none" w:sz="0" w:space="0" w:color="auto"/>
        <w:left w:val="none" w:sz="0" w:space="0" w:color="auto"/>
        <w:bottom w:val="none" w:sz="0" w:space="0" w:color="auto"/>
        <w:right w:val="none" w:sz="0" w:space="0" w:color="auto"/>
      </w:divBdr>
    </w:div>
    <w:div w:id="875583160">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655033">
      <w:bodyDiv w:val="1"/>
      <w:marLeft w:val="0"/>
      <w:marRight w:val="0"/>
      <w:marTop w:val="0"/>
      <w:marBottom w:val="0"/>
      <w:divBdr>
        <w:top w:val="none" w:sz="0" w:space="0" w:color="auto"/>
        <w:left w:val="none" w:sz="0" w:space="0" w:color="auto"/>
        <w:bottom w:val="none" w:sz="0" w:space="0" w:color="auto"/>
        <w:right w:val="none" w:sz="0" w:space="0" w:color="auto"/>
      </w:divBdr>
    </w:div>
    <w:div w:id="875699483">
      <w:bodyDiv w:val="1"/>
      <w:marLeft w:val="0"/>
      <w:marRight w:val="0"/>
      <w:marTop w:val="0"/>
      <w:marBottom w:val="0"/>
      <w:divBdr>
        <w:top w:val="none" w:sz="0" w:space="0" w:color="auto"/>
        <w:left w:val="none" w:sz="0" w:space="0" w:color="auto"/>
        <w:bottom w:val="none" w:sz="0" w:space="0" w:color="auto"/>
        <w:right w:val="none" w:sz="0" w:space="0" w:color="auto"/>
      </w:divBdr>
    </w:div>
    <w:div w:id="875702200">
      <w:bodyDiv w:val="1"/>
      <w:marLeft w:val="0"/>
      <w:marRight w:val="0"/>
      <w:marTop w:val="0"/>
      <w:marBottom w:val="0"/>
      <w:divBdr>
        <w:top w:val="none" w:sz="0" w:space="0" w:color="auto"/>
        <w:left w:val="none" w:sz="0" w:space="0" w:color="auto"/>
        <w:bottom w:val="none" w:sz="0" w:space="0" w:color="auto"/>
        <w:right w:val="none" w:sz="0" w:space="0" w:color="auto"/>
      </w:divBdr>
    </w:div>
    <w:div w:id="875891997">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6086105">
      <w:bodyDiv w:val="1"/>
      <w:marLeft w:val="0"/>
      <w:marRight w:val="0"/>
      <w:marTop w:val="0"/>
      <w:marBottom w:val="0"/>
      <w:divBdr>
        <w:top w:val="none" w:sz="0" w:space="0" w:color="auto"/>
        <w:left w:val="none" w:sz="0" w:space="0" w:color="auto"/>
        <w:bottom w:val="none" w:sz="0" w:space="0" w:color="auto"/>
        <w:right w:val="none" w:sz="0" w:space="0" w:color="auto"/>
      </w:divBdr>
    </w:div>
    <w:div w:id="876163479">
      <w:bodyDiv w:val="1"/>
      <w:marLeft w:val="0"/>
      <w:marRight w:val="0"/>
      <w:marTop w:val="0"/>
      <w:marBottom w:val="0"/>
      <w:divBdr>
        <w:top w:val="none" w:sz="0" w:space="0" w:color="auto"/>
        <w:left w:val="none" w:sz="0" w:space="0" w:color="auto"/>
        <w:bottom w:val="none" w:sz="0" w:space="0" w:color="auto"/>
        <w:right w:val="none" w:sz="0" w:space="0" w:color="auto"/>
      </w:divBdr>
    </w:div>
    <w:div w:id="876163883">
      <w:bodyDiv w:val="1"/>
      <w:marLeft w:val="0"/>
      <w:marRight w:val="0"/>
      <w:marTop w:val="0"/>
      <w:marBottom w:val="0"/>
      <w:divBdr>
        <w:top w:val="none" w:sz="0" w:space="0" w:color="auto"/>
        <w:left w:val="none" w:sz="0" w:space="0" w:color="auto"/>
        <w:bottom w:val="none" w:sz="0" w:space="0" w:color="auto"/>
        <w:right w:val="none" w:sz="0" w:space="0" w:color="auto"/>
      </w:divBdr>
    </w:div>
    <w:div w:id="876310590">
      <w:bodyDiv w:val="1"/>
      <w:marLeft w:val="0"/>
      <w:marRight w:val="0"/>
      <w:marTop w:val="0"/>
      <w:marBottom w:val="0"/>
      <w:divBdr>
        <w:top w:val="none" w:sz="0" w:space="0" w:color="auto"/>
        <w:left w:val="none" w:sz="0" w:space="0" w:color="auto"/>
        <w:bottom w:val="none" w:sz="0" w:space="0" w:color="auto"/>
        <w:right w:val="none" w:sz="0" w:space="0" w:color="auto"/>
      </w:divBdr>
    </w:div>
    <w:div w:id="876311041">
      <w:bodyDiv w:val="1"/>
      <w:marLeft w:val="0"/>
      <w:marRight w:val="0"/>
      <w:marTop w:val="0"/>
      <w:marBottom w:val="0"/>
      <w:divBdr>
        <w:top w:val="none" w:sz="0" w:space="0" w:color="auto"/>
        <w:left w:val="none" w:sz="0" w:space="0" w:color="auto"/>
        <w:bottom w:val="none" w:sz="0" w:space="0" w:color="auto"/>
        <w:right w:val="none" w:sz="0" w:space="0" w:color="auto"/>
      </w:divBdr>
    </w:div>
    <w:div w:id="876504826">
      <w:bodyDiv w:val="1"/>
      <w:marLeft w:val="0"/>
      <w:marRight w:val="0"/>
      <w:marTop w:val="0"/>
      <w:marBottom w:val="0"/>
      <w:divBdr>
        <w:top w:val="none" w:sz="0" w:space="0" w:color="auto"/>
        <w:left w:val="none" w:sz="0" w:space="0" w:color="auto"/>
        <w:bottom w:val="none" w:sz="0" w:space="0" w:color="auto"/>
        <w:right w:val="none" w:sz="0" w:space="0" w:color="auto"/>
      </w:divBdr>
    </w:div>
    <w:div w:id="876510680">
      <w:bodyDiv w:val="1"/>
      <w:marLeft w:val="0"/>
      <w:marRight w:val="0"/>
      <w:marTop w:val="0"/>
      <w:marBottom w:val="0"/>
      <w:divBdr>
        <w:top w:val="none" w:sz="0" w:space="0" w:color="auto"/>
        <w:left w:val="none" w:sz="0" w:space="0" w:color="auto"/>
        <w:bottom w:val="none" w:sz="0" w:space="0" w:color="auto"/>
        <w:right w:val="none" w:sz="0" w:space="0" w:color="auto"/>
      </w:divBdr>
    </w:div>
    <w:div w:id="876623969">
      <w:bodyDiv w:val="1"/>
      <w:marLeft w:val="0"/>
      <w:marRight w:val="0"/>
      <w:marTop w:val="0"/>
      <w:marBottom w:val="0"/>
      <w:divBdr>
        <w:top w:val="none" w:sz="0" w:space="0" w:color="auto"/>
        <w:left w:val="none" w:sz="0" w:space="0" w:color="auto"/>
        <w:bottom w:val="none" w:sz="0" w:space="0" w:color="auto"/>
        <w:right w:val="none" w:sz="0" w:space="0" w:color="auto"/>
      </w:divBdr>
    </w:div>
    <w:div w:id="876818014">
      <w:bodyDiv w:val="1"/>
      <w:marLeft w:val="0"/>
      <w:marRight w:val="0"/>
      <w:marTop w:val="0"/>
      <w:marBottom w:val="0"/>
      <w:divBdr>
        <w:top w:val="none" w:sz="0" w:space="0" w:color="auto"/>
        <w:left w:val="none" w:sz="0" w:space="0" w:color="auto"/>
        <w:bottom w:val="none" w:sz="0" w:space="0" w:color="auto"/>
        <w:right w:val="none" w:sz="0" w:space="0" w:color="auto"/>
      </w:divBdr>
    </w:div>
    <w:div w:id="877086235">
      <w:bodyDiv w:val="1"/>
      <w:marLeft w:val="0"/>
      <w:marRight w:val="0"/>
      <w:marTop w:val="0"/>
      <w:marBottom w:val="0"/>
      <w:divBdr>
        <w:top w:val="none" w:sz="0" w:space="0" w:color="auto"/>
        <w:left w:val="none" w:sz="0" w:space="0" w:color="auto"/>
        <w:bottom w:val="none" w:sz="0" w:space="0" w:color="auto"/>
        <w:right w:val="none" w:sz="0" w:space="0" w:color="auto"/>
      </w:divBdr>
    </w:div>
    <w:div w:id="877086763">
      <w:bodyDiv w:val="1"/>
      <w:marLeft w:val="0"/>
      <w:marRight w:val="0"/>
      <w:marTop w:val="0"/>
      <w:marBottom w:val="0"/>
      <w:divBdr>
        <w:top w:val="none" w:sz="0" w:space="0" w:color="auto"/>
        <w:left w:val="none" w:sz="0" w:space="0" w:color="auto"/>
        <w:bottom w:val="none" w:sz="0" w:space="0" w:color="auto"/>
        <w:right w:val="none" w:sz="0" w:space="0" w:color="auto"/>
      </w:divBdr>
    </w:div>
    <w:div w:id="877203034">
      <w:bodyDiv w:val="1"/>
      <w:marLeft w:val="0"/>
      <w:marRight w:val="0"/>
      <w:marTop w:val="0"/>
      <w:marBottom w:val="0"/>
      <w:divBdr>
        <w:top w:val="none" w:sz="0" w:space="0" w:color="auto"/>
        <w:left w:val="none" w:sz="0" w:space="0" w:color="auto"/>
        <w:bottom w:val="none" w:sz="0" w:space="0" w:color="auto"/>
        <w:right w:val="none" w:sz="0" w:space="0" w:color="auto"/>
      </w:divBdr>
    </w:div>
    <w:div w:id="877205156">
      <w:bodyDiv w:val="1"/>
      <w:marLeft w:val="0"/>
      <w:marRight w:val="0"/>
      <w:marTop w:val="0"/>
      <w:marBottom w:val="0"/>
      <w:divBdr>
        <w:top w:val="none" w:sz="0" w:space="0" w:color="auto"/>
        <w:left w:val="none" w:sz="0" w:space="0" w:color="auto"/>
        <w:bottom w:val="none" w:sz="0" w:space="0" w:color="auto"/>
        <w:right w:val="none" w:sz="0" w:space="0" w:color="auto"/>
      </w:divBdr>
    </w:div>
    <w:div w:id="877398783">
      <w:bodyDiv w:val="1"/>
      <w:marLeft w:val="0"/>
      <w:marRight w:val="0"/>
      <w:marTop w:val="0"/>
      <w:marBottom w:val="0"/>
      <w:divBdr>
        <w:top w:val="none" w:sz="0" w:space="0" w:color="auto"/>
        <w:left w:val="none" w:sz="0" w:space="0" w:color="auto"/>
        <w:bottom w:val="none" w:sz="0" w:space="0" w:color="auto"/>
        <w:right w:val="none" w:sz="0" w:space="0" w:color="auto"/>
      </w:divBdr>
    </w:div>
    <w:div w:id="877475680">
      <w:bodyDiv w:val="1"/>
      <w:marLeft w:val="0"/>
      <w:marRight w:val="0"/>
      <w:marTop w:val="0"/>
      <w:marBottom w:val="0"/>
      <w:divBdr>
        <w:top w:val="none" w:sz="0" w:space="0" w:color="auto"/>
        <w:left w:val="none" w:sz="0" w:space="0" w:color="auto"/>
        <w:bottom w:val="none" w:sz="0" w:space="0" w:color="auto"/>
        <w:right w:val="none" w:sz="0" w:space="0" w:color="auto"/>
      </w:divBdr>
    </w:div>
    <w:div w:id="878591073">
      <w:bodyDiv w:val="1"/>
      <w:marLeft w:val="0"/>
      <w:marRight w:val="0"/>
      <w:marTop w:val="0"/>
      <w:marBottom w:val="0"/>
      <w:divBdr>
        <w:top w:val="none" w:sz="0" w:space="0" w:color="auto"/>
        <w:left w:val="none" w:sz="0" w:space="0" w:color="auto"/>
        <w:bottom w:val="none" w:sz="0" w:space="0" w:color="auto"/>
        <w:right w:val="none" w:sz="0" w:space="0" w:color="auto"/>
      </w:divBdr>
    </w:div>
    <w:div w:id="878670115">
      <w:bodyDiv w:val="1"/>
      <w:marLeft w:val="0"/>
      <w:marRight w:val="0"/>
      <w:marTop w:val="0"/>
      <w:marBottom w:val="0"/>
      <w:divBdr>
        <w:top w:val="none" w:sz="0" w:space="0" w:color="auto"/>
        <w:left w:val="none" w:sz="0" w:space="0" w:color="auto"/>
        <w:bottom w:val="none" w:sz="0" w:space="0" w:color="auto"/>
        <w:right w:val="none" w:sz="0" w:space="0" w:color="auto"/>
      </w:divBdr>
    </w:div>
    <w:div w:id="878738561">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935431">
      <w:bodyDiv w:val="1"/>
      <w:marLeft w:val="0"/>
      <w:marRight w:val="0"/>
      <w:marTop w:val="0"/>
      <w:marBottom w:val="0"/>
      <w:divBdr>
        <w:top w:val="none" w:sz="0" w:space="0" w:color="auto"/>
        <w:left w:val="none" w:sz="0" w:space="0" w:color="auto"/>
        <w:bottom w:val="none" w:sz="0" w:space="0" w:color="auto"/>
        <w:right w:val="none" w:sz="0" w:space="0" w:color="auto"/>
      </w:divBdr>
    </w:div>
    <w:div w:id="879055895">
      <w:bodyDiv w:val="1"/>
      <w:marLeft w:val="0"/>
      <w:marRight w:val="0"/>
      <w:marTop w:val="0"/>
      <w:marBottom w:val="0"/>
      <w:divBdr>
        <w:top w:val="none" w:sz="0" w:space="0" w:color="auto"/>
        <w:left w:val="none" w:sz="0" w:space="0" w:color="auto"/>
        <w:bottom w:val="none" w:sz="0" w:space="0" w:color="auto"/>
        <w:right w:val="none" w:sz="0" w:space="0" w:color="auto"/>
      </w:divBdr>
    </w:div>
    <w:div w:id="879125141">
      <w:bodyDiv w:val="1"/>
      <w:marLeft w:val="0"/>
      <w:marRight w:val="0"/>
      <w:marTop w:val="0"/>
      <w:marBottom w:val="0"/>
      <w:divBdr>
        <w:top w:val="none" w:sz="0" w:space="0" w:color="auto"/>
        <w:left w:val="none" w:sz="0" w:space="0" w:color="auto"/>
        <w:bottom w:val="none" w:sz="0" w:space="0" w:color="auto"/>
        <w:right w:val="none" w:sz="0" w:space="0" w:color="auto"/>
      </w:divBdr>
    </w:div>
    <w:div w:id="879391147">
      <w:bodyDiv w:val="1"/>
      <w:marLeft w:val="0"/>
      <w:marRight w:val="0"/>
      <w:marTop w:val="0"/>
      <w:marBottom w:val="0"/>
      <w:divBdr>
        <w:top w:val="none" w:sz="0" w:space="0" w:color="auto"/>
        <w:left w:val="none" w:sz="0" w:space="0" w:color="auto"/>
        <w:bottom w:val="none" w:sz="0" w:space="0" w:color="auto"/>
        <w:right w:val="none" w:sz="0" w:space="0" w:color="auto"/>
      </w:divBdr>
    </w:div>
    <w:div w:id="879706506">
      <w:bodyDiv w:val="1"/>
      <w:marLeft w:val="0"/>
      <w:marRight w:val="0"/>
      <w:marTop w:val="0"/>
      <w:marBottom w:val="0"/>
      <w:divBdr>
        <w:top w:val="none" w:sz="0" w:space="0" w:color="auto"/>
        <w:left w:val="none" w:sz="0" w:space="0" w:color="auto"/>
        <w:bottom w:val="none" w:sz="0" w:space="0" w:color="auto"/>
        <w:right w:val="none" w:sz="0" w:space="0" w:color="auto"/>
      </w:divBdr>
    </w:div>
    <w:div w:id="879896558">
      <w:bodyDiv w:val="1"/>
      <w:marLeft w:val="0"/>
      <w:marRight w:val="0"/>
      <w:marTop w:val="0"/>
      <w:marBottom w:val="0"/>
      <w:divBdr>
        <w:top w:val="none" w:sz="0" w:space="0" w:color="auto"/>
        <w:left w:val="none" w:sz="0" w:space="0" w:color="auto"/>
        <w:bottom w:val="none" w:sz="0" w:space="0" w:color="auto"/>
        <w:right w:val="none" w:sz="0" w:space="0" w:color="auto"/>
      </w:divBdr>
    </w:div>
    <w:div w:id="879903462">
      <w:bodyDiv w:val="1"/>
      <w:marLeft w:val="0"/>
      <w:marRight w:val="0"/>
      <w:marTop w:val="0"/>
      <w:marBottom w:val="0"/>
      <w:divBdr>
        <w:top w:val="none" w:sz="0" w:space="0" w:color="auto"/>
        <w:left w:val="none" w:sz="0" w:space="0" w:color="auto"/>
        <w:bottom w:val="none" w:sz="0" w:space="0" w:color="auto"/>
        <w:right w:val="none" w:sz="0" w:space="0" w:color="auto"/>
      </w:divBdr>
    </w:div>
    <w:div w:id="880017656">
      <w:bodyDiv w:val="1"/>
      <w:marLeft w:val="0"/>
      <w:marRight w:val="0"/>
      <w:marTop w:val="0"/>
      <w:marBottom w:val="0"/>
      <w:divBdr>
        <w:top w:val="none" w:sz="0" w:space="0" w:color="auto"/>
        <w:left w:val="none" w:sz="0" w:space="0" w:color="auto"/>
        <w:bottom w:val="none" w:sz="0" w:space="0" w:color="auto"/>
        <w:right w:val="none" w:sz="0" w:space="0" w:color="auto"/>
      </w:divBdr>
    </w:div>
    <w:div w:id="880018974">
      <w:bodyDiv w:val="1"/>
      <w:marLeft w:val="0"/>
      <w:marRight w:val="0"/>
      <w:marTop w:val="0"/>
      <w:marBottom w:val="0"/>
      <w:divBdr>
        <w:top w:val="none" w:sz="0" w:space="0" w:color="auto"/>
        <w:left w:val="none" w:sz="0" w:space="0" w:color="auto"/>
        <w:bottom w:val="none" w:sz="0" w:space="0" w:color="auto"/>
        <w:right w:val="none" w:sz="0" w:space="0" w:color="auto"/>
      </w:divBdr>
    </w:div>
    <w:div w:id="880170477">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0951">
      <w:bodyDiv w:val="1"/>
      <w:marLeft w:val="0"/>
      <w:marRight w:val="0"/>
      <w:marTop w:val="0"/>
      <w:marBottom w:val="0"/>
      <w:divBdr>
        <w:top w:val="none" w:sz="0" w:space="0" w:color="auto"/>
        <w:left w:val="none" w:sz="0" w:space="0" w:color="auto"/>
        <w:bottom w:val="none" w:sz="0" w:space="0" w:color="auto"/>
        <w:right w:val="none" w:sz="0" w:space="0" w:color="auto"/>
      </w:divBdr>
    </w:div>
    <w:div w:id="880705045">
      <w:bodyDiv w:val="1"/>
      <w:marLeft w:val="0"/>
      <w:marRight w:val="0"/>
      <w:marTop w:val="0"/>
      <w:marBottom w:val="0"/>
      <w:divBdr>
        <w:top w:val="none" w:sz="0" w:space="0" w:color="auto"/>
        <w:left w:val="none" w:sz="0" w:space="0" w:color="auto"/>
        <w:bottom w:val="none" w:sz="0" w:space="0" w:color="auto"/>
        <w:right w:val="none" w:sz="0" w:space="0" w:color="auto"/>
      </w:divBdr>
    </w:div>
    <w:div w:id="880747981">
      <w:bodyDiv w:val="1"/>
      <w:marLeft w:val="0"/>
      <w:marRight w:val="0"/>
      <w:marTop w:val="0"/>
      <w:marBottom w:val="0"/>
      <w:divBdr>
        <w:top w:val="none" w:sz="0" w:space="0" w:color="auto"/>
        <w:left w:val="none" w:sz="0" w:space="0" w:color="auto"/>
        <w:bottom w:val="none" w:sz="0" w:space="0" w:color="auto"/>
        <w:right w:val="none" w:sz="0" w:space="0" w:color="auto"/>
      </w:divBdr>
    </w:div>
    <w:div w:id="881095494">
      <w:bodyDiv w:val="1"/>
      <w:marLeft w:val="0"/>
      <w:marRight w:val="0"/>
      <w:marTop w:val="0"/>
      <w:marBottom w:val="0"/>
      <w:divBdr>
        <w:top w:val="none" w:sz="0" w:space="0" w:color="auto"/>
        <w:left w:val="none" w:sz="0" w:space="0" w:color="auto"/>
        <w:bottom w:val="none" w:sz="0" w:space="0" w:color="auto"/>
        <w:right w:val="none" w:sz="0" w:space="0" w:color="auto"/>
      </w:divBdr>
    </w:div>
    <w:div w:id="881288533">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409164">
      <w:bodyDiv w:val="1"/>
      <w:marLeft w:val="0"/>
      <w:marRight w:val="0"/>
      <w:marTop w:val="0"/>
      <w:marBottom w:val="0"/>
      <w:divBdr>
        <w:top w:val="none" w:sz="0" w:space="0" w:color="auto"/>
        <w:left w:val="none" w:sz="0" w:space="0" w:color="auto"/>
        <w:bottom w:val="none" w:sz="0" w:space="0" w:color="auto"/>
        <w:right w:val="none" w:sz="0" w:space="0" w:color="auto"/>
      </w:divBdr>
    </w:div>
    <w:div w:id="881476247">
      <w:bodyDiv w:val="1"/>
      <w:marLeft w:val="0"/>
      <w:marRight w:val="0"/>
      <w:marTop w:val="0"/>
      <w:marBottom w:val="0"/>
      <w:divBdr>
        <w:top w:val="none" w:sz="0" w:space="0" w:color="auto"/>
        <w:left w:val="none" w:sz="0" w:space="0" w:color="auto"/>
        <w:bottom w:val="none" w:sz="0" w:space="0" w:color="auto"/>
        <w:right w:val="none" w:sz="0" w:space="0" w:color="auto"/>
      </w:divBdr>
    </w:div>
    <w:div w:id="881551317">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2205838">
      <w:bodyDiv w:val="1"/>
      <w:marLeft w:val="0"/>
      <w:marRight w:val="0"/>
      <w:marTop w:val="0"/>
      <w:marBottom w:val="0"/>
      <w:divBdr>
        <w:top w:val="none" w:sz="0" w:space="0" w:color="auto"/>
        <w:left w:val="none" w:sz="0" w:space="0" w:color="auto"/>
        <w:bottom w:val="none" w:sz="0" w:space="0" w:color="auto"/>
        <w:right w:val="none" w:sz="0" w:space="0" w:color="auto"/>
      </w:divBdr>
    </w:div>
    <w:div w:id="882249366">
      <w:bodyDiv w:val="1"/>
      <w:marLeft w:val="0"/>
      <w:marRight w:val="0"/>
      <w:marTop w:val="0"/>
      <w:marBottom w:val="0"/>
      <w:divBdr>
        <w:top w:val="none" w:sz="0" w:space="0" w:color="auto"/>
        <w:left w:val="none" w:sz="0" w:space="0" w:color="auto"/>
        <w:bottom w:val="none" w:sz="0" w:space="0" w:color="auto"/>
        <w:right w:val="none" w:sz="0" w:space="0" w:color="auto"/>
      </w:divBdr>
    </w:div>
    <w:div w:id="882252518">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642508">
      <w:bodyDiv w:val="1"/>
      <w:marLeft w:val="0"/>
      <w:marRight w:val="0"/>
      <w:marTop w:val="0"/>
      <w:marBottom w:val="0"/>
      <w:divBdr>
        <w:top w:val="none" w:sz="0" w:space="0" w:color="auto"/>
        <w:left w:val="none" w:sz="0" w:space="0" w:color="auto"/>
        <w:bottom w:val="none" w:sz="0" w:space="0" w:color="auto"/>
        <w:right w:val="none" w:sz="0" w:space="0" w:color="auto"/>
      </w:divBdr>
    </w:div>
    <w:div w:id="882643386">
      <w:bodyDiv w:val="1"/>
      <w:marLeft w:val="0"/>
      <w:marRight w:val="0"/>
      <w:marTop w:val="0"/>
      <w:marBottom w:val="0"/>
      <w:divBdr>
        <w:top w:val="none" w:sz="0" w:space="0" w:color="auto"/>
        <w:left w:val="none" w:sz="0" w:space="0" w:color="auto"/>
        <w:bottom w:val="none" w:sz="0" w:space="0" w:color="auto"/>
        <w:right w:val="none" w:sz="0" w:space="0" w:color="auto"/>
      </w:divBdr>
    </w:div>
    <w:div w:id="882713842">
      <w:bodyDiv w:val="1"/>
      <w:marLeft w:val="0"/>
      <w:marRight w:val="0"/>
      <w:marTop w:val="0"/>
      <w:marBottom w:val="0"/>
      <w:divBdr>
        <w:top w:val="none" w:sz="0" w:space="0" w:color="auto"/>
        <w:left w:val="none" w:sz="0" w:space="0" w:color="auto"/>
        <w:bottom w:val="none" w:sz="0" w:space="0" w:color="auto"/>
        <w:right w:val="none" w:sz="0" w:space="0" w:color="auto"/>
      </w:divBdr>
    </w:div>
    <w:div w:id="882717354">
      <w:bodyDiv w:val="1"/>
      <w:marLeft w:val="0"/>
      <w:marRight w:val="0"/>
      <w:marTop w:val="0"/>
      <w:marBottom w:val="0"/>
      <w:divBdr>
        <w:top w:val="none" w:sz="0" w:space="0" w:color="auto"/>
        <w:left w:val="none" w:sz="0" w:space="0" w:color="auto"/>
        <w:bottom w:val="none" w:sz="0" w:space="0" w:color="auto"/>
        <w:right w:val="none" w:sz="0" w:space="0" w:color="auto"/>
      </w:divBdr>
    </w:div>
    <w:div w:id="882789616">
      <w:bodyDiv w:val="1"/>
      <w:marLeft w:val="0"/>
      <w:marRight w:val="0"/>
      <w:marTop w:val="0"/>
      <w:marBottom w:val="0"/>
      <w:divBdr>
        <w:top w:val="none" w:sz="0" w:space="0" w:color="auto"/>
        <w:left w:val="none" w:sz="0" w:space="0" w:color="auto"/>
        <w:bottom w:val="none" w:sz="0" w:space="0" w:color="auto"/>
        <w:right w:val="none" w:sz="0" w:space="0" w:color="auto"/>
      </w:divBdr>
    </w:div>
    <w:div w:id="882904312">
      <w:bodyDiv w:val="1"/>
      <w:marLeft w:val="0"/>
      <w:marRight w:val="0"/>
      <w:marTop w:val="0"/>
      <w:marBottom w:val="0"/>
      <w:divBdr>
        <w:top w:val="none" w:sz="0" w:space="0" w:color="auto"/>
        <w:left w:val="none" w:sz="0" w:space="0" w:color="auto"/>
        <w:bottom w:val="none" w:sz="0" w:space="0" w:color="auto"/>
        <w:right w:val="none" w:sz="0" w:space="0" w:color="auto"/>
      </w:divBdr>
    </w:div>
    <w:div w:id="882978962">
      <w:bodyDiv w:val="1"/>
      <w:marLeft w:val="0"/>
      <w:marRight w:val="0"/>
      <w:marTop w:val="0"/>
      <w:marBottom w:val="0"/>
      <w:divBdr>
        <w:top w:val="none" w:sz="0" w:space="0" w:color="auto"/>
        <w:left w:val="none" w:sz="0" w:space="0" w:color="auto"/>
        <w:bottom w:val="none" w:sz="0" w:space="0" w:color="auto"/>
        <w:right w:val="none" w:sz="0" w:space="0" w:color="auto"/>
      </w:divBdr>
    </w:div>
    <w:div w:id="883129960">
      <w:bodyDiv w:val="1"/>
      <w:marLeft w:val="0"/>
      <w:marRight w:val="0"/>
      <w:marTop w:val="0"/>
      <w:marBottom w:val="0"/>
      <w:divBdr>
        <w:top w:val="none" w:sz="0" w:space="0" w:color="auto"/>
        <w:left w:val="none" w:sz="0" w:space="0" w:color="auto"/>
        <w:bottom w:val="none" w:sz="0" w:space="0" w:color="auto"/>
        <w:right w:val="none" w:sz="0" w:space="0" w:color="auto"/>
      </w:divBdr>
    </w:div>
    <w:div w:id="883177755">
      <w:bodyDiv w:val="1"/>
      <w:marLeft w:val="0"/>
      <w:marRight w:val="0"/>
      <w:marTop w:val="0"/>
      <w:marBottom w:val="0"/>
      <w:divBdr>
        <w:top w:val="none" w:sz="0" w:space="0" w:color="auto"/>
        <w:left w:val="none" w:sz="0" w:space="0" w:color="auto"/>
        <w:bottom w:val="none" w:sz="0" w:space="0" w:color="auto"/>
        <w:right w:val="none" w:sz="0" w:space="0" w:color="auto"/>
      </w:divBdr>
    </w:div>
    <w:div w:id="883366701">
      <w:bodyDiv w:val="1"/>
      <w:marLeft w:val="0"/>
      <w:marRight w:val="0"/>
      <w:marTop w:val="0"/>
      <w:marBottom w:val="0"/>
      <w:divBdr>
        <w:top w:val="none" w:sz="0" w:space="0" w:color="auto"/>
        <w:left w:val="none" w:sz="0" w:space="0" w:color="auto"/>
        <w:bottom w:val="none" w:sz="0" w:space="0" w:color="auto"/>
        <w:right w:val="none" w:sz="0" w:space="0" w:color="auto"/>
      </w:divBdr>
    </w:div>
    <w:div w:id="883443383">
      <w:bodyDiv w:val="1"/>
      <w:marLeft w:val="0"/>
      <w:marRight w:val="0"/>
      <w:marTop w:val="0"/>
      <w:marBottom w:val="0"/>
      <w:divBdr>
        <w:top w:val="none" w:sz="0" w:space="0" w:color="auto"/>
        <w:left w:val="none" w:sz="0" w:space="0" w:color="auto"/>
        <w:bottom w:val="none" w:sz="0" w:space="0" w:color="auto"/>
        <w:right w:val="none" w:sz="0" w:space="0" w:color="auto"/>
      </w:divBdr>
    </w:div>
    <w:div w:id="883448896">
      <w:bodyDiv w:val="1"/>
      <w:marLeft w:val="0"/>
      <w:marRight w:val="0"/>
      <w:marTop w:val="0"/>
      <w:marBottom w:val="0"/>
      <w:divBdr>
        <w:top w:val="none" w:sz="0" w:space="0" w:color="auto"/>
        <w:left w:val="none" w:sz="0" w:space="0" w:color="auto"/>
        <w:bottom w:val="none" w:sz="0" w:space="0" w:color="auto"/>
        <w:right w:val="none" w:sz="0" w:space="0" w:color="auto"/>
      </w:divBdr>
    </w:div>
    <w:div w:id="883640710">
      <w:bodyDiv w:val="1"/>
      <w:marLeft w:val="0"/>
      <w:marRight w:val="0"/>
      <w:marTop w:val="0"/>
      <w:marBottom w:val="0"/>
      <w:divBdr>
        <w:top w:val="none" w:sz="0" w:space="0" w:color="auto"/>
        <w:left w:val="none" w:sz="0" w:space="0" w:color="auto"/>
        <w:bottom w:val="none" w:sz="0" w:space="0" w:color="auto"/>
        <w:right w:val="none" w:sz="0" w:space="0" w:color="auto"/>
      </w:divBdr>
    </w:div>
    <w:div w:id="883640768">
      <w:bodyDiv w:val="1"/>
      <w:marLeft w:val="0"/>
      <w:marRight w:val="0"/>
      <w:marTop w:val="0"/>
      <w:marBottom w:val="0"/>
      <w:divBdr>
        <w:top w:val="none" w:sz="0" w:space="0" w:color="auto"/>
        <w:left w:val="none" w:sz="0" w:space="0" w:color="auto"/>
        <w:bottom w:val="none" w:sz="0" w:space="0" w:color="auto"/>
        <w:right w:val="none" w:sz="0" w:space="0" w:color="auto"/>
      </w:divBdr>
    </w:div>
    <w:div w:id="883832055">
      <w:bodyDiv w:val="1"/>
      <w:marLeft w:val="0"/>
      <w:marRight w:val="0"/>
      <w:marTop w:val="0"/>
      <w:marBottom w:val="0"/>
      <w:divBdr>
        <w:top w:val="none" w:sz="0" w:space="0" w:color="auto"/>
        <w:left w:val="none" w:sz="0" w:space="0" w:color="auto"/>
        <w:bottom w:val="none" w:sz="0" w:space="0" w:color="auto"/>
        <w:right w:val="none" w:sz="0" w:space="0" w:color="auto"/>
      </w:divBdr>
    </w:div>
    <w:div w:id="883835044">
      <w:bodyDiv w:val="1"/>
      <w:marLeft w:val="0"/>
      <w:marRight w:val="0"/>
      <w:marTop w:val="0"/>
      <w:marBottom w:val="0"/>
      <w:divBdr>
        <w:top w:val="none" w:sz="0" w:space="0" w:color="auto"/>
        <w:left w:val="none" w:sz="0" w:space="0" w:color="auto"/>
        <w:bottom w:val="none" w:sz="0" w:space="0" w:color="auto"/>
        <w:right w:val="none" w:sz="0" w:space="0" w:color="auto"/>
      </w:divBdr>
    </w:div>
    <w:div w:id="883953391">
      <w:bodyDiv w:val="1"/>
      <w:marLeft w:val="0"/>
      <w:marRight w:val="0"/>
      <w:marTop w:val="0"/>
      <w:marBottom w:val="0"/>
      <w:divBdr>
        <w:top w:val="none" w:sz="0" w:space="0" w:color="auto"/>
        <w:left w:val="none" w:sz="0" w:space="0" w:color="auto"/>
        <w:bottom w:val="none" w:sz="0" w:space="0" w:color="auto"/>
        <w:right w:val="none" w:sz="0" w:space="0" w:color="auto"/>
      </w:divBdr>
    </w:div>
    <w:div w:id="883954773">
      <w:bodyDiv w:val="1"/>
      <w:marLeft w:val="0"/>
      <w:marRight w:val="0"/>
      <w:marTop w:val="0"/>
      <w:marBottom w:val="0"/>
      <w:divBdr>
        <w:top w:val="none" w:sz="0" w:space="0" w:color="auto"/>
        <w:left w:val="none" w:sz="0" w:space="0" w:color="auto"/>
        <w:bottom w:val="none" w:sz="0" w:space="0" w:color="auto"/>
        <w:right w:val="none" w:sz="0" w:space="0" w:color="auto"/>
      </w:divBdr>
    </w:div>
    <w:div w:id="884176469">
      <w:bodyDiv w:val="1"/>
      <w:marLeft w:val="0"/>
      <w:marRight w:val="0"/>
      <w:marTop w:val="0"/>
      <w:marBottom w:val="0"/>
      <w:divBdr>
        <w:top w:val="none" w:sz="0" w:space="0" w:color="auto"/>
        <w:left w:val="none" w:sz="0" w:space="0" w:color="auto"/>
        <w:bottom w:val="none" w:sz="0" w:space="0" w:color="auto"/>
        <w:right w:val="none" w:sz="0" w:space="0" w:color="auto"/>
      </w:divBdr>
    </w:div>
    <w:div w:id="884298922">
      <w:bodyDiv w:val="1"/>
      <w:marLeft w:val="0"/>
      <w:marRight w:val="0"/>
      <w:marTop w:val="0"/>
      <w:marBottom w:val="0"/>
      <w:divBdr>
        <w:top w:val="none" w:sz="0" w:space="0" w:color="auto"/>
        <w:left w:val="none" w:sz="0" w:space="0" w:color="auto"/>
        <w:bottom w:val="none" w:sz="0" w:space="0" w:color="auto"/>
        <w:right w:val="none" w:sz="0" w:space="0" w:color="auto"/>
      </w:divBdr>
    </w:div>
    <w:div w:id="884675906">
      <w:bodyDiv w:val="1"/>
      <w:marLeft w:val="0"/>
      <w:marRight w:val="0"/>
      <w:marTop w:val="0"/>
      <w:marBottom w:val="0"/>
      <w:divBdr>
        <w:top w:val="none" w:sz="0" w:space="0" w:color="auto"/>
        <w:left w:val="none" w:sz="0" w:space="0" w:color="auto"/>
        <w:bottom w:val="none" w:sz="0" w:space="0" w:color="auto"/>
        <w:right w:val="none" w:sz="0" w:space="0" w:color="auto"/>
      </w:divBdr>
    </w:div>
    <w:div w:id="884876173">
      <w:bodyDiv w:val="1"/>
      <w:marLeft w:val="0"/>
      <w:marRight w:val="0"/>
      <w:marTop w:val="0"/>
      <w:marBottom w:val="0"/>
      <w:divBdr>
        <w:top w:val="none" w:sz="0" w:space="0" w:color="auto"/>
        <w:left w:val="none" w:sz="0" w:space="0" w:color="auto"/>
        <w:bottom w:val="none" w:sz="0" w:space="0" w:color="auto"/>
        <w:right w:val="none" w:sz="0" w:space="0" w:color="auto"/>
      </w:divBdr>
    </w:div>
    <w:div w:id="884951742">
      <w:bodyDiv w:val="1"/>
      <w:marLeft w:val="0"/>
      <w:marRight w:val="0"/>
      <w:marTop w:val="0"/>
      <w:marBottom w:val="0"/>
      <w:divBdr>
        <w:top w:val="none" w:sz="0" w:space="0" w:color="auto"/>
        <w:left w:val="none" w:sz="0" w:space="0" w:color="auto"/>
        <w:bottom w:val="none" w:sz="0" w:space="0" w:color="auto"/>
        <w:right w:val="none" w:sz="0" w:space="0" w:color="auto"/>
      </w:divBdr>
    </w:div>
    <w:div w:id="885065037">
      <w:bodyDiv w:val="1"/>
      <w:marLeft w:val="0"/>
      <w:marRight w:val="0"/>
      <w:marTop w:val="0"/>
      <w:marBottom w:val="0"/>
      <w:divBdr>
        <w:top w:val="none" w:sz="0" w:space="0" w:color="auto"/>
        <w:left w:val="none" w:sz="0" w:space="0" w:color="auto"/>
        <w:bottom w:val="none" w:sz="0" w:space="0" w:color="auto"/>
        <w:right w:val="none" w:sz="0" w:space="0" w:color="auto"/>
      </w:divBdr>
    </w:div>
    <w:div w:id="885216282">
      <w:bodyDiv w:val="1"/>
      <w:marLeft w:val="0"/>
      <w:marRight w:val="0"/>
      <w:marTop w:val="0"/>
      <w:marBottom w:val="0"/>
      <w:divBdr>
        <w:top w:val="none" w:sz="0" w:space="0" w:color="auto"/>
        <w:left w:val="none" w:sz="0" w:space="0" w:color="auto"/>
        <w:bottom w:val="none" w:sz="0" w:space="0" w:color="auto"/>
        <w:right w:val="none" w:sz="0" w:space="0" w:color="auto"/>
      </w:divBdr>
    </w:div>
    <w:div w:id="885483183">
      <w:bodyDiv w:val="1"/>
      <w:marLeft w:val="0"/>
      <w:marRight w:val="0"/>
      <w:marTop w:val="0"/>
      <w:marBottom w:val="0"/>
      <w:divBdr>
        <w:top w:val="none" w:sz="0" w:space="0" w:color="auto"/>
        <w:left w:val="none" w:sz="0" w:space="0" w:color="auto"/>
        <w:bottom w:val="none" w:sz="0" w:space="0" w:color="auto"/>
        <w:right w:val="none" w:sz="0" w:space="0" w:color="auto"/>
      </w:divBdr>
    </w:div>
    <w:div w:id="885527495">
      <w:bodyDiv w:val="1"/>
      <w:marLeft w:val="0"/>
      <w:marRight w:val="0"/>
      <w:marTop w:val="0"/>
      <w:marBottom w:val="0"/>
      <w:divBdr>
        <w:top w:val="none" w:sz="0" w:space="0" w:color="auto"/>
        <w:left w:val="none" w:sz="0" w:space="0" w:color="auto"/>
        <w:bottom w:val="none" w:sz="0" w:space="0" w:color="auto"/>
        <w:right w:val="none" w:sz="0" w:space="0" w:color="auto"/>
      </w:divBdr>
    </w:div>
    <w:div w:id="885607881">
      <w:bodyDiv w:val="1"/>
      <w:marLeft w:val="0"/>
      <w:marRight w:val="0"/>
      <w:marTop w:val="0"/>
      <w:marBottom w:val="0"/>
      <w:divBdr>
        <w:top w:val="none" w:sz="0" w:space="0" w:color="auto"/>
        <w:left w:val="none" w:sz="0" w:space="0" w:color="auto"/>
        <w:bottom w:val="none" w:sz="0" w:space="0" w:color="auto"/>
        <w:right w:val="none" w:sz="0" w:space="0" w:color="auto"/>
      </w:divBdr>
    </w:div>
    <w:div w:id="885677575">
      <w:bodyDiv w:val="1"/>
      <w:marLeft w:val="0"/>
      <w:marRight w:val="0"/>
      <w:marTop w:val="0"/>
      <w:marBottom w:val="0"/>
      <w:divBdr>
        <w:top w:val="none" w:sz="0" w:space="0" w:color="auto"/>
        <w:left w:val="none" w:sz="0" w:space="0" w:color="auto"/>
        <w:bottom w:val="none" w:sz="0" w:space="0" w:color="auto"/>
        <w:right w:val="none" w:sz="0" w:space="0" w:color="auto"/>
      </w:divBdr>
    </w:div>
    <w:div w:id="885750954">
      <w:bodyDiv w:val="1"/>
      <w:marLeft w:val="0"/>
      <w:marRight w:val="0"/>
      <w:marTop w:val="0"/>
      <w:marBottom w:val="0"/>
      <w:divBdr>
        <w:top w:val="none" w:sz="0" w:space="0" w:color="auto"/>
        <w:left w:val="none" w:sz="0" w:space="0" w:color="auto"/>
        <w:bottom w:val="none" w:sz="0" w:space="0" w:color="auto"/>
        <w:right w:val="none" w:sz="0" w:space="0" w:color="auto"/>
      </w:divBdr>
    </w:div>
    <w:div w:id="885801296">
      <w:bodyDiv w:val="1"/>
      <w:marLeft w:val="0"/>
      <w:marRight w:val="0"/>
      <w:marTop w:val="0"/>
      <w:marBottom w:val="0"/>
      <w:divBdr>
        <w:top w:val="none" w:sz="0" w:space="0" w:color="auto"/>
        <w:left w:val="none" w:sz="0" w:space="0" w:color="auto"/>
        <w:bottom w:val="none" w:sz="0" w:space="0" w:color="auto"/>
        <w:right w:val="none" w:sz="0" w:space="0" w:color="auto"/>
      </w:divBdr>
    </w:div>
    <w:div w:id="885920038">
      <w:bodyDiv w:val="1"/>
      <w:marLeft w:val="0"/>
      <w:marRight w:val="0"/>
      <w:marTop w:val="0"/>
      <w:marBottom w:val="0"/>
      <w:divBdr>
        <w:top w:val="none" w:sz="0" w:space="0" w:color="auto"/>
        <w:left w:val="none" w:sz="0" w:space="0" w:color="auto"/>
        <w:bottom w:val="none" w:sz="0" w:space="0" w:color="auto"/>
        <w:right w:val="none" w:sz="0" w:space="0" w:color="auto"/>
      </w:divBdr>
    </w:div>
    <w:div w:id="886065842">
      <w:bodyDiv w:val="1"/>
      <w:marLeft w:val="0"/>
      <w:marRight w:val="0"/>
      <w:marTop w:val="0"/>
      <w:marBottom w:val="0"/>
      <w:divBdr>
        <w:top w:val="none" w:sz="0" w:space="0" w:color="auto"/>
        <w:left w:val="none" w:sz="0" w:space="0" w:color="auto"/>
        <w:bottom w:val="none" w:sz="0" w:space="0" w:color="auto"/>
        <w:right w:val="none" w:sz="0" w:space="0" w:color="auto"/>
      </w:divBdr>
    </w:div>
    <w:div w:id="886138299">
      <w:bodyDiv w:val="1"/>
      <w:marLeft w:val="0"/>
      <w:marRight w:val="0"/>
      <w:marTop w:val="0"/>
      <w:marBottom w:val="0"/>
      <w:divBdr>
        <w:top w:val="none" w:sz="0" w:space="0" w:color="auto"/>
        <w:left w:val="none" w:sz="0" w:space="0" w:color="auto"/>
        <w:bottom w:val="none" w:sz="0" w:space="0" w:color="auto"/>
        <w:right w:val="none" w:sz="0" w:space="0" w:color="auto"/>
      </w:divBdr>
    </w:div>
    <w:div w:id="886144710">
      <w:bodyDiv w:val="1"/>
      <w:marLeft w:val="0"/>
      <w:marRight w:val="0"/>
      <w:marTop w:val="0"/>
      <w:marBottom w:val="0"/>
      <w:divBdr>
        <w:top w:val="none" w:sz="0" w:space="0" w:color="auto"/>
        <w:left w:val="none" w:sz="0" w:space="0" w:color="auto"/>
        <w:bottom w:val="none" w:sz="0" w:space="0" w:color="auto"/>
        <w:right w:val="none" w:sz="0" w:space="0" w:color="auto"/>
      </w:divBdr>
    </w:div>
    <w:div w:id="886184719">
      <w:bodyDiv w:val="1"/>
      <w:marLeft w:val="0"/>
      <w:marRight w:val="0"/>
      <w:marTop w:val="0"/>
      <w:marBottom w:val="0"/>
      <w:divBdr>
        <w:top w:val="none" w:sz="0" w:space="0" w:color="auto"/>
        <w:left w:val="none" w:sz="0" w:space="0" w:color="auto"/>
        <w:bottom w:val="none" w:sz="0" w:space="0" w:color="auto"/>
        <w:right w:val="none" w:sz="0" w:space="0" w:color="auto"/>
      </w:divBdr>
    </w:div>
    <w:div w:id="886187065">
      <w:bodyDiv w:val="1"/>
      <w:marLeft w:val="0"/>
      <w:marRight w:val="0"/>
      <w:marTop w:val="0"/>
      <w:marBottom w:val="0"/>
      <w:divBdr>
        <w:top w:val="none" w:sz="0" w:space="0" w:color="auto"/>
        <w:left w:val="none" w:sz="0" w:space="0" w:color="auto"/>
        <w:bottom w:val="none" w:sz="0" w:space="0" w:color="auto"/>
        <w:right w:val="none" w:sz="0" w:space="0" w:color="auto"/>
      </w:divBdr>
    </w:div>
    <w:div w:id="886256923">
      <w:bodyDiv w:val="1"/>
      <w:marLeft w:val="0"/>
      <w:marRight w:val="0"/>
      <w:marTop w:val="0"/>
      <w:marBottom w:val="0"/>
      <w:divBdr>
        <w:top w:val="none" w:sz="0" w:space="0" w:color="auto"/>
        <w:left w:val="none" w:sz="0" w:space="0" w:color="auto"/>
        <w:bottom w:val="none" w:sz="0" w:space="0" w:color="auto"/>
        <w:right w:val="none" w:sz="0" w:space="0" w:color="auto"/>
      </w:divBdr>
    </w:div>
    <w:div w:id="886333105">
      <w:bodyDiv w:val="1"/>
      <w:marLeft w:val="0"/>
      <w:marRight w:val="0"/>
      <w:marTop w:val="0"/>
      <w:marBottom w:val="0"/>
      <w:divBdr>
        <w:top w:val="none" w:sz="0" w:space="0" w:color="auto"/>
        <w:left w:val="none" w:sz="0" w:space="0" w:color="auto"/>
        <w:bottom w:val="none" w:sz="0" w:space="0" w:color="auto"/>
        <w:right w:val="none" w:sz="0" w:space="0" w:color="auto"/>
      </w:divBdr>
    </w:div>
    <w:div w:id="886380191">
      <w:bodyDiv w:val="1"/>
      <w:marLeft w:val="0"/>
      <w:marRight w:val="0"/>
      <w:marTop w:val="0"/>
      <w:marBottom w:val="0"/>
      <w:divBdr>
        <w:top w:val="none" w:sz="0" w:space="0" w:color="auto"/>
        <w:left w:val="none" w:sz="0" w:space="0" w:color="auto"/>
        <w:bottom w:val="none" w:sz="0" w:space="0" w:color="auto"/>
        <w:right w:val="none" w:sz="0" w:space="0" w:color="auto"/>
      </w:divBdr>
    </w:div>
    <w:div w:id="886575789">
      <w:bodyDiv w:val="1"/>
      <w:marLeft w:val="0"/>
      <w:marRight w:val="0"/>
      <w:marTop w:val="0"/>
      <w:marBottom w:val="0"/>
      <w:divBdr>
        <w:top w:val="none" w:sz="0" w:space="0" w:color="auto"/>
        <w:left w:val="none" w:sz="0" w:space="0" w:color="auto"/>
        <w:bottom w:val="none" w:sz="0" w:space="0" w:color="auto"/>
        <w:right w:val="none" w:sz="0" w:space="0" w:color="auto"/>
      </w:divBdr>
    </w:div>
    <w:div w:id="886642829">
      <w:bodyDiv w:val="1"/>
      <w:marLeft w:val="0"/>
      <w:marRight w:val="0"/>
      <w:marTop w:val="0"/>
      <w:marBottom w:val="0"/>
      <w:divBdr>
        <w:top w:val="none" w:sz="0" w:space="0" w:color="auto"/>
        <w:left w:val="none" w:sz="0" w:space="0" w:color="auto"/>
        <w:bottom w:val="none" w:sz="0" w:space="0" w:color="auto"/>
        <w:right w:val="none" w:sz="0" w:space="0" w:color="auto"/>
      </w:divBdr>
    </w:div>
    <w:div w:id="886717735">
      <w:bodyDiv w:val="1"/>
      <w:marLeft w:val="0"/>
      <w:marRight w:val="0"/>
      <w:marTop w:val="0"/>
      <w:marBottom w:val="0"/>
      <w:divBdr>
        <w:top w:val="none" w:sz="0" w:space="0" w:color="auto"/>
        <w:left w:val="none" w:sz="0" w:space="0" w:color="auto"/>
        <w:bottom w:val="none" w:sz="0" w:space="0" w:color="auto"/>
        <w:right w:val="none" w:sz="0" w:space="0" w:color="auto"/>
      </w:divBdr>
    </w:div>
    <w:div w:id="886792681">
      <w:bodyDiv w:val="1"/>
      <w:marLeft w:val="0"/>
      <w:marRight w:val="0"/>
      <w:marTop w:val="0"/>
      <w:marBottom w:val="0"/>
      <w:divBdr>
        <w:top w:val="none" w:sz="0" w:space="0" w:color="auto"/>
        <w:left w:val="none" w:sz="0" w:space="0" w:color="auto"/>
        <w:bottom w:val="none" w:sz="0" w:space="0" w:color="auto"/>
        <w:right w:val="none" w:sz="0" w:space="0" w:color="auto"/>
      </w:divBdr>
    </w:div>
    <w:div w:id="886799334">
      <w:bodyDiv w:val="1"/>
      <w:marLeft w:val="0"/>
      <w:marRight w:val="0"/>
      <w:marTop w:val="0"/>
      <w:marBottom w:val="0"/>
      <w:divBdr>
        <w:top w:val="none" w:sz="0" w:space="0" w:color="auto"/>
        <w:left w:val="none" w:sz="0" w:space="0" w:color="auto"/>
        <w:bottom w:val="none" w:sz="0" w:space="0" w:color="auto"/>
        <w:right w:val="none" w:sz="0" w:space="0" w:color="auto"/>
      </w:divBdr>
    </w:div>
    <w:div w:id="886916027">
      <w:bodyDiv w:val="1"/>
      <w:marLeft w:val="0"/>
      <w:marRight w:val="0"/>
      <w:marTop w:val="0"/>
      <w:marBottom w:val="0"/>
      <w:divBdr>
        <w:top w:val="none" w:sz="0" w:space="0" w:color="auto"/>
        <w:left w:val="none" w:sz="0" w:space="0" w:color="auto"/>
        <w:bottom w:val="none" w:sz="0" w:space="0" w:color="auto"/>
        <w:right w:val="none" w:sz="0" w:space="0" w:color="auto"/>
      </w:divBdr>
    </w:div>
    <w:div w:id="886994335">
      <w:bodyDiv w:val="1"/>
      <w:marLeft w:val="0"/>
      <w:marRight w:val="0"/>
      <w:marTop w:val="0"/>
      <w:marBottom w:val="0"/>
      <w:divBdr>
        <w:top w:val="none" w:sz="0" w:space="0" w:color="auto"/>
        <w:left w:val="none" w:sz="0" w:space="0" w:color="auto"/>
        <w:bottom w:val="none" w:sz="0" w:space="0" w:color="auto"/>
        <w:right w:val="none" w:sz="0" w:space="0" w:color="auto"/>
      </w:divBdr>
    </w:div>
    <w:div w:id="887030437">
      <w:bodyDiv w:val="1"/>
      <w:marLeft w:val="0"/>
      <w:marRight w:val="0"/>
      <w:marTop w:val="0"/>
      <w:marBottom w:val="0"/>
      <w:divBdr>
        <w:top w:val="none" w:sz="0" w:space="0" w:color="auto"/>
        <w:left w:val="none" w:sz="0" w:space="0" w:color="auto"/>
        <w:bottom w:val="none" w:sz="0" w:space="0" w:color="auto"/>
        <w:right w:val="none" w:sz="0" w:space="0" w:color="auto"/>
      </w:divBdr>
    </w:div>
    <w:div w:id="887302222">
      <w:bodyDiv w:val="1"/>
      <w:marLeft w:val="0"/>
      <w:marRight w:val="0"/>
      <w:marTop w:val="0"/>
      <w:marBottom w:val="0"/>
      <w:divBdr>
        <w:top w:val="none" w:sz="0" w:space="0" w:color="auto"/>
        <w:left w:val="none" w:sz="0" w:space="0" w:color="auto"/>
        <w:bottom w:val="none" w:sz="0" w:space="0" w:color="auto"/>
        <w:right w:val="none" w:sz="0" w:space="0" w:color="auto"/>
      </w:divBdr>
    </w:div>
    <w:div w:id="887571795">
      <w:bodyDiv w:val="1"/>
      <w:marLeft w:val="0"/>
      <w:marRight w:val="0"/>
      <w:marTop w:val="0"/>
      <w:marBottom w:val="0"/>
      <w:divBdr>
        <w:top w:val="none" w:sz="0" w:space="0" w:color="auto"/>
        <w:left w:val="none" w:sz="0" w:space="0" w:color="auto"/>
        <w:bottom w:val="none" w:sz="0" w:space="0" w:color="auto"/>
        <w:right w:val="none" w:sz="0" w:space="0" w:color="auto"/>
      </w:divBdr>
    </w:div>
    <w:div w:id="887884996">
      <w:bodyDiv w:val="1"/>
      <w:marLeft w:val="0"/>
      <w:marRight w:val="0"/>
      <w:marTop w:val="0"/>
      <w:marBottom w:val="0"/>
      <w:divBdr>
        <w:top w:val="none" w:sz="0" w:space="0" w:color="auto"/>
        <w:left w:val="none" w:sz="0" w:space="0" w:color="auto"/>
        <w:bottom w:val="none" w:sz="0" w:space="0" w:color="auto"/>
        <w:right w:val="none" w:sz="0" w:space="0" w:color="auto"/>
      </w:divBdr>
    </w:div>
    <w:div w:id="887958751">
      <w:bodyDiv w:val="1"/>
      <w:marLeft w:val="0"/>
      <w:marRight w:val="0"/>
      <w:marTop w:val="0"/>
      <w:marBottom w:val="0"/>
      <w:divBdr>
        <w:top w:val="none" w:sz="0" w:space="0" w:color="auto"/>
        <w:left w:val="none" w:sz="0" w:space="0" w:color="auto"/>
        <w:bottom w:val="none" w:sz="0" w:space="0" w:color="auto"/>
        <w:right w:val="none" w:sz="0" w:space="0" w:color="auto"/>
      </w:divBdr>
    </w:div>
    <w:div w:id="888103103">
      <w:bodyDiv w:val="1"/>
      <w:marLeft w:val="0"/>
      <w:marRight w:val="0"/>
      <w:marTop w:val="0"/>
      <w:marBottom w:val="0"/>
      <w:divBdr>
        <w:top w:val="none" w:sz="0" w:space="0" w:color="auto"/>
        <w:left w:val="none" w:sz="0" w:space="0" w:color="auto"/>
        <w:bottom w:val="none" w:sz="0" w:space="0" w:color="auto"/>
        <w:right w:val="none" w:sz="0" w:space="0" w:color="auto"/>
      </w:divBdr>
    </w:div>
    <w:div w:id="888145973">
      <w:bodyDiv w:val="1"/>
      <w:marLeft w:val="0"/>
      <w:marRight w:val="0"/>
      <w:marTop w:val="0"/>
      <w:marBottom w:val="0"/>
      <w:divBdr>
        <w:top w:val="none" w:sz="0" w:space="0" w:color="auto"/>
        <w:left w:val="none" w:sz="0" w:space="0" w:color="auto"/>
        <w:bottom w:val="none" w:sz="0" w:space="0" w:color="auto"/>
        <w:right w:val="none" w:sz="0" w:space="0" w:color="auto"/>
      </w:divBdr>
    </w:div>
    <w:div w:id="888346163">
      <w:bodyDiv w:val="1"/>
      <w:marLeft w:val="0"/>
      <w:marRight w:val="0"/>
      <w:marTop w:val="0"/>
      <w:marBottom w:val="0"/>
      <w:divBdr>
        <w:top w:val="none" w:sz="0" w:space="0" w:color="auto"/>
        <w:left w:val="none" w:sz="0" w:space="0" w:color="auto"/>
        <w:bottom w:val="none" w:sz="0" w:space="0" w:color="auto"/>
        <w:right w:val="none" w:sz="0" w:space="0" w:color="auto"/>
      </w:divBdr>
    </w:div>
    <w:div w:id="888372743">
      <w:bodyDiv w:val="1"/>
      <w:marLeft w:val="0"/>
      <w:marRight w:val="0"/>
      <w:marTop w:val="0"/>
      <w:marBottom w:val="0"/>
      <w:divBdr>
        <w:top w:val="none" w:sz="0" w:space="0" w:color="auto"/>
        <w:left w:val="none" w:sz="0" w:space="0" w:color="auto"/>
        <w:bottom w:val="none" w:sz="0" w:space="0" w:color="auto"/>
        <w:right w:val="none" w:sz="0" w:space="0" w:color="auto"/>
      </w:divBdr>
    </w:div>
    <w:div w:id="888566818">
      <w:bodyDiv w:val="1"/>
      <w:marLeft w:val="0"/>
      <w:marRight w:val="0"/>
      <w:marTop w:val="0"/>
      <w:marBottom w:val="0"/>
      <w:divBdr>
        <w:top w:val="none" w:sz="0" w:space="0" w:color="auto"/>
        <w:left w:val="none" w:sz="0" w:space="0" w:color="auto"/>
        <w:bottom w:val="none" w:sz="0" w:space="0" w:color="auto"/>
        <w:right w:val="none" w:sz="0" w:space="0" w:color="auto"/>
      </w:divBdr>
    </w:div>
    <w:div w:id="888566857">
      <w:bodyDiv w:val="1"/>
      <w:marLeft w:val="0"/>
      <w:marRight w:val="0"/>
      <w:marTop w:val="0"/>
      <w:marBottom w:val="0"/>
      <w:divBdr>
        <w:top w:val="none" w:sz="0" w:space="0" w:color="auto"/>
        <w:left w:val="none" w:sz="0" w:space="0" w:color="auto"/>
        <w:bottom w:val="none" w:sz="0" w:space="0" w:color="auto"/>
        <w:right w:val="none" w:sz="0" w:space="0" w:color="auto"/>
      </w:divBdr>
    </w:div>
    <w:div w:id="888609133">
      <w:bodyDiv w:val="1"/>
      <w:marLeft w:val="0"/>
      <w:marRight w:val="0"/>
      <w:marTop w:val="0"/>
      <w:marBottom w:val="0"/>
      <w:divBdr>
        <w:top w:val="none" w:sz="0" w:space="0" w:color="auto"/>
        <w:left w:val="none" w:sz="0" w:space="0" w:color="auto"/>
        <w:bottom w:val="none" w:sz="0" w:space="0" w:color="auto"/>
        <w:right w:val="none" w:sz="0" w:space="0" w:color="auto"/>
      </w:divBdr>
    </w:div>
    <w:div w:id="888758558">
      <w:bodyDiv w:val="1"/>
      <w:marLeft w:val="0"/>
      <w:marRight w:val="0"/>
      <w:marTop w:val="0"/>
      <w:marBottom w:val="0"/>
      <w:divBdr>
        <w:top w:val="none" w:sz="0" w:space="0" w:color="auto"/>
        <w:left w:val="none" w:sz="0" w:space="0" w:color="auto"/>
        <w:bottom w:val="none" w:sz="0" w:space="0" w:color="auto"/>
        <w:right w:val="none" w:sz="0" w:space="0" w:color="auto"/>
      </w:divBdr>
    </w:div>
    <w:div w:id="888806582">
      <w:bodyDiv w:val="1"/>
      <w:marLeft w:val="0"/>
      <w:marRight w:val="0"/>
      <w:marTop w:val="0"/>
      <w:marBottom w:val="0"/>
      <w:divBdr>
        <w:top w:val="none" w:sz="0" w:space="0" w:color="auto"/>
        <w:left w:val="none" w:sz="0" w:space="0" w:color="auto"/>
        <w:bottom w:val="none" w:sz="0" w:space="0" w:color="auto"/>
        <w:right w:val="none" w:sz="0" w:space="0" w:color="auto"/>
      </w:divBdr>
    </w:div>
    <w:div w:id="888959453">
      <w:bodyDiv w:val="1"/>
      <w:marLeft w:val="0"/>
      <w:marRight w:val="0"/>
      <w:marTop w:val="0"/>
      <w:marBottom w:val="0"/>
      <w:divBdr>
        <w:top w:val="none" w:sz="0" w:space="0" w:color="auto"/>
        <w:left w:val="none" w:sz="0" w:space="0" w:color="auto"/>
        <w:bottom w:val="none" w:sz="0" w:space="0" w:color="auto"/>
        <w:right w:val="none" w:sz="0" w:space="0" w:color="auto"/>
      </w:divBdr>
    </w:div>
    <w:div w:id="889145465">
      <w:bodyDiv w:val="1"/>
      <w:marLeft w:val="0"/>
      <w:marRight w:val="0"/>
      <w:marTop w:val="0"/>
      <w:marBottom w:val="0"/>
      <w:divBdr>
        <w:top w:val="none" w:sz="0" w:space="0" w:color="auto"/>
        <w:left w:val="none" w:sz="0" w:space="0" w:color="auto"/>
        <w:bottom w:val="none" w:sz="0" w:space="0" w:color="auto"/>
        <w:right w:val="none" w:sz="0" w:space="0" w:color="auto"/>
      </w:divBdr>
    </w:div>
    <w:div w:id="889194015">
      <w:bodyDiv w:val="1"/>
      <w:marLeft w:val="0"/>
      <w:marRight w:val="0"/>
      <w:marTop w:val="0"/>
      <w:marBottom w:val="0"/>
      <w:divBdr>
        <w:top w:val="none" w:sz="0" w:space="0" w:color="auto"/>
        <w:left w:val="none" w:sz="0" w:space="0" w:color="auto"/>
        <w:bottom w:val="none" w:sz="0" w:space="0" w:color="auto"/>
        <w:right w:val="none" w:sz="0" w:space="0" w:color="auto"/>
      </w:divBdr>
    </w:div>
    <w:div w:id="889224269">
      <w:bodyDiv w:val="1"/>
      <w:marLeft w:val="0"/>
      <w:marRight w:val="0"/>
      <w:marTop w:val="0"/>
      <w:marBottom w:val="0"/>
      <w:divBdr>
        <w:top w:val="none" w:sz="0" w:space="0" w:color="auto"/>
        <w:left w:val="none" w:sz="0" w:space="0" w:color="auto"/>
        <w:bottom w:val="none" w:sz="0" w:space="0" w:color="auto"/>
        <w:right w:val="none" w:sz="0" w:space="0" w:color="auto"/>
      </w:divBdr>
    </w:div>
    <w:div w:id="889339018">
      <w:bodyDiv w:val="1"/>
      <w:marLeft w:val="0"/>
      <w:marRight w:val="0"/>
      <w:marTop w:val="0"/>
      <w:marBottom w:val="0"/>
      <w:divBdr>
        <w:top w:val="none" w:sz="0" w:space="0" w:color="auto"/>
        <w:left w:val="none" w:sz="0" w:space="0" w:color="auto"/>
        <w:bottom w:val="none" w:sz="0" w:space="0" w:color="auto"/>
        <w:right w:val="none" w:sz="0" w:space="0" w:color="auto"/>
      </w:divBdr>
    </w:div>
    <w:div w:id="889341119">
      <w:bodyDiv w:val="1"/>
      <w:marLeft w:val="0"/>
      <w:marRight w:val="0"/>
      <w:marTop w:val="0"/>
      <w:marBottom w:val="0"/>
      <w:divBdr>
        <w:top w:val="none" w:sz="0" w:space="0" w:color="auto"/>
        <w:left w:val="none" w:sz="0" w:space="0" w:color="auto"/>
        <w:bottom w:val="none" w:sz="0" w:space="0" w:color="auto"/>
        <w:right w:val="none" w:sz="0" w:space="0" w:color="auto"/>
      </w:divBdr>
    </w:div>
    <w:div w:id="889461591">
      <w:bodyDiv w:val="1"/>
      <w:marLeft w:val="0"/>
      <w:marRight w:val="0"/>
      <w:marTop w:val="0"/>
      <w:marBottom w:val="0"/>
      <w:divBdr>
        <w:top w:val="none" w:sz="0" w:space="0" w:color="auto"/>
        <w:left w:val="none" w:sz="0" w:space="0" w:color="auto"/>
        <w:bottom w:val="none" w:sz="0" w:space="0" w:color="auto"/>
        <w:right w:val="none" w:sz="0" w:space="0" w:color="auto"/>
      </w:divBdr>
    </w:div>
    <w:div w:id="889801681">
      <w:bodyDiv w:val="1"/>
      <w:marLeft w:val="0"/>
      <w:marRight w:val="0"/>
      <w:marTop w:val="0"/>
      <w:marBottom w:val="0"/>
      <w:divBdr>
        <w:top w:val="none" w:sz="0" w:space="0" w:color="auto"/>
        <w:left w:val="none" w:sz="0" w:space="0" w:color="auto"/>
        <w:bottom w:val="none" w:sz="0" w:space="0" w:color="auto"/>
        <w:right w:val="none" w:sz="0" w:space="0" w:color="auto"/>
      </w:divBdr>
    </w:div>
    <w:div w:id="889850415">
      <w:bodyDiv w:val="1"/>
      <w:marLeft w:val="0"/>
      <w:marRight w:val="0"/>
      <w:marTop w:val="0"/>
      <w:marBottom w:val="0"/>
      <w:divBdr>
        <w:top w:val="none" w:sz="0" w:space="0" w:color="auto"/>
        <w:left w:val="none" w:sz="0" w:space="0" w:color="auto"/>
        <w:bottom w:val="none" w:sz="0" w:space="0" w:color="auto"/>
        <w:right w:val="none" w:sz="0" w:space="0" w:color="auto"/>
      </w:divBdr>
    </w:div>
    <w:div w:id="889880426">
      <w:bodyDiv w:val="1"/>
      <w:marLeft w:val="0"/>
      <w:marRight w:val="0"/>
      <w:marTop w:val="0"/>
      <w:marBottom w:val="0"/>
      <w:divBdr>
        <w:top w:val="none" w:sz="0" w:space="0" w:color="auto"/>
        <w:left w:val="none" w:sz="0" w:space="0" w:color="auto"/>
        <w:bottom w:val="none" w:sz="0" w:space="0" w:color="auto"/>
        <w:right w:val="none" w:sz="0" w:space="0" w:color="auto"/>
      </w:divBdr>
    </w:div>
    <w:div w:id="889924509">
      <w:bodyDiv w:val="1"/>
      <w:marLeft w:val="0"/>
      <w:marRight w:val="0"/>
      <w:marTop w:val="0"/>
      <w:marBottom w:val="0"/>
      <w:divBdr>
        <w:top w:val="none" w:sz="0" w:space="0" w:color="auto"/>
        <w:left w:val="none" w:sz="0" w:space="0" w:color="auto"/>
        <w:bottom w:val="none" w:sz="0" w:space="0" w:color="auto"/>
        <w:right w:val="none" w:sz="0" w:space="0" w:color="auto"/>
      </w:divBdr>
    </w:div>
    <w:div w:id="889998081">
      <w:bodyDiv w:val="1"/>
      <w:marLeft w:val="0"/>
      <w:marRight w:val="0"/>
      <w:marTop w:val="0"/>
      <w:marBottom w:val="0"/>
      <w:divBdr>
        <w:top w:val="none" w:sz="0" w:space="0" w:color="auto"/>
        <w:left w:val="none" w:sz="0" w:space="0" w:color="auto"/>
        <w:bottom w:val="none" w:sz="0" w:space="0" w:color="auto"/>
        <w:right w:val="none" w:sz="0" w:space="0" w:color="auto"/>
      </w:divBdr>
    </w:div>
    <w:div w:id="890069199">
      <w:bodyDiv w:val="1"/>
      <w:marLeft w:val="0"/>
      <w:marRight w:val="0"/>
      <w:marTop w:val="0"/>
      <w:marBottom w:val="0"/>
      <w:divBdr>
        <w:top w:val="none" w:sz="0" w:space="0" w:color="auto"/>
        <w:left w:val="none" w:sz="0" w:space="0" w:color="auto"/>
        <w:bottom w:val="none" w:sz="0" w:space="0" w:color="auto"/>
        <w:right w:val="none" w:sz="0" w:space="0" w:color="auto"/>
      </w:divBdr>
    </w:div>
    <w:div w:id="890071421">
      <w:bodyDiv w:val="1"/>
      <w:marLeft w:val="0"/>
      <w:marRight w:val="0"/>
      <w:marTop w:val="0"/>
      <w:marBottom w:val="0"/>
      <w:divBdr>
        <w:top w:val="none" w:sz="0" w:space="0" w:color="auto"/>
        <w:left w:val="none" w:sz="0" w:space="0" w:color="auto"/>
        <w:bottom w:val="none" w:sz="0" w:space="0" w:color="auto"/>
        <w:right w:val="none" w:sz="0" w:space="0" w:color="auto"/>
      </w:divBdr>
    </w:div>
    <w:div w:id="890458581">
      <w:bodyDiv w:val="1"/>
      <w:marLeft w:val="0"/>
      <w:marRight w:val="0"/>
      <w:marTop w:val="0"/>
      <w:marBottom w:val="0"/>
      <w:divBdr>
        <w:top w:val="none" w:sz="0" w:space="0" w:color="auto"/>
        <w:left w:val="none" w:sz="0" w:space="0" w:color="auto"/>
        <w:bottom w:val="none" w:sz="0" w:space="0" w:color="auto"/>
        <w:right w:val="none" w:sz="0" w:space="0" w:color="auto"/>
      </w:divBdr>
    </w:div>
    <w:div w:id="890653450">
      <w:bodyDiv w:val="1"/>
      <w:marLeft w:val="0"/>
      <w:marRight w:val="0"/>
      <w:marTop w:val="0"/>
      <w:marBottom w:val="0"/>
      <w:divBdr>
        <w:top w:val="none" w:sz="0" w:space="0" w:color="auto"/>
        <w:left w:val="none" w:sz="0" w:space="0" w:color="auto"/>
        <w:bottom w:val="none" w:sz="0" w:space="0" w:color="auto"/>
        <w:right w:val="none" w:sz="0" w:space="0" w:color="auto"/>
      </w:divBdr>
    </w:div>
    <w:div w:id="890728524">
      <w:bodyDiv w:val="1"/>
      <w:marLeft w:val="0"/>
      <w:marRight w:val="0"/>
      <w:marTop w:val="0"/>
      <w:marBottom w:val="0"/>
      <w:divBdr>
        <w:top w:val="none" w:sz="0" w:space="0" w:color="auto"/>
        <w:left w:val="none" w:sz="0" w:space="0" w:color="auto"/>
        <w:bottom w:val="none" w:sz="0" w:space="0" w:color="auto"/>
        <w:right w:val="none" w:sz="0" w:space="0" w:color="auto"/>
      </w:divBdr>
    </w:div>
    <w:div w:id="890729095">
      <w:bodyDiv w:val="1"/>
      <w:marLeft w:val="0"/>
      <w:marRight w:val="0"/>
      <w:marTop w:val="0"/>
      <w:marBottom w:val="0"/>
      <w:divBdr>
        <w:top w:val="none" w:sz="0" w:space="0" w:color="auto"/>
        <w:left w:val="none" w:sz="0" w:space="0" w:color="auto"/>
        <w:bottom w:val="none" w:sz="0" w:space="0" w:color="auto"/>
        <w:right w:val="none" w:sz="0" w:space="0" w:color="auto"/>
      </w:divBdr>
    </w:div>
    <w:div w:id="890769517">
      <w:bodyDiv w:val="1"/>
      <w:marLeft w:val="0"/>
      <w:marRight w:val="0"/>
      <w:marTop w:val="0"/>
      <w:marBottom w:val="0"/>
      <w:divBdr>
        <w:top w:val="none" w:sz="0" w:space="0" w:color="auto"/>
        <w:left w:val="none" w:sz="0" w:space="0" w:color="auto"/>
        <w:bottom w:val="none" w:sz="0" w:space="0" w:color="auto"/>
        <w:right w:val="none" w:sz="0" w:space="0" w:color="auto"/>
      </w:divBdr>
    </w:div>
    <w:div w:id="891035750">
      <w:bodyDiv w:val="1"/>
      <w:marLeft w:val="0"/>
      <w:marRight w:val="0"/>
      <w:marTop w:val="0"/>
      <w:marBottom w:val="0"/>
      <w:divBdr>
        <w:top w:val="none" w:sz="0" w:space="0" w:color="auto"/>
        <w:left w:val="none" w:sz="0" w:space="0" w:color="auto"/>
        <w:bottom w:val="none" w:sz="0" w:space="0" w:color="auto"/>
        <w:right w:val="none" w:sz="0" w:space="0" w:color="auto"/>
      </w:divBdr>
    </w:div>
    <w:div w:id="891038511">
      <w:bodyDiv w:val="1"/>
      <w:marLeft w:val="0"/>
      <w:marRight w:val="0"/>
      <w:marTop w:val="0"/>
      <w:marBottom w:val="0"/>
      <w:divBdr>
        <w:top w:val="none" w:sz="0" w:space="0" w:color="auto"/>
        <w:left w:val="none" w:sz="0" w:space="0" w:color="auto"/>
        <w:bottom w:val="none" w:sz="0" w:space="0" w:color="auto"/>
        <w:right w:val="none" w:sz="0" w:space="0" w:color="auto"/>
      </w:divBdr>
    </w:div>
    <w:div w:id="891190091">
      <w:bodyDiv w:val="1"/>
      <w:marLeft w:val="0"/>
      <w:marRight w:val="0"/>
      <w:marTop w:val="0"/>
      <w:marBottom w:val="0"/>
      <w:divBdr>
        <w:top w:val="none" w:sz="0" w:space="0" w:color="auto"/>
        <w:left w:val="none" w:sz="0" w:space="0" w:color="auto"/>
        <w:bottom w:val="none" w:sz="0" w:space="0" w:color="auto"/>
        <w:right w:val="none" w:sz="0" w:space="0" w:color="auto"/>
      </w:divBdr>
    </w:div>
    <w:div w:id="891231790">
      <w:bodyDiv w:val="1"/>
      <w:marLeft w:val="0"/>
      <w:marRight w:val="0"/>
      <w:marTop w:val="0"/>
      <w:marBottom w:val="0"/>
      <w:divBdr>
        <w:top w:val="none" w:sz="0" w:space="0" w:color="auto"/>
        <w:left w:val="none" w:sz="0" w:space="0" w:color="auto"/>
        <w:bottom w:val="none" w:sz="0" w:space="0" w:color="auto"/>
        <w:right w:val="none" w:sz="0" w:space="0" w:color="auto"/>
      </w:divBdr>
    </w:div>
    <w:div w:id="891623566">
      <w:bodyDiv w:val="1"/>
      <w:marLeft w:val="0"/>
      <w:marRight w:val="0"/>
      <w:marTop w:val="0"/>
      <w:marBottom w:val="0"/>
      <w:divBdr>
        <w:top w:val="none" w:sz="0" w:space="0" w:color="auto"/>
        <w:left w:val="none" w:sz="0" w:space="0" w:color="auto"/>
        <w:bottom w:val="none" w:sz="0" w:space="0" w:color="auto"/>
        <w:right w:val="none" w:sz="0" w:space="0" w:color="auto"/>
      </w:divBdr>
    </w:div>
    <w:div w:id="891624384">
      <w:bodyDiv w:val="1"/>
      <w:marLeft w:val="0"/>
      <w:marRight w:val="0"/>
      <w:marTop w:val="0"/>
      <w:marBottom w:val="0"/>
      <w:divBdr>
        <w:top w:val="none" w:sz="0" w:space="0" w:color="auto"/>
        <w:left w:val="none" w:sz="0" w:space="0" w:color="auto"/>
        <w:bottom w:val="none" w:sz="0" w:space="0" w:color="auto"/>
        <w:right w:val="none" w:sz="0" w:space="0" w:color="auto"/>
      </w:divBdr>
    </w:div>
    <w:div w:id="891649978">
      <w:bodyDiv w:val="1"/>
      <w:marLeft w:val="0"/>
      <w:marRight w:val="0"/>
      <w:marTop w:val="0"/>
      <w:marBottom w:val="0"/>
      <w:divBdr>
        <w:top w:val="none" w:sz="0" w:space="0" w:color="auto"/>
        <w:left w:val="none" w:sz="0" w:space="0" w:color="auto"/>
        <w:bottom w:val="none" w:sz="0" w:space="0" w:color="auto"/>
        <w:right w:val="none" w:sz="0" w:space="0" w:color="auto"/>
      </w:divBdr>
    </w:div>
    <w:div w:id="892227811">
      <w:bodyDiv w:val="1"/>
      <w:marLeft w:val="0"/>
      <w:marRight w:val="0"/>
      <w:marTop w:val="0"/>
      <w:marBottom w:val="0"/>
      <w:divBdr>
        <w:top w:val="none" w:sz="0" w:space="0" w:color="auto"/>
        <w:left w:val="none" w:sz="0" w:space="0" w:color="auto"/>
        <w:bottom w:val="none" w:sz="0" w:space="0" w:color="auto"/>
        <w:right w:val="none" w:sz="0" w:space="0" w:color="auto"/>
      </w:divBdr>
    </w:div>
    <w:div w:id="892232268">
      <w:bodyDiv w:val="1"/>
      <w:marLeft w:val="0"/>
      <w:marRight w:val="0"/>
      <w:marTop w:val="0"/>
      <w:marBottom w:val="0"/>
      <w:divBdr>
        <w:top w:val="none" w:sz="0" w:space="0" w:color="auto"/>
        <w:left w:val="none" w:sz="0" w:space="0" w:color="auto"/>
        <w:bottom w:val="none" w:sz="0" w:space="0" w:color="auto"/>
        <w:right w:val="none" w:sz="0" w:space="0" w:color="auto"/>
      </w:divBdr>
    </w:div>
    <w:div w:id="892234058">
      <w:bodyDiv w:val="1"/>
      <w:marLeft w:val="0"/>
      <w:marRight w:val="0"/>
      <w:marTop w:val="0"/>
      <w:marBottom w:val="0"/>
      <w:divBdr>
        <w:top w:val="none" w:sz="0" w:space="0" w:color="auto"/>
        <w:left w:val="none" w:sz="0" w:space="0" w:color="auto"/>
        <w:bottom w:val="none" w:sz="0" w:space="0" w:color="auto"/>
        <w:right w:val="none" w:sz="0" w:space="0" w:color="auto"/>
      </w:divBdr>
    </w:div>
    <w:div w:id="892272861">
      <w:bodyDiv w:val="1"/>
      <w:marLeft w:val="0"/>
      <w:marRight w:val="0"/>
      <w:marTop w:val="0"/>
      <w:marBottom w:val="0"/>
      <w:divBdr>
        <w:top w:val="none" w:sz="0" w:space="0" w:color="auto"/>
        <w:left w:val="none" w:sz="0" w:space="0" w:color="auto"/>
        <w:bottom w:val="none" w:sz="0" w:space="0" w:color="auto"/>
        <w:right w:val="none" w:sz="0" w:space="0" w:color="auto"/>
      </w:divBdr>
    </w:div>
    <w:div w:id="892426364">
      <w:bodyDiv w:val="1"/>
      <w:marLeft w:val="0"/>
      <w:marRight w:val="0"/>
      <w:marTop w:val="0"/>
      <w:marBottom w:val="0"/>
      <w:divBdr>
        <w:top w:val="none" w:sz="0" w:space="0" w:color="auto"/>
        <w:left w:val="none" w:sz="0" w:space="0" w:color="auto"/>
        <w:bottom w:val="none" w:sz="0" w:space="0" w:color="auto"/>
        <w:right w:val="none" w:sz="0" w:space="0" w:color="auto"/>
      </w:divBdr>
    </w:div>
    <w:div w:id="892426970">
      <w:bodyDiv w:val="1"/>
      <w:marLeft w:val="0"/>
      <w:marRight w:val="0"/>
      <w:marTop w:val="0"/>
      <w:marBottom w:val="0"/>
      <w:divBdr>
        <w:top w:val="none" w:sz="0" w:space="0" w:color="auto"/>
        <w:left w:val="none" w:sz="0" w:space="0" w:color="auto"/>
        <w:bottom w:val="none" w:sz="0" w:space="0" w:color="auto"/>
        <w:right w:val="none" w:sz="0" w:space="0" w:color="auto"/>
      </w:divBdr>
    </w:div>
    <w:div w:id="892539153">
      <w:bodyDiv w:val="1"/>
      <w:marLeft w:val="0"/>
      <w:marRight w:val="0"/>
      <w:marTop w:val="0"/>
      <w:marBottom w:val="0"/>
      <w:divBdr>
        <w:top w:val="none" w:sz="0" w:space="0" w:color="auto"/>
        <w:left w:val="none" w:sz="0" w:space="0" w:color="auto"/>
        <w:bottom w:val="none" w:sz="0" w:space="0" w:color="auto"/>
        <w:right w:val="none" w:sz="0" w:space="0" w:color="auto"/>
      </w:divBdr>
    </w:div>
    <w:div w:id="892547603">
      <w:bodyDiv w:val="1"/>
      <w:marLeft w:val="0"/>
      <w:marRight w:val="0"/>
      <w:marTop w:val="0"/>
      <w:marBottom w:val="0"/>
      <w:divBdr>
        <w:top w:val="none" w:sz="0" w:space="0" w:color="auto"/>
        <w:left w:val="none" w:sz="0" w:space="0" w:color="auto"/>
        <w:bottom w:val="none" w:sz="0" w:space="0" w:color="auto"/>
        <w:right w:val="none" w:sz="0" w:space="0" w:color="auto"/>
      </w:divBdr>
    </w:div>
    <w:div w:id="892815638">
      <w:bodyDiv w:val="1"/>
      <w:marLeft w:val="0"/>
      <w:marRight w:val="0"/>
      <w:marTop w:val="0"/>
      <w:marBottom w:val="0"/>
      <w:divBdr>
        <w:top w:val="none" w:sz="0" w:space="0" w:color="auto"/>
        <w:left w:val="none" w:sz="0" w:space="0" w:color="auto"/>
        <w:bottom w:val="none" w:sz="0" w:space="0" w:color="auto"/>
        <w:right w:val="none" w:sz="0" w:space="0" w:color="auto"/>
      </w:divBdr>
    </w:div>
    <w:div w:id="892886463">
      <w:bodyDiv w:val="1"/>
      <w:marLeft w:val="0"/>
      <w:marRight w:val="0"/>
      <w:marTop w:val="0"/>
      <w:marBottom w:val="0"/>
      <w:divBdr>
        <w:top w:val="none" w:sz="0" w:space="0" w:color="auto"/>
        <w:left w:val="none" w:sz="0" w:space="0" w:color="auto"/>
        <w:bottom w:val="none" w:sz="0" w:space="0" w:color="auto"/>
        <w:right w:val="none" w:sz="0" w:space="0" w:color="auto"/>
      </w:divBdr>
    </w:div>
    <w:div w:id="893005141">
      <w:bodyDiv w:val="1"/>
      <w:marLeft w:val="0"/>
      <w:marRight w:val="0"/>
      <w:marTop w:val="0"/>
      <w:marBottom w:val="0"/>
      <w:divBdr>
        <w:top w:val="none" w:sz="0" w:space="0" w:color="auto"/>
        <w:left w:val="none" w:sz="0" w:space="0" w:color="auto"/>
        <w:bottom w:val="none" w:sz="0" w:space="0" w:color="auto"/>
        <w:right w:val="none" w:sz="0" w:space="0" w:color="auto"/>
      </w:divBdr>
    </w:div>
    <w:div w:id="893078750">
      <w:bodyDiv w:val="1"/>
      <w:marLeft w:val="0"/>
      <w:marRight w:val="0"/>
      <w:marTop w:val="0"/>
      <w:marBottom w:val="0"/>
      <w:divBdr>
        <w:top w:val="none" w:sz="0" w:space="0" w:color="auto"/>
        <w:left w:val="none" w:sz="0" w:space="0" w:color="auto"/>
        <w:bottom w:val="none" w:sz="0" w:space="0" w:color="auto"/>
        <w:right w:val="none" w:sz="0" w:space="0" w:color="auto"/>
      </w:divBdr>
    </w:div>
    <w:div w:id="893084248">
      <w:bodyDiv w:val="1"/>
      <w:marLeft w:val="0"/>
      <w:marRight w:val="0"/>
      <w:marTop w:val="0"/>
      <w:marBottom w:val="0"/>
      <w:divBdr>
        <w:top w:val="none" w:sz="0" w:space="0" w:color="auto"/>
        <w:left w:val="none" w:sz="0" w:space="0" w:color="auto"/>
        <w:bottom w:val="none" w:sz="0" w:space="0" w:color="auto"/>
        <w:right w:val="none" w:sz="0" w:space="0" w:color="auto"/>
      </w:divBdr>
    </w:div>
    <w:div w:id="893085330">
      <w:bodyDiv w:val="1"/>
      <w:marLeft w:val="0"/>
      <w:marRight w:val="0"/>
      <w:marTop w:val="0"/>
      <w:marBottom w:val="0"/>
      <w:divBdr>
        <w:top w:val="none" w:sz="0" w:space="0" w:color="auto"/>
        <w:left w:val="none" w:sz="0" w:space="0" w:color="auto"/>
        <w:bottom w:val="none" w:sz="0" w:space="0" w:color="auto"/>
        <w:right w:val="none" w:sz="0" w:space="0" w:color="auto"/>
      </w:divBdr>
    </w:div>
    <w:div w:id="893197282">
      <w:bodyDiv w:val="1"/>
      <w:marLeft w:val="0"/>
      <w:marRight w:val="0"/>
      <w:marTop w:val="0"/>
      <w:marBottom w:val="0"/>
      <w:divBdr>
        <w:top w:val="none" w:sz="0" w:space="0" w:color="auto"/>
        <w:left w:val="none" w:sz="0" w:space="0" w:color="auto"/>
        <w:bottom w:val="none" w:sz="0" w:space="0" w:color="auto"/>
        <w:right w:val="none" w:sz="0" w:space="0" w:color="auto"/>
      </w:divBdr>
    </w:div>
    <w:div w:id="893277416">
      <w:bodyDiv w:val="1"/>
      <w:marLeft w:val="0"/>
      <w:marRight w:val="0"/>
      <w:marTop w:val="0"/>
      <w:marBottom w:val="0"/>
      <w:divBdr>
        <w:top w:val="none" w:sz="0" w:space="0" w:color="auto"/>
        <w:left w:val="none" w:sz="0" w:space="0" w:color="auto"/>
        <w:bottom w:val="none" w:sz="0" w:space="0" w:color="auto"/>
        <w:right w:val="none" w:sz="0" w:space="0" w:color="auto"/>
      </w:divBdr>
    </w:div>
    <w:div w:id="893393970">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3780799">
      <w:bodyDiv w:val="1"/>
      <w:marLeft w:val="0"/>
      <w:marRight w:val="0"/>
      <w:marTop w:val="0"/>
      <w:marBottom w:val="0"/>
      <w:divBdr>
        <w:top w:val="none" w:sz="0" w:space="0" w:color="auto"/>
        <w:left w:val="none" w:sz="0" w:space="0" w:color="auto"/>
        <w:bottom w:val="none" w:sz="0" w:space="0" w:color="auto"/>
        <w:right w:val="none" w:sz="0" w:space="0" w:color="auto"/>
      </w:divBdr>
    </w:div>
    <w:div w:id="893929635">
      <w:bodyDiv w:val="1"/>
      <w:marLeft w:val="0"/>
      <w:marRight w:val="0"/>
      <w:marTop w:val="0"/>
      <w:marBottom w:val="0"/>
      <w:divBdr>
        <w:top w:val="none" w:sz="0" w:space="0" w:color="auto"/>
        <w:left w:val="none" w:sz="0" w:space="0" w:color="auto"/>
        <w:bottom w:val="none" w:sz="0" w:space="0" w:color="auto"/>
        <w:right w:val="none" w:sz="0" w:space="0" w:color="auto"/>
      </w:divBdr>
    </w:div>
    <w:div w:id="894706376">
      <w:bodyDiv w:val="1"/>
      <w:marLeft w:val="0"/>
      <w:marRight w:val="0"/>
      <w:marTop w:val="0"/>
      <w:marBottom w:val="0"/>
      <w:divBdr>
        <w:top w:val="none" w:sz="0" w:space="0" w:color="auto"/>
        <w:left w:val="none" w:sz="0" w:space="0" w:color="auto"/>
        <w:bottom w:val="none" w:sz="0" w:space="0" w:color="auto"/>
        <w:right w:val="none" w:sz="0" w:space="0" w:color="auto"/>
      </w:divBdr>
    </w:div>
    <w:div w:id="894777248">
      <w:bodyDiv w:val="1"/>
      <w:marLeft w:val="0"/>
      <w:marRight w:val="0"/>
      <w:marTop w:val="0"/>
      <w:marBottom w:val="0"/>
      <w:divBdr>
        <w:top w:val="none" w:sz="0" w:space="0" w:color="auto"/>
        <w:left w:val="none" w:sz="0" w:space="0" w:color="auto"/>
        <w:bottom w:val="none" w:sz="0" w:space="0" w:color="auto"/>
        <w:right w:val="none" w:sz="0" w:space="0" w:color="auto"/>
      </w:divBdr>
    </w:div>
    <w:div w:id="894778534">
      <w:bodyDiv w:val="1"/>
      <w:marLeft w:val="0"/>
      <w:marRight w:val="0"/>
      <w:marTop w:val="0"/>
      <w:marBottom w:val="0"/>
      <w:divBdr>
        <w:top w:val="none" w:sz="0" w:space="0" w:color="auto"/>
        <w:left w:val="none" w:sz="0" w:space="0" w:color="auto"/>
        <w:bottom w:val="none" w:sz="0" w:space="0" w:color="auto"/>
        <w:right w:val="none" w:sz="0" w:space="0" w:color="auto"/>
      </w:divBdr>
    </w:div>
    <w:div w:id="894779675">
      <w:bodyDiv w:val="1"/>
      <w:marLeft w:val="0"/>
      <w:marRight w:val="0"/>
      <w:marTop w:val="0"/>
      <w:marBottom w:val="0"/>
      <w:divBdr>
        <w:top w:val="none" w:sz="0" w:space="0" w:color="auto"/>
        <w:left w:val="none" w:sz="0" w:space="0" w:color="auto"/>
        <w:bottom w:val="none" w:sz="0" w:space="0" w:color="auto"/>
        <w:right w:val="none" w:sz="0" w:space="0" w:color="auto"/>
      </w:divBdr>
    </w:div>
    <w:div w:id="894969580">
      <w:bodyDiv w:val="1"/>
      <w:marLeft w:val="0"/>
      <w:marRight w:val="0"/>
      <w:marTop w:val="0"/>
      <w:marBottom w:val="0"/>
      <w:divBdr>
        <w:top w:val="none" w:sz="0" w:space="0" w:color="auto"/>
        <w:left w:val="none" w:sz="0" w:space="0" w:color="auto"/>
        <w:bottom w:val="none" w:sz="0" w:space="0" w:color="auto"/>
        <w:right w:val="none" w:sz="0" w:space="0" w:color="auto"/>
      </w:divBdr>
    </w:div>
    <w:div w:id="895161679">
      <w:bodyDiv w:val="1"/>
      <w:marLeft w:val="0"/>
      <w:marRight w:val="0"/>
      <w:marTop w:val="0"/>
      <w:marBottom w:val="0"/>
      <w:divBdr>
        <w:top w:val="none" w:sz="0" w:space="0" w:color="auto"/>
        <w:left w:val="none" w:sz="0" w:space="0" w:color="auto"/>
        <w:bottom w:val="none" w:sz="0" w:space="0" w:color="auto"/>
        <w:right w:val="none" w:sz="0" w:space="0" w:color="auto"/>
      </w:divBdr>
    </w:div>
    <w:div w:id="895164760">
      <w:bodyDiv w:val="1"/>
      <w:marLeft w:val="0"/>
      <w:marRight w:val="0"/>
      <w:marTop w:val="0"/>
      <w:marBottom w:val="0"/>
      <w:divBdr>
        <w:top w:val="none" w:sz="0" w:space="0" w:color="auto"/>
        <w:left w:val="none" w:sz="0" w:space="0" w:color="auto"/>
        <w:bottom w:val="none" w:sz="0" w:space="0" w:color="auto"/>
        <w:right w:val="none" w:sz="0" w:space="0" w:color="auto"/>
      </w:divBdr>
    </w:div>
    <w:div w:id="895236259">
      <w:bodyDiv w:val="1"/>
      <w:marLeft w:val="0"/>
      <w:marRight w:val="0"/>
      <w:marTop w:val="0"/>
      <w:marBottom w:val="0"/>
      <w:divBdr>
        <w:top w:val="none" w:sz="0" w:space="0" w:color="auto"/>
        <w:left w:val="none" w:sz="0" w:space="0" w:color="auto"/>
        <w:bottom w:val="none" w:sz="0" w:space="0" w:color="auto"/>
        <w:right w:val="none" w:sz="0" w:space="0" w:color="auto"/>
      </w:divBdr>
    </w:div>
    <w:div w:id="895238868">
      <w:bodyDiv w:val="1"/>
      <w:marLeft w:val="0"/>
      <w:marRight w:val="0"/>
      <w:marTop w:val="0"/>
      <w:marBottom w:val="0"/>
      <w:divBdr>
        <w:top w:val="none" w:sz="0" w:space="0" w:color="auto"/>
        <w:left w:val="none" w:sz="0" w:space="0" w:color="auto"/>
        <w:bottom w:val="none" w:sz="0" w:space="0" w:color="auto"/>
        <w:right w:val="none" w:sz="0" w:space="0" w:color="auto"/>
      </w:divBdr>
    </w:div>
    <w:div w:id="895241635">
      <w:bodyDiv w:val="1"/>
      <w:marLeft w:val="0"/>
      <w:marRight w:val="0"/>
      <w:marTop w:val="0"/>
      <w:marBottom w:val="0"/>
      <w:divBdr>
        <w:top w:val="none" w:sz="0" w:space="0" w:color="auto"/>
        <w:left w:val="none" w:sz="0" w:space="0" w:color="auto"/>
        <w:bottom w:val="none" w:sz="0" w:space="0" w:color="auto"/>
        <w:right w:val="none" w:sz="0" w:space="0" w:color="auto"/>
      </w:divBdr>
    </w:div>
    <w:div w:id="895311397">
      <w:bodyDiv w:val="1"/>
      <w:marLeft w:val="0"/>
      <w:marRight w:val="0"/>
      <w:marTop w:val="0"/>
      <w:marBottom w:val="0"/>
      <w:divBdr>
        <w:top w:val="none" w:sz="0" w:space="0" w:color="auto"/>
        <w:left w:val="none" w:sz="0" w:space="0" w:color="auto"/>
        <w:bottom w:val="none" w:sz="0" w:space="0" w:color="auto"/>
        <w:right w:val="none" w:sz="0" w:space="0" w:color="auto"/>
      </w:divBdr>
    </w:div>
    <w:div w:id="895318230">
      <w:bodyDiv w:val="1"/>
      <w:marLeft w:val="0"/>
      <w:marRight w:val="0"/>
      <w:marTop w:val="0"/>
      <w:marBottom w:val="0"/>
      <w:divBdr>
        <w:top w:val="none" w:sz="0" w:space="0" w:color="auto"/>
        <w:left w:val="none" w:sz="0" w:space="0" w:color="auto"/>
        <w:bottom w:val="none" w:sz="0" w:space="0" w:color="auto"/>
        <w:right w:val="none" w:sz="0" w:space="0" w:color="auto"/>
      </w:divBdr>
    </w:div>
    <w:div w:id="895554605">
      <w:bodyDiv w:val="1"/>
      <w:marLeft w:val="0"/>
      <w:marRight w:val="0"/>
      <w:marTop w:val="0"/>
      <w:marBottom w:val="0"/>
      <w:divBdr>
        <w:top w:val="none" w:sz="0" w:space="0" w:color="auto"/>
        <w:left w:val="none" w:sz="0" w:space="0" w:color="auto"/>
        <w:bottom w:val="none" w:sz="0" w:space="0" w:color="auto"/>
        <w:right w:val="none" w:sz="0" w:space="0" w:color="auto"/>
      </w:divBdr>
    </w:div>
    <w:div w:id="895702463">
      <w:bodyDiv w:val="1"/>
      <w:marLeft w:val="0"/>
      <w:marRight w:val="0"/>
      <w:marTop w:val="0"/>
      <w:marBottom w:val="0"/>
      <w:divBdr>
        <w:top w:val="none" w:sz="0" w:space="0" w:color="auto"/>
        <w:left w:val="none" w:sz="0" w:space="0" w:color="auto"/>
        <w:bottom w:val="none" w:sz="0" w:space="0" w:color="auto"/>
        <w:right w:val="none" w:sz="0" w:space="0" w:color="auto"/>
      </w:divBdr>
    </w:div>
    <w:div w:id="895749712">
      <w:bodyDiv w:val="1"/>
      <w:marLeft w:val="0"/>
      <w:marRight w:val="0"/>
      <w:marTop w:val="0"/>
      <w:marBottom w:val="0"/>
      <w:divBdr>
        <w:top w:val="none" w:sz="0" w:space="0" w:color="auto"/>
        <w:left w:val="none" w:sz="0" w:space="0" w:color="auto"/>
        <w:bottom w:val="none" w:sz="0" w:space="0" w:color="auto"/>
        <w:right w:val="none" w:sz="0" w:space="0" w:color="auto"/>
      </w:divBdr>
    </w:div>
    <w:div w:id="895825135">
      <w:bodyDiv w:val="1"/>
      <w:marLeft w:val="0"/>
      <w:marRight w:val="0"/>
      <w:marTop w:val="0"/>
      <w:marBottom w:val="0"/>
      <w:divBdr>
        <w:top w:val="none" w:sz="0" w:space="0" w:color="auto"/>
        <w:left w:val="none" w:sz="0" w:space="0" w:color="auto"/>
        <w:bottom w:val="none" w:sz="0" w:space="0" w:color="auto"/>
        <w:right w:val="none" w:sz="0" w:space="0" w:color="auto"/>
      </w:divBdr>
    </w:div>
    <w:div w:id="895974976">
      <w:bodyDiv w:val="1"/>
      <w:marLeft w:val="0"/>
      <w:marRight w:val="0"/>
      <w:marTop w:val="0"/>
      <w:marBottom w:val="0"/>
      <w:divBdr>
        <w:top w:val="none" w:sz="0" w:space="0" w:color="auto"/>
        <w:left w:val="none" w:sz="0" w:space="0" w:color="auto"/>
        <w:bottom w:val="none" w:sz="0" w:space="0" w:color="auto"/>
        <w:right w:val="none" w:sz="0" w:space="0" w:color="auto"/>
      </w:divBdr>
    </w:div>
    <w:div w:id="896087488">
      <w:bodyDiv w:val="1"/>
      <w:marLeft w:val="0"/>
      <w:marRight w:val="0"/>
      <w:marTop w:val="0"/>
      <w:marBottom w:val="0"/>
      <w:divBdr>
        <w:top w:val="none" w:sz="0" w:space="0" w:color="auto"/>
        <w:left w:val="none" w:sz="0" w:space="0" w:color="auto"/>
        <w:bottom w:val="none" w:sz="0" w:space="0" w:color="auto"/>
        <w:right w:val="none" w:sz="0" w:space="0" w:color="auto"/>
      </w:divBdr>
    </w:div>
    <w:div w:id="896091591">
      <w:bodyDiv w:val="1"/>
      <w:marLeft w:val="0"/>
      <w:marRight w:val="0"/>
      <w:marTop w:val="0"/>
      <w:marBottom w:val="0"/>
      <w:divBdr>
        <w:top w:val="none" w:sz="0" w:space="0" w:color="auto"/>
        <w:left w:val="none" w:sz="0" w:space="0" w:color="auto"/>
        <w:bottom w:val="none" w:sz="0" w:space="0" w:color="auto"/>
        <w:right w:val="none" w:sz="0" w:space="0" w:color="auto"/>
      </w:divBdr>
    </w:div>
    <w:div w:id="896164830">
      <w:bodyDiv w:val="1"/>
      <w:marLeft w:val="0"/>
      <w:marRight w:val="0"/>
      <w:marTop w:val="0"/>
      <w:marBottom w:val="0"/>
      <w:divBdr>
        <w:top w:val="none" w:sz="0" w:space="0" w:color="auto"/>
        <w:left w:val="none" w:sz="0" w:space="0" w:color="auto"/>
        <w:bottom w:val="none" w:sz="0" w:space="0" w:color="auto"/>
        <w:right w:val="none" w:sz="0" w:space="0" w:color="auto"/>
      </w:divBdr>
    </w:div>
    <w:div w:id="896277785">
      <w:bodyDiv w:val="1"/>
      <w:marLeft w:val="0"/>
      <w:marRight w:val="0"/>
      <w:marTop w:val="0"/>
      <w:marBottom w:val="0"/>
      <w:divBdr>
        <w:top w:val="none" w:sz="0" w:space="0" w:color="auto"/>
        <w:left w:val="none" w:sz="0" w:space="0" w:color="auto"/>
        <w:bottom w:val="none" w:sz="0" w:space="0" w:color="auto"/>
        <w:right w:val="none" w:sz="0" w:space="0" w:color="auto"/>
      </w:divBdr>
    </w:div>
    <w:div w:id="896546556">
      <w:bodyDiv w:val="1"/>
      <w:marLeft w:val="0"/>
      <w:marRight w:val="0"/>
      <w:marTop w:val="0"/>
      <w:marBottom w:val="0"/>
      <w:divBdr>
        <w:top w:val="none" w:sz="0" w:space="0" w:color="auto"/>
        <w:left w:val="none" w:sz="0" w:space="0" w:color="auto"/>
        <w:bottom w:val="none" w:sz="0" w:space="0" w:color="auto"/>
        <w:right w:val="none" w:sz="0" w:space="0" w:color="auto"/>
      </w:divBdr>
    </w:div>
    <w:div w:id="896623047">
      <w:bodyDiv w:val="1"/>
      <w:marLeft w:val="0"/>
      <w:marRight w:val="0"/>
      <w:marTop w:val="0"/>
      <w:marBottom w:val="0"/>
      <w:divBdr>
        <w:top w:val="none" w:sz="0" w:space="0" w:color="auto"/>
        <w:left w:val="none" w:sz="0" w:space="0" w:color="auto"/>
        <w:bottom w:val="none" w:sz="0" w:space="0" w:color="auto"/>
        <w:right w:val="none" w:sz="0" w:space="0" w:color="auto"/>
      </w:divBdr>
    </w:div>
    <w:div w:id="896936206">
      <w:bodyDiv w:val="1"/>
      <w:marLeft w:val="0"/>
      <w:marRight w:val="0"/>
      <w:marTop w:val="0"/>
      <w:marBottom w:val="0"/>
      <w:divBdr>
        <w:top w:val="none" w:sz="0" w:space="0" w:color="auto"/>
        <w:left w:val="none" w:sz="0" w:space="0" w:color="auto"/>
        <w:bottom w:val="none" w:sz="0" w:space="0" w:color="auto"/>
        <w:right w:val="none" w:sz="0" w:space="0" w:color="auto"/>
      </w:divBdr>
    </w:div>
    <w:div w:id="897012121">
      <w:bodyDiv w:val="1"/>
      <w:marLeft w:val="0"/>
      <w:marRight w:val="0"/>
      <w:marTop w:val="0"/>
      <w:marBottom w:val="0"/>
      <w:divBdr>
        <w:top w:val="none" w:sz="0" w:space="0" w:color="auto"/>
        <w:left w:val="none" w:sz="0" w:space="0" w:color="auto"/>
        <w:bottom w:val="none" w:sz="0" w:space="0" w:color="auto"/>
        <w:right w:val="none" w:sz="0" w:space="0" w:color="auto"/>
      </w:divBdr>
    </w:div>
    <w:div w:id="897057449">
      <w:bodyDiv w:val="1"/>
      <w:marLeft w:val="0"/>
      <w:marRight w:val="0"/>
      <w:marTop w:val="0"/>
      <w:marBottom w:val="0"/>
      <w:divBdr>
        <w:top w:val="none" w:sz="0" w:space="0" w:color="auto"/>
        <w:left w:val="none" w:sz="0" w:space="0" w:color="auto"/>
        <w:bottom w:val="none" w:sz="0" w:space="0" w:color="auto"/>
        <w:right w:val="none" w:sz="0" w:space="0" w:color="auto"/>
      </w:divBdr>
    </w:div>
    <w:div w:id="897279008">
      <w:bodyDiv w:val="1"/>
      <w:marLeft w:val="0"/>
      <w:marRight w:val="0"/>
      <w:marTop w:val="0"/>
      <w:marBottom w:val="0"/>
      <w:divBdr>
        <w:top w:val="none" w:sz="0" w:space="0" w:color="auto"/>
        <w:left w:val="none" w:sz="0" w:space="0" w:color="auto"/>
        <w:bottom w:val="none" w:sz="0" w:space="0" w:color="auto"/>
        <w:right w:val="none" w:sz="0" w:space="0" w:color="auto"/>
      </w:divBdr>
    </w:div>
    <w:div w:id="897319667">
      <w:bodyDiv w:val="1"/>
      <w:marLeft w:val="0"/>
      <w:marRight w:val="0"/>
      <w:marTop w:val="0"/>
      <w:marBottom w:val="0"/>
      <w:divBdr>
        <w:top w:val="none" w:sz="0" w:space="0" w:color="auto"/>
        <w:left w:val="none" w:sz="0" w:space="0" w:color="auto"/>
        <w:bottom w:val="none" w:sz="0" w:space="0" w:color="auto"/>
        <w:right w:val="none" w:sz="0" w:space="0" w:color="auto"/>
      </w:divBdr>
    </w:div>
    <w:div w:id="897401754">
      <w:bodyDiv w:val="1"/>
      <w:marLeft w:val="0"/>
      <w:marRight w:val="0"/>
      <w:marTop w:val="0"/>
      <w:marBottom w:val="0"/>
      <w:divBdr>
        <w:top w:val="none" w:sz="0" w:space="0" w:color="auto"/>
        <w:left w:val="none" w:sz="0" w:space="0" w:color="auto"/>
        <w:bottom w:val="none" w:sz="0" w:space="0" w:color="auto"/>
        <w:right w:val="none" w:sz="0" w:space="0" w:color="auto"/>
      </w:divBdr>
    </w:div>
    <w:div w:id="897471335">
      <w:bodyDiv w:val="1"/>
      <w:marLeft w:val="0"/>
      <w:marRight w:val="0"/>
      <w:marTop w:val="0"/>
      <w:marBottom w:val="0"/>
      <w:divBdr>
        <w:top w:val="none" w:sz="0" w:space="0" w:color="auto"/>
        <w:left w:val="none" w:sz="0" w:space="0" w:color="auto"/>
        <w:bottom w:val="none" w:sz="0" w:space="0" w:color="auto"/>
        <w:right w:val="none" w:sz="0" w:space="0" w:color="auto"/>
      </w:divBdr>
    </w:div>
    <w:div w:id="897477854">
      <w:bodyDiv w:val="1"/>
      <w:marLeft w:val="0"/>
      <w:marRight w:val="0"/>
      <w:marTop w:val="0"/>
      <w:marBottom w:val="0"/>
      <w:divBdr>
        <w:top w:val="none" w:sz="0" w:space="0" w:color="auto"/>
        <w:left w:val="none" w:sz="0" w:space="0" w:color="auto"/>
        <w:bottom w:val="none" w:sz="0" w:space="0" w:color="auto"/>
        <w:right w:val="none" w:sz="0" w:space="0" w:color="auto"/>
      </w:divBdr>
    </w:div>
    <w:div w:id="897663668">
      <w:bodyDiv w:val="1"/>
      <w:marLeft w:val="0"/>
      <w:marRight w:val="0"/>
      <w:marTop w:val="0"/>
      <w:marBottom w:val="0"/>
      <w:divBdr>
        <w:top w:val="none" w:sz="0" w:space="0" w:color="auto"/>
        <w:left w:val="none" w:sz="0" w:space="0" w:color="auto"/>
        <w:bottom w:val="none" w:sz="0" w:space="0" w:color="auto"/>
        <w:right w:val="none" w:sz="0" w:space="0" w:color="auto"/>
      </w:divBdr>
    </w:div>
    <w:div w:id="897741446">
      <w:bodyDiv w:val="1"/>
      <w:marLeft w:val="0"/>
      <w:marRight w:val="0"/>
      <w:marTop w:val="0"/>
      <w:marBottom w:val="0"/>
      <w:divBdr>
        <w:top w:val="none" w:sz="0" w:space="0" w:color="auto"/>
        <w:left w:val="none" w:sz="0" w:space="0" w:color="auto"/>
        <w:bottom w:val="none" w:sz="0" w:space="0" w:color="auto"/>
        <w:right w:val="none" w:sz="0" w:space="0" w:color="auto"/>
      </w:divBdr>
    </w:div>
    <w:div w:id="897983752">
      <w:bodyDiv w:val="1"/>
      <w:marLeft w:val="0"/>
      <w:marRight w:val="0"/>
      <w:marTop w:val="0"/>
      <w:marBottom w:val="0"/>
      <w:divBdr>
        <w:top w:val="none" w:sz="0" w:space="0" w:color="auto"/>
        <w:left w:val="none" w:sz="0" w:space="0" w:color="auto"/>
        <w:bottom w:val="none" w:sz="0" w:space="0" w:color="auto"/>
        <w:right w:val="none" w:sz="0" w:space="0" w:color="auto"/>
      </w:divBdr>
    </w:div>
    <w:div w:id="898134775">
      <w:bodyDiv w:val="1"/>
      <w:marLeft w:val="0"/>
      <w:marRight w:val="0"/>
      <w:marTop w:val="0"/>
      <w:marBottom w:val="0"/>
      <w:divBdr>
        <w:top w:val="none" w:sz="0" w:space="0" w:color="auto"/>
        <w:left w:val="none" w:sz="0" w:space="0" w:color="auto"/>
        <w:bottom w:val="none" w:sz="0" w:space="0" w:color="auto"/>
        <w:right w:val="none" w:sz="0" w:space="0" w:color="auto"/>
      </w:divBdr>
    </w:div>
    <w:div w:id="898202861">
      <w:bodyDiv w:val="1"/>
      <w:marLeft w:val="0"/>
      <w:marRight w:val="0"/>
      <w:marTop w:val="0"/>
      <w:marBottom w:val="0"/>
      <w:divBdr>
        <w:top w:val="none" w:sz="0" w:space="0" w:color="auto"/>
        <w:left w:val="none" w:sz="0" w:space="0" w:color="auto"/>
        <w:bottom w:val="none" w:sz="0" w:space="0" w:color="auto"/>
        <w:right w:val="none" w:sz="0" w:space="0" w:color="auto"/>
      </w:divBdr>
    </w:div>
    <w:div w:id="898243531">
      <w:bodyDiv w:val="1"/>
      <w:marLeft w:val="0"/>
      <w:marRight w:val="0"/>
      <w:marTop w:val="0"/>
      <w:marBottom w:val="0"/>
      <w:divBdr>
        <w:top w:val="none" w:sz="0" w:space="0" w:color="auto"/>
        <w:left w:val="none" w:sz="0" w:space="0" w:color="auto"/>
        <w:bottom w:val="none" w:sz="0" w:space="0" w:color="auto"/>
        <w:right w:val="none" w:sz="0" w:space="0" w:color="auto"/>
      </w:divBdr>
    </w:div>
    <w:div w:id="898321476">
      <w:bodyDiv w:val="1"/>
      <w:marLeft w:val="0"/>
      <w:marRight w:val="0"/>
      <w:marTop w:val="0"/>
      <w:marBottom w:val="0"/>
      <w:divBdr>
        <w:top w:val="none" w:sz="0" w:space="0" w:color="auto"/>
        <w:left w:val="none" w:sz="0" w:space="0" w:color="auto"/>
        <w:bottom w:val="none" w:sz="0" w:space="0" w:color="auto"/>
        <w:right w:val="none" w:sz="0" w:space="0" w:color="auto"/>
      </w:divBdr>
    </w:div>
    <w:div w:id="898438713">
      <w:bodyDiv w:val="1"/>
      <w:marLeft w:val="0"/>
      <w:marRight w:val="0"/>
      <w:marTop w:val="0"/>
      <w:marBottom w:val="0"/>
      <w:divBdr>
        <w:top w:val="none" w:sz="0" w:space="0" w:color="auto"/>
        <w:left w:val="none" w:sz="0" w:space="0" w:color="auto"/>
        <w:bottom w:val="none" w:sz="0" w:space="0" w:color="auto"/>
        <w:right w:val="none" w:sz="0" w:space="0" w:color="auto"/>
      </w:divBdr>
    </w:div>
    <w:div w:id="898519254">
      <w:bodyDiv w:val="1"/>
      <w:marLeft w:val="0"/>
      <w:marRight w:val="0"/>
      <w:marTop w:val="0"/>
      <w:marBottom w:val="0"/>
      <w:divBdr>
        <w:top w:val="none" w:sz="0" w:space="0" w:color="auto"/>
        <w:left w:val="none" w:sz="0" w:space="0" w:color="auto"/>
        <w:bottom w:val="none" w:sz="0" w:space="0" w:color="auto"/>
        <w:right w:val="none" w:sz="0" w:space="0" w:color="auto"/>
      </w:divBdr>
    </w:div>
    <w:div w:id="898520562">
      <w:bodyDiv w:val="1"/>
      <w:marLeft w:val="0"/>
      <w:marRight w:val="0"/>
      <w:marTop w:val="0"/>
      <w:marBottom w:val="0"/>
      <w:divBdr>
        <w:top w:val="none" w:sz="0" w:space="0" w:color="auto"/>
        <w:left w:val="none" w:sz="0" w:space="0" w:color="auto"/>
        <w:bottom w:val="none" w:sz="0" w:space="0" w:color="auto"/>
        <w:right w:val="none" w:sz="0" w:space="0" w:color="auto"/>
      </w:divBdr>
    </w:div>
    <w:div w:id="898521004">
      <w:bodyDiv w:val="1"/>
      <w:marLeft w:val="0"/>
      <w:marRight w:val="0"/>
      <w:marTop w:val="0"/>
      <w:marBottom w:val="0"/>
      <w:divBdr>
        <w:top w:val="none" w:sz="0" w:space="0" w:color="auto"/>
        <w:left w:val="none" w:sz="0" w:space="0" w:color="auto"/>
        <w:bottom w:val="none" w:sz="0" w:space="0" w:color="auto"/>
        <w:right w:val="none" w:sz="0" w:space="0" w:color="auto"/>
      </w:divBdr>
    </w:div>
    <w:div w:id="898637407">
      <w:bodyDiv w:val="1"/>
      <w:marLeft w:val="0"/>
      <w:marRight w:val="0"/>
      <w:marTop w:val="0"/>
      <w:marBottom w:val="0"/>
      <w:divBdr>
        <w:top w:val="none" w:sz="0" w:space="0" w:color="auto"/>
        <w:left w:val="none" w:sz="0" w:space="0" w:color="auto"/>
        <w:bottom w:val="none" w:sz="0" w:space="0" w:color="auto"/>
        <w:right w:val="none" w:sz="0" w:space="0" w:color="auto"/>
      </w:divBdr>
    </w:div>
    <w:div w:id="898781297">
      <w:bodyDiv w:val="1"/>
      <w:marLeft w:val="0"/>
      <w:marRight w:val="0"/>
      <w:marTop w:val="0"/>
      <w:marBottom w:val="0"/>
      <w:divBdr>
        <w:top w:val="none" w:sz="0" w:space="0" w:color="auto"/>
        <w:left w:val="none" w:sz="0" w:space="0" w:color="auto"/>
        <w:bottom w:val="none" w:sz="0" w:space="0" w:color="auto"/>
        <w:right w:val="none" w:sz="0" w:space="0" w:color="auto"/>
      </w:divBdr>
    </w:div>
    <w:div w:id="898830986">
      <w:bodyDiv w:val="1"/>
      <w:marLeft w:val="0"/>
      <w:marRight w:val="0"/>
      <w:marTop w:val="0"/>
      <w:marBottom w:val="0"/>
      <w:divBdr>
        <w:top w:val="none" w:sz="0" w:space="0" w:color="auto"/>
        <w:left w:val="none" w:sz="0" w:space="0" w:color="auto"/>
        <w:bottom w:val="none" w:sz="0" w:space="0" w:color="auto"/>
        <w:right w:val="none" w:sz="0" w:space="0" w:color="auto"/>
      </w:divBdr>
    </w:div>
    <w:div w:id="899051791">
      <w:bodyDiv w:val="1"/>
      <w:marLeft w:val="0"/>
      <w:marRight w:val="0"/>
      <w:marTop w:val="0"/>
      <w:marBottom w:val="0"/>
      <w:divBdr>
        <w:top w:val="none" w:sz="0" w:space="0" w:color="auto"/>
        <w:left w:val="none" w:sz="0" w:space="0" w:color="auto"/>
        <w:bottom w:val="none" w:sz="0" w:space="0" w:color="auto"/>
        <w:right w:val="none" w:sz="0" w:space="0" w:color="auto"/>
      </w:divBdr>
    </w:div>
    <w:div w:id="899251498">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2597">
      <w:bodyDiv w:val="1"/>
      <w:marLeft w:val="0"/>
      <w:marRight w:val="0"/>
      <w:marTop w:val="0"/>
      <w:marBottom w:val="0"/>
      <w:divBdr>
        <w:top w:val="none" w:sz="0" w:space="0" w:color="auto"/>
        <w:left w:val="none" w:sz="0" w:space="0" w:color="auto"/>
        <w:bottom w:val="none" w:sz="0" w:space="0" w:color="auto"/>
        <w:right w:val="none" w:sz="0" w:space="0" w:color="auto"/>
      </w:divBdr>
    </w:div>
    <w:div w:id="899512740">
      <w:bodyDiv w:val="1"/>
      <w:marLeft w:val="0"/>
      <w:marRight w:val="0"/>
      <w:marTop w:val="0"/>
      <w:marBottom w:val="0"/>
      <w:divBdr>
        <w:top w:val="none" w:sz="0" w:space="0" w:color="auto"/>
        <w:left w:val="none" w:sz="0" w:space="0" w:color="auto"/>
        <w:bottom w:val="none" w:sz="0" w:space="0" w:color="auto"/>
        <w:right w:val="none" w:sz="0" w:space="0" w:color="auto"/>
      </w:divBdr>
    </w:div>
    <w:div w:id="899556433">
      <w:bodyDiv w:val="1"/>
      <w:marLeft w:val="0"/>
      <w:marRight w:val="0"/>
      <w:marTop w:val="0"/>
      <w:marBottom w:val="0"/>
      <w:divBdr>
        <w:top w:val="none" w:sz="0" w:space="0" w:color="auto"/>
        <w:left w:val="none" w:sz="0" w:space="0" w:color="auto"/>
        <w:bottom w:val="none" w:sz="0" w:space="0" w:color="auto"/>
        <w:right w:val="none" w:sz="0" w:space="0" w:color="auto"/>
      </w:divBdr>
    </w:div>
    <w:div w:id="899709552">
      <w:bodyDiv w:val="1"/>
      <w:marLeft w:val="0"/>
      <w:marRight w:val="0"/>
      <w:marTop w:val="0"/>
      <w:marBottom w:val="0"/>
      <w:divBdr>
        <w:top w:val="none" w:sz="0" w:space="0" w:color="auto"/>
        <w:left w:val="none" w:sz="0" w:space="0" w:color="auto"/>
        <w:bottom w:val="none" w:sz="0" w:space="0" w:color="auto"/>
        <w:right w:val="none" w:sz="0" w:space="0" w:color="auto"/>
      </w:divBdr>
    </w:div>
    <w:div w:id="899901913">
      <w:bodyDiv w:val="1"/>
      <w:marLeft w:val="0"/>
      <w:marRight w:val="0"/>
      <w:marTop w:val="0"/>
      <w:marBottom w:val="0"/>
      <w:divBdr>
        <w:top w:val="none" w:sz="0" w:space="0" w:color="auto"/>
        <w:left w:val="none" w:sz="0" w:space="0" w:color="auto"/>
        <w:bottom w:val="none" w:sz="0" w:space="0" w:color="auto"/>
        <w:right w:val="none" w:sz="0" w:space="0" w:color="auto"/>
      </w:divBdr>
    </w:div>
    <w:div w:id="899940475">
      <w:bodyDiv w:val="1"/>
      <w:marLeft w:val="0"/>
      <w:marRight w:val="0"/>
      <w:marTop w:val="0"/>
      <w:marBottom w:val="0"/>
      <w:divBdr>
        <w:top w:val="none" w:sz="0" w:space="0" w:color="auto"/>
        <w:left w:val="none" w:sz="0" w:space="0" w:color="auto"/>
        <w:bottom w:val="none" w:sz="0" w:space="0" w:color="auto"/>
        <w:right w:val="none" w:sz="0" w:space="0" w:color="auto"/>
      </w:divBdr>
    </w:div>
    <w:div w:id="899940661">
      <w:bodyDiv w:val="1"/>
      <w:marLeft w:val="0"/>
      <w:marRight w:val="0"/>
      <w:marTop w:val="0"/>
      <w:marBottom w:val="0"/>
      <w:divBdr>
        <w:top w:val="none" w:sz="0" w:space="0" w:color="auto"/>
        <w:left w:val="none" w:sz="0" w:space="0" w:color="auto"/>
        <w:bottom w:val="none" w:sz="0" w:space="0" w:color="auto"/>
        <w:right w:val="none" w:sz="0" w:space="0" w:color="auto"/>
      </w:divBdr>
    </w:div>
    <w:div w:id="900020166">
      <w:bodyDiv w:val="1"/>
      <w:marLeft w:val="0"/>
      <w:marRight w:val="0"/>
      <w:marTop w:val="0"/>
      <w:marBottom w:val="0"/>
      <w:divBdr>
        <w:top w:val="none" w:sz="0" w:space="0" w:color="auto"/>
        <w:left w:val="none" w:sz="0" w:space="0" w:color="auto"/>
        <w:bottom w:val="none" w:sz="0" w:space="0" w:color="auto"/>
        <w:right w:val="none" w:sz="0" w:space="0" w:color="auto"/>
      </w:divBdr>
    </w:div>
    <w:div w:id="900166890">
      <w:bodyDiv w:val="1"/>
      <w:marLeft w:val="0"/>
      <w:marRight w:val="0"/>
      <w:marTop w:val="0"/>
      <w:marBottom w:val="0"/>
      <w:divBdr>
        <w:top w:val="none" w:sz="0" w:space="0" w:color="auto"/>
        <w:left w:val="none" w:sz="0" w:space="0" w:color="auto"/>
        <w:bottom w:val="none" w:sz="0" w:space="0" w:color="auto"/>
        <w:right w:val="none" w:sz="0" w:space="0" w:color="auto"/>
      </w:divBdr>
    </w:div>
    <w:div w:id="900553836">
      <w:bodyDiv w:val="1"/>
      <w:marLeft w:val="0"/>
      <w:marRight w:val="0"/>
      <w:marTop w:val="0"/>
      <w:marBottom w:val="0"/>
      <w:divBdr>
        <w:top w:val="none" w:sz="0" w:space="0" w:color="auto"/>
        <w:left w:val="none" w:sz="0" w:space="0" w:color="auto"/>
        <w:bottom w:val="none" w:sz="0" w:space="0" w:color="auto"/>
        <w:right w:val="none" w:sz="0" w:space="0" w:color="auto"/>
      </w:divBdr>
    </w:div>
    <w:div w:id="900750386">
      <w:bodyDiv w:val="1"/>
      <w:marLeft w:val="0"/>
      <w:marRight w:val="0"/>
      <w:marTop w:val="0"/>
      <w:marBottom w:val="0"/>
      <w:divBdr>
        <w:top w:val="none" w:sz="0" w:space="0" w:color="auto"/>
        <w:left w:val="none" w:sz="0" w:space="0" w:color="auto"/>
        <w:bottom w:val="none" w:sz="0" w:space="0" w:color="auto"/>
        <w:right w:val="none" w:sz="0" w:space="0" w:color="auto"/>
      </w:divBdr>
    </w:div>
    <w:div w:id="900949199">
      <w:bodyDiv w:val="1"/>
      <w:marLeft w:val="0"/>
      <w:marRight w:val="0"/>
      <w:marTop w:val="0"/>
      <w:marBottom w:val="0"/>
      <w:divBdr>
        <w:top w:val="none" w:sz="0" w:space="0" w:color="auto"/>
        <w:left w:val="none" w:sz="0" w:space="0" w:color="auto"/>
        <w:bottom w:val="none" w:sz="0" w:space="0" w:color="auto"/>
        <w:right w:val="none" w:sz="0" w:space="0" w:color="auto"/>
      </w:divBdr>
    </w:div>
    <w:div w:id="901017102">
      <w:bodyDiv w:val="1"/>
      <w:marLeft w:val="0"/>
      <w:marRight w:val="0"/>
      <w:marTop w:val="0"/>
      <w:marBottom w:val="0"/>
      <w:divBdr>
        <w:top w:val="none" w:sz="0" w:space="0" w:color="auto"/>
        <w:left w:val="none" w:sz="0" w:space="0" w:color="auto"/>
        <w:bottom w:val="none" w:sz="0" w:space="0" w:color="auto"/>
        <w:right w:val="none" w:sz="0" w:space="0" w:color="auto"/>
      </w:divBdr>
    </w:div>
    <w:div w:id="901017605">
      <w:bodyDiv w:val="1"/>
      <w:marLeft w:val="0"/>
      <w:marRight w:val="0"/>
      <w:marTop w:val="0"/>
      <w:marBottom w:val="0"/>
      <w:divBdr>
        <w:top w:val="none" w:sz="0" w:space="0" w:color="auto"/>
        <w:left w:val="none" w:sz="0" w:space="0" w:color="auto"/>
        <w:bottom w:val="none" w:sz="0" w:space="0" w:color="auto"/>
        <w:right w:val="none" w:sz="0" w:space="0" w:color="auto"/>
      </w:divBdr>
    </w:div>
    <w:div w:id="901017681">
      <w:bodyDiv w:val="1"/>
      <w:marLeft w:val="0"/>
      <w:marRight w:val="0"/>
      <w:marTop w:val="0"/>
      <w:marBottom w:val="0"/>
      <w:divBdr>
        <w:top w:val="none" w:sz="0" w:space="0" w:color="auto"/>
        <w:left w:val="none" w:sz="0" w:space="0" w:color="auto"/>
        <w:bottom w:val="none" w:sz="0" w:space="0" w:color="auto"/>
        <w:right w:val="none" w:sz="0" w:space="0" w:color="auto"/>
      </w:divBdr>
    </w:div>
    <w:div w:id="901059381">
      <w:bodyDiv w:val="1"/>
      <w:marLeft w:val="0"/>
      <w:marRight w:val="0"/>
      <w:marTop w:val="0"/>
      <w:marBottom w:val="0"/>
      <w:divBdr>
        <w:top w:val="none" w:sz="0" w:space="0" w:color="auto"/>
        <w:left w:val="none" w:sz="0" w:space="0" w:color="auto"/>
        <w:bottom w:val="none" w:sz="0" w:space="0" w:color="auto"/>
        <w:right w:val="none" w:sz="0" w:space="0" w:color="auto"/>
      </w:divBdr>
    </w:div>
    <w:div w:id="901141597">
      <w:bodyDiv w:val="1"/>
      <w:marLeft w:val="0"/>
      <w:marRight w:val="0"/>
      <w:marTop w:val="0"/>
      <w:marBottom w:val="0"/>
      <w:divBdr>
        <w:top w:val="none" w:sz="0" w:space="0" w:color="auto"/>
        <w:left w:val="none" w:sz="0" w:space="0" w:color="auto"/>
        <w:bottom w:val="none" w:sz="0" w:space="0" w:color="auto"/>
        <w:right w:val="none" w:sz="0" w:space="0" w:color="auto"/>
      </w:divBdr>
    </w:div>
    <w:div w:id="901403424">
      <w:bodyDiv w:val="1"/>
      <w:marLeft w:val="0"/>
      <w:marRight w:val="0"/>
      <w:marTop w:val="0"/>
      <w:marBottom w:val="0"/>
      <w:divBdr>
        <w:top w:val="none" w:sz="0" w:space="0" w:color="auto"/>
        <w:left w:val="none" w:sz="0" w:space="0" w:color="auto"/>
        <w:bottom w:val="none" w:sz="0" w:space="0" w:color="auto"/>
        <w:right w:val="none" w:sz="0" w:space="0" w:color="auto"/>
      </w:divBdr>
    </w:div>
    <w:div w:id="901521612">
      <w:bodyDiv w:val="1"/>
      <w:marLeft w:val="0"/>
      <w:marRight w:val="0"/>
      <w:marTop w:val="0"/>
      <w:marBottom w:val="0"/>
      <w:divBdr>
        <w:top w:val="none" w:sz="0" w:space="0" w:color="auto"/>
        <w:left w:val="none" w:sz="0" w:space="0" w:color="auto"/>
        <w:bottom w:val="none" w:sz="0" w:space="0" w:color="auto"/>
        <w:right w:val="none" w:sz="0" w:space="0" w:color="auto"/>
      </w:divBdr>
    </w:div>
    <w:div w:id="901674403">
      <w:bodyDiv w:val="1"/>
      <w:marLeft w:val="0"/>
      <w:marRight w:val="0"/>
      <w:marTop w:val="0"/>
      <w:marBottom w:val="0"/>
      <w:divBdr>
        <w:top w:val="none" w:sz="0" w:space="0" w:color="auto"/>
        <w:left w:val="none" w:sz="0" w:space="0" w:color="auto"/>
        <w:bottom w:val="none" w:sz="0" w:space="0" w:color="auto"/>
        <w:right w:val="none" w:sz="0" w:space="0" w:color="auto"/>
      </w:divBdr>
    </w:div>
    <w:div w:id="901869230">
      <w:bodyDiv w:val="1"/>
      <w:marLeft w:val="0"/>
      <w:marRight w:val="0"/>
      <w:marTop w:val="0"/>
      <w:marBottom w:val="0"/>
      <w:divBdr>
        <w:top w:val="none" w:sz="0" w:space="0" w:color="auto"/>
        <w:left w:val="none" w:sz="0" w:space="0" w:color="auto"/>
        <w:bottom w:val="none" w:sz="0" w:space="0" w:color="auto"/>
        <w:right w:val="none" w:sz="0" w:space="0" w:color="auto"/>
      </w:divBdr>
    </w:div>
    <w:div w:id="901869687">
      <w:bodyDiv w:val="1"/>
      <w:marLeft w:val="0"/>
      <w:marRight w:val="0"/>
      <w:marTop w:val="0"/>
      <w:marBottom w:val="0"/>
      <w:divBdr>
        <w:top w:val="none" w:sz="0" w:space="0" w:color="auto"/>
        <w:left w:val="none" w:sz="0" w:space="0" w:color="auto"/>
        <w:bottom w:val="none" w:sz="0" w:space="0" w:color="auto"/>
        <w:right w:val="none" w:sz="0" w:space="0" w:color="auto"/>
      </w:divBdr>
    </w:div>
    <w:div w:id="901990754">
      <w:bodyDiv w:val="1"/>
      <w:marLeft w:val="0"/>
      <w:marRight w:val="0"/>
      <w:marTop w:val="0"/>
      <w:marBottom w:val="0"/>
      <w:divBdr>
        <w:top w:val="none" w:sz="0" w:space="0" w:color="auto"/>
        <w:left w:val="none" w:sz="0" w:space="0" w:color="auto"/>
        <w:bottom w:val="none" w:sz="0" w:space="0" w:color="auto"/>
        <w:right w:val="none" w:sz="0" w:space="0" w:color="auto"/>
      </w:divBdr>
    </w:div>
    <w:div w:id="902065238">
      <w:bodyDiv w:val="1"/>
      <w:marLeft w:val="0"/>
      <w:marRight w:val="0"/>
      <w:marTop w:val="0"/>
      <w:marBottom w:val="0"/>
      <w:divBdr>
        <w:top w:val="none" w:sz="0" w:space="0" w:color="auto"/>
        <w:left w:val="none" w:sz="0" w:space="0" w:color="auto"/>
        <w:bottom w:val="none" w:sz="0" w:space="0" w:color="auto"/>
        <w:right w:val="none" w:sz="0" w:space="0" w:color="auto"/>
      </w:divBdr>
    </w:div>
    <w:div w:id="902134867">
      <w:bodyDiv w:val="1"/>
      <w:marLeft w:val="0"/>
      <w:marRight w:val="0"/>
      <w:marTop w:val="0"/>
      <w:marBottom w:val="0"/>
      <w:divBdr>
        <w:top w:val="none" w:sz="0" w:space="0" w:color="auto"/>
        <w:left w:val="none" w:sz="0" w:space="0" w:color="auto"/>
        <w:bottom w:val="none" w:sz="0" w:space="0" w:color="auto"/>
        <w:right w:val="none" w:sz="0" w:space="0" w:color="auto"/>
      </w:divBdr>
    </w:div>
    <w:div w:id="902251927">
      <w:bodyDiv w:val="1"/>
      <w:marLeft w:val="0"/>
      <w:marRight w:val="0"/>
      <w:marTop w:val="0"/>
      <w:marBottom w:val="0"/>
      <w:divBdr>
        <w:top w:val="none" w:sz="0" w:space="0" w:color="auto"/>
        <w:left w:val="none" w:sz="0" w:space="0" w:color="auto"/>
        <w:bottom w:val="none" w:sz="0" w:space="0" w:color="auto"/>
        <w:right w:val="none" w:sz="0" w:space="0" w:color="auto"/>
      </w:divBdr>
    </w:div>
    <w:div w:id="902299933">
      <w:bodyDiv w:val="1"/>
      <w:marLeft w:val="0"/>
      <w:marRight w:val="0"/>
      <w:marTop w:val="0"/>
      <w:marBottom w:val="0"/>
      <w:divBdr>
        <w:top w:val="none" w:sz="0" w:space="0" w:color="auto"/>
        <w:left w:val="none" w:sz="0" w:space="0" w:color="auto"/>
        <w:bottom w:val="none" w:sz="0" w:space="0" w:color="auto"/>
        <w:right w:val="none" w:sz="0" w:space="0" w:color="auto"/>
      </w:divBdr>
    </w:div>
    <w:div w:id="902328343">
      <w:bodyDiv w:val="1"/>
      <w:marLeft w:val="0"/>
      <w:marRight w:val="0"/>
      <w:marTop w:val="0"/>
      <w:marBottom w:val="0"/>
      <w:divBdr>
        <w:top w:val="none" w:sz="0" w:space="0" w:color="auto"/>
        <w:left w:val="none" w:sz="0" w:space="0" w:color="auto"/>
        <w:bottom w:val="none" w:sz="0" w:space="0" w:color="auto"/>
        <w:right w:val="none" w:sz="0" w:space="0" w:color="auto"/>
      </w:divBdr>
    </w:div>
    <w:div w:id="902372717">
      <w:bodyDiv w:val="1"/>
      <w:marLeft w:val="0"/>
      <w:marRight w:val="0"/>
      <w:marTop w:val="0"/>
      <w:marBottom w:val="0"/>
      <w:divBdr>
        <w:top w:val="none" w:sz="0" w:space="0" w:color="auto"/>
        <w:left w:val="none" w:sz="0" w:space="0" w:color="auto"/>
        <w:bottom w:val="none" w:sz="0" w:space="0" w:color="auto"/>
        <w:right w:val="none" w:sz="0" w:space="0" w:color="auto"/>
      </w:divBdr>
    </w:div>
    <w:div w:id="902449412">
      <w:bodyDiv w:val="1"/>
      <w:marLeft w:val="0"/>
      <w:marRight w:val="0"/>
      <w:marTop w:val="0"/>
      <w:marBottom w:val="0"/>
      <w:divBdr>
        <w:top w:val="none" w:sz="0" w:space="0" w:color="auto"/>
        <w:left w:val="none" w:sz="0" w:space="0" w:color="auto"/>
        <w:bottom w:val="none" w:sz="0" w:space="0" w:color="auto"/>
        <w:right w:val="none" w:sz="0" w:space="0" w:color="auto"/>
      </w:divBdr>
    </w:div>
    <w:div w:id="902451509">
      <w:bodyDiv w:val="1"/>
      <w:marLeft w:val="0"/>
      <w:marRight w:val="0"/>
      <w:marTop w:val="0"/>
      <w:marBottom w:val="0"/>
      <w:divBdr>
        <w:top w:val="none" w:sz="0" w:space="0" w:color="auto"/>
        <w:left w:val="none" w:sz="0" w:space="0" w:color="auto"/>
        <w:bottom w:val="none" w:sz="0" w:space="0" w:color="auto"/>
        <w:right w:val="none" w:sz="0" w:space="0" w:color="auto"/>
      </w:divBdr>
    </w:div>
    <w:div w:id="902523772">
      <w:bodyDiv w:val="1"/>
      <w:marLeft w:val="0"/>
      <w:marRight w:val="0"/>
      <w:marTop w:val="0"/>
      <w:marBottom w:val="0"/>
      <w:divBdr>
        <w:top w:val="none" w:sz="0" w:space="0" w:color="auto"/>
        <w:left w:val="none" w:sz="0" w:space="0" w:color="auto"/>
        <w:bottom w:val="none" w:sz="0" w:space="0" w:color="auto"/>
        <w:right w:val="none" w:sz="0" w:space="0" w:color="auto"/>
      </w:divBdr>
    </w:div>
    <w:div w:id="902716694">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025360">
      <w:bodyDiv w:val="1"/>
      <w:marLeft w:val="0"/>
      <w:marRight w:val="0"/>
      <w:marTop w:val="0"/>
      <w:marBottom w:val="0"/>
      <w:divBdr>
        <w:top w:val="none" w:sz="0" w:space="0" w:color="auto"/>
        <w:left w:val="none" w:sz="0" w:space="0" w:color="auto"/>
        <w:bottom w:val="none" w:sz="0" w:space="0" w:color="auto"/>
        <w:right w:val="none" w:sz="0" w:space="0" w:color="auto"/>
      </w:divBdr>
    </w:div>
    <w:div w:id="903414352">
      <w:bodyDiv w:val="1"/>
      <w:marLeft w:val="0"/>
      <w:marRight w:val="0"/>
      <w:marTop w:val="0"/>
      <w:marBottom w:val="0"/>
      <w:divBdr>
        <w:top w:val="none" w:sz="0" w:space="0" w:color="auto"/>
        <w:left w:val="none" w:sz="0" w:space="0" w:color="auto"/>
        <w:bottom w:val="none" w:sz="0" w:space="0" w:color="auto"/>
        <w:right w:val="none" w:sz="0" w:space="0" w:color="auto"/>
      </w:divBdr>
    </w:div>
    <w:div w:id="903414415">
      <w:bodyDiv w:val="1"/>
      <w:marLeft w:val="0"/>
      <w:marRight w:val="0"/>
      <w:marTop w:val="0"/>
      <w:marBottom w:val="0"/>
      <w:divBdr>
        <w:top w:val="none" w:sz="0" w:space="0" w:color="auto"/>
        <w:left w:val="none" w:sz="0" w:space="0" w:color="auto"/>
        <w:bottom w:val="none" w:sz="0" w:space="0" w:color="auto"/>
        <w:right w:val="none" w:sz="0" w:space="0" w:color="auto"/>
      </w:divBdr>
    </w:div>
    <w:div w:id="903492719">
      <w:bodyDiv w:val="1"/>
      <w:marLeft w:val="0"/>
      <w:marRight w:val="0"/>
      <w:marTop w:val="0"/>
      <w:marBottom w:val="0"/>
      <w:divBdr>
        <w:top w:val="none" w:sz="0" w:space="0" w:color="auto"/>
        <w:left w:val="none" w:sz="0" w:space="0" w:color="auto"/>
        <w:bottom w:val="none" w:sz="0" w:space="0" w:color="auto"/>
        <w:right w:val="none" w:sz="0" w:space="0" w:color="auto"/>
      </w:divBdr>
    </w:div>
    <w:div w:id="903685895">
      <w:bodyDiv w:val="1"/>
      <w:marLeft w:val="0"/>
      <w:marRight w:val="0"/>
      <w:marTop w:val="0"/>
      <w:marBottom w:val="0"/>
      <w:divBdr>
        <w:top w:val="none" w:sz="0" w:space="0" w:color="auto"/>
        <w:left w:val="none" w:sz="0" w:space="0" w:color="auto"/>
        <w:bottom w:val="none" w:sz="0" w:space="0" w:color="auto"/>
        <w:right w:val="none" w:sz="0" w:space="0" w:color="auto"/>
      </w:divBdr>
    </w:div>
    <w:div w:id="903755657">
      <w:bodyDiv w:val="1"/>
      <w:marLeft w:val="0"/>
      <w:marRight w:val="0"/>
      <w:marTop w:val="0"/>
      <w:marBottom w:val="0"/>
      <w:divBdr>
        <w:top w:val="none" w:sz="0" w:space="0" w:color="auto"/>
        <w:left w:val="none" w:sz="0" w:space="0" w:color="auto"/>
        <w:bottom w:val="none" w:sz="0" w:space="0" w:color="auto"/>
        <w:right w:val="none" w:sz="0" w:space="0" w:color="auto"/>
      </w:divBdr>
    </w:div>
    <w:div w:id="903756563">
      <w:bodyDiv w:val="1"/>
      <w:marLeft w:val="0"/>
      <w:marRight w:val="0"/>
      <w:marTop w:val="0"/>
      <w:marBottom w:val="0"/>
      <w:divBdr>
        <w:top w:val="none" w:sz="0" w:space="0" w:color="auto"/>
        <w:left w:val="none" w:sz="0" w:space="0" w:color="auto"/>
        <w:bottom w:val="none" w:sz="0" w:space="0" w:color="auto"/>
        <w:right w:val="none" w:sz="0" w:space="0" w:color="auto"/>
      </w:divBdr>
    </w:div>
    <w:div w:id="903880452">
      <w:bodyDiv w:val="1"/>
      <w:marLeft w:val="0"/>
      <w:marRight w:val="0"/>
      <w:marTop w:val="0"/>
      <w:marBottom w:val="0"/>
      <w:divBdr>
        <w:top w:val="none" w:sz="0" w:space="0" w:color="auto"/>
        <w:left w:val="none" w:sz="0" w:space="0" w:color="auto"/>
        <w:bottom w:val="none" w:sz="0" w:space="0" w:color="auto"/>
        <w:right w:val="none" w:sz="0" w:space="0" w:color="auto"/>
      </w:divBdr>
    </w:div>
    <w:div w:id="904028296">
      <w:bodyDiv w:val="1"/>
      <w:marLeft w:val="0"/>
      <w:marRight w:val="0"/>
      <w:marTop w:val="0"/>
      <w:marBottom w:val="0"/>
      <w:divBdr>
        <w:top w:val="none" w:sz="0" w:space="0" w:color="auto"/>
        <w:left w:val="none" w:sz="0" w:space="0" w:color="auto"/>
        <w:bottom w:val="none" w:sz="0" w:space="0" w:color="auto"/>
        <w:right w:val="none" w:sz="0" w:space="0" w:color="auto"/>
      </w:divBdr>
    </w:div>
    <w:div w:id="904141383">
      <w:bodyDiv w:val="1"/>
      <w:marLeft w:val="0"/>
      <w:marRight w:val="0"/>
      <w:marTop w:val="0"/>
      <w:marBottom w:val="0"/>
      <w:divBdr>
        <w:top w:val="none" w:sz="0" w:space="0" w:color="auto"/>
        <w:left w:val="none" w:sz="0" w:space="0" w:color="auto"/>
        <w:bottom w:val="none" w:sz="0" w:space="0" w:color="auto"/>
        <w:right w:val="none" w:sz="0" w:space="0" w:color="auto"/>
      </w:divBdr>
    </w:div>
    <w:div w:id="904216882">
      <w:bodyDiv w:val="1"/>
      <w:marLeft w:val="0"/>
      <w:marRight w:val="0"/>
      <w:marTop w:val="0"/>
      <w:marBottom w:val="0"/>
      <w:divBdr>
        <w:top w:val="none" w:sz="0" w:space="0" w:color="auto"/>
        <w:left w:val="none" w:sz="0" w:space="0" w:color="auto"/>
        <w:bottom w:val="none" w:sz="0" w:space="0" w:color="auto"/>
        <w:right w:val="none" w:sz="0" w:space="0" w:color="auto"/>
      </w:divBdr>
    </w:div>
    <w:div w:id="904218134">
      <w:bodyDiv w:val="1"/>
      <w:marLeft w:val="0"/>
      <w:marRight w:val="0"/>
      <w:marTop w:val="0"/>
      <w:marBottom w:val="0"/>
      <w:divBdr>
        <w:top w:val="none" w:sz="0" w:space="0" w:color="auto"/>
        <w:left w:val="none" w:sz="0" w:space="0" w:color="auto"/>
        <w:bottom w:val="none" w:sz="0" w:space="0" w:color="auto"/>
        <w:right w:val="none" w:sz="0" w:space="0" w:color="auto"/>
      </w:divBdr>
    </w:div>
    <w:div w:id="904219447">
      <w:bodyDiv w:val="1"/>
      <w:marLeft w:val="0"/>
      <w:marRight w:val="0"/>
      <w:marTop w:val="0"/>
      <w:marBottom w:val="0"/>
      <w:divBdr>
        <w:top w:val="none" w:sz="0" w:space="0" w:color="auto"/>
        <w:left w:val="none" w:sz="0" w:space="0" w:color="auto"/>
        <w:bottom w:val="none" w:sz="0" w:space="0" w:color="auto"/>
        <w:right w:val="none" w:sz="0" w:space="0" w:color="auto"/>
      </w:divBdr>
    </w:div>
    <w:div w:id="904222335">
      <w:bodyDiv w:val="1"/>
      <w:marLeft w:val="0"/>
      <w:marRight w:val="0"/>
      <w:marTop w:val="0"/>
      <w:marBottom w:val="0"/>
      <w:divBdr>
        <w:top w:val="none" w:sz="0" w:space="0" w:color="auto"/>
        <w:left w:val="none" w:sz="0" w:space="0" w:color="auto"/>
        <w:bottom w:val="none" w:sz="0" w:space="0" w:color="auto"/>
        <w:right w:val="none" w:sz="0" w:space="0" w:color="auto"/>
      </w:divBdr>
    </w:div>
    <w:div w:id="904224775">
      <w:bodyDiv w:val="1"/>
      <w:marLeft w:val="0"/>
      <w:marRight w:val="0"/>
      <w:marTop w:val="0"/>
      <w:marBottom w:val="0"/>
      <w:divBdr>
        <w:top w:val="none" w:sz="0" w:space="0" w:color="auto"/>
        <w:left w:val="none" w:sz="0" w:space="0" w:color="auto"/>
        <w:bottom w:val="none" w:sz="0" w:space="0" w:color="auto"/>
        <w:right w:val="none" w:sz="0" w:space="0" w:color="auto"/>
      </w:divBdr>
    </w:div>
    <w:div w:id="904266440">
      <w:bodyDiv w:val="1"/>
      <w:marLeft w:val="0"/>
      <w:marRight w:val="0"/>
      <w:marTop w:val="0"/>
      <w:marBottom w:val="0"/>
      <w:divBdr>
        <w:top w:val="none" w:sz="0" w:space="0" w:color="auto"/>
        <w:left w:val="none" w:sz="0" w:space="0" w:color="auto"/>
        <w:bottom w:val="none" w:sz="0" w:space="0" w:color="auto"/>
        <w:right w:val="none" w:sz="0" w:space="0" w:color="auto"/>
      </w:divBdr>
    </w:div>
    <w:div w:id="904343392">
      <w:bodyDiv w:val="1"/>
      <w:marLeft w:val="0"/>
      <w:marRight w:val="0"/>
      <w:marTop w:val="0"/>
      <w:marBottom w:val="0"/>
      <w:divBdr>
        <w:top w:val="none" w:sz="0" w:space="0" w:color="auto"/>
        <w:left w:val="none" w:sz="0" w:space="0" w:color="auto"/>
        <w:bottom w:val="none" w:sz="0" w:space="0" w:color="auto"/>
        <w:right w:val="none" w:sz="0" w:space="0" w:color="auto"/>
      </w:divBdr>
    </w:div>
    <w:div w:id="904417016">
      <w:bodyDiv w:val="1"/>
      <w:marLeft w:val="0"/>
      <w:marRight w:val="0"/>
      <w:marTop w:val="0"/>
      <w:marBottom w:val="0"/>
      <w:divBdr>
        <w:top w:val="none" w:sz="0" w:space="0" w:color="auto"/>
        <w:left w:val="none" w:sz="0" w:space="0" w:color="auto"/>
        <w:bottom w:val="none" w:sz="0" w:space="0" w:color="auto"/>
        <w:right w:val="none" w:sz="0" w:space="0" w:color="auto"/>
      </w:divBdr>
    </w:div>
    <w:div w:id="904683961">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4684768">
      <w:bodyDiv w:val="1"/>
      <w:marLeft w:val="0"/>
      <w:marRight w:val="0"/>
      <w:marTop w:val="0"/>
      <w:marBottom w:val="0"/>
      <w:divBdr>
        <w:top w:val="none" w:sz="0" w:space="0" w:color="auto"/>
        <w:left w:val="none" w:sz="0" w:space="0" w:color="auto"/>
        <w:bottom w:val="none" w:sz="0" w:space="0" w:color="auto"/>
        <w:right w:val="none" w:sz="0" w:space="0" w:color="auto"/>
      </w:divBdr>
    </w:div>
    <w:div w:id="904724802">
      <w:bodyDiv w:val="1"/>
      <w:marLeft w:val="0"/>
      <w:marRight w:val="0"/>
      <w:marTop w:val="0"/>
      <w:marBottom w:val="0"/>
      <w:divBdr>
        <w:top w:val="none" w:sz="0" w:space="0" w:color="auto"/>
        <w:left w:val="none" w:sz="0" w:space="0" w:color="auto"/>
        <w:bottom w:val="none" w:sz="0" w:space="0" w:color="auto"/>
        <w:right w:val="none" w:sz="0" w:space="0" w:color="auto"/>
      </w:divBdr>
    </w:div>
    <w:div w:id="904754178">
      <w:bodyDiv w:val="1"/>
      <w:marLeft w:val="0"/>
      <w:marRight w:val="0"/>
      <w:marTop w:val="0"/>
      <w:marBottom w:val="0"/>
      <w:divBdr>
        <w:top w:val="none" w:sz="0" w:space="0" w:color="auto"/>
        <w:left w:val="none" w:sz="0" w:space="0" w:color="auto"/>
        <w:bottom w:val="none" w:sz="0" w:space="0" w:color="auto"/>
        <w:right w:val="none" w:sz="0" w:space="0" w:color="auto"/>
      </w:divBdr>
    </w:div>
    <w:div w:id="904872288">
      <w:bodyDiv w:val="1"/>
      <w:marLeft w:val="0"/>
      <w:marRight w:val="0"/>
      <w:marTop w:val="0"/>
      <w:marBottom w:val="0"/>
      <w:divBdr>
        <w:top w:val="none" w:sz="0" w:space="0" w:color="auto"/>
        <w:left w:val="none" w:sz="0" w:space="0" w:color="auto"/>
        <w:bottom w:val="none" w:sz="0" w:space="0" w:color="auto"/>
        <w:right w:val="none" w:sz="0" w:space="0" w:color="auto"/>
      </w:divBdr>
    </w:div>
    <w:div w:id="904876480">
      <w:bodyDiv w:val="1"/>
      <w:marLeft w:val="0"/>
      <w:marRight w:val="0"/>
      <w:marTop w:val="0"/>
      <w:marBottom w:val="0"/>
      <w:divBdr>
        <w:top w:val="none" w:sz="0" w:space="0" w:color="auto"/>
        <w:left w:val="none" w:sz="0" w:space="0" w:color="auto"/>
        <w:bottom w:val="none" w:sz="0" w:space="0" w:color="auto"/>
        <w:right w:val="none" w:sz="0" w:space="0" w:color="auto"/>
      </w:divBdr>
    </w:div>
    <w:div w:id="904993353">
      <w:bodyDiv w:val="1"/>
      <w:marLeft w:val="0"/>
      <w:marRight w:val="0"/>
      <w:marTop w:val="0"/>
      <w:marBottom w:val="0"/>
      <w:divBdr>
        <w:top w:val="none" w:sz="0" w:space="0" w:color="auto"/>
        <w:left w:val="none" w:sz="0" w:space="0" w:color="auto"/>
        <w:bottom w:val="none" w:sz="0" w:space="0" w:color="auto"/>
        <w:right w:val="none" w:sz="0" w:space="0" w:color="auto"/>
      </w:divBdr>
    </w:div>
    <w:div w:id="905141966">
      <w:bodyDiv w:val="1"/>
      <w:marLeft w:val="0"/>
      <w:marRight w:val="0"/>
      <w:marTop w:val="0"/>
      <w:marBottom w:val="0"/>
      <w:divBdr>
        <w:top w:val="none" w:sz="0" w:space="0" w:color="auto"/>
        <w:left w:val="none" w:sz="0" w:space="0" w:color="auto"/>
        <w:bottom w:val="none" w:sz="0" w:space="0" w:color="auto"/>
        <w:right w:val="none" w:sz="0" w:space="0" w:color="auto"/>
      </w:divBdr>
    </w:div>
    <w:div w:id="905263804">
      <w:bodyDiv w:val="1"/>
      <w:marLeft w:val="0"/>
      <w:marRight w:val="0"/>
      <w:marTop w:val="0"/>
      <w:marBottom w:val="0"/>
      <w:divBdr>
        <w:top w:val="none" w:sz="0" w:space="0" w:color="auto"/>
        <w:left w:val="none" w:sz="0" w:space="0" w:color="auto"/>
        <w:bottom w:val="none" w:sz="0" w:space="0" w:color="auto"/>
        <w:right w:val="none" w:sz="0" w:space="0" w:color="auto"/>
      </w:divBdr>
    </w:div>
    <w:div w:id="905267109">
      <w:bodyDiv w:val="1"/>
      <w:marLeft w:val="0"/>
      <w:marRight w:val="0"/>
      <w:marTop w:val="0"/>
      <w:marBottom w:val="0"/>
      <w:divBdr>
        <w:top w:val="none" w:sz="0" w:space="0" w:color="auto"/>
        <w:left w:val="none" w:sz="0" w:space="0" w:color="auto"/>
        <w:bottom w:val="none" w:sz="0" w:space="0" w:color="auto"/>
        <w:right w:val="none" w:sz="0" w:space="0" w:color="auto"/>
      </w:divBdr>
    </w:div>
    <w:div w:id="905335782">
      <w:bodyDiv w:val="1"/>
      <w:marLeft w:val="0"/>
      <w:marRight w:val="0"/>
      <w:marTop w:val="0"/>
      <w:marBottom w:val="0"/>
      <w:divBdr>
        <w:top w:val="none" w:sz="0" w:space="0" w:color="auto"/>
        <w:left w:val="none" w:sz="0" w:space="0" w:color="auto"/>
        <w:bottom w:val="none" w:sz="0" w:space="0" w:color="auto"/>
        <w:right w:val="none" w:sz="0" w:space="0" w:color="auto"/>
      </w:divBdr>
    </w:div>
    <w:div w:id="905381631">
      <w:bodyDiv w:val="1"/>
      <w:marLeft w:val="0"/>
      <w:marRight w:val="0"/>
      <w:marTop w:val="0"/>
      <w:marBottom w:val="0"/>
      <w:divBdr>
        <w:top w:val="none" w:sz="0" w:space="0" w:color="auto"/>
        <w:left w:val="none" w:sz="0" w:space="0" w:color="auto"/>
        <w:bottom w:val="none" w:sz="0" w:space="0" w:color="auto"/>
        <w:right w:val="none" w:sz="0" w:space="0" w:color="auto"/>
      </w:divBdr>
    </w:div>
    <w:div w:id="905459373">
      <w:bodyDiv w:val="1"/>
      <w:marLeft w:val="0"/>
      <w:marRight w:val="0"/>
      <w:marTop w:val="0"/>
      <w:marBottom w:val="0"/>
      <w:divBdr>
        <w:top w:val="none" w:sz="0" w:space="0" w:color="auto"/>
        <w:left w:val="none" w:sz="0" w:space="0" w:color="auto"/>
        <w:bottom w:val="none" w:sz="0" w:space="0" w:color="auto"/>
        <w:right w:val="none" w:sz="0" w:space="0" w:color="auto"/>
      </w:divBdr>
    </w:div>
    <w:div w:id="905988548">
      <w:bodyDiv w:val="1"/>
      <w:marLeft w:val="0"/>
      <w:marRight w:val="0"/>
      <w:marTop w:val="0"/>
      <w:marBottom w:val="0"/>
      <w:divBdr>
        <w:top w:val="none" w:sz="0" w:space="0" w:color="auto"/>
        <w:left w:val="none" w:sz="0" w:space="0" w:color="auto"/>
        <w:bottom w:val="none" w:sz="0" w:space="0" w:color="auto"/>
        <w:right w:val="none" w:sz="0" w:space="0" w:color="auto"/>
      </w:divBdr>
    </w:div>
    <w:div w:id="906067136">
      <w:bodyDiv w:val="1"/>
      <w:marLeft w:val="0"/>
      <w:marRight w:val="0"/>
      <w:marTop w:val="0"/>
      <w:marBottom w:val="0"/>
      <w:divBdr>
        <w:top w:val="none" w:sz="0" w:space="0" w:color="auto"/>
        <w:left w:val="none" w:sz="0" w:space="0" w:color="auto"/>
        <w:bottom w:val="none" w:sz="0" w:space="0" w:color="auto"/>
        <w:right w:val="none" w:sz="0" w:space="0" w:color="auto"/>
      </w:divBdr>
    </w:div>
    <w:div w:id="906452410">
      <w:bodyDiv w:val="1"/>
      <w:marLeft w:val="0"/>
      <w:marRight w:val="0"/>
      <w:marTop w:val="0"/>
      <w:marBottom w:val="0"/>
      <w:divBdr>
        <w:top w:val="none" w:sz="0" w:space="0" w:color="auto"/>
        <w:left w:val="none" w:sz="0" w:space="0" w:color="auto"/>
        <w:bottom w:val="none" w:sz="0" w:space="0" w:color="auto"/>
        <w:right w:val="none" w:sz="0" w:space="0" w:color="auto"/>
      </w:divBdr>
    </w:div>
    <w:div w:id="906495731">
      <w:bodyDiv w:val="1"/>
      <w:marLeft w:val="0"/>
      <w:marRight w:val="0"/>
      <w:marTop w:val="0"/>
      <w:marBottom w:val="0"/>
      <w:divBdr>
        <w:top w:val="none" w:sz="0" w:space="0" w:color="auto"/>
        <w:left w:val="none" w:sz="0" w:space="0" w:color="auto"/>
        <w:bottom w:val="none" w:sz="0" w:space="0" w:color="auto"/>
        <w:right w:val="none" w:sz="0" w:space="0" w:color="auto"/>
      </w:divBdr>
    </w:div>
    <w:div w:id="906497966">
      <w:bodyDiv w:val="1"/>
      <w:marLeft w:val="0"/>
      <w:marRight w:val="0"/>
      <w:marTop w:val="0"/>
      <w:marBottom w:val="0"/>
      <w:divBdr>
        <w:top w:val="none" w:sz="0" w:space="0" w:color="auto"/>
        <w:left w:val="none" w:sz="0" w:space="0" w:color="auto"/>
        <w:bottom w:val="none" w:sz="0" w:space="0" w:color="auto"/>
        <w:right w:val="none" w:sz="0" w:space="0" w:color="auto"/>
      </w:divBdr>
    </w:div>
    <w:div w:id="906569876">
      <w:bodyDiv w:val="1"/>
      <w:marLeft w:val="0"/>
      <w:marRight w:val="0"/>
      <w:marTop w:val="0"/>
      <w:marBottom w:val="0"/>
      <w:divBdr>
        <w:top w:val="none" w:sz="0" w:space="0" w:color="auto"/>
        <w:left w:val="none" w:sz="0" w:space="0" w:color="auto"/>
        <w:bottom w:val="none" w:sz="0" w:space="0" w:color="auto"/>
        <w:right w:val="none" w:sz="0" w:space="0" w:color="auto"/>
      </w:divBdr>
    </w:div>
    <w:div w:id="906573595">
      <w:bodyDiv w:val="1"/>
      <w:marLeft w:val="0"/>
      <w:marRight w:val="0"/>
      <w:marTop w:val="0"/>
      <w:marBottom w:val="0"/>
      <w:divBdr>
        <w:top w:val="none" w:sz="0" w:space="0" w:color="auto"/>
        <w:left w:val="none" w:sz="0" w:space="0" w:color="auto"/>
        <w:bottom w:val="none" w:sz="0" w:space="0" w:color="auto"/>
        <w:right w:val="none" w:sz="0" w:space="0" w:color="auto"/>
      </w:divBdr>
    </w:div>
    <w:div w:id="906644251">
      <w:bodyDiv w:val="1"/>
      <w:marLeft w:val="0"/>
      <w:marRight w:val="0"/>
      <w:marTop w:val="0"/>
      <w:marBottom w:val="0"/>
      <w:divBdr>
        <w:top w:val="none" w:sz="0" w:space="0" w:color="auto"/>
        <w:left w:val="none" w:sz="0" w:space="0" w:color="auto"/>
        <w:bottom w:val="none" w:sz="0" w:space="0" w:color="auto"/>
        <w:right w:val="none" w:sz="0" w:space="0" w:color="auto"/>
      </w:divBdr>
    </w:div>
    <w:div w:id="906693145">
      <w:bodyDiv w:val="1"/>
      <w:marLeft w:val="0"/>
      <w:marRight w:val="0"/>
      <w:marTop w:val="0"/>
      <w:marBottom w:val="0"/>
      <w:divBdr>
        <w:top w:val="none" w:sz="0" w:space="0" w:color="auto"/>
        <w:left w:val="none" w:sz="0" w:space="0" w:color="auto"/>
        <w:bottom w:val="none" w:sz="0" w:space="0" w:color="auto"/>
        <w:right w:val="none" w:sz="0" w:space="0" w:color="auto"/>
      </w:divBdr>
    </w:div>
    <w:div w:id="906694268">
      <w:bodyDiv w:val="1"/>
      <w:marLeft w:val="0"/>
      <w:marRight w:val="0"/>
      <w:marTop w:val="0"/>
      <w:marBottom w:val="0"/>
      <w:divBdr>
        <w:top w:val="none" w:sz="0" w:space="0" w:color="auto"/>
        <w:left w:val="none" w:sz="0" w:space="0" w:color="auto"/>
        <w:bottom w:val="none" w:sz="0" w:space="0" w:color="auto"/>
        <w:right w:val="none" w:sz="0" w:space="0" w:color="auto"/>
      </w:divBdr>
    </w:div>
    <w:div w:id="906764990">
      <w:bodyDiv w:val="1"/>
      <w:marLeft w:val="0"/>
      <w:marRight w:val="0"/>
      <w:marTop w:val="0"/>
      <w:marBottom w:val="0"/>
      <w:divBdr>
        <w:top w:val="none" w:sz="0" w:space="0" w:color="auto"/>
        <w:left w:val="none" w:sz="0" w:space="0" w:color="auto"/>
        <w:bottom w:val="none" w:sz="0" w:space="0" w:color="auto"/>
        <w:right w:val="none" w:sz="0" w:space="0" w:color="auto"/>
      </w:divBdr>
    </w:div>
    <w:div w:id="906955829">
      <w:bodyDiv w:val="1"/>
      <w:marLeft w:val="0"/>
      <w:marRight w:val="0"/>
      <w:marTop w:val="0"/>
      <w:marBottom w:val="0"/>
      <w:divBdr>
        <w:top w:val="none" w:sz="0" w:space="0" w:color="auto"/>
        <w:left w:val="none" w:sz="0" w:space="0" w:color="auto"/>
        <w:bottom w:val="none" w:sz="0" w:space="0" w:color="auto"/>
        <w:right w:val="none" w:sz="0" w:space="0" w:color="auto"/>
      </w:divBdr>
    </w:div>
    <w:div w:id="907346690">
      <w:bodyDiv w:val="1"/>
      <w:marLeft w:val="0"/>
      <w:marRight w:val="0"/>
      <w:marTop w:val="0"/>
      <w:marBottom w:val="0"/>
      <w:divBdr>
        <w:top w:val="none" w:sz="0" w:space="0" w:color="auto"/>
        <w:left w:val="none" w:sz="0" w:space="0" w:color="auto"/>
        <w:bottom w:val="none" w:sz="0" w:space="0" w:color="auto"/>
        <w:right w:val="none" w:sz="0" w:space="0" w:color="auto"/>
      </w:divBdr>
    </w:div>
    <w:div w:id="907351254">
      <w:bodyDiv w:val="1"/>
      <w:marLeft w:val="0"/>
      <w:marRight w:val="0"/>
      <w:marTop w:val="0"/>
      <w:marBottom w:val="0"/>
      <w:divBdr>
        <w:top w:val="none" w:sz="0" w:space="0" w:color="auto"/>
        <w:left w:val="none" w:sz="0" w:space="0" w:color="auto"/>
        <w:bottom w:val="none" w:sz="0" w:space="0" w:color="auto"/>
        <w:right w:val="none" w:sz="0" w:space="0" w:color="auto"/>
      </w:divBdr>
    </w:div>
    <w:div w:id="907418985">
      <w:bodyDiv w:val="1"/>
      <w:marLeft w:val="0"/>
      <w:marRight w:val="0"/>
      <w:marTop w:val="0"/>
      <w:marBottom w:val="0"/>
      <w:divBdr>
        <w:top w:val="none" w:sz="0" w:space="0" w:color="auto"/>
        <w:left w:val="none" w:sz="0" w:space="0" w:color="auto"/>
        <w:bottom w:val="none" w:sz="0" w:space="0" w:color="auto"/>
        <w:right w:val="none" w:sz="0" w:space="0" w:color="auto"/>
      </w:divBdr>
    </w:div>
    <w:div w:id="907612361">
      <w:bodyDiv w:val="1"/>
      <w:marLeft w:val="0"/>
      <w:marRight w:val="0"/>
      <w:marTop w:val="0"/>
      <w:marBottom w:val="0"/>
      <w:divBdr>
        <w:top w:val="none" w:sz="0" w:space="0" w:color="auto"/>
        <w:left w:val="none" w:sz="0" w:space="0" w:color="auto"/>
        <w:bottom w:val="none" w:sz="0" w:space="0" w:color="auto"/>
        <w:right w:val="none" w:sz="0" w:space="0" w:color="auto"/>
      </w:divBdr>
    </w:div>
    <w:div w:id="907612850">
      <w:bodyDiv w:val="1"/>
      <w:marLeft w:val="0"/>
      <w:marRight w:val="0"/>
      <w:marTop w:val="0"/>
      <w:marBottom w:val="0"/>
      <w:divBdr>
        <w:top w:val="none" w:sz="0" w:space="0" w:color="auto"/>
        <w:left w:val="none" w:sz="0" w:space="0" w:color="auto"/>
        <w:bottom w:val="none" w:sz="0" w:space="0" w:color="auto"/>
        <w:right w:val="none" w:sz="0" w:space="0" w:color="auto"/>
      </w:divBdr>
    </w:div>
    <w:div w:id="907764762">
      <w:bodyDiv w:val="1"/>
      <w:marLeft w:val="0"/>
      <w:marRight w:val="0"/>
      <w:marTop w:val="0"/>
      <w:marBottom w:val="0"/>
      <w:divBdr>
        <w:top w:val="none" w:sz="0" w:space="0" w:color="auto"/>
        <w:left w:val="none" w:sz="0" w:space="0" w:color="auto"/>
        <w:bottom w:val="none" w:sz="0" w:space="0" w:color="auto"/>
        <w:right w:val="none" w:sz="0" w:space="0" w:color="auto"/>
      </w:divBdr>
    </w:div>
    <w:div w:id="907768563">
      <w:bodyDiv w:val="1"/>
      <w:marLeft w:val="0"/>
      <w:marRight w:val="0"/>
      <w:marTop w:val="0"/>
      <w:marBottom w:val="0"/>
      <w:divBdr>
        <w:top w:val="none" w:sz="0" w:space="0" w:color="auto"/>
        <w:left w:val="none" w:sz="0" w:space="0" w:color="auto"/>
        <w:bottom w:val="none" w:sz="0" w:space="0" w:color="auto"/>
        <w:right w:val="none" w:sz="0" w:space="0" w:color="auto"/>
      </w:divBdr>
    </w:div>
    <w:div w:id="907810013">
      <w:bodyDiv w:val="1"/>
      <w:marLeft w:val="0"/>
      <w:marRight w:val="0"/>
      <w:marTop w:val="0"/>
      <w:marBottom w:val="0"/>
      <w:divBdr>
        <w:top w:val="none" w:sz="0" w:space="0" w:color="auto"/>
        <w:left w:val="none" w:sz="0" w:space="0" w:color="auto"/>
        <w:bottom w:val="none" w:sz="0" w:space="0" w:color="auto"/>
        <w:right w:val="none" w:sz="0" w:space="0" w:color="auto"/>
      </w:divBdr>
    </w:div>
    <w:div w:id="908229501">
      <w:bodyDiv w:val="1"/>
      <w:marLeft w:val="0"/>
      <w:marRight w:val="0"/>
      <w:marTop w:val="0"/>
      <w:marBottom w:val="0"/>
      <w:divBdr>
        <w:top w:val="none" w:sz="0" w:space="0" w:color="auto"/>
        <w:left w:val="none" w:sz="0" w:space="0" w:color="auto"/>
        <w:bottom w:val="none" w:sz="0" w:space="0" w:color="auto"/>
        <w:right w:val="none" w:sz="0" w:space="0" w:color="auto"/>
      </w:divBdr>
    </w:div>
    <w:div w:id="908422017">
      <w:bodyDiv w:val="1"/>
      <w:marLeft w:val="0"/>
      <w:marRight w:val="0"/>
      <w:marTop w:val="0"/>
      <w:marBottom w:val="0"/>
      <w:divBdr>
        <w:top w:val="none" w:sz="0" w:space="0" w:color="auto"/>
        <w:left w:val="none" w:sz="0" w:space="0" w:color="auto"/>
        <w:bottom w:val="none" w:sz="0" w:space="0" w:color="auto"/>
        <w:right w:val="none" w:sz="0" w:space="0" w:color="auto"/>
      </w:divBdr>
    </w:div>
    <w:div w:id="908422925">
      <w:bodyDiv w:val="1"/>
      <w:marLeft w:val="0"/>
      <w:marRight w:val="0"/>
      <w:marTop w:val="0"/>
      <w:marBottom w:val="0"/>
      <w:divBdr>
        <w:top w:val="none" w:sz="0" w:space="0" w:color="auto"/>
        <w:left w:val="none" w:sz="0" w:space="0" w:color="auto"/>
        <w:bottom w:val="none" w:sz="0" w:space="0" w:color="auto"/>
        <w:right w:val="none" w:sz="0" w:space="0" w:color="auto"/>
      </w:divBdr>
    </w:div>
    <w:div w:id="908611707">
      <w:bodyDiv w:val="1"/>
      <w:marLeft w:val="0"/>
      <w:marRight w:val="0"/>
      <w:marTop w:val="0"/>
      <w:marBottom w:val="0"/>
      <w:divBdr>
        <w:top w:val="none" w:sz="0" w:space="0" w:color="auto"/>
        <w:left w:val="none" w:sz="0" w:space="0" w:color="auto"/>
        <w:bottom w:val="none" w:sz="0" w:space="0" w:color="auto"/>
        <w:right w:val="none" w:sz="0" w:space="0" w:color="auto"/>
      </w:divBdr>
    </w:div>
    <w:div w:id="908732283">
      <w:bodyDiv w:val="1"/>
      <w:marLeft w:val="0"/>
      <w:marRight w:val="0"/>
      <w:marTop w:val="0"/>
      <w:marBottom w:val="0"/>
      <w:divBdr>
        <w:top w:val="none" w:sz="0" w:space="0" w:color="auto"/>
        <w:left w:val="none" w:sz="0" w:space="0" w:color="auto"/>
        <w:bottom w:val="none" w:sz="0" w:space="0" w:color="auto"/>
        <w:right w:val="none" w:sz="0" w:space="0" w:color="auto"/>
      </w:divBdr>
    </w:div>
    <w:div w:id="908854296">
      <w:bodyDiv w:val="1"/>
      <w:marLeft w:val="0"/>
      <w:marRight w:val="0"/>
      <w:marTop w:val="0"/>
      <w:marBottom w:val="0"/>
      <w:divBdr>
        <w:top w:val="none" w:sz="0" w:space="0" w:color="auto"/>
        <w:left w:val="none" w:sz="0" w:space="0" w:color="auto"/>
        <w:bottom w:val="none" w:sz="0" w:space="0" w:color="auto"/>
        <w:right w:val="none" w:sz="0" w:space="0" w:color="auto"/>
      </w:divBdr>
    </w:div>
    <w:div w:id="908855191">
      <w:bodyDiv w:val="1"/>
      <w:marLeft w:val="0"/>
      <w:marRight w:val="0"/>
      <w:marTop w:val="0"/>
      <w:marBottom w:val="0"/>
      <w:divBdr>
        <w:top w:val="none" w:sz="0" w:space="0" w:color="auto"/>
        <w:left w:val="none" w:sz="0" w:space="0" w:color="auto"/>
        <w:bottom w:val="none" w:sz="0" w:space="0" w:color="auto"/>
        <w:right w:val="none" w:sz="0" w:space="0" w:color="auto"/>
      </w:divBdr>
    </w:div>
    <w:div w:id="908882923">
      <w:bodyDiv w:val="1"/>
      <w:marLeft w:val="0"/>
      <w:marRight w:val="0"/>
      <w:marTop w:val="0"/>
      <w:marBottom w:val="0"/>
      <w:divBdr>
        <w:top w:val="none" w:sz="0" w:space="0" w:color="auto"/>
        <w:left w:val="none" w:sz="0" w:space="0" w:color="auto"/>
        <w:bottom w:val="none" w:sz="0" w:space="0" w:color="auto"/>
        <w:right w:val="none" w:sz="0" w:space="0" w:color="auto"/>
      </w:divBdr>
    </w:div>
    <w:div w:id="908921812">
      <w:bodyDiv w:val="1"/>
      <w:marLeft w:val="0"/>
      <w:marRight w:val="0"/>
      <w:marTop w:val="0"/>
      <w:marBottom w:val="0"/>
      <w:divBdr>
        <w:top w:val="none" w:sz="0" w:space="0" w:color="auto"/>
        <w:left w:val="none" w:sz="0" w:space="0" w:color="auto"/>
        <w:bottom w:val="none" w:sz="0" w:space="0" w:color="auto"/>
        <w:right w:val="none" w:sz="0" w:space="0" w:color="auto"/>
      </w:divBdr>
    </w:div>
    <w:div w:id="908998602">
      <w:bodyDiv w:val="1"/>
      <w:marLeft w:val="0"/>
      <w:marRight w:val="0"/>
      <w:marTop w:val="0"/>
      <w:marBottom w:val="0"/>
      <w:divBdr>
        <w:top w:val="none" w:sz="0" w:space="0" w:color="auto"/>
        <w:left w:val="none" w:sz="0" w:space="0" w:color="auto"/>
        <w:bottom w:val="none" w:sz="0" w:space="0" w:color="auto"/>
        <w:right w:val="none" w:sz="0" w:space="0" w:color="auto"/>
      </w:divBdr>
    </w:div>
    <w:div w:id="909081103">
      <w:bodyDiv w:val="1"/>
      <w:marLeft w:val="0"/>
      <w:marRight w:val="0"/>
      <w:marTop w:val="0"/>
      <w:marBottom w:val="0"/>
      <w:divBdr>
        <w:top w:val="none" w:sz="0" w:space="0" w:color="auto"/>
        <w:left w:val="none" w:sz="0" w:space="0" w:color="auto"/>
        <w:bottom w:val="none" w:sz="0" w:space="0" w:color="auto"/>
        <w:right w:val="none" w:sz="0" w:space="0" w:color="auto"/>
      </w:divBdr>
    </w:div>
    <w:div w:id="909194376">
      <w:bodyDiv w:val="1"/>
      <w:marLeft w:val="0"/>
      <w:marRight w:val="0"/>
      <w:marTop w:val="0"/>
      <w:marBottom w:val="0"/>
      <w:divBdr>
        <w:top w:val="none" w:sz="0" w:space="0" w:color="auto"/>
        <w:left w:val="none" w:sz="0" w:space="0" w:color="auto"/>
        <w:bottom w:val="none" w:sz="0" w:space="0" w:color="auto"/>
        <w:right w:val="none" w:sz="0" w:space="0" w:color="auto"/>
      </w:divBdr>
    </w:div>
    <w:div w:id="909385552">
      <w:bodyDiv w:val="1"/>
      <w:marLeft w:val="0"/>
      <w:marRight w:val="0"/>
      <w:marTop w:val="0"/>
      <w:marBottom w:val="0"/>
      <w:divBdr>
        <w:top w:val="none" w:sz="0" w:space="0" w:color="auto"/>
        <w:left w:val="none" w:sz="0" w:space="0" w:color="auto"/>
        <w:bottom w:val="none" w:sz="0" w:space="0" w:color="auto"/>
        <w:right w:val="none" w:sz="0" w:space="0" w:color="auto"/>
      </w:divBdr>
    </w:div>
    <w:div w:id="909462576">
      <w:bodyDiv w:val="1"/>
      <w:marLeft w:val="0"/>
      <w:marRight w:val="0"/>
      <w:marTop w:val="0"/>
      <w:marBottom w:val="0"/>
      <w:divBdr>
        <w:top w:val="none" w:sz="0" w:space="0" w:color="auto"/>
        <w:left w:val="none" w:sz="0" w:space="0" w:color="auto"/>
        <w:bottom w:val="none" w:sz="0" w:space="0" w:color="auto"/>
        <w:right w:val="none" w:sz="0" w:space="0" w:color="auto"/>
      </w:divBdr>
    </w:div>
    <w:div w:id="909539283">
      <w:bodyDiv w:val="1"/>
      <w:marLeft w:val="0"/>
      <w:marRight w:val="0"/>
      <w:marTop w:val="0"/>
      <w:marBottom w:val="0"/>
      <w:divBdr>
        <w:top w:val="none" w:sz="0" w:space="0" w:color="auto"/>
        <w:left w:val="none" w:sz="0" w:space="0" w:color="auto"/>
        <w:bottom w:val="none" w:sz="0" w:space="0" w:color="auto"/>
        <w:right w:val="none" w:sz="0" w:space="0" w:color="auto"/>
      </w:divBdr>
    </w:div>
    <w:div w:id="909539356">
      <w:bodyDiv w:val="1"/>
      <w:marLeft w:val="0"/>
      <w:marRight w:val="0"/>
      <w:marTop w:val="0"/>
      <w:marBottom w:val="0"/>
      <w:divBdr>
        <w:top w:val="none" w:sz="0" w:space="0" w:color="auto"/>
        <w:left w:val="none" w:sz="0" w:space="0" w:color="auto"/>
        <w:bottom w:val="none" w:sz="0" w:space="0" w:color="auto"/>
        <w:right w:val="none" w:sz="0" w:space="0" w:color="auto"/>
      </w:divBdr>
    </w:div>
    <w:div w:id="909580236">
      <w:bodyDiv w:val="1"/>
      <w:marLeft w:val="0"/>
      <w:marRight w:val="0"/>
      <w:marTop w:val="0"/>
      <w:marBottom w:val="0"/>
      <w:divBdr>
        <w:top w:val="none" w:sz="0" w:space="0" w:color="auto"/>
        <w:left w:val="none" w:sz="0" w:space="0" w:color="auto"/>
        <w:bottom w:val="none" w:sz="0" w:space="0" w:color="auto"/>
        <w:right w:val="none" w:sz="0" w:space="0" w:color="auto"/>
      </w:divBdr>
    </w:div>
    <w:div w:id="909775110">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059">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09998174">
      <w:bodyDiv w:val="1"/>
      <w:marLeft w:val="0"/>
      <w:marRight w:val="0"/>
      <w:marTop w:val="0"/>
      <w:marBottom w:val="0"/>
      <w:divBdr>
        <w:top w:val="none" w:sz="0" w:space="0" w:color="auto"/>
        <w:left w:val="none" w:sz="0" w:space="0" w:color="auto"/>
        <w:bottom w:val="none" w:sz="0" w:space="0" w:color="auto"/>
        <w:right w:val="none" w:sz="0" w:space="0" w:color="auto"/>
      </w:divBdr>
    </w:div>
    <w:div w:id="910114621">
      <w:bodyDiv w:val="1"/>
      <w:marLeft w:val="0"/>
      <w:marRight w:val="0"/>
      <w:marTop w:val="0"/>
      <w:marBottom w:val="0"/>
      <w:divBdr>
        <w:top w:val="none" w:sz="0" w:space="0" w:color="auto"/>
        <w:left w:val="none" w:sz="0" w:space="0" w:color="auto"/>
        <w:bottom w:val="none" w:sz="0" w:space="0" w:color="auto"/>
        <w:right w:val="none" w:sz="0" w:space="0" w:color="auto"/>
      </w:divBdr>
    </w:div>
    <w:div w:id="910120142">
      <w:bodyDiv w:val="1"/>
      <w:marLeft w:val="0"/>
      <w:marRight w:val="0"/>
      <w:marTop w:val="0"/>
      <w:marBottom w:val="0"/>
      <w:divBdr>
        <w:top w:val="none" w:sz="0" w:space="0" w:color="auto"/>
        <w:left w:val="none" w:sz="0" w:space="0" w:color="auto"/>
        <w:bottom w:val="none" w:sz="0" w:space="0" w:color="auto"/>
        <w:right w:val="none" w:sz="0" w:space="0" w:color="auto"/>
      </w:divBdr>
    </w:div>
    <w:div w:id="910581366">
      <w:bodyDiv w:val="1"/>
      <w:marLeft w:val="0"/>
      <w:marRight w:val="0"/>
      <w:marTop w:val="0"/>
      <w:marBottom w:val="0"/>
      <w:divBdr>
        <w:top w:val="none" w:sz="0" w:space="0" w:color="auto"/>
        <w:left w:val="none" w:sz="0" w:space="0" w:color="auto"/>
        <w:bottom w:val="none" w:sz="0" w:space="0" w:color="auto"/>
        <w:right w:val="none" w:sz="0" w:space="0" w:color="auto"/>
      </w:divBdr>
    </w:div>
    <w:div w:id="911038569">
      <w:bodyDiv w:val="1"/>
      <w:marLeft w:val="0"/>
      <w:marRight w:val="0"/>
      <w:marTop w:val="0"/>
      <w:marBottom w:val="0"/>
      <w:divBdr>
        <w:top w:val="none" w:sz="0" w:space="0" w:color="auto"/>
        <w:left w:val="none" w:sz="0" w:space="0" w:color="auto"/>
        <w:bottom w:val="none" w:sz="0" w:space="0" w:color="auto"/>
        <w:right w:val="none" w:sz="0" w:space="0" w:color="auto"/>
      </w:divBdr>
    </w:div>
    <w:div w:id="911088979">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158980">
      <w:bodyDiv w:val="1"/>
      <w:marLeft w:val="0"/>
      <w:marRight w:val="0"/>
      <w:marTop w:val="0"/>
      <w:marBottom w:val="0"/>
      <w:divBdr>
        <w:top w:val="none" w:sz="0" w:space="0" w:color="auto"/>
        <w:left w:val="none" w:sz="0" w:space="0" w:color="auto"/>
        <w:bottom w:val="none" w:sz="0" w:space="0" w:color="auto"/>
        <w:right w:val="none" w:sz="0" w:space="0" w:color="auto"/>
      </w:divBdr>
    </w:div>
    <w:div w:id="911232498">
      <w:bodyDiv w:val="1"/>
      <w:marLeft w:val="0"/>
      <w:marRight w:val="0"/>
      <w:marTop w:val="0"/>
      <w:marBottom w:val="0"/>
      <w:divBdr>
        <w:top w:val="none" w:sz="0" w:space="0" w:color="auto"/>
        <w:left w:val="none" w:sz="0" w:space="0" w:color="auto"/>
        <w:bottom w:val="none" w:sz="0" w:space="0" w:color="auto"/>
        <w:right w:val="none" w:sz="0" w:space="0" w:color="auto"/>
      </w:divBdr>
    </w:div>
    <w:div w:id="911425087">
      <w:bodyDiv w:val="1"/>
      <w:marLeft w:val="0"/>
      <w:marRight w:val="0"/>
      <w:marTop w:val="0"/>
      <w:marBottom w:val="0"/>
      <w:divBdr>
        <w:top w:val="none" w:sz="0" w:space="0" w:color="auto"/>
        <w:left w:val="none" w:sz="0" w:space="0" w:color="auto"/>
        <w:bottom w:val="none" w:sz="0" w:space="0" w:color="auto"/>
        <w:right w:val="none" w:sz="0" w:space="0" w:color="auto"/>
      </w:divBdr>
    </w:div>
    <w:div w:id="911430030">
      <w:bodyDiv w:val="1"/>
      <w:marLeft w:val="0"/>
      <w:marRight w:val="0"/>
      <w:marTop w:val="0"/>
      <w:marBottom w:val="0"/>
      <w:divBdr>
        <w:top w:val="none" w:sz="0" w:space="0" w:color="auto"/>
        <w:left w:val="none" w:sz="0" w:space="0" w:color="auto"/>
        <w:bottom w:val="none" w:sz="0" w:space="0" w:color="auto"/>
        <w:right w:val="none" w:sz="0" w:space="0" w:color="auto"/>
      </w:divBdr>
    </w:div>
    <w:div w:id="911475003">
      <w:bodyDiv w:val="1"/>
      <w:marLeft w:val="0"/>
      <w:marRight w:val="0"/>
      <w:marTop w:val="0"/>
      <w:marBottom w:val="0"/>
      <w:divBdr>
        <w:top w:val="none" w:sz="0" w:space="0" w:color="auto"/>
        <w:left w:val="none" w:sz="0" w:space="0" w:color="auto"/>
        <w:bottom w:val="none" w:sz="0" w:space="0" w:color="auto"/>
        <w:right w:val="none" w:sz="0" w:space="0" w:color="auto"/>
      </w:divBdr>
    </w:div>
    <w:div w:id="911503096">
      <w:bodyDiv w:val="1"/>
      <w:marLeft w:val="0"/>
      <w:marRight w:val="0"/>
      <w:marTop w:val="0"/>
      <w:marBottom w:val="0"/>
      <w:divBdr>
        <w:top w:val="none" w:sz="0" w:space="0" w:color="auto"/>
        <w:left w:val="none" w:sz="0" w:space="0" w:color="auto"/>
        <w:bottom w:val="none" w:sz="0" w:space="0" w:color="auto"/>
        <w:right w:val="none" w:sz="0" w:space="0" w:color="auto"/>
      </w:divBdr>
    </w:div>
    <w:div w:id="911623040">
      <w:bodyDiv w:val="1"/>
      <w:marLeft w:val="0"/>
      <w:marRight w:val="0"/>
      <w:marTop w:val="0"/>
      <w:marBottom w:val="0"/>
      <w:divBdr>
        <w:top w:val="none" w:sz="0" w:space="0" w:color="auto"/>
        <w:left w:val="none" w:sz="0" w:space="0" w:color="auto"/>
        <w:bottom w:val="none" w:sz="0" w:space="0" w:color="auto"/>
        <w:right w:val="none" w:sz="0" w:space="0" w:color="auto"/>
      </w:divBdr>
    </w:div>
    <w:div w:id="911892406">
      <w:bodyDiv w:val="1"/>
      <w:marLeft w:val="0"/>
      <w:marRight w:val="0"/>
      <w:marTop w:val="0"/>
      <w:marBottom w:val="0"/>
      <w:divBdr>
        <w:top w:val="none" w:sz="0" w:space="0" w:color="auto"/>
        <w:left w:val="none" w:sz="0" w:space="0" w:color="auto"/>
        <w:bottom w:val="none" w:sz="0" w:space="0" w:color="auto"/>
        <w:right w:val="none" w:sz="0" w:space="0" w:color="auto"/>
      </w:divBdr>
    </w:div>
    <w:div w:id="912006190">
      <w:bodyDiv w:val="1"/>
      <w:marLeft w:val="0"/>
      <w:marRight w:val="0"/>
      <w:marTop w:val="0"/>
      <w:marBottom w:val="0"/>
      <w:divBdr>
        <w:top w:val="none" w:sz="0" w:space="0" w:color="auto"/>
        <w:left w:val="none" w:sz="0" w:space="0" w:color="auto"/>
        <w:bottom w:val="none" w:sz="0" w:space="0" w:color="auto"/>
        <w:right w:val="none" w:sz="0" w:space="0" w:color="auto"/>
      </w:divBdr>
    </w:div>
    <w:div w:id="912083955">
      <w:bodyDiv w:val="1"/>
      <w:marLeft w:val="0"/>
      <w:marRight w:val="0"/>
      <w:marTop w:val="0"/>
      <w:marBottom w:val="0"/>
      <w:divBdr>
        <w:top w:val="none" w:sz="0" w:space="0" w:color="auto"/>
        <w:left w:val="none" w:sz="0" w:space="0" w:color="auto"/>
        <w:bottom w:val="none" w:sz="0" w:space="0" w:color="auto"/>
        <w:right w:val="none" w:sz="0" w:space="0" w:color="auto"/>
      </w:divBdr>
    </w:div>
    <w:div w:id="912158307">
      <w:bodyDiv w:val="1"/>
      <w:marLeft w:val="0"/>
      <w:marRight w:val="0"/>
      <w:marTop w:val="0"/>
      <w:marBottom w:val="0"/>
      <w:divBdr>
        <w:top w:val="none" w:sz="0" w:space="0" w:color="auto"/>
        <w:left w:val="none" w:sz="0" w:space="0" w:color="auto"/>
        <w:bottom w:val="none" w:sz="0" w:space="0" w:color="auto"/>
        <w:right w:val="none" w:sz="0" w:space="0" w:color="auto"/>
      </w:divBdr>
    </w:div>
    <w:div w:id="912272964">
      <w:bodyDiv w:val="1"/>
      <w:marLeft w:val="0"/>
      <w:marRight w:val="0"/>
      <w:marTop w:val="0"/>
      <w:marBottom w:val="0"/>
      <w:divBdr>
        <w:top w:val="none" w:sz="0" w:space="0" w:color="auto"/>
        <w:left w:val="none" w:sz="0" w:space="0" w:color="auto"/>
        <w:bottom w:val="none" w:sz="0" w:space="0" w:color="auto"/>
        <w:right w:val="none" w:sz="0" w:space="0" w:color="auto"/>
      </w:divBdr>
    </w:div>
    <w:div w:id="912542821">
      <w:bodyDiv w:val="1"/>
      <w:marLeft w:val="0"/>
      <w:marRight w:val="0"/>
      <w:marTop w:val="0"/>
      <w:marBottom w:val="0"/>
      <w:divBdr>
        <w:top w:val="none" w:sz="0" w:space="0" w:color="auto"/>
        <w:left w:val="none" w:sz="0" w:space="0" w:color="auto"/>
        <w:bottom w:val="none" w:sz="0" w:space="0" w:color="auto"/>
        <w:right w:val="none" w:sz="0" w:space="0" w:color="auto"/>
      </w:divBdr>
    </w:div>
    <w:div w:id="912661128">
      <w:bodyDiv w:val="1"/>
      <w:marLeft w:val="0"/>
      <w:marRight w:val="0"/>
      <w:marTop w:val="0"/>
      <w:marBottom w:val="0"/>
      <w:divBdr>
        <w:top w:val="none" w:sz="0" w:space="0" w:color="auto"/>
        <w:left w:val="none" w:sz="0" w:space="0" w:color="auto"/>
        <w:bottom w:val="none" w:sz="0" w:space="0" w:color="auto"/>
        <w:right w:val="none" w:sz="0" w:space="0" w:color="auto"/>
      </w:divBdr>
    </w:div>
    <w:div w:id="912861488">
      <w:bodyDiv w:val="1"/>
      <w:marLeft w:val="0"/>
      <w:marRight w:val="0"/>
      <w:marTop w:val="0"/>
      <w:marBottom w:val="0"/>
      <w:divBdr>
        <w:top w:val="none" w:sz="0" w:space="0" w:color="auto"/>
        <w:left w:val="none" w:sz="0" w:space="0" w:color="auto"/>
        <w:bottom w:val="none" w:sz="0" w:space="0" w:color="auto"/>
        <w:right w:val="none" w:sz="0" w:space="0" w:color="auto"/>
      </w:divBdr>
    </w:div>
    <w:div w:id="913009192">
      <w:bodyDiv w:val="1"/>
      <w:marLeft w:val="0"/>
      <w:marRight w:val="0"/>
      <w:marTop w:val="0"/>
      <w:marBottom w:val="0"/>
      <w:divBdr>
        <w:top w:val="none" w:sz="0" w:space="0" w:color="auto"/>
        <w:left w:val="none" w:sz="0" w:space="0" w:color="auto"/>
        <w:bottom w:val="none" w:sz="0" w:space="0" w:color="auto"/>
        <w:right w:val="none" w:sz="0" w:space="0" w:color="auto"/>
      </w:divBdr>
    </w:div>
    <w:div w:id="913080254">
      <w:bodyDiv w:val="1"/>
      <w:marLeft w:val="0"/>
      <w:marRight w:val="0"/>
      <w:marTop w:val="0"/>
      <w:marBottom w:val="0"/>
      <w:divBdr>
        <w:top w:val="none" w:sz="0" w:space="0" w:color="auto"/>
        <w:left w:val="none" w:sz="0" w:space="0" w:color="auto"/>
        <w:bottom w:val="none" w:sz="0" w:space="0" w:color="auto"/>
        <w:right w:val="none" w:sz="0" w:space="0" w:color="auto"/>
      </w:divBdr>
    </w:div>
    <w:div w:id="913591355">
      <w:bodyDiv w:val="1"/>
      <w:marLeft w:val="0"/>
      <w:marRight w:val="0"/>
      <w:marTop w:val="0"/>
      <w:marBottom w:val="0"/>
      <w:divBdr>
        <w:top w:val="none" w:sz="0" w:space="0" w:color="auto"/>
        <w:left w:val="none" w:sz="0" w:space="0" w:color="auto"/>
        <w:bottom w:val="none" w:sz="0" w:space="0" w:color="auto"/>
        <w:right w:val="none" w:sz="0" w:space="0" w:color="auto"/>
      </w:divBdr>
    </w:div>
    <w:div w:id="913734580">
      <w:bodyDiv w:val="1"/>
      <w:marLeft w:val="0"/>
      <w:marRight w:val="0"/>
      <w:marTop w:val="0"/>
      <w:marBottom w:val="0"/>
      <w:divBdr>
        <w:top w:val="none" w:sz="0" w:space="0" w:color="auto"/>
        <w:left w:val="none" w:sz="0" w:space="0" w:color="auto"/>
        <w:bottom w:val="none" w:sz="0" w:space="0" w:color="auto"/>
        <w:right w:val="none" w:sz="0" w:space="0" w:color="auto"/>
      </w:divBdr>
    </w:div>
    <w:div w:id="913783471">
      <w:bodyDiv w:val="1"/>
      <w:marLeft w:val="0"/>
      <w:marRight w:val="0"/>
      <w:marTop w:val="0"/>
      <w:marBottom w:val="0"/>
      <w:divBdr>
        <w:top w:val="none" w:sz="0" w:space="0" w:color="auto"/>
        <w:left w:val="none" w:sz="0" w:space="0" w:color="auto"/>
        <w:bottom w:val="none" w:sz="0" w:space="0" w:color="auto"/>
        <w:right w:val="none" w:sz="0" w:space="0" w:color="auto"/>
      </w:divBdr>
    </w:div>
    <w:div w:id="913973491">
      <w:bodyDiv w:val="1"/>
      <w:marLeft w:val="0"/>
      <w:marRight w:val="0"/>
      <w:marTop w:val="0"/>
      <w:marBottom w:val="0"/>
      <w:divBdr>
        <w:top w:val="none" w:sz="0" w:space="0" w:color="auto"/>
        <w:left w:val="none" w:sz="0" w:space="0" w:color="auto"/>
        <w:bottom w:val="none" w:sz="0" w:space="0" w:color="auto"/>
        <w:right w:val="none" w:sz="0" w:space="0" w:color="auto"/>
      </w:divBdr>
    </w:div>
    <w:div w:id="914169515">
      <w:bodyDiv w:val="1"/>
      <w:marLeft w:val="0"/>
      <w:marRight w:val="0"/>
      <w:marTop w:val="0"/>
      <w:marBottom w:val="0"/>
      <w:divBdr>
        <w:top w:val="none" w:sz="0" w:space="0" w:color="auto"/>
        <w:left w:val="none" w:sz="0" w:space="0" w:color="auto"/>
        <w:bottom w:val="none" w:sz="0" w:space="0" w:color="auto"/>
        <w:right w:val="none" w:sz="0" w:space="0" w:color="auto"/>
      </w:divBdr>
    </w:div>
    <w:div w:id="914241926">
      <w:bodyDiv w:val="1"/>
      <w:marLeft w:val="0"/>
      <w:marRight w:val="0"/>
      <w:marTop w:val="0"/>
      <w:marBottom w:val="0"/>
      <w:divBdr>
        <w:top w:val="none" w:sz="0" w:space="0" w:color="auto"/>
        <w:left w:val="none" w:sz="0" w:space="0" w:color="auto"/>
        <w:bottom w:val="none" w:sz="0" w:space="0" w:color="auto"/>
        <w:right w:val="none" w:sz="0" w:space="0" w:color="auto"/>
      </w:divBdr>
    </w:div>
    <w:div w:id="914364263">
      <w:bodyDiv w:val="1"/>
      <w:marLeft w:val="0"/>
      <w:marRight w:val="0"/>
      <w:marTop w:val="0"/>
      <w:marBottom w:val="0"/>
      <w:divBdr>
        <w:top w:val="none" w:sz="0" w:space="0" w:color="auto"/>
        <w:left w:val="none" w:sz="0" w:space="0" w:color="auto"/>
        <w:bottom w:val="none" w:sz="0" w:space="0" w:color="auto"/>
        <w:right w:val="none" w:sz="0" w:space="0" w:color="auto"/>
      </w:divBdr>
    </w:div>
    <w:div w:id="914365695">
      <w:bodyDiv w:val="1"/>
      <w:marLeft w:val="0"/>
      <w:marRight w:val="0"/>
      <w:marTop w:val="0"/>
      <w:marBottom w:val="0"/>
      <w:divBdr>
        <w:top w:val="none" w:sz="0" w:space="0" w:color="auto"/>
        <w:left w:val="none" w:sz="0" w:space="0" w:color="auto"/>
        <w:bottom w:val="none" w:sz="0" w:space="0" w:color="auto"/>
        <w:right w:val="none" w:sz="0" w:space="0" w:color="auto"/>
      </w:divBdr>
    </w:div>
    <w:div w:id="914586871">
      <w:bodyDiv w:val="1"/>
      <w:marLeft w:val="0"/>
      <w:marRight w:val="0"/>
      <w:marTop w:val="0"/>
      <w:marBottom w:val="0"/>
      <w:divBdr>
        <w:top w:val="none" w:sz="0" w:space="0" w:color="auto"/>
        <w:left w:val="none" w:sz="0" w:space="0" w:color="auto"/>
        <w:bottom w:val="none" w:sz="0" w:space="0" w:color="auto"/>
        <w:right w:val="none" w:sz="0" w:space="0" w:color="auto"/>
      </w:divBdr>
    </w:div>
    <w:div w:id="914700516">
      <w:bodyDiv w:val="1"/>
      <w:marLeft w:val="0"/>
      <w:marRight w:val="0"/>
      <w:marTop w:val="0"/>
      <w:marBottom w:val="0"/>
      <w:divBdr>
        <w:top w:val="none" w:sz="0" w:space="0" w:color="auto"/>
        <w:left w:val="none" w:sz="0" w:space="0" w:color="auto"/>
        <w:bottom w:val="none" w:sz="0" w:space="0" w:color="auto"/>
        <w:right w:val="none" w:sz="0" w:space="0" w:color="auto"/>
      </w:divBdr>
    </w:div>
    <w:div w:id="914777248">
      <w:bodyDiv w:val="1"/>
      <w:marLeft w:val="0"/>
      <w:marRight w:val="0"/>
      <w:marTop w:val="0"/>
      <w:marBottom w:val="0"/>
      <w:divBdr>
        <w:top w:val="none" w:sz="0" w:space="0" w:color="auto"/>
        <w:left w:val="none" w:sz="0" w:space="0" w:color="auto"/>
        <w:bottom w:val="none" w:sz="0" w:space="0" w:color="auto"/>
        <w:right w:val="none" w:sz="0" w:space="0" w:color="auto"/>
      </w:divBdr>
    </w:div>
    <w:div w:id="914778628">
      <w:bodyDiv w:val="1"/>
      <w:marLeft w:val="0"/>
      <w:marRight w:val="0"/>
      <w:marTop w:val="0"/>
      <w:marBottom w:val="0"/>
      <w:divBdr>
        <w:top w:val="none" w:sz="0" w:space="0" w:color="auto"/>
        <w:left w:val="none" w:sz="0" w:space="0" w:color="auto"/>
        <w:bottom w:val="none" w:sz="0" w:space="0" w:color="auto"/>
        <w:right w:val="none" w:sz="0" w:space="0" w:color="auto"/>
      </w:divBdr>
    </w:div>
    <w:div w:id="914779485">
      <w:bodyDiv w:val="1"/>
      <w:marLeft w:val="0"/>
      <w:marRight w:val="0"/>
      <w:marTop w:val="0"/>
      <w:marBottom w:val="0"/>
      <w:divBdr>
        <w:top w:val="none" w:sz="0" w:space="0" w:color="auto"/>
        <w:left w:val="none" w:sz="0" w:space="0" w:color="auto"/>
        <w:bottom w:val="none" w:sz="0" w:space="0" w:color="auto"/>
        <w:right w:val="none" w:sz="0" w:space="0" w:color="auto"/>
      </w:divBdr>
    </w:div>
    <w:div w:id="914975740">
      <w:bodyDiv w:val="1"/>
      <w:marLeft w:val="0"/>
      <w:marRight w:val="0"/>
      <w:marTop w:val="0"/>
      <w:marBottom w:val="0"/>
      <w:divBdr>
        <w:top w:val="none" w:sz="0" w:space="0" w:color="auto"/>
        <w:left w:val="none" w:sz="0" w:space="0" w:color="auto"/>
        <w:bottom w:val="none" w:sz="0" w:space="0" w:color="auto"/>
        <w:right w:val="none" w:sz="0" w:space="0" w:color="auto"/>
      </w:divBdr>
    </w:div>
    <w:div w:id="915013753">
      <w:bodyDiv w:val="1"/>
      <w:marLeft w:val="0"/>
      <w:marRight w:val="0"/>
      <w:marTop w:val="0"/>
      <w:marBottom w:val="0"/>
      <w:divBdr>
        <w:top w:val="none" w:sz="0" w:space="0" w:color="auto"/>
        <w:left w:val="none" w:sz="0" w:space="0" w:color="auto"/>
        <w:bottom w:val="none" w:sz="0" w:space="0" w:color="auto"/>
        <w:right w:val="none" w:sz="0" w:space="0" w:color="auto"/>
      </w:divBdr>
    </w:div>
    <w:div w:id="915282564">
      <w:bodyDiv w:val="1"/>
      <w:marLeft w:val="0"/>
      <w:marRight w:val="0"/>
      <w:marTop w:val="0"/>
      <w:marBottom w:val="0"/>
      <w:divBdr>
        <w:top w:val="none" w:sz="0" w:space="0" w:color="auto"/>
        <w:left w:val="none" w:sz="0" w:space="0" w:color="auto"/>
        <w:bottom w:val="none" w:sz="0" w:space="0" w:color="auto"/>
        <w:right w:val="none" w:sz="0" w:space="0" w:color="auto"/>
      </w:divBdr>
    </w:div>
    <w:div w:id="915359413">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5555469">
      <w:bodyDiv w:val="1"/>
      <w:marLeft w:val="0"/>
      <w:marRight w:val="0"/>
      <w:marTop w:val="0"/>
      <w:marBottom w:val="0"/>
      <w:divBdr>
        <w:top w:val="none" w:sz="0" w:space="0" w:color="auto"/>
        <w:left w:val="none" w:sz="0" w:space="0" w:color="auto"/>
        <w:bottom w:val="none" w:sz="0" w:space="0" w:color="auto"/>
        <w:right w:val="none" w:sz="0" w:space="0" w:color="auto"/>
      </w:divBdr>
    </w:div>
    <w:div w:id="915751224">
      <w:bodyDiv w:val="1"/>
      <w:marLeft w:val="0"/>
      <w:marRight w:val="0"/>
      <w:marTop w:val="0"/>
      <w:marBottom w:val="0"/>
      <w:divBdr>
        <w:top w:val="none" w:sz="0" w:space="0" w:color="auto"/>
        <w:left w:val="none" w:sz="0" w:space="0" w:color="auto"/>
        <w:bottom w:val="none" w:sz="0" w:space="0" w:color="auto"/>
        <w:right w:val="none" w:sz="0" w:space="0" w:color="auto"/>
      </w:divBdr>
    </w:div>
    <w:div w:id="915818852">
      <w:bodyDiv w:val="1"/>
      <w:marLeft w:val="0"/>
      <w:marRight w:val="0"/>
      <w:marTop w:val="0"/>
      <w:marBottom w:val="0"/>
      <w:divBdr>
        <w:top w:val="none" w:sz="0" w:space="0" w:color="auto"/>
        <w:left w:val="none" w:sz="0" w:space="0" w:color="auto"/>
        <w:bottom w:val="none" w:sz="0" w:space="0" w:color="auto"/>
        <w:right w:val="none" w:sz="0" w:space="0" w:color="auto"/>
      </w:divBdr>
    </w:div>
    <w:div w:id="915820119">
      <w:bodyDiv w:val="1"/>
      <w:marLeft w:val="0"/>
      <w:marRight w:val="0"/>
      <w:marTop w:val="0"/>
      <w:marBottom w:val="0"/>
      <w:divBdr>
        <w:top w:val="none" w:sz="0" w:space="0" w:color="auto"/>
        <w:left w:val="none" w:sz="0" w:space="0" w:color="auto"/>
        <w:bottom w:val="none" w:sz="0" w:space="0" w:color="auto"/>
        <w:right w:val="none" w:sz="0" w:space="0" w:color="auto"/>
      </w:divBdr>
    </w:div>
    <w:div w:id="915894280">
      <w:bodyDiv w:val="1"/>
      <w:marLeft w:val="0"/>
      <w:marRight w:val="0"/>
      <w:marTop w:val="0"/>
      <w:marBottom w:val="0"/>
      <w:divBdr>
        <w:top w:val="none" w:sz="0" w:space="0" w:color="auto"/>
        <w:left w:val="none" w:sz="0" w:space="0" w:color="auto"/>
        <w:bottom w:val="none" w:sz="0" w:space="0" w:color="auto"/>
        <w:right w:val="none" w:sz="0" w:space="0" w:color="auto"/>
      </w:divBdr>
    </w:div>
    <w:div w:id="915943798">
      <w:bodyDiv w:val="1"/>
      <w:marLeft w:val="0"/>
      <w:marRight w:val="0"/>
      <w:marTop w:val="0"/>
      <w:marBottom w:val="0"/>
      <w:divBdr>
        <w:top w:val="none" w:sz="0" w:space="0" w:color="auto"/>
        <w:left w:val="none" w:sz="0" w:space="0" w:color="auto"/>
        <w:bottom w:val="none" w:sz="0" w:space="0" w:color="auto"/>
        <w:right w:val="none" w:sz="0" w:space="0" w:color="auto"/>
      </w:divBdr>
    </w:div>
    <w:div w:id="916132596">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213444">
      <w:bodyDiv w:val="1"/>
      <w:marLeft w:val="0"/>
      <w:marRight w:val="0"/>
      <w:marTop w:val="0"/>
      <w:marBottom w:val="0"/>
      <w:divBdr>
        <w:top w:val="none" w:sz="0" w:space="0" w:color="auto"/>
        <w:left w:val="none" w:sz="0" w:space="0" w:color="auto"/>
        <w:bottom w:val="none" w:sz="0" w:space="0" w:color="auto"/>
        <w:right w:val="none" w:sz="0" w:space="0" w:color="auto"/>
      </w:divBdr>
    </w:div>
    <w:div w:id="916480221">
      <w:bodyDiv w:val="1"/>
      <w:marLeft w:val="0"/>
      <w:marRight w:val="0"/>
      <w:marTop w:val="0"/>
      <w:marBottom w:val="0"/>
      <w:divBdr>
        <w:top w:val="none" w:sz="0" w:space="0" w:color="auto"/>
        <w:left w:val="none" w:sz="0" w:space="0" w:color="auto"/>
        <w:bottom w:val="none" w:sz="0" w:space="0" w:color="auto"/>
        <w:right w:val="none" w:sz="0" w:space="0" w:color="auto"/>
      </w:divBdr>
    </w:div>
    <w:div w:id="916482203">
      <w:bodyDiv w:val="1"/>
      <w:marLeft w:val="0"/>
      <w:marRight w:val="0"/>
      <w:marTop w:val="0"/>
      <w:marBottom w:val="0"/>
      <w:divBdr>
        <w:top w:val="none" w:sz="0" w:space="0" w:color="auto"/>
        <w:left w:val="none" w:sz="0" w:space="0" w:color="auto"/>
        <w:bottom w:val="none" w:sz="0" w:space="0" w:color="auto"/>
        <w:right w:val="none" w:sz="0" w:space="0" w:color="auto"/>
      </w:divBdr>
    </w:div>
    <w:div w:id="917055938">
      <w:bodyDiv w:val="1"/>
      <w:marLeft w:val="0"/>
      <w:marRight w:val="0"/>
      <w:marTop w:val="0"/>
      <w:marBottom w:val="0"/>
      <w:divBdr>
        <w:top w:val="none" w:sz="0" w:space="0" w:color="auto"/>
        <w:left w:val="none" w:sz="0" w:space="0" w:color="auto"/>
        <w:bottom w:val="none" w:sz="0" w:space="0" w:color="auto"/>
        <w:right w:val="none" w:sz="0" w:space="0" w:color="auto"/>
      </w:divBdr>
    </w:div>
    <w:div w:id="917322050">
      <w:bodyDiv w:val="1"/>
      <w:marLeft w:val="0"/>
      <w:marRight w:val="0"/>
      <w:marTop w:val="0"/>
      <w:marBottom w:val="0"/>
      <w:divBdr>
        <w:top w:val="none" w:sz="0" w:space="0" w:color="auto"/>
        <w:left w:val="none" w:sz="0" w:space="0" w:color="auto"/>
        <w:bottom w:val="none" w:sz="0" w:space="0" w:color="auto"/>
        <w:right w:val="none" w:sz="0" w:space="0" w:color="auto"/>
      </w:divBdr>
    </w:div>
    <w:div w:id="917400150">
      <w:bodyDiv w:val="1"/>
      <w:marLeft w:val="0"/>
      <w:marRight w:val="0"/>
      <w:marTop w:val="0"/>
      <w:marBottom w:val="0"/>
      <w:divBdr>
        <w:top w:val="none" w:sz="0" w:space="0" w:color="auto"/>
        <w:left w:val="none" w:sz="0" w:space="0" w:color="auto"/>
        <w:bottom w:val="none" w:sz="0" w:space="0" w:color="auto"/>
        <w:right w:val="none" w:sz="0" w:space="0" w:color="auto"/>
      </w:divBdr>
    </w:div>
    <w:div w:id="917446587">
      <w:bodyDiv w:val="1"/>
      <w:marLeft w:val="0"/>
      <w:marRight w:val="0"/>
      <w:marTop w:val="0"/>
      <w:marBottom w:val="0"/>
      <w:divBdr>
        <w:top w:val="none" w:sz="0" w:space="0" w:color="auto"/>
        <w:left w:val="none" w:sz="0" w:space="0" w:color="auto"/>
        <w:bottom w:val="none" w:sz="0" w:space="0" w:color="auto"/>
        <w:right w:val="none" w:sz="0" w:space="0" w:color="auto"/>
      </w:divBdr>
    </w:div>
    <w:div w:id="917593855">
      <w:bodyDiv w:val="1"/>
      <w:marLeft w:val="0"/>
      <w:marRight w:val="0"/>
      <w:marTop w:val="0"/>
      <w:marBottom w:val="0"/>
      <w:divBdr>
        <w:top w:val="none" w:sz="0" w:space="0" w:color="auto"/>
        <w:left w:val="none" w:sz="0" w:space="0" w:color="auto"/>
        <w:bottom w:val="none" w:sz="0" w:space="0" w:color="auto"/>
        <w:right w:val="none" w:sz="0" w:space="0" w:color="auto"/>
      </w:divBdr>
    </w:div>
    <w:div w:id="917637644">
      <w:bodyDiv w:val="1"/>
      <w:marLeft w:val="0"/>
      <w:marRight w:val="0"/>
      <w:marTop w:val="0"/>
      <w:marBottom w:val="0"/>
      <w:divBdr>
        <w:top w:val="none" w:sz="0" w:space="0" w:color="auto"/>
        <w:left w:val="none" w:sz="0" w:space="0" w:color="auto"/>
        <w:bottom w:val="none" w:sz="0" w:space="0" w:color="auto"/>
        <w:right w:val="none" w:sz="0" w:space="0" w:color="auto"/>
      </w:divBdr>
    </w:div>
    <w:div w:id="917903354">
      <w:bodyDiv w:val="1"/>
      <w:marLeft w:val="0"/>
      <w:marRight w:val="0"/>
      <w:marTop w:val="0"/>
      <w:marBottom w:val="0"/>
      <w:divBdr>
        <w:top w:val="none" w:sz="0" w:space="0" w:color="auto"/>
        <w:left w:val="none" w:sz="0" w:space="0" w:color="auto"/>
        <w:bottom w:val="none" w:sz="0" w:space="0" w:color="auto"/>
        <w:right w:val="none" w:sz="0" w:space="0" w:color="auto"/>
      </w:divBdr>
    </w:div>
    <w:div w:id="917907435">
      <w:bodyDiv w:val="1"/>
      <w:marLeft w:val="0"/>
      <w:marRight w:val="0"/>
      <w:marTop w:val="0"/>
      <w:marBottom w:val="0"/>
      <w:divBdr>
        <w:top w:val="none" w:sz="0" w:space="0" w:color="auto"/>
        <w:left w:val="none" w:sz="0" w:space="0" w:color="auto"/>
        <w:bottom w:val="none" w:sz="0" w:space="0" w:color="auto"/>
        <w:right w:val="none" w:sz="0" w:space="0" w:color="auto"/>
      </w:divBdr>
    </w:div>
    <w:div w:id="917983525">
      <w:bodyDiv w:val="1"/>
      <w:marLeft w:val="0"/>
      <w:marRight w:val="0"/>
      <w:marTop w:val="0"/>
      <w:marBottom w:val="0"/>
      <w:divBdr>
        <w:top w:val="none" w:sz="0" w:space="0" w:color="auto"/>
        <w:left w:val="none" w:sz="0" w:space="0" w:color="auto"/>
        <w:bottom w:val="none" w:sz="0" w:space="0" w:color="auto"/>
        <w:right w:val="none" w:sz="0" w:space="0" w:color="auto"/>
      </w:divBdr>
    </w:div>
    <w:div w:id="918098525">
      <w:bodyDiv w:val="1"/>
      <w:marLeft w:val="0"/>
      <w:marRight w:val="0"/>
      <w:marTop w:val="0"/>
      <w:marBottom w:val="0"/>
      <w:divBdr>
        <w:top w:val="none" w:sz="0" w:space="0" w:color="auto"/>
        <w:left w:val="none" w:sz="0" w:space="0" w:color="auto"/>
        <w:bottom w:val="none" w:sz="0" w:space="0" w:color="auto"/>
        <w:right w:val="none" w:sz="0" w:space="0" w:color="auto"/>
      </w:divBdr>
    </w:div>
    <w:div w:id="918102466">
      <w:bodyDiv w:val="1"/>
      <w:marLeft w:val="0"/>
      <w:marRight w:val="0"/>
      <w:marTop w:val="0"/>
      <w:marBottom w:val="0"/>
      <w:divBdr>
        <w:top w:val="none" w:sz="0" w:space="0" w:color="auto"/>
        <w:left w:val="none" w:sz="0" w:space="0" w:color="auto"/>
        <w:bottom w:val="none" w:sz="0" w:space="0" w:color="auto"/>
        <w:right w:val="none" w:sz="0" w:space="0" w:color="auto"/>
      </w:divBdr>
    </w:div>
    <w:div w:id="918247759">
      <w:bodyDiv w:val="1"/>
      <w:marLeft w:val="0"/>
      <w:marRight w:val="0"/>
      <w:marTop w:val="0"/>
      <w:marBottom w:val="0"/>
      <w:divBdr>
        <w:top w:val="none" w:sz="0" w:space="0" w:color="auto"/>
        <w:left w:val="none" w:sz="0" w:space="0" w:color="auto"/>
        <w:bottom w:val="none" w:sz="0" w:space="0" w:color="auto"/>
        <w:right w:val="none" w:sz="0" w:space="0" w:color="auto"/>
      </w:divBdr>
    </w:div>
    <w:div w:id="918519659">
      <w:bodyDiv w:val="1"/>
      <w:marLeft w:val="0"/>
      <w:marRight w:val="0"/>
      <w:marTop w:val="0"/>
      <w:marBottom w:val="0"/>
      <w:divBdr>
        <w:top w:val="none" w:sz="0" w:space="0" w:color="auto"/>
        <w:left w:val="none" w:sz="0" w:space="0" w:color="auto"/>
        <w:bottom w:val="none" w:sz="0" w:space="0" w:color="auto"/>
        <w:right w:val="none" w:sz="0" w:space="0" w:color="auto"/>
      </w:divBdr>
    </w:div>
    <w:div w:id="918907795">
      <w:bodyDiv w:val="1"/>
      <w:marLeft w:val="0"/>
      <w:marRight w:val="0"/>
      <w:marTop w:val="0"/>
      <w:marBottom w:val="0"/>
      <w:divBdr>
        <w:top w:val="none" w:sz="0" w:space="0" w:color="auto"/>
        <w:left w:val="none" w:sz="0" w:space="0" w:color="auto"/>
        <w:bottom w:val="none" w:sz="0" w:space="0" w:color="auto"/>
        <w:right w:val="none" w:sz="0" w:space="0" w:color="auto"/>
      </w:divBdr>
    </w:div>
    <w:div w:id="918908347">
      <w:bodyDiv w:val="1"/>
      <w:marLeft w:val="0"/>
      <w:marRight w:val="0"/>
      <w:marTop w:val="0"/>
      <w:marBottom w:val="0"/>
      <w:divBdr>
        <w:top w:val="none" w:sz="0" w:space="0" w:color="auto"/>
        <w:left w:val="none" w:sz="0" w:space="0" w:color="auto"/>
        <w:bottom w:val="none" w:sz="0" w:space="0" w:color="auto"/>
        <w:right w:val="none" w:sz="0" w:space="0" w:color="auto"/>
      </w:divBdr>
    </w:div>
    <w:div w:id="918945941">
      <w:bodyDiv w:val="1"/>
      <w:marLeft w:val="0"/>
      <w:marRight w:val="0"/>
      <w:marTop w:val="0"/>
      <w:marBottom w:val="0"/>
      <w:divBdr>
        <w:top w:val="none" w:sz="0" w:space="0" w:color="auto"/>
        <w:left w:val="none" w:sz="0" w:space="0" w:color="auto"/>
        <w:bottom w:val="none" w:sz="0" w:space="0" w:color="auto"/>
        <w:right w:val="none" w:sz="0" w:space="0" w:color="auto"/>
      </w:divBdr>
    </w:div>
    <w:div w:id="919143549">
      <w:bodyDiv w:val="1"/>
      <w:marLeft w:val="0"/>
      <w:marRight w:val="0"/>
      <w:marTop w:val="0"/>
      <w:marBottom w:val="0"/>
      <w:divBdr>
        <w:top w:val="none" w:sz="0" w:space="0" w:color="auto"/>
        <w:left w:val="none" w:sz="0" w:space="0" w:color="auto"/>
        <w:bottom w:val="none" w:sz="0" w:space="0" w:color="auto"/>
        <w:right w:val="none" w:sz="0" w:space="0" w:color="auto"/>
      </w:divBdr>
    </w:div>
    <w:div w:id="919406922">
      <w:bodyDiv w:val="1"/>
      <w:marLeft w:val="0"/>
      <w:marRight w:val="0"/>
      <w:marTop w:val="0"/>
      <w:marBottom w:val="0"/>
      <w:divBdr>
        <w:top w:val="none" w:sz="0" w:space="0" w:color="auto"/>
        <w:left w:val="none" w:sz="0" w:space="0" w:color="auto"/>
        <w:bottom w:val="none" w:sz="0" w:space="0" w:color="auto"/>
        <w:right w:val="none" w:sz="0" w:space="0" w:color="auto"/>
      </w:divBdr>
    </w:div>
    <w:div w:id="919409208">
      <w:bodyDiv w:val="1"/>
      <w:marLeft w:val="0"/>
      <w:marRight w:val="0"/>
      <w:marTop w:val="0"/>
      <w:marBottom w:val="0"/>
      <w:divBdr>
        <w:top w:val="none" w:sz="0" w:space="0" w:color="auto"/>
        <w:left w:val="none" w:sz="0" w:space="0" w:color="auto"/>
        <w:bottom w:val="none" w:sz="0" w:space="0" w:color="auto"/>
        <w:right w:val="none" w:sz="0" w:space="0" w:color="auto"/>
      </w:divBdr>
    </w:div>
    <w:div w:id="919556604">
      <w:bodyDiv w:val="1"/>
      <w:marLeft w:val="0"/>
      <w:marRight w:val="0"/>
      <w:marTop w:val="0"/>
      <w:marBottom w:val="0"/>
      <w:divBdr>
        <w:top w:val="none" w:sz="0" w:space="0" w:color="auto"/>
        <w:left w:val="none" w:sz="0" w:space="0" w:color="auto"/>
        <w:bottom w:val="none" w:sz="0" w:space="0" w:color="auto"/>
        <w:right w:val="none" w:sz="0" w:space="0" w:color="auto"/>
      </w:divBdr>
    </w:div>
    <w:div w:id="919673729">
      <w:bodyDiv w:val="1"/>
      <w:marLeft w:val="0"/>
      <w:marRight w:val="0"/>
      <w:marTop w:val="0"/>
      <w:marBottom w:val="0"/>
      <w:divBdr>
        <w:top w:val="none" w:sz="0" w:space="0" w:color="auto"/>
        <w:left w:val="none" w:sz="0" w:space="0" w:color="auto"/>
        <w:bottom w:val="none" w:sz="0" w:space="0" w:color="auto"/>
        <w:right w:val="none" w:sz="0" w:space="0" w:color="auto"/>
      </w:divBdr>
    </w:div>
    <w:div w:id="919867181">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20062318">
      <w:bodyDiv w:val="1"/>
      <w:marLeft w:val="0"/>
      <w:marRight w:val="0"/>
      <w:marTop w:val="0"/>
      <w:marBottom w:val="0"/>
      <w:divBdr>
        <w:top w:val="none" w:sz="0" w:space="0" w:color="auto"/>
        <w:left w:val="none" w:sz="0" w:space="0" w:color="auto"/>
        <w:bottom w:val="none" w:sz="0" w:space="0" w:color="auto"/>
        <w:right w:val="none" w:sz="0" w:space="0" w:color="auto"/>
      </w:divBdr>
    </w:div>
    <w:div w:id="920067369">
      <w:bodyDiv w:val="1"/>
      <w:marLeft w:val="0"/>
      <w:marRight w:val="0"/>
      <w:marTop w:val="0"/>
      <w:marBottom w:val="0"/>
      <w:divBdr>
        <w:top w:val="none" w:sz="0" w:space="0" w:color="auto"/>
        <w:left w:val="none" w:sz="0" w:space="0" w:color="auto"/>
        <w:bottom w:val="none" w:sz="0" w:space="0" w:color="auto"/>
        <w:right w:val="none" w:sz="0" w:space="0" w:color="auto"/>
      </w:divBdr>
    </w:div>
    <w:div w:id="920068752">
      <w:bodyDiv w:val="1"/>
      <w:marLeft w:val="0"/>
      <w:marRight w:val="0"/>
      <w:marTop w:val="0"/>
      <w:marBottom w:val="0"/>
      <w:divBdr>
        <w:top w:val="none" w:sz="0" w:space="0" w:color="auto"/>
        <w:left w:val="none" w:sz="0" w:space="0" w:color="auto"/>
        <w:bottom w:val="none" w:sz="0" w:space="0" w:color="auto"/>
        <w:right w:val="none" w:sz="0" w:space="0" w:color="auto"/>
      </w:divBdr>
    </w:div>
    <w:div w:id="920144244">
      <w:bodyDiv w:val="1"/>
      <w:marLeft w:val="0"/>
      <w:marRight w:val="0"/>
      <w:marTop w:val="0"/>
      <w:marBottom w:val="0"/>
      <w:divBdr>
        <w:top w:val="none" w:sz="0" w:space="0" w:color="auto"/>
        <w:left w:val="none" w:sz="0" w:space="0" w:color="auto"/>
        <w:bottom w:val="none" w:sz="0" w:space="0" w:color="auto"/>
        <w:right w:val="none" w:sz="0" w:space="0" w:color="auto"/>
      </w:divBdr>
    </w:div>
    <w:div w:id="920215635">
      <w:bodyDiv w:val="1"/>
      <w:marLeft w:val="0"/>
      <w:marRight w:val="0"/>
      <w:marTop w:val="0"/>
      <w:marBottom w:val="0"/>
      <w:divBdr>
        <w:top w:val="none" w:sz="0" w:space="0" w:color="auto"/>
        <w:left w:val="none" w:sz="0" w:space="0" w:color="auto"/>
        <w:bottom w:val="none" w:sz="0" w:space="0" w:color="auto"/>
        <w:right w:val="none" w:sz="0" w:space="0" w:color="auto"/>
      </w:divBdr>
    </w:div>
    <w:div w:id="920216616">
      <w:bodyDiv w:val="1"/>
      <w:marLeft w:val="0"/>
      <w:marRight w:val="0"/>
      <w:marTop w:val="0"/>
      <w:marBottom w:val="0"/>
      <w:divBdr>
        <w:top w:val="none" w:sz="0" w:space="0" w:color="auto"/>
        <w:left w:val="none" w:sz="0" w:space="0" w:color="auto"/>
        <w:bottom w:val="none" w:sz="0" w:space="0" w:color="auto"/>
        <w:right w:val="none" w:sz="0" w:space="0" w:color="auto"/>
      </w:divBdr>
    </w:div>
    <w:div w:id="920220094">
      <w:bodyDiv w:val="1"/>
      <w:marLeft w:val="0"/>
      <w:marRight w:val="0"/>
      <w:marTop w:val="0"/>
      <w:marBottom w:val="0"/>
      <w:divBdr>
        <w:top w:val="none" w:sz="0" w:space="0" w:color="auto"/>
        <w:left w:val="none" w:sz="0" w:space="0" w:color="auto"/>
        <w:bottom w:val="none" w:sz="0" w:space="0" w:color="auto"/>
        <w:right w:val="none" w:sz="0" w:space="0" w:color="auto"/>
      </w:divBdr>
    </w:div>
    <w:div w:id="920407305">
      <w:bodyDiv w:val="1"/>
      <w:marLeft w:val="0"/>
      <w:marRight w:val="0"/>
      <w:marTop w:val="0"/>
      <w:marBottom w:val="0"/>
      <w:divBdr>
        <w:top w:val="none" w:sz="0" w:space="0" w:color="auto"/>
        <w:left w:val="none" w:sz="0" w:space="0" w:color="auto"/>
        <w:bottom w:val="none" w:sz="0" w:space="0" w:color="auto"/>
        <w:right w:val="none" w:sz="0" w:space="0" w:color="auto"/>
      </w:divBdr>
    </w:div>
    <w:div w:id="920412299">
      <w:bodyDiv w:val="1"/>
      <w:marLeft w:val="0"/>
      <w:marRight w:val="0"/>
      <w:marTop w:val="0"/>
      <w:marBottom w:val="0"/>
      <w:divBdr>
        <w:top w:val="none" w:sz="0" w:space="0" w:color="auto"/>
        <w:left w:val="none" w:sz="0" w:space="0" w:color="auto"/>
        <w:bottom w:val="none" w:sz="0" w:space="0" w:color="auto"/>
        <w:right w:val="none" w:sz="0" w:space="0" w:color="auto"/>
      </w:divBdr>
    </w:div>
    <w:div w:id="920674271">
      <w:bodyDiv w:val="1"/>
      <w:marLeft w:val="0"/>
      <w:marRight w:val="0"/>
      <w:marTop w:val="0"/>
      <w:marBottom w:val="0"/>
      <w:divBdr>
        <w:top w:val="none" w:sz="0" w:space="0" w:color="auto"/>
        <w:left w:val="none" w:sz="0" w:space="0" w:color="auto"/>
        <w:bottom w:val="none" w:sz="0" w:space="0" w:color="auto"/>
        <w:right w:val="none" w:sz="0" w:space="0" w:color="auto"/>
      </w:divBdr>
    </w:div>
    <w:div w:id="920677567">
      <w:bodyDiv w:val="1"/>
      <w:marLeft w:val="0"/>
      <w:marRight w:val="0"/>
      <w:marTop w:val="0"/>
      <w:marBottom w:val="0"/>
      <w:divBdr>
        <w:top w:val="none" w:sz="0" w:space="0" w:color="auto"/>
        <w:left w:val="none" w:sz="0" w:space="0" w:color="auto"/>
        <w:bottom w:val="none" w:sz="0" w:space="0" w:color="auto"/>
        <w:right w:val="none" w:sz="0" w:space="0" w:color="auto"/>
      </w:divBdr>
    </w:div>
    <w:div w:id="920792888">
      <w:bodyDiv w:val="1"/>
      <w:marLeft w:val="0"/>
      <w:marRight w:val="0"/>
      <w:marTop w:val="0"/>
      <w:marBottom w:val="0"/>
      <w:divBdr>
        <w:top w:val="none" w:sz="0" w:space="0" w:color="auto"/>
        <w:left w:val="none" w:sz="0" w:space="0" w:color="auto"/>
        <w:bottom w:val="none" w:sz="0" w:space="0" w:color="auto"/>
        <w:right w:val="none" w:sz="0" w:space="0" w:color="auto"/>
      </w:divBdr>
    </w:div>
    <w:div w:id="920942343">
      <w:bodyDiv w:val="1"/>
      <w:marLeft w:val="0"/>
      <w:marRight w:val="0"/>
      <w:marTop w:val="0"/>
      <w:marBottom w:val="0"/>
      <w:divBdr>
        <w:top w:val="none" w:sz="0" w:space="0" w:color="auto"/>
        <w:left w:val="none" w:sz="0" w:space="0" w:color="auto"/>
        <w:bottom w:val="none" w:sz="0" w:space="0" w:color="auto"/>
        <w:right w:val="none" w:sz="0" w:space="0" w:color="auto"/>
      </w:divBdr>
    </w:div>
    <w:div w:id="920985744">
      <w:bodyDiv w:val="1"/>
      <w:marLeft w:val="0"/>
      <w:marRight w:val="0"/>
      <w:marTop w:val="0"/>
      <w:marBottom w:val="0"/>
      <w:divBdr>
        <w:top w:val="none" w:sz="0" w:space="0" w:color="auto"/>
        <w:left w:val="none" w:sz="0" w:space="0" w:color="auto"/>
        <w:bottom w:val="none" w:sz="0" w:space="0" w:color="auto"/>
        <w:right w:val="none" w:sz="0" w:space="0" w:color="auto"/>
      </w:divBdr>
    </w:div>
    <w:div w:id="921140031">
      <w:bodyDiv w:val="1"/>
      <w:marLeft w:val="0"/>
      <w:marRight w:val="0"/>
      <w:marTop w:val="0"/>
      <w:marBottom w:val="0"/>
      <w:divBdr>
        <w:top w:val="none" w:sz="0" w:space="0" w:color="auto"/>
        <w:left w:val="none" w:sz="0" w:space="0" w:color="auto"/>
        <w:bottom w:val="none" w:sz="0" w:space="0" w:color="auto"/>
        <w:right w:val="none" w:sz="0" w:space="0" w:color="auto"/>
      </w:divBdr>
    </w:div>
    <w:div w:id="921178488">
      <w:bodyDiv w:val="1"/>
      <w:marLeft w:val="0"/>
      <w:marRight w:val="0"/>
      <w:marTop w:val="0"/>
      <w:marBottom w:val="0"/>
      <w:divBdr>
        <w:top w:val="none" w:sz="0" w:space="0" w:color="auto"/>
        <w:left w:val="none" w:sz="0" w:space="0" w:color="auto"/>
        <w:bottom w:val="none" w:sz="0" w:space="0" w:color="auto"/>
        <w:right w:val="none" w:sz="0" w:space="0" w:color="auto"/>
      </w:divBdr>
    </w:div>
    <w:div w:id="921184118">
      <w:bodyDiv w:val="1"/>
      <w:marLeft w:val="0"/>
      <w:marRight w:val="0"/>
      <w:marTop w:val="0"/>
      <w:marBottom w:val="0"/>
      <w:divBdr>
        <w:top w:val="none" w:sz="0" w:space="0" w:color="auto"/>
        <w:left w:val="none" w:sz="0" w:space="0" w:color="auto"/>
        <w:bottom w:val="none" w:sz="0" w:space="0" w:color="auto"/>
        <w:right w:val="none" w:sz="0" w:space="0" w:color="auto"/>
      </w:divBdr>
    </w:div>
    <w:div w:id="921256566">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1598069">
      <w:bodyDiv w:val="1"/>
      <w:marLeft w:val="0"/>
      <w:marRight w:val="0"/>
      <w:marTop w:val="0"/>
      <w:marBottom w:val="0"/>
      <w:divBdr>
        <w:top w:val="none" w:sz="0" w:space="0" w:color="auto"/>
        <w:left w:val="none" w:sz="0" w:space="0" w:color="auto"/>
        <w:bottom w:val="none" w:sz="0" w:space="0" w:color="auto"/>
        <w:right w:val="none" w:sz="0" w:space="0" w:color="auto"/>
      </w:divBdr>
    </w:div>
    <w:div w:id="921648152">
      <w:bodyDiv w:val="1"/>
      <w:marLeft w:val="0"/>
      <w:marRight w:val="0"/>
      <w:marTop w:val="0"/>
      <w:marBottom w:val="0"/>
      <w:divBdr>
        <w:top w:val="none" w:sz="0" w:space="0" w:color="auto"/>
        <w:left w:val="none" w:sz="0" w:space="0" w:color="auto"/>
        <w:bottom w:val="none" w:sz="0" w:space="0" w:color="auto"/>
        <w:right w:val="none" w:sz="0" w:space="0" w:color="auto"/>
      </w:divBdr>
    </w:div>
    <w:div w:id="921838718">
      <w:bodyDiv w:val="1"/>
      <w:marLeft w:val="0"/>
      <w:marRight w:val="0"/>
      <w:marTop w:val="0"/>
      <w:marBottom w:val="0"/>
      <w:divBdr>
        <w:top w:val="none" w:sz="0" w:space="0" w:color="auto"/>
        <w:left w:val="none" w:sz="0" w:space="0" w:color="auto"/>
        <w:bottom w:val="none" w:sz="0" w:space="0" w:color="auto"/>
        <w:right w:val="none" w:sz="0" w:space="0" w:color="auto"/>
      </w:divBdr>
    </w:div>
    <w:div w:id="921983548">
      <w:bodyDiv w:val="1"/>
      <w:marLeft w:val="0"/>
      <w:marRight w:val="0"/>
      <w:marTop w:val="0"/>
      <w:marBottom w:val="0"/>
      <w:divBdr>
        <w:top w:val="none" w:sz="0" w:space="0" w:color="auto"/>
        <w:left w:val="none" w:sz="0" w:space="0" w:color="auto"/>
        <w:bottom w:val="none" w:sz="0" w:space="0" w:color="auto"/>
        <w:right w:val="none" w:sz="0" w:space="0" w:color="auto"/>
      </w:divBdr>
    </w:div>
    <w:div w:id="922034024">
      <w:bodyDiv w:val="1"/>
      <w:marLeft w:val="0"/>
      <w:marRight w:val="0"/>
      <w:marTop w:val="0"/>
      <w:marBottom w:val="0"/>
      <w:divBdr>
        <w:top w:val="none" w:sz="0" w:space="0" w:color="auto"/>
        <w:left w:val="none" w:sz="0" w:space="0" w:color="auto"/>
        <w:bottom w:val="none" w:sz="0" w:space="0" w:color="auto"/>
        <w:right w:val="none" w:sz="0" w:space="0" w:color="auto"/>
      </w:divBdr>
    </w:div>
    <w:div w:id="922103224">
      <w:bodyDiv w:val="1"/>
      <w:marLeft w:val="0"/>
      <w:marRight w:val="0"/>
      <w:marTop w:val="0"/>
      <w:marBottom w:val="0"/>
      <w:divBdr>
        <w:top w:val="none" w:sz="0" w:space="0" w:color="auto"/>
        <w:left w:val="none" w:sz="0" w:space="0" w:color="auto"/>
        <w:bottom w:val="none" w:sz="0" w:space="0" w:color="auto"/>
        <w:right w:val="none" w:sz="0" w:space="0" w:color="auto"/>
      </w:divBdr>
    </w:div>
    <w:div w:id="922106442">
      <w:bodyDiv w:val="1"/>
      <w:marLeft w:val="0"/>
      <w:marRight w:val="0"/>
      <w:marTop w:val="0"/>
      <w:marBottom w:val="0"/>
      <w:divBdr>
        <w:top w:val="none" w:sz="0" w:space="0" w:color="auto"/>
        <w:left w:val="none" w:sz="0" w:space="0" w:color="auto"/>
        <w:bottom w:val="none" w:sz="0" w:space="0" w:color="auto"/>
        <w:right w:val="none" w:sz="0" w:space="0" w:color="auto"/>
      </w:divBdr>
    </w:div>
    <w:div w:id="922111214">
      <w:bodyDiv w:val="1"/>
      <w:marLeft w:val="0"/>
      <w:marRight w:val="0"/>
      <w:marTop w:val="0"/>
      <w:marBottom w:val="0"/>
      <w:divBdr>
        <w:top w:val="none" w:sz="0" w:space="0" w:color="auto"/>
        <w:left w:val="none" w:sz="0" w:space="0" w:color="auto"/>
        <w:bottom w:val="none" w:sz="0" w:space="0" w:color="auto"/>
        <w:right w:val="none" w:sz="0" w:space="0" w:color="auto"/>
      </w:divBdr>
    </w:div>
    <w:div w:id="922225390">
      <w:bodyDiv w:val="1"/>
      <w:marLeft w:val="0"/>
      <w:marRight w:val="0"/>
      <w:marTop w:val="0"/>
      <w:marBottom w:val="0"/>
      <w:divBdr>
        <w:top w:val="none" w:sz="0" w:space="0" w:color="auto"/>
        <w:left w:val="none" w:sz="0" w:space="0" w:color="auto"/>
        <w:bottom w:val="none" w:sz="0" w:space="0" w:color="auto"/>
        <w:right w:val="none" w:sz="0" w:space="0" w:color="auto"/>
      </w:divBdr>
    </w:div>
    <w:div w:id="922301096">
      <w:bodyDiv w:val="1"/>
      <w:marLeft w:val="0"/>
      <w:marRight w:val="0"/>
      <w:marTop w:val="0"/>
      <w:marBottom w:val="0"/>
      <w:divBdr>
        <w:top w:val="none" w:sz="0" w:space="0" w:color="auto"/>
        <w:left w:val="none" w:sz="0" w:space="0" w:color="auto"/>
        <w:bottom w:val="none" w:sz="0" w:space="0" w:color="auto"/>
        <w:right w:val="none" w:sz="0" w:space="0" w:color="auto"/>
      </w:divBdr>
    </w:div>
    <w:div w:id="922568126">
      <w:bodyDiv w:val="1"/>
      <w:marLeft w:val="0"/>
      <w:marRight w:val="0"/>
      <w:marTop w:val="0"/>
      <w:marBottom w:val="0"/>
      <w:divBdr>
        <w:top w:val="none" w:sz="0" w:space="0" w:color="auto"/>
        <w:left w:val="none" w:sz="0" w:space="0" w:color="auto"/>
        <w:bottom w:val="none" w:sz="0" w:space="0" w:color="auto"/>
        <w:right w:val="none" w:sz="0" w:space="0" w:color="auto"/>
      </w:divBdr>
    </w:div>
    <w:div w:id="922639661">
      <w:bodyDiv w:val="1"/>
      <w:marLeft w:val="0"/>
      <w:marRight w:val="0"/>
      <w:marTop w:val="0"/>
      <w:marBottom w:val="0"/>
      <w:divBdr>
        <w:top w:val="none" w:sz="0" w:space="0" w:color="auto"/>
        <w:left w:val="none" w:sz="0" w:space="0" w:color="auto"/>
        <w:bottom w:val="none" w:sz="0" w:space="0" w:color="auto"/>
        <w:right w:val="none" w:sz="0" w:space="0" w:color="auto"/>
      </w:divBdr>
    </w:div>
    <w:div w:id="922642621">
      <w:bodyDiv w:val="1"/>
      <w:marLeft w:val="0"/>
      <w:marRight w:val="0"/>
      <w:marTop w:val="0"/>
      <w:marBottom w:val="0"/>
      <w:divBdr>
        <w:top w:val="none" w:sz="0" w:space="0" w:color="auto"/>
        <w:left w:val="none" w:sz="0" w:space="0" w:color="auto"/>
        <w:bottom w:val="none" w:sz="0" w:space="0" w:color="auto"/>
        <w:right w:val="none" w:sz="0" w:space="0" w:color="auto"/>
      </w:divBdr>
    </w:div>
    <w:div w:id="922644570">
      <w:bodyDiv w:val="1"/>
      <w:marLeft w:val="0"/>
      <w:marRight w:val="0"/>
      <w:marTop w:val="0"/>
      <w:marBottom w:val="0"/>
      <w:divBdr>
        <w:top w:val="none" w:sz="0" w:space="0" w:color="auto"/>
        <w:left w:val="none" w:sz="0" w:space="0" w:color="auto"/>
        <w:bottom w:val="none" w:sz="0" w:space="0" w:color="auto"/>
        <w:right w:val="none" w:sz="0" w:space="0" w:color="auto"/>
      </w:divBdr>
    </w:div>
    <w:div w:id="922681982">
      <w:bodyDiv w:val="1"/>
      <w:marLeft w:val="0"/>
      <w:marRight w:val="0"/>
      <w:marTop w:val="0"/>
      <w:marBottom w:val="0"/>
      <w:divBdr>
        <w:top w:val="none" w:sz="0" w:space="0" w:color="auto"/>
        <w:left w:val="none" w:sz="0" w:space="0" w:color="auto"/>
        <w:bottom w:val="none" w:sz="0" w:space="0" w:color="auto"/>
        <w:right w:val="none" w:sz="0" w:space="0" w:color="auto"/>
      </w:divBdr>
    </w:div>
    <w:div w:id="922684140">
      <w:bodyDiv w:val="1"/>
      <w:marLeft w:val="0"/>
      <w:marRight w:val="0"/>
      <w:marTop w:val="0"/>
      <w:marBottom w:val="0"/>
      <w:divBdr>
        <w:top w:val="none" w:sz="0" w:space="0" w:color="auto"/>
        <w:left w:val="none" w:sz="0" w:space="0" w:color="auto"/>
        <w:bottom w:val="none" w:sz="0" w:space="0" w:color="auto"/>
        <w:right w:val="none" w:sz="0" w:space="0" w:color="auto"/>
      </w:divBdr>
    </w:div>
    <w:div w:id="922759083">
      <w:bodyDiv w:val="1"/>
      <w:marLeft w:val="0"/>
      <w:marRight w:val="0"/>
      <w:marTop w:val="0"/>
      <w:marBottom w:val="0"/>
      <w:divBdr>
        <w:top w:val="none" w:sz="0" w:space="0" w:color="auto"/>
        <w:left w:val="none" w:sz="0" w:space="0" w:color="auto"/>
        <w:bottom w:val="none" w:sz="0" w:space="0" w:color="auto"/>
        <w:right w:val="none" w:sz="0" w:space="0" w:color="auto"/>
      </w:divBdr>
    </w:div>
    <w:div w:id="922880884">
      <w:bodyDiv w:val="1"/>
      <w:marLeft w:val="0"/>
      <w:marRight w:val="0"/>
      <w:marTop w:val="0"/>
      <w:marBottom w:val="0"/>
      <w:divBdr>
        <w:top w:val="none" w:sz="0" w:space="0" w:color="auto"/>
        <w:left w:val="none" w:sz="0" w:space="0" w:color="auto"/>
        <w:bottom w:val="none" w:sz="0" w:space="0" w:color="auto"/>
        <w:right w:val="none" w:sz="0" w:space="0" w:color="auto"/>
      </w:divBdr>
    </w:div>
    <w:div w:id="923031099">
      <w:bodyDiv w:val="1"/>
      <w:marLeft w:val="0"/>
      <w:marRight w:val="0"/>
      <w:marTop w:val="0"/>
      <w:marBottom w:val="0"/>
      <w:divBdr>
        <w:top w:val="none" w:sz="0" w:space="0" w:color="auto"/>
        <w:left w:val="none" w:sz="0" w:space="0" w:color="auto"/>
        <w:bottom w:val="none" w:sz="0" w:space="0" w:color="auto"/>
        <w:right w:val="none" w:sz="0" w:space="0" w:color="auto"/>
      </w:divBdr>
    </w:div>
    <w:div w:id="923102694">
      <w:bodyDiv w:val="1"/>
      <w:marLeft w:val="0"/>
      <w:marRight w:val="0"/>
      <w:marTop w:val="0"/>
      <w:marBottom w:val="0"/>
      <w:divBdr>
        <w:top w:val="none" w:sz="0" w:space="0" w:color="auto"/>
        <w:left w:val="none" w:sz="0" w:space="0" w:color="auto"/>
        <w:bottom w:val="none" w:sz="0" w:space="0" w:color="auto"/>
        <w:right w:val="none" w:sz="0" w:space="0" w:color="auto"/>
      </w:divBdr>
    </w:div>
    <w:div w:id="923294468">
      <w:bodyDiv w:val="1"/>
      <w:marLeft w:val="0"/>
      <w:marRight w:val="0"/>
      <w:marTop w:val="0"/>
      <w:marBottom w:val="0"/>
      <w:divBdr>
        <w:top w:val="none" w:sz="0" w:space="0" w:color="auto"/>
        <w:left w:val="none" w:sz="0" w:space="0" w:color="auto"/>
        <w:bottom w:val="none" w:sz="0" w:space="0" w:color="auto"/>
        <w:right w:val="none" w:sz="0" w:space="0" w:color="auto"/>
      </w:divBdr>
    </w:div>
    <w:div w:id="923535360">
      <w:bodyDiv w:val="1"/>
      <w:marLeft w:val="0"/>
      <w:marRight w:val="0"/>
      <w:marTop w:val="0"/>
      <w:marBottom w:val="0"/>
      <w:divBdr>
        <w:top w:val="none" w:sz="0" w:space="0" w:color="auto"/>
        <w:left w:val="none" w:sz="0" w:space="0" w:color="auto"/>
        <w:bottom w:val="none" w:sz="0" w:space="0" w:color="auto"/>
        <w:right w:val="none" w:sz="0" w:space="0" w:color="auto"/>
      </w:divBdr>
    </w:div>
    <w:div w:id="923756306">
      <w:bodyDiv w:val="1"/>
      <w:marLeft w:val="0"/>
      <w:marRight w:val="0"/>
      <w:marTop w:val="0"/>
      <w:marBottom w:val="0"/>
      <w:divBdr>
        <w:top w:val="none" w:sz="0" w:space="0" w:color="auto"/>
        <w:left w:val="none" w:sz="0" w:space="0" w:color="auto"/>
        <w:bottom w:val="none" w:sz="0" w:space="0" w:color="auto"/>
        <w:right w:val="none" w:sz="0" w:space="0" w:color="auto"/>
      </w:divBdr>
    </w:div>
    <w:div w:id="923757314">
      <w:bodyDiv w:val="1"/>
      <w:marLeft w:val="0"/>
      <w:marRight w:val="0"/>
      <w:marTop w:val="0"/>
      <w:marBottom w:val="0"/>
      <w:divBdr>
        <w:top w:val="none" w:sz="0" w:space="0" w:color="auto"/>
        <w:left w:val="none" w:sz="0" w:space="0" w:color="auto"/>
        <w:bottom w:val="none" w:sz="0" w:space="0" w:color="auto"/>
        <w:right w:val="none" w:sz="0" w:space="0" w:color="auto"/>
      </w:divBdr>
    </w:div>
    <w:div w:id="923877269">
      <w:bodyDiv w:val="1"/>
      <w:marLeft w:val="0"/>
      <w:marRight w:val="0"/>
      <w:marTop w:val="0"/>
      <w:marBottom w:val="0"/>
      <w:divBdr>
        <w:top w:val="none" w:sz="0" w:space="0" w:color="auto"/>
        <w:left w:val="none" w:sz="0" w:space="0" w:color="auto"/>
        <w:bottom w:val="none" w:sz="0" w:space="0" w:color="auto"/>
        <w:right w:val="none" w:sz="0" w:space="0" w:color="auto"/>
      </w:divBdr>
    </w:div>
    <w:div w:id="923879234">
      <w:bodyDiv w:val="1"/>
      <w:marLeft w:val="0"/>
      <w:marRight w:val="0"/>
      <w:marTop w:val="0"/>
      <w:marBottom w:val="0"/>
      <w:divBdr>
        <w:top w:val="none" w:sz="0" w:space="0" w:color="auto"/>
        <w:left w:val="none" w:sz="0" w:space="0" w:color="auto"/>
        <w:bottom w:val="none" w:sz="0" w:space="0" w:color="auto"/>
        <w:right w:val="none" w:sz="0" w:space="0" w:color="auto"/>
      </w:divBdr>
    </w:div>
    <w:div w:id="923951050">
      <w:bodyDiv w:val="1"/>
      <w:marLeft w:val="0"/>
      <w:marRight w:val="0"/>
      <w:marTop w:val="0"/>
      <w:marBottom w:val="0"/>
      <w:divBdr>
        <w:top w:val="none" w:sz="0" w:space="0" w:color="auto"/>
        <w:left w:val="none" w:sz="0" w:space="0" w:color="auto"/>
        <w:bottom w:val="none" w:sz="0" w:space="0" w:color="auto"/>
        <w:right w:val="none" w:sz="0" w:space="0" w:color="auto"/>
      </w:divBdr>
    </w:div>
    <w:div w:id="923955699">
      <w:bodyDiv w:val="1"/>
      <w:marLeft w:val="0"/>
      <w:marRight w:val="0"/>
      <w:marTop w:val="0"/>
      <w:marBottom w:val="0"/>
      <w:divBdr>
        <w:top w:val="none" w:sz="0" w:space="0" w:color="auto"/>
        <w:left w:val="none" w:sz="0" w:space="0" w:color="auto"/>
        <w:bottom w:val="none" w:sz="0" w:space="0" w:color="auto"/>
        <w:right w:val="none" w:sz="0" w:space="0" w:color="auto"/>
      </w:divBdr>
    </w:div>
    <w:div w:id="923957144">
      <w:bodyDiv w:val="1"/>
      <w:marLeft w:val="0"/>
      <w:marRight w:val="0"/>
      <w:marTop w:val="0"/>
      <w:marBottom w:val="0"/>
      <w:divBdr>
        <w:top w:val="none" w:sz="0" w:space="0" w:color="auto"/>
        <w:left w:val="none" w:sz="0" w:space="0" w:color="auto"/>
        <w:bottom w:val="none" w:sz="0" w:space="0" w:color="auto"/>
        <w:right w:val="none" w:sz="0" w:space="0" w:color="auto"/>
      </w:divBdr>
    </w:div>
    <w:div w:id="923993369">
      <w:bodyDiv w:val="1"/>
      <w:marLeft w:val="0"/>
      <w:marRight w:val="0"/>
      <w:marTop w:val="0"/>
      <w:marBottom w:val="0"/>
      <w:divBdr>
        <w:top w:val="none" w:sz="0" w:space="0" w:color="auto"/>
        <w:left w:val="none" w:sz="0" w:space="0" w:color="auto"/>
        <w:bottom w:val="none" w:sz="0" w:space="0" w:color="auto"/>
        <w:right w:val="none" w:sz="0" w:space="0" w:color="auto"/>
      </w:divBdr>
    </w:div>
    <w:div w:id="924460364">
      <w:bodyDiv w:val="1"/>
      <w:marLeft w:val="0"/>
      <w:marRight w:val="0"/>
      <w:marTop w:val="0"/>
      <w:marBottom w:val="0"/>
      <w:divBdr>
        <w:top w:val="none" w:sz="0" w:space="0" w:color="auto"/>
        <w:left w:val="none" w:sz="0" w:space="0" w:color="auto"/>
        <w:bottom w:val="none" w:sz="0" w:space="0" w:color="auto"/>
        <w:right w:val="none" w:sz="0" w:space="0" w:color="auto"/>
      </w:divBdr>
    </w:div>
    <w:div w:id="924462011">
      <w:bodyDiv w:val="1"/>
      <w:marLeft w:val="0"/>
      <w:marRight w:val="0"/>
      <w:marTop w:val="0"/>
      <w:marBottom w:val="0"/>
      <w:divBdr>
        <w:top w:val="none" w:sz="0" w:space="0" w:color="auto"/>
        <w:left w:val="none" w:sz="0" w:space="0" w:color="auto"/>
        <w:bottom w:val="none" w:sz="0" w:space="0" w:color="auto"/>
        <w:right w:val="none" w:sz="0" w:space="0" w:color="auto"/>
      </w:divBdr>
    </w:div>
    <w:div w:id="924536447">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609603">
      <w:bodyDiv w:val="1"/>
      <w:marLeft w:val="0"/>
      <w:marRight w:val="0"/>
      <w:marTop w:val="0"/>
      <w:marBottom w:val="0"/>
      <w:divBdr>
        <w:top w:val="none" w:sz="0" w:space="0" w:color="auto"/>
        <w:left w:val="none" w:sz="0" w:space="0" w:color="auto"/>
        <w:bottom w:val="none" w:sz="0" w:space="0" w:color="auto"/>
        <w:right w:val="none" w:sz="0" w:space="0" w:color="auto"/>
      </w:divBdr>
    </w:div>
    <w:div w:id="924731003">
      <w:bodyDiv w:val="1"/>
      <w:marLeft w:val="0"/>
      <w:marRight w:val="0"/>
      <w:marTop w:val="0"/>
      <w:marBottom w:val="0"/>
      <w:divBdr>
        <w:top w:val="none" w:sz="0" w:space="0" w:color="auto"/>
        <w:left w:val="none" w:sz="0" w:space="0" w:color="auto"/>
        <w:bottom w:val="none" w:sz="0" w:space="0" w:color="auto"/>
        <w:right w:val="none" w:sz="0" w:space="0" w:color="auto"/>
      </w:divBdr>
    </w:div>
    <w:div w:id="924803471">
      <w:bodyDiv w:val="1"/>
      <w:marLeft w:val="0"/>
      <w:marRight w:val="0"/>
      <w:marTop w:val="0"/>
      <w:marBottom w:val="0"/>
      <w:divBdr>
        <w:top w:val="none" w:sz="0" w:space="0" w:color="auto"/>
        <w:left w:val="none" w:sz="0" w:space="0" w:color="auto"/>
        <w:bottom w:val="none" w:sz="0" w:space="0" w:color="auto"/>
        <w:right w:val="none" w:sz="0" w:space="0" w:color="auto"/>
      </w:divBdr>
    </w:div>
    <w:div w:id="924992298">
      <w:bodyDiv w:val="1"/>
      <w:marLeft w:val="0"/>
      <w:marRight w:val="0"/>
      <w:marTop w:val="0"/>
      <w:marBottom w:val="0"/>
      <w:divBdr>
        <w:top w:val="none" w:sz="0" w:space="0" w:color="auto"/>
        <w:left w:val="none" w:sz="0" w:space="0" w:color="auto"/>
        <w:bottom w:val="none" w:sz="0" w:space="0" w:color="auto"/>
        <w:right w:val="none" w:sz="0" w:space="0" w:color="auto"/>
      </w:divBdr>
    </w:div>
    <w:div w:id="925189157">
      <w:bodyDiv w:val="1"/>
      <w:marLeft w:val="0"/>
      <w:marRight w:val="0"/>
      <w:marTop w:val="0"/>
      <w:marBottom w:val="0"/>
      <w:divBdr>
        <w:top w:val="none" w:sz="0" w:space="0" w:color="auto"/>
        <w:left w:val="none" w:sz="0" w:space="0" w:color="auto"/>
        <w:bottom w:val="none" w:sz="0" w:space="0" w:color="auto"/>
        <w:right w:val="none" w:sz="0" w:space="0" w:color="auto"/>
      </w:divBdr>
    </w:div>
    <w:div w:id="925311146">
      <w:bodyDiv w:val="1"/>
      <w:marLeft w:val="0"/>
      <w:marRight w:val="0"/>
      <w:marTop w:val="0"/>
      <w:marBottom w:val="0"/>
      <w:divBdr>
        <w:top w:val="none" w:sz="0" w:space="0" w:color="auto"/>
        <w:left w:val="none" w:sz="0" w:space="0" w:color="auto"/>
        <w:bottom w:val="none" w:sz="0" w:space="0" w:color="auto"/>
        <w:right w:val="none" w:sz="0" w:space="0" w:color="auto"/>
      </w:divBdr>
    </w:div>
    <w:div w:id="925311614">
      <w:bodyDiv w:val="1"/>
      <w:marLeft w:val="0"/>
      <w:marRight w:val="0"/>
      <w:marTop w:val="0"/>
      <w:marBottom w:val="0"/>
      <w:divBdr>
        <w:top w:val="none" w:sz="0" w:space="0" w:color="auto"/>
        <w:left w:val="none" w:sz="0" w:space="0" w:color="auto"/>
        <w:bottom w:val="none" w:sz="0" w:space="0" w:color="auto"/>
        <w:right w:val="none" w:sz="0" w:space="0" w:color="auto"/>
      </w:divBdr>
    </w:div>
    <w:div w:id="925655308">
      <w:bodyDiv w:val="1"/>
      <w:marLeft w:val="0"/>
      <w:marRight w:val="0"/>
      <w:marTop w:val="0"/>
      <w:marBottom w:val="0"/>
      <w:divBdr>
        <w:top w:val="none" w:sz="0" w:space="0" w:color="auto"/>
        <w:left w:val="none" w:sz="0" w:space="0" w:color="auto"/>
        <w:bottom w:val="none" w:sz="0" w:space="0" w:color="auto"/>
        <w:right w:val="none" w:sz="0" w:space="0" w:color="auto"/>
      </w:divBdr>
    </w:div>
    <w:div w:id="925696677">
      <w:bodyDiv w:val="1"/>
      <w:marLeft w:val="0"/>
      <w:marRight w:val="0"/>
      <w:marTop w:val="0"/>
      <w:marBottom w:val="0"/>
      <w:divBdr>
        <w:top w:val="none" w:sz="0" w:space="0" w:color="auto"/>
        <w:left w:val="none" w:sz="0" w:space="0" w:color="auto"/>
        <w:bottom w:val="none" w:sz="0" w:space="0" w:color="auto"/>
        <w:right w:val="none" w:sz="0" w:space="0" w:color="auto"/>
      </w:divBdr>
    </w:div>
    <w:div w:id="925772414">
      <w:bodyDiv w:val="1"/>
      <w:marLeft w:val="0"/>
      <w:marRight w:val="0"/>
      <w:marTop w:val="0"/>
      <w:marBottom w:val="0"/>
      <w:divBdr>
        <w:top w:val="none" w:sz="0" w:space="0" w:color="auto"/>
        <w:left w:val="none" w:sz="0" w:space="0" w:color="auto"/>
        <w:bottom w:val="none" w:sz="0" w:space="0" w:color="auto"/>
        <w:right w:val="none" w:sz="0" w:space="0" w:color="auto"/>
      </w:divBdr>
    </w:div>
    <w:div w:id="925773595">
      <w:bodyDiv w:val="1"/>
      <w:marLeft w:val="0"/>
      <w:marRight w:val="0"/>
      <w:marTop w:val="0"/>
      <w:marBottom w:val="0"/>
      <w:divBdr>
        <w:top w:val="none" w:sz="0" w:space="0" w:color="auto"/>
        <w:left w:val="none" w:sz="0" w:space="0" w:color="auto"/>
        <w:bottom w:val="none" w:sz="0" w:space="0" w:color="auto"/>
        <w:right w:val="none" w:sz="0" w:space="0" w:color="auto"/>
      </w:divBdr>
    </w:div>
    <w:div w:id="925845493">
      <w:bodyDiv w:val="1"/>
      <w:marLeft w:val="0"/>
      <w:marRight w:val="0"/>
      <w:marTop w:val="0"/>
      <w:marBottom w:val="0"/>
      <w:divBdr>
        <w:top w:val="none" w:sz="0" w:space="0" w:color="auto"/>
        <w:left w:val="none" w:sz="0" w:space="0" w:color="auto"/>
        <w:bottom w:val="none" w:sz="0" w:space="0" w:color="auto"/>
        <w:right w:val="none" w:sz="0" w:space="0" w:color="auto"/>
      </w:divBdr>
    </w:div>
    <w:div w:id="925918566">
      <w:bodyDiv w:val="1"/>
      <w:marLeft w:val="0"/>
      <w:marRight w:val="0"/>
      <w:marTop w:val="0"/>
      <w:marBottom w:val="0"/>
      <w:divBdr>
        <w:top w:val="none" w:sz="0" w:space="0" w:color="auto"/>
        <w:left w:val="none" w:sz="0" w:space="0" w:color="auto"/>
        <w:bottom w:val="none" w:sz="0" w:space="0" w:color="auto"/>
        <w:right w:val="none" w:sz="0" w:space="0" w:color="auto"/>
      </w:divBdr>
    </w:div>
    <w:div w:id="925924455">
      <w:bodyDiv w:val="1"/>
      <w:marLeft w:val="0"/>
      <w:marRight w:val="0"/>
      <w:marTop w:val="0"/>
      <w:marBottom w:val="0"/>
      <w:divBdr>
        <w:top w:val="none" w:sz="0" w:space="0" w:color="auto"/>
        <w:left w:val="none" w:sz="0" w:space="0" w:color="auto"/>
        <w:bottom w:val="none" w:sz="0" w:space="0" w:color="auto"/>
        <w:right w:val="none" w:sz="0" w:space="0" w:color="auto"/>
      </w:divBdr>
    </w:div>
    <w:div w:id="926117883">
      <w:bodyDiv w:val="1"/>
      <w:marLeft w:val="0"/>
      <w:marRight w:val="0"/>
      <w:marTop w:val="0"/>
      <w:marBottom w:val="0"/>
      <w:divBdr>
        <w:top w:val="none" w:sz="0" w:space="0" w:color="auto"/>
        <w:left w:val="none" w:sz="0" w:space="0" w:color="auto"/>
        <w:bottom w:val="none" w:sz="0" w:space="0" w:color="auto"/>
        <w:right w:val="none" w:sz="0" w:space="0" w:color="auto"/>
      </w:divBdr>
    </w:div>
    <w:div w:id="926302303">
      <w:bodyDiv w:val="1"/>
      <w:marLeft w:val="0"/>
      <w:marRight w:val="0"/>
      <w:marTop w:val="0"/>
      <w:marBottom w:val="0"/>
      <w:divBdr>
        <w:top w:val="none" w:sz="0" w:space="0" w:color="auto"/>
        <w:left w:val="none" w:sz="0" w:space="0" w:color="auto"/>
        <w:bottom w:val="none" w:sz="0" w:space="0" w:color="auto"/>
        <w:right w:val="none" w:sz="0" w:space="0" w:color="auto"/>
      </w:divBdr>
    </w:div>
    <w:div w:id="926579506">
      <w:bodyDiv w:val="1"/>
      <w:marLeft w:val="0"/>
      <w:marRight w:val="0"/>
      <w:marTop w:val="0"/>
      <w:marBottom w:val="0"/>
      <w:divBdr>
        <w:top w:val="none" w:sz="0" w:space="0" w:color="auto"/>
        <w:left w:val="none" w:sz="0" w:space="0" w:color="auto"/>
        <w:bottom w:val="none" w:sz="0" w:space="0" w:color="auto"/>
        <w:right w:val="none" w:sz="0" w:space="0" w:color="auto"/>
      </w:divBdr>
    </w:div>
    <w:div w:id="926768874">
      <w:bodyDiv w:val="1"/>
      <w:marLeft w:val="0"/>
      <w:marRight w:val="0"/>
      <w:marTop w:val="0"/>
      <w:marBottom w:val="0"/>
      <w:divBdr>
        <w:top w:val="none" w:sz="0" w:space="0" w:color="auto"/>
        <w:left w:val="none" w:sz="0" w:space="0" w:color="auto"/>
        <w:bottom w:val="none" w:sz="0" w:space="0" w:color="auto"/>
        <w:right w:val="none" w:sz="0" w:space="0" w:color="auto"/>
      </w:divBdr>
    </w:div>
    <w:div w:id="926769918">
      <w:bodyDiv w:val="1"/>
      <w:marLeft w:val="0"/>
      <w:marRight w:val="0"/>
      <w:marTop w:val="0"/>
      <w:marBottom w:val="0"/>
      <w:divBdr>
        <w:top w:val="none" w:sz="0" w:space="0" w:color="auto"/>
        <w:left w:val="none" w:sz="0" w:space="0" w:color="auto"/>
        <w:bottom w:val="none" w:sz="0" w:space="0" w:color="auto"/>
        <w:right w:val="none" w:sz="0" w:space="0" w:color="auto"/>
      </w:divBdr>
    </w:div>
    <w:div w:id="926882489">
      <w:bodyDiv w:val="1"/>
      <w:marLeft w:val="0"/>
      <w:marRight w:val="0"/>
      <w:marTop w:val="0"/>
      <w:marBottom w:val="0"/>
      <w:divBdr>
        <w:top w:val="none" w:sz="0" w:space="0" w:color="auto"/>
        <w:left w:val="none" w:sz="0" w:space="0" w:color="auto"/>
        <w:bottom w:val="none" w:sz="0" w:space="0" w:color="auto"/>
        <w:right w:val="none" w:sz="0" w:space="0" w:color="auto"/>
      </w:divBdr>
    </w:div>
    <w:div w:id="926883988">
      <w:bodyDiv w:val="1"/>
      <w:marLeft w:val="0"/>
      <w:marRight w:val="0"/>
      <w:marTop w:val="0"/>
      <w:marBottom w:val="0"/>
      <w:divBdr>
        <w:top w:val="none" w:sz="0" w:space="0" w:color="auto"/>
        <w:left w:val="none" w:sz="0" w:space="0" w:color="auto"/>
        <w:bottom w:val="none" w:sz="0" w:space="0" w:color="auto"/>
        <w:right w:val="none" w:sz="0" w:space="0" w:color="auto"/>
      </w:divBdr>
    </w:div>
    <w:div w:id="926963223">
      <w:bodyDiv w:val="1"/>
      <w:marLeft w:val="0"/>
      <w:marRight w:val="0"/>
      <w:marTop w:val="0"/>
      <w:marBottom w:val="0"/>
      <w:divBdr>
        <w:top w:val="none" w:sz="0" w:space="0" w:color="auto"/>
        <w:left w:val="none" w:sz="0" w:space="0" w:color="auto"/>
        <w:bottom w:val="none" w:sz="0" w:space="0" w:color="auto"/>
        <w:right w:val="none" w:sz="0" w:space="0" w:color="auto"/>
      </w:divBdr>
    </w:div>
    <w:div w:id="927036041">
      <w:bodyDiv w:val="1"/>
      <w:marLeft w:val="0"/>
      <w:marRight w:val="0"/>
      <w:marTop w:val="0"/>
      <w:marBottom w:val="0"/>
      <w:divBdr>
        <w:top w:val="none" w:sz="0" w:space="0" w:color="auto"/>
        <w:left w:val="none" w:sz="0" w:space="0" w:color="auto"/>
        <w:bottom w:val="none" w:sz="0" w:space="0" w:color="auto"/>
        <w:right w:val="none" w:sz="0" w:space="0" w:color="auto"/>
      </w:divBdr>
    </w:div>
    <w:div w:id="927153402">
      <w:bodyDiv w:val="1"/>
      <w:marLeft w:val="0"/>
      <w:marRight w:val="0"/>
      <w:marTop w:val="0"/>
      <w:marBottom w:val="0"/>
      <w:divBdr>
        <w:top w:val="none" w:sz="0" w:space="0" w:color="auto"/>
        <w:left w:val="none" w:sz="0" w:space="0" w:color="auto"/>
        <w:bottom w:val="none" w:sz="0" w:space="0" w:color="auto"/>
        <w:right w:val="none" w:sz="0" w:space="0" w:color="auto"/>
      </w:divBdr>
    </w:div>
    <w:div w:id="927155276">
      <w:bodyDiv w:val="1"/>
      <w:marLeft w:val="0"/>
      <w:marRight w:val="0"/>
      <w:marTop w:val="0"/>
      <w:marBottom w:val="0"/>
      <w:divBdr>
        <w:top w:val="none" w:sz="0" w:space="0" w:color="auto"/>
        <w:left w:val="none" w:sz="0" w:space="0" w:color="auto"/>
        <w:bottom w:val="none" w:sz="0" w:space="0" w:color="auto"/>
        <w:right w:val="none" w:sz="0" w:space="0" w:color="auto"/>
      </w:divBdr>
    </w:div>
    <w:div w:id="927546425">
      <w:bodyDiv w:val="1"/>
      <w:marLeft w:val="0"/>
      <w:marRight w:val="0"/>
      <w:marTop w:val="0"/>
      <w:marBottom w:val="0"/>
      <w:divBdr>
        <w:top w:val="none" w:sz="0" w:space="0" w:color="auto"/>
        <w:left w:val="none" w:sz="0" w:space="0" w:color="auto"/>
        <w:bottom w:val="none" w:sz="0" w:space="0" w:color="auto"/>
        <w:right w:val="none" w:sz="0" w:space="0" w:color="auto"/>
      </w:divBdr>
    </w:div>
    <w:div w:id="928000120">
      <w:bodyDiv w:val="1"/>
      <w:marLeft w:val="0"/>
      <w:marRight w:val="0"/>
      <w:marTop w:val="0"/>
      <w:marBottom w:val="0"/>
      <w:divBdr>
        <w:top w:val="none" w:sz="0" w:space="0" w:color="auto"/>
        <w:left w:val="none" w:sz="0" w:space="0" w:color="auto"/>
        <w:bottom w:val="none" w:sz="0" w:space="0" w:color="auto"/>
        <w:right w:val="none" w:sz="0" w:space="0" w:color="auto"/>
      </w:divBdr>
    </w:div>
    <w:div w:id="928007442">
      <w:bodyDiv w:val="1"/>
      <w:marLeft w:val="0"/>
      <w:marRight w:val="0"/>
      <w:marTop w:val="0"/>
      <w:marBottom w:val="0"/>
      <w:divBdr>
        <w:top w:val="none" w:sz="0" w:space="0" w:color="auto"/>
        <w:left w:val="none" w:sz="0" w:space="0" w:color="auto"/>
        <w:bottom w:val="none" w:sz="0" w:space="0" w:color="auto"/>
        <w:right w:val="none" w:sz="0" w:space="0" w:color="auto"/>
      </w:divBdr>
    </w:div>
    <w:div w:id="928079508">
      <w:bodyDiv w:val="1"/>
      <w:marLeft w:val="0"/>
      <w:marRight w:val="0"/>
      <w:marTop w:val="0"/>
      <w:marBottom w:val="0"/>
      <w:divBdr>
        <w:top w:val="none" w:sz="0" w:space="0" w:color="auto"/>
        <w:left w:val="none" w:sz="0" w:space="0" w:color="auto"/>
        <w:bottom w:val="none" w:sz="0" w:space="0" w:color="auto"/>
        <w:right w:val="none" w:sz="0" w:space="0" w:color="auto"/>
      </w:divBdr>
    </w:div>
    <w:div w:id="928192588">
      <w:bodyDiv w:val="1"/>
      <w:marLeft w:val="0"/>
      <w:marRight w:val="0"/>
      <w:marTop w:val="0"/>
      <w:marBottom w:val="0"/>
      <w:divBdr>
        <w:top w:val="none" w:sz="0" w:space="0" w:color="auto"/>
        <w:left w:val="none" w:sz="0" w:space="0" w:color="auto"/>
        <w:bottom w:val="none" w:sz="0" w:space="0" w:color="auto"/>
        <w:right w:val="none" w:sz="0" w:space="0" w:color="auto"/>
      </w:divBdr>
    </w:div>
    <w:div w:id="928270265">
      <w:bodyDiv w:val="1"/>
      <w:marLeft w:val="0"/>
      <w:marRight w:val="0"/>
      <w:marTop w:val="0"/>
      <w:marBottom w:val="0"/>
      <w:divBdr>
        <w:top w:val="none" w:sz="0" w:space="0" w:color="auto"/>
        <w:left w:val="none" w:sz="0" w:space="0" w:color="auto"/>
        <w:bottom w:val="none" w:sz="0" w:space="0" w:color="auto"/>
        <w:right w:val="none" w:sz="0" w:space="0" w:color="auto"/>
      </w:divBdr>
    </w:div>
    <w:div w:id="928275815">
      <w:bodyDiv w:val="1"/>
      <w:marLeft w:val="0"/>
      <w:marRight w:val="0"/>
      <w:marTop w:val="0"/>
      <w:marBottom w:val="0"/>
      <w:divBdr>
        <w:top w:val="none" w:sz="0" w:space="0" w:color="auto"/>
        <w:left w:val="none" w:sz="0" w:space="0" w:color="auto"/>
        <w:bottom w:val="none" w:sz="0" w:space="0" w:color="auto"/>
        <w:right w:val="none" w:sz="0" w:space="0" w:color="auto"/>
      </w:divBdr>
    </w:div>
    <w:div w:id="928394660">
      <w:bodyDiv w:val="1"/>
      <w:marLeft w:val="0"/>
      <w:marRight w:val="0"/>
      <w:marTop w:val="0"/>
      <w:marBottom w:val="0"/>
      <w:divBdr>
        <w:top w:val="none" w:sz="0" w:space="0" w:color="auto"/>
        <w:left w:val="none" w:sz="0" w:space="0" w:color="auto"/>
        <w:bottom w:val="none" w:sz="0" w:space="0" w:color="auto"/>
        <w:right w:val="none" w:sz="0" w:space="0" w:color="auto"/>
      </w:divBdr>
    </w:div>
    <w:div w:id="928580440">
      <w:bodyDiv w:val="1"/>
      <w:marLeft w:val="0"/>
      <w:marRight w:val="0"/>
      <w:marTop w:val="0"/>
      <w:marBottom w:val="0"/>
      <w:divBdr>
        <w:top w:val="none" w:sz="0" w:space="0" w:color="auto"/>
        <w:left w:val="none" w:sz="0" w:space="0" w:color="auto"/>
        <w:bottom w:val="none" w:sz="0" w:space="0" w:color="auto"/>
        <w:right w:val="none" w:sz="0" w:space="0" w:color="auto"/>
      </w:divBdr>
    </w:div>
    <w:div w:id="928735927">
      <w:bodyDiv w:val="1"/>
      <w:marLeft w:val="0"/>
      <w:marRight w:val="0"/>
      <w:marTop w:val="0"/>
      <w:marBottom w:val="0"/>
      <w:divBdr>
        <w:top w:val="none" w:sz="0" w:space="0" w:color="auto"/>
        <w:left w:val="none" w:sz="0" w:space="0" w:color="auto"/>
        <w:bottom w:val="none" w:sz="0" w:space="0" w:color="auto"/>
        <w:right w:val="none" w:sz="0" w:space="0" w:color="auto"/>
      </w:divBdr>
    </w:div>
    <w:div w:id="928738942">
      <w:bodyDiv w:val="1"/>
      <w:marLeft w:val="0"/>
      <w:marRight w:val="0"/>
      <w:marTop w:val="0"/>
      <w:marBottom w:val="0"/>
      <w:divBdr>
        <w:top w:val="none" w:sz="0" w:space="0" w:color="auto"/>
        <w:left w:val="none" w:sz="0" w:space="0" w:color="auto"/>
        <w:bottom w:val="none" w:sz="0" w:space="0" w:color="auto"/>
        <w:right w:val="none" w:sz="0" w:space="0" w:color="auto"/>
      </w:divBdr>
    </w:div>
    <w:div w:id="928805187">
      <w:bodyDiv w:val="1"/>
      <w:marLeft w:val="0"/>
      <w:marRight w:val="0"/>
      <w:marTop w:val="0"/>
      <w:marBottom w:val="0"/>
      <w:divBdr>
        <w:top w:val="none" w:sz="0" w:space="0" w:color="auto"/>
        <w:left w:val="none" w:sz="0" w:space="0" w:color="auto"/>
        <w:bottom w:val="none" w:sz="0" w:space="0" w:color="auto"/>
        <w:right w:val="none" w:sz="0" w:space="0" w:color="auto"/>
      </w:divBdr>
    </w:div>
    <w:div w:id="928854916">
      <w:bodyDiv w:val="1"/>
      <w:marLeft w:val="0"/>
      <w:marRight w:val="0"/>
      <w:marTop w:val="0"/>
      <w:marBottom w:val="0"/>
      <w:divBdr>
        <w:top w:val="none" w:sz="0" w:space="0" w:color="auto"/>
        <w:left w:val="none" w:sz="0" w:space="0" w:color="auto"/>
        <w:bottom w:val="none" w:sz="0" w:space="0" w:color="auto"/>
        <w:right w:val="none" w:sz="0" w:space="0" w:color="auto"/>
      </w:divBdr>
    </w:div>
    <w:div w:id="929005116">
      <w:bodyDiv w:val="1"/>
      <w:marLeft w:val="0"/>
      <w:marRight w:val="0"/>
      <w:marTop w:val="0"/>
      <w:marBottom w:val="0"/>
      <w:divBdr>
        <w:top w:val="none" w:sz="0" w:space="0" w:color="auto"/>
        <w:left w:val="none" w:sz="0" w:space="0" w:color="auto"/>
        <w:bottom w:val="none" w:sz="0" w:space="0" w:color="auto"/>
        <w:right w:val="none" w:sz="0" w:space="0" w:color="auto"/>
      </w:divBdr>
    </w:div>
    <w:div w:id="929196291">
      <w:bodyDiv w:val="1"/>
      <w:marLeft w:val="0"/>
      <w:marRight w:val="0"/>
      <w:marTop w:val="0"/>
      <w:marBottom w:val="0"/>
      <w:divBdr>
        <w:top w:val="none" w:sz="0" w:space="0" w:color="auto"/>
        <w:left w:val="none" w:sz="0" w:space="0" w:color="auto"/>
        <w:bottom w:val="none" w:sz="0" w:space="0" w:color="auto"/>
        <w:right w:val="none" w:sz="0" w:space="0" w:color="auto"/>
      </w:divBdr>
    </w:div>
    <w:div w:id="929200832">
      <w:bodyDiv w:val="1"/>
      <w:marLeft w:val="0"/>
      <w:marRight w:val="0"/>
      <w:marTop w:val="0"/>
      <w:marBottom w:val="0"/>
      <w:divBdr>
        <w:top w:val="none" w:sz="0" w:space="0" w:color="auto"/>
        <w:left w:val="none" w:sz="0" w:space="0" w:color="auto"/>
        <w:bottom w:val="none" w:sz="0" w:space="0" w:color="auto"/>
        <w:right w:val="none" w:sz="0" w:space="0" w:color="auto"/>
      </w:divBdr>
    </w:div>
    <w:div w:id="929629016">
      <w:bodyDiv w:val="1"/>
      <w:marLeft w:val="0"/>
      <w:marRight w:val="0"/>
      <w:marTop w:val="0"/>
      <w:marBottom w:val="0"/>
      <w:divBdr>
        <w:top w:val="none" w:sz="0" w:space="0" w:color="auto"/>
        <w:left w:val="none" w:sz="0" w:space="0" w:color="auto"/>
        <w:bottom w:val="none" w:sz="0" w:space="0" w:color="auto"/>
        <w:right w:val="none" w:sz="0" w:space="0" w:color="auto"/>
      </w:divBdr>
    </w:div>
    <w:div w:id="929772860">
      <w:bodyDiv w:val="1"/>
      <w:marLeft w:val="0"/>
      <w:marRight w:val="0"/>
      <w:marTop w:val="0"/>
      <w:marBottom w:val="0"/>
      <w:divBdr>
        <w:top w:val="none" w:sz="0" w:space="0" w:color="auto"/>
        <w:left w:val="none" w:sz="0" w:space="0" w:color="auto"/>
        <w:bottom w:val="none" w:sz="0" w:space="0" w:color="auto"/>
        <w:right w:val="none" w:sz="0" w:space="0" w:color="auto"/>
      </w:divBdr>
    </w:div>
    <w:div w:id="929778364">
      <w:bodyDiv w:val="1"/>
      <w:marLeft w:val="0"/>
      <w:marRight w:val="0"/>
      <w:marTop w:val="0"/>
      <w:marBottom w:val="0"/>
      <w:divBdr>
        <w:top w:val="none" w:sz="0" w:space="0" w:color="auto"/>
        <w:left w:val="none" w:sz="0" w:space="0" w:color="auto"/>
        <w:bottom w:val="none" w:sz="0" w:space="0" w:color="auto"/>
        <w:right w:val="none" w:sz="0" w:space="0" w:color="auto"/>
      </w:divBdr>
    </w:div>
    <w:div w:id="929851901">
      <w:bodyDiv w:val="1"/>
      <w:marLeft w:val="0"/>
      <w:marRight w:val="0"/>
      <w:marTop w:val="0"/>
      <w:marBottom w:val="0"/>
      <w:divBdr>
        <w:top w:val="none" w:sz="0" w:space="0" w:color="auto"/>
        <w:left w:val="none" w:sz="0" w:space="0" w:color="auto"/>
        <w:bottom w:val="none" w:sz="0" w:space="0" w:color="auto"/>
        <w:right w:val="none" w:sz="0" w:space="0" w:color="auto"/>
      </w:divBdr>
    </w:div>
    <w:div w:id="929966672">
      <w:bodyDiv w:val="1"/>
      <w:marLeft w:val="0"/>
      <w:marRight w:val="0"/>
      <w:marTop w:val="0"/>
      <w:marBottom w:val="0"/>
      <w:divBdr>
        <w:top w:val="none" w:sz="0" w:space="0" w:color="auto"/>
        <w:left w:val="none" w:sz="0" w:space="0" w:color="auto"/>
        <w:bottom w:val="none" w:sz="0" w:space="0" w:color="auto"/>
        <w:right w:val="none" w:sz="0" w:space="0" w:color="auto"/>
      </w:divBdr>
    </w:div>
    <w:div w:id="929972057">
      <w:bodyDiv w:val="1"/>
      <w:marLeft w:val="0"/>
      <w:marRight w:val="0"/>
      <w:marTop w:val="0"/>
      <w:marBottom w:val="0"/>
      <w:divBdr>
        <w:top w:val="none" w:sz="0" w:space="0" w:color="auto"/>
        <w:left w:val="none" w:sz="0" w:space="0" w:color="auto"/>
        <w:bottom w:val="none" w:sz="0" w:space="0" w:color="auto"/>
        <w:right w:val="none" w:sz="0" w:space="0" w:color="auto"/>
      </w:divBdr>
    </w:div>
    <w:div w:id="930049550">
      <w:bodyDiv w:val="1"/>
      <w:marLeft w:val="0"/>
      <w:marRight w:val="0"/>
      <w:marTop w:val="0"/>
      <w:marBottom w:val="0"/>
      <w:divBdr>
        <w:top w:val="none" w:sz="0" w:space="0" w:color="auto"/>
        <w:left w:val="none" w:sz="0" w:space="0" w:color="auto"/>
        <w:bottom w:val="none" w:sz="0" w:space="0" w:color="auto"/>
        <w:right w:val="none" w:sz="0" w:space="0" w:color="auto"/>
      </w:divBdr>
    </w:div>
    <w:div w:id="930090525">
      <w:bodyDiv w:val="1"/>
      <w:marLeft w:val="0"/>
      <w:marRight w:val="0"/>
      <w:marTop w:val="0"/>
      <w:marBottom w:val="0"/>
      <w:divBdr>
        <w:top w:val="none" w:sz="0" w:space="0" w:color="auto"/>
        <w:left w:val="none" w:sz="0" w:space="0" w:color="auto"/>
        <w:bottom w:val="none" w:sz="0" w:space="0" w:color="auto"/>
        <w:right w:val="none" w:sz="0" w:space="0" w:color="auto"/>
      </w:divBdr>
    </w:div>
    <w:div w:id="930239243">
      <w:bodyDiv w:val="1"/>
      <w:marLeft w:val="0"/>
      <w:marRight w:val="0"/>
      <w:marTop w:val="0"/>
      <w:marBottom w:val="0"/>
      <w:divBdr>
        <w:top w:val="none" w:sz="0" w:space="0" w:color="auto"/>
        <w:left w:val="none" w:sz="0" w:space="0" w:color="auto"/>
        <w:bottom w:val="none" w:sz="0" w:space="0" w:color="auto"/>
        <w:right w:val="none" w:sz="0" w:space="0" w:color="auto"/>
      </w:divBdr>
    </w:div>
    <w:div w:id="930239308">
      <w:bodyDiv w:val="1"/>
      <w:marLeft w:val="0"/>
      <w:marRight w:val="0"/>
      <w:marTop w:val="0"/>
      <w:marBottom w:val="0"/>
      <w:divBdr>
        <w:top w:val="none" w:sz="0" w:space="0" w:color="auto"/>
        <w:left w:val="none" w:sz="0" w:space="0" w:color="auto"/>
        <w:bottom w:val="none" w:sz="0" w:space="0" w:color="auto"/>
        <w:right w:val="none" w:sz="0" w:space="0" w:color="auto"/>
      </w:divBdr>
    </w:div>
    <w:div w:id="930352105">
      <w:bodyDiv w:val="1"/>
      <w:marLeft w:val="0"/>
      <w:marRight w:val="0"/>
      <w:marTop w:val="0"/>
      <w:marBottom w:val="0"/>
      <w:divBdr>
        <w:top w:val="none" w:sz="0" w:space="0" w:color="auto"/>
        <w:left w:val="none" w:sz="0" w:space="0" w:color="auto"/>
        <w:bottom w:val="none" w:sz="0" w:space="0" w:color="auto"/>
        <w:right w:val="none" w:sz="0" w:space="0" w:color="auto"/>
      </w:divBdr>
    </w:div>
    <w:div w:id="930352648">
      <w:bodyDiv w:val="1"/>
      <w:marLeft w:val="0"/>
      <w:marRight w:val="0"/>
      <w:marTop w:val="0"/>
      <w:marBottom w:val="0"/>
      <w:divBdr>
        <w:top w:val="none" w:sz="0" w:space="0" w:color="auto"/>
        <w:left w:val="none" w:sz="0" w:space="0" w:color="auto"/>
        <w:bottom w:val="none" w:sz="0" w:space="0" w:color="auto"/>
        <w:right w:val="none" w:sz="0" w:space="0" w:color="auto"/>
      </w:divBdr>
    </w:div>
    <w:div w:id="930355451">
      <w:bodyDiv w:val="1"/>
      <w:marLeft w:val="0"/>
      <w:marRight w:val="0"/>
      <w:marTop w:val="0"/>
      <w:marBottom w:val="0"/>
      <w:divBdr>
        <w:top w:val="none" w:sz="0" w:space="0" w:color="auto"/>
        <w:left w:val="none" w:sz="0" w:space="0" w:color="auto"/>
        <w:bottom w:val="none" w:sz="0" w:space="0" w:color="auto"/>
        <w:right w:val="none" w:sz="0" w:space="0" w:color="auto"/>
      </w:divBdr>
    </w:div>
    <w:div w:id="930506174">
      <w:bodyDiv w:val="1"/>
      <w:marLeft w:val="0"/>
      <w:marRight w:val="0"/>
      <w:marTop w:val="0"/>
      <w:marBottom w:val="0"/>
      <w:divBdr>
        <w:top w:val="none" w:sz="0" w:space="0" w:color="auto"/>
        <w:left w:val="none" w:sz="0" w:space="0" w:color="auto"/>
        <w:bottom w:val="none" w:sz="0" w:space="0" w:color="auto"/>
        <w:right w:val="none" w:sz="0" w:space="0" w:color="auto"/>
      </w:divBdr>
    </w:div>
    <w:div w:id="930628927">
      <w:bodyDiv w:val="1"/>
      <w:marLeft w:val="0"/>
      <w:marRight w:val="0"/>
      <w:marTop w:val="0"/>
      <w:marBottom w:val="0"/>
      <w:divBdr>
        <w:top w:val="none" w:sz="0" w:space="0" w:color="auto"/>
        <w:left w:val="none" w:sz="0" w:space="0" w:color="auto"/>
        <w:bottom w:val="none" w:sz="0" w:space="0" w:color="auto"/>
        <w:right w:val="none" w:sz="0" w:space="0" w:color="auto"/>
      </w:divBdr>
    </w:div>
    <w:div w:id="930773718">
      <w:bodyDiv w:val="1"/>
      <w:marLeft w:val="0"/>
      <w:marRight w:val="0"/>
      <w:marTop w:val="0"/>
      <w:marBottom w:val="0"/>
      <w:divBdr>
        <w:top w:val="none" w:sz="0" w:space="0" w:color="auto"/>
        <w:left w:val="none" w:sz="0" w:space="0" w:color="auto"/>
        <w:bottom w:val="none" w:sz="0" w:space="0" w:color="auto"/>
        <w:right w:val="none" w:sz="0" w:space="0" w:color="auto"/>
      </w:divBdr>
    </w:div>
    <w:div w:id="930897567">
      <w:bodyDiv w:val="1"/>
      <w:marLeft w:val="0"/>
      <w:marRight w:val="0"/>
      <w:marTop w:val="0"/>
      <w:marBottom w:val="0"/>
      <w:divBdr>
        <w:top w:val="none" w:sz="0" w:space="0" w:color="auto"/>
        <w:left w:val="none" w:sz="0" w:space="0" w:color="auto"/>
        <w:bottom w:val="none" w:sz="0" w:space="0" w:color="auto"/>
        <w:right w:val="none" w:sz="0" w:space="0" w:color="auto"/>
      </w:divBdr>
    </w:div>
    <w:div w:id="930965665">
      <w:bodyDiv w:val="1"/>
      <w:marLeft w:val="0"/>
      <w:marRight w:val="0"/>
      <w:marTop w:val="0"/>
      <w:marBottom w:val="0"/>
      <w:divBdr>
        <w:top w:val="none" w:sz="0" w:space="0" w:color="auto"/>
        <w:left w:val="none" w:sz="0" w:space="0" w:color="auto"/>
        <w:bottom w:val="none" w:sz="0" w:space="0" w:color="auto"/>
        <w:right w:val="none" w:sz="0" w:space="0" w:color="auto"/>
      </w:divBdr>
    </w:div>
    <w:div w:id="931160073">
      <w:bodyDiv w:val="1"/>
      <w:marLeft w:val="0"/>
      <w:marRight w:val="0"/>
      <w:marTop w:val="0"/>
      <w:marBottom w:val="0"/>
      <w:divBdr>
        <w:top w:val="none" w:sz="0" w:space="0" w:color="auto"/>
        <w:left w:val="none" w:sz="0" w:space="0" w:color="auto"/>
        <w:bottom w:val="none" w:sz="0" w:space="0" w:color="auto"/>
        <w:right w:val="none" w:sz="0" w:space="0" w:color="auto"/>
      </w:divBdr>
    </w:div>
    <w:div w:id="931281112">
      <w:bodyDiv w:val="1"/>
      <w:marLeft w:val="0"/>
      <w:marRight w:val="0"/>
      <w:marTop w:val="0"/>
      <w:marBottom w:val="0"/>
      <w:divBdr>
        <w:top w:val="none" w:sz="0" w:space="0" w:color="auto"/>
        <w:left w:val="none" w:sz="0" w:space="0" w:color="auto"/>
        <w:bottom w:val="none" w:sz="0" w:space="0" w:color="auto"/>
        <w:right w:val="none" w:sz="0" w:space="0" w:color="auto"/>
      </w:divBdr>
    </w:div>
    <w:div w:id="931546857">
      <w:bodyDiv w:val="1"/>
      <w:marLeft w:val="0"/>
      <w:marRight w:val="0"/>
      <w:marTop w:val="0"/>
      <w:marBottom w:val="0"/>
      <w:divBdr>
        <w:top w:val="none" w:sz="0" w:space="0" w:color="auto"/>
        <w:left w:val="none" w:sz="0" w:space="0" w:color="auto"/>
        <w:bottom w:val="none" w:sz="0" w:space="0" w:color="auto"/>
        <w:right w:val="none" w:sz="0" w:space="0" w:color="auto"/>
      </w:divBdr>
    </w:div>
    <w:div w:id="931595863">
      <w:bodyDiv w:val="1"/>
      <w:marLeft w:val="0"/>
      <w:marRight w:val="0"/>
      <w:marTop w:val="0"/>
      <w:marBottom w:val="0"/>
      <w:divBdr>
        <w:top w:val="none" w:sz="0" w:space="0" w:color="auto"/>
        <w:left w:val="none" w:sz="0" w:space="0" w:color="auto"/>
        <w:bottom w:val="none" w:sz="0" w:space="0" w:color="auto"/>
        <w:right w:val="none" w:sz="0" w:space="0" w:color="auto"/>
      </w:divBdr>
    </w:div>
    <w:div w:id="931818264">
      <w:bodyDiv w:val="1"/>
      <w:marLeft w:val="0"/>
      <w:marRight w:val="0"/>
      <w:marTop w:val="0"/>
      <w:marBottom w:val="0"/>
      <w:divBdr>
        <w:top w:val="none" w:sz="0" w:space="0" w:color="auto"/>
        <w:left w:val="none" w:sz="0" w:space="0" w:color="auto"/>
        <w:bottom w:val="none" w:sz="0" w:space="0" w:color="auto"/>
        <w:right w:val="none" w:sz="0" w:space="0" w:color="auto"/>
      </w:divBdr>
    </w:div>
    <w:div w:id="932005909">
      <w:bodyDiv w:val="1"/>
      <w:marLeft w:val="0"/>
      <w:marRight w:val="0"/>
      <w:marTop w:val="0"/>
      <w:marBottom w:val="0"/>
      <w:divBdr>
        <w:top w:val="none" w:sz="0" w:space="0" w:color="auto"/>
        <w:left w:val="none" w:sz="0" w:space="0" w:color="auto"/>
        <w:bottom w:val="none" w:sz="0" w:space="0" w:color="auto"/>
        <w:right w:val="none" w:sz="0" w:space="0" w:color="auto"/>
      </w:divBdr>
    </w:div>
    <w:div w:id="932013190">
      <w:bodyDiv w:val="1"/>
      <w:marLeft w:val="0"/>
      <w:marRight w:val="0"/>
      <w:marTop w:val="0"/>
      <w:marBottom w:val="0"/>
      <w:divBdr>
        <w:top w:val="none" w:sz="0" w:space="0" w:color="auto"/>
        <w:left w:val="none" w:sz="0" w:space="0" w:color="auto"/>
        <w:bottom w:val="none" w:sz="0" w:space="0" w:color="auto"/>
        <w:right w:val="none" w:sz="0" w:space="0" w:color="auto"/>
      </w:divBdr>
    </w:div>
    <w:div w:id="932126262">
      <w:bodyDiv w:val="1"/>
      <w:marLeft w:val="0"/>
      <w:marRight w:val="0"/>
      <w:marTop w:val="0"/>
      <w:marBottom w:val="0"/>
      <w:divBdr>
        <w:top w:val="none" w:sz="0" w:space="0" w:color="auto"/>
        <w:left w:val="none" w:sz="0" w:space="0" w:color="auto"/>
        <w:bottom w:val="none" w:sz="0" w:space="0" w:color="auto"/>
        <w:right w:val="none" w:sz="0" w:space="0" w:color="auto"/>
      </w:divBdr>
    </w:div>
    <w:div w:id="932321873">
      <w:bodyDiv w:val="1"/>
      <w:marLeft w:val="0"/>
      <w:marRight w:val="0"/>
      <w:marTop w:val="0"/>
      <w:marBottom w:val="0"/>
      <w:divBdr>
        <w:top w:val="none" w:sz="0" w:space="0" w:color="auto"/>
        <w:left w:val="none" w:sz="0" w:space="0" w:color="auto"/>
        <w:bottom w:val="none" w:sz="0" w:space="0" w:color="auto"/>
        <w:right w:val="none" w:sz="0" w:space="0" w:color="auto"/>
      </w:divBdr>
    </w:div>
    <w:div w:id="932514771">
      <w:bodyDiv w:val="1"/>
      <w:marLeft w:val="0"/>
      <w:marRight w:val="0"/>
      <w:marTop w:val="0"/>
      <w:marBottom w:val="0"/>
      <w:divBdr>
        <w:top w:val="none" w:sz="0" w:space="0" w:color="auto"/>
        <w:left w:val="none" w:sz="0" w:space="0" w:color="auto"/>
        <w:bottom w:val="none" w:sz="0" w:space="0" w:color="auto"/>
        <w:right w:val="none" w:sz="0" w:space="0" w:color="auto"/>
      </w:divBdr>
    </w:div>
    <w:div w:id="932588020">
      <w:bodyDiv w:val="1"/>
      <w:marLeft w:val="0"/>
      <w:marRight w:val="0"/>
      <w:marTop w:val="0"/>
      <w:marBottom w:val="0"/>
      <w:divBdr>
        <w:top w:val="none" w:sz="0" w:space="0" w:color="auto"/>
        <w:left w:val="none" w:sz="0" w:space="0" w:color="auto"/>
        <w:bottom w:val="none" w:sz="0" w:space="0" w:color="auto"/>
        <w:right w:val="none" w:sz="0" w:space="0" w:color="auto"/>
      </w:divBdr>
    </w:div>
    <w:div w:id="932591834">
      <w:bodyDiv w:val="1"/>
      <w:marLeft w:val="0"/>
      <w:marRight w:val="0"/>
      <w:marTop w:val="0"/>
      <w:marBottom w:val="0"/>
      <w:divBdr>
        <w:top w:val="none" w:sz="0" w:space="0" w:color="auto"/>
        <w:left w:val="none" w:sz="0" w:space="0" w:color="auto"/>
        <w:bottom w:val="none" w:sz="0" w:space="0" w:color="auto"/>
        <w:right w:val="none" w:sz="0" w:space="0" w:color="auto"/>
      </w:divBdr>
    </w:div>
    <w:div w:id="932664870">
      <w:bodyDiv w:val="1"/>
      <w:marLeft w:val="0"/>
      <w:marRight w:val="0"/>
      <w:marTop w:val="0"/>
      <w:marBottom w:val="0"/>
      <w:divBdr>
        <w:top w:val="none" w:sz="0" w:space="0" w:color="auto"/>
        <w:left w:val="none" w:sz="0" w:space="0" w:color="auto"/>
        <w:bottom w:val="none" w:sz="0" w:space="0" w:color="auto"/>
        <w:right w:val="none" w:sz="0" w:space="0" w:color="auto"/>
      </w:divBdr>
    </w:div>
    <w:div w:id="932710580">
      <w:bodyDiv w:val="1"/>
      <w:marLeft w:val="0"/>
      <w:marRight w:val="0"/>
      <w:marTop w:val="0"/>
      <w:marBottom w:val="0"/>
      <w:divBdr>
        <w:top w:val="none" w:sz="0" w:space="0" w:color="auto"/>
        <w:left w:val="none" w:sz="0" w:space="0" w:color="auto"/>
        <w:bottom w:val="none" w:sz="0" w:space="0" w:color="auto"/>
        <w:right w:val="none" w:sz="0" w:space="0" w:color="auto"/>
      </w:divBdr>
    </w:div>
    <w:div w:id="932788721">
      <w:bodyDiv w:val="1"/>
      <w:marLeft w:val="0"/>
      <w:marRight w:val="0"/>
      <w:marTop w:val="0"/>
      <w:marBottom w:val="0"/>
      <w:divBdr>
        <w:top w:val="none" w:sz="0" w:space="0" w:color="auto"/>
        <w:left w:val="none" w:sz="0" w:space="0" w:color="auto"/>
        <w:bottom w:val="none" w:sz="0" w:space="0" w:color="auto"/>
        <w:right w:val="none" w:sz="0" w:space="0" w:color="auto"/>
      </w:divBdr>
    </w:div>
    <w:div w:id="932906186">
      <w:bodyDiv w:val="1"/>
      <w:marLeft w:val="0"/>
      <w:marRight w:val="0"/>
      <w:marTop w:val="0"/>
      <w:marBottom w:val="0"/>
      <w:divBdr>
        <w:top w:val="none" w:sz="0" w:space="0" w:color="auto"/>
        <w:left w:val="none" w:sz="0" w:space="0" w:color="auto"/>
        <w:bottom w:val="none" w:sz="0" w:space="0" w:color="auto"/>
        <w:right w:val="none" w:sz="0" w:space="0" w:color="auto"/>
      </w:divBdr>
    </w:div>
    <w:div w:id="933173227">
      <w:bodyDiv w:val="1"/>
      <w:marLeft w:val="0"/>
      <w:marRight w:val="0"/>
      <w:marTop w:val="0"/>
      <w:marBottom w:val="0"/>
      <w:divBdr>
        <w:top w:val="none" w:sz="0" w:space="0" w:color="auto"/>
        <w:left w:val="none" w:sz="0" w:space="0" w:color="auto"/>
        <w:bottom w:val="none" w:sz="0" w:space="0" w:color="auto"/>
        <w:right w:val="none" w:sz="0" w:space="0" w:color="auto"/>
      </w:divBdr>
    </w:div>
    <w:div w:id="933174779">
      <w:bodyDiv w:val="1"/>
      <w:marLeft w:val="0"/>
      <w:marRight w:val="0"/>
      <w:marTop w:val="0"/>
      <w:marBottom w:val="0"/>
      <w:divBdr>
        <w:top w:val="none" w:sz="0" w:space="0" w:color="auto"/>
        <w:left w:val="none" w:sz="0" w:space="0" w:color="auto"/>
        <w:bottom w:val="none" w:sz="0" w:space="0" w:color="auto"/>
        <w:right w:val="none" w:sz="0" w:space="0" w:color="auto"/>
      </w:divBdr>
    </w:div>
    <w:div w:id="933243279">
      <w:bodyDiv w:val="1"/>
      <w:marLeft w:val="0"/>
      <w:marRight w:val="0"/>
      <w:marTop w:val="0"/>
      <w:marBottom w:val="0"/>
      <w:divBdr>
        <w:top w:val="none" w:sz="0" w:space="0" w:color="auto"/>
        <w:left w:val="none" w:sz="0" w:space="0" w:color="auto"/>
        <w:bottom w:val="none" w:sz="0" w:space="0" w:color="auto"/>
        <w:right w:val="none" w:sz="0" w:space="0" w:color="auto"/>
      </w:divBdr>
    </w:div>
    <w:div w:id="933710818">
      <w:bodyDiv w:val="1"/>
      <w:marLeft w:val="0"/>
      <w:marRight w:val="0"/>
      <w:marTop w:val="0"/>
      <w:marBottom w:val="0"/>
      <w:divBdr>
        <w:top w:val="none" w:sz="0" w:space="0" w:color="auto"/>
        <w:left w:val="none" w:sz="0" w:space="0" w:color="auto"/>
        <w:bottom w:val="none" w:sz="0" w:space="0" w:color="auto"/>
        <w:right w:val="none" w:sz="0" w:space="0" w:color="auto"/>
      </w:divBdr>
    </w:div>
    <w:div w:id="933823485">
      <w:bodyDiv w:val="1"/>
      <w:marLeft w:val="0"/>
      <w:marRight w:val="0"/>
      <w:marTop w:val="0"/>
      <w:marBottom w:val="0"/>
      <w:divBdr>
        <w:top w:val="none" w:sz="0" w:space="0" w:color="auto"/>
        <w:left w:val="none" w:sz="0" w:space="0" w:color="auto"/>
        <w:bottom w:val="none" w:sz="0" w:space="0" w:color="auto"/>
        <w:right w:val="none" w:sz="0" w:space="0" w:color="auto"/>
      </w:divBdr>
    </w:div>
    <w:div w:id="933825927">
      <w:bodyDiv w:val="1"/>
      <w:marLeft w:val="0"/>
      <w:marRight w:val="0"/>
      <w:marTop w:val="0"/>
      <w:marBottom w:val="0"/>
      <w:divBdr>
        <w:top w:val="none" w:sz="0" w:space="0" w:color="auto"/>
        <w:left w:val="none" w:sz="0" w:space="0" w:color="auto"/>
        <w:bottom w:val="none" w:sz="0" w:space="0" w:color="auto"/>
        <w:right w:val="none" w:sz="0" w:space="0" w:color="auto"/>
      </w:divBdr>
    </w:div>
    <w:div w:id="933896337">
      <w:bodyDiv w:val="1"/>
      <w:marLeft w:val="0"/>
      <w:marRight w:val="0"/>
      <w:marTop w:val="0"/>
      <w:marBottom w:val="0"/>
      <w:divBdr>
        <w:top w:val="none" w:sz="0" w:space="0" w:color="auto"/>
        <w:left w:val="none" w:sz="0" w:space="0" w:color="auto"/>
        <w:bottom w:val="none" w:sz="0" w:space="0" w:color="auto"/>
        <w:right w:val="none" w:sz="0" w:space="0" w:color="auto"/>
      </w:divBdr>
    </w:div>
    <w:div w:id="933896755">
      <w:bodyDiv w:val="1"/>
      <w:marLeft w:val="0"/>
      <w:marRight w:val="0"/>
      <w:marTop w:val="0"/>
      <w:marBottom w:val="0"/>
      <w:divBdr>
        <w:top w:val="none" w:sz="0" w:space="0" w:color="auto"/>
        <w:left w:val="none" w:sz="0" w:space="0" w:color="auto"/>
        <w:bottom w:val="none" w:sz="0" w:space="0" w:color="auto"/>
        <w:right w:val="none" w:sz="0" w:space="0" w:color="auto"/>
      </w:divBdr>
    </w:div>
    <w:div w:id="933897168">
      <w:bodyDiv w:val="1"/>
      <w:marLeft w:val="0"/>
      <w:marRight w:val="0"/>
      <w:marTop w:val="0"/>
      <w:marBottom w:val="0"/>
      <w:divBdr>
        <w:top w:val="none" w:sz="0" w:space="0" w:color="auto"/>
        <w:left w:val="none" w:sz="0" w:space="0" w:color="auto"/>
        <w:bottom w:val="none" w:sz="0" w:space="0" w:color="auto"/>
        <w:right w:val="none" w:sz="0" w:space="0" w:color="auto"/>
      </w:divBdr>
    </w:div>
    <w:div w:id="933899886">
      <w:bodyDiv w:val="1"/>
      <w:marLeft w:val="0"/>
      <w:marRight w:val="0"/>
      <w:marTop w:val="0"/>
      <w:marBottom w:val="0"/>
      <w:divBdr>
        <w:top w:val="none" w:sz="0" w:space="0" w:color="auto"/>
        <w:left w:val="none" w:sz="0" w:space="0" w:color="auto"/>
        <w:bottom w:val="none" w:sz="0" w:space="0" w:color="auto"/>
        <w:right w:val="none" w:sz="0" w:space="0" w:color="auto"/>
      </w:divBdr>
    </w:div>
    <w:div w:id="934021540">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217242">
      <w:bodyDiv w:val="1"/>
      <w:marLeft w:val="0"/>
      <w:marRight w:val="0"/>
      <w:marTop w:val="0"/>
      <w:marBottom w:val="0"/>
      <w:divBdr>
        <w:top w:val="none" w:sz="0" w:space="0" w:color="auto"/>
        <w:left w:val="none" w:sz="0" w:space="0" w:color="auto"/>
        <w:bottom w:val="none" w:sz="0" w:space="0" w:color="auto"/>
        <w:right w:val="none" w:sz="0" w:space="0" w:color="auto"/>
      </w:divBdr>
    </w:div>
    <w:div w:id="934438108">
      <w:bodyDiv w:val="1"/>
      <w:marLeft w:val="0"/>
      <w:marRight w:val="0"/>
      <w:marTop w:val="0"/>
      <w:marBottom w:val="0"/>
      <w:divBdr>
        <w:top w:val="none" w:sz="0" w:space="0" w:color="auto"/>
        <w:left w:val="none" w:sz="0" w:space="0" w:color="auto"/>
        <w:bottom w:val="none" w:sz="0" w:space="0" w:color="auto"/>
        <w:right w:val="none" w:sz="0" w:space="0" w:color="auto"/>
      </w:divBdr>
    </w:div>
    <w:div w:id="934441708">
      <w:bodyDiv w:val="1"/>
      <w:marLeft w:val="0"/>
      <w:marRight w:val="0"/>
      <w:marTop w:val="0"/>
      <w:marBottom w:val="0"/>
      <w:divBdr>
        <w:top w:val="none" w:sz="0" w:space="0" w:color="auto"/>
        <w:left w:val="none" w:sz="0" w:space="0" w:color="auto"/>
        <w:bottom w:val="none" w:sz="0" w:space="0" w:color="auto"/>
        <w:right w:val="none" w:sz="0" w:space="0" w:color="auto"/>
      </w:divBdr>
    </w:div>
    <w:div w:id="934442301">
      <w:bodyDiv w:val="1"/>
      <w:marLeft w:val="0"/>
      <w:marRight w:val="0"/>
      <w:marTop w:val="0"/>
      <w:marBottom w:val="0"/>
      <w:divBdr>
        <w:top w:val="none" w:sz="0" w:space="0" w:color="auto"/>
        <w:left w:val="none" w:sz="0" w:space="0" w:color="auto"/>
        <w:bottom w:val="none" w:sz="0" w:space="0" w:color="auto"/>
        <w:right w:val="none" w:sz="0" w:space="0" w:color="auto"/>
      </w:divBdr>
    </w:div>
    <w:div w:id="934553502">
      <w:bodyDiv w:val="1"/>
      <w:marLeft w:val="0"/>
      <w:marRight w:val="0"/>
      <w:marTop w:val="0"/>
      <w:marBottom w:val="0"/>
      <w:divBdr>
        <w:top w:val="none" w:sz="0" w:space="0" w:color="auto"/>
        <w:left w:val="none" w:sz="0" w:space="0" w:color="auto"/>
        <w:bottom w:val="none" w:sz="0" w:space="0" w:color="auto"/>
        <w:right w:val="none" w:sz="0" w:space="0" w:color="auto"/>
      </w:divBdr>
    </w:div>
    <w:div w:id="934556148">
      <w:bodyDiv w:val="1"/>
      <w:marLeft w:val="0"/>
      <w:marRight w:val="0"/>
      <w:marTop w:val="0"/>
      <w:marBottom w:val="0"/>
      <w:divBdr>
        <w:top w:val="none" w:sz="0" w:space="0" w:color="auto"/>
        <w:left w:val="none" w:sz="0" w:space="0" w:color="auto"/>
        <w:bottom w:val="none" w:sz="0" w:space="0" w:color="auto"/>
        <w:right w:val="none" w:sz="0" w:space="0" w:color="auto"/>
      </w:divBdr>
    </w:div>
    <w:div w:id="934559613">
      <w:bodyDiv w:val="1"/>
      <w:marLeft w:val="0"/>
      <w:marRight w:val="0"/>
      <w:marTop w:val="0"/>
      <w:marBottom w:val="0"/>
      <w:divBdr>
        <w:top w:val="none" w:sz="0" w:space="0" w:color="auto"/>
        <w:left w:val="none" w:sz="0" w:space="0" w:color="auto"/>
        <w:bottom w:val="none" w:sz="0" w:space="0" w:color="auto"/>
        <w:right w:val="none" w:sz="0" w:space="0" w:color="auto"/>
      </w:divBdr>
    </w:div>
    <w:div w:id="934703951">
      <w:bodyDiv w:val="1"/>
      <w:marLeft w:val="0"/>
      <w:marRight w:val="0"/>
      <w:marTop w:val="0"/>
      <w:marBottom w:val="0"/>
      <w:divBdr>
        <w:top w:val="none" w:sz="0" w:space="0" w:color="auto"/>
        <w:left w:val="none" w:sz="0" w:space="0" w:color="auto"/>
        <w:bottom w:val="none" w:sz="0" w:space="0" w:color="auto"/>
        <w:right w:val="none" w:sz="0" w:space="0" w:color="auto"/>
      </w:divBdr>
    </w:div>
    <w:div w:id="934706697">
      <w:bodyDiv w:val="1"/>
      <w:marLeft w:val="0"/>
      <w:marRight w:val="0"/>
      <w:marTop w:val="0"/>
      <w:marBottom w:val="0"/>
      <w:divBdr>
        <w:top w:val="none" w:sz="0" w:space="0" w:color="auto"/>
        <w:left w:val="none" w:sz="0" w:space="0" w:color="auto"/>
        <w:bottom w:val="none" w:sz="0" w:space="0" w:color="auto"/>
        <w:right w:val="none" w:sz="0" w:space="0" w:color="auto"/>
      </w:divBdr>
    </w:div>
    <w:div w:id="934748849">
      <w:bodyDiv w:val="1"/>
      <w:marLeft w:val="0"/>
      <w:marRight w:val="0"/>
      <w:marTop w:val="0"/>
      <w:marBottom w:val="0"/>
      <w:divBdr>
        <w:top w:val="none" w:sz="0" w:space="0" w:color="auto"/>
        <w:left w:val="none" w:sz="0" w:space="0" w:color="auto"/>
        <w:bottom w:val="none" w:sz="0" w:space="0" w:color="auto"/>
        <w:right w:val="none" w:sz="0" w:space="0" w:color="auto"/>
      </w:divBdr>
    </w:div>
    <w:div w:id="934752673">
      <w:bodyDiv w:val="1"/>
      <w:marLeft w:val="0"/>
      <w:marRight w:val="0"/>
      <w:marTop w:val="0"/>
      <w:marBottom w:val="0"/>
      <w:divBdr>
        <w:top w:val="none" w:sz="0" w:space="0" w:color="auto"/>
        <w:left w:val="none" w:sz="0" w:space="0" w:color="auto"/>
        <w:bottom w:val="none" w:sz="0" w:space="0" w:color="auto"/>
        <w:right w:val="none" w:sz="0" w:space="0" w:color="auto"/>
      </w:divBdr>
    </w:div>
    <w:div w:id="934896156">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210642">
      <w:bodyDiv w:val="1"/>
      <w:marLeft w:val="0"/>
      <w:marRight w:val="0"/>
      <w:marTop w:val="0"/>
      <w:marBottom w:val="0"/>
      <w:divBdr>
        <w:top w:val="none" w:sz="0" w:space="0" w:color="auto"/>
        <w:left w:val="none" w:sz="0" w:space="0" w:color="auto"/>
        <w:bottom w:val="none" w:sz="0" w:space="0" w:color="auto"/>
        <w:right w:val="none" w:sz="0" w:space="0" w:color="auto"/>
      </w:divBdr>
    </w:div>
    <w:div w:id="935215280">
      <w:bodyDiv w:val="1"/>
      <w:marLeft w:val="0"/>
      <w:marRight w:val="0"/>
      <w:marTop w:val="0"/>
      <w:marBottom w:val="0"/>
      <w:divBdr>
        <w:top w:val="none" w:sz="0" w:space="0" w:color="auto"/>
        <w:left w:val="none" w:sz="0" w:space="0" w:color="auto"/>
        <w:bottom w:val="none" w:sz="0" w:space="0" w:color="auto"/>
        <w:right w:val="none" w:sz="0" w:space="0" w:color="auto"/>
      </w:divBdr>
    </w:div>
    <w:div w:id="935358428">
      <w:bodyDiv w:val="1"/>
      <w:marLeft w:val="0"/>
      <w:marRight w:val="0"/>
      <w:marTop w:val="0"/>
      <w:marBottom w:val="0"/>
      <w:divBdr>
        <w:top w:val="none" w:sz="0" w:space="0" w:color="auto"/>
        <w:left w:val="none" w:sz="0" w:space="0" w:color="auto"/>
        <w:bottom w:val="none" w:sz="0" w:space="0" w:color="auto"/>
        <w:right w:val="none" w:sz="0" w:space="0" w:color="auto"/>
      </w:divBdr>
    </w:div>
    <w:div w:id="935595865">
      <w:bodyDiv w:val="1"/>
      <w:marLeft w:val="0"/>
      <w:marRight w:val="0"/>
      <w:marTop w:val="0"/>
      <w:marBottom w:val="0"/>
      <w:divBdr>
        <w:top w:val="none" w:sz="0" w:space="0" w:color="auto"/>
        <w:left w:val="none" w:sz="0" w:space="0" w:color="auto"/>
        <w:bottom w:val="none" w:sz="0" w:space="0" w:color="auto"/>
        <w:right w:val="none" w:sz="0" w:space="0" w:color="auto"/>
      </w:divBdr>
    </w:div>
    <w:div w:id="935671922">
      <w:bodyDiv w:val="1"/>
      <w:marLeft w:val="0"/>
      <w:marRight w:val="0"/>
      <w:marTop w:val="0"/>
      <w:marBottom w:val="0"/>
      <w:divBdr>
        <w:top w:val="none" w:sz="0" w:space="0" w:color="auto"/>
        <w:left w:val="none" w:sz="0" w:space="0" w:color="auto"/>
        <w:bottom w:val="none" w:sz="0" w:space="0" w:color="auto"/>
        <w:right w:val="none" w:sz="0" w:space="0" w:color="auto"/>
      </w:divBdr>
    </w:div>
    <w:div w:id="935821196">
      <w:bodyDiv w:val="1"/>
      <w:marLeft w:val="0"/>
      <w:marRight w:val="0"/>
      <w:marTop w:val="0"/>
      <w:marBottom w:val="0"/>
      <w:divBdr>
        <w:top w:val="none" w:sz="0" w:space="0" w:color="auto"/>
        <w:left w:val="none" w:sz="0" w:space="0" w:color="auto"/>
        <w:bottom w:val="none" w:sz="0" w:space="0" w:color="auto"/>
        <w:right w:val="none" w:sz="0" w:space="0" w:color="auto"/>
      </w:divBdr>
    </w:div>
    <w:div w:id="936015810">
      <w:bodyDiv w:val="1"/>
      <w:marLeft w:val="0"/>
      <w:marRight w:val="0"/>
      <w:marTop w:val="0"/>
      <w:marBottom w:val="0"/>
      <w:divBdr>
        <w:top w:val="none" w:sz="0" w:space="0" w:color="auto"/>
        <w:left w:val="none" w:sz="0" w:space="0" w:color="auto"/>
        <w:bottom w:val="none" w:sz="0" w:space="0" w:color="auto"/>
        <w:right w:val="none" w:sz="0" w:space="0" w:color="auto"/>
      </w:divBdr>
    </w:div>
    <w:div w:id="936134570">
      <w:bodyDiv w:val="1"/>
      <w:marLeft w:val="0"/>
      <w:marRight w:val="0"/>
      <w:marTop w:val="0"/>
      <w:marBottom w:val="0"/>
      <w:divBdr>
        <w:top w:val="none" w:sz="0" w:space="0" w:color="auto"/>
        <w:left w:val="none" w:sz="0" w:space="0" w:color="auto"/>
        <w:bottom w:val="none" w:sz="0" w:space="0" w:color="auto"/>
        <w:right w:val="none" w:sz="0" w:space="0" w:color="auto"/>
      </w:divBdr>
    </w:div>
    <w:div w:id="936252543">
      <w:bodyDiv w:val="1"/>
      <w:marLeft w:val="0"/>
      <w:marRight w:val="0"/>
      <w:marTop w:val="0"/>
      <w:marBottom w:val="0"/>
      <w:divBdr>
        <w:top w:val="none" w:sz="0" w:space="0" w:color="auto"/>
        <w:left w:val="none" w:sz="0" w:space="0" w:color="auto"/>
        <w:bottom w:val="none" w:sz="0" w:space="0" w:color="auto"/>
        <w:right w:val="none" w:sz="0" w:space="0" w:color="auto"/>
      </w:divBdr>
    </w:div>
    <w:div w:id="936331615">
      <w:bodyDiv w:val="1"/>
      <w:marLeft w:val="0"/>
      <w:marRight w:val="0"/>
      <w:marTop w:val="0"/>
      <w:marBottom w:val="0"/>
      <w:divBdr>
        <w:top w:val="none" w:sz="0" w:space="0" w:color="auto"/>
        <w:left w:val="none" w:sz="0" w:space="0" w:color="auto"/>
        <w:bottom w:val="none" w:sz="0" w:space="0" w:color="auto"/>
        <w:right w:val="none" w:sz="0" w:space="0" w:color="auto"/>
      </w:divBdr>
    </w:div>
    <w:div w:id="936448996">
      <w:bodyDiv w:val="1"/>
      <w:marLeft w:val="0"/>
      <w:marRight w:val="0"/>
      <w:marTop w:val="0"/>
      <w:marBottom w:val="0"/>
      <w:divBdr>
        <w:top w:val="none" w:sz="0" w:space="0" w:color="auto"/>
        <w:left w:val="none" w:sz="0" w:space="0" w:color="auto"/>
        <w:bottom w:val="none" w:sz="0" w:space="0" w:color="auto"/>
        <w:right w:val="none" w:sz="0" w:space="0" w:color="auto"/>
      </w:divBdr>
    </w:div>
    <w:div w:id="936593742">
      <w:bodyDiv w:val="1"/>
      <w:marLeft w:val="0"/>
      <w:marRight w:val="0"/>
      <w:marTop w:val="0"/>
      <w:marBottom w:val="0"/>
      <w:divBdr>
        <w:top w:val="none" w:sz="0" w:space="0" w:color="auto"/>
        <w:left w:val="none" w:sz="0" w:space="0" w:color="auto"/>
        <w:bottom w:val="none" w:sz="0" w:space="0" w:color="auto"/>
        <w:right w:val="none" w:sz="0" w:space="0" w:color="auto"/>
      </w:divBdr>
    </w:div>
    <w:div w:id="936641032">
      <w:bodyDiv w:val="1"/>
      <w:marLeft w:val="0"/>
      <w:marRight w:val="0"/>
      <w:marTop w:val="0"/>
      <w:marBottom w:val="0"/>
      <w:divBdr>
        <w:top w:val="none" w:sz="0" w:space="0" w:color="auto"/>
        <w:left w:val="none" w:sz="0" w:space="0" w:color="auto"/>
        <w:bottom w:val="none" w:sz="0" w:space="0" w:color="auto"/>
        <w:right w:val="none" w:sz="0" w:space="0" w:color="auto"/>
      </w:divBdr>
    </w:div>
    <w:div w:id="936720452">
      <w:bodyDiv w:val="1"/>
      <w:marLeft w:val="0"/>
      <w:marRight w:val="0"/>
      <w:marTop w:val="0"/>
      <w:marBottom w:val="0"/>
      <w:divBdr>
        <w:top w:val="none" w:sz="0" w:space="0" w:color="auto"/>
        <w:left w:val="none" w:sz="0" w:space="0" w:color="auto"/>
        <w:bottom w:val="none" w:sz="0" w:space="0" w:color="auto"/>
        <w:right w:val="none" w:sz="0" w:space="0" w:color="auto"/>
      </w:divBdr>
    </w:div>
    <w:div w:id="936905072">
      <w:bodyDiv w:val="1"/>
      <w:marLeft w:val="0"/>
      <w:marRight w:val="0"/>
      <w:marTop w:val="0"/>
      <w:marBottom w:val="0"/>
      <w:divBdr>
        <w:top w:val="none" w:sz="0" w:space="0" w:color="auto"/>
        <w:left w:val="none" w:sz="0" w:space="0" w:color="auto"/>
        <w:bottom w:val="none" w:sz="0" w:space="0" w:color="auto"/>
        <w:right w:val="none" w:sz="0" w:space="0" w:color="auto"/>
      </w:divBdr>
    </w:div>
    <w:div w:id="937061603">
      <w:bodyDiv w:val="1"/>
      <w:marLeft w:val="0"/>
      <w:marRight w:val="0"/>
      <w:marTop w:val="0"/>
      <w:marBottom w:val="0"/>
      <w:divBdr>
        <w:top w:val="none" w:sz="0" w:space="0" w:color="auto"/>
        <w:left w:val="none" w:sz="0" w:space="0" w:color="auto"/>
        <w:bottom w:val="none" w:sz="0" w:space="0" w:color="auto"/>
        <w:right w:val="none" w:sz="0" w:space="0" w:color="auto"/>
      </w:divBdr>
    </w:div>
    <w:div w:id="937830659">
      <w:bodyDiv w:val="1"/>
      <w:marLeft w:val="0"/>
      <w:marRight w:val="0"/>
      <w:marTop w:val="0"/>
      <w:marBottom w:val="0"/>
      <w:divBdr>
        <w:top w:val="none" w:sz="0" w:space="0" w:color="auto"/>
        <w:left w:val="none" w:sz="0" w:space="0" w:color="auto"/>
        <w:bottom w:val="none" w:sz="0" w:space="0" w:color="auto"/>
        <w:right w:val="none" w:sz="0" w:space="0" w:color="auto"/>
      </w:divBdr>
    </w:div>
    <w:div w:id="937835359">
      <w:bodyDiv w:val="1"/>
      <w:marLeft w:val="0"/>
      <w:marRight w:val="0"/>
      <w:marTop w:val="0"/>
      <w:marBottom w:val="0"/>
      <w:divBdr>
        <w:top w:val="none" w:sz="0" w:space="0" w:color="auto"/>
        <w:left w:val="none" w:sz="0" w:space="0" w:color="auto"/>
        <w:bottom w:val="none" w:sz="0" w:space="0" w:color="auto"/>
        <w:right w:val="none" w:sz="0" w:space="0" w:color="auto"/>
      </w:divBdr>
    </w:div>
    <w:div w:id="938030985">
      <w:bodyDiv w:val="1"/>
      <w:marLeft w:val="0"/>
      <w:marRight w:val="0"/>
      <w:marTop w:val="0"/>
      <w:marBottom w:val="0"/>
      <w:divBdr>
        <w:top w:val="none" w:sz="0" w:space="0" w:color="auto"/>
        <w:left w:val="none" w:sz="0" w:space="0" w:color="auto"/>
        <w:bottom w:val="none" w:sz="0" w:space="0" w:color="auto"/>
        <w:right w:val="none" w:sz="0" w:space="0" w:color="auto"/>
      </w:divBdr>
    </w:div>
    <w:div w:id="938175075">
      <w:bodyDiv w:val="1"/>
      <w:marLeft w:val="0"/>
      <w:marRight w:val="0"/>
      <w:marTop w:val="0"/>
      <w:marBottom w:val="0"/>
      <w:divBdr>
        <w:top w:val="none" w:sz="0" w:space="0" w:color="auto"/>
        <w:left w:val="none" w:sz="0" w:space="0" w:color="auto"/>
        <w:bottom w:val="none" w:sz="0" w:space="0" w:color="auto"/>
        <w:right w:val="none" w:sz="0" w:space="0" w:color="auto"/>
      </w:divBdr>
    </w:div>
    <w:div w:id="938295853">
      <w:bodyDiv w:val="1"/>
      <w:marLeft w:val="0"/>
      <w:marRight w:val="0"/>
      <w:marTop w:val="0"/>
      <w:marBottom w:val="0"/>
      <w:divBdr>
        <w:top w:val="none" w:sz="0" w:space="0" w:color="auto"/>
        <w:left w:val="none" w:sz="0" w:space="0" w:color="auto"/>
        <w:bottom w:val="none" w:sz="0" w:space="0" w:color="auto"/>
        <w:right w:val="none" w:sz="0" w:space="0" w:color="auto"/>
      </w:divBdr>
    </w:div>
    <w:div w:id="938296420">
      <w:bodyDiv w:val="1"/>
      <w:marLeft w:val="0"/>
      <w:marRight w:val="0"/>
      <w:marTop w:val="0"/>
      <w:marBottom w:val="0"/>
      <w:divBdr>
        <w:top w:val="none" w:sz="0" w:space="0" w:color="auto"/>
        <w:left w:val="none" w:sz="0" w:space="0" w:color="auto"/>
        <w:bottom w:val="none" w:sz="0" w:space="0" w:color="auto"/>
        <w:right w:val="none" w:sz="0" w:space="0" w:color="auto"/>
      </w:divBdr>
    </w:div>
    <w:div w:id="938415759">
      <w:bodyDiv w:val="1"/>
      <w:marLeft w:val="0"/>
      <w:marRight w:val="0"/>
      <w:marTop w:val="0"/>
      <w:marBottom w:val="0"/>
      <w:divBdr>
        <w:top w:val="none" w:sz="0" w:space="0" w:color="auto"/>
        <w:left w:val="none" w:sz="0" w:space="0" w:color="auto"/>
        <w:bottom w:val="none" w:sz="0" w:space="0" w:color="auto"/>
        <w:right w:val="none" w:sz="0" w:space="0" w:color="auto"/>
      </w:divBdr>
    </w:div>
    <w:div w:id="938562209">
      <w:bodyDiv w:val="1"/>
      <w:marLeft w:val="0"/>
      <w:marRight w:val="0"/>
      <w:marTop w:val="0"/>
      <w:marBottom w:val="0"/>
      <w:divBdr>
        <w:top w:val="none" w:sz="0" w:space="0" w:color="auto"/>
        <w:left w:val="none" w:sz="0" w:space="0" w:color="auto"/>
        <w:bottom w:val="none" w:sz="0" w:space="0" w:color="auto"/>
        <w:right w:val="none" w:sz="0" w:space="0" w:color="auto"/>
      </w:divBdr>
    </w:div>
    <w:div w:id="938677770">
      <w:bodyDiv w:val="1"/>
      <w:marLeft w:val="0"/>
      <w:marRight w:val="0"/>
      <w:marTop w:val="0"/>
      <w:marBottom w:val="0"/>
      <w:divBdr>
        <w:top w:val="none" w:sz="0" w:space="0" w:color="auto"/>
        <w:left w:val="none" w:sz="0" w:space="0" w:color="auto"/>
        <w:bottom w:val="none" w:sz="0" w:space="0" w:color="auto"/>
        <w:right w:val="none" w:sz="0" w:space="0" w:color="auto"/>
      </w:divBdr>
    </w:div>
    <w:div w:id="938827438">
      <w:bodyDiv w:val="1"/>
      <w:marLeft w:val="0"/>
      <w:marRight w:val="0"/>
      <w:marTop w:val="0"/>
      <w:marBottom w:val="0"/>
      <w:divBdr>
        <w:top w:val="none" w:sz="0" w:space="0" w:color="auto"/>
        <w:left w:val="none" w:sz="0" w:space="0" w:color="auto"/>
        <w:bottom w:val="none" w:sz="0" w:space="0" w:color="auto"/>
        <w:right w:val="none" w:sz="0" w:space="0" w:color="auto"/>
      </w:divBdr>
    </w:div>
    <w:div w:id="938945175">
      <w:bodyDiv w:val="1"/>
      <w:marLeft w:val="0"/>
      <w:marRight w:val="0"/>
      <w:marTop w:val="0"/>
      <w:marBottom w:val="0"/>
      <w:divBdr>
        <w:top w:val="none" w:sz="0" w:space="0" w:color="auto"/>
        <w:left w:val="none" w:sz="0" w:space="0" w:color="auto"/>
        <w:bottom w:val="none" w:sz="0" w:space="0" w:color="auto"/>
        <w:right w:val="none" w:sz="0" w:space="0" w:color="auto"/>
      </w:divBdr>
    </w:div>
    <w:div w:id="938951358">
      <w:bodyDiv w:val="1"/>
      <w:marLeft w:val="0"/>
      <w:marRight w:val="0"/>
      <w:marTop w:val="0"/>
      <w:marBottom w:val="0"/>
      <w:divBdr>
        <w:top w:val="none" w:sz="0" w:space="0" w:color="auto"/>
        <w:left w:val="none" w:sz="0" w:space="0" w:color="auto"/>
        <w:bottom w:val="none" w:sz="0" w:space="0" w:color="auto"/>
        <w:right w:val="none" w:sz="0" w:space="0" w:color="auto"/>
      </w:divBdr>
    </w:div>
    <w:div w:id="939337988">
      <w:bodyDiv w:val="1"/>
      <w:marLeft w:val="0"/>
      <w:marRight w:val="0"/>
      <w:marTop w:val="0"/>
      <w:marBottom w:val="0"/>
      <w:divBdr>
        <w:top w:val="none" w:sz="0" w:space="0" w:color="auto"/>
        <w:left w:val="none" w:sz="0" w:space="0" w:color="auto"/>
        <w:bottom w:val="none" w:sz="0" w:space="0" w:color="auto"/>
        <w:right w:val="none" w:sz="0" w:space="0" w:color="auto"/>
      </w:divBdr>
    </w:div>
    <w:div w:id="939486607">
      <w:bodyDiv w:val="1"/>
      <w:marLeft w:val="0"/>
      <w:marRight w:val="0"/>
      <w:marTop w:val="0"/>
      <w:marBottom w:val="0"/>
      <w:divBdr>
        <w:top w:val="none" w:sz="0" w:space="0" w:color="auto"/>
        <w:left w:val="none" w:sz="0" w:space="0" w:color="auto"/>
        <w:bottom w:val="none" w:sz="0" w:space="0" w:color="auto"/>
        <w:right w:val="none" w:sz="0" w:space="0" w:color="auto"/>
      </w:divBdr>
    </w:div>
    <w:div w:id="939490200">
      <w:bodyDiv w:val="1"/>
      <w:marLeft w:val="0"/>
      <w:marRight w:val="0"/>
      <w:marTop w:val="0"/>
      <w:marBottom w:val="0"/>
      <w:divBdr>
        <w:top w:val="none" w:sz="0" w:space="0" w:color="auto"/>
        <w:left w:val="none" w:sz="0" w:space="0" w:color="auto"/>
        <w:bottom w:val="none" w:sz="0" w:space="0" w:color="auto"/>
        <w:right w:val="none" w:sz="0" w:space="0" w:color="auto"/>
      </w:divBdr>
    </w:div>
    <w:div w:id="939683458">
      <w:bodyDiv w:val="1"/>
      <w:marLeft w:val="0"/>
      <w:marRight w:val="0"/>
      <w:marTop w:val="0"/>
      <w:marBottom w:val="0"/>
      <w:divBdr>
        <w:top w:val="none" w:sz="0" w:space="0" w:color="auto"/>
        <w:left w:val="none" w:sz="0" w:space="0" w:color="auto"/>
        <w:bottom w:val="none" w:sz="0" w:space="0" w:color="auto"/>
        <w:right w:val="none" w:sz="0" w:space="0" w:color="auto"/>
      </w:divBdr>
    </w:div>
    <w:div w:id="939796122">
      <w:bodyDiv w:val="1"/>
      <w:marLeft w:val="0"/>
      <w:marRight w:val="0"/>
      <w:marTop w:val="0"/>
      <w:marBottom w:val="0"/>
      <w:divBdr>
        <w:top w:val="none" w:sz="0" w:space="0" w:color="auto"/>
        <w:left w:val="none" w:sz="0" w:space="0" w:color="auto"/>
        <w:bottom w:val="none" w:sz="0" w:space="0" w:color="auto"/>
        <w:right w:val="none" w:sz="0" w:space="0" w:color="auto"/>
      </w:divBdr>
    </w:div>
    <w:div w:id="940068496">
      <w:bodyDiv w:val="1"/>
      <w:marLeft w:val="0"/>
      <w:marRight w:val="0"/>
      <w:marTop w:val="0"/>
      <w:marBottom w:val="0"/>
      <w:divBdr>
        <w:top w:val="none" w:sz="0" w:space="0" w:color="auto"/>
        <w:left w:val="none" w:sz="0" w:space="0" w:color="auto"/>
        <w:bottom w:val="none" w:sz="0" w:space="0" w:color="auto"/>
        <w:right w:val="none" w:sz="0" w:space="0" w:color="auto"/>
      </w:divBdr>
    </w:div>
    <w:div w:id="940138228">
      <w:bodyDiv w:val="1"/>
      <w:marLeft w:val="0"/>
      <w:marRight w:val="0"/>
      <w:marTop w:val="0"/>
      <w:marBottom w:val="0"/>
      <w:divBdr>
        <w:top w:val="none" w:sz="0" w:space="0" w:color="auto"/>
        <w:left w:val="none" w:sz="0" w:space="0" w:color="auto"/>
        <w:bottom w:val="none" w:sz="0" w:space="0" w:color="auto"/>
        <w:right w:val="none" w:sz="0" w:space="0" w:color="auto"/>
      </w:divBdr>
    </w:div>
    <w:div w:id="940185751">
      <w:bodyDiv w:val="1"/>
      <w:marLeft w:val="0"/>
      <w:marRight w:val="0"/>
      <w:marTop w:val="0"/>
      <w:marBottom w:val="0"/>
      <w:divBdr>
        <w:top w:val="none" w:sz="0" w:space="0" w:color="auto"/>
        <w:left w:val="none" w:sz="0" w:space="0" w:color="auto"/>
        <w:bottom w:val="none" w:sz="0" w:space="0" w:color="auto"/>
        <w:right w:val="none" w:sz="0" w:space="0" w:color="auto"/>
      </w:divBdr>
    </w:div>
    <w:div w:id="940335164">
      <w:bodyDiv w:val="1"/>
      <w:marLeft w:val="0"/>
      <w:marRight w:val="0"/>
      <w:marTop w:val="0"/>
      <w:marBottom w:val="0"/>
      <w:divBdr>
        <w:top w:val="none" w:sz="0" w:space="0" w:color="auto"/>
        <w:left w:val="none" w:sz="0" w:space="0" w:color="auto"/>
        <w:bottom w:val="none" w:sz="0" w:space="0" w:color="auto"/>
        <w:right w:val="none" w:sz="0" w:space="0" w:color="auto"/>
      </w:divBdr>
    </w:div>
    <w:div w:id="940335233">
      <w:bodyDiv w:val="1"/>
      <w:marLeft w:val="0"/>
      <w:marRight w:val="0"/>
      <w:marTop w:val="0"/>
      <w:marBottom w:val="0"/>
      <w:divBdr>
        <w:top w:val="none" w:sz="0" w:space="0" w:color="auto"/>
        <w:left w:val="none" w:sz="0" w:space="0" w:color="auto"/>
        <w:bottom w:val="none" w:sz="0" w:space="0" w:color="auto"/>
        <w:right w:val="none" w:sz="0" w:space="0" w:color="auto"/>
      </w:divBdr>
    </w:div>
    <w:div w:id="940407395">
      <w:bodyDiv w:val="1"/>
      <w:marLeft w:val="0"/>
      <w:marRight w:val="0"/>
      <w:marTop w:val="0"/>
      <w:marBottom w:val="0"/>
      <w:divBdr>
        <w:top w:val="none" w:sz="0" w:space="0" w:color="auto"/>
        <w:left w:val="none" w:sz="0" w:space="0" w:color="auto"/>
        <w:bottom w:val="none" w:sz="0" w:space="0" w:color="auto"/>
        <w:right w:val="none" w:sz="0" w:space="0" w:color="auto"/>
      </w:divBdr>
    </w:div>
    <w:div w:id="940451636">
      <w:bodyDiv w:val="1"/>
      <w:marLeft w:val="0"/>
      <w:marRight w:val="0"/>
      <w:marTop w:val="0"/>
      <w:marBottom w:val="0"/>
      <w:divBdr>
        <w:top w:val="none" w:sz="0" w:space="0" w:color="auto"/>
        <w:left w:val="none" w:sz="0" w:space="0" w:color="auto"/>
        <w:bottom w:val="none" w:sz="0" w:space="0" w:color="auto"/>
        <w:right w:val="none" w:sz="0" w:space="0" w:color="auto"/>
      </w:divBdr>
    </w:div>
    <w:div w:id="940725106">
      <w:bodyDiv w:val="1"/>
      <w:marLeft w:val="0"/>
      <w:marRight w:val="0"/>
      <w:marTop w:val="0"/>
      <w:marBottom w:val="0"/>
      <w:divBdr>
        <w:top w:val="none" w:sz="0" w:space="0" w:color="auto"/>
        <w:left w:val="none" w:sz="0" w:space="0" w:color="auto"/>
        <w:bottom w:val="none" w:sz="0" w:space="0" w:color="auto"/>
        <w:right w:val="none" w:sz="0" w:space="0" w:color="auto"/>
      </w:divBdr>
    </w:div>
    <w:div w:id="940796079">
      <w:bodyDiv w:val="1"/>
      <w:marLeft w:val="0"/>
      <w:marRight w:val="0"/>
      <w:marTop w:val="0"/>
      <w:marBottom w:val="0"/>
      <w:divBdr>
        <w:top w:val="none" w:sz="0" w:space="0" w:color="auto"/>
        <w:left w:val="none" w:sz="0" w:space="0" w:color="auto"/>
        <w:bottom w:val="none" w:sz="0" w:space="0" w:color="auto"/>
        <w:right w:val="none" w:sz="0" w:space="0" w:color="auto"/>
      </w:divBdr>
    </w:div>
    <w:div w:id="940842561">
      <w:bodyDiv w:val="1"/>
      <w:marLeft w:val="0"/>
      <w:marRight w:val="0"/>
      <w:marTop w:val="0"/>
      <w:marBottom w:val="0"/>
      <w:divBdr>
        <w:top w:val="none" w:sz="0" w:space="0" w:color="auto"/>
        <w:left w:val="none" w:sz="0" w:space="0" w:color="auto"/>
        <w:bottom w:val="none" w:sz="0" w:space="0" w:color="auto"/>
        <w:right w:val="none" w:sz="0" w:space="0" w:color="auto"/>
      </w:divBdr>
    </w:div>
    <w:div w:id="941110011">
      <w:bodyDiv w:val="1"/>
      <w:marLeft w:val="0"/>
      <w:marRight w:val="0"/>
      <w:marTop w:val="0"/>
      <w:marBottom w:val="0"/>
      <w:divBdr>
        <w:top w:val="none" w:sz="0" w:space="0" w:color="auto"/>
        <w:left w:val="none" w:sz="0" w:space="0" w:color="auto"/>
        <w:bottom w:val="none" w:sz="0" w:space="0" w:color="auto"/>
        <w:right w:val="none" w:sz="0" w:space="0" w:color="auto"/>
      </w:divBdr>
    </w:div>
    <w:div w:id="941230140">
      <w:bodyDiv w:val="1"/>
      <w:marLeft w:val="0"/>
      <w:marRight w:val="0"/>
      <w:marTop w:val="0"/>
      <w:marBottom w:val="0"/>
      <w:divBdr>
        <w:top w:val="none" w:sz="0" w:space="0" w:color="auto"/>
        <w:left w:val="none" w:sz="0" w:space="0" w:color="auto"/>
        <w:bottom w:val="none" w:sz="0" w:space="0" w:color="auto"/>
        <w:right w:val="none" w:sz="0" w:space="0" w:color="auto"/>
      </w:divBdr>
    </w:div>
    <w:div w:id="941300326">
      <w:bodyDiv w:val="1"/>
      <w:marLeft w:val="0"/>
      <w:marRight w:val="0"/>
      <w:marTop w:val="0"/>
      <w:marBottom w:val="0"/>
      <w:divBdr>
        <w:top w:val="none" w:sz="0" w:space="0" w:color="auto"/>
        <w:left w:val="none" w:sz="0" w:space="0" w:color="auto"/>
        <w:bottom w:val="none" w:sz="0" w:space="0" w:color="auto"/>
        <w:right w:val="none" w:sz="0" w:space="0" w:color="auto"/>
      </w:divBdr>
    </w:div>
    <w:div w:id="941306337">
      <w:bodyDiv w:val="1"/>
      <w:marLeft w:val="0"/>
      <w:marRight w:val="0"/>
      <w:marTop w:val="0"/>
      <w:marBottom w:val="0"/>
      <w:divBdr>
        <w:top w:val="none" w:sz="0" w:space="0" w:color="auto"/>
        <w:left w:val="none" w:sz="0" w:space="0" w:color="auto"/>
        <w:bottom w:val="none" w:sz="0" w:space="0" w:color="auto"/>
        <w:right w:val="none" w:sz="0" w:space="0" w:color="auto"/>
      </w:divBdr>
    </w:div>
    <w:div w:id="941377898">
      <w:bodyDiv w:val="1"/>
      <w:marLeft w:val="0"/>
      <w:marRight w:val="0"/>
      <w:marTop w:val="0"/>
      <w:marBottom w:val="0"/>
      <w:divBdr>
        <w:top w:val="none" w:sz="0" w:space="0" w:color="auto"/>
        <w:left w:val="none" w:sz="0" w:space="0" w:color="auto"/>
        <w:bottom w:val="none" w:sz="0" w:space="0" w:color="auto"/>
        <w:right w:val="none" w:sz="0" w:space="0" w:color="auto"/>
      </w:divBdr>
    </w:div>
    <w:div w:id="941492412">
      <w:bodyDiv w:val="1"/>
      <w:marLeft w:val="0"/>
      <w:marRight w:val="0"/>
      <w:marTop w:val="0"/>
      <w:marBottom w:val="0"/>
      <w:divBdr>
        <w:top w:val="none" w:sz="0" w:space="0" w:color="auto"/>
        <w:left w:val="none" w:sz="0" w:space="0" w:color="auto"/>
        <w:bottom w:val="none" w:sz="0" w:space="0" w:color="auto"/>
        <w:right w:val="none" w:sz="0" w:space="0" w:color="auto"/>
      </w:divBdr>
    </w:div>
    <w:div w:id="941573186">
      <w:bodyDiv w:val="1"/>
      <w:marLeft w:val="0"/>
      <w:marRight w:val="0"/>
      <w:marTop w:val="0"/>
      <w:marBottom w:val="0"/>
      <w:divBdr>
        <w:top w:val="none" w:sz="0" w:space="0" w:color="auto"/>
        <w:left w:val="none" w:sz="0" w:space="0" w:color="auto"/>
        <w:bottom w:val="none" w:sz="0" w:space="0" w:color="auto"/>
        <w:right w:val="none" w:sz="0" w:space="0" w:color="auto"/>
      </w:divBdr>
    </w:div>
    <w:div w:id="941719129">
      <w:bodyDiv w:val="1"/>
      <w:marLeft w:val="0"/>
      <w:marRight w:val="0"/>
      <w:marTop w:val="0"/>
      <w:marBottom w:val="0"/>
      <w:divBdr>
        <w:top w:val="none" w:sz="0" w:space="0" w:color="auto"/>
        <w:left w:val="none" w:sz="0" w:space="0" w:color="auto"/>
        <w:bottom w:val="none" w:sz="0" w:space="0" w:color="auto"/>
        <w:right w:val="none" w:sz="0" w:space="0" w:color="auto"/>
      </w:divBdr>
    </w:div>
    <w:div w:id="941766593">
      <w:bodyDiv w:val="1"/>
      <w:marLeft w:val="0"/>
      <w:marRight w:val="0"/>
      <w:marTop w:val="0"/>
      <w:marBottom w:val="0"/>
      <w:divBdr>
        <w:top w:val="none" w:sz="0" w:space="0" w:color="auto"/>
        <w:left w:val="none" w:sz="0" w:space="0" w:color="auto"/>
        <w:bottom w:val="none" w:sz="0" w:space="0" w:color="auto"/>
        <w:right w:val="none" w:sz="0" w:space="0" w:color="auto"/>
      </w:divBdr>
    </w:div>
    <w:div w:id="941914957">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348469">
      <w:bodyDiv w:val="1"/>
      <w:marLeft w:val="0"/>
      <w:marRight w:val="0"/>
      <w:marTop w:val="0"/>
      <w:marBottom w:val="0"/>
      <w:divBdr>
        <w:top w:val="none" w:sz="0" w:space="0" w:color="auto"/>
        <w:left w:val="none" w:sz="0" w:space="0" w:color="auto"/>
        <w:bottom w:val="none" w:sz="0" w:space="0" w:color="auto"/>
        <w:right w:val="none" w:sz="0" w:space="0" w:color="auto"/>
      </w:divBdr>
    </w:div>
    <w:div w:id="942570529">
      <w:bodyDiv w:val="1"/>
      <w:marLeft w:val="0"/>
      <w:marRight w:val="0"/>
      <w:marTop w:val="0"/>
      <w:marBottom w:val="0"/>
      <w:divBdr>
        <w:top w:val="none" w:sz="0" w:space="0" w:color="auto"/>
        <w:left w:val="none" w:sz="0" w:space="0" w:color="auto"/>
        <w:bottom w:val="none" w:sz="0" w:space="0" w:color="auto"/>
        <w:right w:val="none" w:sz="0" w:space="0" w:color="auto"/>
      </w:divBdr>
    </w:div>
    <w:div w:id="942765225">
      <w:bodyDiv w:val="1"/>
      <w:marLeft w:val="0"/>
      <w:marRight w:val="0"/>
      <w:marTop w:val="0"/>
      <w:marBottom w:val="0"/>
      <w:divBdr>
        <w:top w:val="none" w:sz="0" w:space="0" w:color="auto"/>
        <w:left w:val="none" w:sz="0" w:space="0" w:color="auto"/>
        <w:bottom w:val="none" w:sz="0" w:space="0" w:color="auto"/>
        <w:right w:val="none" w:sz="0" w:space="0" w:color="auto"/>
      </w:divBdr>
    </w:div>
    <w:div w:id="943001327">
      <w:bodyDiv w:val="1"/>
      <w:marLeft w:val="0"/>
      <w:marRight w:val="0"/>
      <w:marTop w:val="0"/>
      <w:marBottom w:val="0"/>
      <w:divBdr>
        <w:top w:val="none" w:sz="0" w:space="0" w:color="auto"/>
        <w:left w:val="none" w:sz="0" w:space="0" w:color="auto"/>
        <w:bottom w:val="none" w:sz="0" w:space="0" w:color="auto"/>
        <w:right w:val="none" w:sz="0" w:space="0" w:color="auto"/>
      </w:divBdr>
    </w:div>
    <w:div w:id="943152689">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806730">
      <w:bodyDiv w:val="1"/>
      <w:marLeft w:val="0"/>
      <w:marRight w:val="0"/>
      <w:marTop w:val="0"/>
      <w:marBottom w:val="0"/>
      <w:divBdr>
        <w:top w:val="none" w:sz="0" w:space="0" w:color="auto"/>
        <w:left w:val="none" w:sz="0" w:space="0" w:color="auto"/>
        <w:bottom w:val="none" w:sz="0" w:space="0" w:color="auto"/>
        <w:right w:val="none" w:sz="0" w:space="0" w:color="auto"/>
      </w:divBdr>
    </w:div>
    <w:div w:id="943919675">
      <w:bodyDiv w:val="1"/>
      <w:marLeft w:val="0"/>
      <w:marRight w:val="0"/>
      <w:marTop w:val="0"/>
      <w:marBottom w:val="0"/>
      <w:divBdr>
        <w:top w:val="none" w:sz="0" w:space="0" w:color="auto"/>
        <w:left w:val="none" w:sz="0" w:space="0" w:color="auto"/>
        <w:bottom w:val="none" w:sz="0" w:space="0" w:color="auto"/>
        <w:right w:val="none" w:sz="0" w:space="0" w:color="auto"/>
      </w:divBdr>
    </w:div>
    <w:div w:id="943928002">
      <w:bodyDiv w:val="1"/>
      <w:marLeft w:val="0"/>
      <w:marRight w:val="0"/>
      <w:marTop w:val="0"/>
      <w:marBottom w:val="0"/>
      <w:divBdr>
        <w:top w:val="none" w:sz="0" w:space="0" w:color="auto"/>
        <w:left w:val="none" w:sz="0" w:space="0" w:color="auto"/>
        <w:bottom w:val="none" w:sz="0" w:space="0" w:color="auto"/>
        <w:right w:val="none" w:sz="0" w:space="0" w:color="auto"/>
      </w:divBdr>
    </w:div>
    <w:div w:id="943998450">
      <w:bodyDiv w:val="1"/>
      <w:marLeft w:val="0"/>
      <w:marRight w:val="0"/>
      <w:marTop w:val="0"/>
      <w:marBottom w:val="0"/>
      <w:divBdr>
        <w:top w:val="none" w:sz="0" w:space="0" w:color="auto"/>
        <w:left w:val="none" w:sz="0" w:space="0" w:color="auto"/>
        <w:bottom w:val="none" w:sz="0" w:space="0" w:color="auto"/>
        <w:right w:val="none" w:sz="0" w:space="0" w:color="auto"/>
      </w:divBdr>
    </w:div>
    <w:div w:id="944072496">
      <w:bodyDiv w:val="1"/>
      <w:marLeft w:val="0"/>
      <w:marRight w:val="0"/>
      <w:marTop w:val="0"/>
      <w:marBottom w:val="0"/>
      <w:divBdr>
        <w:top w:val="none" w:sz="0" w:space="0" w:color="auto"/>
        <w:left w:val="none" w:sz="0" w:space="0" w:color="auto"/>
        <w:bottom w:val="none" w:sz="0" w:space="0" w:color="auto"/>
        <w:right w:val="none" w:sz="0" w:space="0" w:color="auto"/>
      </w:divBdr>
    </w:div>
    <w:div w:id="944072535">
      <w:bodyDiv w:val="1"/>
      <w:marLeft w:val="0"/>
      <w:marRight w:val="0"/>
      <w:marTop w:val="0"/>
      <w:marBottom w:val="0"/>
      <w:divBdr>
        <w:top w:val="none" w:sz="0" w:space="0" w:color="auto"/>
        <w:left w:val="none" w:sz="0" w:space="0" w:color="auto"/>
        <w:bottom w:val="none" w:sz="0" w:space="0" w:color="auto"/>
        <w:right w:val="none" w:sz="0" w:space="0" w:color="auto"/>
      </w:divBdr>
    </w:div>
    <w:div w:id="944072719">
      <w:bodyDiv w:val="1"/>
      <w:marLeft w:val="0"/>
      <w:marRight w:val="0"/>
      <w:marTop w:val="0"/>
      <w:marBottom w:val="0"/>
      <w:divBdr>
        <w:top w:val="none" w:sz="0" w:space="0" w:color="auto"/>
        <w:left w:val="none" w:sz="0" w:space="0" w:color="auto"/>
        <w:bottom w:val="none" w:sz="0" w:space="0" w:color="auto"/>
        <w:right w:val="none" w:sz="0" w:space="0" w:color="auto"/>
      </w:divBdr>
    </w:div>
    <w:div w:id="944077390">
      <w:bodyDiv w:val="1"/>
      <w:marLeft w:val="0"/>
      <w:marRight w:val="0"/>
      <w:marTop w:val="0"/>
      <w:marBottom w:val="0"/>
      <w:divBdr>
        <w:top w:val="none" w:sz="0" w:space="0" w:color="auto"/>
        <w:left w:val="none" w:sz="0" w:space="0" w:color="auto"/>
        <w:bottom w:val="none" w:sz="0" w:space="0" w:color="auto"/>
        <w:right w:val="none" w:sz="0" w:space="0" w:color="auto"/>
      </w:divBdr>
    </w:div>
    <w:div w:id="944119300">
      <w:bodyDiv w:val="1"/>
      <w:marLeft w:val="0"/>
      <w:marRight w:val="0"/>
      <w:marTop w:val="0"/>
      <w:marBottom w:val="0"/>
      <w:divBdr>
        <w:top w:val="none" w:sz="0" w:space="0" w:color="auto"/>
        <w:left w:val="none" w:sz="0" w:space="0" w:color="auto"/>
        <w:bottom w:val="none" w:sz="0" w:space="0" w:color="auto"/>
        <w:right w:val="none" w:sz="0" w:space="0" w:color="auto"/>
      </w:divBdr>
    </w:div>
    <w:div w:id="944189808">
      <w:bodyDiv w:val="1"/>
      <w:marLeft w:val="0"/>
      <w:marRight w:val="0"/>
      <w:marTop w:val="0"/>
      <w:marBottom w:val="0"/>
      <w:divBdr>
        <w:top w:val="none" w:sz="0" w:space="0" w:color="auto"/>
        <w:left w:val="none" w:sz="0" w:space="0" w:color="auto"/>
        <w:bottom w:val="none" w:sz="0" w:space="0" w:color="auto"/>
        <w:right w:val="none" w:sz="0" w:space="0" w:color="auto"/>
      </w:divBdr>
    </w:div>
    <w:div w:id="944193401">
      <w:bodyDiv w:val="1"/>
      <w:marLeft w:val="0"/>
      <w:marRight w:val="0"/>
      <w:marTop w:val="0"/>
      <w:marBottom w:val="0"/>
      <w:divBdr>
        <w:top w:val="none" w:sz="0" w:space="0" w:color="auto"/>
        <w:left w:val="none" w:sz="0" w:space="0" w:color="auto"/>
        <w:bottom w:val="none" w:sz="0" w:space="0" w:color="auto"/>
        <w:right w:val="none" w:sz="0" w:space="0" w:color="auto"/>
      </w:divBdr>
    </w:div>
    <w:div w:id="944195045">
      <w:bodyDiv w:val="1"/>
      <w:marLeft w:val="0"/>
      <w:marRight w:val="0"/>
      <w:marTop w:val="0"/>
      <w:marBottom w:val="0"/>
      <w:divBdr>
        <w:top w:val="none" w:sz="0" w:space="0" w:color="auto"/>
        <w:left w:val="none" w:sz="0" w:space="0" w:color="auto"/>
        <w:bottom w:val="none" w:sz="0" w:space="0" w:color="auto"/>
        <w:right w:val="none" w:sz="0" w:space="0" w:color="auto"/>
      </w:divBdr>
    </w:div>
    <w:div w:id="944383792">
      <w:bodyDiv w:val="1"/>
      <w:marLeft w:val="0"/>
      <w:marRight w:val="0"/>
      <w:marTop w:val="0"/>
      <w:marBottom w:val="0"/>
      <w:divBdr>
        <w:top w:val="none" w:sz="0" w:space="0" w:color="auto"/>
        <w:left w:val="none" w:sz="0" w:space="0" w:color="auto"/>
        <w:bottom w:val="none" w:sz="0" w:space="0" w:color="auto"/>
        <w:right w:val="none" w:sz="0" w:space="0" w:color="auto"/>
      </w:divBdr>
    </w:div>
    <w:div w:id="944536553">
      <w:bodyDiv w:val="1"/>
      <w:marLeft w:val="0"/>
      <w:marRight w:val="0"/>
      <w:marTop w:val="0"/>
      <w:marBottom w:val="0"/>
      <w:divBdr>
        <w:top w:val="none" w:sz="0" w:space="0" w:color="auto"/>
        <w:left w:val="none" w:sz="0" w:space="0" w:color="auto"/>
        <w:bottom w:val="none" w:sz="0" w:space="0" w:color="auto"/>
        <w:right w:val="none" w:sz="0" w:space="0" w:color="auto"/>
      </w:divBdr>
    </w:div>
    <w:div w:id="944651201">
      <w:bodyDiv w:val="1"/>
      <w:marLeft w:val="0"/>
      <w:marRight w:val="0"/>
      <w:marTop w:val="0"/>
      <w:marBottom w:val="0"/>
      <w:divBdr>
        <w:top w:val="none" w:sz="0" w:space="0" w:color="auto"/>
        <w:left w:val="none" w:sz="0" w:space="0" w:color="auto"/>
        <w:bottom w:val="none" w:sz="0" w:space="0" w:color="auto"/>
        <w:right w:val="none" w:sz="0" w:space="0" w:color="auto"/>
      </w:divBdr>
    </w:div>
    <w:div w:id="944653109">
      <w:bodyDiv w:val="1"/>
      <w:marLeft w:val="0"/>
      <w:marRight w:val="0"/>
      <w:marTop w:val="0"/>
      <w:marBottom w:val="0"/>
      <w:divBdr>
        <w:top w:val="none" w:sz="0" w:space="0" w:color="auto"/>
        <w:left w:val="none" w:sz="0" w:space="0" w:color="auto"/>
        <w:bottom w:val="none" w:sz="0" w:space="0" w:color="auto"/>
        <w:right w:val="none" w:sz="0" w:space="0" w:color="auto"/>
      </w:divBdr>
    </w:div>
    <w:div w:id="944842873">
      <w:bodyDiv w:val="1"/>
      <w:marLeft w:val="0"/>
      <w:marRight w:val="0"/>
      <w:marTop w:val="0"/>
      <w:marBottom w:val="0"/>
      <w:divBdr>
        <w:top w:val="none" w:sz="0" w:space="0" w:color="auto"/>
        <w:left w:val="none" w:sz="0" w:space="0" w:color="auto"/>
        <w:bottom w:val="none" w:sz="0" w:space="0" w:color="auto"/>
        <w:right w:val="none" w:sz="0" w:space="0" w:color="auto"/>
      </w:divBdr>
    </w:div>
    <w:div w:id="944851328">
      <w:bodyDiv w:val="1"/>
      <w:marLeft w:val="0"/>
      <w:marRight w:val="0"/>
      <w:marTop w:val="0"/>
      <w:marBottom w:val="0"/>
      <w:divBdr>
        <w:top w:val="none" w:sz="0" w:space="0" w:color="auto"/>
        <w:left w:val="none" w:sz="0" w:space="0" w:color="auto"/>
        <w:bottom w:val="none" w:sz="0" w:space="0" w:color="auto"/>
        <w:right w:val="none" w:sz="0" w:space="0" w:color="auto"/>
      </w:divBdr>
    </w:div>
    <w:div w:id="944920093">
      <w:bodyDiv w:val="1"/>
      <w:marLeft w:val="0"/>
      <w:marRight w:val="0"/>
      <w:marTop w:val="0"/>
      <w:marBottom w:val="0"/>
      <w:divBdr>
        <w:top w:val="none" w:sz="0" w:space="0" w:color="auto"/>
        <w:left w:val="none" w:sz="0" w:space="0" w:color="auto"/>
        <w:bottom w:val="none" w:sz="0" w:space="0" w:color="auto"/>
        <w:right w:val="none" w:sz="0" w:space="0" w:color="auto"/>
      </w:divBdr>
    </w:div>
    <w:div w:id="944966820">
      <w:bodyDiv w:val="1"/>
      <w:marLeft w:val="0"/>
      <w:marRight w:val="0"/>
      <w:marTop w:val="0"/>
      <w:marBottom w:val="0"/>
      <w:divBdr>
        <w:top w:val="none" w:sz="0" w:space="0" w:color="auto"/>
        <w:left w:val="none" w:sz="0" w:space="0" w:color="auto"/>
        <w:bottom w:val="none" w:sz="0" w:space="0" w:color="auto"/>
        <w:right w:val="none" w:sz="0" w:space="0" w:color="auto"/>
      </w:divBdr>
    </w:div>
    <w:div w:id="945037942">
      <w:bodyDiv w:val="1"/>
      <w:marLeft w:val="0"/>
      <w:marRight w:val="0"/>
      <w:marTop w:val="0"/>
      <w:marBottom w:val="0"/>
      <w:divBdr>
        <w:top w:val="none" w:sz="0" w:space="0" w:color="auto"/>
        <w:left w:val="none" w:sz="0" w:space="0" w:color="auto"/>
        <w:bottom w:val="none" w:sz="0" w:space="0" w:color="auto"/>
        <w:right w:val="none" w:sz="0" w:space="0" w:color="auto"/>
      </w:divBdr>
    </w:div>
    <w:div w:id="945041189">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310360">
      <w:bodyDiv w:val="1"/>
      <w:marLeft w:val="0"/>
      <w:marRight w:val="0"/>
      <w:marTop w:val="0"/>
      <w:marBottom w:val="0"/>
      <w:divBdr>
        <w:top w:val="none" w:sz="0" w:space="0" w:color="auto"/>
        <w:left w:val="none" w:sz="0" w:space="0" w:color="auto"/>
        <w:bottom w:val="none" w:sz="0" w:space="0" w:color="auto"/>
        <w:right w:val="none" w:sz="0" w:space="0" w:color="auto"/>
      </w:divBdr>
    </w:div>
    <w:div w:id="945573649">
      <w:bodyDiv w:val="1"/>
      <w:marLeft w:val="0"/>
      <w:marRight w:val="0"/>
      <w:marTop w:val="0"/>
      <w:marBottom w:val="0"/>
      <w:divBdr>
        <w:top w:val="none" w:sz="0" w:space="0" w:color="auto"/>
        <w:left w:val="none" w:sz="0" w:space="0" w:color="auto"/>
        <w:bottom w:val="none" w:sz="0" w:space="0" w:color="auto"/>
        <w:right w:val="none" w:sz="0" w:space="0" w:color="auto"/>
      </w:divBdr>
    </w:div>
    <w:div w:id="945574379">
      <w:bodyDiv w:val="1"/>
      <w:marLeft w:val="0"/>
      <w:marRight w:val="0"/>
      <w:marTop w:val="0"/>
      <w:marBottom w:val="0"/>
      <w:divBdr>
        <w:top w:val="none" w:sz="0" w:space="0" w:color="auto"/>
        <w:left w:val="none" w:sz="0" w:space="0" w:color="auto"/>
        <w:bottom w:val="none" w:sz="0" w:space="0" w:color="auto"/>
        <w:right w:val="none" w:sz="0" w:space="0" w:color="auto"/>
      </w:divBdr>
    </w:div>
    <w:div w:id="945691528">
      <w:bodyDiv w:val="1"/>
      <w:marLeft w:val="0"/>
      <w:marRight w:val="0"/>
      <w:marTop w:val="0"/>
      <w:marBottom w:val="0"/>
      <w:divBdr>
        <w:top w:val="none" w:sz="0" w:space="0" w:color="auto"/>
        <w:left w:val="none" w:sz="0" w:space="0" w:color="auto"/>
        <w:bottom w:val="none" w:sz="0" w:space="0" w:color="auto"/>
        <w:right w:val="none" w:sz="0" w:space="0" w:color="auto"/>
      </w:divBdr>
    </w:div>
    <w:div w:id="945893396">
      <w:bodyDiv w:val="1"/>
      <w:marLeft w:val="0"/>
      <w:marRight w:val="0"/>
      <w:marTop w:val="0"/>
      <w:marBottom w:val="0"/>
      <w:divBdr>
        <w:top w:val="none" w:sz="0" w:space="0" w:color="auto"/>
        <w:left w:val="none" w:sz="0" w:space="0" w:color="auto"/>
        <w:bottom w:val="none" w:sz="0" w:space="0" w:color="auto"/>
        <w:right w:val="none" w:sz="0" w:space="0" w:color="auto"/>
      </w:divBdr>
    </w:div>
    <w:div w:id="946234153">
      <w:bodyDiv w:val="1"/>
      <w:marLeft w:val="0"/>
      <w:marRight w:val="0"/>
      <w:marTop w:val="0"/>
      <w:marBottom w:val="0"/>
      <w:divBdr>
        <w:top w:val="none" w:sz="0" w:space="0" w:color="auto"/>
        <w:left w:val="none" w:sz="0" w:space="0" w:color="auto"/>
        <w:bottom w:val="none" w:sz="0" w:space="0" w:color="auto"/>
        <w:right w:val="none" w:sz="0" w:space="0" w:color="auto"/>
      </w:divBdr>
    </w:div>
    <w:div w:id="946350793">
      <w:bodyDiv w:val="1"/>
      <w:marLeft w:val="0"/>
      <w:marRight w:val="0"/>
      <w:marTop w:val="0"/>
      <w:marBottom w:val="0"/>
      <w:divBdr>
        <w:top w:val="none" w:sz="0" w:space="0" w:color="auto"/>
        <w:left w:val="none" w:sz="0" w:space="0" w:color="auto"/>
        <w:bottom w:val="none" w:sz="0" w:space="0" w:color="auto"/>
        <w:right w:val="none" w:sz="0" w:space="0" w:color="auto"/>
      </w:divBdr>
    </w:div>
    <w:div w:id="946623932">
      <w:bodyDiv w:val="1"/>
      <w:marLeft w:val="0"/>
      <w:marRight w:val="0"/>
      <w:marTop w:val="0"/>
      <w:marBottom w:val="0"/>
      <w:divBdr>
        <w:top w:val="none" w:sz="0" w:space="0" w:color="auto"/>
        <w:left w:val="none" w:sz="0" w:space="0" w:color="auto"/>
        <w:bottom w:val="none" w:sz="0" w:space="0" w:color="auto"/>
        <w:right w:val="none" w:sz="0" w:space="0" w:color="auto"/>
      </w:divBdr>
    </w:div>
    <w:div w:id="946740114">
      <w:bodyDiv w:val="1"/>
      <w:marLeft w:val="0"/>
      <w:marRight w:val="0"/>
      <w:marTop w:val="0"/>
      <w:marBottom w:val="0"/>
      <w:divBdr>
        <w:top w:val="none" w:sz="0" w:space="0" w:color="auto"/>
        <w:left w:val="none" w:sz="0" w:space="0" w:color="auto"/>
        <w:bottom w:val="none" w:sz="0" w:space="0" w:color="auto"/>
        <w:right w:val="none" w:sz="0" w:space="0" w:color="auto"/>
      </w:divBdr>
    </w:div>
    <w:div w:id="946740773">
      <w:bodyDiv w:val="1"/>
      <w:marLeft w:val="0"/>
      <w:marRight w:val="0"/>
      <w:marTop w:val="0"/>
      <w:marBottom w:val="0"/>
      <w:divBdr>
        <w:top w:val="none" w:sz="0" w:space="0" w:color="auto"/>
        <w:left w:val="none" w:sz="0" w:space="0" w:color="auto"/>
        <w:bottom w:val="none" w:sz="0" w:space="0" w:color="auto"/>
        <w:right w:val="none" w:sz="0" w:space="0" w:color="auto"/>
      </w:divBdr>
    </w:div>
    <w:div w:id="946930214">
      <w:bodyDiv w:val="1"/>
      <w:marLeft w:val="0"/>
      <w:marRight w:val="0"/>
      <w:marTop w:val="0"/>
      <w:marBottom w:val="0"/>
      <w:divBdr>
        <w:top w:val="none" w:sz="0" w:space="0" w:color="auto"/>
        <w:left w:val="none" w:sz="0" w:space="0" w:color="auto"/>
        <w:bottom w:val="none" w:sz="0" w:space="0" w:color="auto"/>
        <w:right w:val="none" w:sz="0" w:space="0" w:color="auto"/>
      </w:divBdr>
    </w:div>
    <w:div w:id="946933575">
      <w:bodyDiv w:val="1"/>
      <w:marLeft w:val="0"/>
      <w:marRight w:val="0"/>
      <w:marTop w:val="0"/>
      <w:marBottom w:val="0"/>
      <w:divBdr>
        <w:top w:val="none" w:sz="0" w:space="0" w:color="auto"/>
        <w:left w:val="none" w:sz="0" w:space="0" w:color="auto"/>
        <w:bottom w:val="none" w:sz="0" w:space="0" w:color="auto"/>
        <w:right w:val="none" w:sz="0" w:space="0" w:color="auto"/>
      </w:divBdr>
    </w:div>
    <w:div w:id="946936100">
      <w:bodyDiv w:val="1"/>
      <w:marLeft w:val="0"/>
      <w:marRight w:val="0"/>
      <w:marTop w:val="0"/>
      <w:marBottom w:val="0"/>
      <w:divBdr>
        <w:top w:val="none" w:sz="0" w:space="0" w:color="auto"/>
        <w:left w:val="none" w:sz="0" w:space="0" w:color="auto"/>
        <w:bottom w:val="none" w:sz="0" w:space="0" w:color="auto"/>
        <w:right w:val="none" w:sz="0" w:space="0" w:color="auto"/>
      </w:divBdr>
    </w:div>
    <w:div w:id="947156312">
      <w:bodyDiv w:val="1"/>
      <w:marLeft w:val="0"/>
      <w:marRight w:val="0"/>
      <w:marTop w:val="0"/>
      <w:marBottom w:val="0"/>
      <w:divBdr>
        <w:top w:val="none" w:sz="0" w:space="0" w:color="auto"/>
        <w:left w:val="none" w:sz="0" w:space="0" w:color="auto"/>
        <w:bottom w:val="none" w:sz="0" w:space="0" w:color="auto"/>
        <w:right w:val="none" w:sz="0" w:space="0" w:color="auto"/>
      </w:divBdr>
    </w:div>
    <w:div w:id="947202272">
      <w:bodyDiv w:val="1"/>
      <w:marLeft w:val="0"/>
      <w:marRight w:val="0"/>
      <w:marTop w:val="0"/>
      <w:marBottom w:val="0"/>
      <w:divBdr>
        <w:top w:val="none" w:sz="0" w:space="0" w:color="auto"/>
        <w:left w:val="none" w:sz="0" w:space="0" w:color="auto"/>
        <w:bottom w:val="none" w:sz="0" w:space="0" w:color="auto"/>
        <w:right w:val="none" w:sz="0" w:space="0" w:color="auto"/>
      </w:divBdr>
    </w:div>
    <w:div w:id="947664367">
      <w:bodyDiv w:val="1"/>
      <w:marLeft w:val="0"/>
      <w:marRight w:val="0"/>
      <w:marTop w:val="0"/>
      <w:marBottom w:val="0"/>
      <w:divBdr>
        <w:top w:val="none" w:sz="0" w:space="0" w:color="auto"/>
        <w:left w:val="none" w:sz="0" w:space="0" w:color="auto"/>
        <w:bottom w:val="none" w:sz="0" w:space="0" w:color="auto"/>
        <w:right w:val="none" w:sz="0" w:space="0" w:color="auto"/>
      </w:divBdr>
    </w:div>
    <w:div w:id="947856992">
      <w:bodyDiv w:val="1"/>
      <w:marLeft w:val="0"/>
      <w:marRight w:val="0"/>
      <w:marTop w:val="0"/>
      <w:marBottom w:val="0"/>
      <w:divBdr>
        <w:top w:val="none" w:sz="0" w:space="0" w:color="auto"/>
        <w:left w:val="none" w:sz="0" w:space="0" w:color="auto"/>
        <w:bottom w:val="none" w:sz="0" w:space="0" w:color="auto"/>
        <w:right w:val="none" w:sz="0" w:space="0" w:color="auto"/>
      </w:divBdr>
    </w:div>
    <w:div w:id="947857765">
      <w:bodyDiv w:val="1"/>
      <w:marLeft w:val="0"/>
      <w:marRight w:val="0"/>
      <w:marTop w:val="0"/>
      <w:marBottom w:val="0"/>
      <w:divBdr>
        <w:top w:val="none" w:sz="0" w:space="0" w:color="auto"/>
        <w:left w:val="none" w:sz="0" w:space="0" w:color="auto"/>
        <w:bottom w:val="none" w:sz="0" w:space="0" w:color="auto"/>
        <w:right w:val="none" w:sz="0" w:space="0" w:color="auto"/>
      </w:divBdr>
    </w:div>
    <w:div w:id="948052158">
      <w:bodyDiv w:val="1"/>
      <w:marLeft w:val="0"/>
      <w:marRight w:val="0"/>
      <w:marTop w:val="0"/>
      <w:marBottom w:val="0"/>
      <w:divBdr>
        <w:top w:val="none" w:sz="0" w:space="0" w:color="auto"/>
        <w:left w:val="none" w:sz="0" w:space="0" w:color="auto"/>
        <w:bottom w:val="none" w:sz="0" w:space="0" w:color="auto"/>
        <w:right w:val="none" w:sz="0" w:space="0" w:color="auto"/>
      </w:divBdr>
    </w:div>
    <w:div w:id="948194478">
      <w:bodyDiv w:val="1"/>
      <w:marLeft w:val="0"/>
      <w:marRight w:val="0"/>
      <w:marTop w:val="0"/>
      <w:marBottom w:val="0"/>
      <w:divBdr>
        <w:top w:val="none" w:sz="0" w:space="0" w:color="auto"/>
        <w:left w:val="none" w:sz="0" w:space="0" w:color="auto"/>
        <w:bottom w:val="none" w:sz="0" w:space="0" w:color="auto"/>
        <w:right w:val="none" w:sz="0" w:space="0" w:color="auto"/>
      </w:divBdr>
    </w:div>
    <w:div w:id="948196422">
      <w:bodyDiv w:val="1"/>
      <w:marLeft w:val="0"/>
      <w:marRight w:val="0"/>
      <w:marTop w:val="0"/>
      <w:marBottom w:val="0"/>
      <w:divBdr>
        <w:top w:val="none" w:sz="0" w:space="0" w:color="auto"/>
        <w:left w:val="none" w:sz="0" w:space="0" w:color="auto"/>
        <w:bottom w:val="none" w:sz="0" w:space="0" w:color="auto"/>
        <w:right w:val="none" w:sz="0" w:space="0" w:color="auto"/>
      </w:divBdr>
    </w:div>
    <w:div w:id="948270489">
      <w:bodyDiv w:val="1"/>
      <w:marLeft w:val="0"/>
      <w:marRight w:val="0"/>
      <w:marTop w:val="0"/>
      <w:marBottom w:val="0"/>
      <w:divBdr>
        <w:top w:val="none" w:sz="0" w:space="0" w:color="auto"/>
        <w:left w:val="none" w:sz="0" w:space="0" w:color="auto"/>
        <w:bottom w:val="none" w:sz="0" w:space="0" w:color="auto"/>
        <w:right w:val="none" w:sz="0" w:space="0" w:color="auto"/>
      </w:divBdr>
    </w:div>
    <w:div w:id="948466373">
      <w:bodyDiv w:val="1"/>
      <w:marLeft w:val="0"/>
      <w:marRight w:val="0"/>
      <w:marTop w:val="0"/>
      <w:marBottom w:val="0"/>
      <w:divBdr>
        <w:top w:val="none" w:sz="0" w:space="0" w:color="auto"/>
        <w:left w:val="none" w:sz="0" w:space="0" w:color="auto"/>
        <w:bottom w:val="none" w:sz="0" w:space="0" w:color="auto"/>
        <w:right w:val="none" w:sz="0" w:space="0" w:color="auto"/>
      </w:divBdr>
    </w:div>
    <w:div w:id="948506232">
      <w:bodyDiv w:val="1"/>
      <w:marLeft w:val="0"/>
      <w:marRight w:val="0"/>
      <w:marTop w:val="0"/>
      <w:marBottom w:val="0"/>
      <w:divBdr>
        <w:top w:val="none" w:sz="0" w:space="0" w:color="auto"/>
        <w:left w:val="none" w:sz="0" w:space="0" w:color="auto"/>
        <w:bottom w:val="none" w:sz="0" w:space="0" w:color="auto"/>
        <w:right w:val="none" w:sz="0" w:space="0" w:color="auto"/>
      </w:divBdr>
    </w:div>
    <w:div w:id="948968897">
      <w:bodyDiv w:val="1"/>
      <w:marLeft w:val="0"/>
      <w:marRight w:val="0"/>
      <w:marTop w:val="0"/>
      <w:marBottom w:val="0"/>
      <w:divBdr>
        <w:top w:val="none" w:sz="0" w:space="0" w:color="auto"/>
        <w:left w:val="none" w:sz="0" w:space="0" w:color="auto"/>
        <w:bottom w:val="none" w:sz="0" w:space="0" w:color="auto"/>
        <w:right w:val="none" w:sz="0" w:space="0" w:color="auto"/>
      </w:divBdr>
    </w:div>
    <w:div w:id="949237965">
      <w:bodyDiv w:val="1"/>
      <w:marLeft w:val="0"/>
      <w:marRight w:val="0"/>
      <w:marTop w:val="0"/>
      <w:marBottom w:val="0"/>
      <w:divBdr>
        <w:top w:val="none" w:sz="0" w:space="0" w:color="auto"/>
        <w:left w:val="none" w:sz="0" w:space="0" w:color="auto"/>
        <w:bottom w:val="none" w:sz="0" w:space="0" w:color="auto"/>
        <w:right w:val="none" w:sz="0" w:space="0" w:color="auto"/>
      </w:divBdr>
    </w:div>
    <w:div w:id="949387119">
      <w:bodyDiv w:val="1"/>
      <w:marLeft w:val="0"/>
      <w:marRight w:val="0"/>
      <w:marTop w:val="0"/>
      <w:marBottom w:val="0"/>
      <w:divBdr>
        <w:top w:val="none" w:sz="0" w:space="0" w:color="auto"/>
        <w:left w:val="none" w:sz="0" w:space="0" w:color="auto"/>
        <w:bottom w:val="none" w:sz="0" w:space="0" w:color="auto"/>
        <w:right w:val="none" w:sz="0" w:space="0" w:color="auto"/>
      </w:divBdr>
    </w:div>
    <w:div w:id="949699937">
      <w:bodyDiv w:val="1"/>
      <w:marLeft w:val="0"/>
      <w:marRight w:val="0"/>
      <w:marTop w:val="0"/>
      <w:marBottom w:val="0"/>
      <w:divBdr>
        <w:top w:val="none" w:sz="0" w:space="0" w:color="auto"/>
        <w:left w:val="none" w:sz="0" w:space="0" w:color="auto"/>
        <w:bottom w:val="none" w:sz="0" w:space="0" w:color="auto"/>
        <w:right w:val="none" w:sz="0" w:space="0" w:color="auto"/>
      </w:divBdr>
    </w:div>
    <w:div w:id="949704876">
      <w:bodyDiv w:val="1"/>
      <w:marLeft w:val="0"/>
      <w:marRight w:val="0"/>
      <w:marTop w:val="0"/>
      <w:marBottom w:val="0"/>
      <w:divBdr>
        <w:top w:val="none" w:sz="0" w:space="0" w:color="auto"/>
        <w:left w:val="none" w:sz="0" w:space="0" w:color="auto"/>
        <w:bottom w:val="none" w:sz="0" w:space="0" w:color="auto"/>
        <w:right w:val="none" w:sz="0" w:space="0" w:color="auto"/>
      </w:divBdr>
    </w:div>
    <w:div w:id="949707012">
      <w:bodyDiv w:val="1"/>
      <w:marLeft w:val="0"/>
      <w:marRight w:val="0"/>
      <w:marTop w:val="0"/>
      <w:marBottom w:val="0"/>
      <w:divBdr>
        <w:top w:val="none" w:sz="0" w:space="0" w:color="auto"/>
        <w:left w:val="none" w:sz="0" w:space="0" w:color="auto"/>
        <w:bottom w:val="none" w:sz="0" w:space="0" w:color="auto"/>
        <w:right w:val="none" w:sz="0" w:space="0" w:color="auto"/>
      </w:divBdr>
    </w:div>
    <w:div w:id="949818767">
      <w:bodyDiv w:val="1"/>
      <w:marLeft w:val="0"/>
      <w:marRight w:val="0"/>
      <w:marTop w:val="0"/>
      <w:marBottom w:val="0"/>
      <w:divBdr>
        <w:top w:val="none" w:sz="0" w:space="0" w:color="auto"/>
        <w:left w:val="none" w:sz="0" w:space="0" w:color="auto"/>
        <w:bottom w:val="none" w:sz="0" w:space="0" w:color="auto"/>
        <w:right w:val="none" w:sz="0" w:space="0" w:color="auto"/>
      </w:divBdr>
    </w:div>
    <w:div w:id="949823435">
      <w:bodyDiv w:val="1"/>
      <w:marLeft w:val="0"/>
      <w:marRight w:val="0"/>
      <w:marTop w:val="0"/>
      <w:marBottom w:val="0"/>
      <w:divBdr>
        <w:top w:val="none" w:sz="0" w:space="0" w:color="auto"/>
        <w:left w:val="none" w:sz="0" w:space="0" w:color="auto"/>
        <w:bottom w:val="none" w:sz="0" w:space="0" w:color="auto"/>
        <w:right w:val="none" w:sz="0" w:space="0" w:color="auto"/>
      </w:divBdr>
    </w:div>
    <w:div w:id="949967363">
      <w:bodyDiv w:val="1"/>
      <w:marLeft w:val="0"/>
      <w:marRight w:val="0"/>
      <w:marTop w:val="0"/>
      <w:marBottom w:val="0"/>
      <w:divBdr>
        <w:top w:val="none" w:sz="0" w:space="0" w:color="auto"/>
        <w:left w:val="none" w:sz="0" w:space="0" w:color="auto"/>
        <w:bottom w:val="none" w:sz="0" w:space="0" w:color="auto"/>
        <w:right w:val="none" w:sz="0" w:space="0" w:color="auto"/>
      </w:divBdr>
    </w:div>
    <w:div w:id="950162750">
      <w:bodyDiv w:val="1"/>
      <w:marLeft w:val="0"/>
      <w:marRight w:val="0"/>
      <w:marTop w:val="0"/>
      <w:marBottom w:val="0"/>
      <w:divBdr>
        <w:top w:val="none" w:sz="0" w:space="0" w:color="auto"/>
        <w:left w:val="none" w:sz="0" w:space="0" w:color="auto"/>
        <w:bottom w:val="none" w:sz="0" w:space="0" w:color="auto"/>
        <w:right w:val="none" w:sz="0" w:space="0" w:color="auto"/>
      </w:divBdr>
    </w:div>
    <w:div w:id="950168783">
      <w:bodyDiv w:val="1"/>
      <w:marLeft w:val="0"/>
      <w:marRight w:val="0"/>
      <w:marTop w:val="0"/>
      <w:marBottom w:val="0"/>
      <w:divBdr>
        <w:top w:val="none" w:sz="0" w:space="0" w:color="auto"/>
        <w:left w:val="none" w:sz="0" w:space="0" w:color="auto"/>
        <w:bottom w:val="none" w:sz="0" w:space="0" w:color="auto"/>
        <w:right w:val="none" w:sz="0" w:space="0" w:color="auto"/>
      </w:divBdr>
    </w:div>
    <w:div w:id="950210749">
      <w:bodyDiv w:val="1"/>
      <w:marLeft w:val="0"/>
      <w:marRight w:val="0"/>
      <w:marTop w:val="0"/>
      <w:marBottom w:val="0"/>
      <w:divBdr>
        <w:top w:val="none" w:sz="0" w:space="0" w:color="auto"/>
        <w:left w:val="none" w:sz="0" w:space="0" w:color="auto"/>
        <w:bottom w:val="none" w:sz="0" w:space="0" w:color="auto"/>
        <w:right w:val="none" w:sz="0" w:space="0" w:color="auto"/>
      </w:divBdr>
    </w:div>
    <w:div w:id="950747921">
      <w:bodyDiv w:val="1"/>
      <w:marLeft w:val="0"/>
      <w:marRight w:val="0"/>
      <w:marTop w:val="0"/>
      <w:marBottom w:val="0"/>
      <w:divBdr>
        <w:top w:val="none" w:sz="0" w:space="0" w:color="auto"/>
        <w:left w:val="none" w:sz="0" w:space="0" w:color="auto"/>
        <w:bottom w:val="none" w:sz="0" w:space="0" w:color="auto"/>
        <w:right w:val="none" w:sz="0" w:space="0" w:color="auto"/>
      </w:divBdr>
    </w:div>
    <w:div w:id="950938140">
      <w:bodyDiv w:val="1"/>
      <w:marLeft w:val="0"/>
      <w:marRight w:val="0"/>
      <w:marTop w:val="0"/>
      <w:marBottom w:val="0"/>
      <w:divBdr>
        <w:top w:val="none" w:sz="0" w:space="0" w:color="auto"/>
        <w:left w:val="none" w:sz="0" w:space="0" w:color="auto"/>
        <w:bottom w:val="none" w:sz="0" w:space="0" w:color="auto"/>
        <w:right w:val="none" w:sz="0" w:space="0" w:color="auto"/>
      </w:divBdr>
    </w:div>
    <w:div w:id="951090119">
      <w:bodyDiv w:val="1"/>
      <w:marLeft w:val="0"/>
      <w:marRight w:val="0"/>
      <w:marTop w:val="0"/>
      <w:marBottom w:val="0"/>
      <w:divBdr>
        <w:top w:val="none" w:sz="0" w:space="0" w:color="auto"/>
        <w:left w:val="none" w:sz="0" w:space="0" w:color="auto"/>
        <w:bottom w:val="none" w:sz="0" w:space="0" w:color="auto"/>
        <w:right w:val="none" w:sz="0" w:space="0" w:color="auto"/>
      </w:divBdr>
    </w:div>
    <w:div w:id="951202928">
      <w:bodyDiv w:val="1"/>
      <w:marLeft w:val="0"/>
      <w:marRight w:val="0"/>
      <w:marTop w:val="0"/>
      <w:marBottom w:val="0"/>
      <w:divBdr>
        <w:top w:val="none" w:sz="0" w:space="0" w:color="auto"/>
        <w:left w:val="none" w:sz="0" w:space="0" w:color="auto"/>
        <w:bottom w:val="none" w:sz="0" w:space="0" w:color="auto"/>
        <w:right w:val="none" w:sz="0" w:space="0" w:color="auto"/>
      </w:divBdr>
    </w:div>
    <w:div w:id="951285410">
      <w:bodyDiv w:val="1"/>
      <w:marLeft w:val="0"/>
      <w:marRight w:val="0"/>
      <w:marTop w:val="0"/>
      <w:marBottom w:val="0"/>
      <w:divBdr>
        <w:top w:val="none" w:sz="0" w:space="0" w:color="auto"/>
        <w:left w:val="none" w:sz="0" w:space="0" w:color="auto"/>
        <w:bottom w:val="none" w:sz="0" w:space="0" w:color="auto"/>
        <w:right w:val="none" w:sz="0" w:space="0" w:color="auto"/>
      </w:divBdr>
    </w:div>
    <w:div w:id="951739729">
      <w:bodyDiv w:val="1"/>
      <w:marLeft w:val="0"/>
      <w:marRight w:val="0"/>
      <w:marTop w:val="0"/>
      <w:marBottom w:val="0"/>
      <w:divBdr>
        <w:top w:val="none" w:sz="0" w:space="0" w:color="auto"/>
        <w:left w:val="none" w:sz="0" w:space="0" w:color="auto"/>
        <w:bottom w:val="none" w:sz="0" w:space="0" w:color="auto"/>
        <w:right w:val="none" w:sz="0" w:space="0" w:color="auto"/>
      </w:divBdr>
    </w:div>
    <w:div w:id="951783841">
      <w:bodyDiv w:val="1"/>
      <w:marLeft w:val="0"/>
      <w:marRight w:val="0"/>
      <w:marTop w:val="0"/>
      <w:marBottom w:val="0"/>
      <w:divBdr>
        <w:top w:val="none" w:sz="0" w:space="0" w:color="auto"/>
        <w:left w:val="none" w:sz="0" w:space="0" w:color="auto"/>
        <w:bottom w:val="none" w:sz="0" w:space="0" w:color="auto"/>
        <w:right w:val="none" w:sz="0" w:space="0" w:color="auto"/>
      </w:divBdr>
    </w:div>
    <w:div w:id="951937349">
      <w:bodyDiv w:val="1"/>
      <w:marLeft w:val="0"/>
      <w:marRight w:val="0"/>
      <w:marTop w:val="0"/>
      <w:marBottom w:val="0"/>
      <w:divBdr>
        <w:top w:val="none" w:sz="0" w:space="0" w:color="auto"/>
        <w:left w:val="none" w:sz="0" w:space="0" w:color="auto"/>
        <w:bottom w:val="none" w:sz="0" w:space="0" w:color="auto"/>
        <w:right w:val="none" w:sz="0" w:space="0" w:color="auto"/>
      </w:divBdr>
    </w:div>
    <w:div w:id="952133596">
      <w:bodyDiv w:val="1"/>
      <w:marLeft w:val="0"/>
      <w:marRight w:val="0"/>
      <w:marTop w:val="0"/>
      <w:marBottom w:val="0"/>
      <w:divBdr>
        <w:top w:val="none" w:sz="0" w:space="0" w:color="auto"/>
        <w:left w:val="none" w:sz="0" w:space="0" w:color="auto"/>
        <w:bottom w:val="none" w:sz="0" w:space="0" w:color="auto"/>
        <w:right w:val="none" w:sz="0" w:space="0" w:color="auto"/>
      </w:divBdr>
    </w:div>
    <w:div w:id="952518346">
      <w:bodyDiv w:val="1"/>
      <w:marLeft w:val="0"/>
      <w:marRight w:val="0"/>
      <w:marTop w:val="0"/>
      <w:marBottom w:val="0"/>
      <w:divBdr>
        <w:top w:val="none" w:sz="0" w:space="0" w:color="auto"/>
        <w:left w:val="none" w:sz="0" w:space="0" w:color="auto"/>
        <w:bottom w:val="none" w:sz="0" w:space="0" w:color="auto"/>
        <w:right w:val="none" w:sz="0" w:space="0" w:color="auto"/>
      </w:divBdr>
    </w:div>
    <w:div w:id="952637322">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10295">
      <w:bodyDiv w:val="1"/>
      <w:marLeft w:val="0"/>
      <w:marRight w:val="0"/>
      <w:marTop w:val="0"/>
      <w:marBottom w:val="0"/>
      <w:divBdr>
        <w:top w:val="none" w:sz="0" w:space="0" w:color="auto"/>
        <w:left w:val="none" w:sz="0" w:space="0" w:color="auto"/>
        <w:bottom w:val="none" w:sz="0" w:space="0" w:color="auto"/>
        <w:right w:val="none" w:sz="0" w:space="0" w:color="auto"/>
      </w:divBdr>
    </w:div>
    <w:div w:id="952710451">
      <w:bodyDiv w:val="1"/>
      <w:marLeft w:val="0"/>
      <w:marRight w:val="0"/>
      <w:marTop w:val="0"/>
      <w:marBottom w:val="0"/>
      <w:divBdr>
        <w:top w:val="none" w:sz="0" w:space="0" w:color="auto"/>
        <w:left w:val="none" w:sz="0" w:space="0" w:color="auto"/>
        <w:bottom w:val="none" w:sz="0" w:space="0" w:color="auto"/>
        <w:right w:val="none" w:sz="0" w:space="0" w:color="auto"/>
      </w:divBdr>
    </w:div>
    <w:div w:id="952715507">
      <w:bodyDiv w:val="1"/>
      <w:marLeft w:val="0"/>
      <w:marRight w:val="0"/>
      <w:marTop w:val="0"/>
      <w:marBottom w:val="0"/>
      <w:divBdr>
        <w:top w:val="none" w:sz="0" w:space="0" w:color="auto"/>
        <w:left w:val="none" w:sz="0" w:space="0" w:color="auto"/>
        <w:bottom w:val="none" w:sz="0" w:space="0" w:color="auto"/>
        <w:right w:val="none" w:sz="0" w:space="0" w:color="auto"/>
      </w:divBdr>
    </w:div>
    <w:div w:id="952784493">
      <w:bodyDiv w:val="1"/>
      <w:marLeft w:val="0"/>
      <w:marRight w:val="0"/>
      <w:marTop w:val="0"/>
      <w:marBottom w:val="0"/>
      <w:divBdr>
        <w:top w:val="none" w:sz="0" w:space="0" w:color="auto"/>
        <w:left w:val="none" w:sz="0" w:space="0" w:color="auto"/>
        <w:bottom w:val="none" w:sz="0" w:space="0" w:color="auto"/>
        <w:right w:val="none" w:sz="0" w:space="0" w:color="auto"/>
      </w:divBdr>
    </w:div>
    <w:div w:id="952905786">
      <w:bodyDiv w:val="1"/>
      <w:marLeft w:val="0"/>
      <w:marRight w:val="0"/>
      <w:marTop w:val="0"/>
      <w:marBottom w:val="0"/>
      <w:divBdr>
        <w:top w:val="none" w:sz="0" w:space="0" w:color="auto"/>
        <w:left w:val="none" w:sz="0" w:space="0" w:color="auto"/>
        <w:bottom w:val="none" w:sz="0" w:space="0" w:color="auto"/>
        <w:right w:val="none" w:sz="0" w:space="0" w:color="auto"/>
      </w:divBdr>
    </w:div>
    <w:div w:id="952907228">
      <w:bodyDiv w:val="1"/>
      <w:marLeft w:val="0"/>
      <w:marRight w:val="0"/>
      <w:marTop w:val="0"/>
      <w:marBottom w:val="0"/>
      <w:divBdr>
        <w:top w:val="none" w:sz="0" w:space="0" w:color="auto"/>
        <w:left w:val="none" w:sz="0" w:space="0" w:color="auto"/>
        <w:bottom w:val="none" w:sz="0" w:space="0" w:color="auto"/>
        <w:right w:val="none" w:sz="0" w:space="0" w:color="auto"/>
      </w:divBdr>
    </w:div>
    <w:div w:id="952977438">
      <w:bodyDiv w:val="1"/>
      <w:marLeft w:val="0"/>
      <w:marRight w:val="0"/>
      <w:marTop w:val="0"/>
      <w:marBottom w:val="0"/>
      <w:divBdr>
        <w:top w:val="none" w:sz="0" w:space="0" w:color="auto"/>
        <w:left w:val="none" w:sz="0" w:space="0" w:color="auto"/>
        <w:bottom w:val="none" w:sz="0" w:space="0" w:color="auto"/>
        <w:right w:val="none" w:sz="0" w:space="0" w:color="auto"/>
      </w:divBdr>
    </w:div>
    <w:div w:id="953051967">
      <w:bodyDiv w:val="1"/>
      <w:marLeft w:val="0"/>
      <w:marRight w:val="0"/>
      <w:marTop w:val="0"/>
      <w:marBottom w:val="0"/>
      <w:divBdr>
        <w:top w:val="none" w:sz="0" w:space="0" w:color="auto"/>
        <w:left w:val="none" w:sz="0" w:space="0" w:color="auto"/>
        <w:bottom w:val="none" w:sz="0" w:space="0" w:color="auto"/>
        <w:right w:val="none" w:sz="0" w:space="0" w:color="auto"/>
      </w:divBdr>
    </w:div>
    <w:div w:id="953101287">
      <w:bodyDiv w:val="1"/>
      <w:marLeft w:val="0"/>
      <w:marRight w:val="0"/>
      <w:marTop w:val="0"/>
      <w:marBottom w:val="0"/>
      <w:divBdr>
        <w:top w:val="none" w:sz="0" w:space="0" w:color="auto"/>
        <w:left w:val="none" w:sz="0" w:space="0" w:color="auto"/>
        <w:bottom w:val="none" w:sz="0" w:space="0" w:color="auto"/>
        <w:right w:val="none" w:sz="0" w:space="0" w:color="auto"/>
      </w:divBdr>
    </w:div>
    <w:div w:id="953245564">
      <w:bodyDiv w:val="1"/>
      <w:marLeft w:val="0"/>
      <w:marRight w:val="0"/>
      <w:marTop w:val="0"/>
      <w:marBottom w:val="0"/>
      <w:divBdr>
        <w:top w:val="none" w:sz="0" w:space="0" w:color="auto"/>
        <w:left w:val="none" w:sz="0" w:space="0" w:color="auto"/>
        <w:bottom w:val="none" w:sz="0" w:space="0" w:color="auto"/>
        <w:right w:val="none" w:sz="0" w:space="0" w:color="auto"/>
      </w:divBdr>
    </w:div>
    <w:div w:id="953287042">
      <w:bodyDiv w:val="1"/>
      <w:marLeft w:val="0"/>
      <w:marRight w:val="0"/>
      <w:marTop w:val="0"/>
      <w:marBottom w:val="0"/>
      <w:divBdr>
        <w:top w:val="none" w:sz="0" w:space="0" w:color="auto"/>
        <w:left w:val="none" w:sz="0" w:space="0" w:color="auto"/>
        <w:bottom w:val="none" w:sz="0" w:space="0" w:color="auto"/>
        <w:right w:val="none" w:sz="0" w:space="0" w:color="auto"/>
      </w:divBdr>
    </w:div>
    <w:div w:id="953287793">
      <w:bodyDiv w:val="1"/>
      <w:marLeft w:val="0"/>
      <w:marRight w:val="0"/>
      <w:marTop w:val="0"/>
      <w:marBottom w:val="0"/>
      <w:divBdr>
        <w:top w:val="none" w:sz="0" w:space="0" w:color="auto"/>
        <w:left w:val="none" w:sz="0" w:space="0" w:color="auto"/>
        <w:bottom w:val="none" w:sz="0" w:space="0" w:color="auto"/>
        <w:right w:val="none" w:sz="0" w:space="0" w:color="auto"/>
      </w:divBdr>
    </w:div>
    <w:div w:id="953291094">
      <w:bodyDiv w:val="1"/>
      <w:marLeft w:val="0"/>
      <w:marRight w:val="0"/>
      <w:marTop w:val="0"/>
      <w:marBottom w:val="0"/>
      <w:divBdr>
        <w:top w:val="none" w:sz="0" w:space="0" w:color="auto"/>
        <w:left w:val="none" w:sz="0" w:space="0" w:color="auto"/>
        <w:bottom w:val="none" w:sz="0" w:space="0" w:color="auto"/>
        <w:right w:val="none" w:sz="0" w:space="0" w:color="auto"/>
      </w:divBdr>
    </w:div>
    <w:div w:id="953291436">
      <w:bodyDiv w:val="1"/>
      <w:marLeft w:val="0"/>
      <w:marRight w:val="0"/>
      <w:marTop w:val="0"/>
      <w:marBottom w:val="0"/>
      <w:divBdr>
        <w:top w:val="none" w:sz="0" w:space="0" w:color="auto"/>
        <w:left w:val="none" w:sz="0" w:space="0" w:color="auto"/>
        <w:bottom w:val="none" w:sz="0" w:space="0" w:color="auto"/>
        <w:right w:val="none" w:sz="0" w:space="0" w:color="auto"/>
      </w:divBdr>
    </w:div>
    <w:div w:id="953634556">
      <w:bodyDiv w:val="1"/>
      <w:marLeft w:val="0"/>
      <w:marRight w:val="0"/>
      <w:marTop w:val="0"/>
      <w:marBottom w:val="0"/>
      <w:divBdr>
        <w:top w:val="none" w:sz="0" w:space="0" w:color="auto"/>
        <w:left w:val="none" w:sz="0" w:space="0" w:color="auto"/>
        <w:bottom w:val="none" w:sz="0" w:space="0" w:color="auto"/>
        <w:right w:val="none" w:sz="0" w:space="0" w:color="auto"/>
      </w:divBdr>
    </w:div>
    <w:div w:id="953830105">
      <w:bodyDiv w:val="1"/>
      <w:marLeft w:val="0"/>
      <w:marRight w:val="0"/>
      <w:marTop w:val="0"/>
      <w:marBottom w:val="0"/>
      <w:divBdr>
        <w:top w:val="none" w:sz="0" w:space="0" w:color="auto"/>
        <w:left w:val="none" w:sz="0" w:space="0" w:color="auto"/>
        <w:bottom w:val="none" w:sz="0" w:space="0" w:color="auto"/>
        <w:right w:val="none" w:sz="0" w:space="0" w:color="auto"/>
      </w:divBdr>
    </w:div>
    <w:div w:id="953942026">
      <w:bodyDiv w:val="1"/>
      <w:marLeft w:val="0"/>
      <w:marRight w:val="0"/>
      <w:marTop w:val="0"/>
      <w:marBottom w:val="0"/>
      <w:divBdr>
        <w:top w:val="none" w:sz="0" w:space="0" w:color="auto"/>
        <w:left w:val="none" w:sz="0" w:space="0" w:color="auto"/>
        <w:bottom w:val="none" w:sz="0" w:space="0" w:color="auto"/>
        <w:right w:val="none" w:sz="0" w:space="0" w:color="auto"/>
      </w:divBdr>
    </w:div>
    <w:div w:id="954020317">
      <w:bodyDiv w:val="1"/>
      <w:marLeft w:val="0"/>
      <w:marRight w:val="0"/>
      <w:marTop w:val="0"/>
      <w:marBottom w:val="0"/>
      <w:divBdr>
        <w:top w:val="none" w:sz="0" w:space="0" w:color="auto"/>
        <w:left w:val="none" w:sz="0" w:space="0" w:color="auto"/>
        <w:bottom w:val="none" w:sz="0" w:space="0" w:color="auto"/>
        <w:right w:val="none" w:sz="0" w:space="0" w:color="auto"/>
      </w:divBdr>
    </w:div>
    <w:div w:id="954098835">
      <w:bodyDiv w:val="1"/>
      <w:marLeft w:val="0"/>
      <w:marRight w:val="0"/>
      <w:marTop w:val="0"/>
      <w:marBottom w:val="0"/>
      <w:divBdr>
        <w:top w:val="none" w:sz="0" w:space="0" w:color="auto"/>
        <w:left w:val="none" w:sz="0" w:space="0" w:color="auto"/>
        <w:bottom w:val="none" w:sz="0" w:space="0" w:color="auto"/>
        <w:right w:val="none" w:sz="0" w:space="0" w:color="auto"/>
      </w:divBdr>
    </w:div>
    <w:div w:id="954215535">
      <w:bodyDiv w:val="1"/>
      <w:marLeft w:val="0"/>
      <w:marRight w:val="0"/>
      <w:marTop w:val="0"/>
      <w:marBottom w:val="0"/>
      <w:divBdr>
        <w:top w:val="none" w:sz="0" w:space="0" w:color="auto"/>
        <w:left w:val="none" w:sz="0" w:space="0" w:color="auto"/>
        <w:bottom w:val="none" w:sz="0" w:space="0" w:color="auto"/>
        <w:right w:val="none" w:sz="0" w:space="0" w:color="auto"/>
      </w:divBdr>
    </w:div>
    <w:div w:id="954285102">
      <w:bodyDiv w:val="1"/>
      <w:marLeft w:val="0"/>
      <w:marRight w:val="0"/>
      <w:marTop w:val="0"/>
      <w:marBottom w:val="0"/>
      <w:divBdr>
        <w:top w:val="none" w:sz="0" w:space="0" w:color="auto"/>
        <w:left w:val="none" w:sz="0" w:space="0" w:color="auto"/>
        <w:bottom w:val="none" w:sz="0" w:space="0" w:color="auto"/>
        <w:right w:val="none" w:sz="0" w:space="0" w:color="auto"/>
      </w:divBdr>
    </w:div>
    <w:div w:id="954554836">
      <w:bodyDiv w:val="1"/>
      <w:marLeft w:val="0"/>
      <w:marRight w:val="0"/>
      <w:marTop w:val="0"/>
      <w:marBottom w:val="0"/>
      <w:divBdr>
        <w:top w:val="none" w:sz="0" w:space="0" w:color="auto"/>
        <w:left w:val="none" w:sz="0" w:space="0" w:color="auto"/>
        <w:bottom w:val="none" w:sz="0" w:space="0" w:color="auto"/>
        <w:right w:val="none" w:sz="0" w:space="0" w:color="auto"/>
      </w:divBdr>
    </w:div>
    <w:div w:id="954599272">
      <w:bodyDiv w:val="1"/>
      <w:marLeft w:val="0"/>
      <w:marRight w:val="0"/>
      <w:marTop w:val="0"/>
      <w:marBottom w:val="0"/>
      <w:divBdr>
        <w:top w:val="none" w:sz="0" w:space="0" w:color="auto"/>
        <w:left w:val="none" w:sz="0" w:space="0" w:color="auto"/>
        <w:bottom w:val="none" w:sz="0" w:space="0" w:color="auto"/>
        <w:right w:val="none" w:sz="0" w:space="0" w:color="auto"/>
      </w:divBdr>
    </w:div>
    <w:div w:id="954752927">
      <w:bodyDiv w:val="1"/>
      <w:marLeft w:val="0"/>
      <w:marRight w:val="0"/>
      <w:marTop w:val="0"/>
      <w:marBottom w:val="0"/>
      <w:divBdr>
        <w:top w:val="none" w:sz="0" w:space="0" w:color="auto"/>
        <w:left w:val="none" w:sz="0" w:space="0" w:color="auto"/>
        <w:bottom w:val="none" w:sz="0" w:space="0" w:color="auto"/>
        <w:right w:val="none" w:sz="0" w:space="0" w:color="auto"/>
      </w:divBdr>
    </w:div>
    <w:div w:id="954823362">
      <w:bodyDiv w:val="1"/>
      <w:marLeft w:val="0"/>
      <w:marRight w:val="0"/>
      <w:marTop w:val="0"/>
      <w:marBottom w:val="0"/>
      <w:divBdr>
        <w:top w:val="none" w:sz="0" w:space="0" w:color="auto"/>
        <w:left w:val="none" w:sz="0" w:space="0" w:color="auto"/>
        <w:bottom w:val="none" w:sz="0" w:space="0" w:color="auto"/>
        <w:right w:val="none" w:sz="0" w:space="0" w:color="auto"/>
      </w:divBdr>
    </w:div>
    <w:div w:id="954868725">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5067075">
      <w:bodyDiv w:val="1"/>
      <w:marLeft w:val="0"/>
      <w:marRight w:val="0"/>
      <w:marTop w:val="0"/>
      <w:marBottom w:val="0"/>
      <w:divBdr>
        <w:top w:val="none" w:sz="0" w:space="0" w:color="auto"/>
        <w:left w:val="none" w:sz="0" w:space="0" w:color="auto"/>
        <w:bottom w:val="none" w:sz="0" w:space="0" w:color="auto"/>
        <w:right w:val="none" w:sz="0" w:space="0" w:color="auto"/>
      </w:divBdr>
    </w:div>
    <w:div w:id="955133725">
      <w:bodyDiv w:val="1"/>
      <w:marLeft w:val="0"/>
      <w:marRight w:val="0"/>
      <w:marTop w:val="0"/>
      <w:marBottom w:val="0"/>
      <w:divBdr>
        <w:top w:val="none" w:sz="0" w:space="0" w:color="auto"/>
        <w:left w:val="none" w:sz="0" w:space="0" w:color="auto"/>
        <w:bottom w:val="none" w:sz="0" w:space="0" w:color="auto"/>
        <w:right w:val="none" w:sz="0" w:space="0" w:color="auto"/>
      </w:divBdr>
    </w:div>
    <w:div w:id="955140860">
      <w:bodyDiv w:val="1"/>
      <w:marLeft w:val="0"/>
      <w:marRight w:val="0"/>
      <w:marTop w:val="0"/>
      <w:marBottom w:val="0"/>
      <w:divBdr>
        <w:top w:val="none" w:sz="0" w:space="0" w:color="auto"/>
        <w:left w:val="none" w:sz="0" w:space="0" w:color="auto"/>
        <w:bottom w:val="none" w:sz="0" w:space="0" w:color="auto"/>
        <w:right w:val="none" w:sz="0" w:space="0" w:color="auto"/>
      </w:divBdr>
    </w:div>
    <w:div w:id="955255738">
      <w:bodyDiv w:val="1"/>
      <w:marLeft w:val="0"/>
      <w:marRight w:val="0"/>
      <w:marTop w:val="0"/>
      <w:marBottom w:val="0"/>
      <w:divBdr>
        <w:top w:val="none" w:sz="0" w:space="0" w:color="auto"/>
        <w:left w:val="none" w:sz="0" w:space="0" w:color="auto"/>
        <w:bottom w:val="none" w:sz="0" w:space="0" w:color="auto"/>
        <w:right w:val="none" w:sz="0" w:space="0" w:color="auto"/>
      </w:divBdr>
    </w:div>
    <w:div w:id="955452507">
      <w:bodyDiv w:val="1"/>
      <w:marLeft w:val="0"/>
      <w:marRight w:val="0"/>
      <w:marTop w:val="0"/>
      <w:marBottom w:val="0"/>
      <w:divBdr>
        <w:top w:val="none" w:sz="0" w:space="0" w:color="auto"/>
        <w:left w:val="none" w:sz="0" w:space="0" w:color="auto"/>
        <w:bottom w:val="none" w:sz="0" w:space="0" w:color="auto"/>
        <w:right w:val="none" w:sz="0" w:space="0" w:color="auto"/>
      </w:divBdr>
    </w:div>
    <w:div w:id="955520238">
      <w:bodyDiv w:val="1"/>
      <w:marLeft w:val="0"/>
      <w:marRight w:val="0"/>
      <w:marTop w:val="0"/>
      <w:marBottom w:val="0"/>
      <w:divBdr>
        <w:top w:val="none" w:sz="0" w:space="0" w:color="auto"/>
        <w:left w:val="none" w:sz="0" w:space="0" w:color="auto"/>
        <w:bottom w:val="none" w:sz="0" w:space="0" w:color="auto"/>
        <w:right w:val="none" w:sz="0" w:space="0" w:color="auto"/>
      </w:divBdr>
    </w:div>
    <w:div w:id="955597251">
      <w:bodyDiv w:val="1"/>
      <w:marLeft w:val="0"/>
      <w:marRight w:val="0"/>
      <w:marTop w:val="0"/>
      <w:marBottom w:val="0"/>
      <w:divBdr>
        <w:top w:val="none" w:sz="0" w:space="0" w:color="auto"/>
        <w:left w:val="none" w:sz="0" w:space="0" w:color="auto"/>
        <w:bottom w:val="none" w:sz="0" w:space="0" w:color="auto"/>
        <w:right w:val="none" w:sz="0" w:space="0" w:color="auto"/>
      </w:divBdr>
    </w:div>
    <w:div w:id="955601549">
      <w:bodyDiv w:val="1"/>
      <w:marLeft w:val="0"/>
      <w:marRight w:val="0"/>
      <w:marTop w:val="0"/>
      <w:marBottom w:val="0"/>
      <w:divBdr>
        <w:top w:val="none" w:sz="0" w:space="0" w:color="auto"/>
        <w:left w:val="none" w:sz="0" w:space="0" w:color="auto"/>
        <w:bottom w:val="none" w:sz="0" w:space="0" w:color="auto"/>
        <w:right w:val="none" w:sz="0" w:space="0" w:color="auto"/>
      </w:divBdr>
    </w:div>
    <w:div w:id="955672423">
      <w:bodyDiv w:val="1"/>
      <w:marLeft w:val="0"/>
      <w:marRight w:val="0"/>
      <w:marTop w:val="0"/>
      <w:marBottom w:val="0"/>
      <w:divBdr>
        <w:top w:val="none" w:sz="0" w:space="0" w:color="auto"/>
        <w:left w:val="none" w:sz="0" w:space="0" w:color="auto"/>
        <w:bottom w:val="none" w:sz="0" w:space="0" w:color="auto"/>
        <w:right w:val="none" w:sz="0" w:space="0" w:color="auto"/>
      </w:divBdr>
    </w:div>
    <w:div w:id="955677173">
      <w:bodyDiv w:val="1"/>
      <w:marLeft w:val="0"/>
      <w:marRight w:val="0"/>
      <w:marTop w:val="0"/>
      <w:marBottom w:val="0"/>
      <w:divBdr>
        <w:top w:val="none" w:sz="0" w:space="0" w:color="auto"/>
        <w:left w:val="none" w:sz="0" w:space="0" w:color="auto"/>
        <w:bottom w:val="none" w:sz="0" w:space="0" w:color="auto"/>
        <w:right w:val="none" w:sz="0" w:space="0" w:color="auto"/>
      </w:divBdr>
    </w:div>
    <w:div w:id="955721993">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5866724">
      <w:bodyDiv w:val="1"/>
      <w:marLeft w:val="0"/>
      <w:marRight w:val="0"/>
      <w:marTop w:val="0"/>
      <w:marBottom w:val="0"/>
      <w:divBdr>
        <w:top w:val="none" w:sz="0" w:space="0" w:color="auto"/>
        <w:left w:val="none" w:sz="0" w:space="0" w:color="auto"/>
        <w:bottom w:val="none" w:sz="0" w:space="0" w:color="auto"/>
        <w:right w:val="none" w:sz="0" w:space="0" w:color="auto"/>
      </w:divBdr>
    </w:div>
    <w:div w:id="955873953">
      <w:bodyDiv w:val="1"/>
      <w:marLeft w:val="0"/>
      <w:marRight w:val="0"/>
      <w:marTop w:val="0"/>
      <w:marBottom w:val="0"/>
      <w:divBdr>
        <w:top w:val="none" w:sz="0" w:space="0" w:color="auto"/>
        <w:left w:val="none" w:sz="0" w:space="0" w:color="auto"/>
        <w:bottom w:val="none" w:sz="0" w:space="0" w:color="auto"/>
        <w:right w:val="none" w:sz="0" w:space="0" w:color="auto"/>
      </w:divBdr>
    </w:div>
    <w:div w:id="955911731">
      <w:bodyDiv w:val="1"/>
      <w:marLeft w:val="0"/>
      <w:marRight w:val="0"/>
      <w:marTop w:val="0"/>
      <w:marBottom w:val="0"/>
      <w:divBdr>
        <w:top w:val="none" w:sz="0" w:space="0" w:color="auto"/>
        <w:left w:val="none" w:sz="0" w:space="0" w:color="auto"/>
        <w:bottom w:val="none" w:sz="0" w:space="0" w:color="auto"/>
        <w:right w:val="none" w:sz="0" w:space="0" w:color="auto"/>
      </w:divBdr>
    </w:div>
    <w:div w:id="955986421">
      <w:bodyDiv w:val="1"/>
      <w:marLeft w:val="0"/>
      <w:marRight w:val="0"/>
      <w:marTop w:val="0"/>
      <w:marBottom w:val="0"/>
      <w:divBdr>
        <w:top w:val="none" w:sz="0" w:space="0" w:color="auto"/>
        <w:left w:val="none" w:sz="0" w:space="0" w:color="auto"/>
        <w:bottom w:val="none" w:sz="0" w:space="0" w:color="auto"/>
        <w:right w:val="none" w:sz="0" w:space="0" w:color="auto"/>
      </w:divBdr>
    </w:div>
    <w:div w:id="955990734">
      <w:bodyDiv w:val="1"/>
      <w:marLeft w:val="0"/>
      <w:marRight w:val="0"/>
      <w:marTop w:val="0"/>
      <w:marBottom w:val="0"/>
      <w:divBdr>
        <w:top w:val="none" w:sz="0" w:space="0" w:color="auto"/>
        <w:left w:val="none" w:sz="0" w:space="0" w:color="auto"/>
        <w:bottom w:val="none" w:sz="0" w:space="0" w:color="auto"/>
        <w:right w:val="none" w:sz="0" w:space="0" w:color="auto"/>
      </w:divBdr>
    </w:div>
    <w:div w:id="956253765">
      <w:bodyDiv w:val="1"/>
      <w:marLeft w:val="0"/>
      <w:marRight w:val="0"/>
      <w:marTop w:val="0"/>
      <w:marBottom w:val="0"/>
      <w:divBdr>
        <w:top w:val="none" w:sz="0" w:space="0" w:color="auto"/>
        <w:left w:val="none" w:sz="0" w:space="0" w:color="auto"/>
        <w:bottom w:val="none" w:sz="0" w:space="0" w:color="auto"/>
        <w:right w:val="none" w:sz="0" w:space="0" w:color="auto"/>
      </w:divBdr>
    </w:div>
    <w:div w:id="956328592">
      <w:bodyDiv w:val="1"/>
      <w:marLeft w:val="0"/>
      <w:marRight w:val="0"/>
      <w:marTop w:val="0"/>
      <w:marBottom w:val="0"/>
      <w:divBdr>
        <w:top w:val="none" w:sz="0" w:space="0" w:color="auto"/>
        <w:left w:val="none" w:sz="0" w:space="0" w:color="auto"/>
        <w:bottom w:val="none" w:sz="0" w:space="0" w:color="auto"/>
        <w:right w:val="none" w:sz="0" w:space="0" w:color="auto"/>
      </w:divBdr>
    </w:div>
    <w:div w:id="956371388">
      <w:bodyDiv w:val="1"/>
      <w:marLeft w:val="0"/>
      <w:marRight w:val="0"/>
      <w:marTop w:val="0"/>
      <w:marBottom w:val="0"/>
      <w:divBdr>
        <w:top w:val="none" w:sz="0" w:space="0" w:color="auto"/>
        <w:left w:val="none" w:sz="0" w:space="0" w:color="auto"/>
        <w:bottom w:val="none" w:sz="0" w:space="0" w:color="auto"/>
        <w:right w:val="none" w:sz="0" w:space="0" w:color="auto"/>
      </w:divBdr>
    </w:div>
    <w:div w:id="956453640">
      <w:bodyDiv w:val="1"/>
      <w:marLeft w:val="0"/>
      <w:marRight w:val="0"/>
      <w:marTop w:val="0"/>
      <w:marBottom w:val="0"/>
      <w:divBdr>
        <w:top w:val="none" w:sz="0" w:space="0" w:color="auto"/>
        <w:left w:val="none" w:sz="0" w:space="0" w:color="auto"/>
        <w:bottom w:val="none" w:sz="0" w:space="0" w:color="auto"/>
        <w:right w:val="none" w:sz="0" w:space="0" w:color="auto"/>
      </w:divBdr>
    </w:div>
    <w:div w:id="956528405">
      <w:bodyDiv w:val="1"/>
      <w:marLeft w:val="0"/>
      <w:marRight w:val="0"/>
      <w:marTop w:val="0"/>
      <w:marBottom w:val="0"/>
      <w:divBdr>
        <w:top w:val="none" w:sz="0" w:space="0" w:color="auto"/>
        <w:left w:val="none" w:sz="0" w:space="0" w:color="auto"/>
        <w:bottom w:val="none" w:sz="0" w:space="0" w:color="auto"/>
        <w:right w:val="none" w:sz="0" w:space="0" w:color="auto"/>
      </w:divBdr>
    </w:div>
    <w:div w:id="956639255">
      <w:bodyDiv w:val="1"/>
      <w:marLeft w:val="0"/>
      <w:marRight w:val="0"/>
      <w:marTop w:val="0"/>
      <w:marBottom w:val="0"/>
      <w:divBdr>
        <w:top w:val="none" w:sz="0" w:space="0" w:color="auto"/>
        <w:left w:val="none" w:sz="0" w:space="0" w:color="auto"/>
        <w:bottom w:val="none" w:sz="0" w:space="0" w:color="auto"/>
        <w:right w:val="none" w:sz="0" w:space="0" w:color="auto"/>
      </w:divBdr>
    </w:div>
    <w:div w:id="956764391">
      <w:bodyDiv w:val="1"/>
      <w:marLeft w:val="0"/>
      <w:marRight w:val="0"/>
      <w:marTop w:val="0"/>
      <w:marBottom w:val="0"/>
      <w:divBdr>
        <w:top w:val="none" w:sz="0" w:space="0" w:color="auto"/>
        <w:left w:val="none" w:sz="0" w:space="0" w:color="auto"/>
        <w:bottom w:val="none" w:sz="0" w:space="0" w:color="auto"/>
        <w:right w:val="none" w:sz="0" w:space="0" w:color="auto"/>
      </w:divBdr>
    </w:div>
    <w:div w:id="956911131">
      <w:bodyDiv w:val="1"/>
      <w:marLeft w:val="0"/>
      <w:marRight w:val="0"/>
      <w:marTop w:val="0"/>
      <w:marBottom w:val="0"/>
      <w:divBdr>
        <w:top w:val="none" w:sz="0" w:space="0" w:color="auto"/>
        <w:left w:val="none" w:sz="0" w:space="0" w:color="auto"/>
        <w:bottom w:val="none" w:sz="0" w:space="0" w:color="auto"/>
        <w:right w:val="none" w:sz="0" w:space="0" w:color="auto"/>
      </w:divBdr>
    </w:div>
    <w:div w:id="957101541">
      <w:bodyDiv w:val="1"/>
      <w:marLeft w:val="0"/>
      <w:marRight w:val="0"/>
      <w:marTop w:val="0"/>
      <w:marBottom w:val="0"/>
      <w:divBdr>
        <w:top w:val="none" w:sz="0" w:space="0" w:color="auto"/>
        <w:left w:val="none" w:sz="0" w:space="0" w:color="auto"/>
        <w:bottom w:val="none" w:sz="0" w:space="0" w:color="auto"/>
        <w:right w:val="none" w:sz="0" w:space="0" w:color="auto"/>
      </w:divBdr>
    </w:div>
    <w:div w:id="957101677">
      <w:bodyDiv w:val="1"/>
      <w:marLeft w:val="0"/>
      <w:marRight w:val="0"/>
      <w:marTop w:val="0"/>
      <w:marBottom w:val="0"/>
      <w:divBdr>
        <w:top w:val="none" w:sz="0" w:space="0" w:color="auto"/>
        <w:left w:val="none" w:sz="0" w:space="0" w:color="auto"/>
        <w:bottom w:val="none" w:sz="0" w:space="0" w:color="auto"/>
        <w:right w:val="none" w:sz="0" w:space="0" w:color="auto"/>
      </w:divBdr>
    </w:div>
    <w:div w:id="957221215">
      <w:bodyDiv w:val="1"/>
      <w:marLeft w:val="0"/>
      <w:marRight w:val="0"/>
      <w:marTop w:val="0"/>
      <w:marBottom w:val="0"/>
      <w:divBdr>
        <w:top w:val="none" w:sz="0" w:space="0" w:color="auto"/>
        <w:left w:val="none" w:sz="0" w:space="0" w:color="auto"/>
        <w:bottom w:val="none" w:sz="0" w:space="0" w:color="auto"/>
        <w:right w:val="none" w:sz="0" w:space="0" w:color="auto"/>
      </w:divBdr>
    </w:div>
    <w:div w:id="957251162">
      <w:bodyDiv w:val="1"/>
      <w:marLeft w:val="0"/>
      <w:marRight w:val="0"/>
      <w:marTop w:val="0"/>
      <w:marBottom w:val="0"/>
      <w:divBdr>
        <w:top w:val="none" w:sz="0" w:space="0" w:color="auto"/>
        <w:left w:val="none" w:sz="0" w:space="0" w:color="auto"/>
        <w:bottom w:val="none" w:sz="0" w:space="0" w:color="auto"/>
        <w:right w:val="none" w:sz="0" w:space="0" w:color="auto"/>
      </w:divBdr>
    </w:div>
    <w:div w:id="957447232">
      <w:bodyDiv w:val="1"/>
      <w:marLeft w:val="0"/>
      <w:marRight w:val="0"/>
      <w:marTop w:val="0"/>
      <w:marBottom w:val="0"/>
      <w:divBdr>
        <w:top w:val="none" w:sz="0" w:space="0" w:color="auto"/>
        <w:left w:val="none" w:sz="0" w:space="0" w:color="auto"/>
        <w:bottom w:val="none" w:sz="0" w:space="0" w:color="auto"/>
        <w:right w:val="none" w:sz="0" w:space="0" w:color="auto"/>
      </w:divBdr>
    </w:div>
    <w:div w:id="957684232">
      <w:bodyDiv w:val="1"/>
      <w:marLeft w:val="0"/>
      <w:marRight w:val="0"/>
      <w:marTop w:val="0"/>
      <w:marBottom w:val="0"/>
      <w:divBdr>
        <w:top w:val="none" w:sz="0" w:space="0" w:color="auto"/>
        <w:left w:val="none" w:sz="0" w:space="0" w:color="auto"/>
        <w:bottom w:val="none" w:sz="0" w:space="0" w:color="auto"/>
        <w:right w:val="none" w:sz="0" w:space="0" w:color="auto"/>
      </w:divBdr>
    </w:div>
    <w:div w:id="957832550">
      <w:bodyDiv w:val="1"/>
      <w:marLeft w:val="0"/>
      <w:marRight w:val="0"/>
      <w:marTop w:val="0"/>
      <w:marBottom w:val="0"/>
      <w:divBdr>
        <w:top w:val="none" w:sz="0" w:space="0" w:color="auto"/>
        <w:left w:val="none" w:sz="0" w:space="0" w:color="auto"/>
        <w:bottom w:val="none" w:sz="0" w:space="0" w:color="auto"/>
        <w:right w:val="none" w:sz="0" w:space="0" w:color="auto"/>
      </w:divBdr>
    </w:div>
    <w:div w:id="957833253">
      <w:bodyDiv w:val="1"/>
      <w:marLeft w:val="0"/>
      <w:marRight w:val="0"/>
      <w:marTop w:val="0"/>
      <w:marBottom w:val="0"/>
      <w:divBdr>
        <w:top w:val="none" w:sz="0" w:space="0" w:color="auto"/>
        <w:left w:val="none" w:sz="0" w:space="0" w:color="auto"/>
        <w:bottom w:val="none" w:sz="0" w:space="0" w:color="auto"/>
        <w:right w:val="none" w:sz="0" w:space="0" w:color="auto"/>
      </w:divBdr>
    </w:div>
    <w:div w:id="957949753">
      <w:bodyDiv w:val="1"/>
      <w:marLeft w:val="0"/>
      <w:marRight w:val="0"/>
      <w:marTop w:val="0"/>
      <w:marBottom w:val="0"/>
      <w:divBdr>
        <w:top w:val="none" w:sz="0" w:space="0" w:color="auto"/>
        <w:left w:val="none" w:sz="0" w:space="0" w:color="auto"/>
        <w:bottom w:val="none" w:sz="0" w:space="0" w:color="auto"/>
        <w:right w:val="none" w:sz="0" w:space="0" w:color="auto"/>
      </w:divBdr>
    </w:div>
    <w:div w:id="958142549">
      <w:bodyDiv w:val="1"/>
      <w:marLeft w:val="0"/>
      <w:marRight w:val="0"/>
      <w:marTop w:val="0"/>
      <w:marBottom w:val="0"/>
      <w:divBdr>
        <w:top w:val="none" w:sz="0" w:space="0" w:color="auto"/>
        <w:left w:val="none" w:sz="0" w:space="0" w:color="auto"/>
        <w:bottom w:val="none" w:sz="0" w:space="0" w:color="auto"/>
        <w:right w:val="none" w:sz="0" w:space="0" w:color="auto"/>
      </w:divBdr>
    </w:div>
    <w:div w:id="958150423">
      <w:bodyDiv w:val="1"/>
      <w:marLeft w:val="0"/>
      <w:marRight w:val="0"/>
      <w:marTop w:val="0"/>
      <w:marBottom w:val="0"/>
      <w:divBdr>
        <w:top w:val="none" w:sz="0" w:space="0" w:color="auto"/>
        <w:left w:val="none" w:sz="0" w:space="0" w:color="auto"/>
        <w:bottom w:val="none" w:sz="0" w:space="0" w:color="auto"/>
        <w:right w:val="none" w:sz="0" w:space="0" w:color="auto"/>
      </w:divBdr>
    </w:div>
    <w:div w:id="958225691">
      <w:bodyDiv w:val="1"/>
      <w:marLeft w:val="0"/>
      <w:marRight w:val="0"/>
      <w:marTop w:val="0"/>
      <w:marBottom w:val="0"/>
      <w:divBdr>
        <w:top w:val="none" w:sz="0" w:space="0" w:color="auto"/>
        <w:left w:val="none" w:sz="0" w:space="0" w:color="auto"/>
        <w:bottom w:val="none" w:sz="0" w:space="0" w:color="auto"/>
        <w:right w:val="none" w:sz="0" w:space="0" w:color="auto"/>
      </w:divBdr>
    </w:div>
    <w:div w:id="958268029">
      <w:bodyDiv w:val="1"/>
      <w:marLeft w:val="0"/>
      <w:marRight w:val="0"/>
      <w:marTop w:val="0"/>
      <w:marBottom w:val="0"/>
      <w:divBdr>
        <w:top w:val="none" w:sz="0" w:space="0" w:color="auto"/>
        <w:left w:val="none" w:sz="0" w:space="0" w:color="auto"/>
        <w:bottom w:val="none" w:sz="0" w:space="0" w:color="auto"/>
        <w:right w:val="none" w:sz="0" w:space="0" w:color="auto"/>
      </w:divBdr>
    </w:div>
    <w:div w:id="958297833">
      <w:bodyDiv w:val="1"/>
      <w:marLeft w:val="0"/>
      <w:marRight w:val="0"/>
      <w:marTop w:val="0"/>
      <w:marBottom w:val="0"/>
      <w:divBdr>
        <w:top w:val="none" w:sz="0" w:space="0" w:color="auto"/>
        <w:left w:val="none" w:sz="0" w:space="0" w:color="auto"/>
        <w:bottom w:val="none" w:sz="0" w:space="0" w:color="auto"/>
        <w:right w:val="none" w:sz="0" w:space="0" w:color="auto"/>
      </w:divBdr>
    </w:div>
    <w:div w:id="958299540">
      <w:bodyDiv w:val="1"/>
      <w:marLeft w:val="0"/>
      <w:marRight w:val="0"/>
      <w:marTop w:val="0"/>
      <w:marBottom w:val="0"/>
      <w:divBdr>
        <w:top w:val="none" w:sz="0" w:space="0" w:color="auto"/>
        <w:left w:val="none" w:sz="0" w:space="0" w:color="auto"/>
        <w:bottom w:val="none" w:sz="0" w:space="0" w:color="auto"/>
        <w:right w:val="none" w:sz="0" w:space="0" w:color="auto"/>
      </w:divBdr>
    </w:div>
    <w:div w:id="958336676">
      <w:bodyDiv w:val="1"/>
      <w:marLeft w:val="0"/>
      <w:marRight w:val="0"/>
      <w:marTop w:val="0"/>
      <w:marBottom w:val="0"/>
      <w:divBdr>
        <w:top w:val="none" w:sz="0" w:space="0" w:color="auto"/>
        <w:left w:val="none" w:sz="0" w:space="0" w:color="auto"/>
        <w:bottom w:val="none" w:sz="0" w:space="0" w:color="auto"/>
        <w:right w:val="none" w:sz="0" w:space="0" w:color="auto"/>
      </w:divBdr>
    </w:div>
    <w:div w:id="958342785">
      <w:bodyDiv w:val="1"/>
      <w:marLeft w:val="0"/>
      <w:marRight w:val="0"/>
      <w:marTop w:val="0"/>
      <w:marBottom w:val="0"/>
      <w:divBdr>
        <w:top w:val="none" w:sz="0" w:space="0" w:color="auto"/>
        <w:left w:val="none" w:sz="0" w:space="0" w:color="auto"/>
        <w:bottom w:val="none" w:sz="0" w:space="0" w:color="auto"/>
        <w:right w:val="none" w:sz="0" w:space="0" w:color="auto"/>
      </w:divBdr>
    </w:div>
    <w:div w:id="958537517">
      <w:bodyDiv w:val="1"/>
      <w:marLeft w:val="0"/>
      <w:marRight w:val="0"/>
      <w:marTop w:val="0"/>
      <w:marBottom w:val="0"/>
      <w:divBdr>
        <w:top w:val="none" w:sz="0" w:space="0" w:color="auto"/>
        <w:left w:val="none" w:sz="0" w:space="0" w:color="auto"/>
        <w:bottom w:val="none" w:sz="0" w:space="0" w:color="auto"/>
        <w:right w:val="none" w:sz="0" w:space="0" w:color="auto"/>
      </w:divBdr>
    </w:div>
    <w:div w:id="958952352">
      <w:bodyDiv w:val="1"/>
      <w:marLeft w:val="0"/>
      <w:marRight w:val="0"/>
      <w:marTop w:val="0"/>
      <w:marBottom w:val="0"/>
      <w:divBdr>
        <w:top w:val="none" w:sz="0" w:space="0" w:color="auto"/>
        <w:left w:val="none" w:sz="0" w:space="0" w:color="auto"/>
        <w:bottom w:val="none" w:sz="0" w:space="0" w:color="auto"/>
        <w:right w:val="none" w:sz="0" w:space="0" w:color="auto"/>
      </w:divBdr>
    </w:div>
    <w:div w:id="958998196">
      <w:bodyDiv w:val="1"/>
      <w:marLeft w:val="0"/>
      <w:marRight w:val="0"/>
      <w:marTop w:val="0"/>
      <w:marBottom w:val="0"/>
      <w:divBdr>
        <w:top w:val="none" w:sz="0" w:space="0" w:color="auto"/>
        <w:left w:val="none" w:sz="0" w:space="0" w:color="auto"/>
        <w:bottom w:val="none" w:sz="0" w:space="0" w:color="auto"/>
        <w:right w:val="none" w:sz="0" w:space="0" w:color="auto"/>
      </w:divBdr>
    </w:div>
    <w:div w:id="959067510">
      <w:bodyDiv w:val="1"/>
      <w:marLeft w:val="0"/>
      <w:marRight w:val="0"/>
      <w:marTop w:val="0"/>
      <w:marBottom w:val="0"/>
      <w:divBdr>
        <w:top w:val="none" w:sz="0" w:space="0" w:color="auto"/>
        <w:left w:val="none" w:sz="0" w:space="0" w:color="auto"/>
        <w:bottom w:val="none" w:sz="0" w:space="0" w:color="auto"/>
        <w:right w:val="none" w:sz="0" w:space="0" w:color="auto"/>
      </w:divBdr>
    </w:div>
    <w:div w:id="959144165">
      <w:bodyDiv w:val="1"/>
      <w:marLeft w:val="0"/>
      <w:marRight w:val="0"/>
      <w:marTop w:val="0"/>
      <w:marBottom w:val="0"/>
      <w:divBdr>
        <w:top w:val="none" w:sz="0" w:space="0" w:color="auto"/>
        <w:left w:val="none" w:sz="0" w:space="0" w:color="auto"/>
        <w:bottom w:val="none" w:sz="0" w:space="0" w:color="auto"/>
        <w:right w:val="none" w:sz="0" w:space="0" w:color="auto"/>
      </w:divBdr>
    </w:div>
    <w:div w:id="959265674">
      <w:bodyDiv w:val="1"/>
      <w:marLeft w:val="0"/>
      <w:marRight w:val="0"/>
      <w:marTop w:val="0"/>
      <w:marBottom w:val="0"/>
      <w:divBdr>
        <w:top w:val="none" w:sz="0" w:space="0" w:color="auto"/>
        <w:left w:val="none" w:sz="0" w:space="0" w:color="auto"/>
        <w:bottom w:val="none" w:sz="0" w:space="0" w:color="auto"/>
        <w:right w:val="none" w:sz="0" w:space="0" w:color="auto"/>
      </w:divBdr>
    </w:div>
    <w:div w:id="959342702">
      <w:bodyDiv w:val="1"/>
      <w:marLeft w:val="0"/>
      <w:marRight w:val="0"/>
      <w:marTop w:val="0"/>
      <w:marBottom w:val="0"/>
      <w:divBdr>
        <w:top w:val="none" w:sz="0" w:space="0" w:color="auto"/>
        <w:left w:val="none" w:sz="0" w:space="0" w:color="auto"/>
        <w:bottom w:val="none" w:sz="0" w:space="0" w:color="auto"/>
        <w:right w:val="none" w:sz="0" w:space="0" w:color="auto"/>
      </w:divBdr>
    </w:div>
    <w:div w:id="959384827">
      <w:bodyDiv w:val="1"/>
      <w:marLeft w:val="0"/>
      <w:marRight w:val="0"/>
      <w:marTop w:val="0"/>
      <w:marBottom w:val="0"/>
      <w:divBdr>
        <w:top w:val="none" w:sz="0" w:space="0" w:color="auto"/>
        <w:left w:val="none" w:sz="0" w:space="0" w:color="auto"/>
        <w:bottom w:val="none" w:sz="0" w:space="0" w:color="auto"/>
        <w:right w:val="none" w:sz="0" w:space="0" w:color="auto"/>
      </w:divBdr>
    </w:div>
    <w:div w:id="959410310">
      <w:bodyDiv w:val="1"/>
      <w:marLeft w:val="0"/>
      <w:marRight w:val="0"/>
      <w:marTop w:val="0"/>
      <w:marBottom w:val="0"/>
      <w:divBdr>
        <w:top w:val="none" w:sz="0" w:space="0" w:color="auto"/>
        <w:left w:val="none" w:sz="0" w:space="0" w:color="auto"/>
        <w:bottom w:val="none" w:sz="0" w:space="0" w:color="auto"/>
        <w:right w:val="none" w:sz="0" w:space="0" w:color="auto"/>
      </w:divBdr>
    </w:div>
    <w:div w:id="959459431">
      <w:bodyDiv w:val="1"/>
      <w:marLeft w:val="0"/>
      <w:marRight w:val="0"/>
      <w:marTop w:val="0"/>
      <w:marBottom w:val="0"/>
      <w:divBdr>
        <w:top w:val="none" w:sz="0" w:space="0" w:color="auto"/>
        <w:left w:val="none" w:sz="0" w:space="0" w:color="auto"/>
        <w:bottom w:val="none" w:sz="0" w:space="0" w:color="auto"/>
        <w:right w:val="none" w:sz="0" w:space="0" w:color="auto"/>
      </w:divBdr>
    </w:div>
    <w:div w:id="959846827">
      <w:bodyDiv w:val="1"/>
      <w:marLeft w:val="0"/>
      <w:marRight w:val="0"/>
      <w:marTop w:val="0"/>
      <w:marBottom w:val="0"/>
      <w:divBdr>
        <w:top w:val="none" w:sz="0" w:space="0" w:color="auto"/>
        <w:left w:val="none" w:sz="0" w:space="0" w:color="auto"/>
        <w:bottom w:val="none" w:sz="0" w:space="0" w:color="auto"/>
        <w:right w:val="none" w:sz="0" w:space="0" w:color="auto"/>
      </w:divBdr>
    </w:div>
    <w:div w:id="959916390">
      <w:bodyDiv w:val="1"/>
      <w:marLeft w:val="0"/>
      <w:marRight w:val="0"/>
      <w:marTop w:val="0"/>
      <w:marBottom w:val="0"/>
      <w:divBdr>
        <w:top w:val="none" w:sz="0" w:space="0" w:color="auto"/>
        <w:left w:val="none" w:sz="0" w:space="0" w:color="auto"/>
        <w:bottom w:val="none" w:sz="0" w:space="0" w:color="auto"/>
        <w:right w:val="none" w:sz="0" w:space="0" w:color="auto"/>
      </w:divBdr>
    </w:div>
    <w:div w:id="959997660">
      <w:bodyDiv w:val="1"/>
      <w:marLeft w:val="0"/>
      <w:marRight w:val="0"/>
      <w:marTop w:val="0"/>
      <w:marBottom w:val="0"/>
      <w:divBdr>
        <w:top w:val="none" w:sz="0" w:space="0" w:color="auto"/>
        <w:left w:val="none" w:sz="0" w:space="0" w:color="auto"/>
        <w:bottom w:val="none" w:sz="0" w:space="0" w:color="auto"/>
        <w:right w:val="none" w:sz="0" w:space="0" w:color="auto"/>
      </w:divBdr>
    </w:div>
    <w:div w:id="960064530">
      <w:bodyDiv w:val="1"/>
      <w:marLeft w:val="0"/>
      <w:marRight w:val="0"/>
      <w:marTop w:val="0"/>
      <w:marBottom w:val="0"/>
      <w:divBdr>
        <w:top w:val="none" w:sz="0" w:space="0" w:color="auto"/>
        <w:left w:val="none" w:sz="0" w:space="0" w:color="auto"/>
        <w:bottom w:val="none" w:sz="0" w:space="0" w:color="auto"/>
        <w:right w:val="none" w:sz="0" w:space="0" w:color="auto"/>
      </w:divBdr>
    </w:div>
    <w:div w:id="960110174">
      <w:bodyDiv w:val="1"/>
      <w:marLeft w:val="0"/>
      <w:marRight w:val="0"/>
      <w:marTop w:val="0"/>
      <w:marBottom w:val="0"/>
      <w:divBdr>
        <w:top w:val="none" w:sz="0" w:space="0" w:color="auto"/>
        <w:left w:val="none" w:sz="0" w:space="0" w:color="auto"/>
        <w:bottom w:val="none" w:sz="0" w:space="0" w:color="auto"/>
        <w:right w:val="none" w:sz="0" w:space="0" w:color="auto"/>
      </w:divBdr>
    </w:div>
    <w:div w:id="960258638">
      <w:bodyDiv w:val="1"/>
      <w:marLeft w:val="0"/>
      <w:marRight w:val="0"/>
      <w:marTop w:val="0"/>
      <w:marBottom w:val="0"/>
      <w:divBdr>
        <w:top w:val="none" w:sz="0" w:space="0" w:color="auto"/>
        <w:left w:val="none" w:sz="0" w:space="0" w:color="auto"/>
        <w:bottom w:val="none" w:sz="0" w:space="0" w:color="auto"/>
        <w:right w:val="none" w:sz="0" w:space="0" w:color="auto"/>
      </w:divBdr>
    </w:div>
    <w:div w:id="960382297">
      <w:bodyDiv w:val="1"/>
      <w:marLeft w:val="0"/>
      <w:marRight w:val="0"/>
      <w:marTop w:val="0"/>
      <w:marBottom w:val="0"/>
      <w:divBdr>
        <w:top w:val="none" w:sz="0" w:space="0" w:color="auto"/>
        <w:left w:val="none" w:sz="0" w:space="0" w:color="auto"/>
        <w:bottom w:val="none" w:sz="0" w:space="0" w:color="auto"/>
        <w:right w:val="none" w:sz="0" w:space="0" w:color="auto"/>
      </w:divBdr>
    </w:div>
    <w:div w:id="960383198">
      <w:bodyDiv w:val="1"/>
      <w:marLeft w:val="0"/>
      <w:marRight w:val="0"/>
      <w:marTop w:val="0"/>
      <w:marBottom w:val="0"/>
      <w:divBdr>
        <w:top w:val="none" w:sz="0" w:space="0" w:color="auto"/>
        <w:left w:val="none" w:sz="0" w:space="0" w:color="auto"/>
        <w:bottom w:val="none" w:sz="0" w:space="0" w:color="auto"/>
        <w:right w:val="none" w:sz="0" w:space="0" w:color="auto"/>
      </w:divBdr>
    </w:div>
    <w:div w:id="960503057">
      <w:bodyDiv w:val="1"/>
      <w:marLeft w:val="0"/>
      <w:marRight w:val="0"/>
      <w:marTop w:val="0"/>
      <w:marBottom w:val="0"/>
      <w:divBdr>
        <w:top w:val="none" w:sz="0" w:space="0" w:color="auto"/>
        <w:left w:val="none" w:sz="0" w:space="0" w:color="auto"/>
        <w:bottom w:val="none" w:sz="0" w:space="0" w:color="auto"/>
        <w:right w:val="none" w:sz="0" w:space="0" w:color="auto"/>
      </w:divBdr>
    </w:div>
    <w:div w:id="960569831">
      <w:bodyDiv w:val="1"/>
      <w:marLeft w:val="0"/>
      <w:marRight w:val="0"/>
      <w:marTop w:val="0"/>
      <w:marBottom w:val="0"/>
      <w:divBdr>
        <w:top w:val="none" w:sz="0" w:space="0" w:color="auto"/>
        <w:left w:val="none" w:sz="0" w:space="0" w:color="auto"/>
        <w:bottom w:val="none" w:sz="0" w:space="0" w:color="auto"/>
        <w:right w:val="none" w:sz="0" w:space="0" w:color="auto"/>
      </w:divBdr>
    </w:div>
    <w:div w:id="960570636">
      <w:bodyDiv w:val="1"/>
      <w:marLeft w:val="0"/>
      <w:marRight w:val="0"/>
      <w:marTop w:val="0"/>
      <w:marBottom w:val="0"/>
      <w:divBdr>
        <w:top w:val="none" w:sz="0" w:space="0" w:color="auto"/>
        <w:left w:val="none" w:sz="0" w:space="0" w:color="auto"/>
        <w:bottom w:val="none" w:sz="0" w:space="0" w:color="auto"/>
        <w:right w:val="none" w:sz="0" w:space="0" w:color="auto"/>
      </w:divBdr>
    </w:div>
    <w:div w:id="960571387">
      <w:bodyDiv w:val="1"/>
      <w:marLeft w:val="0"/>
      <w:marRight w:val="0"/>
      <w:marTop w:val="0"/>
      <w:marBottom w:val="0"/>
      <w:divBdr>
        <w:top w:val="none" w:sz="0" w:space="0" w:color="auto"/>
        <w:left w:val="none" w:sz="0" w:space="0" w:color="auto"/>
        <w:bottom w:val="none" w:sz="0" w:space="0" w:color="auto"/>
        <w:right w:val="none" w:sz="0" w:space="0" w:color="auto"/>
      </w:divBdr>
    </w:div>
    <w:div w:id="960692694">
      <w:bodyDiv w:val="1"/>
      <w:marLeft w:val="0"/>
      <w:marRight w:val="0"/>
      <w:marTop w:val="0"/>
      <w:marBottom w:val="0"/>
      <w:divBdr>
        <w:top w:val="none" w:sz="0" w:space="0" w:color="auto"/>
        <w:left w:val="none" w:sz="0" w:space="0" w:color="auto"/>
        <w:bottom w:val="none" w:sz="0" w:space="0" w:color="auto"/>
        <w:right w:val="none" w:sz="0" w:space="0" w:color="auto"/>
      </w:divBdr>
    </w:div>
    <w:div w:id="960840482">
      <w:bodyDiv w:val="1"/>
      <w:marLeft w:val="0"/>
      <w:marRight w:val="0"/>
      <w:marTop w:val="0"/>
      <w:marBottom w:val="0"/>
      <w:divBdr>
        <w:top w:val="none" w:sz="0" w:space="0" w:color="auto"/>
        <w:left w:val="none" w:sz="0" w:space="0" w:color="auto"/>
        <w:bottom w:val="none" w:sz="0" w:space="0" w:color="auto"/>
        <w:right w:val="none" w:sz="0" w:space="0" w:color="auto"/>
      </w:divBdr>
    </w:div>
    <w:div w:id="960841636">
      <w:bodyDiv w:val="1"/>
      <w:marLeft w:val="0"/>
      <w:marRight w:val="0"/>
      <w:marTop w:val="0"/>
      <w:marBottom w:val="0"/>
      <w:divBdr>
        <w:top w:val="none" w:sz="0" w:space="0" w:color="auto"/>
        <w:left w:val="none" w:sz="0" w:space="0" w:color="auto"/>
        <w:bottom w:val="none" w:sz="0" w:space="0" w:color="auto"/>
        <w:right w:val="none" w:sz="0" w:space="0" w:color="auto"/>
      </w:divBdr>
    </w:div>
    <w:div w:id="961152274">
      <w:bodyDiv w:val="1"/>
      <w:marLeft w:val="0"/>
      <w:marRight w:val="0"/>
      <w:marTop w:val="0"/>
      <w:marBottom w:val="0"/>
      <w:divBdr>
        <w:top w:val="none" w:sz="0" w:space="0" w:color="auto"/>
        <w:left w:val="none" w:sz="0" w:space="0" w:color="auto"/>
        <w:bottom w:val="none" w:sz="0" w:space="0" w:color="auto"/>
        <w:right w:val="none" w:sz="0" w:space="0" w:color="auto"/>
      </w:divBdr>
    </w:div>
    <w:div w:id="961351566">
      <w:bodyDiv w:val="1"/>
      <w:marLeft w:val="0"/>
      <w:marRight w:val="0"/>
      <w:marTop w:val="0"/>
      <w:marBottom w:val="0"/>
      <w:divBdr>
        <w:top w:val="none" w:sz="0" w:space="0" w:color="auto"/>
        <w:left w:val="none" w:sz="0" w:space="0" w:color="auto"/>
        <w:bottom w:val="none" w:sz="0" w:space="0" w:color="auto"/>
        <w:right w:val="none" w:sz="0" w:space="0" w:color="auto"/>
      </w:divBdr>
    </w:div>
    <w:div w:id="961420249">
      <w:bodyDiv w:val="1"/>
      <w:marLeft w:val="0"/>
      <w:marRight w:val="0"/>
      <w:marTop w:val="0"/>
      <w:marBottom w:val="0"/>
      <w:divBdr>
        <w:top w:val="none" w:sz="0" w:space="0" w:color="auto"/>
        <w:left w:val="none" w:sz="0" w:space="0" w:color="auto"/>
        <w:bottom w:val="none" w:sz="0" w:space="0" w:color="auto"/>
        <w:right w:val="none" w:sz="0" w:space="0" w:color="auto"/>
      </w:divBdr>
    </w:div>
    <w:div w:id="961425750">
      <w:bodyDiv w:val="1"/>
      <w:marLeft w:val="0"/>
      <w:marRight w:val="0"/>
      <w:marTop w:val="0"/>
      <w:marBottom w:val="0"/>
      <w:divBdr>
        <w:top w:val="none" w:sz="0" w:space="0" w:color="auto"/>
        <w:left w:val="none" w:sz="0" w:space="0" w:color="auto"/>
        <w:bottom w:val="none" w:sz="0" w:space="0" w:color="auto"/>
        <w:right w:val="none" w:sz="0" w:space="0" w:color="auto"/>
      </w:divBdr>
    </w:div>
    <w:div w:id="961499304">
      <w:bodyDiv w:val="1"/>
      <w:marLeft w:val="0"/>
      <w:marRight w:val="0"/>
      <w:marTop w:val="0"/>
      <w:marBottom w:val="0"/>
      <w:divBdr>
        <w:top w:val="none" w:sz="0" w:space="0" w:color="auto"/>
        <w:left w:val="none" w:sz="0" w:space="0" w:color="auto"/>
        <w:bottom w:val="none" w:sz="0" w:space="0" w:color="auto"/>
        <w:right w:val="none" w:sz="0" w:space="0" w:color="auto"/>
      </w:divBdr>
    </w:div>
    <w:div w:id="961501358">
      <w:bodyDiv w:val="1"/>
      <w:marLeft w:val="0"/>
      <w:marRight w:val="0"/>
      <w:marTop w:val="0"/>
      <w:marBottom w:val="0"/>
      <w:divBdr>
        <w:top w:val="none" w:sz="0" w:space="0" w:color="auto"/>
        <w:left w:val="none" w:sz="0" w:space="0" w:color="auto"/>
        <w:bottom w:val="none" w:sz="0" w:space="0" w:color="auto"/>
        <w:right w:val="none" w:sz="0" w:space="0" w:color="auto"/>
      </w:divBdr>
    </w:div>
    <w:div w:id="961614876">
      <w:bodyDiv w:val="1"/>
      <w:marLeft w:val="0"/>
      <w:marRight w:val="0"/>
      <w:marTop w:val="0"/>
      <w:marBottom w:val="0"/>
      <w:divBdr>
        <w:top w:val="none" w:sz="0" w:space="0" w:color="auto"/>
        <w:left w:val="none" w:sz="0" w:space="0" w:color="auto"/>
        <w:bottom w:val="none" w:sz="0" w:space="0" w:color="auto"/>
        <w:right w:val="none" w:sz="0" w:space="0" w:color="auto"/>
      </w:divBdr>
    </w:div>
    <w:div w:id="961616961">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1763463">
      <w:bodyDiv w:val="1"/>
      <w:marLeft w:val="0"/>
      <w:marRight w:val="0"/>
      <w:marTop w:val="0"/>
      <w:marBottom w:val="0"/>
      <w:divBdr>
        <w:top w:val="none" w:sz="0" w:space="0" w:color="auto"/>
        <w:left w:val="none" w:sz="0" w:space="0" w:color="auto"/>
        <w:bottom w:val="none" w:sz="0" w:space="0" w:color="auto"/>
        <w:right w:val="none" w:sz="0" w:space="0" w:color="auto"/>
      </w:divBdr>
    </w:div>
    <w:div w:id="961956273">
      <w:bodyDiv w:val="1"/>
      <w:marLeft w:val="0"/>
      <w:marRight w:val="0"/>
      <w:marTop w:val="0"/>
      <w:marBottom w:val="0"/>
      <w:divBdr>
        <w:top w:val="none" w:sz="0" w:space="0" w:color="auto"/>
        <w:left w:val="none" w:sz="0" w:space="0" w:color="auto"/>
        <w:bottom w:val="none" w:sz="0" w:space="0" w:color="auto"/>
        <w:right w:val="none" w:sz="0" w:space="0" w:color="auto"/>
      </w:divBdr>
    </w:div>
    <w:div w:id="962075106">
      <w:bodyDiv w:val="1"/>
      <w:marLeft w:val="0"/>
      <w:marRight w:val="0"/>
      <w:marTop w:val="0"/>
      <w:marBottom w:val="0"/>
      <w:divBdr>
        <w:top w:val="none" w:sz="0" w:space="0" w:color="auto"/>
        <w:left w:val="none" w:sz="0" w:space="0" w:color="auto"/>
        <w:bottom w:val="none" w:sz="0" w:space="0" w:color="auto"/>
        <w:right w:val="none" w:sz="0" w:space="0" w:color="auto"/>
      </w:divBdr>
    </w:div>
    <w:div w:id="962230788">
      <w:bodyDiv w:val="1"/>
      <w:marLeft w:val="0"/>
      <w:marRight w:val="0"/>
      <w:marTop w:val="0"/>
      <w:marBottom w:val="0"/>
      <w:divBdr>
        <w:top w:val="none" w:sz="0" w:space="0" w:color="auto"/>
        <w:left w:val="none" w:sz="0" w:space="0" w:color="auto"/>
        <w:bottom w:val="none" w:sz="0" w:space="0" w:color="auto"/>
        <w:right w:val="none" w:sz="0" w:space="0" w:color="auto"/>
      </w:divBdr>
    </w:div>
    <w:div w:id="962344842">
      <w:bodyDiv w:val="1"/>
      <w:marLeft w:val="0"/>
      <w:marRight w:val="0"/>
      <w:marTop w:val="0"/>
      <w:marBottom w:val="0"/>
      <w:divBdr>
        <w:top w:val="none" w:sz="0" w:space="0" w:color="auto"/>
        <w:left w:val="none" w:sz="0" w:space="0" w:color="auto"/>
        <w:bottom w:val="none" w:sz="0" w:space="0" w:color="auto"/>
        <w:right w:val="none" w:sz="0" w:space="0" w:color="auto"/>
      </w:divBdr>
    </w:div>
    <w:div w:id="962689266">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2996838">
      <w:bodyDiv w:val="1"/>
      <w:marLeft w:val="0"/>
      <w:marRight w:val="0"/>
      <w:marTop w:val="0"/>
      <w:marBottom w:val="0"/>
      <w:divBdr>
        <w:top w:val="none" w:sz="0" w:space="0" w:color="auto"/>
        <w:left w:val="none" w:sz="0" w:space="0" w:color="auto"/>
        <w:bottom w:val="none" w:sz="0" w:space="0" w:color="auto"/>
        <w:right w:val="none" w:sz="0" w:space="0" w:color="auto"/>
      </w:divBdr>
    </w:div>
    <w:div w:id="963079132">
      <w:bodyDiv w:val="1"/>
      <w:marLeft w:val="0"/>
      <w:marRight w:val="0"/>
      <w:marTop w:val="0"/>
      <w:marBottom w:val="0"/>
      <w:divBdr>
        <w:top w:val="none" w:sz="0" w:space="0" w:color="auto"/>
        <w:left w:val="none" w:sz="0" w:space="0" w:color="auto"/>
        <w:bottom w:val="none" w:sz="0" w:space="0" w:color="auto"/>
        <w:right w:val="none" w:sz="0" w:space="0" w:color="auto"/>
      </w:divBdr>
    </w:div>
    <w:div w:id="963269895">
      <w:bodyDiv w:val="1"/>
      <w:marLeft w:val="0"/>
      <w:marRight w:val="0"/>
      <w:marTop w:val="0"/>
      <w:marBottom w:val="0"/>
      <w:divBdr>
        <w:top w:val="none" w:sz="0" w:space="0" w:color="auto"/>
        <w:left w:val="none" w:sz="0" w:space="0" w:color="auto"/>
        <w:bottom w:val="none" w:sz="0" w:space="0" w:color="auto"/>
        <w:right w:val="none" w:sz="0" w:space="0" w:color="auto"/>
      </w:divBdr>
    </w:div>
    <w:div w:id="963316450">
      <w:bodyDiv w:val="1"/>
      <w:marLeft w:val="0"/>
      <w:marRight w:val="0"/>
      <w:marTop w:val="0"/>
      <w:marBottom w:val="0"/>
      <w:divBdr>
        <w:top w:val="none" w:sz="0" w:space="0" w:color="auto"/>
        <w:left w:val="none" w:sz="0" w:space="0" w:color="auto"/>
        <w:bottom w:val="none" w:sz="0" w:space="0" w:color="auto"/>
        <w:right w:val="none" w:sz="0" w:space="0" w:color="auto"/>
      </w:divBdr>
    </w:div>
    <w:div w:id="963344598">
      <w:bodyDiv w:val="1"/>
      <w:marLeft w:val="0"/>
      <w:marRight w:val="0"/>
      <w:marTop w:val="0"/>
      <w:marBottom w:val="0"/>
      <w:divBdr>
        <w:top w:val="none" w:sz="0" w:space="0" w:color="auto"/>
        <w:left w:val="none" w:sz="0" w:space="0" w:color="auto"/>
        <w:bottom w:val="none" w:sz="0" w:space="0" w:color="auto"/>
        <w:right w:val="none" w:sz="0" w:space="0" w:color="auto"/>
      </w:divBdr>
    </w:div>
    <w:div w:id="963386224">
      <w:bodyDiv w:val="1"/>
      <w:marLeft w:val="0"/>
      <w:marRight w:val="0"/>
      <w:marTop w:val="0"/>
      <w:marBottom w:val="0"/>
      <w:divBdr>
        <w:top w:val="none" w:sz="0" w:space="0" w:color="auto"/>
        <w:left w:val="none" w:sz="0" w:space="0" w:color="auto"/>
        <w:bottom w:val="none" w:sz="0" w:space="0" w:color="auto"/>
        <w:right w:val="none" w:sz="0" w:space="0" w:color="auto"/>
      </w:divBdr>
    </w:div>
    <w:div w:id="963465075">
      <w:bodyDiv w:val="1"/>
      <w:marLeft w:val="0"/>
      <w:marRight w:val="0"/>
      <w:marTop w:val="0"/>
      <w:marBottom w:val="0"/>
      <w:divBdr>
        <w:top w:val="none" w:sz="0" w:space="0" w:color="auto"/>
        <w:left w:val="none" w:sz="0" w:space="0" w:color="auto"/>
        <w:bottom w:val="none" w:sz="0" w:space="0" w:color="auto"/>
        <w:right w:val="none" w:sz="0" w:space="0" w:color="auto"/>
      </w:divBdr>
    </w:div>
    <w:div w:id="963467616">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3773987">
      <w:bodyDiv w:val="1"/>
      <w:marLeft w:val="0"/>
      <w:marRight w:val="0"/>
      <w:marTop w:val="0"/>
      <w:marBottom w:val="0"/>
      <w:divBdr>
        <w:top w:val="none" w:sz="0" w:space="0" w:color="auto"/>
        <w:left w:val="none" w:sz="0" w:space="0" w:color="auto"/>
        <w:bottom w:val="none" w:sz="0" w:space="0" w:color="auto"/>
        <w:right w:val="none" w:sz="0" w:space="0" w:color="auto"/>
      </w:divBdr>
    </w:div>
    <w:div w:id="963774743">
      <w:bodyDiv w:val="1"/>
      <w:marLeft w:val="0"/>
      <w:marRight w:val="0"/>
      <w:marTop w:val="0"/>
      <w:marBottom w:val="0"/>
      <w:divBdr>
        <w:top w:val="none" w:sz="0" w:space="0" w:color="auto"/>
        <w:left w:val="none" w:sz="0" w:space="0" w:color="auto"/>
        <w:bottom w:val="none" w:sz="0" w:space="0" w:color="auto"/>
        <w:right w:val="none" w:sz="0" w:space="0" w:color="auto"/>
      </w:divBdr>
    </w:div>
    <w:div w:id="964119057">
      <w:bodyDiv w:val="1"/>
      <w:marLeft w:val="0"/>
      <w:marRight w:val="0"/>
      <w:marTop w:val="0"/>
      <w:marBottom w:val="0"/>
      <w:divBdr>
        <w:top w:val="none" w:sz="0" w:space="0" w:color="auto"/>
        <w:left w:val="none" w:sz="0" w:space="0" w:color="auto"/>
        <w:bottom w:val="none" w:sz="0" w:space="0" w:color="auto"/>
        <w:right w:val="none" w:sz="0" w:space="0" w:color="auto"/>
      </w:divBdr>
    </w:div>
    <w:div w:id="964238837">
      <w:bodyDiv w:val="1"/>
      <w:marLeft w:val="0"/>
      <w:marRight w:val="0"/>
      <w:marTop w:val="0"/>
      <w:marBottom w:val="0"/>
      <w:divBdr>
        <w:top w:val="none" w:sz="0" w:space="0" w:color="auto"/>
        <w:left w:val="none" w:sz="0" w:space="0" w:color="auto"/>
        <w:bottom w:val="none" w:sz="0" w:space="0" w:color="auto"/>
        <w:right w:val="none" w:sz="0" w:space="0" w:color="auto"/>
      </w:divBdr>
    </w:div>
    <w:div w:id="964308674">
      <w:bodyDiv w:val="1"/>
      <w:marLeft w:val="0"/>
      <w:marRight w:val="0"/>
      <w:marTop w:val="0"/>
      <w:marBottom w:val="0"/>
      <w:divBdr>
        <w:top w:val="none" w:sz="0" w:space="0" w:color="auto"/>
        <w:left w:val="none" w:sz="0" w:space="0" w:color="auto"/>
        <w:bottom w:val="none" w:sz="0" w:space="0" w:color="auto"/>
        <w:right w:val="none" w:sz="0" w:space="0" w:color="auto"/>
      </w:divBdr>
    </w:div>
    <w:div w:id="964508389">
      <w:bodyDiv w:val="1"/>
      <w:marLeft w:val="0"/>
      <w:marRight w:val="0"/>
      <w:marTop w:val="0"/>
      <w:marBottom w:val="0"/>
      <w:divBdr>
        <w:top w:val="none" w:sz="0" w:space="0" w:color="auto"/>
        <w:left w:val="none" w:sz="0" w:space="0" w:color="auto"/>
        <w:bottom w:val="none" w:sz="0" w:space="0" w:color="auto"/>
        <w:right w:val="none" w:sz="0" w:space="0" w:color="auto"/>
      </w:divBdr>
    </w:div>
    <w:div w:id="964846081">
      <w:bodyDiv w:val="1"/>
      <w:marLeft w:val="0"/>
      <w:marRight w:val="0"/>
      <w:marTop w:val="0"/>
      <w:marBottom w:val="0"/>
      <w:divBdr>
        <w:top w:val="none" w:sz="0" w:space="0" w:color="auto"/>
        <w:left w:val="none" w:sz="0" w:space="0" w:color="auto"/>
        <w:bottom w:val="none" w:sz="0" w:space="0" w:color="auto"/>
        <w:right w:val="none" w:sz="0" w:space="0" w:color="auto"/>
      </w:divBdr>
    </w:div>
    <w:div w:id="964964063">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045989">
      <w:bodyDiv w:val="1"/>
      <w:marLeft w:val="0"/>
      <w:marRight w:val="0"/>
      <w:marTop w:val="0"/>
      <w:marBottom w:val="0"/>
      <w:divBdr>
        <w:top w:val="none" w:sz="0" w:space="0" w:color="auto"/>
        <w:left w:val="none" w:sz="0" w:space="0" w:color="auto"/>
        <w:bottom w:val="none" w:sz="0" w:space="0" w:color="auto"/>
        <w:right w:val="none" w:sz="0" w:space="0" w:color="auto"/>
      </w:divBdr>
    </w:div>
    <w:div w:id="965280889">
      <w:bodyDiv w:val="1"/>
      <w:marLeft w:val="0"/>
      <w:marRight w:val="0"/>
      <w:marTop w:val="0"/>
      <w:marBottom w:val="0"/>
      <w:divBdr>
        <w:top w:val="none" w:sz="0" w:space="0" w:color="auto"/>
        <w:left w:val="none" w:sz="0" w:space="0" w:color="auto"/>
        <w:bottom w:val="none" w:sz="0" w:space="0" w:color="auto"/>
        <w:right w:val="none" w:sz="0" w:space="0" w:color="auto"/>
      </w:divBdr>
    </w:div>
    <w:div w:id="965503021">
      <w:bodyDiv w:val="1"/>
      <w:marLeft w:val="0"/>
      <w:marRight w:val="0"/>
      <w:marTop w:val="0"/>
      <w:marBottom w:val="0"/>
      <w:divBdr>
        <w:top w:val="none" w:sz="0" w:space="0" w:color="auto"/>
        <w:left w:val="none" w:sz="0" w:space="0" w:color="auto"/>
        <w:bottom w:val="none" w:sz="0" w:space="0" w:color="auto"/>
        <w:right w:val="none" w:sz="0" w:space="0" w:color="auto"/>
      </w:divBdr>
    </w:div>
    <w:div w:id="965621860">
      <w:bodyDiv w:val="1"/>
      <w:marLeft w:val="0"/>
      <w:marRight w:val="0"/>
      <w:marTop w:val="0"/>
      <w:marBottom w:val="0"/>
      <w:divBdr>
        <w:top w:val="none" w:sz="0" w:space="0" w:color="auto"/>
        <w:left w:val="none" w:sz="0" w:space="0" w:color="auto"/>
        <w:bottom w:val="none" w:sz="0" w:space="0" w:color="auto"/>
        <w:right w:val="none" w:sz="0" w:space="0" w:color="auto"/>
      </w:divBdr>
    </w:div>
    <w:div w:id="965622395">
      <w:bodyDiv w:val="1"/>
      <w:marLeft w:val="0"/>
      <w:marRight w:val="0"/>
      <w:marTop w:val="0"/>
      <w:marBottom w:val="0"/>
      <w:divBdr>
        <w:top w:val="none" w:sz="0" w:space="0" w:color="auto"/>
        <w:left w:val="none" w:sz="0" w:space="0" w:color="auto"/>
        <w:bottom w:val="none" w:sz="0" w:space="0" w:color="auto"/>
        <w:right w:val="none" w:sz="0" w:space="0" w:color="auto"/>
      </w:divBdr>
    </w:div>
    <w:div w:id="965741940">
      <w:bodyDiv w:val="1"/>
      <w:marLeft w:val="0"/>
      <w:marRight w:val="0"/>
      <w:marTop w:val="0"/>
      <w:marBottom w:val="0"/>
      <w:divBdr>
        <w:top w:val="none" w:sz="0" w:space="0" w:color="auto"/>
        <w:left w:val="none" w:sz="0" w:space="0" w:color="auto"/>
        <w:bottom w:val="none" w:sz="0" w:space="0" w:color="auto"/>
        <w:right w:val="none" w:sz="0" w:space="0" w:color="auto"/>
      </w:divBdr>
    </w:div>
    <w:div w:id="965769465">
      <w:bodyDiv w:val="1"/>
      <w:marLeft w:val="0"/>
      <w:marRight w:val="0"/>
      <w:marTop w:val="0"/>
      <w:marBottom w:val="0"/>
      <w:divBdr>
        <w:top w:val="none" w:sz="0" w:space="0" w:color="auto"/>
        <w:left w:val="none" w:sz="0" w:space="0" w:color="auto"/>
        <w:bottom w:val="none" w:sz="0" w:space="0" w:color="auto"/>
        <w:right w:val="none" w:sz="0" w:space="0" w:color="auto"/>
      </w:divBdr>
    </w:div>
    <w:div w:id="965812628">
      <w:bodyDiv w:val="1"/>
      <w:marLeft w:val="0"/>
      <w:marRight w:val="0"/>
      <w:marTop w:val="0"/>
      <w:marBottom w:val="0"/>
      <w:divBdr>
        <w:top w:val="none" w:sz="0" w:space="0" w:color="auto"/>
        <w:left w:val="none" w:sz="0" w:space="0" w:color="auto"/>
        <w:bottom w:val="none" w:sz="0" w:space="0" w:color="auto"/>
        <w:right w:val="none" w:sz="0" w:space="0" w:color="auto"/>
      </w:divBdr>
    </w:div>
    <w:div w:id="965893559">
      <w:bodyDiv w:val="1"/>
      <w:marLeft w:val="0"/>
      <w:marRight w:val="0"/>
      <w:marTop w:val="0"/>
      <w:marBottom w:val="0"/>
      <w:divBdr>
        <w:top w:val="none" w:sz="0" w:space="0" w:color="auto"/>
        <w:left w:val="none" w:sz="0" w:space="0" w:color="auto"/>
        <w:bottom w:val="none" w:sz="0" w:space="0" w:color="auto"/>
        <w:right w:val="none" w:sz="0" w:space="0" w:color="auto"/>
      </w:divBdr>
    </w:div>
    <w:div w:id="965961951">
      <w:bodyDiv w:val="1"/>
      <w:marLeft w:val="0"/>
      <w:marRight w:val="0"/>
      <w:marTop w:val="0"/>
      <w:marBottom w:val="0"/>
      <w:divBdr>
        <w:top w:val="none" w:sz="0" w:space="0" w:color="auto"/>
        <w:left w:val="none" w:sz="0" w:space="0" w:color="auto"/>
        <w:bottom w:val="none" w:sz="0" w:space="0" w:color="auto"/>
        <w:right w:val="none" w:sz="0" w:space="0" w:color="auto"/>
      </w:divBdr>
    </w:div>
    <w:div w:id="966079985">
      <w:bodyDiv w:val="1"/>
      <w:marLeft w:val="0"/>
      <w:marRight w:val="0"/>
      <w:marTop w:val="0"/>
      <w:marBottom w:val="0"/>
      <w:divBdr>
        <w:top w:val="none" w:sz="0" w:space="0" w:color="auto"/>
        <w:left w:val="none" w:sz="0" w:space="0" w:color="auto"/>
        <w:bottom w:val="none" w:sz="0" w:space="0" w:color="auto"/>
        <w:right w:val="none" w:sz="0" w:space="0" w:color="auto"/>
      </w:divBdr>
    </w:div>
    <w:div w:id="966395979">
      <w:bodyDiv w:val="1"/>
      <w:marLeft w:val="0"/>
      <w:marRight w:val="0"/>
      <w:marTop w:val="0"/>
      <w:marBottom w:val="0"/>
      <w:divBdr>
        <w:top w:val="none" w:sz="0" w:space="0" w:color="auto"/>
        <w:left w:val="none" w:sz="0" w:space="0" w:color="auto"/>
        <w:bottom w:val="none" w:sz="0" w:space="0" w:color="auto"/>
        <w:right w:val="none" w:sz="0" w:space="0" w:color="auto"/>
      </w:divBdr>
    </w:div>
    <w:div w:id="966543027">
      <w:bodyDiv w:val="1"/>
      <w:marLeft w:val="0"/>
      <w:marRight w:val="0"/>
      <w:marTop w:val="0"/>
      <w:marBottom w:val="0"/>
      <w:divBdr>
        <w:top w:val="none" w:sz="0" w:space="0" w:color="auto"/>
        <w:left w:val="none" w:sz="0" w:space="0" w:color="auto"/>
        <w:bottom w:val="none" w:sz="0" w:space="0" w:color="auto"/>
        <w:right w:val="none" w:sz="0" w:space="0" w:color="auto"/>
      </w:divBdr>
    </w:div>
    <w:div w:id="966619346">
      <w:bodyDiv w:val="1"/>
      <w:marLeft w:val="0"/>
      <w:marRight w:val="0"/>
      <w:marTop w:val="0"/>
      <w:marBottom w:val="0"/>
      <w:divBdr>
        <w:top w:val="none" w:sz="0" w:space="0" w:color="auto"/>
        <w:left w:val="none" w:sz="0" w:space="0" w:color="auto"/>
        <w:bottom w:val="none" w:sz="0" w:space="0" w:color="auto"/>
        <w:right w:val="none" w:sz="0" w:space="0" w:color="auto"/>
      </w:divBdr>
    </w:div>
    <w:div w:id="966741466">
      <w:bodyDiv w:val="1"/>
      <w:marLeft w:val="0"/>
      <w:marRight w:val="0"/>
      <w:marTop w:val="0"/>
      <w:marBottom w:val="0"/>
      <w:divBdr>
        <w:top w:val="none" w:sz="0" w:space="0" w:color="auto"/>
        <w:left w:val="none" w:sz="0" w:space="0" w:color="auto"/>
        <w:bottom w:val="none" w:sz="0" w:space="0" w:color="auto"/>
        <w:right w:val="none" w:sz="0" w:space="0" w:color="auto"/>
      </w:divBdr>
    </w:div>
    <w:div w:id="967011874">
      <w:bodyDiv w:val="1"/>
      <w:marLeft w:val="0"/>
      <w:marRight w:val="0"/>
      <w:marTop w:val="0"/>
      <w:marBottom w:val="0"/>
      <w:divBdr>
        <w:top w:val="none" w:sz="0" w:space="0" w:color="auto"/>
        <w:left w:val="none" w:sz="0" w:space="0" w:color="auto"/>
        <w:bottom w:val="none" w:sz="0" w:space="0" w:color="auto"/>
        <w:right w:val="none" w:sz="0" w:space="0" w:color="auto"/>
      </w:divBdr>
    </w:div>
    <w:div w:id="967125036">
      <w:bodyDiv w:val="1"/>
      <w:marLeft w:val="0"/>
      <w:marRight w:val="0"/>
      <w:marTop w:val="0"/>
      <w:marBottom w:val="0"/>
      <w:divBdr>
        <w:top w:val="none" w:sz="0" w:space="0" w:color="auto"/>
        <w:left w:val="none" w:sz="0" w:space="0" w:color="auto"/>
        <w:bottom w:val="none" w:sz="0" w:space="0" w:color="auto"/>
        <w:right w:val="none" w:sz="0" w:space="0" w:color="auto"/>
      </w:divBdr>
    </w:div>
    <w:div w:id="967206718">
      <w:bodyDiv w:val="1"/>
      <w:marLeft w:val="0"/>
      <w:marRight w:val="0"/>
      <w:marTop w:val="0"/>
      <w:marBottom w:val="0"/>
      <w:divBdr>
        <w:top w:val="none" w:sz="0" w:space="0" w:color="auto"/>
        <w:left w:val="none" w:sz="0" w:space="0" w:color="auto"/>
        <w:bottom w:val="none" w:sz="0" w:space="0" w:color="auto"/>
        <w:right w:val="none" w:sz="0" w:space="0" w:color="auto"/>
      </w:divBdr>
    </w:div>
    <w:div w:id="967323544">
      <w:bodyDiv w:val="1"/>
      <w:marLeft w:val="0"/>
      <w:marRight w:val="0"/>
      <w:marTop w:val="0"/>
      <w:marBottom w:val="0"/>
      <w:divBdr>
        <w:top w:val="none" w:sz="0" w:space="0" w:color="auto"/>
        <w:left w:val="none" w:sz="0" w:space="0" w:color="auto"/>
        <w:bottom w:val="none" w:sz="0" w:space="0" w:color="auto"/>
        <w:right w:val="none" w:sz="0" w:space="0" w:color="auto"/>
      </w:divBdr>
    </w:div>
    <w:div w:id="967467002">
      <w:bodyDiv w:val="1"/>
      <w:marLeft w:val="0"/>
      <w:marRight w:val="0"/>
      <w:marTop w:val="0"/>
      <w:marBottom w:val="0"/>
      <w:divBdr>
        <w:top w:val="none" w:sz="0" w:space="0" w:color="auto"/>
        <w:left w:val="none" w:sz="0" w:space="0" w:color="auto"/>
        <w:bottom w:val="none" w:sz="0" w:space="0" w:color="auto"/>
        <w:right w:val="none" w:sz="0" w:space="0" w:color="auto"/>
      </w:divBdr>
    </w:div>
    <w:div w:id="967509572">
      <w:bodyDiv w:val="1"/>
      <w:marLeft w:val="0"/>
      <w:marRight w:val="0"/>
      <w:marTop w:val="0"/>
      <w:marBottom w:val="0"/>
      <w:divBdr>
        <w:top w:val="none" w:sz="0" w:space="0" w:color="auto"/>
        <w:left w:val="none" w:sz="0" w:space="0" w:color="auto"/>
        <w:bottom w:val="none" w:sz="0" w:space="0" w:color="auto"/>
        <w:right w:val="none" w:sz="0" w:space="0" w:color="auto"/>
      </w:divBdr>
    </w:div>
    <w:div w:id="967661633">
      <w:bodyDiv w:val="1"/>
      <w:marLeft w:val="0"/>
      <w:marRight w:val="0"/>
      <w:marTop w:val="0"/>
      <w:marBottom w:val="0"/>
      <w:divBdr>
        <w:top w:val="none" w:sz="0" w:space="0" w:color="auto"/>
        <w:left w:val="none" w:sz="0" w:space="0" w:color="auto"/>
        <w:bottom w:val="none" w:sz="0" w:space="0" w:color="auto"/>
        <w:right w:val="none" w:sz="0" w:space="0" w:color="auto"/>
      </w:divBdr>
    </w:div>
    <w:div w:id="967665628">
      <w:bodyDiv w:val="1"/>
      <w:marLeft w:val="0"/>
      <w:marRight w:val="0"/>
      <w:marTop w:val="0"/>
      <w:marBottom w:val="0"/>
      <w:divBdr>
        <w:top w:val="none" w:sz="0" w:space="0" w:color="auto"/>
        <w:left w:val="none" w:sz="0" w:space="0" w:color="auto"/>
        <w:bottom w:val="none" w:sz="0" w:space="0" w:color="auto"/>
        <w:right w:val="none" w:sz="0" w:space="0" w:color="auto"/>
      </w:divBdr>
    </w:div>
    <w:div w:id="967706389">
      <w:bodyDiv w:val="1"/>
      <w:marLeft w:val="0"/>
      <w:marRight w:val="0"/>
      <w:marTop w:val="0"/>
      <w:marBottom w:val="0"/>
      <w:divBdr>
        <w:top w:val="none" w:sz="0" w:space="0" w:color="auto"/>
        <w:left w:val="none" w:sz="0" w:space="0" w:color="auto"/>
        <w:bottom w:val="none" w:sz="0" w:space="0" w:color="auto"/>
        <w:right w:val="none" w:sz="0" w:space="0" w:color="auto"/>
      </w:divBdr>
    </w:div>
    <w:div w:id="967706466">
      <w:bodyDiv w:val="1"/>
      <w:marLeft w:val="0"/>
      <w:marRight w:val="0"/>
      <w:marTop w:val="0"/>
      <w:marBottom w:val="0"/>
      <w:divBdr>
        <w:top w:val="none" w:sz="0" w:space="0" w:color="auto"/>
        <w:left w:val="none" w:sz="0" w:space="0" w:color="auto"/>
        <w:bottom w:val="none" w:sz="0" w:space="0" w:color="auto"/>
        <w:right w:val="none" w:sz="0" w:space="0" w:color="auto"/>
      </w:divBdr>
    </w:div>
    <w:div w:id="967929018">
      <w:bodyDiv w:val="1"/>
      <w:marLeft w:val="0"/>
      <w:marRight w:val="0"/>
      <w:marTop w:val="0"/>
      <w:marBottom w:val="0"/>
      <w:divBdr>
        <w:top w:val="none" w:sz="0" w:space="0" w:color="auto"/>
        <w:left w:val="none" w:sz="0" w:space="0" w:color="auto"/>
        <w:bottom w:val="none" w:sz="0" w:space="0" w:color="auto"/>
        <w:right w:val="none" w:sz="0" w:space="0" w:color="auto"/>
      </w:divBdr>
    </w:div>
    <w:div w:id="968048128">
      <w:bodyDiv w:val="1"/>
      <w:marLeft w:val="0"/>
      <w:marRight w:val="0"/>
      <w:marTop w:val="0"/>
      <w:marBottom w:val="0"/>
      <w:divBdr>
        <w:top w:val="none" w:sz="0" w:space="0" w:color="auto"/>
        <w:left w:val="none" w:sz="0" w:space="0" w:color="auto"/>
        <w:bottom w:val="none" w:sz="0" w:space="0" w:color="auto"/>
        <w:right w:val="none" w:sz="0" w:space="0" w:color="auto"/>
      </w:divBdr>
    </w:div>
    <w:div w:id="968125663">
      <w:bodyDiv w:val="1"/>
      <w:marLeft w:val="0"/>
      <w:marRight w:val="0"/>
      <w:marTop w:val="0"/>
      <w:marBottom w:val="0"/>
      <w:divBdr>
        <w:top w:val="none" w:sz="0" w:space="0" w:color="auto"/>
        <w:left w:val="none" w:sz="0" w:space="0" w:color="auto"/>
        <w:bottom w:val="none" w:sz="0" w:space="0" w:color="auto"/>
        <w:right w:val="none" w:sz="0" w:space="0" w:color="auto"/>
      </w:divBdr>
    </w:div>
    <w:div w:id="968319577">
      <w:bodyDiv w:val="1"/>
      <w:marLeft w:val="0"/>
      <w:marRight w:val="0"/>
      <w:marTop w:val="0"/>
      <w:marBottom w:val="0"/>
      <w:divBdr>
        <w:top w:val="none" w:sz="0" w:space="0" w:color="auto"/>
        <w:left w:val="none" w:sz="0" w:space="0" w:color="auto"/>
        <w:bottom w:val="none" w:sz="0" w:space="0" w:color="auto"/>
        <w:right w:val="none" w:sz="0" w:space="0" w:color="auto"/>
      </w:divBdr>
    </w:div>
    <w:div w:id="968320039">
      <w:bodyDiv w:val="1"/>
      <w:marLeft w:val="0"/>
      <w:marRight w:val="0"/>
      <w:marTop w:val="0"/>
      <w:marBottom w:val="0"/>
      <w:divBdr>
        <w:top w:val="none" w:sz="0" w:space="0" w:color="auto"/>
        <w:left w:val="none" w:sz="0" w:space="0" w:color="auto"/>
        <w:bottom w:val="none" w:sz="0" w:space="0" w:color="auto"/>
        <w:right w:val="none" w:sz="0" w:space="0" w:color="auto"/>
      </w:divBdr>
    </w:div>
    <w:div w:id="968321562">
      <w:bodyDiv w:val="1"/>
      <w:marLeft w:val="0"/>
      <w:marRight w:val="0"/>
      <w:marTop w:val="0"/>
      <w:marBottom w:val="0"/>
      <w:divBdr>
        <w:top w:val="none" w:sz="0" w:space="0" w:color="auto"/>
        <w:left w:val="none" w:sz="0" w:space="0" w:color="auto"/>
        <w:bottom w:val="none" w:sz="0" w:space="0" w:color="auto"/>
        <w:right w:val="none" w:sz="0" w:space="0" w:color="auto"/>
      </w:divBdr>
    </w:div>
    <w:div w:id="968366336">
      <w:bodyDiv w:val="1"/>
      <w:marLeft w:val="0"/>
      <w:marRight w:val="0"/>
      <w:marTop w:val="0"/>
      <w:marBottom w:val="0"/>
      <w:divBdr>
        <w:top w:val="none" w:sz="0" w:space="0" w:color="auto"/>
        <w:left w:val="none" w:sz="0" w:space="0" w:color="auto"/>
        <w:bottom w:val="none" w:sz="0" w:space="0" w:color="auto"/>
        <w:right w:val="none" w:sz="0" w:space="0" w:color="auto"/>
      </w:divBdr>
    </w:div>
    <w:div w:id="968628794">
      <w:bodyDiv w:val="1"/>
      <w:marLeft w:val="0"/>
      <w:marRight w:val="0"/>
      <w:marTop w:val="0"/>
      <w:marBottom w:val="0"/>
      <w:divBdr>
        <w:top w:val="none" w:sz="0" w:space="0" w:color="auto"/>
        <w:left w:val="none" w:sz="0" w:space="0" w:color="auto"/>
        <w:bottom w:val="none" w:sz="0" w:space="0" w:color="auto"/>
        <w:right w:val="none" w:sz="0" w:space="0" w:color="auto"/>
      </w:divBdr>
    </w:div>
    <w:div w:id="968824424">
      <w:bodyDiv w:val="1"/>
      <w:marLeft w:val="0"/>
      <w:marRight w:val="0"/>
      <w:marTop w:val="0"/>
      <w:marBottom w:val="0"/>
      <w:divBdr>
        <w:top w:val="none" w:sz="0" w:space="0" w:color="auto"/>
        <w:left w:val="none" w:sz="0" w:space="0" w:color="auto"/>
        <w:bottom w:val="none" w:sz="0" w:space="0" w:color="auto"/>
        <w:right w:val="none" w:sz="0" w:space="0" w:color="auto"/>
      </w:divBdr>
    </w:div>
    <w:div w:id="969017968">
      <w:bodyDiv w:val="1"/>
      <w:marLeft w:val="0"/>
      <w:marRight w:val="0"/>
      <w:marTop w:val="0"/>
      <w:marBottom w:val="0"/>
      <w:divBdr>
        <w:top w:val="none" w:sz="0" w:space="0" w:color="auto"/>
        <w:left w:val="none" w:sz="0" w:space="0" w:color="auto"/>
        <w:bottom w:val="none" w:sz="0" w:space="0" w:color="auto"/>
        <w:right w:val="none" w:sz="0" w:space="0" w:color="auto"/>
      </w:divBdr>
    </w:div>
    <w:div w:id="969170106">
      <w:bodyDiv w:val="1"/>
      <w:marLeft w:val="0"/>
      <w:marRight w:val="0"/>
      <w:marTop w:val="0"/>
      <w:marBottom w:val="0"/>
      <w:divBdr>
        <w:top w:val="none" w:sz="0" w:space="0" w:color="auto"/>
        <w:left w:val="none" w:sz="0" w:space="0" w:color="auto"/>
        <w:bottom w:val="none" w:sz="0" w:space="0" w:color="auto"/>
        <w:right w:val="none" w:sz="0" w:space="0" w:color="auto"/>
      </w:divBdr>
    </w:div>
    <w:div w:id="969479949">
      <w:bodyDiv w:val="1"/>
      <w:marLeft w:val="0"/>
      <w:marRight w:val="0"/>
      <w:marTop w:val="0"/>
      <w:marBottom w:val="0"/>
      <w:divBdr>
        <w:top w:val="none" w:sz="0" w:space="0" w:color="auto"/>
        <w:left w:val="none" w:sz="0" w:space="0" w:color="auto"/>
        <w:bottom w:val="none" w:sz="0" w:space="0" w:color="auto"/>
        <w:right w:val="none" w:sz="0" w:space="0" w:color="auto"/>
      </w:divBdr>
    </w:div>
    <w:div w:id="969825936">
      <w:bodyDiv w:val="1"/>
      <w:marLeft w:val="0"/>
      <w:marRight w:val="0"/>
      <w:marTop w:val="0"/>
      <w:marBottom w:val="0"/>
      <w:divBdr>
        <w:top w:val="none" w:sz="0" w:space="0" w:color="auto"/>
        <w:left w:val="none" w:sz="0" w:space="0" w:color="auto"/>
        <w:bottom w:val="none" w:sz="0" w:space="0" w:color="auto"/>
        <w:right w:val="none" w:sz="0" w:space="0" w:color="auto"/>
      </w:divBdr>
    </w:div>
    <w:div w:id="969942428">
      <w:bodyDiv w:val="1"/>
      <w:marLeft w:val="0"/>
      <w:marRight w:val="0"/>
      <w:marTop w:val="0"/>
      <w:marBottom w:val="0"/>
      <w:divBdr>
        <w:top w:val="none" w:sz="0" w:space="0" w:color="auto"/>
        <w:left w:val="none" w:sz="0" w:space="0" w:color="auto"/>
        <w:bottom w:val="none" w:sz="0" w:space="0" w:color="auto"/>
        <w:right w:val="none" w:sz="0" w:space="0" w:color="auto"/>
      </w:divBdr>
    </w:div>
    <w:div w:id="970282762">
      <w:bodyDiv w:val="1"/>
      <w:marLeft w:val="0"/>
      <w:marRight w:val="0"/>
      <w:marTop w:val="0"/>
      <w:marBottom w:val="0"/>
      <w:divBdr>
        <w:top w:val="none" w:sz="0" w:space="0" w:color="auto"/>
        <w:left w:val="none" w:sz="0" w:space="0" w:color="auto"/>
        <w:bottom w:val="none" w:sz="0" w:space="0" w:color="auto"/>
        <w:right w:val="none" w:sz="0" w:space="0" w:color="auto"/>
      </w:divBdr>
    </w:div>
    <w:div w:id="970328634">
      <w:bodyDiv w:val="1"/>
      <w:marLeft w:val="0"/>
      <w:marRight w:val="0"/>
      <w:marTop w:val="0"/>
      <w:marBottom w:val="0"/>
      <w:divBdr>
        <w:top w:val="none" w:sz="0" w:space="0" w:color="auto"/>
        <w:left w:val="none" w:sz="0" w:space="0" w:color="auto"/>
        <w:bottom w:val="none" w:sz="0" w:space="0" w:color="auto"/>
        <w:right w:val="none" w:sz="0" w:space="0" w:color="auto"/>
      </w:divBdr>
    </w:div>
    <w:div w:id="970402238">
      <w:bodyDiv w:val="1"/>
      <w:marLeft w:val="0"/>
      <w:marRight w:val="0"/>
      <w:marTop w:val="0"/>
      <w:marBottom w:val="0"/>
      <w:divBdr>
        <w:top w:val="none" w:sz="0" w:space="0" w:color="auto"/>
        <w:left w:val="none" w:sz="0" w:space="0" w:color="auto"/>
        <w:bottom w:val="none" w:sz="0" w:space="0" w:color="auto"/>
        <w:right w:val="none" w:sz="0" w:space="0" w:color="auto"/>
      </w:divBdr>
    </w:div>
    <w:div w:id="970405481">
      <w:bodyDiv w:val="1"/>
      <w:marLeft w:val="0"/>
      <w:marRight w:val="0"/>
      <w:marTop w:val="0"/>
      <w:marBottom w:val="0"/>
      <w:divBdr>
        <w:top w:val="none" w:sz="0" w:space="0" w:color="auto"/>
        <w:left w:val="none" w:sz="0" w:space="0" w:color="auto"/>
        <w:bottom w:val="none" w:sz="0" w:space="0" w:color="auto"/>
        <w:right w:val="none" w:sz="0" w:space="0" w:color="auto"/>
      </w:divBdr>
    </w:div>
    <w:div w:id="970478627">
      <w:bodyDiv w:val="1"/>
      <w:marLeft w:val="0"/>
      <w:marRight w:val="0"/>
      <w:marTop w:val="0"/>
      <w:marBottom w:val="0"/>
      <w:divBdr>
        <w:top w:val="none" w:sz="0" w:space="0" w:color="auto"/>
        <w:left w:val="none" w:sz="0" w:space="0" w:color="auto"/>
        <w:bottom w:val="none" w:sz="0" w:space="0" w:color="auto"/>
        <w:right w:val="none" w:sz="0" w:space="0" w:color="auto"/>
      </w:divBdr>
    </w:div>
    <w:div w:id="970592260">
      <w:bodyDiv w:val="1"/>
      <w:marLeft w:val="0"/>
      <w:marRight w:val="0"/>
      <w:marTop w:val="0"/>
      <w:marBottom w:val="0"/>
      <w:divBdr>
        <w:top w:val="none" w:sz="0" w:space="0" w:color="auto"/>
        <w:left w:val="none" w:sz="0" w:space="0" w:color="auto"/>
        <w:bottom w:val="none" w:sz="0" w:space="0" w:color="auto"/>
        <w:right w:val="none" w:sz="0" w:space="0" w:color="auto"/>
      </w:divBdr>
    </w:div>
    <w:div w:id="970667422">
      <w:bodyDiv w:val="1"/>
      <w:marLeft w:val="0"/>
      <w:marRight w:val="0"/>
      <w:marTop w:val="0"/>
      <w:marBottom w:val="0"/>
      <w:divBdr>
        <w:top w:val="none" w:sz="0" w:space="0" w:color="auto"/>
        <w:left w:val="none" w:sz="0" w:space="0" w:color="auto"/>
        <w:bottom w:val="none" w:sz="0" w:space="0" w:color="auto"/>
        <w:right w:val="none" w:sz="0" w:space="0" w:color="auto"/>
      </w:divBdr>
    </w:div>
    <w:div w:id="970746202">
      <w:bodyDiv w:val="1"/>
      <w:marLeft w:val="0"/>
      <w:marRight w:val="0"/>
      <w:marTop w:val="0"/>
      <w:marBottom w:val="0"/>
      <w:divBdr>
        <w:top w:val="none" w:sz="0" w:space="0" w:color="auto"/>
        <w:left w:val="none" w:sz="0" w:space="0" w:color="auto"/>
        <w:bottom w:val="none" w:sz="0" w:space="0" w:color="auto"/>
        <w:right w:val="none" w:sz="0" w:space="0" w:color="auto"/>
      </w:divBdr>
    </w:div>
    <w:div w:id="970747991">
      <w:bodyDiv w:val="1"/>
      <w:marLeft w:val="0"/>
      <w:marRight w:val="0"/>
      <w:marTop w:val="0"/>
      <w:marBottom w:val="0"/>
      <w:divBdr>
        <w:top w:val="none" w:sz="0" w:space="0" w:color="auto"/>
        <w:left w:val="none" w:sz="0" w:space="0" w:color="auto"/>
        <w:bottom w:val="none" w:sz="0" w:space="0" w:color="auto"/>
        <w:right w:val="none" w:sz="0" w:space="0" w:color="auto"/>
      </w:divBdr>
    </w:div>
    <w:div w:id="970787003">
      <w:bodyDiv w:val="1"/>
      <w:marLeft w:val="0"/>
      <w:marRight w:val="0"/>
      <w:marTop w:val="0"/>
      <w:marBottom w:val="0"/>
      <w:divBdr>
        <w:top w:val="none" w:sz="0" w:space="0" w:color="auto"/>
        <w:left w:val="none" w:sz="0" w:space="0" w:color="auto"/>
        <w:bottom w:val="none" w:sz="0" w:space="0" w:color="auto"/>
        <w:right w:val="none" w:sz="0" w:space="0" w:color="auto"/>
      </w:divBdr>
    </w:div>
    <w:div w:id="970863672">
      <w:bodyDiv w:val="1"/>
      <w:marLeft w:val="0"/>
      <w:marRight w:val="0"/>
      <w:marTop w:val="0"/>
      <w:marBottom w:val="0"/>
      <w:divBdr>
        <w:top w:val="none" w:sz="0" w:space="0" w:color="auto"/>
        <w:left w:val="none" w:sz="0" w:space="0" w:color="auto"/>
        <w:bottom w:val="none" w:sz="0" w:space="0" w:color="auto"/>
        <w:right w:val="none" w:sz="0" w:space="0" w:color="auto"/>
      </w:divBdr>
    </w:div>
    <w:div w:id="970940829">
      <w:bodyDiv w:val="1"/>
      <w:marLeft w:val="0"/>
      <w:marRight w:val="0"/>
      <w:marTop w:val="0"/>
      <w:marBottom w:val="0"/>
      <w:divBdr>
        <w:top w:val="none" w:sz="0" w:space="0" w:color="auto"/>
        <w:left w:val="none" w:sz="0" w:space="0" w:color="auto"/>
        <w:bottom w:val="none" w:sz="0" w:space="0" w:color="auto"/>
        <w:right w:val="none" w:sz="0" w:space="0" w:color="auto"/>
      </w:divBdr>
    </w:div>
    <w:div w:id="970985629">
      <w:bodyDiv w:val="1"/>
      <w:marLeft w:val="0"/>
      <w:marRight w:val="0"/>
      <w:marTop w:val="0"/>
      <w:marBottom w:val="0"/>
      <w:divBdr>
        <w:top w:val="none" w:sz="0" w:space="0" w:color="auto"/>
        <w:left w:val="none" w:sz="0" w:space="0" w:color="auto"/>
        <w:bottom w:val="none" w:sz="0" w:space="0" w:color="auto"/>
        <w:right w:val="none" w:sz="0" w:space="0" w:color="auto"/>
      </w:divBdr>
    </w:div>
    <w:div w:id="970985848">
      <w:bodyDiv w:val="1"/>
      <w:marLeft w:val="0"/>
      <w:marRight w:val="0"/>
      <w:marTop w:val="0"/>
      <w:marBottom w:val="0"/>
      <w:divBdr>
        <w:top w:val="none" w:sz="0" w:space="0" w:color="auto"/>
        <w:left w:val="none" w:sz="0" w:space="0" w:color="auto"/>
        <w:bottom w:val="none" w:sz="0" w:space="0" w:color="auto"/>
        <w:right w:val="none" w:sz="0" w:space="0" w:color="auto"/>
      </w:divBdr>
    </w:div>
    <w:div w:id="970987028">
      <w:bodyDiv w:val="1"/>
      <w:marLeft w:val="0"/>
      <w:marRight w:val="0"/>
      <w:marTop w:val="0"/>
      <w:marBottom w:val="0"/>
      <w:divBdr>
        <w:top w:val="none" w:sz="0" w:space="0" w:color="auto"/>
        <w:left w:val="none" w:sz="0" w:space="0" w:color="auto"/>
        <w:bottom w:val="none" w:sz="0" w:space="0" w:color="auto"/>
        <w:right w:val="none" w:sz="0" w:space="0" w:color="auto"/>
      </w:divBdr>
    </w:div>
    <w:div w:id="971055101">
      <w:bodyDiv w:val="1"/>
      <w:marLeft w:val="0"/>
      <w:marRight w:val="0"/>
      <w:marTop w:val="0"/>
      <w:marBottom w:val="0"/>
      <w:divBdr>
        <w:top w:val="none" w:sz="0" w:space="0" w:color="auto"/>
        <w:left w:val="none" w:sz="0" w:space="0" w:color="auto"/>
        <w:bottom w:val="none" w:sz="0" w:space="0" w:color="auto"/>
        <w:right w:val="none" w:sz="0" w:space="0" w:color="auto"/>
      </w:divBdr>
    </w:div>
    <w:div w:id="971056797">
      <w:bodyDiv w:val="1"/>
      <w:marLeft w:val="0"/>
      <w:marRight w:val="0"/>
      <w:marTop w:val="0"/>
      <w:marBottom w:val="0"/>
      <w:divBdr>
        <w:top w:val="none" w:sz="0" w:space="0" w:color="auto"/>
        <w:left w:val="none" w:sz="0" w:space="0" w:color="auto"/>
        <w:bottom w:val="none" w:sz="0" w:space="0" w:color="auto"/>
        <w:right w:val="none" w:sz="0" w:space="0" w:color="auto"/>
      </w:divBdr>
    </w:div>
    <w:div w:id="971130337">
      <w:bodyDiv w:val="1"/>
      <w:marLeft w:val="0"/>
      <w:marRight w:val="0"/>
      <w:marTop w:val="0"/>
      <w:marBottom w:val="0"/>
      <w:divBdr>
        <w:top w:val="none" w:sz="0" w:space="0" w:color="auto"/>
        <w:left w:val="none" w:sz="0" w:space="0" w:color="auto"/>
        <w:bottom w:val="none" w:sz="0" w:space="0" w:color="auto"/>
        <w:right w:val="none" w:sz="0" w:space="0" w:color="auto"/>
      </w:divBdr>
    </w:div>
    <w:div w:id="971138220">
      <w:bodyDiv w:val="1"/>
      <w:marLeft w:val="0"/>
      <w:marRight w:val="0"/>
      <w:marTop w:val="0"/>
      <w:marBottom w:val="0"/>
      <w:divBdr>
        <w:top w:val="none" w:sz="0" w:space="0" w:color="auto"/>
        <w:left w:val="none" w:sz="0" w:space="0" w:color="auto"/>
        <w:bottom w:val="none" w:sz="0" w:space="0" w:color="auto"/>
        <w:right w:val="none" w:sz="0" w:space="0" w:color="auto"/>
      </w:divBdr>
    </w:div>
    <w:div w:id="971250464">
      <w:bodyDiv w:val="1"/>
      <w:marLeft w:val="0"/>
      <w:marRight w:val="0"/>
      <w:marTop w:val="0"/>
      <w:marBottom w:val="0"/>
      <w:divBdr>
        <w:top w:val="none" w:sz="0" w:space="0" w:color="auto"/>
        <w:left w:val="none" w:sz="0" w:space="0" w:color="auto"/>
        <w:bottom w:val="none" w:sz="0" w:space="0" w:color="auto"/>
        <w:right w:val="none" w:sz="0" w:space="0" w:color="auto"/>
      </w:divBdr>
    </w:div>
    <w:div w:id="971251864">
      <w:bodyDiv w:val="1"/>
      <w:marLeft w:val="0"/>
      <w:marRight w:val="0"/>
      <w:marTop w:val="0"/>
      <w:marBottom w:val="0"/>
      <w:divBdr>
        <w:top w:val="none" w:sz="0" w:space="0" w:color="auto"/>
        <w:left w:val="none" w:sz="0" w:space="0" w:color="auto"/>
        <w:bottom w:val="none" w:sz="0" w:space="0" w:color="auto"/>
        <w:right w:val="none" w:sz="0" w:space="0" w:color="auto"/>
      </w:divBdr>
    </w:div>
    <w:div w:id="971252865">
      <w:bodyDiv w:val="1"/>
      <w:marLeft w:val="0"/>
      <w:marRight w:val="0"/>
      <w:marTop w:val="0"/>
      <w:marBottom w:val="0"/>
      <w:divBdr>
        <w:top w:val="none" w:sz="0" w:space="0" w:color="auto"/>
        <w:left w:val="none" w:sz="0" w:space="0" w:color="auto"/>
        <w:bottom w:val="none" w:sz="0" w:space="0" w:color="auto"/>
        <w:right w:val="none" w:sz="0" w:space="0" w:color="auto"/>
      </w:divBdr>
    </w:div>
    <w:div w:id="971398220">
      <w:bodyDiv w:val="1"/>
      <w:marLeft w:val="0"/>
      <w:marRight w:val="0"/>
      <w:marTop w:val="0"/>
      <w:marBottom w:val="0"/>
      <w:divBdr>
        <w:top w:val="none" w:sz="0" w:space="0" w:color="auto"/>
        <w:left w:val="none" w:sz="0" w:space="0" w:color="auto"/>
        <w:bottom w:val="none" w:sz="0" w:space="0" w:color="auto"/>
        <w:right w:val="none" w:sz="0" w:space="0" w:color="auto"/>
      </w:divBdr>
    </w:div>
    <w:div w:id="971401801">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1793154">
      <w:bodyDiv w:val="1"/>
      <w:marLeft w:val="0"/>
      <w:marRight w:val="0"/>
      <w:marTop w:val="0"/>
      <w:marBottom w:val="0"/>
      <w:divBdr>
        <w:top w:val="none" w:sz="0" w:space="0" w:color="auto"/>
        <w:left w:val="none" w:sz="0" w:space="0" w:color="auto"/>
        <w:bottom w:val="none" w:sz="0" w:space="0" w:color="auto"/>
        <w:right w:val="none" w:sz="0" w:space="0" w:color="auto"/>
      </w:divBdr>
    </w:div>
    <w:div w:id="972175436">
      <w:bodyDiv w:val="1"/>
      <w:marLeft w:val="0"/>
      <w:marRight w:val="0"/>
      <w:marTop w:val="0"/>
      <w:marBottom w:val="0"/>
      <w:divBdr>
        <w:top w:val="none" w:sz="0" w:space="0" w:color="auto"/>
        <w:left w:val="none" w:sz="0" w:space="0" w:color="auto"/>
        <w:bottom w:val="none" w:sz="0" w:space="0" w:color="auto"/>
        <w:right w:val="none" w:sz="0" w:space="0" w:color="auto"/>
      </w:divBdr>
    </w:div>
    <w:div w:id="972322706">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2435">
      <w:bodyDiv w:val="1"/>
      <w:marLeft w:val="0"/>
      <w:marRight w:val="0"/>
      <w:marTop w:val="0"/>
      <w:marBottom w:val="0"/>
      <w:divBdr>
        <w:top w:val="none" w:sz="0" w:space="0" w:color="auto"/>
        <w:left w:val="none" w:sz="0" w:space="0" w:color="auto"/>
        <w:bottom w:val="none" w:sz="0" w:space="0" w:color="auto"/>
        <w:right w:val="none" w:sz="0" w:space="0" w:color="auto"/>
      </w:divBdr>
    </w:div>
    <w:div w:id="972443779">
      <w:bodyDiv w:val="1"/>
      <w:marLeft w:val="0"/>
      <w:marRight w:val="0"/>
      <w:marTop w:val="0"/>
      <w:marBottom w:val="0"/>
      <w:divBdr>
        <w:top w:val="none" w:sz="0" w:space="0" w:color="auto"/>
        <w:left w:val="none" w:sz="0" w:space="0" w:color="auto"/>
        <w:bottom w:val="none" w:sz="0" w:space="0" w:color="auto"/>
        <w:right w:val="none" w:sz="0" w:space="0" w:color="auto"/>
      </w:divBdr>
    </w:div>
    <w:div w:id="972560158">
      <w:bodyDiv w:val="1"/>
      <w:marLeft w:val="0"/>
      <w:marRight w:val="0"/>
      <w:marTop w:val="0"/>
      <w:marBottom w:val="0"/>
      <w:divBdr>
        <w:top w:val="none" w:sz="0" w:space="0" w:color="auto"/>
        <w:left w:val="none" w:sz="0" w:space="0" w:color="auto"/>
        <w:bottom w:val="none" w:sz="0" w:space="0" w:color="auto"/>
        <w:right w:val="none" w:sz="0" w:space="0" w:color="auto"/>
      </w:divBdr>
    </w:div>
    <w:div w:id="972712679">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903382">
      <w:bodyDiv w:val="1"/>
      <w:marLeft w:val="0"/>
      <w:marRight w:val="0"/>
      <w:marTop w:val="0"/>
      <w:marBottom w:val="0"/>
      <w:divBdr>
        <w:top w:val="none" w:sz="0" w:space="0" w:color="auto"/>
        <w:left w:val="none" w:sz="0" w:space="0" w:color="auto"/>
        <w:bottom w:val="none" w:sz="0" w:space="0" w:color="auto"/>
        <w:right w:val="none" w:sz="0" w:space="0" w:color="auto"/>
      </w:divBdr>
    </w:div>
    <w:div w:id="972949792">
      <w:bodyDiv w:val="1"/>
      <w:marLeft w:val="0"/>
      <w:marRight w:val="0"/>
      <w:marTop w:val="0"/>
      <w:marBottom w:val="0"/>
      <w:divBdr>
        <w:top w:val="none" w:sz="0" w:space="0" w:color="auto"/>
        <w:left w:val="none" w:sz="0" w:space="0" w:color="auto"/>
        <w:bottom w:val="none" w:sz="0" w:space="0" w:color="auto"/>
        <w:right w:val="none" w:sz="0" w:space="0" w:color="auto"/>
      </w:divBdr>
    </w:div>
    <w:div w:id="973020033">
      <w:bodyDiv w:val="1"/>
      <w:marLeft w:val="0"/>
      <w:marRight w:val="0"/>
      <w:marTop w:val="0"/>
      <w:marBottom w:val="0"/>
      <w:divBdr>
        <w:top w:val="none" w:sz="0" w:space="0" w:color="auto"/>
        <w:left w:val="none" w:sz="0" w:space="0" w:color="auto"/>
        <w:bottom w:val="none" w:sz="0" w:space="0" w:color="auto"/>
        <w:right w:val="none" w:sz="0" w:space="0" w:color="auto"/>
      </w:divBdr>
    </w:div>
    <w:div w:id="973293802">
      <w:bodyDiv w:val="1"/>
      <w:marLeft w:val="0"/>
      <w:marRight w:val="0"/>
      <w:marTop w:val="0"/>
      <w:marBottom w:val="0"/>
      <w:divBdr>
        <w:top w:val="none" w:sz="0" w:space="0" w:color="auto"/>
        <w:left w:val="none" w:sz="0" w:space="0" w:color="auto"/>
        <w:bottom w:val="none" w:sz="0" w:space="0" w:color="auto"/>
        <w:right w:val="none" w:sz="0" w:space="0" w:color="auto"/>
      </w:divBdr>
    </w:div>
    <w:div w:id="973410117">
      <w:bodyDiv w:val="1"/>
      <w:marLeft w:val="0"/>
      <w:marRight w:val="0"/>
      <w:marTop w:val="0"/>
      <w:marBottom w:val="0"/>
      <w:divBdr>
        <w:top w:val="none" w:sz="0" w:space="0" w:color="auto"/>
        <w:left w:val="none" w:sz="0" w:space="0" w:color="auto"/>
        <w:bottom w:val="none" w:sz="0" w:space="0" w:color="auto"/>
        <w:right w:val="none" w:sz="0" w:space="0" w:color="auto"/>
      </w:divBdr>
    </w:div>
    <w:div w:id="973605135">
      <w:bodyDiv w:val="1"/>
      <w:marLeft w:val="0"/>
      <w:marRight w:val="0"/>
      <w:marTop w:val="0"/>
      <w:marBottom w:val="0"/>
      <w:divBdr>
        <w:top w:val="none" w:sz="0" w:space="0" w:color="auto"/>
        <w:left w:val="none" w:sz="0" w:space="0" w:color="auto"/>
        <w:bottom w:val="none" w:sz="0" w:space="0" w:color="auto"/>
        <w:right w:val="none" w:sz="0" w:space="0" w:color="auto"/>
      </w:divBdr>
    </w:div>
    <w:div w:id="973605997">
      <w:bodyDiv w:val="1"/>
      <w:marLeft w:val="0"/>
      <w:marRight w:val="0"/>
      <w:marTop w:val="0"/>
      <w:marBottom w:val="0"/>
      <w:divBdr>
        <w:top w:val="none" w:sz="0" w:space="0" w:color="auto"/>
        <w:left w:val="none" w:sz="0" w:space="0" w:color="auto"/>
        <w:bottom w:val="none" w:sz="0" w:space="0" w:color="auto"/>
        <w:right w:val="none" w:sz="0" w:space="0" w:color="auto"/>
      </w:divBdr>
    </w:div>
    <w:div w:id="973677235">
      <w:bodyDiv w:val="1"/>
      <w:marLeft w:val="0"/>
      <w:marRight w:val="0"/>
      <w:marTop w:val="0"/>
      <w:marBottom w:val="0"/>
      <w:divBdr>
        <w:top w:val="none" w:sz="0" w:space="0" w:color="auto"/>
        <w:left w:val="none" w:sz="0" w:space="0" w:color="auto"/>
        <w:bottom w:val="none" w:sz="0" w:space="0" w:color="auto"/>
        <w:right w:val="none" w:sz="0" w:space="0" w:color="auto"/>
      </w:divBdr>
    </w:div>
    <w:div w:id="973758887">
      <w:bodyDiv w:val="1"/>
      <w:marLeft w:val="0"/>
      <w:marRight w:val="0"/>
      <w:marTop w:val="0"/>
      <w:marBottom w:val="0"/>
      <w:divBdr>
        <w:top w:val="none" w:sz="0" w:space="0" w:color="auto"/>
        <w:left w:val="none" w:sz="0" w:space="0" w:color="auto"/>
        <w:bottom w:val="none" w:sz="0" w:space="0" w:color="auto"/>
        <w:right w:val="none" w:sz="0" w:space="0" w:color="auto"/>
      </w:divBdr>
    </w:div>
    <w:div w:id="973950872">
      <w:bodyDiv w:val="1"/>
      <w:marLeft w:val="0"/>
      <w:marRight w:val="0"/>
      <w:marTop w:val="0"/>
      <w:marBottom w:val="0"/>
      <w:divBdr>
        <w:top w:val="none" w:sz="0" w:space="0" w:color="auto"/>
        <w:left w:val="none" w:sz="0" w:space="0" w:color="auto"/>
        <w:bottom w:val="none" w:sz="0" w:space="0" w:color="auto"/>
        <w:right w:val="none" w:sz="0" w:space="0" w:color="auto"/>
      </w:divBdr>
    </w:div>
    <w:div w:id="974020865">
      <w:bodyDiv w:val="1"/>
      <w:marLeft w:val="0"/>
      <w:marRight w:val="0"/>
      <w:marTop w:val="0"/>
      <w:marBottom w:val="0"/>
      <w:divBdr>
        <w:top w:val="none" w:sz="0" w:space="0" w:color="auto"/>
        <w:left w:val="none" w:sz="0" w:space="0" w:color="auto"/>
        <w:bottom w:val="none" w:sz="0" w:space="0" w:color="auto"/>
        <w:right w:val="none" w:sz="0" w:space="0" w:color="auto"/>
      </w:divBdr>
    </w:div>
    <w:div w:id="974213014">
      <w:bodyDiv w:val="1"/>
      <w:marLeft w:val="0"/>
      <w:marRight w:val="0"/>
      <w:marTop w:val="0"/>
      <w:marBottom w:val="0"/>
      <w:divBdr>
        <w:top w:val="none" w:sz="0" w:space="0" w:color="auto"/>
        <w:left w:val="none" w:sz="0" w:space="0" w:color="auto"/>
        <w:bottom w:val="none" w:sz="0" w:space="0" w:color="auto"/>
        <w:right w:val="none" w:sz="0" w:space="0" w:color="auto"/>
      </w:divBdr>
    </w:div>
    <w:div w:id="974213419">
      <w:bodyDiv w:val="1"/>
      <w:marLeft w:val="0"/>
      <w:marRight w:val="0"/>
      <w:marTop w:val="0"/>
      <w:marBottom w:val="0"/>
      <w:divBdr>
        <w:top w:val="none" w:sz="0" w:space="0" w:color="auto"/>
        <w:left w:val="none" w:sz="0" w:space="0" w:color="auto"/>
        <w:bottom w:val="none" w:sz="0" w:space="0" w:color="auto"/>
        <w:right w:val="none" w:sz="0" w:space="0" w:color="auto"/>
      </w:divBdr>
    </w:div>
    <w:div w:id="974260322">
      <w:bodyDiv w:val="1"/>
      <w:marLeft w:val="0"/>
      <w:marRight w:val="0"/>
      <w:marTop w:val="0"/>
      <w:marBottom w:val="0"/>
      <w:divBdr>
        <w:top w:val="none" w:sz="0" w:space="0" w:color="auto"/>
        <w:left w:val="none" w:sz="0" w:space="0" w:color="auto"/>
        <w:bottom w:val="none" w:sz="0" w:space="0" w:color="auto"/>
        <w:right w:val="none" w:sz="0" w:space="0" w:color="auto"/>
      </w:divBdr>
    </w:div>
    <w:div w:id="974262375">
      <w:bodyDiv w:val="1"/>
      <w:marLeft w:val="0"/>
      <w:marRight w:val="0"/>
      <w:marTop w:val="0"/>
      <w:marBottom w:val="0"/>
      <w:divBdr>
        <w:top w:val="none" w:sz="0" w:space="0" w:color="auto"/>
        <w:left w:val="none" w:sz="0" w:space="0" w:color="auto"/>
        <w:bottom w:val="none" w:sz="0" w:space="0" w:color="auto"/>
        <w:right w:val="none" w:sz="0" w:space="0" w:color="auto"/>
      </w:divBdr>
    </w:div>
    <w:div w:id="974331802">
      <w:bodyDiv w:val="1"/>
      <w:marLeft w:val="0"/>
      <w:marRight w:val="0"/>
      <w:marTop w:val="0"/>
      <w:marBottom w:val="0"/>
      <w:divBdr>
        <w:top w:val="none" w:sz="0" w:space="0" w:color="auto"/>
        <w:left w:val="none" w:sz="0" w:space="0" w:color="auto"/>
        <w:bottom w:val="none" w:sz="0" w:space="0" w:color="auto"/>
        <w:right w:val="none" w:sz="0" w:space="0" w:color="auto"/>
      </w:divBdr>
    </w:div>
    <w:div w:id="974336612">
      <w:bodyDiv w:val="1"/>
      <w:marLeft w:val="0"/>
      <w:marRight w:val="0"/>
      <w:marTop w:val="0"/>
      <w:marBottom w:val="0"/>
      <w:divBdr>
        <w:top w:val="none" w:sz="0" w:space="0" w:color="auto"/>
        <w:left w:val="none" w:sz="0" w:space="0" w:color="auto"/>
        <w:bottom w:val="none" w:sz="0" w:space="0" w:color="auto"/>
        <w:right w:val="none" w:sz="0" w:space="0" w:color="auto"/>
      </w:divBdr>
    </w:div>
    <w:div w:id="974336857">
      <w:bodyDiv w:val="1"/>
      <w:marLeft w:val="0"/>
      <w:marRight w:val="0"/>
      <w:marTop w:val="0"/>
      <w:marBottom w:val="0"/>
      <w:divBdr>
        <w:top w:val="none" w:sz="0" w:space="0" w:color="auto"/>
        <w:left w:val="none" w:sz="0" w:space="0" w:color="auto"/>
        <w:bottom w:val="none" w:sz="0" w:space="0" w:color="auto"/>
        <w:right w:val="none" w:sz="0" w:space="0" w:color="auto"/>
      </w:divBdr>
    </w:div>
    <w:div w:id="974528953">
      <w:bodyDiv w:val="1"/>
      <w:marLeft w:val="0"/>
      <w:marRight w:val="0"/>
      <w:marTop w:val="0"/>
      <w:marBottom w:val="0"/>
      <w:divBdr>
        <w:top w:val="none" w:sz="0" w:space="0" w:color="auto"/>
        <w:left w:val="none" w:sz="0" w:space="0" w:color="auto"/>
        <w:bottom w:val="none" w:sz="0" w:space="0" w:color="auto"/>
        <w:right w:val="none" w:sz="0" w:space="0" w:color="auto"/>
      </w:divBdr>
    </w:div>
    <w:div w:id="974604485">
      <w:bodyDiv w:val="1"/>
      <w:marLeft w:val="0"/>
      <w:marRight w:val="0"/>
      <w:marTop w:val="0"/>
      <w:marBottom w:val="0"/>
      <w:divBdr>
        <w:top w:val="none" w:sz="0" w:space="0" w:color="auto"/>
        <w:left w:val="none" w:sz="0" w:space="0" w:color="auto"/>
        <w:bottom w:val="none" w:sz="0" w:space="0" w:color="auto"/>
        <w:right w:val="none" w:sz="0" w:space="0" w:color="auto"/>
      </w:divBdr>
    </w:div>
    <w:div w:id="974675452">
      <w:bodyDiv w:val="1"/>
      <w:marLeft w:val="0"/>
      <w:marRight w:val="0"/>
      <w:marTop w:val="0"/>
      <w:marBottom w:val="0"/>
      <w:divBdr>
        <w:top w:val="none" w:sz="0" w:space="0" w:color="auto"/>
        <w:left w:val="none" w:sz="0" w:space="0" w:color="auto"/>
        <w:bottom w:val="none" w:sz="0" w:space="0" w:color="auto"/>
        <w:right w:val="none" w:sz="0" w:space="0" w:color="auto"/>
      </w:divBdr>
    </w:div>
    <w:div w:id="974717685">
      <w:bodyDiv w:val="1"/>
      <w:marLeft w:val="0"/>
      <w:marRight w:val="0"/>
      <w:marTop w:val="0"/>
      <w:marBottom w:val="0"/>
      <w:divBdr>
        <w:top w:val="none" w:sz="0" w:space="0" w:color="auto"/>
        <w:left w:val="none" w:sz="0" w:space="0" w:color="auto"/>
        <w:bottom w:val="none" w:sz="0" w:space="0" w:color="auto"/>
        <w:right w:val="none" w:sz="0" w:space="0" w:color="auto"/>
      </w:divBdr>
    </w:div>
    <w:div w:id="974719897">
      <w:bodyDiv w:val="1"/>
      <w:marLeft w:val="0"/>
      <w:marRight w:val="0"/>
      <w:marTop w:val="0"/>
      <w:marBottom w:val="0"/>
      <w:divBdr>
        <w:top w:val="none" w:sz="0" w:space="0" w:color="auto"/>
        <w:left w:val="none" w:sz="0" w:space="0" w:color="auto"/>
        <w:bottom w:val="none" w:sz="0" w:space="0" w:color="auto"/>
        <w:right w:val="none" w:sz="0" w:space="0" w:color="auto"/>
      </w:divBdr>
    </w:div>
    <w:div w:id="974723054">
      <w:bodyDiv w:val="1"/>
      <w:marLeft w:val="0"/>
      <w:marRight w:val="0"/>
      <w:marTop w:val="0"/>
      <w:marBottom w:val="0"/>
      <w:divBdr>
        <w:top w:val="none" w:sz="0" w:space="0" w:color="auto"/>
        <w:left w:val="none" w:sz="0" w:space="0" w:color="auto"/>
        <w:bottom w:val="none" w:sz="0" w:space="0" w:color="auto"/>
        <w:right w:val="none" w:sz="0" w:space="0" w:color="auto"/>
      </w:divBdr>
    </w:div>
    <w:div w:id="974725377">
      <w:bodyDiv w:val="1"/>
      <w:marLeft w:val="0"/>
      <w:marRight w:val="0"/>
      <w:marTop w:val="0"/>
      <w:marBottom w:val="0"/>
      <w:divBdr>
        <w:top w:val="none" w:sz="0" w:space="0" w:color="auto"/>
        <w:left w:val="none" w:sz="0" w:space="0" w:color="auto"/>
        <w:bottom w:val="none" w:sz="0" w:space="0" w:color="auto"/>
        <w:right w:val="none" w:sz="0" w:space="0" w:color="auto"/>
      </w:divBdr>
    </w:div>
    <w:div w:id="974749598">
      <w:bodyDiv w:val="1"/>
      <w:marLeft w:val="0"/>
      <w:marRight w:val="0"/>
      <w:marTop w:val="0"/>
      <w:marBottom w:val="0"/>
      <w:divBdr>
        <w:top w:val="none" w:sz="0" w:space="0" w:color="auto"/>
        <w:left w:val="none" w:sz="0" w:space="0" w:color="auto"/>
        <w:bottom w:val="none" w:sz="0" w:space="0" w:color="auto"/>
        <w:right w:val="none" w:sz="0" w:space="0" w:color="auto"/>
      </w:divBdr>
    </w:div>
    <w:div w:id="974794805">
      <w:bodyDiv w:val="1"/>
      <w:marLeft w:val="0"/>
      <w:marRight w:val="0"/>
      <w:marTop w:val="0"/>
      <w:marBottom w:val="0"/>
      <w:divBdr>
        <w:top w:val="none" w:sz="0" w:space="0" w:color="auto"/>
        <w:left w:val="none" w:sz="0" w:space="0" w:color="auto"/>
        <w:bottom w:val="none" w:sz="0" w:space="0" w:color="auto"/>
        <w:right w:val="none" w:sz="0" w:space="0" w:color="auto"/>
      </w:divBdr>
    </w:div>
    <w:div w:id="974796319">
      <w:bodyDiv w:val="1"/>
      <w:marLeft w:val="0"/>
      <w:marRight w:val="0"/>
      <w:marTop w:val="0"/>
      <w:marBottom w:val="0"/>
      <w:divBdr>
        <w:top w:val="none" w:sz="0" w:space="0" w:color="auto"/>
        <w:left w:val="none" w:sz="0" w:space="0" w:color="auto"/>
        <w:bottom w:val="none" w:sz="0" w:space="0" w:color="auto"/>
        <w:right w:val="none" w:sz="0" w:space="0" w:color="auto"/>
      </w:divBdr>
    </w:div>
    <w:div w:id="974797316">
      <w:bodyDiv w:val="1"/>
      <w:marLeft w:val="0"/>
      <w:marRight w:val="0"/>
      <w:marTop w:val="0"/>
      <w:marBottom w:val="0"/>
      <w:divBdr>
        <w:top w:val="none" w:sz="0" w:space="0" w:color="auto"/>
        <w:left w:val="none" w:sz="0" w:space="0" w:color="auto"/>
        <w:bottom w:val="none" w:sz="0" w:space="0" w:color="auto"/>
        <w:right w:val="none" w:sz="0" w:space="0" w:color="auto"/>
      </w:divBdr>
    </w:div>
    <w:div w:id="974798919">
      <w:bodyDiv w:val="1"/>
      <w:marLeft w:val="0"/>
      <w:marRight w:val="0"/>
      <w:marTop w:val="0"/>
      <w:marBottom w:val="0"/>
      <w:divBdr>
        <w:top w:val="none" w:sz="0" w:space="0" w:color="auto"/>
        <w:left w:val="none" w:sz="0" w:space="0" w:color="auto"/>
        <w:bottom w:val="none" w:sz="0" w:space="0" w:color="auto"/>
        <w:right w:val="none" w:sz="0" w:space="0" w:color="auto"/>
      </w:divBdr>
    </w:div>
    <w:div w:id="974800491">
      <w:bodyDiv w:val="1"/>
      <w:marLeft w:val="0"/>
      <w:marRight w:val="0"/>
      <w:marTop w:val="0"/>
      <w:marBottom w:val="0"/>
      <w:divBdr>
        <w:top w:val="none" w:sz="0" w:space="0" w:color="auto"/>
        <w:left w:val="none" w:sz="0" w:space="0" w:color="auto"/>
        <w:bottom w:val="none" w:sz="0" w:space="0" w:color="auto"/>
        <w:right w:val="none" w:sz="0" w:space="0" w:color="auto"/>
      </w:divBdr>
    </w:div>
    <w:div w:id="974871850">
      <w:bodyDiv w:val="1"/>
      <w:marLeft w:val="0"/>
      <w:marRight w:val="0"/>
      <w:marTop w:val="0"/>
      <w:marBottom w:val="0"/>
      <w:divBdr>
        <w:top w:val="none" w:sz="0" w:space="0" w:color="auto"/>
        <w:left w:val="none" w:sz="0" w:space="0" w:color="auto"/>
        <w:bottom w:val="none" w:sz="0" w:space="0" w:color="auto"/>
        <w:right w:val="none" w:sz="0" w:space="0" w:color="auto"/>
      </w:divBdr>
    </w:div>
    <w:div w:id="974918744">
      <w:bodyDiv w:val="1"/>
      <w:marLeft w:val="0"/>
      <w:marRight w:val="0"/>
      <w:marTop w:val="0"/>
      <w:marBottom w:val="0"/>
      <w:divBdr>
        <w:top w:val="none" w:sz="0" w:space="0" w:color="auto"/>
        <w:left w:val="none" w:sz="0" w:space="0" w:color="auto"/>
        <w:bottom w:val="none" w:sz="0" w:space="0" w:color="auto"/>
        <w:right w:val="none" w:sz="0" w:space="0" w:color="auto"/>
      </w:divBdr>
    </w:div>
    <w:div w:id="975060457">
      <w:bodyDiv w:val="1"/>
      <w:marLeft w:val="0"/>
      <w:marRight w:val="0"/>
      <w:marTop w:val="0"/>
      <w:marBottom w:val="0"/>
      <w:divBdr>
        <w:top w:val="none" w:sz="0" w:space="0" w:color="auto"/>
        <w:left w:val="none" w:sz="0" w:space="0" w:color="auto"/>
        <w:bottom w:val="none" w:sz="0" w:space="0" w:color="auto"/>
        <w:right w:val="none" w:sz="0" w:space="0" w:color="auto"/>
      </w:divBdr>
    </w:div>
    <w:div w:id="975254215">
      <w:bodyDiv w:val="1"/>
      <w:marLeft w:val="0"/>
      <w:marRight w:val="0"/>
      <w:marTop w:val="0"/>
      <w:marBottom w:val="0"/>
      <w:divBdr>
        <w:top w:val="none" w:sz="0" w:space="0" w:color="auto"/>
        <w:left w:val="none" w:sz="0" w:space="0" w:color="auto"/>
        <w:bottom w:val="none" w:sz="0" w:space="0" w:color="auto"/>
        <w:right w:val="none" w:sz="0" w:space="0" w:color="auto"/>
      </w:divBdr>
    </w:div>
    <w:div w:id="975258290">
      <w:bodyDiv w:val="1"/>
      <w:marLeft w:val="0"/>
      <w:marRight w:val="0"/>
      <w:marTop w:val="0"/>
      <w:marBottom w:val="0"/>
      <w:divBdr>
        <w:top w:val="none" w:sz="0" w:space="0" w:color="auto"/>
        <w:left w:val="none" w:sz="0" w:space="0" w:color="auto"/>
        <w:bottom w:val="none" w:sz="0" w:space="0" w:color="auto"/>
        <w:right w:val="none" w:sz="0" w:space="0" w:color="auto"/>
      </w:divBdr>
    </w:div>
    <w:div w:id="975447366">
      <w:bodyDiv w:val="1"/>
      <w:marLeft w:val="0"/>
      <w:marRight w:val="0"/>
      <w:marTop w:val="0"/>
      <w:marBottom w:val="0"/>
      <w:divBdr>
        <w:top w:val="none" w:sz="0" w:space="0" w:color="auto"/>
        <w:left w:val="none" w:sz="0" w:space="0" w:color="auto"/>
        <w:bottom w:val="none" w:sz="0" w:space="0" w:color="auto"/>
        <w:right w:val="none" w:sz="0" w:space="0" w:color="auto"/>
      </w:divBdr>
    </w:div>
    <w:div w:id="975532036">
      <w:bodyDiv w:val="1"/>
      <w:marLeft w:val="0"/>
      <w:marRight w:val="0"/>
      <w:marTop w:val="0"/>
      <w:marBottom w:val="0"/>
      <w:divBdr>
        <w:top w:val="none" w:sz="0" w:space="0" w:color="auto"/>
        <w:left w:val="none" w:sz="0" w:space="0" w:color="auto"/>
        <w:bottom w:val="none" w:sz="0" w:space="0" w:color="auto"/>
        <w:right w:val="none" w:sz="0" w:space="0" w:color="auto"/>
      </w:divBdr>
    </w:div>
    <w:div w:id="975573062">
      <w:bodyDiv w:val="1"/>
      <w:marLeft w:val="0"/>
      <w:marRight w:val="0"/>
      <w:marTop w:val="0"/>
      <w:marBottom w:val="0"/>
      <w:divBdr>
        <w:top w:val="none" w:sz="0" w:space="0" w:color="auto"/>
        <w:left w:val="none" w:sz="0" w:space="0" w:color="auto"/>
        <w:bottom w:val="none" w:sz="0" w:space="0" w:color="auto"/>
        <w:right w:val="none" w:sz="0" w:space="0" w:color="auto"/>
      </w:divBdr>
    </w:div>
    <w:div w:id="975574351">
      <w:bodyDiv w:val="1"/>
      <w:marLeft w:val="0"/>
      <w:marRight w:val="0"/>
      <w:marTop w:val="0"/>
      <w:marBottom w:val="0"/>
      <w:divBdr>
        <w:top w:val="none" w:sz="0" w:space="0" w:color="auto"/>
        <w:left w:val="none" w:sz="0" w:space="0" w:color="auto"/>
        <w:bottom w:val="none" w:sz="0" w:space="0" w:color="auto"/>
        <w:right w:val="none" w:sz="0" w:space="0" w:color="auto"/>
      </w:divBdr>
    </w:div>
    <w:div w:id="975646020">
      <w:bodyDiv w:val="1"/>
      <w:marLeft w:val="0"/>
      <w:marRight w:val="0"/>
      <w:marTop w:val="0"/>
      <w:marBottom w:val="0"/>
      <w:divBdr>
        <w:top w:val="none" w:sz="0" w:space="0" w:color="auto"/>
        <w:left w:val="none" w:sz="0" w:space="0" w:color="auto"/>
        <w:bottom w:val="none" w:sz="0" w:space="0" w:color="auto"/>
        <w:right w:val="none" w:sz="0" w:space="0" w:color="auto"/>
      </w:divBdr>
    </w:div>
    <w:div w:id="975909069">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034262">
      <w:bodyDiv w:val="1"/>
      <w:marLeft w:val="0"/>
      <w:marRight w:val="0"/>
      <w:marTop w:val="0"/>
      <w:marBottom w:val="0"/>
      <w:divBdr>
        <w:top w:val="none" w:sz="0" w:space="0" w:color="auto"/>
        <w:left w:val="none" w:sz="0" w:space="0" w:color="auto"/>
        <w:bottom w:val="none" w:sz="0" w:space="0" w:color="auto"/>
        <w:right w:val="none" w:sz="0" w:space="0" w:color="auto"/>
      </w:divBdr>
    </w:div>
    <w:div w:id="976179736">
      <w:bodyDiv w:val="1"/>
      <w:marLeft w:val="0"/>
      <w:marRight w:val="0"/>
      <w:marTop w:val="0"/>
      <w:marBottom w:val="0"/>
      <w:divBdr>
        <w:top w:val="none" w:sz="0" w:space="0" w:color="auto"/>
        <w:left w:val="none" w:sz="0" w:space="0" w:color="auto"/>
        <w:bottom w:val="none" w:sz="0" w:space="0" w:color="auto"/>
        <w:right w:val="none" w:sz="0" w:space="0" w:color="auto"/>
      </w:divBdr>
    </w:div>
    <w:div w:id="976185039">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376267">
      <w:bodyDiv w:val="1"/>
      <w:marLeft w:val="0"/>
      <w:marRight w:val="0"/>
      <w:marTop w:val="0"/>
      <w:marBottom w:val="0"/>
      <w:divBdr>
        <w:top w:val="none" w:sz="0" w:space="0" w:color="auto"/>
        <w:left w:val="none" w:sz="0" w:space="0" w:color="auto"/>
        <w:bottom w:val="none" w:sz="0" w:space="0" w:color="auto"/>
        <w:right w:val="none" w:sz="0" w:space="0" w:color="auto"/>
      </w:divBdr>
    </w:div>
    <w:div w:id="976489964">
      <w:bodyDiv w:val="1"/>
      <w:marLeft w:val="0"/>
      <w:marRight w:val="0"/>
      <w:marTop w:val="0"/>
      <w:marBottom w:val="0"/>
      <w:divBdr>
        <w:top w:val="none" w:sz="0" w:space="0" w:color="auto"/>
        <w:left w:val="none" w:sz="0" w:space="0" w:color="auto"/>
        <w:bottom w:val="none" w:sz="0" w:space="0" w:color="auto"/>
        <w:right w:val="none" w:sz="0" w:space="0" w:color="auto"/>
      </w:divBdr>
    </w:div>
    <w:div w:id="976496900">
      <w:bodyDiv w:val="1"/>
      <w:marLeft w:val="0"/>
      <w:marRight w:val="0"/>
      <w:marTop w:val="0"/>
      <w:marBottom w:val="0"/>
      <w:divBdr>
        <w:top w:val="none" w:sz="0" w:space="0" w:color="auto"/>
        <w:left w:val="none" w:sz="0" w:space="0" w:color="auto"/>
        <w:bottom w:val="none" w:sz="0" w:space="0" w:color="auto"/>
        <w:right w:val="none" w:sz="0" w:space="0" w:color="auto"/>
      </w:divBdr>
    </w:div>
    <w:div w:id="976566427">
      <w:bodyDiv w:val="1"/>
      <w:marLeft w:val="0"/>
      <w:marRight w:val="0"/>
      <w:marTop w:val="0"/>
      <w:marBottom w:val="0"/>
      <w:divBdr>
        <w:top w:val="none" w:sz="0" w:space="0" w:color="auto"/>
        <w:left w:val="none" w:sz="0" w:space="0" w:color="auto"/>
        <w:bottom w:val="none" w:sz="0" w:space="0" w:color="auto"/>
        <w:right w:val="none" w:sz="0" w:space="0" w:color="auto"/>
      </w:divBdr>
    </w:div>
    <w:div w:id="976570055">
      <w:bodyDiv w:val="1"/>
      <w:marLeft w:val="0"/>
      <w:marRight w:val="0"/>
      <w:marTop w:val="0"/>
      <w:marBottom w:val="0"/>
      <w:divBdr>
        <w:top w:val="none" w:sz="0" w:space="0" w:color="auto"/>
        <w:left w:val="none" w:sz="0" w:space="0" w:color="auto"/>
        <w:bottom w:val="none" w:sz="0" w:space="0" w:color="auto"/>
        <w:right w:val="none" w:sz="0" w:space="0" w:color="auto"/>
      </w:divBdr>
    </w:div>
    <w:div w:id="976641246">
      <w:bodyDiv w:val="1"/>
      <w:marLeft w:val="0"/>
      <w:marRight w:val="0"/>
      <w:marTop w:val="0"/>
      <w:marBottom w:val="0"/>
      <w:divBdr>
        <w:top w:val="none" w:sz="0" w:space="0" w:color="auto"/>
        <w:left w:val="none" w:sz="0" w:space="0" w:color="auto"/>
        <w:bottom w:val="none" w:sz="0" w:space="0" w:color="auto"/>
        <w:right w:val="none" w:sz="0" w:space="0" w:color="auto"/>
      </w:divBdr>
    </w:div>
    <w:div w:id="976648521">
      <w:bodyDiv w:val="1"/>
      <w:marLeft w:val="0"/>
      <w:marRight w:val="0"/>
      <w:marTop w:val="0"/>
      <w:marBottom w:val="0"/>
      <w:divBdr>
        <w:top w:val="none" w:sz="0" w:space="0" w:color="auto"/>
        <w:left w:val="none" w:sz="0" w:space="0" w:color="auto"/>
        <w:bottom w:val="none" w:sz="0" w:space="0" w:color="auto"/>
        <w:right w:val="none" w:sz="0" w:space="0" w:color="auto"/>
      </w:divBdr>
    </w:div>
    <w:div w:id="976760816">
      <w:bodyDiv w:val="1"/>
      <w:marLeft w:val="0"/>
      <w:marRight w:val="0"/>
      <w:marTop w:val="0"/>
      <w:marBottom w:val="0"/>
      <w:divBdr>
        <w:top w:val="none" w:sz="0" w:space="0" w:color="auto"/>
        <w:left w:val="none" w:sz="0" w:space="0" w:color="auto"/>
        <w:bottom w:val="none" w:sz="0" w:space="0" w:color="auto"/>
        <w:right w:val="none" w:sz="0" w:space="0" w:color="auto"/>
      </w:divBdr>
    </w:div>
    <w:div w:id="976841594">
      <w:bodyDiv w:val="1"/>
      <w:marLeft w:val="0"/>
      <w:marRight w:val="0"/>
      <w:marTop w:val="0"/>
      <w:marBottom w:val="0"/>
      <w:divBdr>
        <w:top w:val="none" w:sz="0" w:space="0" w:color="auto"/>
        <w:left w:val="none" w:sz="0" w:space="0" w:color="auto"/>
        <w:bottom w:val="none" w:sz="0" w:space="0" w:color="auto"/>
        <w:right w:val="none" w:sz="0" w:space="0" w:color="auto"/>
      </w:divBdr>
    </w:div>
    <w:div w:id="977102200">
      <w:bodyDiv w:val="1"/>
      <w:marLeft w:val="0"/>
      <w:marRight w:val="0"/>
      <w:marTop w:val="0"/>
      <w:marBottom w:val="0"/>
      <w:divBdr>
        <w:top w:val="none" w:sz="0" w:space="0" w:color="auto"/>
        <w:left w:val="none" w:sz="0" w:space="0" w:color="auto"/>
        <w:bottom w:val="none" w:sz="0" w:space="0" w:color="auto"/>
        <w:right w:val="none" w:sz="0" w:space="0" w:color="auto"/>
      </w:divBdr>
    </w:div>
    <w:div w:id="977153033">
      <w:bodyDiv w:val="1"/>
      <w:marLeft w:val="0"/>
      <w:marRight w:val="0"/>
      <w:marTop w:val="0"/>
      <w:marBottom w:val="0"/>
      <w:divBdr>
        <w:top w:val="none" w:sz="0" w:space="0" w:color="auto"/>
        <w:left w:val="none" w:sz="0" w:space="0" w:color="auto"/>
        <w:bottom w:val="none" w:sz="0" w:space="0" w:color="auto"/>
        <w:right w:val="none" w:sz="0" w:space="0" w:color="auto"/>
      </w:divBdr>
    </w:div>
    <w:div w:id="977612841">
      <w:bodyDiv w:val="1"/>
      <w:marLeft w:val="0"/>
      <w:marRight w:val="0"/>
      <w:marTop w:val="0"/>
      <w:marBottom w:val="0"/>
      <w:divBdr>
        <w:top w:val="none" w:sz="0" w:space="0" w:color="auto"/>
        <w:left w:val="none" w:sz="0" w:space="0" w:color="auto"/>
        <w:bottom w:val="none" w:sz="0" w:space="0" w:color="auto"/>
        <w:right w:val="none" w:sz="0" w:space="0" w:color="auto"/>
      </w:divBdr>
    </w:div>
    <w:div w:id="977684690">
      <w:bodyDiv w:val="1"/>
      <w:marLeft w:val="0"/>
      <w:marRight w:val="0"/>
      <w:marTop w:val="0"/>
      <w:marBottom w:val="0"/>
      <w:divBdr>
        <w:top w:val="none" w:sz="0" w:space="0" w:color="auto"/>
        <w:left w:val="none" w:sz="0" w:space="0" w:color="auto"/>
        <w:bottom w:val="none" w:sz="0" w:space="0" w:color="auto"/>
        <w:right w:val="none" w:sz="0" w:space="0" w:color="auto"/>
      </w:divBdr>
    </w:div>
    <w:div w:id="977757924">
      <w:bodyDiv w:val="1"/>
      <w:marLeft w:val="0"/>
      <w:marRight w:val="0"/>
      <w:marTop w:val="0"/>
      <w:marBottom w:val="0"/>
      <w:divBdr>
        <w:top w:val="none" w:sz="0" w:space="0" w:color="auto"/>
        <w:left w:val="none" w:sz="0" w:space="0" w:color="auto"/>
        <w:bottom w:val="none" w:sz="0" w:space="0" w:color="auto"/>
        <w:right w:val="none" w:sz="0" w:space="0" w:color="auto"/>
      </w:divBdr>
    </w:div>
    <w:div w:id="977804703">
      <w:bodyDiv w:val="1"/>
      <w:marLeft w:val="0"/>
      <w:marRight w:val="0"/>
      <w:marTop w:val="0"/>
      <w:marBottom w:val="0"/>
      <w:divBdr>
        <w:top w:val="none" w:sz="0" w:space="0" w:color="auto"/>
        <w:left w:val="none" w:sz="0" w:space="0" w:color="auto"/>
        <w:bottom w:val="none" w:sz="0" w:space="0" w:color="auto"/>
        <w:right w:val="none" w:sz="0" w:space="0" w:color="auto"/>
      </w:divBdr>
    </w:div>
    <w:div w:id="977952924">
      <w:bodyDiv w:val="1"/>
      <w:marLeft w:val="0"/>
      <w:marRight w:val="0"/>
      <w:marTop w:val="0"/>
      <w:marBottom w:val="0"/>
      <w:divBdr>
        <w:top w:val="none" w:sz="0" w:space="0" w:color="auto"/>
        <w:left w:val="none" w:sz="0" w:space="0" w:color="auto"/>
        <w:bottom w:val="none" w:sz="0" w:space="0" w:color="auto"/>
        <w:right w:val="none" w:sz="0" w:space="0" w:color="auto"/>
      </w:divBdr>
    </w:div>
    <w:div w:id="978147834">
      <w:bodyDiv w:val="1"/>
      <w:marLeft w:val="0"/>
      <w:marRight w:val="0"/>
      <w:marTop w:val="0"/>
      <w:marBottom w:val="0"/>
      <w:divBdr>
        <w:top w:val="none" w:sz="0" w:space="0" w:color="auto"/>
        <w:left w:val="none" w:sz="0" w:space="0" w:color="auto"/>
        <w:bottom w:val="none" w:sz="0" w:space="0" w:color="auto"/>
        <w:right w:val="none" w:sz="0" w:space="0" w:color="auto"/>
      </w:divBdr>
    </w:div>
    <w:div w:id="978150391">
      <w:bodyDiv w:val="1"/>
      <w:marLeft w:val="0"/>
      <w:marRight w:val="0"/>
      <w:marTop w:val="0"/>
      <w:marBottom w:val="0"/>
      <w:divBdr>
        <w:top w:val="none" w:sz="0" w:space="0" w:color="auto"/>
        <w:left w:val="none" w:sz="0" w:space="0" w:color="auto"/>
        <w:bottom w:val="none" w:sz="0" w:space="0" w:color="auto"/>
        <w:right w:val="none" w:sz="0" w:space="0" w:color="auto"/>
      </w:divBdr>
    </w:div>
    <w:div w:id="978192718">
      <w:bodyDiv w:val="1"/>
      <w:marLeft w:val="0"/>
      <w:marRight w:val="0"/>
      <w:marTop w:val="0"/>
      <w:marBottom w:val="0"/>
      <w:divBdr>
        <w:top w:val="none" w:sz="0" w:space="0" w:color="auto"/>
        <w:left w:val="none" w:sz="0" w:space="0" w:color="auto"/>
        <w:bottom w:val="none" w:sz="0" w:space="0" w:color="auto"/>
        <w:right w:val="none" w:sz="0" w:space="0" w:color="auto"/>
      </w:divBdr>
    </w:div>
    <w:div w:id="978261603">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458927">
      <w:bodyDiv w:val="1"/>
      <w:marLeft w:val="0"/>
      <w:marRight w:val="0"/>
      <w:marTop w:val="0"/>
      <w:marBottom w:val="0"/>
      <w:divBdr>
        <w:top w:val="none" w:sz="0" w:space="0" w:color="auto"/>
        <w:left w:val="none" w:sz="0" w:space="0" w:color="auto"/>
        <w:bottom w:val="none" w:sz="0" w:space="0" w:color="auto"/>
        <w:right w:val="none" w:sz="0" w:space="0" w:color="auto"/>
      </w:divBdr>
    </w:div>
    <w:div w:id="978607446">
      <w:bodyDiv w:val="1"/>
      <w:marLeft w:val="0"/>
      <w:marRight w:val="0"/>
      <w:marTop w:val="0"/>
      <w:marBottom w:val="0"/>
      <w:divBdr>
        <w:top w:val="none" w:sz="0" w:space="0" w:color="auto"/>
        <w:left w:val="none" w:sz="0" w:space="0" w:color="auto"/>
        <w:bottom w:val="none" w:sz="0" w:space="0" w:color="auto"/>
        <w:right w:val="none" w:sz="0" w:space="0" w:color="auto"/>
      </w:divBdr>
    </w:div>
    <w:div w:id="978607790">
      <w:bodyDiv w:val="1"/>
      <w:marLeft w:val="0"/>
      <w:marRight w:val="0"/>
      <w:marTop w:val="0"/>
      <w:marBottom w:val="0"/>
      <w:divBdr>
        <w:top w:val="none" w:sz="0" w:space="0" w:color="auto"/>
        <w:left w:val="none" w:sz="0" w:space="0" w:color="auto"/>
        <w:bottom w:val="none" w:sz="0" w:space="0" w:color="auto"/>
        <w:right w:val="none" w:sz="0" w:space="0" w:color="auto"/>
      </w:divBdr>
    </w:div>
    <w:div w:id="978849763">
      <w:bodyDiv w:val="1"/>
      <w:marLeft w:val="0"/>
      <w:marRight w:val="0"/>
      <w:marTop w:val="0"/>
      <w:marBottom w:val="0"/>
      <w:divBdr>
        <w:top w:val="none" w:sz="0" w:space="0" w:color="auto"/>
        <w:left w:val="none" w:sz="0" w:space="0" w:color="auto"/>
        <w:bottom w:val="none" w:sz="0" w:space="0" w:color="auto"/>
        <w:right w:val="none" w:sz="0" w:space="0" w:color="auto"/>
      </w:divBdr>
    </w:div>
    <w:div w:id="978924195">
      <w:bodyDiv w:val="1"/>
      <w:marLeft w:val="0"/>
      <w:marRight w:val="0"/>
      <w:marTop w:val="0"/>
      <w:marBottom w:val="0"/>
      <w:divBdr>
        <w:top w:val="none" w:sz="0" w:space="0" w:color="auto"/>
        <w:left w:val="none" w:sz="0" w:space="0" w:color="auto"/>
        <w:bottom w:val="none" w:sz="0" w:space="0" w:color="auto"/>
        <w:right w:val="none" w:sz="0" w:space="0" w:color="auto"/>
      </w:divBdr>
    </w:div>
    <w:div w:id="979114002">
      <w:bodyDiv w:val="1"/>
      <w:marLeft w:val="0"/>
      <w:marRight w:val="0"/>
      <w:marTop w:val="0"/>
      <w:marBottom w:val="0"/>
      <w:divBdr>
        <w:top w:val="none" w:sz="0" w:space="0" w:color="auto"/>
        <w:left w:val="none" w:sz="0" w:space="0" w:color="auto"/>
        <w:bottom w:val="none" w:sz="0" w:space="0" w:color="auto"/>
        <w:right w:val="none" w:sz="0" w:space="0" w:color="auto"/>
      </w:divBdr>
    </w:div>
    <w:div w:id="979115846">
      <w:bodyDiv w:val="1"/>
      <w:marLeft w:val="0"/>
      <w:marRight w:val="0"/>
      <w:marTop w:val="0"/>
      <w:marBottom w:val="0"/>
      <w:divBdr>
        <w:top w:val="none" w:sz="0" w:space="0" w:color="auto"/>
        <w:left w:val="none" w:sz="0" w:space="0" w:color="auto"/>
        <w:bottom w:val="none" w:sz="0" w:space="0" w:color="auto"/>
        <w:right w:val="none" w:sz="0" w:space="0" w:color="auto"/>
      </w:divBdr>
    </w:div>
    <w:div w:id="979263062">
      <w:bodyDiv w:val="1"/>
      <w:marLeft w:val="0"/>
      <w:marRight w:val="0"/>
      <w:marTop w:val="0"/>
      <w:marBottom w:val="0"/>
      <w:divBdr>
        <w:top w:val="none" w:sz="0" w:space="0" w:color="auto"/>
        <w:left w:val="none" w:sz="0" w:space="0" w:color="auto"/>
        <w:bottom w:val="none" w:sz="0" w:space="0" w:color="auto"/>
        <w:right w:val="none" w:sz="0" w:space="0" w:color="auto"/>
      </w:divBdr>
    </w:div>
    <w:div w:id="979263634">
      <w:bodyDiv w:val="1"/>
      <w:marLeft w:val="0"/>
      <w:marRight w:val="0"/>
      <w:marTop w:val="0"/>
      <w:marBottom w:val="0"/>
      <w:divBdr>
        <w:top w:val="none" w:sz="0" w:space="0" w:color="auto"/>
        <w:left w:val="none" w:sz="0" w:space="0" w:color="auto"/>
        <w:bottom w:val="none" w:sz="0" w:space="0" w:color="auto"/>
        <w:right w:val="none" w:sz="0" w:space="0" w:color="auto"/>
      </w:divBdr>
    </w:div>
    <w:div w:id="979306293">
      <w:bodyDiv w:val="1"/>
      <w:marLeft w:val="0"/>
      <w:marRight w:val="0"/>
      <w:marTop w:val="0"/>
      <w:marBottom w:val="0"/>
      <w:divBdr>
        <w:top w:val="none" w:sz="0" w:space="0" w:color="auto"/>
        <w:left w:val="none" w:sz="0" w:space="0" w:color="auto"/>
        <w:bottom w:val="none" w:sz="0" w:space="0" w:color="auto"/>
        <w:right w:val="none" w:sz="0" w:space="0" w:color="auto"/>
      </w:divBdr>
    </w:div>
    <w:div w:id="979697665">
      <w:bodyDiv w:val="1"/>
      <w:marLeft w:val="0"/>
      <w:marRight w:val="0"/>
      <w:marTop w:val="0"/>
      <w:marBottom w:val="0"/>
      <w:divBdr>
        <w:top w:val="none" w:sz="0" w:space="0" w:color="auto"/>
        <w:left w:val="none" w:sz="0" w:space="0" w:color="auto"/>
        <w:bottom w:val="none" w:sz="0" w:space="0" w:color="auto"/>
        <w:right w:val="none" w:sz="0" w:space="0" w:color="auto"/>
      </w:divBdr>
    </w:div>
    <w:div w:id="979842392">
      <w:bodyDiv w:val="1"/>
      <w:marLeft w:val="0"/>
      <w:marRight w:val="0"/>
      <w:marTop w:val="0"/>
      <w:marBottom w:val="0"/>
      <w:divBdr>
        <w:top w:val="none" w:sz="0" w:space="0" w:color="auto"/>
        <w:left w:val="none" w:sz="0" w:space="0" w:color="auto"/>
        <w:bottom w:val="none" w:sz="0" w:space="0" w:color="auto"/>
        <w:right w:val="none" w:sz="0" w:space="0" w:color="auto"/>
      </w:divBdr>
    </w:div>
    <w:div w:id="980040147">
      <w:bodyDiv w:val="1"/>
      <w:marLeft w:val="0"/>
      <w:marRight w:val="0"/>
      <w:marTop w:val="0"/>
      <w:marBottom w:val="0"/>
      <w:divBdr>
        <w:top w:val="none" w:sz="0" w:space="0" w:color="auto"/>
        <w:left w:val="none" w:sz="0" w:space="0" w:color="auto"/>
        <w:bottom w:val="none" w:sz="0" w:space="0" w:color="auto"/>
        <w:right w:val="none" w:sz="0" w:space="0" w:color="auto"/>
      </w:divBdr>
    </w:div>
    <w:div w:id="980158853">
      <w:bodyDiv w:val="1"/>
      <w:marLeft w:val="0"/>
      <w:marRight w:val="0"/>
      <w:marTop w:val="0"/>
      <w:marBottom w:val="0"/>
      <w:divBdr>
        <w:top w:val="none" w:sz="0" w:space="0" w:color="auto"/>
        <w:left w:val="none" w:sz="0" w:space="0" w:color="auto"/>
        <w:bottom w:val="none" w:sz="0" w:space="0" w:color="auto"/>
        <w:right w:val="none" w:sz="0" w:space="0" w:color="auto"/>
      </w:divBdr>
    </w:div>
    <w:div w:id="980188744">
      <w:bodyDiv w:val="1"/>
      <w:marLeft w:val="0"/>
      <w:marRight w:val="0"/>
      <w:marTop w:val="0"/>
      <w:marBottom w:val="0"/>
      <w:divBdr>
        <w:top w:val="none" w:sz="0" w:space="0" w:color="auto"/>
        <w:left w:val="none" w:sz="0" w:space="0" w:color="auto"/>
        <w:bottom w:val="none" w:sz="0" w:space="0" w:color="auto"/>
        <w:right w:val="none" w:sz="0" w:space="0" w:color="auto"/>
      </w:divBdr>
    </w:div>
    <w:div w:id="980310087">
      <w:bodyDiv w:val="1"/>
      <w:marLeft w:val="0"/>
      <w:marRight w:val="0"/>
      <w:marTop w:val="0"/>
      <w:marBottom w:val="0"/>
      <w:divBdr>
        <w:top w:val="none" w:sz="0" w:space="0" w:color="auto"/>
        <w:left w:val="none" w:sz="0" w:space="0" w:color="auto"/>
        <w:bottom w:val="none" w:sz="0" w:space="0" w:color="auto"/>
        <w:right w:val="none" w:sz="0" w:space="0" w:color="auto"/>
      </w:divBdr>
    </w:div>
    <w:div w:id="980423817">
      <w:bodyDiv w:val="1"/>
      <w:marLeft w:val="0"/>
      <w:marRight w:val="0"/>
      <w:marTop w:val="0"/>
      <w:marBottom w:val="0"/>
      <w:divBdr>
        <w:top w:val="none" w:sz="0" w:space="0" w:color="auto"/>
        <w:left w:val="none" w:sz="0" w:space="0" w:color="auto"/>
        <w:bottom w:val="none" w:sz="0" w:space="0" w:color="auto"/>
        <w:right w:val="none" w:sz="0" w:space="0" w:color="auto"/>
      </w:divBdr>
    </w:div>
    <w:div w:id="980426327">
      <w:bodyDiv w:val="1"/>
      <w:marLeft w:val="0"/>
      <w:marRight w:val="0"/>
      <w:marTop w:val="0"/>
      <w:marBottom w:val="0"/>
      <w:divBdr>
        <w:top w:val="none" w:sz="0" w:space="0" w:color="auto"/>
        <w:left w:val="none" w:sz="0" w:space="0" w:color="auto"/>
        <w:bottom w:val="none" w:sz="0" w:space="0" w:color="auto"/>
        <w:right w:val="none" w:sz="0" w:space="0" w:color="auto"/>
      </w:divBdr>
    </w:div>
    <w:div w:id="980426572">
      <w:bodyDiv w:val="1"/>
      <w:marLeft w:val="0"/>
      <w:marRight w:val="0"/>
      <w:marTop w:val="0"/>
      <w:marBottom w:val="0"/>
      <w:divBdr>
        <w:top w:val="none" w:sz="0" w:space="0" w:color="auto"/>
        <w:left w:val="none" w:sz="0" w:space="0" w:color="auto"/>
        <w:bottom w:val="none" w:sz="0" w:space="0" w:color="auto"/>
        <w:right w:val="none" w:sz="0" w:space="0" w:color="auto"/>
      </w:divBdr>
    </w:div>
    <w:div w:id="980426856">
      <w:bodyDiv w:val="1"/>
      <w:marLeft w:val="0"/>
      <w:marRight w:val="0"/>
      <w:marTop w:val="0"/>
      <w:marBottom w:val="0"/>
      <w:divBdr>
        <w:top w:val="none" w:sz="0" w:space="0" w:color="auto"/>
        <w:left w:val="none" w:sz="0" w:space="0" w:color="auto"/>
        <w:bottom w:val="none" w:sz="0" w:space="0" w:color="auto"/>
        <w:right w:val="none" w:sz="0" w:space="0" w:color="auto"/>
      </w:divBdr>
    </w:div>
    <w:div w:id="980429402">
      <w:bodyDiv w:val="1"/>
      <w:marLeft w:val="0"/>
      <w:marRight w:val="0"/>
      <w:marTop w:val="0"/>
      <w:marBottom w:val="0"/>
      <w:divBdr>
        <w:top w:val="none" w:sz="0" w:space="0" w:color="auto"/>
        <w:left w:val="none" w:sz="0" w:space="0" w:color="auto"/>
        <w:bottom w:val="none" w:sz="0" w:space="0" w:color="auto"/>
        <w:right w:val="none" w:sz="0" w:space="0" w:color="auto"/>
      </w:divBdr>
    </w:div>
    <w:div w:id="980580052">
      <w:bodyDiv w:val="1"/>
      <w:marLeft w:val="0"/>
      <w:marRight w:val="0"/>
      <w:marTop w:val="0"/>
      <w:marBottom w:val="0"/>
      <w:divBdr>
        <w:top w:val="none" w:sz="0" w:space="0" w:color="auto"/>
        <w:left w:val="none" w:sz="0" w:space="0" w:color="auto"/>
        <w:bottom w:val="none" w:sz="0" w:space="0" w:color="auto"/>
        <w:right w:val="none" w:sz="0" w:space="0" w:color="auto"/>
      </w:divBdr>
    </w:div>
    <w:div w:id="980615450">
      <w:bodyDiv w:val="1"/>
      <w:marLeft w:val="0"/>
      <w:marRight w:val="0"/>
      <w:marTop w:val="0"/>
      <w:marBottom w:val="0"/>
      <w:divBdr>
        <w:top w:val="none" w:sz="0" w:space="0" w:color="auto"/>
        <w:left w:val="none" w:sz="0" w:space="0" w:color="auto"/>
        <w:bottom w:val="none" w:sz="0" w:space="0" w:color="auto"/>
        <w:right w:val="none" w:sz="0" w:space="0" w:color="auto"/>
      </w:divBdr>
    </w:div>
    <w:div w:id="980962197">
      <w:bodyDiv w:val="1"/>
      <w:marLeft w:val="0"/>
      <w:marRight w:val="0"/>
      <w:marTop w:val="0"/>
      <w:marBottom w:val="0"/>
      <w:divBdr>
        <w:top w:val="none" w:sz="0" w:space="0" w:color="auto"/>
        <w:left w:val="none" w:sz="0" w:space="0" w:color="auto"/>
        <w:bottom w:val="none" w:sz="0" w:space="0" w:color="auto"/>
        <w:right w:val="none" w:sz="0" w:space="0" w:color="auto"/>
      </w:divBdr>
    </w:div>
    <w:div w:id="980964259">
      <w:bodyDiv w:val="1"/>
      <w:marLeft w:val="0"/>
      <w:marRight w:val="0"/>
      <w:marTop w:val="0"/>
      <w:marBottom w:val="0"/>
      <w:divBdr>
        <w:top w:val="none" w:sz="0" w:space="0" w:color="auto"/>
        <w:left w:val="none" w:sz="0" w:space="0" w:color="auto"/>
        <w:bottom w:val="none" w:sz="0" w:space="0" w:color="auto"/>
        <w:right w:val="none" w:sz="0" w:space="0" w:color="auto"/>
      </w:divBdr>
    </w:div>
    <w:div w:id="981009791">
      <w:bodyDiv w:val="1"/>
      <w:marLeft w:val="0"/>
      <w:marRight w:val="0"/>
      <w:marTop w:val="0"/>
      <w:marBottom w:val="0"/>
      <w:divBdr>
        <w:top w:val="none" w:sz="0" w:space="0" w:color="auto"/>
        <w:left w:val="none" w:sz="0" w:space="0" w:color="auto"/>
        <w:bottom w:val="none" w:sz="0" w:space="0" w:color="auto"/>
        <w:right w:val="none" w:sz="0" w:space="0" w:color="auto"/>
      </w:divBdr>
    </w:div>
    <w:div w:id="981038720">
      <w:bodyDiv w:val="1"/>
      <w:marLeft w:val="0"/>
      <w:marRight w:val="0"/>
      <w:marTop w:val="0"/>
      <w:marBottom w:val="0"/>
      <w:divBdr>
        <w:top w:val="none" w:sz="0" w:space="0" w:color="auto"/>
        <w:left w:val="none" w:sz="0" w:space="0" w:color="auto"/>
        <w:bottom w:val="none" w:sz="0" w:space="0" w:color="auto"/>
        <w:right w:val="none" w:sz="0" w:space="0" w:color="auto"/>
      </w:divBdr>
    </w:div>
    <w:div w:id="981231831">
      <w:bodyDiv w:val="1"/>
      <w:marLeft w:val="0"/>
      <w:marRight w:val="0"/>
      <w:marTop w:val="0"/>
      <w:marBottom w:val="0"/>
      <w:divBdr>
        <w:top w:val="none" w:sz="0" w:space="0" w:color="auto"/>
        <w:left w:val="none" w:sz="0" w:space="0" w:color="auto"/>
        <w:bottom w:val="none" w:sz="0" w:space="0" w:color="auto"/>
        <w:right w:val="none" w:sz="0" w:space="0" w:color="auto"/>
      </w:divBdr>
    </w:div>
    <w:div w:id="981350206">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1496456">
      <w:bodyDiv w:val="1"/>
      <w:marLeft w:val="0"/>
      <w:marRight w:val="0"/>
      <w:marTop w:val="0"/>
      <w:marBottom w:val="0"/>
      <w:divBdr>
        <w:top w:val="none" w:sz="0" w:space="0" w:color="auto"/>
        <w:left w:val="none" w:sz="0" w:space="0" w:color="auto"/>
        <w:bottom w:val="none" w:sz="0" w:space="0" w:color="auto"/>
        <w:right w:val="none" w:sz="0" w:space="0" w:color="auto"/>
      </w:divBdr>
    </w:div>
    <w:div w:id="981541901">
      <w:bodyDiv w:val="1"/>
      <w:marLeft w:val="0"/>
      <w:marRight w:val="0"/>
      <w:marTop w:val="0"/>
      <w:marBottom w:val="0"/>
      <w:divBdr>
        <w:top w:val="none" w:sz="0" w:space="0" w:color="auto"/>
        <w:left w:val="none" w:sz="0" w:space="0" w:color="auto"/>
        <w:bottom w:val="none" w:sz="0" w:space="0" w:color="auto"/>
        <w:right w:val="none" w:sz="0" w:space="0" w:color="auto"/>
      </w:divBdr>
    </w:div>
    <w:div w:id="981890072">
      <w:bodyDiv w:val="1"/>
      <w:marLeft w:val="0"/>
      <w:marRight w:val="0"/>
      <w:marTop w:val="0"/>
      <w:marBottom w:val="0"/>
      <w:divBdr>
        <w:top w:val="none" w:sz="0" w:space="0" w:color="auto"/>
        <w:left w:val="none" w:sz="0" w:space="0" w:color="auto"/>
        <w:bottom w:val="none" w:sz="0" w:space="0" w:color="auto"/>
        <w:right w:val="none" w:sz="0" w:space="0" w:color="auto"/>
      </w:divBdr>
    </w:div>
    <w:div w:id="982005040">
      <w:bodyDiv w:val="1"/>
      <w:marLeft w:val="0"/>
      <w:marRight w:val="0"/>
      <w:marTop w:val="0"/>
      <w:marBottom w:val="0"/>
      <w:divBdr>
        <w:top w:val="none" w:sz="0" w:space="0" w:color="auto"/>
        <w:left w:val="none" w:sz="0" w:space="0" w:color="auto"/>
        <w:bottom w:val="none" w:sz="0" w:space="0" w:color="auto"/>
        <w:right w:val="none" w:sz="0" w:space="0" w:color="auto"/>
      </w:divBdr>
    </w:div>
    <w:div w:id="982587376">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730628">
      <w:bodyDiv w:val="1"/>
      <w:marLeft w:val="0"/>
      <w:marRight w:val="0"/>
      <w:marTop w:val="0"/>
      <w:marBottom w:val="0"/>
      <w:divBdr>
        <w:top w:val="none" w:sz="0" w:space="0" w:color="auto"/>
        <w:left w:val="none" w:sz="0" w:space="0" w:color="auto"/>
        <w:bottom w:val="none" w:sz="0" w:space="0" w:color="auto"/>
        <w:right w:val="none" w:sz="0" w:space="0" w:color="auto"/>
      </w:divBdr>
    </w:div>
    <w:div w:id="982735773">
      <w:bodyDiv w:val="1"/>
      <w:marLeft w:val="0"/>
      <w:marRight w:val="0"/>
      <w:marTop w:val="0"/>
      <w:marBottom w:val="0"/>
      <w:divBdr>
        <w:top w:val="none" w:sz="0" w:space="0" w:color="auto"/>
        <w:left w:val="none" w:sz="0" w:space="0" w:color="auto"/>
        <w:bottom w:val="none" w:sz="0" w:space="0" w:color="auto"/>
        <w:right w:val="none" w:sz="0" w:space="0" w:color="auto"/>
      </w:divBdr>
    </w:div>
    <w:div w:id="982782085">
      <w:bodyDiv w:val="1"/>
      <w:marLeft w:val="0"/>
      <w:marRight w:val="0"/>
      <w:marTop w:val="0"/>
      <w:marBottom w:val="0"/>
      <w:divBdr>
        <w:top w:val="none" w:sz="0" w:space="0" w:color="auto"/>
        <w:left w:val="none" w:sz="0" w:space="0" w:color="auto"/>
        <w:bottom w:val="none" w:sz="0" w:space="0" w:color="auto"/>
        <w:right w:val="none" w:sz="0" w:space="0" w:color="auto"/>
      </w:divBdr>
    </w:div>
    <w:div w:id="982851713">
      <w:bodyDiv w:val="1"/>
      <w:marLeft w:val="0"/>
      <w:marRight w:val="0"/>
      <w:marTop w:val="0"/>
      <w:marBottom w:val="0"/>
      <w:divBdr>
        <w:top w:val="none" w:sz="0" w:space="0" w:color="auto"/>
        <w:left w:val="none" w:sz="0" w:space="0" w:color="auto"/>
        <w:bottom w:val="none" w:sz="0" w:space="0" w:color="auto"/>
        <w:right w:val="none" w:sz="0" w:space="0" w:color="auto"/>
      </w:divBdr>
    </w:div>
    <w:div w:id="982923936">
      <w:bodyDiv w:val="1"/>
      <w:marLeft w:val="0"/>
      <w:marRight w:val="0"/>
      <w:marTop w:val="0"/>
      <w:marBottom w:val="0"/>
      <w:divBdr>
        <w:top w:val="none" w:sz="0" w:space="0" w:color="auto"/>
        <w:left w:val="none" w:sz="0" w:space="0" w:color="auto"/>
        <w:bottom w:val="none" w:sz="0" w:space="0" w:color="auto"/>
        <w:right w:val="none" w:sz="0" w:space="0" w:color="auto"/>
      </w:divBdr>
    </w:div>
    <w:div w:id="983042950">
      <w:bodyDiv w:val="1"/>
      <w:marLeft w:val="0"/>
      <w:marRight w:val="0"/>
      <w:marTop w:val="0"/>
      <w:marBottom w:val="0"/>
      <w:divBdr>
        <w:top w:val="none" w:sz="0" w:space="0" w:color="auto"/>
        <w:left w:val="none" w:sz="0" w:space="0" w:color="auto"/>
        <w:bottom w:val="none" w:sz="0" w:space="0" w:color="auto"/>
        <w:right w:val="none" w:sz="0" w:space="0" w:color="auto"/>
      </w:divBdr>
    </w:div>
    <w:div w:id="983048172">
      <w:bodyDiv w:val="1"/>
      <w:marLeft w:val="0"/>
      <w:marRight w:val="0"/>
      <w:marTop w:val="0"/>
      <w:marBottom w:val="0"/>
      <w:divBdr>
        <w:top w:val="none" w:sz="0" w:space="0" w:color="auto"/>
        <w:left w:val="none" w:sz="0" w:space="0" w:color="auto"/>
        <w:bottom w:val="none" w:sz="0" w:space="0" w:color="auto"/>
        <w:right w:val="none" w:sz="0" w:space="0" w:color="auto"/>
      </w:divBdr>
    </w:div>
    <w:div w:id="983121260">
      <w:bodyDiv w:val="1"/>
      <w:marLeft w:val="0"/>
      <w:marRight w:val="0"/>
      <w:marTop w:val="0"/>
      <w:marBottom w:val="0"/>
      <w:divBdr>
        <w:top w:val="none" w:sz="0" w:space="0" w:color="auto"/>
        <w:left w:val="none" w:sz="0" w:space="0" w:color="auto"/>
        <w:bottom w:val="none" w:sz="0" w:space="0" w:color="auto"/>
        <w:right w:val="none" w:sz="0" w:space="0" w:color="auto"/>
      </w:divBdr>
    </w:div>
    <w:div w:id="983194090">
      <w:bodyDiv w:val="1"/>
      <w:marLeft w:val="0"/>
      <w:marRight w:val="0"/>
      <w:marTop w:val="0"/>
      <w:marBottom w:val="0"/>
      <w:divBdr>
        <w:top w:val="none" w:sz="0" w:space="0" w:color="auto"/>
        <w:left w:val="none" w:sz="0" w:space="0" w:color="auto"/>
        <w:bottom w:val="none" w:sz="0" w:space="0" w:color="auto"/>
        <w:right w:val="none" w:sz="0" w:space="0" w:color="auto"/>
      </w:divBdr>
    </w:div>
    <w:div w:id="983195573">
      <w:bodyDiv w:val="1"/>
      <w:marLeft w:val="0"/>
      <w:marRight w:val="0"/>
      <w:marTop w:val="0"/>
      <w:marBottom w:val="0"/>
      <w:divBdr>
        <w:top w:val="none" w:sz="0" w:space="0" w:color="auto"/>
        <w:left w:val="none" w:sz="0" w:space="0" w:color="auto"/>
        <w:bottom w:val="none" w:sz="0" w:space="0" w:color="auto"/>
        <w:right w:val="none" w:sz="0" w:space="0" w:color="auto"/>
      </w:divBdr>
    </w:div>
    <w:div w:id="983387011">
      <w:bodyDiv w:val="1"/>
      <w:marLeft w:val="0"/>
      <w:marRight w:val="0"/>
      <w:marTop w:val="0"/>
      <w:marBottom w:val="0"/>
      <w:divBdr>
        <w:top w:val="none" w:sz="0" w:space="0" w:color="auto"/>
        <w:left w:val="none" w:sz="0" w:space="0" w:color="auto"/>
        <w:bottom w:val="none" w:sz="0" w:space="0" w:color="auto"/>
        <w:right w:val="none" w:sz="0" w:space="0" w:color="auto"/>
      </w:divBdr>
    </w:div>
    <w:div w:id="983391284">
      <w:bodyDiv w:val="1"/>
      <w:marLeft w:val="0"/>
      <w:marRight w:val="0"/>
      <w:marTop w:val="0"/>
      <w:marBottom w:val="0"/>
      <w:divBdr>
        <w:top w:val="none" w:sz="0" w:space="0" w:color="auto"/>
        <w:left w:val="none" w:sz="0" w:space="0" w:color="auto"/>
        <w:bottom w:val="none" w:sz="0" w:space="0" w:color="auto"/>
        <w:right w:val="none" w:sz="0" w:space="0" w:color="auto"/>
      </w:divBdr>
    </w:div>
    <w:div w:id="983504668">
      <w:bodyDiv w:val="1"/>
      <w:marLeft w:val="0"/>
      <w:marRight w:val="0"/>
      <w:marTop w:val="0"/>
      <w:marBottom w:val="0"/>
      <w:divBdr>
        <w:top w:val="none" w:sz="0" w:space="0" w:color="auto"/>
        <w:left w:val="none" w:sz="0" w:space="0" w:color="auto"/>
        <w:bottom w:val="none" w:sz="0" w:space="0" w:color="auto"/>
        <w:right w:val="none" w:sz="0" w:space="0" w:color="auto"/>
      </w:divBdr>
    </w:div>
    <w:div w:id="983579049">
      <w:bodyDiv w:val="1"/>
      <w:marLeft w:val="0"/>
      <w:marRight w:val="0"/>
      <w:marTop w:val="0"/>
      <w:marBottom w:val="0"/>
      <w:divBdr>
        <w:top w:val="none" w:sz="0" w:space="0" w:color="auto"/>
        <w:left w:val="none" w:sz="0" w:space="0" w:color="auto"/>
        <w:bottom w:val="none" w:sz="0" w:space="0" w:color="auto"/>
        <w:right w:val="none" w:sz="0" w:space="0" w:color="auto"/>
      </w:divBdr>
    </w:div>
    <w:div w:id="983584648">
      <w:bodyDiv w:val="1"/>
      <w:marLeft w:val="0"/>
      <w:marRight w:val="0"/>
      <w:marTop w:val="0"/>
      <w:marBottom w:val="0"/>
      <w:divBdr>
        <w:top w:val="none" w:sz="0" w:space="0" w:color="auto"/>
        <w:left w:val="none" w:sz="0" w:space="0" w:color="auto"/>
        <w:bottom w:val="none" w:sz="0" w:space="0" w:color="auto"/>
        <w:right w:val="none" w:sz="0" w:space="0" w:color="auto"/>
      </w:divBdr>
    </w:div>
    <w:div w:id="983897955">
      <w:bodyDiv w:val="1"/>
      <w:marLeft w:val="0"/>
      <w:marRight w:val="0"/>
      <w:marTop w:val="0"/>
      <w:marBottom w:val="0"/>
      <w:divBdr>
        <w:top w:val="none" w:sz="0" w:space="0" w:color="auto"/>
        <w:left w:val="none" w:sz="0" w:space="0" w:color="auto"/>
        <w:bottom w:val="none" w:sz="0" w:space="0" w:color="auto"/>
        <w:right w:val="none" w:sz="0" w:space="0" w:color="auto"/>
      </w:divBdr>
    </w:div>
    <w:div w:id="984239204">
      <w:bodyDiv w:val="1"/>
      <w:marLeft w:val="0"/>
      <w:marRight w:val="0"/>
      <w:marTop w:val="0"/>
      <w:marBottom w:val="0"/>
      <w:divBdr>
        <w:top w:val="none" w:sz="0" w:space="0" w:color="auto"/>
        <w:left w:val="none" w:sz="0" w:space="0" w:color="auto"/>
        <w:bottom w:val="none" w:sz="0" w:space="0" w:color="auto"/>
        <w:right w:val="none" w:sz="0" w:space="0" w:color="auto"/>
      </w:divBdr>
    </w:div>
    <w:div w:id="984310163">
      <w:bodyDiv w:val="1"/>
      <w:marLeft w:val="0"/>
      <w:marRight w:val="0"/>
      <w:marTop w:val="0"/>
      <w:marBottom w:val="0"/>
      <w:divBdr>
        <w:top w:val="none" w:sz="0" w:space="0" w:color="auto"/>
        <w:left w:val="none" w:sz="0" w:space="0" w:color="auto"/>
        <w:bottom w:val="none" w:sz="0" w:space="0" w:color="auto"/>
        <w:right w:val="none" w:sz="0" w:space="0" w:color="auto"/>
      </w:divBdr>
    </w:div>
    <w:div w:id="984430492">
      <w:bodyDiv w:val="1"/>
      <w:marLeft w:val="0"/>
      <w:marRight w:val="0"/>
      <w:marTop w:val="0"/>
      <w:marBottom w:val="0"/>
      <w:divBdr>
        <w:top w:val="none" w:sz="0" w:space="0" w:color="auto"/>
        <w:left w:val="none" w:sz="0" w:space="0" w:color="auto"/>
        <w:bottom w:val="none" w:sz="0" w:space="0" w:color="auto"/>
        <w:right w:val="none" w:sz="0" w:space="0" w:color="auto"/>
      </w:divBdr>
    </w:div>
    <w:div w:id="984505325">
      <w:bodyDiv w:val="1"/>
      <w:marLeft w:val="0"/>
      <w:marRight w:val="0"/>
      <w:marTop w:val="0"/>
      <w:marBottom w:val="0"/>
      <w:divBdr>
        <w:top w:val="none" w:sz="0" w:space="0" w:color="auto"/>
        <w:left w:val="none" w:sz="0" w:space="0" w:color="auto"/>
        <w:bottom w:val="none" w:sz="0" w:space="0" w:color="auto"/>
        <w:right w:val="none" w:sz="0" w:space="0" w:color="auto"/>
      </w:divBdr>
    </w:div>
    <w:div w:id="984548445">
      <w:bodyDiv w:val="1"/>
      <w:marLeft w:val="0"/>
      <w:marRight w:val="0"/>
      <w:marTop w:val="0"/>
      <w:marBottom w:val="0"/>
      <w:divBdr>
        <w:top w:val="none" w:sz="0" w:space="0" w:color="auto"/>
        <w:left w:val="none" w:sz="0" w:space="0" w:color="auto"/>
        <w:bottom w:val="none" w:sz="0" w:space="0" w:color="auto"/>
        <w:right w:val="none" w:sz="0" w:space="0" w:color="auto"/>
      </w:divBdr>
    </w:div>
    <w:div w:id="984578268">
      <w:bodyDiv w:val="1"/>
      <w:marLeft w:val="0"/>
      <w:marRight w:val="0"/>
      <w:marTop w:val="0"/>
      <w:marBottom w:val="0"/>
      <w:divBdr>
        <w:top w:val="none" w:sz="0" w:space="0" w:color="auto"/>
        <w:left w:val="none" w:sz="0" w:space="0" w:color="auto"/>
        <w:bottom w:val="none" w:sz="0" w:space="0" w:color="auto"/>
        <w:right w:val="none" w:sz="0" w:space="0" w:color="auto"/>
      </w:divBdr>
    </w:div>
    <w:div w:id="984700727">
      <w:bodyDiv w:val="1"/>
      <w:marLeft w:val="0"/>
      <w:marRight w:val="0"/>
      <w:marTop w:val="0"/>
      <w:marBottom w:val="0"/>
      <w:divBdr>
        <w:top w:val="none" w:sz="0" w:space="0" w:color="auto"/>
        <w:left w:val="none" w:sz="0" w:space="0" w:color="auto"/>
        <w:bottom w:val="none" w:sz="0" w:space="0" w:color="auto"/>
        <w:right w:val="none" w:sz="0" w:space="0" w:color="auto"/>
      </w:divBdr>
    </w:div>
    <w:div w:id="984702904">
      <w:bodyDiv w:val="1"/>
      <w:marLeft w:val="0"/>
      <w:marRight w:val="0"/>
      <w:marTop w:val="0"/>
      <w:marBottom w:val="0"/>
      <w:divBdr>
        <w:top w:val="none" w:sz="0" w:space="0" w:color="auto"/>
        <w:left w:val="none" w:sz="0" w:space="0" w:color="auto"/>
        <w:bottom w:val="none" w:sz="0" w:space="0" w:color="auto"/>
        <w:right w:val="none" w:sz="0" w:space="0" w:color="auto"/>
      </w:divBdr>
    </w:div>
    <w:div w:id="984891370">
      <w:bodyDiv w:val="1"/>
      <w:marLeft w:val="0"/>
      <w:marRight w:val="0"/>
      <w:marTop w:val="0"/>
      <w:marBottom w:val="0"/>
      <w:divBdr>
        <w:top w:val="none" w:sz="0" w:space="0" w:color="auto"/>
        <w:left w:val="none" w:sz="0" w:space="0" w:color="auto"/>
        <w:bottom w:val="none" w:sz="0" w:space="0" w:color="auto"/>
        <w:right w:val="none" w:sz="0" w:space="0" w:color="auto"/>
      </w:divBdr>
    </w:div>
    <w:div w:id="984968152">
      <w:bodyDiv w:val="1"/>
      <w:marLeft w:val="0"/>
      <w:marRight w:val="0"/>
      <w:marTop w:val="0"/>
      <w:marBottom w:val="0"/>
      <w:divBdr>
        <w:top w:val="none" w:sz="0" w:space="0" w:color="auto"/>
        <w:left w:val="none" w:sz="0" w:space="0" w:color="auto"/>
        <w:bottom w:val="none" w:sz="0" w:space="0" w:color="auto"/>
        <w:right w:val="none" w:sz="0" w:space="0" w:color="auto"/>
      </w:divBdr>
    </w:div>
    <w:div w:id="985012603">
      <w:bodyDiv w:val="1"/>
      <w:marLeft w:val="0"/>
      <w:marRight w:val="0"/>
      <w:marTop w:val="0"/>
      <w:marBottom w:val="0"/>
      <w:divBdr>
        <w:top w:val="none" w:sz="0" w:space="0" w:color="auto"/>
        <w:left w:val="none" w:sz="0" w:space="0" w:color="auto"/>
        <w:bottom w:val="none" w:sz="0" w:space="0" w:color="auto"/>
        <w:right w:val="none" w:sz="0" w:space="0" w:color="auto"/>
      </w:divBdr>
    </w:div>
    <w:div w:id="985016052">
      <w:bodyDiv w:val="1"/>
      <w:marLeft w:val="0"/>
      <w:marRight w:val="0"/>
      <w:marTop w:val="0"/>
      <w:marBottom w:val="0"/>
      <w:divBdr>
        <w:top w:val="none" w:sz="0" w:space="0" w:color="auto"/>
        <w:left w:val="none" w:sz="0" w:space="0" w:color="auto"/>
        <w:bottom w:val="none" w:sz="0" w:space="0" w:color="auto"/>
        <w:right w:val="none" w:sz="0" w:space="0" w:color="auto"/>
      </w:divBdr>
    </w:div>
    <w:div w:id="985160328">
      <w:bodyDiv w:val="1"/>
      <w:marLeft w:val="0"/>
      <w:marRight w:val="0"/>
      <w:marTop w:val="0"/>
      <w:marBottom w:val="0"/>
      <w:divBdr>
        <w:top w:val="none" w:sz="0" w:space="0" w:color="auto"/>
        <w:left w:val="none" w:sz="0" w:space="0" w:color="auto"/>
        <w:bottom w:val="none" w:sz="0" w:space="0" w:color="auto"/>
        <w:right w:val="none" w:sz="0" w:space="0" w:color="auto"/>
      </w:divBdr>
    </w:div>
    <w:div w:id="985167695">
      <w:bodyDiv w:val="1"/>
      <w:marLeft w:val="0"/>
      <w:marRight w:val="0"/>
      <w:marTop w:val="0"/>
      <w:marBottom w:val="0"/>
      <w:divBdr>
        <w:top w:val="none" w:sz="0" w:space="0" w:color="auto"/>
        <w:left w:val="none" w:sz="0" w:space="0" w:color="auto"/>
        <w:bottom w:val="none" w:sz="0" w:space="0" w:color="auto"/>
        <w:right w:val="none" w:sz="0" w:space="0" w:color="auto"/>
      </w:divBdr>
    </w:div>
    <w:div w:id="985354428">
      <w:bodyDiv w:val="1"/>
      <w:marLeft w:val="0"/>
      <w:marRight w:val="0"/>
      <w:marTop w:val="0"/>
      <w:marBottom w:val="0"/>
      <w:divBdr>
        <w:top w:val="none" w:sz="0" w:space="0" w:color="auto"/>
        <w:left w:val="none" w:sz="0" w:space="0" w:color="auto"/>
        <w:bottom w:val="none" w:sz="0" w:space="0" w:color="auto"/>
        <w:right w:val="none" w:sz="0" w:space="0" w:color="auto"/>
      </w:divBdr>
    </w:div>
    <w:div w:id="985400062">
      <w:bodyDiv w:val="1"/>
      <w:marLeft w:val="0"/>
      <w:marRight w:val="0"/>
      <w:marTop w:val="0"/>
      <w:marBottom w:val="0"/>
      <w:divBdr>
        <w:top w:val="none" w:sz="0" w:space="0" w:color="auto"/>
        <w:left w:val="none" w:sz="0" w:space="0" w:color="auto"/>
        <w:bottom w:val="none" w:sz="0" w:space="0" w:color="auto"/>
        <w:right w:val="none" w:sz="0" w:space="0" w:color="auto"/>
      </w:divBdr>
    </w:div>
    <w:div w:id="985472810">
      <w:bodyDiv w:val="1"/>
      <w:marLeft w:val="0"/>
      <w:marRight w:val="0"/>
      <w:marTop w:val="0"/>
      <w:marBottom w:val="0"/>
      <w:divBdr>
        <w:top w:val="none" w:sz="0" w:space="0" w:color="auto"/>
        <w:left w:val="none" w:sz="0" w:space="0" w:color="auto"/>
        <w:bottom w:val="none" w:sz="0" w:space="0" w:color="auto"/>
        <w:right w:val="none" w:sz="0" w:space="0" w:color="auto"/>
      </w:divBdr>
    </w:div>
    <w:div w:id="985473399">
      <w:bodyDiv w:val="1"/>
      <w:marLeft w:val="0"/>
      <w:marRight w:val="0"/>
      <w:marTop w:val="0"/>
      <w:marBottom w:val="0"/>
      <w:divBdr>
        <w:top w:val="none" w:sz="0" w:space="0" w:color="auto"/>
        <w:left w:val="none" w:sz="0" w:space="0" w:color="auto"/>
        <w:bottom w:val="none" w:sz="0" w:space="0" w:color="auto"/>
        <w:right w:val="none" w:sz="0" w:space="0" w:color="auto"/>
      </w:divBdr>
    </w:div>
    <w:div w:id="985474517">
      <w:bodyDiv w:val="1"/>
      <w:marLeft w:val="0"/>
      <w:marRight w:val="0"/>
      <w:marTop w:val="0"/>
      <w:marBottom w:val="0"/>
      <w:divBdr>
        <w:top w:val="none" w:sz="0" w:space="0" w:color="auto"/>
        <w:left w:val="none" w:sz="0" w:space="0" w:color="auto"/>
        <w:bottom w:val="none" w:sz="0" w:space="0" w:color="auto"/>
        <w:right w:val="none" w:sz="0" w:space="0" w:color="auto"/>
      </w:divBdr>
    </w:div>
    <w:div w:id="985545072">
      <w:bodyDiv w:val="1"/>
      <w:marLeft w:val="0"/>
      <w:marRight w:val="0"/>
      <w:marTop w:val="0"/>
      <w:marBottom w:val="0"/>
      <w:divBdr>
        <w:top w:val="none" w:sz="0" w:space="0" w:color="auto"/>
        <w:left w:val="none" w:sz="0" w:space="0" w:color="auto"/>
        <w:bottom w:val="none" w:sz="0" w:space="0" w:color="auto"/>
        <w:right w:val="none" w:sz="0" w:space="0" w:color="auto"/>
      </w:divBdr>
    </w:div>
    <w:div w:id="985625473">
      <w:bodyDiv w:val="1"/>
      <w:marLeft w:val="0"/>
      <w:marRight w:val="0"/>
      <w:marTop w:val="0"/>
      <w:marBottom w:val="0"/>
      <w:divBdr>
        <w:top w:val="none" w:sz="0" w:space="0" w:color="auto"/>
        <w:left w:val="none" w:sz="0" w:space="0" w:color="auto"/>
        <w:bottom w:val="none" w:sz="0" w:space="0" w:color="auto"/>
        <w:right w:val="none" w:sz="0" w:space="0" w:color="auto"/>
      </w:divBdr>
    </w:div>
    <w:div w:id="985663564">
      <w:bodyDiv w:val="1"/>
      <w:marLeft w:val="0"/>
      <w:marRight w:val="0"/>
      <w:marTop w:val="0"/>
      <w:marBottom w:val="0"/>
      <w:divBdr>
        <w:top w:val="none" w:sz="0" w:space="0" w:color="auto"/>
        <w:left w:val="none" w:sz="0" w:space="0" w:color="auto"/>
        <w:bottom w:val="none" w:sz="0" w:space="0" w:color="auto"/>
        <w:right w:val="none" w:sz="0" w:space="0" w:color="auto"/>
      </w:divBdr>
    </w:div>
    <w:div w:id="985738050">
      <w:bodyDiv w:val="1"/>
      <w:marLeft w:val="0"/>
      <w:marRight w:val="0"/>
      <w:marTop w:val="0"/>
      <w:marBottom w:val="0"/>
      <w:divBdr>
        <w:top w:val="none" w:sz="0" w:space="0" w:color="auto"/>
        <w:left w:val="none" w:sz="0" w:space="0" w:color="auto"/>
        <w:bottom w:val="none" w:sz="0" w:space="0" w:color="auto"/>
        <w:right w:val="none" w:sz="0" w:space="0" w:color="auto"/>
      </w:divBdr>
    </w:div>
    <w:div w:id="985818143">
      <w:bodyDiv w:val="1"/>
      <w:marLeft w:val="0"/>
      <w:marRight w:val="0"/>
      <w:marTop w:val="0"/>
      <w:marBottom w:val="0"/>
      <w:divBdr>
        <w:top w:val="none" w:sz="0" w:space="0" w:color="auto"/>
        <w:left w:val="none" w:sz="0" w:space="0" w:color="auto"/>
        <w:bottom w:val="none" w:sz="0" w:space="0" w:color="auto"/>
        <w:right w:val="none" w:sz="0" w:space="0" w:color="auto"/>
      </w:divBdr>
    </w:div>
    <w:div w:id="986086331">
      <w:bodyDiv w:val="1"/>
      <w:marLeft w:val="0"/>
      <w:marRight w:val="0"/>
      <w:marTop w:val="0"/>
      <w:marBottom w:val="0"/>
      <w:divBdr>
        <w:top w:val="none" w:sz="0" w:space="0" w:color="auto"/>
        <w:left w:val="none" w:sz="0" w:space="0" w:color="auto"/>
        <w:bottom w:val="none" w:sz="0" w:space="0" w:color="auto"/>
        <w:right w:val="none" w:sz="0" w:space="0" w:color="auto"/>
      </w:divBdr>
    </w:div>
    <w:div w:id="986134261">
      <w:bodyDiv w:val="1"/>
      <w:marLeft w:val="0"/>
      <w:marRight w:val="0"/>
      <w:marTop w:val="0"/>
      <w:marBottom w:val="0"/>
      <w:divBdr>
        <w:top w:val="none" w:sz="0" w:space="0" w:color="auto"/>
        <w:left w:val="none" w:sz="0" w:space="0" w:color="auto"/>
        <w:bottom w:val="none" w:sz="0" w:space="0" w:color="auto"/>
        <w:right w:val="none" w:sz="0" w:space="0" w:color="auto"/>
      </w:divBdr>
    </w:div>
    <w:div w:id="986282731">
      <w:bodyDiv w:val="1"/>
      <w:marLeft w:val="0"/>
      <w:marRight w:val="0"/>
      <w:marTop w:val="0"/>
      <w:marBottom w:val="0"/>
      <w:divBdr>
        <w:top w:val="none" w:sz="0" w:space="0" w:color="auto"/>
        <w:left w:val="none" w:sz="0" w:space="0" w:color="auto"/>
        <w:bottom w:val="none" w:sz="0" w:space="0" w:color="auto"/>
        <w:right w:val="none" w:sz="0" w:space="0" w:color="auto"/>
      </w:divBdr>
    </w:div>
    <w:div w:id="986320172">
      <w:bodyDiv w:val="1"/>
      <w:marLeft w:val="0"/>
      <w:marRight w:val="0"/>
      <w:marTop w:val="0"/>
      <w:marBottom w:val="0"/>
      <w:divBdr>
        <w:top w:val="none" w:sz="0" w:space="0" w:color="auto"/>
        <w:left w:val="none" w:sz="0" w:space="0" w:color="auto"/>
        <w:bottom w:val="none" w:sz="0" w:space="0" w:color="auto"/>
        <w:right w:val="none" w:sz="0" w:space="0" w:color="auto"/>
      </w:divBdr>
    </w:div>
    <w:div w:id="986398549">
      <w:bodyDiv w:val="1"/>
      <w:marLeft w:val="0"/>
      <w:marRight w:val="0"/>
      <w:marTop w:val="0"/>
      <w:marBottom w:val="0"/>
      <w:divBdr>
        <w:top w:val="none" w:sz="0" w:space="0" w:color="auto"/>
        <w:left w:val="none" w:sz="0" w:space="0" w:color="auto"/>
        <w:bottom w:val="none" w:sz="0" w:space="0" w:color="auto"/>
        <w:right w:val="none" w:sz="0" w:space="0" w:color="auto"/>
      </w:divBdr>
    </w:div>
    <w:div w:id="986739532">
      <w:bodyDiv w:val="1"/>
      <w:marLeft w:val="0"/>
      <w:marRight w:val="0"/>
      <w:marTop w:val="0"/>
      <w:marBottom w:val="0"/>
      <w:divBdr>
        <w:top w:val="none" w:sz="0" w:space="0" w:color="auto"/>
        <w:left w:val="none" w:sz="0" w:space="0" w:color="auto"/>
        <w:bottom w:val="none" w:sz="0" w:space="0" w:color="auto"/>
        <w:right w:val="none" w:sz="0" w:space="0" w:color="auto"/>
      </w:divBdr>
    </w:div>
    <w:div w:id="986934954">
      <w:bodyDiv w:val="1"/>
      <w:marLeft w:val="0"/>
      <w:marRight w:val="0"/>
      <w:marTop w:val="0"/>
      <w:marBottom w:val="0"/>
      <w:divBdr>
        <w:top w:val="none" w:sz="0" w:space="0" w:color="auto"/>
        <w:left w:val="none" w:sz="0" w:space="0" w:color="auto"/>
        <w:bottom w:val="none" w:sz="0" w:space="0" w:color="auto"/>
        <w:right w:val="none" w:sz="0" w:space="0" w:color="auto"/>
      </w:divBdr>
    </w:div>
    <w:div w:id="987055862">
      <w:bodyDiv w:val="1"/>
      <w:marLeft w:val="0"/>
      <w:marRight w:val="0"/>
      <w:marTop w:val="0"/>
      <w:marBottom w:val="0"/>
      <w:divBdr>
        <w:top w:val="none" w:sz="0" w:space="0" w:color="auto"/>
        <w:left w:val="none" w:sz="0" w:space="0" w:color="auto"/>
        <w:bottom w:val="none" w:sz="0" w:space="0" w:color="auto"/>
        <w:right w:val="none" w:sz="0" w:space="0" w:color="auto"/>
      </w:divBdr>
    </w:div>
    <w:div w:id="987249708">
      <w:bodyDiv w:val="1"/>
      <w:marLeft w:val="0"/>
      <w:marRight w:val="0"/>
      <w:marTop w:val="0"/>
      <w:marBottom w:val="0"/>
      <w:divBdr>
        <w:top w:val="none" w:sz="0" w:space="0" w:color="auto"/>
        <w:left w:val="none" w:sz="0" w:space="0" w:color="auto"/>
        <w:bottom w:val="none" w:sz="0" w:space="0" w:color="auto"/>
        <w:right w:val="none" w:sz="0" w:space="0" w:color="auto"/>
      </w:divBdr>
    </w:div>
    <w:div w:id="987321463">
      <w:bodyDiv w:val="1"/>
      <w:marLeft w:val="0"/>
      <w:marRight w:val="0"/>
      <w:marTop w:val="0"/>
      <w:marBottom w:val="0"/>
      <w:divBdr>
        <w:top w:val="none" w:sz="0" w:space="0" w:color="auto"/>
        <w:left w:val="none" w:sz="0" w:space="0" w:color="auto"/>
        <w:bottom w:val="none" w:sz="0" w:space="0" w:color="auto"/>
        <w:right w:val="none" w:sz="0" w:space="0" w:color="auto"/>
      </w:divBdr>
    </w:div>
    <w:div w:id="987324831">
      <w:bodyDiv w:val="1"/>
      <w:marLeft w:val="0"/>
      <w:marRight w:val="0"/>
      <w:marTop w:val="0"/>
      <w:marBottom w:val="0"/>
      <w:divBdr>
        <w:top w:val="none" w:sz="0" w:space="0" w:color="auto"/>
        <w:left w:val="none" w:sz="0" w:space="0" w:color="auto"/>
        <w:bottom w:val="none" w:sz="0" w:space="0" w:color="auto"/>
        <w:right w:val="none" w:sz="0" w:space="0" w:color="auto"/>
      </w:divBdr>
    </w:div>
    <w:div w:id="987325105">
      <w:bodyDiv w:val="1"/>
      <w:marLeft w:val="0"/>
      <w:marRight w:val="0"/>
      <w:marTop w:val="0"/>
      <w:marBottom w:val="0"/>
      <w:divBdr>
        <w:top w:val="none" w:sz="0" w:space="0" w:color="auto"/>
        <w:left w:val="none" w:sz="0" w:space="0" w:color="auto"/>
        <w:bottom w:val="none" w:sz="0" w:space="0" w:color="auto"/>
        <w:right w:val="none" w:sz="0" w:space="0" w:color="auto"/>
      </w:divBdr>
    </w:div>
    <w:div w:id="987325466">
      <w:bodyDiv w:val="1"/>
      <w:marLeft w:val="0"/>
      <w:marRight w:val="0"/>
      <w:marTop w:val="0"/>
      <w:marBottom w:val="0"/>
      <w:divBdr>
        <w:top w:val="none" w:sz="0" w:space="0" w:color="auto"/>
        <w:left w:val="none" w:sz="0" w:space="0" w:color="auto"/>
        <w:bottom w:val="none" w:sz="0" w:space="0" w:color="auto"/>
        <w:right w:val="none" w:sz="0" w:space="0" w:color="auto"/>
      </w:divBdr>
    </w:div>
    <w:div w:id="987443800">
      <w:bodyDiv w:val="1"/>
      <w:marLeft w:val="0"/>
      <w:marRight w:val="0"/>
      <w:marTop w:val="0"/>
      <w:marBottom w:val="0"/>
      <w:divBdr>
        <w:top w:val="none" w:sz="0" w:space="0" w:color="auto"/>
        <w:left w:val="none" w:sz="0" w:space="0" w:color="auto"/>
        <w:bottom w:val="none" w:sz="0" w:space="0" w:color="auto"/>
        <w:right w:val="none" w:sz="0" w:space="0" w:color="auto"/>
      </w:divBdr>
    </w:div>
    <w:div w:id="987515766">
      <w:bodyDiv w:val="1"/>
      <w:marLeft w:val="0"/>
      <w:marRight w:val="0"/>
      <w:marTop w:val="0"/>
      <w:marBottom w:val="0"/>
      <w:divBdr>
        <w:top w:val="none" w:sz="0" w:space="0" w:color="auto"/>
        <w:left w:val="none" w:sz="0" w:space="0" w:color="auto"/>
        <w:bottom w:val="none" w:sz="0" w:space="0" w:color="auto"/>
        <w:right w:val="none" w:sz="0" w:space="0" w:color="auto"/>
      </w:divBdr>
    </w:div>
    <w:div w:id="987633650">
      <w:bodyDiv w:val="1"/>
      <w:marLeft w:val="0"/>
      <w:marRight w:val="0"/>
      <w:marTop w:val="0"/>
      <w:marBottom w:val="0"/>
      <w:divBdr>
        <w:top w:val="none" w:sz="0" w:space="0" w:color="auto"/>
        <w:left w:val="none" w:sz="0" w:space="0" w:color="auto"/>
        <w:bottom w:val="none" w:sz="0" w:space="0" w:color="auto"/>
        <w:right w:val="none" w:sz="0" w:space="0" w:color="auto"/>
      </w:divBdr>
    </w:div>
    <w:div w:id="987824716">
      <w:bodyDiv w:val="1"/>
      <w:marLeft w:val="0"/>
      <w:marRight w:val="0"/>
      <w:marTop w:val="0"/>
      <w:marBottom w:val="0"/>
      <w:divBdr>
        <w:top w:val="none" w:sz="0" w:space="0" w:color="auto"/>
        <w:left w:val="none" w:sz="0" w:space="0" w:color="auto"/>
        <w:bottom w:val="none" w:sz="0" w:space="0" w:color="auto"/>
        <w:right w:val="none" w:sz="0" w:space="0" w:color="auto"/>
      </w:divBdr>
    </w:div>
    <w:div w:id="987981066">
      <w:bodyDiv w:val="1"/>
      <w:marLeft w:val="0"/>
      <w:marRight w:val="0"/>
      <w:marTop w:val="0"/>
      <w:marBottom w:val="0"/>
      <w:divBdr>
        <w:top w:val="none" w:sz="0" w:space="0" w:color="auto"/>
        <w:left w:val="none" w:sz="0" w:space="0" w:color="auto"/>
        <w:bottom w:val="none" w:sz="0" w:space="0" w:color="auto"/>
        <w:right w:val="none" w:sz="0" w:space="0" w:color="auto"/>
      </w:divBdr>
    </w:div>
    <w:div w:id="988021590">
      <w:bodyDiv w:val="1"/>
      <w:marLeft w:val="0"/>
      <w:marRight w:val="0"/>
      <w:marTop w:val="0"/>
      <w:marBottom w:val="0"/>
      <w:divBdr>
        <w:top w:val="none" w:sz="0" w:space="0" w:color="auto"/>
        <w:left w:val="none" w:sz="0" w:space="0" w:color="auto"/>
        <w:bottom w:val="none" w:sz="0" w:space="0" w:color="auto"/>
        <w:right w:val="none" w:sz="0" w:space="0" w:color="auto"/>
      </w:divBdr>
    </w:div>
    <w:div w:id="988048517">
      <w:bodyDiv w:val="1"/>
      <w:marLeft w:val="0"/>
      <w:marRight w:val="0"/>
      <w:marTop w:val="0"/>
      <w:marBottom w:val="0"/>
      <w:divBdr>
        <w:top w:val="none" w:sz="0" w:space="0" w:color="auto"/>
        <w:left w:val="none" w:sz="0" w:space="0" w:color="auto"/>
        <w:bottom w:val="none" w:sz="0" w:space="0" w:color="auto"/>
        <w:right w:val="none" w:sz="0" w:space="0" w:color="auto"/>
      </w:divBdr>
    </w:div>
    <w:div w:id="988246504">
      <w:bodyDiv w:val="1"/>
      <w:marLeft w:val="0"/>
      <w:marRight w:val="0"/>
      <w:marTop w:val="0"/>
      <w:marBottom w:val="0"/>
      <w:divBdr>
        <w:top w:val="none" w:sz="0" w:space="0" w:color="auto"/>
        <w:left w:val="none" w:sz="0" w:space="0" w:color="auto"/>
        <w:bottom w:val="none" w:sz="0" w:space="0" w:color="auto"/>
        <w:right w:val="none" w:sz="0" w:space="0" w:color="auto"/>
      </w:divBdr>
    </w:div>
    <w:div w:id="988248155">
      <w:bodyDiv w:val="1"/>
      <w:marLeft w:val="0"/>
      <w:marRight w:val="0"/>
      <w:marTop w:val="0"/>
      <w:marBottom w:val="0"/>
      <w:divBdr>
        <w:top w:val="none" w:sz="0" w:space="0" w:color="auto"/>
        <w:left w:val="none" w:sz="0" w:space="0" w:color="auto"/>
        <w:bottom w:val="none" w:sz="0" w:space="0" w:color="auto"/>
        <w:right w:val="none" w:sz="0" w:space="0" w:color="auto"/>
      </w:divBdr>
    </w:div>
    <w:div w:id="988362791">
      <w:bodyDiv w:val="1"/>
      <w:marLeft w:val="0"/>
      <w:marRight w:val="0"/>
      <w:marTop w:val="0"/>
      <w:marBottom w:val="0"/>
      <w:divBdr>
        <w:top w:val="none" w:sz="0" w:space="0" w:color="auto"/>
        <w:left w:val="none" w:sz="0" w:space="0" w:color="auto"/>
        <w:bottom w:val="none" w:sz="0" w:space="0" w:color="auto"/>
        <w:right w:val="none" w:sz="0" w:space="0" w:color="auto"/>
      </w:divBdr>
    </w:div>
    <w:div w:id="988438692">
      <w:bodyDiv w:val="1"/>
      <w:marLeft w:val="0"/>
      <w:marRight w:val="0"/>
      <w:marTop w:val="0"/>
      <w:marBottom w:val="0"/>
      <w:divBdr>
        <w:top w:val="none" w:sz="0" w:space="0" w:color="auto"/>
        <w:left w:val="none" w:sz="0" w:space="0" w:color="auto"/>
        <w:bottom w:val="none" w:sz="0" w:space="0" w:color="auto"/>
        <w:right w:val="none" w:sz="0" w:space="0" w:color="auto"/>
      </w:divBdr>
    </w:div>
    <w:div w:id="988443001">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8554665">
      <w:bodyDiv w:val="1"/>
      <w:marLeft w:val="0"/>
      <w:marRight w:val="0"/>
      <w:marTop w:val="0"/>
      <w:marBottom w:val="0"/>
      <w:divBdr>
        <w:top w:val="none" w:sz="0" w:space="0" w:color="auto"/>
        <w:left w:val="none" w:sz="0" w:space="0" w:color="auto"/>
        <w:bottom w:val="none" w:sz="0" w:space="0" w:color="auto"/>
        <w:right w:val="none" w:sz="0" w:space="0" w:color="auto"/>
      </w:divBdr>
    </w:div>
    <w:div w:id="988556781">
      <w:bodyDiv w:val="1"/>
      <w:marLeft w:val="0"/>
      <w:marRight w:val="0"/>
      <w:marTop w:val="0"/>
      <w:marBottom w:val="0"/>
      <w:divBdr>
        <w:top w:val="none" w:sz="0" w:space="0" w:color="auto"/>
        <w:left w:val="none" w:sz="0" w:space="0" w:color="auto"/>
        <w:bottom w:val="none" w:sz="0" w:space="0" w:color="auto"/>
        <w:right w:val="none" w:sz="0" w:space="0" w:color="auto"/>
      </w:divBdr>
    </w:div>
    <w:div w:id="988752990">
      <w:bodyDiv w:val="1"/>
      <w:marLeft w:val="0"/>
      <w:marRight w:val="0"/>
      <w:marTop w:val="0"/>
      <w:marBottom w:val="0"/>
      <w:divBdr>
        <w:top w:val="none" w:sz="0" w:space="0" w:color="auto"/>
        <w:left w:val="none" w:sz="0" w:space="0" w:color="auto"/>
        <w:bottom w:val="none" w:sz="0" w:space="0" w:color="auto"/>
        <w:right w:val="none" w:sz="0" w:space="0" w:color="auto"/>
      </w:divBdr>
    </w:div>
    <w:div w:id="989097995">
      <w:bodyDiv w:val="1"/>
      <w:marLeft w:val="0"/>
      <w:marRight w:val="0"/>
      <w:marTop w:val="0"/>
      <w:marBottom w:val="0"/>
      <w:divBdr>
        <w:top w:val="none" w:sz="0" w:space="0" w:color="auto"/>
        <w:left w:val="none" w:sz="0" w:space="0" w:color="auto"/>
        <w:bottom w:val="none" w:sz="0" w:space="0" w:color="auto"/>
        <w:right w:val="none" w:sz="0" w:space="0" w:color="auto"/>
      </w:divBdr>
    </w:div>
    <w:div w:id="989165347">
      <w:bodyDiv w:val="1"/>
      <w:marLeft w:val="0"/>
      <w:marRight w:val="0"/>
      <w:marTop w:val="0"/>
      <w:marBottom w:val="0"/>
      <w:divBdr>
        <w:top w:val="none" w:sz="0" w:space="0" w:color="auto"/>
        <w:left w:val="none" w:sz="0" w:space="0" w:color="auto"/>
        <w:bottom w:val="none" w:sz="0" w:space="0" w:color="auto"/>
        <w:right w:val="none" w:sz="0" w:space="0" w:color="auto"/>
      </w:divBdr>
    </w:div>
    <w:div w:id="989284231">
      <w:bodyDiv w:val="1"/>
      <w:marLeft w:val="0"/>
      <w:marRight w:val="0"/>
      <w:marTop w:val="0"/>
      <w:marBottom w:val="0"/>
      <w:divBdr>
        <w:top w:val="none" w:sz="0" w:space="0" w:color="auto"/>
        <w:left w:val="none" w:sz="0" w:space="0" w:color="auto"/>
        <w:bottom w:val="none" w:sz="0" w:space="0" w:color="auto"/>
        <w:right w:val="none" w:sz="0" w:space="0" w:color="auto"/>
      </w:divBdr>
    </w:div>
    <w:div w:id="989332281">
      <w:bodyDiv w:val="1"/>
      <w:marLeft w:val="0"/>
      <w:marRight w:val="0"/>
      <w:marTop w:val="0"/>
      <w:marBottom w:val="0"/>
      <w:divBdr>
        <w:top w:val="none" w:sz="0" w:space="0" w:color="auto"/>
        <w:left w:val="none" w:sz="0" w:space="0" w:color="auto"/>
        <w:bottom w:val="none" w:sz="0" w:space="0" w:color="auto"/>
        <w:right w:val="none" w:sz="0" w:space="0" w:color="auto"/>
      </w:divBdr>
    </w:div>
    <w:div w:id="989361895">
      <w:bodyDiv w:val="1"/>
      <w:marLeft w:val="0"/>
      <w:marRight w:val="0"/>
      <w:marTop w:val="0"/>
      <w:marBottom w:val="0"/>
      <w:divBdr>
        <w:top w:val="none" w:sz="0" w:space="0" w:color="auto"/>
        <w:left w:val="none" w:sz="0" w:space="0" w:color="auto"/>
        <w:bottom w:val="none" w:sz="0" w:space="0" w:color="auto"/>
        <w:right w:val="none" w:sz="0" w:space="0" w:color="auto"/>
      </w:divBdr>
    </w:div>
    <w:div w:id="989402799">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89678417">
      <w:bodyDiv w:val="1"/>
      <w:marLeft w:val="0"/>
      <w:marRight w:val="0"/>
      <w:marTop w:val="0"/>
      <w:marBottom w:val="0"/>
      <w:divBdr>
        <w:top w:val="none" w:sz="0" w:space="0" w:color="auto"/>
        <w:left w:val="none" w:sz="0" w:space="0" w:color="auto"/>
        <w:bottom w:val="none" w:sz="0" w:space="0" w:color="auto"/>
        <w:right w:val="none" w:sz="0" w:space="0" w:color="auto"/>
      </w:divBdr>
    </w:div>
    <w:div w:id="989790653">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215483">
      <w:bodyDiv w:val="1"/>
      <w:marLeft w:val="0"/>
      <w:marRight w:val="0"/>
      <w:marTop w:val="0"/>
      <w:marBottom w:val="0"/>
      <w:divBdr>
        <w:top w:val="none" w:sz="0" w:space="0" w:color="auto"/>
        <w:left w:val="none" w:sz="0" w:space="0" w:color="auto"/>
        <w:bottom w:val="none" w:sz="0" w:space="0" w:color="auto"/>
        <w:right w:val="none" w:sz="0" w:space="0" w:color="auto"/>
      </w:divBdr>
    </w:div>
    <w:div w:id="990252356">
      <w:bodyDiv w:val="1"/>
      <w:marLeft w:val="0"/>
      <w:marRight w:val="0"/>
      <w:marTop w:val="0"/>
      <w:marBottom w:val="0"/>
      <w:divBdr>
        <w:top w:val="none" w:sz="0" w:space="0" w:color="auto"/>
        <w:left w:val="none" w:sz="0" w:space="0" w:color="auto"/>
        <w:bottom w:val="none" w:sz="0" w:space="0" w:color="auto"/>
        <w:right w:val="none" w:sz="0" w:space="0" w:color="auto"/>
      </w:divBdr>
    </w:div>
    <w:div w:id="990400425">
      <w:bodyDiv w:val="1"/>
      <w:marLeft w:val="0"/>
      <w:marRight w:val="0"/>
      <w:marTop w:val="0"/>
      <w:marBottom w:val="0"/>
      <w:divBdr>
        <w:top w:val="none" w:sz="0" w:space="0" w:color="auto"/>
        <w:left w:val="none" w:sz="0" w:space="0" w:color="auto"/>
        <w:bottom w:val="none" w:sz="0" w:space="0" w:color="auto"/>
        <w:right w:val="none" w:sz="0" w:space="0" w:color="auto"/>
      </w:divBdr>
    </w:div>
    <w:div w:id="990407348">
      <w:bodyDiv w:val="1"/>
      <w:marLeft w:val="0"/>
      <w:marRight w:val="0"/>
      <w:marTop w:val="0"/>
      <w:marBottom w:val="0"/>
      <w:divBdr>
        <w:top w:val="none" w:sz="0" w:space="0" w:color="auto"/>
        <w:left w:val="none" w:sz="0" w:space="0" w:color="auto"/>
        <w:bottom w:val="none" w:sz="0" w:space="0" w:color="auto"/>
        <w:right w:val="none" w:sz="0" w:space="0" w:color="auto"/>
      </w:divBdr>
    </w:div>
    <w:div w:id="990598537">
      <w:bodyDiv w:val="1"/>
      <w:marLeft w:val="0"/>
      <w:marRight w:val="0"/>
      <w:marTop w:val="0"/>
      <w:marBottom w:val="0"/>
      <w:divBdr>
        <w:top w:val="none" w:sz="0" w:space="0" w:color="auto"/>
        <w:left w:val="none" w:sz="0" w:space="0" w:color="auto"/>
        <w:bottom w:val="none" w:sz="0" w:space="0" w:color="auto"/>
        <w:right w:val="none" w:sz="0" w:space="0" w:color="auto"/>
      </w:divBdr>
    </w:div>
    <w:div w:id="990718602">
      <w:bodyDiv w:val="1"/>
      <w:marLeft w:val="0"/>
      <w:marRight w:val="0"/>
      <w:marTop w:val="0"/>
      <w:marBottom w:val="0"/>
      <w:divBdr>
        <w:top w:val="none" w:sz="0" w:space="0" w:color="auto"/>
        <w:left w:val="none" w:sz="0" w:space="0" w:color="auto"/>
        <w:bottom w:val="none" w:sz="0" w:space="0" w:color="auto"/>
        <w:right w:val="none" w:sz="0" w:space="0" w:color="auto"/>
      </w:divBdr>
    </w:div>
    <w:div w:id="990839055">
      <w:bodyDiv w:val="1"/>
      <w:marLeft w:val="0"/>
      <w:marRight w:val="0"/>
      <w:marTop w:val="0"/>
      <w:marBottom w:val="0"/>
      <w:divBdr>
        <w:top w:val="none" w:sz="0" w:space="0" w:color="auto"/>
        <w:left w:val="none" w:sz="0" w:space="0" w:color="auto"/>
        <w:bottom w:val="none" w:sz="0" w:space="0" w:color="auto"/>
        <w:right w:val="none" w:sz="0" w:space="0" w:color="auto"/>
      </w:divBdr>
    </w:div>
    <w:div w:id="990865436">
      <w:bodyDiv w:val="1"/>
      <w:marLeft w:val="0"/>
      <w:marRight w:val="0"/>
      <w:marTop w:val="0"/>
      <w:marBottom w:val="0"/>
      <w:divBdr>
        <w:top w:val="none" w:sz="0" w:space="0" w:color="auto"/>
        <w:left w:val="none" w:sz="0" w:space="0" w:color="auto"/>
        <w:bottom w:val="none" w:sz="0" w:space="0" w:color="auto"/>
        <w:right w:val="none" w:sz="0" w:space="0" w:color="auto"/>
      </w:divBdr>
    </w:div>
    <w:div w:id="991182244">
      <w:bodyDiv w:val="1"/>
      <w:marLeft w:val="0"/>
      <w:marRight w:val="0"/>
      <w:marTop w:val="0"/>
      <w:marBottom w:val="0"/>
      <w:divBdr>
        <w:top w:val="none" w:sz="0" w:space="0" w:color="auto"/>
        <w:left w:val="none" w:sz="0" w:space="0" w:color="auto"/>
        <w:bottom w:val="none" w:sz="0" w:space="0" w:color="auto"/>
        <w:right w:val="none" w:sz="0" w:space="0" w:color="auto"/>
      </w:divBdr>
    </w:div>
    <w:div w:id="991328636">
      <w:bodyDiv w:val="1"/>
      <w:marLeft w:val="0"/>
      <w:marRight w:val="0"/>
      <w:marTop w:val="0"/>
      <w:marBottom w:val="0"/>
      <w:divBdr>
        <w:top w:val="none" w:sz="0" w:space="0" w:color="auto"/>
        <w:left w:val="none" w:sz="0" w:space="0" w:color="auto"/>
        <w:bottom w:val="none" w:sz="0" w:space="0" w:color="auto"/>
        <w:right w:val="none" w:sz="0" w:space="0" w:color="auto"/>
      </w:divBdr>
    </w:div>
    <w:div w:id="991370994">
      <w:bodyDiv w:val="1"/>
      <w:marLeft w:val="0"/>
      <w:marRight w:val="0"/>
      <w:marTop w:val="0"/>
      <w:marBottom w:val="0"/>
      <w:divBdr>
        <w:top w:val="none" w:sz="0" w:space="0" w:color="auto"/>
        <w:left w:val="none" w:sz="0" w:space="0" w:color="auto"/>
        <w:bottom w:val="none" w:sz="0" w:space="0" w:color="auto"/>
        <w:right w:val="none" w:sz="0" w:space="0" w:color="auto"/>
      </w:divBdr>
    </w:div>
    <w:div w:id="991446469">
      <w:bodyDiv w:val="1"/>
      <w:marLeft w:val="0"/>
      <w:marRight w:val="0"/>
      <w:marTop w:val="0"/>
      <w:marBottom w:val="0"/>
      <w:divBdr>
        <w:top w:val="none" w:sz="0" w:space="0" w:color="auto"/>
        <w:left w:val="none" w:sz="0" w:space="0" w:color="auto"/>
        <w:bottom w:val="none" w:sz="0" w:space="0" w:color="auto"/>
        <w:right w:val="none" w:sz="0" w:space="0" w:color="auto"/>
      </w:divBdr>
    </w:div>
    <w:div w:id="991562538">
      <w:bodyDiv w:val="1"/>
      <w:marLeft w:val="0"/>
      <w:marRight w:val="0"/>
      <w:marTop w:val="0"/>
      <w:marBottom w:val="0"/>
      <w:divBdr>
        <w:top w:val="none" w:sz="0" w:space="0" w:color="auto"/>
        <w:left w:val="none" w:sz="0" w:space="0" w:color="auto"/>
        <w:bottom w:val="none" w:sz="0" w:space="0" w:color="auto"/>
        <w:right w:val="none" w:sz="0" w:space="0" w:color="auto"/>
      </w:divBdr>
    </w:div>
    <w:div w:id="991563657">
      <w:bodyDiv w:val="1"/>
      <w:marLeft w:val="0"/>
      <w:marRight w:val="0"/>
      <w:marTop w:val="0"/>
      <w:marBottom w:val="0"/>
      <w:divBdr>
        <w:top w:val="none" w:sz="0" w:space="0" w:color="auto"/>
        <w:left w:val="none" w:sz="0" w:space="0" w:color="auto"/>
        <w:bottom w:val="none" w:sz="0" w:space="0" w:color="auto"/>
        <w:right w:val="none" w:sz="0" w:space="0" w:color="auto"/>
      </w:divBdr>
    </w:div>
    <w:div w:id="991713333">
      <w:bodyDiv w:val="1"/>
      <w:marLeft w:val="0"/>
      <w:marRight w:val="0"/>
      <w:marTop w:val="0"/>
      <w:marBottom w:val="0"/>
      <w:divBdr>
        <w:top w:val="none" w:sz="0" w:space="0" w:color="auto"/>
        <w:left w:val="none" w:sz="0" w:space="0" w:color="auto"/>
        <w:bottom w:val="none" w:sz="0" w:space="0" w:color="auto"/>
        <w:right w:val="none" w:sz="0" w:space="0" w:color="auto"/>
      </w:divBdr>
    </w:div>
    <w:div w:id="991758102">
      <w:bodyDiv w:val="1"/>
      <w:marLeft w:val="0"/>
      <w:marRight w:val="0"/>
      <w:marTop w:val="0"/>
      <w:marBottom w:val="0"/>
      <w:divBdr>
        <w:top w:val="none" w:sz="0" w:space="0" w:color="auto"/>
        <w:left w:val="none" w:sz="0" w:space="0" w:color="auto"/>
        <w:bottom w:val="none" w:sz="0" w:space="0" w:color="auto"/>
        <w:right w:val="none" w:sz="0" w:space="0" w:color="auto"/>
      </w:divBdr>
    </w:div>
    <w:div w:id="991832447">
      <w:bodyDiv w:val="1"/>
      <w:marLeft w:val="0"/>
      <w:marRight w:val="0"/>
      <w:marTop w:val="0"/>
      <w:marBottom w:val="0"/>
      <w:divBdr>
        <w:top w:val="none" w:sz="0" w:space="0" w:color="auto"/>
        <w:left w:val="none" w:sz="0" w:space="0" w:color="auto"/>
        <w:bottom w:val="none" w:sz="0" w:space="0" w:color="auto"/>
        <w:right w:val="none" w:sz="0" w:space="0" w:color="auto"/>
      </w:divBdr>
    </w:div>
    <w:div w:id="991984228">
      <w:bodyDiv w:val="1"/>
      <w:marLeft w:val="0"/>
      <w:marRight w:val="0"/>
      <w:marTop w:val="0"/>
      <w:marBottom w:val="0"/>
      <w:divBdr>
        <w:top w:val="none" w:sz="0" w:space="0" w:color="auto"/>
        <w:left w:val="none" w:sz="0" w:space="0" w:color="auto"/>
        <w:bottom w:val="none" w:sz="0" w:space="0" w:color="auto"/>
        <w:right w:val="none" w:sz="0" w:space="0" w:color="auto"/>
      </w:divBdr>
    </w:div>
    <w:div w:id="992180319">
      <w:bodyDiv w:val="1"/>
      <w:marLeft w:val="0"/>
      <w:marRight w:val="0"/>
      <w:marTop w:val="0"/>
      <w:marBottom w:val="0"/>
      <w:divBdr>
        <w:top w:val="none" w:sz="0" w:space="0" w:color="auto"/>
        <w:left w:val="none" w:sz="0" w:space="0" w:color="auto"/>
        <w:bottom w:val="none" w:sz="0" w:space="0" w:color="auto"/>
        <w:right w:val="none" w:sz="0" w:space="0" w:color="auto"/>
      </w:divBdr>
    </w:div>
    <w:div w:id="992218284">
      <w:bodyDiv w:val="1"/>
      <w:marLeft w:val="0"/>
      <w:marRight w:val="0"/>
      <w:marTop w:val="0"/>
      <w:marBottom w:val="0"/>
      <w:divBdr>
        <w:top w:val="none" w:sz="0" w:space="0" w:color="auto"/>
        <w:left w:val="none" w:sz="0" w:space="0" w:color="auto"/>
        <w:bottom w:val="none" w:sz="0" w:space="0" w:color="auto"/>
        <w:right w:val="none" w:sz="0" w:space="0" w:color="auto"/>
      </w:divBdr>
    </w:div>
    <w:div w:id="992639198">
      <w:bodyDiv w:val="1"/>
      <w:marLeft w:val="0"/>
      <w:marRight w:val="0"/>
      <w:marTop w:val="0"/>
      <w:marBottom w:val="0"/>
      <w:divBdr>
        <w:top w:val="none" w:sz="0" w:space="0" w:color="auto"/>
        <w:left w:val="none" w:sz="0" w:space="0" w:color="auto"/>
        <w:bottom w:val="none" w:sz="0" w:space="0" w:color="auto"/>
        <w:right w:val="none" w:sz="0" w:space="0" w:color="auto"/>
      </w:divBdr>
    </w:div>
    <w:div w:id="992640933">
      <w:bodyDiv w:val="1"/>
      <w:marLeft w:val="0"/>
      <w:marRight w:val="0"/>
      <w:marTop w:val="0"/>
      <w:marBottom w:val="0"/>
      <w:divBdr>
        <w:top w:val="none" w:sz="0" w:space="0" w:color="auto"/>
        <w:left w:val="none" w:sz="0" w:space="0" w:color="auto"/>
        <w:bottom w:val="none" w:sz="0" w:space="0" w:color="auto"/>
        <w:right w:val="none" w:sz="0" w:space="0" w:color="auto"/>
      </w:divBdr>
    </w:div>
    <w:div w:id="992683739">
      <w:bodyDiv w:val="1"/>
      <w:marLeft w:val="0"/>
      <w:marRight w:val="0"/>
      <w:marTop w:val="0"/>
      <w:marBottom w:val="0"/>
      <w:divBdr>
        <w:top w:val="none" w:sz="0" w:space="0" w:color="auto"/>
        <w:left w:val="none" w:sz="0" w:space="0" w:color="auto"/>
        <w:bottom w:val="none" w:sz="0" w:space="0" w:color="auto"/>
        <w:right w:val="none" w:sz="0" w:space="0" w:color="auto"/>
      </w:divBdr>
    </w:div>
    <w:div w:id="992754367">
      <w:bodyDiv w:val="1"/>
      <w:marLeft w:val="0"/>
      <w:marRight w:val="0"/>
      <w:marTop w:val="0"/>
      <w:marBottom w:val="0"/>
      <w:divBdr>
        <w:top w:val="none" w:sz="0" w:space="0" w:color="auto"/>
        <w:left w:val="none" w:sz="0" w:space="0" w:color="auto"/>
        <w:bottom w:val="none" w:sz="0" w:space="0" w:color="auto"/>
        <w:right w:val="none" w:sz="0" w:space="0" w:color="auto"/>
      </w:divBdr>
    </w:div>
    <w:div w:id="992831221">
      <w:bodyDiv w:val="1"/>
      <w:marLeft w:val="0"/>
      <w:marRight w:val="0"/>
      <w:marTop w:val="0"/>
      <w:marBottom w:val="0"/>
      <w:divBdr>
        <w:top w:val="none" w:sz="0" w:space="0" w:color="auto"/>
        <w:left w:val="none" w:sz="0" w:space="0" w:color="auto"/>
        <w:bottom w:val="none" w:sz="0" w:space="0" w:color="auto"/>
        <w:right w:val="none" w:sz="0" w:space="0" w:color="auto"/>
      </w:divBdr>
    </w:div>
    <w:div w:id="992871969">
      <w:bodyDiv w:val="1"/>
      <w:marLeft w:val="0"/>
      <w:marRight w:val="0"/>
      <w:marTop w:val="0"/>
      <w:marBottom w:val="0"/>
      <w:divBdr>
        <w:top w:val="none" w:sz="0" w:space="0" w:color="auto"/>
        <w:left w:val="none" w:sz="0" w:space="0" w:color="auto"/>
        <w:bottom w:val="none" w:sz="0" w:space="0" w:color="auto"/>
        <w:right w:val="none" w:sz="0" w:space="0" w:color="auto"/>
      </w:divBdr>
    </w:div>
    <w:div w:id="992946118">
      <w:bodyDiv w:val="1"/>
      <w:marLeft w:val="0"/>
      <w:marRight w:val="0"/>
      <w:marTop w:val="0"/>
      <w:marBottom w:val="0"/>
      <w:divBdr>
        <w:top w:val="none" w:sz="0" w:space="0" w:color="auto"/>
        <w:left w:val="none" w:sz="0" w:space="0" w:color="auto"/>
        <w:bottom w:val="none" w:sz="0" w:space="0" w:color="auto"/>
        <w:right w:val="none" w:sz="0" w:space="0" w:color="auto"/>
      </w:divBdr>
    </w:div>
    <w:div w:id="993073242">
      <w:bodyDiv w:val="1"/>
      <w:marLeft w:val="0"/>
      <w:marRight w:val="0"/>
      <w:marTop w:val="0"/>
      <w:marBottom w:val="0"/>
      <w:divBdr>
        <w:top w:val="none" w:sz="0" w:space="0" w:color="auto"/>
        <w:left w:val="none" w:sz="0" w:space="0" w:color="auto"/>
        <w:bottom w:val="none" w:sz="0" w:space="0" w:color="auto"/>
        <w:right w:val="none" w:sz="0" w:space="0" w:color="auto"/>
      </w:divBdr>
    </w:div>
    <w:div w:id="993291497">
      <w:bodyDiv w:val="1"/>
      <w:marLeft w:val="0"/>
      <w:marRight w:val="0"/>
      <w:marTop w:val="0"/>
      <w:marBottom w:val="0"/>
      <w:divBdr>
        <w:top w:val="none" w:sz="0" w:space="0" w:color="auto"/>
        <w:left w:val="none" w:sz="0" w:space="0" w:color="auto"/>
        <w:bottom w:val="none" w:sz="0" w:space="0" w:color="auto"/>
        <w:right w:val="none" w:sz="0" w:space="0" w:color="auto"/>
      </w:divBdr>
    </w:div>
    <w:div w:id="993679164">
      <w:bodyDiv w:val="1"/>
      <w:marLeft w:val="0"/>
      <w:marRight w:val="0"/>
      <w:marTop w:val="0"/>
      <w:marBottom w:val="0"/>
      <w:divBdr>
        <w:top w:val="none" w:sz="0" w:space="0" w:color="auto"/>
        <w:left w:val="none" w:sz="0" w:space="0" w:color="auto"/>
        <w:bottom w:val="none" w:sz="0" w:space="0" w:color="auto"/>
        <w:right w:val="none" w:sz="0" w:space="0" w:color="auto"/>
      </w:divBdr>
    </w:div>
    <w:div w:id="993684292">
      <w:bodyDiv w:val="1"/>
      <w:marLeft w:val="0"/>
      <w:marRight w:val="0"/>
      <w:marTop w:val="0"/>
      <w:marBottom w:val="0"/>
      <w:divBdr>
        <w:top w:val="none" w:sz="0" w:space="0" w:color="auto"/>
        <w:left w:val="none" w:sz="0" w:space="0" w:color="auto"/>
        <w:bottom w:val="none" w:sz="0" w:space="0" w:color="auto"/>
        <w:right w:val="none" w:sz="0" w:space="0" w:color="auto"/>
      </w:divBdr>
    </w:div>
    <w:div w:id="993921976">
      <w:bodyDiv w:val="1"/>
      <w:marLeft w:val="0"/>
      <w:marRight w:val="0"/>
      <w:marTop w:val="0"/>
      <w:marBottom w:val="0"/>
      <w:divBdr>
        <w:top w:val="none" w:sz="0" w:space="0" w:color="auto"/>
        <w:left w:val="none" w:sz="0" w:space="0" w:color="auto"/>
        <w:bottom w:val="none" w:sz="0" w:space="0" w:color="auto"/>
        <w:right w:val="none" w:sz="0" w:space="0" w:color="auto"/>
      </w:divBdr>
    </w:div>
    <w:div w:id="993990066">
      <w:bodyDiv w:val="1"/>
      <w:marLeft w:val="0"/>
      <w:marRight w:val="0"/>
      <w:marTop w:val="0"/>
      <w:marBottom w:val="0"/>
      <w:divBdr>
        <w:top w:val="none" w:sz="0" w:space="0" w:color="auto"/>
        <w:left w:val="none" w:sz="0" w:space="0" w:color="auto"/>
        <w:bottom w:val="none" w:sz="0" w:space="0" w:color="auto"/>
        <w:right w:val="none" w:sz="0" w:space="0" w:color="auto"/>
      </w:divBdr>
    </w:div>
    <w:div w:id="994257405">
      <w:bodyDiv w:val="1"/>
      <w:marLeft w:val="0"/>
      <w:marRight w:val="0"/>
      <w:marTop w:val="0"/>
      <w:marBottom w:val="0"/>
      <w:divBdr>
        <w:top w:val="none" w:sz="0" w:space="0" w:color="auto"/>
        <w:left w:val="none" w:sz="0" w:space="0" w:color="auto"/>
        <w:bottom w:val="none" w:sz="0" w:space="0" w:color="auto"/>
        <w:right w:val="none" w:sz="0" w:space="0" w:color="auto"/>
      </w:divBdr>
    </w:div>
    <w:div w:id="994335330">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526941">
      <w:bodyDiv w:val="1"/>
      <w:marLeft w:val="0"/>
      <w:marRight w:val="0"/>
      <w:marTop w:val="0"/>
      <w:marBottom w:val="0"/>
      <w:divBdr>
        <w:top w:val="none" w:sz="0" w:space="0" w:color="auto"/>
        <w:left w:val="none" w:sz="0" w:space="0" w:color="auto"/>
        <w:bottom w:val="none" w:sz="0" w:space="0" w:color="auto"/>
        <w:right w:val="none" w:sz="0" w:space="0" w:color="auto"/>
      </w:divBdr>
    </w:div>
    <w:div w:id="994530443">
      <w:bodyDiv w:val="1"/>
      <w:marLeft w:val="0"/>
      <w:marRight w:val="0"/>
      <w:marTop w:val="0"/>
      <w:marBottom w:val="0"/>
      <w:divBdr>
        <w:top w:val="none" w:sz="0" w:space="0" w:color="auto"/>
        <w:left w:val="none" w:sz="0" w:space="0" w:color="auto"/>
        <w:bottom w:val="none" w:sz="0" w:space="0" w:color="auto"/>
        <w:right w:val="none" w:sz="0" w:space="0" w:color="auto"/>
      </w:divBdr>
    </w:div>
    <w:div w:id="994531719">
      <w:bodyDiv w:val="1"/>
      <w:marLeft w:val="0"/>
      <w:marRight w:val="0"/>
      <w:marTop w:val="0"/>
      <w:marBottom w:val="0"/>
      <w:divBdr>
        <w:top w:val="none" w:sz="0" w:space="0" w:color="auto"/>
        <w:left w:val="none" w:sz="0" w:space="0" w:color="auto"/>
        <w:bottom w:val="none" w:sz="0" w:space="0" w:color="auto"/>
        <w:right w:val="none" w:sz="0" w:space="0" w:color="auto"/>
      </w:divBdr>
    </w:div>
    <w:div w:id="994602876">
      <w:bodyDiv w:val="1"/>
      <w:marLeft w:val="0"/>
      <w:marRight w:val="0"/>
      <w:marTop w:val="0"/>
      <w:marBottom w:val="0"/>
      <w:divBdr>
        <w:top w:val="none" w:sz="0" w:space="0" w:color="auto"/>
        <w:left w:val="none" w:sz="0" w:space="0" w:color="auto"/>
        <w:bottom w:val="none" w:sz="0" w:space="0" w:color="auto"/>
        <w:right w:val="none" w:sz="0" w:space="0" w:color="auto"/>
      </w:divBdr>
    </w:div>
    <w:div w:id="994841261">
      <w:bodyDiv w:val="1"/>
      <w:marLeft w:val="0"/>
      <w:marRight w:val="0"/>
      <w:marTop w:val="0"/>
      <w:marBottom w:val="0"/>
      <w:divBdr>
        <w:top w:val="none" w:sz="0" w:space="0" w:color="auto"/>
        <w:left w:val="none" w:sz="0" w:space="0" w:color="auto"/>
        <w:bottom w:val="none" w:sz="0" w:space="0" w:color="auto"/>
        <w:right w:val="none" w:sz="0" w:space="0" w:color="auto"/>
      </w:divBdr>
    </w:div>
    <w:div w:id="994841775">
      <w:bodyDiv w:val="1"/>
      <w:marLeft w:val="0"/>
      <w:marRight w:val="0"/>
      <w:marTop w:val="0"/>
      <w:marBottom w:val="0"/>
      <w:divBdr>
        <w:top w:val="none" w:sz="0" w:space="0" w:color="auto"/>
        <w:left w:val="none" w:sz="0" w:space="0" w:color="auto"/>
        <w:bottom w:val="none" w:sz="0" w:space="0" w:color="auto"/>
        <w:right w:val="none" w:sz="0" w:space="0" w:color="auto"/>
      </w:divBdr>
    </w:div>
    <w:div w:id="994992572">
      <w:bodyDiv w:val="1"/>
      <w:marLeft w:val="0"/>
      <w:marRight w:val="0"/>
      <w:marTop w:val="0"/>
      <w:marBottom w:val="0"/>
      <w:divBdr>
        <w:top w:val="none" w:sz="0" w:space="0" w:color="auto"/>
        <w:left w:val="none" w:sz="0" w:space="0" w:color="auto"/>
        <w:bottom w:val="none" w:sz="0" w:space="0" w:color="auto"/>
        <w:right w:val="none" w:sz="0" w:space="0" w:color="auto"/>
      </w:divBdr>
    </w:div>
    <w:div w:id="995037069">
      <w:bodyDiv w:val="1"/>
      <w:marLeft w:val="0"/>
      <w:marRight w:val="0"/>
      <w:marTop w:val="0"/>
      <w:marBottom w:val="0"/>
      <w:divBdr>
        <w:top w:val="none" w:sz="0" w:space="0" w:color="auto"/>
        <w:left w:val="none" w:sz="0" w:space="0" w:color="auto"/>
        <w:bottom w:val="none" w:sz="0" w:space="0" w:color="auto"/>
        <w:right w:val="none" w:sz="0" w:space="0" w:color="auto"/>
      </w:divBdr>
    </w:div>
    <w:div w:id="995113403">
      <w:bodyDiv w:val="1"/>
      <w:marLeft w:val="0"/>
      <w:marRight w:val="0"/>
      <w:marTop w:val="0"/>
      <w:marBottom w:val="0"/>
      <w:divBdr>
        <w:top w:val="none" w:sz="0" w:space="0" w:color="auto"/>
        <w:left w:val="none" w:sz="0" w:space="0" w:color="auto"/>
        <w:bottom w:val="none" w:sz="0" w:space="0" w:color="auto"/>
        <w:right w:val="none" w:sz="0" w:space="0" w:color="auto"/>
      </w:divBdr>
    </w:div>
    <w:div w:id="995180543">
      <w:bodyDiv w:val="1"/>
      <w:marLeft w:val="0"/>
      <w:marRight w:val="0"/>
      <w:marTop w:val="0"/>
      <w:marBottom w:val="0"/>
      <w:divBdr>
        <w:top w:val="none" w:sz="0" w:space="0" w:color="auto"/>
        <w:left w:val="none" w:sz="0" w:space="0" w:color="auto"/>
        <w:bottom w:val="none" w:sz="0" w:space="0" w:color="auto"/>
        <w:right w:val="none" w:sz="0" w:space="0" w:color="auto"/>
      </w:divBdr>
    </w:div>
    <w:div w:id="995305629">
      <w:bodyDiv w:val="1"/>
      <w:marLeft w:val="0"/>
      <w:marRight w:val="0"/>
      <w:marTop w:val="0"/>
      <w:marBottom w:val="0"/>
      <w:divBdr>
        <w:top w:val="none" w:sz="0" w:space="0" w:color="auto"/>
        <w:left w:val="none" w:sz="0" w:space="0" w:color="auto"/>
        <w:bottom w:val="none" w:sz="0" w:space="0" w:color="auto"/>
        <w:right w:val="none" w:sz="0" w:space="0" w:color="auto"/>
      </w:divBdr>
    </w:div>
    <w:div w:id="995307673">
      <w:bodyDiv w:val="1"/>
      <w:marLeft w:val="0"/>
      <w:marRight w:val="0"/>
      <w:marTop w:val="0"/>
      <w:marBottom w:val="0"/>
      <w:divBdr>
        <w:top w:val="none" w:sz="0" w:space="0" w:color="auto"/>
        <w:left w:val="none" w:sz="0" w:space="0" w:color="auto"/>
        <w:bottom w:val="none" w:sz="0" w:space="0" w:color="auto"/>
        <w:right w:val="none" w:sz="0" w:space="0" w:color="auto"/>
      </w:divBdr>
    </w:div>
    <w:div w:id="995576161">
      <w:bodyDiv w:val="1"/>
      <w:marLeft w:val="0"/>
      <w:marRight w:val="0"/>
      <w:marTop w:val="0"/>
      <w:marBottom w:val="0"/>
      <w:divBdr>
        <w:top w:val="none" w:sz="0" w:space="0" w:color="auto"/>
        <w:left w:val="none" w:sz="0" w:space="0" w:color="auto"/>
        <w:bottom w:val="none" w:sz="0" w:space="0" w:color="auto"/>
        <w:right w:val="none" w:sz="0" w:space="0" w:color="auto"/>
      </w:divBdr>
    </w:div>
    <w:div w:id="995576682">
      <w:bodyDiv w:val="1"/>
      <w:marLeft w:val="0"/>
      <w:marRight w:val="0"/>
      <w:marTop w:val="0"/>
      <w:marBottom w:val="0"/>
      <w:divBdr>
        <w:top w:val="none" w:sz="0" w:space="0" w:color="auto"/>
        <w:left w:val="none" w:sz="0" w:space="0" w:color="auto"/>
        <w:bottom w:val="none" w:sz="0" w:space="0" w:color="auto"/>
        <w:right w:val="none" w:sz="0" w:space="0" w:color="auto"/>
      </w:divBdr>
    </w:div>
    <w:div w:id="995688581">
      <w:bodyDiv w:val="1"/>
      <w:marLeft w:val="0"/>
      <w:marRight w:val="0"/>
      <w:marTop w:val="0"/>
      <w:marBottom w:val="0"/>
      <w:divBdr>
        <w:top w:val="none" w:sz="0" w:space="0" w:color="auto"/>
        <w:left w:val="none" w:sz="0" w:space="0" w:color="auto"/>
        <w:bottom w:val="none" w:sz="0" w:space="0" w:color="auto"/>
        <w:right w:val="none" w:sz="0" w:space="0" w:color="auto"/>
      </w:divBdr>
    </w:div>
    <w:div w:id="995766611">
      <w:bodyDiv w:val="1"/>
      <w:marLeft w:val="0"/>
      <w:marRight w:val="0"/>
      <w:marTop w:val="0"/>
      <w:marBottom w:val="0"/>
      <w:divBdr>
        <w:top w:val="none" w:sz="0" w:space="0" w:color="auto"/>
        <w:left w:val="none" w:sz="0" w:space="0" w:color="auto"/>
        <w:bottom w:val="none" w:sz="0" w:space="0" w:color="auto"/>
        <w:right w:val="none" w:sz="0" w:space="0" w:color="auto"/>
      </w:divBdr>
    </w:div>
    <w:div w:id="995917622">
      <w:bodyDiv w:val="1"/>
      <w:marLeft w:val="0"/>
      <w:marRight w:val="0"/>
      <w:marTop w:val="0"/>
      <w:marBottom w:val="0"/>
      <w:divBdr>
        <w:top w:val="none" w:sz="0" w:space="0" w:color="auto"/>
        <w:left w:val="none" w:sz="0" w:space="0" w:color="auto"/>
        <w:bottom w:val="none" w:sz="0" w:space="0" w:color="auto"/>
        <w:right w:val="none" w:sz="0" w:space="0" w:color="auto"/>
      </w:divBdr>
    </w:div>
    <w:div w:id="996109416">
      <w:bodyDiv w:val="1"/>
      <w:marLeft w:val="0"/>
      <w:marRight w:val="0"/>
      <w:marTop w:val="0"/>
      <w:marBottom w:val="0"/>
      <w:divBdr>
        <w:top w:val="none" w:sz="0" w:space="0" w:color="auto"/>
        <w:left w:val="none" w:sz="0" w:space="0" w:color="auto"/>
        <w:bottom w:val="none" w:sz="0" w:space="0" w:color="auto"/>
        <w:right w:val="none" w:sz="0" w:space="0" w:color="auto"/>
      </w:divBdr>
    </w:div>
    <w:div w:id="996147741">
      <w:bodyDiv w:val="1"/>
      <w:marLeft w:val="0"/>
      <w:marRight w:val="0"/>
      <w:marTop w:val="0"/>
      <w:marBottom w:val="0"/>
      <w:divBdr>
        <w:top w:val="none" w:sz="0" w:space="0" w:color="auto"/>
        <w:left w:val="none" w:sz="0" w:space="0" w:color="auto"/>
        <w:bottom w:val="none" w:sz="0" w:space="0" w:color="auto"/>
        <w:right w:val="none" w:sz="0" w:space="0" w:color="auto"/>
      </w:divBdr>
    </w:div>
    <w:div w:id="996224087">
      <w:bodyDiv w:val="1"/>
      <w:marLeft w:val="0"/>
      <w:marRight w:val="0"/>
      <w:marTop w:val="0"/>
      <w:marBottom w:val="0"/>
      <w:divBdr>
        <w:top w:val="none" w:sz="0" w:space="0" w:color="auto"/>
        <w:left w:val="none" w:sz="0" w:space="0" w:color="auto"/>
        <w:bottom w:val="none" w:sz="0" w:space="0" w:color="auto"/>
        <w:right w:val="none" w:sz="0" w:space="0" w:color="auto"/>
      </w:divBdr>
    </w:div>
    <w:div w:id="996224604">
      <w:bodyDiv w:val="1"/>
      <w:marLeft w:val="0"/>
      <w:marRight w:val="0"/>
      <w:marTop w:val="0"/>
      <w:marBottom w:val="0"/>
      <w:divBdr>
        <w:top w:val="none" w:sz="0" w:space="0" w:color="auto"/>
        <w:left w:val="none" w:sz="0" w:space="0" w:color="auto"/>
        <w:bottom w:val="none" w:sz="0" w:space="0" w:color="auto"/>
        <w:right w:val="none" w:sz="0" w:space="0" w:color="auto"/>
      </w:divBdr>
    </w:div>
    <w:div w:id="996305105">
      <w:bodyDiv w:val="1"/>
      <w:marLeft w:val="0"/>
      <w:marRight w:val="0"/>
      <w:marTop w:val="0"/>
      <w:marBottom w:val="0"/>
      <w:divBdr>
        <w:top w:val="none" w:sz="0" w:space="0" w:color="auto"/>
        <w:left w:val="none" w:sz="0" w:space="0" w:color="auto"/>
        <w:bottom w:val="none" w:sz="0" w:space="0" w:color="auto"/>
        <w:right w:val="none" w:sz="0" w:space="0" w:color="auto"/>
      </w:divBdr>
    </w:div>
    <w:div w:id="996419543">
      <w:bodyDiv w:val="1"/>
      <w:marLeft w:val="0"/>
      <w:marRight w:val="0"/>
      <w:marTop w:val="0"/>
      <w:marBottom w:val="0"/>
      <w:divBdr>
        <w:top w:val="none" w:sz="0" w:space="0" w:color="auto"/>
        <w:left w:val="none" w:sz="0" w:space="0" w:color="auto"/>
        <w:bottom w:val="none" w:sz="0" w:space="0" w:color="auto"/>
        <w:right w:val="none" w:sz="0" w:space="0" w:color="auto"/>
      </w:divBdr>
    </w:div>
    <w:div w:id="996421556">
      <w:bodyDiv w:val="1"/>
      <w:marLeft w:val="0"/>
      <w:marRight w:val="0"/>
      <w:marTop w:val="0"/>
      <w:marBottom w:val="0"/>
      <w:divBdr>
        <w:top w:val="none" w:sz="0" w:space="0" w:color="auto"/>
        <w:left w:val="none" w:sz="0" w:space="0" w:color="auto"/>
        <w:bottom w:val="none" w:sz="0" w:space="0" w:color="auto"/>
        <w:right w:val="none" w:sz="0" w:space="0" w:color="auto"/>
      </w:divBdr>
    </w:div>
    <w:div w:id="996499840">
      <w:bodyDiv w:val="1"/>
      <w:marLeft w:val="0"/>
      <w:marRight w:val="0"/>
      <w:marTop w:val="0"/>
      <w:marBottom w:val="0"/>
      <w:divBdr>
        <w:top w:val="none" w:sz="0" w:space="0" w:color="auto"/>
        <w:left w:val="none" w:sz="0" w:space="0" w:color="auto"/>
        <w:bottom w:val="none" w:sz="0" w:space="0" w:color="auto"/>
        <w:right w:val="none" w:sz="0" w:space="0" w:color="auto"/>
      </w:divBdr>
    </w:div>
    <w:div w:id="996762521">
      <w:bodyDiv w:val="1"/>
      <w:marLeft w:val="0"/>
      <w:marRight w:val="0"/>
      <w:marTop w:val="0"/>
      <w:marBottom w:val="0"/>
      <w:divBdr>
        <w:top w:val="none" w:sz="0" w:space="0" w:color="auto"/>
        <w:left w:val="none" w:sz="0" w:space="0" w:color="auto"/>
        <w:bottom w:val="none" w:sz="0" w:space="0" w:color="auto"/>
        <w:right w:val="none" w:sz="0" w:space="0" w:color="auto"/>
      </w:divBdr>
    </w:div>
    <w:div w:id="997000635">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147456">
      <w:bodyDiv w:val="1"/>
      <w:marLeft w:val="0"/>
      <w:marRight w:val="0"/>
      <w:marTop w:val="0"/>
      <w:marBottom w:val="0"/>
      <w:divBdr>
        <w:top w:val="none" w:sz="0" w:space="0" w:color="auto"/>
        <w:left w:val="none" w:sz="0" w:space="0" w:color="auto"/>
        <w:bottom w:val="none" w:sz="0" w:space="0" w:color="auto"/>
        <w:right w:val="none" w:sz="0" w:space="0" w:color="auto"/>
      </w:divBdr>
    </w:div>
    <w:div w:id="997225883">
      <w:bodyDiv w:val="1"/>
      <w:marLeft w:val="0"/>
      <w:marRight w:val="0"/>
      <w:marTop w:val="0"/>
      <w:marBottom w:val="0"/>
      <w:divBdr>
        <w:top w:val="none" w:sz="0" w:space="0" w:color="auto"/>
        <w:left w:val="none" w:sz="0" w:space="0" w:color="auto"/>
        <w:bottom w:val="none" w:sz="0" w:space="0" w:color="auto"/>
        <w:right w:val="none" w:sz="0" w:space="0" w:color="auto"/>
      </w:divBdr>
    </w:div>
    <w:div w:id="997265734">
      <w:bodyDiv w:val="1"/>
      <w:marLeft w:val="0"/>
      <w:marRight w:val="0"/>
      <w:marTop w:val="0"/>
      <w:marBottom w:val="0"/>
      <w:divBdr>
        <w:top w:val="none" w:sz="0" w:space="0" w:color="auto"/>
        <w:left w:val="none" w:sz="0" w:space="0" w:color="auto"/>
        <w:bottom w:val="none" w:sz="0" w:space="0" w:color="auto"/>
        <w:right w:val="none" w:sz="0" w:space="0" w:color="auto"/>
      </w:divBdr>
    </w:div>
    <w:div w:id="997273140">
      <w:bodyDiv w:val="1"/>
      <w:marLeft w:val="0"/>
      <w:marRight w:val="0"/>
      <w:marTop w:val="0"/>
      <w:marBottom w:val="0"/>
      <w:divBdr>
        <w:top w:val="none" w:sz="0" w:space="0" w:color="auto"/>
        <w:left w:val="none" w:sz="0" w:space="0" w:color="auto"/>
        <w:bottom w:val="none" w:sz="0" w:space="0" w:color="auto"/>
        <w:right w:val="none" w:sz="0" w:space="0" w:color="auto"/>
      </w:divBdr>
    </w:div>
    <w:div w:id="997460769">
      <w:bodyDiv w:val="1"/>
      <w:marLeft w:val="0"/>
      <w:marRight w:val="0"/>
      <w:marTop w:val="0"/>
      <w:marBottom w:val="0"/>
      <w:divBdr>
        <w:top w:val="none" w:sz="0" w:space="0" w:color="auto"/>
        <w:left w:val="none" w:sz="0" w:space="0" w:color="auto"/>
        <w:bottom w:val="none" w:sz="0" w:space="0" w:color="auto"/>
        <w:right w:val="none" w:sz="0" w:space="0" w:color="auto"/>
      </w:divBdr>
    </w:div>
    <w:div w:id="997461887">
      <w:bodyDiv w:val="1"/>
      <w:marLeft w:val="0"/>
      <w:marRight w:val="0"/>
      <w:marTop w:val="0"/>
      <w:marBottom w:val="0"/>
      <w:divBdr>
        <w:top w:val="none" w:sz="0" w:space="0" w:color="auto"/>
        <w:left w:val="none" w:sz="0" w:space="0" w:color="auto"/>
        <w:bottom w:val="none" w:sz="0" w:space="0" w:color="auto"/>
        <w:right w:val="none" w:sz="0" w:space="0" w:color="auto"/>
      </w:divBdr>
    </w:div>
    <w:div w:id="998074411">
      <w:bodyDiv w:val="1"/>
      <w:marLeft w:val="0"/>
      <w:marRight w:val="0"/>
      <w:marTop w:val="0"/>
      <w:marBottom w:val="0"/>
      <w:divBdr>
        <w:top w:val="none" w:sz="0" w:space="0" w:color="auto"/>
        <w:left w:val="none" w:sz="0" w:space="0" w:color="auto"/>
        <w:bottom w:val="none" w:sz="0" w:space="0" w:color="auto"/>
        <w:right w:val="none" w:sz="0" w:space="0" w:color="auto"/>
      </w:divBdr>
    </w:div>
    <w:div w:id="998119460">
      <w:bodyDiv w:val="1"/>
      <w:marLeft w:val="0"/>
      <w:marRight w:val="0"/>
      <w:marTop w:val="0"/>
      <w:marBottom w:val="0"/>
      <w:divBdr>
        <w:top w:val="none" w:sz="0" w:space="0" w:color="auto"/>
        <w:left w:val="none" w:sz="0" w:space="0" w:color="auto"/>
        <w:bottom w:val="none" w:sz="0" w:space="0" w:color="auto"/>
        <w:right w:val="none" w:sz="0" w:space="0" w:color="auto"/>
      </w:divBdr>
    </w:div>
    <w:div w:id="998272227">
      <w:bodyDiv w:val="1"/>
      <w:marLeft w:val="0"/>
      <w:marRight w:val="0"/>
      <w:marTop w:val="0"/>
      <w:marBottom w:val="0"/>
      <w:divBdr>
        <w:top w:val="none" w:sz="0" w:space="0" w:color="auto"/>
        <w:left w:val="none" w:sz="0" w:space="0" w:color="auto"/>
        <w:bottom w:val="none" w:sz="0" w:space="0" w:color="auto"/>
        <w:right w:val="none" w:sz="0" w:space="0" w:color="auto"/>
      </w:divBdr>
    </w:div>
    <w:div w:id="998386324">
      <w:bodyDiv w:val="1"/>
      <w:marLeft w:val="0"/>
      <w:marRight w:val="0"/>
      <w:marTop w:val="0"/>
      <w:marBottom w:val="0"/>
      <w:divBdr>
        <w:top w:val="none" w:sz="0" w:space="0" w:color="auto"/>
        <w:left w:val="none" w:sz="0" w:space="0" w:color="auto"/>
        <w:bottom w:val="none" w:sz="0" w:space="0" w:color="auto"/>
        <w:right w:val="none" w:sz="0" w:space="0" w:color="auto"/>
      </w:divBdr>
    </w:div>
    <w:div w:id="998651872">
      <w:bodyDiv w:val="1"/>
      <w:marLeft w:val="0"/>
      <w:marRight w:val="0"/>
      <w:marTop w:val="0"/>
      <w:marBottom w:val="0"/>
      <w:divBdr>
        <w:top w:val="none" w:sz="0" w:space="0" w:color="auto"/>
        <w:left w:val="none" w:sz="0" w:space="0" w:color="auto"/>
        <w:bottom w:val="none" w:sz="0" w:space="0" w:color="auto"/>
        <w:right w:val="none" w:sz="0" w:space="0" w:color="auto"/>
      </w:divBdr>
    </w:div>
    <w:div w:id="998851072">
      <w:bodyDiv w:val="1"/>
      <w:marLeft w:val="0"/>
      <w:marRight w:val="0"/>
      <w:marTop w:val="0"/>
      <w:marBottom w:val="0"/>
      <w:divBdr>
        <w:top w:val="none" w:sz="0" w:space="0" w:color="auto"/>
        <w:left w:val="none" w:sz="0" w:space="0" w:color="auto"/>
        <w:bottom w:val="none" w:sz="0" w:space="0" w:color="auto"/>
        <w:right w:val="none" w:sz="0" w:space="0" w:color="auto"/>
      </w:divBdr>
    </w:div>
    <w:div w:id="998852136">
      <w:bodyDiv w:val="1"/>
      <w:marLeft w:val="0"/>
      <w:marRight w:val="0"/>
      <w:marTop w:val="0"/>
      <w:marBottom w:val="0"/>
      <w:divBdr>
        <w:top w:val="none" w:sz="0" w:space="0" w:color="auto"/>
        <w:left w:val="none" w:sz="0" w:space="0" w:color="auto"/>
        <w:bottom w:val="none" w:sz="0" w:space="0" w:color="auto"/>
        <w:right w:val="none" w:sz="0" w:space="0" w:color="auto"/>
      </w:divBdr>
    </w:div>
    <w:div w:id="998994244">
      <w:bodyDiv w:val="1"/>
      <w:marLeft w:val="0"/>
      <w:marRight w:val="0"/>
      <w:marTop w:val="0"/>
      <w:marBottom w:val="0"/>
      <w:divBdr>
        <w:top w:val="none" w:sz="0" w:space="0" w:color="auto"/>
        <w:left w:val="none" w:sz="0" w:space="0" w:color="auto"/>
        <w:bottom w:val="none" w:sz="0" w:space="0" w:color="auto"/>
        <w:right w:val="none" w:sz="0" w:space="0" w:color="auto"/>
      </w:divBdr>
    </w:div>
    <w:div w:id="999119649">
      <w:bodyDiv w:val="1"/>
      <w:marLeft w:val="0"/>
      <w:marRight w:val="0"/>
      <w:marTop w:val="0"/>
      <w:marBottom w:val="0"/>
      <w:divBdr>
        <w:top w:val="none" w:sz="0" w:space="0" w:color="auto"/>
        <w:left w:val="none" w:sz="0" w:space="0" w:color="auto"/>
        <w:bottom w:val="none" w:sz="0" w:space="0" w:color="auto"/>
        <w:right w:val="none" w:sz="0" w:space="0" w:color="auto"/>
      </w:divBdr>
    </w:div>
    <w:div w:id="999162971">
      <w:bodyDiv w:val="1"/>
      <w:marLeft w:val="0"/>
      <w:marRight w:val="0"/>
      <w:marTop w:val="0"/>
      <w:marBottom w:val="0"/>
      <w:divBdr>
        <w:top w:val="none" w:sz="0" w:space="0" w:color="auto"/>
        <w:left w:val="none" w:sz="0" w:space="0" w:color="auto"/>
        <w:bottom w:val="none" w:sz="0" w:space="0" w:color="auto"/>
        <w:right w:val="none" w:sz="0" w:space="0" w:color="auto"/>
      </w:divBdr>
    </w:div>
    <w:div w:id="999428733">
      <w:bodyDiv w:val="1"/>
      <w:marLeft w:val="0"/>
      <w:marRight w:val="0"/>
      <w:marTop w:val="0"/>
      <w:marBottom w:val="0"/>
      <w:divBdr>
        <w:top w:val="none" w:sz="0" w:space="0" w:color="auto"/>
        <w:left w:val="none" w:sz="0" w:space="0" w:color="auto"/>
        <w:bottom w:val="none" w:sz="0" w:space="0" w:color="auto"/>
        <w:right w:val="none" w:sz="0" w:space="0" w:color="auto"/>
      </w:divBdr>
    </w:div>
    <w:div w:id="999578526">
      <w:bodyDiv w:val="1"/>
      <w:marLeft w:val="0"/>
      <w:marRight w:val="0"/>
      <w:marTop w:val="0"/>
      <w:marBottom w:val="0"/>
      <w:divBdr>
        <w:top w:val="none" w:sz="0" w:space="0" w:color="auto"/>
        <w:left w:val="none" w:sz="0" w:space="0" w:color="auto"/>
        <w:bottom w:val="none" w:sz="0" w:space="0" w:color="auto"/>
        <w:right w:val="none" w:sz="0" w:space="0" w:color="auto"/>
      </w:divBdr>
    </w:div>
    <w:div w:id="999771285">
      <w:bodyDiv w:val="1"/>
      <w:marLeft w:val="0"/>
      <w:marRight w:val="0"/>
      <w:marTop w:val="0"/>
      <w:marBottom w:val="0"/>
      <w:divBdr>
        <w:top w:val="none" w:sz="0" w:space="0" w:color="auto"/>
        <w:left w:val="none" w:sz="0" w:space="0" w:color="auto"/>
        <w:bottom w:val="none" w:sz="0" w:space="0" w:color="auto"/>
        <w:right w:val="none" w:sz="0" w:space="0" w:color="auto"/>
      </w:divBdr>
    </w:div>
    <w:div w:id="999885947">
      <w:bodyDiv w:val="1"/>
      <w:marLeft w:val="0"/>
      <w:marRight w:val="0"/>
      <w:marTop w:val="0"/>
      <w:marBottom w:val="0"/>
      <w:divBdr>
        <w:top w:val="none" w:sz="0" w:space="0" w:color="auto"/>
        <w:left w:val="none" w:sz="0" w:space="0" w:color="auto"/>
        <w:bottom w:val="none" w:sz="0" w:space="0" w:color="auto"/>
        <w:right w:val="none" w:sz="0" w:space="0" w:color="auto"/>
      </w:divBdr>
    </w:div>
    <w:div w:id="999962244">
      <w:bodyDiv w:val="1"/>
      <w:marLeft w:val="0"/>
      <w:marRight w:val="0"/>
      <w:marTop w:val="0"/>
      <w:marBottom w:val="0"/>
      <w:divBdr>
        <w:top w:val="none" w:sz="0" w:space="0" w:color="auto"/>
        <w:left w:val="none" w:sz="0" w:space="0" w:color="auto"/>
        <w:bottom w:val="none" w:sz="0" w:space="0" w:color="auto"/>
        <w:right w:val="none" w:sz="0" w:space="0" w:color="auto"/>
      </w:divBdr>
    </w:div>
    <w:div w:id="1000087782">
      <w:bodyDiv w:val="1"/>
      <w:marLeft w:val="0"/>
      <w:marRight w:val="0"/>
      <w:marTop w:val="0"/>
      <w:marBottom w:val="0"/>
      <w:divBdr>
        <w:top w:val="none" w:sz="0" w:space="0" w:color="auto"/>
        <w:left w:val="none" w:sz="0" w:space="0" w:color="auto"/>
        <w:bottom w:val="none" w:sz="0" w:space="0" w:color="auto"/>
        <w:right w:val="none" w:sz="0" w:space="0" w:color="auto"/>
      </w:divBdr>
    </w:div>
    <w:div w:id="1000233302">
      <w:bodyDiv w:val="1"/>
      <w:marLeft w:val="0"/>
      <w:marRight w:val="0"/>
      <w:marTop w:val="0"/>
      <w:marBottom w:val="0"/>
      <w:divBdr>
        <w:top w:val="none" w:sz="0" w:space="0" w:color="auto"/>
        <w:left w:val="none" w:sz="0" w:space="0" w:color="auto"/>
        <w:bottom w:val="none" w:sz="0" w:space="0" w:color="auto"/>
        <w:right w:val="none" w:sz="0" w:space="0" w:color="auto"/>
      </w:divBdr>
    </w:div>
    <w:div w:id="1000233770">
      <w:bodyDiv w:val="1"/>
      <w:marLeft w:val="0"/>
      <w:marRight w:val="0"/>
      <w:marTop w:val="0"/>
      <w:marBottom w:val="0"/>
      <w:divBdr>
        <w:top w:val="none" w:sz="0" w:space="0" w:color="auto"/>
        <w:left w:val="none" w:sz="0" w:space="0" w:color="auto"/>
        <w:bottom w:val="none" w:sz="0" w:space="0" w:color="auto"/>
        <w:right w:val="none" w:sz="0" w:space="0" w:color="auto"/>
      </w:divBdr>
    </w:div>
    <w:div w:id="1000236762">
      <w:bodyDiv w:val="1"/>
      <w:marLeft w:val="0"/>
      <w:marRight w:val="0"/>
      <w:marTop w:val="0"/>
      <w:marBottom w:val="0"/>
      <w:divBdr>
        <w:top w:val="none" w:sz="0" w:space="0" w:color="auto"/>
        <w:left w:val="none" w:sz="0" w:space="0" w:color="auto"/>
        <w:bottom w:val="none" w:sz="0" w:space="0" w:color="auto"/>
        <w:right w:val="none" w:sz="0" w:space="0" w:color="auto"/>
      </w:divBdr>
    </w:div>
    <w:div w:id="1000348296">
      <w:bodyDiv w:val="1"/>
      <w:marLeft w:val="0"/>
      <w:marRight w:val="0"/>
      <w:marTop w:val="0"/>
      <w:marBottom w:val="0"/>
      <w:divBdr>
        <w:top w:val="none" w:sz="0" w:space="0" w:color="auto"/>
        <w:left w:val="none" w:sz="0" w:space="0" w:color="auto"/>
        <w:bottom w:val="none" w:sz="0" w:space="0" w:color="auto"/>
        <w:right w:val="none" w:sz="0" w:space="0" w:color="auto"/>
      </w:divBdr>
    </w:div>
    <w:div w:id="1000353149">
      <w:bodyDiv w:val="1"/>
      <w:marLeft w:val="0"/>
      <w:marRight w:val="0"/>
      <w:marTop w:val="0"/>
      <w:marBottom w:val="0"/>
      <w:divBdr>
        <w:top w:val="none" w:sz="0" w:space="0" w:color="auto"/>
        <w:left w:val="none" w:sz="0" w:space="0" w:color="auto"/>
        <w:bottom w:val="none" w:sz="0" w:space="0" w:color="auto"/>
        <w:right w:val="none" w:sz="0" w:space="0" w:color="auto"/>
      </w:divBdr>
    </w:div>
    <w:div w:id="1000356878">
      <w:bodyDiv w:val="1"/>
      <w:marLeft w:val="0"/>
      <w:marRight w:val="0"/>
      <w:marTop w:val="0"/>
      <w:marBottom w:val="0"/>
      <w:divBdr>
        <w:top w:val="none" w:sz="0" w:space="0" w:color="auto"/>
        <w:left w:val="none" w:sz="0" w:space="0" w:color="auto"/>
        <w:bottom w:val="none" w:sz="0" w:space="0" w:color="auto"/>
        <w:right w:val="none" w:sz="0" w:space="0" w:color="auto"/>
      </w:divBdr>
    </w:div>
    <w:div w:id="1000542494">
      <w:bodyDiv w:val="1"/>
      <w:marLeft w:val="0"/>
      <w:marRight w:val="0"/>
      <w:marTop w:val="0"/>
      <w:marBottom w:val="0"/>
      <w:divBdr>
        <w:top w:val="none" w:sz="0" w:space="0" w:color="auto"/>
        <w:left w:val="none" w:sz="0" w:space="0" w:color="auto"/>
        <w:bottom w:val="none" w:sz="0" w:space="0" w:color="auto"/>
        <w:right w:val="none" w:sz="0" w:space="0" w:color="auto"/>
      </w:divBdr>
    </w:div>
    <w:div w:id="1000887316">
      <w:bodyDiv w:val="1"/>
      <w:marLeft w:val="0"/>
      <w:marRight w:val="0"/>
      <w:marTop w:val="0"/>
      <w:marBottom w:val="0"/>
      <w:divBdr>
        <w:top w:val="none" w:sz="0" w:space="0" w:color="auto"/>
        <w:left w:val="none" w:sz="0" w:space="0" w:color="auto"/>
        <w:bottom w:val="none" w:sz="0" w:space="0" w:color="auto"/>
        <w:right w:val="none" w:sz="0" w:space="0" w:color="auto"/>
      </w:divBdr>
    </w:div>
    <w:div w:id="1001004817">
      <w:bodyDiv w:val="1"/>
      <w:marLeft w:val="0"/>
      <w:marRight w:val="0"/>
      <w:marTop w:val="0"/>
      <w:marBottom w:val="0"/>
      <w:divBdr>
        <w:top w:val="none" w:sz="0" w:space="0" w:color="auto"/>
        <w:left w:val="none" w:sz="0" w:space="0" w:color="auto"/>
        <w:bottom w:val="none" w:sz="0" w:space="0" w:color="auto"/>
        <w:right w:val="none" w:sz="0" w:space="0" w:color="auto"/>
      </w:divBdr>
    </w:div>
    <w:div w:id="1001198419">
      <w:bodyDiv w:val="1"/>
      <w:marLeft w:val="0"/>
      <w:marRight w:val="0"/>
      <w:marTop w:val="0"/>
      <w:marBottom w:val="0"/>
      <w:divBdr>
        <w:top w:val="none" w:sz="0" w:space="0" w:color="auto"/>
        <w:left w:val="none" w:sz="0" w:space="0" w:color="auto"/>
        <w:bottom w:val="none" w:sz="0" w:space="0" w:color="auto"/>
        <w:right w:val="none" w:sz="0" w:space="0" w:color="auto"/>
      </w:divBdr>
    </w:div>
    <w:div w:id="1001272328">
      <w:bodyDiv w:val="1"/>
      <w:marLeft w:val="0"/>
      <w:marRight w:val="0"/>
      <w:marTop w:val="0"/>
      <w:marBottom w:val="0"/>
      <w:divBdr>
        <w:top w:val="none" w:sz="0" w:space="0" w:color="auto"/>
        <w:left w:val="none" w:sz="0" w:space="0" w:color="auto"/>
        <w:bottom w:val="none" w:sz="0" w:space="0" w:color="auto"/>
        <w:right w:val="none" w:sz="0" w:space="0" w:color="auto"/>
      </w:divBdr>
    </w:div>
    <w:div w:id="1001275849">
      <w:bodyDiv w:val="1"/>
      <w:marLeft w:val="0"/>
      <w:marRight w:val="0"/>
      <w:marTop w:val="0"/>
      <w:marBottom w:val="0"/>
      <w:divBdr>
        <w:top w:val="none" w:sz="0" w:space="0" w:color="auto"/>
        <w:left w:val="none" w:sz="0" w:space="0" w:color="auto"/>
        <w:bottom w:val="none" w:sz="0" w:space="0" w:color="auto"/>
        <w:right w:val="none" w:sz="0" w:space="0" w:color="auto"/>
      </w:divBdr>
    </w:div>
    <w:div w:id="1001277841">
      <w:bodyDiv w:val="1"/>
      <w:marLeft w:val="0"/>
      <w:marRight w:val="0"/>
      <w:marTop w:val="0"/>
      <w:marBottom w:val="0"/>
      <w:divBdr>
        <w:top w:val="none" w:sz="0" w:space="0" w:color="auto"/>
        <w:left w:val="none" w:sz="0" w:space="0" w:color="auto"/>
        <w:bottom w:val="none" w:sz="0" w:space="0" w:color="auto"/>
        <w:right w:val="none" w:sz="0" w:space="0" w:color="auto"/>
      </w:divBdr>
    </w:div>
    <w:div w:id="1001587908">
      <w:bodyDiv w:val="1"/>
      <w:marLeft w:val="0"/>
      <w:marRight w:val="0"/>
      <w:marTop w:val="0"/>
      <w:marBottom w:val="0"/>
      <w:divBdr>
        <w:top w:val="none" w:sz="0" w:space="0" w:color="auto"/>
        <w:left w:val="none" w:sz="0" w:space="0" w:color="auto"/>
        <w:bottom w:val="none" w:sz="0" w:space="0" w:color="auto"/>
        <w:right w:val="none" w:sz="0" w:space="0" w:color="auto"/>
      </w:divBdr>
    </w:div>
    <w:div w:id="1001618913">
      <w:bodyDiv w:val="1"/>
      <w:marLeft w:val="0"/>
      <w:marRight w:val="0"/>
      <w:marTop w:val="0"/>
      <w:marBottom w:val="0"/>
      <w:divBdr>
        <w:top w:val="none" w:sz="0" w:space="0" w:color="auto"/>
        <w:left w:val="none" w:sz="0" w:space="0" w:color="auto"/>
        <w:bottom w:val="none" w:sz="0" w:space="0" w:color="auto"/>
        <w:right w:val="none" w:sz="0" w:space="0" w:color="auto"/>
      </w:divBdr>
    </w:div>
    <w:div w:id="1001739011">
      <w:bodyDiv w:val="1"/>
      <w:marLeft w:val="0"/>
      <w:marRight w:val="0"/>
      <w:marTop w:val="0"/>
      <w:marBottom w:val="0"/>
      <w:divBdr>
        <w:top w:val="none" w:sz="0" w:space="0" w:color="auto"/>
        <w:left w:val="none" w:sz="0" w:space="0" w:color="auto"/>
        <w:bottom w:val="none" w:sz="0" w:space="0" w:color="auto"/>
        <w:right w:val="none" w:sz="0" w:space="0" w:color="auto"/>
      </w:divBdr>
    </w:div>
    <w:div w:id="1001853504">
      <w:bodyDiv w:val="1"/>
      <w:marLeft w:val="0"/>
      <w:marRight w:val="0"/>
      <w:marTop w:val="0"/>
      <w:marBottom w:val="0"/>
      <w:divBdr>
        <w:top w:val="none" w:sz="0" w:space="0" w:color="auto"/>
        <w:left w:val="none" w:sz="0" w:space="0" w:color="auto"/>
        <w:bottom w:val="none" w:sz="0" w:space="0" w:color="auto"/>
        <w:right w:val="none" w:sz="0" w:space="0" w:color="auto"/>
      </w:divBdr>
    </w:div>
    <w:div w:id="1002007731">
      <w:bodyDiv w:val="1"/>
      <w:marLeft w:val="0"/>
      <w:marRight w:val="0"/>
      <w:marTop w:val="0"/>
      <w:marBottom w:val="0"/>
      <w:divBdr>
        <w:top w:val="none" w:sz="0" w:space="0" w:color="auto"/>
        <w:left w:val="none" w:sz="0" w:space="0" w:color="auto"/>
        <w:bottom w:val="none" w:sz="0" w:space="0" w:color="auto"/>
        <w:right w:val="none" w:sz="0" w:space="0" w:color="auto"/>
      </w:divBdr>
    </w:div>
    <w:div w:id="1002077949">
      <w:bodyDiv w:val="1"/>
      <w:marLeft w:val="0"/>
      <w:marRight w:val="0"/>
      <w:marTop w:val="0"/>
      <w:marBottom w:val="0"/>
      <w:divBdr>
        <w:top w:val="none" w:sz="0" w:space="0" w:color="auto"/>
        <w:left w:val="none" w:sz="0" w:space="0" w:color="auto"/>
        <w:bottom w:val="none" w:sz="0" w:space="0" w:color="auto"/>
        <w:right w:val="none" w:sz="0" w:space="0" w:color="auto"/>
      </w:divBdr>
    </w:div>
    <w:div w:id="1002507751">
      <w:bodyDiv w:val="1"/>
      <w:marLeft w:val="0"/>
      <w:marRight w:val="0"/>
      <w:marTop w:val="0"/>
      <w:marBottom w:val="0"/>
      <w:divBdr>
        <w:top w:val="none" w:sz="0" w:space="0" w:color="auto"/>
        <w:left w:val="none" w:sz="0" w:space="0" w:color="auto"/>
        <w:bottom w:val="none" w:sz="0" w:space="0" w:color="auto"/>
        <w:right w:val="none" w:sz="0" w:space="0" w:color="auto"/>
      </w:divBdr>
    </w:div>
    <w:div w:id="1002700986">
      <w:bodyDiv w:val="1"/>
      <w:marLeft w:val="0"/>
      <w:marRight w:val="0"/>
      <w:marTop w:val="0"/>
      <w:marBottom w:val="0"/>
      <w:divBdr>
        <w:top w:val="none" w:sz="0" w:space="0" w:color="auto"/>
        <w:left w:val="none" w:sz="0" w:space="0" w:color="auto"/>
        <w:bottom w:val="none" w:sz="0" w:space="0" w:color="auto"/>
        <w:right w:val="none" w:sz="0" w:space="0" w:color="auto"/>
      </w:divBdr>
    </w:div>
    <w:div w:id="1002776081">
      <w:bodyDiv w:val="1"/>
      <w:marLeft w:val="0"/>
      <w:marRight w:val="0"/>
      <w:marTop w:val="0"/>
      <w:marBottom w:val="0"/>
      <w:divBdr>
        <w:top w:val="none" w:sz="0" w:space="0" w:color="auto"/>
        <w:left w:val="none" w:sz="0" w:space="0" w:color="auto"/>
        <w:bottom w:val="none" w:sz="0" w:space="0" w:color="auto"/>
        <w:right w:val="none" w:sz="0" w:space="0" w:color="auto"/>
      </w:divBdr>
    </w:div>
    <w:div w:id="1002968948">
      <w:bodyDiv w:val="1"/>
      <w:marLeft w:val="0"/>
      <w:marRight w:val="0"/>
      <w:marTop w:val="0"/>
      <w:marBottom w:val="0"/>
      <w:divBdr>
        <w:top w:val="none" w:sz="0" w:space="0" w:color="auto"/>
        <w:left w:val="none" w:sz="0" w:space="0" w:color="auto"/>
        <w:bottom w:val="none" w:sz="0" w:space="0" w:color="auto"/>
        <w:right w:val="none" w:sz="0" w:space="0" w:color="auto"/>
      </w:divBdr>
    </w:div>
    <w:div w:id="1003358622">
      <w:bodyDiv w:val="1"/>
      <w:marLeft w:val="0"/>
      <w:marRight w:val="0"/>
      <w:marTop w:val="0"/>
      <w:marBottom w:val="0"/>
      <w:divBdr>
        <w:top w:val="none" w:sz="0" w:space="0" w:color="auto"/>
        <w:left w:val="none" w:sz="0" w:space="0" w:color="auto"/>
        <w:bottom w:val="none" w:sz="0" w:space="0" w:color="auto"/>
        <w:right w:val="none" w:sz="0" w:space="0" w:color="auto"/>
      </w:divBdr>
    </w:div>
    <w:div w:id="1003361659">
      <w:bodyDiv w:val="1"/>
      <w:marLeft w:val="0"/>
      <w:marRight w:val="0"/>
      <w:marTop w:val="0"/>
      <w:marBottom w:val="0"/>
      <w:divBdr>
        <w:top w:val="none" w:sz="0" w:space="0" w:color="auto"/>
        <w:left w:val="none" w:sz="0" w:space="0" w:color="auto"/>
        <w:bottom w:val="none" w:sz="0" w:space="0" w:color="auto"/>
        <w:right w:val="none" w:sz="0" w:space="0" w:color="auto"/>
      </w:divBdr>
    </w:div>
    <w:div w:id="1003506464">
      <w:bodyDiv w:val="1"/>
      <w:marLeft w:val="0"/>
      <w:marRight w:val="0"/>
      <w:marTop w:val="0"/>
      <w:marBottom w:val="0"/>
      <w:divBdr>
        <w:top w:val="none" w:sz="0" w:space="0" w:color="auto"/>
        <w:left w:val="none" w:sz="0" w:space="0" w:color="auto"/>
        <w:bottom w:val="none" w:sz="0" w:space="0" w:color="auto"/>
        <w:right w:val="none" w:sz="0" w:space="0" w:color="auto"/>
      </w:divBdr>
    </w:div>
    <w:div w:id="1003699844">
      <w:bodyDiv w:val="1"/>
      <w:marLeft w:val="0"/>
      <w:marRight w:val="0"/>
      <w:marTop w:val="0"/>
      <w:marBottom w:val="0"/>
      <w:divBdr>
        <w:top w:val="none" w:sz="0" w:space="0" w:color="auto"/>
        <w:left w:val="none" w:sz="0" w:space="0" w:color="auto"/>
        <w:bottom w:val="none" w:sz="0" w:space="0" w:color="auto"/>
        <w:right w:val="none" w:sz="0" w:space="0" w:color="auto"/>
      </w:divBdr>
    </w:div>
    <w:div w:id="1003750623">
      <w:bodyDiv w:val="1"/>
      <w:marLeft w:val="0"/>
      <w:marRight w:val="0"/>
      <w:marTop w:val="0"/>
      <w:marBottom w:val="0"/>
      <w:divBdr>
        <w:top w:val="none" w:sz="0" w:space="0" w:color="auto"/>
        <w:left w:val="none" w:sz="0" w:space="0" w:color="auto"/>
        <w:bottom w:val="none" w:sz="0" w:space="0" w:color="auto"/>
        <w:right w:val="none" w:sz="0" w:space="0" w:color="auto"/>
      </w:divBdr>
    </w:div>
    <w:div w:id="1003823288">
      <w:bodyDiv w:val="1"/>
      <w:marLeft w:val="0"/>
      <w:marRight w:val="0"/>
      <w:marTop w:val="0"/>
      <w:marBottom w:val="0"/>
      <w:divBdr>
        <w:top w:val="none" w:sz="0" w:space="0" w:color="auto"/>
        <w:left w:val="none" w:sz="0" w:space="0" w:color="auto"/>
        <w:bottom w:val="none" w:sz="0" w:space="0" w:color="auto"/>
        <w:right w:val="none" w:sz="0" w:space="0" w:color="auto"/>
      </w:divBdr>
    </w:div>
    <w:div w:id="1003825797">
      <w:bodyDiv w:val="1"/>
      <w:marLeft w:val="0"/>
      <w:marRight w:val="0"/>
      <w:marTop w:val="0"/>
      <w:marBottom w:val="0"/>
      <w:divBdr>
        <w:top w:val="none" w:sz="0" w:space="0" w:color="auto"/>
        <w:left w:val="none" w:sz="0" w:space="0" w:color="auto"/>
        <w:bottom w:val="none" w:sz="0" w:space="0" w:color="auto"/>
        <w:right w:val="none" w:sz="0" w:space="0" w:color="auto"/>
      </w:divBdr>
    </w:div>
    <w:div w:id="1003826353">
      <w:bodyDiv w:val="1"/>
      <w:marLeft w:val="0"/>
      <w:marRight w:val="0"/>
      <w:marTop w:val="0"/>
      <w:marBottom w:val="0"/>
      <w:divBdr>
        <w:top w:val="none" w:sz="0" w:space="0" w:color="auto"/>
        <w:left w:val="none" w:sz="0" w:space="0" w:color="auto"/>
        <w:bottom w:val="none" w:sz="0" w:space="0" w:color="auto"/>
        <w:right w:val="none" w:sz="0" w:space="0" w:color="auto"/>
      </w:divBdr>
    </w:div>
    <w:div w:id="1004161819">
      <w:bodyDiv w:val="1"/>
      <w:marLeft w:val="0"/>
      <w:marRight w:val="0"/>
      <w:marTop w:val="0"/>
      <w:marBottom w:val="0"/>
      <w:divBdr>
        <w:top w:val="none" w:sz="0" w:space="0" w:color="auto"/>
        <w:left w:val="none" w:sz="0" w:space="0" w:color="auto"/>
        <w:bottom w:val="none" w:sz="0" w:space="0" w:color="auto"/>
        <w:right w:val="none" w:sz="0" w:space="0" w:color="auto"/>
      </w:divBdr>
    </w:div>
    <w:div w:id="1004162176">
      <w:bodyDiv w:val="1"/>
      <w:marLeft w:val="0"/>
      <w:marRight w:val="0"/>
      <w:marTop w:val="0"/>
      <w:marBottom w:val="0"/>
      <w:divBdr>
        <w:top w:val="none" w:sz="0" w:space="0" w:color="auto"/>
        <w:left w:val="none" w:sz="0" w:space="0" w:color="auto"/>
        <w:bottom w:val="none" w:sz="0" w:space="0" w:color="auto"/>
        <w:right w:val="none" w:sz="0" w:space="0" w:color="auto"/>
      </w:divBdr>
    </w:div>
    <w:div w:id="1004239828">
      <w:bodyDiv w:val="1"/>
      <w:marLeft w:val="0"/>
      <w:marRight w:val="0"/>
      <w:marTop w:val="0"/>
      <w:marBottom w:val="0"/>
      <w:divBdr>
        <w:top w:val="none" w:sz="0" w:space="0" w:color="auto"/>
        <w:left w:val="none" w:sz="0" w:space="0" w:color="auto"/>
        <w:bottom w:val="none" w:sz="0" w:space="0" w:color="auto"/>
        <w:right w:val="none" w:sz="0" w:space="0" w:color="auto"/>
      </w:divBdr>
    </w:div>
    <w:div w:id="1004284898">
      <w:bodyDiv w:val="1"/>
      <w:marLeft w:val="0"/>
      <w:marRight w:val="0"/>
      <w:marTop w:val="0"/>
      <w:marBottom w:val="0"/>
      <w:divBdr>
        <w:top w:val="none" w:sz="0" w:space="0" w:color="auto"/>
        <w:left w:val="none" w:sz="0" w:space="0" w:color="auto"/>
        <w:bottom w:val="none" w:sz="0" w:space="0" w:color="auto"/>
        <w:right w:val="none" w:sz="0" w:space="0" w:color="auto"/>
      </w:divBdr>
    </w:div>
    <w:div w:id="1004363387">
      <w:bodyDiv w:val="1"/>
      <w:marLeft w:val="0"/>
      <w:marRight w:val="0"/>
      <w:marTop w:val="0"/>
      <w:marBottom w:val="0"/>
      <w:divBdr>
        <w:top w:val="none" w:sz="0" w:space="0" w:color="auto"/>
        <w:left w:val="none" w:sz="0" w:space="0" w:color="auto"/>
        <w:bottom w:val="none" w:sz="0" w:space="0" w:color="auto"/>
        <w:right w:val="none" w:sz="0" w:space="0" w:color="auto"/>
      </w:divBdr>
    </w:div>
    <w:div w:id="1004670492">
      <w:bodyDiv w:val="1"/>
      <w:marLeft w:val="0"/>
      <w:marRight w:val="0"/>
      <w:marTop w:val="0"/>
      <w:marBottom w:val="0"/>
      <w:divBdr>
        <w:top w:val="none" w:sz="0" w:space="0" w:color="auto"/>
        <w:left w:val="none" w:sz="0" w:space="0" w:color="auto"/>
        <w:bottom w:val="none" w:sz="0" w:space="0" w:color="auto"/>
        <w:right w:val="none" w:sz="0" w:space="0" w:color="auto"/>
      </w:divBdr>
    </w:div>
    <w:div w:id="1004747643">
      <w:bodyDiv w:val="1"/>
      <w:marLeft w:val="0"/>
      <w:marRight w:val="0"/>
      <w:marTop w:val="0"/>
      <w:marBottom w:val="0"/>
      <w:divBdr>
        <w:top w:val="none" w:sz="0" w:space="0" w:color="auto"/>
        <w:left w:val="none" w:sz="0" w:space="0" w:color="auto"/>
        <w:bottom w:val="none" w:sz="0" w:space="0" w:color="auto"/>
        <w:right w:val="none" w:sz="0" w:space="0" w:color="auto"/>
      </w:divBdr>
    </w:div>
    <w:div w:id="1004821987">
      <w:bodyDiv w:val="1"/>
      <w:marLeft w:val="0"/>
      <w:marRight w:val="0"/>
      <w:marTop w:val="0"/>
      <w:marBottom w:val="0"/>
      <w:divBdr>
        <w:top w:val="none" w:sz="0" w:space="0" w:color="auto"/>
        <w:left w:val="none" w:sz="0" w:space="0" w:color="auto"/>
        <w:bottom w:val="none" w:sz="0" w:space="0" w:color="auto"/>
        <w:right w:val="none" w:sz="0" w:space="0" w:color="auto"/>
      </w:divBdr>
    </w:div>
    <w:div w:id="1004895039">
      <w:bodyDiv w:val="1"/>
      <w:marLeft w:val="0"/>
      <w:marRight w:val="0"/>
      <w:marTop w:val="0"/>
      <w:marBottom w:val="0"/>
      <w:divBdr>
        <w:top w:val="none" w:sz="0" w:space="0" w:color="auto"/>
        <w:left w:val="none" w:sz="0" w:space="0" w:color="auto"/>
        <w:bottom w:val="none" w:sz="0" w:space="0" w:color="auto"/>
        <w:right w:val="none" w:sz="0" w:space="0" w:color="auto"/>
      </w:divBdr>
    </w:div>
    <w:div w:id="1005135793">
      <w:bodyDiv w:val="1"/>
      <w:marLeft w:val="0"/>
      <w:marRight w:val="0"/>
      <w:marTop w:val="0"/>
      <w:marBottom w:val="0"/>
      <w:divBdr>
        <w:top w:val="none" w:sz="0" w:space="0" w:color="auto"/>
        <w:left w:val="none" w:sz="0" w:space="0" w:color="auto"/>
        <w:bottom w:val="none" w:sz="0" w:space="0" w:color="auto"/>
        <w:right w:val="none" w:sz="0" w:space="0" w:color="auto"/>
      </w:divBdr>
    </w:div>
    <w:div w:id="1005323154">
      <w:bodyDiv w:val="1"/>
      <w:marLeft w:val="0"/>
      <w:marRight w:val="0"/>
      <w:marTop w:val="0"/>
      <w:marBottom w:val="0"/>
      <w:divBdr>
        <w:top w:val="none" w:sz="0" w:space="0" w:color="auto"/>
        <w:left w:val="none" w:sz="0" w:space="0" w:color="auto"/>
        <w:bottom w:val="none" w:sz="0" w:space="0" w:color="auto"/>
        <w:right w:val="none" w:sz="0" w:space="0" w:color="auto"/>
      </w:divBdr>
    </w:div>
    <w:div w:id="1005519811">
      <w:bodyDiv w:val="1"/>
      <w:marLeft w:val="0"/>
      <w:marRight w:val="0"/>
      <w:marTop w:val="0"/>
      <w:marBottom w:val="0"/>
      <w:divBdr>
        <w:top w:val="none" w:sz="0" w:space="0" w:color="auto"/>
        <w:left w:val="none" w:sz="0" w:space="0" w:color="auto"/>
        <w:bottom w:val="none" w:sz="0" w:space="0" w:color="auto"/>
        <w:right w:val="none" w:sz="0" w:space="0" w:color="auto"/>
      </w:divBdr>
    </w:div>
    <w:div w:id="1005521936">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5593892">
      <w:bodyDiv w:val="1"/>
      <w:marLeft w:val="0"/>
      <w:marRight w:val="0"/>
      <w:marTop w:val="0"/>
      <w:marBottom w:val="0"/>
      <w:divBdr>
        <w:top w:val="none" w:sz="0" w:space="0" w:color="auto"/>
        <w:left w:val="none" w:sz="0" w:space="0" w:color="auto"/>
        <w:bottom w:val="none" w:sz="0" w:space="0" w:color="auto"/>
        <w:right w:val="none" w:sz="0" w:space="0" w:color="auto"/>
      </w:divBdr>
    </w:div>
    <w:div w:id="1005668942">
      <w:bodyDiv w:val="1"/>
      <w:marLeft w:val="0"/>
      <w:marRight w:val="0"/>
      <w:marTop w:val="0"/>
      <w:marBottom w:val="0"/>
      <w:divBdr>
        <w:top w:val="none" w:sz="0" w:space="0" w:color="auto"/>
        <w:left w:val="none" w:sz="0" w:space="0" w:color="auto"/>
        <w:bottom w:val="none" w:sz="0" w:space="0" w:color="auto"/>
        <w:right w:val="none" w:sz="0" w:space="0" w:color="auto"/>
      </w:divBdr>
    </w:div>
    <w:div w:id="1005936066">
      <w:bodyDiv w:val="1"/>
      <w:marLeft w:val="0"/>
      <w:marRight w:val="0"/>
      <w:marTop w:val="0"/>
      <w:marBottom w:val="0"/>
      <w:divBdr>
        <w:top w:val="none" w:sz="0" w:space="0" w:color="auto"/>
        <w:left w:val="none" w:sz="0" w:space="0" w:color="auto"/>
        <w:bottom w:val="none" w:sz="0" w:space="0" w:color="auto"/>
        <w:right w:val="none" w:sz="0" w:space="0" w:color="auto"/>
      </w:divBdr>
    </w:div>
    <w:div w:id="1005940627">
      <w:bodyDiv w:val="1"/>
      <w:marLeft w:val="0"/>
      <w:marRight w:val="0"/>
      <w:marTop w:val="0"/>
      <w:marBottom w:val="0"/>
      <w:divBdr>
        <w:top w:val="none" w:sz="0" w:space="0" w:color="auto"/>
        <w:left w:val="none" w:sz="0" w:space="0" w:color="auto"/>
        <w:bottom w:val="none" w:sz="0" w:space="0" w:color="auto"/>
        <w:right w:val="none" w:sz="0" w:space="0" w:color="auto"/>
      </w:divBdr>
    </w:div>
    <w:div w:id="1005940716">
      <w:bodyDiv w:val="1"/>
      <w:marLeft w:val="0"/>
      <w:marRight w:val="0"/>
      <w:marTop w:val="0"/>
      <w:marBottom w:val="0"/>
      <w:divBdr>
        <w:top w:val="none" w:sz="0" w:space="0" w:color="auto"/>
        <w:left w:val="none" w:sz="0" w:space="0" w:color="auto"/>
        <w:bottom w:val="none" w:sz="0" w:space="0" w:color="auto"/>
        <w:right w:val="none" w:sz="0" w:space="0" w:color="auto"/>
      </w:divBdr>
    </w:div>
    <w:div w:id="1006008954">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321374">
      <w:bodyDiv w:val="1"/>
      <w:marLeft w:val="0"/>
      <w:marRight w:val="0"/>
      <w:marTop w:val="0"/>
      <w:marBottom w:val="0"/>
      <w:divBdr>
        <w:top w:val="none" w:sz="0" w:space="0" w:color="auto"/>
        <w:left w:val="none" w:sz="0" w:space="0" w:color="auto"/>
        <w:bottom w:val="none" w:sz="0" w:space="0" w:color="auto"/>
        <w:right w:val="none" w:sz="0" w:space="0" w:color="auto"/>
      </w:divBdr>
    </w:div>
    <w:div w:id="1006323074">
      <w:bodyDiv w:val="1"/>
      <w:marLeft w:val="0"/>
      <w:marRight w:val="0"/>
      <w:marTop w:val="0"/>
      <w:marBottom w:val="0"/>
      <w:divBdr>
        <w:top w:val="none" w:sz="0" w:space="0" w:color="auto"/>
        <w:left w:val="none" w:sz="0" w:space="0" w:color="auto"/>
        <w:bottom w:val="none" w:sz="0" w:space="0" w:color="auto"/>
        <w:right w:val="none" w:sz="0" w:space="0" w:color="auto"/>
      </w:divBdr>
    </w:div>
    <w:div w:id="1006517920">
      <w:bodyDiv w:val="1"/>
      <w:marLeft w:val="0"/>
      <w:marRight w:val="0"/>
      <w:marTop w:val="0"/>
      <w:marBottom w:val="0"/>
      <w:divBdr>
        <w:top w:val="none" w:sz="0" w:space="0" w:color="auto"/>
        <w:left w:val="none" w:sz="0" w:space="0" w:color="auto"/>
        <w:bottom w:val="none" w:sz="0" w:space="0" w:color="auto"/>
        <w:right w:val="none" w:sz="0" w:space="0" w:color="auto"/>
      </w:divBdr>
    </w:div>
    <w:div w:id="1006518195">
      <w:bodyDiv w:val="1"/>
      <w:marLeft w:val="0"/>
      <w:marRight w:val="0"/>
      <w:marTop w:val="0"/>
      <w:marBottom w:val="0"/>
      <w:divBdr>
        <w:top w:val="none" w:sz="0" w:space="0" w:color="auto"/>
        <w:left w:val="none" w:sz="0" w:space="0" w:color="auto"/>
        <w:bottom w:val="none" w:sz="0" w:space="0" w:color="auto"/>
        <w:right w:val="none" w:sz="0" w:space="0" w:color="auto"/>
      </w:divBdr>
    </w:div>
    <w:div w:id="1006594821">
      <w:bodyDiv w:val="1"/>
      <w:marLeft w:val="0"/>
      <w:marRight w:val="0"/>
      <w:marTop w:val="0"/>
      <w:marBottom w:val="0"/>
      <w:divBdr>
        <w:top w:val="none" w:sz="0" w:space="0" w:color="auto"/>
        <w:left w:val="none" w:sz="0" w:space="0" w:color="auto"/>
        <w:bottom w:val="none" w:sz="0" w:space="0" w:color="auto"/>
        <w:right w:val="none" w:sz="0" w:space="0" w:color="auto"/>
      </w:divBdr>
    </w:div>
    <w:div w:id="1006634517">
      <w:bodyDiv w:val="1"/>
      <w:marLeft w:val="0"/>
      <w:marRight w:val="0"/>
      <w:marTop w:val="0"/>
      <w:marBottom w:val="0"/>
      <w:divBdr>
        <w:top w:val="none" w:sz="0" w:space="0" w:color="auto"/>
        <w:left w:val="none" w:sz="0" w:space="0" w:color="auto"/>
        <w:bottom w:val="none" w:sz="0" w:space="0" w:color="auto"/>
        <w:right w:val="none" w:sz="0" w:space="0" w:color="auto"/>
      </w:divBdr>
    </w:div>
    <w:div w:id="1007050910">
      <w:bodyDiv w:val="1"/>
      <w:marLeft w:val="0"/>
      <w:marRight w:val="0"/>
      <w:marTop w:val="0"/>
      <w:marBottom w:val="0"/>
      <w:divBdr>
        <w:top w:val="none" w:sz="0" w:space="0" w:color="auto"/>
        <w:left w:val="none" w:sz="0" w:space="0" w:color="auto"/>
        <w:bottom w:val="none" w:sz="0" w:space="0" w:color="auto"/>
        <w:right w:val="none" w:sz="0" w:space="0" w:color="auto"/>
      </w:divBdr>
    </w:div>
    <w:div w:id="1007363342">
      <w:bodyDiv w:val="1"/>
      <w:marLeft w:val="0"/>
      <w:marRight w:val="0"/>
      <w:marTop w:val="0"/>
      <w:marBottom w:val="0"/>
      <w:divBdr>
        <w:top w:val="none" w:sz="0" w:space="0" w:color="auto"/>
        <w:left w:val="none" w:sz="0" w:space="0" w:color="auto"/>
        <w:bottom w:val="none" w:sz="0" w:space="0" w:color="auto"/>
        <w:right w:val="none" w:sz="0" w:space="0" w:color="auto"/>
      </w:divBdr>
    </w:div>
    <w:div w:id="1007439892">
      <w:bodyDiv w:val="1"/>
      <w:marLeft w:val="0"/>
      <w:marRight w:val="0"/>
      <w:marTop w:val="0"/>
      <w:marBottom w:val="0"/>
      <w:divBdr>
        <w:top w:val="none" w:sz="0" w:space="0" w:color="auto"/>
        <w:left w:val="none" w:sz="0" w:space="0" w:color="auto"/>
        <w:bottom w:val="none" w:sz="0" w:space="0" w:color="auto"/>
        <w:right w:val="none" w:sz="0" w:space="0" w:color="auto"/>
      </w:divBdr>
    </w:div>
    <w:div w:id="1007561353">
      <w:bodyDiv w:val="1"/>
      <w:marLeft w:val="0"/>
      <w:marRight w:val="0"/>
      <w:marTop w:val="0"/>
      <w:marBottom w:val="0"/>
      <w:divBdr>
        <w:top w:val="none" w:sz="0" w:space="0" w:color="auto"/>
        <w:left w:val="none" w:sz="0" w:space="0" w:color="auto"/>
        <w:bottom w:val="none" w:sz="0" w:space="0" w:color="auto"/>
        <w:right w:val="none" w:sz="0" w:space="0" w:color="auto"/>
      </w:divBdr>
    </w:div>
    <w:div w:id="1007823995">
      <w:bodyDiv w:val="1"/>
      <w:marLeft w:val="0"/>
      <w:marRight w:val="0"/>
      <w:marTop w:val="0"/>
      <w:marBottom w:val="0"/>
      <w:divBdr>
        <w:top w:val="none" w:sz="0" w:space="0" w:color="auto"/>
        <w:left w:val="none" w:sz="0" w:space="0" w:color="auto"/>
        <w:bottom w:val="none" w:sz="0" w:space="0" w:color="auto"/>
        <w:right w:val="none" w:sz="0" w:space="0" w:color="auto"/>
      </w:divBdr>
    </w:div>
    <w:div w:id="1007831811">
      <w:bodyDiv w:val="1"/>
      <w:marLeft w:val="0"/>
      <w:marRight w:val="0"/>
      <w:marTop w:val="0"/>
      <w:marBottom w:val="0"/>
      <w:divBdr>
        <w:top w:val="none" w:sz="0" w:space="0" w:color="auto"/>
        <w:left w:val="none" w:sz="0" w:space="0" w:color="auto"/>
        <w:bottom w:val="none" w:sz="0" w:space="0" w:color="auto"/>
        <w:right w:val="none" w:sz="0" w:space="0" w:color="auto"/>
      </w:divBdr>
    </w:div>
    <w:div w:id="1007907178">
      <w:bodyDiv w:val="1"/>
      <w:marLeft w:val="0"/>
      <w:marRight w:val="0"/>
      <w:marTop w:val="0"/>
      <w:marBottom w:val="0"/>
      <w:divBdr>
        <w:top w:val="none" w:sz="0" w:space="0" w:color="auto"/>
        <w:left w:val="none" w:sz="0" w:space="0" w:color="auto"/>
        <w:bottom w:val="none" w:sz="0" w:space="0" w:color="auto"/>
        <w:right w:val="none" w:sz="0" w:space="0" w:color="auto"/>
      </w:divBdr>
    </w:div>
    <w:div w:id="1008022848">
      <w:bodyDiv w:val="1"/>
      <w:marLeft w:val="0"/>
      <w:marRight w:val="0"/>
      <w:marTop w:val="0"/>
      <w:marBottom w:val="0"/>
      <w:divBdr>
        <w:top w:val="none" w:sz="0" w:space="0" w:color="auto"/>
        <w:left w:val="none" w:sz="0" w:space="0" w:color="auto"/>
        <w:bottom w:val="none" w:sz="0" w:space="0" w:color="auto"/>
        <w:right w:val="none" w:sz="0" w:space="0" w:color="auto"/>
      </w:divBdr>
    </w:div>
    <w:div w:id="1008024269">
      <w:bodyDiv w:val="1"/>
      <w:marLeft w:val="0"/>
      <w:marRight w:val="0"/>
      <w:marTop w:val="0"/>
      <w:marBottom w:val="0"/>
      <w:divBdr>
        <w:top w:val="none" w:sz="0" w:space="0" w:color="auto"/>
        <w:left w:val="none" w:sz="0" w:space="0" w:color="auto"/>
        <w:bottom w:val="none" w:sz="0" w:space="0" w:color="auto"/>
        <w:right w:val="none" w:sz="0" w:space="0" w:color="auto"/>
      </w:divBdr>
    </w:div>
    <w:div w:id="1008094703">
      <w:bodyDiv w:val="1"/>
      <w:marLeft w:val="0"/>
      <w:marRight w:val="0"/>
      <w:marTop w:val="0"/>
      <w:marBottom w:val="0"/>
      <w:divBdr>
        <w:top w:val="none" w:sz="0" w:space="0" w:color="auto"/>
        <w:left w:val="none" w:sz="0" w:space="0" w:color="auto"/>
        <w:bottom w:val="none" w:sz="0" w:space="0" w:color="auto"/>
        <w:right w:val="none" w:sz="0" w:space="0" w:color="auto"/>
      </w:divBdr>
    </w:div>
    <w:div w:id="1008097149">
      <w:bodyDiv w:val="1"/>
      <w:marLeft w:val="0"/>
      <w:marRight w:val="0"/>
      <w:marTop w:val="0"/>
      <w:marBottom w:val="0"/>
      <w:divBdr>
        <w:top w:val="none" w:sz="0" w:space="0" w:color="auto"/>
        <w:left w:val="none" w:sz="0" w:space="0" w:color="auto"/>
        <w:bottom w:val="none" w:sz="0" w:space="0" w:color="auto"/>
        <w:right w:val="none" w:sz="0" w:space="0" w:color="auto"/>
      </w:divBdr>
    </w:div>
    <w:div w:id="1008097359">
      <w:bodyDiv w:val="1"/>
      <w:marLeft w:val="0"/>
      <w:marRight w:val="0"/>
      <w:marTop w:val="0"/>
      <w:marBottom w:val="0"/>
      <w:divBdr>
        <w:top w:val="none" w:sz="0" w:space="0" w:color="auto"/>
        <w:left w:val="none" w:sz="0" w:space="0" w:color="auto"/>
        <w:bottom w:val="none" w:sz="0" w:space="0" w:color="auto"/>
        <w:right w:val="none" w:sz="0" w:space="0" w:color="auto"/>
      </w:divBdr>
    </w:div>
    <w:div w:id="1008172474">
      <w:bodyDiv w:val="1"/>
      <w:marLeft w:val="0"/>
      <w:marRight w:val="0"/>
      <w:marTop w:val="0"/>
      <w:marBottom w:val="0"/>
      <w:divBdr>
        <w:top w:val="none" w:sz="0" w:space="0" w:color="auto"/>
        <w:left w:val="none" w:sz="0" w:space="0" w:color="auto"/>
        <w:bottom w:val="none" w:sz="0" w:space="0" w:color="auto"/>
        <w:right w:val="none" w:sz="0" w:space="0" w:color="auto"/>
      </w:divBdr>
    </w:div>
    <w:div w:id="1008288122">
      <w:bodyDiv w:val="1"/>
      <w:marLeft w:val="0"/>
      <w:marRight w:val="0"/>
      <w:marTop w:val="0"/>
      <w:marBottom w:val="0"/>
      <w:divBdr>
        <w:top w:val="none" w:sz="0" w:space="0" w:color="auto"/>
        <w:left w:val="none" w:sz="0" w:space="0" w:color="auto"/>
        <w:bottom w:val="none" w:sz="0" w:space="0" w:color="auto"/>
        <w:right w:val="none" w:sz="0" w:space="0" w:color="auto"/>
      </w:divBdr>
    </w:div>
    <w:div w:id="1008412531">
      <w:bodyDiv w:val="1"/>
      <w:marLeft w:val="0"/>
      <w:marRight w:val="0"/>
      <w:marTop w:val="0"/>
      <w:marBottom w:val="0"/>
      <w:divBdr>
        <w:top w:val="none" w:sz="0" w:space="0" w:color="auto"/>
        <w:left w:val="none" w:sz="0" w:space="0" w:color="auto"/>
        <w:bottom w:val="none" w:sz="0" w:space="0" w:color="auto"/>
        <w:right w:val="none" w:sz="0" w:space="0" w:color="auto"/>
      </w:divBdr>
    </w:div>
    <w:div w:id="1008560678">
      <w:bodyDiv w:val="1"/>
      <w:marLeft w:val="0"/>
      <w:marRight w:val="0"/>
      <w:marTop w:val="0"/>
      <w:marBottom w:val="0"/>
      <w:divBdr>
        <w:top w:val="none" w:sz="0" w:space="0" w:color="auto"/>
        <w:left w:val="none" w:sz="0" w:space="0" w:color="auto"/>
        <w:bottom w:val="none" w:sz="0" w:space="0" w:color="auto"/>
        <w:right w:val="none" w:sz="0" w:space="0" w:color="auto"/>
      </w:divBdr>
    </w:div>
    <w:div w:id="1008600999">
      <w:bodyDiv w:val="1"/>
      <w:marLeft w:val="0"/>
      <w:marRight w:val="0"/>
      <w:marTop w:val="0"/>
      <w:marBottom w:val="0"/>
      <w:divBdr>
        <w:top w:val="none" w:sz="0" w:space="0" w:color="auto"/>
        <w:left w:val="none" w:sz="0" w:space="0" w:color="auto"/>
        <w:bottom w:val="none" w:sz="0" w:space="0" w:color="auto"/>
        <w:right w:val="none" w:sz="0" w:space="0" w:color="auto"/>
      </w:divBdr>
    </w:div>
    <w:div w:id="1008605826">
      <w:bodyDiv w:val="1"/>
      <w:marLeft w:val="0"/>
      <w:marRight w:val="0"/>
      <w:marTop w:val="0"/>
      <w:marBottom w:val="0"/>
      <w:divBdr>
        <w:top w:val="none" w:sz="0" w:space="0" w:color="auto"/>
        <w:left w:val="none" w:sz="0" w:space="0" w:color="auto"/>
        <w:bottom w:val="none" w:sz="0" w:space="0" w:color="auto"/>
        <w:right w:val="none" w:sz="0" w:space="0" w:color="auto"/>
      </w:divBdr>
    </w:div>
    <w:div w:id="1008679368">
      <w:bodyDiv w:val="1"/>
      <w:marLeft w:val="0"/>
      <w:marRight w:val="0"/>
      <w:marTop w:val="0"/>
      <w:marBottom w:val="0"/>
      <w:divBdr>
        <w:top w:val="none" w:sz="0" w:space="0" w:color="auto"/>
        <w:left w:val="none" w:sz="0" w:space="0" w:color="auto"/>
        <w:bottom w:val="none" w:sz="0" w:space="0" w:color="auto"/>
        <w:right w:val="none" w:sz="0" w:space="0" w:color="auto"/>
      </w:divBdr>
    </w:div>
    <w:div w:id="1008752929">
      <w:bodyDiv w:val="1"/>
      <w:marLeft w:val="0"/>
      <w:marRight w:val="0"/>
      <w:marTop w:val="0"/>
      <w:marBottom w:val="0"/>
      <w:divBdr>
        <w:top w:val="none" w:sz="0" w:space="0" w:color="auto"/>
        <w:left w:val="none" w:sz="0" w:space="0" w:color="auto"/>
        <w:bottom w:val="none" w:sz="0" w:space="0" w:color="auto"/>
        <w:right w:val="none" w:sz="0" w:space="0" w:color="auto"/>
      </w:divBdr>
    </w:div>
    <w:div w:id="1008872660">
      <w:bodyDiv w:val="1"/>
      <w:marLeft w:val="0"/>
      <w:marRight w:val="0"/>
      <w:marTop w:val="0"/>
      <w:marBottom w:val="0"/>
      <w:divBdr>
        <w:top w:val="none" w:sz="0" w:space="0" w:color="auto"/>
        <w:left w:val="none" w:sz="0" w:space="0" w:color="auto"/>
        <w:bottom w:val="none" w:sz="0" w:space="0" w:color="auto"/>
        <w:right w:val="none" w:sz="0" w:space="0" w:color="auto"/>
      </w:divBdr>
    </w:div>
    <w:div w:id="1009141853">
      <w:bodyDiv w:val="1"/>
      <w:marLeft w:val="0"/>
      <w:marRight w:val="0"/>
      <w:marTop w:val="0"/>
      <w:marBottom w:val="0"/>
      <w:divBdr>
        <w:top w:val="none" w:sz="0" w:space="0" w:color="auto"/>
        <w:left w:val="none" w:sz="0" w:space="0" w:color="auto"/>
        <w:bottom w:val="none" w:sz="0" w:space="0" w:color="auto"/>
        <w:right w:val="none" w:sz="0" w:space="0" w:color="auto"/>
      </w:divBdr>
    </w:div>
    <w:div w:id="1009255165">
      <w:bodyDiv w:val="1"/>
      <w:marLeft w:val="0"/>
      <w:marRight w:val="0"/>
      <w:marTop w:val="0"/>
      <w:marBottom w:val="0"/>
      <w:divBdr>
        <w:top w:val="none" w:sz="0" w:space="0" w:color="auto"/>
        <w:left w:val="none" w:sz="0" w:space="0" w:color="auto"/>
        <w:bottom w:val="none" w:sz="0" w:space="0" w:color="auto"/>
        <w:right w:val="none" w:sz="0" w:space="0" w:color="auto"/>
      </w:divBdr>
    </w:div>
    <w:div w:id="1009327805">
      <w:bodyDiv w:val="1"/>
      <w:marLeft w:val="0"/>
      <w:marRight w:val="0"/>
      <w:marTop w:val="0"/>
      <w:marBottom w:val="0"/>
      <w:divBdr>
        <w:top w:val="none" w:sz="0" w:space="0" w:color="auto"/>
        <w:left w:val="none" w:sz="0" w:space="0" w:color="auto"/>
        <w:bottom w:val="none" w:sz="0" w:space="0" w:color="auto"/>
        <w:right w:val="none" w:sz="0" w:space="0" w:color="auto"/>
      </w:divBdr>
    </w:div>
    <w:div w:id="1009404468">
      <w:bodyDiv w:val="1"/>
      <w:marLeft w:val="0"/>
      <w:marRight w:val="0"/>
      <w:marTop w:val="0"/>
      <w:marBottom w:val="0"/>
      <w:divBdr>
        <w:top w:val="none" w:sz="0" w:space="0" w:color="auto"/>
        <w:left w:val="none" w:sz="0" w:space="0" w:color="auto"/>
        <w:bottom w:val="none" w:sz="0" w:space="0" w:color="auto"/>
        <w:right w:val="none" w:sz="0" w:space="0" w:color="auto"/>
      </w:divBdr>
    </w:div>
    <w:div w:id="1009405357">
      <w:bodyDiv w:val="1"/>
      <w:marLeft w:val="0"/>
      <w:marRight w:val="0"/>
      <w:marTop w:val="0"/>
      <w:marBottom w:val="0"/>
      <w:divBdr>
        <w:top w:val="none" w:sz="0" w:space="0" w:color="auto"/>
        <w:left w:val="none" w:sz="0" w:space="0" w:color="auto"/>
        <w:bottom w:val="none" w:sz="0" w:space="0" w:color="auto"/>
        <w:right w:val="none" w:sz="0" w:space="0" w:color="auto"/>
      </w:divBdr>
    </w:div>
    <w:div w:id="1009793382">
      <w:bodyDiv w:val="1"/>
      <w:marLeft w:val="0"/>
      <w:marRight w:val="0"/>
      <w:marTop w:val="0"/>
      <w:marBottom w:val="0"/>
      <w:divBdr>
        <w:top w:val="none" w:sz="0" w:space="0" w:color="auto"/>
        <w:left w:val="none" w:sz="0" w:space="0" w:color="auto"/>
        <w:bottom w:val="none" w:sz="0" w:space="0" w:color="auto"/>
        <w:right w:val="none" w:sz="0" w:space="0" w:color="auto"/>
      </w:divBdr>
    </w:div>
    <w:div w:id="1009865378">
      <w:bodyDiv w:val="1"/>
      <w:marLeft w:val="0"/>
      <w:marRight w:val="0"/>
      <w:marTop w:val="0"/>
      <w:marBottom w:val="0"/>
      <w:divBdr>
        <w:top w:val="none" w:sz="0" w:space="0" w:color="auto"/>
        <w:left w:val="none" w:sz="0" w:space="0" w:color="auto"/>
        <w:bottom w:val="none" w:sz="0" w:space="0" w:color="auto"/>
        <w:right w:val="none" w:sz="0" w:space="0" w:color="auto"/>
      </w:divBdr>
    </w:div>
    <w:div w:id="1010110083">
      <w:bodyDiv w:val="1"/>
      <w:marLeft w:val="0"/>
      <w:marRight w:val="0"/>
      <w:marTop w:val="0"/>
      <w:marBottom w:val="0"/>
      <w:divBdr>
        <w:top w:val="none" w:sz="0" w:space="0" w:color="auto"/>
        <w:left w:val="none" w:sz="0" w:space="0" w:color="auto"/>
        <w:bottom w:val="none" w:sz="0" w:space="0" w:color="auto"/>
        <w:right w:val="none" w:sz="0" w:space="0" w:color="auto"/>
      </w:divBdr>
    </w:div>
    <w:div w:id="1010179778">
      <w:bodyDiv w:val="1"/>
      <w:marLeft w:val="0"/>
      <w:marRight w:val="0"/>
      <w:marTop w:val="0"/>
      <w:marBottom w:val="0"/>
      <w:divBdr>
        <w:top w:val="none" w:sz="0" w:space="0" w:color="auto"/>
        <w:left w:val="none" w:sz="0" w:space="0" w:color="auto"/>
        <w:bottom w:val="none" w:sz="0" w:space="0" w:color="auto"/>
        <w:right w:val="none" w:sz="0" w:space="0" w:color="auto"/>
      </w:divBdr>
    </w:div>
    <w:div w:id="1010790401">
      <w:bodyDiv w:val="1"/>
      <w:marLeft w:val="0"/>
      <w:marRight w:val="0"/>
      <w:marTop w:val="0"/>
      <w:marBottom w:val="0"/>
      <w:divBdr>
        <w:top w:val="none" w:sz="0" w:space="0" w:color="auto"/>
        <w:left w:val="none" w:sz="0" w:space="0" w:color="auto"/>
        <w:bottom w:val="none" w:sz="0" w:space="0" w:color="auto"/>
        <w:right w:val="none" w:sz="0" w:space="0" w:color="auto"/>
      </w:divBdr>
    </w:div>
    <w:div w:id="1010983894">
      <w:bodyDiv w:val="1"/>
      <w:marLeft w:val="0"/>
      <w:marRight w:val="0"/>
      <w:marTop w:val="0"/>
      <w:marBottom w:val="0"/>
      <w:divBdr>
        <w:top w:val="none" w:sz="0" w:space="0" w:color="auto"/>
        <w:left w:val="none" w:sz="0" w:space="0" w:color="auto"/>
        <w:bottom w:val="none" w:sz="0" w:space="0" w:color="auto"/>
        <w:right w:val="none" w:sz="0" w:space="0" w:color="auto"/>
      </w:divBdr>
    </w:div>
    <w:div w:id="1010984105">
      <w:bodyDiv w:val="1"/>
      <w:marLeft w:val="0"/>
      <w:marRight w:val="0"/>
      <w:marTop w:val="0"/>
      <w:marBottom w:val="0"/>
      <w:divBdr>
        <w:top w:val="none" w:sz="0" w:space="0" w:color="auto"/>
        <w:left w:val="none" w:sz="0" w:space="0" w:color="auto"/>
        <w:bottom w:val="none" w:sz="0" w:space="0" w:color="auto"/>
        <w:right w:val="none" w:sz="0" w:space="0" w:color="auto"/>
      </w:divBdr>
    </w:div>
    <w:div w:id="1011688584">
      <w:bodyDiv w:val="1"/>
      <w:marLeft w:val="0"/>
      <w:marRight w:val="0"/>
      <w:marTop w:val="0"/>
      <w:marBottom w:val="0"/>
      <w:divBdr>
        <w:top w:val="none" w:sz="0" w:space="0" w:color="auto"/>
        <w:left w:val="none" w:sz="0" w:space="0" w:color="auto"/>
        <w:bottom w:val="none" w:sz="0" w:space="0" w:color="auto"/>
        <w:right w:val="none" w:sz="0" w:space="0" w:color="auto"/>
      </w:divBdr>
    </w:div>
    <w:div w:id="1011906251">
      <w:bodyDiv w:val="1"/>
      <w:marLeft w:val="0"/>
      <w:marRight w:val="0"/>
      <w:marTop w:val="0"/>
      <w:marBottom w:val="0"/>
      <w:divBdr>
        <w:top w:val="none" w:sz="0" w:space="0" w:color="auto"/>
        <w:left w:val="none" w:sz="0" w:space="0" w:color="auto"/>
        <w:bottom w:val="none" w:sz="0" w:space="0" w:color="auto"/>
        <w:right w:val="none" w:sz="0" w:space="0" w:color="auto"/>
      </w:divBdr>
    </w:div>
    <w:div w:id="1012032426">
      <w:bodyDiv w:val="1"/>
      <w:marLeft w:val="0"/>
      <w:marRight w:val="0"/>
      <w:marTop w:val="0"/>
      <w:marBottom w:val="0"/>
      <w:divBdr>
        <w:top w:val="none" w:sz="0" w:space="0" w:color="auto"/>
        <w:left w:val="none" w:sz="0" w:space="0" w:color="auto"/>
        <w:bottom w:val="none" w:sz="0" w:space="0" w:color="auto"/>
        <w:right w:val="none" w:sz="0" w:space="0" w:color="auto"/>
      </w:divBdr>
    </w:div>
    <w:div w:id="1012032580">
      <w:bodyDiv w:val="1"/>
      <w:marLeft w:val="0"/>
      <w:marRight w:val="0"/>
      <w:marTop w:val="0"/>
      <w:marBottom w:val="0"/>
      <w:divBdr>
        <w:top w:val="none" w:sz="0" w:space="0" w:color="auto"/>
        <w:left w:val="none" w:sz="0" w:space="0" w:color="auto"/>
        <w:bottom w:val="none" w:sz="0" w:space="0" w:color="auto"/>
        <w:right w:val="none" w:sz="0" w:space="0" w:color="auto"/>
      </w:divBdr>
    </w:div>
    <w:div w:id="1012149793">
      <w:bodyDiv w:val="1"/>
      <w:marLeft w:val="0"/>
      <w:marRight w:val="0"/>
      <w:marTop w:val="0"/>
      <w:marBottom w:val="0"/>
      <w:divBdr>
        <w:top w:val="none" w:sz="0" w:space="0" w:color="auto"/>
        <w:left w:val="none" w:sz="0" w:space="0" w:color="auto"/>
        <w:bottom w:val="none" w:sz="0" w:space="0" w:color="auto"/>
        <w:right w:val="none" w:sz="0" w:space="0" w:color="auto"/>
      </w:divBdr>
    </w:div>
    <w:div w:id="1012337103">
      <w:bodyDiv w:val="1"/>
      <w:marLeft w:val="0"/>
      <w:marRight w:val="0"/>
      <w:marTop w:val="0"/>
      <w:marBottom w:val="0"/>
      <w:divBdr>
        <w:top w:val="none" w:sz="0" w:space="0" w:color="auto"/>
        <w:left w:val="none" w:sz="0" w:space="0" w:color="auto"/>
        <w:bottom w:val="none" w:sz="0" w:space="0" w:color="auto"/>
        <w:right w:val="none" w:sz="0" w:space="0" w:color="auto"/>
      </w:divBdr>
    </w:div>
    <w:div w:id="1012340196">
      <w:bodyDiv w:val="1"/>
      <w:marLeft w:val="0"/>
      <w:marRight w:val="0"/>
      <w:marTop w:val="0"/>
      <w:marBottom w:val="0"/>
      <w:divBdr>
        <w:top w:val="none" w:sz="0" w:space="0" w:color="auto"/>
        <w:left w:val="none" w:sz="0" w:space="0" w:color="auto"/>
        <w:bottom w:val="none" w:sz="0" w:space="0" w:color="auto"/>
        <w:right w:val="none" w:sz="0" w:space="0" w:color="auto"/>
      </w:divBdr>
    </w:div>
    <w:div w:id="1012561426">
      <w:bodyDiv w:val="1"/>
      <w:marLeft w:val="0"/>
      <w:marRight w:val="0"/>
      <w:marTop w:val="0"/>
      <w:marBottom w:val="0"/>
      <w:divBdr>
        <w:top w:val="none" w:sz="0" w:space="0" w:color="auto"/>
        <w:left w:val="none" w:sz="0" w:space="0" w:color="auto"/>
        <w:bottom w:val="none" w:sz="0" w:space="0" w:color="auto"/>
        <w:right w:val="none" w:sz="0" w:space="0" w:color="auto"/>
      </w:divBdr>
    </w:div>
    <w:div w:id="1012608892">
      <w:bodyDiv w:val="1"/>
      <w:marLeft w:val="0"/>
      <w:marRight w:val="0"/>
      <w:marTop w:val="0"/>
      <w:marBottom w:val="0"/>
      <w:divBdr>
        <w:top w:val="none" w:sz="0" w:space="0" w:color="auto"/>
        <w:left w:val="none" w:sz="0" w:space="0" w:color="auto"/>
        <w:bottom w:val="none" w:sz="0" w:space="0" w:color="auto"/>
        <w:right w:val="none" w:sz="0" w:space="0" w:color="auto"/>
      </w:divBdr>
    </w:div>
    <w:div w:id="1012680418">
      <w:bodyDiv w:val="1"/>
      <w:marLeft w:val="0"/>
      <w:marRight w:val="0"/>
      <w:marTop w:val="0"/>
      <w:marBottom w:val="0"/>
      <w:divBdr>
        <w:top w:val="none" w:sz="0" w:space="0" w:color="auto"/>
        <w:left w:val="none" w:sz="0" w:space="0" w:color="auto"/>
        <w:bottom w:val="none" w:sz="0" w:space="0" w:color="auto"/>
        <w:right w:val="none" w:sz="0" w:space="0" w:color="auto"/>
      </w:divBdr>
    </w:div>
    <w:div w:id="1012688856">
      <w:bodyDiv w:val="1"/>
      <w:marLeft w:val="0"/>
      <w:marRight w:val="0"/>
      <w:marTop w:val="0"/>
      <w:marBottom w:val="0"/>
      <w:divBdr>
        <w:top w:val="none" w:sz="0" w:space="0" w:color="auto"/>
        <w:left w:val="none" w:sz="0" w:space="0" w:color="auto"/>
        <w:bottom w:val="none" w:sz="0" w:space="0" w:color="auto"/>
        <w:right w:val="none" w:sz="0" w:space="0" w:color="auto"/>
      </w:divBdr>
    </w:div>
    <w:div w:id="1012760088">
      <w:bodyDiv w:val="1"/>
      <w:marLeft w:val="0"/>
      <w:marRight w:val="0"/>
      <w:marTop w:val="0"/>
      <w:marBottom w:val="0"/>
      <w:divBdr>
        <w:top w:val="none" w:sz="0" w:space="0" w:color="auto"/>
        <w:left w:val="none" w:sz="0" w:space="0" w:color="auto"/>
        <w:bottom w:val="none" w:sz="0" w:space="0" w:color="auto"/>
        <w:right w:val="none" w:sz="0" w:space="0" w:color="auto"/>
      </w:divBdr>
    </w:div>
    <w:div w:id="1012804169">
      <w:bodyDiv w:val="1"/>
      <w:marLeft w:val="0"/>
      <w:marRight w:val="0"/>
      <w:marTop w:val="0"/>
      <w:marBottom w:val="0"/>
      <w:divBdr>
        <w:top w:val="none" w:sz="0" w:space="0" w:color="auto"/>
        <w:left w:val="none" w:sz="0" w:space="0" w:color="auto"/>
        <w:bottom w:val="none" w:sz="0" w:space="0" w:color="auto"/>
        <w:right w:val="none" w:sz="0" w:space="0" w:color="auto"/>
      </w:divBdr>
    </w:div>
    <w:div w:id="1012882426">
      <w:bodyDiv w:val="1"/>
      <w:marLeft w:val="0"/>
      <w:marRight w:val="0"/>
      <w:marTop w:val="0"/>
      <w:marBottom w:val="0"/>
      <w:divBdr>
        <w:top w:val="none" w:sz="0" w:space="0" w:color="auto"/>
        <w:left w:val="none" w:sz="0" w:space="0" w:color="auto"/>
        <w:bottom w:val="none" w:sz="0" w:space="0" w:color="auto"/>
        <w:right w:val="none" w:sz="0" w:space="0" w:color="auto"/>
      </w:divBdr>
    </w:div>
    <w:div w:id="1012952745">
      <w:bodyDiv w:val="1"/>
      <w:marLeft w:val="0"/>
      <w:marRight w:val="0"/>
      <w:marTop w:val="0"/>
      <w:marBottom w:val="0"/>
      <w:divBdr>
        <w:top w:val="none" w:sz="0" w:space="0" w:color="auto"/>
        <w:left w:val="none" w:sz="0" w:space="0" w:color="auto"/>
        <w:bottom w:val="none" w:sz="0" w:space="0" w:color="auto"/>
        <w:right w:val="none" w:sz="0" w:space="0" w:color="auto"/>
      </w:divBdr>
    </w:div>
    <w:div w:id="1013068782">
      <w:bodyDiv w:val="1"/>
      <w:marLeft w:val="0"/>
      <w:marRight w:val="0"/>
      <w:marTop w:val="0"/>
      <w:marBottom w:val="0"/>
      <w:divBdr>
        <w:top w:val="none" w:sz="0" w:space="0" w:color="auto"/>
        <w:left w:val="none" w:sz="0" w:space="0" w:color="auto"/>
        <w:bottom w:val="none" w:sz="0" w:space="0" w:color="auto"/>
        <w:right w:val="none" w:sz="0" w:space="0" w:color="auto"/>
      </w:divBdr>
    </w:div>
    <w:div w:id="1013069591">
      <w:bodyDiv w:val="1"/>
      <w:marLeft w:val="0"/>
      <w:marRight w:val="0"/>
      <w:marTop w:val="0"/>
      <w:marBottom w:val="0"/>
      <w:divBdr>
        <w:top w:val="none" w:sz="0" w:space="0" w:color="auto"/>
        <w:left w:val="none" w:sz="0" w:space="0" w:color="auto"/>
        <w:bottom w:val="none" w:sz="0" w:space="0" w:color="auto"/>
        <w:right w:val="none" w:sz="0" w:space="0" w:color="auto"/>
      </w:divBdr>
    </w:div>
    <w:div w:id="1013187031">
      <w:bodyDiv w:val="1"/>
      <w:marLeft w:val="0"/>
      <w:marRight w:val="0"/>
      <w:marTop w:val="0"/>
      <w:marBottom w:val="0"/>
      <w:divBdr>
        <w:top w:val="none" w:sz="0" w:space="0" w:color="auto"/>
        <w:left w:val="none" w:sz="0" w:space="0" w:color="auto"/>
        <w:bottom w:val="none" w:sz="0" w:space="0" w:color="auto"/>
        <w:right w:val="none" w:sz="0" w:space="0" w:color="auto"/>
      </w:divBdr>
    </w:div>
    <w:div w:id="1013461216">
      <w:bodyDiv w:val="1"/>
      <w:marLeft w:val="0"/>
      <w:marRight w:val="0"/>
      <w:marTop w:val="0"/>
      <w:marBottom w:val="0"/>
      <w:divBdr>
        <w:top w:val="none" w:sz="0" w:space="0" w:color="auto"/>
        <w:left w:val="none" w:sz="0" w:space="0" w:color="auto"/>
        <w:bottom w:val="none" w:sz="0" w:space="0" w:color="auto"/>
        <w:right w:val="none" w:sz="0" w:space="0" w:color="auto"/>
      </w:divBdr>
    </w:div>
    <w:div w:id="1014067117">
      <w:bodyDiv w:val="1"/>
      <w:marLeft w:val="0"/>
      <w:marRight w:val="0"/>
      <w:marTop w:val="0"/>
      <w:marBottom w:val="0"/>
      <w:divBdr>
        <w:top w:val="none" w:sz="0" w:space="0" w:color="auto"/>
        <w:left w:val="none" w:sz="0" w:space="0" w:color="auto"/>
        <w:bottom w:val="none" w:sz="0" w:space="0" w:color="auto"/>
        <w:right w:val="none" w:sz="0" w:space="0" w:color="auto"/>
      </w:divBdr>
    </w:div>
    <w:div w:id="1014183720">
      <w:bodyDiv w:val="1"/>
      <w:marLeft w:val="0"/>
      <w:marRight w:val="0"/>
      <w:marTop w:val="0"/>
      <w:marBottom w:val="0"/>
      <w:divBdr>
        <w:top w:val="none" w:sz="0" w:space="0" w:color="auto"/>
        <w:left w:val="none" w:sz="0" w:space="0" w:color="auto"/>
        <w:bottom w:val="none" w:sz="0" w:space="0" w:color="auto"/>
        <w:right w:val="none" w:sz="0" w:space="0" w:color="auto"/>
      </w:divBdr>
    </w:div>
    <w:div w:id="1014844549">
      <w:bodyDiv w:val="1"/>
      <w:marLeft w:val="0"/>
      <w:marRight w:val="0"/>
      <w:marTop w:val="0"/>
      <w:marBottom w:val="0"/>
      <w:divBdr>
        <w:top w:val="none" w:sz="0" w:space="0" w:color="auto"/>
        <w:left w:val="none" w:sz="0" w:space="0" w:color="auto"/>
        <w:bottom w:val="none" w:sz="0" w:space="0" w:color="auto"/>
        <w:right w:val="none" w:sz="0" w:space="0" w:color="auto"/>
      </w:divBdr>
    </w:div>
    <w:div w:id="1015231830">
      <w:bodyDiv w:val="1"/>
      <w:marLeft w:val="0"/>
      <w:marRight w:val="0"/>
      <w:marTop w:val="0"/>
      <w:marBottom w:val="0"/>
      <w:divBdr>
        <w:top w:val="none" w:sz="0" w:space="0" w:color="auto"/>
        <w:left w:val="none" w:sz="0" w:space="0" w:color="auto"/>
        <w:bottom w:val="none" w:sz="0" w:space="0" w:color="auto"/>
        <w:right w:val="none" w:sz="0" w:space="0" w:color="auto"/>
      </w:divBdr>
    </w:div>
    <w:div w:id="1015305619">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420717">
      <w:bodyDiv w:val="1"/>
      <w:marLeft w:val="0"/>
      <w:marRight w:val="0"/>
      <w:marTop w:val="0"/>
      <w:marBottom w:val="0"/>
      <w:divBdr>
        <w:top w:val="none" w:sz="0" w:space="0" w:color="auto"/>
        <w:left w:val="none" w:sz="0" w:space="0" w:color="auto"/>
        <w:bottom w:val="none" w:sz="0" w:space="0" w:color="auto"/>
        <w:right w:val="none" w:sz="0" w:space="0" w:color="auto"/>
      </w:divBdr>
    </w:div>
    <w:div w:id="1015617218">
      <w:bodyDiv w:val="1"/>
      <w:marLeft w:val="0"/>
      <w:marRight w:val="0"/>
      <w:marTop w:val="0"/>
      <w:marBottom w:val="0"/>
      <w:divBdr>
        <w:top w:val="none" w:sz="0" w:space="0" w:color="auto"/>
        <w:left w:val="none" w:sz="0" w:space="0" w:color="auto"/>
        <w:bottom w:val="none" w:sz="0" w:space="0" w:color="auto"/>
        <w:right w:val="none" w:sz="0" w:space="0" w:color="auto"/>
      </w:divBdr>
    </w:div>
    <w:div w:id="1015620668">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957599">
      <w:bodyDiv w:val="1"/>
      <w:marLeft w:val="0"/>
      <w:marRight w:val="0"/>
      <w:marTop w:val="0"/>
      <w:marBottom w:val="0"/>
      <w:divBdr>
        <w:top w:val="none" w:sz="0" w:space="0" w:color="auto"/>
        <w:left w:val="none" w:sz="0" w:space="0" w:color="auto"/>
        <w:bottom w:val="none" w:sz="0" w:space="0" w:color="auto"/>
        <w:right w:val="none" w:sz="0" w:space="0" w:color="auto"/>
      </w:divBdr>
    </w:div>
    <w:div w:id="1016031886">
      <w:bodyDiv w:val="1"/>
      <w:marLeft w:val="0"/>
      <w:marRight w:val="0"/>
      <w:marTop w:val="0"/>
      <w:marBottom w:val="0"/>
      <w:divBdr>
        <w:top w:val="none" w:sz="0" w:space="0" w:color="auto"/>
        <w:left w:val="none" w:sz="0" w:space="0" w:color="auto"/>
        <w:bottom w:val="none" w:sz="0" w:space="0" w:color="auto"/>
        <w:right w:val="none" w:sz="0" w:space="0" w:color="auto"/>
      </w:divBdr>
    </w:div>
    <w:div w:id="1016224423">
      <w:bodyDiv w:val="1"/>
      <w:marLeft w:val="0"/>
      <w:marRight w:val="0"/>
      <w:marTop w:val="0"/>
      <w:marBottom w:val="0"/>
      <w:divBdr>
        <w:top w:val="none" w:sz="0" w:space="0" w:color="auto"/>
        <w:left w:val="none" w:sz="0" w:space="0" w:color="auto"/>
        <w:bottom w:val="none" w:sz="0" w:space="0" w:color="auto"/>
        <w:right w:val="none" w:sz="0" w:space="0" w:color="auto"/>
      </w:divBdr>
    </w:div>
    <w:div w:id="1016271453">
      <w:bodyDiv w:val="1"/>
      <w:marLeft w:val="0"/>
      <w:marRight w:val="0"/>
      <w:marTop w:val="0"/>
      <w:marBottom w:val="0"/>
      <w:divBdr>
        <w:top w:val="none" w:sz="0" w:space="0" w:color="auto"/>
        <w:left w:val="none" w:sz="0" w:space="0" w:color="auto"/>
        <w:bottom w:val="none" w:sz="0" w:space="0" w:color="auto"/>
        <w:right w:val="none" w:sz="0" w:space="0" w:color="auto"/>
      </w:divBdr>
    </w:div>
    <w:div w:id="1016347445">
      <w:bodyDiv w:val="1"/>
      <w:marLeft w:val="0"/>
      <w:marRight w:val="0"/>
      <w:marTop w:val="0"/>
      <w:marBottom w:val="0"/>
      <w:divBdr>
        <w:top w:val="none" w:sz="0" w:space="0" w:color="auto"/>
        <w:left w:val="none" w:sz="0" w:space="0" w:color="auto"/>
        <w:bottom w:val="none" w:sz="0" w:space="0" w:color="auto"/>
        <w:right w:val="none" w:sz="0" w:space="0" w:color="auto"/>
      </w:divBdr>
    </w:div>
    <w:div w:id="1016426749">
      <w:bodyDiv w:val="1"/>
      <w:marLeft w:val="0"/>
      <w:marRight w:val="0"/>
      <w:marTop w:val="0"/>
      <w:marBottom w:val="0"/>
      <w:divBdr>
        <w:top w:val="none" w:sz="0" w:space="0" w:color="auto"/>
        <w:left w:val="none" w:sz="0" w:space="0" w:color="auto"/>
        <w:bottom w:val="none" w:sz="0" w:space="0" w:color="auto"/>
        <w:right w:val="none" w:sz="0" w:space="0" w:color="auto"/>
      </w:divBdr>
    </w:div>
    <w:div w:id="1016543173">
      <w:bodyDiv w:val="1"/>
      <w:marLeft w:val="0"/>
      <w:marRight w:val="0"/>
      <w:marTop w:val="0"/>
      <w:marBottom w:val="0"/>
      <w:divBdr>
        <w:top w:val="none" w:sz="0" w:space="0" w:color="auto"/>
        <w:left w:val="none" w:sz="0" w:space="0" w:color="auto"/>
        <w:bottom w:val="none" w:sz="0" w:space="0" w:color="auto"/>
        <w:right w:val="none" w:sz="0" w:space="0" w:color="auto"/>
      </w:divBdr>
    </w:div>
    <w:div w:id="1016611221">
      <w:bodyDiv w:val="1"/>
      <w:marLeft w:val="0"/>
      <w:marRight w:val="0"/>
      <w:marTop w:val="0"/>
      <w:marBottom w:val="0"/>
      <w:divBdr>
        <w:top w:val="none" w:sz="0" w:space="0" w:color="auto"/>
        <w:left w:val="none" w:sz="0" w:space="0" w:color="auto"/>
        <w:bottom w:val="none" w:sz="0" w:space="0" w:color="auto"/>
        <w:right w:val="none" w:sz="0" w:space="0" w:color="auto"/>
      </w:divBdr>
    </w:div>
    <w:div w:id="1016687527">
      <w:bodyDiv w:val="1"/>
      <w:marLeft w:val="0"/>
      <w:marRight w:val="0"/>
      <w:marTop w:val="0"/>
      <w:marBottom w:val="0"/>
      <w:divBdr>
        <w:top w:val="none" w:sz="0" w:space="0" w:color="auto"/>
        <w:left w:val="none" w:sz="0" w:space="0" w:color="auto"/>
        <w:bottom w:val="none" w:sz="0" w:space="0" w:color="auto"/>
        <w:right w:val="none" w:sz="0" w:space="0" w:color="auto"/>
      </w:divBdr>
    </w:div>
    <w:div w:id="1016928242">
      <w:bodyDiv w:val="1"/>
      <w:marLeft w:val="0"/>
      <w:marRight w:val="0"/>
      <w:marTop w:val="0"/>
      <w:marBottom w:val="0"/>
      <w:divBdr>
        <w:top w:val="none" w:sz="0" w:space="0" w:color="auto"/>
        <w:left w:val="none" w:sz="0" w:space="0" w:color="auto"/>
        <w:bottom w:val="none" w:sz="0" w:space="0" w:color="auto"/>
        <w:right w:val="none" w:sz="0" w:space="0" w:color="auto"/>
      </w:divBdr>
    </w:div>
    <w:div w:id="1017195905">
      <w:bodyDiv w:val="1"/>
      <w:marLeft w:val="0"/>
      <w:marRight w:val="0"/>
      <w:marTop w:val="0"/>
      <w:marBottom w:val="0"/>
      <w:divBdr>
        <w:top w:val="none" w:sz="0" w:space="0" w:color="auto"/>
        <w:left w:val="none" w:sz="0" w:space="0" w:color="auto"/>
        <w:bottom w:val="none" w:sz="0" w:space="0" w:color="auto"/>
        <w:right w:val="none" w:sz="0" w:space="0" w:color="auto"/>
      </w:divBdr>
    </w:div>
    <w:div w:id="1017268676">
      <w:bodyDiv w:val="1"/>
      <w:marLeft w:val="0"/>
      <w:marRight w:val="0"/>
      <w:marTop w:val="0"/>
      <w:marBottom w:val="0"/>
      <w:divBdr>
        <w:top w:val="none" w:sz="0" w:space="0" w:color="auto"/>
        <w:left w:val="none" w:sz="0" w:space="0" w:color="auto"/>
        <w:bottom w:val="none" w:sz="0" w:space="0" w:color="auto"/>
        <w:right w:val="none" w:sz="0" w:space="0" w:color="auto"/>
      </w:divBdr>
    </w:div>
    <w:div w:id="1017536167">
      <w:bodyDiv w:val="1"/>
      <w:marLeft w:val="0"/>
      <w:marRight w:val="0"/>
      <w:marTop w:val="0"/>
      <w:marBottom w:val="0"/>
      <w:divBdr>
        <w:top w:val="none" w:sz="0" w:space="0" w:color="auto"/>
        <w:left w:val="none" w:sz="0" w:space="0" w:color="auto"/>
        <w:bottom w:val="none" w:sz="0" w:space="0" w:color="auto"/>
        <w:right w:val="none" w:sz="0" w:space="0" w:color="auto"/>
      </w:divBdr>
    </w:div>
    <w:div w:id="1017584539">
      <w:bodyDiv w:val="1"/>
      <w:marLeft w:val="0"/>
      <w:marRight w:val="0"/>
      <w:marTop w:val="0"/>
      <w:marBottom w:val="0"/>
      <w:divBdr>
        <w:top w:val="none" w:sz="0" w:space="0" w:color="auto"/>
        <w:left w:val="none" w:sz="0" w:space="0" w:color="auto"/>
        <w:bottom w:val="none" w:sz="0" w:space="0" w:color="auto"/>
        <w:right w:val="none" w:sz="0" w:space="0" w:color="auto"/>
      </w:divBdr>
    </w:div>
    <w:div w:id="1017584637">
      <w:bodyDiv w:val="1"/>
      <w:marLeft w:val="0"/>
      <w:marRight w:val="0"/>
      <w:marTop w:val="0"/>
      <w:marBottom w:val="0"/>
      <w:divBdr>
        <w:top w:val="none" w:sz="0" w:space="0" w:color="auto"/>
        <w:left w:val="none" w:sz="0" w:space="0" w:color="auto"/>
        <w:bottom w:val="none" w:sz="0" w:space="0" w:color="auto"/>
        <w:right w:val="none" w:sz="0" w:space="0" w:color="auto"/>
      </w:divBdr>
    </w:div>
    <w:div w:id="1017803623">
      <w:bodyDiv w:val="1"/>
      <w:marLeft w:val="0"/>
      <w:marRight w:val="0"/>
      <w:marTop w:val="0"/>
      <w:marBottom w:val="0"/>
      <w:divBdr>
        <w:top w:val="none" w:sz="0" w:space="0" w:color="auto"/>
        <w:left w:val="none" w:sz="0" w:space="0" w:color="auto"/>
        <w:bottom w:val="none" w:sz="0" w:space="0" w:color="auto"/>
        <w:right w:val="none" w:sz="0" w:space="0" w:color="auto"/>
      </w:divBdr>
    </w:div>
    <w:div w:id="1017805313">
      <w:bodyDiv w:val="1"/>
      <w:marLeft w:val="0"/>
      <w:marRight w:val="0"/>
      <w:marTop w:val="0"/>
      <w:marBottom w:val="0"/>
      <w:divBdr>
        <w:top w:val="none" w:sz="0" w:space="0" w:color="auto"/>
        <w:left w:val="none" w:sz="0" w:space="0" w:color="auto"/>
        <w:bottom w:val="none" w:sz="0" w:space="0" w:color="auto"/>
        <w:right w:val="none" w:sz="0" w:space="0" w:color="auto"/>
      </w:divBdr>
    </w:div>
    <w:div w:id="1017999321">
      <w:bodyDiv w:val="1"/>
      <w:marLeft w:val="0"/>
      <w:marRight w:val="0"/>
      <w:marTop w:val="0"/>
      <w:marBottom w:val="0"/>
      <w:divBdr>
        <w:top w:val="none" w:sz="0" w:space="0" w:color="auto"/>
        <w:left w:val="none" w:sz="0" w:space="0" w:color="auto"/>
        <w:bottom w:val="none" w:sz="0" w:space="0" w:color="auto"/>
        <w:right w:val="none" w:sz="0" w:space="0" w:color="auto"/>
      </w:divBdr>
    </w:div>
    <w:div w:id="1018002515">
      <w:bodyDiv w:val="1"/>
      <w:marLeft w:val="0"/>
      <w:marRight w:val="0"/>
      <w:marTop w:val="0"/>
      <w:marBottom w:val="0"/>
      <w:divBdr>
        <w:top w:val="none" w:sz="0" w:space="0" w:color="auto"/>
        <w:left w:val="none" w:sz="0" w:space="0" w:color="auto"/>
        <w:bottom w:val="none" w:sz="0" w:space="0" w:color="auto"/>
        <w:right w:val="none" w:sz="0" w:space="0" w:color="auto"/>
      </w:divBdr>
    </w:div>
    <w:div w:id="1018191371">
      <w:bodyDiv w:val="1"/>
      <w:marLeft w:val="0"/>
      <w:marRight w:val="0"/>
      <w:marTop w:val="0"/>
      <w:marBottom w:val="0"/>
      <w:divBdr>
        <w:top w:val="none" w:sz="0" w:space="0" w:color="auto"/>
        <w:left w:val="none" w:sz="0" w:space="0" w:color="auto"/>
        <w:bottom w:val="none" w:sz="0" w:space="0" w:color="auto"/>
        <w:right w:val="none" w:sz="0" w:space="0" w:color="auto"/>
      </w:divBdr>
    </w:div>
    <w:div w:id="1018695471">
      <w:bodyDiv w:val="1"/>
      <w:marLeft w:val="0"/>
      <w:marRight w:val="0"/>
      <w:marTop w:val="0"/>
      <w:marBottom w:val="0"/>
      <w:divBdr>
        <w:top w:val="none" w:sz="0" w:space="0" w:color="auto"/>
        <w:left w:val="none" w:sz="0" w:space="0" w:color="auto"/>
        <w:bottom w:val="none" w:sz="0" w:space="0" w:color="auto"/>
        <w:right w:val="none" w:sz="0" w:space="0" w:color="auto"/>
      </w:divBdr>
    </w:div>
    <w:div w:id="1018848326">
      <w:bodyDiv w:val="1"/>
      <w:marLeft w:val="0"/>
      <w:marRight w:val="0"/>
      <w:marTop w:val="0"/>
      <w:marBottom w:val="0"/>
      <w:divBdr>
        <w:top w:val="none" w:sz="0" w:space="0" w:color="auto"/>
        <w:left w:val="none" w:sz="0" w:space="0" w:color="auto"/>
        <w:bottom w:val="none" w:sz="0" w:space="0" w:color="auto"/>
        <w:right w:val="none" w:sz="0" w:space="0" w:color="auto"/>
      </w:divBdr>
    </w:div>
    <w:div w:id="1019045140">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19240901">
      <w:bodyDiv w:val="1"/>
      <w:marLeft w:val="0"/>
      <w:marRight w:val="0"/>
      <w:marTop w:val="0"/>
      <w:marBottom w:val="0"/>
      <w:divBdr>
        <w:top w:val="none" w:sz="0" w:space="0" w:color="auto"/>
        <w:left w:val="none" w:sz="0" w:space="0" w:color="auto"/>
        <w:bottom w:val="none" w:sz="0" w:space="0" w:color="auto"/>
        <w:right w:val="none" w:sz="0" w:space="0" w:color="auto"/>
      </w:divBdr>
    </w:div>
    <w:div w:id="1019350491">
      <w:bodyDiv w:val="1"/>
      <w:marLeft w:val="0"/>
      <w:marRight w:val="0"/>
      <w:marTop w:val="0"/>
      <w:marBottom w:val="0"/>
      <w:divBdr>
        <w:top w:val="none" w:sz="0" w:space="0" w:color="auto"/>
        <w:left w:val="none" w:sz="0" w:space="0" w:color="auto"/>
        <w:bottom w:val="none" w:sz="0" w:space="0" w:color="auto"/>
        <w:right w:val="none" w:sz="0" w:space="0" w:color="auto"/>
      </w:divBdr>
    </w:div>
    <w:div w:id="1019354215">
      <w:bodyDiv w:val="1"/>
      <w:marLeft w:val="0"/>
      <w:marRight w:val="0"/>
      <w:marTop w:val="0"/>
      <w:marBottom w:val="0"/>
      <w:divBdr>
        <w:top w:val="none" w:sz="0" w:space="0" w:color="auto"/>
        <w:left w:val="none" w:sz="0" w:space="0" w:color="auto"/>
        <w:bottom w:val="none" w:sz="0" w:space="0" w:color="auto"/>
        <w:right w:val="none" w:sz="0" w:space="0" w:color="auto"/>
      </w:divBdr>
    </w:div>
    <w:div w:id="1019546653">
      <w:bodyDiv w:val="1"/>
      <w:marLeft w:val="0"/>
      <w:marRight w:val="0"/>
      <w:marTop w:val="0"/>
      <w:marBottom w:val="0"/>
      <w:divBdr>
        <w:top w:val="none" w:sz="0" w:space="0" w:color="auto"/>
        <w:left w:val="none" w:sz="0" w:space="0" w:color="auto"/>
        <w:bottom w:val="none" w:sz="0" w:space="0" w:color="auto"/>
        <w:right w:val="none" w:sz="0" w:space="0" w:color="auto"/>
      </w:divBdr>
    </w:div>
    <w:div w:id="1019624009">
      <w:bodyDiv w:val="1"/>
      <w:marLeft w:val="0"/>
      <w:marRight w:val="0"/>
      <w:marTop w:val="0"/>
      <w:marBottom w:val="0"/>
      <w:divBdr>
        <w:top w:val="none" w:sz="0" w:space="0" w:color="auto"/>
        <w:left w:val="none" w:sz="0" w:space="0" w:color="auto"/>
        <w:bottom w:val="none" w:sz="0" w:space="0" w:color="auto"/>
        <w:right w:val="none" w:sz="0" w:space="0" w:color="auto"/>
      </w:divBdr>
    </w:div>
    <w:div w:id="1019699027">
      <w:bodyDiv w:val="1"/>
      <w:marLeft w:val="0"/>
      <w:marRight w:val="0"/>
      <w:marTop w:val="0"/>
      <w:marBottom w:val="0"/>
      <w:divBdr>
        <w:top w:val="none" w:sz="0" w:space="0" w:color="auto"/>
        <w:left w:val="none" w:sz="0" w:space="0" w:color="auto"/>
        <w:bottom w:val="none" w:sz="0" w:space="0" w:color="auto"/>
        <w:right w:val="none" w:sz="0" w:space="0" w:color="auto"/>
      </w:divBdr>
    </w:div>
    <w:div w:id="1019897052">
      <w:bodyDiv w:val="1"/>
      <w:marLeft w:val="0"/>
      <w:marRight w:val="0"/>
      <w:marTop w:val="0"/>
      <w:marBottom w:val="0"/>
      <w:divBdr>
        <w:top w:val="none" w:sz="0" w:space="0" w:color="auto"/>
        <w:left w:val="none" w:sz="0" w:space="0" w:color="auto"/>
        <w:bottom w:val="none" w:sz="0" w:space="0" w:color="auto"/>
        <w:right w:val="none" w:sz="0" w:space="0" w:color="auto"/>
      </w:divBdr>
    </w:div>
    <w:div w:id="1019938121">
      <w:bodyDiv w:val="1"/>
      <w:marLeft w:val="0"/>
      <w:marRight w:val="0"/>
      <w:marTop w:val="0"/>
      <w:marBottom w:val="0"/>
      <w:divBdr>
        <w:top w:val="none" w:sz="0" w:space="0" w:color="auto"/>
        <w:left w:val="none" w:sz="0" w:space="0" w:color="auto"/>
        <w:bottom w:val="none" w:sz="0" w:space="0" w:color="auto"/>
        <w:right w:val="none" w:sz="0" w:space="0" w:color="auto"/>
      </w:divBdr>
    </w:div>
    <w:div w:id="1020082982">
      <w:bodyDiv w:val="1"/>
      <w:marLeft w:val="0"/>
      <w:marRight w:val="0"/>
      <w:marTop w:val="0"/>
      <w:marBottom w:val="0"/>
      <w:divBdr>
        <w:top w:val="none" w:sz="0" w:space="0" w:color="auto"/>
        <w:left w:val="none" w:sz="0" w:space="0" w:color="auto"/>
        <w:bottom w:val="none" w:sz="0" w:space="0" w:color="auto"/>
        <w:right w:val="none" w:sz="0" w:space="0" w:color="auto"/>
      </w:divBdr>
    </w:div>
    <w:div w:id="1020156941">
      <w:bodyDiv w:val="1"/>
      <w:marLeft w:val="0"/>
      <w:marRight w:val="0"/>
      <w:marTop w:val="0"/>
      <w:marBottom w:val="0"/>
      <w:divBdr>
        <w:top w:val="none" w:sz="0" w:space="0" w:color="auto"/>
        <w:left w:val="none" w:sz="0" w:space="0" w:color="auto"/>
        <w:bottom w:val="none" w:sz="0" w:space="0" w:color="auto"/>
        <w:right w:val="none" w:sz="0" w:space="0" w:color="auto"/>
      </w:divBdr>
    </w:div>
    <w:div w:id="1020158734">
      <w:bodyDiv w:val="1"/>
      <w:marLeft w:val="0"/>
      <w:marRight w:val="0"/>
      <w:marTop w:val="0"/>
      <w:marBottom w:val="0"/>
      <w:divBdr>
        <w:top w:val="none" w:sz="0" w:space="0" w:color="auto"/>
        <w:left w:val="none" w:sz="0" w:space="0" w:color="auto"/>
        <w:bottom w:val="none" w:sz="0" w:space="0" w:color="auto"/>
        <w:right w:val="none" w:sz="0" w:space="0" w:color="auto"/>
      </w:divBdr>
    </w:div>
    <w:div w:id="1020200099">
      <w:bodyDiv w:val="1"/>
      <w:marLeft w:val="0"/>
      <w:marRight w:val="0"/>
      <w:marTop w:val="0"/>
      <w:marBottom w:val="0"/>
      <w:divBdr>
        <w:top w:val="none" w:sz="0" w:space="0" w:color="auto"/>
        <w:left w:val="none" w:sz="0" w:space="0" w:color="auto"/>
        <w:bottom w:val="none" w:sz="0" w:space="0" w:color="auto"/>
        <w:right w:val="none" w:sz="0" w:space="0" w:color="auto"/>
      </w:divBdr>
    </w:div>
    <w:div w:id="1020278638">
      <w:bodyDiv w:val="1"/>
      <w:marLeft w:val="0"/>
      <w:marRight w:val="0"/>
      <w:marTop w:val="0"/>
      <w:marBottom w:val="0"/>
      <w:divBdr>
        <w:top w:val="none" w:sz="0" w:space="0" w:color="auto"/>
        <w:left w:val="none" w:sz="0" w:space="0" w:color="auto"/>
        <w:bottom w:val="none" w:sz="0" w:space="0" w:color="auto"/>
        <w:right w:val="none" w:sz="0" w:space="0" w:color="auto"/>
      </w:divBdr>
    </w:div>
    <w:div w:id="1020281175">
      <w:bodyDiv w:val="1"/>
      <w:marLeft w:val="0"/>
      <w:marRight w:val="0"/>
      <w:marTop w:val="0"/>
      <w:marBottom w:val="0"/>
      <w:divBdr>
        <w:top w:val="none" w:sz="0" w:space="0" w:color="auto"/>
        <w:left w:val="none" w:sz="0" w:space="0" w:color="auto"/>
        <w:bottom w:val="none" w:sz="0" w:space="0" w:color="auto"/>
        <w:right w:val="none" w:sz="0" w:space="0" w:color="auto"/>
      </w:divBdr>
    </w:div>
    <w:div w:id="1020545955">
      <w:bodyDiv w:val="1"/>
      <w:marLeft w:val="0"/>
      <w:marRight w:val="0"/>
      <w:marTop w:val="0"/>
      <w:marBottom w:val="0"/>
      <w:divBdr>
        <w:top w:val="none" w:sz="0" w:space="0" w:color="auto"/>
        <w:left w:val="none" w:sz="0" w:space="0" w:color="auto"/>
        <w:bottom w:val="none" w:sz="0" w:space="0" w:color="auto"/>
        <w:right w:val="none" w:sz="0" w:space="0" w:color="auto"/>
      </w:divBdr>
    </w:div>
    <w:div w:id="1020619668">
      <w:bodyDiv w:val="1"/>
      <w:marLeft w:val="0"/>
      <w:marRight w:val="0"/>
      <w:marTop w:val="0"/>
      <w:marBottom w:val="0"/>
      <w:divBdr>
        <w:top w:val="none" w:sz="0" w:space="0" w:color="auto"/>
        <w:left w:val="none" w:sz="0" w:space="0" w:color="auto"/>
        <w:bottom w:val="none" w:sz="0" w:space="0" w:color="auto"/>
        <w:right w:val="none" w:sz="0" w:space="0" w:color="auto"/>
      </w:divBdr>
    </w:div>
    <w:div w:id="1020665633">
      <w:bodyDiv w:val="1"/>
      <w:marLeft w:val="0"/>
      <w:marRight w:val="0"/>
      <w:marTop w:val="0"/>
      <w:marBottom w:val="0"/>
      <w:divBdr>
        <w:top w:val="none" w:sz="0" w:space="0" w:color="auto"/>
        <w:left w:val="none" w:sz="0" w:space="0" w:color="auto"/>
        <w:bottom w:val="none" w:sz="0" w:space="0" w:color="auto"/>
        <w:right w:val="none" w:sz="0" w:space="0" w:color="auto"/>
      </w:divBdr>
    </w:div>
    <w:div w:id="1020738817">
      <w:bodyDiv w:val="1"/>
      <w:marLeft w:val="0"/>
      <w:marRight w:val="0"/>
      <w:marTop w:val="0"/>
      <w:marBottom w:val="0"/>
      <w:divBdr>
        <w:top w:val="none" w:sz="0" w:space="0" w:color="auto"/>
        <w:left w:val="none" w:sz="0" w:space="0" w:color="auto"/>
        <w:bottom w:val="none" w:sz="0" w:space="0" w:color="auto"/>
        <w:right w:val="none" w:sz="0" w:space="0" w:color="auto"/>
      </w:divBdr>
    </w:div>
    <w:div w:id="1020935221">
      <w:bodyDiv w:val="1"/>
      <w:marLeft w:val="0"/>
      <w:marRight w:val="0"/>
      <w:marTop w:val="0"/>
      <w:marBottom w:val="0"/>
      <w:divBdr>
        <w:top w:val="none" w:sz="0" w:space="0" w:color="auto"/>
        <w:left w:val="none" w:sz="0" w:space="0" w:color="auto"/>
        <w:bottom w:val="none" w:sz="0" w:space="0" w:color="auto"/>
        <w:right w:val="none" w:sz="0" w:space="0" w:color="auto"/>
      </w:divBdr>
    </w:div>
    <w:div w:id="1021129949">
      <w:bodyDiv w:val="1"/>
      <w:marLeft w:val="0"/>
      <w:marRight w:val="0"/>
      <w:marTop w:val="0"/>
      <w:marBottom w:val="0"/>
      <w:divBdr>
        <w:top w:val="none" w:sz="0" w:space="0" w:color="auto"/>
        <w:left w:val="none" w:sz="0" w:space="0" w:color="auto"/>
        <w:bottom w:val="none" w:sz="0" w:space="0" w:color="auto"/>
        <w:right w:val="none" w:sz="0" w:space="0" w:color="auto"/>
      </w:divBdr>
    </w:div>
    <w:div w:id="1021201162">
      <w:bodyDiv w:val="1"/>
      <w:marLeft w:val="0"/>
      <w:marRight w:val="0"/>
      <w:marTop w:val="0"/>
      <w:marBottom w:val="0"/>
      <w:divBdr>
        <w:top w:val="none" w:sz="0" w:space="0" w:color="auto"/>
        <w:left w:val="none" w:sz="0" w:space="0" w:color="auto"/>
        <w:bottom w:val="none" w:sz="0" w:space="0" w:color="auto"/>
        <w:right w:val="none" w:sz="0" w:space="0" w:color="auto"/>
      </w:divBdr>
    </w:div>
    <w:div w:id="1021207540">
      <w:bodyDiv w:val="1"/>
      <w:marLeft w:val="0"/>
      <w:marRight w:val="0"/>
      <w:marTop w:val="0"/>
      <w:marBottom w:val="0"/>
      <w:divBdr>
        <w:top w:val="none" w:sz="0" w:space="0" w:color="auto"/>
        <w:left w:val="none" w:sz="0" w:space="0" w:color="auto"/>
        <w:bottom w:val="none" w:sz="0" w:space="0" w:color="auto"/>
        <w:right w:val="none" w:sz="0" w:space="0" w:color="auto"/>
      </w:divBdr>
    </w:div>
    <w:div w:id="1021273691">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396249">
      <w:bodyDiv w:val="1"/>
      <w:marLeft w:val="0"/>
      <w:marRight w:val="0"/>
      <w:marTop w:val="0"/>
      <w:marBottom w:val="0"/>
      <w:divBdr>
        <w:top w:val="none" w:sz="0" w:space="0" w:color="auto"/>
        <w:left w:val="none" w:sz="0" w:space="0" w:color="auto"/>
        <w:bottom w:val="none" w:sz="0" w:space="0" w:color="auto"/>
        <w:right w:val="none" w:sz="0" w:space="0" w:color="auto"/>
      </w:divBdr>
    </w:div>
    <w:div w:id="1021590755">
      <w:bodyDiv w:val="1"/>
      <w:marLeft w:val="0"/>
      <w:marRight w:val="0"/>
      <w:marTop w:val="0"/>
      <w:marBottom w:val="0"/>
      <w:divBdr>
        <w:top w:val="none" w:sz="0" w:space="0" w:color="auto"/>
        <w:left w:val="none" w:sz="0" w:space="0" w:color="auto"/>
        <w:bottom w:val="none" w:sz="0" w:space="0" w:color="auto"/>
        <w:right w:val="none" w:sz="0" w:space="0" w:color="auto"/>
      </w:divBdr>
    </w:div>
    <w:div w:id="1021853167">
      <w:bodyDiv w:val="1"/>
      <w:marLeft w:val="0"/>
      <w:marRight w:val="0"/>
      <w:marTop w:val="0"/>
      <w:marBottom w:val="0"/>
      <w:divBdr>
        <w:top w:val="none" w:sz="0" w:space="0" w:color="auto"/>
        <w:left w:val="none" w:sz="0" w:space="0" w:color="auto"/>
        <w:bottom w:val="none" w:sz="0" w:space="0" w:color="auto"/>
        <w:right w:val="none" w:sz="0" w:space="0" w:color="auto"/>
      </w:divBdr>
    </w:div>
    <w:div w:id="1021976581">
      <w:bodyDiv w:val="1"/>
      <w:marLeft w:val="0"/>
      <w:marRight w:val="0"/>
      <w:marTop w:val="0"/>
      <w:marBottom w:val="0"/>
      <w:divBdr>
        <w:top w:val="none" w:sz="0" w:space="0" w:color="auto"/>
        <w:left w:val="none" w:sz="0" w:space="0" w:color="auto"/>
        <w:bottom w:val="none" w:sz="0" w:space="0" w:color="auto"/>
        <w:right w:val="none" w:sz="0" w:space="0" w:color="auto"/>
      </w:divBdr>
    </w:div>
    <w:div w:id="1022128753">
      <w:bodyDiv w:val="1"/>
      <w:marLeft w:val="0"/>
      <w:marRight w:val="0"/>
      <w:marTop w:val="0"/>
      <w:marBottom w:val="0"/>
      <w:divBdr>
        <w:top w:val="none" w:sz="0" w:space="0" w:color="auto"/>
        <w:left w:val="none" w:sz="0" w:space="0" w:color="auto"/>
        <w:bottom w:val="none" w:sz="0" w:space="0" w:color="auto"/>
        <w:right w:val="none" w:sz="0" w:space="0" w:color="auto"/>
      </w:divBdr>
    </w:div>
    <w:div w:id="1022170429">
      <w:bodyDiv w:val="1"/>
      <w:marLeft w:val="0"/>
      <w:marRight w:val="0"/>
      <w:marTop w:val="0"/>
      <w:marBottom w:val="0"/>
      <w:divBdr>
        <w:top w:val="none" w:sz="0" w:space="0" w:color="auto"/>
        <w:left w:val="none" w:sz="0" w:space="0" w:color="auto"/>
        <w:bottom w:val="none" w:sz="0" w:space="0" w:color="auto"/>
        <w:right w:val="none" w:sz="0" w:space="0" w:color="auto"/>
      </w:divBdr>
    </w:div>
    <w:div w:id="1022170855">
      <w:bodyDiv w:val="1"/>
      <w:marLeft w:val="0"/>
      <w:marRight w:val="0"/>
      <w:marTop w:val="0"/>
      <w:marBottom w:val="0"/>
      <w:divBdr>
        <w:top w:val="none" w:sz="0" w:space="0" w:color="auto"/>
        <w:left w:val="none" w:sz="0" w:space="0" w:color="auto"/>
        <w:bottom w:val="none" w:sz="0" w:space="0" w:color="auto"/>
        <w:right w:val="none" w:sz="0" w:space="0" w:color="auto"/>
      </w:divBdr>
    </w:div>
    <w:div w:id="1022171465">
      <w:bodyDiv w:val="1"/>
      <w:marLeft w:val="0"/>
      <w:marRight w:val="0"/>
      <w:marTop w:val="0"/>
      <w:marBottom w:val="0"/>
      <w:divBdr>
        <w:top w:val="none" w:sz="0" w:space="0" w:color="auto"/>
        <w:left w:val="none" w:sz="0" w:space="0" w:color="auto"/>
        <w:bottom w:val="none" w:sz="0" w:space="0" w:color="auto"/>
        <w:right w:val="none" w:sz="0" w:space="0" w:color="auto"/>
      </w:divBdr>
    </w:div>
    <w:div w:id="1022172285">
      <w:bodyDiv w:val="1"/>
      <w:marLeft w:val="0"/>
      <w:marRight w:val="0"/>
      <w:marTop w:val="0"/>
      <w:marBottom w:val="0"/>
      <w:divBdr>
        <w:top w:val="none" w:sz="0" w:space="0" w:color="auto"/>
        <w:left w:val="none" w:sz="0" w:space="0" w:color="auto"/>
        <w:bottom w:val="none" w:sz="0" w:space="0" w:color="auto"/>
        <w:right w:val="none" w:sz="0" w:space="0" w:color="auto"/>
      </w:divBdr>
    </w:div>
    <w:div w:id="1022517199">
      <w:bodyDiv w:val="1"/>
      <w:marLeft w:val="0"/>
      <w:marRight w:val="0"/>
      <w:marTop w:val="0"/>
      <w:marBottom w:val="0"/>
      <w:divBdr>
        <w:top w:val="none" w:sz="0" w:space="0" w:color="auto"/>
        <w:left w:val="none" w:sz="0" w:space="0" w:color="auto"/>
        <w:bottom w:val="none" w:sz="0" w:space="0" w:color="auto"/>
        <w:right w:val="none" w:sz="0" w:space="0" w:color="auto"/>
      </w:divBdr>
    </w:div>
    <w:div w:id="1022559124">
      <w:bodyDiv w:val="1"/>
      <w:marLeft w:val="0"/>
      <w:marRight w:val="0"/>
      <w:marTop w:val="0"/>
      <w:marBottom w:val="0"/>
      <w:divBdr>
        <w:top w:val="none" w:sz="0" w:space="0" w:color="auto"/>
        <w:left w:val="none" w:sz="0" w:space="0" w:color="auto"/>
        <w:bottom w:val="none" w:sz="0" w:space="0" w:color="auto"/>
        <w:right w:val="none" w:sz="0" w:space="0" w:color="auto"/>
      </w:divBdr>
    </w:div>
    <w:div w:id="1022559994">
      <w:bodyDiv w:val="1"/>
      <w:marLeft w:val="0"/>
      <w:marRight w:val="0"/>
      <w:marTop w:val="0"/>
      <w:marBottom w:val="0"/>
      <w:divBdr>
        <w:top w:val="none" w:sz="0" w:space="0" w:color="auto"/>
        <w:left w:val="none" w:sz="0" w:space="0" w:color="auto"/>
        <w:bottom w:val="none" w:sz="0" w:space="0" w:color="auto"/>
        <w:right w:val="none" w:sz="0" w:space="0" w:color="auto"/>
      </w:divBdr>
    </w:div>
    <w:div w:id="1022707498">
      <w:bodyDiv w:val="1"/>
      <w:marLeft w:val="0"/>
      <w:marRight w:val="0"/>
      <w:marTop w:val="0"/>
      <w:marBottom w:val="0"/>
      <w:divBdr>
        <w:top w:val="none" w:sz="0" w:space="0" w:color="auto"/>
        <w:left w:val="none" w:sz="0" w:space="0" w:color="auto"/>
        <w:bottom w:val="none" w:sz="0" w:space="0" w:color="auto"/>
        <w:right w:val="none" w:sz="0" w:space="0" w:color="auto"/>
      </w:divBdr>
    </w:div>
    <w:div w:id="1022781636">
      <w:bodyDiv w:val="1"/>
      <w:marLeft w:val="0"/>
      <w:marRight w:val="0"/>
      <w:marTop w:val="0"/>
      <w:marBottom w:val="0"/>
      <w:divBdr>
        <w:top w:val="none" w:sz="0" w:space="0" w:color="auto"/>
        <w:left w:val="none" w:sz="0" w:space="0" w:color="auto"/>
        <w:bottom w:val="none" w:sz="0" w:space="0" w:color="auto"/>
        <w:right w:val="none" w:sz="0" w:space="0" w:color="auto"/>
      </w:divBdr>
    </w:div>
    <w:div w:id="1022781931">
      <w:bodyDiv w:val="1"/>
      <w:marLeft w:val="0"/>
      <w:marRight w:val="0"/>
      <w:marTop w:val="0"/>
      <w:marBottom w:val="0"/>
      <w:divBdr>
        <w:top w:val="none" w:sz="0" w:space="0" w:color="auto"/>
        <w:left w:val="none" w:sz="0" w:space="0" w:color="auto"/>
        <w:bottom w:val="none" w:sz="0" w:space="0" w:color="auto"/>
        <w:right w:val="none" w:sz="0" w:space="0" w:color="auto"/>
      </w:divBdr>
    </w:div>
    <w:div w:id="1022900273">
      <w:bodyDiv w:val="1"/>
      <w:marLeft w:val="0"/>
      <w:marRight w:val="0"/>
      <w:marTop w:val="0"/>
      <w:marBottom w:val="0"/>
      <w:divBdr>
        <w:top w:val="none" w:sz="0" w:space="0" w:color="auto"/>
        <w:left w:val="none" w:sz="0" w:space="0" w:color="auto"/>
        <w:bottom w:val="none" w:sz="0" w:space="0" w:color="auto"/>
        <w:right w:val="none" w:sz="0" w:space="0" w:color="auto"/>
      </w:divBdr>
    </w:div>
    <w:div w:id="1023088989">
      <w:bodyDiv w:val="1"/>
      <w:marLeft w:val="0"/>
      <w:marRight w:val="0"/>
      <w:marTop w:val="0"/>
      <w:marBottom w:val="0"/>
      <w:divBdr>
        <w:top w:val="none" w:sz="0" w:space="0" w:color="auto"/>
        <w:left w:val="none" w:sz="0" w:space="0" w:color="auto"/>
        <w:bottom w:val="none" w:sz="0" w:space="0" w:color="auto"/>
        <w:right w:val="none" w:sz="0" w:space="0" w:color="auto"/>
      </w:divBdr>
    </w:div>
    <w:div w:id="1023091527">
      <w:bodyDiv w:val="1"/>
      <w:marLeft w:val="0"/>
      <w:marRight w:val="0"/>
      <w:marTop w:val="0"/>
      <w:marBottom w:val="0"/>
      <w:divBdr>
        <w:top w:val="none" w:sz="0" w:space="0" w:color="auto"/>
        <w:left w:val="none" w:sz="0" w:space="0" w:color="auto"/>
        <w:bottom w:val="none" w:sz="0" w:space="0" w:color="auto"/>
        <w:right w:val="none" w:sz="0" w:space="0" w:color="auto"/>
      </w:divBdr>
    </w:div>
    <w:div w:id="1023362279">
      <w:bodyDiv w:val="1"/>
      <w:marLeft w:val="0"/>
      <w:marRight w:val="0"/>
      <w:marTop w:val="0"/>
      <w:marBottom w:val="0"/>
      <w:divBdr>
        <w:top w:val="none" w:sz="0" w:space="0" w:color="auto"/>
        <w:left w:val="none" w:sz="0" w:space="0" w:color="auto"/>
        <w:bottom w:val="none" w:sz="0" w:space="0" w:color="auto"/>
        <w:right w:val="none" w:sz="0" w:space="0" w:color="auto"/>
      </w:divBdr>
    </w:div>
    <w:div w:id="1023634655">
      <w:bodyDiv w:val="1"/>
      <w:marLeft w:val="0"/>
      <w:marRight w:val="0"/>
      <w:marTop w:val="0"/>
      <w:marBottom w:val="0"/>
      <w:divBdr>
        <w:top w:val="none" w:sz="0" w:space="0" w:color="auto"/>
        <w:left w:val="none" w:sz="0" w:space="0" w:color="auto"/>
        <w:bottom w:val="none" w:sz="0" w:space="0" w:color="auto"/>
        <w:right w:val="none" w:sz="0" w:space="0" w:color="auto"/>
      </w:divBdr>
    </w:div>
    <w:div w:id="1024015225">
      <w:bodyDiv w:val="1"/>
      <w:marLeft w:val="0"/>
      <w:marRight w:val="0"/>
      <w:marTop w:val="0"/>
      <w:marBottom w:val="0"/>
      <w:divBdr>
        <w:top w:val="none" w:sz="0" w:space="0" w:color="auto"/>
        <w:left w:val="none" w:sz="0" w:space="0" w:color="auto"/>
        <w:bottom w:val="none" w:sz="0" w:space="0" w:color="auto"/>
        <w:right w:val="none" w:sz="0" w:space="0" w:color="auto"/>
      </w:divBdr>
    </w:div>
    <w:div w:id="1024131723">
      <w:bodyDiv w:val="1"/>
      <w:marLeft w:val="0"/>
      <w:marRight w:val="0"/>
      <w:marTop w:val="0"/>
      <w:marBottom w:val="0"/>
      <w:divBdr>
        <w:top w:val="none" w:sz="0" w:space="0" w:color="auto"/>
        <w:left w:val="none" w:sz="0" w:space="0" w:color="auto"/>
        <w:bottom w:val="none" w:sz="0" w:space="0" w:color="auto"/>
        <w:right w:val="none" w:sz="0" w:space="0" w:color="auto"/>
      </w:divBdr>
    </w:div>
    <w:div w:id="1024328827">
      <w:bodyDiv w:val="1"/>
      <w:marLeft w:val="0"/>
      <w:marRight w:val="0"/>
      <w:marTop w:val="0"/>
      <w:marBottom w:val="0"/>
      <w:divBdr>
        <w:top w:val="none" w:sz="0" w:space="0" w:color="auto"/>
        <w:left w:val="none" w:sz="0" w:space="0" w:color="auto"/>
        <w:bottom w:val="none" w:sz="0" w:space="0" w:color="auto"/>
        <w:right w:val="none" w:sz="0" w:space="0" w:color="auto"/>
      </w:divBdr>
    </w:div>
    <w:div w:id="1024329634">
      <w:bodyDiv w:val="1"/>
      <w:marLeft w:val="0"/>
      <w:marRight w:val="0"/>
      <w:marTop w:val="0"/>
      <w:marBottom w:val="0"/>
      <w:divBdr>
        <w:top w:val="none" w:sz="0" w:space="0" w:color="auto"/>
        <w:left w:val="none" w:sz="0" w:space="0" w:color="auto"/>
        <w:bottom w:val="none" w:sz="0" w:space="0" w:color="auto"/>
        <w:right w:val="none" w:sz="0" w:space="0" w:color="auto"/>
      </w:divBdr>
    </w:div>
    <w:div w:id="1024552759">
      <w:bodyDiv w:val="1"/>
      <w:marLeft w:val="0"/>
      <w:marRight w:val="0"/>
      <w:marTop w:val="0"/>
      <w:marBottom w:val="0"/>
      <w:divBdr>
        <w:top w:val="none" w:sz="0" w:space="0" w:color="auto"/>
        <w:left w:val="none" w:sz="0" w:space="0" w:color="auto"/>
        <w:bottom w:val="none" w:sz="0" w:space="0" w:color="auto"/>
        <w:right w:val="none" w:sz="0" w:space="0" w:color="auto"/>
      </w:divBdr>
    </w:div>
    <w:div w:id="1024598768">
      <w:bodyDiv w:val="1"/>
      <w:marLeft w:val="0"/>
      <w:marRight w:val="0"/>
      <w:marTop w:val="0"/>
      <w:marBottom w:val="0"/>
      <w:divBdr>
        <w:top w:val="none" w:sz="0" w:space="0" w:color="auto"/>
        <w:left w:val="none" w:sz="0" w:space="0" w:color="auto"/>
        <w:bottom w:val="none" w:sz="0" w:space="0" w:color="auto"/>
        <w:right w:val="none" w:sz="0" w:space="0" w:color="auto"/>
      </w:divBdr>
    </w:div>
    <w:div w:id="1024749823">
      <w:bodyDiv w:val="1"/>
      <w:marLeft w:val="0"/>
      <w:marRight w:val="0"/>
      <w:marTop w:val="0"/>
      <w:marBottom w:val="0"/>
      <w:divBdr>
        <w:top w:val="none" w:sz="0" w:space="0" w:color="auto"/>
        <w:left w:val="none" w:sz="0" w:space="0" w:color="auto"/>
        <w:bottom w:val="none" w:sz="0" w:space="0" w:color="auto"/>
        <w:right w:val="none" w:sz="0" w:space="0" w:color="auto"/>
      </w:divBdr>
    </w:div>
    <w:div w:id="1024818400">
      <w:bodyDiv w:val="1"/>
      <w:marLeft w:val="0"/>
      <w:marRight w:val="0"/>
      <w:marTop w:val="0"/>
      <w:marBottom w:val="0"/>
      <w:divBdr>
        <w:top w:val="none" w:sz="0" w:space="0" w:color="auto"/>
        <w:left w:val="none" w:sz="0" w:space="0" w:color="auto"/>
        <w:bottom w:val="none" w:sz="0" w:space="0" w:color="auto"/>
        <w:right w:val="none" w:sz="0" w:space="0" w:color="auto"/>
      </w:divBdr>
    </w:div>
    <w:div w:id="1024869258">
      <w:bodyDiv w:val="1"/>
      <w:marLeft w:val="0"/>
      <w:marRight w:val="0"/>
      <w:marTop w:val="0"/>
      <w:marBottom w:val="0"/>
      <w:divBdr>
        <w:top w:val="none" w:sz="0" w:space="0" w:color="auto"/>
        <w:left w:val="none" w:sz="0" w:space="0" w:color="auto"/>
        <w:bottom w:val="none" w:sz="0" w:space="0" w:color="auto"/>
        <w:right w:val="none" w:sz="0" w:space="0" w:color="auto"/>
      </w:divBdr>
    </w:div>
    <w:div w:id="1025060235">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903047">
      <w:bodyDiv w:val="1"/>
      <w:marLeft w:val="0"/>
      <w:marRight w:val="0"/>
      <w:marTop w:val="0"/>
      <w:marBottom w:val="0"/>
      <w:divBdr>
        <w:top w:val="none" w:sz="0" w:space="0" w:color="auto"/>
        <w:left w:val="none" w:sz="0" w:space="0" w:color="auto"/>
        <w:bottom w:val="none" w:sz="0" w:space="0" w:color="auto"/>
        <w:right w:val="none" w:sz="0" w:space="0" w:color="auto"/>
      </w:divBdr>
    </w:div>
    <w:div w:id="1025903099">
      <w:bodyDiv w:val="1"/>
      <w:marLeft w:val="0"/>
      <w:marRight w:val="0"/>
      <w:marTop w:val="0"/>
      <w:marBottom w:val="0"/>
      <w:divBdr>
        <w:top w:val="none" w:sz="0" w:space="0" w:color="auto"/>
        <w:left w:val="none" w:sz="0" w:space="0" w:color="auto"/>
        <w:bottom w:val="none" w:sz="0" w:space="0" w:color="auto"/>
        <w:right w:val="none" w:sz="0" w:space="0" w:color="auto"/>
      </w:divBdr>
    </w:div>
    <w:div w:id="1025983785">
      <w:bodyDiv w:val="1"/>
      <w:marLeft w:val="0"/>
      <w:marRight w:val="0"/>
      <w:marTop w:val="0"/>
      <w:marBottom w:val="0"/>
      <w:divBdr>
        <w:top w:val="none" w:sz="0" w:space="0" w:color="auto"/>
        <w:left w:val="none" w:sz="0" w:space="0" w:color="auto"/>
        <w:bottom w:val="none" w:sz="0" w:space="0" w:color="auto"/>
        <w:right w:val="none" w:sz="0" w:space="0" w:color="auto"/>
      </w:divBdr>
    </w:div>
    <w:div w:id="1026056727">
      <w:bodyDiv w:val="1"/>
      <w:marLeft w:val="0"/>
      <w:marRight w:val="0"/>
      <w:marTop w:val="0"/>
      <w:marBottom w:val="0"/>
      <w:divBdr>
        <w:top w:val="none" w:sz="0" w:space="0" w:color="auto"/>
        <w:left w:val="none" w:sz="0" w:space="0" w:color="auto"/>
        <w:bottom w:val="none" w:sz="0" w:space="0" w:color="auto"/>
        <w:right w:val="none" w:sz="0" w:space="0" w:color="auto"/>
      </w:divBdr>
    </w:div>
    <w:div w:id="1026173946">
      <w:bodyDiv w:val="1"/>
      <w:marLeft w:val="0"/>
      <w:marRight w:val="0"/>
      <w:marTop w:val="0"/>
      <w:marBottom w:val="0"/>
      <w:divBdr>
        <w:top w:val="none" w:sz="0" w:space="0" w:color="auto"/>
        <w:left w:val="none" w:sz="0" w:space="0" w:color="auto"/>
        <w:bottom w:val="none" w:sz="0" w:space="0" w:color="auto"/>
        <w:right w:val="none" w:sz="0" w:space="0" w:color="auto"/>
      </w:divBdr>
    </w:div>
    <w:div w:id="1026174615">
      <w:bodyDiv w:val="1"/>
      <w:marLeft w:val="0"/>
      <w:marRight w:val="0"/>
      <w:marTop w:val="0"/>
      <w:marBottom w:val="0"/>
      <w:divBdr>
        <w:top w:val="none" w:sz="0" w:space="0" w:color="auto"/>
        <w:left w:val="none" w:sz="0" w:space="0" w:color="auto"/>
        <w:bottom w:val="none" w:sz="0" w:space="0" w:color="auto"/>
        <w:right w:val="none" w:sz="0" w:space="0" w:color="auto"/>
      </w:divBdr>
    </w:div>
    <w:div w:id="1026248473">
      <w:bodyDiv w:val="1"/>
      <w:marLeft w:val="0"/>
      <w:marRight w:val="0"/>
      <w:marTop w:val="0"/>
      <w:marBottom w:val="0"/>
      <w:divBdr>
        <w:top w:val="none" w:sz="0" w:space="0" w:color="auto"/>
        <w:left w:val="none" w:sz="0" w:space="0" w:color="auto"/>
        <w:bottom w:val="none" w:sz="0" w:space="0" w:color="auto"/>
        <w:right w:val="none" w:sz="0" w:space="0" w:color="auto"/>
      </w:divBdr>
    </w:div>
    <w:div w:id="1026248598">
      <w:bodyDiv w:val="1"/>
      <w:marLeft w:val="0"/>
      <w:marRight w:val="0"/>
      <w:marTop w:val="0"/>
      <w:marBottom w:val="0"/>
      <w:divBdr>
        <w:top w:val="none" w:sz="0" w:space="0" w:color="auto"/>
        <w:left w:val="none" w:sz="0" w:space="0" w:color="auto"/>
        <w:bottom w:val="none" w:sz="0" w:space="0" w:color="auto"/>
        <w:right w:val="none" w:sz="0" w:space="0" w:color="auto"/>
      </w:divBdr>
    </w:div>
    <w:div w:id="1026296881">
      <w:bodyDiv w:val="1"/>
      <w:marLeft w:val="0"/>
      <w:marRight w:val="0"/>
      <w:marTop w:val="0"/>
      <w:marBottom w:val="0"/>
      <w:divBdr>
        <w:top w:val="none" w:sz="0" w:space="0" w:color="auto"/>
        <w:left w:val="none" w:sz="0" w:space="0" w:color="auto"/>
        <w:bottom w:val="none" w:sz="0" w:space="0" w:color="auto"/>
        <w:right w:val="none" w:sz="0" w:space="0" w:color="auto"/>
      </w:divBdr>
    </w:div>
    <w:div w:id="1026440334">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448266">
      <w:bodyDiv w:val="1"/>
      <w:marLeft w:val="0"/>
      <w:marRight w:val="0"/>
      <w:marTop w:val="0"/>
      <w:marBottom w:val="0"/>
      <w:divBdr>
        <w:top w:val="none" w:sz="0" w:space="0" w:color="auto"/>
        <w:left w:val="none" w:sz="0" w:space="0" w:color="auto"/>
        <w:bottom w:val="none" w:sz="0" w:space="0" w:color="auto"/>
        <w:right w:val="none" w:sz="0" w:space="0" w:color="auto"/>
      </w:divBdr>
    </w:div>
    <w:div w:id="1026519061">
      <w:bodyDiv w:val="1"/>
      <w:marLeft w:val="0"/>
      <w:marRight w:val="0"/>
      <w:marTop w:val="0"/>
      <w:marBottom w:val="0"/>
      <w:divBdr>
        <w:top w:val="none" w:sz="0" w:space="0" w:color="auto"/>
        <w:left w:val="none" w:sz="0" w:space="0" w:color="auto"/>
        <w:bottom w:val="none" w:sz="0" w:space="0" w:color="auto"/>
        <w:right w:val="none" w:sz="0" w:space="0" w:color="auto"/>
      </w:divBdr>
    </w:div>
    <w:div w:id="1026636335">
      <w:bodyDiv w:val="1"/>
      <w:marLeft w:val="0"/>
      <w:marRight w:val="0"/>
      <w:marTop w:val="0"/>
      <w:marBottom w:val="0"/>
      <w:divBdr>
        <w:top w:val="none" w:sz="0" w:space="0" w:color="auto"/>
        <w:left w:val="none" w:sz="0" w:space="0" w:color="auto"/>
        <w:bottom w:val="none" w:sz="0" w:space="0" w:color="auto"/>
        <w:right w:val="none" w:sz="0" w:space="0" w:color="auto"/>
      </w:divBdr>
    </w:div>
    <w:div w:id="1026904431">
      <w:bodyDiv w:val="1"/>
      <w:marLeft w:val="0"/>
      <w:marRight w:val="0"/>
      <w:marTop w:val="0"/>
      <w:marBottom w:val="0"/>
      <w:divBdr>
        <w:top w:val="none" w:sz="0" w:space="0" w:color="auto"/>
        <w:left w:val="none" w:sz="0" w:space="0" w:color="auto"/>
        <w:bottom w:val="none" w:sz="0" w:space="0" w:color="auto"/>
        <w:right w:val="none" w:sz="0" w:space="0" w:color="auto"/>
      </w:divBdr>
    </w:div>
    <w:div w:id="1026979225">
      <w:bodyDiv w:val="1"/>
      <w:marLeft w:val="0"/>
      <w:marRight w:val="0"/>
      <w:marTop w:val="0"/>
      <w:marBottom w:val="0"/>
      <w:divBdr>
        <w:top w:val="none" w:sz="0" w:space="0" w:color="auto"/>
        <w:left w:val="none" w:sz="0" w:space="0" w:color="auto"/>
        <w:bottom w:val="none" w:sz="0" w:space="0" w:color="auto"/>
        <w:right w:val="none" w:sz="0" w:space="0" w:color="auto"/>
      </w:divBdr>
    </w:div>
    <w:div w:id="1027024167">
      <w:bodyDiv w:val="1"/>
      <w:marLeft w:val="0"/>
      <w:marRight w:val="0"/>
      <w:marTop w:val="0"/>
      <w:marBottom w:val="0"/>
      <w:divBdr>
        <w:top w:val="none" w:sz="0" w:space="0" w:color="auto"/>
        <w:left w:val="none" w:sz="0" w:space="0" w:color="auto"/>
        <w:bottom w:val="none" w:sz="0" w:space="0" w:color="auto"/>
        <w:right w:val="none" w:sz="0" w:space="0" w:color="auto"/>
      </w:divBdr>
    </w:div>
    <w:div w:id="1027174958">
      <w:bodyDiv w:val="1"/>
      <w:marLeft w:val="0"/>
      <w:marRight w:val="0"/>
      <w:marTop w:val="0"/>
      <w:marBottom w:val="0"/>
      <w:divBdr>
        <w:top w:val="none" w:sz="0" w:space="0" w:color="auto"/>
        <w:left w:val="none" w:sz="0" w:space="0" w:color="auto"/>
        <w:bottom w:val="none" w:sz="0" w:space="0" w:color="auto"/>
        <w:right w:val="none" w:sz="0" w:space="0" w:color="auto"/>
      </w:divBdr>
    </w:div>
    <w:div w:id="1027220913">
      <w:bodyDiv w:val="1"/>
      <w:marLeft w:val="0"/>
      <w:marRight w:val="0"/>
      <w:marTop w:val="0"/>
      <w:marBottom w:val="0"/>
      <w:divBdr>
        <w:top w:val="none" w:sz="0" w:space="0" w:color="auto"/>
        <w:left w:val="none" w:sz="0" w:space="0" w:color="auto"/>
        <w:bottom w:val="none" w:sz="0" w:space="0" w:color="auto"/>
        <w:right w:val="none" w:sz="0" w:space="0" w:color="auto"/>
      </w:divBdr>
    </w:div>
    <w:div w:id="1027222549">
      <w:bodyDiv w:val="1"/>
      <w:marLeft w:val="0"/>
      <w:marRight w:val="0"/>
      <w:marTop w:val="0"/>
      <w:marBottom w:val="0"/>
      <w:divBdr>
        <w:top w:val="none" w:sz="0" w:space="0" w:color="auto"/>
        <w:left w:val="none" w:sz="0" w:space="0" w:color="auto"/>
        <w:bottom w:val="none" w:sz="0" w:space="0" w:color="auto"/>
        <w:right w:val="none" w:sz="0" w:space="0" w:color="auto"/>
      </w:divBdr>
    </w:div>
    <w:div w:id="1027292611">
      <w:bodyDiv w:val="1"/>
      <w:marLeft w:val="0"/>
      <w:marRight w:val="0"/>
      <w:marTop w:val="0"/>
      <w:marBottom w:val="0"/>
      <w:divBdr>
        <w:top w:val="none" w:sz="0" w:space="0" w:color="auto"/>
        <w:left w:val="none" w:sz="0" w:space="0" w:color="auto"/>
        <w:bottom w:val="none" w:sz="0" w:space="0" w:color="auto"/>
        <w:right w:val="none" w:sz="0" w:space="0" w:color="auto"/>
      </w:divBdr>
    </w:div>
    <w:div w:id="1027485202">
      <w:bodyDiv w:val="1"/>
      <w:marLeft w:val="0"/>
      <w:marRight w:val="0"/>
      <w:marTop w:val="0"/>
      <w:marBottom w:val="0"/>
      <w:divBdr>
        <w:top w:val="none" w:sz="0" w:space="0" w:color="auto"/>
        <w:left w:val="none" w:sz="0" w:space="0" w:color="auto"/>
        <w:bottom w:val="none" w:sz="0" w:space="0" w:color="auto"/>
        <w:right w:val="none" w:sz="0" w:space="0" w:color="auto"/>
      </w:divBdr>
    </w:div>
    <w:div w:id="1027564003">
      <w:bodyDiv w:val="1"/>
      <w:marLeft w:val="0"/>
      <w:marRight w:val="0"/>
      <w:marTop w:val="0"/>
      <w:marBottom w:val="0"/>
      <w:divBdr>
        <w:top w:val="none" w:sz="0" w:space="0" w:color="auto"/>
        <w:left w:val="none" w:sz="0" w:space="0" w:color="auto"/>
        <w:bottom w:val="none" w:sz="0" w:space="0" w:color="auto"/>
        <w:right w:val="none" w:sz="0" w:space="0" w:color="auto"/>
      </w:divBdr>
    </w:div>
    <w:div w:id="1027636080">
      <w:bodyDiv w:val="1"/>
      <w:marLeft w:val="0"/>
      <w:marRight w:val="0"/>
      <w:marTop w:val="0"/>
      <w:marBottom w:val="0"/>
      <w:divBdr>
        <w:top w:val="none" w:sz="0" w:space="0" w:color="auto"/>
        <w:left w:val="none" w:sz="0" w:space="0" w:color="auto"/>
        <w:bottom w:val="none" w:sz="0" w:space="0" w:color="auto"/>
        <w:right w:val="none" w:sz="0" w:space="0" w:color="auto"/>
      </w:divBdr>
    </w:div>
    <w:div w:id="1027676973">
      <w:bodyDiv w:val="1"/>
      <w:marLeft w:val="0"/>
      <w:marRight w:val="0"/>
      <w:marTop w:val="0"/>
      <w:marBottom w:val="0"/>
      <w:divBdr>
        <w:top w:val="none" w:sz="0" w:space="0" w:color="auto"/>
        <w:left w:val="none" w:sz="0" w:space="0" w:color="auto"/>
        <w:bottom w:val="none" w:sz="0" w:space="0" w:color="auto"/>
        <w:right w:val="none" w:sz="0" w:space="0" w:color="auto"/>
      </w:divBdr>
    </w:div>
    <w:div w:id="1027684218">
      <w:bodyDiv w:val="1"/>
      <w:marLeft w:val="0"/>
      <w:marRight w:val="0"/>
      <w:marTop w:val="0"/>
      <w:marBottom w:val="0"/>
      <w:divBdr>
        <w:top w:val="none" w:sz="0" w:space="0" w:color="auto"/>
        <w:left w:val="none" w:sz="0" w:space="0" w:color="auto"/>
        <w:bottom w:val="none" w:sz="0" w:space="0" w:color="auto"/>
        <w:right w:val="none" w:sz="0" w:space="0" w:color="auto"/>
      </w:divBdr>
    </w:div>
    <w:div w:id="1027872590">
      <w:bodyDiv w:val="1"/>
      <w:marLeft w:val="0"/>
      <w:marRight w:val="0"/>
      <w:marTop w:val="0"/>
      <w:marBottom w:val="0"/>
      <w:divBdr>
        <w:top w:val="none" w:sz="0" w:space="0" w:color="auto"/>
        <w:left w:val="none" w:sz="0" w:space="0" w:color="auto"/>
        <w:bottom w:val="none" w:sz="0" w:space="0" w:color="auto"/>
        <w:right w:val="none" w:sz="0" w:space="0" w:color="auto"/>
      </w:divBdr>
    </w:div>
    <w:div w:id="1027877457">
      <w:bodyDiv w:val="1"/>
      <w:marLeft w:val="0"/>
      <w:marRight w:val="0"/>
      <w:marTop w:val="0"/>
      <w:marBottom w:val="0"/>
      <w:divBdr>
        <w:top w:val="none" w:sz="0" w:space="0" w:color="auto"/>
        <w:left w:val="none" w:sz="0" w:space="0" w:color="auto"/>
        <w:bottom w:val="none" w:sz="0" w:space="0" w:color="auto"/>
        <w:right w:val="none" w:sz="0" w:space="0" w:color="auto"/>
      </w:divBdr>
    </w:div>
    <w:div w:id="1028020263">
      <w:bodyDiv w:val="1"/>
      <w:marLeft w:val="0"/>
      <w:marRight w:val="0"/>
      <w:marTop w:val="0"/>
      <w:marBottom w:val="0"/>
      <w:divBdr>
        <w:top w:val="none" w:sz="0" w:space="0" w:color="auto"/>
        <w:left w:val="none" w:sz="0" w:space="0" w:color="auto"/>
        <w:bottom w:val="none" w:sz="0" w:space="0" w:color="auto"/>
        <w:right w:val="none" w:sz="0" w:space="0" w:color="auto"/>
      </w:divBdr>
    </w:div>
    <w:div w:id="1028214221">
      <w:bodyDiv w:val="1"/>
      <w:marLeft w:val="0"/>
      <w:marRight w:val="0"/>
      <w:marTop w:val="0"/>
      <w:marBottom w:val="0"/>
      <w:divBdr>
        <w:top w:val="none" w:sz="0" w:space="0" w:color="auto"/>
        <w:left w:val="none" w:sz="0" w:space="0" w:color="auto"/>
        <w:bottom w:val="none" w:sz="0" w:space="0" w:color="auto"/>
        <w:right w:val="none" w:sz="0" w:space="0" w:color="auto"/>
      </w:divBdr>
    </w:div>
    <w:div w:id="1028214420">
      <w:bodyDiv w:val="1"/>
      <w:marLeft w:val="0"/>
      <w:marRight w:val="0"/>
      <w:marTop w:val="0"/>
      <w:marBottom w:val="0"/>
      <w:divBdr>
        <w:top w:val="none" w:sz="0" w:space="0" w:color="auto"/>
        <w:left w:val="none" w:sz="0" w:space="0" w:color="auto"/>
        <w:bottom w:val="none" w:sz="0" w:space="0" w:color="auto"/>
        <w:right w:val="none" w:sz="0" w:space="0" w:color="auto"/>
      </w:divBdr>
    </w:div>
    <w:div w:id="1028290164">
      <w:bodyDiv w:val="1"/>
      <w:marLeft w:val="0"/>
      <w:marRight w:val="0"/>
      <w:marTop w:val="0"/>
      <w:marBottom w:val="0"/>
      <w:divBdr>
        <w:top w:val="none" w:sz="0" w:space="0" w:color="auto"/>
        <w:left w:val="none" w:sz="0" w:space="0" w:color="auto"/>
        <w:bottom w:val="none" w:sz="0" w:space="0" w:color="auto"/>
        <w:right w:val="none" w:sz="0" w:space="0" w:color="auto"/>
      </w:divBdr>
    </w:div>
    <w:div w:id="1028336176">
      <w:bodyDiv w:val="1"/>
      <w:marLeft w:val="0"/>
      <w:marRight w:val="0"/>
      <w:marTop w:val="0"/>
      <w:marBottom w:val="0"/>
      <w:divBdr>
        <w:top w:val="none" w:sz="0" w:space="0" w:color="auto"/>
        <w:left w:val="none" w:sz="0" w:space="0" w:color="auto"/>
        <w:bottom w:val="none" w:sz="0" w:space="0" w:color="auto"/>
        <w:right w:val="none" w:sz="0" w:space="0" w:color="auto"/>
      </w:divBdr>
    </w:div>
    <w:div w:id="1028481612">
      <w:bodyDiv w:val="1"/>
      <w:marLeft w:val="0"/>
      <w:marRight w:val="0"/>
      <w:marTop w:val="0"/>
      <w:marBottom w:val="0"/>
      <w:divBdr>
        <w:top w:val="none" w:sz="0" w:space="0" w:color="auto"/>
        <w:left w:val="none" w:sz="0" w:space="0" w:color="auto"/>
        <w:bottom w:val="none" w:sz="0" w:space="0" w:color="auto"/>
        <w:right w:val="none" w:sz="0" w:space="0" w:color="auto"/>
      </w:divBdr>
    </w:div>
    <w:div w:id="1028483380">
      <w:bodyDiv w:val="1"/>
      <w:marLeft w:val="0"/>
      <w:marRight w:val="0"/>
      <w:marTop w:val="0"/>
      <w:marBottom w:val="0"/>
      <w:divBdr>
        <w:top w:val="none" w:sz="0" w:space="0" w:color="auto"/>
        <w:left w:val="none" w:sz="0" w:space="0" w:color="auto"/>
        <w:bottom w:val="none" w:sz="0" w:space="0" w:color="auto"/>
        <w:right w:val="none" w:sz="0" w:space="0" w:color="auto"/>
      </w:divBdr>
    </w:div>
    <w:div w:id="1028677207">
      <w:bodyDiv w:val="1"/>
      <w:marLeft w:val="0"/>
      <w:marRight w:val="0"/>
      <w:marTop w:val="0"/>
      <w:marBottom w:val="0"/>
      <w:divBdr>
        <w:top w:val="none" w:sz="0" w:space="0" w:color="auto"/>
        <w:left w:val="none" w:sz="0" w:space="0" w:color="auto"/>
        <w:bottom w:val="none" w:sz="0" w:space="0" w:color="auto"/>
        <w:right w:val="none" w:sz="0" w:space="0" w:color="auto"/>
      </w:divBdr>
    </w:div>
    <w:div w:id="1028874374">
      <w:bodyDiv w:val="1"/>
      <w:marLeft w:val="0"/>
      <w:marRight w:val="0"/>
      <w:marTop w:val="0"/>
      <w:marBottom w:val="0"/>
      <w:divBdr>
        <w:top w:val="none" w:sz="0" w:space="0" w:color="auto"/>
        <w:left w:val="none" w:sz="0" w:space="0" w:color="auto"/>
        <w:bottom w:val="none" w:sz="0" w:space="0" w:color="auto"/>
        <w:right w:val="none" w:sz="0" w:space="0" w:color="auto"/>
      </w:divBdr>
    </w:div>
    <w:div w:id="1028995038">
      <w:bodyDiv w:val="1"/>
      <w:marLeft w:val="0"/>
      <w:marRight w:val="0"/>
      <w:marTop w:val="0"/>
      <w:marBottom w:val="0"/>
      <w:divBdr>
        <w:top w:val="none" w:sz="0" w:space="0" w:color="auto"/>
        <w:left w:val="none" w:sz="0" w:space="0" w:color="auto"/>
        <w:bottom w:val="none" w:sz="0" w:space="0" w:color="auto"/>
        <w:right w:val="none" w:sz="0" w:space="0" w:color="auto"/>
      </w:divBdr>
    </w:div>
    <w:div w:id="1029139294">
      <w:bodyDiv w:val="1"/>
      <w:marLeft w:val="0"/>
      <w:marRight w:val="0"/>
      <w:marTop w:val="0"/>
      <w:marBottom w:val="0"/>
      <w:divBdr>
        <w:top w:val="none" w:sz="0" w:space="0" w:color="auto"/>
        <w:left w:val="none" w:sz="0" w:space="0" w:color="auto"/>
        <w:bottom w:val="none" w:sz="0" w:space="0" w:color="auto"/>
        <w:right w:val="none" w:sz="0" w:space="0" w:color="auto"/>
      </w:divBdr>
    </w:div>
    <w:div w:id="1029141303">
      <w:bodyDiv w:val="1"/>
      <w:marLeft w:val="0"/>
      <w:marRight w:val="0"/>
      <w:marTop w:val="0"/>
      <w:marBottom w:val="0"/>
      <w:divBdr>
        <w:top w:val="none" w:sz="0" w:space="0" w:color="auto"/>
        <w:left w:val="none" w:sz="0" w:space="0" w:color="auto"/>
        <w:bottom w:val="none" w:sz="0" w:space="0" w:color="auto"/>
        <w:right w:val="none" w:sz="0" w:space="0" w:color="auto"/>
      </w:divBdr>
    </w:div>
    <w:div w:id="1029183783">
      <w:bodyDiv w:val="1"/>
      <w:marLeft w:val="0"/>
      <w:marRight w:val="0"/>
      <w:marTop w:val="0"/>
      <w:marBottom w:val="0"/>
      <w:divBdr>
        <w:top w:val="none" w:sz="0" w:space="0" w:color="auto"/>
        <w:left w:val="none" w:sz="0" w:space="0" w:color="auto"/>
        <w:bottom w:val="none" w:sz="0" w:space="0" w:color="auto"/>
        <w:right w:val="none" w:sz="0" w:space="0" w:color="auto"/>
      </w:divBdr>
    </w:div>
    <w:div w:id="1029255809">
      <w:bodyDiv w:val="1"/>
      <w:marLeft w:val="0"/>
      <w:marRight w:val="0"/>
      <w:marTop w:val="0"/>
      <w:marBottom w:val="0"/>
      <w:divBdr>
        <w:top w:val="none" w:sz="0" w:space="0" w:color="auto"/>
        <w:left w:val="none" w:sz="0" w:space="0" w:color="auto"/>
        <w:bottom w:val="none" w:sz="0" w:space="0" w:color="auto"/>
        <w:right w:val="none" w:sz="0" w:space="0" w:color="auto"/>
      </w:divBdr>
    </w:div>
    <w:div w:id="1029262087">
      <w:bodyDiv w:val="1"/>
      <w:marLeft w:val="0"/>
      <w:marRight w:val="0"/>
      <w:marTop w:val="0"/>
      <w:marBottom w:val="0"/>
      <w:divBdr>
        <w:top w:val="none" w:sz="0" w:space="0" w:color="auto"/>
        <w:left w:val="none" w:sz="0" w:space="0" w:color="auto"/>
        <w:bottom w:val="none" w:sz="0" w:space="0" w:color="auto"/>
        <w:right w:val="none" w:sz="0" w:space="0" w:color="auto"/>
      </w:divBdr>
    </w:div>
    <w:div w:id="1029264087">
      <w:bodyDiv w:val="1"/>
      <w:marLeft w:val="0"/>
      <w:marRight w:val="0"/>
      <w:marTop w:val="0"/>
      <w:marBottom w:val="0"/>
      <w:divBdr>
        <w:top w:val="none" w:sz="0" w:space="0" w:color="auto"/>
        <w:left w:val="none" w:sz="0" w:space="0" w:color="auto"/>
        <w:bottom w:val="none" w:sz="0" w:space="0" w:color="auto"/>
        <w:right w:val="none" w:sz="0" w:space="0" w:color="auto"/>
      </w:divBdr>
    </w:div>
    <w:div w:id="1029375111">
      <w:bodyDiv w:val="1"/>
      <w:marLeft w:val="0"/>
      <w:marRight w:val="0"/>
      <w:marTop w:val="0"/>
      <w:marBottom w:val="0"/>
      <w:divBdr>
        <w:top w:val="none" w:sz="0" w:space="0" w:color="auto"/>
        <w:left w:val="none" w:sz="0" w:space="0" w:color="auto"/>
        <w:bottom w:val="none" w:sz="0" w:space="0" w:color="auto"/>
        <w:right w:val="none" w:sz="0" w:space="0" w:color="auto"/>
      </w:divBdr>
    </w:div>
    <w:div w:id="1029523224">
      <w:bodyDiv w:val="1"/>
      <w:marLeft w:val="0"/>
      <w:marRight w:val="0"/>
      <w:marTop w:val="0"/>
      <w:marBottom w:val="0"/>
      <w:divBdr>
        <w:top w:val="none" w:sz="0" w:space="0" w:color="auto"/>
        <w:left w:val="none" w:sz="0" w:space="0" w:color="auto"/>
        <w:bottom w:val="none" w:sz="0" w:space="0" w:color="auto"/>
        <w:right w:val="none" w:sz="0" w:space="0" w:color="auto"/>
      </w:divBdr>
    </w:div>
    <w:div w:id="1029532163">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7983">
      <w:bodyDiv w:val="1"/>
      <w:marLeft w:val="0"/>
      <w:marRight w:val="0"/>
      <w:marTop w:val="0"/>
      <w:marBottom w:val="0"/>
      <w:divBdr>
        <w:top w:val="none" w:sz="0" w:space="0" w:color="auto"/>
        <w:left w:val="none" w:sz="0" w:space="0" w:color="auto"/>
        <w:bottom w:val="none" w:sz="0" w:space="0" w:color="auto"/>
        <w:right w:val="none" w:sz="0" w:space="0" w:color="auto"/>
      </w:divBdr>
    </w:div>
    <w:div w:id="1029799648">
      <w:bodyDiv w:val="1"/>
      <w:marLeft w:val="0"/>
      <w:marRight w:val="0"/>
      <w:marTop w:val="0"/>
      <w:marBottom w:val="0"/>
      <w:divBdr>
        <w:top w:val="none" w:sz="0" w:space="0" w:color="auto"/>
        <w:left w:val="none" w:sz="0" w:space="0" w:color="auto"/>
        <w:bottom w:val="none" w:sz="0" w:space="0" w:color="auto"/>
        <w:right w:val="none" w:sz="0" w:space="0" w:color="auto"/>
      </w:divBdr>
    </w:div>
    <w:div w:id="1029840406">
      <w:bodyDiv w:val="1"/>
      <w:marLeft w:val="0"/>
      <w:marRight w:val="0"/>
      <w:marTop w:val="0"/>
      <w:marBottom w:val="0"/>
      <w:divBdr>
        <w:top w:val="none" w:sz="0" w:space="0" w:color="auto"/>
        <w:left w:val="none" w:sz="0" w:space="0" w:color="auto"/>
        <w:bottom w:val="none" w:sz="0" w:space="0" w:color="auto"/>
        <w:right w:val="none" w:sz="0" w:space="0" w:color="auto"/>
      </w:divBdr>
    </w:div>
    <w:div w:id="1029993478">
      <w:bodyDiv w:val="1"/>
      <w:marLeft w:val="0"/>
      <w:marRight w:val="0"/>
      <w:marTop w:val="0"/>
      <w:marBottom w:val="0"/>
      <w:divBdr>
        <w:top w:val="none" w:sz="0" w:space="0" w:color="auto"/>
        <w:left w:val="none" w:sz="0" w:space="0" w:color="auto"/>
        <w:bottom w:val="none" w:sz="0" w:space="0" w:color="auto"/>
        <w:right w:val="none" w:sz="0" w:space="0" w:color="auto"/>
      </w:divBdr>
    </w:div>
    <w:div w:id="1030109658">
      <w:bodyDiv w:val="1"/>
      <w:marLeft w:val="0"/>
      <w:marRight w:val="0"/>
      <w:marTop w:val="0"/>
      <w:marBottom w:val="0"/>
      <w:divBdr>
        <w:top w:val="none" w:sz="0" w:space="0" w:color="auto"/>
        <w:left w:val="none" w:sz="0" w:space="0" w:color="auto"/>
        <w:bottom w:val="none" w:sz="0" w:space="0" w:color="auto"/>
        <w:right w:val="none" w:sz="0" w:space="0" w:color="auto"/>
      </w:divBdr>
    </w:div>
    <w:div w:id="1030180509">
      <w:bodyDiv w:val="1"/>
      <w:marLeft w:val="0"/>
      <w:marRight w:val="0"/>
      <w:marTop w:val="0"/>
      <w:marBottom w:val="0"/>
      <w:divBdr>
        <w:top w:val="none" w:sz="0" w:space="0" w:color="auto"/>
        <w:left w:val="none" w:sz="0" w:space="0" w:color="auto"/>
        <w:bottom w:val="none" w:sz="0" w:space="0" w:color="auto"/>
        <w:right w:val="none" w:sz="0" w:space="0" w:color="auto"/>
      </w:divBdr>
    </w:div>
    <w:div w:id="1030187825">
      <w:bodyDiv w:val="1"/>
      <w:marLeft w:val="0"/>
      <w:marRight w:val="0"/>
      <w:marTop w:val="0"/>
      <w:marBottom w:val="0"/>
      <w:divBdr>
        <w:top w:val="none" w:sz="0" w:space="0" w:color="auto"/>
        <w:left w:val="none" w:sz="0" w:space="0" w:color="auto"/>
        <w:bottom w:val="none" w:sz="0" w:space="0" w:color="auto"/>
        <w:right w:val="none" w:sz="0" w:space="0" w:color="auto"/>
      </w:divBdr>
    </w:div>
    <w:div w:id="1030296936">
      <w:bodyDiv w:val="1"/>
      <w:marLeft w:val="0"/>
      <w:marRight w:val="0"/>
      <w:marTop w:val="0"/>
      <w:marBottom w:val="0"/>
      <w:divBdr>
        <w:top w:val="none" w:sz="0" w:space="0" w:color="auto"/>
        <w:left w:val="none" w:sz="0" w:space="0" w:color="auto"/>
        <w:bottom w:val="none" w:sz="0" w:space="0" w:color="auto"/>
        <w:right w:val="none" w:sz="0" w:space="0" w:color="auto"/>
      </w:divBdr>
    </w:div>
    <w:div w:id="1030372453">
      <w:bodyDiv w:val="1"/>
      <w:marLeft w:val="0"/>
      <w:marRight w:val="0"/>
      <w:marTop w:val="0"/>
      <w:marBottom w:val="0"/>
      <w:divBdr>
        <w:top w:val="none" w:sz="0" w:space="0" w:color="auto"/>
        <w:left w:val="none" w:sz="0" w:space="0" w:color="auto"/>
        <w:bottom w:val="none" w:sz="0" w:space="0" w:color="auto"/>
        <w:right w:val="none" w:sz="0" w:space="0" w:color="auto"/>
      </w:divBdr>
    </w:div>
    <w:div w:id="1030764105">
      <w:bodyDiv w:val="1"/>
      <w:marLeft w:val="0"/>
      <w:marRight w:val="0"/>
      <w:marTop w:val="0"/>
      <w:marBottom w:val="0"/>
      <w:divBdr>
        <w:top w:val="none" w:sz="0" w:space="0" w:color="auto"/>
        <w:left w:val="none" w:sz="0" w:space="0" w:color="auto"/>
        <w:bottom w:val="none" w:sz="0" w:space="0" w:color="auto"/>
        <w:right w:val="none" w:sz="0" w:space="0" w:color="auto"/>
      </w:divBdr>
    </w:div>
    <w:div w:id="1030767452">
      <w:bodyDiv w:val="1"/>
      <w:marLeft w:val="0"/>
      <w:marRight w:val="0"/>
      <w:marTop w:val="0"/>
      <w:marBottom w:val="0"/>
      <w:divBdr>
        <w:top w:val="none" w:sz="0" w:space="0" w:color="auto"/>
        <w:left w:val="none" w:sz="0" w:space="0" w:color="auto"/>
        <w:bottom w:val="none" w:sz="0" w:space="0" w:color="auto"/>
        <w:right w:val="none" w:sz="0" w:space="0" w:color="auto"/>
      </w:divBdr>
    </w:div>
    <w:div w:id="1030840714">
      <w:bodyDiv w:val="1"/>
      <w:marLeft w:val="0"/>
      <w:marRight w:val="0"/>
      <w:marTop w:val="0"/>
      <w:marBottom w:val="0"/>
      <w:divBdr>
        <w:top w:val="none" w:sz="0" w:space="0" w:color="auto"/>
        <w:left w:val="none" w:sz="0" w:space="0" w:color="auto"/>
        <w:bottom w:val="none" w:sz="0" w:space="0" w:color="auto"/>
        <w:right w:val="none" w:sz="0" w:space="0" w:color="auto"/>
      </w:divBdr>
    </w:div>
    <w:div w:id="1030956622">
      <w:bodyDiv w:val="1"/>
      <w:marLeft w:val="0"/>
      <w:marRight w:val="0"/>
      <w:marTop w:val="0"/>
      <w:marBottom w:val="0"/>
      <w:divBdr>
        <w:top w:val="none" w:sz="0" w:space="0" w:color="auto"/>
        <w:left w:val="none" w:sz="0" w:space="0" w:color="auto"/>
        <w:bottom w:val="none" w:sz="0" w:space="0" w:color="auto"/>
        <w:right w:val="none" w:sz="0" w:space="0" w:color="auto"/>
      </w:divBdr>
    </w:div>
    <w:div w:id="1031222595">
      <w:bodyDiv w:val="1"/>
      <w:marLeft w:val="0"/>
      <w:marRight w:val="0"/>
      <w:marTop w:val="0"/>
      <w:marBottom w:val="0"/>
      <w:divBdr>
        <w:top w:val="none" w:sz="0" w:space="0" w:color="auto"/>
        <w:left w:val="none" w:sz="0" w:space="0" w:color="auto"/>
        <w:bottom w:val="none" w:sz="0" w:space="0" w:color="auto"/>
        <w:right w:val="none" w:sz="0" w:space="0" w:color="auto"/>
      </w:divBdr>
    </w:div>
    <w:div w:id="1031298545">
      <w:bodyDiv w:val="1"/>
      <w:marLeft w:val="0"/>
      <w:marRight w:val="0"/>
      <w:marTop w:val="0"/>
      <w:marBottom w:val="0"/>
      <w:divBdr>
        <w:top w:val="none" w:sz="0" w:space="0" w:color="auto"/>
        <w:left w:val="none" w:sz="0" w:space="0" w:color="auto"/>
        <w:bottom w:val="none" w:sz="0" w:space="0" w:color="auto"/>
        <w:right w:val="none" w:sz="0" w:space="0" w:color="auto"/>
      </w:divBdr>
    </w:div>
    <w:div w:id="1031758729">
      <w:bodyDiv w:val="1"/>
      <w:marLeft w:val="0"/>
      <w:marRight w:val="0"/>
      <w:marTop w:val="0"/>
      <w:marBottom w:val="0"/>
      <w:divBdr>
        <w:top w:val="none" w:sz="0" w:space="0" w:color="auto"/>
        <w:left w:val="none" w:sz="0" w:space="0" w:color="auto"/>
        <w:bottom w:val="none" w:sz="0" w:space="0" w:color="auto"/>
        <w:right w:val="none" w:sz="0" w:space="0" w:color="auto"/>
      </w:divBdr>
    </w:div>
    <w:div w:id="1031953450">
      <w:bodyDiv w:val="1"/>
      <w:marLeft w:val="0"/>
      <w:marRight w:val="0"/>
      <w:marTop w:val="0"/>
      <w:marBottom w:val="0"/>
      <w:divBdr>
        <w:top w:val="none" w:sz="0" w:space="0" w:color="auto"/>
        <w:left w:val="none" w:sz="0" w:space="0" w:color="auto"/>
        <w:bottom w:val="none" w:sz="0" w:space="0" w:color="auto"/>
        <w:right w:val="none" w:sz="0" w:space="0" w:color="auto"/>
      </w:divBdr>
    </w:div>
    <w:div w:id="1031954856">
      <w:bodyDiv w:val="1"/>
      <w:marLeft w:val="0"/>
      <w:marRight w:val="0"/>
      <w:marTop w:val="0"/>
      <w:marBottom w:val="0"/>
      <w:divBdr>
        <w:top w:val="none" w:sz="0" w:space="0" w:color="auto"/>
        <w:left w:val="none" w:sz="0" w:space="0" w:color="auto"/>
        <w:bottom w:val="none" w:sz="0" w:space="0" w:color="auto"/>
        <w:right w:val="none" w:sz="0" w:space="0" w:color="auto"/>
      </w:divBdr>
    </w:div>
    <w:div w:id="1032068787">
      <w:bodyDiv w:val="1"/>
      <w:marLeft w:val="0"/>
      <w:marRight w:val="0"/>
      <w:marTop w:val="0"/>
      <w:marBottom w:val="0"/>
      <w:divBdr>
        <w:top w:val="none" w:sz="0" w:space="0" w:color="auto"/>
        <w:left w:val="none" w:sz="0" w:space="0" w:color="auto"/>
        <w:bottom w:val="none" w:sz="0" w:space="0" w:color="auto"/>
        <w:right w:val="none" w:sz="0" w:space="0" w:color="auto"/>
      </w:divBdr>
    </w:div>
    <w:div w:id="1032145271">
      <w:bodyDiv w:val="1"/>
      <w:marLeft w:val="0"/>
      <w:marRight w:val="0"/>
      <w:marTop w:val="0"/>
      <w:marBottom w:val="0"/>
      <w:divBdr>
        <w:top w:val="none" w:sz="0" w:space="0" w:color="auto"/>
        <w:left w:val="none" w:sz="0" w:space="0" w:color="auto"/>
        <w:bottom w:val="none" w:sz="0" w:space="0" w:color="auto"/>
        <w:right w:val="none" w:sz="0" w:space="0" w:color="auto"/>
      </w:divBdr>
    </w:div>
    <w:div w:id="1032146625">
      <w:bodyDiv w:val="1"/>
      <w:marLeft w:val="0"/>
      <w:marRight w:val="0"/>
      <w:marTop w:val="0"/>
      <w:marBottom w:val="0"/>
      <w:divBdr>
        <w:top w:val="none" w:sz="0" w:space="0" w:color="auto"/>
        <w:left w:val="none" w:sz="0" w:space="0" w:color="auto"/>
        <w:bottom w:val="none" w:sz="0" w:space="0" w:color="auto"/>
        <w:right w:val="none" w:sz="0" w:space="0" w:color="auto"/>
      </w:divBdr>
    </w:div>
    <w:div w:id="1032151429">
      <w:bodyDiv w:val="1"/>
      <w:marLeft w:val="0"/>
      <w:marRight w:val="0"/>
      <w:marTop w:val="0"/>
      <w:marBottom w:val="0"/>
      <w:divBdr>
        <w:top w:val="none" w:sz="0" w:space="0" w:color="auto"/>
        <w:left w:val="none" w:sz="0" w:space="0" w:color="auto"/>
        <w:bottom w:val="none" w:sz="0" w:space="0" w:color="auto"/>
        <w:right w:val="none" w:sz="0" w:space="0" w:color="auto"/>
      </w:divBdr>
    </w:div>
    <w:div w:id="1032222589">
      <w:bodyDiv w:val="1"/>
      <w:marLeft w:val="0"/>
      <w:marRight w:val="0"/>
      <w:marTop w:val="0"/>
      <w:marBottom w:val="0"/>
      <w:divBdr>
        <w:top w:val="none" w:sz="0" w:space="0" w:color="auto"/>
        <w:left w:val="none" w:sz="0" w:space="0" w:color="auto"/>
        <w:bottom w:val="none" w:sz="0" w:space="0" w:color="auto"/>
        <w:right w:val="none" w:sz="0" w:space="0" w:color="auto"/>
      </w:divBdr>
    </w:div>
    <w:div w:id="1032418396">
      <w:bodyDiv w:val="1"/>
      <w:marLeft w:val="0"/>
      <w:marRight w:val="0"/>
      <w:marTop w:val="0"/>
      <w:marBottom w:val="0"/>
      <w:divBdr>
        <w:top w:val="none" w:sz="0" w:space="0" w:color="auto"/>
        <w:left w:val="none" w:sz="0" w:space="0" w:color="auto"/>
        <w:bottom w:val="none" w:sz="0" w:space="0" w:color="auto"/>
        <w:right w:val="none" w:sz="0" w:space="0" w:color="auto"/>
      </w:divBdr>
    </w:div>
    <w:div w:id="1032457873">
      <w:bodyDiv w:val="1"/>
      <w:marLeft w:val="0"/>
      <w:marRight w:val="0"/>
      <w:marTop w:val="0"/>
      <w:marBottom w:val="0"/>
      <w:divBdr>
        <w:top w:val="none" w:sz="0" w:space="0" w:color="auto"/>
        <w:left w:val="none" w:sz="0" w:space="0" w:color="auto"/>
        <w:bottom w:val="none" w:sz="0" w:space="0" w:color="auto"/>
        <w:right w:val="none" w:sz="0" w:space="0" w:color="auto"/>
      </w:divBdr>
    </w:div>
    <w:div w:id="1032537380">
      <w:bodyDiv w:val="1"/>
      <w:marLeft w:val="0"/>
      <w:marRight w:val="0"/>
      <w:marTop w:val="0"/>
      <w:marBottom w:val="0"/>
      <w:divBdr>
        <w:top w:val="none" w:sz="0" w:space="0" w:color="auto"/>
        <w:left w:val="none" w:sz="0" w:space="0" w:color="auto"/>
        <w:bottom w:val="none" w:sz="0" w:space="0" w:color="auto"/>
        <w:right w:val="none" w:sz="0" w:space="0" w:color="auto"/>
      </w:divBdr>
    </w:div>
    <w:div w:id="1032539699">
      <w:bodyDiv w:val="1"/>
      <w:marLeft w:val="0"/>
      <w:marRight w:val="0"/>
      <w:marTop w:val="0"/>
      <w:marBottom w:val="0"/>
      <w:divBdr>
        <w:top w:val="none" w:sz="0" w:space="0" w:color="auto"/>
        <w:left w:val="none" w:sz="0" w:space="0" w:color="auto"/>
        <w:bottom w:val="none" w:sz="0" w:space="0" w:color="auto"/>
        <w:right w:val="none" w:sz="0" w:space="0" w:color="auto"/>
      </w:divBdr>
    </w:div>
    <w:div w:id="1032724404">
      <w:bodyDiv w:val="1"/>
      <w:marLeft w:val="0"/>
      <w:marRight w:val="0"/>
      <w:marTop w:val="0"/>
      <w:marBottom w:val="0"/>
      <w:divBdr>
        <w:top w:val="none" w:sz="0" w:space="0" w:color="auto"/>
        <w:left w:val="none" w:sz="0" w:space="0" w:color="auto"/>
        <w:bottom w:val="none" w:sz="0" w:space="0" w:color="auto"/>
        <w:right w:val="none" w:sz="0" w:space="0" w:color="auto"/>
      </w:divBdr>
    </w:div>
    <w:div w:id="1032848320">
      <w:bodyDiv w:val="1"/>
      <w:marLeft w:val="0"/>
      <w:marRight w:val="0"/>
      <w:marTop w:val="0"/>
      <w:marBottom w:val="0"/>
      <w:divBdr>
        <w:top w:val="none" w:sz="0" w:space="0" w:color="auto"/>
        <w:left w:val="none" w:sz="0" w:space="0" w:color="auto"/>
        <w:bottom w:val="none" w:sz="0" w:space="0" w:color="auto"/>
        <w:right w:val="none" w:sz="0" w:space="0" w:color="auto"/>
      </w:divBdr>
    </w:div>
    <w:div w:id="1032851422">
      <w:bodyDiv w:val="1"/>
      <w:marLeft w:val="0"/>
      <w:marRight w:val="0"/>
      <w:marTop w:val="0"/>
      <w:marBottom w:val="0"/>
      <w:divBdr>
        <w:top w:val="none" w:sz="0" w:space="0" w:color="auto"/>
        <w:left w:val="none" w:sz="0" w:space="0" w:color="auto"/>
        <w:bottom w:val="none" w:sz="0" w:space="0" w:color="auto"/>
        <w:right w:val="none" w:sz="0" w:space="0" w:color="auto"/>
      </w:divBdr>
    </w:div>
    <w:div w:id="1033001827">
      <w:bodyDiv w:val="1"/>
      <w:marLeft w:val="0"/>
      <w:marRight w:val="0"/>
      <w:marTop w:val="0"/>
      <w:marBottom w:val="0"/>
      <w:divBdr>
        <w:top w:val="none" w:sz="0" w:space="0" w:color="auto"/>
        <w:left w:val="none" w:sz="0" w:space="0" w:color="auto"/>
        <w:bottom w:val="none" w:sz="0" w:space="0" w:color="auto"/>
        <w:right w:val="none" w:sz="0" w:space="0" w:color="auto"/>
      </w:divBdr>
    </w:div>
    <w:div w:id="1033044899">
      <w:bodyDiv w:val="1"/>
      <w:marLeft w:val="0"/>
      <w:marRight w:val="0"/>
      <w:marTop w:val="0"/>
      <w:marBottom w:val="0"/>
      <w:divBdr>
        <w:top w:val="none" w:sz="0" w:space="0" w:color="auto"/>
        <w:left w:val="none" w:sz="0" w:space="0" w:color="auto"/>
        <w:bottom w:val="none" w:sz="0" w:space="0" w:color="auto"/>
        <w:right w:val="none" w:sz="0" w:space="0" w:color="auto"/>
      </w:divBdr>
    </w:div>
    <w:div w:id="1033112181">
      <w:bodyDiv w:val="1"/>
      <w:marLeft w:val="0"/>
      <w:marRight w:val="0"/>
      <w:marTop w:val="0"/>
      <w:marBottom w:val="0"/>
      <w:divBdr>
        <w:top w:val="none" w:sz="0" w:space="0" w:color="auto"/>
        <w:left w:val="none" w:sz="0" w:space="0" w:color="auto"/>
        <w:bottom w:val="none" w:sz="0" w:space="0" w:color="auto"/>
        <w:right w:val="none" w:sz="0" w:space="0" w:color="auto"/>
      </w:divBdr>
    </w:div>
    <w:div w:id="1033114988">
      <w:bodyDiv w:val="1"/>
      <w:marLeft w:val="0"/>
      <w:marRight w:val="0"/>
      <w:marTop w:val="0"/>
      <w:marBottom w:val="0"/>
      <w:divBdr>
        <w:top w:val="none" w:sz="0" w:space="0" w:color="auto"/>
        <w:left w:val="none" w:sz="0" w:space="0" w:color="auto"/>
        <w:bottom w:val="none" w:sz="0" w:space="0" w:color="auto"/>
        <w:right w:val="none" w:sz="0" w:space="0" w:color="auto"/>
      </w:divBdr>
    </w:div>
    <w:div w:id="1033266696">
      <w:bodyDiv w:val="1"/>
      <w:marLeft w:val="0"/>
      <w:marRight w:val="0"/>
      <w:marTop w:val="0"/>
      <w:marBottom w:val="0"/>
      <w:divBdr>
        <w:top w:val="none" w:sz="0" w:space="0" w:color="auto"/>
        <w:left w:val="none" w:sz="0" w:space="0" w:color="auto"/>
        <w:bottom w:val="none" w:sz="0" w:space="0" w:color="auto"/>
        <w:right w:val="none" w:sz="0" w:space="0" w:color="auto"/>
      </w:divBdr>
    </w:div>
    <w:div w:id="1033388930">
      <w:bodyDiv w:val="1"/>
      <w:marLeft w:val="0"/>
      <w:marRight w:val="0"/>
      <w:marTop w:val="0"/>
      <w:marBottom w:val="0"/>
      <w:divBdr>
        <w:top w:val="none" w:sz="0" w:space="0" w:color="auto"/>
        <w:left w:val="none" w:sz="0" w:space="0" w:color="auto"/>
        <w:bottom w:val="none" w:sz="0" w:space="0" w:color="auto"/>
        <w:right w:val="none" w:sz="0" w:space="0" w:color="auto"/>
      </w:divBdr>
    </w:div>
    <w:div w:id="1033457173">
      <w:bodyDiv w:val="1"/>
      <w:marLeft w:val="0"/>
      <w:marRight w:val="0"/>
      <w:marTop w:val="0"/>
      <w:marBottom w:val="0"/>
      <w:divBdr>
        <w:top w:val="none" w:sz="0" w:space="0" w:color="auto"/>
        <w:left w:val="none" w:sz="0" w:space="0" w:color="auto"/>
        <w:bottom w:val="none" w:sz="0" w:space="0" w:color="auto"/>
        <w:right w:val="none" w:sz="0" w:space="0" w:color="auto"/>
      </w:divBdr>
    </w:div>
    <w:div w:id="1033462021">
      <w:bodyDiv w:val="1"/>
      <w:marLeft w:val="0"/>
      <w:marRight w:val="0"/>
      <w:marTop w:val="0"/>
      <w:marBottom w:val="0"/>
      <w:divBdr>
        <w:top w:val="none" w:sz="0" w:space="0" w:color="auto"/>
        <w:left w:val="none" w:sz="0" w:space="0" w:color="auto"/>
        <w:bottom w:val="none" w:sz="0" w:space="0" w:color="auto"/>
        <w:right w:val="none" w:sz="0" w:space="0" w:color="auto"/>
      </w:divBdr>
    </w:div>
    <w:div w:id="1033506393">
      <w:bodyDiv w:val="1"/>
      <w:marLeft w:val="0"/>
      <w:marRight w:val="0"/>
      <w:marTop w:val="0"/>
      <w:marBottom w:val="0"/>
      <w:divBdr>
        <w:top w:val="none" w:sz="0" w:space="0" w:color="auto"/>
        <w:left w:val="none" w:sz="0" w:space="0" w:color="auto"/>
        <w:bottom w:val="none" w:sz="0" w:space="0" w:color="auto"/>
        <w:right w:val="none" w:sz="0" w:space="0" w:color="auto"/>
      </w:divBdr>
    </w:div>
    <w:div w:id="1033849078">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17409">
      <w:bodyDiv w:val="1"/>
      <w:marLeft w:val="0"/>
      <w:marRight w:val="0"/>
      <w:marTop w:val="0"/>
      <w:marBottom w:val="0"/>
      <w:divBdr>
        <w:top w:val="none" w:sz="0" w:space="0" w:color="auto"/>
        <w:left w:val="none" w:sz="0" w:space="0" w:color="auto"/>
        <w:bottom w:val="none" w:sz="0" w:space="0" w:color="auto"/>
        <w:right w:val="none" w:sz="0" w:space="0" w:color="auto"/>
      </w:divBdr>
    </w:div>
    <w:div w:id="1034118303">
      <w:bodyDiv w:val="1"/>
      <w:marLeft w:val="0"/>
      <w:marRight w:val="0"/>
      <w:marTop w:val="0"/>
      <w:marBottom w:val="0"/>
      <w:divBdr>
        <w:top w:val="none" w:sz="0" w:space="0" w:color="auto"/>
        <w:left w:val="none" w:sz="0" w:space="0" w:color="auto"/>
        <w:bottom w:val="none" w:sz="0" w:space="0" w:color="auto"/>
        <w:right w:val="none" w:sz="0" w:space="0" w:color="auto"/>
      </w:divBdr>
    </w:div>
    <w:div w:id="1034312223">
      <w:bodyDiv w:val="1"/>
      <w:marLeft w:val="0"/>
      <w:marRight w:val="0"/>
      <w:marTop w:val="0"/>
      <w:marBottom w:val="0"/>
      <w:divBdr>
        <w:top w:val="none" w:sz="0" w:space="0" w:color="auto"/>
        <w:left w:val="none" w:sz="0" w:space="0" w:color="auto"/>
        <w:bottom w:val="none" w:sz="0" w:space="0" w:color="auto"/>
        <w:right w:val="none" w:sz="0" w:space="0" w:color="auto"/>
      </w:divBdr>
    </w:div>
    <w:div w:id="1034573517">
      <w:bodyDiv w:val="1"/>
      <w:marLeft w:val="0"/>
      <w:marRight w:val="0"/>
      <w:marTop w:val="0"/>
      <w:marBottom w:val="0"/>
      <w:divBdr>
        <w:top w:val="none" w:sz="0" w:space="0" w:color="auto"/>
        <w:left w:val="none" w:sz="0" w:space="0" w:color="auto"/>
        <w:bottom w:val="none" w:sz="0" w:space="0" w:color="auto"/>
        <w:right w:val="none" w:sz="0" w:space="0" w:color="auto"/>
      </w:divBdr>
    </w:div>
    <w:div w:id="1034619208">
      <w:bodyDiv w:val="1"/>
      <w:marLeft w:val="0"/>
      <w:marRight w:val="0"/>
      <w:marTop w:val="0"/>
      <w:marBottom w:val="0"/>
      <w:divBdr>
        <w:top w:val="none" w:sz="0" w:space="0" w:color="auto"/>
        <w:left w:val="none" w:sz="0" w:space="0" w:color="auto"/>
        <w:bottom w:val="none" w:sz="0" w:space="0" w:color="auto"/>
        <w:right w:val="none" w:sz="0" w:space="0" w:color="auto"/>
      </w:divBdr>
    </w:div>
    <w:div w:id="1035084253">
      <w:bodyDiv w:val="1"/>
      <w:marLeft w:val="0"/>
      <w:marRight w:val="0"/>
      <w:marTop w:val="0"/>
      <w:marBottom w:val="0"/>
      <w:divBdr>
        <w:top w:val="none" w:sz="0" w:space="0" w:color="auto"/>
        <w:left w:val="none" w:sz="0" w:space="0" w:color="auto"/>
        <w:bottom w:val="none" w:sz="0" w:space="0" w:color="auto"/>
        <w:right w:val="none" w:sz="0" w:space="0" w:color="auto"/>
      </w:divBdr>
    </w:div>
    <w:div w:id="1035084266">
      <w:bodyDiv w:val="1"/>
      <w:marLeft w:val="0"/>
      <w:marRight w:val="0"/>
      <w:marTop w:val="0"/>
      <w:marBottom w:val="0"/>
      <w:divBdr>
        <w:top w:val="none" w:sz="0" w:space="0" w:color="auto"/>
        <w:left w:val="none" w:sz="0" w:space="0" w:color="auto"/>
        <w:bottom w:val="none" w:sz="0" w:space="0" w:color="auto"/>
        <w:right w:val="none" w:sz="0" w:space="0" w:color="auto"/>
      </w:divBdr>
    </w:div>
    <w:div w:id="1035229465">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27335">
      <w:bodyDiv w:val="1"/>
      <w:marLeft w:val="0"/>
      <w:marRight w:val="0"/>
      <w:marTop w:val="0"/>
      <w:marBottom w:val="0"/>
      <w:divBdr>
        <w:top w:val="none" w:sz="0" w:space="0" w:color="auto"/>
        <w:left w:val="none" w:sz="0" w:space="0" w:color="auto"/>
        <w:bottom w:val="none" w:sz="0" w:space="0" w:color="auto"/>
        <w:right w:val="none" w:sz="0" w:space="0" w:color="auto"/>
      </w:divBdr>
    </w:div>
    <w:div w:id="1035497951">
      <w:bodyDiv w:val="1"/>
      <w:marLeft w:val="0"/>
      <w:marRight w:val="0"/>
      <w:marTop w:val="0"/>
      <w:marBottom w:val="0"/>
      <w:divBdr>
        <w:top w:val="none" w:sz="0" w:space="0" w:color="auto"/>
        <w:left w:val="none" w:sz="0" w:space="0" w:color="auto"/>
        <w:bottom w:val="none" w:sz="0" w:space="0" w:color="auto"/>
        <w:right w:val="none" w:sz="0" w:space="0" w:color="auto"/>
      </w:divBdr>
    </w:div>
    <w:div w:id="1035735352">
      <w:bodyDiv w:val="1"/>
      <w:marLeft w:val="0"/>
      <w:marRight w:val="0"/>
      <w:marTop w:val="0"/>
      <w:marBottom w:val="0"/>
      <w:divBdr>
        <w:top w:val="none" w:sz="0" w:space="0" w:color="auto"/>
        <w:left w:val="none" w:sz="0" w:space="0" w:color="auto"/>
        <w:bottom w:val="none" w:sz="0" w:space="0" w:color="auto"/>
        <w:right w:val="none" w:sz="0" w:space="0" w:color="auto"/>
      </w:divBdr>
    </w:div>
    <w:div w:id="1035809256">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5882900">
      <w:bodyDiv w:val="1"/>
      <w:marLeft w:val="0"/>
      <w:marRight w:val="0"/>
      <w:marTop w:val="0"/>
      <w:marBottom w:val="0"/>
      <w:divBdr>
        <w:top w:val="none" w:sz="0" w:space="0" w:color="auto"/>
        <w:left w:val="none" w:sz="0" w:space="0" w:color="auto"/>
        <w:bottom w:val="none" w:sz="0" w:space="0" w:color="auto"/>
        <w:right w:val="none" w:sz="0" w:space="0" w:color="auto"/>
      </w:divBdr>
    </w:div>
    <w:div w:id="1035959648">
      <w:bodyDiv w:val="1"/>
      <w:marLeft w:val="0"/>
      <w:marRight w:val="0"/>
      <w:marTop w:val="0"/>
      <w:marBottom w:val="0"/>
      <w:divBdr>
        <w:top w:val="none" w:sz="0" w:space="0" w:color="auto"/>
        <w:left w:val="none" w:sz="0" w:space="0" w:color="auto"/>
        <w:bottom w:val="none" w:sz="0" w:space="0" w:color="auto"/>
        <w:right w:val="none" w:sz="0" w:space="0" w:color="auto"/>
      </w:divBdr>
    </w:div>
    <w:div w:id="1036078016">
      <w:bodyDiv w:val="1"/>
      <w:marLeft w:val="0"/>
      <w:marRight w:val="0"/>
      <w:marTop w:val="0"/>
      <w:marBottom w:val="0"/>
      <w:divBdr>
        <w:top w:val="none" w:sz="0" w:space="0" w:color="auto"/>
        <w:left w:val="none" w:sz="0" w:space="0" w:color="auto"/>
        <w:bottom w:val="none" w:sz="0" w:space="0" w:color="auto"/>
        <w:right w:val="none" w:sz="0" w:space="0" w:color="auto"/>
      </w:divBdr>
    </w:div>
    <w:div w:id="1036082251">
      <w:bodyDiv w:val="1"/>
      <w:marLeft w:val="0"/>
      <w:marRight w:val="0"/>
      <w:marTop w:val="0"/>
      <w:marBottom w:val="0"/>
      <w:divBdr>
        <w:top w:val="none" w:sz="0" w:space="0" w:color="auto"/>
        <w:left w:val="none" w:sz="0" w:space="0" w:color="auto"/>
        <w:bottom w:val="none" w:sz="0" w:space="0" w:color="auto"/>
        <w:right w:val="none" w:sz="0" w:space="0" w:color="auto"/>
      </w:divBdr>
    </w:div>
    <w:div w:id="1036269829">
      <w:bodyDiv w:val="1"/>
      <w:marLeft w:val="0"/>
      <w:marRight w:val="0"/>
      <w:marTop w:val="0"/>
      <w:marBottom w:val="0"/>
      <w:divBdr>
        <w:top w:val="none" w:sz="0" w:space="0" w:color="auto"/>
        <w:left w:val="none" w:sz="0" w:space="0" w:color="auto"/>
        <w:bottom w:val="none" w:sz="0" w:space="0" w:color="auto"/>
        <w:right w:val="none" w:sz="0" w:space="0" w:color="auto"/>
      </w:divBdr>
    </w:div>
    <w:div w:id="1036351057">
      <w:bodyDiv w:val="1"/>
      <w:marLeft w:val="0"/>
      <w:marRight w:val="0"/>
      <w:marTop w:val="0"/>
      <w:marBottom w:val="0"/>
      <w:divBdr>
        <w:top w:val="none" w:sz="0" w:space="0" w:color="auto"/>
        <w:left w:val="none" w:sz="0" w:space="0" w:color="auto"/>
        <w:bottom w:val="none" w:sz="0" w:space="0" w:color="auto"/>
        <w:right w:val="none" w:sz="0" w:space="0" w:color="auto"/>
      </w:divBdr>
    </w:div>
    <w:div w:id="1036389960">
      <w:bodyDiv w:val="1"/>
      <w:marLeft w:val="0"/>
      <w:marRight w:val="0"/>
      <w:marTop w:val="0"/>
      <w:marBottom w:val="0"/>
      <w:divBdr>
        <w:top w:val="none" w:sz="0" w:space="0" w:color="auto"/>
        <w:left w:val="none" w:sz="0" w:space="0" w:color="auto"/>
        <w:bottom w:val="none" w:sz="0" w:space="0" w:color="auto"/>
        <w:right w:val="none" w:sz="0" w:space="0" w:color="auto"/>
      </w:divBdr>
    </w:div>
    <w:div w:id="1036586520">
      <w:bodyDiv w:val="1"/>
      <w:marLeft w:val="0"/>
      <w:marRight w:val="0"/>
      <w:marTop w:val="0"/>
      <w:marBottom w:val="0"/>
      <w:divBdr>
        <w:top w:val="none" w:sz="0" w:space="0" w:color="auto"/>
        <w:left w:val="none" w:sz="0" w:space="0" w:color="auto"/>
        <w:bottom w:val="none" w:sz="0" w:space="0" w:color="auto"/>
        <w:right w:val="none" w:sz="0" w:space="0" w:color="auto"/>
      </w:divBdr>
    </w:div>
    <w:div w:id="1036925970">
      <w:bodyDiv w:val="1"/>
      <w:marLeft w:val="0"/>
      <w:marRight w:val="0"/>
      <w:marTop w:val="0"/>
      <w:marBottom w:val="0"/>
      <w:divBdr>
        <w:top w:val="none" w:sz="0" w:space="0" w:color="auto"/>
        <w:left w:val="none" w:sz="0" w:space="0" w:color="auto"/>
        <w:bottom w:val="none" w:sz="0" w:space="0" w:color="auto"/>
        <w:right w:val="none" w:sz="0" w:space="0" w:color="auto"/>
      </w:divBdr>
    </w:div>
    <w:div w:id="1036976450">
      <w:bodyDiv w:val="1"/>
      <w:marLeft w:val="0"/>
      <w:marRight w:val="0"/>
      <w:marTop w:val="0"/>
      <w:marBottom w:val="0"/>
      <w:divBdr>
        <w:top w:val="none" w:sz="0" w:space="0" w:color="auto"/>
        <w:left w:val="none" w:sz="0" w:space="0" w:color="auto"/>
        <w:bottom w:val="none" w:sz="0" w:space="0" w:color="auto"/>
        <w:right w:val="none" w:sz="0" w:space="0" w:color="auto"/>
      </w:divBdr>
    </w:div>
    <w:div w:id="1037000691">
      <w:bodyDiv w:val="1"/>
      <w:marLeft w:val="0"/>
      <w:marRight w:val="0"/>
      <w:marTop w:val="0"/>
      <w:marBottom w:val="0"/>
      <w:divBdr>
        <w:top w:val="none" w:sz="0" w:space="0" w:color="auto"/>
        <w:left w:val="none" w:sz="0" w:space="0" w:color="auto"/>
        <w:bottom w:val="none" w:sz="0" w:space="0" w:color="auto"/>
        <w:right w:val="none" w:sz="0" w:space="0" w:color="auto"/>
      </w:divBdr>
    </w:div>
    <w:div w:id="1037435921">
      <w:bodyDiv w:val="1"/>
      <w:marLeft w:val="0"/>
      <w:marRight w:val="0"/>
      <w:marTop w:val="0"/>
      <w:marBottom w:val="0"/>
      <w:divBdr>
        <w:top w:val="none" w:sz="0" w:space="0" w:color="auto"/>
        <w:left w:val="none" w:sz="0" w:space="0" w:color="auto"/>
        <w:bottom w:val="none" w:sz="0" w:space="0" w:color="auto"/>
        <w:right w:val="none" w:sz="0" w:space="0" w:color="auto"/>
      </w:divBdr>
    </w:div>
    <w:div w:id="1037511090">
      <w:bodyDiv w:val="1"/>
      <w:marLeft w:val="0"/>
      <w:marRight w:val="0"/>
      <w:marTop w:val="0"/>
      <w:marBottom w:val="0"/>
      <w:divBdr>
        <w:top w:val="none" w:sz="0" w:space="0" w:color="auto"/>
        <w:left w:val="none" w:sz="0" w:space="0" w:color="auto"/>
        <w:bottom w:val="none" w:sz="0" w:space="0" w:color="auto"/>
        <w:right w:val="none" w:sz="0" w:space="0" w:color="auto"/>
      </w:divBdr>
    </w:div>
    <w:div w:id="1037584663">
      <w:bodyDiv w:val="1"/>
      <w:marLeft w:val="0"/>
      <w:marRight w:val="0"/>
      <w:marTop w:val="0"/>
      <w:marBottom w:val="0"/>
      <w:divBdr>
        <w:top w:val="none" w:sz="0" w:space="0" w:color="auto"/>
        <w:left w:val="none" w:sz="0" w:space="0" w:color="auto"/>
        <w:bottom w:val="none" w:sz="0" w:space="0" w:color="auto"/>
        <w:right w:val="none" w:sz="0" w:space="0" w:color="auto"/>
      </w:divBdr>
    </w:div>
    <w:div w:id="1037775367">
      <w:bodyDiv w:val="1"/>
      <w:marLeft w:val="0"/>
      <w:marRight w:val="0"/>
      <w:marTop w:val="0"/>
      <w:marBottom w:val="0"/>
      <w:divBdr>
        <w:top w:val="none" w:sz="0" w:space="0" w:color="auto"/>
        <w:left w:val="none" w:sz="0" w:space="0" w:color="auto"/>
        <w:bottom w:val="none" w:sz="0" w:space="0" w:color="auto"/>
        <w:right w:val="none" w:sz="0" w:space="0" w:color="auto"/>
      </w:divBdr>
    </w:div>
    <w:div w:id="1038237760">
      <w:bodyDiv w:val="1"/>
      <w:marLeft w:val="0"/>
      <w:marRight w:val="0"/>
      <w:marTop w:val="0"/>
      <w:marBottom w:val="0"/>
      <w:divBdr>
        <w:top w:val="none" w:sz="0" w:space="0" w:color="auto"/>
        <w:left w:val="none" w:sz="0" w:space="0" w:color="auto"/>
        <w:bottom w:val="none" w:sz="0" w:space="0" w:color="auto"/>
        <w:right w:val="none" w:sz="0" w:space="0" w:color="auto"/>
      </w:divBdr>
    </w:div>
    <w:div w:id="1038310478">
      <w:bodyDiv w:val="1"/>
      <w:marLeft w:val="0"/>
      <w:marRight w:val="0"/>
      <w:marTop w:val="0"/>
      <w:marBottom w:val="0"/>
      <w:divBdr>
        <w:top w:val="none" w:sz="0" w:space="0" w:color="auto"/>
        <w:left w:val="none" w:sz="0" w:space="0" w:color="auto"/>
        <w:bottom w:val="none" w:sz="0" w:space="0" w:color="auto"/>
        <w:right w:val="none" w:sz="0" w:space="0" w:color="auto"/>
      </w:divBdr>
    </w:div>
    <w:div w:id="1038356659">
      <w:bodyDiv w:val="1"/>
      <w:marLeft w:val="0"/>
      <w:marRight w:val="0"/>
      <w:marTop w:val="0"/>
      <w:marBottom w:val="0"/>
      <w:divBdr>
        <w:top w:val="none" w:sz="0" w:space="0" w:color="auto"/>
        <w:left w:val="none" w:sz="0" w:space="0" w:color="auto"/>
        <w:bottom w:val="none" w:sz="0" w:space="0" w:color="auto"/>
        <w:right w:val="none" w:sz="0" w:space="0" w:color="auto"/>
      </w:divBdr>
    </w:div>
    <w:div w:id="1038506567">
      <w:bodyDiv w:val="1"/>
      <w:marLeft w:val="0"/>
      <w:marRight w:val="0"/>
      <w:marTop w:val="0"/>
      <w:marBottom w:val="0"/>
      <w:divBdr>
        <w:top w:val="none" w:sz="0" w:space="0" w:color="auto"/>
        <w:left w:val="none" w:sz="0" w:space="0" w:color="auto"/>
        <w:bottom w:val="none" w:sz="0" w:space="0" w:color="auto"/>
        <w:right w:val="none" w:sz="0" w:space="0" w:color="auto"/>
      </w:divBdr>
    </w:div>
    <w:div w:id="1038512196">
      <w:bodyDiv w:val="1"/>
      <w:marLeft w:val="0"/>
      <w:marRight w:val="0"/>
      <w:marTop w:val="0"/>
      <w:marBottom w:val="0"/>
      <w:divBdr>
        <w:top w:val="none" w:sz="0" w:space="0" w:color="auto"/>
        <w:left w:val="none" w:sz="0" w:space="0" w:color="auto"/>
        <w:bottom w:val="none" w:sz="0" w:space="0" w:color="auto"/>
        <w:right w:val="none" w:sz="0" w:space="0" w:color="auto"/>
      </w:divBdr>
    </w:div>
    <w:div w:id="1038550578">
      <w:bodyDiv w:val="1"/>
      <w:marLeft w:val="0"/>
      <w:marRight w:val="0"/>
      <w:marTop w:val="0"/>
      <w:marBottom w:val="0"/>
      <w:divBdr>
        <w:top w:val="none" w:sz="0" w:space="0" w:color="auto"/>
        <w:left w:val="none" w:sz="0" w:space="0" w:color="auto"/>
        <w:bottom w:val="none" w:sz="0" w:space="0" w:color="auto"/>
        <w:right w:val="none" w:sz="0" w:space="0" w:color="auto"/>
      </w:divBdr>
    </w:div>
    <w:div w:id="1038627823">
      <w:bodyDiv w:val="1"/>
      <w:marLeft w:val="0"/>
      <w:marRight w:val="0"/>
      <w:marTop w:val="0"/>
      <w:marBottom w:val="0"/>
      <w:divBdr>
        <w:top w:val="none" w:sz="0" w:space="0" w:color="auto"/>
        <w:left w:val="none" w:sz="0" w:space="0" w:color="auto"/>
        <w:bottom w:val="none" w:sz="0" w:space="0" w:color="auto"/>
        <w:right w:val="none" w:sz="0" w:space="0" w:color="auto"/>
      </w:divBdr>
    </w:div>
    <w:div w:id="1038890719">
      <w:bodyDiv w:val="1"/>
      <w:marLeft w:val="0"/>
      <w:marRight w:val="0"/>
      <w:marTop w:val="0"/>
      <w:marBottom w:val="0"/>
      <w:divBdr>
        <w:top w:val="none" w:sz="0" w:space="0" w:color="auto"/>
        <w:left w:val="none" w:sz="0" w:space="0" w:color="auto"/>
        <w:bottom w:val="none" w:sz="0" w:space="0" w:color="auto"/>
        <w:right w:val="none" w:sz="0" w:space="0" w:color="auto"/>
      </w:divBdr>
    </w:div>
    <w:div w:id="1038965505">
      <w:bodyDiv w:val="1"/>
      <w:marLeft w:val="0"/>
      <w:marRight w:val="0"/>
      <w:marTop w:val="0"/>
      <w:marBottom w:val="0"/>
      <w:divBdr>
        <w:top w:val="none" w:sz="0" w:space="0" w:color="auto"/>
        <w:left w:val="none" w:sz="0" w:space="0" w:color="auto"/>
        <w:bottom w:val="none" w:sz="0" w:space="0" w:color="auto"/>
        <w:right w:val="none" w:sz="0" w:space="0" w:color="auto"/>
      </w:divBdr>
    </w:div>
    <w:div w:id="1038969790">
      <w:bodyDiv w:val="1"/>
      <w:marLeft w:val="0"/>
      <w:marRight w:val="0"/>
      <w:marTop w:val="0"/>
      <w:marBottom w:val="0"/>
      <w:divBdr>
        <w:top w:val="none" w:sz="0" w:space="0" w:color="auto"/>
        <w:left w:val="none" w:sz="0" w:space="0" w:color="auto"/>
        <w:bottom w:val="none" w:sz="0" w:space="0" w:color="auto"/>
        <w:right w:val="none" w:sz="0" w:space="0" w:color="auto"/>
      </w:divBdr>
    </w:div>
    <w:div w:id="1039014476">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402261">
      <w:bodyDiv w:val="1"/>
      <w:marLeft w:val="0"/>
      <w:marRight w:val="0"/>
      <w:marTop w:val="0"/>
      <w:marBottom w:val="0"/>
      <w:divBdr>
        <w:top w:val="none" w:sz="0" w:space="0" w:color="auto"/>
        <w:left w:val="none" w:sz="0" w:space="0" w:color="auto"/>
        <w:bottom w:val="none" w:sz="0" w:space="0" w:color="auto"/>
        <w:right w:val="none" w:sz="0" w:space="0" w:color="auto"/>
      </w:divBdr>
    </w:div>
    <w:div w:id="1039403423">
      <w:bodyDiv w:val="1"/>
      <w:marLeft w:val="0"/>
      <w:marRight w:val="0"/>
      <w:marTop w:val="0"/>
      <w:marBottom w:val="0"/>
      <w:divBdr>
        <w:top w:val="none" w:sz="0" w:space="0" w:color="auto"/>
        <w:left w:val="none" w:sz="0" w:space="0" w:color="auto"/>
        <w:bottom w:val="none" w:sz="0" w:space="0" w:color="auto"/>
        <w:right w:val="none" w:sz="0" w:space="0" w:color="auto"/>
      </w:divBdr>
    </w:div>
    <w:div w:id="1039428464">
      <w:bodyDiv w:val="1"/>
      <w:marLeft w:val="0"/>
      <w:marRight w:val="0"/>
      <w:marTop w:val="0"/>
      <w:marBottom w:val="0"/>
      <w:divBdr>
        <w:top w:val="none" w:sz="0" w:space="0" w:color="auto"/>
        <w:left w:val="none" w:sz="0" w:space="0" w:color="auto"/>
        <w:bottom w:val="none" w:sz="0" w:space="0" w:color="auto"/>
        <w:right w:val="none" w:sz="0" w:space="0" w:color="auto"/>
      </w:divBdr>
    </w:div>
    <w:div w:id="1039548402">
      <w:bodyDiv w:val="1"/>
      <w:marLeft w:val="0"/>
      <w:marRight w:val="0"/>
      <w:marTop w:val="0"/>
      <w:marBottom w:val="0"/>
      <w:divBdr>
        <w:top w:val="none" w:sz="0" w:space="0" w:color="auto"/>
        <w:left w:val="none" w:sz="0" w:space="0" w:color="auto"/>
        <w:bottom w:val="none" w:sz="0" w:space="0" w:color="auto"/>
        <w:right w:val="none" w:sz="0" w:space="0" w:color="auto"/>
      </w:divBdr>
    </w:div>
    <w:div w:id="1039665122">
      <w:bodyDiv w:val="1"/>
      <w:marLeft w:val="0"/>
      <w:marRight w:val="0"/>
      <w:marTop w:val="0"/>
      <w:marBottom w:val="0"/>
      <w:divBdr>
        <w:top w:val="none" w:sz="0" w:space="0" w:color="auto"/>
        <w:left w:val="none" w:sz="0" w:space="0" w:color="auto"/>
        <w:bottom w:val="none" w:sz="0" w:space="0" w:color="auto"/>
        <w:right w:val="none" w:sz="0" w:space="0" w:color="auto"/>
      </w:divBdr>
    </w:div>
    <w:div w:id="1039670436">
      <w:bodyDiv w:val="1"/>
      <w:marLeft w:val="0"/>
      <w:marRight w:val="0"/>
      <w:marTop w:val="0"/>
      <w:marBottom w:val="0"/>
      <w:divBdr>
        <w:top w:val="none" w:sz="0" w:space="0" w:color="auto"/>
        <w:left w:val="none" w:sz="0" w:space="0" w:color="auto"/>
        <w:bottom w:val="none" w:sz="0" w:space="0" w:color="auto"/>
        <w:right w:val="none" w:sz="0" w:space="0" w:color="auto"/>
      </w:divBdr>
    </w:div>
    <w:div w:id="1039815144">
      <w:bodyDiv w:val="1"/>
      <w:marLeft w:val="0"/>
      <w:marRight w:val="0"/>
      <w:marTop w:val="0"/>
      <w:marBottom w:val="0"/>
      <w:divBdr>
        <w:top w:val="none" w:sz="0" w:space="0" w:color="auto"/>
        <w:left w:val="none" w:sz="0" w:space="0" w:color="auto"/>
        <w:bottom w:val="none" w:sz="0" w:space="0" w:color="auto"/>
        <w:right w:val="none" w:sz="0" w:space="0" w:color="auto"/>
      </w:divBdr>
    </w:div>
    <w:div w:id="1039859939">
      <w:bodyDiv w:val="1"/>
      <w:marLeft w:val="0"/>
      <w:marRight w:val="0"/>
      <w:marTop w:val="0"/>
      <w:marBottom w:val="0"/>
      <w:divBdr>
        <w:top w:val="none" w:sz="0" w:space="0" w:color="auto"/>
        <w:left w:val="none" w:sz="0" w:space="0" w:color="auto"/>
        <w:bottom w:val="none" w:sz="0" w:space="0" w:color="auto"/>
        <w:right w:val="none" w:sz="0" w:space="0" w:color="auto"/>
      </w:divBdr>
    </w:div>
    <w:div w:id="1039860458">
      <w:bodyDiv w:val="1"/>
      <w:marLeft w:val="0"/>
      <w:marRight w:val="0"/>
      <w:marTop w:val="0"/>
      <w:marBottom w:val="0"/>
      <w:divBdr>
        <w:top w:val="none" w:sz="0" w:space="0" w:color="auto"/>
        <w:left w:val="none" w:sz="0" w:space="0" w:color="auto"/>
        <w:bottom w:val="none" w:sz="0" w:space="0" w:color="auto"/>
        <w:right w:val="none" w:sz="0" w:space="0" w:color="auto"/>
      </w:divBdr>
    </w:div>
    <w:div w:id="1039932283">
      <w:bodyDiv w:val="1"/>
      <w:marLeft w:val="0"/>
      <w:marRight w:val="0"/>
      <w:marTop w:val="0"/>
      <w:marBottom w:val="0"/>
      <w:divBdr>
        <w:top w:val="none" w:sz="0" w:space="0" w:color="auto"/>
        <w:left w:val="none" w:sz="0" w:space="0" w:color="auto"/>
        <w:bottom w:val="none" w:sz="0" w:space="0" w:color="auto"/>
        <w:right w:val="none" w:sz="0" w:space="0" w:color="auto"/>
      </w:divBdr>
    </w:div>
    <w:div w:id="1039935820">
      <w:bodyDiv w:val="1"/>
      <w:marLeft w:val="0"/>
      <w:marRight w:val="0"/>
      <w:marTop w:val="0"/>
      <w:marBottom w:val="0"/>
      <w:divBdr>
        <w:top w:val="none" w:sz="0" w:space="0" w:color="auto"/>
        <w:left w:val="none" w:sz="0" w:space="0" w:color="auto"/>
        <w:bottom w:val="none" w:sz="0" w:space="0" w:color="auto"/>
        <w:right w:val="none" w:sz="0" w:space="0" w:color="auto"/>
      </w:divBdr>
    </w:div>
    <w:div w:id="1040013554">
      <w:bodyDiv w:val="1"/>
      <w:marLeft w:val="0"/>
      <w:marRight w:val="0"/>
      <w:marTop w:val="0"/>
      <w:marBottom w:val="0"/>
      <w:divBdr>
        <w:top w:val="none" w:sz="0" w:space="0" w:color="auto"/>
        <w:left w:val="none" w:sz="0" w:space="0" w:color="auto"/>
        <w:bottom w:val="none" w:sz="0" w:space="0" w:color="auto"/>
        <w:right w:val="none" w:sz="0" w:space="0" w:color="auto"/>
      </w:divBdr>
    </w:div>
    <w:div w:id="1040013757">
      <w:bodyDiv w:val="1"/>
      <w:marLeft w:val="0"/>
      <w:marRight w:val="0"/>
      <w:marTop w:val="0"/>
      <w:marBottom w:val="0"/>
      <w:divBdr>
        <w:top w:val="none" w:sz="0" w:space="0" w:color="auto"/>
        <w:left w:val="none" w:sz="0" w:space="0" w:color="auto"/>
        <w:bottom w:val="none" w:sz="0" w:space="0" w:color="auto"/>
        <w:right w:val="none" w:sz="0" w:space="0" w:color="auto"/>
      </w:divBdr>
    </w:div>
    <w:div w:id="1040284222">
      <w:bodyDiv w:val="1"/>
      <w:marLeft w:val="0"/>
      <w:marRight w:val="0"/>
      <w:marTop w:val="0"/>
      <w:marBottom w:val="0"/>
      <w:divBdr>
        <w:top w:val="none" w:sz="0" w:space="0" w:color="auto"/>
        <w:left w:val="none" w:sz="0" w:space="0" w:color="auto"/>
        <w:bottom w:val="none" w:sz="0" w:space="0" w:color="auto"/>
        <w:right w:val="none" w:sz="0" w:space="0" w:color="auto"/>
      </w:divBdr>
    </w:div>
    <w:div w:id="1040471251">
      <w:bodyDiv w:val="1"/>
      <w:marLeft w:val="0"/>
      <w:marRight w:val="0"/>
      <w:marTop w:val="0"/>
      <w:marBottom w:val="0"/>
      <w:divBdr>
        <w:top w:val="none" w:sz="0" w:space="0" w:color="auto"/>
        <w:left w:val="none" w:sz="0" w:space="0" w:color="auto"/>
        <w:bottom w:val="none" w:sz="0" w:space="0" w:color="auto"/>
        <w:right w:val="none" w:sz="0" w:space="0" w:color="auto"/>
      </w:divBdr>
    </w:div>
    <w:div w:id="1040476344">
      <w:bodyDiv w:val="1"/>
      <w:marLeft w:val="0"/>
      <w:marRight w:val="0"/>
      <w:marTop w:val="0"/>
      <w:marBottom w:val="0"/>
      <w:divBdr>
        <w:top w:val="none" w:sz="0" w:space="0" w:color="auto"/>
        <w:left w:val="none" w:sz="0" w:space="0" w:color="auto"/>
        <w:bottom w:val="none" w:sz="0" w:space="0" w:color="auto"/>
        <w:right w:val="none" w:sz="0" w:space="0" w:color="auto"/>
      </w:divBdr>
    </w:div>
    <w:div w:id="1040671247">
      <w:bodyDiv w:val="1"/>
      <w:marLeft w:val="0"/>
      <w:marRight w:val="0"/>
      <w:marTop w:val="0"/>
      <w:marBottom w:val="0"/>
      <w:divBdr>
        <w:top w:val="none" w:sz="0" w:space="0" w:color="auto"/>
        <w:left w:val="none" w:sz="0" w:space="0" w:color="auto"/>
        <w:bottom w:val="none" w:sz="0" w:space="0" w:color="auto"/>
        <w:right w:val="none" w:sz="0" w:space="0" w:color="auto"/>
      </w:divBdr>
    </w:div>
    <w:div w:id="1040714045">
      <w:bodyDiv w:val="1"/>
      <w:marLeft w:val="0"/>
      <w:marRight w:val="0"/>
      <w:marTop w:val="0"/>
      <w:marBottom w:val="0"/>
      <w:divBdr>
        <w:top w:val="none" w:sz="0" w:space="0" w:color="auto"/>
        <w:left w:val="none" w:sz="0" w:space="0" w:color="auto"/>
        <w:bottom w:val="none" w:sz="0" w:space="0" w:color="auto"/>
        <w:right w:val="none" w:sz="0" w:space="0" w:color="auto"/>
      </w:divBdr>
    </w:div>
    <w:div w:id="1040739356">
      <w:bodyDiv w:val="1"/>
      <w:marLeft w:val="0"/>
      <w:marRight w:val="0"/>
      <w:marTop w:val="0"/>
      <w:marBottom w:val="0"/>
      <w:divBdr>
        <w:top w:val="none" w:sz="0" w:space="0" w:color="auto"/>
        <w:left w:val="none" w:sz="0" w:space="0" w:color="auto"/>
        <w:bottom w:val="none" w:sz="0" w:space="0" w:color="auto"/>
        <w:right w:val="none" w:sz="0" w:space="0" w:color="auto"/>
      </w:divBdr>
    </w:div>
    <w:div w:id="1040783867">
      <w:bodyDiv w:val="1"/>
      <w:marLeft w:val="0"/>
      <w:marRight w:val="0"/>
      <w:marTop w:val="0"/>
      <w:marBottom w:val="0"/>
      <w:divBdr>
        <w:top w:val="none" w:sz="0" w:space="0" w:color="auto"/>
        <w:left w:val="none" w:sz="0" w:space="0" w:color="auto"/>
        <w:bottom w:val="none" w:sz="0" w:space="0" w:color="auto"/>
        <w:right w:val="none" w:sz="0" w:space="0" w:color="auto"/>
      </w:divBdr>
    </w:div>
    <w:div w:id="1040788925">
      <w:bodyDiv w:val="1"/>
      <w:marLeft w:val="0"/>
      <w:marRight w:val="0"/>
      <w:marTop w:val="0"/>
      <w:marBottom w:val="0"/>
      <w:divBdr>
        <w:top w:val="none" w:sz="0" w:space="0" w:color="auto"/>
        <w:left w:val="none" w:sz="0" w:space="0" w:color="auto"/>
        <w:bottom w:val="none" w:sz="0" w:space="0" w:color="auto"/>
        <w:right w:val="none" w:sz="0" w:space="0" w:color="auto"/>
      </w:divBdr>
    </w:div>
    <w:div w:id="1041125783">
      <w:bodyDiv w:val="1"/>
      <w:marLeft w:val="0"/>
      <w:marRight w:val="0"/>
      <w:marTop w:val="0"/>
      <w:marBottom w:val="0"/>
      <w:divBdr>
        <w:top w:val="none" w:sz="0" w:space="0" w:color="auto"/>
        <w:left w:val="none" w:sz="0" w:space="0" w:color="auto"/>
        <w:bottom w:val="none" w:sz="0" w:space="0" w:color="auto"/>
        <w:right w:val="none" w:sz="0" w:space="0" w:color="auto"/>
      </w:divBdr>
    </w:div>
    <w:div w:id="1041251621">
      <w:bodyDiv w:val="1"/>
      <w:marLeft w:val="0"/>
      <w:marRight w:val="0"/>
      <w:marTop w:val="0"/>
      <w:marBottom w:val="0"/>
      <w:divBdr>
        <w:top w:val="none" w:sz="0" w:space="0" w:color="auto"/>
        <w:left w:val="none" w:sz="0" w:space="0" w:color="auto"/>
        <w:bottom w:val="none" w:sz="0" w:space="0" w:color="auto"/>
        <w:right w:val="none" w:sz="0" w:space="0" w:color="auto"/>
      </w:divBdr>
    </w:div>
    <w:div w:id="1041397093">
      <w:bodyDiv w:val="1"/>
      <w:marLeft w:val="0"/>
      <w:marRight w:val="0"/>
      <w:marTop w:val="0"/>
      <w:marBottom w:val="0"/>
      <w:divBdr>
        <w:top w:val="none" w:sz="0" w:space="0" w:color="auto"/>
        <w:left w:val="none" w:sz="0" w:space="0" w:color="auto"/>
        <w:bottom w:val="none" w:sz="0" w:space="0" w:color="auto"/>
        <w:right w:val="none" w:sz="0" w:space="0" w:color="auto"/>
      </w:divBdr>
    </w:div>
    <w:div w:id="1041398459">
      <w:bodyDiv w:val="1"/>
      <w:marLeft w:val="0"/>
      <w:marRight w:val="0"/>
      <w:marTop w:val="0"/>
      <w:marBottom w:val="0"/>
      <w:divBdr>
        <w:top w:val="none" w:sz="0" w:space="0" w:color="auto"/>
        <w:left w:val="none" w:sz="0" w:space="0" w:color="auto"/>
        <w:bottom w:val="none" w:sz="0" w:space="0" w:color="auto"/>
        <w:right w:val="none" w:sz="0" w:space="0" w:color="auto"/>
      </w:divBdr>
    </w:div>
    <w:div w:id="1041441896">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2098750">
      <w:bodyDiv w:val="1"/>
      <w:marLeft w:val="0"/>
      <w:marRight w:val="0"/>
      <w:marTop w:val="0"/>
      <w:marBottom w:val="0"/>
      <w:divBdr>
        <w:top w:val="none" w:sz="0" w:space="0" w:color="auto"/>
        <w:left w:val="none" w:sz="0" w:space="0" w:color="auto"/>
        <w:bottom w:val="none" w:sz="0" w:space="0" w:color="auto"/>
        <w:right w:val="none" w:sz="0" w:space="0" w:color="auto"/>
      </w:divBdr>
    </w:div>
    <w:div w:id="1042176073">
      <w:bodyDiv w:val="1"/>
      <w:marLeft w:val="0"/>
      <w:marRight w:val="0"/>
      <w:marTop w:val="0"/>
      <w:marBottom w:val="0"/>
      <w:divBdr>
        <w:top w:val="none" w:sz="0" w:space="0" w:color="auto"/>
        <w:left w:val="none" w:sz="0" w:space="0" w:color="auto"/>
        <w:bottom w:val="none" w:sz="0" w:space="0" w:color="auto"/>
        <w:right w:val="none" w:sz="0" w:space="0" w:color="auto"/>
      </w:divBdr>
    </w:div>
    <w:div w:id="1042251064">
      <w:bodyDiv w:val="1"/>
      <w:marLeft w:val="0"/>
      <w:marRight w:val="0"/>
      <w:marTop w:val="0"/>
      <w:marBottom w:val="0"/>
      <w:divBdr>
        <w:top w:val="none" w:sz="0" w:space="0" w:color="auto"/>
        <w:left w:val="none" w:sz="0" w:space="0" w:color="auto"/>
        <w:bottom w:val="none" w:sz="0" w:space="0" w:color="auto"/>
        <w:right w:val="none" w:sz="0" w:space="0" w:color="auto"/>
      </w:divBdr>
    </w:div>
    <w:div w:id="1042486098">
      <w:bodyDiv w:val="1"/>
      <w:marLeft w:val="0"/>
      <w:marRight w:val="0"/>
      <w:marTop w:val="0"/>
      <w:marBottom w:val="0"/>
      <w:divBdr>
        <w:top w:val="none" w:sz="0" w:space="0" w:color="auto"/>
        <w:left w:val="none" w:sz="0" w:space="0" w:color="auto"/>
        <w:bottom w:val="none" w:sz="0" w:space="0" w:color="auto"/>
        <w:right w:val="none" w:sz="0" w:space="0" w:color="auto"/>
      </w:divBdr>
    </w:div>
    <w:div w:id="1042512007">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2751198">
      <w:bodyDiv w:val="1"/>
      <w:marLeft w:val="0"/>
      <w:marRight w:val="0"/>
      <w:marTop w:val="0"/>
      <w:marBottom w:val="0"/>
      <w:divBdr>
        <w:top w:val="none" w:sz="0" w:space="0" w:color="auto"/>
        <w:left w:val="none" w:sz="0" w:space="0" w:color="auto"/>
        <w:bottom w:val="none" w:sz="0" w:space="0" w:color="auto"/>
        <w:right w:val="none" w:sz="0" w:space="0" w:color="auto"/>
      </w:divBdr>
    </w:div>
    <w:div w:id="1042755119">
      <w:bodyDiv w:val="1"/>
      <w:marLeft w:val="0"/>
      <w:marRight w:val="0"/>
      <w:marTop w:val="0"/>
      <w:marBottom w:val="0"/>
      <w:divBdr>
        <w:top w:val="none" w:sz="0" w:space="0" w:color="auto"/>
        <w:left w:val="none" w:sz="0" w:space="0" w:color="auto"/>
        <w:bottom w:val="none" w:sz="0" w:space="0" w:color="auto"/>
        <w:right w:val="none" w:sz="0" w:space="0" w:color="auto"/>
      </w:divBdr>
    </w:div>
    <w:div w:id="1042898232">
      <w:bodyDiv w:val="1"/>
      <w:marLeft w:val="0"/>
      <w:marRight w:val="0"/>
      <w:marTop w:val="0"/>
      <w:marBottom w:val="0"/>
      <w:divBdr>
        <w:top w:val="none" w:sz="0" w:space="0" w:color="auto"/>
        <w:left w:val="none" w:sz="0" w:space="0" w:color="auto"/>
        <w:bottom w:val="none" w:sz="0" w:space="0" w:color="auto"/>
        <w:right w:val="none" w:sz="0" w:space="0" w:color="auto"/>
      </w:divBdr>
    </w:div>
    <w:div w:id="1042944846">
      <w:bodyDiv w:val="1"/>
      <w:marLeft w:val="0"/>
      <w:marRight w:val="0"/>
      <w:marTop w:val="0"/>
      <w:marBottom w:val="0"/>
      <w:divBdr>
        <w:top w:val="none" w:sz="0" w:space="0" w:color="auto"/>
        <w:left w:val="none" w:sz="0" w:space="0" w:color="auto"/>
        <w:bottom w:val="none" w:sz="0" w:space="0" w:color="auto"/>
        <w:right w:val="none" w:sz="0" w:space="0" w:color="auto"/>
      </w:divBdr>
    </w:div>
    <w:div w:id="1043019209">
      <w:bodyDiv w:val="1"/>
      <w:marLeft w:val="0"/>
      <w:marRight w:val="0"/>
      <w:marTop w:val="0"/>
      <w:marBottom w:val="0"/>
      <w:divBdr>
        <w:top w:val="none" w:sz="0" w:space="0" w:color="auto"/>
        <w:left w:val="none" w:sz="0" w:space="0" w:color="auto"/>
        <w:bottom w:val="none" w:sz="0" w:space="0" w:color="auto"/>
        <w:right w:val="none" w:sz="0" w:space="0" w:color="auto"/>
      </w:divBdr>
    </w:div>
    <w:div w:id="1043023976">
      <w:bodyDiv w:val="1"/>
      <w:marLeft w:val="0"/>
      <w:marRight w:val="0"/>
      <w:marTop w:val="0"/>
      <w:marBottom w:val="0"/>
      <w:divBdr>
        <w:top w:val="none" w:sz="0" w:space="0" w:color="auto"/>
        <w:left w:val="none" w:sz="0" w:space="0" w:color="auto"/>
        <w:bottom w:val="none" w:sz="0" w:space="0" w:color="auto"/>
        <w:right w:val="none" w:sz="0" w:space="0" w:color="auto"/>
      </w:divBdr>
    </w:div>
    <w:div w:id="1043096538">
      <w:bodyDiv w:val="1"/>
      <w:marLeft w:val="0"/>
      <w:marRight w:val="0"/>
      <w:marTop w:val="0"/>
      <w:marBottom w:val="0"/>
      <w:divBdr>
        <w:top w:val="none" w:sz="0" w:space="0" w:color="auto"/>
        <w:left w:val="none" w:sz="0" w:space="0" w:color="auto"/>
        <w:bottom w:val="none" w:sz="0" w:space="0" w:color="auto"/>
        <w:right w:val="none" w:sz="0" w:space="0" w:color="auto"/>
      </w:divBdr>
    </w:div>
    <w:div w:id="1043141779">
      <w:bodyDiv w:val="1"/>
      <w:marLeft w:val="0"/>
      <w:marRight w:val="0"/>
      <w:marTop w:val="0"/>
      <w:marBottom w:val="0"/>
      <w:divBdr>
        <w:top w:val="none" w:sz="0" w:space="0" w:color="auto"/>
        <w:left w:val="none" w:sz="0" w:space="0" w:color="auto"/>
        <w:bottom w:val="none" w:sz="0" w:space="0" w:color="auto"/>
        <w:right w:val="none" w:sz="0" w:space="0" w:color="auto"/>
      </w:divBdr>
    </w:div>
    <w:div w:id="1043401720">
      <w:bodyDiv w:val="1"/>
      <w:marLeft w:val="0"/>
      <w:marRight w:val="0"/>
      <w:marTop w:val="0"/>
      <w:marBottom w:val="0"/>
      <w:divBdr>
        <w:top w:val="none" w:sz="0" w:space="0" w:color="auto"/>
        <w:left w:val="none" w:sz="0" w:space="0" w:color="auto"/>
        <w:bottom w:val="none" w:sz="0" w:space="0" w:color="auto"/>
        <w:right w:val="none" w:sz="0" w:space="0" w:color="auto"/>
      </w:divBdr>
    </w:div>
    <w:div w:id="1043753523">
      <w:bodyDiv w:val="1"/>
      <w:marLeft w:val="0"/>
      <w:marRight w:val="0"/>
      <w:marTop w:val="0"/>
      <w:marBottom w:val="0"/>
      <w:divBdr>
        <w:top w:val="none" w:sz="0" w:space="0" w:color="auto"/>
        <w:left w:val="none" w:sz="0" w:space="0" w:color="auto"/>
        <w:bottom w:val="none" w:sz="0" w:space="0" w:color="auto"/>
        <w:right w:val="none" w:sz="0" w:space="0" w:color="auto"/>
      </w:divBdr>
    </w:div>
    <w:div w:id="1043866051">
      <w:bodyDiv w:val="1"/>
      <w:marLeft w:val="0"/>
      <w:marRight w:val="0"/>
      <w:marTop w:val="0"/>
      <w:marBottom w:val="0"/>
      <w:divBdr>
        <w:top w:val="none" w:sz="0" w:space="0" w:color="auto"/>
        <w:left w:val="none" w:sz="0" w:space="0" w:color="auto"/>
        <w:bottom w:val="none" w:sz="0" w:space="0" w:color="auto"/>
        <w:right w:val="none" w:sz="0" w:space="0" w:color="auto"/>
      </w:divBdr>
    </w:div>
    <w:div w:id="1044059883">
      <w:bodyDiv w:val="1"/>
      <w:marLeft w:val="0"/>
      <w:marRight w:val="0"/>
      <w:marTop w:val="0"/>
      <w:marBottom w:val="0"/>
      <w:divBdr>
        <w:top w:val="none" w:sz="0" w:space="0" w:color="auto"/>
        <w:left w:val="none" w:sz="0" w:space="0" w:color="auto"/>
        <w:bottom w:val="none" w:sz="0" w:space="0" w:color="auto"/>
        <w:right w:val="none" w:sz="0" w:space="0" w:color="auto"/>
      </w:divBdr>
    </w:div>
    <w:div w:id="1044064415">
      <w:bodyDiv w:val="1"/>
      <w:marLeft w:val="0"/>
      <w:marRight w:val="0"/>
      <w:marTop w:val="0"/>
      <w:marBottom w:val="0"/>
      <w:divBdr>
        <w:top w:val="none" w:sz="0" w:space="0" w:color="auto"/>
        <w:left w:val="none" w:sz="0" w:space="0" w:color="auto"/>
        <w:bottom w:val="none" w:sz="0" w:space="0" w:color="auto"/>
        <w:right w:val="none" w:sz="0" w:space="0" w:color="auto"/>
      </w:divBdr>
    </w:div>
    <w:div w:id="1044133166">
      <w:bodyDiv w:val="1"/>
      <w:marLeft w:val="0"/>
      <w:marRight w:val="0"/>
      <w:marTop w:val="0"/>
      <w:marBottom w:val="0"/>
      <w:divBdr>
        <w:top w:val="none" w:sz="0" w:space="0" w:color="auto"/>
        <w:left w:val="none" w:sz="0" w:space="0" w:color="auto"/>
        <w:bottom w:val="none" w:sz="0" w:space="0" w:color="auto"/>
        <w:right w:val="none" w:sz="0" w:space="0" w:color="auto"/>
      </w:divBdr>
    </w:div>
    <w:div w:id="1044405259">
      <w:bodyDiv w:val="1"/>
      <w:marLeft w:val="0"/>
      <w:marRight w:val="0"/>
      <w:marTop w:val="0"/>
      <w:marBottom w:val="0"/>
      <w:divBdr>
        <w:top w:val="none" w:sz="0" w:space="0" w:color="auto"/>
        <w:left w:val="none" w:sz="0" w:space="0" w:color="auto"/>
        <w:bottom w:val="none" w:sz="0" w:space="0" w:color="auto"/>
        <w:right w:val="none" w:sz="0" w:space="0" w:color="auto"/>
      </w:divBdr>
    </w:div>
    <w:div w:id="1044408152">
      <w:bodyDiv w:val="1"/>
      <w:marLeft w:val="0"/>
      <w:marRight w:val="0"/>
      <w:marTop w:val="0"/>
      <w:marBottom w:val="0"/>
      <w:divBdr>
        <w:top w:val="none" w:sz="0" w:space="0" w:color="auto"/>
        <w:left w:val="none" w:sz="0" w:space="0" w:color="auto"/>
        <w:bottom w:val="none" w:sz="0" w:space="0" w:color="auto"/>
        <w:right w:val="none" w:sz="0" w:space="0" w:color="auto"/>
      </w:divBdr>
    </w:div>
    <w:div w:id="1044519178">
      <w:bodyDiv w:val="1"/>
      <w:marLeft w:val="0"/>
      <w:marRight w:val="0"/>
      <w:marTop w:val="0"/>
      <w:marBottom w:val="0"/>
      <w:divBdr>
        <w:top w:val="none" w:sz="0" w:space="0" w:color="auto"/>
        <w:left w:val="none" w:sz="0" w:space="0" w:color="auto"/>
        <w:bottom w:val="none" w:sz="0" w:space="0" w:color="auto"/>
        <w:right w:val="none" w:sz="0" w:space="0" w:color="auto"/>
      </w:divBdr>
    </w:div>
    <w:div w:id="1044519856">
      <w:bodyDiv w:val="1"/>
      <w:marLeft w:val="0"/>
      <w:marRight w:val="0"/>
      <w:marTop w:val="0"/>
      <w:marBottom w:val="0"/>
      <w:divBdr>
        <w:top w:val="none" w:sz="0" w:space="0" w:color="auto"/>
        <w:left w:val="none" w:sz="0" w:space="0" w:color="auto"/>
        <w:bottom w:val="none" w:sz="0" w:space="0" w:color="auto"/>
        <w:right w:val="none" w:sz="0" w:space="0" w:color="auto"/>
      </w:divBdr>
    </w:div>
    <w:div w:id="1044522611">
      <w:bodyDiv w:val="1"/>
      <w:marLeft w:val="0"/>
      <w:marRight w:val="0"/>
      <w:marTop w:val="0"/>
      <w:marBottom w:val="0"/>
      <w:divBdr>
        <w:top w:val="none" w:sz="0" w:space="0" w:color="auto"/>
        <w:left w:val="none" w:sz="0" w:space="0" w:color="auto"/>
        <w:bottom w:val="none" w:sz="0" w:space="0" w:color="auto"/>
        <w:right w:val="none" w:sz="0" w:space="0" w:color="auto"/>
      </w:divBdr>
    </w:div>
    <w:div w:id="1044601462">
      <w:bodyDiv w:val="1"/>
      <w:marLeft w:val="0"/>
      <w:marRight w:val="0"/>
      <w:marTop w:val="0"/>
      <w:marBottom w:val="0"/>
      <w:divBdr>
        <w:top w:val="none" w:sz="0" w:space="0" w:color="auto"/>
        <w:left w:val="none" w:sz="0" w:space="0" w:color="auto"/>
        <w:bottom w:val="none" w:sz="0" w:space="0" w:color="auto"/>
        <w:right w:val="none" w:sz="0" w:space="0" w:color="auto"/>
      </w:divBdr>
    </w:div>
    <w:div w:id="1044794642">
      <w:bodyDiv w:val="1"/>
      <w:marLeft w:val="0"/>
      <w:marRight w:val="0"/>
      <w:marTop w:val="0"/>
      <w:marBottom w:val="0"/>
      <w:divBdr>
        <w:top w:val="none" w:sz="0" w:space="0" w:color="auto"/>
        <w:left w:val="none" w:sz="0" w:space="0" w:color="auto"/>
        <w:bottom w:val="none" w:sz="0" w:space="0" w:color="auto"/>
        <w:right w:val="none" w:sz="0" w:space="0" w:color="auto"/>
      </w:divBdr>
    </w:div>
    <w:div w:id="1044869529">
      <w:bodyDiv w:val="1"/>
      <w:marLeft w:val="0"/>
      <w:marRight w:val="0"/>
      <w:marTop w:val="0"/>
      <w:marBottom w:val="0"/>
      <w:divBdr>
        <w:top w:val="none" w:sz="0" w:space="0" w:color="auto"/>
        <w:left w:val="none" w:sz="0" w:space="0" w:color="auto"/>
        <w:bottom w:val="none" w:sz="0" w:space="0" w:color="auto"/>
        <w:right w:val="none" w:sz="0" w:space="0" w:color="auto"/>
      </w:divBdr>
    </w:div>
    <w:div w:id="1044983065">
      <w:bodyDiv w:val="1"/>
      <w:marLeft w:val="0"/>
      <w:marRight w:val="0"/>
      <w:marTop w:val="0"/>
      <w:marBottom w:val="0"/>
      <w:divBdr>
        <w:top w:val="none" w:sz="0" w:space="0" w:color="auto"/>
        <w:left w:val="none" w:sz="0" w:space="0" w:color="auto"/>
        <w:bottom w:val="none" w:sz="0" w:space="0" w:color="auto"/>
        <w:right w:val="none" w:sz="0" w:space="0" w:color="auto"/>
      </w:divBdr>
    </w:div>
    <w:div w:id="1045104457">
      <w:bodyDiv w:val="1"/>
      <w:marLeft w:val="0"/>
      <w:marRight w:val="0"/>
      <w:marTop w:val="0"/>
      <w:marBottom w:val="0"/>
      <w:divBdr>
        <w:top w:val="none" w:sz="0" w:space="0" w:color="auto"/>
        <w:left w:val="none" w:sz="0" w:space="0" w:color="auto"/>
        <w:bottom w:val="none" w:sz="0" w:space="0" w:color="auto"/>
        <w:right w:val="none" w:sz="0" w:space="0" w:color="auto"/>
      </w:divBdr>
    </w:div>
    <w:div w:id="1045104981">
      <w:bodyDiv w:val="1"/>
      <w:marLeft w:val="0"/>
      <w:marRight w:val="0"/>
      <w:marTop w:val="0"/>
      <w:marBottom w:val="0"/>
      <w:divBdr>
        <w:top w:val="none" w:sz="0" w:space="0" w:color="auto"/>
        <w:left w:val="none" w:sz="0" w:space="0" w:color="auto"/>
        <w:bottom w:val="none" w:sz="0" w:space="0" w:color="auto"/>
        <w:right w:val="none" w:sz="0" w:space="0" w:color="auto"/>
      </w:divBdr>
    </w:div>
    <w:div w:id="1045252656">
      <w:bodyDiv w:val="1"/>
      <w:marLeft w:val="0"/>
      <w:marRight w:val="0"/>
      <w:marTop w:val="0"/>
      <w:marBottom w:val="0"/>
      <w:divBdr>
        <w:top w:val="none" w:sz="0" w:space="0" w:color="auto"/>
        <w:left w:val="none" w:sz="0" w:space="0" w:color="auto"/>
        <w:bottom w:val="none" w:sz="0" w:space="0" w:color="auto"/>
        <w:right w:val="none" w:sz="0" w:space="0" w:color="auto"/>
      </w:divBdr>
    </w:div>
    <w:div w:id="1045568806">
      <w:bodyDiv w:val="1"/>
      <w:marLeft w:val="0"/>
      <w:marRight w:val="0"/>
      <w:marTop w:val="0"/>
      <w:marBottom w:val="0"/>
      <w:divBdr>
        <w:top w:val="none" w:sz="0" w:space="0" w:color="auto"/>
        <w:left w:val="none" w:sz="0" w:space="0" w:color="auto"/>
        <w:bottom w:val="none" w:sz="0" w:space="0" w:color="auto"/>
        <w:right w:val="none" w:sz="0" w:space="0" w:color="auto"/>
      </w:divBdr>
    </w:div>
    <w:div w:id="1045639864">
      <w:bodyDiv w:val="1"/>
      <w:marLeft w:val="0"/>
      <w:marRight w:val="0"/>
      <w:marTop w:val="0"/>
      <w:marBottom w:val="0"/>
      <w:divBdr>
        <w:top w:val="none" w:sz="0" w:space="0" w:color="auto"/>
        <w:left w:val="none" w:sz="0" w:space="0" w:color="auto"/>
        <w:bottom w:val="none" w:sz="0" w:space="0" w:color="auto"/>
        <w:right w:val="none" w:sz="0" w:space="0" w:color="auto"/>
      </w:divBdr>
    </w:div>
    <w:div w:id="1045640699">
      <w:bodyDiv w:val="1"/>
      <w:marLeft w:val="0"/>
      <w:marRight w:val="0"/>
      <w:marTop w:val="0"/>
      <w:marBottom w:val="0"/>
      <w:divBdr>
        <w:top w:val="none" w:sz="0" w:space="0" w:color="auto"/>
        <w:left w:val="none" w:sz="0" w:space="0" w:color="auto"/>
        <w:bottom w:val="none" w:sz="0" w:space="0" w:color="auto"/>
        <w:right w:val="none" w:sz="0" w:space="0" w:color="auto"/>
      </w:divBdr>
    </w:div>
    <w:div w:id="1045758529">
      <w:bodyDiv w:val="1"/>
      <w:marLeft w:val="0"/>
      <w:marRight w:val="0"/>
      <w:marTop w:val="0"/>
      <w:marBottom w:val="0"/>
      <w:divBdr>
        <w:top w:val="none" w:sz="0" w:space="0" w:color="auto"/>
        <w:left w:val="none" w:sz="0" w:space="0" w:color="auto"/>
        <w:bottom w:val="none" w:sz="0" w:space="0" w:color="auto"/>
        <w:right w:val="none" w:sz="0" w:space="0" w:color="auto"/>
      </w:divBdr>
    </w:div>
    <w:div w:id="1045985267">
      <w:bodyDiv w:val="1"/>
      <w:marLeft w:val="0"/>
      <w:marRight w:val="0"/>
      <w:marTop w:val="0"/>
      <w:marBottom w:val="0"/>
      <w:divBdr>
        <w:top w:val="none" w:sz="0" w:space="0" w:color="auto"/>
        <w:left w:val="none" w:sz="0" w:space="0" w:color="auto"/>
        <w:bottom w:val="none" w:sz="0" w:space="0" w:color="auto"/>
        <w:right w:val="none" w:sz="0" w:space="0" w:color="auto"/>
      </w:divBdr>
    </w:div>
    <w:div w:id="1045986247">
      <w:bodyDiv w:val="1"/>
      <w:marLeft w:val="0"/>
      <w:marRight w:val="0"/>
      <w:marTop w:val="0"/>
      <w:marBottom w:val="0"/>
      <w:divBdr>
        <w:top w:val="none" w:sz="0" w:space="0" w:color="auto"/>
        <w:left w:val="none" w:sz="0" w:space="0" w:color="auto"/>
        <w:bottom w:val="none" w:sz="0" w:space="0" w:color="auto"/>
        <w:right w:val="none" w:sz="0" w:space="0" w:color="auto"/>
      </w:divBdr>
    </w:div>
    <w:div w:id="1045986263">
      <w:bodyDiv w:val="1"/>
      <w:marLeft w:val="0"/>
      <w:marRight w:val="0"/>
      <w:marTop w:val="0"/>
      <w:marBottom w:val="0"/>
      <w:divBdr>
        <w:top w:val="none" w:sz="0" w:space="0" w:color="auto"/>
        <w:left w:val="none" w:sz="0" w:space="0" w:color="auto"/>
        <w:bottom w:val="none" w:sz="0" w:space="0" w:color="auto"/>
        <w:right w:val="none" w:sz="0" w:space="0" w:color="auto"/>
      </w:divBdr>
    </w:div>
    <w:div w:id="1046027868">
      <w:bodyDiv w:val="1"/>
      <w:marLeft w:val="0"/>
      <w:marRight w:val="0"/>
      <w:marTop w:val="0"/>
      <w:marBottom w:val="0"/>
      <w:divBdr>
        <w:top w:val="none" w:sz="0" w:space="0" w:color="auto"/>
        <w:left w:val="none" w:sz="0" w:space="0" w:color="auto"/>
        <w:bottom w:val="none" w:sz="0" w:space="0" w:color="auto"/>
        <w:right w:val="none" w:sz="0" w:space="0" w:color="auto"/>
      </w:divBdr>
    </w:div>
    <w:div w:id="1046029682">
      <w:bodyDiv w:val="1"/>
      <w:marLeft w:val="0"/>
      <w:marRight w:val="0"/>
      <w:marTop w:val="0"/>
      <w:marBottom w:val="0"/>
      <w:divBdr>
        <w:top w:val="none" w:sz="0" w:space="0" w:color="auto"/>
        <w:left w:val="none" w:sz="0" w:space="0" w:color="auto"/>
        <w:bottom w:val="none" w:sz="0" w:space="0" w:color="auto"/>
        <w:right w:val="none" w:sz="0" w:space="0" w:color="auto"/>
      </w:divBdr>
    </w:div>
    <w:div w:id="1046030430">
      <w:bodyDiv w:val="1"/>
      <w:marLeft w:val="0"/>
      <w:marRight w:val="0"/>
      <w:marTop w:val="0"/>
      <w:marBottom w:val="0"/>
      <w:divBdr>
        <w:top w:val="none" w:sz="0" w:space="0" w:color="auto"/>
        <w:left w:val="none" w:sz="0" w:space="0" w:color="auto"/>
        <w:bottom w:val="none" w:sz="0" w:space="0" w:color="auto"/>
        <w:right w:val="none" w:sz="0" w:space="0" w:color="auto"/>
      </w:divBdr>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46217555">
      <w:bodyDiv w:val="1"/>
      <w:marLeft w:val="0"/>
      <w:marRight w:val="0"/>
      <w:marTop w:val="0"/>
      <w:marBottom w:val="0"/>
      <w:divBdr>
        <w:top w:val="none" w:sz="0" w:space="0" w:color="auto"/>
        <w:left w:val="none" w:sz="0" w:space="0" w:color="auto"/>
        <w:bottom w:val="none" w:sz="0" w:space="0" w:color="auto"/>
        <w:right w:val="none" w:sz="0" w:space="0" w:color="auto"/>
      </w:divBdr>
    </w:div>
    <w:div w:id="1046684267">
      <w:bodyDiv w:val="1"/>
      <w:marLeft w:val="0"/>
      <w:marRight w:val="0"/>
      <w:marTop w:val="0"/>
      <w:marBottom w:val="0"/>
      <w:divBdr>
        <w:top w:val="none" w:sz="0" w:space="0" w:color="auto"/>
        <w:left w:val="none" w:sz="0" w:space="0" w:color="auto"/>
        <w:bottom w:val="none" w:sz="0" w:space="0" w:color="auto"/>
        <w:right w:val="none" w:sz="0" w:space="0" w:color="auto"/>
      </w:divBdr>
    </w:div>
    <w:div w:id="1046754382">
      <w:bodyDiv w:val="1"/>
      <w:marLeft w:val="0"/>
      <w:marRight w:val="0"/>
      <w:marTop w:val="0"/>
      <w:marBottom w:val="0"/>
      <w:divBdr>
        <w:top w:val="none" w:sz="0" w:space="0" w:color="auto"/>
        <w:left w:val="none" w:sz="0" w:space="0" w:color="auto"/>
        <w:bottom w:val="none" w:sz="0" w:space="0" w:color="auto"/>
        <w:right w:val="none" w:sz="0" w:space="0" w:color="auto"/>
      </w:divBdr>
    </w:div>
    <w:div w:id="1046830263">
      <w:bodyDiv w:val="1"/>
      <w:marLeft w:val="0"/>
      <w:marRight w:val="0"/>
      <w:marTop w:val="0"/>
      <w:marBottom w:val="0"/>
      <w:divBdr>
        <w:top w:val="none" w:sz="0" w:space="0" w:color="auto"/>
        <w:left w:val="none" w:sz="0" w:space="0" w:color="auto"/>
        <w:bottom w:val="none" w:sz="0" w:space="0" w:color="auto"/>
        <w:right w:val="none" w:sz="0" w:space="0" w:color="auto"/>
      </w:divBdr>
    </w:div>
    <w:div w:id="1047030327">
      <w:bodyDiv w:val="1"/>
      <w:marLeft w:val="0"/>
      <w:marRight w:val="0"/>
      <w:marTop w:val="0"/>
      <w:marBottom w:val="0"/>
      <w:divBdr>
        <w:top w:val="none" w:sz="0" w:space="0" w:color="auto"/>
        <w:left w:val="none" w:sz="0" w:space="0" w:color="auto"/>
        <w:bottom w:val="none" w:sz="0" w:space="0" w:color="auto"/>
        <w:right w:val="none" w:sz="0" w:space="0" w:color="auto"/>
      </w:divBdr>
    </w:div>
    <w:div w:id="1047098056">
      <w:bodyDiv w:val="1"/>
      <w:marLeft w:val="0"/>
      <w:marRight w:val="0"/>
      <w:marTop w:val="0"/>
      <w:marBottom w:val="0"/>
      <w:divBdr>
        <w:top w:val="none" w:sz="0" w:space="0" w:color="auto"/>
        <w:left w:val="none" w:sz="0" w:space="0" w:color="auto"/>
        <w:bottom w:val="none" w:sz="0" w:space="0" w:color="auto"/>
        <w:right w:val="none" w:sz="0" w:space="0" w:color="auto"/>
      </w:divBdr>
    </w:div>
    <w:div w:id="1047142083">
      <w:bodyDiv w:val="1"/>
      <w:marLeft w:val="0"/>
      <w:marRight w:val="0"/>
      <w:marTop w:val="0"/>
      <w:marBottom w:val="0"/>
      <w:divBdr>
        <w:top w:val="none" w:sz="0" w:space="0" w:color="auto"/>
        <w:left w:val="none" w:sz="0" w:space="0" w:color="auto"/>
        <w:bottom w:val="none" w:sz="0" w:space="0" w:color="auto"/>
        <w:right w:val="none" w:sz="0" w:space="0" w:color="auto"/>
      </w:divBdr>
    </w:div>
    <w:div w:id="1047142771">
      <w:bodyDiv w:val="1"/>
      <w:marLeft w:val="0"/>
      <w:marRight w:val="0"/>
      <w:marTop w:val="0"/>
      <w:marBottom w:val="0"/>
      <w:divBdr>
        <w:top w:val="none" w:sz="0" w:space="0" w:color="auto"/>
        <w:left w:val="none" w:sz="0" w:space="0" w:color="auto"/>
        <w:bottom w:val="none" w:sz="0" w:space="0" w:color="auto"/>
        <w:right w:val="none" w:sz="0" w:space="0" w:color="auto"/>
      </w:divBdr>
    </w:div>
    <w:div w:id="1047414851">
      <w:bodyDiv w:val="1"/>
      <w:marLeft w:val="0"/>
      <w:marRight w:val="0"/>
      <w:marTop w:val="0"/>
      <w:marBottom w:val="0"/>
      <w:divBdr>
        <w:top w:val="none" w:sz="0" w:space="0" w:color="auto"/>
        <w:left w:val="none" w:sz="0" w:space="0" w:color="auto"/>
        <w:bottom w:val="none" w:sz="0" w:space="0" w:color="auto"/>
        <w:right w:val="none" w:sz="0" w:space="0" w:color="auto"/>
      </w:divBdr>
    </w:div>
    <w:div w:id="1047535311">
      <w:bodyDiv w:val="1"/>
      <w:marLeft w:val="0"/>
      <w:marRight w:val="0"/>
      <w:marTop w:val="0"/>
      <w:marBottom w:val="0"/>
      <w:divBdr>
        <w:top w:val="none" w:sz="0" w:space="0" w:color="auto"/>
        <w:left w:val="none" w:sz="0" w:space="0" w:color="auto"/>
        <w:bottom w:val="none" w:sz="0" w:space="0" w:color="auto"/>
        <w:right w:val="none" w:sz="0" w:space="0" w:color="auto"/>
      </w:divBdr>
    </w:div>
    <w:div w:id="1047728098">
      <w:bodyDiv w:val="1"/>
      <w:marLeft w:val="0"/>
      <w:marRight w:val="0"/>
      <w:marTop w:val="0"/>
      <w:marBottom w:val="0"/>
      <w:divBdr>
        <w:top w:val="none" w:sz="0" w:space="0" w:color="auto"/>
        <w:left w:val="none" w:sz="0" w:space="0" w:color="auto"/>
        <w:bottom w:val="none" w:sz="0" w:space="0" w:color="auto"/>
        <w:right w:val="none" w:sz="0" w:space="0" w:color="auto"/>
      </w:divBdr>
    </w:div>
    <w:div w:id="1047728914">
      <w:bodyDiv w:val="1"/>
      <w:marLeft w:val="0"/>
      <w:marRight w:val="0"/>
      <w:marTop w:val="0"/>
      <w:marBottom w:val="0"/>
      <w:divBdr>
        <w:top w:val="none" w:sz="0" w:space="0" w:color="auto"/>
        <w:left w:val="none" w:sz="0" w:space="0" w:color="auto"/>
        <w:bottom w:val="none" w:sz="0" w:space="0" w:color="auto"/>
        <w:right w:val="none" w:sz="0" w:space="0" w:color="auto"/>
      </w:divBdr>
    </w:div>
    <w:div w:id="1047754037">
      <w:bodyDiv w:val="1"/>
      <w:marLeft w:val="0"/>
      <w:marRight w:val="0"/>
      <w:marTop w:val="0"/>
      <w:marBottom w:val="0"/>
      <w:divBdr>
        <w:top w:val="none" w:sz="0" w:space="0" w:color="auto"/>
        <w:left w:val="none" w:sz="0" w:space="0" w:color="auto"/>
        <w:bottom w:val="none" w:sz="0" w:space="0" w:color="auto"/>
        <w:right w:val="none" w:sz="0" w:space="0" w:color="auto"/>
      </w:divBdr>
    </w:div>
    <w:div w:id="1047799044">
      <w:bodyDiv w:val="1"/>
      <w:marLeft w:val="0"/>
      <w:marRight w:val="0"/>
      <w:marTop w:val="0"/>
      <w:marBottom w:val="0"/>
      <w:divBdr>
        <w:top w:val="none" w:sz="0" w:space="0" w:color="auto"/>
        <w:left w:val="none" w:sz="0" w:space="0" w:color="auto"/>
        <w:bottom w:val="none" w:sz="0" w:space="0" w:color="auto"/>
        <w:right w:val="none" w:sz="0" w:space="0" w:color="auto"/>
      </w:divBdr>
    </w:div>
    <w:div w:id="1047800004">
      <w:bodyDiv w:val="1"/>
      <w:marLeft w:val="0"/>
      <w:marRight w:val="0"/>
      <w:marTop w:val="0"/>
      <w:marBottom w:val="0"/>
      <w:divBdr>
        <w:top w:val="none" w:sz="0" w:space="0" w:color="auto"/>
        <w:left w:val="none" w:sz="0" w:space="0" w:color="auto"/>
        <w:bottom w:val="none" w:sz="0" w:space="0" w:color="auto"/>
        <w:right w:val="none" w:sz="0" w:space="0" w:color="auto"/>
      </w:divBdr>
    </w:div>
    <w:div w:id="1047801189">
      <w:bodyDiv w:val="1"/>
      <w:marLeft w:val="0"/>
      <w:marRight w:val="0"/>
      <w:marTop w:val="0"/>
      <w:marBottom w:val="0"/>
      <w:divBdr>
        <w:top w:val="none" w:sz="0" w:space="0" w:color="auto"/>
        <w:left w:val="none" w:sz="0" w:space="0" w:color="auto"/>
        <w:bottom w:val="none" w:sz="0" w:space="0" w:color="auto"/>
        <w:right w:val="none" w:sz="0" w:space="0" w:color="auto"/>
      </w:divBdr>
    </w:div>
    <w:div w:id="1048148964">
      <w:bodyDiv w:val="1"/>
      <w:marLeft w:val="0"/>
      <w:marRight w:val="0"/>
      <w:marTop w:val="0"/>
      <w:marBottom w:val="0"/>
      <w:divBdr>
        <w:top w:val="none" w:sz="0" w:space="0" w:color="auto"/>
        <w:left w:val="none" w:sz="0" w:space="0" w:color="auto"/>
        <w:bottom w:val="none" w:sz="0" w:space="0" w:color="auto"/>
        <w:right w:val="none" w:sz="0" w:space="0" w:color="auto"/>
      </w:divBdr>
    </w:div>
    <w:div w:id="1048533884">
      <w:bodyDiv w:val="1"/>
      <w:marLeft w:val="0"/>
      <w:marRight w:val="0"/>
      <w:marTop w:val="0"/>
      <w:marBottom w:val="0"/>
      <w:divBdr>
        <w:top w:val="none" w:sz="0" w:space="0" w:color="auto"/>
        <w:left w:val="none" w:sz="0" w:space="0" w:color="auto"/>
        <w:bottom w:val="none" w:sz="0" w:space="0" w:color="auto"/>
        <w:right w:val="none" w:sz="0" w:space="0" w:color="auto"/>
      </w:divBdr>
    </w:div>
    <w:div w:id="1048648507">
      <w:bodyDiv w:val="1"/>
      <w:marLeft w:val="0"/>
      <w:marRight w:val="0"/>
      <w:marTop w:val="0"/>
      <w:marBottom w:val="0"/>
      <w:divBdr>
        <w:top w:val="none" w:sz="0" w:space="0" w:color="auto"/>
        <w:left w:val="none" w:sz="0" w:space="0" w:color="auto"/>
        <w:bottom w:val="none" w:sz="0" w:space="0" w:color="auto"/>
        <w:right w:val="none" w:sz="0" w:space="0" w:color="auto"/>
      </w:divBdr>
    </w:div>
    <w:div w:id="1048803393">
      <w:bodyDiv w:val="1"/>
      <w:marLeft w:val="0"/>
      <w:marRight w:val="0"/>
      <w:marTop w:val="0"/>
      <w:marBottom w:val="0"/>
      <w:divBdr>
        <w:top w:val="none" w:sz="0" w:space="0" w:color="auto"/>
        <w:left w:val="none" w:sz="0" w:space="0" w:color="auto"/>
        <w:bottom w:val="none" w:sz="0" w:space="0" w:color="auto"/>
        <w:right w:val="none" w:sz="0" w:space="0" w:color="auto"/>
      </w:divBdr>
    </w:div>
    <w:div w:id="1048843184">
      <w:bodyDiv w:val="1"/>
      <w:marLeft w:val="0"/>
      <w:marRight w:val="0"/>
      <w:marTop w:val="0"/>
      <w:marBottom w:val="0"/>
      <w:divBdr>
        <w:top w:val="none" w:sz="0" w:space="0" w:color="auto"/>
        <w:left w:val="none" w:sz="0" w:space="0" w:color="auto"/>
        <w:bottom w:val="none" w:sz="0" w:space="0" w:color="auto"/>
        <w:right w:val="none" w:sz="0" w:space="0" w:color="auto"/>
      </w:divBdr>
    </w:div>
    <w:div w:id="1049064382">
      <w:bodyDiv w:val="1"/>
      <w:marLeft w:val="0"/>
      <w:marRight w:val="0"/>
      <w:marTop w:val="0"/>
      <w:marBottom w:val="0"/>
      <w:divBdr>
        <w:top w:val="none" w:sz="0" w:space="0" w:color="auto"/>
        <w:left w:val="none" w:sz="0" w:space="0" w:color="auto"/>
        <w:bottom w:val="none" w:sz="0" w:space="0" w:color="auto"/>
        <w:right w:val="none" w:sz="0" w:space="0" w:color="auto"/>
      </w:divBdr>
    </w:div>
    <w:div w:id="1049183663">
      <w:bodyDiv w:val="1"/>
      <w:marLeft w:val="0"/>
      <w:marRight w:val="0"/>
      <w:marTop w:val="0"/>
      <w:marBottom w:val="0"/>
      <w:divBdr>
        <w:top w:val="none" w:sz="0" w:space="0" w:color="auto"/>
        <w:left w:val="none" w:sz="0" w:space="0" w:color="auto"/>
        <w:bottom w:val="none" w:sz="0" w:space="0" w:color="auto"/>
        <w:right w:val="none" w:sz="0" w:space="0" w:color="auto"/>
      </w:divBdr>
    </w:div>
    <w:div w:id="1049304209">
      <w:bodyDiv w:val="1"/>
      <w:marLeft w:val="0"/>
      <w:marRight w:val="0"/>
      <w:marTop w:val="0"/>
      <w:marBottom w:val="0"/>
      <w:divBdr>
        <w:top w:val="none" w:sz="0" w:space="0" w:color="auto"/>
        <w:left w:val="none" w:sz="0" w:space="0" w:color="auto"/>
        <w:bottom w:val="none" w:sz="0" w:space="0" w:color="auto"/>
        <w:right w:val="none" w:sz="0" w:space="0" w:color="auto"/>
      </w:divBdr>
    </w:div>
    <w:div w:id="1049384107">
      <w:bodyDiv w:val="1"/>
      <w:marLeft w:val="0"/>
      <w:marRight w:val="0"/>
      <w:marTop w:val="0"/>
      <w:marBottom w:val="0"/>
      <w:divBdr>
        <w:top w:val="none" w:sz="0" w:space="0" w:color="auto"/>
        <w:left w:val="none" w:sz="0" w:space="0" w:color="auto"/>
        <w:bottom w:val="none" w:sz="0" w:space="0" w:color="auto"/>
        <w:right w:val="none" w:sz="0" w:space="0" w:color="auto"/>
      </w:divBdr>
    </w:div>
    <w:div w:id="1049497883">
      <w:bodyDiv w:val="1"/>
      <w:marLeft w:val="0"/>
      <w:marRight w:val="0"/>
      <w:marTop w:val="0"/>
      <w:marBottom w:val="0"/>
      <w:divBdr>
        <w:top w:val="none" w:sz="0" w:space="0" w:color="auto"/>
        <w:left w:val="none" w:sz="0" w:space="0" w:color="auto"/>
        <w:bottom w:val="none" w:sz="0" w:space="0" w:color="auto"/>
        <w:right w:val="none" w:sz="0" w:space="0" w:color="auto"/>
      </w:divBdr>
    </w:div>
    <w:div w:id="1049691323">
      <w:bodyDiv w:val="1"/>
      <w:marLeft w:val="0"/>
      <w:marRight w:val="0"/>
      <w:marTop w:val="0"/>
      <w:marBottom w:val="0"/>
      <w:divBdr>
        <w:top w:val="none" w:sz="0" w:space="0" w:color="auto"/>
        <w:left w:val="none" w:sz="0" w:space="0" w:color="auto"/>
        <w:bottom w:val="none" w:sz="0" w:space="0" w:color="auto"/>
        <w:right w:val="none" w:sz="0" w:space="0" w:color="auto"/>
      </w:divBdr>
    </w:div>
    <w:div w:id="1049769718">
      <w:bodyDiv w:val="1"/>
      <w:marLeft w:val="0"/>
      <w:marRight w:val="0"/>
      <w:marTop w:val="0"/>
      <w:marBottom w:val="0"/>
      <w:divBdr>
        <w:top w:val="none" w:sz="0" w:space="0" w:color="auto"/>
        <w:left w:val="none" w:sz="0" w:space="0" w:color="auto"/>
        <w:bottom w:val="none" w:sz="0" w:space="0" w:color="auto"/>
        <w:right w:val="none" w:sz="0" w:space="0" w:color="auto"/>
      </w:divBdr>
    </w:div>
    <w:div w:id="1049915787">
      <w:bodyDiv w:val="1"/>
      <w:marLeft w:val="0"/>
      <w:marRight w:val="0"/>
      <w:marTop w:val="0"/>
      <w:marBottom w:val="0"/>
      <w:divBdr>
        <w:top w:val="none" w:sz="0" w:space="0" w:color="auto"/>
        <w:left w:val="none" w:sz="0" w:space="0" w:color="auto"/>
        <w:bottom w:val="none" w:sz="0" w:space="0" w:color="auto"/>
        <w:right w:val="none" w:sz="0" w:space="0" w:color="auto"/>
      </w:divBdr>
    </w:div>
    <w:div w:id="1050106231">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0572918">
      <w:bodyDiv w:val="1"/>
      <w:marLeft w:val="0"/>
      <w:marRight w:val="0"/>
      <w:marTop w:val="0"/>
      <w:marBottom w:val="0"/>
      <w:divBdr>
        <w:top w:val="none" w:sz="0" w:space="0" w:color="auto"/>
        <w:left w:val="none" w:sz="0" w:space="0" w:color="auto"/>
        <w:bottom w:val="none" w:sz="0" w:space="0" w:color="auto"/>
        <w:right w:val="none" w:sz="0" w:space="0" w:color="auto"/>
      </w:divBdr>
    </w:div>
    <w:div w:id="1050691427">
      <w:bodyDiv w:val="1"/>
      <w:marLeft w:val="0"/>
      <w:marRight w:val="0"/>
      <w:marTop w:val="0"/>
      <w:marBottom w:val="0"/>
      <w:divBdr>
        <w:top w:val="none" w:sz="0" w:space="0" w:color="auto"/>
        <w:left w:val="none" w:sz="0" w:space="0" w:color="auto"/>
        <w:bottom w:val="none" w:sz="0" w:space="0" w:color="auto"/>
        <w:right w:val="none" w:sz="0" w:space="0" w:color="auto"/>
      </w:divBdr>
    </w:div>
    <w:div w:id="1050836617">
      <w:bodyDiv w:val="1"/>
      <w:marLeft w:val="0"/>
      <w:marRight w:val="0"/>
      <w:marTop w:val="0"/>
      <w:marBottom w:val="0"/>
      <w:divBdr>
        <w:top w:val="none" w:sz="0" w:space="0" w:color="auto"/>
        <w:left w:val="none" w:sz="0" w:space="0" w:color="auto"/>
        <w:bottom w:val="none" w:sz="0" w:space="0" w:color="auto"/>
        <w:right w:val="none" w:sz="0" w:space="0" w:color="auto"/>
      </w:divBdr>
    </w:div>
    <w:div w:id="1050879832">
      <w:bodyDiv w:val="1"/>
      <w:marLeft w:val="0"/>
      <w:marRight w:val="0"/>
      <w:marTop w:val="0"/>
      <w:marBottom w:val="0"/>
      <w:divBdr>
        <w:top w:val="none" w:sz="0" w:space="0" w:color="auto"/>
        <w:left w:val="none" w:sz="0" w:space="0" w:color="auto"/>
        <w:bottom w:val="none" w:sz="0" w:space="0" w:color="auto"/>
        <w:right w:val="none" w:sz="0" w:space="0" w:color="auto"/>
      </w:divBdr>
    </w:div>
    <w:div w:id="1050959285">
      <w:bodyDiv w:val="1"/>
      <w:marLeft w:val="0"/>
      <w:marRight w:val="0"/>
      <w:marTop w:val="0"/>
      <w:marBottom w:val="0"/>
      <w:divBdr>
        <w:top w:val="none" w:sz="0" w:space="0" w:color="auto"/>
        <w:left w:val="none" w:sz="0" w:space="0" w:color="auto"/>
        <w:bottom w:val="none" w:sz="0" w:space="0" w:color="auto"/>
        <w:right w:val="none" w:sz="0" w:space="0" w:color="auto"/>
      </w:divBdr>
    </w:div>
    <w:div w:id="1051032355">
      <w:bodyDiv w:val="1"/>
      <w:marLeft w:val="0"/>
      <w:marRight w:val="0"/>
      <w:marTop w:val="0"/>
      <w:marBottom w:val="0"/>
      <w:divBdr>
        <w:top w:val="none" w:sz="0" w:space="0" w:color="auto"/>
        <w:left w:val="none" w:sz="0" w:space="0" w:color="auto"/>
        <w:bottom w:val="none" w:sz="0" w:space="0" w:color="auto"/>
        <w:right w:val="none" w:sz="0" w:space="0" w:color="auto"/>
      </w:divBdr>
    </w:div>
    <w:div w:id="1051267190">
      <w:bodyDiv w:val="1"/>
      <w:marLeft w:val="0"/>
      <w:marRight w:val="0"/>
      <w:marTop w:val="0"/>
      <w:marBottom w:val="0"/>
      <w:divBdr>
        <w:top w:val="none" w:sz="0" w:space="0" w:color="auto"/>
        <w:left w:val="none" w:sz="0" w:space="0" w:color="auto"/>
        <w:bottom w:val="none" w:sz="0" w:space="0" w:color="auto"/>
        <w:right w:val="none" w:sz="0" w:space="0" w:color="auto"/>
      </w:divBdr>
    </w:div>
    <w:div w:id="1051348366">
      <w:bodyDiv w:val="1"/>
      <w:marLeft w:val="0"/>
      <w:marRight w:val="0"/>
      <w:marTop w:val="0"/>
      <w:marBottom w:val="0"/>
      <w:divBdr>
        <w:top w:val="none" w:sz="0" w:space="0" w:color="auto"/>
        <w:left w:val="none" w:sz="0" w:space="0" w:color="auto"/>
        <w:bottom w:val="none" w:sz="0" w:space="0" w:color="auto"/>
        <w:right w:val="none" w:sz="0" w:space="0" w:color="auto"/>
      </w:divBdr>
    </w:div>
    <w:div w:id="1051534103">
      <w:bodyDiv w:val="1"/>
      <w:marLeft w:val="0"/>
      <w:marRight w:val="0"/>
      <w:marTop w:val="0"/>
      <w:marBottom w:val="0"/>
      <w:divBdr>
        <w:top w:val="none" w:sz="0" w:space="0" w:color="auto"/>
        <w:left w:val="none" w:sz="0" w:space="0" w:color="auto"/>
        <w:bottom w:val="none" w:sz="0" w:space="0" w:color="auto"/>
        <w:right w:val="none" w:sz="0" w:space="0" w:color="auto"/>
      </w:divBdr>
    </w:div>
    <w:div w:id="1051685739">
      <w:bodyDiv w:val="1"/>
      <w:marLeft w:val="0"/>
      <w:marRight w:val="0"/>
      <w:marTop w:val="0"/>
      <w:marBottom w:val="0"/>
      <w:divBdr>
        <w:top w:val="none" w:sz="0" w:space="0" w:color="auto"/>
        <w:left w:val="none" w:sz="0" w:space="0" w:color="auto"/>
        <w:bottom w:val="none" w:sz="0" w:space="0" w:color="auto"/>
        <w:right w:val="none" w:sz="0" w:space="0" w:color="auto"/>
      </w:divBdr>
    </w:div>
    <w:div w:id="1051727718">
      <w:bodyDiv w:val="1"/>
      <w:marLeft w:val="0"/>
      <w:marRight w:val="0"/>
      <w:marTop w:val="0"/>
      <w:marBottom w:val="0"/>
      <w:divBdr>
        <w:top w:val="none" w:sz="0" w:space="0" w:color="auto"/>
        <w:left w:val="none" w:sz="0" w:space="0" w:color="auto"/>
        <w:bottom w:val="none" w:sz="0" w:space="0" w:color="auto"/>
        <w:right w:val="none" w:sz="0" w:space="0" w:color="auto"/>
      </w:divBdr>
    </w:div>
    <w:div w:id="1051729547">
      <w:bodyDiv w:val="1"/>
      <w:marLeft w:val="0"/>
      <w:marRight w:val="0"/>
      <w:marTop w:val="0"/>
      <w:marBottom w:val="0"/>
      <w:divBdr>
        <w:top w:val="none" w:sz="0" w:space="0" w:color="auto"/>
        <w:left w:val="none" w:sz="0" w:space="0" w:color="auto"/>
        <w:bottom w:val="none" w:sz="0" w:space="0" w:color="auto"/>
        <w:right w:val="none" w:sz="0" w:space="0" w:color="auto"/>
      </w:divBdr>
    </w:div>
    <w:div w:id="1051808018">
      <w:bodyDiv w:val="1"/>
      <w:marLeft w:val="0"/>
      <w:marRight w:val="0"/>
      <w:marTop w:val="0"/>
      <w:marBottom w:val="0"/>
      <w:divBdr>
        <w:top w:val="none" w:sz="0" w:space="0" w:color="auto"/>
        <w:left w:val="none" w:sz="0" w:space="0" w:color="auto"/>
        <w:bottom w:val="none" w:sz="0" w:space="0" w:color="auto"/>
        <w:right w:val="none" w:sz="0" w:space="0" w:color="auto"/>
      </w:divBdr>
    </w:div>
    <w:div w:id="1051853458">
      <w:bodyDiv w:val="1"/>
      <w:marLeft w:val="0"/>
      <w:marRight w:val="0"/>
      <w:marTop w:val="0"/>
      <w:marBottom w:val="0"/>
      <w:divBdr>
        <w:top w:val="none" w:sz="0" w:space="0" w:color="auto"/>
        <w:left w:val="none" w:sz="0" w:space="0" w:color="auto"/>
        <w:bottom w:val="none" w:sz="0" w:space="0" w:color="auto"/>
        <w:right w:val="none" w:sz="0" w:space="0" w:color="auto"/>
      </w:divBdr>
    </w:div>
    <w:div w:id="1051923362">
      <w:bodyDiv w:val="1"/>
      <w:marLeft w:val="0"/>
      <w:marRight w:val="0"/>
      <w:marTop w:val="0"/>
      <w:marBottom w:val="0"/>
      <w:divBdr>
        <w:top w:val="none" w:sz="0" w:space="0" w:color="auto"/>
        <w:left w:val="none" w:sz="0" w:space="0" w:color="auto"/>
        <w:bottom w:val="none" w:sz="0" w:space="0" w:color="auto"/>
        <w:right w:val="none" w:sz="0" w:space="0" w:color="auto"/>
      </w:divBdr>
    </w:div>
    <w:div w:id="1051997055">
      <w:bodyDiv w:val="1"/>
      <w:marLeft w:val="0"/>
      <w:marRight w:val="0"/>
      <w:marTop w:val="0"/>
      <w:marBottom w:val="0"/>
      <w:divBdr>
        <w:top w:val="none" w:sz="0" w:space="0" w:color="auto"/>
        <w:left w:val="none" w:sz="0" w:space="0" w:color="auto"/>
        <w:bottom w:val="none" w:sz="0" w:space="0" w:color="auto"/>
        <w:right w:val="none" w:sz="0" w:space="0" w:color="auto"/>
      </w:divBdr>
    </w:div>
    <w:div w:id="1052119045">
      <w:bodyDiv w:val="1"/>
      <w:marLeft w:val="0"/>
      <w:marRight w:val="0"/>
      <w:marTop w:val="0"/>
      <w:marBottom w:val="0"/>
      <w:divBdr>
        <w:top w:val="none" w:sz="0" w:space="0" w:color="auto"/>
        <w:left w:val="none" w:sz="0" w:space="0" w:color="auto"/>
        <w:bottom w:val="none" w:sz="0" w:space="0" w:color="auto"/>
        <w:right w:val="none" w:sz="0" w:space="0" w:color="auto"/>
      </w:divBdr>
    </w:div>
    <w:div w:id="1052311996">
      <w:bodyDiv w:val="1"/>
      <w:marLeft w:val="0"/>
      <w:marRight w:val="0"/>
      <w:marTop w:val="0"/>
      <w:marBottom w:val="0"/>
      <w:divBdr>
        <w:top w:val="none" w:sz="0" w:space="0" w:color="auto"/>
        <w:left w:val="none" w:sz="0" w:space="0" w:color="auto"/>
        <w:bottom w:val="none" w:sz="0" w:space="0" w:color="auto"/>
        <w:right w:val="none" w:sz="0" w:space="0" w:color="auto"/>
      </w:divBdr>
    </w:div>
    <w:div w:id="1052340798">
      <w:bodyDiv w:val="1"/>
      <w:marLeft w:val="0"/>
      <w:marRight w:val="0"/>
      <w:marTop w:val="0"/>
      <w:marBottom w:val="0"/>
      <w:divBdr>
        <w:top w:val="none" w:sz="0" w:space="0" w:color="auto"/>
        <w:left w:val="none" w:sz="0" w:space="0" w:color="auto"/>
        <w:bottom w:val="none" w:sz="0" w:space="0" w:color="auto"/>
        <w:right w:val="none" w:sz="0" w:space="0" w:color="auto"/>
      </w:divBdr>
    </w:div>
    <w:div w:id="1052341437">
      <w:bodyDiv w:val="1"/>
      <w:marLeft w:val="0"/>
      <w:marRight w:val="0"/>
      <w:marTop w:val="0"/>
      <w:marBottom w:val="0"/>
      <w:divBdr>
        <w:top w:val="none" w:sz="0" w:space="0" w:color="auto"/>
        <w:left w:val="none" w:sz="0" w:space="0" w:color="auto"/>
        <w:bottom w:val="none" w:sz="0" w:space="0" w:color="auto"/>
        <w:right w:val="none" w:sz="0" w:space="0" w:color="auto"/>
      </w:divBdr>
    </w:div>
    <w:div w:id="1052735090">
      <w:bodyDiv w:val="1"/>
      <w:marLeft w:val="0"/>
      <w:marRight w:val="0"/>
      <w:marTop w:val="0"/>
      <w:marBottom w:val="0"/>
      <w:divBdr>
        <w:top w:val="none" w:sz="0" w:space="0" w:color="auto"/>
        <w:left w:val="none" w:sz="0" w:space="0" w:color="auto"/>
        <w:bottom w:val="none" w:sz="0" w:space="0" w:color="auto"/>
        <w:right w:val="none" w:sz="0" w:space="0" w:color="auto"/>
      </w:divBdr>
    </w:div>
    <w:div w:id="1052844498">
      <w:bodyDiv w:val="1"/>
      <w:marLeft w:val="0"/>
      <w:marRight w:val="0"/>
      <w:marTop w:val="0"/>
      <w:marBottom w:val="0"/>
      <w:divBdr>
        <w:top w:val="none" w:sz="0" w:space="0" w:color="auto"/>
        <w:left w:val="none" w:sz="0" w:space="0" w:color="auto"/>
        <w:bottom w:val="none" w:sz="0" w:space="0" w:color="auto"/>
        <w:right w:val="none" w:sz="0" w:space="0" w:color="auto"/>
      </w:divBdr>
    </w:div>
    <w:div w:id="1052845161">
      <w:bodyDiv w:val="1"/>
      <w:marLeft w:val="0"/>
      <w:marRight w:val="0"/>
      <w:marTop w:val="0"/>
      <w:marBottom w:val="0"/>
      <w:divBdr>
        <w:top w:val="none" w:sz="0" w:space="0" w:color="auto"/>
        <w:left w:val="none" w:sz="0" w:space="0" w:color="auto"/>
        <w:bottom w:val="none" w:sz="0" w:space="0" w:color="auto"/>
        <w:right w:val="none" w:sz="0" w:space="0" w:color="auto"/>
      </w:divBdr>
    </w:div>
    <w:div w:id="1052845961">
      <w:bodyDiv w:val="1"/>
      <w:marLeft w:val="0"/>
      <w:marRight w:val="0"/>
      <w:marTop w:val="0"/>
      <w:marBottom w:val="0"/>
      <w:divBdr>
        <w:top w:val="none" w:sz="0" w:space="0" w:color="auto"/>
        <w:left w:val="none" w:sz="0" w:space="0" w:color="auto"/>
        <w:bottom w:val="none" w:sz="0" w:space="0" w:color="auto"/>
        <w:right w:val="none" w:sz="0" w:space="0" w:color="auto"/>
      </w:divBdr>
    </w:div>
    <w:div w:id="1052851516">
      <w:bodyDiv w:val="1"/>
      <w:marLeft w:val="0"/>
      <w:marRight w:val="0"/>
      <w:marTop w:val="0"/>
      <w:marBottom w:val="0"/>
      <w:divBdr>
        <w:top w:val="none" w:sz="0" w:space="0" w:color="auto"/>
        <w:left w:val="none" w:sz="0" w:space="0" w:color="auto"/>
        <w:bottom w:val="none" w:sz="0" w:space="0" w:color="auto"/>
        <w:right w:val="none" w:sz="0" w:space="0" w:color="auto"/>
      </w:divBdr>
    </w:div>
    <w:div w:id="1053038362">
      <w:bodyDiv w:val="1"/>
      <w:marLeft w:val="0"/>
      <w:marRight w:val="0"/>
      <w:marTop w:val="0"/>
      <w:marBottom w:val="0"/>
      <w:divBdr>
        <w:top w:val="none" w:sz="0" w:space="0" w:color="auto"/>
        <w:left w:val="none" w:sz="0" w:space="0" w:color="auto"/>
        <w:bottom w:val="none" w:sz="0" w:space="0" w:color="auto"/>
        <w:right w:val="none" w:sz="0" w:space="0" w:color="auto"/>
      </w:divBdr>
    </w:div>
    <w:div w:id="1053042108">
      <w:bodyDiv w:val="1"/>
      <w:marLeft w:val="0"/>
      <w:marRight w:val="0"/>
      <w:marTop w:val="0"/>
      <w:marBottom w:val="0"/>
      <w:divBdr>
        <w:top w:val="none" w:sz="0" w:space="0" w:color="auto"/>
        <w:left w:val="none" w:sz="0" w:space="0" w:color="auto"/>
        <w:bottom w:val="none" w:sz="0" w:space="0" w:color="auto"/>
        <w:right w:val="none" w:sz="0" w:space="0" w:color="auto"/>
      </w:divBdr>
    </w:div>
    <w:div w:id="1053505013">
      <w:bodyDiv w:val="1"/>
      <w:marLeft w:val="0"/>
      <w:marRight w:val="0"/>
      <w:marTop w:val="0"/>
      <w:marBottom w:val="0"/>
      <w:divBdr>
        <w:top w:val="none" w:sz="0" w:space="0" w:color="auto"/>
        <w:left w:val="none" w:sz="0" w:space="0" w:color="auto"/>
        <w:bottom w:val="none" w:sz="0" w:space="0" w:color="auto"/>
        <w:right w:val="none" w:sz="0" w:space="0" w:color="auto"/>
      </w:divBdr>
    </w:div>
    <w:div w:id="1054279972">
      <w:bodyDiv w:val="1"/>
      <w:marLeft w:val="0"/>
      <w:marRight w:val="0"/>
      <w:marTop w:val="0"/>
      <w:marBottom w:val="0"/>
      <w:divBdr>
        <w:top w:val="none" w:sz="0" w:space="0" w:color="auto"/>
        <w:left w:val="none" w:sz="0" w:space="0" w:color="auto"/>
        <w:bottom w:val="none" w:sz="0" w:space="0" w:color="auto"/>
        <w:right w:val="none" w:sz="0" w:space="0" w:color="auto"/>
      </w:divBdr>
    </w:div>
    <w:div w:id="1054309599">
      <w:bodyDiv w:val="1"/>
      <w:marLeft w:val="0"/>
      <w:marRight w:val="0"/>
      <w:marTop w:val="0"/>
      <w:marBottom w:val="0"/>
      <w:divBdr>
        <w:top w:val="none" w:sz="0" w:space="0" w:color="auto"/>
        <w:left w:val="none" w:sz="0" w:space="0" w:color="auto"/>
        <w:bottom w:val="none" w:sz="0" w:space="0" w:color="auto"/>
        <w:right w:val="none" w:sz="0" w:space="0" w:color="auto"/>
      </w:divBdr>
    </w:div>
    <w:div w:id="1054355519">
      <w:bodyDiv w:val="1"/>
      <w:marLeft w:val="0"/>
      <w:marRight w:val="0"/>
      <w:marTop w:val="0"/>
      <w:marBottom w:val="0"/>
      <w:divBdr>
        <w:top w:val="none" w:sz="0" w:space="0" w:color="auto"/>
        <w:left w:val="none" w:sz="0" w:space="0" w:color="auto"/>
        <w:bottom w:val="none" w:sz="0" w:space="0" w:color="auto"/>
        <w:right w:val="none" w:sz="0" w:space="0" w:color="auto"/>
      </w:divBdr>
    </w:div>
    <w:div w:id="1054428905">
      <w:bodyDiv w:val="1"/>
      <w:marLeft w:val="0"/>
      <w:marRight w:val="0"/>
      <w:marTop w:val="0"/>
      <w:marBottom w:val="0"/>
      <w:divBdr>
        <w:top w:val="none" w:sz="0" w:space="0" w:color="auto"/>
        <w:left w:val="none" w:sz="0" w:space="0" w:color="auto"/>
        <w:bottom w:val="none" w:sz="0" w:space="0" w:color="auto"/>
        <w:right w:val="none" w:sz="0" w:space="0" w:color="auto"/>
      </w:divBdr>
    </w:div>
    <w:div w:id="1054431044">
      <w:bodyDiv w:val="1"/>
      <w:marLeft w:val="0"/>
      <w:marRight w:val="0"/>
      <w:marTop w:val="0"/>
      <w:marBottom w:val="0"/>
      <w:divBdr>
        <w:top w:val="none" w:sz="0" w:space="0" w:color="auto"/>
        <w:left w:val="none" w:sz="0" w:space="0" w:color="auto"/>
        <w:bottom w:val="none" w:sz="0" w:space="0" w:color="auto"/>
        <w:right w:val="none" w:sz="0" w:space="0" w:color="auto"/>
      </w:divBdr>
    </w:div>
    <w:div w:id="1054506791">
      <w:bodyDiv w:val="1"/>
      <w:marLeft w:val="0"/>
      <w:marRight w:val="0"/>
      <w:marTop w:val="0"/>
      <w:marBottom w:val="0"/>
      <w:divBdr>
        <w:top w:val="none" w:sz="0" w:space="0" w:color="auto"/>
        <w:left w:val="none" w:sz="0" w:space="0" w:color="auto"/>
        <w:bottom w:val="none" w:sz="0" w:space="0" w:color="auto"/>
        <w:right w:val="none" w:sz="0" w:space="0" w:color="auto"/>
      </w:divBdr>
    </w:div>
    <w:div w:id="1054769052">
      <w:bodyDiv w:val="1"/>
      <w:marLeft w:val="0"/>
      <w:marRight w:val="0"/>
      <w:marTop w:val="0"/>
      <w:marBottom w:val="0"/>
      <w:divBdr>
        <w:top w:val="none" w:sz="0" w:space="0" w:color="auto"/>
        <w:left w:val="none" w:sz="0" w:space="0" w:color="auto"/>
        <w:bottom w:val="none" w:sz="0" w:space="0" w:color="auto"/>
        <w:right w:val="none" w:sz="0" w:space="0" w:color="auto"/>
      </w:divBdr>
    </w:div>
    <w:div w:id="1054891055">
      <w:bodyDiv w:val="1"/>
      <w:marLeft w:val="0"/>
      <w:marRight w:val="0"/>
      <w:marTop w:val="0"/>
      <w:marBottom w:val="0"/>
      <w:divBdr>
        <w:top w:val="none" w:sz="0" w:space="0" w:color="auto"/>
        <w:left w:val="none" w:sz="0" w:space="0" w:color="auto"/>
        <w:bottom w:val="none" w:sz="0" w:space="0" w:color="auto"/>
        <w:right w:val="none" w:sz="0" w:space="0" w:color="auto"/>
      </w:divBdr>
    </w:div>
    <w:div w:id="1054894797">
      <w:bodyDiv w:val="1"/>
      <w:marLeft w:val="0"/>
      <w:marRight w:val="0"/>
      <w:marTop w:val="0"/>
      <w:marBottom w:val="0"/>
      <w:divBdr>
        <w:top w:val="none" w:sz="0" w:space="0" w:color="auto"/>
        <w:left w:val="none" w:sz="0" w:space="0" w:color="auto"/>
        <w:bottom w:val="none" w:sz="0" w:space="0" w:color="auto"/>
        <w:right w:val="none" w:sz="0" w:space="0" w:color="auto"/>
      </w:divBdr>
    </w:div>
    <w:div w:id="1054963328">
      <w:bodyDiv w:val="1"/>
      <w:marLeft w:val="0"/>
      <w:marRight w:val="0"/>
      <w:marTop w:val="0"/>
      <w:marBottom w:val="0"/>
      <w:divBdr>
        <w:top w:val="none" w:sz="0" w:space="0" w:color="auto"/>
        <w:left w:val="none" w:sz="0" w:space="0" w:color="auto"/>
        <w:bottom w:val="none" w:sz="0" w:space="0" w:color="auto"/>
        <w:right w:val="none" w:sz="0" w:space="0" w:color="auto"/>
      </w:divBdr>
    </w:div>
    <w:div w:id="1054964137">
      <w:bodyDiv w:val="1"/>
      <w:marLeft w:val="0"/>
      <w:marRight w:val="0"/>
      <w:marTop w:val="0"/>
      <w:marBottom w:val="0"/>
      <w:divBdr>
        <w:top w:val="none" w:sz="0" w:space="0" w:color="auto"/>
        <w:left w:val="none" w:sz="0" w:space="0" w:color="auto"/>
        <w:bottom w:val="none" w:sz="0" w:space="0" w:color="auto"/>
        <w:right w:val="none" w:sz="0" w:space="0" w:color="auto"/>
      </w:divBdr>
    </w:div>
    <w:div w:id="1055080630">
      <w:bodyDiv w:val="1"/>
      <w:marLeft w:val="0"/>
      <w:marRight w:val="0"/>
      <w:marTop w:val="0"/>
      <w:marBottom w:val="0"/>
      <w:divBdr>
        <w:top w:val="none" w:sz="0" w:space="0" w:color="auto"/>
        <w:left w:val="none" w:sz="0" w:space="0" w:color="auto"/>
        <w:bottom w:val="none" w:sz="0" w:space="0" w:color="auto"/>
        <w:right w:val="none" w:sz="0" w:space="0" w:color="auto"/>
      </w:divBdr>
    </w:div>
    <w:div w:id="1055356307">
      <w:bodyDiv w:val="1"/>
      <w:marLeft w:val="0"/>
      <w:marRight w:val="0"/>
      <w:marTop w:val="0"/>
      <w:marBottom w:val="0"/>
      <w:divBdr>
        <w:top w:val="none" w:sz="0" w:space="0" w:color="auto"/>
        <w:left w:val="none" w:sz="0" w:space="0" w:color="auto"/>
        <w:bottom w:val="none" w:sz="0" w:space="0" w:color="auto"/>
        <w:right w:val="none" w:sz="0" w:space="0" w:color="auto"/>
      </w:divBdr>
    </w:div>
    <w:div w:id="1055662658">
      <w:bodyDiv w:val="1"/>
      <w:marLeft w:val="0"/>
      <w:marRight w:val="0"/>
      <w:marTop w:val="0"/>
      <w:marBottom w:val="0"/>
      <w:divBdr>
        <w:top w:val="none" w:sz="0" w:space="0" w:color="auto"/>
        <w:left w:val="none" w:sz="0" w:space="0" w:color="auto"/>
        <w:bottom w:val="none" w:sz="0" w:space="0" w:color="auto"/>
        <w:right w:val="none" w:sz="0" w:space="0" w:color="auto"/>
      </w:divBdr>
    </w:div>
    <w:div w:id="1055927518">
      <w:bodyDiv w:val="1"/>
      <w:marLeft w:val="0"/>
      <w:marRight w:val="0"/>
      <w:marTop w:val="0"/>
      <w:marBottom w:val="0"/>
      <w:divBdr>
        <w:top w:val="none" w:sz="0" w:space="0" w:color="auto"/>
        <w:left w:val="none" w:sz="0" w:space="0" w:color="auto"/>
        <w:bottom w:val="none" w:sz="0" w:space="0" w:color="auto"/>
        <w:right w:val="none" w:sz="0" w:space="0" w:color="auto"/>
      </w:divBdr>
    </w:div>
    <w:div w:id="1055930833">
      <w:bodyDiv w:val="1"/>
      <w:marLeft w:val="0"/>
      <w:marRight w:val="0"/>
      <w:marTop w:val="0"/>
      <w:marBottom w:val="0"/>
      <w:divBdr>
        <w:top w:val="none" w:sz="0" w:space="0" w:color="auto"/>
        <w:left w:val="none" w:sz="0" w:space="0" w:color="auto"/>
        <w:bottom w:val="none" w:sz="0" w:space="0" w:color="auto"/>
        <w:right w:val="none" w:sz="0" w:space="0" w:color="auto"/>
      </w:divBdr>
    </w:div>
    <w:div w:id="1056005001">
      <w:bodyDiv w:val="1"/>
      <w:marLeft w:val="0"/>
      <w:marRight w:val="0"/>
      <w:marTop w:val="0"/>
      <w:marBottom w:val="0"/>
      <w:divBdr>
        <w:top w:val="none" w:sz="0" w:space="0" w:color="auto"/>
        <w:left w:val="none" w:sz="0" w:space="0" w:color="auto"/>
        <w:bottom w:val="none" w:sz="0" w:space="0" w:color="auto"/>
        <w:right w:val="none" w:sz="0" w:space="0" w:color="auto"/>
      </w:divBdr>
    </w:div>
    <w:div w:id="1056049023">
      <w:bodyDiv w:val="1"/>
      <w:marLeft w:val="0"/>
      <w:marRight w:val="0"/>
      <w:marTop w:val="0"/>
      <w:marBottom w:val="0"/>
      <w:divBdr>
        <w:top w:val="none" w:sz="0" w:space="0" w:color="auto"/>
        <w:left w:val="none" w:sz="0" w:space="0" w:color="auto"/>
        <w:bottom w:val="none" w:sz="0" w:space="0" w:color="auto"/>
        <w:right w:val="none" w:sz="0" w:space="0" w:color="auto"/>
      </w:divBdr>
    </w:div>
    <w:div w:id="1056049177">
      <w:bodyDiv w:val="1"/>
      <w:marLeft w:val="0"/>
      <w:marRight w:val="0"/>
      <w:marTop w:val="0"/>
      <w:marBottom w:val="0"/>
      <w:divBdr>
        <w:top w:val="none" w:sz="0" w:space="0" w:color="auto"/>
        <w:left w:val="none" w:sz="0" w:space="0" w:color="auto"/>
        <w:bottom w:val="none" w:sz="0" w:space="0" w:color="auto"/>
        <w:right w:val="none" w:sz="0" w:space="0" w:color="auto"/>
      </w:divBdr>
    </w:div>
    <w:div w:id="1056124646">
      <w:bodyDiv w:val="1"/>
      <w:marLeft w:val="0"/>
      <w:marRight w:val="0"/>
      <w:marTop w:val="0"/>
      <w:marBottom w:val="0"/>
      <w:divBdr>
        <w:top w:val="none" w:sz="0" w:space="0" w:color="auto"/>
        <w:left w:val="none" w:sz="0" w:space="0" w:color="auto"/>
        <w:bottom w:val="none" w:sz="0" w:space="0" w:color="auto"/>
        <w:right w:val="none" w:sz="0" w:space="0" w:color="auto"/>
      </w:divBdr>
    </w:div>
    <w:div w:id="1056126557">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318931">
      <w:bodyDiv w:val="1"/>
      <w:marLeft w:val="0"/>
      <w:marRight w:val="0"/>
      <w:marTop w:val="0"/>
      <w:marBottom w:val="0"/>
      <w:divBdr>
        <w:top w:val="none" w:sz="0" w:space="0" w:color="auto"/>
        <w:left w:val="none" w:sz="0" w:space="0" w:color="auto"/>
        <w:bottom w:val="none" w:sz="0" w:space="0" w:color="auto"/>
        <w:right w:val="none" w:sz="0" w:space="0" w:color="auto"/>
      </w:divBdr>
    </w:div>
    <w:div w:id="1056319419">
      <w:bodyDiv w:val="1"/>
      <w:marLeft w:val="0"/>
      <w:marRight w:val="0"/>
      <w:marTop w:val="0"/>
      <w:marBottom w:val="0"/>
      <w:divBdr>
        <w:top w:val="none" w:sz="0" w:space="0" w:color="auto"/>
        <w:left w:val="none" w:sz="0" w:space="0" w:color="auto"/>
        <w:bottom w:val="none" w:sz="0" w:space="0" w:color="auto"/>
        <w:right w:val="none" w:sz="0" w:space="0" w:color="auto"/>
      </w:divBdr>
    </w:div>
    <w:div w:id="1056393566">
      <w:bodyDiv w:val="1"/>
      <w:marLeft w:val="0"/>
      <w:marRight w:val="0"/>
      <w:marTop w:val="0"/>
      <w:marBottom w:val="0"/>
      <w:divBdr>
        <w:top w:val="none" w:sz="0" w:space="0" w:color="auto"/>
        <w:left w:val="none" w:sz="0" w:space="0" w:color="auto"/>
        <w:bottom w:val="none" w:sz="0" w:space="0" w:color="auto"/>
        <w:right w:val="none" w:sz="0" w:space="0" w:color="auto"/>
      </w:divBdr>
    </w:div>
    <w:div w:id="1056394016">
      <w:bodyDiv w:val="1"/>
      <w:marLeft w:val="0"/>
      <w:marRight w:val="0"/>
      <w:marTop w:val="0"/>
      <w:marBottom w:val="0"/>
      <w:divBdr>
        <w:top w:val="none" w:sz="0" w:space="0" w:color="auto"/>
        <w:left w:val="none" w:sz="0" w:space="0" w:color="auto"/>
        <w:bottom w:val="none" w:sz="0" w:space="0" w:color="auto"/>
        <w:right w:val="none" w:sz="0" w:space="0" w:color="auto"/>
      </w:divBdr>
    </w:div>
    <w:div w:id="1056510688">
      <w:bodyDiv w:val="1"/>
      <w:marLeft w:val="0"/>
      <w:marRight w:val="0"/>
      <w:marTop w:val="0"/>
      <w:marBottom w:val="0"/>
      <w:divBdr>
        <w:top w:val="none" w:sz="0" w:space="0" w:color="auto"/>
        <w:left w:val="none" w:sz="0" w:space="0" w:color="auto"/>
        <w:bottom w:val="none" w:sz="0" w:space="0" w:color="auto"/>
        <w:right w:val="none" w:sz="0" w:space="0" w:color="auto"/>
      </w:divBdr>
    </w:div>
    <w:div w:id="1056659681">
      <w:bodyDiv w:val="1"/>
      <w:marLeft w:val="0"/>
      <w:marRight w:val="0"/>
      <w:marTop w:val="0"/>
      <w:marBottom w:val="0"/>
      <w:divBdr>
        <w:top w:val="none" w:sz="0" w:space="0" w:color="auto"/>
        <w:left w:val="none" w:sz="0" w:space="0" w:color="auto"/>
        <w:bottom w:val="none" w:sz="0" w:space="0" w:color="auto"/>
        <w:right w:val="none" w:sz="0" w:space="0" w:color="auto"/>
      </w:divBdr>
    </w:div>
    <w:div w:id="1056703369">
      <w:bodyDiv w:val="1"/>
      <w:marLeft w:val="0"/>
      <w:marRight w:val="0"/>
      <w:marTop w:val="0"/>
      <w:marBottom w:val="0"/>
      <w:divBdr>
        <w:top w:val="none" w:sz="0" w:space="0" w:color="auto"/>
        <w:left w:val="none" w:sz="0" w:space="0" w:color="auto"/>
        <w:bottom w:val="none" w:sz="0" w:space="0" w:color="auto"/>
        <w:right w:val="none" w:sz="0" w:space="0" w:color="auto"/>
      </w:divBdr>
    </w:div>
    <w:div w:id="1056733157">
      <w:bodyDiv w:val="1"/>
      <w:marLeft w:val="0"/>
      <w:marRight w:val="0"/>
      <w:marTop w:val="0"/>
      <w:marBottom w:val="0"/>
      <w:divBdr>
        <w:top w:val="none" w:sz="0" w:space="0" w:color="auto"/>
        <w:left w:val="none" w:sz="0" w:space="0" w:color="auto"/>
        <w:bottom w:val="none" w:sz="0" w:space="0" w:color="auto"/>
        <w:right w:val="none" w:sz="0" w:space="0" w:color="auto"/>
      </w:divBdr>
    </w:div>
    <w:div w:id="1056777918">
      <w:bodyDiv w:val="1"/>
      <w:marLeft w:val="0"/>
      <w:marRight w:val="0"/>
      <w:marTop w:val="0"/>
      <w:marBottom w:val="0"/>
      <w:divBdr>
        <w:top w:val="none" w:sz="0" w:space="0" w:color="auto"/>
        <w:left w:val="none" w:sz="0" w:space="0" w:color="auto"/>
        <w:bottom w:val="none" w:sz="0" w:space="0" w:color="auto"/>
        <w:right w:val="none" w:sz="0" w:space="0" w:color="auto"/>
      </w:divBdr>
    </w:div>
    <w:div w:id="1056855314">
      <w:bodyDiv w:val="1"/>
      <w:marLeft w:val="0"/>
      <w:marRight w:val="0"/>
      <w:marTop w:val="0"/>
      <w:marBottom w:val="0"/>
      <w:divBdr>
        <w:top w:val="none" w:sz="0" w:space="0" w:color="auto"/>
        <w:left w:val="none" w:sz="0" w:space="0" w:color="auto"/>
        <w:bottom w:val="none" w:sz="0" w:space="0" w:color="auto"/>
        <w:right w:val="none" w:sz="0" w:space="0" w:color="auto"/>
      </w:divBdr>
    </w:div>
    <w:div w:id="1056902533">
      <w:bodyDiv w:val="1"/>
      <w:marLeft w:val="0"/>
      <w:marRight w:val="0"/>
      <w:marTop w:val="0"/>
      <w:marBottom w:val="0"/>
      <w:divBdr>
        <w:top w:val="none" w:sz="0" w:space="0" w:color="auto"/>
        <w:left w:val="none" w:sz="0" w:space="0" w:color="auto"/>
        <w:bottom w:val="none" w:sz="0" w:space="0" w:color="auto"/>
        <w:right w:val="none" w:sz="0" w:space="0" w:color="auto"/>
      </w:divBdr>
    </w:div>
    <w:div w:id="1056974844">
      <w:bodyDiv w:val="1"/>
      <w:marLeft w:val="0"/>
      <w:marRight w:val="0"/>
      <w:marTop w:val="0"/>
      <w:marBottom w:val="0"/>
      <w:divBdr>
        <w:top w:val="none" w:sz="0" w:space="0" w:color="auto"/>
        <w:left w:val="none" w:sz="0" w:space="0" w:color="auto"/>
        <w:bottom w:val="none" w:sz="0" w:space="0" w:color="auto"/>
        <w:right w:val="none" w:sz="0" w:space="0" w:color="auto"/>
      </w:divBdr>
    </w:div>
    <w:div w:id="1056977948">
      <w:bodyDiv w:val="1"/>
      <w:marLeft w:val="0"/>
      <w:marRight w:val="0"/>
      <w:marTop w:val="0"/>
      <w:marBottom w:val="0"/>
      <w:divBdr>
        <w:top w:val="none" w:sz="0" w:space="0" w:color="auto"/>
        <w:left w:val="none" w:sz="0" w:space="0" w:color="auto"/>
        <w:bottom w:val="none" w:sz="0" w:space="0" w:color="auto"/>
        <w:right w:val="none" w:sz="0" w:space="0" w:color="auto"/>
      </w:divBdr>
    </w:div>
    <w:div w:id="1057045980">
      <w:bodyDiv w:val="1"/>
      <w:marLeft w:val="0"/>
      <w:marRight w:val="0"/>
      <w:marTop w:val="0"/>
      <w:marBottom w:val="0"/>
      <w:divBdr>
        <w:top w:val="none" w:sz="0" w:space="0" w:color="auto"/>
        <w:left w:val="none" w:sz="0" w:space="0" w:color="auto"/>
        <w:bottom w:val="none" w:sz="0" w:space="0" w:color="auto"/>
        <w:right w:val="none" w:sz="0" w:space="0" w:color="auto"/>
      </w:divBdr>
    </w:div>
    <w:div w:id="1057051358">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315344">
      <w:bodyDiv w:val="1"/>
      <w:marLeft w:val="0"/>
      <w:marRight w:val="0"/>
      <w:marTop w:val="0"/>
      <w:marBottom w:val="0"/>
      <w:divBdr>
        <w:top w:val="none" w:sz="0" w:space="0" w:color="auto"/>
        <w:left w:val="none" w:sz="0" w:space="0" w:color="auto"/>
        <w:bottom w:val="none" w:sz="0" w:space="0" w:color="auto"/>
        <w:right w:val="none" w:sz="0" w:space="0" w:color="auto"/>
      </w:divBdr>
    </w:div>
    <w:div w:id="1057322281">
      <w:bodyDiv w:val="1"/>
      <w:marLeft w:val="0"/>
      <w:marRight w:val="0"/>
      <w:marTop w:val="0"/>
      <w:marBottom w:val="0"/>
      <w:divBdr>
        <w:top w:val="none" w:sz="0" w:space="0" w:color="auto"/>
        <w:left w:val="none" w:sz="0" w:space="0" w:color="auto"/>
        <w:bottom w:val="none" w:sz="0" w:space="0" w:color="auto"/>
        <w:right w:val="none" w:sz="0" w:space="0" w:color="auto"/>
      </w:divBdr>
    </w:div>
    <w:div w:id="1057585602">
      <w:bodyDiv w:val="1"/>
      <w:marLeft w:val="0"/>
      <w:marRight w:val="0"/>
      <w:marTop w:val="0"/>
      <w:marBottom w:val="0"/>
      <w:divBdr>
        <w:top w:val="none" w:sz="0" w:space="0" w:color="auto"/>
        <w:left w:val="none" w:sz="0" w:space="0" w:color="auto"/>
        <w:bottom w:val="none" w:sz="0" w:space="0" w:color="auto"/>
        <w:right w:val="none" w:sz="0" w:space="0" w:color="auto"/>
      </w:divBdr>
    </w:div>
    <w:div w:id="1057624286">
      <w:bodyDiv w:val="1"/>
      <w:marLeft w:val="0"/>
      <w:marRight w:val="0"/>
      <w:marTop w:val="0"/>
      <w:marBottom w:val="0"/>
      <w:divBdr>
        <w:top w:val="none" w:sz="0" w:space="0" w:color="auto"/>
        <w:left w:val="none" w:sz="0" w:space="0" w:color="auto"/>
        <w:bottom w:val="none" w:sz="0" w:space="0" w:color="auto"/>
        <w:right w:val="none" w:sz="0" w:space="0" w:color="auto"/>
      </w:divBdr>
    </w:div>
    <w:div w:id="1057820198">
      <w:bodyDiv w:val="1"/>
      <w:marLeft w:val="0"/>
      <w:marRight w:val="0"/>
      <w:marTop w:val="0"/>
      <w:marBottom w:val="0"/>
      <w:divBdr>
        <w:top w:val="none" w:sz="0" w:space="0" w:color="auto"/>
        <w:left w:val="none" w:sz="0" w:space="0" w:color="auto"/>
        <w:bottom w:val="none" w:sz="0" w:space="0" w:color="auto"/>
        <w:right w:val="none" w:sz="0" w:space="0" w:color="auto"/>
      </w:divBdr>
    </w:div>
    <w:div w:id="1058210892">
      <w:bodyDiv w:val="1"/>
      <w:marLeft w:val="0"/>
      <w:marRight w:val="0"/>
      <w:marTop w:val="0"/>
      <w:marBottom w:val="0"/>
      <w:divBdr>
        <w:top w:val="none" w:sz="0" w:space="0" w:color="auto"/>
        <w:left w:val="none" w:sz="0" w:space="0" w:color="auto"/>
        <w:bottom w:val="none" w:sz="0" w:space="0" w:color="auto"/>
        <w:right w:val="none" w:sz="0" w:space="0" w:color="auto"/>
      </w:divBdr>
    </w:div>
    <w:div w:id="1058554490">
      <w:bodyDiv w:val="1"/>
      <w:marLeft w:val="0"/>
      <w:marRight w:val="0"/>
      <w:marTop w:val="0"/>
      <w:marBottom w:val="0"/>
      <w:divBdr>
        <w:top w:val="none" w:sz="0" w:space="0" w:color="auto"/>
        <w:left w:val="none" w:sz="0" w:space="0" w:color="auto"/>
        <w:bottom w:val="none" w:sz="0" w:space="0" w:color="auto"/>
        <w:right w:val="none" w:sz="0" w:space="0" w:color="auto"/>
      </w:divBdr>
    </w:div>
    <w:div w:id="1058624381">
      <w:bodyDiv w:val="1"/>
      <w:marLeft w:val="0"/>
      <w:marRight w:val="0"/>
      <w:marTop w:val="0"/>
      <w:marBottom w:val="0"/>
      <w:divBdr>
        <w:top w:val="none" w:sz="0" w:space="0" w:color="auto"/>
        <w:left w:val="none" w:sz="0" w:space="0" w:color="auto"/>
        <w:bottom w:val="none" w:sz="0" w:space="0" w:color="auto"/>
        <w:right w:val="none" w:sz="0" w:space="0" w:color="auto"/>
      </w:divBdr>
    </w:div>
    <w:div w:id="1058630685">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131778">
      <w:bodyDiv w:val="1"/>
      <w:marLeft w:val="0"/>
      <w:marRight w:val="0"/>
      <w:marTop w:val="0"/>
      <w:marBottom w:val="0"/>
      <w:divBdr>
        <w:top w:val="none" w:sz="0" w:space="0" w:color="auto"/>
        <w:left w:val="none" w:sz="0" w:space="0" w:color="auto"/>
        <w:bottom w:val="none" w:sz="0" w:space="0" w:color="auto"/>
        <w:right w:val="none" w:sz="0" w:space="0" w:color="auto"/>
      </w:divBdr>
    </w:div>
    <w:div w:id="1059208921">
      <w:bodyDiv w:val="1"/>
      <w:marLeft w:val="0"/>
      <w:marRight w:val="0"/>
      <w:marTop w:val="0"/>
      <w:marBottom w:val="0"/>
      <w:divBdr>
        <w:top w:val="none" w:sz="0" w:space="0" w:color="auto"/>
        <w:left w:val="none" w:sz="0" w:space="0" w:color="auto"/>
        <w:bottom w:val="none" w:sz="0" w:space="0" w:color="auto"/>
        <w:right w:val="none" w:sz="0" w:space="0" w:color="auto"/>
      </w:divBdr>
    </w:div>
    <w:div w:id="1059475077">
      <w:bodyDiv w:val="1"/>
      <w:marLeft w:val="0"/>
      <w:marRight w:val="0"/>
      <w:marTop w:val="0"/>
      <w:marBottom w:val="0"/>
      <w:divBdr>
        <w:top w:val="none" w:sz="0" w:space="0" w:color="auto"/>
        <w:left w:val="none" w:sz="0" w:space="0" w:color="auto"/>
        <w:bottom w:val="none" w:sz="0" w:space="0" w:color="auto"/>
        <w:right w:val="none" w:sz="0" w:space="0" w:color="auto"/>
      </w:divBdr>
    </w:div>
    <w:div w:id="1059553123">
      <w:bodyDiv w:val="1"/>
      <w:marLeft w:val="0"/>
      <w:marRight w:val="0"/>
      <w:marTop w:val="0"/>
      <w:marBottom w:val="0"/>
      <w:divBdr>
        <w:top w:val="none" w:sz="0" w:space="0" w:color="auto"/>
        <w:left w:val="none" w:sz="0" w:space="0" w:color="auto"/>
        <w:bottom w:val="none" w:sz="0" w:space="0" w:color="auto"/>
        <w:right w:val="none" w:sz="0" w:space="0" w:color="auto"/>
      </w:divBdr>
    </w:div>
    <w:div w:id="1059674227">
      <w:bodyDiv w:val="1"/>
      <w:marLeft w:val="0"/>
      <w:marRight w:val="0"/>
      <w:marTop w:val="0"/>
      <w:marBottom w:val="0"/>
      <w:divBdr>
        <w:top w:val="none" w:sz="0" w:space="0" w:color="auto"/>
        <w:left w:val="none" w:sz="0" w:space="0" w:color="auto"/>
        <w:bottom w:val="none" w:sz="0" w:space="0" w:color="auto"/>
        <w:right w:val="none" w:sz="0" w:space="0" w:color="auto"/>
      </w:divBdr>
    </w:div>
    <w:div w:id="1059788395">
      <w:bodyDiv w:val="1"/>
      <w:marLeft w:val="0"/>
      <w:marRight w:val="0"/>
      <w:marTop w:val="0"/>
      <w:marBottom w:val="0"/>
      <w:divBdr>
        <w:top w:val="none" w:sz="0" w:space="0" w:color="auto"/>
        <w:left w:val="none" w:sz="0" w:space="0" w:color="auto"/>
        <w:bottom w:val="none" w:sz="0" w:space="0" w:color="auto"/>
        <w:right w:val="none" w:sz="0" w:space="0" w:color="auto"/>
      </w:divBdr>
    </w:div>
    <w:div w:id="1059862194">
      <w:bodyDiv w:val="1"/>
      <w:marLeft w:val="0"/>
      <w:marRight w:val="0"/>
      <w:marTop w:val="0"/>
      <w:marBottom w:val="0"/>
      <w:divBdr>
        <w:top w:val="none" w:sz="0" w:space="0" w:color="auto"/>
        <w:left w:val="none" w:sz="0" w:space="0" w:color="auto"/>
        <w:bottom w:val="none" w:sz="0" w:space="0" w:color="auto"/>
        <w:right w:val="none" w:sz="0" w:space="0" w:color="auto"/>
      </w:divBdr>
    </w:div>
    <w:div w:id="1060130129">
      <w:bodyDiv w:val="1"/>
      <w:marLeft w:val="0"/>
      <w:marRight w:val="0"/>
      <w:marTop w:val="0"/>
      <w:marBottom w:val="0"/>
      <w:divBdr>
        <w:top w:val="none" w:sz="0" w:space="0" w:color="auto"/>
        <w:left w:val="none" w:sz="0" w:space="0" w:color="auto"/>
        <w:bottom w:val="none" w:sz="0" w:space="0" w:color="auto"/>
        <w:right w:val="none" w:sz="0" w:space="0" w:color="auto"/>
      </w:divBdr>
    </w:div>
    <w:div w:id="1060134418">
      <w:bodyDiv w:val="1"/>
      <w:marLeft w:val="0"/>
      <w:marRight w:val="0"/>
      <w:marTop w:val="0"/>
      <w:marBottom w:val="0"/>
      <w:divBdr>
        <w:top w:val="none" w:sz="0" w:space="0" w:color="auto"/>
        <w:left w:val="none" w:sz="0" w:space="0" w:color="auto"/>
        <w:bottom w:val="none" w:sz="0" w:space="0" w:color="auto"/>
        <w:right w:val="none" w:sz="0" w:space="0" w:color="auto"/>
      </w:divBdr>
    </w:div>
    <w:div w:id="1060177635">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204163">
      <w:bodyDiv w:val="1"/>
      <w:marLeft w:val="0"/>
      <w:marRight w:val="0"/>
      <w:marTop w:val="0"/>
      <w:marBottom w:val="0"/>
      <w:divBdr>
        <w:top w:val="none" w:sz="0" w:space="0" w:color="auto"/>
        <w:left w:val="none" w:sz="0" w:space="0" w:color="auto"/>
        <w:bottom w:val="none" w:sz="0" w:space="0" w:color="auto"/>
        <w:right w:val="none" w:sz="0" w:space="0" w:color="auto"/>
      </w:divBdr>
    </w:div>
    <w:div w:id="1060205676">
      <w:bodyDiv w:val="1"/>
      <w:marLeft w:val="0"/>
      <w:marRight w:val="0"/>
      <w:marTop w:val="0"/>
      <w:marBottom w:val="0"/>
      <w:divBdr>
        <w:top w:val="none" w:sz="0" w:space="0" w:color="auto"/>
        <w:left w:val="none" w:sz="0" w:space="0" w:color="auto"/>
        <w:bottom w:val="none" w:sz="0" w:space="0" w:color="auto"/>
        <w:right w:val="none" w:sz="0" w:space="0" w:color="auto"/>
      </w:divBdr>
    </w:div>
    <w:div w:id="1060245810">
      <w:bodyDiv w:val="1"/>
      <w:marLeft w:val="0"/>
      <w:marRight w:val="0"/>
      <w:marTop w:val="0"/>
      <w:marBottom w:val="0"/>
      <w:divBdr>
        <w:top w:val="none" w:sz="0" w:space="0" w:color="auto"/>
        <w:left w:val="none" w:sz="0" w:space="0" w:color="auto"/>
        <w:bottom w:val="none" w:sz="0" w:space="0" w:color="auto"/>
        <w:right w:val="none" w:sz="0" w:space="0" w:color="auto"/>
      </w:divBdr>
    </w:div>
    <w:div w:id="1060248972">
      <w:bodyDiv w:val="1"/>
      <w:marLeft w:val="0"/>
      <w:marRight w:val="0"/>
      <w:marTop w:val="0"/>
      <w:marBottom w:val="0"/>
      <w:divBdr>
        <w:top w:val="none" w:sz="0" w:space="0" w:color="auto"/>
        <w:left w:val="none" w:sz="0" w:space="0" w:color="auto"/>
        <w:bottom w:val="none" w:sz="0" w:space="0" w:color="auto"/>
        <w:right w:val="none" w:sz="0" w:space="0" w:color="auto"/>
      </w:divBdr>
    </w:div>
    <w:div w:id="1060251580">
      <w:bodyDiv w:val="1"/>
      <w:marLeft w:val="0"/>
      <w:marRight w:val="0"/>
      <w:marTop w:val="0"/>
      <w:marBottom w:val="0"/>
      <w:divBdr>
        <w:top w:val="none" w:sz="0" w:space="0" w:color="auto"/>
        <w:left w:val="none" w:sz="0" w:space="0" w:color="auto"/>
        <w:bottom w:val="none" w:sz="0" w:space="0" w:color="auto"/>
        <w:right w:val="none" w:sz="0" w:space="0" w:color="auto"/>
      </w:divBdr>
    </w:div>
    <w:div w:id="1060252173">
      <w:bodyDiv w:val="1"/>
      <w:marLeft w:val="0"/>
      <w:marRight w:val="0"/>
      <w:marTop w:val="0"/>
      <w:marBottom w:val="0"/>
      <w:divBdr>
        <w:top w:val="none" w:sz="0" w:space="0" w:color="auto"/>
        <w:left w:val="none" w:sz="0" w:space="0" w:color="auto"/>
        <w:bottom w:val="none" w:sz="0" w:space="0" w:color="auto"/>
        <w:right w:val="none" w:sz="0" w:space="0" w:color="auto"/>
      </w:divBdr>
    </w:div>
    <w:div w:id="1060590069">
      <w:bodyDiv w:val="1"/>
      <w:marLeft w:val="0"/>
      <w:marRight w:val="0"/>
      <w:marTop w:val="0"/>
      <w:marBottom w:val="0"/>
      <w:divBdr>
        <w:top w:val="none" w:sz="0" w:space="0" w:color="auto"/>
        <w:left w:val="none" w:sz="0" w:space="0" w:color="auto"/>
        <w:bottom w:val="none" w:sz="0" w:space="0" w:color="auto"/>
        <w:right w:val="none" w:sz="0" w:space="0" w:color="auto"/>
      </w:divBdr>
    </w:div>
    <w:div w:id="1060789593">
      <w:bodyDiv w:val="1"/>
      <w:marLeft w:val="0"/>
      <w:marRight w:val="0"/>
      <w:marTop w:val="0"/>
      <w:marBottom w:val="0"/>
      <w:divBdr>
        <w:top w:val="none" w:sz="0" w:space="0" w:color="auto"/>
        <w:left w:val="none" w:sz="0" w:space="0" w:color="auto"/>
        <w:bottom w:val="none" w:sz="0" w:space="0" w:color="auto"/>
        <w:right w:val="none" w:sz="0" w:space="0" w:color="auto"/>
      </w:divBdr>
    </w:div>
    <w:div w:id="1061053089">
      <w:bodyDiv w:val="1"/>
      <w:marLeft w:val="0"/>
      <w:marRight w:val="0"/>
      <w:marTop w:val="0"/>
      <w:marBottom w:val="0"/>
      <w:divBdr>
        <w:top w:val="none" w:sz="0" w:space="0" w:color="auto"/>
        <w:left w:val="none" w:sz="0" w:space="0" w:color="auto"/>
        <w:bottom w:val="none" w:sz="0" w:space="0" w:color="auto"/>
        <w:right w:val="none" w:sz="0" w:space="0" w:color="auto"/>
      </w:divBdr>
    </w:div>
    <w:div w:id="1061055285">
      <w:bodyDiv w:val="1"/>
      <w:marLeft w:val="0"/>
      <w:marRight w:val="0"/>
      <w:marTop w:val="0"/>
      <w:marBottom w:val="0"/>
      <w:divBdr>
        <w:top w:val="none" w:sz="0" w:space="0" w:color="auto"/>
        <w:left w:val="none" w:sz="0" w:space="0" w:color="auto"/>
        <w:bottom w:val="none" w:sz="0" w:space="0" w:color="auto"/>
        <w:right w:val="none" w:sz="0" w:space="0" w:color="auto"/>
      </w:divBdr>
    </w:div>
    <w:div w:id="1061290888">
      <w:bodyDiv w:val="1"/>
      <w:marLeft w:val="0"/>
      <w:marRight w:val="0"/>
      <w:marTop w:val="0"/>
      <w:marBottom w:val="0"/>
      <w:divBdr>
        <w:top w:val="none" w:sz="0" w:space="0" w:color="auto"/>
        <w:left w:val="none" w:sz="0" w:space="0" w:color="auto"/>
        <w:bottom w:val="none" w:sz="0" w:space="0" w:color="auto"/>
        <w:right w:val="none" w:sz="0" w:space="0" w:color="auto"/>
      </w:divBdr>
    </w:div>
    <w:div w:id="1061442012">
      <w:bodyDiv w:val="1"/>
      <w:marLeft w:val="0"/>
      <w:marRight w:val="0"/>
      <w:marTop w:val="0"/>
      <w:marBottom w:val="0"/>
      <w:divBdr>
        <w:top w:val="none" w:sz="0" w:space="0" w:color="auto"/>
        <w:left w:val="none" w:sz="0" w:space="0" w:color="auto"/>
        <w:bottom w:val="none" w:sz="0" w:space="0" w:color="auto"/>
        <w:right w:val="none" w:sz="0" w:space="0" w:color="auto"/>
      </w:divBdr>
    </w:div>
    <w:div w:id="1061515504">
      <w:bodyDiv w:val="1"/>
      <w:marLeft w:val="0"/>
      <w:marRight w:val="0"/>
      <w:marTop w:val="0"/>
      <w:marBottom w:val="0"/>
      <w:divBdr>
        <w:top w:val="none" w:sz="0" w:space="0" w:color="auto"/>
        <w:left w:val="none" w:sz="0" w:space="0" w:color="auto"/>
        <w:bottom w:val="none" w:sz="0" w:space="0" w:color="auto"/>
        <w:right w:val="none" w:sz="0" w:space="0" w:color="auto"/>
      </w:divBdr>
    </w:div>
    <w:div w:id="1061556923">
      <w:bodyDiv w:val="1"/>
      <w:marLeft w:val="0"/>
      <w:marRight w:val="0"/>
      <w:marTop w:val="0"/>
      <w:marBottom w:val="0"/>
      <w:divBdr>
        <w:top w:val="none" w:sz="0" w:space="0" w:color="auto"/>
        <w:left w:val="none" w:sz="0" w:space="0" w:color="auto"/>
        <w:bottom w:val="none" w:sz="0" w:space="0" w:color="auto"/>
        <w:right w:val="none" w:sz="0" w:space="0" w:color="auto"/>
      </w:divBdr>
    </w:div>
    <w:div w:id="1061712217">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1903833">
      <w:bodyDiv w:val="1"/>
      <w:marLeft w:val="0"/>
      <w:marRight w:val="0"/>
      <w:marTop w:val="0"/>
      <w:marBottom w:val="0"/>
      <w:divBdr>
        <w:top w:val="none" w:sz="0" w:space="0" w:color="auto"/>
        <w:left w:val="none" w:sz="0" w:space="0" w:color="auto"/>
        <w:bottom w:val="none" w:sz="0" w:space="0" w:color="auto"/>
        <w:right w:val="none" w:sz="0" w:space="0" w:color="auto"/>
      </w:divBdr>
    </w:div>
    <w:div w:id="1061906338">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62600">
      <w:bodyDiv w:val="1"/>
      <w:marLeft w:val="0"/>
      <w:marRight w:val="0"/>
      <w:marTop w:val="0"/>
      <w:marBottom w:val="0"/>
      <w:divBdr>
        <w:top w:val="none" w:sz="0" w:space="0" w:color="auto"/>
        <w:left w:val="none" w:sz="0" w:space="0" w:color="auto"/>
        <w:bottom w:val="none" w:sz="0" w:space="0" w:color="auto"/>
        <w:right w:val="none" w:sz="0" w:space="0" w:color="auto"/>
      </w:divBdr>
    </w:div>
    <w:div w:id="1062363845">
      <w:bodyDiv w:val="1"/>
      <w:marLeft w:val="0"/>
      <w:marRight w:val="0"/>
      <w:marTop w:val="0"/>
      <w:marBottom w:val="0"/>
      <w:divBdr>
        <w:top w:val="none" w:sz="0" w:space="0" w:color="auto"/>
        <w:left w:val="none" w:sz="0" w:space="0" w:color="auto"/>
        <w:bottom w:val="none" w:sz="0" w:space="0" w:color="auto"/>
        <w:right w:val="none" w:sz="0" w:space="0" w:color="auto"/>
      </w:divBdr>
    </w:div>
    <w:div w:id="1062481781">
      <w:bodyDiv w:val="1"/>
      <w:marLeft w:val="0"/>
      <w:marRight w:val="0"/>
      <w:marTop w:val="0"/>
      <w:marBottom w:val="0"/>
      <w:divBdr>
        <w:top w:val="none" w:sz="0" w:space="0" w:color="auto"/>
        <w:left w:val="none" w:sz="0" w:space="0" w:color="auto"/>
        <w:bottom w:val="none" w:sz="0" w:space="0" w:color="auto"/>
        <w:right w:val="none" w:sz="0" w:space="0" w:color="auto"/>
      </w:divBdr>
    </w:div>
    <w:div w:id="1062558504">
      <w:bodyDiv w:val="1"/>
      <w:marLeft w:val="0"/>
      <w:marRight w:val="0"/>
      <w:marTop w:val="0"/>
      <w:marBottom w:val="0"/>
      <w:divBdr>
        <w:top w:val="none" w:sz="0" w:space="0" w:color="auto"/>
        <w:left w:val="none" w:sz="0" w:space="0" w:color="auto"/>
        <w:bottom w:val="none" w:sz="0" w:space="0" w:color="auto"/>
        <w:right w:val="none" w:sz="0" w:space="0" w:color="auto"/>
      </w:divBdr>
    </w:div>
    <w:div w:id="1062632180">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2752818">
      <w:bodyDiv w:val="1"/>
      <w:marLeft w:val="0"/>
      <w:marRight w:val="0"/>
      <w:marTop w:val="0"/>
      <w:marBottom w:val="0"/>
      <w:divBdr>
        <w:top w:val="none" w:sz="0" w:space="0" w:color="auto"/>
        <w:left w:val="none" w:sz="0" w:space="0" w:color="auto"/>
        <w:bottom w:val="none" w:sz="0" w:space="0" w:color="auto"/>
        <w:right w:val="none" w:sz="0" w:space="0" w:color="auto"/>
      </w:divBdr>
    </w:div>
    <w:div w:id="1062827422">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022729">
      <w:bodyDiv w:val="1"/>
      <w:marLeft w:val="0"/>
      <w:marRight w:val="0"/>
      <w:marTop w:val="0"/>
      <w:marBottom w:val="0"/>
      <w:divBdr>
        <w:top w:val="none" w:sz="0" w:space="0" w:color="auto"/>
        <w:left w:val="none" w:sz="0" w:space="0" w:color="auto"/>
        <w:bottom w:val="none" w:sz="0" w:space="0" w:color="auto"/>
        <w:right w:val="none" w:sz="0" w:space="0" w:color="auto"/>
      </w:divBdr>
    </w:div>
    <w:div w:id="1063024345">
      <w:bodyDiv w:val="1"/>
      <w:marLeft w:val="0"/>
      <w:marRight w:val="0"/>
      <w:marTop w:val="0"/>
      <w:marBottom w:val="0"/>
      <w:divBdr>
        <w:top w:val="none" w:sz="0" w:space="0" w:color="auto"/>
        <w:left w:val="none" w:sz="0" w:space="0" w:color="auto"/>
        <w:bottom w:val="none" w:sz="0" w:space="0" w:color="auto"/>
        <w:right w:val="none" w:sz="0" w:space="0" w:color="auto"/>
      </w:divBdr>
    </w:div>
    <w:div w:id="1063063932">
      <w:bodyDiv w:val="1"/>
      <w:marLeft w:val="0"/>
      <w:marRight w:val="0"/>
      <w:marTop w:val="0"/>
      <w:marBottom w:val="0"/>
      <w:divBdr>
        <w:top w:val="none" w:sz="0" w:space="0" w:color="auto"/>
        <w:left w:val="none" w:sz="0" w:space="0" w:color="auto"/>
        <w:bottom w:val="none" w:sz="0" w:space="0" w:color="auto"/>
        <w:right w:val="none" w:sz="0" w:space="0" w:color="auto"/>
      </w:divBdr>
    </w:div>
    <w:div w:id="1063138132">
      <w:bodyDiv w:val="1"/>
      <w:marLeft w:val="0"/>
      <w:marRight w:val="0"/>
      <w:marTop w:val="0"/>
      <w:marBottom w:val="0"/>
      <w:divBdr>
        <w:top w:val="none" w:sz="0" w:space="0" w:color="auto"/>
        <w:left w:val="none" w:sz="0" w:space="0" w:color="auto"/>
        <w:bottom w:val="none" w:sz="0" w:space="0" w:color="auto"/>
        <w:right w:val="none" w:sz="0" w:space="0" w:color="auto"/>
      </w:divBdr>
    </w:div>
    <w:div w:id="1063139808">
      <w:bodyDiv w:val="1"/>
      <w:marLeft w:val="0"/>
      <w:marRight w:val="0"/>
      <w:marTop w:val="0"/>
      <w:marBottom w:val="0"/>
      <w:divBdr>
        <w:top w:val="none" w:sz="0" w:space="0" w:color="auto"/>
        <w:left w:val="none" w:sz="0" w:space="0" w:color="auto"/>
        <w:bottom w:val="none" w:sz="0" w:space="0" w:color="auto"/>
        <w:right w:val="none" w:sz="0" w:space="0" w:color="auto"/>
      </w:divBdr>
    </w:div>
    <w:div w:id="1063211212">
      <w:bodyDiv w:val="1"/>
      <w:marLeft w:val="0"/>
      <w:marRight w:val="0"/>
      <w:marTop w:val="0"/>
      <w:marBottom w:val="0"/>
      <w:divBdr>
        <w:top w:val="none" w:sz="0" w:space="0" w:color="auto"/>
        <w:left w:val="none" w:sz="0" w:space="0" w:color="auto"/>
        <w:bottom w:val="none" w:sz="0" w:space="0" w:color="auto"/>
        <w:right w:val="none" w:sz="0" w:space="0" w:color="auto"/>
      </w:divBdr>
    </w:div>
    <w:div w:id="1063212161">
      <w:bodyDiv w:val="1"/>
      <w:marLeft w:val="0"/>
      <w:marRight w:val="0"/>
      <w:marTop w:val="0"/>
      <w:marBottom w:val="0"/>
      <w:divBdr>
        <w:top w:val="none" w:sz="0" w:space="0" w:color="auto"/>
        <w:left w:val="none" w:sz="0" w:space="0" w:color="auto"/>
        <w:bottom w:val="none" w:sz="0" w:space="0" w:color="auto"/>
        <w:right w:val="none" w:sz="0" w:space="0" w:color="auto"/>
      </w:divBdr>
    </w:div>
    <w:div w:id="1063286514">
      <w:bodyDiv w:val="1"/>
      <w:marLeft w:val="0"/>
      <w:marRight w:val="0"/>
      <w:marTop w:val="0"/>
      <w:marBottom w:val="0"/>
      <w:divBdr>
        <w:top w:val="none" w:sz="0" w:space="0" w:color="auto"/>
        <w:left w:val="none" w:sz="0" w:space="0" w:color="auto"/>
        <w:bottom w:val="none" w:sz="0" w:space="0" w:color="auto"/>
        <w:right w:val="none" w:sz="0" w:space="0" w:color="auto"/>
      </w:divBdr>
    </w:div>
    <w:div w:id="1063288705">
      <w:bodyDiv w:val="1"/>
      <w:marLeft w:val="0"/>
      <w:marRight w:val="0"/>
      <w:marTop w:val="0"/>
      <w:marBottom w:val="0"/>
      <w:divBdr>
        <w:top w:val="none" w:sz="0" w:space="0" w:color="auto"/>
        <w:left w:val="none" w:sz="0" w:space="0" w:color="auto"/>
        <w:bottom w:val="none" w:sz="0" w:space="0" w:color="auto"/>
        <w:right w:val="none" w:sz="0" w:space="0" w:color="auto"/>
      </w:divBdr>
    </w:div>
    <w:div w:id="1063328387">
      <w:bodyDiv w:val="1"/>
      <w:marLeft w:val="0"/>
      <w:marRight w:val="0"/>
      <w:marTop w:val="0"/>
      <w:marBottom w:val="0"/>
      <w:divBdr>
        <w:top w:val="none" w:sz="0" w:space="0" w:color="auto"/>
        <w:left w:val="none" w:sz="0" w:space="0" w:color="auto"/>
        <w:bottom w:val="none" w:sz="0" w:space="0" w:color="auto"/>
        <w:right w:val="none" w:sz="0" w:space="0" w:color="auto"/>
      </w:divBdr>
    </w:div>
    <w:div w:id="1063526701">
      <w:bodyDiv w:val="1"/>
      <w:marLeft w:val="0"/>
      <w:marRight w:val="0"/>
      <w:marTop w:val="0"/>
      <w:marBottom w:val="0"/>
      <w:divBdr>
        <w:top w:val="none" w:sz="0" w:space="0" w:color="auto"/>
        <w:left w:val="none" w:sz="0" w:space="0" w:color="auto"/>
        <w:bottom w:val="none" w:sz="0" w:space="0" w:color="auto"/>
        <w:right w:val="none" w:sz="0" w:space="0" w:color="auto"/>
      </w:divBdr>
    </w:div>
    <w:div w:id="1063600716">
      <w:bodyDiv w:val="1"/>
      <w:marLeft w:val="0"/>
      <w:marRight w:val="0"/>
      <w:marTop w:val="0"/>
      <w:marBottom w:val="0"/>
      <w:divBdr>
        <w:top w:val="none" w:sz="0" w:space="0" w:color="auto"/>
        <w:left w:val="none" w:sz="0" w:space="0" w:color="auto"/>
        <w:bottom w:val="none" w:sz="0" w:space="0" w:color="auto"/>
        <w:right w:val="none" w:sz="0" w:space="0" w:color="auto"/>
      </w:divBdr>
    </w:div>
    <w:div w:id="1063674786">
      <w:bodyDiv w:val="1"/>
      <w:marLeft w:val="0"/>
      <w:marRight w:val="0"/>
      <w:marTop w:val="0"/>
      <w:marBottom w:val="0"/>
      <w:divBdr>
        <w:top w:val="none" w:sz="0" w:space="0" w:color="auto"/>
        <w:left w:val="none" w:sz="0" w:space="0" w:color="auto"/>
        <w:bottom w:val="none" w:sz="0" w:space="0" w:color="auto"/>
        <w:right w:val="none" w:sz="0" w:space="0" w:color="auto"/>
      </w:divBdr>
    </w:div>
    <w:div w:id="1063681393">
      <w:bodyDiv w:val="1"/>
      <w:marLeft w:val="0"/>
      <w:marRight w:val="0"/>
      <w:marTop w:val="0"/>
      <w:marBottom w:val="0"/>
      <w:divBdr>
        <w:top w:val="none" w:sz="0" w:space="0" w:color="auto"/>
        <w:left w:val="none" w:sz="0" w:space="0" w:color="auto"/>
        <w:bottom w:val="none" w:sz="0" w:space="0" w:color="auto"/>
        <w:right w:val="none" w:sz="0" w:space="0" w:color="auto"/>
      </w:divBdr>
    </w:div>
    <w:div w:id="1063984189">
      <w:bodyDiv w:val="1"/>
      <w:marLeft w:val="0"/>
      <w:marRight w:val="0"/>
      <w:marTop w:val="0"/>
      <w:marBottom w:val="0"/>
      <w:divBdr>
        <w:top w:val="none" w:sz="0" w:space="0" w:color="auto"/>
        <w:left w:val="none" w:sz="0" w:space="0" w:color="auto"/>
        <w:bottom w:val="none" w:sz="0" w:space="0" w:color="auto"/>
        <w:right w:val="none" w:sz="0" w:space="0" w:color="auto"/>
      </w:divBdr>
    </w:div>
    <w:div w:id="1063991756">
      <w:bodyDiv w:val="1"/>
      <w:marLeft w:val="0"/>
      <w:marRight w:val="0"/>
      <w:marTop w:val="0"/>
      <w:marBottom w:val="0"/>
      <w:divBdr>
        <w:top w:val="none" w:sz="0" w:space="0" w:color="auto"/>
        <w:left w:val="none" w:sz="0" w:space="0" w:color="auto"/>
        <w:bottom w:val="none" w:sz="0" w:space="0" w:color="auto"/>
        <w:right w:val="none" w:sz="0" w:space="0" w:color="auto"/>
      </w:divBdr>
    </w:div>
    <w:div w:id="1064110538">
      <w:bodyDiv w:val="1"/>
      <w:marLeft w:val="0"/>
      <w:marRight w:val="0"/>
      <w:marTop w:val="0"/>
      <w:marBottom w:val="0"/>
      <w:divBdr>
        <w:top w:val="none" w:sz="0" w:space="0" w:color="auto"/>
        <w:left w:val="none" w:sz="0" w:space="0" w:color="auto"/>
        <w:bottom w:val="none" w:sz="0" w:space="0" w:color="auto"/>
        <w:right w:val="none" w:sz="0" w:space="0" w:color="auto"/>
      </w:divBdr>
    </w:div>
    <w:div w:id="1064261273">
      <w:bodyDiv w:val="1"/>
      <w:marLeft w:val="0"/>
      <w:marRight w:val="0"/>
      <w:marTop w:val="0"/>
      <w:marBottom w:val="0"/>
      <w:divBdr>
        <w:top w:val="none" w:sz="0" w:space="0" w:color="auto"/>
        <w:left w:val="none" w:sz="0" w:space="0" w:color="auto"/>
        <w:bottom w:val="none" w:sz="0" w:space="0" w:color="auto"/>
        <w:right w:val="none" w:sz="0" w:space="0" w:color="auto"/>
      </w:divBdr>
    </w:div>
    <w:div w:id="1064522834">
      <w:bodyDiv w:val="1"/>
      <w:marLeft w:val="0"/>
      <w:marRight w:val="0"/>
      <w:marTop w:val="0"/>
      <w:marBottom w:val="0"/>
      <w:divBdr>
        <w:top w:val="none" w:sz="0" w:space="0" w:color="auto"/>
        <w:left w:val="none" w:sz="0" w:space="0" w:color="auto"/>
        <w:bottom w:val="none" w:sz="0" w:space="0" w:color="auto"/>
        <w:right w:val="none" w:sz="0" w:space="0" w:color="auto"/>
      </w:divBdr>
    </w:div>
    <w:div w:id="1064717331">
      <w:bodyDiv w:val="1"/>
      <w:marLeft w:val="0"/>
      <w:marRight w:val="0"/>
      <w:marTop w:val="0"/>
      <w:marBottom w:val="0"/>
      <w:divBdr>
        <w:top w:val="none" w:sz="0" w:space="0" w:color="auto"/>
        <w:left w:val="none" w:sz="0" w:space="0" w:color="auto"/>
        <w:bottom w:val="none" w:sz="0" w:space="0" w:color="auto"/>
        <w:right w:val="none" w:sz="0" w:space="0" w:color="auto"/>
      </w:divBdr>
    </w:div>
    <w:div w:id="1064986179">
      <w:bodyDiv w:val="1"/>
      <w:marLeft w:val="0"/>
      <w:marRight w:val="0"/>
      <w:marTop w:val="0"/>
      <w:marBottom w:val="0"/>
      <w:divBdr>
        <w:top w:val="none" w:sz="0" w:space="0" w:color="auto"/>
        <w:left w:val="none" w:sz="0" w:space="0" w:color="auto"/>
        <w:bottom w:val="none" w:sz="0" w:space="0" w:color="auto"/>
        <w:right w:val="none" w:sz="0" w:space="0" w:color="auto"/>
      </w:divBdr>
    </w:div>
    <w:div w:id="1064991584">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226601">
      <w:bodyDiv w:val="1"/>
      <w:marLeft w:val="0"/>
      <w:marRight w:val="0"/>
      <w:marTop w:val="0"/>
      <w:marBottom w:val="0"/>
      <w:divBdr>
        <w:top w:val="none" w:sz="0" w:space="0" w:color="auto"/>
        <w:left w:val="none" w:sz="0" w:space="0" w:color="auto"/>
        <w:bottom w:val="none" w:sz="0" w:space="0" w:color="auto"/>
        <w:right w:val="none" w:sz="0" w:space="0" w:color="auto"/>
      </w:divBdr>
    </w:div>
    <w:div w:id="1065298763">
      <w:bodyDiv w:val="1"/>
      <w:marLeft w:val="0"/>
      <w:marRight w:val="0"/>
      <w:marTop w:val="0"/>
      <w:marBottom w:val="0"/>
      <w:divBdr>
        <w:top w:val="none" w:sz="0" w:space="0" w:color="auto"/>
        <w:left w:val="none" w:sz="0" w:space="0" w:color="auto"/>
        <w:bottom w:val="none" w:sz="0" w:space="0" w:color="auto"/>
        <w:right w:val="none" w:sz="0" w:space="0" w:color="auto"/>
      </w:divBdr>
    </w:div>
    <w:div w:id="1065492670">
      <w:bodyDiv w:val="1"/>
      <w:marLeft w:val="0"/>
      <w:marRight w:val="0"/>
      <w:marTop w:val="0"/>
      <w:marBottom w:val="0"/>
      <w:divBdr>
        <w:top w:val="none" w:sz="0" w:space="0" w:color="auto"/>
        <w:left w:val="none" w:sz="0" w:space="0" w:color="auto"/>
        <w:bottom w:val="none" w:sz="0" w:space="0" w:color="auto"/>
        <w:right w:val="none" w:sz="0" w:space="0" w:color="auto"/>
      </w:divBdr>
    </w:div>
    <w:div w:id="1065639138">
      <w:bodyDiv w:val="1"/>
      <w:marLeft w:val="0"/>
      <w:marRight w:val="0"/>
      <w:marTop w:val="0"/>
      <w:marBottom w:val="0"/>
      <w:divBdr>
        <w:top w:val="none" w:sz="0" w:space="0" w:color="auto"/>
        <w:left w:val="none" w:sz="0" w:space="0" w:color="auto"/>
        <w:bottom w:val="none" w:sz="0" w:space="0" w:color="auto"/>
        <w:right w:val="none" w:sz="0" w:space="0" w:color="auto"/>
      </w:divBdr>
    </w:div>
    <w:div w:id="1065639968">
      <w:bodyDiv w:val="1"/>
      <w:marLeft w:val="0"/>
      <w:marRight w:val="0"/>
      <w:marTop w:val="0"/>
      <w:marBottom w:val="0"/>
      <w:divBdr>
        <w:top w:val="none" w:sz="0" w:space="0" w:color="auto"/>
        <w:left w:val="none" w:sz="0" w:space="0" w:color="auto"/>
        <w:bottom w:val="none" w:sz="0" w:space="0" w:color="auto"/>
        <w:right w:val="none" w:sz="0" w:space="0" w:color="auto"/>
      </w:divBdr>
    </w:div>
    <w:div w:id="1065682012">
      <w:bodyDiv w:val="1"/>
      <w:marLeft w:val="0"/>
      <w:marRight w:val="0"/>
      <w:marTop w:val="0"/>
      <w:marBottom w:val="0"/>
      <w:divBdr>
        <w:top w:val="none" w:sz="0" w:space="0" w:color="auto"/>
        <w:left w:val="none" w:sz="0" w:space="0" w:color="auto"/>
        <w:bottom w:val="none" w:sz="0" w:space="0" w:color="auto"/>
        <w:right w:val="none" w:sz="0" w:space="0" w:color="auto"/>
      </w:divBdr>
    </w:div>
    <w:div w:id="1066299496">
      <w:bodyDiv w:val="1"/>
      <w:marLeft w:val="0"/>
      <w:marRight w:val="0"/>
      <w:marTop w:val="0"/>
      <w:marBottom w:val="0"/>
      <w:divBdr>
        <w:top w:val="none" w:sz="0" w:space="0" w:color="auto"/>
        <w:left w:val="none" w:sz="0" w:space="0" w:color="auto"/>
        <w:bottom w:val="none" w:sz="0" w:space="0" w:color="auto"/>
        <w:right w:val="none" w:sz="0" w:space="0" w:color="auto"/>
      </w:divBdr>
    </w:div>
    <w:div w:id="1066342299">
      <w:bodyDiv w:val="1"/>
      <w:marLeft w:val="0"/>
      <w:marRight w:val="0"/>
      <w:marTop w:val="0"/>
      <w:marBottom w:val="0"/>
      <w:divBdr>
        <w:top w:val="none" w:sz="0" w:space="0" w:color="auto"/>
        <w:left w:val="none" w:sz="0" w:space="0" w:color="auto"/>
        <w:bottom w:val="none" w:sz="0" w:space="0" w:color="auto"/>
        <w:right w:val="none" w:sz="0" w:space="0" w:color="auto"/>
      </w:divBdr>
    </w:div>
    <w:div w:id="1066414954">
      <w:bodyDiv w:val="1"/>
      <w:marLeft w:val="0"/>
      <w:marRight w:val="0"/>
      <w:marTop w:val="0"/>
      <w:marBottom w:val="0"/>
      <w:divBdr>
        <w:top w:val="none" w:sz="0" w:space="0" w:color="auto"/>
        <w:left w:val="none" w:sz="0" w:space="0" w:color="auto"/>
        <w:bottom w:val="none" w:sz="0" w:space="0" w:color="auto"/>
        <w:right w:val="none" w:sz="0" w:space="0" w:color="auto"/>
      </w:divBdr>
    </w:div>
    <w:div w:id="1066419564">
      <w:bodyDiv w:val="1"/>
      <w:marLeft w:val="0"/>
      <w:marRight w:val="0"/>
      <w:marTop w:val="0"/>
      <w:marBottom w:val="0"/>
      <w:divBdr>
        <w:top w:val="none" w:sz="0" w:space="0" w:color="auto"/>
        <w:left w:val="none" w:sz="0" w:space="0" w:color="auto"/>
        <w:bottom w:val="none" w:sz="0" w:space="0" w:color="auto"/>
        <w:right w:val="none" w:sz="0" w:space="0" w:color="auto"/>
      </w:divBdr>
    </w:div>
    <w:div w:id="1066486863">
      <w:bodyDiv w:val="1"/>
      <w:marLeft w:val="0"/>
      <w:marRight w:val="0"/>
      <w:marTop w:val="0"/>
      <w:marBottom w:val="0"/>
      <w:divBdr>
        <w:top w:val="none" w:sz="0" w:space="0" w:color="auto"/>
        <w:left w:val="none" w:sz="0" w:space="0" w:color="auto"/>
        <w:bottom w:val="none" w:sz="0" w:space="0" w:color="auto"/>
        <w:right w:val="none" w:sz="0" w:space="0" w:color="auto"/>
      </w:divBdr>
    </w:div>
    <w:div w:id="1066488848">
      <w:bodyDiv w:val="1"/>
      <w:marLeft w:val="0"/>
      <w:marRight w:val="0"/>
      <w:marTop w:val="0"/>
      <w:marBottom w:val="0"/>
      <w:divBdr>
        <w:top w:val="none" w:sz="0" w:space="0" w:color="auto"/>
        <w:left w:val="none" w:sz="0" w:space="0" w:color="auto"/>
        <w:bottom w:val="none" w:sz="0" w:space="0" w:color="auto"/>
        <w:right w:val="none" w:sz="0" w:space="0" w:color="auto"/>
      </w:divBdr>
    </w:div>
    <w:div w:id="1066491015">
      <w:bodyDiv w:val="1"/>
      <w:marLeft w:val="0"/>
      <w:marRight w:val="0"/>
      <w:marTop w:val="0"/>
      <w:marBottom w:val="0"/>
      <w:divBdr>
        <w:top w:val="none" w:sz="0" w:space="0" w:color="auto"/>
        <w:left w:val="none" w:sz="0" w:space="0" w:color="auto"/>
        <w:bottom w:val="none" w:sz="0" w:space="0" w:color="auto"/>
        <w:right w:val="none" w:sz="0" w:space="0" w:color="auto"/>
      </w:divBdr>
    </w:div>
    <w:div w:id="1066681895">
      <w:bodyDiv w:val="1"/>
      <w:marLeft w:val="0"/>
      <w:marRight w:val="0"/>
      <w:marTop w:val="0"/>
      <w:marBottom w:val="0"/>
      <w:divBdr>
        <w:top w:val="none" w:sz="0" w:space="0" w:color="auto"/>
        <w:left w:val="none" w:sz="0" w:space="0" w:color="auto"/>
        <w:bottom w:val="none" w:sz="0" w:space="0" w:color="auto"/>
        <w:right w:val="none" w:sz="0" w:space="0" w:color="auto"/>
      </w:divBdr>
    </w:div>
    <w:div w:id="1066730676">
      <w:bodyDiv w:val="1"/>
      <w:marLeft w:val="0"/>
      <w:marRight w:val="0"/>
      <w:marTop w:val="0"/>
      <w:marBottom w:val="0"/>
      <w:divBdr>
        <w:top w:val="none" w:sz="0" w:space="0" w:color="auto"/>
        <w:left w:val="none" w:sz="0" w:space="0" w:color="auto"/>
        <w:bottom w:val="none" w:sz="0" w:space="0" w:color="auto"/>
        <w:right w:val="none" w:sz="0" w:space="0" w:color="auto"/>
      </w:divBdr>
    </w:div>
    <w:div w:id="1066875289">
      <w:bodyDiv w:val="1"/>
      <w:marLeft w:val="0"/>
      <w:marRight w:val="0"/>
      <w:marTop w:val="0"/>
      <w:marBottom w:val="0"/>
      <w:divBdr>
        <w:top w:val="none" w:sz="0" w:space="0" w:color="auto"/>
        <w:left w:val="none" w:sz="0" w:space="0" w:color="auto"/>
        <w:bottom w:val="none" w:sz="0" w:space="0" w:color="auto"/>
        <w:right w:val="none" w:sz="0" w:space="0" w:color="auto"/>
      </w:divBdr>
    </w:div>
    <w:div w:id="1066882431">
      <w:bodyDiv w:val="1"/>
      <w:marLeft w:val="0"/>
      <w:marRight w:val="0"/>
      <w:marTop w:val="0"/>
      <w:marBottom w:val="0"/>
      <w:divBdr>
        <w:top w:val="none" w:sz="0" w:space="0" w:color="auto"/>
        <w:left w:val="none" w:sz="0" w:space="0" w:color="auto"/>
        <w:bottom w:val="none" w:sz="0" w:space="0" w:color="auto"/>
        <w:right w:val="none" w:sz="0" w:space="0" w:color="auto"/>
      </w:divBdr>
    </w:div>
    <w:div w:id="1066954870">
      <w:bodyDiv w:val="1"/>
      <w:marLeft w:val="0"/>
      <w:marRight w:val="0"/>
      <w:marTop w:val="0"/>
      <w:marBottom w:val="0"/>
      <w:divBdr>
        <w:top w:val="none" w:sz="0" w:space="0" w:color="auto"/>
        <w:left w:val="none" w:sz="0" w:space="0" w:color="auto"/>
        <w:bottom w:val="none" w:sz="0" w:space="0" w:color="auto"/>
        <w:right w:val="none" w:sz="0" w:space="0" w:color="auto"/>
      </w:divBdr>
    </w:div>
    <w:div w:id="1067146197">
      <w:bodyDiv w:val="1"/>
      <w:marLeft w:val="0"/>
      <w:marRight w:val="0"/>
      <w:marTop w:val="0"/>
      <w:marBottom w:val="0"/>
      <w:divBdr>
        <w:top w:val="none" w:sz="0" w:space="0" w:color="auto"/>
        <w:left w:val="none" w:sz="0" w:space="0" w:color="auto"/>
        <w:bottom w:val="none" w:sz="0" w:space="0" w:color="auto"/>
        <w:right w:val="none" w:sz="0" w:space="0" w:color="auto"/>
      </w:divBdr>
    </w:div>
    <w:div w:id="1067344876">
      <w:bodyDiv w:val="1"/>
      <w:marLeft w:val="0"/>
      <w:marRight w:val="0"/>
      <w:marTop w:val="0"/>
      <w:marBottom w:val="0"/>
      <w:divBdr>
        <w:top w:val="none" w:sz="0" w:space="0" w:color="auto"/>
        <w:left w:val="none" w:sz="0" w:space="0" w:color="auto"/>
        <w:bottom w:val="none" w:sz="0" w:space="0" w:color="auto"/>
        <w:right w:val="none" w:sz="0" w:space="0" w:color="auto"/>
      </w:divBdr>
    </w:div>
    <w:div w:id="1067462579">
      <w:bodyDiv w:val="1"/>
      <w:marLeft w:val="0"/>
      <w:marRight w:val="0"/>
      <w:marTop w:val="0"/>
      <w:marBottom w:val="0"/>
      <w:divBdr>
        <w:top w:val="none" w:sz="0" w:space="0" w:color="auto"/>
        <w:left w:val="none" w:sz="0" w:space="0" w:color="auto"/>
        <w:bottom w:val="none" w:sz="0" w:space="0" w:color="auto"/>
        <w:right w:val="none" w:sz="0" w:space="0" w:color="auto"/>
      </w:divBdr>
    </w:div>
    <w:div w:id="1067530605">
      <w:bodyDiv w:val="1"/>
      <w:marLeft w:val="0"/>
      <w:marRight w:val="0"/>
      <w:marTop w:val="0"/>
      <w:marBottom w:val="0"/>
      <w:divBdr>
        <w:top w:val="none" w:sz="0" w:space="0" w:color="auto"/>
        <w:left w:val="none" w:sz="0" w:space="0" w:color="auto"/>
        <w:bottom w:val="none" w:sz="0" w:space="0" w:color="auto"/>
        <w:right w:val="none" w:sz="0" w:space="0" w:color="auto"/>
      </w:divBdr>
    </w:div>
    <w:div w:id="1067532579">
      <w:bodyDiv w:val="1"/>
      <w:marLeft w:val="0"/>
      <w:marRight w:val="0"/>
      <w:marTop w:val="0"/>
      <w:marBottom w:val="0"/>
      <w:divBdr>
        <w:top w:val="none" w:sz="0" w:space="0" w:color="auto"/>
        <w:left w:val="none" w:sz="0" w:space="0" w:color="auto"/>
        <w:bottom w:val="none" w:sz="0" w:space="0" w:color="auto"/>
        <w:right w:val="none" w:sz="0" w:space="0" w:color="auto"/>
      </w:divBdr>
    </w:div>
    <w:div w:id="1067604510">
      <w:bodyDiv w:val="1"/>
      <w:marLeft w:val="0"/>
      <w:marRight w:val="0"/>
      <w:marTop w:val="0"/>
      <w:marBottom w:val="0"/>
      <w:divBdr>
        <w:top w:val="none" w:sz="0" w:space="0" w:color="auto"/>
        <w:left w:val="none" w:sz="0" w:space="0" w:color="auto"/>
        <w:bottom w:val="none" w:sz="0" w:space="0" w:color="auto"/>
        <w:right w:val="none" w:sz="0" w:space="0" w:color="auto"/>
      </w:divBdr>
    </w:div>
    <w:div w:id="1067608855">
      <w:bodyDiv w:val="1"/>
      <w:marLeft w:val="0"/>
      <w:marRight w:val="0"/>
      <w:marTop w:val="0"/>
      <w:marBottom w:val="0"/>
      <w:divBdr>
        <w:top w:val="none" w:sz="0" w:space="0" w:color="auto"/>
        <w:left w:val="none" w:sz="0" w:space="0" w:color="auto"/>
        <w:bottom w:val="none" w:sz="0" w:space="0" w:color="auto"/>
        <w:right w:val="none" w:sz="0" w:space="0" w:color="auto"/>
      </w:divBdr>
    </w:div>
    <w:div w:id="1067610647">
      <w:bodyDiv w:val="1"/>
      <w:marLeft w:val="0"/>
      <w:marRight w:val="0"/>
      <w:marTop w:val="0"/>
      <w:marBottom w:val="0"/>
      <w:divBdr>
        <w:top w:val="none" w:sz="0" w:space="0" w:color="auto"/>
        <w:left w:val="none" w:sz="0" w:space="0" w:color="auto"/>
        <w:bottom w:val="none" w:sz="0" w:space="0" w:color="auto"/>
        <w:right w:val="none" w:sz="0" w:space="0" w:color="auto"/>
      </w:divBdr>
    </w:div>
    <w:div w:id="1067612674">
      <w:bodyDiv w:val="1"/>
      <w:marLeft w:val="0"/>
      <w:marRight w:val="0"/>
      <w:marTop w:val="0"/>
      <w:marBottom w:val="0"/>
      <w:divBdr>
        <w:top w:val="none" w:sz="0" w:space="0" w:color="auto"/>
        <w:left w:val="none" w:sz="0" w:space="0" w:color="auto"/>
        <w:bottom w:val="none" w:sz="0" w:space="0" w:color="auto"/>
        <w:right w:val="none" w:sz="0" w:space="0" w:color="auto"/>
      </w:divBdr>
    </w:div>
    <w:div w:id="1067804343">
      <w:bodyDiv w:val="1"/>
      <w:marLeft w:val="0"/>
      <w:marRight w:val="0"/>
      <w:marTop w:val="0"/>
      <w:marBottom w:val="0"/>
      <w:divBdr>
        <w:top w:val="none" w:sz="0" w:space="0" w:color="auto"/>
        <w:left w:val="none" w:sz="0" w:space="0" w:color="auto"/>
        <w:bottom w:val="none" w:sz="0" w:space="0" w:color="auto"/>
        <w:right w:val="none" w:sz="0" w:space="0" w:color="auto"/>
      </w:divBdr>
    </w:div>
    <w:div w:id="1067921913">
      <w:bodyDiv w:val="1"/>
      <w:marLeft w:val="0"/>
      <w:marRight w:val="0"/>
      <w:marTop w:val="0"/>
      <w:marBottom w:val="0"/>
      <w:divBdr>
        <w:top w:val="none" w:sz="0" w:space="0" w:color="auto"/>
        <w:left w:val="none" w:sz="0" w:space="0" w:color="auto"/>
        <w:bottom w:val="none" w:sz="0" w:space="0" w:color="auto"/>
        <w:right w:val="none" w:sz="0" w:space="0" w:color="auto"/>
      </w:divBdr>
    </w:div>
    <w:div w:id="1067991995">
      <w:bodyDiv w:val="1"/>
      <w:marLeft w:val="0"/>
      <w:marRight w:val="0"/>
      <w:marTop w:val="0"/>
      <w:marBottom w:val="0"/>
      <w:divBdr>
        <w:top w:val="none" w:sz="0" w:space="0" w:color="auto"/>
        <w:left w:val="none" w:sz="0" w:space="0" w:color="auto"/>
        <w:bottom w:val="none" w:sz="0" w:space="0" w:color="auto"/>
        <w:right w:val="none" w:sz="0" w:space="0" w:color="auto"/>
      </w:divBdr>
    </w:div>
    <w:div w:id="1067996327">
      <w:bodyDiv w:val="1"/>
      <w:marLeft w:val="0"/>
      <w:marRight w:val="0"/>
      <w:marTop w:val="0"/>
      <w:marBottom w:val="0"/>
      <w:divBdr>
        <w:top w:val="none" w:sz="0" w:space="0" w:color="auto"/>
        <w:left w:val="none" w:sz="0" w:space="0" w:color="auto"/>
        <w:bottom w:val="none" w:sz="0" w:space="0" w:color="auto"/>
        <w:right w:val="none" w:sz="0" w:space="0" w:color="auto"/>
      </w:divBdr>
    </w:div>
    <w:div w:id="1068040409">
      <w:bodyDiv w:val="1"/>
      <w:marLeft w:val="0"/>
      <w:marRight w:val="0"/>
      <w:marTop w:val="0"/>
      <w:marBottom w:val="0"/>
      <w:divBdr>
        <w:top w:val="none" w:sz="0" w:space="0" w:color="auto"/>
        <w:left w:val="none" w:sz="0" w:space="0" w:color="auto"/>
        <w:bottom w:val="none" w:sz="0" w:space="0" w:color="auto"/>
        <w:right w:val="none" w:sz="0" w:space="0" w:color="auto"/>
      </w:divBdr>
    </w:div>
    <w:div w:id="1068377843">
      <w:bodyDiv w:val="1"/>
      <w:marLeft w:val="0"/>
      <w:marRight w:val="0"/>
      <w:marTop w:val="0"/>
      <w:marBottom w:val="0"/>
      <w:divBdr>
        <w:top w:val="none" w:sz="0" w:space="0" w:color="auto"/>
        <w:left w:val="none" w:sz="0" w:space="0" w:color="auto"/>
        <w:bottom w:val="none" w:sz="0" w:space="0" w:color="auto"/>
        <w:right w:val="none" w:sz="0" w:space="0" w:color="auto"/>
      </w:divBdr>
    </w:div>
    <w:div w:id="1068454057">
      <w:bodyDiv w:val="1"/>
      <w:marLeft w:val="0"/>
      <w:marRight w:val="0"/>
      <w:marTop w:val="0"/>
      <w:marBottom w:val="0"/>
      <w:divBdr>
        <w:top w:val="none" w:sz="0" w:space="0" w:color="auto"/>
        <w:left w:val="none" w:sz="0" w:space="0" w:color="auto"/>
        <w:bottom w:val="none" w:sz="0" w:space="0" w:color="auto"/>
        <w:right w:val="none" w:sz="0" w:space="0" w:color="auto"/>
      </w:divBdr>
    </w:div>
    <w:div w:id="1068577471">
      <w:bodyDiv w:val="1"/>
      <w:marLeft w:val="0"/>
      <w:marRight w:val="0"/>
      <w:marTop w:val="0"/>
      <w:marBottom w:val="0"/>
      <w:divBdr>
        <w:top w:val="none" w:sz="0" w:space="0" w:color="auto"/>
        <w:left w:val="none" w:sz="0" w:space="0" w:color="auto"/>
        <w:bottom w:val="none" w:sz="0" w:space="0" w:color="auto"/>
        <w:right w:val="none" w:sz="0" w:space="0" w:color="auto"/>
      </w:divBdr>
    </w:div>
    <w:div w:id="1068580149">
      <w:bodyDiv w:val="1"/>
      <w:marLeft w:val="0"/>
      <w:marRight w:val="0"/>
      <w:marTop w:val="0"/>
      <w:marBottom w:val="0"/>
      <w:divBdr>
        <w:top w:val="none" w:sz="0" w:space="0" w:color="auto"/>
        <w:left w:val="none" w:sz="0" w:space="0" w:color="auto"/>
        <w:bottom w:val="none" w:sz="0" w:space="0" w:color="auto"/>
        <w:right w:val="none" w:sz="0" w:space="0" w:color="auto"/>
      </w:divBdr>
    </w:div>
    <w:div w:id="1068651111">
      <w:bodyDiv w:val="1"/>
      <w:marLeft w:val="0"/>
      <w:marRight w:val="0"/>
      <w:marTop w:val="0"/>
      <w:marBottom w:val="0"/>
      <w:divBdr>
        <w:top w:val="none" w:sz="0" w:space="0" w:color="auto"/>
        <w:left w:val="none" w:sz="0" w:space="0" w:color="auto"/>
        <w:bottom w:val="none" w:sz="0" w:space="0" w:color="auto"/>
        <w:right w:val="none" w:sz="0" w:space="0" w:color="auto"/>
      </w:divBdr>
    </w:div>
    <w:div w:id="1068651794">
      <w:bodyDiv w:val="1"/>
      <w:marLeft w:val="0"/>
      <w:marRight w:val="0"/>
      <w:marTop w:val="0"/>
      <w:marBottom w:val="0"/>
      <w:divBdr>
        <w:top w:val="none" w:sz="0" w:space="0" w:color="auto"/>
        <w:left w:val="none" w:sz="0" w:space="0" w:color="auto"/>
        <w:bottom w:val="none" w:sz="0" w:space="0" w:color="auto"/>
        <w:right w:val="none" w:sz="0" w:space="0" w:color="auto"/>
      </w:divBdr>
    </w:div>
    <w:div w:id="1068721700">
      <w:bodyDiv w:val="1"/>
      <w:marLeft w:val="0"/>
      <w:marRight w:val="0"/>
      <w:marTop w:val="0"/>
      <w:marBottom w:val="0"/>
      <w:divBdr>
        <w:top w:val="none" w:sz="0" w:space="0" w:color="auto"/>
        <w:left w:val="none" w:sz="0" w:space="0" w:color="auto"/>
        <w:bottom w:val="none" w:sz="0" w:space="0" w:color="auto"/>
        <w:right w:val="none" w:sz="0" w:space="0" w:color="auto"/>
      </w:divBdr>
    </w:div>
    <w:div w:id="1068726939">
      <w:bodyDiv w:val="1"/>
      <w:marLeft w:val="0"/>
      <w:marRight w:val="0"/>
      <w:marTop w:val="0"/>
      <w:marBottom w:val="0"/>
      <w:divBdr>
        <w:top w:val="none" w:sz="0" w:space="0" w:color="auto"/>
        <w:left w:val="none" w:sz="0" w:space="0" w:color="auto"/>
        <w:bottom w:val="none" w:sz="0" w:space="0" w:color="auto"/>
        <w:right w:val="none" w:sz="0" w:space="0" w:color="auto"/>
      </w:divBdr>
    </w:div>
    <w:div w:id="1068839183">
      <w:bodyDiv w:val="1"/>
      <w:marLeft w:val="0"/>
      <w:marRight w:val="0"/>
      <w:marTop w:val="0"/>
      <w:marBottom w:val="0"/>
      <w:divBdr>
        <w:top w:val="none" w:sz="0" w:space="0" w:color="auto"/>
        <w:left w:val="none" w:sz="0" w:space="0" w:color="auto"/>
        <w:bottom w:val="none" w:sz="0" w:space="0" w:color="auto"/>
        <w:right w:val="none" w:sz="0" w:space="0" w:color="auto"/>
      </w:divBdr>
    </w:div>
    <w:div w:id="1068843182">
      <w:bodyDiv w:val="1"/>
      <w:marLeft w:val="0"/>
      <w:marRight w:val="0"/>
      <w:marTop w:val="0"/>
      <w:marBottom w:val="0"/>
      <w:divBdr>
        <w:top w:val="none" w:sz="0" w:space="0" w:color="auto"/>
        <w:left w:val="none" w:sz="0" w:space="0" w:color="auto"/>
        <w:bottom w:val="none" w:sz="0" w:space="0" w:color="auto"/>
        <w:right w:val="none" w:sz="0" w:space="0" w:color="auto"/>
      </w:divBdr>
    </w:div>
    <w:div w:id="1068848799">
      <w:bodyDiv w:val="1"/>
      <w:marLeft w:val="0"/>
      <w:marRight w:val="0"/>
      <w:marTop w:val="0"/>
      <w:marBottom w:val="0"/>
      <w:divBdr>
        <w:top w:val="none" w:sz="0" w:space="0" w:color="auto"/>
        <w:left w:val="none" w:sz="0" w:space="0" w:color="auto"/>
        <w:bottom w:val="none" w:sz="0" w:space="0" w:color="auto"/>
        <w:right w:val="none" w:sz="0" w:space="0" w:color="auto"/>
      </w:divBdr>
    </w:div>
    <w:div w:id="1068918694">
      <w:bodyDiv w:val="1"/>
      <w:marLeft w:val="0"/>
      <w:marRight w:val="0"/>
      <w:marTop w:val="0"/>
      <w:marBottom w:val="0"/>
      <w:divBdr>
        <w:top w:val="none" w:sz="0" w:space="0" w:color="auto"/>
        <w:left w:val="none" w:sz="0" w:space="0" w:color="auto"/>
        <w:bottom w:val="none" w:sz="0" w:space="0" w:color="auto"/>
        <w:right w:val="none" w:sz="0" w:space="0" w:color="auto"/>
      </w:divBdr>
    </w:div>
    <w:div w:id="1068957928">
      <w:bodyDiv w:val="1"/>
      <w:marLeft w:val="0"/>
      <w:marRight w:val="0"/>
      <w:marTop w:val="0"/>
      <w:marBottom w:val="0"/>
      <w:divBdr>
        <w:top w:val="none" w:sz="0" w:space="0" w:color="auto"/>
        <w:left w:val="none" w:sz="0" w:space="0" w:color="auto"/>
        <w:bottom w:val="none" w:sz="0" w:space="0" w:color="auto"/>
        <w:right w:val="none" w:sz="0" w:space="0" w:color="auto"/>
      </w:divBdr>
    </w:div>
    <w:div w:id="1069035515">
      <w:bodyDiv w:val="1"/>
      <w:marLeft w:val="0"/>
      <w:marRight w:val="0"/>
      <w:marTop w:val="0"/>
      <w:marBottom w:val="0"/>
      <w:divBdr>
        <w:top w:val="none" w:sz="0" w:space="0" w:color="auto"/>
        <w:left w:val="none" w:sz="0" w:space="0" w:color="auto"/>
        <w:bottom w:val="none" w:sz="0" w:space="0" w:color="auto"/>
        <w:right w:val="none" w:sz="0" w:space="0" w:color="auto"/>
      </w:divBdr>
    </w:div>
    <w:div w:id="1069108988">
      <w:bodyDiv w:val="1"/>
      <w:marLeft w:val="0"/>
      <w:marRight w:val="0"/>
      <w:marTop w:val="0"/>
      <w:marBottom w:val="0"/>
      <w:divBdr>
        <w:top w:val="none" w:sz="0" w:space="0" w:color="auto"/>
        <w:left w:val="none" w:sz="0" w:space="0" w:color="auto"/>
        <w:bottom w:val="none" w:sz="0" w:space="0" w:color="auto"/>
        <w:right w:val="none" w:sz="0" w:space="0" w:color="auto"/>
      </w:divBdr>
    </w:div>
    <w:div w:id="1069235448">
      <w:bodyDiv w:val="1"/>
      <w:marLeft w:val="0"/>
      <w:marRight w:val="0"/>
      <w:marTop w:val="0"/>
      <w:marBottom w:val="0"/>
      <w:divBdr>
        <w:top w:val="none" w:sz="0" w:space="0" w:color="auto"/>
        <w:left w:val="none" w:sz="0" w:space="0" w:color="auto"/>
        <w:bottom w:val="none" w:sz="0" w:space="0" w:color="auto"/>
        <w:right w:val="none" w:sz="0" w:space="0" w:color="auto"/>
      </w:divBdr>
    </w:div>
    <w:div w:id="1069495044">
      <w:bodyDiv w:val="1"/>
      <w:marLeft w:val="0"/>
      <w:marRight w:val="0"/>
      <w:marTop w:val="0"/>
      <w:marBottom w:val="0"/>
      <w:divBdr>
        <w:top w:val="none" w:sz="0" w:space="0" w:color="auto"/>
        <w:left w:val="none" w:sz="0" w:space="0" w:color="auto"/>
        <w:bottom w:val="none" w:sz="0" w:space="0" w:color="auto"/>
        <w:right w:val="none" w:sz="0" w:space="0" w:color="auto"/>
      </w:divBdr>
    </w:div>
    <w:div w:id="1069495642">
      <w:bodyDiv w:val="1"/>
      <w:marLeft w:val="0"/>
      <w:marRight w:val="0"/>
      <w:marTop w:val="0"/>
      <w:marBottom w:val="0"/>
      <w:divBdr>
        <w:top w:val="none" w:sz="0" w:space="0" w:color="auto"/>
        <w:left w:val="none" w:sz="0" w:space="0" w:color="auto"/>
        <w:bottom w:val="none" w:sz="0" w:space="0" w:color="auto"/>
        <w:right w:val="none" w:sz="0" w:space="0" w:color="auto"/>
      </w:divBdr>
    </w:div>
    <w:div w:id="1069615048">
      <w:bodyDiv w:val="1"/>
      <w:marLeft w:val="0"/>
      <w:marRight w:val="0"/>
      <w:marTop w:val="0"/>
      <w:marBottom w:val="0"/>
      <w:divBdr>
        <w:top w:val="none" w:sz="0" w:space="0" w:color="auto"/>
        <w:left w:val="none" w:sz="0" w:space="0" w:color="auto"/>
        <w:bottom w:val="none" w:sz="0" w:space="0" w:color="auto"/>
        <w:right w:val="none" w:sz="0" w:space="0" w:color="auto"/>
      </w:divBdr>
    </w:div>
    <w:div w:id="1069810319">
      <w:bodyDiv w:val="1"/>
      <w:marLeft w:val="0"/>
      <w:marRight w:val="0"/>
      <w:marTop w:val="0"/>
      <w:marBottom w:val="0"/>
      <w:divBdr>
        <w:top w:val="none" w:sz="0" w:space="0" w:color="auto"/>
        <w:left w:val="none" w:sz="0" w:space="0" w:color="auto"/>
        <w:bottom w:val="none" w:sz="0" w:space="0" w:color="auto"/>
        <w:right w:val="none" w:sz="0" w:space="0" w:color="auto"/>
      </w:divBdr>
    </w:div>
    <w:div w:id="1069887859">
      <w:bodyDiv w:val="1"/>
      <w:marLeft w:val="0"/>
      <w:marRight w:val="0"/>
      <w:marTop w:val="0"/>
      <w:marBottom w:val="0"/>
      <w:divBdr>
        <w:top w:val="none" w:sz="0" w:space="0" w:color="auto"/>
        <w:left w:val="none" w:sz="0" w:space="0" w:color="auto"/>
        <w:bottom w:val="none" w:sz="0" w:space="0" w:color="auto"/>
        <w:right w:val="none" w:sz="0" w:space="0" w:color="auto"/>
      </w:divBdr>
    </w:div>
    <w:div w:id="1070034413">
      <w:bodyDiv w:val="1"/>
      <w:marLeft w:val="0"/>
      <w:marRight w:val="0"/>
      <w:marTop w:val="0"/>
      <w:marBottom w:val="0"/>
      <w:divBdr>
        <w:top w:val="none" w:sz="0" w:space="0" w:color="auto"/>
        <w:left w:val="none" w:sz="0" w:space="0" w:color="auto"/>
        <w:bottom w:val="none" w:sz="0" w:space="0" w:color="auto"/>
        <w:right w:val="none" w:sz="0" w:space="0" w:color="auto"/>
      </w:divBdr>
    </w:div>
    <w:div w:id="1070268715">
      <w:bodyDiv w:val="1"/>
      <w:marLeft w:val="0"/>
      <w:marRight w:val="0"/>
      <w:marTop w:val="0"/>
      <w:marBottom w:val="0"/>
      <w:divBdr>
        <w:top w:val="none" w:sz="0" w:space="0" w:color="auto"/>
        <w:left w:val="none" w:sz="0" w:space="0" w:color="auto"/>
        <w:bottom w:val="none" w:sz="0" w:space="0" w:color="auto"/>
        <w:right w:val="none" w:sz="0" w:space="0" w:color="auto"/>
      </w:divBdr>
    </w:div>
    <w:div w:id="1070350753">
      <w:bodyDiv w:val="1"/>
      <w:marLeft w:val="0"/>
      <w:marRight w:val="0"/>
      <w:marTop w:val="0"/>
      <w:marBottom w:val="0"/>
      <w:divBdr>
        <w:top w:val="none" w:sz="0" w:space="0" w:color="auto"/>
        <w:left w:val="none" w:sz="0" w:space="0" w:color="auto"/>
        <w:bottom w:val="none" w:sz="0" w:space="0" w:color="auto"/>
        <w:right w:val="none" w:sz="0" w:space="0" w:color="auto"/>
      </w:divBdr>
    </w:div>
    <w:div w:id="1070352080">
      <w:bodyDiv w:val="1"/>
      <w:marLeft w:val="0"/>
      <w:marRight w:val="0"/>
      <w:marTop w:val="0"/>
      <w:marBottom w:val="0"/>
      <w:divBdr>
        <w:top w:val="none" w:sz="0" w:space="0" w:color="auto"/>
        <w:left w:val="none" w:sz="0" w:space="0" w:color="auto"/>
        <w:bottom w:val="none" w:sz="0" w:space="0" w:color="auto"/>
        <w:right w:val="none" w:sz="0" w:space="0" w:color="auto"/>
      </w:divBdr>
    </w:div>
    <w:div w:id="1070545360">
      <w:bodyDiv w:val="1"/>
      <w:marLeft w:val="0"/>
      <w:marRight w:val="0"/>
      <w:marTop w:val="0"/>
      <w:marBottom w:val="0"/>
      <w:divBdr>
        <w:top w:val="none" w:sz="0" w:space="0" w:color="auto"/>
        <w:left w:val="none" w:sz="0" w:space="0" w:color="auto"/>
        <w:bottom w:val="none" w:sz="0" w:space="0" w:color="auto"/>
        <w:right w:val="none" w:sz="0" w:space="0" w:color="auto"/>
      </w:divBdr>
    </w:div>
    <w:div w:id="1070618885">
      <w:bodyDiv w:val="1"/>
      <w:marLeft w:val="0"/>
      <w:marRight w:val="0"/>
      <w:marTop w:val="0"/>
      <w:marBottom w:val="0"/>
      <w:divBdr>
        <w:top w:val="none" w:sz="0" w:space="0" w:color="auto"/>
        <w:left w:val="none" w:sz="0" w:space="0" w:color="auto"/>
        <w:bottom w:val="none" w:sz="0" w:space="0" w:color="auto"/>
        <w:right w:val="none" w:sz="0" w:space="0" w:color="auto"/>
      </w:divBdr>
    </w:div>
    <w:div w:id="1070734093">
      <w:bodyDiv w:val="1"/>
      <w:marLeft w:val="0"/>
      <w:marRight w:val="0"/>
      <w:marTop w:val="0"/>
      <w:marBottom w:val="0"/>
      <w:divBdr>
        <w:top w:val="none" w:sz="0" w:space="0" w:color="auto"/>
        <w:left w:val="none" w:sz="0" w:space="0" w:color="auto"/>
        <w:bottom w:val="none" w:sz="0" w:space="0" w:color="auto"/>
        <w:right w:val="none" w:sz="0" w:space="0" w:color="auto"/>
      </w:divBdr>
    </w:div>
    <w:div w:id="1070886807">
      <w:bodyDiv w:val="1"/>
      <w:marLeft w:val="0"/>
      <w:marRight w:val="0"/>
      <w:marTop w:val="0"/>
      <w:marBottom w:val="0"/>
      <w:divBdr>
        <w:top w:val="none" w:sz="0" w:space="0" w:color="auto"/>
        <w:left w:val="none" w:sz="0" w:space="0" w:color="auto"/>
        <w:bottom w:val="none" w:sz="0" w:space="0" w:color="auto"/>
        <w:right w:val="none" w:sz="0" w:space="0" w:color="auto"/>
      </w:divBdr>
    </w:div>
    <w:div w:id="1070924761">
      <w:bodyDiv w:val="1"/>
      <w:marLeft w:val="0"/>
      <w:marRight w:val="0"/>
      <w:marTop w:val="0"/>
      <w:marBottom w:val="0"/>
      <w:divBdr>
        <w:top w:val="none" w:sz="0" w:space="0" w:color="auto"/>
        <w:left w:val="none" w:sz="0" w:space="0" w:color="auto"/>
        <w:bottom w:val="none" w:sz="0" w:space="0" w:color="auto"/>
        <w:right w:val="none" w:sz="0" w:space="0" w:color="auto"/>
      </w:divBdr>
    </w:div>
    <w:div w:id="1071317939">
      <w:bodyDiv w:val="1"/>
      <w:marLeft w:val="0"/>
      <w:marRight w:val="0"/>
      <w:marTop w:val="0"/>
      <w:marBottom w:val="0"/>
      <w:divBdr>
        <w:top w:val="none" w:sz="0" w:space="0" w:color="auto"/>
        <w:left w:val="none" w:sz="0" w:space="0" w:color="auto"/>
        <w:bottom w:val="none" w:sz="0" w:space="0" w:color="auto"/>
        <w:right w:val="none" w:sz="0" w:space="0" w:color="auto"/>
      </w:divBdr>
    </w:div>
    <w:div w:id="1071342688">
      <w:bodyDiv w:val="1"/>
      <w:marLeft w:val="0"/>
      <w:marRight w:val="0"/>
      <w:marTop w:val="0"/>
      <w:marBottom w:val="0"/>
      <w:divBdr>
        <w:top w:val="none" w:sz="0" w:space="0" w:color="auto"/>
        <w:left w:val="none" w:sz="0" w:space="0" w:color="auto"/>
        <w:bottom w:val="none" w:sz="0" w:space="0" w:color="auto"/>
        <w:right w:val="none" w:sz="0" w:space="0" w:color="auto"/>
      </w:divBdr>
    </w:div>
    <w:div w:id="1071387936">
      <w:bodyDiv w:val="1"/>
      <w:marLeft w:val="0"/>
      <w:marRight w:val="0"/>
      <w:marTop w:val="0"/>
      <w:marBottom w:val="0"/>
      <w:divBdr>
        <w:top w:val="none" w:sz="0" w:space="0" w:color="auto"/>
        <w:left w:val="none" w:sz="0" w:space="0" w:color="auto"/>
        <w:bottom w:val="none" w:sz="0" w:space="0" w:color="auto"/>
        <w:right w:val="none" w:sz="0" w:space="0" w:color="auto"/>
      </w:divBdr>
    </w:div>
    <w:div w:id="1071391159">
      <w:bodyDiv w:val="1"/>
      <w:marLeft w:val="0"/>
      <w:marRight w:val="0"/>
      <w:marTop w:val="0"/>
      <w:marBottom w:val="0"/>
      <w:divBdr>
        <w:top w:val="none" w:sz="0" w:space="0" w:color="auto"/>
        <w:left w:val="none" w:sz="0" w:space="0" w:color="auto"/>
        <w:bottom w:val="none" w:sz="0" w:space="0" w:color="auto"/>
        <w:right w:val="none" w:sz="0" w:space="0" w:color="auto"/>
      </w:divBdr>
    </w:div>
    <w:div w:id="1071544790">
      <w:bodyDiv w:val="1"/>
      <w:marLeft w:val="0"/>
      <w:marRight w:val="0"/>
      <w:marTop w:val="0"/>
      <w:marBottom w:val="0"/>
      <w:divBdr>
        <w:top w:val="none" w:sz="0" w:space="0" w:color="auto"/>
        <w:left w:val="none" w:sz="0" w:space="0" w:color="auto"/>
        <w:bottom w:val="none" w:sz="0" w:space="0" w:color="auto"/>
        <w:right w:val="none" w:sz="0" w:space="0" w:color="auto"/>
      </w:divBdr>
    </w:div>
    <w:div w:id="1071808389">
      <w:bodyDiv w:val="1"/>
      <w:marLeft w:val="0"/>
      <w:marRight w:val="0"/>
      <w:marTop w:val="0"/>
      <w:marBottom w:val="0"/>
      <w:divBdr>
        <w:top w:val="none" w:sz="0" w:space="0" w:color="auto"/>
        <w:left w:val="none" w:sz="0" w:space="0" w:color="auto"/>
        <w:bottom w:val="none" w:sz="0" w:space="0" w:color="auto"/>
        <w:right w:val="none" w:sz="0" w:space="0" w:color="auto"/>
      </w:divBdr>
    </w:div>
    <w:div w:id="1071850284">
      <w:bodyDiv w:val="1"/>
      <w:marLeft w:val="0"/>
      <w:marRight w:val="0"/>
      <w:marTop w:val="0"/>
      <w:marBottom w:val="0"/>
      <w:divBdr>
        <w:top w:val="none" w:sz="0" w:space="0" w:color="auto"/>
        <w:left w:val="none" w:sz="0" w:space="0" w:color="auto"/>
        <w:bottom w:val="none" w:sz="0" w:space="0" w:color="auto"/>
        <w:right w:val="none" w:sz="0" w:space="0" w:color="auto"/>
      </w:divBdr>
    </w:div>
    <w:div w:id="1071926711">
      <w:bodyDiv w:val="1"/>
      <w:marLeft w:val="0"/>
      <w:marRight w:val="0"/>
      <w:marTop w:val="0"/>
      <w:marBottom w:val="0"/>
      <w:divBdr>
        <w:top w:val="none" w:sz="0" w:space="0" w:color="auto"/>
        <w:left w:val="none" w:sz="0" w:space="0" w:color="auto"/>
        <w:bottom w:val="none" w:sz="0" w:space="0" w:color="auto"/>
        <w:right w:val="none" w:sz="0" w:space="0" w:color="auto"/>
      </w:divBdr>
    </w:div>
    <w:div w:id="1071930558">
      <w:bodyDiv w:val="1"/>
      <w:marLeft w:val="0"/>
      <w:marRight w:val="0"/>
      <w:marTop w:val="0"/>
      <w:marBottom w:val="0"/>
      <w:divBdr>
        <w:top w:val="none" w:sz="0" w:space="0" w:color="auto"/>
        <w:left w:val="none" w:sz="0" w:space="0" w:color="auto"/>
        <w:bottom w:val="none" w:sz="0" w:space="0" w:color="auto"/>
        <w:right w:val="none" w:sz="0" w:space="0" w:color="auto"/>
      </w:divBdr>
    </w:div>
    <w:div w:id="1071930571">
      <w:bodyDiv w:val="1"/>
      <w:marLeft w:val="0"/>
      <w:marRight w:val="0"/>
      <w:marTop w:val="0"/>
      <w:marBottom w:val="0"/>
      <w:divBdr>
        <w:top w:val="none" w:sz="0" w:space="0" w:color="auto"/>
        <w:left w:val="none" w:sz="0" w:space="0" w:color="auto"/>
        <w:bottom w:val="none" w:sz="0" w:space="0" w:color="auto"/>
        <w:right w:val="none" w:sz="0" w:space="0" w:color="auto"/>
      </w:divBdr>
    </w:div>
    <w:div w:id="1072045220">
      <w:bodyDiv w:val="1"/>
      <w:marLeft w:val="0"/>
      <w:marRight w:val="0"/>
      <w:marTop w:val="0"/>
      <w:marBottom w:val="0"/>
      <w:divBdr>
        <w:top w:val="none" w:sz="0" w:space="0" w:color="auto"/>
        <w:left w:val="none" w:sz="0" w:space="0" w:color="auto"/>
        <w:bottom w:val="none" w:sz="0" w:space="0" w:color="auto"/>
        <w:right w:val="none" w:sz="0" w:space="0" w:color="auto"/>
      </w:divBdr>
    </w:div>
    <w:div w:id="1072117660">
      <w:bodyDiv w:val="1"/>
      <w:marLeft w:val="0"/>
      <w:marRight w:val="0"/>
      <w:marTop w:val="0"/>
      <w:marBottom w:val="0"/>
      <w:divBdr>
        <w:top w:val="none" w:sz="0" w:space="0" w:color="auto"/>
        <w:left w:val="none" w:sz="0" w:space="0" w:color="auto"/>
        <w:bottom w:val="none" w:sz="0" w:space="0" w:color="auto"/>
        <w:right w:val="none" w:sz="0" w:space="0" w:color="auto"/>
      </w:divBdr>
    </w:div>
    <w:div w:id="1072123292">
      <w:bodyDiv w:val="1"/>
      <w:marLeft w:val="0"/>
      <w:marRight w:val="0"/>
      <w:marTop w:val="0"/>
      <w:marBottom w:val="0"/>
      <w:divBdr>
        <w:top w:val="none" w:sz="0" w:space="0" w:color="auto"/>
        <w:left w:val="none" w:sz="0" w:space="0" w:color="auto"/>
        <w:bottom w:val="none" w:sz="0" w:space="0" w:color="auto"/>
        <w:right w:val="none" w:sz="0" w:space="0" w:color="auto"/>
      </w:divBdr>
    </w:div>
    <w:div w:id="1072123690">
      <w:bodyDiv w:val="1"/>
      <w:marLeft w:val="0"/>
      <w:marRight w:val="0"/>
      <w:marTop w:val="0"/>
      <w:marBottom w:val="0"/>
      <w:divBdr>
        <w:top w:val="none" w:sz="0" w:space="0" w:color="auto"/>
        <w:left w:val="none" w:sz="0" w:space="0" w:color="auto"/>
        <w:bottom w:val="none" w:sz="0" w:space="0" w:color="auto"/>
        <w:right w:val="none" w:sz="0" w:space="0" w:color="auto"/>
      </w:divBdr>
    </w:div>
    <w:div w:id="1072778524">
      <w:bodyDiv w:val="1"/>
      <w:marLeft w:val="0"/>
      <w:marRight w:val="0"/>
      <w:marTop w:val="0"/>
      <w:marBottom w:val="0"/>
      <w:divBdr>
        <w:top w:val="none" w:sz="0" w:space="0" w:color="auto"/>
        <w:left w:val="none" w:sz="0" w:space="0" w:color="auto"/>
        <w:bottom w:val="none" w:sz="0" w:space="0" w:color="auto"/>
        <w:right w:val="none" w:sz="0" w:space="0" w:color="auto"/>
      </w:divBdr>
    </w:div>
    <w:div w:id="1072779375">
      <w:bodyDiv w:val="1"/>
      <w:marLeft w:val="0"/>
      <w:marRight w:val="0"/>
      <w:marTop w:val="0"/>
      <w:marBottom w:val="0"/>
      <w:divBdr>
        <w:top w:val="none" w:sz="0" w:space="0" w:color="auto"/>
        <w:left w:val="none" w:sz="0" w:space="0" w:color="auto"/>
        <w:bottom w:val="none" w:sz="0" w:space="0" w:color="auto"/>
        <w:right w:val="none" w:sz="0" w:space="0" w:color="auto"/>
      </w:divBdr>
    </w:div>
    <w:div w:id="1072894177">
      <w:bodyDiv w:val="1"/>
      <w:marLeft w:val="0"/>
      <w:marRight w:val="0"/>
      <w:marTop w:val="0"/>
      <w:marBottom w:val="0"/>
      <w:divBdr>
        <w:top w:val="none" w:sz="0" w:space="0" w:color="auto"/>
        <w:left w:val="none" w:sz="0" w:space="0" w:color="auto"/>
        <w:bottom w:val="none" w:sz="0" w:space="0" w:color="auto"/>
        <w:right w:val="none" w:sz="0" w:space="0" w:color="auto"/>
      </w:divBdr>
    </w:div>
    <w:div w:id="1072967013">
      <w:bodyDiv w:val="1"/>
      <w:marLeft w:val="0"/>
      <w:marRight w:val="0"/>
      <w:marTop w:val="0"/>
      <w:marBottom w:val="0"/>
      <w:divBdr>
        <w:top w:val="none" w:sz="0" w:space="0" w:color="auto"/>
        <w:left w:val="none" w:sz="0" w:space="0" w:color="auto"/>
        <w:bottom w:val="none" w:sz="0" w:space="0" w:color="auto"/>
        <w:right w:val="none" w:sz="0" w:space="0" w:color="auto"/>
      </w:divBdr>
    </w:div>
    <w:div w:id="1073040126">
      <w:bodyDiv w:val="1"/>
      <w:marLeft w:val="0"/>
      <w:marRight w:val="0"/>
      <w:marTop w:val="0"/>
      <w:marBottom w:val="0"/>
      <w:divBdr>
        <w:top w:val="none" w:sz="0" w:space="0" w:color="auto"/>
        <w:left w:val="none" w:sz="0" w:space="0" w:color="auto"/>
        <w:bottom w:val="none" w:sz="0" w:space="0" w:color="auto"/>
        <w:right w:val="none" w:sz="0" w:space="0" w:color="auto"/>
      </w:divBdr>
    </w:div>
    <w:div w:id="1073621203">
      <w:bodyDiv w:val="1"/>
      <w:marLeft w:val="0"/>
      <w:marRight w:val="0"/>
      <w:marTop w:val="0"/>
      <w:marBottom w:val="0"/>
      <w:divBdr>
        <w:top w:val="none" w:sz="0" w:space="0" w:color="auto"/>
        <w:left w:val="none" w:sz="0" w:space="0" w:color="auto"/>
        <w:bottom w:val="none" w:sz="0" w:space="0" w:color="auto"/>
        <w:right w:val="none" w:sz="0" w:space="0" w:color="auto"/>
      </w:divBdr>
    </w:div>
    <w:div w:id="1073745600">
      <w:bodyDiv w:val="1"/>
      <w:marLeft w:val="0"/>
      <w:marRight w:val="0"/>
      <w:marTop w:val="0"/>
      <w:marBottom w:val="0"/>
      <w:divBdr>
        <w:top w:val="none" w:sz="0" w:space="0" w:color="auto"/>
        <w:left w:val="none" w:sz="0" w:space="0" w:color="auto"/>
        <w:bottom w:val="none" w:sz="0" w:space="0" w:color="auto"/>
        <w:right w:val="none" w:sz="0" w:space="0" w:color="auto"/>
      </w:divBdr>
    </w:div>
    <w:div w:id="1073896094">
      <w:bodyDiv w:val="1"/>
      <w:marLeft w:val="0"/>
      <w:marRight w:val="0"/>
      <w:marTop w:val="0"/>
      <w:marBottom w:val="0"/>
      <w:divBdr>
        <w:top w:val="none" w:sz="0" w:space="0" w:color="auto"/>
        <w:left w:val="none" w:sz="0" w:space="0" w:color="auto"/>
        <w:bottom w:val="none" w:sz="0" w:space="0" w:color="auto"/>
        <w:right w:val="none" w:sz="0" w:space="0" w:color="auto"/>
      </w:divBdr>
    </w:div>
    <w:div w:id="1074203511">
      <w:bodyDiv w:val="1"/>
      <w:marLeft w:val="0"/>
      <w:marRight w:val="0"/>
      <w:marTop w:val="0"/>
      <w:marBottom w:val="0"/>
      <w:divBdr>
        <w:top w:val="none" w:sz="0" w:space="0" w:color="auto"/>
        <w:left w:val="none" w:sz="0" w:space="0" w:color="auto"/>
        <w:bottom w:val="none" w:sz="0" w:space="0" w:color="auto"/>
        <w:right w:val="none" w:sz="0" w:space="0" w:color="auto"/>
      </w:divBdr>
    </w:div>
    <w:div w:id="1074399489">
      <w:bodyDiv w:val="1"/>
      <w:marLeft w:val="0"/>
      <w:marRight w:val="0"/>
      <w:marTop w:val="0"/>
      <w:marBottom w:val="0"/>
      <w:divBdr>
        <w:top w:val="none" w:sz="0" w:space="0" w:color="auto"/>
        <w:left w:val="none" w:sz="0" w:space="0" w:color="auto"/>
        <w:bottom w:val="none" w:sz="0" w:space="0" w:color="auto"/>
        <w:right w:val="none" w:sz="0" w:space="0" w:color="auto"/>
      </w:divBdr>
    </w:div>
    <w:div w:id="1074467930">
      <w:bodyDiv w:val="1"/>
      <w:marLeft w:val="0"/>
      <w:marRight w:val="0"/>
      <w:marTop w:val="0"/>
      <w:marBottom w:val="0"/>
      <w:divBdr>
        <w:top w:val="none" w:sz="0" w:space="0" w:color="auto"/>
        <w:left w:val="none" w:sz="0" w:space="0" w:color="auto"/>
        <w:bottom w:val="none" w:sz="0" w:space="0" w:color="auto"/>
        <w:right w:val="none" w:sz="0" w:space="0" w:color="auto"/>
      </w:divBdr>
    </w:div>
    <w:div w:id="1074593861">
      <w:bodyDiv w:val="1"/>
      <w:marLeft w:val="0"/>
      <w:marRight w:val="0"/>
      <w:marTop w:val="0"/>
      <w:marBottom w:val="0"/>
      <w:divBdr>
        <w:top w:val="none" w:sz="0" w:space="0" w:color="auto"/>
        <w:left w:val="none" w:sz="0" w:space="0" w:color="auto"/>
        <w:bottom w:val="none" w:sz="0" w:space="0" w:color="auto"/>
        <w:right w:val="none" w:sz="0" w:space="0" w:color="auto"/>
      </w:divBdr>
    </w:div>
    <w:div w:id="1074744155">
      <w:bodyDiv w:val="1"/>
      <w:marLeft w:val="0"/>
      <w:marRight w:val="0"/>
      <w:marTop w:val="0"/>
      <w:marBottom w:val="0"/>
      <w:divBdr>
        <w:top w:val="none" w:sz="0" w:space="0" w:color="auto"/>
        <w:left w:val="none" w:sz="0" w:space="0" w:color="auto"/>
        <w:bottom w:val="none" w:sz="0" w:space="0" w:color="auto"/>
        <w:right w:val="none" w:sz="0" w:space="0" w:color="auto"/>
      </w:divBdr>
    </w:div>
    <w:div w:id="1074812459">
      <w:bodyDiv w:val="1"/>
      <w:marLeft w:val="0"/>
      <w:marRight w:val="0"/>
      <w:marTop w:val="0"/>
      <w:marBottom w:val="0"/>
      <w:divBdr>
        <w:top w:val="none" w:sz="0" w:space="0" w:color="auto"/>
        <w:left w:val="none" w:sz="0" w:space="0" w:color="auto"/>
        <w:bottom w:val="none" w:sz="0" w:space="0" w:color="auto"/>
        <w:right w:val="none" w:sz="0" w:space="0" w:color="auto"/>
      </w:divBdr>
    </w:div>
    <w:div w:id="1074933081">
      <w:bodyDiv w:val="1"/>
      <w:marLeft w:val="0"/>
      <w:marRight w:val="0"/>
      <w:marTop w:val="0"/>
      <w:marBottom w:val="0"/>
      <w:divBdr>
        <w:top w:val="none" w:sz="0" w:space="0" w:color="auto"/>
        <w:left w:val="none" w:sz="0" w:space="0" w:color="auto"/>
        <w:bottom w:val="none" w:sz="0" w:space="0" w:color="auto"/>
        <w:right w:val="none" w:sz="0" w:space="0" w:color="auto"/>
      </w:divBdr>
    </w:div>
    <w:div w:id="1074938578">
      <w:bodyDiv w:val="1"/>
      <w:marLeft w:val="0"/>
      <w:marRight w:val="0"/>
      <w:marTop w:val="0"/>
      <w:marBottom w:val="0"/>
      <w:divBdr>
        <w:top w:val="none" w:sz="0" w:space="0" w:color="auto"/>
        <w:left w:val="none" w:sz="0" w:space="0" w:color="auto"/>
        <w:bottom w:val="none" w:sz="0" w:space="0" w:color="auto"/>
        <w:right w:val="none" w:sz="0" w:space="0" w:color="auto"/>
      </w:divBdr>
    </w:div>
    <w:div w:id="1074939665">
      <w:bodyDiv w:val="1"/>
      <w:marLeft w:val="0"/>
      <w:marRight w:val="0"/>
      <w:marTop w:val="0"/>
      <w:marBottom w:val="0"/>
      <w:divBdr>
        <w:top w:val="none" w:sz="0" w:space="0" w:color="auto"/>
        <w:left w:val="none" w:sz="0" w:space="0" w:color="auto"/>
        <w:bottom w:val="none" w:sz="0" w:space="0" w:color="auto"/>
        <w:right w:val="none" w:sz="0" w:space="0" w:color="auto"/>
      </w:divBdr>
    </w:div>
    <w:div w:id="1075008481">
      <w:bodyDiv w:val="1"/>
      <w:marLeft w:val="0"/>
      <w:marRight w:val="0"/>
      <w:marTop w:val="0"/>
      <w:marBottom w:val="0"/>
      <w:divBdr>
        <w:top w:val="none" w:sz="0" w:space="0" w:color="auto"/>
        <w:left w:val="none" w:sz="0" w:space="0" w:color="auto"/>
        <w:bottom w:val="none" w:sz="0" w:space="0" w:color="auto"/>
        <w:right w:val="none" w:sz="0" w:space="0" w:color="auto"/>
      </w:divBdr>
    </w:div>
    <w:div w:id="1075280573">
      <w:bodyDiv w:val="1"/>
      <w:marLeft w:val="0"/>
      <w:marRight w:val="0"/>
      <w:marTop w:val="0"/>
      <w:marBottom w:val="0"/>
      <w:divBdr>
        <w:top w:val="none" w:sz="0" w:space="0" w:color="auto"/>
        <w:left w:val="none" w:sz="0" w:space="0" w:color="auto"/>
        <w:bottom w:val="none" w:sz="0" w:space="0" w:color="auto"/>
        <w:right w:val="none" w:sz="0" w:space="0" w:color="auto"/>
      </w:divBdr>
    </w:div>
    <w:div w:id="1075593449">
      <w:bodyDiv w:val="1"/>
      <w:marLeft w:val="0"/>
      <w:marRight w:val="0"/>
      <w:marTop w:val="0"/>
      <w:marBottom w:val="0"/>
      <w:divBdr>
        <w:top w:val="none" w:sz="0" w:space="0" w:color="auto"/>
        <w:left w:val="none" w:sz="0" w:space="0" w:color="auto"/>
        <w:bottom w:val="none" w:sz="0" w:space="0" w:color="auto"/>
        <w:right w:val="none" w:sz="0" w:space="0" w:color="auto"/>
      </w:divBdr>
    </w:div>
    <w:div w:id="1075593550">
      <w:bodyDiv w:val="1"/>
      <w:marLeft w:val="0"/>
      <w:marRight w:val="0"/>
      <w:marTop w:val="0"/>
      <w:marBottom w:val="0"/>
      <w:divBdr>
        <w:top w:val="none" w:sz="0" w:space="0" w:color="auto"/>
        <w:left w:val="none" w:sz="0" w:space="0" w:color="auto"/>
        <w:bottom w:val="none" w:sz="0" w:space="0" w:color="auto"/>
        <w:right w:val="none" w:sz="0" w:space="0" w:color="auto"/>
      </w:divBdr>
    </w:div>
    <w:div w:id="1075782204">
      <w:bodyDiv w:val="1"/>
      <w:marLeft w:val="0"/>
      <w:marRight w:val="0"/>
      <w:marTop w:val="0"/>
      <w:marBottom w:val="0"/>
      <w:divBdr>
        <w:top w:val="none" w:sz="0" w:space="0" w:color="auto"/>
        <w:left w:val="none" w:sz="0" w:space="0" w:color="auto"/>
        <w:bottom w:val="none" w:sz="0" w:space="0" w:color="auto"/>
        <w:right w:val="none" w:sz="0" w:space="0" w:color="auto"/>
      </w:divBdr>
    </w:div>
    <w:div w:id="1075784758">
      <w:bodyDiv w:val="1"/>
      <w:marLeft w:val="0"/>
      <w:marRight w:val="0"/>
      <w:marTop w:val="0"/>
      <w:marBottom w:val="0"/>
      <w:divBdr>
        <w:top w:val="none" w:sz="0" w:space="0" w:color="auto"/>
        <w:left w:val="none" w:sz="0" w:space="0" w:color="auto"/>
        <w:bottom w:val="none" w:sz="0" w:space="0" w:color="auto"/>
        <w:right w:val="none" w:sz="0" w:space="0" w:color="auto"/>
      </w:divBdr>
    </w:div>
    <w:div w:id="1075862594">
      <w:bodyDiv w:val="1"/>
      <w:marLeft w:val="0"/>
      <w:marRight w:val="0"/>
      <w:marTop w:val="0"/>
      <w:marBottom w:val="0"/>
      <w:divBdr>
        <w:top w:val="none" w:sz="0" w:space="0" w:color="auto"/>
        <w:left w:val="none" w:sz="0" w:space="0" w:color="auto"/>
        <w:bottom w:val="none" w:sz="0" w:space="0" w:color="auto"/>
        <w:right w:val="none" w:sz="0" w:space="0" w:color="auto"/>
      </w:divBdr>
    </w:div>
    <w:div w:id="1076173551">
      <w:bodyDiv w:val="1"/>
      <w:marLeft w:val="0"/>
      <w:marRight w:val="0"/>
      <w:marTop w:val="0"/>
      <w:marBottom w:val="0"/>
      <w:divBdr>
        <w:top w:val="none" w:sz="0" w:space="0" w:color="auto"/>
        <w:left w:val="none" w:sz="0" w:space="0" w:color="auto"/>
        <w:bottom w:val="none" w:sz="0" w:space="0" w:color="auto"/>
        <w:right w:val="none" w:sz="0" w:space="0" w:color="auto"/>
      </w:divBdr>
    </w:div>
    <w:div w:id="1076786726">
      <w:bodyDiv w:val="1"/>
      <w:marLeft w:val="0"/>
      <w:marRight w:val="0"/>
      <w:marTop w:val="0"/>
      <w:marBottom w:val="0"/>
      <w:divBdr>
        <w:top w:val="none" w:sz="0" w:space="0" w:color="auto"/>
        <w:left w:val="none" w:sz="0" w:space="0" w:color="auto"/>
        <w:bottom w:val="none" w:sz="0" w:space="0" w:color="auto"/>
        <w:right w:val="none" w:sz="0" w:space="0" w:color="auto"/>
      </w:divBdr>
    </w:div>
    <w:div w:id="1076854273">
      <w:bodyDiv w:val="1"/>
      <w:marLeft w:val="0"/>
      <w:marRight w:val="0"/>
      <w:marTop w:val="0"/>
      <w:marBottom w:val="0"/>
      <w:divBdr>
        <w:top w:val="none" w:sz="0" w:space="0" w:color="auto"/>
        <w:left w:val="none" w:sz="0" w:space="0" w:color="auto"/>
        <w:bottom w:val="none" w:sz="0" w:space="0" w:color="auto"/>
        <w:right w:val="none" w:sz="0" w:space="0" w:color="auto"/>
      </w:divBdr>
    </w:div>
    <w:div w:id="1076898513">
      <w:bodyDiv w:val="1"/>
      <w:marLeft w:val="0"/>
      <w:marRight w:val="0"/>
      <w:marTop w:val="0"/>
      <w:marBottom w:val="0"/>
      <w:divBdr>
        <w:top w:val="none" w:sz="0" w:space="0" w:color="auto"/>
        <w:left w:val="none" w:sz="0" w:space="0" w:color="auto"/>
        <w:bottom w:val="none" w:sz="0" w:space="0" w:color="auto"/>
        <w:right w:val="none" w:sz="0" w:space="0" w:color="auto"/>
      </w:divBdr>
    </w:div>
    <w:div w:id="1077020975">
      <w:bodyDiv w:val="1"/>
      <w:marLeft w:val="0"/>
      <w:marRight w:val="0"/>
      <w:marTop w:val="0"/>
      <w:marBottom w:val="0"/>
      <w:divBdr>
        <w:top w:val="none" w:sz="0" w:space="0" w:color="auto"/>
        <w:left w:val="none" w:sz="0" w:space="0" w:color="auto"/>
        <w:bottom w:val="none" w:sz="0" w:space="0" w:color="auto"/>
        <w:right w:val="none" w:sz="0" w:space="0" w:color="auto"/>
      </w:divBdr>
    </w:div>
    <w:div w:id="1077286093">
      <w:bodyDiv w:val="1"/>
      <w:marLeft w:val="0"/>
      <w:marRight w:val="0"/>
      <w:marTop w:val="0"/>
      <w:marBottom w:val="0"/>
      <w:divBdr>
        <w:top w:val="none" w:sz="0" w:space="0" w:color="auto"/>
        <w:left w:val="none" w:sz="0" w:space="0" w:color="auto"/>
        <w:bottom w:val="none" w:sz="0" w:space="0" w:color="auto"/>
        <w:right w:val="none" w:sz="0" w:space="0" w:color="auto"/>
      </w:divBdr>
    </w:div>
    <w:div w:id="1077440460">
      <w:bodyDiv w:val="1"/>
      <w:marLeft w:val="0"/>
      <w:marRight w:val="0"/>
      <w:marTop w:val="0"/>
      <w:marBottom w:val="0"/>
      <w:divBdr>
        <w:top w:val="none" w:sz="0" w:space="0" w:color="auto"/>
        <w:left w:val="none" w:sz="0" w:space="0" w:color="auto"/>
        <w:bottom w:val="none" w:sz="0" w:space="0" w:color="auto"/>
        <w:right w:val="none" w:sz="0" w:space="0" w:color="auto"/>
      </w:divBdr>
    </w:div>
    <w:div w:id="1077442450">
      <w:bodyDiv w:val="1"/>
      <w:marLeft w:val="0"/>
      <w:marRight w:val="0"/>
      <w:marTop w:val="0"/>
      <w:marBottom w:val="0"/>
      <w:divBdr>
        <w:top w:val="none" w:sz="0" w:space="0" w:color="auto"/>
        <w:left w:val="none" w:sz="0" w:space="0" w:color="auto"/>
        <w:bottom w:val="none" w:sz="0" w:space="0" w:color="auto"/>
        <w:right w:val="none" w:sz="0" w:space="0" w:color="auto"/>
      </w:divBdr>
    </w:div>
    <w:div w:id="1077483221">
      <w:bodyDiv w:val="1"/>
      <w:marLeft w:val="0"/>
      <w:marRight w:val="0"/>
      <w:marTop w:val="0"/>
      <w:marBottom w:val="0"/>
      <w:divBdr>
        <w:top w:val="none" w:sz="0" w:space="0" w:color="auto"/>
        <w:left w:val="none" w:sz="0" w:space="0" w:color="auto"/>
        <w:bottom w:val="none" w:sz="0" w:space="0" w:color="auto"/>
        <w:right w:val="none" w:sz="0" w:space="0" w:color="auto"/>
      </w:divBdr>
    </w:div>
    <w:div w:id="1077484802">
      <w:bodyDiv w:val="1"/>
      <w:marLeft w:val="0"/>
      <w:marRight w:val="0"/>
      <w:marTop w:val="0"/>
      <w:marBottom w:val="0"/>
      <w:divBdr>
        <w:top w:val="none" w:sz="0" w:space="0" w:color="auto"/>
        <w:left w:val="none" w:sz="0" w:space="0" w:color="auto"/>
        <w:bottom w:val="none" w:sz="0" w:space="0" w:color="auto"/>
        <w:right w:val="none" w:sz="0" w:space="0" w:color="auto"/>
      </w:divBdr>
    </w:div>
    <w:div w:id="1077629194">
      <w:bodyDiv w:val="1"/>
      <w:marLeft w:val="0"/>
      <w:marRight w:val="0"/>
      <w:marTop w:val="0"/>
      <w:marBottom w:val="0"/>
      <w:divBdr>
        <w:top w:val="none" w:sz="0" w:space="0" w:color="auto"/>
        <w:left w:val="none" w:sz="0" w:space="0" w:color="auto"/>
        <w:bottom w:val="none" w:sz="0" w:space="0" w:color="auto"/>
        <w:right w:val="none" w:sz="0" w:space="0" w:color="auto"/>
      </w:divBdr>
    </w:div>
    <w:div w:id="1077820422">
      <w:bodyDiv w:val="1"/>
      <w:marLeft w:val="0"/>
      <w:marRight w:val="0"/>
      <w:marTop w:val="0"/>
      <w:marBottom w:val="0"/>
      <w:divBdr>
        <w:top w:val="none" w:sz="0" w:space="0" w:color="auto"/>
        <w:left w:val="none" w:sz="0" w:space="0" w:color="auto"/>
        <w:bottom w:val="none" w:sz="0" w:space="0" w:color="auto"/>
        <w:right w:val="none" w:sz="0" w:space="0" w:color="auto"/>
      </w:divBdr>
    </w:div>
    <w:div w:id="1077900205">
      <w:bodyDiv w:val="1"/>
      <w:marLeft w:val="0"/>
      <w:marRight w:val="0"/>
      <w:marTop w:val="0"/>
      <w:marBottom w:val="0"/>
      <w:divBdr>
        <w:top w:val="none" w:sz="0" w:space="0" w:color="auto"/>
        <w:left w:val="none" w:sz="0" w:space="0" w:color="auto"/>
        <w:bottom w:val="none" w:sz="0" w:space="0" w:color="auto"/>
        <w:right w:val="none" w:sz="0" w:space="0" w:color="auto"/>
      </w:divBdr>
    </w:div>
    <w:div w:id="1077938206">
      <w:bodyDiv w:val="1"/>
      <w:marLeft w:val="0"/>
      <w:marRight w:val="0"/>
      <w:marTop w:val="0"/>
      <w:marBottom w:val="0"/>
      <w:divBdr>
        <w:top w:val="none" w:sz="0" w:space="0" w:color="auto"/>
        <w:left w:val="none" w:sz="0" w:space="0" w:color="auto"/>
        <w:bottom w:val="none" w:sz="0" w:space="0" w:color="auto"/>
        <w:right w:val="none" w:sz="0" w:space="0" w:color="auto"/>
      </w:divBdr>
    </w:div>
    <w:div w:id="1078014534">
      <w:bodyDiv w:val="1"/>
      <w:marLeft w:val="0"/>
      <w:marRight w:val="0"/>
      <w:marTop w:val="0"/>
      <w:marBottom w:val="0"/>
      <w:divBdr>
        <w:top w:val="none" w:sz="0" w:space="0" w:color="auto"/>
        <w:left w:val="none" w:sz="0" w:space="0" w:color="auto"/>
        <w:bottom w:val="none" w:sz="0" w:space="0" w:color="auto"/>
        <w:right w:val="none" w:sz="0" w:space="0" w:color="auto"/>
      </w:divBdr>
    </w:div>
    <w:div w:id="1078092504">
      <w:bodyDiv w:val="1"/>
      <w:marLeft w:val="0"/>
      <w:marRight w:val="0"/>
      <w:marTop w:val="0"/>
      <w:marBottom w:val="0"/>
      <w:divBdr>
        <w:top w:val="none" w:sz="0" w:space="0" w:color="auto"/>
        <w:left w:val="none" w:sz="0" w:space="0" w:color="auto"/>
        <w:bottom w:val="none" w:sz="0" w:space="0" w:color="auto"/>
        <w:right w:val="none" w:sz="0" w:space="0" w:color="auto"/>
      </w:divBdr>
    </w:div>
    <w:div w:id="1078215738">
      <w:bodyDiv w:val="1"/>
      <w:marLeft w:val="0"/>
      <w:marRight w:val="0"/>
      <w:marTop w:val="0"/>
      <w:marBottom w:val="0"/>
      <w:divBdr>
        <w:top w:val="none" w:sz="0" w:space="0" w:color="auto"/>
        <w:left w:val="none" w:sz="0" w:space="0" w:color="auto"/>
        <w:bottom w:val="none" w:sz="0" w:space="0" w:color="auto"/>
        <w:right w:val="none" w:sz="0" w:space="0" w:color="auto"/>
      </w:divBdr>
    </w:div>
    <w:div w:id="1078360407">
      <w:bodyDiv w:val="1"/>
      <w:marLeft w:val="0"/>
      <w:marRight w:val="0"/>
      <w:marTop w:val="0"/>
      <w:marBottom w:val="0"/>
      <w:divBdr>
        <w:top w:val="none" w:sz="0" w:space="0" w:color="auto"/>
        <w:left w:val="none" w:sz="0" w:space="0" w:color="auto"/>
        <w:bottom w:val="none" w:sz="0" w:space="0" w:color="auto"/>
        <w:right w:val="none" w:sz="0" w:space="0" w:color="auto"/>
      </w:divBdr>
    </w:div>
    <w:div w:id="1078405556">
      <w:bodyDiv w:val="1"/>
      <w:marLeft w:val="0"/>
      <w:marRight w:val="0"/>
      <w:marTop w:val="0"/>
      <w:marBottom w:val="0"/>
      <w:divBdr>
        <w:top w:val="none" w:sz="0" w:space="0" w:color="auto"/>
        <w:left w:val="none" w:sz="0" w:space="0" w:color="auto"/>
        <w:bottom w:val="none" w:sz="0" w:space="0" w:color="auto"/>
        <w:right w:val="none" w:sz="0" w:space="0" w:color="auto"/>
      </w:divBdr>
    </w:div>
    <w:div w:id="1078526665">
      <w:bodyDiv w:val="1"/>
      <w:marLeft w:val="0"/>
      <w:marRight w:val="0"/>
      <w:marTop w:val="0"/>
      <w:marBottom w:val="0"/>
      <w:divBdr>
        <w:top w:val="none" w:sz="0" w:space="0" w:color="auto"/>
        <w:left w:val="none" w:sz="0" w:space="0" w:color="auto"/>
        <w:bottom w:val="none" w:sz="0" w:space="0" w:color="auto"/>
        <w:right w:val="none" w:sz="0" w:space="0" w:color="auto"/>
      </w:divBdr>
    </w:div>
    <w:div w:id="1078553976">
      <w:bodyDiv w:val="1"/>
      <w:marLeft w:val="0"/>
      <w:marRight w:val="0"/>
      <w:marTop w:val="0"/>
      <w:marBottom w:val="0"/>
      <w:divBdr>
        <w:top w:val="none" w:sz="0" w:space="0" w:color="auto"/>
        <w:left w:val="none" w:sz="0" w:space="0" w:color="auto"/>
        <w:bottom w:val="none" w:sz="0" w:space="0" w:color="auto"/>
        <w:right w:val="none" w:sz="0" w:space="0" w:color="auto"/>
      </w:divBdr>
    </w:div>
    <w:div w:id="1078792379">
      <w:bodyDiv w:val="1"/>
      <w:marLeft w:val="0"/>
      <w:marRight w:val="0"/>
      <w:marTop w:val="0"/>
      <w:marBottom w:val="0"/>
      <w:divBdr>
        <w:top w:val="none" w:sz="0" w:space="0" w:color="auto"/>
        <w:left w:val="none" w:sz="0" w:space="0" w:color="auto"/>
        <w:bottom w:val="none" w:sz="0" w:space="0" w:color="auto"/>
        <w:right w:val="none" w:sz="0" w:space="0" w:color="auto"/>
      </w:divBdr>
    </w:div>
    <w:div w:id="1078869253">
      <w:bodyDiv w:val="1"/>
      <w:marLeft w:val="0"/>
      <w:marRight w:val="0"/>
      <w:marTop w:val="0"/>
      <w:marBottom w:val="0"/>
      <w:divBdr>
        <w:top w:val="none" w:sz="0" w:space="0" w:color="auto"/>
        <w:left w:val="none" w:sz="0" w:space="0" w:color="auto"/>
        <w:bottom w:val="none" w:sz="0" w:space="0" w:color="auto"/>
        <w:right w:val="none" w:sz="0" w:space="0" w:color="auto"/>
      </w:divBdr>
    </w:div>
    <w:div w:id="1078937117">
      <w:bodyDiv w:val="1"/>
      <w:marLeft w:val="0"/>
      <w:marRight w:val="0"/>
      <w:marTop w:val="0"/>
      <w:marBottom w:val="0"/>
      <w:divBdr>
        <w:top w:val="none" w:sz="0" w:space="0" w:color="auto"/>
        <w:left w:val="none" w:sz="0" w:space="0" w:color="auto"/>
        <w:bottom w:val="none" w:sz="0" w:space="0" w:color="auto"/>
        <w:right w:val="none" w:sz="0" w:space="0" w:color="auto"/>
      </w:divBdr>
    </w:div>
    <w:div w:id="1078989005">
      <w:bodyDiv w:val="1"/>
      <w:marLeft w:val="0"/>
      <w:marRight w:val="0"/>
      <w:marTop w:val="0"/>
      <w:marBottom w:val="0"/>
      <w:divBdr>
        <w:top w:val="none" w:sz="0" w:space="0" w:color="auto"/>
        <w:left w:val="none" w:sz="0" w:space="0" w:color="auto"/>
        <w:bottom w:val="none" w:sz="0" w:space="0" w:color="auto"/>
        <w:right w:val="none" w:sz="0" w:space="0" w:color="auto"/>
      </w:divBdr>
    </w:div>
    <w:div w:id="1079062925">
      <w:bodyDiv w:val="1"/>
      <w:marLeft w:val="0"/>
      <w:marRight w:val="0"/>
      <w:marTop w:val="0"/>
      <w:marBottom w:val="0"/>
      <w:divBdr>
        <w:top w:val="none" w:sz="0" w:space="0" w:color="auto"/>
        <w:left w:val="none" w:sz="0" w:space="0" w:color="auto"/>
        <w:bottom w:val="none" w:sz="0" w:space="0" w:color="auto"/>
        <w:right w:val="none" w:sz="0" w:space="0" w:color="auto"/>
      </w:divBdr>
    </w:div>
    <w:div w:id="1079249855">
      <w:bodyDiv w:val="1"/>
      <w:marLeft w:val="0"/>
      <w:marRight w:val="0"/>
      <w:marTop w:val="0"/>
      <w:marBottom w:val="0"/>
      <w:divBdr>
        <w:top w:val="none" w:sz="0" w:space="0" w:color="auto"/>
        <w:left w:val="none" w:sz="0" w:space="0" w:color="auto"/>
        <w:bottom w:val="none" w:sz="0" w:space="0" w:color="auto"/>
        <w:right w:val="none" w:sz="0" w:space="0" w:color="auto"/>
      </w:divBdr>
    </w:div>
    <w:div w:id="1079257453">
      <w:bodyDiv w:val="1"/>
      <w:marLeft w:val="0"/>
      <w:marRight w:val="0"/>
      <w:marTop w:val="0"/>
      <w:marBottom w:val="0"/>
      <w:divBdr>
        <w:top w:val="none" w:sz="0" w:space="0" w:color="auto"/>
        <w:left w:val="none" w:sz="0" w:space="0" w:color="auto"/>
        <w:bottom w:val="none" w:sz="0" w:space="0" w:color="auto"/>
        <w:right w:val="none" w:sz="0" w:space="0" w:color="auto"/>
      </w:divBdr>
    </w:div>
    <w:div w:id="1079326745">
      <w:bodyDiv w:val="1"/>
      <w:marLeft w:val="0"/>
      <w:marRight w:val="0"/>
      <w:marTop w:val="0"/>
      <w:marBottom w:val="0"/>
      <w:divBdr>
        <w:top w:val="none" w:sz="0" w:space="0" w:color="auto"/>
        <w:left w:val="none" w:sz="0" w:space="0" w:color="auto"/>
        <w:bottom w:val="none" w:sz="0" w:space="0" w:color="auto"/>
        <w:right w:val="none" w:sz="0" w:space="0" w:color="auto"/>
      </w:divBdr>
    </w:div>
    <w:div w:id="1079594148">
      <w:bodyDiv w:val="1"/>
      <w:marLeft w:val="0"/>
      <w:marRight w:val="0"/>
      <w:marTop w:val="0"/>
      <w:marBottom w:val="0"/>
      <w:divBdr>
        <w:top w:val="none" w:sz="0" w:space="0" w:color="auto"/>
        <w:left w:val="none" w:sz="0" w:space="0" w:color="auto"/>
        <w:bottom w:val="none" w:sz="0" w:space="0" w:color="auto"/>
        <w:right w:val="none" w:sz="0" w:space="0" w:color="auto"/>
      </w:divBdr>
    </w:div>
    <w:div w:id="1079713922">
      <w:bodyDiv w:val="1"/>
      <w:marLeft w:val="0"/>
      <w:marRight w:val="0"/>
      <w:marTop w:val="0"/>
      <w:marBottom w:val="0"/>
      <w:divBdr>
        <w:top w:val="none" w:sz="0" w:space="0" w:color="auto"/>
        <w:left w:val="none" w:sz="0" w:space="0" w:color="auto"/>
        <w:bottom w:val="none" w:sz="0" w:space="0" w:color="auto"/>
        <w:right w:val="none" w:sz="0" w:space="0" w:color="auto"/>
      </w:divBdr>
    </w:div>
    <w:div w:id="1079718588">
      <w:bodyDiv w:val="1"/>
      <w:marLeft w:val="0"/>
      <w:marRight w:val="0"/>
      <w:marTop w:val="0"/>
      <w:marBottom w:val="0"/>
      <w:divBdr>
        <w:top w:val="none" w:sz="0" w:space="0" w:color="auto"/>
        <w:left w:val="none" w:sz="0" w:space="0" w:color="auto"/>
        <w:bottom w:val="none" w:sz="0" w:space="0" w:color="auto"/>
        <w:right w:val="none" w:sz="0" w:space="0" w:color="auto"/>
      </w:divBdr>
    </w:div>
    <w:div w:id="1079861124">
      <w:bodyDiv w:val="1"/>
      <w:marLeft w:val="0"/>
      <w:marRight w:val="0"/>
      <w:marTop w:val="0"/>
      <w:marBottom w:val="0"/>
      <w:divBdr>
        <w:top w:val="none" w:sz="0" w:space="0" w:color="auto"/>
        <w:left w:val="none" w:sz="0" w:space="0" w:color="auto"/>
        <w:bottom w:val="none" w:sz="0" w:space="0" w:color="auto"/>
        <w:right w:val="none" w:sz="0" w:space="0" w:color="auto"/>
      </w:divBdr>
    </w:div>
    <w:div w:id="1080056945">
      <w:bodyDiv w:val="1"/>
      <w:marLeft w:val="0"/>
      <w:marRight w:val="0"/>
      <w:marTop w:val="0"/>
      <w:marBottom w:val="0"/>
      <w:divBdr>
        <w:top w:val="none" w:sz="0" w:space="0" w:color="auto"/>
        <w:left w:val="none" w:sz="0" w:space="0" w:color="auto"/>
        <w:bottom w:val="none" w:sz="0" w:space="0" w:color="auto"/>
        <w:right w:val="none" w:sz="0" w:space="0" w:color="auto"/>
      </w:divBdr>
    </w:div>
    <w:div w:id="1080296457">
      <w:bodyDiv w:val="1"/>
      <w:marLeft w:val="0"/>
      <w:marRight w:val="0"/>
      <w:marTop w:val="0"/>
      <w:marBottom w:val="0"/>
      <w:divBdr>
        <w:top w:val="none" w:sz="0" w:space="0" w:color="auto"/>
        <w:left w:val="none" w:sz="0" w:space="0" w:color="auto"/>
        <w:bottom w:val="none" w:sz="0" w:space="0" w:color="auto"/>
        <w:right w:val="none" w:sz="0" w:space="0" w:color="auto"/>
      </w:divBdr>
    </w:div>
    <w:div w:id="1080366170">
      <w:bodyDiv w:val="1"/>
      <w:marLeft w:val="0"/>
      <w:marRight w:val="0"/>
      <w:marTop w:val="0"/>
      <w:marBottom w:val="0"/>
      <w:divBdr>
        <w:top w:val="none" w:sz="0" w:space="0" w:color="auto"/>
        <w:left w:val="none" w:sz="0" w:space="0" w:color="auto"/>
        <w:bottom w:val="none" w:sz="0" w:space="0" w:color="auto"/>
        <w:right w:val="none" w:sz="0" w:space="0" w:color="auto"/>
      </w:divBdr>
    </w:div>
    <w:div w:id="1080442798">
      <w:bodyDiv w:val="1"/>
      <w:marLeft w:val="0"/>
      <w:marRight w:val="0"/>
      <w:marTop w:val="0"/>
      <w:marBottom w:val="0"/>
      <w:divBdr>
        <w:top w:val="none" w:sz="0" w:space="0" w:color="auto"/>
        <w:left w:val="none" w:sz="0" w:space="0" w:color="auto"/>
        <w:bottom w:val="none" w:sz="0" w:space="0" w:color="auto"/>
        <w:right w:val="none" w:sz="0" w:space="0" w:color="auto"/>
      </w:divBdr>
    </w:div>
    <w:div w:id="1080835754">
      <w:bodyDiv w:val="1"/>
      <w:marLeft w:val="0"/>
      <w:marRight w:val="0"/>
      <w:marTop w:val="0"/>
      <w:marBottom w:val="0"/>
      <w:divBdr>
        <w:top w:val="none" w:sz="0" w:space="0" w:color="auto"/>
        <w:left w:val="none" w:sz="0" w:space="0" w:color="auto"/>
        <w:bottom w:val="none" w:sz="0" w:space="0" w:color="auto"/>
        <w:right w:val="none" w:sz="0" w:space="0" w:color="auto"/>
      </w:divBdr>
    </w:div>
    <w:div w:id="1080907312">
      <w:bodyDiv w:val="1"/>
      <w:marLeft w:val="0"/>
      <w:marRight w:val="0"/>
      <w:marTop w:val="0"/>
      <w:marBottom w:val="0"/>
      <w:divBdr>
        <w:top w:val="none" w:sz="0" w:space="0" w:color="auto"/>
        <w:left w:val="none" w:sz="0" w:space="0" w:color="auto"/>
        <w:bottom w:val="none" w:sz="0" w:space="0" w:color="auto"/>
        <w:right w:val="none" w:sz="0" w:space="0" w:color="auto"/>
      </w:divBdr>
    </w:div>
    <w:div w:id="1081176442">
      <w:bodyDiv w:val="1"/>
      <w:marLeft w:val="0"/>
      <w:marRight w:val="0"/>
      <w:marTop w:val="0"/>
      <w:marBottom w:val="0"/>
      <w:divBdr>
        <w:top w:val="none" w:sz="0" w:space="0" w:color="auto"/>
        <w:left w:val="none" w:sz="0" w:space="0" w:color="auto"/>
        <w:bottom w:val="none" w:sz="0" w:space="0" w:color="auto"/>
        <w:right w:val="none" w:sz="0" w:space="0" w:color="auto"/>
      </w:divBdr>
    </w:div>
    <w:div w:id="1081297167">
      <w:bodyDiv w:val="1"/>
      <w:marLeft w:val="0"/>
      <w:marRight w:val="0"/>
      <w:marTop w:val="0"/>
      <w:marBottom w:val="0"/>
      <w:divBdr>
        <w:top w:val="none" w:sz="0" w:space="0" w:color="auto"/>
        <w:left w:val="none" w:sz="0" w:space="0" w:color="auto"/>
        <w:bottom w:val="none" w:sz="0" w:space="0" w:color="auto"/>
        <w:right w:val="none" w:sz="0" w:space="0" w:color="auto"/>
      </w:divBdr>
    </w:div>
    <w:div w:id="1081683638">
      <w:bodyDiv w:val="1"/>
      <w:marLeft w:val="0"/>
      <w:marRight w:val="0"/>
      <w:marTop w:val="0"/>
      <w:marBottom w:val="0"/>
      <w:divBdr>
        <w:top w:val="none" w:sz="0" w:space="0" w:color="auto"/>
        <w:left w:val="none" w:sz="0" w:space="0" w:color="auto"/>
        <w:bottom w:val="none" w:sz="0" w:space="0" w:color="auto"/>
        <w:right w:val="none" w:sz="0" w:space="0" w:color="auto"/>
      </w:divBdr>
    </w:div>
    <w:div w:id="1081752957">
      <w:bodyDiv w:val="1"/>
      <w:marLeft w:val="0"/>
      <w:marRight w:val="0"/>
      <w:marTop w:val="0"/>
      <w:marBottom w:val="0"/>
      <w:divBdr>
        <w:top w:val="none" w:sz="0" w:space="0" w:color="auto"/>
        <w:left w:val="none" w:sz="0" w:space="0" w:color="auto"/>
        <w:bottom w:val="none" w:sz="0" w:space="0" w:color="auto"/>
        <w:right w:val="none" w:sz="0" w:space="0" w:color="auto"/>
      </w:divBdr>
    </w:div>
    <w:div w:id="1081757290">
      <w:bodyDiv w:val="1"/>
      <w:marLeft w:val="0"/>
      <w:marRight w:val="0"/>
      <w:marTop w:val="0"/>
      <w:marBottom w:val="0"/>
      <w:divBdr>
        <w:top w:val="none" w:sz="0" w:space="0" w:color="auto"/>
        <w:left w:val="none" w:sz="0" w:space="0" w:color="auto"/>
        <w:bottom w:val="none" w:sz="0" w:space="0" w:color="auto"/>
        <w:right w:val="none" w:sz="0" w:space="0" w:color="auto"/>
      </w:divBdr>
    </w:div>
    <w:div w:id="1081869555">
      <w:bodyDiv w:val="1"/>
      <w:marLeft w:val="0"/>
      <w:marRight w:val="0"/>
      <w:marTop w:val="0"/>
      <w:marBottom w:val="0"/>
      <w:divBdr>
        <w:top w:val="none" w:sz="0" w:space="0" w:color="auto"/>
        <w:left w:val="none" w:sz="0" w:space="0" w:color="auto"/>
        <w:bottom w:val="none" w:sz="0" w:space="0" w:color="auto"/>
        <w:right w:val="none" w:sz="0" w:space="0" w:color="auto"/>
      </w:divBdr>
    </w:div>
    <w:div w:id="1082216022">
      <w:bodyDiv w:val="1"/>
      <w:marLeft w:val="0"/>
      <w:marRight w:val="0"/>
      <w:marTop w:val="0"/>
      <w:marBottom w:val="0"/>
      <w:divBdr>
        <w:top w:val="none" w:sz="0" w:space="0" w:color="auto"/>
        <w:left w:val="none" w:sz="0" w:space="0" w:color="auto"/>
        <w:bottom w:val="none" w:sz="0" w:space="0" w:color="auto"/>
        <w:right w:val="none" w:sz="0" w:space="0" w:color="auto"/>
      </w:divBdr>
    </w:div>
    <w:div w:id="1082331138">
      <w:bodyDiv w:val="1"/>
      <w:marLeft w:val="0"/>
      <w:marRight w:val="0"/>
      <w:marTop w:val="0"/>
      <w:marBottom w:val="0"/>
      <w:divBdr>
        <w:top w:val="none" w:sz="0" w:space="0" w:color="auto"/>
        <w:left w:val="none" w:sz="0" w:space="0" w:color="auto"/>
        <w:bottom w:val="none" w:sz="0" w:space="0" w:color="auto"/>
        <w:right w:val="none" w:sz="0" w:space="0" w:color="auto"/>
      </w:divBdr>
    </w:div>
    <w:div w:id="1082414029">
      <w:bodyDiv w:val="1"/>
      <w:marLeft w:val="0"/>
      <w:marRight w:val="0"/>
      <w:marTop w:val="0"/>
      <w:marBottom w:val="0"/>
      <w:divBdr>
        <w:top w:val="none" w:sz="0" w:space="0" w:color="auto"/>
        <w:left w:val="none" w:sz="0" w:space="0" w:color="auto"/>
        <w:bottom w:val="none" w:sz="0" w:space="0" w:color="auto"/>
        <w:right w:val="none" w:sz="0" w:space="0" w:color="auto"/>
      </w:divBdr>
    </w:div>
    <w:div w:id="1082490105">
      <w:bodyDiv w:val="1"/>
      <w:marLeft w:val="0"/>
      <w:marRight w:val="0"/>
      <w:marTop w:val="0"/>
      <w:marBottom w:val="0"/>
      <w:divBdr>
        <w:top w:val="none" w:sz="0" w:space="0" w:color="auto"/>
        <w:left w:val="none" w:sz="0" w:space="0" w:color="auto"/>
        <w:bottom w:val="none" w:sz="0" w:space="0" w:color="auto"/>
        <w:right w:val="none" w:sz="0" w:space="0" w:color="auto"/>
      </w:divBdr>
    </w:div>
    <w:div w:id="1082525763">
      <w:bodyDiv w:val="1"/>
      <w:marLeft w:val="0"/>
      <w:marRight w:val="0"/>
      <w:marTop w:val="0"/>
      <w:marBottom w:val="0"/>
      <w:divBdr>
        <w:top w:val="none" w:sz="0" w:space="0" w:color="auto"/>
        <w:left w:val="none" w:sz="0" w:space="0" w:color="auto"/>
        <w:bottom w:val="none" w:sz="0" w:space="0" w:color="auto"/>
        <w:right w:val="none" w:sz="0" w:space="0" w:color="auto"/>
      </w:divBdr>
    </w:div>
    <w:div w:id="1082527963">
      <w:bodyDiv w:val="1"/>
      <w:marLeft w:val="0"/>
      <w:marRight w:val="0"/>
      <w:marTop w:val="0"/>
      <w:marBottom w:val="0"/>
      <w:divBdr>
        <w:top w:val="none" w:sz="0" w:space="0" w:color="auto"/>
        <w:left w:val="none" w:sz="0" w:space="0" w:color="auto"/>
        <w:bottom w:val="none" w:sz="0" w:space="0" w:color="auto"/>
        <w:right w:val="none" w:sz="0" w:space="0" w:color="auto"/>
      </w:divBdr>
    </w:div>
    <w:div w:id="1082529084">
      <w:bodyDiv w:val="1"/>
      <w:marLeft w:val="0"/>
      <w:marRight w:val="0"/>
      <w:marTop w:val="0"/>
      <w:marBottom w:val="0"/>
      <w:divBdr>
        <w:top w:val="none" w:sz="0" w:space="0" w:color="auto"/>
        <w:left w:val="none" w:sz="0" w:space="0" w:color="auto"/>
        <w:bottom w:val="none" w:sz="0" w:space="0" w:color="auto"/>
        <w:right w:val="none" w:sz="0" w:space="0" w:color="auto"/>
      </w:divBdr>
    </w:div>
    <w:div w:id="1082599811">
      <w:bodyDiv w:val="1"/>
      <w:marLeft w:val="0"/>
      <w:marRight w:val="0"/>
      <w:marTop w:val="0"/>
      <w:marBottom w:val="0"/>
      <w:divBdr>
        <w:top w:val="none" w:sz="0" w:space="0" w:color="auto"/>
        <w:left w:val="none" w:sz="0" w:space="0" w:color="auto"/>
        <w:bottom w:val="none" w:sz="0" w:space="0" w:color="auto"/>
        <w:right w:val="none" w:sz="0" w:space="0" w:color="auto"/>
      </w:divBdr>
    </w:div>
    <w:div w:id="1082684801">
      <w:bodyDiv w:val="1"/>
      <w:marLeft w:val="0"/>
      <w:marRight w:val="0"/>
      <w:marTop w:val="0"/>
      <w:marBottom w:val="0"/>
      <w:divBdr>
        <w:top w:val="none" w:sz="0" w:space="0" w:color="auto"/>
        <w:left w:val="none" w:sz="0" w:space="0" w:color="auto"/>
        <w:bottom w:val="none" w:sz="0" w:space="0" w:color="auto"/>
        <w:right w:val="none" w:sz="0" w:space="0" w:color="auto"/>
      </w:divBdr>
    </w:div>
    <w:div w:id="1082723936">
      <w:bodyDiv w:val="1"/>
      <w:marLeft w:val="0"/>
      <w:marRight w:val="0"/>
      <w:marTop w:val="0"/>
      <w:marBottom w:val="0"/>
      <w:divBdr>
        <w:top w:val="none" w:sz="0" w:space="0" w:color="auto"/>
        <w:left w:val="none" w:sz="0" w:space="0" w:color="auto"/>
        <w:bottom w:val="none" w:sz="0" w:space="0" w:color="auto"/>
        <w:right w:val="none" w:sz="0" w:space="0" w:color="auto"/>
      </w:divBdr>
    </w:div>
    <w:div w:id="1082918919">
      <w:bodyDiv w:val="1"/>
      <w:marLeft w:val="0"/>
      <w:marRight w:val="0"/>
      <w:marTop w:val="0"/>
      <w:marBottom w:val="0"/>
      <w:divBdr>
        <w:top w:val="none" w:sz="0" w:space="0" w:color="auto"/>
        <w:left w:val="none" w:sz="0" w:space="0" w:color="auto"/>
        <w:bottom w:val="none" w:sz="0" w:space="0" w:color="auto"/>
        <w:right w:val="none" w:sz="0" w:space="0" w:color="auto"/>
      </w:divBdr>
    </w:div>
    <w:div w:id="1082920602">
      <w:bodyDiv w:val="1"/>
      <w:marLeft w:val="0"/>
      <w:marRight w:val="0"/>
      <w:marTop w:val="0"/>
      <w:marBottom w:val="0"/>
      <w:divBdr>
        <w:top w:val="none" w:sz="0" w:space="0" w:color="auto"/>
        <w:left w:val="none" w:sz="0" w:space="0" w:color="auto"/>
        <w:bottom w:val="none" w:sz="0" w:space="0" w:color="auto"/>
        <w:right w:val="none" w:sz="0" w:space="0" w:color="auto"/>
      </w:divBdr>
    </w:div>
    <w:div w:id="1083144752">
      <w:bodyDiv w:val="1"/>
      <w:marLeft w:val="0"/>
      <w:marRight w:val="0"/>
      <w:marTop w:val="0"/>
      <w:marBottom w:val="0"/>
      <w:divBdr>
        <w:top w:val="none" w:sz="0" w:space="0" w:color="auto"/>
        <w:left w:val="none" w:sz="0" w:space="0" w:color="auto"/>
        <w:bottom w:val="none" w:sz="0" w:space="0" w:color="auto"/>
        <w:right w:val="none" w:sz="0" w:space="0" w:color="auto"/>
      </w:divBdr>
    </w:div>
    <w:div w:id="1083256557">
      <w:bodyDiv w:val="1"/>
      <w:marLeft w:val="0"/>
      <w:marRight w:val="0"/>
      <w:marTop w:val="0"/>
      <w:marBottom w:val="0"/>
      <w:divBdr>
        <w:top w:val="none" w:sz="0" w:space="0" w:color="auto"/>
        <w:left w:val="none" w:sz="0" w:space="0" w:color="auto"/>
        <w:bottom w:val="none" w:sz="0" w:space="0" w:color="auto"/>
        <w:right w:val="none" w:sz="0" w:space="0" w:color="auto"/>
      </w:divBdr>
    </w:div>
    <w:div w:id="1083264627">
      <w:bodyDiv w:val="1"/>
      <w:marLeft w:val="0"/>
      <w:marRight w:val="0"/>
      <w:marTop w:val="0"/>
      <w:marBottom w:val="0"/>
      <w:divBdr>
        <w:top w:val="none" w:sz="0" w:space="0" w:color="auto"/>
        <w:left w:val="none" w:sz="0" w:space="0" w:color="auto"/>
        <w:bottom w:val="none" w:sz="0" w:space="0" w:color="auto"/>
        <w:right w:val="none" w:sz="0" w:space="0" w:color="auto"/>
      </w:divBdr>
    </w:div>
    <w:div w:id="1083407242">
      <w:bodyDiv w:val="1"/>
      <w:marLeft w:val="0"/>
      <w:marRight w:val="0"/>
      <w:marTop w:val="0"/>
      <w:marBottom w:val="0"/>
      <w:divBdr>
        <w:top w:val="none" w:sz="0" w:space="0" w:color="auto"/>
        <w:left w:val="none" w:sz="0" w:space="0" w:color="auto"/>
        <w:bottom w:val="none" w:sz="0" w:space="0" w:color="auto"/>
        <w:right w:val="none" w:sz="0" w:space="0" w:color="auto"/>
      </w:divBdr>
    </w:div>
    <w:div w:id="1083449412">
      <w:bodyDiv w:val="1"/>
      <w:marLeft w:val="0"/>
      <w:marRight w:val="0"/>
      <w:marTop w:val="0"/>
      <w:marBottom w:val="0"/>
      <w:divBdr>
        <w:top w:val="none" w:sz="0" w:space="0" w:color="auto"/>
        <w:left w:val="none" w:sz="0" w:space="0" w:color="auto"/>
        <w:bottom w:val="none" w:sz="0" w:space="0" w:color="auto"/>
        <w:right w:val="none" w:sz="0" w:space="0" w:color="auto"/>
      </w:divBdr>
    </w:div>
    <w:div w:id="1083599538">
      <w:bodyDiv w:val="1"/>
      <w:marLeft w:val="0"/>
      <w:marRight w:val="0"/>
      <w:marTop w:val="0"/>
      <w:marBottom w:val="0"/>
      <w:divBdr>
        <w:top w:val="none" w:sz="0" w:space="0" w:color="auto"/>
        <w:left w:val="none" w:sz="0" w:space="0" w:color="auto"/>
        <w:bottom w:val="none" w:sz="0" w:space="0" w:color="auto"/>
        <w:right w:val="none" w:sz="0" w:space="0" w:color="auto"/>
      </w:divBdr>
    </w:div>
    <w:div w:id="1083600400">
      <w:bodyDiv w:val="1"/>
      <w:marLeft w:val="0"/>
      <w:marRight w:val="0"/>
      <w:marTop w:val="0"/>
      <w:marBottom w:val="0"/>
      <w:divBdr>
        <w:top w:val="none" w:sz="0" w:space="0" w:color="auto"/>
        <w:left w:val="none" w:sz="0" w:space="0" w:color="auto"/>
        <w:bottom w:val="none" w:sz="0" w:space="0" w:color="auto"/>
        <w:right w:val="none" w:sz="0" w:space="0" w:color="auto"/>
      </w:divBdr>
    </w:div>
    <w:div w:id="1083648323">
      <w:bodyDiv w:val="1"/>
      <w:marLeft w:val="0"/>
      <w:marRight w:val="0"/>
      <w:marTop w:val="0"/>
      <w:marBottom w:val="0"/>
      <w:divBdr>
        <w:top w:val="none" w:sz="0" w:space="0" w:color="auto"/>
        <w:left w:val="none" w:sz="0" w:space="0" w:color="auto"/>
        <w:bottom w:val="none" w:sz="0" w:space="0" w:color="auto"/>
        <w:right w:val="none" w:sz="0" w:space="0" w:color="auto"/>
      </w:divBdr>
    </w:div>
    <w:div w:id="1083912697">
      <w:bodyDiv w:val="1"/>
      <w:marLeft w:val="0"/>
      <w:marRight w:val="0"/>
      <w:marTop w:val="0"/>
      <w:marBottom w:val="0"/>
      <w:divBdr>
        <w:top w:val="none" w:sz="0" w:space="0" w:color="auto"/>
        <w:left w:val="none" w:sz="0" w:space="0" w:color="auto"/>
        <w:bottom w:val="none" w:sz="0" w:space="0" w:color="auto"/>
        <w:right w:val="none" w:sz="0" w:space="0" w:color="auto"/>
      </w:divBdr>
    </w:div>
    <w:div w:id="1084035715">
      <w:bodyDiv w:val="1"/>
      <w:marLeft w:val="0"/>
      <w:marRight w:val="0"/>
      <w:marTop w:val="0"/>
      <w:marBottom w:val="0"/>
      <w:divBdr>
        <w:top w:val="none" w:sz="0" w:space="0" w:color="auto"/>
        <w:left w:val="none" w:sz="0" w:space="0" w:color="auto"/>
        <w:bottom w:val="none" w:sz="0" w:space="0" w:color="auto"/>
        <w:right w:val="none" w:sz="0" w:space="0" w:color="auto"/>
      </w:divBdr>
    </w:div>
    <w:div w:id="1084111228">
      <w:bodyDiv w:val="1"/>
      <w:marLeft w:val="0"/>
      <w:marRight w:val="0"/>
      <w:marTop w:val="0"/>
      <w:marBottom w:val="0"/>
      <w:divBdr>
        <w:top w:val="none" w:sz="0" w:space="0" w:color="auto"/>
        <w:left w:val="none" w:sz="0" w:space="0" w:color="auto"/>
        <w:bottom w:val="none" w:sz="0" w:space="0" w:color="auto"/>
        <w:right w:val="none" w:sz="0" w:space="0" w:color="auto"/>
      </w:divBdr>
    </w:div>
    <w:div w:id="1084181160">
      <w:bodyDiv w:val="1"/>
      <w:marLeft w:val="0"/>
      <w:marRight w:val="0"/>
      <w:marTop w:val="0"/>
      <w:marBottom w:val="0"/>
      <w:divBdr>
        <w:top w:val="none" w:sz="0" w:space="0" w:color="auto"/>
        <w:left w:val="none" w:sz="0" w:space="0" w:color="auto"/>
        <w:bottom w:val="none" w:sz="0" w:space="0" w:color="auto"/>
        <w:right w:val="none" w:sz="0" w:space="0" w:color="auto"/>
      </w:divBdr>
    </w:div>
    <w:div w:id="1084228798">
      <w:bodyDiv w:val="1"/>
      <w:marLeft w:val="0"/>
      <w:marRight w:val="0"/>
      <w:marTop w:val="0"/>
      <w:marBottom w:val="0"/>
      <w:divBdr>
        <w:top w:val="none" w:sz="0" w:space="0" w:color="auto"/>
        <w:left w:val="none" w:sz="0" w:space="0" w:color="auto"/>
        <w:bottom w:val="none" w:sz="0" w:space="0" w:color="auto"/>
        <w:right w:val="none" w:sz="0" w:space="0" w:color="auto"/>
      </w:divBdr>
    </w:div>
    <w:div w:id="1084376357">
      <w:bodyDiv w:val="1"/>
      <w:marLeft w:val="0"/>
      <w:marRight w:val="0"/>
      <w:marTop w:val="0"/>
      <w:marBottom w:val="0"/>
      <w:divBdr>
        <w:top w:val="none" w:sz="0" w:space="0" w:color="auto"/>
        <w:left w:val="none" w:sz="0" w:space="0" w:color="auto"/>
        <w:bottom w:val="none" w:sz="0" w:space="0" w:color="auto"/>
        <w:right w:val="none" w:sz="0" w:space="0" w:color="auto"/>
      </w:divBdr>
    </w:div>
    <w:div w:id="1084569963">
      <w:bodyDiv w:val="1"/>
      <w:marLeft w:val="0"/>
      <w:marRight w:val="0"/>
      <w:marTop w:val="0"/>
      <w:marBottom w:val="0"/>
      <w:divBdr>
        <w:top w:val="none" w:sz="0" w:space="0" w:color="auto"/>
        <w:left w:val="none" w:sz="0" w:space="0" w:color="auto"/>
        <w:bottom w:val="none" w:sz="0" w:space="0" w:color="auto"/>
        <w:right w:val="none" w:sz="0" w:space="0" w:color="auto"/>
      </w:divBdr>
    </w:div>
    <w:div w:id="1084642178">
      <w:bodyDiv w:val="1"/>
      <w:marLeft w:val="0"/>
      <w:marRight w:val="0"/>
      <w:marTop w:val="0"/>
      <w:marBottom w:val="0"/>
      <w:divBdr>
        <w:top w:val="none" w:sz="0" w:space="0" w:color="auto"/>
        <w:left w:val="none" w:sz="0" w:space="0" w:color="auto"/>
        <w:bottom w:val="none" w:sz="0" w:space="0" w:color="auto"/>
        <w:right w:val="none" w:sz="0" w:space="0" w:color="auto"/>
      </w:divBdr>
    </w:div>
    <w:div w:id="1084759754">
      <w:bodyDiv w:val="1"/>
      <w:marLeft w:val="0"/>
      <w:marRight w:val="0"/>
      <w:marTop w:val="0"/>
      <w:marBottom w:val="0"/>
      <w:divBdr>
        <w:top w:val="none" w:sz="0" w:space="0" w:color="auto"/>
        <w:left w:val="none" w:sz="0" w:space="0" w:color="auto"/>
        <w:bottom w:val="none" w:sz="0" w:space="0" w:color="auto"/>
        <w:right w:val="none" w:sz="0" w:space="0" w:color="auto"/>
      </w:divBdr>
    </w:div>
    <w:div w:id="1085148693">
      <w:bodyDiv w:val="1"/>
      <w:marLeft w:val="0"/>
      <w:marRight w:val="0"/>
      <w:marTop w:val="0"/>
      <w:marBottom w:val="0"/>
      <w:divBdr>
        <w:top w:val="none" w:sz="0" w:space="0" w:color="auto"/>
        <w:left w:val="none" w:sz="0" w:space="0" w:color="auto"/>
        <w:bottom w:val="none" w:sz="0" w:space="0" w:color="auto"/>
        <w:right w:val="none" w:sz="0" w:space="0" w:color="auto"/>
      </w:divBdr>
    </w:div>
    <w:div w:id="1085222223">
      <w:bodyDiv w:val="1"/>
      <w:marLeft w:val="0"/>
      <w:marRight w:val="0"/>
      <w:marTop w:val="0"/>
      <w:marBottom w:val="0"/>
      <w:divBdr>
        <w:top w:val="none" w:sz="0" w:space="0" w:color="auto"/>
        <w:left w:val="none" w:sz="0" w:space="0" w:color="auto"/>
        <w:bottom w:val="none" w:sz="0" w:space="0" w:color="auto"/>
        <w:right w:val="none" w:sz="0" w:space="0" w:color="auto"/>
      </w:divBdr>
    </w:div>
    <w:div w:id="1085227598">
      <w:bodyDiv w:val="1"/>
      <w:marLeft w:val="0"/>
      <w:marRight w:val="0"/>
      <w:marTop w:val="0"/>
      <w:marBottom w:val="0"/>
      <w:divBdr>
        <w:top w:val="none" w:sz="0" w:space="0" w:color="auto"/>
        <w:left w:val="none" w:sz="0" w:space="0" w:color="auto"/>
        <w:bottom w:val="none" w:sz="0" w:space="0" w:color="auto"/>
        <w:right w:val="none" w:sz="0" w:space="0" w:color="auto"/>
      </w:divBdr>
    </w:div>
    <w:div w:id="1085615669">
      <w:bodyDiv w:val="1"/>
      <w:marLeft w:val="0"/>
      <w:marRight w:val="0"/>
      <w:marTop w:val="0"/>
      <w:marBottom w:val="0"/>
      <w:divBdr>
        <w:top w:val="none" w:sz="0" w:space="0" w:color="auto"/>
        <w:left w:val="none" w:sz="0" w:space="0" w:color="auto"/>
        <w:bottom w:val="none" w:sz="0" w:space="0" w:color="auto"/>
        <w:right w:val="none" w:sz="0" w:space="0" w:color="auto"/>
      </w:divBdr>
    </w:div>
    <w:div w:id="1085762944">
      <w:bodyDiv w:val="1"/>
      <w:marLeft w:val="0"/>
      <w:marRight w:val="0"/>
      <w:marTop w:val="0"/>
      <w:marBottom w:val="0"/>
      <w:divBdr>
        <w:top w:val="none" w:sz="0" w:space="0" w:color="auto"/>
        <w:left w:val="none" w:sz="0" w:space="0" w:color="auto"/>
        <w:bottom w:val="none" w:sz="0" w:space="0" w:color="auto"/>
        <w:right w:val="none" w:sz="0" w:space="0" w:color="auto"/>
      </w:divBdr>
    </w:div>
    <w:div w:id="1085801727">
      <w:bodyDiv w:val="1"/>
      <w:marLeft w:val="0"/>
      <w:marRight w:val="0"/>
      <w:marTop w:val="0"/>
      <w:marBottom w:val="0"/>
      <w:divBdr>
        <w:top w:val="none" w:sz="0" w:space="0" w:color="auto"/>
        <w:left w:val="none" w:sz="0" w:space="0" w:color="auto"/>
        <w:bottom w:val="none" w:sz="0" w:space="0" w:color="auto"/>
        <w:right w:val="none" w:sz="0" w:space="0" w:color="auto"/>
      </w:divBdr>
    </w:div>
    <w:div w:id="1085880204">
      <w:bodyDiv w:val="1"/>
      <w:marLeft w:val="0"/>
      <w:marRight w:val="0"/>
      <w:marTop w:val="0"/>
      <w:marBottom w:val="0"/>
      <w:divBdr>
        <w:top w:val="none" w:sz="0" w:space="0" w:color="auto"/>
        <w:left w:val="none" w:sz="0" w:space="0" w:color="auto"/>
        <w:bottom w:val="none" w:sz="0" w:space="0" w:color="auto"/>
        <w:right w:val="none" w:sz="0" w:space="0" w:color="auto"/>
      </w:divBdr>
    </w:div>
    <w:div w:id="1085956011">
      <w:bodyDiv w:val="1"/>
      <w:marLeft w:val="0"/>
      <w:marRight w:val="0"/>
      <w:marTop w:val="0"/>
      <w:marBottom w:val="0"/>
      <w:divBdr>
        <w:top w:val="none" w:sz="0" w:space="0" w:color="auto"/>
        <w:left w:val="none" w:sz="0" w:space="0" w:color="auto"/>
        <w:bottom w:val="none" w:sz="0" w:space="0" w:color="auto"/>
        <w:right w:val="none" w:sz="0" w:space="0" w:color="auto"/>
      </w:divBdr>
    </w:div>
    <w:div w:id="1085956350">
      <w:bodyDiv w:val="1"/>
      <w:marLeft w:val="0"/>
      <w:marRight w:val="0"/>
      <w:marTop w:val="0"/>
      <w:marBottom w:val="0"/>
      <w:divBdr>
        <w:top w:val="none" w:sz="0" w:space="0" w:color="auto"/>
        <w:left w:val="none" w:sz="0" w:space="0" w:color="auto"/>
        <w:bottom w:val="none" w:sz="0" w:space="0" w:color="auto"/>
        <w:right w:val="none" w:sz="0" w:space="0" w:color="auto"/>
      </w:divBdr>
    </w:div>
    <w:div w:id="1086070110">
      <w:bodyDiv w:val="1"/>
      <w:marLeft w:val="0"/>
      <w:marRight w:val="0"/>
      <w:marTop w:val="0"/>
      <w:marBottom w:val="0"/>
      <w:divBdr>
        <w:top w:val="none" w:sz="0" w:space="0" w:color="auto"/>
        <w:left w:val="none" w:sz="0" w:space="0" w:color="auto"/>
        <w:bottom w:val="none" w:sz="0" w:space="0" w:color="auto"/>
        <w:right w:val="none" w:sz="0" w:space="0" w:color="auto"/>
      </w:divBdr>
    </w:div>
    <w:div w:id="1086075781">
      <w:bodyDiv w:val="1"/>
      <w:marLeft w:val="0"/>
      <w:marRight w:val="0"/>
      <w:marTop w:val="0"/>
      <w:marBottom w:val="0"/>
      <w:divBdr>
        <w:top w:val="none" w:sz="0" w:space="0" w:color="auto"/>
        <w:left w:val="none" w:sz="0" w:space="0" w:color="auto"/>
        <w:bottom w:val="none" w:sz="0" w:space="0" w:color="auto"/>
        <w:right w:val="none" w:sz="0" w:space="0" w:color="auto"/>
      </w:divBdr>
    </w:div>
    <w:div w:id="1086264376">
      <w:bodyDiv w:val="1"/>
      <w:marLeft w:val="0"/>
      <w:marRight w:val="0"/>
      <w:marTop w:val="0"/>
      <w:marBottom w:val="0"/>
      <w:divBdr>
        <w:top w:val="none" w:sz="0" w:space="0" w:color="auto"/>
        <w:left w:val="none" w:sz="0" w:space="0" w:color="auto"/>
        <w:bottom w:val="none" w:sz="0" w:space="0" w:color="auto"/>
        <w:right w:val="none" w:sz="0" w:space="0" w:color="auto"/>
      </w:divBdr>
    </w:div>
    <w:div w:id="1086536963">
      <w:bodyDiv w:val="1"/>
      <w:marLeft w:val="0"/>
      <w:marRight w:val="0"/>
      <w:marTop w:val="0"/>
      <w:marBottom w:val="0"/>
      <w:divBdr>
        <w:top w:val="none" w:sz="0" w:space="0" w:color="auto"/>
        <w:left w:val="none" w:sz="0" w:space="0" w:color="auto"/>
        <w:bottom w:val="none" w:sz="0" w:space="0" w:color="auto"/>
        <w:right w:val="none" w:sz="0" w:space="0" w:color="auto"/>
      </w:divBdr>
    </w:div>
    <w:div w:id="1086611220">
      <w:bodyDiv w:val="1"/>
      <w:marLeft w:val="0"/>
      <w:marRight w:val="0"/>
      <w:marTop w:val="0"/>
      <w:marBottom w:val="0"/>
      <w:divBdr>
        <w:top w:val="none" w:sz="0" w:space="0" w:color="auto"/>
        <w:left w:val="none" w:sz="0" w:space="0" w:color="auto"/>
        <w:bottom w:val="none" w:sz="0" w:space="0" w:color="auto"/>
        <w:right w:val="none" w:sz="0" w:space="0" w:color="auto"/>
      </w:divBdr>
    </w:div>
    <w:div w:id="1086994278">
      <w:bodyDiv w:val="1"/>
      <w:marLeft w:val="0"/>
      <w:marRight w:val="0"/>
      <w:marTop w:val="0"/>
      <w:marBottom w:val="0"/>
      <w:divBdr>
        <w:top w:val="none" w:sz="0" w:space="0" w:color="auto"/>
        <w:left w:val="none" w:sz="0" w:space="0" w:color="auto"/>
        <w:bottom w:val="none" w:sz="0" w:space="0" w:color="auto"/>
        <w:right w:val="none" w:sz="0" w:space="0" w:color="auto"/>
      </w:divBdr>
    </w:div>
    <w:div w:id="1087265134">
      <w:bodyDiv w:val="1"/>
      <w:marLeft w:val="0"/>
      <w:marRight w:val="0"/>
      <w:marTop w:val="0"/>
      <w:marBottom w:val="0"/>
      <w:divBdr>
        <w:top w:val="none" w:sz="0" w:space="0" w:color="auto"/>
        <w:left w:val="none" w:sz="0" w:space="0" w:color="auto"/>
        <w:bottom w:val="none" w:sz="0" w:space="0" w:color="auto"/>
        <w:right w:val="none" w:sz="0" w:space="0" w:color="auto"/>
      </w:divBdr>
    </w:div>
    <w:div w:id="1087581666">
      <w:bodyDiv w:val="1"/>
      <w:marLeft w:val="0"/>
      <w:marRight w:val="0"/>
      <w:marTop w:val="0"/>
      <w:marBottom w:val="0"/>
      <w:divBdr>
        <w:top w:val="none" w:sz="0" w:space="0" w:color="auto"/>
        <w:left w:val="none" w:sz="0" w:space="0" w:color="auto"/>
        <w:bottom w:val="none" w:sz="0" w:space="0" w:color="auto"/>
        <w:right w:val="none" w:sz="0" w:space="0" w:color="auto"/>
      </w:divBdr>
    </w:div>
    <w:div w:id="1087656274">
      <w:bodyDiv w:val="1"/>
      <w:marLeft w:val="0"/>
      <w:marRight w:val="0"/>
      <w:marTop w:val="0"/>
      <w:marBottom w:val="0"/>
      <w:divBdr>
        <w:top w:val="none" w:sz="0" w:space="0" w:color="auto"/>
        <w:left w:val="none" w:sz="0" w:space="0" w:color="auto"/>
        <w:bottom w:val="none" w:sz="0" w:space="0" w:color="auto"/>
        <w:right w:val="none" w:sz="0" w:space="0" w:color="auto"/>
      </w:divBdr>
    </w:div>
    <w:div w:id="1087657183">
      <w:bodyDiv w:val="1"/>
      <w:marLeft w:val="0"/>
      <w:marRight w:val="0"/>
      <w:marTop w:val="0"/>
      <w:marBottom w:val="0"/>
      <w:divBdr>
        <w:top w:val="none" w:sz="0" w:space="0" w:color="auto"/>
        <w:left w:val="none" w:sz="0" w:space="0" w:color="auto"/>
        <w:bottom w:val="none" w:sz="0" w:space="0" w:color="auto"/>
        <w:right w:val="none" w:sz="0" w:space="0" w:color="auto"/>
      </w:divBdr>
    </w:div>
    <w:div w:id="1088038332">
      <w:bodyDiv w:val="1"/>
      <w:marLeft w:val="0"/>
      <w:marRight w:val="0"/>
      <w:marTop w:val="0"/>
      <w:marBottom w:val="0"/>
      <w:divBdr>
        <w:top w:val="none" w:sz="0" w:space="0" w:color="auto"/>
        <w:left w:val="none" w:sz="0" w:space="0" w:color="auto"/>
        <w:bottom w:val="none" w:sz="0" w:space="0" w:color="auto"/>
        <w:right w:val="none" w:sz="0" w:space="0" w:color="auto"/>
      </w:divBdr>
    </w:div>
    <w:div w:id="1088311306">
      <w:bodyDiv w:val="1"/>
      <w:marLeft w:val="0"/>
      <w:marRight w:val="0"/>
      <w:marTop w:val="0"/>
      <w:marBottom w:val="0"/>
      <w:divBdr>
        <w:top w:val="none" w:sz="0" w:space="0" w:color="auto"/>
        <w:left w:val="none" w:sz="0" w:space="0" w:color="auto"/>
        <w:bottom w:val="none" w:sz="0" w:space="0" w:color="auto"/>
        <w:right w:val="none" w:sz="0" w:space="0" w:color="auto"/>
      </w:divBdr>
    </w:div>
    <w:div w:id="1088386215">
      <w:bodyDiv w:val="1"/>
      <w:marLeft w:val="0"/>
      <w:marRight w:val="0"/>
      <w:marTop w:val="0"/>
      <w:marBottom w:val="0"/>
      <w:divBdr>
        <w:top w:val="none" w:sz="0" w:space="0" w:color="auto"/>
        <w:left w:val="none" w:sz="0" w:space="0" w:color="auto"/>
        <w:bottom w:val="none" w:sz="0" w:space="0" w:color="auto"/>
        <w:right w:val="none" w:sz="0" w:space="0" w:color="auto"/>
      </w:divBdr>
    </w:div>
    <w:div w:id="1088387953">
      <w:bodyDiv w:val="1"/>
      <w:marLeft w:val="0"/>
      <w:marRight w:val="0"/>
      <w:marTop w:val="0"/>
      <w:marBottom w:val="0"/>
      <w:divBdr>
        <w:top w:val="none" w:sz="0" w:space="0" w:color="auto"/>
        <w:left w:val="none" w:sz="0" w:space="0" w:color="auto"/>
        <w:bottom w:val="none" w:sz="0" w:space="0" w:color="auto"/>
        <w:right w:val="none" w:sz="0" w:space="0" w:color="auto"/>
      </w:divBdr>
    </w:div>
    <w:div w:id="1088621904">
      <w:bodyDiv w:val="1"/>
      <w:marLeft w:val="0"/>
      <w:marRight w:val="0"/>
      <w:marTop w:val="0"/>
      <w:marBottom w:val="0"/>
      <w:divBdr>
        <w:top w:val="none" w:sz="0" w:space="0" w:color="auto"/>
        <w:left w:val="none" w:sz="0" w:space="0" w:color="auto"/>
        <w:bottom w:val="none" w:sz="0" w:space="0" w:color="auto"/>
        <w:right w:val="none" w:sz="0" w:space="0" w:color="auto"/>
      </w:divBdr>
    </w:div>
    <w:div w:id="1088624380">
      <w:bodyDiv w:val="1"/>
      <w:marLeft w:val="0"/>
      <w:marRight w:val="0"/>
      <w:marTop w:val="0"/>
      <w:marBottom w:val="0"/>
      <w:divBdr>
        <w:top w:val="none" w:sz="0" w:space="0" w:color="auto"/>
        <w:left w:val="none" w:sz="0" w:space="0" w:color="auto"/>
        <w:bottom w:val="none" w:sz="0" w:space="0" w:color="auto"/>
        <w:right w:val="none" w:sz="0" w:space="0" w:color="auto"/>
      </w:divBdr>
    </w:div>
    <w:div w:id="1088692007">
      <w:bodyDiv w:val="1"/>
      <w:marLeft w:val="0"/>
      <w:marRight w:val="0"/>
      <w:marTop w:val="0"/>
      <w:marBottom w:val="0"/>
      <w:divBdr>
        <w:top w:val="none" w:sz="0" w:space="0" w:color="auto"/>
        <w:left w:val="none" w:sz="0" w:space="0" w:color="auto"/>
        <w:bottom w:val="none" w:sz="0" w:space="0" w:color="auto"/>
        <w:right w:val="none" w:sz="0" w:space="0" w:color="auto"/>
      </w:divBdr>
    </w:div>
    <w:div w:id="1088774604">
      <w:bodyDiv w:val="1"/>
      <w:marLeft w:val="0"/>
      <w:marRight w:val="0"/>
      <w:marTop w:val="0"/>
      <w:marBottom w:val="0"/>
      <w:divBdr>
        <w:top w:val="none" w:sz="0" w:space="0" w:color="auto"/>
        <w:left w:val="none" w:sz="0" w:space="0" w:color="auto"/>
        <w:bottom w:val="none" w:sz="0" w:space="0" w:color="auto"/>
        <w:right w:val="none" w:sz="0" w:space="0" w:color="auto"/>
      </w:divBdr>
    </w:div>
    <w:div w:id="1088817743">
      <w:bodyDiv w:val="1"/>
      <w:marLeft w:val="0"/>
      <w:marRight w:val="0"/>
      <w:marTop w:val="0"/>
      <w:marBottom w:val="0"/>
      <w:divBdr>
        <w:top w:val="none" w:sz="0" w:space="0" w:color="auto"/>
        <w:left w:val="none" w:sz="0" w:space="0" w:color="auto"/>
        <w:bottom w:val="none" w:sz="0" w:space="0" w:color="auto"/>
        <w:right w:val="none" w:sz="0" w:space="0" w:color="auto"/>
      </w:divBdr>
    </w:div>
    <w:div w:id="1088967678">
      <w:bodyDiv w:val="1"/>
      <w:marLeft w:val="0"/>
      <w:marRight w:val="0"/>
      <w:marTop w:val="0"/>
      <w:marBottom w:val="0"/>
      <w:divBdr>
        <w:top w:val="none" w:sz="0" w:space="0" w:color="auto"/>
        <w:left w:val="none" w:sz="0" w:space="0" w:color="auto"/>
        <w:bottom w:val="none" w:sz="0" w:space="0" w:color="auto"/>
        <w:right w:val="none" w:sz="0" w:space="0" w:color="auto"/>
      </w:divBdr>
    </w:div>
    <w:div w:id="1089042309">
      <w:bodyDiv w:val="1"/>
      <w:marLeft w:val="0"/>
      <w:marRight w:val="0"/>
      <w:marTop w:val="0"/>
      <w:marBottom w:val="0"/>
      <w:divBdr>
        <w:top w:val="none" w:sz="0" w:space="0" w:color="auto"/>
        <w:left w:val="none" w:sz="0" w:space="0" w:color="auto"/>
        <w:bottom w:val="none" w:sz="0" w:space="0" w:color="auto"/>
        <w:right w:val="none" w:sz="0" w:space="0" w:color="auto"/>
      </w:divBdr>
    </w:div>
    <w:div w:id="1089083230">
      <w:bodyDiv w:val="1"/>
      <w:marLeft w:val="0"/>
      <w:marRight w:val="0"/>
      <w:marTop w:val="0"/>
      <w:marBottom w:val="0"/>
      <w:divBdr>
        <w:top w:val="none" w:sz="0" w:space="0" w:color="auto"/>
        <w:left w:val="none" w:sz="0" w:space="0" w:color="auto"/>
        <w:bottom w:val="none" w:sz="0" w:space="0" w:color="auto"/>
        <w:right w:val="none" w:sz="0" w:space="0" w:color="auto"/>
      </w:divBdr>
    </w:div>
    <w:div w:id="1089083610">
      <w:bodyDiv w:val="1"/>
      <w:marLeft w:val="0"/>
      <w:marRight w:val="0"/>
      <w:marTop w:val="0"/>
      <w:marBottom w:val="0"/>
      <w:divBdr>
        <w:top w:val="none" w:sz="0" w:space="0" w:color="auto"/>
        <w:left w:val="none" w:sz="0" w:space="0" w:color="auto"/>
        <w:bottom w:val="none" w:sz="0" w:space="0" w:color="auto"/>
        <w:right w:val="none" w:sz="0" w:space="0" w:color="auto"/>
      </w:divBdr>
    </w:div>
    <w:div w:id="1089304104">
      <w:bodyDiv w:val="1"/>
      <w:marLeft w:val="0"/>
      <w:marRight w:val="0"/>
      <w:marTop w:val="0"/>
      <w:marBottom w:val="0"/>
      <w:divBdr>
        <w:top w:val="none" w:sz="0" w:space="0" w:color="auto"/>
        <w:left w:val="none" w:sz="0" w:space="0" w:color="auto"/>
        <w:bottom w:val="none" w:sz="0" w:space="0" w:color="auto"/>
        <w:right w:val="none" w:sz="0" w:space="0" w:color="auto"/>
      </w:divBdr>
    </w:div>
    <w:div w:id="1089424624">
      <w:bodyDiv w:val="1"/>
      <w:marLeft w:val="0"/>
      <w:marRight w:val="0"/>
      <w:marTop w:val="0"/>
      <w:marBottom w:val="0"/>
      <w:divBdr>
        <w:top w:val="none" w:sz="0" w:space="0" w:color="auto"/>
        <w:left w:val="none" w:sz="0" w:space="0" w:color="auto"/>
        <w:bottom w:val="none" w:sz="0" w:space="0" w:color="auto"/>
        <w:right w:val="none" w:sz="0" w:space="0" w:color="auto"/>
      </w:divBdr>
    </w:div>
    <w:div w:id="1089539249">
      <w:bodyDiv w:val="1"/>
      <w:marLeft w:val="0"/>
      <w:marRight w:val="0"/>
      <w:marTop w:val="0"/>
      <w:marBottom w:val="0"/>
      <w:divBdr>
        <w:top w:val="none" w:sz="0" w:space="0" w:color="auto"/>
        <w:left w:val="none" w:sz="0" w:space="0" w:color="auto"/>
        <w:bottom w:val="none" w:sz="0" w:space="0" w:color="auto"/>
        <w:right w:val="none" w:sz="0" w:space="0" w:color="auto"/>
      </w:divBdr>
    </w:div>
    <w:div w:id="1089621339">
      <w:bodyDiv w:val="1"/>
      <w:marLeft w:val="0"/>
      <w:marRight w:val="0"/>
      <w:marTop w:val="0"/>
      <w:marBottom w:val="0"/>
      <w:divBdr>
        <w:top w:val="none" w:sz="0" w:space="0" w:color="auto"/>
        <w:left w:val="none" w:sz="0" w:space="0" w:color="auto"/>
        <w:bottom w:val="none" w:sz="0" w:space="0" w:color="auto"/>
        <w:right w:val="none" w:sz="0" w:space="0" w:color="auto"/>
      </w:divBdr>
    </w:div>
    <w:div w:id="1089814908">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001764">
      <w:bodyDiv w:val="1"/>
      <w:marLeft w:val="0"/>
      <w:marRight w:val="0"/>
      <w:marTop w:val="0"/>
      <w:marBottom w:val="0"/>
      <w:divBdr>
        <w:top w:val="none" w:sz="0" w:space="0" w:color="auto"/>
        <w:left w:val="none" w:sz="0" w:space="0" w:color="auto"/>
        <w:bottom w:val="none" w:sz="0" w:space="0" w:color="auto"/>
        <w:right w:val="none" w:sz="0" w:space="0" w:color="auto"/>
      </w:divBdr>
    </w:div>
    <w:div w:id="1090004623">
      <w:bodyDiv w:val="1"/>
      <w:marLeft w:val="0"/>
      <w:marRight w:val="0"/>
      <w:marTop w:val="0"/>
      <w:marBottom w:val="0"/>
      <w:divBdr>
        <w:top w:val="none" w:sz="0" w:space="0" w:color="auto"/>
        <w:left w:val="none" w:sz="0" w:space="0" w:color="auto"/>
        <w:bottom w:val="none" w:sz="0" w:space="0" w:color="auto"/>
        <w:right w:val="none" w:sz="0" w:space="0" w:color="auto"/>
      </w:divBdr>
    </w:div>
    <w:div w:id="1090126815">
      <w:bodyDiv w:val="1"/>
      <w:marLeft w:val="0"/>
      <w:marRight w:val="0"/>
      <w:marTop w:val="0"/>
      <w:marBottom w:val="0"/>
      <w:divBdr>
        <w:top w:val="none" w:sz="0" w:space="0" w:color="auto"/>
        <w:left w:val="none" w:sz="0" w:space="0" w:color="auto"/>
        <w:bottom w:val="none" w:sz="0" w:space="0" w:color="auto"/>
        <w:right w:val="none" w:sz="0" w:space="0" w:color="auto"/>
      </w:divBdr>
    </w:div>
    <w:div w:id="1090197013">
      <w:bodyDiv w:val="1"/>
      <w:marLeft w:val="0"/>
      <w:marRight w:val="0"/>
      <w:marTop w:val="0"/>
      <w:marBottom w:val="0"/>
      <w:divBdr>
        <w:top w:val="none" w:sz="0" w:space="0" w:color="auto"/>
        <w:left w:val="none" w:sz="0" w:space="0" w:color="auto"/>
        <w:bottom w:val="none" w:sz="0" w:space="0" w:color="auto"/>
        <w:right w:val="none" w:sz="0" w:space="0" w:color="auto"/>
      </w:divBdr>
    </w:div>
    <w:div w:id="1090272910">
      <w:bodyDiv w:val="1"/>
      <w:marLeft w:val="0"/>
      <w:marRight w:val="0"/>
      <w:marTop w:val="0"/>
      <w:marBottom w:val="0"/>
      <w:divBdr>
        <w:top w:val="none" w:sz="0" w:space="0" w:color="auto"/>
        <w:left w:val="none" w:sz="0" w:space="0" w:color="auto"/>
        <w:bottom w:val="none" w:sz="0" w:space="0" w:color="auto"/>
        <w:right w:val="none" w:sz="0" w:space="0" w:color="auto"/>
      </w:divBdr>
    </w:div>
    <w:div w:id="1090465778">
      <w:bodyDiv w:val="1"/>
      <w:marLeft w:val="0"/>
      <w:marRight w:val="0"/>
      <w:marTop w:val="0"/>
      <w:marBottom w:val="0"/>
      <w:divBdr>
        <w:top w:val="none" w:sz="0" w:space="0" w:color="auto"/>
        <w:left w:val="none" w:sz="0" w:space="0" w:color="auto"/>
        <w:bottom w:val="none" w:sz="0" w:space="0" w:color="auto"/>
        <w:right w:val="none" w:sz="0" w:space="0" w:color="auto"/>
      </w:divBdr>
    </w:div>
    <w:div w:id="1090589173">
      <w:bodyDiv w:val="1"/>
      <w:marLeft w:val="0"/>
      <w:marRight w:val="0"/>
      <w:marTop w:val="0"/>
      <w:marBottom w:val="0"/>
      <w:divBdr>
        <w:top w:val="none" w:sz="0" w:space="0" w:color="auto"/>
        <w:left w:val="none" w:sz="0" w:space="0" w:color="auto"/>
        <w:bottom w:val="none" w:sz="0" w:space="0" w:color="auto"/>
        <w:right w:val="none" w:sz="0" w:space="0" w:color="auto"/>
      </w:divBdr>
    </w:div>
    <w:div w:id="1090589820">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732930">
      <w:bodyDiv w:val="1"/>
      <w:marLeft w:val="0"/>
      <w:marRight w:val="0"/>
      <w:marTop w:val="0"/>
      <w:marBottom w:val="0"/>
      <w:divBdr>
        <w:top w:val="none" w:sz="0" w:space="0" w:color="auto"/>
        <w:left w:val="none" w:sz="0" w:space="0" w:color="auto"/>
        <w:bottom w:val="none" w:sz="0" w:space="0" w:color="auto"/>
        <w:right w:val="none" w:sz="0" w:space="0" w:color="auto"/>
      </w:divBdr>
    </w:div>
    <w:div w:id="1090740004">
      <w:bodyDiv w:val="1"/>
      <w:marLeft w:val="0"/>
      <w:marRight w:val="0"/>
      <w:marTop w:val="0"/>
      <w:marBottom w:val="0"/>
      <w:divBdr>
        <w:top w:val="none" w:sz="0" w:space="0" w:color="auto"/>
        <w:left w:val="none" w:sz="0" w:space="0" w:color="auto"/>
        <w:bottom w:val="none" w:sz="0" w:space="0" w:color="auto"/>
        <w:right w:val="none" w:sz="0" w:space="0" w:color="auto"/>
      </w:divBdr>
    </w:div>
    <w:div w:id="1090808388">
      <w:bodyDiv w:val="1"/>
      <w:marLeft w:val="0"/>
      <w:marRight w:val="0"/>
      <w:marTop w:val="0"/>
      <w:marBottom w:val="0"/>
      <w:divBdr>
        <w:top w:val="none" w:sz="0" w:space="0" w:color="auto"/>
        <w:left w:val="none" w:sz="0" w:space="0" w:color="auto"/>
        <w:bottom w:val="none" w:sz="0" w:space="0" w:color="auto"/>
        <w:right w:val="none" w:sz="0" w:space="0" w:color="auto"/>
      </w:divBdr>
    </w:div>
    <w:div w:id="1091045506">
      <w:bodyDiv w:val="1"/>
      <w:marLeft w:val="0"/>
      <w:marRight w:val="0"/>
      <w:marTop w:val="0"/>
      <w:marBottom w:val="0"/>
      <w:divBdr>
        <w:top w:val="none" w:sz="0" w:space="0" w:color="auto"/>
        <w:left w:val="none" w:sz="0" w:space="0" w:color="auto"/>
        <w:bottom w:val="none" w:sz="0" w:space="0" w:color="auto"/>
        <w:right w:val="none" w:sz="0" w:space="0" w:color="auto"/>
      </w:divBdr>
    </w:div>
    <w:div w:id="1091198732">
      <w:bodyDiv w:val="1"/>
      <w:marLeft w:val="0"/>
      <w:marRight w:val="0"/>
      <w:marTop w:val="0"/>
      <w:marBottom w:val="0"/>
      <w:divBdr>
        <w:top w:val="none" w:sz="0" w:space="0" w:color="auto"/>
        <w:left w:val="none" w:sz="0" w:space="0" w:color="auto"/>
        <w:bottom w:val="none" w:sz="0" w:space="0" w:color="auto"/>
        <w:right w:val="none" w:sz="0" w:space="0" w:color="auto"/>
      </w:divBdr>
    </w:div>
    <w:div w:id="1091243869">
      <w:bodyDiv w:val="1"/>
      <w:marLeft w:val="0"/>
      <w:marRight w:val="0"/>
      <w:marTop w:val="0"/>
      <w:marBottom w:val="0"/>
      <w:divBdr>
        <w:top w:val="none" w:sz="0" w:space="0" w:color="auto"/>
        <w:left w:val="none" w:sz="0" w:space="0" w:color="auto"/>
        <w:bottom w:val="none" w:sz="0" w:space="0" w:color="auto"/>
        <w:right w:val="none" w:sz="0" w:space="0" w:color="auto"/>
      </w:divBdr>
    </w:div>
    <w:div w:id="1091271713">
      <w:bodyDiv w:val="1"/>
      <w:marLeft w:val="0"/>
      <w:marRight w:val="0"/>
      <w:marTop w:val="0"/>
      <w:marBottom w:val="0"/>
      <w:divBdr>
        <w:top w:val="none" w:sz="0" w:space="0" w:color="auto"/>
        <w:left w:val="none" w:sz="0" w:space="0" w:color="auto"/>
        <w:bottom w:val="none" w:sz="0" w:space="0" w:color="auto"/>
        <w:right w:val="none" w:sz="0" w:space="0" w:color="auto"/>
      </w:divBdr>
    </w:div>
    <w:div w:id="1091316693">
      <w:bodyDiv w:val="1"/>
      <w:marLeft w:val="0"/>
      <w:marRight w:val="0"/>
      <w:marTop w:val="0"/>
      <w:marBottom w:val="0"/>
      <w:divBdr>
        <w:top w:val="none" w:sz="0" w:space="0" w:color="auto"/>
        <w:left w:val="none" w:sz="0" w:space="0" w:color="auto"/>
        <w:bottom w:val="none" w:sz="0" w:space="0" w:color="auto"/>
        <w:right w:val="none" w:sz="0" w:space="0" w:color="auto"/>
      </w:divBdr>
    </w:div>
    <w:div w:id="1091582803">
      <w:bodyDiv w:val="1"/>
      <w:marLeft w:val="0"/>
      <w:marRight w:val="0"/>
      <w:marTop w:val="0"/>
      <w:marBottom w:val="0"/>
      <w:divBdr>
        <w:top w:val="none" w:sz="0" w:space="0" w:color="auto"/>
        <w:left w:val="none" w:sz="0" w:space="0" w:color="auto"/>
        <w:bottom w:val="none" w:sz="0" w:space="0" w:color="auto"/>
        <w:right w:val="none" w:sz="0" w:space="0" w:color="auto"/>
      </w:divBdr>
    </w:div>
    <w:div w:id="1091967199">
      <w:bodyDiv w:val="1"/>
      <w:marLeft w:val="0"/>
      <w:marRight w:val="0"/>
      <w:marTop w:val="0"/>
      <w:marBottom w:val="0"/>
      <w:divBdr>
        <w:top w:val="none" w:sz="0" w:space="0" w:color="auto"/>
        <w:left w:val="none" w:sz="0" w:space="0" w:color="auto"/>
        <w:bottom w:val="none" w:sz="0" w:space="0" w:color="auto"/>
        <w:right w:val="none" w:sz="0" w:space="0" w:color="auto"/>
      </w:divBdr>
    </w:div>
    <w:div w:id="1091969055">
      <w:bodyDiv w:val="1"/>
      <w:marLeft w:val="0"/>
      <w:marRight w:val="0"/>
      <w:marTop w:val="0"/>
      <w:marBottom w:val="0"/>
      <w:divBdr>
        <w:top w:val="none" w:sz="0" w:space="0" w:color="auto"/>
        <w:left w:val="none" w:sz="0" w:space="0" w:color="auto"/>
        <w:bottom w:val="none" w:sz="0" w:space="0" w:color="auto"/>
        <w:right w:val="none" w:sz="0" w:space="0" w:color="auto"/>
      </w:divBdr>
    </w:div>
    <w:div w:id="1092045248">
      <w:bodyDiv w:val="1"/>
      <w:marLeft w:val="0"/>
      <w:marRight w:val="0"/>
      <w:marTop w:val="0"/>
      <w:marBottom w:val="0"/>
      <w:divBdr>
        <w:top w:val="none" w:sz="0" w:space="0" w:color="auto"/>
        <w:left w:val="none" w:sz="0" w:space="0" w:color="auto"/>
        <w:bottom w:val="none" w:sz="0" w:space="0" w:color="auto"/>
        <w:right w:val="none" w:sz="0" w:space="0" w:color="auto"/>
      </w:divBdr>
    </w:div>
    <w:div w:id="1092049672">
      <w:bodyDiv w:val="1"/>
      <w:marLeft w:val="0"/>
      <w:marRight w:val="0"/>
      <w:marTop w:val="0"/>
      <w:marBottom w:val="0"/>
      <w:divBdr>
        <w:top w:val="none" w:sz="0" w:space="0" w:color="auto"/>
        <w:left w:val="none" w:sz="0" w:space="0" w:color="auto"/>
        <w:bottom w:val="none" w:sz="0" w:space="0" w:color="auto"/>
        <w:right w:val="none" w:sz="0" w:space="0" w:color="auto"/>
      </w:divBdr>
    </w:div>
    <w:div w:id="1092319137">
      <w:bodyDiv w:val="1"/>
      <w:marLeft w:val="0"/>
      <w:marRight w:val="0"/>
      <w:marTop w:val="0"/>
      <w:marBottom w:val="0"/>
      <w:divBdr>
        <w:top w:val="none" w:sz="0" w:space="0" w:color="auto"/>
        <w:left w:val="none" w:sz="0" w:space="0" w:color="auto"/>
        <w:bottom w:val="none" w:sz="0" w:space="0" w:color="auto"/>
        <w:right w:val="none" w:sz="0" w:space="0" w:color="auto"/>
      </w:divBdr>
    </w:div>
    <w:div w:id="1092357044">
      <w:bodyDiv w:val="1"/>
      <w:marLeft w:val="0"/>
      <w:marRight w:val="0"/>
      <w:marTop w:val="0"/>
      <w:marBottom w:val="0"/>
      <w:divBdr>
        <w:top w:val="none" w:sz="0" w:space="0" w:color="auto"/>
        <w:left w:val="none" w:sz="0" w:space="0" w:color="auto"/>
        <w:bottom w:val="none" w:sz="0" w:space="0" w:color="auto"/>
        <w:right w:val="none" w:sz="0" w:space="0" w:color="auto"/>
      </w:divBdr>
    </w:div>
    <w:div w:id="1092508012">
      <w:bodyDiv w:val="1"/>
      <w:marLeft w:val="0"/>
      <w:marRight w:val="0"/>
      <w:marTop w:val="0"/>
      <w:marBottom w:val="0"/>
      <w:divBdr>
        <w:top w:val="none" w:sz="0" w:space="0" w:color="auto"/>
        <w:left w:val="none" w:sz="0" w:space="0" w:color="auto"/>
        <w:bottom w:val="none" w:sz="0" w:space="0" w:color="auto"/>
        <w:right w:val="none" w:sz="0" w:space="0" w:color="auto"/>
      </w:divBdr>
    </w:div>
    <w:div w:id="1092509211">
      <w:bodyDiv w:val="1"/>
      <w:marLeft w:val="0"/>
      <w:marRight w:val="0"/>
      <w:marTop w:val="0"/>
      <w:marBottom w:val="0"/>
      <w:divBdr>
        <w:top w:val="none" w:sz="0" w:space="0" w:color="auto"/>
        <w:left w:val="none" w:sz="0" w:space="0" w:color="auto"/>
        <w:bottom w:val="none" w:sz="0" w:space="0" w:color="auto"/>
        <w:right w:val="none" w:sz="0" w:space="0" w:color="auto"/>
      </w:divBdr>
    </w:div>
    <w:div w:id="1092553385">
      <w:bodyDiv w:val="1"/>
      <w:marLeft w:val="0"/>
      <w:marRight w:val="0"/>
      <w:marTop w:val="0"/>
      <w:marBottom w:val="0"/>
      <w:divBdr>
        <w:top w:val="none" w:sz="0" w:space="0" w:color="auto"/>
        <w:left w:val="none" w:sz="0" w:space="0" w:color="auto"/>
        <w:bottom w:val="none" w:sz="0" w:space="0" w:color="auto"/>
        <w:right w:val="none" w:sz="0" w:space="0" w:color="auto"/>
      </w:divBdr>
    </w:div>
    <w:div w:id="1092580839">
      <w:bodyDiv w:val="1"/>
      <w:marLeft w:val="0"/>
      <w:marRight w:val="0"/>
      <w:marTop w:val="0"/>
      <w:marBottom w:val="0"/>
      <w:divBdr>
        <w:top w:val="none" w:sz="0" w:space="0" w:color="auto"/>
        <w:left w:val="none" w:sz="0" w:space="0" w:color="auto"/>
        <w:bottom w:val="none" w:sz="0" w:space="0" w:color="auto"/>
        <w:right w:val="none" w:sz="0" w:space="0" w:color="auto"/>
      </w:divBdr>
    </w:div>
    <w:div w:id="1092697897">
      <w:bodyDiv w:val="1"/>
      <w:marLeft w:val="0"/>
      <w:marRight w:val="0"/>
      <w:marTop w:val="0"/>
      <w:marBottom w:val="0"/>
      <w:divBdr>
        <w:top w:val="none" w:sz="0" w:space="0" w:color="auto"/>
        <w:left w:val="none" w:sz="0" w:space="0" w:color="auto"/>
        <w:bottom w:val="none" w:sz="0" w:space="0" w:color="auto"/>
        <w:right w:val="none" w:sz="0" w:space="0" w:color="auto"/>
      </w:divBdr>
    </w:div>
    <w:div w:id="1092705885">
      <w:bodyDiv w:val="1"/>
      <w:marLeft w:val="0"/>
      <w:marRight w:val="0"/>
      <w:marTop w:val="0"/>
      <w:marBottom w:val="0"/>
      <w:divBdr>
        <w:top w:val="none" w:sz="0" w:space="0" w:color="auto"/>
        <w:left w:val="none" w:sz="0" w:space="0" w:color="auto"/>
        <w:bottom w:val="none" w:sz="0" w:space="0" w:color="auto"/>
        <w:right w:val="none" w:sz="0" w:space="0" w:color="auto"/>
      </w:divBdr>
    </w:div>
    <w:div w:id="1092706505">
      <w:bodyDiv w:val="1"/>
      <w:marLeft w:val="0"/>
      <w:marRight w:val="0"/>
      <w:marTop w:val="0"/>
      <w:marBottom w:val="0"/>
      <w:divBdr>
        <w:top w:val="none" w:sz="0" w:space="0" w:color="auto"/>
        <w:left w:val="none" w:sz="0" w:space="0" w:color="auto"/>
        <w:bottom w:val="none" w:sz="0" w:space="0" w:color="auto"/>
        <w:right w:val="none" w:sz="0" w:space="0" w:color="auto"/>
      </w:divBdr>
    </w:div>
    <w:div w:id="1092779931">
      <w:bodyDiv w:val="1"/>
      <w:marLeft w:val="0"/>
      <w:marRight w:val="0"/>
      <w:marTop w:val="0"/>
      <w:marBottom w:val="0"/>
      <w:divBdr>
        <w:top w:val="none" w:sz="0" w:space="0" w:color="auto"/>
        <w:left w:val="none" w:sz="0" w:space="0" w:color="auto"/>
        <w:bottom w:val="none" w:sz="0" w:space="0" w:color="auto"/>
        <w:right w:val="none" w:sz="0" w:space="0" w:color="auto"/>
      </w:divBdr>
    </w:div>
    <w:div w:id="1092820989">
      <w:bodyDiv w:val="1"/>
      <w:marLeft w:val="0"/>
      <w:marRight w:val="0"/>
      <w:marTop w:val="0"/>
      <w:marBottom w:val="0"/>
      <w:divBdr>
        <w:top w:val="none" w:sz="0" w:space="0" w:color="auto"/>
        <w:left w:val="none" w:sz="0" w:space="0" w:color="auto"/>
        <w:bottom w:val="none" w:sz="0" w:space="0" w:color="auto"/>
        <w:right w:val="none" w:sz="0" w:space="0" w:color="auto"/>
      </w:divBdr>
    </w:div>
    <w:div w:id="1092822299">
      <w:bodyDiv w:val="1"/>
      <w:marLeft w:val="0"/>
      <w:marRight w:val="0"/>
      <w:marTop w:val="0"/>
      <w:marBottom w:val="0"/>
      <w:divBdr>
        <w:top w:val="none" w:sz="0" w:space="0" w:color="auto"/>
        <w:left w:val="none" w:sz="0" w:space="0" w:color="auto"/>
        <w:bottom w:val="none" w:sz="0" w:space="0" w:color="auto"/>
        <w:right w:val="none" w:sz="0" w:space="0" w:color="auto"/>
      </w:divBdr>
    </w:div>
    <w:div w:id="1092897832">
      <w:bodyDiv w:val="1"/>
      <w:marLeft w:val="0"/>
      <w:marRight w:val="0"/>
      <w:marTop w:val="0"/>
      <w:marBottom w:val="0"/>
      <w:divBdr>
        <w:top w:val="none" w:sz="0" w:space="0" w:color="auto"/>
        <w:left w:val="none" w:sz="0" w:space="0" w:color="auto"/>
        <w:bottom w:val="none" w:sz="0" w:space="0" w:color="auto"/>
        <w:right w:val="none" w:sz="0" w:space="0" w:color="auto"/>
      </w:divBdr>
    </w:div>
    <w:div w:id="1093093610">
      <w:bodyDiv w:val="1"/>
      <w:marLeft w:val="0"/>
      <w:marRight w:val="0"/>
      <w:marTop w:val="0"/>
      <w:marBottom w:val="0"/>
      <w:divBdr>
        <w:top w:val="none" w:sz="0" w:space="0" w:color="auto"/>
        <w:left w:val="none" w:sz="0" w:space="0" w:color="auto"/>
        <w:bottom w:val="none" w:sz="0" w:space="0" w:color="auto"/>
        <w:right w:val="none" w:sz="0" w:space="0" w:color="auto"/>
      </w:divBdr>
    </w:div>
    <w:div w:id="1093235749">
      <w:bodyDiv w:val="1"/>
      <w:marLeft w:val="0"/>
      <w:marRight w:val="0"/>
      <w:marTop w:val="0"/>
      <w:marBottom w:val="0"/>
      <w:divBdr>
        <w:top w:val="none" w:sz="0" w:space="0" w:color="auto"/>
        <w:left w:val="none" w:sz="0" w:space="0" w:color="auto"/>
        <w:bottom w:val="none" w:sz="0" w:space="0" w:color="auto"/>
        <w:right w:val="none" w:sz="0" w:space="0" w:color="auto"/>
      </w:divBdr>
    </w:div>
    <w:div w:id="1093431726">
      <w:bodyDiv w:val="1"/>
      <w:marLeft w:val="0"/>
      <w:marRight w:val="0"/>
      <w:marTop w:val="0"/>
      <w:marBottom w:val="0"/>
      <w:divBdr>
        <w:top w:val="none" w:sz="0" w:space="0" w:color="auto"/>
        <w:left w:val="none" w:sz="0" w:space="0" w:color="auto"/>
        <w:bottom w:val="none" w:sz="0" w:space="0" w:color="auto"/>
        <w:right w:val="none" w:sz="0" w:space="0" w:color="auto"/>
      </w:divBdr>
    </w:div>
    <w:div w:id="1093479867">
      <w:bodyDiv w:val="1"/>
      <w:marLeft w:val="0"/>
      <w:marRight w:val="0"/>
      <w:marTop w:val="0"/>
      <w:marBottom w:val="0"/>
      <w:divBdr>
        <w:top w:val="none" w:sz="0" w:space="0" w:color="auto"/>
        <w:left w:val="none" w:sz="0" w:space="0" w:color="auto"/>
        <w:bottom w:val="none" w:sz="0" w:space="0" w:color="auto"/>
        <w:right w:val="none" w:sz="0" w:space="0" w:color="auto"/>
      </w:divBdr>
    </w:div>
    <w:div w:id="1093547493">
      <w:bodyDiv w:val="1"/>
      <w:marLeft w:val="0"/>
      <w:marRight w:val="0"/>
      <w:marTop w:val="0"/>
      <w:marBottom w:val="0"/>
      <w:divBdr>
        <w:top w:val="none" w:sz="0" w:space="0" w:color="auto"/>
        <w:left w:val="none" w:sz="0" w:space="0" w:color="auto"/>
        <w:bottom w:val="none" w:sz="0" w:space="0" w:color="auto"/>
        <w:right w:val="none" w:sz="0" w:space="0" w:color="auto"/>
      </w:divBdr>
    </w:div>
    <w:div w:id="1093549024">
      <w:bodyDiv w:val="1"/>
      <w:marLeft w:val="0"/>
      <w:marRight w:val="0"/>
      <w:marTop w:val="0"/>
      <w:marBottom w:val="0"/>
      <w:divBdr>
        <w:top w:val="none" w:sz="0" w:space="0" w:color="auto"/>
        <w:left w:val="none" w:sz="0" w:space="0" w:color="auto"/>
        <w:bottom w:val="none" w:sz="0" w:space="0" w:color="auto"/>
        <w:right w:val="none" w:sz="0" w:space="0" w:color="auto"/>
      </w:divBdr>
    </w:div>
    <w:div w:id="1093623698">
      <w:bodyDiv w:val="1"/>
      <w:marLeft w:val="0"/>
      <w:marRight w:val="0"/>
      <w:marTop w:val="0"/>
      <w:marBottom w:val="0"/>
      <w:divBdr>
        <w:top w:val="none" w:sz="0" w:space="0" w:color="auto"/>
        <w:left w:val="none" w:sz="0" w:space="0" w:color="auto"/>
        <w:bottom w:val="none" w:sz="0" w:space="0" w:color="auto"/>
        <w:right w:val="none" w:sz="0" w:space="0" w:color="auto"/>
      </w:divBdr>
    </w:div>
    <w:div w:id="1093666824">
      <w:bodyDiv w:val="1"/>
      <w:marLeft w:val="0"/>
      <w:marRight w:val="0"/>
      <w:marTop w:val="0"/>
      <w:marBottom w:val="0"/>
      <w:divBdr>
        <w:top w:val="none" w:sz="0" w:space="0" w:color="auto"/>
        <w:left w:val="none" w:sz="0" w:space="0" w:color="auto"/>
        <w:bottom w:val="none" w:sz="0" w:space="0" w:color="auto"/>
        <w:right w:val="none" w:sz="0" w:space="0" w:color="auto"/>
      </w:divBdr>
    </w:div>
    <w:div w:id="1093670261">
      <w:bodyDiv w:val="1"/>
      <w:marLeft w:val="0"/>
      <w:marRight w:val="0"/>
      <w:marTop w:val="0"/>
      <w:marBottom w:val="0"/>
      <w:divBdr>
        <w:top w:val="none" w:sz="0" w:space="0" w:color="auto"/>
        <w:left w:val="none" w:sz="0" w:space="0" w:color="auto"/>
        <w:bottom w:val="none" w:sz="0" w:space="0" w:color="auto"/>
        <w:right w:val="none" w:sz="0" w:space="0" w:color="auto"/>
      </w:divBdr>
    </w:div>
    <w:div w:id="1093670865">
      <w:bodyDiv w:val="1"/>
      <w:marLeft w:val="0"/>
      <w:marRight w:val="0"/>
      <w:marTop w:val="0"/>
      <w:marBottom w:val="0"/>
      <w:divBdr>
        <w:top w:val="none" w:sz="0" w:space="0" w:color="auto"/>
        <w:left w:val="none" w:sz="0" w:space="0" w:color="auto"/>
        <w:bottom w:val="none" w:sz="0" w:space="0" w:color="auto"/>
        <w:right w:val="none" w:sz="0" w:space="0" w:color="auto"/>
      </w:divBdr>
    </w:div>
    <w:div w:id="1093744039">
      <w:bodyDiv w:val="1"/>
      <w:marLeft w:val="0"/>
      <w:marRight w:val="0"/>
      <w:marTop w:val="0"/>
      <w:marBottom w:val="0"/>
      <w:divBdr>
        <w:top w:val="none" w:sz="0" w:space="0" w:color="auto"/>
        <w:left w:val="none" w:sz="0" w:space="0" w:color="auto"/>
        <w:bottom w:val="none" w:sz="0" w:space="0" w:color="auto"/>
        <w:right w:val="none" w:sz="0" w:space="0" w:color="auto"/>
      </w:divBdr>
    </w:div>
    <w:div w:id="1093745412">
      <w:bodyDiv w:val="1"/>
      <w:marLeft w:val="0"/>
      <w:marRight w:val="0"/>
      <w:marTop w:val="0"/>
      <w:marBottom w:val="0"/>
      <w:divBdr>
        <w:top w:val="none" w:sz="0" w:space="0" w:color="auto"/>
        <w:left w:val="none" w:sz="0" w:space="0" w:color="auto"/>
        <w:bottom w:val="none" w:sz="0" w:space="0" w:color="auto"/>
        <w:right w:val="none" w:sz="0" w:space="0" w:color="auto"/>
      </w:divBdr>
    </w:div>
    <w:div w:id="1093862669">
      <w:bodyDiv w:val="1"/>
      <w:marLeft w:val="0"/>
      <w:marRight w:val="0"/>
      <w:marTop w:val="0"/>
      <w:marBottom w:val="0"/>
      <w:divBdr>
        <w:top w:val="none" w:sz="0" w:space="0" w:color="auto"/>
        <w:left w:val="none" w:sz="0" w:space="0" w:color="auto"/>
        <w:bottom w:val="none" w:sz="0" w:space="0" w:color="auto"/>
        <w:right w:val="none" w:sz="0" w:space="0" w:color="auto"/>
      </w:divBdr>
    </w:div>
    <w:div w:id="1094089307">
      <w:bodyDiv w:val="1"/>
      <w:marLeft w:val="0"/>
      <w:marRight w:val="0"/>
      <w:marTop w:val="0"/>
      <w:marBottom w:val="0"/>
      <w:divBdr>
        <w:top w:val="none" w:sz="0" w:space="0" w:color="auto"/>
        <w:left w:val="none" w:sz="0" w:space="0" w:color="auto"/>
        <w:bottom w:val="none" w:sz="0" w:space="0" w:color="auto"/>
        <w:right w:val="none" w:sz="0" w:space="0" w:color="auto"/>
      </w:divBdr>
    </w:div>
    <w:div w:id="1094089963">
      <w:bodyDiv w:val="1"/>
      <w:marLeft w:val="0"/>
      <w:marRight w:val="0"/>
      <w:marTop w:val="0"/>
      <w:marBottom w:val="0"/>
      <w:divBdr>
        <w:top w:val="none" w:sz="0" w:space="0" w:color="auto"/>
        <w:left w:val="none" w:sz="0" w:space="0" w:color="auto"/>
        <w:bottom w:val="none" w:sz="0" w:space="0" w:color="auto"/>
        <w:right w:val="none" w:sz="0" w:space="0" w:color="auto"/>
      </w:divBdr>
    </w:div>
    <w:div w:id="1094131367">
      <w:bodyDiv w:val="1"/>
      <w:marLeft w:val="0"/>
      <w:marRight w:val="0"/>
      <w:marTop w:val="0"/>
      <w:marBottom w:val="0"/>
      <w:divBdr>
        <w:top w:val="none" w:sz="0" w:space="0" w:color="auto"/>
        <w:left w:val="none" w:sz="0" w:space="0" w:color="auto"/>
        <w:bottom w:val="none" w:sz="0" w:space="0" w:color="auto"/>
        <w:right w:val="none" w:sz="0" w:space="0" w:color="auto"/>
      </w:divBdr>
    </w:div>
    <w:div w:id="1094208346">
      <w:bodyDiv w:val="1"/>
      <w:marLeft w:val="0"/>
      <w:marRight w:val="0"/>
      <w:marTop w:val="0"/>
      <w:marBottom w:val="0"/>
      <w:divBdr>
        <w:top w:val="none" w:sz="0" w:space="0" w:color="auto"/>
        <w:left w:val="none" w:sz="0" w:space="0" w:color="auto"/>
        <w:bottom w:val="none" w:sz="0" w:space="0" w:color="auto"/>
        <w:right w:val="none" w:sz="0" w:space="0" w:color="auto"/>
      </w:divBdr>
    </w:div>
    <w:div w:id="1094517386">
      <w:bodyDiv w:val="1"/>
      <w:marLeft w:val="0"/>
      <w:marRight w:val="0"/>
      <w:marTop w:val="0"/>
      <w:marBottom w:val="0"/>
      <w:divBdr>
        <w:top w:val="none" w:sz="0" w:space="0" w:color="auto"/>
        <w:left w:val="none" w:sz="0" w:space="0" w:color="auto"/>
        <w:bottom w:val="none" w:sz="0" w:space="0" w:color="auto"/>
        <w:right w:val="none" w:sz="0" w:space="0" w:color="auto"/>
      </w:divBdr>
    </w:div>
    <w:div w:id="1094521387">
      <w:bodyDiv w:val="1"/>
      <w:marLeft w:val="0"/>
      <w:marRight w:val="0"/>
      <w:marTop w:val="0"/>
      <w:marBottom w:val="0"/>
      <w:divBdr>
        <w:top w:val="none" w:sz="0" w:space="0" w:color="auto"/>
        <w:left w:val="none" w:sz="0" w:space="0" w:color="auto"/>
        <w:bottom w:val="none" w:sz="0" w:space="0" w:color="auto"/>
        <w:right w:val="none" w:sz="0" w:space="0" w:color="auto"/>
      </w:divBdr>
    </w:div>
    <w:div w:id="1094589295">
      <w:bodyDiv w:val="1"/>
      <w:marLeft w:val="0"/>
      <w:marRight w:val="0"/>
      <w:marTop w:val="0"/>
      <w:marBottom w:val="0"/>
      <w:divBdr>
        <w:top w:val="none" w:sz="0" w:space="0" w:color="auto"/>
        <w:left w:val="none" w:sz="0" w:space="0" w:color="auto"/>
        <w:bottom w:val="none" w:sz="0" w:space="0" w:color="auto"/>
        <w:right w:val="none" w:sz="0" w:space="0" w:color="auto"/>
      </w:divBdr>
    </w:div>
    <w:div w:id="1094739066">
      <w:bodyDiv w:val="1"/>
      <w:marLeft w:val="0"/>
      <w:marRight w:val="0"/>
      <w:marTop w:val="0"/>
      <w:marBottom w:val="0"/>
      <w:divBdr>
        <w:top w:val="none" w:sz="0" w:space="0" w:color="auto"/>
        <w:left w:val="none" w:sz="0" w:space="0" w:color="auto"/>
        <w:bottom w:val="none" w:sz="0" w:space="0" w:color="auto"/>
        <w:right w:val="none" w:sz="0" w:space="0" w:color="auto"/>
      </w:divBdr>
    </w:div>
    <w:div w:id="1094788048">
      <w:bodyDiv w:val="1"/>
      <w:marLeft w:val="0"/>
      <w:marRight w:val="0"/>
      <w:marTop w:val="0"/>
      <w:marBottom w:val="0"/>
      <w:divBdr>
        <w:top w:val="none" w:sz="0" w:space="0" w:color="auto"/>
        <w:left w:val="none" w:sz="0" w:space="0" w:color="auto"/>
        <w:bottom w:val="none" w:sz="0" w:space="0" w:color="auto"/>
        <w:right w:val="none" w:sz="0" w:space="0" w:color="auto"/>
      </w:divBdr>
    </w:div>
    <w:div w:id="1094857468">
      <w:bodyDiv w:val="1"/>
      <w:marLeft w:val="0"/>
      <w:marRight w:val="0"/>
      <w:marTop w:val="0"/>
      <w:marBottom w:val="0"/>
      <w:divBdr>
        <w:top w:val="none" w:sz="0" w:space="0" w:color="auto"/>
        <w:left w:val="none" w:sz="0" w:space="0" w:color="auto"/>
        <w:bottom w:val="none" w:sz="0" w:space="0" w:color="auto"/>
        <w:right w:val="none" w:sz="0" w:space="0" w:color="auto"/>
      </w:divBdr>
    </w:div>
    <w:div w:id="1094864978">
      <w:bodyDiv w:val="1"/>
      <w:marLeft w:val="0"/>
      <w:marRight w:val="0"/>
      <w:marTop w:val="0"/>
      <w:marBottom w:val="0"/>
      <w:divBdr>
        <w:top w:val="none" w:sz="0" w:space="0" w:color="auto"/>
        <w:left w:val="none" w:sz="0" w:space="0" w:color="auto"/>
        <w:bottom w:val="none" w:sz="0" w:space="0" w:color="auto"/>
        <w:right w:val="none" w:sz="0" w:space="0" w:color="auto"/>
      </w:divBdr>
    </w:div>
    <w:div w:id="1094978737">
      <w:bodyDiv w:val="1"/>
      <w:marLeft w:val="0"/>
      <w:marRight w:val="0"/>
      <w:marTop w:val="0"/>
      <w:marBottom w:val="0"/>
      <w:divBdr>
        <w:top w:val="none" w:sz="0" w:space="0" w:color="auto"/>
        <w:left w:val="none" w:sz="0" w:space="0" w:color="auto"/>
        <w:bottom w:val="none" w:sz="0" w:space="0" w:color="auto"/>
        <w:right w:val="none" w:sz="0" w:space="0" w:color="auto"/>
      </w:divBdr>
    </w:div>
    <w:div w:id="1094981202">
      <w:bodyDiv w:val="1"/>
      <w:marLeft w:val="0"/>
      <w:marRight w:val="0"/>
      <w:marTop w:val="0"/>
      <w:marBottom w:val="0"/>
      <w:divBdr>
        <w:top w:val="none" w:sz="0" w:space="0" w:color="auto"/>
        <w:left w:val="none" w:sz="0" w:space="0" w:color="auto"/>
        <w:bottom w:val="none" w:sz="0" w:space="0" w:color="auto"/>
        <w:right w:val="none" w:sz="0" w:space="0" w:color="auto"/>
      </w:divBdr>
    </w:div>
    <w:div w:id="1094983416">
      <w:bodyDiv w:val="1"/>
      <w:marLeft w:val="0"/>
      <w:marRight w:val="0"/>
      <w:marTop w:val="0"/>
      <w:marBottom w:val="0"/>
      <w:divBdr>
        <w:top w:val="none" w:sz="0" w:space="0" w:color="auto"/>
        <w:left w:val="none" w:sz="0" w:space="0" w:color="auto"/>
        <w:bottom w:val="none" w:sz="0" w:space="0" w:color="auto"/>
        <w:right w:val="none" w:sz="0" w:space="0" w:color="auto"/>
      </w:divBdr>
    </w:div>
    <w:div w:id="1095172449">
      <w:bodyDiv w:val="1"/>
      <w:marLeft w:val="0"/>
      <w:marRight w:val="0"/>
      <w:marTop w:val="0"/>
      <w:marBottom w:val="0"/>
      <w:divBdr>
        <w:top w:val="none" w:sz="0" w:space="0" w:color="auto"/>
        <w:left w:val="none" w:sz="0" w:space="0" w:color="auto"/>
        <w:bottom w:val="none" w:sz="0" w:space="0" w:color="auto"/>
        <w:right w:val="none" w:sz="0" w:space="0" w:color="auto"/>
      </w:divBdr>
    </w:div>
    <w:div w:id="1095394875">
      <w:bodyDiv w:val="1"/>
      <w:marLeft w:val="0"/>
      <w:marRight w:val="0"/>
      <w:marTop w:val="0"/>
      <w:marBottom w:val="0"/>
      <w:divBdr>
        <w:top w:val="none" w:sz="0" w:space="0" w:color="auto"/>
        <w:left w:val="none" w:sz="0" w:space="0" w:color="auto"/>
        <w:bottom w:val="none" w:sz="0" w:space="0" w:color="auto"/>
        <w:right w:val="none" w:sz="0" w:space="0" w:color="auto"/>
      </w:divBdr>
    </w:div>
    <w:div w:id="1095401312">
      <w:bodyDiv w:val="1"/>
      <w:marLeft w:val="0"/>
      <w:marRight w:val="0"/>
      <w:marTop w:val="0"/>
      <w:marBottom w:val="0"/>
      <w:divBdr>
        <w:top w:val="none" w:sz="0" w:space="0" w:color="auto"/>
        <w:left w:val="none" w:sz="0" w:space="0" w:color="auto"/>
        <w:bottom w:val="none" w:sz="0" w:space="0" w:color="auto"/>
        <w:right w:val="none" w:sz="0" w:space="0" w:color="auto"/>
      </w:divBdr>
    </w:div>
    <w:div w:id="1095518195">
      <w:bodyDiv w:val="1"/>
      <w:marLeft w:val="0"/>
      <w:marRight w:val="0"/>
      <w:marTop w:val="0"/>
      <w:marBottom w:val="0"/>
      <w:divBdr>
        <w:top w:val="none" w:sz="0" w:space="0" w:color="auto"/>
        <w:left w:val="none" w:sz="0" w:space="0" w:color="auto"/>
        <w:bottom w:val="none" w:sz="0" w:space="0" w:color="auto"/>
        <w:right w:val="none" w:sz="0" w:space="0" w:color="auto"/>
      </w:divBdr>
    </w:div>
    <w:div w:id="1095633996">
      <w:bodyDiv w:val="1"/>
      <w:marLeft w:val="0"/>
      <w:marRight w:val="0"/>
      <w:marTop w:val="0"/>
      <w:marBottom w:val="0"/>
      <w:divBdr>
        <w:top w:val="none" w:sz="0" w:space="0" w:color="auto"/>
        <w:left w:val="none" w:sz="0" w:space="0" w:color="auto"/>
        <w:bottom w:val="none" w:sz="0" w:space="0" w:color="auto"/>
        <w:right w:val="none" w:sz="0" w:space="0" w:color="auto"/>
      </w:divBdr>
    </w:div>
    <w:div w:id="1095710895">
      <w:bodyDiv w:val="1"/>
      <w:marLeft w:val="0"/>
      <w:marRight w:val="0"/>
      <w:marTop w:val="0"/>
      <w:marBottom w:val="0"/>
      <w:divBdr>
        <w:top w:val="none" w:sz="0" w:space="0" w:color="auto"/>
        <w:left w:val="none" w:sz="0" w:space="0" w:color="auto"/>
        <w:bottom w:val="none" w:sz="0" w:space="0" w:color="auto"/>
        <w:right w:val="none" w:sz="0" w:space="0" w:color="auto"/>
      </w:divBdr>
    </w:div>
    <w:div w:id="1095713917">
      <w:bodyDiv w:val="1"/>
      <w:marLeft w:val="0"/>
      <w:marRight w:val="0"/>
      <w:marTop w:val="0"/>
      <w:marBottom w:val="0"/>
      <w:divBdr>
        <w:top w:val="none" w:sz="0" w:space="0" w:color="auto"/>
        <w:left w:val="none" w:sz="0" w:space="0" w:color="auto"/>
        <w:bottom w:val="none" w:sz="0" w:space="0" w:color="auto"/>
        <w:right w:val="none" w:sz="0" w:space="0" w:color="auto"/>
      </w:divBdr>
    </w:div>
    <w:div w:id="1095714233">
      <w:bodyDiv w:val="1"/>
      <w:marLeft w:val="0"/>
      <w:marRight w:val="0"/>
      <w:marTop w:val="0"/>
      <w:marBottom w:val="0"/>
      <w:divBdr>
        <w:top w:val="none" w:sz="0" w:space="0" w:color="auto"/>
        <w:left w:val="none" w:sz="0" w:space="0" w:color="auto"/>
        <w:bottom w:val="none" w:sz="0" w:space="0" w:color="auto"/>
        <w:right w:val="none" w:sz="0" w:space="0" w:color="auto"/>
      </w:divBdr>
    </w:div>
    <w:div w:id="1095899764">
      <w:bodyDiv w:val="1"/>
      <w:marLeft w:val="0"/>
      <w:marRight w:val="0"/>
      <w:marTop w:val="0"/>
      <w:marBottom w:val="0"/>
      <w:divBdr>
        <w:top w:val="none" w:sz="0" w:space="0" w:color="auto"/>
        <w:left w:val="none" w:sz="0" w:space="0" w:color="auto"/>
        <w:bottom w:val="none" w:sz="0" w:space="0" w:color="auto"/>
        <w:right w:val="none" w:sz="0" w:space="0" w:color="auto"/>
      </w:divBdr>
    </w:div>
    <w:div w:id="1095902331">
      <w:bodyDiv w:val="1"/>
      <w:marLeft w:val="0"/>
      <w:marRight w:val="0"/>
      <w:marTop w:val="0"/>
      <w:marBottom w:val="0"/>
      <w:divBdr>
        <w:top w:val="none" w:sz="0" w:space="0" w:color="auto"/>
        <w:left w:val="none" w:sz="0" w:space="0" w:color="auto"/>
        <w:bottom w:val="none" w:sz="0" w:space="0" w:color="auto"/>
        <w:right w:val="none" w:sz="0" w:space="0" w:color="auto"/>
      </w:divBdr>
    </w:div>
    <w:div w:id="1095978927">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174671">
      <w:bodyDiv w:val="1"/>
      <w:marLeft w:val="0"/>
      <w:marRight w:val="0"/>
      <w:marTop w:val="0"/>
      <w:marBottom w:val="0"/>
      <w:divBdr>
        <w:top w:val="none" w:sz="0" w:space="0" w:color="auto"/>
        <w:left w:val="none" w:sz="0" w:space="0" w:color="auto"/>
        <w:bottom w:val="none" w:sz="0" w:space="0" w:color="auto"/>
        <w:right w:val="none" w:sz="0" w:space="0" w:color="auto"/>
      </w:divBdr>
    </w:div>
    <w:div w:id="1096246634">
      <w:bodyDiv w:val="1"/>
      <w:marLeft w:val="0"/>
      <w:marRight w:val="0"/>
      <w:marTop w:val="0"/>
      <w:marBottom w:val="0"/>
      <w:divBdr>
        <w:top w:val="none" w:sz="0" w:space="0" w:color="auto"/>
        <w:left w:val="none" w:sz="0" w:space="0" w:color="auto"/>
        <w:bottom w:val="none" w:sz="0" w:space="0" w:color="auto"/>
        <w:right w:val="none" w:sz="0" w:space="0" w:color="auto"/>
      </w:divBdr>
    </w:div>
    <w:div w:id="1096366909">
      <w:bodyDiv w:val="1"/>
      <w:marLeft w:val="0"/>
      <w:marRight w:val="0"/>
      <w:marTop w:val="0"/>
      <w:marBottom w:val="0"/>
      <w:divBdr>
        <w:top w:val="none" w:sz="0" w:space="0" w:color="auto"/>
        <w:left w:val="none" w:sz="0" w:space="0" w:color="auto"/>
        <w:bottom w:val="none" w:sz="0" w:space="0" w:color="auto"/>
        <w:right w:val="none" w:sz="0" w:space="0" w:color="auto"/>
      </w:divBdr>
    </w:div>
    <w:div w:id="1096438393">
      <w:bodyDiv w:val="1"/>
      <w:marLeft w:val="0"/>
      <w:marRight w:val="0"/>
      <w:marTop w:val="0"/>
      <w:marBottom w:val="0"/>
      <w:divBdr>
        <w:top w:val="none" w:sz="0" w:space="0" w:color="auto"/>
        <w:left w:val="none" w:sz="0" w:space="0" w:color="auto"/>
        <w:bottom w:val="none" w:sz="0" w:space="0" w:color="auto"/>
        <w:right w:val="none" w:sz="0" w:space="0" w:color="auto"/>
      </w:divBdr>
    </w:div>
    <w:div w:id="1096483556">
      <w:bodyDiv w:val="1"/>
      <w:marLeft w:val="0"/>
      <w:marRight w:val="0"/>
      <w:marTop w:val="0"/>
      <w:marBottom w:val="0"/>
      <w:divBdr>
        <w:top w:val="none" w:sz="0" w:space="0" w:color="auto"/>
        <w:left w:val="none" w:sz="0" w:space="0" w:color="auto"/>
        <w:bottom w:val="none" w:sz="0" w:space="0" w:color="auto"/>
        <w:right w:val="none" w:sz="0" w:space="0" w:color="auto"/>
      </w:divBdr>
    </w:div>
    <w:div w:id="1096484991">
      <w:bodyDiv w:val="1"/>
      <w:marLeft w:val="0"/>
      <w:marRight w:val="0"/>
      <w:marTop w:val="0"/>
      <w:marBottom w:val="0"/>
      <w:divBdr>
        <w:top w:val="none" w:sz="0" w:space="0" w:color="auto"/>
        <w:left w:val="none" w:sz="0" w:space="0" w:color="auto"/>
        <w:bottom w:val="none" w:sz="0" w:space="0" w:color="auto"/>
        <w:right w:val="none" w:sz="0" w:space="0" w:color="auto"/>
      </w:divBdr>
    </w:div>
    <w:div w:id="1096515091">
      <w:bodyDiv w:val="1"/>
      <w:marLeft w:val="0"/>
      <w:marRight w:val="0"/>
      <w:marTop w:val="0"/>
      <w:marBottom w:val="0"/>
      <w:divBdr>
        <w:top w:val="none" w:sz="0" w:space="0" w:color="auto"/>
        <w:left w:val="none" w:sz="0" w:space="0" w:color="auto"/>
        <w:bottom w:val="none" w:sz="0" w:space="0" w:color="auto"/>
        <w:right w:val="none" w:sz="0" w:space="0" w:color="auto"/>
      </w:divBdr>
    </w:div>
    <w:div w:id="1096824379">
      <w:bodyDiv w:val="1"/>
      <w:marLeft w:val="0"/>
      <w:marRight w:val="0"/>
      <w:marTop w:val="0"/>
      <w:marBottom w:val="0"/>
      <w:divBdr>
        <w:top w:val="none" w:sz="0" w:space="0" w:color="auto"/>
        <w:left w:val="none" w:sz="0" w:space="0" w:color="auto"/>
        <w:bottom w:val="none" w:sz="0" w:space="0" w:color="auto"/>
        <w:right w:val="none" w:sz="0" w:space="0" w:color="auto"/>
      </w:divBdr>
    </w:div>
    <w:div w:id="1096946539">
      <w:bodyDiv w:val="1"/>
      <w:marLeft w:val="0"/>
      <w:marRight w:val="0"/>
      <w:marTop w:val="0"/>
      <w:marBottom w:val="0"/>
      <w:divBdr>
        <w:top w:val="none" w:sz="0" w:space="0" w:color="auto"/>
        <w:left w:val="none" w:sz="0" w:space="0" w:color="auto"/>
        <w:bottom w:val="none" w:sz="0" w:space="0" w:color="auto"/>
        <w:right w:val="none" w:sz="0" w:space="0" w:color="auto"/>
      </w:divBdr>
    </w:div>
    <w:div w:id="1096949049">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285367">
      <w:bodyDiv w:val="1"/>
      <w:marLeft w:val="0"/>
      <w:marRight w:val="0"/>
      <w:marTop w:val="0"/>
      <w:marBottom w:val="0"/>
      <w:divBdr>
        <w:top w:val="none" w:sz="0" w:space="0" w:color="auto"/>
        <w:left w:val="none" w:sz="0" w:space="0" w:color="auto"/>
        <w:bottom w:val="none" w:sz="0" w:space="0" w:color="auto"/>
        <w:right w:val="none" w:sz="0" w:space="0" w:color="auto"/>
      </w:divBdr>
    </w:div>
    <w:div w:id="1097411010">
      <w:bodyDiv w:val="1"/>
      <w:marLeft w:val="0"/>
      <w:marRight w:val="0"/>
      <w:marTop w:val="0"/>
      <w:marBottom w:val="0"/>
      <w:divBdr>
        <w:top w:val="none" w:sz="0" w:space="0" w:color="auto"/>
        <w:left w:val="none" w:sz="0" w:space="0" w:color="auto"/>
        <w:bottom w:val="none" w:sz="0" w:space="0" w:color="auto"/>
        <w:right w:val="none" w:sz="0" w:space="0" w:color="auto"/>
      </w:divBdr>
    </w:div>
    <w:div w:id="1097555854">
      <w:bodyDiv w:val="1"/>
      <w:marLeft w:val="0"/>
      <w:marRight w:val="0"/>
      <w:marTop w:val="0"/>
      <w:marBottom w:val="0"/>
      <w:divBdr>
        <w:top w:val="none" w:sz="0" w:space="0" w:color="auto"/>
        <w:left w:val="none" w:sz="0" w:space="0" w:color="auto"/>
        <w:bottom w:val="none" w:sz="0" w:space="0" w:color="auto"/>
        <w:right w:val="none" w:sz="0" w:space="0" w:color="auto"/>
      </w:divBdr>
    </w:div>
    <w:div w:id="1097676664">
      <w:bodyDiv w:val="1"/>
      <w:marLeft w:val="0"/>
      <w:marRight w:val="0"/>
      <w:marTop w:val="0"/>
      <w:marBottom w:val="0"/>
      <w:divBdr>
        <w:top w:val="none" w:sz="0" w:space="0" w:color="auto"/>
        <w:left w:val="none" w:sz="0" w:space="0" w:color="auto"/>
        <w:bottom w:val="none" w:sz="0" w:space="0" w:color="auto"/>
        <w:right w:val="none" w:sz="0" w:space="0" w:color="auto"/>
      </w:divBdr>
    </w:div>
    <w:div w:id="1097677025">
      <w:bodyDiv w:val="1"/>
      <w:marLeft w:val="0"/>
      <w:marRight w:val="0"/>
      <w:marTop w:val="0"/>
      <w:marBottom w:val="0"/>
      <w:divBdr>
        <w:top w:val="none" w:sz="0" w:space="0" w:color="auto"/>
        <w:left w:val="none" w:sz="0" w:space="0" w:color="auto"/>
        <w:bottom w:val="none" w:sz="0" w:space="0" w:color="auto"/>
        <w:right w:val="none" w:sz="0" w:space="0" w:color="auto"/>
      </w:divBdr>
    </w:div>
    <w:div w:id="1098018425">
      <w:bodyDiv w:val="1"/>
      <w:marLeft w:val="0"/>
      <w:marRight w:val="0"/>
      <w:marTop w:val="0"/>
      <w:marBottom w:val="0"/>
      <w:divBdr>
        <w:top w:val="none" w:sz="0" w:space="0" w:color="auto"/>
        <w:left w:val="none" w:sz="0" w:space="0" w:color="auto"/>
        <w:bottom w:val="none" w:sz="0" w:space="0" w:color="auto"/>
        <w:right w:val="none" w:sz="0" w:space="0" w:color="auto"/>
      </w:divBdr>
    </w:div>
    <w:div w:id="1098142706">
      <w:bodyDiv w:val="1"/>
      <w:marLeft w:val="0"/>
      <w:marRight w:val="0"/>
      <w:marTop w:val="0"/>
      <w:marBottom w:val="0"/>
      <w:divBdr>
        <w:top w:val="none" w:sz="0" w:space="0" w:color="auto"/>
        <w:left w:val="none" w:sz="0" w:space="0" w:color="auto"/>
        <w:bottom w:val="none" w:sz="0" w:space="0" w:color="auto"/>
        <w:right w:val="none" w:sz="0" w:space="0" w:color="auto"/>
      </w:divBdr>
    </w:div>
    <w:div w:id="1098216968">
      <w:bodyDiv w:val="1"/>
      <w:marLeft w:val="0"/>
      <w:marRight w:val="0"/>
      <w:marTop w:val="0"/>
      <w:marBottom w:val="0"/>
      <w:divBdr>
        <w:top w:val="none" w:sz="0" w:space="0" w:color="auto"/>
        <w:left w:val="none" w:sz="0" w:space="0" w:color="auto"/>
        <w:bottom w:val="none" w:sz="0" w:space="0" w:color="auto"/>
        <w:right w:val="none" w:sz="0" w:space="0" w:color="auto"/>
      </w:divBdr>
    </w:div>
    <w:div w:id="1098408593">
      <w:bodyDiv w:val="1"/>
      <w:marLeft w:val="0"/>
      <w:marRight w:val="0"/>
      <w:marTop w:val="0"/>
      <w:marBottom w:val="0"/>
      <w:divBdr>
        <w:top w:val="none" w:sz="0" w:space="0" w:color="auto"/>
        <w:left w:val="none" w:sz="0" w:space="0" w:color="auto"/>
        <w:bottom w:val="none" w:sz="0" w:space="0" w:color="auto"/>
        <w:right w:val="none" w:sz="0" w:space="0" w:color="auto"/>
      </w:divBdr>
    </w:div>
    <w:div w:id="1098528538">
      <w:bodyDiv w:val="1"/>
      <w:marLeft w:val="0"/>
      <w:marRight w:val="0"/>
      <w:marTop w:val="0"/>
      <w:marBottom w:val="0"/>
      <w:divBdr>
        <w:top w:val="none" w:sz="0" w:space="0" w:color="auto"/>
        <w:left w:val="none" w:sz="0" w:space="0" w:color="auto"/>
        <w:bottom w:val="none" w:sz="0" w:space="0" w:color="auto"/>
        <w:right w:val="none" w:sz="0" w:space="0" w:color="auto"/>
      </w:divBdr>
    </w:div>
    <w:div w:id="1098595007">
      <w:bodyDiv w:val="1"/>
      <w:marLeft w:val="0"/>
      <w:marRight w:val="0"/>
      <w:marTop w:val="0"/>
      <w:marBottom w:val="0"/>
      <w:divBdr>
        <w:top w:val="none" w:sz="0" w:space="0" w:color="auto"/>
        <w:left w:val="none" w:sz="0" w:space="0" w:color="auto"/>
        <w:bottom w:val="none" w:sz="0" w:space="0" w:color="auto"/>
        <w:right w:val="none" w:sz="0" w:space="0" w:color="auto"/>
      </w:divBdr>
    </w:div>
    <w:div w:id="1098672343">
      <w:bodyDiv w:val="1"/>
      <w:marLeft w:val="0"/>
      <w:marRight w:val="0"/>
      <w:marTop w:val="0"/>
      <w:marBottom w:val="0"/>
      <w:divBdr>
        <w:top w:val="none" w:sz="0" w:space="0" w:color="auto"/>
        <w:left w:val="none" w:sz="0" w:space="0" w:color="auto"/>
        <w:bottom w:val="none" w:sz="0" w:space="0" w:color="auto"/>
        <w:right w:val="none" w:sz="0" w:space="0" w:color="auto"/>
      </w:divBdr>
    </w:div>
    <w:div w:id="1098722228">
      <w:bodyDiv w:val="1"/>
      <w:marLeft w:val="0"/>
      <w:marRight w:val="0"/>
      <w:marTop w:val="0"/>
      <w:marBottom w:val="0"/>
      <w:divBdr>
        <w:top w:val="none" w:sz="0" w:space="0" w:color="auto"/>
        <w:left w:val="none" w:sz="0" w:space="0" w:color="auto"/>
        <w:bottom w:val="none" w:sz="0" w:space="0" w:color="auto"/>
        <w:right w:val="none" w:sz="0" w:space="0" w:color="auto"/>
      </w:divBdr>
    </w:div>
    <w:div w:id="1098870099">
      <w:bodyDiv w:val="1"/>
      <w:marLeft w:val="0"/>
      <w:marRight w:val="0"/>
      <w:marTop w:val="0"/>
      <w:marBottom w:val="0"/>
      <w:divBdr>
        <w:top w:val="none" w:sz="0" w:space="0" w:color="auto"/>
        <w:left w:val="none" w:sz="0" w:space="0" w:color="auto"/>
        <w:bottom w:val="none" w:sz="0" w:space="0" w:color="auto"/>
        <w:right w:val="none" w:sz="0" w:space="0" w:color="auto"/>
      </w:divBdr>
    </w:div>
    <w:div w:id="1099371911">
      <w:bodyDiv w:val="1"/>
      <w:marLeft w:val="0"/>
      <w:marRight w:val="0"/>
      <w:marTop w:val="0"/>
      <w:marBottom w:val="0"/>
      <w:divBdr>
        <w:top w:val="none" w:sz="0" w:space="0" w:color="auto"/>
        <w:left w:val="none" w:sz="0" w:space="0" w:color="auto"/>
        <w:bottom w:val="none" w:sz="0" w:space="0" w:color="auto"/>
        <w:right w:val="none" w:sz="0" w:space="0" w:color="auto"/>
      </w:divBdr>
    </w:div>
    <w:div w:id="1099374305">
      <w:bodyDiv w:val="1"/>
      <w:marLeft w:val="0"/>
      <w:marRight w:val="0"/>
      <w:marTop w:val="0"/>
      <w:marBottom w:val="0"/>
      <w:divBdr>
        <w:top w:val="none" w:sz="0" w:space="0" w:color="auto"/>
        <w:left w:val="none" w:sz="0" w:space="0" w:color="auto"/>
        <w:bottom w:val="none" w:sz="0" w:space="0" w:color="auto"/>
        <w:right w:val="none" w:sz="0" w:space="0" w:color="auto"/>
      </w:divBdr>
    </w:div>
    <w:div w:id="1099521259">
      <w:bodyDiv w:val="1"/>
      <w:marLeft w:val="0"/>
      <w:marRight w:val="0"/>
      <w:marTop w:val="0"/>
      <w:marBottom w:val="0"/>
      <w:divBdr>
        <w:top w:val="none" w:sz="0" w:space="0" w:color="auto"/>
        <w:left w:val="none" w:sz="0" w:space="0" w:color="auto"/>
        <w:bottom w:val="none" w:sz="0" w:space="0" w:color="auto"/>
        <w:right w:val="none" w:sz="0" w:space="0" w:color="auto"/>
      </w:divBdr>
    </w:div>
    <w:div w:id="1099639573">
      <w:bodyDiv w:val="1"/>
      <w:marLeft w:val="0"/>
      <w:marRight w:val="0"/>
      <w:marTop w:val="0"/>
      <w:marBottom w:val="0"/>
      <w:divBdr>
        <w:top w:val="none" w:sz="0" w:space="0" w:color="auto"/>
        <w:left w:val="none" w:sz="0" w:space="0" w:color="auto"/>
        <w:bottom w:val="none" w:sz="0" w:space="0" w:color="auto"/>
        <w:right w:val="none" w:sz="0" w:space="0" w:color="auto"/>
      </w:divBdr>
    </w:div>
    <w:div w:id="1099642687">
      <w:bodyDiv w:val="1"/>
      <w:marLeft w:val="0"/>
      <w:marRight w:val="0"/>
      <w:marTop w:val="0"/>
      <w:marBottom w:val="0"/>
      <w:divBdr>
        <w:top w:val="none" w:sz="0" w:space="0" w:color="auto"/>
        <w:left w:val="none" w:sz="0" w:space="0" w:color="auto"/>
        <w:bottom w:val="none" w:sz="0" w:space="0" w:color="auto"/>
        <w:right w:val="none" w:sz="0" w:space="0" w:color="auto"/>
      </w:divBdr>
    </w:div>
    <w:div w:id="1100250577">
      <w:bodyDiv w:val="1"/>
      <w:marLeft w:val="0"/>
      <w:marRight w:val="0"/>
      <w:marTop w:val="0"/>
      <w:marBottom w:val="0"/>
      <w:divBdr>
        <w:top w:val="none" w:sz="0" w:space="0" w:color="auto"/>
        <w:left w:val="none" w:sz="0" w:space="0" w:color="auto"/>
        <w:bottom w:val="none" w:sz="0" w:space="0" w:color="auto"/>
        <w:right w:val="none" w:sz="0" w:space="0" w:color="auto"/>
      </w:divBdr>
    </w:div>
    <w:div w:id="1100292696">
      <w:bodyDiv w:val="1"/>
      <w:marLeft w:val="0"/>
      <w:marRight w:val="0"/>
      <w:marTop w:val="0"/>
      <w:marBottom w:val="0"/>
      <w:divBdr>
        <w:top w:val="none" w:sz="0" w:space="0" w:color="auto"/>
        <w:left w:val="none" w:sz="0" w:space="0" w:color="auto"/>
        <w:bottom w:val="none" w:sz="0" w:space="0" w:color="auto"/>
        <w:right w:val="none" w:sz="0" w:space="0" w:color="auto"/>
      </w:divBdr>
    </w:div>
    <w:div w:id="1100368861">
      <w:bodyDiv w:val="1"/>
      <w:marLeft w:val="0"/>
      <w:marRight w:val="0"/>
      <w:marTop w:val="0"/>
      <w:marBottom w:val="0"/>
      <w:divBdr>
        <w:top w:val="none" w:sz="0" w:space="0" w:color="auto"/>
        <w:left w:val="none" w:sz="0" w:space="0" w:color="auto"/>
        <w:bottom w:val="none" w:sz="0" w:space="0" w:color="auto"/>
        <w:right w:val="none" w:sz="0" w:space="0" w:color="auto"/>
      </w:divBdr>
    </w:div>
    <w:div w:id="1100444391">
      <w:bodyDiv w:val="1"/>
      <w:marLeft w:val="0"/>
      <w:marRight w:val="0"/>
      <w:marTop w:val="0"/>
      <w:marBottom w:val="0"/>
      <w:divBdr>
        <w:top w:val="none" w:sz="0" w:space="0" w:color="auto"/>
        <w:left w:val="none" w:sz="0" w:space="0" w:color="auto"/>
        <w:bottom w:val="none" w:sz="0" w:space="0" w:color="auto"/>
        <w:right w:val="none" w:sz="0" w:space="0" w:color="auto"/>
      </w:divBdr>
    </w:div>
    <w:div w:id="1100755049">
      <w:bodyDiv w:val="1"/>
      <w:marLeft w:val="0"/>
      <w:marRight w:val="0"/>
      <w:marTop w:val="0"/>
      <w:marBottom w:val="0"/>
      <w:divBdr>
        <w:top w:val="none" w:sz="0" w:space="0" w:color="auto"/>
        <w:left w:val="none" w:sz="0" w:space="0" w:color="auto"/>
        <w:bottom w:val="none" w:sz="0" w:space="0" w:color="auto"/>
        <w:right w:val="none" w:sz="0" w:space="0" w:color="auto"/>
      </w:divBdr>
    </w:div>
    <w:div w:id="1100833397">
      <w:bodyDiv w:val="1"/>
      <w:marLeft w:val="0"/>
      <w:marRight w:val="0"/>
      <w:marTop w:val="0"/>
      <w:marBottom w:val="0"/>
      <w:divBdr>
        <w:top w:val="none" w:sz="0" w:space="0" w:color="auto"/>
        <w:left w:val="none" w:sz="0" w:space="0" w:color="auto"/>
        <w:bottom w:val="none" w:sz="0" w:space="0" w:color="auto"/>
        <w:right w:val="none" w:sz="0" w:space="0" w:color="auto"/>
      </w:divBdr>
    </w:div>
    <w:div w:id="1100949320">
      <w:bodyDiv w:val="1"/>
      <w:marLeft w:val="0"/>
      <w:marRight w:val="0"/>
      <w:marTop w:val="0"/>
      <w:marBottom w:val="0"/>
      <w:divBdr>
        <w:top w:val="none" w:sz="0" w:space="0" w:color="auto"/>
        <w:left w:val="none" w:sz="0" w:space="0" w:color="auto"/>
        <w:bottom w:val="none" w:sz="0" w:space="0" w:color="auto"/>
        <w:right w:val="none" w:sz="0" w:space="0" w:color="auto"/>
      </w:divBdr>
    </w:div>
    <w:div w:id="1100950595">
      <w:bodyDiv w:val="1"/>
      <w:marLeft w:val="0"/>
      <w:marRight w:val="0"/>
      <w:marTop w:val="0"/>
      <w:marBottom w:val="0"/>
      <w:divBdr>
        <w:top w:val="none" w:sz="0" w:space="0" w:color="auto"/>
        <w:left w:val="none" w:sz="0" w:space="0" w:color="auto"/>
        <w:bottom w:val="none" w:sz="0" w:space="0" w:color="auto"/>
        <w:right w:val="none" w:sz="0" w:space="0" w:color="auto"/>
      </w:divBdr>
    </w:div>
    <w:div w:id="1101029452">
      <w:bodyDiv w:val="1"/>
      <w:marLeft w:val="0"/>
      <w:marRight w:val="0"/>
      <w:marTop w:val="0"/>
      <w:marBottom w:val="0"/>
      <w:divBdr>
        <w:top w:val="none" w:sz="0" w:space="0" w:color="auto"/>
        <w:left w:val="none" w:sz="0" w:space="0" w:color="auto"/>
        <w:bottom w:val="none" w:sz="0" w:space="0" w:color="auto"/>
        <w:right w:val="none" w:sz="0" w:space="0" w:color="auto"/>
      </w:divBdr>
    </w:div>
    <w:div w:id="1101070591">
      <w:bodyDiv w:val="1"/>
      <w:marLeft w:val="0"/>
      <w:marRight w:val="0"/>
      <w:marTop w:val="0"/>
      <w:marBottom w:val="0"/>
      <w:divBdr>
        <w:top w:val="none" w:sz="0" w:space="0" w:color="auto"/>
        <w:left w:val="none" w:sz="0" w:space="0" w:color="auto"/>
        <w:bottom w:val="none" w:sz="0" w:space="0" w:color="auto"/>
        <w:right w:val="none" w:sz="0" w:space="0" w:color="auto"/>
      </w:divBdr>
    </w:div>
    <w:div w:id="1101140816">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143625">
      <w:bodyDiv w:val="1"/>
      <w:marLeft w:val="0"/>
      <w:marRight w:val="0"/>
      <w:marTop w:val="0"/>
      <w:marBottom w:val="0"/>
      <w:divBdr>
        <w:top w:val="none" w:sz="0" w:space="0" w:color="auto"/>
        <w:left w:val="none" w:sz="0" w:space="0" w:color="auto"/>
        <w:bottom w:val="none" w:sz="0" w:space="0" w:color="auto"/>
        <w:right w:val="none" w:sz="0" w:space="0" w:color="auto"/>
      </w:divBdr>
    </w:div>
    <w:div w:id="1101338849">
      <w:bodyDiv w:val="1"/>
      <w:marLeft w:val="0"/>
      <w:marRight w:val="0"/>
      <w:marTop w:val="0"/>
      <w:marBottom w:val="0"/>
      <w:divBdr>
        <w:top w:val="none" w:sz="0" w:space="0" w:color="auto"/>
        <w:left w:val="none" w:sz="0" w:space="0" w:color="auto"/>
        <w:bottom w:val="none" w:sz="0" w:space="0" w:color="auto"/>
        <w:right w:val="none" w:sz="0" w:space="0" w:color="auto"/>
      </w:divBdr>
    </w:div>
    <w:div w:id="1101418253">
      <w:bodyDiv w:val="1"/>
      <w:marLeft w:val="0"/>
      <w:marRight w:val="0"/>
      <w:marTop w:val="0"/>
      <w:marBottom w:val="0"/>
      <w:divBdr>
        <w:top w:val="none" w:sz="0" w:space="0" w:color="auto"/>
        <w:left w:val="none" w:sz="0" w:space="0" w:color="auto"/>
        <w:bottom w:val="none" w:sz="0" w:space="0" w:color="auto"/>
        <w:right w:val="none" w:sz="0" w:space="0" w:color="auto"/>
      </w:divBdr>
    </w:div>
    <w:div w:id="1101533097">
      <w:bodyDiv w:val="1"/>
      <w:marLeft w:val="0"/>
      <w:marRight w:val="0"/>
      <w:marTop w:val="0"/>
      <w:marBottom w:val="0"/>
      <w:divBdr>
        <w:top w:val="none" w:sz="0" w:space="0" w:color="auto"/>
        <w:left w:val="none" w:sz="0" w:space="0" w:color="auto"/>
        <w:bottom w:val="none" w:sz="0" w:space="0" w:color="auto"/>
        <w:right w:val="none" w:sz="0" w:space="0" w:color="auto"/>
      </w:divBdr>
    </w:div>
    <w:div w:id="1101560083">
      <w:bodyDiv w:val="1"/>
      <w:marLeft w:val="0"/>
      <w:marRight w:val="0"/>
      <w:marTop w:val="0"/>
      <w:marBottom w:val="0"/>
      <w:divBdr>
        <w:top w:val="none" w:sz="0" w:space="0" w:color="auto"/>
        <w:left w:val="none" w:sz="0" w:space="0" w:color="auto"/>
        <w:bottom w:val="none" w:sz="0" w:space="0" w:color="auto"/>
        <w:right w:val="none" w:sz="0" w:space="0" w:color="auto"/>
      </w:divBdr>
    </w:div>
    <w:div w:id="1101678219">
      <w:bodyDiv w:val="1"/>
      <w:marLeft w:val="0"/>
      <w:marRight w:val="0"/>
      <w:marTop w:val="0"/>
      <w:marBottom w:val="0"/>
      <w:divBdr>
        <w:top w:val="none" w:sz="0" w:space="0" w:color="auto"/>
        <w:left w:val="none" w:sz="0" w:space="0" w:color="auto"/>
        <w:bottom w:val="none" w:sz="0" w:space="0" w:color="auto"/>
        <w:right w:val="none" w:sz="0" w:space="0" w:color="auto"/>
      </w:divBdr>
    </w:div>
    <w:div w:id="1101679806">
      <w:bodyDiv w:val="1"/>
      <w:marLeft w:val="0"/>
      <w:marRight w:val="0"/>
      <w:marTop w:val="0"/>
      <w:marBottom w:val="0"/>
      <w:divBdr>
        <w:top w:val="none" w:sz="0" w:space="0" w:color="auto"/>
        <w:left w:val="none" w:sz="0" w:space="0" w:color="auto"/>
        <w:bottom w:val="none" w:sz="0" w:space="0" w:color="auto"/>
        <w:right w:val="none" w:sz="0" w:space="0" w:color="auto"/>
      </w:divBdr>
    </w:div>
    <w:div w:id="1101803915">
      <w:bodyDiv w:val="1"/>
      <w:marLeft w:val="0"/>
      <w:marRight w:val="0"/>
      <w:marTop w:val="0"/>
      <w:marBottom w:val="0"/>
      <w:divBdr>
        <w:top w:val="none" w:sz="0" w:space="0" w:color="auto"/>
        <w:left w:val="none" w:sz="0" w:space="0" w:color="auto"/>
        <w:bottom w:val="none" w:sz="0" w:space="0" w:color="auto"/>
        <w:right w:val="none" w:sz="0" w:space="0" w:color="auto"/>
      </w:divBdr>
    </w:div>
    <w:div w:id="1101876839">
      <w:bodyDiv w:val="1"/>
      <w:marLeft w:val="0"/>
      <w:marRight w:val="0"/>
      <w:marTop w:val="0"/>
      <w:marBottom w:val="0"/>
      <w:divBdr>
        <w:top w:val="none" w:sz="0" w:space="0" w:color="auto"/>
        <w:left w:val="none" w:sz="0" w:space="0" w:color="auto"/>
        <w:bottom w:val="none" w:sz="0" w:space="0" w:color="auto"/>
        <w:right w:val="none" w:sz="0" w:space="0" w:color="auto"/>
      </w:divBdr>
    </w:div>
    <w:div w:id="1101992611">
      <w:bodyDiv w:val="1"/>
      <w:marLeft w:val="0"/>
      <w:marRight w:val="0"/>
      <w:marTop w:val="0"/>
      <w:marBottom w:val="0"/>
      <w:divBdr>
        <w:top w:val="none" w:sz="0" w:space="0" w:color="auto"/>
        <w:left w:val="none" w:sz="0" w:space="0" w:color="auto"/>
        <w:bottom w:val="none" w:sz="0" w:space="0" w:color="auto"/>
        <w:right w:val="none" w:sz="0" w:space="0" w:color="auto"/>
      </w:divBdr>
    </w:div>
    <w:div w:id="1102067381">
      <w:bodyDiv w:val="1"/>
      <w:marLeft w:val="0"/>
      <w:marRight w:val="0"/>
      <w:marTop w:val="0"/>
      <w:marBottom w:val="0"/>
      <w:divBdr>
        <w:top w:val="none" w:sz="0" w:space="0" w:color="auto"/>
        <w:left w:val="none" w:sz="0" w:space="0" w:color="auto"/>
        <w:bottom w:val="none" w:sz="0" w:space="0" w:color="auto"/>
        <w:right w:val="none" w:sz="0" w:space="0" w:color="auto"/>
      </w:divBdr>
    </w:div>
    <w:div w:id="1102215443">
      <w:bodyDiv w:val="1"/>
      <w:marLeft w:val="0"/>
      <w:marRight w:val="0"/>
      <w:marTop w:val="0"/>
      <w:marBottom w:val="0"/>
      <w:divBdr>
        <w:top w:val="none" w:sz="0" w:space="0" w:color="auto"/>
        <w:left w:val="none" w:sz="0" w:space="0" w:color="auto"/>
        <w:bottom w:val="none" w:sz="0" w:space="0" w:color="auto"/>
        <w:right w:val="none" w:sz="0" w:space="0" w:color="auto"/>
      </w:divBdr>
    </w:div>
    <w:div w:id="1102409468">
      <w:bodyDiv w:val="1"/>
      <w:marLeft w:val="0"/>
      <w:marRight w:val="0"/>
      <w:marTop w:val="0"/>
      <w:marBottom w:val="0"/>
      <w:divBdr>
        <w:top w:val="none" w:sz="0" w:space="0" w:color="auto"/>
        <w:left w:val="none" w:sz="0" w:space="0" w:color="auto"/>
        <w:bottom w:val="none" w:sz="0" w:space="0" w:color="auto"/>
        <w:right w:val="none" w:sz="0" w:space="0" w:color="auto"/>
      </w:divBdr>
    </w:div>
    <w:div w:id="1102412646">
      <w:bodyDiv w:val="1"/>
      <w:marLeft w:val="0"/>
      <w:marRight w:val="0"/>
      <w:marTop w:val="0"/>
      <w:marBottom w:val="0"/>
      <w:divBdr>
        <w:top w:val="none" w:sz="0" w:space="0" w:color="auto"/>
        <w:left w:val="none" w:sz="0" w:space="0" w:color="auto"/>
        <w:bottom w:val="none" w:sz="0" w:space="0" w:color="auto"/>
        <w:right w:val="none" w:sz="0" w:space="0" w:color="auto"/>
      </w:divBdr>
    </w:div>
    <w:div w:id="1102529231">
      <w:bodyDiv w:val="1"/>
      <w:marLeft w:val="0"/>
      <w:marRight w:val="0"/>
      <w:marTop w:val="0"/>
      <w:marBottom w:val="0"/>
      <w:divBdr>
        <w:top w:val="none" w:sz="0" w:space="0" w:color="auto"/>
        <w:left w:val="none" w:sz="0" w:space="0" w:color="auto"/>
        <w:bottom w:val="none" w:sz="0" w:space="0" w:color="auto"/>
        <w:right w:val="none" w:sz="0" w:space="0" w:color="auto"/>
      </w:divBdr>
    </w:div>
    <w:div w:id="1102578808">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2920173">
      <w:bodyDiv w:val="1"/>
      <w:marLeft w:val="0"/>
      <w:marRight w:val="0"/>
      <w:marTop w:val="0"/>
      <w:marBottom w:val="0"/>
      <w:divBdr>
        <w:top w:val="none" w:sz="0" w:space="0" w:color="auto"/>
        <w:left w:val="none" w:sz="0" w:space="0" w:color="auto"/>
        <w:bottom w:val="none" w:sz="0" w:space="0" w:color="auto"/>
        <w:right w:val="none" w:sz="0" w:space="0" w:color="auto"/>
      </w:divBdr>
    </w:div>
    <w:div w:id="1103184991">
      <w:bodyDiv w:val="1"/>
      <w:marLeft w:val="0"/>
      <w:marRight w:val="0"/>
      <w:marTop w:val="0"/>
      <w:marBottom w:val="0"/>
      <w:divBdr>
        <w:top w:val="none" w:sz="0" w:space="0" w:color="auto"/>
        <w:left w:val="none" w:sz="0" w:space="0" w:color="auto"/>
        <w:bottom w:val="none" w:sz="0" w:space="0" w:color="auto"/>
        <w:right w:val="none" w:sz="0" w:space="0" w:color="auto"/>
      </w:divBdr>
    </w:div>
    <w:div w:id="1103300573">
      <w:bodyDiv w:val="1"/>
      <w:marLeft w:val="0"/>
      <w:marRight w:val="0"/>
      <w:marTop w:val="0"/>
      <w:marBottom w:val="0"/>
      <w:divBdr>
        <w:top w:val="none" w:sz="0" w:space="0" w:color="auto"/>
        <w:left w:val="none" w:sz="0" w:space="0" w:color="auto"/>
        <w:bottom w:val="none" w:sz="0" w:space="0" w:color="auto"/>
        <w:right w:val="none" w:sz="0" w:space="0" w:color="auto"/>
      </w:divBdr>
    </w:div>
    <w:div w:id="1103459080">
      <w:bodyDiv w:val="1"/>
      <w:marLeft w:val="0"/>
      <w:marRight w:val="0"/>
      <w:marTop w:val="0"/>
      <w:marBottom w:val="0"/>
      <w:divBdr>
        <w:top w:val="none" w:sz="0" w:space="0" w:color="auto"/>
        <w:left w:val="none" w:sz="0" w:space="0" w:color="auto"/>
        <w:bottom w:val="none" w:sz="0" w:space="0" w:color="auto"/>
        <w:right w:val="none" w:sz="0" w:space="0" w:color="auto"/>
      </w:divBdr>
    </w:div>
    <w:div w:id="1103502213">
      <w:bodyDiv w:val="1"/>
      <w:marLeft w:val="0"/>
      <w:marRight w:val="0"/>
      <w:marTop w:val="0"/>
      <w:marBottom w:val="0"/>
      <w:divBdr>
        <w:top w:val="none" w:sz="0" w:space="0" w:color="auto"/>
        <w:left w:val="none" w:sz="0" w:space="0" w:color="auto"/>
        <w:bottom w:val="none" w:sz="0" w:space="0" w:color="auto"/>
        <w:right w:val="none" w:sz="0" w:space="0" w:color="auto"/>
      </w:divBdr>
    </w:div>
    <w:div w:id="1103572952">
      <w:bodyDiv w:val="1"/>
      <w:marLeft w:val="0"/>
      <w:marRight w:val="0"/>
      <w:marTop w:val="0"/>
      <w:marBottom w:val="0"/>
      <w:divBdr>
        <w:top w:val="none" w:sz="0" w:space="0" w:color="auto"/>
        <w:left w:val="none" w:sz="0" w:space="0" w:color="auto"/>
        <w:bottom w:val="none" w:sz="0" w:space="0" w:color="auto"/>
        <w:right w:val="none" w:sz="0" w:space="0" w:color="auto"/>
      </w:divBdr>
    </w:div>
    <w:div w:id="1103578065">
      <w:bodyDiv w:val="1"/>
      <w:marLeft w:val="0"/>
      <w:marRight w:val="0"/>
      <w:marTop w:val="0"/>
      <w:marBottom w:val="0"/>
      <w:divBdr>
        <w:top w:val="none" w:sz="0" w:space="0" w:color="auto"/>
        <w:left w:val="none" w:sz="0" w:space="0" w:color="auto"/>
        <w:bottom w:val="none" w:sz="0" w:space="0" w:color="auto"/>
        <w:right w:val="none" w:sz="0" w:space="0" w:color="auto"/>
      </w:divBdr>
    </w:div>
    <w:div w:id="1103768934">
      <w:bodyDiv w:val="1"/>
      <w:marLeft w:val="0"/>
      <w:marRight w:val="0"/>
      <w:marTop w:val="0"/>
      <w:marBottom w:val="0"/>
      <w:divBdr>
        <w:top w:val="none" w:sz="0" w:space="0" w:color="auto"/>
        <w:left w:val="none" w:sz="0" w:space="0" w:color="auto"/>
        <w:bottom w:val="none" w:sz="0" w:space="0" w:color="auto"/>
        <w:right w:val="none" w:sz="0" w:space="0" w:color="auto"/>
      </w:divBdr>
    </w:div>
    <w:div w:id="1104299446">
      <w:bodyDiv w:val="1"/>
      <w:marLeft w:val="0"/>
      <w:marRight w:val="0"/>
      <w:marTop w:val="0"/>
      <w:marBottom w:val="0"/>
      <w:divBdr>
        <w:top w:val="none" w:sz="0" w:space="0" w:color="auto"/>
        <w:left w:val="none" w:sz="0" w:space="0" w:color="auto"/>
        <w:bottom w:val="none" w:sz="0" w:space="0" w:color="auto"/>
        <w:right w:val="none" w:sz="0" w:space="0" w:color="auto"/>
      </w:divBdr>
    </w:div>
    <w:div w:id="1104347235">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4569750">
      <w:bodyDiv w:val="1"/>
      <w:marLeft w:val="0"/>
      <w:marRight w:val="0"/>
      <w:marTop w:val="0"/>
      <w:marBottom w:val="0"/>
      <w:divBdr>
        <w:top w:val="none" w:sz="0" w:space="0" w:color="auto"/>
        <w:left w:val="none" w:sz="0" w:space="0" w:color="auto"/>
        <w:bottom w:val="none" w:sz="0" w:space="0" w:color="auto"/>
        <w:right w:val="none" w:sz="0" w:space="0" w:color="auto"/>
      </w:divBdr>
    </w:div>
    <w:div w:id="1104610459">
      <w:bodyDiv w:val="1"/>
      <w:marLeft w:val="0"/>
      <w:marRight w:val="0"/>
      <w:marTop w:val="0"/>
      <w:marBottom w:val="0"/>
      <w:divBdr>
        <w:top w:val="none" w:sz="0" w:space="0" w:color="auto"/>
        <w:left w:val="none" w:sz="0" w:space="0" w:color="auto"/>
        <w:bottom w:val="none" w:sz="0" w:space="0" w:color="auto"/>
        <w:right w:val="none" w:sz="0" w:space="0" w:color="auto"/>
      </w:divBdr>
    </w:div>
    <w:div w:id="1104960016">
      <w:bodyDiv w:val="1"/>
      <w:marLeft w:val="0"/>
      <w:marRight w:val="0"/>
      <w:marTop w:val="0"/>
      <w:marBottom w:val="0"/>
      <w:divBdr>
        <w:top w:val="none" w:sz="0" w:space="0" w:color="auto"/>
        <w:left w:val="none" w:sz="0" w:space="0" w:color="auto"/>
        <w:bottom w:val="none" w:sz="0" w:space="0" w:color="auto"/>
        <w:right w:val="none" w:sz="0" w:space="0" w:color="auto"/>
      </w:divBdr>
    </w:div>
    <w:div w:id="1105032223">
      <w:bodyDiv w:val="1"/>
      <w:marLeft w:val="0"/>
      <w:marRight w:val="0"/>
      <w:marTop w:val="0"/>
      <w:marBottom w:val="0"/>
      <w:divBdr>
        <w:top w:val="none" w:sz="0" w:space="0" w:color="auto"/>
        <w:left w:val="none" w:sz="0" w:space="0" w:color="auto"/>
        <w:bottom w:val="none" w:sz="0" w:space="0" w:color="auto"/>
        <w:right w:val="none" w:sz="0" w:space="0" w:color="auto"/>
      </w:divBdr>
    </w:div>
    <w:div w:id="1105156915">
      <w:bodyDiv w:val="1"/>
      <w:marLeft w:val="0"/>
      <w:marRight w:val="0"/>
      <w:marTop w:val="0"/>
      <w:marBottom w:val="0"/>
      <w:divBdr>
        <w:top w:val="none" w:sz="0" w:space="0" w:color="auto"/>
        <w:left w:val="none" w:sz="0" w:space="0" w:color="auto"/>
        <w:bottom w:val="none" w:sz="0" w:space="0" w:color="auto"/>
        <w:right w:val="none" w:sz="0" w:space="0" w:color="auto"/>
      </w:divBdr>
    </w:div>
    <w:div w:id="1105224991">
      <w:bodyDiv w:val="1"/>
      <w:marLeft w:val="0"/>
      <w:marRight w:val="0"/>
      <w:marTop w:val="0"/>
      <w:marBottom w:val="0"/>
      <w:divBdr>
        <w:top w:val="none" w:sz="0" w:space="0" w:color="auto"/>
        <w:left w:val="none" w:sz="0" w:space="0" w:color="auto"/>
        <w:bottom w:val="none" w:sz="0" w:space="0" w:color="auto"/>
        <w:right w:val="none" w:sz="0" w:space="0" w:color="auto"/>
      </w:divBdr>
    </w:div>
    <w:div w:id="1105343795">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535951">
      <w:bodyDiv w:val="1"/>
      <w:marLeft w:val="0"/>
      <w:marRight w:val="0"/>
      <w:marTop w:val="0"/>
      <w:marBottom w:val="0"/>
      <w:divBdr>
        <w:top w:val="none" w:sz="0" w:space="0" w:color="auto"/>
        <w:left w:val="none" w:sz="0" w:space="0" w:color="auto"/>
        <w:bottom w:val="none" w:sz="0" w:space="0" w:color="auto"/>
        <w:right w:val="none" w:sz="0" w:space="0" w:color="auto"/>
      </w:divBdr>
    </w:div>
    <w:div w:id="1105543174">
      <w:bodyDiv w:val="1"/>
      <w:marLeft w:val="0"/>
      <w:marRight w:val="0"/>
      <w:marTop w:val="0"/>
      <w:marBottom w:val="0"/>
      <w:divBdr>
        <w:top w:val="none" w:sz="0" w:space="0" w:color="auto"/>
        <w:left w:val="none" w:sz="0" w:space="0" w:color="auto"/>
        <w:bottom w:val="none" w:sz="0" w:space="0" w:color="auto"/>
        <w:right w:val="none" w:sz="0" w:space="0" w:color="auto"/>
      </w:divBdr>
    </w:div>
    <w:div w:id="1105687128">
      <w:bodyDiv w:val="1"/>
      <w:marLeft w:val="0"/>
      <w:marRight w:val="0"/>
      <w:marTop w:val="0"/>
      <w:marBottom w:val="0"/>
      <w:divBdr>
        <w:top w:val="none" w:sz="0" w:space="0" w:color="auto"/>
        <w:left w:val="none" w:sz="0" w:space="0" w:color="auto"/>
        <w:bottom w:val="none" w:sz="0" w:space="0" w:color="auto"/>
        <w:right w:val="none" w:sz="0" w:space="0" w:color="auto"/>
      </w:divBdr>
    </w:div>
    <w:div w:id="1105728259">
      <w:bodyDiv w:val="1"/>
      <w:marLeft w:val="0"/>
      <w:marRight w:val="0"/>
      <w:marTop w:val="0"/>
      <w:marBottom w:val="0"/>
      <w:divBdr>
        <w:top w:val="none" w:sz="0" w:space="0" w:color="auto"/>
        <w:left w:val="none" w:sz="0" w:space="0" w:color="auto"/>
        <w:bottom w:val="none" w:sz="0" w:space="0" w:color="auto"/>
        <w:right w:val="none" w:sz="0" w:space="0" w:color="auto"/>
      </w:divBdr>
    </w:div>
    <w:div w:id="1105803549">
      <w:bodyDiv w:val="1"/>
      <w:marLeft w:val="0"/>
      <w:marRight w:val="0"/>
      <w:marTop w:val="0"/>
      <w:marBottom w:val="0"/>
      <w:divBdr>
        <w:top w:val="none" w:sz="0" w:space="0" w:color="auto"/>
        <w:left w:val="none" w:sz="0" w:space="0" w:color="auto"/>
        <w:bottom w:val="none" w:sz="0" w:space="0" w:color="auto"/>
        <w:right w:val="none" w:sz="0" w:space="0" w:color="auto"/>
      </w:divBdr>
    </w:div>
    <w:div w:id="1105880430">
      <w:bodyDiv w:val="1"/>
      <w:marLeft w:val="0"/>
      <w:marRight w:val="0"/>
      <w:marTop w:val="0"/>
      <w:marBottom w:val="0"/>
      <w:divBdr>
        <w:top w:val="none" w:sz="0" w:space="0" w:color="auto"/>
        <w:left w:val="none" w:sz="0" w:space="0" w:color="auto"/>
        <w:bottom w:val="none" w:sz="0" w:space="0" w:color="auto"/>
        <w:right w:val="none" w:sz="0" w:space="0" w:color="auto"/>
      </w:divBdr>
    </w:div>
    <w:div w:id="1105884866">
      <w:bodyDiv w:val="1"/>
      <w:marLeft w:val="0"/>
      <w:marRight w:val="0"/>
      <w:marTop w:val="0"/>
      <w:marBottom w:val="0"/>
      <w:divBdr>
        <w:top w:val="none" w:sz="0" w:space="0" w:color="auto"/>
        <w:left w:val="none" w:sz="0" w:space="0" w:color="auto"/>
        <w:bottom w:val="none" w:sz="0" w:space="0" w:color="auto"/>
        <w:right w:val="none" w:sz="0" w:space="0" w:color="auto"/>
      </w:divBdr>
    </w:div>
    <w:div w:id="1106005606">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079566">
      <w:bodyDiv w:val="1"/>
      <w:marLeft w:val="0"/>
      <w:marRight w:val="0"/>
      <w:marTop w:val="0"/>
      <w:marBottom w:val="0"/>
      <w:divBdr>
        <w:top w:val="none" w:sz="0" w:space="0" w:color="auto"/>
        <w:left w:val="none" w:sz="0" w:space="0" w:color="auto"/>
        <w:bottom w:val="none" w:sz="0" w:space="0" w:color="auto"/>
        <w:right w:val="none" w:sz="0" w:space="0" w:color="auto"/>
      </w:divBdr>
    </w:div>
    <w:div w:id="1106121589">
      <w:bodyDiv w:val="1"/>
      <w:marLeft w:val="0"/>
      <w:marRight w:val="0"/>
      <w:marTop w:val="0"/>
      <w:marBottom w:val="0"/>
      <w:divBdr>
        <w:top w:val="none" w:sz="0" w:space="0" w:color="auto"/>
        <w:left w:val="none" w:sz="0" w:space="0" w:color="auto"/>
        <w:bottom w:val="none" w:sz="0" w:space="0" w:color="auto"/>
        <w:right w:val="none" w:sz="0" w:space="0" w:color="auto"/>
      </w:divBdr>
    </w:div>
    <w:div w:id="1106344882">
      <w:bodyDiv w:val="1"/>
      <w:marLeft w:val="0"/>
      <w:marRight w:val="0"/>
      <w:marTop w:val="0"/>
      <w:marBottom w:val="0"/>
      <w:divBdr>
        <w:top w:val="none" w:sz="0" w:space="0" w:color="auto"/>
        <w:left w:val="none" w:sz="0" w:space="0" w:color="auto"/>
        <w:bottom w:val="none" w:sz="0" w:space="0" w:color="auto"/>
        <w:right w:val="none" w:sz="0" w:space="0" w:color="auto"/>
      </w:divBdr>
    </w:div>
    <w:div w:id="1106387903">
      <w:bodyDiv w:val="1"/>
      <w:marLeft w:val="0"/>
      <w:marRight w:val="0"/>
      <w:marTop w:val="0"/>
      <w:marBottom w:val="0"/>
      <w:divBdr>
        <w:top w:val="none" w:sz="0" w:space="0" w:color="auto"/>
        <w:left w:val="none" w:sz="0" w:space="0" w:color="auto"/>
        <w:bottom w:val="none" w:sz="0" w:space="0" w:color="auto"/>
        <w:right w:val="none" w:sz="0" w:space="0" w:color="auto"/>
      </w:divBdr>
    </w:div>
    <w:div w:id="1106391587">
      <w:bodyDiv w:val="1"/>
      <w:marLeft w:val="0"/>
      <w:marRight w:val="0"/>
      <w:marTop w:val="0"/>
      <w:marBottom w:val="0"/>
      <w:divBdr>
        <w:top w:val="none" w:sz="0" w:space="0" w:color="auto"/>
        <w:left w:val="none" w:sz="0" w:space="0" w:color="auto"/>
        <w:bottom w:val="none" w:sz="0" w:space="0" w:color="auto"/>
        <w:right w:val="none" w:sz="0" w:space="0" w:color="auto"/>
      </w:divBdr>
    </w:div>
    <w:div w:id="1106583553">
      <w:bodyDiv w:val="1"/>
      <w:marLeft w:val="0"/>
      <w:marRight w:val="0"/>
      <w:marTop w:val="0"/>
      <w:marBottom w:val="0"/>
      <w:divBdr>
        <w:top w:val="none" w:sz="0" w:space="0" w:color="auto"/>
        <w:left w:val="none" w:sz="0" w:space="0" w:color="auto"/>
        <w:bottom w:val="none" w:sz="0" w:space="0" w:color="auto"/>
        <w:right w:val="none" w:sz="0" w:space="0" w:color="auto"/>
      </w:divBdr>
    </w:div>
    <w:div w:id="1106729361">
      <w:bodyDiv w:val="1"/>
      <w:marLeft w:val="0"/>
      <w:marRight w:val="0"/>
      <w:marTop w:val="0"/>
      <w:marBottom w:val="0"/>
      <w:divBdr>
        <w:top w:val="none" w:sz="0" w:space="0" w:color="auto"/>
        <w:left w:val="none" w:sz="0" w:space="0" w:color="auto"/>
        <w:bottom w:val="none" w:sz="0" w:space="0" w:color="auto"/>
        <w:right w:val="none" w:sz="0" w:space="0" w:color="auto"/>
      </w:divBdr>
    </w:div>
    <w:div w:id="1106732874">
      <w:bodyDiv w:val="1"/>
      <w:marLeft w:val="0"/>
      <w:marRight w:val="0"/>
      <w:marTop w:val="0"/>
      <w:marBottom w:val="0"/>
      <w:divBdr>
        <w:top w:val="none" w:sz="0" w:space="0" w:color="auto"/>
        <w:left w:val="none" w:sz="0" w:space="0" w:color="auto"/>
        <w:bottom w:val="none" w:sz="0" w:space="0" w:color="auto"/>
        <w:right w:val="none" w:sz="0" w:space="0" w:color="auto"/>
      </w:divBdr>
    </w:div>
    <w:div w:id="1106846687">
      <w:bodyDiv w:val="1"/>
      <w:marLeft w:val="0"/>
      <w:marRight w:val="0"/>
      <w:marTop w:val="0"/>
      <w:marBottom w:val="0"/>
      <w:divBdr>
        <w:top w:val="none" w:sz="0" w:space="0" w:color="auto"/>
        <w:left w:val="none" w:sz="0" w:space="0" w:color="auto"/>
        <w:bottom w:val="none" w:sz="0" w:space="0" w:color="auto"/>
        <w:right w:val="none" w:sz="0" w:space="0" w:color="auto"/>
      </w:divBdr>
    </w:div>
    <w:div w:id="1106849793">
      <w:bodyDiv w:val="1"/>
      <w:marLeft w:val="0"/>
      <w:marRight w:val="0"/>
      <w:marTop w:val="0"/>
      <w:marBottom w:val="0"/>
      <w:divBdr>
        <w:top w:val="none" w:sz="0" w:space="0" w:color="auto"/>
        <w:left w:val="none" w:sz="0" w:space="0" w:color="auto"/>
        <w:bottom w:val="none" w:sz="0" w:space="0" w:color="auto"/>
        <w:right w:val="none" w:sz="0" w:space="0" w:color="auto"/>
      </w:divBdr>
    </w:div>
    <w:div w:id="1107000959">
      <w:bodyDiv w:val="1"/>
      <w:marLeft w:val="0"/>
      <w:marRight w:val="0"/>
      <w:marTop w:val="0"/>
      <w:marBottom w:val="0"/>
      <w:divBdr>
        <w:top w:val="none" w:sz="0" w:space="0" w:color="auto"/>
        <w:left w:val="none" w:sz="0" w:space="0" w:color="auto"/>
        <w:bottom w:val="none" w:sz="0" w:space="0" w:color="auto"/>
        <w:right w:val="none" w:sz="0" w:space="0" w:color="auto"/>
      </w:divBdr>
    </w:div>
    <w:div w:id="1107046171">
      <w:bodyDiv w:val="1"/>
      <w:marLeft w:val="0"/>
      <w:marRight w:val="0"/>
      <w:marTop w:val="0"/>
      <w:marBottom w:val="0"/>
      <w:divBdr>
        <w:top w:val="none" w:sz="0" w:space="0" w:color="auto"/>
        <w:left w:val="none" w:sz="0" w:space="0" w:color="auto"/>
        <w:bottom w:val="none" w:sz="0" w:space="0" w:color="auto"/>
        <w:right w:val="none" w:sz="0" w:space="0" w:color="auto"/>
      </w:divBdr>
    </w:div>
    <w:div w:id="1107458683">
      <w:bodyDiv w:val="1"/>
      <w:marLeft w:val="0"/>
      <w:marRight w:val="0"/>
      <w:marTop w:val="0"/>
      <w:marBottom w:val="0"/>
      <w:divBdr>
        <w:top w:val="none" w:sz="0" w:space="0" w:color="auto"/>
        <w:left w:val="none" w:sz="0" w:space="0" w:color="auto"/>
        <w:bottom w:val="none" w:sz="0" w:space="0" w:color="auto"/>
        <w:right w:val="none" w:sz="0" w:space="0" w:color="auto"/>
      </w:divBdr>
    </w:div>
    <w:div w:id="1107501115">
      <w:bodyDiv w:val="1"/>
      <w:marLeft w:val="0"/>
      <w:marRight w:val="0"/>
      <w:marTop w:val="0"/>
      <w:marBottom w:val="0"/>
      <w:divBdr>
        <w:top w:val="none" w:sz="0" w:space="0" w:color="auto"/>
        <w:left w:val="none" w:sz="0" w:space="0" w:color="auto"/>
        <w:bottom w:val="none" w:sz="0" w:space="0" w:color="auto"/>
        <w:right w:val="none" w:sz="0" w:space="0" w:color="auto"/>
      </w:divBdr>
    </w:div>
    <w:div w:id="1107579680">
      <w:bodyDiv w:val="1"/>
      <w:marLeft w:val="0"/>
      <w:marRight w:val="0"/>
      <w:marTop w:val="0"/>
      <w:marBottom w:val="0"/>
      <w:divBdr>
        <w:top w:val="none" w:sz="0" w:space="0" w:color="auto"/>
        <w:left w:val="none" w:sz="0" w:space="0" w:color="auto"/>
        <w:bottom w:val="none" w:sz="0" w:space="0" w:color="auto"/>
        <w:right w:val="none" w:sz="0" w:space="0" w:color="auto"/>
      </w:divBdr>
    </w:div>
    <w:div w:id="1107627504">
      <w:bodyDiv w:val="1"/>
      <w:marLeft w:val="0"/>
      <w:marRight w:val="0"/>
      <w:marTop w:val="0"/>
      <w:marBottom w:val="0"/>
      <w:divBdr>
        <w:top w:val="none" w:sz="0" w:space="0" w:color="auto"/>
        <w:left w:val="none" w:sz="0" w:space="0" w:color="auto"/>
        <w:bottom w:val="none" w:sz="0" w:space="0" w:color="auto"/>
        <w:right w:val="none" w:sz="0" w:space="0" w:color="auto"/>
      </w:divBdr>
    </w:div>
    <w:div w:id="1107848313">
      <w:bodyDiv w:val="1"/>
      <w:marLeft w:val="0"/>
      <w:marRight w:val="0"/>
      <w:marTop w:val="0"/>
      <w:marBottom w:val="0"/>
      <w:divBdr>
        <w:top w:val="none" w:sz="0" w:space="0" w:color="auto"/>
        <w:left w:val="none" w:sz="0" w:space="0" w:color="auto"/>
        <w:bottom w:val="none" w:sz="0" w:space="0" w:color="auto"/>
        <w:right w:val="none" w:sz="0" w:space="0" w:color="auto"/>
      </w:divBdr>
    </w:div>
    <w:div w:id="1108155571">
      <w:bodyDiv w:val="1"/>
      <w:marLeft w:val="0"/>
      <w:marRight w:val="0"/>
      <w:marTop w:val="0"/>
      <w:marBottom w:val="0"/>
      <w:divBdr>
        <w:top w:val="none" w:sz="0" w:space="0" w:color="auto"/>
        <w:left w:val="none" w:sz="0" w:space="0" w:color="auto"/>
        <w:bottom w:val="none" w:sz="0" w:space="0" w:color="auto"/>
        <w:right w:val="none" w:sz="0" w:space="0" w:color="auto"/>
      </w:divBdr>
    </w:div>
    <w:div w:id="1108354369">
      <w:bodyDiv w:val="1"/>
      <w:marLeft w:val="0"/>
      <w:marRight w:val="0"/>
      <w:marTop w:val="0"/>
      <w:marBottom w:val="0"/>
      <w:divBdr>
        <w:top w:val="none" w:sz="0" w:space="0" w:color="auto"/>
        <w:left w:val="none" w:sz="0" w:space="0" w:color="auto"/>
        <w:bottom w:val="none" w:sz="0" w:space="0" w:color="auto"/>
        <w:right w:val="none" w:sz="0" w:space="0" w:color="auto"/>
      </w:divBdr>
    </w:div>
    <w:div w:id="1108623660">
      <w:bodyDiv w:val="1"/>
      <w:marLeft w:val="0"/>
      <w:marRight w:val="0"/>
      <w:marTop w:val="0"/>
      <w:marBottom w:val="0"/>
      <w:divBdr>
        <w:top w:val="none" w:sz="0" w:space="0" w:color="auto"/>
        <w:left w:val="none" w:sz="0" w:space="0" w:color="auto"/>
        <w:bottom w:val="none" w:sz="0" w:space="0" w:color="auto"/>
        <w:right w:val="none" w:sz="0" w:space="0" w:color="auto"/>
      </w:divBdr>
    </w:div>
    <w:div w:id="1108694536">
      <w:bodyDiv w:val="1"/>
      <w:marLeft w:val="0"/>
      <w:marRight w:val="0"/>
      <w:marTop w:val="0"/>
      <w:marBottom w:val="0"/>
      <w:divBdr>
        <w:top w:val="none" w:sz="0" w:space="0" w:color="auto"/>
        <w:left w:val="none" w:sz="0" w:space="0" w:color="auto"/>
        <w:bottom w:val="none" w:sz="0" w:space="0" w:color="auto"/>
        <w:right w:val="none" w:sz="0" w:space="0" w:color="auto"/>
      </w:divBdr>
    </w:div>
    <w:div w:id="1108744612">
      <w:bodyDiv w:val="1"/>
      <w:marLeft w:val="0"/>
      <w:marRight w:val="0"/>
      <w:marTop w:val="0"/>
      <w:marBottom w:val="0"/>
      <w:divBdr>
        <w:top w:val="none" w:sz="0" w:space="0" w:color="auto"/>
        <w:left w:val="none" w:sz="0" w:space="0" w:color="auto"/>
        <w:bottom w:val="none" w:sz="0" w:space="0" w:color="auto"/>
        <w:right w:val="none" w:sz="0" w:space="0" w:color="auto"/>
      </w:divBdr>
    </w:div>
    <w:div w:id="1108813614">
      <w:bodyDiv w:val="1"/>
      <w:marLeft w:val="0"/>
      <w:marRight w:val="0"/>
      <w:marTop w:val="0"/>
      <w:marBottom w:val="0"/>
      <w:divBdr>
        <w:top w:val="none" w:sz="0" w:space="0" w:color="auto"/>
        <w:left w:val="none" w:sz="0" w:space="0" w:color="auto"/>
        <w:bottom w:val="none" w:sz="0" w:space="0" w:color="auto"/>
        <w:right w:val="none" w:sz="0" w:space="0" w:color="auto"/>
      </w:divBdr>
    </w:div>
    <w:div w:id="1109011027">
      <w:bodyDiv w:val="1"/>
      <w:marLeft w:val="0"/>
      <w:marRight w:val="0"/>
      <w:marTop w:val="0"/>
      <w:marBottom w:val="0"/>
      <w:divBdr>
        <w:top w:val="none" w:sz="0" w:space="0" w:color="auto"/>
        <w:left w:val="none" w:sz="0" w:space="0" w:color="auto"/>
        <w:bottom w:val="none" w:sz="0" w:space="0" w:color="auto"/>
        <w:right w:val="none" w:sz="0" w:space="0" w:color="auto"/>
      </w:divBdr>
    </w:div>
    <w:div w:id="1109082659">
      <w:bodyDiv w:val="1"/>
      <w:marLeft w:val="0"/>
      <w:marRight w:val="0"/>
      <w:marTop w:val="0"/>
      <w:marBottom w:val="0"/>
      <w:divBdr>
        <w:top w:val="none" w:sz="0" w:space="0" w:color="auto"/>
        <w:left w:val="none" w:sz="0" w:space="0" w:color="auto"/>
        <w:bottom w:val="none" w:sz="0" w:space="0" w:color="auto"/>
        <w:right w:val="none" w:sz="0" w:space="0" w:color="auto"/>
      </w:divBdr>
    </w:div>
    <w:div w:id="1109397205">
      <w:bodyDiv w:val="1"/>
      <w:marLeft w:val="0"/>
      <w:marRight w:val="0"/>
      <w:marTop w:val="0"/>
      <w:marBottom w:val="0"/>
      <w:divBdr>
        <w:top w:val="none" w:sz="0" w:space="0" w:color="auto"/>
        <w:left w:val="none" w:sz="0" w:space="0" w:color="auto"/>
        <w:bottom w:val="none" w:sz="0" w:space="0" w:color="auto"/>
        <w:right w:val="none" w:sz="0" w:space="0" w:color="auto"/>
      </w:divBdr>
    </w:div>
    <w:div w:id="1109425673">
      <w:bodyDiv w:val="1"/>
      <w:marLeft w:val="0"/>
      <w:marRight w:val="0"/>
      <w:marTop w:val="0"/>
      <w:marBottom w:val="0"/>
      <w:divBdr>
        <w:top w:val="none" w:sz="0" w:space="0" w:color="auto"/>
        <w:left w:val="none" w:sz="0" w:space="0" w:color="auto"/>
        <w:bottom w:val="none" w:sz="0" w:space="0" w:color="auto"/>
        <w:right w:val="none" w:sz="0" w:space="0" w:color="auto"/>
      </w:divBdr>
    </w:div>
    <w:div w:id="1109474576">
      <w:bodyDiv w:val="1"/>
      <w:marLeft w:val="0"/>
      <w:marRight w:val="0"/>
      <w:marTop w:val="0"/>
      <w:marBottom w:val="0"/>
      <w:divBdr>
        <w:top w:val="none" w:sz="0" w:space="0" w:color="auto"/>
        <w:left w:val="none" w:sz="0" w:space="0" w:color="auto"/>
        <w:bottom w:val="none" w:sz="0" w:space="0" w:color="auto"/>
        <w:right w:val="none" w:sz="0" w:space="0" w:color="auto"/>
      </w:divBdr>
    </w:div>
    <w:div w:id="1109547316">
      <w:bodyDiv w:val="1"/>
      <w:marLeft w:val="0"/>
      <w:marRight w:val="0"/>
      <w:marTop w:val="0"/>
      <w:marBottom w:val="0"/>
      <w:divBdr>
        <w:top w:val="none" w:sz="0" w:space="0" w:color="auto"/>
        <w:left w:val="none" w:sz="0" w:space="0" w:color="auto"/>
        <w:bottom w:val="none" w:sz="0" w:space="0" w:color="auto"/>
        <w:right w:val="none" w:sz="0" w:space="0" w:color="auto"/>
      </w:divBdr>
    </w:div>
    <w:div w:id="1109548988">
      <w:bodyDiv w:val="1"/>
      <w:marLeft w:val="0"/>
      <w:marRight w:val="0"/>
      <w:marTop w:val="0"/>
      <w:marBottom w:val="0"/>
      <w:divBdr>
        <w:top w:val="none" w:sz="0" w:space="0" w:color="auto"/>
        <w:left w:val="none" w:sz="0" w:space="0" w:color="auto"/>
        <w:bottom w:val="none" w:sz="0" w:space="0" w:color="auto"/>
        <w:right w:val="none" w:sz="0" w:space="0" w:color="auto"/>
      </w:divBdr>
    </w:div>
    <w:div w:id="1109619466">
      <w:bodyDiv w:val="1"/>
      <w:marLeft w:val="0"/>
      <w:marRight w:val="0"/>
      <w:marTop w:val="0"/>
      <w:marBottom w:val="0"/>
      <w:divBdr>
        <w:top w:val="none" w:sz="0" w:space="0" w:color="auto"/>
        <w:left w:val="none" w:sz="0" w:space="0" w:color="auto"/>
        <w:bottom w:val="none" w:sz="0" w:space="0" w:color="auto"/>
        <w:right w:val="none" w:sz="0" w:space="0" w:color="auto"/>
      </w:divBdr>
    </w:div>
    <w:div w:id="1109742529">
      <w:bodyDiv w:val="1"/>
      <w:marLeft w:val="0"/>
      <w:marRight w:val="0"/>
      <w:marTop w:val="0"/>
      <w:marBottom w:val="0"/>
      <w:divBdr>
        <w:top w:val="none" w:sz="0" w:space="0" w:color="auto"/>
        <w:left w:val="none" w:sz="0" w:space="0" w:color="auto"/>
        <w:bottom w:val="none" w:sz="0" w:space="0" w:color="auto"/>
        <w:right w:val="none" w:sz="0" w:space="0" w:color="auto"/>
      </w:divBdr>
    </w:div>
    <w:div w:id="1109816763">
      <w:bodyDiv w:val="1"/>
      <w:marLeft w:val="0"/>
      <w:marRight w:val="0"/>
      <w:marTop w:val="0"/>
      <w:marBottom w:val="0"/>
      <w:divBdr>
        <w:top w:val="none" w:sz="0" w:space="0" w:color="auto"/>
        <w:left w:val="none" w:sz="0" w:space="0" w:color="auto"/>
        <w:bottom w:val="none" w:sz="0" w:space="0" w:color="auto"/>
        <w:right w:val="none" w:sz="0" w:space="0" w:color="auto"/>
      </w:divBdr>
    </w:div>
    <w:div w:id="1109931206">
      <w:bodyDiv w:val="1"/>
      <w:marLeft w:val="0"/>
      <w:marRight w:val="0"/>
      <w:marTop w:val="0"/>
      <w:marBottom w:val="0"/>
      <w:divBdr>
        <w:top w:val="none" w:sz="0" w:space="0" w:color="auto"/>
        <w:left w:val="none" w:sz="0" w:space="0" w:color="auto"/>
        <w:bottom w:val="none" w:sz="0" w:space="0" w:color="auto"/>
        <w:right w:val="none" w:sz="0" w:space="0" w:color="auto"/>
      </w:divBdr>
    </w:div>
    <w:div w:id="1110006610">
      <w:bodyDiv w:val="1"/>
      <w:marLeft w:val="0"/>
      <w:marRight w:val="0"/>
      <w:marTop w:val="0"/>
      <w:marBottom w:val="0"/>
      <w:divBdr>
        <w:top w:val="none" w:sz="0" w:space="0" w:color="auto"/>
        <w:left w:val="none" w:sz="0" w:space="0" w:color="auto"/>
        <w:bottom w:val="none" w:sz="0" w:space="0" w:color="auto"/>
        <w:right w:val="none" w:sz="0" w:space="0" w:color="auto"/>
      </w:divBdr>
    </w:div>
    <w:div w:id="1110007657">
      <w:bodyDiv w:val="1"/>
      <w:marLeft w:val="0"/>
      <w:marRight w:val="0"/>
      <w:marTop w:val="0"/>
      <w:marBottom w:val="0"/>
      <w:divBdr>
        <w:top w:val="none" w:sz="0" w:space="0" w:color="auto"/>
        <w:left w:val="none" w:sz="0" w:space="0" w:color="auto"/>
        <w:bottom w:val="none" w:sz="0" w:space="0" w:color="auto"/>
        <w:right w:val="none" w:sz="0" w:space="0" w:color="auto"/>
      </w:divBdr>
    </w:div>
    <w:div w:id="1110053946">
      <w:bodyDiv w:val="1"/>
      <w:marLeft w:val="0"/>
      <w:marRight w:val="0"/>
      <w:marTop w:val="0"/>
      <w:marBottom w:val="0"/>
      <w:divBdr>
        <w:top w:val="none" w:sz="0" w:space="0" w:color="auto"/>
        <w:left w:val="none" w:sz="0" w:space="0" w:color="auto"/>
        <w:bottom w:val="none" w:sz="0" w:space="0" w:color="auto"/>
        <w:right w:val="none" w:sz="0" w:space="0" w:color="auto"/>
      </w:divBdr>
    </w:div>
    <w:div w:id="1110128867">
      <w:bodyDiv w:val="1"/>
      <w:marLeft w:val="0"/>
      <w:marRight w:val="0"/>
      <w:marTop w:val="0"/>
      <w:marBottom w:val="0"/>
      <w:divBdr>
        <w:top w:val="none" w:sz="0" w:space="0" w:color="auto"/>
        <w:left w:val="none" w:sz="0" w:space="0" w:color="auto"/>
        <w:bottom w:val="none" w:sz="0" w:space="0" w:color="auto"/>
        <w:right w:val="none" w:sz="0" w:space="0" w:color="auto"/>
      </w:divBdr>
    </w:div>
    <w:div w:id="1110248592">
      <w:bodyDiv w:val="1"/>
      <w:marLeft w:val="0"/>
      <w:marRight w:val="0"/>
      <w:marTop w:val="0"/>
      <w:marBottom w:val="0"/>
      <w:divBdr>
        <w:top w:val="none" w:sz="0" w:space="0" w:color="auto"/>
        <w:left w:val="none" w:sz="0" w:space="0" w:color="auto"/>
        <w:bottom w:val="none" w:sz="0" w:space="0" w:color="auto"/>
        <w:right w:val="none" w:sz="0" w:space="0" w:color="auto"/>
      </w:divBdr>
    </w:div>
    <w:div w:id="1110466884">
      <w:bodyDiv w:val="1"/>
      <w:marLeft w:val="0"/>
      <w:marRight w:val="0"/>
      <w:marTop w:val="0"/>
      <w:marBottom w:val="0"/>
      <w:divBdr>
        <w:top w:val="none" w:sz="0" w:space="0" w:color="auto"/>
        <w:left w:val="none" w:sz="0" w:space="0" w:color="auto"/>
        <w:bottom w:val="none" w:sz="0" w:space="0" w:color="auto"/>
        <w:right w:val="none" w:sz="0" w:space="0" w:color="auto"/>
      </w:divBdr>
    </w:div>
    <w:div w:id="1110470926">
      <w:bodyDiv w:val="1"/>
      <w:marLeft w:val="0"/>
      <w:marRight w:val="0"/>
      <w:marTop w:val="0"/>
      <w:marBottom w:val="0"/>
      <w:divBdr>
        <w:top w:val="none" w:sz="0" w:space="0" w:color="auto"/>
        <w:left w:val="none" w:sz="0" w:space="0" w:color="auto"/>
        <w:bottom w:val="none" w:sz="0" w:space="0" w:color="auto"/>
        <w:right w:val="none" w:sz="0" w:space="0" w:color="auto"/>
      </w:divBdr>
    </w:div>
    <w:div w:id="1110472154">
      <w:bodyDiv w:val="1"/>
      <w:marLeft w:val="0"/>
      <w:marRight w:val="0"/>
      <w:marTop w:val="0"/>
      <w:marBottom w:val="0"/>
      <w:divBdr>
        <w:top w:val="none" w:sz="0" w:space="0" w:color="auto"/>
        <w:left w:val="none" w:sz="0" w:space="0" w:color="auto"/>
        <w:bottom w:val="none" w:sz="0" w:space="0" w:color="auto"/>
        <w:right w:val="none" w:sz="0" w:space="0" w:color="auto"/>
      </w:divBdr>
    </w:div>
    <w:div w:id="1110592830">
      <w:bodyDiv w:val="1"/>
      <w:marLeft w:val="0"/>
      <w:marRight w:val="0"/>
      <w:marTop w:val="0"/>
      <w:marBottom w:val="0"/>
      <w:divBdr>
        <w:top w:val="none" w:sz="0" w:space="0" w:color="auto"/>
        <w:left w:val="none" w:sz="0" w:space="0" w:color="auto"/>
        <w:bottom w:val="none" w:sz="0" w:space="0" w:color="auto"/>
        <w:right w:val="none" w:sz="0" w:space="0" w:color="auto"/>
      </w:divBdr>
    </w:div>
    <w:div w:id="1110663138">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0931836">
      <w:bodyDiv w:val="1"/>
      <w:marLeft w:val="0"/>
      <w:marRight w:val="0"/>
      <w:marTop w:val="0"/>
      <w:marBottom w:val="0"/>
      <w:divBdr>
        <w:top w:val="none" w:sz="0" w:space="0" w:color="auto"/>
        <w:left w:val="none" w:sz="0" w:space="0" w:color="auto"/>
        <w:bottom w:val="none" w:sz="0" w:space="0" w:color="auto"/>
        <w:right w:val="none" w:sz="0" w:space="0" w:color="auto"/>
      </w:divBdr>
    </w:div>
    <w:div w:id="1110977087">
      <w:bodyDiv w:val="1"/>
      <w:marLeft w:val="0"/>
      <w:marRight w:val="0"/>
      <w:marTop w:val="0"/>
      <w:marBottom w:val="0"/>
      <w:divBdr>
        <w:top w:val="none" w:sz="0" w:space="0" w:color="auto"/>
        <w:left w:val="none" w:sz="0" w:space="0" w:color="auto"/>
        <w:bottom w:val="none" w:sz="0" w:space="0" w:color="auto"/>
        <w:right w:val="none" w:sz="0" w:space="0" w:color="auto"/>
      </w:divBdr>
    </w:div>
    <w:div w:id="1111171803">
      <w:bodyDiv w:val="1"/>
      <w:marLeft w:val="0"/>
      <w:marRight w:val="0"/>
      <w:marTop w:val="0"/>
      <w:marBottom w:val="0"/>
      <w:divBdr>
        <w:top w:val="none" w:sz="0" w:space="0" w:color="auto"/>
        <w:left w:val="none" w:sz="0" w:space="0" w:color="auto"/>
        <w:bottom w:val="none" w:sz="0" w:space="0" w:color="auto"/>
        <w:right w:val="none" w:sz="0" w:space="0" w:color="auto"/>
      </w:divBdr>
    </w:div>
    <w:div w:id="1111172000">
      <w:bodyDiv w:val="1"/>
      <w:marLeft w:val="0"/>
      <w:marRight w:val="0"/>
      <w:marTop w:val="0"/>
      <w:marBottom w:val="0"/>
      <w:divBdr>
        <w:top w:val="none" w:sz="0" w:space="0" w:color="auto"/>
        <w:left w:val="none" w:sz="0" w:space="0" w:color="auto"/>
        <w:bottom w:val="none" w:sz="0" w:space="0" w:color="auto"/>
        <w:right w:val="none" w:sz="0" w:space="0" w:color="auto"/>
      </w:divBdr>
    </w:div>
    <w:div w:id="1111247689">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633572">
      <w:bodyDiv w:val="1"/>
      <w:marLeft w:val="0"/>
      <w:marRight w:val="0"/>
      <w:marTop w:val="0"/>
      <w:marBottom w:val="0"/>
      <w:divBdr>
        <w:top w:val="none" w:sz="0" w:space="0" w:color="auto"/>
        <w:left w:val="none" w:sz="0" w:space="0" w:color="auto"/>
        <w:bottom w:val="none" w:sz="0" w:space="0" w:color="auto"/>
        <w:right w:val="none" w:sz="0" w:space="0" w:color="auto"/>
      </w:divBdr>
    </w:div>
    <w:div w:id="1111634417">
      <w:bodyDiv w:val="1"/>
      <w:marLeft w:val="0"/>
      <w:marRight w:val="0"/>
      <w:marTop w:val="0"/>
      <w:marBottom w:val="0"/>
      <w:divBdr>
        <w:top w:val="none" w:sz="0" w:space="0" w:color="auto"/>
        <w:left w:val="none" w:sz="0" w:space="0" w:color="auto"/>
        <w:bottom w:val="none" w:sz="0" w:space="0" w:color="auto"/>
        <w:right w:val="none" w:sz="0" w:space="0" w:color="auto"/>
      </w:divBdr>
    </w:div>
    <w:div w:id="1111701296">
      <w:bodyDiv w:val="1"/>
      <w:marLeft w:val="0"/>
      <w:marRight w:val="0"/>
      <w:marTop w:val="0"/>
      <w:marBottom w:val="0"/>
      <w:divBdr>
        <w:top w:val="none" w:sz="0" w:space="0" w:color="auto"/>
        <w:left w:val="none" w:sz="0" w:space="0" w:color="auto"/>
        <w:bottom w:val="none" w:sz="0" w:space="0" w:color="auto"/>
        <w:right w:val="none" w:sz="0" w:space="0" w:color="auto"/>
      </w:divBdr>
    </w:div>
    <w:div w:id="1111704720">
      <w:bodyDiv w:val="1"/>
      <w:marLeft w:val="0"/>
      <w:marRight w:val="0"/>
      <w:marTop w:val="0"/>
      <w:marBottom w:val="0"/>
      <w:divBdr>
        <w:top w:val="none" w:sz="0" w:space="0" w:color="auto"/>
        <w:left w:val="none" w:sz="0" w:space="0" w:color="auto"/>
        <w:bottom w:val="none" w:sz="0" w:space="0" w:color="auto"/>
        <w:right w:val="none" w:sz="0" w:space="0" w:color="auto"/>
      </w:divBdr>
    </w:div>
    <w:div w:id="1111704825">
      <w:bodyDiv w:val="1"/>
      <w:marLeft w:val="0"/>
      <w:marRight w:val="0"/>
      <w:marTop w:val="0"/>
      <w:marBottom w:val="0"/>
      <w:divBdr>
        <w:top w:val="none" w:sz="0" w:space="0" w:color="auto"/>
        <w:left w:val="none" w:sz="0" w:space="0" w:color="auto"/>
        <w:bottom w:val="none" w:sz="0" w:space="0" w:color="auto"/>
        <w:right w:val="none" w:sz="0" w:space="0" w:color="auto"/>
      </w:divBdr>
    </w:div>
    <w:div w:id="1111776113">
      <w:bodyDiv w:val="1"/>
      <w:marLeft w:val="0"/>
      <w:marRight w:val="0"/>
      <w:marTop w:val="0"/>
      <w:marBottom w:val="0"/>
      <w:divBdr>
        <w:top w:val="none" w:sz="0" w:space="0" w:color="auto"/>
        <w:left w:val="none" w:sz="0" w:space="0" w:color="auto"/>
        <w:bottom w:val="none" w:sz="0" w:space="0" w:color="auto"/>
        <w:right w:val="none" w:sz="0" w:space="0" w:color="auto"/>
      </w:divBdr>
    </w:div>
    <w:div w:id="1111778263">
      <w:bodyDiv w:val="1"/>
      <w:marLeft w:val="0"/>
      <w:marRight w:val="0"/>
      <w:marTop w:val="0"/>
      <w:marBottom w:val="0"/>
      <w:divBdr>
        <w:top w:val="none" w:sz="0" w:space="0" w:color="auto"/>
        <w:left w:val="none" w:sz="0" w:space="0" w:color="auto"/>
        <w:bottom w:val="none" w:sz="0" w:space="0" w:color="auto"/>
        <w:right w:val="none" w:sz="0" w:space="0" w:color="auto"/>
      </w:divBdr>
    </w:div>
    <w:div w:id="1111971843">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163698">
      <w:bodyDiv w:val="1"/>
      <w:marLeft w:val="0"/>
      <w:marRight w:val="0"/>
      <w:marTop w:val="0"/>
      <w:marBottom w:val="0"/>
      <w:divBdr>
        <w:top w:val="none" w:sz="0" w:space="0" w:color="auto"/>
        <w:left w:val="none" w:sz="0" w:space="0" w:color="auto"/>
        <w:bottom w:val="none" w:sz="0" w:space="0" w:color="auto"/>
        <w:right w:val="none" w:sz="0" w:space="0" w:color="auto"/>
      </w:divBdr>
    </w:div>
    <w:div w:id="1112238460">
      <w:bodyDiv w:val="1"/>
      <w:marLeft w:val="0"/>
      <w:marRight w:val="0"/>
      <w:marTop w:val="0"/>
      <w:marBottom w:val="0"/>
      <w:divBdr>
        <w:top w:val="none" w:sz="0" w:space="0" w:color="auto"/>
        <w:left w:val="none" w:sz="0" w:space="0" w:color="auto"/>
        <w:bottom w:val="none" w:sz="0" w:space="0" w:color="auto"/>
        <w:right w:val="none" w:sz="0" w:space="0" w:color="auto"/>
      </w:divBdr>
    </w:div>
    <w:div w:id="1112287268">
      <w:bodyDiv w:val="1"/>
      <w:marLeft w:val="0"/>
      <w:marRight w:val="0"/>
      <w:marTop w:val="0"/>
      <w:marBottom w:val="0"/>
      <w:divBdr>
        <w:top w:val="none" w:sz="0" w:space="0" w:color="auto"/>
        <w:left w:val="none" w:sz="0" w:space="0" w:color="auto"/>
        <w:bottom w:val="none" w:sz="0" w:space="0" w:color="auto"/>
        <w:right w:val="none" w:sz="0" w:space="0" w:color="auto"/>
      </w:divBdr>
    </w:div>
    <w:div w:id="1112288808">
      <w:bodyDiv w:val="1"/>
      <w:marLeft w:val="0"/>
      <w:marRight w:val="0"/>
      <w:marTop w:val="0"/>
      <w:marBottom w:val="0"/>
      <w:divBdr>
        <w:top w:val="none" w:sz="0" w:space="0" w:color="auto"/>
        <w:left w:val="none" w:sz="0" w:space="0" w:color="auto"/>
        <w:bottom w:val="none" w:sz="0" w:space="0" w:color="auto"/>
        <w:right w:val="none" w:sz="0" w:space="0" w:color="auto"/>
      </w:divBdr>
    </w:div>
    <w:div w:id="1112365340">
      <w:bodyDiv w:val="1"/>
      <w:marLeft w:val="0"/>
      <w:marRight w:val="0"/>
      <w:marTop w:val="0"/>
      <w:marBottom w:val="0"/>
      <w:divBdr>
        <w:top w:val="none" w:sz="0" w:space="0" w:color="auto"/>
        <w:left w:val="none" w:sz="0" w:space="0" w:color="auto"/>
        <w:bottom w:val="none" w:sz="0" w:space="0" w:color="auto"/>
        <w:right w:val="none" w:sz="0" w:space="0" w:color="auto"/>
      </w:divBdr>
    </w:div>
    <w:div w:id="1112435646">
      <w:bodyDiv w:val="1"/>
      <w:marLeft w:val="0"/>
      <w:marRight w:val="0"/>
      <w:marTop w:val="0"/>
      <w:marBottom w:val="0"/>
      <w:divBdr>
        <w:top w:val="none" w:sz="0" w:space="0" w:color="auto"/>
        <w:left w:val="none" w:sz="0" w:space="0" w:color="auto"/>
        <w:bottom w:val="none" w:sz="0" w:space="0" w:color="auto"/>
        <w:right w:val="none" w:sz="0" w:space="0" w:color="auto"/>
      </w:divBdr>
    </w:div>
    <w:div w:id="1112630278">
      <w:bodyDiv w:val="1"/>
      <w:marLeft w:val="0"/>
      <w:marRight w:val="0"/>
      <w:marTop w:val="0"/>
      <w:marBottom w:val="0"/>
      <w:divBdr>
        <w:top w:val="none" w:sz="0" w:space="0" w:color="auto"/>
        <w:left w:val="none" w:sz="0" w:space="0" w:color="auto"/>
        <w:bottom w:val="none" w:sz="0" w:space="0" w:color="auto"/>
        <w:right w:val="none" w:sz="0" w:space="0" w:color="auto"/>
      </w:divBdr>
    </w:div>
    <w:div w:id="1112674636">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2820783">
      <w:bodyDiv w:val="1"/>
      <w:marLeft w:val="0"/>
      <w:marRight w:val="0"/>
      <w:marTop w:val="0"/>
      <w:marBottom w:val="0"/>
      <w:divBdr>
        <w:top w:val="none" w:sz="0" w:space="0" w:color="auto"/>
        <w:left w:val="none" w:sz="0" w:space="0" w:color="auto"/>
        <w:bottom w:val="none" w:sz="0" w:space="0" w:color="auto"/>
        <w:right w:val="none" w:sz="0" w:space="0" w:color="auto"/>
      </w:divBdr>
    </w:div>
    <w:div w:id="1112822385">
      <w:bodyDiv w:val="1"/>
      <w:marLeft w:val="0"/>
      <w:marRight w:val="0"/>
      <w:marTop w:val="0"/>
      <w:marBottom w:val="0"/>
      <w:divBdr>
        <w:top w:val="none" w:sz="0" w:space="0" w:color="auto"/>
        <w:left w:val="none" w:sz="0" w:space="0" w:color="auto"/>
        <w:bottom w:val="none" w:sz="0" w:space="0" w:color="auto"/>
        <w:right w:val="none" w:sz="0" w:space="0" w:color="auto"/>
      </w:divBdr>
    </w:div>
    <w:div w:id="1112942369">
      <w:bodyDiv w:val="1"/>
      <w:marLeft w:val="0"/>
      <w:marRight w:val="0"/>
      <w:marTop w:val="0"/>
      <w:marBottom w:val="0"/>
      <w:divBdr>
        <w:top w:val="none" w:sz="0" w:space="0" w:color="auto"/>
        <w:left w:val="none" w:sz="0" w:space="0" w:color="auto"/>
        <w:bottom w:val="none" w:sz="0" w:space="0" w:color="auto"/>
        <w:right w:val="none" w:sz="0" w:space="0" w:color="auto"/>
      </w:divBdr>
    </w:div>
    <w:div w:id="1113017715">
      <w:bodyDiv w:val="1"/>
      <w:marLeft w:val="0"/>
      <w:marRight w:val="0"/>
      <w:marTop w:val="0"/>
      <w:marBottom w:val="0"/>
      <w:divBdr>
        <w:top w:val="none" w:sz="0" w:space="0" w:color="auto"/>
        <w:left w:val="none" w:sz="0" w:space="0" w:color="auto"/>
        <w:bottom w:val="none" w:sz="0" w:space="0" w:color="auto"/>
        <w:right w:val="none" w:sz="0" w:space="0" w:color="auto"/>
      </w:divBdr>
    </w:div>
    <w:div w:id="1113284872">
      <w:bodyDiv w:val="1"/>
      <w:marLeft w:val="0"/>
      <w:marRight w:val="0"/>
      <w:marTop w:val="0"/>
      <w:marBottom w:val="0"/>
      <w:divBdr>
        <w:top w:val="none" w:sz="0" w:space="0" w:color="auto"/>
        <w:left w:val="none" w:sz="0" w:space="0" w:color="auto"/>
        <w:bottom w:val="none" w:sz="0" w:space="0" w:color="auto"/>
        <w:right w:val="none" w:sz="0" w:space="0" w:color="auto"/>
      </w:divBdr>
    </w:div>
    <w:div w:id="1113328049">
      <w:bodyDiv w:val="1"/>
      <w:marLeft w:val="0"/>
      <w:marRight w:val="0"/>
      <w:marTop w:val="0"/>
      <w:marBottom w:val="0"/>
      <w:divBdr>
        <w:top w:val="none" w:sz="0" w:space="0" w:color="auto"/>
        <w:left w:val="none" w:sz="0" w:space="0" w:color="auto"/>
        <w:bottom w:val="none" w:sz="0" w:space="0" w:color="auto"/>
        <w:right w:val="none" w:sz="0" w:space="0" w:color="auto"/>
      </w:divBdr>
    </w:div>
    <w:div w:id="1113475687">
      <w:bodyDiv w:val="1"/>
      <w:marLeft w:val="0"/>
      <w:marRight w:val="0"/>
      <w:marTop w:val="0"/>
      <w:marBottom w:val="0"/>
      <w:divBdr>
        <w:top w:val="none" w:sz="0" w:space="0" w:color="auto"/>
        <w:left w:val="none" w:sz="0" w:space="0" w:color="auto"/>
        <w:bottom w:val="none" w:sz="0" w:space="0" w:color="auto"/>
        <w:right w:val="none" w:sz="0" w:space="0" w:color="auto"/>
      </w:divBdr>
    </w:div>
    <w:div w:id="1113553157">
      <w:bodyDiv w:val="1"/>
      <w:marLeft w:val="0"/>
      <w:marRight w:val="0"/>
      <w:marTop w:val="0"/>
      <w:marBottom w:val="0"/>
      <w:divBdr>
        <w:top w:val="none" w:sz="0" w:space="0" w:color="auto"/>
        <w:left w:val="none" w:sz="0" w:space="0" w:color="auto"/>
        <w:bottom w:val="none" w:sz="0" w:space="0" w:color="auto"/>
        <w:right w:val="none" w:sz="0" w:space="0" w:color="auto"/>
      </w:divBdr>
    </w:div>
    <w:div w:id="1113744069">
      <w:bodyDiv w:val="1"/>
      <w:marLeft w:val="0"/>
      <w:marRight w:val="0"/>
      <w:marTop w:val="0"/>
      <w:marBottom w:val="0"/>
      <w:divBdr>
        <w:top w:val="none" w:sz="0" w:space="0" w:color="auto"/>
        <w:left w:val="none" w:sz="0" w:space="0" w:color="auto"/>
        <w:bottom w:val="none" w:sz="0" w:space="0" w:color="auto"/>
        <w:right w:val="none" w:sz="0" w:space="0" w:color="auto"/>
      </w:divBdr>
    </w:div>
    <w:div w:id="1113784754">
      <w:bodyDiv w:val="1"/>
      <w:marLeft w:val="0"/>
      <w:marRight w:val="0"/>
      <w:marTop w:val="0"/>
      <w:marBottom w:val="0"/>
      <w:divBdr>
        <w:top w:val="none" w:sz="0" w:space="0" w:color="auto"/>
        <w:left w:val="none" w:sz="0" w:space="0" w:color="auto"/>
        <w:bottom w:val="none" w:sz="0" w:space="0" w:color="auto"/>
        <w:right w:val="none" w:sz="0" w:space="0" w:color="auto"/>
      </w:divBdr>
    </w:div>
    <w:div w:id="1113791503">
      <w:bodyDiv w:val="1"/>
      <w:marLeft w:val="0"/>
      <w:marRight w:val="0"/>
      <w:marTop w:val="0"/>
      <w:marBottom w:val="0"/>
      <w:divBdr>
        <w:top w:val="none" w:sz="0" w:space="0" w:color="auto"/>
        <w:left w:val="none" w:sz="0" w:space="0" w:color="auto"/>
        <w:bottom w:val="none" w:sz="0" w:space="0" w:color="auto"/>
        <w:right w:val="none" w:sz="0" w:space="0" w:color="auto"/>
      </w:divBdr>
    </w:div>
    <w:div w:id="1113862021">
      <w:bodyDiv w:val="1"/>
      <w:marLeft w:val="0"/>
      <w:marRight w:val="0"/>
      <w:marTop w:val="0"/>
      <w:marBottom w:val="0"/>
      <w:divBdr>
        <w:top w:val="none" w:sz="0" w:space="0" w:color="auto"/>
        <w:left w:val="none" w:sz="0" w:space="0" w:color="auto"/>
        <w:bottom w:val="none" w:sz="0" w:space="0" w:color="auto"/>
        <w:right w:val="none" w:sz="0" w:space="0" w:color="auto"/>
      </w:divBdr>
    </w:div>
    <w:div w:id="1113941520">
      <w:bodyDiv w:val="1"/>
      <w:marLeft w:val="0"/>
      <w:marRight w:val="0"/>
      <w:marTop w:val="0"/>
      <w:marBottom w:val="0"/>
      <w:divBdr>
        <w:top w:val="none" w:sz="0" w:space="0" w:color="auto"/>
        <w:left w:val="none" w:sz="0" w:space="0" w:color="auto"/>
        <w:bottom w:val="none" w:sz="0" w:space="0" w:color="auto"/>
        <w:right w:val="none" w:sz="0" w:space="0" w:color="auto"/>
      </w:divBdr>
    </w:div>
    <w:div w:id="1114206293">
      <w:bodyDiv w:val="1"/>
      <w:marLeft w:val="0"/>
      <w:marRight w:val="0"/>
      <w:marTop w:val="0"/>
      <w:marBottom w:val="0"/>
      <w:divBdr>
        <w:top w:val="none" w:sz="0" w:space="0" w:color="auto"/>
        <w:left w:val="none" w:sz="0" w:space="0" w:color="auto"/>
        <w:bottom w:val="none" w:sz="0" w:space="0" w:color="auto"/>
        <w:right w:val="none" w:sz="0" w:space="0" w:color="auto"/>
      </w:divBdr>
    </w:div>
    <w:div w:id="1114323493">
      <w:bodyDiv w:val="1"/>
      <w:marLeft w:val="0"/>
      <w:marRight w:val="0"/>
      <w:marTop w:val="0"/>
      <w:marBottom w:val="0"/>
      <w:divBdr>
        <w:top w:val="none" w:sz="0" w:space="0" w:color="auto"/>
        <w:left w:val="none" w:sz="0" w:space="0" w:color="auto"/>
        <w:bottom w:val="none" w:sz="0" w:space="0" w:color="auto"/>
        <w:right w:val="none" w:sz="0" w:space="0" w:color="auto"/>
      </w:divBdr>
    </w:div>
    <w:div w:id="1114329080">
      <w:bodyDiv w:val="1"/>
      <w:marLeft w:val="0"/>
      <w:marRight w:val="0"/>
      <w:marTop w:val="0"/>
      <w:marBottom w:val="0"/>
      <w:divBdr>
        <w:top w:val="none" w:sz="0" w:space="0" w:color="auto"/>
        <w:left w:val="none" w:sz="0" w:space="0" w:color="auto"/>
        <w:bottom w:val="none" w:sz="0" w:space="0" w:color="auto"/>
        <w:right w:val="none" w:sz="0" w:space="0" w:color="auto"/>
      </w:divBdr>
    </w:div>
    <w:div w:id="1114441649">
      <w:bodyDiv w:val="1"/>
      <w:marLeft w:val="0"/>
      <w:marRight w:val="0"/>
      <w:marTop w:val="0"/>
      <w:marBottom w:val="0"/>
      <w:divBdr>
        <w:top w:val="none" w:sz="0" w:space="0" w:color="auto"/>
        <w:left w:val="none" w:sz="0" w:space="0" w:color="auto"/>
        <w:bottom w:val="none" w:sz="0" w:space="0" w:color="auto"/>
        <w:right w:val="none" w:sz="0" w:space="0" w:color="auto"/>
      </w:divBdr>
    </w:div>
    <w:div w:id="1114443270">
      <w:bodyDiv w:val="1"/>
      <w:marLeft w:val="0"/>
      <w:marRight w:val="0"/>
      <w:marTop w:val="0"/>
      <w:marBottom w:val="0"/>
      <w:divBdr>
        <w:top w:val="none" w:sz="0" w:space="0" w:color="auto"/>
        <w:left w:val="none" w:sz="0" w:space="0" w:color="auto"/>
        <w:bottom w:val="none" w:sz="0" w:space="0" w:color="auto"/>
        <w:right w:val="none" w:sz="0" w:space="0" w:color="auto"/>
      </w:divBdr>
    </w:div>
    <w:div w:id="1114521797">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594687">
      <w:bodyDiv w:val="1"/>
      <w:marLeft w:val="0"/>
      <w:marRight w:val="0"/>
      <w:marTop w:val="0"/>
      <w:marBottom w:val="0"/>
      <w:divBdr>
        <w:top w:val="none" w:sz="0" w:space="0" w:color="auto"/>
        <w:left w:val="none" w:sz="0" w:space="0" w:color="auto"/>
        <w:bottom w:val="none" w:sz="0" w:space="0" w:color="auto"/>
        <w:right w:val="none" w:sz="0" w:space="0" w:color="auto"/>
      </w:divBdr>
    </w:div>
    <w:div w:id="1114709881">
      <w:bodyDiv w:val="1"/>
      <w:marLeft w:val="0"/>
      <w:marRight w:val="0"/>
      <w:marTop w:val="0"/>
      <w:marBottom w:val="0"/>
      <w:divBdr>
        <w:top w:val="none" w:sz="0" w:space="0" w:color="auto"/>
        <w:left w:val="none" w:sz="0" w:space="0" w:color="auto"/>
        <w:bottom w:val="none" w:sz="0" w:space="0" w:color="auto"/>
        <w:right w:val="none" w:sz="0" w:space="0" w:color="auto"/>
      </w:divBdr>
    </w:div>
    <w:div w:id="1114716210">
      <w:bodyDiv w:val="1"/>
      <w:marLeft w:val="0"/>
      <w:marRight w:val="0"/>
      <w:marTop w:val="0"/>
      <w:marBottom w:val="0"/>
      <w:divBdr>
        <w:top w:val="none" w:sz="0" w:space="0" w:color="auto"/>
        <w:left w:val="none" w:sz="0" w:space="0" w:color="auto"/>
        <w:bottom w:val="none" w:sz="0" w:space="0" w:color="auto"/>
        <w:right w:val="none" w:sz="0" w:space="0" w:color="auto"/>
      </w:divBdr>
    </w:div>
    <w:div w:id="1114864330">
      <w:bodyDiv w:val="1"/>
      <w:marLeft w:val="0"/>
      <w:marRight w:val="0"/>
      <w:marTop w:val="0"/>
      <w:marBottom w:val="0"/>
      <w:divBdr>
        <w:top w:val="none" w:sz="0" w:space="0" w:color="auto"/>
        <w:left w:val="none" w:sz="0" w:space="0" w:color="auto"/>
        <w:bottom w:val="none" w:sz="0" w:space="0" w:color="auto"/>
        <w:right w:val="none" w:sz="0" w:space="0" w:color="auto"/>
      </w:divBdr>
    </w:div>
    <w:div w:id="1115100765">
      <w:bodyDiv w:val="1"/>
      <w:marLeft w:val="0"/>
      <w:marRight w:val="0"/>
      <w:marTop w:val="0"/>
      <w:marBottom w:val="0"/>
      <w:divBdr>
        <w:top w:val="none" w:sz="0" w:space="0" w:color="auto"/>
        <w:left w:val="none" w:sz="0" w:space="0" w:color="auto"/>
        <w:bottom w:val="none" w:sz="0" w:space="0" w:color="auto"/>
        <w:right w:val="none" w:sz="0" w:space="0" w:color="auto"/>
      </w:divBdr>
    </w:div>
    <w:div w:id="1115174768">
      <w:bodyDiv w:val="1"/>
      <w:marLeft w:val="0"/>
      <w:marRight w:val="0"/>
      <w:marTop w:val="0"/>
      <w:marBottom w:val="0"/>
      <w:divBdr>
        <w:top w:val="none" w:sz="0" w:space="0" w:color="auto"/>
        <w:left w:val="none" w:sz="0" w:space="0" w:color="auto"/>
        <w:bottom w:val="none" w:sz="0" w:space="0" w:color="auto"/>
        <w:right w:val="none" w:sz="0" w:space="0" w:color="auto"/>
      </w:divBdr>
    </w:div>
    <w:div w:id="1115294463">
      <w:bodyDiv w:val="1"/>
      <w:marLeft w:val="0"/>
      <w:marRight w:val="0"/>
      <w:marTop w:val="0"/>
      <w:marBottom w:val="0"/>
      <w:divBdr>
        <w:top w:val="none" w:sz="0" w:space="0" w:color="auto"/>
        <w:left w:val="none" w:sz="0" w:space="0" w:color="auto"/>
        <w:bottom w:val="none" w:sz="0" w:space="0" w:color="auto"/>
        <w:right w:val="none" w:sz="0" w:space="0" w:color="auto"/>
      </w:divBdr>
    </w:div>
    <w:div w:id="1115438849">
      <w:bodyDiv w:val="1"/>
      <w:marLeft w:val="0"/>
      <w:marRight w:val="0"/>
      <w:marTop w:val="0"/>
      <w:marBottom w:val="0"/>
      <w:divBdr>
        <w:top w:val="none" w:sz="0" w:space="0" w:color="auto"/>
        <w:left w:val="none" w:sz="0" w:space="0" w:color="auto"/>
        <w:bottom w:val="none" w:sz="0" w:space="0" w:color="auto"/>
        <w:right w:val="none" w:sz="0" w:space="0" w:color="auto"/>
      </w:divBdr>
    </w:div>
    <w:div w:id="1115519197">
      <w:bodyDiv w:val="1"/>
      <w:marLeft w:val="0"/>
      <w:marRight w:val="0"/>
      <w:marTop w:val="0"/>
      <w:marBottom w:val="0"/>
      <w:divBdr>
        <w:top w:val="none" w:sz="0" w:space="0" w:color="auto"/>
        <w:left w:val="none" w:sz="0" w:space="0" w:color="auto"/>
        <w:bottom w:val="none" w:sz="0" w:space="0" w:color="auto"/>
        <w:right w:val="none" w:sz="0" w:space="0" w:color="auto"/>
      </w:divBdr>
    </w:div>
    <w:div w:id="1115519465">
      <w:bodyDiv w:val="1"/>
      <w:marLeft w:val="0"/>
      <w:marRight w:val="0"/>
      <w:marTop w:val="0"/>
      <w:marBottom w:val="0"/>
      <w:divBdr>
        <w:top w:val="none" w:sz="0" w:space="0" w:color="auto"/>
        <w:left w:val="none" w:sz="0" w:space="0" w:color="auto"/>
        <w:bottom w:val="none" w:sz="0" w:space="0" w:color="auto"/>
        <w:right w:val="none" w:sz="0" w:space="0" w:color="auto"/>
      </w:divBdr>
    </w:div>
    <w:div w:id="1115558889">
      <w:bodyDiv w:val="1"/>
      <w:marLeft w:val="0"/>
      <w:marRight w:val="0"/>
      <w:marTop w:val="0"/>
      <w:marBottom w:val="0"/>
      <w:divBdr>
        <w:top w:val="none" w:sz="0" w:space="0" w:color="auto"/>
        <w:left w:val="none" w:sz="0" w:space="0" w:color="auto"/>
        <w:bottom w:val="none" w:sz="0" w:space="0" w:color="auto"/>
        <w:right w:val="none" w:sz="0" w:space="0" w:color="auto"/>
      </w:divBdr>
    </w:div>
    <w:div w:id="1115564015">
      <w:bodyDiv w:val="1"/>
      <w:marLeft w:val="0"/>
      <w:marRight w:val="0"/>
      <w:marTop w:val="0"/>
      <w:marBottom w:val="0"/>
      <w:divBdr>
        <w:top w:val="none" w:sz="0" w:space="0" w:color="auto"/>
        <w:left w:val="none" w:sz="0" w:space="0" w:color="auto"/>
        <w:bottom w:val="none" w:sz="0" w:space="0" w:color="auto"/>
        <w:right w:val="none" w:sz="0" w:space="0" w:color="auto"/>
      </w:divBdr>
    </w:div>
    <w:div w:id="1115640260">
      <w:bodyDiv w:val="1"/>
      <w:marLeft w:val="0"/>
      <w:marRight w:val="0"/>
      <w:marTop w:val="0"/>
      <w:marBottom w:val="0"/>
      <w:divBdr>
        <w:top w:val="none" w:sz="0" w:space="0" w:color="auto"/>
        <w:left w:val="none" w:sz="0" w:space="0" w:color="auto"/>
        <w:bottom w:val="none" w:sz="0" w:space="0" w:color="auto"/>
        <w:right w:val="none" w:sz="0" w:space="0" w:color="auto"/>
      </w:divBdr>
    </w:div>
    <w:div w:id="1115713559">
      <w:bodyDiv w:val="1"/>
      <w:marLeft w:val="0"/>
      <w:marRight w:val="0"/>
      <w:marTop w:val="0"/>
      <w:marBottom w:val="0"/>
      <w:divBdr>
        <w:top w:val="none" w:sz="0" w:space="0" w:color="auto"/>
        <w:left w:val="none" w:sz="0" w:space="0" w:color="auto"/>
        <w:bottom w:val="none" w:sz="0" w:space="0" w:color="auto"/>
        <w:right w:val="none" w:sz="0" w:space="0" w:color="auto"/>
      </w:divBdr>
    </w:div>
    <w:div w:id="1115757606">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48191">
      <w:bodyDiv w:val="1"/>
      <w:marLeft w:val="0"/>
      <w:marRight w:val="0"/>
      <w:marTop w:val="0"/>
      <w:marBottom w:val="0"/>
      <w:divBdr>
        <w:top w:val="none" w:sz="0" w:space="0" w:color="auto"/>
        <w:left w:val="none" w:sz="0" w:space="0" w:color="auto"/>
        <w:bottom w:val="none" w:sz="0" w:space="0" w:color="auto"/>
        <w:right w:val="none" w:sz="0" w:space="0" w:color="auto"/>
      </w:divBdr>
    </w:div>
    <w:div w:id="1115977094">
      <w:bodyDiv w:val="1"/>
      <w:marLeft w:val="0"/>
      <w:marRight w:val="0"/>
      <w:marTop w:val="0"/>
      <w:marBottom w:val="0"/>
      <w:divBdr>
        <w:top w:val="none" w:sz="0" w:space="0" w:color="auto"/>
        <w:left w:val="none" w:sz="0" w:space="0" w:color="auto"/>
        <w:bottom w:val="none" w:sz="0" w:space="0" w:color="auto"/>
        <w:right w:val="none" w:sz="0" w:space="0" w:color="auto"/>
      </w:divBdr>
    </w:div>
    <w:div w:id="1116024856">
      <w:bodyDiv w:val="1"/>
      <w:marLeft w:val="0"/>
      <w:marRight w:val="0"/>
      <w:marTop w:val="0"/>
      <w:marBottom w:val="0"/>
      <w:divBdr>
        <w:top w:val="none" w:sz="0" w:space="0" w:color="auto"/>
        <w:left w:val="none" w:sz="0" w:space="0" w:color="auto"/>
        <w:bottom w:val="none" w:sz="0" w:space="0" w:color="auto"/>
        <w:right w:val="none" w:sz="0" w:space="0" w:color="auto"/>
      </w:divBdr>
    </w:div>
    <w:div w:id="1116289714">
      <w:bodyDiv w:val="1"/>
      <w:marLeft w:val="0"/>
      <w:marRight w:val="0"/>
      <w:marTop w:val="0"/>
      <w:marBottom w:val="0"/>
      <w:divBdr>
        <w:top w:val="none" w:sz="0" w:space="0" w:color="auto"/>
        <w:left w:val="none" w:sz="0" w:space="0" w:color="auto"/>
        <w:bottom w:val="none" w:sz="0" w:space="0" w:color="auto"/>
        <w:right w:val="none" w:sz="0" w:space="0" w:color="auto"/>
      </w:divBdr>
    </w:div>
    <w:div w:id="1116292261">
      <w:bodyDiv w:val="1"/>
      <w:marLeft w:val="0"/>
      <w:marRight w:val="0"/>
      <w:marTop w:val="0"/>
      <w:marBottom w:val="0"/>
      <w:divBdr>
        <w:top w:val="none" w:sz="0" w:space="0" w:color="auto"/>
        <w:left w:val="none" w:sz="0" w:space="0" w:color="auto"/>
        <w:bottom w:val="none" w:sz="0" w:space="0" w:color="auto"/>
        <w:right w:val="none" w:sz="0" w:space="0" w:color="auto"/>
      </w:divBdr>
    </w:div>
    <w:div w:id="1116292650">
      <w:bodyDiv w:val="1"/>
      <w:marLeft w:val="0"/>
      <w:marRight w:val="0"/>
      <w:marTop w:val="0"/>
      <w:marBottom w:val="0"/>
      <w:divBdr>
        <w:top w:val="none" w:sz="0" w:space="0" w:color="auto"/>
        <w:left w:val="none" w:sz="0" w:space="0" w:color="auto"/>
        <w:bottom w:val="none" w:sz="0" w:space="0" w:color="auto"/>
        <w:right w:val="none" w:sz="0" w:space="0" w:color="auto"/>
      </w:divBdr>
    </w:div>
    <w:div w:id="1116482356">
      <w:bodyDiv w:val="1"/>
      <w:marLeft w:val="0"/>
      <w:marRight w:val="0"/>
      <w:marTop w:val="0"/>
      <w:marBottom w:val="0"/>
      <w:divBdr>
        <w:top w:val="none" w:sz="0" w:space="0" w:color="auto"/>
        <w:left w:val="none" w:sz="0" w:space="0" w:color="auto"/>
        <w:bottom w:val="none" w:sz="0" w:space="0" w:color="auto"/>
        <w:right w:val="none" w:sz="0" w:space="0" w:color="auto"/>
      </w:divBdr>
    </w:div>
    <w:div w:id="1116560236">
      <w:bodyDiv w:val="1"/>
      <w:marLeft w:val="0"/>
      <w:marRight w:val="0"/>
      <w:marTop w:val="0"/>
      <w:marBottom w:val="0"/>
      <w:divBdr>
        <w:top w:val="none" w:sz="0" w:space="0" w:color="auto"/>
        <w:left w:val="none" w:sz="0" w:space="0" w:color="auto"/>
        <w:bottom w:val="none" w:sz="0" w:space="0" w:color="auto"/>
        <w:right w:val="none" w:sz="0" w:space="0" w:color="auto"/>
      </w:divBdr>
    </w:div>
    <w:div w:id="1116677377">
      <w:bodyDiv w:val="1"/>
      <w:marLeft w:val="0"/>
      <w:marRight w:val="0"/>
      <w:marTop w:val="0"/>
      <w:marBottom w:val="0"/>
      <w:divBdr>
        <w:top w:val="none" w:sz="0" w:space="0" w:color="auto"/>
        <w:left w:val="none" w:sz="0" w:space="0" w:color="auto"/>
        <w:bottom w:val="none" w:sz="0" w:space="0" w:color="auto"/>
        <w:right w:val="none" w:sz="0" w:space="0" w:color="auto"/>
      </w:divBdr>
    </w:div>
    <w:div w:id="1116871046">
      <w:bodyDiv w:val="1"/>
      <w:marLeft w:val="0"/>
      <w:marRight w:val="0"/>
      <w:marTop w:val="0"/>
      <w:marBottom w:val="0"/>
      <w:divBdr>
        <w:top w:val="none" w:sz="0" w:space="0" w:color="auto"/>
        <w:left w:val="none" w:sz="0" w:space="0" w:color="auto"/>
        <w:bottom w:val="none" w:sz="0" w:space="0" w:color="auto"/>
        <w:right w:val="none" w:sz="0" w:space="0" w:color="auto"/>
      </w:divBdr>
    </w:div>
    <w:div w:id="1116874491">
      <w:bodyDiv w:val="1"/>
      <w:marLeft w:val="0"/>
      <w:marRight w:val="0"/>
      <w:marTop w:val="0"/>
      <w:marBottom w:val="0"/>
      <w:divBdr>
        <w:top w:val="none" w:sz="0" w:space="0" w:color="auto"/>
        <w:left w:val="none" w:sz="0" w:space="0" w:color="auto"/>
        <w:bottom w:val="none" w:sz="0" w:space="0" w:color="auto"/>
        <w:right w:val="none" w:sz="0" w:space="0" w:color="auto"/>
      </w:divBdr>
    </w:div>
    <w:div w:id="1117336024">
      <w:bodyDiv w:val="1"/>
      <w:marLeft w:val="0"/>
      <w:marRight w:val="0"/>
      <w:marTop w:val="0"/>
      <w:marBottom w:val="0"/>
      <w:divBdr>
        <w:top w:val="none" w:sz="0" w:space="0" w:color="auto"/>
        <w:left w:val="none" w:sz="0" w:space="0" w:color="auto"/>
        <w:bottom w:val="none" w:sz="0" w:space="0" w:color="auto"/>
        <w:right w:val="none" w:sz="0" w:space="0" w:color="auto"/>
      </w:divBdr>
    </w:div>
    <w:div w:id="1117407848">
      <w:bodyDiv w:val="1"/>
      <w:marLeft w:val="0"/>
      <w:marRight w:val="0"/>
      <w:marTop w:val="0"/>
      <w:marBottom w:val="0"/>
      <w:divBdr>
        <w:top w:val="none" w:sz="0" w:space="0" w:color="auto"/>
        <w:left w:val="none" w:sz="0" w:space="0" w:color="auto"/>
        <w:bottom w:val="none" w:sz="0" w:space="0" w:color="auto"/>
        <w:right w:val="none" w:sz="0" w:space="0" w:color="auto"/>
      </w:divBdr>
    </w:div>
    <w:div w:id="1117526722">
      <w:bodyDiv w:val="1"/>
      <w:marLeft w:val="0"/>
      <w:marRight w:val="0"/>
      <w:marTop w:val="0"/>
      <w:marBottom w:val="0"/>
      <w:divBdr>
        <w:top w:val="none" w:sz="0" w:space="0" w:color="auto"/>
        <w:left w:val="none" w:sz="0" w:space="0" w:color="auto"/>
        <w:bottom w:val="none" w:sz="0" w:space="0" w:color="auto"/>
        <w:right w:val="none" w:sz="0" w:space="0" w:color="auto"/>
      </w:divBdr>
    </w:div>
    <w:div w:id="1117599136">
      <w:bodyDiv w:val="1"/>
      <w:marLeft w:val="0"/>
      <w:marRight w:val="0"/>
      <w:marTop w:val="0"/>
      <w:marBottom w:val="0"/>
      <w:divBdr>
        <w:top w:val="none" w:sz="0" w:space="0" w:color="auto"/>
        <w:left w:val="none" w:sz="0" w:space="0" w:color="auto"/>
        <w:bottom w:val="none" w:sz="0" w:space="0" w:color="auto"/>
        <w:right w:val="none" w:sz="0" w:space="0" w:color="auto"/>
      </w:divBdr>
    </w:div>
    <w:div w:id="1117600545">
      <w:bodyDiv w:val="1"/>
      <w:marLeft w:val="0"/>
      <w:marRight w:val="0"/>
      <w:marTop w:val="0"/>
      <w:marBottom w:val="0"/>
      <w:divBdr>
        <w:top w:val="none" w:sz="0" w:space="0" w:color="auto"/>
        <w:left w:val="none" w:sz="0" w:space="0" w:color="auto"/>
        <w:bottom w:val="none" w:sz="0" w:space="0" w:color="auto"/>
        <w:right w:val="none" w:sz="0" w:space="0" w:color="auto"/>
      </w:divBdr>
    </w:div>
    <w:div w:id="1117677718">
      <w:bodyDiv w:val="1"/>
      <w:marLeft w:val="0"/>
      <w:marRight w:val="0"/>
      <w:marTop w:val="0"/>
      <w:marBottom w:val="0"/>
      <w:divBdr>
        <w:top w:val="none" w:sz="0" w:space="0" w:color="auto"/>
        <w:left w:val="none" w:sz="0" w:space="0" w:color="auto"/>
        <w:bottom w:val="none" w:sz="0" w:space="0" w:color="auto"/>
        <w:right w:val="none" w:sz="0" w:space="0" w:color="auto"/>
      </w:divBdr>
    </w:div>
    <w:div w:id="1117680946">
      <w:bodyDiv w:val="1"/>
      <w:marLeft w:val="0"/>
      <w:marRight w:val="0"/>
      <w:marTop w:val="0"/>
      <w:marBottom w:val="0"/>
      <w:divBdr>
        <w:top w:val="none" w:sz="0" w:space="0" w:color="auto"/>
        <w:left w:val="none" w:sz="0" w:space="0" w:color="auto"/>
        <w:bottom w:val="none" w:sz="0" w:space="0" w:color="auto"/>
        <w:right w:val="none" w:sz="0" w:space="0" w:color="auto"/>
      </w:divBdr>
    </w:div>
    <w:div w:id="1117799545">
      <w:bodyDiv w:val="1"/>
      <w:marLeft w:val="0"/>
      <w:marRight w:val="0"/>
      <w:marTop w:val="0"/>
      <w:marBottom w:val="0"/>
      <w:divBdr>
        <w:top w:val="none" w:sz="0" w:space="0" w:color="auto"/>
        <w:left w:val="none" w:sz="0" w:space="0" w:color="auto"/>
        <w:bottom w:val="none" w:sz="0" w:space="0" w:color="auto"/>
        <w:right w:val="none" w:sz="0" w:space="0" w:color="auto"/>
      </w:divBdr>
    </w:div>
    <w:div w:id="1117867159">
      <w:bodyDiv w:val="1"/>
      <w:marLeft w:val="0"/>
      <w:marRight w:val="0"/>
      <w:marTop w:val="0"/>
      <w:marBottom w:val="0"/>
      <w:divBdr>
        <w:top w:val="none" w:sz="0" w:space="0" w:color="auto"/>
        <w:left w:val="none" w:sz="0" w:space="0" w:color="auto"/>
        <w:bottom w:val="none" w:sz="0" w:space="0" w:color="auto"/>
        <w:right w:val="none" w:sz="0" w:space="0" w:color="auto"/>
      </w:divBdr>
    </w:div>
    <w:div w:id="1117943415">
      <w:bodyDiv w:val="1"/>
      <w:marLeft w:val="0"/>
      <w:marRight w:val="0"/>
      <w:marTop w:val="0"/>
      <w:marBottom w:val="0"/>
      <w:divBdr>
        <w:top w:val="none" w:sz="0" w:space="0" w:color="auto"/>
        <w:left w:val="none" w:sz="0" w:space="0" w:color="auto"/>
        <w:bottom w:val="none" w:sz="0" w:space="0" w:color="auto"/>
        <w:right w:val="none" w:sz="0" w:space="0" w:color="auto"/>
      </w:divBdr>
    </w:div>
    <w:div w:id="1117986391">
      <w:bodyDiv w:val="1"/>
      <w:marLeft w:val="0"/>
      <w:marRight w:val="0"/>
      <w:marTop w:val="0"/>
      <w:marBottom w:val="0"/>
      <w:divBdr>
        <w:top w:val="none" w:sz="0" w:space="0" w:color="auto"/>
        <w:left w:val="none" w:sz="0" w:space="0" w:color="auto"/>
        <w:bottom w:val="none" w:sz="0" w:space="0" w:color="auto"/>
        <w:right w:val="none" w:sz="0" w:space="0" w:color="auto"/>
      </w:divBdr>
    </w:div>
    <w:div w:id="1117989300">
      <w:bodyDiv w:val="1"/>
      <w:marLeft w:val="0"/>
      <w:marRight w:val="0"/>
      <w:marTop w:val="0"/>
      <w:marBottom w:val="0"/>
      <w:divBdr>
        <w:top w:val="none" w:sz="0" w:space="0" w:color="auto"/>
        <w:left w:val="none" w:sz="0" w:space="0" w:color="auto"/>
        <w:bottom w:val="none" w:sz="0" w:space="0" w:color="auto"/>
        <w:right w:val="none" w:sz="0" w:space="0" w:color="auto"/>
      </w:divBdr>
    </w:div>
    <w:div w:id="1118135494">
      <w:bodyDiv w:val="1"/>
      <w:marLeft w:val="0"/>
      <w:marRight w:val="0"/>
      <w:marTop w:val="0"/>
      <w:marBottom w:val="0"/>
      <w:divBdr>
        <w:top w:val="none" w:sz="0" w:space="0" w:color="auto"/>
        <w:left w:val="none" w:sz="0" w:space="0" w:color="auto"/>
        <w:bottom w:val="none" w:sz="0" w:space="0" w:color="auto"/>
        <w:right w:val="none" w:sz="0" w:space="0" w:color="auto"/>
      </w:divBdr>
    </w:div>
    <w:div w:id="1118253978">
      <w:bodyDiv w:val="1"/>
      <w:marLeft w:val="0"/>
      <w:marRight w:val="0"/>
      <w:marTop w:val="0"/>
      <w:marBottom w:val="0"/>
      <w:divBdr>
        <w:top w:val="none" w:sz="0" w:space="0" w:color="auto"/>
        <w:left w:val="none" w:sz="0" w:space="0" w:color="auto"/>
        <w:bottom w:val="none" w:sz="0" w:space="0" w:color="auto"/>
        <w:right w:val="none" w:sz="0" w:space="0" w:color="auto"/>
      </w:divBdr>
    </w:div>
    <w:div w:id="1118262483">
      <w:bodyDiv w:val="1"/>
      <w:marLeft w:val="0"/>
      <w:marRight w:val="0"/>
      <w:marTop w:val="0"/>
      <w:marBottom w:val="0"/>
      <w:divBdr>
        <w:top w:val="none" w:sz="0" w:space="0" w:color="auto"/>
        <w:left w:val="none" w:sz="0" w:space="0" w:color="auto"/>
        <w:bottom w:val="none" w:sz="0" w:space="0" w:color="auto"/>
        <w:right w:val="none" w:sz="0" w:space="0" w:color="auto"/>
      </w:divBdr>
    </w:div>
    <w:div w:id="1118335431">
      <w:bodyDiv w:val="1"/>
      <w:marLeft w:val="0"/>
      <w:marRight w:val="0"/>
      <w:marTop w:val="0"/>
      <w:marBottom w:val="0"/>
      <w:divBdr>
        <w:top w:val="none" w:sz="0" w:space="0" w:color="auto"/>
        <w:left w:val="none" w:sz="0" w:space="0" w:color="auto"/>
        <w:bottom w:val="none" w:sz="0" w:space="0" w:color="auto"/>
        <w:right w:val="none" w:sz="0" w:space="0" w:color="auto"/>
      </w:divBdr>
    </w:div>
    <w:div w:id="1118450314">
      <w:bodyDiv w:val="1"/>
      <w:marLeft w:val="0"/>
      <w:marRight w:val="0"/>
      <w:marTop w:val="0"/>
      <w:marBottom w:val="0"/>
      <w:divBdr>
        <w:top w:val="none" w:sz="0" w:space="0" w:color="auto"/>
        <w:left w:val="none" w:sz="0" w:space="0" w:color="auto"/>
        <w:bottom w:val="none" w:sz="0" w:space="0" w:color="auto"/>
        <w:right w:val="none" w:sz="0" w:space="0" w:color="auto"/>
      </w:divBdr>
    </w:div>
    <w:div w:id="1118453774">
      <w:bodyDiv w:val="1"/>
      <w:marLeft w:val="0"/>
      <w:marRight w:val="0"/>
      <w:marTop w:val="0"/>
      <w:marBottom w:val="0"/>
      <w:divBdr>
        <w:top w:val="none" w:sz="0" w:space="0" w:color="auto"/>
        <w:left w:val="none" w:sz="0" w:space="0" w:color="auto"/>
        <w:bottom w:val="none" w:sz="0" w:space="0" w:color="auto"/>
        <w:right w:val="none" w:sz="0" w:space="0" w:color="auto"/>
      </w:divBdr>
    </w:div>
    <w:div w:id="1118526055">
      <w:bodyDiv w:val="1"/>
      <w:marLeft w:val="0"/>
      <w:marRight w:val="0"/>
      <w:marTop w:val="0"/>
      <w:marBottom w:val="0"/>
      <w:divBdr>
        <w:top w:val="none" w:sz="0" w:space="0" w:color="auto"/>
        <w:left w:val="none" w:sz="0" w:space="0" w:color="auto"/>
        <w:bottom w:val="none" w:sz="0" w:space="0" w:color="auto"/>
        <w:right w:val="none" w:sz="0" w:space="0" w:color="auto"/>
      </w:divBdr>
    </w:div>
    <w:div w:id="1118716085">
      <w:bodyDiv w:val="1"/>
      <w:marLeft w:val="0"/>
      <w:marRight w:val="0"/>
      <w:marTop w:val="0"/>
      <w:marBottom w:val="0"/>
      <w:divBdr>
        <w:top w:val="none" w:sz="0" w:space="0" w:color="auto"/>
        <w:left w:val="none" w:sz="0" w:space="0" w:color="auto"/>
        <w:bottom w:val="none" w:sz="0" w:space="0" w:color="auto"/>
        <w:right w:val="none" w:sz="0" w:space="0" w:color="auto"/>
      </w:divBdr>
    </w:div>
    <w:div w:id="1118722755">
      <w:bodyDiv w:val="1"/>
      <w:marLeft w:val="0"/>
      <w:marRight w:val="0"/>
      <w:marTop w:val="0"/>
      <w:marBottom w:val="0"/>
      <w:divBdr>
        <w:top w:val="none" w:sz="0" w:space="0" w:color="auto"/>
        <w:left w:val="none" w:sz="0" w:space="0" w:color="auto"/>
        <w:bottom w:val="none" w:sz="0" w:space="0" w:color="auto"/>
        <w:right w:val="none" w:sz="0" w:space="0" w:color="auto"/>
      </w:divBdr>
    </w:div>
    <w:div w:id="1118792414">
      <w:bodyDiv w:val="1"/>
      <w:marLeft w:val="0"/>
      <w:marRight w:val="0"/>
      <w:marTop w:val="0"/>
      <w:marBottom w:val="0"/>
      <w:divBdr>
        <w:top w:val="none" w:sz="0" w:space="0" w:color="auto"/>
        <w:left w:val="none" w:sz="0" w:space="0" w:color="auto"/>
        <w:bottom w:val="none" w:sz="0" w:space="0" w:color="auto"/>
        <w:right w:val="none" w:sz="0" w:space="0" w:color="auto"/>
      </w:divBdr>
    </w:div>
    <w:div w:id="1119031290">
      <w:bodyDiv w:val="1"/>
      <w:marLeft w:val="0"/>
      <w:marRight w:val="0"/>
      <w:marTop w:val="0"/>
      <w:marBottom w:val="0"/>
      <w:divBdr>
        <w:top w:val="none" w:sz="0" w:space="0" w:color="auto"/>
        <w:left w:val="none" w:sz="0" w:space="0" w:color="auto"/>
        <w:bottom w:val="none" w:sz="0" w:space="0" w:color="auto"/>
        <w:right w:val="none" w:sz="0" w:space="0" w:color="auto"/>
      </w:divBdr>
    </w:div>
    <w:div w:id="1119033339">
      <w:bodyDiv w:val="1"/>
      <w:marLeft w:val="0"/>
      <w:marRight w:val="0"/>
      <w:marTop w:val="0"/>
      <w:marBottom w:val="0"/>
      <w:divBdr>
        <w:top w:val="none" w:sz="0" w:space="0" w:color="auto"/>
        <w:left w:val="none" w:sz="0" w:space="0" w:color="auto"/>
        <w:bottom w:val="none" w:sz="0" w:space="0" w:color="auto"/>
        <w:right w:val="none" w:sz="0" w:space="0" w:color="auto"/>
      </w:divBdr>
    </w:div>
    <w:div w:id="1119102829">
      <w:bodyDiv w:val="1"/>
      <w:marLeft w:val="0"/>
      <w:marRight w:val="0"/>
      <w:marTop w:val="0"/>
      <w:marBottom w:val="0"/>
      <w:divBdr>
        <w:top w:val="none" w:sz="0" w:space="0" w:color="auto"/>
        <w:left w:val="none" w:sz="0" w:space="0" w:color="auto"/>
        <w:bottom w:val="none" w:sz="0" w:space="0" w:color="auto"/>
        <w:right w:val="none" w:sz="0" w:space="0" w:color="auto"/>
      </w:divBdr>
    </w:div>
    <w:div w:id="1119104883">
      <w:bodyDiv w:val="1"/>
      <w:marLeft w:val="0"/>
      <w:marRight w:val="0"/>
      <w:marTop w:val="0"/>
      <w:marBottom w:val="0"/>
      <w:divBdr>
        <w:top w:val="none" w:sz="0" w:space="0" w:color="auto"/>
        <w:left w:val="none" w:sz="0" w:space="0" w:color="auto"/>
        <w:bottom w:val="none" w:sz="0" w:space="0" w:color="auto"/>
        <w:right w:val="none" w:sz="0" w:space="0" w:color="auto"/>
      </w:divBdr>
    </w:div>
    <w:div w:id="1119371941">
      <w:bodyDiv w:val="1"/>
      <w:marLeft w:val="0"/>
      <w:marRight w:val="0"/>
      <w:marTop w:val="0"/>
      <w:marBottom w:val="0"/>
      <w:divBdr>
        <w:top w:val="none" w:sz="0" w:space="0" w:color="auto"/>
        <w:left w:val="none" w:sz="0" w:space="0" w:color="auto"/>
        <w:bottom w:val="none" w:sz="0" w:space="0" w:color="auto"/>
        <w:right w:val="none" w:sz="0" w:space="0" w:color="auto"/>
      </w:divBdr>
    </w:div>
    <w:div w:id="1119493521">
      <w:bodyDiv w:val="1"/>
      <w:marLeft w:val="0"/>
      <w:marRight w:val="0"/>
      <w:marTop w:val="0"/>
      <w:marBottom w:val="0"/>
      <w:divBdr>
        <w:top w:val="none" w:sz="0" w:space="0" w:color="auto"/>
        <w:left w:val="none" w:sz="0" w:space="0" w:color="auto"/>
        <w:bottom w:val="none" w:sz="0" w:space="0" w:color="auto"/>
        <w:right w:val="none" w:sz="0" w:space="0" w:color="auto"/>
      </w:divBdr>
    </w:div>
    <w:div w:id="1119563654">
      <w:bodyDiv w:val="1"/>
      <w:marLeft w:val="0"/>
      <w:marRight w:val="0"/>
      <w:marTop w:val="0"/>
      <w:marBottom w:val="0"/>
      <w:divBdr>
        <w:top w:val="none" w:sz="0" w:space="0" w:color="auto"/>
        <w:left w:val="none" w:sz="0" w:space="0" w:color="auto"/>
        <w:bottom w:val="none" w:sz="0" w:space="0" w:color="auto"/>
        <w:right w:val="none" w:sz="0" w:space="0" w:color="auto"/>
      </w:divBdr>
    </w:div>
    <w:div w:id="1119565835">
      <w:bodyDiv w:val="1"/>
      <w:marLeft w:val="0"/>
      <w:marRight w:val="0"/>
      <w:marTop w:val="0"/>
      <w:marBottom w:val="0"/>
      <w:divBdr>
        <w:top w:val="none" w:sz="0" w:space="0" w:color="auto"/>
        <w:left w:val="none" w:sz="0" w:space="0" w:color="auto"/>
        <w:bottom w:val="none" w:sz="0" w:space="0" w:color="auto"/>
        <w:right w:val="none" w:sz="0" w:space="0" w:color="auto"/>
      </w:divBdr>
    </w:div>
    <w:div w:id="1119566171">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954815">
      <w:bodyDiv w:val="1"/>
      <w:marLeft w:val="0"/>
      <w:marRight w:val="0"/>
      <w:marTop w:val="0"/>
      <w:marBottom w:val="0"/>
      <w:divBdr>
        <w:top w:val="none" w:sz="0" w:space="0" w:color="auto"/>
        <w:left w:val="none" w:sz="0" w:space="0" w:color="auto"/>
        <w:bottom w:val="none" w:sz="0" w:space="0" w:color="auto"/>
        <w:right w:val="none" w:sz="0" w:space="0" w:color="auto"/>
      </w:divBdr>
    </w:div>
    <w:div w:id="1119957190">
      <w:bodyDiv w:val="1"/>
      <w:marLeft w:val="0"/>
      <w:marRight w:val="0"/>
      <w:marTop w:val="0"/>
      <w:marBottom w:val="0"/>
      <w:divBdr>
        <w:top w:val="none" w:sz="0" w:space="0" w:color="auto"/>
        <w:left w:val="none" w:sz="0" w:space="0" w:color="auto"/>
        <w:bottom w:val="none" w:sz="0" w:space="0" w:color="auto"/>
        <w:right w:val="none" w:sz="0" w:space="0" w:color="auto"/>
      </w:divBdr>
    </w:div>
    <w:div w:id="1120029419">
      <w:bodyDiv w:val="1"/>
      <w:marLeft w:val="0"/>
      <w:marRight w:val="0"/>
      <w:marTop w:val="0"/>
      <w:marBottom w:val="0"/>
      <w:divBdr>
        <w:top w:val="none" w:sz="0" w:space="0" w:color="auto"/>
        <w:left w:val="none" w:sz="0" w:space="0" w:color="auto"/>
        <w:bottom w:val="none" w:sz="0" w:space="0" w:color="auto"/>
        <w:right w:val="none" w:sz="0" w:space="0" w:color="auto"/>
      </w:divBdr>
    </w:div>
    <w:div w:id="1120301428">
      <w:bodyDiv w:val="1"/>
      <w:marLeft w:val="0"/>
      <w:marRight w:val="0"/>
      <w:marTop w:val="0"/>
      <w:marBottom w:val="0"/>
      <w:divBdr>
        <w:top w:val="none" w:sz="0" w:space="0" w:color="auto"/>
        <w:left w:val="none" w:sz="0" w:space="0" w:color="auto"/>
        <w:bottom w:val="none" w:sz="0" w:space="0" w:color="auto"/>
        <w:right w:val="none" w:sz="0" w:space="0" w:color="auto"/>
      </w:divBdr>
    </w:div>
    <w:div w:id="1120339095">
      <w:bodyDiv w:val="1"/>
      <w:marLeft w:val="0"/>
      <w:marRight w:val="0"/>
      <w:marTop w:val="0"/>
      <w:marBottom w:val="0"/>
      <w:divBdr>
        <w:top w:val="none" w:sz="0" w:space="0" w:color="auto"/>
        <w:left w:val="none" w:sz="0" w:space="0" w:color="auto"/>
        <w:bottom w:val="none" w:sz="0" w:space="0" w:color="auto"/>
        <w:right w:val="none" w:sz="0" w:space="0" w:color="auto"/>
      </w:divBdr>
    </w:div>
    <w:div w:id="1120419865">
      <w:bodyDiv w:val="1"/>
      <w:marLeft w:val="0"/>
      <w:marRight w:val="0"/>
      <w:marTop w:val="0"/>
      <w:marBottom w:val="0"/>
      <w:divBdr>
        <w:top w:val="none" w:sz="0" w:space="0" w:color="auto"/>
        <w:left w:val="none" w:sz="0" w:space="0" w:color="auto"/>
        <w:bottom w:val="none" w:sz="0" w:space="0" w:color="auto"/>
        <w:right w:val="none" w:sz="0" w:space="0" w:color="auto"/>
      </w:divBdr>
    </w:div>
    <w:div w:id="1120495325">
      <w:bodyDiv w:val="1"/>
      <w:marLeft w:val="0"/>
      <w:marRight w:val="0"/>
      <w:marTop w:val="0"/>
      <w:marBottom w:val="0"/>
      <w:divBdr>
        <w:top w:val="none" w:sz="0" w:space="0" w:color="auto"/>
        <w:left w:val="none" w:sz="0" w:space="0" w:color="auto"/>
        <w:bottom w:val="none" w:sz="0" w:space="0" w:color="auto"/>
        <w:right w:val="none" w:sz="0" w:space="0" w:color="auto"/>
      </w:divBdr>
    </w:div>
    <w:div w:id="1120732986">
      <w:bodyDiv w:val="1"/>
      <w:marLeft w:val="0"/>
      <w:marRight w:val="0"/>
      <w:marTop w:val="0"/>
      <w:marBottom w:val="0"/>
      <w:divBdr>
        <w:top w:val="none" w:sz="0" w:space="0" w:color="auto"/>
        <w:left w:val="none" w:sz="0" w:space="0" w:color="auto"/>
        <w:bottom w:val="none" w:sz="0" w:space="0" w:color="auto"/>
        <w:right w:val="none" w:sz="0" w:space="0" w:color="auto"/>
      </w:divBdr>
    </w:div>
    <w:div w:id="1120875243">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0949723">
      <w:bodyDiv w:val="1"/>
      <w:marLeft w:val="0"/>
      <w:marRight w:val="0"/>
      <w:marTop w:val="0"/>
      <w:marBottom w:val="0"/>
      <w:divBdr>
        <w:top w:val="none" w:sz="0" w:space="0" w:color="auto"/>
        <w:left w:val="none" w:sz="0" w:space="0" w:color="auto"/>
        <w:bottom w:val="none" w:sz="0" w:space="0" w:color="auto"/>
        <w:right w:val="none" w:sz="0" w:space="0" w:color="auto"/>
      </w:divBdr>
    </w:div>
    <w:div w:id="1121071987">
      <w:bodyDiv w:val="1"/>
      <w:marLeft w:val="0"/>
      <w:marRight w:val="0"/>
      <w:marTop w:val="0"/>
      <w:marBottom w:val="0"/>
      <w:divBdr>
        <w:top w:val="none" w:sz="0" w:space="0" w:color="auto"/>
        <w:left w:val="none" w:sz="0" w:space="0" w:color="auto"/>
        <w:bottom w:val="none" w:sz="0" w:space="0" w:color="auto"/>
        <w:right w:val="none" w:sz="0" w:space="0" w:color="auto"/>
      </w:divBdr>
    </w:div>
    <w:div w:id="1121192582">
      <w:bodyDiv w:val="1"/>
      <w:marLeft w:val="0"/>
      <w:marRight w:val="0"/>
      <w:marTop w:val="0"/>
      <w:marBottom w:val="0"/>
      <w:divBdr>
        <w:top w:val="none" w:sz="0" w:space="0" w:color="auto"/>
        <w:left w:val="none" w:sz="0" w:space="0" w:color="auto"/>
        <w:bottom w:val="none" w:sz="0" w:space="0" w:color="auto"/>
        <w:right w:val="none" w:sz="0" w:space="0" w:color="auto"/>
      </w:divBdr>
    </w:div>
    <w:div w:id="1121268947">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534460">
      <w:bodyDiv w:val="1"/>
      <w:marLeft w:val="0"/>
      <w:marRight w:val="0"/>
      <w:marTop w:val="0"/>
      <w:marBottom w:val="0"/>
      <w:divBdr>
        <w:top w:val="none" w:sz="0" w:space="0" w:color="auto"/>
        <w:left w:val="none" w:sz="0" w:space="0" w:color="auto"/>
        <w:bottom w:val="none" w:sz="0" w:space="0" w:color="auto"/>
        <w:right w:val="none" w:sz="0" w:space="0" w:color="auto"/>
      </w:divBdr>
    </w:div>
    <w:div w:id="1121649279">
      <w:bodyDiv w:val="1"/>
      <w:marLeft w:val="0"/>
      <w:marRight w:val="0"/>
      <w:marTop w:val="0"/>
      <w:marBottom w:val="0"/>
      <w:divBdr>
        <w:top w:val="none" w:sz="0" w:space="0" w:color="auto"/>
        <w:left w:val="none" w:sz="0" w:space="0" w:color="auto"/>
        <w:bottom w:val="none" w:sz="0" w:space="0" w:color="auto"/>
        <w:right w:val="none" w:sz="0" w:space="0" w:color="auto"/>
      </w:divBdr>
    </w:div>
    <w:div w:id="1121724277">
      <w:bodyDiv w:val="1"/>
      <w:marLeft w:val="0"/>
      <w:marRight w:val="0"/>
      <w:marTop w:val="0"/>
      <w:marBottom w:val="0"/>
      <w:divBdr>
        <w:top w:val="none" w:sz="0" w:space="0" w:color="auto"/>
        <w:left w:val="none" w:sz="0" w:space="0" w:color="auto"/>
        <w:bottom w:val="none" w:sz="0" w:space="0" w:color="auto"/>
        <w:right w:val="none" w:sz="0" w:space="0" w:color="auto"/>
      </w:divBdr>
    </w:div>
    <w:div w:id="1121803972">
      <w:bodyDiv w:val="1"/>
      <w:marLeft w:val="0"/>
      <w:marRight w:val="0"/>
      <w:marTop w:val="0"/>
      <w:marBottom w:val="0"/>
      <w:divBdr>
        <w:top w:val="none" w:sz="0" w:space="0" w:color="auto"/>
        <w:left w:val="none" w:sz="0" w:space="0" w:color="auto"/>
        <w:bottom w:val="none" w:sz="0" w:space="0" w:color="auto"/>
        <w:right w:val="none" w:sz="0" w:space="0" w:color="auto"/>
      </w:divBdr>
    </w:div>
    <w:div w:id="1121806127">
      <w:bodyDiv w:val="1"/>
      <w:marLeft w:val="0"/>
      <w:marRight w:val="0"/>
      <w:marTop w:val="0"/>
      <w:marBottom w:val="0"/>
      <w:divBdr>
        <w:top w:val="none" w:sz="0" w:space="0" w:color="auto"/>
        <w:left w:val="none" w:sz="0" w:space="0" w:color="auto"/>
        <w:bottom w:val="none" w:sz="0" w:space="0" w:color="auto"/>
        <w:right w:val="none" w:sz="0" w:space="0" w:color="auto"/>
      </w:divBdr>
    </w:div>
    <w:div w:id="1121874005">
      <w:bodyDiv w:val="1"/>
      <w:marLeft w:val="0"/>
      <w:marRight w:val="0"/>
      <w:marTop w:val="0"/>
      <w:marBottom w:val="0"/>
      <w:divBdr>
        <w:top w:val="none" w:sz="0" w:space="0" w:color="auto"/>
        <w:left w:val="none" w:sz="0" w:space="0" w:color="auto"/>
        <w:bottom w:val="none" w:sz="0" w:space="0" w:color="auto"/>
        <w:right w:val="none" w:sz="0" w:space="0" w:color="auto"/>
      </w:divBdr>
    </w:div>
    <w:div w:id="1121877637">
      <w:bodyDiv w:val="1"/>
      <w:marLeft w:val="0"/>
      <w:marRight w:val="0"/>
      <w:marTop w:val="0"/>
      <w:marBottom w:val="0"/>
      <w:divBdr>
        <w:top w:val="none" w:sz="0" w:space="0" w:color="auto"/>
        <w:left w:val="none" w:sz="0" w:space="0" w:color="auto"/>
        <w:bottom w:val="none" w:sz="0" w:space="0" w:color="auto"/>
        <w:right w:val="none" w:sz="0" w:space="0" w:color="auto"/>
      </w:divBdr>
    </w:div>
    <w:div w:id="1121916465">
      <w:bodyDiv w:val="1"/>
      <w:marLeft w:val="0"/>
      <w:marRight w:val="0"/>
      <w:marTop w:val="0"/>
      <w:marBottom w:val="0"/>
      <w:divBdr>
        <w:top w:val="none" w:sz="0" w:space="0" w:color="auto"/>
        <w:left w:val="none" w:sz="0" w:space="0" w:color="auto"/>
        <w:bottom w:val="none" w:sz="0" w:space="0" w:color="auto"/>
        <w:right w:val="none" w:sz="0" w:space="0" w:color="auto"/>
      </w:divBdr>
    </w:div>
    <w:div w:id="1121995558">
      <w:bodyDiv w:val="1"/>
      <w:marLeft w:val="0"/>
      <w:marRight w:val="0"/>
      <w:marTop w:val="0"/>
      <w:marBottom w:val="0"/>
      <w:divBdr>
        <w:top w:val="none" w:sz="0" w:space="0" w:color="auto"/>
        <w:left w:val="none" w:sz="0" w:space="0" w:color="auto"/>
        <w:bottom w:val="none" w:sz="0" w:space="0" w:color="auto"/>
        <w:right w:val="none" w:sz="0" w:space="0" w:color="auto"/>
      </w:divBdr>
    </w:div>
    <w:div w:id="1122109353">
      <w:bodyDiv w:val="1"/>
      <w:marLeft w:val="0"/>
      <w:marRight w:val="0"/>
      <w:marTop w:val="0"/>
      <w:marBottom w:val="0"/>
      <w:divBdr>
        <w:top w:val="none" w:sz="0" w:space="0" w:color="auto"/>
        <w:left w:val="none" w:sz="0" w:space="0" w:color="auto"/>
        <w:bottom w:val="none" w:sz="0" w:space="0" w:color="auto"/>
        <w:right w:val="none" w:sz="0" w:space="0" w:color="auto"/>
      </w:divBdr>
    </w:div>
    <w:div w:id="1122109581">
      <w:bodyDiv w:val="1"/>
      <w:marLeft w:val="0"/>
      <w:marRight w:val="0"/>
      <w:marTop w:val="0"/>
      <w:marBottom w:val="0"/>
      <w:divBdr>
        <w:top w:val="none" w:sz="0" w:space="0" w:color="auto"/>
        <w:left w:val="none" w:sz="0" w:space="0" w:color="auto"/>
        <w:bottom w:val="none" w:sz="0" w:space="0" w:color="auto"/>
        <w:right w:val="none" w:sz="0" w:space="0" w:color="auto"/>
      </w:divBdr>
    </w:div>
    <w:div w:id="1122187447">
      <w:bodyDiv w:val="1"/>
      <w:marLeft w:val="0"/>
      <w:marRight w:val="0"/>
      <w:marTop w:val="0"/>
      <w:marBottom w:val="0"/>
      <w:divBdr>
        <w:top w:val="none" w:sz="0" w:space="0" w:color="auto"/>
        <w:left w:val="none" w:sz="0" w:space="0" w:color="auto"/>
        <w:bottom w:val="none" w:sz="0" w:space="0" w:color="auto"/>
        <w:right w:val="none" w:sz="0" w:space="0" w:color="auto"/>
      </w:divBdr>
    </w:div>
    <w:div w:id="1122193110">
      <w:bodyDiv w:val="1"/>
      <w:marLeft w:val="0"/>
      <w:marRight w:val="0"/>
      <w:marTop w:val="0"/>
      <w:marBottom w:val="0"/>
      <w:divBdr>
        <w:top w:val="none" w:sz="0" w:space="0" w:color="auto"/>
        <w:left w:val="none" w:sz="0" w:space="0" w:color="auto"/>
        <w:bottom w:val="none" w:sz="0" w:space="0" w:color="auto"/>
        <w:right w:val="none" w:sz="0" w:space="0" w:color="auto"/>
      </w:divBdr>
    </w:div>
    <w:div w:id="1122336232">
      <w:bodyDiv w:val="1"/>
      <w:marLeft w:val="0"/>
      <w:marRight w:val="0"/>
      <w:marTop w:val="0"/>
      <w:marBottom w:val="0"/>
      <w:divBdr>
        <w:top w:val="none" w:sz="0" w:space="0" w:color="auto"/>
        <w:left w:val="none" w:sz="0" w:space="0" w:color="auto"/>
        <w:bottom w:val="none" w:sz="0" w:space="0" w:color="auto"/>
        <w:right w:val="none" w:sz="0" w:space="0" w:color="auto"/>
      </w:divBdr>
    </w:div>
    <w:div w:id="1122653239">
      <w:bodyDiv w:val="1"/>
      <w:marLeft w:val="0"/>
      <w:marRight w:val="0"/>
      <w:marTop w:val="0"/>
      <w:marBottom w:val="0"/>
      <w:divBdr>
        <w:top w:val="none" w:sz="0" w:space="0" w:color="auto"/>
        <w:left w:val="none" w:sz="0" w:space="0" w:color="auto"/>
        <w:bottom w:val="none" w:sz="0" w:space="0" w:color="auto"/>
        <w:right w:val="none" w:sz="0" w:space="0" w:color="auto"/>
      </w:divBdr>
    </w:div>
    <w:div w:id="1122764762">
      <w:bodyDiv w:val="1"/>
      <w:marLeft w:val="0"/>
      <w:marRight w:val="0"/>
      <w:marTop w:val="0"/>
      <w:marBottom w:val="0"/>
      <w:divBdr>
        <w:top w:val="none" w:sz="0" w:space="0" w:color="auto"/>
        <w:left w:val="none" w:sz="0" w:space="0" w:color="auto"/>
        <w:bottom w:val="none" w:sz="0" w:space="0" w:color="auto"/>
        <w:right w:val="none" w:sz="0" w:space="0" w:color="auto"/>
      </w:divBdr>
    </w:div>
    <w:div w:id="1122772486">
      <w:bodyDiv w:val="1"/>
      <w:marLeft w:val="0"/>
      <w:marRight w:val="0"/>
      <w:marTop w:val="0"/>
      <w:marBottom w:val="0"/>
      <w:divBdr>
        <w:top w:val="none" w:sz="0" w:space="0" w:color="auto"/>
        <w:left w:val="none" w:sz="0" w:space="0" w:color="auto"/>
        <w:bottom w:val="none" w:sz="0" w:space="0" w:color="auto"/>
        <w:right w:val="none" w:sz="0" w:space="0" w:color="auto"/>
      </w:divBdr>
    </w:div>
    <w:div w:id="1122847608">
      <w:bodyDiv w:val="1"/>
      <w:marLeft w:val="0"/>
      <w:marRight w:val="0"/>
      <w:marTop w:val="0"/>
      <w:marBottom w:val="0"/>
      <w:divBdr>
        <w:top w:val="none" w:sz="0" w:space="0" w:color="auto"/>
        <w:left w:val="none" w:sz="0" w:space="0" w:color="auto"/>
        <w:bottom w:val="none" w:sz="0" w:space="0" w:color="auto"/>
        <w:right w:val="none" w:sz="0" w:space="0" w:color="auto"/>
      </w:divBdr>
    </w:div>
    <w:div w:id="1122965740">
      <w:bodyDiv w:val="1"/>
      <w:marLeft w:val="0"/>
      <w:marRight w:val="0"/>
      <w:marTop w:val="0"/>
      <w:marBottom w:val="0"/>
      <w:divBdr>
        <w:top w:val="none" w:sz="0" w:space="0" w:color="auto"/>
        <w:left w:val="none" w:sz="0" w:space="0" w:color="auto"/>
        <w:bottom w:val="none" w:sz="0" w:space="0" w:color="auto"/>
        <w:right w:val="none" w:sz="0" w:space="0" w:color="auto"/>
      </w:divBdr>
    </w:div>
    <w:div w:id="1123111901">
      <w:bodyDiv w:val="1"/>
      <w:marLeft w:val="0"/>
      <w:marRight w:val="0"/>
      <w:marTop w:val="0"/>
      <w:marBottom w:val="0"/>
      <w:divBdr>
        <w:top w:val="none" w:sz="0" w:space="0" w:color="auto"/>
        <w:left w:val="none" w:sz="0" w:space="0" w:color="auto"/>
        <w:bottom w:val="none" w:sz="0" w:space="0" w:color="auto"/>
        <w:right w:val="none" w:sz="0" w:space="0" w:color="auto"/>
      </w:divBdr>
    </w:div>
    <w:div w:id="1123115570">
      <w:bodyDiv w:val="1"/>
      <w:marLeft w:val="0"/>
      <w:marRight w:val="0"/>
      <w:marTop w:val="0"/>
      <w:marBottom w:val="0"/>
      <w:divBdr>
        <w:top w:val="none" w:sz="0" w:space="0" w:color="auto"/>
        <w:left w:val="none" w:sz="0" w:space="0" w:color="auto"/>
        <w:bottom w:val="none" w:sz="0" w:space="0" w:color="auto"/>
        <w:right w:val="none" w:sz="0" w:space="0" w:color="auto"/>
      </w:divBdr>
    </w:div>
    <w:div w:id="1123185296">
      <w:bodyDiv w:val="1"/>
      <w:marLeft w:val="0"/>
      <w:marRight w:val="0"/>
      <w:marTop w:val="0"/>
      <w:marBottom w:val="0"/>
      <w:divBdr>
        <w:top w:val="none" w:sz="0" w:space="0" w:color="auto"/>
        <w:left w:val="none" w:sz="0" w:space="0" w:color="auto"/>
        <w:bottom w:val="none" w:sz="0" w:space="0" w:color="auto"/>
        <w:right w:val="none" w:sz="0" w:space="0" w:color="auto"/>
      </w:divBdr>
    </w:div>
    <w:div w:id="1123305981">
      <w:bodyDiv w:val="1"/>
      <w:marLeft w:val="0"/>
      <w:marRight w:val="0"/>
      <w:marTop w:val="0"/>
      <w:marBottom w:val="0"/>
      <w:divBdr>
        <w:top w:val="none" w:sz="0" w:space="0" w:color="auto"/>
        <w:left w:val="none" w:sz="0" w:space="0" w:color="auto"/>
        <w:bottom w:val="none" w:sz="0" w:space="0" w:color="auto"/>
        <w:right w:val="none" w:sz="0" w:space="0" w:color="auto"/>
      </w:divBdr>
    </w:div>
    <w:div w:id="1123579311">
      <w:bodyDiv w:val="1"/>
      <w:marLeft w:val="0"/>
      <w:marRight w:val="0"/>
      <w:marTop w:val="0"/>
      <w:marBottom w:val="0"/>
      <w:divBdr>
        <w:top w:val="none" w:sz="0" w:space="0" w:color="auto"/>
        <w:left w:val="none" w:sz="0" w:space="0" w:color="auto"/>
        <w:bottom w:val="none" w:sz="0" w:space="0" w:color="auto"/>
        <w:right w:val="none" w:sz="0" w:space="0" w:color="auto"/>
      </w:divBdr>
    </w:div>
    <w:div w:id="1123771216">
      <w:bodyDiv w:val="1"/>
      <w:marLeft w:val="0"/>
      <w:marRight w:val="0"/>
      <w:marTop w:val="0"/>
      <w:marBottom w:val="0"/>
      <w:divBdr>
        <w:top w:val="none" w:sz="0" w:space="0" w:color="auto"/>
        <w:left w:val="none" w:sz="0" w:space="0" w:color="auto"/>
        <w:bottom w:val="none" w:sz="0" w:space="0" w:color="auto"/>
        <w:right w:val="none" w:sz="0" w:space="0" w:color="auto"/>
      </w:divBdr>
    </w:div>
    <w:div w:id="1123884927">
      <w:bodyDiv w:val="1"/>
      <w:marLeft w:val="0"/>
      <w:marRight w:val="0"/>
      <w:marTop w:val="0"/>
      <w:marBottom w:val="0"/>
      <w:divBdr>
        <w:top w:val="none" w:sz="0" w:space="0" w:color="auto"/>
        <w:left w:val="none" w:sz="0" w:space="0" w:color="auto"/>
        <w:bottom w:val="none" w:sz="0" w:space="0" w:color="auto"/>
        <w:right w:val="none" w:sz="0" w:space="0" w:color="auto"/>
      </w:divBdr>
    </w:div>
    <w:div w:id="1123962737">
      <w:bodyDiv w:val="1"/>
      <w:marLeft w:val="0"/>
      <w:marRight w:val="0"/>
      <w:marTop w:val="0"/>
      <w:marBottom w:val="0"/>
      <w:divBdr>
        <w:top w:val="none" w:sz="0" w:space="0" w:color="auto"/>
        <w:left w:val="none" w:sz="0" w:space="0" w:color="auto"/>
        <w:bottom w:val="none" w:sz="0" w:space="0" w:color="auto"/>
        <w:right w:val="none" w:sz="0" w:space="0" w:color="auto"/>
      </w:divBdr>
    </w:div>
    <w:div w:id="1124032732">
      <w:bodyDiv w:val="1"/>
      <w:marLeft w:val="0"/>
      <w:marRight w:val="0"/>
      <w:marTop w:val="0"/>
      <w:marBottom w:val="0"/>
      <w:divBdr>
        <w:top w:val="none" w:sz="0" w:space="0" w:color="auto"/>
        <w:left w:val="none" w:sz="0" w:space="0" w:color="auto"/>
        <w:bottom w:val="none" w:sz="0" w:space="0" w:color="auto"/>
        <w:right w:val="none" w:sz="0" w:space="0" w:color="auto"/>
      </w:divBdr>
    </w:div>
    <w:div w:id="1124037491">
      <w:bodyDiv w:val="1"/>
      <w:marLeft w:val="0"/>
      <w:marRight w:val="0"/>
      <w:marTop w:val="0"/>
      <w:marBottom w:val="0"/>
      <w:divBdr>
        <w:top w:val="none" w:sz="0" w:space="0" w:color="auto"/>
        <w:left w:val="none" w:sz="0" w:space="0" w:color="auto"/>
        <w:bottom w:val="none" w:sz="0" w:space="0" w:color="auto"/>
        <w:right w:val="none" w:sz="0" w:space="0" w:color="auto"/>
      </w:divBdr>
    </w:div>
    <w:div w:id="1124152146">
      <w:bodyDiv w:val="1"/>
      <w:marLeft w:val="0"/>
      <w:marRight w:val="0"/>
      <w:marTop w:val="0"/>
      <w:marBottom w:val="0"/>
      <w:divBdr>
        <w:top w:val="none" w:sz="0" w:space="0" w:color="auto"/>
        <w:left w:val="none" w:sz="0" w:space="0" w:color="auto"/>
        <w:bottom w:val="none" w:sz="0" w:space="0" w:color="auto"/>
        <w:right w:val="none" w:sz="0" w:space="0" w:color="auto"/>
      </w:divBdr>
    </w:div>
    <w:div w:id="1124154786">
      <w:bodyDiv w:val="1"/>
      <w:marLeft w:val="0"/>
      <w:marRight w:val="0"/>
      <w:marTop w:val="0"/>
      <w:marBottom w:val="0"/>
      <w:divBdr>
        <w:top w:val="none" w:sz="0" w:space="0" w:color="auto"/>
        <w:left w:val="none" w:sz="0" w:space="0" w:color="auto"/>
        <w:bottom w:val="none" w:sz="0" w:space="0" w:color="auto"/>
        <w:right w:val="none" w:sz="0" w:space="0" w:color="auto"/>
      </w:divBdr>
    </w:div>
    <w:div w:id="1124345365">
      <w:bodyDiv w:val="1"/>
      <w:marLeft w:val="0"/>
      <w:marRight w:val="0"/>
      <w:marTop w:val="0"/>
      <w:marBottom w:val="0"/>
      <w:divBdr>
        <w:top w:val="none" w:sz="0" w:space="0" w:color="auto"/>
        <w:left w:val="none" w:sz="0" w:space="0" w:color="auto"/>
        <w:bottom w:val="none" w:sz="0" w:space="0" w:color="auto"/>
        <w:right w:val="none" w:sz="0" w:space="0" w:color="auto"/>
      </w:divBdr>
    </w:div>
    <w:div w:id="1124346776">
      <w:bodyDiv w:val="1"/>
      <w:marLeft w:val="0"/>
      <w:marRight w:val="0"/>
      <w:marTop w:val="0"/>
      <w:marBottom w:val="0"/>
      <w:divBdr>
        <w:top w:val="none" w:sz="0" w:space="0" w:color="auto"/>
        <w:left w:val="none" w:sz="0" w:space="0" w:color="auto"/>
        <w:bottom w:val="none" w:sz="0" w:space="0" w:color="auto"/>
        <w:right w:val="none" w:sz="0" w:space="0" w:color="auto"/>
      </w:divBdr>
    </w:div>
    <w:div w:id="1124468936">
      <w:bodyDiv w:val="1"/>
      <w:marLeft w:val="0"/>
      <w:marRight w:val="0"/>
      <w:marTop w:val="0"/>
      <w:marBottom w:val="0"/>
      <w:divBdr>
        <w:top w:val="none" w:sz="0" w:space="0" w:color="auto"/>
        <w:left w:val="none" w:sz="0" w:space="0" w:color="auto"/>
        <w:bottom w:val="none" w:sz="0" w:space="0" w:color="auto"/>
        <w:right w:val="none" w:sz="0" w:space="0" w:color="auto"/>
      </w:divBdr>
    </w:div>
    <w:div w:id="1124537176">
      <w:bodyDiv w:val="1"/>
      <w:marLeft w:val="0"/>
      <w:marRight w:val="0"/>
      <w:marTop w:val="0"/>
      <w:marBottom w:val="0"/>
      <w:divBdr>
        <w:top w:val="none" w:sz="0" w:space="0" w:color="auto"/>
        <w:left w:val="none" w:sz="0" w:space="0" w:color="auto"/>
        <w:bottom w:val="none" w:sz="0" w:space="0" w:color="auto"/>
        <w:right w:val="none" w:sz="0" w:space="0" w:color="auto"/>
      </w:divBdr>
    </w:div>
    <w:div w:id="1124543964">
      <w:bodyDiv w:val="1"/>
      <w:marLeft w:val="0"/>
      <w:marRight w:val="0"/>
      <w:marTop w:val="0"/>
      <w:marBottom w:val="0"/>
      <w:divBdr>
        <w:top w:val="none" w:sz="0" w:space="0" w:color="auto"/>
        <w:left w:val="none" w:sz="0" w:space="0" w:color="auto"/>
        <w:bottom w:val="none" w:sz="0" w:space="0" w:color="auto"/>
        <w:right w:val="none" w:sz="0" w:space="0" w:color="auto"/>
      </w:divBdr>
    </w:div>
    <w:div w:id="1124688005">
      <w:bodyDiv w:val="1"/>
      <w:marLeft w:val="0"/>
      <w:marRight w:val="0"/>
      <w:marTop w:val="0"/>
      <w:marBottom w:val="0"/>
      <w:divBdr>
        <w:top w:val="none" w:sz="0" w:space="0" w:color="auto"/>
        <w:left w:val="none" w:sz="0" w:space="0" w:color="auto"/>
        <w:bottom w:val="none" w:sz="0" w:space="0" w:color="auto"/>
        <w:right w:val="none" w:sz="0" w:space="0" w:color="auto"/>
      </w:divBdr>
    </w:div>
    <w:div w:id="1124733567">
      <w:bodyDiv w:val="1"/>
      <w:marLeft w:val="0"/>
      <w:marRight w:val="0"/>
      <w:marTop w:val="0"/>
      <w:marBottom w:val="0"/>
      <w:divBdr>
        <w:top w:val="none" w:sz="0" w:space="0" w:color="auto"/>
        <w:left w:val="none" w:sz="0" w:space="0" w:color="auto"/>
        <w:bottom w:val="none" w:sz="0" w:space="0" w:color="auto"/>
        <w:right w:val="none" w:sz="0" w:space="0" w:color="auto"/>
      </w:divBdr>
    </w:div>
    <w:div w:id="1124812691">
      <w:bodyDiv w:val="1"/>
      <w:marLeft w:val="0"/>
      <w:marRight w:val="0"/>
      <w:marTop w:val="0"/>
      <w:marBottom w:val="0"/>
      <w:divBdr>
        <w:top w:val="none" w:sz="0" w:space="0" w:color="auto"/>
        <w:left w:val="none" w:sz="0" w:space="0" w:color="auto"/>
        <w:bottom w:val="none" w:sz="0" w:space="0" w:color="auto"/>
        <w:right w:val="none" w:sz="0" w:space="0" w:color="auto"/>
      </w:divBdr>
    </w:div>
    <w:div w:id="1124930017">
      <w:bodyDiv w:val="1"/>
      <w:marLeft w:val="0"/>
      <w:marRight w:val="0"/>
      <w:marTop w:val="0"/>
      <w:marBottom w:val="0"/>
      <w:divBdr>
        <w:top w:val="none" w:sz="0" w:space="0" w:color="auto"/>
        <w:left w:val="none" w:sz="0" w:space="0" w:color="auto"/>
        <w:bottom w:val="none" w:sz="0" w:space="0" w:color="auto"/>
        <w:right w:val="none" w:sz="0" w:space="0" w:color="auto"/>
      </w:divBdr>
    </w:div>
    <w:div w:id="1125003048">
      <w:bodyDiv w:val="1"/>
      <w:marLeft w:val="0"/>
      <w:marRight w:val="0"/>
      <w:marTop w:val="0"/>
      <w:marBottom w:val="0"/>
      <w:divBdr>
        <w:top w:val="none" w:sz="0" w:space="0" w:color="auto"/>
        <w:left w:val="none" w:sz="0" w:space="0" w:color="auto"/>
        <w:bottom w:val="none" w:sz="0" w:space="0" w:color="auto"/>
        <w:right w:val="none" w:sz="0" w:space="0" w:color="auto"/>
      </w:divBdr>
    </w:div>
    <w:div w:id="1125081452">
      <w:bodyDiv w:val="1"/>
      <w:marLeft w:val="0"/>
      <w:marRight w:val="0"/>
      <w:marTop w:val="0"/>
      <w:marBottom w:val="0"/>
      <w:divBdr>
        <w:top w:val="none" w:sz="0" w:space="0" w:color="auto"/>
        <w:left w:val="none" w:sz="0" w:space="0" w:color="auto"/>
        <w:bottom w:val="none" w:sz="0" w:space="0" w:color="auto"/>
        <w:right w:val="none" w:sz="0" w:space="0" w:color="auto"/>
      </w:divBdr>
    </w:div>
    <w:div w:id="1125197759">
      <w:bodyDiv w:val="1"/>
      <w:marLeft w:val="0"/>
      <w:marRight w:val="0"/>
      <w:marTop w:val="0"/>
      <w:marBottom w:val="0"/>
      <w:divBdr>
        <w:top w:val="none" w:sz="0" w:space="0" w:color="auto"/>
        <w:left w:val="none" w:sz="0" w:space="0" w:color="auto"/>
        <w:bottom w:val="none" w:sz="0" w:space="0" w:color="auto"/>
        <w:right w:val="none" w:sz="0" w:space="0" w:color="auto"/>
      </w:divBdr>
    </w:div>
    <w:div w:id="1125274439">
      <w:bodyDiv w:val="1"/>
      <w:marLeft w:val="0"/>
      <w:marRight w:val="0"/>
      <w:marTop w:val="0"/>
      <w:marBottom w:val="0"/>
      <w:divBdr>
        <w:top w:val="none" w:sz="0" w:space="0" w:color="auto"/>
        <w:left w:val="none" w:sz="0" w:space="0" w:color="auto"/>
        <w:bottom w:val="none" w:sz="0" w:space="0" w:color="auto"/>
        <w:right w:val="none" w:sz="0" w:space="0" w:color="auto"/>
      </w:divBdr>
    </w:div>
    <w:div w:id="1125276734">
      <w:bodyDiv w:val="1"/>
      <w:marLeft w:val="0"/>
      <w:marRight w:val="0"/>
      <w:marTop w:val="0"/>
      <w:marBottom w:val="0"/>
      <w:divBdr>
        <w:top w:val="none" w:sz="0" w:space="0" w:color="auto"/>
        <w:left w:val="none" w:sz="0" w:space="0" w:color="auto"/>
        <w:bottom w:val="none" w:sz="0" w:space="0" w:color="auto"/>
        <w:right w:val="none" w:sz="0" w:space="0" w:color="auto"/>
      </w:divBdr>
    </w:div>
    <w:div w:id="1125347297">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662147">
      <w:bodyDiv w:val="1"/>
      <w:marLeft w:val="0"/>
      <w:marRight w:val="0"/>
      <w:marTop w:val="0"/>
      <w:marBottom w:val="0"/>
      <w:divBdr>
        <w:top w:val="none" w:sz="0" w:space="0" w:color="auto"/>
        <w:left w:val="none" w:sz="0" w:space="0" w:color="auto"/>
        <w:bottom w:val="none" w:sz="0" w:space="0" w:color="auto"/>
        <w:right w:val="none" w:sz="0" w:space="0" w:color="auto"/>
      </w:divBdr>
    </w:div>
    <w:div w:id="1125736335">
      <w:bodyDiv w:val="1"/>
      <w:marLeft w:val="0"/>
      <w:marRight w:val="0"/>
      <w:marTop w:val="0"/>
      <w:marBottom w:val="0"/>
      <w:divBdr>
        <w:top w:val="none" w:sz="0" w:space="0" w:color="auto"/>
        <w:left w:val="none" w:sz="0" w:space="0" w:color="auto"/>
        <w:bottom w:val="none" w:sz="0" w:space="0" w:color="auto"/>
        <w:right w:val="none" w:sz="0" w:space="0" w:color="auto"/>
      </w:divBdr>
    </w:div>
    <w:div w:id="1125854258">
      <w:bodyDiv w:val="1"/>
      <w:marLeft w:val="0"/>
      <w:marRight w:val="0"/>
      <w:marTop w:val="0"/>
      <w:marBottom w:val="0"/>
      <w:divBdr>
        <w:top w:val="none" w:sz="0" w:space="0" w:color="auto"/>
        <w:left w:val="none" w:sz="0" w:space="0" w:color="auto"/>
        <w:bottom w:val="none" w:sz="0" w:space="0" w:color="auto"/>
        <w:right w:val="none" w:sz="0" w:space="0" w:color="auto"/>
      </w:divBdr>
    </w:div>
    <w:div w:id="1126000778">
      <w:bodyDiv w:val="1"/>
      <w:marLeft w:val="0"/>
      <w:marRight w:val="0"/>
      <w:marTop w:val="0"/>
      <w:marBottom w:val="0"/>
      <w:divBdr>
        <w:top w:val="none" w:sz="0" w:space="0" w:color="auto"/>
        <w:left w:val="none" w:sz="0" w:space="0" w:color="auto"/>
        <w:bottom w:val="none" w:sz="0" w:space="0" w:color="auto"/>
        <w:right w:val="none" w:sz="0" w:space="0" w:color="auto"/>
      </w:divBdr>
    </w:div>
    <w:div w:id="1126117911">
      <w:bodyDiv w:val="1"/>
      <w:marLeft w:val="0"/>
      <w:marRight w:val="0"/>
      <w:marTop w:val="0"/>
      <w:marBottom w:val="0"/>
      <w:divBdr>
        <w:top w:val="none" w:sz="0" w:space="0" w:color="auto"/>
        <w:left w:val="none" w:sz="0" w:space="0" w:color="auto"/>
        <w:bottom w:val="none" w:sz="0" w:space="0" w:color="auto"/>
        <w:right w:val="none" w:sz="0" w:space="0" w:color="auto"/>
      </w:divBdr>
    </w:div>
    <w:div w:id="1126239151">
      <w:bodyDiv w:val="1"/>
      <w:marLeft w:val="0"/>
      <w:marRight w:val="0"/>
      <w:marTop w:val="0"/>
      <w:marBottom w:val="0"/>
      <w:divBdr>
        <w:top w:val="none" w:sz="0" w:space="0" w:color="auto"/>
        <w:left w:val="none" w:sz="0" w:space="0" w:color="auto"/>
        <w:bottom w:val="none" w:sz="0" w:space="0" w:color="auto"/>
        <w:right w:val="none" w:sz="0" w:space="0" w:color="auto"/>
      </w:divBdr>
    </w:div>
    <w:div w:id="1126241502">
      <w:bodyDiv w:val="1"/>
      <w:marLeft w:val="0"/>
      <w:marRight w:val="0"/>
      <w:marTop w:val="0"/>
      <w:marBottom w:val="0"/>
      <w:divBdr>
        <w:top w:val="none" w:sz="0" w:space="0" w:color="auto"/>
        <w:left w:val="none" w:sz="0" w:space="0" w:color="auto"/>
        <w:bottom w:val="none" w:sz="0" w:space="0" w:color="auto"/>
        <w:right w:val="none" w:sz="0" w:space="0" w:color="auto"/>
      </w:divBdr>
    </w:div>
    <w:div w:id="1126512389">
      <w:bodyDiv w:val="1"/>
      <w:marLeft w:val="0"/>
      <w:marRight w:val="0"/>
      <w:marTop w:val="0"/>
      <w:marBottom w:val="0"/>
      <w:divBdr>
        <w:top w:val="none" w:sz="0" w:space="0" w:color="auto"/>
        <w:left w:val="none" w:sz="0" w:space="0" w:color="auto"/>
        <w:bottom w:val="none" w:sz="0" w:space="0" w:color="auto"/>
        <w:right w:val="none" w:sz="0" w:space="0" w:color="auto"/>
      </w:divBdr>
    </w:div>
    <w:div w:id="1126660393">
      <w:bodyDiv w:val="1"/>
      <w:marLeft w:val="0"/>
      <w:marRight w:val="0"/>
      <w:marTop w:val="0"/>
      <w:marBottom w:val="0"/>
      <w:divBdr>
        <w:top w:val="none" w:sz="0" w:space="0" w:color="auto"/>
        <w:left w:val="none" w:sz="0" w:space="0" w:color="auto"/>
        <w:bottom w:val="none" w:sz="0" w:space="0" w:color="auto"/>
        <w:right w:val="none" w:sz="0" w:space="0" w:color="auto"/>
      </w:divBdr>
    </w:div>
    <w:div w:id="1126697717">
      <w:bodyDiv w:val="1"/>
      <w:marLeft w:val="0"/>
      <w:marRight w:val="0"/>
      <w:marTop w:val="0"/>
      <w:marBottom w:val="0"/>
      <w:divBdr>
        <w:top w:val="none" w:sz="0" w:space="0" w:color="auto"/>
        <w:left w:val="none" w:sz="0" w:space="0" w:color="auto"/>
        <w:bottom w:val="none" w:sz="0" w:space="0" w:color="auto"/>
        <w:right w:val="none" w:sz="0" w:space="0" w:color="auto"/>
      </w:divBdr>
    </w:div>
    <w:div w:id="1126701256">
      <w:bodyDiv w:val="1"/>
      <w:marLeft w:val="0"/>
      <w:marRight w:val="0"/>
      <w:marTop w:val="0"/>
      <w:marBottom w:val="0"/>
      <w:divBdr>
        <w:top w:val="none" w:sz="0" w:space="0" w:color="auto"/>
        <w:left w:val="none" w:sz="0" w:space="0" w:color="auto"/>
        <w:bottom w:val="none" w:sz="0" w:space="0" w:color="auto"/>
        <w:right w:val="none" w:sz="0" w:space="0" w:color="auto"/>
      </w:divBdr>
    </w:div>
    <w:div w:id="1126894518">
      <w:bodyDiv w:val="1"/>
      <w:marLeft w:val="0"/>
      <w:marRight w:val="0"/>
      <w:marTop w:val="0"/>
      <w:marBottom w:val="0"/>
      <w:divBdr>
        <w:top w:val="none" w:sz="0" w:space="0" w:color="auto"/>
        <w:left w:val="none" w:sz="0" w:space="0" w:color="auto"/>
        <w:bottom w:val="none" w:sz="0" w:space="0" w:color="auto"/>
        <w:right w:val="none" w:sz="0" w:space="0" w:color="auto"/>
      </w:divBdr>
    </w:div>
    <w:div w:id="1126898740">
      <w:bodyDiv w:val="1"/>
      <w:marLeft w:val="0"/>
      <w:marRight w:val="0"/>
      <w:marTop w:val="0"/>
      <w:marBottom w:val="0"/>
      <w:divBdr>
        <w:top w:val="none" w:sz="0" w:space="0" w:color="auto"/>
        <w:left w:val="none" w:sz="0" w:space="0" w:color="auto"/>
        <w:bottom w:val="none" w:sz="0" w:space="0" w:color="auto"/>
        <w:right w:val="none" w:sz="0" w:space="0" w:color="auto"/>
      </w:divBdr>
    </w:div>
    <w:div w:id="1127043977">
      <w:bodyDiv w:val="1"/>
      <w:marLeft w:val="0"/>
      <w:marRight w:val="0"/>
      <w:marTop w:val="0"/>
      <w:marBottom w:val="0"/>
      <w:divBdr>
        <w:top w:val="none" w:sz="0" w:space="0" w:color="auto"/>
        <w:left w:val="none" w:sz="0" w:space="0" w:color="auto"/>
        <w:bottom w:val="none" w:sz="0" w:space="0" w:color="auto"/>
        <w:right w:val="none" w:sz="0" w:space="0" w:color="auto"/>
      </w:divBdr>
    </w:div>
    <w:div w:id="1127045849">
      <w:bodyDiv w:val="1"/>
      <w:marLeft w:val="0"/>
      <w:marRight w:val="0"/>
      <w:marTop w:val="0"/>
      <w:marBottom w:val="0"/>
      <w:divBdr>
        <w:top w:val="none" w:sz="0" w:space="0" w:color="auto"/>
        <w:left w:val="none" w:sz="0" w:space="0" w:color="auto"/>
        <w:bottom w:val="none" w:sz="0" w:space="0" w:color="auto"/>
        <w:right w:val="none" w:sz="0" w:space="0" w:color="auto"/>
      </w:divBdr>
    </w:div>
    <w:div w:id="1127046458">
      <w:bodyDiv w:val="1"/>
      <w:marLeft w:val="0"/>
      <w:marRight w:val="0"/>
      <w:marTop w:val="0"/>
      <w:marBottom w:val="0"/>
      <w:divBdr>
        <w:top w:val="none" w:sz="0" w:space="0" w:color="auto"/>
        <w:left w:val="none" w:sz="0" w:space="0" w:color="auto"/>
        <w:bottom w:val="none" w:sz="0" w:space="0" w:color="auto"/>
        <w:right w:val="none" w:sz="0" w:space="0" w:color="auto"/>
      </w:divBdr>
    </w:div>
    <w:div w:id="1127159004">
      <w:bodyDiv w:val="1"/>
      <w:marLeft w:val="0"/>
      <w:marRight w:val="0"/>
      <w:marTop w:val="0"/>
      <w:marBottom w:val="0"/>
      <w:divBdr>
        <w:top w:val="none" w:sz="0" w:space="0" w:color="auto"/>
        <w:left w:val="none" w:sz="0" w:space="0" w:color="auto"/>
        <w:bottom w:val="none" w:sz="0" w:space="0" w:color="auto"/>
        <w:right w:val="none" w:sz="0" w:space="0" w:color="auto"/>
      </w:divBdr>
    </w:div>
    <w:div w:id="1127964301">
      <w:bodyDiv w:val="1"/>
      <w:marLeft w:val="0"/>
      <w:marRight w:val="0"/>
      <w:marTop w:val="0"/>
      <w:marBottom w:val="0"/>
      <w:divBdr>
        <w:top w:val="none" w:sz="0" w:space="0" w:color="auto"/>
        <w:left w:val="none" w:sz="0" w:space="0" w:color="auto"/>
        <w:bottom w:val="none" w:sz="0" w:space="0" w:color="auto"/>
        <w:right w:val="none" w:sz="0" w:space="0" w:color="auto"/>
      </w:divBdr>
    </w:div>
    <w:div w:id="1128015662">
      <w:bodyDiv w:val="1"/>
      <w:marLeft w:val="0"/>
      <w:marRight w:val="0"/>
      <w:marTop w:val="0"/>
      <w:marBottom w:val="0"/>
      <w:divBdr>
        <w:top w:val="none" w:sz="0" w:space="0" w:color="auto"/>
        <w:left w:val="none" w:sz="0" w:space="0" w:color="auto"/>
        <w:bottom w:val="none" w:sz="0" w:space="0" w:color="auto"/>
        <w:right w:val="none" w:sz="0" w:space="0" w:color="auto"/>
      </w:divBdr>
    </w:div>
    <w:div w:id="1128089691">
      <w:bodyDiv w:val="1"/>
      <w:marLeft w:val="0"/>
      <w:marRight w:val="0"/>
      <w:marTop w:val="0"/>
      <w:marBottom w:val="0"/>
      <w:divBdr>
        <w:top w:val="none" w:sz="0" w:space="0" w:color="auto"/>
        <w:left w:val="none" w:sz="0" w:space="0" w:color="auto"/>
        <w:bottom w:val="none" w:sz="0" w:space="0" w:color="auto"/>
        <w:right w:val="none" w:sz="0" w:space="0" w:color="auto"/>
      </w:divBdr>
    </w:div>
    <w:div w:id="1128282445">
      <w:bodyDiv w:val="1"/>
      <w:marLeft w:val="0"/>
      <w:marRight w:val="0"/>
      <w:marTop w:val="0"/>
      <w:marBottom w:val="0"/>
      <w:divBdr>
        <w:top w:val="none" w:sz="0" w:space="0" w:color="auto"/>
        <w:left w:val="none" w:sz="0" w:space="0" w:color="auto"/>
        <w:bottom w:val="none" w:sz="0" w:space="0" w:color="auto"/>
        <w:right w:val="none" w:sz="0" w:space="0" w:color="auto"/>
      </w:divBdr>
    </w:div>
    <w:div w:id="1128352199">
      <w:bodyDiv w:val="1"/>
      <w:marLeft w:val="0"/>
      <w:marRight w:val="0"/>
      <w:marTop w:val="0"/>
      <w:marBottom w:val="0"/>
      <w:divBdr>
        <w:top w:val="none" w:sz="0" w:space="0" w:color="auto"/>
        <w:left w:val="none" w:sz="0" w:space="0" w:color="auto"/>
        <w:bottom w:val="none" w:sz="0" w:space="0" w:color="auto"/>
        <w:right w:val="none" w:sz="0" w:space="0" w:color="auto"/>
      </w:divBdr>
    </w:div>
    <w:div w:id="1128426791">
      <w:bodyDiv w:val="1"/>
      <w:marLeft w:val="0"/>
      <w:marRight w:val="0"/>
      <w:marTop w:val="0"/>
      <w:marBottom w:val="0"/>
      <w:divBdr>
        <w:top w:val="none" w:sz="0" w:space="0" w:color="auto"/>
        <w:left w:val="none" w:sz="0" w:space="0" w:color="auto"/>
        <w:bottom w:val="none" w:sz="0" w:space="0" w:color="auto"/>
        <w:right w:val="none" w:sz="0" w:space="0" w:color="auto"/>
      </w:divBdr>
    </w:div>
    <w:div w:id="1128474307">
      <w:bodyDiv w:val="1"/>
      <w:marLeft w:val="0"/>
      <w:marRight w:val="0"/>
      <w:marTop w:val="0"/>
      <w:marBottom w:val="0"/>
      <w:divBdr>
        <w:top w:val="none" w:sz="0" w:space="0" w:color="auto"/>
        <w:left w:val="none" w:sz="0" w:space="0" w:color="auto"/>
        <w:bottom w:val="none" w:sz="0" w:space="0" w:color="auto"/>
        <w:right w:val="none" w:sz="0" w:space="0" w:color="auto"/>
      </w:divBdr>
    </w:div>
    <w:div w:id="1128862494">
      <w:bodyDiv w:val="1"/>
      <w:marLeft w:val="0"/>
      <w:marRight w:val="0"/>
      <w:marTop w:val="0"/>
      <w:marBottom w:val="0"/>
      <w:divBdr>
        <w:top w:val="none" w:sz="0" w:space="0" w:color="auto"/>
        <w:left w:val="none" w:sz="0" w:space="0" w:color="auto"/>
        <w:bottom w:val="none" w:sz="0" w:space="0" w:color="auto"/>
        <w:right w:val="none" w:sz="0" w:space="0" w:color="auto"/>
      </w:divBdr>
    </w:div>
    <w:div w:id="1128864952">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125714">
      <w:bodyDiv w:val="1"/>
      <w:marLeft w:val="0"/>
      <w:marRight w:val="0"/>
      <w:marTop w:val="0"/>
      <w:marBottom w:val="0"/>
      <w:divBdr>
        <w:top w:val="none" w:sz="0" w:space="0" w:color="auto"/>
        <w:left w:val="none" w:sz="0" w:space="0" w:color="auto"/>
        <w:bottom w:val="none" w:sz="0" w:space="0" w:color="auto"/>
        <w:right w:val="none" w:sz="0" w:space="0" w:color="auto"/>
      </w:divBdr>
    </w:div>
    <w:div w:id="1129129517">
      <w:bodyDiv w:val="1"/>
      <w:marLeft w:val="0"/>
      <w:marRight w:val="0"/>
      <w:marTop w:val="0"/>
      <w:marBottom w:val="0"/>
      <w:divBdr>
        <w:top w:val="none" w:sz="0" w:space="0" w:color="auto"/>
        <w:left w:val="none" w:sz="0" w:space="0" w:color="auto"/>
        <w:bottom w:val="none" w:sz="0" w:space="0" w:color="auto"/>
        <w:right w:val="none" w:sz="0" w:space="0" w:color="auto"/>
      </w:divBdr>
    </w:div>
    <w:div w:id="1129130624">
      <w:bodyDiv w:val="1"/>
      <w:marLeft w:val="0"/>
      <w:marRight w:val="0"/>
      <w:marTop w:val="0"/>
      <w:marBottom w:val="0"/>
      <w:divBdr>
        <w:top w:val="none" w:sz="0" w:space="0" w:color="auto"/>
        <w:left w:val="none" w:sz="0" w:space="0" w:color="auto"/>
        <w:bottom w:val="none" w:sz="0" w:space="0" w:color="auto"/>
        <w:right w:val="none" w:sz="0" w:space="0" w:color="auto"/>
      </w:divBdr>
    </w:div>
    <w:div w:id="1130130180">
      <w:bodyDiv w:val="1"/>
      <w:marLeft w:val="0"/>
      <w:marRight w:val="0"/>
      <w:marTop w:val="0"/>
      <w:marBottom w:val="0"/>
      <w:divBdr>
        <w:top w:val="none" w:sz="0" w:space="0" w:color="auto"/>
        <w:left w:val="none" w:sz="0" w:space="0" w:color="auto"/>
        <w:bottom w:val="none" w:sz="0" w:space="0" w:color="auto"/>
        <w:right w:val="none" w:sz="0" w:space="0" w:color="auto"/>
      </w:divBdr>
    </w:div>
    <w:div w:id="1130170334">
      <w:bodyDiv w:val="1"/>
      <w:marLeft w:val="0"/>
      <w:marRight w:val="0"/>
      <w:marTop w:val="0"/>
      <w:marBottom w:val="0"/>
      <w:divBdr>
        <w:top w:val="none" w:sz="0" w:space="0" w:color="auto"/>
        <w:left w:val="none" w:sz="0" w:space="0" w:color="auto"/>
        <w:bottom w:val="none" w:sz="0" w:space="0" w:color="auto"/>
        <w:right w:val="none" w:sz="0" w:space="0" w:color="auto"/>
      </w:divBdr>
    </w:div>
    <w:div w:id="1130245568">
      <w:bodyDiv w:val="1"/>
      <w:marLeft w:val="0"/>
      <w:marRight w:val="0"/>
      <w:marTop w:val="0"/>
      <w:marBottom w:val="0"/>
      <w:divBdr>
        <w:top w:val="none" w:sz="0" w:space="0" w:color="auto"/>
        <w:left w:val="none" w:sz="0" w:space="0" w:color="auto"/>
        <w:bottom w:val="none" w:sz="0" w:space="0" w:color="auto"/>
        <w:right w:val="none" w:sz="0" w:space="0" w:color="auto"/>
      </w:divBdr>
    </w:div>
    <w:div w:id="1130441889">
      <w:bodyDiv w:val="1"/>
      <w:marLeft w:val="0"/>
      <w:marRight w:val="0"/>
      <w:marTop w:val="0"/>
      <w:marBottom w:val="0"/>
      <w:divBdr>
        <w:top w:val="none" w:sz="0" w:space="0" w:color="auto"/>
        <w:left w:val="none" w:sz="0" w:space="0" w:color="auto"/>
        <w:bottom w:val="none" w:sz="0" w:space="0" w:color="auto"/>
        <w:right w:val="none" w:sz="0" w:space="0" w:color="auto"/>
      </w:divBdr>
    </w:div>
    <w:div w:id="1130634292">
      <w:bodyDiv w:val="1"/>
      <w:marLeft w:val="0"/>
      <w:marRight w:val="0"/>
      <w:marTop w:val="0"/>
      <w:marBottom w:val="0"/>
      <w:divBdr>
        <w:top w:val="none" w:sz="0" w:space="0" w:color="auto"/>
        <w:left w:val="none" w:sz="0" w:space="0" w:color="auto"/>
        <w:bottom w:val="none" w:sz="0" w:space="0" w:color="auto"/>
        <w:right w:val="none" w:sz="0" w:space="0" w:color="auto"/>
      </w:divBdr>
    </w:div>
    <w:div w:id="1130898310">
      <w:bodyDiv w:val="1"/>
      <w:marLeft w:val="0"/>
      <w:marRight w:val="0"/>
      <w:marTop w:val="0"/>
      <w:marBottom w:val="0"/>
      <w:divBdr>
        <w:top w:val="none" w:sz="0" w:space="0" w:color="auto"/>
        <w:left w:val="none" w:sz="0" w:space="0" w:color="auto"/>
        <w:bottom w:val="none" w:sz="0" w:space="0" w:color="auto"/>
        <w:right w:val="none" w:sz="0" w:space="0" w:color="auto"/>
      </w:divBdr>
    </w:div>
    <w:div w:id="1130901344">
      <w:bodyDiv w:val="1"/>
      <w:marLeft w:val="0"/>
      <w:marRight w:val="0"/>
      <w:marTop w:val="0"/>
      <w:marBottom w:val="0"/>
      <w:divBdr>
        <w:top w:val="none" w:sz="0" w:space="0" w:color="auto"/>
        <w:left w:val="none" w:sz="0" w:space="0" w:color="auto"/>
        <w:bottom w:val="none" w:sz="0" w:space="0" w:color="auto"/>
        <w:right w:val="none" w:sz="0" w:space="0" w:color="auto"/>
      </w:divBdr>
    </w:div>
    <w:div w:id="1131359111">
      <w:bodyDiv w:val="1"/>
      <w:marLeft w:val="0"/>
      <w:marRight w:val="0"/>
      <w:marTop w:val="0"/>
      <w:marBottom w:val="0"/>
      <w:divBdr>
        <w:top w:val="none" w:sz="0" w:space="0" w:color="auto"/>
        <w:left w:val="none" w:sz="0" w:space="0" w:color="auto"/>
        <w:bottom w:val="none" w:sz="0" w:space="0" w:color="auto"/>
        <w:right w:val="none" w:sz="0" w:space="0" w:color="auto"/>
      </w:divBdr>
    </w:div>
    <w:div w:id="1131443001">
      <w:bodyDiv w:val="1"/>
      <w:marLeft w:val="0"/>
      <w:marRight w:val="0"/>
      <w:marTop w:val="0"/>
      <w:marBottom w:val="0"/>
      <w:divBdr>
        <w:top w:val="none" w:sz="0" w:space="0" w:color="auto"/>
        <w:left w:val="none" w:sz="0" w:space="0" w:color="auto"/>
        <w:bottom w:val="none" w:sz="0" w:space="0" w:color="auto"/>
        <w:right w:val="none" w:sz="0" w:space="0" w:color="auto"/>
      </w:divBdr>
    </w:div>
    <w:div w:id="1131750180">
      <w:bodyDiv w:val="1"/>
      <w:marLeft w:val="0"/>
      <w:marRight w:val="0"/>
      <w:marTop w:val="0"/>
      <w:marBottom w:val="0"/>
      <w:divBdr>
        <w:top w:val="none" w:sz="0" w:space="0" w:color="auto"/>
        <w:left w:val="none" w:sz="0" w:space="0" w:color="auto"/>
        <w:bottom w:val="none" w:sz="0" w:space="0" w:color="auto"/>
        <w:right w:val="none" w:sz="0" w:space="0" w:color="auto"/>
      </w:divBdr>
    </w:div>
    <w:div w:id="1131898062">
      <w:bodyDiv w:val="1"/>
      <w:marLeft w:val="0"/>
      <w:marRight w:val="0"/>
      <w:marTop w:val="0"/>
      <w:marBottom w:val="0"/>
      <w:divBdr>
        <w:top w:val="none" w:sz="0" w:space="0" w:color="auto"/>
        <w:left w:val="none" w:sz="0" w:space="0" w:color="auto"/>
        <w:bottom w:val="none" w:sz="0" w:space="0" w:color="auto"/>
        <w:right w:val="none" w:sz="0" w:space="0" w:color="auto"/>
      </w:divBdr>
    </w:div>
    <w:div w:id="1131938776">
      <w:bodyDiv w:val="1"/>
      <w:marLeft w:val="0"/>
      <w:marRight w:val="0"/>
      <w:marTop w:val="0"/>
      <w:marBottom w:val="0"/>
      <w:divBdr>
        <w:top w:val="none" w:sz="0" w:space="0" w:color="auto"/>
        <w:left w:val="none" w:sz="0" w:space="0" w:color="auto"/>
        <w:bottom w:val="none" w:sz="0" w:space="0" w:color="auto"/>
        <w:right w:val="none" w:sz="0" w:space="0" w:color="auto"/>
      </w:divBdr>
    </w:div>
    <w:div w:id="1132165700">
      <w:bodyDiv w:val="1"/>
      <w:marLeft w:val="0"/>
      <w:marRight w:val="0"/>
      <w:marTop w:val="0"/>
      <w:marBottom w:val="0"/>
      <w:divBdr>
        <w:top w:val="none" w:sz="0" w:space="0" w:color="auto"/>
        <w:left w:val="none" w:sz="0" w:space="0" w:color="auto"/>
        <w:bottom w:val="none" w:sz="0" w:space="0" w:color="auto"/>
        <w:right w:val="none" w:sz="0" w:space="0" w:color="auto"/>
      </w:divBdr>
    </w:div>
    <w:div w:id="1132211091">
      <w:bodyDiv w:val="1"/>
      <w:marLeft w:val="0"/>
      <w:marRight w:val="0"/>
      <w:marTop w:val="0"/>
      <w:marBottom w:val="0"/>
      <w:divBdr>
        <w:top w:val="none" w:sz="0" w:space="0" w:color="auto"/>
        <w:left w:val="none" w:sz="0" w:space="0" w:color="auto"/>
        <w:bottom w:val="none" w:sz="0" w:space="0" w:color="auto"/>
        <w:right w:val="none" w:sz="0" w:space="0" w:color="auto"/>
      </w:divBdr>
    </w:div>
    <w:div w:id="1132216391">
      <w:bodyDiv w:val="1"/>
      <w:marLeft w:val="0"/>
      <w:marRight w:val="0"/>
      <w:marTop w:val="0"/>
      <w:marBottom w:val="0"/>
      <w:divBdr>
        <w:top w:val="none" w:sz="0" w:space="0" w:color="auto"/>
        <w:left w:val="none" w:sz="0" w:space="0" w:color="auto"/>
        <w:bottom w:val="none" w:sz="0" w:space="0" w:color="auto"/>
        <w:right w:val="none" w:sz="0" w:space="0" w:color="auto"/>
      </w:divBdr>
    </w:div>
    <w:div w:id="1132402560">
      <w:bodyDiv w:val="1"/>
      <w:marLeft w:val="0"/>
      <w:marRight w:val="0"/>
      <w:marTop w:val="0"/>
      <w:marBottom w:val="0"/>
      <w:divBdr>
        <w:top w:val="none" w:sz="0" w:space="0" w:color="auto"/>
        <w:left w:val="none" w:sz="0" w:space="0" w:color="auto"/>
        <w:bottom w:val="none" w:sz="0" w:space="0" w:color="auto"/>
        <w:right w:val="none" w:sz="0" w:space="0" w:color="auto"/>
      </w:divBdr>
    </w:div>
    <w:div w:id="1132477596">
      <w:bodyDiv w:val="1"/>
      <w:marLeft w:val="0"/>
      <w:marRight w:val="0"/>
      <w:marTop w:val="0"/>
      <w:marBottom w:val="0"/>
      <w:divBdr>
        <w:top w:val="none" w:sz="0" w:space="0" w:color="auto"/>
        <w:left w:val="none" w:sz="0" w:space="0" w:color="auto"/>
        <w:bottom w:val="none" w:sz="0" w:space="0" w:color="auto"/>
        <w:right w:val="none" w:sz="0" w:space="0" w:color="auto"/>
      </w:divBdr>
    </w:div>
    <w:div w:id="1132483343">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671529">
      <w:bodyDiv w:val="1"/>
      <w:marLeft w:val="0"/>
      <w:marRight w:val="0"/>
      <w:marTop w:val="0"/>
      <w:marBottom w:val="0"/>
      <w:divBdr>
        <w:top w:val="none" w:sz="0" w:space="0" w:color="auto"/>
        <w:left w:val="none" w:sz="0" w:space="0" w:color="auto"/>
        <w:bottom w:val="none" w:sz="0" w:space="0" w:color="auto"/>
        <w:right w:val="none" w:sz="0" w:space="0" w:color="auto"/>
      </w:divBdr>
    </w:div>
    <w:div w:id="1132795898">
      <w:bodyDiv w:val="1"/>
      <w:marLeft w:val="0"/>
      <w:marRight w:val="0"/>
      <w:marTop w:val="0"/>
      <w:marBottom w:val="0"/>
      <w:divBdr>
        <w:top w:val="none" w:sz="0" w:space="0" w:color="auto"/>
        <w:left w:val="none" w:sz="0" w:space="0" w:color="auto"/>
        <w:bottom w:val="none" w:sz="0" w:space="0" w:color="auto"/>
        <w:right w:val="none" w:sz="0" w:space="0" w:color="auto"/>
      </w:divBdr>
    </w:div>
    <w:div w:id="1132796523">
      <w:bodyDiv w:val="1"/>
      <w:marLeft w:val="0"/>
      <w:marRight w:val="0"/>
      <w:marTop w:val="0"/>
      <w:marBottom w:val="0"/>
      <w:divBdr>
        <w:top w:val="none" w:sz="0" w:space="0" w:color="auto"/>
        <w:left w:val="none" w:sz="0" w:space="0" w:color="auto"/>
        <w:bottom w:val="none" w:sz="0" w:space="0" w:color="auto"/>
        <w:right w:val="none" w:sz="0" w:space="0" w:color="auto"/>
      </w:divBdr>
    </w:div>
    <w:div w:id="1132869182">
      <w:bodyDiv w:val="1"/>
      <w:marLeft w:val="0"/>
      <w:marRight w:val="0"/>
      <w:marTop w:val="0"/>
      <w:marBottom w:val="0"/>
      <w:divBdr>
        <w:top w:val="none" w:sz="0" w:space="0" w:color="auto"/>
        <w:left w:val="none" w:sz="0" w:space="0" w:color="auto"/>
        <w:bottom w:val="none" w:sz="0" w:space="0" w:color="auto"/>
        <w:right w:val="none" w:sz="0" w:space="0" w:color="auto"/>
      </w:divBdr>
    </w:div>
    <w:div w:id="1132938209">
      <w:bodyDiv w:val="1"/>
      <w:marLeft w:val="0"/>
      <w:marRight w:val="0"/>
      <w:marTop w:val="0"/>
      <w:marBottom w:val="0"/>
      <w:divBdr>
        <w:top w:val="none" w:sz="0" w:space="0" w:color="auto"/>
        <w:left w:val="none" w:sz="0" w:space="0" w:color="auto"/>
        <w:bottom w:val="none" w:sz="0" w:space="0" w:color="auto"/>
        <w:right w:val="none" w:sz="0" w:space="0" w:color="auto"/>
      </w:divBdr>
    </w:div>
    <w:div w:id="1133018702">
      <w:bodyDiv w:val="1"/>
      <w:marLeft w:val="0"/>
      <w:marRight w:val="0"/>
      <w:marTop w:val="0"/>
      <w:marBottom w:val="0"/>
      <w:divBdr>
        <w:top w:val="none" w:sz="0" w:space="0" w:color="auto"/>
        <w:left w:val="none" w:sz="0" w:space="0" w:color="auto"/>
        <w:bottom w:val="none" w:sz="0" w:space="0" w:color="auto"/>
        <w:right w:val="none" w:sz="0" w:space="0" w:color="auto"/>
      </w:divBdr>
    </w:div>
    <w:div w:id="1133055724">
      <w:bodyDiv w:val="1"/>
      <w:marLeft w:val="0"/>
      <w:marRight w:val="0"/>
      <w:marTop w:val="0"/>
      <w:marBottom w:val="0"/>
      <w:divBdr>
        <w:top w:val="none" w:sz="0" w:space="0" w:color="auto"/>
        <w:left w:val="none" w:sz="0" w:space="0" w:color="auto"/>
        <w:bottom w:val="none" w:sz="0" w:space="0" w:color="auto"/>
        <w:right w:val="none" w:sz="0" w:space="0" w:color="auto"/>
      </w:divBdr>
    </w:div>
    <w:div w:id="1133137833">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596280">
      <w:bodyDiv w:val="1"/>
      <w:marLeft w:val="0"/>
      <w:marRight w:val="0"/>
      <w:marTop w:val="0"/>
      <w:marBottom w:val="0"/>
      <w:divBdr>
        <w:top w:val="none" w:sz="0" w:space="0" w:color="auto"/>
        <w:left w:val="none" w:sz="0" w:space="0" w:color="auto"/>
        <w:bottom w:val="none" w:sz="0" w:space="0" w:color="auto"/>
        <w:right w:val="none" w:sz="0" w:space="0" w:color="auto"/>
      </w:divBdr>
    </w:div>
    <w:div w:id="1133599156">
      <w:bodyDiv w:val="1"/>
      <w:marLeft w:val="0"/>
      <w:marRight w:val="0"/>
      <w:marTop w:val="0"/>
      <w:marBottom w:val="0"/>
      <w:divBdr>
        <w:top w:val="none" w:sz="0" w:space="0" w:color="auto"/>
        <w:left w:val="none" w:sz="0" w:space="0" w:color="auto"/>
        <w:bottom w:val="none" w:sz="0" w:space="0" w:color="auto"/>
        <w:right w:val="none" w:sz="0" w:space="0" w:color="auto"/>
      </w:divBdr>
    </w:div>
    <w:div w:id="1133642706">
      <w:bodyDiv w:val="1"/>
      <w:marLeft w:val="0"/>
      <w:marRight w:val="0"/>
      <w:marTop w:val="0"/>
      <w:marBottom w:val="0"/>
      <w:divBdr>
        <w:top w:val="none" w:sz="0" w:space="0" w:color="auto"/>
        <w:left w:val="none" w:sz="0" w:space="0" w:color="auto"/>
        <w:bottom w:val="none" w:sz="0" w:space="0" w:color="auto"/>
        <w:right w:val="none" w:sz="0" w:space="0" w:color="auto"/>
      </w:divBdr>
    </w:div>
    <w:div w:id="1133712371">
      <w:bodyDiv w:val="1"/>
      <w:marLeft w:val="0"/>
      <w:marRight w:val="0"/>
      <w:marTop w:val="0"/>
      <w:marBottom w:val="0"/>
      <w:divBdr>
        <w:top w:val="none" w:sz="0" w:space="0" w:color="auto"/>
        <w:left w:val="none" w:sz="0" w:space="0" w:color="auto"/>
        <w:bottom w:val="none" w:sz="0" w:space="0" w:color="auto"/>
        <w:right w:val="none" w:sz="0" w:space="0" w:color="auto"/>
      </w:divBdr>
    </w:div>
    <w:div w:id="1133715445">
      <w:bodyDiv w:val="1"/>
      <w:marLeft w:val="0"/>
      <w:marRight w:val="0"/>
      <w:marTop w:val="0"/>
      <w:marBottom w:val="0"/>
      <w:divBdr>
        <w:top w:val="none" w:sz="0" w:space="0" w:color="auto"/>
        <w:left w:val="none" w:sz="0" w:space="0" w:color="auto"/>
        <w:bottom w:val="none" w:sz="0" w:space="0" w:color="auto"/>
        <w:right w:val="none" w:sz="0" w:space="0" w:color="auto"/>
      </w:divBdr>
    </w:div>
    <w:div w:id="1134058484">
      <w:bodyDiv w:val="1"/>
      <w:marLeft w:val="0"/>
      <w:marRight w:val="0"/>
      <w:marTop w:val="0"/>
      <w:marBottom w:val="0"/>
      <w:divBdr>
        <w:top w:val="none" w:sz="0" w:space="0" w:color="auto"/>
        <w:left w:val="none" w:sz="0" w:space="0" w:color="auto"/>
        <w:bottom w:val="none" w:sz="0" w:space="0" w:color="auto"/>
        <w:right w:val="none" w:sz="0" w:space="0" w:color="auto"/>
      </w:divBdr>
    </w:div>
    <w:div w:id="1134063657">
      <w:bodyDiv w:val="1"/>
      <w:marLeft w:val="0"/>
      <w:marRight w:val="0"/>
      <w:marTop w:val="0"/>
      <w:marBottom w:val="0"/>
      <w:divBdr>
        <w:top w:val="none" w:sz="0" w:space="0" w:color="auto"/>
        <w:left w:val="none" w:sz="0" w:space="0" w:color="auto"/>
        <w:bottom w:val="none" w:sz="0" w:space="0" w:color="auto"/>
        <w:right w:val="none" w:sz="0" w:space="0" w:color="auto"/>
      </w:divBdr>
    </w:div>
    <w:div w:id="1134177477">
      <w:bodyDiv w:val="1"/>
      <w:marLeft w:val="0"/>
      <w:marRight w:val="0"/>
      <w:marTop w:val="0"/>
      <w:marBottom w:val="0"/>
      <w:divBdr>
        <w:top w:val="none" w:sz="0" w:space="0" w:color="auto"/>
        <w:left w:val="none" w:sz="0" w:space="0" w:color="auto"/>
        <w:bottom w:val="none" w:sz="0" w:space="0" w:color="auto"/>
        <w:right w:val="none" w:sz="0" w:space="0" w:color="auto"/>
      </w:divBdr>
    </w:div>
    <w:div w:id="1134252171">
      <w:bodyDiv w:val="1"/>
      <w:marLeft w:val="0"/>
      <w:marRight w:val="0"/>
      <w:marTop w:val="0"/>
      <w:marBottom w:val="0"/>
      <w:divBdr>
        <w:top w:val="none" w:sz="0" w:space="0" w:color="auto"/>
        <w:left w:val="none" w:sz="0" w:space="0" w:color="auto"/>
        <w:bottom w:val="none" w:sz="0" w:space="0" w:color="auto"/>
        <w:right w:val="none" w:sz="0" w:space="0" w:color="auto"/>
      </w:divBdr>
    </w:div>
    <w:div w:id="1134252574">
      <w:bodyDiv w:val="1"/>
      <w:marLeft w:val="0"/>
      <w:marRight w:val="0"/>
      <w:marTop w:val="0"/>
      <w:marBottom w:val="0"/>
      <w:divBdr>
        <w:top w:val="none" w:sz="0" w:space="0" w:color="auto"/>
        <w:left w:val="none" w:sz="0" w:space="0" w:color="auto"/>
        <w:bottom w:val="none" w:sz="0" w:space="0" w:color="auto"/>
        <w:right w:val="none" w:sz="0" w:space="0" w:color="auto"/>
      </w:divBdr>
    </w:div>
    <w:div w:id="1134327913">
      <w:bodyDiv w:val="1"/>
      <w:marLeft w:val="0"/>
      <w:marRight w:val="0"/>
      <w:marTop w:val="0"/>
      <w:marBottom w:val="0"/>
      <w:divBdr>
        <w:top w:val="none" w:sz="0" w:space="0" w:color="auto"/>
        <w:left w:val="none" w:sz="0" w:space="0" w:color="auto"/>
        <w:bottom w:val="none" w:sz="0" w:space="0" w:color="auto"/>
        <w:right w:val="none" w:sz="0" w:space="0" w:color="auto"/>
      </w:divBdr>
    </w:div>
    <w:div w:id="1134367531">
      <w:bodyDiv w:val="1"/>
      <w:marLeft w:val="0"/>
      <w:marRight w:val="0"/>
      <w:marTop w:val="0"/>
      <w:marBottom w:val="0"/>
      <w:divBdr>
        <w:top w:val="none" w:sz="0" w:space="0" w:color="auto"/>
        <w:left w:val="none" w:sz="0" w:space="0" w:color="auto"/>
        <w:bottom w:val="none" w:sz="0" w:space="0" w:color="auto"/>
        <w:right w:val="none" w:sz="0" w:space="0" w:color="auto"/>
      </w:divBdr>
    </w:div>
    <w:div w:id="1134525927">
      <w:bodyDiv w:val="1"/>
      <w:marLeft w:val="0"/>
      <w:marRight w:val="0"/>
      <w:marTop w:val="0"/>
      <w:marBottom w:val="0"/>
      <w:divBdr>
        <w:top w:val="none" w:sz="0" w:space="0" w:color="auto"/>
        <w:left w:val="none" w:sz="0" w:space="0" w:color="auto"/>
        <w:bottom w:val="none" w:sz="0" w:space="0" w:color="auto"/>
        <w:right w:val="none" w:sz="0" w:space="0" w:color="auto"/>
      </w:divBdr>
    </w:div>
    <w:div w:id="1134638875">
      <w:bodyDiv w:val="1"/>
      <w:marLeft w:val="0"/>
      <w:marRight w:val="0"/>
      <w:marTop w:val="0"/>
      <w:marBottom w:val="0"/>
      <w:divBdr>
        <w:top w:val="none" w:sz="0" w:space="0" w:color="auto"/>
        <w:left w:val="none" w:sz="0" w:space="0" w:color="auto"/>
        <w:bottom w:val="none" w:sz="0" w:space="0" w:color="auto"/>
        <w:right w:val="none" w:sz="0" w:space="0" w:color="auto"/>
      </w:divBdr>
    </w:div>
    <w:div w:id="1134715348">
      <w:bodyDiv w:val="1"/>
      <w:marLeft w:val="0"/>
      <w:marRight w:val="0"/>
      <w:marTop w:val="0"/>
      <w:marBottom w:val="0"/>
      <w:divBdr>
        <w:top w:val="none" w:sz="0" w:space="0" w:color="auto"/>
        <w:left w:val="none" w:sz="0" w:space="0" w:color="auto"/>
        <w:bottom w:val="none" w:sz="0" w:space="0" w:color="auto"/>
        <w:right w:val="none" w:sz="0" w:space="0" w:color="auto"/>
      </w:divBdr>
    </w:div>
    <w:div w:id="1134758353">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5100761">
      <w:bodyDiv w:val="1"/>
      <w:marLeft w:val="0"/>
      <w:marRight w:val="0"/>
      <w:marTop w:val="0"/>
      <w:marBottom w:val="0"/>
      <w:divBdr>
        <w:top w:val="none" w:sz="0" w:space="0" w:color="auto"/>
        <w:left w:val="none" w:sz="0" w:space="0" w:color="auto"/>
        <w:bottom w:val="none" w:sz="0" w:space="0" w:color="auto"/>
        <w:right w:val="none" w:sz="0" w:space="0" w:color="auto"/>
      </w:divBdr>
    </w:div>
    <w:div w:id="1135174433">
      <w:bodyDiv w:val="1"/>
      <w:marLeft w:val="0"/>
      <w:marRight w:val="0"/>
      <w:marTop w:val="0"/>
      <w:marBottom w:val="0"/>
      <w:divBdr>
        <w:top w:val="none" w:sz="0" w:space="0" w:color="auto"/>
        <w:left w:val="none" w:sz="0" w:space="0" w:color="auto"/>
        <w:bottom w:val="none" w:sz="0" w:space="0" w:color="auto"/>
        <w:right w:val="none" w:sz="0" w:space="0" w:color="auto"/>
      </w:divBdr>
    </w:div>
    <w:div w:id="1135366741">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370792">
      <w:bodyDiv w:val="1"/>
      <w:marLeft w:val="0"/>
      <w:marRight w:val="0"/>
      <w:marTop w:val="0"/>
      <w:marBottom w:val="0"/>
      <w:divBdr>
        <w:top w:val="none" w:sz="0" w:space="0" w:color="auto"/>
        <w:left w:val="none" w:sz="0" w:space="0" w:color="auto"/>
        <w:bottom w:val="none" w:sz="0" w:space="0" w:color="auto"/>
        <w:right w:val="none" w:sz="0" w:space="0" w:color="auto"/>
      </w:divBdr>
    </w:div>
    <w:div w:id="1135413920">
      <w:bodyDiv w:val="1"/>
      <w:marLeft w:val="0"/>
      <w:marRight w:val="0"/>
      <w:marTop w:val="0"/>
      <w:marBottom w:val="0"/>
      <w:divBdr>
        <w:top w:val="none" w:sz="0" w:space="0" w:color="auto"/>
        <w:left w:val="none" w:sz="0" w:space="0" w:color="auto"/>
        <w:bottom w:val="none" w:sz="0" w:space="0" w:color="auto"/>
        <w:right w:val="none" w:sz="0" w:space="0" w:color="auto"/>
      </w:divBdr>
    </w:div>
    <w:div w:id="1135417150">
      <w:bodyDiv w:val="1"/>
      <w:marLeft w:val="0"/>
      <w:marRight w:val="0"/>
      <w:marTop w:val="0"/>
      <w:marBottom w:val="0"/>
      <w:divBdr>
        <w:top w:val="none" w:sz="0" w:space="0" w:color="auto"/>
        <w:left w:val="none" w:sz="0" w:space="0" w:color="auto"/>
        <w:bottom w:val="none" w:sz="0" w:space="0" w:color="auto"/>
        <w:right w:val="none" w:sz="0" w:space="0" w:color="auto"/>
      </w:divBdr>
    </w:div>
    <w:div w:id="1135561690">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561970">
      <w:bodyDiv w:val="1"/>
      <w:marLeft w:val="0"/>
      <w:marRight w:val="0"/>
      <w:marTop w:val="0"/>
      <w:marBottom w:val="0"/>
      <w:divBdr>
        <w:top w:val="none" w:sz="0" w:space="0" w:color="auto"/>
        <w:left w:val="none" w:sz="0" w:space="0" w:color="auto"/>
        <w:bottom w:val="none" w:sz="0" w:space="0" w:color="auto"/>
        <w:right w:val="none" w:sz="0" w:space="0" w:color="auto"/>
      </w:divBdr>
    </w:div>
    <w:div w:id="1135638838">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757361">
      <w:bodyDiv w:val="1"/>
      <w:marLeft w:val="0"/>
      <w:marRight w:val="0"/>
      <w:marTop w:val="0"/>
      <w:marBottom w:val="0"/>
      <w:divBdr>
        <w:top w:val="none" w:sz="0" w:space="0" w:color="auto"/>
        <w:left w:val="none" w:sz="0" w:space="0" w:color="auto"/>
        <w:bottom w:val="none" w:sz="0" w:space="0" w:color="auto"/>
        <w:right w:val="none" w:sz="0" w:space="0" w:color="auto"/>
      </w:divBdr>
    </w:div>
    <w:div w:id="1135761426">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022563">
      <w:bodyDiv w:val="1"/>
      <w:marLeft w:val="0"/>
      <w:marRight w:val="0"/>
      <w:marTop w:val="0"/>
      <w:marBottom w:val="0"/>
      <w:divBdr>
        <w:top w:val="none" w:sz="0" w:space="0" w:color="auto"/>
        <w:left w:val="none" w:sz="0" w:space="0" w:color="auto"/>
        <w:bottom w:val="none" w:sz="0" w:space="0" w:color="auto"/>
        <w:right w:val="none" w:sz="0" w:space="0" w:color="auto"/>
      </w:divBdr>
    </w:div>
    <w:div w:id="1136028616">
      <w:bodyDiv w:val="1"/>
      <w:marLeft w:val="0"/>
      <w:marRight w:val="0"/>
      <w:marTop w:val="0"/>
      <w:marBottom w:val="0"/>
      <w:divBdr>
        <w:top w:val="none" w:sz="0" w:space="0" w:color="auto"/>
        <w:left w:val="none" w:sz="0" w:space="0" w:color="auto"/>
        <w:bottom w:val="none" w:sz="0" w:space="0" w:color="auto"/>
        <w:right w:val="none" w:sz="0" w:space="0" w:color="auto"/>
      </w:divBdr>
    </w:div>
    <w:div w:id="1136140505">
      <w:bodyDiv w:val="1"/>
      <w:marLeft w:val="0"/>
      <w:marRight w:val="0"/>
      <w:marTop w:val="0"/>
      <w:marBottom w:val="0"/>
      <w:divBdr>
        <w:top w:val="none" w:sz="0" w:space="0" w:color="auto"/>
        <w:left w:val="none" w:sz="0" w:space="0" w:color="auto"/>
        <w:bottom w:val="none" w:sz="0" w:space="0" w:color="auto"/>
        <w:right w:val="none" w:sz="0" w:space="0" w:color="auto"/>
      </w:divBdr>
    </w:div>
    <w:div w:id="1136140711">
      <w:bodyDiv w:val="1"/>
      <w:marLeft w:val="0"/>
      <w:marRight w:val="0"/>
      <w:marTop w:val="0"/>
      <w:marBottom w:val="0"/>
      <w:divBdr>
        <w:top w:val="none" w:sz="0" w:space="0" w:color="auto"/>
        <w:left w:val="none" w:sz="0" w:space="0" w:color="auto"/>
        <w:bottom w:val="none" w:sz="0" w:space="0" w:color="auto"/>
        <w:right w:val="none" w:sz="0" w:space="0" w:color="auto"/>
      </w:divBdr>
    </w:div>
    <w:div w:id="1136413090">
      <w:bodyDiv w:val="1"/>
      <w:marLeft w:val="0"/>
      <w:marRight w:val="0"/>
      <w:marTop w:val="0"/>
      <w:marBottom w:val="0"/>
      <w:divBdr>
        <w:top w:val="none" w:sz="0" w:space="0" w:color="auto"/>
        <w:left w:val="none" w:sz="0" w:space="0" w:color="auto"/>
        <w:bottom w:val="none" w:sz="0" w:space="0" w:color="auto"/>
        <w:right w:val="none" w:sz="0" w:space="0" w:color="auto"/>
      </w:divBdr>
    </w:div>
    <w:div w:id="1136491219">
      <w:bodyDiv w:val="1"/>
      <w:marLeft w:val="0"/>
      <w:marRight w:val="0"/>
      <w:marTop w:val="0"/>
      <w:marBottom w:val="0"/>
      <w:divBdr>
        <w:top w:val="none" w:sz="0" w:space="0" w:color="auto"/>
        <w:left w:val="none" w:sz="0" w:space="0" w:color="auto"/>
        <w:bottom w:val="none" w:sz="0" w:space="0" w:color="auto"/>
        <w:right w:val="none" w:sz="0" w:space="0" w:color="auto"/>
      </w:divBdr>
    </w:div>
    <w:div w:id="1136682183">
      <w:bodyDiv w:val="1"/>
      <w:marLeft w:val="0"/>
      <w:marRight w:val="0"/>
      <w:marTop w:val="0"/>
      <w:marBottom w:val="0"/>
      <w:divBdr>
        <w:top w:val="none" w:sz="0" w:space="0" w:color="auto"/>
        <w:left w:val="none" w:sz="0" w:space="0" w:color="auto"/>
        <w:bottom w:val="none" w:sz="0" w:space="0" w:color="auto"/>
        <w:right w:val="none" w:sz="0" w:space="0" w:color="auto"/>
      </w:divBdr>
    </w:div>
    <w:div w:id="1136944826">
      <w:bodyDiv w:val="1"/>
      <w:marLeft w:val="0"/>
      <w:marRight w:val="0"/>
      <w:marTop w:val="0"/>
      <w:marBottom w:val="0"/>
      <w:divBdr>
        <w:top w:val="none" w:sz="0" w:space="0" w:color="auto"/>
        <w:left w:val="none" w:sz="0" w:space="0" w:color="auto"/>
        <w:bottom w:val="none" w:sz="0" w:space="0" w:color="auto"/>
        <w:right w:val="none" w:sz="0" w:space="0" w:color="auto"/>
      </w:divBdr>
    </w:div>
    <w:div w:id="1137263549">
      <w:bodyDiv w:val="1"/>
      <w:marLeft w:val="0"/>
      <w:marRight w:val="0"/>
      <w:marTop w:val="0"/>
      <w:marBottom w:val="0"/>
      <w:divBdr>
        <w:top w:val="none" w:sz="0" w:space="0" w:color="auto"/>
        <w:left w:val="none" w:sz="0" w:space="0" w:color="auto"/>
        <w:bottom w:val="none" w:sz="0" w:space="0" w:color="auto"/>
        <w:right w:val="none" w:sz="0" w:space="0" w:color="auto"/>
      </w:divBdr>
    </w:div>
    <w:div w:id="1137381945">
      <w:bodyDiv w:val="1"/>
      <w:marLeft w:val="0"/>
      <w:marRight w:val="0"/>
      <w:marTop w:val="0"/>
      <w:marBottom w:val="0"/>
      <w:divBdr>
        <w:top w:val="none" w:sz="0" w:space="0" w:color="auto"/>
        <w:left w:val="none" w:sz="0" w:space="0" w:color="auto"/>
        <w:bottom w:val="none" w:sz="0" w:space="0" w:color="auto"/>
        <w:right w:val="none" w:sz="0" w:space="0" w:color="auto"/>
      </w:divBdr>
    </w:div>
    <w:div w:id="1137382277">
      <w:bodyDiv w:val="1"/>
      <w:marLeft w:val="0"/>
      <w:marRight w:val="0"/>
      <w:marTop w:val="0"/>
      <w:marBottom w:val="0"/>
      <w:divBdr>
        <w:top w:val="none" w:sz="0" w:space="0" w:color="auto"/>
        <w:left w:val="none" w:sz="0" w:space="0" w:color="auto"/>
        <w:bottom w:val="none" w:sz="0" w:space="0" w:color="auto"/>
        <w:right w:val="none" w:sz="0" w:space="0" w:color="auto"/>
      </w:divBdr>
    </w:div>
    <w:div w:id="1137574819">
      <w:bodyDiv w:val="1"/>
      <w:marLeft w:val="0"/>
      <w:marRight w:val="0"/>
      <w:marTop w:val="0"/>
      <w:marBottom w:val="0"/>
      <w:divBdr>
        <w:top w:val="none" w:sz="0" w:space="0" w:color="auto"/>
        <w:left w:val="none" w:sz="0" w:space="0" w:color="auto"/>
        <w:bottom w:val="none" w:sz="0" w:space="0" w:color="auto"/>
        <w:right w:val="none" w:sz="0" w:space="0" w:color="auto"/>
      </w:divBdr>
    </w:div>
    <w:div w:id="1137722559">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8064908">
      <w:bodyDiv w:val="1"/>
      <w:marLeft w:val="0"/>
      <w:marRight w:val="0"/>
      <w:marTop w:val="0"/>
      <w:marBottom w:val="0"/>
      <w:divBdr>
        <w:top w:val="none" w:sz="0" w:space="0" w:color="auto"/>
        <w:left w:val="none" w:sz="0" w:space="0" w:color="auto"/>
        <w:bottom w:val="none" w:sz="0" w:space="0" w:color="auto"/>
        <w:right w:val="none" w:sz="0" w:space="0" w:color="auto"/>
      </w:divBdr>
    </w:div>
    <w:div w:id="1138109471">
      <w:bodyDiv w:val="1"/>
      <w:marLeft w:val="0"/>
      <w:marRight w:val="0"/>
      <w:marTop w:val="0"/>
      <w:marBottom w:val="0"/>
      <w:divBdr>
        <w:top w:val="none" w:sz="0" w:space="0" w:color="auto"/>
        <w:left w:val="none" w:sz="0" w:space="0" w:color="auto"/>
        <w:bottom w:val="none" w:sz="0" w:space="0" w:color="auto"/>
        <w:right w:val="none" w:sz="0" w:space="0" w:color="auto"/>
      </w:divBdr>
    </w:div>
    <w:div w:id="1138258098">
      <w:bodyDiv w:val="1"/>
      <w:marLeft w:val="0"/>
      <w:marRight w:val="0"/>
      <w:marTop w:val="0"/>
      <w:marBottom w:val="0"/>
      <w:divBdr>
        <w:top w:val="none" w:sz="0" w:space="0" w:color="auto"/>
        <w:left w:val="none" w:sz="0" w:space="0" w:color="auto"/>
        <w:bottom w:val="none" w:sz="0" w:space="0" w:color="auto"/>
        <w:right w:val="none" w:sz="0" w:space="0" w:color="auto"/>
      </w:divBdr>
    </w:div>
    <w:div w:id="1138453251">
      <w:bodyDiv w:val="1"/>
      <w:marLeft w:val="0"/>
      <w:marRight w:val="0"/>
      <w:marTop w:val="0"/>
      <w:marBottom w:val="0"/>
      <w:divBdr>
        <w:top w:val="none" w:sz="0" w:space="0" w:color="auto"/>
        <w:left w:val="none" w:sz="0" w:space="0" w:color="auto"/>
        <w:bottom w:val="none" w:sz="0" w:space="0" w:color="auto"/>
        <w:right w:val="none" w:sz="0" w:space="0" w:color="auto"/>
      </w:divBdr>
    </w:div>
    <w:div w:id="1138496407">
      <w:bodyDiv w:val="1"/>
      <w:marLeft w:val="0"/>
      <w:marRight w:val="0"/>
      <w:marTop w:val="0"/>
      <w:marBottom w:val="0"/>
      <w:divBdr>
        <w:top w:val="none" w:sz="0" w:space="0" w:color="auto"/>
        <w:left w:val="none" w:sz="0" w:space="0" w:color="auto"/>
        <w:bottom w:val="none" w:sz="0" w:space="0" w:color="auto"/>
        <w:right w:val="none" w:sz="0" w:space="0" w:color="auto"/>
      </w:divBdr>
    </w:div>
    <w:div w:id="1138574037">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760430">
      <w:bodyDiv w:val="1"/>
      <w:marLeft w:val="0"/>
      <w:marRight w:val="0"/>
      <w:marTop w:val="0"/>
      <w:marBottom w:val="0"/>
      <w:divBdr>
        <w:top w:val="none" w:sz="0" w:space="0" w:color="auto"/>
        <w:left w:val="none" w:sz="0" w:space="0" w:color="auto"/>
        <w:bottom w:val="none" w:sz="0" w:space="0" w:color="auto"/>
        <w:right w:val="none" w:sz="0" w:space="0" w:color="auto"/>
      </w:divBdr>
    </w:div>
    <w:div w:id="1138887007">
      <w:bodyDiv w:val="1"/>
      <w:marLeft w:val="0"/>
      <w:marRight w:val="0"/>
      <w:marTop w:val="0"/>
      <w:marBottom w:val="0"/>
      <w:divBdr>
        <w:top w:val="none" w:sz="0" w:space="0" w:color="auto"/>
        <w:left w:val="none" w:sz="0" w:space="0" w:color="auto"/>
        <w:bottom w:val="none" w:sz="0" w:space="0" w:color="auto"/>
        <w:right w:val="none" w:sz="0" w:space="0" w:color="auto"/>
      </w:divBdr>
    </w:div>
    <w:div w:id="1139112331">
      <w:bodyDiv w:val="1"/>
      <w:marLeft w:val="0"/>
      <w:marRight w:val="0"/>
      <w:marTop w:val="0"/>
      <w:marBottom w:val="0"/>
      <w:divBdr>
        <w:top w:val="none" w:sz="0" w:space="0" w:color="auto"/>
        <w:left w:val="none" w:sz="0" w:space="0" w:color="auto"/>
        <w:bottom w:val="none" w:sz="0" w:space="0" w:color="auto"/>
        <w:right w:val="none" w:sz="0" w:space="0" w:color="auto"/>
      </w:divBdr>
    </w:div>
    <w:div w:id="1139298226">
      <w:bodyDiv w:val="1"/>
      <w:marLeft w:val="0"/>
      <w:marRight w:val="0"/>
      <w:marTop w:val="0"/>
      <w:marBottom w:val="0"/>
      <w:divBdr>
        <w:top w:val="none" w:sz="0" w:space="0" w:color="auto"/>
        <w:left w:val="none" w:sz="0" w:space="0" w:color="auto"/>
        <w:bottom w:val="none" w:sz="0" w:space="0" w:color="auto"/>
        <w:right w:val="none" w:sz="0" w:space="0" w:color="auto"/>
      </w:divBdr>
    </w:div>
    <w:div w:id="1139808768">
      <w:bodyDiv w:val="1"/>
      <w:marLeft w:val="0"/>
      <w:marRight w:val="0"/>
      <w:marTop w:val="0"/>
      <w:marBottom w:val="0"/>
      <w:divBdr>
        <w:top w:val="none" w:sz="0" w:space="0" w:color="auto"/>
        <w:left w:val="none" w:sz="0" w:space="0" w:color="auto"/>
        <w:bottom w:val="none" w:sz="0" w:space="0" w:color="auto"/>
        <w:right w:val="none" w:sz="0" w:space="0" w:color="auto"/>
      </w:divBdr>
    </w:div>
    <w:div w:id="1139809434">
      <w:bodyDiv w:val="1"/>
      <w:marLeft w:val="0"/>
      <w:marRight w:val="0"/>
      <w:marTop w:val="0"/>
      <w:marBottom w:val="0"/>
      <w:divBdr>
        <w:top w:val="none" w:sz="0" w:space="0" w:color="auto"/>
        <w:left w:val="none" w:sz="0" w:space="0" w:color="auto"/>
        <w:bottom w:val="none" w:sz="0" w:space="0" w:color="auto"/>
        <w:right w:val="none" w:sz="0" w:space="0" w:color="auto"/>
      </w:divBdr>
    </w:div>
    <w:div w:id="1139955242">
      <w:bodyDiv w:val="1"/>
      <w:marLeft w:val="0"/>
      <w:marRight w:val="0"/>
      <w:marTop w:val="0"/>
      <w:marBottom w:val="0"/>
      <w:divBdr>
        <w:top w:val="none" w:sz="0" w:space="0" w:color="auto"/>
        <w:left w:val="none" w:sz="0" w:space="0" w:color="auto"/>
        <w:bottom w:val="none" w:sz="0" w:space="0" w:color="auto"/>
        <w:right w:val="none" w:sz="0" w:space="0" w:color="auto"/>
      </w:divBdr>
    </w:div>
    <w:div w:id="1139958360">
      <w:bodyDiv w:val="1"/>
      <w:marLeft w:val="0"/>
      <w:marRight w:val="0"/>
      <w:marTop w:val="0"/>
      <w:marBottom w:val="0"/>
      <w:divBdr>
        <w:top w:val="none" w:sz="0" w:space="0" w:color="auto"/>
        <w:left w:val="none" w:sz="0" w:space="0" w:color="auto"/>
        <w:bottom w:val="none" w:sz="0" w:space="0" w:color="auto"/>
        <w:right w:val="none" w:sz="0" w:space="0" w:color="auto"/>
      </w:divBdr>
    </w:div>
    <w:div w:id="1139998818">
      <w:bodyDiv w:val="1"/>
      <w:marLeft w:val="0"/>
      <w:marRight w:val="0"/>
      <w:marTop w:val="0"/>
      <w:marBottom w:val="0"/>
      <w:divBdr>
        <w:top w:val="none" w:sz="0" w:space="0" w:color="auto"/>
        <w:left w:val="none" w:sz="0" w:space="0" w:color="auto"/>
        <w:bottom w:val="none" w:sz="0" w:space="0" w:color="auto"/>
        <w:right w:val="none" w:sz="0" w:space="0" w:color="auto"/>
      </w:divBdr>
    </w:div>
    <w:div w:id="1140002856">
      <w:bodyDiv w:val="1"/>
      <w:marLeft w:val="0"/>
      <w:marRight w:val="0"/>
      <w:marTop w:val="0"/>
      <w:marBottom w:val="0"/>
      <w:divBdr>
        <w:top w:val="none" w:sz="0" w:space="0" w:color="auto"/>
        <w:left w:val="none" w:sz="0" w:space="0" w:color="auto"/>
        <w:bottom w:val="none" w:sz="0" w:space="0" w:color="auto"/>
        <w:right w:val="none" w:sz="0" w:space="0" w:color="auto"/>
      </w:divBdr>
    </w:div>
    <w:div w:id="1140031407">
      <w:bodyDiv w:val="1"/>
      <w:marLeft w:val="0"/>
      <w:marRight w:val="0"/>
      <w:marTop w:val="0"/>
      <w:marBottom w:val="0"/>
      <w:divBdr>
        <w:top w:val="none" w:sz="0" w:space="0" w:color="auto"/>
        <w:left w:val="none" w:sz="0" w:space="0" w:color="auto"/>
        <w:bottom w:val="none" w:sz="0" w:space="0" w:color="auto"/>
        <w:right w:val="none" w:sz="0" w:space="0" w:color="auto"/>
      </w:divBdr>
    </w:div>
    <w:div w:id="1140146955">
      <w:bodyDiv w:val="1"/>
      <w:marLeft w:val="0"/>
      <w:marRight w:val="0"/>
      <w:marTop w:val="0"/>
      <w:marBottom w:val="0"/>
      <w:divBdr>
        <w:top w:val="none" w:sz="0" w:space="0" w:color="auto"/>
        <w:left w:val="none" w:sz="0" w:space="0" w:color="auto"/>
        <w:bottom w:val="none" w:sz="0" w:space="0" w:color="auto"/>
        <w:right w:val="none" w:sz="0" w:space="0" w:color="auto"/>
      </w:divBdr>
    </w:div>
    <w:div w:id="1140225191">
      <w:bodyDiv w:val="1"/>
      <w:marLeft w:val="0"/>
      <w:marRight w:val="0"/>
      <w:marTop w:val="0"/>
      <w:marBottom w:val="0"/>
      <w:divBdr>
        <w:top w:val="none" w:sz="0" w:space="0" w:color="auto"/>
        <w:left w:val="none" w:sz="0" w:space="0" w:color="auto"/>
        <w:bottom w:val="none" w:sz="0" w:space="0" w:color="auto"/>
        <w:right w:val="none" w:sz="0" w:space="0" w:color="auto"/>
      </w:divBdr>
    </w:div>
    <w:div w:id="1140338959">
      <w:bodyDiv w:val="1"/>
      <w:marLeft w:val="0"/>
      <w:marRight w:val="0"/>
      <w:marTop w:val="0"/>
      <w:marBottom w:val="0"/>
      <w:divBdr>
        <w:top w:val="none" w:sz="0" w:space="0" w:color="auto"/>
        <w:left w:val="none" w:sz="0" w:space="0" w:color="auto"/>
        <w:bottom w:val="none" w:sz="0" w:space="0" w:color="auto"/>
        <w:right w:val="none" w:sz="0" w:space="0" w:color="auto"/>
      </w:divBdr>
    </w:div>
    <w:div w:id="1140420557">
      <w:bodyDiv w:val="1"/>
      <w:marLeft w:val="0"/>
      <w:marRight w:val="0"/>
      <w:marTop w:val="0"/>
      <w:marBottom w:val="0"/>
      <w:divBdr>
        <w:top w:val="none" w:sz="0" w:space="0" w:color="auto"/>
        <w:left w:val="none" w:sz="0" w:space="0" w:color="auto"/>
        <w:bottom w:val="none" w:sz="0" w:space="0" w:color="auto"/>
        <w:right w:val="none" w:sz="0" w:space="0" w:color="auto"/>
      </w:divBdr>
    </w:div>
    <w:div w:id="1140462844">
      <w:bodyDiv w:val="1"/>
      <w:marLeft w:val="0"/>
      <w:marRight w:val="0"/>
      <w:marTop w:val="0"/>
      <w:marBottom w:val="0"/>
      <w:divBdr>
        <w:top w:val="none" w:sz="0" w:space="0" w:color="auto"/>
        <w:left w:val="none" w:sz="0" w:space="0" w:color="auto"/>
        <w:bottom w:val="none" w:sz="0" w:space="0" w:color="auto"/>
        <w:right w:val="none" w:sz="0" w:space="0" w:color="auto"/>
      </w:divBdr>
    </w:div>
    <w:div w:id="1140532230">
      <w:bodyDiv w:val="1"/>
      <w:marLeft w:val="0"/>
      <w:marRight w:val="0"/>
      <w:marTop w:val="0"/>
      <w:marBottom w:val="0"/>
      <w:divBdr>
        <w:top w:val="none" w:sz="0" w:space="0" w:color="auto"/>
        <w:left w:val="none" w:sz="0" w:space="0" w:color="auto"/>
        <w:bottom w:val="none" w:sz="0" w:space="0" w:color="auto"/>
        <w:right w:val="none" w:sz="0" w:space="0" w:color="auto"/>
      </w:divBdr>
    </w:div>
    <w:div w:id="1140536844">
      <w:bodyDiv w:val="1"/>
      <w:marLeft w:val="0"/>
      <w:marRight w:val="0"/>
      <w:marTop w:val="0"/>
      <w:marBottom w:val="0"/>
      <w:divBdr>
        <w:top w:val="none" w:sz="0" w:space="0" w:color="auto"/>
        <w:left w:val="none" w:sz="0" w:space="0" w:color="auto"/>
        <w:bottom w:val="none" w:sz="0" w:space="0" w:color="auto"/>
        <w:right w:val="none" w:sz="0" w:space="0" w:color="auto"/>
      </w:divBdr>
    </w:div>
    <w:div w:id="1140727729">
      <w:bodyDiv w:val="1"/>
      <w:marLeft w:val="0"/>
      <w:marRight w:val="0"/>
      <w:marTop w:val="0"/>
      <w:marBottom w:val="0"/>
      <w:divBdr>
        <w:top w:val="none" w:sz="0" w:space="0" w:color="auto"/>
        <w:left w:val="none" w:sz="0" w:space="0" w:color="auto"/>
        <w:bottom w:val="none" w:sz="0" w:space="0" w:color="auto"/>
        <w:right w:val="none" w:sz="0" w:space="0" w:color="auto"/>
      </w:divBdr>
    </w:div>
    <w:div w:id="1140920375">
      <w:bodyDiv w:val="1"/>
      <w:marLeft w:val="0"/>
      <w:marRight w:val="0"/>
      <w:marTop w:val="0"/>
      <w:marBottom w:val="0"/>
      <w:divBdr>
        <w:top w:val="none" w:sz="0" w:space="0" w:color="auto"/>
        <w:left w:val="none" w:sz="0" w:space="0" w:color="auto"/>
        <w:bottom w:val="none" w:sz="0" w:space="0" w:color="auto"/>
        <w:right w:val="none" w:sz="0" w:space="0" w:color="auto"/>
      </w:divBdr>
    </w:div>
    <w:div w:id="1141003601">
      <w:bodyDiv w:val="1"/>
      <w:marLeft w:val="0"/>
      <w:marRight w:val="0"/>
      <w:marTop w:val="0"/>
      <w:marBottom w:val="0"/>
      <w:divBdr>
        <w:top w:val="none" w:sz="0" w:space="0" w:color="auto"/>
        <w:left w:val="none" w:sz="0" w:space="0" w:color="auto"/>
        <w:bottom w:val="none" w:sz="0" w:space="0" w:color="auto"/>
        <w:right w:val="none" w:sz="0" w:space="0" w:color="auto"/>
      </w:divBdr>
    </w:div>
    <w:div w:id="1141072616">
      <w:bodyDiv w:val="1"/>
      <w:marLeft w:val="0"/>
      <w:marRight w:val="0"/>
      <w:marTop w:val="0"/>
      <w:marBottom w:val="0"/>
      <w:divBdr>
        <w:top w:val="none" w:sz="0" w:space="0" w:color="auto"/>
        <w:left w:val="none" w:sz="0" w:space="0" w:color="auto"/>
        <w:bottom w:val="none" w:sz="0" w:space="0" w:color="auto"/>
        <w:right w:val="none" w:sz="0" w:space="0" w:color="auto"/>
      </w:divBdr>
    </w:div>
    <w:div w:id="1141075690">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118779">
      <w:bodyDiv w:val="1"/>
      <w:marLeft w:val="0"/>
      <w:marRight w:val="0"/>
      <w:marTop w:val="0"/>
      <w:marBottom w:val="0"/>
      <w:divBdr>
        <w:top w:val="none" w:sz="0" w:space="0" w:color="auto"/>
        <w:left w:val="none" w:sz="0" w:space="0" w:color="auto"/>
        <w:bottom w:val="none" w:sz="0" w:space="0" w:color="auto"/>
        <w:right w:val="none" w:sz="0" w:space="0" w:color="auto"/>
      </w:divBdr>
    </w:div>
    <w:div w:id="1141119110">
      <w:bodyDiv w:val="1"/>
      <w:marLeft w:val="0"/>
      <w:marRight w:val="0"/>
      <w:marTop w:val="0"/>
      <w:marBottom w:val="0"/>
      <w:divBdr>
        <w:top w:val="none" w:sz="0" w:space="0" w:color="auto"/>
        <w:left w:val="none" w:sz="0" w:space="0" w:color="auto"/>
        <w:bottom w:val="none" w:sz="0" w:space="0" w:color="auto"/>
        <w:right w:val="none" w:sz="0" w:space="0" w:color="auto"/>
      </w:divBdr>
    </w:div>
    <w:div w:id="1141193584">
      <w:bodyDiv w:val="1"/>
      <w:marLeft w:val="0"/>
      <w:marRight w:val="0"/>
      <w:marTop w:val="0"/>
      <w:marBottom w:val="0"/>
      <w:divBdr>
        <w:top w:val="none" w:sz="0" w:space="0" w:color="auto"/>
        <w:left w:val="none" w:sz="0" w:space="0" w:color="auto"/>
        <w:bottom w:val="none" w:sz="0" w:space="0" w:color="auto"/>
        <w:right w:val="none" w:sz="0" w:space="0" w:color="auto"/>
      </w:divBdr>
    </w:div>
    <w:div w:id="1141311254">
      <w:bodyDiv w:val="1"/>
      <w:marLeft w:val="0"/>
      <w:marRight w:val="0"/>
      <w:marTop w:val="0"/>
      <w:marBottom w:val="0"/>
      <w:divBdr>
        <w:top w:val="none" w:sz="0" w:space="0" w:color="auto"/>
        <w:left w:val="none" w:sz="0" w:space="0" w:color="auto"/>
        <w:bottom w:val="none" w:sz="0" w:space="0" w:color="auto"/>
        <w:right w:val="none" w:sz="0" w:space="0" w:color="auto"/>
      </w:divBdr>
    </w:div>
    <w:div w:id="1141311484">
      <w:bodyDiv w:val="1"/>
      <w:marLeft w:val="0"/>
      <w:marRight w:val="0"/>
      <w:marTop w:val="0"/>
      <w:marBottom w:val="0"/>
      <w:divBdr>
        <w:top w:val="none" w:sz="0" w:space="0" w:color="auto"/>
        <w:left w:val="none" w:sz="0" w:space="0" w:color="auto"/>
        <w:bottom w:val="none" w:sz="0" w:space="0" w:color="auto"/>
        <w:right w:val="none" w:sz="0" w:space="0" w:color="auto"/>
      </w:divBdr>
    </w:div>
    <w:div w:id="1141380972">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1575156">
      <w:bodyDiv w:val="1"/>
      <w:marLeft w:val="0"/>
      <w:marRight w:val="0"/>
      <w:marTop w:val="0"/>
      <w:marBottom w:val="0"/>
      <w:divBdr>
        <w:top w:val="none" w:sz="0" w:space="0" w:color="auto"/>
        <w:left w:val="none" w:sz="0" w:space="0" w:color="auto"/>
        <w:bottom w:val="none" w:sz="0" w:space="0" w:color="auto"/>
        <w:right w:val="none" w:sz="0" w:space="0" w:color="auto"/>
      </w:divBdr>
    </w:div>
    <w:div w:id="1141652164">
      <w:bodyDiv w:val="1"/>
      <w:marLeft w:val="0"/>
      <w:marRight w:val="0"/>
      <w:marTop w:val="0"/>
      <w:marBottom w:val="0"/>
      <w:divBdr>
        <w:top w:val="none" w:sz="0" w:space="0" w:color="auto"/>
        <w:left w:val="none" w:sz="0" w:space="0" w:color="auto"/>
        <w:bottom w:val="none" w:sz="0" w:space="0" w:color="auto"/>
        <w:right w:val="none" w:sz="0" w:space="0" w:color="auto"/>
      </w:divBdr>
    </w:div>
    <w:div w:id="1142044820">
      <w:bodyDiv w:val="1"/>
      <w:marLeft w:val="0"/>
      <w:marRight w:val="0"/>
      <w:marTop w:val="0"/>
      <w:marBottom w:val="0"/>
      <w:divBdr>
        <w:top w:val="none" w:sz="0" w:space="0" w:color="auto"/>
        <w:left w:val="none" w:sz="0" w:space="0" w:color="auto"/>
        <w:bottom w:val="none" w:sz="0" w:space="0" w:color="auto"/>
        <w:right w:val="none" w:sz="0" w:space="0" w:color="auto"/>
      </w:divBdr>
    </w:div>
    <w:div w:id="1142380739">
      <w:bodyDiv w:val="1"/>
      <w:marLeft w:val="0"/>
      <w:marRight w:val="0"/>
      <w:marTop w:val="0"/>
      <w:marBottom w:val="0"/>
      <w:divBdr>
        <w:top w:val="none" w:sz="0" w:space="0" w:color="auto"/>
        <w:left w:val="none" w:sz="0" w:space="0" w:color="auto"/>
        <w:bottom w:val="none" w:sz="0" w:space="0" w:color="auto"/>
        <w:right w:val="none" w:sz="0" w:space="0" w:color="auto"/>
      </w:divBdr>
    </w:div>
    <w:div w:id="1142424690">
      <w:bodyDiv w:val="1"/>
      <w:marLeft w:val="0"/>
      <w:marRight w:val="0"/>
      <w:marTop w:val="0"/>
      <w:marBottom w:val="0"/>
      <w:divBdr>
        <w:top w:val="none" w:sz="0" w:space="0" w:color="auto"/>
        <w:left w:val="none" w:sz="0" w:space="0" w:color="auto"/>
        <w:bottom w:val="none" w:sz="0" w:space="0" w:color="auto"/>
        <w:right w:val="none" w:sz="0" w:space="0" w:color="auto"/>
      </w:divBdr>
    </w:div>
    <w:div w:id="1142504183">
      <w:bodyDiv w:val="1"/>
      <w:marLeft w:val="0"/>
      <w:marRight w:val="0"/>
      <w:marTop w:val="0"/>
      <w:marBottom w:val="0"/>
      <w:divBdr>
        <w:top w:val="none" w:sz="0" w:space="0" w:color="auto"/>
        <w:left w:val="none" w:sz="0" w:space="0" w:color="auto"/>
        <w:bottom w:val="none" w:sz="0" w:space="0" w:color="auto"/>
        <w:right w:val="none" w:sz="0" w:space="0" w:color="auto"/>
      </w:divBdr>
    </w:div>
    <w:div w:id="1142699601">
      <w:bodyDiv w:val="1"/>
      <w:marLeft w:val="0"/>
      <w:marRight w:val="0"/>
      <w:marTop w:val="0"/>
      <w:marBottom w:val="0"/>
      <w:divBdr>
        <w:top w:val="none" w:sz="0" w:space="0" w:color="auto"/>
        <w:left w:val="none" w:sz="0" w:space="0" w:color="auto"/>
        <w:bottom w:val="none" w:sz="0" w:space="0" w:color="auto"/>
        <w:right w:val="none" w:sz="0" w:space="0" w:color="auto"/>
      </w:divBdr>
    </w:div>
    <w:div w:id="1142699824">
      <w:bodyDiv w:val="1"/>
      <w:marLeft w:val="0"/>
      <w:marRight w:val="0"/>
      <w:marTop w:val="0"/>
      <w:marBottom w:val="0"/>
      <w:divBdr>
        <w:top w:val="none" w:sz="0" w:space="0" w:color="auto"/>
        <w:left w:val="none" w:sz="0" w:space="0" w:color="auto"/>
        <w:bottom w:val="none" w:sz="0" w:space="0" w:color="auto"/>
        <w:right w:val="none" w:sz="0" w:space="0" w:color="auto"/>
      </w:divBdr>
    </w:div>
    <w:div w:id="1142966351">
      <w:bodyDiv w:val="1"/>
      <w:marLeft w:val="0"/>
      <w:marRight w:val="0"/>
      <w:marTop w:val="0"/>
      <w:marBottom w:val="0"/>
      <w:divBdr>
        <w:top w:val="none" w:sz="0" w:space="0" w:color="auto"/>
        <w:left w:val="none" w:sz="0" w:space="0" w:color="auto"/>
        <w:bottom w:val="none" w:sz="0" w:space="0" w:color="auto"/>
        <w:right w:val="none" w:sz="0" w:space="0" w:color="auto"/>
      </w:divBdr>
    </w:div>
    <w:div w:id="1143156806">
      <w:bodyDiv w:val="1"/>
      <w:marLeft w:val="0"/>
      <w:marRight w:val="0"/>
      <w:marTop w:val="0"/>
      <w:marBottom w:val="0"/>
      <w:divBdr>
        <w:top w:val="none" w:sz="0" w:space="0" w:color="auto"/>
        <w:left w:val="none" w:sz="0" w:space="0" w:color="auto"/>
        <w:bottom w:val="none" w:sz="0" w:space="0" w:color="auto"/>
        <w:right w:val="none" w:sz="0" w:space="0" w:color="auto"/>
      </w:divBdr>
    </w:div>
    <w:div w:id="1143277297">
      <w:bodyDiv w:val="1"/>
      <w:marLeft w:val="0"/>
      <w:marRight w:val="0"/>
      <w:marTop w:val="0"/>
      <w:marBottom w:val="0"/>
      <w:divBdr>
        <w:top w:val="none" w:sz="0" w:space="0" w:color="auto"/>
        <w:left w:val="none" w:sz="0" w:space="0" w:color="auto"/>
        <w:bottom w:val="none" w:sz="0" w:space="0" w:color="auto"/>
        <w:right w:val="none" w:sz="0" w:space="0" w:color="auto"/>
      </w:divBdr>
    </w:div>
    <w:div w:id="1143279958">
      <w:bodyDiv w:val="1"/>
      <w:marLeft w:val="0"/>
      <w:marRight w:val="0"/>
      <w:marTop w:val="0"/>
      <w:marBottom w:val="0"/>
      <w:divBdr>
        <w:top w:val="none" w:sz="0" w:space="0" w:color="auto"/>
        <w:left w:val="none" w:sz="0" w:space="0" w:color="auto"/>
        <w:bottom w:val="none" w:sz="0" w:space="0" w:color="auto"/>
        <w:right w:val="none" w:sz="0" w:space="0" w:color="auto"/>
      </w:divBdr>
    </w:div>
    <w:div w:id="1143472269">
      <w:bodyDiv w:val="1"/>
      <w:marLeft w:val="0"/>
      <w:marRight w:val="0"/>
      <w:marTop w:val="0"/>
      <w:marBottom w:val="0"/>
      <w:divBdr>
        <w:top w:val="none" w:sz="0" w:space="0" w:color="auto"/>
        <w:left w:val="none" w:sz="0" w:space="0" w:color="auto"/>
        <w:bottom w:val="none" w:sz="0" w:space="0" w:color="auto"/>
        <w:right w:val="none" w:sz="0" w:space="0" w:color="auto"/>
      </w:divBdr>
    </w:div>
    <w:div w:id="1143540806">
      <w:bodyDiv w:val="1"/>
      <w:marLeft w:val="0"/>
      <w:marRight w:val="0"/>
      <w:marTop w:val="0"/>
      <w:marBottom w:val="0"/>
      <w:divBdr>
        <w:top w:val="none" w:sz="0" w:space="0" w:color="auto"/>
        <w:left w:val="none" w:sz="0" w:space="0" w:color="auto"/>
        <w:bottom w:val="none" w:sz="0" w:space="0" w:color="auto"/>
        <w:right w:val="none" w:sz="0" w:space="0" w:color="auto"/>
      </w:divBdr>
    </w:div>
    <w:div w:id="1143618914">
      <w:bodyDiv w:val="1"/>
      <w:marLeft w:val="0"/>
      <w:marRight w:val="0"/>
      <w:marTop w:val="0"/>
      <w:marBottom w:val="0"/>
      <w:divBdr>
        <w:top w:val="none" w:sz="0" w:space="0" w:color="auto"/>
        <w:left w:val="none" w:sz="0" w:space="0" w:color="auto"/>
        <w:bottom w:val="none" w:sz="0" w:space="0" w:color="auto"/>
        <w:right w:val="none" w:sz="0" w:space="0" w:color="auto"/>
      </w:divBdr>
    </w:div>
    <w:div w:id="1143693374">
      <w:bodyDiv w:val="1"/>
      <w:marLeft w:val="0"/>
      <w:marRight w:val="0"/>
      <w:marTop w:val="0"/>
      <w:marBottom w:val="0"/>
      <w:divBdr>
        <w:top w:val="none" w:sz="0" w:space="0" w:color="auto"/>
        <w:left w:val="none" w:sz="0" w:space="0" w:color="auto"/>
        <w:bottom w:val="none" w:sz="0" w:space="0" w:color="auto"/>
        <w:right w:val="none" w:sz="0" w:space="0" w:color="auto"/>
      </w:divBdr>
    </w:div>
    <w:div w:id="1143699597">
      <w:bodyDiv w:val="1"/>
      <w:marLeft w:val="0"/>
      <w:marRight w:val="0"/>
      <w:marTop w:val="0"/>
      <w:marBottom w:val="0"/>
      <w:divBdr>
        <w:top w:val="none" w:sz="0" w:space="0" w:color="auto"/>
        <w:left w:val="none" w:sz="0" w:space="0" w:color="auto"/>
        <w:bottom w:val="none" w:sz="0" w:space="0" w:color="auto"/>
        <w:right w:val="none" w:sz="0" w:space="0" w:color="auto"/>
      </w:divBdr>
    </w:div>
    <w:div w:id="1143891547">
      <w:bodyDiv w:val="1"/>
      <w:marLeft w:val="0"/>
      <w:marRight w:val="0"/>
      <w:marTop w:val="0"/>
      <w:marBottom w:val="0"/>
      <w:divBdr>
        <w:top w:val="none" w:sz="0" w:space="0" w:color="auto"/>
        <w:left w:val="none" w:sz="0" w:space="0" w:color="auto"/>
        <w:bottom w:val="none" w:sz="0" w:space="0" w:color="auto"/>
        <w:right w:val="none" w:sz="0" w:space="0" w:color="auto"/>
      </w:divBdr>
    </w:div>
    <w:div w:id="1143932163">
      <w:bodyDiv w:val="1"/>
      <w:marLeft w:val="0"/>
      <w:marRight w:val="0"/>
      <w:marTop w:val="0"/>
      <w:marBottom w:val="0"/>
      <w:divBdr>
        <w:top w:val="none" w:sz="0" w:space="0" w:color="auto"/>
        <w:left w:val="none" w:sz="0" w:space="0" w:color="auto"/>
        <w:bottom w:val="none" w:sz="0" w:space="0" w:color="auto"/>
        <w:right w:val="none" w:sz="0" w:space="0" w:color="auto"/>
      </w:divBdr>
    </w:div>
    <w:div w:id="1144153641">
      <w:bodyDiv w:val="1"/>
      <w:marLeft w:val="0"/>
      <w:marRight w:val="0"/>
      <w:marTop w:val="0"/>
      <w:marBottom w:val="0"/>
      <w:divBdr>
        <w:top w:val="none" w:sz="0" w:space="0" w:color="auto"/>
        <w:left w:val="none" w:sz="0" w:space="0" w:color="auto"/>
        <w:bottom w:val="none" w:sz="0" w:space="0" w:color="auto"/>
        <w:right w:val="none" w:sz="0" w:space="0" w:color="auto"/>
      </w:divBdr>
    </w:div>
    <w:div w:id="1144199537">
      <w:bodyDiv w:val="1"/>
      <w:marLeft w:val="0"/>
      <w:marRight w:val="0"/>
      <w:marTop w:val="0"/>
      <w:marBottom w:val="0"/>
      <w:divBdr>
        <w:top w:val="none" w:sz="0" w:space="0" w:color="auto"/>
        <w:left w:val="none" w:sz="0" w:space="0" w:color="auto"/>
        <w:bottom w:val="none" w:sz="0" w:space="0" w:color="auto"/>
        <w:right w:val="none" w:sz="0" w:space="0" w:color="auto"/>
      </w:divBdr>
    </w:div>
    <w:div w:id="1144350810">
      <w:bodyDiv w:val="1"/>
      <w:marLeft w:val="0"/>
      <w:marRight w:val="0"/>
      <w:marTop w:val="0"/>
      <w:marBottom w:val="0"/>
      <w:divBdr>
        <w:top w:val="none" w:sz="0" w:space="0" w:color="auto"/>
        <w:left w:val="none" w:sz="0" w:space="0" w:color="auto"/>
        <w:bottom w:val="none" w:sz="0" w:space="0" w:color="auto"/>
        <w:right w:val="none" w:sz="0" w:space="0" w:color="auto"/>
      </w:divBdr>
    </w:div>
    <w:div w:id="1144354221">
      <w:bodyDiv w:val="1"/>
      <w:marLeft w:val="0"/>
      <w:marRight w:val="0"/>
      <w:marTop w:val="0"/>
      <w:marBottom w:val="0"/>
      <w:divBdr>
        <w:top w:val="none" w:sz="0" w:space="0" w:color="auto"/>
        <w:left w:val="none" w:sz="0" w:space="0" w:color="auto"/>
        <w:bottom w:val="none" w:sz="0" w:space="0" w:color="auto"/>
        <w:right w:val="none" w:sz="0" w:space="0" w:color="auto"/>
      </w:divBdr>
    </w:div>
    <w:div w:id="1144391184">
      <w:bodyDiv w:val="1"/>
      <w:marLeft w:val="0"/>
      <w:marRight w:val="0"/>
      <w:marTop w:val="0"/>
      <w:marBottom w:val="0"/>
      <w:divBdr>
        <w:top w:val="none" w:sz="0" w:space="0" w:color="auto"/>
        <w:left w:val="none" w:sz="0" w:space="0" w:color="auto"/>
        <w:bottom w:val="none" w:sz="0" w:space="0" w:color="auto"/>
        <w:right w:val="none" w:sz="0" w:space="0" w:color="auto"/>
      </w:divBdr>
    </w:div>
    <w:div w:id="1144465165">
      <w:bodyDiv w:val="1"/>
      <w:marLeft w:val="0"/>
      <w:marRight w:val="0"/>
      <w:marTop w:val="0"/>
      <w:marBottom w:val="0"/>
      <w:divBdr>
        <w:top w:val="none" w:sz="0" w:space="0" w:color="auto"/>
        <w:left w:val="none" w:sz="0" w:space="0" w:color="auto"/>
        <w:bottom w:val="none" w:sz="0" w:space="0" w:color="auto"/>
        <w:right w:val="none" w:sz="0" w:space="0" w:color="auto"/>
      </w:divBdr>
    </w:div>
    <w:div w:id="1144540747">
      <w:bodyDiv w:val="1"/>
      <w:marLeft w:val="0"/>
      <w:marRight w:val="0"/>
      <w:marTop w:val="0"/>
      <w:marBottom w:val="0"/>
      <w:divBdr>
        <w:top w:val="none" w:sz="0" w:space="0" w:color="auto"/>
        <w:left w:val="none" w:sz="0" w:space="0" w:color="auto"/>
        <w:bottom w:val="none" w:sz="0" w:space="0" w:color="auto"/>
        <w:right w:val="none" w:sz="0" w:space="0" w:color="auto"/>
      </w:divBdr>
    </w:div>
    <w:div w:id="1144546751">
      <w:bodyDiv w:val="1"/>
      <w:marLeft w:val="0"/>
      <w:marRight w:val="0"/>
      <w:marTop w:val="0"/>
      <w:marBottom w:val="0"/>
      <w:divBdr>
        <w:top w:val="none" w:sz="0" w:space="0" w:color="auto"/>
        <w:left w:val="none" w:sz="0" w:space="0" w:color="auto"/>
        <w:bottom w:val="none" w:sz="0" w:space="0" w:color="auto"/>
        <w:right w:val="none" w:sz="0" w:space="0" w:color="auto"/>
      </w:divBdr>
    </w:div>
    <w:div w:id="1144933821">
      <w:bodyDiv w:val="1"/>
      <w:marLeft w:val="0"/>
      <w:marRight w:val="0"/>
      <w:marTop w:val="0"/>
      <w:marBottom w:val="0"/>
      <w:divBdr>
        <w:top w:val="none" w:sz="0" w:space="0" w:color="auto"/>
        <w:left w:val="none" w:sz="0" w:space="0" w:color="auto"/>
        <w:bottom w:val="none" w:sz="0" w:space="0" w:color="auto"/>
        <w:right w:val="none" w:sz="0" w:space="0" w:color="auto"/>
      </w:divBdr>
    </w:div>
    <w:div w:id="1145010155">
      <w:bodyDiv w:val="1"/>
      <w:marLeft w:val="0"/>
      <w:marRight w:val="0"/>
      <w:marTop w:val="0"/>
      <w:marBottom w:val="0"/>
      <w:divBdr>
        <w:top w:val="none" w:sz="0" w:space="0" w:color="auto"/>
        <w:left w:val="none" w:sz="0" w:space="0" w:color="auto"/>
        <w:bottom w:val="none" w:sz="0" w:space="0" w:color="auto"/>
        <w:right w:val="none" w:sz="0" w:space="0" w:color="auto"/>
      </w:divBdr>
    </w:div>
    <w:div w:id="1145045389">
      <w:bodyDiv w:val="1"/>
      <w:marLeft w:val="0"/>
      <w:marRight w:val="0"/>
      <w:marTop w:val="0"/>
      <w:marBottom w:val="0"/>
      <w:divBdr>
        <w:top w:val="none" w:sz="0" w:space="0" w:color="auto"/>
        <w:left w:val="none" w:sz="0" w:space="0" w:color="auto"/>
        <w:bottom w:val="none" w:sz="0" w:space="0" w:color="auto"/>
        <w:right w:val="none" w:sz="0" w:space="0" w:color="auto"/>
      </w:divBdr>
    </w:div>
    <w:div w:id="1145128388">
      <w:bodyDiv w:val="1"/>
      <w:marLeft w:val="0"/>
      <w:marRight w:val="0"/>
      <w:marTop w:val="0"/>
      <w:marBottom w:val="0"/>
      <w:divBdr>
        <w:top w:val="none" w:sz="0" w:space="0" w:color="auto"/>
        <w:left w:val="none" w:sz="0" w:space="0" w:color="auto"/>
        <w:bottom w:val="none" w:sz="0" w:space="0" w:color="auto"/>
        <w:right w:val="none" w:sz="0" w:space="0" w:color="auto"/>
      </w:divBdr>
    </w:div>
    <w:div w:id="1145468273">
      <w:bodyDiv w:val="1"/>
      <w:marLeft w:val="0"/>
      <w:marRight w:val="0"/>
      <w:marTop w:val="0"/>
      <w:marBottom w:val="0"/>
      <w:divBdr>
        <w:top w:val="none" w:sz="0" w:space="0" w:color="auto"/>
        <w:left w:val="none" w:sz="0" w:space="0" w:color="auto"/>
        <w:bottom w:val="none" w:sz="0" w:space="0" w:color="auto"/>
        <w:right w:val="none" w:sz="0" w:space="0" w:color="auto"/>
      </w:divBdr>
    </w:div>
    <w:div w:id="1145509070">
      <w:bodyDiv w:val="1"/>
      <w:marLeft w:val="0"/>
      <w:marRight w:val="0"/>
      <w:marTop w:val="0"/>
      <w:marBottom w:val="0"/>
      <w:divBdr>
        <w:top w:val="none" w:sz="0" w:space="0" w:color="auto"/>
        <w:left w:val="none" w:sz="0" w:space="0" w:color="auto"/>
        <w:bottom w:val="none" w:sz="0" w:space="0" w:color="auto"/>
        <w:right w:val="none" w:sz="0" w:space="0" w:color="auto"/>
      </w:divBdr>
    </w:div>
    <w:div w:id="1145586533">
      <w:bodyDiv w:val="1"/>
      <w:marLeft w:val="0"/>
      <w:marRight w:val="0"/>
      <w:marTop w:val="0"/>
      <w:marBottom w:val="0"/>
      <w:divBdr>
        <w:top w:val="none" w:sz="0" w:space="0" w:color="auto"/>
        <w:left w:val="none" w:sz="0" w:space="0" w:color="auto"/>
        <w:bottom w:val="none" w:sz="0" w:space="0" w:color="auto"/>
        <w:right w:val="none" w:sz="0" w:space="0" w:color="auto"/>
      </w:divBdr>
    </w:div>
    <w:div w:id="1145856009">
      <w:bodyDiv w:val="1"/>
      <w:marLeft w:val="0"/>
      <w:marRight w:val="0"/>
      <w:marTop w:val="0"/>
      <w:marBottom w:val="0"/>
      <w:divBdr>
        <w:top w:val="none" w:sz="0" w:space="0" w:color="auto"/>
        <w:left w:val="none" w:sz="0" w:space="0" w:color="auto"/>
        <w:bottom w:val="none" w:sz="0" w:space="0" w:color="auto"/>
        <w:right w:val="none" w:sz="0" w:space="0" w:color="auto"/>
      </w:divBdr>
    </w:div>
    <w:div w:id="1145925942">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5926596">
      <w:bodyDiv w:val="1"/>
      <w:marLeft w:val="0"/>
      <w:marRight w:val="0"/>
      <w:marTop w:val="0"/>
      <w:marBottom w:val="0"/>
      <w:divBdr>
        <w:top w:val="none" w:sz="0" w:space="0" w:color="auto"/>
        <w:left w:val="none" w:sz="0" w:space="0" w:color="auto"/>
        <w:bottom w:val="none" w:sz="0" w:space="0" w:color="auto"/>
        <w:right w:val="none" w:sz="0" w:space="0" w:color="auto"/>
      </w:divBdr>
    </w:div>
    <w:div w:id="1146162070">
      <w:bodyDiv w:val="1"/>
      <w:marLeft w:val="0"/>
      <w:marRight w:val="0"/>
      <w:marTop w:val="0"/>
      <w:marBottom w:val="0"/>
      <w:divBdr>
        <w:top w:val="none" w:sz="0" w:space="0" w:color="auto"/>
        <w:left w:val="none" w:sz="0" w:space="0" w:color="auto"/>
        <w:bottom w:val="none" w:sz="0" w:space="0" w:color="auto"/>
        <w:right w:val="none" w:sz="0" w:space="0" w:color="auto"/>
      </w:divBdr>
    </w:div>
    <w:div w:id="1146582327">
      <w:bodyDiv w:val="1"/>
      <w:marLeft w:val="0"/>
      <w:marRight w:val="0"/>
      <w:marTop w:val="0"/>
      <w:marBottom w:val="0"/>
      <w:divBdr>
        <w:top w:val="none" w:sz="0" w:space="0" w:color="auto"/>
        <w:left w:val="none" w:sz="0" w:space="0" w:color="auto"/>
        <w:bottom w:val="none" w:sz="0" w:space="0" w:color="auto"/>
        <w:right w:val="none" w:sz="0" w:space="0" w:color="auto"/>
      </w:divBdr>
    </w:div>
    <w:div w:id="1146630776">
      <w:bodyDiv w:val="1"/>
      <w:marLeft w:val="0"/>
      <w:marRight w:val="0"/>
      <w:marTop w:val="0"/>
      <w:marBottom w:val="0"/>
      <w:divBdr>
        <w:top w:val="none" w:sz="0" w:space="0" w:color="auto"/>
        <w:left w:val="none" w:sz="0" w:space="0" w:color="auto"/>
        <w:bottom w:val="none" w:sz="0" w:space="0" w:color="auto"/>
        <w:right w:val="none" w:sz="0" w:space="0" w:color="auto"/>
      </w:divBdr>
    </w:div>
    <w:div w:id="1146706637">
      <w:bodyDiv w:val="1"/>
      <w:marLeft w:val="0"/>
      <w:marRight w:val="0"/>
      <w:marTop w:val="0"/>
      <w:marBottom w:val="0"/>
      <w:divBdr>
        <w:top w:val="none" w:sz="0" w:space="0" w:color="auto"/>
        <w:left w:val="none" w:sz="0" w:space="0" w:color="auto"/>
        <w:bottom w:val="none" w:sz="0" w:space="0" w:color="auto"/>
        <w:right w:val="none" w:sz="0" w:space="0" w:color="auto"/>
      </w:divBdr>
    </w:div>
    <w:div w:id="1146897520">
      <w:bodyDiv w:val="1"/>
      <w:marLeft w:val="0"/>
      <w:marRight w:val="0"/>
      <w:marTop w:val="0"/>
      <w:marBottom w:val="0"/>
      <w:divBdr>
        <w:top w:val="none" w:sz="0" w:space="0" w:color="auto"/>
        <w:left w:val="none" w:sz="0" w:space="0" w:color="auto"/>
        <w:bottom w:val="none" w:sz="0" w:space="0" w:color="auto"/>
        <w:right w:val="none" w:sz="0" w:space="0" w:color="auto"/>
      </w:divBdr>
    </w:div>
    <w:div w:id="1147014479">
      <w:bodyDiv w:val="1"/>
      <w:marLeft w:val="0"/>
      <w:marRight w:val="0"/>
      <w:marTop w:val="0"/>
      <w:marBottom w:val="0"/>
      <w:divBdr>
        <w:top w:val="none" w:sz="0" w:space="0" w:color="auto"/>
        <w:left w:val="none" w:sz="0" w:space="0" w:color="auto"/>
        <w:bottom w:val="none" w:sz="0" w:space="0" w:color="auto"/>
        <w:right w:val="none" w:sz="0" w:space="0" w:color="auto"/>
      </w:divBdr>
    </w:div>
    <w:div w:id="1147086844">
      <w:bodyDiv w:val="1"/>
      <w:marLeft w:val="0"/>
      <w:marRight w:val="0"/>
      <w:marTop w:val="0"/>
      <w:marBottom w:val="0"/>
      <w:divBdr>
        <w:top w:val="none" w:sz="0" w:space="0" w:color="auto"/>
        <w:left w:val="none" w:sz="0" w:space="0" w:color="auto"/>
        <w:bottom w:val="none" w:sz="0" w:space="0" w:color="auto"/>
        <w:right w:val="none" w:sz="0" w:space="0" w:color="auto"/>
      </w:divBdr>
    </w:div>
    <w:div w:id="1147355796">
      <w:bodyDiv w:val="1"/>
      <w:marLeft w:val="0"/>
      <w:marRight w:val="0"/>
      <w:marTop w:val="0"/>
      <w:marBottom w:val="0"/>
      <w:divBdr>
        <w:top w:val="none" w:sz="0" w:space="0" w:color="auto"/>
        <w:left w:val="none" w:sz="0" w:space="0" w:color="auto"/>
        <w:bottom w:val="none" w:sz="0" w:space="0" w:color="auto"/>
        <w:right w:val="none" w:sz="0" w:space="0" w:color="auto"/>
      </w:divBdr>
    </w:div>
    <w:div w:id="1147475240">
      <w:bodyDiv w:val="1"/>
      <w:marLeft w:val="0"/>
      <w:marRight w:val="0"/>
      <w:marTop w:val="0"/>
      <w:marBottom w:val="0"/>
      <w:divBdr>
        <w:top w:val="none" w:sz="0" w:space="0" w:color="auto"/>
        <w:left w:val="none" w:sz="0" w:space="0" w:color="auto"/>
        <w:bottom w:val="none" w:sz="0" w:space="0" w:color="auto"/>
        <w:right w:val="none" w:sz="0" w:space="0" w:color="auto"/>
      </w:divBdr>
    </w:div>
    <w:div w:id="1147476596">
      <w:bodyDiv w:val="1"/>
      <w:marLeft w:val="0"/>
      <w:marRight w:val="0"/>
      <w:marTop w:val="0"/>
      <w:marBottom w:val="0"/>
      <w:divBdr>
        <w:top w:val="none" w:sz="0" w:space="0" w:color="auto"/>
        <w:left w:val="none" w:sz="0" w:space="0" w:color="auto"/>
        <w:bottom w:val="none" w:sz="0" w:space="0" w:color="auto"/>
        <w:right w:val="none" w:sz="0" w:space="0" w:color="auto"/>
      </w:divBdr>
    </w:div>
    <w:div w:id="1147552293">
      <w:bodyDiv w:val="1"/>
      <w:marLeft w:val="0"/>
      <w:marRight w:val="0"/>
      <w:marTop w:val="0"/>
      <w:marBottom w:val="0"/>
      <w:divBdr>
        <w:top w:val="none" w:sz="0" w:space="0" w:color="auto"/>
        <w:left w:val="none" w:sz="0" w:space="0" w:color="auto"/>
        <w:bottom w:val="none" w:sz="0" w:space="0" w:color="auto"/>
        <w:right w:val="none" w:sz="0" w:space="0" w:color="auto"/>
      </w:divBdr>
    </w:div>
    <w:div w:id="1147743572">
      <w:bodyDiv w:val="1"/>
      <w:marLeft w:val="0"/>
      <w:marRight w:val="0"/>
      <w:marTop w:val="0"/>
      <w:marBottom w:val="0"/>
      <w:divBdr>
        <w:top w:val="none" w:sz="0" w:space="0" w:color="auto"/>
        <w:left w:val="none" w:sz="0" w:space="0" w:color="auto"/>
        <w:bottom w:val="none" w:sz="0" w:space="0" w:color="auto"/>
        <w:right w:val="none" w:sz="0" w:space="0" w:color="auto"/>
      </w:divBdr>
    </w:div>
    <w:div w:id="1147746290">
      <w:bodyDiv w:val="1"/>
      <w:marLeft w:val="0"/>
      <w:marRight w:val="0"/>
      <w:marTop w:val="0"/>
      <w:marBottom w:val="0"/>
      <w:divBdr>
        <w:top w:val="none" w:sz="0" w:space="0" w:color="auto"/>
        <w:left w:val="none" w:sz="0" w:space="0" w:color="auto"/>
        <w:bottom w:val="none" w:sz="0" w:space="0" w:color="auto"/>
        <w:right w:val="none" w:sz="0" w:space="0" w:color="auto"/>
      </w:divBdr>
    </w:div>
    <w:div w:id="1147938320">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282479">
      <w:bodyDiv w:val="1"/>
      <w:marLeft w:val="0"/>
      <w:marRight w:val="0"/>
      <w:marTop w:val="0"/>
      <w:marBottom w:val="0"/>
      <w:divBdr>
        <w:top w:val="none" w:sz="0" w:space="0" w:color="auto"/>
        <w:left w:val="none" w:sz="0" w:space="0" w:color="auto"/>
        <w:bottom w:val="none" w:sz="0" w:space="0" w:color="auto"/>
        <w:right w:val="none" w:sz="0" w:space="0" w:color="auto"/>
      </w:divBdr>
    </w:div>
    <w:div w:id="1148284267">
      <w:bodyDiv w:val="1"/>
      <w:marLeft w:val="0"/>
      <w:marRight w:val="0"/>
      <w:marTop w:val="0"/>
      <w:marBottom w:val="0"/>
      <w:divBdr>
        <w:top w:val="none" w:sz="0" w:space="0" w:color="auto"/>
        <w:left w:val="none" w:sz="0" w:space="0" w:color="auto"/>
        <w:bottom w:val="none" w:sz="0" w:space="0" w:color="auto"/>
        <w:right w:val="none" w:sz="0" w:space="0" w:color="auto"/>
      </w:divBdr>
    </w:div>
    <w:div w:id="1148396231">
      <w:bodyDiv w:val="1"/>
      <w:marLeft w:val="0"/>
      <w:marRight w:val="0"/>
      <w:marTop w:val="0"/>
      <w:marBottom w:val="0"/>
      <w:divBdr>
        <w:top w:val="none" w:sz="0" w:space="0" w:color="auto"/>
        <w:left w:val="none" w:sz="0" w:space="0" w:color="auto"/>
        <w:bottom w:val="none" w:sz="0" w:space="0" w:color="auto"/>
        <w:right w:val="none" w:sz="0" w:space="0" w:color="auto"/>
      </w:divBdr>
    </w:div>
    <w:div w:id="1148399121">
      <w:bodyDiv w:val="1"/>
      <w:marLeft w:val="0"/>
      <w:marRight w:val="0"/>
      <w:marTop w:val="0"/>
      <w:marBottom w:val="0"/>
      <w:divBdr>
        <w:top w:val="none" w:sz="0" w:space="0" w:color="auto"/>
        <w:left w:val="none" w:sz="0" w:space="0" w:color="auto"/>
        <w:bottom w:val="none" w:sz="0" w:space="0" w:color="auto"/>
        <w:right w:val="none" w:sz="0" w:space="0" w:color="auto"/>
      </w:divBdr>
    </w:div>
    <w:div w:id="1148716390">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8785451">
      <w:bodyDiv w:val="1"/>
      <w:marLeft w:val="0"/>
      <w:marRight w:val="0"/>
      <w:marTop w:val="0"/>
      <w:marBottom w:val="0"/>
      <w:divBdr>
        <w:top w:val="none" w:sz="0" w:space="0" w:color="auto"/>
        <w:left w:val="none" w:sz="0" w:space="0" w:color="auto"/>
        <w:bottom w:val="none" w:sz="0" w:space="0" w:color="auto"/>
        <w:right w:val="none" w:sz="0" w:space="0" w:color="auto"/>
      </w:divBdr>
    </w:div>
    <w:div w:id="1148937871">
      <w:bodyDiv w:val="1"/>
      <w:marLeft w:val="0"/>
      <w:marRight w:val="0"/>
      <w:marTop w:val="0"/>
      <w:marBottom w:val="0"/>
      <w:divBdr>
        <w:top w:val="none" w:sz="0" w:space="0" w:color="auto"/>
        <w:left w:val="none" w:sz="0" w:space="0" w:color="auto"/>
        <w:bottom w:val="none" w:sz="0" w:space="0" w:color="auto"/>
        <w:right w:val="none" w:sz="0" w:space="0" w:color="auto"/>
      </w:divBdr>
    </w:div>
    <w:div w:id="1148940660">
      <w:bodyDiv w:val="1"/>
      <w:marLeft w:val="0"/>
      <w:marRight w:val="0"/>
      <w:marTop w:val="0"/>
      <w:marBottom w:val="0"/>
      <w:divBdr>
        <w:top w:val="none" w:sz="0" w:space="0" w:color="auto"/>
        <w:left w:val="none" w:sz="0" w:space="0" w:color="auto"/>
        <w:bottom w:val="none" w:sz="0" w:space="0" w:color="auto"/>
        <w:right w:val="none" w:sz="0" w:space="0" w:color="auto"/>
      </w:divBdr>
    </w:div>
    <w:div w:id="1149058790">
      <w:bodyDiv w:val="1"/>
      <w:marLeft w:val="0"/>
      <w:marRight w:val="0"/>
      <w:marTop w:val="0"/>
      <w:marBottom w:val="0"/>
      <w:divBdr>
        <w:top w:val="none" w:sz="0" w:space="0" w:color="auto"/>
        <w:left w:val="none" w:sz="0" w:space="0" w:color="auto"/>
        <w:bottom w:val="none" w:sz="0" w:space="0" w:color="auto"/>
        <w:right w:val="none" w:sz="0" w:space="0" w:color="auto"/>
      </w:divBdr>
    </w:div>
    <w:div w:id="1149205172">
      <w:bodyDiv w:val="1"/>
      <w:marLeft w:val="0"/>
      <w:marRight w:val="0"/>
      <w:marTop w:val="0"/>
      <w:marBottom w:val="0"/>
      <w:divBdr>
        <w:top w:val="none" w:sz="0" w:space="0" w:color="auto"/>
        <w:left w:val="none" w:sz="0" w:space="0" w:color="auto"/>
        <w:bottom w:val="none" w:sz="0" w:space="0" w:color="auto"/>
        <w:right w:val="none" w:sz="0" w:space="0" w:color="auto"/>
      </w:divBdr>
    </w:div>
    <w:div w:id="1149244607">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442587">
      <w:bodyDiv w:val="1"/>
      <w:marLeft w:val="0"/>
      <w:marRight w:val="0"/>
      <w:marTop w:val="0"/>
      <w:marBottom w:val="0"/>
      <w:divBdr>
        <w:top w:val="none" w:sz="0" w:space="0" w:color="auto"/>
        <w:left w:val="none" w:sz="0" w:space="0" w:color="auto"/>
        <w:bottom w:val="none" w:sz="0" w:space="0" w:color="auto"/>
        <w:right w:val="none" w:sz="0" w:space="0" w:color="auto"/>
      </w:divBdr>
    </w:div>
    <w:div w:id="1149592435">
      <w:bodyDiv w:val="1"/>
      <w:marLeft w:val="0"/>
      <w:marRight w:val="0"/>
      <w:marTop w:val="0"/>
      <w:marBottom w:val="0"/>
      <w:divBdr>
        <w:top w:val="none" w:sz="0" w:space="0" w:color="auto"/>
        <w:left w:val="none" w:sz="0" w:space="0" w:color="auto"/>
        <w:bottom w:val="none" w:sz="0" w:space="0" w:color="auto"/>
        <w:right w:val="none" w:sz="0" w:space="0" w:color="auto"/>
      </w:divBdr>
    </w:div>
    <w:div w:id="1149593998">
      <w:bodyDiv w:val="1"/>
      <w:marLeft w:val="0"/>
      <w:marRight w:val="0"/>
      <w:marTop w:val="0"/>
      <w:marBottom w:val="0"/>
      <w:divBdr>
        <w:top w:val="none" w:sz="0" w:space="0" w:color="auto"/>
        <w:left w:val="none" w:sz="0" w:space="0" w:color="auto"/>
        <w:bottom w:val="none" w:sz="0" w:space="0" w:color="auto"/>
        <w:right w:val="none" w:sz="0" w:space="0" w:color="auto"/>
      </w:divBdr>
    </w:div>
    <w:div w:id="1149903053">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50252466">
      <w:bodyDiv w:val="1"/>
      <w:marLeft w:val="0"/>
      <w:marRight w:val="0"/>
      <w:marTop w:val="0"/>
      <w:marBottom w:val="0"/>
      <w:divBdr>
        <w:top w:val="none" w:sz="0" w:space="0" w:color="auto"/>
        <w:left w:val="none" w:sz="0" w:space="0" w:color="auto"/>
        <w:bottom w:val="none" w:sz="0" w:space="0" w:color="auto"/>
        <w:right w:val="none" w:sz="0" w:space="0" w:color="auto"/>
      </w:divBdr>
    </w:div>
    <w:div w:id="1150366639">
      <w:bodyDiv w:val="1"/>
      <w:marLeft w:val="0"/>
      <w:marRight w:val="0"/>
      <w:marTop w:val="0"/>
      <w:marBottom w:val="0"/>
      <w:divBdr>
        <w:top w:val="none" w:sz="0" w:space="0" w:color="auto"/>
        <w:left w:val="none" w:sz="0" w:space="0" w:color="auto"/>
        <w:bottom w:val="none" w:sz="0" w:space="0" w:color="auto"/>
        <w:right w:val="none" w:sz="0" w:space="0" w:color="auto"/>
      </w:divBdr>
    </w:div>
    <w:div w:id="1150439799">
      <w:bodyDiv w:val="1"/>
      <w:marLeft w:val="0"/>
      <w:marRight w:val="0"/>
      <w:marTop w:val="0"/>
      <w:marBottom w:val="0"/>
      <w:divBdr>
        <w:top w:val="none" w:sz="0" w:space="0" w:color="auto"/>
        <w:left w:val="none" w:sz="0" w:space="0" w:color="auto"/>
        <w:bottom w:val="none" w:sz="0" w:space="0" w:color="auto"/>
        <w:right w:val="none" w:sz="0" w:space="0" w:color="auto"/>
      </w:divBdr>
    </w:div>
    <w:div w:id="1150445206">
      <w:bodyDiv w:val="1"/>
      <w:marLeft w:val="0"/>
      <w:marRight w:val="0"/>
      <w:marTop w:val="0"/>
      <w:marBottom w:val="0"/>
      <w:divBdr>
        <w:top w:val="none" w:sz="0" w:space="0" w:color="auto"/>
        <w:left w:val="none" w:sz="0" w:space="0" w:color="auto"/>
        <w:bottom w:val="none" w:sz="0" w:space="0" w:color="auto"/>
        <w:right w:val="none" w:sz="0" w:space="0" w:color="auto"/>
      </w:divBdr>
    </w:div>
    <w:div w:id="1150486450">
      <w:bodyDiv w:val="1"/>
      <w:marLeft w:val="0"/>
      <w:marRight w:val="0"/>
      <w:marTop w:val="0"/>
      <w:marBottom w:val="0"/>
      <w:divBdr>
        <w:top w:val="none" w:sz="0" w:space="0" w:color="auto"/>
        <w:left w:val="none" w:sz="0" w:space="0" w:color="auto"/>
        <w:bottom w:val="none" w:sz="0" w:space="0" w:color="auto"/>
        <w:right w:val="none" w:sz="0" w:space="0" w:color="auto"/>
      </w:divBdr>
    </w:div>
    <w:div w:id="1150557726">
      <w:bodyDiv w:val="1"/>
      <w:marLeft w:val="0"/>
      <w:marRight w:val="0"/>
      <w:marTop w:val="0"/>
      <w:marBottom w:val="0"/>
      <w:divBdr>
        <w:top w:val="none" w:sz="0" w:space="0" w:color="auto"/>
        <w:left w:val="none" w:sz="0" w:space="0" w:color="auto"/>
        <w:bottom w:val="none" w:sz="0" w:space="0" w:color="auto"/>
        <w:right w:val="none" w:sz="0" w:space="0" w:color="auto"/>
      </w:divBdr>
    </w:div>
    <w:div w:id="1150630393">
      <w:bodyDiv w:val="1"/>
      <w:marLeft w:val="0"/>
      <w:marRight w:val="0"/>
      <w:marTop w:val="0"/>
      <w:marBottom w:val="0"/>
      <w:divBdr>
        <w:top w:val="none" w:sz="0" w:space="0" w:color="auto"/>
        <w:left w:val="none" w:sz="0" w:space="0" w:color="auto"/>
        <w:bottom w:val="none" w:sz="0" w:space="0" w:color="auto"/>
        <w:right w:val="none" w:sz="0" w:space="0" w:color="auto"/>
      </w:divBdr>
    </w:div>
    <w:div w:id="1150635954">
      <w:bodyDiv w:val="1"/>
      <w:marLeft w:val="0"/>
      <w:marRight w:val="0"/>
      <w:marTop w:val="0"/>
      <w:marBottom w:val="0"/>
      <w:divBdr>
        <w:top w:val="none" w:sz="0" w:space="0" w:color="auto"/>
        <w:left w:val="none" w:sz="0" w:space="0" w:color="auto"/>
        <w:bottom w:val="none" w:sz="0" w:space="0" w:color="auto"/>
        <w:right w:val="none" w:sz="0" w:space="0" w:color="auto"/>
      </w:divBdr>
    </w:div>
    <w:div w:id="1150707217">
      <w:bodyDiv w:val="1"/>
      <w:marLeft w:val="0"/>
      <w:marRight w:val="0"/>
      <w:marTop w:val="0"/>
      <w:marBottom w:val="0"/>
      <w:divBdr>
        <w:top w:val="none" w:sz="0" w:space="0" w:color="auto"/>
        <w:left w:val="none" w:sz="0" w:space="0" w:color="auto"/>
        <w:bottom w:val="none" w:sz="0" w:space="0" w:color="auto"/>
        <w:right w:val="none" w:sz="0" w:space="0" w:color="auto"/>
      </w:divBdr>
    </w:div>
    <w:div w:id="1150825512">
      <w:bodyDiv w:val="1"/>
      <w:marLeft w:val="0"/>
      <w:marRight w:val="0"/>
      <w:marTop w:val="0"/>
      <w:marBottom w:val="0"/>
      <w:divBdr>
        <w:top w:val="none" w:sz="0" w:space="0" w:color="auto"/>
        <w:left w:val="none" w:sz="0" w:space="0" w:color="auto"/>
        <w:bottom w:val="none" w:sz="0" w:space="0" w:color="auto"/>
        <w:right w:val="none" w:sz="0" w:space="0" w:color="auto"/>
      </w:divBdr>
    </w:div>
    <w:div w:id="1150832300">
      <w:bodyDiv w:val="1"/>
      <w:marLeft w:val="0"/>
      <w:marRight w:val="0"/>
      <w:marTop w:val="0"/>
      <w:marBottom w:val="0"/>
      <w:divBdr>
        <w:top w:val="none" w:sz="0" w:space="0" w:color="auto"/>
        <w:left w:val="none" w:sz="0" w:space="0" w:color="auto"/>
        <w:bottom w:val="none" w:sz="0" w:space="0" w:color="auto"/>
        <w:right w:val="none" w:sz="0" w:space="0" w:color="auto"/>
      </w:divBdr>
    </w:div>
    <w:div w:id="1150945568">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169521">
      <w:bodyDiv w:val="1"/>
      <w:marLeft w:val="0"/>
      <w:marRight w:val="0"/>
      <w:marTop w:val="0"/>
      <w:marBottom w:val="0"/>
      <w:divBdr>
        <w:top w:val="none" w:sz="0" w:space="0" w:color="auto"/>
        <w:left w:val="none" w:sz="0" w:space="0" w:color="auto"/>
        <w:bottom w:val="none" w:sz="0" w:space="0" w:color="auto"/>
        <w:right w:val="none" w:sz="0" w:space="0" w:color="auto"/>
      </w:divBdr>
    </w:div>
    <w:div w:id="1151170576">
      <w:bodyDiv w:val="1"/>
      <w:marLeft w:val="0"/>
      <w:marRight w:val="0"/>
      <w:marTop w:val="0"/>
      <w:marBottom w:val="0"/>
      <w:divBdr>
        <w:top w:val="none" w:sz="0" w:space="0" w:color="auto"/>
        <w:left w:val="none" w:sz="0" w:space="0" w:color="auto"/>
        <w:bottom w:val="none" w:sz="0" w:space="0" w:color="auto"/>
        <w:right w:val="none" w:sz="0" w:space="0" w:color="auto"/>
      </w:divBdr>
    </w:div>
    <w:div w:id="1151219178">
      <w:bodyDiv w:val="1"/>
      <w:marLeft w:val="0"/>
      <w:marRight w:val="0"/>
      <w:marTop w:val="0"/>
      <w:marBottom w:val="0"/>
      <w:divBdr>
        <w:top w:val="none" w:sz="0" w:space="0" w:color="auto"/>
        <w:left w:val="none" w:sz="0" w:space="0" w:color="auto"/>
        <w:bottom w:val="none" w:sz="0" w:space="0" w:color="auto"/>
        <w:right w:val="none" w:sz="0" w:space="0" w:color="auto"/>
      </w:divBdr>
    </w:div>
    <w:div w:id="1151291992">
      <w:bodyDiv w:val="1"/>
      <w:marLeft w:val="0"/>
      <w:marRight w:val="0"/>
      <w:marTop w:val="0"/>
      <w:marBottom w:val="0"/>
      <w:divBdr>
        <w:top w:val="none" w:sz="0" w:space="0" w:color="auto"/>
        <w:left w:val="none" w:sz="0" w:space="0" w:color="auto"/>
        <w:bottom w:val="none" w:sz="0" w:space="0" w:color="auto"/>
        <w:right w:val="none" w:sz="0" w:space="0" w:color="auto"/>
      </w:divBdr>
    </w:div>
    <w:div w:id="1151293432">
      <w:bodyDiv w:val="1"/>
      <w:marLeft w:val="0"/>
      <w:marRight w:val="0"/>
      <w:marTop w:val="0"/>
      <w:marBottom w:val="0"/>
      <w:divBdr>
        <w:top w:val="none" w:sz="0" w:space="0" w:color="auto"/>
        <w:left w:val="none" w:sz="0" w:space="0" w:color="auto"/>
        <w:bottom w:val="none" w:sz="0" w:space="0" w:color="auto"/>
        <w:right w:val="none" w:sz="0" w:space="0" w:color="auto"/>
      </w:divBdr>
    </w:div>
    <w:div w:id="1151362363">
      <w:bodyDiv w:val="1"/>
      <w:marLeft w:val="0"/>
      <w:marRight w:val="0"/>
      <w:marTop w:val="0"/>
      <w:marBottom w:val="0"/>
      <w:divBdr>
        <w:top w:val="none" w:sz="0" w:space="0" w:color="auto"/>
        <w:left w:val="none" w:sz="0" w:space="0" w:color="auto"/>
        <w:bottom w:val="none" w:sz="0" w:space="0" w:color="auto"/>
        <w:right w:val="none" w:sz="0" w:space="0" w:color="auto"/>
      </w:divBdr>
    </w:div>
    <w:div w:id="1151364103">
      <w:bodyDiv w:val="1"/>
      <w:marLeft w:val="0"/>
      <w:marRight w:val="0"/>
      <w:marTop w:val="0"/>
      <w:marBottom w:val="0"/>
      <w:divBdr>
        <w:top w:val="none" w:sz="0" w:space="0" w:color="auto"/>
        <w:left w:val="none" w:sz="0" w:space="0" w:color="auto"/>
        <w:bottom w:val="none" w:sz="0" w:space="0" w:color="auto"/>
        <w:right w:val="none" w:sz="0" w:space="0" w:color="auto"/>
      </w:divBdr>
    </w:div>
    <w:div w:id="1151404405">
      <w:bodyDiv w:val="1"/>
      <w:marLeft w:val="0"/>
      <w:marRight w:val="0"/>
      <w:marTop w:val="0"/>
      <w:marBottom w:val="0"/>
      <w:divBdr>
        <w:top w:val="none" w:sz="0" w:space="0" w:color="auto"/>
        <w:left w:val="none" w:sz="0" w:space="0" w:color="auto"/>
        <w:bottom w:val="none" w:sz="0" w:space="0" w:color="auto"/>
        <w:right w:val="none" w:sz="0" w:space="0" w:color="auto"/>
      </w:divBdr>
    </w:div>
    <w:div w:id="1151407008">
      <w:bodyDiv w:val="1"/>
      <w:marLeft w:val="0"/>
      <w:marRight w:val="0"/>
      <w:marTop w:val="0"/>
      <w:marBottom w:val="0"/>
      <w:divBdr>
        <w:top w:val="none" w:sz="0" w:space="0" w:color="auto"/>
        <w:left w:val="none" w:sz="0" w:space="0" w:color="auto"/>
        <w:bottom w:val="none" w:sz="0" w:space="0" w:color="auto"/>
        <w:right w:val="none" w:sz="0" w:space="0" w:color="auto"/>
      </w:divBdr>
    </w:div>
    <w:div w:id="1151486876">
      <w:bodyDiv w:val="1"/>
      <w:marLeft w:val="0"/>
      <w:marRight w:val="0"/>
      <w:marTop w:val="0"/>
      <w:marBottom w:val="0"/>
      <w:divBdr>
        <w:top w:val="none" w:sz="0" w:space="0" w:color="auto"/>
        <w:left w:val="none" w:sz="0" w:space="0" w:color="auto"/>
        <w:bottom w:val="none" w:sz="0" w:space="0" w:color="auto"/>
        <w:right w:val="none" w:sz="0" w:space="0" w:color="auto"/>
      </w:divBdr>
    </w:div>
    <w:div w:id="1151680280">
      <w:bodyDiv w:val="1"/>
      <w:marLeft w:val="0"/>
      <w:marRight w:val="0"/>
      <w:marTop w:val="0"/>
      <w:marBottom w:val="0"/>
      <w:divBdr>
        <w:top w:val="none" w:sz="0" w:space="0" w:color="auto"/>
        <w:left w:val="none" w:sz="0" w:space="0" w:color="auto"/>
        <w:bottom w:val="none" w:sz="0" w:space="0" w:color="auto"/>
        <w:right w:val="none" w:sz="0" w:space="0" w:color="auto"/>
      </w:divBdr>
    </w:div>
    <w:div w:id="1152020904">
      <w:bodyDiv w:val="1"/>
      <w:marLeft w:val="0"/>
      <w:marRight w:val="0"/>
      <w:marTop w:val="0"/>
      <w:marBottom w:val="0"/>
      <w:divBdr>
        <w:top w:val="none" w:sz="0" w:space="0" w:color="auto"/>
        <w:left w:val="none" w:sz="0" w:space="0" w:color="auto"/>
        <w:bottom w:val="none" w:sz="0" w:space="0" w:color="auto"/>
        <w:right w:val="none" w:sz="0" w:space="0" w:color="auto"/>
      </w:divBdr>
    </w:div>
    <w:div w:id="1152060024">
      <w:bodyDiv w:val="1"/>
      <w:marLeft w:val="0"/>
      <w:marRight w:val="0"/>
      <w:marTop w:val="0"/>
      <w:marBottom w:val="0"/>
      <w:divBdr>
        <w:top w:val="none" w:sz="0" w:space="0" w:color="auto"/>
        <w:left w:val="none" w:sz="0" w:space="0" w:color="auto"/>
        <w:bottom w:val="none" w:sz="0" w:space="0" w:color="auto"/>
        <w:right w:val="none" w:sz="0" w:space="0" w:color="auto"/>
      </w:divBdr>
    </w:div>
    <w:div w:id="1152067563">
      <w:bodyDiv w:val="1"/>
      <w:marLeft w:val="0"/>
      <w:marRight w:val="0"/>
      <w:marTop w:val="0"/>
      <w:marBottom w:val="0"/>
      <w:divBdr>
        <w:top w:val="none" w:sz="0" w:space="0" w:color="auto"/>
        <w:left w:val="none" w:sz="0" w:space="0" w:color="auto"/>
        <w:bottom w:val="none" w:sz="0" w:space="0" w:color="auto"/>
        <w:right w:val="none" w:sz="0" w:space="0" w:color="auto"/>
      </w:divBdr>
    </w:div>
    <w:div w:id="1152143456">
      <w:bodyDiv w:val="1"/>
      <w:marLeft w:val="0"/>
      <w:marRight w:val="0"/>
      <w:marTop w:val="0"/>
      <w:marBottom w:val="0"/>
      <w:divBdr>
        <w:top w:val="none" w:sz="0" w:space="0" w:color="auto"/>
        <w:left w:val="none" w:sz="0" w:space="0" w:color="auto"/>
        <w:bottom w:val="none" w:sz="0" w:space="0" w:color="auto"/>
        <w:right w:val="none" w:sz="0" w:space="0" w:color="auto"/>
      </w:divBdr>
    </w:div>
    <w:div w:id="1152260533">
      <w:bodyDiv w:val="1"/>
      <w:marLeft w:val="0"/>
      <w:marRight w:val="0"/>
      <w:marTop w:val="0"/>
      <w:marBottom w:val="0"/>
      <w:divBdr>
        <w:top w:val="none" w:sz="0" w:space="0" w:color="auto"/>
        <w:left w:val="none" w:sz="0" w:space="0" w:color="auto"/>
        <w:bottom w:val="none" w:sz="0" w:space="0" w:color="auto"/>
        <w:right w:val="none" w:sz="0" w:space="0" w:color="auto"/>
      </w:divBdr>
    </w:div>
    <w:div w:id="1152451986">
      <w:bodyDiv w:val="1"/>
      <w:marLeft w:val="0"/>
      <w:marRight w:val="0"/>
      <w:marTop w:val="0"/>
      <w:marBottom w:val="0"/>
      <w:divBdr>
        <w:top w:val="none" w:sz="0" w:space="0" w:color="auto"/>
        <w:left w:val="none" w:sz="0" w:space="0" w:color="auto"/>
        <w:bottom w:val="none" w:sz="0" w:space="0" w:color="auto"/>
        <w:right w:val="none" w:sz="0" w:space="0" w:color="auto"/>
      </w:divBdr>
    </w:div>
    <w:div w:id="1152525675">
      <w:bodyDiv w:val="1"/>
      <w:marLeft w:val="0"/>
      <w:marRight w:val="0"/>
      <w:marTop w:val="0"/>
      <w:marBottom w:val="0"/>
      <w:divBdr>
        <w:top w:val="none" w:sz="0" w:space="0" w:color="auto"/>
        <w:left w:val="none" w:sz="0" w:space="0" w:color="auto"/>
        <w:bottom w:val="none" w:sz="0" w:space="0" w:color="auto"/>
        <w:right w:val="none" w:sz="0" w:space="0" w:color="auto"/>
      </w:divBdr>
    </w:div>
    <w:div w:id="1152677549">
      <w:bodyDiv w:val="1"/>
      <w:marLeft w:val="0"/>
      <w:marRight w:val="0"/>
      <w:marTop w:val="0"/>
      <w:marBottom w:val="0"/>
      <w:divBdr>
        <w:top w:val="none" w:sz="0" w:space="0" w:color="auto"/>
        <w:left w:val="none" w:sz="0" w:space="0" w:color="auto"/>
        <w:bottom w:val="none" w:sz="0" w:space="0" w:color="auto"/>
        <w:right w:val="none" w:sz="0" w:space="0" w:color="auto"/>
      </w:divBdr>
    </w:div>
    <w:div w:id="1152792584">
      <w:bodyDiv w:val="1"/>
      <w:marLeft w:val="0"/>
      <w:marRight w:val="0"/>
      <w:marTop w:val="0"/>
      <w:marBottom w:val="0"/>
      <w:divBdr>
        <w:top w:val="none" w:sz="0" w:space="0" w:color="auto"/>
        <w:left w:val="none" w:sz="0" w:space="0" w:color="auto"/>
        <w:bottom w:val="none" w:sz="0" w:space="0" w:color="auto"/>
        <w:right w:val="none" w:sz="0" w:space="0" w:color="auto"/>
      </w:divBdr>
    </w:div>
    <w:div w:id="1153059454">
      <w:bodyDiv w:val="1"/>
      <w:marLeft w:val="0"/>
      <w:marRight w:val="0"/>
      <w:marTop w:val="0"/>
      <w:marBottom w:val="0"/>
      <w:divBdr>
        <w:top w:val="none" w:sz="0" w:space="0" w:color="auto"/>
        <w:left w:val="none" w:sz="0" w:space="0" w:color="auto"/>
        <w:bottom w:val="none" w:sz="0" w:space="0" w:color="auto"/>
        <w:right w:val="none" w:sz="0" w:space="0" w:color="auto"/>
      </w:divBdr>
    </w:div>
    <w:div w:id="1153182890">
      <w:bodyDiv w:val="1"/>
      <w:marLeft w:val="0"/>
      <w:marRight w:val="0"/>
      <w:marTop w:val="0"/>
      <w:marBottom w:val="0"/>
      <w:divBdr>
        <w:top w:val="none" w:sz="0" w:space="0" w:color="auto"/>
        <w:left w:val="none" w:sz="0" w:space="0" w:color="auto"/>
        <w:bottom w:val="none" w:sz="0" w:space="0" w:color="auto"/>
        <w:right w:val="none" w:sz="0" w:space="0" w:color="auto"/>
      </w:divBdr>
    </w:div>
    <w:div w:id="1153332755">
      <w:bodyDiv w:val="1"/>
      <w:marLeft w:val="0"/>
      <w:marRight w:val="0"/>
      <w:marTop w:val="0"/>
      <w:marBottom w:val="0"/>
      <w:divBdr>
        <w:top w:val="none" w:sz="0" w:space="0" w:color="auto"/>
        <w:left w:val="none" w:sz="0" w:space="0" w:color="auto"/>
        <w:bottom w:val="none" w:sz="0" w:space="0" w:color="auto"/>
        <w:right w:val="none" w:sz="0" w:space="0" w:color="auto"/>
      </w:divBdr>
    </w:div>
    <w:div w:id="1153641537">
      <w:bodyDiv w:val="1"/>
      <w:marLeft w:val="0"/>
      <w:marRight w:val="0"/>
      <w:marTop w:val="0"/>
      <w:marBottom w:val="0"/>
      <w:divBdr>
        <w:top w:val="none" w:sz="0" w:space="0" w:color="auto"/>
        <w:left w:val="none" w:sz="0" w:space="0" w:color="auto"/>
        <w:bottom w:val="none" w:sz="0" w:space="0" w:color="auto"/>
        <w:right w:val="none" w:sz="0" w:space="0" w:color="auto"/>
      </w:divBdr>
    </w:div>
    <w:div w:id="1153764592">
      <w:bodyDiv w:val="1"/>
      <w:marLeft w:val="0"/>
      <w:marRight w:val="0"/>
      <w:marTop w:val="0"/>
      <w:marBottom w:val="0"/>
      <w:divBdr>
        <w:top w:val="none" w:sz="0" w:space="0" w:color="auto"/>
        <w:left w:val="none" w:sz="0" w:space="0" w:color="auto"/>
        <w:bottom w:val="none" w:sz="0" w:space="0" w:color="auto"/>
        <w:right w:val="none" w:sz="0" w:space="0" w:color="auto"/>
      </w:divBdr>
    </w:div>
    <w:div w:id="1153909489">
      <w:bodyDiv w:val="1"/>
      <w:marLeft w:val="0"/>
      <w:marRight w:val="0"/>
      <w:marTop w:val="0"/>
      <w:marBottom w:val="0"/>
      <w:divBdr>
        <w:top w:val="none" w:sz="0" w:space="0" w:color="auto"/>
        <w:left w:val="none" w:sz="0" w:space="0" w:color="auto"/>
        <w:bottom w:val="none" w:sz="0" w:space="0" w:color="auto"/>
        <w:right w:val="none" w:sz="0" w:space="0" w:color="auto"/>
      </w:divBdr>
    </w:div>
    <w:div w:id="1153910968">
      <w:bodyDiv w:val="1"/>
      <w:marLeft w:val="0"/>
      <w:marRight w:val="0"/>
      <w:marTop w:val="0"/>
      <w:marBottom w:val="0"/>
      <w:divBdr>
        <w:top w:val="none" w:sz="0" w:space="0" w:color="auto"/>
        <w:left w:val="none" w:sz="0" w:space="0" w:color="auto"/>
        <w:bottom w:val="none" w:sz="0" w:space="0" w:color="auto"/>
        <w:right w:val="none" w:sz="0" w:space="0" w:color="auto"/>
      </w:divBdr>
    </w:div>
    <w:div w:id="1154176008">
      <w:bodyDiv w:val="1"/>
      <w:marLeft w:val="0"/>
      <w:marRight w:val="0"/>
      <w:marTop w:val="0"/>
      <w:marBottom w:val="0"/>
      <w:divBdr>
        <w:top w:val="none" w:sz="0" w:space="0" w:color="auto"/>
        <w:left w:val="none" w:sz="0" w:space="0" w:color="auto"/>
        <w:bottom w:val="none" w:sz="0" w:space="0" w:color="auto"/>
        <w:right w:val="none" w:sz="0" w:space="0" w:color="auto"/>
      </w:divBdr>
    </w:div>
    <w:div w:id="1154250266">
      <w:bodyDiv w:val="1"/>
      <w:marLeft w:val="0"/>
      <w:marRight w:val="0"/>
      <w:marTop w:val="0"/>
      <w:marBottom w:val="0"/>
      <w:divBdr>
        <w:top w:val="none" w:sz="0" w:space="0" w:color="auto"/>
        <w:left w:val="none" w:sz="0" w:space="0" w:color="auto"/>
        <w:bottom w:val="none" w:sz="0" w:space="0" w:color="auto"/>
        <w:right w:val="none" w:sz="0" w:space="0" w:color="auto"/>
      </w:divBdr>
    </w:div>
    <w:div w:id="1154292970">
      <w:bodyDiv w:val="1"/>
      <w:marLeft w:val="0"/>
      <w:marRight w:val="0"/>
      <w:marTop w:val="0"/>
      <w:marBottom w:val="0"/>
      <w:divBdr>
        <w:top w:val="none" w:sz="0" w:space="0" w:color="auto"/>
        <w:left w:val="none" w:sz="0" w:space="0" w:color="auto"/>
        <w:bottom w:val="none" w:sz="0" w:space="0" w:color="auto"/>
        <w:right w:val="none" w:sz="0" w:space="0" w:color="auto"/>
      </w:divBdr>
    </w:div>
    <w:div w:id="1154377514">
      <w:bodyDiv w:val="1"/>
      <w:marLeft w:val="0"/>
      <w:marRight w:val="0"/>
      <w:marTop w:val="0"/>
      <w:marBottom w:val="0"/>
      <w:divBdr>
        <w:top w:val="none" w:sz="0" w:space="0" w:color="auto"/>
        <w:left w:val="none" w:sz="0" w:space="0" w:color="auto"/>
        <w:bottom w:val="none" w:sz="0" w:space="0" w:color="auto"/>
        <w:right w:val="none" w:sz="0" w:space="0" w:color="auto"/>
      </w:divBdr>
    </w:div>
    <w:div w:id="1154417607">
      <w:bodyDiv w:val="1"/>
      <w:marLeft w:val="0"/>
      <w:marRight w:val="0"/>
      <w:marTop w:val="0"/>
      <w:marBottom w:val="0"/>
      <w:divBdr>
        <w:top w:val="none" w:sz="0" w:space="0" w:color="auto"/>
        <w:left w:val="none" w:sz="0" w:space="0" w:color="auto"/>
        <w:bottom w:val="none" w:sz="0" w:space="0" w:color="auto"/>
        <w:right w:val="none" w:sz="0" w:space="0" w:color="auto"/>
      </w:divBdr>
    </w:div>
    <w:div w:id="1154447845">
      <w:bodyDiv w:val="1"/>
      <w:marLeft w:val="0"/>
      <w:marRight w:val="0"/>
      <w:marTop w:val="0"/>
      <w:marBottom w:val="0"/>
      <w:divBdr>
        <w:top w:val="none" w:sz="0" w:space="0" w:color="auto"/>
        <w:left w:val="none" w:sz="0" w:space="0" w:color="auto"/>
        <w:bottom w:val="none" w:sz="0" w:space="0" w:color="auto"/>
        <w:right w:val="none" w:sz="0" w:space="0" w:color="auto"/>
      </w:divBdr>
    </w:div>
    <w:div w:id="1154642922">
      <w:bodyDiv w:val="1"/>
      <w:marLeft w:val="0"/>
      <w:marRight w:val="0"/>
      <w:marTop w:val="0"/>
      <w:marBottom w:val="0"/>
      <w:divBdr>
        <w:top w:val="none" w:sz="0" w:space="0" w:color="auto"/>
        <w:left w:val="none" w:sz="0" w:space="0" w:color="auto"/>
        <w:bottom w:val="none" w:sz="0" w:space="0" w:color="auto"/>
        <w:right w:val="none" w:sz="0" w:space="0" w:color="auto"/>
      </w:divBdr>
    </w:div>
    <w:div w:id="1154682261">
      <w:bodyDiv w:val="1"/>
      <w:marLeft w:val="0"/>
      <w:marRight w:val="0"/>
      <w:marTop w:val="0"/>
      <w:marBottom w:val="0"/>
      <w:divBdr>
        <w:top w:val="none" w:sz="0" w:space="0" w:color="auto"/>
        <w:left w:val="none" w:sz="0" w:space="0" w:color="auto"/>
        <w:bottom w:val="none" w:sz="0" w:space="0" w:color="auto"/>
        <w:right w:val="none" w:sz="0" w:space="0" w:color="auto"/>
      </w:divBdr>
    </w:div>
    <w:div w:id="1154956311">
      <w:bodyDiv w:val="1"/>
      <w:marLeft w:val="0"/>
      <w:marRight w:val="0"/>
      <w:marTop w:val="0"/>
      <w:marBottom w:val="0"/>
      <w:divBdr>
        <w:top w:val="none" w:sz="0" w:space="0" w:color="auto"/>
        <w:left w:val="none" w:sz="0" w:space="0" w:color="auto"/>
        <w:bottom w:val="none" w:sz="0" w:space="0" w:color="auto"/>
        <w:right w:val="none" w:sz="0" w:space="0" w:color="auto"/>
      </w:divBdr>
    </w:div>
    <w:div w:id="1155145248">
      <w:bodyDiv w:val="1"/>
      <w:marLeft w:val="0"/>
      <w:marRight w:val="0"/>
      <w:marTop w:val="0"/>
      <w:marBottom w:val="0"/>
      <w:divBdr>
        <w:top w:val="none" w:sz="0" w:space="0" w:color="auto"/>
        <w:left w:val="none" w:sz="0" w:space="0" w:color="auto"/>
        <w:bottom w:val="none" w:sz="0" w:space="0" w:color="auto"/>
        <w:right w:val="none" w:sz="0" w:space="0" w:color="auto"/>
      </w:divBdr>
    </w:div>
    <w:div w:id="1155758211">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924216">
      <w:bodyDiv w:val="1"/>
      <w:marLeft w:val="0"/>
      <w:marRight w:val="0"/>
      <w:marTop w:val="0"/>
      <w:marBottom w:val="0"/>
      <w:divBdr>
        <w:top w:val="none" w:sz="0" w:space="0" w:color="auto"/>
        <w:left w:val="none" w:sz="0" w:space="0" w:color="auto"/>
        <w:bottom w:val="none" w:sz="0" w:space="0" w:color="auto"/>
        <w:right w:val="none" w:sz="0" w:space="0" w:color="auto"/>
      </w:divBdr>
    </w:div>
    <w:div w:id="1155995036">
      <w:bodyDiv w:val="1"/>
      <w:marLeft w:val="0"/>
      <w:marRight w:val="0"/>
      <w:marTop w:val="0"/>
      <w:marBottom w:val="0"/>
      <w:divBdr>
        <w:top w:val="none" w:sz="0" w:space="0" w:color="auto"/>
        <w:left w:val="none" w:sz="0" w:space="0" w:color="auto"/>
        <w:bottom w:val="none" w:sz="0" w:space="0" w:color="auto"/>
        <w:right w:val="none" w:sz="0" w:space="0" w:color="auto"/>
      </w:divBdr>
    </w:div>
    <w:div w:id="1156342672">
      <w:bodyDiv w:val="1"/>
      <w:marLeft w:val="0"/>
      <w:marRight w:val="0"/>
      <w:marTop w:val="0"/>
      <w:marBottom w:val="0"/>
      <w:divBdr>
        <w:top w:val="none" w:sz="0" w:space="0" w:color="auto"/>
        <w:left w:val="none" w:sz="0" w:space="0" w:color="auto"/>
        <w:bottom w:val="none" w:sz="0" w:space="0" w:color="auto"/>
        <w:right w:val="none" w:sz="0" w:space="0" w:color="auto"/>
      </w:divBdr>
    </w:div>
    <w:div w:id="1156411053">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457812">
      <w:bodyDiv w:val="1"/>
      <w:marLeft w:val="0"/>
      <w:marRight w:val="0"/>
      <w:marTop w:val="0"/>
      <w:marBottom w:val="0"/>
      <w:divBdr>
        <w:top w:val="none" w:sz="0" w:space="0" w:color="auto"/>
        <w:left w:val="none" w:sz="0" w:space="0" w:color="auto"/>
        <w:bottom w:val="none" w:sz="0" w:space="0" w:color="auto"/>
        <w:right w:val="none" w:sz="0" w:space="0" w:color="auto"/>
      </w:divBdr>
    </w:div>
    <w:div w:id="1156531725">
      <w:bodyDiv w:val="1"/>
      <w:marLeft w:val="0"/>
      <w:marRight w:val="0"/>
      <w:marTop w:val="0"/>
      <w:marBottom w:val="0"/>
      <w:divBdr>
        <w:top w:val="none" w:sz="0" w:space="0" w:color="auto"/>
        <w:left w:val="none" w:sz="0" w:space="0" w:color="auto"/>
        <w:bottom w:val="none" w:sz="0" w:space="0" w:color="auto"/>
        <w:right w:val="none" w:sz="0" w:space="0" w:color="auto"/>
      </w:divBdr>
    </w:div>
    <w:div w:id="1156534499">
      <w:bodyDiv w:val="1"/>
      <w:marLeft w:val="0"/>
      <w:marRight w:val="0"/>
      <w:marTop w:val="0"/>
      <w:marBottom w:val="0"/>
      <w:divBdr>
        <w:top w:val="none" w:sz="0" w:space="0" w:color="auto"/>
        <w:left w:val="none" w:sz="0" w:space="0" w:color="auto"/>
        <w:bottom w:val="none" w:sz="0" w:space="0" w:color="auto"/>
        <w:right w:val="none" w:sz="0" w:space="0" w:color="auto"/>
      </w:divBdr>
    </w:div>
    <w:div w:id="1156611278">
      <w:bodyDiv w:val="1"/>
      <w:marLeft w:val="0"/>
      <w:marRight w:val="0"/>
      <w:marTop w:val="0"/>
      <w:marBottom w:val="0"/>
      <w:divBdr>
        <w:top w:val="none" w:sz="0" w:space="0" w:color="auto"/>
        <w:left w:val="none" w:sz="0" w:space="0" w:color="auto"/>
        <w:bottom w:val="none" w:sz="0" w:space="0" w:color="auto"/>
        <w:right w:val="none" w:sz="0" w:space="0" w:color="auto"/>
      </w:divBdr>
    </w:div>
    <w:div w:id="1156723454">
      <w:bodyDiv w:val="1"/>
      <w:marLeft w:val="0"/>
      <w:marRight w:val="0"/>
      <w:marTop w:val="0"/>
      <w:marBottom w:val="0"/>
      <w:divBdr>
        <w:top w:val="none" w:sz="0" w:space="0" w:color="auto"/>
        <w:left w:val="none" w:sz="0" w:space="0" w:color="auto"/>
        <w:bottom w:val="none" w:sz="0" w:space="0" w:color="auto"/>
        <w:right w:val="none" w:sz="0" w:space="0" w:color="auto"/>
      </w:divBdr>
    </w:div>
    <w:div w:id="1156804072">
      <w:bodyDiv w:val="1"/>
      <w:marLeft w:val="0"/>
      <w:marRight w:val="0"/>
      <w:marTop w:val="0"/>
      <w:marBottom w:val="0"/>
      <w:divBdr>
        <w:top w:val="none" w:sz="0" w:space="0" w:color="auto"/>
        <w:left w:val="none" w:sz="0" w:space="0" w:color="auto"/>
        <w:bottom w:val="none" w:sz="0" w:space="0" w:color="auto"/>
        <w:right w:val="none" w:sz="0" w:space="0" w:color="auto"/>
      </w:divBdr>
    </w:div>
    <w:div w:id="1157109549">
      <w:bodyDiv w:val="1"/>
      <w:marLeft w:val="0"/>
      <w:marRight w:val="0"/>
      <w:marTop w:val="0"/>
      <w:marBottom w:val="0"/>
      <w:divBdr>
        <w:top w:val="none" w:sz="0" w:space="0" w:color="auto"/>
        <w:left w:val="none" w:sz="0" w:space="0" w:color="auto"/>
        <w:bottom w:val="none" w:sz="0" w:space="0" w:color="auto"/>
        <w:right w:val="none" w:sz="0" w:space="0" w:color="auto"/>
      </w:divBdr>
    </w:div>
    <w:div w:id="1157184560">
      <w:bodyDiv w:val="1"/>
      <w:marLeft w:val="0"/>
      <w:marRight w:val="0"/>
      <w:marTop w:val="0"/>
      <w:marBottom w:val="0"/>
      <w:divBdr>
        <w:top w:val="none" w:sz="0" w:space="0" w:color="auto"/>
        <w:left w:val="none" w:sz="0" w:space="0" w:color="auto"/>
        <w:bottom w:val="none" w:sz="0" w:space="0" w:color="auto"/>
        <w:right w:val="none" w:sz="0" w:space="0" w:color="auto"/>
      </w:divBdr>
    </w:div>
    <w:div w:id="1157264223">
      <w:bodyDiv w:val="1"/>
      <w:marLeft w:val="0"/>
      <w:marRight w:val="0"/>
      <w:marTop w:val="0"/>
      <w:marBottom w:val="0"/>
      <w:divBdr>
        <w:top w:val="none" w:sz="0" w:space="0" w:color="auto"/>
        <w:left w:val="none" w:sz="0" w:space="0" w:color="auto"/>
        <w:bottom w:val="none" w:sz="0" w:space="0" w:color="auto"/>
        <w:right w:val="none" w:sz="0" w:space="0" w:color="auto"/>
      </w:divBdr>
    </w:div>
    <w:div w:id="1157458709">
      <w:bodyDiv w:val="1"/>
      <w:marLeft w:val="0"/>
      <w:marRight w:val="0"/>
      <w:marTop w:val="0"/>
      <w:marBottom w:val="0"/>
      <w:divBdr>
        <w:top w:val="none" w:sz="0" w:space="0" w:color="auto"/>
        <w:left w:val="none" w:sz="0" w:space="0" w:color="auto"/>
        <w:bottom w:val="none" w:sz="0" w:space="0" w:color="auto"/>
        <w:right w:val="none" w:sz="0" w:space="0" w:color="auto"/>
      </w:divBdr>
    </w:div>
    <w:div w:id="1157720368">
      <w:bodyDiv w:val="1"/>
      <w:marLeft w:val="0"/>
      <w:marRight w:val="0"/>
      <w:marTop w:val="0"/>
      <w:marBottom w:val="0"/>
      <w:divBdr>
        <w:top w:val="none" w:sz="0" w:space="0" w:color="auto"/>
        <w:left w:val="none" w:sz="0" w:space="0" w:color="auto"/>
        <w:bottom w:val="none" w:sz="0" w:space="0" w:color="auto"/>
        <w:right w:val="none" w:sz="0" w:space="0" w:color="auto"/>
      </w:divBdr>
    </w:div>
    <w:div w:id="1157721065">
      <w:bodyDiv w:val="1"/>
      <w:marLeft w:val="0"/>
      <w:marRight w:val="0"/>
      <w:marTop w:val="0"/>
      <w:marBottom w:val="0"/>
      <w:divBdr>
        <w:top w:val="none" w:sz="0" w:space="0" w:color="auto"/>
        <w:left w:val="none" w:sz="0" w:space="0" w:color="auto"/>
        <w:bottom w:val="none" w:sz="0" w:space="0" w:color="auto"/>
        <w:right w:val="none" w:sz="0" w:space="0" w:color="auto"/>
      </w:divBdr>
    </w:div>
    <w:div w:id="1157725841">
      <w:bodyDiv w:val="1"/>
      <w:marLeft w:val="0"/>
      <w:marRight w:val="0"/>
      <w:marTop w:val="0"/>
      <w:marBottom w:val="0"/>
      <w:divBdr>
        <w:top w:val="none" w:sz="0" w:space="0" w:color="auto"/>
        <w:left w:val="none" w:sz="0" w:space="0" w:color="auto"/>
        <w:bottom w:val="none" w:sz="0" w:space="0" w:color="auto"/>
        <w:right w:val="none" w:sz="0" w:space="0" w:color="auto"/>
      </w:divBdr>
    </w:div>
    <w:div w:id="1157765714">
      <w:bodyDiv w:val="1"/>
      <w:marLeft w:val="0"/>
      <w:marRight w:val="0"/>
      <w:marTop w:val="0"/>
      <w:marBottom w:val="0"/>
      <w:divBdr>
        <w:top w:val="none" w:sz="0" w:space="0" w:color="auto"/>
        <w:left w:val="none" w:sz="0" w:space="0" w:color="auto"/>
        <w:bottom w:val="none" w:sz="0" w:space="0" w:color="auto"/>
        <w:right w:val="none" w:sz="0" w:space="0" w:color="auto"/>
      </w:divBdr>
    </w:div>
    <w:div w:id="1157768968">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770569">
      <w:bodyDiv w:val="1"/>
      <w:marLeft w:val="0"/>
      <w:marRight w:val="0"/>
      <w:marTop w:val="0"/>
      <w:marBottom w:val="0"/>
      <w:divBdr>
        <w:top w:val="none" w:sz="0" w:space="0" w:color="auto"/>
        <w:left w:val="none" w:sz="0" w:space="0" w:color="auto"/>
        <w:bottom w:val="none" w:sz="0" w:space="0" w:color="auto"/>
        <w:right w:val="none" w:sz="0" w:space="0" w:color="auto"/>
      </w:divBdr>
    </w:div>
    <w:div w:id="1157913296">
      <w:bodyDiv w:val="1"/>
      <w:marLeft w:val="0"/>
      <w:marRight w:val="0"/>
      <w:marTop w:val="0"/>
      <w:marBottom w:val="0"/>
      <w:divBdr>
        <w:top w:val="none" w:sz="0" w:space="0" w:color="auto"/>
        <w:left w:val="none" w:sz="0" w:space="0" w:color="auto"/>
        <w:bottom w:val="none" w:sz="0" w:space="0" w:color="auto"/>
        <w:right w:val="none" w:sz="0" w:space="0" w:color="auto"/>
      </w:divBdr>
    </w:div>
    <w:div w:id="1157914015">
      <w:bodyDiv w:val="1"/>
      <w:marLeft w:val="0"/>
      <w:marRight w:val="0"/>
      <w:marTop w:val="0"/>
      <w:marBottom w:val="0"/>
      <w:divBdr>
        <w:top w:val="none" w:sz="0" w:space="0" w:color="auto"/>
        <w:left w:val="none" w:sz="0" w:space="0" w:color="auto"/>
        <w:bottom w:val="none" w:sz="0" w:space="0" w:color="auto"/>
        <w:right w:val="none" w:sz="0" w:space="0" w:color="auto"/>
      </w:divBdr>
    </w:div>
    <w:div w:id="1157958737">
      <w:bodyDiv w:val="1"/>
      <w:marLeft w:val="0"/>
      <w:marRight w:val="0"/>
      <w:marTop w:val="0"/>
      <w:marBottom w:val="0"/>
      <w:divBdr>
        <w:top w:val="none" w:sz="0" w:space="0" w:color="auto"/>
        <w:left w:val="none" w:sz="0" w:space="0" w:color="auto"/>
        <w:bottom w:val="none" w:sz="0" w:space="0" w:color="auto"/>
        <w:right w:val="none" w:sz="0" w:space="0" w:color="auto"/>
      </w:divBdr>
    </w:div>
    <w:div w:id="1158229001">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497670">
      <w:bodyDiv w:val="1"/>
      <w:marLeft w:val="0"/>
      <w:marRight w:val="0"/>
      <w:marTop w:val="0"/>
      <w:marBottom w:val="0"/>
      <w:divBdr>
        <w:top w:val="none" w:sz="0" w:space="0" w:color="auto"/>
        <w:left w:val="none" w:sz="0" w:space="0" w:color="auto"/>
        <w:bottom w:val="none" w:sz="0" w:space="0" w:color="auto"/>
        <w:right w:val="none" w:sz="0" w:space="0" w:color="auto"/>
      </w:divBdr>
    </w:div>
    <w:div w:id="1158499205">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619416">
      <w:bodyDiv w:val="1"/>
      <w:marLeft w:val="0"/>
      <w:marRight w:val="0"/>
      <w:marTop w:val="0"/>
      <w:marBottom w:val="0"/>
      <w:divBdr>
        <w:top w:val="none" w:sz="0" w:space="0" w:color="auto"/>
        <w:left w:val="none" w:sz="0" w:space="0" w:color="auto"/>
        <w:bottom w:val="none" w:sz="0" w:space="0" w:color="auto"/>
        <w:right w:val="none" w:sz="0" w:space="0" w:color="auto"/>
      </w:divBdr>
    </w:div>
    <w:div w:id="1159005382">
      <w:bodyDiv w:val="1"/>
      <w:marLeft w:val="0"/>
      <w:marRight w:val="0"/>
      <w:marTop w:val="0"/>
      <w:marBottom w:val="0"/>
      <w:divBdr>
        <w:top w:val="none" w:sz="0" w:space="0" w:color="auto"/>
        <w:left w:val="none" w:sz="0" w:space="0" w:color="auto"/>
        <w:bottom w:val="none" w:sz="0" w:space="0" w:color="auto"/>
        <w:right w:val="none" w:sz="0" w:space="0" w:color="auto"/>
      </w:divBdr>
    </w:div>
    <w:div w:id="1159036790">
      <w:bodyDiv w:val="1"/>
      <w:marLeft w:val="0"/>
      <w:marRight w:val="0"/>
      <w:marTop w:val="0"/>
      <w:marBottom w:val="0"/>
      <w:divBdr>
        <w:top w:val="none" w:sz="0" w:space="0" w:color="auto"/>
        <w:left w:val="none" w:sz="0" w:space="0" w:color="auto"/>
        <w:bottom w:val="none" w:sz="0" w:space="0" w:color="auto"/>
        <w:right w:val="none" w:sz="0" w:space="0" w:color="auto"/>
      </w:divBdr>
    </w:div>
    <w:div w:id="1159081994">
      <w:bodyDiv w:val="1"/>
      <w:marLeft w:val="0"/>
      <w:marRight w:val="0"/>
      <w:marTop w:val="0"/>
      <w:marBottom w:val="0"/>
      <w:divBdr>
        <w:top w:val="none" w:sz="0" w:space="0" w:color="auto"/>
        <w:left w:val="none" w:sz="0" w:space="0" w:color="auto"/>
        <w:bottom w:val="none" w:sz="0" w:space="0" w:color="auto"/>
        <w:right w:val="none" w:sz="0" w:space="0" w:color="auto"/>
      </w:divBdr>
    </w:div>
    <w:div w:id="1159152976">
      <w:bodyDiv w:val="1"/>
      <w:marLeft w:val="0"/>
      <w:marRight w:val="0"/>
      <w:marTop w:val="0"/>
      <w:marBottom w:val="0"/>
      <w:divBdr>
        <w:top w:val="none" w:sz="0" w:space="0" w:color="auto"/>
        <w:left w:val="none" w:sz="0" w:space="0" w:color="auto"/>
        <w:bottom w:val="none" w:sz="0" w:space="0" w:color="auto"/>
        <w:right w:val="none" w:sz="0" w:space="0" w:color="auto"/>
      </w:divBdr>
    </w:div>
    <w:div w:id="1159266899">
      <w:bodyDiv w:val="1"/>
      <w:marLeft w:val="0"/>
      <w:marRight w:val="0"/>
      <w:marTop w:val="0"/>
      <w:marBottom w:val="0"/>
      <w:divBdr>
        <w:top w:val="none" w:sz="0" w:space="0" w:color="auto"/>
        <w:left w:val="none" w:sz="0" w:space="0" w:color="auto"/>
        <w:bottom w:val="none" w:sz="0" w:space="0" w:color="auto"/>
        <w:right w:val="none" w:sz="0" w:space="0" w:color="auto"/>
      </w:divBdr>
    </w:div>
    <w:div w:id="1159348765">
      <w:bodyDiv w:val="1"/>
      <w:marLeft w:val="0"/>
      <w:marRight w:val="0"/>
      <w:marTop w:val="0"/>
      <w:marBottom w:val="0"/>
      <w:divBdr>
        <w:top w:val="none" w:sz="0" w:space="0" w:color="auto"/>
        <w:left w:val="none" w:sz="0" w:space="0" w:color="auto"/>
        <w:bottom w:val="none" w:sz="0" w:space="0" w:color="auto"/>
        <w:right w:val="none" w:sz="0" w:space="0" w:color="auto"/>
      </w:divBdr>
    </w:div>
    <w:div w:id="1159540023">
      <w:bodyDiv w:val="1"/>
      <w:marLeft w:val="0"/>
      <w:marRight w:val="0"/>
      <w:marTop w:val="0"/>
      <w:marBottom w:val="0"/>
      <w:divBdr>
        <w:top w:val="none" w:sz="0" w:space="0" w:color="auto"/>
        <w:left w:val="none" w:sz="0" w:space="0" w:color="auto"/>
        <w:bottom w:val="none" w:sz="0" w:space="0" w:color="auto"/>
        <w:right w:val="none" w:sz="0" w:space="0" w:color="auto"/>
      </w:divBdr>
    </w:div>
    <w:div w:id="1159618645">
      <w:bodyDiv w:val="1"/>
      <w:marLeft w:val="0"/>
      <w:marRight w:val="0"/>
      <w:marTop w:val="0"/>
      <w:marBottom w:val="0"/>
      <w:divBdr>
        <w:top w:val="none" w:sz="0" w:space="0" w:color="auto"/>
        <w:left w:val="none" w:sz="0" w:space="0" w:color="auto"/>
        <w:bottom w:val="none" w:sz="0" w:space="0" w:color="auto"/>
        <w:right w:val="none" w:sz="0" w:space="0" w:color="auto"/>
      </w:divBdr>
    </w:div>
    <w:div w:id="1159660927">
      <w:bodyDiv w:val="1"/>
      <w:marLeft w:val="0"/>
      <w:marRight w:val="0"/>
      <w:marTop w:val="0"/>
      <w:marBottom w:val="0"/>
      <w:divBdr>
        <w:top w:val="none" w:sz="0" w:space="0" w:color="auto"/>
        <w:left w:val="none" w:sz="0" w:space="0" w:color="auto"/>
        <w:bottom w:val="none" w:sz="0" w:space="0" w:color="auto"/>
        <w:right w:val="none" w:sz="0" w:space="0" w:color="auto"/>
      </w:divBdr>
    </w:div>
    <w:div w:id="1159685670">
      <w:bodyDiv w:val="1"/>
      <w:marLeft w:val="0"/>
      <w:marRight w:val="0"/>
      <w:marTop w:val="0"/>
      <w:marBottom w:val="0"/>
      <w:divBdr>
        <w:top w:val="none" w:sz="0" w:space="0" w:color="auto"/>
        <w:left w:val="none" w:sz="0" w:space="0" w:color="auto"/>
        <w:bottom w:val="none" w:sz="0" w:space="0" w:color="auto"/>
        <w:right w:val="none" w:sz="0" w:space="0" w:color="auto"/>
      </w:divBdr>
    </w:div>
    <w:div w:id="1159691236">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729626">
      <w:bodyDiv w:val="1"/>
      <w:marLeft w:val="0"/>
      <w:marRight w:val="0"/>
      <w:marTop w:val="0"/>
      <w:marBottom w:val="0"/>
      <w:divBdr>
        <w:top w:val="none" w:sz="0" w:space="0" w:color="auto"/>
        <w:left w:val="none" w:sz="0" w:space="0" w:color="auto"/>
        <w:bottom w:val="none" w:sz="0" w:space="0" w:color="auto"/>
        <w:right w:val="none" w:sz="0" w:space="0" w:color="auto"/>
      </w:divBdr>
    </w:div>
    <w:div w:id="1159733903">
      <w:bodyDiv w:val="1"/>
      <w:marLeft w:val="0"/>
      <w:marRight w:val="0"/>
      <w:marTop w:val="0"/>
      <w:marBottom w:val="0"/>
      <w:divBdr>
        <w:top w:val="none" w:sz="0" w:space="0" w:color="auto"/>
        <w:left w:val="none" w:sz="0" w:space="0" w:color="auto"/>
        <w:bottom w:val="none" w:sz="0" w:space="0" w:color="auto"/>
        <w:right w:val="none" w:sz="0" w:space="0" w:color="auto"/>
      </w:divBdr>
    </w:div>
    <w:div w:id="1159810401">
      <w:bodyDiv w:val="1"/>
      <w:marLeft w:val="0"/>
      <w:marRight w:val="0"/>
      <w:marTop w:val="0"/>
      <w:marBottom w:val="0"/>
      <w:divBdr>
        <w:top w:val="none" w:sz="0" w:space="0" w:color="auto"/>
        <w:left w:val="none" w:sz="0" w:space="0" w:color="auto"/>
        <w:bottom w:val="none" w:sz="0" w:space="0" w:color="auto"/>
        <w:right w:val="none" w:sz="0" w:space="0" w:color="auto"/>
      </w:divBdr>
    </w:div>
    <w:div w:id="1159886271">
      <w:bodyDiv w:val="1"/>
      <w:marLeft w:val="0"/>
      <w:marRight w:val="0"/>
      <w:marTop w:val="0"/>
      <w:marBottom w:val="0"/>
      <w:divBdr>
        <w:top w:val="none" w:sz="0" w:space="0" w:color="auto"/>
        <w:left w:val="none" w:sz="0" w:space="0" w:color="auto"/>
        <w:bottom w:val="none" w:sz="0" w:space="0" w:color="auto"/>
        <w:right w:val="none" w:sz="0" w:space="0" w:color="auto"/>
      </w:divBdr>
    </w:div>
    <w:div w:id="1159931118">
      <w:bodyDiv w:val="1"/>
      <w:marLeft w:val="0"/>
      <w:marRight w:val="0"/>
      <w:marTop w:val="0"/>
      <w:marBottom w:val="0"/>
      <w:divBdr>
        <w:top w:val="none" w:sz="0" w:space="0" w:color="auto"/>
        <w:left w:val="none" w:sz="0" w:space="0" w:color="auto"/>
        <w:bottom w:val="none" w:sz="0" w:space="0" w:color="auto"/>
        <w:right w:val="none" w:sz="0" w:space="0" w:color="auto"/>
      </w:divBdr>
    </w:div>
    <w:div w:id="1160004136">
      <w:bodyDiv w:val="1"/>
      <w:marLeft w:val="0"/>
      <w:marRight w:val="0"/>
      <w:marTop w:val="0"/>
      <w:marBottom w:val="0"/>
      <w:divBdr>
        <w:top w:val="none" w:sz="0" w:space="0" w:color="auto"/>
        <w:left w:val="none" w:sz="0" w:space="0" w:color="auto"/>
        <w:bottom w:val="none" w:sz="0" w:space="0" w:color="auto"/>
        <w:right w:val="none" w:sz="0" w:space="0" w:color="auto"/>
      </w:divBdr>
    </w:div>
    <w:div w:id="1160072729">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347349">
      <w:bodyDiv w:val="1"/>
      <w:marLeft w:val="0"/>
      <w:marRight w:val="0"/>
      <w:marTop w:val="0"/>
      <w:marBottom w:val="0"/>
      <w:divBdr>
        <w:top w:val="none" w:sz="0" w:space="0" w:color="auto"/>
        <w:left w:val="none" w:sz="0" w:space="0" w:color="auto"/>
        <w:bottom w:val="none" w:sz="0" w:space="0" w:color="auto"/>
        <w:right w:val="none" w:sz="0" w:space="0" w:color="auto"/>
      </w:divBdr>
    </w:div>
    <w:div w:id="1160581545">
      <w:bodyDiv w:val="1"/>
      <w:marLeft w:val="0"/>
      <w:marRight w:val="0"/>
      <w:marTop w:val="0"/>
      <w:marBottom w:val="0"/>
      <w:divBdr>
        <w:top w:val="none" w:sz="0" w:space="0" w:color="auto"/>
        <w:left w:val="none" w:sz="0" w:space="0" w:color="auto"/>
        <w:bottom w:val="none" w:sz="0" w:space="0" w:color="auto"/>
        <w:right w:val="none" w:sz="0" w:space="0" w:color="auto"/>
      </w:divBdr>
    </w:div>
    <w:div w:id="1160731146">
      <w:bodyDiv w:val="1"/>
      <w:marLeft w:val="0"/>
      <w:marRight w:val="0"/>
      <w:marTop w:val="0"/>
      <w:marBottom w:val="0"/>
      <w:divBdr>
        <w:top w:val="none" w:sz="0" w:space="0" w:color="auto"/>
        <w:left w:val="none" w:sz="0" w:space="0" w:color="auto"/>
        <w:bottom w:val="none" w:sz="0" w:space="0" w:color="auto"/>
        <w:right w:val="none" w:sz="0" w:space="0" w:color="auto"/>
      </w:divBdr>
    </w:div>
    <w:div w:id="1160806391">
      <w:bodyDiv w:val="1"/>
      <w:marLeft w:val="0"/>
      <w:marRight w:val="0"/>
      <w:marTop w:val="0"/>
      <w:marBottom w:val="0"/>
      <w:divBdr>
        <w:top w:val="none" w:sz="0" w:space="0" w:color="auto"/>
        <w:left w:val="none" w:sz="0" w:space="0" w:color="auto"/>
        <w:bottom w:val="none" w:sz="0" w:space="0" w:color="auto"/>
        <w:right w:val="none" w:sz="0" w:space="0" w:color="auto"/>
      </w:divBdr>
    </w:div>
    <w:div w:id="1160846138">
      <w:bodyDiv w:val="1"/>
      <w:marLeft w:val="0"/>
      <w:marRight w:val="0"/>
      <w:marTop w:val="0"/>
      <w:marBottom w:val="0"/>
      <w:divBdr>
        <w:top w:val="none" w:sz="0" w:space="0" w:color="auto"/>
        <w:left w:val="none" w:sz="0" w:space="0" w:color="auto"/>
        <w:bottom w:val="none" w:sz="0" w:space="0" w:color="auto"/>
        <w:right w:val="none" w:sz="0" w:space="0" w:color="auto"/>
      </w:divBdr>
    </w:div>
    <w:div w:id="1160925876">
      <w:bodyDiv w:val="1"/>
      <w:marLeft w:val="0"/>
      <w:marRight w:val="0"/>
      <w:marTop w:val="0"/>
      <w:marBottom w:val="0"/>
      <w:divBdr>
        <w:top w:val="none" w:sz="0" w:space="0" w:color="auto"/>
        <w:left w:val="none" w:sz="0" w:space="0" w:color="auto"/>
        <w:bottom w:val="none" w:sz="0" w:space="0" w:color="auto"/>
        <w:right w:val="none" w:sz="0" w:space="0" w:color="auto"/>
      </w:divBdr>
    </w:div>
    <w:div w:id="1160971493">
      <w:bodyDiv w:val="1"/>
      <w:marLeft w:val="0"/>
      <w:marRight w:val="0"/>
      <w:marTop w:val="0"/>
      <w:marBottom w:val="0"/>
      <w:divBdr>
        <w:top w:val="none" w:sz="0" w:space="0" w:color="auto"/>
        <w:left w:val="none" w:sz="0" w:space="0" w:color="auto"/>
        <w:bottom w:val="none" w:sz="0" w:space="0" w:color="auto"/>
        <w:right w:val="none" w:sz="0" w:space="0" w:color="auto"/>
      </w:divBdr>
    </w:div>
    <w:div w:id="1160996636">
      <w:bodyDiv w:val="1"/>
      <w:marLeft w:val="0"/>
      <w:marRight w:val="0"/>
      <w:marTop w:val="0"/>
      <w:marBottom w:val="0"/>
      <w:divBdr>
        <w:top w:val="none" w:sz="0" w:space="0" w:color="auto"/>
        <w:left w:val="none" w:sz="0" w:space="0" w:color="auto"/>
        <w:bottom w:val="none" w:sz="0" w:space="0" w:color="auto"/>
        <w:right w:val="none" w:sz="0" w:space="0" w:color="auto"/>
      </w:divBdr>
    </w:div>
    <w:div w:id="1161239204">
      <w:bodyDiv w:val="1"/>
      <w:marLeft w:val="0"/>
      <w:marRight w:val="0"/>
      <w:marTop w:val="0"/>
      <w:marBottom w:val="0"/>
      <w:divBdr>
        <w:top w:val="none" w:sz="0" w:space="0" w:color="auto"/>
        <w:left w:val="none" w:sz="0" w:space="0" w:color="auto"/>
        <w:bottom w:val="none" w:sz="0" w:space="0" w:color="auto"/>
        <w:right w:val="none" w:sz="0" w:space="0" w:color="auto"/>
      </w:divBdr>
    </w:div>
    <w:div w:id="1161311135">
      <w:bodyDiv w:val="1"/>
      <w:marLeft w:val="0"/>
      <w:marRight w:val="0"/>
      <w:marTop w:val="0"/>
      <w:marBottom w:val="0"/>
      <w:divBdr>
        <w:top w:val="none" w:sz="0" w:space="0" w:color="auto"/>
        <w:left w:val="none" w:sz="0" w:space="0" w:color="auto"/>
        <w:bottom w:val="none" w:sz="0" w:space="0" w:color="auto"/>
        <w:right w:val="none" w:sz="0" w:space="0" w:color="auto"/>
      </w:divBdr>
    </w:div>
    <w:div w:id="1161387624">
      <w:bodyDiv w:val="1"/>
      <w:marLeft w:val="0"/>
      <w:marRight w:val="0"/>
      <w:marTop w:val="0"/>
      <w:marBottom w:val="0"/>
      <w:divBdr>
        <w:top w:val="none" w:sz="0" w:space="0" w:color="auto"/>
        <w:left w:val="none" w:sz="0" w:space="0" w:color="auto"/>
        <w:bottom w:val="none" w:sz="0" w:space="0" w:color="auto"/>
        <w:right w:val="none" w:sz="0" w:space="0" w:color="auto"/>
      </w:divBdr>
    </w:div>
    <w:div w:id="1161389328">
      <w:bodyDiv w:val="1"/>
      <w:marLeft w:val="0"/>
      <w:marRight w:val="0"/>
      <w:marTop w:val="0"/>
      <w:marBottom w:val="0"/>
      <w:divBdr>
        <w:top w:val="none" w:sz="0" w:space="0" w:color="auto"/>
        <w:left w:val="none" w:sz="0" w:space="0" w:color="auto"/>
        <w:bottom w:val="none" w:sz="0" w:space="0" w:color="auto"/>
        <w:right w:val="none" w:sz="0" w:space="0" w:color="auto"/>
      </w:divBdr>
    </w:div>
    <w:div w:id="1161503628">
      <w:bodyDiv w:val="1"/>
      <w:marLeft w:val="0"/>
      <w:marRight w:val="0"/>
      <w:marTop w:val="0"/>
      <w:marBottom w:val="0"/>
      <w:divBdr>
        <w:top w:val="none" w:sz="0" w:space="0" w:color="auto"/>
        <w:left w:val="none" w:sz="0" w:space="0" w:color="auto"/>
        <w:bottom w:val="none" w:sz="0" w:space="0" w:color="auto"/>
        <w:right w:val="none" w:sz="0" w:space="0" w:color="auto"/>
      </w:divBdr>
    </w:div>
    <w:div w:id="1161582786">
      <w:bodyDiv w:val="1"/>
      <w:marLeft w:val="0"/>
      <w:marRight w:val="0"/>
      <w:marTop w:val="0"/>
      <w:marBottom w:val="0"/>
      <w:divBdr>
        <w:top w:val="none" w:sz="0" w:space="0" w:color="auto"/>
        <w:left w:val="none" w:sz="0" w:space="0" w:color="auto"/>
        <w:bottom w:val="none" w:sz="0" w:space="0" w:color="auto"/>
        <w:right w:val="none" w:sz="0" w:space="0" w:color="auto"/>
      </w:divBdr>
    </w:div>
    <w:div w:id="1161849887">
      <w:bodyDiv w:val="1"/>
      <w:marLeft w:val="0"/>
      <w:marRight w:val="0"/>
      <w:marTop w:val="0"/>
      <w:marBottom w:val="0"/>
      <w:divBdr>
        <w:top w:val="none" w:sz="0" w:space="0" w:color="auto"/>
        <w:left w:val="none" w:sz="0" w:space="0" w:color="auto"/>
        <w:bottom w:val="none" w:sz="0" w:space="0" w:color="auto"/>
        <w:right w:val="none" w:sz="0" w:space="0" w:color="auto"/>
      </w:divBdr>
    </w:div>
    <w:div w:id="1162040007">
      <w:bodyDiv w:val="1"/>
      <w:marLeft w:val="0"/>
      <w:marRight w:val="0"/>
      <w:marTop w:val="0"/>
      <w:marBottom w:val="0"/>
      <w:divBdr>
        <w:top w:val="none" w:sz="0" w:space="0" w:color="auto"/>
        <w:left w:val="none" w:sz="0" w:space="0" w:color="auto"/>
        <w:bottom w:val="none" w:sz="0" w:space="0" w:color="auto"/>
        <w:right w:val="none" w:sz="0" w:space="0" w:color="auto"/>
      </w:divBdr>
    </w:div>
    <w:div w:id="1162041514">
      <w:bodyDiv w:val="1"/>
      <w:marLeft w:val="0"/>
      <w:marRight w:val="0"/>
      <w:marTop w:val="0"/>
      <w:marBottom w:val="0"/>
      <w:divBdr>
        <w:top w:val="none" w:sz="0" w:space="0" w:color="auto"/>
        <w:left w:val="none" w:sz="0" w:space="0" w:color="auto"/>
        <w:bottom w:val="none" w:sz="0" w:space="0" w:color="auto"/>
        <w:right w:val="none" w:sz="0" w:space="0" w:color="auto"/>
      </w:divBdr>
    </w:div>
    <w:div w:id="1162086630">
      <w:bodyDiv w:val="1"/>
      <w:marLeft w:val="0"/>
      <w:marRight w:val="0"/>
      <w:marTop w:val="0"/>
      <w:marBottom w:val="0"/>
      <w:divBdr>
        <w:top w:val="none" w:sz="0" w:space="0" w:color="auto"/>
        <w:left w:val="none" w:sz="0" w:space="0" w:color="auto"/>
        <w:bottom w:val="none" w:sz="0" w:space="0" w:color="auto"/>
        <w:right w:val="none" w:sz="0" w:space="0" w:color="auto"/>
      </w:divBdr>
    </w:div>
    <w:div w:id="1162282579">
      <w:bodyDiv w:val="1"/>
      <w:marLeft w:val="0"/>
      <w:marRight w:val="0"/>
      <w:marTop w:val="0"/>
      <w:marBottom w:val="0"/>
      <w:divBdr>
        <w:top w:val="none" w:sz="0" w:space="0" w:color="auto"/>
        <w:left w:val="none" w:sz="0" w:space="0" w:color="auto"/>
        <w:bottom w:val="none" w:sz="0" w:space="0" w:color="auto"/>
        <w:right w:val="none" w:sz="0" w:space="0" w:color="auto"/>
      </w:divBdr>
    </w:div>
    <w:div w:id="1162351362">
      <w:bodyDiv w:val="1"/>
      <w:marLeft w:val="0"/>
      <w:marRight w:val="0"/>
      <w:marTop w:val="0"/>
      <w:marBottom w:val="0"/>
      <w:divBdr>
        <w:top w:val="none" w:sz="0" w:space="0" w:color="auto"/>
        <w:left w:val="none" w:sz="0" w:space="0" w:color="auto"/>
        <w:bottom w:val="none" w:sz="0" w:space="0" w:color="auto"/>
        <w:right w:val="none" w:sz="0" w:space="0" w:color="auto"/>
      </w:divBdr>
    </w:div>
    <w:div w:id="1162431947">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543658">
      <w:bodyDiv w:val="1"/>
      <w:marLeft w:val="0"/>
      <w:marRight w:val="0"/>
      <w:marTop w:val="0"/>
      <w:marBottom w:val="0"/>
      <w:divBdr>
        <w:top w:val="none" w:sz="0" w:space="0" w:color="auto"/>
        <w:left w:val="none" w:sz="0" w:space="0" w:color="auto"/>
        <w:bottom w:val="none" w:sz="0" w:space="0" w:color="auto"/>
        <w:right w:val="none" w:sz="0" w:space="0" w:color="auto"/>
      </w:divBdr>
    </w:div>
    <w:div w:id="1162625487">
      <w:bodyDiv w:val="1"/>
      <w:marLeft w:val="0"/>
      <w:marRight w:val="0"/>
      <w:marTop w:val="0"/>
      <w:marBottom w:val="0"/>
      <w:divBdr>
        <w:top w:val="none" w:sz="0" w:space="0" w:color="auto"/>
        <w:left w:val="none" w:sz="0" w:space="0" w:color="auto"/>
        <w:bottom w:val="none" w:sz="0" w:space="0" w:color="auto"/>
        <w:right w:val="none" w:sz="0" w:space="0" w:color="auto"/>
      </w:divBdr>
    </w:div>
    <w:div w:id="1162625717">
      <w:bodyDiv w:val="1"/>
      <w:marLeft w:val="0"/>
      <w:marRight w:val="0"/>
      <w:marTop w:val="0"/>
      <w:marBottom w:val="0"/>
      <w:divBdr>
        <w:top w:val="none" w:sz="0" w:space="0" w:color="auto"/>
        <w:left w:val="none" w:sz="0" w:space="0" w:color="auto"/>
        <w:bottom w:val="none" w:sz="0" w:space="0" w:color="auto"/>
        <w:right w:val="none" w:sz="0" w:space="0" w:color="auto"/>
      </w:divBdr>
    </w:div>
    <w:div w:id="1162625835">
      <w:bodyDiv w:val="1"/>
      <w:marLeft w:val="0"/>
      <w:marRight w:val="0"/>
      <w:marTop w:val="0"/>
      <w:marBottom w:val="0"/>
      <w:divBdr>
        <w:top w:val="none" w:sz="0" w:space="0" w:color="auto"/>
        <w:left w:val="none" w:sz="0" w:space="0" w:color="auto"/>
        <w:bottom w:val="none" w:sz="0" w:space="0" w:color="auto"/>
        <w:right w:val="none" w:sz="0" w:space="0" w:color="auto"/>
      </w:divBdr>
    </w:div>
    <w:div w:id="1162693930">
      <w:bodyDiv w:val="1"/>
      <w:marLeft w:val="0"/>
      <w:marRight w:val="0"/>
      <w:marTop w:val="0"/>
      <w:marBottom w:val="0"/>
      <w:divBdr>
        <w:top w:val="none" w:sz="0" w:space="0" w:color="auto"/>
        <w:left w:val="none" w:sz="0" w:space="0" w:color="auto"/>
        <w:bottom w:val="none" w:sz="0" w:space="0" w:color="auto"/>
        <w:right w:val="none" w:sz="0" w:space="0" w:color="auto"/>
      </w:divBdr>
    </w:div>
    <w:div w:id="1162963521">
      <w:bodyDiv w:val="1"/>
      <w:marLeft w:val="0"/>
      <w:marRight w:val="0"/>
      <w:marTop w:val="0"/>
      <w:marBottom w:val="0"/>
      <w:divBdr>
        <w:top w:val="none" w:sz="0" w:space="0" w:color="auto"/>
        <w:left w:val="none" w:sz="0" w:space="0" w:color="auto"/>
        <w:bottom w:val="none" w:sz="0" w:space="0" w:color="auto"/>
        <w:right w:val="none" w:sz="0" w:space="0" w:color="auto"/>
      </w:divBdr>
    </w:div>
    <w:div w:id="1163010779">
      <w:bodyDiv w:val="1"/>
      <w:marLeft w:val="0"/>
      <w:marRight w:val="0"/>
      <w:marTop w:val="0"/>
      <w:marBottom w:val="0"/>
      <w:divBdr>
        <w:top w:val="none" w:sz="0" w:space="0" w:color="auto"/>
        <w:left w:val="none" w:sz="0" w:space="0" w:color="auto"/>
        <w:bottom w:val="none" w:sz="0" w:space="0" w:color="auto"/>
        <w:right w:val="none" w:sz="0" w:space="0" w:color="auto"/>
      </w:divBdr>
    </w:div>
    <w:div w:id="1163620366">
      <w:bodyDiv w:val="1"/>
      <w:marLeft w:val="0"/>
      <w:marRight w:val="0"/>
      <w:marTop w:val="0"/>
      <w:marBottom w:val="0"/>
      <w:divBdr>
        <w:top w:val="none" w:sz="0" w:space="0" w:color="auto"/>
        <w:left w:val="none" w:sz="0" w:space="0" w:color="auto"/>
        <w:bottom w:val="none" w:sz="0" w:space="0" w:color="auto"/>
        <w:right w:val="none" w:sz="0" w:space="0" w:color="auto"/>
      </w:divBdr>
    </w:div>
    <w:div w:id="1163661471">
      <w:bodyDiv w:val="1"/>
      <w:marLeft w:val="0"/>
      <w:marRight w:val="0"/>
      <w:marTop w:val="0"/>
      <w:marBottom w:val="0"/>
      <w:divBdr>
        <w:top w:val="none" w:sz="0" w:space="0" w:color="auto"/>
        <w:left w:val="none" w:sz="0" w:space="0" w:color="auto"/>
        <w:bottom w:val="none" w:sz="0" w:space="0" w:color="auto"/>
        <w:right w:val="none" w:sz="0" w:space="0" w:color="auto"/>
      </w:divBdr>
    </w:div>
    <w:div w:id="1163661991">
      <w:bodyDiv w:val="1"/>
      <w:marLeft w:val="0"/>
      <w:marRight w:val="0"/>
      <w:marTop w:val="0"/>
      <w:marBottom w:val="0"/>
      <w:divBdr>
        <w:top w:val="none" w:sz="0" w:space="0" w:color="auto"/>
        <w:left w:val="none" w:sz="0" w:space="0" w:color="auto"/>
        <w:bottom w:val="none" w:sz="0" w:space="0" w:color="auto"/>
        <w:right w:val="none" w:sz="0" w:space="0" w:color="auto"/>
      </w:divBdr>
    </w:div>
    <w:div w:id="1164054910">
      <w:bodyDiv w:val="1"/>
      <w:marLeft w:val="0"/>
      <w:marRight w:val="0"/>
      <w:marTop w:val="0"/>
      <w:marBottom w:val="0"/>
      <w:divBdr>
        <w:top w:val="none" w:sz="0" w:space="0" w:color="auto"/>
        <w:left w:val="none" w:sz="0" w:space="0" w:color="auto"/>
        <w:bottom w:val="none" w:sz="0" w:space="0" w:color="auto"/>
        <w:right w:val="none" w:sz="0" w:space="0" w:color="auto"/>
      </w:divBdr>
    </w:div>
    <w:div w:id="1164079704">
      <w:bodyDiv w:val="1"/>
      <w:marLeft w:val="0"/>
      <w:marRight w:val="0"/>
      <w:marTop w:val="0"/>
      <w:marBottom w:val="0"/>
      <w:divBdr>
        <w:top w:val="none" w:sz="0" w:space="0" w:color="auto"/>
        <w:left w:val="none" w:sz="0" w:space="0" w:color="auto"/>
        <w:bottom w:val="none" w:sz="0" w:space="0" w:color="auto"/>
        <w:right w:val="none" w:sz="0" w:space="0" w:color="auto"/>
      </w:divBdr>
    </w:div>
    <w:div w:id="1164122540">
      <w:bodyDiv w:val="1"/>
      <w:marLeft w:val="0"/>
      <w:marRight w:val="0"/>
      <w:marTop w:val="0"/>
      <w:marBottom w:val="0"/>
      <w:divBdr>
        <w:top w:val="none" w:sz="0" w:space="0" w:color="auto"/>
        <w:left w:val="none" w:sz="0" w:space="0" w:color="auto"/>
        <w:bottom w:val="none" w:sz="0" w:space="0" w:color="auto"/>
        <w:right w:val="none" w:sz="0" w:space="0" w:color="auto"/>
      </w:divBdr>
    </w:div>
    <w:div w:id="1164124718">
      <w:bodyDiv w:val="1"/>
      <w:marLeft w:val="0"/>
      <w:marRight w:val="0"/>
      <w:marTop w:val="0"/>
      <w:marBottom w:val="0"/>
      <w:divBdr>
        <w:top w:val="none" w:sz="0" w:space="0" w:color="auto"/>
        <w:left w:val="none" w:sz="0" w:space="0" w:color="auto"/>
        <w:bottom w:val="none" w:sz="0" w:space="0" w:color="auto"/>
        <w:right w:val="none" w:sz="0" w:space="0" w:color="auto"/>
      </w:divBdr>
    </w:div>
    <w:div w:id="1164391794">
      <w:bodyDiv w:val="1"/>
      <w:marLeft w:val="0"/>
      <w:marRight w:val="0"/>
      <w:marTop w:val="0"/>
      <w:marBottom w:val="0"/>
      <w:divBdr>
        <w:top w:val="none" w:sz="0" w:space="0" w:color="auto"/>
        <w:left w:val="none" w:sz="0" w:space="0" w:color="auto"/>
        <w:bottom w:val="none" w:sz="0" w:space="0" w:color="auto"/>
        <w:right w:val="none" w:sz="0" w:space="0" w:color="auto"/>
      </w:divBdr>
    </w:div>
    <w:div w:id="1164394664">
      <w:bodyDiv w:val="1"/>
      <w:marLeft w:val="0"/>
      <w:marRight w:val="0"/>
      <w:marTop w:val="0"/>
      <w:marBottom w:val="0"/>
      <w:divBdr>
        <w:top w:val="none" w:sz="0" w:space="0" w:color="auto"/>
        <w:left w:val="none" w:sz="0" w:space="0" w:color="auto"/>
        <w:bottom w:val="none" w:sz="0" w:space="0" w:color="auto"/>
        <w:right w:val="none" w:sz="0" w:space="0" w:color="auto"/>
      </w:divBdr>
    </w:div>
    <w:div w:id="1164584935">
      <w:bodyDiv w:val="1"/>
      <w:marLeft w:val="0"/>
      <w:marRight w:val="0"/>
      <w:marTop w:val="0"/>
      <w:marBottom w:val="0"/>
      <w:divBdr>
        <w:top w:val="none" w:sz="0" w:space="0" w:color="auto"/>
        <w:left w:val="none" w:sz="0" w:space="0" w:color="auto"/>
        <w:bottom w:val="none" w:sz="0" w:space="0" w:color="auto"/>
        <w:right w:val="none" w:sz="0" w:space="0" w:color="auto"/>
      </w:divBdr>
    </w:div>
    <w:div w:id="1164589608">
      <w:bodyDiv w:val="1"/>
      <w:marLeft w:val="0"/>
      <w:marRight w:val="0"/>
      <w:marTop w:val="0"/>
      <w:marBottom w:val="0"/>
      <w:divBdr>
        <w:top w:val="none" w:sz="0" w:space="0" w:color="auto"/>
        <w:left w:val="none" w:sz="0" w:space="0" w:color="auto"/>
        <w:bottom w:val="none" w:sz="0" w:space="0" w:color="auto"/>
        <w:right w:val="none" w:sz="0" w:space="0" w:color="auto"/>
      </w:divBdr>
    </w:div>
    <w:div w:id="1164590710">
      <w:bodyDiv w:val="1"/>
      <w:marLeft w:val="0"/>
      <w:marRight w:val="0"/>
      <w:marTop w:val="0"/>
      <w:marBottom w:val="0"/>
      <w:divBdr>
        <w:top w:val="none" w:sz="0" w:space="0" w:color="auto"/>
        <w:left w:val="none" w:sz="0" w:space="0" w:color="auto"/>
        <w:bottom w:val="none" w:sz="0" w:space="0" w:color="auto"/>
        <w:right w:val="none" w:sz="0" w:space="0" w:color="auto"/>
      </w:divBdr>
    </w:div>
    <w:div w:id="1164668463">
      <w:bodyDiv w:val="1"/>
      <w:marLeft w:val="0"/>
      <w:marRight w:val="0"/>
      <w:marTop w:val="0"/>
      <w:marBottom w:val="0"/>
      <w:divBdr>
        <w:top w:val="none" w:sz="0" w:space="0" w:color="auto"/>
        <w:left w:val="none" w:sz="0" w:space="0" w:color="auto"/>
        <w:bottom w:val="none" w:sz="0" w:space="0" w:color="auto"/>
        <w:right w:val="none" w:sz="0" w:space="0" w:color="auto"/>
      </w:divBdr>
    </w:div>
    <w:div w:id="1164707407">
      <w:bodyDiv w:val="1"/>
      <w:marLeft w:val="0"/>
      <w:marRight w:val="0"/>
      <w:marTop w:val="0"/>
      <w:marBottom w:val="0"/>
      <w:divBdr>
        <w:top w:val="none" w:sz="0" w:space="0" w:color="auto"/>
        <w:left w:val="none" w:sz="0" w:space="0" w:color="auto"/>
        <w:bottom w:val="none" w:sz="0" w:space="0" w:color="auto"/>
        <w:right w:val="none" w:sz="0" w:space="0" w:color="auto"/>
      </w:divBdr>
    </w:div>
    <w:div w:id="1164709865">
      <w:bodyDiv w:val="1"/>
      <w:marLeft w:val="0"/>
      <w:marRight w:val="0"/>
      <w:marTop w:val="0"/>
      <w:marBottom w:val="0"/>
      <w:divBdr>
        <w:top w:val="none" w:sz="0" w:space="0" w:color="auto"/>
        <w:left w:val="none" w:sz="0" w:space="0" w:color="auto"/>
        <w:bottom w:val="none" w:sz="0" w:space="0" w:color="auto"/>
        <w:right w:val="none" w:sz="0" w:space="0" w:color="auto"/>
      </w:divBdr>
    </w:div>
    <w:div w:id="1165054000">
      <w:bodyDiv w:val="1"/>
      <w:marLeft w:val="0"/>
      <w:marRight w:val="0"/>
      <w:marTop w:val="0"/>
      <w:marBottom w:val="0"/>
      <w:divBdr>
        <w:top w:val="none" w:sz="0" w:space="0" w:color="auto"/>
        <w:left w:val="none" w:sz="0" w:space="0" w:color="auto"/>
        <w:bottom w:val="none" w:sz="0" w:space="0" w:color="auto"/>
        <w:right w:val="none" w:sz="0" w:space="0" w:color="auto"/>
      </w:divBdr>
    </w:div>
    <w:div w:id="1165515886">
      <w:bodyDiv w:val="1"/>
      <w:marLeft w:val="0"/>
      <w:marRight w:val="0"/>
      <w:marTop w:val="0"/>
      <w:marBottom w:val="0"/>
      <w:divBdr>
        <w:top w:val="none" w:sz="0" w:space="0" w:color="auto"/>
        <w:left w:val="none" w:sz="0" w:space="0" w:color="auto"/>
        <w:bottom w:val="none" w:sz="0" w:space="0" w:color="auto"/>
        <w:right w:val="none" w:sz="0" w:space="0" w:color="auto"/>
      </w:divBdr>
    </w:div>
    <w:div w:id="1165587981">
      <w:bodyDiv w:val="1"/>
      <w:marLeft w:val="0"/>
      <w:marRight w:val="0"/>
      <w:marTop w:val="0"/>
      <w:marBottom w:val="0"/>
      <w:divBdr>
        <w:top w:val="none" w:sz="0" w:space="0" w:color="auto"/>
        <w:left w:val="none" w:sz="0" w:space="0" w:color="auto"/>
        <w:bottom w:val="none" w:sz="0" w:space="0" w:color="auto"/>
        <w:right w:val="none" w:sz="0" w:space="0" w:color="auto"/>
      </w:divBdr>
    </w:div>
    <w:div w:id="1165588597">
      <w:bodyDiv w:val="1"/>
      <w:marLeft w:val="0"/>
      <w:marRight w:val="0"/>
      <w:marTop w:val="0"/>
      <w:marBottom w:val="0"/>
      <w:divBdr>
        <w:top w:val="none" w:sz="0" w:space="0" w:color="auto"/>
        <w:left w:val="none" w:sz="0" w:space="0" w:color="auto"/>
        <w:bottom w:val="none" w:sz="0" w:space="0" w:color="auto"/>
        <w:right w:val="none" w:sz="0" w:space="0" w:color="auto"/>
      </w:divBdr>
    </w:div>
    <w:div w:id="1165590391">
      <w:bodyDiv w:val="1"/>
      <w:marLeft w:val="0"/>
      <w:marRight w:val="0"/>
      <w:marTop w:val="0"/>
      <w:marBottom w:val="0"/>
      <w:divBdr>
        <w:top w:val="none" w:sz="0" w:space="0" w:color="auto"/>
        <w:left w:val="none" w:sz="0" w:space="0" w:color="auto"/>
        <w:bottom w:val="none" w:sz="0" w:space="0" w:color="auto"/>
        <w:right w:val="none" w:sz="0" w:space="0" w:color="auto"/>
      </w:divBdr>
    </w:div>
    <w:div w:id="1165590410">
      <w:bodyDiv w:val="1"/>
      <w:marLeft w:val="0"/>
      <w:marRight w:val="0"/>
      <w:marTop w:val="0"/>
      <w:marBottom w:val="0"/>
      <w:divBdr>
        <w:top w:val="none" w:sz="0" w:space="0" w:color="auto"/>
        <w:left w:val="none" w:sz="0" w:space="0" w:color="auto"/>
        <w:bottom w:val="none" w:sz="0" w:space="0" w:color="auto"/>
        <w:right w:val="none" w:sz="0" w:space="0" w:color="auto"/>
      </w:divBdr>
    </w:div>
    <w:div w:id="1165631576">
      <w:bodyDiv w:val="1"/>
      <w:marLeft w:val="0"/>
      <w:marRight w:val="0"/>
      <w:marTop w:val="0"/>
      <w:marBottom w:val="0"/>
      <w:divBdr>
        <w:top w:val="none" w:sz="0" w:space="0" w:color="auto"/>
        <w:left w:val="none" w:sz="0" w:space="0" w:color="auto"/>
        <w:bottom w:val="none" w:sz="0" w:space="0" w:color="auto"/>
        <w:right w:val="none" w:sz="0" w:space="0" w:color="auto"/>
      </w:divBdr>
    </w:div>
    <w:div w:id="1165776662">
      <w:bodyDiv w:val="1"/>
      <w:marLeft w:val="0"/>
      <w:marRight w:val="0"/>
      <w:marTop w:val="0"/>
      <w:marBottom w:val="0"/>
      <w:divBdr>
        <w:top w:val="none" w:sz="0" w:space="0" w:color="auto"/>
        <w:left w:val="none" w:sz="0" w:space="0" w:color="auto"/>
        <w:bottom w:val="none" w:sz="0" w:space="0" w:color="auto"/>
        <w:right w:val="none" w:sz="0" w:space="0" w:color="auto"/>
      </w:divBdr>
    </w:div>
    <w:div w:id="1165973086">
      <w:bodyDiv w:val="1"/>
      <w:marLeft w:val="0"/>
      <w:marRight w:val="0"/>
      <w:marTop w:val="0"/>
      <w:marBottom w:val="0"/>
      <w:divBdr>
        <w:top w:val="none" w:sz="0" w:space="0" w:color="auto"/>
        <w:left w:val="none" w:sz="0" w:space="0" w:color="auto"/>
        <w:bottom w:val="none" w:sz="0" w:space="0" w:color="auto"/>
        <w:right w:val="none" w:sz="0" w:space="0" w:color="auto"/>
      </w:divBdr>
    </w:div>
    <w:div w:id="1166096524">
      <w:bodyDiv w:val="1"/>
      <w:marLeft w:val="0"/>
      <w:marRight w:val="0"/>
      <w:marTop w:val="0"/>
      <w:marBottom w:val="0"/>
      <w:divBdr>
        <w:top w:val="none" w:sz="0" w:space="0" w:color="auto"/>
        <w:left w:val="none" w:sz="0" w:space="0" w:color="auto"/>
        <w:bottom w:val="none" w:sz="0" w:space="0" w:color="auto"/>
        <w:right w:val="none" w:sz="0" w:space="0" w:color="auto"/>
      </w:divBdr>
    </w:div>
    <w:div w:id="1166244444">
      <w:bodyDiv w:val="1"/>
      <w:marLeft w:val="0"/>
      <w:marRight w:val="0"/>
      <w:marTop w:val="0"/>
      <w:marBottom w:val="0"/>
      <w:divBdr>
        <w:top w:val="none" w:sz="0" w:space="0" w:color="auto"/>
        <w:left w:val="none" w:sz="0" w:space="0" w:color="auto"/>
        <w:bottom w:val="none" w:sz="0" w:space="0" w:color="auto"/>
        <w:right w:val="none" w:sz="0" w:space="0" w:color="auto"/>
      </w:divBdr>
    </w:div>
    <w:div w:id="1166282552">
      <w:bodyDiv w:val="1"/>
      <w:marLeft w:val="0"/>
      <w:marRight w:val="0"/>
      <w:marTop w:val="0"/>
      <w:marBottom w:val="0"/>
      <w:divBdr>
        <w:top w:val="none" w:sz="0" w:space="0" w:color="auto"/>
        <w:left w:val="none" w:sz="0" w:space="0" w:color="auto"/>
        <w:bottom w:val="none" w:sz="0" w:space="0" w:color="auto"/>
        <w:right w:val="none" w:sz="0" w:space="0" w:color="auto"/>
      </w:divBdr>
    </w:div>
    <w:div w:id="1166437550">
      <w:bodyDiv w:val="1"/>
      <w:marLeft w:val="0"/>
      <w:marRight w:val="0"/>
      <w:marTop w:val="0"/>
      <w:marBottom w:val="0"/>
      <w:divBdr>
        <w:top w:val="none" w:sz="0" w:space="0" w:color="auto"/>
        <w:left w:val="none" w:sz="0" w:space="0" w:color="auto"/>
        <w:bottom w:val="none" w:sz="0" w:space="0" w:color="auto"/>
        <w:right w:val="none" w:sz="0" w:space="0" w:color="auto"/>
      </w:divBdr>
    </w:div>
    <w:div w:id="1166478713">
      <w:bodyDiv w:val="1"/>
      <w:marLeft w:val="0"/>
      <w:marRight w:val="0"/>
      <w:marTop w:val="0"/>
      <w:marBottom w:val="0"/>
      <w:divBdr>
        <w:top w:val="none" w:sz="0" w:space="0" w:color="auto"/>
        <w:left w:val="none" w:sz="0" w:space="0" w:color="auto"/>
        <w:bottom w:val="none" w:sz="0" w:space="0" w:color="auto"/>
        <w:right w:val="none" w:sz="0" w:space="0" w:color="auto"/>
      </w:divBdr>
    </w:div>
    <w:div w:id="1166672220">
      <w:bodyDiv w:val="1"/>
      <w:marLeft w:val="0"/>
      <w:marRight w:val="0"/>
      <w:marTop w:val="0"/>
      <w:marBottom w:val="0"/>
      <w:divBdr>
        <w:top w:val="none" w:sz="0" w:space="0" w:color="auto"/>
        <w:left w:val="none" w:sz="0" w:space="0" w:color="auto"/>
        <w:bottom w:val="none" w:sz="0" w:space="0" w:color="auto"/>
        <w:right w:val="none" w:sz="0" w:space="0" w:color="auto"/>
      </w:divBdr>
    </w:div>
    <w:div w:id="1166821268">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6869562">
      <w:bodyDiv w:val="1"/>
      <w:marLeft w:val="0"/>
      <w:marRight w:val="0"/>
      <w:marTop w:val="0"/>
      <w:marBottom w:val="0"/>
      <w:divBdr>
        <w:top w:val="none" w:sz="0" w:space="0" w:color="auto"/>
        <w:left w:val="none" w:sz="0" w:space="0" w:color="auto"/>
        <w:bottom w:val="none" w:sz="0" w:space="0" w:color="auto"/>
        <w:right w:val="none" w:sz="0" w:space="0" w:color="auto"/>
      </w:divBdr>
    </w:div>
    <w:div w:id="1166894596">
      <w:bodyDiv w:val="1"/>
      <w:marLeft w:val="0"/>
      <w:marRight w:val="0"/>
      <w:marTop w:val="0"/>
      <w:marBottom w:val="0"/>
      <w:divBdr>
        <w:top w:val="none" w:sz="0" w:space="0" w:color="auto"/>
        <w:left w:val="none" w:sz="0" w:space="0" w:color="auto"/>
        <w:bottom w:val="none" w:sz="0" w:space="0" w:color="auto"/>
        <w:right w:val="none" w:sz="0" w:space="0" w:color="auto"/>
      </w:divBdr>
    </w:div>
    <w:div w:id="1167019277">
      <w:bodyDiv w:val="1"/>
      <w:marLeft w:val="0"/>
      <w:marRight w:val="0"/>
      <w:marTop w:val="0"/>
      <w:marBottom w:val="0"/>
      <w:divBdr>
        <w:top w:val="none" w:sz="0" w:space="0" w:color="auto"/>
        <w:left w:val="none" w:sz="0" w:space="0" w:color="auto"/>
        <w:bottom w:val="none" w:sz="0" w:space="0" w:color="auto"/>
        <w:right w:val="none" w:sz="0" w:space="0" w:color="auto"/>
      </w:divBdr>
    </w:div>
    <w:div w:id="1167135322">
      <w:bodyDiv w:val="1"/>
      <w:marLeft w:val="0"/>
      <w:marRight w:val="0"/>
      <w:marTop w:val="0"/>
      <w:marBottom w:val="0"/>
      <w:divBdr>
        <w:top w:val="none" w:sz="0" w:space="0" w:color="auto"/>
        <w:left w:val="none" w:sz="0" w:space="0" w:color="auto"/>
        <w:bottom w:val="none" w:sz="0" w:space="0" w:color="auto"/>
        <w:right w:val="none" w:sz="0" w:space="0" w:color="auto"/>
      </w:divBdr>
    </w:div>
    <w:div w:id="1167210559">
      <w:bodyDiv w:val="1"/>
      <w:marLeft w:val="0"/>
      <w:marRight w:val="0"/>
      <w:marTop w:val="0"/>
      <w:marBottom w:val="0"/>
      <w:divBdr>
        <w:top w:val="none" w:sz="0" w:space="0" w:color="auto"/>
        <w:left w:val="none" w:sz="0" w:space="0" w:color="auto"/>
        <w:bottom w:val="none" w:sz="0" w:space="0" w:color="auto"/>
        <w:right w:val="none" w:sz="0" w:space="0" w:color="auto"/>
      </w:divBdr>
    </w:div>
    <w:div w:id="1167284882">
      <w:bodyDiv w:val="1"/>
      <w:marLeft w:val="0"/>
      <w:marRight w:val="0"/>
      <w:marTop w:val="0"/>
      <w:marBottom w:val="0"/>
      <w:divBdr>
        <w:top w:val="none" w:sz="0" w:space="0" w:color="auto"/>
        <w:left w:val="none" w:sz="0" w:space="0" w:color="auto"/>
        <w:bottom w:val="none" w:sz="0" w:space="0" w:color="auto"/>
        <w:right w:val="none" w:sz="0" w:space="0" w:color="auto"/>
      </w:divBdr>
    </w:div>
    <w:div w:id="1167330309">
      <w:bodyDiv w:val="1"/>
      <w:marLeft w:val="0"/>
      <w:marRight w:val="0"/>
      <w:marTop w:val="0"/>
      <w:marBottom w:val="0"/>
      <w:divBdr>
        <w:top w:val="none" w:sz="0" w:space="0" w:color="auto"/>
        <w:left w:val="none" w:sz="0" w:space="0" w:color="auto"/>
        <w:bottom w:val="none" w:sz="0" w:space="0" w:color="auto"/>
        <w:right w:val="none" w:sz="0" w:space="0" w:color="auto"/>
      </w:divBdr>
    </w:div>
    <w:div w:id="1167482947">
      <w:bodyDiv w:val="1"/>
      <w:marLeft w:val="0"/>
      <w:marRight w:val="0"/>
      <w:marTop w:val="0"/>
      <w:marBottom w:val="0"/>
      <w:divBdr>
        <w:top w:val="none" w:sz="0" w:space="0" w:color="auto"/>
        <w:left w:val="none" w:sz="0" w:space="0" w:color="auto"/>
        <w:bottom w:val="none" w:sz="0" w:space="0" w:color="auto"/>
        <w:right w:val="none" w:sz="0" w:space="0" w:color="auto"/>
      </w:divBdr>
    </w:div>
    <w:div w:id="1167553261">
      <w:bodyDiv w:val="1"/>
      <w:marLeft w:val="0"/>
      <w:marRight w:val="0"/>
      <w:marTop w:val="0"/>
      <w:marBottom w:val="0"/>
      <w:divBdr>
        <w:top w:val="none" w:sz="0" w:space="0" w:color="auto"/>
        <w:left w:val="none" w:sz="0" w:space="0" w:color="auto"/>
        <w:bottom w:val="none" w:sz="0" w:space="0" w:color="auto"/>
        <w:right w:val="none" w:sz="0" w:space="0" w:color="auto"/>
      </w:divBdr>
    </w:div>
    <w:div w:id="1167667217">
      <w:bodyDiv w:val="1"/>
      <w:marLeft w:val="0"/>
      <w:marRight w:val="0"/>
      <w:marTop w:val="0"/>
      <w:marBottom w:val="0"/>
      <w:divBdr>
        <w:top w:val="none" w:sz="0" w:space="0" w:color="auto"/>
        <w:left w:val="none" w:sz="0" w:space="0" w:color="auto"/>
        <w:bottom w:val="none" w:sz="0" w:space="0" w:color="auto"/>
        <w:right w:val="none" w:sz="0" w:space="0" w:color="auto"/>
      </w:divBdr>
    </w:div>
    <w:div w:id="1167935663">
      <w:bodyDiv w:val="1"/>
      <w:marLeft w:val="0"/>
      <w:marRight w:val="0"/>
      <w:marTop w:val="0"/>
      <w:marBottom w:val="0"/>
      <w:divBdr>
        <w:top w:val="none" w:sz="0" w:space="0" w:color="auto"/>
        <w:left w:val="none" w:sz="0" w:space="0" w:color="auto"/>
        <w:bottom w:val="none" w:sz="0" w:space="0" w:color="auto"/>
        <w:right w:val="none" w:sz="0" w:space="0" w:color="auto"/>
      </w:divBdr>
    </w:div>
    <w:div w:id="1168061803">
      <w:bodyDiv w:val="1"/>
      <w:marLeft w:val="0"/>
      <w:marRight w:val="0"/>
      <w:marTop w:val="0"/>
      <w:marBottom w:val="0"/>
      <w:divBdr>
        <w:top w:val="none" w:sz="0" w:space="0" w:color="auto"/>
        <w:left w:val="none" w:sz="0" w:space="0" w:color="auto"/>
        <w:bottom w:val="none" w:sz="0" w:space="0" w:color="auto"/>
        <w:right w:val="none" w:sz="0" w:space="0" w:color="auto"/>
      </w:divBdr>
    </w:div>
    <w:div w:id="1168137661">
      <w:bodyDiv w:val="1"/>
      <w:marLeft w:val="0"/>
      <w:marRight w:val="0"/>
      <w:marTop w:val="0"/>
      <w:marBottom w:val="0"/>
      <w:divBdr>
        <w:top w:val="none" w:sz="0" w:space="0" w:color="auto"/>
        <w:left w:val="none" w:sz="0" w:space="0" w:color="auto"/>
        <w:bottom w:val="none" w:sz="0" w:space="0" w:color="auto"/>
        <w:right w:val="none" w:sz="0" w:space="0" w:color="auto"/>
      </w:divBdr>
    </w:div>
    <w:div w:id="1168179911">
      <w:bodyDiv w:val="1"/>
      <w:marLeft w:val="0"/>
      <w:marRight w:val="0"/>
      <w:marTop w:val="0"/>
      <w:marBottom w:val="0"/>
      <w:divBdr>
        <w:top w:val="none" w:sz="0" w:space="0" w:color="auto"/>
        <w:left w:val="none" w:sz="0" w:space="0" w:color="auto"/>
        <w:bottom w:val="none" w:sz="0" w:space="0" w:color="auto"/>
        <w:right w:val="none" w:sz="0" w:space="0" w:color="auto"/>
      </w:divBdr>
    </w:div>
    <w:div w:id="1168180257">
      <w:bodyDiv w:val="1"/>
      <w:marLeft w:val="0"/>
      <w:marRight w:val="0"/>
      <w:marTop w:val="0"/>
      <w:marBottom w:val="0"/>
      <w:divBdr>
        <w:top w:val="none" w:sz="0" w:space="0" w:color="auto"/>
        <w:left w:val="none" w:sz="0" w:space="0" w:color="auto"/>
        <w:bottom w:val="none" w:sz="0" w:space="0" w:color="auto"/>
        <w:right w:val="none" w:sz="0" w:space="0" w:color="auto"/>
      </w:divBdr>
    </w:div>
    <w:div w:id="1168209954">
      <w:bodyDiv w:val="1"/>
      <w:marLeft w:val="0"/>
      <w:marRight w:val="0"/>
      <w:marTop w:val="0"/>
      <w:marBottom w:val="0"/>
      <w:divBdr>
        <w:top w:val="none" w:sz="0" w:space="0" w:color="auto"/>
        <w:left w:val="none" w:sz="0" w:space="0" w:color="auto"/>
        <w:bottom w:val="none" w:sz="0" w:space="0" w:color="auto"/>
        <w:right w:val="none" w:sz="0" w:space="0" w:color="auto"/>
      </w:divBdr>
    </w:div>
    <w:div w:id="1168256327">
      <w:bodyDiv w:val="1"/>
      <w:marLeft w:val="0"/>
      <w:marRight w:val="0"/>
      <w:marTop w:val="0"/>
      <w:marBottom w:val="0"/>
      <w:divBdr>
        <w:top w:val="none" w:sz="0" w:space="0" w:color="auto"/>
        <w:left w:val="none" w:sz="0" w:space="0" w:color="auto"/>
        <w:bottom w:val="none" w:sz="0" w:space="0" w:color="auto"/>
        <w:right w:val="none" w:sz="0" w:space="0" w:color="auto"/>
      </w:divBdr>
    </w:div>
    <w:div w:id="1168329701">
      <w:bodyDiv w:val="1"/>
      <w:marLeft w:val="0"/>
      <w:marRight w:val="0"/>
      <w:marTop w:val="0"/>
      <w:marBottom w:val="0"/>
      <w:divBdr>
        <w:top w:val="none" w:sz="0" w:space="0" w:color="auto"/>
        <w:left w:val="none" w:sz="0" w:space="0" w:color="auto"/>
        <w:bottom w:val="none" w:sz="0" w:space="0" w:color="auto"/>
        <w:right w:val="none" w:sz="0" w:space="0" w:color="auto"/>
      </w:divBdr>
    </w:div>
    <w:div w:id="1168473806">
      <w:bodyDiv w:val="1"/>
      <w:marLeft w:val="0"/>
      <w:marRight w:val="0"/>
      <w:marTop w:val="0"/>
      <w:marBottom w:val="0"/>
      <w:divBdr>
        <w:top w:val="none" w:sz="0" w:space="0" w:color="auto"/>
        <w:left w:val="none" w:sz="0" w:space="0" w:color="auto"/>
        <w:bottom w:val="none" w:sz="0" w:space="0" w:color="auto"/>
        <w:right w:val="none" w:sz="0" w:space="0" w:color="auto"/>
      </w:divBdr>
    </w:div>
    <w:div w:id="1168866214">
      <w:bodyDiv w:val="1"/>
      <w:marLeft w:val="0"/>
      <w:marRight w:val="0"/>
      <w:marTop w:val="0"/>
      <w:marBottom w:val="0"/>
      <w:divBdr>
        <w:top w:val="none" w:sz="0" w:space="0" w:color="auto"/>
        <w:left w:val="none" w:sz="0" w:space="0" w:color="auto"/>
        <w:bottom w:val="none" w:sz="0" w:space="0" w:color="auto"/>
        <w:right w:val="none" w:sz="0" w:space="0" w:color="auto"/>
      </w:divBdr>
    </w:div>
    <w:div w:id="1168905769">
      <w:bodyDiv w:val="1"/>
      <w:marLeft w:val="0"/>
      <w:marRight w:val="0"/>
      <w:marTop w:val="0"/>
      <w:marBottom w:val="0"/>
      <w:divBdr>
        <w:top w:val="none" w:sz="0" w:space="0" w:color="auto"/>
        <w:left w:val="none" w:sz="0" w:space="0" w:color="auto"/>
        <w:bottom w:val="none" w:sz="0" w:space="0" w:color="auto"/>
        <w:right w:val="none" w:sz="0" w:space="0" w:color="auto"/>
      </w:divBdr>
    </w:div>
    <w:div w:id="1168909388">
      <w:bodyDiv w:val="1"/>
      <w:marLeft w:val="0"/>
      <w:marRight w:val="0"/>
      <w:marTop w:val="0"/>
      <w:marBottom w:val="0"/>
      <w:divBdr>
        <w:top w:val="none" w:sz="0" w:space="0" w:color="auto"/>
        <w:left w:val="none" w:sz="0" w:space="0" w:color="auto"/>
        <w:bottom w:val="none" w:sz="0" w:space="0" w:color="auto"/>
        <w:right w:val="none" w:sz="0" w:space="0" w:color="auto"/>
      </w:divBdr>
    </w:div>
    <w:div w:id="1169054746">
      <w:bodyDiv w:val="1"/>
      <w:marLeft w:val="0"/>
      <w:marRight w:val="0"/>
      <w:marTop w:val="0"/>
      <w:marBottom w:val="0"/>
      <w:divBdr>
        <w:top w:val="none" w:sz="0" w:space="0" w:color="auto"/>
        <w:left w:val="none" w:sz="0" w:space="0" w:color="auto"/>
        <w:bottom w:val="none" w:sz="0" w:space="0" w:color="auto"/>
        <w:right w:val="none" w:sz="0" w:space="0" w:color="auto"/>
      </w:divBdr>
    </w:div>
    <w:div w:id="1169366970">
      <w:bodyDiv w:val="1"/>
      <w:marLeft w:val="0"/>
      <w:marRight w:val="0"/>
      <w:marTop w:val="0"/>
      <w:marBottom w:val="0"/>
      <w:divBdr>
        <w:top w:val="none" w:sz="0" w:space="0" w:color="auto"/>
        <w:left w:val="none" w:sz="0" w:space="0" w:color="auto"/>
        <w:bottom w:val="none" w:sz="0" w:space="0" w:color="auto"/>
        <w:right w:val="none" w:sz="0" w:space="0" w:color="auto"/>
      </w:divBdr>
    </w:div>
    <w:div w:id="1169370122">
      <w:bodyDiv w:val="1"/>
      <w:marLeft w:val="0"/>
      <w:marRight w:val="0"/>
      <w:marTop w:val="0"/>
      <w:marBottom w:val="0"/>
      <w:divBdr>
        <w:top w:val="none" w:sz="0" w:space="0" w:color="auto"/>
        <w:left w:val="none" w:sz="0" w:space="0" w:color="auto"/>
        <w:bottom w:val="none" w:sz="0" w:space="0" w:color="auto"/>
        <w:right w:val="none" w:sz="0" w:space="0" w:color="auto"/>
      </w:divBdr>
    </w:div>
    <w:div w:id="1169440802">
      <w:bodyDiv w:val="1"/>
      <w:marLeft w:val="0"/>
      <w:marRight w:val="0"/>
      <w:marTop w:val="0"/>
      <w:marBottom w:val="0"/>
      <w:divBdr>
        <w:top w:val="none" w:sz="0" w:space="0" w:color="auto"/>
        <w:left w:val="none" w:sz="0" w:space="0" w:color="auto"/>
        <w:bottom w:val="none" w:sz="0" w:space="0" w:color="auto"/>
        <w:right w:val="none" w:sz="0" w:space="0" w:color="auto"/>
      </w:divBdr>
    </w:div>
    <w:div w:id="1169517421">
      <w:bodyDiv w:val="1"/>
      <w:marLeft w:val="0"/>
      <w:marRight w:val="0"/>
      <w:marTop w:val="0"/>
      <w:marBottom w:val="0"/>
      <w:divBdr>
        <w:top w:val="none" w:sz="0" w:space="0" w:color="auto"/>
        <w:left w:val="none" w:sz="0" w:space="0" w:color="auto"/>
        <w:bottom w:val="none" w:sz="0" w:space="0" w:color="auto"/>
        <w:right w:val="none" w:sz="0" w:space="0" w:color="auto"/>
      </w:divBdr>
    </w:div>
    <w:div w:id="1169517641">
      <w:bodyDiv w:val="1"/>
      <w:marLeft w:val="0"/>
      <w:marRight w:val="0"/>
      <w:marTop w:val="0"/>
      <w:marBottom w:val="0"/>
      <w:divBdr>
        <w:top w:val="none" w:sz="0" w:space="0" w:color="auto"/>
        <w:left w:val="none" w:sz="0" w:space="0" w:color="auto"/>
        <w:bottom w:val="none" w:sz="0" w:space="0" w:color="auto"/>
        <w:right w:val="none" w:sz="0" w:space="0" w:color="auto"/>
      </w:divBdr>
    </w:div>
    <w:div w:id="1169521385">
      <w:bodyDiv w:val="1"/>
      <w:marLeft w:val="0"/>
      <w:marRight w:val="0"/>
      <w:marTop w:val="0"/>
      <w:marBottom w:val="0"/>
      <w:divBdr>
        <w:top w:val="none" w:sz="0" w:space="0" w:color="auto"/>
        <w:left w:val="none" w:sz="0" w:space="0" w:color="auto"/>
        <w:bottom w:val="none" w:sz="0" w:space="0" w:color="auto"/>
        <w:right w:val="none" w:sz="0" w:space="0" w:color="auto"/>
      </w:divBdr>
    </w:div>
    <w:div w:id="1169636884">
      <w:bodyDiv w:val="1"/>
      <w:marLeft w:val="0"/>
      <w:marRight w:val="0"/>
      <w:marTop w:val="0"/>
      <w:marBottom w:val="0"/>
      <w:divBdr>
        <w:top w:val="none" w:sz="0" w:space="0" w:color="auto"/>
        <w:left w:val="none" w:sz="0" w:space="0" w:color="auto"/>
        <w:bottom w:val="none" w:sz="0" w:space="0" w:color="auto"/>
        <w:right w:val="none" w:sz="0" w:space="0" w:color="auto"/>
      </w:divBdr>
    </w:div>
    <w:div w:id="1169640047">
      <w:bodyDiv w:val="1"/>
      <w:marLeft w:val="0"/>
      <w:marRight w:val="0"/>
      <w:marTop w:val="0"/>
      <w:marBottom w:val="0"/>
      <w:divBdr>
        <w:top w:val="none" w:sz="0" w:space="0" w:color="auto"/>
        <w:left w:val="none" w:sz="0" w:space="0" w:color="auto"/>
        <w:bottom w:val="none" w:sz="0" w:space="0" w:color="auto"/>
        <w:right w:val="none" w:sz="0" w:space="0" w:color="auto"/>
      </w:divBdr>
    </w:div>
    <w:div w:id="1169717189">
      <w:bodyDiv w:val="1"/>
      <w:marLeft w:val="0"/>
      <w:marRight w:val="0"/>
      <w:marTop w:val="0"/>
      <w:marBottom w:val="0"/>
      <w:divBdr>
        <w:top w:val="none" w:sz="0" w:space="0" w:color="auto"/>
        <w:left w:val="none" w:sz="0" w:space="0" w:color="auto"/>
        <w:bottom w:val="none" w:sz="0" w:space="0" w:color="auto"/>
        <w:right w:val="none" w:sz="0" w:space="0" w:color="auto"/>
      </w:divBdr>
    </w:div>
    <w:div w:id="1170097397">
      <w:bodyDiv w:val="1"/>
      <w:marLeft w:val="0"/>
      <w:marRight w:val="0"/>
      <w:marTop w:val="0"/>
      <w:marBottom w:val="0"/>
      <w:divBdr>
        <w:top w:val="none" w:sz="0" w:space="0" w:color="auto"/>
        <w:left w:val="none" w:sz="0" w:space="0" w:color="auto"/>
        <w:bottom w:val="none" w:sz="0" w:space="0" w:color="auto"/>
        <w:right w:val="none" w:sz="0" w:space="0" w:color="auto"/>
      </w:divBdr>
    </w:div>
    <w:div w:id="1170098437">
      <w:bodyDiv w:val="1"/>
      <w:marLeft w:val="0"/>
      <w:marRight w:val="0"/>
      <w:marTop w:val="0"/>
      <w:marBottom w:val="0"/>
      <w:divBdr>
        <w:top w:val="none" w:sz="0" w:space="0" w:color="auto"/>
        <w:left w:val="none" w:sz="0" w:space="0" w:color="auto"/>
        <w:bottom w:val="none" w:sz="0" w:space="0" w:color="auto"/>
        <w:right w:val="none" w:sz="0" w:space="0" w:color="auto"/>
      </w:divBdr>
    </w:div>
    <w:div w:id="1170213576">
      <w:bodyDiv w:val="1"/>
      <w:marLeft w:val="0"/>
      <w:marRight w:val="0"/>
      <w:marTop w:val="0"/>
      <w:marBottom w:val="0"/>
      <w:divBdr>
        <w:top w:val="none" w:sz="0" w:space="0" w:color="auto"/>
        <w:left w:val="none" w:sz="0" w:space="0" w:color="auto"/>
        <w:bottom w:val="none" w:sz="0" w:space="0" w:color="auto"/>
        <w:right w:val="none" w:sz="0" w:space="0" w:color="auto"/>
      </w:divBdr>
    </w:div>
    <w:div w:id="1170213638">
      <w:bodyDiv w:val="1"/>
      <w:marLeft w:val="0"/>
      <w:marRight w:val="0"/>
      <w:marTop w:val="0"/>
      <w:marBottom w:val="0"/>
      <w:divBdr>
        <w:top w:val="none" w:sz="0" w:space="0" w:color="auto"/>
        <w:left w:val="none" w:sz="0" w:space="0" w:color="auto"/>
        <w:bottom w:val="none" w:sz="0" w:space="0" w:color="auto"/>
        <w:right w:val="none" w:sz="0" w:space="0" w:color="auto"/>
      </w:divBdr>
    </w:div>
    <w:div w:id="1170369950">
      <w:bodyDiv w:val="1"/>
      <w:marLeft w:val="0"/>
      <w:marRight w:val="0"/>
      <w:marTop w:val="0"/>
      <w:marBottom w:val="0"/>
      <w:divBdr>
        <w:top w:val="none" w:sz="0" w:space="0" w:color="auto"/>
        <w:left w:val="none" w:sz="0" w:space="0" w:color="auto"/>
        <w:bottom w:val="none" w:sz="0" w:space="0" w:color="auto"/>
        <w:right w:val="none" w:sz="0" w:space="0" w:color="auto"/>
      </w:divBdr>
    </w:div>
    <w:div w:id="1170636037">
      <w:bodyDiv w:val="1"/>
      <w:marLeft w:val="0"/>
      <w:marRight w:val="0"/>
      <w:marTop w:val="0"/>
      <w:marBottom w:val="0"/>
      <w:divBdr>
        <w:top w:val="none" w:sz="0" w:space="0" w:color="auto"/>
        <w:left w:val="none" w:sz="0" w:space="0" w:color="auto"/>
        <w:bottom w:val="none" w:sz="0" w:space="0" w:color="auto"/>
        <w:right w:val="none" w:sz="0" w:space="0" w:color="auto"/>
      </w:divBdr>
    </w:div>
    <w:div w:id="1170828858">
      <w:bodyDiv w:val="1"/>
      <w:marLeft w:val="0"/>
      <w:marRight w:val="0"/>
      <w:marTop w:val="0"/>
      <w:marBottom w:val="0"/>
      <w:divBdr>
        <w:top w:val="none" w:sz="0" w:space="0" w:color="auto"/>
        <w:left w:val="none" w:sz="0" w:space="0" w:color="auto"/>
        <w:bottom w:val="none" w:sz="0" w:space="0" w:color="auto"/>
        <w:right w:val="none" w:sz="0" w:space="0" w:color="auto"/>
      </w:divBdr>
    </w:div>
    <w:div w:id="1170829395">
      <w:bodyDiv w:val="1"/>
      <w:marLeft w:val="0"/>
      <w:marRight w:val="0"/>
      <w:marTop w:val="0"/>
      <w:marBottom w:val="0"/>
      <w:divBdr>
        <w:top w:val="none" w:sz="0" w:space="0" w:color="auto"/>
        <w:left w:val="none" w:sz="0" w:space="0" w:color="auto"/>
        <w:bottom w:val="none" w:sz="0" w:space="0" w:color="auto"/>
        <w:right w:val="none" w:sz="0" w:space="0" w:color="auto"/>
      </w:divBdr>
    </w:div>
    <w:div w:id="1170869644">
      <w:bodyDiv w:val="1"/>
      <w:marLeft w:val="0"/>
      <w:marRight w:val="0"/>
      <w:marTop w:val="0"/>
      <w:marBottom w:val="0"/>
      <w:divBdr>
        <w:top w:val="none" w:sz="0" w:space="0" w:color="auto"/>
        <w:left w:val="none" w:sz="0" w:space="0" w:color="auto"/>
        <w:bottom w:val="none" w:sz="0" w:space="0" w:color="auto"/>
        <w:right w:val="none" w:sz="0" w:space="0" w:color="auto"/>
      </w:divBdr>
    </w:div>
    <w:div w:id="1170952979">
      <w:bodyDiv w:val="1"/>
      <w:marLeft w:val="0"/>
      <w:marRight w:val="0"/>
      <w:marTop w:val="0"/>
      <w:marBottom w:val="0"/>
      <w:divBdr>
        <w:top w:val="none" w:sz="0" w:space="0" w:color="auto"/>
        <w:left w:val="none" w:sz="0" w:space="0" w:color="auto"/>
        <w:bottom w:val="none" w:sz="0" w:space="0" w:color="auto"/>
        <w:right w:val="none" w:sz="0" w:space="0" w:color="auto"/>
      </w:divBdr>
    </w:div>
    <w:div w:id="1171063554">
      <w:bodyDiv w:val="1"/>
      <w:marLeft w:val="0"/>
      <w:marRight w:val="0"/>
      <w:marTop w:val="0"/>
      <w:marBottom w:val="0"/>
      <w:divBdr>
        <w:top w:val="none" w:sz="0" w:space="0" w:color="auto"/>
        <w:left w:val="none" w:sz="0" w:space="0" w:color="auto"/>
        <w:bottom w:val="none" w:sz="0" w:space="0" w:color="auto"/>
        <w:right w:val="none" w:sz="0" w:space="0" w:color="auto"/>
      </w:divBdr>
    </w:div>
    <w:div w:id="1171066992">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218464">
      <w:bodyDiv w:val="1"/>
      <w:marLeft w:val="0"/>
      <w:marRight w:val="0"/>
      <w:marTop w:val="0"/>
      <w:marBottom w:val="0"/>
      <w:divBdr>
        <w:top w:val="none" w:sz="0" w:space="0" w:color="auto"/>
        <w:left w:val="none" w:sz="0" w:space="0" w:color="auto"/>
        <w:bottom w:val="none" w:sz="0" w:space="0" w:color="auto"/>
        <w:right w:val="none" w:sz="0" w:space="0" w:color="auto"/>
      </w:divBdr>
    </w:div>
    <w:div w:id="1171483995">
      <w:bodyDiv w:val="1"/>
      <w:marLeft w:val="0"/>
      <w:marRight w:val="0"/>
      <w:marTop w:val="0"/>
      <w:marBottom w:val="0"/>
      <w:divBdr>
        <w:top w:val="none" w:sz="0" w:space="0" w:color="auto"/>
        <w:left w:val="none" w:sz="0" w:space="0" w:color="auto"/>
        <w:bottom w:val="none" w:sz="0" w:space="0" w:color="auto"/>
        <w:right w:val="none" w:sz="0" w:space="0" w:color="auto"/>
      </w:divBdr>
    </w:div>
    <w:div w:id="1171486579">
      <w:bodyDiv w:val="1"/>
      <w:marLeft w:val="0"/>
      <w:marRight w:val="0"/>
      <w:marTop w:val="0"/>
      <w:marBottom w:val="0"/>
      <w:divBdr>
        <w:top w:val="none" w:sz="0" w:space="0" w:color="auto"/>
        <w:left w:val="none" w:sz="0" w:space="0" w:color="auto"/>
        <w:bottom w:val="none" w:sz="0" w:space="0" w:color="auto"/>
        <w:right w:val="none" w:sz="0" w:space="0" w:color="auto"/>
      </w:divBdr>
    </w:div>
    <w:div w:id="1171915437">
      <w:bodyDiv w:val="1"/>
      <w:marLeft w:val="0"/>
      <w:marRight w:val="0"/>
      <w:marTop w:val="0"/>
      <w:marBottom w:val="0"/>
      <w:divBdr>
        <w:top w:val="none" w:sz="0" w:space="0" w:color="auto"/>
        <w:left w:val="none" w:sz="0" w:space="0" w:color="auto"/>
        <w:bottom w:val="none" w:sz="0" w:space="0" w:color="auto"/>
        <w:right w:val="none" w:sz="0" w:space="0" w:color="auto"/>
      </w:divBdr>
    </w:div>
    <w:div w:id="1171918976">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062615">
      <w:bodyDiv w:val="1"/>
      <w:marLeft w:val="0"/>
      <w:marRight w:val="0"/>
      <w:marTop w:val="0"/>
      <w:marBottom w:val="0"/>
      <w:divBdr>
        <w:top w:val="none" w:sz="0" w:space="0" w:color="auto"/>
        <w:left w:val="none" w:sz="0" w:space="0" w:color="auto"/>
        <w:bottom w:val="none" w:sz="0" w:space="0" w:color="auto"/>
        <w:right w:val="none" w:sz="0" w:space="0" w:color="auto"/>
      </w:divBdr>
    </w:div>
    <w:div w:id="1172331315">
      <w:bodyDiv w:val="1"/>
      <w:marLeft w:val="0"/>
      <w:marRight w:val="0"/>
      <w:marTop w:val="0"/>
      <w:marBottom w:val="0"/>
      <w:divBdr>
        <w:top w:val="none" w:sz="0" w:space="0" w:color="auto"/>
        <w:left w:val="none" w:sz="0" w:space="0" w:color="auto"/>
        <w:bottom w:val="none" w:sz="0" w:space="0" w:color="auto"/>
        <w:right w:val="none" w:sz="0" w:space="0" w:color="auto"/>
      </w:divBdr>
    </w:div>
    <w:div w:id="1172404526">
      <w:bodyDiv w:val="1"/>
      <w:marLeft w:val="0"/>
      <w:marRight w:val="0"/>
      <w:marTop w:val="0"/>
      <w:marBottom w:val="0"/>
      <w:divBdr>
        <w:top w:val="none" w:sz="0" w:space="0" w:color="auto"/>
        <w:left w:val="none" w:sz="0" w:space="0" w:color="auto"/>
        <w:bottom w:val="none" w:sz="0" w:space="0" w:color="auto"/>
        <w:right w:val="none" w:sz="0" w:space="0" w:color="auto"/>
      </w:divBdr>
    </w:div>
    <w:div w:id="1172453067">
      <w:bodyDiv w:val="1"/>
      <w:marLeft w:val="0"/>
      <w:marRight w:val="0"/>
      <w:marTop w:val="0"/>
      <w:marBottom w:val="0"/>
      <w:divBdr>
        <w:top w:val="none" w:sz="0" w:space="0" w:color="auto"/>
        <w:left w:val="none" w:sz="0" w:space="0" w:color="auto"/>
        <w:bottom w:val="none" w:sz="0" w:space="0" w:color="auto"/>
        <w:right w:val="none" w:sz="0" w:space="0" w:color="auto"/>
      </w:divBdr>
    </w:div>
    <w:div w:id="1172528385">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3255733">
      <w:bodyDiv w:val="1"/>
      <w:marLeft w:val="0"/>
      <w:marRight w:val="0"/>
      <w:marTop w:val="0"/>
      <w:marBottom w:val="0"/>
      <w:divBdr>
        <w:top w:val="none" w:sz="0" w:space="0" w:color="auto"/>
        <w:left w:val="none" w:sz="0" w:space="0" w:color="auto"/>
        <w:bottom w:val="none" w:sz="0" w:space="0" w:color="auto"/>
        <w:right w:val="none" w:sz="0" w:space="0" w:color="auto"/>
      </w:divBdr>
    </w:div>
    <w:div w:id="1173256617">
      <w:bodyDiv w:val="1"/>
      <w:marLeft w:val="0"/>
      <w:marRight w:val="0"/>
      <w:marTop w:val="0"/>
      <w:marBottom w:val="0"/>
      <w:divBdr>
        <w:top w:val="none" w:sz="0" w:space="0" w:color="auto"/>
        <w:left w:val="none" w:sz="0" w:space="0" w:color="auto"/>
        <w:bottom w:val="none" w:sz="0" w:space="0" w:color="auto"/>
        <w:right w:val="none" w:sz="0" w:space="0" w:color="auto"/>
      </w:divBdr>
    </w:div>
    <w:div w:id="1173297705">
      <w:bodyDiv w:val="1"/>
      <w:marLeft w:val="0"/>
      <w:marRight w:val="0"/>
      <w:marTop w:val="0"/>
      <w:marBottom w:val="0"/>
      <w:divBdr>
        <w:top w:val="none" w:sz="0" w:space="0" w:color="auto"/>
        <w:left w:val="none" w:sz="0" w:space="0" w:color="auto"/>
        <w:bottom w:val="none" w:sz="0" w:space="0" w:color="auto"/>
        <w:right w:val="none" w:sz="0" w:space="0" w:color="auto"/>
      </w:divBdr>
    </w:div>
    <w:div w:id="1173379847">
      <w:bodyDiv w:val="1"/>
      <w:marLeft w:val="0"/>
      <w:marRight w:val="0"/>
      <w:marTop w:val="0"/>
      <w:marBottom w:val="0"/>
      <w:divBdr>
        <w:top w:val="none" w:sz="0" w:space="0" w:color="auto"/>
        <w:left w:val="none" w:sz="0" w:space="0" w:color="auto"/>
        <w:bottom w:val="none" w:sz="0" w:space="0" w:color="auto"/>
        <w:right w:val="none" w:sz="0" w:space="0" w:color="auto"/>
      </w:divBdr>
    </w:div>
    <w:div w:id="1173452334">
      <w:bodyDiv w:val="1"/>
      <w:marLeft w:val="0"/>
      <w:marRight w:val="0"/>
      <w:marTop w:val="0"/>
      <w:marBottom w:val="0"/>
      <w:divBdr>
        <w:top w:val="none" w:sz="0" w:space="0" w:color="auto"/>
        <w:left w:val="none" w:sz="0" w:space="0" w:color="auto"/>
        <w:bottom w:val="none" w:sz="0" w:space="0" w:color="auto"/>
        <w:right w:val="none" w:sz="0" w:space="0" w:color="auto"/>
      </w:divBdr>
    </w:div>
    <w:div w:id="1173454480">
      <w:bodyDiv w:val="1"/>
      <w:marLeft w:val="0"/>
      <w:marRight w:val="0"/>
      <w:marTop w:val="0"/>
      <w:marBottom w:val="0"/>
      <w:divBdr>
        <w:top w:val="none" w:sz="0" w:space="0" w:color="auto"/>
        <w:left w:val="none" w:sz="0" w:space="0" w:color="auto"/>
        <w:bottom w:val="none" w:sz="0" w:space="0" w:color="auto"/>
        <w:right w:val="none" w:sz="0" w:space="0" w:color="auto"/>
      </w:divBdr>
    </w:div>
    <w:div w:id="1173647541">
      <w:bodyDiv w:val="1"/>
      <w:marLeft w:val="0"/>
      <w:marRight w:val="0"/>
      <w:marTop w:val="0"/>
      <w:marBottom w:val="0"/>
      <w:divBdr>
        <w:top w:val="none" w:sz="0" w:space="0" w:color="auto"/>
        <w:left w:val="none" w:sz="0" w:space="0" w:color="auto"/>
        <w:bottom w:val="none" w:sz="0" w:space="0" w:color="auto"/>
        <w:right w:val="none" w:sz="0" w:space="0" w:color="auto"/>
      </w:divBdr>
    </w:div>
    <w:div w:id="1173688358">
      <w:bodyDiv w:val="1"/>
      <w:marLeft w:val="0"/>
      <w:marRight w:val="0"/>
      <w:marTop w:val="0"/>
      <w:marBottom w:val="0"/>
      <w:divBdr>
        <w:top w:val="none" w:sz="0" w:space="0" w:color="auto"/>
        <w:left w:val="none" w:sz="0" w:space="0" w:color="auto"/>
        <w:bottom w:val="none" w:sz="0" w:space="0" w:color="auto"/>
        <w:right w:val="none" w:sz="0" w:space="0" w:color="auto"/>
      </w:divBdr>
    </w:div>
    <w:div w:id="1173951196">
      <w:bodyDiv w:val="1"/>
      <w:marLeft w:val="0"/>
      <w:marRight w:val="0"/>
      <w:marTop w:val="0"/>
      <w:marBottom w:val="0"/>
      <w:divBdr>
        <w:top w:val="none" w:sz="0" w:space="0" w:color="auto"/>
        <w:left w:val="none" w:sz="0" w:space="0" w:color="auto"/>
        <w:bottom w:val="none" w:sz="0" w:space="0" w:color="auto"/>
        <w:right w:val="none" w:sz="0" w:space="0" w:color="auto"/>
      </w:divBdr>
    </w:div>
    <w:div w:id="1174106195">
      <w:bodyDiv w:val="1"/>
      <w:marLeft w:val="0"/>
      <w:marRight w:val="0"/>
      <w:marTop w:val="0"/>
      <w:marBottom w:val="0"/>
      <w:divBdr>
        <w:top w:val="none" w:sz="0" w:space="0" w:color="auto"/>
        <w:left w:val="none" w:sz="0" w:space="0" w:color="auto"/>
        <w:bottom w:val="none" w:sz="0" w:space="0" w:color="auto"/>
        <w:right w:val="none" w:sz="0" w:space="0" w:color="auto"/>
      </w:divBdr>
    </w:div>
    <w:div w:id="1174148896">
      <w:bodyDiv w:val="1"/>
      <w:marLeft w:val="0"/>
      <w:marRight w:val="0"/>
      <w:marTop w:val="0"/>
      <w:marBottom w:val="0"/>
      <w:divBdr>
        <w:top w:val="none" w:sz="0" w:space="0" w:color="auto"/>
        <w:left w:val="none" w:sz="0" w:space="0" w:color="auto"/>
        <w:bottom w:val="none" w:sz="0" w:space="0" w:color="auto"/>
        <w:right w:val="none" w:sz="0" w:space="0" w:color="auto"/>
      </w:divBdr>
    </w:div>
    <w:div w:id="1174490653">
      <w:bodyDiv w:val="1"/>
      <w:marLeft w:val="0"/>
      <w:marRight w:val="0"/>
      <w:marTop w:val="0"/>
      <w:marBottom w:val="0"/>
      <w:divBdr>
        <w:top w:val="none" w:sz="0" w:space="0" w:color="auto"/>
        <w:left w:val="none" w:sz="0" w:space="0" w:color="auto"/>
        <w:bottom w:val="none" w:sz="0" w:space="0" w:color="auto"/>
        <w:right w:val="none" w:sz="0" w:space="0" w:color="auto"/>
      </w:divBdr>
    </w:div>
    <w:div w:id="1174540106">
      <w:bodyDiv w:val="1"/>
      <w:marLeft w:val="0"/>
      <w:marRight w:val="0"/>
      <w:marTop w:val="0"/>
      <w:marBottom w:val="0"/>
      <w:divBdr>
        <w:top w:val="none" w:sz="0" w:space="0" w:color="auto"/>
        <w:left w:val="none" w:sz="0" w:space="0" w:color="auto"/>
        <w:bottom w:val="none" w:sz="0" w:space="0" w:color="auto"/>
        <w:right w:val="none" w:sz="0" w:space="0" w:color="auto"/>
      </w:divBdr>
    </w:div>
    <w:div w:id="1174608188">
      <w:bodyDiv w:val="1"/>
      <w:marLeft w:val="0"/>
      <w:marRight w:val="0"/>
      <w:marTop w:val="0"/>
      <w:marBottom w:val="0"/>
      <w:divBdr>
        <w:top w:val="none" w:sz="0" w:space="0" w:color="auto"/>
        <w:left w:val="none" w:sz="0" w:space="0" w:color="auto"/>
        <w:bottom w:val="none" w:sz="0" w:space="0" w:color="auto"/>
        <w:right w:val="none" w:sz="0" w:space="0" w:color="auto"/>
      </w:divBdr>
    </w:div>
    <w:div w:id="1174612707">
      <w:bodyDiv w:val="1"/>
      <w:marLeft w:val="0"/>
      <w:marRight w:val="0"/>
      <w:marTop w:val="0"/>
      <w:marBottom w:val="0"/>
      <w:divBdr>
        <w:top w:val="none" w:sz="0" w:space="0" w:color="auto"/>
        <w:left w:val="none" w:sz="0" w:space="0" w:color="auto"/>
        <w:bottom w:val="none" w:sz="0" w:space="0" w:color="auto"/>
        <w:right w:val="none" w:sz="0" w:space="0" w:color="auto"/>
      </w:divBdr>
    </w:div>
    <w:div w:id="1174799917">
      <w:bodyDiv w:val="1"/>
      <w:marLeft w:val="0"/>
      <w:marRight w:val="0"/>
      <w:marTop w:val="0"/>
      <w:marBottom w:val="0"/>
      <w:divBdr>
        <w:top w:val="none" w:sz="0" w:space="0" w:color="auto"/>
        <w:left w:val="none" w:sz="0" w:space="0" w:color="auto"/>
        <w:bottom w:val="none" w:sz="0" w:space="0" w:color="auto"/>
        <w:right w:val="none" w:sz="0" w:space="0" w:color="auto"/>
      </w:divBdr>
    </w:div>
    <w:div w:id="1174801067">
      <w:bodyDiv w:val="1"/>
      <w:marLeft w:val="0"/>
      <w:marRight w:val="0"/>
      <w:marTop w:val="0"/>
      <w:marBottom w:val="0"/>
      <w:divBdr>
        <w:top w:val="none" w:sz="0" w:space="0" w:color="auto"/>
        <w:left w:val="none" w:sz="0" w:space="0" w:color="auto"/>
        <w:bottom w:val="none" w:sz="0" w:space="0" w:color="auto"/>
        <w:right w:val="none" w:sz="0" w:space="0" w:color="auto"/>
      </w:divBdr>
    </w:div>
    <w:div w:id="1174806638">
      <w:bodyDiv w:val="1"/>
      <w:marLeft w:val="0"/>
      <w:marRight w:val="0"/>
      <w:marTop w:val="0"/>
      <w:marBottom w:val="0"/>
      <w:divBdr>
        <w:top w:val="none" w:sz="0" w:space="0" w:color="auto"/>
        <w:left w:val="none" w:sz="0" w:space="0" w:color="auto"/>
        <w:bottom w:val="none" w:sz="0" w:space="0" w:color="auto"/>
        <w:right w:val="none" w:sz="0" w:space="0" w:color="auto"/>
      </w:divBdr>
    </w:div>
    <w:div w:id="1174954332">
      <w:bodyDiv w:val="1"/>
      <w:marLeft w:val="0"/>
      <w:marRight w:val="0"/>
      <w:marTop w:val="0"/>
      <w:marBottom w:val="0"/>
      <w:divBdr>
        <w:top w:val="none" w:sz="0" w:space="0" w:color="auto"/>
        <w:left w:val="none" w:sz="0" w:space="0" w:color="auto"/>
        <w:bottom w:val="none" w:sz="0" w:space="0" w:color="auto"/>
        <w:right w:val="none" w:sz="0" w:space="0" w:color="auto"/>
      </w:divBdr>
    </w:div>
    <w:div w:id="1174955190">
      <w:bodyDiv w:val="1"/>
      <w:marLeft w:val="0"/>
      <w:marRight w:val="0"/>
      <w:marTop w:val="0"/>
      <w:marBottom w:val="0"/>
      <w:divBdr>
        <w:top w:val="none" w:sz="0" w:space="0" w:color="auto"/>
        <w:left w:val="none" w:sz="0" w:space="0" w:color="auto"/>
        <w:bottom w:val="none" w:sz="0" w:space="0" w:color="auto"/>
        <w:right w:val="none" w:sz="0" w:space="0" w:color="auto"/>
      </w:divBdr>
    </w:div>
    <w:div w:id="1175075359">
      <w:bodyDiv w:val="1"/>
      <w:marLeft w:val="0"/>
      <w:marRight w:val="0"/>
      <w:marTop w:val="0"/>
      <w:marBottom w:val="0"/>
      <w:divBdr>
        <w:top w:val="none" w:sz="0" w:space="0" w:color="auto"/>
        <w:left w:val="none" w:sz="0" w:space="0" w:color="auto"/>
        <w:bottom w:val="none" w:sz="0" w:space="0" w:color="auto"/>
        <w:right w:val="none" w:sz="0" w:space="0" w:color="auto"/>
      </w:divBdr>
    </w:div>
    <w:div w:id="1175076998">
      <w:bodyDiv w:val="1"/>
      <w:marLeft w:val="0"/>
      <w:marRight w:val="0"/>
      <w:marTop w:val="0"/>
      <w:marBottom w:val="0"/>
      <w:divBdr>
        <w:top w:val="none" w:sz="0" w:space="0" w:color="auto"/>
        <w:left w:val="none" w:sz="0" w:space="0" w:color="auto"/>
        <w:bottom w:val="none" w:sz="0" w:space="0" w:color="auto"/>
        <w:right w:val="none" w:sz="0" w:space="0" w:color="auto"/>
      </w:divBdr>
    </w:div>
    <w:div w:id="1175147435">
      <w:bodyDiv w:val="1"/>
      <w:marLeft w:val="0"/>
      <w:marRight w:val="0"/>
      <w:marTop w:val="0"/>
      <w:marBottom w:val="0"/>
      <w:divBdr>
        <w:top w:val="none" w:sz="0" w:space="0" w:color="auto"/>
        <w:left w:val="none" w:sz="0" w:space="0" w:color="auto"/>
        <w:bottom w:val="none" w:sz="0" w:space="0" w:color="auto"/>
        <w:right w:val="none" w:sz="0" w:space="0" w:color="auto"/>
      </w:divBdr>
    </w:div>
    <w:div w:id="1175607227">
      <w:bodyDiv w:val="1"/>
      <w:marLeft w:val="0"/>
      <w:marRight w:val="0"/>
      <w:marTop w:val="0"/>
      <w:marBottom w:val="0"/>
      <w:divBdr>
        <w:top w:val="none" w:sz="0" w:space="0" w:color="auto"/>
        <w:left w:val="none" w:sz="0" w:space="0" w:color="auto"/>
        <w:bottom w:val="none" w:sz="0" w:space="0" w:color="auto"/>
        <w:right w:val="none" w:sz="0" w:space="0" w:color="auto"/>
      </w:divBdr>
    </w:div>
    <w:div w:id="1175651347">
      <w:bodyDiv w:val="1"/>
      <w:marLeft w:val="0"/>
      <w:marRight w:val="0"/>
      <w:marTop w:val="0"/>
      <w:marBottom w:val="0"/>
      <w:divBdr>
        <w:top w:val="none" w:sz="0" w:space="0" w:color="auto"/>
        <w:left w:val="none" w:sz="0" w:space="0" w:color="auto"/>
        <w:bottom w:val="none" w:sz="0" w:space="0" w:color="auto"/>
        <w:right w:val="none" w:sz="0" w:space="0" w:color="auto"/>
      </w:divBdr>
    </w:div>
    <w:div w:id="1175681126">
      <w:bodyDiv w:val="1"/>
      <w:marLeft w:val="0"/>
      <w:marRight w:val="0"/>
      <w:marTop w:val="0"/>
      <w:marBottom w:val="0"/>
      <w:divBdr>
        <w:top w:val="none" w:sz="0" w:space="0" w:color="auto"/>
        <w:left w:val="none" w:sz="0" w:space="0" w:color="auto"/>
        <w:bottom w:val="none" w:sz="0" w:space="0" w:color="auto"/>
        <w:right w:val="none" w:sz="0" w:space="0" w:color="auto"/>
      </w:divBdr>
    </w:div>
    <w:div w:id="1175798928">
      <w:bodyDiv w:val="1"/>
      <w:marLeft w:val="0"/>
      <w:marRight w:val="0"/>
      <w:marTop w:val="0"/>
      <w:marBottom w:val="0"/>
      <w:divBdr>
        <w:top w:val="none" w:sz="0" w:space="0" w:color="auto"/>
        <w:left w:val="none" w:sz="0" w:space="0" w:color="auto"/>
        <w:bottom w:val="none" w:sz="0" w:space="0" w:color="auto"/>
        <w:right w:val="none" w:sz="0" w:space="0" w:color="auto"/>
      </w:divBdr>
    </w:div>
    <w:div w:id="1175803937">
      <w:bodyDiv w:val="1"/>
      <w:marLeft w:val="0"/>
      <w:marRight w:val="0"/>
      <w:marTop w:val="0"/>
      <w:marBottom w:val="0"/>
      <w:divBdr>
        <w:top w:val="none" w:sz="0" w:space="0" w:color="auto"/>
        <w:left w:val="none" w:sz="0" w:space="0" w:color="auto"/>
        <w:bottom w:val="none" w:sz="0" w:space="0" w:color="auto"/>
        <w:right w:val="none" w:sz="0" w:space="0" w:color="auto"/>
      </w:divBdr>
    </w:div>
    <w:div w:id="1176000712">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6456187">
      <w:bodyDiv w:val="1"/>
      <w:marLeft w:val="0"/>
      <w:marRight w:val="0"/>
      <w:marTop w:val="0"/>
      <w:marBottom w:val="0"/>
      <w:divBdr>
        <w:top w:val="none" w:sz="0" w:space="0" w:color="auto"/>
        <w:left w:val="none" w:sz="0" w:space="0" w:color="auto"/>
        <w:bottom w:val="none" w:sz="0" w:space="0" w:color="auto"/>
        <w:right w:val="none" w:sz="0" w:space="0" w:color="auto"/>
      </w:divBdr>
    </w:div>
    <w:div w:id="1176502518">
      <w:bodyDiv w:val="1"/>
      <w:marLeft w:val="0"/>
      <w:marRight w:val="0"/>
      <w:marTop w:val="0"/>
      <w:marBottom w:val="0"/>
      <w:divBdr>
        <w:top w:val="none" w:sz="0" w:space="0" w:color="auto"/>
        <w:left w:val="none" w:sz="0" w:space="0" w:color="auto"/>
        <w:bottom w:val="none" w:sz="0" w:space="0" w:color="auto"/>
        <w:right w:val="none" w:sz="0" w:space="0" w:color="auto"/>
      </w:divBdr>
    </w:div>
    <w:div w:id="1176648774">
      <w:bodyDiv w:val="1"/>
      <w:marLeft w:val="0"/>
      <w:marRight w:val="0"/>
      <w:marTop w:val="0"/>
      <w:marBottom w:val="0"/>
      <w:divBdr>
        <w:top w:val="none" w:sz="0" w:space="0" w:color="auto"/>
        <w:left w:val="none" w:sz="0" w:space="0" w:color="auto"/>
        <w:bottom w:val="none" w:sz="0" w:space="0" w:color="auto"/>
        <w:right w:val="none" w:sz="0" w:space="0" w:color="auto"/>
      </w:divBdr>
    </w:div>
    <w:div w:id="1176848453">
      <w:bodyDiv w:val="1"/>
      <w:marLeft w:val="0"/>
      <w:marRight w:val="0"/>
      <w:marTop w:val="0"/>
      <w:marBottom w:val="0"/>
      <w:divBdr>
        <w:top w:val="none" w:sz="0" w:space="0" w:color="auto"/>
        <w:left w:val="none" w:sz="0" w:space="0" w:color="auto"/>
        <w:bottom w:val="none" w:sz="0" w:space="0" w:color="auto"/>
        <w:right w:val="none" w:sz="0" w:space="0" w:color="auto"/>
      </w:divBdr>
    </w:div>
    <w:div w:id="1176925217">
      <w:bodyDiv w:val="1"/>
      <w:marLeft w:val="0"/>
      <w:marRight w:val="0"/>
      <w:marTop w:val="0"/>
      <w:marBottom w:val="0"/>
      <w:divBdr>
        <w:top w:val="none" w:sz="0" w:space="0" w:color="auto"/>
        <w:left w:val="none" w:sz="0" w:space="0" w:color="auto"/>
        <w:bottom w:val="none" w:sz="0" w:space="0" w:color="auto"/>
        <w:right w:val="none" w:sz="0" w:space="0" w:color="auto"/>
      </w:divBdr>
    </w:div>
    <w:div w:id="1176925330">
      <w:bodyDiv w:val="1"/>
      <w:marLeft w:val="0"/>
      <w:marRight w:val="0"/>
      <w:marTop w:val="0"/>
      <w:marBottom w:val="0"/>
      <w:divBdr>
        <w:top w:val="none" w:sz="0" w:space="0" w:color="auto"/>
        <w:left w:val="none" w:sz="0" w:space="0" w:color="auto"/>
        <w:bottom w:val="none" w:sz="0" w:space="0" w:color="auto"/>
        <w:right w:val="none" w:sz="0" w:space="0" w:color="auto"/>
      </w:divBdr>
    </w:div>
    <w:div w:id="1176961940">
      <w:bodyDiv w:val="1"/>
      <w:marLeft w:val="0"/>
      <w:marRight w:val="0"/>
      <w:marTop w:val="0"/>
      <w:marBottom w:val="0"/>
      <w:divBdr>
        <w:top w:val="none" w:sz="0" w:space="0" w:color="auto"/>
        <w:left w:val="none" w:sz="0" w:space="0" w:color="auto"/>
        <w:bottom w:val="none" w:sz="0" w:space="0" w:color="auto"/>
        <w:right w:val="none" w:sz="0" w:space="0" w:color="auto"/>
      </w:divBdr>
    </w:div>
    <w:div w:id="1177035588">
      <w:bodyDiv w:val="1"/>
      <w:marLeft w:val="0"/>
      <w:marRight w:val="0"/>
      <w:marTop w:val="0"/>
      <w:marBottom w:val="0"/>
      <w:divBdr>
        <w:top w:val="none" w:sz="0" w:space="0" w:color="auto"/>
        <w:left w:val="none" w:sz="0" w:space="0" w:color="auto"/>
        <w:bottom w:val="none" w:sz="0" w:space="0" w:color="auto"/>
        <w:right w:val="none" w:sz="0" w:space="0" w:color="auto"/>
      </w:divBdr>
    </w:div>
    <w:div w:id="1177235060">
      <w:bodyDiv w:val="1"/>
      <w:marLeft w:val="0"/>
      <w:marRight w:val="0"/>
      <w:marTop w:val="0"/>
      <w:marBottom w:val="0"/>
      <w:divBdr>
        <w:top w:val="none" w:sz="0" w:space="0" w:color="auto"/>
        <w:left w:val="none" w:sz="0" w:space="0" w:color="auto"/>
        <w:bottom w:val="none" w:sz="0" w:space="0" w:color="auto"/>
        <w:right w:val="none" w:sz="0" w:space="0" w:color="auto"/>
      </w:divBdr>
    </w:div>
    <w:div w:id="1177311916">
      <w:bodyDiv w:val="1"/>
      <w:marLeft w:val="0"/>
      <w:marRight w:val="0"/>
      <w:marTop w:val="0"/>
      <w:marBottom w:val="0"/>
      <w:divBdr>
        <w:top w:val="none" w:sz="0" w:space="0" w:color="auto"/>
        <w:left w:val="none" w:sz="0" w:space="0" w:color="auto"/>
        <w:bottom w:val="none" w:sz="0" w:space="0" w:color="auto"/>
        <w:right w:val="none" w:sz="0" w:space="0" w:color="auto"/>
      </w:divBdr>
    </w:div>
    <w:div w:id="1177501227">
      <w:bodyDiv w:val="1"/>
      <w:marLeft w:val="0"/>
      <w:marRight w:val="0"/>
      <w:marTop w:val="0"/>
      <w:marBottom w:val="0"/>
      <w:divBdr>
        <w:top w:val="none" w:sz="0" w:space="0" w:color="auto"/>
        <w:left w:val="none" w:sz="0" w:space="0" w:color="auto"/>
        <w:bottom w:val="none" w:sz="0" w:space="0" w:color="auto"/>
        <w:right w:val="none" w:sz="0" w:space="0" w:color="auto"/>
      </w:divBdr>
    </w:div>
    <w:div w:id="1177578701">
      <w:bodyDiv w:val="1"/>
      <w:marLeft w:val="0"/>
      <w:marRight w:val="0"/>
      <w:marTop w:val="0"/>
      <w:marBottom w:val="0"/>
      <w:divBdr>
        <w:top w:val="none" w:sz="0" w:space="0" w:color="auto"/>
        <w:left w:val="none" w:sz="0" w:space="0" w:color="auto"/>
        <w:bottom w:val="none" w:sz="0" w:space="0" w:color="auto"/>
        <w:right w:val="none" w:sz="0" w:space="0" w:color="auto"/>
      </w:divBdr>
    </w:div>
    <w:div w:id="1177580500">
      <w:bodyDiv w:val="1"/>
      <w:marLeft w:val="0"/>
      <w:marRight w:val="0"/>
      <w:marTop w:val="0"/>
      <w:marBottom w:val="0"/>
      <w:divBdr>
        <w:top w:val="none" w:sz="0" w:space="0" w:color="auto"/>
        <w:left w:val="none" w:sz="0" w:space="0" w:color="auto"/>
        <w:bottom w:val="none" w:sz="0" w:space="0" w:color="auto"/>
        <w:right w:val="none" w:sz="0" w:space="0" w:color="auto"/>
      </w:divBdr>
    </w:div>
    <w:div w:id="1177959445">
      <w:bodyDiv w:val="1"/>
      <w:marLeft w:val="0"/>
      <w:marRight w:val="0"/>
      <w:marTop w:val="0"/>
      <w:marBottom w:val="0"/>
      <w:divBdr>
        <w:top w:val="none" w:sz="0" w:space="0" w:color="auto"/>
        <w:left w:val="none" w:sz="0" w:space="0" w:color="auto"/>
        <w:bottom w:val="none" w:sz="0" w:space="0" w:color="auto"/>
        <w:right w:val="none" w:sz="0" w:space="0" w:color="auto"/>
      </w:divBdr>
    </w:div>
    <w:div w:id="1177967625">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80831">
      <w:bodyDiv w:val="1"/>
      <w:marLeft w:val="0"/>
      <w:marRight w:val="0"/>
      <w:marTop w:val="0"/>
      <w:marBottom w:val="0"/>
      <w:divBdr>
        <w:top w:val="none" w:sz="0" w:space="0" w:color="auto"/>
        <w:left w:val="none" w:sz="0" w:space="0" w:color="auto"/>
        <w:bottom w:val="none" w:sz="0" w:space="0" w:color="auto"/>
        <w:right w:val="none" w:sz="0" w:space="0" w:color="auto"/>
      </w:divBdr>
    </w:div>
    <w:div w:id="1178160357">
      <w:bodyDiv w:val="1"/>
      <w:marLeft w:val="0"/>
      <w:marRight w:val="0"/>
      <w:marTop w:val="0"/>
      <w:marBottom w:val="0"/>
      <w:divBdr>
        <w:top w:val="none" w:sz="0" w:space="0" w:color="auto"/>
        <w:left w:val="none" w:sz="0" w:space="0" w:color="auto"/>
        <w:bottom w:val="none" w:sz="0" w:space="0" w:color="auto"/>
        <w:right w:val="none" w:sz="0" w:space="0" w:color="auto"/>
      </w:divBdr>
    </w:div>
    <w:div w:id="1178424076">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498108">
      <w:bodyDiv w:val="1"/>
      <w:marLeft w:val="0"/>
      <w:marRight w:val="0"/>
      <w:marTop w:val="0"/>
      <w:marBottom w:val="0"/>
      <w:divBdr>
        <w:top w:val="none" w:sz="0" w:space="0" w:color="auto"/>
        <w:left w:val="none" w:sz="0" w:space="0" w:color="auto"/>
        <w:bottom w:val="none" w:sz="0" w:space="0" w:color="auto"/>
        <w:right w:val="none" w:sz="0" w:space="0" w:color="auto"/>
      </w:divBdr>
    </w:div>
    <w:div w:id="1178621225">
      <w:bodyDiv w:val="1"/>
      <w:marLeft w:val="0"/>
      <w:marRight w:val="0"/>
      <w:marTop w:val="0"/>
      <w:marBottom w:val="0"/>
      <w:divBdr>
        <w:top w:val="none" w:sz="0" w:space="0" w:color="auto"/>
        <w:left w:val="none" w:sz="0" w:space="0" w:color="auto"/>
        <w:bottom w:val="none" w:sz="0" w:space="0" w:color="auto"/>
        <w:right w:val="none" w:sz="0" w:space="0" w:color="auto"/>
      </w:divBdr>
    </w:div>
    <w:div w:id="1178690556">
      <w:bodyDiv w:val="1"/>
      <w:marLeft w:val="0"/>
      <w:marRight w:val="0"/>
      <w:marTop w:val="0"/>
      <w:marBottom w:val="0"/>
      <w:divBdr>
        <w:top w:val="none" w:sz="0" w:space="0" w:color="auto"/>
        <w:left w:val="none" w:sz="0" w:space="0" w:color="auto"/>
        <w:bottom w:val="none" w:sz="0" w:space="0" w:color="auto"/>
        <w:right w:val="none" w:sz="0" w:space="0" w:color="auto"/>
      </w:divBdr>
    </w:div>
    <w:div w:id="1178695292">
      <w:bodyDiv w:val="1"/>
      <w:marLeft w:val="0"/>
      <w:marRight w:val="0"/>
      <w:marTop w:val="0"/>
      <w:marBottom w:val="0"/>
      <w:divBdr>
        <w:top w:val="none" w:sz="0" w:space="0" w:color="auto"/>
        <w:left w:val="none" w:sz="0" w:space="0" w:color="auto"/>
        <w:bottom w:val="none" w:sz="0" w:space="0" w:color="auto"/>
        <w:right w:val="none" w:sz="0" w:space="0" w:color="auto"/>
      </w:divBdr>
    </w:div>
    <w:div w:id="1178738175">
      <w:bodyDiv w:val="1"/>
      <w:marLeft w:val="0"/>
      <w:marRight w:val="0"/>
      <w:marTop w:val="0"/>
      <w:marBottom w:val="0"/>
      <w:divBdr>
        <w:top w:val="none" w:sz="0" w:space="0" w:color="auto"/>
        <w:left w:val="none" w:sz="0" w:space="0" w:color="auto"/>
        <w:bottom w:val="none" w:sz="0" w:space="0" w:color="auto"/>
        <w:right w:val="none" w:sz="0" w:space="0" w:color="auto"/>
      </w:divBdr>
    </w:div>
    <w:div w:id="1178814877">
      <w:bodyDiv w:val="1"/>
      <w:marLeft w:val="0"/>
      <w:marRight w:val="0"/>
      <w:marTop w:val="0"/>
      <w:marBottom w:val="0"/>
      <w:divBdr>
        <w:top w:val="none" w:sz="0" w:space="0" w:color="auto"/>
        <w:left w:val="none" w:sz="0" w:space="0" w:color="auto"/>
        <w:bottom w:val="none" w:sz="0" w:space="0" w:color="auto"/>
        <w:right w:val="none" w:sz="0" w:space="0" w:color="auto"/>
      </w:divBdr>
    </w:div>
    <w:div w:id="1178885041">
      <w:bodyDiv w:val="1"/>
      <w:marLeft w:val="0"/>
      <w:marRight w:val="0"/>
      <w:marTop w:val="0"/>
      <w:marBottom w:val="0"/>
      <w:divBdr>
        <w:top w:val="none" w:sz="0" w:space="0" w:color="auto"/>
        <w:left w:val="none" w:sz="0" w:space="0" w:color="auto"/>
        <w:bottom w:val="none" w:sz="0" w:space="0" w:color="auto"/>
        <w:right w:val="none" w:sz="0" w:space="0" w:color="auto"/>
      </w:divBdr>
    </w:div>
    <w:div w:id="1178889779">
      <w:bodyDiv w:val="1"/>
      <w:marLeft w:val="0"/>
      <w:marRight w:val="0"/>
      <w:marTop w:val="0"/>
      <w:marBottom w:val="0"/>
      <w:divBdr>
        <w:top w:val="none" w:sz="0" w:space="0" w:color="auto"/>
        <w:left w:val="none" w:sz="0" w:space="0" w:color="auto"/>
        <w:bottom w:val="none" w:sz="0" w:space="0" w:color="auto"/>
        <w:right w:val="none" w:sz="0" w:space="0" w:color="auto"/>
      </w:divBdr>
    </w:div>
    <w:div w:id="1179076408">
      <w:bodyDiv w:val="1"/>
      <w:marLeft w:val="0"/>
      <w:marRight w:val="0"/>
      <w:marTop w:val="0"/>
      <w:marBottom w:val="0"/>
      <w:divBdr>
        <w:top w:val="none" w:sz="0" w:space="0" w:color="auto"/>
        <w:left w:val="none" w:sz="0" w:space="0" w:color="auto"/>
        <w:bottom w:val="none" w:sz="0" w:space="0" w:color="auto"/>
        <w:right w:val="none" w:sz="0" w:space="0" w:color="auto"/>
      </w:divBdr>
    </w:div>
    <w:div w:id="1179080628">
      <w:bodyDiv w:val="1"/>
      <w:marLeft w:val="0"/>
      <w:marRight w:val="0"/>
      <w:marTop w:val="0"/>
      <w:marBottom w:val="0"/>
      <w:divBdr>
        <w:top w:val="none" w:sz="0" w:space="0" w:color="auto"/>
        <w:left w:val="none" w:sz="0" w:space="0" w:color="auto"/>
        <w:bottom w:val="none" w:sz="0" w:space="0" w:color="auto"/>
        <w:right w:val="none" w:sz="0" w:space="0" w:color="auto"/>
      </w:divBdr>
    </w:div>
    <w:div w:id="1179275803">
      <w:bodyDiv w:val="1"/>
      <w:marLeft w:val="0"/>
      <w:marRight w:val="0"/>
      <w:marTop w:val="0"/>
      <w:marBottom w:val="0"/>
      <w:divBdr>
        <w:top w:val="none" w:sz="0" w:space="0" w:color="auto"/>
        <w:left w:val="none" w:sz="0" w:space="0" w:color="auto"/>
        <w:bottom w:val="none" w:sz="0" w:space="0" w:color="auto"/>
        <w:right w:val="none" w:sz="0" w:space="0" w:color="auto"/>
      </w:divBdr>
    </w:div>
    <w:div w:id="1179389027">
      <w:bodyDiv w:val="1"/>
      <w:marLeft w:val="0"/>
      <w:marRight w:val="0"/>
      <w:marTop w:val="0"/>
      <w:marBottom w:val="0"/>
      <w:divBdr>
        <w:top w:val="none" w:sz="0" w:space="0" w:color="auto"/>
        <w:left w:val="none" w:sz="0" w:space="0" w:color="auto"/>
        <w:bottom w:val="none" w:sz="0" w:space="0" w:color="auto"/>
        <w:right w:val="none" w:sz="0" w:space="0" w:color="auto"/>
      </w:divBdr>
    </w:div>
    <w:div w:id="1179465044">
      <w:bodyDiv w:val="1"/>
      <w:marLeft w:val="0"/>
      <w:marRight w:val="0"/>
      <w:marTop w:val="0"/>
      <w:marBottom w:val="0"/>
      <w:divBdr>
        <w:top w:val="none" w:sz="0" w:space="0" w:color="auto"/>
        <w:left w:val="none" w:sz="0" w:space="0" w:color="auto"/>
        <w:bottom w:val="none" w:sz="0" w:space="0" w:color="auto"/>
        <w:right w:val="none" w:sz="0" w:space="0" w:color="auto"/>
      </w:divBdr>
    </w:div>
    <w:div w:id="1179538619">
      <w:bodyDiv w:val="1"/>
      <w:marLeft w:val="0"/>
      <w:marRight w:val="0"/>
      <w:marTop w:val="0"/>
      <w:marBottom w:val="0"/>
      <w:divBdr>
        <w:top w:val="none" w:sz="0" w:space="0" w:color="auto"/>
        <w:left w:val="none" w:sz="0" w:space="0" w:color="auto"/>
        <w:bottom w:val="none" w:sz="0" w:space="0" w:color="auto"/>
        <w:right w:val="none" w:sz="0" w:space="0" w:color="auto"/>
      </w:divBdr>
    </w:div>
    <w:div w:id="1179539052">
      <w:bodyDiv w:val="1"/>
      <w:marLeft w:val="0"/>
      <w:marRight w:val="0"/>
      <w:marTop w:val="0"/>
      <w:marBottom w:val="0"/>
      <w:divBdr>
        <w:top w:val="none" w:sz="0" w:space="0" w:color="auto"/>
        <w:left w:val="none" w:sz="0" w:space="0" w:color="auto"/>
        <w:bottom w:val="none" w:sz="0" w:space="0" w:color="auto"/>
        <w:right w:val="none" w:sz="0" w:space="0" w:color="auto"/>
      </w:divBdr>
    </w:div>
    <w:div w:id="1179655448">
      <w:bodyDiv w:val="1"/>
      <w:marLeft w:val="0"/>
      <w:marRight w:val="0"/>
      <w:marTop w:val="0"/>
      <w:marBottom w:val="0"/>
      <w:divBdr>
        <w:top w:val="none" w:sz="0" w:space="0" w:color="auto"/>
        <w:left w:val="none" w:sz="0" w:space="0" w:color="auto"/>
        <w:bottom w:val="none" w:sz="0" w:space="0" w:color="auto"/>
        <w:right w:val="none" w:sz="0" w:space="0" w:color="auto"/>
      </w:divBdr>
    </w:div>
    <w:div w:id="1179663116">
      <w:bodyDiv w:val="1"/>
      <w:marLeft w:val="0"/>
      <w:marRight w:val="0"/>
      <w:marTop w:val="0"/>
      <w:marBottom w:val="0"/>
      <w:divBdr>
        <w:top w:val="none" w:sz="0" w:space="0" w:color="auto"/>
        <w:left w:val="none" w:sz="0" w:space="0" w:color="auto"/>
        <w:bottom w:val="none" w:sz="0" w:space="0" w:color="auto"/>
        <w:right w:val="none" w:sz="0" w:space="0" w:color="auto"/>
      </w:divBdr>
    </w:div>
    <w:div w:id="1179730410">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80120443">
      <w:bodyDiv w:val="1"/>
      <w:marLeft w:val="0"/>
      <w:marRight w:val="0"/>
      <w:marTop w:val="0"/>
      <w:marBottom w:val="0"/>
      <w:divBdr>
        <w:top w:val="none" w:sz="0" w:space="0" w:color="auto"/>
        <w:left w:val="none" w:sz="0" w:space="0" w:color="auto"/>
        <w:bottom w:val="none" w:sz="0" w:space="0" w:color="auto"/>
        <w:right w:val="none" w:sz="0" w:space="0" w:color="auto"/>
      </w:divBdr>
    </w:div>
    <w:div w:id="1180242687">
      <w:bodyDiv w:val="1"/>
      <w:marLeft w:val="0"/>
      <w:marRight w:val="0"/>
      <w:marTop w:val="0"/>
      <w:marBottom w:val="0"/>
      <w:divBdr>
        <w:top w:val="none" w:sz="0" w:space="0" w:color="auto"/>
        <w:left w:val="none" w:sz="0" w:space="0" w:color="auto"/>
        <w:bottom w:val="none" w:sz="0" w:space="0" w:color="auto"/>
        <w:right w:val="none" w:sz="0" w:space="0" w:color="auto"/>
      </w:divBdr>
    </w:div>
    <w:div w:id="1180391498">
      <w:bodyDiv w:val="1"/>
      <w:marLeft w:val="0"/>
      <w:marRight w:val="0"/>
      <w:marTop w:val="0"/>
      <w:marBottom w:val="0"/>
      <w:divBdr>
        <w:top w:val="none" w:sz="0" w:space="0" w:color="auto"/>
        <w:left w:val="none" w:sz="0" w:space="0" w:color="auto"/>
        <w:bottom w:val="none" w:sz="0" w:space="0" w:color="auto"/>
        <w:right w:val="none" w:sz="0" w:space="0" w:color="auto"/>
      </w:divBdr>
    </w:div>
    <w:div w:id="1180504007">
      <w:bodyDiv w:val="1"/>
      <w:marLeft w:val="0"/>
      <w:marRight w:val="0"/>
      <w:marTop w:val="0"/>
      <w:marBottom w:val="0"/>
      <w:divBdr>
        <w:top w:val="none" w:sz="0" w:space="0" w:color="auto"/>
        <w:left w:val="none" w:sz="0" w:space="0" w:color="auto"/>
        <w:bottom w:val="none" w:sz="0" w:space="0" w:color="auto"/>
        <w:right w:val="none" w:sz="0" w:space="0" w:color="auto"/>
      </w:divBdr>
    </w:div>
    <w:div w:id="1180512500">
      <w:bodyDiv w:val="1"/>
      <w:marLeft w:val="0"/>
      <w:marRight w:val="0"/>
      <w:marTop w:val="0"/>
      <w:marBottom w:val="0"/>
      <w:divBdr>
        <w:top w:val="none" w:sz="0" w:space="0" w:color="auto"/>
        <w:left w:val="none" w:sz="0" w:space="0" w:color="auto"/>
        <w:bottom w:val="none" w:sz="0" w:space="0" w:color="auto"/>
        <w:right w:val="none" w:sz="0" w:space="0" w:color="auto"/>
      </w:divBdr>
    </w:div>
    <w:div w:id="1180658984">
      <w:bodyDiv w:val="1"/>
      <w:marLeft w:val="0"/>
      <w:marRight w:val="0"/>
      <w:marTop w:val="0"/>
      <w:marBottom w:val="0"/>
      <w:divBdr>
        <w:top w:val="none" w:sz="0" w:space="0" w:color="auto"/>
        <w:left w:val="none" w:sz="0" w:space="0" w:color="auto"/>
        <w:bottom w:val="none" w:sz="0" w:space="0" w:color="auto"/>
        <w:right w:val="none" w:sz="0" w:space="0" w:color="auto"/>
      </w:divBdr>
    </w:div>
    <w:div w:id="1180773280">
      <w:bodyDiv w:val="1"/>
      <w:marLeft w:val="0"/>
      <w:marRight w:val="0"/>
      <w:marTop w:val="0"/>
      <w:marBottom w:val="0"/>
      <w:divBdr>
        <w:top w:val="none" w:sz="0" w:space="0" w:color="auto"/>
        <w:left w:val="none" w:sz="0" w:space="0" w:color="auto"/>
        <w:bottom w:val="none" w:sz="0" w:space="0" w:color="auto"/>
        <w:right w:val="none" w:sz="0" w:space="0" w:color="auto"/>
      </w:divBdr>
    </w:div>
    <w:div w:id="1180776828">
      <w:bodyDiv w:val="1"/>
      <w:marLeft w:val="0"/>
      <w:marRight w:val="0"/>
      <w:marTop w:val="0"/>
      <w:marBottom w:val="0"/>
      <w:divBdr>
        <w:top w:val="none" w:sz="0" w:space="0" w:color="auto"/>
        <w:left w:val="none" w:sz="0" w:space="0" w:color="auto"/>
        <w:bottom w:val="none" w:sz="0" w:space="0" w:color="auto"/>
        <w:right w:val="none" w:sz="0" w:space="0" w:color="auto"/>
      </w:divBdr>
    </w:div>
    <w:div w:id="1180852979">
      <w:bodyDiv w:val="1"/>
      <w:marLeft w:val="0"/>
      <w:marRight w:val="0"/>
      <w:marTop w:val="0"/>
      <w:marBottom w:val="0"/>
      <w:divBdr>
        <w:top w:val="none" w:sz="0" w:space="0" w:color="auto"/>
        <w:left w:val="none" w:sz="0" w:space="0" w:color="auto"/>
        <w:bottom w:val="none" w:sz="0" w:space="0" w:color="auto"/>
        <w:right w:val="none" w:sz="0" w:space="0" w:color="auto"/>
      </w:divBdr>
    </w:div>
    <w:div w:id="1180967959">
      <w:bodyDiv w:val="1"/>
      <w:marLeft w:val="0"/>
      <w:marRight w:val="0"/>
      <w:marTop w:val="0"/>
      <w:marBottom w:val="0"/>
      <w:divBdr>
        <w:top w:val="none" w:sz="0" w:space="0" w:color="auto"/>
        <w:left w:val="none" w:sz="0" w:space="0" w:color="auto"/>
        <w:bottom w:val="none" w:sz="0" w:space="0" w:color="auto"/>
        <w:right w:val="none" w:sz="0" w:space="0" w:color="auto"/>
      </w:divBdr>
    </w:div>
    <w:div w:id="1180974799">
      <w:bodyDiv w:val="1"/>
      <w:marLeft w:val="0"/>
      <w:marRight w:val="0"/>
      <w:marTop w:val="0"/>
      <w:marBottom w:val="0"/>
      <w:divBdr>
        <w:top w:val="none" w:sz="0" w:space="0" w:color="auto"/>
        <w:left w:val="none" w:sz="0" w:space="0" w:color="auto"/>
        <w:bottom w:val="none" w:sz="0" w:space="0" w:color="auto"/>
        <w:right w:val="none" w:sz="0" w:space="0" w:color="auto"/>
      </w:divBdr>
    </w:div>
    <w:div w:id="1181050386">
      <w:bodyDiv w:val="1"/>
      <w:marLeft w:val="0"/>
      <w:marRight w:val="0"/>
      <w:marTop w:val="0"/>
      <w:marBottom w:val="0"/>
      <w:divBdr>
        <w:top w:val="none" w:sz="0" w:space="0" w:color="auto"/>
        <w:left w:val="none" w:sz="0" w:space="0" w:color="auto"/>
        <w:bottom w:val="none" w:sz="0" w:space="0" w:color="auto"/>
        <w:right w:val="none" w:sz="0" w:space="0" w:color="auto"/>
      </w:divBdr>
    </w:div>
    <w:div w:id="1181237057">
      <w:bodyDiv w:val="1"/>
      <w:marLeft w:val="0"/>
      <w:marRight w:val="0"/>
      <w:marTop w:val="0"/>
      <w:marBottom w:val="0"/>
      <w:divBdr>
        <w:top w:val="none" w:sz="0" w:space="0" w:color="auto"/>
        <w:left w:val="none" w:sz="0" w:space="0" w:color="auto"/>
        <w:bottom w:val="none" w:sz="0" w:space="0" w:color="auto"/>
        <w:right w:val="none" w:sz="0" w:space="0" w:color="auto"/>
      </w:divBdr>
    </w:div>
    <w:div w:id="1181317693">
      <w:bodyDiv w:val="1"/>
      <w:marLeft w:val="0"/>
      <w:marRight w:val="0"/>
      <w:marTop w:val="0"/>
      <w:marBottom w:val="0"/>
      <w:divBdr>
        <w:top w:val="none" w:sz="0" w:space="0" w:color="auto"/>
        <w:left w:val="none" w:sz="0" w:space="0" w:color="auto"/>
        <w:bottom w:val="none" w:sz="0" w:space="0" w:color="auto"/>
        <w:right w:val="none" w:sz="0" w:space="0" w:color="auto"/>
      </w:divBdr>
    </w:div>
    <w:div w:id="1181429860">
      <w:bodyDiv w:val="1"/>
      <w:marLeft w:val="0"/>
      <w:marRight w:val="0"/>
      <w:marTop w:val="0"/>
      <w:marBottom w:val="0"/>
      <w:divBdr>
        <w:top w:val="none" w:sz="0" w:space="0" w:color="auto"/>
        <w:left w:val="none" w:sz="0" w:space="0" w:color="auto"/>
        <w:bottom w:val="none" w:sz="0" w:space="0" w:color="auto"/>
        <w:right w:val="none" w:sz="0" w:space="0" w:color="auto"/>
      </w:divBdr>
    </w:div>
    <w:div w:id="1181433632">
      <w:bodyDiv w:val="1"/>
      <w:marLeft w:val="0"/>
      <w:marRight w:val="0"/>
      <w:marTop w:val="0"/>
      <w:marBottom w:val="0"/>
      <w:divBdr>
        <w:top w:val="none" w:sz="0" w:space="0" w:color="auto"/>
        <w:left w:val="none" w:sz="0" w:space="0" w:color="auto"/>
        <w:bottom w:val="none" w:sz="0" w:space="0" w:color="auto"/>
        <w:right w:val="none" w:sz="0" w:space="0" w:color="auto"/>
      </w:divBdr>
    </w:div>
    <w:div w:id="1181549051">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892941">
      <w:bodyDiv w:val="1"/>
      <w:marLeft w:val="0"/>
      <w:marRight w:val="0"/>
      <w:marTop w:val="0"/>
      <w:marBottom w:val="0"/>
      <w:divBdr>
        <w:top w:val="none" w:sz="0" w:space="0" w:color="auto"/>
        <w:left w:val="none" w:sz="0" w:space="0" w:color="auto"/>
        <w:bottom w:val="none" w:sz="0" w:space="0" w:color="auto"/>
        <w:right w:val="none" w:sz="0" w:space="0" w:color="auto"/>
      </w:divBdr>
    </w:div>
    <w:div w:id="1181897632">
      <w:bodyDiv w:val="1"/>
      <w:marLeft w:val="0"/>
      <w:marRight w:val="0"/>
      <w:marTop w:val="0"/>
      <w:marBottom w:val="0"/>
      <w:divBdr>
        <w:top w:val="none" w:sz="0" w:space="0" w:color="auto"/>
        <w:left w:val="none" w:sz="0" w:space="0" w:color="auto"/>
        <w:bottom w:val="none" w:sz="0" w:space="0" w:color="auto"/>
        <w:right w:val="none" w:sz="0" w:space="0" w:color="auto"/>
      </w:divBdr>
    </w:div>
    <w:div w:id="1182088414">
      <w:bodyDiv w:val="1"/>
      <w:marLeft w:val="0"/>
      <w:marRight w:val="0"/>
      <w:marTop w:val="0"/>
      <w:marBottom w:val="0"/>
      <w:divBdr>
        <w:top w:val="none" w:sz="0" w:space="0" w:color="auto"/>
        <w:left w:val="none" w:sz="0" w:space="0" w:color="auto"/>
        <w:bottom w:val="none" w:sz="0" w:space="0" w:color="auto"/>
        <w:right w:val="none" w:sz="0" w:space="0" w:color="auto"/>
      </w:divBdr>
    </w:div>
    <w:div w:id="1182208303">
      <w:bodyDiv w:val="1"/>
      <w:marLeft w:val="0"/>
      <w:marRight w:val="0"/>
      <w:marTop w:val="0"/>
      <w:marBottom w:val="0"/>
      <w:divBdr>
        <w:top w:val="none" w:sz="0" w:space="0" w:color="auto"/>
        <w:left w:val="none" w:sz="0" w:space="0" w:color="auto"/>
        <w:bottom w:val="none" w:sz="0" w:space="0" w:color="auto"/>
        <w:right w:val="none" w:sz="0" w:space="0" w:color="auto"/>
      </w:divBdr>
    </w:div>
    <w:div w:id="1182357512">
      <w:bodyDiv w:val="1"/>
      <w:marLeft w:val="0"/>
      <w:marRight w:val="0"/>
      <w:marTop w:val="0"/>
      <w:marBottom w:val="0"/>
      <w:divBdr>
        <w:top w:val="none" w:sz="0" w:space="0" w:color="auto"/>
        <w:left w:val="none" w:sz="0" w:space="0" w:color="auto"/>
        <w:bottom w:val="none" w:sz="0" w:space="0" w:color="auto"/>
        <w:right w:val="none" w:sz="0" w:space="0" w:color="auto"/>
      </w:divBdr>
    </w:div>
    <w:div w:id="1182401182">
      <w:bodyDiv w:val="1"/>
      <w:marLeft w:val="0"/>
      <w:marRight w:val="0"/>
      <w:marTop w:val="0"/>
      <w:marBottom w:val="0"/>
      <w:divBdr>
        <w:top w:val="none" w:sz="0" w:space="0" w:color="auto"/>
        <w:left w:val="none" w:sz="0" w:space="0" w:color="auto"/>
        <w:bottom w:val="none" w:sz="0" w:space="0" w:color="auto"/>
        <w:right w:val="none" w:sz="0" w:space="0" w:color="auto"/>
      </w:divBdr>
    </w:div>
    <w:div w:id="1182403171">
      <w:bodyDiv w:val="1"/>
      <w:marLeft w:val="0"/>
      <w:marRight w:val="0"/>
      <w:marTop w:val="0"/>
      <w:marBottom w:val="0"/>
      <w:divBdr>
        <w:top w:val="none" w:sz="0" w:space="0" w:color="auto"/>
        <w:left w:val="none" w:sz="0" w:space="0" w:color="auto"/>
        <w:bottom w:val="none" w:sz="0" w:space="0" w:color="auto"/>
        <w:right w:val="none" w:sz="0" w:space="0" w:color="auto"/>
      </w:divBdr>
    </w:div>
    <w:div w:id="1182620773">
      <w:bodyDiv w:val="1"/>
      <w:marLeft w:val="0"/>
      <w:marRight w:val="0"/>
      <w:marTop w:val="0"/>
      <w:marBottom w:val="0"/>
      <w:divBdr>
        <w:top w:val="none" w:sz="0" w:space="0" w:color="auto"/>
        <w:left w:val="none" w:sz="0" w:space="0" w:color="auto"/>
        <w:bottom w:val="none" w:sz="0" w:space="0" w:color="auto"/>
        <w:right w:val="none" w:sz="0" w:space="0" w:color="auto"/>
      </w:divBdr>
    </w:div>
    <w:div w:id="1182622099">
      <w:bodyDiv w:val="1"/>
      <w:marLeft w:val="0"/>
      <w:marRight w:val="0"/>
      <w:marTop w:val="0"/>
      <w:marBottom w:val="0"/>
      <w:divBdr>
        <w:top w:val="none" w:sz="0" w:space="0" w:color="auto"/>
        <w:left w:val="none" w:sz="0" w:space="0" w:color="auto"/>
        <w:bottom w:val="none" w:sz="0" w:space="0" w:color="auto"/>
        <w:right w:val="none" w:sz="0" w:space="0" w:color="auto"/>
      </w:divBdr>
    </w:div>
    <w:div w:id="1182622566">
      <w:bodyDiv w:val="1"/>
      <w:marLeft w:val="0"/>
      <w:marRight w:val="0"/>
      <w:marTop w:val="0"/>
      <w:marBottom w:val="0"/>
      <w:divBdr>
        <w:top w:val="none" w:sz="0" w:space="0" w:color="auto"/>
        <w:left w:val="none" w:sz="0" w:space="0" w:color="auto"/>
        <w:bottom w:val="none" w:sz="0" w:space="0" w:color="auto"/>
        <w:right w:val="none" w:sz="0" w:space="0" w:color="auto"/>
      </w:divBdr>
    </w:div>
    <w:div w:id="1182626744">
      <w:bodyDiv w:val="1"/>
      <w:marLeft w:val="0"/>
      <w:marRight w:val="0"/>
      <w:marTop w:val="0"/>
      <w:marBottom w:val="0"/>
      <w:divBdr>
        <w:top w:val="none" w:sz="0" w:space="0" w:color="auto"/>
        <w:left w:val="none" w:sz="0" w:space="0" w:color="auto"/>
        <w:bottom w:val="none" w:sz="0" w:space="0" w:color="auto"/>
        <w:right w:val="none" w:sz="0" w:space="0" w:color="auto"/>
      </w:divBdr>
    </w:div>
    <w:div w:id="1182629703">
      <w:bodyDiv w:val="1"/>
      <w:marLeft w:val="0"/>
      <w:marRight w:val="0"/>
      <w:marTop w:val="0"/>
      <w:marBottom w:val="0"/>
      <w:divBdr>
        <w:top w:val="none" w:sz="0" w:space="0" w:color="auto"/>
        <w:left w:val="none" w:sz="0" w:space="0" w:color="auto"/>
        <w:bottom w:val="none" w:sz="0" w:space="0" w:color="auto"/>
        <w:right w:val="none" w:sz="0" w:space="0" w:color="auto"/>
      </w:divBdr>
    </w:div>
    <w:div w:id="1182669210">
      <w:bodyDiv w:val="1"/>
      <w:marLeft w:val="0"/>
      <w:marRight w:val="0"/>
      <w:marTop w:val="0"/>
      <w:marBottom w:val="0"/>
      <w:divBdr>
        <w:top w:val="none" w:sz="0" w:space="0" w:color="auto"/>
        <w:left w:val="none" w:sz="0" w:space="0" w:color="auto"/>
        <w:bottom w:val="none" w:sz="0" w:space="0" w:color="auto"/>
        <w:right w:val="none" w:sz="0" w:space="0" w:color="auto"/>
      </w:divBdr>
    </w:div>
    <w:div w:id="1182864116">
      <w:bodyDiv w:val="1"/>
      <w:marLeft w:val="0"/>
      <w:marRight w:val="0"/>
      <w:marTop w:val="0"/>
      <w:marBottom w:val="0"/>
      <w:divBdr>
        <w:top w:val="none" w:sz="0" w:space="0" w:color="auto"/>
        <w:left w:val="none" w:sz="0" w:space="0" w:color="auto"/>
        <w:bottom w:val="none" w:sz="0" w:space="0" w:color="auto"/>
        <w:right w:val="none" w:sz="0" w:space="0" w:color="auto"/>
      </w:divBdr>
    </w:div>
    <w:div w:id="1183010178">
      <w:bodyDiv w:val="1"/>
      <w:marLeft w:val="0"/>
      <w:marRight w:val="0"/>
      <w:marTop w:val="0"/>
      <w:marBottom w:val="0"/>
      <w:divBdr>
        <w:top w:val="none" w:sz="0" w:space="0" w:color="auto"/>
        <w:left w:val="none" w:sz="0" w:space="0" w:color="auto"/>
        <w:bottom w:val="none" w:sz="0" w:space="0" w:color="auto"/>
        <w:right w:val="none" w:sz="0" w:space="0" w:color="auto"/>
      </w:divBdr>
    </w:div>
    <w:div w:id="1183125665">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321775">
      <w:bodyDiv w:val="1"/>
      <w:marLeft w:val="0"/>
      <w:marRight w:val="0"/>
      <w:marTop w:val="0"/>
      <w:marBottom w:val="0"/>
      <w:divBdr>
        <w:top w:val="none" w:sz="0" w:space="0" w:color="auto"/>
        <w:left w:val="none" w:sz="0" w:space="0" w:color="auto"/>
        <w:bottom w:val="none" w:sz="0" w:space="0" w:color="auto"/>
        <w:right w:val="none" w:sz="0" w:space="0" w:color="auto"/>
      </w:divBdr>
    </w:div>
    <w:div w:id="1183395816">
      <w:bodyDiv w:val="1"/>
      <w:marLeft w:val="0"/>
      <w:marRight w:val="0"/>
      <w:marTop w:val="0"/>
      <w:marBottom w:val="0"/>
      <w:divBdr>
        <w:top w:val="none" w:sz="0" w:space="0" w:color="auto"/>
        <w:left w:val="none" w:sz="0" w:space="0" w:color="auto"/>
        <w:bottom w:val="none" w:sz="0" w:space="0" w:color="auto"/>
        <w:right w:val="none" w:sz="0" w:space="0" w:color="auto"/>
      </w:divBdr>
    </w:div>
    <w:div w:id="1183545737">
      <w:bodyDiv w:val="1"/>
      <w:marLeft w:val="0"/>
      <w:marRight w:val="0"/>
      <w:marTop w:val="0"/>
      <w:marBottom w:val="0"/>
      <w:divBdr>
        <w:top w:val="none" w:sz="0" w:space="0" w:color="auto"/>
        <w:left w:val="none" w:sz="0" w:space="0" w:color="auto"/>
        <w:bottom w:val="none" w:sz="0" w:space="0" w:color="auto"/>
        <w:right w:val="none" w:sz="0" w:space="0" w:color="auto"/>
      </w:divBdr>
    </w:div>
    <w:div w:id="1183976340">
      <w:bodyDiv w:val="1"/>
      <w:marLeft w:val="0"/>
      <w:marRight w:val="0"/>
      <w:marTop w:val="0"/>
      <w:marBottom w:val="0"/>
      <w:divBdr>
        <w:top w:val="none" w:sz="0" w:space="0" w:color="auto"/>
        <w:left w:val="none" w:sz="0" w:space="0" w:color="auto"/>
        <w:bottom w:val="none" w:sz="0" w:space="0" w:color="auto"/>
        <w:right w:val="none" w:sz="0" w:space="0" w:color="auto"/>
      </w:divBdr>
    </w:div>
    <w:div w:id="1183982531">
      <w:bodyDiv w:val="1"/>
      <w:marLeft w:val="0"/>
      <w:marRight w:val="0"/>
      <w:marTop w:val="0"/>
      <w:marBottom w:val="0"/>
      <w:divBdr>
        <w:top w:val="none" w:sz="0" w:space="0" w:color="auto"/>
        <w:left w:val="none" w:sz="0" w:space="0" w:color="auto"/>
        <w:bottom w:val="none" w:sz="0" w:space="0" w:color="auto"/>
        <w:right w:val="none" w:sz="0" w:space="0" w:color="auto"/>
      </w:divBdr>
    </w:div>
    <w:div w:id="1184054949">
      <w:bodyDiv w:val="1"/>
      <w:marLeft w:val="0"/>
      <w:marRight w:val="0"/>
      <w:marTop w:val="0"/>
      <w:marBottom w:val="0"/>
      <w:divBdr>
        <w:top w:val="none" w:sz="0" w:space="0" w:color="auto"/>
        <w:left w:val="none" w:sz="0" w:space="0" w:color="auto"/>
        <w:bottom w:val="none" w:sz="0" w:space="0" w:color="auto"/>
        <w:right w:val="none" w:sz="0" w:space="0" w:color="auto"/>
      </w:divBdr>
    </w:div>
    <w:div w:id="1184516845">
      <w:bodyDiv w:val="1"/>
      <w:marLeft w:val="0"/>
      <w:marRight w:val="0"/>
      <w:marTop w:val="0"/>
      <w:marBottom w:val="0"/>
      <w:divBdr>
        <w:top w:val="none" w:sz="0" w:space="0" w:color="auto"/>
        <w:left w:val="none" w:sz="0" w:space="0" w:color="auto"/>
        <w:bottom w:val="none" w:sz="0" w:space="0" w:color="auto"/>
        <w:right w:val="none" w:sz="0" w:space="0" w:color="auto"/>
      </w:divBdr>
    </w:div>
    <w:div w:id="1184518378">
      <w:bodyDiv w:val="1"/>
      <w:marLeft w:val="0"/>
      <w:marRight w:val="0"/>
      <w:marTop w:val="0"/>
      <w:marBottom w:val="0"/>
      <w:divBdr>
        <w:top w:val="none" w:sz="0" w:space="0" w:color="auto"/>
        <w:left w:val="none" w:sz="0" w:space="0" w:color="auto"/>
        <w:bottom w:val="none" w:sz="0" w:space="0" w:color="auto"/>
        <w:right w:val="none" w:sz="0" w:space="0" w:color="auto"/>
      </w:divBdr>
    </w:div>
    <w:div w:id="1184780848">
      <w:bodyDiv w:val="1"/>
      <w:marLeft w:val="0"/>
      <w:marRight w:val="0"/>
      <w:marTop w:val="0"/>
      <w:marBottom w:val="0"/>
      <w:divBdr>
        <w:top w:val="none" w:sz="0" w:space="0" w:color="auto"/>
        <w:left w:val="none" w:sz="0" w:space="0" w:color="auto"/>
        <w:bottom w:val="none" w:sz="0" w:space="0" w:color="auto"/>
        <w:right w:val="none" w:sz="0" w:space="0" w:color="auto"/>
      </w:divBdr>
    </w:div>
    <w:div w:id="1184786153">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4857519">
      <w:bodyDiv w:val="1"/>
      <w:marLeft w:val="0"/>
      <w:marRight w:val="0"/>
      <w:marTop w:val="0"/>
      <w:marBottom w:val="0"/>
      <w:divBdr>
        <w:top w:val="none" w:sz="0" w:space="0" w:color="auto"/>
        <w:left w:val="none" w:sz="0" w:space="0" w:color="auto"/>
        <w:bottom w:val="none" w:sz="0" w:space="0" w:color="auto"/>
        <w:right w:val="none" w:sz="0" w:space="0" w:color="auto"/>
      </w:divBdr>
    </w:div>
    <w:div w:id="1184903605">
      <w:bodyDiv w:val="1"/>
      <w:marLeft w:val="0"/>
      <w:marRight w:val="0"/>
      <w:marTop w:val="0"/>
      <w:marBottom w:val="0"/>
      <w:divBdr>
        <w:top w:val="none" w:sz="0" w:space="0" w:color="auto"/>
        <w:left w:val="none" w:sz="0" w:space="0" w:color="auto"/>
        <w:bottom w:val="none" w:sz="0" w:space="0" w:color="auto"/>
        <w:right w:val="none" w:sz="0" w:space="0" w:color="auto"/>
      </w:divBdr>
    </w:div>
    <w:div w:id="1185090636">
      <w:bodyDiv w:val="1"/>
      <w:marLeft w:val="0"/>
      <w:marRight w:val="0"/>
      <w:marTop w:val="0"/>
      <w:marBottom w:val="0"/>
      <w:divBdr>
        <w:top w:val="none" w:sz="0" w:space="0" w:color="auto"/>
        <w:left w:val="none" w:sz="0" w:space="0" w:color="auto"/>
        <w:bottom w:val="none" w:sz="0" w:space="0" w:color="auto"/>
        <w:right w:val="none" w:sz="0" w:space="0" w:color="auto"/>
      </w:divBdr>
    </w:div>
    <w:div w:id="1185091785">
      <w:bodyDiv w:val="1"/>
      <w:marLeft w:val="0"/>
      <w:marRight w:val="0"/>
      <w:marTop w:val="0"/>
      <w:marBottom w:val="0"/>
      <w:divBdr>
        <w:top w:val="none" w:sz="0" w:space="0" w:color="auto"/>
        <w:left w:val="none" w:sz="0" w:space="0" w:color="auto"/>
        <w:bottom w:val="none" w:sz="0" w:space="0" w:color="auto"/>
        <w:right w:val="none" w:sz="0" w:space="0" w:color="auto"/>
      </w:divBdr>
    </w:div>
    <w:div w:id="1185635499">
      <w:bodyDiv w:val="1"/>
      <w:marLeft w:val="0"/>
      <w:marRight w:val="0"/>
      <w:marTop w:val="0"/>
      <w:marBottom w:val="0"/>
      <w:divBdr>
        <w:top w:val="none" w:sz="0" w:space="0" w:color="auto"/>
        <w:left w:val="none" w:sz="0" w:space="0" w:color="auto"/>
        <w:bottom w:val="none" w:sz="0" w:space="0" w:color="auto"/>
        <w:right w:val="none" w:sz="0" w:space="0" w:color="auto"/>
      </w:divBdr>
    </w:div>
    <w:div w:id="1186289684">
      <w:bodyDiv w:val="1"/>
      <w:marLeft w:val="0"/>
      <w:marRight w:val="0"/>
      <w:marTop w:val="0"/>
      <w:marBottom w:val="0"/>
      <w:divBdr>
        <w:top w:val="none" w:sz="0" w:space="0" w:color="auto"/>
        <w:left w:val="none" w:sz="0" w:space="0" w:color="auto"/>
        <w:bottom w:val="none" w:sz="0" w:space="0" w:color="auto"/>
        <w:right w:val="none" w:sz="0" w:space="0" w:color="auto"/>
      </w:divBdr>
    </w:div>
    <w:div w:id="1186402965">
      <w:bodyDiv w:val="1"/>
      <w:marLeft w:val="0"/>
      <w:marRight w:val="0"/>
      <w:marTop w:val="0"/>
      <w:marBottom w:val="0"/>
      <w:divBdr>
        <w:top w:val="none" w:sz="0" w:space="0" w:color="auto"/>
        <w:left w:val="none" w:sz="0" w:space="0" w:color="auto"/>
        <w:bottom w:val="none" w:sz="0" w:space="0" w:color="auto"/>
        <w:right w:val="none" w:sz="0" w:space="0" w:color="auto"/>
      </w:divBdr>
    </w:div>
    <w:div w:id="1186483387">
      <w:bodyDiv w:val="1"/>
      <w:marLeft w:val="0"/>
      <w:marRight w:val="0"/>
      <w:marTop w:val="0"/>
      <w:marBottom w:val="0"/>
      <w:divBdr>
        <w:top w:val="none" w:sz="0" w:space="0" w:color="auto"/>
        <w:left w:val="none" w:sz="0" w:space="0" w:color="auto"/>
        <w:bottom w:val="none" w:sz="0" w:space="0" w:color="auto"/>
        <w:right w:val="none" w:sz="0" w:space="0" w:color="auto"/>
      </w:divBdr>
    </w:div>
    <w:div w:id="1186600915">
      <w:bodyDiv w:val="1"/>
      <w:marLeft w:val="0"/>
      <w:marRight w:val="0"/>
      <w:marTop w:val="0"/>
      <w:marBottom w:val="0"/>
      <w:divBdr>
        <w:top w:val="none" w:sz="0" w:space="0" w:color="auto"/>
        <w:left w:val="none" w:sz="0" w:space="0" w:color="auto"/>
        <w:bottom w:val="none" w:sz="0" w:space="0" w:color="auto"/>
        <w:right w:val="none" w:sz="0" w:space="0" w:color="auto"/>
      </w:divBdr>
    </w:div>
    <w:div w:id="1186602133">
      <w:bodyDiv w:val="1"/>
      <w:marLeft w:val="0"/>
      <w:marRight w:val="0"/>
      <w:marTop w:val="0"/>
      <w:marBottom w:val="0"/>
      <w:divBdr>
        <w:top w:val="none" w:sz="0" w:space="0" w:color="auto"/>
        <w:left w:val="none" w:sz="0" w:space="0" w:color="auto"/>
        <w:bottom w:val="none" w:sz="0" w:space="0" w:color="auto"/>
        <w:right w:val="none" w:sz="0" w:space="0" w:color="auto"/>
      </w:divBdr>
    </w:div>
    <w:div w:id="1186865279">
      <w:bodyDiv w:val="1"/>
      <w:marLeft w:val="0"/>
      <w:marRight w:val="0"/>
      <w:marTop w:val="0"/>
      <w:marBottom w:val="0"/>
      <w:divBdr>
        <w:top w:val="none" w:sz="0" w:space="0" w:color="auto"/>
        <w:left w:val="none" w:sz="0" w:space="0" w:color="auto"/>
        <w:bottom w:val="none" w:sz="0" w:space="0" w:color="auto"/>
        <w:right w:val="none" w:sz="0" w:space="0" w:color="auto"/>
      </w:divBdr>
    </w:div>
    <w:div w:id="1187214110">
      <w:bodyDiv w:val="1"/>
      <w:marLeft w:val="0"/>
      <w:marRight w:val="0"/>
      <w:marTop w:val="0"/>
      <w:marBottom w:val="0"/>
      <w:divBdr>
        <w:top w:val="none" w:sz="0" w:space="0" w:color="auto"/>
        <w:left w:val="none" w:sz="0" w:space="0" w:color="auto"/>
        <w:bottom w:val="none" w:sz="0" w:space="0" w:color="auto"/>
        <w:right w:val="none" w:sz="0" w:space="0" w:color="auto"/>
      </w:divBdr>
    </w:div>
    <w:div w:id="1187325310">
      <w:bodyDiv w:val="1"/>
      <w:marLeft w:val="0"/>
      <w:marRight w:val="0"/>
      <w:marTop w:val="0"/>
      <w:marBottom w:val="0"/>
      <w:divBdr>
        <w:top w:val="none" w:sz="0" w:space="0" w:color="auto"/>
        <w:left w:val="none" w:sz="0" w:space="0" w:color="auto"/>
        <w:bottom w:val="none" w:sz="0" w:space="0" w:color="auto"/>
        <w:right w:val="none" w:sz="0" w:space="0" w:color="auto"/>
      </w:divBdr>
    </w:div>
    <w:div w:id="1187409785">
      <w:bodyDiv w:val="1"/>
      <w:marLeft w:val="0"/>
      <w:marRight w:val="0"/>
      <w:marTop w:val="0"/>
      <w:marBottom w:val="0"/>
      <w:divBdr>
        <w:top w:val="none" w:sz="0" w:space="0" w:color="auto"/>
        <w:left w:val="none" w:sz="0" w:space="0" w:color="auto"/>
        <w:bottom w:val="none" w:sz="0" w:space="0" w:color="auto"/>
        <w:right w:val="none" w:sz="0" w:space="0" w:color="auto"/>
      </w:divBdr>
    </w:div>
    <w:div w:id="1187522070">
      <w:bodyDiv w:val="1"/>
      <w:marLeft w:val="0"/>
      <w:marRight w:val="0"/>
      <w:marTop w:val="0"/>
      <w:marBottom w:val="0"/>
      <w:divBdr>
        <w:top w:val="none" w:sz="0" w:space="0" w:color="auto"/>
        <w:left w:val="none" w:sz="0" w:space="0" w:color="auto"/>
        <w:bottom w:val="none" w:sz="0" w:space="0" w:color="auto"/>
        <w:right w:val="none" w:sz="0" w:space="0" w:color="auto"/>
      </w:divBdr>
    </w:div>
    <w:div w:id="1187593735">
      <w:bodyDiv w:val="1"/>
      <w:marLeft w:val="0"/>
      <w:marRight w:val="0"/>
      <w:marTop w:val="0"/>
      <w:marBottom w:val="0"/>
      <w:divBdr>
        <w:top w:val="none" w:sz="0" w:space="0" w:color="auto"/>
        <w:left w:val="none" w:sz="0" w:space="0" w:color="auto"/>
        <w:bottom w:val="none" w:sz="0" w:space="0" w:color="auto"/>
        <w:right w:val="none" w:sz="0" w:space="0" w:color="auto"/>
      </w:divBdr>
    </w:div>
    <w:div w:id="1187674230">
      <w:bodyDiv w:val="1"/>
      <w:marLeft w:val="0"/>
      <w:marRight w:val="0"/>
      <w:marTop w:val="0"/>
      <w:marBottom w:val="0"/>
      <w:divBdr>
        <w:top w:val="none" w:sz="0" w:space="0" w:color="auto"/>
        <w:left w:val="none" w:sz="0" w:space="0" w:color="auto"/>
        <w:bottom w:val="none" w:sz="0" w:space="0" w:color="auto"/>
        <w:right w:val="none" w:sz="0" w:space="0" w:color="auto"/>
      </w:divBdr>
    </w:div>
    <w:div w:id="1187786870">
      <w:bodyDiv w:val="1"/>
      <w:marLeft w:val="0"/>
      <w:marRight w:val="0"/>
      <w:marTop w:val="0"/>
      <w:marBottom w:val="0"/>
      <w:divBdr>
        <w:top w:val="none" w:sz="0" w:space="0" w:color="auto"/>
        <w:left w:val="none" w:sz="0" w:space="0" w:color="auto"/>
        <w:bottom w:val="none" w:sz="0" w:space="0" w:color="auto"/>
        <w:right w:val="none" w:sz="0" w:space="0" w:color="auto"/>
      </w:divBdr>
    </w:div>
    <w:div w:id="1187862874">
      <w:bodyDiv w:val="1"/>
      <w:marLeft w:val="0"/>
      <w:marRight w:val="0"/>
      <w:marTop w:val="0"/>
      <w:marBottom w:val="0"/>
      <w:divBdr>
        <w:top w:val="none" w:sz="0" w:space="0" w:color="auto"/>
        <w:left w:val="none" w:sz="0" w:space="0" w:color="auto"/>
        <w:bottom w:val="none" w:sz="0" w:space="0" w:color="auto"/>
        <w:right w:val="none" w:sz="0" w:space="0" w:color="auto"/>
      </w:divBdr>
    </w:div>
    <w:div w:id="1187864894">
      <w:bodyDiv w:val="1"/>
      <w:marLeft w:val="0"/>
      <w:marRight w:val="0"/>
      <w:marTop w:val="0"/>
      <w:marBottom w:val="0"/>
      <w:divBdr>
        <w:top w:val="none" w:sz="0" w:space="0" w:color="auto"/>
        <w:left w:val="none" w:sz="0" w:space="0" w:color="auto"/>
        <w:bottom w:val="none" w:sz="0" w:space="0" w:color="auto"/>
        <w:right w:val="none" w:sz="0" w:space="0" w:color="auto"/>
      </w:divBdr>
    </w:div>
    <w:div w:id="1187865992">
      <w:bodyDiv w:val="1"/>
      <w:marLeft w:val="0"/>
      <w:marRight w:val="0"/>
      <w:marTop w:val="0"/>
      <w:marBottom w:val="0"/>
      <w:divBdr>
        <w:top w:val="none" w:sz="0" w:space="0" w:color="auto"/>
        <w:left w:val="none" w:sz="0" w:space="0" w:color="auto"/>
        <w:bottom w:val="none" w:sz="0" w:space="0" w:color="auto"/>
        <w:right w:val="none" w:sz="0" w:space="0" w:color="auto"/>
      </w:divBdr>
    </w:div>
    <w:div w:id="1187912410">
      <w:bodyDiv w:val="1"/>
      <w:marLeft w:val="0"/>
      <w:marRight w:val="0"/>
      <w:marTop w:val="0"/>
      <w:marBottom w:val="0"/>
      <w:divBdr>
        <w:top w:val="none" w:sz="0" w:space="0" w:color="auto"/>
        <w:left w:val="none" w:sz="0" w:space="0" w:color="auto"/>
        <w:bottom w:val="none" w:sz="0" w:space="0" w:color="auto"/>
        <w:right w:val="none" w:sz="0" w:space="0" w:color="auto"/>
      </w:divBdr>
    </w:div>
    <w:div w:id="1187988029">
      <w:bodyDiv w:val="1"/>
      <w:marLeft w:val="0"/>
      <w:marRight w:val="0"/>
      <w:marTop w:val="0"/>
      <w:marBottom w:val="0"/>
      <w:divBdr>
        <w:top w:val="none" w:sz="0" w:space="0" w:color="auto"/>
        <w:left w:val="none" w:sz="0" w:space="0" w:color="auto"/>
        <w:bottom w:val="none" w:sz="0" w:space="0" w:color="auto"/>
        <w:right w:val="none" w:sz="0" w:space="0" w:color="auto"/>
      </w:divBdr>
    </w:div>
    <w:div w:id="1188299929">
      <w:bodyDiv w:val="1"/>
      <w:marLeft w:val="0"/>
      <w:marRight w:val="0"/>
      <w:marTop w:val="0"/>
      <w:marBottom w:val="0"/>
      <w:divBdr>
        <w:top w:val="none" w:sz="0" w:space="0" w:color="auto"/>
        <w:left w:val="none" w:sz="0" w:space="0" w:color="auto"/>
        <w:bottom w:val="none" w:sz="0" w:space="0" w:color="auto"/>
        <w:right w:val="none" w:sz="0" w:space="0" w:color="auto"/>
      </w:divBdr>
    </w:div>
    <w:div w:id="1188328945">
      <w:bodyDiv w:val="1"/>
      <w:marLeft w:val="0"/>
      <w:marRight w:val="0"/>
      <w:marTop w:val="0"/>
      <w:marBottom w:val="0"/>
      <w:divBdr>
        <w:top w:val="none" w:sz="0" w:space="0" w:color="auto"/>
        <w:left w:val="none" w:sz="0" w:space="0" w:color="auto"/>
        <w:bottom w:val="none" w:sz="0" w:space="0" w:color="auto"/>
        <w:right w:val="none" w:sz="0" w:space="0" w:color="auto"/>
      </w:divBdr>
    </w:div>
    <w:div w:id="1188444672">
      <w:bodyDiv w:val="1"/>
      <w:marLeft w:val="0"/>
      <w:marRight w:val="0"/>
      <w:marTop w:val="0"/>
      <w:marBottom w:val="0"/>
      <w:divBdr>
        <w:top w:val="none" w:sz="0" w:space="0" w:color="auto"/>
        <w:left w:val="none" w:sz="0" w:space="0" w:color="auto"/>
        <w:bottom w:val="none" w:sz="0" w:space="0" w:color="auto"/>
        <w:right w:val="none" w:sz="0" w:space="0" w:color="auto"/>
      </w:divBdr>
    </w:div>
    <w:div w:id="1188447671">
      <w:bodyDiv w:val="1"/>
      <w:marLeft w:val="0"/>
      <w:marRight w:val="0"/>
      <w:marTop w:val="0"/>
      <w:marBottom w:val="0"/>
      <w:divBdr>
        <w:top w:val="none" w:sz="0" w:space="0" w:color="auto"/>
        <w:left w:val="none" w:sz="0" w:space="0" w:color="auto"/>
        <w:bottom w:val="none" w:sz="0" w:space="0" w:color="auto"/>
        <w:right w:val="none" w:sz="0" w:space="0" w:color="auto"/>
      </w:divBdr>
    </w:div>
    <w:div w:id="1188567701">
      <w:bodyDiv w:val="1"/>
      <w:marLeft w:val="0"/>
      <w:marRight w:val="0"/>
      <w:marTop w:val="0"/>
      <w:marBottom w:val="0"/>
      <w:divBdr>
        <w:top w:val="none" w:sz="0" w:space="0" w:color="auto"/>
        <w:left w:val="none" w:sz="0" w:space="0" w:color="auto"/>
        <w:bottom w:val="none" w:sz="0" w:space="0" w:color="auto"/>
        <w:right w:val="none" w:sz="0" w:space="0" w:color="auto"/>
      </w:divBdr>
    </w:div>
    <w:div w:id="1188639078">
      <w:bodyDiv w:val="1"/>
      <w:marLeft w:val="0"/>
      <w:marRight w:val="0"/>
      <w:marTop w:val="0"/>
      <w:marBottom w:val="0"/>
      <w:divBdr>
        <w:top w:val="none" w:sz="0" w:space="0" w:color="auto"/>
        <w:left w:val="none" w:sz="0" w:space="0" w:color="auto"/>
        <w:bottom w:val="none" w:sz="0" w:space="0" w:color="auto"/>
        <w:right w:val="none" w:sz="0" w:space="0" w:color="auto"/>
      </w:divBdr>
    </w:div>
    <w:div w:id="1188641469">
      <w:bodyDiv w:val="1"/>
      <w:marLeft w:val="0"/>
      <w:marRight w:val="0"/>
      <w:marTop w:val="0"/>
      <w:marBottom w:val="0"/>
      <w:divBdr>
        <w:top w:val="none" w:sz="0" w:space="0" w:color="auto"/>
        <w:left w:val="none" w:sz="0" w:space="0" w:color="auto"/>
        <w:bottom w:val="none" w:sz="0" w:space="0" w:color="auto"/>
        <w:right w:val="none" w:sz="0" w:space="0" w:color="auto"/>
      </w:divBdr>
    </w:div>
    <w:div w:id="1188714624">
      <w:bodyDiv w:val="1"/>
      <w:marLeft w:val="0"/>
      <w:marRight w:val="0"/>
      <w:marTop w:val="0"/>
      <w:marBottom w:val="0"/>
      <w:divBdr>
        <w:top w:val="none" w:sz="0" w:space="0" w:color="auto"/>
        <w:left w:val="none" w:sz="0" w:space="0" w:color="auto"/>
        <w:bottom w:val="none" w:sz="0" w:space="0" w:color="auto"/>
        <w:right w:val="none" w:sz="0" w:space="0" w:color="auto"/>
      </w:divBdr>
    </w:div>
    <w:div w:id="1188714769">
      <w:bodyDiv w:val="1"/>
      <w:marLeft w:val="0"/>
      <w:marRight w:val="0"/>
      <w:marTop w:val="0"/>
      <w:marBottom w:val="0"/>
      <w:divBdr>
        <w:top w:val="none" w:sz="0" w:space="0" w:color="auto"/>
        <w:left w:val="none" w:sz="0" w:space="0" w:color="auto"/>
        <w:bottom w:val="none" w:sz="0" w:space="0" w:color="auto"/>
        <w:right w:val="none" w:sz="0" w:space="0" w:color="auto"/>
      </w:divBdr>
    </w:div>
    <w:div w:id="1188904965">
      <w:bodyDiv w:val="1"/>
      <w:marLeft w:val="0"/>
      <w:marRight w:val="0"/>
      <w:marTop w:val="0"/>
      <w:marBottom w:val="0"/>
      <w:divBdr>
        <w:top w:val="none" w:sz="0" w:space="0" w:color="auto"/>
        <w:left w:val="none" w:sz="0" w:space="0" w:color="auto"/>
        <w:bottom w:val="none" w:sz="0" w:space="0" w:color="auto"/>
        <w:right w:val="none" w:sz="0" w:space="0" w:color="auto"/>
      </w:divBdr>
    </w:div>
    <w:div w:id="1188955828">
      <w:bodyDiv w:val="1"/>
      <w:marLeft w:val="0"/>
      <w:marRight w:val="0"/>
      <w:marTop w:val="0"/>
      <w:marBottom w:val="0"/>
      <w:divBdr>
        <w:top w:val="none" w:sz="0" w:space="0" w:color="auto"/>
        <w:left w:val="none" w:sz="0" w:space="0" w:color="auto"/>
        <w:bottom w:val="none" w:sz="0" w:space="0" w:color="auto"/>
        <w:right w:val="none" w:sz="0" w:space="0" w:color="auto"/>
      </w:divBdr>
    </w:div>
    <w:div w:id="1189024693">
      <w:bodyDiv w:val="1"/>
      <w:marLeft w:val="0"/>
      <w:marRight w:val="0"/>
      <w:marTop w:val="0"/>
      <w:marBottom w:val="0"/>
      <w:divBdr>
        <w:top w:val="none" w:sz="0" w:space="0" w:color="auto"/>
        <w:left w:val="none" w:sz="0" w:space="0" w:color="auto"/>
        <w:bottom w:val="none" w:sz="0" w:space="0" w:color="auto"/>
        <w:right w:val="none" w:sz="0" w:space="0" w:color="auto"/>
      </w:divBdr>
    </w:div>
    <w:div w:id="1189178300">
      <w:bodyDiv w:val="1"/>
      <w:marLeft w:val="0"/>
      <w:marRight w:val="0"/>
      <w:marTop w:val="0"/>
      <w:marBottom w:val="0"/>
      <w:divBdr>
        <w:top w:val="none" w:sz="0" w:space="0" w:color="auto"/>
        <w:left w:val="none" w:sz="0" w:space="0" w:color="auto"/>
        <w:bottom w:val="none" w:sz="0" w:space="0" w:color="auto"/>
        <w:right w:val="none" w:sz="0" w:space="0" w:color="auto"/>
      </w:divBdr>
    </w:div>
    <w:div w:id="1189298650">
      <w:bodyDiv w:val="1"/>
      <w:marLeft w:val="0"/>
      <w:marRight w:val="0"/>
      <w:marTop w:val="0"/>
      <w:marBottom w:val="0"/>
      <w:divBdr>
        <w:top w:val="none" w:sz="0" w:space="0" w:color="auto"/>
        <w:left w:val="none" w:sz="0" w:space="0" w:color="auto"/>
        <w:bottom w:val="none" w:sz="0" w:space="0" w:color="auto"/>
        <w:right w:val="none" w:sz="0" w:space="0" w:color="auto"/>
      </w:divBdr>
    </w:div>
    <w:div w:id="1189371438">
      <w:bodyDiv w:val="1"/>
      <w:marLeft w:val="0"/>
      <w:marRight w:val="0"/>
      <w:marTop w:val="0"/>
      <w:marBottom w:val="0"/>
      <w:divBdr>
        <w:top w:val="none" w:sz="0" w:space="0" w:color="auto"/>
        <w:left w:val="none" w:sz="0" w:space="0" w:color="auto"/>
        <w:bottom w:val="none" w:sz="0" w:space="0" w:color="auto"/>
        <w:right w:val="none" w:sz="0" w:space="0" w:color="auto"/>
      </w:divBdr>
    </w:div>
    <w:div w:id="1189441986">
      <w:bodyDiv w:val="1"/>
      <w:marLeft w:val="0"/>
      <w:marRight w:val="0"/>
      <w:marTop w:val="0"/>
      <w:marBottom w:val="0"/>
      <w:divBdr>
        <w:top w:val="none" w:sz="0" w:space="0" w:color="auto"/>
        <w:left w:val="none" w:sz="0" w:space="0" w:color="auto"/>
        <w:bottom w:val="none" w:sz="0" w:space="0" w:color="auto"/>
        <w:right w:val="none" w:sz="0" w:space="0" w:color="auto"/>
      </w:divBdr>
    </w:div>
    <w:div w:id="1189443547">
      <w:bodyDiv w:val="1"/>
      <w:marLeft w:val="0"/>
      <w:marRight w:val="0"/>
      <w:marTop w:val="0"/>
      <w:marBottom w:val="0"/>
      <w:divBdr>
        <w:top w:val="none" w:sz="0" w:space="0" w:color="auto"/>
        <w:left w:val="none" w:sz="0" w:space="0" w:color="auto"/>
        <w:bottom w:val="none" w:sz="0" w:space="0" w:color="auto"/>
        <w:right w:val="none" w:sz="0" w:space="0" w:color="auto"/>
      </w:divBdr>
    </w:div>
    <w:div w:id="1189679382">
      <w:bodyDiv w:val="1"/>
      <w:marLeft w:val="0"/>
      <w:marRight w:val="0"/>
      <w:marTop w:val="0"/>
      <w:marBottom w:val="0"/>
      <w:divBdr>
        <w:top w:val="none" w:sz="0" w:space="0" w:color="auto"/>
        <w:left w:val="none" w:sz="0" w:space="0" w:color="auto"/>
        <w:bottom w:val="none" w:sz="0" w:space="0" w:color="auto"/>
        <w:right w:val="none" w:sz="0" w:space="0" w:color="auto"/>
      </w:divBdr>
    </w:div>
    <w:div w:id="1189831807">
      <w:bodyDiv w:val="1"/>
      <w:marLeft w:val="0"/>
      <w:marRight w:val="0"/>
      <w:marTop w:val="0"/>
      <w:marBottom w:val="0"/>
      <w:divBdr>
        <w:top w:val="none" w:sz="0" w:space="0" w:color="auto"/>
        <w:left w:val="none" w:sz="0" w:space="0" w:color="auto"/>
        <w:bottom w:val="none" w:sz="0" w:space="0" w:color="auto"/>
        <w:right w:val="none" w:sz="0" w:space="0" w:color="auto"/>
      </w:divBdr>
    </w:div>
    <w:div w:id="1189948309">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411232">
      <w:bodyDiv w:val="1"/>
      <w:marLeft w:val="0"/>
      <w:marRight w:val="0"/>
      <w:marTop w:val="0"/>
      <w:marBottom w:val="0"/>
      <w:divBdr>
        <w:top w:val="none" w:sz="0" w:space="0" w:color="auto"/>
        <w:left w:val="none" w:sz="0" w:space="0" w:color="auto"/>
        <w:bottom w:val="none" w:sz="0" w:space="0" w:color="auto"/>
        <w:right w:val="none" w:sz="0" w:space="0" w:color="auto"/>
      </w:divBdr>
    </w:div>
    <w:div w:id="1190681766">
      <w:bodyDiv w:val="1"/>
      <w:marLeft w:val="0"/>
      <w:marRight w:val="0"/>
      <w:marTop w:val="0"/>
      <w:marBottom w:val="0"/>
      <w:divBdr>
        <w:top w:val="none" w:sz="0" w:space="0" w:color="auto"/>
        <w:left w:val="none" w:sz="0" w:space="0" w:color="auto"/>
        <w:bottom w:val="none" w:sz="0" w:space="0" w:color="auto"/>
        <w:right w:val="none" w:sz="0" w:space="0" w:color="auto"/>
      </w:divBdr>
    </w:div>
    <w:div w:id="1190946251">
      <w:bodyDiv w:val="1"/>
      <w:marLeft w:val="0"/>
      <w:marRight w:val="0"/>
      <w:marTop w:val="0"/>
      <w:marBottom w:val="0"/>
      <w:divBdr>
        <w:top w:val="none" w:sz="0" w:space="0" w:color="auto"/>
        <w:left w:val="none" w:sz="0" w:space="0" w:color="auto"/>
        <w:bottom w:val="none" w:sz="0" w:space="0" w:color="auto"/>
        <w:right w:val="none" w:sz="0" w:space="0" w:color="auto"/>
      </w:divBdr>
    </w:div>
    <w:div w:id="1190947404">
      <w:bodyDiv w:val="1"/>
      <w:marLeft w:val="0"/>
      <w:marRight w:val="0"/>
      <w:marTop w:val="0"/>
      <w:marBottom w:val="0"/>
      <w:divBdr>
        <w:top w:val="none" w:sz="0" w:space="0" w:color="auto"/>
        <w:left w:val="none" w:sz="0" w:space="0" w:color="auto"/>
        <w:bottom w:val="none" w:sz="0" w:space="0" w:color="auto"/>
        <w:right w:val="none" w:sz="0" w:space="0" w:color="auto"/>
      </w:divBdr>
    </w:div>
    <w:div w:id="1191183468">
      <w:bodyDiv w:val="1"/>
      <w:marLeft w:val="0"/>
      <w:marRight w:val="0"/>
      <w:marTop w:val="0"/>
      <w:marBottom w:val="0"/>
      <w:divBdr>
        <w:top w:val="none" w:sz="0" w:space="0" w:color="auto"/>
        <w:left w:val="none" w:sz="0" w:space="0" w:color="auto"/>
        <w:bottom w:val="none" w:sz="0" w:space="0" w:color="auto"/>
        <w:right w:val="none" w:sz="0" w:space="0" w:color="auto"/>
      </w:divBdr>
    </w:div>
    <w:div w:id="1191186482">
      <w:bodyDiv w:val="1"/>
      <w:marLeft w:val="0"/>
      <w:marRight w:val="0"/>
      <w:marTop w:val="0"/>
      <w:marBottom w:val="0"/>
      <w:divBdr>
        <w:top w:val="none" w:sz="0" w:space="0" w:color="auto"/>
        <w:left w:val="none" w:sz="0" w:space="0" w:color="auto"/>
        <w:bottom w:val="none" w:sz="0" w:space="0" w:color="auto"/>
        <w:right w:val="none" w:sz="0" w:space="0" w:color="auto"/>
      </w:divBdr>
    </w:div>
    <w:div w:id="1191459041">
      <w:bodyDiv w:val="1"/>
      <w:marLeft w:val="0"/>
      <w:marRight w:val="0"/>
      <w:marTop w:val="0"/>
      <w:marBottom w:val="0"/>
      <w:divBdr>
        <w:top w:val="none" w:sz="0" w:space="0" w:color="auto"/>
        <w:left w:val="none" w:sz="0" w:space="0" w:color="auto"/>
        <w:bottom w:val="none" w:sz="0" w:space="0" w:color="auto"/>
        <w:right w:val="none" w:sz="0" w:space="0" w:color="auto"/>
      </w:divBdr>
    </w:div>
    <w:div w:id="1191533432">
      <w:bodyDiv w:val="1"/>
      <w:marLeft w:val="0"/>
      <w:marRight w:val="0"/>
      <w:marTop w:val="0"/>
      <w:marBottom w:val="0"/>
      <w:divBdr>
        <w:top w:val="none" w:sz="0" w:space="0" w:color="auto"/>
        <w:left w:val="none" w:sz="0" w:space="0" w:color="auto"/>
        <w:bottom w:val="none" w:sz="0" w:space="0" w:color="auto"/>
        <w:right w:val="none" w:sz="0" w:space="0" w:color="auto"/>
      </w:divBdr>
    </w:div>
    <w:div w:id="1191577424">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723340">
      <w:bodyDiv w:val="1"/>
      <w:marLeft w:val="0"/>
      <w:marRight w:val="0"/>
      <w:marTop w:val="0"/>
      <w:marBottom w:val="0"/>
      <w:divBdr>
        <w:top w:val="none" w:sz="0" w:space="0" w:color="auto"/>
        <w:left w:val="none" w:sz="0" w:space="0" w:color="auto"/>
        <w:bottom w:val="none" w:sz="0" w:space="0" w:color="auto"/>
        <w:right w:val="none" w:sz="0" w:space="0" w:color="auto"/>
      </w:divBdr>
    </w:div>
    <w:div w:id="1191794623">
      <w:bodyDiv w:val="1"/>
      <w:marLeft w:val="0"/>
      <w:marRight w:val="0"/>
      <w:marTop w:val="0"/>
      <w:marBottom w:val="0"/>
      <w:divBdr>
        <w:top w:val="none" w:sz="0" w:space="0" w:color="auto"/>
        <w:left w:val="none" w:sz="0" w:space="0" w:color="auto"/>
        <w:bottom w:val="none" w:sz="0" w:space="0" w:color="auto"/>
        <w:right w:val="none" w:sz="0" w:space="0" w:color="auto"/>
      </w:divBdr>
    </w:div>
    <w:div w:id="1191869887">
      <w:bodyDiv w:val="1"/>
      <w:marLeft w:val="0"/>
      <w:marRight w:val="0"/>
      <w:marTop w:val="0"/>
      <w:marBottom w:val="0"/>
      <w:divBdr>
        <w:top w:val="none" w:sz="0" w:space="0" w:color="auto"/>
        <w:left w:val="none" w:sz="0" w:space="0" w:color="auto"/>
        <w:bottom w:val="none" w:sz="0" w:space="0" w:color="auto"/>
        <w:right w:val="none" w:sz="0" w:space="0" w:color="auto"/>
      </w:divBdr>
    </w:div>
    <w:div w:id="1191988644">
      <w:bodyDiv w:val="1"/>
      <w:marLeft w:val="0"/>
      <w:marRight w:val="0"/>
      <w:marTop w:val="0"/>
      <w:marBottom w:val="0"/>
      <w:divBdr>
        <w:top w:val="none" w:sz="0" w:space="0" w:color="auto"/>
        <w:left w:val="none" w:sz="0" w:space="0" w:color="auto"/>
        <w:bottom w:val="none" w:sz="0" w:space="0" w:color="auto"/>
        <w:right w:val="none" w:sz="0" w:space="0" w:color="auto"/>
      </w:divBdr>
    </w:div>
    <w:div w:id="1192036162">
      <w:bodyDiv w:val="1"/>
      <w:marLeft w:val="0"/>
      <w:marRight w:val="0"/>
      <w:marTop w:val="0"/>
      <w:marBottom w:val="0"/>
      <w:divBdr>
        <w:top w:val="none" w:sz="0" w:space="0" w:color="auto"/>
        <w:left w:val="none" w:sz="0" w:space="0" w:color="auto"/>
        <w:bottom w:val="none" w:sz="0" w:space="0" w:color="auto"/>
        <w:right w:val="none" w:sz="0" w:space="0" w:color="auto"/>
      </w:divBdr>
    </w:div>
    <w:div w:id="1192111090">
      <w:bodyDiv w:val="1"/>
      <w:marLeft w:val="0"/>
      <w:marRight w:val="0"/>
      <w:marTop w:val="0"/>
      <w:marBottom w:val="0"/>
      <w:divBdr>
        <w:top w:val="none" w:sz="0" w:space="0" w:color="auto"/>
        <w:left w:val="none" w:sz="0" w:space="0" w:color="auto"/>
        <w:bottom w:val="none" w:sz="0" w:space="0" w:color="auto"/>
        <w:right w:val="none" w:sz="0" w:space="0" w:color="auto"/>
      </w:divBdr>
    </w:div>
    <w:div w:id="1192231719">
      <w:bodyDiv w:val="1"/>
      <w:marLeft w:val="0"/>
      <w:marRight w:val="0"/>
      <w:marTop w:val="0"/>
      <w:marBottom w:val="0"/>
      <w:divBdr>
        <w:top w:val="none" w:sz="0" w:space="0" w:color="auto"/>
        <w:left w:val="none" w:sz="0" w:space="0" w:color="auto"/>
        <w:bottom w:val="none" w:sz="0" w:space="0" w:color="auto"/>
        <w:right w:val="none" w:sz="0" w:space="0" w:color="auto"/>
      </w:divBdr>
    </w:div>
    <w:div w:id="1192524788">
      <w:bodyDiv w:val="1"/>
      <w:marLeft w:val="0"/>
      <w:marRight w:val="0"/>
      <w:marTop w:val="0"/>
      <w:marBottom w:val="0"/>
      <w:divBdr>
        <w:top w:val="none" w:sz="0" w:space="0" w:color="auto"/>
        <w:left w:val="none" w:sz="0" w:space="0" w:color="auto"/>
        <w:bottom w:val="none" w:sz="0" w:space="0" w:color="auto"/>
        <w:right w:val="none" w:sz="0" w:space="0" w:color="auto"/>
      </w:divBdr>
    </w:div>
    <w:div w:id="1192651446">
      <w:bodyDiv w:val="1"/>
      <w:marLeft w:val="0"/>
      <w:marRight w:val="0"/>
      <w:marTop w:val="0"/>
      <w:marBottom w:val="0"/>
      <w:divBdr>
        <w:top w:val="none" w:sz="0" w:space="0" w:color="auto"/>
        <w:left w:val="none" w:sz="0" w:space="0" w:color="auto"/>
        <w:bottom w:val="none" w:sz="0" w:space="0" w:color="auto"/>
        <w:right w:val="none" w:sz="0" w:space="0" w:color="auto"/>
      </w:divBdr>
    </w:div>
    <w:div w:id="1192718731">
      <w:bodyDiv w:val="1"/>
      <w:marLeft w:val="0"/>
      <w:marRight w:val="0"/>
      <w:marTop w:val="0"/>
      <w:marBottom w:val="0"/>
      <w:divBdr>
        <w:top w:val="none" w:sz="0" w:space="0" w:color="auto"/>
        <w:left w:val="none" w:sz="0" w:space="0" w:color="auto"/>
        <w:bottom w:val="none" w:sz="0" w:space="0" w:color="auto"/>
        <w:right w:val="none" w:sz="0" w:space="0" w:color="auto"/>
      </w:divBdr>
    </w:div>
    <w:div w:id="1193105834">
      <w:bodyDiv w:val="1"/>
      <w:marLeft w:val="0"/>
      <w:marRight w:val="0"/>
      <w:marTop w:val="0"/>
      <w:marBottom w:val="0"/>
      <w:divBdr>
        <w:top w:val="none" w:sz="0" w:space="0" w:color="auto"/>
        <w:left w:val="none" w:sz="0" w:space="0" w:color="auto"/>
        <w:bottom w:val="none" w:sz="0" w:space="0" w:color="auto"/>
        <w:right w:val="none" w:sz="0" w:space="0" w:color="auto"/>
      </w:divBdr>
    </w:div>
    <w:div w:id="1193153550">
      <w:bodyDiv w:val="1"/>
      <w:marLeft w:val="0"/>
      <w:marRight w:val="0"/>
      <w:marTop w:val="0"/>
      <w:marBottom w:val="0"/>
      <w:divBdr>
        <w:top w:val="none" w:sz="0" w:space="0" w:color="auto"/>
        <w:left w:val="none" w:sz="0" w:space="0" w:color="auto"/>
        <w:bottom w:val="none" w:sz="0" w:space="0" w:color="auto"/>
        <w:right w:val="none" w:sz="0" w:space="0" w:color="auto"/>
      </w:divBdr>
    </w:div>
    <w:div w:id="1193301135">
      <w:bodyDiv w:val="1"/>
      <w:marLeft w:val="0"/>
      <w:marRight w:val="0"/>
      <w:marTop w:val="0"/>
      <w:marBottom w:val="0"/>
      <w:divBdr>
        <w:top w:val="none" w:sz="0" w:space="0" w:color="auto"/>
        <w:left w:val="none" w:sz="0" w:space="0" w:color="auto"/>
        <w:bottom w:val="none" w:sz="0" w:space="0" w:color="auto"/>
        <w:right w:val="none" w:sz="0" w:space="0" w:color="auto"/>
      </w:divBdr>
    </w:div>
    <w:div w:id="1193418793">
      <w:bodyDiv w:val="1"/>
      <w:marLeft w:val="0"/>
      <w:marRight w:val="0"/>
      <w:marTop w:val="0"/>
      <w:marBottom w:val="0"/>
      <w:divBdr>
        <w:top w:val="none" w:sz="0" w:space="0" w:color="auto"/>
        <w:left w:val="none" w:sz="0" w:space="0" w:color="auto"/>
        <w:bottom w:val="none" w:sz="0" w:space="0" w:color="auto"/>
        <w:right w:val="none" w:sz="0" w:space="0" w:color="auto"/>
      </w:divBdr>
    </w:div>
    <w:div w:id="1193420639">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3692515">
      <w:bodyDiv w:val="1"/>
      <w:marLeft w:val="0"/>
      <w:marRight w:val="0"/>
      <w:marTop w:val="0"/>
      <w:marBottom w:val="0"/>
      <w:divBdr>
        <w:top w:val="none" w:sz="0" w:space="0" w:color="auto"/>
        <w:left w:val="none" w:sz="0" w:space="0" w:color="auto"/>
        <w:bottom w:val="none" w:sz="0" w:space="0" w:color="auto"/>
        <w:right w:val="none" w:sz="0" w:space="0" w:color="auto"/>
      </w:divBdr>
    </w:div>
    <w:div w:id="1193765001">
      <w:bodyDiv w:val="1"/>
      <w:marLeft w:val="0"/>
      <w:marRight w:val="0"/>
      <w:marTop w:val="0"/>
      <w:marBottom w:val="0"/>
      <w:divBdr>
        <w:top w:val="none" w:sz="0" w:space="0" w:color="auto"/>
        <w:left w:val="none" w:sz="0" w:space="0" w:color="auto"/>
        <w:bottom w:val="none" w:sz="0" w:space="0" w:color="auto"/>
        <w:right w:val="none" w:sz="0" w:space="0" w:color="auto"/>
      </w:divBdr>
    </w:div>
    <w:div w:id="1193806753">
      <w:bodyDiv w:val="1"/>
      <w:marLeft w:val="0"/>
      <w:marRight w:val="0"/>
      <w:marTop w:val="0"/>
      <w:marBottom w:val="0"/>
      <w:divBdr>
        <w:top w:val="none" w:sz="0" w:space="0" w:color="auto"/>
        <w:left w:val="none" w:sz="0" w:space="0" w:color="auto"/>
        <w:bottom w:val="none" w:sz="0" w:space="0" w:color="auto"/>
        <w:right w:val="none" w:sz="0" w:space="0" w:color="auto"/>
      </w:divBdr>
    </w:div>
    <w:div w:id="1193877690">
      <w:bodyDiv w:val="1"/>
      <w:marLeft w:val="0"/>
      <w:marRight w:val="0"/>
      <w:marTop w:val="0"/>
      <w:marBottom w:val="0"/>
      <w:divBdr>
        <w:top w:val="none" w:sz="0" w:space="0" w:color="auto"/>
        <w:left w:val="none" w:sz="0" w:space="0" w:color="auto"/>
        <w:bottom w:val="none" w:sz="0" w:space="0" w:color="auto"/>
        <w:right w:val="none" w:sz="0" w:space="0" w:color="auto"/>
      </w:divBdr>
    </w:div>
    <w:div w:id="1193955173">
      <w:bodyDiv w:val="1"/>
      <w:marLeft w:val="0"/>
      <w:marRight w:val="0"/>
      <w:marTop w:val="0"/>
      <w:marBottom w:val="0"/>
      <w:divBdr>
        <w:top w:val="none" w:sz="0" w:space="0" w:color="auto"/>
        <w:left w:val="none" w:sz="0" w:space="0" w:color="auto"/>
        <w:bottom w:val="none" w:sz="0" w:space="0" w:color="auto"/>
        <w:right w:val="none" w:sz="0" w:space="0" w:color="auto"/>
      </w:divBdr>
    </w:div>
    <w:div w:id="1194001055">
      <w:bodyDiv w:val="1"/>
      <w:marLeft w:val="0"/>
      <w:marRight w:val="0"/>
      <w:marTop w:val="0"/>
      <w:marBottom w:val="0"/>
      <w:divBdr>
        <w:top w:val="none" w:sz="0" w:space="0" w:color="auto"/>
        <w:left w:val="none" w:sz="0" w:space="0" w:color="auto"/>
        <w:bottom w:val="none" w:sz="0" w:space="0" w:color="auto"/>
        <w:right w:val="none" w:sz="0" w:space="0" w:color="auto"/>
      </w:divBdr>
    </w:div>
    <w:div w:id="1194029725">
      <w:bodyDiv w:val="1"/>
      <w:marLeft w:val="0"/>
      <w:marRight w:val="0"/>
      <w:marTop w:val="0"/>
      <w:marBottom w:val="0"/>
      <w:divBdr>
        <w:top w:val="none" w:sz="0" w:space="0" w:color="auto"/>
        <w:left w:val="none" w:sz="0" w:space="0" w:color="auto"/>
        <w:bottom w:val="none" w:sz="0" w:space="0" w:color="auto"/>
        <w:right w:val="none" w:sz="0" w:space="0" w:color="auto"/>
      </w:divBdr>
    </w:div>
    <w:div w:id="1194071969">
      <w:bodyDiv w:val="1"/>
      <w:marLeft w:val="0"/>
      <w:marRight w:val="0"/>
      <w:marTop w:val="0"/>
      <w:marBottom w:val="0"/>
      <w:divBdr>
        <w:top w:val="none" w:sz="0" w:space="0" w:color="auto"/>
        <w:left w:val="none" w:sz="0" w:space="0" w:color="auto"/>
        <w:bottom w:val="none" w:sz="0" w:space="0" w:color="auto"/>
        <w:right w:val="none" w:sz="0" w:space="0" w:color="auto"/>
      </w:divBdr>
    </w:div>
    <w:div w:id="1194077211">
      <w:bodyDiv w:val="1"/>
      <w:marLeft w:val="0"/>
      <w:marRight w:val="0"/>
      <w:marTop w:val="0"/>
      <w:marBottom w:val="0"/>
      <w:divBdr>
        <w:top w:val="none" w:sz="0" w:space="0" w:color="auto"/>
        <w:left w:val="none" w:sz="0" w:space="0" w:color="auto"/>
        <w:bottom w:val="none" w:sz="0" w:space="0" w:color="auto"/>
        <w:right w:val="none" w:sz="0" w:space="0" w:color="auto"/>
      </w:divBdr>
    </w:div>
    <w:div w:id="1194271140">
      <w:bodyDiv w:val="1"/>
      <w:marLeft w:val="0"/>
      <w:marRight w:val="0"/>
      <w:marTop w:val="0"/>
      <w:marBottom w:val="0"/>
      <w:divBdr>
        <w:top w:val="none" w:sz="0" w:space="0" w:color="auto"/>
        <w:left w:val="none" w:sz="0" w:space="0" w:color="auto"/>
        <w:bottom w:val="none" w:sz="0" w:space="0" w:color="auto"/>
        <w:right w:val="none" w:sz="0" w:space="0" w:color="auto"/>
      </w:divBdr>
    </w:div>
    <w:div w:id="1194348626">
      <w:bodyDiv w:val="1"/>
      <w:marLeft w:val="0"/>
      <w:marRight w:val="0"/>
      <w:marTop w:val="0"/>
      <w:marBottom w:val="0"/>
      <w:divBdr>
        <w:top w:val="none" w:sz="0" w:space="0" w:color="auto"/>
        <w:left w:val="none" w:sz="0" w:space="0" w:color="auto"/>
        <w:bottom w:val="none" w:sz="0" w:space="0" w:color="auto"/>
        <w:right w:val="none" w:sz="0" w:space="0" w:color="auto"/>
      </w:divBdr>
    </w:div>
    <w:div w:id="1194415674">
      <w:bodyDiv w:val="1"/>
      <w:marLeft w:val="0"/>
      <w:marRight w:val="0"/>
      <w:marTop w:val="0"/>
      <w:marBottom w:val="0"/>
      <w:divBdr>
        <w:top w:val="none" w:sz="0" w:space="0" w:color="auto"/>
        <w:left w:val="none" w:sz="0" w:space="0" w:color="auto"/>
        <w:bottom w:val="none" w:sz="0" w:space="0" w:color="auto"/>
        <w:right w:val="none" w:sz="0" w:space="0" w:color="auto"/>
      </w:divBdr>
    </w:div>
    <w:div w:id="1194537144">
      <w:bodyDiv w:val="1"/>
      <w:marLeft w:val="0"/>
      <w:marRight w:val="0"/>
      <w:marTop w:val="0"/>
      <w:marBottom w:val="0"/>
      <w:divBdr>
        <w:top w:val="none" w:sz="0" w:space="0" w:color="auto"/>
        <w:left w:val="none" w:sz="0" w:space="0" w:color="auto"/>
        <w:bottom w:val="none" w:sz="0" w:space="0" w:color="auto"/>
        <w:right w:val="none" w:sz="0" w:space="0" w:color="auto"/>
      </w:divBdr>
    </w:div>
    <w:div w:id="1194610059">
      <w:bodyDiv w:val="1"/>
      <w:marLeft w:val="0"/>
      <w:marRight w:val="0"/>
      <w:marTop w:val="0"/>
      <w:marBottom w:val="0"/>
      <w:divBdr>
        <w:top w:val="none" w:sz="0" w:space="0" w:color="auto"/>
        <w:left w:val="none" w:sz="0" w:space="0" w:color="auto"/>
        <w:bottom w:val="none" w:sz="0" w:space="0" w:color="auto"/>
        <w:right w:val="none" w:sz="0" w:space="0" w:color="auto"/>
      </w:divBdr>
    </w:div>
    <w:div w:id="1194615463">
      <w:bodyDiv w:val="1"/>
      <w:marLeft w:val="0"/>
      <w:marRight w:val="0"/>
      <w:marTop w:val="0"/>
      <w:marBottom w:val="0"/>
      <w:divBdr>
        <w:top w:val="none" w:sz="0" w:space="0" w:color="auto"/>
        <w:left w:val="none" w:sz="0" w:space="0" w:color="auto"/>
        <w:bottom w:val="none" w:sz="0" w:space="0" w:color="auto"/>
        <w:right w:val="none" w:sz="0" w:space="0" w:color="auto"/>
      </w:divBdr>
    </w:div>
    <w:div w:id="1194656269">
      <w:bodyDiv w:val="1"/>
      <w:marLeft w:val="0"/>
      <w:marRight w:val="0"/>
      <w:marTop w:val="0"/>
      <w:marBottom w:val="0"/>
      <w:divBdr>
        <w:top w:val="none" w:sz="0" w:space="0" w:color="auto"/>
        <w:left w:val="none" w:sz="0" w:space="0" w:color="auto"/>
        <w:bottom w:val="none" w:sz="0" w:space="0" w:color="auto"/>
        <w:right w:val="none" w:sz="0" w:space="0" w:color="auto"/>
      </w:divBdr>
    </w:div>
    <w:div w:id="1194852398">
      <w:bodyDiv w:val="1"/>
      <w:marLeft w:val="0"/>
      <w:marRight w:val="0"/>
      <w:marTop w:val="0"/>
      <w:marBottom w:val="0"/>
      <w:divBdr>
        <w:top w:val="none" w:sz="0" w:space="0" w:color="auto"/>
        <w:left w:val="none" w:sz="0" w:space="0" w:color="auto"/>
        <w:bottom w:val="none" w:sz="0" w:space="0" w:color="auto"/>
        <w:right w:val="none" w:sz="0" w:space="0" w:color="auto"/>
      </w:divBdr>
    </w:div>
    <w:div w:id="1194878190">
      <w:bodyDiv w:val="1"/>
      <w:marLeft w:val="0"/>
      <w:marRight w:val="0"/>
      <w:marTop w:val="0"/>
      <w:marBottom w:val="0"/>
      <w:divBdr>
        <w:top w:val="none" w:sz="0" w:space="0" w:color="auto"/>
        <w:left w:val="none" w:sz="0" w:space="0" w:color="auto"/>
        <w:bottom w:val="none" w:sz="0" w:space="0" w:color="auto"/>
        <w:right w:val="none" w:sz="0" w:space="0" w:color="auto"/>
      </w:divBdr>
    </w:div>
    <w:div w:id="1194919898">
      <w:bodyDiv w:val="1"/>
      <w:marLeft w:val="0"/>
      <w:marRight w:val="0"/>
      <w:marTop w:val="0"/>
      <w:marBottom w:val="0"/>
      <w:divBdr>
        <w:top w:val="none" w:sz="0" w:space="0" w:color="auto"/>
        <w:left w:val="none" w:sz="0" w:space="0" w:color="auto"/>
        <w:bottom w:val="none" w:sz="0" w:space="0" w:color="auto"/>
        <w:right w:val="none" w:sz="0" w:space="0" w:color="auto"/>
      </w:divBdr>
    </w:div>
    <w:div w:id="1194922573">
      <w:bodyDiv w:val="1"/>
      <w:marLeft w:val="0"/>
      <w:marRight w:val="0"/>
      <w:marTop w:val="0"/>
      <w:marBottom w:val="0"/>
      <w:divBdr>
        <w:top w:val="none" w:sz="0" w:space="0" w:color="auto"/>
        <w:left w:val="none" w:sz="0" w:space="0" w:color="auto"/>
        <w:bottom w:val="none" w:sz="0" w:space="0" w:color="auto"/>
        <w:right w:val="none" w:sz="0" w:space="0" w:color="auto"/>
      </w:divBdr>
    </w:div>
    <w:div w:id="1194925008">
      <w:bodyDiv w:val="1"/>
      <w:marLeft w:val="0"/>
      <w:marRight w:val="0"/>
      <w:marTop w:val="0"/>
      <w:marBottom w:val="0"/>
      <w:divBdr>
        <w:top w:val="none" w:sz="0" w:space="0" w:color="auto"/>
        <w:left w:val="none" w:sz="0" w:space="0" w:color="auto"/>
        <w:bottom w:val="none" w:sz="0" w:space="0" w:color="auto"/>
        <w:right w:val="none" w:sz="0" w:space="0" w:color="auto"/>
      </w:divBdr>
    </w:div>
    <w:div w:id="1194928382">
      <w:bodyDiv w:val="1"/>
      <w:marLeft w:val="0"/>
      <w:marRight w:val="0"/>
      <w:marTop w:val="0"/>
      <w:marBottom w:val="0"/>
      <w:divBdr>
        <w:top w:val="none" w:sz="0" w:space="0" w:color="auto"/>
        <w:left w:val="none" w:sz="0" w:space="0" w:color="auto"/>
        <w:bottom w:val="none" w:sz="0" w:space="0" w:color="auto"/>
        <w:right w:val="none" w:sz="0" w:space="0" w:color="auto"/>
      </w:divBdr>
    </w:div>
    <w:div w:id="1195002104">
      <w:bodyDiv w:val="1"/>
      <w:marLeft w:val="0"/>
      <w:marRight w:val="0"/>
      <w:marTop w:val="0"/>
      <w:marBottom w:val="0"/>
      <w:divBdr>
        <w:top w:val="none" w:sz="0" w:space="0" w:color="auto"/>
        <w:left w:val="none" w:sz="0" w:space="0" w:color="auto"/>
        <w:bottom w:val="none" w:sz="0" w:space="0" w:color="auto"/>
        <w:right w:val="none" w:sz="0" w:space="0" w:color="auto"/>
      </w:divBdr>
    </w:div>
    <w:div w:id="1195070994">
      <w:bodyDiv w:val="1"/>
      <w:marLeft w:val="0"/>
      <w:marRight w:val="0"/>
      <w:marTop w:val="0"/>
      <w:marBottom w:val="0"/>
      <w:divBdr>
        <w:top w:val="none" w:sz="0" w:space="0" w:color="auto"/>
        <w:left w:val="none" w:sz="0" w:space="0" w:color="auto"/>
        <w:bottom w:val="none" w:sz="0" w:space="0" w:color="auto"/>
        <w:right w:val="none" w:sz="0" w:space="0" w:color="auto"/>
      </w:divBdr>
    </w:div>
    <w:div w:id="1195119461">
      <w:bodyDiv w:val="1"/>
      <w:marLeft w:val="0"/>
      <w:marRight w:val="0"/>
      <w:marTop w:val="0"/>
      <w:marBottom w:val="0"/>
      <w:divBdr>
        <w:top w:val="none" w:sz="0" w:space="0" w:color="auto"/>
        <w:left w:val="none" w:sz="0" w:space="0" w:color="auto"/>
        <w:bottom w:val="none" w:sz="0" w:space="0" w:color="auto"/>
        <w:right w:val="none" w:sz="0" w:space="0" w:color="auto"/>
      </w:divBdr>
    </w:div>
    <w:div w:id="1195651242">
      <w:bodyDiv w:val="1"/>
      <w:marLeft w:val="0"/>
      <w:marRight w:val="0"/>
      <w:marTop w:val="0"/>
      <w:marBottom w:val="0"/>
      <w:divBdr>
        <w:top w:val="none" w:sz="0" w:space="0" w:color="auto"/>
        <w:left w:val="none" w:sz="0" w:space="0" w:color="auto"/>
        <w:bottom w:val="none" w:sz="0" w:space="0" w:color="auto"/>
        <w:right w:val="none" w:sz="0" w:space="0" w:color="auto"/>
      </w:divBdr>
    </w:div>
    <w:div w:id="1195996135">
      <w:bodyDiv w:val="1"/>
      <w:marLeft w:val="0"/>
      <w:marRight w:val="0"/>
      <w:marTop w:val="0"/>
      <w:marBottom w:val="0"/>
      <w:divBdr>
        <w:top w:val="none" w:sz="0" w:space="0" w:color="auto"/>
        <w:left w:val="none" w:sz="0" w:space="0" w:color="auto"/>
        <w:bottom w:val="none" w:sz="0" w:space="0" w:color="auto"/>
        <w:right w:val="none" w:sz="0" w:space="0" w:color="auto"/>
      </w:divBdr>
    </w:div>
    <w:div w:id="1196117396">
      <w:bodyDiv w:val="1"/>
      <w:marLeft w:val="0"/>
      <w:marRight w:val="0"/>
      <w:marTop w:val="0"/>
      <w:marBottom w:val="0"/>
      <w:divBdr>
        <w:top w:val="none" w:sz="0" w:space="0" w:color="auto"/>
        <w:left w:val="none" w:sz="0" w:space="0" w:color="auto"/>
        <w:bottom w:val="none" w:sz="0" w:space="0" w:color="auto"/>
        <w:right w:val="none" w:sz="0" w:space="0" w:color="auto"/>
      </w:divBdr>
    </w:div>
    <w:div w:id="1196117965">
      <w:bodyDiv w:val="1"/>
      <w:marLeft w:val="0"/>
      <w:marRight w:val="0"/>
      <w:marTop w:val="0"/>
      <w:marBottom w:val="0"/>
      <w:divBdr>
        <w:top w:val="none" w:sz="0" w:space="0" w:color="auto"/>
        <w:left w:val="none" w:sz="0" w:space="0" w:color="auto"/>
        <w:bottom w:val="none" w:sz="0" w:space="0" w:color="auto"/>
        <w:right w:val="none" w:sz="0" w:space="0" w:color="auto"/>
      </w:divBdr>
    </w:div>
    <w:div w:id="1196388635">
      <w:bodyDiv w:val="1"/>
      <w:marLeft w:val="0"/>
      <w:marRight w:val="0"/>
      <w:marTop w:val="0"/>
      <w:marBottom w:val="0"/>
      <w:divBdr>
        <w:top w:val="none" w:sz="0" w:space="0" w:color="auto"/>
        <w:left w:val="none" w:sz="0" w:space="0" w:color="auto"/>
        <w:bottom w:val="none" w:sz="0" w:space="0" w:color="auto"/>
        <w:right w:val="none" w:sz="0" w:space="0" w:color="auto"/>
      </w:divBdr>
    </w:div>
    <w:div w:id="1197037194">
      <w:bodyDiv w:val="1"/>
      <w:marLeft w:val="0"/>
      <w:marRight w:val="0"/>
      <w:marTop w:val="0"/>
      <w:marBottom w:val="0"/>
      <w:divBdr>
        <w:top w:val="none" w:sz="0" w:space="0" w:color="auto"/>
        <w:left w:val="none" w:sz="0" w:space="0" w:color="auto"/>
        <w:bottom w:val="none" w:sz="0" w:space="0" w:color="auto"/>
        <w:right w:val="none" w:sz="0" w:space="0" w:color="auto"/>
      </w:divBdr>
    </w:div>
    <w:div w:id="1197086992">
      <w:bodyDiv w:val="1"/>
      <w:marLeft w:val="0"/>
      <w:marRight w:val="0"/>
      <w:marTop w:val="0"/>
      <w:marBottom w:val="0"/>
      <w:divBdr>
        <w:top w:val="none" w:sz="0" w:space="0" w:color="auto"/>
        <w:left w:val="none" w:sz="0" w:space="0" w:color="auto"/>
        <w:bottom w:val="none" w:sz="0" w:space="0" w:color="auto"/>
        <w:right w:val="none" w:sz="0" w:space="0" w:color="auto"/>
      </w:divBdr>
    </w:div>
    <w:div w:id="1197277514">
      <w:bodyDiv w:val="1"/>
      <w:marLeft w:val="0"/>
      <w:marRight w:val="0"/>
      <w:marTop w:val="0"/>
      <w:marBottom w:val="0"/>
      <w:divBdr>
        <w:top w:val="none" w:sz="0" w:space="0" w:color="auto"/>
        <w:left w:val="none" w:sz="0" w:space="0" w:color="auto"/>
        <w:bottom w:val="none" w:sz="0" w:space="0" w:color="auto"/>
        <w:right w:val="none" w:sz="0" w:space="0" w:color="auto"/>
      </w:divBdr>
    </w:div>
    <w:div w:id="1197305603">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699288">
      <w:bodyDiv w:val="1"/>
      <w:marLeft w:val="0"/>
      <w:marRight w:val="0"/>
      <w:marTop w:val="0"/>
      <w:marBottom w:val="0"/>
      <w:divBdr>
        <w:top w:val="none" w:sz="0" w:space="0" w:color="auto"/>
        <w:left w:val="none" w:sz="0" w:space="0" w:color="auto"/>
        <w:bottom w:val="none" w:sz="0" w:space="0" w:color="auto"/>
        <w:right w:val="none" w:sz="0" w:space="0" w:color="auto"/>
      </w:divBdr>
    </w:div>
    <w:div w:id="1197817916">
      <w:bodyDiv w:val="1"/>
      <w:marLeft w:val="0"/>
      <w:marRight w:val="0"/>
      <w:marTop w:val="0"/>
      <w:marBottom w:val="0"/>
      <w:divBdr>
        <w:top w:val="none" w:sz="0" w:space="0" w:color="auto"/>
        <w:left w:val="none" w:sz="0" w:space="0" w:color="auto"/>
        <w:bottom w:val="none" w:sz="0" w:space="0" w:color="auto"/>
        <w:right w:val="none" w:sz="0" w:space="0" w:color="auto"/>
      </w:divBdr>
    </w:div>
    <w:div w:id="1197934695">
      <w:bodyDiv w:val="1"/>
      <w:marLeft w:val="0"/>
      <w:marRight w:val="0"/>
      <w:marTop w:val="0"/>
      <w:marBottom w:val="0"/>
      <w:divBdr>
        <w:top w:val="none" w:sz="0" w:space="0" w:color="auto"/>
        <w:left w:val="none" w:sz="0" w:space="0" w:color="auto"/>
        <w:bottom w:val="none" w:sz="0" w:space="0" w:color="auto"/>
        <w:right w:val="none" w:sz="0" w:space="0" w:color="auto"/>
      </w:divBdr>
    </w:div>
    <w:div w:id="1198007450">
      <w:bodyDiv w:val="1"/>
      <w:marLeft w:val="0"/>
      <w:marRight w:val="0"/>
      <w:marTop w:val="0"/>
      <w:marBottom w:val="0"/>
      <w:divBdr>
        <w:top w:val="none" w:sz="0" w:space="0" w:color="auto"/>
        <w:left w:val="none" w:sz="0" w:space="0" w:color="auto"/>
        <w:bottom w:val="none" w:sz="0" w:space="0" w:color="auto"/>
        <w:right w:val="none" w:sz="0" w:space="0" w:color="auto"/>
      </w:divBdr>
    </w:div>
    <w:div w:id="1198080239">
      <w:bodyDiv w:val="1"/>
      <w:marLeft w:val="0"/>
      <w:marRight w:val="0"/>
      <w:marTop w:val="0"/>
      <w:marBottom w:val="0"/>
      <w:divBdr>
        <w:top w:val="none" w:sz="0" w:space="0" w:color="auto"/>
        <w:left w:val="none" w:sz="0" w:space="0" w:color="auto"/>
        <w:bottom w:val="none" w:sz="0" w:space="0" w:color="auto"/>
        <w:right w:val="none" w:sz="0" w:space="0" w:color="auto"/>
      </w:divBdr>
    </w:div>
    <w:div w:id="1198155635">
      <w:bodyDiv w:val="1"/>
      <w:marLeft w:val="0"/>
      <w:marRight w:val="0"/>
      <w:marTop w:val="0"/>
      <w:marBottom w:val="0"/>
      <w:divBdr>
        <w:top w:val="none" w:sz="0" w:space="0" w:color="auto"/>
        <w:left w:val="none" w:sz="0" w:space="0" w:color="auto"/>
        <w:bottom w:val="none" w:sz="0" w:space="0" w:color="auto"/>
        <w:right w:val="none" w:sz="0" w:space="0" w:color="auto"/>
      </w:divBdr>
    </w:div>
    <w:div w:id="1198195948">
      <w:bodyDiv w:val="1"/>
      <w:marLeft w:val="0"/>
      <w:marRight w:val="0"/>
      <w:marTop w:val="0"/>
      <w:marBottom w:val="0"/>
      <w:divBdr>
        <w:top w:val="none" w:sz="0" w:space="0" w:color="auto"/>
        <w:left w:val="none" w:sz="0" w:space="0" w:color="auto"/>
        <w:bottom w:val="none" w:sz="0" w:space="0" w:color="auto"/>
        <w:right w:val="none" w:sz="0" w:space="0" w:color="auto"/>
      </w:divBdr>
    </w:div>
    <w:div w:id="1198276282">
      <w:bodyDiv w:val="1"/>
      <w:marLeft w:val="0"/>
      <w:marRight w:val="0"/>
      <w:marTop w:val="0"/>
      <w:marBottom w:val="0"/>
      <w:divBdr>
        <w:top w:val="none" w:sz="0" w:space="0" w:color="auto"/>
        <w:left w:val="none" w:sz="0" w:space="0" w:color="auto"/>
        <w:bottom w:val="none" w:sz="0" w:space="0" w:color="auto"/>
        <w:right w:val="none" w:sz="0" w:space="0" w:color="auto"/>
      </w:divBdr>
    </w:div>
    <w:div w:id="1198617235">
      <w:bodyDiv w:val="1"/>
      <w:marLeft w:val="0"/>
      <w:marRight w:val="0"/>
      <w:marTop w:val="0"/>
      <w:marBottom w:val="0"/>
      <w:divBdr>
        <w:top w:val="none" w:sz="0" w:space="0" w:color="auto"/>
        <w:left w:val="none" w:sz="0" w:space="0" w:color="auto"/>
        <w:bottom w:val="none" w:sz="0" w:space="0" w:color="auto"/>
        <w:right w:val="none" w:sz="0" w:space="0" w:color="auto"/>
      </w:divBdr>
    </w:div>
    <w:div w:id="1198740933">
      <w:bodyDiv w:val="1"/>
      <w:marLeft w:val="0"/>
      <w:marRight w:val="0"/>
      <w:marTop w:val="0"/>
      <w:marBottom w:val="0"/>
      <w:divBdr>
        <w:top w:val="none" w:sz="0" w:space="0" w:color="auto"/>
        <w:left w:val="none" w:sz="0" w:space="0" w:color="auto"/>
        <w:bottom w:val="none" w:sz="0" w:space="0" w:color="auto"/>
        <w:right w:val="none" w:sz="0" w:space="0" w:color="auto"/>
      </w:divBdr>
    </w:div>
    <w:div w:id="1198853601">
      <w:bodyDiv w:val="1"/>
      <w:marLeft w:val="0"/>
      <w:marRight w:val="0"/>
      <w:marTop w:val="0"/>
      <w:marBottom w:val="0"/>
      <w:divBdr>
        <w:top w:val="none" w:sz="0" w:space="0" w:color="auto"/>
        <w:left w:val="none" w:sz="0" w:space="0" w:color="auto"/>
        <w:bottom w:val="none" w:sz="0" w:space="0" w:color="auto"/>
        <w:right w:val="none" w:sz="0" w:space="0" w:color="auto"/>
      </w:divBdr>
    </w:div>
    <w:div w:id="1199199007">
      <w:bodyDiv w:val="1"/>
      <w:marLeft w:val="0"/>
      <w:marRight w:val="0"/>
      <w:marTop w:val="0"/>
      <w:marBottom w:val="0"/>
      <w:divBdr>
        <w:top w:val="none" w:sz="0" w:space="0" w:color="auto"/>
        <w:left w:val="none" w:sz="0" w:space="0" w:color="auto"/>
        <w:bottom w:val="none" w:sz="0" w:space="0" w:color="auto"/>
        <w:right w:val="none" w:sz="0" w:space="0" w:color="auto"/>
      </w:divBdr>
    </w:div>
    <w:div w:id="1199202283">
      <w:bodyDiv w:val="1"/>
      <w:marLeft w:val="0"/>
      <w:marRight w:val="0"/>
      <w:marTop w:val="0"/>
      <w:marBottom w:val="0"/>
      <w:divBdr>
        <w:top w:val="none" w:sz="0" w:space="0" w:color="auto"/>
        <w:left w:val="none" w:sz="0" w:space="0" w:color="auto"/>
        <w:bottom w:val="none" w:sz="0" w:space="0" w:color="auto"/>
        <w:right w:val="none" w:sz="0" w:space="0" w:color="auto"/>
      </w:divBdr>
    </w:div>
    <w:div w:id="1199272343">
      <w:bodyDiv w:val="1"/>
      <w:marLeft w:val="0"/>
      <w:marRight w:val="0"/>
      <w:marTop w:val="0"/>
      <w:marBottom w:val="0"/>
      <w:divBdr>
        <w:top w:val="none" w:sz="0" w:space="0" w:color="auto"/>
        <w:left w:val="none" w:sz="0" w:space="0" w:color="auto"/>
        <w:bottom w:val="none" w:sz="0" w:space="0" w:color="auto"/>
        <w:right w:val="none" w:sz="0" w:space="0" w:color="auto"/>
      </w:divBdr>
    </w:div>
    <w:div w:id="1199392749">
      <w:bodyDiv w:val="1"/>
      <w:marLeft w:val="0"/>
      <w:marRight w:val="0"/>
      <w:marTop w:val="0"/>
      <w:marBottom w:val="0"/>
      <w:divBdr>
        <w:top w:val="none" w:sz="0" w:space="0" w:color="auto"/>
        <w:left w:val="none" w:sz="0" w:space="0" w:color="auto"/>
        <w:bottom w:val="none" w:sz="0" w:space="0" w:color="auto"/>
        <w:right w:val="none" w:sz="0" w:space="0" w:color="auto"/>
      </w:divBdr>
    </w:div>
    <w:div w:id="1199396265">
      <w:bodyDiv w:val="1"/>
      <w:marLeft w:val="0"/>
      <w:marRight w:val="0"/>
      <w:marTop w:val="0"/>
      <w:marBottom w:val="0"/>
      <w:divBdr>
        <w:top w:val="none" w:sz="0" w:space="0" w:color="auto"/>
        <w:left w:val="none" w:sz="0" w:space="0" w:color="auto"/>
        <w:bottom w:val="none" w:sz="0" w:space="0" w:color="auto"/>
        <w:right w:val="none" w:sz="0" w:space="0" w:color="auto"/>
      </w:divBdr>
    </w:div>
    <w:div w:id="1199515078">
      <w:bodyDiv w:val="1"/>
      <w:marLeft w:val="0"/>
      <w:marRight w:val="0"/>
      <w:marTop w:val="0"/>
      <w:marBottom w:val="0"/>
      <w:divBdr>
        <w:top w:val="none" w:sz="0" w:space="0" w:color="auto"/>
        <w:left w:val="none" w:sz="0" w:space="0" w:color="auto"/>
        <w:bottom w:val="none" w:sz="0" w:space="0" w:color="auto"/>
        <w:right w:val="none" w:sz="0" w:space="0" w:color="auto"/>
      </w:divBdr>
    </w:div>
    <w:div w:id="119959088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778830">
      <w:bodyDiv w:val="1"/>
      <w:marLeft w:val="0"/>
      <w:marRight w:val="0"/>
      <w:marTop w:val="0"/>
      <w:marBottom w:val="0"/>
      <w:divBdr>
        <w:top w:val="none" w:sz="0" w:space="0" w:color="auto"/>
        <w:left w:val="none" w:sz="0" w:space="0" w:color="auto"/>
        <w:bottom w:val="none" w:sz="0" w:space="0" w:color="auto"/>
        <w:right w:val="none" w:sz="0" w:space="0" w:color="auto"/>
      </w:divBdr>
    </w:div>
    <w:div w:id="1199784036">
      <w:bodyDiv w:val="1"/>
      <w:marLeft w:val="0"/>
      <w:marRight w:val="0"/>
      <w:marTop w:val="0"/>
      <w:marBottom w:val="0"/>
      <w:divBdr>
        <w:top w:val="none" w:sz="0" w:space="0" w:color="auto"/>
        <w:left w:val="none" w:sz="0" w:space="0" w:color="auto"/>
        <w:bottom w:val="none" w:sz="0" w:space="0" w:color="auto"/>
        <w:right w:val="none" w:sz="0" w:space="0" w:color="auto"/>
      </w:divBdr>
    </w:div>
    <w:div w:id="1199850594">
      <w:bodyDiv w:val="1"/>
      <w:marLeft w:val="0"/>
      <w:marRight w:val="0"/>
      <w:marTop w:val="0"/>
      <w:marBottom w:val="0"/>
      <w:divBdr>
        <w:top w:val="none" w:sz="0" w:space="0" w:color="auto"/>
        <w:left w:val="none" w:sz="0" w:space="0" w:color="auto"/>
        <w:bottom w:val="none" w:sz="0" w:space="0" w:color="auto"/>
        <w:right w:val="none" w:sz="0" w:space="0" w:color="auto"/>
      </w:divBdr>
    </w:div>
    <w:div w:id="1199971942">
      <w:bodyDiv w:val="1"/>
      <w:marLeft w:val="0"/>
      <w:marRight w:val="0"/>
      <w:marTop w:val="0"/>
      <w:marBottom w:val="0"/>
      <w:divBdr>
        <w:top w:val="none" w:sz="0" w:space="0" w:color="auto"/>
        <w:left w:val="none" w:sz="0" w:space="0" w:color="auto"/>
        <w:bottom w:val="none" w:sz="0" w:space="0" w:color="auto"/>
        <w:right w:val="none" w:sz="0" w:space="0" w:color="auto"/>
      </w:divBdr>
    </w:div>
    <w:div w:id="1199972125">
      <w:bodyDiv w:val="1"/>
      <w:marLeft w:val="0"/>
      <w:marRight w:val="0"/>
      <w:marTop w:val="0"/>
      <w:marBottom w:val="0"/>
      <w:divBdr>
        <w:top w:val="none" w:sz="0" w:space="0" w:color="auto"/>
        <w:left w:val="none" w:sz="0" w:space="0" w:color="auto"/>
        <w:bottom w:val="none" w:sz="0" w:space="0" w:color="auto"/>
        <w:right w:val="none" w:sz="0" w:space="0" w:color="auto"/>
      </w:divBdr>
    </w:div>
    <w:div w:id="1200120212">
      <w:bodyDiv w:val="1"/>
      <w:marLeft w:val="0"/>
      <w:marRight w:val="0"/>
      <w:marTop w:val="0"/>
      <w:marBottom w:val="0"/>
      <w:divBdr>
        <w:top w:val="none" w:sz="0" w:space="0" w:color="auto"/>
        <w:left w:val="none" w:sz="0" w:space="0" w:color="auto"/>
        <w:bottom w:val="none" w:sz="0" w:space="0" w:color="auto"/>
        <w:right w:val="none" w:sz="0" w:space="0" w:color="auto"/>
      </w:divBdr>
    </w:div>
    <w:div w:id="1200164354">
      <w:bodyDiv w:val="1"/>
      <w:marLeft w:val="0"/>
      <w:marRight w:val="0"/>
      <w:marTop w:val="0"/>
      <w:marBottom w:val="0"/>
      <w:divBdr>
        <w:top w:val="none" w:sz="0" w:space="0" w:color="auto"/>
        <w:left w:val="none" w:sz="0" w:space="0" w:color="auto"/>
        <w:bottom w:val="none" w:sz="0" w:space="0" w:color="auto"/>
        <w:right w:val="none" w:sz="0" w:space="0" w:color="auto"/>
      </w:divBdr>
    </w:div>
    <w:div w:id="1200165890">
      <w:bodyDiv w:val="1"/>
      <w:marLeft w:val="0"/>
      <w:marRight w:val="0"/>
      <w:marTop w:val="0"/>
      <w:marBottom w:val="0"/>
      <w:divBdr>
        <w:top w:val="none" w:sz="0" w:space="0" w:color="auto"/>
        <w:left w:val="none" w:sz="0" w:space="0" w:color="auto"/>
        <w:bottom w:val="none" w:sz="0" w:space="0" w:color="auto"/>
        <w:right w:val="none" w:sz="0" w:space="0" w:color="auto"/>
      </w:divBdr>
    </w:div>
    <w:div w:id="1200168195">
      <w:bodyDiv w:val="1"/>
      <w:marLeft w:val="0"/>
      <w:marRight w:val="0"/>
      <w:marTop w:val="0"/>
      <w:marBottom w:val="0"/>
      <w:divBdr>
        <w:top w:val="none" w:sz="0" w:space="0" w:color="auto"/>
        <w:left w:val="none" w:sz="0" w:space="0" w:color="auto"/>
        <w:bottom w:val="none" w:sz="0" w:space="0" w:color="auto"/>
        <w:right w:val="none" w:sz="0" w:space="0" w:color="auto"/>
      </w:divBdr>
    </w:div>
    <w:div w:id="1200242155">
      <w:bodyDiv w:val="1"/>
      <w:marLeft w:val="0"/>
      <w:marRight w:val="0"/>
      <w:marTop w:val="0"/>
      <w:marBottom w:val="0"/>
      <w:divBdr>
        <w:top w:val="none" w:sz="0" w:space="0" w:color="auto"/>
        <w:left w:val="none" w:sz="0" w:space="0" w:color="auto"/>
        <w:bottom w:val="none" w:sz="0" w:space="0" w:color="auto"/>
        <w:right w:val="none" w:sz="0" w:space="0" w:color="auto"/>
      </w:divBdr>
    </w:div>
    <w:div w:id="1200439048">
      <w:bodyDiv w:val="1"/>
      <w:marLeft w:val="0"/>
      <w:marRight w:val="0"/>
      <w:marTop w:val="0"/>
      <w:marBottom w:val="0"/>
      <w:divBdr>
        <w:top w:val="none" w:sz="0" w:space="0" w:color="auto"/>
        <w:left w:val="none" w:sz="0" w:space="0" w:color="auto"/>
        <w:bottom w:val="none" w:sz="0" w:space="0" w:color="auto"/>
        <w:right w:val="none" w:sz="0" w:space="0" w:color="auto"/>
      </w:divBdr>
    </w:div>
    <w:div w:id="1200586730">
      <w:bodyDiv w:val="1"/>
      <w:marLeft w:val="0"/>
      <w:marRight w:val="0"/>
      <w:marTop w:val="0"/>
      <w:marBottom w:val="0"/>
      <w:divBdr>
        <w:top w:val="none" w:sz="0" w:space="0" w:color="auto"/>
        <w:left w:val="none" w:sz="0" w:space="0" w:color="auto"/>
        <w:bottom w:val="none" w:sz="0" w:space="0" w:color="auto"/>
        <w:right w:val="none" w:sz="0" w:space="0" w:color="auto"/>
      </w:divBdr>
    </w:div>
    <w:div w:id="1200969987">
      <w:bodyDiv w:val="1"/>
      <w:marLeft w:val="0"/>
      <w:marRight w:val="0"/>
      <w:marTop w:val="0"/>
      <w:marBottom w:val="0"/>
      <w:divBdr>
        <w:top w:val="none" w:sz="0" w:space="0" w:color="auto"/>
        <w:left w:val="none" w:sz="0" w:space="0" w:color="auto"/>
        <w:bottom w:val="none" w:sz="0" w:space="0" w:color="auto"/>
        <w:right w:val="none" w:sz="0" w:space="0" w:color="auto"/>
      </w:divBdr>
    </w:div>
    <w:div w:id="1201018892">
      <w:bodyDiv w:val="1"/>
      <w:marLeft w:val="0"/>
      <w:marRight w:val="0"/>
      <w:marTop w:val="0"/>
      <w:marBottom w:val="0"/>
      <w:divBdr>
        <w:top w:val="none" w:sz="0" w:space="0" w:color="auto"/>
        <w:left w:val="none" w:sz="0" w:space="0" w:color="auto"/>
        <w:bottom w:val="none" w:sz="0" w:space="0" w:color="auto"/>
        <w:right w:val="none" w:sz="0" w:space="0" w:color="auto"/>
      </w:divBdr>
    </w:div>
    <w:div w:id="1201019404">
      <w:bodyDiv w:val="1"/>
      <w:marLeft w:val="0"/>
      <w:marRight w:val="0"/>
      <w:marTop w:val="0"/>
      <w:marBottom w:val="0"/>
      <w:divBdr>
        <w:top w:val="none" w:sz="0" w:space="0" w:color="auto"/>
        <w:left w:val="none" w:sz="0" w:space="0" w:color="auto"/>
        <w:bottom w:val="none" w:sz="0" w:space="0" w:color="auto"/>
        <w:right w:val="none" w:sz="0" w:space="0" w:color="auto"/>
      </w:divBdr>
    </w:div>
    <w:div w:id="1201095202">
      <w:bodyDiv w:val="1"/>
      <w:marLeft w:val="0"/>
      <w:marRight w:val="0"/>
      <w:marTop w:val="0"/>
      <w:marBottom w:val="0"/>
      <w:divBdr>
        <w:top w:val="none" w:sz="0" w:space="0" w:color="auto"/>
        <w:left w:val="none" w:sz="0" w:space="0" w:color="auto"/>
        <w:bottom w:val="none" w:sz="0" w:space="0" w:color="auto"/>
        <w:right w:val="none" w:sz="0" w:space="0" w:color="auto"/>
      </w:divBdr>
    </w:div>
    <w:div w:id="1201209522">
      <w:bodyDiv w:val="1"/>
      <w:marLeft w:val="0"/>
      <w:marRight w:val="0"/>
      <w:marTop w:val="0"/>
      <w:marBottom w:val="0"/>
      <w:divBdr>
        <w:top w:val="none" w:sz="0" w:space="0" w:color="auto"/>
        <w:left w:val="none" w:sz="0" w:space="0" w:color="auto"/>
        <w:bottom w:val="none" w:sz="0" w:space="0" w:color="auto"/>
        <w:right w:val="none" w:sz="0" w:space="0" w:color="auto"/>
      </w:divBdr>
    </w:div>
    <w:div w:id="1201430013">
      <w:bodyDiv w:val="1"/>
      <w:marLeft w:val="0"/>
      <w:marRight w:val="0"/>
      <w:marTop w:val="0"/>
      <w:marBottom w:val="0"/>
      <w:divBdr>
        <w:top w:val="none" w:sz="0" w:space="0" w:color="auto"/>
        <w:left w:val="none" w:sz="0" w:space="0" w:color="auto"/>
        <w:bottom w:val="none" w:sz="0" w:space="0" w:color="auto"/>
        <w:right w:val="none" w:sz="0" w:space="0" w:color="auto"/>
      </w:divBdr>
    </w:div>
    <w:div w:id="1201434850">
      <w:bodyDiv w:val="1"/>
      <w:marLeft w:val="0"/>
      <w:marRight w:val="0"/>
      <w:marTop w:val="0"/>
      <w:marBottom w:val="0"/>
      <w:divBdr>
        <w:top w:val="none" w:sz="0" w:space="0" w:color="auto"/>
        <w:left w:val="none" w:sz="0" w:space="0" w:color="auto"/>
        <w:bottom w:val="none" w:sz="0" w:space="0" w:color="auto"/>
        <w:right w:val="none" w:sz="0" w:space="0" w:color="auto"/>
      </w:divBdr>
    </w:div>
    <w:div w:id="1201472587">
      <w:bodyDiv w:val="1"/>
      <w:marLeft w:val="0"/>
      <w:marRight w:val="0"/>
      <w:marTop w:val="0"/>
      <w:marBottom w:val="0"/>
      <w:divBdr>
        <w:top w:val="none" w:sz="0" w:space="0" w:color="auto"/>
        <w:left w:val="none" w:sz="0" w:space="0" w:color="auto"/>
        <w:bottom w:val="none" w:sz="0" w:space="0" w:color="auto"/>
        <w:right w:val="none" w:sz="0" w:space="0" w:color="auto"/>
      </w:divBdr>
    </w:div>
    <w:div w:id="1201631969">
      <w:bodyDiv w:val="1"/>
      <w:marLeft w:val="0"/>
      <w:marRight w:val="0"/>
      <w:marTop w:val="0"/>
      <w:marBottom w:val="0"/>
      <w:divBdr>
        <w:top w:val="none" w:sz="0" w:space="0" w:color="auto"/>
        <w:left w:val="none" w:sz="0" w:space="0" w:color="auto"/>
        <w:bottom w:val="none" w:sz="0" w:space="0" w:color="auto"/>
        <w:right w:val="none" w:sz="0" w:space="0" w:color="auto"/>
      </w:divBdr>
    </w:div>
    <w:div w:id="1201672037">
      <w:bodyDiv w:val="1"/>
      <w:marLeft w:val="0"/>
      <w:marRight w:val="0"/>
      <w:marTop w:val="0"/>
      <w:marBottom w:val="0"/>
      <w:divBdr>
        <w:top w:val="none" w:sz="0" w:space="0" w:color="auto"/>
        <w:left w:val="none" w:sz="0" w:space="0" w:color="auto"/>
        <w:bottom w:val="none" w:sz="0" w:space="0" w:color="auto"/>
        <w:right w:val="none" w:sz="0" w:space="0" w:color="auto"/>
      </w:divBdr>
    </w:div>
    <w:div w:id="1201700611">
      <w:bodyDiv w:val="1"/>
      <w:marLeft w:val="0"/>
      <w:marRight w:val="0"/>
      <w:marTop w:val="0"/>
      <w:marBottom w:val="0"/>
      <w:divBdr>
        <w:top w:val="none" w:sz="0" w:space="0" w:color="auto"/>
        <w:left w:val="none" w:sz="0" w:space="0" w:color="auto"/>
        <w:bottom w:val="none" w:sz="0" w:space="0" w:color="auto"/>
        <w:right w:val="none" w:sz="0" w:space="0" w:color="auto"/>
      </w:divBdr>
    </w:div>
    <w:div w:id="1202086509">
      <w:bodyDiv w:val="1"/>
      <w:marLeft w:val="0"/>
      <w:marRight w:val="0"/>
      <w:marTop w:val="0"/>
      <w:marBottom w:val="0"/>
      <w:divBdr>
        <w:top w:val="none" w:sz="0" w:space="0" w:color="auto"/>
        <w:left w:val="none" w:sz="0" w:space="0" w:color="auto"/>
        <w:bottom w:val="none" w:sz="0" w:space="0" w:color="auto"/>
        <w:right w:val="none" w:sz="0" w:space="0" w:color="auto"/>
      </w:divBdr>
    </w:div>
    <w:div w:id="1202093651">
      <w:bodyDiv w:val="1"/>
      <w:marLeft w:val="0"/>
      <w:marRight w:val="0"/>
      <w:marTop w:val="0"/>
      <w:marBottom w:val="0"/>
      <w:divBdr>
        <w:top w:val="none" w:sz="0" w:space="0" w:color="auto"/>
        <w:left w:val="none" w:sz="0" w:space="0" w:color="auto"/>
        <w:bottom w:val="none" w:sz="0" w:space="0" w:color="auto"/>
        <w:right w:val="none" w:sz="0" w:space="0" w:color="auto"/>
      </w:divBdr>
    </w:div>
    <w:div w:id="1202128925">
      <w:bodyDiv w:val="1"/>
      <w:marLeft w:val="0"/>
      <w:marRight w:val="0"/>
      <w:marTop w:val="0"/>
      <w:marBottom w:val="0"/>
      <w:divBdr>
        <w:top w:val="none" w:sz="0" w:space="0" w:color="auto"/>
        <w:left w:val="none" w:sz="0" w:space="0" w:color="auto"/>
        <w:bottom w:val="none" w:sz="0" w:space="0" w:color="auto"/>
        <w:right w:val="none" w:sz="0" w:space="0" w:color="auto"/>
      </w:divBdr>
    </w:div>
    <w:div w:id="1202207103">
      <w:bodyDiv w:val="1"/>
      <w:marLeft w:val="0"/>
      <w:marRight w:val="0"/>
      <w:marTop w:val="0"/>
      <w:marBottom w:val="0"/>
      <w:divBdr>
        <w:top w:val="none" w:sz="0" w:space="0" w:color="auto"/>
        <w:left w:val="none" w:sz="0" w:space="0" w:color="auto"/>
        <w:bottom w:val="none" w:sz="0" w:space="0" w:color="auto"/>
        <w:right w:val="none" w:sz="0" w:space="0" w:color="auto"/>
      </w:divBdr>
    </w:div>
    <w:div w:id="1202286740">
      <w:bodyDiv w:val="1"/>
      <w:marLeft w:val="0"/>
      <w:marRight w:val="0"/>
      <w:marTop w:val="0"/>
      <w:marBottom w:val="0"/>
      <w:divBdr>
        <w:top w:val="none" w:sz="0" w:space="0" w:color="auto"/>
        <w:left w:val="none" w:sz="0" w:space="0" w:color="auto"/>
        <w:bottom w:val="none" w:sz="0" w:space="0" w:color="auto"/>
        <w:right w:val="none" w:sz="0" w:space="0" w:color="auto"/>
      </w:divBdr>
    </w:div>
    <w:div w:id="1202547605">
      <w:bodyDiv w:val="1"/>
      <w:marLeft w:val="0"/>
      <w:marRight w:val="0"/>
      <w:marTop w:val="0"/>
      <w:marBottom w:val="0"/>
      <w:divBdr>
        <w:top w:val="none" w:sz="0" w:space="0" w:color="auto"/>
        <w:left w:val="none" w:sz="0" w:space="0" w:color="auto"/>
        <w:bottom w:val="none" w:sz="0" w:space="0" w:color="auto"/>
        <w:right w:val="none" w:sz="0" w:space="0" w:color="auto"/>
      </w:divBdr>
    </w:div>
    <w:div w:id="1202593601">
      <w:bodyDiv w:val="1"/>
      <w:marLeft w:val="0"/>
      <w:marRight w:val="0"/>
      <w:marTop w:val="0"/>
      <w:marBottom w:val="0"/>
      <w:divBdr>
        <w:top w:val="none" w:sz="0" w:space="0" w:color="auto"/>
        <w:left w:val="none" w:sz="0" w:space="0" w:color="auto"/>
        <w:bottom w:val="none" w:sz="0" w:space="0" w:color="auto"/>
        <w:right w:val="none" w:sz="0" w:space="0" w:color="auto"/>
      </w:divBdr>
    </w:div>
    <w:div w:id="1202669133">
      <w:bodyDiv w:val="1"/>
      <w:marLeft w:val="0"/>
      <w:marRight w:val="0"/>
      <w:marTop w:val="0"/>
      <w:marBottom w:val="0"/>
      <w:divBdr>
        <w:top w:val="none" w:sz="0" w:space="0" w:color="auto"/>
        <w:left w:val="none" w:sz="0" w:space="0" w:color="auto"/>
        <w:bottom w:val="none" w:sz="0" w:space="0" w:color="auto"/>
        <w:right w:val="none" w:sz="0" w:space="0" w:color="auto"/>
      </w:divBdr>
    </w:div>
    <w:div w:id="1202672167">
      <w:bodyDiv w:val="1"/>
      <w:marLeft w:val="0"/>
      <w:marRight w:val="0"/>
      <w:marTop w:val="0"/>
      <w:marBottom w:val="0"/>
      <w:divBdr>
        <w:top w:val="none" w:sz="0" w:space="0" w:color="auto"/>
        <w:left w:val="none" w:sz="0" w:space="0" w:color="auto"/>
        <w:bottom w:val="none" w:sz="0" w:space="0" w:color="auto"/>
        <w:right w:val="none" w:sz="0" w:space="0" w:color="auto"/>
      </w:divBdr>
    </w:div>
    <w:div w:id="1202860723">
      <w:bodyDiv w:val="1"/>
      <w:marLeft w:val="0"/>
      <w:marRight w:val="0"/>
      <w:marTop w:val="0"/>
      <w:marBottom w:val="0"/>
      <w:divBdr>
        <w:top w:val="none" w:sz="0" w:space="0" w:color="auto"/>
        <w:left w:val="none" w:sz="0" w:space="0" w:color="auto"/>
        <w:bottom w:val="none" w:sz="0" w:space="0" w:color="auto"/>
        <w:right w:val="none" w:sz="0" w:space="0" w:color="auto"/>
      </w:divBdr>
    </w:div>
    <w:div w:id="1202938537">
      <w:bodyDiv w:val="1"/>
      <w:marLeft w:val="0"/>
      <w:marRight w:val="0"/>
      <w:marTop w:val="0"/>
      <w:marBottom w:val="0"/>
      <w:divBdr>
        <w:top w:val="none" w:sz="0" w:space="0" w:color="auto"/>
        <w:left w:val="none" w:sz="0" w:space="0" w:color="auto"/>
        <w:bottom w:val="none" w:sz="0" w:space="0" w:color="auto"/>
        <w:right w:val="none" w:sz="0" w:space="0" w:color="auto"/>
      </w:divBdr>
    </w:div>
    <w:div w:id="1203011218">
      <w:bodyDiv w:val="1"/>
      <w:marLeft w:val="0"/>
      <w:marRight w:val="0"/>
      <w:marTop w:val="0"/>
      <w:marBottom w:val="0"/>
      <w:divBdr>
        <w:top w:val="none" w:sz="0" w:space="0" w:color="auto"/>
        <w:left w:val="none" w:sz="0" w:space="0" w:color="auto"/>
        <w:bottom w:val="none" w:sz="0" w:space="0" w:color="auto"/>
        <w:right w:val="none" w:sz="0" w:space="0" w:color="auto"/>
      </w:divBdr>
    </w:div>
    <w:div w:id="1203518327">
      <w:bodyDiv w:val="1"/>
      <w:marLeft w:val="0"/>
      <w:marRight w:val="0"/>
      <w:marTop w:val="0"/>
      <w:marBottom w:val="0"/>
      <w:divBdr>
        <w:top w:val="none" w:sz="0" w:space="0" w:color="auto"/>
        <w:left w:val="none" w:sz="0" w:space="0" w:color="auto"/>
        <w:bottom w:val="none" w:sz="0" w:space="0" w:color="auto"/>
        <w:right w:val="none" w:sz="0" w:space="0" w:color="auto"/>
      </w:divBdr>
    </w:div>
    <w:div w:id="1203664701">
      <w:bodyDiv w:val="1"/>
      <w:marLeft w:val="0"/>
      <w:marRight w:val="0"/>
      <w:marTop w:val="0"/>
      <w:marBottom w:val="0"/>
      <w:divBdr>
        <w:top w:val="none" w:sz="0" w:space="0" w:color="auto"/>
        <w:left w:val="none" w:sz="0" w:space="0" w:color="auto"/>
        <w:bottom w:val="none" w:sz="0" w:space="0" w:color="auto"/>
        <w:right w:val="none" w:sz="0" w:space="0" w:color="auto"/>
      </w:divBdr>
    </w:div>
    <w:div w:id="1203714706">
      <w:bodyDiv w:val="1"/>
      <w:marLeft w:val="0"/>
      <w:marRight w:val="0"/>
      <w:marTop w:val="0"/>
      <w:marBottom w:val="0"/>
      <w:divBdr>
        <w:top w:val="none" w:sz="0" w:space="0" w:color="auto"/>
        <w:left w:val="none" w:sz="0" w:space="0" w:color="auto"/>
        <w:bottom w:val="none" w:sz="0" w:space="0" w:color="auto"/>
        <w:right w:val="none" w:sz="0" w:space="0" w:color="auto"/>
      </w:divBdr>
    </w:div>
    <w:div w:id="1203784523">
      <w:bodyDiv w:val="1"/>
      <w:marLeft w:val="0"/>
      <w:marRight w:val="0"/>
      <w:marTop w:val="0"/>
      <w:marBottom w:val="0"/>
      <w:divBdr>
        <w:top w:val="none" w:sz="0" w:space="0" w:color="auto"/>
        <w:left w:val="none" w:sz="0" w:space="0" w:color="auto"/>
        <w:bottom w:val="none" w:sz="0" w:space="0" w:color="auto"/>
        <w:right w:val="none" w:sz="0" w:space="0" w:color="auto"/>
      </w:divBdr>
    </w:div>
    <w:div w:id="1203833707">
      <w:bodyDiv w:val="1"/>
      <w:marLeft w:val="0"/>
      <w:marRight w:val="0"/>
      <w:marTop w:val="0"/>
      <w:marBottom w:val="0"/>
      <w:divBdr>
        <w:top w:val="none" w:sz="0" w:space="0" w:color="auto"/>
        <w:left w:val="none" w:sz="0" w:space="0" w:color="auto"/>
        <w:bottom w:val="none" w:sz="0" w:space="0" w:color="auto"/>
        <w:right w:val="none" w:sz="0" w:space="0" w:color="auto"/>
      </w:divBdr>
    </w:div>
    <w:div w:id="1204051193">
      <w:bodyDiv w:val="1"/>
      <w:marLeft w:val="0"/>
      <w:marRight w:val="0"/>
      <w:marTop w:val="0"/>
      <w:marBottom w:val="0"/>
      <w:divBdr>
        <w:top w:val="none" w:sz="0" w:space="0" w:color="auto"/>
        <w:left w:val="none" w:sz="0" w:space="0" w:color="auto"/>
        <w:bottom w:val="none" w:sz="0" w:space="0" w:color="auto"/>
        <w:right w:val="none" w:sz="0" w:space="0" w:color="auto"/>
      </w:divBdr>
    </w:div>
    <w:div w:id="1204057848">
      <w:bodyDiv w:val="1"/>
      <w:marLeft w:val="0"/>
      <w:marRight w:val="0"/>
      <w:marTop w:val="0"/>
      <w:marBottom w:val="0"/>
      <w:divBdr>
        <w:top w:val="none" w:sz="0" w:space="0" w:color="auto"/>
        <w:left w:val="none" w:sz="0" w:space="0" w:color="auto"/>
        <w:bottom w:val="none" w:sz="0" w:space="0" w:color="auto"/>
        <w:right w:val="none" w:sz="0" w:space="0" w:color="auto"/>
      </w:divBdr>
    </w:div>
    <w:div w:id="1204058076">
      <w:bodyDiv w:val="1"/>
      <w:marLeft w:val="0"/>
      <w:marRight w:val="0"/>
      <w:marTop w:val="0"/>
      <w:marBottom w:val="0"/>
      <w:divBdr>
        <w:top w:val="none" w:sz="0" w:space="0" w:color="auto"/>
        <w:left w:val="none" w:sz="0" w:space="0" w:color="auto"/>
        <w:bottom w:val="none" w:sz="0" w:space="0" w:color="auto"/>
        <w:right w:val="none" w:sz="0" w:space="0" w:color="auto"/>
      </w:divBdr>
    </w:div>
    <w:div w:id="1204095539">
      <w:bodyDiv w:val="1"/>
      <w:marLeft w:val="0"/>
      <w:marRight w:val="0"/>
      <w:marTop w:val="0"/>
      <w:marBottom w:val="0"/>
      <w:divBdr>
        <w:top w:val="none" w:sz="0" w:space="0" w:color="auto"/>
        <w:left w:val="none" w:sz="0" w:space="0" w:color="auto"/>
        <w:bottom w:val="none" w:sz="0" w:space="0" w:color="auto"/>
        <w:right w:val="none" w:sz="0" w:space="0" w:color="auto"/>
      </w:divBdr>
    </w:div>
    <w:div w:id="1204295197">
      <w:bodyDiv w:val="1"/>
      <w:marLeft w:val="0"/>
      <w:marRight w:val="0"/>
      <w:marTop w:val="0"/>
      <w:marBottom w:val="0"/>
      <w:divBdr>
        <w:top w:val="none" w:sz="0" w:space="0" w:color="auto"/>
        <w:left w:val="none" w:sz="0" w:space="0" w:color="auto"/>
        <w:bottom w:val="none" w:sz="0" w:space="0" w:color="auto"/>
        <w:right w:val="none" w:sz="0" w:space="0" w:color="auto"/>
      </w:divBdr>
    </w:div>
    <w:div w:id="1204438624">
      <w:bodyDiv w:val="1"/>
      <w:marLeft w:val="0"/>
      <w:marRight w:val="0"/>
      <w:marTop w:val="0"/>
      <w:marBottom w:val="0"/>
      <w:divBdr>
        <w:top w:val="none" w:sz="0" w:space="0" w:color="auto"/>
        <w:left w:val="none" w:sz="0" w:space="0" w:color="auto"/>
        <w:bottom w:val="none" w:sz="0" w:space="0" w:color="auto"/>
        <w:right w:val="none" w:sz="0" w:space="0" w:color="auto"/>
      </w:divBdr>
    </w:div>
    <w:div w:id="1204440760">
      <w:bodyDiv w:val="1"/>
      <w:marLeft w:val="0"/>
      <w:marRight w:val="0"/>
      <w:marTop w:val="0"/>
      <w:marBottom w:val="0"/>
      <w:divBdr>
        <w:top w:val="none" w:sz="0" w:space="0" w:color="auto"/>
        <w:left w:val="none" w:sz="0" w:space="0" w:color="auto"/>
        <w:bottom w:val="none" w:sz="0" w:space="0" w:color="auto"/>
        <w:right w:val="none" w:sz="0" w:space="0" w:color="auto"/>
      </w:divBdr>
    </w:div>
    <w:div w:id="1204442502">
      <w:bodyDiv w:val="1"/>
      <w:marLeft w:val="0"/>
      <w:marRight w:val="0"/>
      <w:marTop w:val="0"/>
      <w:marBottom w:val="0"/>
      <w:divBdr>
        <w:top w:val="none" w:sz="0" w:space="0" w:color="auto"/>
        <w:left w:val="none" w:sz="0" w:space="0" w:color="auto"/>
        <w:bottom w:val="none" w:sz="0" w:space="0" w:color="auto"/>
        <w:right w:val="none" w:sz="0" w:space="0" w:color="auto"/>
      </w:divBdr>
    </w:div>
    <w:div w:id="1204515981">
      <w:bodyDiv w:val="1"/>
      <w:marLeft w:val="0"/>
      <w:marRight w:val="0"/>
      <w:marTop w:val="0"/>
      <w:marBottom w:val="0"/>
      <w:divBdr>
        <w:top w:val="none" w:sz="0" w:space="0" w:color="auto"/>
        <w:left w:val="none" w:sz="0" w:space="0" w:color="auto"/>
        <w:bottom w:val="none" w:sz="0" w:space="0" w:color="auto"/>
        <w:right w:val="none" w:sz="0" w:space="0" w:color="auto"/>
      </w:divBdr>
    </w:div>
    <w:div w:id="1204563931">
      <w:bodyDiv w:val="1"/>
      <w:marLeft w:val="0"/>
      <w:marRight w:val="0"/>
      <w:marTop w:val="0"/>
      <w:marBottom w:val="0"/>
      <w:divBdr>
        <w:top w:val="none" w:sz="0" w:space="0" w:color="auto"/>
        <w:left w:val="none" w:sz="0" w:space="0" w:color="auto"/>
        <w:bottom w:val="none" w:sz="0" w:space="0" w:color="auto"/>
        <w:right w:val="none" w:sz="0" w:space="0" w:color="auto"/>
      </w:divBdr>
    </w:div>
    <w:div w:id="1204638136">
      <w:bodyDiv w:val="1"/>
      <w:marLeft w:val="0"/>
      <w:marRight w:val="0"/>
      <w:marTop w:val="0"/>
      <w:marBottom w:val="0"/>
      <w:divBdr>
        <w:top w:val="none" w:sz="0" w:space="0" w:color="auto"/>
        <w:left w:val="none" w:sz="0" w:space="0" w:color="auto"/>
        <w:bottom w:val="none" w:sz="0" w:space="0" w:color="auto"/>
        <w:right w:val="none" w:sz="0" w:space="0" w:color="auto"/>
      </w:divBdr>
    </w:div>
    <w:div w:id="1204755524">
      <w:bodyDiv w:val="1"/>
      <w:marLeft w:val="0"/>
      <w:marRight w:val="0"/>
      <w:marTop w:val="0"/>
      <w:marBottom w:val="0"/>
      <w:divBdr>
        <w:top w:val="none" w:sz="0" w:space="0" w:color="auto"/>
        <w:left w:val="none" w:sz="0" w:space="0" w:color="auto"/>
        <w:bottom w:val="none" w:sz="0" w:space="0" w:color="auto"/>
        <w:right w:val="none" w:sz="0" w:space="0" w:color="auto"/>
      </w:divBdr>
    </w:div>
    <w:div w:id="1205017330">
      <w:bodyDiv w:val="1"/>
      <w:marLeft w:val="0"/>
      <w:marRight w:val="0"/>
      <w:marTop w:val="0"/>
      <w:marBottom w:val="0"/>
      <w:divBdr>
        <w:top w:val="none" w:sz="0" w:space="0" w:color="auto"/>
        <w:left w:val="none" w:sz="0" w:space="0" w:color="auto"/>
        <w:bottom w:val="none" w:sz="0" w:space="0" w:color="auto"/>
        <w:right w:val="none" w:sz="0" w:space="0" w:color="auto"/>
      </w:divBdr>
    </w:div>
    <w:div w:id="1205093775">
      <w:bodyDiv w:val="1"/>
      <w:marLeft w:val="0"/>
      <w:marRight w:val="0"/>
      <w:marTop w:val="0"/>
      <w:marBottom w:val="0"/>
      <w:divBdr>
        <w:top w:val="none" w:sz="0" w:space="0" w:color="auto"/>
        <w:left w:val="none" w:sz="0" w:space="0" w:color="auto"/>
        <w:bottom w:val="none" w:sz="0" w:space="0" w:color="auto"/>
        <w:right w:val="none" w:sz="0" w:space="0" w:color="auto"/>
      </w:divBdr>
    </w:div>
    <w:div w:id="1205102176">
      <w:bodyDiv w:val="1"/>
      <w:marLeft w:val="0"/>
      <w:marRight w:val="0"/>
      <w:marTop w:val="0"/>
      <w:marBottom w:val="0"/>
      <w:divBdr>
        <w:top w:val="none" w:sz="0" w:space="0" w:color="auto"/>
        <w:left w:val="none" w:sz="0" w:space="0" w:color="auto"/>
        <w:bottom w:val="none" w:sz="0" w:space="0" w:color="auto"/>
        <w:right w:val="none" w:sz="0" w:space="0" w:color="auto"/>
      </w:divBdr>
    </w:div>
    <w:div w:id="1205295430">
      <w:bodyDiv w:val="1"/>
      <w:marLeft w:val="0"/>
      <w:marRight w:val="0"/>
      <w:marTop w:val="0"/>
      <w:marBottom w:val="0"/>
      <w:divBdr>
        <w:top w:val="none" w:sz="0" w:space="0" w:color="auto"/>
        <w:left w:val="none" w:sz="0" w:space="0" w:color="auto"/>
        <w:bottom w:val="none" w:sz="0" w:space="0" w:color="auto"/>
        <w:right w:val="none" w:sz="0" w:space="0" w:color="auto"/>
      </w:divBdr>
    </w:div>
    <w:div w:id="1205366221">
      <w:bodyDiv w:val="1"/>
      <w:marLeft w:val="0"/>
      <w:marRight w:val="0"/>
      <w:marTop w:val="0"/>
      <w:marBottom w:val="0"/>
      <w:divBdr>
        <w:top w:val="none" w:sz="0" w:space="0" w:color="auto"/>
        <w:left w:val="none" w:sz="0" w:space="0" w:color="auto"/>
        <w:bottom w:val="none" w:sz="0" w:space="0" w:color="auto"/>
        <w:right w:val="none" w:sz="0" w:space="0" w:color="auto"/>
      </w:divBdr>
    </w:div>
    <w:div w:id="1205405576">
      <w:bodyDiv w:val="1"/>
      <w:marLeft w:val="0"/>
      <w:marRight w:val="0"/>
      <w:marTop w:val="0"/>
      <w:marBottom w:val="0"/>
      <w:divBdr>
        <w:top w:val="none" w:sz="0" w:space="0" w:color="auto"/>
        <w:left w:val="none" w:sz="0" w:space="0" w:color="auto"/>
        <w:bottom w:val="none" w:sz="0" w:space="0" w:color="auto"/>
        <w:right w:val="none" w:sz="0" w:space="0" w:color="auto"/>
      </w:divBdr>
    </w:div>
    <w:div w:id="1205412139">
      <w:bodyDiv w:val="1"/>
      <w:marLeft w:val="0"/>
      <w:marRight w:val="0"/>
      <w:marTop w:val="0"/>
      <w:marBottom w:val="0"/>
      <w:divBdr>
        <w:top w:val="none" w:sz="0" w:space="0" w:color="auto"/>
        <w:left w:val="none" w:sz="0" w:space="0" w:color="auto"/>
        <w:bottom w:val="none" w:sz="0" w:space="0" w:color="auto"/>
        <w:right w:val="none" w:sz="0" w:space="0" w:color="auto"/>
      </w:divBdr>
    </w:div>
    <w:div w:id="1205557441">
      <w:bodyDiv w:val="1"/>
      <w:marLeft w:val="0"/>
      <w:marRight w:val="0"/>
      <w:marTop w:val="0"/>
      <w:marBottom w:val="0"/>
      <w:divBdr>
        <w:top w:val="none" w:sz="0" w:space="0" w:color="auto"/>
        <w:left w:val="none" w:sz="0" w:space="0" w:color="auto"/>
        <w:bottom w:val="none" w:sz="0" w:space="0" w:color="auto"/>
        <w:right w:val="none" w:sz="0" w:space="0" w:color="auto"/>
      </w:divBdr>
    </w:div>
    <w:div w:id="1205679413">
      <w:bodyDiv w:val="1"/>
      <w:marLeft w:val="0"/>
      <w:marRight w:val="0"/>
      <w:marTop w:val="0"/>
      <w:marBottom w:val="0"/>
      <w:divBdr>
        <w:top w:val="none" w:sz="0" w:space="0" w:color="auto"/>
        <w:left w:val="none" w:sz="0" w:space="0" w:color="auto"/>
        <w:bottom w:val="none" w:sz="0" w:space="0" w:color="auto"/>
        <w:right w:val="none" w:sz="0" w:space="0" w:color="auto"/>
      </w:divBdr>
    </w:div>
    <w:div w:id="1205756535">
      <w:bodyDiv w:val="1"/>
      <w:marLeft w:val="0"/>
      <w:marRight w:val="0"/>
      <w:marTop w:val="0"/>
      <w:marBottom w:val="0"/>
      <w:divBdr>
        <w:top w:val="none" w:sz="0" w:space="0" w:color="auto"/>
        <w:left w:val="none" w:sz="0" w:space="0" w:color="auto"/>
        <w:bottom w:val="none" w:sz="0" w:space="0" w:color="auto"/>
        <w:right w:val="none" w:sz="0" w:space="0" w:color="auto"/>
      </w:divBdr>
    </w:div>
    <w:div w:id="1205796885">
      <w:bodyDiv w:val="1"/>
      <w:marLeft w:val="0"/>
      <w:marRight w:val="0"/>
      <w:marTop w:val="0"/>
      <w:marBottom w:val="0"/>
      <w:divBdr>
        <w:top w:val="none" w:sz="0" w:space="0" w:color="auto"/>
        <w:left w:val="none" w:sz="0" w:space="0" w:color="auto"/>
        <w:bottom w:val="none" w:sz="0" w:space="0" w:color="auto"/>
        <w:right w:val="none" w:sz="0" w:space="0" w:color="auto"/>
      </w:divBdr>
    </w:div>
    <w:div w:id="1205949547">
      <w:bodyDiv w:val="1"/>
      <w:marLeft w:val="0"/>
      <w:marRight w:val="0"/>
      <w:marTop w:val="0"/>
      <w:marBottom w:val="0"/>
      <w:divBdr>
        <w:top w:val="none" w:sz="0" w:space="0" w:color="auto"/>
        <w:left w:val="none" w:sz="0" w:space="0" w:color="auto"/>
        <w:bottom w:val="none" w:sz="0" w:space="0" w:color="auto"/>
        <w:right w:val="none" w:sz="0" w:space="0" w:color="auto"/>
      </w:divBdr>
    </w:div>
    <w:div w:id="1205949719">
      <w:bodyDiv w:val="1"/>
      <w:marLeft w:val="0"/>
      <w:marRight w:val="0"/>
      <w:marTop w:val="0"/>
      <w:marBottom w:val="0"/>
      <w:divBdr>
        <w:top w:val="none" w:sz="0" w:space="0" w:color="auto"/>
        <w:left w:val="none" w:sz="0" w:space="0" w:color="auto"/>
        <w:bottom w:val="none" w:sz="0" w:space="0" w:color="auto"/>
        <w:right w:val="none" w:sz="0" w:space="0" w:color="auto"/>
      </w:divBdr>
    </w:div>
    <w:div w:id="1206017050">
      <w:bodyDiv w:val="1"/>
      <w:marLeft w:val="0"/>
      <w:marRight w:val="0"/>
      <w:marTop w:val="0"/>
      <w:marBottom w:val="0"/>
      <w:divBdr>
        <w:top w:val="none" w:sz="0" w:space="0" w:color="auto"/>
        <w:left w:val="none" w:sz="0" w:space="0" w:color="auto"/>
        <w:bottom w:val="none" w:sz="0" w:space="0" w:color="auto"/>
        <w:right w:val="none" w:sz="0" w:space="0" w:color="auto"/>
      </w:divBdr>
    </w:div>
    <w:div w:id="1206137618">
      <w:bodyDiv w:val="1"/>
      <w:marLeft w:val="0"/>
      <w:marRight w:val="0"/>
      <w:marTop w:val="0"/>
      <w:marBottom w:val="0"/>
      <w:divBdr>
        <w:top w:val="none" w:sz="0" w:space="0" w:color="auto"/>
        <w:left w:val="none" w:sz="0" w:space="0" w:color="auto"/>
        <w:bottom w:val="none" w:sz="0" w:space="0" w:color="auto"/>
        <w:right w:val="none" w:sz="0" w:space="0" w:color="auto"/>
      </w:divBdr>
    </w:div>
    <w:div w:id="1206337130">
      <w:bodyDiv w:val="1"/>
      <w:marLeft w:val="0"/>
      <w:marRight w:val="0"/>
      <w:marTop w:val="0"/>
      <w:marBottom w:val="0"/>
      <w:divBdr>
        <w:top w:val="none" w:sz="0" w:space="0" w:color="auto"/>
        <w:left w:val="none" w:sz="0" w:space="0" w:color="auto"/>
        <w:bottom w:val="none" w:sz="0" w:space="0" w:color="auto"/>
        <w:right w:val="none" w:sz="0" w:space="0" w:color="auto"/>
      </w:divBdr>
    </w:div>
    <w:div w:id="1206714849">
      <w:bodyDiv w:val="1"/>
      <w:marLeft w:val="0"/>
      <w:marRight w:val="0"/>
      <w:marTop w:val="0"/>
      <w:marBottom w:val="0"/>
      <w:divBdr>
        <w:top w:val="none" w:sz="0" w:space="0" w:color="auto"/>
        <w:left w:val="none" w:sz="0" w:space="0" w:color="auto"/>
        <w:bottom w:val="none" w:sz="0" w:space="0" w:color="auto"/>
        <w:right w:val="none" w:sz="0" w:space="0" w:color="auto"/>
      </w:divBdr>
    </w:div>
    <w:div w:id="1206793810">
      <w:bodyDiv w:val="1"/>
      <w:marLeft w:val="0"/>
      <w:marRight w:val="0"/>
      <w:marTop w:val="0"/>
      <w:marBottom w:val="0"/>
      <w:divBdr>
        <w:top w:val="none" w:sz="0" w:space="0" w:color="auto"/>
        <w:left w:val="none" w:sz="0" w:space="0" w:color="auto"/>
        <w:bottom w:val="none" w:sz="0" w:space="0" w:color="auto"/>
        <w:right w:val="none" w:sz="0" w:space="0" w:color="auto"/>
      </w:divBdr>
    </w:div>
    <w:div w:id="1206869732">
      <w:bodyDiv w:val="1"/>
      <w:marLeft w:val="0"/>
      <w:marRight w:val="0"/>
      <w:marTop w:val="0"/>
      <w:marBottom w:val="0"/>
      <w:divBdr>
        <w:top w:val="none" w:sz="0" w:space="0" w:color="auto"/>
        <w:left w:val="none" w:sz="0" w:space="0" w:color="auto"/>
        <w:bottom w:val="none" w:sz="0" w:space="0" w:color="auto"/>
        <w:right w:val="none" w:sz="0" w:space="0" w:color="auto"/>
      </w:divBdr>
    </w:div>
    <w:div w:id="1206872466">
      <w:bodyDiv w:val="1"/>
      <w:marLeft w:val="0"/>
      <w:marRight w:val="0"/>
      <w:marTop w:val="0"/>
      <w:marBottom w:val="0"/>
      <w:divBdr>
        <w:top w:val="none" w:sz="0" w:space="0" w:color="auto"/>
        <w:left w:val="none" w:sz="0" w:space="0" w:color="auto"/>
        <w:bottom w:val="none" w:sz="0" w:space="0" w:color="auto"/>
        <w:right w:val="none" w:sz="0" w:space="0" w:color="auto"/>
      </w:divBdr>
    </w:div>
    <w:div w:id="1206940428">
      <w:bodyDiv w:val="1"/>
      <w:marLeft w:val="0"/>
      <w:marRight w:val="0"/>
      <w:marTop w:val="0"/>
      <w:marBottom w:val="0"/>
      <w:divBdr>
        <w:top w:val="none" w:sz="0" w:space="0" w:color="auto"/>
        <w:left w:val="none" w:sz="0" w:space="0" w:color="auto"/>
        <w:bottom w:val="none" w:sz="0" w:space="0" w:color="auto"/>
        <w:right w:val="none" w:sz="0" w:space="0" w:color="auto"/>
      </w:divBdr>
    </w:div>
    <w:div w:id="1206942510">
      <w:bodyDiv w:val="1"/>
      <w:marLeft w:val="0"/>
      <w:marRight w:val="0"/>
      <w:marTop w:val="0"/>
      <w:marBottom w:val="0"/>
      <w:divBdr>
        <w:top w:val="none" w:sz="0" w:space="0" w:color="auto"/>
        <w:left w:val="none" w:sz="0" w:space="0" w:color="auto"/>
        <w:bottom w:val="none" w:sz="0" w:space="0" w:color="auto"/>
        <w:right w:val="none" w:sz="0" w:space="0" w:color="auto"/>
      </w:divBdr>
    </w:div>
    <w:div w:id="1206987658">
      <w:bodyDiv w:val="1"/>
      <w:marLeft w:val="0"/>
      <w:marRight w:val="0"/>
      <w:marTop w:val="0"/>
      <w:marBottom w:val="0"/>
      <w:divBdr>
        <w:top w:val="none" w:sz="0" w:space="0" w:color="auto"/>
        <w:left w:val="none" w:sz="0" w:space="0" w:color="auto"/>
        <w:bottom w:val="none" w:sz="0" w:space="0" w:color="auto"/>
        <w:right w:val="none" w:sz="0" w:space="0" w:color="auto"/>
      </w:divBdr>
    </w:div>
    <w:div w:id="1207139379">
      <w:bodyDiv w:val="1"/>
      <w:marLeft w:val="0"/>
      <w:marRight w:val="0"/>
      <w:marTop w:val="0"/>
      <w:marBottom w:val="0"/>
      <w:divBdr>
        <w:top w:val="none" w:sz="0" w:space="0" w:color="auto"/>
        <w:left w:val="none" w:sz="0" w:space="0" w:color="auto"/>
        <w:bottom w:val="none" w:sz="0" w:space="0" w:color="auto"/>
        <w:right w:val="none" w:sz="0" w:space="0" w:color="auto"/>
      </w:divBdr>
    </w:div>
    <w:div w:id="1207176928">
      <w:bodyDiv w:val="1"/>
      <w:marLeft w:val="0"/>
      <w:marRight w:val="0"/>
      <w:marTop w:val="0"/>
      <w:marBottom w:val="0"/>
      <w:divBdr>
        <w:top w:val="none" w:sz="0" w:space="0" w:color="auto"/>
        <w:left w:val="none" w:sz="0" w:space="0" w:color="auto"/>
        <w:bottom w:val="none" w:sz="0" w:space="0" w:color="auto"/>
        <w:right w:val="none" w:sz="0" w:space="0" w:color="auto"/>
      </w:divBdr>
    </w:div>
    <w:div w:id="1207252348">
      <w:bodyDiv w:val="1"/>
      <w:marLeft w:val="0"/>
      <w:marRight w:val="0"/>
      <w:marTop w:val="0"/>
      <w:marBottom w:val="0"/>
      <w:divBdr>
        <w:top w:val="none" w:sz="0" w:space="0" w:color="auto"/>
        <w:left w:val="none" w:sz="0" w:space="0" w:color="auto"/>
        <w:bottom w:val="none" w:sz="0" w:space="0" w:color="auto"/>
        <w:right w:val="none" w:sz="0" w:space="0" w:color="auto"/>
      </w:divBdr>
    </w:div>
    <w:div w:id="1207252482">
      <w:bodyDiv w:val="1"/>
      <w:marLeft w:val="0"/>
      <w:marRight w:val="0"/>
      <w:marTop w:val="0"/>
      <w:marBottom w:val="0"/>
      <w:divBdr>
        <w:top w:val="none" w:sz="0" w:space="0" w:color="auto"/>
        <w:left w:val="none" w:sz="0" w:space="0" w:color="auto"/>
        <w:bottom w:val="none" w:sz="0" w:space="0" w:color="auto"/>
        <w:right w:val="none" w:sz="0" w:space="0" w:color="auto"/>
      </w:divBdr>
    </w:div>
    <w:div w:id="1207327037">
      <w:bodyDiv w:val="1"/>
      <w:marLeft w:val="0"/>
      <w:marRight w:val="0"/>
      <w:marTop w:val="0"/>
      <w:marBottom w:val="0"/>
      <w:divBdr>
        <w:top w:val="none" w:sz="0" w:space="0" w:color="auto"/>
        <w:left w:val="none" w:sz="0" w:space="0" w:color="auto"/>
        <w:bottom w:val="none" w:sz="0" w:space="0" w:color="auto"/>
        <w:right w:val="none" w:sz="0" w:space="0" w:color="auto"/>
      </w:divBdr>
    </w:div>
    <w:div w:id="1207332818">
      <w:bodyDiv w:val="1"/>
      <w:marLeft w:val="0"/>
      <w:marRight w:val="0"/>
      <w:marTop w:val="0"/>
      <w:marBottom w:val="0"/>
      <w:divBdr>
        <w:top w:val="none" w:sz="0" w:space="0" w:color="auto"/>
        <w:left w:val="none" w:sz="0" w:space="0" w:color="auto"/>
        <w:bottom w:val="none" w:sz="0" w:space="0" w:color="auto"/>
        <w:right w:val="none" w:sz="0" w:space="0" w:color="auto"/>
      </w:divBdr>
    </w:div>
    <w:div w:id="1207522063">
      <w:bodyDiv w:val="1"/>
      <w:marLeft w:val="0"/>
      <w:marRight w:val="0"/>
      <w:marTop w:val="0"/>
      <w:marBottom w:val="0"/>
      <w:divBdr>
        <w:top w:val="none" w:sz="0" w:space="0" w:color="auto"/>
        <w:left w:val="none" w:sz="0" w:space="0" w:color="auto"/>
        <w:bottom w:val="none" w:sz="0" w:space="0" w:color="auto"/>
        <w:right w:val="none" w:sz="0" w:space="0" w:color="auto"/>
      </w:divBdr>
    </w:div>
    <w:div w:id="1207524133">
      <w:bodyDiv w:val="1"/>
      <w:marLeft w:val="0"/>
      <w:marRight w:val="0"/>
      <w:marTop w:val="0"/>
      <w:marBottom w:val="0"/>
      <w:divBdr>
        <w:top w:val="none" w:sz="0" w:space="0" w:color="auto"/>
        <w:left w:val="none" w:sz="0" w:space="0" w:color="auto"/>
        <w:bottom w:val="none" w:sz="0" w:space="0" w:color="auto"/>
        <w:right w:val="none" w:sz="0" w:space="0" w:color="auto"/>
      </w:divBdr>
    </w:div>
    <w:div w:id="1207639040">
      <w:bodyDiv w:val="1"/>
      <w:marLeft w:val="0"/>
      <w:marRight w:val="0"/>
      <w:marTop w:val="0"/>
      <w:marBottom w:val="0"/>
      <w:divBdr>
        <w:top w:val="none" w:sz="0" w:space="0" w:color="auto"/>
        <w:left w:val="none" w:sz="0" w:space="0" w:color="auto"/>
        <w:bottom w:val="none" w:sz="0" w:space="0" w:color="auto"/>
        <w:right w:val="none" w:sz="0" w:space="0" w:color="auto"/>
      </w:divBdr>
    </w:div>
    <w:div w:id="1207719657">
      <w:bodyDiv w:val="1"/>
      <w:marLeft w:val="0"/>
      <w:marRight w:val="0"/>
      <w:marTop w:val="0"/>
      <w:marBottom w:val="0"/>
      <w:divBdr>
        <w:top w:val="none" w:sz="0" w:space="0" w:color="auto"/>
        <w:left w:val="none" w:sz="0" w:space="0" w:color="auto"/>
        <w:bottom w:val="none" w:sz="0" w:space="0" w:color="auto"/>
        <w:right w:val="none" w:sz="0" w:space="0" w:color="auto"/>
      </w:divBdr>
    </w:div>
    <w:div w:id="1207764775">
      <w:bodyDiv w:val="1"/>
      <w:marLeft w:val="0"/>
      <w:marRight w:val="0"/>
      <w:marTop w:val="0"/>
      <w:marBottom w:val="0"/>
      <w:divBdr>
        <w:top w:val="none" w:sz="0" w:space="0" w:color="auto"/>
        <w:left w:val="none" w:sz="0" w:space="0" w:color="auto"/>
        <w:bottom w:val="none" w:sz="0" w:space="0" w:color="auto"/>
        <w:right w:val="none" w:sz="0" w:space="0" w:color="auto"/>
      </w:divBdr>
    </w:div>
    <w:div w:id="1207982947">
      <w:bodyDiv w:val="1"/>
      <w:marLeft w:val="0"/>
      <w:marRight w:val="0"/>
      <w:marTop w:val="0"/>
      <w:marBottom w:val="0"/>
      <w:divBdr>
        <w:top w:val="none" w:sz="0" w:space="0" w:color="auto"/>
        <w:left w:val="none" w:sz="0" w:space="0" w:color="auto"/>
        <w:bottom w:val="none" w:sz="0" w:space="0" w:color="auto"/>
        <w:right w:val="none" w:sz="0" w:space="0" w:color="auto"/>
      </w:divBdr>
    </w:div>
    <w:div w:id="1208102458">
      <w:bodyDiv w:val="1"/>
      <w:marLeft w:val="0"/>
      <w:marRight w:val="0"/>
      <w:marTop w:val="0"/>
      <w:marBottom w:val="0"/>
      <w:divBdr>
        <w:top w:val="none" w:sz="0" w:space="0" w:color="auto"/>
        <w:left w:val="none" w:sz="0" w:space="0" w:color="auto"/>
        <w:bottom w:val="none" w:sz="0" w:space="0" w:color="auto"/>
        <w:right w:val="none" w:sz="0" w:space="0" w:color="auto"/>
      </w:divBdr>
    </w:div>
    <w:div w:id="1208184040">
      <w:bodyDiv w:val="1"/>
      <w:marLeft w:val="0"/>
      <w:marRight w:val="0"/>
      <w:marTop w:val="0"/>
      <w:marBottom w:val="0"/>
      <w:divBdr>
        <w:top w:val="none" w:sz="0" w:space="0" w:color="auto"/>
        <w:left w:val="none" w:sz="0" w:space="0" w:color="auto"/>
        <w:bottom w:val="none" w:sz="0" w:space="0" w:color="auto"/>
        <w:right w:val="none" w:sz="0" w:space="0" w:color="auto"/>
      </w:divBdr>
    </w:div>
    <w:div w:id="1208226585">
      <w:bodyDiv w:val="1"/>
      <w:marLeft w:val="0"/>
      <w:marRight w:val="0"/>
      <w:marTop w:val="0"/>
      <w:marBottom w:val="0"/>
      <w:divBdr>
        <w:top w:val="none" w:sz="0" w:space="0" w:color="auto"/>
        <w:left w:val="none" w:sz="0" w:space="0" w:color="auto"/>
        <w:bottom w:val="none" w:sz="0" w:space="0" w:color="auto"/>
        <w:right w:val="none" w:sz="0" w:space="0" w:color="auto"/>
      </w:divBdr>
    </w:div>
    <w:div w:id="1208252443">
      <w:bodyDiv w:val="1"/>
      <w:marLeft w:val="0"/>
      <w:marRight w:val="0"/>
      <w:marTop w:val="0"/>
      <w:marBottom w:val="0"/>
      <w:divBdr>
        <w:top w:val="none" w:sz="0" w:space="0" w:color="auto"/>
        <w:left w:val="none" w:sz="0" w:space="0" w:color="auto"/>
        <w:bottom w:val="none" w:sz="0" w:space="0" w:color="auto"/>
        <w:right w:val="none" w:sz="0" w:space="0" w:color="auto"/>
      </w:divBdr>
    </w:div>
    <w:div w:id="1208294091">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47826">
      <w:bodyDiv w:val="1"/>
      <w:marLeft w:val="0"/>
      <w:marRight w:val="0"/>
      <w:marTop w:val="0"/>
      <w:marBottom w:val="0"/>
      <w:divBdr>
        <w:top w:val="none" w:sz="0" w:space="0" w:color="auto"/>
        <w:left w:val="none" w:sz="0" w:space="0" w:color="auto"/>
        <w:bottom w:val="none" w:sz="0" w:space="0" w:color="auto"/>
        <w:right w:val="none" w:sz="0" w:space="0" w:color="auto"/>
      </w:divBdr>
    </w:div>
    <w:div w:id="1208640498">
      <w:bodyDiv w:val="1"/>
      <w:marLeft w:val="0"/>
      <w:marRight w:val="0"/>
      <w:marTop w:val="0"/>
      <w:marBottom w:val="0"/>
      <w:divBdr>
        <w:top w:val="none" w:sz="0" w:space="0" w:color="auto"/>
        <w:left w:val="none" w:sz="0" w:space="0" w:color="auto"/>
        <w:bottom w:val="none" w:sz="0" w:space="0" w:color="auto"/>
        <w:right w:val="none" w:sz="0" w:space="0" w:color="auto"/>
      </w:divBdr>
    </w:div>
    <w:div w:id="1208683280">
      <w:bodyDiv w:val="1"/>
      <w:marLeft w:val="0"/>
      <w:marRight w:val="0"/>
      <w:marTop w:val="0"/>
      <w:marBottom w:val="0"/>
      <w:divBdr>
        <w:top w:val="none" w:sz="0" w:space="0" w:color="auto"/>
        <w:left w:val="none" w:sz="0" w:space="0" w:color="auto"/>
        <w:bottom w:val="none" w:sz="0" w:space="0" w:color="auto"/>
        <w:right w:val="none" w:sz="0" w:space="0" w:color="auto"/>
      </w:divBdr>
    </w:div>
    <w:div w:id="1209025318">
      <w:bodyDiv w:val="1"/>
      <w:marLeft w:val="0"/>
      <w:marRight w:val="0"/>
      <w:marTop w:val="0"/>
      <w:marBottom w:val="0"/>
      <w:divBdr>
        <w:top w:val="none" w:sz="0" w:space="0" w:color="auto"/>
        <w:left w:val="none" w:sz="0" w:space="0" w:color="auto"/>
        <w:bottom w:val="none" w:sz="0" w:space="0" w:color="auto"/>
        <w:right w:val="none" w:sz="0" w:space="0" w:color="auto"/>
      </w:divBdr>
    </w:div>
    <w:div w:id="1209106243">
      <w:bodyDiv w:val="1"/>
      <w:marLeft w:val="0"/>
      <w:marRight w:val="0"/>
      <w:marTop w:val="0"/>
      <w:marBottom w:val="0"/>
      <w:divBdr>
        <w:top w:val="none" w:sz="0" w:space="0" w:color="auto"/>
        <w:left w:val="none" w:sz="0" w:space="0" w:color="auto"/>
        <w:bottom w:val="none" w:sz="0" w:space="0" w:color="auto"/>
        <w:right w:val="none" w:sz="0" w:space="0" w:color="auto"/>
      </w:divBdr>
    </w:div>
    <w:div w:id="1209148632">
      <w:bodyDiv w:val="1"/>
      <w:marLeft w:val="0"/>
      <w:marRight w:val="0"/>
      <w:marTop w:val="0"/>
      <w:marBottom w:val="0"/>
      <w:divBdr>
        <w:top w:val="none" w:sz="0" w:space="0" w:color="auto"/>
        <w:left w:val="none" w:sz="0" w:space="0" w:color="auto"/>
        <w:bottom w:val="none" w:sz="0" w:space="0" w:color="auto"/>
        <w:right w:val="none" w:sz="0" w:space="0" w:color="auto"/>
      </w:divBdr>
    </w:div>
    <w:div w:id="1209150995">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486746">
      <w:bodyDiv w:val="1"/>
      <w:marLeft w:val="0"/>
      <w:marRight w:val="0"/>
      <w:marTop w:val="0"/>
      <w:marBottom w:val="0"/>
      <w:divBdr>
        <w:top w:val="none" w:sz="0" w:space="0" w:color="auto"/>
        <w:left w:val="none" w:sz="0" w:space="0" w:color="auto"/>
        <w:bottom w:val="none" w:sz="0" w:space="0" w:color="auto"/>
        <w:right w:val="none" w:sz="0" w:space="0" w:color="auto"/>
      </w:divBdr>
    </w:div>
    <w:div w:id="1209537852">
      <w:bodyDiv w:val="1"/>
      <w:marLeft w:val="0"/>
      <w:marRight w:val="0"/>
      <w:marTop w:val="0"/>
      <w:marBottom w:val="0"/>
      <w:divBdr>
        <w:top w:val="none" w:sz="0" w:space="0" w:color="auto"/>
        <w:left w:val="none" w:sz="0" w:space="0" w:color="auto"/>
        <w:bottom w:val="none" w:sz="0" w:space="0" w:color="auto"/>
        <w:right w:val="none" w:sz="0" w:space="0" w:color="auto"/>
      </w:divBdr>
    </w:div>
    <w:div w:id="1209562072">
      <w:bodyDiv w:val="1"/>
      <w:marLeft w:val="0"/>
      <w:marRight w:val="0"/>
      <w:marTop w:val="0"/>
      <w:marBottom w:val="0"/>
      <w:divBdr>
        <w:top w:val="none" w:sz="0" w:space="0" w:color="auto"/>
        <w:left w:val="none" w:sz="0" w:space="0" w:color="auto"/>
        <w:bottom w:val="none" w:sz="0" w:space="0" w:color="auto"/>
        <w:right w:val="none" w:sz="0" w:space="0" w:color="auto"/>
      </w:divBdr>
    </w:div>
    <w:div w:id="1209604536">
      <w:bodyDiv w:val="1"/>
      <w:marLeft w:val="0"/>
      <w:marRight w:val="0"/>
      <w:marTop w:val="0"/>
      <w:marBottom w:val="0"/>
      <w:divBdr>
        <w:top w:val="none" w:sz="0" w:space="0" w:color="auto"/>
        <w:left w:val="none" w:sz="0" w:space="0" w:color="auto"/>
        <w:bottom w:val="none" w:sz="0" w:space="0" w:color="auto"/>
        <w:right w:val="none" w:sz="0" w:space="0" w:color="auto"/>
      </w:divBdr>
    </w:div>
    <w:div w:id="1209877985">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070837">
      <w:bodyDiv w:val="1"/>
      <w:marLeft w:val="0"/>
      <w:marRight w:val="0"/>
      <w:marTop w:val="0"/>
      <w:marBottom w:val="0"/>
      <w:divBdr>
        <w:top w:val="none" w:sz="0" w:space="0" w:color="auto"/>
        <w:left w:val="none" w:sz="0" w:space="0" w:color="auto"/>
        <w:bottom w:val="none" w:sz="0" w:space="0" w:color="auto"/>
        <w:right w:val="none" w:sz="0" w:space="0" w:color="auto"/>
      </w:divBdr>
    </w:div>
    <w:div w:id="1210189246">
      <w:bodyDiv w:val="1"/>
      <w:marLeft w:val="0"/>
      <w:marRight w:val="0"/>
      <w:marTop w:val="0"/>
      <w:marBottom w:val="0"/>
      <w:divBdr>
        <w:top w:val="none" w:sz="0" w:space="0" w:color="auto"/>
        <w:left w:val="none" w:sz="0" w:space="0" w:color="auto"/>
        <w:bottom w:val="none" w:sz="0" w:space="0" w:color="auto"/>
        <w:right w:val="none" w:sz="0" w:space="0" w:color="auto"/>
      </w:divBdr>
    </w:div>
    <w:div w:id="1210261945">
      <w:bodyDiv w:val="1"/>
      <w:marLeft w:val="0"/>
      <w:marRight w:val="0"/>
      <w:marTop w:val="0"/>
      <w:marBottom w:val="0"/>
      <w:divBdr>
        <w:top w:val="none" w:sz="0" w:space="0" w:color="auto"/>
        <w:left w:val="none" w:sz="0" w:space="0" w:color="auto"/>
        <w:bottom w:val="none" w:sz="0" w:space="0" w:color="auto"/>
        <w:right w:val="none" w:sz="0" w:space="0" w:color="auto"/>
      </w:divBdr>
    </w:div>
    <w:div w:id="1210340157">
      <w:bodyDiv w:val="1"/>
      <w:marLeft w:val="0"/>
      <w:marRight w:val="0"/>
      <w:marTop w:val="0"/>
      <w:marBottom w:val="0"/>
      <w:divBdr>
        <w:top w:val="none" w:sz="0" w:space="0" w:color="auto"/>
        <w:left w:val="none" w:sz="0" w:space="0" w:color="auto"/>
        <w:bottom w:val="none" w:sz="0" w:space="0" w:color="auto"/>
        <w:right w:val="none" w:sz="0" w:space="0" w:color="auto"/>
      </w:divBdr>
    </w:div>
    <w:div w:id="1210452821">
      <w:bodyDiv w:val="1"/>
      <w:marLeft w:val="0"/>
      <w:marRight w:val="0"/>
      <w:marTop w:val="0"/>
      <w:marBottom w:val="0"/>
      <w:divBdr>
        <w:top w:val="none" w:sz="0" w:space="0" w:color="auto"/>
        <w:left w:val="none" w:sz="0" w:space="0" w:color="auto"/>
        <w:bottom w:val="none" w:sz="0" w:space="0" w:color="auto"/>
        <w:right w:val="none" w:sz="0" w:space="0" w:color="auto"/>
      </w:divBdr>
    </w:div>
    <w:div w:id="1210454336">
      <w:bodyDiv w:val="1"/>
      <w:marLeft w:val="0"/>
      <w:marRight w:val="0"/>
      <w:marTop w:val="0"/>
      <w:marBottom w:val="0"/>
      <w:divBdr>
        <w:top w:val="none" w:sz="0" w:space="0" w:color="auto"/>
        <w:left w:val="none" w:sz="0" w:space="0" w:color="auto"/>
        <w:bottom w:val="none" w:sz="0" w:space="0" w:color="auto"/>
        <w:right w:val="none" w:sz="0" w:space="0" w:color="auto"/>
      </w:divBdr>
    </w:div>
    <w:div w:id="1210604799">
      <w:bodyDiv w:val="1"/>
      <w:marLeft w:val="0"/>
      <w:marRight w:val="0"/>
      <w:marTop w:val="0"/>
      <w:marBottom w:val="0"/>
      <w:divBdr>
        <w:top w:val="none" w:sz="0" w:space="0" w:color="auto"/>
        <w:left w:val="none" w:sz="0" w:space="0" w:color="auto"/>
        <w:bottom w:val="none" w:sz="0" w:space="0" w:color="auto"/>
        <w:right w:val="none" w:sz="0" w:space="0" w:color="auto"/>
      </w:divBdr>
    </w:div>
    <w:div w:id="1210647511">
      <w:bodyDiv w:val="1"/>
      <w:marLeft w:val="0"/>
      <w:marRight w:val="0"/>
      <w:marTop w:val="0"/>
      <w:marBottom w:val="0"/>
      <w:divBdr>
        <w:top w:val="none" w:sz="0" w:space="0" w:color="auto"/>
        <w:left w:val="none" w:sz="0" w:space="0" w:color="auto"/>
        <w:bottom w:val="none" w:sz="0" w:space="0" w:color="auto"/>
        <w:right w:val="none" w:sz="0" w:space="0" w:color="auto"/>
      </w:divBdr>
    </w:div>
    <w:div w:id="1210721898">
      <w:bodyDiv w:val="1"/>
      <w:marLeft w:val="0"/>
      <w:marRight w:val="0"/>
      <w:marTop w:val="0"/>
      <w:marBottom w:val="0"/>
      <w:divBdr>
        <w:top w:val="none" w:sz="0" w:space="0" w:color="auto"/>
        <w:left w:val="none" w:sz="0" w:space="0" w:color="auto"/>
        <w:bottom w:val="none" w:sz="0" w:space="0" w:color="auto"/>
        <w:right w:val="none" w:sz="0" w:space="0" w:color="auto"/>
      </w:divBdr>
    </w:div>
    <w:div w:id="1210728253">
      <w:bodyDiv w:val="1"/>
      <w:marLeft w:val="0"/>
      <w:marRight w:val="0"/>
      <w:marTop w:val="0"/>
      <w:marBottom w:val="0"/>
      <w:divBdr>
        <w:top w:val="none" w:sz="0" w:space="0" w:color="auto"/>
        <w:left w:val="none" w:sz="0" w:space="0" w:color="auto"/>
        <w:bottom w:val="none" w:sz="0" w:space="0" w:color="auto"/>
        <w:right w:val="none" w:sz="0" w:space="0" w:color="auto"/>
      </w:divBdr>
    </w:div>
    <w:div w:id="1211186081">
      <w:bodyDiv w:val="1"/>
      <w:marLeft w:val="0"/>
      <w:marRight w:val="0"/>
      <w:marTop w:val="0"/>
      <w:marBottom w:val="0"/>
      <w:divBdr>
        <w:top w:val="none" w:sz="0" w:space="0" w:color="auto"/>
        <w:left w:val="none" w:sz="0" w:space="0" w:color="auto"/>
        <w:bottom w:val="none" w:sz="0" w:space="0" w:color="auto"/>
        <w:right w:val="none" w:sz="0" w:space="0" w:color="auto"/>
      </w:divBdr>
    </w:div>
    <w:div w:id="1211191286">
      <w:bodyDiv w:val="1"/>
      <w:marLeft w:val="0"/>
      <w:marRight w:val="0"/>
      <w:marTop w:val="0"/>
      <w:marBottom w:val="0"/>
      <w:divBdr>
        <w:top w:val="none" w:sz="0" w:space="0" w:color="auto"/>
        <w:left w:val="none" w:sz="0" w:space="0" w:color="auto"/>
        <w:bottom w:val="none" w:sz="0" w:space="0" w:color="auto"/>
        <w:right w:val="none" w:sz="0" w:space="0" w:color="auto"/>
      </w:divBdr>
    </w:div>
    <w:div w:id="1211308549">
      <w:bodyDiv w:val="1"/>
      <w:marLeft w:val="0"/>
      <w:marRight w:val="0"/>
      <w:marTop w:val="0"/>
      <w:marBottom w:val="0"/>
      <w:divBdr>
        <w:top w:val="none" w:sz="0" w:space="0" w:color="auto"/>
        <w:left w:val="none" w:sz="0" w:space="0" w:color="auto"/>
        <w:bottom w:val="none" w:sz="0" w:space="0" w:color="auto"/>
        <w:right w:val="none" w:sz="0" w:space="0" w:color="auto"/>
      </w:divBdr>
    </w:div>
    <w:div w:id="1211461167">
      <w:bodyDiv w:val="1"/>
      <w:marLeft w:val="0"/>
      <w:marRight w:val="0"/>
      <w:marTop w:val="0"/>
      <w:marBottom w:val="0"/>
      <w:divBdr>
        <w:top w:val="none" w:sz="0" w:space="0" w:color="auto"/>
        <w:left w:val="none" w:sz="0" w:space="0" w:color="auto"/>
        <w:bottom w:val="none" w:sz="0" w:space="0" w:color="auto"/>
        <w:right w:val="none" w:sz="0" w:space="0" w:color="auto"/>
      </w:divBdr>
    </w:div>
    <w:div w:id="1211503008">
      <w:bodyDiv w:val="1"/>
      <w:marLeft w:val="0"/>
      <w:marRight w:val="0"/>
      <w:marTop w:val="0"/>
      <w:marBottom w:val="0"/>
      <w:divBdr>
        <w:top w:val="none" w:sz="0" w:space="0" w:color="auto"/>
        <w:left w:val="none" w:sz="0" w:space="0" w:color="auto"/>
        <w:bottom w:val="none" w:sz="0" w:space="0" w:color="auto"/>
        <w:right w:val="none" w:sz="0" w:space="0" w:color="auto"/>
      </w:divBdr>
    </w:div>
    <w:div w:id="1211650812">
      <w:bodyDiv w:val="1"/>
      <w:marLeft w:val="0"/>
      <w:marRight w:val="0"/>
      <w:marTop w:val="0"/>
      <w:marBottom w:val="0"/>
      <w:divBdr>
        <w:top w:val="none" w:sz="0" w:space="0" w:color="auto"/>
        <w:left w:val="none" w:sz="0" w:space="0" w:color="auto"/>
        <w:bottom w:val="none" w:sz="0" w:space="0" w:color="auto"/>
        <w:right w:val="none" w:sz="0" w:space="0" w:color="auto"/>
      </w:divBdr>
    </w:div>
    <w:div w:id="1211652200">
      <w:bodyDiv w:val="1"/>
      <w:marLeft w:val="0"/>
      <w:marRight w:val="0"/>
      <w:marTop w:val="0"/>
      <w:marBottom w:val="0"/>
      <w:divBdr>
        <w:top w:val="none" w:sz="0" w:space="0" w:color="auto"/>
        <w:left w:val="none" w:sz="0" w:space="0" w:color="auto"/>
        <w:bottom w:val="none" w:sz="0" w:space="0" w:color="auto"/>
        <w:right w:val="none" w:sz="0" w:space="0" w:color="auto"/>
      </w:divBdr>
    </w:div>
    <w:div w:id="1211843964">
      <w:bodyDiv w:val="1"/>
      <w:marLeft w:val="0"/>
      <w:marRight w:val="0"/>
      <w:marTop w:val="0"/>
      <w:marBottom w:val="0"/>
      <w:divBdr>
        <w:top w:val="none" w:sz="0" w:space="0" w:color="auto"/>
        <w:left w:val="none" w:sz="0" w:space="0" w:color="auto"/>
        <w:bottom w:val="none" w:sz="0" w:space="0" w:color="auto"/>
        <w:right w:val="none" w:sz="0" w:space="0" w:color="auto"/>
      </w:divBdr>
    </w:div>
    <w:div w:id="1211961697">
      <w:bodyDiv w:val="1"/>
      <w:marLeft w:val="0"/>
      <w:marRight w:val="0"/>
      <w:marTop w:val="0"/>
      <w:marBottom w:val="0"/>
      <w:divBdr>
        <w:top w:val="none" w:sz="0" w:space="0" w:color="auto"/>
        <w:left w:val="none" w:sz="0" w:space="0" w:color="auto"/>
        <w:bottom w:val="none" w:sz="0" w:space="0" w:color="auto"/>
        <w:right w:val="none" w:sz="0" w:space="0" w:color="auto"/>
      </w:divBdr>
    </w:div>
    <w:div w:id="1212036796">
      <w:bodyDiv w:val="1"/>
      <w:marLeft w:val="0"/>
      <w:marRight w:val="0"/>
      <w:marTop w:val="0"/>
      <w:marBottom w:val="0"/>
      <w:divBdr>
        <w:top w:val="none" w:sz="0" w:space="0" w:color="auto"/>
        <w:left w:val="none" w:sz="0" w:space="0" w:color="auto"/>
        <w:bottom w:val="none" w:sz="0" w:space="0" w:color="auto"/>
        <w:right w:val="none" w:sz="0" w:space="0" w:color="auto"/>
      </w:divBdr>
    </w:div>
    <w:div w:id="1212108036">
      <w:bodyDiv w:val="1"/>
      <w:marLeft w:val="0"/>
      <w:marRight w:val="0"/>
      <w:marTop w:val="0"/>
      <w:marBottom w:val="0"/>
      <w:divBdr>
        <w:top w:val="none" w:sz="0" w:space="0" w:color="auto"/>
        <w:left w:val="none" w:sz="0" w:space="0" w:color="auto"/>
        <w:bottom w:val="none" w:sz="0" w:space="0" w:color="auto"/>
        <w:right w:val="none" w:sz="0" w:space="0" w:color="auto"/>
      </w:divBdr>
    </w:div>
    <w:div w:id="1212380428">
      <w:bodyDiv w:val="1"/>
      <w:marLeft w:val="0"/>
      <w:marRight w:val="0"/>
      <w:marTop w:val="0"/>
      <w:marBottom w:val="0"/>
      <w:divBdr>
        <w:top w:val="none" w:sz="0" w:space="0" w:color="auto"/>
        <w:left w:val="none" w:sz="0" w:space="0" w:color="auto"/>
        <w:bottom w:val="none" w:sz="0" w:space="0" w:color="auto"/>
        <w:right w:val="none" w:sz="0" w:space="0" w:color="auto"/>
      </w:divBdr>
    </w:div>
    <w:div w:id="1212383230">
      <w:bodyDiv w:val="1"/>
      <w:marLeft w:val="0"/>
      <w:marRight w:val="0"/>
      <w:marTop w:val="0"/>
      <w:marBottom w:val="0"/>
      <w:divBdr>
        <w:top w:val="none" w:sz="0" w:space="0" w:color="auto"/>
        <w:left w:val="none" w:sz="0" w:space="0" w:color="auto"/>
        <w:bottom w:val="none" w:sz="0" w:space="0" w:color="auto"/>
        <w:right w:val="none" w:sz="0" w:space="0" w:color="auto"/>
      </w:divBdr>
    </w:div>
    <w:div w:id="1212496116">
      <w:bodyDiv w:val="1"/>
      <w:marLeft w:val="0"/>
      <w:marRight w:val="0"/>
      <w:marTop w:val="0"/>
      <w:marBottom w:val="0"/>
      <w:divBdr>
        <w:top w:val="none" w:sz="0" w:space="0" w:color="auto"/>
        <w:left w:val="none" w:sz="0" w:space="0" w:color="auto"/>
        <w:bottom w:val="none" w:sz="0" w:space="0" w:color="auto"/>
        <w:right w:val="none" w:sz="0" w:space="0" w:color="auto"/>
      </w:divBdr>
    </w:div>
    <w:div w:id="1212501180">
      <w:bodyDiv w:val="1"/>
      <w:marLeft w:val="0"/>
      <w:marRight w:val="0"/>
      <w:marTop w:val="0"/>
      <w:marBottom w:val="0"/>
      <w:divBdr>
        <w:top w:val="none" w:sz="0" w:space="0" w:color="auto"/>
        <w:left w:val="none" w:sz="0" w:space="0" w:color="auto"/>
        <w:bottom w:val="none" w:sz="0" w:space="0" w:color="auto"/>
        <w:right w:val="none" w:sz="0" w:space="0" w:color="auto"/>
      </w:divBdr>
    </w:div>
    <w:div w:id="1213075042">
      <w:bodyDiv w:val="1"/>
      <w:marLeft w:val="0"/>
      <w:marRight w:val="0"/>
      <w:marTop w:val="0"/>
      <w:marBottom w:val="0"/>
      <w:divBdr>
        <w:top w:val="none" w:sz="0" w:space="0" w:color="auto"/>
        <w:left w:val="none" w:sz="0" w:space="0" w:color="auto"/>
        <w:bottom w:val="none" w:sz="0" w:space="0" w:color="auto"/>
        <w:right w:val="none" w:sz="0" w:space="0" w:color="auto"/>
      </w:divBdr>
    </w:div>
    <w:div w:id="1213077261">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3274699">
      <w:bodyDiv w:val="1"/>
      <w:marLeft w:val="0"/>
      <w:marRight w:val="0"/>
      <w:marTop w:val="0"/>
      <w:marBottom w:val="0"/>
      <w:divBdr>
        <w:top w:val="none" w:sz="0" w:space="0" w:color="auto"/>
        <w:left w:val="none" w:sz="0" w:space="0" w:color="auto"/>
        <w:bottom w:val="none" w:sz="0" w:space="0" w:color="auto"/>
        <w:right w:val="none" w:sz="0" w:space="0" w:color="auto"/>
      </w:divBdr>
    </w:div>
    <w:div w:id="1213466906">
      <w:bodyDiv w:val="1"/>
      <w:marLeft w:val="0"/>
      <w:marRight w:val="0"/>
      <w:marTop w:val="0"/>
      <w:marBottom w:val="0"/>
      <w:divBdr>
        <w:top w:val="none" w:sz="0" w:space="0" w:color="auto"/>
        <w:left w:val="none" w:sz="0" w:space="0" w:color="auto"/>
        <w:bottom w:val="none" w:sz="0" w:space="0" w:color="auto"/>
        <w:right w:val="none" w:sz="0" w:space="0" w:color="auto"/>
      </w:divBdr>
    </w:div>
    <w:div w:id="1213811744">
      <w:bodyDiv w:val="1"/>
      <w:marLeft w:val="0"/>
      <w:marRight w:val="0"/>
      <w:marTop w:val="0"/>
      <w:marBottom w:val="0"/>
      <w:divBdr>
        <w:top w:val="none" w:sz="0" w:space="0" w:color="auto"/>
        <w:left w:val="none" w:sz="0" w:space="0" w:color="auto"/>
        <w:bottom w:val="none" w:sz="0" w:space="0" w:color="auto"/>
        <w:right w:val="none" w:sz="0" w:space="0" w:color="auto"/>
      </w:divBdr>
    </w:div>
    <w:div w:id="1213880047">
      <w:bodyDiv w:val="1"/>
      <w:marLeft w:val="0"/>
      <w:marRight w:val="0"/>
      <w:marTop w:val="0"/>
      <w:marBottom w:val="0"/>
      <w:divBdr>
        <w:top w:val="none" w:sz="0" w:space="0" w:color="auto"/>
        <w:left w:val="none" w:sz="0" w:space="0" w:color="auto"/>
        <w:bottom w:val="none" w:sz="0" w:space="0" w:color="auto"/>
        <w:right w:val="none" w:sz="0" w:space="0" w:color="auto"/>
      </w:divBdr>
    </w:div>
    <w:div w:id="1213924245">
      <w:bodyDiv w:val="1"/>
      <w:marLeft w:val="0"/>
      <w:marRight w:val="0"/>
      <w:marTop w:val="0"/>
      <w:marBottom w:val="0"/>
      <w:divBdr>
        <w:top w:val="none" w:sz="0" w:space="0" w:color="auto"/>
        <w:left w:val="none" w:sz="0" w:space="0" w:color="auto"/>
        <w:bottom w:val="none" w:sz="0" w:space="0" w:color="auto"/>
        <w:right w:val="none" w:sz="0" w:space="0" w:color="auto"/>
      </w:divBdr>
    </w:div>
    <w:div w:id="1213925076">
      <w:bodyDiv w:val="1"/>
      <w:marLeft w:val="0"/>
      <w:marRight w:val="0"/>
      <w:marTop w:val="0"/>
      <w:marBottom w:val="0"/>
      <w:divBdr>
        <w:top w:val="none" w:sz="0" w:space="0" w:color="auto"/>
        <w:left w:val="none" w:sz="0" w:space="0" w:color="auto"/>
        <w:bottom w:val="none" w:sz="0" w:space="0" w:color="auto"/>
        <w:right w:val="none" w:sz="0" w:space="0" w:color="auto"/>
      </w:divBdr>
    </w:div>
    <w:div w:id="1213929216">
      <w:bodyDiv w:val="1"/>
      <w:marLeft w:val="0"/>
      <w:marRight w:val="0"/>
      <w:marTop w:val="0"/>
      <w:marBottom w:val="0"/>
      <w:divBdr>
        <w:top w:val="none" w:sz="0" w:space="0" w:color="auto"/>
        <w:left w:val="none" w:sz="0" w:space="0" w:color="auto"/>
        <w:bottom w:val="none" w:sz="0" w:space="0" w:color="auto"/>
        <w:right w:val="none" w:sz="0" w:space="0" w:color="auto"/>
      </w:divBdr>
    </w:div>
    <w:div w:id="1214149332">
      <w:bodyDiv w:val="1"/>
      <w:marLeft w:val="0"/>
      <w:marRight w:val="0"/>
      <w:marTop w:val="0"/>
      <w:marBottom w:val="0"/>
      <w:divBdr>
        <w:top w:val="none" w:sz="0" w:space="0" w:color="auto"/>
        <w:left w:val="none" w:sz="0" w:space="0" w:color="auto"/>
        <w:bottom w:val="none" w:sz="0" w:space="0" w:color="auto"/>
        <w:right w:val="none" w:sz="0" w:space="0" w:color="auto"/>
      </w:divBdr>
    </w:div>
    <w:div w:id="1214192446">
      <w:bodyDiv w:val="1"/>
      <w:marLeft w:val="0"/>
      <w:marRight w:val="0"/>
      <w:marTop w:val="0"/>
      <w:marBottom w:val="0"/>
      <w:divBdr>
        <w:top w:val="none" w:sz="0" w:space="0" w:color="auto"/>
        <w:left w:val="none" w:sz="0" w:space="0" w:color="auto"/>
        <w:bottom w:val="none" w:sz="0" w:space="0" w:color="auto"/>
        <w:right w:val="none" w:sz="0" w:space="0" w:color="auto"/>
      </w:divBdr>
    </w:div>
    <w:div w:id="1214345575">
      <w:bodyDiv w:val="1"/>
      <w:marLeft w:val="0"/>
      <w:marRight w:val="0"/>
      <w:marTop w:val="0"/>
      <w:marBottom w:val="0"/>
      <w:divBdr>
        <w:top w:val="none" w:sz="0" w:space="0" w:color="auto"/>
        <w:left w:val="none" w:sz="0" w:space="0" w:color="auto"/>
        <w:bottom w:val="none" w:sz="0" w:space="0" w:color="auto"/>
        <w:right w:val="none" w:sz="0" w:space="0" w:color="auto"/>
      </w:divBdr>
    </w:div>
    <w:div w:id="1214540282">
      <w:bodyDiv w:val="1"/>
      <w:marLeft w:val="0"/>
      <w:marRight w:val="0"/>
      <w:marTop w:val="0"/>
      <w:marBottom w:val="0"/>
      <w:divBdr>
        <w:top w:val="none" w:sz="0" w:space="0" w:color="auto"/>
        <w:left w:val="none" w:sz="0" w:space="0" w:color="auto"/>
        <w:bottom w:val="none" w:sz="0" w:space="0" w:color="auto"/>
        <w:right w:val="none" w:sz="0" w:space="0" w:color="auto"/>
      </w:divBdr>
    </w:div>
    <w:div w:id="1214587149">
      <w:bodyDiv w:val="1"/>
      <w:marLeft w:val="0"/>
      <w:marRight w:val="0"/>
      <w:marTop w:val="0"/>
      <w:marBottom w:val="0"/>
      <w:divBdr>
        <w:top w:val="none" w:sz="0" w:space="0" w:color="auto"/>
        <w:left w:val="none" w:sz="0" w:space="0" w:color="auto"/>
        <w:bottom w:val="none" w:sz="0" w:space="0" w:color="auto"/>
        <w:right w:val="none" w:sz="0" w:space="0" w:color="auto"/>
      </w:divBdr>
    </w:div>
    <w:div w:id="1214732985">
      <w:bodyDiv w:val="1"/>
      <w:marLeft w:val="0"/>
      <w:marRight w:val="0"/>
      <w:marTop w:val="0"/>
      <w:marBottom w:val="0"/>
      <w:divBdr>
        <w:top w:val="none" w:sz="0" w:space="0" w:color="auto"/>
        <w:left w:val="none" w:sz="0" w:space="0" w:color="auto"/>
        <w:bottom w:val="none" w:sz="0" w:space="0" w:color="auto"/>
        <w:right w:val="none" w:sz="0" w:space="0" w:color="auto"/>
      </w:divBdr>
    </w:div>
    <w:div w:id="1214806091">
      <w:bodyDiv w:val="1"/>
      <w:marLeft w:val="0"/>
      <w:marRight w:val="0"/>
      <w:marTop w:val="0"/>
      <w:marBottom w:val="0"/>
      <w:divBdr>
        <w:top w:val="none" w:sz="0" w:space="0" w:color="auto"/>
        <w:left w:val="none" w:sz="0" w:space="0" w:color="auto"/>
        <w:bottom w:val="none" w:sz="0" w:space="0" w:color="auto"/>
        <w:right w:val="none" w:sz="0" w:space="0" w:color="auto"/>
      </w:divBdr>
    </w:div>
    <w:div w:id="1214854917">
      <w:bodyDiv w:val="1"/>
      <w:marLeft w:val="0"/>
      <w:marRight w:val="0"/>
      <w:marTop w:val="0"/>
      <w:marBottom w:val="0"/>
      <w:divBdr>
        <w:top w:val="none" w:sz="0" w:space="0" w:color="auto"/>
        <w:left w:val="none" w:sz="0" w:space="0" w:color="auto"/>
        <w:bottom w:val="none" w:sz="0" w:space="0" w:color="auto"/>
        <w:right w:val="none" w:sz="0" w:space="0" w:color="auto"/>
      </w:divBdr>
    </w:div>
    <w:div w:id="1214925952">
      <w:bodyDiv w:val="1"/>
      <w:marLeft w:val="0"/>
      <w:marRight w:val="0"/>
      <w:marTop w:val="0"/>
      <w:marBottom w:val="0"/>
      <w:divBdr>
        <w:top w:val="none" w:sz="0" w:space="0" w:color="auto"/>
        <w:left w:val="none" w:sz="0" w:space="0" w:color="auto"/>
        <w:bottom w:val="none" w:sz="0" w:space="0" w:color="auto"/>
        <w:right w:val="none" w:sz="0" w:space="0" w:color="auto"/>
      </w:divBdr>
    </w:div>
    <w:div w:id="1215044283">
      <w:bodyDiv w:val="1"/>
      <w:marLeft w:val="0"/>
      <w:marRight w:val="0"/>
      <w:marTop w:val="0"/>
      <w:marBottom w:val="0"/>
      <w:divBdr>
        <w:top w:val="none" w:sz="0" w:space="0" w:color="auto"/>
        <w:left w:val="none" w:sz="0" w:space="0" w:color="auto"/>
        <w:bottom w:val="none" w:sz="0" w:space="0" w:color="auto"/>
        <w:right w:val="none" w:sz="0" w:space="0" w:color="auto"/>
      </w:divBdr>
    </w:div>
    <w:div w:id="1215045543">
      <w:bodyDiv w:val="1"/>
      <w:marLeft w:val="0"/>
      <w:marRight w:val="0"/>
      <w:marTop w:val="0"/>
      <w:marBottom w:val="0"/>
      <w:divBdr>
        <w:top w:val="none" w:sz="0" w:space="0" w:color="auto"/>
        <w:left w:val="none" w:sz="0" w:space="0" w:color="auto"/>
        <w:bottom w:val="none" w:sz="0" w:space="0" w:color="auto"/>
        <w:right w:val="none" w:sz="0" w:space="0" w:color="auto"/>
      </w:divBdr>
    </w:div>
    <w:div w:id="1215048167">
      <w:bodyDiv w:val="1"/>
      <w:marLeft w:val="0"/>
      <w:marRight w:val="0"/>
      <w:marTop w:val="0"/>
      <w:marBottom w:val="0"/>
      <w:divBdr>
        <w:top w:val="none" w:sz="0" w:space="0" w:color="auto"/>
        <w:left w:val="none" w:sz="0" w:space="0" w:color="auto"/>
        <w:bottom w:val="none" w:sz="0" w:space="0" w:color="auto"/>
        <w:right w:val="none" w:sz="0" w:space="0" w:color="auto"/>
      </w:divBdr>
    </w:div>
    <w:div w:id="1215197795">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653475">
      <w:bodyDiv w:val="1"/>
      <w:marLeft w:val="0"/>
      <w:marRight w:val="0"/>
      <w:marTop w:val="0"/>
      <w:marBottom w:val="0"/>
      <w:divBdr>
        <w:top w:val="none" w:sz="0" w:space="0" w:color="auto"/>
        <w:left w:val="none" w:sz="0" w:space="0" w:color="auto"/>
        <w:bottom w:val="none" w:sz="0" w:space="0" w:color="auto"/>
        <w:right w:val="none" w:sz="0" w:space="0" w:color="auto"/>
      </w:divBdr>
    </w:div>
    <w:div w:id="1215778560">
      <w:bodyDiv w:val="1"/>
      <w:marLeft w:val="0"/>
      <w:marRight w:val="0"/>
      <w:marTop w:val="0"/>
      <w:marBottom w:val="0"/>
      <w:divBdr>
        <w:top w:val="none" w:sz="0" w:space="0" w:color="auto"/>
        <w:left w:val="none" w:sz="0" w:space="0" w:color="auto"/>
        <w:bottom w:val="none" w:sz="0" w:space="0" w:color="auto"/>
        <w:right w:val="none" w:sz="0" w:space="0" w:color="auto"/>
      </w:divBdr>
    </w:div>
    <w:div w:id="1215854514">
      <w:bodyDiv w:val="1"/>
      <w:marLeft w:val="0"/>
      <w:marRight w:val="0"/>
      <w:marTop w:val="0"/>
      <w:marBottom w:val="0"/>
      <w:divBdr>
        <w:top w:val="none" w:sz="0" w:space="0" w:color="auto"/>
        <w:left w:val="none" w:sz="0" w:space="0" w:color="auto"/>
        <w:bottom w:val="none" w:sz="0" w:space="0" w:color="auto"/>
        <w:right w:val="none" w:sz="0" w:space="0" w:color="auto"/>
      </w:divBdr>
    </w:div>
    <w:div w:id="1216040064">
      <w:bodyDiv w:val="1"/>
      <w:marLeft w:val="0"/>
      <w:marRight w:val="0"/>
      <w:marTop w:val="0"/>
      <w:marBottom w:val="0"/>
      <w:divBdr>
        <w:top w:val="none" w:sz="0" w:space="0" w:color="auto"/>
        <w:left w:val="none" w:sz="0" w:space="0" w:color="auto"/>
        <w:bottom w:val="none" w:sz="0" w:space="0" w:color="auto"/>
        <w:right w:val="none" w:sz="0" w:space="0" w:color="auto"/>
      </w:divBdr>
    </w:div>
    <w:div w:id="1216043957">
      <w:bodyDiv w:val="1"/>
      <w:marLeft w:val="0"/>
      <w:marRight w:val="0"/>
      <w:marTop w:val="0"/>
      <w:marBottom w:val="0"/>
      <w:divBdr>
        <w:top w:val="none" w:sz="0" w:space="0" w:color="auto"/>
        <w:left w:val="none" w:sz="0" w:space="0" w:color="auto"/>
        <w:bottom w:val="none" w:sz="0" w:space="0" w:color="auto"/>
        <w:right w:val="none" w:sz="0" w:space="0" w:color="auto"/>
      </w:divBdr>
    </w:div>
    <w:div w:id="1216312632">
      <w:bodyDiv w:val="1"/>
      <w:marLeft w:val="0"/>
      <w:marRight w:val="0"/>
      <w:marTop w:val="0"/>
      <w:marBottom w:val="0"/>
      <w:divBdr>
        <w:top w:val="none" w:sz="0" w:space="0" w:color="auto"/>
        <w:left w:val="none" w:sz="0" w:space="0" w:color="auto"/>
        <w:bottom w:val="none" w:sz="0" w:space="0" w:color="auto"/>
        <w:right w:val="none" w:sz="0" w:space="0" w:color="auto"/>
      </w:divBdr>
    </w:div>
    <w:div w:id="1216548906">
      <w:bodyDiv w:val="1"/>
      <w:marLeft w:val="0"/>
      <w:marRight w:val="0"/>
      <w:marTop w:val="0"/>
      <w:marBottom w:val="0"/>
      <w:divBdr>
        <w:top w:val="none" w:sz="0" w:space="0" w:color="auto"/>
        <w:left w:val="none" w:sz="0" w:space="0" w:color="auto"/>
        <w:bottom w:val="none" w:sz="0" w:space="0" w:color="auto"/>
        <w:right w:val="none" w:sz="0" w:space="0" w:color="auto"/>
      </w:divBdr>
    </w:div>
    <w:div w:id="1216895882">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64321">
      <w:bodyDiv w:val="1"/>
      <w:marLeft w:val="0"/>
      <w:marRight w:val="0"/>
      <w:marTop w:val="0"/>
      <w:marBottom w:val="0"/>
      <w:divBdr>
        <w:top w:val="none" w:sz="0" w:space="0" w:color="auto"/>
        <w:left w:val="none" w:sz="0" w:space="0" w:color="auto"/>
        <w:bottom w:val="none" w:sz="0" w:space="0" w:color="auto"/>
        <w:right w:val="none" w:sz="0" w:space="0" w:color="auto"/>
      </w:divBdr>
    </w:div>
    <w:div w:id="1217352477">
      <w:bodyDiv w:val="1"/>
      <w:marLeft w:val="0"/>
      <w:marRight w:val="0"/>
      <w:marTop w:val="0"/>
      <w:marBottom w:val="0"/>
      <w:divBdr>
        <w:top w:val="none" w:sz="0" w:space="0" w:color="auto"/>
        <w:left w:val="none" w:sz="0" w:space="0" w:color="auto"/>
        <w:bottom w:val="none" w:sz="0" w:space="0" w:color="auto"/>
        <w:right w:val="none" w:sz="0" w:space="0" w:color="auto"/>
      </w:divBdr>
    </w:div>
    <w:div w:id="1217619796">
      <w:bodyDiv w:val="1"/>
      <w:marLeft w:val="0"/>
      <w:marRight w:val="0"/>
      <w:marTop w:val="0"/>
      <w:marBottom w:val="0"/>
      <w:divBdr>
        <w:top w:val="none" w:sz="0" w:space="0" w:color="auto"/>
        <w:left w:val="none" w:sz="0" w:space="0" w:color="auto"/>
        <w:bottom w:val="none" w:sz="0" w:space="0" w:color="auto"/>
        <w:right w:val="none" w:sz="0" w:space="0" w:color="auto"/>
      </w:divBdr>
    </w:div>
    <w:div w:id="1217623655">
      <w:bodyDiv w:val="1"/>
      <w:marLeft w:val="0"/>
      <w:marRight w:val="0"/>
      <w:marTop w:val="0"/>
      <w:marBottom w:val="0"/>
      <w:divBdr>
        <w:top w:val="none" w:sz="0" w:space="0" w:color="auto"/>
        <w:left w:val="none" w:sz="0" w:space="0" w:color="auto"/>
        <w:bottom w:val="none" w:sz="0" w:space="0" w:color="auto"/>
        <w:right w:val="none" w:sz="0" w:space="0" w:color="auto"/>
      </w:divBdr>
    </w:div>
    <w:div w:id="1217813743">
      <w:bodyDiv w:val="1"/>
      <w:marLeft w:val="0"/>
      <w:marRight w:val="0"/>
      <w:marTop w:val="0"/>
      <w:marBottom w:val="0"/>
      <w:divBdr>
        <w:top w:val="none" w:sz="0" w:space="0" w:color="auto"/>
        <w:left w:val="none" w:sz="0" w:space="0" w:color="auto"/>
        <w:bottom w:val="none" w:sz="0" w:space="0" w:color="auto"/>
        <w:right w:val="none" w:sz="0" w:space="0" w:color="auto"/>
      </w:divBdr>
    </w:div>
    <w:div w:id="1217861622">
      <w:bodyDiv w:val="1"/>
      <w:marLeft w:val="0"/>
      <w:marRight w:val="0"/>
      <w:marTop w:val="0"/>
      <w:marBottom w:val="0"/>
      <w:divBdr>
        <w:top w:val="none" w:sz="0" w:space="0" w:color="auto"/>
        <w:left w:val="none" w:sz="0" w:space="0" w:color="auto"/>
        <w:bottom w:val="none" w:sz="0" w:space="0" w:color="auto"/>
        <w:right w:val="none" w:sz="0" w:space="0" w:color="auto"/>
      </w:divBdr>
    </w:div>
    <w:div w:id="1218055642">
      <w:bodyDiv w:val="1"/>
      <w:marLeft w:val="0"/>
      <w:marRight w:val="0"/>
      <w:marTop w:val="0"/>
      <w:marBottom w:val="0"/>
      <w:divBdr>
        <w:top w:val="none" w:sz="0" w:space="0" w:color="auto"/>
        <w:left w:val="none" w:sz="0" w:space="0" w:color="auto"/>
        <w:bottom w:val="none" w:sz="0" w:space="0" w:color="auto"/>
        <w:right w:val="none" w:sz="0" w:space="0" w:color="auto"/>
      </w:divBdr>
    </w:div>
    <w:div w:id="1218198623">
      <w:bodyDiv w:val="1"/>
      <w:marLeft w:val="0"/>
      <w:marRight w:val="0"/>
      <w:marTop w:val="0"/>
      <w:marBottom w:val="0"/>
      <w:divBdr>
        <w:top w:val="none" w:sz="0" w:space="0" w:color="auto"/>
        <w:left w:val="none" w:sz="0" w:space="0" w:color="auto"/>
        <w:bottom w:val="none" w:sz="0" w:space="0" w:color="auto"/>
        <w:right w:val="none" w:sz="0" w:space="0" w:color="auto"/>
      </w:divBdr>
    </w:div>
    <w:div w:id="1218319426">
      <w:bodyDiv w:val="1"/>
      <w:marLeft w:val="0"/>
      <w:marRight w:val="0"/>
      <w:marTop w:val="0"/>
      <w:marBottom w:val="0"/>
      <w:divBdr>
        <w:top w:val="none" w:sz="0" w:space="0" w:color="auto"/>
        <w:left w:val="none" w:sz="0" w:space="0" w:color="auto"/>
        <w:bottom w:val="none" w:sz="0" w:space="0" w:color="auto"/>
        <w:right w:val="none" w:sz="0" w:space="0" w:color="auto"/>
      </w:divBdr>
    </w:div>
    <w:div w:id="1218467745">
      <w:bodyDiv w:val="1"/>
      <w:marLeft w:val="0"/>
      <w:marRight w:val="0"/>
      <w:marTop w:val="0"/>
      <w:marBottom w:val="0"/>
      <w:divBdr>
        <w:top w:val="none" w:sz="0" w:space="0" w:color="auto"/>
        <w:left w:val="none" w:sz="0" w:space="0" w:color="auto"/>
        <w:bottom w:val="none" w:sz="0" w:space="0" w:color="auto"/>
        <w:right w:val="none" w:sz="0" w:space="0" w:color="auto"/>
      </w:divBdr>
    </w:div>
    <w:div w:id="1218467989">
      <w:bodyDiv w:val="1"/>
      <w:marLeft w:val="0"/>
      <w:marRight w:val="0"/>
      <w:marTop w:val="0"/>
      <w:marBottom w:val="0"/>
      <w:divBdr>
        <w:top w:val="none" w:sz="0" w:space="0" w:color="auto"/>
        <w:left w:val="none" w:sz="0" w:space="0" w:color="auto"/>
        <w:bottom w:val="none" w:sz="0" w:space="0" w:color="auto"/>
        <w:right w:val="none" w:sz="0" w:space="0" w:color="auto"/>
      </w:divBdr>
    </w:div>
    <w:div w:id="1218473725">
      <w:bodyDiv w:val="1"/>
      <w:marLeft w:val="0"/>
      <w:marRight w:val="0"/>
      <w:marTop w:val="0"/>
      <w:marBottom w:val="0"/>
      <w:divBdr>
        <w:top w:val="none" w:sz="0" w:space="0" w:color="auto"/>
        <w:left w:val="none" w:sz="0" w:space="0" w:color="auto"/>
        <w:bottom w:val="none" w:sz="0" w:space="0" w:color="auto"/>
        <w:right w:val="none" w:sz="0" w:space="0" w:color="auto"/>
      </w:divBdr>
    </w:div>
    <w:div w:id="1218589254">
      <w:bodyDiv w:val="1"/>
      <w:marLeft w:val="0"/>
      <w:marRight w:val="0"/>
      <w:marTop w:val="0"/>
      <w:marBottom w:val="0"/>
      <w:divBdr>
        <w:top w:val="none" w:sz="0" w:space="0" w:color="auto"/>
        <w:left w:val="none" w:sz="0" w:space="0" w:color="auto"/>
        <w:bottom w:val="none" w:sz="0" w:space="0" w:color="auto"/>
        <w:right w:val="none" w:sz="0" w:space="0" w:color="auto"/>
      </w:divBdr>
    </w:div>
    <w:div w:id="1218660985">
      <w:bodyDiv w:val="1"/>
      <w:marLeft w:val="0"/>
      <w:marRight w:val="0"/>
      <w:marTop w:val="0"/>
      <w:marBottom w:val="0"/>
      <w:divBdr>
        <w:top w:val="none" w:sz="0" w:space="0" w:color="auto"/>
        <w:left w:val="none" w:sz="0" w:space="0" w:color="auto"/>
        <w:bottom w:val="none" w:sz="0" w:space="0" w:color="auto"/>
        <w:right w:val="none" w:sz="0" w:space="0" w:color="auto"/>
      </w:divBdr>
    </w:div>
    <w:div w:id="1218662182">
      <w:bodyDiv w:val="1"/>
      <w:marLeft w:val="0"/>
      <w:marRight w:val="0"/>
      <w:marTop w:val="0"/>
      <w:marBottom w:val="0"/>
      <w:divBdr>
        <w:top w:val="none" w:sz="0" w:space="0" w:color="auto"/>
        <w:left w:val="none" w:sz="0" w:space="0" w:color="auto"/>
        <w:bottom w:val="none" w:sz="0" w:space="0" w:color="auto"/>
        <w:right w:val="none" w:sz="0" w:space="0" w:color="auto"/>
      </w:divBdr>
    </w:div>
    <w:div w:id="1218665588">
      <w:bodyDiv w:val="1"/>
      <w:marLeft w:val="0"/>
      <w:marRight w:val="0"/>
      <w:marTop w:val="0"/>
      <w:marBottom w:val="0"/>
      <w:divBdr>
        <w:top w:val="none" w:sz="0" w:space="0" w:color="auto"/>
        <w:left w:val="none" w:sz="0" w:space="0" w:color="auto"/>
        <w:bottom w:val="none" w:sz="0" w:space="0" w:color="auto"/>
        <w:right w:val="none" w:sz="0" w:space="0" w:color="auto"/>
      </w:divBdr>
    </w:div>
    <w:div w:id="1218668295">
      <w:bodyDiv w:val="1"/>
      <w:marLeft w:val="0"/>
      <w:marRight w:val="0"/>
      <w:marTop w:val="0"/>
      <w:marBottom w:val="0"/>
      <w:divBdr>
        <w:top w:val="none" w:sz="0" w:space="0" w:color="auto"/>
        <w:left w:val="none" w:sz="0" w:space="0" w:color="auto"/>
        <w:bottom w:val="none" w:sz="0" w:space="0" w:color="auto"/>
        <w:right w:val="none" w:sz="0" w:space="0" w:color="auto"/>
      </w:divBdr>
    </w:div>
    <w:div w:id="1218708232">
      <w:bodyDiv w:val="1"/>
      <w:marLeft w:val="0"/>
      <w:marRight w:val="0"/>
      <w:marTop w:val="0"/>
      <w:marBottom w:val="0"/>
      <w:divBdr>
        <w:top w:val="none" w:sz="0" w:space="0" w:color="auto"/>
        <w:left w:val="none" w:sz="0" w:space="0" w:color="auto"/>
        <w:bottom w:val="none" w:sz="0" w:space="0" w:color="auto"/>
        <w:right w:val="none" w:sz="0" w:space="0" w:color="auto"/>
      </w:divBdr>
    </w:div>
    <w:div w:id="1218709140">
      <w:bodyDiv w:val="1"/>
      <w:marLeft w:val="0"/>
      <w:marRight w:val="0"/>
      <w:marTop w:val="0"/>
      <w:marBottom w:val="0"/>
      <w:divBdr>
        <w:top w:val="none" w:sz="0" w:space="0" w:color="auto"/>
        <w:left w:val="none" w:sz="0" w:space="0" w:color="auto"/>
        <w:bottom w:val="none" w:sz="0" w:space="0" w:color="auto"/>
        <w:right w:val="none" w:sz="0" w:space="0" w:color="auto"/>
      </w:divBdr>
    </w:div>
    <w:div w:id="1218711130">
      <w:bodyDiv w:val="1"/>
      <w:marLeft w:val="0"/>
      <w:marRight w:val="0"/>
      <w:marTop w:val="0"/>
      <w:marBottom w:val="0"/>
      <w:divBdr>
        <w:top w:val="none" w:sz="0" w:space="0" w:color="auto"/>
        <w:left w:val="none" w:sz="0" w:space="0" w:color="auto"/>
        <w:bottom w:val="none" w:sz="0" w:space="0" w:color="auto"/>
        <w:right w:val="none" w:sz="0" w:space="0" w:color="auto"/>
      </w:divBdr>
    </w:div>
    <w:div w:id="1218735965">
      <w:bodyDiv w:val="1"/>
      <w:marLeft w:val="0"/>
      <w:marRight w:val="0"/>
      <w:marTop w:val="0"/>
      <w:marBottom w:val="0"/>
      <w:divBdr>
        <w:top w:val="none" w:sz="0" w:space="0" w:color="auto"/>
        <w:left w:val="none" w:sz="0" w:space="0" w:color="auto"/>
        <w:bottom w:val="none" w:sz="0" w:space="0" w:color="auto"/>
        <w:right w:val="none" w:sz="0" w:space="0" w:color="auto"/>
      </w:divBdr>
    </w:div>
    <w:div w:id="1218853833">
      <w:bodyDiv w:val="1"/>
      <w:marLeft w:val="0"/>
      <w:marRight w:val="0"/>
      <w:marTop w:val="0"/>
      <w:marBottom w:val="0"/>
      <w:divBdr>
        <w:top w:val="none" w:sz="0" w:space="0" w:color="auto"/>
        <w:left w:val="none" w:sz="0" w:space="0" w:color="auto"/>
        <w:bottom w:val="none" w:sz="0" w:space="0" w:color="auto"/>
        <w:right w:val="none" w:sz="0" w:space="0" w:color="auto"/>
      </w:divBdr>
    </w:div>
    <w:div w:id="1218856172">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4689">
      <w:bodyDiv w:val="1"/>
      <w:marLeft w:val="0"/>
      <w:marRight w:val="0"/>
      <w:marTop w:val="0"/>
      <w:marBottom w:val="0"/>
      <w:divBdr>
        <w:top w:val="none" w:sz="0" w:space="0" w:color="auto"/>
        <w:left w:val="none" w:sz="0" w:space="0" w:color="auto"/>
        <w:bottom w:val="none" w:sz="0" w:space="0" w:color="auto"/>
        <w:right w:val="none" w:sz="0" w:space="0" w:color="auto"/>
      </w:divBdr>
    </w:div>
    <w:div w:id="1218936218">
      <w:bodyDiv w:val="1"/>
      <w:marLeft w:val="0"/>
      <w:marRight w:val="0"/>
      <w:marTop w:val="0"/>
      <w:marBottom w:val="0"/>
      <w:divBdr>
        <w:top w:val="none" w:sz="0" w:space="0" w:color="auto"/>
        <w:left w:val="none" w:sz="0" w:space="0" w:color="auto"/>
        <w:bottom w:val="none" w:sz="0" w:space="0" w:color="auto"/>
        <w:right w:val="none" w:sz="0" w:space="0" w:color="auto"/>
      </w:divBdr>
    </w:div>
    <w:div w:id="1219054535">
      <w:bodyDiv w:val="1"/>
      <w:marLeft w:val="0"/>
      <w:marRight w:val="0"/>
      <w:marTop w:val="0"/>
      <w:marBottom w:val="0"/>
      <w:divBdr>
        <w:top w:val="none" w:sz="0" w:space="0" w:color="auto"/>
        <w:left w:val="none" w:sz="0" w:space="0" w:color="auto"/>
        <w:bottom w:val="none" w:sz="0" w:space="0" w:color="auto"/>
        <w:right w:val="none" w:sz="0" w:space="0" w:color="auto"/>
      </w:divBdr>
    </w:div>
    <w:div w:id="1219122460">
      <w:bodyDiv w:val="1"/>
      <w:marLeft w:val="0"/>
      <w:marRight w:val="0"/>
      <w:marTop w:val="0"/>
      <w:marBottom w:val="0"/>
      <w:divBdr>
        <w:top w:val="none" w:sz="0" w:space="0" w:color="auto"/>
        <w:left w:val="none" w:sz="0" w:space="0" w:color="auto"/>
        <w:bottom w:val="none" w:sz="0" w:space="0" w:color="auto"/>
        <w:right w:val="none" w:sz="0" w:space="0" w:color="auto"/>
      </w:divBdr>
    </w:div>
    <w:div w:id="1219586991">
      <w:bodyDiv w:val="1"/>
      <w:marLeft w:val="0"/>
      <w:marRight w:val="0"/>
      <w:marTop w:val="0"/>
      <w:marBottom w:val="0"/>
      <w:divBdr>
        <w:top w:val="none" w:sz="0" w:space="0" w:color="auto"/>
        <w:left w:val="none" w:sz="0" w:space="0" w:color="auto"/>
        <w:bottom w:val="none" w:sz="0" w:space="0" w:color="auto"/>
        <w:right w:val="none" w:sz="0" w:space="0" w:color="auto"/>
      </w:divBdr>
    </w:div>
    <w:div w:id="1219587640">
      <w:bodyDiv w:val="1"/>
      <w:marLeft w:val="0"/>
      <w:marRight w:val="0"/>
      <w:marTop w:val="0"/>
      <w:marBottom w:val="0"/>
      <w:divBdr>
        <w:top w:val="none" w:sz="0" w:space="0" w:color="auto"/>
        <w:left w:val="none" w:sz="0" w:space="0" w:color="auto"/>
        <w:bottom w:val="none" w:sz="0" w:space="0" w:color="auto"/>
        <w:right w:val="none" w:sz="0" w:space="0" w:color="auto"/>
      </w:divBdr>
    </w:div>
    <w:div w:id="1219627425">
      <w:bodyDiv w:val="1"/>
      <w:marLeft w:val="0"/>
      <w:marRight w:val="0"/>
      <w:marTop w:val="0"/>
      <w:marBottom w:val="0"/>
      <w:divBdr>
        <w:top w:val="none" w:sz="0" w:space="0" w:color="auto"/>
        <w:left w:val="none" w:sz="0" w:space="0" w:color="auto"/>
        <w:bottom w:val="none" w:sz="0" w:space="0" w:color="auto"/>
        <w:right w:val="none" w:sz="0" w:space="0" w:color="auto"/>
      </w:divBdr>
    </w:div>
    <w:div w:id="1219704198">
      <w:bodyDiv w:val="1"/>
      <w:marLeft w:val="0"/>
      <w:marRight w:val="0"/>
      <w:marTop w:val="0"/>
      <w:marBottom w:val="0"/>
      <w:divBdr>
        <w:top w:val="none" w:sz="0" w:space="0" w:color="auto"/>
        <w:left w:val="none" w:sz="0" w:space="0" w:color="auto"/>
        <w:bottom w:val="none" w:sz="0" w:space="0" w:color="auto"/>
        <w:right w:val="none" w:sz="0" w:space="0" w:color="auto"/>
      </w:divBdr>
    </w:div>
    <w:div w:id="1219783728">
      <w:bodyDiv w:val="1"/>
      <w:marLeft w:val="0"/>
      <w:marRight w:val="0"/>
      <w:marTop w:val="0"/>
      <w:marBottom w:val="0"/>
      <w:divBdr>
        <w:top w:val="none" w:sz="0" w:space="0" w:color="auto"/>
        <w:left w:val="none" w:sz="0" w:space="0" w:color="auto"/>
        <w:bottom w:val="none" w:sz="0" w:space="0" w:color="auto"/>
        <w:right w:val="none" w:sz="0" w:space="0" w:color="auto"/>
      </w:divBdr>
    </w:div>
    <w:div w:id="1219898814">
      <w:bodyDiv w:val="1"/>
      <w:marLeft w:val="0"/>
      <w:marRight w:val="0"/>
      <w:marTop w:val="0"/>
      <w:marBottom w:val="0"/>
      <w:divBdr>
        <w:top w:val="none" w:sz="0" w:space="0" w:color="auto"/>
        <w:left w:val="none" w:sz="0" w:space="0" w:color="auto"/>
        <w:bottom w:val="none" w:sz="0" w:space="0" w:color="auto"/>
        <w:right w:val="none" w:sz="0" w:space="0" w:color="auto"/>
      </w:divBdr>
    </w:div>
    <w:div w:id="1220050518">
      <w:bodyDiv w:val="1"/>
      <w:marLeft w:val="0"/>
      <w:marRight w:val="0"/>
      <w:marTop w:val="0"/>
      <w:marBottom w:val="0"/>
      <w:divBdr>
        <w:top w:val="none" w:sz="0" w:space="0" w:color="auto"/>
        <w:left w:val="none" w:sz="0" w:space="0" w:color="auto"/>
        <w:bottom w:val="none" w:sz="0" w:space="0" w:color="auto"/>
        <w:right w:val="none" w:sz="0" w:space="0" w:color="auto"/>
      </w:divBdr>
    </w:div>
    <w:div w:id="1220170817">
      <w:bodyDiv w:val="1"/>
      <w:marLeft w:val="0"/>
      <w:marRight w:val="0"/>
      <w:marTop w:val="0"/>
      <w:marBottom w:val="0"/>
      <w:divBdr>
        <w:top w:val="none" w:sz="0" w:space="0" w:color="auto"/>
        <w:left w:val="none" w:sz="0" w:space="0" w:color="auto"/>
        <w:bottom w:val="none" w:sz="0" w:space="0" w:color="auto"/>
        <w:right w:val="none" w:sz="0" w:space="0" w:color="auto"/>
      </w:divBdr>
    </w:div>
    <w:div w:id="1220245054">
      <w:bodyDiv w:val="1"/>
      <w:marLeft w:val="0"/>
      <w:marRight w:val="0"/>
      <w:marTop w:val="0"/>
      <w:marBottom w:val="0"/>
      <w:divBdr>
        <w:top w:val="none" w:sz="0" w:space="0" w:color="auto"/>
        <w:left w:val="none" w:sz="0" w:space="0" w:color="auto"/>
        <w:bottom w:val="none" w:sz="0" w:space="0" w:color="auto"/>
        <w:right w:val="none" w:sz="0" w:space="0" w:color="auto"/>
      </w:divBdr>
    </w:div>
    <w:div w:id="1220509521">
      <w:bodyDiv w:val="1"/>
      <w:marLeft w:val="0"/>
      <w:marRight w:val="0"/>
      <w:marTop w:val="0"/>
      <w:marBottom w:val="0"/>
      <w:divBdr>
        <w:top w:val="none" w:sz="0" w:space="0" w:color="auto"/>
        <w:left w:val="none" w:sz="0" w:space="0" w:color="auto"/>
        <w:bottom w:val="none" w:sz="0" w:space="0" w:color="auto"/>
        <w:right w:val="none" w:sz="0" w:space="0" w:color="auto"/>
      </w:divBdr>
    </w:div>
    <w:div w:id="1220553566">
      <w:bodyDiv w:val="1"/>
      <w:marLeft w:val="0"/>
      <w:marRight w:val="0"/>
      <w:marTop w:val="0"/>
      <w:marBottom w:val="0"/>
      <w:divBdr>
        <w:top w:val="none" w:sz="0" w:space="0" w:color="auto"/>
        <w:left w:val="none" w:sz="0" w:space="0" w:color="auto"/>
        <w:bottom w:val="none" w:sz="0" w:space="0" w:color="auto"/>
        <w:right w:val="none" w:sz="0" w:space="0" w:color="auto"/>
      </w:divBdr>
    </w:div>
    <w:div w:id="1220674633">
      <w:bodyDiv w:val="1"/>
      <w:marLeft w:val="0"/>
      <w:marRight w:val="0"/>
      <w:marTop w:val="0"/>
      <w:marBottom w:val="0"/>
      <w:divBdr>
        <w:top w:val="none" w:sz="0" w:space="0" w:color="auto"/>
        <w:left w:val="none" w:sz="0" w:space="0" w:color="auto"/>
        <w:bottom w:val="none" w:sz="0" w:space="0" w:color="auto"/>
        <w:right w:val="none" w:sz="0" w:space="0" w:color="auto"/>
      </w:divBdr>
    </w:div>
    <w:div w:id="1220825728">
      <w:bodyDiv w:val="1"/>
      <w:marLeft w:val="0"/>
      <w:marRight w:val="0"/>
      <w:marTop w:val="0"/>
      <w:marBottom w:val="0"/>
      <w:divBdr>
        <w:top w:val="none" w:sz="0" w:space="0" w:color="auto"/>
        <w:left w:val="none" w:sz="0" w:space="0" w:color="auto"/>
        <w:bottom w:val="none" w:sz="0" w:space="0" w:color="auto"/>
        <w:right w:val="none" w:sz="0" w:space="0" w:color="auto"/>
      </w:divBdr>
    </w:div>
    <w:div w:id="1220944075">
      <w:bodyDiv w:val="1"/>
      <w:marLeft w:val="0"/>
      <w:marRight w:val="0"/>
      <w:marTop w:val="0"/>
      <w:marBottom w:val="0"/>
      <w:divBdr>
        <w:top w:val="none" w:sz="0" w:space="0" w:color="auto"/>
        <w:left w:val="none" w:sz="0" w:space="0" w:color="auto"/>
        <w:bottom w:val="none" w:sz="0" w:space="0" w:color="auto"/>
        <w:right w:val="none" w:sz="0" w:space="0" w:color="auto"/>
      </w:divBdr>
    </w:div>
    <w:div w:id="1221014346">
      <w:bodyDiv w:val="1"/>
      <w:marLeft w:val="0"/>
      <w:marRight w:val="0"/>
      <w:marTop w:val="0"/>
      <w:marBottom w:val="0"/>
      <w:divBdr>
        <w:top w:val="none" w:sz="0" w:space="0" w:color="auto"/>
        <w:left w:val="none" w:sz="0" w:space="0" w:color="auto"/>
        <w:bottom w:val="none" w:sz="0" w:space="0" w:color="auto"/>
        <w:right w:val="none" w:sz="0" w:space="0" w:color="auto"/>
      </w:divBdr>
    </w:div>
    <w:div w:id="1221136505">
      <w:bodyDiv w:val="1"/>
      <w:marLeft w:val="0"/>
      <w:marRight w:val="0"/>
      <w:marTop w:val="0"/>
      <w:marBottom w:val="0"/>
      <w:divBdr>
        <w:top w:val="none" w:sz="0" w:space="0" w:color="auto"/>
        <w:left w:val="none" w:sz="0" w:space="0" w:color="auto"/>
        <w:bottom w:val="none" w:sz="0" w:space="0" w:color="auto"/>
        <w:right w:val="none" w:sz="0" w:space="0" w:color="auto"/>
      </w:divBdr>
    </w:div>
    <w:div w:id="1221164550">
      <w:bodyDiv w:val="1"/>
      <w:marLeft w:val="0"/>
      <w:marRight w:val="0"/>
      <w:marTop w:val="0"/>
      <w:marBottom w:val="0"/>
      <w:divBdr>
        <w:top w:val="none" w:sz="0" w:space="0" w:color="auto"/>
        <w:left w:val="none" w:sz="0" w:space="0" w:color="auto"/>
        <w:bottom w:val="none" w:sz="0" w:space="0" w:color="auto"/>
        <w:right w:val="none" w:sz="0" w:space="0" w:color="auto"/>
      </w:divBdr>
    </w:div>
    <w:div w:id="1221207324">
      <w:bodyDiv w:val="1"/>
      <w:marLeft w:val="0"/>
      <w:marRight w:val="0"/>
      <w:marTop w:val="0"/>
      <w:marBottom w:val="0"/>
      <w:divBdr>
        <w:top w:val="none" w:sz="0" w:space="0" w:color="auto"/>
        <w:left w:val="none" w:sz="0" w:space="0" w:color="auto"/>
        <w:bottom w:val="none" w:sz="0" w:space="0" w:color="auto"/>
        <w:right w:val="none" w:sz="0" w:space="0" w:color="auto"/>
      </w:divBdr>
    </w:div>
    <w:div w:id="1221331420">
      <w:bodyDiv w:val="1"/>
      <w:marLeft w:val="0"/>
      <w:marRight w:val="0"/>
      <w:marTop w:val="0"/>
      <w:marBottom w:val="0"/>
      <w:divBdr>
        <w:top w:val="none" w:sz="0" w:space="0" w:color="auto"/>
        <w:left w:val="none" w:sz="0" w:space="0" w:color="auto"/>
        <w:bottom w:val="none" w:sz="0" w:space="0" w:color="auto"/>
        <w:right w:val="none" w:sz="0" w:space="0" w:color="auto"/>
      </w:divBdr>
    </w:div>
    <w:div w:id="1221550540">
      <w:bodyDiv w:val="1"/>
      <w:marLeft w:val="0"/>
      <w:marRight w:val="0"/>
      <w:marTop w:val="0"/>
      <w:marBottom w:val="0"/>
      <w:divBdr>
        <w:top w:val="none" w:sz="0" w:space="0" w:color="auto"/>
        <w:left w:val="none" w:sz="0" w:space="0" w:color="auto"/>
        <w:bottom w:val="none" w:sz="0" w:space="0" w:color="auto"/>
        <w:right w:val="none" w:sz="0" w:space="0" w:color="auto"/>
      </w:divBdr>
    </w:div>
    <w:div w:id="1221819954">
      <w:bodyDiv w:val="1"/>
      <w:marLeft w:val="0"/>
      <w:marRight w:val="0"/>
      <w:marTop w:val="0"/>
      <w:marBottom w:val="0"/>
      <w:divBdr>
        <w:top w:val="none" w:sz="0" w:space="0" w:color="auto"/>
        <w:left w:val="none" w:sz="0" w:space="0" w:color="auto"/>
        <w:bottom w:val="none" w:sz="0" w:space="0" w:color="auto"/>
        <w:right w:val="none" w:sz="0" w:space="0" w:color="auto"/>
      </w:divBdr>
    </w:div>
    <w:div w:id="1221862860">
      <w:bodyDiv w:val="1"/>
      <w:marLeft w:val="0"/>
      <w:marRight w:val="0"/>
      <w:marTop w:val="0"/>
      <w:marBottom w:val="0"/>
      <w:divBdr>
        <w:top w:val="none" w:sz="0" w:space="0" w:color="auto"/>
        <w:left w:val="none" w:sz="0" w:space="0" w:color="auto"/>
        <w:bottom w:val="none" w:sz="0" w:space="0" w:color="auto"/>
        <w:right w:val="none" w:sz="0" w:space="0" w:color="auto"/>
      </w:divBdr>
    </w:div>
    <w:div w:id="1221867550">
      <w:bodyDiv w:val="1"/>
      <w:marLeft w:val="0"/>
      <w:marRight w:val="0"/>
      <w:marTop w:val="0"/>
      <w:marBottom w:val="0"/>
      <w:divBdr>
        <w:top w:val="none" w:sz="0" w:space="0" w:color="auto"/>
        <w:left w:val="none" w:sz="0" w:space="0" w:color="auto"/>
        <w:bottom w:val="none" w:sz="0" w:space="0" w:color="auto"/>
        <w:right w:val="none" w:sz="0" w:space="0" w:color="auto"/>
      </w:divBdr>
    </w:div>
    <w:div w:id="1222208735">
      <w:bodyDiv w:val="1"/>
      <w:marLeft w:val="0"/>
      <w:marRight w:val="0"/>
      <w:marTop w:val="0"/>
      <w:marBottom w:val="0"/>
      <w:divBdr>
        <w:top w:val="none" w:sz="0" w:space="0" w:color="auto"/>
        <w:left w:val="none" w:sz="0" w:space="0" w:color="auto"/>
        <w:bottom w:val="none" w:sz="0" w:space="0" w:color="auto"/>
        <w:right w:val="none" w:sz="0" w:space="0" w:color="auto"/>
      </w:divBdr>
    </w:div>
    <w:div w:id="1222210607">
      <w:bodyDiv w:val="1"/>
      <w:marLeft w:val="0"/>
      <w:marRight w:val="0"/>
      <w:marTop w:val="0"/>
      <w:marBottom w:val="0"/>
      <w:divBdr>
        <w:top w:val="none" w:sz="0" w:space="0" w:color="auto"/>
        <w:left w:val="none" w:sz="0" w:space="0" w:color="auto"/>
        <w:bottom w:val="none" w:sz="0" w:space="0" w:color="auto"/>
        <w:right w:val="none" w:sz="0" w:space="0" w:color="auto"/>
      </w:divBdr>
    </w:div>
    <w:div w:id="1222248907">
      <w:bodyDiv w:val="1"/>
      <w:marLeft w:val="0"/>
      <w:marRight w:val="0"/>
      <w:marTop w:val="0"/>
      <w:marBottom w:val="0"/>
      <w:divBdr>
        <w:top w:val="none" w:sz="0" w:space="0" w:color="auto"/>
        <w:left w:val="none" w:sz="0" w:space="0" w:color="auto"/>
        <w:bottom w:val="none" w:sz="0" w:space="0" w:color="auto"/>
        <w:right w:val="none" w:sz="0" w:space="0" w:color="auto"/>
      </w:divBdr>
    </w:div>
    <w:div w:id="1222323055">
      <w:bodyDiv w:val="1"/>
      <w:marLeft w:val="0"/>
      <w:marRight w:val="0"/>
      <w:marTop w:val="0"/>
      <w:marBottom w:val="0"/>
      <w:divBdr>
        <w:top w:val="none" w:sz="0" w:space="0" w:color="auto"/>
        <w:left w:val="none" w:sz="0" w:space="0" w:color="auto"/>
        <w:bottom w:val="none" w:sz="0" w:space="0" w:color="auto"/>
        <w:right w:val="none" w:sz="0" w:space="0" w:color="auto"/>
      </w:divBdr>
    </w:div>
    <w:div w:id="1222516824">
      <w:bodyDiv w:val="1"/>
      <w:marLeft w:val="0"/>
      <w:marRight w:val="0"/>
      <w:marTop w:val="0"/>
      <w:marBottom w:val="0"/>
      <w:divBdr>
        <w:top w:val="none" w:sz="0" w:space="0" w:color="auto"/>
        <w:left w:val="none" w:sz="0" w:space="0" w:color="auto"/>
        <w:bottom w:val="none" w:sz="0" w:space="0" w:color="auto"/>
        <w:right w:val="none" w:sz="0" w:space="0" w:color="auto"/>
      </w:divBdr>
    </w:div>
    <w:div w:id="1222788365">
      <w:bodyDiv w:val="1"/>
      <w:marLeft w:val="0"/>
      <w:marRight w:val="0"/>
      <w:marTop w:val="0"/>
      <w:marBottom w:val="0"/>
      <w:divBdr>
        <w:top w:val="none" w:sz="0" w:space="0" w:color="auto"/>
        <w:left w:val="none" w:sz="0" w:space="0" w:color="auto"/>
        <w:bottom w:val="none" w:sz="0" w:space="0" w:color="auto"/>
        <w:right w:val="none" w:sz="0" w:space="0" w:color="auto"/>
      </w:divBdr>
    </w:div>
    <w:div w:id="1222837029">
      <w:bodyDiv w:val="1"/>
      <w:marLeft w:val="0"/>
      <w:marRight w:val="0"/>
      <w:marTop w:val="0"/>
      <w:marBottom w:val="0"/>
      <w:divBdr>
        <w:top w:val="none" w:sz="0" w:space="0" w:color="auto"/>
        <w:left w:val="none" w:sz="0" w:space="0" w:color="auto"/>
        <w:bottom w:val="none" w:sz="0" w:space="0" w:color="auto"/>
        <w:right w:val="none" w:sz="0" w:space="0" w:color="auto"/>
      </w:divBdr>
    </w:div>
    <w:div w:id="1222860956">
      <w:bodyDiv w:val="1"/>
      <w:marLeft w:val="0"/>
      <w:marRight w:val="0"/>
      <w:marTop w:val="0"/>
      <w:marBottom w:val="0"/>
      <w:divBdr>
        <w:top w:val="none" w:sz="0" w:space="0" w:color="auto"/>
        <w:left w:val="none" w:sz="0" w:space="0" w:color="auto"/>
        <w:bottom w:val="none" w:sz="0" w:space="0" w:color="auto"/>
        <w:right w:val="none" w:sz="0" w:space="0" w:color="auto"/>
      </w:divBdr>
    </w:div>
    <w:div w:id="1222861470">
      <w:bodyDiv w:val="1"/>
      <w:marLeft w:val="0"/>
      <w:marRight w:val="0"/>
      <w:marTop w:val="0"/>
      <w:marBottom w:val="0"/>
      <w:divBdr>
        <w:top w:val="none" w:sz="0" w:space="0" w:color="auto"/>
        <w:left w:val="none" w:sz="0" w:space="0" w:color="auto"/>
        <w:bottom w:val="none" w:sz="0" w:space="0" w:color="auto"/>
        <w:right w:val="none" w:sz="0" w:space="0" w:color="auto"/>
      </w:divBdr>
    </w:div>
    <w:div w:id="1222863133">
      <w:bodyDiv w:val="1"/>
      <w:marLeft w:val="0"/>
      <w:marRight w:val="0"/>
      <w:marTop w:val="0"/>
      <w:marBottom w:val="0"/>
      <w:divBdr>
        <w:top w:val="none" w:sz="0" w:space="0" w:color="auto"/>
        <w:left w:val="none" w:sz="0" w:space="0" w:color="auto"/>
        <w:bottom w:val="none" w:sz="0" w:space="0" w:color="auto"/>
        <w:right w:val="none" w:sz="0" w:space="0" w:color="auto"/>
      </w:divBdr>
    </w:div>
    <w:div w:id="1222864736">
      <w:bodyDiv w:val="1"/>
      <w:marLeft w:val="0"/>
      <w:marRight w:val="0"/>
      <w:marTop w:val="0"/>
      <w:marBottom w:val="0"/>
      <w:divBdr>
        <w:top w:val="none" w:sz="0" w:space="0" w:color="auto"/>
        <w:left w:val="none" w:sz="0" w:space="0" w:color="auto"/>
        <w:bottom w:val="none" w:sz="0" w:space="0" w:color="auto"/>
        <w:right w:val="none" w:sz="0" w:space="0" w:color="auto"/>
      </w:divBdr>
    </w:div>
    <w:div w:id="1222866947">
      <w:bodyDiv w:val="1"/>
      <w:marLeft w:val="0"/>
      <w:marRight w:val="0"/>
      <w:marTop w:val="0"/>
      <w:marBottom w:val="0"/>
      <w:divBdr>
        <w:top w:val="none" w:sz="0" w:space="0" w:color="auto"/>
        <w:left w:val="none" w:sz="0" w:space="0" w:color="auto"/>
        <w:bottom w:val="none" w:sz="0" w:space="0" w:color="auto"/>
        <w:right w:val="none" w:sz="0" w:space="0" w:color="auto"/>
      </w:divBdr>
    </w:div>
    <w:div w:id="1223058412">
      <w:bodyDiv w:val="1"/>
      <w:marLeft w:val="0"/>
      <w:marRight w:val="0"/>
      <w:marTop w:val="0"/>
      <w:marBottom w:val="0"/>
      <w:divBdr>
        <w:top w:val="none" w:sz="0" w:space="0" w:color="auto"/>
        <w:left w:val="none" w:sz="0" w:space="0" w:color="auto"/>
        <w:bottom w:val="none" w:sz="0" w:space="0" w:color="auto"/>
        <w:right w:val="none" w:sz="0" w:space="0" w:color="auto"/>
      </w:divBdr>
    </w:div>
    <w:div w:id="1223103989">
      <w:bodyDiv w:val="1"/>
      <w:marLeft w:val="0"/>
      <w:marRight w:val="0"/>
      <w:marTop w:val="0"/>
      <w:marBottom w:val="0"/>
      <w:divBdr>
        <w:top w:val="none" w:sz="0" w:space="0" w:color="auto"/>
        <w:left w:val="none" w:sz="0" w:space="0" w:color="auto"/>
        <w:bottom w:val="none" w:sz="0" w:space="0" w:color="auto"/>
        <w:right w:val="none" w:sz="0" w:space="0" w:color="auto"/>
      </w:divBdr>
    </w:div>
    <w:div w:id="1223175711">
      <w:bodyDiv w:val="1"/>
      <w:marLeft w:val="0"/>
      <w:marRight w:val="0"/>
      <w:marTop w:val="0"/>
      <w:marBottom w:val="0"/>
      <w:divBdr>
        <w:top w:val="none" w:sz="0" w:space="0" w:color="auto"/>
        <w:left w:val="none" w:sz="0" w:space="0" w:color="auto"/>
        <w:bottom w:val="none" w:sz="0" w:space="0" w:color="auto"/>
        <w:right w:val="none" w:sz="0" w:space="0" w:color="auto"/>
      </w:divBdr>
    </w:div>
    <w:div w:id="1223372763">
      <w:bodyDiv w:val="1"/>
      <w:marLeft w:val="0"/>
      <w:marRight w:val="0"/>
      <w:marTop w:val="0"/>
      <w:marBottom w:val="0"/>
      <w:divBdr>
        <w:top w:val="none" w:sz="0" w:space="0" w:color="auto"/>
        <w:left w:val="none" w:sz="0" w:space="0" w:color="auto"/>
        <w:bottom w:val="none" w:sz="0" w:space="0" w:color="auto"/>
        <w:right w:val="none" w:sz="0" w:space="0" w:color="auto"/>
      </w:divBdr>
    </w:div>
    <w:div w:id="1223449379">
      <w:bodyDiv w:val="1"/>
      <w:marLeft w:val="0"/>
      <w:marRight w:val="0"/>
      <w:marTop w:val="0"/>
      <w:marBottom w:val="0"/>
      <w:divBdr>
        <w:top w:val="none" w:sz="0" w:space="0" w:color="auto"/>
        <w:left w:val="none" w:sz="0" w:space="0" w:color="auto"/>
        <w:bottom w:val="none" w:sz="0" w:space="0" w:color="auto"/>
        <w:right w:val="none" w:sz="0" w:space="0" w:color="auto"/>
      </w:divBdr>
    </w:div>
    <w:div w:id="1223518991">
      <w:bodyDiv w:val="1"/>
      <w:marLeft w:val="0"/>
      <w:marRight w:val="0"/>
      <w:marTop w:val="0"/>
      <w:marBottom w:val="0"/>
      <w:divBdr>
        <w:top w:val="none" w:sz="0" w:space="0" w:color="auto"/>
        <w:left w:val="none" w:sz="0" w:space="0" w:color="auto"/>
        <w:bottom w:val="none" w:sz="0" w:space="0" w:color="auto"/>
        <w:right w:val="none" w:sz="0" w:space="0" w:color="auto"/>
      </w:divBdr>
    </w:div>
    <w:div w:id="1223520274">
      <w:bodyDiv w:val="1"/>
      <w:marLeft w:val="0"/>
      <w:marRight w:val="0"/>
      <w:marTop w:val="0"/>
      <w:marBottom w:val="0"/>
      <w:divBdr>
        <w:top w:val="none" w:sz="0" w:space="0" w:color="auto"/>
        <w:left w:val="none" w:sz="0" w:space="0" w:color="auto"/>
        <w:bottom w:val="none" w:sz="0" w:space="0" w:color="auto"/>
        <w:right w:val="none" w:sz="0" w:space="0" w:color="auto"/>
      </w:divBdr>
    </w:div>
    <w:div w:id="1223521318">
      <w:bodyDiv w:val="1"/>
      <w:marLeft w:val="0"/>
      <w:marRight w:val="0"/>
      <w:marTop w:val="0"/>
      <w:marBottom w:val="0"/>
      <w:divBdr>
        <w:top w:val="none" w:sz="0" w:space="0" w:color="auto"/>
        <w:left w:val="none" w:sz="0" w:space="0" w:color="auto"/>
        <w:bottom w:val="none" w:sz="0" w:space="0" w:color="auto"/>
        <w:right w:val="none" w:sz="0" w:space="0" w:color="auto"/>
      </w:divBdr>
    </w:div>
    <w:div w:id="1223563740">
      <w:bodyDiv w:val="1"/>
      <w:marLeft w:val="0"/>
      <w:marRight w:val="0"/>
      <w:marTop w:val="0"/>
      <w:marBottom w:val="0"/>
      <w:divBdr>
        <w:top w:val="none" w:sz="0" w:space="0" w:color="auto"/>
        <w:left w:val="none" w:sz="0" w:space="0" w:color="auto"/>
        <w:bottom w:val="none" w:sz="0" w:space="0" w:color="auto"/>
        <w:right w:val="none" w:sz="0" w:space="0" w:color="auto"/>
      </w:divBdr>
    </w:div>
    <w:div w:id="1223952956">
      <w:bodyDiv w:val="1"/>
      <w:marLeft w:val="0"/>
      <w:marRight w:val="0"/>
      <w:marTop w:val="0"/>
      <w:marBottom w:val="0"/>
      <w:divBdr>
        <w:top w:val="none" w:sz="0" w:space="0" w:color="auto"/>
        <w:left w:val="none" w:sz="0" w:space="0" w:color="auto"/>
        <w:bottom w:val="none" w:sz="0" w:space="0" w:color="auto"/>
        <w:right w:val="none" w:sz="0" w:space="0" w:color="auto"/>
      </w:divBdr>
    </w:div>
    <w:div w:id="1223954204">
      <w:bodyDiv w:val="1"/>
      <w:marLeft w:val="0"/>
      <w:marRight w:val="0"/>
      <w:marTop w:val="0"/>
      <w:marBottom w:val="0"/>
      <w:divBdr>
        <w:top w:val="none" w:sz="0" w:space="0" w:color="auto"/>
        <w:left w:val="none" w:sz="0" w:space="0" w:color="auto"/>
        <w:bottom w:val="none" w:sz="0" w:space="0" w:color="auto"/>
        <w:right w:val="none" w:sz="0" w:space="0" w:color="auto"/>
      </w:divBdr>
    </w:div>
    <w:div w:id="1224293632">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4953186">
      <w:bodyDiv w:val="1"/>
      <w:marLeft w:val="0"/>
      <w:marRight w:val="0"/>
      <w:marTop w:val="0"/>
      <w:marBottom w:val="0"/>
      <w:divBdr>
        <w:top w:val="none" w:sz="0" w:space="0" w:color="auto"/>
        <w:left w:val="none" w:sz="0" w:space="0" w:color="auto"/>
        <w:bottom w:val="none" w:sz="0" w:space="0" w:color="auto"/>
        <w:right w:val="none" w:sz="0" w:space="0" w:color="auto"/>
      </w:divBdr>
    </w:div>
    <w:div w:id="1225026874">
      <w:bodyDiv w:val="1"/>
      <w:marLeft w:val="0"/>
      <w:marRight w:val="0"/>
      <w:marTop w:val="0"/>
      <w:marBottom w:val="0"/>
      <w:divBdr>
        <w:top w:val="none" w:sz="0" w:space="0" w:color="auto"/>
        <w:left w:val="none" w:sz="0" w:space="0" w:color="auto"/>
        <w:bottom w:val="none" w:sz="0" w:space="0" w:color="auto"/>
        <w:right w:val="none" w:sz="0" w:space="0" w:color="auto"/>
      </w:divBdr>
    </w:div>
    <w:div w:id="1225028467">
      <w:bodyDiv w:val="1"/>
      <w:marLeft w:val="0"/>
      <w:marRight w:val="0"/>
      <w:marTop w:val="0"/>
      <w:marBottom w:val="0"/>
      <w:divBdr>
        <w:top w:val="none" w:sz="0" w:space="0" w:color="auto"/>
        <w:left w:val="none" w:sz="0" w:space="0" w:color="auto"/>
        <w:bottom w:val="none" w:sz="0" w:space="0" w:color="auto"/>
        <w:right w:val="none" w:sz="0" w:space="0" w:color="auto"/>
      </w:divBdr>
    </w:div>
    <w:div w:id="1225333372">
      <w:bodyDiv w:val="1"/>
      <w:marLeft w:val="0"/>
      <w:marRight w:val="0"/>
      <w:marTop w:val="0"/>
      <w:marBottom w:val="0"/>
      <w:divBdr>
        <w:top w:val="none" w:sz="0" w:space="0" w:color="auto"/>
        <w:left w:val="none" w:sz="0" w:space="0" w:color="auto"/>
        <w:bottom w:val="none" w:sz="0" w:space="0" w:color="auto"/>
        <w:right w:val="none" w:sz="0" w:space="0" w:color="auto"/>
      </w:divBdr>
    </w:div>
    <w:div w:id="1225408765">
      <w:bodyDiv w:val="1"/>
      <w:marLeft w:val="0"/>
      <w:marRight w:val="0"/>
      <w:marTop w:val="0"/>
      <w:marBottom w:val="0"/>
      <w:divBdr>
        <w:top w:val="none" w:sz="0" w:space="0" w:color="auto"/>
        <w:left w:val="none" w:sz="0" w:space="0" w:color="auto"/>
        <w:bottom w:val="none" w:sz="0" w:space="0" w:color="auto"/>
        <w:right w:val="none" w:sz="0" w:space="0" w:color="auto"/>
      </w:divBdr>
    </w:div>
    <w:div w:id="1225524309">
      <w:bodyDiv w:val="1"/>
      <w:marLeft w:val="0"/>
      <w:marRight w:val="0"/>
      <w:marTop w:val="0"/>
      <w:marBottom w:val="0"/>
      <w:divBdr>
        <w:top w:val="none" w:sz="0" w:space="0" w:color="auto"/>
        <w:left w:val="none" w:sz="0" w:space="0" w:color="auto"/>
        <w:bottom w:val="none" w:sz="0" w:space="0" w:color="auto"/>
        <w:right w:val="none" w:sz="0" w:space="0" w:color="auto"/>
      </w:divBdr>
    </w:div>
    <w:div w:id="1225602885">
      <w:bodyDiv w:val="1"/>
      <w:marLeft w:val="0"/>
      <w:marRight w:val="0"/>
      <w:marTop w:val="0"/>
      <w:marBottom w:val="0"/>
      <w:divBdr>
        <w:top w:val="none" w:sz="0" w:space="0" w:color="auto"/>
        <w:left w:val="none" w:sz="0" w:space="0" w:color="auto"/>
        <w:bottom w:val="none" w:sz="0" w:space="0" w:color="auto"/>
        <w:right w:val="none" w:sz="0" w:space="0" w:color="auto"/>
      </w:divBdr>
    </w:div>
    <w:div w:id="1225720684">
      <w:bodyDiv w:val="1"/>
      <w:marLeft w:val="0"/>
      <w:marRight w:val="0"/>
      <w:marTop w:val="0"/>
      <w:marBottom w:val="0"/>
      <w:divBdr>
        <w:top w:val="none" w:sz="0" w:space="0" w:color="auto"/>
        <w:left w:val="none" w:sz="0" w:space="0" w:color="auto"/>
        <w:bottom w:val="none" w:sz="0" w:space="0" w:color="auto"/>
        <w:right w:val="none" w:sz="0" w:space="0" w:color="auto"/>
      </w:divBdr>
    </w:div>
    <w:div w:id="1225725241">
      <w:bodyDiv w:val="1"/>
      <w:marLeft w:val="0"/>
      <w:marRight w:val="0"/>
      <w:marTop w:val="0"/>
      <w:marBottom w:val="0"/>
      <w:divBdr>
        <w:top w:val="none" w:sz="0" w:space="0" w:color="auto"/>
        <w:left w:val="none" w:sz="0" w:space="0" w:color="auto"/>
        <w:bottom w:val="none" w:sz="0" w:space="0" w:color="auto"/>
        <w:right w:val="none" w:sz="0" w:space="0" w:color="auto"/>
      </w:divBdr>
    </w:div>
    <w:div w:id="1225869658">
      <w:bodyDiv w:val="1"/>
      <w:marLeft w:val="0"/>
      <w:marRight w:val="0"/>
      <w:marTop w:val="0"/>
      <w:marBottom w:val="0"/>
      <w:divBdr>
        <w:top w:val="none" w:sz="0" w:space="0" w:color="auto"/>
        <w:left w:val="none" w:sz="0" w:space="0" w:color="auto"/>
        <w:bottom w:val="none" w:sz="0" w:space="0" w:color="auto"/>
        <w:right w:val="none" w:sz="0" w:space="0" w:color="auto"/>
      </w:divBdr>
    </w:div>
    <w:div w:id="1225873749">
      <w:bodyDiv w:val="1"/>
      <w:marLeft w:val="0"/>
      <w:marRight w:val="0"/>
      <w:marTop w:val="0"/>
      <w:marBottom w:val="0"/>
      <w:divBdr>
        <w:top w:val="none" w:sz="0" w:space="0" w:color="auto"/>
        <w:left w:val="none" w:sz="0" w:space="0" w:color="auto"/>
        <w:bottom w:val="none" w:sz="0" w:space="0" w:color="auto"/>
        <w:right w:val="none" w:sz="0" w:space="0" w:color="auto"/>
      </w:divBdr>
    </w:div>
    <w:div w:id="1226138382">
      <w:bodyDiv w:val="1"/>
      <w:marLeft w:val="0"/>
      <w:marRight w:val="0"/>
      <w:marTop w:val="0"/>
      <w:marBottom w:val="0"/>
      <w:divBdr>
        <w:top w:val="none" w:sz="0" w:space="0" w:color="auto"/>
        <w:left w:val="none" w:sz="0" w:space="0" w:color="auto"/>
        <w:bottom w:val="none" w:sz="0" w:space="0" w:color="auto"/>
        <w:right w:val="none" w:sz="0" w:space="0" w:color="auto"/>
      </w:divBdr>
    </w:div>
    <w:div w:id="1226140164">
      <w:bodyDiv w:val="1"/>
      <w:marLeft w:val="0"/>
      <w:marRight w:val="0"/>
      <w:marTop w:val="0"/>
      <w:marBottom w:val="0"/>
      <w:divBdr>
        <w:top w:val="none" w:sz="0" w:space="0" w:color="auto"/>
        <w:left w:val="none" w:sz="0" w:space="0" w:color="auto"/>
        <w:bottom w:val="none" w:sz="0" w:space="0" w:color="auto"/>
        <w:right w:val="none" w:sz="0" w:space="0" w:color="auto"/>
      </w:divBdr>
    </w:div>
    <w:div w:id="1226142463">
      <w:bodyDiv w:val="1"/>
      <w:marLeft w:val="0"/>
      <w:marRight w:val="0"/>
      <w:marTop w:val="0"/>
      <w:marBottom w:val="0"/>
      <w:divBdr>
        <w:top w:val="none" w:sz="0" w:space="0" w:color="auto"/>
        <w:left w:val="none" w:sz="0" w:space="0" w:color="auto"/>
        <w:bottom w:val="none" w:sz="0" w:space="0" w:color="auto"/>
        <w:right w:val="none" w:sz="0" w:space="0" w:color="auto"/>
      </w:divBdr>
    </w:div>
    <w:div w:id="1226263576">
      <w:bodyDiv w:val="1"/>
      <w:marLeft w:val="0"/>
      <w:marRight w:val="0"/>
      <w:marTop w:val="0"/>
      <w:marBottom w:val="0"/>
      <w:divBdr>
        <w:top w:val="none" w:sz="0" w:space="0" w:color="auto"/>
        <w:left w:val="none" w:sz="0" w:space="0" w:color="auto"/>
        <w:bottom w:val="none" w:sz="0" w:space="0" w:color="auto"/>
        <w:right w:val="none" w:sz="0" w:space="0" w:color="auto"/>
      </w:divBdr>
    </w:div>
    <w:div w:id="1226336088">
      <w:bodyDiv w:val="1"/>
      <w:marLeft w:val="0"/>
      <w:marRight w:val="0"/>
      <w:marTop w:val="0"/>
      <w:marBottom w:val="0"/>
      <w:divBdr>
        <w:top w:val="none" w:sz="0" w:space="0" w:color="auto"/>
        <w:left w:val="none" w:sz="0" w:space="0" w:color="auto"/>
        <w:bottom w:val="none" w:sz="0" w:space="0" w:color="auto"/>
        <w:right w:val="none" w:sz="0" w:space="0" w:color="auto"/>
      </w:divBdr>
    </w:div>
    <w:div w:id="1226381201">
      <w:bodyDiv w:val="1"/>
      <w:marLeft w:val="0"/>
      <w:marRight w:val="0"/>
      <w:marTop w:val="0"/>
      <w:marBottom w:val="0"/>
      <w:divBdr>
        <w:top w:val="none" w:sz="0" w:space="0" w:color="auto"/>
        <w:left w:val="none" w:sz="0" w:space="0" w:color="auto"/>
        <w:bottom w:val="none" w:sz="0" w:space="0" w:color="auto"/>
        <w:right w:val="none" w:sz="0" w:space="0" w:color="auto"/>
      </w:divBdr>
    </w:div>
    <w:div w:id="1226527425">
      <w:bodyDiv w:val="1"/>
      <w:marLeft w:val="0"/>
      <w:marRight w:val="0"/>
      <w:marTop w:val="0"/>
      <w:marBottom w:val="0"/>
      <w:divBdr>
        <w:top w:val="none" w:sz="0" w:space="0" w:color="auto"/>
        <w:left w:val="none" w:sz="0" w:space="0" w:color="auto"/>
        <w:bottom w:val="none" w:sz="0" w:space="0" w:color="auto"/>
        <w:right w:val="none" w:sz="0" w:space="0" w:color="auto"/>
      </w:divBdr>
    </w:div>
    <w:div w:id="1226642074">
      <w:bodyDiv w:val="1"/>
      <w:marLeft w:val="0"/>
      <w:marRight w:val="0"/>
      <w:marTop w:val="0"/>
      <w:marBottom w:val="0"/>
      <w:divBdr>
        <w:top w:val="none" w:sz="0" w:space="0" w:color="auto"/>
        <w:left w:val="none" w:sz="0" w:space="0" w:color="auto"/>
        <w:bottom w:val="none" w:sz="0" w:space="0" w:color="auto"/>
        <w:right w:val="none" w:sz="0" w:space="0" w:color="auto"/>
      </w:divBdr>
    </w:div>
    <w:div w:id="1226646652">
      <w:bodyDiv w:val="1"/>
      <w:marLeft w:val="0"/>
      <w:marRight w:val="0"/>
      <w:marTop w:val="0"/>
      <w:marBottom w:val="0"/>
      <w:divBdr>
        <w:top w:val="none" w:sz="0" w:space="0" w:color="auto"/>
        <w:left w:val="none" w:sz="0" w:space="0" w:color="auto"/>
        <w:bottom w:val="none" w:sz="0" w:space="0" w:color="auto"/>
        <w:right w:val="none" w:sz="0" w:space="0" w:color="auto"/>
      </w:divBdr>
    </w:div>
    <w:div w:id="1226646854">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989466">
      <w:bodyDiv w:val="1"/>
      <w:marLeft w:val="0"/>
      <w:marRight w:val="0"/>
      <w:marTop w:val="0"/>
      <w:marBottom w:val="0"/>
      <w:divBdr>
        <w:top w:val="none" w:sz="0" w:space="0" w:color="auto"/>
        <w:left w:val="none" w:sz="0" w:space="0" w:color="auto"/>
        <w:bottom w:val="none" w:sz="0" w:space="0" w:color="auto"/>
        <w:right w:val="none" w:sz="0" w:space="0" w:color="auto"/>
      </w:divBdr>
    </w:div>
    <w:div w:id="1226993295">
      <w:bodyDiv w:val="1"/>
      <w:marLeft w:val="0"/>
      <w:marRight w:val="0"/>
      <w:marTop w:val="0"/>
      <w:marBottom w:val="0"/>
      <w:divBdr>
        <w:top w:val="none" w:sz="0" w:space="0" w:color="auto"/>
        <w:left w:val="none" w:sz="0" w:space="0" w:color="auto"/>
        <w:bottom w:val="none" w:sz="0" w:space="0" w:color="auto"/>
        <w:right w:val="none" w:sz="0" w:space="0" w:color="auto"/>
      </w:divBdr>
    </w:div>
    <w:div w:id="1227105109">
      <w:bodyDiv w:val="1"/>
      <w:marLeft w:val="0"/>
      <w:marRight w:val="0"/>
      <w:marTop w:val="0"/>
      <w:marBottom w:val="0"/>
      <w:divBdr>
        <w:top w:val="none" w:sz="0" w:space="0" w:color="auto"/>
        <w:left w:val="none" w:sz="0" w:space="0" w:color="auto"/>
        <w:bottom w:val="none" w:sz="0" w:space="0" w:color="auto"/>
        <w:right w:val="none" w:sz="0" w:space="0" w:color="auto"/>
      </w:divBdr>
    </w:div>
    <w:div w:id="1227297886">
      <w:bodyDiv w:val="1"/>
      <w:marLeft w:val="0"/>
      <w:marRight w:val="0"/>
      <w:marTop w:val="0"/>
      <w:marBottom w:val="0"/>
      <w:divBdr>
        <w:top w:val="none" w:sz="0" w:space="0" w:color="auto"/>
        <w:left w:val="none" w:sz="0" w:space="0" w:color="auto"/>
        <w:bottom w:val="none" w:sz="0" w:space="0" w:color="auto"/>
        <w:right w:val="none" w:sz="0" w:space="0" w:color="auto"/>
      </w:divBdr>
    </w:div>
    <w:div w:id="1227450196">
      <w:bodyDiv w:val="1"/>
      <w:marLeft w:val="0"/>
      <w:marRight w:val="0"/>
      <w:marTop w:val="0"/>
      <w:marBottom w:val="0"/>
      <w:divBdr>
        <w:top w:val="none" w:sz="0" w:space="0" w:color="auto"/>
        <w:left w:val="none" w:sz="0" w:space="0" w:color="auto"/>
        <w:bottom w:val="none" w:sz="0" w:space="0" w:color="auto"/>
        <w:right w:val="none" w:sz="0" w:space="0" w:color="auto"/>
      </w:divBdr>
    </w:div>
    <w:div w:id="1227566424">
      <w:bodyDiv w:val="1"/>
      <w:marLeft w:val="0"/>
      <w:marRight w:val="0"/>
      <w:marTop w:val="0"/>
      <w:marBottom w:val="0"/>
      <w:divBdr>
        <w:top w:val="none" w:sz="0" w:space="0" w:color="auto"/>
        <w:left w:val="none" w:sz="0" w:space="0" w:color="auto"/>
        <w:bottom w:val="none" w:sz="0" w:space="0" w:color="auto"/>
        <w:right w:val="none" w:sz="0" w:space="0" w:color="auto"/>
      </w:divBdr>
    </w:div>
    <w:div w:id="1227571991">
      <w:bodyDiv w:val="1"/>
      <w:marLeft w:val="0"/>
      <w:marRight w:val="0"/>
      <w:marTop w:val="0"/>
      <w:marBottom w:val="0"/>
      <w:divBdr>
        <w:top w:val="none" w:sz="0" w:space="0" w:color="auto"/>
        <w:left w:val="none" w:sz="0" w:space="0" w:color="auto"/>
        <w:bottom w:val="none" w:sz="0" w:space="0" w:color="auto"/>
        <w:right w:val="none" w:sz="0" w:space="0" w:color="auto"/>
      </w:divBdr>
    </w:div>
    <w:div w:id="1227885925">
      <w:bodyDiv w:val="1"/>
      <w:marLeft w:val="0"/>
      <w:marRight w:val="0"/>
      <w:marTop w:val="0"/>
      <w:marBottom w:val="0"/>
      <w:divBdr>
        <w:top w:val="none" w:sz="0" w:space="0" w:color="auto"/>
        <w:left w:val="none" w:sz="0" w:space="0" w:color="auto"/>
        <w:bottom w:val="none" w:sz="0" w:space="0" w:color="auto"/>
        <w:right w:val="none" w:sz="0" w:space="0" w:color="auto"/>
      </w:divBdr>
    </w:div>
    <w:div w:id="1227911709">
      <w:bodyDiv w:val="1"/>
      <w:marLeft w:val="0"/>
      <w:marRight w:val="0"/>
      <w:marTop w:val="0"/>
      <w:marBottom w:val="0"/>
      <w:divBdr>
        <w:top w:val="none" w:sz="0" w:space="0" w:color="auto"/>
        <w:left w:val="none" w:sz="0" w:space="0" w:color="auto"/>
        <w:bottom w:val="none" w:sz="0" w:space="0" w:color="auto"/>
        <w:right w:val="none" w:sz="0" w:space="0" w:color="auto"/>
      </w:divBdr>
    </w:div>
    <w:div w:id="1227912716">
      <w:bodyDiv w:val="1"/>
      <w:marLeft w:val="0"/>
      <w:marRight w:val="0"/>
      <w:marTop w:val="0"/>
      <w:marBottom w:val="0"/>
      <w:divBdr>
        <w:top w:val="none" w:sz="0" w:space="0" w:color="auto"/>
        <w:left w:val="none" w:sz="0" w:space="0" w:color="auto"/>
        <w:bottom w:val="none" w:sz="0" w:space="0" w:color="auto"/>
        <w:right w:val="none" w:sz="0" w:space="0" w:color="auto"/>
      </w:divBdr>
    </w:div>
    <w:div w:id="1227959851">
      <w:bodyDiv w:val="1"/>
      <w:marLeft w:val="0"/>
      <w:marRight w:val="0"/>
      <w:marTop w:val="0"/>
      <w:marBottom w:val="0"/>
      <w:divBdr>
        <w:top w:val="none" w:sz="0" w:space="0" w:color="auto"/>
        <w:left w:val="none" w:sz="0" w:space="0" w:color="auto"/>
        <w:bottom w:val="none" w:sz="0" w:space="0" w:color="auto"/>
        <w:right w:val="none" w:sz="0" w:space="0" w:color="auto"/>
      </w:divBdr>
    </w:div>
    <w:div w:id="1228300782">
      <w:bodyDiv w:val="1"/>
      <w:marLeft w:val="0"/>
      <w:marRight w:val="0"/>
      <w:marTop w:val="0"/>
      <w:marBottom w:val="0"/>
      <w:divBdr>
        <w:top w:val="none" w:sz="0" w:space="0" w:color="auto"/>
        <w:left w:val="none" w:sz="0" w:space="0" w:color="auto"/>
        <w:bottom w:val="none" w:sz="0" w:space="0" w:color="auto"/>
        <w:right w:val="none" w:sz="0" w:space="0" w:color="auto"/>
      </w:divBdr>
    </w:div>
    <w:div w:id="1228422745">
      <w:bodyDiv w:val="1"/>
      <w:marLeft w:val="0"/>
      <w:marRight w:val="0"/>
      <w:marTop w:val="0"/>
      <w:marBottom w:val="0"/>
      <w:divBdr>
        <w:top w:val="none" w:sz="0" w:space="0" w:color="auto"/>
        <w:left w:val="none" w:sz="0" w:space="0" w:color="auto"/>
        <w:bottom w:val="none" w:sz="0" w:space="0" w:color="auto"/>
        <w:right w:val="none" w:sz="0" w:space="0" w:color="auto"/>
      </w:divBdr>
    </w:div>
    <w:div w:id="1228565684">
      <w:bodyDiv w:val="1"/>
      <w:marLeft w:val="0"/>
      <w:marRight w:val="0"/>
      <w:marTop w:val="0"/>
      <w:marBottom w:val="0"/>
      <w:divBdr>
        <w:top w:val="none" w:sz="0" w:space="0" w:color="auto"/>
        <w:left w:val="none" w:sz="0" w:space="0" w:color="auto"/>
        <w:bottom w:val="none" w:sz="0" w:space="0" w:color="auto"/>
        <w:right w:val="none" w:sz="0" w:space="0" w:color="auto"/>
      </w:divBdr>
    </w:div>
    <w:div w:id="1228607525">
      <w:bodyDiv w:val="1"/>
      <w:marLeft w:val="0"/>
      <w:marRight w:val="0"/>
      <w:marTop w:val="0"/>
      <w:marBottom w:val="0"/>
      <w:divBdr>
        <w:top w:val="none" w:sz="0" w:space="0" w:color="auto"/>
        <w:left w:val="none" w:sz="0" w:space="0" w:color="auto"/>
        <w:bottom w:val="none" w:sz="0" w:space="0" w:color="auto"/>
        <w:right w:val="none" w:sz="0" w:space="0" w:color="auto"/>
      </w:divBdr>
    </w:div>
    <w:div w:id="1228610026">
      <w:bodyDiv w:val="1"/>
      <w:marLeft w:val="0"/>
      <w:marRight w:val="0"/>
      <w:marTop w:val="0"/>
      <w:marBottom w:val="0"/>
      <w:divBdr>
        <w:top w:val="none" w:sz="0" w:space="0" w:color="auto"/>
        <w:left w:val="none" w:sz="0" w:space="0" w:color="auto"/>
        <w:bottom w:val="none" w:sz="0" w:space="0" w:color="auto"/>
        <w:right w:val="none" w:sz="0" w:space="0" w:color="auto"/>
      </w:divBdr>
    </w:div>
    <w:div w:id="1228804249">
      <w:bodyDiv w:val="1"/>
      <w:marLeft w:val="0"/>
      <w:marRight w:val="0"/>
      <w:marTop w:val="0"/>
      <w:marBottom w:val="0"/>
      <w:divBdr>
        <w:top w:val="none" w:sz="0" w:space="0" w:color="auto"/>
        <w:left w:val="none" w:sz="0" w:space="0" w:color="auto"/>
        <w:bottom w:val="none" w:sz="0" w:space="0" w:color="auto"/>
        <w:right w:val="none" w:sz="0" w:space="0" w:color="auto"/>
      </w:divBdr>
    </w:div>
    <w:div w:id="1228807558">
      <w:bodyDiv w:val="1"/>
      <w:marLeft w:val="0"/>
      <w:marRight w:val="0"/>
      <w:marTop w:val="0"/>
      <w:marBottom w:val="0"/>
      <w:divBdr>
        <w:top w:val="none" w:sz="0" w:space="0" w:color="auto"/>
        <w:left w:val="none" w:sz="0" w:space="0" w:color="auto"/>
        <w:bottom w:val="none" w:sz="0" w:space="0" w:color="auto"/>
        <w:right w:val="none" w:sz="0" w:space="0" w:color="auto"/>
      </w:divBdr>
    </w:div>
    <w:div w:id="1228883229">
      <w:bodyDiv w:val="1"/>
      <w:marLeft w:val="0"/>
      <w:marRight w:val="0"/>
      <w:marTop w:val="0"/>
      <w:marBottom w:val="0"/>
      <w:divBdr>
        <w:top w:val="none" w:sz="0" w:space="0" w:color="auto"/>
        <w:left w:val="none" w:sz="0" w:space="0" w:color="auto"/>
        <w:bottom w:val="none" w:sz="0" w:space="0" w:color="auto"/>
        <w:right w:val="none" w:sz="0" w:space="0" w:color="auto"/>
      </w:divBdr>
    </w:div>
    <w:div w:id="1229223461">
      <w:bodyDiv w:val="1"/>
      <w:marLeft w:val="0"/>
      <w:marRight w:val="0"/>
      <w:marTop w:val="0"/>
      <w:marBottom w:val="0"/>
      <w:divBdr>
        <w:top w:val="none" w:sz="0" w:space="0" w:color="auto"/>
        <w:left w:val="none" w:sz="0" w:space="0" w:color="auto"/>
        <w:bottom w:val="none" w:sz="0" w:space="0" w:color="auto"/>
        <w:right w:val="none" w:sz="0" w:space="0" w:color="auto"/>
      </w:divBdr>
    </w:div>
    <w:div w:id="1229262702">
      <w:bodyDiv w:val="1"/>
      <w:marLeft w:val="0"/>
      <w:marRight w:val="0"/>
      <w:marTop w:val="0"/>
      <w:marBottom w:val="0"/>
      <w:divBdr>
        <w:top w:val="none" w:sz="0" w:space="0" w:color="auto"/>
        <w:left w:val="none" w:sz="0" w:space="0" w:color="auto"/>
        <w:bottom w:val="none" w:sz="0" w:space="0" w:color="auto"/>
        <w:right w:val="none" w:sz="0" w:space="0" w:color="auto"/>
      </w:divBdr>
    </w:div>
    <w:div w:id="1229265525">
      <w:bodyDiv w:val="1"/>
      <w:marLeft w:val="0"/>
      <w:marRight w:val="0"/>
      <w:marTop w:val="0"/>
      <w:marBottom w:val="0"/>
      <w:divBdr>
        <w:top w:val="none" w:sz="0" w:space="0" w:color="auto"/>
        <w:left w:val="none" w:sz="0" w:space="0" w:color="auto"/>
        <w:bottom w:val="none" w:sz="0" w:space="0" w:color="auto"/>
        <w:right w:val="none" w:sz="0" w:space="0" w:color="auto"/>
      </w:divBdr>
    </w:div>
    <w:div w:id="1229265945">
      <w:bodyDiv w:val="1"/>
      <w:marLeft w:val="0"/>
      <w:marRight w:val="0"/>
      <w:marTop w:val="0"/>
      <w:marBottom w:val="0"/>
      <w:divBdr>
        <w:top w:val="none" w:sz="0" w:space="0" w:color="auto"/>
        <w:left w:val="none" w:sz="0" w:space="0" w:color="auto"/>
        <w:bottom w:val="none" w:sz="0" w:space="0" w:color="auto"/>
        <w:right w:val="none" w:sz="0" w:space="0" w:color="auto"/>
      </w:divBdr>
    </w:div>
    <w:div w:id="1229270121">
      <w:bodyDiv w:val="1"/>
      <w:marLeft w:val="0"/>
      <w:marRight w:val="0"/>
      <w:marTop w:val="0"/>
      <w:marBottom w:val="0"/>
      <w:divBdr>
        <w:top w:val="none" w:sz="0" w:space="0" w:color="auto"/>
        <w:left w:val="none" w:sz="0" w:space="0" w:color="auto"/>
        <w:bottom w:val="none" w:sz="0" w:space="0" w:color="auto"/>
        <w:right w:val="none" w:sz="0" w:space="0" w:color="auto"/>
      </w:divBdr>
    </w:div>
    <w:div w:id="1229270154">
      <w:bodyDiv w:val="1"/>
      <w:marLeft w:val="0"/>
      <w:marRight w:val="0"/>
      <w:marTop w:val="0"/>
      <w:marBottom w:val="0"/>
      <w:divBdr>
        <w:top w:val="none" w:sz="0" w:space="0" w:color="auto"/>
        <w:left w:val="none" w:sz="0" w:space="0" w:color="auto"/>
        <w:bottom w:val="none" w:sz="0" w:space="0" w:color="auto"/>
        <w:right w:val="none" w:sz="0" w:space="0" w:color="auto"/>
      </w:divBdr>
    </w:div>
    <w:div w:id="1229339268">
      <w:bodyDiv w:val="1"/>
      <w:marLeft w:val="0"/>
      <w:marRight w:val="0"/>
      <w:marTop w:val="0"/>
      <w:marBottom w:val="0"/>
      <w:divBdr>
        <w:top w:val="none" w:sz="0" w:space="0" w:color="auto"/>
        <w:left w:val="none" w:sz="0" w:space="0" w:color="auto"/>
        <w:bottom w:val="none" w:sz="0" w:space="0" w:color="auto"/>
        <w:right w:val="none" w:sz="0" w:space="0" w:color="auto"/>
      </w:divBdr>
    </w:div>
    <w:div w:id="1229416893">
      <w:bodyDiv w:val="1"/>
      <w:marLeft w:val="0"/>
      <w:marRight w:val="0"/>
      <w:marTop w:val="0"/>
      <w:marBottom w:val="0"/>
      <w:divBdr>
        <w:top w:val="none" w:sz="0" w:space="0" w:color="auto"/>
        <w:left w:val="none" w:sz="0" w:space="0" w:color="auto"/>
        <w:bottom w:val="none" w:sz="0" w:space="0" w:color="auto"/>
        <w:right w:val="none" w:sz="0" w:space="0" w:color="auto"/>
      </w:divBdr>
    </w:div>
    <w:div w:id="1229464431">
      <w:bodyDiv w:val="1"/>
      <w:marLeft w:val="0"/>
      <w:marRight w:val="0"/>
      <w:marTop w:val="0"/>
      <w:marBottom w:val="0"/>
      <w:divBdr>
        <w:top w:val="none" w:sz="0" w:space="0" w:color="auto"/>
        <w:left w:val="none" w:sz="0" w:space="0" w:color="auto"/>
        <w:bottom w:val="none" w:sz="0" w:space="0" w:color="auto"/>
        <w:right w:val="none" w:sz="0" w:space="0" w:color="auto"/>
      </w:divBdr>
    </w:div>
    <w:div w:id="1229802947">
      <w:bodyDiv w:val="1"/>
      <w:marLeft w:val="0"/>
      <w:marRight w:val="0"/>
      <w:marTop w:val="0"/>
      <w:marBottom w:val="0"/>
      <w:divBdr>
        <w:top w:val="none" w:sz="0" w:space="0" w:color="auto"/>
        <w:left w:val="none" w:sz="0" w:space="0" w:color="auto"/>
        <w:bottom w:val="none" w:sz="0" w:space="0" w:color="auto"/>
        <w:right w:val="none" w:sz="0" w:space="0" w:color="auto"/>
      </w:divBdr>
    </w:div>
    <w:div w:id="1229926766">
      <w:bodyDiv w:val="1"/>
      <w:marLeft w:val="0"/>
      <w:marRight w:val="0"/>
      <w:marTop w:val="0"/>
      <w:marBottom w:val="0"/>
      <w:divBdr>
        <w:top w:val="none" w:sz="0" w:space="0" w:color="auto"/>
        <w:left w:val="none" w:sz="0" w:space="0" w:color="auto"/>
        <w:bottom w:val="none" w:sz="0" w:space="0" w:color="auto"/>
        <w:right w:val="none" w:sz="0" w:space="0" w:color="auto"/>
      </w:divBdr>
    </w:div>
    <w:div w:id="1229995048">
      <w:bodyDiv w:val="1"/>
      <w:marLeft w:val="0"/>
      <w:marRight w:val="0"/>
      <w:marTop w:val="0"/>
      <w:marBottom w:val="0"/>
      <w:divBdr>
        <w:top w:val="none" w:sz="0" w:space="0" w:color="auto"/>
        <w:left w:val="none" w:sz="0" w:space="0" w:color="auto"/>
        <w:bottom w:val="none" w:sz="0" w:space="0" w:color="auto"/>
        <w:right w:val="none" w:sz="0" w:space="0" w:color="auto"/>
      </w:divBdr>
    </w:div>
    <w:div w:id="1230069527">
      <w:bodyDiv w:val="1"/>
      <w:marLeft w:val="0"/>
      <w:marRight w:val="0"/>
      <w:marTop w:val="0"/>
      <w:marBottom w:val="0"/>
      <w:divBdr>
        <w:top w:val="none" w:sz="0" w:space="0" w:color="auto"/>
        <w:left w:val="none" w:sz="0" w:space="0" w:color="auto"/>
        <w:bottom w:val="none" w:sz="0" w:space="0" w:color="auto"/>
        <w:right w:val="none" w:sz="0" w:space="0" w:color="auto"/>
      </w:divBdr>
    </w:div>
    <w:div w:id="1230192228">
      <w:bodyDiv w:val="1"/>
      <w:marLeft w:val="0"/>
      <w:marRight w:val="0"/>
      <w:marTop w:val="0"/>
      <w:marBottom w:val="0"/>
      <w:divBdr>
        <w:top w:val="none" w:sz="0" w:space="0" w:color="auto"/>
        <w:left w:val="none" w:sz="0" w:space="0" w:color="auto"/>
        <w:bottom w:val="none" w:sz="0" w:space="0" w:color="auto"/>
        <w:right w:val="none" w:sz="0" w:space="0" w:color="auto"/>
      </w:divBdr>
    </w:div>
    <w:div w:id="1230195418">
      <w:bodyDiv w:val="1"/>
      <w:marLeft w:val="0"/>
      <w:marRight w:val="0"/>
      <w:marTop w:val="0"/>
      <w:marBottom w:val="0"/>
      <w:divBdr>
        <w:top w:val="none" w:sz="0" w:space="0" w:color="auto"/>
        <w:left w:val="none" w:sz="0" w:space="0" w:color="auto"/>
        <w:bottom w:val="none" w:sz="0" w:space="0" w:color="auto"/>
        <w:right w:val="none" w:sz="0" w:space="0" w:color="auto"/>
      </w:divBdr>
    </w:div>
    <w:div w:id="1230387910">
      <w:bodyDiv w:val="1"/>
      <w:marLeft w:val="0"/>
      <w:marRight w:val="0"/>
      <w:marTop w:val="0"/>
      <w:marBottom w:val="0"/>
      <w:divBdr>
        <w:top w:val="none" w:sz="0" w:space="0" w:color="auto"/>
        <w:left w:val="none" w:sz="0" w:space="0" w:color="auto"/>
        <w:bottom w:val="none" w:sz="0" w:space="0" w:color="auto"/>
        <w:right w:val="none" w:sz="0" w:space="0" w:color="auto"/>
      </w:divBdr>
    </w:div>
    <w:div w:id="1230461543">
      <w:bodyDiv w:val="1"/>
      <w:marLeft w:val="0"/>
      <w:marRight w:val="0"/>
      <w:marTop w:val="0"/>
      <w:marBottom w:val="0"/>
      <w:divBdr>
        <w:top w:val="none" w:sz="0" w:space="0" w:color="auto"/>
        <w:left w:val="none" w:sz="0" w:space="0" w:color="auto"/>
        <w:bottom w:val="none" w:sz="0" w:space="0" w:color="auto"/>
        <w:right w:val="none" w:sz="0" w:space="0" w:color="auto"/>
      </w:divBdr>
    </w:div>
    <w:div w:id="1230729808">
      <w:bodyDiv w:val="1"/>
      <w:marLeft w:val="0"/>
      <w:marRight w:val="0"/>
      <w:marTop w:val="0"/>
      <w:marBottom w:val="0"/>
      <w:divBdr>
        <w:top w:val="none" w:sz="0" w:space="0" w:color="auto"/>
        <w:left w:val="none" w:sz="0" w:space="0" w:color="auto"/>
        <w:bottom w:val="none" w:sz="0" w:space="0" w:color="auto"/>
        <w:right w:val="none" w:sz="0" w:space="0" w:color="auto"/>
      </w:divBdr>
    </w:div>
    <w:div w:id="1230731440">
      <w:bodyDiv w:val="1"/>
      <w:marLeft w:val="0"/>
      <w:marRight w:val="0"/>
      <w:marTop w:val="0"/>
      <w:marBottom w:val="0"/>
      <w:divBdr>
        <w:top w:val="none" w:sz="0" w:space="0" w:color="auto"/>
        <w:left w:val="none" w:sz="0" w:space="0" w:color="auto"/>
        <w:bottom w:val="none" w:sz="0" w:space="0" w:color="auto"/>
        <w:right w:val="none" w:sz="0" w:space="0" w:color="auto"/>
      </w:divBdr>
    </w:div>
    <w:div w:id="1230771839">
      <w:bodyDiv w:val="1"/>
      <w:marLeft w:val="0"/>
      <w:marRight w:val="0"/>
      <w:marTop w:val="0"/>
      <w:marBottom w:val="0"/>
      <w:divBdr>
        <w:top w:val="none" w:sz="0" w:space="0" w:color="auto"/>
        <w:left w:val="none" w:sz="0" w:space="0" w:color="auto"/>
        <w:bottom w:val="none" w:sz="0" w:space="0" w:color="auto"/>
        <w:right w:val="none" w:sz="0" w:space="0" w:color="auto"/>
      </w:divBdr>
    </w:div>
    <w:div w:id="1230843430">
      <w:bodyDiv w:val="1"/>
      <w:marLeft w:val="0"/>
      <w:marRight w:val="0"/>
      <w:marTop w:val="0"/>
      <w:marBottom w:val="0"/>
      <w:divBdr>
        <w:top w:val="none" w:sz="0" w:space="0" w:color="auto"/>
        <w:left w:val="none" w:sz="0" w:space="0" w:color="auto"/>
        <w:bottom w:val="none" w:sz="0" w:space="0" w:color="auto"/>
        <w:right w:val="none" w:sz="0" w:space="0" w:color="auto"/>
      </w:divBdr>
    </w:div>
    <w:div w:id="1230847834">
      <w:bodyDiv w:val="1"/>
      <w:marLeft w:val="0"/>
      <w:marRight w:val="0"/>
      <w:marTop w:val="0"/>
      <w:marBottom w:val="0"/>
      <w:divBdr>
        <w:top w:val="none" w:sz="0" w:space="0" w:color="auto"/>
        <w:left w:val="none" w:sz="0" w:space="0" w:color="auto"/>
        <w:bottom w:val="none" w:sz="0" w:space="0" w:color="auto"/>
        <w:right w:val="none" w:sz="0" w:space="0" w:color="auto"/>
      </w:divBdr>
    </w:div>
    <w:div w:id="1231303976">
      <w:bodyDiv w:val="1"/>
      <w:marLeft w:val="0"/>
      <w:marRight w:val="0"/>
      <w:marTop w:val="0"/>
      <w:marBottom w:val="0"/>
      <w:divBdr>
        <w:top w:val="none" w:sz="0" w:space="0" w:color="auto"/>
        <w:left w:val="none" w:sz="0" w:space="0" w:color="auto"/>
        <w:bottom w:val="none" w:sz="0" w:space="0" w:color="auto"/>
        <w:right w:val="none" w:sz="0" w:space="0" w:color="auto"/>
      </w:divBdr>
    </w:div>
    <w:div w:id="1231304829">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1497069">
      <w:bodyDiv w:val="1"/>
      <w:marLeft w:val="0"/>
      <w:marRight w:val="0"/>
      <w:marTop w:val="0"/>
      <w:marBottom w:val="0"/>
      <w:divBdr>
        <w:top w:val="none" w:sz="0" w:space="0" w:color="auto"/>
        <w:left w:val="none" w:sz="0" w:space="0" w:color="auto"/>
        <w:bottom w:val="none" w:sz="0" w:space="0" w:color="auto"/>
        <w:right w:val="none" w:sz="0" w:space="0" w:color="auto"/>
      </w:divBdr>
    </w:div>
    <w:div w:id="1231648793">
      <w:bodyDiv w:val="1"/>
      <w:marLeft w:val="0"/>
      <w:marRight w:val="0"/>
      <w:marTop w:val="0"/>
      <w:marBottom w:val="0"/>
      <w:divBdr>
        <w:top w:val="none" w:sz="0" w:space="0" w:color="auto"/>
        <w:left w:val="none" w:sz="0" w:space="0" w:color="auto"/>
        <w:bottom w:val="none" w:sz="0" w:space="0" w:color="auto"/>
        <w:right w:val="none" w:sz="0" w:space="0" w:color="auto"/>
      </w:divBdr>
    </w:div>
    <w:div w:id="1231649016">
      <w:bodyDiv w:val="1"/>
      <w:marLeft w:val="0"/>
      <w:marRight w:val="0"/>
      <w:marTop w:val="0"/>
      <w:marBottom w:val="0"/>
      <w:divBdr>
        <w:top w:val="none" w:sz="0" w:space="0" w:color="auto"/>
        <w:left w:val="none" w:sz="0" w:space="0" w:color="auto"/>
        <w:bottom w:val="none" w:sz="0" w:space="0" w:color="auto"/>
        <w:right w:val="none" w:sz="0" w:space="0" w:color="auto"/>
      </w:divBdr>
    </w:div>
    <w:div w:id="1231699636">
      <w:bodyDiv w:val="1"/>
      <w:marLeft w:val="0"/>
      <w:marRight w:val="0"/>
      <w:marTop w:val="0"/>
      <w:marBottom w:val="0"/>
      <w:divBdr>
        <w:top w:val="none" w:sz="0" w:space="0" w:color="auto"/>
        <w:left w:val="none" w:sz="0" w:space="0" w:color="auto"/>
        <w:bottom w:val="none" w:sz="0" w:space="0" w:color="auto"/>
        <w:right w:val="none" w:sz="0" w:space="0" w:color="auto"/>
      </w:divBdr>
    </w:div>
    <w:div w:id="1232161087">
      <w:bodyDiv w:val="1"/>
      <w:marLeft w:val="0"/>
      <w:marRight w:val="0"/>
      <w:marTop w:val="0"/>
      <w:marBottom w:val="0"/>
      <w:divBdr>
        <w:top w:val="none" w:sz="0" w:space="0" w:color="auto"/>
        <w:left w:val="none" w:sz="0" w:space="0" w:color="auto"/>
        <w:bottom w:val="none" w:sz="0" w:space="0" w:color="auto"/>
        <w:right w:val="none" w:sz="0" w:space="0" w:color="auto"/>
      </w:divBdr>
    </w:div>
    <w:div w:id="1232305937">
      <w:bodyDiv w:val="1"/>
      <w:marLeft w:val="0"/>
      <w:marRight w:val="0"/>
      <w:marTop w:val="0"/>
      <w:marBottom w:val="0"/>
      <w:divBdr>
        <w:top w:val="none" w:sz="0" w:space="0" w:color="auto"/>
        <w:left w:val="none" w:sz="0" w:space="0" w:color="auto"/>
        <w:bottom w:val="none" w:sz="0" w:space="0" w:color="auto"/>
        <w:right w:val="none" w:sz="0" w:space="0" w:color="auto"/>
      </w:divBdr>
    </w:div>
    <w:div w:id="1232427876">
      <w:bodyDiv w:val="1"/>
      <w:marLeft w:val="0"/>
      <w:marRight w:val="0"/>
      <w:marTop w:val="0"/>
      <w:marBottom w:val="0"/>
      <w:divBdr>
        <w:top w:val="none" w:sz="0" w:space="0" w:color="auto"/>
        <w:left w:val="none" w:sz="0" w:space="0" w:color="auto"/>
        <w:bottom w:val="none" w:sz="0" w:space="0" w:color="auto"/>
        <w:right w:val="none" w:sz="0" w:space="0" w:color="auto"/>
      </w:divBdr>
    </w:div>
    <w:div w:id="1232547723">
      <w:bodyDiv w:val="1"/>
      <w:marLeft w:val="0"/>
      <w:marRight w:val="0"/>
      <w:marTop w:val="0"/>
      <w:marBottom w:val="0"/>
      <w:divBdr>
        <w:top w:val="none" w:sz="0" w:space="0" w:color="auto"/>
        <w:left w:val="none" w:sz="0" w:space="0" w:color="auto"/>
        <w:bottom w:val="none" w:sz="0" w:space="0" w:color="auto"/>
        <w:right w:val="none" w:sz="0" w:space="0" w:color="auto"/>
      </w:divBdr>
    </w:div>
    <w:div w:id="1232884449">
      <w:bodyDiv w:val="1"/>
      <w:marLeft w:val="0"/>
      <w:marRight w:val="0"/>
      <w:marTop w:val="0"/>
      <w:marBottom w:val="0"/>
      <w:divBdr>
        <w:top w:val="none" w:sz="0" w:space="0" w:color="auto"/>
        <w:left w:val="none" w:sz="0" w:space="0" w:color="auto"/>
        <w:bottom w:val="none" w:sz="0" w:space="0" w:color="auto"/>
        <w:right w:val="none" w:sz="0" w:space="0" w:color="auto"/>
      </w:divBdr>
    </w:div>
    <w:div w:id="1232890129">
      <w:bodyDiv w:val="1"/>
      <w:marLeft w:val="0"/>
      <w:marRight w:val="0"/>
      <w:marTop w:val="0"/>
      <w:marBottom w:val="0"/>
      <w:divBdr>
        <w:top w:val="none" w:sz="0" w:space="0" w:color="auto"/>
        <w:left w:val="none" w:sz="0" w:space="0" w:color="auto"/>
        <w:bottom w:val="none" w:sz="0" w:space="0" w:color="auto"/>
        <w:right w:val="none" w:sz="0" w:space="0" w:color="auto"/>
      </w:divBdr>
    </w:div>
    <w:div w:id="1232959014">
      <w:bodyDiv w:val="1"/>
      <w:marLeft w:val="0"/>
      <w:marRight w:val="0"/>
      <w:marTop w:val="0"/>
      <w:marBottom w:val="0"/>
      <w:divBdr>
        <w:top w:val="none" w:sz="0" w:space="0" w:color="auto"/>
        <w:left w:val="none" w:sz="0" w:space="0" w:color="auto"/>
        <w:bottom w:val="none" w:sz="0" w:space="0" w:color="auto"/>
        <w:right w:val="none" w:sz="0" w:space="0" w:color="auto"/>
      </w:divBdr>
    </w:div>
    <w:div w:id="1232959643">
      <w:bodyDiv w:val="1"/>
      <w:marLeft w:val="0"/>
      <w:marRight w:val="0"/>
      <w:marTop w:val="0"/>
      <w:marBottom w:val="0"/>
      <w:divBdr>
        <w:top w:val="none" w:sz="0" w:space="0" w:color="auto"/>
        <w:left w:val="none" w:sz="0" w:space="0" w:color="auto"/>
        <w:bottom w:val="none" w:sz="0" w:space="0" w:color="auto"/>
        <w:right w:val="none" w:sz="0" w:space="0" w:color="auto"/>
      </w:divBdr>
    </w:div>
    <w:div w:id="1233003966">
      <w:bodyDiv w:val="1"/>
      <w:marLeft w:val="0"/>
      <w:marRight w:val="0"/>
      <w:marTop w:val="0"/>
      <w:marBottom w:val="0"/>
      <w:divBdr>
        <w:top w:val="none" w:sz="0" w:space="0" w:color="auto"/>
        <w:left w:val="none" w:sz="0" w:space="0" w:color="auto"/>
        <w:bottom w:val="none" w:sz="0" w:space="0" w:color="auto"/>
        <w:right w:val="none" w:sz="0" w:space="0" w:color="auto"/>
      </w:divBdr>
    </w:div>
    <w:div w:id="1233194710">
      <w:bodyDiv w:val="1"/>
      <w:marLeft w:val="0"/>
      <w:marRight w:val="0"/>
      <w:marTop w:val="0"/>
      <w:marBottom w:val="0"/>
      <w:divBdr>
        <w:top w:val="none" w:sz="0" w:space="0" w:color="auto"/>
        <w:left w:val="none" w:sz="0" w:space="0" w:color="auto"/>
        <w:bottom w:val="none" w:sz="0" w:space="0" w:color="auto"/>
        <w:right w:val="none" w:sz="0" w:space="0" w:color="auto"/>
      </w:divBdr>
    </w:div>
    <w:div w:id="1233269749">
      <w:bodyDiv w:val="1"/>
      <w:marLeft w:val="0"/>
      <w:marRight w:val="0"/>
      <w:marTop w:val="0"/>
      <w:marBottom w:val="0"/>
      <w:divBdr>
        <w:top w:val="none" w:sz="0" w:space="0" w:color="auto"/>
        <w:left w:val="none" w:sz="0" w:space="0" w:color="auto"/>
        <w:bottom w:val="none" w:sz="0" w:space="0" w:color="auto"/>
        <w:right w:val="none" w:sz="0" w:space="0" w:color="auto"/>
      </w:divBdr>
    </w:div>
    <w:div w:id="1233272570">
      <w:bodyDiv w:val="1"/>
      <w:marLeft w:val="0"/>
      <w:marRight w:val="0"/>
      <w:marTop w:val="0"/>
      <w:marBottom w:val="0"/>
      <w:divBdr>
        <w:top w:val="none" w:sz="0" w:space="0" w:color="auto"/>
        <w:left w:val="none" w:sz="0" w:space="0" w:color="auto"/>
        <w:bottom w:val="none" w:sz="0" w:space="0" w:color="auto"/>
        <w:right w:val="none" w:sz="0" w:space="0" w:color="auto"/>
      </w:divBdr>
    </w:div>
    <w:div w:id="1233272883">
      <w:bodyDiv w:val="1"/>
      <w:marLeft w:val="0"/>
      <w:marRight w:val="0"/>
      <w:marTop w:val="0"/>
      <w:marBottom w:val="0"/>
      <w:divBdr>
        <w:top w:val="none" w:sz="0" w:space="0" w:color="auto"/>
        <w:left w:val="none" w:sz="0" w:space="0" w:color="auto"/>
        <w:bottom w:val="none" w:sz="0" w:space="0" w:color="auto"/>
        <w:right w:val="none" w:sz="0" w:space="0" w:color="auto"/>
      </w:divBdr>
    </w:div>
    <w:div w:id="1233388035">
      <w:bodyDiv w:val="1"/>
      <w:marLeft w:val="0"/>
      <w:marRight w:val="0"/>
      <w:marTop w:val="0"/>
      <w:marBottom w:val="0"/>
      <w:divBdr>
        <w:top w:val="none" w:sz="0" w:space="0" w:color="auto"/>
        <w:left w:val="none" w:sz="0" w:space="0" w:color="auto"/>
        <w:bottom w:val="none" w:sz="0" w:space="0" w:color="auto"/>
        <w:right w:val="none" w:sz="0" w:space="0" w:color="auto"/>
      </w:divBdr>
    </w:div>
    <w:div w:id="1233395740">
      <w:bodyDiv w:val="1"/>
      <w:marLeft w:val="0"/>
      <w:marRight w:val="0"/>
      <w:marTop w:val="0"/>
      <w:marBottom w:val="0"/>
      <w:divBdr>
        <w:top w:val="none" w:sz="0" w:space="0" w:color="auto"/>
        <w:left w:val="none" w:sz="0" w:space="0" w:color="auto"/>
        <w:bottom w:val="none" w:sz="0" w:space="0" w:color="auto"/>
        <w:right w:val="none" w:sz="0" w:space="0" w:color="auto"/>
      </w:divBdr>
    </w:div>
    <w:div w:id="1233664458">
      <w:bodyDiv w:val="1"/>
      <w:marLeft w:val="0"/>
      <w:marRight w:val="0"/>
      <w:marTop w:val="0"/>
      <w:marBottom w:val="0"/>
      <w:divBdr>
        <w:top w:val="none" w:sz="0" w:space="0" w:color="auto"/>
        <w:left w:val="none" w:sz="0" w:space="0" w:color="auto"/>
        <w:bottom w:val="none" w:sz="0" w:space="0" w:color="auto"/>
        <w:right w:val="none" w:sz="0" w:space="0" w:color="auto"/>
      </w:divBdr>
    </w:div>
    <w:div w:id="1233732621">
      <w:bodyDiv w:val="1"/>
      <w:marLeft w:val="0"/>
      <w:marRight w:val="0"/>
      <w:marTop w:val="0"/>
      <w:marBottom w:val="0"/>
      <w:divBdr>
        <w:top w:val="none" w:sz="0" w:space="0" w:color="auto"/>
        <w:left w:val="none" w:sz="0" w:space="0" w:color="auto"/>
        <w:bottom w:val="none" w:sz="0" w:space="0" w:color="auto"/>
        <w:right w:val="none" w:sz="0" w:space="0" w:color="auto"/>
      </w:divBdr>
    </w:div>
    <w:div w:id="1233732989">
      <w:bodyDiv w:val="1"/>
      <w:marLeft w:val="0"/>
      <w:marRight w:val="0"/>
      <w:marTop w:val="0"/>
      <w:marBottom w:val="0"/>
      <w:divBdr>
        <w:top w:val="none" w:sz="0" w:space="0" w:color="auto"/>
        <w:left w:val="none" w:sz="0" w:space="0" w:color="auto"/>
        <w:bottom w:val="none" w:sz="0" w:space="0" w:color="auto"/>
        <w:right w:val="none" w:sz="0" w:space="0" w:color="auto"/>
      </w:divBdr>
    </w:div>
    <w:div w:id="1233733051">
      <w:bodyDiv w:val="1"/>
      <w:marLeft w:val="0"/>
      <w:marRight w:val="0"/>
      <w:marTop w:val="0"/>
      <w:marBottom w:val="0"/>
      <w:divBdr>
        <w:top w:val="none" w:sz="0" w:space="0" w:color="auto"/>
        <w:left w:val="none" w:sz="0" w:space="0" w:color="auto"/>
        <w:bottom w:val="none" w:sz="0" w:space="0" w:color="auto"/>
        <w:right w:val="none" w:sz="0" w:space="0" w:color="auto"/>
      </w:divBdr>
    </w:div>
    <w:div w:id="1233932715">
      <w:bodyDiv w:val="1"/>
      <w:marLeft w:val="0"/>
      <w:marRight w:val="0"/>
      <w:marTop w:val="0"/>
      <w:marBottom w:val="0"/>
      <w:divBdr>
        <w:top w:val="none" w:sz="0" w:space="0" w:color="auto"/>
        <w:left w:val="none" w:sz="0" w:space="0" w:color="auto"/>
        <w:bottom w:val="none" w:sz="0" w:space="0" w:color="auto"/>
        <w:right w:val="none" w:sz="0" w:space="0" w:color="auto"/>
      </w:divBdr>
    </w:div>
    <w:div w:id="1234119044">
      <w:bodyDiv w:val="1"/>
      <w:marLeft w:val="0"/>
      <w:marRight w:val="0"/>
      <w:marTop w:val="0"/>
      <w:marBottom w:val="0"/>
      <w:divBdr>
        <w:top w:val="none" w:sz="0" w:space="0" w:color="auto"/>
        <w:left w:val="none" w:sz="0" w:space="0" w:color="auto"/>
        <w:bottom w:val="none" w:sz="0" w:space="0" w:color="auto"/>
        <w:right w:val="none" w:sz="0" w:space="0" w:color="auto"/>
      </w:divBdr>
    </w:div>
    <w:div w:id="1234269139">
      <w:bodyDiv w:val="1"/>
      <w:marLeft w:val="0"/>
      <w:marRight w:val="0"/>
      <w:marTop w:val="0"/>
      <w:marBottom w:val="0"/>
      <w:divBdr>
        <w:top w:val="none" w:sz="0" w:space="0" w:color="auto"/>
        <w:left w:val="none" w:sz="0" w:space="0" w:color="auto"/>
        <w:bottom w:val="none" w:sz="0" w:space="0" w:color="auto"/>
        <w:right w:val="none" w:sz="0" w:space="0" w:color="auto"/>
      </w:divBdr>
    </w:div>
    <w:div w:id="1234318238">
      <w:bodyDiv w:val="1"/>
      <w:marLeft w:val="0"/>
      <w:marRight w:val="0"/>
      <w:marTop w:val="0"/>
      <w:marBottom w:val="0"/>
      <w:divBdr>
        <w:top w:val="none" w:sz="0" w:space="0" w:color="auto"/>
        <w:left w:val="none" w:sz="0" w:space="0" w:color="auto"/>
        <w:bottom w:val="none" w:sz="0" w:space="0" w:color="auto"/>
        <w:right w:val="none" w:sz="0" w:space="0" w:color="auto"/>
      </w:divBdr>
    </w:div>
    <w:div w:id="1234391661">
      <w:bodyDiv w:val="1"/>
      <w:marLeft w:val="0"/>
      <w:marRight w:val="0"/>
      <w:marTop w:val="0"/>
      <w:marBottom w:val="0"/>
      <w:divBdr>
        <w:top w:val="none" w:sz="0" w:space="0" w:color="auto"/>
        <w:left w:val="none" w:sz="0" w:space="0" w:color="auto"/>
        <w:bottom w:val="none" w:sz="0" w:space="0" w:color="auto"/>
        <w:right w:val="none" w:sz="0" w:space="0" w:color="auto"/>
      </w:divBdr>
    </w:div>
    <w:div w:id="1234657031">
      <w:bodyDiv w:val="1"/>
      <w:marLeft w:val="0"/>
      <w:marRight w:val="0"/>
      <w:marTop w:val="0"/>
      <w:marBottom w:val="0"/>
      <w:divBdr>
        <w:top w:val="none" w:sz="0" w:space="0" w:color="auto"/>
        <w:left w:val="none" w:sz="0" w:space="0" w:color="auto"/>
        <w:bottom w:val="none" w:sz="0" w:space="0" w:color="auto"/>
        <w:right w:val="none" w:sz="0" w:space="0" w:color="auto"/>
      </w:divBdr>
    </w:div>
    <w:div w:id="1234660990">
      <w:bodyDiv w:val="1"/>
      <w:marLeft w:val="0"/>
      <w:marRight w:val="0"/>
      <w:marTop w:val="0"/>
      <w:marBottom w:val="0"/>
      <w:divBdr>
        <w:top w:val="none" w:sz="0" w:space="0" w:color="auto"/>
        <w:left w:val="none" w:sz="0" w:space="0" w:color="auto"/>
        <w:bottom w:val="none" w:sz="0" w:space="0" w:color="auto"/>
        <w:right w:val="none" w:sz="0" w:space="0" w:color="auto"/>
      </w:divBdr>
    </w:div>
    <w:div w:id="1234775291">
      <w:bodyDiv w:val="1"/>
      <w:marLeft w:val="0"/>
      <w:marRight w:val="0"/>
      <w:marTop w:val="0"/>
      <w:marBottom w:val="0"/>
      <w:divBdr>
        <w:top w:val="none" w:sz="0" w:space="0" w:color="auto"/>
        <w:left w:val="none" w:sz="0" w:space="0" w:color="auto"/>
        <w:bottom w:val="none" w:sz="0" w:space="0" w:color="auto"/>
        <w:right w:val="none" w:sz="0" w:space="0" w:color="auto"/>
      </w:divBdr>
    </w:div>
    <w:div w:id="1234855991">
      <w:bodyDiv w:val="1"/>
      <w:marLeft w:val="0"/>
      <w:marRight w:val="0"/>
      <w:marTop w:val="0"/>
      <w:marBottom w:val="0"/>
      <w:divBdr>
        <w:top w:val="none" w:sz="0" w:space="0" w:color="auto"/>
        <w:left w:val="none" w:sz="0" w:space="0" w:color="auto"/>
        <w:bottom w:val="none" w:sz="0" w:space="0" w:color="auto"/>
        <w:right w:val="none" w:sz="0" w:space="0" w:color="auto"/>
      </w:divBdr>
    </w:div>
    <w:div w:id="1234896236">
      <w:bodyDiv w:val="1"/>
      <w:marLeft w:val="0"/>
      <w:marRight w:val="0"/>
      <w:marTop w:val="0"/>
      <w:marBottom w:val="0"/>
      <w:divBdr>
        <w:top w:val="none" w:sz="0" w:space="0" w:color="auto"/>
        <w:left w:val="none" w:sz="0" w:space="0" w:color="auto"/>
        <w:bottom w:val="none" w:sz="0" w:space="0" w:color="auto"/>
        <w:right w:val="none" w:sz="0" w:space="0" w:color="auto"/>
      </w:divBdr>
    </w:div>
    <w:div w:id="1235124137">
      <w:bodyDiv w:val="1"/>
      <w:marLeft w:val="0"/>
      <w:marRight w:val="0"/>
      <w:marTop w:val="0"/>
      <w:marBottom w:val="0"/>
      <w:divBdr>
        <w:top w:val="none" w:sz="0" w:space="0" w:color="auto"/>
        <w:left w:val="none" w:sz="0" w:space="0" w:color="auto"/>
        <w:bottom w:val="none" w:sz="0" w:space="0" w:color="auto"/>
        <w:right w:val="none" w:sz="0" w:space="0" w:color="auto"/>
      </w:divBdr>
    </w:div>
    <w:div w:id="1235242333">
      <w:bodyDiv w:val="1"/>
      <w:marLeft w:val="0"/>
      <w:marRight w:val="0"/>
      <w:marTop w:val="0"/>
      <w:marBottom w:val="0"/>
      <w:divBdr>
        <w:top w:val="none" w:sz="0" w:space="0" w:color="auto"/>
        <w:left w:val="none" w:sz="0" w:space="0" w:color="auto"/>
        <w:bottom w:val="none" w:sz="0" w:space="0" w:color="auto"/>
        <w:right w:val="none" w:sz="0" w:space="0" w:color="auto"/>
      </w:divBdr>
    </w:div>
    <w:div w:id="1235242476">
      <w:bodyDiv w:val="1"/>
      <w:marLeft w:val="0"/>
      <w:marRight w:val="0"/>
      <w:marTop w:val="0"/>
      <w:marBottom w:val="0"/>
      <w:divBdr>
        <w:top w:val="none" w:sz="0" w:space="0" w:color="auto"/>
        <w:left w:val="none" w:sz="0" w:space="0" w:color="auto"/>
        <w:bottom w:val="none" w:sz="0" w:space="0" w:color="auto"/>
        <w:right w:val="none" w:sz="0" w:space="0" w:color="auto"/>
      </w:divBdr>
    </w:div>
    <w:div w:id="1235244069">
      <w:bodyDiv w:val="1"/>
      <w:marLeft w:val="0"/>
      <w:marRight w:val="0"/>
      <w:marTop w:val="0"/>
      <w:marBottom w:val="0"/>
      <w:divBdr>
        <w:top w:val="none" w:sz="0" w:space="0" w:color="auto"/>
        <w:left w:val="none" w:sz="0" w:space="0" w:color="auto"/>
        <w:bottom w:val="none" w:sz="0" w:space="0" w:color="auto"/>
        <w:right w:val="none" w:sz="0" w:space="0" w:color="auto"/>
      </w:divBdr>
    </w:div>
    <w:div w:id="1235310712">
      <w:bodyDiv w:val="1"/>
      <w:marLeft w:val="0"/>
      <w:marRight w:val="0"/>
      <w:marTop w:val="0"/>
      <w:marBottom w:val="0"/>
      <w:divBdr>
        <w:top w:val="none" w:sz="0" w:space="0" w:color="auto"/>
        <w:left w:val="none" w:sz="0" w:space="0" w:color="auto"/>
        <w:bottom w:val="none" w:sz="0" w:space="0" w:color="auto"/>
        <w:right w:val="none" w:sz="0" w:space="0" w:color="auto"/>
      </w:divBdr>
    </w:div>
    <w:div w:id="1235432291">
      <w:bodyDiv w:val="1"/>
      <w:marLeft w:val="0"/>
      <w:marRight w:val="0"/>
      <w:marTop w:val="0"/>
      <w:marBottom w:val="0"/>
      <w:divBdr>
        <w:top w:val="none" w:sz="0" w:space="0" w:color="auto"/>
        <w:left w:val="none" w:sz="0" w:space="0" w:color="auto"/>
        <w:bottom w:val="none" w:sz="0" w:space="0" w:color="auto"/>
        <w:right w:val="none" w:sz="0" w:space="0" w:color="auto"/>
      </w:divBdr>
    </w:div>
    <w:div w:id="1235504911">
      <w:bodyDiv w:val="1"/>
      <w:marLeft w:val="0"/>
      <w:marRight w:val="0"/>
      <w:marTop w:val="0"/>
      <w:marBottom w:val="0"/>
      <w:divBdr>
        <w:top w:val="none" w:sz="0" w:space="0" w:color="auto"/>
        <w:left w:val="none" w:sz="0" w:space="0" w:color="auto"/>
        <w:bottom w:val="none" w:sz="0" w:space="0" w:color="auto"/>
        <w:right w:val="none" w:sz="0" w:space="0" w:color="auto"/>
      </w:divBdr>
    </w:div>
    <w:div w:id="1235511718">
      <w:bodyDiv w:val="1"/>
      <w:marLeft w:val="0"/>
      <w:marRight w:val="0"/>
      <w:marTop w:val="0"/>
      <w:marBottom w:val="0"/>
      <w:divBdr>
        <w:top w:val="none" w:sz="0" w:space="0" w:color="auto"/>
        <w:left w:val="none" w:sz="0" w:space="0" w:color="auto"/>
        <w:bottom w:val="none" w:sz="0" w:space="0" w:color="auto"/>
        <w:right w:val="none" w:sz="0" w:space="0" w:color="auto"/>
      </w:divBdr>
    </w:div>
    <w:div w:id="1235550622">
      <w:bodyDiv w:val="1"/>
      <w:marLeft w:val="0"/>
      <w:marRight w:val="0"/>
      <w:marTop w:val="0"/>
      <w:marBottom w:val="0"/>
      <w:divBdr>
        <w:top w:val="none" w:sz="0" w:space="0" w:color="auto"/>
        <w:left w:val="none" w:sz="0" w:space="0" w:color="auto"/>
        <w:bottom w:val="none" w:sz="0" w:space="0" w:color="auto"/>
        <w:right w:val="none" w:sz="0" w:space="0" w:color="auto"/>
      </w:divBdr>
    </w:div>
    <w:div w:id="1235892127">
      <w:bodyDiv w:val="1"/>
      <w:marLeft w:val="0"/>
      <w:marRight w:val="0"/>
      <w:marTop w:val="0"/>
      <w:marBottom w:val="0"/>
      <w:divBdr>
        <w:top w:val="none" w:sz="0" w:space="0" w:color="auto"/>
        <w:left w:val="none" w:sz="0" w:space="0" w:color="auto"/>
        <w:bottom w:val="none" w:sz="0" w:space="0" w:color="auto"/>
        <w:right w:val="none" w:sz="0" w:space="0" w:color="auto"/>
      </w:divBdr>
    </w:div>
    <w:div w:id="1235894510">
      <w:bodyDiv w:val="1"/>
      <w:marLeft w:val="0"/>
      <w:marRight w:val="0"/>
      <w:marTop w:val="0"/>
      <w:marBottom w:val="0"/>
      <w:divBdr>
        <w:top w:val="none" w:sz="0" w:space="0" w:color="auto"/>
        <w:left w:val="none" w:sz="0" w:space="0" w:color="auto"/>
        <w:bottom w:val="none" w:sz="0" w:space="0" w:color="auto"/>
        <w:right w:val="none" w:sz="0" w:space="0" w:color="auto"/>
      </w:divBdr>
    </w:div>
    <w:div w:id="1235897578">
      <w:bodyDiv w:val="1"/>
      <w:marLeft w:val="0"/>
      <w:marRight w:val="0"/>
      <w:marTop w:val="0"/>
      <w:marBottom w:val="0"/>
      <w:divBdr>
        <w:top w:val="none" w:sz="0" w:space="0" w:color="auto"/>
        <w:left w:val="none" w:sz="0" w:space="0" w:color="auto"/>
        <w:bottom w:val="none" w:sz="0" w:space="0" w:color="auto"/>
        <w:right w:val="none" w:sz="0" w:space="0" w:color="auto"/>
      </w:divBdr>
    </w:div>
    <w:div w:id="1236165216">
      <w:bodyDiv w:val="1"/>
      <w:marLeft w:val="0"/>
      <w:marRight w:val="0"/>
      <w:marTop w:val="0"/>
      <w:marBottom w:val="0"/>
      <w:divBdr>
        <w:top w:val="none" w:sz="0" w:space="0" w:color="auto"/>
        <w:left w:val="none" w:sz="0" w:space="0" w:color="auto"/>
        <w:bottom w:val="none" w:sz="0" w:space="0" w:color="auto"/>
        <w:right w:val="none" w:sz="0" w:space="0" w:color="auto"/>
      </w:divBdr>
    </w:div>
    <w:div w:id="1236545678">
      <w:bodyDiv w:val="1"/>
      <w:marLeft w:val="0"/>
      <w:marRight w:val="0"/>
      <w:marTop w:val="0"/>
      <w:marBottom w:val="0"/>
      <w:divBdr>
        <w:top w:val="none" w:sz="0" w:space="0" w:color="auto"/>
        <w:left w:val="none" w:sz="0" w:space="0" w:color="auto"/>
        <w:bottom w:val="none" w:sz="0" w:space="0" w:color="auto"/>
        <w:right w:val="none" w:sz="0" w:space="0" w:color="auto"/>
      </w:divBdr>
    </w:div>
    <w:div w:id="1236547616">
      <w:bodyDiv w:val="1"/>
      <w:marLeft w:val="0"/>
      <w:marRight w:val="0"/>
      <w:marTop w:val="0"/>
      <w:marBottom w:val="0"/>
      <w:divBdr>
        <w:top w:val="none" w:sz="0" w:space="0" w:color="auto"/>
        <w:left w:val="none" w:sz="0" w:space="0" w:color="auto"/>
        <w:bottom w:val="none" w:sz="0" w:space="0" w:color="auto"/>
        <w:right w:val="none" w:sz="0" w:space="0" w:color="auto"/>
      </w:divBdr>
    </w:div>
    <w:div w:id="1236549104">
      <w:bodyDiv w:val="1"/>
      <w:marLeft w:val="0"/>
      <w:marRight w:val="0"/>
      <w:marTop w:val="0"/>
      <w:marBottom w:val="0"/>
      <w:divBdr>
        <w:top w:val="none" w:sz="0" w:space="0" w:color="auto"/>
        <w:left w:val="none" w:sz="0" w:space="0" w:color="auto"/>
        <w:bottom w:val="none" w:sz="0" w:space="0" w:color="auto"/>
        <w:right w:val="none" w:sz="0" w:space="0" w:color="auto"/>
      </w:divBdr>
    </w:div>
    <w:div w:id="1236822034">
      <w:bodyDiv w:val="1"/>
      <w:marLeft w:val="0"/>
      <w:marRight w:val="0"/>
      <w:marTop w:val="0"/>
      <w:marBottom w:val="0"/>
      <w:divBdr>
        <w:top w:val="none" w:sz="0" w:space="0" w:color="auto"/>
        <w:left w:val="none" w:sz="0" w:space="0" w:color="auto"/>
        <w:bottom w:val="none" w:sz="0" w:space="0" w:color="auto"/>
        <w:right w:val="none" w:sz="0" w:space="0" w:color="auto"/>
      </w:divBdr>
    </w:div>
    <w:div w:id="1236865366">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010514">
      <w:bodyDiv w:val="1"/>
      <w:marLeft w:val="0"/>
      <w:marRight w:val="0"/>
      <w:marTop w:val="0"/>
      <w:marBottom w:val="0"/>
      <w:divBdr>
        <w:top w:val="none" w:sz="0" w:space="0" w:color="auto"/>
        <w:left w:val="none" w:sz="0" w:space="0" w:color="auto"/>
        <w:bottom w:val="none" w:sz="0" w:space="0" w:color="auto"/>
        <w:right w:val="none" w:sz="0" w:space="0" w:color="auto"/>
      </w:divBdr>
    </w:div>
    <w:div w:id="1237085353">
      <w:bodyDiv w:val="1"/>
      <w:marLeft w:val="0"/>
      <w:marRight w:val="0"/>
      <w:marTop w:val="0"/>
      <w:marBottom w:val="0"/>
      <w:divBdr>
        <w:top w:val="none" w:sz="0" w:space="0" w:color="auto"/>
        <w:left w:val="none" w:sz="0" w:space="0" w:color="auto"/>
        <w:bottom w:val="none" w:sz="0" w:space="0" w:color="auto"/>
        <w:right w:val="none" w:sz="0" w:space="0" w:color="auto"/>
      </w:divBdr>
    </w:div>
    <w:div w:id="1237086420">
      <w:bodyDiv w:val="1"/>
      <w:marLeft w:val="0"/>
      <w:marRight w:val="0"/>
      <w:marTop w:val="0"/>
      <w:marBottom w:val="0"/>
      <w:divBdr>
        <w:top w:val="none" w:sz="0" w:space="0" w:color="auto"/>
        <w:left w:val="none" w:sz="0" w:space="0" w:color="auto"/>
        <w:bottom w:val="none" w:sz="0" w:space="0" w:color="auto"/>
        <w:right w:val="none" w:sz="0" w:space="0" w:color="auto"/>
      </w:divBdr>
    </w:div>
    <w:div w:id="1237089514">
      <w:bodyDiv w:val="1"/>
      <w:marLeft w:val="0"/>
      <w:marRight w:val="0"/>
      <w:marTop w:val="0"/>
      <w:marBottom w:val="0"/>
      <w:divBdr>
        <w:top w:val="none" w:sz="0" w:space="0" w:color="auto"/>
        <w:left w:val="none" w:sz="0" w:space="0" w:color="auto"/>
        <w:bottom w:val="none" w:sz="0" w:space="0" w:color="auto"/>
        <w:right w:val="none" w:sz="0" w:space="0" w:color="auto"/>
      </w:divBdr>
    </w:div>
    <w:div w:id="1237134812">
      <w:bodyDiv w:val="1"/>
      <w:marLeft w:val="0"/>
      <w:marRight w:val="0"/>
      <w:marTop w:val="0"/>
      <w:marBottom w:val="0"/>
      <w:divBdr>
        <w:top w:val="none" w:sz="0" w:space="0" w:color="auto"/>
        <w:left w:val="none" w:sz="0" w:space="0" w:color="auto"/>
        <w:bottom w:val="none" w:sz="0" w:space="0" w:color="auto"/>
        <w:right w:val="none" w:sz="0" w:space="0" w:color="auto"/>
      </w:divBdr>
    </w:div>
    <w:div w:id="1237209042">
      <w:bodyDiv w:val="1"/>
      <w:marLeft w:val="0"/>
      <w:marRight w:val="0"/>
      <w:marTop w:val="0"/>
      <w:marBottom w:val="0"/>
      <w:divBdr>
        <w:top w:val="none" w:sz="0" w:space="0" w:color="auto"/>
        <w:left w:val="none" w:sz="0" w:space="0" w:color="auto"/>
        <w:bottom w:val="none" w:sz="0" w:space="0" w:color="auto"/>
        <w:right w:val="none" w:sz="0" w:space="0" w:color="auto"/>
      </w:divBdr>
    </w:div>
    <w:div w:id="1237471135">
      <w:bodyDiv w:val="1"/>
      <w:marLeft w:val="0"/>
      <w:marRight w:val="0"/>
      <w:marTop w:val="0"/>
      <w:marBottom w:val="0"/>
      <w:divBdr>
        <w:top w:val="none" w:sz="0" w:space="0" w:color="auto"/>
        <w:left w:val="none" w:sz="0" w:space="0" w:color="auto"/>
        <w:bottom w:val="none" w:sz="0" w:space="0" w:color="auto"/>
        <w:right w:val="none" w:sz="0" w:space="0" w:color="auto"/>
      </w:divBdr>
    </w:div>
    <w:div w:id="1237472904">
      <w:bodyDiv w:val="1"/>
      <w:marLeft w:val="0"/>
      <w:marRight w:val="0"/>
      <w:marTop w:val="0"/>
      <w:marBottom w:val="0"/>
      <w:divBdr>
        <w:top w:val="none" w:sz="0" w:space="0" w:color="auto"/>
        <w:left w:val="none" w:sz="0" w:space="0" w:color="auto"/>
        <w:bottom w:val="none" w:sz="0" w:space="0" w:color="auto"/>
        <w:right w:val="none" w:sz="0" w:space="0" w:color="auto"/>
      </w:divBdr>
    </w:div>
    <w:div w:id="1237473377">
      <w:bodyDiv w:val="1"/>
      <w:marLeft w:val="0"/>
      <w:marRight w:val="0"/>
      <w:marTop w:val="0"/>
      <w:marBottom w:val="0"/>
      <w:divBdr>
        <w:top w:val="none" w:sz="0" w:space="0" w:color="auto"/>
        <w:left w:val="none" w:sz="0" w:space="0" w:color="auto"/>
        <w:bottom w:val="none" w:sz="0" w:space="0" w:color="auto"/>
        <w:right w:val="none" w:sz="0" w:space="0" w:color="auto"/>
      </w:divBdr>
    </w:div>
    <w:div w:id="1237517497">
      <w:bodyDiv w:val="1"/>
      <w:marLeft w:val="0"/>
      <w:marRight w:val="0"/>
      <w:marTop w:val="0"/>
      <w:marBottom w:val="0"/>
      <w:divBdr>
        <w:top w:val="none" w:sz="0" w:space="0" w:color="auto"/>
        <w:left w:val="none" w:sz="0" w:space="0" w:color="auto"/>
        <w:bottom w:val="none" w:sz="0" w:space="0" w:color="auto"/>
        <w:right w:val="none" w:sz="0" w:space="0" w:color="auto"/>
      </w:divBdr>
    </w:div>
    <w:div w:id="1237596078">
      <w:bodyDiv w:val="1"/>
      <w:marLeft w:val="0"/>
      <w:marRight w:val="0"/>
      <w:marTop w:val="0"/>
      <w:marBottom w:val="0"/>
      <w:divBdr>
        <w:top w:val="none" w:sz="0" w:space="0" w:color="auto"/>
        <w:left w:val="none" w:sz="0" w:space="0" w:color="auto"/>
        <w:bottom w:val="none" w:sz="0" w:space="0" w:color="auto"/>
        <w:right w:val="none" w:sz="0" w:space="0" w:color="auto"/>
      </w:divBdr>
    </w:div>
    <w:div w:id="1237670455">
      <w:bodyDiv w:val="1"/>
      <w:marLeft w:val="0"/>
      <w:marRight w:val="0"/>
      <w:marTop w:val="0"/>
      <w:marBottom w:val="0"/>
      <w:divBdr>
        <w:top w:val="none" w:sz="0" w:space="0" w:color="auto"/>
        <w:left w:val="none" w:sz="0" w:space="0" w:color="auto"/>
        <w:bottom w:val="none" w:sz="0" w:space="0" w:color="auto"/>
        <w:right w:val="none" w:sz="0" w:space="0" w:color="auto"/>
      </w:divBdr>
    </w:div>
    <w:div w:id="1237744327">
      <w:bodyDiv w:val="1"/>
      <w:marLeft w:val="0"/>
      <w:marRight w:val="0"/>
      <w:marTop w:val="0"/>
      <w:marBottom w:val="0"/>
      <w:divBdr>
        <w:top w:val="none" w:sz="0" w:space="0" w:color="auto"/>
        <w:left w:val="none" w:sz="0" w:space="0" w:color="auto"/>
        <w:bottom w:val="none" w:sz="0" w:space="0" w:color="auto"/>
        <w:right w:val="none" w:sz="0" w:space="0" w:color="auto"/>
      </w:divBdr>
    </w:div>
    <w:div w:id="1237784603">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865098">
      <w:bodyDiv w:val="1"/>
      <w:marLeft w:val="0"/>
      <w:marRight w:val="0"/>
      <w:marTop w:val="0"/>
      <w:marBottom w:val="0"/>
      <w:divBdr>
        <w:top w:val="none" w:sz="0" w:space="0" w:color="auto"/>
        <w:left w:val="none" w:sz="0" w:space="0" w:color="auto"/>
        <w:bottom w:val="none" w:sz="0" w:space="0" w:color="auto"/>
        <w:right w:val="none" w:sz="0" w:space="0" w:color="auto"/>
      </w:divBdr>
    </w:div>
    <w:div w:id="1237982122">
      <w:bodyDiv w:val="1"/>
      <w:marLeft w:val="0"/>
      <w:marRight w:val="0"/>
      <w:marTop w:val="0"/>
      <w:marBottom w:val="0"/>
      <w:divBdr>
        <w:top w:val="none" w:sz="0" w:space="0" w:color="auto"/>
        <w:left w:val="none" w:sz="0" w:space="0" w:color="auto"/>
        <w:bottom w:val="none" w:sz="0" w:space="0" w:color="auto"/>
        <w:right w:val="none" w:sz="0" w:space="0" w:color="auto"/>
      </w:divBdr>
    </w:div>
    <w:div w:id="1238320249">
      <w:bodyDiv w:val="1"/>
      <w:marLeft w:val="0"/>
      <w:marRight w:val="0"/>
      <w:marTop w:val="0"/>
      <w:marBottom w:val="0"/>
      <w:divBdr>
        <w:top w:val="none" w:sz="0" w:space="0" w:color="auto"/>
        <w:left w:val="none" w:sz="0" w:space="0" w:color="auto"/>
        <w:bottom w:val="none" w:sz="0" w:space="0" w:color="auto"/>
        <w:right w:val="none" w:sz="0" w:space="0" w:color="auto"/>
      </w:divBdr>
    </w:div>
    <w:div w:id="1238399886">
      <w:bodyDiv w:val="1"/>
      <w:marLeft w:val="0"/>
      <w:marRight w:val="0"/>
      <w:marTop w:val="0"/>
      <w:marBottom w:val="0"/>
      <w:divBdr>
        <w:top w:val="none" w:sz="0" w:space="0" w:color="auto"/>
        <w:left w:val="none" w:sz="0" w:space="0" w:color="auto"/>
        <w:bottom w:val="none" w:sz="0" w:space="0" w:color="auto"/>
        <w:right w:val="none" w:sz="0" w:space="0" w:color="auto"/>
      </w:divBdr>
    </w:div>
    <w:div w:id="1238440072">
      <w:bodyDiv w:val="1"/>
      <w:marLeft w:val="0"/>
      <w:marRight w:val="0"/>
      <w:marTop w:val="0"/>
      <w:marBottom w:val="0"/>
      <w:divBdr>
        <w:top w:val="none" w:sz="0" w:space="0" w:color="auto"/>
        <w:left w:val="none" w:sz="0" w:space="0" w:color="auto"/>
        <w:bottom w:val="none" w:sz="0" w:space="0" w:color="auto"/>
        <w:right w:val="none" w:sz="0" w:space="0" w:color="auto"/>
      </w:divBdr>
    </w:div>
    <w:div w:id="1238512504">
      <w:bodyDiv w:val="1"/>
      <w:marLeft w:val="0"/>
      <w:marRight w:val="0"/>
      <w:marTop w:val="0"/>
      <w:marBottom w:val="0"/>
      <w:divBdr>
        <w:top w:val="none" w:sz="0" w:space="0" w:color="auto"/>
        <w:left w:val="none" w:sz="0" w:space="0" w:color="auto"/>
        <w:bottom w:val="none" w:sz="0" w:space="0" w:color="auto"/>
        <w:right w:val="none" w:sz="0" w:space="0" w:color="auto"/>
      </w:divBdr>
    </w:div>
    <w:div w:id="1238831021">
      <w:bodyDiv w:val="1"/>
      <w:marLeft w:val="0"/>
      <w:marRight w:val="0"/>
      <w:marTop w:val="0"/>
      <w:marBottom w:val="0"/>
      <w:divBdr>
        <w:top w:val="none" w:sz="0" w:space="0" w:color="auto"/>
        <w:left w:val="none" w:sz="0" w:space="0" w:color="auto"/>
        <w:bottom w:val="none" w:sz="0" w:space="0" w:color="auto"/>
        <w:right w:val="none" w:sz="0" w:space="0" w:color="auto"/>
      </w:divBdr>
    </w:div>
    <w:div w:id="1238977276">
      <w:bodyDiv w:val="1"/>
      <w:marLeft w:val="0"/>
      <w:marRight w:val="0"/>
      <w:marTop w:val="0"/>
      <w:marBottom w:val="0"/>
      <w:divBdr>
        <w:top w:val="none" w:sz="0" w:space="0" w:color="auto"/>
        <w:left w:val="none" w:sz="0" w:space="0" w:color="auto"/>
        <w:bottom w:val="none" w:sz="0" w:space="0" w:color="auto"/>
        <w:right w:val="none" w:sz="0" w:space="0" w:color="auto"/>
      </w:divBdr>
    </w:div>
    <w:div w:id="1239051875">
      <w:bodyDiv w:val="1"/>
      <w:marLeft w:val="0"/>
      <w:marRight w:val="0"/>
      <w:marTop w:val="0"/>
      <w:marBottom w:val="0"/>
      <w:divBdr>
        <w:top w:val="none" w:sz="0" w:space="0" w:color="auto"/>
        <w:left w:val="none" w:sz="0" w:space="0" w:color="auto"/>
        <w:bottom w:val="none" w:sz="0" w:space="0" w:color="auto"/>
        <w:right w:val="none" w:sz="0" w:space="0" w:color="auto"/>
      </w:divBdr>
    </w:div>
    <w:div w:id="1239052620">
      <w:bodyDiv w:val="1"/>
      <w:marLeft w:val="0"/>
      <w:marRight w:val="0"/>
      <w:marTop w:val="0"/>
      <w:marBottom w:val="0"/>
      <w:divBdr>
        <w:top w:val="none" w:sz="0" w:space="0" w:color="auto"/>
        <w:left w:val="none" w:sz="0" w:space="0" w:color="auto"/>
        <w:bottom w:val="none" w:sz="0" w:space="0" w:color="auto"/>
        <w:right w:val="none" w:sz="0" w:space="0" w:color="auto"/>
      </w:divBdr>
    </w:div>
    <w:div w:id="1239242835">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39485693">
      <w:bodyDiv w:val="1"/>
      <w:marLeft w:val="0"/>
      <w:marRight w:val="0"/>
      <w:marTop w:val="0"/>
      <w:marBottom w:val="0"/>
      <w:divBdr>
        <w:top w:val="none" w:sz="0" w:space="0" w:color="auto"/>
        <w:left w:val="none" w:sz="0" w:space="0" w:color="auto"/>
        <w:bottom w:val="none" w:sz="0" w:space="0" w:color="auto"/>
        <w:right w:val="none" w:sz="0" w:space="0" w:color="auto"/>
      </w:divBdr>
    </w:div>
    <w:div w:id="1239829302">
      <w:bodyDiv w:val="1"/>
      <w:marLeft w:val="0"/>
      <w:marRight w:val="0"/>
      <w:marTop w:val="0"/>
      <w:marBottom w:val="0"/>
      <w:divBdr>
        <w:top w:val="none" w:sz="0" w:space="0" w:color="auto"/>
        <w:left w:val="none" w:sz="0" w:space="0" w:color="auto"/>
        <w:bottom w:val="none" w:sz="0" w:space="0" w:color="auto"/>
        <w:right w:val="none" w:sz="0" w:space="0" w:color="auto"/>
      </w:divBdr>
    </w:div>
    <w:div w:id="1239946591">
      <w:bodyDiv w:val="1"/>
      <w:marLeft w:val="0"/>
      <w:marRight w:val="0"/>
      <w:marTop w:val="0"/>
      <w:marBottom w:val="0"/>
      <w:divBdr>
        <w:top w:val="none" w:sz="0" w:space="0" w:color="auto"/>
        <w:left w:val="none" w:sz="0" w:space="0" w:color="auto"/>
        <w:bottom w:val="none" w:sz="0" w:space="0" w:color="auto"/>
        <w:right w:val="none" w:sz="0" w:space="0" w:color="auto"/>
      </w:divBdr>
    </w:div>
    <w:div w:id="1240214579">
      <w:bodyDiv w:val="1"/>
      <w:marLeft w:val="0"/>
      <w:marRight w:val="0"/>
      <w:marTop w:val="0"/>
      <w:marBottom w:val="0"/>
      <w:divBdr>
        <w:top w:val="none" w:sz="0" w:space="0" w:color="auto"/>
        <w:left w:val="none" w:sz="0" w:space="0" w:color="auto"/>
        <w:bottom w:val="none" w:sz="0" w:space="0" w:color="auto"/>
        <w:right w:val="none" w:sz="0" w:space="0" w:color="auto"/>
      </w:divBdr>
    </w:div>
    <w:div w:id="1240284214">
      <w:bodyDiv w:val="1"/>
      <w:marLeft w:val="0"/>
      <w:marRight w:val="0"/>
      <w:marTop w:val="0"/>
      <w:marBottom w:val="0"/>
      <w:divBdr>
        <w:top w:val="none" w:sz="0" w:space="0" w:color="auto"/>
        <w:left w:val="none" w:sz="0" w:space="0" w:color="auto"/>
        <w:bottom w:val="none" w:sz="0" w:space="0" w:color="auto"/>
        <w:right w:val="none" w:sz="0" w:space="0" w:color="auto"/>
      </w:divBdr>
    </w:div>
    <w:div w:id="1240290213">
      <w:bodyDiv w:val="1"/>
      <w:marLeft w:val="0"/>
      <w:marRight w:val="0"/>
      <w:marTop w:val="0"/>
      <w:marBottom w:val="0"/>
      <w:divBdr>
        <w:top w:val="none" w:sz="0" w:space="0" w:color="auto"/>
        <w:left w:val="none" w:sz="0" w:space="0" w:color="auto"/>
        <w:bottom w:val="none" w:sz="0" w:space="0" w:color="auto"/>
        <w:right w:val="none" w:sz="0" w:space="0" w:color="auto"/>
      </w:divBdr>
    </w:div>
    <w:div w:id="1240365152">
      <w:bodyDiv w:val="1"/>
      <w:marLeft w:val="0"/>
      <w:marRight w:val="0"/>
      <w:marTop w:val="0"/>
      <w:marBottom w:val="0"/>
      <w:divBdr>
        <w:top w:val="none" w:sz="0" w:space="0" w:color="auto"/>
        <w:left w:val="none" w:sz="0" w:space="0" w:color="auto"/>
        <w:bottom w:val="none" w:sz="0" w:space="0" w:color="auto"/>
        <w:right w:val="none" w:sz="0" w:space="0" w:color="auto"/>
      </w:divBdr>
    </w:div>
    <w:div w:id="1240678970">
      <w:bodyDiv w:val="1"/>
      <w:marLeft w:val="0"/>
      <w:marRight w:val="0"/>
      <w:marTop w:val="0"/>
      <w:marBottom w:val="0"/>
      <w:divBdr>
        <w:top w:val="none" w:sz="0" w:space="0" w:color="auto"/>
        <w:left w:val="none" w:sz="0" w:space="0" w:color="auto"/>
        <w:bottom w:val="none" w:sz="0" w:space="0" w:color="auto"/>
        <w:right w:val="none" w:sz="0" w:space="0" w:color="auto"/>
      </w:divBdr>
    </w:div>
    <w:div w:id="1240754887">
      <w:bodyDiv w:val="1"/>
      <w:marLeft w:val="0"/>
      <w:marRight w:val="0"/>
      <w:marTop w:val="0"/>
      <w:marBottom w:val="0"/>
      <w:divBdr>
        <w:top w:val="none" w:sz="0" w:space="0" w:color="auto"/>
        <w:left w:val="none" w:sz="0" w:space="0" w:color="auto"/>
        <w:bottom w:val="none" w:sz="0" w:space="0" w:color="auto"/>
        <w:right w:val="none" w:sz="0" w:space="0" w:color="auto"/>
      </w:divBdr>
    </w:div>
    <w:div w:id="1240797842">
      <w:bodyDiv w:val="1"/>
      <w:marLeft w:val="0"/>
      <w:marRight w:val="0"/>
      <w:marTop w:val="0"/>
      <w:marBottom w:val="0"/>
      <w:divBdr>
        <w:top w:val="none" w:sz="0" w:space="0" w:color="auto"/>
        <w:left w:val="none" w:sz="0" w:space="0" w:color="auto"/>
        <w:bottom w:val="none" w:sz="0" w:space="0" w:color="auto"/>
        <w:right w:val="none" w:sz="0" w:space="0" w:color="auto"/>
      </w:divBdr>
    </w:div>
    <w:div w:id="1240871977">
      <w:bodyDiv w:val="1"/>
      <w:marLeft w:val="0"/>
      <w:marRight w:val="0"/>
      <w:marTop w:val="0"/>
      <w:marBottom w:val="0"/>
      <w:divBdr>
        <w:top w:val="none" w:sz="0" w:space="0" w:color="auto"/>
        <w:left w:val="none" w:sz="0" w:space="0" w:color="auto"/>
        <w:bottom w:val="none" w:sz="0" w:space="0" w:color="auto"/>
        <w:right w:val="none" w:sz="0" w:space="0" w:color="auto"/>
      </w:divBdr>
    </w:div>
    <w:div w:id="1240872048">
      <w:bodyDiv w:val="1"/>
      <w:marLeft w:val="0"/>
      <w:marRight w:val="0"/>
      <w:marTop w:val="0"/>
      <w:marBottom w:val="0"/>
      <w:divBdr>
        <w:top w:val="none" w:sz="0" w:space="0" w:color="auto"/>
        <w:left w:val="none" w:sz="0" w:space="0" w:color="auto"/>
        <w:bottom w:val="none" w:sz="0" w:space="0" w:color="auto"/>
        <w:right w:val="none" w:sz="0" w:space="0" w:color="auto"/>
      </w:divBdr>
    </w:div>
    <w:div w:id="1241018292">
      <w:bodyDiv w:val="1"/>
      <w:marLeft w:val="0"/>
      <w:marRight w:val="0"/>
      <w:marTop w:val="0"/>
      <w:marBottom w:val="0"/>
      <w:divBdr>
        <w:top w:val="none" w:sz="0" w:space="0" w:color="auto"/>
        <w:left w:val="none" w:sz="0" w:space="0" w:color="auto"/>
        <w:bottom w:val="none" w:sz="0" w:space="0" w:color="auto"/>
        <w:right w:val="none" w:sz="0" w:space="0" w:color="auto"/>
      </w:divBdr>
    </w:div>
    <w:div w:id="1241253711">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257338">
      <w:bodyDiv w:val="1"/>
      <w:marLeft w:val="0"/>
      <w:marRight w:val="0"/>
      <w:marTop w:val="0"/>
      <w:marBottom w:val="0"/>
      <w:divBdr>
        <w:top w:val="none" w:sz="0" w:space="0" w:color="auto"/>
        <w:left w:val="none" w:sz="0" w:space="0" w:color="auto"/>
        <w:bottom w:val="none" w:sz="0" w:space="0" w:color="auto"/>
        <w:right w:val="none" w:sz="0" w:space="0" w:color="auto"/>
      </w:divBdr>
    </w:div>
    <w:div w:id="1241327482">
      <w:bodyDiv w:val="1"/>
      <w:marLeft w:val="0"/>
      <w:marRight w:val="0"/>
      <w:marTop w:val="0"/>
      <w:marBottom w:val="0"/>
      <w:divBdr>
        <w:top w:val="none" w:sz="0" w:space="0" w:color="auto"/>
        <w:left w:val="none" w:sz="0" w:space="0" w:color="auto"/>
        <w:bottom w:val="none" w:sz="0" w:space="0" w:color="auto"/>
        <w:right w:val="none" w:sz="0" w:space="0" w:color="auto"/>
      </w:divBdr>
    </w:div>
    <w:div w:id="1241329857">
      <w:bodyDiv w:val="1"/>
      <w:marLeft w:val="0"/>
      <w:marRight w:val="0"/>
      <w:marTop w:val="0"/>
      <w:marBottom w:val="0"/>
      <w:divBdr>
        <w:top w:val="none" w:sz="0" w:space="0" w:color="auto"/>
        <w:left w:val="none" w:sz="0" w:space="0" w:color="auto"/>
        <w:bottom w:val="none" w:sz="0" w:space="0" w:color="auto"/>
        <w:right w:val="none" w:sz="0" w:space="0" w:color="auto"/>
      </w:divBdr>
    </w:div>
    <w:div w:id="1241788316">
      <w:bodyDiv w:val="1"/>
      <w:marLeft w:val="0"/>
      <w:marRight w:val="0"/>
      <w:marTop w:val="0"/>
      <w:marBottom w:val="0"/>
      <w:divBdr>
        <w:top w:val="none" w:sz="0" w:space="0" w:color="auto"/>
        <w:left w:val="none" w:sz="0" w:space="0" w:color="auto"/>
        <w:bottom w:val="none" w:sz="0" w:space="0" w:color="auto"/>
        <w:right w:val="none" w:sz="0" w:space="0" w:color="auto"/>
      </w:divBdr>
    </w:div>
    <w:div w:id="1241868277">
      <w:bodyDiv w:val="1"/>
      <w:marLeft w:val="0"/>
      <w:marRight w:val="0"/>
      <w:marTop w:val="0"/>
      <w:marBottom w:val="0"/>
      <w:divBdr>
        <w:top w:val="none" w:sz="0" w:space="0" w:color="auto"/>
        <w:left w:val="none" w:sz="0" w:space="0" w:color="auto"/>
        <w:bottom w:val="none" w:sz="0" w:space="0" w:color="auto"/>
        <w:right w:val="none" w:sz="0" w:space="0" w:color="auto"/>
      </w:divBdr>
    </w:div>
    <w:div w:id="1242300704">
      <w:bodyDiv w:val="1"/>
      <w:marLeft w:val="0"/>
      <w:marRight w:val="0"/>
      <w:marTop w:val="0"/>
      <w:marBottom w:val="0"/>
      <w:divBdr>
        <w:top w:val="none" w:sz="0" w:space="0" w:color="auto"/>
        <w:left w:val="none" w:sz="0" w:space="0" w:color="auto"/>
        <w:bottom w:val="none" w:sz="0" w:space="0" w:color="auto"/>
        <w:right w:val="none" w:sz="0" w:space="0" w:color="auto"/>
      </w:divBdr>
    </w:div>
    <w:div w:id="1242443213">
      <w:bodyDiv w:val="1"/>
      <w:marLeft w:val="0"/>
      <w:marRight w:val="0"/>
      <w:marTop w:val="0"/>
      <w:marBottom w:val="0"/>
      <w:divBdr>
        <w:top w:val="none" w:sz="0" w:space="0" w:color="auto"/>
        <w:left w:val="none" w:sz="0" w:space="0" w:color="auto"/>
        <w:bottom w:val="none" w:sz="0" w:space="0" w:color="auto"/>
        <w:right w:val="none" w:sz="0" w:space="0" w:color="auto"/>
      </w:divBdr>
    </w:div>
    <w:div w:id="1242761636">
      <w:bodyDiv w:val="1"/>
      <w:marLeft w:val="0"/>
      <w:marRight w:val="0"/>
      <w:marTop w:val="0"/>
      <w:marBottom w:val="0"/>
      <w:divBdr>
        <w:top w:val="none" w:sz="0" w:space="0" w:color="auto"/>
        <w:left w:val="none" w:sz="0" w:space="0" w:color="auto"/>
        <w:bottom w:val="none" w:sz="0" w:space="0" w:color="auto"/>
        <w:right w:val="none" w:sz="0" w:space="0" w:color="auto"/>
      </w:divBdr>
    </w:div>
    <w:div w:id="1242791579">
      <w:bodyDiv w:val="1"/>
      <w:marLeft w:val="0"/>
      <w:marRight w:val="0"/>
      <w:marTop w:val="0"/>
      <w:marBottom w:val="0"/>
      <w:divBdr>
        <w:top w:val="none" w:sz="0" w:space="0" w:color="auto"/>
        <w:left w:val="none" w:sz="0" w:space="0" w:color="auto"/>
        <w:bottom w:val="none" w:sz="0" w:space="0" w:color="auto"/>
        <w:right w:val="none" w:sz="0" w:space="0" w:color="auto"/>
      </w:divBdr>
    </w:div>
    <w:div w:id="1242839223">
      <w:bodyDiv w:val="1"/>
      <w:marLeft w:val="0"/>
      <w:marRight w:val="0"/>
      <w:marTop w:val="0"/>
      <w:marBottom w:val="0"/>
      <w:divBdr>
        <w:top w:val="none" w:sz="0" w:space="0" w:color="auto"/>
        <w:left w:val="none" w:sz="0" w:space="0" w:color="auto"/>
        <w:bottom w:val="none" w:sz="0" w:space="0" w:color="auto"/>
        <w:right w:val="none" w:sz="0" w:space="0" w:color="auto"/>
      </w:divBdr>
    </w:div>
    <w:div w:id="1242982977">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028672">
      <w:bodyDiv w:val="1"/>
      <w:marLeft w:val="0"/>
      <w:marRight w:val="0"/>
      <w:marTop w:val="0"/>
      <w:marBottom w:val="0"/>
      <w:divBdr>
        <w:top w:val="none" w:sz="0" w:space="0" w:color="auto"/>
        <w:left w:val="none" w:sz="0" w:space="0" w:color="auto"/>
        <w:bottom w:val="none" w:sz="0" w:space="0" w:color="auto"/>
        <w:right w:val="none" w:sz="0" w:space="0" w:color="auto"/>
      </w:divBdr>
    </w:div>
    <w:div w:id="1243105498">
      <w:bodyDiv w:val="1"/>
      <w:marLeft w:val="0"/>
      <w:marRight w:val="0"/>
      <w:marTop w:val="0"/>
      <w:marBottom w:val="0"/>
      <w:divBdr>
        <w:top w:val="none" w:sz="0" w:space="0" w:color="auto"/>
        <w:left w:val="none" w:sz="0" w:space="0" w:color="auto"/>
        <w:bottom w:val="none" w:sz="0" w:space="0" w:color="auto"/>
        <w:right w:val="none" w:sz="0" w:space="0" w:color="auto"/>
      </w:divBdr>
    </w:div>
    <w:div w:id="1243224447">
      <w:bodyDiv w:val="1"/>
      <w:marLeft w:val="0"/>
      <w:marRight w:val="0"/>
      <w:marTop w:val="0"/>
      <w:marBottom w:val="0"/>
      <w:divBdr>
        <w:top w:val="none" w:sz="0" w:space="0" w:color="auto"/>
        <w:left w:val="none" w:sz="0" w:space="0" w:color="auto"/>
        <w:bottom w:val="none" w:sz="0" w:space="0" w:color="auto"/>
        <w:right w:val="none" w:sz="0" w:space="0" w:color="auto"/>
      </w:divBdr>
    </w:div>
    <w:div w:id="1243443621">
      <w:bodyDiv w:val="1"/>
      <w:marLeft w:val="0"/>
      <w:marRight w:val="0"/>
      <w:marTop w:val="0"/>
      <w:marBottom w:val="0"/>
      <w:divBdr>
        <w:top w:val="none" w:sz="0" w:space="0" w:color="auto"/>
        <w:left w:val="none" w:sz="0" w:space="0" w:color="auto"/>
        <w:bottom w:val="none" w:sz="0" w:space="0" w:color="auto"/>
        <w:right w:val="none" w:sz="0" w:space="0" w:color="auto"/>
      </w:divBdr>
    </w:div>
    <w:div w:id="1243562183">
      <w:bodyDiv w:val="1"/>
      <w:marLeft w:val="0"/>
      <w:marRight w:val="0"/>
      <w:marTop w:val="0"/>
      <w:marBottom w:val="0"/>
      <w:divBdr>
        <w:top w:val="none" w:sz="0" w:space="0" w:color="auto"/>
        <w:left w:val="none" w:sz="0" w:space="0" w:color="auto"/>
        <w:bottom w:val="none" w:sz="0" w:space="0" w:color="auto"/>
        <w:right w:val="none" w:sz="0" w:space="0" w:color="auto"/>
      </w:divBdr>
    </w:div>
    <w:div w:id="1243562747">
      <w:bodyDiv w:val="1"/>
      <w:marLeft w:val="0"/>
      <w:marRight w:val="0"/>
      <w:marTop w:val="0"/>
      <w:marBottom w:val="0"/>
      <w:divBdr>
        <w:top w:val="none" w:sz="0" w:space="0" w:color="auto"/>
        <w:left w:val="none" w:sz="0" w:space="0" w:color="auto"/>
        <w:bottom w:val="none" w:sz="0" w:space="0" w:color="auto"/>
        <w:right w:val="none" w:sz="0" w:space="0" w:color="auto"/>
      </w:divBdr>
    </w:div>
    <w:div w:id="1243835442">
      <w:bodyDiv w:val="1"/>
      <w:marLeft w:val="0"/>
      <w:marRight w:val="0"/>
      <w:marTop w:val="0"/>
      <w:marBottom w:val="0"/>
      <w:divBdr>
        <w:top w:val="none" w:sz="0" w:space="0" w:color="auto"/>
        <w:left w:val="none" w:sz="0" w:space="0" w:color="auto"/>
        <w:bottom w:val="none" w:sz="0" w:space="0" w:color="auto"/>
        <w:right w:val="none" w:sz="0" w:space="0" w:color="auto"/>
      </w:divBdr>
    </w:div>
    <w:div w:id="1243873532">
      <w:bodyDiv w:val="1"/>
      <w:marLeft w:val="0"/>
      <w:marRight w:val="0"/>
      <w:marTop w:val="0"/>
      <w:marBottom w:val="0"/>
      <w:divBdr>
        <w:top w:val="none" w:sz="0" w:space="0" w:color="auto"/>
        <w:left w:val="none" w:sz="0" w:space="0" w:color="auto"/>
        <w:bottom w:val="none" w:sz="0" w:space="0" w:color="auto"/>
        <w:right w:val="none" w:sz="0" w:space="0" w:color="auto"/>
      </w:divBdr>
    </w:div>
    <w:div w:id="1243881047">
      <w:bodyDiv w:val="1"/>
      <w:marLeft w:val="0"/>
      <w:marRight w:val="0"/>
      <w:marTop w:val="0"/>
      <w:marBottom w:val="0"/>
      <w:divBdr>
        <w:top w:val="none" w:sz="0" w:space="0" w:color="auto"/>
        <w:left w:val="none" w:sz="0" w:space="0" w:color="auto"/>
        <w:bottom w:val="none" w:sz="0" w:space="0" w:color="auto"/>
        <w:right w:val="none" w:sz="0" w:space="0" w:color="auto"/>
      </w:divBdr>
    </w:div>
    <w:div w:id="1244024376">
      <w:bodyDiv w:val="1"/>
      <w:marLeft w:val="0"/>
      <w:marRight w:val="0"/>
      <w:marTop w:val="0"/>
      <w:marBottom w:val="0"/>
      <w:divBdr>
        <w:top w:val="none" w:sz="0" w:space="0" w:color="auto"/>
        <w:left w:val="none" w:sz="0" w:space="0" w:color="auto"/>
        <w:bottom w:val="none" w:sz="0" w:space="0" w:color="auto"/>
        <w:right w:val="none" w:sz="0" w:space="0" w:color="auto"/>
      </w:divBdr>
    </w:div>
    <w:div w:id="1244031754">
      <w:bodyDiv w:val="1"/>
      <w:marLeft w:val="0"/>
      <w:marRight w:val="0"/>
      <w:marTop w:val="0"/>
      <w:marBottom w:val="0"/>
      <w:divBdr>
        <w:top w:val="none" w:sz="0" w:space="0" w:color="auto"/>
        <w:left w:val="none" w:sz="0" w:space="0" w:color="auto"/>
        <w:bottom w:val="none" w:sz="0" w:space="0" w:color="auto"/>
        <w:right w:val="none" w:sz="0" w:space="0" w:color="auto"/>
      </w:divBdr>
    </w:div>
    <w:div w:id="1244070156">
      <w:bodyDiv w:val="1"/>
      <w:marLeft w:val="0"/>
      <w:marRight w:val="0"/>
      <w:marTop w:val="0"/>
      <w:marBottom w:val="0"/>
      <w:divBdr>
        <w:top w:val="none" w:sz="0" w:space="0" w:color="auto"/>
        <w:left w:val="none" w:sz="0" w:space="0" w:color="auto"/>
        <w:bottom w:val="none" w:sz="0" w:space="0" w:color="auto"/>
        <w:right w:val="none" w:sz="0" w:space="0" w:color="auto"/>
      </w:divBdr>
    </w:div>
    <w:div w:id="1244072168">
      <w:bodyDiv w:val="1"/>
      <w:marLeft w:val="0"/>
      <w:marRight w:val="0"/>
      <w:marTop w:val="0"/>
      <w:marBottom w:val="0"/>
      <w:divBdr>
        <w:top w:val="none" w:sz="0" w:space="0" w:color="auto"/>
        <w:left w:val="none" w:sz="0" w:space="0" w:color="auto"/>
        <w:bottom w:val="none" w:sz="0" w:space="0" w:color="auto"/>
        <w:right w:val="none" w:sz="0" w:space="0" w:color="auto"/>
      </w:divBdr>
    </w:div>
    <w:div w:id="1244073164">
      <w:bodyDiv w:val="1"/>
      <w:marLeft w:val="0"/>
      <w:marRight w:val="0"/>
      <w:marTop w:val="0"/>
      <w:marBottom w:val="0"/>
      <w:divBdr>
        <w:top w:val="none" w:sz="0" w:space="0" w:color="auto"/>
        <w:left w:val="none" w:sz="0" w:space="0" w:color="auto"/>
        <w:bottom w:val="none" w:sz="0" w:space="0" w:color="auto"/>
        <w:right w:val="none" w:sz="0" w:space="0" w:color="auto"/>
      </w:divBdr>
    </w:div>
    <w:div w:id="1244488234">
      <w:bodyDiv w:val="1"/>
      <w:marLeft w:val="0"/>
      <w:marRight w:val="0"/>
      <w:marTop w:val="0"/>
      <w:marBottom w:val="0"/>
      <w:divBdr>
        <w:top w:val="none" w:sz="0" w:space="0" w:color="auto"/>
        <w:left w:val="none" w:sz="0" w:space="0" w:color="auto"/>
        <w:bottom w:val="none" w:sz="0" w:space="0" w:color="auto"/>
        <w:right w:val="none" w:sz="0" w:space="0" w:color="auto"/>
      </w:divBdr>
    </w:div>
    <w:div w:id="1244560343">
      <w:bodyDiv w:val="1"/>
      <w:marLeft w:val="0"/>
      <w:marRight w:val="0"/>
      <w:marTop w:val="0"/>
      <w:marBottom w:val="0"/>
      <w:divBdr>
        <w:top w:val="none" w:sz="0" w:space="0" w:color="auto"/>
        <w:left w:val="none" w:sz="0" w:space="0" w:color="auto"/>
        <w:bottom w:val="none" w:sz="0" w:space="0" w:color="auto"/>
        <w:right w:val="none" w:sz="0" w:space="0" w:color="auto"/>
      </w:divBdr>
    </w:div>
    <w:div w:id="1244607324">
      <w:bodyDiv w:val="1"/>
      <w:marLeft w:val="0"/>
      <w:marRight w:val="0"/>
      <w:marTop w:val="0"/>
      <w:marBottom w:val="0"/>
      <w:divBdr>
        <w:top w:val="none" w:sz="0" w:space="0" w:color="auto"/>
        <w:left w:val="none" w:sz="0" w:space="0" w:color="auto"/>
        <w:bottom w:val="none" w:sz="0" w:space="0" w:color="auto"/>
        <w:right w:val="none" w:sz="0" w:space="0" w:color="auto"/>
      </w:divBdr>
    </w:div>
    <w:div w:id="1244679861">
      <w:bodyDiv w:val="1"/>
      <w:marLeft w:val="0"/>
      <w:marRight w:val="0"/>
      <w:marTop w:val="0"/>
      <w:marBottom w:val="0"/>
      <w:divBdr>
        <w:top w:val="none" w:sz="0" w:space="0" w:color="auto"/>
        <w:left w:val="none" w:sz="0" w:space="0" w:color="auto"/>
        <w:bottom w:val="none" w:sz="0" w:space="0" w:color="auto"/>
        <w:right w:val="none" w:sz="0" w:space="0" w:color="auto"/>
      </w:divBdr>
    </w:div>
    <w:div w:id="1244682974">
      <w:bodyDiv w:val="1"/>
      <w:marLeft w:val="0"/>
      <w:marRight w:val="0"/>
      <w:marTop w:val="0"/>
      <w:marBottom w:val="0"/>
      <w:divBdr>
        <w:top w:val="none" w:sz="0" w:space="0" w:color="auto"/>
        <w:left w:val="none" w:sz="0" w:space="0" w:color="auto"/>
        <w:bottom w:val="none" w:sz="0" w:space="0" w:color="auto"/>
        <w:right w:val="none" w:sz="0" w:space="0" w:color="auto"/>
      </w:divBdr>
    </w:div>
    <w:div w:id="1244946708">
      <w:bodyDiv w:val="1"/>
      <w:marLeft w:val="0"/>
      <w:marRight w:val="0"/>
      <w:marTop w:val="0"/>
      <w:marBottom w:val="0"/>
      <w:divBdr>
        <w:top w:val="none" w:sz="0" w:space="0" w:color="auto"/>
        <w:left w:val="none" w:sz="0" w:space="0" w:color="auto"/>
        <w:bottom w:val="none" w:sz="0" w:space="0" w:color="auto"/>
        <w:right w:val="none" w:sz="0" w:space="0" w:color="auto"/>
      </w:divBdr>
    </w:div>
    <w:div w:id="1245066589">
      <w:bodyDiv w:val="1"/>
      <w:marLeft w:val="0"/>
      <w:marRight w:val="0"/>
      <w:marTop w:val="0"/>
      <w:marBottom w:val="0"/>
      <w:divBdr>
        <w:top w:val="none" w:sz="0" w:space="0" w:color="auto"/>
        <w:left w:val="none" w:sz="0" w:space="0" w:color="auto"/>
        <w:bottom w:val="none" w:sz="0" w:space="0" w:color="auto"/>
        <w:right w:val="none" w:sz="0" w:space="0" w:color="auto"/>
      </w:divBdr>
    </w:div>
    <w:div w:id="12450668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143396">
      <w:bodyDiv w:val="1"/>
      <w:marLeft w:val="0"/>
      <w:marRight w:val="0"/>
      <w:marTop w:val="0"/>
      <w:marBottom w:val="0"/>
      <w:divBdr>
        <w:top w:val="none" w:sz="0" w:space="0" w:color="auto"/>
        <w:left w:val="none" w:sz="0" w:space="0" w:color="auto"/>
        <w:bottom w:val="none" w:sz="0" w:space="0" w:color="auto"/>
        <w:right w:val="none" w:sz="0" w:space="0" w:color="auto"/>
      </w:divBdr>
    </w:div>
    <w:div w:id="1245146453">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341758">
      <w:bodyDiv w:val="1"/>
      <w:marLeft w:val="0"/>
      <w:marRight w:val="0"/>
      <w:marTop w:val="0"/>
      <w:marBottom w:val="0"/>
      <w:divBdr>
        <w:top w:val="none" w:sz="0" w:space="0" w:color="auto"/>
        <w:left w:val="none" w:sz="0" w:space="0" w:color="auto"/>
        <w:bottom w:val="none" w:sz="0" w:space="0" w:color="auto"/>
        <w:right w:val="none" w:sz="0" w:space="0" w:color="auto"/>
      </w:divBdr>
    </w:div>
    <w:div w:id="1245381788">
      <w:bodyDiv w:val="1"/>
      <w:marLeft w:val="0"/>
      <w:marRight w:val="0"/>
      <w:marTop w:val="0"/>
      <w:marBottom w:val="0"/>
      <w:divBdr>
        <w:top w:val="none" w:sz="0" w:space="0" w:color="auto"/>
        <w:left w:val="none" w:sz="0" w:space="0" w:color="auto"/>
        <w:bottom w:val="none" w:sz="0" w:space="0" w:color="auto"/>
        <w:right w:val="none" w:sz="0" w:space="0" w:color="auto"/>
      </w:divBdr>
    </w:div>
    <w:div w:id="1245460336">
      <w:bodyDiv w:val="1"/>
      <w:marLeft w:val="0"/>
      <w:marRight w:val="0"/>
      <w:marTop w:val="0"/>
      <w:marBottom w:val="0"/>
      <w:divBdr>
        <w:top w:val="none" w:sz="0" w:space="0" w:color="auto"/>
        <w:left w:val="none" w:sz="0" w:space="0" w:color="auto"/>
        <w:bottom w:val="none" w:sz="0" w:space="0" w:color="auto"/>
        <w:right w:val="none" w:sz="0" w:space="0" w:color="auto"/>
      </w:divBdr>
    </w:div>
    <w:div w:id="1245608244">
      <w:bodyDiv w:val="1"/>
      <w:marLeft w:val="0"/>
      <w:marRight w:val="0"/>
      <w:marTop w:val="0"/>
      <w:marBottom w:val="0"/>
      <w:divBdr>
        <w:top w:val="none" w:sz="0" w:space="0" w:color="auto"/>
        <w:left w:val="none" w:sz="0" w:space="0" w:color="auto"/>
        <w:bottom w:val="none" w:sz="0" w:space="0" w:color="auto"/>
        <w:right w:val="none" w:sz="0" w:space="0" w:color="auto"/>
      </w:divBdr>
    </w:div>
    <w:div w:id="1245647463">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5918963">
      <w:bodyDiv w:val="1"/>
      <w:marLeft w:val="0"/>
      <w:marRight w:val="0"/>
      <w:marTop w:val="0"/>
      <w:marBottom w:val="0"/>
      <w:divBdr>
        <w:top w:val="none" w:sz="0" w:space="0" w:color="auto"/>
        <w:left w:val="none" w:sz="0" w:space="0" w:color="auto"/>
        <w:bottom w:val="none" w:sz="0" w:space="0" w:color="auto"/>
        <w:right w:val="none" w:sz="0" w:space="0" w:color="auto"/>
      </w:divBdr>
    </w:div>
    <w:div w:id="1245995251">
      <w:bodyDiv w:val="1"/>
      <w:marLeft w:val="0"/>
      <w:marRight w:val="0"/>
      <w:marTop w:val="0"/>
      <w:marBottom w:val="0"/>
      <w:divBdr>
        <w:top w:val="none" w:sz="0" w:space="0" w:color="auto"/>
        <w:left w:val="none" w:sz="0" w:space="0" w:color="auto"/>
        <w:bottom w:val="none" w:sz="0" w:space="0" w:color="auto"/>
        <w:right w:val="none" w:sz="0" w:space="0" w:color="auto"/>
      </w:divBdr>
    </w:div>
    <w:div w:id="1246257574">
      <w:bodyDiv w:val="1"/>
      <w:marLeft w:val="0"/>
      <w:marRight w:val="0"/>
      <w:marTop w:val="0"/>
      <w:marBottom w:val="0"/>
      <w:divBdr>
        <w:top w:val="none" w:sz="0" w:space="0" w:color="auto"/>
        <w:left w:val="none" w:sz="0" w:space="0" w:color="auto"/>
        <w:bottom w:val="none" w:sz="0" w:space="0" w:color="auto"/>
        <w:right w:val="none" w:sz="0" w:space="0" w:color="auto"/>
      </w:divBdr>
    </w:div>
    <w:div w:id="1246453231">
      <w:bodyDiv w:val="1"/>
      <w:marLeft w:val="0"/>
      <w:marRight w:val="0"/>
      <w:marTop w:val="0"/>
      <w:marBottom w:val="0"/>
      <w:divBdr>
        <w:top w:val="none" w:sz="0" w:space="0" w:color="auto"/>
        <w:left w:val="none" w:sz="0" w:space="0" w:color="auto"/>
        <w:bottom w:val="none" w:sz="0" w:space="0" w:color="auto"/>
        <w:right w:val="none" w:sz="0" w:space="0" w:color="auto"/>
      </w:divBdr>
    </w:div>
    <w:div w:id="1246496248">
      <w:bodyDiv w:val="1"/>
      <w:marLeft w:val="0"/>
      <w:marRight w:val="0"/>
      <w:marTop w:val="0"/>
      <w:marBottom w:val="0"/>
      <w:divBdr>
        <w:top w:val="none" w:sz="0" w:space="0" w:color="auto"/>
        <w:left w:val="none" w:sz="0" w:space="0" w:color="auto"/>
        <w:bottom w:val="none" w:sz="0" w:space="0" w:color="auto"/>
        <w:right w:val="none" w:sz="0" w:space="0" w:color="auto"/>
      </w:divBdr>
    </w:div>
    <w:div w:id="1246498529">
      <w:bodyDiv w:val="1"/>
      <w:marLeft w:val="0"/>
      <w:marRight w:val="0"/>
      <w:marTop w:val="0"/>
      <w:marBottom w:val="0"/>
      <w:divBdr>
        <w:top w:val="none" w:sz="0" w:space="0" w:color="auto"/>
        <w:left w:val="none" w:sz="0" w:space="0" w:color="auto"/>
        <w:bottom w:val="none" w:sz="0" w:space="0" w:color="auto"/>
        <w:right w:val="none" w:sz="0" w:space="0" w:color="auto"/>
      </w:divBdr>
    </w:div>
    <w:div w:id="1246571228">
      <w:bodyDiv w:val="1"/>
      <w:marLeft w:val="0"/>
      <w:marRight w:val="0"/>
      <w:marTop w:val="0"/>
      <w:marBottom w:val="0"/>
      <w:divBdr>
        <w:top w:val="none" w:sz="0" w:space="0" w:color="auto"/>
        <w:left w:val="none" w:sz="0" w:space="0" w:color="auto"/>
        <w:bottom w:val="none" w:sz="0" w:space="0" w:color="auto"/>
        <w:right w:val="none" w:sz="0" w:space="0" w:color="auto"/>
      </w:divBdr>
    </w:div>
    <w:div w:id="1246722367">
      <w:bodyDiv w:val="1"/>
      <w:marLeft w:val="0"/>
      <w:marRight w:val="0"/>
      <w:marTop w:val="0"/>
      <w:marBottom w:val="0"/>
      <w:divBdr>
        <w:top w:val="none" w:sz="0" w:space="0" w:color="auto"/>
        <w:left w:val="none" w:sz="0" w:space="0" w:color="auto"/>
        <w:bottom w:val="none" w:sz="0" w:space="0" w:color="auto"/>
        <w:right w:val="none" w:sz="0" w:space="0" w:color="auto"/>
      </w:divBdr>
    </w:div>
    <w:div w:id="1246955949">
      <w:bodyDiv w:val="1"/>
      <w:marLeft w:val="0"/>
      <w:marRight w:val="0"/>
      <w:marTop w:val="0"/>
      <w:marBottom w:val="0"/>
      <w:divBdr>
        <w:top w:val="none" w:sz="0" w:space="0" w:color="auto"/>
        <w:left w:val="none" w:sz="0" w:space="0" w:color="auto"/>
        <w:bottom w:val="none" w:sz="0" w:space="0" w:color="auto"/>
        <w:right w:val="none" w:sz="0" w:space="0" w:color="auto"/>
      </w:divBdr>
    </w:div>
    <w:div w:id="1247033585">
      <w:bodyDiv w:val="1"/>
      <w:marLeft w:val="0"/>
      <w:marRight w:val="0"/>
      <w:marTop w:val="0"/>
      <w:marBottom w:val="0"/>
      <w:divBdr>
        <w:top w:val="none" w:sz="0" w:space="0" w:color="auto"/>
        <w:left w:val="none" w:sz="0" w:space="0" w:color="auto"/>
        <w:bottom w:val="none" w:sz="0" w:space="0" w:color="auto"/>
        <w:right w:val="none" w:sz="0" w:space="0" w:color="auto"/>
      </w:divBdr>
    </w:div>
    <w:div w:id="1247035745">
      <w:bodyDiv w:val="1"/>
      <w:marLeft w:val="0"/>
      <w:marRight w:val="0"/>
      <w:marTop w:val="0"/>
      <w:marBottom w:val="0"/>
      <w:divBdr>
        <w:top w:val="none" w:sz="0" w:space="0" w:color="auto"/>
        <w:left w:val="none" w:sz="0" w:space="0" w:color="auto"/>
        <w:bottom w:val="none" w:sz="0" w:space="0" w:color="auto"/>
        <w:right w:val="none" w:sz="0" w:space="0" w:color="auto"/>
      </w:divBdr>
    </w:div>
    <w:div w:id="1247302292">
      <w:bodyDiv w:val="1"/>
      <w:marLeft w:val="0"/>
      <w:marRight w:val="0"/>
      <w:marTop w:val="0"/>
      <w:marBottom w:val="0"/>
      <w:divBdr>
        <w:top w:val="none" w:sz="0" w:space="0" w:color="auto"/>
        <w:left w:val="none" w:sz="0" w:space="0" w:color="auto"/>
        <w:bottom w:val="none" w:sz="0" w:space="0" w:color="auto"/>
        <w:right w:val="none" w:sz="0" w:space="0" w:color="auto"/>
      </w:divBdr>
    </w:div>
    <w:div w:id="1247348189">
      <w:bodyDiv w:val="1"/>
      <w:marLeft w:val="0"/>
      <w:marRight w:val="0"/>
      <w:marTop w:val="0"/>
      <w:marBottom w:val="0"/>
      <w:divBdr>
        <w:top w:val="none" w:sz="0" w:space="0" w:color="auto"/>
        <w:left w:val="none" w:sz="0" w:space="0" w:color="auto"/>
        <w:bottom w:val="none" w:sz="0" w:space="0" w:color="auto"/>
        <w:right w:val="none" w:sz="0" w:space="0" w:color="auto"/>
      </w:divBdr>
    </w:div>
    <w:div w:id="1247496468">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7498190">
      <w:bodyDiv w:val="1"/>
      <w:marLeft w:val="0"/>
      <w:marRight w:val="0"/>
      <w:marTop w:val="0"/>
      <w:marBottom w:val="0"/>
      <w:divBdr>
        <w:top w:val="none" w:sz="0" w:space="0" w:color="auto"/>
        <w:left w:val="none" w:sz="0" w:space="0" w:color="auto"/>
        <w:bottom w:val="none" w:sz="0" w:space="0" w:color="auto"/>
        <w:right w:val="none" w:sz="0" w:space="0" w:color="auto"/>
      </w:divBdr>
    </w:div>
    <w:div w:id="1247575604">
      <w:bodyDiv w:val="1"/>
      <w:marLeft w:val="0"/>
      <w:marRight w:val="0"/>
      <w:marTop w:val="0"/>
      <w:marBottom w:val="0"/>
      <w:divBdr>
        <w:top w:val="none" w:sz="0" w:space="0" w:color="auto"/>
        <w:left w:val="none" w:sz="0" w:space="0" w:color="auto"/>
        <w:bottom w:val="none" w:sz="0" w:space="0" w:color="auto"/>
        <w:right w:val="none" w:sz="0" w:space="0" w:color="auto"/>
      </w:divBdr>
    </w:div>
    <w:div w:id="1247769704">
      <w:bodyDiv w:val="1"/>
      <w:marLeft w:val="0"/>
      <w:marRight w:val="0"/>
      <w:marTop w:val="0"/>
      <w:marBottom w:val="0"/>
      <w:divBdr>
        <w:top w:val="none" w:sz="0" w:space="0" w:color="auto"/>
        <w:left w:val="none" w:sz="0" w:space="0" w:color="auto"/>
        <w:bottom w:val="none" w:sz="0" w:space="0" w:color="auto"/>
        <w:right w:val="none" w:sz="0" w:space="0" w:color="auto"/>
      </w:divBdr>
    </w:div>
    <w:div w:id="1247805932">
      <w:bodyDiv w:val="1"/>
      <w:marLeft w:val="0"/>
      <w:marRight w:val="0"/>
      <w:marTop w:val="0"/>
      <w:marBottom w:val="0"/>
      <w:divBdr>
        <w:top w:val="none" w:sz="0" w:space="0" w:color="auto"/>
        <w:left w:val="none" w:sz="0" w:space="0" w:color="auto"/>
        <w:bottom w:val="none" w:sz="0" w:space="0" w:color="auto"/>
        <w:right w:val="none" w:sz="0" w:space="0" w:color="auto"/>
      </w:divBdr>
    </w:div>
    <w:div w:id="1247806668">
      <w:bodyDiv w:val="1"/>
      <w:marLeft w:val="0"/>
      <w:marRight w:val="0"/>
      <w:marTop w:val="0"/>
      <w:marBottom w:val="0"/>
      <w:divBdr>
        <w:top w:val="none" w:sz="0" w:space="0" w:color="auto"/>
        <w:left w:val="none" w:sz="0" w:space="0" w:color="auto"/>
        <w:bottom w:val="none" w:sz="0" w:space="0" w:color="auto"/>
        <w:right w:val="none" w:sz="0" w:space="0" w:color="auto"/>
      </w:divBdr>
    </w:div>
    <w:div w:id="1247810539">
      <w:bodyDiv w:val="1"/>
      <w:marLeft w:val="0"/>
      <w:marRight w:val="0"/>
      <w:marTop w:val="0"/>
      <w:marBottom w:val="0"/>
      <w:divBdr>
        <w:top w:val="none" w:sz="0" w:space="0" w:color="auto"/>
        <w:left w:val="none" w:sz="0" w:space="0" w:color="auto"/>
        <w:bottom w:val="none" w:sz="0" w:space="0" w:color="auto"/>
        <w:right w:val="none" w:sz="0" w:space="0" w:color="auto"/>
      </w:divBdr>
    </w:div>
    <w:div w:id="1247878743">
      <w:bodyDiv w:val="1"/>
      <w:marLeft w:val="0"/>
      <w:marRight w:val="0"/>
      <w:marTop w:val="0"/>
      <w:marBottom w:val="0"/>
      <w:divBdr>
        <w:top w:val="none" w:sz="0" w:space="0" w:color="auto"/>
        <w:left w:val="none" w:sz="0" w:space="0" w:color="auto"/>
        <w:bottom w:val="none" w:sz="0" w:space="0" w:color="auto"/>
        <w:right w:val="none" w:sz="0" w:space="0" w:color="auto"/>
      </w:divBdr>
    </w:div>
    <w:div w:id="1247958439">
      <w:bodyDiv w:val="1"/>
      <w:marLeft w:val="0"/>
      <w:marRight w:val="0"/>
      <w:marTop w:val="0"/>
      <w:marBottom w:val="0"/>
      <w:divBdr>
        <w:top w:val="none" w:sz="0" w:space="0" w:color="auto"/>
        <w:left w:val="none" w:sz="0" w:space="0" w:color="auto"/>
        <w:bottom w:val="none" w:sz="0" w:space="0" w:color="auto"/>
        <w:right w:val="none" w:sz="0" w:space="0" w:color="auto"/>
      </w:divBdr>
    </w:div>
    <w:div w:id="1248147256">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30217">
      <w:bodyDiv w:val="1"/>
      <w:marLeft w:val="0"/>
      <w:marRight w:val="0"/>
      <w:marTop w:val="0"/>
      <w:marBottom w:val="0"/>
      <w:divBdr>
        <w:top w:val="none" w:sz="0" w:space="0" w:color="auto"/>
        <w:left w:val="none" w:sz="0" w:space="0" w:color="auto"/>
        <w:bottom w:val="none" w:sz="0" w:space="0" w:color="auto"/>
        <w:right w:val="none" w:sz="0" w:space="0" w:color="auto"/>
      </w:divBdr>
    </w:div>
    <w:div w:id="1248340961">
      <w:bodyDiv w:val="1"/>
      <w:marLeft w:val="0"/>
      <w:marRight w:val="0"/>
      <w:marTop w:val="0"/>
      <w:marBottom w:val="0"/>
      <w:divBdr>
        <w:top w:val="none" w:sz="0" w:space="0" w:color="auto"/>
        <w:left w:val="none" w:sz="0" w:space="0" w:color="auto"/>
        <w:bottom w:val="none" w:sz="0" w:space="0" w:color="auto"/>
        <w:right w:val="none" w:sz="0" w:space="0" w:color="auto"/>
      </w:divBdr>
    </w:div>
    <w:div w:id="1248341277">
      <w:bodyDiv w:val="1"/>
      <w:marLeft w:val="0"/>
      <w:marRight w:val="0"/>
      <w:marTop w:val="0"/>
      <w:marBottom w:val="0"/>
      <w:divBdr>
        <w:top w:val="none" w:sz="0" w:space="0" w:color="auto"/>
        <w:left w:val="none" w:sz="0" w:space="0" w:color="auto"/>
        <w:bottom w:val="none" w:sz="0" w:space="0" w:color="auto"/>
        <w:right w:val="none" w:sz="0" w:space="0" w:color="auto"/>
      </w:divBdr>
    </w:div>
    <w:div w:id="1248421016">
      <w:bodyDiv w:val="1"/>
      <w:marLeft w:val="0"/>
      <w:marRight w:val="0"/>
      <w:marTop w:val="0"/>
      <w:marBottom w:val="0"/>
      <w:divBdr>
        <w:top w:val="none" w:sz="0" w:space="0" w:color="auto"/>
        <w:left w:val="none" w:sz="0" w:space="0" w:color="auto"/>
        <w:bottom w:val="none" w:sz="0" w:space="0" w:color="auto"/>
        <w:right w:val="none" w:sz="0" w:space="0" w:color="auto"/>
      </w:divBdr>
    </w:div>
    <w:div w:id="1248424860">
      <w:bodyDiv w:val="1"/>
      <w:marLeft w:val="0"/>
      <w:marRight w:val="0"/>
      <w:marTop w:val="0"/>
      <w:marBottom w:val="0"/>
      <w:divBdr>
        <w:top w:val="none" w:sz="0" w:space="0" w:color="auto"/>
        <w:left w:val="none" w:sz="0" w:space="0" w:color="auto"/>
        <w:bottom w:val="none" w:sz="0" w:space="0" w:color="auto"/>
        <w:right w:val="none" w:sz="0" w:space="0" w:color="auto"/>
      </w:divBdr>
    </w:div>
    <w:div w:id="1248465599">
      <w:bodyDiv w:val="1"/>
      <w:marLeft w:val="0"/>
      <w:marRight w:val="0"/>
      <w:marTop w:val="0"/>
      <w:marBottom w:val="0"/>
      <w:divBdr>
        <w:top w:val="none" w:sz="0" w:space="0" w:color="auto"/>
        <w:left w:val="none" w:sz="0" w:space="0" w:color="auto"/>
        <w:bottom w:val="none" w:sz="0" w:space="0" w:color="auto"/>
        <w:right w:val="none" w:sz="0" w:space="0" w:color="auto"/>
      </w:divBdr>
    </w:div>
    <w:div w:id="1248659892">
      <w:bodyDiv w:val="1"/>
      <w:marLeft w:val="0"/>
      <w:marRight w:val="0"/>
      <w:marTop w:val="0"/>
      <w:marBottom w:val="0"/>
      <w:divBdr>
        <w:top w:val="none" w:sz="0" w:space="0" w:color="auto"/>
        <w:left w:val="none" w:sz="0" w:space="0" w:color="auto"/>
        <w:bottom w:val="none" w:sz="0" w:space="0" w:color="auto"/>
        <w:right w:val="none" w:sz="0" w:space="0" w:color="auto"/>
      </w:divBdr>
    </w:div>
    <w:div w:id="1249002184">
      <w:bodyDiv w:val="1"/>
      <w:marLeft w:val="0"/>
      <w:marRight w:val="0"/>
      <w:marTop w:val="0"/>
      <w:marBottom w:val="0"/>
      <w:divBdr>
        <w:top w:val="none" w:sz="0" w:space="0" w:color="auto"/>
        <w:left w:val="none" w:sz="0" w:space="0" w:color="auto"/>
        <w:bottom w:val="none" w:sz="0" w:space="0" w:color="auto"/>
        <w:right w:val="none" w:sz="0" w:space="0" w:color="auto"/>
      </w:divBdr>
    </w:div>
    <w:div w:id="1249341358">
      <w:bodyDiv w:val="1"/>
      <w:marLeft w:val="0"/>
      <w:marRight w:val="0"/>
      <w:marTop w:val="0"/>
      <w:marBottom w:val="0"/>
      <w:divBdr>
        <w:top w:val="none" w:sz="0" w:space="0" w:color="auto"/>
        <w:left w:val="none" w:sz="0" w:space="0" w:color="auto"/>
        <w:bottom w:val="none" w:sz="0" w:space="0" w:color="auto"/>
        <w:right w:val="none" w:sz="0" w:space="0" w:color="auto"/>
      </w:divBdr>
    </w:div>
    <w:div w:id="1249533461">
      <w:bodyDiv w:val="1"/>
      <w:marLeft w:val="0"/>
      <w:marRight w:val="0"/>
      <w:marTop w:val="0"/>
      <w:marBottom w:val="0"/>
      <w:divBdr>
        <w:top w:val="none" w:sz="0" w:space="0" w:color="auto"/>
        <w:left w:val="none" w:sz="0" w:space="0" w:color="auto"/>
        <w:bottom w:val="none" w:sz="0" w:space="0" w:color="auto"/>
        <w:right w:val="none" w:sz="0" w:space="0" w:color="auto"/>
      </w:divBdr>
    </w:div>
    <w:div w:id="1249541200">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49728120">
      <w:bodyDiv w:val="1"/>
      <w:marLeft w:val="0"/>
      <w:marRight w:val="0"/>
      <w:marTop w:val="0"/>
      <w:marBottom w:val="0"/>
      <w:divBdr>
        <w:top w:val="none" w:sz="0" w:space="0" w:color="auto"/>
        <w:left w:val="none" w:sz="0" w:space="0" w:color="auto"/>
        <w:bottom w:val="none" w:sz="0" w:space="0" w:color="auto"/>
        <w:right w:val="none" w:sz="0" w:space="0" w:color="auto"/>
      </w:divBdr>
    </w:div>
    <w:div w:id="1249731709">
      <w:bodyDiv w:val="1"/>
      <w:marLeft w:val="0"/>
      <w:marRight w:val="0"/>
      <w:marTop w:val="0"/>
      <w:marBottom w:val="0"/>
      <w:divBdr>
        <w:top w:val="none" w:sz="0" w:space="0" w:color="auto"/>
        <w:left w:val="none" w:sz="0" w:space="0" w:color="auto"/>
        <w:bottom w:val="none" w:sz="0" w:space="0" w:color="auto"/>
        <w:right w:val="none" w:sz="0" w:space="0" w:color="auto"/>
      </w:divBdr>
    </w:div>
    <w:div w:id="1249771766">
      <w:bodyDiv w:val="1"/>
      <w:marLeft w:val="0"/>
      <w:marRight w:val="0"/>
      <w:marTop w:val="0"/>
      <w:marBottom w:val="0"/>
      <w:divBdr>
        <w:top w:val="none" w:sz="0" w:space="0" w:color="auto"/>
        <w:left w:val="none" w:sz="0" w:space="0" w:color="auto"/>
        <w:bottom w:val="none" w:sz="0" w:space="0" w:color="auto"/>
        <w:right w:val="none" w:sz="0" w:space="0" w:color="auto"/>
      </w:divBdr>
    </w:div>
    <w:div w:id="1249970888">
      <w:bodyDiv w:val="1"/>
      <w:marLeft w:val="0"/>
      <w:marRight w:val="0"/>
      <w:marTop w:val="0"/>
      <w:marBottom w:val="0"/>
      <w:divBdr>
        <w:top w:val="none" w:sz="0" w:space="0" w:color="auto"/>
        <w:left w:val="none" w:sz="0" w:space="0" w:color="auto"/>
        <w:bottom w:val="none" w:sz="0" w:space="0" w:color="auto"/>
        <w:right w:val="none" w:sz="0" w:space="0" w:color="auto"/>
      </w:divBdr>
    </w:div>
    <w:div w:id="1250236732">
      <w:bodyDiv w:val="1"/>
      <w:marLeft w:val="0"/>
      <w:marRight w:val="0"/>
      <w:marTop w:val="0"/>
      <w:marBottom w:val="0"/>
      <w:divBdr>
        <w:top w:val="none" w:sz="0" w:space="0" w:color="auto"/>
        <w:left w:val="none" w:sz="0" w:space="0" w:color="auto"/>
        <w:bottom w:val="none" w:sz="0" w:space="0" w:color="auto"/>
        <w:right w:val="none" w:sz="0" w:space="0" w:color="auto"/>
      </w:divBdr>
    </w:div>
    <w:div w:id="1250310674">
      <w:bodyDiv w:val="1"/>
      <w:marLeft w:val="0"/>
      <w:marRight w:val="0"/>
      <w:marTop w:val="0"/>
      <w:marBottom w:val="0"/>
      <w:divBdr>
        <w:top w:val="none" w:sz="0" w:space="0" w:color="auto"/>
        <w:left w:val="none" w:sz="0" w:space="0" w:color="auto"/>
        <w:bottom w:val="none" w:sz="0" w:space="0" w:color="auto"/>
        <w:right w:val="none" w:sz="0" w:space="0" w:color="auto"/>
      </w:divBdr>
    </w:div>
    <w:div w:id="1250386764">
      <w:bodyDiv w:val="1"/>
      <w:marLeft w:val="0"/>
      <w:marRight w:val="0"/>
      <w:marTop w:val="0"/>
      <w:marBottom w:val="0"/>
      <w:divBdr>
        <w:top w:val="none" w:sz="0" w:space="0" w:color="auto"/>
        <w:left w:val="none" w:sz="0" w:space="0" w:color="auto"/>
        <w:bottom w:val="none" w:sz="0" w:space="0" w:color="auto"/>
        <w:right w:val="none" w:sz="0" w:space="0" w:color="auto"/>
      </w:divBdr>
    </w:div>
    <w:div w:id="1250575465">
      <w:bodyDiv w:val="1"/>
      <w:marLeft w:val="0"/>
      <w:marRight w:val="0"/>
      <w:marTop w:val="0"/>
      <w:marBottom w:val="0"/>
      <w:divBdr>
        <w:top w:val="none" w:sz="0" w:space="0" w:color="auto"/>
        <w:left w:val="none" w:sz="0" w:space="0" w:color="auto"/>
        <w:bottom w:val="none" w:sz="0" w:space="0" w:color="auto"/>
        <w:right w:val="none" w:sz="0" w:space="0" w:color="auto"/>
      </w:divBdr>
    </w:div>
    <w:div w:id="1250655360">
      <w:bodyDiv w:val="1"/>
      <w:marLeft w:val="0"/>
      <w:marRight w:val="0"/>
      <w:marTop w:val="0"/>
      <w:marBottom w:val="0"/>
      <w:divBdr>
        <w:top w:val="none" w:sz="0" w:space="0" w:color="auto"/>
        <w:left w:val="none" w:sz="0" w:space="0" w:color="auto"/>
        <w:bottom w:val="none" w:sz="0" w:space="0" w:color="auto"/>
        <w:right w:val="none" w:sz="0" w:space="0" w:color="auto"/>
      </w:divBdr>
    </w:div>
    <w:div w:id="1250849422">
      <w:bodyDiv w:val="1"/>
      <w:marLeft w:val="0"/>
      <w:marRight w:val="0"/>
      <w:marTop w:val="0"/>
      <w:marBottom w:val="0"/>
      <w:divBdr>
        <w:top w:val="none" w:sz="0" w:space="0" w:color="auto"/>
        <w:left w:val="none" w:sz="0" w:space="0" w:color="auto"/>
        <w:bottom w:val="none" w:sz="0" w:space="0" w:color="auto"/>
        <w:right w:val="none" w:sz="0" w:space="0" w:color="auto"/>
      </w:divBdr>
    </w:div>
    <w:div w:id="1250849745">
      <w:bodyDiv w:val="1"/>
      <w:marLeft w:val="0"/>
      <w:marRight w:val="0"/>
      <w:marTop w:val="0"/>
      <w:marBottom w:val="0"/>
      <w:divBdr>
        <w:top w:val="none" w:sz="0" w:space="0" w:color="auto"/>
        <w:left w:val="none" w:sz="0" w:space="0" w:color="auto"/>
        <w:bottom w:val="none" w:sz="0" w:space="0" w:color="auto"/>
        <w:right w:val="none" w:sz="0" w:space="0" w:color="auto"/>
      </w:divBdr>
    </w:div>
    <w:div w:id="1250892215">
      <w:bodyDiv w:val="1"/>
      <w:marLeft w:val="0"/>
      <w:marRight w:val="0"/>
      <w:marTop w:val="0"/>
      <w:marBottom w:val="0"/>
      <w:divBdr>
        <w:top w:val="none" w:sz="0" w:space="0" w:color="auto"/>
        <w:left w:val="none" w:sz="0" w:space="0" w:color="auto"/>
        <w:bottom w:val="none" w:sz="0" w:space="0" w:color="auto"/>
        <w:right w:val="none" w:sz="0" w:space="0" w:color="auto"/>
      </w:divBdr>
    </w:div>
    <w:div w:id="1251310403">
      <w:bodyDiv w:val="1"/>
      <w:marLeft w:val="0"/>
      <w:marRight w:val="0"/>
      <w:marTop w:val="0"/>
      <w:marBottom w:val="0"/>
      <w:divBdr>
        <w:top w:val="none" w:sz="0" w:space="0" w:color="auto"/>
        <w:left w:val="none" w:sz="0" w:space="0" w:color="auto"/>
        <w:bottom w:val="none" w:sz="0" w:space="0" w:color="auto"/>
        <w:right w:val="none" w:sz="0" w:space="0" w:color="auto"/>
      </w:divBdr>
    </w:div>
    <w:div w:id="1251624006">
      <w:bodyDiv w:val="1"/>
      <w:marLeft w:val="0"/>
      <w:marRight w:val="0"/>
      <w:marTop w:val="0"/>
      <w:marBottom w:val="0"/>
      <w:divBdr>
        <w:top w:val="none" w:sz="0" w:space="0" w:color="auto"/>
        <w:left w:val="none" w:sz="0" w:space="0" w:color="auto"/>
        <w:bottom w:val="none" w:sz="0" w:space="0" w:color="auto"/>
        <w:right w:val="none" w:sz="0" w:space="0" w:color="auto"/>
      </w:divBdr>
    </w:div>
    <w:div w:id="1251692403">
      <w:bodyDiv w:val="1"/>
      <w:marLeft w:val="0"/>
      <w:marRight w:val="0"/>
      <w:marTop w:val="0"/>
      <w:marBottom w:val="0"/>
      <w:divBdr>
        <w:top w:val="none" w:sz="0" w:space="0" w:color="auto"/>
        <w:left w:val="none" w:sz="0" w:space="0" w:color="auto"/>
        <w:bottom w:val="none" w:sz="0" w:space="0" w:color="auto"/>
        <w:right w:val="none" w:sz="0" w:space="0" w:color="auto"/>
      </w:divBdr>
    </w:div>
    <w:div w:id="1251768907">
      <w:bodyDiv w:val="1"/>
      <w:marLeft w:val="0"/>
      <w:marRight w:val="0"/>
      <w:marTop w:val="0"/>
      <w:marBottom w:val="0"/>
      <w:divBdr>
        <w:top w:val="none" w:sz="0" w:space="0" w:color="auto"/>
        <w:left w:val="none" w:sz="0" w:space="0" w:color="auto"/>
        <w:bottom w:val="none" w:sz="0" w:space="0" w:color="auto"/>
        <w:right w:val="none" w:sz="0" w:space="0" w:color="auto"/>
      </w:divBdr>
    </w:div>
    <w:div w:id="1251814031">
      <w:bodyDiv w:val="1"/>
      <w:marLeft w:val="0"/>
      <w:marRight w:val="0"/>
      <w:marTop w:val="0"/>
      <w:marBottom w:val="0"/>
      <w:divBdr>
        <w:top w:val="none" w:sz="0" w:space="0" w:color="auto"/>
        <w:left w:val="none" w:sz="0" w:space="0" w:color="auto"/>
        <w:bottom w:val="none" w:sz="0" w:space="0" w:color="auto"/>
        <w:right w:val="none" w:sz="0" w:space="0" w:color="auto"/>
      </w:divBdr>
    </w:div>
    <w:div w:id="1251816017">
      <w:bodyDiv w:val="1"/>
      <w:marLeft w:val="0"/>
      <w:marRight w:val="0"/>
      <w:marTop w:val="0"/>
      <w:marBottom w:val="0"/>
      <w:divBdr>
        <w:top w:val="none" w:sz="0" w:space="0" w:color="auto"/>
        <w:left w:val="none" w:sz="0" w:space="0" w:color="auto"/>
        <w:bottom w:val="none" w:sz="0" w:space="0" w:color="auto"/>
        <w:right w:val="none" w:sz="0" w:space="0" w:color="auto"/>
      </w:divBdr>
    </w:div>
    <w:div w:id="1251890573">
      <w:bodyDiv w:val="1"/>
      <w:marLeft w:val="0"/>
      <w:marRight w:val="0"/>
      <w:marTop w:val="0"/>
      <w:marBottom w:val="0"/>
      <w:divBdr>
        <w:top w:val="none" w:sz="0" w:space="0" w:color="auto"/>
        <w:left w:val="none" w:sz="0" w:space="0" w:color="auto"/>
        <w:bottom w:val="none" w:sz="0" w:space="0" w:color="auto"/>
        <w:right w:val="none" w:sz="0" w:space="0" w:color="auto"/>
      </w:divBdr>
    </w:div>
    <w:div w:id="1252009476">
      <w:bodyDiv w:val="1"/>
      <w:marLeft w:val="0"/>
      <w:marRight w:val="0"/>
      <w:marTop w:val="0"/>
      <w:marBottom w:val="0"/>
      <w:divBdr>
        <w:top w:val="none" w:sz="0" w:space="0" w:color="auto"/>
        <w:left w:val="none" w:sz="0" w:space="0" w:color="auto"/>
        <w:bottom w:val="none" w:sz="0" w:space="0" w:color="auto"/>
        <w:right w:val="none" w:sz="0" w:space="0" w:color="auto"/>
      </w:divBdr>
    </w:div>
    <w:div w:id="1252083271">
      <w:bodyDiv w:val="1"/>
      <w:marLeft w:val="0"/>
      <w:marRight w:val="0"/>
      <w:marTop w:val="0"/>
      <w:marBottom w:val="0"/>
      <w:divBdr>
        <w:top w:val="none" w:sz="0" w:space="0" w:color="auto"/>
        <w:left w:val="none" w:sz="0" w:space="0" w:color="auto"/>
        <w:bottom w:val="none" w:sz="0" w:space="0" w:color="auto"/>
        <w:right w:val="none" w:sz="0" w:space="0" w:color="auto"/>
      </w:divBdr>
    </w:div>
    <w:div w:id="1252158641">
      <w:bodyDiv w:val="1"/>
      <w:marLeft w:val="0"/>
      <w:marRight w:val="0"/>
      <w:marTop w:val="0"/>
      <w:marBottom w:val="0"/>
      <w:divBdr>
        <w:top w:val="none" w:sz="0" w:space="0" w:color="auto"/>
        <w:left w:val="none" w:sz="0" w:space="0" w:color="auto"/>
        <w:bottom w:val="none" w:sz="0" w:space="0" w:color="auto"/>
        <w:right w:val="none" w:sz="0" w:space="0" w:color="auto"/>
      </w:divBdr>
    </w:div>
    <w:div w:id="1252356181">
      <w:bodyDiv w:val="1"/>
      <w:marLeft w:val="0"/>
      <w:marRight w:val="0"/>
      <w:marTop w:val="0"/>
      <w:marBottom w:val="0"/>
      <w:divBdr>
        <w:top w:val="none" w:sz="0" w:space="0" w:color="auto"/>
        <w:left w:val="none" w:sz="0" w:space="0" w:color="auto"/>
        <w:bottom w:val="none" w:sz="0" w:space="0" w:color="auto"/>
        <w:right w:val="none" w:sz="0" w:space="0" w:color="auto"/>
      </w:divBdr>
    </w:div>
    <w:div w:id="1252474503">
      <w:bodyDiv w:val="1"/>
      <w:marLeft w:val="0"/>
      <w:marRight w:val="0"/>
      <w:marTop w:val="0"/>
      <w:marBottom w:val="0"/>
      <w:divBdr>
        <w:top w:val="none" w:sz="0" w:space="0" w:color="auto"/>
        <w:left w:val="none" w:sz="0" w:space="0" w:color="auto"/>
        <w:bottom w:val="none" w:sz="0" w:space="0" w:color="auto"/>
        <w:right w:val="none" w:sz="0" w:space="0" w:color="auto"/>
      </w:divBdr>
    </w:div>
    <w:div w:id="1252591921">
      <w:bodyDiv w:val="1"/>
      <w:marLeft w:val="0"/>
      <w:marRight w:val="0"/>
      <w:marTop w:val="0"/>
      <w:marBottom w:val="0"/>
      <w:divBdr>
        <w:top w:val="none" w:sz="0" w:space="0" w:color="auto"/>
        <w:left w:val="none" w:sz="0" w:space="0" w:color="auto"/>
        <w:bottom w:val="none" w:sz="0" w:space="0" w:color="auto"/>
        <w:right w:val="none" w:sz="0" w:space="0" w:color="auto"/>
      </w:divBdr>
    </w:div>
    <w:div w:id="1252739285">
      <w:bodyDiv w:val="1"/>
      <w:marLeft w:val="0"/>
      <w:marRight w:val="0"/>
      <w:marTop w:val="0"/>
      <w:marBottom w:val="0"/>
      <w:divBdr>
        <w:top w:val="none" w:sz="0" w:space="0" w:color="auto"/>
        <w:left w:val="none" w:sz="0" w:space="0" w:color="auto"/>
        <w:bottom w:val="none" w:sz="0" w:space="0" w:color="auto"/>
        <w:right w:val="none" w:sz="0" w:space="0" w:color="auto"/>
      </w:divBdr>
    </w:div>
    <w:div w:id="1252813876">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196432">
      <w:bodyDiv w:val="1"/>
      <w:marLeft w:val="0"/>
      <w:marRight w:val="0"/>
      <w:marTop w:val="0"/>
      <w:marBottom w:val="0"/>
      <w:divBdr>
        <w:top w:val="none" w:sz="0" w:space="0" w:color="auto"/>
        <w:left w:val="none" w:sz="0" w:space="0" w:color="auto"/>
        <w:bottom w:val="none" w:sz="0" w:space="0" w:color="auto"/>
        <w:right w:val="none" w:sz="0" w:space="0" w:color="auto"/>
      </w:divBdr>
    </w:div>
    <w:div w:id="1253508331">
      <w:bodyDiv w:val="1"/>
      <w:marLeft w:val="0"/>
      <w:marRight w:val="0"/>
      <w:marTop w:val="0"/>
      <w:marBottom w:val="0"/>
      <w:divBdr>
        <w:top w:val="none" w:sz="0" w:space="0" w:color="auto"/>
        <w:left w:val="none" w:sz="0" w:space="0" w:color="auto"/>
        <w:bottom w:val="none" w:sz="0" w:space="0" w:color="auto"/>
        <w:right w:val="none" w:sz="0" w:space="0" w:color="auto"/>
      </w:divBdr>
    </w:div>
    <w:div w:id="1253591640">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3707082">
      <w:bodyDiv w:val="1"/>
      <w:marLeft w:val="0"/>
      <w:marRight w:val="0"/>
      <w:marTop w:val="0"/>
      <w:marBottom w:val="0"/>
      <w:divBdr>
        <w:top w:val="none" w:sz="0" w:space="0" w:color="auto"/>
        <w:left w:val="none" w:sz="0" w:space="0" w:color="auto"/>
        <w:bottom w:val="none" w:sz="0" w:space="0" w:color="auto"/>
        <w:right w:val="none" w:sz="0" w:space="0" w:color="auto"/>
      </w:divBdr>
    </w:div>
    <w:div w:id="1253931951">
      <w:bodyDiv w:val="1"/>
      <w:marLeft w:val="0"/>
      <w:marRight w:val="0"/>
      <w:marTop w:val="0"/>
      <w:marBottom w:val="0"/>
      <w:divBdr>
        <w:top w:val="none" w:sz="0" w:space="0" w:color="auto"/>
        <w:left w:val="none" w:sz="0" w:space="0" w:color="auto"/>
        <w:bottom w:val="none" w:sz="0" w:space="0" w:color="auto"/>
        <w:right w:val="none" w:sz="0" w:space="0" w:color="auto"/>
      </w:divBdr>
    </w:div>
    <w:div w:id="1253975036">
      <w:bodyDiv w:val="1"/>
      <w:marLeft w:val="0"/>
      <w:marRight w:val="0"/>
      <w:marTop w:val="0"/>
      <w:marBottom w:val="0"/>
      <w:divBdr>
        <w:top w:val="none" w:sz="0" w:space="0" w:color="auto"/>
        <w:left w:val="none" w:sz="0" w:space="0" w:color="auto"/>
        <w:bottom w:val="none" w:sz="0" w:space="0" w:color="auto"/>
        <w:right w:val="none" w:sz="0" w:space="0" w:color="auto"/>
      </w:divBdr>
    </w:div>
    <w:div w:id="1254046670">
      <w:bodyDiv w:val="1"/>
      <w:marLeft w:val="0"/>
      <w:marRight w:val="0"/>
      <w:marTop w:val="0"/>
      <w:marBottom w:val="0"/>
      <w:divBdr>
        <w:top w:val="none" w:sz="0" w:space="0" w:color="auto"/>
        <w:left w:val="none" w:sz="0" w:space="0" w:color="auto"/>
        <w:bottom w:val="none" w:sz="0" w:space="0" w:color="auto"/>
        <w:right w:val="none" w:sz="0" w:space="0" w:color="auto"/>
      </w:divBdr>
    </w:div>
    <w:div w:id="1254126119">
      <w:bodyDiv w:val="1"/>
      <w:marLeft w:val="0"/>
      <w:marRight w:val="0"/>
      <w:marTop w:val="0"/>
      <w:marBottom w:val="0"/>
      <w:divBdr>
        <w:top w:val="none" w:sz="0" w:space="0" w:color="auto"/>
        <w:left w:val="none" w:sz="0" w:space="0" w:color="auto"/>
        <w:bottom w:val="none" w:sz="0" w:space="0" w:color="auto"/>
        <w:right w:val="none" w:sz="0" w:space="0" w:color="auto"/>
      </w:divBdr>
    </w:div>
    <w:div w:id="1254127502">
      <w:bodyDiv w:val="1"/>
      <w:marLeft w:val="0"/>
      <w:marRight w:val="0"/>
      <w:marTop w:val="0"/>
      <w:marBottom w:val="0"/>
      <w:divBdr>
        <w:top w:val="none" w:sz="0" w:space="0" w:color="auto"/>
        <w:left w:val="none" w:sz="0" w:space="0" w:color="auto"/>
        <w:bottom w:val="none" w:sz="0" w:space="0" w:color="auto"/>
        <w:right w:val="none" w:sz="0" w:space="0" w:color="auto"/>
      </w:divBdr>
    </w:div>
    <w:div w:id="1254170604">
      <w:bodyDiv w:val="1"/>
      <w:marLeft w:val="0"/>
      <w:marRight w:val="0"/>
      <w:marTop w:val="0"/>
      <w:marBottom w:val="0"/>
      <w:divBdr>
        <w:top w:val="none" w:sz="0" w:space="0" w:color="auto"/>
        <w:left w:val="none" w:sz="0" w:space="0" w:color="auto"/>
        <w:bottom w:val="none" w:sz="0" w:space="0" w:color="auto"/>
        <w:right w:val="none" w:sz="0" w:space="0" w:color="auto"/>
      </w:divBdr>
    </w:div>
    <w:div w:id="1254314178">
      <w:bodyDiv w:val="1"/>
      <w:marLeft w:val="0"/>
      <w:marRight w:val="0"/>
      <w:marTop w:val="0"/>
      <w:marBottom w:val="0"/>
      <w:divBdr>
        <w:top w:val="none" w:sz="0" w:space="0" w:color="auto"/>
        <w:left w:val="none" w:sz="0" w:space="0" w:color="auto"/>
        <w:bottom w:val="none" w:sz="0" w:space="0" w:color="auto"/>
        <w:right w:val="none" w:sz="0" w:space="0" w:color="auto"/>
      </w:divBdr>
    </w:div>
    <w:div w:id="1254317594">
      <w:bodyDiv w:val="1"/>
      <w:marLeft w:val="0"/>
      <w:marRight w:val="0"/>
      <w:marTop w:val="0"/>
      <w:marBottom w:val="0"/>
      <w:divBdr>
        <w:top w:val="none" w:sz="0" w:space="0" w:color="auto"/>
        <w:left w:val="none" w:sz="0" w:space="0" w:color="auto"/>
        <w:bottom w:val="none" w:sz="0" w:space="0" w:color="auto"/>
        <w:right w:val="none" w:sz="0" w:space="0" w:color="auto"/>
      </w:divBdr>
    </w:div>
    <w:div w:id="1254319810">
      <w:bodyDiv w:val="1"/>
      <w:marLeft w:val="0"/>
      <w:marRight w:val="0"/>
      <w:marTop w:val="0"/>
      <w:marBottom w:val="0"/>
      <w:divBdr>
        <w:top w:val="none" w:sz="0" w:space="0" w:color="auto"/>
        <w:left w:val="none" w:sz="0" w:space="0" w:color="auto"/>
        <w:bottom w:val="none" w:sz="0" w:space="0" w:color="auto"/>
        <w:right w:val="none" w:sz="0" w:space="0" w:color="auto"/>
      </w:divBdr>
    </w:div>
    <w:div w:id="1254320173">
      <w:bodyDiv w:val="1"/>
      <w:marLeft w:val="0"/>
      <w:marRight w:val="0"/>
      <w:marTop w:val="0"/>
      <w:marBottom w:val="0"/>
      <w:divBdr>
        <w:top w:val="none" w:sz="0" w:space="0" w:color="auto"/>
        <w:left w:val="none" w:sz="0" w:space="0" w:color="auto"/>
        <w:bottom w:val="none" w:sz="0" w:space="0" w:color="auto"/>
        <w:right w:val="none" w:sz="0" w:space="0" w:color="auto"/>
      </w:divBdr>
    </w:div>
    <w:div w:id="1254360137">
      <w:bodyDiv w:val="1"/>
      <w:marLeft w:val="0"/>
      <w:marRight w:val="0"/>
      <w:marTop w:val="0"/>
      <w:marBottom w:val="0"/>
      <w:divBdr>
        <w:top w:val="none" w:sz="0" w:space="0" w:color="auto"/>
        <w:left w:val="none" w:sz="0" w:space="0" w:color="auto"/>
        <w:bottom w:val="none" w:sz="0" w:space="0" w:color="auto"/>
        <w:right w:val="none" w:sz="0" w:space="0" w:color="auto"/>
      </w:divBdr>
    </w:div>
    <w:div w:id="1254437293">
      <w:bodyDiv w:val="1"/>
      <w:marLeft w:val="0"/>
      <w:marRight w:val="0"/>
      <w:marTop w:val="0"/>
      <w:marBottom w:val="0"/>
      <w:divBdr>
        <w:top w:val="none" w:sz="0" w:space="0" w:color="auto"/>
        <w:left w:val="none" w:sz="0" w:space="0" w:color="auto"/>
        <w:bottom w:val="none" w:sz="0" w:space="0" w:color="auto"/>
        <w:right w:val="none" w:sz="0" w:space="0" w:color="auto"/>
      </w:divBdr>
    </w:div>
    <w:div w:id="1254514146">
      <w:bodyDiv w:val="1"/>
      <w:marLeft w:val="0"/>
      <w:marRight w:val="0"/>
      <w:marTop w:val="0"/>
      <w:marBottom w:val="0"/>
      <w:divBdr>
        <w:top w:val="none" w:sz="0" w:space="0" w:color="auto"/>
        <w:left w:val="none" w:sz="0" w:space="0" w:color="auto"/>
        <w:bottom w:val="none" w:sz="0" w:space="0" w:color="auto"/>
        <w:right w:val="none" w:sz="0" w:space="0" w:color="auto"/>
      </w:divBdr>
    </w:div>
    <w:div w:id="1254818945">
      <w:bodyDiv w:val="1"/>
      <w:marLeft w:val="0"/>
      <w:marRight w:val="0"/>
      <w:marTop w:val="0"/>
      <w:marBottom w:val="0"/>
      <w:divBdr>
        <w:top w:val="none" w:sz="0" w:space="0" w:color="auto"/>
        <w:left w:val="none" w:sz="0" w:space="0" w:color="auto"/>
        <w:bottom w:val="none" w:sz="0" w:space="0" w:color="auto"/>
        <w:right w:val="none" w:sz="0" w:space="0" w:color="auto"/>
      </w:divBdr>
    </w:div>
    <w:div w:id="1255043952">
      <w:bodyDiv w:val="1"/>
      <w:marLeft w:val="0"/>
      <w:marRight w:val="0"/>
      <w:marTop w:val="0"/>
      <w:marBottom w:val="0"/>
      <w:divBdr>
        <w:top w:val="none" w:sz="0" w:space="0" w:color="auto"/>
        <w:left w:val="none" w:sz="0" w:space="0" w:color="auto"/>
        <w:bottom w:val="none" w:sz="0" w:space="0" w:color="auto"/>
        <w:right w:val="none" w:sz="0" w:space="0" w:color="auto"/>
      </w:divBdr>
    </w:div>
    <w:div w:id="1255090038">
      <w:bodyDiv w:val="1"/>
      <w:marLeft w:val="0"/>
      <w:marRight w:val="0"/>
      <w:marTop w:val="0"/>
      <w:marBottom w:val="0"/>
      <w:divBdr>
        <w:top w:val="none" w:sz="0" w:space="0" w:color="auto"/>
        <w:left w:val="none" w:sz="0" w:space="0" w:color="auto"/>
        <w:bottom w:val="none" w:sz="0" w:space="0" w:color="auto"/>
        <w:right w:val="none" w:sz="0" w:space="0" w:color="auto"/>
      </w:divBdr>
    </w:div>
    <w:div w:id="1255355466">
      <w:bodyDiv w:val="1"/>
      <w:marLeft w:val="0"/>
      <w:marRight w:val="0"/>
      <w:marTop w:val="0"/>
      <w:marBottom w:val="0"/>
      <w:divBdr>
        <w:top w:val="none" w:sz="0" w:space="0" w:color="auto"/>
        <w:left w:val="none" w:sz="0" w:space="0" w:color="auto"/>
        <w:bottom w:val="none" w:sz="0" w:space="0" w:color="auto"/>
        <w:right w:val="none" w:sz="0" w:space="0" w:color="auto"/>
      </w:divBdr>
    </w:div>
    <w:div w:id="1255434707">
      <w:bodyDiv w:val="1"/>
      <w:marLeft w:val="0"/>
      <w:marRight w:val="0"/>
      <w:marTop w:val="0"/>
      <w:marBottom w:val="0"/>
      <w:divBdr>
        <w:top w:val="none" w:sz="0" w:space="0" w:color="auto"/>
        <w:left w:val="none" w:sz="0" w:space="0" w:color="auto"/>
        <w:bottom w:val="none" w:sz="0" w:space="0" w:color="auto"/>
        <w:right w:val="none" w:sz="0" w:space="0" w:color="auto"/>
      </w:divBdr>
    </w:div>
    <w:div w:id="1255439255">
      <w:bodyDiv w:val="1"/>
      <w:marLeft w:val="0"/>
      <w:marRight w:val="0"/>
      <w:marTop w:val="0"/>
      <w:marBottom w:val="0"/>
      <w:divBdr>
        <w:top w:val="none" w:sz="0" w:space="0" w:color="auto"/>
        <w:left w:val="none" w:sz="0" w:space="0" w:color="auto"/>
        <w:bottom w:val="none" w:sz="0" w:space="0" w:color="auto"/>
        <w:right w:val="none" w:sz="0" w:space="0" w:color="auto"/>
      </w:divBdr>
    </w:div>
    <w:div w:id="1255480371">
      <w:bodyDiv w:val="1"/>
      <w:marLeft w:val="0"/>
      <w:marRight w:val="0"/>
      <w:marTop w:val="0"/>
      <w:marBottom w:val="0"/>
      <w:divBdr>
        <w:top w:val="none" w:sz="0" w:space="0" w:color="auto"/>
        <w:left w:val="none" w:sz="0" w:space="0" w:color="auto"/>
        <w:bottom w:val="none" w:sz="0" w:space="0" w:color="auto"/>
        <w:right w:val="none" w:sz="0" w:space="0" w:color="auto"/>
      </w:divBdr>
    </w:div>
    <w:div w:id="1255481715">
      <w:bodyDiv w:val="1"/>
      <w:marLeft w:val="0"/>
      <w:marRight w:val="0"/>
      <w:marTop w:val="0"/>
      <w:marBottom w:val="0"/>
      <w:divBdr>
        <w:top w:val="none" w:sz="0" w:space="0" w:color="auto"/>
        <w:left w:val="none" w:sz="0" w:space="0" w:color="auto"/>
        <w:bottom w:val="none" w:sz="0" w:space="0" w:color="auto"/>
        <w:right w:val="none" w:sz="0" w:space="0" w:color="auto"/>
      </w:divBdr>
    </w:div>
    <w:div w:id="1255550940">
      <w:bodyDiv w:val="1"/>
      <w:marLeft w:val="0"/>
      <w:marRight w:val="0"/>
      <w:marTop w:val="0"/>
      <w:marBottom w:val="0"/>
      <w:divBdr>
        <w:top w:val="none" w:sz="0" w:space="0" w:color="auto"/>
        <w:left w:val="none" w:sz="0" w:space="0" w:color="auto"/>
        <w:bottom w:val="none" w:sz="0" w:space="0" w:color="auto"/>
        <w:right w:val="none" w:sz="0" w:space="0" w:color="auto"/>
      </w:divBdr>
    </w:div>
    <w:div w:id="1255552448">
      <w:bodyDiv w:val="1"/>
      <w:marLeft w:val="0"/>
      <w:marRight w:val="0"/>
      <w:marTop w:val="0"/>
      <w:marBottom w:val="0"/>
      <w:divBdr>
        <w:top w:val="none" w:sz="0" w:space="0" w:color="auto"/>
        <w:left w:val="none" w:sz="0" w:space="0" w:color="auto"/>
        <w:bottom w:val="none" w:sz="0" w:space="0" w:color="auto"/>
        <w:right w:val="none" w:sz="0" w:space="0" w:color="auto"/>
      </w:divBdr>
    </w:div>
    <w:div w:id="1255626673">
      <w:bodyDiv w:val="1"/>
      <w:marLeft w:val="0"/>
      <w:marRight w:val="0"/>
      <w:marTop w:val="0"/>
      <w:marBottom w:val="0"/>
      <w:divBdr>
        <w:top w:val="none" w:sz="0" w:space="0" w:color="auto"/>
        <w:left w:val="none" w:sz="0" w:space="0" w:color="auto"/>
        <w:bottom w:val="none" w:sz="0" w:space="0" w:color="auto"/>
        <w:right w:val="none" w:sz="0" w:space="0" w:color="auto"/>
      </w:divBdr>
    </w:div>
    <w:div w:id="1255702440">
      <w:bodyDiv w:val="1"/>
      <w:marLeft w:val="0"/>
      <w:marRight w:val="0"/>
      <w:marTop w:val="0"/>
      <w:marBottom w:val="0"/>
      <w:divBdr>
        <w:top w:val="none" w:sz="0" w:space="0" w:color="auto"/>
        <w:left w:val="none" w:sz="0" w:space="0" w:color="auto"/>
        <w:bottom w:val="none" w:sz="0" w:space="0" w:color="auto"/>
        <w:right w:val="none" w:sz="0" w:space="0" w:color="auto"/>
      </w:divBdr>
    </w:div>
    <w:div w:id="1255745074">
      <w:bodyDiv w:val="1"/>
      <w:marLeft w:val="0"/>
      <w:marRight w:val="0"/>
      <w:marTop w:val="0"/>
      <w:marBottom w:val="0"/>
      <w:divBdr>
        <w:top w:val="none" w:sz="0" w:space="0" w:color="auto"/>
        <w:left w:val="none" w:sz="0" w:space="0" w:color="auto"/>
        <w:bottom w:val="none" w:sz="0" w:space="0" w:color="auto"/>
        <w:right w:val="none" w:sz="0" w:space="0" w:color="auto"/>
      </w:divBdr>
    </w:div>
    <w:div w:id="1255745869">
      <w:bodyDiv w:val="1"/>
      <w:marLeft w:val="0"/>
      <w:marRight w:val="0"/>
      <w:marTop w:val="0"/>
      <w:marBottom w:val="0"/>
      <w:divBdr>
        <w:top w:val="none" w:sz="0" w:space="0" w:color="auto"/>
        <w:left w:val="none" w:sz="0" w:space="0" w:color="auto"/>
        <w:bottom w:val="none" w:sz="0" w:space="0" w:color="auto"/>
        <w:right w:val="none" w:sz="0" w:space="0" w:color="auto"/>
      </w:divBdr>
    </w:div>
    <w:div w:id="1255746986">
      <w:bodyDiv w:val="1"/>
      <w:marLeft w:val="0"/>
      <w:marRight w:val="0"/>
      <w:marTop w:val="0"/>
      <w:marBottom w:val="0"/>
      <w:divBdr>
        <w:top w:val="none" w:sz="0" w:space="0" w:color="auto"/>
        <w:left w:val="none" w:sz="0" w:space="0" w:color="auto"/>
        <w:bottom w:val="none" w:sz="0" w:space="0" w:color="auto"/>
        <w:right w:val="none" w:sz="0" w:space="0" w:color="auto"/>
      </w:divBdr>
    </w:div>
    <w:div w:id="1255749036">
      <w:bodyDiv w:val="1"/>
      <w:marLeft w:val="0"/>
      <w:marRight w:val="0"/>
      <w:marTop w:val="0"/>
      <w:marBottom w:val="0"/>
      <w:divBdr>
        <w:top w:val="none" w:sz="0" w:space="0" w:color="auto"/>
        <w:left w:val="none" w:sz="0" w:space="0" w:color="auto"/>
        <w:bottom w:val="none" w:sz="0" w:space="0" w:color="auto"/>
        <w:right w:val="none" w:sz="0" w:space="0" w:color="auto"/>
      </w:divBdr>
    </w:div>
    <w:div w:id="1255894401">
      <w:bodyDiv w:val="1"/>
      <w:marLeft w:val="0"/>
      <w:marRight w:val="0"/>
      <w:marTop w:val="0"/>
      <w:marBottom w:val="0"/>
      <w:divBdr>
        <w:top w:val="none" w:sz="0" w:space="0" w:color="auto"/>
        <w:left w:val="none" w:sz="0" w:space="0" w:color="auto"/>
        <w:bottom w:val="none" w:sz="0" w:space="0" w:color="auto"/>
        <w:right w:val="none" w:sz="0" w:space="0" w:color="auto"/>
      </w:divBdr>
    </w:div>
    <w:div w:id="1255898972">
      <w:bodyDiv w:val="1"/>
      <w:marLeft w:val="0"/>
      <w:marRight w:val="0"/>
      <w:marTop w:val="0"/>
      <w:marBottom w:val="0"/>
      <w:divBdr>
        <w:top w:val="none" w:sz="0" w:space="0" w:color="auto"/>
        <w:left w:val="none" w:sz="0" w:space="0" w:color="auto"/>
        <w:bottom w:val="none" w:sz="0" w:space="0" w:color="auto"/>
        <w:right w:val="none" w:sz="0" w:space="0" w:color="auto"/>
      </w:divBdr>
    </w:div>
    <w:div w:id="1255937836">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5938924">
      <w:bodyDiv w:val="1"/>
      <w:marLeft w:val="0"/>
      <w:marRight w:val="0"/>
      <w:marTop w:val="0"/>
      <w:marBottom w:val="0"/>
      <w:divBdr>
        <w:top w:val="none" w:sz="0" w:space="0" w:color="auto"/>
        <w:left w:val="none" w:sz="0" w:space="0" w:color="auto"/>
        <w:bottom w:val="none" w:sz="0" w:space="0" w:color="auto"/>
        <w:right w:val="none" w:sz="0" w:space="0" w:color="auto"/>
      </w:divBdr>
    </w:div>
    <w:div w:id="1255942081">
      <w:bodyDiv w:val="1"/>
      <w:marLeft w:val="0"/>
      <w:marRight w:val="0"/>
      <w:marTop w:val="0"/>
      <w:marBottom w:val="0"/>
      <w:divBdr>
        <w:top w:val="none" w:sz="0" w:space="0" w:color="auto"/>
        <w:left w:val="none" w:sz="0" w:space="0" w:color="auto"/>
        <w:bottom w:val="none" w:sz="0" w:space="0" w:color="auto"/>
        <w:right w:val="none" w:sz="0" w:space="0" w:color="auto"/>
      </w:divBdr>
    </w:div>
    <w:div w:id="1256019404">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090639">
      <w:bodyDiv w:val="1"/>
      <w:marLeft w:val="0"/>
      <w:marRight w:val="0"/>
      <w:marTop w:val="0"/>
      <w:marBottom w:val="0"/>
      <w:divBdr>
        <w:top w:val="none" w:sz="0" w:space="0" w:color="auto"/>
        <w:left w:val="none" w:sz="0" w:space="0" w:color="auto"/>
        <w:bottom w:val="none" w:sz="0" w:space="0" w:color="auto"/>
        <w:right w:val="none" w:sz="0" w:space="0" w:color="auto"/>
      </w:divBdr>
    </w:div>
    <w:div w:id="1256208793">
      <w:bodyDiv w:val="1"/>
      <w:marLeft w:val="0"/>
      <w:marRight w:val="0"/>
      <w:marTop w:val="0"/>
      <w:marBottom w:val="0"/>
      <w:divBdr>
        <w:top w:val="none" w:sz="0" w:space="0" w:color="auto"/>
        <w:left w:val="none" w:sz="0" w:space="0" w:color="auto"/>
        <w:bottom w:val="none" w:sz="0" w:space="0" w:color="auto"/>
        <w:right w:val="none" w:sz="0" w:space="0" w:color="auto"/>
      </w:divBdr>
    </w:div>
    <w:div w:id="1256328395">
      <w:bodyDiv w:val="1"/>
      <w:marLeft w:val="0"/>
      <w:marRight w:val="0"/>
      <w:marTop w:val="0"/>
      <w:marBottom w:val="0"/>
      <w:divBdr>
        <w:top w:val="none" w:sz="0" w:space="0" w:color="auto"/>
        <w:left w:val="none" w:sz="0" w:space="0" w:color="auto"/>
        <w:bottom w:val="none" w:sz="0" w:space="0" w:color="auto"/>
        <w:right w:val="none" w:sz="0" w:space="0" w:color="auto"/>
      </w:divBdr>
    </w:div>
    <w:div w:id="1256741090">
      <w:bodyDiv w:val="1"/>
      <w:marLeft w:val="0"/>
      <w:marRight w:val="0"/>
      <w:marTop w:val="0"/>
      <w:marBottom w:val="0"/>
      <w:divBdr>
        <w:top w:val="none" w:sz="0" w:space="0" w:color="auto"/>
        <w:left w:val="none" w:sz="0" w:space="0" w:color="auto"/>
        <w:bottom w:val="none" w:sz="0" w:space="0" w:color="auto"/>
        <w:right w:val="none" w:sz="0" w:space="0" w:color="auto"/>
      </w:divBdr>
    </w:div>
    <w:div w:id="1256787186">
      <w:bodyDiv w:val="1"/>
      <w:marLeft w:val="0"/>
      <w:marRight w:val="0"/>
      <w:marTop w:val="0"/>
      <w:marBottom w:val="0"/>
      <w:divBdr>
        <w:top w:val="none" w:sz="0" w:space="0" w:color="auto"/>
        <w:left w:val="none" w:sz="0" w:space="0" w:color="auto"/>
        <w:bottom w:val="none" w:sz="0" w:space="0" w:color="auto"/>
        <w:right w:val="none" w:sz="0" w:space="0" w:color="auto"/>
      </w:divBdr>
    </w:div>
    <w:div w:id="1256936282">
      <w:bodyDiv w:val="1"/>
      <w:marLeft w:val="0"/>
      <w:marRight w:val="0"/>
      <w:marTop w:val="0"/>
      <w:marBottom w:val="0"/>
      <w:divBdr>
        <w:top w:val="none" w:sz="0" w:space="0" w:color="auto"/>
        <w:left w:val="none" w:sz="0" w:space="0" w:color="auto"/>
        <w:bottom w:val="none" w:sz="0" w:space="0" w:color="auto"/>
        <w:right w:val="none" w:sz="0" w:space="0" w:color="auto"/>
      </w:divBdr>
    </w:div>
    <w:div w:id="1256939059">
      <w:bodyDiv w:val="1"/>
      <w:marLeft w:val="0"/>
      <w:marRight w:val="0"/>
      <w:marTop w:val="0"/>
      <w:marBottom w:val="0"/>
      <w:divBdr>
        <w:top w:val="none" w:sz="0" w:space="0" w:color="auto"/>
        <w:left w:val="none" w:sz="0" w:space="0" w:color="auto"/>
        <w:bottom w:val="none" w:sz="0" w:space="0" w:color="auto"/>
        <w:right w:val="none" w:sz="0" w:space="0" w:color="auto"/>
      </w:divBdr>
    </w:div>
    <w:div w:id="1257137063">
      <w:bodyDiv w:val="1"/>
      <w:marLeft w:val="0"/>
      <w:marRight w:val="0"/>
      <w:marTop w:val="0"/>
      <w:marBottom w:val="0"/>
      <w:divBdr>
        <w:top w:val="none" w:sz="0" w:space="0" w:color="auto"/>
        <w:left w:val="none" w:sz="0" w:space="0" w:color="auto"/>
        <w:bottom w:val="none" w:sz="0" w:space="0" w:color="auto"/>
        <w:right w:val="none" w:sz="0" w:space="0" w:color="auto"/>
      </w:divBdr>
    </w:div>
    <w:div w:id="1257714572">
      <w:bodyDiv w:val="1"/>
      <w:marLeft w:val="0"/>
      <w:marRight w:val="0"/>
      <w:marTop w:val="0"/>
      <w:marBottom w:val="0"/>
      <w:divBdr>
        <w:top w:val="none" w:sz="0" w:space="0" w:color="auto"/>
        <w:left w:val="none" w:sz="0" w:space="0" w:color="auto"/>
        <w:bottom w:val="none" w:sz="0" w:space="0" w:color="auto"/>
        <w:right w:val="none" w:sz="0" w:space="0" w:color="auto"/>
      </w:divBdr>
    </w:div>
    <w:div w:id="1257784066">
      <w:bodyDiv w:val="1"/>
      <w:marLeft w:val="0"/>
      <w:marRight w:val="0"/>
      <w:marTop w:val="0"/>
      <w:marBottom w:val="0"/>
      <w:divBdr>
        <w:top w:val="none" w:sz="0" w:space="0" w:color="auto"/>
        <w:left w:val="none" w:sz="0" w:space="0" w:color="auto"/>
        <w:bottom w:val="none" w:sz="0" w:space="0" w:color="auto"/>
        <w:right w:val="none" w:sz="0" w:space="0" w:color="auto"/>
      </w:divBdr>
    </w:div>
    <w:div w:id="1257978378">
      <w:bodyDiv w:val="1"/>
      <w:marLeft w:val="0"/>
      <w:marRight w:val="0"/>
      <w:marTop w:val="0"/>
      <w:marBottom w:val="0"/>
      <w:divBdr>
        <w:top w:val="none" w:sz="0" w:space="0" w:color="auto"/>
        <w:left w:val="none" w:sz="0" w:space="0" w:color="auto"/>
        <w:bottom w:val="none" w:sz="0" w:space="0" w:color="auto"/>
        <w:right w:val="none" w:sz="0" w:space="0" w:color="auto"/>
      </w:divBdr>
    </w:div>
    <w:div w:id="1258051919">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322215">
      <w:bodyDiv w:val="1"/>
      <w:marLeft w:val="0"/>
      <w:marRight w:val="0"/>
      <w:marTop w:val="0"/>
      <w:marBottom w:val="0"/>
      <w:divBdr>
        <w:top w:val="none" w:sz="0" w:space="0" w:color="auto"/>
        <w:left w:val="none" w:sz="0" w:space="0" w:color="auto"/>
        <w:bottom w:val="none" w:sz="0" w:space="0" w:color="auto"/>
        <w:right w:val="none" w:sz="0" w:space="0" w:color="auto"/>
      </w:divBdr>
    </w:div>
    <w:div w:id="1258364432">
      <w:bodyDiv w:val="1"/>
      <w:marLeft w:val="0"/>
      <w:marRight w:val="0"/>
      <w:marTop w:val="0"/>
      <w:marBottom w:val="0"/>
      <w:divBdr>
        <w:top w:val="none" w:sz="0" w:space="0" w:color="auto"/>
        <w:left w:val="none" w:sz="0" w:space="0" w:color="auto"/>
        <w:bottom w:val="none" w:sz="0" w:space="0" w:color="auto"/>
        <w:right w:val="none" w:sz="0" w:space="0" w:color="auto"/>
      </w:divBdr>
    </w:div>
    <w:div w:id="1258365054">
      <w:bodyDiv w:val="1"/>
      <w:marLeft w:val="0"/>
      <w:marRight w:val="0"/>
      <w:marTop w:val="0"/>
      <w:marBottom w:val="0"/>
      <w:divBdr>
        <w:top w:val="none" w:sz="0" w:space="0" w:color="auto"/>
        <w:left w:val="none" w:sz="0" w:space="0" w:color="auto"/>
        <w:bottom w:val="none" w:sz="0" w:space="0" w:color="auto"/>
        <w:right w:val="none" w:sz="0" w:space="0" w:color="auto"/>
      </w:divBdr>
    </w:div>
    <w:div w:id="1258447266">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750962">
      <w:bodyDiv w:val="1"/>
      <w:marLeft w:val="0"/>
      <w:marRight w:val="0"/>
      <w:marTop w:val="0"/>
      <w:marBottom w:val="0"/>
      <w:divBdr>
        <w:top w:val="none" w:sz="0" w:space="0" w:color="auto"/>
        <w:left w:val="none" w:sz="0" w:space="0" w:color="auto"/>
        <w:bottom w:val="none" w:sz="0" w:space="0" w:color="auto"/>
        <w:right w:val="none" w:sz="0" w:space="0" w:color="auto"/>
      </w:divBdr>
    </w:div>
    <w:div w:id="1258906094">
      <w:bodyDiv w:val="1"/>
      <w:marLeft w:val="0"/>
      <w:marRight w:val="0"/>
      <w:marTop w:val="0"/>
      <w:marBottom w:val="0"/>
      <w:divBdr>
        <w:top w:val="none" w:sz="0" w:space="0" w:color="auto"/>
        <w:left w:val="none" w:sz="0" w:space="0" w:color="auto"/>
        <w:bottom w:val="none" w:sz="0" w:space="0" w:color="auto"/>
        <w:right w:val="none" w:sz="0" w:space="0" w:color="auto"/>
      </w:divBdr>
    </w:div>
    <w:div w:id="1259213876">
      <w:bodyDiv w:val="1"/>
      <w:marLeft w:val="0"/>
      <w:marRight w:val="0"/>
      <w:marTop w:val="0"/>
      <w:marBottom w:val="0"/>
      <w:divBdr>
        <w:top w:val="none" w:sz="0" w:space="0" w:color="auto"/>
        <w:left w:val="none" w:sz="0" w:space="0" w:color="auto"/>
        <w:bottom w:val="none" w:sz="0" w:space="0" w:color="auto"/>
        <w:right w:val="none" w:sz="0" w:space="0" w:color="auto"/>
      </w:divBdr>
    </w:div>
    <w:div w:id="1259293076">
      <w:bodyDiv w:val="1"/>
      <w:marLeft w:val="0"/>
      <w:marRight w:val="0"/>
      <w:marTop w:val="0"/>
      <w:marBottom w:val="0"/>
      <w:divBdr>
        <w:top w:val="none" w:sz="0" w:space="0" w:color="auto"/>
        <w:left w:val="none" w:sz="0" w:space="0" w:color="auto"/>
        <w:bottom w:val="none" w:sz="0" w:space="0" w:color="auto"/>
        <w:right w:val="none" w:sz="0" w:space="0" w:color="auto"/>
      </w:divBdr>
    </w:div>
    <w:div w:id="1259406598">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480670">
      <w:bodyDiv w:val="1"/>
      <w:marLeft w:val="0"/>
      <w:marRight w:val="0"/>
      <w:marTop w:val="0"/>
      <w:marBottom w:val="0"/>
      <w:divBdr>
        <w:top w:val="none" w:sz="0" w:space="0" w:color="auto"/>
        <w:left w:val="none" w:sz="0" w:space="0" w:color="auto"/>
        <w:bottom w:val="none" w:sz="0" w:space="0" w:color="auto"/>
        <w:right w:val="none" w:sz="0" w:space="0" w:color="auto"/>
      </w:divBdr>
    </w:div>
    <w:div w:id="1259486373">
      <w:bodyDiv w:val="1"/>
      <w:marLeft w:val="0"/>
      <w:marRight w:val="0"/>
      <w:marTop w:val="0"/>
      <w:marBottom w:val="0"/>
      <w:divBdr>
        <w:top w:val="none" w:sz="0" w:space="0" w:color="auto"/>
        <w:left w:val="none" w:sz="0" w:space="0" w:color="auto"/>
        <w:bottom w:val="none" w:sz="0" w:space="0" w:color="auto"/>
        <w:right w:val="none" w:sz="0" w:space="0" w:color="auto"/>
      </w:divBdr>
    </w:div>
    <w:div w:id="1259677210">
      <w:bodyDiv w:val="1"/>
      <w:marLeft w:val="0"/>
      <w:marRight w:val="0"/>
      <w:marTop w:val="0"/>
      <w:marBottom w:val="0"/>
      <w:divBdr>
        <w:top w:val="none" w:sz="0" w:space="0" w:color="auto"/>
        <w:left w:val="none" w:sz="0" w:space="0" w:color="auto"/>
        <w:bottom w:val="none" w:sz="0" w:space="0" w:color="auto"/>
        <w:right w:val="none" w:sz="0" w:space="0" w:color="auto"/>
      </w:divBdr>
    </w:div>
    <w:div w:id="1259825196">
      <w:bodyDiv w:val="1"/>
      <w:marLeft w:val="0"/>
      <w:marRight w:val="0"/>
      <w:marTop w:val="0"/>
      <w:marBottom w:val="0"/>
      <w:divBdr>
        <w:top w:val="none" w:sz="0" w:space="0" w:color="auto"/>
        <w:left w:val="none" w:sz="0" w:space="0" w:color="auto"/>
        <w:bottom w:val="none" w:sz="0" w:space="0" w:color="auto"/>
        <w:right w:val="none" w:sz="0" w:space="0" w:color="auto"/>
      </w:divBdr>
    </w:div>
    <w:div w:id="1259830447">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136348">
      <w:bodyDiv w:val="1"/>
      <w:marLeft w:val="0"/>
      <w:marRight w:val="0"/>
      <w:marTop w:val="0"/>
      <w:marBottom w:val="0"/>
      <w:divBdr>
        <w:top w:val="none" w:sz="0" w:space="0" w:color="auto"/>
        <w:left w:val="none" w:sz="0" w:space="0" w:color="auto"/>
        <w:bottom w:val="none" w:sz="0" w:space="0" w:color="auto"/>
        <w:right w:val="none" w:sz="0" w:space="0" w:color="auto"/>
      </w:divBdr>
    </w:div>
    <w:div w:id="1260257658">
      <w:bodyDiv w:val="1"/>
      <w:marLeft w:val="0"/>
      <w:marRight w:val="0"/>
      <w:marTop w:val="0"/>
      <w:marBottom w:val="0"/>
      <w:divBdr>
        <w:top w:val="none" w:sz="0" w:space="0" w:color="auto"/>
        <w:left w:val="none" w:sz="0" w:space="0" w:color="auto"/>
        <w:bottom w:val="none" w:sz="0" w:space="0" w:color="auto"/>
        <w:right w:val="none" w:sz="0" w:space="0" w:color="auto"/>
      </w:divBdr>
    </w:div>
    <w:div w:id="1260330942">
      <w:bodyDiv w:val="1"/>
      <w:marLeft w:val="0"/>
      <w:marRight w:val="0"/>
      <w:marTop w:val="0"/>
      <w:marBottom w:val="0"/>
      <w:divBdr>
        <w:top w:val="none" w:sz="0" w:space="0" w:color="auto"/>
        <w:left w:val="none" w:sz="0" w:space="0" w:color="auto"/>
        <w:bottom w:val="none" w:sz="0" w:space="0" w:color="auto"/>
        <w:right w:val="none" w:sz="0" w:space="0" w:color="auto"/>
      </w:divBdr>
    </w:div>
    <w:div w:id="1260410394">
      <w:bodyDiv w:val="1"/>
      <w:marLeft w:val="0"/>
      <w:marRight w:val="0"/>
      <w:marTop w:val="0"/>
      <w:marBottom w:val="0"/>
      <w:divBdr>
        <w:top w:val="none" w:sz="0" w:space="0" w:color="auto"/>
        <w:left w:val="none" w:sz="0" w:space="0" w:color="auto"/>
        <w:bottom w:val="none" w:sz="0" w:space="0" w:color="auto"/>
        <w:right w:val="none" w:sz="0" w:space="0" w:color="auto"/>
      </w:divBdr>
    </w:div>
    <w:div w:id="1260523519">
      <w:bodyDiv w:val="1"/>
      <w:marLeft w:val="0"/>
      <w:marRight w:val="0"/>
      <w:marTop w:val="0"/>
      <w:marBottom w:val="0"/>
      <w:divBdr>
        <w:top w:val="none" w:sz="0" w:space="0" w:color="auto"/>
        <w:left w:val="none" w:sz="0" w:space="0" w:color="auto"/>
        <w:bottom w:val="none" w:sz="0" w:space="0" w:color="auto"/>
        <w:right w:val="none" w:sz="0" w:space="0" w:color="auto"/>
      </w:divBdr>
    </w:div>
    <w:div w:id="1260525600">
      <w:bodyDiv w:val="1"/>
      <w:marLeft w:val="0"/>
      <w:marRight w:val="0"/>
      <w:marTop w:val="0"/>
      <w:marBottom w:val="0"/>
      <w:divBdr>
        <w:top w:val="none" w:sz="0" w:space="0" w:color="auto"/>
        <w:left w:val="none" w:sz="0" w:space="0" w:color="auto"/>
        <w:bottom w:val="none" w:sz="0" w:space="0" w:color="auto"/>
        <w:right w:val="none" w:sz="0" w:space="0" w:color="auto"/>
      </w:divBdr>
    </w:div>
    <w:div w:id="1260605178">
      <w:bodyDiv w:val="1"/>
      <w:marLeft w:val="0"/>
      <w:marRight w:val="0"/>
      <w:marTop w:val="0"/>
      <w:marBottom w:val="0"/>
      <w:divBdr>
        <w:top w:val="none" w:sz="0" w:space="0" w:color="auto"/>
        <w:left w:val="none" w:sz="0" w:space="0" w:color="auto"/>
        <w:bottom w:val="none" w:sz="0" w:space="0" w:color="auto"/>
        <w:right w:val="none" w:sz="0" w:space="0" w:color="auto"/>
      </w:divBdr>
    </w:div>
    <w:div w:id="1260874320">
      <w:bodyDiv w:val="1"/>
      <w:marLeft w:val="0"/>
      <w:marRight w:val="0"/>
      <w:marTop w:val="0"/>
      <w:marBottom w:val="0"/>
      <w:divBdr>
        <w:top w:val="none" w:sz="0" w:space="0" w:color="auto"/>
        <w:left w:val="none" w:sz="0" w:space="0" w:color="auto"/>
        <w:bottom w:val="none" w:sz="0" w:space="0" w:color="auto"/>
        <w:right w:val="none" w:sz="0" w:space="0" w:color="auto"/>
      </w:divBdr>
    </w:div>
    <w:div w:id="1261330931">
      <w:bodyDiv w:val="1"/>
      <w:marLeft w:val="0"/>
      <w:marRight w:val="0"/>
      <w:marTop w:val="0"/>
      <w:marBottom w:val="0"/>
      <w:divBdr>
        <w:top w:val="none" w:sz="0" w:space="0" w:color="auto"/>
        <w:left w:val="none" w:sz="0" w:space="0" w:color="auto"/>
        <w:bottom w:val="none" w:sz="0" w:space="0" w:color="auto"/>
        <w:right w:val="none" w:sz="0" w:space="0" w:color="auto"/>
      </w:divBdr>
    </w:div>
    <w:div w:id="1261452923">
      <w:bodyDiv w:val="1"/>
      <w:marLeft w:val="0"/>
      <w:marRight w:val="0"/>
      <w:marTop w:val="0"/>
      <w:marBottom w:val="0"/>
      <w:divBdr>
        <w:top w:val="none" w:sz="0" w:space="0" w:color="auto"/>
        <w:left w:val="none" w:sz="0" w:space="0" w:color="auto"/>
        <w:bottom w:val="none" w:sz="0" w:space="0" w:color="auto"/>
        <w:right w:val="none" w:sz="0" w:space="0" w:color="auto"/>
      </w:divBdr>
    </w:div>
    <w:div w:id="1261523941">
      <w:bodyDiv w:val="1"/>
      <w:marLeft w:val="0"/>
      <w:marRight w:val="0"/>
      <w:marTop w:val="0"/>
      <w:marBottom w:val="0"/>
      <w:divBdr>
        <w:top w:val="none" w:sz="0" w:space="0" w:color="auto"/>
        <w:left w:val="none" w:sz="0" w:space="0" w:color="auto"/>
        <w:bottom w:val="none" w:sz="0" w:space="0" w:color="auto"/>
        <w:right w:val="none" w:sz="0" w:space="0" w:color="auto"/>
      </w:divBdr>
    </w:div>
    <w:div w:id="1261641301">
      <w:bodyDiv w:val="1"/>
      <w:marLeft w:val="0"/>
      <w:marRight w:val="0"/>
      <w:marTop w:val="0"/>
      <w:marBottom w:val="0"/>
      <w:divBdr>
        <w:top w:val="none" w:sz="0" w:space="0" w:color="auto"/>
        <w:left w:val="none" w:sz="0" w:space="0" w:color="auto"/>
        <w:bottom w:val="none" w:sz="0" w:space="0" w:color="auto"/>
        <w:right w:val="none" w:sz="0" w:space="0" w:color="auto"/>
      </w:divBdr>
    </w:div>
    <w:div w:id="1261722753">
      <w:bodyDiv w:val="1"/>
      <w:marLeft w:val="0"/>
      <w:marRight w:val="0"/>
      <w:marTop w:val="0"/>
      <w:marBottom w:val="0"/>
      <w:divBdr>
        <w:top w:val="none" w:sz="0" w:space="0" w:color="auto"/>
        <w:left w:val="none" w:sz="0" w:space="0" w:color="auto"/>
        <w:bottom w:val="none" w:sz="0" w:space="0" w:color="auto"/>
        <w:right w:val="none" w:sz="0" w:space="0" w:color="auto"/>
      </w:divBdr>
    </w:div>
    <w:div w:id="1261839465">
      <w:bodyDiv w:val="1"/>
      <w:marLeft w:val="0"/>
      <w:marRight w:val="0"/>
      <w:marTop w:val="0"/>
      <w:marBottom w:val="0"/>
      <w:divBdr>
        <w:top w:val="none" w:sz="0" w:space="0" w:color="auto"/>
        <w:left w:val="none" w:sz="0" w:space="0" w:color="auto"/>
        <w:bottom w:val="none" w:sz="0" w:space="0" w:color="auto"/>
        <w:right w:val="none" w:sz="0" w:space="0" w:color="auto"/>
      </w:divBdr>
    </w:div>
    <w:div w:id="1261983718">
      <w:bodyDiv w:val="1"/>
      <w:marLeft w:val="0"/>
      <w:marRight w:val="0"/>
      <w:marTop w:val="0"/>
      <w:marBottom w:val="0"/>
      <w:divBdr>
        <w:top w:val="none" w:sz="0" w:space="0" w:color="auto"/>
        <w:left w:val="none" w:sz="0" w:space="0" w:color="auto"/>
        <w:bottom w:val="none" w:sz="0" w:space="0" w:color="auto"/>
        <w:right w:val="none" w:sz="0" w:space="0" w:color="auto"/>
      </w:divBdr>
    </w:div>
    <w:div w:id="1262224166">
      <w:bodyDiv w:val="1"/>
      <w:marLeft w:val="0"/>
      <w:marRight w:val="0"/>
      <w:marTop w:val="0"/>
      <w:marBottom w:val="0"/>
      <w:divBdr>
        <w:top w:val="none" w:sz="0" w:space="0" w:color="auto"/>
        <w:left w:val="none" w:sz="0" w:space="0" w:color="auto"/>
        <w:bottom w:val="none" w:sz="0" w:space="0" w:color="auto"/>
        <w:right w:val="none" w:sz="0" w:space="0" w:color="auto"/>
      </w:divBdr>
    </w:div>
    <w:div w:id="1262299160">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421020">
      <w:bodyDiv w:val="1"/>
      <w:marLeft w:val="0"/>
      <w:marRight w:val="0"/>
      <w:marTop w:val="0"/>
      <w:marBottom w:val="0"/>
      <w:divBdr>
        <w:top w:val="none" w:sz="0" w:space="0" w:color="auto"/>
        <w:left w:val="none" w:sz="0" w:space="0" w:color="auto"/>
        <w:bottom w:val="none" w:sz="0" w:space="0" w:color="auto"/>
        <w:right w:val="none" w:sz="0" w:space="0" w:color="auto"/>
      </w:divBdr>
    </w:div>
    <w:div w:id="1262492506">
      <w:bodyDiv w:val="1"/>
      <w:marLeft w:val="0"/>
      <w:marRight w:val="0"/>
      <w:marTop w:val="0"/>
      <w:marBottom w:val="0"/>
      <w:divBdr>
        <w:top w:val="none" w:sz="0" w:space="0" w:color="auto"/>
        <w:left w:val="none" w:sz="0" w:space="0" w:color="auto"/>
        <w:bottom w:val="none" w:sz="0" w:space="0" w:color="auto"/>
        <w:right w:val="none" w:sz="0" w:space="0" w:color="auto"/>
      </w:divBdr>
    </w:div>
    <w:div w:id="1262688208">
      <w:bodyDiv w:val="1"/>
      <w:marLeft w:val="0"/>
      <w:marRight w:val="0"/>
      <w:marTop w:val="0"/>
      <w:marBottom w:val="0"/>
      <w:divBdr>
        <w:top w:val="none" w:sz="0" w:space="0" w:color="auto"/>
        <w:left w:val="none" w:sz="0" w:space="0" w:color="auto"/>
        <w:bottom w:val="none" w:sz="0" w:space="0" w:color="auto"/>
        <w:right w:val="none" w:sz="0" w:space="0" w:color="auto"/>
      </w:divBdr>
    </w:div>
    <w:div w:id="1262955068">
      <w:bodyDiv w:val="1"/>
      <w:marLeft w:val="0"/>
      <w:marRight w:val="0"/>
      <w:marTop w:val="0"/>
      <w:marBottom w:val="0"/>
      <w:divBdr>
        <w:top w:val="none" w:sz="0" w:space="0" w:color="auto"/>
        <w:left w:val="none" w:sz="0" w:space="0" w:color="auto"/>
        <w:bottom w:val="none" w:sz="0" w:space="0" w:color="auto"/>
        <w:right w:val="none" w:sz="0" w:space="0" w:color="auto"/>
      </w:divBdr>
    </w:div>
    <w:div w:id="1263103206">
      <w:bodyDiv w:val="1"/>
      <w:marLeft w:val="0"/>
      <w:marRight w:val="0"/>
      <w:marTop w:val="0"/>
      <w:marBottom w:val="0"/>
      <w:divBdr>
        <w:top w:val="none" w:sz="0" w:space="0" w:color="auto"/>
        <w:left w:val="none" w:sz="0" w:space="0" w:color="auto"/>
        <w:bottom w:val="none" w:sz="0" w:space="0" w:color="auto"/>
        <w:right w:val="none" w:sz="0" w:space="0" w:color="auto"/>
      </w:divBdr>
    </w:div>
    <w:div w:id="1263219305">
      <w:bodyDiv w:val="1"/>
      <w:marLeft w:val="0"/>
      <w:marRight w:val="0"/>
      <w:marTop w:val="0"/>
      <w:marBottom w:val="0"/>
      <w:divBdr>
        <w:top w:val="none" w:sz="0" w:space="0" w:color="auto"/>
        <w:left w:val="none" w:sz="0" w:space="0" w:color="auto"/>
        <w:bottom w:val="none" w:sz="0" w:space="0" w:color="auto"/>
        <w:right w:val="none" w:sz="0" w:space="0" w:color="auto"/>
      </w:divBdr>
    </w:div>
    <w:div w:id="1263294092">
      <w:bodyDiv w:val="1"/>
      <w:marLeft w:val="0"/>
      <w:marRight w:val="0"/>
      <w:marTop w:val="0"/>
      <w:marBottom w:val="0"/>
      <w:divBdr>
        <w:top w:val="none" w:sz="0" w:space="0" w:color="auto"/>
        <w:left w:val="none" w:sz="0" w:space="0" w:color="auto"/>
        <w:bottom w:val="none" w:sz="0" w:space="0" w:color="auto"/>
        <w:right w:val="none" w:sz="0" w:space="0" w:color="auto"/>
      </w:divBdr>
    </w:div>
    <w:div w:id="1263299880">
      <w:bodyDiv w:val="1"/>
      <w:marLeft w:val="0"/>
      <w:marRight w:val="0"/>
      <w:marTop w:val="0"/>
      <w:marBottom w:val="0"/>
      <w:divBdr>
        <w:top w:val="none" w:sz="0" w:space="0" w:color="auto"/>
        <w:left w:val="none" w:sz="0" w:space="0" w:color="auto"/>
        <w:bottom w:val="none" w:sz="0" w:space="0" w:color="auto"/>
        <w:right w:val="none" w:sz="0" w:space="0" w:color="auto"/>
      </w:divBdr>
    </w:div>
    <w:div w:id="1263344708">
      <w:bodyDiv w:val="1"/>
      <w:marLeft w:val="0"/>
      <w:marRight w:val="0"/>
      <w:marTop w:val="0"/>
      <w:marBottom w:val="0"/>
      <w:divBdr>
        <w:top w:val="none" w:sz="0" w:space="0" w:color="auto"/>
        <w:left w:val="none" w:sz="0" w:space="0" w:color="auto"/>
        <w:bottom w:val="none" w:sz="0" w:space="0" w:color="auto"/>
        <w:right w:val="none" w:sz="0" w:space="0" w:color="auto"/>
      </w:divBdr>
    </w:div>
    <w:div w:id="1263534315">
      <w:bodyDiv w:val="1"/>
      <w:marLeft w:val="0"/>
      <w:marRight w:val="0"/>
      <w:marTop w:val="0"/>
      <w:marBottom w:val="0"/>
      <w:divBdr>
        <w:top w:val="none" w:sz="0" w:space="0" w:color="auto"/>
        <w:left w:val="none" w:sz="0" w:space="0" w:color="auto"/>
        <w:bottom w:val="none" w:sz="0" w:space="0" w:color="auto"/>
        <w:right w:val="none" w:sz="0" w:space="0" w:color="auto"/>
      </w:divBdr>
    </w:div>
    <w:div w:id="1263606761">
      <w:bodyDiv w:val="1"/>
      <w:marLeft w:val="0"/>
      <w:marRight w:val="0"/>
      <w:marTop w:val="0"/>
      <w:marBottom w:val="0"/>
      <w:divBdr>
        <w:top w:val="none" w:sz="0" w:space="0" w:color="auto"/>
        <w:left w:val="none" w:sz="0" w:space="0" w:color="auto"/>
        <w:bottom w:val="none" w:sz="0" w:space="0" w:color="auto"/>
        <w:right w:val="none" w:sz="0" w:space="0" w:color="auto"/>
      </w:divBdr>
    </w:div>
    <w:div w:id="1263761122">
      <w:bodyDiv w:val="1"/>
      <w:marLeft w:val="0"/>
      <w:marRight w:val="0"/>
      <w:marTop w:val="0"/>
      <w:marBottom w:val="0"/>
      <w:divBdr>
        <w:top w:val="none" w:sz="0" w:space="0" w:color="auto"/>
        <w:left w:val="none" w:sz="0" w:space="0" w:color="auto"/>
        <w:bottom w:val="none" w:sz="0" w:space="0" w:color="auto"/>
        <w:right w:val="none" w:sz="0" w:space="0" w:color="auto"/>
      </w:divBdr>
    </w:div>
    <w:div w:id="1263803671">
      <w:bodyDiv w:val="1"/>
      <w:marLeft w:val="0"/>
      <w:marRight w:val="0"/>
      <w:marTop w:val="0"/>
      <w:marBottom w:val="0"/>
      <w:divBdr>
        <w:top w:val="none" w:sz="0" w:space="0" w:color="auto"/>
        <w:left w:val="none" w:sz="0" w:space="0" w:color="auto"/>
        <w:bottom w:val="none" w:sz="0" w:space="0" w:color="auto"/>
        <w:right w:val="none" w:sz="0" w:space="0" w:color="auto"/>
      </w:divBdr>
    </w:div>
    <w:div w:id="1263806643">
      <w:bodyDiv w:val="1"/>
      <w:marLeft w:val="0"/>
      <w:marRight w:val="0"/>
      <w:marTop w:val="0"/>
      <w:marBottom w:val="0"/>
      <w:divBdr>
        <w:top w:val="none" w:sz="0" w:space="0" w:color="auto"/>
        <w:left w:val="none" w:sz="0" w:space="0" w:color="auto"/>
        <w:bottom w:val="none" w:sz="0" w:space="0" w:color="auto"/>
        <w:right w:val="none" w:sz="0" w:space="0" w:color="auto"/>
      </w:divBdr>
    </w:div>
    <w:div w:id="1263949836">
      <w:bodyDiv w:val="1"/>
      <w:marLeft w:val="0"/>
      <w:marRight w:val="0"/>
      <w:marTop w:val="0"/>
      <w:marBottom w:val="0"/>
      <w:divBdr>
        <w:top w:val="none" w:sz="0" w:space="0" w:color="auto"/>
        <w:left w:val="none" w:sz="0" w:space="0" w:color="auto"/>
        <w:bottom w:val="none" w:sz="0" w:space="0" w:color="auto"/>
        <w:right w:val="none" w:sz="0" w:space="0" w:color="auto"/>
      </w:divBdr>
    </w:div>
    <w:div w:id="1263951454">
      <w:bodyDiv w:val="1"/>
      <w:marLeft w:val="0"/>
      <w:marRight w:val="0"/>
      <w:marTop w:val="0"/>
      <w:marBottom w:val="0"/>
      <w:divBdr>
        <w:top w:val="none" w:sz="0" w:space="0" w:color="auto"/>
        <w:left w:val="none" w:sz="0" w:space="0" w:color="auto"/>
        <w:bottom w:val="none" w:sz="0" w:space="0" w:color="auto"/>
        <w:right w:val="none" w:sz="0" w:space="0" w:color="auto"/>
      </w:divBdr>
    </w:div>
    <w:div w:id="1264024242">
      <w:bodyDiv w:val="1"/>
      <w:marLeft w:val="0"/>
      <w:marRight w:val="0"/>
      <w:marTop w:val="0"/>
      <w:marBottom w:val="0"/>
      <w:divBdr>
        <w:top w:val="none" w:sz="0" w:space="0" w:color="auto"/>
        <w:left w:val="none" w:sz="0" w:space="0" w:color="auto"/>
        <w:bottom w:val="none" w:sz="0" w:space="0" w:color="auto"/>
        <w:right w:val="none" w:sz="0" w:space="0" w:color="auto"/>
      </w:divBdr>
    </w:div>
    <w:div w:id="1264073522">
      <w:bodyDiv w:val="1"/>
      <w:marLeft w:val="0"/>
      <w:marRight w:val="0"/>
      <w:marTop w:val="0"/>
      <w:marBottom w:val="0"/>
      <w:divBdr>
        <w:top w:val="none" w:sz="0" w:space="0" w:color="auto"/>
        <w:left w:val="none" w:sz="0" w:space="0" w:color="auto"/>
        <w:bottom w:val="none" w:sz="0" w:space="0" w:color="auto"/>
        <w:right w:val="none" w:sz="0" w:space="0" w:color="auto"/>
      </w:divBdr>
    </w:div>
    <w:div w:id="1264190383">
      <w:bodyDiv w:val="1"/>
      <w:marLeft w:val="0"/>
      <w:marRight w:val="0"/>
      <w:marTop w:val="0"/>
      <w:marBottom w:val="0"/>
      <w:divBdr>
        <w:top w:val="none" w:sz="0" w:space="0" w:color="auto"/>
        <w:left w:val="none" w:sz="0" w:space="0" w:color="auto"/>
        <w:bottom w:val="none" w:sz="0" w:space="0" w:color="auto"/>
        <w:right w:val="none" w:sz="0" w:space="0" w:color="auto"/>
      </w:divBdr>
    </w:div>
    <w:div w:id="1264264085">
      <w:bodyDiv w:val="1"/>
      <w:marLeft w:val="0"/>
      <w:marRight w:val="0"/>
      <w:marTop w:val="0"/>
      <w:marBottom w:val="0"/>
      <w:divBdr>
        <w:top w:val="none" w:sz="0" w:space="0" w:color="auto"/>
        <w:left w:val="none" w:sz="0" w:space="0" w:color="auto"/>
        <w:bottom w:val="none" w:sz="0" w:space="0" w:color="auto"/>
        <w:right w:val="none" w:sz="0" w:space="0" w:color="auto"/>
      </w:divBdr>
    </w:div>
    <w:div w:id="1264413288">
      <w:bodyDiv w:val="1"/>
      <w:marLeft w:val="0"/>
      <w:marRight w:val="0"/>
      <w:marTop w:val="0"/>
      <w:marBottom w:val="0"/>
      <w:divBdr>
        <w:top w:val="none" w:sz="0" w:space="0" w:color="auto"/>
        <w:left w:val="none" w:sz="0" w:space="0" w:color="auto"/>
        <w:bottom w:val="none" w:sz="0" w:space="0" w:color="auto"/>
        <w:right w:val="none" w:sz="0" w:space="0" w:color="auto"/>
      </w:divBdr>
    </w:div>
    <w:div w:id="1264455028">
      <w:bodyDiv w:val="1"/>
      <w:marLeft w:val="0"/>
      <w:marRight w:val="0"/>
      <w:marTop w:val="0"/>
      <w:marBottom w:val="0"/>
      <w:divBdr>
        <w:top w:val="none" w:sz="0" w:space="0" w:color="auto"/>
        <w:left w:val="none" w:sz="0" w:space="0" w:color="auto"/>
        <w:bottom w:val="none" w:sz="0" w:space="0" w:color="auto"/>
        <w:right w:val="none" w:sz="0" w:space="0" w:color="auto"/>
      </w:divBdr>
    </w:div>
    <w:div w:id="1264607339">
      <w:bodyDiv w:val="1"/>
      <w:marLeft w:val="0"/>
      <w:marRight w:val="0"/>
      <w:marTop w:val="0"/>
      <w:marBottom w:val="0"/>
      <w:divBdr>
        <w:top w:val="none" w:sz="0" w:space="0" w:color="auto"/>
        <w:left w:val="none" w:sz="0" w:space="0" w:color="auto"/>
        <w:bottom w:val="none" w:sz="0" w:space="0" w:color="auto"/>
        <w:right w:val="none" w:sz="0" w:space="0" w:color="auto"/>
      </w:divBdr>
    </w:div>
    <w:div w:id="1264611468">
      <w:bodyDiv w:val="1"/>
      <w:marLeft w:val="0"/>
      <w:marRight w:val="0"/>
      <w:marTop w:val="0"/>
      <w:marBottom w:val="0"/>
      <w:divBdr>
        <w:top w:val="none" w:sz="0" w:space="0" w:color="auto"/>
        <w:left w:val="none" w:sz="0" w:space="0" w:color="auto"/>
        <w:bottom w:val="none" w:sz="0" w:space="0" w:color="auto"/>
        <w:right w:val="none" w:sz="0" w:space="0" w:color="auto"/>
      </w:divBdr>
    </w:div>
    <w:div w:id="1264997373">
      <w:bodyDiv w:val="1"/>
      <w:marLeft w:val="0"/>
      <w:marRight w:val="0"/>
      <w:marTop w:val="0"/>
      <w:marBottom w:val="0"/>
      <w:divBdr>
        <w:top w:val="none" w:sz="0" w:space="0" w:color="auto"/>
        <w:left w:val="none" w:sz="0" w:space="0" w:color="auto"/>
        <w:bottom w:val="none" w:sz="0" w:space="0" w:color="auto"/>
        <w:right w:val="none" w:sz="0" w:space="0" w:color="auto"/>
      </w:divBdr>
    </w:div>
    <w:div w:id="1265185321">
      <w:bodyDiv w:val="1"/>
      <w:marLeft w:val="0"/>
      <w:marRight w:val="0"/>
      <w:marTop w:val="0"/>
      <w:marBottom w:val="0"/>
      <w:divBdr>
        <w:top w:val="none" w:sz="0" w:space="0" w:color="auto"/>
        <w:left w:val="none" w:sz="0" w:space="0" w:color="auto"/>
        <w:bottom w:val="none" w:sz="0" w:space="0" w:color="auto"/>
        <w:right w:val="none" w:sz="0" w:space="0" w:color="auto"/>
      </w:divBdr>
    </w:div>
    <w:div w:id="1265461999">
      <w:bodyDiv w:val="1"/>
      <w:marLeft w:val="0"/>
      <w:marRight w:val="0"/>
      <w:marTop w:val="0"/>
      <w:marBottom w:val="0"/>
      <w:divBdr>
        <w:top w:val="none" w:sz="0" w:space="0" w:color="auto"/>
        <w:left w:val="none" w:sz="0" w:space="0" w:color="auto"/>
        <w:bottom w:val="none" w:sz="0" w:space="0" w:color="auto"/>
        <w:right w:val="none" w:sz="0" w:space="0" w:color="auto"/>
      </w:divBdr>
    </w:div>
    <w:div w:id="1265503738">
      <w:bodyDiv w:val="1"/>
      <w:marLeft w:val="0"/>
      <w:marRight w:val="0"/>
      <w:marTop w:val="0"/>
      <w:marBottom w:val="0"/>
      <w:divBdr>
        <w:top w:val="none" w:sz="0" w:space="0" w:color="auto"/>
        <w:left w:val="none" w:sz="0" w:space="0" w:color="auto"/>
        <w:bottom w:val="none" w:sz="0" w:space="0" w:color="auto"/>
        <w:right w:val="none" w:sz="0" w:space="0" w:color="auto"/>
      </w:divBdr>
    </w:div>
    <w:div w:id="1265575941">
      <w:bodyDiv w:val="1"/>
      <w:marLeft w:val="0"/>
      <w:marRight w:val="0"/>
      <w:marTop w:val="0"/>
      <w:marBottom w:val="0"/>
      <w:divBdr>
        <w:top w:val="none" w:sz="0" w:space="0" w:color="auto"/>
        <w:left w:val="none" w:sz="0" w:space="0" w:color="auto"/>
        <w:bottom w:val="none" w:sz="0" w:space="0" w:color="auto"/>
        <w:right w:val="none" w:sz="0" w:space="0" w:color="auto"/>
      </w:divBdr>
    </w:div>
    <w:div w:id="1265650794">
      <w:bodyDiv w:val="1"/>
      <w:marLeft w:val="0"/>
      <w:marRight w:val="0"/>
      <w:marTop w:val="0"/>
      <w:marBottom w:val="0"/>
      <w:divBdr>
        <w:top w:val="none" w:sz="0" w:space="0" w:color="auto"/>
        <w:left w:val="none" w:sz="0" w:space="0" w:color="auto"/>
        <w:bottom w:val="none" w:sz="0" w:space="0" w:color="auto"/>
        <w:right w:val="none" w:sz="0" w:space="0" w:color="auto"/>
      </w:divBdr>
    </w:div>
    <w:div w:id="1265915877">
      <w:bodyDiv w:val="1"/>
      <w:marLeft w:val="0"/>
      <w:marRight w:val="0"/>
      <w:marTop w:val="0"/>
      <w:marBottom w:val="0"/>
      <w:divBdr>
        <w:top w:val="none" w:sz="0" w:space="0" w:color="auto"/>
        <w:left w:val="none" w:sz="0" w:space="0" w:color="auto"/>
        <w:bottom w:val="none" w:sz="0" w:space="0" w:color="auto"/>
        <w:right w:val="none" w:sz="0" w:space="0" w:color="auto"/>
      </w:divBdr>
    </w:div>
    <w:div w:id="1265991542">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495893">
      <w:bodyDiv w:val="1"/>
      <w:marLeft w:val="0"/>
      <w:marRight w:val="0"/>
      <w:marTop w:val="0"/>
      <w:marBottom w:val="0"/>
      <w:divBdr>
        <w:top w:val="none" w:sz="0" w:space="0" w:color="auto"/>
        <w:left w:val="none" w:sz="0" w:space="0" w:color="auto"/>
        <w:bottom w:val="none" w:sz="0" w:space="0" w:color="auto"/>
        <w:right w:val="none" w:sz="0" w:space="0" w:color="auto"/>
      </w:divBdr>
    </w:div>
    <w:div w:id="1266621387">
      <w:bodyDiv w:val="1"/>
      <w:marLeft w:val="0"/>
      <w:marRight w:val="0"/>
      <w:marTop w:val="0"/>
      <w:marBottom w:val="0"/>
      <w:divBdr>
        <w:top w:val="none" w:sz="0" w:space="0" w:color="auto"/>
        <w:left w:val="none" w:sz="0" w:space="0" w:color="auto"/>
        <w:bottom w:val="none" w:sz="0" w:space="0" w:color="auto"/>
        <w:right w:val="none" w:sz="0" w:space="0" w:color="auto"/>
      </w:divBdr>
    </w:div>
    <w:div w:id="1266693999">
      <w:bodyDiv w:val="1"/>
      <w:marLeft w:val="0"/>
      <w:marRight w:val="0"/>
      <w:marTop w:val="0"/>
      <w:marBottom w:val="0"/>
      <w:divBdr>
        <w:top w:val="none" w:sz="0" w:space="0" w:color="auto"/>
        <w:left w:val="none" w:sz="0" w:space="0" w:color="auto"/>
        <w:bottom w:val="none" w:sz="0" w:space="0" w:color="auto"/>
        <w:right w:val="none" w:sz="0" w:space="0" w:color="auto"/>
      </w:divBdr>
    </w:div>
    <w:div w:id="1266812227">
      <w:bodyDiv w:val="1"/>
      <w:marLeft w:val="0"/>
      <w:marRight w:val="0"/>
      <w:marTop w:val="0"/>
      <w:marBottom w:val="0"/>
      <w:divBdr>
        <w:top w:val="none" w:sz="0" w:space="0" w:color="auto"/>
        <w:left w:val="none" w:sz="0" w:space="0" w:color="auto"/>
        <w:bottom w:val="none" w:sz="0" w:space="0" w:color="auto"/>
        <w:right w:val="none" w:sz="0" w:space="0" w:color="auto"/>
      </w:divBdr>
    </w:div>
    <w:div w:id="1267080404">
      <w:bodyDiv w:val="1"/>
      <w:marLeft w:val="0"/>
      <w:marRight w:val="0"/>
      <w:marTop w:val="0"/>
      <w:marBottom w:val="0"/>
      <w:divBdr>
        <w:top w:val="none" w:sz="0" w:space="0" w:color="auto"/>
        <w:left w:val="none" w:sz="0" w:space="0" w:color="auto"/>
        <w:bottom w:val="none" w:sz="0" w:space="0" w:color="auto"/>
        <w:right w:val="none" w:sz="0" w:space="0" w:color="auto"/>
      </w:divBdr>
    </w:div>
    <w:div w:id="1267149791">
      <w:bodyDiv w:val="1"/>
      <w:marLeft w:val="0"/>
      <w:marRight w:val="0"/>
      <w:marTop w:val="0"/>
      <w:marBottom w:val="0"/>
      <w:divBdr>
        <w:top w:val="none" w:sz="0" w:space="0" w:color="auto"/>
        <w:left w:val="none" w:sz="0" w:space="0" w:color="auto"/>
        <w:bottom w:val="none" w:sz="0" w:space="0" w:color="auto"/>
        <w:right w:val="none" w:sz="0" w:space="0" w:color="auto"/>
      </w:divBdr>
    </w:div>
    <w:div w:id="1267420331">
      <w:bodyDiv w:val="1"/>
      <w:marLeft w:val="0"/>
      <w:marRight w:val="0"/>
      <w:marTop w:val="0"/>
      <w:marBottom w:val="0"/>
      <w:divBdr>
        <w:top w:val="none" w:sz="0" w:space="0" w:color="auto"/>
        <w:left w:val="none" w:sz="0" w:space="0" w:color="auto"/>
        <w:bottom w:val="none" w:sz="0" w:space="0" w:color="auto"/>
        <w:right w:val="none" w:sz="0" w:space="0" w:color="auto"/>
      </w:divBdr>
    </w:div>
    <w:div w:id="1267426840">
      <w:bodyDiv w:val="1"/>
      <w:marLeft w:val="0"/>
      <w:marRight w:val="0"/>
      <w:marTop w:val="0"/>
      <w:marBottom w:val="0"/>
      <w:divBdr>
        <w:top w:val="none" w:sz="0" w:space="0" w:color="auto"/>
        <w:left w:val="none" w:sz="0" w:space="0" w:color="auto"/>
        <w:bottom w:val="none" w:sz="0" w:space="0" w:color="auto"/>
        <w:right w:val="none" w:sz="0" w:space="0" w:color="auto"/>
      </w:divBdr>
    </w:div>
    <w:div w:id="1267616017">
      <w:bodyDiv w:val="1"/>
      <w:marLeft w:val="0"/>
      <w:marRight w:val="0"/>
      <w:marTop w:val="0"/>
      <w:marBottom w:val="0"/>
      <w:divBdr>
        <w:top w:val="none" w:sz="0" w:space="0" w:color="auto"/>
        <w:left w:val="none" w:sz="0" w:space="0" w:color="auto"/>
        <w:bottom w:val="none" w:sz="0" w:space="0" w:color="auto"/>
        <w:right w:val="none" w:sz="0" w:space="0" w:color="auto"/>
      </w:divBdr>
    </w:div>
    <w:div w:id="1267739471">
      <w:bodyDiv w:val="1"/>
      <w:marLeft w:val="0"/>
      <w:marRight w:val="0"/>
      <w:marTop w:val="0"/>
      <w:marBottom w:val="0"/>
      <w:divBdr>
        <w:top w:val="none" w:sz="0" w:space="0" w:color="auto"/>
        <w:left w:val="none" w:sz="0" w:space="0" w:color="auto"/>
        <w:bottom w:val="none" w:sz="0" w:space="0" w:color="auto"/>
        <w:right w:val="none" w:sz="0" w:space="0" w:color="auto"/>
      </w:divBdr>
    </w:div>
    <w:div w:id="1267812574">
      <w:bodyDiv w:val="1"/>
      <w:marLeft w:val="0"/>
      <w:marRight w:val="0"/>
      <w:marTop w:val="0"/>
      <w:marBottom w:val="0"/>
      <w:divBdr>
        <w:top w:val="none" w:sz="0" w:space="0" w:color="auto"/>
        <w:left w:val="none" w:sz="0" w:space="0" w:color="auto"/>
        <w:bottom w:val="none" w:sz="0" w:space="0" w:color="auto"/>
        <w:right w:val="none" w:sz="0" w:space="0" w:color="auto"/>
      </w:divBdr>
    </w:div>
    <w:div w:id="1267931480">
      <w:bodyDiv w:val="1"/>
      <w:marLeft w:val="0"/>
      <w:marRight w:val="0"/>
      <w:marTop w:val="0"/>
      <w:marBottom w:val="0"/>
      <w:divBdr>
        <w:top w:val="none" w:sz="0" w:space="0" w:color="auto"/>
        <w:left w:val="none" w:sz="0" w:space="0" w:color="auto"/>
        <w:bottom w:val="none" w:sz="0" w:space="0" w:color="auto"/>
        <w:right w:val="none" w:sz="0" w:space="0" w:color="auto"/>
      </w:divBdr>
    </w:div>
    <w:div w:id="1267998695">
      <w:bodyDiv w:val="1"/>
      <w:marLeft w:val="0"/>
      <w:marRight w:val="0"/>
      <w:marTop w:val="0"/>
      <w:marBottom w:val="0"/>
      <w:divBdr>
        <w:top w:val="none" w:sz="0" w:space="0" w:color="auto"/>
        <w:left w:val="none" w:sz="0" w:space="0" w:color="auto"/>
        <w:bottom w:val="none" w:sz="0" w:space="0" w:color="auto"/>
        <w:right w:val="none" w:sz="0" w:space="0" w:color="auto"/>
      </w:divBdr>
    </w:div>
    <w:div w:id="1267999181">
      <w:bodyDiv w:val="1"/>
      <w:marLeft w:val="0"/>
      <w:marRight w:val="0"/>
      <w:marTop w:val="0"/>
      <w:marBottom w:val="0"/>
      <w:divBdr>
        <w:top w:val="none" w:sz="0" w:space="0" w:color="auto"/>
        <w:left w:val="none" w:sz="0" w:space="0" w:color="auto"/>
        <w:bottom w:val="none" w:sz="0" w:space="0" w:color="auto"/>
        <w:right w:val="none" w:sz="0" w:space="0" w:color="auto"/>
      </w:divBdr>
    </w:div>
    <w:div w:id="1268192259">
      <w:bodyDiv w:val="1"/>
      <w:marLeft w:val="0"/>
      <w:marRight w:val="0"/>
      <w:marTop w:val="0"/>
      <w:marBottom w:val="0"/>
      <w:divBdr>
        <w:top w:val="none" w:sz="0" w:space="0" w:color="auto"/>
        <w:left w:val="none" w:sz="0" w:space="0" w:color="auto"/>
        <w:bottom w:val="none" w:sz="0" w:space="0" w:color="auto"/>
        <w:right w:val="none" w:sz="0" w:space="0" w:color="auto"/>
      </w:divBdr>
    </w:div>
    <w:div w:id="1268192614">
      <w:bodyDiv w:val="1"/>
      <w:marLeft w:val="0"/>
      <w:marRight w:val="0"/>
      <w:marTop w:val="0"/>
      <w:marBottom w:val="0"/>
      <w:divBdr>
        <w:top w:val="none" w:sz="0" w:space="0" w:color="auto"/>
        <w:left w:val="none" w:sz="0" w:space="0" w:color="auto"/>
        <w:bottom w:val="none" w:sz="0" w:space="0" w:color="auto"/>
        <w:right w:val="none" w:sz="0" w:space="0" w:color="auto"/>
      </w:divBdr>
    </w:div>
    <w:div w:id="1268192847">
      <w:bodyDiv w:val="1"/>
      <w:marLeft w:val="0"/>
      <w:marRight w:val="0"/>
      <w:marTop w:val="0"/>
      <w:marBottom w:val="0"/>
      <w:divBdr>
        <w:top w:val="none" w:sz="0" w:space="0" w:color="auto"/>
        <w:left w:val="none" w:sz="0" w:space="0" w:color="auto"/>
        <w:bottom w:val="none" w:sz="0" w:space="0" w:color="auto"/>
        <w:right w:val="none" w:sz="0" w:space="0" w:color="auto"/>
      </w:divBdr>
    </w:div>
    <w:div w:id="1268276396">
      <w:bodyDiv w:val="1"/>
      <w:marLeft w:val="0"/>
      <w:marRight w:val="0"/>
      <w:marTop w:val="0"/>
      <w:marBottom w:val="0"/>
      <w:divBdr>
        <w:top w:val="none" w:sz="0" w:space="0" w:color="auto"/>
        <w:left w:val="none" w:sz="0" w:space="0" w:color="auto"/>
        <w:bottom w:val="none" w:sz="0" w:space="0" w:color="auto"/>
        <w:right w:val="none" w:sz="0" w:space="0" w:color="auto"/>
      </w:divBdr>
    </w:div>
    <w:div w:id="1268460620">
      <w:bodyDiv w:val="1"/>
      <w:marLeft w:val="0"/>
      <w:marRight w:val="0"/>
      <w:marTop w:val="0"/>
      <w:marBottom w:val="0"/>
      <w:divBdr>
        <w:top w:val="none" w:sz="0" w:space="0" w:color="auto"/>
        <w:left w:val="none" w:sz="0" w:space="0" w:color="auto"/>
        <w:bottom w:val="none" w:sz="0" w:space="0" w:color="auto"/>
        <w:right w:val="none" w:sz="0" w:space="0" w:color="auto"/>
      </w:divBdr>
    </w:div>
    <w:div w:id="1268468989">
      <w:bodyDiv w:val="1"/>
      <w:marLeft w:val="0"/>
      <w:marRight w:val="0"/>
      <w:marTop w:val="0"/>
      <w:marBottom w:val="0"/>
      <w:divBdr>
        <w:top w:val="none" w:sz="0" w:space="0" w:color="auto"/>
        <w:left w:val="none" w:sz="0" w:space="0" w:color="auto"/>
        <w:bottom w:val="none" w:sz="0" w:space="0" w:color="auto"/>
        <w:right w:val="none" w:sz="0" w:space="0" w:color="auto"/>
      </w:divBdr>
    </w:div>
    <w:div w:id="1268735483">
      <w:bodyDiv w:val="1"/>
      <w:marLeft w:val="0"/>
      <w:marRight w:val="0"/>
      <w:marTop w:val="0"/>
      <w:marBottom w:val="0"/>
      <w:divBdr>
        <w:top w:val="none" w:sz="0" w:space="0" w:color="auto"/>
        <w:left w:val="none" w:sz="0" w:space="0" w:color="auto"/>
        <w:bottom w:val="none" w:sz="0" w:space="0" w:color="auto"/>
        <w:right w:val="none" w:sz="0" w:space="0" w:color="auto"/>
      </w:divBdr>
    </w:div>
    <w:div w:id="1268737513">
      <w:bodyDiv w:val="1"/>
      <w:marLeft w:val="0"/>
      <w:marRight w:val="0"/>
      <w:marTop w:val="0"/>
      <w:marBottom w:val="0"/>
      <w:divBdr>
        <w:top w:val="none" w:sz="0" w:space="0" w:color="auto"/>
        <w:left w:val="none" w:sz="0" w:space="0" w:color="auto"/>
        <w:bottom w:val="none" w:sz="0" w:space="0" w:color="auto"/>
        <w:right w:val="none" w:sz="0" w:space="0" w:color="auto"/>
      </w:divBdr>
    </w:div>
    <w:div w:id="1268927438">
      <w:bodyDiv w:val="1"/>
      <w:marLeft w:val="0"/>
      <w:marRight w:val="0"/>
      <w:marTop w:val="0"/>
      <w:marBottom w:val="0"/>
      <w:divBdr>
        <w:top w:val="none" w:sz="0" w:space="0" w:color="auto"/>
        <w:left w:val="none" w:sz="0" w:space="0" w:color="auto"/>
        <w:bottom w:val="none" w:sz="0" w:space="0" w:color="auto"/>
        <w:right w:val="none" w:sz="0" w:space="0" w:color="auto"/>
      </w:divBdr>
    </w:div>
    <w:div w:id="1269191014">
      <w:bodyDiv w:val="1"/>
      <w:marLeft w:val="0"/>
      <w:marRight w:val="0"/>
      <w:marTop w:val="0"/>
      <w:marBottom w:val="0"/>
      <w:divBdr>
        <w:top w:val="none" w:sz="0" w:space="0" w:color="auto"/>
        <w:left w:val="none" w:sz="0" w:space="0" w:color="auto"/>
        <w:bottom w:val="none" w:sz="0" w:space="0" w:color="auto"/>
        <w:right w:val="none" w:sz="0" w:space="0" w:color="auto"/>
      </w:divBdr>
    </w:div>
    <w:div w:id="1269198819">
      <w:bodyDiv w:val="1"/>
      <w:marLeft w:val="0"/>
      <w:marRight w:val="0"/>
      <w:marTop w:val="0"/>
      <w:marBottom w:val="0"/>
      <w:divBdr>
        <w:top w:val="none" w:sz="0" w:space="0" w:color="auto"/>
        <w:left w:val="none" w:sz="0" w:space="0" w:color="auto"/>
        <w:bottom w:val="none" w:sz="0" w:space="0" w:color="auto"/>
        <w:right w:val="none" w:sz="0" w:space="0" w:color="auto"/>
      </w:divBdr>
    </w:div>
    <w:div w:id="1269235970">
      <w:bodyDiv w:val="1"/>
      <w:marLeft w:val="0"/>
      <w:marRight w:val="0"/>
      <w:marTop w:val="0"/>
      <w:marBottom w:val="0"/>
      <w:divBdr>
        <w:top w:val="none" w:sz="0" w:space="0" w:color="auto"/>
        <w:left w:val="none" w:sz="0" w:space="0" w:color="auto"/>
        <w:bottom w:val="none" w:sz="0" w:space="0" w:color="auto"/>
        <w:right w:val="none" w:sz="0" w:space="0" w:color="auto"/>
      </w:divBdr>
    </w:div>
    <w:div w:id="1269386910">
      <w:bodyDiv w:val="1"/>
      <w:marLeft w:val="0"/>
      <w:marRight w:val="0"/>
      <w:marTop w:val="0"/>
      <w:marBottom w:val="0"/>
      <w:divBdr>
        <w:top w:val="none" w:sz="0" w:space="0" w:color="auto"/>
        <w:left w:val="none" w:sz="0" w:space="0" w:color="auto"/>
        <w:bottom w:val="none" w:sz="0" w:space="0" w:color="auto"/>
        <w:right w:val="none" w:sz="0" w:space="0" w:color="auto"/>
      </w:divBdr>
    </w:div>
    <w:div w:id="1269462717">
      <w:bodyDiv w:val="1"/>
      <w:marLeft w:val="0"/>
      <w:marRight w:val="0"/>
      <w:marTop w:val="0"/>
      <w:marBottom w:val="0"/>
      <w:divBdr>
        <w:top w:val="none" w:sz="0" w:space="0" w:color="auto"/>
        <w:left w:val="none" w:sz="0" w:space="0" w:color="auto"/>
        <w:bottom w:val="none" w:sz="0" w:space="0" w:color="auto"/>
        <w:right w:val="none" w:sz="0" w:space="0" w:color="auto"/>
      </w:divBdr>
    </w:div>
    <w:div w:id="1269584609">
      <w:bodyDiv w:val="1"/>
      <w:marLeft w:val="0"/>
      <w:marRight w:val="0"/>
      <w:marTop w:val="0"/>
      <w:marBottom w:val="0"/>
      <w:divBdr>
        <w:top w:val="none" w:sz="0" w:space="0" w:color="auto"/>
        <w:left w:val="none" w:sz="0" w:space="0" w:color="auto"/>
        <w:bottom w:val="none" w:sz="0" w:space="0" w:color="auto"/>
        <w:right w:val="none" w:sz="0" w:space="0" w:color="auto"/>
      </w:divBdr>
    </w:div>
    <w:div w:id="1269586608">
      <w:bodyDiv w:val="1"/>
      <w:marLeft w:val="0"/>
      <w:marRight w:val="0"/>
      <w:marTop w:val="0"/>
      <w:marBottom w:val="0"/>
      <w:divBdr>
        <w:top w:val="none" w:sz="0" w:space="0" w:color="auto"/>
        <w:left w:val="none" w:sz="0" w:space="0" w:color="auto"/>
        <w:bottom w:val="none" w:sz="0" w:space="0" w:color="auto"/>
        <w:right w:val="none" w:sz="0" w:space="0" w:color="auto"/>
      </w:divBdr>
    </w:div>
    <w:div w:id="1269778571">
      <w:bodyDiv w:val="1"/>
      <w:marLeft w:val="0"/>
      <w:marRight w:val="0"/>
      <w:marTop w:val="0"/>
      <w:marBottom w:val="0"/>
      <w:divBdr>
        <w:top w:val="none" w:sz="0" w:space="0" w:color="auto"/>
        <w:left w:val="none" w:sz="0" w:space="0" w:color="auto"/>
        <w:bottom w:val="none" w:sz="0" w:space="0" w:color="auto"/>
        <w:right w:val="none" w:sz="0" w:space="0" w:color="auto"/>
      </w:divBdr>
    </w:div>
    <w:div w:id="1269851621">
      <w:bodyDiv w:val="1"/>
      <w:marLeft w:val="0"/>
      <w:marRight w:val="0"/>
      <w:marTop w:val="0"/>
      <w:marBottom w:val="0"/>
      <w:divBdr>
        <w:top w:val="none" w:sz="0" w:space="0" w:color="auto"/>
        <w:left w:val="none" w:sz="0" w:space="0" w:color="auto"/>
        <w:bottom w:val="none" w:sz="0" w:space="0" w:color="auto"/>
        <w:right w:val="none" w:sz="0" w:space="0" w:color="auto"/>
      </w:divBdr>
    </w:div>
    <w:div w:id="1269898341">
      <w:bodyDiv w:val="1"/>
      <w:marLeft w:val="0"/>
      <w:marRight w:val="0"/>
      <w:marTop w:val="0"/>
      <w:marBottom w:val="0"/>
      <w:divBdr>
        <w:top w:val="none" w:sz="0" w:space="0" w:color="auto"/>
        <w:left w:val="none" w:sz="0" w:space="0" w:color="auto"/>
        <w:bottom w:val="none" w:sz="0" w:space="0" w:color="auto"/>
        <w:right w:val="none" w:sz="0" w:space="0" w:color="auto"/>
      </w:divBdr>
    </w:div>
    <w:div w:id="1269971504">
      <w:bodyDiv w:val="1"/>
      <w:marLeft w:val="0"/>
      <w:marRight w:val="0"/>
      <w:marTop w:val="0"/>
      <w:marBottom w:val="0"/>
      <w:divBdr>
        <w:top w:val="none" w:sz="0" w:space="0" w:color="auto"/>
        <w:left w:val="none" w:sz="0" w:space="0" w:color="auto"/>
        <w:bottom w:val="none" w:sz="0" w:space="0" w:color="auto"/>
        <w:right w:val="none" w:sz="0" w:space="0" w:color="auto"/>
      </w:divBdr>
    </w:div>
    <w:div w:id="1270165996">
      <w:bodyDiv w:val="1"/>
      <w:marLeft w:val="0"/>
      <w:marRight w:val="0"/>
      <w:marTop w:val="0"/>
      <w:marBottom w:val="0"/>
      <w:divBdr>
        <w:top w:val="none" w:sz="0" w:space="0" w:color="auto"/>
        <w:left w:val="none" w:sz="0" w:space="0" w:color="auto"/>
        <w:bottom w:val="none" w:sz="0" w:space="0" w:color="auto"/>
        <w:right w:val="none" w:sz="0" w:space="0" w:color="auto"/>
      </w:divBdr>
    </w:div>
    <w:div w:id="1270316150">
      <w:bodyDiv w:val="1"/>
      <w:marLeft w:val="0"/>
      <w:marRight w:val="0"/>
      <w:marTop w:val="0"/>
      <w:marBottom w:val="0"/>
      <w:divBdr>
        <w:top w:val="none" w:sz="0" w:space="0" w:color="auto"/>
        <w:left w:val="none" w:sz="0" w:space="0" w:color="auto"/>
        <w:bottom w:val="none" w:sz="0" w:space="0" w:color="auto"/>
        <w:right w:val="none" w:sz="0" w:space="0" w:color="auto"/>
      </w:divBdr>
    </w:div>
    <w:div w:id="1270508583">
      <w:bodyDiv w:val="1"/>
      <w:marLeft w:val="0"/>
      <w:marRight w:val="0"/>
      <w:marTop w:val="0"/>
      <w:marBottom w:val="0"/>
      <w:divBdr>
        <w:top w:val="none" w:sz="0" w:space="0" w:color="auto"/>
        <w:left w:val="none" w:sz="0" w:space="0" w:color="auto"/>
        <w:bottom w:val="none" w:sz="0" w:space="0" w:color="auto"/>
        <w:right w:val="none" w:sz="0" w:space="0" w:color="auto"/>
      </w:divBdr>
    </w:div>
    <w:div w:id="1270548795">
      <w:bodyDiv w:val="1"/>
      <w:marLeft w:val="0"/>
      <w:marRight w:val="0"/>
      <w:marTop w:val="0"/>
      <w:marBottom w:val="0"/>
      <w:divBdr>
        <w:top w:val="none" w:sz="0" w:space="0" w:color="auto"/>
        <w:left w:val="none" w:sz="0" w:space="0" w:color="auto"/>
        <w:bottom w:val="none" w:sz="0" w:space="0" w:color="auto"/>
        <w:right w:val="none" w:sz="0" w:space="0" w:color="auto"/>
      </w:divBdr>
    </w:div>
    <w:div w:id="1270578781">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0897773">
      <w:bodyDiv w:val="1"/>
      <w:marLeft w:val="0"/>
      <w:marRight w:val="0"/>
      <w:marTop w:val="0"/>
      <w:marBottom w:val="0"/>
      <w:divBdr>
        <w:top w:val="none" w:sz="0" w:space="0" w:color="auto"/>
        <w:left w:val="none" w:sz="0" w:space="0" w:color="auto"/>
        <w:bottom w:val="none" w:sz="0" w:space="0" w:color="auto"/>
        <w:right w:val="none" w:sz="0" w:space="0" w:color="auto"/>
      </w:divBdr>
    </w:div>
    <w:div w:id="1270965303">
      <w:bodyDiv w:val="1"/>
      <w:marLeft w:val="0"/>
      <w:marRight w:val="0"/>
      <w:marTop w:val="0"/>
      <w:marBottom w:val="0"/>
      <w:divBdr>
        <w:top w:val="none" w:sz="0" w:space="0" w:color="auto"/>
        <w:left w:val="none" w:sz="0" w:space="0" w:color="auto"/>
        <w:bottom w:val="none" w:sz="0" w:space="0" w:color="auto"/>
        <w:right w:val="none" w:sz="0" w:space="0" w:color="auto"/>
      </w:divBdr>
    </w:div>
    <w:div w:id="1270972236">
      <w:bodyDiv w:val="1"/>
      <w:marLeft w:val="0"/>
      <w:marRight w:val="0"/>
      <w:marTop w:val="0"/>
      <w:marBottom w:val="0"/>
      <w:divBdr>
        <w:top w:val="none" w:sz="0" w:space="0" w:color="auto"/>
        <w:left w:val="none" w:sz="0" w:space="0" w:color="auto"/>
        <w:bottom w:val="none" w:sz="0" w:space="0" w:color="auto"/>
        <w:right w:val="none" w:sz="0" w:space="0" w:color="auto"/>
      </w:divBdr>
    </w:div>
    <w:div w:id="1271233125">
      <w:bodyDiv w:val="1"/>
      <w:marLeft w:val="0"/>
      <w:marRight w:val="0"/>
      <w:marTop w:val="0"/>
      <w:marBottom w:val="0"/>
      <w:divBdr>
        <w:top w:val="none" w:sz="0" w:space="0" w:color="auto"/>
        <w:left w:val="none" w:sz="0" w:space="0" w:color="auto"/>
        <w:bottom w:val="none" w:sz="0" w:space="0" w:color="auto"/>
        <w:right w:val="none" w:sz="0" w:space="0" w:color="auto"/>
      </w:divBdr>
    </w:div>
    <w:div w:id="1271278942">
      <w:bodyDiv w:val="1"/>
      <w:marLeft w:val="0"/>
      <w:marRight w:val="0"/>
      <w:marTop w:val="0"/>
      <w:marBottom w:val="0"/>
      <w:divBdr>
        <w:top w:val="none" w:sz="0" w:space="0" w:color="auto"/>
        <w:left w:val="none" w:sz="0" w:space="0" w:color="auto"/>
        <w:bottom w:val="none" w:sz="0" w:space="0" w:color="auto"/>
        <w:right w:val="none" w:sz="0" w:space="0" w:color="auto"/>
      </w:divBdr>
    </w:div>
    <w:div w:id="1271279715">
      <w:bodyDiv w:val="1"/>
      <w:marLeft w:val="0"/>
      <w:marRight w:val="0"/>
      <w:marTop w:val="0"/>
      <w:marBottom w:val="0"/>
      <w:divBdr>
        <w:top w:val="none" w:sz="0" w:space="0" w:color="auto"/>
        <w:left w:val="none" w:sz="0" w:space="0" w:color="auto"/>
        <w:bottom w:val="none" w:sz="0" w:space="0" w:color="auto"/>
        <w:right w:val="none" w:sz="0" w:space="0" w:color="auto"/>
      </w:divBdr>
    </w:div>
    <w:div w:id="1271551728">
      <w:bodyDiv w:val="1"/>
      <w:marLeft w:val="0"/>
      <w:marRight w:val="0"/>
      <w:marTop w:val="0"/>
      <w:marBottom w:val="0"/>
      <w:divBdr>
        <w:top w:val="none" w:sz="0" w:space="0" w:color="auto"/>
        <w:left w:val="none" w:sz="0" w:space="0" w:color="auto"/>
        <w:bottom w:val="none" w:sz="0" w:space="0" w:color="auto"/>
        <w:right w:val="none" w:sz="0" w:space="0" w:color="auto"/>
      </w:divBdr>
    </w:div>
    <w:div w:id="1271595434">
      <w:bodyDiv w:val="1"/>
      <w:marLeft w:val="0"/>
      <w:marRight w:val="0"/>
      <w:marTop w:val="0"/>
      <w:marBottom w:val="0"/>
      <w:divBdr>
        <w:top w:val="none" w:sz="0" w:space="0" w:color="auto"/>
        <w:left w:val="none" w:sz="0" w:space="0" w:color="auto"/>
        <w:bottom w:val="none" w:sz="0" w:space="0" w:color="auto"/>
        <w:right w:val="none" w:sz="0" w:space="0" w:color="auto"/>
      </w:divBdr>
    </w:div>
    <w:div w:id="1271626630">
      <w:bodyDiv w:val="1"/>
      <w:marLeft w:val="0"/>
      <w:marRight w:val="0"/>
      <w:marTop w:val="0"/>
      <w:marBottom w:val="0"/>
      <w:divBdr>
        <w:top w:val="none" w:sz="0" w:space="0" w:color="auto"/>
        <w:left w:val="none" w:sz="0" w:space="0" w:color="auto"/>
        <w:bottom w:val="none" w:sz="0" w:space="0" w:color="auto"/>
        <w:right w:val="none" w:sz="0" w:space="0" w:color="auto"/>
      </w:divBdr>
    </w:div>
    <w:div w:id="1271930979">
      <w:bodyDiv w:val="1"/>
      <w:marLeft w:val="0"/>
      <w:marRight w:val="0"/>
      <w:marTop w:val="0"/>
      <w:marBottom w:val="0"/>
      <w:divBdr>
        <w:top w:val="none" w:sz="0" w:space="0" w:color="auto"/>
        <w:left w:val="none" w:sz="0" w:space="0" w:color="auto"/>
        <w:bottom w:val="none" w:sz="0" w:space="0" w:color="auto"/>
        <w:right w:val="none" w:sz="0" w:space="0" w:color="auto"/>
      </w:divBdr>
    </w:div>
    <w:div w:id="1272205560">
      <w:bodyDiv w:val="1"/>
      <w:marLeft w:val="0"/>
      <w:marRight w:val="0"/>
      <w:marTop w:val="0"/>
      <w:marBottom w:val="0"/>
      <w:divBdr>
        <w:top w:val="none" w:sz="0" w:space="0" w:color="auto"/>
        <w:left w:val="none" w:sz="0" w:space="0" w:color="auto"/>
        <w:bottom w:val="none" w:sz="0" w:space="0" w:color="auto"/>
        <w:right w:val="none" w:sz="0" w:space="0" w:color="auto"/>
      </w:divBdr>
    </w:div>
    <w:div w:id="1272206334">
      <w:bodyDiv w:val="1"/>
      <w:marLeft w:val="0"/>
      <w:marRight w:val="0"/>
      <w:marTop w:val="0"/>
      <w:marBottom w:val="0"/>
      <w:divBdr>
        <w:top w:val="none" w:sz="0" w:space="0" w:color="auto"/>
        <w:left w:val="none" w:sz="0" w:space="0" w:color="auto"/>
        <w:bottom w:val="none" w:sz="0" w:space="0" w:color="auto"/>
        <w:right w:val="none" w:sz="0" w:space="0" w:color="auto"/>
      </w:divBdr>
    </w:div>
    <w:div w:id="1272320110">
      <w:bodyDiv w:val="1"/>
      <w:marLeft w:val="0"/>
      <w:marRight w:val="0"/>
      <w:marTop w:val="0"/>
      <w:marBottom w:val="0"/>
      <w:divBdr>
        <w:top w:val="none" w:sz="0" w:space="0" w:color="auto"/>
        <w:left w:val="none" w:sz="0" w:space="0" w:color="auto"/>
        <w:bottom w:val="none" w:sz="0" w:space="0" w:color="auto"/>
        <w:right w:val="none" w:sz="0" w:space="0" w:color="auto"/>
      </w:divBdr>
    </w:div>
    <w:div w:id="1273048399">
      <w:bodyDiv w:val="1"/>
      <w:marLeft w:val="0"/>
      <w:marRight w:val="0"/>
      <w:marTop w:val="0"/>
      <w:marBottom w:val="0"/>
      <w:divBdr>
        <w:top w:val="none" w:sz="0" w:space="0" w:color="auto"/>
        <w:left w:val="none" w:sz="0" w:space="0" w:color="auto"/>
        <w:bottom w:val="none" w:sz="0" w:space="0" w:color="auto"/>
        <w:right w:val="none" w:sz="0" w:space="0" w:color="auto"/>
      </w:divBdr>
    </w:div>
    <w:div w:id="1273049899">
      <w:bodyDiv w:val="1"/>
      <w:marLeft w:val="0"/>
      <w:marRight w:val="0"/>
      <w:marTop w:val="0"/>
      <w:marBottom w:val="0"/>
      <w:divBdr>
        <w:top w:val="none" w:sz="0" w:space="0" w:color="auto"/>
        <w:left w:val="none" w:sz="0" w:space="0" w:color="auto"/>
        <w:bottom w:val="none" w:sz="0" w:space="0" w:color="auto"/>
        <w:right w:val="none" w:sz="0" w:space="0" w:color="auto"/>
      </w:divBdr>
    </w:div>
    <w:div w:id="1273510179">
      <w:bodyDiv w:val="1"/>
      <w:marLeft w:val="0"/>
      <w:marRight w:val="0"/>
      <w:marTop w:val="0"/>
      <w:marBottom w:val="0"/>
      <w:divBdr>
        <w:top w:val="none" w:sz="0" w:space="0" w:color="auto"/>
        <w:left w:val="none" w:sz="0" w:space="0" w:color="auto"/>
        <w:bottom w:val="none" w:sz="0" w:space="0" w:color="auto"/>
        <w:right w:val="none" w:sz="0" w:space="0" w:color="auto"/>
      </w:divBdr>
    </w:div>
    <w:div w:id="1273592886">
      <w:bodyDiv w:val="1"/>
      <w:marLeft w:val="0"/>
      <w:marRight w:val="0"/>
      <w:marTop w:val="0"/>
      <w:marBottom w:val="0"/>
      <w:divBdr>
        <w:top w:val="none" w:sz="0" w:space="0" w:color="auto"/>
        <w:left w:val="none" w:sz="0" w:space="0" w:color="auto"/>
        <w:bottom w:val="none" w:sz="0" w:space="0" w:color="auto"/>
        <w:right w:val="none" w:sz="0" w:space="0" w:color="auto"/>
      </w:divBdr>
    </w:div>
    <w:div w:id="1273629163">
      <w:bodyDiv w:val="1"/>
      <w:marLeft w:val="0"/>
      <w:marRight w:val="0"/>
      <w:marTop w:val="0"/>
      <w:marBottom w:val="0"/>
      <w:divBdr>
        <w:top w:val="none" w:sz="0" w:space="0" w:color="auto"/>
        <w:left w:val="none" w:sz="0" w:space="0" w:color="auto"/>
        <w:bottom w:val="none" w:sz="0" w:space="0" w:color="auto"/>
        <w:right w:val="none" w:sz="0" w:space="0" w:color="auto"/>
      </w:divBdr>
    </w:div>
    <w:div w:id="1273784541">
      <w:bodyDiv w:val="1"/>
      <w:marLeft w:val="0"/>
      <w:marRight w:val="0"/>
      <w:marTop w:val="0"/>
      <w:marBottom w:val="0"/>
      <w:divBdr>
        <w:top w:val="none" w:sz="0" w:space="0" w:color="auto"/>
        <w:left w:val="none" w:sz="0" w:space="0" w:color="auto"/>
        <w:bottom w:val="none" w:sz="0" w:space="0" w:color="auto"/>
        <w:right w:val="none" w:sz="0" w:space="0" w:color="auto"/>
      </w:divBdr>
    </w:div>
    <w:div w:id="1273853899">
      <w:bodyDiv w:val="1"/>
      <w:marLeft w:val="0"/>
      <w:marRight w:val="0"/>
      <w:marTop w:val="0"/>
      <w:marBottom w:val="0"/>
      <w:divBdr>
        <w:top w:val="none" w:sz="0" w:space="0" w:color="auto"/>
        <w:left w:val="none" w:sz="0" w:space="0" w:color="auto"/>
        <w:bottom w:val="none" w:sz="0" w:space="0" w:color="auto"/>
        <w:right w:val="none" w:sz="0" w:space="0" w:color="auto"/>
      </w:divBdr>
    </w:div>
    <w:div w:id="1274165796">
      <w:bodyDiv w:val="1"/>
      <w:marLeft w:val="0"/>
      <w:marRight w:val="0"/>
      <w:marTop w:val="0"/>
      <w:marBottom w:val="0"/>
      <w:divBdr>
        <w:top w:val="none" w:sz="0" w:space="0" w:color="auto"/>
        <w:left w:val="none" w:sz="0" w:space="0" w:color="auto"/>
        <w:bottom w:val="none" w:sz="0" w:space="0" w:color="auto"/>
        <w:right w:val="none" w:sz="0" w:space="0" w:color="auto"/>
      </w:divBdr>
    </w:div>
    <w:div w:id="1274433576">
      <w:bodyDiv w:val="1"/>
      <w:marLeft w:val="0"/>
      <w:marRight w:val="0"/>
      <w:marTop w:val="0"/>
      <w:marBottom w:val="0"/>
      <w:divBdr>
        <w:top w:val="none" w:sz="0" w:space="0" w:color="auto"/>
        <w:left w:val="none" w:sz="0" w:space="0" w:color="auto"/>
        <w:bottom w:val="none" w:sz="0" w:space="0" w:color="auto"/>
        <w:right w:val="none" w:sz="0" w:space="0" w:color="auto"/>
      </w:divBdr>
    </w:div>
    <w:div w:id="1274551744">
      <w:bodyDiv w:val="1"/>
      <w:marLeft w:val="0"/>
      <w:marRight w:val="0"/>
      <w:marTop w:val="0"/>
      <w:marBottom w:val="0"/>
      <w:divBdr>
        <w:top w:val="none" w:sz="0" w:space="0" w:color="auto"/>
        <w:left w:val="none" w:sz="0" w:space="0" w:color="auto"/>
        <w:bottom w:val="none" w:sz="0" w:space="0" w:color="auto"/>
        <w:right w:val="none" w:sz="0" w:space="0" w:color="auto"/>
      </w:divBdr>
    </w:div>
    <w:div w:id="1274555630">
      <w:bodyDiv w:val="1"/>
      <w:marLeft w:val="0"/>
      <w:marRight w:val="0"/>
      <w:marTop w:val="0"/>
      <w:marBottom w:val="0"/>
      <w:divBdr>
        <w:top w:val="none" w:sz="0" w:space="0" w:color="auto"/>
        <w:left w:val="none" w:sz="0" w:space="0" w:color="auto"/>
        <w:bottom w:val="none" w:sz="0" w:space="0" w:color="auto"/>
        <w:right w:val="none" w:sz="0" w:space="0" w:color="auto"/>
      </w:divBdr>
    </w:div>
    <w:div w:id="1274632451">
      <w:bodyDiv w:val="1"/>
      <w:marLeft w:val="0"/>
      <w:marRight w:val="0"/>
      <w:marTop w:val="0"/>
      <w:marBottom w:val="0"/>
      <w:divBdr>
        <w:top w:val="none" w:sz="0" w:space="0" w:color="auto"/>
        <w:left w:val="none" w:sz="0" w:space="0" w:color="auto"/>
        <w:bottom w:val="none" w:sz="0" w:space="0" w:color="auto"/>
        <w:right w:val="none" w:sz="0" w:space="0" w:color="auto"/>
      </w:divBdr>
    </w:div>
    <w:div w:id="1274702047">
      <w:bodyDiv w:val="1"/>
      <w:marLeft w:val="0"/>
      <w:marRight w:val="0"/>
      <w:marTop w:val="0"/>
      <w:marBottom w:val="0"/>
      <w:divBdr>
        <w:top w:val="none" w:sz="0" w:space="0" w:color="auto"/>
        <w:left w:val="none" w:sz="0" w:space="0" w:color="auto"/>
        <w:bottom w:val="none" w:sz="0" w:space="0" w:color="auto"/>
        <w:right w:val="none" w:sz="0" w:space="0" w:color="auto"/>
      </w:divBdr>
    </w:div>
    <w:div w:id="1274746186">
      <w:bodyDiv w:val="1"/>
      <w:marLeft w:val="0"/>
      <w:marRight w:val="0"/>
      <w:marTop w:val="0"/>
      <w:marBottom w:val="0"/>
      <w:divBdr>
        <w:top w:val="none" w:sz="0" w:space="0" w:color="auto"/>
        <w:left w:val="none" w:sz="0" w:space="0" w:color="auto"/>
        <w:bottom w:val="none" w:sz="0" w:space="0" w:color="auto"/>
        <w:right w:val="none" w:sz="0" w:space="0" w:color="auto"/>
      </w:divBdr>
    </w:div>
    <w:div w:id="1274825086">
      <w:bodyDiv w:val="1"/>
      <w:marLeft w:val="0"/>
      <w:marRight w:val="0"/>
      <w:marTop w:val="0"/>
      <w:marBottom w:val="0"/>
      <w:divBdr>
        <w:top w:val="none" w:sz="0" w:space="0" w:color="auto"/>
        <w:left w:val="none" w:sz="0" w:space="0" w:color="auto"/>
        <w:bottom w:val="none" w:sz="0" w:space="0" w:color="auto"/>
        <w:right w:val="none" w:sz="0" w:space="0" w:color="auto"/>
      </w:divBdr>
    </w:div>
    <w:div w:id="1274941964">
      <w:bodyDiv w:val="1"/>
      <w:marLeft w:val="0"/>
      <w:marRight w:val="0"/>
      <w:marTop w:val="0"/>
      <w:marBottom w:val="0"/>
      <w:divBdr>
        <w:top w:val="none" w:sz="0" w:space="0" w:color="auto"/>
        <w:left w:val="none" w:sz="0" w:space="0" w:color="auto"/>
        <w:bottom w:val="none" w:sz="0" w:space="0" w:color="auto"/>
        <w:right w:val="none" w:sz="0" w:space="0" w:color="auto"/>
      </w:divBdr>
    </w:div>
    <w:div w:id="1275021017">
      <w:bodyDiv w:val="1"/>
      <w:marLeft w:val="0"/>
      <w:marRight w:val="0"/>
      <w:marTop w:val="0"/>
      <w:marBottom w:val="0"/>
      <w:divBdr>
        <w:top w:val="none" w:sz="0" w:space="0" w:color="auto"/>
        <w:left w:val="none" w:sz="0" w:space="0" w:color="auto"/>
        <w:bottom w:val="none" w:sz="0" w:space="0" w:color="auto"/>
        <w:right w:val="none" w:sz="0" w:space="0" w:color="auto"/>
      </w:divBdr>
    </w:div>
    <w:div w:id="1275021132">
      <w:bodyDiv w:val="1"/>
      <w:marLeft w:val="0"/>
      <w:marRight w:val="0"/>
      <w:marTop w:val="0"/>
      <w:marBottom w:val="0"/>
      <w:divBdr>
        <w:top w:val="none" w:sz="0" w:space="0" w:color="auto"/>
        <w:left w:val="none" w:sz="0" w:space="0" w:color="auto"/>
        <w:bottom w:val="none" w:sz="0" w:space="0" w:color="auto"/>
        <w:right w:val="none" w:sz="0" w:space="0" w:color="auto"/>
      </w:divBdr>
    </w:div>
    <w:div w:id="1275282764">
      <w:bodyDiv w:val="1"/>
      <w:marLeft w:val="0"/>
      <w:marRight w:val="0"/>
      <w:marTop w:val="0"/>
      <w:marBottom w:val="0"/>
      <w:divBdr>
        <w:top w:val="none" w:sz="0" w:space="0" w:color="auto"/>
        <w:left w:val="none" w:sz="0" w:space="0" w:color="auto"/>
        <w:bottom w:val="none" w:sz="0" w:space="0" w:color="auto"/>
        <w:right w:val="none" w:sz="0" w:space="0" w:color="auto"/>
      </w:divBdr>
    </w:div>
    <w:div w:id="1275332547">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360574">
      <w:bodyDiv w:val="1"/>
      <w:marLeft w:val="0"/>
      <w:marRight w:val="0"/>
      <w:marTop w:val="0"/>
      <w:marBottom w:val="0"/>
      <w:divBdr>
        <w:top w:val="none" w:sz="0" w:space="0" w:color="auto"/>
        <w:left w:val="none" w:sz="0" w:space="0" w:color="auto"/>
        <w:bottom w:val="none" w:sz="0" w:space="0" w:color="auto"/>
        <w:right w:val="none" w:sz="0" w:space="0" w:color="auto"/>
      </w:divBdr>
    </w:div>
    <w:div w:id="1275408603">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551619">
      <w:bodyDiv w:val="1"/>
      <w:marLeft w:val="0"/>
      <w:marRight w:val="0"/>
      <w:marTop w:val="0"/>
      <w:marBottom w:val="0"/>
      <w:divBdr>
        <w:top w:val="none" w:sz="0" w:space="0" w:color="auto"/>
        <w:left w:val="none" w:sz="0" w:space="0" w:color="auto"/>
        <w:bottom w:val="none" w:sz="0" w:space="0" w:color="auto"/>
        <w:right w:val="none" w:sz="0" w:space="0" w:color="auto"/>
      </w:divBdr>
    </w:div>
    <w:div w:id="1275559462">
      <w:bodyDiv w:val="1"/>
      <w:marLeft w:val="0"/>
      <w:marRight w:val="0"/>
      <w:marTop w:val="0"/>
      <w:marBottom w:val="0"/>
      <w:divBdr>
        <w:top w:val="none" w:sz="0" w:space="0" w:color="auto"/>
        <w:left w:val="none" w:sz="0" w:space="0" w:color="auto"/>
        <w:bottom w:val="none" w:sz="0" w:space="0" w:color="auto"/>
        <w:right w:val="none" w:sz="0" w:space="0" w:color="auto"/>
      </w:divBdr>
    </w:div>
    <w:div w:id="1275599948">
      <w:bodyDiv w:val="1"/>
      <w:marLeft w:val="0"/>
      <w:marRight w:val="0"/>
      <w:marTop w:val="0"/>
      <w:marBottom w:val="0"/>
      <w:divBdr>
        <w:top w:val="none" w:sz="0" w:space="0" w:color="auto"/>
        <w:left w:val="none" w:sz="0" w:space="0" w:color="auto"/>
        <w:bottom w:val="none" w:sz="0" w:space="0" w:color="auto"/>
        <w:right w:val="none" w:sz="0" w:space="0" w:color="auto"/>
      </w:divBdr>
    </w:div>
    <w:div w:id="1275671363">
      <w:bodyDiv w:val="1"/>
      <w:marLeft w:val="0"/>
      <w:marRight w:val="0"/>
      <w:marTop w:val="0"/>
      <w:marBottom w:val="0"/>
      <w:divBdr>
        <w:top w:val="none" w:sz="0" w:space="0" w:color="auto"/>
        <w:left w:val="none" w:sz="0" w:space="0" w:color="auto"/>
        <w:bottom w:val="none" w:sz="0" w:space="0" w:color="auto"/>
        <w:right w:val="none" w:sz="0" w:space="0" w:color="auto"/>
      </w:divBdr>
    </w:div>
    <w:div w:id="1275746100">
      <w:bodyDiv w:val="1"/>
      <w:marLeft w:val="0"/>
      <w:marRight w:val="0"/>
      <w:marTop w:val="0"/>
      <w:marBottom w:val="0"/>
      <w:divBdr>
        <w:top w:val="none" w:sz="0" w:space="0" w:color="auto"/>
        <w:left w:val="none" w:sz="0" w:space="0" w:color="auto"/>
        <w:bottom w:val="none" w:sz="0" w:space="0" w:color="auto"/>
        <w:right w:val="none" w:sz="0" w:space="0" w:color="auto"/>
      </w:divBdr>
    </w:div>
    <w:div w:id="1275795409">
      <w:bodyDiv w:val="1"/>
      <w:marLeft w:val="0"/>
      <w:marRight w:val="0"/>
      <w:marTop w:val="0"/>
      <w:marBottom w:val="0"/>
      <w:divBdr>
        <w:top w:val="none" w:sz="0" w:space="0" w:color="auto"/>
        <w:left w:val="none" w:sz="0" w:space="0" w:color="auto"/>
        <w:bottom w:val="none" w:sz="0" w:space="0" w:color="auto"/>
        <w:right w:val="none" w:sz="0" w:space="0" w:color="auto"/>
      </w:divBdr>
    </w:div>
    <w:div w:id="1276015457">
      <w:bodyDiv w:val="1"/>
      <w:marLeft w:val="0"/>
      <w:marRight w:val="0"/>
      <w:marTop w:val="0"/>
      <w:marBottom w:val="0"/>
      <w:divBdr>
        <w:top w:val="none" w:sz="0" w:space="0" w:color="auto"/>
        <w:left w:val="none" w:sz="0" w:space="0" w:color="auto"/>
        <w:bottom w:val="none" w:sz="0" w:space="0" w:color="auto"/>
        <w:right w:val="none" w:sz="0" w:space="0" w:color="auto"/>
      </w:divBdr>
    </w:div>
    <w:div w:id="1276250540">
      <w:bodyDiv w:val="1"/>
      <w:marLeft w:val="0"/>
      <w:marRight w:val="0"/>
      <w:marTop w:val="0"/>
      <w:marBottom w:val="0"/>
      <w:divBdr>
        <w:top w:val="none" w:sz="0" w:space="0" w:color="auto"/>
        <w:left w:val="none" w:sz="0" w:space="0" w:color="auto"/>
        <w:bottom w:val="none" w:sz="0" w:space="0" w:color="auto"/>
        <w:right w:val="none" w:sz="0" w:space="0" w:color="auto"/>
      </w:divBdr>
    </w:div>
    <w:div w:id="1276251775">
      <w:bodyDiv w:val="1"/>
      <w:marLeft w:val="0"/>
      <w:marRight w:val="0"/>
      <w:marTop w:val="0"/>
      <w:marBottom w:val="0"/>
      <w:divBdr>
        <w:top w:val="none" w:sz="0" w:space="0" w:color="auto"/>
        <w:left w:val="none" w:sz="0" w:space="0" w:color="auto"/>
        <w:bottom w:val="none" w:sz="0" w:space="0" w:color="auto"/>
        <w:right w:val="none" w:sz="0" w:space="0" w:color="auto"/>
      </w:divBdr>
    </w:div>
    <w:div w:id="1276327672">
      <w:bodyDiv w:val="1"/>
      <w:marLeft w:val="0"/>
      <w:marRight w:val="0"/>
      <w:marTop w:val="0"/>
      <w:marBottom w:val="0"/>
      <w:divBdr>
        <w:top w:val="none" w:sz="0" w:space="0" w:color="auto"/>
        <w:left w:val="none" w:sz="0" w:space="0" w:color="auto"/>
        <w:bottom w:val="none" w:sz="0" w:space="0" w:color="auto"/>
        <w:right w:val="none" w:sz="0" w:space="0" w:color="auto"/>
      </w:divBdr>
    </w:div>
    <w:div w:id="1276449281">
      <w:bodyDiv w:val="1"/>
      <w:marLeft w:val="0"/>
      <w:marRight w:val="0"/>
      <w:marTop w:val="0"/>
      <w:marBottom w:val="0"/>
      <w:divBdr>
        <w:top w:val="none" w:sz="0" w:space="0" w:color="auto"/>
        <w:left w:val="none" w:sz="0" w:space="0" w:color="auto"/>
        <w:bottom w:val="none" w:sz="0" w:space="0" w:color="auto"/>
        <w:right w:val="none" w:sz="0" w:space="0" w:color="auto"/>
      </w:divBdr>
    </w:div>
    <w:div w:id="1276643625">
      <w:bodyDiv w:val="1"/>
      <w:marLeft w:val="0"/>
      <w:marRight w:val="0"/>
      <w:marTop w:val="0"/>
      <w:marBottom w:val="0"/>
      <w:divBdr>
        <w:top w:val="none" w:sz="0" w:space="0" w:color="auto"/>
        <w:left w:val="none" w:sz="0" w:space="0" w:color="auto"/>
        <w:bottom w:val="none" w:sz="0" w:space="0" w:color="auto"/>
        <w:right w:val="none" w:sz="0" w:space="0" w:color="auto"/>
      </w:divBdr>
    </w:div>
    <w:div w:id="1276712915">
      <w:bodyDiv w:val="1"/>
      <w:marLeft w:val="0"/>
      <w:marRight w:val="0"/>
      <w:marTop w:val="0"/>
      <w:marBottom w:val="0"/>
      <w:divBdr>
        <w:top w:val="none" w:sz="0" w:space="0" w:color="auto"/>
        <w:left w:val="none" w:sz="0" w:space="0" w:color="auto"/>
        <w:bottom w:val="none" w:sz="0" w:space="0" w:color="auto"/>
        <w:right w:val="none" w:sz="0" w:space="0" w:color="auto"/>
      </w:divBdr>
    </w:div>
    <w:div w:id="1276866651">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6981291">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372028">
      <w:bodyDiv w:val="1"/>
      <w:marLeft w:val="0"/>
      <w:marRight w:val="0"/>
      <w:marTop w:val="0"/>
      <w:marBottom w:val="0"/>
      <w:divBdr>
        <w:top w:val="none" w:sz="0" w:space="0" w:color="auto"/>
        <w:left w:val="none" w:sz="0" w:space="0" w:color="auto"/>
        <w:bottom w:val="none" w:sz="0" w:space="0" w:color="auto"/>
        <w:right w:val="none" w:sz="0" w:space="0" w:color="auto"/>
      </w:divBdr>
    </w:div>
    <w:div w:id="1277559688">
      <w:bodyDiv w:val="1"/>
      <w:marLeft w:val="0"/>
      <w:marRight w:val="0"/>
      <w:marTop w:val="0"/>
      <w:marBottom w:val="0"/>
      <w:divBdr>
        <w:top w:val="none" w:sz="0" w:space="0" w:color="auto"/>
        <w:left w:val="none" w:sz="0" w:space="0" w:color="auto"/>
        <w:bottom w:val="none" w:sz="0" w:space="0" w:color="auto"/>
        <w:right w:val="none" w:sz="0" w:space="0" w:color="auto"/>
      </w:divBdr>
    </w:div>
    <w:div w:id="1277562090">
      <w:bodyDiv w:val="1"/>
      <w:marLeft w:val="0"/>
      <w:marRight w:val="0"/>
      <w:marTop w:val="0"/>
      <w:marBottom w:val="0"/>
      <w:divBdr>
        <w:top w:val="none" w:sz="0" w:space="0" w:color="auto"/>
        <w:left w:val="none" w:sz="0" w:space="0" w:color="auto"/>
        <w:bottom w:val="none" w:sz="0" w:space="0" w:color="auto"/>
        <w:right w:val="none" w:sz="0" w:space="0" w:color="auto"/>
      </w:divBdr>
    </w:div>
    <w:div w:id="1277565701">
      <w:bodyDiv w:val="1"/>
      <w:marLeft w:val="0"/>
      <w:marRight w:val="0"/>
      <w:marTop w:val="0"/>
      <w:marBottom w:val="0"/>
      <w:divBdr>
        <w:top w:val="none" w:sz="0" w:space="0" w:color="auto"/>
        <w:left w:val="none" w:sz="0" w:space="0" w:color="auto"/>
        <w:bottom w:val="none" w:sz="0" w:space="0" w:color="auto"/>
        <w:right w:val="none" w:sz="0" w:space="0" w:color="auto"/>
      </w:divBdr>
    </w:div>
    <w:div w:id="1277638879">
      <w:bodyDiv w:val="1"/>
      <w:marLeft w:val="0"/>
      <w:marRight w:val="0"/>
      <w:marTop w:val="0"/>
      <w:marBottom w:val="0"/>
      <w:divBdr>
        <w:top w:val="none" w:sz="0" w:space="0" w:color="auto"/>
        <w:left w:val="none" w:sz="0" w:space="0" w:color="auto"/>
        <w:bottom w:val="none" w:sz="0" w:space="0" w:color="auto"/>
        <w:right w:val="none" w:sz="0" w:space="0" w:color="auto"/>
      </w:divBdr>
    </w:div>
    <w:div w:id="1277714850">
      <w:bodyDiv w:val="1"/>
      <w:marLeft w:val="0"/>
      <w:marRight w:val="0"/>
      <w:marTop w:val="0"/>
      <w:marBottom w:val="0"/>
      <w:divBdr>
        <w:top w:val="none" w:sz="0" w:space="0" w:color="auto"/>
        <w:left w:val="none" w:sz="0" w:space="0" w:color="auto"/>
        <w:bottom w:val="none" w:sz="0" w:space="0" w:color="auto"/>
        <w:right w:val="none" w:sz="0" w:space="0" w:color="auto"/>
      </w:divBdr>
    </w:div>
    <w:div w:id="1277788015">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7952551">
      <w:bodyDiv w:val="1"/>
      <w:marLeft w:val="0"/>
      <w:marRight w:val="0"/>
      <w:marTop w:val="0"/>
      <w:marBottom w:val="0"/>
      <w:divBdr>
        <w:top w:val="none" w:sz="0" w:space="0" w:color="auto"/>
        <w:left w:val="none" w:sz="0" w:space="0" w:color="auto"/>
        <w:bottom w:val="none" w:sz="0" w:space="0" w:color="auto"/>
        <w:right w:val="none" w:sz="0" w:space="0" w:color="auto"/>
      </w:divBdr>
    </w:div>
    <w:div w:id="1277984684">
      <w:bodyDiv w:val="1"/>
      <w:marLeft w:val="0"/>
      <w:marRight w:val="0"/>
      <w:marTop w:val="0"/>
      <w:marBottom w:val="0"/>
      <w:divBdr>
        <w:top w:val="none" w:sz="0" w:space="0" w:color="auto"/>
        <w:left w:val="none" w:sz="0" w:space="0" w:color="auto"/>
        <w:bottom w:val="none" w:sz="0" w:space="0" w:color="auto"/>
        <w:right w:val="none" w:sz="0" w:space="0" w:color="auto"/>
      </w:divBdr>
    </w:div>
    <w:div w:id="1278105156">
      <w:bodyDiv w:val="1"/>
      <w:marLeft w:val="0"/>
      <w:marRight w:val="0"/>
      <w:marTop w:val="0"/>
      <w:marBottom w:val="0"/>
      <w:divBdr>
        <w:top w:val="none" w:sz="0" w:space="0" w:color="auto"/>
        <w:left w:val="none" w:sz="0" w:space="0" w:color="auto"/>
        <w:bottom w:val="none" w:sz="0" w:space="0" w:color="auto"/>
        <w:right w:val="none" w:sz="0" w:space="0" w:color="auto"/>
      </w:divBdr>
    </w:div>
    <w:div w:id="1278214707">
      <w:bodyDiv w:val="1"/>
      <w:marLeft w:val="0"/>
      <w:marRight w:val="0"/>
      <w:marTop w:val="0"/>
      <w:marBottom w:val="0"/>
      <w:divBdr>
        <w:top w:val="none" w:sz="0" w:space="0" w:color="auto"/>
        <w:left w:val="none" w:sz="0" w:space="0" w:color="auto"/>
        <w:bottom w:val="none" w:sz="0" w:space="0" w:color="auto"/>
        <w:right w:val="none" w:sz="0" w:space="0" w:color="auto"/>
      </w:divBdr>
    </w:div>
    <w:div w:id="1278215619">
      <w:bodyDiv w:val="1"/>
      <w:marLeft w:val="0"/>
      <w:marRight w:val="0"/>
      <w:marTop w:val="0"/>
      <w:marBottom w:val="0"/>
      <w:divBdr>
        <w:top w:val="none" w:sz="0" w:space="0" w:color="auto"/>
        <w:left w:val="none" w:sz="0" w:space="0" w:color="auto"/>
        <w:bottom w:val="none" w:sz="0" w:space="0" w:color="auto"/>
        <w:right w:val="none" w:sz="0" w:space="0" w:color="auto"/>
      </w:divBdr>
    </w:div>
    <w:div w:id="1278222942">
      <w:bodyDiv w:val="1"/>
      <w:marLeft w:val="0"/>
      <w:marRight w:val="0"/>
      <w:marTop w:val="0"/>
      <w:marBottom w:val="0"/>
      <w:divBdr>
        <w:top w:val="none" w:sz="0" w:space="0" w:color="auto"/>
        <w:left w:val="none" w:sz="0" w:space="0" w:color="auto"/>
        <w:bottom w:val="none" w:sz="0" w:space="0" w:color="auto"/>
        <w:right w:val="none" w:sz="0" w:space="0" w:color="auto"/>
      </w:divBdr>
    </w:div>
    <w:div w:id="1278366211">
      <w:bodyDiv w:val="1"/>
      <w:marLeft w:val="0"/>
      <w:marRight w:val="0"/>
      <w:marTop w:val="0"/>
      <w:marBottom w:val="0"/>
      <w:divBdr>
        <w:top w:val="none" w:sz="0" w:space="0" w:color="auto"/>
        <w:left w:val="none" w:sz="0" w:space="0" w:color="auto"/>
        <w:bottom w:val="none" w:sz="0" w:space="0" w:color="auto"/>
        <w:right w:val="none" w:sz="0" w:space="0" w:color="auto"/>
      </w:divBdr>
    </w:div>
    <w:div w:id="1278411377">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8829564">
      <w:bodyDiv w:val="1"/>
      <w:marLeft w:val="0"/>
      <w:marRight w:val="0"/>
      <w:marTop w:val="0"/>
      <w:marBottom w:val="0"/>
      <w:divBdr>
        <w:top w:val="none" w:sz="0" w:space="0" w:color="auto"/>
        <w:left w:val="none" w:sz="0" w:space="0" w:color="auto"/>
        <w:bottom w:val="none" w:sz="0" w:space="0" w:color="auto"/>
        <w:right w:val="none" w:sz="0" w:space="0" w:color="auto"/>
      </w:divBdr>
    </w:div>
    <w:div w:id="1278873413">
      <w:bodyDiv w:val="1"/>
      <w:marLeft w:val="0"/>
      <w:marRight w:val="0"/>
      <w:marTop w:val="0"/>
      <w:marBottom w:val="0"/>
      <w:divBdr>
        <w:top w:val="none" w:sz="0" w:space="0" w:color="auto"/>
        <w:left w:val="none" w:sz="0" w:space="0" w:color="auto"/>
        <w:bottom w:val="none" w:sz="0" w:space="0" w:color="auto"/>
        <w:right w:val="none" w:sz="0" w:space="0" w:color="auto"/>
      </w:divBdr>
    </w:div>
    <w:div w:id="1279066677">
      <w:bodyDiv w:val="1"/>
      <w:marLeft w:val="0"/>
      <w:marRight w:val="0"/>
      <w:marTop w:val="0"/>
      <w:marBottom w:val="0"/>
      <w:divBdr>
        <w:top w:val="none" w:sz="0" w:space="0" w:color="auto"/>
        <w:left w:val="none" w:sz="0" w:space="0" w:color="auto"/>
        <w:bottom w:val="none" w:sz="0" w:space="0" w:color="auto"/>
        <w:right w:val="none" w:sz="0" w:space="0" w:color="auto"/>
      </w:divBdr>
    </w:div>
    <w:div w:id="1279213968">
      <w:bodyDiv w:val="1"/>
      <w:marLeft w:val="0"/>
      <w:marRight w:val="0"/>
      <w:marTop w:val="0"/>
      <w:marBottom w:val="0"/>
      <w:divBdr>
        <w:top w:val="none" w:sz="0" w:space="0" w:color="auto"/>
        <w:left w:val="none" w:sz="0" w:space="0" w:color="auto"/>
        <w:bottom w:val="none" w:sz="0" w:space="0" w:color="auto"/>
        <w:right w:val="none" w:sz="0" w:space="0" w:color="auto"/>
      </w:divBdr>
    </w:div>
    <w:div w:id="1279219014">
      <w:bodyDiv w:val="1"/>
      <w:marLeft w:val="0"/>
      <w:marRight w:val="0"/>
      <w:marTop w:val="0"/>
      <w:marBottom w:val="0"/>
      <w:divBdr>
        <w:top w:val="none" w:sz="0" w:space="0" w:color="auto"/>
        <w:left w:val="none" w:sz="0" w:space="0" w:color="auto"/>
        <w:bottom w:val="none" w:sz="0" w:space="0" w:color="auto"/>
        <w:right w:val="none" w:sz="0" w:space="0" w:color="auto"/>
      </w:divBdr>
    </w:div>
    <w:div w:id="1279410808">
      <w:bodyDiv w:val="1"/>
      <w:marLeft w:val="0"/>
      <w:marRight w:val="0"/>
      <w:marTop w:val="0"/>
      <w:marBottom w:val="0"/>
      <w:divBdr>
        <w:top w:val="none" w:sz="0" w:space="0" w:color="auto"/>
        <w:left w:val="none" w:sz="0" w:space="0" w:color="auto"/>
        <w:bottom w:val="none" w:sz="0" w:space="0" w:color="auto"/>
        <w:right w:val="none" w:sz="0" w:space="0" w:color="auto"/>
      </w:divBdr>
    </w:div>
    <w:div w:id="1279528307">
      <w:bodyDiv w:val="1"/>
      <w:marLeft w:val="0"/>
      <w:marRight w:val="0"/>
      <w:marTop w:val="0"/>
      <w:marBottom w:val="0"/>
      <w:divBdr>
        <w:top w:val="none" w:sz="0" w:space="0" w:color="auto"/>
        <w:left w:val="none" w:sz="0" w:space="0" w:color="auto"/>
        <w:bottom w:val="none" w:sz="0" w:space="0" w:color="auto"/>
        <w:right w:val="none" w:sz="0" w:space="0" w:color="auto"/>
      </w:divBdr>
    </w:div>
    <w:div w:id="1279947605">
      <w:bodyDiv w:val="1"/>
      <w:marLeft w:val="0"/>
      <w:marRight w:val="0"/>
      <w:marTop w:val="0"/>
      <w:marBottom w:val="0"/>
      <w:divBdr>
        <w:top w:val="none" w:sz="0" w:space="0" w:color="auto"/>
        <w:left w:val="none" w:sz="0" w:space="0" w:color="auto"/>
        <w:bottom w:val="none" w:sz="0" w:space="0" w:color="auto"/>
        <w:right w:val="none" w:sz="0" w:space="0" w:color="auto"/>
      </w:divBdr>
    </w:div>
    <w:div w:id="1279992588">
      <w:bodyDiv w:val="1"/>
      <w:marLeft w:val="0"/>
      <w:marRight w:val="0"/>
      <w:marTop w:val="0"/>
      <w:marBottom w:val="0"/>
      <w:divBdr>
        <w:top w:val="none" w:sz="0" w:space="0" w:color="auto"/>
        <w:left w:val="none" w:sz="0" w:space="0" w:color="auto"/>
        <w:bottom w:val="none" w:sz="0" w:space="0" w:color="auto"/>
        <w:right w:val="none" w:sz="0" w:space="0" w:color="auto"/>
      </w:divBdr>
    </w:div>
    <w:div w:id="1280062822">
      <w:bodyDiv w:val="1"/>
      <w:marLeft w:val="0"/>
      <w:marRight w:val="0"/>
      <w:marTop w:val="0"/>
      <w:marBottom w:val="0"/>
      <w:divBdr>
        <w:top w:val="none" w:sz="0" w:space="0" w:color="auto"/>
        <w:left w:val="none" w:sz="0" w:space="0" w:color="auto"/>
        <w:bottom w:val="none" w:sz="0" w:space="0" w:color="auto"/>
        <w:right w:val="none" w:sz="0" w:space="0" w:color="auto"/>
      </w:divBdr>
    </w:div>
    <w:div w:id="1280181170">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913693">
      <w:bodyDiv w:val="1"/>
      <w:marLeft w:val="0"/>
      <w:marRight w:val="0"/>
      <w:marTop w:val="0"/>
      <w:marBottom w:val="0"/>
      <w:divBdr>
        <w:top w:val="none" w:sz="0" w:space="0" w:color="auto"/>
        <w:left w:val="none" w:sz="0" w:space="0" w:color="auto"/>
        <w:bottom w:val="none" w:sz="0" w:space="0" w:color="auto"/>
        <w:right w:val="none" w:sz="0" w:space="0" w:color="auto"/>
      </w:divBdr>
    </w:div>
    <w:div w:id="1280990686">
      <w:bodyDiv w:val="1"/>
      <w:marLeft w:val="0"/>
      <w:marRight w:val="0"/>
      <w:marTop w:val="0"/>
      <w:marBottom w:val="0"/>
      <w:divBdr>
        <w:top w:val="none" w:sz="0" w:space="0" w:color="auto"/>
        <w:left w:val="none" w:sz="0" w:space="0" w:color="auto"/>
        <w:bottom w:val="none" w:sz="0" w:space="0" w:color="auto"/>
        <w:right w:val="none" w:sz="0" w:space="0" w:color="auto"/>
      </w:divBdr>
    </w:div>
    <w:div w:id="1280993184">
      <w:bodyDiv w:val="1"/>
      <w:marLeft w:val="0"/>
      <w:marRight w:val="0"/>
      <w:marTop w:val="0"/>
      <w:marBottom w:val="0"/>
      <w:divBdr>
        <w:top w:val="none" w:sz="0" w:space="0" w:color="auto"/>
        <w:left w:val="none" w:sz="0" w:space="0" w:color="auto"/>
        <w:bottom w:val="none" w:sz="0" w:space="0" w:color="auto"/>
        <w:right w:val="none" w:sz="0" w:space="0" w:color="auto"/>
      </w:divBdr>
    </w:div>
    <w:div w:id="1281062105">
      <w:bodyDiv w:val="1"/>
      <w:marLeft w:val="0"/>
      <w:marRight w:val="0"/>
      <w:marTop w:val="0"/>
      <w:marBottom w:val="0"/>
      <w:divBdr>
        <w:top w:val="none" w:sz="0" w:space="0" w:color="auto"/>
        <w:left w:val="none" w:sz="0" w:space="0" w:color="auto"/>
        <w:bottom w:val="none" w:sz="0" w:space="0" w:color="auto"/>
        <w:right w:val="none" w:sz="0" w:space="0" w:color="auto"/>
      </w:divBdr>
    </w:div>
    <w:div w:id="1281105694">
      <w:bodyDiv w:val="1"/>
      <w:marLeft w:val="0"/>
      <w:marRight w:val="0"/>
      <w:marTop w:val="0"/>
      <w:marBottom w:val="0"/>
      <w:divBdr>
        <w:top w:val="none" w:sz="0" w:space="0" w:color="auto"/>
        <w:left w:val="none" w:sz="0" w:space="0" w:color="auto"/>
        <w:bottom w:val="none" w:sz="0" w:space="0" w:color="auto"/>
        <w:right w:val="none" w:sz="0" w:space="0" w:color="auto"/>
      </w:divBdr>
    </w:div>
    <w:div w:id="1281305422">
      <w:bodyDiv w:val="1"/>
      <w:marLeft w:val="0"/>
      <w:marRight w:val="0"/>
      <w:marTop w:val="0"/>
      <w:marBottom w:val="0"/>
      <w:divBdr>
        <w:top w:val="none" w:sz="0" w:space="0" w:color="auto"/>
        <w:left w:val="none" w:sz="0" w:space="0" w:color="auto"/>
        <w:bottom w:val="none" w:sz="0" w:space="0" w:color="auto"/>
        <w:right w:val="none" w:sz="0" w:space="0" w:color="auto"/>
      </w:divBdr>
    </w:div>
    <w:div w:id="1281380323">
      <w:bodyDiv w:val="1"/>
      <w:marLeft w:val="0"/>
      <w:marRight w:val="0"/>
      <w:marTop w:val="0"/>
      <w:marBottom w:val="0"/>
      <w:divBdr>
        <w:top w:val="none" w:sz="0" w:space="0" w:color="auto"/>
        <w:left w:val="none" w:sz="0" w:space="0" w:color="auto"/>
        <w:bottom w:val="none" w:sz="0" w:space="0" w:color="auto"/>
        <w:right w:val="none" w:sz="0" w:space="0" w:color="auto"/>
      </w:divBdr>
    </w:div>
    <w:div w:id="1281453551">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1836777">
      <w:bodyDiv w:val="1"/>
      <w:marLeft w:val="0"/>
      <w:marRight w:val="0"/>
      <w:marTop w:val="0"/>
      <w:marBottom w:val="0"/>
      <w:divBdr>
        <w:top w:val="none" w:sz="0" w:space="0" w:color="auto"/>
        <w:left w:val="none" w:sz="0" w:space="0" w:color="auto"/>
        <w:bottom w:val="none" w:sz="0" w:space="0" w:color="auto"/>
        <w:right w:val="none" w:sz="0" w:space="0" w:color="auto"/>
      </w:divBdr>
    </w:div>
    <w:div w:id="1282037271">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2297221">
      <w:bodyDiv w:val="1"/>
      <w:marLeft w:val="0"/>
      <w:marRight w:val="0"/>
      <w:marTop w:val="0"/>
      <w:marBottom w:val="0"/>
      <w:divBdr>
        <w:top w:val="none" w:sz="0" w:space="0" w:color="auto"/>
        <w:left w:val="none" w:sz="0" w:space="0" w:color="auto"/>
        <w:bottom w:val="none" w:sz="0" w:space="0" w:color="auto"/>
        <w:right w:val="none" w:sz="0" w:space="0" w:color="auto"/>
      </w:divBdr>
    </w:div>
    <w:div w:id="1282372291">
      <w:bodyDiv w:val="1"/>
      <w:marLeft w:val="0"/>
      <w:marRight w:val="0"/>
      <w:marTop w:val="0"/>
      <w:marBottom w:val="0"/>
      <w:divBdr>
        <w:top w:val="none" w:sz="0" w:space="0" w:color="auto"/>
        <w:left w:val="none" w:sz="0" w:space="0" w:color="auto"/>
        <w:bottom w:val="none" w:sz="0" w:space="0" w:color="auto"/>
        <w:right w:val="none" w:sz="0" w:space="0" w:color="auto"/>
      </w:divBdr>
    </w:div>
    <w:div w:id="1282566337">
      <w:bodyDiv w:val="1"/>
      <w:marLeft w:val="0"/>
      <w:marRight w:val="0"/>
      <w:marTop w:val="0"/>
      <w:marBottom w:val="0"/>
      <w:divBdr>
        <w:top w:val="none" w:sz="0" w:space="0" w:color="auto"/>
        <w:left w:val="none" w:sz="0" w:space="0" w:color="auto"/>
        <w:bottom w:val="none" w:sz="0" w:space="0" w:color="auto"/>
        <w:right w:val="none" w:sz="0" w:space="0" w:color="auto"/>
      </w:divBdr>
    </w:div>
    <w:div w:id="1282689631">
      <w:bodyDiv w:val="1"/>
      <w:marLeft w:val="0"/>
      <w:marRight w:val="0"/>
      <w:marTop w:val="0"/>
      <w:marBottom w:val="0"/>
      <w:divBdr>
        <w:top w:val="none" w:sz="0" w:space="0" w:color="auto"/>
        <w:left w:val="none" w:sz="0" w:space="0" w:color="auto"/>
        <w:bottom w:val="none" w:sz="0" w:space="0" w:color="auto"/>
        <w:right w:val="none" w:sz="0" w:space="0" w:color="auto"/>
      </w:divBdr>
    </w:div>
    <w:div w:id="1282884149">
      <w:bodyDiv w:val="1"/>
      <w:marLeft w:val="0"/>
      <w:marRight w:val="0"/>
      <w:marTop w:val="0"/>
      <w:marBottom w:val="0"/>
      <w:divBdr>
        <w:top w:val="none" w:sz="0" w:space="0" w:color="auto"/>
        <w:left w:val="none" w:sz="0" w:space="0" w:color="auto"/>
        <w:bottom w:val="none" w:sz="0" w:space="0" w:color="auto"/>
        <w:right w:val="none" w:sz="0" w:space="0" w:color="auto"/>
      </w:divBdr>
    </w:div>
    <w:div w:id="1283003904">
      <w:bodyDiv w:val="1"/>
      <w:marLeft w:val="0"/>
      <w:marRight w:val="0"/>
      <w:marTop w:val="0"/>
      <w:marBottom w:val="0"/>
      <w:divBdr>
        <w:top w:val="none" w:sz="0" w:space="0" w:color="auto"/>
        <w:left w:val="none" w:sz="0" w:space="0" w:color="auto"/>
        <w:bottom w:val="none" w:sz="0" w:space="0" w:color="auto"/>
        <w:right w:val="none" w:sz="0" w:space="0" w:color="auto"/>
      </w:divBdr>
    </w:div>
    <w:div w:id="1283152887">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731324">
      <w:bodyDiv w:val="1"/>
      <w:marLeft w:val="0"/>
      <w:marRight w:val="0"/>
      <w:marTop w:val="0"/>
      <w:marBottom w:val="0"/>
      <w:divBdr>
        <w:top w:val="none" w:sz="0" w:space="0" w:color="auto"/>
        <w:left w:val="none" w:sz="0" w:space="0" w:color="auto"/>
        <w:bottom w:val="none" w:sz="0" w:space="0" w:color="auto"/>
        <w:right w:val="none" w:sz="0" w:space="0" w:color="auto"/>
      </w:divBdr>
    </w:div>
    <w:div w:id="1283926509">
      <w:bodyDiv w:val="1"/>
      <w:marLeft w:val="0"/>
      <w:marRight w:val="0"/>
      <w:marTop w:val="0"/>
      <w:marBottom w:val="0"/>
      <w:divBdr>
        <w:top w:val="none" w:sz="0" w:space="0" w:color="auto"/>
        <w:left w:val="none" w:sz="0" w:space="0" w:color="auto"/>
        <w:bottom w:val="none" w:sz="0" w:space="0" w:color="auto"/>
        <w:right w:val="none" w:sz="0" w:space="0" w:color="auto"/>
      </w:divBdr>
    </w:div>
    <w:div w:id="1283998939">
      <w:bodyDiv w:val="1"/>
      <w:marLeft w:val="0"/>
      <w:marRight w:val="0"/>
      <w:marTop w:val="0"/>
      <w:marBottom w:val="0"/>
      <w:divBdr>
        <w:top w:val="none" w:sz="0" w:space="0" w:color="auto"/>
        <w:left w:val="none" w:sz="0" w:space="0" w:color="auto"/>
        <w:bottom w:val="none" w:sz="0" w:space="0" w:color="auto"/>
        <w:right w:val="none" w:sz="0" w:space="0" w:color="auto"/>
      </w:divBdr>
    </w:div>
    <w:div w:id="1284001902">
      <w:bodyDiv w:val="1"/>
      <w:marLeft w:val="0"/>
      <w:marRight w:val="0"/>
      <w:marTop w:val="0"/>
      <w:marBottom w:val="0"/>
      <w:divBdr>
        <w:top w:val="none" w:sz="0" w:space="0" w:color="auto"/>
        <w:left w:val="none" w:sz="0" w:space="0" w:color="auto"/>
        <w:bottom w:val="none" w:sz="0" w:space="0" w:color="auto"/>
        <w:right w:val="none" w:sz="0" w:space="0" w:color="auto"/>
      </w:divBdr>
    </w:div>
    <w:div w:id="1284269824">
      <w:bodyDiv w:val="1"/>
      <w:marLeft w:val="0"/>
      <w:marRight w:val="0"/>
      <w:marTop w:val="0"/>
      <w:marBottom w:val="0"/>
      <w:divBdr>
        <w:top w:val="none" w:sz="0" w:space="0" w:color="auto"/>
        <w:left w:val="none" w:sz="0" w:space="0" w:color="auto"/>
        <w:bottom w:val="none" w:sz="0" w:space="0" w:color="auto"/>
        <w:right w:val="none" w:sz="0" w:space="0" w:color="auto"/>
      </w:divBdr>
    </w:div>
    <w:div w:id="1284385127">
      <w:bodyDiv w:val="1"/>
      <w:marLeft w:val="0"/>
      <w:marRight w:val="0"/>
      <w:marTop w:val="0"/>
      <w:marBottom w:val="0"/>
      <w:divBdr>
        <w:top w:val="none" w:sz="0" w:space="0" w:color="auto"/>
        <w:left w:val="none" w:sz="0" w:space="0" w:color="auto"/>
        <w:bottom w:val="none" w:sz="0" w:space="0" w:color="auto"/>
        <w:right w:val="none" w:sz="0" w:space="0" w:color="auto"/>
      </w:divBdr>
    </w:div>
    <w:div w:id="1284457809">
      <w:bodyDiv w:val="1"/>
      <w:marLeft w:val="0"/>
      <w:marRight w:val="0"/>
      <w:marTop w:val="0"/>
      <w:marBottom w:val="0"/>
      <w:divBdr>
        <w:top w:val="none" w:sz="0" w:space="0" w:color="auto"/>
        <w:left w:val="none" w:sz="0" w:space="0" w:color="auto"/>
        <w:bottom w:val="none" w:sz="0" w:space="0" w:color="auto"/>
        <w:right w:val="none" w:sz="0" w:space="0" w:color="auto"/>
      </w:divBdr>
    </w:div>
    <w:div w:id="1284462702">
      <w:bodyDiv w:val="1"/>
      <w:marLeft w:val="0"/>
      <w:marRight w:val="0"/>
      <w:marTop w:val="0"/>
      <w:marBottom w:val="0"/>
      <w:divBdr>
        <w:top w:val="none" w:sz="0" w:space="0" w:color="auto"/>
        <w:left w:val="none" w:sz="0" w:space="0" w:color="auto"/>
        <w:bottom w:val="none" w:sz="0" w:space="0" w:color="auto"/>
        <w:right w:val="none" w:sz="0" w:space="0" w:color="auto"/>
      </w:divBdr>
    </w:div>
    <w:div w:id="1284505640">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4537618">
      <w:bodyDiv w:val="1"/>
      <w:marLeft w:val="0"/>
      <w:marRight w:val="0"/>
      <w:marTop w:val="0"/>
      <w:marBottom w:val="0"/>
      <w:divBdr>
        <w:top w:val="none" w:sz="0" w:space="0" w:color="auto"/>
        <w:left w:val="none" w:sz="0" w:space="0" w:color="auto"/>
        <w:bottom w:val="none" w:sz="0" w:space="0" w:color="auto"/>
        <w:right w:val="none" w:sz="0" w:space="0" w:color="auto"/>
      </w:divBdr>
    </w:div>
    <w:div w:id="1284579438">
      <w:bodyDiv w:val="1"/>
      <w:marLeft w:val="0"/>
      <w:marRight w:val="0"/>
      <w:marTop w:val="0"/>
      <w:marBottom w:val="0"/>
      <w:divBdr>
        <w:top w:val="none" w:sz="0" w:space="0" w:color="auto"/>
        <w:left w:val="none" w:sz="0" w:space="0" w:color="auto"/>
        <w:bottom w:val="none" w:sz="0" w:space="0" w:color="auto"/>
        <w:right w:val="none" w:sz="0" w:space="0" w:color="auto"/>
      </w:divBdr>
    </w:div>
    <w:div w:id="1284655836">
      <w:bodyDiv w:val="1"/>
      <w:marLeft w:val="0"/>
      <w:marRight w:val="0"/>
      <w:marTop w:val="0"/>
      <w:marBottom w:val="0"/>
      <w:divBdr>
        <w:top w:val="none" w:sz="0" w:space="0" w:color="auto"/>
        <w:left w:val="none" w:sz="0" w:space="0" w:color="auto"/>
        <w:bottom w:val="none" w:sz="0" w:space="0" w:color="auto"/>
        <w:right w:val="none" w:sz="0" w:space="0" w:color="auto"/>
      </w:divBdr>
    </w:div>
    <w:div w:id="1284774796">
      <w:bodyDiv w:val="1"/>
      <w:marLeft w:val="0"/>
      <w:marRight w:val="0"/>
      <w:marTop w:val="0"/>
      <w:marBottom w:val="0"/>
      <w:divBdr>
        <w:top w:val="none" w:sz="0" w:space="0" w:color="auto"/>
        <w:left w:val="none" w:sz="0" w:space="0" w:color="auto"/>
        <w:bottom w:val="none" w:sz="0" w:space="0" w:color="auto"/>
        <w:right w:val="none" w:sz="0" w:space="0" w:color="auto"/>
      </w:divBdr>
    </w:div>
    <w:div w:id="1285040264">
      <w:bodyDiv w:val="1"/>
      <w:marLeft w:val="0"/>
      <w:marRight w:val="0"/>
      <w:marTop w:val="0"/>
      <w:marBottom w:val="0"/>
      <w:divBdr>
        <w:top w:val="none" w:sz="0" w:space="0" w:color="auto"/>
        <w:left w:val="none" w:sz="0" w:space="0" w:color="auto"/>
        <w:bottom w:val="none" w:sz="0" w:space="0" w:color="auto"/>
        <w:right w:val="none" w:sz="0" w:space="0" w:color="auto"/>
      </w:divBdr>
    </w:div>
    <w:div w:id="1285111711">
      <w:bodyDiv w:val="1"/>
      <w:marLeft w:val="0"/>
      <w:marRight w:val="0"/>
      <w:marTop w:val="0"/>
      <w:marBottom w:val="0"/>
      <w:divBdr>
        <w:top w:val="none" w:sz="0" w:space="0" w:color="auto"/>
        <w:left w:val="none" w:sz="0" w:space="0" w:color="auto"/>
        <w:bottom w:val="none" w:sz="0" w:space="0" w:color="auto"/>
        <w:right w:val="none" w:sz="0" w:space="0" w:color="auto"/>
      </w:divBdr>
    </w:div>
    <w:div w:id="1285229306">
      <w:bodyDiv w:val="1"/>
      <w:marLeft w:val="0"/>
      <w:marRight w:val="0"/>
      <w:marTop w:val="0"/>
      <w:marBottom w:val="0"/>
      <w:divBdr>
        <w:top w:val="none" w:sz="0" w:space="0" w:color="auto"/>
        <w:left w:val="none" w:sz="0" w:space="0" w:color="auto"/>
        <w:bottom w:val="none" w:sz="0" w:space="0" w:color="auto"/>
        <w:right w:val="none" w:sz="0" w:space="0" w:color="auto"/>
      </w:divBdr>
    </w:div>
    <w:div w:id="1285306878">
      <w:bodyDiv w:val="1"/>
      <w:marLeft w:val="0"/>
      <w:marRight w:val="0"/>
      <w:marTop w:val="0"/>
      <w:marBottom w:val="0"/>
      <w:divBdr>
        <w:top w:val="none" w:sz="0" w:space="0" w:color="auto"/>
        <w:left w:val="none" w:sz="0" w:space="0" w:color="auto"/>
        <w:bottom w:val="none" w:sz="0" w:space="0" w:color="auto"/>
        <w:right w:val="none" w:sz="0" w:space="0" w:color="auto"/>
      </w:divBdr>
    </w:div>
    <w:div w:id="1285387661">
      <w:bodyDiv w:val="1"/>
      <w:marLeft w:val="0"/>
      <w:marRight w:val="0"/>
      <w:marTop w:val="0"/>
      <w:marBottom w:val="0"/>
      <w:divBdr>
        <w:top w:val="none" w:sz="0" w:space="0" w:color="auto"/>
        <w:left w:val="none" w:sz="0" w:space="0" w:color="auto"/>
        <w:bottom w:val="none" w:sz="0" w:space="0" w:color="auto"/>
        <w:right w:val="none" w:sz="0" w:space="0" w:color="auto"/>
      </w:divBdr>
    </w:div>
    <w:div w:id="1285623822">
      <w:bodyDiv w:val="1"/>
      <w:marLeft w:val="0"/>
      <w:marRight w:val="0"/>
      <w:marTop w:val="0"/>
      <w:marBottom w:val="0"/>
      <w:divBdr>
        <w:top w:val="none" w:sz="0" w:space="0" w:color="auto"/>
        <w:left w:val="none" w:sz="0" w:space="0" w:color="auto"/>
        <w:bottom w:val="none" w:sz="0" w:space="0" w:color="auto"/>
        <w:right w:val="none" w:sz="0" w:space="0" w:color="auto"/>
      </w:divBdr>
    </w:div>
    <w:div w:id="1285694852">
      <w:bodyDiv w:val="1"/>
      <w:marLeft w:val="0"/>
      <w:marRight w:val="0"/>
      <w:marTop w:val="0"/>
      <w:marBottom w:val="0"/>
      <w:divBdr>
        <w:top w:val="none" w:sz="0" w:space="0" w:color="auto"/>
        <w:left w:val="none" w:sz="0" w:space="0" w:color="auto"/>
        <w:bottom w:val="none" w:sz="0" w:space="0" w:color="auto"/>
        <w:right w:val="none" w:sz="0" w:space="0" w:color="auto"/>
      </w:divBdr>
    </w:div>
    <w:div w:id="1285699270">
      <w:bodyDiv w:val="1"/>
      <w:marLeft w:val="0"/>
      <w:marRight w:val="0"/>
      <w:marTop w:val="0"/>
      <w:marBottom w:val="0"/>
      <w:divBdr>
        <w:top w:val="none" w:sz="0" w:space="0" w:color="auto"/>
        <w:left w:val="none" w:sz="0" w:space="0" w:color="auto"/>
        <w:bottom w:val="none" w:sz="0" w:space="0" w:color="auto"/>
        <w:right w:val="none" w:sz="0" w:space="0" w:color="auto"/>
      </w:divBdr>
    </w:div>
    <w:div w:id="1285768316">
      <w:bodyDiv w:val="1"/>
      <w:marLeft w:val="0"/>
      <w:marRight w:val="0"/>
      <w:marTop w:val="0"/>
      <w:marBottom w:val="0"/>
      <w:divBdr>
        <w:top w:val="none" w:sz="0" w:space="0" w:color="auto"/>
        <w:left w:val="none" w:sz="0" w:space="0" w:color="auto"/>
        <w:bottom w:val="none" w:sz="0" w:space="0" w:color="auto"/>
        <w:right w:val="none" w:sz="0" w:space="0" w:color="auto"/>
      </w:divBdr>
    </w:div>
    <w:div w:id="1286043078">
      <w:bodyDiv w:val="1"/>
      <w:marLeft w:val="0"/>
      <w:marRight w:val="0"/>
      <w:marTop w:val="0"/>
      <w:marBottom w:val="0"/>
      <w:divBdr>
        <w:top w:val="none" w:sz="0" w:space="0" w:color="auto"/>
        <w:left w:val="none" w:sz="0" w:space="0" w:color="auto"/>
        <w:bottom w:val="none" w:sz="0" w:space="0" w:color="auto"/>
        <w:right w:val="none" w:sz="0" w:space="0" w:color="auto"/>
      </w:divBdr>
    </w:div>
    <w:div w:id="1286110730">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231136">
      <w:bodyDiv w:val="1"/>
      <w:marLeft w:val="0"/>
      <w:marRight w:val="0"/>
      <w:marTop w:val="0"/>
      <w:marBottom w:val="0"/>
      <w:divBdr>
        <w:top w:val="none" w:sz="0" w:space="0" w:color="auto"/>
        <w:left w:val="none" w:sz="0" w:space="0" w:color="auto"/>
        <w:bottom w:val="none" w:sz="0" w:space="0" w:color="auto"/>
        <w:right w:val="none" w:sz="0" w:space="0" w:color="auto"/>
      </w:divBdr>
    </w:div>
    <w:div w:id="1286232804">
      <w:bodyDiv w:val="1"/>
      <w:marLeft w:val="0"/>
      <w:marRight w:val="0"/>
      <w:marTop w:val="0"/>
      <w:marBottom w:val="0"/>
      <w:divBdr>
        <w:top w:val="none" w:sz="0" w:space="0" w:color="auto"/>
        <w:left w:val="none" w:sz="0" w:space="0" w:color="auto"/>
        <w:bottom w:val="none" w:sz="0" w:space="0" w:color="auto"/>
        <w:right w:val="none" w:sz="0" w:space="0" w:color="auto"/>
      </w:divBdr>
    </w:div>
    <w:div w:id="1286351385">
      <w:bodyDiv w:val="1"/>
      <w:marLeft w:val="0"/>
      <w:marRight w:val="0"/>
      <w:marTop w:val="0"/>
      <w:marBottom w:val="0"/>
      <w:divBdr>
        <w:top w:val="none" w:sz="0" w:space="0" w:color="auto"/>
        <w:left w:val="none" w:sz="0" w:space="0" w:color="auto"/>
        <w:bottom w:val="none" w:sz="0" w:space="0" w:color="auto"/>
        <w:right w:val="none" w:sz="0" w:space="0" w:color="auto"/>
      </w:divBdr>
    </w:div>
    <w:div w:id="1286427732">
      <w:bodyDiv w:val="1"/>
      <w:marLeft w:val="0"/>
      <w:marRight w:val="0"/>
      <w:marTop w:val="0"/>
      <w:marBottom w:val="0"/>
      <w:divBdr>
        <w:top w:val="none" w:sz="0" w:space="0" w:color="auto"/>
        <w:left w:val="none" w:sz="0" w:space="0" w:color="auto"/>
        <w:bottom w:val="none" w:sz="0" w:space="0" w:color="auto"/>
        <w:right w:val="none" w:sz="0" w:space="0" w:color="auto"/>
      </w:divBdr>
    </w:div>
    <w:div w:id="1286737170">
      <w:bodyDiv w:val="1"/>
      <w:marLeft w:val="0"/>
      <w:marRight w:val="0"/>
      <w:marTop w:val="0"/>
      <w:marBottom w:val="0"/>
      <w:divBdr>
        <w:top w:val="none" w:sz="0" w:space="0" w:color="auto"/>
        <w:left w:val="none" w:sz="0" w:space="0" w:color="auto"/>
        <w:bottom w:val="none" w:sz="0" w:space="0" w:color="auto"/>
        <w:right w:val="none" w:sz="0" w:space="0" w:color="auto"/>
      </w:divBdr>
    </w:div>
    <w:div w:id="1286887422">
      <w:bodyDiv w:val="1"/>
      <w:marLeft w:val="0"/>
      <w:marRight w:val="0"/>
      <w:marTop w:val="0"/>
      <w:marBottom w:val="0"/>
      <w:divBdr>
        <w:top w:val="none" w:sz="0" w:space="0" w:color="auto"/>
        <w:left w:val="none" w:sz="0" w:space="0" w:color="auto"/>
        <w:bottom w:val="none" w:sz="0" w:space="0" w:color="auto"/>
        <w:right w:val="none" w:sz="0" w:space="0" w:color="auto"/>
      </w:divBdr>
    </w:div>
    <w:div w:id="1286892142">
      <w:bodyDiv w:val="1"/>
      <w:marLeft w:val="0"/>
      <w:marRight w:val="0"/>
      <w:marTop w:val="0"/>
      <w:marBottom w:val="0"/>
      <w:divBdr>
        <w:top w:val="none" w:sz="0" w:space="0" w:color="auto"/>
        <w:left w:val="none" w:sz="0" w:space="0" w:color="auto"/>
        <w:bottom w:val="none" w:sz="0" w:space="0" w:color="auto"/>
        <w:right w:val="none" w:sz="0" w:space="0" w:color="auto"/>
      </w:divBdr>
    </w:div>
    <w:div w:id="1286962416">
      <w:bodyDiv w:val="1"/>
      <w:marLeft w:val="0"/>
      <w:marRight w:val="0"/>
      <w:marTop w:val="0"/>
      <w:marBottom w:val="0"/>
      <w:divBdr>
        <w:top w:val="none" w:sz="0" w:space="0" w:color="auto"/>
        <w:left w:val="none" w:sz="0" w:space="0" w:color="auto"/>
        <w:bottom w:val="none" w:sz="0" w:space="0" w:color="auto"/>
        <w:right w:val="none" w:sz="0" w:space="0" w:color="auto"/>
      </w:divBdr>
    </w:div>
    <w:div w:id="1287002763">
      <w:bodyDiv w:val="1"/>
      <w:marLeft w:val="0"/>
      <w:marRight w:val="0"/>
      <w:marTop w:val="0"/>
      <w:marBottom w:val="0"/>
      <w:divBdr>
        <w:top w:val="none" w:sz="0" w:space="0" w:color="auto"/>
        <w:left w:val="none" w:sz="0" w:space="0" w:color="auto"/>
        <w:bottom w:val="none" w:sz="0" w:space="0" w:color="auto"/>
        <w:right w:val="none" w:sz="0" w:space="0" w:color="auto"/>
      </w:divBdr>
    </w:div>
    <w:div w:id="1287085435">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7158926">
      <w:bodyDiv w:val="1"/>
      <w:marLeft w:val="0"/>
      <w:marRight w:val="0"/>
      <w:marTop w:val="0"/>
      <w:marBottom w:val="0"/>
      <w:divBdr>
        <w:top w:val="none" w:sz="0" w:space="0" w:color="auto"/>
        <w:left w:val="none" w:sz="0" w:space="0" w:color="auto"/>
        <w:bottom w:val="none" w:sz="0" w:space="0" w:color="auto"/>
        <w:right w:val="none" w:sz="0" w:space="0" w:color="auto"/>
      </w:divBdr>
    </w:div>
    <w:div w:id="1287198670">
      <w:bodyDiv w:val="1"/>
      <w:marLeft w:val="0"/>
      <w:marRight w:val="0"/>
      <w:marTop w:val="0"/>
      <w:marBottom w:val="0"/>
      <w:divBdr>
        <w:top w:val="none" w:sz="0" w:space="0" w:color="auto"/>
        <w:left w:val="none" w:sz="0" w:space="0" w:color="auto"/>
        <w:bottom w:val="none" w:sz="0" w:space="0" w:color="auto"/>
        <w:right w:val="none" w:sz="0" w:space="0" w:color="auto"/>
      </w:divBdr>
    </w:div>
    <w:div w:id="1287201608">
      <w:bodyDiv w:val="1"/>
      <w:marLeft w:val="0"/>
      <w:marRight w:val="0"/>
      <w:marTop w:val="0"/>
      <w:marBottom w:val="0"/>
      <w:divBdr>
        <w:top w:val="none" w:sz="0" w:space="0" w:color="auto"/>
        <w:left w:val="none" w:sz="0" w:space="0" w:color="auto"/>
        <w:bottom w:val="none" w:sz="0" w:space="0" w:color="auto"/>
        <w:right w:val="none" w:sz="0" w:space="0" w:color="auto"/>
      </w:divBdr>
    </w:div>
    <w:div w:id="1287270500">
      <w:bodyDiv w:val="1"/>
      <w:marLeft w:val="0"/>
      <w:marRight w:val="0"/>
      <w:marTop w:val="0"/>
      <w:marBottom w:val="0"/>
      <w:divBdr>
        <w:top w:val="none" w:sz="0" w:space="0" w:color="auto"/>
        <w:left w:val="none" w:sz="0" w:space="0" w:color="auto"/>
        <w:bottom w:val="none" w:sz="0" w:space="0" w:color="auto"/>
        <w:right w:val="none" w:sz="0" w:space="0" w:color="auto"/>
      </w:divBdr>
    </w:div>
    <w:div w:id="1287277623">
      <w:bodyDiv w:val="1"/>
      <w:marLeft w:val="0"/>
      <w:marRight w:val="0"/>
      <w:marTop w:val="0"/>
      <w:marBottom w:val="0"/>
      <w:divBdr>
        <w:top w:val="none" w:sz="0" w:space="0" w:color="auto"/>
        <w:left w:val="none" w:sz="0" w:space="0" w:color="auto"/>
        <w:bottom w:val="none" w:sz="0" w:space="0" w:color="auto"/>
        <w:right w:val="none" w:sz="0" w:space="0" w:color="auto"/>
      </w:divBdr>
    </w:div>
    <w:div w:id="1287346794">
      <w:bodyDiv w:val="1"/>
      <w:marLeft w:val="0"/>
      <w:marRight w:val="0"/>
      <w:marTop w:val="0"/>
      <w:marBottom w:val="0"/>
      <w:divBdr>
        <w:top w:val="none" w:sz="0" w:space="0" w:color="auto"/>
        <w:left w:val="none" w:sz="0" w:space="0" w:color="auto"/>
        <w:bottom w:val="none" w:sz="0" w:space="0" w:color="auto"/>
        <w:right w:val="none" w:sz="0" w:space="0" w:color="auto"/>
      </w:divBdr>
    </w:div>
    <w:div w:id="1287464240">
      <w:bodyDiv w:val="1"/>
      <w:marLeft w:val="0"/>
      <w:marRight w:val="0"/>
      <w:marTop w:val="0"/>
      <w:marBottom w:val="0"/>
      <w:divBdr>
        <w:top w:val="none" w:sz="0" w:space="0" w:color="auto"/>
        <w:left w:val="none" w:sz="0" w:space="0" w:color="auto"/>
        <w:bottom w:val="none" w:sz="0" w:space="0" w:color="auto"/>
        <w:right w:val="none" w:sz="0" w:space="0" w:color="auto"/>
      </w:divBdr>
    </w:div>
    <w:div w:id="1287616530">
      <w:bodyDiv w:val="1"/>
      <w:marLeft w:val="0"/>
      <w:marRight w:val="0"/>
      <w:marTop w:val="0"/>
      <w:marBottom w:val="0"/>
      <w:divBdr>
        <w:top w:val="none" w:sz="0" w:space="0" w:color="auto"/>
        <w:left w:val="none" w:sz="0" w:space="0" w:color="auto"/>
        <w:bottom w:val="none" w:sz="0" w:space="0" w:color="auto"/>
        <w:right w:val="none" w:sz="0" w:space="0" w:color="auto"/>
      </w:divBdr>
    </w:div>
    <w:div w:id="1287662696">
      <w:bodyDiv w:val="1"/>
      <w:marLeft w:val="0"/>
      <w:marRight w:val="0"/>
      <w:marTop w:val="0"/>
      <w:marBottom w:val="0"/>
      <w:divBdr>
        <w:top w:val="none" w:sz="0" w:space="0" w:color="auto"/>
        <w:left w:val="none" w:sz="0" w:space="0" w:color="auto"/>
        <w:bottom w:val="none" w:sz="0" w:space="0" w:color="auto"/>
        <w:right w:val="none" w:sz="0" w:space="0" w:color="auto"/>
      </w:divBdr>
    </w:div>
    <w:div w:id="1287733160">
      <w:bodyDiv w:val="1"/>
      <w:marLeft w:val="0"/>
      <w:marRight w:val="0"/>
      <w:marTop w:val="0"/>
      <w:marBottom w:val="0"/>
      <w:divBdr>
        <w:top w:val="none" w:sz="0" w:space="0" w:color="auto"/>
        <w:left w:val="none" w:sz="0" w:space="0" w:color="auto"/>
        <w:bottom w:val="none" w:sz="0" w:space="0" w:color="auto"/>
        <w:right w:val="none" w:sz="0" w:space="0" w:color="auto"/>
      </w:divBdr>
    </w:div>
    <w:div w:id="1287851979">
      <w:bodyDiv w:val="1"/>
      <w:marLeft w:val="0"/>
      <w:marRight w:val="0"/>
      <w:marTop w:val="0"/>
      <w:marBottom w:val="0"/>
      <w:divBdr>
        <w:top w:val="none" w:sz="0" w:space="0" w:color="auto"/>
        <w:left w:val="none" w:sz="0" w:space="0" w:color="auto"/>
        <w:bottom w:val="none" w:sz="0" w:space="0" w:color="auto"/>
        <w:right w:val="none" w:sz="0" w:space="0" w:color="auto"/>
      </w:divBdr>
    </w:div>
    <w:div w:id="1287934752">
      <w:bodyDiv w:val="1"/>
      <w:marLeft w:val="0"/>
      <w:marRight w:val="0"/>
      <w:marTop w:val="0"/>
      <w:marBottom w:val="0"/>
      <w:divBdr>
        <w:top w:val="none" w:sz="0" w:space="0" w:color="auto"/>
        <w:left w:val="none" w:sz="0" w:space="0" w:color="auto"/>
        <w:bottom w:val="none" w:sz="0" w:space="0" w:color="auto"/>
        <w:right w:val="none" w:sz="0" w:space="0" w:color="auto"/>
      </w:divBdr>
    </w:div>
    <w:div w:id="1288195024">
      <w:bodyDiv w:val="1"/>
      <w:marLeft w:val="0"/>
      <w:marRight w:val="0"/>
      <w:marTop w:val="0"/>
      <w:marBottom w:val="0"/>
      <w:divBdr>
        <w:top w:val="none" w:sz="0" w:space="0" w:color="auto"/>
        <w:left w:val="none" w:sz="0" w:space="0" w:color="auto"/>
        <w:bottom w:val="none" w:sz="0" w:space="0" w:color="auto"/>
        <w:right w:val="none" w:sz="0" w:space="0" w:color="auto"/>
      </w:divBdr>
    </w:div>
    <w:div w:id="1288203348">
      <w:bodyDiv w:val="1"/>
      <w:marLeft w:val="0"/>
      <w:marRight w:val="0"/>
      <w:marTop w:val="0"/>
      <w:marBottom w:val="0"/>
      <w:divBdr>
        <w:top w:val="none" w:sz="0" w:space="0" w:color="auto"/>
        <w:left w:val="none" w:sz="0" w:space="0" w:color="auto"/>
        <w:bottom w:val="none" w:sz="0" w:space="0" w:color="auto"/>
        <w:right w:val="none" w:sz="0" w:space="0" w:color="auto"/>
      </w:divBdr>
    </w:div>
    <w:div w:id="1288203482">
      <w:bodyDiv w:val="1"/>
      <w:marLeft w:val="0"/>
      <w:marRight w:val="0"/>
      <w:marTop w:val="0"/>
      <w:marBottom w:val="0"/>
      <w:divBdr>
        <w:top w:val="none" w:sz="0" w:space="0" w:color="auto"/>
        <w:left w:val="none" w:sz="0" w:space="0" w:color="auto"/>
        <w:bottom w:val="none" w:sz="0" w:space="0" w:color="auto"/>
        <w:right w:val="none" w:sz="0" w:space="0" w:color="auto"/>
      </w:divBdr>
    </w:div>
    <w:div w:id="1288319857">
      <w:bodyDiv w:val="1"/>
      <w:marLeft w:val="0"/>
      <w:marRight w:val="0"/>
      <w:marTop w:val="0"/>
      <w:marBottom w:val="0"/>
      <w:divBdr>
        <w:top w:val="none" w:sz="0" w:space="0" w:color="auto"/>
        <w:left w:val="none" w:sz="0" w:space="0" w:color="auto"/>
        <w:bottom w:val="none" w:sz="0" w:space="0" w:color="auto"/>
        <w:right w:val="none" w:sz="0" w:space="0" w:color="auto"/>
      </w:divBdr>
    </w:div>
    <w:div w:id="1288465017">
      <w:bodyDiv w:val="1"/>
      <w:marLeft w:val="0"/>
      <w:marRight w:val="0"/>
      <w:marTop w:val="0"/>
      <w:marBottom w:val="0"/>
      <w:divBdr>
        <w:top w:val="none" w:sz="0" w:space="0" w:color="auto"/>
        <w:left w:val="none" w:sz="0" w:space="0" w:color="auto"/>
        <w:bottom w:val="none" w:sz="0" w:space="0" w:color="auto"/>
        <w:right w:val="none" w:sz="0" w:space="0" w:color="auto"/>
      </w:divBdr>
    </w:div>
    <w:div w:id="1288506688">
      <w:bodyDiv w:val="1"/>
      <w:marLeft w:val="0"/>
      <w:marRight w:val="0"/>
      <w:marTop w:val="0"/>
      <w:marBottom w:val="0"/>
      <w:divBdr>
        <w:top w:val="none" w:sz="0" w:space="0" w:color="auto"/>
        <w:left w:val="none" w:sz="0" w:space="0" w:color="auto"/>
        <w:bottom w:val="none" w:sz="0" w:space="0" w:color="auto"/>
        <w:right w:val="none" w:sz="0" w:space="0" w:color="auto"/>
      </w:divBdr>
    </w:div>
    <w:div w:id="1288589617">
      <w:bodyDiv w:val="1"/>
      <w:marLeft w:val="0"/>
      <w:marRight w:val="0"/>
      <w:marTop w:val="0"/>
      <w:marBottom w:val="0"/>
      <w:divBdr>
        <w:top w:val="none" w:sz="0" w:space="0" w:color="auto"/>
        <w:left w:val="none" w:sz="0" w:space="0" w:color="auto"/>
        <w:bottom w:val="none" w:sz="0" w:space="0" w:color="auto"/>
        <w:right w:val="none" w:sz="0" w:space="0" w:color="auto"/>
      </w:divBdr>
    </w:div>
    <w:div w:id="1288708011">
      <w:bodyDiv w:val="1"/>
      <w:marLeft w:val="0"/>
      <w:marRight w:val="0"/>
      <w:marTop w:val="0"/>
      <w:marBottom w:val="0"/>
      <w:divBdr>
        <w:top w:val="none" w:sz="0" w:space="0" w:color="auto"/>
        <w:left w:val="none" w:sz="0" w:space="0" w:color="auto"/>
        <w:bottom w:val="none" w:sz="0" w:space="0" w:color="auto"/>
        <w:right w:val="none" w:sz="0" w:space="0" w:color="auto"/>
      </w:divBdr>
    </w:div>
    <w:div w:id="1289120010">
      <w:bodyDiv w:val="1"/>
      <w:marLeft w:val="0"/>
      <w:marRight w:val="0"/>
      <w:marTop w:val="0"/>
      <w:marBottom w:val="0"/>
      <w:divBdr>
        <w:top w:val="none" w:sz="0" w:space="0" w:color="auto"/>
        <w:left w:val="none" w:sz="0" w:space="0" w:color="auto"/>
        <w:bottom w:val="none" w:sz="0" w:space="0" w:color="auto"/>
        <w:right w:val="none" w:sz="0" w:space="0" w:color="auto"/>
      </w:divBdr>
    </w:div>
    <w:div w:id="1289164363">
      <w:bodyDiv w:val="1"/>
      <w:marLeft w:val="0"/>
      <w:marRight w:val="0"/>
      <w:marTop w:val="0"/>
      <w:marBottom w:val="0"/>
      <w:divBdr>
        <w:top w:val="none" w:sz="0" w:space="0" w:color="auto"/>
        <w:left w:val="none" w:sz="0" w:space="0" w:color="auto"/>
        <w:bottom w:val="none" w:sz="0" w:space="0" w:color="auto"/>
        <w:right w:val="none" w:sz="0" w:space="0" w:color="auto"/>
      </w:divBdr>
    </w:div>
    <w:div w:id="1289314917">
      <w:bodyDiv w:val="1"/>
      <w:marLeft w:val="0"/>
      <w:marRight w:val="0"/>
      <w:marTop w:val="0"/>
      <w:marBottom w:val="0"/>
      <w:divBdr>
        <w:top w:val="none" w:sz="0" w:space="0" w:color="auto"/>
        <w:left w:val="none" w:sz="0" w:space="0" w:color="auto"/>
        <w:bottom w:val="none" w:sz="0" w:space="0" w:color="auto"/>
        <w:right w:val="none" w:sz="0" w:space="0" w:color="auto"/>
      </w:divBdr>
    </w:div>
    <w:div w:id="1289778137">
      <w:bodyDiv w:val="1"/>
      <w:marLeft w:val="0"/>
      <w:marRight w:val="0"/>
      <w:marTop w:val="0"/>
      <w:marBottom w:val="0"/>
      <w:divBdr>
        <w:top w:val="none" w:sz="0" w:space="0" w:color="auto"/>
        <w:left w:val="none" w:sz="0" w:space="0" w:color="auto"/>
        <w:bottom w:val="none" w:sz="0" w:space="0" w:color="auto"/>
        <w:right w:val="none" w:sz="0" w:space="0" w:color="auto"/>
      </w:divBdr>
    </w:div>
    <w:div w:id="1289893530">
      <w:bodyDiv w:val="1"/>
      <w:marLeft w:val="0"/>
      <w:marRight w:val="0"/>
      <w:marTop w:val="0"/>
      <w:marBottom w:val="0"/>
      <w:divBdr>
        <w:top w:val="none" w:sz="0" w:space="0" w:color="auto"/>
        <w:left w:val="none" w:sz="0" w:space="0" w:color="auto"/>
        <w:bottom w:val="none" w:sz="0" w:space="0" w:color="auto"/>
        <w:right w:val="none" w:sz="0" w:space="0" w:color="auto"/>
      </w:divBdr>
    </w:div>
    <w:div w:id="1289897541">
      <w:bodyDiv w:val="1"/>
      <w:marLeft w:val="0"/>
      <w:marRight w:val="0"/>
      <w:marTop w:val="0"/>
      <w:marBottom w:val="0"/>
      <w:divBdr>
        <w:top w:val="none" w:sz="0" w:space="0" w:color="auto"/>
        <w:left w:val="none" w:sz="0" w:space="0" w:color="auto"/>
        <w:bottom w:val="none" w:sz="0" w:space="0" w:color="auto"/>
        <w:right w:val="none" w:sz="0" w:space="0" w:color="auto"/>
      </w:divBdr>
    </w:div>
    <w:div w:id="1289966469">
      <w:bodyDiv w:val="1"/>
      <w:marLeft w:val="0"/>
      <w:marRight w:val="0"/>
      <w:marTop w:val="0"/>
      <w:marBottom w:val="0"/>
      <w:divBdr>
        <w:top w:val="none" w:sz="0" w:space="0" w:color="auto"/>
        <w:left w:val="none" w:sz="0" w:space="0" w:color="auto"/>
        <w:bottom w:val="none" w:sz="0" w:space="0" w:color="auto"/>
        <w:right w:val="none" w:sz="0" w:space="0" w:color="auto"/>
      </w:divBdr>
    </w:div>
    <w:div w:id="1289966931">
      <w:bodyDiv w:val="1"/>
      <w:marLeft w:val="0"/>
      <w:marRight w:val="0"/>
      <w:marTop w:val="0"/>
      <w:marBottom w:val="0"/>
      <w:divBdr>
        <w:top w:val="none" w:sz="0" w:space="0" w:color="auto"/>
        <w:left w:val="none" w:sz="0" w:space="0" w:color="auto"/>
        <w:bottom w:val="none" w:sz="0" w:space="0" w:color="auto"/>
        <w:right w:val="none" w:sz="0" w:space="0" w:color="auto"/>
      </w:divBdr>
    </w:div>
    <w:div w:id="1290016544">
      <w:bodyDiv w:val="1"/>
      <w:marLeft w:val="0"/>
      <w:marRight w:val="0"/>
      <w:marTop w:val="0"/>
      <w:marBottom w:val="0"/>
      <w:divBdr>
        <w:top w:val="none" w:sz="0" w:space="0" w:color="auto"/>
        <w:left w:val="none" w:sz="0" w:space="0" w:color="auto"/>
        <w:bottom w:val="none" w:sz="0" w:space="0" w:color="auto"/>
        <w:right w:val="none" w:sz="0" w:space="0" w:color="auto"/>
      </w:divBdr>
    </w:div>
    <w:div w:id="1290091355">
      <w:bodyDiv w:val="1"/>
      <w:marLeft w:val="0"/>
      <w:marRight w:val="0"/>
      <w:marTop w:val="0"/>
      <w:marBottom w:val="0"/>
      <w:divBdr>
        <w:top w:val="none" w:sz="0" w:space="0" w:color="auto"/>
        <w:left w:val="none" w:sz="0" w:space="0" w:color="auto"/>
        <w:bottom w:val="none" w:sz="0" w:space="0" w:color="auto"/>
        <w:right w:val="none" w:sz="0" w:space="0" w:color="auto"/>
      </w:divBdr>
    </w:div>
    <w:div w:id="1290208958">
      <w:bodyDiv w:val="1"/>
      <w:marLeft w:val="0"/>
      <w:marRight w:val="0"/>
      <w:marTop w:val="0"/>
      <w:marBottom w:val="0"/>
      <w:divBdr>
        <w:top w:val="none" w:sz="0" w:space="0" w:color="auto"/>
        <w:left w:val="none" w:sz="0" w:space="0" w:color="auto"/>
        <w:bottom w:val="none" w:sz="0" w:space="0" w:color="auto"/>
        <w:right w:val="none" w:sz="0" w:space="0" w:color="auto"/>
      </w:divBdr>
    </w:div>
    <w:div w:id="1290239639">
      <w:bodyDiv w:val="1"/>
      <w:marLeft w:val="0"/>
      <w:marRight w:val="0"/>
      <w:marTop w:val="0"/>
      <w:marBottom w:val="0"/>
      <w:divBdr>
        <w:top w:val="none" w:sz="0" w:space="0" w:color="auto"/>
        <w:left w:val="none" w:sz="0" w:space="0" w:color="auto"/>
        <w:bottom w:val="none" w:sz="0" w:space="0" w:color="auto"/>
        <w:right w:val="none" w:sz="0" w:space="0" w:color="auto"/>
      </w:divBdr>
    </w:div>
    <w:div w:id="1290696992">
      <w:bodyDiv w:val="1"/>
      <w:marLeft w:val="0"/>
      <w:marRight w:val="0"/>
      <w:marTop w:val="0"/>
      <w:marBottom w:val="0"/>
      <w:divBdr>
        <w:top w:val="none" w:sz="0" w:space="0" w:color="auto"/>
        <w:left w:val="none" w:sz="0" w:space="0" w:color="auto"/>
        <w:bottom w:val="none" w:sz="0" w:space="0" w:color="auto"/>
        <w:right w:val="none" w:sz="0" w:space="0" w:color="auto"/>
      </w:divBdr>
    </w:div>
    <w:div w:id="1290817806">
      <w:bodyDiv w:val="1"/>
      <w:marLeft w:val="0"/>
      <w:marRight w:val="0"/>
      <w:marTop w:val="0"/>
      <w:marBottom w:val="0"/>
      <w:divBdr>
        <w:top w:val="none" w:sz="0" w:space="0" w:color="auto"/>
        <w:left w:val="none" w:sz="0" w:space="0" w:color="auto"/>
        <w:bottom w:val="none" w:sz="0" w:space="0" w:color="auto"/>
        <w:right w:val="none" w:sz="0" w:space="0" w:color="auto"/>
      </w:divBdr>
    </w:div>
    <w:div w:id="1290819760">
      <w:bodyDiv w:val="1"/>
      <w:marLeft w:val="0"/>
      <w:marRight w:val="0"/>
      <w:marTop w:val="0"/>
      <w:marBottom w:val="0"/>
      <w:divBdr>
        <w:top w:val="none" w:sz="0" w:space="0" w:color="auto"/>
        <w:left w:val="none" w:sz="0" w:space="0" w:color="auto"/>
        <w:bottom w:val="none" w:sz="0" w:space="0" w:color="auto"/>
        <w:right w:val="none" w:sz="0" w:space="0" w:color="auto"/>
      </w:divBdr>
    </w:div>
    <w:div w:id="1290821649">
      <w:bodyDiv w:val="1"/>
      <w:marLeft w:val="0"/>
      <w:marRight w:val="0"/>
      <w:marTop w:val="0"/>
      <w:marBottom w:val="0"/>
      <w:divBdr>
        <w:top w:val="none" w:sz="0" w:space="0" w:color="auto"/>
        <w:left w:val="none" w:sz="0" w:space="0" w:color="auto"/>
        <w:bottom w:val="none" w:sz="0" w:space="0" w:color="auto"/>
        <w:right w:val="none" w:sz="0" w:space="0" w:color="auto"/>
      </w:divBdr>
    </w:div>
    <w:div w:id="1290936726">
      <w:bodyDiv w:val="1"/>
      <w:marLeft w:val="0"/>
      <w:marRight w:val="0"/>
      <w:marTop w:val="0"/>
      <w:marBottom w:val="0"/>
      <w:divBdr>
        <w:top w:val="none" w:sz="0" w:space="0" w:color="auto"/>
        <w:left w:val="none" w:sz="0" w:space="0" w:color="auto"/>
        <w:bottom w:val="none" w:sz="0" w:space="0" w:color="auto"/>
        <w:right w:val="none" w:sz="0" w:space="0" w:color="auto"/>
      </w:divBdr>
    </w:div>
    <w:div w:id="1290941430">
      <w:bodyDiv w:val="1"/>
      <w:marLeft w:val="0"/>
      <w:marRight w:val="0"/>
      <w:marTop w:val="0"/>
      <w:marBottom w:val="0"/>
      <w:divBdr>
        <w:top w:val="none" w:sz="0" w:space="0" w:color="auto"/>
        <w:left w:val="none" w:sz="0" w:space="0" w:color="auto"/>
        <w:bottom w:val="none" w:sz="0" w:space="0" w:color="auto"/>
        <w:right w:val="none" w:sz="0" w:space="0" w:color="auto"/>
      </w:divBdr>
    </w:div>
    <w:div w:id="1291017781">
      <w:bodyDiv w:val="1"/>
      <w:marLeft w:val="0"/>
      <w:marRight w:val="0"/>
      <w:marTop w:val="0"/>
      <w:marBottom w:val="0"/>
      <w:divBdr>
        <w:top w:val="none" w:sz="0" w:space="0" w:color="auto"/>
        <w:left w:val="none" w:sz="0" w:space="0" w:color="auto"/>
        <w:bottom w:val="none" w:sz="0" w:space="0" w:color="auto"/>
        <w:right w:val="none" w:sz="0" w:space="0" w:color="auto"/>
      </w:divBdr>
    </w:div>
    <w:div w:id="1291129603">
      <w:bodyDiv w:val="1"/>
      <w:marLeft w:val="0"/>
      <w:marRight w:val="0"/>
      <w:marTop w:val="0"/>
      <w:marBottom w:val="0"/>
      <w:divBdr>
        <w:top w:val="none" w:sz="0" w:space="0" w:color="auto"/>
        <w:left w:val="none" w:sz="0" w:space="0" w:color="auto"/>
        <w:bottom w:val="none" w:sz="0" w:space="0" w:color="auto"/>
        <w:right w:val="none" w:sz="0" w:space="0" w:color="auto"/>
      </w:divBdr>
    </w:div>
    <w:div w:id="1291283481">
      <w:bodyDiv w:val="1"/>
      <w:marLeft w:val="0"/>
      <w:marRight w:val="0"/>
      <w:marTop w:val="0"/>
      <w:marBottom w:val="0"/>
      <w:divBdr>
        <w:top w:val="none" w:sz="0" w:space="0" w:color="auto"/>
        <w:left w:val="none" w:sz="0" w:space="0" w:color="auto"/>
        <w:bottom w:val="none" w:sz="0" w:space="0" w:color="auto"/>
        <w:right w:val="none" w:sz="0" w:space="0" w:color="auto"/>
      </w:divBdr>
    </w:div>
    <w:div w:id="1291352376">
      <w:bodyDiv w:val="1"/>
      <w:marLeft w:val="0"/>
      <w:marRight w:val="0"/>
      <w:marTop w:val="0"/>
      <w:marBottom w:val="0"/>
      <w:divBdr>
        <w:top w:val="none" w:sz="0" w:space="0" w:color="auto"/>
        <w:left w:val="none" w:sz="0" w:space="0" w:color="auto"/>
        <w:bottom w:val="none" w:sz="0" w:space="0" w:color="auto"/>
        <w:right w:val="none" w:sz="0" w:space="0" w:color="auto"/>
      </w:divBdr>
    </w:div>
    <w:div w:id="1291470253">
      <w:bodyDiv w:val="1"/>
      <w:marLeft w:val="0"/>
      <w:marRight w:val="0"/>
      <w:marTop w:val="0"/>
      <w:marBottom w:val="0"/>
      <w:divBdr>
        <w:top w:val="none" w:sz="0" w:space="0" w:color="auto"/>
        <w:left w:val="none" w:sz="0" w:space="0" w:color="auto"/>
        <w:bottom w:val="none" w:sz="0" w:space="0" w:color="auto"/>
        <w:right w:val="none" w:sz="0" w:space="0" w:color="auto"/>
      </w:divBdr>
    </w:div>
    <w:div w:id="1291522200">
      <w:bodyDiv w:val="1"/>
      <w:marLeft w:val="0"/>
      <w:marRight w:val="0"/>
      <w:marTop w:val="0"/>
      <w:marBottom w:val="0"/>
      <w:divBdr>
        <w:top w:val="none" w:sz="0" w:space="0" w:color="auto"/>
        <w:left w:val="none" w:sz="0" w:space="0" w:color="auto"/>
        <w:bottom w:val="none" w:sz="0" w:space="0" w:color="auto"/>
        <w:right w:val="none" w:sz="0" w:space="0" w:color="auto"/>
      </w:divBdr>
    </w:div>
    <w:div w:id="1291593960">
      <w:bodyDiv w:val="1"/>
      <w:marLeft w:val="0"/>
      <w:marRight w:val="0"/>
      <w:marTop w:val="0"/>
      <w:marBottom w:val="0"/>
      <w:divBdr>
        <w:top w:val="none" w:sz="0" w:space="0" w:color="auto"/>
        <w:left w:val="none" w:sz="0" w:space="0" w:color="auto"/>
        <w:bottom w:val="none" w:sz="0" w:space="0" w:color="auto"/>
        <w:right w:val="none" w:sz="0" w:space="0" w:color="auto"/>
      </w:divBdr>
    </w:div>
    <w:div w:id="1291784520">
      <w:bodyDiv w:val="1"/>
      <w:marLeft w:val="0"/>
      <w:marRight w:val="0"/>
      <w:marTop w:val="0"/>
      <w:marBottom w:val="0"/>
      <w:divBdr>
        <w:top w:val="none" w:sz="0" w:space="0" w:color="auto"/>
        <w:left w:val="none" w:sz="0" w:space="0" w:color="auto"/>
        <w:bottom w:val="none" w:sz="0" w:space="0" w:color="auto"/>
        <w:right w:val="none" w:sz="0" w:space="0" w:color="auto"/>
      </w:divBdr>
    </w:div>
    <w:div w:id="1291787206">
      <w:bodyDiv w:val="1"/>
      <w:marLeft w:val="0"/>
      <w:marRight w:val="0"/>
      <w:marTop w:val="0"/>
      <w:marBottom w:val="0"/>
      <w:divBdr>
        <w:top w:val="none" w:sz="0" w:space="0" w:color="auto"/>
        <w:left w:val="none" w:sz="0" w:space="0" w:color="auto"/>
        <w:bottom w:val="none" w:sz="0" w:space="0" w:color="auto"/>
        <w:right w:val="none" w:sz="0" w:space="0" w:color="auto"/>
      </w:divBdr>
    </w:div>
    <w:div w:id="1291788380">
      <w:bodyDiv w:val="1"/>
      <w:marLeft w:val="0"/>
      <w:marRight w:val="0"/>
      <w:marTop w:val="0"/>
      <w:marBottom w:val="0"/>
      <w:divBdr>
        <w:top w:val="none" w:sz="0" w:space="0" w:color="auto"/>
        <w:left w:val="none" w:sz="0" w:space="0" w:color="auto"/>
        <w:bottom w:val="none" w:sz="0" w:space="0" w:color="auto"/>
        <w:right w:val="none" w:sz="0" w:space="0" w:color="auto"/>
      </w:divBdr>
    </w:div>
    <w:div w:id="1291937050">
      <w:bodyDiv w:val="1"/>
      <w:marLeft w:val="0"/>
      <w:marRight w:val="0"/>
      <w:marTop w:val="0"/>
      <w:marBottom w:val="0"/>
      <w:divBdr>
        <w:top w:val="none" w:sz="0" w:space="0" w:color="auto"/>
        <w:left w:val="none" w:sz="0" w:space="0" w:color="auto"/>
        <w:bottom w:val="none" w:sz="0" w:space="0" w:color="auto"/>
        <w:right w:val="none" w:sz="0" w:space="0" w:color="auto"/>
      </w:divBdr>
    </w:div>
    <w:div w:id="1292009296">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249554">
      <w:bodyDiv w:val="1"/>
      <w:marLeft w:val="0"/>
      <w:marRight w:val="0"/>
      <w:marTop w:val="0"/>
      <w:marBottom w:val="0"/>
      <w:divBdr>
        <w:top w:val="none" w:sz="0" w:space="0" w:color="auto"/>
        <w:left w:val="none" w:sz="0" w:space="0" w:color="auto"/>
        <w:bottom w:val="none" w:sz="0" w:space="0" w:color="auto"/>
        <w:right w:val="none" w:sz="0" w:space="0" w:color="auto"/>
      </w:divBdr>
    </w:div>
    <w:div w:id="1292397326">
      <w:bodyDiv w:val="1"/>
      <w:marLeft w:val="0"/>
      <w:marRight w:val="0"/>
      <w:marTop w:val="0"/>
      <w:marBottom w:val="0"/>
      <w:divBdr>
        <w:top w:val="none" w:sz="0" w:space="0" w:color="auto"/>
        <w:left w:val="none" w:sz="0" w:space="0" w:color="auto"/>
        <w:bottom w:val="none" w:sz="0" w:space="0" w:color="auto"/>
        <w:right w:val="none" w:sz="0" w:space="0" w:color="auto"/>
      </w:divBdr>
    </w:div>
    <w:div w:id="1292439436">
      <w:bodyDiv w:val="1"/>
      <w:marLeft w:val="0"/>
      <w:marRight w:val="0"/>
      <w:marTop w:val="0"/>
      <w:marBottom w:val="0"/>
      <w:divBdr>
        <w:top w:val="none" w:sz="0" w:space="0" w:color="auto"/>
        <w:left w:val="none" w:sz="0" w:space="0" w:color="auto"/>
        <w:bottom w:val="none" w:sz="0" w:space="0" w:color="auto"/>
        <w:right w:val="none" w:sz="0" w:space="0" w:color="auto"/>
      </w:divBdr>
    </w:div>
    <w:div w:id="1292515015">
      <w:bodyDiv w:val="1"/>
      <w:marLeft w:val="0"/>
      <w:marRight w:val="0"/>
      <w:marTop w:val="0"/>
      <w:marBottom w:val="0"/>
      <w:divBdr>
        <w:top w:val="none" w:sz="0" w:space="0" w:color="auto"/>
        <w:left w:val="none" w:sz="0" w:space="0" w:color="auto"/>
        <w:bottom w:val="none" w:sz="0" w:space="0" w:color="auto"/>
        <w:right w:val="none" w:sz="0" w:space="0" w:color="auto"/>
      </w:divBdr>
    </w:div>
    <w:div w:id="1292638695">
      <w:bodyDiv w:val="1"/>
      <w:marLeft w:val="0"/>
      <w:marRight w:val="0"/>
      <w:marTop w:val="0"/>
      <w:marBottom w:val="0"/>
      <w:divBdr>
        <w:top w:val="none" w:sz="0" w:space="0" w:color="auto"/>
        <w:left w:val="none" w:sz="0" w:space="0" w:color="auto"/>
        <w:bottom w:val="none" w:sz="0" w:space="0" w:color="auto"/>
        <w:right w:val="none" w:sz="0" w:space="0" w:color="auto"/>
      </w:divBdr>
    </w:div>
    <w:div w:id="1292783299">
      <w:bodyDiv w:val="1"/>
      <w:marLeft w:val="0"/>
      <w:marRight w:val="0"/>
      <w:marTop w:val="0"/>
      <w:marBottom w:val="0"/>
      <w:divBdr>
        <w:top w:val="none" w:sz="0" w:space="0" w:color="auto"/>
        <w:left w:val="none" w:sz="0" w:space="0" w:color="auto"/>
        <w:bottom w:val="none" w:sz="0" w:space="0" w:color="auto"/>
        <w:right w:val="none" w:sz="0" w:space="0" w:color="auto"/>
      </w:divBdr>
    </w:div>
    <w:div w:id="1292784353">
      <w:bodyDiv w:val="1"/>
      <w:marLeft w:val="0"/>
      <w:marRight w:val="0"/>
      <w:marTop w:val="0"/>
      <w:marBottom w:val="0"/>
      <w:divBdr>
        <w:top w:val="none" w:sz="0" w:space="0" w:color="auto"/>
        <w:left w:val="none" w:sz="0" w:space="0" w:color="auto"/>
        <w:bottom w:val="none" w:sz="0" w:space="0" w:color="auto"/>
        <w:right w:val="none" w:sz="0" w:space="0" w:color="auto"/>
      </w:divBdr>
    </w:div>
    <w:div w:id="1293095342">
      <w:bodyDiv w:val="1"/>
      <w:marLeft w:val="0"/>
      <w:marRight w:val="0"/>
      <w:marTop w:val="0"/>
      <w:marBottom w:val="0"/>
      <w:divBdr>
        <w:top w:val="none" w:sz="0" w:space="0" w:color="auto"/>
        <w:left w:val="none" w:sz="0" w:space="0" w:color="auto"/>
        <w:bottom w:val="none" w:sz="0" w:space="0" w:color="auto"/>
        <w:right w:val="none" w:sz="0" w:space="0" w:color="auto"/>
      </w:divBdr>
    </w:div>
    <w:div w:id="1293175691">
      <w:bodyDiv w:val="1"/>
      <w:marLeft w:val="0"/>
      <w:marRight w:val="0"/>
      <w:marTop w:val="0"/>
      <w:marBottom w:val="0"/>
      <w:divBdr>
        <w:top w:val="none" w:sz="0" w:space="0" w:color="auto"/>
        <w:left w:val="none" w:sz="0" w:space="0" w:color="auto"/>
        <w:bottom w:val="none" w:sz="0" w:space="0" w:color="auto"/>
        <w:right w:val="none" w:sz="0" w:space="0" w:color="auto"/>
      </w:divBdr>
    </w:div>
    <w:div w:id="1293362757">
      <w:bodyDiv w:val="1"/>
      <w:marLeft w:val="0"/>
      <w:marRight w:val="0"/>
      <w:marTop w:val="0"/>
      <w:marBottom w:val="0"/>
      <w:divBdr>
        <w:top w:val="none" w:sz="0" w:space="0" w:color="auto"/>
        <w:left w:val="none" w:sz="0" w:space="0" w:color="auto"/>
        <w:bottom w:val="none" w:sz="0" w:space="0" w:color="auto"/>
        <w:right w:val="none" w:sz="0" w:space="0" w:color="auto"/>
      </w:divBdr>
    </w:div>
    <w:div w:id="1293366121">
      <w:bodyDiv w:val="1"/>
      <w:marLeft w:val="0"/>
      <w:marRight w:val="0"/>
      <w:marTop w:val="0"/>
      <w:marBottom w:val="0"/>
      <w:divBdr>
        <w:top w:val="none" w:sz="0" w:space="0" w:color="auto"/>
        <w:left w:val="none" w:sz="0" w:space="0" w:color="auto"/>
        <w:bottom w:val="none" w:sz="0" w:space="0" w:color="auto"/>
        <w:right w:val="none" w:sz="0" w:space="0" w:color="auto"/>
      </w:divBdr>
    </w:div>
    <w:div w:id="1293367062">
      <w:bodyDiv w:val="1"/>
      <w:marLeft w:val="0"/>
      <w:marRight w:val="0"/>
      <w:marTop w:val="0"/>
      <w:marBottom w:val="0"/>
      <w:divBdr>
        <w:top w:val="none" w:sz="0" w:space="0" w:color="auto"/>
        <w:left w:val="none" w:sz="0" w:space="0" w:color="auto"/>
        <w:bottom w:val="none" w:sz="0" w:space="0" w:color="auto"/>
        <w:right w:val="none" w:sz="0" w:space="0" w:color="auto"/>
      </w:divBdr>
    </w:div>
    <w:div w:id="1293637174">
      <w:bodyDiv w:val="1"/>
      <w:marLeft w:val="0"/>
      <w:marRight w:val="0"/>
      <w:marTop w:val="0"/>
      <w:marBottom w:val="0"/>
      <w:divBdr>
        <w:top w:val="none" w:sz="0" w:space="0" w:color="auto"/>
        <w:left w:val="none" w:sz="0" w:space="0" w:color="auto"/>
        <w:bottom w:val="none" w:sz="0" w:space="0" w:color="auto"/>
        <w:right w:val="none" w:sz="0" w:space="0" w:color="auto"/>
      </w:divBdr>
    </w:div>
    <w:div w:id="1293638173">
      <w:bodyDiv w:val="1"/>
      <w:marLeft w:val="0"/>
      <w:marRight w:val="0"/>
      <w:marTop w:val="0"/>
      <w:marBottom w:val="0"/>
      <w:divBdr>
        <w:top w:val="none" w:sz="0" w:space="0" w:color="auto"/>
        <w:left w:val="none" w:sz="0" w:space="0" w:color="auto"/>
        <w:bottom w:val="none" w:sz="0" w:space="0" w:color="auto"/>
        <w:right w:val="none" w:sz="0" w:space="0" w:color="auto"/>
      </w:divBdr>
    </w:div>
    <w:div w:id="1293711549">
      <w:bodyDiv w:val="1"/>
      <w:marLeft w:val="0"/>
      <w:marRight w:val="0"/>
      <w:marTop w:val="0"/>
      <w:marBottom w:val="0"/>
      <w:divBdr>
        <w:top w:val="none" w:sz="0" w:space="0" w:color="auto"/>
        <w:left w:val="none" w:sz="0" w:space="0" w:color="auto"/>
        <w:bottom w:val="none" w:sz="0" w:space="0" w:color="auto"/>
        <w:right w:val="none" w:sz="0" w:space="0" w:color="auto"/>
      </w:divBdr>
    </w:div>
    <w:div w:id="1293754063">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3828659">
      <w:bodyDiv w:val="1"/>
      <w:marLeft w:val="0"/>
      <w:marRight w:val="0"/>
      <w:marTop w:val="0"/>
      <w:marBottom w:val="0"/>
      <w:divBdr>
        <w:top w:val="none" w:sz="0" w:space="0" w:color="auto"/>
        <w:left w:val="none" w:sz="0" w:space="0" w:color="auto"/>
        <w:bottom w:val="none" w:sz="0" w:space="0" w:color="auto"/>
        <w:right w:val="none" w:sz="0" w:space="0" w:color="auto"/>
      </w:divBdr>
    </w:div>
    <w:div w:id="1293973653">
      <w:bodyDiv w:val="1"/>
      <w:marLeft w:val="0"/>
      <w:marRight w:val="0"/>
      <w:marTop w:val="0"/>
      <w:marBottom w:val="0"/>
      <w:divBdr>
        <w:top w:val="none" w:sz="0" w:space="0" w:color="auto"/>
        <w:left w:val="none" w:sz="0" w:space="0" w:color="auto"/>
        <w:bottom w:val="none" w:sz="0" w:space="0" w:color="auto"/>
        <w:right w:val="none" w:sz="0" w:space="0" w:color="auto"/>
      </w:divBdr>
    </w:div>
    <w:div w:id="1293974469">
      <w:bodyDiv w:val="1"/>
      <w:marLeft w:val="0"/>
      <w:marRight w:val="0"/>
      <w:marTop w:val="0"/>
      <w:marBottom w:val="0"/>
      <w:divBdr>
        <w:top w:val="none" w:sz="0" w:space="0" w:color="auto"/>
        <w:left w:val="none" w:sz="0" w:space="0" w:color="auto"/>
        <w:bottom w:val="none" w:sz="0" w:space="0" w:color="auto"/>
        <w:right w:val="none" w:sz="0" w:space="0" w:color="auto"/>
      </w:divBdr>
    </w:div>
    <w:div w:id="1294091905">
      <w:bodyDiv w:val="1"/>
      <w:marLeft w:val="0"/>
      <w:marRight w:val="0"/>
      <w:marTop w:val="0"/>
      <w:marBottom w:val="0"/>
      <w:divBdr>
        <w:top w:val="none" w:sz="0" w:space="0" w:color="auto"/>
        <w:left w:val="none" w:sz="0" w:space="0" w:color="auto"/>
        <w:bottom w:val="none" w:sz="0" w:space="0" w:color="auto"/>
        <w:right w:val="none" w:sz="0" w:space="0" w:color="auto"/>
      </w:divBdr>
    </w:div>
    <w:div w:id="1294143214">
      <w:bodyDiv w:val="1"/>
      <w:marLeft w:val="0"/>
      <w:marRight w:val="0"/>
      <w:marTop w:val="0"/>
      <w:marBottom w:val="0"/>
      <w:divBdr>
        <w:top w:val="none" w:sz="0" w:space="0" w:color="auto"/>
        <w:left w:val="none" w:sz="0" w:space="0" w:color="auto"/>
        <w:bottom w:val="none" w:sz="0" w:space="0" w:color="auto"/>
        <w:right w:val="none" w:sz="0" w:space="0" w:color="auto"/>
      </w:divBdr>
    </w:div>
    <w:div w:id="1294214257">
      <w:bodyDiv w:val="1"/>
      <w:marLeft w:val="0"/>
      <w:marRight w:val="0"/>
      <w:marTop w:val="0"/>
      <w:marBottom w:val="0"/>
      <w:divBdr>
        <w:top w:val="none" w:sz="0" w:space="0" w:color="auto"/>
        <w:left w:val="none" w:sz="0" w:space="0" w:color="auto"/>
        <w:bottom w:val="none" w:sz="0" w:space="0" w:color="auto"/>
        <w:right w:val="none" w:sz="0" w:space="0" w:color="auto"/>
      </w:divBdr>
    </w:div>
    <w:div w:id="1294286414">
      <w:bodyDiv w:val="1"/>
      <w:marLeft w:val="0"/>
      <w:marRight w:val="0"/>
      <w:marTop w:val="0"/>
      <w:marBottom w:val="0"/>
      <w:divBdr>
        <w:top w:val="none" w:sz="0" w:space="0" w:color="auto"/>
        <w:left w:val="none" w:sz="0" w:space="0" w:color="auto"/>
        <w:bottom w:val="none" w:sz="0" w:space="0" w:color="auto"/>
        <w:right w:val="none" w:sz="0" w:space="0" w:color="auto"/>
      </w:divBdr>
    </w:div>
    <w:div w:id="1294364032">
      <w:bodyDiv w:val="1"/>
      <w:marLeft w:val="0"/>
      <w:marRight w:val="0"/>
      <w:marTop w:val="0"/>
      <w:marBottom w:val="0"/>
      <w:divBdr>
        <w:top w:val="none" w:sz="0" w:space="0" w:color="auto"/>
        <w:left w:val="none" w:sz="0" w:space="0" w:color="auto"/>
        <w:bottom w:val="none" w:sz="0" w:space="0" w:color="auto"/>
        <w:right w:val="none" w:sz="0" w:space="0" w:color="auto"/>
      </w:divBdr>
    </w:div>
    <w:div w:id="1294367758">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4481426">
      <w:bodyDiv w:val="1"/>
      <w:marLeft w:val="0"/>
      <w:marRight w:val="0"/>
      <w:marTop w:val="0"/>
      <w:marBottom w:val="0"/>
      <w:divBdr>
        <w:top w:val="none" w:sz="0" w:space="0" w:color="auto"/>
        <w:left w:val="none" w:sz="0" w:space="0" w:color="auto"/>
        <w:bottom w:val="none" w:sz="0" w:space="0" w:color="auto"/>
        <w:right w:val="none" w:sz="0" w:space="0" w:color="auto"/>
      </w:divBdr>
    </w:div>
    <w:div w:id="1294558999">
      <w:bodyDiv w:val="1"/>
      <w:marLeft w:val="0"/>
      <w:marRight w:val="0"/>
      <w:marTop w:val="0"/>
      <w:marBottom w:val="0"/>
      <w:divBdr>
        <w:top w:val="none" w:sz="0" w:space="0" w:color="auto"/>
        <w:left w:val="none" w:sz="0" w:space="0" w:color="auto"/>
        <w:bottom w:val="none" w:sz="0" w:space="0" w:color="auto"/>
        <w:right w:val="none" w:sz="0" w:space="0" w:color="auto"/>
      </w:divBdr>
    </w:div>
    <w:div w:id="1294560700">
      <w:bodyDiv w:val="1"/>
      <w:marLeft w:val="0"/>
      <w:marRight w:val="0"/>
      <w:marTop w:val="0"/>
      <w:marBottom w:val="0"/>
      <w:divBdr>
        <w:top w:val="none" w:sz="0" w:space="0" w:color="auto"/>
        <w:left w:val="none" w:sz="0" w:space="0" w:color="auto"/>
        <w:bottom w:val="none" w:sz="0" w:space="0" w:color="auto"/>
        <w:right w:val="none" w:sz="0" w:space="0" w:color="auto"/>
      </w:divBdr>
    </w:div>
    <w:div w:id="1294747983">
      <w:bodyDiv w:val="1"/>
      <w:marLeft w:val="0"/>
      <w:marRight w:val="0"/>
      <w:marTop w:val="0"/>
      <w:marBottom w:val="0"/>
      <w:divBdr>
        <w:top w:val="none" w:sz="0" w:space="0" w:color="auto"/>
        <w:left w:val="none" w:sz="0" w:space="0" w:color="auto"/>
        <w:bottom w:val="none" w:sz="0" w:space="0" w:color="auto"/>
        <w:right w:val="none" w:sz="0" w:space="0" w:color="auto"/>
      </w:divBdr>
    </w:div>
    <w:div w:id="1294794960">
      <w:bodyDiv w:val="1"/>
      <w:marLeft w:val="0"/>
      <w:marRight w:val="0"/>
      <w:marTop w:val="0"/>
      <w:marBottom w:val="0"/>
      <w:divBdr>
        <w:top w:val="none" w:sz="0" w:space="0" w:color="auto"/>
        <w:left w:val="none" w:sz="0" w:space="0" w:color="auto"/>
        <w:bottom w:val="none" w:sz="0" w:space="0" w:color="auto"/>
        <w:right w:val="none" w:sz="0" w:space="0" w:color="auto"/>
      </w:divBdr>
    </w:div>
    <w:div w:id="1294797018">
      <w:bodyDiv w:val="1"/>
      <w:marLeft w:val="0"/>
      <w:marRight w:val="0"/>
      <w:marTop w:val="0"/>
      <w:marBottom w:val="0"/>
      <w:divBdr>
        <w:top w:val="none" w:sz="0" w:space="0" w:color="auto"/>
        <w:left w:val="none" w:sz="0" w:space="0" w:color="auto"/>
        <w:bottom w:val="none" w:sz="0" w:space="0" w:color="auto"/>
        <w:right w:val="none" w:sz="0" w:space="0" w:color="auto"/>
      </w:divBdr>
    </w:div>
    <w:div w:id="1294940874">
      <w:bodyDiv w:val="1"/>
      <w:marLeft w:val="0"/>
      <w:marRight w:val="0"/>
      <w:marTop w:val="0"/>
      <w:marBottom w:val="0"/>
      <w:divBdr>
        <w:top w:val="none" w:sz="0" w:space="0" w:color="auto"/>
        <w:left w:val="none" w:sz="0" w:space="0" w:color="auto"/>
        <w:bottom w:val="none" w:sz="0" w:space="0" w:color="auto"/>
        <w:right w:val="none" w:sz="0" w:space="0" w:color="auto"/>
      </w:divBdr>
    </w:div>
    <w:div w:id="1295022413">
      <w:bodyDiv w:val="1"/>
      <w:marLeft w:val="0"/>
      <w:marRight w:val="0"/>
      <w:marTop w:val="0"/>
      <w:marBottom w:val="0"/>
      <w:divBdr>
        <w:top w:val="none" w:sz="0" w:space="0" w:color="auto"/>
        <w:left w:val="none" w:sz="0" w:space="0" w:color="auto"/>
        <w:bottom w:val="none" w:sz="0" w:space="0" w:color="auto"/>
        <w:right w:val="none" w:sz="0" w:space="0" w:color="auto"/>
      </w:divBdr>
    </w:div>
    <w:div w:id="1295058391">
      <w:bodyDiv w:val="1"/>
      <w:marLeft w:val="0"/>
      <w:marRight w:val="0"/>
      <w:marTop w:val="0"/>
      <w:marBottom w:val="0"/>
      <w:divBdr>
        <w:top w:val="none" w:sz="0" w:space="0" w:color="auto"/>
        <w:left w:val="none" w:sz="0" w:space="0" w:color="auto"/>
        <w:bottom w:val="none" w:sz="0" w:space="0" w:color="auto"/>
        <w:right w:val="none" w:sz="0" w:space="0" w:color="auto"/>
      </w:divBdr>
    </w:div>
    <w:div w:id="1295059605">
      <w:bodyDiv w:val="1"/>
      <w:marLeft w:val="0"/>
      <w:marRight w:val="0"/>
      <w:marTop w:val="0"/>
      <w:marBottom w:val="0"/>
      <w:divBdr>
        <w:top w:val="none" w:sz="0" w:space="0" w:color="auto"/>
        <w:left w:val="none" w:sz="0" w:space="0" w:color="auto"/>
        <w:bottom w:val="none" w:sz="0" w:space="0" w:color="auto"/>
        <w:right w:val="none" w:sz="0" w:space="0" w:color="auto"/>
      </w:divBdr>
    </w:div>
    <w:div w:id="1295327393">
      <w:bodyDiv w:val="1"/>
      <w:marLeft w:val="0"/>
      <w:marRight w:val="0"/>
      <w:marTop w:val="0"/>
      <w:marBottom w:val="0"/>
      <w:divBdr>
        <w:top w:val="none" w:sz="0" w:space="0" w:color="auto"/>
        <w:left w:val="none" w:sz="0" w:space="0" w:color="auto"/>
        <w:bottom w:val="none" w:sz="0" w:space="0" w:color="auto"/>
        <w:right w:val="none" w:sz="0" w:space="0" w:color="auto"/>
      </w:divBdr>
    </w:div>
    <w:div w:id="1295716637">
      <w:bodyDiv w:val="1"/>
      <w:marLeft w:val="0"/>
      <w:marRight w:val="0"/>
      <w:marTop w:val="0"/>
      <w:marBottom w:val="0"/>
      <w:divBdr>
        <w:top w:val="none" w:sz="0" w:space="0" w:color="auto"/>
        <w:left w:val="none" w:sz="0" w:space="0" w:color="auto"/>
        <w:bottom w:val="none" w:sz="0" w:space="0" w:color="auto"/>
        <w:right w:val="none" w:sz="0" w:space="0" w:color="auto"/>
      </w:divBdr>
    </w:div>
    <w:div w:id="1295717681">
      <w:bodyDiv w:val="1"/>
      <w:marLeft w:val="0"/>
      <w:marRight w:val="0"/>
      <w:marTop w:val="0"/>
      <w:marBottom w:val="0"/>
      <w:divBdr>
        <w:top w:val="none" w:sz="0" w:space="0" w:color="auto"/>
        <w:left w:val="none" w:sz="0" w:space="0" w:color="auto"/>
        <w:bottom w:val="none" w:sz="0" w:space="0" w:color="auto"/>
        <w:right w:val="none" w:sz="0" w:space="0" w:color="auto"/>
      </w:divBdr>
    </w:div>
    <w:div w:id="1295718057">
      <w:bodyDiv w:val="1"/>
      <w:marLeft w:val="0"/>
      <w:marRight w:val="0"/>
      <w:marTop w:val="0"/>
      <w:marBottom w:val="0"/>
      <w:divBdr>
        <w:top w:val="none" w:sz="0" w:space="0" w:color="auto"/>
        <w:left w:val="none" w:sz="0" w:space="0" w:color="auto"/>
        <w:bottom w:val="none" w:sz="0" w:space="0" w:color="auto"/>
        <w:right w:val="none" w:sz="0" w:space="0" w:color="auto"/>
      </w:divBdr>
    </w:div>
    <w:div w:id="1295871879">
      <w:bodyDiv w:val="1"/>
      <w:marLeft w:val="0"/>
      <w:marRight w:val="0"/>
      <w:marTop w:val="0"/>
      <w:marBottom w:val="0"/>
      <w:divBdr>
        <w:top w:val="none" w:sz="0" w:space="0" w:color="auto"/>
        <w:left w:val="none" w:sz="0" w:space="0" w:color="auto"/>
        <w:bottom w:val="none" w:sz="0" w:space="0" w:color="auto"/>
        <w:right w:val="none" w:sz="0" w:space="0" w:color="auto"/>
      </w:divBdr>
    </w:div>
    <w:div w:id="1295940783">
      <w:bodyDiv w:val="1"/>
      <w:marLeft w:val="0"/>
      <w:marRight w:val="0"/>
      <w:marTop w:val="0"/>
      <w:marBottom w:val="0"/>
      <w:divBdr>
        <w:top w:val="none" w:sz="0" w:space="0" w:color="auto"/>
        <w:left w:val="none" w:sz="0" w:space="0" w:color="auto"/>
        <w:bottom w:val="none" w:sz="0" w:space="0" w:color="auto"/>
        <w:right w:val="none" w:sz="0" w:space="0" w:color="auto"/>
      </w:divBdr>
    </w:div>
    <w:div w:id="1296446827">
      <w:bodyDiv w:val="1"/>
      <w:marLeft w:val="0"/>
      <w:marRight w:val="0"/>
      <w:marTop w:val="0"/>
      <w:marBottom w:val="0"/>
      <w:divBdr>
        <w:top w:val="none" w:sz="0" w:space="0" w:color="auto"/>
        <w:left w:val="none" w:sz="0" w:space="0" w:color="auto"/>
        <w:bottom w:val="none" w:sz="0" w:space="0" w:color="auto"/>
        <w:right w:val="none" w:sz="0" w:space="0" w:color="auto"/>
      </w:divBdr>
    </w:div>
    <w:div w:id="1296567096">
      <w:bodyDiv w:val="1"/>
      <w:marLeft w:val="0"/>
      <w:marRight w:val="0"/>
      <w:marTop w:val="0"/>
      <w:marBottom w:val="0"/>
      <w:divBdr>
        <w:top w:val="none" w:sz="0" w:space="0" w:color="auto"/>
        <w:left w:val="none" w:sz="0" w:space="0" w:color="auto"/>
        <w:bottom w:val="none" w:sz="0" w:space="0" w:color="auto"/>
        <w:right w:val="none" w:sz="0" w:space="0" w:color="auto"/>
      </w:divBdr>
    </w:div>
    <w:div w:id="1296640785">
      <w:bodyDiv w:val="1"/>
      <w:marLeft w:val="0"/>
      <w:marRight w:val="0"/>
      <w:marTop w:val="0"/>
      <w:marBottom w:val="0"/>
      <w:divBdr>
        <w:top w:val="none" w:sz="0" w:space="0" w:color="auto"/>
        <w:left w:val="none" w:sz="0" w:space="0" w:color="auto"/>
        <w:bottom w:val="none" w:sz="0" w:space="0" w:color="auto"/>
        <w:right w:val="none" w:sz="0" w:space="0" w:color="auto"/>
      </w:divBdr>
    </w:div>
    <w:div w:id="1296642020">
      <w:bodyDiv w:val="1"/>
      <w:marLeft w:val="0"/>
      <w:marRight w:val="0"/>
      <w:marTop w:val="0"/>
      <w:marBottom w:val="0"/>
      <w:divBdr>
        <w:top w:val="none" w:sz="0" w:space="0" w:color="auto"/>
        <w:left w:val="none" w:sz="0" w:space="0" w:color="auto"/>
        <w:bottom w:val="none" w:sz="0" w:space="0" w:color="auto"/>
        <w:right w:val="none" w:sz="0" w:space="0" w:color="auto"/>
      </w:divBdr>
    </w:div>
    <w:div w:id="1296645023">
      <w:bodyDiv w:val="1"/>
      <w:marLeft w:val="0"/>
      <w:marRight w:val="0"/>
      <w:marTop w:val="0"/>
      <w:marBottom w:val="0"/>
      <w:divBdr>
        <w:top w:val="none" w:sz="0" w:space="0" w:color="auto"/>
        <w:left w:val="none" w:sz="0" w:space="0" w:color="auto"/>
        <w:bottom w:val="none" w:sz="0" w:space="0" w:color="auto"/>
        <w:right w:val="none" w:sz="0" w:space="0" w:color="auto"/>
      </w:divBdr>
    </w:div>
    <w:div w:id="1296646046">
      <w:bodyDiv w:val="1"/>
      <w:marLeft w:val="0"/>
      <w:marRight w:val="0"/>
      <w:marTop w:val="0"/>
      <w:marBottom w:val="0"/>
      <w:divBdr>
        <w:top w:val="none" w:sz="0" w:space="0" w:color="auto"/>
        <w:left w:val="none" w:sz="0" w:space="0" w:color="auto"/>
        <w:bottom w:val="none" w:sz="0" w:space="0" w:color="auto"/>
        <w:right w:val="none" w:sz="0" w:space="0" w:color="auto"/>
      </w:divBdr>
    </w:div>
    <w:div w:id="1296716557">
      <w:bodyDiv w:val="1"/>
      <w:marLeft w:val="0"/>
      <w:marRight w:val="0"/>
      <w:marTop w:val="0"/>
      <w:marBottom w:val="0"/>
      <w:divBdr>
        <w:top w:val="none" w:sz="0" w:space="0" w:color="auto"/>
        <w:left w:val="none" w:sz="0" w:space="0" w:color="auto"/>
        <w:bottom w:val="none" w:sz="0" w:space="0" w:color="auto"/>
        <w:right w:val="none" w:sz="0" w:space="0" w:color="auto"/>
      </w:divBdr>
    </w:div>
    <w:div w:id="1297222832">
      <w:bodyDiv w:val="1"/>
      <w:marLeft w:val="0"/>
      <w:marRight w:val="0"/>
      <w:marTop w:val="0"/>
      <w:marBottom w:val="0"/>
      <w:divBdr>
        <w:top w:val="none" w:sz="0" w:space="0" w:color="auto"/>
        <w:left w:val="none" w:sz="0" w:space="0" w:color="auto"/>
        <w:bottom w:val="none" w:sz="0" w:space="0" w:color="auto"/>
        <w:right w:val="none" w:sz="0" w:space="0" w:color="auto"/>
      </w:divBdr>
    </w:div>
    <w:div w:id="1297295604">
      <w:bodyDiv w:val="1"/>
      <w:marLeft w:val="0"/>
      <w:marRight w:val="0"/>
      <w:marTop w:val="0"/>
      <w:marBottom w:val="0"/>
      <w:divBdr>
        <w:top w:val="none" w:sz="0" w:space="0" w:color="auto"/>
        <w:left w:val="none" w:sz="0" w:space="0" w:color="auto"/>
        <w:bottom w:val="none" w:sz="0" w:space="0" w:color="auto"/>
        <w:right w:val="none" w:sz="0" w:space="0" w:color="auto"/>
      </w:divBdr>
    </w:div>
    <w:div w:id="1297371033">
      <w:bodyDiv w:val="1"/>
      <w:marLeft w:val="0"/>
      <w:marRight w:val="0"/>
      <w:marTop w:val="0"/>
      <w:marBottom w:val="0"/>
      <w:divBdr>
        <w:top w:val="none" w:sz="0" w:space="0" w:color="auto"/>
        <w:left w:val="none" w:sz="0" w:space="0" w:color="auto"/>
        <w:bottom w:val="none" w:sz="0" w:space="0" w:color="auto"/>
        <w:right w:val="none" w:sz="0" w:space="0" w:color="auto"/>
      </w:divBdr>
    </w:div>
    <w:div w:id="1297418949">
      <w:bodyDiv w:val="1"/>
      <w:marLeft w:val="0"/>
      <w:marRight w:val="0"/>
      <w:marTop w:val="0"/>
      <w:marBottom w:val="0"/>
      <w:divBdr>
        <w:top w:val="none" w:sz="0" w:space="0" w:color="auto"/>
        <w:left w:val="none" w:sz="0" w:space="0" w:color="auto"/>
        <w:bottom w:val="none" w:sz="0" w:space="0" w:color="auto"/>
        <w:right w:val="none" w:sz="0" w:space="0" w:color="auto"/>
      </w:divBdr>
    </w:div>
    <w:div w:id="1297831013">
      <w:bodyDiv w:val="1"/>
      <w:marLeft w:val="0"/>
      <w:marRight w:val="0"/>
      <w:marTop w:val="0"/>
      <w:marBottom w:val="0"/>
      <w:divBdr>
        <w:top w:val="none" w:sz="0" w:space="0" w:color="auto"/>
        <w:left w:val="none" w:sz="0" w:space="0" w:color="auto"/>
        <w:bottom w:val="none" w:sz="0" w:space="0" w:color="auto"/>
        <w:right w:val="none" w:sz="0" w:space="0" w:color="auto"/>
      </w:divBdr>
    </w:div>
    <w:div w:id="1297837263">
      <w:bodyDiv w:val="1"/>
      <w:marLeft w:val="0"/>
      <w:marRight w:val="0"/>
      <w:marTop w:val="0"/>
      <w:marBottom w:val="0"/>
      <w:divBdr>
        <w:top w:val="none" w:sz="0" w:space="0" w:color="auto"/>
        <w:left w:val="none" w:sz="0" w:space="0" w:color="auto"/>
        <w:bottom w:val="none" w:sz="0" w:space="0" w:color="auto"/>
        <w:right w:val="none" w:sz="0" w:space="0" w:color="auto"/>
      </w:divBdr>
    </w:div>
    <w:div w:id="1298026159">
      <w:bodyDiv w:val="1"/>
      <w:marLeft w:val="0"/>
      <w:marRight w:val="0"/>
      <w:marTop w:val="0"/>
      <w:marBottom w:val="0"/>
      <w:divBdr>
        <w:top w:val="none" w:sz="0" w:space="0" w:color="auto"/>
        <w:left w:val="none" w:sz="0" w:space="0" w:color="auto"/>
        <w:bottom w:val="none" w:sz="0" w:space="0" w:color="auto"/>
        <w:right w:val="none" w:sz="0" w:space="0" w:color="auto"/>
      </w:divBdr>
    </w:div>
    <w:div w:id="1298032505">
      <w:bodyDiv w:val="1"/>
      <w:marLeft w:val="0"/>
      <w:marRight w:val="0"/>
      <w:marTop w:val="0"/>
      <w:marBottom w:val="0"/>
      <w:divBdr>
        <w:top w:val="none" w:sz="0" w:space="0" w:color="auto"/>
        <w:left w:val="none" w:sz="0" w:space="0" w:color="auto"/>
        <w:bottom w:val="none" w:sz="0" w:space="0" w:color="auto"/>
        <w:right w:val="none" w:sz="0" w:space="0" w:color="auto"/>
      </w:divBdr>
    </w:div>
    <w:div w:id="1298147160">
      <w:bodyDiv w:val="1"/>
      <w:marLeft w:val="0"/>
      <w:marRight w:val="0"/>
      <w:marTop w:val="0"/>
      <w:marBottom w:val="0"/>
      <w:divBdr>
        <w:top w:val="none" w:sz="0" w:space="0" w:color="auto"/>
        <w:left w:val="none" w:sz="0" w:space="0" w:color="auto"/>
        <w:bottom w:val="none" w:sz="0" w:space="0" w:color="auto"/>
        <w:right w:val="none" w:sz="0" w:space="0" w:color="auto"/>
      </w:divBdr>
    </w:div>
    <w:div w:id="1298218920">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756512">
      <w:bodyDiv w:val="1"/>
      <w:marLeft w:val="0"/>
      <w:marRight w:val="0"/>
      <w:marTop w:val="0"/>
      <w:marBottom w:val="0"/>
      <w:divBdr>
        <w:top w:val="none" w:sz="0" w:space="0" w:color="auto"/>
        <w:left w:val="none" w:sz="0" w:space="0" w:color="auto"/>
        <w:bottom w:val="none" w:sz="0" w:space="0" w:color="auto"/>
        <w:right w:val="none" w:sz="0" w:space="0" w:color="auto"/>
      </w:divBdr>
    </w:div>
    <w:div w:id="1298758849">
      <w:bodyDiv w:val="1"/>
      <w:marLeft w:val="0"/>
      <w:marRight w:val="0"/>
      <w:marTop w:val="0"/>
      <w:marBottom w:val="0"/>
      <w:divBdr>
        <w:top w:val="none" w:sz="0" w:space="0" w:color="auto"/>
        <w:left w:val="none" w:sz="0" w:space="0" w:color="auto"/>
        <w:bottom w:val="none" w:sz="0" w:space="0" w:color="auto"/>
        <w:right w:val="none" w:sz="0" w:space="0" w:color="auto"/>
      </w:divBdr>
    </w:div>
    <w:div w:id="1298803536">
      <w:bodyDiv w:val="1"/>
      <w:marLeft w:val="0"/>
      <w:marRight w:val="0"/>
      <w:marTop w:val="0"/>
      <w:marBottom w:val="0"/>
      <w:divBdr>
        <w:top w:val="none" w:sz="0" w:space="0" w:color="auto"/>
        <w:left w:val="none" w:sz="0" w:space="0" w:color="auto"/>
        <w:bottom w:val="none" w:sz="0" w:space="0" w:color="auto"/>
        <w:right w:val="none" w:sz="0" w:space="0" w:color="auto"/>
      </w:divBdr>
    </w:div>
    <w:div w:id="1299532042">
      <w:bodyDiv w:val="1"/>
      <w:marLeft w:val="0"/>
      <w:marRight w:val="0"/>
      <w:marTop w:val="0"/>
      <w:marBottom w:val="0"/>
      <w:divBdr>
        <w:top w:val="none" w:sz="0" w:space="0" w:color="auto"/>
        <w:left w:val="none" w:sz="0" w:space="0" w:color="auto"/>
        <w:bottom w:val="none" w:sz="0" w:space="0" w:color="auto"/>
        <w:right w:val="none" w:sz="0" w:space="0" w:color="auto"/>
      </w:divBdr>
    </w:div>
    <w:div w:id="1299609426">
      <w:bodyDiv w:val="1"/>
      <w:marLeft w:val="0"/>
      <w:marRight w:val="0"/>
      <w:marTop w:val="0"/>
      <w:marBottom w:val="0"/>
      <w:divBdr>
        <w:top w:val="none" w:sz="0" w:space="0" w:color="auto"/>
        <w:left w:val="none" w:sz="0" w:space="0" w:color="auto"/>
        <w:bottom w:val="none" w:sz="0" w:space="0" w:color="auto"/>
        <w:right w:val="none" w:sz="0" w:space="0" w:color="auto"/>
      </w:divBdr>
    </w:div>
    <w:div w:id="1299722951">
      <w:bodyDiv w:val="1"/>
      <w:marLeft w:val="0"/>
      <w:marRight w:val="0"/>
      <w:marTop w:val="0"/>
      <w:marBottom w:val="0"/>
      <w:divBdr>
        <w:top w:val="none" w:sz="0" w:space="0" w:color="auto"/>
        <w:left w:val="none" w:sz="0" w:space="0" w:color="auto"/>
        <w:bottom w:val="none" w:sz="0" w:space="0" w:color="auto"/>
        <w:right w:val="none" w:sz="0" w:space="0" w:color="auto"/>
      </w:divBdr>
    </w:div>
    <w:div w:id="1299870735">
      <w:bodyDiv w:val="1"/>
      <w:marLeft w:val="0"/>
      <w:marRight w:val="0"/>
      <w:marTop w:val="0"/>
      <w:marBottom w:val="0"/>
      <w:divBdr>
        <w:top w:val="none" w:sz="0" w:space="0" w:color="auto"/>
        <w:left w:val="none" w:sz="0" w:space="0" w:color="auto"/>
        <w:bottom w:val="none" w:sz="0" w:space="0" w:color="auto"/>
        <w:right w:val="none" w:sz="0" w:space="0" w:color="auto"/>
      </w:divBdr>
    </w:div>
    <w:div w:id="1299871978">
      <w:bodyDiv w:val="1"/>
      <w:marLeft w:val="0"/>
      <w:marRight w:val="0"/>
      <w:marTop w:val="0"/>
      <w:marBottom w:val="0"/>
      <w:divBdr>
        <w:top w:val="none" w:sz="0" w:space="0" w:color="auto"/>
        <w:left w:val="none" w:sz="0" w:space="0" w:color="auto"/>
        <w:bottom w:val="none" w:sz="0" w:space="0" w:color="auto"/>
        <w:right w:val="none" w:sz="0" w:space="0" w:color="auto"/>
      </w:divBdr>
    </w:div>
    <w:div w:id="1299916690">
      <w:bodyDiv w:val="1"/>
      <w:marLeft w:val="0"/>
      <w:marRight w:val="0"/>
      <w:marTop w:val="0"/>
      <w:marBottom w:val="0"/>
      <w:divBdr>
        <w:top w:val="none" w:sz="0" w:space="0" w:color="auto"/>
        <w:left w:val="none" w:sz="0" w:space="0" w:color="auto"/>
        <w:bottom w:val="none" w:sz="0" w:space="0" w:color="auto"/>
        <w:right w:val="none" w:sz="0" w:space="0" w:color="auto"/>
      </w:divBdr>
    </w:div>
    <w:div w:id="1300190787">
      <w:bodyDiv w:val="1"/>
      <w:marLeft w:val="0"/>
      <w:marRight w:val="0"/>
      <w:marTop w:val="0"/>
      <w:marBottom w:val="0"/>
      <w:divBdr>
        <w:top w:val="none" w:sz="0" w:space="0" w:color="auto"/>
        <w:left w:val="none" w:sz="0" w:space="0" w:color="auto"/>
        <w:bottom w:val="none" w:sz="0" w:space="0" w:color="auto"/>
        <w:right w:val="none" w:sz="0" w:space="0" w:color="auto"/>
      </w:divBdr>
    </w:div>
    <w:div w:id="1300381391">
      <w:bodyDiv w:val="1"/>
      <w:marLeft w:val="0"/>
      <w:marRight w:val="0"/>
      <w:marTop w:val="0"/>
      <w:marBottom w:val="0"/>
      <w:divBdr>
        <w:top w:val="none" w:sz="0" w:space="0" w:color="auto"/>
        <w:left w:val="none" w:sz="0" w:space="0" w:color="auto"/>
        <w:bottom w:val="none" w:sz="0" w:space="0" w:color="auto"/>
        <w:right w:val="none" w:sz="0" w:space="0" w:color="auto"/>
      </w:divBdr>
    </w:div>
    <w:div w:id="1300451783">
      <w:bodyDiv w:val="1"/>
      <w:marLeft w:val="0"/>
      <w:marRight w:val="0"/>
      <w:marTop w:val="0"/>
      <w:marBottom w:val="0"/>
      <w:divBdr>
        <w:top w:val="none" w:sz="0" w:space="0" w:color="auto"/>
        <w:left w:val="none" w:sz="0" w:space="0" w:color="auto"/>
        <w:bottom w:val="none" w:sz="0" w:space="0" w:color="auto"/>
        <w:right w:val="none" w:sz="0" w:space="0" w:color="auto"/>
      </w:divBdr>
    </w:div>
    <w:div w:id="1300453336">
      <w:bodyDiv w:val="1"/>
      <w:marLeft w:val="0"/>
      <w:marRight w:val="0"/>
      <w:marTop w:val="0"/>
      <w:marBottom w:val="0"/>
      <w:divBdr>
        <w:top w:val="none" w:sz="0" w:space="0" w:color="auto"/>
        <w:left w:val="none" w:sz="0" w:space="0" w:color="auto"/>
        <w:bottom w:val="none" w:sz="0" w:space="0" w:color="auto"/>
        <w:right w:val="none" w:sz="0" w:space="0" w:color="auto"/>
      </w:divBdr>
    </w:div>
    <w:div w:id="1300571000">
      <w:bodyDiv w:val="1"/>
      <w:marLeft w:val="0"/>
      <w:marRight w:val="0"/>
      <w:marTop w:val="0"/>
      <w:marBottom w:val="0"/>
      <w:divBdr>
        <w:top w:val="none" w:sz="0" w:space="0" w:color="auto"/>
        <w:left w:val="none" w:sz="0" w:space="0" w:color="auto"/>
        <w:bottom w:val="none" w:sz="0" w:space="0" w:color="auto"/>
        <w:right w:val="none" w:sz="0" w:space="0" w:color="auto"/>
      </w:divBdr>
    </w:div>
    <w:div w:id="1300650245">
      <w:bodyDiv w:val="1"/>
      <w:marLeft w:val="0"/>
      <w:marRight w:val="0"/>
      <w:marTop w:val="0"/>
      <w:marBottom w:val="0"/>
      <w:divBdr>
        <w:top w:val="none" w:sz="0" w:space="0" w:color="auto"/>
        <w:left w:val="none" w:sz="0" w:space="0" w:color="auto"/>
        <w:bottom w:val="none" w:sz="0" w:space="0" w:color="auto"/>
        <w:right w:val="none" w:sz="0" w:space="0" w:color="auto"/>
      </w:divBdr>
    </w:div>
    <w:div w:id="1300842802">
      <w:bodyDiv w:val="1"/>
      <w:marLeft w:val="0"/>
      <w:marRight w:val="0"/>
      <w:marTop w:val="0"/>
      <w:marBottom w:val="0"/>
      <w:divBdr>
        <w:top w:val="none" w:sz="0" w:space="0" w:color="auto"/>
        <w:left w:val="none" w:sz="0" w:space="0" w:color="auto"/>
        <w:bottom w:val="none" w:sz="0" w:space="0" w:color="auto"/>
        <w:right w:val="none" w:sz="0" w:space="0" w:color="auto"/>
      </w:divBdr>
    </w:div>
    <w:div w:id="1301036407">
      <w:bodyDiv w:val="1"/>
      <w:marLeft w:val="0"/>
      <w:marRight w:val="0"/>
      <w:marTop w:val="0"/>
      <w:marBottom w:val="0"/>
      <w:divBdr>
        <w:top w:val="none" w:sz="0" w:space="0" w:color="auto"/>
        <w:left w:val="none" w:sz="0" w:space="0" w:color="auto"/>
        <w:bottom w:val="none" w:sz="0" w:space="0" w:color="auto"/>
        <w:right w:val="none" w:sz="0" w:space="0" w:color="auto"/>
      </w:divBdr>
    </w:div>
    <w:div w:id="1301230273">
      <w:bodyDiv w:val="1"/>
      <w:marLeft w:val="0"/>
      <w:marRight w:val="0"/>
      <w:marTop w:val="0"/>
      <w:marBottom w:val="0"/>
      <w:divBdr>
        <w:top w:val="none" w:sz="0" w:space="0" w:color="auto"/>
        <w:left w:val="none" w:sz="0" w:space="0" w:color="auto"/>
        <w:bottom w:val="none" w:sz="0" w:space="0" w:color="auto"/>
        <w:right w:val="none" w:sz="0" w:space="0" w:color="auto"/>
      </w:divBdr>
    </w:div>
    <w:div w:id="1301418723">
      <w:bodyDiv w:val="1"/>
      <w:marLeft w:val="0"/>
      <w:marRight w:val="0"/>
      <w:marTop w:val="0"/>
      <w:marBottom w:val="0"/>
      <w:divBdr>
        <w:top w:val="none" w:sz="0" w:space="0" w:color="auto"/>
        <w:left w:val="none" w:sz="0" w:space="0" w:color="auto"/>
        <w:bottom w:val="none" w:sz="0" w:space="0" w:color="auto"/>
        <w:right w:val="none" w:sz="0" w:space="0" w:color="auto"/>
      </w:divBdr>
    </w:div>
    <w:div w:id="1301420688">
      <w:bodyDiv w:val="1"/>
      <w:marLeft w:val="0"/>
      <w:marRight w:val="0"/>
      <w:marTop w:val="0"/>
      <w:marBottom w:val="0"/>
      <w:divBdr>
        <w:top w:val="none" w:sz="0" w:space="0" w:color="auto"/>
        <w:left w:val="none" w:sz="0" w:space="0" w:color="auto"/>
        <w:bottom w:val="none" w:sz="0" w:space="0" w:color="auto"/>
        <w:right w:val="none" w:sz="0" w:space="0" w:color="auto"/>
      </w:divBdr>
    </w:div>
    <w:div w:id="1301493902">
      <w:bodyDiv w:val="1"/>
      <w:marLeft w:val="0"/>
      <w:marRight w:val="0"/>
      <w:marTop w:val="0"/>
      <w:marBottom w:val="0"/>
      <w:divBdr>
        <w:top w:val="none" w:sz="0" w:space="0" w:color="auto"/>
        <w:left w:val="none" w:sz="0" w:space="0" w:color="auto"/>
        <w:bottom w:val="none" w:sz="0" w:space="0" w:color="auto"/>
        <w:right w:val="none" w:sz="0" w:space="0" w:color="auto"/>
      </w:divBdr>
    </w:div>
    <w:div w:id="1301496927">
      <w:bodyDiv w:val="1"/>
      <w:marLeft w:val="0"/>
      <w:marRight w:val="0"/>
      <w:marTop w:val="0"/>
      <w:marBottom w:val="0"/>
      <w:divBdr>
        <w:top w:val="none" w:sz="0" w:space="0" w:color="auto"/>
        <w:left w:val="none" w:sz="0" w:space="0" w:color="auto"/>
        <w:bottom w:val="none" w:sz="0" w:space="0" w:color="auto"/>
        <w:right w:val="none" w:sz="0" w:space="0" w:color="auto"/>
      </w:divBdr>
    </w:div>
    <w:div w:id="1301573760">
      <w:bodyDiv w:val="1"/>
      <w:marLeft w:val="0"/>
      <w:marRight w:val="0"/>
      <w:marTop w:val="0"/>
      <w:marBottom w:val="0"/>
      <w:divBdr>
        <w:top w:val="none" w:sz="0" w:space="0" w:color="auto"/>
        <w:left w:val="none" w:sz="0" w:space="0" w:color="auto"/>
        <w:bottom w:val="none" w:sz="0" w:space="0" w:color="auto"/>
        <w:right w:val="none" w:sz="0" w:space="0" w:color="auto"/>
      </w:divBdr>
    </w:div>
    <w:div w:id="1301693401">
      <w:bodyDiv w:val="1"/>
      <w:marLeft w:val="0"/>
      <w:marRight w:val="0"/>
      <w:marTop w:val="0"/>
      <w:marBottom w:val="0"/>
      <w:divBdr>
        <w:top w:val="none" w:sz="0" w:space="0" w:color="auto"/>
        <w:left w:val="none" w:sz="0" w:space="0" w:color="auto"/>
        <w:bottom w:val="none" w:sz="0" w:space="0" w:color="auto"/>
        <w:right w:val="none" w:sz="0" w:space="0" w:color="auto"/>
      </w:divBdr>
    </w:div>
    <w:div w:id="1301766633">
      <w:bodyDiv w:val="1"/>
      <w:marLeft w:val="0"/>
      <w:marRight w:val="0"/>
      <w:marTop w:val="0"/>
      <w:marBottom w:val="0"/>
      <w:divBdr>
        <w:top w:val="none" w:sz="0" w:space="0" w:color="auto"/>
        <w:left w:val="none" w:sz="0" w:space="0" w:color="auto"/>
        <w:bottom w:val="none" w:sz="0" w:space="0" w:color="auto"/>
        <w:right w:val="none" w:sz="0" w:space="0" w:color="auto"/>
      </w:divBdr>
    </w:div>
    <w:div w:id="1301838977">
      <w:bodyDiv w:val="1"/>
      <w:marLeft w:val="0"/>
      <w:marRight w:val="0"/>
      <w:marTop w:val="0"/>
      <w:marBottom w:val="0"/>
      <w:divBdr>
        <w:top w:val="none" w:sz="0" w:space="0" w:color="auto"/>
        <w:left w:val="none" w:sz="0" w:space="0" w:color="auto"/>
        <w:bottom w:val="none" w:sz="0" w:space="0" w:color="auto"/>
        <w:right w:val="none" w:sz="0" w:space="0" w:color="auto"/>
      </w:divBdr>
    </w:div>
    <w:div w:id="1302030092">
      <w:bodyDiv w:val="1"/>
      <w:marLeft w:val="0"/>
      <w:marRight w:val="0"/>
      <w:marTop w:val="0"/>
      <w:marBottom w:val="0"/>
      <w:divBdr>
        <w:top w:val="none" w:sz="0" w:space="0" w:color="auto"/>
        <w:left w:val="none" w:sz="0" w:space="0" w:color="auto"/>
        <w:bottom w:val="none" w:sz="0" w:space="0" w:color="auto"/>
        <w:right w:val="none" w:sz="0" w:space="0" w:color="auto"/>
      </w:divBdr>
    </w:div>
    <w:div w:id="1302074001">
      <w:bodyDiv w:val="1"/>
      <w:marLeft w:val="0"/>
      <w:marRight w:val="0"/>
      <w:marTop w:val="0"/>
      <w:marBottom w:val="0"/>
      <w:divBdr>
        <w:top w:val="none" w:sz="0" w:space="0" w:color="auto"/>
        <w:left w:val="none" w:sz="0" w:space="0" w:color="auto"/>
        <w:bottom w:val="none" w:sz="0" w:space="0" w:color="auto"/>
        <w:right w:val="none" w:sz="0" w:space="0" w:color="auto"/>
      </w:divBdr>
    </w:div>
    <w:div w:id="1302075588">
      <w:bodyDiv w:val="1"/>
      <w:marLeft w:val="0"/>
      <w:marRight w:val="0"/>
      <w:marTop w:val="0"/>
      <w:marBottom w:val="0"/>
      <w:divBdr>
        <w:top w:val="none" w:sz="0" w:space="0" w:color="auto"/>
        <w:left w:val="none" w:sz="0" w:space="0" w:color="auto"/>
        <w:bottom w:val="none" w:sz="0" w:space="0" w:color="auto"/>
        <w:right w:val="none" w:sz="0" w:space="0" w:color="auto"/>
      </w:divBdr>
    </w:div>
    <w:div w:id="1302271165">
      <w:bodyDiv w:val="1"/>
      <w:marLeft w:val="0"/>
      <w:marRight w:val="0"/>
      <w:marTop w:val="0"/>
      <w:marBottom w:val="0"/>
      <w:divBdr>
        <w:top w:val="none" w:sz="0" w:space="0" w:color="auto"/>
        <w:left w:val="none" w:sz="0" w:space="0" w:color="auto"/>
        <w:bottom w:val="none" w:sz="0" w:space="0" w:color="auto"/>
        <w:right w:val="none" w:sz="0" w:space="0" w:color="auto"/>
      </w:divBdr>
    </w:div>
    <w:div w:id="1302921784">
      <w:bodyDiv w:val="1"/>
      <w:marLeft w:val="0"/>
      <w:marRight w:val="0"/>
      <w:marTop w:val="0"/>
      <w:marBottom w:val="0"/>
      <w:divBdr>
        <w:top w:val="none" w:sz="0" w:space="0" w:color="auto"/>
        <w:left w:val="none" w:sz="0" w:space="0" w:color="auto"/>
        <w:bottom w:val="none" w:sz="0" w:space="0" w:color="auto"/>
        <w:right w:val="none" w:sz="0" w:space="0" w:color="auto"/>
      </w:divBdr>
    </w:div>
    <w:div w:id="1302924702">
      <w:bodyDiv w:val="1"/>
      <w:marLeft w:val="0"/>
      <w:marRight w:val="0"/>
      <w:marTop w:val="0"/>
      <w:marBottom w:val="0"/>
      <w:divBdr>
        <w:top w:val="none" w:sz="0" w:space="0" w:color="auto"/>
        <w:left w:val="none" w:sz="0" w:space="0" w:color="auto"/>
        <w:bottom w:val="none" w:sz="0" w:space="0" w:color="auto"/>
        <w:right w:val="none" w:sz="0" w:space="0" w:color="auto"/>
      </w:divBdr>
    </w:div>
    <w:div w:id="1302996325">
      <w:bodyDiv w:val="1"/>
      <w:marLeft w:val="0"/>
      <w:marRight w:val="0"/>
      <w:marTop w:val="0"/>
      <w:marBottom w:val="0"/>
      <w:divBdr>
        <w:top w:val="none" w:sz="0" w:space="0" w:color="auto"/>
        <w:left w:val="none" w:sz="0" w:space="0" w:color="auto"/>
        <w:bottom w:val="none" w:sz="0" w:space="0" w:color="auto"/>
        <w:right w:val="none" w:sz="0" w:space="0" w:color="auto"/>
      </w:divBdr>
    </w:div>
    <w:div w:id="1303076604">
      <w:bodyDiv w:val="1"/>
      <w:marLeft w:val="0"/>
      <w:marRight w:val="0"/>
      <w:marTop w:val="0"/>
      <w:marBottom w:val="0"/>
      <w:divBdr>
        <w:top w:val="none" w:sz="0" w:space="0" w:color="auto"/>
        <w:left w:val="none" w:sz="0" w:space="0" w:color="auto"/>
        <w:bottom w:val="none" w:sz="0" w:space="0" w:color="auto"/>
        <w:right w:val="none" w:sz="0" w:space="0" w:color="auto"/>
      </w:divBdr>
    </w:div>
    <w:div w:id="1303148094">
      <w:bodyDiv w:val="1"/>
      <w:marLeft w:val="0"/>
      <w:marRight w:val="0"/>
      <w:marTop w:val="0"/>
      <w:marBottom w:val="0"/>
      <w:divBdr>
        <w:top w:val="none" w:sz="0" w:space="0" w:color="auto"/>
        <w:left w:val="none" w:sz="0" w:space="0" w:color="auto"/>
        <w:bottom w:val="none" w:sz="0" w:space="0" w:color="auto"/>
        <w:right w:val="none" w:sz="0" w:space="0" w:color="auto"/>
      </w:divBdr>
    </w:div>
    <w:div w:id="1303194826">
      <w:bodyDiv w:val="1"/>
      <w:marLeft w:val="0"/>
      <w:marRight w:val="0"/>
      <w:marTop w:val="0"/>
      <w:marBottom w:val="0"/>
      <w:divBdr>
        <w:top w:val="none" w:sz="0" w:space="0" w:color="auto"/>
        <w:left w:val="none" w:sz="0" w:space="0" w:color="auto"/>
        <w:bottom w:val="none" w:sz="0" w:space="0" w:color="auto"/>
        <w:right w:val="none" w:sz="0" w:space="0" w:color="auto"/>
      </w:divBdr>
    </w:div>
    <w:div w:id="1303315724">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346677">
      <w:bodyDiv w:val="1"/>
      <w:marLeft w:val="0"/>
      <w:marRight w:val="0"/>
      <w:marTop w:val="0"/>
      <w:marBottom w:val="0"/>
      <w:divBdr>
        <w:top w:val="none" w:sz="0" w:space="0" w:color="auto"/>
        <w:left w:val="none" w:sz="0" w:space="0" w:color="auto"/>
        <w:bottom w:val="none" w:sz="0" w:space="0" w:color="auto"/>
        <w:right w:val="none" w:sz="0" w:space="0" w:color="auto"/>
      </w:divBdr>
    </w:div>
    <w:div w:id="1303458860">
      <w:bodyDiv w:val="1"/>
      <w:marLeft w:val="0"/>
      <w:marRight w:val="0"/>
      <w:marTop w:val="0"/>
      <w:marBottom w:val="0"/>
      <w:divBdr>
        <w:top w:val="none" w:sz="0" w:space="0" w:color="auto"/>
        <w:left w:val="none" w:sz="0" w:space="0" w:color="auto"/>
        <w:bottom w:val="none" w:sz="0" w:space="0" w:color="auto"/>
        <w:right w:val="none" w:sz="0" w:space="0" w:color="auto"/>
      </w:divBdr>
    </w:div>
    <w:div w:id="1303462390">
      <w:bodyDiv w:val="1"/>
      <w:marLeft w:val="0"/>
      <w:marRight w:val="0"/>
      <w:marTop w:val="0"/>
      <w:marBottom w:val="0"/>
      <w:divBdr>
        <w:top w:val="none" w:sz="0" w:space="0" w:color="auto"/>
        <w:left w:val="none" w:sz="0" w:space="0" w:color="auto"/>
        <w:bottom w:val="none" w:sz="0" w:space="0" w:color="auto"/>
        <w:right w:val="none" w:sz="0" w:space="0" w:color="auto"/>
      </w:divBdr>
    </w:div>
    <w:div w:id="1303463941">
      <w:bodyDiv w:val="1"/>
      <w:marLeft w:val="0"/>
      <w:marRight w:val="0"/>
      <w:marTop w:val="0"/>
      <w:marBottom w:val="0"/>
      <w:divBdr>
        <w:top w:val="none" w:sz="0" w:space="0" w:color="auto"/>
        <w:left w:val="none" w:sz="0" w:space="0" w:color="auto"/>
        <w:bottom w:val="none" w:sz="0" w:space="0" w:color="auto"/>
        <w:right w:val="none" w:sz="0" w:space="0" w:color="auto"/>
      </w:divBdr>
    </w:div>
    <w:div w:id="1303537700">
      <w:bodyDiv w:val="1"/>
      <w:marLeft w:val="0"/>
      <w:marRight w:val="0"/>
      <w:marTop w:val="0"/>
      <w:marBottom w:val="0"/>
      <w:divBdr>
        <w:top w:val="none" w:sz="0" w:space="0" w:color="auto"/>
        <w:left w:val="none" w:sz="0" w:space="0" w:color="auto"/>
        <w:bottom w:val="none" w:sz="0" w:space="0" w:color="auto"/>
        <w:right w:val="none" w:sz="0" w:space="0" w:color="auto"/>
      </w:divBdr>
    </w:div>
    <w:div w:id="1303660286">
      <w:bodyDiv w:val="1"/>
      <w:marLeft w:val="0"/>
      <w:marRight w:val="0"/>
      <w:marTop w:val="0"/>
      <w:marBottom w:val="0"/>
      <w:divBdr>
        <w:top w:val="none" w:sz="0" w:space="0" w:color="auto"/>
        <w:left w:val="none" w:sz="0" w:space="0" w:color="auto"/>
        <w:bottom w:val="none" w:sz="0" w:space="0" w:color="auto"/>
        <w:right w:val="none" w:sz="0" w:space="0" w:color="auto"/>
      </w:divBdr>
    </w:div>
    <w:div w:id="1303848879">
      <w:bodyDiv w:val="1"/>
      <w:marLeft w:val="0"/>
      <w:marRight w:val="0"/>
      <w:marTop w:val="0"/>
      <w:marBottom w:val="0"/>
      <w:divBdr>
        <w:top w:val="none" w:sz="0" w:space="0" w:color="auto"/>
        <w:left w:val="none" w:sz="0" w:space="0" w:color="auto"/>
        <w:bottom w:val="none" w:sz="0" w:space="0" w:color="auto"/>
        <w:right w:val="none" w:sz="0" w:space="0" w:color="auto"/>
      </w:divBdr>
    </w:div>
    <w:div w:id="1303972081">
      <w:bodyDiv w:val="1"/>
      <w:marLeft w:val="0"/>
      <w:marRight w:val="0"/>
      <w:marTop w:val="0"/>
      <w:marBottom w:val="0"/>
      <w:divBdr>
        <w:top w:val="none" w:sz="0" w:space="0" w:color="auto"/>
        <w:left w:val="none" w:sz="0" w:space="0" w:color="auto"/>
        <w:bottom w:val="none" w:sz="0" w:space="0" w:color="auto"/>
        <w:right w:val="none" w:sz="0" w:space="0" w:color="auto"/>
      </w:divBdr>
    </w:div>
    <w:div w:id="1304040419">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695693">
      <w:bodyDiv w:val="1"/>
      <w:marLeft w:val="0"/>
      <w:marRight w:val="0"/>
      <w:marTop w:val="0"/>
      <w:marBottom w:val="0"/>
      <w:divBdr>
        <w:top w:val="none" w:sz="0" w:space="0" w:color="auto"/>
        <w:left w:val="none" w:sz="0" w:space="0" w:color="auto"/>
        <w:bottom w:val="none" w:sz="0" w:space="0" w:color="auto"/>
        <w:right w:val="none" w:sz="0" w:space="0" w:color="auto"/>
      </w:divBdr>
    </w:div>
    <w:div w:id="1304696885">
      <w:bodyDiv w:val="1"/>
      <w:marLeft w:val="0"/>
      <w:marRight w:val="0"/>
      <w:marTop w:val="0"/>
      <w:marBottom w:val="0"/>
      <w:divBdr>
        <w:top w:val="none" w:sz="0" w:space="0" w:color="auto"/>
        <w:left w:val="none" w:sz="0" w:space="0" w:color="auto"/>
        <w:bottom w:val="none" w:sz="0" w:space="0" w:color="auto"/>
        <w:right w:val="none" w:sz="0" w:space="0" w:color="auto"/>
      </w:divBdr>
    </w:div>
    <w:div w:id="1304845027">
      <w:bodyDiv w:val="1"/>
      <w:marLeft w:val="0"/>
      <w:marRight w:val="0"/>
      <w:marTop w:val="0"/>
      <w:marBottom w:val="0"/>
      <w:divBdr>
        <w:top w:val="none" w:sz="0" w:space="0" w:color="auto"/>
        <w:left w:val="none" w:sz="0" w:space="0" w:color="auto"/>
        <w:bottom w:val="none" w:sz="0" w:space="0" w:color="auto"/>
        <w:right w:val="none" w:sz="0" w:space="0" w:color="auto"/>
      </w:divBdr>
    </w:div>
    <w:div w:id="1304850282">
      <w:bodyDiv w:val="1"/>
      <w:marLeft w:val="0"/>
      <w:marRight w:val="0"/>
      <w:marTop w:val="0"/>
      <w:marBottom w:val="0"/>
      <w:divBdr>
        <w:top w:val="none" w:sz="0" w:space="0" w:color="auto"/>
        <w:left w:val="none" w:sz="0" w:space="0" w:color="auto"/>
        <w:bottom w:val="none" w:sz="0" w:space="0" w:color="auto"/>
        <w:right w:val="none" w:sz="0" w:space="0" w:color="auto"/>
      </w:divBdr>
    </w:div>
    <w:div w:id="1305045037">
      <w:bodyDiv w:val="1"/>
      <w:marLeft w:val="0"/>
      <w:marRight w:val="0"/>
      <w:marTop w:val="0"/>
      <w:marBottom w:val="0"/>
      <w:divBdr>
        <w:top w:val="none" w:sz="0" w:space="0" w:color="auto"/>
        <w:left w:val="none" w:sz="0" w:space="0" w:color="auto"/>
        <w:bottom w:val="none" w:sz="0" w:space="0" w:color="auto"/>
        <w:right w:val="none" w:sz="0" w:space="0" w:color="auto"/>
      </w:divBdr>
    </w:div>
    <w:div w:id="1305238420">
      <w:bodyDiv w:val="1"/>
      <w:marLeft w:val="0"/>
      <w:marRight w:val="0"/>
      <w:marTop w:val="0"/>
      <w:marBottom w:val="0"/>
      <w:divBdr>
        <w:top w:val="none" w:sz="0" w:space="0" w:color="auto"/>
        <w:left w:val="none" w:sz="0" w:space="0" w:color="auto"/>
        <w:bottom w:val="none" w:sz="0" w:space="0" w:color="auto"/>
        <w:right w:val="none" w:sz="0" w:space="0" w:color="auto"/>
      </w:divBdr>
    </w:div>
    <w:div w:id="1305349991">
      <w:bodyDiv w:val="1"/>
      <w:marLeft w:val="0"/>
      <w:marRight w:val="0"/>
      <w:marTop w:val="0"/>
      <w:marBottom w:val="0"/>
      <w:divBdr>
        <w:top w:val="none" w:sz="0" w:space="0" w:color="auto"/>
        <w:left w:val="none" w:sz="0" w:space="0" w:color="auto"/>
        <w:bottom w:val="none" w:sz="0" w:space="0" w:color="auto"/>
        <w:right w:val="none" w:sz="0" w:space="0" w:color="auto"/>
      </w:divBdr>
    </w:div>
    <w:div w:id="1305547526">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701126">
      <w:bodyDiv w:val="1"/>
      <w:marLeft w:val="0"/>
      <w:marRight w:val="0"/>
      <w:marTop w:val="0"/>
      <w:marBottom w:val="0"/>
      <w:divBdr>
        <w:top w:val="none" w:sz="0" w:space="0" w:color="auto"/>
        <w:left w:val="none" w:sz="0" w:space="0" w:color="auto"/>
        <w:bottom w:val="none" w:sz="0" w:space="0" w:color="auto"/>
        <w:right w:val="none" w:sz="0" w:space="0" w:color="auto"/>
      </w:divBdr>
    </w:div>
    <w:div w:id="1305812536">
      <w:bodyDiv w:val="1"/>
      <w:marLeft w:val="0"/>
      <w:marRight w:val="0"/>
      <w:marTop w:val="0"/>
      <w:marBottom w:val="0"/>
      <w:divBdr>
        <w:top w:val="none" w:sz="0" w:space="0" w:color="auto"/>
        <w:left w:val="none" w:sz="0" w:space="0" w:color="auto"/>
        <w:bottom w:val="none" w:sz="0" w:space="0" w:color="auto"/>
        <w:right w:val="none" w:sz="0" w:space="0" w:color="auto"/>
      </w:divBdr>
    </w:div>
    <w:div w:id="1305818865">
      <w:bodyDiv w:val="1"/>
      <w:marLeft w:val="0"/>
      <w:marRight w:val="0"/>
      <w:marTop w:val="0"/>
      <w:marBottom w:val="0"/>
      <w:divBdr>
        <w:top w:val="none" w:sz="0" w:space="0" w:color="auto"/>
        <w:left w:val="none" w:sz="0" w:space="0" w:color="auto"/>
        <w:bottom w:val="none" w:sz="0" w:space="0" w:color="auto"/>
        <w:right w:val="none" w:sz="0" w:space="0" w:color="auto"/>
      </w:divBdr>
    </w:div>
    <w:div w:id="1306010453">
      <w:bodyDiv w:val="1"/>
      <w:marLeft w:val="0"/>
      <w:marRight w:val="0"/>
      <w:marTop w:val="0"/>
      <w:marBottom w:val="0"/>
      <w:divBdr>
        <w:top w:val="none" w:sz="0" w:space="0" w:color="auto"/>
        <w:left w:val="none" w:sz="0" w:space="0" w:color="auto"/>
        <w:bottom w:val="none" w:sz="0" w:space="0" w:color="auto"/>
        <w:right w:val="none" w:sz="0" w:space="0" w:color="auto"/>
      </w:divBdr>
    </w:div>
    <w:div w:id="1306082515">
      <w:bodyDiv w:val="1"/>
      <w:marLeft w:val="0"/>
      <w:marRight w:val="0"/>
      <w:marTop w:val="0"/>
      <w:marBottom w:val="0"/>
      <w:divBdr>
        <w:top w:val="none" w:sz="0" w:space="0" w:color="auto"/>
        <w:left w:val="none" w:sz="0" w:space="0" w:color="auto"/>
        <w:bottom w:val="none" w:sz="0" w:space="0" w:color="auto"/>
        <w:right w:val="none" w:sz="0" w:space="0" w:color="auto"/>
      </w:divBdr>
    </w:div>
    <w:div w:id="1306084848">
      <w:bodyDiv w:val="1"/>
      <w:marLeft w:val="0"/>
      <w:marRight w:val="0"/>
      <w:marTop w:val="0"/>
      <w:marBottom w:val="0"/>
      <w:divBdr>
        <w:top w:val="none" w:sz="0" w:space="0" w:color="auto"/>
        <w:left w:val="none" w:sz="0" w:space="0" w:color="auto"/>
        <w:bottom w:val="none" w:sz="0" w:space="0" w:color="auto"/>
        <w:right w:val="none" w:sz="0" w:space="0" w:color="auto"/>
      </w:divBdr>
    </w:div>
    <w:div w:id="1306157443">
      <w:bodyDiv w:val="1"/>
      <w:marLeft w:val="0"/>
      <w:marRight w:val="0"/>
      <w:marTop w:val="0"/>
      <w:marBottom w:val="0"/>
      <w:divBdr>
        <w:top w:val="none" w:sz="0" w:space="0" w:color="auto"/>
        <w:left w:val="none" w:sz="0" w:space="0" w:color="auto"/>
        <w:bottom w:val="none" w:sz="0" w:space="0" w:color="auto"/>
        <w:right w:val="none" w:sz="0" w:space="0" w:color="auto"/>
      </w:divBdr>
    </w:div>
    <w:div w:id="1306163886">
      <w:bodyDiv w:val="1"/>
      <w:marLeft w:val="0"/>
      <w:marRight w:val="0"/>
      <w:marTop w:val="0"/>
      <w:marBottom w:val="0"/>
      <w:divBdr>
        <w:top w:val="none" w:sz="0" w:space="0" w:color="auto"/>
        <w:left w:val="none" w:sz="0" w:space="0" w:color="auto"/>
        <w:bottom w:val="none" w:sz="0" w:space="0" w:color="auto"/>
        <w:right w:val="none" w:sz="0" w:space="0" w:color="auto"/>
      </w:divBdr>
    </w:div>
    <w:div w:id="1306348950">
      <w:bodyDiv w:val="1"/>
      <w:marLeft w:val="0"/>
      <w:marRight w:val="0"/>
      <w:marTop w:val="0"/>
      <w:marBottom w:val="0"/>
      <w:divBdr>
        <w:top w:val="none" w:sz="0" w:space="0" w:color="auto"/>
        <w:left w:val="none" w:sz="0" w:space="0" w:color="auto"/>
        <w:bottom w:val="none" w:sz="0" w:space="0" w:color="auto"/>
        <w:right w:val="none" w:sz="0" w:space="0" w:color="auto"/>
      </w:divBdr>
    </w:div>
    <w:div w:id="1306352456">
      <w:bodyDiv w:val="1"/>
      <w:marLeft w:val="0"/>
      <w:marRight w:val="0"/>
      <w:marTop w:val="0"/>
      <w:marBottom w:val="0"/>
      <w:divBdr>
        <w:top w:val="none" w:sz="0" w:space="0" w:color="auto"/>
        <w:left w:val="none" w:sz="0" w:space="0" w:color="auto"/>
        <w:bottom w:val="none" w:sz="0" w:space="0" w:color="auto"/>
        <w:right w:val="none" w:sz="0" w:space="0" w:color="auto"/>
      </w:divBdr>
    </w:div>
    <w:div w:id="1306356940">
      <w:bodyDiv w:val="1"/>
      <w:marLeft w:val="0"/>
      <w:marRight w:val="0"/>
      <w:marTop w:val="0"/>
      <w:marBottom w:val="0"/>
      <w:divBdr>
        <w:top w:val="none" w:sz="0" w:space="0" w:color="auto"/>
        <w:left w:val="none" w:sz="0" w:space="0" w:color="auto"/>
        <w:bottom w:val="none" w:sz="0" w:space="0" w:color="auto"/>
        <w:right w:val="none" w:sz="0" w:space="0" w:color="auto"/>
      </w:divBdr>
    </w:div>
    <w:div w:id="1306396081">
      <w:bodyDiv w:val="1"/>
      <w:marLeft w:val="0"/>
      <w:marRight w:val="0"/>
      <w:marTop w:val="0"/>
      <w:marBottom w:val="0"/>
      <w:divBdr>
        <w:top w:val="none" w:sz="0" w:space="0" w:color="auto"/>
        <w:left w:val="none" w:sz="0" w:space="0" w:color="auto"/>
        <w:bottom w:val="none" w:sz="0" w:space="0" w:color="auto"/>
        <w:right w:val="none" w:sz="0" w:space="0" w:color="auto"/>
      </w:divBdr>
    </w:div>
    <w:div w:id="1306466279">
      <w:bodyDiv w:val="1"/>
      <w:marLeft w:val="0"/>
      <w:marRight w:val="0"/>
      <w:marTop w:val="0"/>
      <w:marBottom w:val="0"/>
      <w:divBdr>
        <w:top w:val="none" w:sz="0" w:space="0" w:color="auto"/>
        <w:left w:val="none" w:sz="0" w:space="0" w:color="auto"/>
        <w:bottom w:val="none" w:sz="0" w:space="0" w:color="auto"/>
        <w:right w:val="none" w:sz="0" w:space="0" w:color="auto"/>
      </w:divBdr>
    </w:div>
    <w:div w:id="1306885927">
      <w:bodyDiv w:val="1"/>
      <w:marLeft w:val="0"/>
      <w:marRight w:val="0"/>
      <w:marTop w:val="0"/>
      <w:marBottom w:val="0"/>
      <w:divBdr>
        <w:top w:val="none" w:sz="0" w:space="0" w:color="auto"/>
        <w:left w:val="none" w:sz="0" w:space="0" w:color="auto"/>
        <w:bottom w:val="none" w:sz="0" w:space="0" w:color="auto"/>
        <w:right w:val="none" w:sz="0" w:space="0" w:color="auto"/>
      </w:divBdr>
    </w:div>
    <w:div w:id="1307050246">
      <w:bodyDiv w:val="1"/>
      <w:marLeft w:val="0"/>
      <w:marRight w:val="0"/>
      <w:marTop w:val="0"/>
      <w:marBottom w:val="0"/>
      <w:divBdr>
        <w:top w:val="none" w:sz="0" w:space="0" w:color="auto"/>
        <w:left w:val="none" w:sz="0" w:space="0" w:color="auto"/>
        <w:bottom w:val="none" w:sz="0" w:space="0" w:color="auto"/>
        <w:right w:val="none" w:sz="0" w:space="0" w:color="auto"/>
      </w:divBdr>
    </w:div>
    <w:div w:id="1307129040">
      <w:bodyDiv w:val="1"/>
      <w:marLeft w:val="0"/>
      <w:marRight w:val="0"/>
      <w:marTop w:val="0"/>
      <w:marBottom w:val="0"/>
      <w:divBdr>
        <w:top w:val="none" w:sz="0" w:space="0" w:color="auto"/>
        <w:left w:val="none" w:sz="0" w:space="0" w:color="auto"/>
        <w:bottom w:val="none" w:sz="0" w:space="0" w:color="auto"/>
        <w:right w:val="none" w:sz="0" w:space="0" w:color="auto"/>
      </w:divBdr>
    </w:div>
    <w:div w:id="1307197867">
      <w:bodyDiv w:val="1"/>
      <w:marLeft w:val="0"/>
      <w:marRight w:val="0"/>
      <w:marTop w:val="0"/>
      <w:marBottom w:val="0"/>
      <w:divBdr>
        <w:top w:val="none" w:sz="0" w:space="0" w:color="auto"/>
        <w:left w:val="none" w:sz="0" w:space="0" w:color="auto"/>
        <w:bottom w:val="none" w:sz="0" w:space="0" w:color="auto"/>
        <w:right w:val="none" w:sz="0" w:space="0" w:color="auto"/>
      </w:divBdr>
    </w:div>
    <w:div w:id="1307584553">
      <w:bodyDiv w:val="1"/>
      <w:marLeft w:val="0"/>
      <w:marRight w:val="0"/>
      <w:marTop w:val="0"/>
      <w:marBottom w:val="0"/>
      <w:divBdr>
        <w:top w:val="none" w:sz="0" w:space="0" w:color="auto"/>
        <w:left w:val="none" w:sz="0" w:space="0" w:color="auto"/>
        <w:bottom w:val="none" w:sz="0" w:space="0" w:color="auto"/>
        <w:right w:val="none" w:sz="0" w:space="0" w:color="auto"/>
      </w:divBdr>
    </w:div>
    <w:div w:id="1307589156">
      <w:bodyDiv w:val="1"/>
      <w:marLeft w:val="0"/>
      <w:marRight w:val="0"/>
      <w:marTop w:val="0"/>
      <w:marBottom w:val="0"/>
      <w:divBdr>
        <w:top w:val="none" w:sz="0" w:space="0" w:color="auto"/>
        <w:left w:val="none" w:sz="0" w:space="0" w:color="auto"/>
        <w:bottom w:val="none" w:sz="0" w:space="0" w:color="auto"/>
        <w:right w:val="none" w:sz="0" w:space="0" w:color="auto"/>
      </w:divBdr>
    </w:div>
    <w:div w:id="1307782331">
      <w:bodyDiv w:val="1"/>
      <w:marLeft w:val="0"/>
      <w:marRight w:val="0"/>
      <w:marTop w:val="0"/>
      <w:marBottom w:val="0"/>
      <w:divBdr>
        <w:top w:val="none" w:sz="0" w:space="0" w:color="auto"/>
        <w:left w:val="none" w:sz="0" w:space="0" w:color="auto"/>
        <w:bottom w:val="none" w:sz="0" w:space="0" w:color="auto"/>
        <w:right w:val="none" w:sz="0" w:space="0" w:color="auto"/>
      </w:divBdr>
    </w:div>
    <w:div w:id="1307784779">
      <w:bodyDiv w:val="1"/>
      <w:marLeft w:val="0"/>
      <w:marRight w:val="0"/>
      <w:marTop w:val="0"/>
      <w:marBottom w:val="0"/>
      <w:divBdr>
        <w:top w:val="none" w:sz="0" w:space="0" w:color="auto"/>
        <w:left w:val="none" w:sz="0" w:space="0" w:color="auto"/>
        <w:bottom w:val="none" w:sz="0" w:space="0" w:color="auto"/>
        <w:right w:val="none" w:sz="0" w:space="0" w:color="auto"/>
      </w:divBdr>
    </w:div>
    <w:div w:id="1307857400">
      <w:bodyDiv w:val="1"/>
      <w:marLeft w:val="0"/>
      <w:marRight w:val="0"/>
      <w:marTop w:val="0"/>
      <w:marBottom w:val="0"/>
      <w:divBdr>
        <w:top w:val="none" w:sz="0" w:space="0" w:color="auto"/>
        <w:left w:val="none" w:sz="0" w:space="0" w:color="auto"/>
        <w:bottom w:val="none" w:sz="0" w:space="0" w:color="auto"/>
        <w:right w:val="none" w:sz="0" w:space="0" w:color="auto"/>
      </w:divBdr>
    </w:div>
    <w:div w:id="1308362993">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435466">
      <w:bodyDiv w:val="1"/>
      <w:marLeft w:val="0"/>
      <w:marRight w:val="0"/>
      <w:marTop w:val="0"/>
      <w:marBottom w:val="0"/>
      <w:divBdr>
        <w:top w:val="none" w:sz="0" w:space="0" w:color="auto"/>
        <w:left w:val="none" w:sz="0" w:space="0" w:color="auto"/>
        <w:bottom w:val="none" w:sz="0" w:space="0" w:color="auto"/>
        <w:right w:val="none" w:sz="0" w:space="0" w:color="auto"/>
      </w:divBdr>
    </w:div>
    <w:div w:id="1308512045">
      <w:bodyDiv w:val="1"/>
      <w:marLeft w:val="0"/>
      <w:marRight w:val="0"/>
      <w:marTop w:val="0"/>
      <w:marBottom w:val="0"/>
      <w:divBdr>
        <w:top w:val="none" w:sz="0" w:space="0" w:color="auto"/>
        <w:left w:val="none" w:sz="0" w:space="0" w:color="auto"/>
        <w:bottom w:val="none" w:sz="0" w:space="0" w:color="auto"/>
        <w:right w:val="none" w:sz="0" w:space="0" w:color="auto"/>
      </w:divBdr>
    </w:div>
    <w:div w:id="1308974406">
      <w:bodyDiv w:val="1"/>
      <w:marLeft w:val="0"/>
      <w:marRight w:val="0"/>
      <w:marTop w:val="0"/>
      <w:marBottom w:val="0"/>
      <w:divBdr>
        <w:top w:val="none" w:sz="0" w:space="0" w:color="auto"/>
        <w:left w:val="none" w:sz="0" w:space="0" w:color="auto"/>
        <w:bottom w:val="none" w:sz="0" w:space="0" w:color="auto"/>
        <w:right w:val="none" w:sz="0" w:space="0" w:color="auto"/>
      </w:divBdr>
    </w:div>
    <w:div w:id="1308978632">
      <w:bodyDiv w:val="1"/>
      <w:marLeft w:val="0"/>
      <w:marRight w:val="0"/>
      <w:marTop w:val="0"/>
      <w:marBottom w:val="0"/>
      <w:divBdr>
        <w:top w:val="none" w:sz="0" w:space="0" w:color="auto"/>
        <w:left w:val="none" w:sz="0" w:space="0" w:color="auto"/>
        <w:bottom w:val="none" w:sz="0" w:space="0" w:color="auto"/>
        <w:right w:val="none" w:sz="0" w:space="0" w:color="auto"/>
      </w:divBdr>
    </w:div>
    <w:div w:id="1309094495">
      <w:bodyDiv w:val="1"/>
      <w:marLeft w:val="0"/>
      <w:marRight w:val="0"/>
      <w:marTop w:val="0"/>
      <w:marBottom w:val="0"/>
      <w:divBdr>
        <w:top w:val="none" w:sz="0" w:space="0" w:color="auto"/>
        <w:left w:val="none" w:sz="0" w:space="0" w:color="auto"/>
        <w:bottom w:val="none" w:sz="0" w:space="0" w:color="auto"/>
        <w:right w:val="none" w:sz="0" w:space="0" w:color="auto"/>
      </w:divBdr>
    </w:div>
    <w:div w:id="1309167014">
      <w:bodyDiv w:val="1"/>
      <w:marLeft w:val="0"/>
      <w:marRight w:val="0"/>
      <w:marTop w:val="0"/>
      <w:marBottom w:val="0"/>
      <w:divBdr>
        <w:top w:val="none" w:sz="0" w:space="0" w:color="auto"/>
        <w:left w:val="none" w:sz="0" w:space="0" w:color="auto"/>
        <w:bottom w:val="none" w:sz="0" w:space="0" w:color="auto"/>
        <w:right w:val="none" w:sz="0" w:space="0" w:color="auto"/>
      </w:divBdr>
    </w:div>
    <w:div w:id="1309239652">
      <w:bodyDiv w:val="1"/>
      <w:marLeft w:val="0"/>
      <w:marRight w:val="0"/>
      <w:marTop w:val="0"/>
      <w:marBottom w:val="0"/>
      <w:divBdr>
        <w:top w:val="none" w:sz="0" w:space="0" w:color="auto"/>
        <w:left w:val="none" w:sz="0" w:space="0" w:color="auto"/>
        <w:bottom w:val="none" w:sz="0" w:space="0" w:color="auto"/>
        <w:right w:val="none" w:sz="0" w:space="0" w:color="auto"/>
      </w:divBdr>
    </w:div>
    <w:div w:id="1309483339">
      <w:bodyDiv w:val="1"/>
      <w:marLeft w:val="0"/>
      <w:marRight w:val="0"/>
      <w:marTop w:val="0"/>
      <w:marBottom w:val="0"/>
      <w:divBdr>
        <w:top w:val="none" w:sz="0" w:space="0" w:color="auto"/>
        <w:left w:val="none" w:sz="0" w:space="0" w:color="auto"/>
        <w:bottom w:val="none" w:sz="0" w:space="0" w:color="auto"/>
        <w:right w:val="none" w:sz="0" w:space="0" w:color="auto"/>
      </w:divBdr>
    </w:div>
    <w:div w:id="1309625469">
      <w:bodyDiv w:val="1"/>
      <w:marLeft w:val="0"/>
      <w:marRight w:val="0"/>
      <w:marTop w:val="0"/>
      <w:marBottom w:val="0"/>
      <w:divBdr>
        <w:top w:val="none" w:sz="0" w:space="0" w:color="auto"/>
        <w:left w:val="none" w:sz="0" w:space="0" w:color="auto"/>
        <w:bottom w:val="none" w:sz="0" w:space="0" w:color="auto"/>
        <w:right w:val="none" w:sz="0" w:space="0" w:color="auto"/>
      </w:divBdr>
    </w:div>
    <w:div w:id="1309627167">
      <w:bodyDiv w:val="1"/>
      <w:marLeft w:val="0"/>
      <w:marRight w:val="0"/>
      <w:marTop w:val="0"/>
      <w:marBottom w:val="0"/>
      <w:divBdr>
        <w:top w:val="none" w:sz="0" w:space="0" w:color="auto"/>
        <w:left w:val="none" w:sz="0" w:space="0" w:color="auto"/>
        <w:bottom w:val="none" w:sz="0" w:space="0" w:color="auto"/>
        <w:right w:val="none" w:sz="0" w:space="0" w:color="auto"/>
      </w:divBdr>
    </w:div>
    <w:div w:id="1309868348">
      <w:bodyDiv w:val="1"/>
      <w:marLeft w:val="0"/>
      <w:marRight w:val="0"/>
      <w:marTop w:val="0"/>
      <w:marBottom w:val="0"/>
      <w:divBdr>
        <w:top w:val="none" w:sz="0" w:space="0" w:color="auto"/>
        <w:left w:val="none" w:sz="0" w:space="0" w:color="auto"/>
        <w:bottom w:val="none" w:sz="0" w:space="0" w:color="auto"/>
        <w:right w:val="none" w:sz="0" w:space="0" w:color="auto"/>
      </w:divBdr>
    </w:div>
    <w:div w:id="1309869637">
      <w:bodyDiv w:val="1"/>
      <w:marLeft w:val="0"/>
      <w:marRight w:val="0"/>
      <w:marTop w:val="0"/>
      <w:marBottom w:val="0"/>
      <w:divBdr>
        <w:top w:val="none" w:sz="0" w:space="0" w:color="auto"/>
        <w:left w:val="none" w:sz="0" w:space="0" w:color="auto"/>
        <w:bottom w:val="none" w:sz="0" w:space="0" w:color="auto"/>
        <w:right w:val="none" w:sz="0" w:space="0" w:color="auto"/>
      </w:divBdr>
    </w:div>
    <w:div w:id="1309939869">
      <w:bodyDiv w:val="1"/>
      <w:marLeft w:val="0"/>
      <w:marRight w:val="0"/>
      <w:marTop w:val="0"/>
      <w:marBottom w:val="0"/>
      <w:divBdr>
        <w:top w:val="none" w:sz="0" w:space="0" w:color="auto"/>
        <w:left w:val="none" w:sz="0" w:space="0" w:color="auto"/>
        <w:bottom w:val="none" w:sz="0" w:space="0" w:color="auto"/>
        <w:right w:val="none" w:sz="0" w:space="0" w:color="auto"/>
      </w:divBdr>
    </w:div>
    <w:div w:id="1310327229">
      <w:bodyDiv w:val="1"/>
      <w:marLeft w:val="0"/>
      <w:marRight w:val="0"/>
      <w:marTop w:val="0"/>
      <w:marBottom w:val="0"/>
      <w:divBdr>
        <w:top w:val="none" w:sz="0" w:space="0" w:color="auto"/>
        <w:left w:val="none" w:sz="0" w:space="0" w:color="auto"/>
        <w:bottom w:val="none" w:sz="0" w:space="0" w:color="auto"/>
        <w:right w:val="none" w:sz="0" w:space="0" w:color="auto"/>
      </w:divBdr>
    </w:div>
    <w:div w:id="1310357610">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0550850">
      <w:bodyDiv w:val="1"/>
      <w:marLeft w:val="0"/>
      <w:marRight w:val="0"/>
      <w:marTop w:val="0"/>
      <w:marBottom w:val="0"/>
      <w:divBdr>
        <w:top w:val="none" w:sz="0" w:space="0" w:color="auto"/>
        <w:left w:val="none" w:sz="0" w:space="0" w:color="auto"/>
        <w:bottom w:val="none" w:sz="0" w:space="0" w:color="auto"/>
        <w:right w:val="none" w:sz="0" w:space="0" w:color="auto"/>
      </w:divBdr>
    </w:div>
    <w:div w:id="1310745020">
      <w:bodyDiv w:val="1"/>
      <w:marLeft w:val="0"/>
      <w:marRight w:val="0"/>
      <w:marTop w:val="0"/>
      <w:marBottom w:val="0"/>
      <w:divBdr>
        <w:top w:val="none" w:sz="0" w:space="0" w:color="auto"/>
        <w:left w:val="none" w:sz="0" w:space="0" w:color="auto"/>
        <w:bottom w:val="none" w:sz="0" w:space="0" w:color="auto"/>
        <w:right w:val="none" w:sz="0" w:space="0" w:color="auto"/>
      </w:divBdr>
    </w:div>
    <w:div w:id="1310749312">
      <w:bodyDiv w:val="1"/>
      <w:marLeft w:val="0"/>
      <w:marRight w:val="0"/>
      <w:marTop w:val="0"/>
      <w:marBottom w:val="0"/>
      <w:divBdr>
        <w:top w:val="none" w:sz="0" w:space="0" w:color="auto"/>
        <w:left w:val="none" w:sz="0" w:space="0" w:color="auto"/>
        <w:bottom w:val="none" w:sz="0" w:space="0" w:color="auto"/>
        <w:right w:val="none" w:sz="0" w:space="0" w:color="auto"/>
      </w:divBdr>
    </w:div>
    <w:div w:id="1310749448">
      <w:bodyDiv w:val="1"/>
      <w:marLeft w:val="0"/>
      <w:marRight w:val="0"/>
      <w:marTop w:val="0"/>
      <w:marBottom w:val="0"/>
      <w:divBdr>
        <w:top w:val="none" w:sz="0" w:space="0" w:color="auto"/>
        <w:left w:val="none" w:sz="0" w:space="0" w:color="auto"/>
        <w:bottom w:val="none" w:sz="0" w:space="0" w:color="auto"/>
        <w:right w:val="none" w:sz="0" w:space="0" w:color="auto"/>
      </w:divBdr>
    </w:div>
    <w:div w:id="1311054231">
      <w:bodyDiv w:val="1"/>
      <w:marLeft w:val="0"/>
      <w:marRight w:val="0"/>
      <w:marTop w:val="0"/>
      <w:marBottom w:val="0"/>
      <w:divBdr>
        <w:top w:val="none" w:sz="0" w:space="0" w:color="auto"/>
        <w:left w:val="none" w:sz="0" w:space="0" w:color="auto"/>
        <w:bottom w:val="none" w:sz="0" w:space="0" w:color="auto"/>
        <w:right w:val="none" w:sz="0" w:space="0" w:color="auto"/>
      </w:divBdr>
    </w:div>
    <w:div w:id="1311137955">
      <w:bodyDiv w:val="1"/>
      <w:marLeft w:val="0"/>
      <w:marRight w:val="0"/>
      <w:marTop w:val="0"/>
      <w:marBottom w:val="0"/>
      <w:divBdr>
        <w:top w:val="none" w:sz="0" w:space="0" w:color="auto"/>
        <w:left w:val="none" w:sz="0" w:space="0" w:color="auto"/>
        <w:bottom w:val="none" w:sz="0" w:space="0" w:color="auto"/>
        <w:right w:val="none" w:sz="0" w:space="0" w:color="auto"/>
      </w:divBdr>
    </w:div>
    <w:div w:id="1311207578">
      <w:bodyDiv w:val="1"/>
      <w:marLeft w:val="0"/>
      <w:marRight w:val="0"/>
      <w:marTop w:val="0"/>
      <w:marBottom w:val="0"/>
      <w:divBdr>
        <w:top w:val="none" w:sz="0" w:space="0" w:color="auto"/>
        <w:left w:val="none" w:sz="0" w:space="0" w:color="auto"/>
        <w:bottom w:val="none" w:sz="0" w:space="0" w:color="auto"/>
        <w:right w:val="none" w:sz="0" w:space="0" w:color="auto"/>
      </w:divBdr>
    </w:div>
    <w:div w:id="1311325306">
      <w:bodyDiv w:val="1"/>
      <w:marLeft w:val="0"/>
      <w:marRight w:val="0"/>
      <w:marTop w:val="0"/>
      <w:marBottom w:val="0"/>
      <w:divBdr>
        <w:top w:val="none" w:sz="0" w:space="0" w:color="auto"/>
        <w:left w:val="none" w:sz="0" w:space="0" w:color="auto"/>
        <w:bottom w:val="none" w:sz="0" w:space="0" w:color="auto"/>
        <w:right w:val="none" w:sz="0" w:space="0" w:color="auto"/>
      </w:divBdr>
    </w:div>
    <w:div w:id="1311401520">
      <w:bodyDiv w:val="1"/>
      <w:marLeft w:val="0"/>
      <w:marRight w:val="0"/>
      <w:marTop w:val="0"/>
      <w:marBottom w:val="0"/>
      <w:divBdr>
        <w:top w:val="none" w:sz="0" w:space="0" w:color="auto"/>
        <w:left w:val="none" w:sz="0" w:space="0" w:color="auto"/>
        <w:bottom w:val="none" w:sz="0" w:space="0" w:color="auto"/>
        <w:right w:val="none" w:sz="0" w:space="0" w:color="auto"/>
      </w:divBdr>
    </w:div>
    <w:div w:id="1311402989">
      <w:bodyDiv w:val="1"/>
      <w:marLeft w:val="0"/>
      <w:marRight w:val="0"/>
      <w:marTop w:val="0"/>
      <w:marBottom w:val="0"/>
      <w:divBdr>
        <w:top w:val="none" w:sz="0" w:space="0" w:color="auto"/>
        <w:left w:val="none" w:sz="0" w:space="0" w:color="auto"/>
        <w:bottom w:val="none" w:sz="0" w:space="0" w:color="auto"/>
        <w:right w:val="none" w:sz="0" w:space="0" w:color="auto"/>
      </w:divBdr>
    </w:div>
    <w:div w:id="1311518851">
      <w:bodyDiv w:val="1"/>
      <w:marLeft w:val="0"/>
      <w:marRight w:val="0"/>
      <w:marTop w:val="0"/>
      <w:marBottom w:val="0"/>
      <w:divBdr>
        <w:top w:val="none" w:sz="0" w:space="0" w:color="auto"/>
        <w:left w:val="none" w:sz="0" w:space="0" w:color="auto"/>
        <w:bottom w:val="none" w:sz="0" w:space="0" w:color="auto"/>
        <w:right w:val="none" w:sz="0" w:space="0" w:color="auto"/>
      </w:divBdr>
    </w:div>
    <w:div w:id="1311669186">
      <w:bodyDiv w:val="1"/>
      <w:marLeft w:val="0"/>
      <w:marRight w:val="0"/>
      <w:marTop w:val="0"/>
      <w:marBottom w:val="0"/>
      <w:divBdr>
        <w:top w:val="none" w:sz="0" w:space="0" w:color="auto"/>
        <w:left w:val="none" w:sz="0" w:space="0" w:color="auto"/>
        <w:bottom w:val="none" w:sz="0" w:space="0" w:color="auto"/>
        <w:right w:val="none" w:sz="0" w:space="0" w:color="auto"/>
      </w:divBdr>
    </w:div>
    <w:div w:id="1311708549">
      <w:bodyDiv w:val="1"/>
      <w:marLeft w:val="0"/>
      <w:marRight w:val="0"/>
      <w:marTop w:val="0"/>
      <w:marBottom w:val="0"/>
      <w:divBdr>
        <w:top w:val="none" w:sz="0" w:space="0" w:color="auto"/>
        <w:left w:val="none" w:sz="0" w:space="0" w:color="auto"/>
        <w:bottom w:val="none" w:sz="0" w:space="0" w:color="auto"/>
        <w:right w:val="none" w:sz="0" w:space="0" w:color="auto"/>
      </w:divBdr>
    </w:div>
    <w:div w:id="1311784687">
      <w:bodyDiv w:val="1"/>
      <w:marLeft w:val="0"/>
      <w:marRight w:val="0"/>
      <w:marTop w:val="0"/>
      <w:marBottom w:val="0"/>
      <w:divBdr>
        <w:top w:val="none" w:sz="0" w:space="0" w:color="auto"/>
        <w:left w:val="none" w:sz="0" w:space="0" w:color="auto"/>
        <w:bottom w:val="none" w:sz="0" w:space="0" w:color="auto"/>
        <w:right w:val="none" w:sz="0" w:space="0" w:color="auto"/>
      </w:divBdr>
    </w:div>
    <w:div w:id="1311982707">
      <w:bodyDiv w:val="1"/>
      <w:marLeft w:val="0"/>
      <w:marRight w:val="0"/>
      <w:marTop w:val="0"/>
      <w:marBottom w:val="0"/>
      <w:divBdr>
        <w:top w:val="none" w:sz="0" w:space="0" w:color="auto"/>
        <w:left w:val="none" w:sz="0" w:space="0" w:color="auto"/>
        <w:bottom w:val="none" w:sz="0" w:space="0" w:color="auto"/>
        <w:right w:val="none" w:sz="0" w:space="0" w:color="auto"/>
      </w:divBdr>
    </w:div>
    <w:div w:id="1312055003">
      <w:bodyDiv w:val="1"/>
      <w:marLeft w:val="0"/>
      <w:marRight w:val="0"/>
      <w:marTop w:val="0"/>
      <w:marBottom w:val="0"/>
      <w:divBdr>
        <w:top w:val="none" w:sz="0" w:space="0" w:color="auto"/>
        <w:left w:val="none" w:sz="0" w:space="0" w:color="auto"/>
        <w:bottom w:val="none" w:sz="0" w:space="0" w:color="auto"/>
        <w:right w:val="none" w:sz="0" w:space="0" w:color="auto"/>
      </w:divBdr>
    </w:div>
    <w:div w:id="1312060558">
      <w:bodyDiv w:val="1"/>
      <w:marLeft w:val="0"/>
      <w:marRight w:val="0"/>
      <w:marTop w:val="0"/>
      <w:marBottom w:val="0"/>
      <w:divBdr>
        <w:top w:val="none" w:sz="0" w:space="0" w:color="auto"/>
        <w:left w:val="none" w:sz="0" w:space="0" w:color="auto"/>
        <w:bottom w:val="none" w:sz="0" w:space="0" w:color="auto"/>
        <w:right w:val="none" w:sz="0" w:space="0" w:color="auto"/>
      </w:divBdr>
    </w:div>
    <w:div w:id="1312096556">
      <w:bodyDiv w:val="1"/>
      <w:marLeft w:val="0"/>
      <w:marRight w:val="0"/>
      <w:marTop w:val="0"/>
      <w:marBottom w:val="0"/>
      <w:divBdr>
        <w:top w:val="none" w:sz="0" w:space="0" w:color="auto"/>
        <w:left w:val="none" w:sz="0" w:space="0" w:color="auto"/>
        <w:bottom w:val="none" w:sz="0" w:space="0" w:color="auto"/>
        <w:right w:val="none" w:sz="0" w:space="0" w:color="auto"/>
      </w:divBdr>
    </w:div>
    <w:div w:id="1312128527">
      <w:bodyDiv w:val="1"/>
      <w:marLeft w:val="0"/>
      <w:marRight w:val="0"/>
      <w:marTop w:val="0"/>
      <w:marBottom w:val="0"/>
      <w:divBdr>
        <w:top w:val="none" w:sz="0" w:space="0" w:color="auto"/>
        <w:left w:val="none" w:sz="0" w:space="0" w:color="auto"/>
        <w:bottom w:val="none" w:sz="0" w:space="0" w:color="auto"/>
        <w:right w:val="none" w:sz="0" w:space="0" w:color="auto"/>
      </w:divBdr>
    </w:div>
    <w:div w:id="1312173813">
      <w:bodyDiv w:val="1"/>
      <w:marLeft w:val="0"/>
      <w:marRight w:val="0"/>
      <w:marTop w:val="0"/>
      <w:marBottom w:val="0"/>
      <w:divBdr>
        <w:top w:val="none" w:sz="0" w:space="0" w:color="auto"/>
        <w:left w:val="none" w:sz="0" w:space="0" w:color="auto"/>
        <w:bottom w:val="none" w:sz="0" w:space="0" w:color="auto"/>
        <w:right w:val="none" w:sz="0" w:space="0" w:color="auto"/>
      </w:divBdr>
    </w:div>
    <w:div w:id="1312174591">
      <w:bodyDiv w:val="1"/>
      <w:marLeft w:val="0"/>
      <w:marRight w:val="0"/>
      <w:marTop w:val="0"/>
      <w:marBottom w:val="0"/>
      <w:divBdr>
        <w:top w:val="none" w:sz="0" w:space="0" w:color="auto"/>
        <w:left w:val="none" w:sz="0" w:space="0" w:color="auto"/>
        <w:bottom w:val="none" w:sz="0" w:space="0" w:color="auto"/>
        <w:right w:val="none" w:sz="0" w:space="0" w:color="auto"/>
      </w:divBdr>
    </w:div>
    <w:div w:id="1312177772">
      <w:bodyDiv w:val="1"/>
      <w:marLeft w:val="0"/>
      <w:marRight w:val="0"/>
      <w:marTop w:val="0"/>
      <w:marBottom w:val="0"/>
      <w:divBdr>
        <w:top w:val="none" w:sz="0" w:space="0" w:color="auto"/>
        <w:left w:val="none" w:sz="0" w:space="0" w:color="auto"/>
        <w:bottom w:val="none" w:sz="0" w:space="0" w:color="auto"/>
        <w:right w:val="none" w:sz="0" w:space="0" w:color="auto"/>
      </w:divBdr>
    </w:div>
    <w:div w:id="1312296859">
      <w:bodyDiv w:val="1"/>
      <w:marLeft w:val="0"/>
      <w:marRight w:val="0"/>
      <w:marTop w:val="0"/>
      <w:marBottom w:val="0"/>
      <w:divBdr>
        <w:top w:val="none" w:sz="0" w:space="0" w:color="auto"/>
        <w:left w:val="none" w:sz="0" w:space="0" w:color="auto"/>
        <w:bottom w:val="none" w:sz="0" w:space="0" w:color="auto"/>
        <w:right w:val="none" w:sz="0" w:space="0" w:color="auto"/>
      </w:divBdr>
    </w:div>
    <w:div w:id="1312325581">
      <w:bodyDiv w:val="1"/>
      <w:marLeft w:val="0"/>
      <w:marRight w:val="0"/>
      <w:marTop w:val="0"/>
      <w:marBottom w:val="0"/>
      <w:divBdr>
        <w:top w:val="none" w:sz="0" w:space="0" w:color="auto"/>
        <w:left w:val="none" w:sz="0" w:space="0" w:color="auto"/>
        <w:bottom w:val="none" w:sz="0" w:space="0" w:color="auto"/>
        <w:right w:val="none" w:sz="0" w:space="0" w:color="auto"/>
      </w:divBdr>
    </w:div>
    <w:div w:id="1312515112">
      <w:bodyDiv w:val="1"/>
      <w:marLeft w:val="0"/>
      <w:marRight w:val="0"/>
      <w:marTop w:val="0"/>
      <w:marBottom w:val="0"/>
      <w:divBdr>
        <w:top w:val="none" w:sz="0" w:space="0" w:color="auto"/>
        <w:left w:val="none" w:sz="0" w:space="0" w:color="auto"/>
        <w:bottom w:val="none" w:sz="0" w:space="0" w:color="auto"/>
        <w:right w:val="none" w:sz="0" w:space="0" w:color="auto"/>
      </w:divBdr>
    </w:div>
    <w:div w:id="1312715811">
      <w:bodyDiv w:val="1"/>
      <w:marLeft w:val="0"/>
      <w:marRight w:val="0"/>
      <w:marTop w:val="0"/>
      <w:marBottom w:val="0"/>
      <w:divBdr>
        <w:top w:val="none" w:sz="0" w:space="0" w:color="auto"/>
        <w:left w:val="none" w:sz="0" w:space="0" w:color="auto"/>
        <w:bottom w:val="none" w:sz="0" w:space="0" w:color="auto"/>
        <w:right w:val="none" w:sz="0" w:space="0" w:color="auto"/>
      </w:divBdr>
    </w:div>
    <w:div w:id="1312906071">
      <w:bodyDiv w:val="1"/>
      <w:marLeft w:val="0"/>
      <w:marRight w:val="0"/>
      <w:marTop w:val="0"/>
      <w:marBottom w:val="0"/>
      <w:divBdr>
        <w:top w:val="none" w:sz="0" w:space="0" w:color="auto"/>
        <w:left w:val="none" w:sz="0" w:space="0" w:color="auto"/>
        <w:bottom w:val="none" w:sz="0" w:space="0" w:color="auto"/>
        <w:right w:val="none" w:sz="0" w:space="0" w:color="auto"/>
      </w:divBdr>
    </w:div>
    <w:div w:id="1313027168">
      <w:bodyDiv w:val="1"/>
      <w:marLeft w:val="0"/>
      <w:marRight w:val="0"/>
      <w:marTop w:val="0"/>
      <w:marBottom w:val="0"/>
      <w:divBdr>
        <w:top w:val="none" w:sz="0" w:space="0" w:color="auto"/>
        <w:left w:val="none" w:sz="0" w:space="0" w:color="auto"/>
        <w:bottom w:val="none" w:sz="0" w:space="0" w:color="auto"/>
        <w:right w:val="none" w:sz="0" w:space="0" w:color="auto"/>
      </w:divBdr>
    </w:div>
    <w:div w:id="1313099239">
      <w:bodyDiv w:val="1"/>
      <w:marLeft w:val="0"/>
      <w:marRight w:val="0"/>
      <w:marTop w:val="0"/>
      <w:marBottom w:val="0"/>
      <w:divBdr>
        <w:top w:val="none" w:sz="0" w:space="0" w:color="auto"/>
        <w:left w:val="none" w:sz="0" w:space="0" w:color="auto"/>
        <w:bottom w:val="none" w:sz="0" w:space="0" w:color="auto"/>
        <w:right w:val="none" w:sz="0" w:space="0" w:color="auto"/>
      </w:divBdr>
    </w:div>
    <w:div w:id="1313100595">
      <w:bodyDiv w:val="1"/>
      <w:marLeft w:val="0"/>
      <w:marRight w:val="0"/>
      <w:marTop w:val="0"/>
      <w:marBottom w:val="0"/>
      <w:divBdr>
        <w:top w:val="none" w:sz="0" w:space="0" w:color="auto"/>
        <w:left w:val="none" w:sz="0" w:space="0" w:color="auto"/>
        <w:bottom w:val="none" w:sz="0" w:space="0" w:color="auto"/>
        <w:right w:val="none" w:sz="0" w:space="0" w:color="auto"/>
      </w:divBdr>
    </w:div>
    <w:div w:id="1313100805">
      <w:bodyDiv w:val="1"/>
      <w:marLeft w:val="0"/>
      <w:marRight w:val="0"/>
      <w:marTop w:val="0"/>
      <w:marBottom w:val="0"/>
      <w:divBdr>
        <w:top w:val="none" w:sz="0" w:space="0" w:color="auto"/>
        <w:left w:val="none" w:sz="0" w:space="0" w:color="auto"/>
        <w:bottom w:val="none" w:sz="0" w:space="0" w:color="auto"/>
        <w:right w:val="none" w:sz="0" w:space="0" w:color="auto"/>
      </w:divBdr>
    </w:div>
    <w:div w:id="1313480829">
      <w:bodyDiv w:val="1"/>
      <w:marLeft w:val="0"/>
      <w:marRight w:val="0"/>
      <w:marTop w:val="0"/>
      <w:marBottom w:val="0"/>
      <w:divBdr>
        <w:top w:val="none" w:sz="0" w:space="0" w:color="auto"/>
        <w:left w:val="none" w:sz="0" w:space="0" w:color="auto"/>
        <w:bottom w:val="none" w:sz="0" w:space="0" w:color="auto"/>
        <w:right w:val="none" w:sz="0" w:space="0" w:color="auto"/>
      </w:divBdr>
    </w:div>
    <w:div w:id="1313481973">
      <w:bodyDiv w:val="1"/>
      <w:marLeft w:val="0"/>
      <w:marRight w:val="0"/>
      <w:marTop w:val="0"/>
      <w:marBottom w:val="0"/>
      <w:divBdr>
        <w:top w:val="none" w:sz="0" w:space="0" w:color="auto"/>
        <w:left w:val="none" w:sz="0" w:space="0" w:color="auto"/>
        <w:bottom w:val="none" w:sz="0" w:space="0" w:color="auto"/>
        <w:right w:val="none" w:sz="0" w:space="0" w:color="auto"/>
      </w:divBdr>
    </w:div>
    <w:div w:id="1313560802">
      <w:bodyDiv w:val="1"/>
      <w:marLeft w:val="0"/>
      <w:marRight w:val="0"/>
      <w:marTop w:val="0"/>
      <w:marBottom w:val="0"/>
      <w:divBdr>
        <w:top w:val="none" w:sz="0" w:space="0" w:color="auto"/>
        <w:left w:val="none" w:sz="0" w:space="0" w:color="auto"/>
        <w:bottom w:val="none" w:sz="0" w:space="0" w:color="auto"/>
        <w:right w:val="none" w:sz="0" w:space="0" w:color="auto"/>
      </w:divBdr>
    </w:div>
    <w:div w:id="1313635542">
      <w:bodyDiv w:val="1"/>
      <w:marLeft w:val="0"/>
      <w:marRight w:val="0"/>
      <w:marTop w:val="0"/>
      <w:marBottom w:val="0"/>
      <w:divBdr>
        <w:top w:val="none" w:sz="0" w:space="0" w:color="auto"/>
        <w:left w:val="none" w:sz="0" w:space="0" w:color="auto"/>
        <w:bottom w:val="none" w:sz="0" w:space="0" w:color="auto"/>
        <w:right w:val="none" w:sz="0" w:space="0" w:color="auto"/>
      </w:divBdr>
    </w:div>
    <w:div w:id="1313676664">
      <w:bodyDiv w:val="1"/>
      <w:marLeft w:val="0"/>
      <w:marRight w:val="0"/>
      <w:marTop w:val="0"/>
      <w:marBottom w:val="0"/>
      <w:divBdr>
        <w:top w:val="none" w:sz="0" w:space="0" w:color="auto"/>
        <w:left w:val="none" w:sz="0" w:space="0" w:color="auto"/>
        <w:bottom w:val="none" w:sz="0" w:space="0" w:color="auto"/>
        <w:right w:val="none" w:sz="0" w:space="0" w:color="auto"/>
      </w:divBdr>
    </w:div>
    <w:div w:id="1313869517">
      <w:bodyDiv w:val="1"/>
      <w:marLeft w:val="0"/>
      <w:marRight w:val="0"/>
      <w:marTop w:val="0"/>
      <w:marBottom w:val="0"/>
      <w:divBdr>
        <w:top w:val="none" w:sz="0" w:space="0" w:color="auto"/>
        <w:left w:val="none" w:sz="0" w:space="0" w:color="auto"/>
        <w:bottom w:val="none" w:sz="0" w:space="0" w:color="auto"/>
        <w:right w:val="none" w:sz="0" w:space="0" w:color="auto"/>
      </w:divBdr>
    </w:div>
    <w:div w:id="1313876028">
      <w:bodyDiv w:val="1"/>
      <w:marLeft w:val="0"/>
      <w:marRight w:val="0"/>
      <w:marTop w:val="0"/>
      <w:marBottom w:val="0"/>
      <w:divBdr>
        <w:top w:val="none" w:sz="0" w:space="0" w:color="auto"/>
        <w:left w:val="none" w:sz="0" w:space="0" w:color="auto"/>
        <w:bottom w:val="none" w:sz="0" w:space="0" w:color="auto"/>
        <w:right w:val="none" w:sz="0" w:space="0" w:color="auto"/>
      </w:divBdr>
    </w:div>
    <w:div w:id="1313876835">
      <w:bodyDiv w:val="1"/>
      <w:marLeft w:val="0"/>
      <w:marRight w:val="0"/>
      <w:marTop w:val="0"/>
      <w:marBottom w:val="0"/>
      <w:divBdr>
        <w:top w:val="none" w:sz="0" w:space="0" w:color="auto"/>
        <w:left w:val="none" w:sz="0" w:space="0" w:color="auto"/>
        <w:bottom w:val="none" w:sz="0" w:space="0" w:color="auto"/>
        <w:right w:val="none" w:sz="0" w:space="0" w:color="auto"/>
      </w:divBdr>
    </w:div>
    <w:div w:id="1313946852">
      <w:bodyDiv w:val="1"/>
      <w:marLeft w:val="0"/>
      <w:marRight w:val="0"/>
      <w:marTop w:val="0"/>
      <w:marBottom w:val="0"/>
      <w:divBdr>
        <w:top w:val="none" w:sz="0" w:space="0" w:color="auto"/>
        <w:left w:val="none" w:sz="0" w:space="0" w:color="auto"/>
        <w:bottom w:val="none" w:sz="0" w:space="0" w:color="auto"/>
        <w:right w:val="none" w:sz="0" w:space="0" w:color="auto"/>
      </w:divBdr>
    </w:div>
    <w:div w:id="1313947403">
      <w:bodyDiv w:val="1"/>
      <w:marLeft w:val="0"/>
      <w:marRight w:val="0"/>
      <w:marTop w:val="0"/>
      <w:marBottom w:val="0"/>
      <w:divBdr>
        <w:top w:val="none" w:sz="0" w:space="0" w:color="auto"/>
        <w:left w:val="none" w:sz="0" w:space="0" w:color="auto"/>
        <w:bottom w:val="none" w:sz="0" w:space="0" w:color="auto"/>
        <w:right w:val="none" w:sz="0" w:space="0" w:color="auto"/>
      </w:divBdr>
    </w:div>
    <w:div w:id="1314142428">
      <w:bodyDiv w:val="1"/>
      <w:marLeft w:val="0"/>
      <w:marRight w:val="0"/>
      <w:marTop w:val="0"/>
      <w:marBottom w:val="0"/>
      <w:divBdr>
        <w:top w:val="none" w:sz="0" w:space="0" w:color="auto"/>
        <w:left w:val="none" w:sz="0" w:space="0" w:color="auto"/>
        <w:bottom w:val="none" w:sz="0" w:space="0" w:color="auto"/>
        <w:right w:val="none" w:sz="0" w:space="0" w:color="auto"/>
      </w:divBdr>
    </w:div>
    <w:div w:id="1314291429">
      <w:bodyDiv w:val="1"/>
      <w:marLeft w:val="0"/>
      <w:marRight w:val="0"/>
      <w:marTop w:val="0"/>
      <w:marBottom w:val="0"/>
      <w:divBdr>
        <w:top w:val="none" w:sz="0" w:space="0" w:color="auto"/>
        <w:left w:val="none" w:sz="0" w:space="0" w:color="auto"/>
        <w:bottom w:val="none" w:sz="0" w:space="0" w:color="auto"/>
        <w:right w:val="none" w:sz="0" w:space="0" w:color="auto"/>
      </w:divBdr>
    </w:div>
    <w:div w:id="1314329642">
      <w:bodyDiv w:val="1"/>
      <w:marLeft w:val="0"/>
      <w:marRight w:val="0"/>
      <w:marTop w:val="0"/>
      <w:marBottom w:val="0"/>
      <w:divBdr>
        <w:top w:val="none" w:sz="0" w:space="0" w:color="auto"/>
        <w:left w:val="none" w:sz="0" w:space="0" w:color="auto"/>
        <w:bottom w:val="none" w:sz="0" w:space="0" w:color="auto"/>
        <w:right w:val="none" w:sz="0" w:space="0" w:color="auto"/>
      </w:divBdr>
    </w:div>
    <w:div w:id="1314330868">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529668">
      <w:bodyDiv w:val="1"/>
      <w:marLeft w:val="0"/>
      <w:marRight w:val="0"/>
      <w:marTop w:val="0"/>
      <w:marBottom w:val="0"/>
      <w:divBdr>
        <w:top w:val="none" w:sz="0" w:space="0" w:color="auto"/>
        <w:left w:val="none" w:sz="0" w:space="0" w:color="auto"/>
        <w:bottom w:val="none" w:sz="0" w:space="0" w:color="auto"/>
        <w:right w:val="none" w:sz="0" w:space="0" w:color="auto"/>
      </w:divBdr>
    </w:div>
    <w:div w:id="1314798128">
      <w:bodyDiv w:val="1"/>
      <w:marLeft w:val="0"/>
      <w:marRight w:val="0"/>
      <w:marTop w:val="0"/>
      <w:marBottom w:val="0"/>
      <w:divBdr>
        <w:top w:val="none" w:sz="0" w:space="0" w:color="auto"/>
        <w:left w:val="none" w:sz="0" w:space="0" w:color="auto"/>
        <w:bottom w:val="none" w:sz="0" w:space="0" w:color="auto"/>
        <w:right w:val="none" w:sz="0" w:space="0" w:color="auto"/>
      </w:divBdr>
    </w:div>
    <w:div w:id="1314799927">
      <w:bodyDiv w:val="1"/>
      <w:marLeft w:val="0"/>
      <w:marRight w:val="0"/>
      <w:marTop w:val="0"/>
      <w:marBottom w:val="0"/>
      <w:divBdr>
        <w:top w:val="none" w:sz="0" w:space="0" w:color="auto"/>
        <w:left w:val="none" w:sz="0" w:space="0" w:color="auto"/>
        <w:bottom w:val="none" w:sz="0" w:space="0" w:color="auto"/>
        <w:right w:val="none" w:sz="0" w:space="0" w:color="auto"/>
      </w:divBdr>
    </w:div>
    <w:div w:id="1314869314">
      <w:bodyDiv w:val="1"/>
      <w:marLeft w:val="0"/>
      <w:marRight w:val="0"/>
      <w:marTop w:val="0"/>
      <w:marBottom w:val="0"/>
      <w:divBdr>
        <w:top w:val="none" w:sz="0" w:space="0" w:color="auto"/>
        <w:left w:val="none" w:sz="0" w:space="0" w:color="auto"/>
        <w:bottom w:val="none" w:sz="0" w:space="0" w:color="auto"/>
        <w:right w:val="none" w:sz="0" w:space="0" w:color="auto"/>
      </w:divBdr>
    </w:div>
    <w:div w:id="1314943745">
      <w:bodyDiv w:val="1"/>
      <w:marLeft w:val="0"/>
      <w:marRight w:val="0"/>
      <w:marTop w:val="0"/>
      <w:marBottom w:val="0"/>
      <w:divBdr>
        <w:top w:val="none" w:sz="0" w:space="0" w:color="auto"/>
        <w:left w:val="none" w:sz="0" w:space="0" w:color="auto"/>
        <w:bottom w:val="none" w:sz="0" w:space="0" w:color="auto"/>
        <w:right w:val="none" w:sz="0" w:space="0" w:color="auto"/>
      </w:divBdr>
    </w:div>
    <w:div w:id="1314985518">
      <w:bodyDiv w:val="1"/>
      <w:marLeft w:val="0"/>
      <w:marRight w:val="0"/>
      <w:marTop w:val="0"/>
      <w:marBottom w:val="0"/>
      <w:divBdr>
        <w:top w:val="none" w:sz="0" w:space="0" w:color="auto"/>
        <w:left w:val="none" w:sz="0" w:space="0" w:color="auto"/>
        <w:bottom w:val="none" w:sz="0" w:space="0" w:color="auto"/>
        <w:right w:val="none" w:sz="0" w:space="0" w:color="auto"/>
      </w:divBdr>
    </w:div>
    <w:div w:id="1314990098">
      <w:bodyDiv w:val="1"/>
      <w:marLeft w:val="0"/>
      <w:marRight w:val="0"/>
      <w:marTop w:val="0"/>
      <w:marBottom w:val="0"/>
      <w:divBdr>
        <w:top w:val="none" w:sz="0" w:space="0" w:color="auto"/>
        <w:left w:val="none" w:sz="0" w:space="0" w:color="auto"/>
        <w:bottom w:val="none" w:sz="0" w:space="0" w:color="auto"/>
        <w:right w:val="none" w:sz="0" w:space="0" w:color="auto"/>
      </w:divBdr>
    </w:div>
    <w:div w:id="1314990560">
      <w:bodyDiv w:val="1"/>
      <w:marLeft w:val="0"/>
      <w:marRight w:val="0"/>
      <w:marTop w:val="0"/>
      <w:marBottom w:val="0"/>
      <w:divBdr>
        <w:top w:val="none" w:sz="0" w:space="0" w:color="auto"/>
        <w:left w:val="none" w:sz="0" w:space="0" w:color="auto"/>
        <w:bottom w:val="none" w:sz="0" w:space="0" w:color="auto"/>
        <w:right w:val="none" w:sz="0" w:space="0" w:color="auto"/>
      </w:divBdr>
    </w:div>
    <w:div w:id="1315178991">
      <w:bodyDiv w:val="1"/>
      <w:marLeft w:val="0"/>
      <w:marRight w:val="0"/>
      <w:marTop w:val="0"/>
      <w:marBottom w:val="0"/>
      <w:divBdr>
        <w:top w:val="none" w:sz="0" w:space="0" w:color="auto"/>
        <w:left w:val="none" w:sz="0" w:space="0" w:color="auto"/>
        <w:bottom w:val="none" w:sz="0" w:space="0" w:color="auto"/>
        <w:right w:val="none" w:sz="0" w:space="0" w:color="auto"/>
      </w:divBdr>
    </w:div>
    <w:div w:id="1315183206">
      <w:bodyDiv w:val="1"/>
      <w:marLeft w:val="0"/>
      <w:marRight w:val="0"/>
      <w:marTop w:val="0"/>
      <w:marBottom w:val="0"/>
      <w:divBdr>
        <w:top w:val="none" w:sz="0" w:space="0" w:color="auto"/>
        <w:left w:val="none" w:sz="0" w:space="0" w:color="auto"/>
        <w:bottom w:val="none" w:sz="0" w:space="0" w:color="auto"/>
        <w:right w:val="none" w:sz="0" w:space="0" w:color="auto"/>
      </w:divBdr>
    </w:div>
    <w:div w:id="1315183427">
      <w:bodyDiv w:val="1"/>
      <w:marLeft w:val="0"/>
      <w:marRight w:val="0"/>
      <w:marTop w:val="0"/>
      <w:marBottom w:val="0"/>
      <w:divBdr>
        <w:top w:val="none" w:sz="0" w:space="0" w:color="auto"/>
        <w:left w:val="none" w:sz="0" w:space="0" w:color="auto"/>
        <w:bottom w:val="none" w:sz="0" w:space="0" w:color="auto"/>
        <w:right w:val="none" w:sz="0" w:space="0" w:color="auto"/>
      </w:divBdr>
    </w:div>
    <w:div w:id="1315185079">
      <w:bodyDiv w:val="1"/>
      <w:marLeft w:val="0"/>
      <w:marRight w:val="0"/>
      <w:marTop w:val="0"/>
      <w:marBottom w:val="0"/>
      <w:divBdr>
        <w:top w:val="none" w:sz="0" w:space="0" w:color="auto"/>
        <w:left w:val="none" w:sz="0" w:space="0" w:color="auto"/>
        <w:bottom w:val="none" w:sz="0" w:space="0" w:color="auto"/>
        <w:right w:val="none" w:sz="0" w:space="0" w:color="auto"/>
      </w:divBdr>
    </w:div>
    <w:div w:id="1315448504">
      <w:bodyDiv w:val="1"/>
      <w:marLeft w:val="0"/>
      <w:marRight w:val="0"/>
      <w:marTop w:val="0"/>
      <w:marBottom w:val="0"/>
      <w:divBdr>
        <w:top w:val="none" w:sz="0" w:space="0" w:color="auto"/>
        <w:left w:val="none" w:sz="0" w:space="0" w:color="auto"/>
        <w:bottom w:val="none" w:sz="0" w:space="0" w:color="auto"/>
        <w:right w:val="none" w:sz="0" w:space="0" w:color="auto"/>
      </w:divBdr>
    </w:div>
    <w:div w:id="1315601691">
      <w:bodyDiv w:val="1"/>
      <w:marLeft w:val="0"/>
      <w:marRight w:val="0"/>
      <w:marTop w:val="0"/>
      <w:marBottom w:val="0"/>
      <w:divBdr>
        <w:top w:val="none" w:sz="0" w:space="0" w:color="auto"/>
        <w:left w:val="none" w:sz="0" w:space="0" w:color="auto"/>
        <w:bottom w:val="none" w:sz="0" w:space="0" w:color="auto"/>
        <w:right w:val="none" w:sz="0" w:space="0" w:color="auto"/>
      </w:divBdr>
    </w:div>
    <w:div w:id="1315648341">
      <w:bodyDiv w:val="1"/>
      <w:marLeft w:val="0"/>
      <w:marRight w:val="0"/>
      <w:marTop w:val="0"/>
      <w:marBottom w:val="0"/>
      <w:divBdr>
        <w:top w:val="none" w:sz="0" w:space="0" w:color="auto"/>
        <w:left w:val="none" w:sz="0" w:space="0" w:color="auto"/>
        <w:bottom w:val="none" w:sz="0" w:space="0" w:color="auto"/>
        <w:right w:val="none" w:sz="0" w:space="0" w:color="auto"/>
      </w:divBdr>
    </w:div>
    <w:div w:id="1315836148">
      <w:bodyDiv w:val="1"/>
      <w:marLeft w:val="0"/>
      <w:marRight w:val="0"/>
      <w:marTop w:val="0"/>
      <w:marBottom w:val="0"/>
      <w:divBdr>
        <w:top w:val="none" w:sz="0" w:space="0" w:color="auto"/>
        <w:left w:val="none" w:sz="0" w:space="0" w:color="auto"/>
        <w:bottom w:val="none" w:sz="0" w:space="0" w:color="auto"/>
        <w:right w:val="none" w:sz="0" w:space="0" w:color="auto"/>
      </w:divBdr>
    </w:div>
    <w:div w:id="1315840219">
      <w:bodyDiv w:val="1"/>
      <w:marLeft w:val="0"/>
      <w:marRight w:val="0"/>
      <w:marTop w:val="0"/>
      <w:marBottom w:val="0"/>
      <w:divBdr>
        <w:top w:val="none" w:sz="0" w:space="0" w:color="auto"/>
        <w:left w:val="none" w:sz="0" w:space="0" w:color="auto"/>
        <w:bottom w:val="none" w:sz="0" w:space="0" w:color="auto"/>
        <w:right w:val="none" w:sz="0" w:space="0" w:color="auto"/>
      </w:divBdr>
    </w:div>
    <w:div w:id="1316060013">
      <w:bodyDiv w:val="1"/>
      <w:marLeft w:val="0"/>
      <w:marRight w:val="0"/>
      <w:marTop w:val="0"/>
      <w:marBottom w:val="0"/>
      <w:divBdr>
        <w:top w:val="none" w:sz="0" w:space="0" w:color="auto"/>
        <w:left w:val="none" w:sz="0" w:space="0" w:color="auto"/>
        <w:bottom w:val="none" w:sz="0" w:space="0" w:color="auto"/>
        <w:right w:val="none" w:sz="0" w:space="0" w:color="auto"/>
      </w:divBdr>
    </w:div>
    <w:div w:id="1316107876">
      <w:bodyDiv w:val="1"/>
      <w:marLeft w:val="0"/>
      <w:marRight w:val="0"/>
      <w:marTop w:val="0"/>
      <w:marBottom w:val="0"/>
      <w:divBdr>
        <w:top w:val="none" w:sz="0" w:space="0" w:color="auto"/>
        <w:left w:val="none" w:sz="0" w:space="0" w:color="auto"/>
        <w:bottom w:val="none" w:sz="0" w:space="0" w:color="auto"/>
        <w:right w:val="none" w:sz="0" w:space="0" w:color="auto"/>
      </w:divBdr>
    </w:div>
    <w:div w:id="1316492255">
      <w:bodyDiv w:val="1"/>
      <w:marLeft w:val="0"/>
      <w:marRight w:val="0"/>
      <w:marTop w:val="0"/>
      <w:marBottom w:val="0"/>
      <w:divBdr>
        <w:top w:val="none" w:sz="0" w:space="0" w:color="auto"/>
        <w:left w:val="none" w:sz="0" w:space="0" w:color="auto"/>
        <w:bottom w:val="none" w:sz="0" w:space="0" w:color="auto"/>
        <w:right w:val="none" w:sz="0" w:space="0" w:color="auto"/>
      </w:divBdr>
    </w:div>
    <w:div w:id="1316958878">
      <w:bodyDiv w:val="1"/>
      <w:marLeft w:val="0"/>
      <w:marRight w:val="0"/>
      <w:marTop w:val="0"/>
      <w:marBottom w:val="0"/>
      <w:divBdr>
        <w:top w:val="none" w:sz="0" w:space="0" w:color="auto"/>
        <w:left w:val="none" w:sz="0" w:space="0" w:color="auto"/>
        <w:bottom w:val="none" w:sz="0" w:space="0" w:color="auto"/>
        <w:right w:val="none" w:sz="0" w:space="0" w:color="auto"/>
      </w:divBdr>
    </w:div>
    <w:div w:id="1317107933">
      <w:bodyDiv w:val="1"/>
      <w:marLeft w:val="0"/>
      <w:marRight w:val="0"/>
      <w:marTop w:val="0"/>
      <w:marBottom w:val="0"/>
      <w:divBdr>
        <w:top w:val="none" w:sz="0" w:space="0" w:color="auto"/>
        <w:left w:val="none" w:sz="0" w:space="0" w:color="auto"/>
        <w:bottom w:val="none" w:sz="0" w:space="0" w:color="auto"/>
        <w:right w:val="none" w:sz="0" w:space="0" w:color="auto"/>
      </w:divBdr>
    </w:div>
    <w:div w:id="1317147858">
      <w:bodyDiv w:val="1"/>
      <w:marLeft w:val="0"/>
      <w:marRight w:val="0"/>
      <w:marTop w:val="0"/>
      <w:marBottom w:val="0"/>
      <w:divBdr>
        <w:top w:val="none" w:sz="0" w:space="0" w:color="auto"/>
        <w:left w:val="none" w:sz="0" w:space="0" w:color="auto"/>
        <w:bottom w:val="none" w:sz="0" w:space="0" w:color="auto"/>
        <w:right w:val="none" w:sz="0" w:space="0" w:color="auto"/>
      </w:divBdr>
    </w:div>
    <w:div w:id="1317223166">
      <w:bodyDiv w:val="1"/>
      <w:marLeft w:val="0"/>
      <w:marRight w:val="0"/>
      <w:marTop w:val="0"/>
      <w:marBottom w:val="0"/>
      <w:divBdr>
        <w:top w:val="none" w:sz="0" w:space="0" w:color="auto"/>
        <w:left w:val="none" w:sz="0" w:space="0" w:color="auto"/>
        <w:bottom w:val="none" w:sz="0" w:space="0" w:color="auto"/>
        <w:right w:val="none" w:sz="0" w:space="0" w:color="auto"/>
      </w:divBdr>
    </w:div>
    <w:div w:id="1317493201">
      <w:bodyDiv w:val="1"/>
      <w:marLeft w:val="0"/>
      <w:marRight w:val="0"/>
      <w:marTop w:val="0"/>
      <w:marBottom w:val="0"/>
      <w:divBdr>
        <w:top w:val="none" w:sz="0" w:space="0" w:color="auto"/>
        <w:left w:val="none" w:sz="0" w:space="0" w:color="auto"/>
        <w:bottom w:val="none" w:sz="0" w:space="0" w:color="auto"/>
        <w:right w:val="none" w:sz="0" w:space="0" w:color="auto"/>
      </w:divBdr>
    </w:div>
    <w:div w:id="1317494029">
      <w:bodyDiv w:val="1"/>
      <w:marLeft w:val="0"/>
      <w:marRight w:val="0"/>
      <w:marTop w:val="0"/>
      <w:marBottom w:val="0"/>
      <w:divBdr>
        <w:top w:val="none" w:sz="0" w:space="0" w:color="auto"/>
        <w:left w:val="none" w:sz="0" w:space="0" w:color="auto"/>
        <w:bottom w:val="none" w:sz="0" w:space="0" w:color="auto"/>
        <w:right w:val="none" w:sz="0" w:space="0" w:color="auto"/>
      </w:divBdr>
    </w:div>
    <w:div w:id="1317607761">
      <w:bodyDiv w:val="1"/>
      <w:marLeft w:val="0"/>
      <w:marRight w:val="0"/>
      <w:marTop w:val="0"/>
      <w:marBottom w:val="0"/>
      <w:divBdr>
        <w:top w:val="none" w:sz="0" w:space="0" w:color="auto"/>
        <w:left w:val="none" w:sz="0" w:space="0" w:color="auto"/>
        <w:bottom w:val="none" w:sz="0" w:space="0" w:color="auto"/>
        <w:right w:val="none" w:sz="0" w:space="0" w:color="auto"/>
      </w:divBdr>
    </w:div>
    <w:div w:id="1317686170">
      <w:bodyDiv w:val="1"/>
      <w:marLeft w:val="0"/>
      <w:marRight w:val="0"/>
      <w:marTop w:val="0"/>
      <w:marBottom w:val="0"/>
      <w:divBdr>
        <w:top w:val="none" w:sz="0" w:space="0" w:color="auto"/>
        <w:left w:val="none" w:sz="0" w:space="0" w:color="auto"/>
        <w:bottom w:val="none" w:sz="0" w:space="0" w:color="auto"/>
        <w:right w:val="none" w:sz="0" w:space="0" w:color="auto"/>
      </w:divBdr>
    </w:div>
    <w:div w:id="1317689067">
      <w:bodyDiv w:val="1"/>
      <w:marLeft w:val="0"/>
      <w:marRight w:val="0"/>
      <w:marTop w:val="0"/>
      <w:marBottom w:val="0"/>
      <w:divBdr>
        <w:top w:val="none" w:sz="0" w:space="0" w:color="auto"/>
        <w:left w:val="none" w:sz="0" w:space="0" w:color="auto"/>
        <w:bottom w:val="none" w:sz="0" w:space="0" w:color="auto"/>
        <w:right w:val="none" w:sz="0" w:space="0" w:color="auto"/>
      </w:divBdr>
    </w:div>
    <w:div w:id="1318025977">
      <w:bodyDiv w:val="1"/>
      <w:marLeft w:val="0"/>
      <w:marRight w:val="0"/>
      <w:marTop w:val="0"/>
      <w:marBottom w:val="0"/>
      <w:divBdr>
        <w:top w:val="none" w:sz="0" w:space="0" w:color="auto"/>
        <w:left w:val="none" w:sz="0" w:space="0" w:color="auto"/>
        <w:bottom w:val="none" w:sz="0" w:space="0" w:color="auto"/>
        <w:right w:val="none" w:sz="0" w:space="0" w:color="auto"/>
      </w:divBdr>
    </w:div>
    <w:div w:id="1318222964">
      <w:bodyDiv w:val="1"/>
      <w:marLeft w:val="0"/>
      <w:marRight w:val="0"/>
      <w:marTop w:val="0"/>
      <w:marBottom w:val="0"/>
      <w:divBdr>
        <w:top w:val="none" w:sz="0" w:space="0" w:color="auto"/>
        <w:left w:val="none" w:sz="0" w:space="0" w:color="auto"/>
        <w:bottom w:val="none" w:sz="0" w:space="0" w:color="auto"/>
        <w:right w:val="none" w:sz="0" w:space="0" w:color="auto"/>
      </w:divBdr>
    </w:div>
    <w:div w:id="1318336181">
      <w:bodyDiv w:val="1"/>
      <w:marLeft w:val="0"/>
      <w:marRight w:val="0"/>
      <w:marTop w:val="0"/>
      <w:marBottom w:val="0"/>
      <w:divBdr>
        <w:top w:val="none" w:sz="0" w:space="0" w:color="auto"/>
        <w:left w:val="none" w:sz="0" w:space="0" w:color="auto"/>
        <w:bottom w:val="none" w:sz="0" w:space="0" w:color="auto"/>
        <w:right w:val="none" w:sz="0" w:space="0" w:color="auto"/>
      </w:divBdr>
    </w:div>
    <w:div w:id="1318411497">
      <w:bodyDiv w:val="1"/>
      <w:marLeft w:val="0"/>
      <w:marRight w:val="0"/>
      <w:marTop w:val="0"/>
      <w:marBottom w:val="0"/>
      <w:divBdr>
        <w:top w:val="none" w:sz="0" w:space="0" w:color="auto"/>
        <w:left w:val="none" w:sz="0" w:space="0" w:color="auto"/>
        <w:bottom w:val="none" w:sz="0" w:space="0" w:color="auto"/>
        <w:right w:val="none" w:sz="0" w:space="0" w:color="auto"/>
      </w:divBdr>
    </w:div>
    <w:div w:id="1318419837">
      <w:bodyDiv w:val="1"/>
      <w:marLeft w:val="0"/>
      <w:marRight w:val="0"/>
      <w:marTop w:val="0"/>
      <w:marBottom w:val="0"/>
      <w:divBdr>
        <w:top w:val="none" w:sz="0" w:space="0" w:color="auto"/>
        <w:left w:val="none" w:sz="0" w:space="0" w:color="auto"/>
        <w:bottom w:val="none" w:sz="0" w:space="0" w:color="auto"/>
        <w:right w:val="none" w:sz="0" w:space="0" w:color="auto"/>
      </w:divBdr>
    </w:div>
    <w:div w:id="1318529861">
      <w:bodyDiv w:val="1"/>
      <w:marLeft w:val="0"/>
      <w:marRight w:val="0"/>
      <w:marTop w:val="0"/>
      <w:marBottom w:val="0"/>
      <w:divBdr>
        <w:top w:val="none" w:sz="0" w:space="0" w:color="auto"/>
        <w:left w:val="none" w:sz="0" w:space="0" w:color="auto"/>
        <w:bottom w:val="none" w:sz="0" w:space="0" w:color="auto"/>
        <w:right w:val="none" w:sz="0" w:space="0" w:color="auto"/>
      </w:divBdr>
    </w:div>
    <w:div w:id="1318537409">
      <w:bodyDiv w:val="1"/>
      <w:marLeft w:val="0"/>
      <w:marRight w:val="0"/>
      <w:marTop w:val="0"/>
      <w:marBottom w:val="0"/>
      <w:divBdr>
        <w:top w:val="none" w:sz="0" w:space="0" w:color="auto"/>
        <w:left w:val="none" w:sz="0" w:space="0" w:color="auto"/>
        <w:bottom w:val="none" w:sz="0" w:space="0" w:color="auto"/>
        <w:right w:val="none" w:sz="0" w:space="0" w:color="auto"/>
      </w:divBdr>
    </w:div>
    <w:div w:id="1318611189">
      <w:bodyDiv w:val="1"/>
      <w:marLeft w:val="0"/>
      <w:marRight w:val="0"/>
      <w:marTop w:val="0"/>
      <w:marBottom w:val="0"/>
      <w:divBdr>
        <w:top w:val="none" w:sz="0" w:space="0" w:color="auto"/>
        <w:left w:val="none" w:sz="0" w:space="0" w:color="auto"/>
        <w:bottom w:val="none" w:sz="0" w:space="0" w:color="auto"/>
        <w:right w:val="none" w:sz="0" w:space="0" w:color="auto"/>
      </w:divBdr>
    </w:div>
    <w:div w:id="1318798177">
      <w:bodyDiv w:val="1"/>
      <w:marLeft w:val="0"/>
      <w:marRight w:val="0"/>
      <w:marTop w:val="0"/>
      <w:marBottom w:val="0"/>
      <w:divBdr>
        <w:top w:val="none" w:sz="0" w:space="0" w:color="auto"/>
        <w:left w:val="none" w:sz="0" w:space="0" w:color="auto"/>
        <w:bottom w:val="none" w:sz="0" w:space="0" w:color="auto"/>
        <w:right w:val="none" w:sz="0" w:space="0" w:color="auto"/>
      </w:divBdr>
    </w:div>
    <w:div w:id="1318919174">
      <w:bodyDiv w:val="1"/>
      <w:marLeft w:val="0"/>
      <w:marRight w:val="0"/>
      <w:marTop w:val="0"/>
      <w:marBottom w:val="0"/>
      <w:divBdr>
        <w:top w:val="none" w:sz="0" w:space="0" w:color="auto"/>
        <w:left w:val="none" w:sz="0" w:space="0" w:color="auto"/>
        <w:bottom w:val="none" w:sz="0" w:space="0" w:color="auto"/>
        <w:right w:val="none" w:sz="0" w:space="0" w:color="auto"/>
      </w:divBdr>
    </w:div>
    <w:div w:id="1319075227">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186013">
      <w:bodyDiv w:val="1"/>
      <w:marLeft w:val="0"/>
      <w:marRight w:val="0"/>
      <w:marTop w:val="0"/>
      <w:marBottom w:val="0"/>
      <w:divBdr>
        <w:top w:val="none" w:sz="0" w:space="0" w:color="auto"/>
        <w:left w:val="none" w:sz="0" w:space="0" w:color="auto"/>
        <w:bottom w:val="none" w:sz="0" w:space="0" w:color="auto"/>
        <w:right w:val="none" w:sz="0" w:space="0" w:color="auto"/>
      </w:divBdr>
    </w:div>
    <w:div w:id="1319193482">
      <w:bodyDiv w:val="1"/>
      <w:marLeft w:val="0"/>
      <w:marRight w:val="0"/>
      <w:marTop w:val="0"/>
      <w:marBottom w:val="0"/>
      <w:divBdr>
        <w:top w:val="none" w:sz="0" w:space="0" w:color="auto"/>
        <w:left w:val="none" w:sz="0" w:space="0" w:color="auto"/>
        <w:bottom w:val="none" w:sz="0" w:space="0" w:color="auto"/>
        <w:right w:val="none" w:sz="0" w:space="0" w:color="auto"/>
      </w:divBdr>
    </w:div>
    <w:div w:id="1319265648">
      <w:bodyDiv w:val="1"/>
      <w:marLeft w:val="0"/>
      <w:marRight w:val="0"/>
      <w:marTop w:val="0"/>
      <w:marBottom w:val="0"/>
      <w:divBdr>
        <w:top w:val="none" w:sz="0" w:space="0" w:color="auto"/>
        <w:left w:val="none" w:sz="0" w:space="0" w:color="auto"/>
        <w:bottom w:val="none" w:sz="0" w:space="0" w:color="auto"/>
        <w:right w:val="none" w:sz="0" w:space="0" w:color="auto"/>
      </w:divBdr>
    </w:div>
    <w:div w:id="1319381932">
      <w:bodyDiv w:val="1"/>
      <w:marLeft w:val="0"/>
      <w:marRight w:val="0"/>
      <w:marTop w:val="0"/>
      <w:marBottom w:val="0"/>
      <w:divBdr>
        <w:top w:val="none" w:sz="0" w:space="0" w:color="auto"/>
        <w:left w:val="none" w:sz="0" w:space="0" w:color="auto"/>
        <w:bottom w:val="none" w:sz="0" w:space="0" w:color="auto"/>
        <w:right w:val="none" w:sz="0" w:space="0" w:color="auto"/>
      </w:divBdr>
    </w:div>
    <w:div w:id="1319460281">
      <w:bodyDiv w:val="1"/>
      <w:marLeft w:val="0"/>
      <w:marRight w:val="0"/>
      <w:marTop w:val="0"/>
      <w:marBottom w:val="0"/>
      <w:divBdr>
        <w:top w:val="none" w:sz="0" w:space="0" w:color="auto"/>
        <w:left w:val="none" w:sz="0" w:space="0" w:color="auto"/>
        <w:bottom w:val="none" w:sz="0" w:space="0" w:color="auto"/>
        <w:right w:val="none" w:sz="0" w:space="0" w:color="auto"/>
      </w:divBdr>
    </w:div>
    <w:div w:id="1319698488">
      <w:bodyDiv w:val="1"/>
      <w:marLeft w:val="0"/>
      <w:marRight w:val="0"/>
      <w:marTop w:val="0"/>
      <w:marBottom w:val="0"/>
      <w:divBdr>
        <w:top w:val="none" w:sz="0" w:space="0" w:color="auto"/>
        <w:left w:val="none" w:sz="0" w:space="0" w:color="auto"/>
        <w:bottom w:val="none" w:sz="0" w:space="0" w:color="auto"/>
        <w:right w:val="none" w:sz="0" w:space="0" w:color="auto"/>
      </w:divBdr>
    </w:div>
    <w:div w:id="1319730125">
      <w:bodyDiv w:val="1"/>
      <w:marLeft w:val="0"/>
      <w:marRight w:val="0"/>
      <w:marTop w:val="0"/>
      <w:marBottom w:val="0"/>
      <w:divBdr>
        <w:top w:val="none" w:sz="0" w:space="0" w:color="auto"/>
        <w:left w:val="none" w:sz="0" w:space="0" w:color="auto"/>
        <w:bottom w:val="none" w:sz="0" w:space="0" w:color="auto"/>
        <w:right w:val="none" w:sz="0" w:space="0" w:color="auto"/>
      </w:divBdr>
    </w:div>
    <w:div w:id="1319844933">
      <w:bodyDiv w:val="1"/>
      <w:marLeft w:val="0"/>
      <w:marRight w:val="0"/>
      <w:marTop w:val="0"/>
      <w:marBottom w:val="0"/>
      <w:divBdr>
        <w:top w:val="none" w:sz="0" w:space="0" w:color="auto"/>
        <w:left w:val="none" w:sz="0" w:space="0" w:color="auto"/>
        <w:bottom w:val="none" w:sz="0" w:space="0" w:color="auto"/>
        <w:right w:val="none" w:sz="0" w:space="0" w:color="auto"/>
      </w:divBdr>
    </w:div>
    <w:div w:id="1319962000">
      <w:bodyDiv w:val="1"/>
      <w:marLeft w:val="0"/>
      <w:marRight w:val="0"/>
      <w:marTop w:val="0"/>
      <w:marBottom w:val="0"/>
      <w:divBdr>
        <w:top w:val="none" w:sz="0" w:space="0" w:color="auto"/>
        <w:left w:val="none" w:sz="0" w:space="0" w:color="auto"/>
        <w:bottom w:val="none" w:sz="0" w:space="0" w:color="auto"/>
        <w:right w:val="none" w:sz="0" w:space="0" w:color="auto"/>
      </w:divBdr>
    </w:div>
    <w:div w:id="1319965839">
      <w:bodyDiv w:val="1"/>
      <w:marLeft w:val="0"/>
      <w:marRight w:val="0"/>
      <w:marTop w:val="0"/>
      <w:marBottom w:val="0"/>
      <w:divBdr>
        <w:top w:val="none" w:sz="0" w:space="0" w:color="auto"/>
        <w:left w:val="none" w:sz="0" w:space="0" w:color="auto"/>
        <w:bottom w:val="none" w:sz="0" w:space="0" w:color="auto"/>
        <w:right w:val="none" w:sz="0" w:space="0" w:color="auto"/>
      </w:divBdr>
    </w:div>
    <w:div w:id="1320110912">
      <w:bodyDiv w:val="1"/>
      <w:marLeft w:val="0"/>
      <w:marRight w:val="0"/>
      <w:marTop w:val="0"/>
      <w:marBottom w:val="0"/>
      <w:divBdr>
        <w:top w:val="none" w:sz="0" w:space="0" w:color="auto"/>
        <w:left w:val="none" w:sz="0" w:space="0" w:color="auto"/>
        <w:bottom w:val="none" w:sz="0" w:space="0" w:color="auto"/>
        <w:right w:val="none" w:sz="0" w:space="0" w:color="auto"/>
      </w:divBdr>
    </w:div>
    <w:div w:id="1320160238">
      <w:bodyDiv w:val="1"/>
      <w:marLeft w:val="0"/>
      <w:marRight w:val="0"/>
      <w:marTop w:val="0"/>
      <w:marBottom w:val="0"/>
      <w:divBdr>
        <w:top w:val="none" w:sz="0" w:space="0" w:color="auto"/>
        <w:left w:val="none" w:sz="0" w:space="0" w:color="auto"/>
        <w:bottom w:val="none" w:sz="0" w:space="0" w:color="auto"/>
        <w:right w:val="none" w:sz="0" w:space="0" w:color="auto"/>
      </w:divBdr>
    </w:div>
    <w:div w:id="1320160717">
      <w:bodyDiv w:val="1"/>
      <w:marLeft w:val="0"/>
      <w:marRight w:val="0"/>
      <w:marTop w:val="0"/>
      <w:marBottom w:val="0"/>
      <w:divBdr>
        <w:top w:val="none" w:sz="0" w:space="0" w:color="auto"/>
        <w:left w:val="none" w:sz="0" w:space="0" w:color="auto"/>
        <w:bottom w:val="none" w:sz="0" w:space="0" w:color="auto"/>
        <w:right w:val="none" w:sz="0" w:space="0" w:color="auto"/>
      </w:divBdr>
    </w:div>
    <w:div w:id="1320184825">
      <w:bodyDiv w:val="1"/>
      <w:marLeft w:val="0"/>
      <w:marRight w:val="0"/>
      <w:marTop w:val="0"/>
      <w:marBottom w:val="0"/>
      <w:divBdr>
        <w:top w:val="none" w:sz="0" w:space="0" w:color="auto"/>
        <w:left w:val="none" w:sz="0" w:space="0" w:color="auto"/>
        <w:bottom w:val="none" w:sz="0" w:space="0" w:color="auto"/>
        <w:right w:val="none" w:sz="0" w:space="0" w:color="auto"/>
      </w:divBdr>
    </w:div>
    <w:div w:id="1320689093">
      <w:bodyDiv w:val="1"/>
      <w:marLeft w:val="0"/>
      <w:marRight w:val="0"/>
      <w:marTop w:val="0"/>
      <w:marBottom w:val="0"/>
      <w:divBdr>
        <w:top w:val="none" w:sz="0" w:space="0" w:color="auto"/>
        <w:left w:val="none" w:sz="0" w:space="0" w:color="auto"/>
        <w:bottom w:val="none" w:sz="0" w:space="0" w:color="auto"/>
        <w:right w:val="none" w:sz="0" w:space="0" w:color="auto"/>
      </w:divBdr>
    </w:div>
    <w:div w:id="1320883390">
      <w:bodyDiv w:val="1"/>
      <w:marLeft w:val="0"/>
      <w:marRight w:val="0"/>
      <w:marTop w:val="0"/>
      <w:marBottom w:val="0"/>
      <w:divBdr>
        <w:top w:val="none" w:sz="0" w:space="0" w:color="auto"/>
        <w:left w:val="none" w:sz="0" w:space="0" w:color="auto"/>
        <w:bottom w:val="none" w:sz="0" w:space="0" w:color="auto"/>
        <w:right w:val="none" w:sz="0" w:space="0" w:color="auto"/>
      </w:divBdr>
    </w:div>
    <w:div w:id="1321151270">
      <w:bodyDiv w:val="1"/>
      <w:marLeft w:val="0"/>
      <w:marRight w:val="0"/>
      <w:marTop w:val="0"/>
      <w:marBottom w:val="0"/>
      <w:divBdr>
        <w:top w:val="none" w:sz="0" w:space="0" w:color="auto"/>
        <w:left w:val="none" w:sz="0" w:space="0" w:color="auto"/>
        <w:bottom w:val="none" w:sz="0" w:space="0" w:color="auto"/>
        <w:right w:val="none" w:sz="0" w:space="0" w:color="auto"/>
      </w:divBdr>
    </w:div>
    <w:div w:id="1321152426">
      <w:bodyDiv w:val="1"/>
      <w:marLeft w:val="0"/>
      <w:marRight w:val="0"/>
      <w:marTop w:val="0"/>
      <w:marBottom w:val="0"/>
      <w:divBdr>
        <w:top w:val="none" w:sz="0" w:space="0" w:color="auto"/>
        <w:left w:val="none" w:sz="0" w:space="0" w:color="auto"/>
        <w:bottom w:val="none" w:sz="0" w:space="0" w:color="auto"/>
        <w:right w:val="none" w:sz="0" w:space="0" w:color="auto"/>
      </w:divBdr>
    </w:div>
    <w:div w:id="1321230489">
      <w:bodyDiv w:val="1"/>
      <w:marLeft w:val="0"/>
      <w:marRight w:val="0"/>
      <w:marTop w:val="0"/>
      <w:marBottom w:val="0"/>
      <w:divBdr>
        <w:top w:val="none" w:sz="0" w:space="0" w:color="auto"/>
        <w:left w:val="none" w:sz="0" w:space="0" w:color="auto"/>
        <w:bottom w:val="none" w:sz="0" w:space="0" w:color="auto"/>
        <w:right w:val="none" w:sz="0" w:space="0" w:color="auto"/>
      </w:divBdr>
    </w:div>
    <w:div w:id="1321274143">
      <w:bodyDiv w:val="1"/>
      <w:marLeft w:val="0"/>
      <w:marRight w:val="0"/>
      <w:marTop w:val="0"/>
      <w:marBottom w:val="0"/>
      <w:divBdr>
        <w:top w:val="none" w:sz="0" w:space="0" w:color="auto"/>
        <w:left w:val="none" w:sz="0" w:space="0" w:color="auto"/>
        <w:bottom w:val="none" w:sz="0" w:space="0" w:color="auto"/>
        <w:right w:val="none" w:sz="0" w:space="0" w:color="auto"/>
      </w:divBdr>
    </w:div>
    <w:div w:id="1321537775">
      <w:bodyDiv w:val="1"/>
      <w:marLeft w:val="0"/>
      <w:marRight w:val="0"/>
      <w:marTop w:val="0"/>
      <w:marBottom w:val="0"/>
      <w:divBdr>
        <w:top w:val="none" w:sz="0" w:space="0" w:color="auto"/>
        <w:left w:val="none" w:sz="0" w:space="0" w:color="auto"/>
        <w:bottom w:val="none" w:sz="0" w:space="0" w:color="auto"/>
        <w:right w:val="none" w:sz="0" w:space="0" w:color="auto"/>
      </w:divBdr>
    </w:div>
    <w:div w:id="1321688138">
      <w:bodyDiv w:val="1"/>
      <w:marLeft w:val="0"/>
      <w:marRight w:val="0"/>
      <w:marTop w:val="0"/>
      <w:marBottom w:val="0"/>
      <w:divBdr>
        <w:top w:val="none" w:sz="0" w:space="0" w:color="auto"/>
        <w:left w:val="none" w:sz="0" w:space="0" w:color="auto"/>
        <w:bottom w:val="none" w:sz="0" w:space="0" w:color="auto"/>
        <w:right w:val="none" w:sz="0" w:space="0" w:color="auto"/>
      </w:divBdr>
    </w:div>
    <w:div w:id="1321691392">
      <w:bodyDiv w:val="1"/>
      <w:marLeft w:val="0"/>
      <w:marRight w:val="0"/>
      <w:marTop w:val="0"/>
      <w:marBottom w:val="0"/>
      <w:divBdr>
        <w:top w:val="none" w:sz="0" w:space="0" w:color="auto"/>
        <w:left w:val="none" w:sz="0" w:space="0" w:color="auto"/>
        <w:bottom w:val="none" w:sz="0" w:space="0" w:color="auto"/>
        <w:right w:val="none" w:sz="0" w:space="0" w:color="auto"/>
      </w:divBdr>
    </w:div>
    <w:div w:id="1321809724">
      <w:bodyDiv w:val="1"/>
      <w:marLeft w:val="0"/>
      <w:marRight w:val="0"/>
      <w:marTop w:val="0"/>
      <w:marBottom w:val="0"/>
      <w:divBdr>
        <w:top w:val="none" w:sz="0" w:space="0" w:color="auto"/>
        <w:left w:val="none" w:sz="0" w:space="0" w:color="auto"/>
        <w:bottom w:val="none" w:sz="0" w:space="0" w:color="auto"/>
        <w:right w:val="none" w:sz="0" w:space="0" w:color="auto"/>
      </w:divBdr>
    </w:div>
    <w:div w:id="1321929878">
      <w:bodyDiv w:val="1"/>
      <w:marLeft w:val="0"/>
      <w:marRight w:val="0"/>
      <w:marTop w:val="0"/>
      <w:marBottom w:val="0"/>
      <w:divBdr>
        <w:top w:val="none" w:sz="0" w:space="0" w:color="auto"/>
        <w:left w:val="none" w:sz="0" w:space="0" w:color="auto"/>
        <w:bottom w:val="none" w:sz="0" w:space="0" w:color="auto"/>
        <w:right w:val="none" w:sz="0" w:space="0" w:color="auto"/>
      </w:divBdr>
    </w:div>
    <w:div w:id="1321933220">
      <w:bodyDiv w:val="1"/>
      <w:marLeft w:val="0"/>
      <w:marRight w:val="0"/>
      <w:marTop w:val="0"/>
      <w:marBottom w:val="0"/>
      <w:divBdr>
        <w:top w:val="none" w:sz="0" w:space="0" w:color="auto"/>
        <w:left w:val="none" w:sz="0" w:space="0" w:color="auto"/>
        <w:bottom w:val="none" w:sz="0" w:space="0" w:color="auto"/>
        <w:right w:val="none" w:sz="0" w:space="0" w:color="auto"/>
      </w:divBdr>
    </w:div>
    <w:div w:id="1322001279">
      <w:bodyDiv w:val="1"/>
      <w:marLeft w:val="0"/>
      <w:marRight w:val="0"/>
      <w:marTop w:val="0"/>
      <w:marBottom w:val="0"/>
      <w:divBdr>
        <w:top w:val="none" w:sz="0" w:space="0" w:color="auto"/>
        <w:left w:val="none" w:sz="0" w:space="0" w:color="auto"/>
        <w:bottom w:val="none" w:sz="0" w:space="0" w:color="auto"/>
        <w:right w:val="none" w:sz="0" w:space="0" w:color="auto"/>
      </w:divBdr>
    </w:div>
    <w:div w:id="1322003604">
      <w:bodyDiv w:val="1"/>
      <w:marLeft w:val="0"/>
      <w:marRight w:val="0"/>
      <w:marTop w:val="0"/>
      <w:marBottom w:val="0"/>
      <w:divBdr>
        <w:top w:val="none" w:sz="0" w:space="0" w:color="auto"/>
        <w:left w:val="none" w:sz="0" w:space="0" w:color="auto"/>
        <w:bottom w:val="none" w:sz="0" w:space="0" w:color="auto"/>
        <w:right w:val="none" w:sz="0" w:space="0" w:color="auto"/>
      </w:divBdr>
    </w:div>
    <w:div w:id="1322271792">
      <w:bodyDiv w:val="1"/>
      <w:marLeft w:val="0"/>
      <w:marRight w:val="0"/>
      <w:marTop w:val="0"/>
      <w:marBottom w:val="0"/>
      <w:divBdr>
        <w:top w:val="none" w:sz="0" w:space="0" w:color="auto"/>
        <w:left w:val="none" w:sz="0" w:space="0" w:color="auto"/>
        <w:bottom w:val="none" w:sz="0" w:space="0" w:color="auto"/>
        <w:right w:val="none" w:sz="0" w:space="0" w:color="auto"/>
      </w:divBdr>
    </w:div>
    <w:div w:id="1322345739">
      <w:bodyDiv w:val="1"/>
      <w:marLeft w:val="0"/>
      <w:marRight w:val="0"/>
      <w:marTop w:val="0"/>
      <w:marBottom w:val="0"/>
      <w:divBdr>
        <w:top w:val="none" w:sz="0" w:space="0" w:color="auto"/>
        <w:left w:val="none" w:sz="0" w:space="0" w:color="auto"/>
        <w:bottom w:val="none" w:sz="0" w:space="0" w:color="auto"/>
        <w:right w:val="none" w:sz="0" w:space="0" w:color="auto"/>
      </w:divBdr>
    </w:div>
    <w:div w:id="1322462491">
      <w:bodyDiv w:val="1"/>
      <w:marLeft w:val="0"/>
      <w:marRight w:val="0"/>
      <w:marTop w:val="0"/>
      <w:marBottom w:val="0"/>
      <w:divBdr>
        <w:top w:val="none" w:sz="0" w:space="0" w:color="auto"/>
        <w:left w:val="none" w:sz="0" w:space="0" w:color="auto"/>
        <w:bottom w:val="none" w:sz="0" w:space="0" w:color="auto"/>
        <w:right w:val="none" w:sz="0" w:space="0" w:color="auto"/>
      </w:divBdr>
    </w:div>
    <w:div w:id="1322469893">
      <w:bodyDiv w:val="1"/>
      <w:marLeft w:val="0"/>
      <w:marRight w:val="0"/>
      <w:marTop w:val="0"/>
      <w:marBottom w:val="0"/>
      <w:divBdr>
        <w:top w:val="none" w:sz="0" w:space="0" w:color="auto"/>
        <w:left w:val="none" w:sz="0" w:space="0" w:color="auto"/>
        <w:bottom w:val="none" w:sz="0" w:space="0" w:color="auto"/>
        <w:right w:val="none" w:sz="0" w:space="0" w:color="auto"/>
      </w:divBdr>
    </w:div>
    <w:div w:id="1322536710">
      <w:bodyDiv w:val="1"/>
      <w:marLeft w:val="0"/>
      <w:marRight w:val="0"/>
      <w:marTop w:val="0"/>
      <w:marBottom w:val="0"/>
      <w:divBdr>
        <w:top w:val="none" w:sz="0" w:space="0" w:color="auto"/>
        <w:left w:val="none" w:sz="0" w:space="0" w:color="auto"/>
        <w:bottom w:val="none" w:sz="0" w:space="0" w:color="auto"/>
        <w:right w:val="none" w:sz="0" w:space="0" w:color="auto"/>
      </w:divBdr>
    </w:div>
    <w:div w:id="1323047416">
      <w:bodyDiv w:val="1"/>
      <w:marLeft w:val="0"/>
      <w:marRight w:val="0"/>
      <w:marTop w:val="0"/>
      <w:marBottom w:val="0"/>
      <w:divBdr>
        <w:top w:val="none" w:sz="0" w:space="0" w:color="auto"/>
        <w:left w:val="none" w:sz="0" w:space="0" w:color="auto"/>
        <w:bottom w:val="none" w:sz="0" w:space="0" w:color="auto"/>
        <w:right w:val="none" w:sz="0" w:space="0" w:color="auto"/>
      </w:divBdr>
    </w:div>
    <w:div w:id="1323121152">
      <w:bodyDiv w:val="1"/>
      <w:marLeft w:val="0"/>
      <w:marRight w:val="0"/>
      <w:marTop w:val="0"/>
      <w:marBottom w:val="0"/>
      <w:divBdr>
        <w:top w:val="none" w:sz="0" w:space="0" w:color="auto"/>
        <w:left w:val="none" w:sz="0" w:space="0" w:color="auto"/>
        <w:bottom w:val="none" w:sz="0" w:space="0" w:color="auto"/>
        <w:right w:val="none" w:sz="0" w:space="0" w:color="auto"/>
      </w:divBdr>
    </w:div>
    <w:div w:id="1323583198">
      <w:bodyDiv w:val="1"/>
      <w:marLeft w:val="0"/>
      <w:marRight w:val="0"/>
      <w:marTop w:val="0"/>
      <w:marBottom w:val="0"/>
      <w:divBdr>
        <w:top w:val="none" w:sz="0" w:space="0" w:color="auto"/>
        <w:left w:val="none" w:sz="0" w:space="0" w:color="auto"/>
        <w:bottom w:val="none" w:sz="0" w:space="0" w:color="auto"/>
        <w:right w:val="none" w:sz="0" w:space="0" w:color="auto"/>
      </w:divBdr>
    </w:div>
    <w:div w:id="1323658956">
      <w:bodyDiv w:val="1"/>
      <w:marLeft w:val="0"/>
      <w:marRight w:val="0"/>
      <w:marTop w:val="0"/>
      <w:marBottom w:val="0"/>
      <w:divBdr>
        <w:top w:val="none" w:sz="0" w:space="0" w:color="auto"/>
        <w:left w:val="none" w:sz="0" w:space="0" w:color="auto"/>
        <w:bottom w:val="none" w:sz="0" w:space="0" w:color="auto"/>
        <w:right w:val="none" w:sz="0" w:space="0" w:color="auto"/>
      </w:divBdr>
    </w:div>
    <w:div w:id="1323698777">
      <w:bodyDiv w:val="1"/>
      <w:marLeft w:val="0"/>
      <w:marRight w:val="0"/>
      <w:marTop w:val="0"/>
      <w:marBottom w:val="0"/>
      <w:divBdr>
        <w:top w:val="none" w:sz="0" w:space="0" w:color="auto"/>
        <w:left w:val="none" w:sz="0" w:space="0" w:color="auto"/>
        <w:bottom w:val="none" w:sz="0" w:space="0" w:color="auto"/>
        <w:right w:val="none" w:sz="0" w:space="0" w:color="auto"/>
      </w:divBdr>
    </w:div>
    <w:div w:id="1323894152">
      <w:bodyDiv w:val="1"/>
      <w:marLeft w:val="0"/>
      <w:marRight w:val="0"/>
      <w:marTop w:val="0"/>
      <w:marBottom w:val="0"/>
      <w:divBdr>
        <w:top w:val="none" w:sz="0" w:space="0" w:color="auto"/>
        <w:left w:val="none" w:sz="0" w:space="0" w:color="auto"/>
        <w:bottom w:val="none" w:sz="0" w:space="0" w:color="auto"/>
        <w:right w:val="none" w:sz="0" w:space="0" w:color="auto"/>
      </w:divBdr>
    </w:div>
    <w:div w:id="1323971608">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4047613">
      <w:bodyDiv w:val="1"/>
      <w:marLeft w:val="0"/>
      <w:marRight w:val="0"/>
      <w:marTop w:val="0"/>
      <w:marBottom w:val="0"/>
      <w:divBdr>
        <w:top w:val="none" w:sz="0" w:space="0" w:color="auto"/>
        <w:left w:val="none" w:sz="0" w:space="0" w:color="auto"/>
        <w:bottom w:val="none" w:sz="0" w:space="0" w:color="auto"/>
        <w:right w:val="none" w:sz="0" w:space="0" w:color="auto"/>
      </w:divBdr>
    </w:div>
    <w:div w:id="1324236923">
      <w:bodyDiv w:val="1"/>
      <w:marLeft w:val="0"/>
      <w:marRight w:val="0"/>
      <w:marTop w:val="0"/>
      <w:marBottom w:val="0"/>
      <w:divBdr>
        <w:top w:val="none" w:sz="0" w:space="0" w:color="auto"/>
        <w:left w:val="none" w:sz="0" w:space="0" w:color="auto"/>
        <w:bottom w:val="none" w:sz="0" w:space="0" w:color="auto"/>
        <w:right w:val="none" w:sz="0" w:space="0" w:color="auto"/>
      </w:divBdr>
    </w:div>
    <w:div w:id="1324315756">
      <w:bodyDiv w:val="1"/>
      <w:marLeft w:val="0"/>
      <w:marRight w:val="0"/>
      <w:marTop w:val="0"/>
      <w:marBottom w:val="0"/>
      <w:divBdr>
        <w:top w:val="none" w:sz="0" w:space="0" w:color="auto"/>
        <w:left w:val="none" w:sz="0" w:space="0" w:color="auto"/>
        <w:bottom w:val="none" w:sz="0" w:space="0" w:color="auto"/>
        <w:right w:val="none" w:sz="0" w:space="0" w:color="auto"/>
      </w:divBdr>
    </w:div>
    <w:div w:id="1324429000">
      <w:bodyDiv w:val="1"/>
      <w:marLeft w:val="0"/>
      <w:marRight w:val="0"/>
      <w:marTop w:val="0"/>
      <w:marBottom w:val="0"/>
      <w:divBdr>
        <w:top w:val="none" w:sz="0" w:space="0" w:color="auto"/>
        <w:left w:val="none" w:sz="0" w:space="0" w:color="auto"/>
        <w:bottom w:val="none" w:sz="0" w:space="0" w:color="auto"/>
        <w:right w:val="none" w:sz="0" w:space="0" w:color="auto"/>
      </w:divBdr>
    </w:div>
    <w:div w:id="1324698777">
      <w:bodyDiv w:val="1"/>
      <w:marLeft w:val="0"/>
      <w:marRight w:val="0"/>
      <w:marTop w:val="0"/>
      <w:marBottom w:val="0"/>
      <w:divBdr>
        <w:top w:val="none" w:sz="0" w:space="0" w:color="auto"/>
        <w:left w:val="none" w:sz="0" w:space="0" w:color="auto"/>
        <w:bottom w:val="none" w:sz="0" w:space="0" w:color="auto"/>
        <w:right w:val="none" w:sz="0" w:space="0" w:color="auto"/>
      </w:divBdr>
    </w:div>
    <w:div w:id="1324773117">
      <w:bodyDiv w:val="1"/>
      <w:marLeft w:val="0"/>
      <w:marRight w:val="0"/>
      <w:marTop w:val="0"/>
      <w:marBottom w:val="0"/>
      <w:divBdr>
        <w:top w:val="none" w:sz="0" w:space="0" w:color="auto"/>
        <w:left w:val="none" w:sz="0" w:space="0" w:color="auto"/>
        <w:bottom w:val="none" w:sz="0" w:space="0" w:color="auto"/>
        <w:right w:val="none" w:sz="0" w:space="0" w:color="auto"/>
      </w:divBdr>
    </w:div>
    <w:div w:id="1324820543">
      <w:bodyDiv w:val="1"/>
      <w:marLeft w:val="0"/>
      <w:marRight w:val="0"/>
      <w:marTop w:val="0"/>
      <w:marBottom w:val="0"/>
      <w:divBdr>
        <w:top w:val="none" w:sz="0" w:space="0" w:color="auto"/>
        <w:left w:val="none" w:sz="0" w:space="0" w:color="auto"/>
        <w:bottom w:val="none" w:sz="0" w:space="0" w:color="auto"/>
        <w:right w:val="none" w:sz="0" w:space="0" w:color="auto"/>
      </w:divBdr>
    </w:div>
    <w:div w:id="1324897910">
      <w:bodyDiv w:val="1"/>
      <w:marLeft w:val="0"/>
      <w:marRight w:val="0"/>
      <w:marTop w:val="0"/>
      <w:marBottom w:val="0"/>
      <w:divBdr>
        <w:top w:val="none" w:sz="0" w:space="0" w:color="auto"/>
        <w:left w:val="none" w:sz="0" w:space="0" w:color="auto"/>
        <w:bottom w:val="none" w:sz="0" w:space="0" w:color="auto"/>
        <w:right w:val="none" w:sz="0" w:space="0" w:color="auto"/>
      </w:divBdr>
    </w:div>
    <w:div w:id="1324968016">
      <w:bodyDiv w:val="1"/>
      <w:marLeft w:val="0"/>
      <w:marRight w:val="0"/>
      <w:marTop w:val="0"/>
      <w:marBottom w:val="0"/>
      <w:divBdr>
        <w:top w:val="none" w:sz="0" w:space="0" w:color="auto"/>
        <w:left w:val="none" w:sz="0" w:space="0" w:color="auto"/>
        <w:bottom w:val="none" w:sz="0" w:space="0" w:color="auto"/>
        <w:right w:val="none" w:sz="0" w:space="0" w:color="auto"/>
      </w:divBdr>
    </w:div>
    <w:div w:id="1325084127">
      <w:bodyDiv w:val="1"/>
      <w:marLeft w:val="0"/>
      <w:marRight w:val="0"/>
      <w:marTop w:val="0"/>
      <w:marBottom w:val="0"/>
      <w:divBdr>
        <w:top w:val="none" w:sz="0" w:space="0" w:color="auto"/>
        <w:left w:val="none" w:sz="0" w:space="0" w:color="auto"/>
        <w:bottom w:val="none" w:sz="0" w:space="0" w:color="auto"/>
        <w:right w:val="none" w:sz="0" w:space="0" w:color="auto"/>
      </w:divBdr>
    </w:div>
    <w:div w:id="1325166027">
      <w:bodyDiv w:val="1"/>
      <w:marLeft w:val="0"/>
      <w:marRight w:val="0"/>
      <w:marTop w:val="0"/>
      <w:marBottom w:val="0"/>
      <w:divBdr>
        <w:top w:val="none" w:sz="0" w:space="0" w:color="auto"/>
        <w:left w:val="none" w:sz="0" w:space="0" w:color="auto"/>
        <w:bottom w:val="none" w:sz="0" w:space="0" w:color="auto"/>
        <w:right w:val="none" w:sz="0" w:space="0" w:color="auto"/>
      </w:divBdr>
    </w:div>
    <w:div w:id="1325619848">
      <w:bodyDiv w:val="1"/>
      <w:marLeft w:val="0"/>
      <w:marRight w:val="0"/>
      <w:marTop w:val="0"/>
      <w:marBottom w:val="0"/>
      <w:divBdr>
        <w:top w:val="none" w:sz="0" w:space="0" w:color="auto"/>
        <w:left w:val="none" w:sz="0" w:space="0" w:color="auto"/>
        <w:bottom w:val="none" w:sz="0" w:space="0" w:color="auto"/>
        <w:right w:val="none" w:sz="0" w:space="0" w:color="auto"/>
      </w:divBdr>
    </w:div>
    <w:div w:id="1325664663">
      <w:bodyDiv w:val="1"/>
      <w:marLeft w:val="0"/>
      <w:marRight w:val="0"/>
      <w:marTop w:val="0"/>
      <w:marBottom w:val="0"/>
      <w:divBdr>
        <w:top w:val="none" w:sz="0" w:space="0" w:color="auto"/>
        <w:left w:val="none" w:sz="0" w:space="0" w:color="auto"/>
        <w:bottom w:val="none" w:sz="0" w:space="0" w:color="auto"/>
        <w:right w:val="none" w:sz="0" w:space="0" w:color="auto"/>
      </w:divBdr>
    </w:div>
    <w:div w:id="1325667640">
      <w:bodyDiv w:val="1"/>
      <w:marLeft w:val="0"/>
      <w:marRight w:val="0"/>
      <w:marTop w:val="0"/>
      <w:marBottom w:val="0"/>
      <w:divBdr>
        <w:top w:val="none" w:sz="0" w:space="0" w:color="auto"/>
        <w:left w:val="none" w:sz="0" w:space="0" w:color="auto"/>
        <w:bottom w:val="none" w:sz="0" w:space="0" w:color="auto"/>
        <w:right w:val="none" w:sz="0" w:space="0" w:color="auto"/>
      </w:divBdr>
    </w:div>
    <w:div w:id="1325742232">
      <w:bodyDiv w:val="1"/>
      <w:marLeft w:val="0"/>
      <w:marRight w:val="0"/>
      <w:marTop w:val="0"/>
      <w:marBottom w:val="0"/>
      <w:divBdr>
        <w:top w:val="none" w:sz="0" w:space="0" w:color="auto"/>
        <w:left w:val="none" w:sz="0" w:space="0" w:color="auto"/>
        <w:bottom w:val="none" w:sz="0" w:space="0" w:color="auto"/>
        <w:right w:val="none" w:sz="0" w:space="0" w:color="auto"/>
      </w:divBdr>
    </w:div>
    <w:div w:id="1325864679">
      <w:bodyDiv w:val="1"/>
      <w:marLeft w:val="0"/>
      <w:marRight w:val="0"/>
      <w:marTop w:val="0"/>
      <w:marBottom w:val="0"/>
      <w:divBdr>
        <w:top w:val="none" w:sz="0" w:space="0" w:color="auto"/>
        <w:left w:val="none" w:sz="0" w:space="0" w:color="auto"/>
        <w:bottom w:val="none" w:sz="0" w:space="0" w:color="auto"/>
        <w:right w:val="none" w:sz="0" w:space="0" w:color="auto"/>
      </w:divBdr>
    </w:div>
    <w:div w:id="1325890580">
      <w:bodyDiv w:val="1"/>
      <w:marLeft w:val="0"/>
      <w:marRight w:val="0"/>
      <w:marTop w:val="0"/>
      <w:marBottom w:val="0"/>
      <w:divBdr>
        <w:top w:val="none" w:sz="0" w:space="0" w:color="auto"/>
        <w:left w:val="none" w:sz="0" w:space="0" w:color="auto"/>
        <w:bottom w:val="none" w:sz="0" w:space="0" w:color="auto"/>
        <w:right w:val="none" w:sz="0" w:space="0" w:color="auto"/>
      </w:divBdr>
    </w:div>
    <w:div w:id="1326082072">
      <w:bodyDiv w:val="1"/>
      <w:marLeft w:val="0"/>
      <w:marRight w:val="0"/>
      <w:marTop w:val="0"/>
      <w:marBottom w:val="0"/>
      <w:divBdr>
        <w:top w:val="none" w:sz="0" w:space="0" w:color="auto"/>
        <w:left w:val="none" w:sz="0" w:space="0" w:color="auto"/>
        <w:bottom w:val="none" w:sz="0" w:space="0" w:color="auto"/>
        <w:right w:val="none" w:sz="0" w:space="0" w:color="auto"/>
      </w:divBdr>
    </w:div>
    <w:div w:id="1326088028">
      <w:bodyDiv w:val="1"/>
      <w:marLeft w:val="0"/>
      <w:marRight w:val="0"/>
      <w:marTop w:val="0"/>
      <w:marBottom w:val="0"/>
      <w:divBdr>
        <w:top w:val="none" w:sz="0" w:space="0" w:color="auto"/>
        <w:left w:val="none" w:sz="0" w:space="0" w:color="auto"/>
        <w:bottom w:val="none" w:sz="0" w:space="0" w:color="auto"/>
        <w:right w:val="none" w:sz="0" w:space="0" w:color="auto"/>
      </w:divBdr>
    </w:div>
    <w:div w:id="1326128219">
      <w:bodyDiv w:val="1"/>
      <w:marLeft w:val="0"/>
      <w:marRight w:val="0"/>
      <w:marTop w:val="0"/>
      <w:marBottom w:val="0"/>
      <w:divBdr>
        <w:top w:val="none" w:sz="0" w:space="0" w:color="auto"/>
        <w:left w:val="none" w:sz="0" w:space="0" w:color="auto"/>
        <w:bottom w:val="none" w:sz="0" w:space="0" w:color="auto"/>
        <w:right w:val="none" w:sz="0" w:space="0" w:color="auto"/>
      </w:divBdr>
    </w:div>
    <w:div w:id="1326280916">
      <w:bodyDiv w:val="1"/>
      <w:marLeft w:val="0"/>
      <w:marRight w:val="0"/>
      <w:marTop w:val="0"/>
      <w:marBottom w:val="0"/>
      <w:divBdr>
        <w:top w:val="none" w:sz="0" w:space="0" w:color="auto"/>
        <w:left w:val="none" w:sz="0" w:space="0" w:color="auto"/>
        <w:bottom w:val="none" w:sz="0" w:space="0" w:color="auto"/>
        <w:right w:val="none" w:sz="0" w:space="0" w:color="auto"/>
      </w:divBdr>
    </w:div>
    <w:div w:id="1326399881">
      <w:bodyDiv w:val="1"/>
      <w:marLeft w:val="0"/>
      <w:marRight w:val="0"/>
      <w:marTop w:val="0"/>
      <w:marBottom w:val="0"/>
      <w:divBdr>
        <w:top w:val="none" w:sz="0" w:space="0" w:color="auto"/>
        <w:left w:val="none" w:sz="0" w:space="0" w:color="auto"/>
        <w:bottom w:val="none" w:sz="0" w:space="0" w:color="auto"/>
        <w:right w:val="none" w:sz="0" w:space="0" w:color="auto"/>
      </w:divBdr>
    </w:div>
    <w:div w:id="1326666729">
      <w:bodyDiv w:val="1"/>
      <w:marLeft w:val="0"/>
      <w:marRight w:val="0"/>
      <w:marTop w:val="0"/>
      <w:marBottom w:val="0"/>
      <w:divBdr>
        <w:top w:val="none" w:sz="0" w:space="0" w:color="auto"/>
        <w:left w:val="none" w:sz="0" w:space="0" w:color="auto"/>
        <w:bottom w:val="none" w:sz="0" w:space="0" w:color="auto"/>
        <w:right w:val="none" w:sz="0" w:space="0" w:color="auto"/>
      </w:divBdr>
    </w:div>
    <w:div w:id="1326781429">
      <w:bodyDiv w:val="1"/>
      <w:marLeft w:val="0"/>
      <w:marRight w:val="0"/>
      <w:marTop w:val="0"/>
      <w:marBottom w:val="0"/>
      <w:divBdr>
        <w:top w:val="none" w:sz="0" w:space="0" w:color="auto"/>
        <w:left w:val="none" w:sz="0" w:space="0" w:color="auto"/>
        <w:bottom w:val="none" w:sz="0" w:space="0" w:color="auto"/>
        <w:right w:val="none" w:sz="0" w:space="0" w:color="auto"/>
      </w:divBdr>
    </w:div>
    <w:div w:id="1326783975">
      <w:bodyDiv w:val="1"/>
      <w:marLeft w:val="0"/>
      <w:marRight w:val="0"/>
      <w:marTop w:val="0"/>
      <w:marBottom w:val="0"/>
      <w:divBdr>
        <w:top w:val="none" w:sz="0" w:space="0" w:color="auto"/>
        <w:left w:val="none" w:sz="0" w:space="0" w:color="auto"/>
        <w:bottom w:val="none" w:sz="0" w:space="0" w:color="auto"/>
        <w:right w:val="none" w:sz="0" w:space="0" w:color="auto"/>
      </w:divBdr>
    </w:div>
    <w:div w:id="1326788689">
      <w:bodyDiv w:val="1"/>
      <w:marLeft w:val="0"/>
      <w:marRight w:val="0"/>
      <w:marTop w:val="0"/>
      <w:marBottom w:val="0"/>
      <w:divBdr>
        <w:top w:val="none" w:sz="0" w:space="0" w:color="auto"/>
        <w:left w:val="none" w:sz="0" w:space="0" w:color="auto"/>
        <w:bottom w:val="none" w:sz="0" w:space="0" w:color="auto"/>
        <w:right w:val="none" w:sz="0" w:space="0" w:color="auto"/>
      </w:divBdr>
    </w:div>
    <w:div w:id="1327005374">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322195">
      <w:bodyDiv w:val="1"/>
      <w:marLeft w:val="0"/>
      <w:marRight w:val="0"/>
      <w:marTop w:val="0"/>
      <w:marBottom w:val="0"/>
      <w:divBdr>
        <w:top w:val="none" w:sz="0" w:space="0" w:color="auto"/>
        <w:left w:val="none" w:sz="0" w:space="0" w:color="auto"/>
        <w:bottom w:val="none" w:sz="0" w:space="0" w:color="auto"/>
        <w:right w:val="none" w:sz="0" w:space="0" w:color="auto"/>
      </w:divBdr>
    </w:div>
    <w:div w:id="1327436184">
      <w:bodyDiv w:val="1"/>
      <w:marLeft w:val="0"/>
      <w:marRight w:val="0"/>
      <w:marTop w:val="0"/>
      <w:marBottom w:val="0"/>
      <w:divBdr>
        <w:top w:val="none" w:sz="0" w:space="0" w:color="auto"/>
        <w:left w:val="none" w:sz="0" w:space="0" w:color="auto"/>
        <w:bottom w:val="none" w:sz="0" w:space="0" w:color="auto"/>
        <w:right w:val="none" w:sz="0" w:space="0" w:color="auto"/>
      </w:divBdr>
    </w:div>
    <w:div w:id="1327439210">
      <w:bodyDiv w:val="1"/>
      <w:marLeft w:val="0"/>
      <w:marRight w:val="0"/>
      <w:marTop w:val="0"/>
      <w:marBottom w:val="0"/>
      <w:divBdr>
        <w:top w:val="none" w:sz="0" w:space="0" w:color="auto"/>
        <w:left w:val="none" w:sz="0" w:space="0" w:color="auto"/>
        <w:bottom w:val="none" w:sz="0" w:space="0" w:color="auto"/>
        <w:right w:val="none" w:sz="0" w:space="0" w:color="auto"/>
      </w:divBdr>
    </w:div>
    <w:div w:id="1327519022">
      <w:bodyDiv w:val="1"/>
      <w:marLeft w:val="0"/>
      <w:marRight w:val="0"/>
      <w:marTop w:val="0"/>
      <w:marBottom w:val="0"/>
      <w:divBdr>
        <w:top w:val="none" w:sz="0" w:space="0" w:color="auto"/>
        <w:left w:val="none" w:sz="0" w:space="0" w:color="auto"/>
        <w:bottom w:val="none" w:sz="0" w:space="0" w:color="auto"/>
        <w:right w:val="none" w:sz="0" w:space="0" w:color="auto"/>
      </w:divBdr>
    </w:div>
    <w:div w:id="1327629129">
      <w:bodyDiv w:val="1"/>
      <w:marLeft w:val="0"/>
      <w:marRight w:val="0"/>
      <w:marTop w:val="0"/>
      <w:marBottom w:val="0"/>
      <w:divBdr>
        <w:top w:val="none" w:sz="0" w:space="0" w:color="auto"/>
        <w:left w:val="none" w:sz="0" w:space="0" w:color="auto"/>
        <w:bottom w:val="none" w:sz="0" w:space="0" w:color="auto"/>
        <w:right w:val="none" w:sz="0" w:space="0" w:color="auto"/>
      </w:divBdr>
    </w:div>
    <w:div w:id="1327708632">
      <w:bodyDiv w:val="1"/>
      <w:marLeft w:val="0"/>
      <w:marRight w:val="0"/>
      <w:marTop w:val="0"/>
      <w:marBottom w:val="0"/>
      <w:divBdr>
        <w:top w:val="none" w:sz="0" w:space="0" w:color="auto"/>
        <w:left w:val="none" w:sz="0" w:space="0" w:color="auto"/>
        <w:bottom w:val="none" w:sz="0" w:space="0" w:color="auto"/>
        <w:right w:val="none" w:sz="0" w:space="0" w:color="auto"/>
      </w:divBdr>
    </w:div>
    <w:div w:id="1327785229">
      <w:bodyDiv w:val="1"/>
      <w:marLeft w:val="0"/>
      <w:marRight w:val="0"/>
      <w:marTop w:val="0"/>
      <w:marBottom w:val="0"/>
      <w:divBdr>
        <w:top w:val="none" w:sz="0" w:space="0" w:color="auto"/>
        <w:left w:val="none" w:sz="0" w:space="0" w:color="auto"/>
        <w:bottom w:val="none" w:sz="0" w:space="0" w:color="auto"/>
        <w:right w:val="none" w:sz="0" w:space="0" w:color="auto"/>
      </w:divBdr>
    </w:div>
    <w:div w:id="1327976031">
      <w:bodyDiv w:val="1"/>
      <w:marLeft w:val="0"/>
      <w:marRight w:val="0"/>
      <w:marTop w:val="0"/>
      <w:marBottom w:val="0"/>
      <w:divBdr>
        <w:top w:val="none" w:sz="0" w:space="0" w:color="auto"/>
        <w:left w:val="none" w:sz="0" w:space="0" w:color="auto"/>
        <w:bottom w:val="none" w:sz="0" w:space="0" w:color="auto"/>
        <w:right w:val="none" w:sz="0" w:space="0" w:color="auto"/>
      </w:divBdr>
    </w:div>
    <w:div w:id="1328171846">
      <w:bodyDiv w:val="1"/>
      <w:marLeft w:val="0"/>
      <w:marRight w:val="0"/>
      <w:marTop w:val="0"/>
      <w:marBottom w:val="0"/>
      <w:divBdr>
        <w:top w:val="none" w:sz="0" w:space="0" w:color="auto"/>
        <w:left w:val="none" w:sz="0" w:space="0" w:color="auto"/>
        <w:bottom w:val="none" w:sz="0" w:space="0" w:color="auto"/>
        <w:right w:val="none" w:sz="0" w:space="0" w:color="auto"/>
      </w:divBdr>
    </w:div>
    <w:div w:id="1328173588">
      <w:bodyDiv w:val="1"/>
      <w:marLeft w:val="0"/>
      <w:marRight w:val="0"/>
      <w:marTop w:val="0"/>
      <w:marBottom w:val="0"/>
      <w:divBdr>
        <w:top w:val="none" w:sz="0" w:space="0" w:color="auto"/>
        <w:left w:val="none" w:sz="0" w:space="0" w:color="auto"/>
        <w:bottom w:val="none" w:sz="0" w:space="0" w:color="auto"/>
        <w:right w:val="none" w:sz="0" w:space="0" w:color="auto"/>
      </w:divBdr>
    </w:div>
    <w:div w:id="1328243644">
      <w:bodyDiv w:val="1"/>
      <w:marLeft w:val="0"/>
      <w:marRight w:val="0"/>
      <w:marTop w:val="0"/>
      <w:marBottom w:val="0"/>
      <w:divBdr>
        <w:top w:val="none" w:sz="0" w:space="0" w:color="auto"/>
        <w:left w:val="none" w:sz="0" w:space="0" w:color="auto"/>
        <w:bottom w:val="none" w:sz="0" w:space="0" w:color="auto"/>
        <w:right w:val="none" w:sz="0" w:space="0" w:color="auto"/>
      </w:divBdr>
    </w:div>
    <w:div w:id="1328554077">
      <w:bodyDiv w:val="1"/>
      <w:marLeft w:val="0"/>
      <w:marRight w:val="0"/>
      <w:marTop w:val="0"/>
      <w:marBottom w:val="0"/>
      <w:divBdr>
        <w:top w:val="none" w:sz="0" w:space="0" w:color="auto"/>
        <w:left w:val="none" w:sz="0" w:space="0" w:color="auto"/>
        <w:bottom w:val="none" w:sz="0" w:space="0" w:color="auto"/>
        <w:right w:val="none" w:sz="0" w:space="0" w:color="auto"/>
      </w:divBdr>
    </w:div>
    <w:div w:id="1328554507">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137094">
      <w:bodyDiv w:val="1"/>
      <w:marLeft w:val="0"/>
      <w:marRight w:val="0"/>
      <w:marTop w:val="0"/>
      <w:marBottom w:val="0"/>
      <w:divBdr>
        <w:top w:val="none" w:sz="0" w:space="0" w:color="auto"/>
        <w:left w:val="none" w:sz="0" w:space="0" w:color="auto"/>
        <w:bottom w:val="none" w:sz="0" w:space="0" w:color="auto"/>
        <w:right w:val="none" w:sz="0" w:space="0" w:color="auto"/>
      </w:divBdr>
    </w:div>
    <w:div w:id="1329137559">
      <w:bodyDiv w:val="1"/>
      <w:marLeft w:val="0"/>
      <w:marRight w:val="0"/>
      <w:marTop w:val="0"/>
      <w:marBottom w:val="0"/>
      <w:divBdr>
        <w:top w:val="none" w:sz="0" w:space="0" w:color="auto"/>
        <w:left w:val="none" w:sz="0" w:space="0" w:color="auto"/>
        <w:bottom w:val="none" w:sz="0" w:space="0" w:color="auto"/>
        <w:right w:val="none" w:sz="0" w:space="0" w:color="auto"/>
      </w:divBdr>
    </w:div>
    <w:div w:id="1329287223">
      <w:bodyDiv w:val="1"/>
      <w:marLeft w:val="0"/>
      <w:marRight w:val="0"/>
      <w:marTop w:val="0"/>
      <w:marBottom w:val="0"/>
      <w:divBdr>
        <w:top w:val="none" w:sz="0" w:space="0" w:color="auto"/>
        <w:left w:val="none" w:sz="0" w:space="0" w:color="auto"/>
        <w:bottom w:val="none" w:sz="0" w:space="0" w:color="auto"/>
        <w:right w:val="none" w:sz="0" w:space="0" w:color="auto"/>
      </w:divBdr>
    </w:div>
    <w:div w:id="1329480766">
      <w:bodyDiv w:val="1"/>
      <w:marLeft w:val="0"/>
      <w:marRight w:val="0"/>
      <w:marTop w:val="0"/>
      <w:marBottom w:val="0"/>
      <w:divBdr>
        <w:top w:val="none" w:sz="0" w:space="0" w:color="auto"/>
        <w:left w:val="none" w:sz="0" w:space="0" w:color="auto"/>
        <w:bottom w:val="none" w:sz="0" w:space="0" w:color="auto"/>
        <w:right w:val="none" w:sz="0" w:space="0" w:color="auto"/>
      </w:divBdr>
    </w:div>
    <w:div w:id="1329677010">
      <w:bodyDiv w:val="1"/>
      <w:marLeft w:val="0"/>
      <w:marRight w:val="0"/>
      <w:marTop w:val="0"/>
      <w:marBottom w:val="0"/>
      <w:divBdr>
        <w:top w:val="none" w:sz="0" w:space="0" w:color="auto"/>
        <w:left w:val="none" w:sz="0" w:space="0" w:color="auto"/>
        <w:bottom w:val="none" w:sz="0" w:space="0" w:color="auto"/>
        <w:right w:val="none" w:sz="0" w:space="0" w:color="auto"/>
      </w:divBdr>
    </w:div>
    <w:div w:id="1329822608">
      <w:bodyDiv w:val="1"/>
      <w:marLeft w:val="0"/>
      <w:marRight w:val="0"/>
      <w:marTop w:val="0"/>
      <w:marBottom w:val="0"/>
      <w:divBdr>
        <w:top w:val="none" w:sz="0" w:space="0" w:color="auto"/>
        <w:left w:val="none" w:sz="0" w:space="0" w:color="auto"/>
        <w:bottom w:val="none" w:sz="0" w:space="0" w:color="auto"/>
        <w:right w:val="none" w:sz="0" w:space="0" w:color="auto"/>
      </w:divBdr>
    </w:div>
    <w:div w:id="1329864782">
      <w:bodyDiv w:val="1"/>
      <w:marLeft w:val="0"/>
      <w:marRight w:val="0"/>
      <w:marTop w:val="0"/>
      <w:marBottom w:val="0"/>
      <w:divBdr>
        <w:top w:val="none" w:sz="0" w:space="0" w:color="auto"/>
        <w:left w:val="none" w:sz="0" w:space="0" w:color="auto"/>
        <w:bottom w:val="none" w:sz="0" w:space="0" w:color="auto"/>
        <w:right w:val="none" w:sz="0" w:space="0" w:color="auto"/>
      </w:divBdr>
    </w:div>
    <w:div w:id="1330013754">
      <w:bodyDiv w:val="1"/>
      <w:marLeft w:val="0"/>
      <w:marRight w:val="0"/>
      <w:marTop w:val="0"/>
      <w:marBottom w:val="0"/>
      <w:divBdr>
        <w:top w:val="none" w:sz="0" w:space="0" w:color="auto"/>
        <w:left w:val="none" w:sz="0" w:space="0" w:color="auto"/>
        <w:bottom w:val="none" w:sz="0" w:space="0" w:color="auto"/>
        <w:right w:val="none" w:sz="0" w:space="0" w:color="auto"/>
      </w:divBdr>
    </w:div>
    <w:div w:id="1330401630">
      <w:bodyDiv w:val="1"/>
      <w:marLeft w:val="0"/>
      <w:marRight w:val="0"/>
      <w:marTop w:val="0"/>
      <w:marBottom w:val="0"/>
      <w:divBdr>
        <w:top w:val="none" w:sz="0" w:space="0" w:color="auto"/>
        <w:left w:val="none" w:sz="0" w:space="0" w:color="auto"/>
        <w:bottom w:val="none" w:sz="0" w:space="0" w:color="auto"/>
        <w:right w:val="none" w:sz="0" w:space="0" w:color="auto"/>
      </w:divBdr>
    </w:div>
    <w:div w:id="1330408902">
      <w:bodyDiv w:val="1"/>
      <w:marLeft w:val="0"/>
      <w:marRight w:val="0"/>
      <w:marTop w:val="0"/>
      <w:marBottom w:val="0"/>
      <w:divBdr>
        <w:top w:val="none" w:sz="0" w:space="0" w:color="auto"/>
        <w:left w:val="none" w:sz="0" w:space="0" w:color="auto"/>
        <w:bottom w:val="none" w:sz="0" w:space="0" w:color="auto"/>
        <w:right w:val="none" w:sz="0" w:space="0" w:color="auto"/>
      </w:divBdr>
    </w:div>
    <w:div w:id="1330717787">
      <w:bodyDiv w:val="1"/>
      <w:marLeft w:val="0"/>
      <w:marRight w:val="0"/>
      <w:marTop w:val="0"/>
      <w:marBottom w:val="0"/>
      <w:divBdr>
        <w:top w:val="none" w:sz="0" w:space="0" w:color="auto"/>
        <w:left w:val="none" w:sz="0" w:space="0" w:color="auto"/>
        <w:bottom w:val="none" w:sz="0" w:space="0" w:color="auto"/>
        <w:right w:val="none" w:sz="0" w:space="0" w:color="auto"/>
      </w:divBdr>
    </w:div>
    <w:div w:id="1330867911">
      <w:bodyDiv w:val="1"/>
      <w:marLeft w:val="0"/>
      <w:marRight w:val="0"/>
      <w:marTop w:val="0"/>
      <w:marBottom w:val="0"/>
      <w:divBdr>
        <w:top w:val="none" w:sz="0" w:space="0" w:color="auto"/>
        <w:left w:val="none" w:sz="0" w:space="0" w:color="auto"/>
        <w:bottom w:val="none" w:sz="0" w:space="0" w:color="auto"/>
        <w:right w:val="none" w:sz="0" w:space="0" w:color="auto"/>
      </w:divBdr>
    </w:div>
    <w:div w:id="1330986485">
      <w:bodyDiv w:val="1"/>
      <w:marLeft w:val="0"/>
      <w:marRight w:val="0"/>
      <w:marTop w:val="0"/>
      <w:marBottom w:val="0"/>
      <w:divBdr>
        <w:top w:val="none" w:sz="0" w:space="0" w:color="auto"/>
        <w:left w:val="none" w:sz="0" w:space="0" w:color="auto"/>
        <w:bottom w:val="none" w:sz="0" w:space="0" w:color="auto"/>
        <w:right w:val="none" w:sz="0" w:space="0" w:color="auto"/>
      </w:divBdr>
    </w:div>
    <w:div w:id="1331174154">
      <w:bodyDiv w:val="1"/>
      <w:marLeft w:val="0"/>
      <w:marRight w:val="0"/>
      <w:marTop w:val="0"/>
      <w:marBottom w:val="0"/>
      <w:divBdr>
        <w:top w:val="none" w:sz="0" w:space="0" w:color="auto"/>
        <w:left w:val="none" w:sz="0" w:space="0" w:color="auto"/>
        <w:bottom w:val="none" w:sz="0" w:space="0" w:color="auto"/>
        <w:right w:val="none" w:sz="0" w:space="0" w:color="auto"/>
      </w:divBdr>
    </w:div>
    <w:div w:id="1331177961">
      <w:bodyDiv w:val="1"/>
      <w:marLeft w:val="0"/>
      <w:marRight w:val="0"/>
      <w:marTop w:val="0"/>
      <w:marBottom w:val="0"/>
      <w:divBdr>
        <w:top w:val="none" w:sz="0" w:space="0" w:color="auto"/>
        <w:left w:val="none" w:sz="0" w:space="0" w:color="auto"/>
        <w:bottom w:val="none" w:sz="0" w:space="0" w:color="auto"/>
        <w:right w:val="none" w:sz="0" w:space="0" w:color="auto"/>
      </w:divBdr>
    </w:div>
    <w:div w:id="1331366332">
      <w:bodyDiv w:val="1"/>
      <w:marLeft w:val="0"/>
      <w:marRight w:val="0"/>
      <w:marTop w:val="0"/>
      <w:marBottom w:val="0"/>
      <w:divBdr>
        <w:top w:val="none" w:sz="0" w:space="0" w:color="auto"/>
        <w:left w:val="none" w:sz="0" w:space="0" w:color="auto"/>
        <w:bottom w:val="none" w:sz="0" w:space="0" w:color="auto"/>
        <w:right w:val="none" w:sz="0" w:space="0" w:color="auto"/>
      </w:divBdr>
    </w:div>
    <w:div w:id="1331372617">
      <w:bodyDiv w:val="1"/>
      <w:marLeft w:val="0"/>
      <w:marRight w:val="0"/>
      <w:marTop w:val="0"/>
      <w:marBottom w:val="0"/>
      <w:divBdr>
        <w:top w:val="none" w:sz="0" w:space="0" w:color="auto"/>
        <w:left w:val="none" w:sz="0" w:space="0" w:color="auto"/>
        <w:bottom w:val="none" w:sz="0" w:space="0" w:color="auto"/>
        <w:right w:val="none" w:sz="0" w:space="0" w:color="auto"/>
      </w:divBdr>
    </w:div>
    <w:div w:id="1331520386">
      <w:bodyDiv w:val="1"/>
      <w:marLeft w:val="0"/>
      <w:marRight w:val="0"/>
      <w:marTop w:val="0"/>
      <w:marBottom w:val="0"/>
      <w:divBdr>
        <w:top w:val="none" w:sz="0" w:space="0" w:color="auto"/>
        <w:left w:val="none" w:sz="0" w:space="0" w:color="auto"/>
        <w:bottom w:val="none" w:sz="0" w:space="0" w:color="auto"/>
        <w:right w:val="none" w:sz="0" w:space="0" w:color="auto"/>
      </w:divBdr>
    </w:div>
    <w:div w:id="1331638844">
      <w:bodyDiv w:val="1"/>
      <w:marLeft w:val="0"/>
      <w:marRight w:val="0"/>
      <w:marTop w:val="0"/>
      <w:marBottom w:val="0"/>
      <w:divBdr>
        <w:top w:val="none" w:sz="0" w:space="0" w:color="auto"/>
        <w:left w:val="none" w:sz="0" w:space="0" w:color="auto"/>
        <w:bottom w:val="none" w:sz="0" w:space="0" w:color="auto"/>
        <w:right w:val="none" w:sz="0" w:space="0" w:color="auto"/>
      </w:divBdr>
    </w:div>
    <w:div w:id="1331786804">
      <w:bodyDiv w:val="1"/>
      <w:marLeft w:val="0"/>
      <w:marRight w:val="0"/>
      <w:marTop w:val="0"/>
      <w:marBottom w:val="0"/>
      <w:divBdr>
        <w:top w:val="none" w:sz="0" w:space="0" w:color="auto"/>
        <w:left w:val="none" w:sz="0" w:space="0" w:color="auto"/>
        <w:bottom w:val="none" w:sz="0" w:space="0" w:color="auto"/>
        <w:right w:val="none" w:sz="0" w:space="0" w:color="auto"/>
      </w:divBdr>
    </w:div>
    <w:div w:id="1331788192">
      <w:bodyDiv w:val="1"/>
      <w:marLeft w:val="0"/>
      <w:marRight w:val="0"/>
      <w:marTop w:val="0"/>
      <w:marBottom w:val="0"/>
      <w:divBdr>
        <w:top w:val="none" w:sz="0" w:space="0" w:color="auto"/>
        <w:left w:val="none" w:sz="0" w:space="0" w:color="auto"/>
        <w:bottom w:val="none" w:sz="0" w:space="0" w:color="auto"/>
        <w:right w:val="none" w:sz="0" w:space="0" w:color="auto"/>
      </w:divBdr>
    </w:div>
    <w:div w:id="1331834758">
      <w:bodyDiv w:val="1"/>
      <w:marLeft w:val="0"/>
      <w:marRight w:val="0"/>
      <w:marTop w:val="0"/>
      <w:marBottom w:val="0"/>
      <w:divBdr>
        <w:top w:val="none" w:sz="0" w:space="0" w:color="auto"/>
        <w:left w:val="none" w:sz="0" w:space="0" w:color="auto"/>
        <w:bottom w:val="none" w:sz="0" w:space="0" w:color="auto"/>
        <w:right w:val="none" w:sz="0" w:space="0" w:color="auto"/>
      </w:divBdr>
    </w:div>
    <w:div w:id="1331906025">
      <w:bodyDiv w:val="1"/>
      <w:marLeft w:val="0"/>
      <w:marRight w:val="0"/>
      <w:marTop w:val="0"/>
      <w:marBottom w:val="0"/>
      <w:divBdr>
        <w:top w:val="none" w:sz="0" w:space="0" w:color="auto"/>
        <w:left w:val="none" w:sz="0" w:space="0" w:color="auto"/>
        <w:bottom w:val="none" w:sz="0" w:space="0" w:color="auto"/>
        <w:right w:val="none" w:sz="0" w:space="0" w:color="auto"/>
      </w:divBdr>
    </w:div>
    <w:div w:id="1331983711">
      <w:bodyDiv w:val="1"/>
      <w:marLeft w:val="0"/>
      <w:marRight w:val="0"/>
      <w:marTop w:val="0"/>
      <w:marBottom w:val="0"/>
      <w:divBdr>
        <w:top w:val="none" w:sz="0" w:space="0" w:color="auto"/>
        <w:left w:val="none" w:sz="0" w:space="0" w:color="auto"/>
        <w:bottom w:val="none" w:sz="0" w:space="0" w:color="auto"/>
        <w:right w:val="none" w:sz="0" w:space="0" w:color="auto"/>
      </w:divBdr>
    </w:div>
    <w:div w:id="1332025977">
      <w:bodyDiv w:val="1"/>
      <w:marLeft w:val="0"/>
      <w:marRight w:val="0"/>
      <w:marTop w:val="0"/>
      <w:marBottom w:val="0"/>
      <w:divBdr>
        <w:top w:val="none" w:sz="0" w:space="0" w:color="auto"/>
        <w:left w:val="none" w:sz="0" w:space="0" w:color="auto"/>
        <w:bottom w:val="none" w:sz="0" w:space="0" w:color="auto"/>
        <w:right w:val="none" w:sz="0" w:space="0" w:color="auto"/>
      </w:divBdr>
    </w:div>
    <w:div w:id="1332096789">
      <w:bodyDiv w:val="1"/>
      <w:marLeft w:val="0"/>
      <w:marRight w:val="0"/>
      <w:marTop w:val="0"/>
      <w:marBottom w:val="0"/>
      <w:divBdr>
        <w:top w:val="none" w:sz="0" w:space="0" w:color="auto"/>
        <w:left w:val="none" w:sz="0" w:space="0" w:color="auto"/>
        <w:bottom w:val="none" w:sz="0" w:space="0" w:color="auto"/>
        <w:right w:val="none" w:sz="0" w:space="0" w:color="auto"/>
      </w:divBdr>
    </w:div>
    <w:div w:id="1332175436">
      <w:bodyDiv w:val="1"/>
      <w:marLeft w:val="0"/>
      <w:marRight w:val="0"/>
      <w:marTop w:val="0"/>
      <w:marBottom w:val="0"/>
      <w:divBdr>
        <w:top w:val="none" w:sz="0" w:space="0" w:color="auto"/>
        <w:left w:val="none" w:sz="0" w:space="0" w:color="auto"/>
        <w:bottom w:val="none" w:sz="0" w:space="0" w:color="auto"/>
        <w:right w:val="none" w:sz="0" w:space="0" w:color="auto"/>
      </w:divBdr>
    </w:div>
    <w:div w:id="1332442045">
      <w:bodyDiv w:val="1"/>
      <w:marLeft w:val="0"/>
      <w:marRight w:val="0"/>
      <w:marTop w:val="0"/>
      <w:marBottom w:val="0"/>
      <w:divBdr>
        <w:top w:val="none" w:sz="0" w:space="0" w:color="auto"/>
        <w:left w:val="none" w:sz="0" w:space="0" w:color="auto"/>
        <w:bottom w:val="none" w:sz="0" w:space="0" w:color="auto"/>
        <w:right w:val="none" w:sz="0" w:space="0" w:color="auto"/>
      </w:divBdr>
    </w:div>
    <w:div w:id="1332489591">
      <w:bodyDiv w:val="1"/>
      <w:marLeft w:val="0"/>
      <w:marRight w:val="0"/>
      <w:marTop w:val="0"/>
      <w:marBottom w:val="0"/>
      <w:divBdr>
        <w:top w:val="none" w:sz="0" w:space="0" w:color="auto"/>
        <w:left w:val="none" w:sz="0" w:space="0" w:color="auto"/>
        <w:bottom w:val="none" w:sz="0" w:space="0" w:color="auto"/>
        <w:right w:val="none" w:sz="0" w:space="0" w:color="auto"/>
      </w:divBdr>
    </w:div>
    <w:div w:id="1332563822">
      <w:bodyDiv w:val="1"/>
      <w:marLeft w:val="0"/>
      <w:marRight w:val="0"/>
      <w:marTop w:val="0"/>
      <w:marBottom w:val="0"/>
      <w:divBdr>
        <w:top w:val="none" w:sz="0" w:space="0" w:color="auto"/>
        <w:left w:val="none" w:sz="0" w:space="0" w:color="auto"/>
        <w:bottom w:val="none" w:sz="0" w:space="0" w:color="auto"/>
        <w:right w:val="none" w:sz="0" w:space="0" w:color="auto"/>
      </w:divBdr>
    </w:div>
    <w:div w:id="1332678561">
      <w:bodyDiv w:val="1"/>
      <w:marLeft w:val="0"/>
      <w:marRight w:val="0"/>
      <w:marTop w:val="0"/>
      <w:marBottom w:val="0"/>
      <w:divBdr>
        <w:top w:val="none" w:sz="0" w:space="0" w:color="auto"/>
        <w:left w:val="none" w:sz="0" w:space="0" w:color="auto"/>
        <w:bottom w:val="none" w:sz="0" w:space="0" w:color="auto"/>
        <w:right w:val="none" w:sz="0" w:space="0" w:color="auto"/>
      </w:divBdr>
    </w:div>
    <w:div w:id="1332755279">
      <w:bodyDiv w:val="1"/>
      <w:marLeft w:val="0"/>
      <w:marRight w:val="0"/>
      <w:marTop w:val="0"/>
      <w:marBottom w:val="0"/>
      <w:divBdr>
        <w:top w:val="none" w:sz="0" w:space="0" w:color="auto"/>
        <w:left w:val="none" w:sz="0" w:space="0" w:color="auto"/>
        <w:bottom w:val="none" w:sz="0" w:space="0" w:color="auto"/>
        <w:right w:val="none" w:sz="0" w:space="0" w:color="auto"/>
      </w:divBdr>
    </w:div>
    <w:div w:id="1332756562">
      <w:bodyDiv w:val="1"/>
      <w:marLeft w:val="0"/>
      <w:marRight w:val="0"/>
      <w:marTop w:val="0"/>
      <w:marBottom w:val="0"/>
      <w:divBdr>
        <w:top w:val="none" w:sz="0" w:space="0" w:color="auto"/>
        <w:left w:val="none" w:sz="0" w:space="0" w:color="auto"/>
        <w:bottom w:val="none" w:sz="0" w:space="0" w:color="auto"/>
        <w:right w:val="none" w:sz="0" w:space="0" w:color="auto"/>
      </w:divBdr>
    </w:div>
    <w:div w:id="1332829243">
      <w:bodyDiv w:val="1"/>
      <w:marLeft w:val="0"/>
      <w:marRight w:val="0"/>
      <w:marTop w:val="0"/>
      <w:marBottom w:val="0"/>
      <w:divBdr>
        <w:top w:val="none" w:sz="0" w:space="0" w:color="auto"/>
        <w:left w:val="none" w:sz="0" w:space="0" w:color="auto"/>
        <w:bottom w:val="none" w:sz="0" w:space="0" w:color="auto"/>
        <w:right w:val="none" w:sz="0" w:space="0" w:color="auto"/>
      </w:divBdr>
    </w:div>
    <w:div w:id="1332953042">
      <w:bodyDiv w:val="1"/>
      <w:marLeft w:val="0"/>
      <w:marRight w:val="0"/>
      <w:marTop w:val="0"/>
      <w:marBottom w:val="0"/>
      <w:divBdr>
        <w:top w:val="none" w:sz="0" w:space="0" w:color="auto"/>
        <w:left w:val="none" w:sz="0" w:space="0" w:color="auto"/>
        <w:bottom w:val="none" w:sz="0" w:space="0" w:color="auto"/>
        <w:right w:val="none" w:sz="0" w:space="0" w:color="auto"/>
      </w:divBdr>
    </w:div>
    <w:div w:id="1333023260">
      <w:bodyDiv w:val="1"/>
      <w:marLeft w:val="0"/>
      <w:marRight w:val="0"/>
      <w:marTop w:val="0"/>
      <w:marBottom w:val="0"/>
      <w:divBdr>
        <w:top w:val="none" w:sz="0" w:space="0" w:color="auto"/>
        <w:left w:val="none" w:sz="0" w:space="0" w:color="auto"/>
        <w:bottom w:val="none" w:sz="0" w:space="0" w:color="auto"/>
        <w:right w:val="none" w:sz="0" w:space="0" w:color="auto"/>
      </w:divBdr>
    </w:div>
    <w:div w:id="1333029547">
      <w:bodyDiv w:val="1"/>
      <w:marLeft w:val="0"/>
      <w:marRight w:val="0"/>
      <w:marTop w:val="0"/>
      <w:marBottom w:val="0"/>
      <w:divBdr>
        <w:top w:val="none" w:sz="0" w:space="0" w:color="auto"/>
        <w:left w:val="none" w:sz="0" w:space="0" w:color="auto"/>
        <w:bottom w:val="none" w:sz="0" w:space="0" w:color="auto"/>
        <w:right w:val="none" w:sz="0" w:space="0" w:color="auto"/>
      </w:divBdr>
    </w:div>
    <w:div w:id="1333069122">
      <w:bodyDiv w:val="1"/>
      <w:marLeft w:val="0"/>
      <w:marRight w:val="0"/>
      <w:marTop w:val="0"/>
      <w:marBottom w:val="0"/>
      <w:divBdr>
        <w:top w:val="none" w:sz="0" w:space="0" w:color="auto"/>
        <w:left w:val="none" w:sz="0" w:space="0" w:color="auto"/>
        <w:bottom w:val="none" w:sz="0" w:space="0" w:color="auto"/>
        <w:right w:val="none" w:sz="0" w:space="0" w:color="auto"/>
      </w:divBdr>
    </w:div>
    <w:div w:id="1333138923">
      <w:bodyDiv w:val="1"/>
      <w:marLeft w:val="0"/>
      <w:marRight w:val="0"/>
      <w:marTop w:val="0"/>
      <w:marBottom w:val="0"/>
      <w:divBdr>
        <w:top w:val="none" w:sz="0" w:space="0" w:color="auto"/>
        <w:left w:val="none" w:sz="0" w:space="0" w:color="auto"/>
        <w:bottom w:val="none" w:sz="0" w:space="0" w:color="auto"/>
        <w:right w:val="none" w:sz="0" w:space="0" w:color="auto"/>
      </w:divBdr>
    </w:div>
    <w:div w:id="1333339868">
      <w:bodyDiv w:val="1"/>
      <w:marLeft w:val="0"/>
      <w:marRight w:val="0"/>
      <w:marTop w:val="0"/>
      <w:marBottom w:val="0"/>
      <w:divBdr>
        <w:top w:val="none" w:sz="0" w:space="0" w:color="auto"/>
        <w:left w:val="none" w:sz="0" w:space="0" w:color="auto"/>
        <w:bottom w:val="none" w:sz="0" w:space="0" w:color="auto"/>
        <w:right w:val="none" w:sz="0" w:space="0" w:color="auto"/>
      </w:divBdr>
    </w:div>
    <w:div w:id="1333410587">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607870">
      <w:bodyDiv w:val="1"/>
      <w:marLeft w:val="0"/>
      <w:marRight w:val="0"/>
      <w:marTop w:val="0"/>
      <w:marBottom w:val="0"/>
      <w:divBdr>
        <w:top w:val="none" w:sz="0" w:space="0" w:color="auto"/>
        <w:left w:val="none" w:sz="0" w:space="0" w:color="auto"/>
        <w:bottom w:val="none" w:sz="0" w:space="0" w:color="auto"/>
        <w:right w:val="none" w:sz="0" w:space="0" w:color="auto"/>
      </w:divBdr>
    </w:div>
    <w:div w:id="1333610241">
      <w:bodyDiv w:val="1"/>
      <w:marLeft w:val="0"/>
      <w:marRight w:val="0"/>
      <w:marTop w:val="0"/>
      <w:marBottom w:val="0"/>
      <w:divBdr>
        <w:top w:val="none" w:sz="0" w:space="0" w:color="auto"/>
        <w:left w:val="none" w:sz="0" w:space="0" w:color="auto"/>
        <w:bottom w:val="none" w:sz="0" w:space="0" w:color="auto"/>
        <w:right w:val="none" w:sz="0" w:space="0" w:color="auto"/>
      </w:divBdr>
    </w:div>
    <w:div w:id="1333680012">
      <w:bodyDiv w:val="1"/>
      <w:marLeft w:val="0"/>
      <w:marRight w:val="0"/>
      <w:marTop w:val="0"/>
      <w:marBottom w:val="0"/>
      <w:divBdr>
        <w:top w:val="none" w:sz="0" w:space="0" w:color="auto"/>
        <w:left w:val="none" w:sz="0" w:space="0" w:color="auto"/>
        <w:bottom w:val="none" w:sz="0" w:space="0" w:color="auto"/>
        <w:right w:val="none" w:sz="0" w:space="0" w:color="auto"/>
      </w:divBdr>
    </w:div>
    <w:div w:id="1333681839">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801795">
      <w:bodyDiv w:val="1"/>
      <w:marLeft w:val="0"/>
      <w:marRight w:val="0"/>
      <w:marTop w:val="0"/>
      <w:marBottom w:val="0"/>
      <w:divBdr>
        <w:top w:val="none" w:sz="0" w:space="0" w:color="auto"/>
        <w:left w:val="none" w:sz="0" w:space="0" w:color="auto"/>
        <w:bottom w:val="none" w:sz="0" w:space="0" w:color="auto"/>
        <w:right w:val="none" w:sz="0" w:space="0" w:color="auto"/>
      </w:divBdr>
    </w:div>
    <w:div w:id="1333878935">
      <w:bodyDiv w:val="1"/>
      <w:marLeft w:val="0"/>
      <w:marRight w:val="0"/>
      <w:marTop w:val="0"/>
      <w:marBottom w:val="0"/>
      <w:divBdr>
        <w:top w:val="none" w:sz="0" w:space="0" w:color="auto"/>
        <w:left w:val="none" w:sz="0" w:space="0" w:color="auto"/>
        <w:bottom w:val="none" w:sz="0" w:space="0" w:color="auto"/>
        <w:right w:val="none" w:sz="0" w:space="0" w:color="auto"/>
      </w:divBdr>
    </w:div>
    <w:div w:id="1333995367">
      <w:bodyDiv w:val="1"/>
      <w:marLeft w:val="0"/>
      <w:marRight w:val="0"/>
      <w:marTop w:val="0"/>
      <w:marBottom w:val="0"/>
      <w:divBdr>
        <w:top w:val="none" w:sz="0" w:space="0" w:color="auto"/>
        <w:left w:val="none" w:sz="0" w:space="0" w:color="auto"/>
        <w:bottom w:val="none" w:sz="0" w:space="0" w:color="auto"/>
        <w:right w:val="none" w:sz="0" w:space="0" w:color="auto"/>
      </w:divBdr>
    </w:div>
    <w:div w:id="1334265637">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4844063">
      <w:bodyDiv w:val="1"/>
      <w:marLeft w:val="0"/>
      <w:marRight w:val="0"/>
      <w:marTop w:val="0"/>
      <w:marBottom w:val="0"/>
      <w:divBdr>
        <w:top w:val="none" w:sz="0" w:space="0" w:color="auto"/>
        <w:left w:val="none" w:sz="0" w:space="0" w:color="auto"/>
        <w:bottom w:val="none" w:sz="0" w:space="0" w:color="auto"/>
        <w:right w:val="none" w:sz="0" w:space="0" w:color="auto"/>
      </w:divBdr>
    </w:div>
    <w:div w:id="1334988496">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110164">
      <w:bodyDiv w:val="1"/>
      <w:marLeft w:val="0"/>
      <w:marRight w:val="0"/>
      <w:marTop w:val="0"/>
      <w:marBottom w:val="0"/>
      <w:divBdr>
        <w:top w:val="none" w:sz="0" w:space="0" w:color="auto"/>
        <w:left w:val="none" w:sz="0" w:space="0" w:color="auto"/>
        <w:bottom w:val="none" w:sz="0" w:space="0" w:color="auto"/>
        <w:right w:val="none" w:sz="0" w:space="0" w:color="auto"/>
      </w:divBdr>
    </w:div>
    <w:div w:id="1335373731">
      <w:bodyDiv w:val="1"/>
      <w:marLeft w:val="0"/>
      <w:marRight w:val="0"/>
      <w:marTop w:val="0"/>
      <w:marBottom w:val="0"/>
      <w:divBdr>
        <w:top w:val="none" w:sz="0" w:space="0" w:color="auto"/>
        <w:left w:val="none" w:sz="0" w:space="0" w:color="auto"/>
        <w:bottom w:val="none" w:sz="0" w:space="0" w:color="auto"/>
        <w:right w:val="none" w:sz="0" w:space="0" w:color="auto"/>
      </w:divBdr>
    </w:div>
    <w:div w:id="1335644875">
      <w:bodyDiv w:val="1"/>
      <w:marLeft w:val="0"/>
      <w:marRight w:val="0"/>
      <w:marTop w:val="0"/>
      <w:marBottom w:val="0"/>
      <w:divBdr>
        <w:top w:val="none" w:sz="0" w:space="0" w:color="auto"/>
        <w:left w:val="none" w:sz="0" w:space="0" w:color="auto"/>
        <w:bottom w:val="none" w:sz="0" w:space="0" w:color="auto"/>
        <w:right w:val="none" w:sz="0" w:space="0" w:color="auto"/>
      </w:divBdr>
    </w:div>
    <w:div w:id="1335837076">
      <w:bodyDiv w:val="1"/>
      <w:marLeft w:val="0"/>
      <w:marRight w:val="0"/>
      <w:marTop w:val="0"/>
      <w:marBottom w:val="0"/>
      <w:divBdr>
        <w:top w:val="none" w:sz="0" w:space="0" w:color="auto"/>
        <w:left w:val="none" w:sz="0" w:space="0" w:color="auto"/>
        <w:bottom w:val="none" w:sz="0" w:space="0" w:color="auto"/>
        <w:right w:val="none" w:sz="0" w:space="0" w:color="auto"/>
      </w:divBdr>
    </w:div>
    <w:div w:id="1335837711">
      <w:bodyDiv w:val="1"/>
      <w:marLeft w:val="0"/>
      <w:marRight w:val="0"/>
      <w:marTop w:val="0"/>
      <w:marBottom w:val="0"/>
      <w:divBdr>
        <w:top w:val="none" w:sz="0" w:space="0" w:color="auto"/>
        <w:left w:val="none" w:sz="0" w:space="0" w:color="auto"/>
        <w:bottom w:val="none" w:sz="0" w:space="0" w:color="auto"/>
        <w:right w:val="none" w:sz="0" w:space="0" w:color="auto"/>
      </w:divBdr>
    </w:div>
    <w:div w:id="1335887349">
      <w:bodyDiv w:val="1"/>
      <w:marLeft w:val="0"/>
      <w:marRight w:val="0"/>
      <w:marTop w:val="0"/>
      <w:marBottom w:val="0"/>
      <w:divBdr>
        <w:top w:val="none" w:sz="0" w:space="0" w:color="auto"/>
        <w:left w:val="none" w:sz="0" w:space="0" w:color="auto"/>
        <w:bottom w:val="none" w:sz="0" w:space="0" w:color="auto"/>
        <w:right w:val="none" w:sz="0" w:space="0" w:color="auto"/>
      </w:divBdr>
    </w:div>
    <w:div w:id="1335955401">
      <w:bodyDiv w:val="1"/>
      <w:marLeft w:val="0"/>
      <w:marRight w:val="0"/>
      <w:marTop w:val="0"/>
      <w:marBottom w:val="0"/>
      <w:divBdr>
        <w:top w:val="none" w:sz="0" w:space="0" w:color="auto"/>
        <w:left w:val="none" w:sz="0" w:space="0" w:color="auto"/>
        <w:bottom w:val="none" w:sz="0" w:space="0" w:color="auto"/>
        <w:right w:val="none" w:sz="0" w:space="0" w:color="auto"/>
      </w:divBdr>
    </w:div>
    <w:div w:id="1336180075">
      <w:bodyDiv w:val="1"/>
      <w:marLeft w:val="0"/>
      <w:marRight w:val="0"/>
      <w:marTop w:val="0"/>
      <w:marBottom w:val="0"/>
      <w:divBdr>
        <w:top w:val="none" w:sz="0" w:space="0" w:color="auto"/>
        <w:left w:val="none" w:sz="0" w:space="0" w:color="auto"/>
        <w:bottom w:val="none" w:sz="0" w:space="0" w:color="auto"/>
        <w:right w:val="none" w:sz="0" w:space="0" w:color="auto"/>
      </w:divBdr>
    </w:div>
    <w:div w:id="1336304979">
      <w:bodyDiv w:val="1"/>
      <w:marLeft w:val="0"/>
      <w:marRight w:val="0"/>
      <w:marTop w:val="0"/>
      <w:marBottom w:val="0"/>
      <w:divBdr>
        <w:top w:val="none" w:sz="0" w:space="0" w:color="auto"/>
        <w:left w:val="none" w:sz="0" w:space="0" w:color="auto"/>
        <w:bottom w:val="none" w:sz="0" w:space="0" w:color="auto"/>
        <w:right w:val="none" w:sz="0" w:space="0" w:color="auto"/>
      </w:divBdr>
    </w:div>
    <w:div w:id="1336373948">
      <w:bodyDiv w:val="1"/>
      <w:marLeft w:val="0"/>
      <w:marRight w:val="0"/>
      <w:marTop w:val="0"/>
      <w:marBottom w:val="0"/>
      <w:divBdr>
        <w:top w:val="none" w:sz="0" w:space="0" w:color="auto"/>
        <w:left w:val="none" w:sz="0" w:space="0" w:color="auto"/>
        <w:bottom w:val="none" w:sz="0" w:space="0" w:color="auto"/>
        <w:right w:val="none" w:sz="0" w:space="0" w:color="auto"/>
      </w:divBdr>
    </w:div>
    <w:div w:id="1336565698">
      <w:bodyDiv w:val="1"/>
      <w:marLeft w:val="0"/>
      <w:marRight w:val="0"/>
      <w:marTop w:val="0"/>
      <w:marBottom w:val="0"/>
      <w:divBdr>
        <w:top w:val="none" w:sz="0" w:space="0" w:color="auto"/>
        <w:left w:val="none" w:sz="0" w:space="0" w:color="auto"/>
        <w:bottom w:val="none" w:sz="0" w:space="0" w:color="auto"/>
        <w:right w:val="none" w:sz="0" w:space="0" w:color="auto"/>
      </w:divBdr>
    </w:div>
    <w:div w:id="1336568764">
      <w:bodyDiv w:val="1"/>
      <w:marLeft w:val="0"/>
      <w:marRight w:val="0"/>
      <w:marTop w:val="0"/>
      <w:marBottom w:val="0"/>
      <w:divBdr>
        <w:top w:val="none" w:sz="0" w:space="0" w:color="auto"/>
        <w:left w:val="none" w:sz="0" w:space="0" w:color="auto"/>
        <w:bottom w:val="none" w:sz="0" w:space="0" w:color="auto"/>
        <w:right w:val="none" w:sz="0" w:space="0" w:color="auto"/>
      </w:divBdr>
    </w:div>
    <w:div w:id="1336571521">
      <w:bodyDiv w:val="1"/>
      <w:marLeft w:val="0"/>
      <w:marRight w:val="0"/>
      <w:marTop w:val="0"/>
      <w:marBottom w:val="0"/>
      <w:divBdr>
        <w:top w:val="none" w:sz="0" w:space="0" w:color="auto"/>
        <w:left w:val="none" w:sz="0" w:space="0" w:color="auto"/>
        <w:bottom w:val="none" w:sz="0" w:space="0" w:color="auto"/>
        <w:right w:val="none" w:sz="0" w:space="0" w:color="auto"/>
      </w:divBdr>
    </w:div>
    <w:div w:id="1336571579">
      <w:bodyDiv w:val="1"/>
      <w:marLeft w:val="0"/>
      <w:marRight w:val="0"/>
      <w:marTop w:val="0"/>
      <w:marBottom w:val="0"/>
      <w:divBdr>
        <w:top w:val="none" w:sz="0" w:space="0" w:color="auto"/>
        <w:left w:val="none" w:sz="0" w:space="0" w:color="auto"/>
        <w:bottom w:val="none" w:sz="0" w:space="0" w:color="auto"/>
        <w:right w:val="none" w:sz="0" w:space="0" w:color="auto"/>
      </w:divBdr>
    </w:div>
    <w:div w:id="1336612198">
      <w:bodyDiv w:val="1"/>
      <w:marLeft w:val="0"/>
      <w:marRight w:val="0"/>
      <w:marTop w:val="0"/>
      <w:marBottom w:val="0"/>
      <w:divBdr>
        <w:top w:val="none" w:sz="0" w:space="0" w:color="auto"/>
        <w:left w:val="none" w:sz="0" w:space="0" w:color="auto"/>
        <w:bottom w:val="none" w:sz="0" w:space="0" w:color="auto"/>
        <w:right w:val="none" w:sz="0" w:space="0" w:color="auto"/>
      </w:divBdr>
    </w:div>
    <w:div w:id="1336882929">
      <w:bodyDiv w:val="1"/>
      <w:marLeft w:val="0"/>
      <w:marRight w:val="0"/>
      <w:marTop w:val="0"/>
      <w:marBottom w:val="0"/>
      <w:divBdr>
        <w:top w:val="none" w:sz="0" w:space="0" w:color="auto"/>
        <w:left w:val="none" w:sz="0" w:space="0" w:color="auto"/>
        <w:bottom w:val="none" w:sz="0" w:space="0" w:color="auto"/>
        <w:right w:val="none" w:sz="0" w:space="0" w:color="auto"/>
      </w:divBdr>
    </w:div>
    <w:div w:id="1336952322">
      <w:bodyDiv w:val="1"/>
      <w:marLeft w:val="0"/>
      <w:marRight w:val="0"/>
      <w:marTop w:val="0"/>
      <w:marBottom w:val="0"/>
      <w:divBdr>
        <w:top w:val="none" w:sz="0" w:space="0" w:color="auto"/>
        <w:left w:val="none" w:sz="0" w:space="0" w:color="auto"/>
        <w:bottom w:val="none" w:sz="0" w:space="0" w:color="auto"/>
        <w:right w:val="none" w:sz="0" w:space="0" w:color="auto"/>
      </w:divBdr>
    </w:div>
    <w:div w:id="1337197671">
      <w:bodyDiv w:val="1"/>
      <w:marLeft w:val="0"/>
      <w:marRight w:val="0"/>
      <w:marTop w:val="0"/>
      <w:marBottom w:val="0"/>
      <w:divBdr>
        <w:top w:val="none" w:sz="0" w:space="0" w:color="auto"/>
        <w:left w:val="none" w:sz="0" w:space="0" w:color="auto"/>
        <w:bottom w:val="none" w:sz="0" w:space="0" w:color="auto"/>
        <w:right w:val="none" w:sz="0" w:space="0" w:color="auto"/>
      </w:divBdr>
    </w:div>
    <w:div w:id="1337225565">
      <w:bodyDiv w:val="1"/>
      <w:marLeft w:val="0"/>
      <w:marRight w:val="0"/>
      <w:marTop w:val="0"/>
      <w:marBottom w:val="0"/>
      <w:divBdr>
        <w:top w:val="none" w:sz="0" w:space="0" w:color="auto"/>
        <w:left w:val="none" w:sz="0" w:space="0" w:color="auto"/>
        <w:bottom w:val="none" w:sz="0" w:space="0" w:color="auto"/>
        <w:right w:val="none" w:sz="0" w:space="0" w:color="auto"/>
      </w:divBdr>
    </w:div>
    <w:div w:id="1337464756">
      <w:bodyDiv w:val="1"/>
      <w:marLeft w:val="0"/>
      <w:marRight w:val="0"/>
      <w:marTop w:val="0"/>
      <w:marBottom w:val="0"/>
      <w:divBdr>
        <w:top w:val="none" w:sz="0" w:space="0" w:color="auto"/>
        <w:left w:val="none" w:sz="0" w:space="0" w:color="auto"/>
        <w:bottom w:val="none" w:sz="0" w:space="0" w:color="auto"/>
        <w:right w:val="none" w:sz="0" w:space="0" w:color="auto"/>
      </w:divBdr>
    </w:div>
    <w:div w:id="1337532260">
      <w:bodyDiv w:val="1"/>
      <w:marLeft w:val="0"/>
      <w:marRight w:val="0"/>
      <w:marTop w:val="0"/>
      <w:marBottom w:val="0"/>
      <w:divBdr>
        <w:top w:val="none" w:sz="0" w:space="0" w:color="auto"/>
        <w:left w:val="none" w:sz="0" w:space="0" w:color="auto"/>
        <w:bottom w:val="none" w:sz="0" w:space="0" w:color="auto"/>
        <w:right w:val="none" w:sz="0" w:space="0" w:color="auto"/>
      </w:divBdr>
    </w:div>
    <w:div w:id="1337540383">
      <w:bodyDiv w:val="1"/>
      <w:marLeft w:val="0"/>
      <w:marRight w:val="0"/>
      <w:marTop w:val="0"/>
      <w:marBottom w:val="0"/>
      <w:divBdr>
        <w:top w:val="none" w:sz="0" w:space="0" w:color="auto"/>
        <w:left w:val="none" w:sz="0" w:space="0" w:color="auto"/>
        <w:bottom w:val="none" w:sz="0" w:space="0" w:color="auto"/>
        <w:right w:val="none" w:sz="0" w:space="0" w:color="auto"/>
      </w:divBdr>
    </w:div>
    <w:div w:id="1337610496">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881096">
      <w:bodyDiv w:val="1"/>
      <w:marLeft w:val="0"/>
      <w:marRight w:val="0"/>
      <w:marTop w:val="0"/>
      <w:marBottom w:val="0"/>
      <w:divBdr>
        <w:top w:val="none" w:sz="0" w:space="0" w:color="auto"/>
        <w:left w:val="none" w:sz="0" w:space="0" w:color="auto"/>
        <w:bottom w:val="none" w:sz="0" w:space="0" w:color="auto"/>
        <w:right w:val="none" w:sz="0" w:space="0" w:color="auto"/>
      </w:divBdr>
    </w:div>
    <w:div w:id="1337928087">
      <w:bodyDiv w:val="1"/>
      <w:marLeft w:val="0"/>
      <w:marRight w:val="0"/>
      <w:marTop w:val="0"/>
      <w:marBottom w:val="0"/>
      <w:divBdr>
        <w:top w:val="none" w:sz="0" w:space="0" w:color="auto"/>
        <w:left w:val="none" w:sz="0" w:space="0" w:color="auto"/>
        <w:bottom w:val="none" w:sz="0" w:space="0" w:color="auto"/>
        <w:right w:val="none" w:sz="0" w:space="0" w:color="auto"/>
      </w:divBdr>
    </w:div>
    <w:div w:id="1338002807">
      <w:bodyDiv w:val="1"/>
      <w:marLeft w:val="0"/>
      <w:marRight w:val="0"/>
      <w:marTop w:val="0"/>
      <w:marBottom w:val="0"/>
      <w:divBdr>
        <w:top w:val="none" w:sz="0" w:space="0" w:color="auto"/>
        <w:left w:val="none" w:sz="0" w:space="0" w:color="auto"/>
        <w:bottom w:val="none" w:sz="0" w:space="0" w:color="auto"/>
        <w:right w:val="none" w:sz="0" w:space="0" w:color="auto"/>
      </w:divBdr>
    </w:div>
    <w:div w:id="1338121907">
      <w:bodyDiv w:val="1"/>
      <w:marLeft w:val="0"/>
      <w:marRight w:val="0"/>
      <w:marTop w:val="0"/>
      <w:marBottom w:val="0"/>
      <w:divBdr>
        <w:top w:val="none" w:sz="0" w:space="0" w:color="auto"/>
        <w:left w:val="none" w:sz="0" w:space="0" w:color="auto"/>
        <w:bottom w:val="none" w:sz="0" w:space="0" w:color="auto"/>
        <w:right w:val="none" w:sz="0" w:space="0" w:color="auto"/>
      </w:divBdr>
    </w:div>
    <w:div w:id="1338266338">
      <w:bodyDiv w:val="1"/>
      <w:marLeft w:val="0"/>
      <w:marRight w:val="0"/>
      <w:marTop w:val="0"/>
      <w:marBottom w:val="0"/>
      <w:divBdr>
        <w:top w:val="none" w:sz="0" w:space="0" w:color="auto"/>
        <w:left w:val="none" w:sz="0" w:space="0" w:color="auto"/>
        <w:bottom w:val="none" w:sz="0" w:space="0" w:color="auto"/>
        <w:right w:val="none" w:sz="0" w:space="0" w:color="auto"/>
      </w:divBdr>
    </w:div>
    <w:div w:id="1338458861">
      <w:bodyDiv w:val="1"/>
      <w:marLeft w:val="0"/>
      <w:marRight w:val="0"/>
      <w:marTop w:val="0"/>
      <w:marBottom w:val="0"/>
      <w:divBdr>
        <w:top w:val="none" w:sz="0" w:space="0" w:color="auto"/>
        <w:left w:val="none" w:sz="0" w:space="0" w:color="auto"/>
        <w:bottom w:val="none" w:sz="0" w:space="0" w:color="auto"/>
        <w:right w:val="none" w:sz="0" w:space="0" w:color="auto"/>
      </w:divBdr>
    </w:div>
    <w:div w:id="1338657276">
      <w:bodyDiv w:val="1"/>
      <w:marLeft w:val="0"/>
      <w:marRight w:val="0"/>
      <w:marTop w:val="0"/>
      <w:marBottom w:val="0"/>
      <w:divBdr>
        <w:top w:val="none" w:sz="0" w:space="0" w:color="auto"/>
        <w:left w:val="none" w:sz="0" w:space="0" w:color="auto"/>
        <w:bottom w:val="none" w:sz="0" w:space="0" w:color="auto"/>
        <w:right w:val="none" w:sz="0" w:space="0" w:color="auto"/>
      </w:divBdr>
    </w:div>
    <w:div w:id="1338727536">
      <w:bodyDiv w:val="1"/>
      <w:marLeft w:val="0"/>
      <w:marRight w:val="0"/>
      <w:marTop w:val="0"/>
      <w:marBottom w:val="0"/>
      <w:divBdr>
        <w:top w:val="none" w:sz="0" w:space="0" w:color="auto"/>
        <w:left w:val="none" w:sz="0" w:space="0" w:color="auto"/>
        <w:bottom w:val="none" w:sz="0" w:space="0" w:color="auto"/>
        <w:right w:val="none" w:sz="0" w:space="0" w:color="auto"/>
      </w:divBdr>
    </w:div>
    <w:div w:id="1339190264">
      <w:bodyDiv w:val="1"/>
      <w:marLeft w:val="0"/>
      <w:marRight w:val="0"/>
      <w:marTop w:val="0"/>
      <w:marBottom w:val="0"/>
      <w:divBdr>
        <w:top w:val="none" w:sz="0" w:space="0" w:color="auto"/>
        <w:left w:val="none" w:sz="0" w:space="0" w:color="auto"/>
        <w:bottom w:val="none" w:sz="0" w:space="0" w:color="auto"/>
        <w:right w:val="none" w:sz="0" w:space="0" w:color="auto"/>
      </w:divBdr>
    </w:div>
    <w:div w:id="1339310894">
      <w:bodyDiv w:val="1"/>
      <w:marLeft w:val="0"/>
      <w:marRight w:val="0"/>
      <w:marTop w:val="0"/>
      <w:marBottom w:val="0"/>
      <w:divBdr>
        <w:top w:val="none" w:sz="0" w:space="0" w:color="auto"/>
        <w:left w:val="none" w:sz="0" w:space="0" w:color="auto"/>
        <w:bottom w:val="none" w:sz="0" w:space="0" w:color="auto"/>
        <w:right w:val="none" w:sz="0" w:space="0" w:color="auto"/>
      </w:divBdr>
    </w:div>
    <w:div w:id="1339311438">
      <w:bodyDiv w:val="1"/>
      <w:marLeft w:val="0"/>
      <w:marRight w:val="0"/>
      <w:marTop w:val="0"/>
      <w:marBottom w:val="0"/>
      <w:divBdr>
        <w:top w:val="none" w:sz="0" w:space="0" w:color="auto"/>
        <w:left w:val="none" w:sz="0" w:space="0" w:color="auto"/>
        <w:bottom w:val="none" w:sz="0" w:space="0" w:color="auto"/>
        <w:right w:val="none" w:sz="0" w:space="0" w:color="auto"/>
      </w:divBdr>
    </w:div>
    <w:div w:id="1339384161">
      <w:bodyDiv w:val="1"/>
      <w:marLeft w:val="0"/>
      <w:marRight w:val="0"/>
      <w:marTop w:val="0"/>
      <w:marBottom w:val="0"/>
      <w:divBdr>
        <w:top w:val="none" w:sz="0" w:space="0" w:color="auto"/>
        <w:left w:val="none" w:sz="0" w:space="0" w:color="auto"/>
        <w:bottom w:val="none" w:sz="0" w:space="0" w:color="auto"/>
        <w:right w:val="none" w:sz="0" w:space="0" w:color="auto"/>
      </w:divBdr>
    </w:div>
    <w:div w:id="1339388979">
      <w:bodyDiv w:val="1"/>
      <w:marLeft w:val="0"/>
      <w:marRight w:val="0"/>
      <w:marTop w:val="0"/>
      <w:marBottom w:val="0"/>
      <w:divBdr>
        <w:top w:val="none" w:sz="0" w:space="0" w:color="auto"/>
        <w:left w:val="none" w:sz="0" w:space="0" w:color="auto"/>
        <w:bottom w:val="none" w:sz="0" w:space="0" w:color="auto"/>
        <w:right w:val="none" w:sz="0" w:space="0" w:color="auto"/>
      </w:divBdr>
    </w:div>
    <w:div w:id="1339428932">
      <w:bodyDiv w:val="1"/>
      <w:marLeft w:val="0"/>
      <w:marRight w:val="0"/>
      <w:marTop w:val="0"/>
      <w:marBottom w:val="0"/>
      <w:divBdr>
        <w:top w:val="none" w:sz="0" w:space="0" w:color="auto"/>
        <w:left w:val="none" w:sz="0" w:space="0" w:color="auto"/>
        <w:bottom w:val="none" w:sz="0" w:space="0" w:color="auto"/>
        <w:right w:val="none" w:sz="0" w:space="0" w:color="auto"/>
      </w:divBdr>
    </w:div>
    <w:div w:id="1339573496">
      <w:bodyDiv w:val="1"/>
      <w:marLeft w:val="0"/>
      <w:marRight w:val="0"/>
      <w:marTop w:val="0"/>
      <w:marBottom w:val="0"/>
      <w:divBdr>
        <w:top w:val="none" w:sz="0" w:space="0" w:color="auto"/>
        <w:left w:val="none" w:sz="0" w:space="0" w:color="auto"/>
        <w:bottom w:val="none" w:sz="0" w:space="0" w:color="auto"/>
        <w:right w:val="none" w:sz="0" w:space="0" w:color="auto"/>
      </w:divBdr>
    </w:div>
    <w:div w:id="1339653229">
      <w:bodyDiv w:val="1"/>
      <w:marLeft w:val="0"/>
      <w:marRight w:val="0"/>
      <w:marTop w:val="0"/>
      <w:marBottom w:val="0"/>
      <w:divBdr>
        <w:top w:val="none" w:sz="0" w:space="0" w:color="auto"/>
        <w:left w:val="none" w:sz="0" w:space="0" w:color="auto"/>
        <w:bottom w:val="none" w:sz="0" w:space="0" w:color="auto"/>
        <w:right w:val="none" w:sz="0" w:space="0" w:color="auto"/>
      </w:divBdr>
    </w:div>
    <w:div w:id="1339844217">
      <w:bodyDiv w:val="1"/>
      <w:marLeft w:val="0"/>
      <w:marRight w:val="0"/>
      <w:marTop w:val="0"/>
      <w:marBottom w:val="0"/>
      <w:divBdr>
        <w:top w:val="none" w:sz="0" w:space="0" w:color="auto"/>
        <w:left w:val="none" w:sz="0" w:space="0" w:color="auto"/>
        <w:bottom w:val="none" w:sz="0" w:space="0" w:color="auto"/>
        <w:right w:val="none" w:sz="0" w:space="0" w:color="auto"/>
      </w:divBdr>
    </w:div>
    <w:div w:id="1339891956">
      <w:bodyDiv w:val="1"/>
      <w:marLeft w:val="0"/>
      <w:marRight w:val="0"/>
      <w:marTop w:val="0"/>
      <w:marBottom w:val="0"/>
      <w:divBdr>
        <w:top w:val="none" w:sz="0" w:space="0" w:color="auto"/>
        <w:left w:val="none" w:sz="0" w:space="0" w:color="auto"/>
        <w:bottom w:val="none" w:sz="0" w:space="0" w:color="auto"/>
        <w:right w:val="none" w:sz="0" w:space="0" w:color="auto"/>
      </w:divBdr>
    </w:div>
    <w:div w:id="1340039227">
      <w:bodyDiv w:val="1"/>
      <w:marLeft w:val="0"/>
      <w:marRight w:val="0"/>
      <w:marTop w:val="0"/>
      <w:marBottom w:val="0"/>
      <w:divBdr>
        <w:top w:val="none" w:sz="0" w:space="0" w:color="auto"/>
        <w:left w:val="none" w:sz="0" w:space="0" w:color="auto"/>
        <w:bottom w:val="none" w:sz="0" w:space="0" w:color="auto"/>
        <w:right w:val="none" w:sz="0" w:space="0" w:color="auto"/>
      </w:divBdr>
    </w:div>
    <w:div w:id="1340042801">
      <w:bodyDiv w:val="1"/>
      <w:marLeft w:val="0"/>
      <w:marRight w:val="0"/>
      <w:marTop w:val="0"/>
      <w:marBottom w:val="0"/>
      <w:divBdr>
        <w:top w:val="none" w:sz="0" w:space="0" w:color="auto"/>
        <w:left w:val="none" w:sz="0" w:space="0" w:color="auto"/>
        <w:bottom w:val="none" w:sz="0" w:space="0" w:color="auto"/>
        <w:right w:val="none" w:sz="0" w:space="0" w:color="auto"/>
      </w:divBdr>
    </w:div>
    <w:div w:id="1340157502">
      <w:bodyDiv w:val="1"/>
      <w:marLeft w:val="0"/>
      <w:marRight w:val="0"/>
      <w:marTop w:val="0"/>
      <w:marBottom w:val="0"/>
      <w:divBdr>
        <w:top w:val="none" w:sz="0" w:space="0" w:color="auto"/>
        <w:left w:val="none" w:sz="0" w:space="0" w:color="auto"/>
        <w:bottom w:val="none" w:sz="0" w:space="0" w:color="auto"/>
        <w:right w:val="none" w:sz="0" w:space="0" w:color="auto"/>
      </w:divBdr>
    </w:div>
    <w:div w:id="1340234134">
      <w:bodyDiv w:val="1"/>
      <w:marLeft w:val="0"/>
      <w:marRight w:val="0"/>
      <w:marTop w:val="0"/>
      <w:marBottom w:val="0"/>
      <w:divBdr>
        <w:top w:val="none" w:sz="0" w:space="0" w:color="auto"/>
        <w:left w:val="none" w:sz="0" w:space="0" w:color="auto"/>
        <w:bottom w:val="none" w:sz="0" w:space="0" w:color="auto"/>
        <w:right w:val="none" w:sz="0" w:space="0" w:color="auto"/>
      </w:divBdr>
    </w:div>
    <w:div w:id="1340279935">
      <w:bodyDiv w:val="1"/>
      <w:marLeft w:val="0"/>
      <w:marRight w:val="0"/>
      <w:marTop w:val="0"/>
      <w:marBottom w:val="0"/>
      <w:divBdr>
        <w:top w:val="none" w:sz="0" w:space="0" w:color="auto"/>
        <w:left w:val="none" w:sz="0" w:space="0" w:color="auto"/>
        <w:bottom w:val="none" w:sz="0" w:space="0" w:color="auto"/>
        <w:right w:val="none" w:sz="0" w:space="0" w:color="auto"/>
      </w:divBdr>
    </w:div>
    <w:div w:id="1340615714">
      <w:bodyDiv w:val="1"/>
      <w:marLeft w:val="0"/>
      <w:marRight w:val="0"/>
      <w:marTop w:val="0"/>
      <w:marBottom w:val="0"/>
      <w:divBdr>
        <w:top w:val="none" w:sz="0" w:space="0" w:color="auto"/>
        <w:left w:val="none" w:sz="0" w:space="0" w:color="auto"/>
        <w:bottom w:val="none" w:sz="0" w:space="0" w:color="auto"/>
        <w:right w:val="none" w:sz="0" w:space="0" w:color="auto"/>
      </w:divBdr>
    </w:div>
    <w:div w:id="1340696418">
      <w:bodyDiv w:val="1"/>
      <w:marLeft w:val="0"/>
      <w:marRight w:val="0"/>
      <w:marTop w:val="0"/>
      <w:marBottom w:val="0"/>
      <w:divBdr>
        <w:top w:val="none" w:sz="0" w:space="0" w:color="auto"/>
        <w:left w:val="none" w:sz="0" w:space="0" w:color="auto"/>
        <w:bottom w:val="none" w:sz="0" w:space="0" w:color="auto"/>
        <w:right w:val="none" w:sz="0" w:space="0" w:color="auto"/>
      </w:divBdr>
    </w:div>
    <w:div w:id="1340739516">
      <w:bodyDiv w:val="1"/>
      <w:marLeft w:val="0"/>
      <w:marRight w:val="0"/>
      <w:marTop w:val="0"/>
      <w:marBottom w:val="0"/>
      <w:divBdr>
        <w:top w:val="none" w:sz="0" w:space="0" w:color="auto"/>
        <w:left w:val="none" w:sz="0" w:space="0" w:color="auto"/>
        <w:bottom w:val="none" w:sz="0" w:space="0" w:color="auto"/>
        <w:right w:val="none" w:sz="0" w:space="0" w:color="auto"/>
      </w:divBdr>
    </w:div>
    <w:div w:id="1340809345">
      <w:bodyDiv w:val="1"/>
      <w:marLeft w:val="0"/>
      <w:marRight w:val="0"/>
      <w:marTop w:val="0"/>
      <w:marBottom w:val="0"/>
      <w:divBdr>
        <w:top w:val="none" w:sz="0" w:space="0" w:color="auto"/>
        <w:left w:val="none" w:sz="0" w:space="0" w:color="auto"/>
        <w:bottom w:val="none" w:sz="0" w:space="0" w:color="auto"/>
        <w:right w:val="none" w:sz="0" w:space="0" w:color="auto"/>
      </w:divBdr>
    </w:div>
    <w:div w:id="1341084245">
      <w:bodyDiv w:val="1"/>
      <w:marLeft w:val="0"/>
      <w:marRight w:val="0"/>
      <w:marTop w:val="0"/>
      <w:marBottom w:val="0"/>
      <w:divBdr>
        <w:top w:val="none" w:sz="0" w:space="0" w:color="auto"/>
        <w:left w:val="none" w:sz="0" w:space="0" w:color="auto"/>
        <w:bottom w:val="none" w:sz="0" w:space="0" w:color="auto"/>
        <w:right w:val="none" w:sz="0" w:space="0" w:color="auto"/>
      </w:divBdr>
    </w:div>
    <w:div w:id="1341086261">
      <w:bodyDiv w:val="1"/>
      <w:marLeft w:val="0"/>
      <w:marRight w:val="0"/>
      <w:marTop w:val="0"/>
      <w:marBottom w:val="0"/>
      <w:divBdr>
        <w:top w:val="none" w:sz="0" w:space="0" w:color="auto"/>
        <w:left w:val="none" w:sz="0" w:space="0" w:color="auto"/>
        <w:bottom w:val="none" w:sz="0" w:space="0" w:color="auto"/>
        <w:right w:val="none" w:sz="0" w:space="0" w:color="auto"/>
      </w:divBdr>
    </w:div>
    <w:div w:id="1341201731">
      <w:bodyDiv w:val="1"/>
      <w:marLeft w:val="0"/>
      <w:marRight w:val="0"/>
      <w:marTop w:val="0"/>
      <w:marBottom w:val="0"/>
      <w:divBdr>
        <w:top w:val="none" w:sz="0" w:space="0" w:color="auto"/>
        <w:left w:val="none" w:sz="0" w:space="0" w:color="auto"/>
        <w:bottom w:val="none" w:sz="0" w:space="0" w:color="auto"/>
        <w:right w:val="none" w:sz="0" w:space="0" w:color="auto"/>
      </w:divBdr>
    </w:div>
    <w:div w:id="1341277343">
      <w:bodyDiv w:val="1"/>
      <w:marLeft w:val="0"/>
      <w:marRight w:val="0"/>
      <w:marTop w:val="0"/>
      <w:marBottom w:val="0"/>
      <w:divBdr>
        <w:top w:val="none" w:sz="0" w:space="0" w:color="auto"/>
        <w:left w:val="none" w:sz="0" w:space="0" w:color="auto"/>
        <w:bottom w:val="none" w:sz="0" w:space="0" w:color="auto"/>
        <w:right w:val="none" w:sz="0" w:space="0" w:color="auto"/>
      </w:divBdr>
    </w:div>
    <w:div w:id="1341347765">
      <w:bodyDiv w:val="1"/>
      <w:marLeft w:val="0"/>
      <w:marRight w:val="0"/>
      <w:marTop w:val="0"/>
      <w:marBottom w:val="0"/>
      <w:divBdr>
        <w:top w:val="none" w:sz="0" w:space="0" w:color="auto"/>
        <w:left w:val="none" w:sz="0" w:space="0" w:color="auto"/>
        <w:bottom w:val="none" w:sz="0" w:space="0" w:color="auto"/>
        <w:right w:val="none" w:sz="0" w:space="0" w:color="auto"/>
      </w:divBdr>
    </w:div>
    <w:div w:id="1341546135">
      <w:bodyDiv w:val="1"/>
      <w:marLeft w:val="0"/>
      <w:marRight w:val="0"/>
      <w:marTop w:val="0"/>
      <w:marBottom w:val="0"/>
      <w:divBdr>
        <w:top w:val="none" w:sz="0" w:space="0" w:color="auto"/>
        <w:left w:val="none" w:sz="0" w:space="0" w:color="auto"/>
        <w:bottom w:val="none" w:sz="0" w:space="0" w:color="auto"/>
        <w:right w:val="none" w:sz="0" w:space="0" w:color="auto"/>
      </w:divBdr>
    </w:div>
    <w:div w:id="1341659773">
      <w:bodyDiv w:val="1"/>
      <w:marLeft w:val="0"/>
      <w:marRight w:val="0"/>
      <w:marTop w:val="0"/>
      <w:marBottom w:val="0"/>
      <w:divBdr>
        <w:top w:val="none" w:sz="0" w:space="0" w:color="auto"/>
        <w:left w:val="none" w:sz="0" w:space="0" w:color="auto"/>
        <w:bottom w:val="none" w:sz="0" w:space="0" w:color="auto"/>
        <w:right w:val="none" w:sz="0" w:space="0" w:color="auto"/>
      </w:divBdr>
    </w:div>
    <w:div w:id="1341666884">
      <w:bodyDiv w:val="1"/>
      <w:marLeft w:val="0"/>
      <w:marRight w:val="0"/>
      <w:marTop w:val="0"/>
      <w:marBottom w:val="0"/>
      <w:divBdr>
        <w:top w:val="none" w:sz="0" w:space="0" w:color="auto"/>
        <w:left w:val="none" w:sz="0" w:space="0" w:color="auto"/>
        <w:bottom w:val="none" w:sz="0" w:space="0" w:color="auto"/>
        <w:right w:val="none" w:sz="0" w:space="0" w:color="auto"/>
      </w:divBdr>
    </w:div>
    <w:div w:id="1341934798">
      <w:bodyDiv w:val="1"/>
      <w:marLeft w:val="0"/>
      <w:marRight w:val="0"/>
      <w:marTop w:val="0"/>
      <w:marBottom w:val="0"/>
      <w:divBdr>
        <w:top w:val="none" w:sz="0" w:space="0" w:color="auto"/>
        <w:left w:val="none" w:sz="0" w:space="0" w:color="auto"/>
        <w:bottom w:val="none" w:sz="0" w:space="0" w:color="auto"/>
        <w:right w:val="none" w:sz="0" w:space="0" w:color="auto"/>
      </w:divBdr>
    </w:div>
    <w:div w:id="1342202131">
      <w:bodyDiv w:val="1"/>
      <w:marLeft w:val="0"/>
      <w:marRight w:val="0"/>
      <w:marTop w:val="0"/>
      <w:marBottom w:val="0"/>
      <w:divBdr>
        <w:top w:val="none" w:sz="0" w:space="0" w:color="auto"/>
        <w:left w:val="none" w:sz="0" w:space="0" w:color="auto"/>
        <w:bottom w:val="none" w:sz="0" w:space="0" w:color="auto"/>
        <w:right w:val="none" w:sz="0" w:space="0" w:color="auto"/>
      </w:divBdr>
    </w:div>
    <w:div w:id="1342320174">
      <w:bodyDiv w:val="1"/>
      <w:marLeft w:val="0"/>
      <w:marRight w:val="0"/>
      <w:marTop w:val="0"/>
      <w:marBottom w:val="0"/>
      <w:divBdr>
        <w:top w:val="none" w:sz="0" w:space="0" w:color="auto"/>
        <w:left w:val="none" w:sz="0" w:space="0" w:color="auto"/>
        <w:bottom w:val="none" w:sz="0" w:space="0" w:color="auto"/>
        <w:right w:val="none" w:sz="0" w:space="0" w:color="auto"/>
      </w:divBdr>
    </w:div>
    <w:div w:id="1342661436">
      <w:bodyDiv w:val="1"/>
      <w:marLeft w:val="0"/>
      <w:marRight w:val="0"/>
      <w:marTop w:val="0"/>
      <w:marBottom w:val="0"/>
      <w:divBdr>
        <w:top w:val="none" w:sz="0" w:space="0" w:color="auto"/>
        <w:left w:val="none" w:sz="0" w:space="0" w:color="auto"/>
        <w:bottom w:val="none" w:sz="0" w:space="0" w:color="auto"/>
        <w:right w:val="none" w:sz="0" w:space="0" w:color="auto"/>
      </w:divBdr>
    </w:div>
    <w:div w:id="1343167059">
      <w:bodyDiv w:val="1"/>
      <w:marLeft w:val="0"/>
      <w:marRight w:val="0"/>
      <w:marTop w:val="0"/>
      <w:marBottom w:val="0"/>
      <w:divBdr>
        <w:top w:val="none" w:sz="0" w:space="0" w:color="auto"/>
        <w:left w:val="none" w:sz="0" w:space="0" w:color="auto"/>
        <w:bottom w:val="none" w:sz="0" w:space="0" w:color="auto"/>
        <w:right w:val="none" w:sz="0" w:space="0" w:color="auto"/>
      </w:divBdr>
    </w:div>
    <w:div w:id="1343359923">
      <w:bodyDiv w:val="1"/>
      <w:marLeft w:val="0"/>
      <w:marRight w:val="0"/>
      <w:marTop w:val="0"/>
      <w:marBottom w:val="0"/>
      <w:divBdr>
        <w:top w:val="none" w:sz="0" w:space="0" w:color="auto"/>
        <w:left w:val="none" w:sz="0" w:space="0" w:color="auto"/>
        <w:bottom w:val="none" w:sz="0" w:space="0" w:color="auto"/>
        <w:right w:val="none" w:sz="0" w:space="0" w:color="auto"/>
      </w:divBdr>
    </w:div>
    <w:div w:id="1343429860">
      <w:bodyDiv w:val="1"/>
      <w:marLeft w:val="0"/>
      <w:marRight w:val="0"/>
      <w:marTop w:val="0"/>
      <w:marBottom w:val="0"/>
      <w:divBdr>
        <w:top w:val="none" w:sz="0" w:space="0" w:color="auto"/>
        <w:left w:val="none" w:sz="0" w:space="0" w:color="auto"/>
        <w:bottom w:val="none" w:sz="0" w:space="0" w:color="auto"/>
        <w:right w:val="none" w:sz="0" w:space="0" w:color="auto"/>
      </w:divBdr>
    </w:div>
    <w:div w:id="1343438979">
      <w:bodyDiv w:val="1"/>
      <w:marLeft w:val="0"/>
      <w:marRight w:val="0"/>
      <w:marTop w:val="0"/>
      <w:marBottom w:val="0"/>
      <w:divBdr>
        <w:top w:val="none" w:sz="0" w:space="0" w:color="auto"/>
        <w:left w:val="none" w:sz="0" w:space="0" w:color="auto"/>
        <w:bottom w:val="none" w:sz="0" w:space="0" w:color="auto"/>
        <w:right w:val="none" w:sz="0" w:space="0" w:color="auto"/>
      </w:divBdr>
    </w:div>
    <w:div w:id="1343554201">
      <w:bodyDiv w:val="1"/>
      <w:marLeft w:val="0"/>
      <w:marRight w:val="0"/>
      <w:marTop w:val="0"/>
      <w:marBottom w:val="0"/>
      <w:divBdr>
        <w:top w:val="none" w:sz="0" w:space="0" w:color="auto"/>
        <w:left w:val="none" w:sz="0" w:space="0" w:color="auto"/>
        <w:bottom w:val="none" w:sz="0" w:space="0" w:color="auto"/>
        <w:right w:val="none" w:sz="0" w:space="0" w:color="auto"/>
      </w:divBdr>
    </w:div>
    <w:div w:id="1343781108">
      <w:bodyDiv w:val="1"/>
      <w:marLeft w:val="0"/>
      <w:marRight w:val="0"/>
      <w:marTop w:val="0"/>
      <w:marBottom w:val="0"/>
      <w:divBdr>
        <w:top w:val="none" w:sz="0" w:space="0" w:color="auto"/>
        <w:left w:val="none" w:sz="0" w:space="0" w:color="auto"/>
        <w:bottom w:val="none" w:sz="0" w:space="0" w:color="auto"/>
        <w:right w:val="none" w:sz="0" w:space="0" w:color="auto"/>
      </w:divBdr>
    </w:div>
    <w:div w:id="1343823040">
      <w:bodyDiv w:val="1"/>
      <w:marLeft w:val="0"/>
      <w:marRight w:val="0"/>
      <w:marTop w:val="0"/>
      <w:marBottom w:val="0"/>
      <w:divBdr>
        <w:top w:val="none" w:sz="0" w:space="0" w:color="auto"/>
        <w:left w:val="none" w:sz="0" w:space="0" w:color="auto"/>
        <w:bottom w:val="none" w:sz="0" w:space="0" w:color="auto"/>
        <w:right w:val="none" w:sz="0" w:space="0" w:color="auto"/>
      </w:divBdr>
    </w:div>
    <w:div w:id="1343895961">
      <w:bodyDiv w:val="1"/>
      <w:marLeft w:val="0"/>
      <w:marRight w:val="0"/>
      <w:marTop w:val="0"/>
      <w:marBottom w:val="0"/>
      <w:divBdr>
        <w:top w:val="none" w:sz="0" w:space="0" w:color="auto"/>
        <w:left w:val="none" w:sz="0" w:space="0" w:color="auto"/>
        <w:bottom w:val="none" w:sz="0" w:space="0" w:color="auto"/>
        <w:right w:val="none" w:sz="0" w:space="0" w:color="auto"/>
      </w:divBdr>
    </w:div>
    <w:div w:id="1343969449">
      <w:bodyDiv w:val="1"/>
      <w:marLeft w:val="0"/>
      <w:marRight w:val="0"/>
      <w:marTop w:val="0"/>
      <w:marBottom w:val="0"/>
      <w:divBdr>
        <w:top w:val="none" w:sz="0" w:space="0" w:color="auto"/>
        <w:left w:val="none" w:sz="0" w:space="0" w:color="auto"/>
        <w:bottom w:val="none" w:sz="0" w:space="0" w:color="auto"/>
        <w:right w:val="none" w:sz="0" w:space="0" w:color="auto"/>
      </w:divBdr>
    </w:div>
    <w:div w:id="1344086743">
      <w:bodyDiv w:val="1"/>
      <w:marLeft w:val="0"/>
      <w:marRight w:val="0"/>
      <w:marTop w:val="0"/>
      <w:marBottom w:val="0"/>
      <w:divBdr>
        <w:top w:val="none" w:sz="0" w:space="0" w:color="auto"/>
        <w:left w:val="none" w:sz="0" w:space="0" w:color="auto"/>
        <w:bottom w:val="none" w:sz="0" w:space="0" w:color="auto"/>
        <w:right w:val="none" w:sz="0" w:space="0" w:color="auto"/>
      </w:divBdr>
    </w:div>
    <w:div w:id="1344093698">
      <w:bodyDiv w:val="1"/>
      <w:marLeft w:val="0"/>
      <w:marRight w:val="0"/>
      <w:marTop w:val="0"/>
      <w:marBottom w:val="0"/>
      <w:divBdr>
        <w:top w:val="none" w:sz="0" w:space="0" w:color="auto"/>
        <w:left w:val="none" w:sz="0" w:space="0" w:color="auto"/>
        <w:bottom w:val="none" w:sz="0" w:space="0" w:color="auto"/>
        <w:right w:val="none" w:sz="0" w:space="0" w:color="auto"/>
      </w:divBdr>
    </w:div>
    <w:div w:id="1344162576">
      <w:bodyDiv w:val="1"/>
      <w:marLeft w:val="0"/>
      <w:marRight w:val="0"/>
      <w:marTop w:val="0"/>
      <w:marBottom w:val="0"/>
      <w:divBdr>
        <w:top w:val="none" w:sz="0" w:space="0" w:color="auto"/>
        <w:left w:val="none" w:sz="0" w:space="0" w:color="auto"/>
        <w:bottom w:val="none" w:sz="0" w:space="0" w:color="auto"/>
        <w:right w:val="none" w:sz="0" w:space="0" w:color="auto"/>
      </w:divBdr>
    </w:div>
    <w:div w:id="1344210958">
      <w:bodyDiv w:val="1"/>
      <w:marLeft w:val="0"/>
      <w:marRight w:val="0"/>
      <w:marTop w:val="0"/>
      <w:marBottom w:val="0"/>
      <w:divBdr>
        <w:top w:val="none" w:sz="0" w:space="0" w:color="auto"/>
        <w:left w:val="none" w:sz="0" w:space="0" w:color="auto"/>
        <w:bottom w:val="none" w:sz="0" w:space="0" w:color="auto"/>
        <w:right w:val="none" w:sz="0" w:space="0" w:color="auto"/>
      </w:divBdr>
    </w:div>
    <w:div w:id="1344405860">
      <w:bodyDiv w:val="1"/>
      <w:marLeft w:val="0"/>
      <w:marRight w:val="0"/>
      <w:marTop w:val="0"/>
      <w:marBottom w:val="0"/>
      <w:divBdr>
        <w:top w:val="none" w:sz="0" w:space="0" w:color="auto"/>
        <w:left w:val="none" w:sz="0" w:space="0" w:color="auto"/>
        <w:bottom w:val="none" w:sz="0" w:space="0" w:color="auto"/>
        <w:right w:val="none" w:sz="0" w:space="0" w:color="auto"/>
      </w:divBdr>
    </w:div>
    <w:div w:id="1344438109">
      <w:bodyDiv w:val="1"/>
      <w:marLeft w:val="0"/>
      <w:marRight w:val="0"/>
      <w:marTop w:val="0"/>
      <w:marBottom w:val="0"/>
      <w:divBdr>
        <w:top w:val="none" w:sz="0" w:space="0" w:color="auto"/>
        <w:left w:val="none" w:sz="0" w:space="0" w:color="auto"/>
        <w:bottom w:val="none" w:sz="0" w:space="0" w:color="auto"/>
        <w:right w:val="none" w:sz="0" w:space="0" w:color="auto"/>
      </w:divBdr>
    </w:div>
    <w:div w:id="1344630277">
      <w:bodyDiv w:val="1"/>
      <w:marLeft w:val="0"/>
      <w:marRight w:val="0"/>
      <w:marTop w:val="0"/>
      <w:marBottom w:val="0"/>
      <w:divBdr>
        <w:top w:val="none" w:sz="0" w:space="0" w:color="auto"/>
        <w:left w:val="none" w:sz="0" w:space="0" w:color="auto"/>
        <w:bottom w:val="none" w:sz="0" w:space="0" w:color="auto"/>
        <w:right w:val="none" w:sz="0" w:space="0" w:color="auto"/>
      </w:divBdr>
    </w:div>
    <w:div w:id="1344670166">
      <w:bodyDiv w:val="1"/>
      <w:marLeft w:val="0"/>
      <w:marRight w:val="0"/>
      <w:marTop w:val="0"/>
      <w:marBottom w:val="0"/>
      <w:divBdr>
        <w:top w:val="none" w:sz="0" w:space="0" w:color="auto"/>
        <w:left w:val="none" w:sz="0" w:space="0" w:color="auto"/>
        <w:bottom w:val="none" w:sz="0" w:space="0" w:color="auto"/>
        <w:right w:val="none" w:sz="0" w:space="0" w:color="auto"/>
      </w:divBdr>
    </w:div>
    <w:div w:id="1344670707">
      <w:bodyDiv w:val="1"/>
      <w:marLeft w:val="0"/>
      <w:marRight w:val="0"/>
      <w:marTop w:val="0"/>
      <w:marBottom w:val="0"/>
      <w:divBdr>
        <w:top w:val="none" w:sz="0" w:space="0" w:color="auto"/>
        <w:left w:val="none" w:sz="0" w:space="0" w:color="auto"/>
        <w:bottom w:val="none" w:sz="0" w:space="0" w:color="auto"/>
        <w:right w:val="none" w:sz="0" w:space="0" w:color="auto"/>
      </w:divBdr>
    </w:div>
    <w:div w:id="1344672270">
      <w:bodyDiv w:val="1"/>
      <w:marLeft w:val="0"/>
      <w:marRight w:val="0"/>
      <w:marTop w:val="0"/>
      <w:marBottom w:val="0"/>
      <w:divBdr>
        <w:top w:val="none" w:sz="0" w:space="0" w:color="auto"/>
        <w:left w:val="none" w:sz="0" w:space="0" w:color="auto"/>
        <w:bottom w:val="none" w:sz="0" w:space="0" w:color="auto"/>
        <w:right w:val="none" w:sz="0" w:space="0" w:color="auto"/>
      </w:divBdr>
    </w:div>
    <w:div w:id="1344749530">
      <w:bodyDiv w:val="1"/>
      <w:marLeft w:val="0"/>
      <w:marRight w:val="0"/>
      <w:marTop w:val="0"/>
      <w:marBottom w:val="0"/>
      <w:divBdr>
        <w:top w:val="none" w:sz="0" w:space="0" w:color="auto"/>
        <w:left w:val="none" w:sz="0" w:space="0" w:color="auto"/>
        <w:bottom w:val="none" w:sz="0" w:space="0" w:color="auto"/>
        <w:right w:val="none" w:sz="0" w:space="0" w:color="auto"/>
      </w:divBdr>
    </w:div>
    <w:div w:id="1344933731">
      <w:bodyDiv w:val="1"/>
      <w:marLeft w:val="0"/>
      <w:marRight w:val="0"/>
      <w:marTop w:val="0"/>
      <w:marBottom w:val="0"/>
      <w:divBdr>
        <w:top w:val="none" w:sz="0" w:space="0" w:color="auto"/>
        <w:left w:val="none" w:sz="0" w:space="0" w:color="auto"/>
        <w:bottom w:val="none" w:sz="0" w:space="0" w:color="auto"/>
        <w:right w:val="none" w:sz="0" w:space="0" w:color="auto"/>
      </w:divBdr>
    </w:div>
    <w:div w:id="1345013125">
      <w:bodyDiv w:val="1"/>
      <w:marLeft w:val="0"/>
      <w:marRight w:val="0"/>
      <w:marTop w:val="0"/>
      <w:marBottom w:val="0"/>
      <w:divBdr>
        <w:top w:val="none" w:sz="0" w:space="0" w:color="auto"/>
        <w:left w:val="none" w:sz="0" w:space="0" w:color="auto"/>
        <w:bottom w:val="none" w:sz="0" w:space="0" w:color="auto"/>
        <w:right w:val="none" w:sz="0" w:space="0" w:color="auto"/>
      </w:divBdr>
    </w:div>
    <w:div w:id="1345086368">
      <w:bodyDiv w:val="1"/>
      <w:marLeft w:val="0"/>
      <w:marRight w:val="0"/>
      <w:marTop w:val="0"/>
      <w:marBottom w:val="0"/>
      <w:divBdr>
        <w:top w:val="none" w:sz="0" w:space="0" w:color="auto"/>
        <w:left w:val="none" w:sz="0" w:space="0" w:color="auto"/>
        <w:bottom w:val="none" w:sz="0" w:space="0" w:color="auto"/>
        <w:right w:val="none" w:sz="0" w:space="0" w:color="auto"/>
      </w:divBdr>
    </w:div>
    <w:div w:id="1345090220">
      <w:bodyDiv w:val="1"/>
      <w:marLeft w:val="0"/>
      <w:marRight w:val="0"/>
      <w:marTop w:val="0"/>
      <w:marBottom w:val="0"/>
      <w:divBdr>
        <w:top w:val="none" w:sz="0" w:space="0" w:color="auto"/>
        <w:left w:val="none" w:sz="0" w:space="0" w:color="auto"/>
        <w:bottom w:val="none" w:sz="0" w:space="0" w:color="auto"/>
        <w:right w:val="none" w:sz="0" w:space="0" w:color="auto"/>
      </w:divBdr>
    </w:div>
    <w:div w:id="1345324587">
      <w:bodyDiv w:val="1"/>
      <w:marLeft w:val="0"/>
      <w:marRight w:val="0"/>
      <w:marTop w:val="0"/>
      <w:marBottom w:val="0"/>
      <w:divBdr>
        <w:top w:val="none" w:sz="0" w:space="0" w:color="auto"/>
        <w:left w:val="none" w:sz="0" w:space="0" w:color="auto"/>
        <w:bottom w:val="none" w:sz="0" w:space="0" w:color="auto"/>
        <w:right w:val="none" w:sz="0" w:space="0" w:color="auto"/>
      </w:divBdr>
    </w:div>
    <w:div w:id="1345473936">
      <w:bodyDiv w:val="1"/>
      <w:marLeft w:val="0"/>
      <w:marRight w:val="0"/>
      <w:marTop w:val="0"/>
      <w:marBottom w:val="0"/>
      <w:divBdr>
        <w:top w:val="none" w:sz="0" w:space="0" w:color="auto"/>
        <w:left w:val="none" w:sz="0" w:space="0" w:color="auto"/>
        <w:bottom w:val="none" w:sz="0" w:space="0" w:color="auto"/>
        <w:right w:val="none" w:sz="0" w:space="0" w:color="auto"/>
      </w:divBdr>
    </w:div>
    <w:div w:id="1345477008">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783445">
      <w:bodyDiv w:val="1"/>
      <w:marLeft w:val="0"/>
      <w:marRight w:val="0"/>
      <w:marTop w:val="0"/>
      <w:marBottom w:val="0"/>
      <w:divBdr>
        <w:top w:val="none" w:sz="0" w:space="0" w:color="auto"/>
        <w:left w:val="none" w:sz="0" w:space="0" w:color="auto"/>
        <w:bottom w:val="none" w:sz="0" w:space="0" w:color="auto"/>
        <w:right w:val="none" w:sz="0" w:space="0" w:color="auto"/>
      </w:divBdr>
    </w:div>
    <w:div w:id="1346135306">
      <w:bodyDiv w:val="1"/>
      <w:marLeft w:val="0"/>
      <w:marRight w:val="0"/>
      <w:marTop w:val="0"/>
      <w:marBottom w:val="0"/>
      <w:divBdr>
        <w:top w:val="none" w:sz="0" w:space="0" w:color="auto"/>
        <w:left w:val="none" w:sz="0" w:space="0" w:color="auto"/>
        <w:bottom w:val="none" w:sz="0" w:space="0" w:color="auto"/>
        <w:right w:val="none" w:sz="0" w:space="0" w:color="auto"/>
      </w:divBdr>
    </w:div>
    <w:div w:id="1346176519">
      <w:bodyDiv w:val="1"/>
      <w:marLeft w:val="0"/>
      <w:marRight w:val="0"/>
      <w:marTop w:val="0"/>
      <w:marBottom w:val="0"/>
      <w:divBdr>
        <w:top w:val="none" w:sz="0" w:space="0" w:color="auto"/>
        <w:left w:val="none" w:sz="0" w:space="0" w:color="auto"/>
        <w:bottom w:val="none" w:sz="0" w:space="0" w:color="auto"/>
        <w:right w:val="none" w:sz="0" w:space="0" w:color="auto"/>
      </w:divBdr>
    </w:div>
    <w:div w:id="1346396356">
      <w:bodyDiv w:val="1"/>
      <w:marLeft w:val="0"/>
      <w:marRight w:val="0"/>
      <w:marTop w:val="0"/>
      <w:marBottom w:val="0"/>
      <w:divBdr>
        <w:top w:val="none" w:sz="0" w:space="0" w:color="auto"/>
        <w:left w:val="none" w:sz="0" w:space="0" w:color="auto"/>
        <w:bottom w:val="none" w:sz="0" w:space="0" w:color="auto"/>
        <w:right w:val="none" w:sz="0" w:space="0" w:color="auto"/>
      </w:divBdr>
    </w:div>
    <w:div w:id="1346403207">
      <w:bodyDiv w:val="1"/>
      <w:marLeft w:val="0"/>
      <w:marRight w:val="0"/>
      <w:marTop w:val="0"/>
      <w:marBottom w:val="0"/>
      <w:divBdr>
        <w:top w:val="none" w:sz="0" w:space="0" w:color="auto"/>
        <w:left w:val="none" w:sz="0" w:space="0" w:color="auto"/>
        <w:bottom w:val="none" w:sz="0" w:space="0" w:color="auto"/>
        <w:right w:val="none" w:sz="0" w:space="0" w:color="auto"/>
      </w:divBdr>
    </w:div>
    <w:div w:id="1346521789">
      <w:bodyDiv w:val="1"/>
      <w:marLeft w:val="0"/>
      <w:marRight w:val="0"/>
      <w:marTop w:val="0"/>
      <w:marBottom w:val="0"/>
      <w:divBdr>
        <w:top w:val="none" w:sz="0" w:space="0" w:color="auto"/>
        <w:left w:val="none" w:sz="0" w:space="0" w:color="auto"/>
        <w:bottom w:val="none" w:sz="0" w:space="0" w:color="auto"/>
        <w:right w:val="none" w:sz="0" w:space="0" w:color="auto"/>
      </w:divBdr>
    </w:div>
    <w:div w:id="1346592570">
      <w:bodyDiv w:val="1"/>
      <w:marLeft w:val="0"/>
      <w:marRight w:val="0"/>
      <w:marTop w:val="0"/>
      <w:marBottom w:val="0"/>
      <w:divBdr>
        <w:top w:val="none" w:sz="0" w:space="0" w:color="auto"/>
        <w:left w:val="none" w:sz="0" w:space="0" w:color="auto"/>
        <w:bottom w:val="none" w:sz="0" w:space="0" w:color="auto"/>
        <w:right w:val="none" w:sz="0" w:space="0" w:color="auto"/>
      </w:divBdr>
    </w:div>
    <w:div w:id="1346713148">
      <w:bodyDiv w:val="1"/>
      <w:marLeft w:val="0"/>
      <w:marRight w:val="0"/>
      <w:marTop w:val="0"/>
      <w:marBottom w:val="0"/>
      <w:divBdr>
        <w:top w:val="none" w:sz="0" w:space="0" w:color="auto"/>
        <w:left w:val="none" w:sz="0" w:space="0" w:color="auto"/>
        <w:bottom w:val="none" w:sz="0" w:space="0" w:color="auto"/>
        <w:right w:val="none" w:sz="0" w:space="0" w:color="auto"/>
      </w:divBdr>
    </w:div>
    <w:div w:id="1346860022">
      <w:bodyDiv w:val="1"/>
      <w:marLeft w:val="0"/>
      <w:marRight w:val="0"/>
      <w:marTop w:val="0"/>
      <w:marBottom w:val="0"/>
      <w:divBdr>
        <w:top w:val="none" w:sz="0" w:space="0" w:color="auto"/>
        <w:left w:val="none" w:sz="0" w:space="0" w:color="auto"/>
        <w:bottom w:val="none" w:sz="0" w:space="0" w:color="auto"/>
        <w:right w:val="none" w:sz="0" w:space="0" w:color="auto"/>
      </w:divBdr>
    </w:div>
    <w:div w:id="1346902901">
      <w:bodyDiv w:val="1"/>
      <w:marLeft w:val="0"/>
      <w:marRight w:val="0"/>
      <w:marTop w:val="0"/>
      <w:marBottom w:val="0"/>
      <w:divBdr>
        <w:top w:val="none" w:sz="0" w:space="0" w:color="auto"/>
        <w:left w:val="none" w:sz="0" w:space="0" w:color="auto"/>
        <w:bottom w:val="none" w:sz="0" w:space="0" w:color="auto"/>
        <w:right w:val="none" w:sz="0" w:space="0" w:color="auto"/>
      </w:divBdr>
    </w:div>
    <w:div w:id="1347056413">
      <w:bodyDiv w:val="1"/>
      <w:marLeft w:val="0"/>
      <w:marRight w:val="0"/>
      <w:marTop w:val="0"/>
      <w:marBottom w:val="0"/>
      <w:divBdr>
        <w:top w:val="none" w:sz="0" w:space="0" w:color="auto"/>
        <w:left w:val="none" w:sz="0" w:space="0" w:color="auto"/>
        <w:bottom w:val="none" w:sz="0" w:space="0" w:color="auto"/>
        <w:right w:val="none" w:sz="0" w:space="0" w:color="auto"/>
      </w:divBdr>
    </w:div>
    <w:div w:id="1347101933">
      <w:bodyDiv w:val="1"/>
      <w:marLeft w:val="0"/>
      <w:marRight w:val="0"/>
      <w:marTop w:val="0"/>
      <w:marBottom w:val="0"/>
      <w:divBdr>
        <w:top w:val="none" w:sz="0" w:space="0" w:color="auto"/>
        <w:left w:val="none" w:sz="0" w:space="0" w:color="auto"/>
        <w:bottom w:val="none" w:sz="0" w:space="0" w:color="auto"/>
        <w:right w:val="none" w:sz="0" w:space="0" w:color="auto"/>
      </w:divBdr>
    </w:div>
    <w:div w:id="1347245829">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438473">
      <w:bodyDiv w:val="1"/>
      <w:marLeft w:val="0"/>
      <w:marRight w:val="0"/>
      <w:marTop w:val="0"/>
      <w:marBottom w:val="0"/>
      <w:divBdr>
        <w:top w:val="none" w:sz="0" w:space="0" w:color="auto"/>
        <w:left w:val="none" w:sz="0" w:space="0" w:color="auto"/>
        <w:bottom w:val="none" w:sz="0" w:space="0" w:color="auto"/>
        <w:right w:val="none" w:sz="0" w:space="0" w:color="auto"/>
      </w:divBdr>
    </w:div>
    <w:div w:id="1347487663">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7826055">
      <w:bodyDiv w:val="1"/>
      <w:marLeft w:val="0"/>
      <w:marRight w:val="0"/>
      <w:marTop w:val="0"/>
      <w:marBottom w:val="0"/>
      <w:divBdr>
        <w:top w:val="none" w:sz="0" w:space="0" w:color="auto"/>
        <w:left w:val="none" w:sz="0" w:space="0" w:color="auto"/>
        <w:bottom w:val="none" w:sz="0" w:space="0" w:color="auto"/>
        <w:right w:val="none" w:sz="0" w:space="0" w:color="auto"/>
      </w:divBdr>
    </w:div>
    <w:div w:id="1348017731">
      <w:bodyDiv w:val="1"/>
      <w:marLeft w:val="0"/>
      <w:marRight w:val="0"/>
      <w:marTop w:val="0"/>
      <w:marBottom w:val="0"/>
      <w:divBdr>
        <w:top w:val="none" w:sz="0" w:space="0" w:color="auto"/>
        <w:left w:val="none" w:sz="0" w:space="0" w:color="auto"/>
        <w:bottom w:val="none" w:sz="0" w:space="0" w:color="auto"/>
        <w:right w:val="none" w:sz="0" w:space="0" w:color="auto"/>
      </w:divBdr>
    </w:div>
    <w:div w:id="1348362266">
      <w:bodyDiv w:val="1"/>
      <w:marLeft w:val="0"/>
      <w:marRight w:val="0"/>
      <w:marTop w:val="0"/>
      <w:marBottom w:val="0"/>
      <w:divBdr>
        <w:top w:val="none" w:sz="0" w:space="0" w:color="auto"/>
        <w:left w:val="none" w:sz="0" w:space="0" w:color="auto"/>
        <w:bottom w:val="none" w:sz="0" w:space="0" w:color="auto"/>
        <w:right w:val="none" w:sz="0" w:space="0" w:color="auto"/>
      </w:divBdr>
    </w:div>
    <w:div w:id="1348556157">
      <w:bodyDiv w:val="1"/>
      <w:marLeft w:val="0"/>
      <w:marRight w:val="0"/>
      <w:marTop w:val="0"/>
      <w:marBottom w:val="0"/>
      <w:divBdr>
        <w:top w:val="none" w:sz="0" w:space="0" w:color="auto"/>
        <w:left w:val="none" w:sz="0" w:space="0" w:color="auto"/>
        <w:bottom w:val="none" w:sz="0" w:space="0" w:color="auto"/>
        <w:right w:val="none" w:sz="0" w:space="0" w:color="auto"/>
      </w:divBdr>
    </w:div>
    <w:div w:id="1348557601">
      <w:bodyDiv w:val="1"/>
      <w:marLeft w:val="0"/>
      <w:marRight w:val="0"/>
      <w:marTop w:val="0"/>
      <w:marBottom w:val="0"/>
      <w:divBdr>
        <w:top w:val="none" w:sz="0" w:space="0" w:color="auto"/>
        <w:left w:val="none" w:sz="0" w:space="0" w:color="auto"/>
        <w:bottom w:val="none" w:sz="0" w:space="0" w:color="auto"/>
        <w:right w:val="none" w:sz="0" w:space="0" w:color="auto"/>
      </w:divBdr>
    </w:div>
    <w:div w:id="1348558952">
      <w:bodyDiv w:val="1"/>
      <w:marLeft w:val="0"/>
      <w:marRight w:val="0"/>
      <w:marTop w:val="0"/>
      <w:marBottom w:val="0"/>
      <w:divBdr>
        <w:top w:val="none" w:sz="0" w:space="0" w:color="auto"/>
        <w:left w:val="none" w:sz="0" w:space="0" w:color="auto"/>
        <w:bottom w:val="none" w:sz="0" w:space="0" w:color="auto"/>
        <w:right w:val="none" w:sz="0" w:space="0" w:color="auto"/>
      </w:divBdr>
    </w:div>
    <w:div w:id="1348631496">
      <w:bodyDiv w:val="1"/>
      <w:marLeft w:val="0"/>
      <w:marRight w:val="0"/>
      <w:marTop w:val="0"/>
      <w:marBottom w:val="0"/>
      <w:divBdr>
        <w:top w:val="none" w:sz="0" w:space="0" w:color="auto"/>
        <w:left w:val="none" w:sz="0" w:space="0" w:color="auto"/>
        <w:bottom w:val="none" w:sz="0" w:space="0" w:color="auto"/>
        <w:right w:val="none" w:sz="0" w:space="0" w:color="auto"/>
      </w:divBdr>
    </w:div>
    <w:div w:id="1348676392">
      <w:bodyDiv w:val="1"/>
      <w:marLeft w:val="0"/>
      <w:marRight w:val="0"/>
      <w:marTop w:val="0"/>
      <w:marBottom w:val="0"/>
      <w:divBdr>
        <w:top w:val="none" w:sz="0" w:space="0" w:color="auto"/>
        <w:left w:val="none" w:sz="0" w:space="0" w:color="auto"/>
        <w:bottom w:val="none" w:sz="0" w:space="0" w:color="auto"/>
        <w:right w:val="none" w:sz="0" w:space="0" w:color="auto"/>
      </w:divBdr>
    </w:div>
    <w:div w:id="1348680839">
      <w:bodyDiv w:val="1"/>
      <w:marLeft w:val="0"/>
      <w:marRight w:val="0"/>
      <w:marTop w:val="0"/>
      <w:marBottom w:val="0"/>
      <w:divBdr>
        <w:top w:val="none" w:sz="0" w:space="0" w:color="auto"/>
        <w:left w:val="none" w:sz="0" w:space="0" w:color="auto"/>
        <w:bottom w:val="none" w:sz="0" w:space="0" w:color="auto"/>
        <w:right w:val="none" w:sz="0" w:space="0" w:color="auto"/>
      </w:divBdr>
    </w:div>
    <w:div w:id="1348755149">
      <w:bodyDiv w:val="1"/>
      <w:marLeft w:val="0"/>
      <w:marRight w:val="0"/>
      <w:marTop w:val="0"/>
      <w:marBottom w:val="0"/>
      <w:divBdr>
        <w:top w:val="none" w:sz="0" w:space="0" w:color="auto"/>
        <w:left w:val="none" w:sz="0" w:space="0" w:color="auto"/>
        <w:bottom w:val="none" w:sz="0" w:space="0" w:color="auto"/>
        <w:right w:val="none" w:sz="0" w:space="0" w:color="auto"/>
      </w:divBdr>
    </w:div>
    <w:div w:id="1348825843">
      <w:bodyDiv w:val="1"/>
      <w:marLeft w:val="0"/>
      <w:marRight w:val="0"/>
      <w:marTop w:val="0"/>
      <w:marBottom w:val="0"/>
      <w:divBdr>
        <w:top w:val="none" w:sz="0" w:space="0" w:color="auto"/>
        <w:left w:val="none" w:sz="0" w:space="0" w:color="auto"/>
        <w:bottom w:val="none" w:sz="0" w:space="0" w:color="auto"/>
        <w:right w:val="none" w:sz="0" w:space="0" w:color="auto"/>
      </w:divBdr>
    </w:div>
    <w:div w:id="1348865789">
      <w:bodyDiv w:val="1"/>
      <w:marLeft w:val="0"/>
      <w:marRight w:val="0"/>
      <w:marTop w:val="0"/>
      <w:marBottom w:val="0"/>
      <w:divBdr>
        <w:top w:val="none" w:sz="0" w:space="0" w:color="auto"/>
        <w:left w:val="none" w:sz="0" w:space="0" w:color="auto"/>
        <w:bottom w:val="none" w:sz="0" w:space="0" w:color="auto"/>
        <w:right w:val="none" w:sz="0" w:space="0" w:color="auto"/>
      </w:divBdr>
    </w:div>
    <w:div w:id="1348944493">
      <w:bodyDiv w:val="1"/>
      <w:marLeft w:val="0"/>
      <w:marRight w:val="0"/>
      <w:marTop w:val="0"/>
      <w:marBottom w:val="0"/>
      <w:divBdr>
        <w:top w:val="none" w:sz="0" w:space="0" w:color="auto"/>
        <w:left w:val="none" w:sz="0" w:space="0" w:color="auto"/>
        <w:bottom w:val="none" w:sz="0" w:space="0" w:color="auto"/>
        <w:right w:val="none" w:sz="0" w:space="0" w:color="auto"/>
      </w:divBdr>
    </w:div>
    <w:div w:id="1349063709">
      <w:bodyDiv w:val="1"/>
      <w:marLeft w:val="0"/>
      <w:marRight w:val="0"/>
      <w:marTop w:val="0"/>
      <w:marBottom w:val="0"/>
      <w:divBdr>
        <w:top w:val="none" w:sz="0" w:space="0" w:color="auto"/>
        <w:left w:val="none" w:sz="0" w:space="0" w:color="auto"/>
        <w:bottom w:val="none" w:sz="0" w:space="0" w:color="auto"/>
        <w:right w:val="none" w:sz="0" w:space="0" w:color="auto"/>
      </w:divBdr>
    </w:div>
    <w:div w:id="1349066900">
      <w:bodyDiv w:val="1"/>
      <w:marLeft w:val="0"/>
      <w:marRight w:val="0"/>
      <w:marTop w:val="0"/>
      <w:marBottom w:val="0"/>
      <w:divBdr>
        <w:top w:val="none" w:sz="0" w:space="0" w:color="auto"/>
        <w:left w:val="none" w:sz="0" w:space="0" w:color="auto"/>
        <w:bottom w:val="none" w:sz="0" w:space="0" w:color="auto"/>
        <w:right w:val="none" w:sz="0" w:space="0" w:color="auto"/>
      </w:divBdr>
    </w:div>
    <w:div w:id="1349141148">
      <w:bodyDiv w:val="1"/>
      <w:marLeft w:val="0"/>
      <w:marRight w:val="0"/>
      <w:marTop w:val="0"/>
      <w:marBottom w:val="0"/>
      <w:divBdr>
        <w:top w:val="none" w:sz="0" w:space="0" w:color="auto"/>
        <w:left w:val="none" w:sz="0" w:space="0" w:color="auto"/>
        <w:bottom w:val="none" w:sz="0" w:space="0" w:color="auto"/>
        <w:right w:val="none" w:sz="0" w:space="0" w:color="auto"/>
      </w:divBdr>
    </w:div>
    <w:div w:id="1349141637">
      <w:bodyDiv w:val="1"/>
      <w:marLeft w:val="0"/>
      <w:marRight w:val="0"/>
      <w:marTop w:val="0"/>
      <w:marBottom w:val="0"/>
      <w:divBdr>
        <w:top w:val="none" w:sz="0" w:space="0" w:color="auto"/>
        <w:left w:val="none" w:sz="0" w:space="0" w:color="auto"/>
        <w:bottom w:val="none" w:sz="0" w:space="0" w:color="auto"/>
        <w:right w:val="none" w:sz="0" w:space="0" w:color="auto"/>
      </w:divBdr>
    </w:div>
    <w:div w:id="1349209552">
      <w:bodyDiv w:val="1"/>
      <w:marLeft w:val="0"/>
      <w:marRight w:val="0"/>
      <w:marTop w:val="0"/>
      <w:marBottom w:val="0"/>
      <w:divBdr>
        <w:top w:val="none" w:sz="0" w:space="0" w:color="auto"/>
        <w:left w:val="none" w:sz="0" w:space="0" w:color="auto"/>
        <w:bottom w:val="none" w:sz="0" w:space="0" w:color="auto"/>
        <w:right w:val="none" w:sz="0" w:space="0" w:color="auto"/>
      </w:divBdr>
    </w:div>
    <w:div w:id="1349213001">
      <w:bodyDiv w:val="1"/>
      <w:marLeft w:val="0"/>
      <w:marRight w:val="0"/>
      <w:marTop w:val="0"/>
      <w:marBottom w:val="0"/>
      <w:divBdr>
        <w:top w:val="none" w:sz="0" w:space="0" w:color="auto"/>
        <w:left w:val="none" w:sz="0" w:space="0" w:color="auto"/>
        <w:bottom w:val="none" w:sz="0" w:space="0" w:color="auto"/>
        <w:right w:val="none" w:sz="0" w:space="0" w:color="auto"/>
      </w:divBdr>
    </w:div>
    <w:div w:id="1349334248">
      <w:bodyDiv w:val="1"/>
      <w:marLeft w:val="0"/>
      <w:marRight w:val="0"/>
      <w:marTop w:val="0"/>
      <w:marBottom w:val="0"/>
      <w:divBdr>
        <w:top w:val="none" w:sz="0" w:space="0" w:color="auto"/>
        <w:left w:val="none" w:sz="0" w:space="0" w:color="auto"/>
        <w:bottom w:val="none" w:sz="0" w:space="0" w:color="auto"/>
        <w:right w:val="none" w:sz="0" w:space="0" w:color="auto"/>
      </w:divBdr>
    </w:div>
    <w:div w:id="1349796689">
      <w:bodyDiv w:val="1"/>
      <w:marLeft w:val="0"/>
      <w:marRight w:val="0"/>
      <w:marTop w:val="0"/>
      <w:marBottom w:val="0"/>
      <w:divBdr>
        <w:top w:val="none" w:sz="0" w:space="0" w:color="auto"/>
        <w:left w:val="none" w:sz="0" w:space="0" w:color="auto"/>
        <w:bottom w:val="none" w:sz="0" w:space="0" w:color="auto"/>
        <w:right w:val="none" w:sz="0" w:space="0" w:color="auto"/>
      </w:divBdr>
    </w:div>
    <w:div w:id="1349915933">
      <w:bodyDiv w:val="1"/>
      <w:marLeft w:val="0"/>
      <w:marRight w:val="0"/>
      <w:marTop w:val="0"/>
      <w:marBottom w:val="0"/>
      <w:divBdr>
        <w:top w:val="none" w:sz="0" w:space="0" w:color="auto"/>
        <w:left w:val="none" w:sz="0" w:space="0" w:color="auto"/>
        <w:bottom w:val="none" w:sz="0" w:space="0" w:color="auto"/>
        <w:right w:val="none" w:sz="0" w:space="0" w:color="auto"/>
      </w:divBdr>
    </w:div>
    <w:div w:id="1350061285">
      <w:bodyDiv w:val="1"/>
      <w:marLeft w:val="0"/>
      <w:marRight w:val="0"/>
      <w:marTop w:val="0"/>
      <w:marBottom w:val="0"/>
      <w:divBdr>
        <w:top w:val="none" w:sz="0" w:space="0" w:color="auto"/>
        <w:left w:val="none" w:sz="0" w:space="0" w:color="auto"/>
        <w:bottom w:val="none" w:sz="0" w:space="0" w:color="auto"/>
        <w:right w:val="none" w:sz="0" w:space="0" w:color="auto"/>
      </w:divBdr>
    </w:div>
    <w:div w:id="1350257076">
      <w:bodyDiv w:val="1"/>
      <w:marLeft w:val="0"/>
      <w:marRight w:val="0"/>
      <w:marTop w:val="0"/>
      <w:marBottom w:val="0"/>
      <w:divBdr>
        <w:top w:val="none" w:sz="0" w:space="0" w:color="auto"/>
        <w:left w:val="none" w:sz="0" w:space="0" w:color="auto"/>
        <w:bottom w:val="none" w:sz="0" w:space="0" w:color="auto"/>
        <w:right w:val="none" w:sz="0" w:space="0" w:color="auto"/>
      </w:divBdr>
    </w:div>
    <w:div w:id="1350570114">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0791178">
      <w:bodyDiv w:val="1"/>
      <w:marLeft w:val="0"/>
      <w:marRight w:val="0"/>
      <w:marTop w:val="0"/>
      <w:marBottom w:val="0"/>
      <w:divBdr>
        <w:top w:val="none" w:sz="0" w:space="0" w:color="auto"/>
        <w:left w:val="none" w:sz="0" w:space="0" w:color="auto"/>
        <w:bottom w:val="none" w:sz="0" w:space="0" w:color="auto"/>
        <w:right w:val="none" w:sz="0" w:space="0" w:color="auto"/>
      </w:divBdr>
    </w:div>
    <w:div w:id="1350833822">
      <w:bodyDiv w:val="1"/>
      <w:marLeft w:val="0"/>
      <w:marRight w:val="0"/>
      <w:marTop w:val="0"/>
      <w:marBottom w:val="0"/>
      <w:divBdr>
        <w:top w:val="none" w:sz="0" w:space="0" w:color="auto"/>
        <w:left w:val="none" w:sz="0" w:space="0" w:color="auto"/>
        <w:bottom w:val="none" w:sz="0" w:space="0" w:color="auto"/>
        <w:right w:val="none" w:sz="0" w:space="0" w:color="auto"/>
      </w:divBdr>
    </w:div>
    <w:div w:id="1350913530">
      <w:bodyDiv w:val="1"/>
      <w:marLeft w:val="0"/>
      <w:marRight w:val="0"/>
      <w:marTop w:val="0"/>
      <w:marBottom w:val="0"/>
      <w:divBdr>
        <w:top w:val="none" w:sz="0" w:space="0" w:color="auto"/>
        <w:left w:val="none" w:sz="0" w:space="0" w:color="auto"/>
        <w:bottom w:val="none" w:sz="0" w:space="0" w:color="auto"/>
        <w:right w:val="none" w:sz="0" w:space="0" w:color="auto"/>
      </w:divBdr>
    </w:div>
    <w:div w:id="1350982554">
      <w:bodyDiv w:val="1"/>
      <w:marLeft w:val="0"/>
      <w:marRight w:val="0"/>
      <w:marTop w:val="0"/>
      <w:marBottom w:val="0"/>
      <w:divBdr>
        <w:top w:val="none" w:sz="0" w:space="0" w:color="auto"/>
        <w:left w:val="none" w:sz="0" w:space="0" w:color="auto"/>
        <w:bottom w:val="none" w:sz="0" w:space="0" w:color="auto"/>
        <w:right w:val="none" w:sz="0" w:space="0" w:color="auto"/>
      </w:divBdr>
    </w:div>
    <w:div w:id="1351106192">
      <w:bodyDiv w:val="1"/>
      <w:marLeft w:val="0"/>
      <w:marRight w:val="0"/>
      <w:marTop w:val="0"/>
      <w:marBottom w:val="0"/>
      <w:divBdr>
        <w:top w:val="none" w:sz="0" w:space="0" w:color="auto"/>
        <w:left w:val="none" w:sz="0" w:space="0" w:color="auto"/>
        <w:bottom w:val="none" w:sz="0" w:space="0" w:color="auto"/>
        <w:right w:val="none" w:sz="0" w:space="0" w:color="auto"/>
      </w:divBdr>
    </w:div>
    <w:div w:id="1351224015">
      <w:bodyDiv w:val="1"/>
      <w:marLeft w:val="0"/>
      <w:marRight w:val="0"/>
      <w:marTop w:val="0"/>
      <w:marBottom w:val="0"/>
      <w:divBdr>
        <w:top w:val="none" w:sz="0" w:space="0" w:color="auto"/>
        <w:left w:val="none" w:sz="0" w:space="0" w:color="auto"/>
        <w:bottom w:val="none" w:sz="0" w:space="0" w:color="auto"/>
        <w:right w:val="none" w:sz="0" w:space="0" w:color="auto"/>
      </w:divBdr>
    </w:div>
    <w:div w:id="1351368357">
      <w:bodyDiv w:val="1"/>
      <w:marLeft w:val="0"/>
      <w:marRight w:val="0"/>
      <w:marTop w:val="0"/>
      <w:marBottom w:val="0"/>
      <w:divBdr>
        <w:top w:val="none" w:sz="0" w:space="0" w:color="auto"/>
        <w:left w:val="none" w:sz="0" w:space="0" w:color="auto"/>
        <w:bottom w:val="none" w:sz="0" w:space="0" w:color="auto"/>
        <w:right w:val="none" w:sz="0" w:space="0" w:color="auto"/>
      </w:divBdr>
    </w:div>
    <w:div w:id="1351761594">
      <w:bodyDiv w:val="1"/>
      <w:marLeft w:val="0"/>
      <w:marRight w:val="0"/>
      <w:marTop w:val="0"/>
      <w:marBottom w:val="0"/>
      <w:divBdr>
        <w:top w:val="none" w:sz="0" w:space="0" w:color="auto"/>
        <w:left w:val="none" w:sz="0" w:space="0" w:color="auto"/>
        <w:bottom w:val="none" w:sz="0" w:space="0" w:color="auto"/>
        <w:right w:val="none" w:sz="0" w:space="0" w:color="auto"/>
      </w:divBdr>
    </w:div>
    <w:div w:id="1351909222">
      <w:bodyDiv w:val="1"/>
      <w:marLeft w:val="0"/>
      <w:marRight w:val="0"/>
      <w:marTop w:val="0"/>
      <w:marBottom w:val="0"/>
      <w:divBdr>
        <w:top w:val="none" w:sz="0" w:space="0" w:color="auto"/>
        <w:left w:val="none" w:sz="0" w:space="0" w:color="auto"/>
        <w:bottom w:val="none" w:sz="0" w:space="0" w:color="auto"/>
        <w:right w:val="none" w:sz="0" w:space="0" w:color="auto"/>
      </w:divBdr>
    </w:div>
    <w:div w:id="1352101221">
      <w:bodyDiv w:val="1"/>
      <w:marLeft w:val="0"/>
      <w:marRight w:val="0"/>
      <w:marTop w:val="0"/>
      <w:marBottom w:val="0"/>
      <w:divBdr>
        <w:top w:val="none" w:sz="0" w:space="0" w:color="auto"/>
        <w:left w:val="none" w:sz="0" w:space="0" w:color="auto"/>
        <w:bottom w:val="none" w:sz="0" w:space="0" w:color="auto"/>
        <w:right w:val="none" w:sz="0" w:space="0" w:color="auto"/>
      </w:divBdr>
    </w:div>
    <w:div w:id="1352218939">
      <w:bodyDiv w:val="1"/>
      <w:marLeft w:val="0"/>
      <w:marRight w:val="0"/>
      <w:marTop w:val="0"/>
      <w:marBottom w:val="0"/>
      <w:divBdr>
        <w:top w:val="none" w:sz="0" w:space="0" w:color="auto"/>
        <w:left w:val="none" w:sz="0" w:space="0" w:color="auto"/>
        <w:bottom w:val="none" w:sz="0" w:space="0" w:color="auto"/>
        <w:right w:val="none" w:sz="0" w:space="0" w:color="auto"/>
      </w:divBdr>
    </w:div>
    <w:div w:id="1352294728">
      <w:bodyDiv w:val="1"/>
      <w:marLeft w:val="0"/>
      <w:marRight w:val="0"/>
      <w:marTop w:val="0"/>
      <w:marBottom w:val="0"/>
      <w:divBdr>
        <w:top w:val="none" w:sz="0" w:space="0" w:color="auto"/>
        <w:left w:val="none" w:sz="0" w:space="0" w:color="auto"/>
        <w:bottom w:val="none" w:sz="0" w:space="0" w:color="auto"/>
        <w:right w:val="none" w:sz="0" w:space="0" w:color="auto"/>
      </w:divBdr>
    </w:div>
    <w:div w:id="1352416765">
      <w:bodyDiv w:val="1"/>
      <w:marLeft w:val="0"/>
      <w:marRight w:val="0"/>
      <w:marTop w:val="0"/>
      <w:marBottom w:val="0"/>
      <w:divBdr>
        <w:top w:val="none" w:sz="0" w:space="0" w:color="auto"/>
        <w:left w:val="none" w:sz="0" w:space="0" w:color="auto"/>
        <w:bottom w:val="none" w:sz="0" w:space="0" w:color="auto"/>
        <w:right w:val="none" w:sz="0" w:space="0" w:color="auto"/>
      </w:divBdr>
    </w:div>
    <w:div w:id="1352561080">
      <w:bodyDiv w:val="1"/>
      <w:marLeft w:val="0"/>
      <w:marRight w:val="0"/>
      <w:marTop w:val="0"/>
      <w:marBottom w:val="0"/>
      <w:divBdr>
        <w:top w:val="none" w:sz="0" w:space="0" w:color="auto"/>
        <w:left w:val="none" w:sz="0" w:space="0" w:color="auto"/>
        <w:bottom w:val="none" w:sz="0" w:space="0" w:color="auto"/>
        <w:right w:val="none" w:sz="0" w:space="0" w:color="auto"/>
      </w:divBdr>
    </w:div>
    <w:div w:id="1352801659">
      <w:bodyDiv w:val="1"/>
      <w:marLeft w:val="0"/>
      <w:marRight w:val="0"/>
      <w:marTop w:val="0"/>
      <w:marBottom w:val="0"/>
      <w:divBdr>
        <w:top w:val="none" w:sz="0" w:space="0" w:color="auto"/>
        <w:left w:val="none" w:sz="0" w:space="0" w:color="auto"/>
        <w:bottom w:val="none" w:sz="0" w:space="0" w:color="auto"/>
        <w:right w:val="none" w:sz="0" w:space="0" w:color="auto"/>
      </w:divBdr>
    </w:div>
    <w:div w:id="1352802864">
      <w:bodyDiv w:val="1"/>
      <w:marLeft w:val="0"/>
      <w:marRight w:val="0"/>
      <w:marTop w:val="0"/>
      <w:marBottom w:val="0"/>
      <w:divBdr>
        <w:top w:val="none" w:sz="0" w:space="0" w:color="auto"/>
        <w:left w:val="none" w:sz="0" w:space="0" w:color="auto"/>
        <w:bottom w:val="none" w:sz="0" w:space="0" w:color="auto"/>
        <w:right w:val="none" w:sz="0" w:space="0" w:color="auto"/>
      </w:divBdr>
    </w:div>
    <w:div w:id="1352877089">
      <w:bodyDiv w:val="1"/>
      <w:marLeft w:val="0"/>
      <w:marRight w:val="0"/>
      <w:marTop w:val="0"/>
      <w:marBottom w:val="0"/>
      <w:divBdr>
        <w:top w:val="none" w:sz="0" w:space="0" w:color="auto"/>
        <w:left w:val="none" w:sz="0" w:space="0" w:color="auto"/>
        <w:bottom w:val="none" w:sz="0" w:space="0" w:color="auto"/>
        <w:right w:val="none" w:sz="0" w:space="0" w:color="auto"/>
      </w:divBdr>
    </w:div>
    <w:div w:id="1352948236">
      <w:bodyDiv w:val="1"/>
      <w:marLeft w:val="0"/>
      <w:marRight w:val="0"/>
      <w:marTop w:val="0"/>
      <w:marBottom w:val="0"/>
      <w:divBdr>
        <w:top w:val="none" w:sz="0" w:space="0" w:color="auto"/>
        <w:left w:val="none" w:sz="0" w:space="0" w:color="auto"/>
        <w:bottom w:val="none" w:sz="0" w:space="0" w:color="auto"/>
        <w:right w:val="none" w:sz="0" w:space="0" w:color="auto"/>
      </w:divBdr>
    </w:div>
    <w:div w:id="1353067012">
      <w:bodyDiv w:val="1"/>
      <w:marLeft w:val="0"/>
      <w:marRight w:val="0"/>
      <w:marTop w:val="0"/>
      <w:marBottom w:val="0"/>
      <w:divBdr>
        <w:top w:val="none" w:sz="0" w:space="0" w:color="auto"/>
        <w:left w:val="none" w:sz="0" w:space="0" w:color="auto"/>
        <w:bottom w:val="none" w:sz="0" w:space="0" w:color="auto"/>
        <w:right w:val="none" w:sz="0" w:space="0" w:color="auto"/>
      </w:divBdr>
    </w:div>
    <w:div w:id="1353187475">
      <w:bodyDiv w:val="1"/>
      <w:marLeft w:val="0"/>
      <w:marRight w:val="0"/>
      <w:marTop w:val="0"/>
      <w:marBottom w:val="0"/>
      <w:divBdr>
        <w:top w:val="none" w:sz="0" w:space="0" w:color="auto"/>
        <w:left w:val="none" w:sz="0" w:space="0" w:color="auto"/>
        <w:bottom w:val="none" w:sz="0" w:space="0" w:color="auto"/>
        <w:right w:val="none" w:sz="0" w:space="0" w:color="auto"/>
      </w:divBdr>
    </w:div>
    <w:div w:id="1353335458">
      <w:bodyDiv w:val="1"/>
      <w:marLeft w:val="0"/>
      <w:marRight w:val="0"/>
      <w:marTop w:val="0"/>
      <w:marBottom w:val="0"/>
      <w:divBdr>
        <w:top w:val="none" w:sz="0" w:space="0" w:color="auto"/>
        <w:left w:val="none" w:sz="0" w:space="0" w:color="auto"/>
        <w:bottom w:val="none" w:sz="0" w:space="0" w:color="auto"/>
        <w:right w:val="none" w:sz="0" w:space="0" w:color="auto"/>
      </w:divBdr>
    </w:div>
    <w:div w:id="1353413168">
      <w:bodyDiv w:val="1"/>
      <w:marLeft w:val="0"/>
      <w:marRight w:val="0"/>
      <w:marTop w:val="0"/>
      <w:marBottom w:val="0"/>
      <w:divBdr>
        <w:top w:val="none" w:sz="0" w:space="0" w:color="auto"/>
        <w:left w:val="none" w:sz="0" w:space="0" w:color="auto"/>
        <w:bottom w:val="none" w:sz="0" w:space="0" w:color="auto"/>
        <w:right w:val="none" w:sz="0" w:space="0" w:color="auto"/>
      </w:divBdr>
    </w:div>
    <w:div w:id="1353650549">
      <w:bodyDiv w:val="1"/>
      <w:marLeft w:val="0"/>
      <w:marRight w:val="0"/>
      <w:marTop w:val="0"/>
      <w:marBottom w:val="0"/>
      <w:divBdr>
        <w:top w:val="none" w:sz="0" w:space="0" w:color="auto"/>
        <w:left w:val="none" w:sz="0" w:space="0" w:color="auto"/>
        <w:bottom w:val="none" w:sz="0" w:space="0" w:color="auto"/>
        <w:right w:val="none" w:sz="0" w:space="0" w:color="auto"/>
      </w:divBdr>
    </w:div>
    <w:div w:id="1353728313">
      <w:bodyDiv w:val="1"/>
      <w:marLeft w:val="0"/>
      <w:marRight w:val="0"/>
      <w:marTop w:val="0"/>
      <w:marBottom w:val="0"/>
      <w:divBdr>
        <w:top w:val="none" w:sz="0" w:space="0" w:color="auto"/>
        <w:left w:val="none" w:sz="0" w:space="0" w:color="auto"/>
        <w:bottom w:val="none" w:sz="0" w:space="0" w:color="auto"/>
        <w:right w:val="none" w:sz="0" w:space="0" w:color="auto"/>
      </w:divBdr>
    </w:div>
    <w:div w:id="1353873403">
      <w:bodyDiv w:val="1"/>
      <w:marLeft w:val="0"/>
      <w:marRight w:val="0"/>
      <w:marTop w:val="0"/>
      <w:marBottom w:val="0"/>
      <w:divBdr>
        <w:top w:val="none" w:sz="0" w:space="0" w:color="auto"/>
        <w:left w:val="none" w:sz="0" w:space="0" w:color="auto"/>
        <w:bottom w:val="none" w:sz="0" w:space="0" w:color="auto"/>
        <w:right w:val="none" w:sz="0" w:space="0" w:color="auto"/>
      </w:divBdr>
    </w:div>
    <w:div w:id="1353993323">
      <w:bodyDiv w:val="1"/>
      <w:marLeft w:val="0"/>
      <w:marRight w:val="0"/>
      <w:marTop w:val="0"/>
      <w:marBottom w:val="0"/>
      <w:divBdr>
        <w:top w:val="none" w:sz="0" w:space="0" w:color="auto"/>
        <w:left w:val="none" w:sz="0" w:space="0" w:color="auto"/>
        <w:bottom w:val="none" w:sz="0" w:space="0" w:color="auto"/>
        <w:right w:val="none" w:sz="0" w:space="0" w:color="auto"/>
      </w:divBdr>
    </w:div>
    <w:div w:id="1354069045">
      <w:bodyDiv w:val="1"/>
      <w:marLeft w:val="0"/>
      <w:marRight w:val="0"/>
      <w:marTop w:val="0"/>
      <w:marBottom w:val="0"/>
      <w:divBdr>
        <w:top w:val="none" w:sz="0" w:space="0" w:color="auto"/>
        <w:left w:val="none" w:sz="0" w:space="0" w:color="auto"/>
        <w:bottom w:val="none" w:sz="0" w:space="0" w:color="auto"/>
        <w:right w:val="none" w:sz="0" w:space="0" w:color="auto"/>
      </w:divBdr>
    </w:div>
    <w:div w:id="1354456994">
      <w:bodyDiv w:val="1"/>
      <w:marLeft w:val="0"/>
      <w:marRight w:val="0"/>
      <w:marTop w:val="0"/>
      <w:marBottom w:val="0"/>
      <w:divBdr>
        <w:top w:val="none" w:sz="0" w:space="0" w:color="auto"/>
        <w:left w:val="none" w:sz="0" w:space="0" w:color="auto"/>
        <w:bottom w:val="none" w:sz="0" w:space="0" w:color="auto"/>
        <w:right w:val="none" w:sz="0" w:space="0" w:color="auto"/>
      </w:divBdr>
    </w:div>
    <w:div w:id="1354460813">
      <w:bodyDiv w:val="1"/>
      <w:marLeft w:val="0"/>
      <w:marRight w:val="0"/>
      <w:marTop w:val="0"/>
      <w:marBottom w:val="0"/>
      <w:divBdr>
        <w:top w:val="none" w:sz="0" w:space="0" w:color="auto"/>
        <w:left w:val="none" w:sz="0" w:space="0" w:color="auto"/>
        <w:bottom w:val="none" w:sz="0" w:space="0" w:color="auto"/>
        <w:right w:val="none" w:sz="0" w:space="0" w:color="auto"/>
      </w:divBdr>
    </w:div>
    <w:div w:id="1354501397">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21436">
      <w:bodyDiv w:val="1"/>
      <w:marLeft w:val="0"/>
      <w:marRight w:val="0"/>
      <w:marTop w:val="0"/>
      <w:marBottom w:val="0"/>
      <w:divBdr>
        <w:top w:val="none" w:sz="0" w:space="0" w:color="auto"/>
        <w:left w:val="none" w:sz="0" w:space="0" w:color="auto"/>
        <w:bottom w:val="none" w:sz="0" w:space="0" w:color="auto"/>
        <w:right w:val="none" w:sz="0" w:space="0" w:color="auto"/>
      </w:divBdr>
    </w:div>
    <w:div w:id="1354763627">
      <w:bodyDiv w:val="1"/>
      <w:marLeft w:val="0"/>
      <w:marRight w:val="0"/>
      <w:marTop w:val="0"/>
      <w:marBottom w:val="0"/>
      <w:divBdr>
        <w:top w:val="none" w:sz="0" w:space="0" w:color="auto"/>
        <w:left w:val="none" w:sz="0" w:space="0" w:color="auto"/>
        <w:bottom w:val="none" w:sz="0" w:space="0" w:color="auto"/>
        <w:right w:val="none" w:sz="0" w:space="0" w:color="auto"/>
      </w:divBdr>
    </w:div>
    <w:div w:id="1354763704">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4847275">
      <w:bodyDiv w:val="1"/>
      <w:marLeft w:val="0"/>
      <w:marRight w:val="0"/>
      <w:marTop w:val="0"/>
      <w:marBottom w:val="0"/>
      <w:divBdr>
        <w:top w:val="none" w:sz="0" w:space="0" w:color="auto"/>
        <w:left w:val="none" w:sz="0" w:space="0" w:color="auto"/>
        <w:bottom w:val="none" w:sz="0" w:space="0" w:color="auto"/>
        <w:right w:val="none" w:sz="0" w:space="0" w:color="auto"/>
      </w:divBdr>
    </w:div>
    <w:div w:id="1355153924">
      <w:bodyDiv w:val="1"/>
      <w:marLeft w:val="0"/>
      <w:marRight w:val="0"/>
      <w:marTop w:val="0"/>
      <w:marBottom w:val="0"/>
      <w:divBdr>
        <w:top w:val="none" w:sz="0" w:space="0" w:color="auto"/>
        <w:left w:val="none" w:sz="0" w:space="0" w:color="auto"/>
        <w:bottom w:val="none" w:sz="0" w:space="0" w:color="auto"/>
        <w:right w:val="none" w:sz="0" w:space="0" w:color="auto"/>
      </w:divBdr>
    </w:div>
    <w:div w:id="1355226080">
      <w:bodyDiv w:val="1"/>
      <w:marLeft w:val="0"/>
      <w:marRight w:val="0"/>
      <w:marTop w:val="0"/>
      <w:marBottom w:val="0"/>
      <w:divBdr>
        <w:top w:val="none" w:sz="0" w:space="0" w:color="auto"/>
        <w:left w:val="none" w:sz="0" w:space="0" w:color="auto"/>
        <w:bottom w:val="none" w:sz="0" w:space="0" w:color="auto"/>
        <w:right w:val="none" w:sz="0" w:space="0" w:color="auto"/>
      </w:divBdr>
    </w:div>
    <w:div w:id="1355233922">
      <w:bodyDiv w:val="1"/>
      <w:marLeft w:val="0"/>
      <w:marRight w:val="0"/>
      <w:marTop w:val="0"/>
      <w:marBottom w:val="0"/>
      <w:divBdr>
        <w:top w:val="none" w:sz="0" w:space="0" w:color="auto"/>
        <w:left w:val="none" w:sz="0" w:space="0" w:color="auto"/>
        <w:bottom w:val="none" w:sz="0" w:space="0" w:color="auto"/>
        <w:right w:val="none" w:sz="0" w:space="0" w:color="auto"/>
      </w:divBdr>
    </w:div>
    <w:div w:id="1355307424">
      <w:bodyDiv w:val="1"/>
      <w:marLeft w:val="0"/>
      <w:marRight w:val="0"/>
      <w:marTop w:val="0"/>
      <w:marBottom w:val="0"/>
      <w:divBdr>
        <w:top w:val="none" w:sz="0" w:space="0" w:color="auto"/>
        <w:left w:val="none" w:sz="0" w:space="0" w:color="auto"/>
        <w:bottom w:val="none" w:sz="0" w:space="0" w:color="auto"/>
        <w:right w:val="none" w:sz="0" w:space="0" w:color="auto"/>
      </w:divBdr>
    </w:div>
    <w:div w:id="1355494294">
      <w:bodyDiv w:val="1"/>
      <w:marLeft w:val="0"/>
      <w:marRight w:val="0"/>
      <w:marTop w:val="0"/>
      <w:marBottom w:val="0"/>
      <w:divBdr>
        <w:top w:val="none" w:sz="0" w:space="0" w:color="auto"/>
        <w:left w:val="none" w:sz="0" w:space="0" w:color="auto"/>
        <w:bottom w:val="none" w:sz="0" w:space="0" w:color="auto"/>
        <w:right w:val="none" w:sz="0" w:space="0" w:color="auto"/>
      </w:divBdr>
    </w:div>
    <w:div w:id="1355765834">
      <w:bodyDiv w:val="1"/>
      <w:marLeft w:val="0"/>
      <w:marRight w:val="0"/>
      <w:marTop w:val="0"/>
      <w:marBottom w:val="0"/>
      <w:divBdr>
        <w:top w:val="none" w:sz="0" w:space="0" w:color="auto"/>
        <w:left w:val="none" w:sz="0" w:space="0" w:color="auto"/>
        <w:bottom w:val="none" w:sz="0" w:space="0" w:color="auto"/>
        <w:right w:val="none" w:sz="0" w:space="0" w:color="auto"/>
      </w:divBdr>
    </w:div>
    <w:div w:id="1355809728">
      <w:bodyDiv w:val="1"/>
      <w:marLeft w:val="0"/>
      <w:marRight w:val="0"/>
      <w:marTop w:val="0"/>
      <w:marBottom w:val="0"/>
      <w:divBdr>
        <w:top w:val="none" w:sz="0" w:space="0" w:color="auto"/>
        <w:left w:val="none" w:sz="0" w:space="0" w:color="auto"/>
        <w:bottom w:val="none" w:sz="0" w:space="0" w:color="auto"/>
        <w:right w:val="none" w:sz="0" w:space="0" w:color="auto"/>
      </w:divBdr>
    </w:div>
    <w:div w:id="1356274156">
      <w:bodyDiv w:val="1"/>
      <w:marLeft w:val="0"/>
      <w:marRight w:val="0"/>
      <w:marTop w:val="0"/>
      <w:marBottom w:val="0"/>
      <w:divBdr>
        <w:top w:val="none" w:sz="0" w:space="0" w:color="auto"/>
        <w:left w:val="none" w:sz="0" w:space="0" w:color="auto"/>
        <w:bottom w:val="none" w:sz="0" w:space="0" w:color="auto"/>
        <w:right w:val="none" w:sz="0" w:space="0" w:color="auto"/>
      </w:divBdr>
    </w:div>
    <w:div w:id="1356730886">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813225">
      <w:bodyDiv w:val="1"/>
      <w:marLeft w:val="0"/>
      <w:marRight w:val="0"/>
      <w:marTop w:val="0"/>
      <w:marBottom w:val="0"/>
      <w:divBdr>
        <w:top w:val="none" w:sz="0" w:space="0" w:color="auto"/>
        <w:left w:val="none" w:sz="0" w:space="0" w:color="auto"/>
        <w:bottom w:val="none" w:sz="0" w:space="0" w:color="auto"/>
        <w:right w:val="none" w:sz="0" w:space="0" w:color="auto"/>
      </w:divBdr>
    </w:div>
    <w:div w:id="1357006692">
      <w:bodyDiv w:val="1"/>
      <w:marLeft w:val="0"/>
      <w:marRight w:val="0"/>
      <w:marTop w:val="0"/>
      <w:marBottom w:val="0"/>
      <w:divBdr>
        <w:top w:val="none" w:sz="0" w:space="0" w:color="auto"/>
        <w:left w:val="none" w:sz="0" w:space="0" w:color="auto"/>
        <w:bottom w:val="none" w:sz="0" w:space="0" w:color="auto"/>
        <w:right w:val="none" w:sz="0" w:space="0" w:color="auto"/>
      </w:divBdr>
    </w:div>
    <w:div w:id="1357195833">
      <w:bodyDiv w:val="1"/>
      <w:marLeft w:val="0"/>
      <w:marRight w:val="0"/>
      <w:marTop w:val="0"/>
      <w:marBottom w:val="0"/>
      <w:divBdr>
        <w:top w:val="none" w:sz="0" w:space="0" w:color="auto"/>
        <w:left w:val="none" w:sz="0" w:space="0" w:color="auto"/>
        <w:bottom w:val="none" w:sz="0" w:space="0" w:color="auto"/>
        <w:right w:val="none" w:sz="0" w:space="0" w:color="auto"/>
      </w:divBdr>
    </w:div>
    <w:div w:id="1357388085">
      <w:bodyDiv w:val="1"/>
      <w:marLeft w:val="0"/>
      <w:marRight w:val="0"/>
      <w:marTop w:val="0"/>
      <w:marBottom w:val="0"/>
      <w:divBdr>
        <w:top w:val="none" w:sz="0" w:space="0" w:color="auto"/>
        <w:left w:val="none" w:sz="0" w:space="0" w:color="auto"/>
        <w:bottom w:val="none" w:sz="0" w:space="0" w:color="auto"/>
        <w:right w:val="none" w:sz="0" w:space="0" w:color="auto"/>
      </w:divBdr>
    </w:div>
    <w:div w:id="1357463150">
      <w:bodyDiv w:val="1"/>
      <w:marLeft w:val="0"/>
      <w:marRight w:val="0"/>
      <w:marTop w:val="0"/>
      <w:marBottom w:val="0"/>
      <w:divBdr>
        <w:top w:val="none" w:sz="0" w:space="0" w:color="auto"/>
        <w:left w:val="none" w:sz="0" w:space="0" w:color="auto"/>
        <w:bottom w:val="none" w:sz="0" w:space="0" w:color="auto"/>
        <w:right w:val="none" w:sz="0" w:space="0" w:color="auto"/>
      </w:divBdr>
    </w:div>
    <w:div w:id="1357539859">
      <w:bodyDiv w:val="1"/>
      <w:marLeft w:val="0"/>
      <w:marRight w:val="0"/>
      <w:marTop w:val="0"/>
      <w:marBottom w:val="0"/>
      <w:divBdr>
        <w:top w:val="none" w:sz="0" w:space="0" w:color="auto"/>
        <w:left w:val="none" w:sz="0" w:space="0" w:color="auto"/>
        <w:bottom w:val="none" w:sz="0" w:space="0" w:color="auto"/>
        <w:right w:val="none" w:sz="0" w:space="0" w:color="auto"/>
      </w:divBdr>
    </w:div>
    <w:div w:id="1357542295">
      <w:bodyDiv w:val="1"/>
      <w:marLeft w:val="0"/>
      <w:marRight w:val="0"/>
      <w:marTop w:val="0"/>
      <w:marBottom w:val="0"/>
      <w:divBdr>
        <w:top w:val="none" w:sz="0" w:space="0" w:color="auto"/>
        <w:left w:val="none" w:sz="0" w:space="0" w:color="auto"/>
        <w:bottom w:val="none" w:sz="0" w:space="0" w:color="auto"/>
        <w:right w:val="none" w:sz="0" w:space="0" w:color="auto"/>
      </w:divBdr>
    </w:div>
    <w:div w:id="1357652433">
      <w:bodyDiv w:val="1"/>
      <w:marLeft w:val="0"/>
      <w:marRight w:val="0"/>
      <w:marTop w:val="0"/>
      <w:marBottom w:val="0"/>
      <w:divBdr>
        <w:top w:val="none" w:sz="0" w:space="0" w:color="auto"/>
        <w:left w:val="none" w:sz="0" w:space="0" w:color="auto"/>
        <w:bottom w:val="none" w:sz="0" w:space="0" w:color="auto"/>
        <w:right w:val="none" w:sz="0" w:space="0" w:color="auto"/>
      </w:divBdr>
    </w:div>
    <w:div w:id="1357924276">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196064">
      <w:bodyDiv w:val="1"/>
      <w:marLeft w:val="0"/>
      <w:marRight w:val="0"/>
      <w:marTop w:val="0"/>
      <w:marBottom w:val="0"/>
      <w:divBdr>
        <w:top w:val="none" w:sz="0" w:space="0" w:color="auto"/>
        <w:left w:val="none" w:sz="0" w:space="0" w:color="auto"/>
        <w:bottom w:val="none" w:sz="0" w:space="0" w:color="auto"/>
        <w:right w:val="none" w:sz="0" w:space="0" w:color="auto"/>
      </w:divBdr>
    </w:div>
    <w:div w:id="1358238896">
      <w:bodyDiv w:val="1"/>
      <w:marLeft w:val="0"/>
      <w:marRight w:val="0"/>
      <w:marTop w:val="0"/>
      <w:marBottom w:val="0"/>
      <w:divBdr>
        <w:top w:val="none" w:sz="0" w:space="0" w:color="auto"/>
        <w:left w:val="none" w:sz="0" w:space="0" w:color="auto"/>
        <w:bottom w:val="none" w:sz="0" w:space="0" w:color="auto"/>
        <w:right w:val="none" w:sz="0" w:space="0" w:color="auto"/>
      </w:divBdr>
    </w:div>
    <w:div w:id="1358387768">
      <w:bodyDiv w:val="1"/>
      <w:marLeft w:val="0"/>
      <w:marRight w:val="0"/>
      <w:marTop w:val="0"/>
      <w:marBottom w:val="0"/>
      <w:divBdr>
        <w:top w:val="none" w:sz="0" w:space="0" w:color="auto"/>
        <w:left w:val="none" w:sz="0" w:space="0" w:color="auto"/>
        <w:bottom w:val="none" w:sz="0" w:space="0" w:color="auto"/>
        <w:right w:val="none" w:sz="0" w:space="0" w:color="auto"/>
      </w:divBdr>
    </w:div>
    <w:div w:id="1358769528">
      <w:bodyDiv w:val="1"/>
      <w:marLeft w:val="0"/>
      <w:marRight w:val="0"/>
      <w:marTop w:val="0"/>
      <w:marBottom w:val="0"/>
      <w:divBdr>
        <w:top w:val="none" w:sz="0" w:space="0" w:color="auto"/>
        <w:left w:val="none" w:sz="0" w:space="0" w:color="auto"/>
        <w:bottom w:val="none" w:sz="0" w:space="0" w:color="auto"/>
        <w:right w:val="none" w:sz="0" w:space="0" w:color="auto"/>
      </w:divBdr>
    </w:div>
    <w:div w:id="1358964588">
      <w:bodyDiv w:val="1"/>
      <w:marLeft w:val="0"/>
      <w:marRight w:val="0"/>
      <w:marTop w:val="0"/>
      <w:marBottom w:val="0"/>
      <w:divBdr>
        <w:top w:val="none" w:sz="0" w:space="0" w:color="auto"/>
        <w:left w:val="none" w:sz="0" w:space="0" w:color="auto"/>
        <w:bottom w:val="none" w:sz="0" w:space="0" w:color="auto"/>
        <w:right w:val="none" w:sz="0" w:space="0" w:color="auto"/>
      </w:divBdr>
    </w:div>
    <w:div w:id="1359039129">
      <w:bodyDiv w:val="1"/>
      <w:marLeft w:val="0"/>
      <w:marRight w:val="0"/>
      <w:marTop w:val="0"/>
      <w:marBottom w:val="0"/>
      <w:divBdr>
        <w:top w:val="none" w:sz="0" w:space="0" w:color="auto"/>
        <w:left w:val="none" w:sz="0" w:space="0" w:color="auto"/>
        <w:bottom w:val="none" w:sz="0" w:space="0" w:color="auto"/>
        <w:right w:val="none" w:sz="0" w:space="0" w:color="auto"/>
      </w:divBdr>
    </w:div>
    <w:div w:id="1359162301">
      <w:bodyDiv w:val="1"/>
      <w:marLeft w:val="0"/>
      <w:marRight w:val="0"/>
      <w:marTop w:val="0"/>
      <w:marBottom w:val="0"/>
      <w:divBdr>
        <w:top w:val="none" w:sz="0" w:space="0" w:color="auto"/>
        <w:left w:val="none" w:sz="0" w:space="0" w:color="auto"/>
        <w:bottom w:val="none" w:sz="0" w:space="0" w:color="auto"/>
        <w:right w:val="none" w:sz="0" w:space="0" w:color="auto"/>
      </w:divBdr>
    </w:div>
    <w:div w:id="1359355120">
      <w:bodyDiv w:val="1"/>
      <w:marLeft w:val="0"/>
      <w:marRight w:val="0"/>
      <w:marTop w:val="0"/>
      <w:marBottom w:val="0"/>
      <w:divBdr>
        <w:top w:val="none" w:sz="0" w:space="0" w:color="auto"/>
        <w:left w:val="none" w:sz="0" w:space="0" w:color="auto"/>
        <w:bottom w:val="none" w:sz="0" w:space="0" w:color="auto"/>
        <w:right w:val="none" w:sz="0" w:space="0" w:color="auto"/>
      </w:divBdr>
    </w:div>
    <w:div w:id="1359500801">
      <w:bodyDiv w:val="1"/>
      <w:marLeft w:val="0"/>
      <w:marRight w:val="0"/>
      <w:marTop w:val="0"/>
      <w:marBottom w:val="0"/>
      <w:divBdr>
        <w:top w:val="none" w:sz="0" w:space="0" w:color="auto"/>
        <w:left w:val="none" w:sz="0" w:space="0" w:color="auto"/>
        <w:bottom w:val="none" w:sz="0" w:space="0" w:color="auto"/>
        <w:right w:val="none" w:sz="0" w:space="0" w:color="auto"/>
      </w:divBdr>
    </w:div>
    <w:div w:id="1359503013">
      <w:bodyDiv w:val="1"/>
      <w:marLeft w:val="0"/>
      <w:marRight w:val="0"/>
      <w:marTop w:val="0"/>
      <w:marBottom w:val="0"/>
      <w:divBdr>
        <w:top w:val="none" w:sz="0" w:space="0" w:color="auto"/>
        <w:left w:val="none" w:sz="0" w:space="0" w:color="auto"/>
        <w:bottom w:val="none" w:sz="0" w:space="0" w:color="auto"/>
        <w:right w:val="none" w:sz="0" w:space="0" w:color="auto"/>
      </w:divBdr>
    </w:div>
    <w:div w:id="1359504631">
      <w:bodyDiv w:val="1"/>
      <w:marLeft w:val="0"/>
      <w:marRight w:val="0"/>
      <w:marTop w:val="0"/>
      <w:marBottom w:val="0"/>
      <w:divBdr>
        <w:top w:val="none" w:sz="0" w:space="0" w:color="auto"/>
        <w:left w:val="none" w:sz="0" w:space="0" w:color="auto"/>
        <w:bottom w:val="none" w:sz="0" w:space="0" w:color="auto"/>
        <w:right w:val="none" w:sz="0" w:space="0" w:color="auto"/>
      </w:divBdr>
    </w:div>
    <w:div w:id="1359545660">
      <w:bodyDiv w:val="1"/>
      <w:marLeft w:val="0"/>
      <w:marRight w:val="0"/>
      <w:marTop w:val="0"/>
      <w:marBottom w:val="0"/>
      <w:divBdr>
        <w:top w:val="none" w:sz="0" w:space="0" w:color="auto"/>
        <w:left w:val="none" w:sz="0" w:space="0" w:color="auto"/>
        <w:bottom w:val="none" w:sz="0" w:space="0" w:color="auto"/>
        <w:right w:val="none" w:sz="0" w:space="0" w:color="auto"/>
      </w:divBdr>
    </w:div>
    <w:div w:id="1359745277">
      <w:bodyDiv w:val="1"/>
      <w:marLeft w:val="0"/>
      <w:marRight w:val="0"/>
      <w:marTop w:val="0"/>
      <w:marBottom w:val="0"/>
      <w:divBdr>
        <w:top w:val="none" w:sz="0" w:space="0" w:color="auto"/>
        <w:left w:val="none" w:sz="0" w:space="0" w:color="auto"/>
        <w:bottom w:val="none" w:sz="0" w:space="0" w:color="auto"/>
        <w:right w:val="none" w:sz="0" w:space="0" w:color="auto"/>
      </w:divBdr>
    </w:div>
    <w:div w:id="1359893616">
      <w:bodyDiv w:val="1"/>
      <w:marLeft w:val="0"/>
      <w:marRight w:val="0"/>
      <w:marTop w:val="0"/>
      <w:marBottom w:val="0"/>
      <w:divBdr>
        <w:top w:val="none" w:sz="0" w:space="0" w:color="auto"/>
        <w:left w:val="none" w:sz="0" w:space="0" w:color="auto"/>
        <w:bottom w:val="none" w:sz="0" w:space="0" w:color="auto"/>
        <w:right w:val="none" w:sz="0" w:space="0" w:color="auto"/>
      </w:divBdr>
    </w:div>
    <w:div w:id="1360013339">
      <w:bodyDiv w:val="1"/>
      <w:marLeft w:val="0"/>
      <w:marRight w:val="0"/>
      <w:marTop w:val="0"/>
      <w:marBottom w:val="0"/>
      <w:divBdr>
        <w:top w:val="none" w:sz="0" w:space="0" w:color="auto"/>
        <w:left w:val="none" w:sz="0" w:space="0" w:color="auto"/>
        <w:bottom w:val="none" w:sz="0" w:space="0" w:color="auto"/>
        <w:right w:val="none" w:sz="0" w:space="0" w:color="auto"/>
      </w:divBdr>
    </w:div>
    <w:div w:id="1360351185">
      <w:bodyDiv w:val="1"/>
      <w:marLeft w:val="0"/>
      <w:marRight w:val="0"/>
      <w:marTop w:val="0"/>
      <w:marBottom w:val="0"/>
      <w:divBdr>
        <w:top w:val="none" w:sz="0" w:space="0" w:color="auto"/>
        <w:left w:val="none" w:sz="0" w:space="0" w:color="auto"/>
        <w:bottom w:val="none" w:sz="0" w:space="0" w:color="auto"/>
        <w:right w:val="none" w:sz="0" w:space="0" w:color="auto"/>
      </w:divBdr>
    </w:div>
    <w:div w:id="1360353705">
      <w:bodyDiv w:val="1"/>
      <w:marLeft w:val="0"/>
      <w:marRight w:val="0"/>
      <w:marTop w:val="0"/>
      <w:marBottom w:val="0"/>
      <w:divBdr>
        <w:top w:val="none" w:sz="0" w:space="0" w:color="auto"/>
        <w:left w:val="none" w:sz="0" w:space="0" w:color="auto"/>
        <w:bottom w:val="none" w:sz="0" w:space="0" w:color="auto"/>
        <w:right w:val="none" w:sz="0" w:space="0" w:color="auto"/>
      </w:divBdr>
    </w:div>
    <w:div w:id="1360354639">
      <w:bodyDiv w:val="1"/>
      <w:marLeft w:val="0"/>
      <w:marRight w:val="0"/>
      <w:marTop w:val="0"/>
      <w:marBottom w:val="0"/>
      <w:divBdr>
        <w:top w:val="none" w:sz="0" w:space="0" w:color="auto"/>
        <w:left w:val="none" w:sz="0" w:space="0" w:color="auto"/>
        <w:bottom w:val="none" w:sz="0" w:space="0" w:color="auto"/>
        <w:right w:val="none" w:sz="0" w:space="0" w:color="auto"/>
      </w:divBdr>
    </w:div>
    <w:div w:id="1360396395">
      <w:bodyDiv w:val="1"/>
      <w:marLeft w:val="0"/>
      <w:marRight w:val="0"/>
      <w:marTop w:val="0"/>
      <w:marBottom w:val="0"/>
      <w:divBdr>
        <w:top w:val="none" w:sz="0" w:space="0" w:color="auto"/>
        <w:left w:val="none" w:sz="0" w:space="0" w:color="auto"/>
        <w:bottom w:val="none" w:sz="0" w:space="0" w:color="auto"/>
        <w:right w:val="none" w:sz="0" w:space="0" w:color="auto"/>
      </w:divBdr>
    </w:div>
    <w:div w:id="1360546671">
      <w:bodyDiv w:val="1"/>
      <w:marLeft w:val="0"/>
      <w:marRight w:val="0"/>
      <w:marTop w:val="0"/>
      <w:marBottom w:val="0"/>
      <w:divBdr>
        <w:top w:val="none" w:sz="0" w:space="0" w:color="auto"/>
        <w:left w:val="none" w:sz="0" w:space="0" w:color="auto"/>
        <w:bottom w:val="none" w:sz="0" w:space="0" w:color="auto"/>
        <w:right w:val="none" w:sz="0" w:space="0" w:color="auto"/>
      </w:divBdr>
    </w:div>
    <w:div w:id="1360618227">
      <w:bodyDiv w:val="1"/>
      <w:marLeft w:val="0"/>
      <w:marRight w:val="0"/>
      <w:marTop w:val="0"/>
      <w:marBottom w:val="0"/>
      <w:divBdr>
        <w:top w:val="none" w:sz="0" w:space="0" w:color="auto"/>
        <w:left w:val="none" w:sz="0" w:space="0" w:color="auto"/>
        <w:bottom w:val="none" w:sz="0" w:space="0" w:color="auto"/>
        <w:right w:val="none" w:sz="0" w:space="0" w:color="auto"/>
      </w:divBdr>
    </w:div>
    <w:div w:id="1360619182">
      <w:bodyDiv w:val="1"/>
      <w:marLeft w:val="0"/>
      <w:marRight w:val="0"/>
      <w:marTop w:val="0"/>
      <w:marBottom w:val="0"/>
      <w:divBdr>
        <w:top w:val="none" w:sz="0" w:space="0" w:color="auto"/>
        <w:left w:val="none" w:sz="0" w:space="0" w:color="auto"/>
        <w:bottom w:val="none" w:sz="0" w:space="0" w:color="auto"/>
        <w:right w:val="none" w:sz="0" w:space="0" w:color="auto"/>
      </w:divBdr>
    </w:div>
    <w:div w:id="1360660322">
      <w:bodyDiv w:val="1"/>
      <w:marLeft w:val="0"/>
      <w:marRight w:val="0"/>
      <w:marTop w:val="0"/>
      <w:marBottom w:val="0"/>
      <w:divBdr>
        <w:top w:val="none" w:sz="0" w:space="0" w:color="auto"/>
        <w:left w:val="none" w:sz="0" w:space="0" w:color="auto"/>
        <w:bottom w:val="none" w:sz="0" w:space="0" w:color="auto"/>
        <w:right w:val="none" w:sz="0" w:space="0" w:color="auto"/>
      </w:divBdr>
    </w:div>
    <w:div w:id="1360744544">
      <w:bodyDiv w:val="1"/>
      <w:marLeft w:val="0"/>
      <w:marRight w:val="0"/>
      <w:marTop w:val="0"/>
      <w:marBottom w:val="0"/>
      <w:divBdr>
        <w:top w:val="none" w:sz="0" w:space="0" w:color="auto"/>
        <w:left w:val="none" w:sz="0" w:space="0" w:color="auto"/>
        <w:bottom w:val="none" w:sz="0" w:space="0" w:color="auto"/>
        <w:right w:val="none" w:sz="0" w:space="0" w:color="auto"/>
      </w:divBdr>
    </w:div>
    <w:div w:id="1360886237">
      <w:bodyDiv w:val="1"/>
      <w:marLeft w:val="0"/>
      <w:marRight w:val="0"/>
      <w:marTop w:val="0"/>
      <w:marBottom w:val="0"/>
      <w:divBdr>
        <w:top w:val="none" w:sz="0" w:space="0" w:color="auto"/>
        <w:left w:val="none" w:sz="0" w:space="0" w:color="auto"/>
        <w:bottom w:val="none" w:sz="0" w:space="0" w:color="auto"/>
        <w:right w:val="none" w:sz="0" w:space="0" w:color="auto"/>
      </w:divBdr>
    </w:div>
    <w:div w:id="1360933493">
      <w:bodyDiv w:val="1"/>
      <w:marLeft w:val="0"/>
      <w:marRight w:val="0"/>
      <w:marTop w:val="0"/>
      <w:marBottom w:val="0"/>
      <w:divBdr>
        <w:top w:val="none" w:sz="0" w:space="0" w:color="auto"/>
        <w:left w:val="none" w:sz="0" w:space="0" w:color="auto"/>
        <w:bottom w:val="none" w:sz="0" w:space="0" w:color="auto"/>
        <w:right w:val="none" w:sz="0" w:space="0" w:color="auto"/>
      </w:divBdr>
    </w:div>
    <w:div w:id="1360935307">
      <w:bodyDiv w:val="1"/>
      <w:marLeft w:val="0"/>
      <w:marRight w:val="0"/>
      <w:marTop w:val="0"/>
      <w:marBottom w:val="0"/>
      <w:divBdr>
        <w:top w:val="none" w:sz="0" w:space="0" w:color="auto"/>
        <w:left w:val="none" w:sz="0" w:space="0" w:color="auto"/>
        <w:bottom w:val="none" w:sz="0" w:space="0" w:color="auto"/>
        <w:right w:val="none" w:sz="0" w:space="0" w:color="auto"/>
      </w:divBdr>
    </w:div>
    <w:div w:id="1361199414">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321721">
      <w:bodyDiv w:val="1"/>
      <w:marLeft w:val="0"/>
      <w:marRight w:val="0"/>
      <w:marTop w:val="0"/>
      <w:marBottom w:val="0"/>
      <w:divBdr>
        <w:top w:val="none" w:sz="0" w:space="0" w:color="auto"/>
        <w:left w:val="none" w:sz="0" w:space="0" w:color="auto"/>
        <w:bottom w:val="none" w:sz="0" w:space="0" w:color="auto"/>
        <w:right w:val="none" w:sz="0" w:space="0" w:color="auto"/>
      </w:divBdr>
    </w:div>
    <w:div w:id="1361395636">
      <w:bodyDiv w:val="1"/>
      <w:marLeft w:val="0"/>
      <w:marRight w:val="0"/>
      <w:marTop w:val="0"/>
      <w:marBottom w:val="0"/>
      <w:divBdr>
        <w:top w:val="none" w:sz="0" w:space="0" w:color="auto"/>
        <w:left w:val="none" w:sz="0" w:space="0" w:color="auto"/>
        <w:bottom w:val="none" w:sz="0" w:space="0" w:color="auto"/>
        <w:right w:val="none" w:sz="0" w:space="0" w:color="auto"/>
      </w:divBdr>
    </w:div>
    <w:div w:id="1361515209">
      <w:bodyDiv w:val="1"/>
      <w:marLeft w:val="0"/>
      <w:marRight w:val="0"/>
      <w:marTop w:val="0"/>
      <w:marBottom w:val="0"/>
      <w:divBdr>
        <w:top w:val="none" w:sz="0" w:space="0" w:color="auto"/>
        <w:left w:val="none" w:sz="0" w:space="0" w:color="auto"/>
        <w:bottom w:val="none" w:sz="0" w:space="0" w:color="auto"/>
        <w:right w:val="none" w:sz="0" w:space="0" w:color="auto"/>
      </w:divBdr>
    </w:div>
    <w:div w:id="1361593048">
      <w:bodyDiv w:val="1"/>
      <w:marLeft w:val="0"/>
      <w:marRight w:val="0"/>
      <w:marTop w:val="0"/>
      <w:marBottom w:val="0"/>
      <w:divBdr>
        <w:top w:val="none" w:sz="0" w:space="0" w:color="auto"/>
        <w:left w:val="none" w:sz="0" w:space="0" w:color="auto"/>
        <w:bottom w:val="none" w:sz="0" w:space="0" w:color="auto"/>
        <w:right w:val="none" w:sz="0" w:space="0" w:color="auto"/>
      </w:divBdr>
    </w:div>
    <w:div w:id="1361933778">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432472">
      <w:bodyDiv w:val="1"/>
      <w:marLeft w:val="0"/>
      <w:marRight w:val="0"/>
      <w:marTop w:val="0"/>
      <w:marBottom w:val="0"/>
      <w:divBdr>
        <w:top w:val="none" w:sz="0" w:space="0" w:color="auto"/>
        <w:left w:val="none" w:sz="0" w:space="0" w:color="auto"/>
        <w:bottom w:val="none" w:sz="0" w:space="0" w:color="auto"/>
        <w:right w:val="none" w:sz="0" w:space="0" w:color="auto"/>
      </w:divBdr>
    </w:div>
    <w:div w:id="1362628740">
      <w:bodyDiv w:val="1"/>
      <w:marLeft w:val="0"/>
      <w:marRight w:val="0"/>
      <w:marTop w:val="0"/>
      <w:marBottom w:val="0"/>
      <w:divBdr>
        <w:top w:val="none" w:sz="0" w:space="0" w:color="auto"/>
        <w:left w:val="none" w:sz="0" w:space="0" w:color="auto"/>
        <w:bottom w:val="none" w:sz="0" w:space="0" w:color="auto"/>
        <w:right w:val="none" w:sz="0" w:space="0" w:color="auto"/>
      </w:divBdr>
    </w:div>
    <w:div w:id="1362708224">
      <w:bodyDiv w:val="1"/>
      <w:marLeft w:val="0"/>
      <w:marRight w:val="0"/>
      <w:marTop w:val="0"/>
      <w:marBottom w:val="0"/>
      <w:divBdr>
        <w:top w:val="none" w:sz="0" w:space="0" w:color="auto"/>
        <w:left w:val="none" w:sz="0" w:space="0" w:color="auto"/>
        <w:bottom w:val="none" w:sz="0" w:space="0" w:color="auto"/>
        <w:right w:val="none" w:sz="0" w:space="0" w:color="auto"/>
      </w:divBdr>
    </w:div>
    <w:div w:id="1363095047">
      <w:bodyDiv w:val="1"/>
      <w:marLeft w:val="0"/>
      <w:marRight w:val="0"/>
      <w:marTop w:val="0"/>
      <w:marBottom w:val="0"/>
      <w:divBdr>
        <w:top w:val="none" w:sz="0" w:space="0" w:color="auto"/>
        <w:left w:val="none" w:sz="0" w:space="0" w:color="auto"/>
        <w:bottom w:val="none" w:sz="0" w:space="0" w:color="auto"/>
        <w:right w:val="none" w:sz="0" w:space="0" w:color="auto"/>
      </w:divBdr>
    </w:div>
    <w:div w:id="1363289088">
      <w:bodyDiv w:val="1"/>
      <w:marLeft w:val="0"/>
      <w:marRight w:val="0"/>
      <w:marTop w:val="0"/>
      <w:marBottom w:val="0"/>
      <w:divBdr>
        <w:top w:val="none" w:sz="0" w:space="0" w:color="auto"/>
        <w:left w:val="none" w:sz="0" w:space="0" w:color="auto"/>
        <w:bottom w:val="none" w:sz="0" w:space="0" w:color="auto"/>
        <w:right w:val="none" w:sz="0" w:space="0" w:color="auto"/>
      </w:divBdr>
    </w:div>
    <w:div w:id="1363627756">
      <w:bodyDiv w:val="1"/>
      <w:marLeft w:val="0"/>
      <w:marRight w:val="0"/>
      <w:marTop w:val="0"/>
      <w:marBottom w:val="0"/>
      <w:divBdr>
        <w:top w:val="none" w:sz="0" w:space="0" w:color="auto"/>
        <w:left w:val="none" w:sz="0" w:space="0" w:color="auto"/>
        <w:bottom w:val="none" w:sz="0" w:space="0" w:color="auto"/>
        <w:right w:val="none" w:sz="0" w:space="0" w:color="auto"/>
      </w:divBdr>
    </w:div>
    <w:div w:id="1363629024">
      <w:bodyDiv w:val="1"/>
      <w:marLeft w:val="0"/>
      <w:marRight w:val="0"/>
      <w:marTop w:val="0"/>
      <w:marBottom w:val="0"/>
      <w:divBdr>
        <w:top w:val="none" w:sz="0" w:space="0" w:color="auto"/>
        <w:left w:val="none" w:sz="0" w:space="0" w:color="auto"/>
        <w:bottom w:val="none" w:sz="0" w:space="0" w:color="auto"/>
        <w:right w:val="none" w:sz="0" w:space="0" w:color="auto"/>
      </w:divBdr>
    </w:div>
    <w:div w:id="1363823189">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4092335">
      <w:bodyDiv w:val="1"/>
      <w:marLeft w:val="0"/>
      <w:marRight w:val="0"/>
      <w:marTop w:val="0"/>
      <w:marBottom w:val="0"/>
      <w:divBdr>
        <w:top w:val="none" w:sz="0" w:space="0" w:color="auto"/>
        <w:left w:val="none" w:sz="0" w:space="0" w:color="auto"/>
        <w:bottom w:val="none" w:sz="0" w:space="0" w:color="auto"/>
        <w:right w:val="none" w:sz="0" w:space="0" w:color="auto"/>
      </w:divBdr>
    </w:div>
    <w:div w:id="1364093790">
      <w:bodyDiv w:val="1"/>
      <w:marLeft w:val="0"/>
      <w:marRight w:val="0"/>
      <w:marTop w:val="0"/>
      <w:marBottom w:val="0"/>
      <w:divBdr>
        <w:top w:val="none" w:sz="0" w:space="0" w:color="auto"/>
        <w:left w:val="none" w:sz="0" w:space="0" w:color="auto"/>
        <w:bottom w:val="none" w:sz="0" w:space="0" w:color="auto"/>
        <w:right w:val="none" w:sz="0" w:space="0" w:color="auto"/>
      </w:divBdr>
    </w:div>
    <w:div w:id="1364208241">
      <w:bodyDiv w:val="1"/>
      <w:marLeft w:val="0"/>
      <w:marRight w:val="0"/>
      <w:marTop w:val="0"/>
      <w:marBottom w:val="0"/>
      <w:divBdr>
        <w:top w:val="none" w:sz="0" w:space="0" w:color="auto"/>
        <w:left w:val="none" w:sz="0" w:space="0" w:color="auto"/>
        <w:bottom w:val="none" w:sz="0" w:space="0" w:color="auto"/>
        <w:right w:val="none" w:sz="0" w:space="0" w:color="auto"/>
      </w:divBdr>
    </w:div>
    <w:div w:id="1364402934">
      <w:bodyDiv w:val="1"/>
      <w:marLeft w:val="0"/>
      <w:marRight w:val="0"/>
      <w:marTop w:val="0"/>
      <w:marBottom w:val="0"/>
      <w:divBdr>
        <w:top w:val="none" w:sz="0" w:space="0" w:color="auto"/>
        <w:left w:val="none" w:sz="0" w:space="0" w:color="auto"/>
        <w:bottom w:val="none" w:sz="0" w:space="0" w:color="auto"/>
        <w:right w:val="none" w:sz="0" w:space="0" w:color="auto"/>
      </w:divBdr>
    </w:div>
    <w:div w:id="1364551692">
      <w:bodyDiv w:val="1"/>
      <w:marLeft w:val="0"/>
      <w:marRight w:val="0"/>
      <w:marTop w:val="0"/>
      <w:marBottom w:val="0"/>
      <w:divBdr>
        <w:top w:val="none" w:sz="0" w:space="0" w:color="auto"/>
        <w:left w:val="none" w:sz="0" w:space="0" w:color="auto"/>
        <w:bottom w:val="none" w:sz="0" w:space="0" w:color="auto"/>
        <w:right w:val="none" w:sz="0" w:space="0" w:color="auto"/>
      </w:divBdr>
    </w:div>
    <w:div w:id="1364863795">
      <w:bodyDiv w:val="1"/>
      <w:marLeft w:val="0"/>
      <w:marRight w:val="0"/>
      <w:marTop w:val="0"/>
      <w:marBottom w:val="0"/>
      <w:divBdr>
        <w:top w:val="none" w:sz="0" w:space="0" w:color="auto"/>
        <w:left w:val="none" w:sz="0" w:space="0" w:color="auto"/>
        <w:bottom w:val="none" w:sz="0" w:space="0" w:color="auto"/>
        <w:right w:val="none" w:sz="0" w:space="0" w:color="auto"/>
      </w:divBdr>
    </w:div>
    <w:div w:id="1365054746">
      <w:bodyDiv w:val="1"/>
      <w:marLeft w:val="0"/>
      <w:marRight w:val="0"/>
      <w:marTop w:val="0"/>
      <w:marBottom w:val="0"/>
      <w:divBdr>
        <w:top w:val="none" w:sz="0" w:space="0" w:color="auto"/>
        <w:left w:val="none" w:sz="0" w:space="0" w:color="auto"/>
        <w:bottom w:val="none" w:sz="0" w:space="0" w:color="auto"/>
        <w:right w:val="none" w:sz="0" w:space="0" w:color="auto"/>
      </w:divBdr>
    </w:div>
    <w:div w:id="1365059978">
      <w:bodyDiv w:val="1"/>
      <w:marLeft w:val="0"/>
      <w:marRight w:val="0"/>
      <w:marTop w:val="0"/>
      <w:marBottom w:val="0"/>
      <w:divBdr>
        <w:top w:val="none" w:sz="0" w:space="0" w:color="auto"/>
        <w:left w:val="none" w:sz="0" w:space="0" w:color="auto"/>
        <w:bottom w:val="none" w:sz="0" w:space="0" w:color="auto"/>
        <w:right w:val="none" w:sz="0" w:space="0" w:color="auto"/>
      </w:divBdr>
    </w:div>
    <w:div w:id="1365136062">
      <w:bodyDiv w:val="1"/>
      <w:marLeft w:val="0"/>
      <w:marRight w:val="0"/>
      <w:marTop w:val="0"/>
      <w:marBottom w:val="0"/>
      <w:divBdr>
        <w:top w:val="none" w:sz="0" w:space="0" w:color="auto"/>
        <w:left w:val="none" w:sz="0" w:space="0" w:color="auto"/>
        <w:bottom w:val="none" w:sz="0" w:space="0" w:color="auto"/>
        <w:right w:val="none" w:sz="0" w:space="0" w:color="auto"/>
      </w:divBdr>
    </w:div>
    <w:div w:id="1365206260">
      <w:bodyDiv w:val="1"/>
      <w:marLeft w:val="0"/>
      <w:marRight w:val="0"/>
      <w:marTop w:val="0"/>
      <w:marBottom w:val="0"/>
      <w:divBdr>
        <w:top w:val="none" w:sz="0" w:space="0" w:color="auto"/>
        <w:left w:val="none" w:sz="0" w:space="0" w:color="auto"/>
        <w:bottom w:val="none" w:sz="0" w:space="0" w:color="auto"/>
        <w:right w:val="none" w:sz="0" w:space="0" w:color="auto"/>
      </w:divBdr>
    </w:div>
    <w:div w:id="1365208641">
      <w:bodyDiv w:val="1"/>
      <w:marLeft w:val="0"/>
      <w:marRight w:val="0"/>
      <w:marTop w:val="0"/>
      <w:marBottom w:val="0"/>
      <w:divBdr>
        <w:top w:val="none" w:sz="0" w:space="0" w:color="auto"/>
        <w:left w:val="none" w:sz="0" w:space="0" w:color="auto"/>
        <w:bottom w:val="none" w:sz="0" w:space="0" w:color="auto"/>
        <w:right w:val="none" w:sz="0" w:space="0" w:color="auto"/>
      </w:divBdr>
    </w:div>
    <w:div w:id="1365327416">
      <w:bodyDiv w:val="1"/>
      <w:marLeft w:val="0"/>
      <w:marRight w:val="0"/>
      <w:marTop w:val="0"/>
      <w:marBottom w:val="0"/>
      <w:divBdr>
        <w:top w:val="none" w:sz="0" w:space="0" w:color="auto"/>
        <w:left w:val="none" w:sz="0" w:space="0" w:color="auto"/>
        <w:bottom w:val="none" w:sz="0" w:space="0" w:color="auto"/>
        <w:right w:val="none" w:sz="0" w:space="0" w:color="auto"/>
      </w:divBdr>
    </w:div>
    <w:div w:id="1365401544">
      <w:bodyDiv w:val="1"/>
      <w:marLeft w:val="0"/>
      <w:marRight w:val="0"/>
      <w:marTop w:val="0"/>
      <w:marBottom w:val="0"/>
      <w:divBdr>
        <w:top w:val="none" w:sz="0" w:space="0" w:color="auto"/>
        <w:left w:val="none" w:sz="0" w:space="0" w:color="auto"/>
        <w:bottom w:val="none" w:sz="0" w:space="0" w:color="auto"/>
        <w:right w:val="none" w:sz="0" w:space="0" w:color="auto"/>
      </w:divBdr>
    </w:div>
    <w:div w:id="1365519559">
      <w:bodyDiv w:val="1"/>
      <w:marLeft w:val="0"/>
      <w:marRight w:val="0"/>
      <w:marTop w:val="0"/>
      <w:marBottom w:val="0"/>
      <w:divBdr>
        <w:top w:val="none" w:sz="0" w:space="0" w:color="auto"/>
        <w:left w:val="none" w:sz="0" w:space="0" w:color="auto"/>
        <w:bottom w:val="none" w:sz="0" w:space="0" w:color="auto"/>
        <w:right w:val="none" w:sz="0" w:space="0" w:color="auto"/>
      </w:divBdr>
    </w:div>
    <w:div w:id="1365600627">
      <w:bodyDiv w:val="1"/>
      <w:marLeft w:val="0"/>
      <w:marRight w:val="0"/>
      <w:marTop w:val="0"/>
      <w:marBottom w:val="0"/>
      <w:divBdr>
        <w:top w:val="none" w:sz="0" w:space="0" w:color="auto"/>
        <w:left w:val="none" w:sz="0" w:space="0" w:color="auto"/>
        <w:bottom w:val="none" w:sz="0" w:space="0" w:color="auto"/>
        <w:right w:val="none" w:sz="0" w:space="0" w:color="auto"/>
      </w:divBdr>
    </w:div>
    <w:div w:id="136563966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860884">
      <w:bodyDiv w:val="1"/>
      <w:marLeft w:val="0"/>
      <w:marRight w:val="0"/>
      <w:marTop w:val="0"/>
      <w:marBottom w:val="0"/>
      <w:divBdr>
        <w:top w:val="none" w:sz="0" w:space="0" w:color="auto"/>
        <w:left w:val="none" w:sz="0" w:space="0" w:color="auto"/>
        <w:bottom w:val="none" w:sz="0" w:space="0" w:color="auto"/>
        <w:right w:val="none" w:sz="0" w:space="0" w:color="auto"/>
      </w:divBdr>
    </w:div>
    <w:div w:id="1365902116">
      <w:bodyDiv w:val="1"/>
      <w:marLeft w:val="0"/>
      <w:marRight w:val="0"/>
      <w:marTop w:val="0"/>
      <w:marBottom w:val="0"/>
      <w:divBdr>
        <w:top w:val="none" w:sz="0" w:space="0" w:color="auto"/>
        <w:left w:val="none" w:sz="0" w:space="0" w:color="auto"/>
        <w:bottom w:val="none" w:sz="0" w:space="0" w:color="auto"/>
        <w:right w:val="none" w:sz="0" w:space="0" w:color="auto"/>
      </w:divBdr>
    </w:div>
    <w:div w:id="1365906318">
      <w:bodyDiv w:val="1"/>
      <w:marLeft w:val="0"/>
      <w:marRight w:val="0"/>
      <w:marTop w:val="0"/>
      <w:marBottom w:val="0"/>
      <w:divBdr>
        <w:top w:val="none" w:sz="0" w:space="0" w:color="auto"/>
        <w:left w:val="none" w:sz="0" w:space="0" w:color="auto"/>
        <w:bottom w:val="none" w:sz="0" w:space="0" w:color="auto"/>
        <w:right w:val="none" w:sz="0" w:space="0" w:color="auto"/>
      </w:divBdr>
    </w:div>
    <w:div w:id="1365911852">
      <w:bodyDiv w:val="1"/>
      <w:marLeft w:val="0"/>
      <w:marRight w:val="0"/>
      <w:marTop w:val="0"/>
      <w:marBottom w:val="0"/>
      <w:divBdr>
        <w:top w:val="none" w:sz="0" w:space="0" w:color="auto"/>
        <w:left w:val="none" w:sz="0" w:space="0" w:color="auto"/>
        <w:bottom w:val="none" w:sz="0" w:space="0" w:color="auto"/>
        <w:right w:val="none" w:sz="0" w:space="0" w:color="auto"/>
      </w:divBdr>
    </w:div>
    <w:div w:id="1365978950">
      <w:bodyDiv w:val="1"/>
      <w:marLeft w:val="0"/>
      <w:marRight w:val="0"/>
      <w:marTop w:val="0"/>
      <w:marBottom w:val="0"/>
      <w:divBdr>
        <w:top w:val="none" w:sz="0" w:space="0" w:color="auto"/>
        <w:left w:val="none" w:sz="0" w:space="0" w:color="auto"/>
        <w:bottom w:val="none" w:sz="0" w:space="0" w:color="auto"/>
        <w:right w:val="none" w:sz="0" w:space="0" w:color="auto"/>
      </w:divBdr>
    </w:div>
    <w:div w:id="1365979934">
      <w:bodyDiv w:val="1"/>
      <w:marLeft w:val="0"/>
      <w:marRight w:val="0"/>
      <w:marTop w:val="0"/>
      <w:marBottom w:val="0"/>
      <w:divBdr>
        <w:top w:val="none" w:sz="0" w:space="0" w:color="auto"/>
        <w:left w:val="none" w:sz="0" w:space="0" w:color="auto"/>
        <w:bottom w:val="none" w:sz="0" w:space="0" w:color="auto"/>
        <w:right w:val="none" w:sz="0" w:space="0" w:color="auto"/>
      </w:divBdr>
    </w:div>
    <w:div w:id="1365984680">
      <w:bodyDiv w:val="1"/>
      <w:marLeft w:val="0"/>
      <w:marRight w:val="0"/>
      <w:marTop w:val="0"/>
      <w:marBottom w:val="0"/>
      <w:divBdr>
        <w:top w:val="none" w:sz="0" w:space="0" w:color="auto"/>
        <w:left w:val="none" w:sz="0" w:space="0" w:color="auto"/>
        <w:bottom w:val="none" w:sz="0" w:space="0" w:color="auto"/>
        <w:right w:val="none" w:sz="0" w:space="0" w:color="auto"/>
      </w:divBdr>
    </w:div>
    <w:div w:id="1366491365">
      <w:bodyDiv w:val="1"/>
      <w:marLeft w:val="0"/>
      <w:marRight w:val="0"/>
      <w:marTop w:val="0"/>
      <w:marBottom w:val="0"/>
      <w:divBdr>
        <w:top w:val="none" w:sz="0" w:space="0" w:color="auto"/>
        <w:left w:val="none" w:sz="0" w:space="0" w:color="auto"/>
        <w:bottom w:val="none" w:sz="0" w:space="0" w:color="auto"/>
        <w:right w:val="none" w:sz="0" w:space="0" w:color="auto"/>
      </w:divBdr>
    </w:div>
    <w:div w:id="1366557482">
      <w:bodyDiv w:val="1"/>
      <w:marLeft w:val="0"/>
      <w:marRight w:val="0"/>
      <w:marTop w:val="0"/>
      <w:marBottom w:val="0"/>
      <w:divBdr>
        <w:top w:val="none" w:sz="0" w:space="0" w:color="auto"/>
        <w:left w:val="none" w:sz="0" w:space="0" w:color="auto"/>
        <w:bottom w:val="none" w:sz="0" w:space="0" w:color="auto"/>
        <w:right w:val="none" w:sz="0" w:space="0" w:color="auto"/>
      </w:divBdr>
    </w:div>
    <w:div w:id="1366564807">
      <w:bodyDiv w:val="1"/>
      <w:marLeft w:val="0"/>
      <w:marRight w:val="0"/>
      <w:marTop w:val="0"/>
      <w:marBottom w:val="0"/>
      <w:divBdr>
        <w:top w:val="none" w:sz="0" w:space="0" w:color="auto"/>
        <w:left w:val="none" w:sz="0" w:space="0" w:color="auto"/>
        <w:bottom w:val="none" w:sz="0" w:space="0" w:color="auto"/>
        <w:right w:val="none" w:sz="0" w:space="0" w:color="auto"/>
      </w:divBdr>
    </w:div>
    <w:div w:id="1366636266">
      <w:bodyDiv w:val="1"/>
      <w:marLeft w:val="0"/>
      <w:marRight w:val="0"/>
      <w:marTop w:val="0"/>
      <w:marBottom w:val="0"/>
      <w:divBdr>
        <w:top w:val="none" w:sz="0" w:space="0" w:color="auto"/>
        <w:left w:val="none" w:sz="0" w:space="0" w:color="auto"/>
        <w:bottom w:val="none" w:sz="0" w:space="0" w:color="auto"/>
        <w:right w:val="none" w:sz="0" w:space="0" w:color="auto"/>
      </w:divBdr>
    </w:div>
    <w:div w:id="1366641155">
      <w:bodyDiv w:val="1"/>
      <w:marLeft w:val="0"/>
      <w:marRight w:val="0"/>
      <w:marTop w:val="0"/>
      <w:marBottom w:val="0"/>
      <w:divBdr>
        <w:top w:val="none" w:sz="0" w:space="0" w:color="auto"/>
        <w:left w:val="none" w:sz="0" w:space="0" w:color="auto"/>
        <w:bottom w:val="none" w:sz="0" w:space="0" w:color="auto"/>
        <w:right w:val="none" w:sz="0" w:space="0" w:color="auto"/>
      </w:divBdr>
    </w:div>
    <w:div w:id="1366754160">
      <w:bodyDiv w:val="1"/>
      <w:marLeft w:val="0"/>
      <w:marRight w:val="0"/>
      <w:marTop w:val="0"/>
      <w:marBottom w:val="0"/>
      <w:divBdr>
        <w:top w:val="none" w:sz="0" w:space="0" w:color="auto"/>
        <w:left w:val="none" w:sz="0" w:space="0" w:color="auto"/>
        <w:bottom w:val="none" w:sz="0" w:space="0" w:color="auto"/>
        <w:right w:val="none" w:sz="0" w:space="0" w:color="auto"/>
      </w:divBdr>
    </w:div>
    <w:div w:id="1367023401">
      <w:bodyDiv w:val="1"/>
      <w:marLeft w:val="0"/>
      <w:marRight w:val="0"/>
      <w:marTop w:val="0"/>
      <w:marBottom w:val="0"/>
      <w:divBdr>
        <w:top w:val="none" w:sz="0" w:space="0" w:color="auto"/>
        <w:left w:val="none" w:sz="0" w:space="0" w:color="auto"/>
        <w:bottom w:val="none" w:sz="0" w:space="0" w:color="auto"/>
        <w:right w:val="none" w:sz="0" w:space="0" w:color="auto"/>
      </w:divBdr>
    </w:div>
    <w:div w:id="1367027395">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173330">
      <w:bodyDiv w:val="1"/>
      <w:marLeft w:val="0"/>
      <w:marRight w:val="0"/>
      <w:marTop w:val="0"/>
      <w:marBottom w:val="0"/>
      <w:divBdr>
        <w:top w:val="none" w:sz="0" w:space="0" w:color="auto"/>
        <w:left w:val="none" w:sz="0" w:space="0" w:color="auto"/>
        <w:bottom w:val="none" w:sz="0" w:space="0" w:color="auto"/>
        <w:right w:val="none" w:sz="0" w:space="0" w:color="auto"/>
      </w:divBdr>
    </w:div>
    <w:div w:id="1367222097">
      <w:bodyDiv w:val="1"/>
      <w:marLeft w:val="0"/>
      <w:marRight w:val="0"/>
      <w:marTop w:val="0"/>
      <w:marBottom w:val="0"/>
      <w:divBdr>
        <w:top w:val="none" w:sz="0" w:space="0" w:color="auto"/>
        <w:left w:val="none" w:sz="0" w:space="0" w:color="auto"/>
        <w:bottom w:val="none" w:sz="0" w:space="0" w:color="auto"/>
        <w:right w:val="none" w:sz="0" w:space="0" w:color="auto"/>
      </w:divBdr>
    </w:div>
    <w:div w:id="1367365842">
      <w:bodyDiv w:val="1"/>
      <w:marLeft w:val="0"/>
      <w:marRight w:val="0"/>
      <w:marTop w:val="0"/>
      <w:marBottom w:val="0"/>
      <w:divBdr>
        <w:top w:val="none" w:sz="0" w:space="0" w:color="auto"/>
        <w:left w:val="none" w:sz="0" w:space="0" w:color="auto"/>
        <w:bottom w:val="none" w:sz="0" w:space="0" w:color="auto"/>
        <w:right w:val="none" w:sz="0" w:space="0" w:color="auto"/>
      </w:divBdr>
    </w:div>
    <w:div w:id="1367679710">
      <w:bodyDiv w:val="1"/>
      <w:marLeft w:val="0"/>
      <w:marRight w:val="0"/>
      <w:marTop w:val="0"/>
      <w:marBottom w:val="0"/>
      <w:divBdr>
        <w:top w:val="none" w:sz="0" w:space="0" w:color="auto"/>
        <w:left w:val="none" w:sz="0" w:space="0" w:color="auto"/>
        <w:bottom w:val="none" w:sz="0" w:space="0" w:color="auto"/>
        <w:right w:val="none" w:sz="0" w:space="0" w:color="auto"/>
      </w:divBdr>
    </w:div>
    <w:div w:id="1367681075">
      <w:bodyDiv w:val="1"/>
      <w:marLeft w:val="0"/>
      <w:marRight w:val="0"/>
      <w:marTop w:val="0"/>
      <w:marBottom w:val="0"/>
      <w:divBdr>
        <w:top w:val="none" w:sz="0" w:space="0" w:color="auto"/>
        <w:left w:val="none" w:sz="0" w:space="0" w:color="auto"/>
        <w:bottom w:val="none" w:sz="0" w:space="0" w:color="auto"/>
        <w:right w:val="none" w:sz="0" w:space="0" w:color="auto"/>
      </w:divBdr>
    </w:div>
    <w:div w:id="1367755227">
      <w:bodyDiv w:val="1"/>
      <w:marLeft w:val="0"/>
      <w:marRight w:val="0"/>
      <w:marTop w:val="0"/>
      <w:marBottom w:val="0"/>
      <w:divBdr>
        <w:top w:val="none" w:sz="0" w:space="0" w:color="auto"/>
        <w:left w:val="none" w:sz="0" w:space="0" w:color="auto"/>
        <w:bottom w:val="none" w:sz="0" w:space="0" w:color="auto"/>
        <w:right w:val="none" w:sz="0" w:space="0" w:color="auto"/>
      </w:divBdr>
    </w:div>
    <w:div w:id="1367875781">
      <w:bodyDiv w:val="1"/>
      <w:marLeft w:val="0"/>
      <w:marRight w:val="0"/>
      <w:marTop w:val="0"/>
      <w:marBottom w:val="0"/>
      <w:divBdr>
        <w:top w:val="none" w:sz="0" w:space="0" w:color="auto"/>
        <w:left w:val="none" w:sz="0" w:space="0" w:color="auto"/>
        <w:bottom w:val="none" w:sz="0" w:space="0" w:color="auto"/>
        <w:right w:val="none" w:sz="0" w:space="0" w:color="auto"/>
      </w:divBdr>
    </w:div>
    <w:div w:id="1368021639">
      <w:bodyDiv w:val="1"/>
      <w:marLeft w:val="0"/>
      <w:marRight w:val="0"/>
      <w:marTop w:val="0"/>
      <w:marBottom w:val="0"/>
      <w:divBdr>
        <w:top w:val="none" w:sz="0" w:space="0" w:color="auto"/>
        <w:left w:val="none" w:sz="0" w:space="0" w:color="auto"/>
        <w:bottom w:val="none" w:sz="0" w:space="0" w:color="auto"/>
        <w:right w:val="none" w:sz="0" w:space="0" w:color="auto"/>
      </w:divBdr>
    </w:div>
    <w:div w:id="1368065916">
      <w:bodyDiv w:val="1"/>
      <w:marLeft w:val="0"/>
      <w:marRight w:val="0"/>
      <w:marTop w:val="0"/>
      <w:marBottom w:val="0"/>
      <w:divBdr>
        <w:top w:val="none" w:sz="0" w:space="0" w:color="auto"/>
        <w:left w:val="none" w:sz="0" w:space="0" w:color="auto"/>
        <w:bottom w:val="none" w:sz="0" w:space="0" w:color="auto"/>
        <w:right w:val="none" w:sz="0" w:space="0" w:color="auto"/>
      </w:divBdr>
    </w:div>
    <w:div w:id="1368069160">
      <w:bodyDiv w:val="1"/>
      <w:marLeft w:val="0"/>
      <w:marRight w:val="0"/>
      <w:marTop w:val="0"/>
      <w:marBottom w:val="0"/>
      <w:divBdr>
        <w:top w:val="none" w:sz="0" w:space="0" w:color="auto"/>
        <w:left w:val="none" w:sz="0" w:space="0" w:color="auto"/>
        <w:bottom w:val="none" w:sz="0" w:space="0" w:color="auto"/>
        <w:right w:val="none" w:sz="0" w:space="0" w:color="auto"/>
      </w:divBdr>
    </w:div>
    <w:div w:id="1368215024">
      <w:bodyDiv w:val="1"/>
      <w:marLeft w:val="0"/>
      <w:marRight w:val="0"/>
      <w:marTop w:val="0"/>
      <w:marBottom w:val="0"/>
      <w:divBdr>
        <w:top w:val="none" w:sz="0" w:space="0" w:color="auto"/>
        <w:left w:val="none" w:sz="0" w:space="0" w:color="auto"/>
        <w:bottom w:val="none" w:sz="0" w:space="0" w:color="auto"/>
        <w:right w:val="none" w:sz="0" w:space="0" w:color="auto"/>
      </w:divBdr>
    </w:div>
    <w:div w:id="1368264105">
      <w:bodyDiv w:val="1"/>
      <w:marLeft w:val="0"/>
      <w:marRight w:val="0"/>
      <w:marTop w:val="0"/>
      <w:marBottom w:val="0"/>
      <w:divBdr>
        <w:top w:val="none" w:sz="0" w:space="0" w:color="auto"/>
        <w:left w:val="none" w:sz="0" w:space="0" w:color="auto"/>
        <w:bottom w:val="none" w:sz="0" w:space="0" w:color="auto"/>
        <w:right w:val="none" w:sz="0" w:space="0" w:color="auto"/>
      </w:divBdr>
    </w:div>
    <w:div w:id="1368333021">
      <w:bodyDiv w:val="1"/>
      <w:marLeft w:val="0"/>
      <w:marRight w:val="0"/>
      <w:marTop w:val="0"/>
      <w:marBottom w:val="0"/>
      <w:divBdr>
        <w:top w:val="none" w:sz="0" w:space="0" w:color="auto"/>
        <w:left w:val="none" w:sz="0" w:space="0" w:color="auto"/>
        <w:bottom w:val="none" w:sz="0" w:space="0" w:color="auto"/>
        <w:right w:val="none" w:sz="0" w:space="0" w:color="auto"/>
      </w:divBdr>
    </w:div>
    <w:div w:id="1368409984">
      <w:bodyDiv w:val="1"/>
      <w:marLeft w:val="0"/>
      <w:marRight w:val="0"/>
      <w:marTop w:val="0"/>
      <w:marBottom w:val="0"/>
      <w:divBdr>
        <w:top w:val="none" w:sz="0" w:space="0" w:color="auto"/>
        <w:left w:val="none" w:sz="0" w:space="0" w:color="auto"/>
        <w:bottom w:val="none" w:sz="0" w:space="0" w:color="auto"/>
        <w:right w:val="none" w:sz="0" w:space="0" w:color="auto"/>
      </w:divBdr>
    </w:div>
    <w:div w:id="1368481074">
      <w:bodyDiv w:val="1"/>
      <w:marLeft w:val="0"/>
      <w:marRight w:val="0"/>
      <w:marTop w:val="0"/>
      <w:marBottom w:val="0"/>
      <w:divBdr>
        <w:top w:val="none" w:sz="0" w:space="0" w:color="auto"/>
        <w:left w:val="none" w:sz="0" w:space="0" w:color="auto"/>
        <w:bottom w:val="none" w:sz="0" w:space="0" w:color="auto"/>
        <w:right w:val="none" w:sz="0" w:space="0" w:color="auto"/>
      </w:divBdr>
    </w:div>
    <w:div w:id="1368524117">
      <w:bodyDiv w:val="1"/>
      <w:marLeft w:val="0"/>
      <w:marRight w:val="0"/>
      <w:marTop w:val="0"/>
      <w:marBottom w:val="0"/>
      <w:divBdr>
        <w:top w:val="none" w:sz="0" w:space="0" w:color="auto"/>
        <w:left w:val="none" w:sz="0" w:space="0" w:color="auto"/>
        <w:bottom w:val="none" w:sz="0" w:space="0" w:color="auto"/>
        <w:right w:val="none" w:sz="0" w:space="0" w:color="auto"/>
      </w:divBdr>
    </w:div>
    <w:div w:id="1368526315">
      <w:bodyDiv w:val="1"/>
      <w:marLeft w:val="0"/>
      <w:marRight w:val="0"/>
      <w:marTop w:val="0"/>
      <w:marBottom w:val="0"/>
      <w:divBdr>
        <w:top w:val="none" w:sz="0" w:space="0" w:color="auto"/>
        <w:left w:val="none" w:sz="0" w:space="0" w:color="auto"/>
        <w:bottom w:val="none" w:sz="0" w:space="0" w:color="auto"/>
        <w:right w:val="none" w:sz="0" w:space="0" w:color="auto"/>
      </w:divBdr>
    </w:div>
    <w:div w:id="1368798055">
      <w:bodyDiv w:val="1"/>
      <w:marLeft w:val="0"/>
      <w:marRight w:val="0"/>
      <w:marTop w:val="0"/>
      <w:marBottom w:val="0"/>
      <w:divBdr>
        <w:top w:val="none" w:sz="0" w:space="0" w:color="auto"/>
        <w:left w:val="none" w:sz="0" w:space="0" w:color="auto"/>
        <w:bottom w:val="none" w:sz="0" w:space="0" w:color="auto"/>
        <w:right w:val="none" w:sz="0" w:space="0" w:color="auto"/>
      </w:divBdr>
    </w:div>
    <w:div w:id="1368872348">
      <w:bodyDiv w:val="1"/>
      <w:marLeft w:val="0"/>
      <w:marRight w:val="0"/>
      <w:marTop w:val="0"/>
      <w:marBottom w:val="0"/>
      <w:divBdr>
        <w:top w:val="none" w:sz="0" w:space="0" w:color="auto"/>
        <w:left w:val="none" w:sz="0" w:space="0" w:color="auto"/>
        <w:bottom w:val="none" w:sz="0" w:space="0" w:color="auto"/>
        <w:right w:val="none" w:sz="0" w:space="0" w:color="auto"/>
      </w:divBdr>
    </w:div>
    <w:div w:id="1368918862">
      <w:bodyDiv w:val="1"/>
      <w:marLeft w:val="0"/>
      <w:marRight w:val="0"/>
      <w:marTop w:val="0"/>
      <w:marBottom w:val="0"/>
      <w:divBdr>
        <w:top w:val="none" w:sz="0" w:space="0" w:color="auto"/>
        <w:left w:val="none" w:sz="0" w:space="0" w:color="auto"/>
        <w:bottom w:val="none" w:sz="0" w:space="0" w:color="auto"/>
        <w:right w:val="none" w:sz="0" w:space="0" w:color="auto"/>
      </w:divBdr>
    </w:div>
    <w:div w:id="1369338365">
      <w:bodyDiv w:val="1"/>
      <w:marLeft w:val="0"/>
      <w:marRight w:val="0"/>
      <w:marTop w:val="0"/>
      <w:marBottom w:val="0"/>
      <w:divBdr>
        <w:top w:val="none" w:sz="0" w:space="0" w:color="auto"/>
        <w:left w:val="none" w:sz="0" w:space="0" w:color="auto"/>
        <w:bottom w:val="none" w:sz="0" w:space="0" w:color="auto"/>
        <w:right w:val="none" w:sz="0" w:space="0" w:color="auto"/>
      </w:divBdr>
    </w:div>
    <w:div w:id="1369447794">
      <w:bodyDiv w:val="1"/>
      <w:marLeft w:val="0"/>
      <w:marRight w:val="0"/>
      <w:marTop w:val="0"/>
      <w:marBottom w:val="0"/>
      <w:divBdr>
        <w:top w:val="none" w:sz="0" w:space="0" w:color="auto"/>
        <w:left w:val="none" w:sz="0" w:space="0" w:color="auto"/>
        <w:bottom w:val="none" w:sz="0" w:space="0" w:color="auto"/>
        <w:right w:val="none" w:sz="0" w:space="0" w:color="auto"/>
      </w:divBdr>
    </w:div>
    <w:div w:id="1369722378">
      <w:bodyDiv w:val="1"/>
      <w:marLeft w:val="0"/>
      <w:marRight w:val="0"/>
      <w:marTop w:val="0"/>
      <w:marBottom w:val="0"/>
      <w:divBdr>
        <w:top w:val="none" w:sz="0" w:space="0" w:color="auto"/>
        <w:left w:val="none" w:sz="0" w:space="0" w:color="auto"/>
        <w:bottom w:val="none" w:sz="0" w:space="0" w:color="auto"/>
        <w:right w:val="none" w:sz="0" w:space="0" w:color="auto"/>
      </w:divBdr>
    </w:div>
    <w:div w:id="1369793277">
      <w:bodyDiv w:val="1"/>
      <w:marLeft w:val="0"/>
      <w:marRight w:val="0"/>
      <w:marTop w:val="0"/>
      <w:marBottom w:val="0"/>
      <w:divBdr>
        <w:top w:val="none" w:sz="0" w:space="0" w:color="auto"/>
        <w:left w:val="none" w:sz="0" w:space="0" w:color="auto"/>
        <w:bottom w:val="none" w:sz="0" w:space="0" w:color="auto"/>
        <w:right w:val="none" w:sz="0" w:space="0" w:color="auto"/>
      </w:divBdr>
    </w:div>
    <w:div w:id="1369800331">
      <w:bodyDiv w:val="1"/>
      <w:marLeft w:val="0"/>
      <w:marRight w:val="0"/>
      <w:marTop w:val="0"/>
      <w:marBottom w:val="0"/>
      <w:divBdr>
        <w:top w:val="none" w:sz="0" w:space="0" w:color="auto"/>
        <w:left w:val="none" w:sz="0" w:space="0" w:color="auto"/>
        <w:bottom w:val="none" w:sz="0" w:space="0" w:color="auto"/>
        <w:right w:val="none" w:sz="0" w:space="0" w:color="auto"/>
      </w:divBdr>
    </w:div>
    <w:div w:id="1369987897">
      <w:bodyDiv w:val="1"/>
      <w:marLeft w:val="0"/>
      <w:marRight w:val="0"/>
      <w:marTop w:val="0"/>
      <w:marBottom w:val="0"/>
      <w:divBdr>
        <w:top w:val="none" w:sz="0" w:space="0" w:color="auto"/>
        <w:left w:val="none" w:sz="0" w:space="0" w:color="auto"/>
        <w:bottom w:val="none" w:sz="0" w:space="0" w:color="auto"/>
        <w:right w:val="none" w:sz="0" w:space="0" w:color="auto"/>
      </w:divBdr>
    </w:div>
    <w:div w:id="1370035260">
      <w:bodyDiv w:val="1"/>
      <w:marLeft w:val="0"/>
      <w:marRight w:val="0"/>
      <w:marTop w:val="0"/>
      <w:marBottom w:val="0"/>
      <w:divBdr>
        <w:top w:val="none" w:sz="0" w:space="0" w:color="auto"/>
        <w:left w:val="none" w:sz="0" w:space="0" w:color="auto"/>
        <w:bottom w:val="none" w:sz="0" w:space="0" w:color="auto"/>
        <w:right w:val="none" w:sz="0" w:space="0" w:color="auto"/>
      </w:divBdr>
    </w:div>
    <w:div w:id="1370179260">
      <w:bodyDiv w:val="1"/>
      <w:marLeft w:val="0"/>
      <w:marRight w:val="0"/>
      <w:marTop w:val="0"/>
      <w:marBottom w:val="0"/>
      <w:divBdr>
        <w:top w:val="none" w:sz="0" w:space="0" w:color="auto"/>
        <w:left w:val="none" w:sz="0" w:space="0" w:color="auto"/>
        <w:bottom w:val="none" w:sz="0" w:space="0" w:color="auto"/>
        <w:right w:val="none" w:sz="0" w:space="0" w:color="auto"/>
      </w:divBdr>
    </w:div>
    <w:div w:id="1370450278">
      <w:bodyDiv w:val="1"/>
      <w:marLeft w:val="0"/>
      <w:marRight w:val="0"/>
      <w:marTop w:val="0"/>
      <w:marBottom w:val="0"/>
      <w:divBdr>
        <w:top w:val="none" w:sz="0" w:space="0" w:color="auto"/>
        <w:left w:val="none" w:sz="0" w:space="0" w:color="auto"/>
        <w:bottom w:val="none" w:sz="0" w:space="0" w:color="auto"/>
        <w:right w:val="none" w:sz="0" w:space="0" w:color="auto"/>
      </w:divBdr>
    </w:div>
    <w:div w:id="1370490097">
      <w:bodyDiv w:val="1"/>
      <w:marLeft w:val="0"/>
      <w:marRight w:val="0"/>
      <w:marTop w:val="0"/>
      <w:marBottom w:val="0"/>
      <w:divBdr>
        <w:top w:val="none" w:sz="0" w:space="0" w:color="auto"/>
        <w:left w:val="none" w:sz="0" w:space="0" w:color="auto"/>
        <w:bottom w:val="none" w:sz="0" w:space="0" w:color="auto"/>
        <w:right w:val="none" w:sz="0" w:space="0" w:color="auto"/>
      </w:divBdr>
    </w:div>
    <w:div w:id="1370687249">
      <w:bodyDiv w:val="1"/>
      <w:marLeft w:val="0"/>
      <w:marRight w:val="0"/>
      <w:marTop w:val="0"/>
      <w:marBottom w:val="0"/>
      <w:divBdr>
        <w:top w:val="none" w:sz="0" w:space="0" w:color="auto"/>
        <w:left w:val="none" w:sz="0" w:space="0" w:color="auto"/>
        <w:bottom w:val="none" w:sz="0" w:space="0" w:color="auto"/>
        <w:right w:val="none" w:sz="0" w:space="0" w:color="auto"/>
      </w:divBdr>
    </w:div>
    <w:div w:id="1370764981">
      <w:bodyDiv w:val="1"/>
      <w:marLeft w:val="0"/>
      <w:marRight w:val="0"/>
      <w:marTop w:val="0"/>
      <w:marBottom w:val="0"/>
      <w:divBdr>
        <w:top w:val="none" w:sz="0" w:space="0" w:color="auto"/>
        <w:left w:val="none" w:sz="0" w:space="0" w:color="auto"/>
        <w:bottom w:val="none" w:sz="0" w:space="0" w:color="auto"/>
        <w:right w:val="none" w:sz="0" w:space="0" w:color="auto"/>
      </w:divBdr>
    </w:div>
    <w:div w:id="1370839491">
      <w:bodyDiv w:val="1"/>
      <w:marLeft w:val="0"/>
      <w:marRight w:val="0"/>
      <w:marTop w:val="0"/>
      <w:marBottom w:val="0"/>
      <w:divBdr>
        <w:top w:val="none" w:sz="0" w:space="0" w:color="auto"/>
        <w:left w:val="none" w:sz="0" w:space="0" w:color="auto"/>
        <w:bottom w:val="none" w:sz="0" w:space="0" w:color="auto"/>
        <w:right w:val="none" w:sz="0" w:space="0" w:color="auto"/>
      </w:divBdr>
    </w:div>
    <w:div w:id="1370840478">
      <w:bodyDiv w:val="1"/>
      <w:marLeft w:val="0"/>
      <w:marRight w:val="0"/>
      <w:marTop w:val="0"/>
      <w:marBottom w:val="0"/>
      <w:divBdr>
        <w:top w:val="none" w:sz="0" w:space="0" w:color="auto"/>
        <w:left w:val="none" w:sz="0" w:space="0" w:color="auto"/>
        <w:bottom w:val="none" w:sz="0" w:space="0" w:color="auto"/>
        <w:right w:val="none" w:sz="0" w:space="0" w:color="auto"/>
      </w:divBdr>
    </w:div>
    <w:div w:id="1370953379">
      <w:bodyDiv w:val="1"/>
      <w:marLeft w:val="0"/>
      <w:marRight w:val="0"/>
      <w:marTop w:val="0"/>
      <w:marBottom w:val="0"/>
      <w:divBdr>
        <w:top w:val="none" w:sz="0" w:space="0" w:color="auto"/>
        <w:left w:val="none" w:sz="0" w:space="0" w:color="auto"/>
        <w:bottom w:val="none" w:sz="0" w:space="0" w:color="auto"/>
        <w:right w:val="none" w:sz="0" w:space="0" w:color="auto"/>
      </w:divBdr>
    </w:div>
    <w:div w:id="1371345688">
      <w:bodyDiv w:val="1"/>
      <w:marLeft w:val="0"/>
      <w:marRight w:val="0"/>
      <w:marTop w:val="0"/>
      <w:marBottom w:val="0"/>
      <w:divBdr>
        <w:top w:val="none" w:sz="0" w:space="0" w:color="auto"/>
        <w:left w:val="none" w:sz="0" w:space="0" w:color="auto"/>
        <w:bottom w:val="none" w:sz="0" w:space="0" w:color="auto"/>
        <w:right w:val="none" w:sz="0" w:space="0" w:color="auto"/>
      </w:divBdr>
    </w:div>
    <w:div w:id="1371420321">
      <w:bodyDiv w:val="1"/>
      <w:marLeft w:val="0"/>
      <w:marRight w:val="0"/>
      <w:marTop w:val="0"/>
      <w:marBottom w:val="0"/>
      <w:divBdr>
        <w:top w:val="none" w:sz="0" w:space="0" w:color="auto"/>
        <w:left w:val="none" w:sz="0" w:space="0" w:color="auto"/>
        <w:bottom w:val="none" w:sz="0" w:space="0" w:color="auto"/>
        <w:right w:val="none" w:sz="0" w:space="0" w:color="auto"/>
      </w:divBdr>
    </w:div>
    <w:div w:id="1371491535">
      <w:bodyDiv w:val="1"/>
      <w:marLeft w:val="0"/>
      <w:marRight w:val="0"/>
      <w:marTop w:val="0"/>
      <w:marBottom w:val="0"/>
      <w:divBdr>
        <w:top w:val="none" w:sz="0" w:space="0" w:color="auto"/>
        <w:left w:val="none" w:sz="0" w:space="0" w:color="auto"/>
        <w:bottom w:val="none" w:sz="0" w:space="0" w:color="auto"/>
        <w:right w:val="none" w:sz="0" w:space="0" w:color="auto"/>
      </w:divBdr>
    </w:div>
    <w:div w:id="1371497158">
      <w:bodyDiv w:val="1"/>
      <w:marLeft w:val="0"/>
      <w:marRight w:val="0"/>
      <w:marTop w:val="0"/>
      <w:marBottom w:val="0"/>
      <w:divBdr>
        <w:top w:val="none" w:sz="0" w:space="0" w:color="auto"/>
        <w:left w:val="none" w:sz="0" w:space="0" w:color="auto"/>
        <w:bottom w:val="none" w:sz="0" w:space="0" w:color="auto"/>
        <w:right w:val="none" w:sz="0" w:space="0" w:color="auto"/>
      </w:divBdr>
    </w:div>
    <w:div w:id="1371612431">
      <w:bodyDiv w:val="1"/>
      <w:marLeft w:val="0"/>
      <w:marRight w:val="0"/>
      <w:marTop w:val="0"/>
      <w:marBottom w:val="0"/>
      <w:divBdr>
        <w:top w:val="none" w:sz="0" w:space="0" w:color="auto"/>
        <w:left w:val="none" w:sz="0" w:space="0" w:color="auto"/>
        <w:bottom w:val="none" w:sz="0" w:space="0" w:color="auto"/>
        <w:right w:val="none" w:sz="0" w:space="0" w:color="auto"/>
      </w:divBdr>
    </w:div>
    <w:div w:id="1371757400">
      <w:bodyDiv w:val="1"/>
      <w:marLeft w:val="0"/>
      <w:marRight w:val="0"/>
      <w:marTop w:val="0"/>
      <w:marBottom w:val="0"/>
      <w:divBdr>
        <w:top w:val="none" w:sz="0" w:space="0" w:color="auto"/>
        <w:left w:val="none" w:sz="0" w:space="0" w:color="auto"/>
        <w:bottom w:val="none" w:sz="0" w:space="0" w:color="auto"/>
        <w:right w:val="none" w:sz="0" w:space="0" w:color="auto"/>
      </w:divBdr>
    </w:div>
    <w:div w:id="1371760736">
      <w:bodyDiv w:val="1"/>
      <w:marLeft w:val="0"/>
      <w:marRight w:val="0"/>
      <w:marTop w:val="0"/>
      <w:marBottom w:val="0"/>
      <w:divBdr>
        <w:top w:val="none" w:sz="0" w:space="0" w:color="auto"/>
        <w:left w:val="none" w:sz="0" w:space="0" w:color="auto"/>
        <w:bottom w:val="none" w:sz="0" w:space="0" w:color="auto"/>
        <w:right w:val="none" w:sz="0" w:space="0" w:color="auto"/>
      </w:divBdr>
    </w:div>
    <w:div w:id="1371807683">
      <w:bodyDiv w:val="1"/>
      <w:marLeft w:val="0"/>
      <w:marRight w:val="0"/>
      <w:marTop w:val="0"/>
      <w:marBottom w:val="0"/>
      <w:divBdr>
        <w:top w:val="none" w:sz="0" w:space="0" w:color="auto"/>
        <w:left w:val="none" w:sz="0" w:space="0" w:color="auto"/>
        <w:bottom w:val="none" w:sz="0" w:space="0" w:color="auto"/>
        <w:right w:val="none" w:sz="0" w:space="0" w:color="auto"/>
      </w:divBdr>
    </w:div>
    <w:div w:id="1371880372">
      <w:bodyDiv w:val="1"/>
      <w:marLeft w:val="0"/>
      <w:marRight w:val="0"/>
      <w:marTop w:val="0"/>
      <w:marBottom w:val="0"/>
      <w:divBdr>
        <w:top w:val="none" w:sz="0" w:space="0" w:color="auto"/>
        <w:left w:val="none" w:sz="0" w:space="0" w:color="auto"/>
        <w:bottom w:val="none" w:sz="0" w:space="0" w:color="auto"/>
        <w:right w:val="none" w:sz="0" w:space="0" w:color="auto"/>
      </w:divBdr>
    </w:div>
    <w:div w:id="1371998975">
      <w:bodyDiv w:val="1"/>
      <w:marLeft w:val="0"/>
      <w:marRight w:val="0"/>
      <w:marTop w:val="0"/>
      <w:marBottom w:val="0"/>
      <w:divBdr>
        <w:top w:val="none" w:sz="0" w:space="0" w:color="auto"/>
        <w:left w:val="none" w:sz="0" w:space="0" w:color="auto"/>
        <w:bottom w:val="none" w:sz="0" w:space="0" w:color="auto"/>
        <w:right w:val="none" w:sz="0" w:space="0" w:color="auto"/>
      </w:divBdr>
    </w:div>
    <w:div w:id="1372068881">
      <w:bodyDiv w:val="1"/>
      <w:marLeft w:val="0"/>
      <w:marRight w:val="0"/>
      <w:marTop w:val="0"/>
      <w:marBottom w:val="0"/>
      <w:divBdr>
        <w:top w:val="none" w:sz="0" w:space="0" w:color="auto"/>
        <w:left w:val="none" w:sz="0" w:space="0" w:color="auto"/>
        <w:bottom w:val="none" w:sz="0" w:space="0" w:color="auto"/>
        <w:right w:val="none" w:sz="0" w:space="0" w:color="auto"/>
      </w:divBdr>
    </w:div>
    <w:div w:id="1372070076">
      <w:bodyDiv w:val="1"/>
      <w:marLeft w:val="0"/>
      <w:marRight w:val="0"/>
      <w:marTop w:val="0"/>
      <w:marBottom w:val="0"/>
      <w:divBdr>
        <w:top w:val="none" w:sz="0" w:space="0" w:color="auto"/>
        <w:left w:val="none" w:sz="0" w:space="0" w:color="auto"/>
        <w:bottom w:val="none" w:sz="0" w:space="0" w:color="auto"/>
        <w:right w:val="none" w:sz="0" w:space="0" w:color="auto"/>
      </w:divBdr>
    </w:div>
    <w:div w:id="1372073098">
      <w:bodyDiv w:val="1"/>
      <w:marLeft w:val="0"/>
      <w:marRight w:val="0"/>
      <w:marTop w:val="0"/>
      <w:marBottom w:val="0"/>
      <w:divBdr>
        <w:top w:val="none" w:sz="0" w:space="0" w:color="auto"/>
        <w:left w:val="none" w:sz="0" w:space="0" w:color="auto"/>
        <w:bottom w:val="none" w:sz="0" w:space="0" w:color="auto"/>
        <w:right w:val="none" w:sz="0" w:space="0" w:color="auto"/>
      </w:divBdr>
    </w:div>
    <w:div w:id="1372221498">
      <w:bodyDiv w:val="1"/>
      <w:marLeft w:val="0"/>
      <w:marRight w:val="0"/>
      <w:marTop w:val="0"/>
      <w:marBottom w:val="0"/>
      <w:divBdr>
        <w:top w:val="none" w:sz="0" w:space="0" w:color="auto"/>
        <w:left w:val="none" w:sz="0" w:space="0" w:color="auto"/>
        <w:bottom w:val="none" w:sz="0" w:space="0" w:color="auto"/>
        <w:right w:val="none" w:sz="0" w:space="0" w:color="auto"/>
      </w:divBdr>
    </w:div>
    <w:div w:id="1372414588">
      <w:bodyDiv w:val="1"/>
      <w:marLeft w:val="0"/>
      <w:marRight w:val="0"/>
      <w:marTop w:val="0"/>
      <w:marBottom w:val="0"/>
      <w:divBdr>
        <w:top w:val="none" w:sz="0" w:space="0" w:color="auto"/>
        <w:left w:val="none" w:sz="0" w:space="0" w:color="auto"/>
        <w:bottom w:val="none" w:sz="0" w:space="0" w:color="auto"/>
        <w:right w:val="none" w:sz="0" w:space="0" w:color="auto"/>
      </w:divBdr>
    </w:div>
    <w:div w:id="1372457695">
      <w:bodyDiv w:val="1"/>
      <w:marLeft w:val="0"/>
      <w:marRight w:val="0"/>
      <w:marTop w:val="0"/>
      <w:marBottom w:val="0"/>
      <w:divBdr>
        <w:top w:val="none" w:sz="0" w:space="0" w:color="auto"/>
        <w:left w:val="none" w:sz="0" w:space="0" w:color="auto"/>
        <w:bottom w:val="none" w:sz="0" w:space="0" w:color="auto"/>
        <w:right w:val="none" w:sz="0" w:space="0" w:color="auto"/>
      </w:divBdr>
    </w:div>
    <w:div w:id="1372652441">
      <w:bodyDiv w:val="1"/>
      <w:marLeft w:val="0"/>
      <w:marRight w:val="0"/>
      <w:marTop w:val="0"/>
      <w:marBottom w:val="0"/>
      <w:divBdr>
        <w:top w:val="none" w:sz="0" w:space="0" w:color="auto"/>
        <w:left w:val="none" w:sz="0" w:space="0" w:color="auto"/>
        <w:bottom w:val="none" w:sz="0" w:space="0" w:color="auto"/>
        <w:right w:val="none" w:sz="0" w:space="0" w:color="auto"/>
      </w:divBdr>
    </w:div>
    <w:div w:id="1372655807">
      <w:bodyDiv w:val="1"/>
      <w:marLeft w:val="0"/>
      <w:marRight w:val="0"/>
      <w:marTop w:val="0"/>
      <w:marBottom w:val="0"/>
      <w:divBdr>
        <w:top w:val="none" w:sz="0" w:space="0" w:color="auto"/>
        <w:left w:val="none" w:sz="0" w:space="0" w:color="auto"/>
        <w:bottom w:val="none" w:sz="0" w:space="0" w:color="auto"/>
        <w:right w:val="none" w:sz="0" w:space="0" w:color="auto"/>
      </w:divBdr>
    </w:div>
    <w:div w:id="1372682910">
      <w:bodyDiv w:val="1"/>
      <w:marLeft w:val="0"/>
      <w:marRight w:val="0"/>
      <w:marTop w:val="0"/>
      <w:marBottom w:val="0"/>
      <w:divBdr>
        <w:top w:val="none" w:sz="0" w:space="0" w:color="auto"/>
        <w:left w:val="none" w:sz="0" w:space="0" w:color="auto"/>
        <w:bottom w:val="none" w:sz="0" w:space="0" w:color="auto"/>
        <w:right w:val="none" w:sz="0" w:space="0" w:color="auto"/>
      </w:divBdr>
    </w:div>
    <w:div w:id="1372992612">
      <w:bodyDiv w:val="1"/>
      <w:marLeft w:val="0"/>
      <w:marRight w:val="0"/>
      <w:marTop w:val="0"/>
      <w:marBottom w:val="0"/>
      <w:divBdr>
        <w:top w:val="none" w:sz="0" w:space="0" w:color="auto"/>
        <w:left w:val="none" w:sz="0" w:space="0" w:color="auto"/>
        <w:bottom w:val="none" w:sz="0" w:space="0" w:color="auto"/>
        <w:right w:val="none" w:sz="0" w:space="0" w:color="auto"/>
      </w:divBdr>
    </w:div>
    <w:div w:id="1373111428">
      <w:bodyDiv w:val="1"/>
      <w:marLeft w:val="0"/>
      <w:marRight w:val="0"/>
      <w:marTop w:val="0"/>
      <w:marBottom w:val="0"/>
      <w:divBdr>
        <w:top w:val="none" w:sz="0" w:space="0" w:color="auto"/>
        <w:left w:val="none" w:sz="0" w:space="0" w:color="auto"/>
        <w:bottom w:val="none" w:sz="0" w:space="0" w:color="auto"/>
        <w:right w:val="none" w:sz="0" w:space="0" w:color="auto"/>
      </w:divBdr>
    </w:div>
    <w:div w:id="1373191352">
      <w:bodyDiv w:val="1"/>
      <w:marLeft w:val="0"/>
      <w:marRight w:val="0"/>
      <w:marTop w:val="0"/>
      <w:marBottom w:val="0"/>
      <w:divBdr>
        <w:top w:val="none" w:sz="0" w:space="0" w:color="auto"/>
        <w:left w:val="none" w:sz="0" w:space="0" w:color="auto"/>
        <w:bottom w:val="none" w:sz="0" w:space="0" w:color="auto"/>
        <w:right w:val="none" w:sz="0" w:space="0" w:color="auto"/>
      </w:divBdr>
    </w:div>
    <w:div w:id="1373336351">
      <w:bodyDiv w:val="1"/>
      <w:marLeft w:val="0"/>
      <w:marRight w:val="0"/>
      <w:marTop w:val="0"/>
      <w:marBottom w:val="0"/>
      <w:divBdr>
        <w:top w:val="none" w:sz="0" w:space="0" w:color="auto"/>
        <w:left w:val="none" w:sz="0" w:space="0" w:color="auto"/>
        <w:bottom w:val="none" w:sz="0" w:space="0" w:color="auto"/>
        <w:right w:val="none" w:sz="0" w:space="0" w:color="auto"/>
      </w:divBdr>
    </w:div>
    <w:div w:id="1373388331">
      <w:bodyDiv w:val="1"/>
      <w:marLeft w:val="0"/>
      <w:marRight w:val="0"/>
      <w:marTop w:val="0"/>
      <w:marBottom w:val="0"/>
      <w:divBdr>
        <w:top w:val="none" w:sz="0" w:space="0" w:color="auto"/>
        <w:left w:val="none" w:sz="0" w:space="0" w:color="auto"/>
        <w:bottom w:val="none" w:sz="0" w:space="0" w:color="auto"/>
        <w:right w:val="none" w:sz="0" w:space="0" w:color="auto"/>
      </w:divBdr>
    </w:div>
    <w:div w:id="1373505042">
      <w:bodyDiv w:val="1"/>
      <w:marLeft w:val="0"/>
      <w:marRight w:val="0"/>
      <w:marTop w:val="0"/>
      <w:marBottom w:val="0"/>
      <w:divBdr>
        <w:top w:val="none" w:sz="0" w:space="0" w:color="auto"/>
        <w:left w:val="none" w:sz="0" w:space="0" w:color="auto"/>
        <w:bottom w:val="none" w:sz="0" w:space="0" w:color="auto"/>
        <w:right w:val="none" w:sz="0" w:space="0" w:color="auto"/>
      </w:divBdr>
    </w:div>
    <w:div w:id="1373572386">
      <w:bodyDiv w:val="1"/>
      <w:marLeft w:val="0"/>
      <w:marRight w:val="0"/>
      <w:marTop w:val="0"/>
      <w:marBottom w:val="0"/>
      <w:divBdr>
        <w:top w:val="none" w:sz="0" w:space="0" w:color="auto"/>
        <w:left w:val="none" w:sz="0" w:space="0" w:color="auto"/>
        <w:bottom w:val="none" w:sz="0" w:space="0" w:color="auto"/>
        <w:right w:val="none" w:sz="0" w:space="0" w:color="auto"/>
      </w:divBdr>
    </w:div>
    <w:div w:id="1373581077">
      <w:bodyDiv w:val="1"/>
      <w:marLeft w:val="0"/>
      <w:marRight w:val="0"/>
      <w:marTop w:val="0"/>
      <w:marBottom w:val="0"/>
      <w:divBdr>
        <w:top w:val="none" w:sz="0" w:space="0" w:color="auto"/>
        <w:left w:val="none" w:sz="0" w:space="0" w:color="auto"/>
        <w:bottom w:val="none" w:sz="0" w:space="0" w:color="auto"/>
        <w:right w:val="none" w:sz="0" w:space="0" w:color="auto"/>
      </w:divBdr>
    </w:div>
    <w:div w:id="1373771455">
      <w:bodyDiv w:val="1"/>
      <w:marLeft w:val="0"/>
      <w:marRight w:val="0"/>
      <w:marTop w:val="0"/>
      <w:marBottom w:val="0"/>
      <w:divBdr>
        <w:top w:val="none" w:sz="0" w:space="0" w:color="auto"/>
        <w:left w:val="none" w:sz="0" w:space="0" w:color="auto"/>
        <w:bottom w:val="none" w:sz="0" w:space="0" w:color="auto"/>
        <w:right w:val="none" w:sz="0" w:space="0" w:color="auto"/>
      </w:divBdr>
    </w:div>
    <w:div w:id="1373774586">
      <w:bodyDiv w:val="1"/>
      <w:marLeft w:val="0"/>
      <w:marRight w:val="0"/>
      <w:marTop w:val="0"/>
      <w:marBottom w:val="0"/>
      <w:divBdr>
        <w:top w:val="none" w:sz="0" w:space="0" w:color="auto"/>
        <w:left w:val="none" w:sz="0" w:space="0" w:color="auto"/>
        <w:bottom w:val="none" w:sz="0" w:space="0" w:color="auto"/>
        <w:right w:val="none" w:sz="0" w:space="0" w:color="auto"/>
      </w:divBdr>
    </w:div>
    <w:div w:id="1373842518">
      <w:bodyDiv w:val="1"/>
      <w:marLeft w:val="0"/>
      <w:marRight w:val="0"/>
      <w:marTop w:val="0"/>
      <w:marBottom w:val="0"/>
      <w:divBdr>
        <w:top w:val="none" w:sz="0" w:space="0" w:color="auto"/>
        <w:left w:val="none" w:sz="0" w:space="0" w:color="auto"/>
        <w:bottom w:val="none" w:sz="0" w:space="0" w:color="auto"/>
        <w:right w:val="none" w:sz="0" w:space="0" w:color="auto"/>
      </w:divBdr>
    </w:div>
    <w:div w:id="1373919073">
      <w:bodyDiv w:val="1"/>
      <w:marLeft w:val="0"/>
      <w:marRight w:val="0"/>
      <w:marTop w:val="0"/>
      <w:marBottom w:val="0"/>
      <w:divBdr>
        <w:top w:val="none" w:sz="0" w:space="0" w:color="auto"/>
        <w:left w:val="none" w:sz="0" w:space="0" w:color="auto"/>
        <w:bottom w:val="none" w:sz="0" w:space="0" w:color="auto"/>
        <w:right w:val="none" w:sz="0" w:space="0" w:color="auto"/>
      </w:divBdr>
    </w:div>
    <w:div w:id="1374159165">
      <w:bodyDiv w:val="1"/>
      <w:marLeft w:val="0"/>
      <w:marRight w:val="0"/>
      <w:marTop w:val="0"/>
      <w:marBottom w:val="0"/>
      <w:divBdr>
        <w:top w:val="none" w:sz="0" w:space="0" w:color="auto"/>
        <w:left w:val="none" w:sz="0" w:space="0" w:color="auto"/>
        <w:bottom w:val="none" w:sz="0" w:space="0" w:color="auto"/>
        <w:right w:val="none" w:sz="0" w:space="0" w:color="auto"/>
      </w:divBdr>
    </w:div>
    <w:div w:id="1374228124">
      <w:bodyDiv w:val="1"/>
      <w:marLeft w:val="0"/>
      <w:marRight w:val="0"/>
      <w:marTop w:val="0"/>
      <w:marBottom w:val="0"/>
      <w:divBdr>
        <w:top w:val="none" w:sz="0" w:space="0" w:color="auto"/>
        <w:left w:val="none" w:sz="0" w:space="0" w:color="auto"/>
        <w:bottom w:val="none" w:sz="0" w:space="0" w:color="auto"/>
        <w:right w:val="none" w:sz="0" w:space="0" w:color="auto"/>
      </w:divBdr>
    </w:div>
    <w:div w:id="1374618208">
      <w:bodyDiv w:val="1"/>
      <w:marLeft w:val="0"/>
      <w:marRight w:val="0"/>
      <w:marTop w:val="0"/>
      <w:marBottom w:val="0"/>
      <w:divBdr>
        <w:top w:val="none" w:sz="0" w:space="0" w:color="auto"/>
        <w:left w:val="none" w:sz="0" w:space="0" w:color="auto"/>
        <w:bottom w:val="none" w:sz="0" w:space="0" w:color="auto"/>
        <w:right w:val="none" w:sz="0" w:space="0" w:color="auto"/>
      </w:divBdr>
    </w:div>
    <w:div w:id="1374621288">
      <w:bodyDiv w:val="1"/>
      <w:marLeft w:val="0"/>
      <w:marRight w:val="0"/>
      <w:marTop w:val="0"/>
      <w:marBottom w:val="0"/>
      <w:divBdr>
        <w:top w:val="none" w:sz="0" w:space="0" w:color="auto"/>
        <w:left w:val="none" w:sz="0" w:space="0" w:color="auto"/>
        <w:bottom w:val="none" w:sz="0" w:space="0" w:color="auto"/>
        <w:right w:val="none" w:sz="0" w:space="0" w:color="auto"/>
      </w:divBdr>
    </w:div>
    <w:div w:id="1374623120">
      <w:bodyDiv w:val="1"/>
      <w:marLeft w:val="0"/>
      <w:marRight w:val="0"/>
      <w:marTop w:val="0"/>
      <w:marBottom w:val="0"/>
      <w:divBdr>
        <w:top w:val="none" w:sz="0" w:space="0" w:color="auto"/>
        <w:left w:val="none" w:sz="0" w:space="0" w:color="auto"/>
        <w:bottom w:val="none" w:sz="0" w:space="0" w:color="auto"/>
        <w:right w:val="none" w:sz="0" w:space="0" w:color="auto"/>
      </w:divBdr>
    </w:div>
    <w:div w:id="1374773046">
      <w:bodyDiv w:val="1"/>
      <w:marLeft w:val="0"/>
      <w:marRight w:val="0"/>
      <w:marTop w:val="0"/>
      <w:marBottom w:val="0"/>
      <w:divBdr>
        <w:top w:val="none" w:sz="0" w:space="0" w:color="auto"/>
        <w:left w:val="none" w:sz="0" w:space="0" w:color="auto"/>
        <w:bottom w:val="none" w:sz="0" w:space="0" w:color="auto"/>
        <w:right w:val="none" w:sz="0" w:space="0" w:color="auto"/>
      </w:divBdr>
    </w:div>
    <w:div w:id="1374888662">
      <w:bodyDiv w:val="1"/>
      <w:marLeft w:val="0"/>
      <w:marRight w:val="0"/>
      <w:marTop w:val="0"/>
      <w:marBottom w:val="0"/>
      <w:divBdr>
        <w:top w:val="none" w:sz="0" w:space="0" w:color="auto"/>
        <w:left w:val="none" w:sz="0" w:space="0" w:color="auto"/>
        <w:bottom w:val="none" w:sz="0" w:space="0" w:color="auto"/>
        <w:right w:val="none" w:sz="0" w:space="0" w:color="auto"/>
      </w:divBdr>
    </w:div>
    <w:div w:id="1374890970">
      <w:bodyDiv w:val="1"/>
      <w:marLeft w:val="0"/>
      <w:marRight w:val="0"/>
      <w:marTop w:val="0"/>
      <w:marBottom w:val="0"/>
      <w:divBdr>
        <w:top w:val="none" w:sz="0" w:space="0" w:color="auto"/>
        <w:left w:val="none" w:sz="0" w:space="0" w:color="auto"/>
        <w:bottom w:val="none" w:sz="0" w:space="0" w:color="auto"/>
        <w:right w:val="none" w:sz="0" w:space="0" w:color="auto"/>
      </w:divBdr>
    </w:div>
    <w:div w:id="1374961792">
      <w:bodyDiv w:val="1"/>
      <w:marLeft w:val="0"/>
      <w:marRight w:val="0"/>
      <w:marTop w:val="0"/>
      <w:marBottom w:val="0"/>
      <w:divBdr>
        <w:top w:val="none" w:sz="0" w:space="0" w:color="auto"/>
        <w:left w:val="none" w:sz="0" w:space="0" w:color="auto"/>
        <w:bottom w:val="none" w:sz="0" w:space="0" w:color="auto"/>
        <w:right w:val="none" w:sz="0" w:space="0" w:color="auto"/>
      </w:divBdr>
    </w:div>
    <w:div w:id="1375035328">
      <w:bodyDiv w:val="1"/>
      <w:marLeft w:val="0"/>
      <w:marRight w:val="0"/>
      <w:marTop w:val="0"/>
      <w:marBottom w:val="0"/>
      <w:divBdr>
        <w:top w:val="none" w:sz="0" w:space="0" w:color="auto"/>
        <w:left w:val="none" w:sz="0" w:space="0" w:color="auto"/>
        <w:bottom w:val="none" w:sz="0" w:space="0" w:color="auto"/>
        <w:right w:val="none" w:sz="0" w:space="0" w:color="auto"/>
      </w:divBdr>
    </w:div>
    <w:div w:id="1375085607">
      <w:bodyDiv w:val="1"/>
      <w:marLeft w:val="0"/>
      <w:marRight w:val="0"/>
      <w:marTop w:val="0"/>
      <w:marBottom w:val="0"/>
      <w:divBdr>
        <w:top w:val="none" w:sz="0" w:space="0" w:color="auto"/>
        <w:left w:val="none" w:sz="0" w:space="0" w:color="auto"/>
        <w:bottom w:val="none" w:sz="0" w:space="0" w:color="auto"/>
        <w:right w:val="none" w:sz="0" w:space="0" w:color="auto"/>
      </w:divBdr>
    </w:div>
    <w:div w:id="1375154874">
      <w:bodyDiv w:val="1"/>
      <w:marLeft w:val="0"/>
      <w:marRight w:val="0"/>
      <w:marTop w:val="0"/>
      <w:marBottom w:val="0"/>
      <w:divBdr>
        <w:top w:val="none" w:sz="0" w:space="0" w:color="auto"/>
        <w:left w:val="none" w:sz="0" w:space="0" w:color="auto"/>
        <w:bottom w:val="none" w:sz="0" w:space="0" w:color="auto"/>
        <w:right w:val="none" w:sz="0" w:space="0" w:color="auto"/>
      </w:divBdr>
    </w:div>
    <w:div w:id="1375157059">
      <w:bodyDiv w:val="1"/>
      <w:marLeft w:val="0"/>
      <w:marRight w:val="0"/>
      <w:marTop w:val="0"/>
      <w:marBottom w:val="0"/>
      <w:divBdr>
        <w:top w:val="none" w:sz="0" w:space="0" w:color="auto"/>
        <w:left w:val="none" w:sz="0" w:space="0" w:color="auto"/>
        <w:bottom w:val="none" w:sz="0" w:space="0" w:color="auto"/>
        <w:right w:val="none" w:sz="0" w:space="0" w:color="auto"/>
      </w:divBdr>
    </w:div>
    <w:div w:id="1375233552">
      <w:bodyDiv w:val="1"/>
      <w:marLeft w:val="0"/>
      <w:marRight w:val="0"/>
      <w:marTop w:val="0"/>
      <w:marBottom w:val="0"/>
      <w:divBdr>
        <w:top w:val="none" w:sz="0" w:space="0" w:color="auto"/>
        <w:left w:val="none" w:sz="0" w:space="0" w:color="auto"/>
        <w:bottom w:val="none" w:sz="0" w:space="0" w:color="auto"/>
        <w:right w:val="none" w:sz="0" w:space="0" w:color="auto"/>
      </w:divBdr>
    </w:div>
    <w:div w:id="1375236121">
      <w:bodyDiv w:val="1"/>
      <w:marLeft w:val="0"/>
      <w:marRight w:val="0"/>
      <w:marTop w:val="0"/>
      <w:marBottom w:val="0"/>
      <w:divBdr>
        <w:top w:val="none" w:sz="0" w:space="0" w:color="auto"/>
        <w:left w:val="none" w:sz="0" w:space="0" w:color="auto"/>
        <w:bottom w:val="none" w:sz="0" w:space="0" w:color="auto"/>
        <w:right w:val="none" w:sz="0" w:space="0" w:color="auto"/>
      </w:divBdr>
    </w:div>
    <w:div w:id="1375277404">
      <w:bodyDiv w:val="1"/>
      <w:marLeft w:val="0"/>
      <w:marRight w:val="0"/>
      <w:marTop w:val="0"/>
      <w:marBottom w:val="0"/>
      <w:divBdr>
        <w:top w:val="none" w:sz="0" w:space="0" w:color="auto"/>
        <w:left w:val="none" w:sz="0" w:space="0" w:color="auto"/>
        <w:bottom w:val="none" w:sz="0" w:space="0" w:color="auto"/>
        <w:right w:val="none" w:sz="0" w:space="0" w:color="auto"/>
      </w:divBdr>
    </w:div>
    <w:div w:id="1375346472">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426657">
      <w:bodyDiv w:val="1"/>
      <w:marLeft w:val="0"/>
      <w:marRight w:val="0"/>
      <w:marTop w:val="0"/>
      <w:marBottom w:val="0"/>
      <w:divBdr>
        <w:top w:val="none" w:sz="0" w:space="0" w:color="auto"/>
        <w:left w:val="none" w:sz="0" w:space="0" w:color="auto"/>
        <w:bottom w:val="none" w:sz="0" w:space="0" w:color="auto"/>
        <w:right w:val="none" w:sz="0" w:space="0" w:color="auto"/>
      </w:divBdr>
    </w:div>
    <w:div w:id="1375810019">
      <w:bodyDiv w:val="1"/>
      <w:marLeft w:val="0"/>
      <w:marRight w:val="0"/>
      <w:marTop w:val="0"/>
      <w:marBottom w:val="0"/>
      <w:divBdr>
        <w:top w:val="none" w:sz="0" w:space="0" w:color="auto"/>
        <w:left w:val="none" w:sz="0" w:space="0" w:color="auto"/>
        <w:bottom w:val="none" w:sz="0" w:space="0" w:color="auto"/>
        <w:right w:val="none" w:sz="0" w:space="0" w:color="auto"/>
      </w:divBdr>
    </w:div>
    <w:div w:id="1375930405">
      <w:bodyDiv w:val="1"/>
      <w:marLeft w:val="0"/>
      <w:marRight w:val="0"/>
      <w:marTop w:val="0"/>
      <w:marBottom w:val="0"/>
      <w:divBdr>
        <w:top w:val="none" w:sz="0" w:space="0" w:color="auto"/>
        <w:left w:val="none" w:sz="0" w:space="0" w:color="auto"/>
        <w:bottom w:val="none" w:sz="0" w:space="0" w:color="auto"/>
        <w:right w:val="none" w:sz="0" w:space="0" w:color="auto"/>
      </w:divBdr>
    </w:div>
    <w:div w:id="1376353249">
      <w:bodyDiv w:val="1"/>
      <w:marLeft w:val="0"/>
      <w:marRight w:val="0"/>
      <w:marTop w:val="0"/>
      <w:marBottom w:val="0"/>
      <w:divBdr>
        <w:top w:val="none" w:sz="0" w:space="0" w:color="auto"/>
        <w:left w:val="none" w:sz="0" w:space="0" w:color="auto"/>
        <w:bottom w:val="none" w:sz="0" w:space="0" w:color="auto"/>
        <w:right w:val="none" w:sz="0" w:space="0" w:color="auto"/>
      </w:divBdr>
    </w:div>
    <w:div w:id="1376391836">
      <w:bodyDiv w:val="1"/>
      <w:marLeft w:val="0"/>
      <w:marRight w:val="0"/>
      <w:marTop w:val="0"/>
      <w:marBottom w:val="0"/>
      <w:divBdr>
        <w:top w:val="none" w:sz="0" w:space="0" w:color="auto"/>
        <w:left w:val="none" w:sz="0" w:space="0" w:color="auto"/>
        <w:bottom w:val="none" w:sz="0" w:space="0" w:color="auto"/>
        <w:right w:val="none" w:sz="0" w:space="0" w:color="auto"/>
      </w:divBdr>
    </w:div>
    <w:div w:id="1376541503">
      <w:bodyDiv w:val="1"/>
      <w:marLeft w:val="0"/>
      <w:marRight w:val="0"/>
      <w:marTop w:val="0"/>
      <w:marBottom w:val="0"/>
      <w:divBdr>
        <w:top w:val="none" w:sz="0" w:space="0" w:color="auto"/>
        <w:left w:val="none" w:sz="0" w:space="0" w:color="auto"/>
        <w:bottom w:val="none" w:sz="0" w:space="0" w:color="auto"/>
        <w:right w:val="none" w:sz="0" w:space="0" w:color="auto"/>
      </w:divBdr>
    </w:div>
    <w:div w:id="1376586746">
      <w:bodyDiv w:val="1"/>
      <w:marLeft w:val="0"/>
      <w:marRight w:val="0"/>
      <w:marTop w:val="0"/>
      <w:marBottom w:val="0"/>
      <w:divBdr>
        <w:top w:val="none" w:sz="0" w:space="0" w:color="auto"/>
        <w:left w:val="none" w:sz="0" w:space="0" w:color="auto"/>
        <w:bottom w:val="none" w:sz="0" w:space="0" w:color="auto"/>
        <w:right w:val="none" w:sz="0" w:space="0" w:color="auto"/>
      </w:divBdr>
    </w:div>
    <w:div w:id="1376614662">
      <w:bodyDiv w:val="1"/>
      <w:marLeft w:val="0"/>
      <w:marRight w:val="0"/>
      <w:marTop w:val="0"/>
      <w:marBottom w:val="0"/>
      <w:divBdr>
        <w:top w:val="none" w:sz="0" w:space="0" w:color="auto"/>
        <w:left w:val="none" w:sz="0" w:space="0" w:color="auto"/>
        <w:bottom w:val="none" w:sz="0" w:space="0" w:color="auto"/>
        <w:right w:val="none" w:sz="0" w:space="0" w:color="auto"/>
      </w:divBdr>
    </w:div>
    <w:div w:id="1376658345">
      <w:bodyDiv w:val="1"/>
      <w:marLeft w:val="0"/>
      <w:marRight w:val="0"/>
      <w:marTop w:val="0"/>
      <w:marBottom w:val="0"/>
      <w:divBdr>
        <w:top w:val="none" w:sz="0" w:space="0" w:color="auto"/>
        <w:left w:val="none" w:sz="0" w:space="0" w:color="auto"/>
        <w:bottom w:val="none" w:sz="0" w:space="0" w:color="auto"/>
        <w:right w:val="none" w:sz="0" w:space="0" w:color="auto"/>
      </w:divBdr>
    </w:div>
    <w:div w:id="1376806420">
      <w:bodyDiv w:val="1"/>
      <w:marLeft w:val="0"/>
      <w:marRight w:val="0"/>
      <w:marTop w:val="0"/>
      <w:marBottom w:val="0"/>
      <w:divBdr>
        <w:top w:val="none" w:sz="0" w:space="0" w:color="auto"/>
        <w:left w:val="none" w:sz="0" w:space="0" w:color="auto"/>
        <w:bottom w:val="none" w:sz="0" w:space="0" w:color="auto"/>
        <w:right w:val="none" w:sz="0" w:space="0" w:color="auto"/>
      </w:divBdr>
    </w:div>
    <w:div w:id="1376806534">
      <w:bodyDiv w:val="1"/>
      <w:marLeft w:val="0"/>
      <w:marRight w:val="0"/>
      <w:marTop w:val="0"/>
      <w:marBottom w:val="0"/>
      <w:divBdr>
        <w:top w:val="none" w:sz="0" w:space="0" w:color="auto"/>
        <w:left w:val="none" w:sz="0" w:space="0" w:color="auto"/>
        <w:bottom w:val="none" w:sz="0" w:space="0" w:color="auto"/>
        <w:right w:val="none" w:sz="0" w:space="0" w:color="auto"/>
      </w:divBdr>
    </w:div>
    <w:div w:id="1377002245">
      <w:bodyDiv w:val="1"/>
      <w:marLeft w:val="0"/>
      <w:marRight w:val="0"/>
      <w:marTop w:val="0"/>
      <w:marBottom w:val="0"/>
      <w:divBdr>
        <w:top w:val="none" w:sz="0" w:space="0" w:color="auto"/>
        <w:left w:val="none" w:sz="0" w:space="0" w:color="auto"/>
        <w:bottom w:val="none" w:sz="0" w:space="0" w:color="auto"/>
        <w:right w:val="none" w:sz="0" w:space="0" w:color="auto"/>
      </w:divBdr>
    </w:div>
    <w:div w:id="1377244625">
      <w:bodyDiv w:val="1"/>
      <w:marLeft w:val="0"/>
      <w:marRight w:val="0"/>
      <w:marTop w:val="0"/>
      <w:marBottom w:val="0"/>
      <w:divBdr>
        <w:top w:val="none" w:sz="0" w:space="0" w:color="auto"/>
        <w:left w:val="none" w:sz="0" w:space="0" w:color="auto"/>
        <w:bottom w:val="none" w:sz="0" w:space="0" w:color="auto"/>
        <w:right w:val="none" w:sz="0" w:space="0" w:color="auto"/>
      </w:divBdr>
    </w:div>
    <w:div w:id="1377270977">
      <w:bodyDiv w:val="1"/>
      <w:marLeft w:val="0"/>
      <w:marRight w:val="0"/>
      <w:marTop w:val="0"/>
      <w:marBottom w:val="0"/>
      <w:divBdr>
        <w:top w:val="none" w:sz="0" w:space="0" w:color="auto"/>
        <w:left w:val="none" w:sz="0" w:space="0" w:color="auto"/>
        <w:bottom w:val="none" w:sz="0" w:space="0" w:color="auto"/>
        <w:right w:val="none" w:sz="0" w:space="0" w:color="auto"/>
      </w:divBdr>
    </w:div>
    <w:div w:id="1377319554">
      <w:bodyDiv w:val="1"/>
      <w:marLeft w:val="0"/>
      <w:marRight w:val="0"/>
      <w:marTop w:val="0"/>
      <w:marBottom w:val="0"/>
      <w:divBdr>
        <w:top w:val="none" w:sz="0" w:space="0" w:color="auto"/>
        <w:left w:val="none" w:sz="0" w:space="0" w:color="auto"/>
        <w:bottom w:val="none" w:sz="0" w:space="0" w:color="auto"/>
        <w:right w:val="none" w:sz="0" w:space="0" w:color="auto"/>
      </w:divBdr>
    </w:div>
    <w:div w:id="1377319577">
      <w:bodyDiv w:val="1"/>
      <w:marLeft w:val="0"/>
      <w:marRight w:val="0"/>
      <w:marTop w:val="0"/>
      <w:marBottom w:val="0"/>
      <w:divBdr>
        <w:top w:val="none" w:sz="0" w:space="0" w:color="auto"/>
        <w:left w:val="none" w:sz="0" w:space="0" w:color="auto"/>
        <w:bottom w:val="none" w:sz="0" w:space="0" w:color="auto"/>
        <w:right w:val="none" w:sz="0" w:space="0" w:color="auto"/>
      </w:divBdr>
    </w:div>
    <w:div w:id="1377509502">
      <w:bodyDiv w:val="1"/>
      <w:marLeft w:val="0"/>
      <w:marRight w:val="0"/>
      <w:marTop w:val="0"/>
      <w:marBottom w:val="0"/>
      <w:divBdr>
        <w:top w:val="none" w:sz="0" w:space="0" w:color="auto"/>
        <w:left w:val="none" w:sz="0" w:space="0" w:color="auto"/>
        <w:bottom w:val="none" w:sz="0" w:space="0" w:color="auto"/>
        <w:right w:val="none" w:sz="0" w:space="0" w:color="auto"/>
      </w:divBdr>
    </w:div>
    <w:div w:id="1377704733">
      <w:bodyDiv w:val="1"/>
      <w:marLeft w:val="0"/>
      <w:marRight w:val="0"/>
      <w:marTop w:val="0"/>
      <w:marBottom w:val="0"/>
      <w:divBdr>
        <w:top w:val="none" w:sz="0" w:space="0" w:color="auto"/>
        <w:left w:val="none" w:sz="0" w:space="0" w:color="auto"/>
        <w:bottom w:val="none" w:sz="0" w:space="0" w:color="auto"/>
        <w:right w:val="none" w:sz="0" w:space="0" w:color="auto"/>
      </w:divBdr>
    </w:div>
    <w:div w:id="1377896349">
      <w:bodyDiv w:val="1"/>
      <w:marLeft w:val="0"/>
      <w:marRight w:val="0"/>
      <w:marTop w:val="0"/>
      <w:marBottom w:val="0"/>
      <w:divBdr>
        <w:top w:val="none" w:sz="0" w:space="0" w:color="auto"/>
        <w:left w:val="none" w:sz="0" w:space="0" w:color="auto"/>
        <w:bottom w:val="none" w:sz="0" w:space="0" w:color="auto"/>
        <w:right w:val="none" w:sz="0" w:space="0" w:color="auto"/>
      </w:divBdr>
    </w:div>
    <w:div w:id="1378123512">
      <w:bodyDiv w:val="1"/>
      <w:marLeft w:val="0"/>
      <w:marRight w:val="0"/>
      <w:marTop w:val="0"/>
      <w:marBottom w:val="0"/>
      <w:divBdr>
        <w:top w:val="none" w:sz="0" w:space="0" w:color="auto"/>
        <w:left w:val="none" w:sz="0" w:space="0" w:color="auto"/>
        <w:bottom w:val="none" w:sz="0" w:space="0" w:color="auto"/>
        <w:right w:val="none" w:sz="0" w:space="0" w:color="auto"/>
      </w:divBdr>
    </w:div>
    <w:div w:id="1378163910">
      <w:bodyDiv w:val="1"/>
      <w:marLeft w:val="0"/>
      <w:marRight w:val="0"/>
      <w:marTop w:val="0"/>
      <w:marBottom w:val="0"/>
      <w:divBdr>
        <w:top w:val="none" w:sz="0" w:space="0" w:color="auto"/>
        <w:left w:val="none" w:sz="0" w:space="0" w:color="auto"/>
        <w:bottom w:val="none" w:sz="0" w:space="0" w:color="auto"/>
        <w:right w:val="none" w:sz="0" w:space="0" w:color="auto"/>
      </w:divBdr>
    </w:div>
    <w:div w:id="1378310282">
      <w:bodyDiv w:val="1"/>
      <w:marLeft w:val="0"/>
      <w:marRight w:val="0"/>
      <w:marTop w:val="0"/>
      <w:marBottom w:val="0"/>
      <w:divBdr>
        <w:top w:val="none" w:sz="0" w:space="0" w:color="auto"/>
        <w:left w:val="none" w:sz="0" w:space="0" w:color="auto"/>
        <w:bottom w:val="none" w:sz="0" w:space="0" w:color="auto"/>
        <w:right w:val="none" w:sz="0" w:space="0" w:color="auto"/>
      </w:divBdr>
    </w:div>
    <w:div w:id="1378356049">
      <w:bodyDiv w:val="1"/>
      <w:marLeft w:val="0"/>
      <w:marRight w:val="0"/>
      <w:marTop w:val="0"/>
      <w:marBottom w:val="0"/>
      <w:divBdr>
        <w:top w:val="none" w:sz="0" w:space="0" w:color="auto"/>
        <w:left w:val="none" w:sz="0" w:space="0" w:color="auto"/>
        <w:bottom w:val="none" w:sz="0" w:space="0" w:color="auto"/>
        <w:right w:val="none" w:sz="0" w:space="0" w:color="auto"/>
      </w:divBdr>
    </w:div>
    <w:div w:id="1378357210">
      <w:bodyDiv w:val="1"/>
      <w:marLeft w:val="0"/>
      <w:marRight w:val="0"/>
      <w:marTop w:val="0"/>
      <w:marBottom w:val="0"/>
      <w:divBdr>
        <w:top w:val="none" w:sz="0" w:space="0" w:color="auto"/>
        <w:left w:val="none" w:sz="0" w:space="0" w:color="auto"/>
        <w:bottom w:val="none" w:sz="0" w:space="0" w:color="auto"/>
        <w:right w:val="none" w:sz="0" w:space="0" w:color="auto"/>
      </w:divBdr>
    </w:div>
    <w:div w:id="1378430534">
      <w:bodyDiv w:val="1"/>
      <w:marLeft w:val="0"/>
      <w:marRight w:val="0"/>
      <w:marTop w:val="0"/>
      <w:marBottom w:val="0"/>
      <w:divBdr>
        <w:top w:val="none" w:sz="0" w:space="0" w:color="auto"/>
        <w:left w:val="none" w:sz="0" w:space="0" w:color="auto"/>
        <w:bottom w:val="none" w:sz="0" w:space="0" w:color="auto"/>
        <w:right w:val="none" w:sz="0" w:space="0" w:color="auto"/>
      </w:divBdr>
    </w:div>
    <w:div w:id="1378505983">
      <w:bodyDiv w:val="1"/>
      <w:marLeft w:val="0"/>
      <w:marRight w:val="0"/>
      <w:marTop w:val="0"/>
      <w:marBottom w:val="0"/>
      <w:divBdr>
        <w:top w:val="none" w:sz="0" w:space="0" w:color="auto"/>
        <w:left w:val="none" w:sz="0" w:space="0" w:color="auto"/>
        <w:bottom w:val="none" w:sz="0" w:space="0" w:color="auto"/>
        <w:right w:val="none" w:sz="0" w:space="0" w:color="auto"/>
      </w:divBdr>
    </w:div>
    <w:div w:id="1378553613">
      <w:bodyDiv w:val="1"/>
      <w:marLeft w:val="0"/>
      <w:marRight w:val="0"/>
      <w:marTop w:val="0"/>
      <w:marBottom w:val="0"/>
      <w:divBdr>
        <w:top w:val="none" w:sz="0" w:space="0" w:color="auto"/>
        <w:left w:val="none" w:sz="0" w:space="0" w:color="auto"/>
        <w:bottom w:val="none" w:sz="0" w:space="0" w:color="auto"/>
        <w:right w:val="none" w:sz="0" w:space="0" w:color="auto"/>
      </w:divBdr>
    </w:div>
    <w:div w:id="1378625249">
      <w:bodyDiv w:val="1"/>
      <w:marLeft w:val="0"/>
      <w:marRight w:val="0"/>
      <w:marTop w:val="0"/>
      <w:marBottom w:val="0"/>
      <w:divBdr>
        <w:top w:val="none" w:sz="0" w:space="0" w:color="auto"/>
        <w:left w:val="none" w:sz="0" w:space="0" w:color="auto"/>
        <w:bottom w:val="none" w:sz="0" w:space="0" w:color="auto"/>
        <w:right w:val="none" w:sz="0" w:space="0" w:color="auto"/>
      </w:divBdr>
    </w:div>
    <w:div w:id="1378629601">
      <w:bodyDiv w:val="1"/>
      <w:marLeft w:val="0"/>
      <w:marRight w:val="0"/>
      <w:marTop w:val="0"/>
      <w:marBottom w:val="0"/>
      <w:divBdr>
        <w:top w:val="none" w:sz="0" w:space="0" w:color="auto"/>
        <w:left w:val="none" w:sz="0" w:space="0" w:color="auto"/>
        <w:bottom w:val="none" w:sz="0" w:space="0" w:color="auto"/>
        <w:right w:val="none" w:sz="0" w:space="0" w:color="auto"/>
      </w:divBdr>
    </w:div>
    <w:div w:id="1378818721">
      <w:bodyDiv w:val="1"/>
      <w:marLeft w:val="0"/>
      <w:marRight w:val="0"/>
      <w:marTop w:val="0"/>
      <w:marBottom w:val="0"/>
      <w:divBdr>
        <w:top w:val="none" w:sz="0" w:space="0" w:color="auto"/>
        <w:left w:val="none" w:sz="0" w:space="0" w:color="auto"/>
        <w:bottom w:val="none" w:sz="0" w:space="0" w:color="auto"/>
        <w:right w:val="none" w:sz="0" w:space="0" w:color="auto"/>
      </w:divBdr>
    </w:div>
    <w:div w:id="1378823890">
      <w:bodyDiv w:val="1"/>
      <w:marLeft w:val="0"/>
      <w:marRight w:val="0"/>
      <w:marTop w:val="0"/>
      <w:marBottom w:val="0"/>
      <w:divBdr>
        <w:top w:val="none" w:sz="0" w:space="0" w:color="auto"/>
        <w:left w:val="none" w:sz="0" w:space="0" w:color="auto"/>
        <w:bottom w:val="none" w:sz="0" w:space="0" w:color="auto"/>
        <w:right w:val="none" w:sz="0" w:space="0" w:color="auto"/>
      </w:divBdr>
    </w:div>
    <w:div w:id="1378964888">
      <w:bodyDiv w:val="1"/>
      <w:marLeft w:val="0"/>
      <w:marRight w:val="0"/>
      <w:marTop w:val="0"/>
      <w:marBottom w:val="0"/>
      <w:divBdr>
        <w:top w:val="none" w:sz="0" w:space="0" w:color="auto"/>
        <w:left w:val="none" w:sz="0" w:space="0" w:color="auto"/>
        <w:bottom w:val="none" w:sz="0" w:space="0" w:color="auto"/>
        <w:right w:val="none" w:sz="0" w:space="0" w:color="auto"/>
      </w:divBdr>
    </w:div>
    <w:div w:id="1379015620">
      <w:bodyDiv w:val="1"/>
      <w:marLeft w:val="0"/>
      <w:marRight w:val="0"/>
      <w:marTop w:val="0"/>
      <w:marBottom w:val="0"/>
      <w:divBdr>
        <w:top w:val="none" w:sz="0" w:space="0" w:color="auto"/>
        <w:left w:val="none" w:sz="0" w:space="0" w:color="auto"/>
        <w:bottom w:val="none" w:sz="0" w:space="0" w:color="auto"/>
        <w:right w:val="none" w:sz="0" w:space="0" w:color="auto"/>
      </w:divBdr>
    </w:div>
    <w:div w:id="1379015648">
      <w:bodyDiv w:val="1"/>
      <w:marLeft w:val="0"/>
      <w:marRight w:val="0"/>
      <w:marTop w:val="0"/>
      <w:marBottom w:val="0"/>
      <w:divBdr>
        <w:top w:val="none" w:sz="0" w:space="0" w:color="auto"/>
        <w:left w:val="none" w:sz="0" w:space="0" w:color="auto"/>
        <w:bottom w:val="none" w:sz="0" w:space="0" w:color="auto"/>
        <w:right w:val="none" w:sz="0" w:space="0" w:color="auto"/>
      </w:divBdr>
    </w:div>
    <w:div w:id="1379086735">
      <w:bodyDiv w:val="1"/>
      <w:marLeft w:val="0"/>
      <w:marRight w:val="0"/>
      <w:marTop w:val="0"/>
      <w:marBottom w:val="0"/>
      <w:divBdr>
        <w:top w:val="none" w:sz="0" w:space="0" w:color="auto"/>
        <w:left w:val="none" w:sz="0" w:space="0" w:color="auto"/>
        <w:bottom w:val="none" w:sz="0" w:space="0" w:color="auto"/>
        <w:right w:val="none" w:sz="0" w:space="0" w:color="auto"/>
      </w:divBdr>
    </w:div>
    <w:div w:id="1379206176">
      <w:bodyDiv w:val="1"/>
      <w:marLeft w:val="0"/>
      <w:marRight w:val="0"/>
      <w:marTop w:val="0"/>
      <w:marBottom w:val="0"/>
      <w:divBdr>
        <w:top w:val="none" w:sz="0" w:space="0" w:color="auto"/>
        <w:left w:val="none" w:sz="0" w:space="0" w:color="auto"/>
        <w:bottom w:val="none" w:sz="0" w:space="0" w:color="auto"/>
        <w:right w:val="none" w:sz="0" w:space="0" w:color="auto"/>
      </w:divBdr>
    </w:div>
    <w:div w:id="1379356459">
      <w:bodyDiv w:val="1"/>
      <w:marLeft w:val="0"/>
      <w:marRight w:val="0"/>
      <w:marTop w:val="0"/>
      <w:marBottom w:val="0"/>
      <w:divBdr>
        <w:top w:val="none" w:sz="0" w:space="0" w:color="auto"/>
        <w:left w:val="none" w:sz="0" w:space="0" w:color="auto"/>
        <w:bottom w:val="none" w:sz="0" w:space="0" w:color="auto"/>
        <w:right w:val="none" w:sz="0" w:space="0" w:color="auto"/>
      </w:divBdr>
    </w:div>
    <w:div w:id="1379479106">
      <w:bodyDiv w:val="1"/>
      <w:marLeft w:val="0"/>
      <w:marRight w:val="0"/>
      <w:marTop w:val="0"/>
      <w:marBottom w:val="0"/>
      <w:divBdr>
        <w:top w:val="none" w:sz="0" w:space="0" w:color="auto"/>
        <w:left w:val="none" w:sz="0" w:space="0" w:color="auto"/>
        <w:bottom w:val="none" w:sz="0" w:space="0" w:color="auto"/>
        <w:right w:val="none" w:sz="0" w:space="0" w:color="auto"/>
      </w:divBdr>
    </w:div>
    <w:div w:id="1379663968">
      <w:bodyDiv w:val="1"/>
      <w:marLeft w:val="0"/>
      <w:marRight w:val="0"/>
      <w:marTop w:val="0"/>
      <w:marBottom w:val="0"/>
      <w:divBdr>
        <w:top w:val="none" w:sz="0" w:space="0" w:color="auto"/>
        <w:left w:val="none" w:sz="0" w:space="0" w:color="auto"/>
        <w:bottom w:val="none" w:sz="0" w:space="0" w:color="auto"/>
        <w:right w:val="none" w:sz="0" w:space="0" w:color="auto"/>
      </w:divBdr>
    </w:div>
    <w:div w:id="1380134193">
      <w:bodyDiv w:val="1"/>
      <w:marLeft w:val="0"/>
      <w:marRight w:val="0"/>
      <w:marTop w:val="0"/>
      <w:marBottom w:val="0"/>
      <w:divBdr>
        <w:top w:val="none" w:sz="0" w:space="0" w:color="auto"/>
        <w:left w:val="none" w:sz="0" w:space="0" w:color="auto"/>
        <w:bottom w:val="none" w:sz="0" w:space="0" w:color="auto"/>
        <w:right w:val="none" w:sz="0" w:space="0" w:color="auto"/>
      </w:divBdr>
    </w:div>
    <w:div w:id="1380320926">
      <w:bodyDiv w:val="1"/>
      <w:marLeft w:val="0"/>
      <w:marRight w:val="0"/>
      <w:marTop w:val="0"/>
      <w:marBottom w:val="0"/>
      <w:divBdr>
        <w:top w:val="none" w:sz="0" w:space="0" w:color="auto"/>
        <w:left w:val="none" w:sz="0" w:space="0" w:color="auto"/>
        <w:bottom w:val="none" w:sz="0" w:space="0" w:color="auto"/>
        <w:right w:val="none" w:sz="0" w:space="0" w:color="auto"/>
      </w:divBdr>
    </w:div>
    <w:div w:id="1380669079">
      <w:bodyDiv w:val="1"/>
      <w:marLeft w:val="0"/>
      <w:marRight w:val="0"/>
      <w:marTop w:val="0"/>
      <w:marBottom w:val="0"/>
      <w:divBdr>
        <w:top w:val="none" w:sz="0" w:space="0" w:color="auto"/>
        <w:left w:val="none" w:sz="0" w:space="0" w:color="auto"/>
        <w:bottom w:val="none" w:sz="0" w:space="0" w:color="auto"/>
        <w:right w:val="none" w:sz="0" w:space="0" w:color="auto"/>
      </w:divBdr>
    </w:div>
    <w:div w:id="1380860968">
      <w:bodyDiv w:val="1"/>
      <w:marLeft w:val="0"/>
      <w:marRight w:val="0"/>
      <w:marTop w:val="0"/>
      <w:marBottom w:val="0"/>
      <w:divBdr>
        <w:top w:val="none" w:sz="0" w:space="0" w:color="auto"/>
        <w:left w:val="none" w:sz="0" w:space="0" w:color="auto"/>
        <w:bottom w:val="none" w:sz="0" w:space="0" w:color="auto"/>
        <w:right w:val="none" w:sz="0" w:space="0" w:color="auto"/>
      </w:divBdr>
    </w:div>
    <w:div w:id="1380931028">
      <w:bodyDiv w:val="1"/>
      <w:marLeft w:val="0"/>
      <w:marRight w:val="0"/>
      <w:marTop w:val="0"/>
      <w:marBottom w:val="0"/>
      <w:divBdr>
        <w:top w:val="none" w:sz="0" w:space="0" w:color="auto"/>
        <w:left w:val="none" w:sz="0" w:space="0" w:color="auto"/>
        <w:bottom w:val="none" w:sz="0" w:space="0" w:color="auto"/>
        <w:right w:val="none" w:sz="0" w:space="0" w:color="auto"/>
      </w:divBdr>
    </w:div>
    <w:div w:id="1380935455">
      <w:bodyDiv w:val="1"/>
      <w:marLeft w:val="0"/>
      <w:marRight w:val="0"/>
      <w:marTop w:val="0"/>
      <w:marBottom w:val="0"/>
      <w:divBdr>
        <w:top w:val="none" w:sz="0" w:space="0" w:color="auto"/>
        <w:left w:val="none" w:sz="0" w:space="0" w:color="auto"/>
        <w:bottom w:val="none" w:sz="0" w:space="0" w:color="auto"/>
        <w:right w:val="none" w:sz="0" w:space="0" w:color="auto"/>
      </w:divBdr>
    </w:div>
    <w:div w:id="1380938172">
      <w:bodyDiv w:val="1"/>
      <w:marLeft w:val="0"/>
      <w:marRight w:val="0"/>
      <w:marTop w:val="0"/>
      <w:marBottom w:val="0"/>
      <w:divBdr>
        <w:top w:val="none" w:sz="0" w:space="0" w:color="auto"/>
        <w:left w:val="none" w:sz="0" w:space="0" w:color="auto"/>
        <w:bottom w:val="none" w:sz="0" w:space="0" w:color="auto"/>
        <w:right w:val="none" w:sz="0" w:space="0" w:color="auto"/>
      </w:divBdr>
    </w:div>
    <w:div w:id="1381131801">
      <w:bodyDiv w:val="1"/>
      <w:marLeft w:val="0"/>
      <w:marRight w:val="0"/>
      <w:marTop w:val="0"/>
      <w:marBottom w:val="0"/>
      <w:divBdr>
        <w:top w:val="none" w:sz="0" w:space="0" w:color="auto"/>
        <w:left w:val="none" w:sz="0" w:space="0" w:color="auto"/>
        <w:bottom w:val="none" w:sz="0" w:space="0" w:color="auto"/>
        <w:right w:val="none" w:sz="0" w:space="0" w:color="auto"/>
      </w:divBdr>
    </w:div>
    <w:div w:id="1381244704">
      <w:bodyDiv w:val="1"/>
      <w:marLeft w:val="0"/>
      <w:marRight w:val="0"/>
      <w:marTop w:val="0"/>
      <w:marBottom w:val="0"/>
      <w:divBdr>
        <w:top w:val="none" w:sz="0" w:space="0" w:color="auto"/>
        <w:left w:val="none" w:sz="0" w:space="0" w:color="auto"/>
        <w:bottom w:val="none" w:sz="0" w:space="0" w:color="auto"/>
        <w:right w:val="none" w:sz="0" w:space="0" w:color="auto"/>
      </w:divBdr>
    </w:div>
    <w:div w:id="1381319777">
      <w:bodyDiv w:val="1"/>
      <w:marLeft w:val="0"/>
      <w:marRight w:val="0"/>
      <w:marTop w:val="0"/>
      <w:marBottom w:val="0"/>
      <w:divBdr>
        <w:top w:val="none" w:sz="0" w:space="0" w:color="auto"/>
        <w:left w:val="none" w:sz="0" w:space="0" w:color="auto"/>
        <w:bottom w:val="none" w:sz="0" w:space="0" w:color="auto"/>
        <w:right w:val="none" w:sz="0" w:space="0" w:color="auto"/>
      </w:divBdr>
    </w:div>
    <w:div w:id="1381399178">
      <w:bodyDiv w:val="1"/>
      <w:marLeft w:val="0"/>
      <w:marRight w:val="0"/>
      <w:marTop w:val="0"/>
      <w:marBottom w:val="0"/>
      <w:divBdr>
        <w:top w:val="none" w:sz="0" w:space="0" w:color="auto"/>
        <w:left w:val="none" w:sz="0" w:space="0" w:color="auto"/>
        <w:bottom w:val="none" w:sz="0" w:space="0" w:color="auto"/>
        <w:right w:val="none" w:sz="0" w:space="0" w:color="auto"/>
      </w:divBdr>
    </w:div>
    <w:div w:id="1381712273">
      <w:bodyDiv w:val="1"/>
      <w:marLeft w:val="0"/>
      <w:marRight w:val="0"/>
      <w:marTop w:val="0"/>
      <w:marBottom w:val="0"/>
      <w:divBdr>
        <w:top w:val="none" w:sz="0" w:space="0" w:color="auto"/>
        <w:left w:val="none" w:sz="0" w:space="0" w:color="auto"/>
        <w:bottom w:val="none" w:sz="0" w:space="0" w:color="auto"/>
        <w:right w:val="none" w:sz="0" w:space="0" w:color="auto"/>
      </w:divBdr>
    </w:div>
    <w:div w:id="1381859299">
      <w:bodyDiv w:val="1"/>
      <w:marLeft w:val="0"/>
      <w:marRight w:val="0"/>
      <w:marTop w:val="0"/>
      <w:marBottom w:val="0"/>
      <w:divBdr>
        <w:top w:val="none" w:sz="0" w:space="0" w:color="auto"/>
        <w:left w:val="none" w:sz="0" w:space="0" w:color="auto"/>
        <w:bottom w:val="none" w:sz="0" w:space="0" w:color="auto"/>
        <w:right w:val="none" w:sz="0" w:space="0" w:color="auto"/>
      </w:divBdr>
    </w:div>
    <w:div w:id="1382095261">
      <w:bodyDiv w:val="1"/>
      <w:marLeft w:val="0"/>
      <w:marRight w:val="0"/>
      <w:marTop w:val="0"/>
      <w:marBottom w:val="0"/>
      <w:divBdr>
        <w:top w:val="none" w:sz="0" w:space="0" w:color="auto"/>
        <w:left w:val="none" w:sz="0" w:space="0" w:color="auto"/>
        <w:bottom w:val="none" w:sz="0" w:space="0" w:color="auto"/>
        <w:right w:val="none" w:sz="0" w:space="0" w:color="auto"/>
      </w:divBdr>
    </w:div>
    <w:div w:id="1382285509">
      <w:bodyDiv w:val="1"/>
      <w:marLeft w:val="0"/>
      <w:marRight w:val="0"/>
      <w:marTop w:val="0"/>
      <w:marBottom w:val="0"/>
      <w:divBdr>
        <w:top w:val="none" w:sz="0" w:space="0" w:color="auto"/>
        <w:left w:val="none" w:sz="0" w:space="0" w:color="auto"/>
        <w:bottom w:val="none" w:sz="0" w:space="0" w:color="auto"/>
        <w:right w:val="none" w:sz="0" w:space="0" w:color="auto"/>
      </w:divBdr>
    </w:div>
    <w:div w:id="1382359623">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440064">
      <w:bodyDiv w:val="1"/>
      <w:marLeft w:val="0"/>
      <w:marRight w:val="0"/>
      <w:marTop w:val="0"/>
      <w:marBottom w:val="0"/>
      <w:divBdr>
        <w:top w:val="none" w:sz="0" w:space="0" w:color="auto"/>
        <w:left w:val="none" w:sz="0" w:space="0" w:color="auto"/>
        <w:bottom w:val="none" w:sz="0" w:space="0" w:color="auto"/>
        <w:right w:val="none" w:sz="0" w:space="0" w:color="auto"/>
      </w:divBdr>
    </w:div>
    <w:div w:id="1382443647">
      <w:bodyDiv w:val="1"/>
      <w:marLeft w:val="0"/>
      <w:marRight w:val="0"/>
      <w:marTop w:val="0"/>
      <w:marBottom w:val="0"/>
      <w:divBdr>
        <w:top w:val="none" w:sz="0" w:space="0" w:color="auto"/>
        <w:left w:val="none" w:sz="0" w:space="0" w:color="auto"/>
        <w:bottom w:val="none" w:sz="0" w:space="0" w:color="auto"/>
        <w:right w:val="none" w:sz="0" w:space="0" w:color="auto"/>
      </w:divBdr>
    </w:div>
    <w:div w:id="1382512806">
      <w:bodyDiv w:val="1"/>
      <w:marLeft w:val="0"/>
      <w:marRight w:val="0"/>
      <w:marTop w:val="0"/>
      <w:marBottom w:val="0"/>
      <w:divBdr>
        <w:top w:val="none" w:sz="0" w:space="0" w:color="auto"/>
        <w:left w:val="none" w:sz="0" w:space="0" w:color="auto"/>
        <w:bottom w:val="none" w:sz="0" w:space="0" w:color="auto"/>
        <w:right w:val="none" w:sz="0" w:space="0" w:color="auto"/>
      </w:divBdr>
    </w:div>
    <w:div w:id="1382632879">
      <w:bodyDiv w:val="1"/>
      <w:marLeft w:val="0"/>
      <w:marRight w:val="0"/>
      <w:marTop w:val="0"/>
      <w:marBottom w:val="0"/>
      <w:divBdr>
        <w:top w:val="none" w:sz="0" w:space="0" w:color="auto"/>
        <w:left w:val="none" w:sz="0" w:space="0" w:color="auto"/>
        <w:bottom w:val="none" w:sz="0" w:space="0" w:color="auto"/>
        <w:right w:val="none" w:sz="0" w:space="0" w:color="auto"/>
      </w:divBdr>
    </w:div>
    <w:div w:id="1382746392">
      <w:bodyDiv w:val="1"/>
      <w:marLeft w:val="0"/>
      <w:marRight w:val="0"/>
      <w:marTop w:val="0"/>
      <w:marBottom w:val="0"/>
      <w:divBdr>
        <w:top w:val="none" w:sz="0" w:space="0" w:color="auto"/>
        <w:left w:val="none" w:sz="0" w:space="0" w:color="auto"/>
        <w:bottom w:val="none" w:sz="0" w:space="0" w:color="auto"/>
        <w:right w:val="none" w:sz="0" w:space="0" w:color="auto"/>
      </w:divBdr>
    </w:div>
    <w:div w:id="1382972002">
      <w:bodyDiv w:val="1"/>
      <w:marLeft w:val="0"/>
      <w:marRight w:val="0"/>
      <w:marTop w:val="0"/>
      <w:marBottom w:val="0"/>
      <w:divBdr>
        <w:top w:val="none" w:sz="0" w:space="0" w:color="auto"/>
        <w:left w:val="none" w:sz="0" w:space="0" w:color="auto"/>
        <w:bottom w:val="none" w:sz="0" w:space="0" w:color="auto"/>
        <w:right w:val="none" w:sz="0" w:space="0" w:color="auto"/>
      </w:divBdr>
    </w:div>
    <w:div w:id="1383138876">
      <w:bodyDiv w:val="1"/>
      <w:marLeft w:val="0"/>
      <w:marRight w:val="0"/>
      <w:marTop w:val="0"/>
      <w:marBottom w:val="0"/>
      <w:divBdr>
        <w:top w:val="none" w:sz="0" w:space="0" w:color="auto"/>
        <w:left w:val="none" w:sz="0" w:space="0" w:color="auto"/>
        <w:bottom w:val="none" w:sz="0" w:space="0" w:color="auto"/>
        <w:right w:val="none" w:sz="0" w:space="0" w:color="auto"/>
      </w:divBdr>
    </w:div>
    <w:div w:id="1383209616">
      <w:bodyDiv w:val="1"/>
      <w:marLeft w:val="0"/>
      <w:marRight w:val="0"/>
      <w:marTop w:val="0"/>
      <w:marBottom w:val="0"/>
      <w:divBdr>
        <w:top w:val="none" w:sz="0" w:space="0" w:color="auto"/>
        <w:left w:val="none" w:sz="0" w:space="0" w:color="auto"/>
        <w:bottom w:val="none" w:sz="0" w:space="0" w:color="auto"/>
        <w:right w:val="none" w:sz="0" w:space="0" w:color="auto"/>
      </w:divBdr>
    </w:div>
    <w:div w:id="1383362585">
      <w:bodyDiv w:val="1"/>
      <w:marLeft w:val="0"/>
      <w:marRight w:val="0"/>
      <w:marTop w:val="0"/>
      <w:marBottom w:val="0"/>
      <w:divBdr>
        <w:top w:val="none" w:sz="0" w:space="0" w:color="auto"/>
        <w:left w:val="none" w:sz="0" w:space="0" w:color="auto"/>
        <w:bottom w:val="none" w:sz="0" w:space="0" w:color="auto"/>
        <w:right w:val="none" w:sz="0" w:space="0" w:color="auto"/>
      </w:divBdr>
    </w:div>
    <w:div w:id="1383477821">
      <w:bodyDiv w:val="1"/>
      <w:marLeft w:val="0"/>
      <w:marRight w:val="0"/>
      <w:marTop w:val="0"/>
      <w:marBottom w:val="0"/>
      <w:divBdr>
        <w:top w:val="none" w:sz="0" w:space="0" w:color="auto"/>
        <w:left w:val="none" w:sz="0" w:space="0" w:color="auto"/>
        <w:bottom w:val="none" w:sz="0" w:space="0" w:color="auto"/>
        <w:right w:val="none" w:sz="0" w:space="0" w:color="auto"/>
      </w:divBdr>
    </w:div>
    <w:div w:id="1383751233">
      <w:bodyDiv w:val="1"/>
      <w:marLeft w:val="0"/>
      <w:marRight w:val="0"/>
      <w:marTop w:val="0"/>
      <w:marBottom w:val="0"/>
      <w:divBdr>
        <w:top w:val="none" w:sz="0" w:space="0" w:color="auto"/>
        <w:left w:val="none" w:sz="0" w:space="0" w:color="auto"/>
        <w:bottom w:val="none" w:sz="0" w:space="0" w:color="auto"/>
        <w:right w:val="none" w:sz="0" w:space="0" w:color="auto"/>
      </w:divBdr>
    </w:div>
    <w:div w:id="1384061604">
      <w:bodyDiv w:val="1"/>
      <w:marLeft w:val="0"/>
      <w:marRight w:val="0"/>
      <w:marTop w:val="0"/>
      <w:marBottom w:val="0"/>
      <w:divBdr>
        <w:top w:val="none" w:sz="0" w:space="0" w:color="auto"/>
        <w:left w:val="none" w:sz="0" w:space="0" w:color="auto"/>
        <w:bottom w:val="none" w:sz="0" w:space="0" w:color="auto"/>
        <w:right w:val="none" w:sz="0" w:space="0" w:color="auto"/>
      </w:divBdr>
    </w:div>
    <w:div w:id="1384138675">
      <w:bodyDiv w:val="1"/>
      <w:marLeft w:val="0"/>
      <w:marRight w:val="0"/>
      <w:marTop w:val="0"/>
      <w:marBottom w:val="0"/>
      <w:divBdr>
        <w:top w:val="none" w:sz="0" w:space="0" w:color="auto"/>
        <w:left w:val="none" w:sz="0" w:space="0" w:color="auto"/>
        <w:bottom w:val="none" w:sz="0" w:space="0" w:color="auto"/>
        <w:right w:val="none" w:sz="0" w:space="0" w:color="auto"/>
      </w:divBdr>
    </w:div>
    <w:div w:id="1384252211">
      <w:bodyDiv w:val="1"/>
      <w:marLeft w:val="0"/>
      <w:marRight w:val="0"/>
      <w:marTop w:val="0"/>
      <w:marBottom w:val="0"/>
      <w:divBdr>
        <w:top w:val="none" w:sz="0" w:space="0" w:color="auto"/>
        <w:left w:val="none" w:sz="0" w:space="0" w:color="auto"/>
        <w:bottom w:val="none" w:sz="0" w:space="0" w:color="auto"/>
        <w:right w:val="none" w:sz="0" w:space="0" w:color="auto"/>
      </w:divBdr>
    </w:div>
    <w:div w:id="1384980859">
      <w:bodyDiv w:val="1"/>
      <w:marLeft w:val="0"/>
      <w:marRight w:val="0"/>
      <w:marTop w:val="0"/>
      <w:marBottom w:val="0"/>
      <w:divBdr>
        <w:top w:val="none" w:sz="0" w:space="0" w:color="auto"/>
        <w:left w:val="none" w:sz="0" w:space="0" w:color="auto"/>
        <w:bottom w:val="none" w:sz="0" w:space="0" w:color="auto"/>
        <w:right w:val="none" w:sz="0" w:space="0" w:color="auto"/>
      </w:divBdr>
    </w:div>
    <w:div w:id="1384982376">
      <w:bodyDiv w:val="1"/>
      <w:marLeft w:val="0"/>
      <w:marRight w:val="0"/>
      <w:marTop w:val="0"/>
      <w:marBottom w:val="0"/>
      <w:divBdr>
        <w:top w:val="none" w:sz="0" w:space="0" w:color="auto"/>
        <w:left w:val="none" w:sz="0" w:space="0" w:color="auto"/>
        <w:bottom w:val="none" w:sz="0" w:space="0" w:color="auto"/>
        <w:right w:val="none" w:sz="0" w:space="0" w:color="auto"/>
      </w:divBdr>
    </w:div>
    <w:div w:id="1384985665">
      <w:bodyDiv w:val="1"/>
      <w:marLeft w:val="0"/>
      <w:marRight w:val="0"/>
      <w:marTop w:val="0"/>
      <w:marBottom w:val="0"/>
      <w:divBdr>
        <w:top w:val="none" w:sz="0" w:space="0" w:color="auto"/>
        <w:left w:val="none" w:sz="0" w:space="0" w:color="auto"/>
        <w:bottom w:val="none" w:sz="0" w:space="0" w:color="auto"/>
        <w:right w:val="none" w:sz="0" w:space="0" w:color="auto"/>
      </w:divBdr>
    </w:div>
    <w:div w:id="1384985910">
      <w:bodyDiv w:val="1"/>
      <w:marLeft w:val="0"/>
      <w:marRight w:val="0"/>
      <w:marTop w:val="0"/>
      <w:marBottom w:val="0"/>
      <w:divBdr>
        <w:top w:val="none" w:sz="0" w:space="0" w:color="auto"/>
        <w:left w:val="none" w:sz="0" w:space="0" w:color="auto"/>
        <w:bottom w:val="none" w:sz="0" w:space="0" w:color="auto"/>
        <w:right w:val="none" w:sz="0" w:space="0" w:color="auto"/>
      </w:divBdr>
    </w:div>
    <w:div w:id="1385106274">
      <w:bodyDiv w:val="1"/>
      <w:marLeft w:val="0"/>
      <w:marRight w:val="0"/>
      <w:marTop w:val="0"/>
      <w:marBottom w:val="0"/>
      <w:divBdr>
        <w:top w:val="none" w:sz="0" w:space="0" w:color="auto"/>
        <w:left w:val="none" w:sz="0" w:space="0" w:color="auto"/>
        <w:bottom w:val="none" w:sz="0" w:space="0" w:color="auto"/>
        <w:right w:val="none" w:sz="0" w:space="0" w:color="auto"/>
      </w:divBdr>
    </w:div>
    <w:div w:id="1385133859">
      <w:bodyDiv w:val="1"/>
      <w:marLeft w:val="0"/>
      <w:marRight w:val="0"/>
      <w:marTop w:val="0"/>
      <w:marBottom w:val="0"/>
      <w:divBdr>
        <w:top w:val="none" w:sz="0" w:space="0" w:color="auto"/>
        <w:left w:val="none" w:sz="0" w:space="0" w:color="auto"/>
        <w:bottom w:val="none" w:sz="0" w:space="0" w:color="auto"/>
        <w:right w:val="none" w:sz="0" w:space="0" w:color="auto"/>
      </w:divBdr>
    </w:div>
    <w:div w:id="1385255384">
      <w:bodyDiv w:val="1"/>
      <w:marLeft w:val="0"/>
      <w:marRight w:val="0"/>
      <w:marTop w:val="0"/>
      <w:marBottom w:val="0"/>
      <w:divBdr>
        <w:top w:val="none" w:sz="0" w:space="0" w:color="auto"/>
        <w:left w:val="none" w:sz="0" w:space="0" w:color="auto"/>
        <w:bottom w:val="none" w:sz="0" w:space="0" w:color="auto"/>
        <w:right w:val="none" w:sz="0" w:space="0" w:color="auto"/>
      </w:divBdr>
    </w:div>
    <w:div w:id="1385448923">
      <w:bodyDiv w:val="1"/>
      <w:marLeft w:val="0"/>
      <w:marRight w:val="0"/>
      <w:marTop w:val="0"/>
      <w:marBottom w:val="0"/>
      <w:divBdr>
        <w:top w:val="none" w:sz="0" w:space="0" w:color="auto"/>
        <w:left w:val="none" w:sz="0" w:space="0" w:color="auto"/>
        <w:bottom w:val="none" w:sz="0" w:space="0" w:color="auto"/>
        <w:right w:val="none" w:sz="0" w:space="0" w:color="auto"/>
      </w:divBdr>
    </w:div>
    <w:div w:id="1385637754">
      <w:bodyDiv w:val="1"/>
      <w:marLeft w:val="0"/>
      <w:marRight w:val="0"/>
      <w:marTop w:val="0"/>
      <w:marBottom w:val="0"/>
      <w:divBdr>
        <w:top w:val="none" w:sz="0" w:space="0" w:color="auto"/>
        <w:left w:val="none" w:sz="0" w:space="0" w:color="auto"/>
        <w:bottom w:val="none" w:sz="0" w:space="0" w:color="auto"/>
        <w:right w:val="none" w:sz="0" w:space="0" w:color="auto"/>
      </w:divBdr>
    </w:div>
    <w:div w:id="1385759445">
      <w:bodyDiv w:val="1"/>
      <w:marLeft w:val="0"/>
      <w:marRight w:val="0"/>
      <w:marTop w:val="0"/>
      <w:marBottom w:val="0"/>
      <w:divBdr>
        <w:top w:val="none" w:sz="0" w:space="0" w:color="auto"/>
        <w:left w:val="none" w:sz="0" w:space="0" w:color="auto"/>
        <w:bottom w:val="none" w:sz="0" w:space="0" w:color="auto"/>
        <w:right w:val="none" w:sz="0" w:space="0" w:color="auto"/>
      </w:divBdr>
    </w:div>
    <w:div w:id="1385760947">
      <w:bodyDiv w:val="1"/>
      <w:marLeft w:val="0"/>
      <w:marRight w:val="0"/>
      <w:marTop w:val="0"/>
      <w:marBottom w:val="0"/>
      <w:divBdr>
        <w:top w:val="none" w:sz="0" w:space="0" w:color="auto"/>
        <w:left w:val="none" w:sz="0" w:space="0" w:color="auto"/>
        <w:bottom w:val="none" w:sz="0" w:space="0" w:color="auto"/>
        <w:right w:val="none" w:sz="0" w:space="0" w:color="auto"/>
      </w:divBdr>
    </w:div>
    <w:div w:id="1385906333">
      <w:bodyDiv w:val="1"/>
      <w:marLeft w:val="0"/>
      <w:marRight w:val="0"/>
      <w:marTop w:val="0"/>
      <w:marBottom w:val="0"/>
      <w:divBdr>
        <w:top w:val="none" w:sz="0" w:space="0" w:color="auto"/>
        <w:left w:val="none" w:sz="0" w:space="0" w:color="auto"/>
        <w:bottom w:val="none" w:sz="0" w:space="0" w:color="auto"/>
        <w:right w:val="none" w:sz="0" w:space="0" w:color="auto"/>
      </w:divBdr>
    </w:div>
    <w:div w:id="1386219449">
      <w:bodyDiv w:val="1"/>
      <w:marLeft w:val="0"/>
      <w:marRight w:val="0"/>
      <w:marTop w:val="0"/>
      <w:marBottom w:val="0"/>
      <w:divBdr>
        <w:top w:val="none" w:sz="0" w:space="0" w:color="auto"/>
        <w:left w:val="none" w:sz="0" w:space="0" w:color="auto"/>
        <w:bottom w:val="none" w:sz="0" w:space="0" w:color="auto"/>
        <w:right w:val="none" w:sz="0" w:space="0" w:color="auto"/>
      </w:divBdr>
    </w:div>
    <w:div w:id="1386372142">
      <w:bodyDiv w:val="1"/>
      <w:marLeft w:val="0"/>
      <w:marRight w:val="0"/>
      <w:marTop w:val="0"/>
      <w:marBottom w:val="0"/>
      <w:divBdr>
        <w:top w:val="none" w:sz="0" w:space="0" w:color="auto"/>
        <w:left w:val="none" w:sz="0" w:space="0" w:color="auto"/>
        <w:bottom w:val="none" w:sz="0" w:space="0" w:color="auto"/>
        <w:right w:val="none" w:sz="0" w:space="0" w:color="auto"/>
      </w:divBdr>
    </w:div>
    <w:div w:id="1386493656">
      <w:bodyDiv w:val="1"/>
      <w:marLeft w:val="0"/>
      <w:marRight w:val="0"/>
      <w:marTop w:val="0"/>
      <w:marBottom w:val="0"/>
      <w:divBdr>
        <w:top w:val="none" w:sz="0" w:space="0" w:color="auto"/>
        <w:left w:val="none" w:sz="0" w:space="0" w:color="auto"/>
        <w:bottom w:val="none" w:sz="0" w:space="0" w:color="auto"/>
        <w:right w:val="none" w:sz="0" w:space="0" w:color="auto"/>
      </w:divBdr>
    </w:div>
    <w:div w:id="1386561004">
      <w:bodyDiv w:val="1"/>
      <w:marLeft w:val="0"/>
      <w:marRight w:val="0"/>
      <w:marTop w:val="0"/>
      <w:marBottom w:val="0"/>
      <w:divBdr>
        <w:top w:val="none" w:sz="0" w:space="0" w:color="auto"/>
        <w:left w:val="none" w:sz="0" w:space="0" w:color="auto"/>
        <w:bottom w:val="none" w:sz="0" w:space="0" w:color="auto"/>
        <w:right w:val="none" w:sz="0" w:space="0" w:color="auto"/>
      </w:divBdr>
    </w:div>
    <w:div w:id="1386679872">
      <w:bodyDiv w:val="1"/>
      <w:marLeft w:val="0"/>
      <w:marRight w:val="0"/>
      <w:marTop w:val="0"/>
      <w:marBottom w:val="0"/>
      <w:divBdr>
        <w:top w:val="none" w:sz="0" w:space="0" w:color="auto"/>
        <w:left w:val="none" w:sz="0" w:space="0" w:color="auto"/>
        <w:bottom w:val="none" w:sz="0" w:space="0" w:color="auto"/>
        <w:right w:val="none" w:sz="0" w:space="0" w:color="auto"/>
      </w:divBdr>
    </w:div>
    <w:div w:id="1387140623">
      <w:bodyDiv w:val="1"/>
      <w:marLeft w:val="0"/>
      <w:marRight w:val="0"/>
      <w:marTop w:val="0"/>
      <w:marBottom w:val="0"/>
      <w:divBdr>
        <w:top w:val="none" w:sz="0" w:space="0" w:color="auto"/>
        <w:left w:val="none" w:sz="0" w:space="0" w:color="auto"/>
        <w:bottom w:val="none" w:sz="0" w:space="0" w:color="auto"/>
        <w:right w:val="none" w:sz="0" w:space="0" w:color="auto"/>
      </w:divBdr>
    </w:div>
    <w:div w:id="1387483486">
      <w:bodyDiv w:val="1"/>
      <w:marLeft w:val="0"/>
      <w:marRight w:val="0"/>
      <w:marTop w:val="0"/>
      <w:marBottom w:val="0"/>
      <w:divBdr>
        <w:top w:val="none" w:sz="0" w:space="0" w:color="auto"/>
        <w:left w:val="none" w:sz="0" w:space="0" w:color="auto"/>
        <w:bottom w:val="none" w:sz="0" w:space="0" w:color="auto"/>
        <w:right w:val="none" w:sz="0" w:space="0" w:color="auto"/>
      </w:divBdr>
    </w:div>
    <w:div w:id="1387608041">
      <w:bodyDiv w:val="1"/>
      <w:marLeft w:val="0"/>
      <w:marRight w:val="0"/>
      <w:marTop w:val="0"/>
      <w:marBottom w:val="0"/>
      <w:divBdr>
        <w:top w:val="none" w:sz="0" w:space="0" w:color="auto"/>
        <w:left w:val="none" w:sz="0" w:space="0" w:color="auto"/>
        <w:bottom w:val="none" w:sz="0" w:space="0" w:color="auto"/>
        <w:right w:val="none" w:sz="0" w:space="0" w:color="auto"/>
      </w:divBdr>
    </w:div>
    <w:div w:id="1387684748">
      <w:bodyDiv w:val="1"/>
      <w:marLeft w:val="0"/>
      <w:marRight w:val="0"/>
      <w:marTop w:val="0"/>
      <w:marBottom w:val="0"/>
      <w:divBdr>
        <w:top w:val="none" w:sz="0" w:space="0" w:color="auto"/>
        <w:left w:val="none" w:sz="0" w:space="0" w:color="auto"/>
        <w:bottom w:val="none" w:sz="0" w:space="0" w:color="auto"/>
        <w:right w:val="none" w:sz="0" w:space="0" w:color="auto"/>
      </w:divBdr>
    </w:div>
    <w:div w:id="1387952136">
      <w:bodyDiv w:val="1"/>
      <w:marLeft w:val="0"/>
      <w:marRight w:val="0"/>
      <w:marTop w:val="0"/>
      <w:marBottom w:val="0"/>
      <w:divBdr>
        <w:top w:val="none" w:sz="0" w:space="0" w:color="auto"/>
        <w:left w:val="none" w:sz="0" w:space="0" w:color="auto"/>
        <w:bottom w:val="none" w:sz="0" w:space="0" w:color="auto"/>
        <w:right w:val="none" w:sz="0" w:space="0" w:color="auto"/>
      </w:divBdr>
    </w:div>
    <w:div w:id="1388259865">
      <w:bodyDiv w:val="1"/>
      <w:marLeft w:val="0"/>
      <w:marRight w:val="0"/>
      <w:marTop w:val="0"/>
      <w:marBottom w:val="0"/>
      <w:divBdr>
        <w:top w:val="none" w:sz="0" w:space="0" w:color="auto"/>
        <w:left w:val="none" w:sz="0" w:space="0" w:color="auto"/>
        <w:bottom w:val="none" w:sz="0" w:space="0" w:color="auto"/>
        <w:right w:val="none" w:sz="0" w:space="0" w:color="auto"/>
      </w:divBdr>
    </w:div>
    <w:div w:id="1388336393">
      <w:bodyDiv w:val="1"/>
      <w:marLeft w:val="0"/>
      <w:marRight w:val="0"/>
      <w:marTop w:val="0"/>
      <w:marBottom w:val="0"/>
      <w:divBdr>
        <w:top w:val="none" w:sz="0" w:space="0" w:color="auto"/>
        <w:left w:val="none" w:sz="0" w:space="0" w:color="auto"/>
        <w:bottom w:val="none" w:sz="0" w:space="0" w:color="auto"/>
        <w:right w:val="none" w:sz="0" w:space="0" w:color="auto"/>
      </w:divBdr>
    </w:div>
    <w:div w:id="1388534495">
      <w:bodyDiv w:val="1"/>
      <w:marLeft w:val="0"/>
      <w:marRight w:val="0"/>
      <w:marTop w:val="0"/>
      <w:marBottom w:val="0"/>
      <w:divBdr>
        <w:top w:val="none" w:sz="0" w:space="0" w:color="auto"/>
        <w:left w:val="none" w:sz="0" w:space="0" w:color="auto"/>
        <w:bottom w:val="none" w:sz="0" w:space="0" w:color="auto"/>
        <w:right w:val="none" w:sz="0" w:space="0" w:color="auto"/>
      </w:divBdr>
    </w:div>
    <w:div w:id="1388648795">
      <w:bodyDiv w:val="1"/>
      <w:marLeft w:val="0"/>
      <w:marRight w:val="0"/>
      <w:marTop w:val="0"/>
      <w:marBottom w:val="0"/>
      <w:divBdr>
        <w:top w:val="none" w:sz="0" w:space="0" w:color="auto"/>
        <w:left w:val="none" w:sz="0" w:space="0" w:color="auto"/>
        <w:bottom w:val="none" w:sz="0" w:space="0" w:color="auto"/>
        <w:right w:val="none" w:sz="0" w:space="0" w:color="auto"/>
      </w:divBdr>
    </w:div>
    <w:div w:id="1388721634">
      <w:bodyDiv w:val="1"/>
      <w:marLeft w:val="0"/>
      <w:marRight w:val="0"/>
      <w:marTop w:val="0"/>
      <w:marBottom w:val="0"/>
      <w:divBdr>
        <w:top w:val="none" w:sz="0" w:space="0" w:color="auto"/>
        <w:left w:val="none" w:sz="0" w:space="0" w:color="auto"/>
        <w:bottom w:val="none" w:sz="0" w:space="0" w:color="auto"/>
        <w:right w:val="none" w:sz="0" w:space="0" w:color="auto"/>
      </w:divBdr>
    </w:div>
    <w:div w:id="1388725961">
      <w:bodyDiv w:val="1"/>
      <w:marLeft w:val="0"/>
      <w:marRight w:val="0"/>
      <w:marTop w:val="0"/>
      <w:marBottom w:val="0"/>
      <w:divBdr>
        <w:top w:val="none" w:sz="0" w:space="0" w:color="auto"/>
        <w:left w:val="none" w:sz="0" w:space="0" w:color="auto"/>
        <w:bottom w:val="none" w:sz="0" w:space="0" w:color="auto"/>
        <w:right w:val="none" w:sz="0" w:space="0" w:color="auto"/>
      </w:divBdr>
    </w:div>
    <w:div w:id="1388800430">
      <w:bodyDiv w:val="1"/>
      <w:marLeft w:val="0"/>
      <w:marRight w:val="0"/>
      <w:marTop w:val="0"/>
      <w:marBottom w:val="0"/>
      <w:divBdr>
        <w:top w:val="none" w:sz="0" w:space="0" w:color="auto"/>
        <w:left w:val="none" w:sz="0" w:space="0" w:color="auto"/>
        <w:bottom w:val="none" w:sz="0" w:space="0" w:color="auto"/>
        <w:right w:val="none" w:sz="0" w:space="0" w:color="auto"/>
      </w:divBdr>
    </w:div>
    <w:div w:id="1388913864">
      <w:bodyDiv w:val="1"/>
      <w:marLeft w:val="0"/>
      <w:marRight w:val="0"/>
      <w:marTop w:val="0"/>
      <w:marBottom w:val="0"/>
      <w:divBdr>
        <w:top w:val="none" w:sz="0" w:space="0" w:color="auto"/>
        <w:left w:val="none" w:sz="0" w:space="0" w:color="auto"/>
        <w:bottom w:val="none" w:sz="0" w:space="0" w:color="auto"/>
        <w:right w:val="none" w:sz="0" w:space="0" w:color="auto"/>
      </w:divBdr>
    </w:div>
    <w:div w:id="1388921659">
      <w:bodyDiv w:val="1"/>
      <w:marLeft w:val="0"/>
      <w:marRight w:val="0"/>
      <w:marTop w:val="0"/>
      <w:marBottom w:val="0"/>
      <w:divBdr>
        <w:top w:val="none" w:sz="0" w:space="0" w:color="auto"/>
        <w:left w:val="none" w:sz="0" w:space="0" w:color="auto"/>
        <w:bottom w:val="none" w:sz="0" w:space="0" w:color="auto"/>
        <w:right w:val="none" w:sz="0" w:space="0" w:color="auto"/>
      </w:divBdr>
    </w:div>
    <w:div w:id="1388993237">
      <w:bodyDiv w:val="1"/>
      <w:marLeft w:val="0"/>
      <w:marRight w:val="0"/>
      <w:marTop w:val="0"/>
      <w:marBottom w:val="0"/>
      <w:divBdr>
        <w:top w:val="none" w:sz="0" w:space="0" w:color="auto"/>
        <w:left w:val="none" w:sz="0" w:space="0" w:color="auto"/>
        <w:bottom w:val="none" w:sz="0" w:space="0" w:color="auto"/>
        <w:right w:val="none" w:sz="0" w:space="0" w:color="auto"/>
      </w:divBdr>
    </w:div>
    <w:div w:id="1388996869">
      <w:bodyDiv w:val="1"/>
      <w:marLeft w:val="0"/>
      <w:marRight w:val="0"/>
      <w:marTop w:val="0"/>
      <w:marBottom w:val="0"/>
      <w:divBdr>
        <w:top w:val="none" w:sz="0" w:space="0" w:color="auto"/>
        <w:left w:val="none" w:sz="0" w:space="0" w:color="auto"/>
        <w:bottom w:val="none" w:sz="0" w:space="0" w:color="auto"/>
        <w:right w:val="none" w:sz="0" w:space="0" w:color="auto"/>
      </w:divBdr>
    </w:div>
    <w:div w:id="1389259921">
      <w:bodyDiv w:val="1"/>
      <w:marLeft w:val="0"/>
      <w:marRight w:val="0"/>
      <w:marTop w:val="0"/>
      <w:marBottom w:val="0"/>
      <w:divBdr>
        <w:top w:val="none" w:sz="0" w:space="0" w:color="auto"/>
        <w:left w:val="none" w:sz="0" w:space="0" w:color="auto"/>
        <w:bottom w:val="none" w:sz="0" w:space="0" w:color="auto"/>
        <w:right w:val="none" w:sz="0" w:space="0" w:color="auto"/>
      </w:divBdr>
    </w:div>
    <w:div w:id="1389454798">
      <w:bodyDiv w:val="1"/>
      <w:marLeft w:val="0"/>
      <w:marRight w:val="0"/>
      <w:marTop w:val="0"/>
      <w:marBottom w:val="0"/>
      <w:divBdr>
        <w:top w:val="none" w:sz="0" w:space="0" w:color="auto"/>
        <w:left w:val="none" w:sz="0" w:space="0" w:color="auto"/>
        <w:bottom w:val="none" w:sz="0" w:space="0" w:color="auto"/>
        <w:right w:val="none" w:sz="0" w:space="0" w:color="auto"/>
      </w:divBdr>
    </w:div>
    <w:div w:id="1389497425">
      <w:bodyDiv w:val="1"/>
      <w:marLeft w:val="0"/>
      <w:marRight w:val="0"/>
      <w:marTop w:val="0"/>
      <w:marBottom w:val="0"/>
      <w:divBdr>
        <w:top w:val="none" w:sz="0" w:space="0" w:color="auto"/>
        <w:left w:val="none" w:sz="0" w:space="0" w:color="auto"/>
        <w:bottom w:val="none" w:sz="0" w:space="0" w:color="auto"/>
        <w:right w:val="none" w:sz="0" w:space="0" w:color="auto"/>
      </w:divBdr>
    </w:div>
    <w:div w:id="1389649012">
      <w:bodyDiv w:val="1"/>
      <w:marLeft w:val="0"/>
      <w:marRight w:val="0"/>
      <w:marTop w:val="0"/>
      <w:marBottom w:val="0"/>
      <w:divBdr>
        <w:top w:val="none" w:sz="0" w:space="0" w:color="auto"/>
        <w:left w:val="none" w:sz="0" w:space="0" w:color="auto"/>
        <w:bottom w:val="none" w:sz="0" w:space="0" w:color="auto"/>
        <w:right w:val="none" w:sz="0" w:space="0" w:color="auto"/>
      </w:divBdr>
    </w:div>
    <w:div w:id="1389649667">
      <w:bodyDiv w:val="1"/>
      <w:marLeft w:val="0"/>
      <w:marRight w:val="0"/>
      <w:marTop w:val="0"/>
      <w:marBottom w:val="0"/>
      <w:divBdr>
        <w:top w:val="none" w:sz="0" w:space="0" w:color="auto"/>
        <w:left w:val="none" w:sz="0" w:space="0" w:color="auto"/>
        <w:bottom w:val="none" w:sz="0" w:space="0" w:color="auto"/>
        <w:right w:val="none" w:sz="0" w:space="0" w:color="auto"/>
      </w:divBdr>
    </w:div>
    <w:div w:id="1389721686">
      <w:bodyDiv w:val="1"/>
      <w:marLeft w:val="0"/>
      <w:marRight w:val="0"/>
      <w:marTop w:val="0"/>
      <w:marBottom w:val="0"/>
      <w:divBdr>
        <w:top w:val="none" w:sz="0" w:space="0" w:color="auto"/>
        <w:left w:val="none" w:sz="0" w:space="0" w:color="auto"/>
        <w:bottom w:val="none" w:sz="0" w:space="0" w:color="auto"/>
        <w:right w:val="none" w:sz="0" w:space="0" w:color="auto"/>
      </w:divBdr>
    </w:div>
    <w:div w:id="1389722937">
      <w:bodyDiv w:val="1"/>
      <w:marLeft w:val="0"/>
      <w:marRight w:val="0"/>
      <w:marTop w:val="0"/>
      <w:marBottom w:val="0"/>
      <w:divBdr>
        <w:top w:val="none" w:sz="0" w:space="0" w:color="auto"/>
        <w:left w:val="none" w:sz="0" w:space="0" w:color="auto"/>
        <w:bottom w:val="none" w:sz="0" w:space="0" w:color="auto"/>
        <w:right w:val="none" w:sz="0" w:space="0" w:color="auto"/>
      </w:divBdr>
    </w:div>
    <w:div w:id="1390222832">
      <w:bodyDiv w:val="1"/>
      <w:marLeft w:val="0"/>
      <w:marRight w:val="0"/>
      <w:marTop w:val="0"/>
      <w:marBottom w:val="0"/>
      <w:divBdr>
        <w:top w:val="none" w:sz="0" w:space="0" w:color="auto"/>
        <w:left w:val="none" w:sz="0" w:space="0" w:color="auto"/>
        <w:bottom w:val="none" w:sz="0" w:space="0" w:color="auto"/>
        <w:right w:val="none" w:sz="0" w:space="0" w:color="auto"/>
      </w:divBdr>
    </w:div>
    <w:div w:id="1390303854">
      <w:bodyDiv w:val="1"/>
      <w:marLeft w:val="0"/>
      <w:marRight w:val="0"/>
      <w:marTop w:val="0"/>
      <w:marBottom w:val="0"/>
      <w:divBdr>
        <w:top w:val="none" w:sz="0" w:space="0" w:color="auto"/>
        <w:left w:val="none" w:sz="0" w:space="0" w:color="auto"/>
        <w:bottom w:val="none" w:sz="0" w:space="0" w:color="auto"/>
        <w:right w:val="none" w:sz="0" w:space="0" w:color="auto"/>
      </w:divBdr>
    </w:div>
    <w:div w:id="1390491697">
      <w:bodyDiv w:val="1"/>
      <w:marLeft w:val="0"/>
      <w:marRight w:val="0"/>
      <w:marTop w:val="0"/>
      <w:marBottom w:val="0"/>
      <w:divBdr>
        <w:top w:val="none" w:sz="0" w:space="0" w:color="auto"/>
        <w:left w:val="none" w:sz="0" w:space="0" w:color="auto"/>
        <w:bottom w:val="none" w:sz="0" w:space="0" w:color="auto"/>
        <w:right w:val="none" w:sz="0" w:space="0" w:color="auto"/>
      </w:divBdr>
    </w:div>
    <w:div w:id="1390692289">
      <w:bodyDiv w:val="1"/>
      <w:marLeft w:val="0"/>
      <w:marRight w:val="0"/>
      <w:marTop w:val="0"/>
      <w:marBottom w:val="0"/>
      <w:divBdr>
        <w:top w:val="none" w:sz="0" w:space="0" w:color="auto"/>
        <w:left w:val="none" w:sz="0" w:space="0" w:color="auto"/>
        <w:bottom w:val="none" w:sz="0" w:space="0" w:color="auto"/>
        <w:right w:val="none" w:sz="0" w:space="0" w:color="auto"/>
      </w:divBdr>
    </w:div>
    <w:div w:id="1390764015">
      <w:bodyDiv w:val="1"/>
      <w:marLeft w:val="0"/>
      <w:marRight w:val="0"/>
      <w:marTop w:val="0"/>
      <w:marBottom w:val="0"/>
      <w:divBdr>
        <w:top w:val="none" w:sz="0" w:space="0" w:color="auto"/>
        <w:left w:val="none" w:sz="0" w:space="0" w:color="auto"/>
        <w:bottom w:val="none" w:sz="0" w:space="0" w:color="auto"/>
        <w:right w:val="none" w:sz="0" w:space="0" w:color="auto"/>
      </w:divBdr>
    </w:div>
    <w:div w:id="1390806278">
      <w:bodyDiv w:val="1"/>
      <w:marLeft w:val="0"/>
      <w:marRight w:val="0"/>
      <w:marTop w:val="0"/>
      <w:marBottom w:val="0"/>
      <w:divBdr>
        <w:top w:val="none" w:sz="0" w:space="0" w:color="auto"/>
        <w:left w:val="none" w:sz="0" w:space="0" w:color="auto"/>
        <w:bottom w:val="none" w:sz="0" w:space="0" w:color="auto"/>
        <w:right w:val="none" w:sz="0" w:space="0" w:color="auto"/>
      </w:divBdr>
    </w:div>
    <w:div w:id="1391222995">
      <w:bodyDiv w:val="1"/>
      <w:marLeft w:val="0"/>
      <w:marRight w:val="0"/>
      <w:marTop w:val="0"/>
      <w:marBottom w:val="0"/>
      <w:divBdr>
        <w:top w:val="none" w:sz="0" w:space="0" w:color="auto"/>
        <w:left w:val="none" w:sz="0" w:space="0" w:color="auto"/>
        <w:bottom w:val="none" w:sz="0" w:space="0" w:color="auto"/>
        <w:right w:val="none" w:sz="0" w:space="0" w:color="auto"/>
      </w:divBdr>
    </w:div>
    <w:div w:id="1391226752">
      <w:bodyDiv w:val="1"/>
      <w:marLeft w:val="0"/>
      <w:marRight w:val="0"/>
      <w:marTop w:val="0"/>
      <w:marBottom w:val="0"/>
      <w:divBdr>
        <w:top w:val="none" w:sz="0" w:space="0" w:color="auto"/>
        <w:left w:val="none" w:sz="0" w:space="0" w:color="auto"/>
        <w:bottom w:val="none" w:sz="0" w:space="0" w:color="auto"/>
        <w:right w:val="none" w:sz="0" w:space="0" w:color="auto"/>
      </w:divBdr>
    </w:div>
    <w:div w:id="1391272501">
      <w:bodyDiv w:val="1"/>
      <w:marLeft w:val="0"/>
      <w:marRight w:val="0"/>
      <w:marTop w:val="0"/>
      <w:marBottom w:val="0"/>
      <w:divBdr>
        <w:top w:val="none" w:sz="0" w:space="0" w:color="auto"/>
        <w:left w:val="none" w:sz="0" w:space="0" w:color="auto"/>
        <w:bottom w:val="none" w:sz="0" w:space="0" w:color="auto"/>
        <w:right w:val="none" w:sz="0" w:space="0" w:color="auto"/>
      </w:divBdr>
    </w:div>
    <w:div w:id="1391460408">
      <w:bodyDiv w:val="1"/>
      <w:marLeft w:val="0"/>
      <w:marRight w:val="0"/>
      <w:marTop w:val="0"/>
      <w:marBottom w:val="0"/>
      <w:divBdr>
        <w:top w:val="none" w:sz="0" w:space="0" w:color="auto"/>
        <w:left w:val="none" w:sz="0" w:space="0" w:color="auto"/>
        <w:bottom w:val="none" w:sz="0" w:space="0" w:color="auto"/>
        <w:right w:val="none" w:sz="0" w:space="0" w:color="auto"/>
      </w:divBdr>
    </w:div>
    <w:div w:id="1391684353">
      <w:bodyDiv w:val="1"/>
      <w:marLeft w:val="0"/>
      <w:marRight w:val="0"/>
      <w:marTop w:val="0"/>
      <w:marBottom w:val="0"/>
      <w:divBdr>
        <w:top w:val="none" w:sz="0" w:space="0" w:color="auto"/>
        <w:left w:val="none" w:sz="0" w:space="0" w:color="auto"/>
        <w:bottom w:val="none" w:sz="0" w:space="0" w:color="auto"/>
        <w:right w:val="none" w:sz="0" w:space="0" w:color="auto"/>
      </w:divBdr>
    </w:div>
    <w:div w:id="1391727092">
      <w:bodyDiv w:val="1"/>
      <w:marLeft w:val="0"/>
      <w:marRight w:val="0"/>
      <w:marTop w:val="0"/>
      <w:marBottom w:val="0"/>
      <w:divBdr>
        <w:top w:val="none" w:sz="0" w:space="0" w:color="auto"/>
        <w:left w:val="none" w:sz="0" w:space="0" w:color="auto"/>
        <w:bottom w:val="none" w:sz="0" w:space="0" w:color="auto"/>
        <w:right w:val="none" w:sz="0" w:space="0" w:color="auto"/>
      </w:divBdr>
    </w:div>
    <w:div w:id="1391729045">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995908">
      <w:bodyDiv w:val="1"/>
      <w:marLeft w:val="0"/>
      <w:marRight w:val="0"/>
      <w:marTop w:val="0"/>
      <w:marBottom w:val="0"/>
      <w:divBdr>
        <w:top w:val="none" w:sz="0" w:space="0" w:color="auto"/>
        <w:left w:val="none" w:sz="0" w:space="0" w:color="auto"/>
        <w:bottom w:val="none" w:sz="0" w:space="0" w:color="auto"/>
        <w:right w:val="none" w:sz="0" w:space="0" w:color="auto"/>
      </w:divBdr>
    </w:div>
    <w:div w:id="1391999924">
      <w:bodyDiv w:val="1"/>
      <w:marLeft w:val="0"/>
      <w:marRight w:val="0"/>
      <w:marTop w:val="0"/>
      <w:marBottom w:val="0"/>
      <w:divBdr>
        <w:top w:val="none" w:sz="0" w:space="0" w:color="auto"/>
        <w:left w:val="none" w:sz="0" w:space="0" w:color="auto"/>
        <w:bottom w:val="none" w:sz="0" w:space="0" w:color="auto"/>
        <w:right w:val="none" w:sz="0" w:space="0" w:color="auto"/>
      </w:divBdr>
    </w:div>
    <w:div w:id="1392266562">
      <w:bodyDiv w:val="1"/>
      <w:marLeft w:val="0"/>
      <w:marRight w:val="0"/>
      <w:marTop w:val="0"/>
      <w:marBottom w:val="0"/>
      <w:divBdr>
        <w:top w:val="none" w:sz="0" w:space="0" w:color="auto"/>
        <w:left w:val="none" w:sz="0" w:space="0" w:color="auto"/>
        <w:bottom w:val="none" w:sz="0" w:space="0" w:color="auto"/>
        <w:right w:val="none" w:sz="0" w:space="0" w:color="auto"/>
      </w:divBdr>
    </w:div>
    <w:div w:id="1392270032">
      <w:bodyDiv w:val="1"/>
      <w:marLeft w:val="0"/>
      <w:marRight w:val="0"/>
      <w:marTop w:val="0"/>
      <w:marBottom w:val="0"/>
      <w:divBdr>
        <w:top w:val="none" w:sz="0" w:space="0" w:color="auto"/>
        <w:left w:val="none" w:sz="0" w:space="0" w:color="auto"/>
        <w:bottom w:val="none" w:sz="0" w:space="0" w:color="auto"/>
        <w:right w:val="none" w:sz="0" w:space="0" w:color="auto"/>
      </w:divBdr>
    </w:div>
    <w:div w:id="1392339049">
      <w:bodyDiv w:val="1"/>
      <w:marLeft w:val="0"/>
      <w:marRight w:val="0"/>
      <w:marTop w:val="0"/>
      <w:marBottom w:val="0"/>
      <w:divBdr>
        <w:top w:val="none" w:sz="0" w:space="0" w:color="auto"/>
        <w:left w:val="none" w:sz="0" w:space="0" w:color="auto"/>
        <w:bottom w:val="none" w:sz="0" w:space="0" w:color="auto"/>
        <w:right w:val="none" w:sz="0" w:space="0" w:color="auto"/>
      </w:divBdr>
    </w:div>
    <w:div w:id="1392460622">
      <w:bodyDiv w:val="1"/>
      <w:marLeft w:val="0"/>
      <w:marRight w:val="0"/>
      <w:marTop w:val="0"/>
      <w:marBottom w:val="0"/>
      <w:divBdr>
        <w:top w:val="none" w:sz="0" w:space="0" w:color="auto"/>
        <w:left w:val="none" w:sz="0" w:space="0" w:color="auto"/>
        <w:bottom w:val="none" w:sz="0" w:space="0" w:color="auto"/>
        <w:right w:val="none" w:sz="0" w:space="0" w:color="auto"/>
      </w:divBdr>
    </w:div>
    <w:div w:id="1392536436">
      <w:bodyDiv w:val="1"/>
      <w:marLeft w:val="0"/>
      <w:marRight w:val="0"/>
      <w:marTop w:val="0"/>
      <w:marBottom w:val="0"/>
      <w:divBdr>
        <w:top w:val="none" w:sz="0" w:space="0" w:color="auto"/>
        <w:left w:val="none" w:sz="0" w:space="0" w:color="auto"/>
        <w:bottom w:val="none" w:sz="0" w:space="0" w:color="auto"/>
        <w:right w:val="none" w:sz="0" w:space="0" w:color="auto"/>
      </w:divBdr>
    </w:div>
    <w:div w:id="1392577928">
      <w:bodyDiv w:val="1"/>
      <w:marLeft w:val="0"/>
      <w:marRight w:val="0"/>
      <w:marTop w:val="0"/>
      <w:marBottom w:val="0"/>
      <w:divBdr>
        <w:top w:val="none" w:sz="0" w:space="0" w:color="auto"/>
        <w:left w:val="none" w:sz="0" w:space="0" w:color="auto"/>
        <w:bottom w:val="none" w:sz="0" w:space="0" w:color="auto"/>
        <w:right w:val="none" w:sz="0" w:space="0" w:color="auto"/>
      </w:divBdr>
    </w:div>
    <w:div w:id="1392654183">
      <w:bodyDiv w:val="1"/>
      <w:marLeft w:val="0"/>
      <w:marRight w:val="0"/>
      <w:marTop w:val="0"/>
      <w:marBottom w:val="0"/>
      <w:divBdr>
        <w:top w:val="none" w:sz="0" w:space="0" w:color="auto"/>
        <w:left w:val="none" w:sz="0" w:space="0" w:color="auto"/>
        <w:bottom w:val="none" w:sz="0" w:space="0" w:color="auto"/>
        <w:right w:val="none" w:sz="0" w:space="0" w:color="auto"/>
      </w:divBdr>
    </w:div>
    <w:div w:id="1392733158">
      <w:bodyDiv w:val="1"/>
      <w:marLeft w:val="0"/>
      <w:marRight w:val="0"/>
      <w:marTop w:val="0"/>
      <w:marBottom w:val="0"/>
      <w:divBdr>
        <w:top w:val="none" w:sz="0" w:space="0" w:color="auto"/>
        <w:left w:val="none" w:sz="0" w:space="0" w:color="auto"/>
        <w:bottom w:val="none" w:sz="0" w:space="0" w:color="auto"/>
        <w:right w:val="none" w:sz="0" w:space="0" w:color="auto"/>
      </w:divBdr>
    </w:div>
    <w:div w:id="1392773108">
      <w:bodyDiv w:val="1"/>
      <w:marLeft w:val="0"/>
      <w:marRight w:val="0"/>
      <w:marTop w:val="0"/>
      <w:marBottom w:val="0"/>
      <w:divBdr>
        <w:top w:val="none" w:sz="0" w:space="0" w:color="auto"/>
        <w:left w:val="none" w:sz="0" w:space="0" w:color="auto"/>
        <w:bottom w:val="none" w:sz="0" w:space="0" w:color="auto"/>
        <w:right w:val="none" w:sz="0" w:space="0" w:color="auto"/>
      </w:divBdr>
    </w:div>
    <w:div w:id="1392775053">
      <w:bodyDiv w:val="1"/>
      <w:marLeft w:val="0"/>
      <w:marRight w:val="0"/>
      <w:marTop w:val="0"/>
      <w:marBottom w:val="0"/>
      <w:divBdr>
        <w:top w:val="none" w:sz="0" w:space="0" w:color="auto"/>
        <w:left w:val="none" w:sz="0" w:space="0" w:color="auto"/>
        <w:bottom w:val="none" w:sz="0" w:space="0" w:color="auto"/>
        <w:right w:val="none" w:sz="0" w:space="0" w:color="auto"/>
      </w:divBdr>
    </w:div>
    <w:div w:id="1392777854">
      <w:bodyDiv w:val="1"/>
      <w:marLeft w:val="0"/>
      <w:marRight w:val="0"/>
      <w:marTop w:val="0"/>
      <w:marBottom w:val="0"/>
      <w:divBdr>
        <w:top w:val="none" w:sz="0" w:space="0" w:color="auto"/>
        <w:left w:val="none" w:sz="0" w:space="0" w:color="auto"/>
        <w:bottom w:val="none" w:sz="0" w:space="0" w:color="auto"/>
        <w:right w:val="none" w:sz="0" w:space="0" w:color="auto"/>
      </w:divBdr>
    </w:div>
    <w:div w:id="1392969661">
      <w:bodyDiv w:val="1"/>
      <w:marLeft w:val="0"/>
      <w:marRight w:val="0"/>
      <w:marTop w:val="0"/>
      <w:marBottom w:val="0"/>
      <w:divBdr>
        <w:top w:val="none" w:sz="0" w:space="0" w:color="auto"/>
        <w:left w:val="none" w:sz="0" w:space="0" w:color="auto"/>
        <w:bottom w:val="none" w:sz="0" w:space="0" w:color="auto"/>
        <w:right w:val="none" w:sz="0" w:space="0" w:color="auto"/>
      </w:divBdr>
    </w:div>
    <w:div w:id="1393187762">
      <w:bodyDiv w:val="1"/>
      <w:marLeft w:val="0"/>
      <w:marRight w:val="0"/>
      <w:marTop w:val="0"/>
      <w:marBottom w:val="0"/>
      <w:divBdr>
        <w:top w:val="none" w:sz="0" w:space="0" w:color="auto"/>
        <w:left w:val="none" w:sz="0" w:space="0" w:color="auto"/>
        <w:bottom w:val="none" w:sz="0" w:space="0" w:color="auto"/>
        <w:right w:val="none" w:sz="0" w:space="0" w:color="auto"/>
      </w:divBdr>
    </w:div>
    <w:div w:id="1393238090">
      <w:bodyDiv w:val="1"/>
      <w:marLeft w:val="0"/>
      <w:marRight w:val="0"/>
      <w:marTop w:val="0"/>
      <w:marBottom w:val="0"/>
      <w:divBdr>
        <w:top w:val="none" w:sz="0" w:space="0" w:color="auto"/>
        <w:left w:val="none" w:sz="0" w:space="0" w:color="auto"/>
        <w:bottom w:val="none" w:sz="0" w:space="0" w:color="auto"/>
        <w:right w:val="none" w:sz="0" w:space="0" w:color="auto"/>
      </w:divBdr>
    </w:div>
    <w:div w:id="1393308634">
      <w:bodyDiv w:val="1"/>
      <w:marLeft w:val="0"/>
      <w:marRight w:val="0"/>
      <w:marTop w:val="0"/>
      <w:marBottom w:val="0"/>
      <w:divBdr>
        <w:top w:val="none" w:sz="0" w:space="0" w:color="auto"/>
        <w:left w:val="none" w:sz="0" w:space="0" w:color="auto"/>
        <w:bottom w:val="none" w:sz="0" w:space="0" w:color="auto"/>
        <w:right w:val="none" w:sz="0" w:space="0" w:color="auto"/>
      </w:divBdr>
    </w:div>
    <w:div w:id="1393385881">
      <w:bodyDiv w:val="1"/>
      <w:marLeft w:val="0"/>
      <w:marRight w:val="0"/>
      <w:marTop w:val="0"/>
      <w:marBottom w:val="0"/>
      <w:divBdr>
        <w:top w:val="none" w:sz="0" w:space="0" w:color="auto"/>
        <w:left w:val="none" w:sz="0" w:space="0" w:color="auto"/>
        <w:bottom w:val="none" w:sz="0" w:space="0" w:color="auto"/>
        <w:right w:val="none" w:sz="0" w:space="0" w:color="auto"/>
      </w:divBdr>
    </w:div>
    <w:div w:id="1393504924">
      <w:bodyDiv w:val="1"/>
      <w:marLeft w:val="0"/>
      <w:marRight w:val="0"/>
      <w:marTop w:val="0"/>
      <w:marBottom w:val="0"/>
      <w:divBdr>
        <w:top w:val="none" w:sz="0" w:space="0" w:color="auto"/>
        <w:left w:val="none" w:sz="0" w:space="0" w:color="auto"/>
        <w:bottom w:val="none" w:sz="0" w:space="0" w:color="auto"/>
        <w:right w:val="none" w:sz="0" w:space="0" w:color="auto"/>
      </w:divBdr>
    </w:div>
    <w:div w:id="1393649479">
      <w:bodyDiv w:val="1"/>
      <w:marLeft w:val="0"/>
      <w:marRight w:val="0"/>
      <w:marTop w:val="0"/>
      <w:marBottom w:val="0"/>
      <w:divBdr>
        <w:top w:val="none" w:sz="0" w:space="0" w:color="auto"/>
        <w:left w:val="none" w:sz="0" w:space="0" w:color="auto"/>
        <w:bottom w:val="none" w:sz="0" w:space="0" w:color="auto"/>
        <w:right w:val="none" w:sz="0" w:space="0" w:color="auto"/>
      </w:divBdr>
    </w:div>
    <w:div w:id="1393698937">
      <w:bodyDiv w:val="1"/>
      <w:marLeft w:val="0"/>
      <w:marRight w:val="0"/>
      <w:marTop w:val="0"/>
      <w:marBottom w:val="0"/>
      <w:divBdr>
        <w:top w:val="none" w:sz="0" w:space="0" w:color="auto"/>
        <w:left w:val="none" w:sz="0" w:space="0" w:color="auto"/>
        <w:bottom w:val="none" w:sz="0" w:space="0" w:color="auto"/>
        <w:right w:val="none" w:sz="0" w:space="0" w:color="auto"/>
      </w:divBdr>
    </w:div>
    <w:div w:id="1393851908">
      <w:bodyDiv w:val="1"/>
      <w:marLeft w:val="0"/>
      <w:marRight w:val="0"/>
      <w:marTop w:val="0"/>
      <w:marBottom w:val="0"/>
      <w:divBdr>
        <w:top w:val="none" w:sz="0" w:space="0" w:color="auto"/>
        <w:left w:val="none" w:sz="0" w:space="0" w:color="auto"/>
        <w:bottom w:val="none" w:sz="0" w:space="0" w:color="auto"/>
        <w:right w:val="none" w:sz="0" w:space="0" w:color="auto"/>
      </w:divBdr>
    </w:div>
    <w:div w:id="1393888466">
      <w:bodyDiv w:val="1"/>
      <w:marLeft w:val="0"/>
      <w:marRight w:val="0"/>
      <w:marTop w:val="0"/>
      <w:marBottom w:val="0"/>
      <w:divBdr>
        <w:top w:val="none" w:sz="0" w:space="0" w:color="auto"/>
        <w:left w:val="none" w:sz="0" w:space="0" w:color="auto"/>
        <w:bottom w:val="none" w:sz="0" w:space="0" w:color="auto"/>
        <w:right w:val="none" w:sz="0" w:space="0" w:color="auto"/>
      </w:divBdr>
    </w:div>
    <w:div w:id="1393889214">
      <w:bodyDiv w:val="1"/>
      <w:marLeft w:val="0"/>
      <w:marRight w:val="0"/>
      <w:marTop w:val="0"/>
      <w:marBottom w:val="0"/>
      <w:divBdr>
        <w:top w:val="none" w:sz="0" w:space="0" w:color="auto"/>
        <w:left w:val="none" w:sz="0" w:space="0" w:color="auto"/>
        <w:bottom w:val="none" w:sz="0" w:space="0" w:color="auto"/>
        <w:right w:val="none" w:sz="0" w:space="0" w:color="auto"/>
      </w:divBdr>
    </w:div>
    <w:div w:id="1393890682">
      <w:bodyDiv w:val="1"/>
      <w:marLeft w:val="0"/>
      <w:marRight w:val="0"/>
      <w:marTop w:val="0"/>
      <w:marBottom w:val="0"/>
      <w:divBdr>
        <w:top w:val="none" w:sz="0" w:space="0" w:color="auto"/>
        <w:left w:val="none" w:sz="0" w:space="0" w:color="auto"/>
        <w:bottom w:val="none" w:sz="0" w:space="0" w:color="auto"/>
        <w:right w:val="none" w:sz="0" w:space="0" w:color="auto"/>
      </w:divBdr>
    </w:div>
    <w:div w:id="1394232907">
      <w:bodyDiv w:val="1"/>
      <w:marLeft w:val="0"/>
      <w:marRight w:val="0"/>
      <w:marTop w:val="0"/>
      <w:marBottom w:val="0"/>
      <w:divBdr>
        <w:top w:val="none" w:sz="0" w:space="0" w:color="auto"/>
        <w:left w:val="none" w:sz="0" w:space="0" w:color="auto"/>
        <w:bottom w:val="none" w:sz="0" w:space="0" w:color="auto"/>
        <w:right w:val="none" w:sz="0" w:space="0" w:color="auto"/>
      </w:divBdr>
    </w:div>
    <w:div w:id="1394504454">
      <w:bodyDiv w:val="1"/>
      <w:marLeft w:val="0"/>
      <w:marRight w:val="0"/>
      <w:marTop w:val="0"/>
      <w:marBottom w:val="0"/>
      <w:divBdr>
        <w:top w:val="none" w:sz="0" w:space="0" w:color="auto"/>
        <w:left w:val="none" w:sz="0" w:space="0" w:color="auto"/>
        <w:bottom w:val="none" w:sz="0" w:space="0" w:color="auto"/>
        <w:right w:val="none" w:sz="0" w:space="0" w:color="auto"/>
      </w:divBdr>
    </w:div>
    <w:div w:id="1394547749">
      <w:bodyDiv w:val="1"/>
      <w:marLeft w:val="0"/>
      <w:marRight w:val="0"/>
      <w:marTop w:val="0"/>
      <w:marBottom w:val="0"/>
      <w:divBdr>
        <w:top w:val="none" w:sz="0" w:space="0" w:color="auto"/>
        <w:left w:val="none" w:sz="0" w:space="0" w:color="auto"/>
        <w:bottom w:val="none" w:sz="0" w:space="0" w:color="auto"/>
        <w:right w:val="none" w:sz="0" w:space="0" w:color="auto"/>
      </w:divBdr>
    </w:div>
    <w:div w:id="1394768298">
      <w:bodyDiv w:val="1"/>
      <w:marLeft w:val="0"/>
      <w:marRight w:val="0"/>
      <w:marTop w:val="0"/>
      <w:marBottom w:val="0"/>
      <w:divBdr>
        <w:top w:val="none" w:sz="0" w:space="0" w:color="auto"/>
        <w:left w:val="none" w:sz="0" w:space="0" w:color="auto"/>
        <w:bottom w:val="none" w:sz="0" w:space="0" w:color="auto"/>
        <w:right w:val="none" w:sz="0" w:space="0" w:color="auto"/>
      </w:divBdr>
    </w:div>
    <w:div w:id="1394811042">
      <w:bodyDiv w:val="1"/>
      <w:marLeft w:val="0"/>
      <w:marRight w:val="0"/>
      <w:marTop w:val="0"/>
      <w:marBottom w:val="0"/>
      <w:divBdr>
        <w:top w:val="none" w:sz="0" w:space="0" w:color="auto"/>
        <w:left w:val="none" w:sz="0" w:space="0" w:color="auto"/>
        <w:bottom w:val="none" w:sz="0" w:space="0" w:color="auto"/>
        <w:right w:val="none" w:sz="0" w:space="0" w:color="auto"/>
      </w:divBdr>
    </w:div>
    <w:div w:id="1394964379">
      <w:bodyDiv w:val="1"/>
      <w:marLeft w:val="0"/>
      <w:marRight w:val="0"/>
      <w:marTop w:val="0"/>
      <w:marBottom w:val="0"/>
      <w:divBdr>
        <w:top w:val="none" w:sz="0" w:space="0" w:color="auto"/>
        <w:left w:val="none" w:sz="0" w:space="0" w:color="auto"/>
        <w:bottom w:val="none" w:sz="0" w:space="0" w:color="auto"/>
        <w:right w:val="none" w:sz="0" w:space="0" w:color="auto"/>
      </w:divBdr>
    </w:div>
    <w:div w:id="1395084744">
      <w:bodyDiv w:val="1"/>
      <w:marLeft w:val="0"/>
      <w:marRight w:val="0"/>
      <w:marTop w:val="0"/>
      <w:marBottom w:val="0"/>
      <w:divBdr>
        <w:top w:val="none" w:sz="0" w:space="0" w:color="auto"/>
        <w:left w:val="none" w:sz="0" w:space="0" w:color="auto"/>
        <w:bottom w:val="none" w:sz="0" w:space="0" w:color="auto"/>
        <w:right w:val="none" w:sz="0" w:space="0" w:color="auto"/>
      </w:divBdr>
    </w:div>
    <w:div w:id="1395155516">
      <w:bodyDiv w:val="1"/>
      <w:marLeft w:val="0"/>
      <w:marRight w:val="0"/>
      <w:marTop w:val="0"/>
      <w:marBottom w:val="0"/>
      <w:divBdr>
        <w:top w:val="none" w:sz="0" w:space="0" w:color="auto"/>
        <w:left w:val="none" w:sz="0" w:space="0" w:color="auto"/>
        <w:bottom w:val="none" w:sz="0" w:space="0" w:color="auto"/>
        <w:right w:val="none" w:sz="0" w:space="0" w:color="auto"/>
      </w:divBdr>
    </w:div>
    <w:div w:id="1395157282">
      <w:bodyDiv w:val="1"/>
      <w:marLeft w:val="0"/>
      <w:marRight w:val="0"/>
      <w:marTop w:val="0"/>
      <w:marBottom w:val="0"/>
      <w:divBdr>
        <w:top w:val="none" w:sz="0" w:space="0" w:color="auto"/>
        <w:left w:val="none" w:sz="0" w:space="0" w:color="auto"/>
        <w:bottom w:val="none" w:sz="0" w:space="0" w:color="auto"/>
        <w:right w:val="none" w:sz="0" w:space="0" w:color="auto"/>
      </w:divBdr>
    </w:div>
    <w:div w:id="1395199104">
      <w:bodyDiv w:val="1"/>
      <w:marLeft w:val="0"/>
      <w:marRight w:val="0"/>
      <w:marTop w:val="0"/>
      <w:marBottom w:val="0"/>
      <w:divBdr>
        <w:top w:val="none" w:sz="0" w:space="0" w:color="auto"/>
        <w:left w:val="none" w:sz="0" w:space="0" w:color="auto"/>
        <w:bottom w:val="none" w:sz="0" w:space="0" w:color="auto"/>
        <w:right w:val="none" w:sz="0" w:space="0" w:color="auto"/>
      </w:divBdr>
    </w:div>
    <w:div w:id="1395202496">
      <w:bodyDiv w:val="1"/>
      <w:marLeft w:val="0"/>
      <w:marRight w:val="0"/>
      <w:marTop w:val="0"/>
      <w:marBottom w:val="0"/>
      <w:divBdr>
        <w:top w:val="none" w:sz="0" w:space="0" w:color="auto"/>
        <w:left w:val="none" w:sz="0" w:space="0" w:color="auto"/>
        <w:bottom w:val="none" w:sz="0" w:space="0" w:color="auto"/>
        <w:right w:val="none" w:sz="0" w:space="0" w:color="auto"/>
      </w:divBdr>
    </w:div>
    <w:div w:id="1395273661">
      <w:bodyDiv w:val="1"/>
      <w:marLeft w:val="0"/>
      <w:marRight w:val="0"/>
      <w:marTop w:val="0"/>
      <w:marBottom w:val="0"/>
      <w:divBdr>
        <w:top w:val="none" w:sz="0" w:space="0" w:color="auto"/>
        <w:left w:val="none" w:sz="0" w:space="0" w:color="auto"/>
        <w:bottom w:val="none" w:sz="0" w:space="0" w:color="auto"/>
        <w:right w:val="none" w:sz="0" w:space="0" w:color="auto"/>
      </w:divBdr>
    </w:div>
    <w:div w:id="1395353495">
      <w:bodyDiv w:val="1"/>
      <w:marLeft w:val="0"/>
      <w:marRight w:val="0"/>
      <w:marTop w:val="0"/>
      <w:marBottom w:val="0"/>
      <w:divBdr>
        <w:top w:val="none" w:sz="0" w:space="0" w:color="auto"/>
        <w:left w:val="none" w:sz="0" w:space="0" w:color="auto"/>
        <w:bottom w:val="none" w:sz="0" w:space="0" w:color="auto"/>
        <w:right w:val="none" w:sz="0" w:space="0" w:color="auto"/>
      </w:divBdr>
    </w:div>
    <w:div w:id="1395396044">
      <w:bodyDiv w:val="1"/>
      <w:marLeft w:val="0"/>
      <w:marRight w:val="0"/>
      <w:marTop w:val="0"/>
      <w:marBottom w:val="0"/>
      <w:divBdr>
        <w:top w:val="none" w:sz="0" w:space="0" w:color="auto"/>
        <w:left w:val="none" w:sz="0" w:space="0" w:color="auto"/>
        <w:bottom w:val="none" w:sz="0" w:space="0" w:color="auto"/>
        <w:right w:val="none" w:sz="0" w:space="0" w:color="auto"/>
      </w:divBdr>
    </w:div>
    <w:div w:id="1395816065">
      <w:bodyDiv w:val="1"/>
      <w:marLeft w:val="0"/>
      <w:marRight w:val="0"/>
      <w:marTop w:val="0"/>
      <w:marBottom w:val="0"/>
      <w:divBdr>
        <w:top w:val="none" w:sz="0" w:space="0" w:color="auto"/>
        <w:left w:val="none" w:sz="0" w:space="0" w:color="auto"/>
        <w:bottom w:val="none" w:sz="0" w:space="0" w:color="auto"/>
        <w:right w:val="none" w:sz="0" w:space="0" w:color="auto"/>
      </w:divBdr>
    </w:div>
    <w:div w:id="1396003649">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319067">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6469632">
      <w:bodyDiv w:val="1"/>
      <w:marLeft w:val="0"/>
      <w:marRight w:val="0"/>
      <w:marTop w:val="0"/>
      <w:marBottom w:val="0"/>
      <w:divBdr>
        <w:top w:val="none" w:sz="0" w:space="0" w:color="auto"/>
        <w:left w:val="none" w:sz="0" w:space="0" w:color="auto"/>
        <w:bottom w:val="none" w:sz="0" w:space="0" w:color="auto"/>
        <w:right w:val="none" w:sz="0" w:space="0" w:color="auto"/>
      </w:divBdr>
    </w:div>
    <w:div w:id="1396663230">
      <w:bodyDiv w:val="1"/>
      <w:marLeft w:val="0"/>
      <w:marRight w:val="0"/>
      <w:marTop w:val="0"/>
      <w:marBottom w:val="0"/>
      <w:divBdr>
        <w:top w:val="none" w:sz="0" w:space="0" w:color="auto"/>
        <w:left w:val="none" w:sz="0" w:space="0" w:color="auto"/>
        <w:bottom w:val="none" w:sz="0" w:space="0" w:color="auto"/>
        <w:right w:val="none" w:sz="0" w:space="0" w:color="auto"/>
      </w:divBdr>
    </w:div>
    <w:div w:id="1396735005">
      <w:bodyDiv w:val="1"/>
      <w:marLeft w:val="0"/>
      <w:marRight w:val="0"/>
      <w:marTop w:val="0"/>
      <w:marBottom w:val="0"/>
      <w:divBdr>
        <w:top w:val="none" w:sz="0" w:space="0" w:color="auto"/>
        <w:left w:val="none" w:sz="0" w:space="0" w:color="auto"/>
        <w:bottom w:val="none" w:sz="0" w:space="0" w:color="auto"/>
        <w:right w:val="none" w:sz="0" w:space="0" w:color="auto"/>
      </w:divBdr>
    </w:div>
    <w:div w:id="1396854825">
      <w:bodyDiv w:val="1"/>
      <w:marLeft w:val="0"/>
      <w:marRight w:val="0"/>
      <w:marTop w:val="0"/>
      <w:marBottom w:val="0"/>
      <w:divBdr>
        <w:top w:val="none" w:sz="0" w:space="0" w:color="auto"/>
        <w:left w:val="none" w:sz="0" w:space="0" w:color="auto"/>
        <w:bottom w:val="none" w:sz="0" w:space="0" w:color="auto"/>
        <w:right w:val="none" w:sz="0" w:space="0" w:color="auto"/>
      </w:divBdr>
    </w:div>
    <w:div w:id="1396931306">
      <w:bodyDiv w:val="1"/>
      <w:marLeft w:val="0"/>
      <w:marRight w:val="0"/>
      <w:marTop w:val="0"/>
      <w:marBottom w:val="0"/>
      <w:divBdr>
        <w:top w:val="none" w:sz="0" w:space="0" w:color="auto"/>
        <w:left w:val="none" w:sz="0" w:space="0" w:color="auto"/>
        <w:bottom w:val="none" w:sz="0" w:space="0" w:color="auto"/>
        <w:right w:val="none" w:sz="0" w:space="0" w:color="auto"/>
      </w:divBdr>
    </w:div>
    <w:div w:id="1396974382">
      <w:bodyDiv w:val="1"/>
      <w:marLeft w:val="0"/>
      <w:marRight w:val="0"/>
      <w:marTop w:val="0"/>
      <w:marBottom w:val="0"/>
      <w:divBdr>
        <w:top w:val="none" w:sz="0" w:space="0" w:color="auto"/>
        <w:left w:val="none" w:sz="0" w:space="0" w:color="auto"/>
        <w:bottom w:val="none" w:sz="0" w:space="0" w:color="auto"/>
        <w:right w:val="none" w:sz="0" w:space="0" w:color="auto"/>
      </w:divBdr>
    </w:div>
    <w:div w:id="1397045547">
      <w:bodyDiv w:val="1"/>
      <w:marLeft w:val="0"/>
      <w:marRight w:val="0"/>
      <w:marTop w:val="0"/>
      <w:marBottom w:val="0"/>
      <w:divBdr>
        <w:top w:val="none" w:sz="0" w:space="0" w:color="auto"/>
        <w:left w:val="none" w:sz="0" w:space="0" w:color="auto"/>
        <w:bottom w:val="none" w:sz="0" w:space="0" w:color="auto"/>
        <w:right w:val="none" w:sz="0" w:space="0" w:color="auto"/>
      </w:divBdr>
    </w:div>
    <w:div w:id="1397050402">
      <w:bodyDiv w:val="1"/>
      <w:marLeft w:val="0"/>
      <w:marRight w:val="0"/>
      <w:marTop w:val="0"/>
      <w:marBottom w:val="0"/>
      <w:divBdr>
        <w:top w:val="none" w:sz="0" w:space="0" w:color="auto"/>
        <w:left w:val="none" w:sz="0" w:space="0" w:color="auto"/>
        <w:bottom w:val="none" w:sz="0" w:space="0" w:color="auto"/>
        <w:right w:val="none" w:sz="0" w:space="0" w:color="auto"/>
      </w:divBdr>
    </w:div>
    <w:div w:id="1397312780">
      <w:bodyDiv w:val="1"/>
      <w:marLeft w:val="0"/>
      <w:marRight w:val="0"/>
      <w:marTop w:val="0"/>
      <w:marBottom w:val="0"/>
      <w:divBdr>
        <w:top w:val="none" w:sz="0" w:space="0" w:color="auto"/>
        <w:left w:val="none" w:sz="0" w:space="0" w:color="auto"/>
        <w:bottom w:val="none" w:sz="0" w:space="0" w:color="auto"/>
        <w:right w:val="none" w:sz="0" w:space="0" w:color="auto"/>
      </w:divBdr>
    </w:div>
    <w:div w:id="1397439319">
      <w:bodyDiv w:val="1"/>
      <w:marLeft w:val="0"/>
      <w:marRight w:val="0"/>
      <w:marTop w:val="0"/>
      <w:marBottom w:val="0"/>
      <w:divBdr>
        <w:top w:val="none" w:sz="0" w:space="0" w:color="auto"/>
        <w:left w:val="none" w:sz="0" w:space="0" w:color="auto"/>
        <w:bottom w:val="none" w:sz="0" w:space="0" w:color="auto"/>
        <w:right w:val="none" w:sz="0" w:space="0" w:color="auto"/>
      </w:divBdr>
    </w:div>
    <w:div w:id="1397708555">
      <w:bodyDiv w:val="1"/>
      <w:marLeft w:val="0"/>
      <w:marRight w:val="0"/>
      <w:marTop w:val="0"/>
      <w:marBottom w:val="0"/>
      <w:divBdr>
        <w:top w:val="none" w:sz="0" w:space="0" w:color="auto"/>
        <w:left w:val="none" w:sz="0" w:space="0" w:color="auto"/>
        <w:bottom w:val="none" w:sz="0" w:space="0" w:color="auto"/>
        <w:right w:val="none" w:sz="0" w:space="0" w:color="auto"/>
      </w:divBdr>
    </w:div>
    <w:div w:id="1397780997">
      <w:bodyDiv w:val="1"/>
      <w:marLeft w:val="0"/>
      <w:marRight w:val="0"/>
      <w:marTop w:val="0"/>
      <w:marBottom w:val="0"/>
      <w:divBdr>
        <w:top w:val="none" w:sz="0" w:space="0" w:color="auto"/>
        <w:left w:val="none" w:sz="0" w:space="0" w:color="auto"/>
        <w:bottom w:val="none" w:sz="0" w:space="0" w:color="auto"/>
        <w:right w:val="none" w:sz="0" w:space="0" w:color="auto"/>
      </w:divBdr>
    </w:div>
    <w:div w:id="1397897535">
      <w:bodyDiv w:val="1"/>
      <w:marLeft w:val="0"/>
      <w:marRight w:val="0"/>
      <w:marTop w:val="0"/>
      <w:marBottom w:val="0"/>
      <w:divBdr>
        <w:top w:val="none" w:sz="0" w:space="0" w:color="auto"/>
        <w:left w:val="none" w:sz="0" w:space="0" w:color="auto"/>
        <w:bottom w:val="none" w:sz="0" w:space="0" w:color="auto"/>
        <w:right w:val="none" w:sz="0" w:space="0" w:color="auto"/>
      </w:divBdr>
    </w:div>
    <w:div w:id="1397898096">
      <w:bodyDiv w:val="1"/>
      <w:marLeft w:val="0"/>
      <w:marRight w:val="0"/>
      <w:marTop w:val="0"/>
      <w:marBottom w:val="0"/>
      <w:divBdr>
        <w:top w:val="none" w:sz="0" w:space="0" w:color="auto"/>
        <w:left w:val="none" w:sz="0" w:space="0" w:color="auto"/>
        <w:bottom w:val="none" w:sz="0" w:space="0" w:color="auto"/>
        <w:right w:val="none" w:sz="0" w:space="0" w:color="auto"/>
      </w:divBdr>
    </w:div>
    <w:div w:id="1397971218">
      <w:bodyDiv w:val="1"/>
      <w:marLeft w:val="0"/>
      <w:marRight w:val="0"/>
      <w:marTop w:val="0"/>
      <w:marBottom w:val="0"/>
      <w:divBdr>
        <w:top w:val="none" w:sz="0" w:space="0" w:color="auto"/>
        <w:left w:val="none" w:sz="0" w:space="0" w:color="auto"/>
        <w:bottom w:val="none" w:sz="0" w:space="0" w:color="auto"/>
        <w:right w:val="none" w:sz="0" w:space="0" w:color="auto"/>
      </w:divBdr>
    </w:div>
    <w:div w:id="1398088230">
      <w:bodyDiv w:val="1"/>
      <w:marLeft w:val="0"/>
      <w:marRight w:val="0"/>
      <w:marTop w:val="0"/>
      <w:marBottom w:val="0"/>
      <w:divBdr>
        <w:top w:val="none" w:sz="0" w:space="0" w:color="auto"/>
        <w:left w:val="none" w:sz="0" w:space="0" w:color="auto"/>
        <w:bottom w:val="none" w:sz="0" w:space="0" w:color="auto"/>
        <w:right w:val="none" w:sz="0" w:space="0" w:color="auto"/>
      </w:divBdr>
    </w:div>
    <w:div w:id="1398166926">
      <w:bodyDiv w:val="1"/>
      <w:marLeft w:val="0"/>
      <w:marRight w:val="0"/>
      <w:marTop w:val="0"/>
      <w:marBottom w:val="0"/>
      <w:divBdr>
        <w:top w:val="none" w:sz="0" w:space="0" w:color="auto"/>
        <w:left w:val="none" w:sz="0" w:space="0" w:color="auto"/>
        <w:bottom w:val="none" w:sz="0" w:space="0" w:color="auto"/>
        <w:right w:val="none" w:sz="0" w:space="0" w:color="auto"/>
      </w:divBdr>
    </w:div>
    <w:div w:id="1398472728">
      <w:bodyDiv w:val="1"/>
      <w:marLeft w:val="0"/>
      <w:marRight w:val="0"/>
      <w:marTop w:val="0"/>
      <w:marBottom w:val="0"/>
      <w:divBdr>
        <w:top w:val="none" w:sz="0" w:space="0" w:color="auto"/>
        <w:left w:val="none" w:sz="0" w:space="0" w:color="auto"/>
        <w:bottom w:val="none" w:sz="0" w:space="0" w:color="auto"/>
        <w:right w:val="none" w:sz="0" w:space="0" w:color="auto"/>
      </w:divBdr>
    </w:div>
    <w:div w:id="1398549126">
      <w:bodyDiv w:val="1"/>
      <w:marLeft w:val="0"/>
      <w:marRight w:val="0"/>
      <w:marTop w:val="0"/>
      <w:marBottom w:val="0"/>
      <w:divBdr>
        <w:top w:val="none" w:sz="0" w:space="0" w:color="auto"/>
        <w:left w:val="none" w:sz="0" w:space="0" w:color="auto"/>
        <w:bottom w:val="none" w:sz="0" w:space="0" w:color="auto"/>
        <w:right w:val="none" w:sz="0" w:space="0" w:color="auto"/>
      </w:divBdr>
    </w:div>
    <w:div w:id="1398744235">
      <w:bodyDiv w:val="1"/>
      <w:marLeft w:val="0"/>
      <w:marRight w:val="0"/>
      <w:marTop w:val="0"/>
      <w:marBottom w:val="0"/>
      <w:divBdr>
        <w:top w:val="none" w:sz="0" w:space="0" w:color="auto"/>
        <w:left w:val="none" w:sz="0" w:space="0" w:color="auto"/>
        <w:bottom w:val="none" w:sz="0" w:space="0" w:color="auto"/>
        <w:right w:val="none" w:sz="0" w:space="0" w:color="auto"/>
      </w:divBdr>
    </w:div>
    <w:div w:id="1398747555">
      <w:bodyDiv w:val="1"/>
      <w:marLeft w:val="0"/>
      <w:marRight w:val="0"/>
      <w:marTop w:val="0"/>
      <w:marBottom w:val="0"/>
      <w:divBdr>
        <w:top w:val="none" w:sz="0" w:space="0" w:color="auto"/>
        <w:left w:val="none" w:sz="0" w:space="0" w:color="auto"/>
        <w:bottom w:val="none" w:sz="0" w:space="0" w:color="auto"/>
        <w:right w:val="none" w:sz="0" w:space="0" w:color="auto"/>
      </w:divBdr>
    </w:div>
    <w:div w:id="1398866666">
      <w:bodyDiv w:val="1"/>
      <w:marLeft w:val="0"/>
      <w:marRight w:val="0"/>
      <w:marTop w:val="0"/>
      <w:marBottom w:val="0"/>
      <w:divBdr>
        <w:top w:val="none" w:sz="0" w:space="0" w:color="auto"/>
        <w:left w:val="none" w:sz="0" w:space="0" w:color="auto"/>
        <w:bottom w:val="none" w:sz="0" w:space="0" w:color="auto"/>
        <w:right w:val="none" w:sz="0" w:space="0" w:color="auto"/>
      </w:divBdr>
    </w:div>
    <w:div w:id="1398936838">
      <w:bodyDiv w:val="1"/>
      <w:marLeft w:val="0"/>
      <w:marRight w:val="0"/>
      <w:marTop w:val="0"/>
      <w:marBottom w:val="0"/>
      <w:divBdr>
        <w:top w:val="none" w:sz="0" w:space="0" w:color="auto"/>
        <w:left w:val="none" w:sz="0" w:space="0" w:color="auto"/>
        <w:bottom w:val="none" w:sz="0" w:space="0" w:color="auto"/>
        <w:right w:val="none" w:sz="0" w:space="0" w:color="auto"/>
      </w:divBdr>
    </w:div>
    <w:div w:id="1399129491">
      <w:bodyDiv w:val="1"/>
      <w:marLeft w:val="0"/>
      <w:marRight w:val="0"/>
      <w:marTop w:val="0"/>
      <w:marBottom w:val="0"/>
      <w:divBdr>
        <w:top w:val="none" w:sz="0" w:space="0" w:color="auto"/>
        <w:left w:val="none" w:sz="0" w:space="0" w:color="auto"/>
        <w:bottom w:val="none" w:sz="0" w:space="0" w:color="auto"/>
        <w:right w:val="none" w:sz="0" w:space="0" w:color="auto"/>
      </w:divBdr>
    </w:div>
    <w:div w:id="1399328812">
      <w:bodyDiv w:val="1"/>
      <w:marLeft w:val="0"/>
      <w:marRight w:val="0"/>
      <w:marTop w:val="0"/>
      <w:marBottom w:val="0"/>
      <w:divBdr>
        <w:top w:val="none" w:sz="0" w:space="0" w:color="auto"/>
        <w:left w:val="none" w:sz="0" w:space="0" w:color="auto"/>
        <w:bottom w:val="none" w:sz="0" w:space="0" w:color="auto"/>
        <w:right w:val="none" w:sz="0" w:space="0" w:color="auto"/>
      </w:divBdr>
    </w:div>
    <w:div w:id="1399396354">
      <w:bodyDiv w:val="1"/>
      <w:marLeft w:val="0"/>
      <w:marRight w:val="0"/>
      <w:marTop w:val="0"/>
      <w:marBottom w:val="0"/>
      <w:divBdr>
        <w:top w:val="none" w:sz="0" w:space="0" w:color="auto"/>
        <w:left w:val="none" w:sz="0" w:space="0" w:color="auto"/>
        <w:bottom w:val="none" w:sz="0" w:space="0" w:color="auto"/>
        <w:right w:val="none" w:sz="0" w:space="0" w:color="auto"/>
      </w:divBdr>
    </w:div>
    <w:div w:id="1399400567">
      <w:bodyDiv w:val="1"/>
      <w:marLeft w:val="0"/>
      <w:marRight w:val="0"/>
      <w:marTop w:val="0"/>
      <w:marBottom w:val="0"/>
      <w:divBdr>
        <w:top w:val="none" w:sz="0" w:space="0" w:color="auto"/>
        <w:left w:val="none" w:sz="0" w:space="0" w:color="auto"/>
        <w:bottom w:val="none" w:sz="0" w:space="0" w:color="auto"/>
        <w:right w:val="none" w:sz="0" w:space="0" w:color="auto"/>
      </w:divBdr>
    </w:div>
    <w:div w:id="1399401775">
      <w:bodyDiv w:val="1"/>
      <w:marLeft w:val="0"/>
      <w:marRight w:val="0"/>
      <w:marTop w:val="0"/>
      <w:marBottom w:val="0"/>
      <w:divBdr>
        <w:top w:val="none" w:sz="0" w:space="0" w:color="auto"/>
        <w:left w:val="none" w:sz="0" w:space="0" w:color="auto"/>
        <w:bottom w:val="none" w:sz="0" w:space="0" w:color="auto"/>
        <w:right w:val="none" w:sz="0" w:space="0" w:color="auto"/>
      </w:divBdr>
    </w:div>
    <w:div w:id="1399522908">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399596149">
      <w:bodyDiv w:val="1"/>
      <w:marLeft w:val="0"/>
      <w:marRight w:val="0"/>
      <w:marTop w:val="0"/>
      <w:marBottom w:val="0"/>
      <w:divBdr>
        <w:top w:val="none" w:sz="0" w:space="0" w:color="auto"/>
        <w:left w:val="none" w:sz="0" w:space="0" w:color="auto"/>
        <w:bottom w:val="none" w:sz="0" w:space="0" w:color="auto"/>
        <w:right w:val="none" w:sz="0" w:space="0" w:color="auto"/>
      </w:divBdr>
    </w:div>
    <w:div w:id="1399666053">
      <w:bodyDiv w:val="1"/>
      <w:marLeft w:val="0"/>
      <w:marRight w:val="0"/>
      <w:marTop w:val="0"/>
      <w:marBottom w:val="0"/>
      <w:divBdr>
        <w:top w:val="none" w:sz="0" w:space="0" w:color="auto"/>
        <w:left w:val="none" w:sz="0" w:space="0" w:color="auto"/>
        <w:bottom w:val="none" w:sz="0" w:space="0" w:color="auto"/>
        <w:right w:val="none" w:sz="0" w:space="0" w:color="auto"/>
      </w:divBdr>
    </w:div>
    <w:div w:id="1399673981">
      <w:bodyDiv w:val="1"/>
      <w:marLeft w:val="0"/>
      <w:marRight w:val="0"/>
      <w:marTop w:val="0"/>
      <w:marBottom w:val="0"/>
      <w:divBdr>
        <w:top w:val="none" w:sz="0" w:space="0" w:color="auto"/>
        <w:left w:val="none" w:sz="0" w:space="0" w:color="auto"/>
        <w:bottom w:val="none" w:sz="0" w:space="0" w:color="auto"/>
        <w:right w:val="none" w:sz="0" w:space="0" w:color="auto"/>
      </w:divBdr>
    </w:div>
    <w:div w:id="1399747421">
      <w:bodyDiv w:val="1"/>
      <w:marLeft w:val="0"/>
      <w:marRight w:val="0"/>
      <w:marTop w:val="0"/>
      <w:marBottom w:val="0"/>
      <w:divBdr>
        <w:top w:val="none" w:sz="0" w:space="0" w:color="auto"/>
        <w:left w:val="none" w:sz="0" w:space="0" w:color="auto"/>
        <w:bottom w:val="none" w:sz="0" w:space="0" w:color="auto"/>
        <w:right w:val="none" w:sz="0" w:space="0" w:color="auto"/>
      </w:divBdr>
    </w:div>
    <w:div w:id="1400135937">
      <w:bodyDiv w:val="1"/>
      <w:marLeft w:val="0"/>
      <w:marRight w:val="0"/>
      <w:marTop w:val="0"/>
      <w:marBottom w:val="0"/>
      <w:divBdr>
        <w:top w:val="none" w:sz="0" w:space="0" w:color="auto"/>
        <w:left w:val="none" w:sz="0" w:space="0" w:color="auto"/>
        <w:bottom w:val="none" w:sz="0" w:space="0" w:color="auto"/>
        <w:right w:val="none" w:sz="0" w:space="0" w:color="auto"/>
      </w:divBdr>
    </w:div>
    <w:div w:id="1400177259">
      <w:bodyDiv w:val="1"/>
      <w:marLeft w:val="0"/>
      <w:marRight w:val="0"/>
      <w:marTop w:val="0"/>
      <w:marBottom w:val="0"/>
      <w:divBdr>
        <w:top w:val="none" w:sz="0" w:space="0" w:color="auto"/>
        <w:left w:val="none" w:sz="0" w:space="0" w:color="auto"/>
        <w:bottom w:val="none" w:sz="0" w:space="0" w:color="auto"/>
        <w:right w:val="none" w:sz="0" w:space="0" w:color="auto"/>
      </w:divBdr>
    </w:div>
    <w:div w:id="1400203766">
      <w:bodyDiv w:val="1"/>
      <w:marLeft w:val="0"/>
      <w:marRight w:val="0"/>
      <w:marTop w:val="0"/>
      <w:marBottom w:val="0"/>
      <w:divBdr>
        <w:top w:val="none" w:sz="0" w:space="0" w:color="auto"/>
        <w:left w:val="none" w:sz="0" w:space="0" w:color="auto"/>
        <w:bottom w:val="none" w:sz="0" w:space="0" w:color="auto"/>
        <w:right w:val="none" w:sz="0" w:space="0" w:color="auto"/>
      </w:divBdr>
    </w:div>
    <w:div w:id="1400322303">
      <w:bodyDiv w:val="1"/>
      <w:marLeft w:val="0"/>
      <w:marRight w:val="0"/>
      <w:marTop w:val="0"/>
      <w:marBottom w:val="0"/>
      <w:divBdr>
        <w:top w:val="none" w:sz="0" w:space="0" w:color="auto"/>
        <w:left w:val="none" w:sz="0" w:space="0" w:color="auto"/>
        <w:bottom w:val="none" w:sz="0" w:space="0" w:color="auto"/>
        <w:right w:val="none" w:sz="0" w:space="0" w:color="auto"/>
      </w:divBdr>
    </w:div>
    <w:div w:id="1400395581">
      <w:bodyDiv w:val="1"/>
      <w:marLeft w:val="0"/>
      <w:marRight w:val="0"/>
      <w:marTop w:val="0"/>
      <w:marBottom w:val="0"/>
      <w:divBdr>
        <w:top w:val="none" w:sz="0" w:space="0" w:color="auto"/>
        <w:left w:val="none" w:sz="0" w:space="0" w:color="auto"/>
        <w:bottom w:val="none" w:sz="0" w:space="0" w:color="auto"/>
        <w:right w:val="none" w:sz="0" w:space="0" w:color="auto"/>
      </w:divBdr>
    </w:div>
    <w:div w:id="1400438848">
      <w:bodyDiv w:val="1"/>
      <w:marLeft w:val="0"/>
      <w:marRight w:val="0"/>
      <w:marTop w:val="0"/>
      <w:marBottom w:val="0"/>
      <w:divBdr>
        <w:top w:val="none" w:sz="0" w:space="0" w:color="auto"/>
        <w:left w:val="none" w:sz="0" w:space="0" w:color="auto"/>
        <w:bottom w:val="none" w:sz="0" w:space="0" w:color="auto"/>
        <w:right w:val="none" w:sz="0" w:space="0" w:color="auto"/>
      </w:divBdr>
    </w:div>
    <w:div w:id="1400443507">
      <w:bodyDiv w:val="1"/>
      <w:marLeft w:val="0"/>
      <w:marRight w:val="0"/>
      <w:marTop w:val="0"/>
      <w:marBottom w:val="0"/>
      <w:divBdr>
        <w:top w:val="none" w:sz="0" w:space="0" w:color="auto"/>
        <w:left w:val="none" w:sz="0" w:space="0" w:color="auto"/>
        <w:bottom w:val="none" w:sz="0" w:space="0" w:color="auto"/>
        <w:right w:val="none" w:sz="0" w:space="0" w:color="auto"/>
      </w:divBdr>
    </w:div>
    <w:div w:id="1400713112">
      <w:bodyDiv w:val="1"/>
      <w:marLeft w:val="0"/>
      <w:marRight w:val="0"/>
      <w:marTop w:val="0"/>
      <w:marBottom w:val="0"/>
      <w:divBdr>
        <w:top w:val="none" w:sz="0" w:space="0" w:color="auto"/>
        <w:left w:val="none" w:sz="0" w:space="0" w:color="auto"/>
        <w:bottom w:val="none" w:sz="0" w:space="0" w:color="auto"/>
        <w:right w:val="none" w:sz="0" w:space="0" w:color="auto"/>
      </w:divBdr>
    </w:div>
    <w:div w:id="1400905602">
      <w:bodyDiv w:val="1"/>
      <w:marLeft w:val="0"/>
      <w:marRight w:val="0"/>
      <w:marTop w:val="0"/>
      <w:marBottom w:val="0"/>
      <w:divBdr>
        <w:top w:val="none" w:sz="0" w:space="0" w:color="auto"/>
        <w:left w:val="none" w:sz="0" w:space="0" w:color="auto"/>
        <w:bottom w:val="none" w:sz="0" w:space="0" w:color="auto"/>
        <w:right w:val="none" w:sz="0" w:space="0" w:color="auto"/>
      </w:divBdr>
    </w:div>
    <w:div w:id="1401102063">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93873">
      <w:bodyDiv w:val="1"/>
      <w:marLeft w:val="0"/>
      <w:marRight w:val="0"/>
      <w:marTop w:val="0"/>
      <w:marBottom w:val="0"/>
      <w:divBdr>
        <w:top w:val="none" w:sz="0" w:space="0" w:color="auto"/>
        <w:left w:val="none" w:sz="0" w:space="0" w:color="auto"/>
        <w:bottom w:val="none" w:sz="0" w:space="0" w:color="auto"/>
        <w:right w:val="none" w:sz="0" w:space="0" w:color="auto"/>
      </w:divBdr>
    </w:div>
    <w:div w:id="1401295147">
      <w:bodyDiv w:val="1"/>
      <w:marLeft w:val="0"/>
      <w:marRight w:val="0"/>
      <w:marTop w:val="0"/>
      <w:marBottom w:val="0"/>
      <w:divBdr>
        <w:top w:val="none" w:sz="0" w:space="0" w:color="auto"/>
        <w:left w:val="none" w:sz="0" w:space="0" w:color="auto"/>
        <w:bottom w:val="none" w:sz="0" w:space="0" w:color="auto"/>
        <w:right w:val="none" w:sz="0" w:space="0" w:color="auto"/>
      </w:divBdr>
    </w:div>
    <w:div w:id="1401365932">
      <w:bodyDiv w:val="1"/>
      <w:marLeft w:val="0"/>
      <w:marRight w:val="0"/>
      <w:marTop w:val="0"/>
      <w:marBottom w:val="0"/>
      <w:divBdr>
        <w:top w:val="none" w:sz="0" w:space="0" w:color="auto"/>
        <w:left w:val="none" w:sz="0" w:space="0" w:color="auto"/>
        <w:bottom w:val="none" w:sz="0" w:space="0" w:color="auto"/>
        <w:right w:val="none" w:sz="0" w:space="0" w:color="auto"/>
      </w:divBdr>
    </w:div>
    <w:div w:id="1401366095">
      <w:bodyDiv w:val="1"/>
      <w:marLeft w:val="0"/>
      <w:marRight w:val="0"/>
      <w:marTop w:val="0"/>
      <w:marBottom w:val="0"/>
      <w:divBdr>
        <w:top w:val="none" w:sz="0" w:space="0" w:color="auto"/>
        <w:left w:val="none" w:sz="0" w:space="0" w:color="auto"/>
        <w:bottom w:val="none" w:sz="0" w:space="0" w:color="auto"/>
        <w:right w:val="none" w:sz="0" w:space="0" w:color="auto"/>
      </w:divBdr>
    </w:div>
    <w:div w:id="1401711788">
      <w:bodyDiv w:val="1"/>
      <w:marLeft w:val="0"/>
      <w:marRight w:val="0"/>
      <w:marTop w:val="0"/>
      <w:marBottom w:val="0"/>
      <w:divBdr>
        <w:top w:val="none" w:sz="0" w:space="0" w:color="auto"/>
        <w:left w:val="none" w:sz="0" w:space="0" w:color="auto"/>
        <w:bottom w:val="none" w:sz="0" w:space="0" w:color="auto"/>
        <w:right w:val="none" w:sz="0" w:space="0" w:color="auto"/>
      </w:divBdr>
    </w:div>
    <w:div w:id="1401902531">
      <w:bodyDiv w:val="1"/>
      <w:marLeft w:val="0"/>
      <w:marRight w:val="0"/>
      <w:marTop w:val="0"/>
      <w:marBottom w:val="0"/>
      <w:divBdr>
        <w:top w:val="none" w:sz="0" w:space="0" w:color="auto"/>
        <w:left w:val="none" w:sz="0" w:space="0" w:color="auto"/>
        <w:bottom w:val="none" w:sz="0" w:space="0" w:color="auto"/>
        <w:right w:val="none" w:sz="0" w:space="0" w:color="auto"/>
      </w:divBdr>
    </w:div>
    <w:div w:id="1402172159">
      <w:bodyDiv w:val="1"/>
      <w:marLeft w:val="0"/>
      <w:marRight w:val="0"/>
      <w:marTop w:val="0"/>
      <w:marBottom w:val="0"/>
      <w:divBdr>
        <w:top w:val="none" w:sz="0" w:space="0" w:color="auto"/>
        <w:left w:val="none" w:sz="0" w:space="0" w:color="auto"/>
        <w:bottom w:val="none" w:sz="0" w:space="0" w:color="auto"/>
        <w:right w:val="none" w:sz="0" w:space="0" w:color="auto"/>
      </w:divBdr>
    </w:div>
    <w:div w:id="1402410194">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825231">
      <w:bodyDiv w:val="1"/>
      <w:marLeft w:val="0"/>
      <w:marRight w:val="0"/>
      <w:marTop w:val="0"/>
      <w:marBottom w:val="0"/>
      <w:divBdr>
        <w:top w:val="none" w:sz="0" w:space="0" w:color="auto"/>
        <w:left w:val="none" w:sz="0" w:space="0" w:color="auto"/>
        <w:bottom w:val="none" w:sz="0" w:space="0" w:color="auto"/>
        <w:right w:val="none" w:sz="0" w:space="0" w:color="auto"/>
      </w:divBdr>
    </w:div>
    <w:div w:id="1403017983">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135891">
      <w:bodyDiv w:val="1"/>
      <w:marLeft w:val="0"/>
      <w:marRight w:val="0"/>
      <w:marTop w:val="0"/>
      <w:marBottom w:val="0"/>
      <w:divBdr>
        <w:top w:val="none" w:sz="0" w:space="0" w:color="auto"/>
        <w:left w:val="none" w:sz="0" w:space="0" w:color="auto"/>
        <w:bottom w:val="none" w:sz="0" w:space="0" w:color="auto"/>
        <w:right w:val="none" w:sz="0" w:space="0" w:color="auto"/>
      </w:divBdr>
    </w:div>
    <w:div w:id="1403530807">
      <w:bodyDiv w:val="1"/>
      <w:marLeft w:val="0"/>
      <w:marRight w:val="0"/>
      <w:marTop w:val="0"/>
      <w:marBottom w:val="0"/>
      <w:divBdr>
        <w:top w:val="none" w:sz="0" w:space="0" w:color="auto"/>
        <w:left w:val="none" w:sz="0" w:space="0" w:color="auto"/>
        <w:bottom w:val="none" w:sz="0" w:space="0" w:color="auto"/>
        <w:right w:val="none" w:sz="0" w:space="0" w:color="auto"/>
      </w:divBdr>
    </w:div>
    <w:div w:id="1403717172">
      <w:bodyDiv w:val="1"/>
      <w:marLeft w:val="0"/>
      <w:marRight w:val="0"/>
      <w:marTop w:val="0"/>
      <w:marBottom w:val="0"/>
      <w:divBdr>
        <w:top w:val="none" w:sz="0" w:space="0" w:color="auto"/>
        <w:left w:val="none" w:sz="0" w:space="0" w:color="auto"/>
        <w:bottom w:val="none" w:sz="0" w:space="0" w:color="auto"/>
        <w:right w:val="none" w:sz="0" w:space="0" w:color="auto"/>
      </w:divBdr>
    </w:div>
    <w:div w:id="1403747172">
      <w:bodyDiv w:val="1"/>
      <w:marLeft w:val="0"/>
      <w:marRight w:val="0"/>
      <w:marTop w:val="0"/>
      <w:marBottom w:val="0"/>
      <w:divBdr>
        <w:top w:val="none" w:sz="0" w:space="0" w:color="auto"/>
        <w:left w:val="none" w:sz="0" w:space="0" w:color="auto"/>
        <w:bottom w:val="none" w:sz="0" w:space="0" w:color="auto"/>
        <w:right w:val="none" w:sz="0" w:space="0" w:color="auto"/>
      </w:divBdr>
    </w:div>
    <w:div w:id="1403873665">
      <w:bodyDiv w:val="1"/>
      <w:marLeft w:val="0"/>
      <w:marRight w:val="0"/>
      <w:marTop w:val="0"/>
      <w:marBottom w:val="0"/>
      <w:divBdr>
        <w:top w:val="none" w:sz="0" w:space="0" w:color="auto"/>
        <w:left w:val="none" w:sz="0" w:space="0" w:color="auto"/>
        <w:bottom w:val="none" w:sz="0" w:space="0" w:color="auto"/>
        <w:right w:val="none" w:sz="0" w:space="0" w:color="auto"/>
      </w:divBdr>
    </w:div>
    <w:div w:id="1403916391">
      <w:bodyDiv w:val="1"/>
      <w:marLeft w:val="0"/>
      <w:marRight w:val="0"/>
      <w:marTop w:val="0"/>
      <w:marBottom w:val="0"/>
      <w:divBdr>
        <w:top w:val="none" w:sz="0" w:space="0" w:color="auto"/>
        <w:left w:val="none" w:sz="0" w:space="0" w:color="auto"/>
        <w:bottom w:val="none" w:sz="0" w:space="0" w:color="auto"/>
        <w:right w:val="none" w:sz="0" w:space="0" w:color="auto"/>
      </w:divBdr>
    </w:div>
    <w:div w:id="1403983648">
      <w:bodyDiv w:val="1"/>
      <w:marLeft w:val="0"/>
      <w:marRight w:val="0"/>
      <w:marTop w:val="0"/>
      <w:marBottom w:val="0"/>
      <w:divBdr>
        <w:top w:val="none" w:sz="0" w:space="0" w:color="auto"/>
        <w:left w:val="none" w:sz="0" w:space="0" w:color="auto"/>
        <w:bottom w:val="none" w:sz="0" w:space="0" w:color="auto"/>
        <w:right w:val="none" w:sz="0" w:space="0" w:color="auto"/>
      </w:divBdr>
    </w:div>
    <w:div w:id="1404137208">
      <w:bodyDiv w:val="1"/>
      <w:marLeft w:val="0"/>
      <w:marRight w:val="0"/>
      <w:marTop w:val="0"/>
      <w:marBottom w:val="0"/>
      <w:divBdr>
        <w:top w:val="none" w:sz="0" w:space="0" w:color="auto"/>
        <w:left w:val="none" w:sz="0" w:space="0" w:color="auto"/>
        <w:bottom w:val="none" w:sz="0" w:space="0" w:color="auto"/>
        <w:right w:val="none" w:sz="0" w:space="0" w:color="auto"/>
      </w:divBdr>
    </w:div>
    <w:div w:id="1404256689">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524848">
      <w:bodyDiv w:val="1"/>
      <w:marLeft w:val="0"/>
      <w:marRight w:val="0"/>
      <w:marTop w:val="0"/>
      <w:marBottom w:val="0"/>
      <w:divBdr>
        <w:top w:val="none" w:sz="0" w:space="0" w:color="auto"/>
        <w:left w:val="none" w:sz="0" w:space="0" w:color="auto"/>
        <w:bottom w:val="none" w:sz="0" w:space="0" w:color="auto"/>
        <w:right w:val="none" w:sz="0" w:space="0" w:color="auto"/>
      </w:divBdr>
    </w:div>
    <w:div w:id="1404641896">
      <w:bodyDiv w:val="1"/>
      <w:marLeft w:val="0"/>
      <w:marRight w:val="0"/>
      <w:marTop w:val="0"/>
      <w:marBottom w:val="0"/>
      <w:divBdr>
        <w:top w:val="none" w:sz="0" w:space="0" w:color="auto"/>
        <w:left w:val="none" w:sz="0" w:space="0" w:color="auto"/>
        <w:bottom w:val="none" w:sz="0" w:space="0" w:color="auto"/>
        <w:right w:val="none" w:sz="0" w:space="0" w:color="auto"/>
      </w:divBdr>
    </w:div>
    <w:div w:id="1404714738">
      <w:bodyDiv w:val="1"/>
      <w:marLeft w:val="0"/>
      <w:marRight w:val="0"/>
      <w:marTop w:val="0"/>
      <w:marBottom w:val="0"/>
      <w:divBdr>
        <w:top w:val="none" w:sz="0" w:space="0" w:color="auto"/>
        <w:left w:val="none" w:sz="0" w:space="0" w:color="auto"/>
        <w:bottom w:val="none" w:sz="0" w:space="0" w:color="auto"/>
        <w:right w:val="none" w:sz="0" w:space="0" w:color="auto"/>
      </w:divBdr>
    </w:div>
    <w:div w:id="1404796824">
      <w:bodyDiv w:val="1"/>
      <w:marLeft w:val="0"/>
      <w:marRight w:val="0"/>
      <w:marTop w:val="0"/>
      <w:marBottom w:val="0"/>
      <w:divBdr>
        <w:top w:val="none" w:sz="0" w:space="0" w:color="auto"/>
        <w:left w:val="none" w:sz="0" w:space="0" w:color="auto"/>
        <w:bottom w:val="none" w:sz="0" w:space="0" w:color="auto"/>
        <w:right w:val="none" w:sz="0" w:space="0" w:color="auto"/>
      </w:divBdr>
    </w:div>
    <w:div w:id="1404833106">
      <w:bodyDiv w:val="1"/>
      <w:marLeft w:val="0"/>
      <w:marRight w:val="0"/>
      <w:marTop w:val="0"/>
      <w:marBottom w:val="0"/>
      <w:divBdr>
        <w:top w:val="none" w:sz="0" w:space="0" w:color="auto"/>
        <w:left w:val="none" w:sz="0" w:space="0" w:color="auto"/>
        <w:bottom w:val="none" w:sz="0" w:space="0" w:color="auto"/>
        <w:right w:val="none" w:sz="0" w:space="0" w:color="auto"/>
      </w:divBdr>
    </w:div>
    <w:div w:id="1405108252">
      <w:bodyDiv w:val="1"/>
      <w:marLeft w:val="0"/>
      <w:marRight w:val="0"/>
      <w:marTop w:val="0"/>
      <w:marBottom w:val="0"/>
      <w:divBdr>
        <w:top w:val="none" w:sz="0" w:space="0" w:color="auto"/>
        <w:left w:val="none" w:sz="0" w:space="0" w:color="auto"/>
        <w:bottom w:val="none" w:sz="0" w:space="0" w:color="auto"/>
        <w:right w:val="none" w:sz="0" w:space="0" w:color="auto"/>
      </w:divBdr>
    </w:div>
    <w:div w:id="1405109708">
      <w:bodyDiv w:val="1"/>
      <w:marLeft w:val="0"/>
      <w:marRight w:val="0"/>
      <w:marTop w:val="0"/>
      <w:marBottom w:val="0"/>
      <w:divBdr>
        <w:top w:val="none" w:sz="0" w:space="0" w:color="auto"/>
        <w:left w:val="none" w:sz="0" w:space="0" w:color="auto"/>
        <w:bottom w:val="none" w:sz="0" w:space="0" w:color="auto"/>
        <w:right w:val="none" w:sz="0" w:space="0" w:color="auto"/>
      </w:divBdr>
    </w:div>
    <w:div w:id="1405177712">
      <w:bodyDiv w:val="1"/>
      <w:marLeft w:val="0"/>
      <w:marRight w:val="0"/>
      <w:marTop w:val="0"/>
      <w:marBottom w:val="0"/>
      <w:divBdr>
        <w:top w:val="none" w:sz="0" w:space="0" w:color="auto"/>
        <w:left w:val="none" w:sz="0" w:space="0" w:color="auto"/>
        <w:bottom w:val="none" w:sz="0" w:space="0" w:color="auto"/>
        <w:right w:val="none" w:sz="0" w:space="0" w:color="auto"/>
      </w:divBdr>
    </w:div>
    <w:div w:id="1405756779">
      <w:bodyDiv w:val="1"/>
      <w:marLeft w:val="0"/>
      <w:marRight w:val="0"/>
      <w:marTop w:val="0"/>
      <w:marBottom w:val="0"/>
      <w:divBdr>
        <w:top w:val="none" w:sz="0" w:space="0" w:color="auto"/>
        <w:left w:val="none" w:sz="0" w:space="0" w:color="auto"/>
        <w:bottom w:val="none" w:sz="0" w:space="0" w:color="auto"/>
        <w:right w:val="none" w:sz="0" w:space="0" w:color="auto"/>
      </w:divBdr>
    </w:div>
    <w:div w:id="1405762884">
      <w:bodyDiv w:val="1"/>
      <w:marLeft w:val="0"/>
      <w:marRight w:val="0"/>
      <w:marTop w:val="0"/>
      <w:marBottom w:val="0"/>
      <w:divBdr>
        <w:top w:val="none" w:sz="0" w:space="0" w:color="auto"/>
        <w:left w:val="none" w:sz="0" w:space="0" w:color="auto"/>
        <w:bottom w:val="none" w:sz="0" w:space="0" w:color="auto"/>
        <w:right w:val="none" w:sz="0" w:space="0" w:color="auto"/>
      </w:divBdr>
    </w:div>
    <w:div w:id="1405951902">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033952">
      <w:bodyDiv w:val="1"/>
      <w:marLeft w:val="0"/>
      <w:marRight w:val="0"/>
      <w:marTop w:val="0"/>
      <w:marBottom w:val="0"/>
      <w:divBdr>
        <w:top w:val="none" w:sz="0" w:space="0" w:color="auto"/>
        <w:left w:val="none" w:sz="0" w:space="0" w:color="auto"/>
        <w:bottom w:val="none" w:sz="0" w:space="0" w:color="auto"/>
        <w:right w:val="none" w:sz="0" w:space="0" w:color="auto"/>
      </w:divBdr>
    </w:div>
    <w:div w:id="1406293588">
      <w:bodyDiv w:val="1"/>
      <w:marLeft w:val="0"/>
      <w:marRight w:val="0"/>
      <w:marTop w:val="0"/>
      <w:marBottom w:val="0"/>
      <w:divBdr>
        <w:top w:val="none" w:sz="0" w:space="0" w:color="auto"/>
        <w:left w:val="none" w:sz="0" w:space="0" w:color="auto"/>
        <w:bottom w:val="none" w:sz="0" w:space="0" w:color="auto"/>
        <w:right w:val="none" w:sz="0" w:space="0" w:color="auto"/>
      </w:divBdr>
    </w:div>
    <w:div w:id="1406368753">
      <w:bodyDiv w:val="1"/>
      <w:marLeft w:val="0"/>
      <w:marRight w:val="0"/>
      <w:marTop w:val="0"/>
      <w:marBottom w:val="0"/>
      <w:divBdr>
        <w:top w:val="none" w:sz="0" w:space="0" w:color="auto"/>
        <w:left w:val="none" w:sz="0" w:space="0" w:color="auto"/>
        <w:bottom w:val="none" w:sz="0" w:space="0" w:color="auto"/>
        <w:right w:val="none" w:sz="0" w:space="0" w:color="auto"/>
      </w:divBdr>
    </w:div>
    <w:div w:id="1406487830">
      <w:bodyDiv w:val="1"/>
      <w:marLeft w:val="0"/>
      <w:marRight w:val="0"/>
      <w:marTop w:val="0"/>
      <w:marBottom w:val="0"/>
      <w:divBdr>
        <w:top w:val="none" w:sz="0" w:space="0" w:color="auto"/>
        <w:left w:val="none" w:sz="0" w:space="0" w:color="auto"/>
        <w:bottom w:val="none" w:sz="0" w:space="0" w:color="auto"/>
        <w:right w:val="none" w:sz="0" w:space="0" w:color="auto"/>
      </w:divBdr>
    </w:div>
    <w:div w:id="1406876202">
      <w:bodyDiv w:val="1"/>
      <w:marLeft w:val="0"/>
      <w:marRight w:val="0"/>
      <w:marTop w:val="0"/>
      <w:marBottom w:val="0"/>
      <w:divBdr>
        <w:top w:val="none" w:sz="0" w:space="0" w:color="auto"/>
        <w:left w:val="none" w:sz="0" w:space="0" w:color="auto"/>
        <w:bottom w:val="none" w:sz="0" w:space="0" w:color="auto"/>
        <w:right w:val="none" w:sz="0" w:space="0" w:color="auto"/>
      </w:divBdr>
    </w:div>
    <w:div w:id="1406878048">
      <w:bodyDiv w:val="1"/>
      <w:marLeft w:val="0"/>
      <w:marRight w:val="0"/>
      <w:marTop w:val="0"/>
      <w:marBottom w:val="0"/>
      <w:divBdr>
        <w:top w:val="none" w:sz="0" w:space="0" w:color="auto"/>
        <w:left w:val="none" w:sz="0" w:space="0" w:color="auto"/>
        <w:bottom w:val="none" w:sz="0" w:space="0" w:color="auto"/>
        <w:right w:val="none" w:sz="0" w:space="0" w:color="auto"/>
      </w:divBdr>
    </w:div>
    <w:div w:id="1407142426">
      <w:bodyDiv w:val="1"/>
      <w:marLeft w:val="0"/>
      <w:marRight w:val="0"/>
      <w:marTop w:val="0"/>
      <w:marBottom w:val="0"/>
      <w:divBdr>
        <w:top w:val="none" w:sz="0" w:space="0" w:color="auto"/>
        <w:left w:val="none" w:sz="0" w:space="0" w:color="auto"/>
        <w:bottom w:val="none" w:sz="0" w:space="0" w:color="auto"/>
        <w:right w:val="none" w:sz="0" w:space="0" w:color="auto"/>
      </w:divBdr>
    </w:div>
    <w:div w:id="1407268007">
      <w:bodyDiv w:val="1"/>
      <w:marLeft w:val="0"/>
      <w:marRight w:val="0"/>
      <w:marTop w:val="0"/>
      <w:marBottom w:val="0"/>
      <w:divBdr>
        <w:top w:val="none" w:sz="0" w:space="0" w:color="auto"/>
        <w:left w:val="none" w:sz="0" w:space="0" w:color="auto"/>
        <w:bottom w:val="none" w:sz="0" w:space="0" w:color="auto"/>
        <w:right w:val="none" w:sz="0" w:space="0" w:color="auto"/>
      </w:divBdr>
    </w:div>
    <w:div w:id="1407531143">
      <w:bodyDiv w:val="1"/>
      <w:marLeft w:val="0"/>
      <w:marRight w:val="0"/>
      <w:marTop w:val="0"/>
      <w:marBottom w:val="0"/>
      <w:divBdr>
        <w:top w:val="none" w:sz="0" w:space="0" w:color="auto"/>
        <w:left w:val="none" w:sz="0" w:space="0" w:color="auto"/>
        <w:bottom w:val="none" w:sz="0" w:space="0" w:color="auto"/>
        <w:right w:val="none" w:sz="0" w:space="0" w:color="auto"/>
      </w:divBdr>
    </w:div>
    <w:div w:id="1407611038">
      <w:bodyDiv w:val="1"/>
      <w:marLeft w:val="0"/>
      <w:marRight w:val="0"/>
      <w:marTop w:val="0"/>
      <w:marBottom w:val="0"/>
      <w:divBdr>
        <w:top w:val="none" w:sz="0" w:space="0" w:color="auto"/>
        <w:left w:val="none" w:sz="0" w:space="0" w:color="auto"/>
        <w:bottom w:val="none" w:sz="0" w:space="0" w:color="auto"/>
        <w:right w:val="none" w:sz="0" w:space="0" w:color="auto"/>
      </w:divBdr>
    </w:div>
    <w:div w:id="1407722379">
      <w:bodyDiv w:val="1"/>
      <w:marLeft w:val="0"/>
      <w:marRight w:val="0"/>
      <w:marTop w:val="0"/>
      <w:marBottom w:val="0"/>
      <w:divBdr>
        <w:top w:val="none" w:sz="0" w:space="0" w:color="auto"/>
        <w:left w:val="none" w:sz="0" w:space="0" w:color="auto"/>
        <w:bottom w:val="none" w:sz="0" w:space="0" w:color="auto"/>
        <w:right w:val="none" w:sz="0" w:space="0" w:color="auto"/>
      </w:divBdr>
    </w:div>
    <w:div w:id="1407846009">
      <w:bodyDiv w:val="1"/>
      <w:marLeft w:val="0"/>
      <w:marRight w:val="0"/>
      <w:marTop w:val="0"/>
      <w:marBottom w:val="0"/>
      <w:divBdr>
        <w:top w:val="none" w:sz="0" w:space="0" w:color="auto"/>
        <w:left w:val="none" w:sz="0" w:space="0" w:color="auto"/>
        <w:bottom w:val="none" w:sz="0" w:space="0" w:color="auto"/>
        <w:right w:val="none" w:sz="0" w:space="0" w:color="auto"/>
      </w:divBdr>
    </w:div>
    <w:div w:id="1408113122">
      <w:bodyDiv w:val="1"/>
      <w:marLeft w:val="0"/>
      <w:marRight w:val="0"/>
      <w:marTop w:val="0"/>
      <w:marBottom w:val="0"/>
      <w:divBdr>
        <w:top w:val="none" w:sz="0" w:space="0" w:color="auto"/>
        <w:left w:val="none" w:sz="0" w:space="0" w:color="auto"/>
        <w:bottom w:val="none" w:sz="0" w:space="0" w:color="auto"/>
        <w:right w:val="none" w:sz="0" w:space="0" w:color="auto"/>
      </w:divBdr>
    </w:div>
    <w:div w:id="1408189945">
      <w:bodyDiv w:val="1"/>
      <w:marLeft w:val="0"/>
      <w:marRight w:val="0"/>
      <w:marTop w:val="0"/>
      <w:marBottom w:val="0"/>
      <w:divBdr>
        <w:top w:val="none" w:sz="0" w:space="0" w:color="auto"/>
        <w:left w:val="none" w:sz="0" w:space="0" w:color="auto"/>
        <w:bottom w:val="none" w:sz="0" w:space="0" w:color="auto"/>
        <w:right w:val="none" w:sz="0" w:space="0" w:color="auto"/>
      </w:divBdr>
    </w:div>
    <w:div w:id="1408192831">
      <w:bodyDiv w:val="1"/>
      <w:marLeft w:val="0"/>
      <w:marRight w:val="0"/>
      <w:marTop w:val="0"/>
      <w:marBottom w:val="0"/>
      <w:divBdr>
        <w:top w:val="none" w:sz="0" w:space="0" w:color="auto"/>
        <w:left w:val="none" w:sz="0" w:space="0" w:color="auto"/>
        <w:bottom w:val="none" w:sz="0" w:space="0" w:color="auto"/>
        <w:right w:val="none" w:sz="0" w:space="0" w:color="auto"/>
      </w:divBdr>
    </w:div>
    <w:div w:id="1408308359">
      <w:bodyDiv w:val="1"/>
      <w:marLeft w:val="0"/>
      <w:marRight w:val="0"/>
      <w:marTop w:val="0"/>
      <w:marBottom w:val="0"/>
      <w:divBdr>
        <w:top w:val="none" w:sz="0" w:space="0" w:color="auto"/>
        <w:left w:val="none" w:sz="0" w:space="0" w:color="auto"/>
        <w:bottom w:val="none" w:sz="0" w:space="0" w:color="auto"/>
        <w:right w:val="none" w:sz="0" w:space="0" w:color="auto"/>
      </w:divBdr>
    </w:div>
    <w:div w:id="1408453239">
      <w:bodyDiv w:val="1"/>
      <w:marLeft w:val="0"/>
      <w:marRight w:val="0"/>
      <w:marTop w:val="0"/>
      <w:marBottom w:val="0"/>
      <w:divBdr>
        <w:top w:val="none" w:sz="0" w:space="0" w:color="auto"/>
        <w:left w:val="none" w:sz="0" w:space="0" w:color="auto"/>
        <w:bottom w:val="none" w:sz="0" w:space="0" w:color="auto"/>
        <w:right w:val="none" w:sz="0" w:space="0" w:color="auto"/>
      </w:divBdr>
    </w:div>
    <w:div w:id="1408455067">
      <w:bodyDiv w:val="1"/>
      <w:marLeft w:val="0"/>
      <w:marRight w:val="0"/>
      <w:marTop w:val="0"/>
      <w:marBottom w:val="0"/>
      <w:divBdr>
        <w:top w:val="none" w:sz="0" w:space="0" w:color="auto"/>
        <w:left w:val="none" w:sz="0" w:space="0" w:color="auto"/>
        <w:bottom w:val="none" w:sz="0" w:space="0" w:color="auto"/>
        <w:right w:val="none" w:sz="0" w:space="0" w:color="auto"/>
      </w:divBdr>
    </w:div>
    <w:div w:id="1408501238">
      <w:bodyDiv w:val="1"/>
      <w:marLeft w:val="0"/>
      <w:marRight w:val="0"/>
      <w:marTop w:val="0"/>
      <w:marBottom w:val="0"/>
      <w:divBdr>
        <w:top w:val="none" w:sz="0" w:space="0" w:color="auto"/>
        <w:left w:val="none" w:sz="0" w:space="0" w:color="auto"/>
        <w:bottom w:val="none" w:sz="0" w:space="0" w:color="auto"/>
        <w:right w:val="none" w:sz="0" w:space="0" w:color="auto"/>
      </w:divBdr>
    </w:div>
    <w:div w:id="1408532254">
      <w:bodyDiv w:val="1"/>
      <w:marLeft w:val="0"/>
      <w:marRight w:val="0"/>
      <w:marTop w:val="0"/>
      <w:marBottom w:val="0"/>
      <w:divBdr>
        <w:top w:val="none" w:sz="0" w:space="0" w:color="auto"/>
        <w:left w:val="none" w:sz="0" w:space="0" w:color="auto"/>
        <w:bottom w:val="none" w:sz="0" w:space="0" w:color="auto"/>
        <w:right w:val="none" w:sz="0" w:space="0" w:color="auto"/>
      </w:divBdr>
    </w:div>
    <w:div w:id="1408579403">
      <w:bodyDiv w:val="1"/>
      <w:marLeft w:val="0"/>
      <w:marRight w:val="0"/>
      <w:marTop w:val="0"/>
      <w:marBottom w:val="0"/>
      <w:divBdr>
        <w:top w:val="none" w:sz="0" w:space="0" w:color="auto"/>
        <w:left w:val="none" w:sz="0" w:space="0" w:color="auto"/>
        <w:bottom w:val="none" w:sz="0" w:space="0" w:color="auto"/>
        <w:right w:val="none" w:sz="0" w:space="0" w:color="auto"/>
      </w:divBdr>
    </w:div>
    <w:div w:id="1408651991">
      <w:bodyDiv w:val="1"/>
      <w:marLeft w:val="0"/>
      <w:marRight w:val="0"/>
      <w:marTop w:val="0"/>
      <w:marBottom w:val="0"/>
      <w:divBdr>
        <w:top w:val="none" w:sz="0" w:space="0" w:color="auto"/>
        <w:left w:val="none" w:sz="0" w:space="0" w:color="auto"/>
        <w:bottom w:val="none" w:sz="0" w:space="0" w:color="auto"/>
        <w:right w:val="none" w:sz="0" w:space="0" w:color="auto"/>
      </w:divBdr>
    </w:div>
    <w:div w:id="1408652318">
      <w:bodyDiv w:val="1"/>
      <w:marLeft w:val="0"/>
      <w:marRight w:val="0"/>
      <w:marTop w:val="0"/>
      <w:marBottom w:val="0"/>
      <w:divBdr>
        <w:top w:val="none" w:sz="0" w:space="0" w:color="auto"/>
        <w:left w:val="none" w:sz="0" w:space="0" w:color="auto"/>
        <w:bottom w:val="none" w:sz="0" w:space="0" w:color="auto"/>
        <w:right w:val="none" w:sz="0" w:space="0" w:color="auto"/>
      </w:divBdr>
    </w:div>
    <w:div w:id="1408696343">
      <w:bodyDiv w:val="1"/>
      <w:marLeft w:val="0"/>
      <w:marRight w:val="0"/>
      <w:marTop w:val="0"/>
      <w:marBottom w:val="0"/>
      <w:divBdr>
        <w:top w:val="none" w:sz="0" w:space="0" w:color="auto"/>
        <w:left w:val="none" w:sz="0" w:space="0" w:color="auto"/>
        <w:bottom w:val="none" w:sz="0" w:space="0" w:color="auto"/>
        <w:right w:val="none" w:sz="0" w:space="0" w:color="auto"/>
      </w:divBdr>
    </w:div>
    <w:div w:id="1408838924">
      <w:bodyDiv w:val="1"/>
      <w:marLeft w:val="0"/>
      <w:marRight w:val="0"/>
      <w:marTop w:val="0"/>
      <w:marBottom w:val="0"/>
      <w:divBdr>
        <w:top w:val="none" w:sz="0" w:space="0" w:color="auto"/>
        <w:left w:val="none" w:sz="0" w:space="0" w:color="auto"/>
        <w:bottom w:val="none" w:sz="0" w:space="0" w:color="auto"/>
        <w:right w:val="none" w:sz="0" w:space="0" w:color="auto"/>
      </w:divBdr>
    </w:div>
    <w:div w:id="1408842661">
      <w:bodyDiv w:val="1"/>
      <w:marLeft w:val="0"/>
      <w:marRight w:val="0"/>
      <w:marTop w:val="0"/>
      <w:marBottom w:val="0"/>
      <w:divBdr>
        <w:top w:val="none" w:sz="0" w:space="0" w:color="auto"/>
        <w:left w:val="none" w:sz="0" w:space="0" w:color="auto"/>
        <w:bottom w:val="none" w:sz="0" w:space="0" w:color="auto"/>
        <w:right w:val="none" w:sz="0" w:space="0" w:color="auto"/>
      </w:divBdr>
    </w:div>
    <w:div w:id="1408842917">
      <w:bodyDiv w:val="1"/>
      <w:marLeft w:val="0"/>
      <w:marRight w:val="0"/>
      <w:marTop w:val="0"/>
      <w:marBottom w:val="0"/>
      <w:divBdr>
        <w:top w:val="none" w:sz="0" w:space="0" w:color="auto"/>
        <w:left w:val="none" w:sz="0" w:space="0" w:color="auto"/>
        <w:bottom w:val="none" w:sz="0" w:space="0" w:color="auto"/>
        <w:right w:val="none" w:sz="0" w:space="0" w:color="auto"/>
      </w:divBdr>
    </w:div>
    <w:div w:id="1408843516">
      <w:bodyDiv w:val="1"/>
      <w:marLeft w:val="0"/>
      <w:marRight w:val="0"/>
      <w:marTop w:val="0"/>
      <w:marBottom w:val="0"/>
      <w:divBdr>
        <w:top w:val="none" w:sz="0" w:space="0" w:color="auto"/>
        <w:left w:val="none" w:sz="0" w:space="0" w:color="auto"/>
        <w:bottom w:val="none" w:sz="0" w:space="0" w:color="auto"/>
        <w:right w:val="none" w:sz="0" w:space="0" w:color="auto"/>
      </w:divBdr>
    </w:div>
    <w:div w:id="1408961462">
      <w:bodyDiv w:val="1"/>
      <w:marLeft w:val="0"/>
      <w:marRight w:val="0"/>
      <w:marTop w:val="0"/>
      <w:marBottom w:val="0"/>
      <w:divBdr>
        <w:top w:val="none" w:sz="0" w:space="0" w:color="auto"/>
        <w:left w:val="none" w:sz="0" w:space="0" w:color="auto"/>
        <w:bottom w:val="none" w:sz="0" w:space="0" w:color="auto"/>
        <w:right w:val="none" w:sz="0" w:space="0" w:color="auto"/>
      </w:divBdr>
    </w:div>
    <w:div w:id="1409109962">
      <w:bodyDiv w:val="1"/>
      <w:marLeft w:val="0"/>
      <w:marRight w:val="0"/>
      <w:marTop w:val="0"/>
      <w:marBottom w:val="0"/>
      <w:divBdr>
        <w:top w:val="none" w:sz="0" w:space="0" w:color="auto"/>
        <w:left w:val="none" w:sz="0" w:space="0" w:color="auto"/>
        <w:bottom w:val="none" w:sz="0" w:space="0" w:color="auto"/>
        <w:right w:val="none" w:sz="0" w:space="0" w:color="auto"/>
      </w:divBdr>
    </w:div>
    <w:div w:id="1409764401">
      <w:bodyDiv w:val="1"/>
      <w:marLeft w:val="0"/>
      <w:marRight w:val="0"/>
      <w:marTop w:val="0"/>
      <w:marBottom w:val="0"/>
      <w:divBdr>
        <w:top w:val="none" w:sz="0" w:space="0" w:color="auto"/>
        <w:left w:val="none" w:sz="0" w:space="0" w:color="auto"/>
        <w:bottom w:val="none" w:sz="0" w:space="0" w:color="auto"/>
        <w:right w:val="none" w:sz="0" w:space="0" w:color="auto"/>
      </w:divBdr>
    </w:div>
    <w:div w:id="1409770262">
      <w:bodyDiv w:val="1"/>
      <w:marLeft w:val="0"/>
      <w:marRight w:val="0"/>
      <w:marTop w:val="0"/>
      <w:marBottom w:val="0"/>
      <w:divBdr>
        <w:top w:val="none" w:sz="0" w:space="0" w:color="auto"/>
        <w:left w:val="none" w:sz="0" w:space="0" w:color="auto"/>
        <w:bottom w:val="none" w:sz="0" w:space="0" w:color="auto"/>
        <w:right w:val="none" w:sz="0" w:space="0" w:color="auto"/>
      </w:divBdr>
    </w:div>
    <w:div w:id="1409772198">
      <w:bodyDiv w:val="1"/>
      <w:marLeft w:val="0"/>
      <w:marRight w:val="0"/>
      <w:marTop w:val="0"/>
      <w:marBottom w:val="0"/>
      <w:divBdr>
        <w:top w:val="none" w:sz="0" w:space="0" w:color="auto"/>
        <w:left w:val="none" w:sz="0" w:space="0" w:color="auto"/>
        <w:bottom w:val="none" w:sz="0" w:space="0" w:color="auto"/>
        <w:right w:val="none" w:sz="0" w:space="0" w:color="auto"/>
      </w:divBdr>
    </w:div>
    <w:div w:id="1409887028">
      <w:bodyDiv w:val="1"/>
      <w:marLeft w:val="0"/>
      <w:marRight w:val="0"/>
      <w:marTop w:val="0"/>
      <w:marBottom w:val="0"/>
      <w:divBdr>
        <w:top w:val="none" w:sz="0" w:space="0" w:color="auto"/>
        <w:left w:val="none" w:sz="0" w:space="0" w:color="auto"/>
        <w:bottom w:val="none" w:sz="0" w:space="0" w:color="auto"/>
        <w:right w:val="none" w:sz="0" w:space="0" w:color="auto"/>
      </w:divBdr>
    </w:div>
    <w:div w:id="1409963772">
      <w:bodyDiv w:val="1"/>
      <w:marLeft w:val="0"/>
      <w:marRight w:val="0"/>
      <w:marTop w:val="0"/>
      <w:marBottom w:val="0"/>
      <w:divBdr>
        <w:top w:val="none" w:sz="0" w:space="0" w:color="auto"/>
        <w:left w:val="none" w:sz="0" w:space="0" w:color="auto"/>
        <w:bottom w:val="none" w:sz="0" w:space="0" w:color="auto"/>
        <w:right w:val="none" w:sz="0" w:space="0" w:color="auto"/>
      </w:divBdr>
    </w:div>
    <w:div w:id="1410156709">
      <w:bodyDiv w:val="1"/>
      <w:marLeft w:val="0"/>
      <w:marRight w:val="0"/>
      <w:marTop w:val="0"/>
      <w:marBottom w:val="0"/>
      <w:divBdr>
        <w:top w:val="none" w:sz="0" w:space="0" w:color="auto"/>
        <w:left w:val="none" w:sz="0" w:space="0" w:color="auto"/>
        <w:bottom w:val="none" w:sz="0" w:space="0" w:color="auto"/>
        <w:right w:val="none" w:sz="0" w:space="0" w:color="auto"/>
      </w:divBdr>
    </w:div>
    <w:div w:id="1410270828">
      <w:bodyDiv w:val="1"/>
      <w:marLeft w:val="0"/>
      <w:marRight w:val="0"/>
      <w:marTop w:val="0"/>
      <w:marBottom w:val="0"/>
      <w:divBdr>
        <w:top w:val="none" w:sz="0" w:space="0" w:color="auto"/>
        <w:left w:val="none" w:sz="0" w:space="0" w:color="auto"/>
        <w:bottom w:val="none" w:sz="0" w:space="0" w:color="auto"/>
        <w:right w:val="none" w:sz="0" w:space="0" w:color="auto"/>
      </w:divBdr>
    </w:div>
    <w:div w:id="1410271165">
      <w:bodyDiv w:val="1"/>
      <w:marLeft w:val="0"/>
      <w:marRight w:val="0"/>
      <w:marTop w:val="0"/>
      <w:marBottom w:val="0"/>
      <w:divBdr>
        <w:top w:val="none" w:sz="0" w:space="0" w:color="auto"/>
        <w:left w:val="none" w:sz="0" w:space="0" w:color="auto"/>
        <w:bottom w:val="none" w:sz="0" w:space="0" w:color="auto"/>
        <w:right w:val="none" w:sz="0" w:space="0" w:color="auto"/>
      </w:divBdr>
    </w:div>
    <w:div w:id="1410618870">
      <w:bodyDiv w:val="1"/>
      <w:marLeft w:val="0"/>
      <w:marRight w:val="0"/>
      <w:marTop w:val="0"/>
      <w:marBottom w:val="0"/>
      <w:divBdr>
        <w:top w:val="none" w:sz="0" w:space="0" w:color="auto"/>
        <w:left w:val="none" w:sz="0" w:space="0" w:color="auto"/>
        <w:bottom w:val="none" w:sz="0" w:space="0" w:color="auto"/>
        <w:right w:val="none" w:sz="0" w:space="0" w:color="auto"/>
      </w:divBdr>
    </w:div>
    <w:div w:id="1410736628">
      <w:bodyDiv w:val="1"/>
      <w:marLeft w:val="0"/>
      <w:marRight w:val="0"/>
      <w:marTop w:val="0"/>
      <w:marBottom w:val="0"/>
      <w:divBdr>
        <w:top w:val="none" w:sz="0" w:space="0" w:color="auto"/>
        <w:left w:val="none" w:sz="0" w:space="0" w:color="auto"/>
        <w:bottom w:val="none" w:sz="0" w:space="0" w:color="auto"/>
        <w:right w:val="none" w:sz="0" w:space="0" w:color="auto"/>
      </w:divBdr>
    </w:div>
    <w:div w:id="1411123633">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661836">
      <w:bodyDiv w:val="1"/>
      <w:marLeft w:val="0"/>
      <w:marRight w:val="0"/>
      <w:marTop w:val="0"/>
      <w:marBottom w:val="0"/>
      <w:divBdr>
        <w:top w:val="none" w:sz="0" w:space="0" w:color="auto"/>
        <w:left w:val="none" w:sz="0" w:space="0" w:color="auto"/>
        <w:bottom w:val="none" w:sz="0" w:space="0" w:color="auto"/>
        <w:right w:val="none" w:sz="0" w:space="0" w:color="auto"/>
      </w:divBdr>
    </w:div>
    <w:div w:id="1411730358">
      <w:bodyDiv w:val="1"/>
      <w:marLeft w:val="0"/>
      <w:marRight w:val="0"/>
      <w:marTop w:val="0"/>
      <w:marBottom w:val="0"/>
      <w:divBdr>
        <w:top w:val="none" w:sz="0" w:space="0" w:color="auto"/>
        <w:left w:val="none" w:sz="0" w:space="0" w:color="auto"/>
        <w:bottom w:val="none" w:sz="0" w:space="0" w:color="auto"/>
        <w:right w:val="none" w:sz="0" w:space="0" w:color="auto"/>
      </w:divBdr>
    </w:div>
    <w:div w:id="1412040814">
      <w:bodyDiv w:val="1"/>
      <w:marLeft w:val="0"/>
      <w:marRight w:val="0"/>
      <w:marTop w:val="0"/>
      <w:marBottom w:val="0"/>
      <w:divBdr>
        <w:top w:val="none" w:sz="0" w:space="0" w:color="auto"/>
        <w:left w:val="none" w:sz="0" w:space="0" w:color="auto"/>
        <w:bottom w:val="none" w:sz="0" w:space="0" w:color="auto"/>
        <w:right w:val="none" w:sz="0" w:space="0" w:color="auto"/>
      </w:divBdr>
    </w:div>
    <w:div w:id="1412117112">
      <w:bodyDiv w:val="1"/>
      <w:marLeft w:val="0"/>
      <w:marRight w:val="0"/>
      <w:marTop w:val="0"/>
      <w:marBottom w:val="0"/>
      <w:divBdr>
        <w:top w:val="none" w:sz="0" w:space="0" w:color="auto"/>
        <w:left w:val="none" w:sz="0" w:space="0" w:color="auto"/>
        <w:bottom w:val="none" w:sz="0" w:space="0" w:color="auto"/>
        <w:right w:val="none" w:sz="0" w:space="0" w:color="auto"/>
      </w:divBdr>
    </w:div>
    <w:div w:id="1412120593">
      <w:bodyDiv w:val="1"/>
      <w:marLeft w:val="0"/>
      <w:marRight w:val="0"/>
      <w:marTop w:val="0"/>
      <w:marBottom w:val="0"/>
      <w:divBdr>
        <w:top w:val="none" w:sz="0" w:space="0" w:color="auto"/>
        <w:left w:val="none" w:sz="0" w:space="0" w:color="auto"/>
        <w:bottom w:val="none" w:sz="0" w:space="0" w:color="auto"/>
        <w:right w:val="none" w:sz="0" w:space="0" w:color="auto"/>
      </w:divBdr>
    </w:div>
    <w:div w:id="1412195851">
      <w:bodyDiv w:val="1"/>
      <w:marLeft w:val="0"/>
      <w:marRight w:val="0"/>
      <w:marTop w:val="0"/>
      <w:marBottom w:val="0"/>
      <w:divBdr>
        <w:top w:val="none" w:sz="0" w:space="0" w:color="auto"/>
        <w:left w:val="none" w:sz="0" w:space="0" w:color="auto"/>
        <w:bottom w:val="none" w:sz="0" w:space="0" w:color="auto"/>
        <w:right w:val="none" w:sz="0" w:space="0" w:color="auto"/>
      </w:divBdr>
    </w:div>
    <w:div w:id="1412235610">
      <w:bodyDiv w:val="1"/>
      <w:marLeft w:val="0"/>
      <w:marRight w:val="0"/>
      <w:marTop w:val="0"/>
      <w:marBottom w:val="0"/>
      <w:divBdr>
        <w:top w:val="none" w:sz="0" w:space="0" w:color="auto"/>
        <w:left w:val="none" w:sz="0" w:space="0" w:color="auto"/>
        <w:bottom w:val="none" w:sz="0" w:space="0" w:color="auto"/>
        <w:right w:val="none" w:sz="0" w:space="0" w:color="auto"/>
      </w:divBdr>
    </w:div>
    <w:div w:id="1412237395">
      <w:bodyDiv w:val="1"/>
      <w:marLeft w:val="0"/>
      <w:marRight w:val="0"/>
      <w:marTop w:val="0"/>
      <w:marBottom w:val="0"/>
      <w:divBdr>
        <w:top w:val="none" w:sz="0" w:space="0" w:color="auto"/>
        <w:left w:val="none" w:sz="0" w:space="0" w:color="auto"/>
        <w:bottom w:val="none" w:sz="0" w:space="0" w:color="auto"/>
        <w:right w:val="none" w:sz="0" w:space="0" w:color="auto"/>
      </w:divBdr>
    </w:div>
    <w:div w:id="1412310938">
      <w:bodyDiv w:val="1"/>
      <w:marLeft w:val="0"/>
      <w:marRight w:val="0"/>
      <w:marTop w:val="0"/>
      <w:marBottom w:val="0"/>
      <w:divBdr>
        <w:top w:val="none" w:sz="0" w:space="0" w:color="auto"/>
        <w:left w:val="none" w:sz="0" w:space="0" w:color="auto"/>
        <w:bottom w:val="none" w:sz="0" w:space="0" w:color="auto"/>
        <w:right w:val="none" w:sz="0" w:space="0" w:color="auto"/>
      </w:divBdr>
    </w:div>
    <w:div w:id="1412311600">
      <w:bodyDiv w:val="1"/>
      <w:marLeft w:val="0"/>
      <w:marRight w:val="0"/>
      <w:marTop w:val="0"/>
      <w:marBottom w:val="0"/>
      <w:divBdr>
        <w:top w:val="none" w:sz="0" w:space="0" w:color="auto"/>
        <w:left w:val="none" w:sz="0" w:space="0" w:color="auto"/>
        <w:bottom w:val="none" w:sz="0" w:space="0" w:color="auto"/>
        <w:right w:val="none" w:sz="0" w:space="0" w:color="auto"/>
      </w:divBdr>
    </w:div>
    <w:div w:id="1412434793">
      <w:bodyDiv w:val="1"/>
      <w:marLeft w:val="0"/>
      <w:marRight w:val="0"/>
      <w:marTop w:val="0"/>
      <w:marBottom w:val="0"/>
      <w:divBdr>
        <w:top w:val="none" w:sz="0" w:space="0" w:color="auto"/>
        <w:left w:val="none" w:sz="0" w:space="0" w:color="auto"/>
        <w:bottom w:val="none" w:sz="0" w:space="0" w:color="auto"/>
        <w:right w:val="none" w:sz="0" w:space="0" w:color="auto"/>
      </w:divBdr>
    </w:div>
    <w:div w:id="1412464372">
      <w:bodyDiv w:val="1"/>
      <w:marLeft w:val="0"/>
      <w:marRight w:val="0"/>
      <w:marTop w:val="0"/>
      <w:marBottom w:val="0"/>
      <w:divBdr>
        <w:top w:val="none" w:sz="0" w:space="0" w:color="auto"/>
        <w:left w:val="none" w:sz="0" w:space="0" w:color="auto"/>
        <w:bottom w:val="none" w:sz="0" w:space="0" w:color="auto"/>
        <w:right w:val="none" w:sz="0" w:space="0" w:color="auto"/>
      </w:divBdr>
    </w:div>
    <w:div w:id="1412503122">
      <w:bodyDiv w:val="1"/>
      <w:marLeft w:val="0"/>
      <w:marRight w:val="0"/>
      <w:marTop w:val="0"/>
      <w:marBottom w:val="0"/>
      <w:divBdr>
        <w:top w:val="none" w:sz="0" w:space="0" w:color="auto"/>
        <w:left w:val="none" w:sz="0" w:space="0" w:color="auto"/>
        <w:bottom w:val="none" w:sz="0" w:space="0" w:color="auto"/>
        <w:right w:val="none" w:sz="0" w:space="0" w:color="auto"/>
      </w:divBdr>
    </w:div>
    <w:div w:id="1412654457">
      <w:bodyDiv w:val="1"/>
      <w:marLeft w:val="0"/>
      <w:marRight w:val="0"/>
      <w:marTop w:val="0"/>
      <w:marBottom w:val="0"/>
      <w:divBdr>
        <w:top w:val="none" w:sz="0" w:space="0" w:color="auto"/>
        <w:left w:val="none" w:sz="0" w:space="0" w:color="auto"/>
        <w:bottom w:val="none" w:sz="0" w:space="0" w:color="auto"/>
        <w:right w:val="none" w:sz="0" w:space="0" w:color="auto"/>
      </w:divBdr>
    </w:div>
    <w:div w:id="1412778540">
      <w:bodyDiv w:val="1"/>
      <w:marLeft w:val="0"/>
      <w:marRight w:val="0"/>
      <w:marTop w:val="0"/>
      <w:marBottom w:val="0"/>
      <w:divBdr>
        <w:top w:val="none" w:sz="0" w:space="0" w:color="auto"/>
        <w:left w:val="none" w:sz="0" w:space="0" w:color="auto"/>
        <w:bottom w:val="none" w:sz="0" w:space="0" w:color="auto"/>
        <w:right w:val="none" w:sz="0" w:space="0" w:color="auto"/>
      </w:divBdr>
    </w:div>
    <w:div w:id="1413351407">
      <w:bodyDiv w:val="1"/>
      <w:marLeft w:val="0"/>
      <w:marRight w:val="0"/>
      <w:marTop w:val="0"/>
      <w:marBottom w:val="0"/>
      <w:divBdr>
        <w:top w:val="none" w:sz="0" w:space="0" w:color="auto"/>
        <w:left w:val="none" w:sz="0" w:space="0" w:color="auto"/>
        <w:bottom w:val="none" w:sz="0" w:space="0" w:color="auto"/>
        <w:right w:val="none" w:sz="0" w:space="0" w:color="auto"/>
      </w:divBdr>
    </w:div>
    <w:div w:id="1413426960">
      <w:bodyDiv w:val="1"/>
      <w:marLeft w:val="0"/>
      <w:marRight w:val="0"/>
      <w:marTop w:val="0"/>
      <w:marBottom w:val="0"/>
      <w:divBdr>
        <w:top w:val="none" w:sz="0" w:space="0" w:color="auto"/>
        <w:left w:val="none" w:sz="0" w:space="0" w:color="auto"/>
        <w:bottom w:val="none" w:sz="0" w:space="0" w:color="auto"/>
        <w:right w:val="none" w:sz="0" w:space="0" w:color="auto"/>
      </w:divBdr>
    </w:div>
    <w:div w:id="1413431629">
      <w:bodyDiv w:val="1"/>
      <w:marLeft w:val="0"/>
      <w:marRight w:val="0"/>
      <w:marTop w:val="0"/>
      <w:marBottom w:val="0"/>
      <w:divBdr>
        <w:top w:val="none" w:sz="0" w:space="0" w:color="auto"/>
        <w:left w:val="none" w:sz="0" w:space="0" w:color="auto"/>
        <w:bottom w:val="none" w:sz="0" w:space="0" w:color="auto"/>
        <w:right w:val="none" w:sz="0" w:space="0" w:color="auto"/>
      </w:divBdr>
    </w:div>
    <w:div w:id="1413550506">
      <w:bodyDiv w:val="1"/>
      <w:marLeft w:val="0"/>
      <w:marRight w:val="0"/>
      <w:marTop w:val="0"/>
      <w:marBottom w:val="0"/>
      <w:divBdr>
        <w:top w:val="none" w:sz="0" w:space="0" w:color="auto"/>
        <w:left w:val="none" w:sz="0" w:space="0" w:color="auto"/>
        <w:bottom w:val="none" w:sz="0" w:space="0" w:color="auto"/>
        <w:right w:val="none" w:sz="0" w:space="0" w:color="auto"/>
      </w:divBdr>
    </w:div>
    <w:div w:id="1413627126">
      <w:bodyDiv w:val="1"/>
      <w:marLeft w:val="0"/>
      <w:marRight w:val="0"/>
      <w:marTop w:val="0"/>
      <w:marBottom w:val="0"/>
      <w:divBdr>
        <w:top w:val="none" w:sz="0" w:space="0" w:color="auto"/>
        <w:left w:val="none" w:sz="0" w:space="0" w:color="auto"/>
        <w:bottom w:val="none" w:sz="0" w:space="0" w:color="auto"/>
        <w:right w:val="none" w:sz="0" w:space="0" w:color="auto"/>
      </w:divBdr>
    </w:div>
    <w:div w:id="1413890121">
      <w:bodyDiv w:val="1"/>
      <w:marLeft w:val="0"/>
      <w:marRight w:val="0"/>
      <w:marTop w:val="0"/>
      <w:marBottom w:val="0"/>
      <w:divBdr>
        <w:top w:val="none" w:sz="0" w:space="0" w:color="auto"/>
        <w:left w:val="none" w:sz="0" w:space="0" w:color="auto"/>
        <w:bottom w:val="none" w:sz="0" w:space="0" w:color="auto"/>
        <w:right w:val="none" w:sz="0" w:space="0" w:color="auto"/>
      </w:divBdr>
    </w:div>
    <w:div w:id="1414084216">
      <w:bodyDiv w:val="1"/>
      <w:marLeft w:val="0"/>
      <w:marRight w:val="0"/>
      <w:marTop w:val="0"/>
      <w:marBottom w:val="0"/>
      <w:divBdr>
        <w:top w:val="none" w:sz="0" w:space="0" w:color="auto"/>
        <w:left w:val="none" w:sz="0" w:space="0" w:color="auto"/>
        <w:bottom w:val="none" w:sz="0" w:space="0" w:color="auto"/>
        <w:right w:val="none" w:sz="0" w:space="0" w:color="auto"/>
      </w:divBdr>
    </w:div>
    <w:div w:id="1414206764">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622396">
      <w:bodyDiv w:val="1"/>
      <w:marLeft w:val="0"/>
      <w:marRight w:val="0"/>
      <w:marTop w:val="0"/>
      <w:marBottom w:val="0"/>
      <w:divBdr>
        <w:top w:val="none" w:sz="0" w:space="0" w:color="auto"/>
        <w:left w:val="none" w:sz="0" w:space="0" w:color="auto"/>
        <w:bottom w:val="none" w:sz="0" w:space="0" w:color="auto"/>
        <w:right w:val="none" w:sz="0" w:space="0" w:color="auto"/>
      </w:divBdr>
    </w:div>
    <w:div w:id="1414622703">
      <w:bodyDiv w:val="1"/>
      <w:marLeft w:val="0"/>
      <w:marRight w:val="0"/>
      <w:marTop w:val="0"/>
      <w:marBottom w:val="0"/>
      <w:divBdr>
        <w:top w:val="none" w:sz="0" w:space="0" w:color="auto"/>
        <w:left w:val="none" w:sz="0" w:space="0" w:color="auto"/>
        <w:bottom w:val="none" w:sz="0" w:space="0" w:color="auto"/>
        <w:right w:val="none" w:sz="0" w:space="0" w:color="auto"/>
      </w:divBdr>
    </w:div>
    <w:div w:id="1414861082">
      <w:bodyDiv w:val="1"/>
      <w:marLeft w:val="0"/>
      <w:marRight w:val="0"/>
      <w:marTop w:val="0"/>
      <w:marBottom w:val="0"/>
      <w:divBdr>
        <w:top w:val="none" w:sz="0" w:space="0" w:color="auto"/>
        <w:left w:val="none" w:sz="0" w:space="0" w:color="auto"/>
        <w:bottom w:val="none" w:sz="0" w:space="0" w:color="auto"/>
        <w:right w:val="none" w:sz="0" w:space="0" w:color="auto"/>
      </w:divBdr>
    </w:div>
    <w:div w:id="1414887030">
      <w:bodyDiv w:val="1"/>
      <w:marLeft w:val="0"/>
      <w:marRight w:val="0"/>
      <w:marTop w:val="0"/>
      <w:marBottom w:val="0"/>
      <w:divBdr>
        <w:top w:val="none" w:sz="0" w:space="0" w:color="auto"/>
        <w:left w:val="none" w:sz="0" w:space="0" w:color="auto"/>
        <w:bottom w:val="none" w:sz="0" w:space="0" w:color="auto"/>
        <w:right w:val="none" w:sz="0" w:space="0" w:color="auto"/>
      </w:divBdr>
    </w:div>
    <w:div w:id="1414933709">
      <w:bodyDiv w:val="1"/>
      <w:marLeft w:val="0"/>
      <w:marRight w:val="0"/>
      <w:marTop w:val="0"/>
      <w:marBottom w:val="0"/>
      <w:divBdr>
        <w:top w:val="none" w:sz="0" w:space="0" w:color="auto"/>
        <w:left w:val="none" w:sz="0" w:space="0" w:color="auto"/>
        <w:bottom w:val="none" w:sz="0" w:space="0" w:color="auto"/>
        <w:right w:val="none" w:sz="0" w:space="0" w:color="auto"/>
      </w:divBdr>
    </w:div>
    <w:div w:id="1415126843">
      <w:bodyDiv w:val="1"/>
      <w:marLeft w:val="0"/>
      <w:marRight w:val="0"/>
      <w:marTop w:val="0"/>
      <w:marBottom w:val="0"/>
      <w:divBdr>
        <w:top w:val="none" w:sz="0" w:space="0" w:color="auto"/>
        <w:left w:val="none" w:sz="0" w:space="0" w:color="auto"/>
        <w:bottom w:val="none" w:sz="0" w:space="0" w:color="auto"/>
        <w:right w:val="none" w:sz="0" w:space="0" w:color="auto"/>
      </w:divBdr>
    </w:div>
    <w:div w:id="1415275760">
      <w:bodyDiv w:val="1"/>
      <w:marLeft w:val="0"/>
      <w:marRight w:val="0"/>
      <w:marTop w:val="0"/>
      <w:marBottom w:val="0"/>
      <w:divBdr>
        <w:top w:val="none" w:sz="0" w:space="0" w:color="auto"/>
        <w:left w:val="none" w:sz="0" w:space="0" w:color="auto"/>
        <w:bottom w:val="none" w:sz="0" w:space="0" w:color="auto"/>
        <w:right w:val="none" w:sz="0" w:space="0" w:color="auto"/>
      </w:divBdr>
    </w:div>
    <w:div w:id="1415664208">
      <w:bodyDiv w:val="1"/>
      <w:marLeft w:val="0"/>
      <w:marRight w:val="0"/>
      <w:marTop w:val="0"/>
      <w:marBottom w:val="0"/>
      <w:divBdr>
        <w:top w:val="none" w:sz="0" w:space="0" w:color="auto"/>
        <w:left w:val="none" w:sz="0" w:space="0" w:color="auto"/>
        <w:bottom w:val="none" w:sz="0" w:space="0" w:color="auto"/>
        <w:right w:val="none" w:sz="0" w:space="0" w:color="auto"/>
      </w:divBdr>
    </w:div>
    <w:div w:id="1415858500">
      <w:bodyDiv w:val="1"/>
      <w:marLeft w:val="0"/>
      <w:marRight w:val="0"/>
      <w:marTop w:val="0"/>
      <w:marBottom w:val="0"/>
      <w:divBdr>
        <w:top w:val="none" w:sz="0" w:space="0" w:color="auto"/>
        <w:left w:val="none" w:sz="0" w:space="0" w:color="auto"/>
        <w:bottom w:val="none" w:sz="0" w:space="0" w:color="auto"/>
        <w:right w:val="none" w:sz="0" w:space="0" w:color="auto"/>
      </w:divBdr>
    </w:div>
    <w:div w:id="1416173004">
      <w:bodyDiv w:val="1"/>
      <w:marLeft w:val="0"/>
      <w:marRight w:val="0"/>
      <w:marTop w:val="0"/>
      <w:marBottom w:val="0"/>
      <w:divBdr>
        <w:top w:val="none" w:sz="0" w:space="0" w:color="auto"/>
        <w:left w:val="none" w:sz="0" w:space="0" w:color="auto"/>
        <w:bottom w:val="none" w:sz="0" w:space="0" w:color="auto"/>
        <w:right w:val="none" w:sz="0" w:space="0" w:color="auto"/>
      </w:divBdr>
    </w:div>
    <w:div w:id="1416320381">
      <w:bodyDiv w:val="1"/>
      <w:marLeft w:val="0"/>
      <w:marRight w:val="0"/>
      <w:marTop w:val="0"/>
      <w:marBottom w:val="0"/>
      <w:divBdr>
        <w:top w:val="none" w:sz="0" w:space="0" w:color="auto"/>
        <w:left w:val="none" w:sz="0" w:space="0" w:color="auto"/>
        <w:bottom w:val="none" w:sz="0" w:space="0" w:color="auto"/>
        <w:right w:val="none" w:sz="0" w:space="0" w:color="auto"/>
      </w:divBdr>
    </w:div>
    <w:div w:id="1416391666">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586951">
      <w:bodyDiv w:val="1"/>
      <w:marLeft w:val="0"/>
      <w:marRight w:val="0"/>
      <w:marTop w:val="0"/>
      <w:marBottom w:val="0"/>
      <w:divBdr>
        <w:top w:val="none" w:sz="0" w:space="0" w:color="auto"/>
        <w:left w:val="none" w:sz="0" w:space="0" w:color="auto"/>
        <w:bottom w:val="none" w:sz="0" w:space="0" w:color="auto"/>
        <w:right w:val="none" w:sz="0" w:space="0" w:color="auto"/>
      </w:divBdr>
    </w:div>
    <w:div w:id="1416588010">
      <w:bodyDiv w:val="1"/>
      <w:marLeft w:val="0"/>
      <w:marRight w:val="0"/>
      <w:marTop w:val="0"/>
      <w:marBottom w:val="0"/>
      <w:divBdr>
        <w:top w:val="none" w:sz="0" w:space="0" w:color="auto"/>
        <w:left w:val="none" w:sz="0" w:space="0" w:color="auto"/>
        <w:bottom w:val="none" w:sz="0" w:space="0" w:color="auto"/>
        <w:right w:val="none" w:sz="0" w:space="0" w:color="auto"/>
      </w:divBdr>
    </w:div>
    <w:div w:id="1416704274">
      <w:bodyDiv w:val="1"/>
      <w:marLeft w:val="0"/>
      <w:marRight w:val="0"/>
      <w:marTop w:val="0"/>
      <w:marBottom w:val="0"/>
      <w:divBdr>
        <w:top w:val="none" w:sz="0" w:space="0" w:color="auto"/>
        <w:left w:val="none" w:sz="0" w:space="0" w:color="auto"/>
        <w:bottom w:val="none" w:sz="0" w:space="0" w:color="auto"/>
        <w:right w:val="none" w:sz="0" w:space="0" w:color="auto"/>
      </w:divBdr>
    </w:div>
    <w:div w:id="1416708922">
      <w:bodyDiv w:val="1"/>
      <w:marLeft w:val="0"/>
      <w:marRight w:val="0"/>
      <w:marTop w:val="0"/>
      <w:marBottom w:val="0"/>
      <w:divBdr>
        <w:top w:val="none" w:sz="0" w:space="0" w:color="auto"/>
        <w:left w:val="none" w:sz="0" w:space="0" w:color="auto"/>
        <w:bottom w:val="none" w:sz="0" w:space="0" w:color="auto"/>
        <w:right w:val="none" w:sz="0" w:space="0" w:color="auto"/>
      </w:divBdr>
    </w:div>
    <w:div w:id="1416903242">
      <w:bodyDiv w:val="1"/>
      <w:marLeft w:val="0"/>
      <w:marRight w:val="0"/>
      <w:marTop w:val="0"/>
      <w:marBottom w:val="0"/>
      <w:divBdr>
        <w:top w:val="none" w:sz="0" w:space="0" w:color="auto"/>
        <w:left w:val="none" w:sz="0" w:space="0" w:color="auto"/>
        <w:bottom w:val="none" w:sz="0" w:space="0" w:color="auto"/>
        <w:right w:val="none" w:sz="0" w:space="0" w:color="auto"/>
      </w:divBdr>
    </w:div>
    <w:div w:id="1416974674">
      <w:bodyDiv w:val="1"/>
      <w:marLeft w:val="0"/>
      <w:marRight w:val="0"/>
      <w:marTop w:val="0"/>
      <w:marBottom w:val="0"/>
      <w:divBdr>
        <w:top w:val="none" w:sz="0" w:space="0" w:color="auto"/>
        <w:left w:val="none" w:sz="0" w:space="0" w:color="auto"/>
        <w:bottom w:val="none" w:sz="0" w:space="0" w:color="auto"/>
        <w:right w:val="none" w:sz="0" w:space="0" w:color="auto"/>
      </w:divBdr>
    </w:div>
    <w:div w:id="1417022093">
      <w:bodyDiv w:val="1"/>
      <w:marLeft w:val="0"/>
      <w:marRight w:val="0"/>
      <w:marTop w:val="0"/>
      <w:marBottom w:val="0"/>
      <w:divBdr>
        <w:top w:val="none" w:sz="0" w:space="0" w:color="auto"/>
        <w:left w:val="none" w:sz="0" w:space="0" w:color="auto"/>
        <w:bottom w:val="none" w:sz="0" w:space="0" w:color="auto"/>
        <w:right w:val="none" w:sz="0" w:space="0" w:color="auto"/>
      </w:divBdr>
    </w:div>
    <w:div w:id="1417047842">
      <w:bodyDiv w:val="1"/>
      <w:marLeft w:val="0"/>
      <w:marRight w:val="0"/>
      <w:marTop w:val="0"/>
      <w:marBottom w:val="0"/>
      <w:divBdr>
        <w:top w:val="none" w:sz="0" w:space="0" w:color="auto"/>
        <w:left w:val="none" w:sz="0" w:space="0" w:color="auto"/>
        <w:bottom w:val="none" w:sz="0" w:space="0" w:color="auto"/>
        <w:right w:val="none" w:sz="0" w:space="0" w:color="auto"/>
      </w:divBdr>
    </w:div>
    <w:div w:id="1417090913">
      <w:bodyDiv w:val="1"/>
      <w:marLeft w:val="0"/>
      <w:marRight w:val="0"/>
      <w:marTop w:val="0"/>
      <w:marBottom w:val="0"/>
      <w:divBdr>
        <w:top w:val="none" w:sz="0" w:space="0" w:color="auto"/>
        <w:left w:val="none" w:sz="0" w:space="0" w:color="auto"/>
        <w:bottom w:val="none" w:sz="0" w:space="0" w:color="auto"/>
        <w:right w:val="none" w:sz="0" w:space="0" w:color="auto"/>
      </w:divBdr>
    </w:div>
    <w:div w:id="1417284871">
      <w:bodyDiv w:val="1"/>
      <w:marLeft w:val="0"/>
      <w:marRight w:val="0"/>
      <w:marTop w:val="0"/>
      <w:marBottom w:val="0"/>
      <w:divBdr>
        <w:top w:val="none" w:sz="0" w:space="0" w:color="auto"/>
        <w:left w:val="none" w:sz="0" w:space="0" w:color="auto"/>
        <w:bottom w:val="none" w:sz="0" w:space="0" w:color="auto"/>
        <w:right w:val="none" w:sz="0" w:space="0" w:color="auto"/>
      </w:divBdr>
    </w:div>
    <w:div w:id="1417287380">
      <w:bodyDiv w:val="1"/>
      <w:marLeft w:val="0"/>
      <w:marRight w:val="0"/>
      <w:marTop w:val="0"/>
      <w:marBottom w:val="0"/>
      <w:divBdr>
        <w:top w:val="none" w:sz="0" w:space="0" w:color="auto"/>
        <w:left w:val="none" w:sz="0" w:space="0" w:color="auto"/>
        <w:bottom w:val="none" w:sz="0" w:space="0" w:color="auto"/>
        <w:right w:val="none" w:sz="0" w:space="0" w:color="auto"/>
      </w:divBdr>
    </w:div>
    <w:div w:id="1417291333">
      <w:bodyDiv w:val="1"/>
      <w:marLeft w:val="0"/>
      <w:marRight w:val="0"/>
      <w:marTop w:val="0"/>
      <w:marBottom w:val="0"/>
      <w:divBdr>
        <w:top w:val="none" w:sz="0" w:space="0" w:color="auto"/>
        <w:left w:val="none" w:sz="0" w:space="0" w:color="auto"/>
        <w:bottom w:val="none" w:sz="0" w:space="0" w:color="auto"/>
        <w:right w:val="none" w:sz="0" w:space="0" w:color="auto"/>
      </w:divBdr>
    </w:div>
    <w:div w:id="1417434151">
      <w:bodyDiv w:val="1"/>
      <w:marLeft w:val="0"/>
      <w:marRight w:val="0"/>
      <w:marTop w:val="0"/>
      <w:marBottom w:val="0"/>
      <w:divBdr>
        <w:top w:val="none" w:sz="0" w:space="0" w:color="auto"/>
        <w:left w:val="none" w:sz="0" w:space="0" w:color="auto"/>
        <w:bottom w:val="none" w:sz="0" w:space="0" w:color="auto"/>
        <w:right w:val="none" w:sz="0" w:space="0" w:color="auto"/>
      </w:divBdr>
    </w:div>
    <w:div w:id="1417436302">
      <w:bodyDiv w:val="1"/>
      <w:marLeft w:val="0"/>
      <w:marRight w:val="0"/>
      <w:marTop w:val="0"/>
      <w:marBottom w:val="0"/>
      <w:divBdr>
        <w:top w:val="none" w:sz="0" w:space="0" w:color="auto"/>
        <w:left w:val="none" w:sz="0" w:space="0" w:color="auto"/>
        <w:bottom w:val="none" w:sz="0" w:space="0" w:color="auto"/>
        <w:right w:val="none" w:sz="0" w:space="0" w:color="auto"/>
      </w:divBdr>
    </w:div>
    <w:div w:id="1417701723">
      <w:bodyDiv w:val="1"/>
      <w:marLeft w:val="0"/>
      <w:marRight w:val="0"/>
      <w:marTop w:val="0"/>
      <w:marBottom w:val="0"/>
      <w:divBdr>
        <w:top w:val="none" w:sz="0" w:space="0" w:color="auto"/>
        <w:left w:val="none" w:sz="0" w:space="0" w:color="auto"/>
        <w:bottom w:val="none" w:sz="0" w:space="0" w:color="auto"/>
        <w:right w:val="none" w:sz="0" w:space="0" w:color="auto"/>
      </w:divBdr>
    </w:div>
    <w:div w:id="1417703633">
      <w:bodyDiv w:val="1"/>
      <w:marLeft w:val="0"/>
      <w:marRight w:val="0"/>
      <w:marTop w:val="0"/>
      <w:marBottom w:val="0"/>
      <w:divBdr>
        <w:top w:val="none" w:sz="0" w:space="0" w:color="auto"/>
        <w:left w:val="none" w:sz="0" w:space="0" w:color="auto"/>
        <w:bottom w:val="none" w:sz="0" w:space="0" w:color="auto"/>
        <w:right w:val="none" w:sz="0" w:space="0" w:color="auto"/>
      </w:divBdr>
    </w:div>
    <w:div w:id="1417941862">
      <w:bodyDiv w:val="1"/>
      <w:marLeft w:val="0"/>
      <w:marRight w:val="0"/>
      <w:marTop w:val="0"/>
      <w:marBottom w:val="0"/>
      <w:divBdr>
        <w:top w:val="none" w:sz="0" w:space="0" w:color="auto"/>
        <w:left w:val="none" w:sz="0" w:space="0" w:color="auto"/>
        <w:bottom w:val="none" w:sz="0" w:space="0" w:color="auto"/>
        <w:right w:val="none" w:sz="0" w:space="0" w:color="auto"/>
      </w:divBdr>
    </w:div>
    <w:div w:id="1418015571">
      <w:bodyDiv w:val="1"/>
      <w:marLeft w:val="0"/>
      <w:marRight w:val="0"/>
      <w:marTop w:val="0"/>
      <w:marBottom w:val="0"/>
      <w:divBdr>
        <w:top w:val="none" w:sz="0" w:space="0" w:color="auto"/>
        <w:left w:val="none" w:sz="0" w:space="0" w:color="auto"/>
        <w:bottom w:val="none" w:sz="0" w:space="0" w:color="auto"/>
        <w:right w:val="none" w:sz="0" w:space="0" w:color="auto"/>
      </w:divBdr>
    </w:div>
    <w:div w:id="1418134702">
      <w:bodyDiv w:val="1"/>
      <w:marLeft w:val="0"/>
      <w:marRight w:val="0"/>
      <w:marTop w:val="0"/>
      <w:marBottom w:val="0"/>
      <w:divBdr>
        <w:top w:val="none" w:sz="0" w:space="0" w:color="auto"/>
        <w:left w:val="none" w:sz="0" w:space="0" w:color="auto"/>
        <w:bottom w:val="none" w:sz="0" w:space="0" w:color="auto"/>
        <w:right w:val="none" w:sz="0" w:space="0" w:color="auto"/>
      </w:divBdr>
    </w:div>
    <w:div w:id="1418139584">
      <w:bodyDiv w:val="1"/>
      <w:marLeft w:val="0"/>
      <w:marRight w:val="0"/>
      <w:marTop w:val="0"/>
      <w:marBottom w:val="0"/>
      <w:divBdr>
        <w:top w:val="none" w:sz="0" w:space="0" w:color="auto"/>
        <w:left w:val="none" w:sz="0" w:space="0" w:color="auto"/>
        <w:bottom w:val="none" w:sz="0" w:space="0" w:color="auto"/>
        <w:right w:val="none" w:sz="0" w:space="0" w:color="auto"/>
      </w:divBdr>
    </w:div>
    <w:div w:id="1418139647">
      <w:bodyDiv w:val="1"/>
      <w:marLeft w:val="0"/>
      <w:marRight w:val="0"/>
      <w:marTop w:val="0"/>
      <w:marBottom w:val="0"/>
      <w:divBdr>
        <w:top w:val="none" w:sz="0" w:space="0" w:color="auto"/>
        <w:left w:val="none" w:sz="0" w:space="0" w:color="auto"/>
        <w:bottom w:val="none" w:sz="0" w:space="0" w:color="auto"/>
        <w:right w:val="none" w:sz="0" w:space="0" w:color="auto"/>
      </w:divBdr>
    </w:div>
    <w:div w:id="1418282384">
      <w:bodyDiv w:val="1"/>
      <w:marLeft w:val="0"/>
      <w:marRight w:val="0"/>
      <w:marTop w:val="0"/>
      <w:marBottom w:val="0"/>
      <w:divBdr>
        <w:top w:val="none" w:sz="0" w:space="0" w:color="auto"/>
        <w:left w:val="none" w:sz="0" w:space="0" w:color="auto"/>
        <w:bottom w:val="none" w:sz="0" w:space="0" w:color="auto"/>
        <w:right w:val="none" w:sz="0" w:space="0" w:color="auto"/>
      </w:divBdr>
    </w:div>
    <w:div w:id="1418286367">
      <w:bodyDiv w:val="1"/>
      <w:marLeft w:val="0"/>
      <w:marRight w:val="0"/>
      <w:marTop w:val="0"/>
      <w:marBottom w:val="0"/>
      <w:divBdr>
        <w:top w:val="none" w:sz="0" w:space="0" w:color="auto"/>
        <w:left w:val="none" w:sz="0" w:space="0" w:color="auto"/>
        <w:bottom w:val="none" w:sz="0" w:space="0" w:color="auto"/>
        <w:right w:val="none" w:sz="0" w:space="0" w:color="auto"/>
      </w:divBdr>
    </w:div>
    <w:div w:id="1418401758">
      <w:bodyDiv w:val="1"/>
      <w:marLeft w:val="0"/>
      <w:marRight w:val="0"/>
      <w:marTop w:val="0"/>
      <w:marBottom w:val="0"/>
      <w:divBdr>
        <w:top w:val="none" w:sz="0" w:space="0" w:color="auto"/>
        <w:left w:val="none" w:sz="0" w:space="0" w:color="auto"/>
        <w:bottom w:val="none" w:sz="0" w:space="0" w:color="auto"/>
        <w:right w:val="none" w:sz="0" w:space="0" w:color="auto"/>
      </w:divBdr>
    </w:div>
    <w:div w:id="1419250049">
      <w:bodyDiv w:val="1"/>
      <w:marLeft w:val="0"/>
      <w:marRight w:val="0"/>
      <w:marTop w:val="0"/>
      <w:marBottom w:val="0"/>
      <w:divBdr>
        <w:top w:val="none" w:sz="0" w:space="0" w:color="auto"/>
        <w:left w:val="none" w:sz="0" w:space="0" w:color="auto"/>
        <w:bottom w:val="none" w:sz="0" w:space="0" w:color="auto"/>
        <w:right w:val="none" w:sz="0" w:space="0" w:color="auto"/>
      </w:divBdr>
    </w:div>
    <w:div w:id="1419253454">
      <w:bodyDiv w:val="1"/>
      <w:marLeft w:val="0"/>
      <w:marRight w:val="0"/>
      <w:marTop w:val="0"/>
      <w:marBottom w:val="0"/>
      <w:divBdr>
        <w:top w:val="none" w:sz="0" w:space="0" w:color="auto"/>
        <w:left w:val="none" w:sz="0" w:space="0" w:color="auto"/>
        <w:bottom w:val="none" w:sz="0" w:space="0" w:color="auto"/>
        <w:right w:val="none" w:sz="0" w:space="0" w:color="auto"/>
      </w:divBdr>
    </w:div>
    <w:div w:id="1419444356">
      <w:bodyDiv w:val="1"/>
      <w:marLeft w:val="0"/>
      <w:marRight w:val="0"/>
      <w:marTop w:val="0"/>
      <w:marBottom w:val="0"/>
      <w:divBdr>
        <w:top w:val="none" w:sz="0" w:space="0" w:color="auto"/>
        <w:left w:val="none" w:sz="0" w:space="0" w:color="auto"/>
        <w:bottom w:val="none" w:sz="0" w:space="0" w:color="auto"/>
        <w:right w:val="none" w:sz="0" w:space="0" w:color="auto"/>
      </w:divBdr>
    </w:div>
    <w:div w:id="1419598926">
      <w:bodyDiv w:val="1"/>
      <w:marLeft w:val="0"/>
      <w:marRight w:val="0"/>
      <w:marTop w:val="0"/>
      <w:marBottom w:val="0"/>
      <w:divBdr>
        <w:top w:val="none" w:sz="0" w:space="0" w:color="auto"/>
        <w:left w:val="none" w:sz="0" w:space="0" w:color="auto"/>
        <w:bottom w:val="none" w:sz="0" w:space="0" w:color="auto"/>
        <w:right w:val="none" w:sz="0" w:space="0" w:color="auto"/>
      </w:divBdr>
    </w:div>
    <w:div w:id="1419641028">
      <w:bodyDiv w:val="1"/>
      <w:marLeft w:val="0"/>
      <w:marRight w:val="0"/>
      <w:marTop w:val="0"/>
      <w:marBottom w:val="0"/>
      <w:divBdr>
        <w:top w:val="none" w:sz="0" w:space="0" w:color="auto"/>
        <w:left w:val="none" w:sz="0" w:space="0" w:color="auto"/>
        <w:bottom w:val="none" w:sz="0" w:space="0" w:color="auto"/>
        <w:right w:val="none" w:sz="0" w:space="0" w:color="auto"/>
      </w:divBdr>
    </w:div>
    <w:div w:id="1419670596">
      <w:bodyDiv w:val="1"/>
      <w:marLeft w:val="0"/>
      <w:marRight w:val="0"/>
      <w:marTop w:val="0"/>
      <w:marBottom w:val="0"/>
      <w:divBdr>
        <w:top w:val="none" w:sz="0" w:space="0" w:color="auto"/>
        <w:left w:val="none" w:sz="0" w:space="0" w:color="auto"/>
        <w:bottom w:val="none" w:sz="0" w:space="0" w:color="auto"/>
        <w:right w:val="none" w:sz="0" w:space="0" w:color="auto"/>
      </w:divBdr>
    </w:div>
    <w:div w:id="1419673082">
      <w:bodyDiv w:val="1"/>
      <w:marLeft w:val="0"/>
      <w:marRight w:val="0"/>
      <w:marTop w:val="0"/>
      <w:marBottom w:val="0"/>
      <w:divBdr>
        <w:top w:val="none" w:sz="0" w:space="0" w:color="auto"/>
        <w:left w:val="none" w:sz="0" w:space="0" w:color="auto"/>
        <w:bottom w:val="none" w:sz="0" w:space="0" w:color="auto"/>
        <w:right w:val="none" w:sz="0" w:space="0" w:color="auto"/>
      </w:divBdr>
    </w:div>
    <w:div w:id="1419710812">
      <w:bodyDiv w:val="1"/>
      <w:marLeft w:val="0"/>
      <w:marRight w:val="0"/>
      <w:marTop w:val="0"/>
      <w:marBottom w:val="0"/>
      <w:divBdr>
        <w:top w:val="none" w:sz="0" w:space="0" w:color="auto"/>
        <w:left w:val="none" w:sz="0" w:space="0" w:color="auto"/>
        <w:bottom w:val="none" w:sz="0" w:space="0" w:color="auto"/>
        <w:right w:val="none" w:sz="0" w:space="0" w:color="auto"/>
      </w:divBdr>
    </w:div>
    <w:div w:id="1419710900">
      <w:bodyDiv w:val="1"/>
      <w:marLeft w:val="0"/>
      <w:marRight w:val="0"/>
      <w:marTop w:val="0"/>
      <w:marBottom w:val="0"/>
      <w:divBdr>
        <w:top w:val="none" w:sz="0" w:space="0" w:color="auto"/>
        <w:left w:val="none" w:sz="0" w:space="0" w:color="auto"/>
        <w:bottom w:val="none" w:sz="0" w:space="0" w:color="auto"/>
        <w:right w:val="none" w:sz="0" w:space="0" w:color="auto"/>
      </w:divBdr>
    </w:div>
    <w:div w:id="1419862803">
      <w:bodyDiv w:val="1"/>
      <w:marLeft w:val="0"/>
      <w:marRight w:val="0"/>
      <w:marTop w:val="0"/>
      <w:marBottom w:val="0"/>
      <w:divBdr>
        <w:top w:val="none" w:sz="0" w:space="0" w:color="auto"/>
        <w:left w:val="none" w:sz="0" w:space="0" w:color="auto"/>
        <w:bottom w:val="none" w:sz="0" w:space="0" w:color="auto"/>
        <w:right w:val="none" w:sz="0" w:space="0" w:color="auto"/>
      </w:divBdr>
    </w:div>
    <w:div w:id="1419864886">
      <w:bodyDiv w:val="1"/>
      <w:marLeft w:val="0"/>
      <w:marRight w:val="0"/>
      <w:marTop w:val="0"/>
      <w:marBottom w:val="0"/>
      <w:divBdr>
        <w:top w:val="none" w:sz="0" w:space="0" w:color="auto"/>
        <w:left w:val="none" w:sz="0" w:space="0" w:color="auto"/>
        <w:bottom w:val="none" w:sz="0" w:space="0" w:color="auto"/>
        <w:right w:val="none" w:sz="0" w:space="0" w:color="auto"/>
      </w:divBdr>
    </w:div>
    <w:div w:id="1419904384">
      <w:bodyDiv w:val="1"/>
      <w:marLeft w:val="0"/>
      <w:marRight w:val="0"/>
      <w:marTop w:val="0"/>
      <w:marBottom w:val="0"/>
      <w:divBdr>
        <w:top w:val="none" w:sz="0" w:space="0" w:color="auto"/>
        <w:left w:val="none" w:sz="0" w:space="0" w:color="auto"/>
        <w:bottom w:val="none" w:sz="0" w:space="0" w:color="auto"/>
        <w:right w:val="none" w:sz="0" w:space="0" w:color="auto"/>
      </w:divBdr>
    </w:div>
    <w:div w:id="1419905475">
      <w:bodyDiv w:val="1"/>
      <w:marLeft w:val="0"/>
      <w:marRight w:val="0"/>
      <w:marTop w:val="0"/>
      <w:marBottom w:val="0"/>
      <w:divBdr>
        <w:top w:val="none" w:sz="0" w:space="0" w:color="auto"/>
        <w:left w:val="none" w:sz="0" w:space="0" w:color="auto"/>
        <w:bottom w:val="none" w:sz="0" w:space="0" w:color="auto"/>
        <w:right w:val="none" w:sz="0" w:space="0" w:color="auto"/>
      </w:divBdr>
    </w:div>
    <w:div w:id="1419982789">
      <w:bodyDiv w:val="1"/>
      <w:marLeft w:val="0"/>
      <w:marRight w:val="0"/>
      <w:marTop w:val="0"/>
      <w:marBottom w:val="0"/>
      <w:divBdr>
        <w:top w:val="none" w:sz="0" w:space="0" w:color="auto"/>
        <w:left w:val="none" w:sz="0" w:space="0" w:color="auto"/>
        <w:bottom w:val="none" w:sz="0" w:space="0" w:color="auto"/>
        <w:right w:val="none" w:sz="0" w:space="0" w:color="auto"/>
      </w:divBdr>
    </w:div>
    <w:div w:id="1420104581">
      <w:bodyDiv w:val="1"/>
      <w:marLeft w:val="0"/>
      <w:marRight w:val="0"/>
      <w:marTop w:val="0"/>
      <w:marBottom w:val="0"/>
      <w:divBdr>
        <w:top w:val="none" w:sz="0" w:space="0" w:color="auto"/>
        <w:left w:val="none" w:sz="0" w:space="0" w:color="auto"/>
        <w:bottom w:val="none" w:sz="0" w:space="0" w:color="auto"/>
        <w:right w:val="none" w:sz="0" w:space="0" w:color="auto"/>
      </w:divBdr>
    </w:div>
    <w:div w:id="1420104606">
      <w:bodyDiv w:val="1"/>
      <w:marLeft w:val="0"/>
      <w:marRight w:val="0"/>
      <w:marTop w:val="0"/>
      <w:marBottom w:val="0"/>
      <w:divBdr>
        <w:top w:val="none" w:sz="0" w:space="0" w:color="auto"/>
        <w:left w:val="none" w:sz="0" w:space="0" w:color="auto"/>
        <w:bottom w:val="none" w:sz="0" w:space="0" w:color="auto"/>
        <w:right w:val="none" w:sz="0" w:space="0" w:color="auto"/>
      </w:divBdr>
    </w:div>
    <w:div w:id="1420172248">
      <w:bodyDiv w:val="1"/>
      <w:marLeft w:val="0"/>
      <w:marRight w:val="0"/>
      <w:marTop w:val="0"/>
      <w:marBottom w:val="0"/>
      <w:divBdr>
        <w:top w:val="none" w:sz="0" w:space="0" w:color="auto"/>
        <w:left w:val="none" w:sz="0" w:space="0" w:color="auto"/>
        <w:bottom w:val="none" w:sz="0" w:space="0" w:color="auto"/>
        <w:right w:val="none" w:sz="0" w:space="0" w:color="auto"/>
      </w:divBdr>
    </w:div>
    <w:div w:id="1420175200">
      <w:bodyDiv w:val="1"/>
      <w:marLeft w:val="0"/>
      <w:marRight w:val="0"/>
      <w:marTop w:val="0"/>
      <w:marBottom w:val="0"/>
      <w:divBdr>
        <w:top w:val="none" w:sz="0" w:space="0" w:color="auto"/>
        <w:left w:val="none" w:sz="0" w:space="0" w:color="auto"/>
        <w:bottom w:val="none" w:sz="0" w:space="0" w:color="auto"/>
        <w:right w:val="none" w:sz="0" w:space="0" w:color="auto"/>
      </w:divBdr>
    </w:div>
    <w:div w:id="1420247427">
      <w:bodyDiv w:val="1"/>
      <w:marLeft w:val="0"/>
      <w:marRight w:val="0"/>
      <w:marTop w:val="0"/>
      <w:marBottom w:val="0"/>
      <w:divBdr>
        <w:top w:val="none" w:sz="0" w:space="0" w:color="auto"/>
        <w:left w:val="none" w:sz="0" w:space="0" w:color="auto"/>
        <w:bottom w:val="none" w:sz="0" w:space="0" w:color="auto"/>
        <w:right w:val="none" w:sz="0" w:space="0" w:color="auto"/>
      </w:divBdr>
    </w:div>
    <w:div w:id="1420369858">
      <w:bodyDiv w:val="1"/>
      <w:marLeft w:val="0"/>
      <w:marRight w:val="0"/>
      <w:marTop w:val="0"/>
      <w:marBottom w:val="0"/>
      <w:divBdr>
        <w:top w:val="none" w:sz="0" w:space="0" w:color="auto"/>
        <w:left w:val="none" w:sz="0" w:space="0" w:color="auto"/>
        <w:bottom w:val="none" w:sz="0" w:space="0" w:color="auto"/>
        <w:right w:val="none" w:sz="0" w:space="0" w:color="auto"/>
      </w:divBdr>
    </w:div>
    <w:div w:id="1420447112">
      <w:bodyDiv w:val="1"/>
      <w:marLeft w:val="0"/>
      <w:marRight w:val="0"/>
      <w:marTop w:val="0"/>
      <w:marBottom w:val="0"/>
      <w:divBdr>
        <w:top w:val="none" w:sz="0" w:space="0" w:color="auto"/>
        <w:left w:val="none" w:sz="0" w:space="0" w:color="auto"/>
        <w:bottom w:val="none" w:sz="0" w:space="0" w:color="auto"/>
        <w:right w:val="none" w:sz="0" w:space="0" w:color="auto"/>
      </w:divBdr>
    </w:div>
    <w:div w:id="1420517505">
      <w:bodyDiv w:val="1"/>
      <w:marLeft w:val="0"/>
      <w:marRight w:val="0"/>
      <w:marTop w:val="0"/>
      <w:marBottom w:val="0"/>
      <w:divBdr>
        <w:top w:val="none" w:sz="0" w:space="0" w:color="auto"/>
        <w:left w:val="none" w:sz="0" w:space="0" w:color="auto"/>
        <w:bottom w:val="none" w:sz="0" w:space="0" w:color="auto"/>
        <w:right w:val="none" w:sz="0" w:space="0" w:color="auto"/>
      </w:divBdr>
    </w:div>
    <w:div w:id="1420566484">
      <w:bodyDiv w:val="1"/>
      <w:marLeft w:val="0"/>
      <w:marRight w:val="0"/>
      <w:marTop w:val="0"/>
      <w:marBottom w:val="0"/>
      <w:divBdr>
        <w:top w:val="none" w:sz="0" w:space="0" w:color="auto"/>
        <w:left w:val="none" w:sz="0" w:space="0" w:color="auto"/>
        <w:bottom w:val="none" w:sz="0" w:space="0" w:color="auto"/>
        <w:right w:val="none" w:sz="0" w:space="0" w:color="auto"/>
      </w:divBdr>
    </w:div>
    <w:div w:id="1420827114">
      <w:bodyDiv w:val="1"/>
      <w:marLeft w:val="0"/>
      <w:marRight w:val="0"/>
      <w:marTop w:val="0"/>
      <w:marBottom w:val="0"/>
      <w:divBdr>
        <w:top w:val="none" w:sz="0" w:space="0" w:color="auto"/>
        <w:left w:val="none" w:sz="0" w:space="0" w:color="auto"/>
        <w:bottom w:val="none" w:sz="0" w:space="0" w:color="auto"/>
        <w:right w:val="none" w:sz="0" w:space="0" w:color="auto"/>
      </w:divBdr>
    </w:div>
    <w:div w:id="1421022463">
      <w:bodyDiv w:val="1"/>
      <w:marLeft w:val="0"/>
      <w:marRight w:val="0"/>
      <w:marTop w:val="0"/>
      <w:marBottom w:val="0"/>
      <w:divBdr>
        <w:top w:val="none" w:sz="0" w:space="0" w:color="auto"/>
        <w:left w:val="none" w:sz="0" w:space="0" w:color="auto"/>
        <w:bottom w:val="none" w:sz="0" w:space="0" w:color="auto"/>
        <w:right w:val="none" w:sz="0" w:space="0" w:color="auto"/>
      </w:divBdr>
    </w:div>
    <w:div w:id="1421099504">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1366528">
      <w:bodyDiv w:val="1"/>
      <w:marLeft w:val="0"/>
      <w:marRight w:val="0"/>
      <w:marTop w:val="0"/>
      <w:marBottom w:val="0"/>
      <w:divBdr>
        <w:top w:val="none" w:sz="0" w:space="0" w:color="auto"/>
        <w:left w:val="none" w:sz="0" w:space="0" w:color="auto"/>
        <w:bottom w:val="none" w:sz="0" w:space="0" w:color="auto"/>
        <w:right w:val="none" w:sz="0" w:space="0" w:color="auto"/>
      </w:divBdr>
    </w:div>
    <w:div w:id="1421367178">
      <w:bodyDiv w:val="1"/>
      <w:marLeft w:val="0"/>
      <w:marRight w:val="0"/>
      <w:marTop w:val="0"/>
      <w:marBottom w:val="0"/>
      <w:divBdr>
        <w:top w:val="none" w:sz="0" w:space="0" w:color="auto"/>
        <w:left w:val="none" w:sz="0" w:space="0" w:color="auto"/>
        <w:bottom w:val="none" w:sz="0" w:space="0" w:color="auto"/>
        <w:right w:val="none" w:sz="0" w:space="0" w:color="auto"/>
      </w:divBdr>
    </w:div>
    <w:div w:id="1421439997">
      <w:bodyDiv w:val="1"/>
      <w:marLeft w:val="0"/>
      <w:marRight w:val="0"/>
      <w:marTop w:val="0"/>
      <w:marBottom w:val="0"/>
      <w:divBdr>
        <w:top w:val="none" w:sz="0" w:space="0" w:color="auto"/>
        <w:left w:val="none" w:sz="0" w:space="0" w:color="auto"/>
        <w:bottom w:val="none" w:sz="0" w:space="0" w:color="auto"/>
        <w:right w:val="none" w:sz="0" w:space="0" w:color="auto"/>
      </w:divBdr>
    </w:div>
    <w:div w:id="1421637754">
      <w:bodyDiv w:val="1"/>
      <w:marLeft w:val="0"/>
      <w:marRight w:val="0"/>
      <w:marTop w:val="0"/>
      <w:marBottom w:val="0"/>
      <w:divBdr>
        <w:top w:val="none" w:sz="0" w:space="0" w:color="auto"/>
        <w:left w:val="none" w:sz="0" w:space="0" w:color="auto"/>
        <w:bottom w:val="none" w:sz="0" w:space="0" w:color="auto"/>
        <w:right w:val="none" w:sz="0" w:space="0" w:color="auto"/>
      </w:divBdr>
    </w:div>
    <w:div w:id="1421756360">
      <w:bodyDiv w:val="1"/>
      <w:marLeft w:val="0"/>
      <w:marRight w:val="0"/>
      <w:marTop w:val="0"/>
      <w:marBottom w:val="0"/>
      <w:divBdr>
        <w:top w:val="none" w:sz="0" w:space="0" w:color="auto"/>
        <w:left w:val="none" w:sz="0" w:space="0" w:color="auto"/>
        <w:bottom w:val="none" w:sz="0" w:space="0" w:color="auto"/>
        <w:right w:val="none" w:sz="0" w:space="0" w:color="auto"/>
      </w:divBdr>
    </w:div>
    <w:div w:id="1421871316">
      <w:bodyDiv w:val="1"/>
      <w:marLeft w:val="0"/>
      <w:marRight w:val="0"/>
      <w:marTop w:val="0"/>
      <w:marBottom w:val="0"/>
      <w:divBdr>
        <w:top w:val="none" w:sz="0" w:space="0" w:color="auto"/>
        <w:left w:val="none" w:sz="0" w:space="0" w:color="auto"/>
        <w:bottom w:val="none" w:sz="0" w:space="0" w:color="auto"/>
        <w:right w:val="none" w:sz="0" w:space="0" w:color="auto"/>
      </w:divBdr>
    </w:div>
    <w:div w:id="1421876706">
      <w:bodyDiv w:val="1"/>
      <w:marLeft w:val="0"/>
      <w:marRight w:val="0"/>
      <w:marTop w:val="0"/>
      <w:marBottom w:val="0"/>
      <w:divBdr>
        <w:top w:val="none" w:sz="0" w:space="0" w:color="auto"/>
        <w:left w:val="none" w:sz="0" w:space="0" w:color="auto"/>
        <w:bottom w:val="none" w:sz="0" w:space="0" w:color="auto"/>
        <w:right w:val="none" w:sz="0" w:space="0" w:color="auto"/>
      </w:divBdr>
    </w:div>
    <w:div w:id="1421901468">
      <w:bodyDiv w:val="1"/>
      <w:marLeft w:val="0"/>
      <w:marRight w:val="0"/>
      <w:marTop w:val="0"/>
      <w:marBottom w:val="0"/>
      <w:divBdr>
        <w:top w:val="none" w:sz="0" w:space="0" w:color="auto"/>
        <w:left w:val="none" w:sz="0" w:space="0" w:color="auto"/>
        <w:bottom w:val="none" w:sz="0" w:space="0" w:color="auto"/>
        <w:right w:val="none" w:sz="0" w:space="0" w:color="auto"/>
      </w:divBdr>
    </w:div>
    <w:div w:id="1421948341">
      <w:bodyDiv w:val="1"/>
      <w:marLeft w:val="0"/>
      <w:marRight w:val="0"/>
      <w:marTop w:val="0"/>
      <w:marBottom w:val="0"/>
      <w:divBdr>
        <w:top w:val="none" w:sz="0" w:space="0" w:color="auto"/>
        <w:left w:val="none" w:sz="0" w:space="0" w:color="auto"/>
        <w:bottom w:val="none" w:sz="0" w:space="0" w:color="auto"/>
        <w:right w:val="none" w:sz="0" w:space="0" w:color="auto"/>
      </w:divBdr>
    </w:div>
    <w:div w:id="1422220773">
      <w:bodyDiv w:val="1"/>
      <w:marLeft w:val="0"/>
      <w:marRight w:val="0"/>
      <w:marTop w:val="0"/>
      <w:marBottom w:val="0"/>
      <w:divBdr>
        <w:top w:val="none" w:sz="0" w:space="0" w:color="auto"/>
        <w:left w:val="none" w:sz="0" w:space="0" w:color="auto"/>
        <w:bottom w:val="none" w:sz="0" w:space="0" w:color="auto"/>
        <w:right w:val="none" w:sz="0" w:space="0" w:color="auto"/>
      </w:divBdr>
    </w:div>
    <w:div w:id="1422291553">
      <w:bodyDiv w:val="1"/>
      <w:marLeft w:val="0"/>
      <w:marRight w:val="0"/>
      <w:marTop w:val="0"/>
      <w:marBottom w:val="0"/>
      <w:divBdr>
        <w:top w:val="none" w:sz="0" w:space="0" w:color="auto"/>
        <w:left w:val="none" w:sz="0" w:space="0" w:color="auto"/>
        <w:bottom w:val="none" w:sz="0" w:space="0" w:color="auto"/>
        <w:right w:val="none" w:sz="0" w:space="0" w:color="auto"/>
      </w:divBdr>
    </w:div>
    <w:div w:id="1422407219">
      <w:bodyDiv w:val="1"/>
      <w:marLeft w:val="0"/>
      <w:marRight w:val="0"/>
      <w:marTop w:val="0"/>
      <w:marBottom w:val="0"/>
      <w:divBdr>
        <w:top w:val="none" w:sz="0" w:space="0" w:color="auto"/>
        <w:left w:val="none" w:sz="0" w:space="0" w:color="auto"/>
        <w:bottom w:val="none" w:sz="0" w:space="0" w:color="auto"/>
        <w:right w:val="none" w:sz="0" w:space="0" w:color="auto"/>
      </w:divBdr>
    </w:div>
    <w:div w:id="1422411242">
      <w:bodyDiv w:val="1"/>
      <w:marLeft w:val="0"/>
      <w:marRight w:val="0"/>
      <w:marTop w:val="0"/>
      <w:marBottom w:val="0"/>
      <w:divBdr>
        <w:top w:val="none" w:sz="0" w:space="0" w:color="auto"/>
        <w:left w:val="none" w:sz="0" w:space="0" w:color="auto"/>
        <w:bottom w:val="none" w:sz="0" w:space="0" w:color="auto"/>
        <w:right w:val="none" w:sz="0" w:space="0" w:color="auto"/>
      </w:divBdr>
    </w:div>
    <w:div w:id="1422482811">
      <w:bodyDiv w:val="1"/>
      <w:marLeft w:val="0"/>
      <w:marRight w:val="0"/>
      <w:marTop w:val="0"/>
      <w:marBottom w:val="0"/>
      <w:divBdr>
        <w:top w:val="none" w:sz="0" w:space="0" w:color="auto"/>
        <w:left w:val="none" w:sz="0" w:space="0" w:color="auto"/>
        <w:bottom w:val="none" w:sz="0" w:space="0" w:color="auto"/>
        <w:right w:val="none" w:sz="0" w:space="0" w:color="auto"/>
      </w:divBdr>
    </w:div>
    <w:div w:id="1422486985">
      <w:bodyDiv w:val="1"/>
      <w:marLeft w:val="0"/>
      <w:marRight w:val="0"/>
      <w:marTop w:val="0"/>
      <w:marBottom w:val="0"/>
      <w:divBdr>
        <w:top w:val="none" w:sz="0" w:space="0" w:color="auto"/>
        <w:left w:val="none" w:sz="0" w:space="0" w:color="auto"/>
        <w:bottom w:val="none" w:sz="0" w:space="0" w:color="auto"/>
        <w:right w:val="none" w:sz="0" w:space="0" w:color="auto"/>
      </w:divBdr>
    </w:div>
    <w:div w:id="1422527117">
      <w:bodyDiv w:val="1"/>
      <w:marLeft w:val="0"/>
      <w:marRight w:val="0"/>
      <w:marTop w:val="0"/>
      <w:marBottom w:val="0"/>
      <w:divBdr>
        <w:top w:val="none" w:sz="0" w:space="0" w:color="auto"/>
        <w:left w:val="none" w:sz="0" w:space="0" w:color="auto"/>
        <w:bottom w:val="none" w:sz="0" w:space="0" w:color="auto"/>
        <w:right w:val="none" w:sz="0" w:space="0" w:color="auto"/>
      </w:divBdr>
    </w:div>
    <w:div w:id="1422603581">
      <w:bodyDiv w:val="1"/>
      <w:marLeft w:val="0"/>
      <w:marRight w:val="0"/>
      <w:marTop w:val="0"/>
      <w:marBottom w:val="0"/>
      <w:divBdr>
        <w:top w:val="none" w:sz="0" w:space="0" w:color="auto"/>
        <w:left w:val="none" w:sz="0" w:space="0" w:color="auto"/>
        <w:bottom w:val="none" w:sz="0" w:space="0" w:color="auto"/>
        <w:right w:val="none" w:sz="0" w:space="0" w:color="auto"/>
      </w:divBdr>
    </w:div>
    <w:div w:id="1422608167">
      <w:bodyDiv w:val="1"/>
      <w:marLeft w:val="0"/>
      <w:marRight w:val="0"/>
      <w:marTop w:val="0"/>
      <w:marBottom w:val="0"/>
      <w:divBdr>
        <w:top w:val="none" w:sz="0" w:space="0" w:color="auto"/>
        <w:left w:val="none" w:sz="0" w:space="0" w:color="auto"/>
        <w:bottom w:val="none" w:sz="0" w:space="0" w:color="auto"/>
        <w:right w:val="none" w:sz="0" w:space="0" w:color="auto"/>
      </w:divBdr>
    </w:div>
    <w:div w:id="1422682759">
      <w:bodyDiv w:val="1"/>
      <w:marLeft w:val="0"/>
      <w:marRight w:val="0"/>
      <w:marTop w:val="0"/>
      <w:marBottom w:val="0"/>
      <w:divBdr>
        <w:top w:val="none" w:sz="0" w:space="0" w:color="auto"/>
        <w:left w:val="none" w:sz="0" w:space="0" w:color="auto"/>
        <w:bottom w:val="none" w:sz="0" w:space="0" w:color="auto"/>
        <w:right w:val="none" w:sz="0" w:space="0" w:color="auto"/>
      </w:divBdr>
    </w:div>
    <w:div w:id="1422724282">
      <w:bodyDiv w:val="1"/>
      <w:marLeft w:val="0"/>
      <w:marRight w:val="0"/>
      <w:marTop w:val="0"/>
      <w:marBottom w:val="0"/>
      <w:divBdr>
        <w:top w:val="none" w:sz="0" w:space="0" w:color="auto"/>
        <w:left w:val="none" w:sz="0" w:space="0" w:color="auto"/>
        <w:bottom w:val="none" w:sz="0" w:space="0" w:color="auto"/>
        <w:right w:val="none" w:sz="0" w:space="0" w:color="auto"/>
      </w:divBdr>
    </w:div>
    <w:div w:id="1422869146">
      <w:bodyDiv w:val="1"/>
      <w:marLeft w:val="0"/>
      <w:marRight w:val="0"/>
      <w:marTop w:val="0"/>
      <w:marBottom w:val="0"/>
      <w:divBdr>
        <w:top w:val="none" w:sz="0" w:space="0" w:color="auto"/>
        <w:left w:val="none" w:sz="0" w:space="0" w:color="auto"/>
        <w:bottom w:val="none" w:sz="0" w:space="0" w:color="auto"/>
        <w:right w:val="none" w:sz="0" w:space="0" w:color="auto"/>
      </w:divBdr>
    </w:div>
    <w:div w:id="1422986716">
      <w:bodyDiv w:val="1"/>
      <w:marLeft w:val="0"/>
      <w:marRight w:val="0"/>
      <w:marTop w:val="0"/>
      <w:marBottom w:val="0"/>
      <w:divBdr>
        <w:top w:val="none" w:sz="0" w:space="0" w:color="auto"/>
        <w:left w:val="none" w:sz="0" w:space="0" w:color="auto"/>
        <w:bottom w:val="none" w:sz="0" w:space="0" w:color="auto"/>
        <w:right w:val="none" w:sz="0" w:space="0" w:color="auto"/>
      </w:divBdr>
    </w:div>
    <w:div w:id="1423138547">
      <w:bodyDiv w:val="1"/>
      <w:marLeft w:val="0"/>
      <w:marRight w:val="0"/>
      <w:marTop w:val="0"/>
      <w:marBottom w:val="0"/>
      <w:divBdr>
        <w:top w:val="none" w:sz="0" w:space="0" w:color="auto"/>
        <w:left w:val="none" w:sz="0" w:space="0" w:color="auto"/>
        <w:bottom w:val="none" w:sz="0" w:space="0" w:color="auto"/>
        <w:right w:val="none" w:sz="0" w:space="0" w:color="auto"/>
      </w:divBdr>
    </w:div>
    <w:div w:id="1423180472">
      <w:bodyDiv w:val="1"/>
      <w:marLeft w:val="0"/>
      <w:marRight w:val="0"/>
      <w:marTop w:val="0"/>
      <w:marBottom w:val="0"/>
      <w:divBdr>
        <w:top w:val="none" w:sz="0" w:space="0" w:color="auto"/>
        <w:left w:val="none" w:sz="0" w:space="0" w:color="auto"/>
        <w:bottom w:val="none" w:sz="0" w:space="0" w:color="auto"/>
        <w:right w:val="none" w:sz="0" w:space="0" w:color="auto"/>
      </w:divBdr>
    </w:div>
    <w:div w:id="1423183088">
      <w:bodyDiv w:val="1"/>
      <w:marLeft w:val="0"/>
      <w:marRight w:val="0"/>
      <w:marTop w:val="0"/>
      <w:marBottom w:val="0"/>
      <w:divBdr>
        <w:top w:val="none" w:sz="0" w:space="0" w:color="auto"/>
        <w:left w:val="none" w:sz="0" w:space="0" w:color="auto"/>
        <w:bottom w:val="none" w:sz="0" w:space="0" w:color="auto"/>
        <w:right w:val="none" w:sz="0" w:space="0" w:color="auto"/>
      </w:divBdr>
    </w:div>
    <w:div w:id="1423334059">
      <w:bodyDiv w:val="1"/>
      <w:marLeft w:val="0"/>
      <w:marRight w:val="0"/>
      <w:marTop w:val="0"/>
      <w:marBottom w:val="0"/>
      <w:divBdr>
        <w:top w:val="none" w:sz="0" w:space="0" w:color="auto"/>
        <w:left w:val="none" w:sz="0" w:space="0" w:color="auto"/>
        <w:bottom w:val="none" w:sz="0" w:space="0" w:color="auto"/>
        <w:right w:val="none" w:sz="0" w:space="0" w:color="auto"/>
      </w:divBdr>
    </w:div>
    <w:div w:id="1423525282">
      <w:bodyDiv w:val="1"/>
      <w:marLeft w:val="0"/>
      <w:marRight w:val="0"/>
      <w:marTop w:val="0"/>
      <w:marBottom w:val="0"/>
      <w:divBdr>
        <w:top w:val="none" w:sz="0" w:space="0" w:color="auto"/>
        <w:left w:val="none" w:sz="0" w:space="0" w:color="auto"/>
        <w:bottom w:val="none" w:sz="0" w:space="0" w:color="auto"/>
        <w:right w:val="none" w:sz="0" w:space="0" w:color="auto"/>
      </w:divBdr>
    </w:div>
    <w:div w:id="1423647720">
      <w:bodyDiv w:val="1"/>
      <w:marLeft w:val="0"/>
      <w:marRight w:val="0"/>
      <w:marTop w:val="0"/>
      <w:marBottom w:val="0"/>
      <w:divBdr>
        <w:top w:val="none" w:sz="0" w:space="0" w:color="auto"/>
        <w:left w:val="none" w:sz="0" w:space="0" w:color="auto"/>
        <w:bottom w:val="none" w:sz="0" w:space="0" w:color="auto"/>
        <w:right w:val="none" w:sz="0" w:space="0" w:color="auto"/>
      </w:divBdr>
    </w:div>
    <w:div w:id="1423800267">
      <w:bodyDiv w:val="1"/>
      <w:marLeft w:val="0"/>
      <w:marRight w:val="0"/>
      <w:marTop w:val="0"/>
      <w:marBottom w:val="0"/>
      <w:divBdr>
        <w:top w:val="none" w:sz="0" w:space="0" w:color="auto"/>
        <w:left w:val="none" w:sz="0" w:space="0" w:color="auto"/>
        <w:bottom w:val="none" w:sz="0" w:space="0" w:color="auto"/>
        <w:right w:val="none" w:sz="0" w:space="0" w:color="auto"/>
      </w:divBdr>
    </w:div>
    <w:div w:id="1423911240">
      <w:bodyDiv w:val="1"/>
      <w:marLeft w:val="0"/>
      <w:marRight w:val="0"/>
      <w:marTop w:val="0"/>
      <w:marBottom w:val="0"/>
      <w:divBdr>
        <w:top w:val="none" w:sz="0" w:space="0" w:color="auto"/>
        <w:left w:val="none" w:sz="0" w:space="0" w:color="auto"/>
        <w:bottom w:val="none" w:sz="0" w:space="0" w:color="auto"/>
        <w:right w:val="none" w:sz="0" w:space="0" w:color="auto"/>
      </w:divBdr>
    </w:div>
    <w:div w:id="1423991069">
      <w:bodyDiv w:val="1"/>
      <w:marLeft w:val="0"/>
      <w:marRight w:val="0"/>
      <w:marTop w:val="0"/>
      <w:marBottom w:val="0"/>
      <w:divBdr>
        <w:top w:val="none" w:sz="0" w:space="0" w:color="auto"/>
        <w:left w:val="none" w:sz="0" w:space="0" w:color="auto"/>
        <w:bottom w:val="none" w:sz="0" w:space="0" w:color="auto"/>
        <w:right w:val="none" w:sz="0" w:space="0" w:color="auto"/>
      </w:divBdr>
    </w:div>
    <w:div w:id="1424034969">
      <w:bodyDiv w:val="1"/>
      <w:marLeft w:val="0"/>
      <w:marRight w:val="0"/>
      <w:marTop w:val="0"/>
      <w:marBottom w:val="0"/>
      <w:divBdr>
        <w:top w:val="none" w:sz="0" w:space="0" w:color="auto"/>
        <w:left w:val="none" w:sz="0" w:space="0" w:color="auto"/>
        <w:bottom w:val="none" w:sz="0" w:space="0" w:color="auto"/>
        <w:right w:val="none" w:sz="0" w:space="0" w:color="auto"/>
      </w:divBdr>
    </w:div>
    <w:div w:id="1424306092">
      <w:bodyDiv w:val="1"/>
      <w:marLeft w:val="0"/>
      <w:marRight w:val="0"/>
      <w:marTop w:val="0"/>
      <w:marBottom w:val="0"/>
      <w:divBdr>
        <w:top w:val="none" w:sz="0" w:space="0" w:color="auto"/>
        <w:left w:val="none" w:sz="0" w:space="0" w:color="auto"/>
        <w:bottom w:val="none" w:sz="0" w:space="0" w:color="auto"/>
        <w:right w:val="none" w:sz="0" w:space="0" w:color="auto"/>
      </w:divBdr>
    </w:div>
    <w:div w:id="1424455186">
      <w:bodyDiv w:val="1"/>
      <w:marLeft w:val="0"/>
      <w:marRight w:val="0"/>
      <w:marTop w:val="0"/>
      <w:marBottom w:val="0"/>
      <w:divBdr>
        <w:top w:val="none" w:sz="0" w:space="0" w:color="auto"/>
        <w:left w:val="none" w:sz="0" w:space="0" w:color="auto"/>
        <w:bottom w:val="none" w:sz="0" w:space="0" w:color="auto"/>
        <w:right w:val="none" w:sz="0" w:space="0" w:color="auto"/>
      </w:divBdr>
    </w:div>
    <w:div w:id="1424494189">
      <w:bodyDiv w:val="1"/>
      <w:marLeft w:val="0"/>
      <w:marRight w:val="0"/>
      <w:marTop w:val="0"/>
      <w:marBottom w:val="0"/>
      <w:divBdr>
        <w:top w:val="none" w:sz="0" w:space="0" w:color="auto"/>
        <w:left w:val="none" w:sz="0" w:space="0" w:color="auto"/>
        <w:bottom w:val="none" w:sz="0" w:space="0" w:color="auto"/>
        <w:right w:val="none" w:sz="0" w:space="0" w:color="auto"/>
      </w:divBdr>
    </w:div>
    <w:div w:id="1424570274">
      <w:bodyDiv w:val="1"/>
      <w:marLeft w:val="0"/>
      <w:marRight w:val="0"/>
      <w:marTop w:val="0"/>
      <w:marBottom w:val="0"/>
      <w:divBdr>
        <w:top w:val="none" w:sz="0" w:space="0" w:color="auto"/>
        <w:left w:val="none" w:sz="0" w:space="0" w:color="auto"/>
        <w:bottom w:val="none" w:sz="0" w:space="0" w:color="auto"/>
        <w:right w:val="none" w:sz="0" w:space="0" w:color="auto"/>
      </w:divBdr>
    </w:div>
    <w:div w:id="1424570638">
      <w:bodyDiv w:val="1"/>
      <w:marLeft w:val="0"/>
      <w:marRight w:val="0"/>
      <w:marTop w:val="0"/>
      <w:marBottom w:val="0"/>
      <w:divBdr>
        <w:top w:val="none" w:sz="0" w:space="0" w:color="auto"/>
        <w:left w:val="none" w:sz="0" w:space="0" w:color="auto"/>
        <w:bottom w:val="none" w:sz="0" w:space="0" w:color="auto"/>
        <w:right w:val="none" w:sz="0" w:space="0" w:color="auto"/>
      </w:divBdr>
    </w:div>
    <w:div w:id="1424719199">
      <w:bodyDiv w:val="1"/>
      <w:marLeft w:val="0"/>
      <w:marRight w:val="0"/>
      <w:marTop w:val="0"/>
      <w:marBottom w:val="0"/>
      <w:divBdr>
        <w:top w:val="none" w:sz="0" w:space="0" w:color="auto"/>
        <w:left w:val="none" w:sz="0" w:space="0" w:color="auto"/>
        <w:bottom w:val="none" w:sz="0" w:space="0" w:color="auto"/>
        <w:right w:val="none" w:sz="0" w:space="0" w:color="auto"/>
      </w:divBdr>
    </w:div>
    <w:div w:id="1424914312">
      <w:bodyDiv w:val="1"/>
      <w:marLeft w:val="0"/>
      <w:marRight w:val="0"/>
      <w:marTop w:val="0"/>
      <w:marBottom w:val="0"/>
      <w:divBdr>
        <w:top w:val="none" w:sz="0" w:space="0" w:color="auto"/>
        <w:left w:val="none" w:sz="0" w:space="0" w:color="auto"/>
        <w:bottom w:val="none" w:sz="0" w:space="0" w:color="auto"/>
        <w:right w:val="none" w:sz="0" w:space="0" w:color="auto"/>
      </w:divBdr>
    </w:div>
    <w:div w:id="1424961202">
      <w:bodyDiv w:val="1"/>
      <w:marLeft w:val="0"/>
      <w:marRight w:val="0"/>
      <w:marTop w:val="0"/>
      <w:marBottom w:val="0"/>
      <w:divBdr>
        <w:top w:val="none" w:sz="0" w:space="0" w:color="auto"/>
        <w:left w:val="none" w:sz="0" w:space="0" w:color="auto"/>
        <w:bottom w:val="none" w:sz="0" w:space="0" w:color="auto"/>
        <w:right w:val="none" w:sz="0" w:space="0" w:color="auto"/>
      </w:divBdr>
    </w:div>
    <w:div w:id="1425031492">
      <w:bodyDiv w:val="1"/>
      <w:marLeft w:val="0"/>
      <w:marRight w:val="0"/>
      <w:marTop w:val="0"/>
      <w:marBottom w:val="0"/>
      <w:divBdr>
        <w:top w:val="none" w:sz="0" w:space="0" w:color="auto"/>
        <w:left w:val="none" w:sz="0" w:space="0" w:color="auto"/>
        <w:bottom w:val="none" w:sz="0" w:space="0" w:color="auto"/>
        <w:right w:val="none" w:sz="0" w:space="0" w:color="auto"/>
      </w:divBdr>
    </w:div>
    <w:div w:id="1425035178">
      <w:bodyDiv w:val="1"/>
      <w:marLeft w:val="0"/>
      <w:marRight w:val="0"/>
      <w:marTop w:val="0"/>
      <w:marBottom w:val="0"/>
      <w:divBdr>
        <w:top w:val="none" w:sz="0" w:space="0" w:color="auto"/>
        <w:left w:val="none" w:sz="0" w:space="0" w:color="auto"/>
        <w:bottom w:val="none" w:sz="0" w:space="0" w:color="auto"/>
        <w:right w:val="none" w:sz="0" w:space="0" w:color="auto"/>
      </w:divBdr>
    </w:div>
    <w:div w:id="1425109399">
      <w:bodyDiv w:val="1"/>
      <w:marLeft w:val="0"/>
      <w:marRight w:val="0"/>
      <w:marTop w:val="0"/>
      <w:marBottom w:val="0"/>
      <w:divBdr>
        <w:top w:val="none" w:sz="0" w:space="0" w:color="auto"/>
        <w:left w:val="none" w:sz="0" w:space="0" w:color="auto"/>
        <w:bottom w:val="none" w:sz="0" w:space="0" w:color="auto"/>
        <w:right w:val="none" w:sz="0" w:space="0" w:color="auto"/>
      </w:divBdr>
    </w:div>
    <w:div w:id="1425153671">
      <w:bodyDiv w:val="1"/>
      <w:marLeft w:val="0"/>
      <w:marRight w:val="0"/>
      <w:marTop w:val="0"/>
      <w:marBottom w:val="0"/>
      <w:divBdr>
        <w:top w:val="none" w:sz="0" w:space="0" w:color="auto"/>
        <w:left w:val="none" w:sz="0" w:space="0" w:color="auto"/>
        <w:bottom w:val="none" w:sz="0" w:space="0" w:color="auto"/>
        <w:right w:val="none" w:sz="0" w:space="0" w:color="auto"/>
      </w:divBdr>
    </w:div>
    <w:div w:id="1425304356">
      <w:bodyDiv w:val="1"/>
      <w:marLeft w:val="0"/>
      <w:marRight w:val="0"/>
      <w:marTop w:val="0"/>
      <w:marBottom w:val="0"/>
      <w:divBdr>
        <w:top w:val="none" w:sz="0" w:space="0" w:color="auto"/>
        <w:left w:val="none" w:sz="0" w:space="0" w:color="auto"/>
        <w:bottom w:val="none" w:sz="0" w:space="0" w:color="auto"/>
        <w:right w:val="none" w:sz="0" w:space="0" w:color="auto"/>
      </w:divBdr>
    </w:div>
    <w:div w:id="1425565953">
      <w:bodyDiv w:val="1"/>
      <w:marLeft w:val="0"/>
      <w:marRight w:val="0"/>
      <w:marTop w:val="0"/>
      <w:marBottom w:val="0"/>
      <w:divBdr>
        <w:top w:val="none" w:sz="0" w:space="0" w:color="auto"/>
        <w:left w:val="none" w:sz="0" w:space="0" w:color="auto"/>
        <w:bottom w:val="none" w:sz="0" w:space="0" w:color="auto"/>
        <w:right w:val="none" w:sz="0" w:space="0" w:color="auto"/>
      </w:divBdr>
    </w:div>
    <w:div w:id="1426077141">
      <w:bodyDiv w:val="1"/>
      <w:marLeft w:val="0"/>
      <w:marRight w:val="0"/>
      <w:marTop w:val="0"/>
      <w:marBottom w:val="0"/>
      <w:divBdr>
        <w:top w:val="none" w:sz="0" w:space="0" w:color="auto"/>
        <w:left w:val="none" w:sz="0" w:space="0" w:color="auto"/>
        <w:bottom w:val="none" w:sz="0" w:space="0" w:color="auto"/>
        <w:right w:val="none" w:sz="0" w:space="0" w:color="auto"/>
      </w:divBdr>
    </w:div>
    <w:div w:id="1426264068">
      <w:bodyDiv w:val="1"/>
      <w:marLeft w:val="0"/>
      <w:marRight w:val="0"/>
      <w:marTop w:val="0"/>
      <w:marBottom w:val="0"/>
      <w:divBdr>
        <w:top w:val="none" w:sz="0" w:space="0" w:color="auto"/>
        <w:left w:val="none" w:sz="0" w:space="0" w:color="auto"/>
        <w:bottom w:val="none" w:sz="0" w:space="0" w:color="auto"/>
        <w:right w:val="none" w:sz="0" w:space="0" w:color="auto"/>
      </w:divBdr>
    </w:div>
    <w:div w:id="1426531480">
      <w:bodyDiv w:val="1"/>
      <w:marLeft w:val="0"/>
      <w:marRight w:val="0"/>
      <w:marTop w:val="0"/>
      <w:marBottom w:val="0"/>
      <w:divBdr>
        <w:top w:val="none" w:sz="0" w:space="0" w:color="auto"/>
        <w:left w:val="none" w:sz="0" w:space="0" w:color="auto"/>
        <w:bottom w:val="none" w:sz="0" w:space="0" w:color="auto"/>
        <w:right w:val="none" w:sz="0" w:space="0" w:color="auto"/>
      </w:divBdr>
    </w:div>
    <w:div w:id="142653167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683930">
      <w:bodyDiv w:val="1"/>
      <w:marLeft w:val="0"/>
      <w:marRight w:val="0"/>
      <w:marTop w:val="0"/>
      <w:marBottom w:val="0"/>
      <w:divBdr>
        <w:top w:val="none" w:sz="0" w:space="0" w:color="auto"/>
        <w:left w:val="none" w:sz="0" w:space="0" w:color="auto"/>
        <w:bottom w:val="none" w:sz="0" w:space="0" w:color="auto"/>
        <w:right w:val="none" w:sz="0" w:space="0" w:color="auto"/>
      </w:divBdr>
    </w:div>
    <w:div w:id="1426724722">
      <w:bodyDiv w:val="1"/>
      <w:marLeft w:val="0"/>
      <w:marRight w:val="0"/>
      <w:marTop w:val="0"/>
      <w:marBottom w:val="0"/>
      <w:divBdr>
        <w:top w:val="none" w:sz="0" w:space="0" w:color="auto"/>
        <w:left w:val="none" w:sz="0" w:space="0" w:color="auto"/>
        <w:bottom w:val="none" w:sz="0" w:space="0" w:color="auto"/>
        <w:right w:val="none" w:sz="0" w:space="0" w:color="auto"/>
      </w:divBdr>
    </w:div>
    <w:div w:id="1426919110">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7262640">
      <w:bodyDiv w:val="1"/>
      <w:marLeft w:val="0"/>
      <w:marRight w:val="0"/>
      <w:marTop w:val="0"/>
      <w:marBottom w:val="0"/>
      <w:divBdr>
        <w:top w:val="none" w:sz="0" w:space="0" w:color="auto"/>
        <w:left w:val="none" w:sz="0" w:space="0" w:color="auto"/>
        <w:bottom w:val="none" w:sz="0" w:space="0" w:color="auto"/>
        <w:right w:val="none" w:sz="0" w:space="0" w:color="auto"/>
      </w:divBdr>
    </w:div>
    <w:div w:id="1427650841">
      <w:bodyDiv w:val="1"/>
      <w:marLeft w:val="0"/>
      <w:marRight w:val="0"/>
      <w:marTop w:val="0"/>
      <w:marBottom w:val="0"/>
      <w:divBdr>
        <w:top w:val="none" w:sz="0" w:space="0" w:color="auto"/>
        <w:left w:val="none" w:sz="0" w:space="0" w:color="auto"/>
        <w:bottom w:val="none" w:sz="0" w:space="0" w:color="auto"/>
        <w:right w:val="none" w:sz="0" w:space="0" w:color="auto"/>
      </w:divBdr>
    </w:div>
    <w:div w:id="1427726161">
      <w:bodyDiv w:val="1"/>
      <w:marLeft w:val="0"/>
      <w:marRight w:val="0"/>
      <w:marTop w:val="0"/>
      <w:marBottom w:val="0"/>
      <w:divBdr>
        <w:top w:val="none" w:sz="0" w:space="0" w:color="auto"/>
        <w:left w:val="none" w:sz="0" w:space="0" w:color="auto"/>
        <w:bottom w:val="none" w:sz="0" w:space="0" w:color="auto"/>
        <w:right w:val="none" w:sz="0" w:space="0" w:color="auto"/>
      </w:divBdr>
    </w:div>
    <w:div w:id="1427841960">
      <w:bodyDiv w:val="1"/>
      <w:marLeft w:val="0"/>
      <w:marRight w:val="0"/>
      <w:marTop w:val="0"/>
      <w:marBottom w:val="0"/>
      <w:divBdr>
        <w:top w:val="none" w:sz="0" w:space="0" w:color="auto"/>
        <w:left w:val="none" w:sz="0" w:space="0" w:color="auto"/>
        <w:bottom w:val="none" w:sz="0" w:space="0" w:color="auto"/>
        <w:right w:val="none" w:sz="0" w:space="0" w:color="auto"/>
      </w:divBdr>
    </w:div>
    <w:div w:id="1427846495">
      <w:bodyDiv w:val="1"/>
      <w:marLeft w:val="0"/>
      <w:marRight w:val="0"/>
      <w:marTop w:val="0"/>
      <w:marBottom w:val="0"/>
      <w:divBdr>
        <w:top w:val="none" w:sz="0" w:space="0" w:color="auto"/>
        <w:left w:val="none" w:sz="0" w:space="0" w:color="auto"/>
        <w:bottom w:val="none" w:sz="0" w:space="0" w:color="auto"/>
        <w:right w:val="none" w:sz="0" w:space="0" w:color="auto"/>
      </w:divBdr>
    </w:div>
    <w:div w:id="1427851155">
      <w:bodyDiv w:val="1"/>
      <w:marLeft w:val="0"/>
      <w:marRight w:val="0"/>
      <w:marTop w:val="0"/>
      <w:marBottom w:val="0"/>
      <w:divBdr>
        <w:top w:val="none" w:sz="0" w:space="0" w:color="auto"/>
        <w:left w:val="none" w:sz="0" w:space="0" w:color="auto"/>
        <w:bottom w:val="none" w:sz="0" w:space="0" w:color="auto"/>
        <w:right w:val="none" w:sz="0" w:space="0" w:color="auto"/>
      </w:divBdr>
    </w:div>
    <w:div w:id="1427922342">
      <w:bodyDiv w:val="1"/>
      <w:marLeft w:val="0"/>
      <w:marRight w:val="0"/>
      <w:marTop w:val="0"/>
      <w:marBottom w:val="0"/>
      <w:divBdr>
        <w:top w:val="none" w:sz="0" w:space="0" w:color="auto"/>
        <w:left w:val="none" w:sz="0" w:space="0" w:color="auto"/>
        <w:bottom w:val="none" w:sz="0" w:space="0" w:color="auto"/>
        <w:right w:val="none" w:sz="0" w:space="0" w:color="auto"/>
      </w:divBdr>
    </w:div>
    <w:div w:id="1427968988">
      <w:bodyDiv w:val="1"/>
      <w:marLeft w:val="0"/>
      <w:marRight w:val="0"/>
      <w:marTop w:val="0"/>
      <w:marBottom w:val="0"/>
      <w:divBdr>
        <w:top w:val="none" w:sz="0" w:space="0" w:color="auto"/>
        <w:left w:val="none" w:sz="0" w:space="0" w:color="auto"/>
        <w:bottom w:val="none" w:sz="0" w:space="0" w:color="auto"/>
        <w:right w:val="none" w:sz="0" w:space="0" w:color="auto"/>
      </w:divBdr>
    </w:div>
    <w:div w:id="1427996033">
      <w:bodyDiv w:val="1"/>
      <w:marLeft w:val="0"/>
      <w:marRight w:val="0"/>
      <w:marTop w:val="0"/>
      <w:marBottom w:val="0"/>
      <w:divBdr>
        <w:top w:val="none" w:sz="0" w:space="0" w:color="auto"/>
        <w:left w:val="none" w:sz="0" w:space="0" w:color="auto"/>
        <w:bottom w:val="none" w:sz="0" w:space="0" w:color="auto"/>
        <w:right w:val="none" w:sz="0" w:space="0" w:color="auto"/>
      </w:divBdr>
    </w:div>
    <w:div w:id="1428110272">
      <w:bodyDiv w:val="1"/>
      <w:marLeft w:val="0"/>
      <w:marRight w:val="0"/>
      <w:marTop w:val="0"/>
      <w:marBottom w:val="0"/>
      <w:divBdr>
        <w:top w:val="none" w:sz="0" w:space="0" w:color="auto"/>
        <w:left w:val="none" w:sz="0" w:space="0" w:color="auto"/>
        <w:bottom w:val="none" w:sz="0" w:space="0" w:color="auto"/>
        <w:right w:val="none" w:sz="0" w:space="0" w:color="auto"/>
      </w:divBdr>
    </w:div>
    <w:div w:id="1428311351">
      <w:bodyDiv w:val="1"/>
      <w:marLeft w:val="0"/>
      <w:marRight w:val="0"/>
      <w:marTop w:val="0"/>
      <w:marBottom w:val="0"/>
      <w:divBdr>
        <w:top w:val="none" w:sz="0" w:space="0" w:color="auto"/>
        <w:left w:val="none" w:sz="0" w:space="0" w:color="auto"/>
        <w:bottom w:val="none" w:sz="0" w:space="0" w:color="auto"/>
        <w:right w:val="none" w:sz="0" w:space="0" w:color="auto"/>
      </w:divBdr>
    </w:div>
    <w:div w:id="1428311480">
      <w:bodyDiv w:val="1"/>
      <w:marLeft w:val="0"/>
      <w:marRight w:val="0"/>
      <w:marTop w:val="0"/>
      <w:marBottom w:val="0"/>
      <w:divBdr>
        <w:top w:val="none" w:sz="0" w:space="0" w:color="auto"/>
        <w:left w:val="none" w:sz="0" w:space="0" w:color="auto"/>
        <w:bottom w:val="none" w:sz="0" w:space="0" w:color="auto"/>
        <w:right w:val="none" w:sz="0" w:space="0" w:color="auto"/>
      </w:divBdr>
    </w:div>
    <w:div w:id="1428454291">
      <w:bodyDiv w:val="1"/>
      <w:marLeft w:val="0"/>
      <w:marRight w:val="0"/>
      <w:marTop w:val="0"/>
      <w:marBottom w:val="0"/>
      <w:divBdr>
        <w:top w:val="none" w:sz="0" w:space="0" w:color="auto"/>
        <w:left w:val="none" w:sz="0" w:space="0" w:color="auto"/>
        <w:bottom w:val="none" w:sz="0" w:space="0" w:color="auto"/>
        <w:right w:val="none" w:sz="0" w:space="0" w:color="auto"/>
      </w:divBdr>
    </w:div>
    <w:div w:id="1428577490">
      <w:bodyDiv w:val="1"/>
      <w:marLeft w:val="0"/>
      <w:marRight w:val="0"/>
      <w:marTop w:val="0"/>
      <w:marBottom w:val="0"/>
      <w:divBdr>
        <w:top w:val="none" w:sz="0" w:space="0" w:color="auto"/>
        <w:left w:val="none" w:sz="0" w:space="0" w:color="auto"/>
        <w:bottom w:val="none" w:sz="0" w:space="0" w:color="auto"/>
        <w:right w:val="none" w:sz="0" w:space="0" w:color="auto"/>
      </w:divBdr>
    </w:div>
    <w:div w:id="1428843813">
      <w:bodyDiv w:val="1"/>
      <w:marLeft w:val="0"/>
      <w:marRight w:val="0"/>
      <w:marTop w:val="0"/>
      <w:marBottom w:val="0"/>
      <w:divBdr>
        <w:top w:val="none" w:sz="0" w:space="0" w:color="auto"/>
        <w:left w:val="none" w:sz="0" w:space="0" w:color="auto"/>
        <w:bottom w:val="none" w:sz="0" w:space="0" w:color="auto"/>
        <w:right w:val="none" w:sz="0" w:space="0" w:color="auto"/>
      </w:divBdr>
    </w:div>
    <w:div w:id="1428848109">
      <w:bodyDiv w:val="1"/>
      <w:marLeft w:val="0"/>
      <w:marRight w:val="0"/>
      <w:marTop w:val="0"/>
      <w:marBottom w:val="0"/>
      <w:divBdr>
        <w:top w:val="none" w:sz="0" w:space="0" w:color="auto"/>
        <w:left w:val="none" w:sz="0" w:space="0" w:color="auto"/>
        <w:bottom w:val="none" w:sz="0" w:space="0" w:color="auto"/>
        <w:right w:val="none" w:sz="0" w:space="0" w:color="auto"/>
      </w:divBdr>
    </w:div>
    <w:div w:id="1428887869">
      <w:bodyDiv w:val="1"/>
      <w:marLeft w:val="0"/>
      <w:marRight w:val="0"/>
      <w:marTop w:val="0"/>
      <w:marBottom w:val="0"/>
      <w:divBdr>
        <w:top w:val="none" w:sz="0" w:space="0" w:color="auto"/>
        <w:left w:val="none" w:sz="0" w:space="0" w:color="auto"/>
        <w:bottom w:val="none" w:sz="0" w:space="0" w:color="auto"/>
        <w:right w:val="none" w:sz="0" w:space="0" w:color="auto"/>
      </w:divBdr>
    </w:div>
    <w:div w:id="1428963005">
      <w:bodyDiv w:val="1"/>
      <w:marLeft w:val="0"/>
      <w:marRight w:val="0"/>
      <w:marTop w:val="0"/>
      <w:marBottom w:val="0"/>
      <w:divBdr>
        <w:top w:val="none" w:sz="0" w:space="0" w:color="auto"/>
        <w:left w:val="none" w:sz="0" w:space="0" w:color="auto"/>
        <w:bottom w:val="none" w:sz="0" w:space="0" w:color="auto"/>
        <w:right w:val="none" w:sz="0" w:space="0" w:color="auto"/>
      </w:divBdr>
    </w:div>
    <w:div w:id="1429084613">
      <w:bodyDiv w:val="1"/>
      <w:marLeft w:val="0"/>
      <w:marRight w:val="0"/>
      <w:marTop w:val="0"/>
      <w:marBottom w:val="0"/>
      <w:divBdr>
        <w:top w:val="none" w:sz="0" w:space="0" w:color="auto"/>
        <w:left w:val="none" w:sz="0" w:space="0" w:color="auto"/>
        <w:bottom w:val="none" w:sz="0" w:space="0" w:color="auto"/>
        <w:right w:val="none" w:sz="0" w:space="0" w:color="auto"/>
      </w:divBdr>
    </w:div>
    <w:div w:id="1429618907">
      <w:bodyDiv w:val="1"/>
      <w:marLeft w:val="0"/>
      <w:marRight w:val="0"/>
      <w:marTop w:val="0"/>
      <w:marBottom w:val="0"/>
      <w:divBdr>
        <w:top w:val="none" w:sz="0" w:space="0" w:color="auto"/>
        <w:left w:val="none" w:sz="0" w:space="0" w:color="auto"/>
        <w:bottom w:val="none" w:sz="0" w:space="0" w:color="auto"/>
        <w:right w:val="none" w:sz="0" w:space="0" w:color="auto"/>
      </w:divBdr>
    </w:div>
    <w:div w:id="1429689451">
      <w:bodyDiv w:val="1"/>
      <w:marLeft w:val="0"/>
      <w:marRight w:val="0"/>
      <w:marTop w:val="0"/>
      <w:marBottom w:val="0"/>
      <w:divBdr>
        <w:top w:val="none" w:sz="0" w:space="0" w:color="auto"/>
        <w:left w:val="none" w:sz="0" w:space="0" w:color="auto"/>
        <w:bottom w:val="none" w:sz="0" w:space="0" w:color="auto"/>
        <w:right w:val="none" w:sz="0" w:space="0" w:color="auto"/>
      </w:divBdr>
    </w:div>
    <w:div w:id="1429735192">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29959553">
      <w:bodyDiv w:val="1"/>
      <w:marLeft w:val="0"/>
      <w:marRight w:val="0"/>
      <w:marTop w:val="0"/>
      <w:marBottom w:val="0"/>
      <w:divBdr>
        <w:top w:val="none" w:sz="0" w:space="0" w:color="auto"/>
        <w:left w:val="none" w:sz="0" w:space="0" w:color="auto"/>
        <w:bottom w:val="none" w:sz="0" w:space="0" w:color="auto"/>
        <w:right w:val="none" w:sz="0" w:space="0" w:color="auto"/>
      </w:divBdr>
    </w:div>
    <w:div w:id="1430005640">
      <w:bodyDiv w:val="1"/>
      <w:marLeft w:val="0"/>
      <w:marRight w:val="0"/>
      <w:marTop w:val="0"/>
      <w:marBottom w:val="0"/>
      <w:divBdr>
        <w:top w:val="none" w:sz="0" w:space="0" w:color="auto"/>
        <w:left w:val="none" w:sz="0" w:space="0" w:color="auto"/>
        <w:bottom w:val="none" w:sz="0" w:space="0" w:color="auto"/>
        <w:right w:val="none" w:sz="0" w:space="0" w:color="auto"/>
      </w:divBdr>
    </w:div>
    <w:div w:id="1430126967">
      <w:bodyDiv w:val="1"/>
      <w:marLeft w:val="0"/>
      <w:marRight w:val="0"/>
      <w:marTop w:val="0"/>
      <w:marBottom w:val="0"/>
      <w:divBdr>
        <w:top w:val="none" w:sz="0" w:space="0" w:color="auto"/>
        <w:left w:val="none" w:sz="0" w:space="0" w:color="auto"/>
        <w:bottom w:val="none" w:sz="0" w:space="0" w:color="auto"/>
        <w:right w:val="none" w:sz="0" w:space="0" w:color="auto"/>
      </w:divBdr>
    </w:div>
    <w:div w:id="1430159165">
      <w:bodyDiv w:val="1"/>
      <w:marLeft w:val="0"/>
      <w:marRight w:val="0"/>
      <w:marTop w:val="0"/>
      <w:marBottom w:val="0"/>
      <w:divBdr>
        <w:top w:val="none" w:sz="0" w:space="0" w:color="auto"/>
        <w:left w:val="none" w:sz="0" w:space="0" w:color="auto"/>
        <w:bottom w:val="none" w:sz="0" w:space="0" w:color="auto"/>
        <w:right w:val="none" w:sz="0" w:space="0" w:color="auto"/>
      </w:divBdr>
    </w:div>
    <w:div w:id="1430194751">
      <w:bodyDiv w:val="1"/>
      <w:marLeft w:val="0"/>
      <w:marRight w:val="0"/>
      <w:marTop w:val="0"/>
      <w:marBottom w:val="0"/>
      <w:divBdr>
        <w:top w:val="none" w:sz="0" w:space="0" w:color="auto"/>
        <w:left w:val="none" w:sz="0" w:space="0" w:color="auto"/>
        <w:bottom w:val="none" w:sz="0" w:space="0" w:color="auto"/>
        <w:right w:val="none" w:sz="0" w:space="0" w:color="auto"/>
      </w:divBdr>
    </w:div>
    <w:div w:id="1430195546">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543829">
      <w:bodyDiv w:val="1"/>
      <w:marLeft w:val="0"/>
      <w:marRight w:val="0"/>
      <w:marTop w:val="0"/>
      <w:marBottom w:val="0"/>
      <w:divBdr>
        <w:top w:val="none" w:sz="0" w:space="0" w:color="auto"/>
        <w:left w:val="none" w:sz="0" w:space="0" w:color="auto"/>
        <w:bottom w:val="none" w:sz="0" w:space="0" w:color="auto"/>
        <w:right w:val="none" w:sz="0" w:space="0" w:color="auto"/>
      </w:divBdr>
    </w:div>
    <w:div w:id="1430658995">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0807980">
      <w:bodyDiv w:val="1"/>
      <w:marLeft w:val="0"/>
      <w:marRight w:val="0"/>
      <w:marTop w:val="0"/>
      <w:marBottom w:val="0"/>
      <w:divBdr>
        <w:top w:val="none" w:sz="0" w:space="0" w:color="auto"/>
        <w:left w:val="none" w:sz="0" w:space="0" w:color="auto"/>
        <w:bottom w:val="none" w:sz="0" w:space="0" w:color="auto"/>
        <w:right w:val="none" w:sz="0" w:space="0" w:color="auto"/>
      </w:divBdr>
    </w:div>
    <w:div w:id="1430853063">
      <w:bodyDiv w:val="1"/>
      <w:marLeft w:val="0"/>
      <w:marRight w:val="0"/>
      <w:marTop w:val="0"/>
      <w:marBottom w:val="0"/>
      <w:divBdr>
        <w:top w:val="none" w:sz="0" w:space="0" w:color="auto"/>
        <w:left w:val="none" w:sz="0" w:space="0" w:color="auto"/>
        <w:bottom w:val="none" w:sz="0" w:space="0" w:color="auto"/>
        <w:right w:val="none" w:sz="0" w:space="0" w:color="auto"/>
      </w:divBdr>
    </w:div>
    <w:div w:id="1430857489">
      <w:bodyDiv w:val="1"/>
      <w:marLeft w:val="0"/>
      <w:marRight w:val="0"/>
      <w:marTop w:val="0"/>
      <w:marBottom w:val="0"/>
      <w:divBdr>
        <w:top w:val="none" w:sz="0" w:space="0" w:color="auto"/>
        <w:left w:val="none" w:sz="0" w:space="0" w:color="auto"/>
        <w:bottom w:val="none" w:sz="0" w:space="0" w:color="auto"/>
        <w:right w:val="none" w:sz="0" w:space="0" w:color="auto"/>
      </w:divBdr>
    </w:div>
    <w:div w:id="1430927338">
      <w:bodyDiv w:val="1"/>
      <w:marLeft w:val="0"/>
      <w:marRight w:val="0"/>
      <w:marTop w:val="0"/>
      <w:marBottom w:val="0"/>
      <w:divBdr>
        <w:top w:val="none" w:sz="0" w:space="0" w:color="auto"/>
        <w:left w:val="none" w:sz="0" w:space="0" w:color="auto"/>
        <w:bottom w:val="none" w:sz="0" w:space="0" w:color="auto"/>
        <w:right w:val="none" w:sz="0" w:space="0" w:color="auto"/>
      </w:divBdr>
    </w:div>
    <w:div w:id="1431243422">
      <w:bodyDiv w:val="1"/>
      <w:marLeft w:val="0"/>
      <w:marRight w:val="0"/>
      <w:marTop w:val="0"/>
      <w:marBottom w:val="0"/>
      <w:divBdr>
        <w:top w:val="none" w:sz="0" w:space="0" w:color="auto"/>
        <w:left w:val="none" w:sz="0" w:space="0" w:color="auto"/>
        <w:bottom w:val="none" w:sz="0" w:space="0" w:color="auto"/>
        <w:right w:val="none" w:sz="0" w:space="0" w:color="auto"/>
      </w:divBdr>
    </w:div>
    <w:div w:id="1431663096">
      <w:bodyDiv w:val="1"/>
      <w:marLeft w:val="0"/>
      <w:marRight w:val="0"/>
      <w:marTop w:val="0"/>
      <w:marBottom w:val="0"/>
      <w:divBdr>
        <w:top w:val="none" w:sz="0" w:space="0" w:color="auto"/>
        <w:left w:val="none" w:sz="0" w:space="0" w:color="auto"/>
        <w:bottom w:val="none" w:sz="0" w:space="0" w:color="auto"/>
        <w:right w:val="none" w:sz="0" w:space="0" w:color="auto"/>
      </w:divBdr>
    </w:div>
    <w:div w:id="1431851023">
      <w:bodyDiv w:val="1"/>
      <w:marLeft w:val="0"/>
      <w:marRight w:val="0"/>
      <w:marTop w:val="0"/>
      <w:marBottom w:val="0"/>
      <w:divBdr>
        <w:top w:val="none" w:sz="0" w:space="0" w:color="auto"/>
        <w:left w:val="none" w:sz="0" w:space="0" w:color="auto"/>
        <w:bottom w:val="none" w:sz="0" w:space="0" w:color="auto"/>
        <w:right w:val="none" w:sz="0" w:space="0" w:color="auto"/>
      </w:divBdr>
    </w:div>
    <w:div w:id="1431857121">
      <w:bodyDiv w:val="1"/>
      <w:marLeft w:val="0"/>
      <w:marRight w:val="0"/>
      <w:marTop w:val="0"/>
      <w:marBottom w:val="0"/>
      <w:divBdr>
        <w:top w:val="none" w:sz="0" w:space="0" w:color="auto"/>
        <w:left w:val="none" w:sz="0" w:space="0" w:color="auto"/>
        <w:bottom w:val="none" w:sz="0" w:space="0" w:color="auto"/>
        <w:right w:val="none" w:sz="0" w:space="0" w:color="auto"/>
      </w:divBdr>
    </w:div>
    <w:div w:id="1432047525">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357349">
      <w:bodyDiv w:val="1"/>
      <w:marLeft w:val="0"/>
      <w:marRight w:val="0"/>
      <w:marTop w:val="0"/>
      <w:marBottom w:val="0"/>
      <w:divBdr>
        <w:top w:val="none" w:sz="0" w:space="0" w:color="auto"/>
        <w:left w:val="none" w:sz="0" w:space="0" w:color="auto"/>
        <w:bottom w:val="none" w:sz="0" w:space="0" w:color="auto"/>
        <w:right w:val="none" w:sz="0" w:space="0" w:color="auto"/>
      </w:divBdr>
    </w:div>
    <w:div w:id="1432434825">
      <w:bodyDiv w:val="1"/>
      <w:marLeft w:val="0"/>
      <w:marRight w:val="0"/>
      <w:marTop w:val="0"/>
      <w:marBottom w:val="0"/>
      <w:divBdr>
        <w:top w:val="none" w:sz="0" w:space="0" w:color="auto"/>
        <w:left w:val="none" w:sz="0" w:space="0" w:color="auto"/>
        <w:bottom w:val="none" w:sz="0" w:space="0" w:color="auto"/>
        <w:right w:val="none" w:sz="0" w:space="0" w:color="auto"/>
      </w:divBdr>
    </w:div>
    <w:div w:id="1432780480">
      <w:bodyDiv w:val="1"/>
      <w:marLeft w:val="0"/>
      <w:marRight w:val="0"/>
      <w:marTop w:val="0"/>
      <w:marBottom w:val="0"/>
      <w:divBdr>
        <w:top w:val="none" w:sz="0" w:space="0" w:color="auto"/>
        <w:left w:val="none" w:sz="0" w:space="0" w:color="auto"/>
        <w:bottom w:val="none" w:sz="0" w:space="0" w:color="auto"/>
        <w:right w:val="none" w:sz="0" w:space="0" w:color="auto"/>
      </w:divBdr>
    </w:div>
    <w:div w:id="1433010799">
      <w:bodyDiv w:val="1"/>
      <w:marLeft w:val="0"/>
      <w:marRight w:val="0"/>
      <w:marTop w:val="0"/>
      <w:marBottom w:val="0"/>
      <w:divBdr>
        <w:top w:val="none" w:sz="0" w:space="0" w:color="auto"/>
        <w:left w:val="none" w:sz="0" w:space="0" w:color="auto"/>
        <w:bottom w:val="none" w:sz="0" w:space="0" w:color="auto"/>
        <w:right w:val="none" w:sz="0" w:space="0" w:color="auto"/>
      </w:divBdr>
    </w:div>
    <w:div w:id="1433207515">
      <w:bodyDiv w:val="1"/>
      <w:marLeft w:val="0"/>
      <w:marRight w:val="0"/>
      <w:marTop w:val="0"/>
      <w:marBottom w:val="0"/>
      <w:divBdr>
        <w:top w:val="none" w:sz="0" w:space="0" w:color="auto"/>
        <w:left w:val="none" w:sz="0" w:space="0" w:color="auto"/>
        <w:bottom w:val="none" w:sz="0" w:space="0" w:color="auto"/>
        <w:right w:val="none" w:sz="0" w:space="0" w:color="auto"/>
      </w:divBdr>
    </w:div>
    <w:div w:id="1433282998">
      <w:bodyDiv w:val="1"/>
      <w:marLeft w:val="0"/>
      <w:marRight w:val="0"/>
      <w:marTop w:val="0"/>
      <w:marBottom w:val="0"/>
      <w:divBdr>
        <w:top w:val="none" w:sz="0" w:space="0" w:color="auto"/>
        <w:left w:val="none" w:sz="0" w:space="0" w:color="auto"/>
        <w:bottom w:val="none" w:sz="0" w:space="0" w:color="auto"/>
        <w:right w:val="none" w:sz="0" w:space="0" w:color="auto"/>
      </w:divBdr>
    </w:div>
    <w:div w:id="1433285671">
      <w:bodyDiv w:val="1"/>
      <w:marLeft w:val="0"/>
      <w:marRight w:val="0"/>
      <w:marTop w:val="0"/>
      <w:marBottom w:val="0"/>
      <w:divBdr>
        <w:top w:val="none" w:sz="0" w:space="0" w:color="auto"/>
        <w:left w:val="none" w:sz="0" w:space="0" w:color="auto"/>
        <w:bottom w:val="none" w:sz="0" w:space="0" w:color="auto"/>
        <w:right w:val="none" w:sz="0" w:space="0" w:color="auto"/>
      </w:divBdr>
    </w:div>
    <w:div w:id="1433547159">
      <w:bodyDiv w:val="1"/>
      <w:marLeft w:val="0"/>
      <w:marRight w:val="0"/>
      <w:marTop w:val="0"/>
      <w:marBottom w:val="0"/>
      <w:divBdr>
        <w:top w:val="none" w:sz="0" w:space="0" w:color="auto"/>
        <w:left w:val="none" w:sz="0" w:space="0" w:color="auto"/>
        <w:bottom w:val="none" w:sz="0" w:space="0" w:color="auto"/>
        <w:right w:val="none" w:sz="0" w:space="0" w:color="auto"/>
      </w:divBdr>
    </w:div>
    <w:div w:id="1433547282">
      <w:bodyDiv w:val="1"/>
      <w:marLeft w:val="0"/>
      <w:marRight w:val="0"/>
      <w:marTop w:val="0"/>
      <w:marBottom w:val="0"/>
      <w:divBdr>
        <w:top w:val="none" w:sz="0" w:space="0" w:color="auto"/>
        <w:left w:val="none" w:sz="0" w:space="0" w:color="auto"/>
        <w:bottom w:val="none" w:sz="0" w:space="0" w:color="auto"/>
        <w:right w:val="none" w:sz="0" w:space="0" w:color="auto"/>
      </w:divBdr>
    </w:div>
    <w:div w:id="1433821417">
      <w:bodyDiv w:val="1"/>
      <w:marLeft w:val="0"/>
      <w:marRight w:val="0"/>
      <w:marTop w:val="0"/>
      <w:marBottom w:val="0"/>
      <w:divBdr>
        <w:top w:val="none" w:sz="0" w:space="0" w:color="auto"/>
        <w:left w:val="none" w:sz="0" w:space="0" w:color="auto"/>
        <w:bottom w:val="none" w:sz="0" w:space="0" w:color="auto"/>
        <w:right w:val="none" w:sz="0" w:space="0" w:color="auto"/>
      </w:divBdr>
    </w:div>
    <w:div w:id="1433821709">
      <w:bodyDiv w:val="1"/>
      <w:marLeft w:val="0"/>
      <w:marRight w:val="0"/>
      <w:marTop w:val="0"/>
      <w:marBottom w:val="0"/>
      <w:divBdr>
        <w:top w:val="none" w:sz="0" w:space="0" w:color="auto"/>
        <w:left w:val="none" w:sz="0" w:space="0" w:color="auto"/>
        <w:bottom w:val="none" w:sz="0" w:space="0" w:color="auto"/>
        <w:right w:val="none" w:sz="0" w:space="0" w:color="auto"/>
      </w:divBdr>
    </w:div>
    <w:div w:id="1433933231">
      <w:bodyDiv w:val="1"/>
      <w:marLeft w:val="0"/>
      <w:marRight w:val="0"/>
      <w:marTop w:val="0"/>
      <w:marBottom w:val="0"/>
      <w:divBdr>
        <w:top w:val="none" w:sz="0" w:space="0" w:color="auto"/>
        <w:left w:val="none" w:sz="0" w:space="0" w:color="auto"/>
        <w:bottom w:val="none" w:sz="0" w:space="0" w:color="auto"/>
        <w:right w:val="none" w:sz="0" w:space="0" w:color="auto"/>
      </w:divBdr>
    </w:div>
    <w:div w:id="1434203897">
      <w:bodyDiv w:val="1"/>
      <w:marLeft w:val="0"/>
      <w:marRight w:val="0"/>
      <w:marTop w:val="0"/>
      <w:marBottom w:val="0"/>
      <w:divBdr>
        <w:top w:val="none" w:sz="0" w:space="0" w:color="auto"/>
        <w:left w:val="none" w:sz="0" w:space="0" w:color="auto"/>
        <w:bottom w:val="none" w:sz="0" w:space="0" w:color="auto"/>
        <w:right w:val="none" w:sz="0" w:space="0" w:color="auto"/>
      </w:divBdr>
    </w:div>
    <w:div w:id="1434278740">
      <w:bodyDiv w:val="1"/>
      <w:marLeft w:val="0"/>
      <w:marRight w:val="0"/>
      <w:marTop w:val="0"/>
      <w:marBottom w:val="0"/>
      <w:divBdr>
        <w:top w:val="none" w:sz="0" w:space="0" w:color="auto"/>
        <w:left w:val="none" w:sz="0" w:space="0" w:color="auto"/>
        <w:bottom w:val="none" w:sz="0" w:space="0" w:color="auto"/>
        <w:right w:val="none" w:sz="0" w:space="0" w:color="auto"/>
      </w:divBdr>
    </w:div>
    <w:div w:id="1434472554">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4519842">
      <w:bodyDiv w:val="1"/>
      <w:marLeft w:val="0"/>
      <w:marRight w:val="0"/>
      <w:marTop w:val="0"/>
      <w:marBottom w:val="0"/>
      <w:divBdr>
        <w:top w:val="none" w:sz="0" w:space="0" w:color="auto"/>
        <w:left w:val="none" w:sz="0" w:space="0" w:color="auto"/>
        <w:bottom w:val="none" w:sz="0" w:space="0" w:color="auto"/>
        <w:right w:val="none" w:sz="0" w:space="0" w:color="auto"/>
      </w:divBdr>
    </w:div>
    <w:div w:id="1434549122">
      <w:bodyDiv w:val="1"/>
      <w:marLeft w:val="0"/>
      <w:marRight w:val="0"/>
      <w:marTop w:val="0"/>
      <w:marBottom w:val="0"/>
      <w:divBdr>
        <w:top w:val="none" w:sz="0" w:space="0" w:color="auto"/>
        <w:left w:val="none" w:sz="0" w:space="0" w:color="auto"/>
        <w:bottom w:val="none" w:sz="0" w:space="0" w:color="auto"/>
        <w:right w:val="none" w:sz="0" w:space="0" w:color="auto"/>
      </w:divBdr>
    </w:div>
    <w:div w:id="1434784326">
      <w:bodyDiv w:val="1"/>
      <w:marLeft w:val="0"/>
      <w:marRight w:val="0"/>
      <w:marTop w:val="0"/>
      <w:marBottom w:val="0"/>
      <w:divBdr>
        <w:top w:val="none" w:sz="0" w:space="0" w:color="auto"/>
        <w:left w:val="none" w:sz="0" w:space="0" w:color="auto"/>
        <w:bottom w:val="none" w:sz="0" w:space="0" w:color="auto"/>
        <w:right w:val="none" w:sz="0" w:space="0" w:color="auto"/>
      </w:divBdr>
    </w:div>
    <w:div w:id="1434858616">
      <w:bodyDiv w:val="1"/>
      <w:marLeft w:val="0"/>
      <w:marRight w:val="0"/>
      <w:marTop w:val="0"/>
      <w:marBottom w:val="0"/>
      <w:divBdr>
        <w:top w:val="none" w:sz="0" w:space="0" w:color="auto"/>
        <w:left w:val="none" w:sz="0" w:space="0" w:color="auto"/>
        <w:bottom w:val="none" w:sz="0" w:space="0" w:color="auto"/>
        <w:right w:val="none" w:sz="0" w:space="0" w:color="auto"/>
      </w:divBdr>
    </w:div>
    <w:div w:id="1434979494">
      <w:bodyDiv w:val="1"/>
      <w:marLeft w:val="0"/>
      <w:marRight w:val="0"/>
      <w:marTop w:val="0"/>
      <w:marBottom w:val="0"/>
      <w:divBdr>
        <w:top w:val="none" w:sz="0" w:space="0" w:color="auto"/>
        <w:left w:val="none" w:sz="0" w:space="0" w:color="auto"/>
        <w:bottom w:val="none" w:sz="0" w:space="0" w:color="auto"/>
        <w:right w:val="none" w:sz="0" w:space="0" w:color="auto"/>
      </w:divBdr>
    </w:div>
    <w:div w:id="1435398712">
      <w:bodyDiv w:val="1"/>
      <w:marLeft w:val="0"/>
      <w:marRight w:val="0"/>
      <w:marTop w:val="0"/>
      <w:marBottom w:val="0"/>
      <w:divBdr>
        <w:top w:val="none" w:sz="0" w:space="0" w:color="auto"/>
        <w:left w:val="none" w:sz="0" w:space="0" w:color="auto"/>
        <w:bottom w:val="none" w:sz="0" w:space="0" w:color="auto"/>
        <w:right w:val="none" w:sz="0" w:space="0" w:color="auto"/>
      </w:divBdr>
    </w:div>
    <w:div w:id="1435438092">
      <w:bodyDiv w:val="1"/>
      <w:marLeft w:val="0"/>
      <w:marRight w:val="0"/>
      <w:marTop w:val="0"/>
      <w:marBottom w:val="0"/>
      <w:divBdr>
        <w:top w:val="none" w:sz="0" w:space="0" w:color="auto"/>
        <w:left w:val="none" w:sz="0" w:space="0" w:color="auto"/>
        <w:bottom w:val="none" w:sz="0" w:space="0" w:color="auto"/>
        <w:right w:val="none" w:sz="0" w:space="0" w:color="auto"/>
      </w:divBdr>
    </w:div>
    <w:div w:id="1435635181">
      <w:bodyDiv w:val="1"/>
      <w:marLeft w:val="0"/>
      <w:marRight w:val="0"/>
      <w:marTop w:val="0"/>
      <w:marBottom w:val="0"/>
      <w:divBdr>
        <w:top w:val="none" w:sz="0" w:space="0" w:color="auto"/>
        <w:left w:val="none" w:sz="0" w:space="0" w:color="auto"/>
        <w:bottom w:val="none" w:sz="0" w:space="0" w:color="auto"/>
        <w:right w:val="none" w:sz="0" w:space="0" w:color="auto"/>
      </w:divBdr>
    </w:div>
    <w:div w:id="1435974112">
      <w:bodyDiv w:val="1"/>
      <w:marLeft w:val="0"/>
      <w:marRight w:val="0"/>
      <w:marTop w:val="0"/>
      <w:marBottom w:val="0"/>
      <w:divBdr>
        <w:top w:val="none" w:sz="0" w:space="0" w:color="auto"/>
        <w:left w:val="none" w:sz="0" w:space="0" w:color="auto"/>
        <w:bottom w:val="none" w:sz="0" w:space="0" w:color="auto"/>
        <w:right w:val="none" w:sz="0" w:space="0" w:color="auto"/>
      </w:divBdr>
    </w:div>
    <w:div w:id="1435974163">
      <w:bodyDiv w:val="1"/>
      <w:marLeft w:val="0"/>
      <w:marRight w:val="0"/>
      <w:marTop w:val="0"/>
      <w:marBottom w:val="0"/>
      <w:divBdr>
        <w:top w:val="none" w:sz="0" w:space="0" w:color="auto"/>
        <w:left w:val="none" w:sz="0" w:space="0" w:color="auto"/>
        <w:bottom w:val="none" w:sz="0" w:space="0" w:color="auto"/>
        <w:right w:val="none" w:sz="0" w:space="0" w:color="auto"/>
      </w:divBdr>
    </w:div>
    <w:div w:id="1436292509">
      <w:bodyDiv w:val="1"/>
      <w:marLeft w:val="0"/>
      <w:marRight w:val="0"/>
      <w:marTop w:val="0"/>
      <w:marBottom w:val="0"/>
      <w:divBdr>
        <w:top w:val="none" w:sz="0" w:space="0" w:color="auto"/>
        <w:left w:val="none" w:sz="0" w:space="0" w:color="auto"/>
        <w:bottom w:val="none" w:sz="0" w:space="0" w:color="auto"/>
        <w:right w:val="none" w:sz="0" w:space="0" w:color="auto"/>
      </w:divBdr>
    </w:div>
    <w:div w:id="1436360691">
      <w:bodyDiv w:val="1"/>
      <w:marLeft w:val="0"/>
      <w:marRight w:val="0"/>
      <w:marTop w:val="0"/>
      <w:marBottom w:val="0"/>
      <w:divBdr>
        <w:top w:val="none" w:sz="0" w:space="0" w:color="auto"/>
        <w:left w:val="none" w:sz="0" w:space="0" w:color="auto"/>
        <w:bottom w:val="none" w:sz="0" w:space="0" w:color="auto"/>
        <w:right w:val="none" w:sz="0" w:space="0" w:color="auto"/>
      </w:divBdr>
    </w:div>
    <w:div w:id="1436368006">
      <w:bodyDiv w:val="1"/>
      <w:marLeft w:val="0"/>
      <w:marRight w:val="0"/>
      <w:marTop w:val="0"/>
      <w:marBottom w:val="0"/>
      <w:divBdr>
        <w:top w:val="none" w:sz="0" w:space="0" w:color="auto"/>
        <w:left w:val="none" w:sz="0" w:space="0" w:color="auto"/>
        <w:bottom w:val="none" w:sz="0" w:space="0" w:color="auto"/>
        <w:right w:val="none" w:sz="0" w:space="0" w:color="auto"/>
      </w:divBdr>
    </w:div>
    <w:div w:id="1436440341">
      <w:bodyDiv w:val="1"/>
      <w:marLeft w:val="0"/>
      <w:marRight w:val="0"/>
      <w:marTop w:val="0"/>
      <w:marBottom w:val="0"/>
      <w:divBdr>
        <w:top w:val="none" w:sz="0" w:space="0" w:color="auto"/>
        <w:left w:val="none" w:sz="0" w:space="0" w:color="auto"/>
        <w:bottom w:val="none" w:sz="0" w:space="0" w:color="auto"/>
        <w:right w:val="none" w:sz="0" w:space="0" w:color="auto"/>
      </w:divBdr>
    </w:div>
    <w:div w:id="1436485373">
      <w:bodyDiv w:val="1"/>
      <w:marLeft w:val="0"/>
      <w:marRight w:val="0"/>
      <w:marTop w:val="0"/>
      <w:marBottom w:val="0"/>
      <w:divBdr>
        <w:top w:val="none" w:sz="0" w:space="0" w:color="auto"/>
        <w:left w:val="none" w:sz="0" w:space="0" w:color="auto"/>
        <w:bottom w:val="none" w:sz="0" w:space="0" w:color="auto"/>
        <w:right w:val="none" w:sz="0" w:space="0" w:color="auto"/>
      </w:divBdr>
    </w:div>
    <w:div w:id="1436557213">
      <w:bodyDiv w:val="1"/>
      <w:marLeft w:val="0"/>
      <w:marRight w:val="0"/>
      <w:marTop w:val="0"/>
      <w:marBottom w:val="0"/>
      <w:divBdr>
        <w:top w:val="none" w:sz="0" w:space="0" w:color="auto"/>
        <w:left w:val="none" w:sz="0" w:space="0" w:color="auto"/>
        <w:bottom w:val="none" w:sz="0" w:space="0" w:color="auto"/>
        <w:right w:val="none" w:sz="0" w:space="0" w:color="auto"/>
      </w:divBdr>
    </w:div>
    <w:div w:id="1436558784">
      <w:bodyDiv w:val="1"/>
      <w:marLeft w:val="0"/>
      <w:marRight w:val="0"/>
      <w:marTop w:val="0"/>
      <w:marBottom w:val="0"/>
      <w:divBdr>
        <w:top w:val="none" w:sz="0" w:space="0" w:color="auto"/>
        <w:left w:val="none" w:sz="0" w:space="0" w:color="auto"/>
        <w:bottom w:val="none" w:sz="0" w:space="0" w:color="auto"/>
        <w:right w:val="none" w:sz="0" w:space="0" w:color="auto"/>
      </w:divBdr>
    </w:div>
    <w:div w:id="1436628593">
      <w:bodyDiv w:val="1"/>
      <w:marLeft w:val="0"/>
      <w:marRight w:val="0"/>
      <w:marTop w:val="0"/>
      <w:marBottom w:val="0"/>
      <w:divBdr>
        <w:top w:val="none" w:sz="0" w:space="0" w:color="auto"/>
        <w:left w:val="none" w:sz="0" w:space="0" w:color="auto"/>
        <w:bottom w:val="none" w:sz="0" w:space="0" w:color="auto"/>
        <w:right w:val="none" w:sz="0" w:space="0" w:color="auto"/>
      </w:divBdr>
    </w:div>
    <w:div w:id="1436828755">
      <w:bodyDiv w:val="1"/>
      <w:marLeft w:val="0"/>
      <w:marRight w:val="0"/>
      <w:marTop w:val="0"/>
      <w:marBottom w:val="0"/>
      <w:divBdr>
        <w:top w:val="none" w:sz="0" w:space="0" w:color="auto"/>
        <w:left w:val="none" w:sz="0" w:space="0" w:color="auto"/>
        <w:bottom w:val="none" w:sz="0" w:space="0" w:color="auto"/>
        <w:right w:val="none" w:sz="0" w:space="0" w:color="auto"/>
      </w:divBdr>
    </w:div>
    <w:div w:id="1436897268">
      <w:bodyDiv w:val="1"/>
      <w:marLeft w:val="0"/>
      <w:marRight w:val="0"/>
      <w:marTop w:val="0"/>
      <w:marBottom w:val="0"/>
      <w:divBdr>
        <w:top w:val="none" w:sz="0" w:space="0" w:color="auto"/>
        <w:left w:val="none" w:sz="0" w:space="0" w:color="auto"/>
        <w:bottom w:val="none" w:sz="0" w:space="0" w:color="auto"/>
        <w:right w:val="none" w:sz="0" w:space="0" w:color="auto"/>
      </w:divBdr>
    </w:div>
    <w:div w:id="1436944764">
      <w:bodyDiv w:val="1"/>
      <w:marLeft w:val="0"/>
      <w:marRight w:val="0"/>
      <w:marTop w:val="0"/>
      <w:marBottom w:val="0"/>
      <w:divBdr>
        <w:top w:val="none" w:sz="0" w:space="0" w:color="auto"/>
        <w:left w:val="none" w:sz="0" w:space="0" w:color="auto"/>
        <w:bottom w:val="none" w:sz="0" w:space="0" w:color="auto"/>
        <w:right w:val="none" w:sz="0" w:space="0" w:color="auto"/>
      </w:divBdr>
    </w:div>
    <w:div w:id="1437017439">
      <w:bodyDiv w:val="1"/>
      <w:marLeft w:val="0"/>
      <w:marRight w:val="0"/>
      <w:marTop w:val="0"/>
      <w:marBottom w:val="0"/>
      <w:divBdr>
        <w:top w:val="none" w:sz="0" w:space="0" w:color="auto"/>
        <w:left w:val="none" w:sz="0" w:space="0" w:color="auto"/>
        <w:bottom w:val="none" w:sz="0" w:space="0" w:color="auto"/>
        <w:right w:val="none" w:sz="0" w:space="0" w:color="auto"/>
      </w:divBdr>
    </w:div>
    <w:div w:id="1437021126">
      <w:bodyDiv w:val="1"/>
      <w:marLeft w:val="0"/>
      <w:marRight w:val="0"/>
      <w:marTop w:val="0"/>
      <w:marBottom w:val="0"/>
      <w:divBdr>
        <w:top w:val="none" w:sz="0" w:space="0" w:color="auto"/>
        <w:left w:val="none" w:sz="0" w:space="0" w:color="auto"/>
        <w:bottom w:val="none" w:sz="0" w:space="0" w:color="auto"/>
        <w:right w:val="none" w:sz="0" w:space="0" w:color="auto"/>
      </w:divBdr>
    </w:div>
    <w:div w:id="1437024615">
      <w:bodyDiv w:val="1"/>
      <w:marLeft w:val="0"/>
      <w:marRight w:val="0"/>
      <w:marTop w:val="0"/>
      <w:marBottom w:val="0"/>
      <w:divBdr>
        <w:top w:val="none" w:sz="0" w:space="0" w:color="auto"/>
        <w:left w:val="none" w:sz="0" w:space="0" w:color="auto"/>
        <w:bottom w:val="none" w:sz="0" w:space="0" w:color="auto"/>
        <w:right w:val="none" w:sz="0" w:space="0" w:color="auto"/>
      </w:divBdr>
    </w:div>
    <w:div w:id="1437093609">
      <w:bodyDiv w:val="1"/>
      <w:marLeft w:val="0"/>
      <w:marRight w:val="0"/>
      <w:marTop w:val="0"/>
      <w:marBottom w:val="0"/>
      <w:divBdr>
        <w:top w:val="none" w:sz="0" w:space="0" w:color="auto"/>
        <w:left w:val="none" w:sz="0" w:space="0" w:color="auto"/>
        <w:bottom w:val="none" w:sz="0" w:space="0" w:color="auto"/>
        <w:right w:val="none" w:sz="0" w:space="0" w:color="auto"/>
      </w:divBdr>
    </w:div>
    <w:div w:id="1437411269">
      <w:bodyDiv w:val="1"/>
      <w:marLeft w:val="0"/>
      <w:marRight w:val="0"/>
      <w:marTop w:val="0"/>
      <w:marBottom w:val="0"/>
      <w:divBdr>
        <w:top w:val="none" w:sz="0" w:space="0" w:color="auto"/>
        <w:left w:val="none" w:sz="0" w:space="0" w:color="auto"/>
        <w:bottom w:val="none" w:sz="0" w:space="0" w:color="auto"/>
        <w:right w:val="none" w:sz="0" w:space="0" w:color="auto"/>
      </w:divBdr>
    </w:div>
    <w:div w:id="1437481903">
      <w:bodyDiv w:val="1"/>
      <w:marLeft w:val="0"/>
      <w:marRight w:val="0"/>
      <w:marTop w:val="0"/>
      <w:marBottom w:val="0"/>
      <w:divBdr>
        <w:top w:val="none" w:sz="0" w:space="0" w:color="auto"/>
        <w:left w:val="none" w:sz="0" w:space="0" w:color="auto"/>
        <w:bottom w:val="none" w:sz="0" w:space="0" w:color="auto"/>
        <w:right w:val="none" w:sz="0" w:space="0" w:color="auto"/>
      </w:divBdr>
    </w:div>
    <w:div w:id="1437794832">
      <w:bodyDiv w:val="1"/>
      <w:marLeft w:val="0"/>
      <w:marRight w:val="0"/>
      <w:marTop w:val="0"/>
      <w:marBottom w:val="0"/>
      <w:divBdr>
        <w:top w:val="none" w:sz="0" w:space="0" w:color="auto"/>
        <w:left w:val="none" w:sz="0" w:space="0" w:color="auto"/>
        <w:bottom w:val="none" w:sz="0" w:space="0" w:color="auto"/>
        <w:right w:val="none" w:sz="0" w:space="0" w:color="auto"/>
      </w:divBdr>
    </w:div>
    <w:div w:id="1437796146">
      <w:bodyDiv w:val="1"/>
      <w:marLeft w:val="0"/>
      <w:marRight w:val="0"/>
      <w:marTop w:val="0"/>
      <w:marBottom w:val="0"/>
      <w:divBdr>
        <w:top w:val="none" w:sz="0" w:space="0" w:color="auto"/>
        <w:left w:val="none" w:sz="0" w:space="0" w:color="auto"/>
        <w:bottom w:val="none" w:sz="0" w:space="0" w:color="auto"/>
        <w:right w:val="none" w:sz="0" w:space="0" w:color="auto"/>
      </w:divBdr>
    </w:div>
    <w:div w:id="1437825969">
      <w:bodyDiv w:val="1"/>
      <w:marLeft w:val="0"/>
      <w:marRight w:val="0"/>
      <w:marTop w:val="0"/>
      <w:marBottom w:val="0"/>
      <w:divBdr>
        <w:top w:val="none" w:sz="0" w:space="0" w:color="auto"/>
        <w:left w:val="none" w:sz="0" w:space="0" w:color="auto"/>
        <w:bottom w:val="none" w:sz="0" w:space="0" w:color="auto"/>
        <w:right w:val="none" w:sz="0" w:space="0" w:color="auto"/>
      </w:divBdr>
    </w:div>
    <w:div w:id="1438016421">
      <w:bodyDiv w:val="1"/>
      <w:marLeft w:val="0"/>
      <w:marRight w:val="0"/>
      <w:marTop w:val="0"/>
      <w:marBottom w:val="0"/>
      <w:divBdr>
        <w:top w:val="none" w:sz="0" w:space="0" w:color="auto"/>
        <w:left w:val="none" w:sz="0" w:space="0" w:color="auto"/>
        <w:bottom w:val="none" w:sz="0" w:space="0" w:color="auto"/>
        <w:right w:val="none" w:sz="0" w:space="0" w:color="auto"/>
      </w:divBdr>
    </w:div>
    <w:div w:id="1438018024">
      <w:bodyDiv w:val="1"/>
      <w:marLeft w:val="0"/>
      <w:marRight w:val="0"/>
      <w:marTop w:val="0"/>
      <w:marBottom w:val="0"/>
      <w:divBdr>
        <w:top w:val="none" w:sz="0" w:space="0" w:color="auto"/>
        <w:left w:val="none" w:sz="0" w:space="0" w:color="auto"/>
        <w:bottom w:val="none" w:sz="0" w:space="0" w:color="auto"/>
        <w:right w:val="none" w:sz="0" w:space="0" w:color="auto"/>
      </w:divBdr>
    </w:div>
    <w:div w:id="1438018265">
      <w:bodyDiv w:val="1"/>
      <w:marLeft w:val="0"/>
      <w:marRight w:val="0"/>
      <w:marTop w:val="0"/>
      <w:marBottom w:val="0"/>
      <w:divBdr>
        <w:top w:val="none" w:sz="0" w:space="0" w:color="auto"/>
        <w:left w:val="none" w:sz="0" w:space="0" w:color="auto"/>
        <w:bottom w:val="none" w:sz="0" w:space="0" w:color="auto"/>
        <w:right w:val="none" w:sz="0" w:space="0" w:color="auto"/>
      </w:divBdr>
    </w:div>
    <w:div w:id="1438022823">
      <w:bodyDiv w:val="1"/>
      <w:marLeft w:val="0"/>
      <w:marRight w:val="0"/>
      <w:marTop w:val="0"/>
      <w:marBottom w:val="0"/>
      <w:divBdr>
        <w:top w:val="none" w:sz="0" w:space="0" w:color="auto"/>
        <w:left w:val="none" w:sz="0" w:space="0" w:color="auto"/>
        <w:bottom w:val="none" w:sz="0" w:space="0" w:color="auto"/>
        <w:right w:val="none" w:sz="0" w:space="0" w:color="auto"/>
      </w:divBdr>
    </w:div>
    <w:div w:id="1438215416">
      <w:bodyDiv w:val="1"/>
      <w:marLeft w:val="0"/>
      <w:marRight w:val="0"/>
      <w:marTop w:val="0"/>
      <w:marBottom w:val="0"/>
      <w:divBdr>
        <w:top w:val="none" w:sz="0" w:space="0" w:color="auto"/>
        <w:left w:val="none" w:sz="0" w:space="0" w:color="auto"/>
        <w:bottom w:val="none" w:sz="0" w:space="0" w:color="auto"/>
        <w:right w:val="none" w:sz="0" w:space="0" w:color="auto"/>
      </w:divBdr>
    </w:div>
    <w:div w:id="1438334107">
      <w:bodyDiv w:val="1"/>
      <w:marLeft w:val="0"/>
      <w:marRight w:val="0"/>
      <w:marTop w:val="0"/>
      <w:marBottom w:val="0"/>
      <w:divBdr>
        <w:top w:val="none" w:sz="0" w:space="0" w:color="auto"/>
        <w:left w:val="none" w:sz="0" w:space="0" w:color="auto"/>
        <w:bottom w:val="none" w:sz="0" w:space="0" w:color="auto"/>
        <w:right w:val="none" w:sz="0" w:space="0" w:color="auto"/>
      </w:divBdr>
    </w:div>
    <w:div w:id="1438528116">
      <w:bodyDiv w:val="1"/>
      <w:marLeft w:val="0"/>
      <w:marRight w:val="0"/>
      <w:marTop w:val="0"/>
      <w:marBottom w:val="0"/>
      <w:divBdr>
        <w:top w:val="none" w:sz="0" w:space="0" w:color="auto"/>
        <w:left w:val="none" w:sz="0" w:space="0" w:color="auto"/>
        <w:bottom w:val="none" w:sz="0" w:space="0" w:color="auto"/>
        <w:right w:val="none" w:sz="0" w:space="0" w:color="auto"/>
      </w:divBdr>
    </w:div>
    <w:div w:id="1438673884">
      <w:bodyDiv w:val="1"/>
      <w:marLeft w:val="0"/>
      <w:marRight w:val="0"/>
      <w:marTop w:val="0"/>
      <w:marBottom w:val="0"/>
      <w:divBdr>
        <w:top w:val="none" w:sz="0" w:space="0" w:color="auto"/>
        <w:left w:val="none" w:sz="0" w:space="0" w:color="auto"/>
        <w:bottom w:val="none" w:sz="0" w:space="0" w:color="auto"/>
        <w:right w:val="none" w:sz="0" w:space="0" w:color="auto"/>
      </w:divBdr>
    </w:div>
    <w:div w:id="1438716118">
      <w:bodyDiv w:val="1"/>
      <w:marLeft w:val="0"/>
      <w:marRight w:val="0"/>
      <w:marTop w:val="0"/>
      <w:marBottom w:val="0"/>
      <w:divBdr>
        <w:top w:val="none" w:sz="0" w:space="0" w:color="auto"/>
        <w:left w:val="none" w:sz="0" w:space="0" w:color="auto"/>
        <w:bottom w:val="none" w:sz="0" w:space="0" w:color="auto"/>
        <w:right w:val="none" w:sz="0" w:space="0" w:color="auto"/>
      </w:divBdr>
    </w:div>
    <w:div w:id="1438718679">
      <w:bodyDiv w:val="1"/>
      <w:marLeft w:val="0"/>
      <w:marRight w:val="0"/>
      <w:marTop w:val="0"/>
      <w:marBottom w:val="0"/>
      <w:divBdr>
        <w:top w:val="none" w:sz="0" w:space="0" w:color="auto"/>
        <w:left w:val="none" w:sz="0" w:space="0" w:color="auto"/>
        <w:bottom w:val="none" w:sz="0" w:space="0" w:color="auto"/>
        <w:right w:val="none" w:sz="0" w:space="0" w:color="auto"/>
      </w:divBdr>
    </w:div>
    <w:div w:id="1438867397">
      <w:bodyDiv w:val="1"/>
      <w:marLeft w:val="0"/>
      <w:marRight w:val="0"/>
      <w:marTop w:val="0"/>
      <w:marBottom w:val="0"/>
      <w:divBdr>
        <w:top w:val="none" w:sz="0" w:space="0" w:color="auto"/>
        <w:left w:val="none" w:sz="0" w:space="0" w:color="auto"/>
        <w:bottom w:val="none" w:sz="0" w:space="0" w:color="auto"/>
        <w:right w:val="none" w:sz="0" w:space="0" w:color="auto"/>
      </w:divBdr>
    </w:div>
    <w:div w:id="1438871890">
      <w:bodyDiv w:val="1"/>
      <w:marLeft w:val="0"/>
      <w:marRight w:val="0"/>
      <w:marTop w:val="0"/>
      <w:marBottom w:val="0"/>
      <w:divBdr>
        <w:top w:val="none" w:sz="0" w:space="0" w:color="auto"/>
        <w:left w:val="none" w:sz="0" w:space="0" w:color="auto"/>
        <w:bottom w:val="none" w:sz="0" w:space="0" w:color="auto"/>
        <w:right w:val="none" w:sz="0" w:space="0" w:color="auto"/>
      </w:divBdr>
    </w:div>
    <w:div w:id="1438913625">
      <w:bodyDiv w:val="1"/>
      <w:marLeft w:val="0"/>
      <w:marRight w:val="0"/>
      <w:marTop w:val="0"/>
      <w:marBottom w:val="0"/>
      <w:divBdr>
        <w:top w:val="none" w:sz="0" w:space="0" w:color="auto"/>
        <w:left w:val="none" w:sz="0" w:space="0" w:color="auto"/>
        <w:bottom w:val="none" w:sz="0" w:space="0" w:color="auto"/>
        <w:right w:val="none" w:sz="0" w:space="0" w:color="auto"/>
      </w:divBdr>
    </w:div>
    <w:div w:id="1438939608">
      <w:bodyDiv w:val="1"/>
      <w:marLeft w:val="0"/>
      <w:marRight w:val="0"/>
      <w:marTop w:val="0"/>
      <w:marBottom w:val="0"/>
      <w:divBdr>
        <w:top w:val="none" w:sz="0" w:space="0" w:color="auto"/>
        <w:left w:val="none" w:sz="0" w:space="0" w:color="auto"/>
        <w:bottom w:val="none" w:sz="0" w:space="0" w:color="auto"/>
        <w:right w:val="none" w:sz="0" w:space="0" w:color="auto"/>
      </w:divBdr>
    </w:div>
    <w:div w:id="1439330808">
      <w:bodyDiv w:val="1"/>
      <w:marLeft w:val="0"/>
      <w:marRight w:val="0"/>
      <w:marTop w:val="0"/>
      <w:marBottom w:val="0"/>
      <w:divBdr>
        <w:top w:val="none" w:sz="0" w:space="0" w:color="auto"/>
        <w:left w:val="none" w:sz="0" w:space="0" w:color="auto"/>
        <w:bottom w:val="none" w:sz="0" w:space="0" w:color="auto"/>
        <w:right w:val="none" w:sz="0" w:space="0" w:color="auto"/>
      </w:divBdr>
    </w:div>
    <w:div w:id="1439371511">
      <w:bodyDiv w:val="1"/>
      <w:marLeft w:val="0"/>
      <w:marRight w:val="0"/>
      <w:marTop w:val="0"/>
      <w:marBottom w:val="0"/>
      <w:divBdr>
        <w:top w:val="none" w:sz="0" w:space="0" w:color="auto"/>
        <w:left w:val="none" w:sz="0" w:space="0" w:color="auto"/>
        <w:bottom w:val="none" w:sz="0" w:space="0" w:color="auto"/>
        <w:right w:val="none" w:sz="0" w:space="0" w:color="auto"/>
      </w:divBdr>
    </w:div>
    <w:div w:id="1439452146">
      <w:bodyDiv w:val="1"/>
      <w:marLeft w:val="0"/>
      <w:marRight w:val="0"/>
      <w:marTop w:val="0"/>
      <w:marBottom w:val="0"/>
      <w:divBdr>
        <w:top w:val="none" w:sz="0" w:space="0" w:color="auto"/>
        <w:left w:val="none" w:sz="0" w:space="0" w:color="auto"/>
        <w:bottom w:val="none" w:sz="0" w:space="0" w:color="auto"/>
        <w:right w:val="none" w:sz="0" w:space="0" w:color="auto"/>
      </w:divBdr>
    </w:div>
    <w:div w:id="1439523435">
      <w:bodyDiv w:val="1"/>
      <w:marLeft w:val="0"/>
      <w:marRight w:val="0"/>
      <w:marTop w:val="0"/>
      <w:marBottom w:val="0"/>
      <w:divBdr>
        <w:top w:val="none" w:sz="0" w:space="0" w:color="auto"/>
        <w:left w:val="none" w:sz="0" w:space="0" w:color="auto"/>
        <w:bottom w:val="none" w:sz="0" w:space="0" w:color="auto"/>
        <w:right w:val="none" w:sz="0" w:space="0" w:color="auto"/>
      </w:divBdr>
    </w:div>
    <w:div w:id="1439643041">
      <w:bodyDiv w:val="1"/>
      <w:marLeft w:val="0"/>
      <w:marRight w:val="0"/>
      <w:marTop w:val="0"/>
      <w:marBottom w:val="0"/>
      <w:divBdr>
        <w:top w:val="none" w:sz="0" w:space="0" w:color="auto"/>
        <w:left w:val="none" w:sz="0" w:space="0" w:color="auto"/>
        <w:bottom w:val="none" w:sz="0" w:space="0" w:color="auto"/>
        <w:right w:val="none" w:sz="0" w:space="0" w:color="auto"/>
      </w:divBdr>
    </w:div>
    <w:div w:id="1439720436">
      <w:bodyDiv w:val="1"/>
      <w:marLeft w:val="0"/>
      <w:marRight w:val="0"/>
      <w:marTop w:val="0"/>
      <w:marBottom w:val="0"/>
      <w:divBdr>
        <w:top w:val="none" w:sz="0" w:space="0" w:color="auto"/>
        <w:left w:val="none" w:sz="0" w:space="0" w:color="auto"/>
        <w:bottom w:val="none" w:sz="0" w:space="0" w:color="auto"/>
        <w:right w:val="none" w:sz="0" w:space="0" w:color="auto"/>
      </w:divBdr>
    </w:div>
    <w:div w:id="1439836279">
      <w:bodyDiv w:val="1"/>
      <w:marLeft w:val="0"/>
      <w:marRight w:val="0"/>
      <w:marTop w:val="0"/>
      <w:marBottom w:val="0"/>
      <w:divBdr>
        <w:top w:val="none" w:sz="0" w:space="0" w:color="auto"/>
        <w:left w:val="none" w:sz="0" w:space="0" w:color="auto"/>
        <w:bottom w:val="none" w:sz="0" w:space="0" w:color="auto"/>
        <w:right w:val="none" w:sz="0" w:space="0" w:color="auto"/>
      </w:divBdr>
    </w:div>
    <w:div w:id="1440024059">
      <w:bodyDiv w:val="1"/>
      <w:marLeft w:val="0"/>
      <w:marRight w:val="0"/>
      <w:marTop w:val="0"/>
      <w:marBottom w:val="0"/>
      <w:divBdr>
        <w:top w:val="none" w:sz="0" w:space="0" w:color="auto"/>
        <w:left w:val="none" w:sz="0" w:space="0" w:color="auto"/>
        <w:bottom w:val="none" w:sz="0" w:space="0" w:color="auto"/>
        <w:right w:val="none" w:sz="0" w:space="0" w:color="auto"/>
      </w:divBdr>
    </w:div>
    <w:div w:id="1440025494">
      <w:bodyDiv w:val="1"/>
      <w:marLeft w:val="0"/>
      <w:marRight w:val="0"/>
      <w:marTop w:val="0"/>
      <w:marBottom w:val="0"/>
      <w:divBdr>
        <w:top w:val="none" w:sz="0" w:space="0" w:color="auto"/>
        <w:left w:val="none" w:sz="0" w:space="0" w:color="auto"/>
        <w:bottom w:val="none" w:sz="0" w:space="0" w:color="auto"/>
        <w:right w:val="none" w:sz="0" w:space="0" w:color="auto"/>
      </w:divBdr>
    </w:div>
    <w:div w:id="1440025901">
      <w:bodyDiv w:val="1"/>
      <w:marLeft w:val="0"/>
      <w:marRight w:val="0"/>
      <w:marTop w:val="0"/>
      <w:marBottom w:val="0"/>
      <w:divBdr>
        <w:top w:val="none" w:sz="0" w:space="0" w:color="auto"/>
        <w:left w:val="none" w:sz="0" w:space="0" w:color="auto"/>
        <w:bottom w:val="none" w:sz="0" w:space="0" w:color="auto"/>
        <w:right w:val="none" w:sz="0" w:space="0" w:color="auto"/>
      </w:divBdr>
    </w:div>
    <w:div w:id="1440107299">
      <w:bodyDiv w:val="1"/>
      <w:marLeft w:val="0"/>
      <w:marRight w:val="0"/>
      <w:marTop w:val="0"/>
      <w:marBottom w:val="0"/>
      <w:divBdr>
        <w:top w:val="none" w:sz="0" w:space="0" w:color="auto"/>
        <w:left w:val="none" w:sz="0" w:space="0" w:color="auto"/>
        <w:bottom w:val="none" w:sz="0" w:space="0" w:color="auto"/>
        <w:right w:val="none" w:sz="0" w:space="0" w:color="auto"/>
      </w:divBdr>
    </w:div>
    <w:div w:id="1440182213">
      <w:bodyDiv w:val="1"/>
      <w:marLeft w:val="0"/>
      <w:marRight w:val="0"/>
      <w:marTop w:val="0"/>
      <w:marBottom w:val="0"/>
      <w:divBdr>
        <w:top w:val="none" w:sz="0" w:space="0" w:color="auto"/>
        <w:left w:val="none" w:sz="0" w:space="0" w:color="auto"/>
        <w:bottom w:val="none" w:sz="0" w:space="0" w:color="auto"/>
        <w:right w:val="none" w:sz="0" w:space="0" w:color="auto"/>
      </w:divBdr>
    </w:div>
    <w:div w:id="1440298015">
      <w:bodyDiv w:val="1"/>
      <w:marLeft w:val="0"/>
      <w:marRight w:val="0"/>
      <w:marTop w:val="0"/>
      <w:marBottom w:val="0"/>
      <w:divBdr>
        <w:top w:val="none" w:sz="0" w:space="0" w:color="auto"/>
        <w:left w:val="none" w:sz="0" w:space="0" w:color="auto"/>
        <w:bottom w:val="none" w:sz="0" w:space="0" w:color="auto"/>
        <w:right w:val="none" w:sz="0" w:space="0" w:color="auto"/>
      </w:divBdr>
    </w:div>
    <w:div w:id="1440372861">
      <w:bodyDiv w:val="1"/>
      <w:marLeft w:val="0"/>
      <w:marRight w:val="0"/>
      <w:marTop w:val="0"/>
      <w:marBottom w:val="0"/>
      <w:divBdr>
        <w:top w:val="none" w:sz="0" w:space="0" w:color="auto"/>
        <w:left w:val="none" w:sz="0" w:space="0" w:color="auto"/>
        <w:bottom w:val="none" w:sz="0" w:space="0" w:color="auto"/>
        <w:right w:val="none" w:sz="0" w:space="0" w:color="auto"/>
      </w:divBdr>
    </w:div>
    <w:div w:id="1440417568">
      <w:bodyDiv w:val="1"/>
      <w:marLeft w:val="0"/>
      <w:marRight w:val="0"/>
      <w:marTop w:val="0"/>
      <w:marBottom w:val="0"/>
      <w:divBdr>
        <w:top w:val="none" w:sz="0" w:space="0" w:color="auto"/>
        <w:left w:val="none" w:sz="0" w:space="0" w:color="auto"/>
        <w:bottom w:val="none" w:sz="0" w:space="0" w:color="auto"/>
        <w:right w:val="none" w:sz="0" w:space="0" w:color="auto"/>
      </w:divBdr>
    </w:div>
    <w:div w:id="1440489573">
      <w:bodyDiv w:val="1"/>
      <w:marLeft w:val="0"/>
      <w:marRight w:val="0"/>
      <w:marTop w:val="0"/>
      <w:marBottom w:val="0"/>
      <w:divBdr>
        <w:top w:val="none" w:sz="0" w:space="0" w:color="auto"/>
        <w:left w:val="none" w:sz="0" w:space="0" w:color="auto"/>
        <w:bottom w:val="none" w:sz="0" w:space="0" w:color="auto"/>
        <w:right w:val="none" w:sz="0" w:space="0" w:color="auto"/>
      </w:divBdr>
    </w:div>
    <w:div w:id="1440680222">
      <w:bodyDiv w:val="1"/>
      <w:marLeft w:val="0"/>
      <w:marRight w:val="0"/>
      <w:marTop w:val="0"/>
      <w:marBottom w:val="0"/>
      <w:divBdr>
        <w:top w:val="none" w:sz="0" w:space="0" w:color="auto"/>
        <w:left w:val="none" w:sz="0" w:space="0" w:color="auto"/>
        <w:bottom w:val="none" w:sz="0" w:space="0" w:color="auto"/>
        <w:right w:val="none" w:sz="0" w:space="0" w:color="auto"/>
      </w:divBdr>
    </w:div>
    <w:div w:id="1441072854">
      <w:bodyDiv w:val="1"/>
      <w:marLeft w:val="0"/>
      <w:marRight w:val="0"/>
      <w:marTop w:val="0"/>
      <w:marBottom w:val="0"/>
      <w:divBdr>
        <w:top w:val="none" w:sz="0" w:space="0" w:color="auto"/>
        <w:left w:val="none" w:sz="0" w:space="0" w:color="auto"/>
        <w:bottom w:val="none" w:sz="0" w:space="0" w:color="auto"/>
        <w:right w:val="none" w:sz="0" w:space="0" w:color="auto"/>
      </w:divBdr>
    </w:div>
    <w:div w:id="1441140528">
      <w:bodyDiv w:val="1"/>
      <w:marLeft w:val="0"/>
      <w:marRight w:val="0"/>
      <w:marTop w:val="0"/>
      <w:marBottom w:val="0"/>
      <w:divBdr>
        <w:top w:val="none" w:sz="0" w:space="0" w:color="auto"/>
        <w:left w:val="none" w:sz="0" w:space="0" w:color="auto"/>
        <w:bottom w:val="none" w:sz="0" w:space="0" w:color="auto"/>
        <w:right w:val="none" w:sz="0" w:space="0" w:color="auto"/>
      </w:divBdr>
    </w:div>
    <w:div w:id="1441143456">
      <w:bodyDiv w:val="1"/>
      <w:marLeft w:val="0"/>
      <w:marRight w:val="0"/>
      <w:marTop w:val="0"/>
      <w:marBottom w:val="0"/>
      <w:divBdr>
        <w:top w:val="none" w:sz="0" w:space="0" w:color="auto"/>
        <w:left w:val="none" w:sz="0" w:space="0" w:color="auto"/>
        <w:bottom w:val="none" w:sz="0" w:space="0" w:color="auto"/>
        <w:right w:val="none" w:sz="0" w:space="0" w:color="auto"/>
      </w:divBdr>
    </w:div>
    <w:div w:id="1441215643">
      <w:bodyDiv w:val="1"/>
      <w:marLeft w:val="0"/>
      <w:marRight w:val="0"/>
      <w:marTop w:val="0"/>
      <w:marBottom w:val="0"/>
      <w:divBdr>
        <w:top w:val="none" w:sz="0" w:space="0" w:color="auto"/>
        <w:left w:val="none" w:sz="0" w:space="0" w:color="auto"/>
        <w:bottom w:val="none" w:sz="0" w:space="0" w:color="auto"/>
        <w:right w:val="none" w:sz="0" w:space="0" w:color="auto"/>
      </w:divBdr>
    </w:div>
    <w:div w:id="1441411402">
      <w:bodyDiv w:val="1"/>
      <w:marLeft w:val="0"/>
      <w:marRight w:val="0"/>
      <w:marTop w:val="0"/>
      <w:marBottom w:val="0"/>
      <w:divBdr>
        <w:top w:val="none" w:sz="0" w:space="0" w:color="auto"/>
        <w:left w:val="none" w:sz="0" w:space="0" w:color="auto"/>
        <w:bottom w:val="none" w:sz="0" w:space="0" w:color="auto"/>
        <w:right w:val="none" w:sz="0" w:space="0" w:color="auto"/>
      </w:divBdr>
    </w:div>
    <w:div w:id="1441417682">
      <w:bodyDiv w:val="1"/>
      <w:marLeft w:val="0"/>
      <w:marRight w:val="0"/>
      <w:marTop w:val="0"/>
      <w:marBottom w:val="0"/>
      <w:divBdr>
        <w:top w:val="none" w:sz="0" w:space="0" w:color="auto"/>
        <w:left w:val="none" w:sz="0" w:space="0" w:color="auto"/>
        <w:bottom w:val="none" w:sz="0" w:space="0" w:color="auto"/>
        <w:right w:val="none" w:sz="0" w:space="0" w:color="auto"/>
      </w:divBdr>
    </w:div>
    <w:div w:id="1441795869">
      <w:bodyDiv w:val="1"/>
      <w:marLeft w:val="0"/>
      <w:marRight w:val="0"/>
      <w:marTop w:val="0"/>
      <w:marBottom w:val="0"/>
      <w:divBdr>
        <w:top w:val="none" w:sz="0" w:space="0" w:color="auto"/>
        <w:left w:val="none" w:sz="0" w:space="0" w:color="auto"/>
        <w:bottom w:val="none" w:sz="0" w:space="0" w:color="auto"/>
        <w:right w:val="none" w:sz="0" w:space="0" w:color="auto"/>
      </w:divBdr>
    </w:div>
    <w:div w:id="1441798054">
      <w:bodyDiv w:val="1"/>
      <w:marLeft w:val="0"/>
      <w:marRight w:val="0"/>
      <w:marTop w:val="0"/>
      <w:marBottom w:val="0"/>
      <w:divBdr>
        <w:top w:val="none" w:sz="0" w:space="0" w:color="auto"/>
        <w:left w:val="none" w:sz="0" w:space="0" w:color="auto"/>
        <w:bottom w:val="none" w:sz="0" w:space="0" w:color="auto"/>
        <w:right w:val="none" w:sz="0" w:space="0" w:color="auto"/>
      </w:divBdr>
    </w:div>
    <w:div w:id="1441950375">
      <w:bodyDiv w:val="1"/>
      <w:marLeft w:val="0"/>
      <w:marRight w:val="0"/>
      <w:marTop w:val="0"/>
      <w:marBottom w:val="0"/>
      <w:divBdr>
        <w:top w:val="none" w:sz="0" w:space="0" w:color="auto"/>
        <w:left w:val="none" w:sz="0" w:space="0" w:color="auto"/>
        <w:bottom w:val="none" w:sz="0" w:space="0" w:color="auto"/>
        <w:right w:val="none" w:sz="0" w:space="0" w:color="auto"/>
      </w:divBdr>
    </w:div>
    <w:div w:id="1442066439">
      <w:bodyDiv w:val="1"/>
      <w:marLeft w:val="0"/>
      <w:marRight w:val="0"/>
      <w:marTop w:val="0"/>
      <w:marBottom w:val="0"/>
      <w:divBdr>
        <w:top w:val="none" w:sz="0" w:space="0" w:color="auto"/>
        <w:left w:val="none" w:sz="0" w:space="0" w:color="auto"/>
        <w:bottom w:val="none" w:sz="0" w:space="0" w:color="auto"/>
        <w:right w:val="none" w:sz="0" w:space="0" w:color="auto"/>
      </w:divBdr>
    </w:div>
    <w:div w:id="1442191226">
      <w:bodyDiv w:val="1"/>
      <w:marLeft w:val="0"/>
      <w:marRight w:val="0"/>
      <w:marTop w:val="0"/>
      <w:marBottom w:val="0"/>
      <w:divBdr>
        <w:top w:val="none" w:sz="0" w:space="0" w:color="auto"/>
        <w:left w:val="none" w:sz="0" w:space="0" w:color="auto"/>
        <w:bottom w:val="none" w:sz="0" w:space="0" w:color="auto"/>
        <w:right w:val="none" w:sz="0" w:space="0" w:color="auto"/>
      </w:divBdr>
    </w:div>
    <w:div w:id="1442215955">
      <w:bodyDiv w:val="1"/>
      <w:marLeft w:val="0"/>
      <w:marRight w:val="0"/>
      <w:marTop w:val="0"/>
      <w:marBottom w:val="0"/>
      <w:divBdr>
        <w:top w:val="none" w:sz="0" w:space="0" w:color="auto"/>
        <w:left w:val="none" w:sz="0" w:space="0" w:color="auto"/>
        <w:bottom w:val="none" w:sz="0" w:space="0" w:color="auto"/>
        <w:right w:val="none" w:sz="0" w:space="0" w:color="auto"/>
      </w:divBdr>
    </w:div>
    <w:div w:id="1442260656">
      <w:bodyDiv w:val="1"/>
      <w:marLeft w:val="0"/>
      <w:marRight w:val="0"/>
      <w:marTop w:val="0"/>
      <w:marBottom w:val="0"/>
      <w:divBdr>
        <w:top w:val="none" w:sz="0" w:space="0" w:color="auto"/>
        <w:left w:val="none" w:sz="0" w:space="0" w:color="auto"/>
        <w:bottom w:val="none" w:sz="0" w:space="0" w:color="auto"/>
        <w:right w:val="none" w:sz="0" w:space="0" w:color="auto"/>
      </w:divBdr>
    </w:div>
    <w:div w:id="1442803389">
      <w:bodyDiv w:val="1"/>
      <w:marLeft w:val="0"/>
      <w:marRight w:val="0"/>
      <w:marTop w:val="0"/>
      <w:marBottom w:val="0"/>
      <w:divBdr>
        <w:top w:val="none" w:sz="0" w:space="0" w:color="auto"/>
        <w:left w:val="none" w:sz="0" w:space="0" w:color="auto"/>
        <w:bottom w:val="none" w:sz="0" w:space="0" w:color="auto"/>
        <w:right w:val="none" w:sz="0" w:space="0" w:color="auto"/>
      </w:divBdr>
    </w:div>
    <w:div w:id="1442842002">
      <w:bodyDiv w:val="1"/>
      <w:marLeft w:val="0"/>
      <w:marRight w:val="0"/>
      <w:marTop w:val="0"/>
      <w:marBottom w:val="0"/>
      <w:divBdr>
        <w:top w:val="none" w:sz="0" w:space="0" w:color="auto"/>
        <w:left w:val="none" w:sz="0" w:space="0" w:color="auto"/>
        <w:bottom w:val="none" w:sz="0" w:space="0" w:color="auto"/>
        <w:right w:val="none" w:sz="0" w:space="0" w:color="auto"/>
      </w:divBdr>
    </w:div>
    <w:div w:id="1442845104">
      <w:bodyDiv w:val="1"/>
      <w:marLeft w:val="0"/>
      <w:marRight w:val="0"/>
      <w:marTop w:val="0"/>
      <w:marBottom w:val="0"/>
      <w:divBdr>
        <w:top w:val="none" w:sz="0" w:space="0" w:color="auto"/>
        <w:left w:val="none" w:sz="0" w:space="0" w:color="auto"/>
        <w:bottom w:val="none" w:sz="0" w:space="0" w:color="auto"/>
        <w:right w:val="none" w:sz="0" w:space="0" w:color="auto"/>
      </w:divBdr>
    </w:div>
    <w:div w:id="1442989698">
      <w:bodyDiv w:val="1"/>
      <w:marLeft w:val="0"/>
      <w:marRight w:val="0"/>
      <w:marTop w:val="0"/>
      <w:marBottom w:val="0"/>
      <w:divBdr>
        <w:top w:val="none" w:sz="0" w:space="0" w:color="auto"/>
        <w:left w:val="none" w:sz="0" w:space="0" w:color="auto"/>
        <w:bottom w:val="none" w:sz="0" w:space="0" w:color="auto"/>
        <w:right w:val="none" w:sz="0" w:space="0" w:color="auto"/>
      </w:divBdr>
    </w:div>
    <w:div w:id="1443068400">
      <w:bodyDiv w:val="1"/>
      <w:marLeft w:val="0"/>
      <w:marRight w:val="0"/>
      <w:marTop w:val="0"/>
      <w:marBottom w:val="0"/>
      <w:divBdr>
        <w:top w:val="none" w:sz="0" w:space="0" w:color="auto"/>
        <w:left w:val="none" w:sz="0" w:space="0" w:color="auto"/>
        <w:bottom w:val="none" w:sz="0" w:space="0" w:color="auto"/>
        <w:right w:val="none" w:sz="0" w:space="0" w:color="auto"/>
      </w:divBdr>
    </w:div>
    <w:div w:id="1443183622">
      <w:bodyDiv w:val="1"/>
      <w:marLeft w:val="0"/>
      <w:marRight w:val="0"/>
      <w:marTop w:val="0"/>
      <w:marBottom w:val="0"/>
      <w:divBdr>
        <w:top w:val="none" w:sz="0" w:space="0" w:color="auto"/>
        <w:left w:val="none" w:sz="0" w:space="0" w:color="auto"/>
        <w:bottom w:val="none" w:sz="0" w:space="0" w:color="auto"/>
        <w:right w:val="none" w:sz="0" w:space="0" w:color="auto"/>
      </w:divBdr>
    </w:div>
    <w:div w:id="1443376108">
      <w:bodyDiv w:val="1"/>
      <w:marLeft w:val="0"/>
      <w:marRight w:val="0"/>
      <w:marTop w:val="0"/>
      <w:marBottom w:val="0"/>
      <w:divBdr>
        <w:top w:val="none" w:sz="0" w:space="0" w:color="auto"/>
        <w:left w:val="none" w:sz="0" w:space="0" w:color="auto"/>
        <w:bottom w:val="none" w:sz="0" w:space="0" w:color="auto"/>
        <w:right w:val="none" w:sz="0" w:space="0" w:color="auto"/>
      </w:divBdr>
    </w:div>
    <w:div w:id="1443571927">
      <w:bodyDiv w:val="1"/>
      <w:marLeft w:val="0"/>
      <w:marRight w:val="0"/>
      <w:marTop w:val="0"/>
      <w:marBottom w:val="0"/>
      <w:divBdr>
        <w:top w:val="none" w:sz="0" w:space="0" w:color="auto"/>
        <w:left w:val="none" w:sz="0" w:space="0" w:color="auto"/>
        <w:bottom w:val="none" w:sz="0" w:space="0" w:color="auto"/>
        <w:right w:val="none" w:sz="0" w:space="0" w:color="auto"/>
      </w:divBdr>
    </w:div>
    <w:div w:id="1443647377">
      <w:bodyDiv w:val="1"/>
      <w:marLeft w:val="0"/>
      <w:marRight w:val="0"/>
      <w:marTop w:val="0"/>
      <w:marBottom w:val="0"/>
      <w:divBdr>
        <w:top w:val="none" w:sz="0" w:space="0" w:color="auto"/>
        <w:left w:val="none" w:sz="0" w:space="0" w:color="auto"/>
        <w:bottom w:val="none" w:sz="0" w:space="0" w:color="auto"/>
        <w:right w:val="none" w:sz="0" w:space="0" w:color="auto"/>
      </w:divBdr>
    </w:div>
    <w:div w:id="1443837952">
      <w:bodyDiv w:val="1"/>
      <w:marLeft w:val="0"/>
      <w:marRight w:val="0"/>
      <w:marTop w:val="0"/>
      <w:marBottom w:val="0"/>
      <w:divBdr>
        <w:top w:val="none" w:sz="0" w:space="0" w:color="auto"/>
        <w:left w:val="none" w:sz="0" w:space="0" w:color="auto"/>
        <w:bottom w:val="none" w:sz="0" w:space="0" w:color="auto"/>
        <w:right w:val="none" w:sz="0" w:space="0" w:color="auto"/>
      </w:divBdr>
    </w:div>
    <w:div w:id="1443842136">
      <w:bodyDiv w:val="1"/>
      <w:marLeft w:val="0"/>
      <w:marRight w:val="0"/>
      <w:marTop w:val="0"/>
      <w:marBottom w:val="0"/>
      <w:divBdr>
        <w:top w:val="none" w:sz="0" w:space="0" w:color="auto"/>
        <w:left w:val="none" w:sz="0" w:space="0" w:color="auto"/>
        <w:bottom w:val="none" w:sz="0" w:space="0" w:color="auto"/>
        <w:right w:val="none" w:sz="0" w:space="0" w:color="auto"/>
      </w:divBdr>
    </w:div>
    <w:div w:id="1443918451">
      <w:bodyDiv w:val="1"/>
      <w:marLeft w:val="0"/>
      <w:marRight w:val="0"/>
      <w:marTop w:val="0"/>
      <w:marBottom w:val="0"/>
      <w:divBdr>
        <w:top w:val="none" w:sz="0" w:space="0" w:color="auto"/>
        <w:left w:val="none" w:sz="0" w:space="0" w:color="auto"/>
        <w:bottom w:val="none" w:sz="0" w:space="0" w:color="auto"/>
        <w:right w:val="none" w:sz="0" w:space="0" w:color="auto"/>
      </w:divBdr>
    </w:div>
    <w:div w:id="1444110228">
      <w:bodyDiv w:val="1"/>
      <w:marLeft w:val="0"/>
      <w:marRight w:val="0"/>
      <w:marTop w:val="0"/>
      <w:marBottom w:val="0"/>
      <w:divBdr>
        <w:top w:val="none" w:sz="0" w:space="0" w:color="auto"/>
        <w:left w:val="none" w:sz="0" w:space="0" w:color="auto"/>
        <w:bottom w:val="none" w:sz="0" w:space="0" w:color="auto"/>
        <w:right w:val="none" w:sz="0" w:space="0" w:color="auto"/>
      </w:divBdr>
    </w:div>
    <w:div w:id="1444156497">
      <w:bodyDiv w:val="1"/>
      <w:marLeft w:val="0"/>
      <w:marRight w:val="0"/>
      <w:marTop w:val="0"/>
      <w:marBottom w:val="0"/>
      <w:divBdr>
        <w:top w:val="none" w:sz="0" w:space="0" w:color="auto"/>
        <w:left w:val="none" w:sz="0" w:space="0" w:color="auto"/>
        <w:bottom w:val="none" w:sz="0" w:space="0" w:color="auto"/>
        <w:right w:val="none" w:sz="0" w:space="0" w:color="auto"/>
      </w:divBdr>
    </w:div>
    <w:div w:id="1444232248">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4570695">
      <w:bodyDiv w:val="1"/>
      <w:marLeft w:val="0"/>
      <w:marRight w:val="0"/>
      <w:marTop w:val="0"/>
      <w:marBottom w:val="0"/>
      <w:divBdr>
        <w:top w:val="none" w:sz="0" w:space="0" w:color="auto"/>
        <w:left w:val="none" w:sz="0" w:space="0" w:color="auto"/>
        <w:bottom w:val="none" w:sz="0" w:space="0" w:color="auto"/>
        <w:right w:val="none" w:sz="0" w:space="0" w:color="auto"/>
      </w:divBdr>
    </w:div>
    <w:div w:id="1444884448">
      <w:bodyDiv w:val="1"/>
      <w:marLeft w:val="0"/>
      <w:marRight w:val="0"/>
      <w:marTop w:val="0"/>
      <w:marBottom w:val="0"/>
      <w:divBdr>
        <w:top w:val="none" w:sz="0" w:space="0" w:color="auto"/>
        <w:left w:val="none" w:sz="0" w:space="0" w:color="auto"/>
        <w:bottom w:val="none" w:sz="0" w:space="0" w:color="auto"/>
        <w:right w:val="none" w:sz="0" w:space="0" w:color="auto"/>
      </w:divBdr>
    </w:div>
    <w:div w:id="1444955023">
      <w:bodyDiv w:val="1"/>
      <w:marLeft w:val="0"/>
      <w:marRight w:val="0"/>
      <w:marTop w:val="0"/>
      <w:marBottom w:val="0"/>
      <w:divBdr>
        <w:top w:val="none" w:sz="0" w:space="0" w:color="auto"/>
        <w:left w:val="none" w:sz="0" w:space="0" w:color="auto"/>
        <w:bottom w:val="none" w:sz="0" w:space="0" w:color="auto"/>
        <w:right w:val="none" w:sz="0" w:space="0" w:color="auto"/>
      </w:divBdr>
    </w:div>
    <w:div w:id="1445076422">
      <w:bodyDiv w:val="1"/>
      <w:marLeft w:val="0"/>
      <w:marRight w:val="0"/>
      <w:marTop w:val="0"/>
      <w:marBottom w:val="0"/>
      <w:divBdr>
        <w:top w:val="none" w:sz="0" w:space="0" w:color="auto"/>
        <w:left w:val="none" w:sz="0" w:space="0" w:color="auto"/>
        <w:bottom w:val="none" w:sz="0" w:space="0" w:color="auto"/>
        <w:right w:val="none" w:sz="0" w:space="0" w:color="auto"/>
      </w:divBdr>
    </w:div>
    <w:div w:id="1445148981">
      <w:bodyDiv w:val="1"/>
      <w:marLeft w:val="0"/>
      <w:marRight w:val="0"/>
      <w:marTop w:val="0"/>
      <w:marBottom w:val="0"/>
      <w:divBdr>
        <w:top w:val="none" w:sz="0" w:space="0" w:color="auto"/>
        <w:left w:val="none" w:sz="0" w:space="0" w:color="auto"/>
        <w:bottom w:val="none" w:sz="0" w:space="0" w:color="auto"/>
        <w:right w:val="none" w:sz="0" w:space="0" w:color="auto"/>
      </w:divBdr>
    </w:div>
    <w:div w:id="1445227025">
      <w:bodyDiv w:val="1"/>
      <w:marLeft w:val="0"/>
      <w:marRight w:val="0"/>
      <w:marTop w:val="0"/>
      <w:marBottom w:val="0"/>
      <w:divBdr>
        <w:top w:val="none" w:sz="0" w:space="0" w:color="auto"/>
        <w:left w:val="none" w:sz="0" w:space="0" w:color="auto"/>
        <w:bottom w:val="none" w:sz="0" w:space="0" w:color="auto"/>
        <w:right w:val="none" w:sz="0" w:space="0" w:color="auto"/>
      </w:divBdr>
    </w:div>
    <w:div w:id="1445229070">
      <w:bodyDiv w:val="1"/>
      <w:marLeft w:val="0"/>
      <w:marRight w:val="0"/>
      <w:marTop w:val="0"/>
      <w:marBottom w:val="0"/>
      <w:divBdr>
        <w:top w:val="none" w:sz="0" w:space="0" w:color="auto"/>
        <w:left w:val="none" w:sz="0" w:space="0" w:color="auto"/>
        <w:bottom w:val="none" w:sz="0" w:space="0" w:color="auto"/>
        <w:right w:val="none" w:sz="0" w:space="0" w:color="auto"/>
      </w:divBdr>
    </w:div>
    <w:div w:id="1445494002">
      <w:bodyDiv w:val="1"/>
      <w:marLeft w:val="0"/>
      <w:marRight w:val="0"/>
      <w:marTop w:val="0"/>
      <w:marBottom w:val="0"/>
      <w:divBdr>
        <w:top w:val="none" w:sz="0" w:space="0" w:color="auto"/>
        <w:left w:val="none" w:sz="0" w:space="0" w:color="auto"/>
        <w:bottom w:val="none" w:sz="0" w:space="0" w:color="auto"/>
        <w:right w:val="none" w:sz="0" w:space="0" w:color="auto"/>
      </w:divBdr>
    </w:div>
    <w:div w:id="1445689347">
      <w:bodyDiv w:val="1"/>
      <w:marLeft w:val="0"/>
      <w:marRight w:val="0"/>
      <w:marTop w:val="0"/>
      <w:marBottom w:val="0"/>
      <w:divBdr>
        <w:top w:val="none" w:sz="0" w:space="0" w:color="auto"/>
        <w:left w:val="none" w:sz="0" w:space="0" w:color="auto"/>
        <w:bottom w:val="none" w:sz="0" w:space="0" w:color="auto"/>
        <w:right w:val="none" w:sz="0" w:space="0" w:color="auto"/>
      </w:divBdr>
    </w:div>
    <w:div w:id="1445879825">
      <w:bodyDiv w:val="1"/>
      <w:marLeft w:val="0"/>
      <w:marRight w:val="0"/>
      <w:marTop w:val="0"/>
      <w:marBottom w:val="0"/>
      <w:divBdr>
        <w:top w:val="none" w:sz="0" w:space="0" w:color="auto"/>
        <w:left w:val="none" w:sz="0" w:space="0" w:color="auto"/>
        <w:bottom w:val="none" w:sz="0" w:space="0" w:color="auto"/>
        <w:right w:val="none" w:sz="0" w:space="0" w:color="auto"/>
      </w:divBdr>
    </w:div>
    <w:div w:id="1445886033">
      <w:bodyDiv w:val="1"/>
      <w:marLeft w:val="0"/>
      <w:marRight w:val="0"/>
      <w:marTop w:val="0"/>
      <w:marBottom w:val="0"/>
      <w:divBdr>
        <w:top w:val="none" w:sz="0" w:space="0" w:color="auto"/>
        <w:left w:val="none" w:sz="0" w:space="0" w:color="auto"/>
        <w:bottom w:val="none" w:sz="0" w:space="0" w:color="auto"/>
        <w:right w:val="none" w:sz="0" w:space="0" w:color="auto"/>
      </w:divBdr>
    </w:div>
    <w:div w:id="1445925271">
      <w:bodyDiv w:val="1"/>
      <w:marLeft w:val="0"/>
      <w:marRight w:val="0"/>
      <w:marTop w:val="0"/>
      <w:marBottom w:val="0"/>
      <w:divBdr>
        <w:top w:val="none" w:sz="0" w:space="0" w:color="auto"/>
        <w:left w:val="none" w:sz="0" w:space="0" w:color="auto"/>
        <w:bottom w:val="none" w:sz="0" w:space="0" w:color="auto"/>
        <w:right w:val="none" w:sz="0" w:space="0" w:color="auto"/>
      </w:divBdr>
    </w:div>
    <w:div w:id="1446073826">
      <w:bodyDiv w:val="1"/>
      <w:marLeft w:val="0"/>
      <w:marRight w:val="0"/>
      <w:marTop w:val="0"/>
      <w:marBottom w:val="0"/>
      <w:divBdr>
        <w:top w:val="none" w:sz="0" w:space="0" w:color="auto"/>
        <w:left w:val="none" w:sz="0" w:space="0" w:color="auto"/>
        <w:bottom w:val="none" w:sz="0" w:space="0" w:color="auto"/>
        <w:right w:val="none" w:sz="0" w:space="0" w:color="auto"/>
      </w:divBdr>
    </w:div>
    <w:div w:id="1446077597">
      <w:bodyDiv w:val="1"/>
      <w:marLeft w:val="0"/>
      <w:marRight w:val="0"/>
      <w:marTop w:val="0"/>
      <w:marBottom w:val="0"/>
      <w:divBdr>
        <w:top w:val="none" w:sz="0" w:space="0" w:color="auto"/>
        <w:left w:val="none" w:sz="0" w:space="0" w:color="auto"/>
        <w:bottom w:val="none" w:sz="0" w:space="0" w:color="auto"/>
        <w:right w:val="none" w:sz="0" w:space="0" w:color="auto"/>
      </w:divBdr>
    </w:div>
    <w:div w:id="1446271650">
      <w:bodyDiv w:val="1"/>
      <w:marLeft w:val="0"/>
      <w:marRight w:val="0"/>
      <w:marTop w:val="0"/>
      <w:marBottom w:val="0"/>
      <w:divBdr>
        <w:top w:val="none" w:sz="0" w:space="0" w:color="auto"/>
        <w:left w:val="none" w:sz="0" w:space="0" w:color="auto"/>
        <w:bottom w:val="none" w:sz="0" w:space="0" w:color="auto"/>
        <w:right w:val="none" w:sz="0" w:space="0" w:color="auto"/>
      </w:divBdr>
    </w:div>
    <w:div w:id="1446390212">
      <w:bodyDiv w:val="1"/>
      <w:marLeft w:val="0"/>
      <w:marRight w:val="0"/>
      <w:marTop w:val="0"/>
      <w:marBottom w:val="0"/>
      <w:divBdr>
        <w:top w:val="none" w:sz="0" w:space="0" w:color="auto"/>
        <w:left w:val="none" w:sz="0" w:space="0" w:color="auto"/>
        <w:bottom w:val="none" w:sz="0" w:space="0" w:color="auto"/>
        <w:right w:val="none" w:sz="0" w:space="0" w:color="auto"/>
      </w:divBdr>
    </w:div>
    <w:div w:id="1446576582">
      <w:bodyDiv w:val="1"/>
      <w:marLeft w:val="0"/>
      <w:marRight w:val="0"/>
      <w:marTop w:val="0"/>
      <w:marBottom w:val="0"/>
      <w:divBdr>
        <w:top w:val="none" w:sz="0" w:space="0" w:color="auto"/>
        <w:left w:val="none" w:sz="0" w:space="0" w:color="auto"/>
        <w:bottom w:val="none" w:sz="0" w:space="0" w:color="auto"/>
        <w:right w:val="none" w:sz="0" w:space="0" w:color="auto"/>
      </w:divBdr>
    </w:div>
    <w:div w:id="1446576755">
      <w:bodyDiv w:val="1"/>
      <w:marLeft w:val="0"/>
      <w:marRight w:val="0"/>
      <w:marTop w:val="0"/>
      <w:marBottom w:val="0"/>
      <w:divBdr>
        <w:top w:val="none" w:sz="0" w:space="0" w:color="auto"/>
        <w:left w:val="none" w:sz="0" w:space="0" w:color="auto"/>
        <w:bottom w:val="none" w:sz="0" w:space="0" w:color="auto"/>
        <w:right w:val="none" w:sz="0" w:space="0" w:color="auto"/>
      </w:divBdr>
    </w:div>
    <w:div w:id="1446582857">
      <w:bodyDiv w:val="1"/>
      <w:marLeft w:val="0"/>
      <w:marRight w:val="0"/>
      <w:marTop w:val="0"/>
      <w:marBottom w:val="0"/>
      <w:divBdr>
        <w:top w:val="none" w:sz="0" w:space="0" w:color="auto"/>
        <w:left w:val="none" w:sz="0" w:space="0" w:color="auto"/>
        <w:bottom w:val="none" w:sz="0" w:space="0" w:color="auto"/>
        <w:right w:val="none" w:sz="0" w:space="0" w:color="auto"/>
      </w:divBdr>
    </w:div>
    <w:div w:id="1446585141">
      <w:bodyDiv w:val="1"/>
      <w:marLeft w:val="0"/>
      <w:marRight w:val="0"/>
      <w:marTop w:val="0"/>
      <w:marBottom w:val="0"/>
      <w:divBdr>
        <w:top w:val="none" w:sz="0" w:space="0" w:color="auto"/>
        <w:left w:val="none" w:sz="0" w:space="0" w:color="auto"/>
        <w:bottom w:val="none" w:sz="0" w:space="0" w:color="auto"/>
        <w:right w:val="none" w:sz="0" w:space="0" w:color="auto"/>
      </w:divBdr>
    </w:div>
    <w:div w:id="1446651051">
      <w:bodyDiv w:val="1"/>
      <w:marLeft w:val="0"/>
      <w:marRight w:val="0"/>
      <w:marTop w:val="0"/>
      <w:marBottom w:val="0"/>
      <w:divBdr>
        <w:top w:val="none" w:sz="0" w:space="0" w:color="auto"/>
        <w:left w:val="none" w:sz="0" w:space="0" w:color="auto"/>
        <w:bottom w:val="none" w:sz="0" w:space="0" w:color="auto"/>
        <w:right w:val="none" w:sz="0" w:space="0" w:color="auto"/>
      </w:divBdr>
    </w:div>
    <w:div w:id="1446652720">
      <w:bodyDiv w:val="1"/>
      <w:marLeft w:val="0"/>
      <w:marRight w:val="0"/>
      <w:marTop w:val="0"/>
      <w:marBottom w:val="0"/>
      <w:divBdr>
        <w:top w:val="none" w:sz="0" w:space="0" w:color="auto"/>
        <w:left w:val="none" w:sz="0" w:space="0" w:color="auto"/>
        <w:bottom w:val="none" w:sz="0" w:space="0" w:color="auto"/>
        <w:right w:val="none" w:sz="0" w:space="0" w:color="auto"/>
      </w:divBdr>
    </w:div>
    <w:div w:id="1446655145">
      <w:bodyDiv w:val="1"/>
      <w:marLeft w:val="0"/>
      <w:marRight w:val="0"/>
      <w:marTop w:val="0"/>
      <w:marBottom w:val="0"/>
      <w:divBdr>
        <w:top w:val="none" w:sz="0" w:space="0" w:color="auto"/>
        <w:left w:val="none" w:sz="0" w:space="0" w:color="auto"/>
        <w:bottom w:val="none" w:sz="0" w:space="0" w:color="auto"/>
        <w:right w:val="none" w:sz="0" w:space="0" w:color="auto"/>
      </w:divBdr>
    </w:div>
    <w:div w:id="1447122037">
      <w:bodyDiv w:val="1"/>
      <w:marLeft w:val="0"/>
      <w:marRight w:val="0"/>
      <w:marTop w:val="0"/>
      <w:marBottom w:val="0"/>
      <w:divBdr>
        <w:top w:val="none" w:sz="0" w:space="0" w:color="auto"/>
        <w:left w:val="none" w:sz="0" w:space="0" w:color="auto"/>
        <w:bottom w:val="none" w:sz="0" w:space="0" w:color="auto"/>
        <w:right w:val="none" w:sz="0" w:space="0" w:color="auto"/>
      </w:divBdr>
    </w:div>
    <w:div w:id="1447234843">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459229">
      <w:bodyDiv w:val="1"/>
      <w:marLeft w:val="0"/>
      <w:marRight w:val="0"/>
      <w:marTop w:val="0"/>
      <w:marBottom w:val="0"/>
      <w:divBdr>
        <w:top w:val="none" w:sz="0" w:space="0" w:color="auto"/>
        <w:left w:val="none" w:sz="0" w:space="0" w:color="auto"/>
        <w:bottom w:val="none" w:sz="0" w:space="0" w:color="auto"/>
        <w:right w:val="none" w:sz="0" w:space="0" w:color="auto"/>
      </w:divBdr>
    </w:div>
    <w:div w:id="1447500613">
      <w:bodyDiv w:val="1"/>
      <w:marLeft w:val="0"/>
      <w:marRight w:val="0"/>
      <w:marTop w:val="0"/>
      <w:marBottom w:val="0"/>
      <w:divBdr>
        <w:top w:val="none" w:sz="0" w:space="0" w:color="auto"/>
        <w:left w:val="none" w:sz="0" w:space="0" w:color="auto"/>
        <w:bottom w:val="none" w:sz="0" w:space="0" w:color="auto"/>
        <w:right w:val="none" w:sz="0" w:space="0" w:color="auto"/>
      </w:divBdr>
    </w:div>
    <w:div w:id="1447506501">
      <w:bodyDiv w:val="1"/>
      <w:marLeft w:val="0"/>
      <w:marRight w:val="0"/>
      <w:marTop w:val="0"/>
      <w:marBottom w:val="0"/>
      <w:divBdr>
        <w:top w:val="none" w:sz="0" w:space="0" w:color="auto"/>
        <w:left w:val="none" w:sz="0" w:space="0" w:color="auto"/>
        <w:bottom w:val="none" w:sz="0" w:space="0" w:color="auto"/>
        <w:right w:val="none" w:sz="0" w:space="0" w:color="auto"/>
      </w:divBdr>
    </w:div>
    <w:div w:id="1447577088">
      <w:bodyDiv w:val="1"/>
      <w:marLeft w:val="0"/>
      <w:marRight w:val="0"/>
      <w:marTop w:val="0"/>
      <w:marBottom w:val="0"/>
      <w:divBdr>
        <w:top w:val="none" w:sz="0" w:space="0" w:color="auto"/>
        <w:left w:val="none" w:sz="0" w:space="0" w:color="auto"/>
        <w:bottom w:val="none" w:sz="0" w:space="0" w:color="auto"/>
        <w:right w:val="none" w:sz="0" w:space="0" w:color="auto"/>
      </w:divBdr>
    </w:div>
    <w:div w:id="1447699030">
      <w:bodyDiv w:val="1"/>
      <w:marLeft w:val="0"/>
      <w:marRight w:val="0"/>
      <w:marTop w:val="0"/>
      <w:marBottom w:val="0"/>
      <w:divBdr>
        <w:top w:val="none" w:sz="0" w:space="0" w:color="auto"/>
        <w:left w:val="none" w:sz="0" w:space="0" w:color="auto"/>
        <w:bottom w:val="none" w:sz="0" w:space="0" w:color="auto"/>
        <w:right w:val="none" w:sz="0" w:space="0" w:color="auto"/>
      </w:divBdr>
    </w:div>
    <w:div w:id="1447773775">
      <w:bodyDiv w:val="1"/>
      <w:marLeft w:val="0"/>
      <w:marRight w:val="0"/>
      <w:marTop w:val="0"/>
      <w:marBottom w:val="0"/>
      <w:divBdr>
        <w:top w:val="none" w:sz="0" w:space="0" w:color="auto"/>
        <w:left w:val="none" w:sz="0" w:space="0" w:color="auto"/>
        <w:bottom w:val="none" w:sz="0" w:space="0" w:color="auto"/>
        <w:right w:val="none" w:sz="0" w:space="0" w:color="auto"/>
      </w:divBdr>
    </w:div>
    <w:div w:id="1447844081">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114167">
      <w:bodyDiv w:val="1"/>
      <w:marLeft w:val="0"/>
      <w:marRight w:val="0"/>
      <w:marTop w:val="0"/>
      <w:marBottom w:val="0"/>
      <w:divBdr>
        <w:top w:val="none" w:sz="0" w:space="0" w:color="auto"/>
        <w:left w:val="none" w:sz="0" w:space="0" w:color="auto"/>
        <w:bottom w:val="none" w:sz="0" w:space="0" w:color="auto"/>
        <w:right w:val="none" w:sz="0" w:space="0" w:color="auto"/>
      </w:divBdr>
    </w:div>
    <w:div w:id="1448698023">
      <w:bodyDiv w:val="1"/>
      <w:marLeft w:val="0"/>
      <w:marRight w:val="0"/>
      <w:marTop w:val="0"/>
      <w:marBottom w:val="0"/>
      <w:divBdr>
        <w:top w:val="none" w:sz="0" w:space="0" w:color="auto"/>
        <w:left w:val="none" w:sz="0" w:space="0" w:color="auto"/>
        <w:bottom w:val="none" w:sz="0" w:space="0" w:color="auto"/>
        <w:right w:val="none" w:sz="0" w:space="0" w:color="auto"/>
      </w:divBdr>
    </w:div>
    <w:div w:id="1448811163">
      <w:bodyDiv w:val="1"/>
      <w:marLeft w:val="0"/>
      <w:marRight w:val="0"/>
      <w:marTop w:val="0"/>
      <w:marBottom w:val="0"/>
      <w:divBdr>
        <w:top w:val="none" w:sz="0" w:space="0" w:color="auto"/>
        <w:left w:val="none" w:sz="0" w:space="0" w:color="auto"/>
        <w:bottom w:val="none" w:sz="0" w:space="0" w:color="auto"/>
        <w:right w:val="none" w:sz="0" w:space="0" w:color="auto"/>
      </w:divBdr>
    </w:div>
    <w:div w:id="1449008463">
      <w:bodyDiv w:val="1"/>
      <w:marLeft w:val="0"/>
      <w:marRight w:val="0"/>
      <w:marTop w:val="0"/>
      <w:marBottom w:val="0"/>
      <w:divBdr>
        <w:top w:val="none" w:sz="0" w:space="0" w:color="auto"/>
        <w:left w:val="none" w:sz="0" w:space="0" w:color="auto"/>
        <w:bottom w:val="none" w:sz="0" w:space="0" w:color="auto"/>
        <w:right w:val="none" w:sz="0" w:space="0" w:color="auto"/>
      </w:divBdr>
    </w:div>
    <w:div w:id="1449008833">
      <w:bodyDiv w:val="1"/>
      <w:marLeft w:val="0"/>
      <w:marRight w:val="0"/>
      <w:marTop w:val="0"/>
      <w:marBottom w:val="0"/>
      <w:divBdr>
        <w:top w:val="none" w:sz="0" w:space="0" w:color="auto"/>
        <w:left w:val="none" w:sz="0" w:space="0" w:color="auto"/>
        <w:bottom w:val="none" w:sz="0" w:space="0" w:color="auto"/>
        <w:right w:val="none" w:sz="0" w:space="0" w:color="auto"/>
      </w:divBdr>
    </w:div>
    <w:div w:id="1449084319">
      <w:bodyDiv w:val="1"/>
      <w:marLeft w:val="0"/>
      <w:marRight w:val="0"/>
      <w:marTop w:val="0"/>
      <w:marBottom w:val="0"/>
      <w:divBdr>
        <w:top w:val="none" w:sz="0" w:space="0" w:color="auto"/>
        <w:left w:val="none" w:sz="0" w:space="0" w:color="auto"/>
        <w:bottom w:val="none" w:sz="0" w:space="0" w:color="auto"/>
        <w:right w:val="none" w:sz="0" w:space="0" w:color="auto"/>
      </w:divBdr>
    </w:div>
    <w:div w:id="1449156420">
      <w:bodyDiv w:val="1"/>
      <w:marLeft w:val="0"/>
      <w:marRight w:val="0"/>
      <w:marTop w:val="0"/>
      <w:marBottom w:val="0"/>
      <w:divBdr>
        <w:top w:val="none" w:sz="0" w:space="0" w:color="auto"/>
        <w:left w:val="none" w:sz="0" w:space="0" w:color="auto"/>
        <w:bottom w:val="none" w:sz="0" w:space="0" w:color="auto"/>
        <w:right w:val="none" w:sz="0" w:space="0" w:color="auto"/>
      </w:divBdr>
    </w:div>
    <w:div w:id="1449200286">
      <w:bodyDiv w:val="1"/>
      <w:marLeft w:val="0"/>
      <w:marRight w:val="0"/>
      <w:marTop w:val="0"/>
      <w:marBottom w:val="0"/>
      <w:divBdr>
        <w:top w:val="none" w:sz="0" w:space="0" w:color="auto"/>
        <w:left w:val="none" w:sz="0" w:space="0" w:color="auto"/>
        <w:bottom w:val="none" w:sz="0" w:space="0" w:color="auto"/>
        <w:right w:val="none" w:sz="0" w:space="0" w:color="auto"/>
      </w:divBdr>
    </w:div>
    <w:div w:id="1449277450">
      <w:bodyDiv w:val="1"/>
      <w:marLeft w:val="0"/>
      <w:marRight w:val="0"/>
      <w:marTop w:val="0"/>
      <w:marBottom w:val="0"/>
      <w:divBdr>
        <w:top w:val="none" w:sz="0" w:space="0" w:color="auto"/>
        <w:left w:val="none" w:sz="0" w:space="0" w:color="auto"/>
        <w:bottom w:val="none" w:sz="0" w:space="0" w:color="auto"/>
        <w:right w:val="none" w:sz="0" w:space="0" w:color="auto"/>
      </w:divBdr>
    </w:div>
    <w:div w:id="1449737561">
      <w:bodyDiv w:val="1"/>
      <w:marLeft w:val="0"/>
      <w:marRight w:val="0"/>
      <w:marTop w:val="0"/>
      <w:marBottom w:val="0"/>
      <w:divBdr>
        <w:top w:val="none" w:sz="0" w:space="0" w:color="auto"/>
        <w:left w:val="none" w:sz="0" w:space="0" w:color="auto"/>
        <w:bottom w:val="none" w:sz="0" w:space="0" w:color="auto"/>
        <w:right w:val="none" w:sz="0" w:space="0" w:color="auto"/>
      </w:divBdr>
    </w:div>
    <w:div w:id="1449811634">
      <w:bodyDiv w:val="1"/>
      <w:marLeft w:val="0"/>
      <w:marRight w:val="0"/>
      <w:marTop w:val="0"/>
      <w:marBottom w:val="0"/>
      <w:divBdr>
        <w:top w:val="none" w:sz="0" w:space="0" w:color="auto"/>
        <w:left w:val="none" w:sz="0" w:space="0" w:color="auto"/>
        <w:bottom w:val="none" w:sz="0" w:space="0" w:color="auto"/>
        <w:right w:val="none" w:sz="0" w:space="0" w:color="auto"/>
      </w:divBdr>
    </w:div>
    <w:div w:id="1449861204">
      <w:bodyDiv w:val="1"/>
      <w:marLeft w:val="0"/>
      <w:marRight w:val="0"/>
      <w:marTop w:val="0"/>
      <w:marBottom w:val="0"/>
      <w:divBdr>
        <w:top w:val="none" w:sz="0" w:space="0" w:color="auto"/>
        <w:left w:val="none" w:sz="0" w:space="0" w:color="auto"/>
        <w:bottom w:val="none" w:sz="0" w:space="0" w:color="auto"/>
        <w:right w:val="none" w:sz="0" w:space="0" w:color="auto"/>
      </w:divBdr>
    </w:div>
    <w:div w:id="1449884848">
      <w:bodyDiv w:val="1"/>
      <w:marLeft w:val="0"/>
      <w:marRight w:val="0"/>
      <w:marTop w:val="0"/>
      <w:marBottom w:val="0"/>
      <w:divBdr>
        <w:top w:val="none" w:sz="0" w:space="0" w:color="auto"/>
        <w:left w:val="none" w:sz="0" w:space="0" w:color="auto"/>
        <w:bottom w:val="none" w:sz="0" w:space="0" w:color="auto"/>
        <w:right w:val="none" w:sz="0" w:space="0" w:color="auto"/>
      </w:divBdr>
    </w:div>
    <w:div w:id="1449927753">
      <w:bodyDiv w:val="1"/>
      <w:marLeft w:val="0"/>
      <w:marRight w:val="0"/>
      <w:marTop w:val="0"/>
      <w:marBottom w:val="0"/>
      <w:divBdr>
        <w:top w:val="none" w:sz="0" w:space="0" w:color="auto"/>
        <w:left w:val="none" w:sz="0" w:space="0" w:color="auto"/>
        <w:bottom w:val="none" w:sz="0" w:space="0" w:color="auto"/>
        <w:right w:val="none" w:sz="0" w:space="0" w:color="auto"/>
      </w:divBdr>
    </w:div>
    <w:div w:id="1449931976">
      <w:bodyDiv w:val="1"/>
      <w:marLeft w:val="0"/>
      <w:marRight w:val="0"/>
      <w:marTop w:val="0"/>
      <w:marBottom w:val="0"/>
      <w:divBdr>
        <w:top w:val="none" w:sz="0" w:space="0" w:color="auto"/>
        <w:left w:val="none" w:sz="0" w:space="0" w:color="auto"/>
        <w:bottom w:val="none" w:sz="0" w:space="0" w:color="auto"/>
        <w:right w:val="none" w:sz="0" w:space="0" w:color="auto"/>
      </w:divBdr>
    </w:div>
    <w:div w:id="1450123884">
      <w:bodyDiv w:val="1"/>
      <w:marLeft w:val="0"/>
      <w:marRight w:val="0"/>
      <w:marTop w:val="0"/>
      <w:marBottom w:val="0"/>
      <w:divBdr>
        <w:top w:val="none" w:sz="0" w:space="0" w:color="auto"/>
        <w:left w:val="none" w:sz="0" w:space="0" w:color="auto"/>
        <w:bottom w:val="none" w:sz="0" w:space="0" w:color="auto"/>
        <w:right w:val="none" w:sz="0" w:space="0" w:color="auto"/>
      </w:divBdr>
    </w:div>
    <w:div w:id="1450275732">
      <w:bodyDiv w:val="1"/>
      <w:marLeft w:val="0"/>
      <w:marRight w:val="0"/>
      <w:marTop w:val="0"/>
      <w:marBottom w:val="0"/>
      <w:divBdr>
        <w:top w:val="none" w:sz="0" w:space="0" w:color="auto"/>
        <w:left w:val="none" w:sz="0" w:space="0" w:color="auto"/>
        <w:bottom w:val="none" w:sz="0" w:space="0" w:color="auto"/>
        <w:right w:val="none" w:sz="0" w:space="0" w:color="auto"/>
      </w:divBdr>
    </w:div>
    <w:div w:id="1450321373">
      <w:bodyDiv w:val="1"/>
      <w:marLeft w:val="0"/>
      <w:marRight w:val="0"/>
      <w:marTop w:val="0"/>
      <w:marBottom w:val="0"/>
      <w:divBdr>
        <w:top w:val="none" w:sz="0" w:space="0" w:color="auto"/>
        <w:left w:val="none" w:sz="0" w:space="0" w:color="auto"/>
        <w:bottom w:val="none" w:sz="0" w:space="0" w:color="auto"/>
        <w:right w:val="none" w:sz="0" w:space="0" w:color="auto"/>
      </w:divBdr>
    </w:div>
    <w:div w:id="1450464708">
      <w:bodyDiv w:val="1"/>
      <w:marLeft w:val="0"/>
      <w:marRight w:val="0"/>
      <w:marTop w:val="0"/>
      <w:marBottom w:val="0"/>
      <w:divBdr>
        <w:top w:val="none" w:sz="0" w:space="0" w:color="auto"/>
        <w:left w:val="none" w:sz="0" w:space="0" w:color="auto"/>
        <w:bottom w:val="none" w:sz="0" w:space="0" w:color="auto"/>
        <w:right w:val="none" w:sz="0" w:space="0" w:color="auto"/>
      </w:divBdr>
    </w:div>
    <w:div w:id="1450583461">
      <w:bodyDiv w:val="1"/>
      <w:marLeft w:val="0"/>
      <w:marRight w:val="0"/>
      <w:marTop w:val="0"/>
      <w:marBottom w:val="0"/>
      <w:divBdr>
        <w:top w:val="none" w:sz="0" w:space="0" w:color="auto"/>
        <w:left w:val="none" w:sz="0" w:space="0" w:color="auto"/>
        <w:bottom w:val="none" w:sz="0" w:space="0" w:color="auto"/>
        <w:right w:val="none" w:sz="0" w:space="0" w:color="auto"/>
      </w:divBdr>
    </w:div>
    <w:div w:id="1450706967">
      <w:bodyDiv w:val="1"/>
      <w:marLeft w:val="0"/>
      <w:marRight w:val="0"/>
      <w:marTop w:val="0"/>
      <w:marBottom w:val="0"/>
      <w:divBdr>
        <w:top w:val="none" w:sz="0" w:space="0" w:color="auto"/>
        <w:left w:val="none" w:sz="0" w:space="0" w:color="auto"/>
        <w:bottom w:val="none" w:sz="0" w:space="0" w:color="auto"/>
        <w:right w:val="none" w:sz="0" w:space="0" w:color="auto"/>
      </w:divBdr>
    </w:div>
    <w:div w:id="1450779871">
      <w:bodyDiv w:val="1"/>
      <w:marLeft w:val="0"/>
      <w:marRight w:val="0"/>
      <w:marTop w:val="0"/>
      <w:marBottom w:val="0"/>
      <w:divBdr>
        <w:top w:val="none" w:sz="0" w:space="0" w:color="auto"/>
        <w:left w:val="none" w:sz="0" w:space="0" w:color="auto"/>
        <w:bottom w:val="none" w:sz="0" w:space="0" w:color="auto"/>
        <w:right w:val="none" w:sz="0" w:space="0" w:color="auto"/>
      </w:divBdr>
    </w:div>
    <w:div w:id="1450854013">
      <w:bodyDiv w:val="1"/>
      <w:marLeft w:val="0"/>
      <w:marRight w:val="0"/>
      <w:marTop w:val="0"/>
      <w:marBottom w:val="0"/>
      <w:divBdr>
        <w:top w:val="none" w:sz="0" w:space="0" w:color="auto"/>
        <w:left w:val="none" w:sz="0" w:space="0" w:color="auto"/>
        <w:bottom w:val="none" w:sz="0" w:space="0" w:color="auto"/>
        <w:right w:val="none" w:sz="0" w:space="0" w:color="auto"/>
      </w:divBdr>
    </w:div>
    <w:div w:id="1450854516">
      <w:bodyDiv w:val="1"/>
      <w:marLeft w:val="0"/>
      <w:marRight w:val="0"/>
      <w:marTop w:val="0"/>
      <w:marBottom w:val="0"/>
      <w:divBdr>
        <w:top w:val="none" w:sz="0" w:space="0" w:color="auto"/>
        <w:left w:val="none" w:sz="0" w:space="0" w:color="auto"/>
        <w:bottom w:val="none" w:sz="0" w:space="0" w:color="auto"/>
        <w:right w:val="none" w:sz="0" w:space="0" w:color="auto"/>
      </w:divBdr>
    </w:div>
    <w:div w:id="1450976921">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046665">
      <w:bodyDiv w:val="1"/>
      <w:marLeft w:val="0"/>
      <w:marRight w:val="0"/>
      <w:marTop w:val="0"/>
      <w:marBottom w:val="0"/>
      <w:divBdr>
        <w:top w:val="none" w:sz="0" w:space="0" w:color="auto"/>
        <w:left w:val="none" w:sz="0" w:space="0" w:color="auto"/>
        <w:bottom w:val="none" w:sz="0" w:space="0" w:color="auto"/>
        <w:right w:val="none" w:sz="0" w:space="0" w:color="auto"/>
      </w:divBdr>
    </w:div>
    <w:div w:id="1451241549">
      <w:bodyDiv w:val="1"/>
      <w:marLeft w:val="0"/>
      <w:marRight w:val="0"/>
      <w:marTop w:val="0"/>
      <w:marBottom w:val="0"/>
      <w:divBdr>
        <w:top w:val="none" w:sz="0" w:space="0" w:color="auto"/>
        <w:left w:val="none" w:sz="0" w:space="0" w:color="auto"/>
        <w:bottom w:val="none" w:sz="0" w:space="0" w:color="auto"/>
        <w:right w:val="none" w:sz="0" w:space="0" w:color="auto"/>
      </w:divBdr>
    </w:div>
    <w:div w:id="1451318244">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392934">
      <w:bodyDiv w:val="1"/>
      <w:marLeft w:val="0"/>
      <w:marRight w:val="0"/>
      <w:marTop w:val="0"/>
      <w:marBottom w:val="0"/>
      <w:divBdr>
        <w:top w:val="none" w:sz="0" w:space="0" w:color="auto"/>
        <w:left w:val="none" w:sz="0" w:space="0" w:color="auto"/>
        <w:bottom w:val="none" w:sz="0" w:space="0" w:color="auto"/>
        <w:right w:val="none" w:sz="0" w:space="0" w:color="auto"/>
      </w:divBdr>
    </w:div>
    <w:div w:id="1451433144">
      <w:bodyDiv w:val="1"/>
      <w:marLeft w:val="0"/>
      <w:marRight w:val="0"/>
      <w:marTop w:val="0"/>
      <w:marBottom w:val="0"/>
      <w:divBdr>
        <w:top w:val="none" w:sz="0" w:space="0" w:color="auto"/>
        <w:left w:val="none" w:sz="0" w:space="0" w:color="auto"/>
        <w:bottom w:val="none" w:sz="0" w:space="0" w:color="auto"/>
        <w:right w:val="none" w:sz="0" w:space="0" w:color="auto"/>
      </w:divBdr>
    </w:div>
    <w:div w:id="1451557122">
      <w:bodyDiv w:val="1"/>
      <w:marLeft w:val="0"/>
      <w:marRight w:val="0"/>
      <w:marTop w:val="0"/>
      <w:marBottom w:val="0"/>
      <w:divBdr>
        <w:top w:val="none" w:sz="0" w:space="0" w:color="auto"/>
        <w:left w:val="none" w:sz="0" w:space="0" w:color="auto"/>
        <w:bottom w:val="none" w:sz="0" w:space="0" w:color="auto"/>
        <w:right w:val="none" w:sz="0" w:space="0" w:color="auto"/>
      </w:divBdr>
    </w:div>
    <w:div w:id="1451589616">
      <w:bodyDiv w:val="1"/>
      <w:marLeft w:val="0"/>
      <w:marRight w:val="0"/>
      <w:marTop w:val="0"/>
      <w:marBottom w:val="0"/>
      <w:divBdr>
        <w:top w:val="none" w:sz="0" w:space="0" w:color="auto"/>
        <w:left w:val="none" w:sz="0" w:space="0" w:color="auto"/>
        <w:bottom w:val="none" w:sz="0" w:space="0" w:color="auto"/>
        <w:right w:val="none" w:sz="0" w:space="0" w:color="auto"/>
      </w:divBdr>
    </w:div>
    <w:div w:id="1451896107">
      <w:bodyDiv w:val="1"/>
      <w:marLeft w:val="0"/>
      <w:marRight w:val="0"/>
      <w:marTop w:val="0"/>
      <w:marBottom w:val="0"/>
      <w:divBdr>
        <w:top w:val="none" w:sz="0" w:space="0" w:color="auto"/>
        <w:left w:val="none" w:sz="0" w:space="0" w:color="auto"/>
        <w:bottom w:val="none" w:sz="0" w:space="0" w:color="auto"/>
        <w:right w:val="none" w:sz="0" w:space="0" w:color="auto"/>
      </w:divBdr>
    </w:div>
    <w:div w:id="1452286963">
      <w:bodyDiv w:val="1"/>
      <w:marLeft w:val="0"/>
      <w:marRight w:val="0"/>
      <w:marTop w:val="0"/>
      <w:marBottom w:val="0"/>
      <w:divBdr>
        <w:top w:val="none" w:sz="0" w:space="0" w:color="auto"/>
        <w:left w:val="none" w:sz="0" w:space="0" w:color="auto"/>
        <w:bottom w:val="none" w:sz="0" w:space="0" w:color="auto"/>
        <w:right w:val="none" w:sz="0" w:space="0" w:color="auto"/>
      </w:divBdr>
    </w:div>
    <w:div w:id="1452439237">
      <w:bodyDiv w:val="1"/>
      <w:marLeft w:val="0"/>
      <w:marRight w:val="0"/>
      <w:marTop w:val="0"/>
      <w:marBottom w:val="0"/>
      <w:divBdr>
        <w:top w:val="none" w:sz="0" w:space="0" w:color="auto"/>
        <w:left w:val="none" w:sz="0" w:space="0" w:color="auto"/>
        <w:bottom w:val="none" w:sz="0" w:space="0" w:color="auto"/>
        <w:right w:val="none" w:sz="0" w:space="0" w:color="auto"/>
      </w:divBdr>
    </w:div>
    <w:div w:id="1452551106">
      <w:bodyDiv w:val="1"/>
      <w:marLeft w:val="0"/>
      <w:marRight w:val="0"/>
      <w:marTop w:val="0"/>
      <w:marBottom w:val="0"/>
      <w:divBdr>
        <w:top w:val="none" w:sz="0" w:space="0" w:color="auto"/>
        <w:left w:val="none" w:sz="0" w:space="0" w:color="auto"/>
        <w:bottom w:val="none" w:sz="0" w:space="0" w:color="auto"/>
        <w:right w:val="none" w:sz="0" w:space="0" w:color="auto"/>
      </w:divBdr>
    </w:div>
    <w:div w:id="1452553655">
      <w:bodyDiv w:val="1"/>
      <w:marLeft w:val="0"/>
      <w:marRight w:val="0"/>
      <w:marTop w:val="0"/>
      <w:marBottom w:val="0"/>
      <w:divBdr>
        <w:top w:val="none" w:sz="0" w:space="0" w:color="auto"/>
        <w:left w:val="none" w:sz="0" w:space="0" w:color="auto"/>
        <w:bottom w:val="none" w:sz="0" w:space="0" w:color="auto"/>
        <w:right w:val="none" w:sz="0" w:space="0" w:color="auto"/>
      </w:divBdr>
    </w:div>
    <w:div w:id="1452556635">
      <w:bodyDiv w:val="1"/>
      <w:marLeft w:val="0"/>
      <w:marRight w:val="0"/>
      <w:marTop w:val="0"/>
      <w:marBottom w:val="0"/>
      <w:divBdr>
        <w:top w:val="none" w:sz="0" w:space="0" w:color="auto"/>
        <w:left w:val="none" w:sz="0" w:space="0" w:color="auto"/>
        <w:bottom w:val="none" w:sz="0" w:space="0" w:color="auto"/>
        <w:right w:val="none" w:sz="0" w:space="0" w:color="auto"/>
      </w:divBdr>
    </w:div>
    <w:div w:id="1452623913">
      <w:bodyDiv w:val="1"/>
      <w:marLeft w:val="0"/>
      <w:marRight w:val="0"/>
      <w:marTop w:val="0"/>
      <w:marBottom w:val="0"/>
      <w:divBdr>
        <w:top w:val="none" w:sz="0" w:space="0" w:color="auto"/>
        <w:left w:val="none" w:sz="0" w:space="0" w:color="auto"/>
        <w:bottom w:val="none" w:sz="0" w:space="0" w:color="auto"/>
        <w:right w:val="none" w:sz="0" w:space="0" w:color="auto"/>
      </w:divBdr>
    </w:div>
    <w:div w:id="1452630261">
      <w:bodyDiv w:val="1"/>
      <w:marLeft w:val="0"/>
      <w:marRight w:val="0"/>
      <w:marTop w:val="0"/>
      <w:marBottom w:val="0"/>
      <w:divBdr>
        <w:top w:val="none" w:sz="0" w:space="0" w:color="auto"/>
        <w:left w:val="none" w:sz="0" w:space="0" w:color="auto"/>
        <w:bottom w:val="none" w:sz="0" w:space="0" w:color="auto"/>
        <w:right w:val="none" w:sz="0" w:space="0" w:color="auto"/>
      </w:divBdr>
    </w:div>
    <w:div w:id="1452821606">
      <w:bodyDiv w:val="1"/>
      <w:marLeft w:val="0"/>
      <w:marRight w:val="0"/>
      <w:marTop w:val="0"/>
      <w:marBottom w:val="0"/>
      <w:divBdr>
        <w:top w:val="none" w:sz="0" w:space="0" w:color="auto"/>
        <w:left w:val="none" w:sz="0" w:space="0" w:color="auto"/>
        <w:bottom w:val="none" w:sz="0" w:space="0" w:color="auto"/>
        <w:right w:val="none" w:sz="0" w:space="0" w:color="auto"/>
      </w:divBdr>
    </w:div>
    <w:div w:id="1452895425">
      <w:bodyDiv w:val="1"/>
      <w:marLeft w:val="0"/>
      <w:marRight w:val="0"/>
      <w:marTop w:val="0"/>
      <w:marBottom w:val="0"/>
      <w:divBdr>
        <w:top w:val="none" w:sz="0" w:space="0" w:color="auto"/>
        <w:left w:val="none" w:sz="0" w:space="0" w:color="auto"/>
        <w:bottom w:val="none" w:sz="0" w:space="0" w:color="auto"/>
        <w:right w:val="none" w:sz="0" w:space="0" w:color="auto"/>
      </w:divBdr>
    </w:div>
    <w:div w:id="1452898612">
      <w:bodyDiv w:val="1"/>
      <w:marLeft w:val="0"/>
      <w:marRight w:val="0"/>
      <w:marTop w:val="0"/>
      <w:marBottom w:val="0"/>
      <w:divBdr>
        <w:top w:val="none" w:sz="0" w:space="0" w:color="auto"/>
        <w:left w:val="none" w:sz="0" w:space="0" w:color="auto"/>
        <w:bottom w:val="none" w:sz="0" w:space="0" w:color="auto"/>
        <w:right w:val="none" w:sz="0" w:space="0" w:color="auto"/>
      </w:divBdr>
    </w:div>
    <w:div w:id="1452937339">
      <w:bodyDiv w:val="1"/>
      <w:marLeft w:val="0"/>
      <w:marRight w:val="0"/>
      <w:marTop w:val="0"/>
      <w:marBottom w:val="0"/>
      <w:divBdr>
        <w:top w:val="none" w:sz="0" w:space="0" w:color="auto"/>
        <w:left w:val="none" w:sz="0" w:space="0" w:color="auto"/>
        <w:bottom w:val="none" w:sz="0" w:space="0" w:color="auto"/>
        <w:right w:val="none" w:sz="0" w:space="0" w:color="auto"/>
      </w:divBdr>
    </w:div>
    <w:div w:id="1452938528">
      <w:bodyDiv w:val="1"/>
      <w:marLeft w:val="0"/>
      <w:marRight w:val="0"/>
      <w:marTop w:val="0"/>
      <w:marBottom w:val="0"/>
      <w:divBdr>
        <w:top w:val="none" w:sz="0" w:space="0" w:color="auto"/>
        <w:left w:val="none" w:sz="0" w:space="0" w:color="auto"/>
        <w:bottom w:val="none" w:sz="0" w:space="0" w:color="auto"/>
        <w:right w:val="none" w:sz="0" w:space="0" w:color="auto"/>
      </w:divBdr>
    </w:div>
    <w:div w:id="1453019911">
      <w:bodyDiv w:val="1"/>
      <w:marLeft w:val="0"/>
      <w:marRight w:val="0"/>
      <w:marTop w:val="0"/>
      <w:marBottom w:val="0"/>
      <w:divBdr>
        <w:top w:val="none" w:sz="0" w:space="0" w:color="auto"/>
        <w:left w:val="none" w:sz="0" w:space="0" w:color="auto"/>
        <w:bottom w:val="none" w:sz="0" w:space="0" w:color="auto"/>
        <w:right w:val="none" w:sz="0" w:space="0" w:color="auto"/>
      </w:divBdr>
    </w:div>
    <w:div w:id="1453089243">
      <w:bodyDiv w:val="1"/>
      <w:marLeft w:val="0"/>
      <w:marRight w:val="0"/>
      <w:marTop w:val="0"/>
      <w:marBottom w:val="0"/>
      <w:divBdr>
        <w:top w:val="none" w:sz="0" w:space="0" w:color="auto"/>
        <w:left w:val="none" w:sz="0" w:space="0" w:color="auto"/>
        <w:bottom w:val="none" w:sz="0" w:space="0" w:color="auto"/>
        <w:right w:val="none" w:sz="0" w:space="0" w:color="auto"/>
      </w:divBdr>
    </w:div>
    <w:div w:id="1453137283">
      <w:bodyDiv w:val="1"/>
      <w:marLeft w:val="0"/>
      <w:marRight w:val="0"/>
      <w:marTop w:val="0"/>
      <w:marBottom w:val="0"/>
      <w:divBdr>
        <w:top w:val="none" w:sz="0" w:space="0" w:color="auto"/>
        <w:left w:val="none" w:sz="0" w:space="0" w:color="auto"/>
        <w:bottom w:val="none" w:sz="0" w:space="0" w:color="auto"/>
        <w:right w:val="none" w:sz="0" w:space="0" w:color="auto"/>
      </w:divBdr>
    </w:div>
    <w:div w:id="1453209457">
      <w:bodyDiv w:val="1"/>
      <w:marLeft w:val="0"/>
      <w:marRight w:val="0"/>
      <w:marTop w:val="0"/>
      <w:marBottom w:val="0"/>
      <w:divBdr>
        <w:top w:val="none" w:sz="0" w:space="0" w:color="auto"/>
        <w:left w:val="none" w:sz="0" w:space="0" w:color="auto"/>
        <w:bottom w:val="none" w:sz="0" w:space="0" w:color="auto"/>
        <w:right w:val="none" w:sz="0" w:space="0" w:color="auto"/>
      </w:divBdr>
    </w:div>
    <w:div w:id="1453398229">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673591">
      <w:bodyDiv w:val="1"/>
      <w:marLeft w:val="0"/>
      <w:marRight w:val="0"/>
      <w:marTop w:val="0"/>
      <w:marBottom w:val="0"/>
      <w:divBdr>
        <w:top w:val="none" w:sz="0" w:space="0" w:color="auto"/>
        <w:left w:val="none" w:sz="0" w:space="0" w:color="auto"/>
        <w:bottom w:val="none" w:sz="0" w:space="0" w:color="auto"/>
        <w:right w:val="none" w:sz="0" w:space="0" w:color="auto"/>
      </w:divBdr>
    </w:div>
    <w:div w:id="1453747563">
      <w:bodyDiv w:val="1"/>
      <w:marLeft w:val="0"/>
      <w:marRight w:val="0"/>
      <w:marTop w:val="0"/>
      <w:marBottom w:val="0"/>
      <w:divBdr>
        <w:top w:val="none" w:sz="0" w:space="0" w:color="auto"/>
        <w:left w:val="none" w:sz="0" w:space="0" w:color="auto"/>
        <w:bottom w:val="none" w:sz="0" w:space="0" w:color="auto"/>
        <w:right w:val="none" w:sz="0" w:space="0" w:color="auto"/>
      </w:divBdr>
    </w:div>
    <w:div w:id="1453863456">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865284">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204578">
      <w:bodyDiv w:val="1"/>
      <w:marLeft w:val="0"/>
      <w:marRight w:val="0"/>
      <w:marTop w:val="0"/>
      <w:marBottom w:val="0"/>
      <w:divBdr>
        <w:top w:val="none" w:sz="0" w:space="0" w:color="auto"/>
        <w:left w:val="none" w:sz="0" w:space="0" w:color="auto"/>
        <w:bottom w:val="none" w:sz="0" w:space="0" w:color="auto"/>
        <w:right w:val="none" w:sz="0" w:space="0" w:color="auto"/>
      </w:divBdr>
    </w:div>
    <w:div w:id="1454210047">
      <w:bodyDiv w:val="1"/>
      <w:marLeft w:val="0"/>
      <w:marRight w:val="0"/>
      <w:marTop w:val="0"/>
      <w:marBottom w:val="0"/>
      <w:divBdr>
        <w:top w:val="none" w:sz="0" w:space="0" w:color="auto"/>
        <w:left w:val="none" w:sz="0" w:space="0" w:color="auto"/>
        <w:bottom w:val="none" w:sz="0" w:space="0" w:color="auto"/>
        <w:right w:val="none" w:sz="0" w:space="0" w:color="auto"/>
      </w:divBdr>
    </w:div>
    <w:div w:id="1454210388">
      <w:bodyDiv w:val="1"/>
      <w:marLeft w:val="0"/>
      <w:marRight w:val="0"/>
      <w:marTop w:val="0"/>
      <w:marBottom w:val="0"/>
      <w:divBdr>
        <w:top w:val="none" w:sz="0" w:space="0" w:color="auto"/>
        <w:left w:val="none" w:sz="0" w:space="0" w:color="auto"/>
        <w:bottom w:val="none" w:sz="0" w:space="0" w:color="auto"/>
        <w:right w:val="none" w:sz="0" w:space="0" w:color="auto"/>
      </w:divBdr>
    </w:div>
    <w:div w:id="1454252536">
      <w:bodyDiv w:val="1"/>
      <w:marLeft w:val="0"/>
      <w:marRight w:val="0"/>
      <w:marTop w:val="0"/>
      <w:marBottom w:val="0"/>
      <w:divBdr>
        <w:top w:val="none" w:sz="0" w:space="0" w:color="auto"/>
        <w:left w:val="none" w:sz="0" w:space="0" w:color="auto"/>
        <w:bottom w:val="none" w:sz="0" w:space="0" w:color="auto"/>
        <w:right w:val="none" w:sz="0" w:space="0" w:color="auto"/>
      </w:divBdr>
    </w:div>
    <w:div w:id="1454398020">
      <w:bodyDiv w:val="1"/>
      <w:marLeft w:val="0"/>
      <w:marRight w:val="0"/>
      <w:marTop w:val="0"/>
      <w:marBottom w:val="0"/>
      <w:divBdr>
        <w:top w:val="none" w:sz="0" w:space="0" w:color="auto"/>
        <w:left w:val="none" w:sz="0" w:space="0" w:color="auto"/>
        <w:bottom w:val="none" w:sz="0" w:space="0" w:color="auto"/>
        <w:right w:val="none" w:sz="0" w:space="0" w:color="auto"/>
      </w:divBdr>
    </w:div>
    <w:div w:id="1454401349">
      <w:bodyDiv w:val="1"/>
      <w:marLeft w:val="0"/>
      <w:marRight w:val="0"/>
      <w:marTop w:val="0"/>
      <w:marBottom w:val="0"/>
      <w:divBdr>
        <w:top w:val="none" w:sz="0" w:space="0" w:color="auto"/>
        <w:left w:val="none" w:sz="0" w:space="0" w:color="auto"/>
        <w:bottom w:val="none" w:sz="0" w:space="0" w:color="auto"/>
        <w:right w:val="none" w:sz="0" w:space="0" w:color="auto"/>
      </w:divBdr>
    </w:div>
    <w:div w:id="1454594171">
      <w:bodyDiv w:val="1"/>
      <w:marLeft w:val="0"/>
      <w:marRight w:val="0"/>
      <w:marTop w:val="0"/>
      <w:marBottom w:val="0"/>
      <w:divBdr>
        <w:top w:val="none" w:sz="0" w:space="0" w:color="auto"/>
        <w:left w:val="none" w:sz="0" w:space="0" w:color="auto"/>
        <w:bottom w:val="none" w:sz="0" w:space="0" w:color="auto"/>
        <w:right w:val="none" w:sz="0" w:space="0" w:color="auto"/>
      </w:divBdr>
    </w:div>
    <w:div w:id="1454858507">
      <w:bodyDiv w:val="1"/>
      <w:marLeft w:val="0"/>
      <w:marRight w:val="0"/>
      <w:marTop w:val="0"/>
      <w:marBottom w:val="0"/>
      <w:divBdr>
        <w:top w:val="none" w:sz="0" w:space="0" w:color="auto"/>
        <w:left w:val="none" w:sz="0" w:space="0" w:color="auto"/>
        <w:bottom w:val="none" w:sz="0" w:space="0" w:color="auto"/>
        <w:right w:val="none" w:sz="0" w:space="0" w:color="auto"/>
      </w:divBdr>
    </w:div>
    <w:div w:id="1454866271">
      <w:bodyDiv w:val="1"/>
      <w:marLeft w:val="0"/>
      <w:marRight w:val="0"/>
      <w:marTop w:val="0"/>
      <w:marBottom w:val="0"/>
      <w:divBdr>
        <w:top w:val="none" w:sz="0" w:space="0" w:color="auto"/>
        <w:left w:val="none" w:sz="0" w:space="0" w:color="auto"/>
        <w:bottom w:val="none" w:sz="0" w:space="0" w:color="auto"/>
        <w:right w:val="none" w:sz="0" w:space="0" w:color="auto"/>
      </w:divBdr>
    </w:div>
    <w:div w:id="1454910198">
      <w:bodyDiv w:val="1"/>
      <w:marLeft w:val="0"/>
      <w:marRight w:val="0"/>
      <w:marTop w:val="0"/>
      <w:marBottom w:val="0"/>
      <w:divBdr>
        <w:top w:val="none" w:sz="0" w:space="0" w:color="auto"/>
        <w:left w:val="none" w:sz="0" w:space="0" w:color="auto"/>
        <w:bottom w:val="none" w:sz="0" w:space="0" w:color="auto"/>
        <w:right w:val="none" w:sz="0" w:space="0" w:color="auto"/>
      </w:divBdr>
    </w:div>
    <w:div w:id="1455054662">
      <w:bodyDiv w:val="1"/>
      <w:marLeft w:val="0"/>
      <w:marRight w:val="0"/>
      <w:marTop w:val="0"/>
      <w:marBottom w:val="0"/>
      <w:divBdr>
        <w:top w:val="none" w:sz="0" w:space="0" w:color="auto"/>
        <w:left w:val="none" w:sz="0" w:space="0" w:color="auto"/>
        <w:bottom w:val="none" w:sz="0" w:space="0" w:color="auto"/>
        <w:right w:val="none" w:sz="0" w:space="0" w:color="auto"/>
      </w:divBdr>
    </w:div>
    <w:div w:id="1455101736">
      <w:bodyDiv w:val="1"/>
      <w:marLeft w:val="0"/>
      <w:marRight w:val="0"/>
      <w:marTop w:val="0"/>
      <w:marBottom w:val="0"/>
      <w:divBdr>
        <w:top w:val="none" w:sz="0" w:space="0" w:color="auto"/>
        <w:left w:val="none" w:sz="0" w:space="0" w:color="auto"/>
        <w:bottom w:val="none" w:sz="0" w:space="0" w:color="auto"/>
        <w:right w:val="none" w:sz="0" w:space="0" w:color="auto"/>
      </w:divBdr>
    </w:div>
    <w:div w:id="1455247562">
      <w:bodyDiv w:val="1"/>
      <w:marLeft w:val="0"/>
      <w:marRight w:val="0"/>
      <w:marTop w:val="0"/>
      <w:marBottom w:val="0"/>
      <w:divBdr>
        <w:top w:val="none" w:sz="0" w:space="0" w:color="auto"/>
        <w:left w:val="none" w:sz="0" w:space="0" w:color="auto"/>
        <w:bottom w:val="none" w:sz="0" w:space="0" w:color="auto"/>
        <w:right w:val="none" w:sz="0" w:space="0" w:color="auto"/>
      </w:divBdr>
    </w:div>
    <w:div w:id="1455250879">
      <w:bodyDiv w:val="1"/>
      <w:marLeft w:val="0"/>
      <w:marRight w:val="0"/>
      <w:marTop w:val="0"/>
      <w:marBottom w:val="0"/>
      <w:divBdr>
        <w:top w:val="none" w:sz="0" w:space="0" w:color="auto"/>
        <w:left w:val="none" w:sz="0" w:space="0" w:color="auto"/>
        <w:bottom w:val="none" w:sz="0" w:space="0" w:color="auto"/>
        <w:right w:val="none" w:sz="0" w:space="0" w:color="auto"/>
      </w:divBdr>
    </w:div>
    <w:div w:id="1455293635">
      <w:bodyDiv w:val="1"/>
      <w:marLeft w:val="0"/>
      <w:marRight w:val="0"/>
      <w:marTop w:val="0"/>
      <w:marBottom w:val="0"/>
      <w:divBdr>
        <w:top w:val="none" w:sz="0" w:space="0" w:color="auto"/>
        <w:left w:val="none" w:sz="0" w:space="0" w:color="auto"/>
        <w:bottom w:val="none" w:sz="0" w:space="0" w:color="auto"/>
        <w:right w:val="none" w:sz="0" w:space="0" w:color="auto"/>
      </w:divBdr>
    </w:div>
    <w:div w:id="1455295324">
      <w:bodyDiv w:val="1"/>
      <w:marLeft w:val="0"/>
      <w:marRight w:val="0"/>
      <w:marTop w:val="0"/>
      <w:marBottom w:val="0"/>
      <w:divBdr>
        <w:top w:val="none" w:sz="0" w:space="0" w:color="auto"/>
        <w:left w:val="none" w:sz="0" w:space="0" w:color="auto"/>
        <w:bottom w:val="none" w:sz="0" w:space="0" w:color="auto"/>
        <w:right w:val="none" w:sz="0" w:space="0" w:color="auto"/>
      </w:divBdr>
    </w:div>
    <w:div w:id="1455322421">
      <w:bodyDiv w:val="1"/>
      <w:marLeft w:val="0"/>
      <w:marRight w:val="0"/>
      <w:marTop w:val="0"/>
      <w:marBottom w:val="0"/>
      <w:divBdr>
        <w:top w:val="none" w:sz="0" w:space="0" w:color="auto"/>
        <w:left w:val="none" w:sz="0" w:space="0" w:color="auto"/>
        <w:bottom w:val="none" w:sz="0" w:space="0" w:color="auto"/>
        <w:right w:val="none" w:sz="0" w:space="0" w:color="auto"/>
      </w:divBdr>
    </w:div>
    <w:div w:id="1455366030">
      <w:bodyDiv w:val="1"/>
      <w:marLeft w:val="0"/>
      <w:marRight w:val="0"/>
      <w:marTop w:val="0"/>
      <w:marBottom w:val="0"/>
      <w:divBdr>
        <w:top w:val="none" w:sz="0" w:space="0" w:color="auto"/>
        <w:left w:val="none" w:sz="0" w:space="0" w:color="auto"/>
        <w:bottom w:val="none" w:sz="0" w:space="0" w:color="auto"/>
        <w:right w:val="none" w:sz="0" w:space="0" w:color="auto"/>
      </w:divBdr>
    </w:div>
    <w:div w:id="1455635242">
      <w:bodyDiv w:val="1"/>
      <w:marLeft w:val="0"/>
      <w:marRight w:val="0"/>
      <w:marTop w:val="0"/>
      <w:marBottom w:val="0"/>
      <w:divBdr>
        <w:top w:val="none" w:sz="0" w:space="0" w:color="auto"/>
        <w:left w:val="none" w:sz="0" w:space="0" w:color="auto"/>
        <w:bottom w:val="none" w:sz="0" w:space="0" w:color="auto"/>
        <w:right w:val="none" w:sz="0" w:space="0" w:color="auto"/>
      </w:divBdr>
    </w:div>
    <w:div w:id="1455709179">
      <w:bodyDiv w:val="1"/>
      <w:marLeft w:val="0"/>
      <w:marRight w:val="0"/>
      <w:marTop w:val="0"/>
      <w:marBottom w:val="0"/>
      <w:divBdr>
        <w:top w:val="none" w:sz="0" w:space="0" w:color="auto"/>
        <w:left w:val="none" w:sz="0" w:space="0" w:color="auto"/>
        <w:bottom w:val="none" w:sz="0" w:space="0" w:color="auto"/>
        <w:right w:val="none" w:sz="0" w:space="0" w:color="auto"/>
      </w:divBdr>
    </w:div>
    <w:div w:id="1455709317">
      <w:bodyDiv w:val="1"/>
      <w:marLeft w:val="0"/>
      <w:marRight w:val="0"/>
      <w:marTop w:val="0"/>
      <w:marBottom w:val="0"/>
      <w:divBdr>
        <w:top w:val="none" w:sz="0" w:space="0" w:color="auto"/>
        <w:left w:val="none" w:sz="0" w:space="0" w:color="auto"/>
        <w:bottom w:val="none" w:sz="0" w:space="0" w:color="auto"/>
        <w:right w:val="none" w:sz="0" w:space="0" w:color="auto"/>
      </w:divBdr>
    </w:div>
    <w:div w:id="1455752323">
      <w:bodyDiv w:val="1"/>
      <w:marLeft w:val="0"/>
      <w:marRight w:val="0"/>
      <w:marTop w:val="0"/>
      <w:marBottom w:val="0"/>
      <w:divBdr>
        <w:top w:val="none" w:sz="0" w:space="0" w:color="auto"/>
        <w:left w:val="none" w:sz="0" w:space="0" w:color="auto"/>
        <w:bottom w:val="none" w:sz="0" w:space="0" w:color="auto"/>
        <w:right w:val="none" w:sz="0" w:space="0" w:color="auto"/>
      </w:divBdr>
    </w:div>
    <w:div w:id="1456100485">
      <w:bodyDiv w:val="1"/>
      <w:marLeft w:val="0"/>
      <w:marRight w:val="0"/>
      <w:marTop w:val="0"/>
      <w:marBottom w:val="0"/>
      <w:divBdr>
        <w:top w:val="none" w:sz="0" w:space="0" w:color="auto"/>
        <w:left w:val="none" w:sz="0" w:space="0" w:color="auto"/>
        <w:bottom w:val="none" w:sz="0" w:space="0" w:color="auto"/>
        <w:right w:val="none" w:sz="0" w:space="0" w:color="auto"/>
      </w:divBdr>
    </w:div>
    <w:div w:id="1456175553">
      <w:bodyDiv w:val="1"/>
      <w:marLeft w:val="0"/>
      <w:marRight w:val="0"/>
      <w:marTop w:val="0"/>
      <w:marBottom w:val="0"/>
      <w:divBdr>
        <w:top w:val="none" w:sz="0" w:space="0" w:color="auto"/>
        <w:left w:val="none" w:sz="0" w:space="0" w:color="auto"/>
        <w:bottom w:val="none" w:sz="0" w:space="0" w:color="auto"/>
        <w:right w:val="none" w:sz="0" w:space="0" w:color="auto"/>
      </w:divBdr>
    </w:div>
    <w:div w:id="1456410513">
      <w:bodyDiv w:val="1"/>
      <w:marLeft w:val="0"/>
      <w:marRight w:val="0"/>
      <w:marTop w:val="0"/>
      <w:marBottom w:val="0"/>
      <w:divBdr>
        <w:top w:val="none" w:sz="0" w:space="0" w:color="auto"/>
        <w:left w:val="none" w:sz="0" w:space="0" w:color="auto"/>
        <w:bottom w:val="none" w:sz="0" w:space="0" w:color="auto"/>
        <w:right w:val="none" w:sz="0" w:space="0" w:color="auto"/>
      </w:divBdr>
    </w:div>
    <w:div w:id="1456630831">
      <w:bodyDiv w:val="1"/>
      <w:marLeft w:val="0"/>
      <w:marRight w:val="0"/>
      <w:marTop w:val="0"/>
      <w:marBottom w:val="0"/>
      <w:divBdr>
        <w:top w:val="none" w:sz="0" w:space="0" w:color="auto"/>
        <w:left w:val="none" w:sz="0" w:space="0" w:color="auto"/>
        <w:bottom w:val="none" w:sz="0" w:space="0" w:color="auto"/>
        <w:right w:val="none" w:sz="0" w:space="0" w:color="auto"/>
      </w:divBdr>
    </w:div>
    <w:div w:id="1456830145">
      <w:bodyDiv w:val="1"/>
      <w:marLeft w:val="0"/>
      <w:marRight w:val="0"/>
      <w:marTop w:val="0"/>
      <w:marBottom w:val="0"/>
      <w:divBdr>
        <w:top w:val="none" w:sz="0" w:space="0" w:color="auto"/>
        <w:left w:val="none" w:sz="0" w:space="0" w:color="auto"/>
        <w:bottom w:val="none" w:sz="0" w:space="0" w:color="auto"/>
        <w:right w:val="none" w:sz="0" w:space="0" w:color="auto"/>
      </w:divBdr>
    </w:div>
    <w:div w:id="1456868159">
      <w:bodyDiv w:val="1"/>
      <w:marLeft w:val="0"/>
      <w:marRight w:val="0"/>
      <w:marTop w:val="0"/>
      <w:marBottom w:val="0"/>
      <w:divBdr>
        <w:top w:val="none" w:sz="0" w:space="0" w:color="auto"/>
        <w:left w:val="none" w:sz="0" w:space="0" w:color="auto"/>
        <w:bottom w:val="none" w:sz="0" w:space="0" w:color="auto"/>
        <w:right w:val="none" w:sz="0" w:space="0" w:color="auto"/>
      </w:divBdr>
    </w:div>
    <w:div w:id="1456868224">
      <w:bodyDiv w:val="1"/>
      <w:marLeft w:val="0"/>
      <w:marRight w:val="0"/>
      <w:marTop w:val="0"/>
      <w:marBottom w:val="0"/>
      <w:divBdr>
        <w:top w:val="none" w:sz="0" w:space="0" w:color="auto"/>
        <w:left w:val="none" w:sz="0" w:space="0" w:color="auto"/>
        <w:bottom w:val="none" w:sz="0" w:space="0" w:color="auto"/>
        <w:right w:val="none" w:sz="0" w:space="0" w:color="auto"/>
      </w:divBdr>
    </w:div>
    <w:div w:id="1457024181">
      <w:bodyDiv w:val="1"/>
      <w:marLeft w:val="0"/>
      <w:marRight w:val="0"/>
      <w:marTop w:val="0"/>
      <w:marBottom w:val="0"/>
      <w:divBdr>
        <w:top w:val="none" w:sz="0" w:space="0" w:color="auto"/>
        <w:left w:val="none" w:sz="0" w:space="0" w:color="auto"/>
        <w:bottom w:val="none" w:sz="0" w:space="0" w:color="auto"/>
        <w:right w:val="none" w:sz="0" w:space="0" w:color="auto"/>
      </w:divBdr>
    </w:div>
    <w:div w:id="1457024369">
      <w:bodyDiv w:val="1"/>
      <w:marLeft w:val="0"/>
      <w:marRight w:val="0"/>
      <w:marTop w:val="0"/>
      <w:marBottom w:val="0"/>
      <w:divBdr>
        <w:top w:val="none" w:sz="0" w:space="0" w:color="auto"/>
        <w:left w:val="none" w:sz="0" w:space="0" w:color="auto"/>
        <w:bottom w:val="none" w:sz="0" w:space="0" w:color="auto"/>
        <w:right w:val="none" w:sz="0" w:space="0" w:color="auto"/>
      </w:divBdr>
    </w:div>
    <w:div w:id="1457137944">
      <w:bodyDiv w:val="1"/>
      <w:marLeft w:val="0"/>
      <w:marRight w:val="0"/>
      <w:marTop w:val="0"/>
      <w:marBottom w:val="0"/>
      <w:divBdr>
        <w:top w:val="none" w:sz="0" w:space="0" w:color="auto"/>
        <w:left w:val="none" w:sz="0" w:space="0" w:color="auto"/>
        <w:bottom w:val="none" w:sz="0" w:space="0" w:color="auto"/>
        <w:right w:val="none" w:sz="0" w:space="0" w:color="auto"/>
      </w:divBdr>
    </w:div>
    <w:div w:id="1457210625">
      <w:bodyDiv w:val="1"/>
      <w:marLeft w:val="0"/>
      <w:marRight w:val="0"/>
      <w:marTop w:val="0"/>
      <w:marBottom w:val="0"/>
      <w:divBdr>
        <w:top w:val="none" w:sz="0" w:space="0" w:color="auto"/>
        <w:left w:val="none" w:sz="0" w:space="0" w:color="auto"/>
        <w:bottom w:val="none" w:sz="0" w:space="0" w:color="auto"/>
        <w:right w:val="none" w:sz="0" w:space="0" w:color="auto"/>
      </w:divBdr>
    </w:div>
    <w:div w:id="1457262641">
      <w:bodyDiv w:val="1"/>
      <w:marLeft w:val="0"/>
      <w:marRight w:val="0"/>
      <w:marTop w:val="0"/>
      <w:marBottom w:val="0"/>
      <w:divBdr>
        <w:top w:val="none" w:sz="0" w:space="0" w:color="auto"/>
        <w:left w:val="none" w:sz="0" w:space="0" w:color="auto"/>
        <w:bottom w:val="none" w:sz="0" w:space="0" w:color="auto"/>
        <w:right w:val="none" w:sz="0" w:space="0" w:color="auto"/>
      </w:divBdr>
    </w:div>
    <w:div w:id="1457404889">
      <w:bodyDiv w:val="1"/>
      <w:marLeft w:val="0"/>
      <w:marRight w:val="0"/>
      <w:marTop w:val="0"/>
      <w:marBottom w:val="0"/>
      <w:divBdr>
        <w:top w:val="none" w:sz="0" w:space="0" w:color="auto"/>
        <w:left w:val="none" w:sz="0" w:space="0" w:color="auto"/>
        <w:bottom w:val="none" w:sz="0" w:space="0" w:color="auto"/>
        <w:right w:val="none" w:sz="0" w:space="0" w:color="auto"/>
      </w:divBdr>
    </w:div>
    <w:div w:id="1457485826">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4490">
      <w:bodyDiv w:val="1"/>
      <w:marLeft w:val="0"/>
      <w:marRight w:val="0"/>
      <w:marTop w:val="0"/>
      <w:marBottom w:val="0"/>
      <w:divBdr>
        <w:top w:val="none" w:sz="0" w:space="0" w:color="auto"/>
        <w:left w:val="none" w:sz="0" w:space="0" w:color="auto"/>
        <w:bottom w:val="none" w:sz="0" w:space="0" w:color="auto"/>
        <w:right w:val="none" w:sz="0" w:space="0" w:color="auto"/>
      </w:divBdr>
    </w:div>
    <w:div w:id="1457797466">
      <w:bodyDiv w:val="1"/>
      <w:marLeft w:val="0"/>
      <w:marRight w:val="0"/>
      <w:marTop w:val="0"/>
      <w:marBottom w:val="0"/>
      <w:divBdr>
        <w:top w:val="none" w:sz="0" w:space="0" w:color="auto"/>
        <w:left w:val="none" w:sz="0" w:space="0" w:color="auto"/>
        <w:bottom w:val="none" w:sz="0" w:space="0" w:color="auto"/>
        <w:right w:val="none" w:sz="0" w:space="0" w:color="auto"/>
      </w:divBdr>
    </w:div>
    <w:div w:id="1457869882">
      <w:bodyDiv w:val="1"/>
      <w:marLeft w:val="0"/>
      <w:marRight w:val="0"/>
      <w:marTop w:val="0"/>
      <w:marBottom w:val="0"/>
      <w:divBdr>
        <w:top w:val="none" w:sz="0" w:space="0" w:color="auto"/>
        <w:left w:val="none" w:sz="0" w:space="0" w:color="auto"/>
        <w:bottom w:val="none" w:sz="0" w:space="0" w:color="auto"/>
        <w:right w:val="none" w:sz="0" w:space="0" w:color="auto"/>
      </w:divBdr>
    </w:div>
    <w:div w:id="1458141978">
      <w:bodyDiv w:val="1"/>
      <w:marLeft w:val="0"/>
      <w:marRight w:val="0"/>
      <w:marTop w:val="0"/>
      <w:marBottom w:val="0"/>
      <w:divBdr>
        <w:top w:val="none" w:sz="0" w:space="0" w:color="auto"/>
        <w:left w:val="none" w:sz="0" w:space="0" w:color="auto"/>
        <w:bottom w:val="none" w:sz="0" w:space="0" w:color="auto"/>
        <w:right w:val="none" w:sz="0" w:space="0" w:color="auto"/>
      </w:divBdr>
    </w:div>
    <w:div w:id="1458253602">
      <w:bodyDiv w:val="1"/>
      <w:marLeft w:val="0"/>
      <w:marRight w:val="0"/>
      <w:marTop w:val="0"/>
      <w:marBottom w:val="0"/>
      <w:divBdr>
        <w:top w:val="none" w:sz="0" w:space="0" w:color="auto"/>
        <w:left w:val="none" w:sz="0" w:space="0" w:color="auto"/>
        <w:bottom w:val="none" w:sz="0" w:space="0" w:color="auto"/>
        <w:right w:val="none" w:sz="0" w:space="0" w:color="auto"/>
      </w:divBdr>
    </w:div>
    <w:div w:id="1458446985">
      <w:bodyDiv w:val="1"/>
      <w:marLeft w:val="0"/>
      <w:marRight w:val="0"/>
      <w:marTop w:val="0"/>
      <w:marBottom w:val="0"/>
      <w:divBdr>
        <w:top w:val="none" w:sz="0" w:space="0" w:color="auto"/>
        <w:left w:val="none" w:sz="0" w:space="0" w:color="auto"/>
        <w:bottom w:val="none" w:sz="0" w:space="0" w:color="auto"/>
        <w:right w:val="none" w:sz="0" w:space="0" w:color="auto"/>
      </w:divBdr>
    </w:div>
    <w:div w:id="1458449945">
      <w:bodyDiv w:val="1"/>
      <w:marLeft w:val="0"/>
      <w:marRight w:val="0"/>
      <w:marTop w:val="0"/>
      <w:marBottom w:val="0"/>
      <w:divBdr>
        <w:top w:val="none" w:sz="0" w:space="0" w:color="auto"/>
        <w:left w:val="none" w:sz="0" w:space="0" w:color="auto"/>
        <w:bottom w:val="none" w:sz="0" w:space="0" w:color="auto"/>
        <w:right w:val="none" w:sz="0" w:space="0" w:color="auto"/>
      </w:divBdr>
    </w:div>
    <w:div w:id="1458570752">
      <w:bodyDiv w:val="1"/>
      <w:marLeft w:val="0"/>
      <w:marRight w:val="0"/>
      <w:marTop w:val="0"/>
      <w:marBottom w:val="0"/>
      <w:divBdr>
        <w:top w:val="none" w:sz="0" w:space="0" w:color="auto"/>
        <w:left w:val="none" w:sz="0" w:space="0" w:color="auto"/>
        <w:bottom w:val="none" w:sz="0" w:space="0" w:color="auto"/>
        <w:right w:val="none" w:sz="0" w:space="0" w:color="auto"/>
      </w:divBdr>
    </w:div>
    <w:div w:id="1458795389">
      <w:bodyDiv w:val="1"/>
      <w:marLeft w:val="0"/>
      <w:marRight w:val="0"/>
      <w:marTop w:val="0"/>
      <w:marBottom w:val="0"/>
      <w:divBdr>
        <w:top w:val="none" w:sz="0" w:space="0" w:color="auto"/>
        <w:left w:val="none" w:sz="0" w:space="0" w:color="auto"/>
        <w:bottom w:val="none" w:sz="0" w:space="0" w:color="auto"/>
        <w:right w:val="none" w:sz="0" w:space="0" w:color="auto"/>
      </w:divBdr>
    </w:div>
    <w:div w:id="1458984444">
      <w:bodyDiv w:val="1"/>
      <w:marLeft w:val="0"/>
      <w:marRight w:val="0"/>
      <w:marTop w:val="0"/>
      <w:marBottom w:val="0"/>
      <w:divBdr>
        <w:top w:val="none" w:sz="0" w:space="0" w:color="auto"/>
        <w:left w:val="none" w:sz="0" w:space="0" w:color="auto"/>
        <w:bottom w:val="none" w:sz="0" w:space="0" w:color="auto"/>
        <w:right w:val="none" w:sz="0" w:space="0" w:color="auto"/>
      </w:divBdr>
    </w:div>
    <w:div w:id="1459106814">
      <w:bodyDiv w:val="1"/>
      <w:marLeft w:val="0"/>
      <w:marRight w:val="0"/>
      <w:marTop w:val="0"/>
      <w:marBottom w:val="0"/>
      <w:divBdr>
        <w:top w:val="none" w:sz="0" w:space="0" w:color="auto"/>
        <w:left w:val="none" w:sz="0" w:space="0" w:color="auto"/>
        <w:bottom w:val="none" w:sz="0" w:space="0" w:color="auto"/>
        <w:right w:val="none" w:sz="0" w:space="0" w:color="auto"/>
      </w:divBdr>
    </w:div>
    <w:div w:id="1459378191">
      <w:bodyDiv w:val="1"/>
      <w:marLeft w:val="0"/>
      <w:marRight w:val="0"/>
      <w:marTop w:val="0"/>
      <w:marBottom w:val="0"/>
      <w:divBdr>
        <w:top w:val="none" w:sz="0" w:space="0" w:color="auto"/>
        <w:left w:val="none" w:sz="0" w:space="0" w:color="auto"/>
        <w:bottom w:val="none" w:sz="0" w:space="0" w:color="auto"/>
        <w:right w:val="none" w:sz="0" w:space="0" w:color="auto"/>
      </w:divBdr>
    </w:div>
    <w:div w:id="1459492363">
      <w:bodyDiv w:val="1"/>
      <w:marLeft w:val="0"/>
      <w:marRight w:val="0"/>
      <w:marTop w:val="0"/>
      <w:marBottom w:val="0"/>
      <w:divBdr>
        <w:top w:val="none" w:sz="0" w:space="0" w:color="auto"/>
        <w:left w:val="none" w:sz="0" w:space="0" w:color="auto"/>
        <w:bottom w:val="none" w:sz="0" w:space="0" w:color="auto"/>
        <w:right w:val="none" w:sz="0" w:space="0" w:color="auto"/>
      </w:divBdr>
    </w:div>
    <w:div w:id="1459569462">
      <w:bodyDiv w:val="1"/>
      <w:marLeft w:val="0"/>
      <w:marRight w:val="0"/>
      <w:marTop w:val="0"/>
      <w:marBottom w:val="0"/>
      <w:divBdr>
        <w:top w:val="none" w:sz="0" w:space="0" w:color="auto"/>
        <w:left w:val="none" w:sz="0" w:space="0" w:color="auto"/>
        <w:bottom w:val="none" w:sz="0" w:space="0" w:color="auto"/>
        <w:right w:val="none" w:sz="0" w:space="0" w:color="auto"/>
      </w:divBdr>
    </w:div>
    <w:div w:id="1459641475">
      <w:bodyDiv w:val="1"/>
      <w:marLeft w:val="0"/>
      <w:marRight w:val="0"/>
      <w:marTop w:val="0"/>
      <w:marBottom w:val="0"/>
      <w:divBdr>
        <w:top w:val="none" w:sz="0" w:space="0" w:color="auto"/>
        <w:left w:val="none" w:sz="0" w:space="0" w:color="auto"/>
        <w:bottom w:val="none" w:sz="0" w:space="0" w:color="auto"/>
        <w:right w:val="none" w:sz="0" w:space="0" w:color="auto"/>
      </w:divBdr>
    </w:div>
    <w:div w:id="1459643920">
      <w:bodyDiv w:val="1"/>
      <w:marLeft w:val="0"/>
      <w:marRight w:val="0"/>
      <w:marTop w:val="0"/>
      <w:marBottom w:val="0"/>
      <w:divBdr>
        <w:top w:val="none" w:sz="0" w:space="0" w:color="auto"/>
        <w:left w:val="none" w:sz="0" w:space="0" w:color="auto"/>
        <w:bottom w:val="none" w:sz="0" w:space="0" w:color="auto"/>
        <w:right w:val="none" w:sz="0" w:space="0" w:color="auto"/>
      </w:divBdr>
    </w:div>
    <w:div w:id="1459880192">
      <w:bodyDiv w:val="1"/>
      <w:marLeft w:val="0"/>
      <w:marRight w:val="0"/>
      <w:marTop w:val="0"/>
      <w:marBottom w:val="0"/>
      <w:divBdr>
        <w:top w:val="none" w:sz="0" w:space="0" w:color="auto"/>
        <w:left w:val="none" w:sz="0" w:space="0" w:color="auto"/>
        <w:bottom w:val="none" w:sz="0" w:space="0" w:color="auto"/>
        <w:right w:val="none" w:sz="0" w:space="0" w:color="auto"/>
      </w:divBdr>
    </w:div>
    <w:div w:id="1459881052">
      <w:bodyDiv w:val="1"/>
      <w:marLeft w:val="0"/>
      <w:marRight w:val="0"/>
      <w:marTop w:val="0"/>
      <w:marBottom w:val="0"/>
      <w:divBdr>
        <w:top w:val="none" w:sz="0" w:space="0" w:color="auto"/>
        <w:left w:val="none" w:sz="0" w:space="0" w:color="auto"/>
        <w:bottom w:val="none" w:sz="0" w:space="0" w:color="auto"/>
        <w:right w:val="none" w:sz="0" w:space="0" w:color="auto"/>
      </w:divBdr>
    </w:div>
    <w:div w:id="1459883156">
      <w:bodyDiv w:val="1"/>
      <w:marLeft w:val="0"/>
      <w:marRight w:val="0"/>
      <w:marTop w:val="0"/>
      <w:marBottom w:val="0"/>
      <w:divBdr>
        <w:top w:val="none" w:sz="0" w:space="0" w:color="auto"/>
        <w:left w:val="none" w:sz="0" w:space="0" w:color="auto"/>
        <w:bottom w:val="none" w:sz="0" w:space="0" w:color="auto"/>
        <w:right w:val="none" w:sz="0" w:space="0" w:color="auto"/>
      </w:divBdr>
    </w:div>
    <w:div w:id="1459908506">
      <w:bodyDiv w:val="1"/>
      <w:marLeft w:val="0"/>
      <w:marRight w:val="0"/>
      <w:marTop w:val="0"/>
      <w:marBottom w:val="0"/>
      <w:divBdr>
        <w:top w:val="none" w:sz="0" w:space="0" w:color="auto"/>
        <w:left w:val="none" w:sz="0" w:space="0" w:color="auto"/>
        <w:bottom w:val="none" w:sz="0" w:space="0" w:color="auto"/>
        <w:right w:val="none" w:sz="0" w:space="0" w:color="auto"/>
      </w:divBdr>
    </w:div>
    <w:div w:id="1459950216">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108570">
      <w:bodyDiv w:val="1"/>
      <w:marLeft w:val="0"/>
      <w:marRight w:val="0"/>
      <w:marTop w:val="0"/>
      <w:marBottom w:val="0"/>
      <w:divBdr>
        <w:top w:val="none" w:sz="0" w:space="0" w:color="auto"/>
        <w:left w:val="none" w:sz="0" w:space="0" w:color="auto"/>
        <w:bottom w:val="none" w:sz="0" w:space="0" w:color="auto"/>
        <w:right w:val="none" w:sz="0" w:space="0" w:color="auto"/>
      </w:divBdr>
    </w:div>
    <w:div w:id="1460109197">
      <w:bodyDiv w:val="1"/>
      <w:marLeft w:val="0"/>
      <w:marRight w:val="0"/>
      <w:marTop w:val="0"/>
      <w:marBottom w:val="0"/>
      <w:divBdr>
        <w:top w:val="none" w:sz="0" w:space="0" w:color="auto"/>
        <w:left w:val="none" w:sz="0" w:space="0" w:color="auto"/>
        <w:bottom w:val="none" w:sz="0" w:space="0" w:color="auto"/>
        <w:right w:val="none" w:sz="0" w:space="0" w:color="auto"/>
      </w:divBdr>
    </w:div>
    <w:div w:id="1460300479">
      <w:bodyDiv w:val="1"/>
      <w:marLeft w:val="0"/>
      <w:marRight w:val="0"/>
      <w:marTop w:val="0"/>
      <w:marBottom w:val="0"/>
      <w:divBdr>
        <w:top w:val="none" w:sz="0" w:space="0" w:color="auto"/>
        <w:left w:val="none" w:sz="0" w:space="0" w:color="auto"/>
        <w:bottom w:val="none" w:sz="0" w:space="0" w:color="auto"/>
        <w:right w:val="none" w:sz="0" w:space="0" w:color="auto"/>
      </w:divBdr>
    </w:div>
    <w:div w:id="1460493755">
      <w:bodyDiv w:val="1"/>
      <w:marLeft w:val="0"/>
      <w:marRight w:val="0"/>
      <w:marTop w:val="0"/>
      <w:marBottom w:val="0"/>
      <w:divBdr>
        <w:top w:val="none" w:sz="0" w:space="0" w:color="auto"/>
        <w:left w:val="none" w:sz="0" w:space="0" w:color="auto"/>
        <w:bottom w:val="none" w:sz="0" w:space="0" w:color="auto"/>
        <w:right w:val="none" w:sz="0" w:space="0" w:color="auto"/>
      </w:divBdr>
    </w:div>
    <w:div w:id="1460494068">
      <w:bodyDiv w:val="1"/>
      <w:marLeft w:val="0"/>
      <w:marRight w:val="0"/>
      <w:marTop w:val="0"/>
      <w:marBottom w:val="0"/>
      <w:divBdr>
        <w:top w:val="none" w:sz="0" w:space="0" w:color="auto"/>
        <w:left w:val="none" w:sz="0" w:space="0" w:color="auto"/>
        <w:bottom w:val="none" w:sz="0" w:space="0" w:color="auto"/>
        <w:right w:val="none" w:sz="0" w:space="0" w:color="auto"/>
      </w:divBdr>
    </w:div>
    <w:div w:id="1460564162">
      <w:bodyDiv w:val="1"/>
      <w:marLeft w:val="0"/>
      <w:marRight w:val="0"/>
      <w:marTop w:val="0"/>
      <w:marBottom w:val="0"/>
      <w:divBdr>
        <w:top w:val="none" w:sz="0" w:space="0" w:color="auto"/>
        <w:left w:val="none" w:sz="0" w:space="0" w:color="auto"/>
        <w:bottom w:val="none" w:sz="0" w:space="0" w:color="auto"/>
        <w:right w:val="none" w:sz="0" w:space="0" w:color="auto"/>
      </w:divBdr>
    </w:div>
    <w:div w:id="1460606245">
      <w:bodyDiv w:val="1"/>
      <w:marLeft w:val="0"/>
      <w:marRight w:val="0"/>
      <w:marTop w:val="0"/>
      <w:marBottom w:val="0"/>
      <w:divBdr>
        <w:top w:val="none" w:sz="0" w:space="0" w:color="auto"/>
        <w:left w:val="none" w:sz="0" w:space="0" w:color="auto"/>
        <w:bottom w:val="none" w:sz="0" w:space="0" w:color="auto"/>
        <w:right w:val="none" w:sz="0" w:space="0" w:color="auto"/>
      </w:divBdr>
    </w:div>
    <w:div w:id="1460682008">
      <w:bodyDiv w:val="1"/>
      <w:marLeft w:val="0"/>
      <w:marRight w:val="0"/>
      <w:marTop w:val="0"/>
      <w:marBottom w:val="0"/>
      <w:divBdr>
        <w:top w:val="none" w:sz="0" w:space="0" w:color="auto"/>
        <w:left w:val="none" w:sz="0" w:space="0" w:color="auto"/>
        <w:bottom w:val="none" w:sz="0" w:space="0" w:color="auto"/>
        <w:right w:val="none" w:sz="0" w:space="0" w:color="auto"/>
      </w:divBdr>
    </w:div>
    <w:div w:id="1460759246">
      <w:bodyDiv w:val="1"/>
      <w:marLeft w:val="0"/>
      <w:marRight w:val="0"/>
      <w:marTop w:val="0"/>
      <w:marBottom w:val="0"/>
      <w:divBdr>
        <w:top w:val="none" w:sz="0" w:space="0" w:color="auto"/>
        <w:left w:val="none" w:sz="0" w:space="0" w:color="auto"/>
        <w:bottom w:val="none" w:sz="0" w:space="0" w:color="auto"/>
        <w:right w:val="none" w:sz="0" w:space="0" w:color="auto"/>
      </w:divBdr>
    </w:div>
    <w:div w:id="1461024441">
      <w:bodyDiv w:val="1"/>
      <w:marLeft w:val="0"/>
      <w:marRight w:val="0"/>
      <w:marTop w:val="0"/>
      <w:marBottom w:val="0"/>
      <w:divBdr>
        <w:top w:val="none" w:sz="0" w:space="0" w:color="auto"/>
        <w:left w:val="none" w:sz="0" w:space="0" w:color="auto"/>
        <w:bottom w:val="none" w:sz="0" w:space="0" w:color="auto"/>
        <w:right w:val="none" w:sz="0" w:space="0" w:color="auto"/>
      </w:divBdr>
    </w:div>
    <w:div w:id="1461069029">
      <w:bodyDiv w:val="1"/>
      <w:marLeft w:val="0"/>
      <w:marRight w:val="0"/>
      <w:marTop w:val="0"/>
      <w:marBottom w:val="0"/>
      <w:divBdr>
        <w:top w:val="none" w:sz="0" w:space="0" w:color="auto"/>
        <w:left w:val="none" w:sz="0" w:space="0" w:color="auto"/>
        <w:bottom w:val="none" w:sz="0" w:space="0" w:color="auto"/>
        <w:right w:val="none" w:sz="0" w:space="0" w:color="auto"/>
      </w:divBdr>
    </w:div>
    <w:div w:id="1461076163">
      <w:bodyDiv w:val="1"/>
      <w:marLeft w:val="0"/>
      <w:marRight w:val="0"/>
      <w:marTop w:val="0"/>
      <w:marBottom w:val="0"/>
      <w:divBdr>
        <w:top w:val="none" w:sz="0" w:space="0" w:color="auto"/>
        <w:left w:val="none" w:sz="0" w:space="0" w:color="auto"/>
        <w:bottom w:val="none" w:sz="0" w:space="0" w:color="auto"/>
        <w:right w:val="none" w:sz="0" w:space="0" w:color="auto"/>
      </w:divBdr>
    </w:div>
    <w:div w:id="1461337232">
      <w:bodyDiv w:val="1"/>
      <w:marLeft w:val="0"/>
      <w:marRight w:val="0"/>
      <w:marTop w:val="0"/>
      <w:marBottom w:val="0"/>
      <w:divBdr>
        <w:top w:val="none" w:sz="0" w:space="0" w:color="auto"/>
        <w:left w:val="none" w:sz="0" w:space="0" w:color="auto"/>
        <w:bottom w:val="none" w:sz="0" w:space="0" w:color="auto"/>
        <w:right w:val="none" w:sz="0" w:space="0" w:color="auto"/>
      </w:divBdr>
    </w:div>
    <w:div w:id="1461457012">
      <w:bodyDiv w:val="1"/>
      <w:marLeft w:val="0"/>
      <w:marRight w:val="0"/>
      <w:marTop w:val="0"/>
      <w:marBottom w:val="0"/>
      <w:divBdr>
        <w:top w:val="none" w:sz="0" w:space="0" w:color="auto"/>
        <w:left w:val="none" w:sz="0" w:space="0" w:color="auto"/>
        <w:bottom w:val="none" w:sz="0" w:space="0" w:color="auto"/>
        <w:right w:val="none" w:sz="0" w:space="0" w:color="auto"/>
      </w:divBdr>
    </w:div>
    <w:div w:id="1461459491">
      <w:bodyDiv w:val="1"/>
      <w:marLeft w:val="0"/>
      <w:marRight w:val="0"/>
      <w:marTop w:val="0"/>
      <w:marBottom w:val="0"/>
      <w:divBdr>
        <w:top w:val="none" w:sz="0" w:space="0" w:color="auto"/>
        <w:left w:val="none" w:sz="0" w:space="0" w:color="auto"/>
        <w:bottom w:val="none" w:sz="0" w:space="0" w:color="auto"/>
        <w:right w:val="none" w:sz="0" w:space="0" w:color="auto"/>
      </w:divBdr>
    </w:div>
    <w:div w:id="1461604356">
      <w:bodyDiv w:val="1"/>
      <w:marLeft w:val="0"/>
      <w:marRight w:val="0"/>
      <w:marTop w:val="0"/>
      <w:marBottom w:val="0"/>
      <w:divBdr>
        <w:top w:val="none" w:sz="0" w:space="0" w:color="auto"/>
        <w:left w:val="none" w:sz="0" w:space="0" w:color="auto"/>
        <w:bottom w:val="none" w:sz="0" w:space="0" w:color="auto"/>
        <w:right w:val="none" w:sz="0" w:space="0" w:color="auto"/>
      </w:divBdr>
    </w:div>
    <w:div w:id="1461729259">
      <w:bodyDiv w:val="1"/>
      <w:marLeft w:val="0"/>
      <w:marRight w:val="0"/>
      <w:marTop w:val="0"/>
      <w:marBottom w:val="0"/>
      <w:divBdr>
        <w:top w:val="none" w:sz="0" w:space="0" w:color="auto"/>
        <w:left w:val="none" w:sz="0" w:space="0" w:color="auto"/>
        <w:bottom w:val="none" w:sz="0" w:space="0" w:color="auto"/>
        <w:right w:val="none" w:sz="0" w:space="0" w:color="auto"/>
      </w:divBdr>
    </w:div>
    <w:div w:id="1461920789">
      <w:bodyDiv w:val="1"/>
      <w:marLeft w:val="0"/>
      <w:marRight w:val="0"/>
      <w:marTop w:val="0"/>
      <w:marBottom w:val="0"/>
      <w:divBdr>
        <w:top w:val="none" w:sz="0" w:space="0" w:color="auto"/>
        <w:left w:val="none" w:sz="0" w:space="0" w:color="auto"/>
        <w:bottom w:val="none" w:sz="0" w:space="0" w:color="auto"/>
        <w:right w:val="none" w:sz="0" w:space="0" w:color="auto"/>
      </w:divBdr>
    </w:div>
    <w:div w:id="1461995123">
      <w:bodyDiv w:val="1"/>
      <w:marLeft w:val="0"/>
      <w:marRight w:val="0"/>
      <w:marTop w:val="0"/>
      <w:marBottom w:val="0"/>
      <w:divBdr>
        <w:top w:val="none" w:sz="0" w:space="0" w:color="auto"/>
        <w:left w:val="none" w:sz="0" w:space="0" w:color="auto"/>
        <w:bottom w:val="none" w:sz="0" w:space="0" w:color="auto"/>
        <w:right w:val="none" w:sz="0" w:space="0" w:color="auto"/>
      </w:divBdr>
    </w:div>
    <w:div w:id="1462263523">
      <w:bodyDiv w:val="1"/>
      <w:marLeft w:val="0"/>
      <w:marRight w:val="0"/>
      <w:marTop w:val="0"/>
      <w:marBottom w:val="0"/>
      <w:divBdr>
        <w:top w:val="none" w:sz="0" w:space="0" w:color="auto"/>
        <w:left w:val="none" w:sz="0" w:space="0" w:color="auto"/>
        <w:bottom w:val="none" w:sz="0" w:space="0" w:color="auto"/>
        <w:right w:val="none" w:sz="0" w:space="0" w:color="auto"/>
      </w:divBdr>
    </w:div>
    <w:div w:id="1462377958">
      <w:bodyDiv w:val="1"/>
      <w:marLeft w:val="0"/>
      <w:marRight w:val="0"/>
      <w:marTop w:val="0"/>
      <w:marBottom w:val="0"/>
      <w:divBdr>
        <w:top w:val="none" w:sz="0" w:space="0" w:color="auto"/>
        <w:left w:val="none" w:sz="0" w:space="0" w:color="auto"/>
        <w:bottom w:val="none" w:sz="0" w:space="0" w:color="auto"/>
        <w:right w:val="none" w:sz="0" w:space="0" w:color="auto"/>
      </w:divBdr>
    </w:div>
    <w:div w:id="1462452937">
      <w:bodyDiv w:val="1"/>
      <w:marLeft w:val="0"/>
      <w:marRight w:val="0"/>
      <w:marTop w:val="0"/>
      <w:marBottom w:val="0"/>
      <w:divBdr>
        <w:top w:val="none" w:sz="0" w:space="0" w:color="auto"/>
        <w:left w:val="none" w:sz="0" w:space="0" w:color="auto"/>
        <w:bottom w:val="none" w:sz="0" w:space="0" w:color="auto"/>
        <w:right w:val="none" w:sz="0" w:space="0" w:color="auto"/>
      </w:divBdr>
    </w:div>
    <w:div w:id="1462577004">
      <w:bodyDiv w:val="1"/>
      <w:marLeft w:val="0"/>
      <w:marRight w:val="0"/>
      <w:marTop w:val="0"/>
      <w:marBottom w:val="0"/>
      <w:divBdr>
        <w:top w:val="none" w:sz="0" w:space="0" w:color="auto"/>
        <w:left w:val="none" w:sz="0" w:space="0" w:color="auto"/>
        <w:bottom w:val="none" w:sz="0" w:space="0" w:color="auto"/>
        <w:right w:val="none" w:sz="0" w:space="0" w:color="auto"/>
      </w:divBdr>
    </w:div>
    <w:div w:id="1462722941">
      <w:bodyDiv w:val="1"/>
      <w:marLeft w:val="0"/>
      <w:marRight w:val="0"/>
      <w:marTop w:val="0"/>
      <w:marBottom w:val="0"/>
      <w:divBdr>
        <w:top w:val="none" w:sz="0" w:space="0" w:color="auto"/>
        <w:left w:val="none" w:sz="0" w:space="0" w:color="auto"/>
        <w:bottom w:val="none" w:sz="0" w:space="0" w:color="auto"/>
        <w:right w:val="none" w:sz="0" w:space="0" w:color="auto"/>
      </w:divBdr>
    </w:div>
    <w:div w:id="1462767779">
      <w:bodyDiv w:val="1"/>
      <w:marLeft w:val="0"/>
      <w:marRight w:val="0"/>
      <w:marTop w:val="0"/>
      <w:marBottom w:val="0"/>
      <w:divBdr>
        <w:top w:val="none" w:sz="0" w:space="0" w:color="auto"/>
        <w:left w:val="none" w:sz="0" w:space="0" w:color="auto"/>
        <w:bottom w:val="none" w:sz="0" w:space="0" w:color="auto"/>
        <w:right w:val="none" w:sz="0" w:space="0" w:color="auto"/>
      </w:divBdr>
    </w:div>
    <w:div w:id="1462923647">
      <w:bodyDiv w:val="1"/>
      <w:marLeft w:val="0"/>
      <w:marRight w:val="0"/>
      <w:marTop w:val="0"/>
      <w:marBottom w:val="0"/>
      <w:divBdr>
        <w:top w:val="none" w:sz="0" w:space="0" w:color="auto"/>
        <w:left w:val="none" w:sz="0" w:space="0" w:color="auto"/>
        <w:bottom w:val="none" w:sz="0" w:space="0" w:color="auto"/>
        <w:right w:val="none" w:sz="0" w:space="0" w:color="auto"/>
      </w:divBdr>
    </w:div>
    <w:div w:id="1462965367">
      <w:bodyDiv w:val="1"/>
      <w:marLeft w:val="0"/>
      <w:marRight w:val="0"/>
      <w:marTop w:val="0"/>
      <w:marBottom w:val="0"/>
      <w:divBdr>
        <w:top w:val="none" w:sz="0" w:space="0" w:color="auto"/>
        <w:left w:val="none" w:sz="0" w:space="0" w:color="auto"/>
        <w:bottom w:val="none" w:sz="0" w:space="0" w:color="auto"/>
        <w:right w:val="none" w:sz="0" w:space="0" w:color="auto"/>
      </w:divBdr>
    </w:div>
    <w:div w:id="1463039005">
      <w:bodyDiv w:val="1"/>
      <w:marLeft w:val="0"/>
      <w:marRight w:val="0"/>
      <w:marTop w:val="0"/>
      <w:marBottom w:val="0"/>
      <w:divBdr>
        <w:top w:val="none" w:sz="0" w:space="0" w:color="auto"/>
        <w:left w:val="none" w:sz="0" w:space="0" w:color="auto"/>
        <w:bottom w:val="none" w:sz="0" w:space="0" w:color="auto"/>
        <w:right w:val="none" w:sz="0" w:space="0" w:color="auto"/>
      </w:divBdr>
    </w:div>
    <w:div w:id="1463040066">
      <w:bodyDiv w:val="1"/>
      <w:marLeft w:val="0"/>
      <w:marRight w:val="0"/>
      <w:marTop w:val="0"/>
      <w:marBottom w:val="0"/>
      <w:divBdr>
        <w:top w:val="none" w:sz="0" w:space="0" w:color="auto"/>
        <w:left w:val="none" w:sz="0" w:space="0" w:color="auto"/>
        <w:bottom w:val="none" w:sz="0" w:space="0" w:color="auto"/>
        <w:right w:val="none" w:sz="0" w:space="0" w:color="auto"/>
      </w:divBdr>
    </w:div>
    <w:div w:id="1463112844">
      <w:bodyDiv w:val="1"/>
      <w:marLeft w:val="0"/>
      <w:marRight w:val="0"/>
      <w:marTop w:val="0"/>
      <w:marBottom w:val="0"/>
      <w:divBdr>
        <w:top w:val="none" w:sz="0" w:space="0" w:color="auto"/>
        <w:left w:val="none" w:sz="0" w:space="0" w:color="auto"/>
        <w:bottom w:val="none" w:sz="0" w:space="0" w:color="auto"/>
        <w:right w:val="none" w:sz="0" w:space="0" w:color="auto"/>
      </w:divBdr>
    </w:div>
    <w:div w:id="1463185843">
      <w:bodyDiv w:val="1"/>
      <w:marLeft w:val="0"/>
      <w:marRight w:val="0"/>
      <w:marTop w:val="0"/>
      <w:marBottom w:val="0"/>
      <w:divBdr>
        <w:top w:val="none" w:sz="0" w:space="0" w:color="auto"/>
        <w:left w:val="none" w:sz="0" w:space="0" w:color="auto"/>
        <w:bottom w:val="none" w:sz="0" w:space="0" w:color="auto"/>
        <w:right w:val="none" w:sz="0" w:space="0" w:color="auto"/>
      </w:divBdr>
    </w:div>
    <w:div w:id="1463230118">
      <w:bodyDiv w:val="1"/>
      <w:marLeft w:val="0"/>
      <w:marRight w:val="0"/>
      <w:marTop w:val="0"/>
      <w:marBottom w:val="0"/>
      <w:divBdr>
        <w:top w:val="none" w:sz="0" w:space="0" w:color="auto"/>
        <w:left w:val="none" w:sz="0" w:space="0" w:color="auto"/>
        <w:bottom w:val="none" w:sz="0" w:space="0" w:color="auto"/>
        <w:right w:val="none" w:sz="0" w:space="0" w:color="auto"/>
      </w:divBdr>
    </w:div>
    <w:div w:id="1463230252">
      <w:bodyDiv w:val="1"/>
      <w:marLeft w:val="0"/>
      <w:marRight w:val="0"/>
      <w:marTop w:val="0"/>
      <w:marBottom w:val="0"/>
      <w:divBdr>
        <w:top w:val="none" w:sz="0" w:space="0" w:color="auto"/>
        <w:left w:val="none" w:sz="0" w:space="0" w:color="auto"/>
        <w:bottom w:val="none" w:sz="0" w:space="0" w:color="auto"/>
        <w:right w:val="none" w:sz="0" w:space="0" w:color="auto"/>
      </w:divBdr>
    </w:div>
    <w:div w:id="1463235658">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6642">
      <w:bodyDiv w:val="1"/>
      <w:marLeft w:val="0"/>
      <w:marRight w:val="0"/>
      <w:marTop w:val="0"/>
      <w:marBottom w:val="0"/>
      <w:divBdr>
        <w:top w:val="none" w:sz="0" w:space="0" w:color="auto"/>
        <w:left w:val="none" w:sz="0" w:space="0" w:color="auto"/>
        <w:bottom w:val="none" w:sz="0" w:space="0" w:color="auto"/>
        <w:right w:val="none" w:sz="0" w:space="0" w:color="auto"/>
      </w:divBdr>
    </w:div>
    <w:div w:id="1463499772">
      <w:bodyDiv w:val="1"/>
      <w:marLeft w:val="0"/>
      <w:marRight w:val="0"/>
      <w:marTop w:val="0"/>
      <w:marBottom w:val="0"/>
      <w:divBdr>
        <w:top w:val="none" w:sz="0" w:space="0" w:color="auto"/>
        <w:left w:val="none" w:sz="0" w:space="0" w:color="auto"/>
        <w:bottom w:val="none" w:sz="0" w:space="0" w:color="auto"/>
        <w:right w:val="none" w:sz="0" w:space="0" w:color="auto"/>
      </w:divBdr>
    </w:div>
    <w:div w:id="1463647098">
      <w:bodyDiv w:val="1"/>
      <w:marLeft w:val="0"/>
      <w:marRight w:val="0"/>
      <w:marTop w:val="0"/>
      <w:marBottom w:val="0"/>
      <w:divBdr>
        <w:top w:val="none" w:sz="0" w:space="0" w:color="auto"/>
        <w:left w:val="none" w:sz="0" w:space="0" w:color="auto"/>
        <w:bottom w:val="none" w:sz="0" w:space="0" w:color="auto"/>
        <w:right w:val="none" w:sz="0" w:space="0" w:color="auto"/>
      </w:divBdr>
    </w:div>
    <w:div w:id="1463688937">
      <w:bodyDiv w:val="1"/>
      <w:marLeft w:val="0"/>
      <w:marRight w:val="0"/>
      <w:marTop w:val="0"/>
      <w:marBottom w:val="0"/>
      <w:divBdr>
        <w:top w:val="none" w:sz="0" w:space="0" w:color="auto"/>
        <w:left w:val="none" w:sz="0" w:space="0" w:color="auto"/>
        <w:bottom w:val="none" w:sz="0" w:space="0" w:color="auto"/>
        <w:right w:val="none" w:sz="0" w:space="0" w:color="auto"/>
      </w:divBdr>
    </w:div>
    <w:div w:id="1463692497">
      <w:bodyDiv w:val="1"/>
      <w:marLeft w:val="0"/>
      <w:marRight w:val="0"/>
      <w:marTop w:val="0"/>
      <w:marBottom w:val="0"/>
      <w:divBdr>
        <w:top w:val="none" w:sz="0" w:space="0" w:color="auto"/>
        <w:left w:val="none" w:sz="0" w:space="0" w:color="auto"/>
        <w:bottom w:val="none" w:sz="0" w:space="0" w:color="auto"/>
        <w:right w:val="none" w:sz="0" w:space="0" w:color="auto"/>
      </w:divBdr>
    </w:div>
    <w:div w:id="1463814091">
      <w:bodyDiv w:val="1"/>
      <w:marLeft w:val="0"/>
      <w:marRight w:val="0"/>
      <w:marTop w:val="0"/>
      <w:marBottom w:val="0"/>
      <w:divBdr>
        <w:top w:val="none" w:sz="0" w:space="0" w:color="auto"/>
        <w:left w:val="none" w:sz="0" w:space="0" w:color="auto"/>
        <w:bottom w:val="none" w:sz="0" w:space="0" w:color="auto"/>
        <w:right w:val="none" w:sz="0" w:space="0" w:color="auto"/>
      </w:divBdr>
    </w:div>
    <w:div w:id="1463814448">
      <w:bodyDiv w:val="1"/>
      <w:marLeft w:val="0"/>
      <w:marRight w:val="0"/>
      <w:marTop w:val="0"/>
      <w:marBottom w:val="0"/>
      <w:divBdr>
        <w:top w:val="none" w:sz="0" w:space="0" w:color="auto"/>
        <w:left w:val="none" w:sz="0" w:space="0" w:color="auto"/>
        <w:bottom w:val="none" w:sz="0" w:space="0" w:color="auto"/>
        <w:right w:val="none" w:sz="0" w:space="0" w:color="auto"/>
      </w:divBdr>
    </w:div>
    <w:div w:id="1463886095">
      <w:bodyDiv w:val="1"/>
      <w:marLeft w:val="0"/>
      <w:marRight w:val="0"/>
      <w:marTop w:val="0"/>
      <w:marBottom w:val="0"/>
      <w:divBdr>
        <w:top w:val="none" w:sz="0" w:space="0" w:color="auto"/>
        <w:left w:val="none" w:sz="0" w:space="0" w:color="auto"/>
        <w:bottom w:val="none" w:sz="0" w:space="0" w:color="auto"/>
        <w:right w:val="none" w:sz="0" w:space="0" w:color="auto"/>
      </w:divBdr>
    </w:div>
    <w:div w:id="1463889577">
      <w:bodyDiv w:val="1"/>
      <w:marLeft w:val="0"/>
      <w:marRight w:val="0"/>
      <w:marTop w:val="0"/>
      <w:marBottom w:val="0"/>
      <w:divBdr>
        <w:top w:val="none" w:sz="0" w:space="0" w:color="auto"/>
        <w:left w:val="none" w:sz="0" w:space="0" w:color="auto"/>
        <w:bottom w:val="none" w:sz="0" w:space="0" w:color="auto"/>
        <w:right w:val="none" w:sz="0" w:space="0" w:color="auto"/>
      </w:divBdr>
    </w:div>
    <w:div w:id="1464034125">
      <w:bodyDiv w:val="1"/>
      <w:marLeft w:val="0"/>
      <w:marRight w:val="0"/>
      <w:marTop w:val="0"/>
      <w:marBottom w:val="0"/>
      <w:divBdr>
        <w:top w:val="none" w:sz="0" w:space="0" w:color="auto"/>
        <w:left w:val="none" w:sz="0" w:space="0" w:color="auto"/>
        <w:bottom w:val="none" w:sz="0" w:space="0" w:color="auto"/>
        <w:right w:val="none" w:sz="0" w:space="0" w:color="auto"/>
      </w:divBdr>
    </w:div>
    <w:div w:id="1464153035">
      <w:bodyDiv w:val="1"/>
      <w:marLeft w:val="0"/>
      <w:marRight w:val="0"/>
      <w:marTop w:val="0"/>
      <w:marBottom w:val="0"/>
      <w:divBdr>
        <w:top w:val="none" w:sz="0" w:space="0" w:color="auto"/>
        <w:left w:val="none" w:sz="0" w:space="0" w:color="auto"/>
        <w:bottom w:val="none" w:sz="0" w:space="0" w:color="auto"/>
        <w:right w:val="none" w:sz="0" w:space="0" w:color="auto"/>
      </w:divBdr>
    </w:div>
    <w:div w:id="1464232280">
      <w:bodyDiv w:val="1"/>
      <w:marLeft w:val="0"/>
      <w:marRight w:val="0"/>
      <w:marTop w:val="0"/>
      <w:marBottom w:val="0"/>
      <w:divBdr>
        <w:top w:val="none" w:sz="0" w:space="0" w:color="auto"/>
        <w:left w:val="none" w:sz="0" w:space="0" w:color="auto"/>
        <w:bottom w:val="none" w:sz="0" w:space="0" w:color="auto"/>
        <w:right w:val="none" w:sz="0" w:space="0" w:color="auto"/>
      </w:divBdr>
    </w:div>
    <w:div w:id="1464423450">
      <w:bodyDiv w:val="1"/>
      <w:marLeft w:val="0"/>
      <w:marRight w:val="0"/>
      <w:marTop w:val="0"/>
      <w:marBottom w:val="0"/>
      <w:divBdr>
        <w:top w:val="none" w:sz="0" w:space="0" w:color="auto"/>
        <w:left w:val="none" w:sz="0" w:space="0" w:color="auto"/>
        <w:bottom w:val="none" w:sz="0" w:space="0" w:color="auto"/>
        <w:right w:val="none" w:sz="0" w:space="0" w:color="auto"/>
      </w:divBdr>
    </w:div>
    <w:div w:id="1464619111">
      <w:bodyDiv w:val="1"/>
      <w:marLeft w:val="0"/>
      <w:marRight w:val="0"/>
      <w:marTop w:val="0"/>
      <w:marBottom w:val="0"/>
      <w:divBdr>
        <w:top w:val="none" w:sz="0" w:space="0" w:color="auto"/>
        <w:left w:val="none" w:sz="0" w:space="0" w:color="auto"/>
        <w:bottom w:val="none" w:sz="0" w:space="0" w:color="auto"/>
        <w:right w:val="none" w:sz="0" w:space="0" w:color="auto"/>
      </w:divBdr>
    </w:div>
    <w:div w:id="1464621139">
      <w:bodyDiv w:val="1"/>
      <w:marLeft w:val="0"/>
      <w:marRight w:val="0"/>
      <w:marTop w:val="0"/>
      <w:marBottom w:val="0"/>
      <w:divBdr>
        <w:top w:val="none" w:sz="0" w:space="0" w:color="auto"/>
        <w:left w:val="none" w:sz="0" w:space="0" w:color="auto"/>
        <w:bottom w:val="none" w:sz="0" w:space="0" w:color="auto"/>
        <w:right w:val="none" w:sz="0" w:space="0" w:color="auto"/>
      </w:divBdr>
    </w:div>
    <w:div w:id="1464814099">
      <w:bodyDiv w:val="1"/>
      <w:marLeft w:val="0"/>
      <w:marRight w:val="0"/>
      <w:marTop w:val="0"/>
      <w:marBottom w:val="0"/>
      <w:divBdr>
        <w:top w:val="none" w:sz="0" w:space="0" w:color="auto"/>
        <w:left w:val="none" w:sz="0" w:space="0" w:color="auto"/>
        <w:bottom w:val="none" w:sz="0" w:space="0" w:color="auto"/>
        <w:right w:val="none" w:sz="0" w:space="0" w:color="auto"/>
      </w:divBdr>
    </w:div>
    <w:div w:id="1465467929">
      <w:bodyDiv w:val="1"/>
      <w:marLeft w:val="0"/>
      <w:marRight w:val="0"/>
      <w:marTop w:val="0"/>
      <w:marBottom w:val="0"/>
      <w:divBdr>
        <w:top w:val="none" w:sz="0" w:space="0" w:color="auto"/>
        <w:left w:val="none" w:sz="0" w:space="0" w:color="auto"/>
        <w:bottom w:val="none" w:sz="0" w:space="0" w:color="auto"/>
        <w:right w:val="none" w:sz="0" w:space="0" w:color="auto"/>
      </w:divBdr>
    </w:div>
    <w:div w:id="1465586999">
      <w:bodyDiv w:val="1"/>
      <w:marLeft w:val="0"/>
      <w:marRight w:val="0"/>
      <w:marTop w:val="0"/>
      <w:marBottom w:val="0"/>
      <w:divBdr>
        <w:top w:val="none" w:sz="0" w:space="0" w:color="auto"/>
        <w:left w:val="none" w:sz="0" w:space="0" w:color="auto"/>
        <w:bottom w:val="none" w:sz="0" w:space="0" w:color="auto"/>
        <w:right w:val="none" w:sz="0" w:space="0" w:color="auto"/>
      </w:divBdr>
    </w:div>
    <w:div w:id="1466119583">
      <w:bodyDiv w:val="1"/>
      <w:marLeft w:val="0"/>
      <w:marRight w:val="0"/>
      <w:marTop w:val="0"/>
      <w:marBottom w:val="0"/>
      <w:divBdr>
        <w:top w:val="none" w:sz="0" w:space="0" w:color="auto"/>
        <w:left w:val="none" w:sz="0" w:space="0" w:color="auto"/>
        <w:bottom w:val="none" w:sz="0" w:space="0" w:color="auto"/>
        <w:right w:val="none" w:sz="0" w:space="0" w:color="auto"/>
      </w:divBdr>
    </w:div>
    <w:div w:id="1466267035">
      <w:bodyDiv w:val="1"/>
      <w:marLeft w:val="0"/>
      <w:marRight w:val="0"/>
      <w:marTop w:val="0"/>
      <w:marBottom w:val="0"/>
      <w:divBdr>
        <w:top w:val="none" w:sz="0" w:space="0" w:color="auto"/>
        <w:left w:val="none" w:sz="0" w:space="0" w:color="auto"/>
        <w:bottom w:val="none" w:sz="0" w:space="0" w:color="auto"/>
        <w:right w:val="none" w:sz="0" w:space="0" w:color="auto"/>
      </w:divBdr>
    </w:div>
    <w:div w:id="1466316813">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390675">
      <w:bodyDiv w:val="1"/>
      <w:marLeft w:val="0"/>
      <w:marRight w:val="0"/>
      <w:marTop w:val="0"/>
      <w:marBottom w:val="0"/>
      <w:divBdr>
        <w:top w:val="none" w:sz="0" w:space="0" w:color="auto"/>
        <w:left w:val="none" w:sz="0" w:space="0" w:color="auto"/>
        <w:bottom w:val="none" w:sz="0" w:space="0" w:color="auto"/>
        <w:right w:val="none" w:sz="0" w:space="0" w:color="auto"/>
      </w:divBdr>
    </w:div>
    <w:div w:id="1466503167">
      <w:bodyDiv w:val="1"/>
      <w:marLeft w:val="0"/>
      <w:marRight w:val="0"/>
      <w:marTop w:val="0"/>
      <w:marBottom w:val="0"/>
      <w:divBdr>
        <w:top w:val="none" w:sz="0" w:space="0" w:color="auto"/>
        <w:left w:val="none" w:sz="0" w:space="0" w:color="auto"/>
        <w:bottom w:val="none" w:sz="0" w:space="0" w:color="auto"/>
        <w:right w:val="none" w:sz="0" w:space="0" w:color="auto"/>
      </w:divBdr>
    </w:div>
    <w:div w:id="1466662375">
      <w:bodyDiv w:val="1"/>
      <w:marLeft w:val="0"/>
      <w:marRight w:val="0"/>
      <w:marTop w:val="0"/>
      <w:marBottom w:val="0"/>
      <w:divBdr>
        <w:top w:val="none" w:sz="0" w:space="0" w:color="auto"/>
        <w:left w:val="none" w:sz="0" w:space="0" w:color="auto"/>
        <w:bottom w:val="none" w:sz="0" w:space="0" w:color="auto"/>
        <w:right w:val="none" w:sz="0" w:space="0" w:color="auto"/>
      </w:divBdr>
    </w:div>
    <w:div w:id="1466696262">
      <w:bodyDiv w:val="1"/>
      <w:marLeft w:val="0"/>
      <w:marRight w:val="0"/>
      <w:marTop w:val="0"/>
      <w:marBottom w:val="0"/>
      <w:divBdr>
        <w:top w:val="none" w:sz="0" w:space="0" w:color="auto"/>
        <w:left w:val="none" w:sz="0" w:space="0" w:color="auto"/>
        <w:bottom w:val="none" w:sz="0" w:space="0" w:color="auto"/>
        <w:right w:val="none" w:sz="0" w:space="0" w:color="auto"/>
      </w:divBdr>
    </w:div>
    <w:div w:id="1466852680">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6968486">
      <w:bodyDiv w:val="1"/>
      <w:marLeft w:val="0"/>
      <w:marRight w:val="0"/>
      <w:marTop w:val="0"/>
      <w:marBottom w:val="0"/>
      <w:divBdr>
        <w:top w:val="none" w:sz="0" w:space="0" w:color="auto"/>
        <w:left w:val="none" w:sz="0" w:space="0" w:color="auto"/>
        <w:bottom w:val="none" w:sz="0" w:space="0" w:color="auto"/>
        <w:right w:val="none" w:sz="0" w:space="0" w:color="auto"/>
      </w:divBdr>
    </w:div>
    <w:div w:id="1467241960">
      <w:bodyDiv w:val="1"/>
      <w:marLeft w:val="0"/>
      <w:marRight w:val="0"/>
      <w:marTop w:val="0"/>
      <w:marBottom w:val="0"/>
      <w:divBdr>
        <w:top w:val="none" w:sz="0" w:space="0" w:color="auto"/>
        <w:left w:val="none" w:sz="0" w:space="0" w:color="auto"/>
        <w:bottom w:val="none" w:sz="0" w:space="0" w:color="auto"/>
        <w:right w:val="none" w:sz="0" w:space="0" w:color="auto"/>
      </w:divBdr>
    </w:div>
    <w:div w:id="1467502767">
      <w:bodyDiv w:val="1"/>
      <w:marLeft w:val="0"/>
      <w:marRight w:val="0"/>
      <w:marTop w:val="0"/>
      <w:marBottom w:val="0"/>
      <w:divBdr>
        <w:top w:val="none" w:sz="0" w:space="0" w:color="auto"/>
        <w:left w:val="none" w:sz="0" w:space="0" w:color="auto"/>
        <w:bottom w:val="none" w:sz="0" w:space="0" w:color="auto"/>
        <w:right w:val="none" w:sz="0" w:space="0" w:color="auto"/>
      </w:divBdr>
    </w:div>
    <w:div w:id="1467619888">
      <w:bodyDiv w:val="1"/>
      <w:marLeft w:val="0"/>
      <w:marRight w:val="0"/>
      <w:marTop w:val="0"/>
      <w:marBottom w:val="0"/>
      <w:divBdr>
        <w:top w:val="none" w:sz="0" w:space="0" w:color="auto"/>
        <w:left w:val="none" w:sz="0" w:space="0" w:color="auto"/>
        <w:bottom w:val="none" w:sz="0" w:space="0" w:color="auto"/>
        <w:right w:val="none" w:sz="0" w:space="0" w:color="auto"/>
      </w:divBdr>
    </w:div>
    <w:div w:id="1467704491">
      <w:bodyDiv w:val="1"/>
      <w:marLeft w:val="0"/>
      <w:marRight w:val="0"/>
      <w:marTop w:val="0"/>
      <w:marBottom w:val="0"/>
      <w:divBdr>
        <w:top w:val="none" w:sz="0" w:space="0" w:color="auto"/>
        <w:left w:val="none" w:sz="0" w:space="0" w:color="auto"/>
        <w:bottom w:val="none" w:sz="0" w:space="0" w:color="auto"/>
        <w:right w:val="none" w:sz="0" w:space="0" w:color="auto"/>
      </w:divBdr>
    </w:div>
    <w:div w:id="1468082384">
      <w:bodyDiv w:val="1"/>
      <w:marLeft w:val="0"/>
      <w:marRight w:val="0"/>
      <w:marTop w:val="0"/>
      <w:marBottom w:val="0"/>
      <w:divBdr>
        <w:top w:val="none" w:sz="0" w:space="0" w:color="auto"/>
        <w:left w:val="none" w:sz="0" w:space="0" w:color="auto"/>
        <w:bottom w:val="none" w:sz="0" w:space="0" w:color="auto"/>
        <w:right w:val="none" w:sz="0" w:space="0" w:color="auto"/>
      </w:divBdr>
    </w:div>
    <w:div w:id="1468205176">
      <w:bodyDiv w:val="1"/>
      <w:marLeft w:val="0"/>
      <w:marRight w:val="0"/>
      <w:marTop w:val="0"/>
      <w:marBottom w:val="0"/>
      <w:divBdr>
        <w:top w:val="none" w:sz="0" w:space="0" w:color="auto"/>
        <w:left w:val="none" w:sz="0" w:space="0" w:color="auto"/>
        <w:bottom w:val="none" w:sz="0" w:space="0" w:color="auto"/>
        <w:right w:val="none" w:sz="0" w:space="0" w:color="auto"/>
      </w:divBdr>
    </w:div>
    <w:div w:id="1468205190">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356073">
      <w:bodyDiv w:val="1"/>
      <w:marLeft w:val="0"/>
      <w:marRight w:val="0"/>
      <w:marTop w:val="0"/>
      <w:marBottom w:val="0"/>
      <w:divBdr>
        <w:top w:val="none" w:sz="0" w:space="0" w:color="auto"/>
        <w:left w:val="none" w:sz="0" w:space="0" w:color="auto"/>
        <w:bottom w:val="none" w:sz="0" w:space="0" w:color="auto"/>
        <w:right w:val="none" w:sz="0" w:space="0" w:color="auto"/>
      </w:divBdr>
    </w:div>
    <w:div w:id="1468476597">
      <w:bodyDiv w:val="1"/>
      <w:marLeft w:val="0"/>
      <w:marRight w:val="0"/>
      <w:marTop w:val="0"/>
      <w:marBottom w:val="0"/>
      <w:divBdr>
        <w:top w:val="none" w:sz="0" w:space="0" w:color="auto"/>
        <w:left w:val="none" w:sz="0" w:space="0" w:color="auto"/>
        <w:bottom w:val="none" w:sz="0" w:space="0" w:color="auto"/>
        <w:right w:val="none" w:sz="0" w:space="0" w:color="auto"/>
      </w:divBdr>
    </w:div>
    <w:div w:id="1468546803">
      <w:bodyDiv w:val="1"/>
      <w:marLeft w:val="0"/>
      <w:marRight w:val="0"/>
      <w:marTop w:val="0"/>
      <w:marBottom w:val="0"/>
      <w:divBdr>
        <w:top w:val="none" w:sz="0" w:space="0" w:color="auto"/>
        <w:left w:val="none" w:sz="0" w:space="0" w:color="auto"/>
        <w:bottom w:val="none" w:sz="0" w:space="0" w:color="auto"/>
        <w:right w:val="none" w:sz="0" w:space="0" w:color="auto"/>
      </w:divBdr>
    </w:div>
    <w:div w:id="1468931703">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9320899">
      <w:bodyDiv w:val="1"/>
      <w:marLeft w:val="0"/>
      <w:marRight w:val="0"/>
      <w:marTop w:val="0"/>
      <w:marBottom w:val="0"/>
      <w:divBdr>
        <w:top w:val="none" w:sz="0" w:space="0" w:color="auto"/>
        <w:left w:val="none" w:sz="0" w:space="0" w:color="auto"/>
        <w:bottom w:val="none" w:sz="0" w:space="0" w:color="auto"/>
        <w:right w:val="none" w:sz="0" w:space="0" w:color="auto"/>
      </w:divBdr>
    </w:div>
    <w:div w:id="1469467495">
      <w:bodyDiv w:val="1"/>
      <w:marLeft w:val="0"/>
      <w:marRight w:val="0"/>
      <w:marTop w:val="0"/>
      <w:marBottom w:val="0"/>
      <w:divBdr>
        <w:top w:val="none" w:sz="0" w:space="0" w:color="auto"/>
        <w:left w:val="none" w:sz="0" w:space="0" w:color="auto"/>
        <w:bottom w:val="none" w:sz="0" w:space="0" w:color="auto"/>
        <w:right w:val="none" w:sz="0" w:space="0" w:color="auto"/>
      </w:divBdr>
    </w:div>
    <w:div w:id="1469587045">
      <w:bodyDiv w:val="1"/>
      <w:marLeft w:val="0"/>
      <w:marRight w:val="0"/>
      <w:marTop w:val="0"/>
      <w:marBottom w:val="0"/>
      <w:divBdr>
        <w:top w:val="none" w:sz="0" w:space="0" w:color="auto"/>
        <w:left w:val="none" w:sz="0" w:space="0" w:color="auto"/>
        <w:bottom w:val="none" w:sz="0" w:space="0" w:color="auto"/>
        <w:right w:val="none" w:sz="0" w:space="0" w:color="auto"/>
      </w:divBdr>
    </w:div>
    <w:div w:id="1469593508">
      <w:bodyDiv w:val="1"/>
      <w:marLeft w:val="0"/>
      <w:marRight w:val="0"/>
      <w:marTop w:val="0"/>
      <w:marBottom w:val="0"/>
      <w:divBdr>
        <w:top w:val="none" w:sz="0" w:space="0" w:color="auto"/>
        <w:left w:val="none" w:sz="0" w:space="0" w:color="auto"/>
        <w:bottom w:val="none" w:sz="0" w:space="0" w:color="auto"/>
        <w:right w:val="none" w:sz="0" w:space="0" w:color="auto"/>
      </w:divBdr>
    </w:div>
    <w:div w:id="1469736009">
      <w:bodyDiv w:val="1"/>
      <w:marLeft w:val="0"/>
      <w:marRight w:val="0"/>
      <w:marTop w:val="0"/>
      <w:marBottom w:val="0"/>
      <w:divBdr>
        <w:top w:val="none" w:sz="0" w:space="0" w:color="auto"/>
        <w:left w:val="none" w:sz="0" w:space="0" w:color="auto"/>
        <w:bottom w:val="none" w:sz="0" w:space="0" w:color="auto"/>
        <w:right w:val="none" w:sz="0" w:space="0" w:color="auto"/>
      </w:divBdr>
    </w:div>
    <w:div w:id="1469740982">
      <w:bodyDiv w:val="1"/>
      <w:marLeft w:val="0"/>
      <w:marRight w:val="0"/>
      <w:marTop w:val="0"/>
      <w:marBottom w:val="0"/>
      <w:divBdr>
        <w:top w:val="none" w:sz="0" w:space="0" w:color="auto"/>
        <w:left w:val="none" w:sz="0" w:space="0" w:color="auto"/>
        <w:bottom w:val="none" w:sz="0" w:space="0" w:color="auto"/>
        <w:right w:val="none" w:sz="0" w:space="0" w:color="auto"/>
      </w:divBdr>
    </w:div>
    <w:div w:id="1469857803">
      <w:bodyDiv w:val="1"/>
      <w:marLeft w:val="0"/>
      <w:marRight w:val="0"/>
      <w:marTop w:val="0"/>
      <w:marBottom w:val="0"/>
      <w:divBdr>
        <w:top w:val="none" w:sz="0" w:space="0" w:color="auto"/>
        <w:left w:val="none" w:sz="0" w:space="0" w:color="auto"/>
        <w:bottom w:val="none" w:sz="0" w:space="0" w:color="auto"/>
        <w:right w:val="none" w:sz="0" w:space="0" w:color="auto"/>
      </w:divBdr>
    </w:div>
    <w:div w:id="1469859060">
      <w:bodyDiv w:val="1"/>
      <w:marLeft w:val="0"/>
      <w:marRight w:val="0"/>
      <w:marTop w:val="0"/>
      <w:marBottom w:val="0"/>
      <w:divBdr>
        <w:top w:val="none" w:sz="0" w:space="0" w:color="auto"/>
        <w:left w:val="none" w:sz="0" w:space="0" w:color="auto"/>
        <w:bottom w:val="none" w:sz="0" w:space="0" w:color="auto"/>
        <w:right w:val="none" w:sz="0" w:space="0" w:color="auto"/>
      </w:divBdr>
    </w:div>
    <w:div w:id="1469859375">
      <w:bodyDiv w:val="1"/>
      <w:marLeft w:val="0"/>
      <w:marRight w:val="0"/>
      <w:marTop w:val="0"/>
      <w:marBottom w:val="0"/>
      <w:divBdr>
        <w:top w:val="none" w:sz="0" w:space="0" w:color="auto"/>
        <w:left w:val="none" w:sz="0" w:space="0" w:color="auto"/>
        <w:bottom w:val="none" w:sz="0" w:space="0" w:color="auto"/>
        <w:right w:val="none" w:sz="0" w:space="0" w:color="auto"/>
      </w:divBdr>
    </w:div>
    <w:div w:id="1469862790">
      <w:bodyDiv w:val="1"/>
      <w:marLeft w:val="0"/>
      <w:marRight w:val="0"/>
      <w:marTop w:val="0"/>
      <w:marBottom w:val="0"/>
      <w:divBdr>
        <w:top w:val="none" w:sz="0" w:space="0" w:color="auto"/>
        <w:left w:val="none" w:sz="0" w:space="0" w:color="auto"/>
        <w:bottom w:val="none" w:sz="0" w:space="0" w:color="auto"/>
        <w:right w:val="none" w:sz="0" w:space="0" w:color="auto"/>
      </w:divBdr>
    </w:div>
    <w:div w:id="1470172529">
      <w:bodyDiv w:val="1"/>
      <w:marLeft w:val="0"/>
      <w:marRight w:val="0"/>
      <w:marTop w:val="0"/>
      <w:marBottom w:val="0"/>
      <w:divBdr>
        <w:top w:val="none" w:sz="0" w:space="0" w:color="auto"/>
        <w:left w:val="none" w:sz="0" w:space="0" w:color="auto"/>
        <w:bottom w:val="none" w:sz="0" w:space="0" w:color="auto"/>
        <w:right w:val="none" w:sz="0" w:space="0" w:color="auto"/>
      </w:divBdr>
    </w:div>
    <w:div w:id="1470435699">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0703460">
      <w:bodyDiv w:val="1"/>
      <w:marLeft w:val="0"/>
      <w:marRight w:val="0"/>
      <w:marTop w:val="0"/>
      <w:marBottom w:val="0"/>
      <w:divBdr>
        <w:top w:val="none" w:sz="0" w:space="0" w:color="auto"/>
        <w:left w:val="none" w:sz="0" w:space="0" w:color="auto"/>
        <w:bottom w:val="none" w:sz="0" w:space="0" w:color="auto"/>
        <w:right w:val="none" w:sz="0" w:space="0" w:color="auto"/>
      </w:divBdr>
    </w:div>
    <w:div w:id="1470785123">
      <w:bodyDiv w:val="1"/>
      <w:marLeft w:val="0"/>
      <w:marRight w:val="0"/>
      <w:marTop w:val="0"/>
      <w:marBottom w:val="0"/>
      <w:divBdr>
        <w:top w:val="none" w:sz="0" w:space="0" w:color="auto"/>
        <w:left w:val="none" w:sz="0" w:space="0" w:color="auto"/>
        <w:bottom w:val="none" w:sz="0" w:space="0" w:color="auto"/>
        <w:right w:val="none" w:sz="0" w:space="0" w:color="auto"/>
      </w:divBdr>
    </w:div>
    <w:div w:id="1471047202">
      <w:bodyDiv w:val="1"/>
      <w:marLeft w:val="0"/>
      <w:marRight w:val="0"/>
      <w:marTop w:val="0"/>
      <w:marBottom w:val="0"/>
      <w:divBdr>
        <w:top w:val="none" w:sz="0" w:space="0" w:color="auto"/>
        <w:left w:val="none" w:sz="0" w:space="0" w:color="auto"/>
        <w:bottom w:val="none" w:sz="0" w:space="0" w:color="auto"/>
        <w:right w:val="none" w:sz="0" w:space="0" w:color="auto"/>
      </w:divBdr>
    </w:div>
    <w:div w:id="1471053535">
      <w:bodyDiv w:val="1"/>
      <w:marLeft w:val="0"/>
      <w:marRight w:val="0"/>
      <w:marTop w:val="0"/>
      <w:marBottom w:val="0"/>
      <w:divBdr>
        <w:top w:val="none" w:sz="0" w:space="0" w:color="auto"/>
        <w:left w:val="none" w:sz="0" w:space="0" w:color="auto"/>
        <w:bottom w:val="none" w:sz="0" w:space="0" w:color="auto"/>
        <w:right w:val="none" w:sz="0" w:space="0" w:color="auto"/>
      </w:divBdr>
    </w:div>
    <w:div w:id="1471090346">
      <w:bodyDiv w:val="1"/>
      <w:marLeft w:val="0"/>
      <w:marRight w:val="0"/>
      <w:marTop w:val="0"/>
      <w:marBottom w:val="0"/>
      <w:divBdr>
        <w:top w:val="none" w:sz="0" w:space="0" w:color="auto"/>
        <w:left w:val="none" w:sz="0" w:space="0" w:color="auto"/>
        <w:bottom w:val="none" w:sz="0" w:space="0" w:color="auto"/>
        <w:right w:val="none" w:sz="0" w:space="0" w:color="auto"/>
      </w:divBdr>
    </w:div>
    <w:div w:id="1471093703">
      <w:bodyDiv w:val="1"/>
      <w:marLeft w:val="0"/>
      <w:marRight w:val="0"/>
      <w:marTop w:val="0"/>
      <w:marBottom w:val="0"/>
      <w:divBdr>
        <w:top w:val="none" w:sz="0" w:space="0" w:color="auto"/>
        <w:left w:val="none" w:sz="0" w:space="0" w:color="auto"/>
        <w:bottom w:val="none" w:sz="0" w:space="0" w:color="auto"/>
        <w:right w:val="none" w:sz="0" w:space="0" w:color="auto"/>
      </w:divBdr>
    </w:div>
    <w:div w:id="1471097859">
      <w:bodyDiv w:val="1"/>
      <w:marLeft w:val="0"/>
      <w:marRight w:val="0"/>
      <w:marTop w:val="0"/>
      <w:marBottom w:val="0"/>
      <w:divBdr>
        <w:top w:val="none" w:sz="0" w:space="0" w:color="auto"/>
        <w:left w:val="none" w:sz="0" w:space="0" w:color="auto"/>
        <w:bottom w:val="none" w:sz="0" w:space="0" w:color="auto"/>
        <w:right w:val="none" w:sz="0" w:space="0" w:color="auto"/>
      </w:divBdr>
    </w:div>
    <w:div w:id="1471098664">
      <w:bodyDiv w:val="1"/>
      <w:marLeft w:val="0"/>
      <w:marRight w:val="0"/>
      <w:marTop w:val="0"/>
      <w:marBottom w:val="0"/>
      <w:divBdr>
        <w:top w:val="none" w:sz="0" w:space="0" w:color="auto"/>
        <w:left w:val="none" w:sz="0" w:space="0" w:color="auto"/>
        <w:bottom w:val="none" w:sz="0" w:space="0" w:color="auto"/>
        <w:right w:val="none" w:sz="0" w:space="0" w:color="auto"/>
      </w:divBdr>
    </w:div>
    <w:div w:id="1471172240">
      <w:bodyDiv w:val="1"/>
      <w:marLeft w:val="0"/>
      <w:marRight w:val="0"/>
      <w:marTop w:val="0"/>
      <w:marBottom w:val="0"/>
      <w:divBdr>
        <w:top w:val="none" w:sz="0" w:space="0" w:color="auto"/>
        <w:left w:val="none" w:sz="0" w:space="0" w:color="auto"/>
        <w:bottom w:val="none" w:sz="0" w:space="0" w:color="auto"/>
        <w:right w:val="none" w:sz="0" w:space="0" w:color="auto"/>
      </w:divBdr>
    </w:div>
    <w:div w:id="1471241536">
      <w:bodyDiv w:val="1"/>
      <w:marLeft w:val="0"/>
      <w:marRight w:val="0"/>
      <w:marTop w:val="0"/>
      <w:marBottom w:val="0"/>
      <w:divBdr>
        <w:top w:val="none" w:sz="0" w:space="0" w:color="auto"/>
        <w:left w:val="none" w:sz="0" w:space="0" w:color="auto"/>
        <w:bottom w:val="none" w:sz="0" w:space="0" w:color="auto"/>
        <w:right w:val="none" w:sz="0" w:space="0" w:color="auto"/>
      </w:divBdr>
    </w:div>
    <w:div w:id="1471360532">
      <w:bodyDiv w:val="1"/>
      <w:marLeft w:val="0"/>
      <w:marRight w:val="0"/>
      <w:marTop w:val="0"/>
      <w:marBottom w:val="0"/>
      <w:divBdr>
        <w:top w:val="none" w:sz="0" w:space="0" w:color="auto"/>
        <w:left w:val="none" w:sz="0" w:space="0" w:color="auto"/>
        <w:bottom w:val="none" w:sz="0" w:space="0" w:color="auto"/>
        <w:right w:val="none" w:sz="0" w:space="0" w:color="auto"/>
      </w:divBdr>
    </w:div>
    <w:div w:id="1471556793">
      <w:bodyDiv w:val="1"/>
      <w:marLeft w:val="0"/>
      <w:marRight w:val="0"/>
      <w:marTop w:val="0"/>
      <w:marBottom w:val="0"/>
      <w:divBdr>
        <w:top w:val="none" w:sz="0" w:space="0" w:color="auto"/>
        <w:left w:val="none" w:sz="0" w:space="0" w:color="auto"/>
        <w:bottom w:val="none" w:sz="0" w:space="0" w:color="auto"/>
        <w:right w:val="none" w:sz="0" w:space="0" w:color="auto"/>
      </w:divBdr>
    </w:div>
    <w:div w:id="1471829084">
      <w:bodyDiv w:val="1"/>
      <w:marLeft w:val="0"/>
      <w:marRight w:val="0"/>
      <w:marTop w:val="0"/>
      <w:marBottom w:val="0"/>
      <w:divBdr>
        <w:top w:val="none" w:sz="0" w:space="0" w:color="auto"/>
        <w:left w:val="none" w:sz="0" w:space="0" w:color="auto"/>
        <w:bottom w:val="none" w:sz="0" w:space="0" w:color="auto"/>
        <w:right w:val="none" w:sz="0" w:space="0" w:color="auto"/>
      </w:divBdr>
    </w:div>
    <w:div w:id="1471900903">
      <w:bodyDiv w:val="1"/>
      <w:marLeft w:val="0"/>
      <w:marRight w:val="0"/>
      <w:marTop w:val="0"/>
      <w:marBottom w:val="0"/>
      <w:divBdr>
        <w:top w:val="none" w:sz="0" w:space="0" w:color="auto"/>
        <w:left w:val="none" w:sz="0" w:space="0" w:color="auto"/>
        <w:bottom w:val="none" w:sz="0" w:space="0" w:color="auto"/>
        <w:right w:val="none" w:sz="0" w:space="0" w:color="auto"/>
      </w:divBdr>
    </w:div>
    <w:div w:id="1472016910">
      <w:bodyDiv w:val="1"/>
      <w:marLeft w:val="0"/>
      <w:marRight w:val="0"/>
      <w:marTop w:val="0"/>
      <w:marBottom w:val="0"/>
      <w:divBdr>
        <w:top w:val="none" w:sz="0" w:space="0" w:color="auto"/>
        <w:left w:val="none" w:sz="0" w:space="0" w:color="auto"/>
        <w:bottom w:val="none" w:sz="0" w:space="0" w:color="auto"/>
        <w:right w:val="none" w:sz="0" w:space="0" w:color="auto"/>
      </w:divBdr>
    </w:div>
    <w:div w:id="1472021011">
      <w:bodyDiv w:val="1"/>
      <w:marLeft w:val="0"/>
      <w:marRight w:val="0"/>
      <w:marTop w:val="0"/>
      <w:marBottom w:val="0"/>
      <w:divBdr>
        <w:top w:val="none" w:sz="0" w:space="0" w:color="auto"/>
        <w:left w:val="none" w:sz="0" w:space="0" w:color="auto"/>
        <w:bottom w:val="none" w:sz="0" w:space="0" w:color="auto"/>
        <w:right w:val="none" w:sz="0" w:space="0" w:color="auto"/>
      </w:divBdr>
    </w:div>
    <w:div w:id="1472136223">
      <w:bodyDiv w:val="1"/>
      <w:marLeft w:val="0"/>
      <w:marRight w:val="0"/>
      <w:marTop w:val="0"/>
      <w:marBottom w:val="0"/>
      <w:divBdr>
        <w:top w:val="none" w:sz="0" w:space="0" w:color="auto"/>
        <w:left w:val="none" w:sz="0" w:space="0" w:color="auto"/>
        <w:bottom w:val="none" w:sz="0" w:space="0" w:color="auto"/>
        <w:right w:val="none" w:sz="0" w:space="0" w:color="auto"/>
      </w:divBdr>
    </w:div>
    <w:div w:id="1472599740">
      <w:bodyDiv w:val="1"/>
      <w:marLeft w:val="0"/>
      <w:marRight w:val="0"/>
      <w:marTop w:val="0"/>
      <w:marBottom w:val="0"/>
      <w:divBdr>
        <w:top w:val="none" w:sz="0" w:space="0" w:color="auto"/>
        <w:left w:val="none" w:sz="0" w:space="0" w:color="auto"/>
        <w:bottom w:val="none" w:sz="0" w:space="0" w:color="auto"/>
        <w:right w:val="none" w:sz="0" w:space="0" w:color="auto"/>
      </w:divBdr>
    </w:div>
    <w:div w:id="1472795109">
      <w:bodyDiv w:val="1"/>
      <w:marLeft w:val="0"/>
      <w:marRight w:val="0"/>
      <w:marTop w:val="0"/>
      <w:marBottom w:val="0"/>
      <w:divBdr>
        <w:top w:val="none" w:sz="0" w:space="0" w:color="auto"/>
        <w:left w:val="none" w:sz="0" w:space="0" w:color="auto"/>
        <w:bottom w:val="none" w:sz="0" w:space="0" w:color="auto"/>
        <w:right w:val="none" w:sz="0" w:space="0" w:color="auto"/>
      </w:divBdr>
    </w:div>
    <w:div w:id="1472938656">
      <w:bodyDiv w:val="1"/>
      <w:marLeft w:val="0"/>
      <w:marRight w:val="0"/>
      <w:marTop w:val="0"/>
      <w:marBottom w:val="0"/>
      <w:divBdr>
        <w:top w:val="none" w:sz="0" w:space="0" w:color="auto"/>
        <w:left w:val="none" w:sz="0" w:space="0" w:color="auto"/>
        <w:bottom w:val="none" w:sz="0" w:space="0" w:color="auto"/>
        <w:right w:val="none" w:sz="0" w:space="0" w:color="auto"/>
      </w:divBdr>
    </w:div>
    <w:div w:id="1473016950">
      <w:bodyDiv w:val="1"/>
      <w:marLeft w:val="0"/>
      <w:marRight w:val="0"/>
      <w:marTop w:val="0"/>
      <w:marBottom w:val="0"/>
      <w:divBdr>
        <w:top w:val="none" w:sz="0" w:space="0" w:color="auto"/>
        <w:left w:val="none" w:sz="0" w:space="0" w:color="auto"/>
        <w:bottom w:val="none" w:sz="0" w:space="0" w:color="auto"/>
        <w:right w:val="none" w:sz="0" w:space="0" w:color="auto"/>
      </w:divBdr>
    </w:div>
    <w:div w:id="1473131304">
      <w:bodyDiv w:val="1"/>
      <w:marLeft w:val="0"/>
      <w:marRight w:val="0"/>
      <w:marTop w:val="0"/>
      <w:marBottom w:val="0"/>
      <w:divBdr>
        <w:top w:val="none" w:sz="0" w:space="0" w:color="auto"/>
        <w:left w:val="none" w:sz="0" w:space="0" w:color="auto"/>
        <w:bottom w:val="none" w:sz="0" w:space="0" w:color="auto"/>
        <w:right w:val="none" w:sz="0" w:space="0" w:color="auto"/>
      </w:divBdr>
    </w:div>
    <w:div w:id="1473132231">
      <w:bodyDiv w:val="1"/>
      <w:marLeft w:val="0"/>
      <w:marRight w:val="0"/>
      <w:marTop w:val="0"/>
      <w:marBottom w:val="0"/>
      <w:divBdr>
        <w:top w:val="none" w:sz="0" w:space="0" w:color="auto"/>
        <w:left w:val="none" w:sz="0" w:space="0" w:color="auto"/>
        <w:bottom w:val="none" w:sz="0" w:space="0" w:color="auto"/>
        <w:right w:val="none" w:sz="0" w:space="0" w:color="auto"/>
      </w:divBdr>
    </w:div>
    <w:div w:id="1473138036">
      <w:bodyDiv w:val="1"/>
      <w:marLeft w:val="0"/>
      <w:marRight w:val="0"/>
      <w:marTop w:val="0"/>
      <w:marBottom w:val="0"/>
      <w:divBdr>
        <w:top w:val="none" w:sz="0" w:space="0" w:color="auto"/>
        <w:left w:val="none" w:sz="0" w:space="0" w:color="auto"/>
        <w:bottom w:val="none" w:sz="0" w:space="0" w:color="auto"/>
        <w:right w:val="none" w:sz="0" w:space="0" w:color="auto"/>
      </w:divBdr>
    </w:div>
    <w:div w:id="1473644139">
      <w:bodyDiv w:val="1"/>
      <w:marLeft w:val="0"/>
      <w:marRight w:val="0"/>
      <w:marTop w:val="0"/>
      <w:marBottom w:val="0"/>
      <w:divBdr>
        <w:top w:val="none" w:sz="0" w:space="0" w:color="auto"/>
        <w:left w:val="none" w:sz="0" w:space="0" w:color="auto"/>
        <w:bottom w:val="none" w:sz="0" w:space="0" w:color="auto"/>
        <w:right w:val="none" w:sz="0" w:space="0" w:color="auto"/>
      </w:divBdr>
    </w:div>
    <w:div w:id="1473671883">
      <w:bodyDiv w:val="1"/>
      <w:marLeft w:val="0"/>
      <w:marRight w:val="0"/>
      <w:marTop w:val="0"/>
      <w:marBottom w:val="0"/>
      <w:divBdr>
        <w:top w:val="none" w:sz="0" w:space="0" w:color="auto"/>
        <w:left w:val="none" w:sz="0" w:space="0" w:color="auto"/>
        <w:bottom w:val="none" w:sz="0" w:space="0" w:color="auto"/>
        <w:right w:val="none" w:sz="0" w:space="0" w:color="auto"/>
      </w:divBdr>
    </w:div>
    <w:div w:id="1473790372">
      <w:bodyDiv w:val="1"/>
      <w:marLeft w:val="0"/>
      <w:marRight w:val="0"/>
      <w:marTop w:val="0"/>
      <w:marBottom w:val="0"/>
      <w:divBdr>
        <w:top w:val="none" w:sz="0" w:space="0" w:color="auto"/>
        <w:left w:val="none" w:sz="0" w:space="0" w:color="auto"/>
        <w:bottom w:val="none" w:sz="0" w:space="0" w:color="auto"/>
        <w:right w:val="none" w:sz="0" w:space="0" w:color="auto"/>
      </w:divBdr>
    </w:div>
    <w:div w:id="1473868579">
      <w:bodyDiv w:val="1"/>
      <w:marLeft w:val="0"/>
      <w:marRight w:val="0"/>
      <w:marTop w:val="0"/>
      <w:marBottom w:val="0"/>
      <w:divBdr>
        <w:top w:val="none" w:sz="0" w:space="0" w:color="auto"/>
        <w:left w:val="none" w:sz="0" w:space="0" w:color="auto"/>
        <w:bottom w:val="none" w:sz="0" w:space="0" w:color="auto"/>
        <w:right w:val="none" w:sz="0" w:space="0" w:color="auto"/>
      </w:divBdr>
    </w:div>
    <w:div w:id="1473979645">
      <w:bodyDiv w:val="1"/>
      <w:marLeft w:val="0"/>
      <w:marRight w:val="0"/>
      <w:marTop w:val="0"/>
      <w:marBottom w:val="0"/>
      <w:divBdr>
        <w:top w:val="none" w:sz="0" w:space="0" w:color="auto"/>
        <w:left w:val="none" w:sz="0" w:space="0" w:color="auto"/>
        <w:bottom w:val="none" w:sz="0" w:space="0" w:color="auto"/>
        <w:right w:val="none" w:sz="0" w:space="0" w:color="auto"/>
      </w:divBdr>
    </w:div>
    <w:div w:id="1473979667">
      <w:bodyDiv w:val="1"/>
      <w:marLeft w:val="0"/>
      <w:marRight w:val="0"/>
      <w:marTop w:val="0"/>
      <w:marBottom w:val="0"/>
      <w:divBdr>
        <w:top w:val="none" w:sz="0" w:space="0" w:color="auto"/>
        <w:left w:val="none" w:sz="0" w:space="0" w:color="auto"/>
        <w:bottom w:val="none" w:sz="0" w:space="0" w:color="auto"/>
        <w:right w:val="none" w:sz="0" w:space="0" w:color="auto"/>
      </w:divBdr>
    </w:div>
    <w:div w:id="1474176422">
      <w:bodyDiv w:val="1"/>
      <w:marLeft w:val="0"/>
      <w:marRight w:val="0"/>
      <w:marTop w:val="0"/>
      <w:marBottom w:val="0"/>
      <w:divBdr>
        <w:top w:val="none" w:sz="0" w:space="0" w:color="auto"/>
        <w:left w:val="none" w:sz="0" w:space="0" w:color="auto"/>
        <w:bottom w:val="none" w:sz="0" w:space="0" w:color="auto"/>
        <w:right w:val="none" w:sz="0" w:space="0" w:color="auto"/>
      </w:divBdr>
    </w:div>
    <w:div w:id="1474299547">
      <w:bodyDiv w:val="1"/>
      <w:marLeft w:val="0"/>
      <w:marRight w:val="0"/>
      <w:marTop w:val="0"/>
      <w:marBottom w:val="0"/>
      <w:divBdr>
        <w:top w:val="none" w:sz="0" w:space="0" w:color="auto"/>
        <w:left w:val="none" w:sz="0" w:space="0" w:color="auto"/>
        <w:bottom w:val="none" w:sz="0" w:space="0" w:color="auto"/>
        <w:right w:val="none" w:sz="0" w:space="0" w:color="auto"/>
      </w:divBdr>
    </w:div>
    <w:div w:id="1474524801">
      <w:bodyDiv w:val="1"/>
      <w:marLeft w:val="0"/>
      <w:marRight w:val="0"/>
      <w:marTop w:val="0"/>
      <w:marBottom w:val="0"/>
      <w:divBdr>
        <w:top w:val="none" w:sz="0" w:space="0" w:color="auto"/>
        <w:left w:val="none" w:sz="0" w:space="0" w:color="auto"/>
        <w:bottom w:val="none" w:sz="0" w:space="0" w:color="auto"/>
        <w:right w:val="none" w:sz="0" w:space="0" w:color="auto"/>
      </w:divBdr>
    </w:div>
    <w:div w:id="1474785028">
      <w:bodyDiv w:val="1"/>
      <w:marLeft w:val="0"/>
      <w:marRight w:val="0"/>
      <w:marTop w:val="0"/>
      <w:marBottom w:val="0"/>
      <w:divBdr>
        <w:top w:val="none" w:sz="0" w:space="0" w:color="auto"/>
        <w:left w:val="none" w:sz="0" w:space="0" w:color="auto"/>
        <w:bottom w:val="none" w:sz="0" w:space="0" w:color="auto"/>
        <w:right w:val="none" w:sz="0" w:space="0" w:color="auto"/>
      </w:divBdr>
    </w:div>
    <w:div w:id="1474908181">
      <w:bodyDiv w:val="1"/>
      <w:marLeft w:val="0"/>
      <w:marRight w:val="0"/>
      <w:marTop w:val="0"/>
      <w:marBottom w:val="0"/>
      <w:divBdr>
        <w:top w:val="none" w:sz="0" w:space="0" w:color="auto"/>
        <w:left w:val="none" w:sz="0" w:space="0" w:color="auto"/>
        <w:bottom w:val="none" w:sz="0" w:space="0" w:color="auto"/>
        <w:right w:val="none" w:sz="0" w:space="0" w:color="auto"/>
      </w:divBdr>
    </w:div>
    <w:div w:id="1474954129">
      <w:bodyDiv w:val="1"/>
      <w:marLeft w:val="0"/>
      <w:marRight w:val="0"/>
      <w:marTop w:val="0"/>
      <w:marBottom w:val="0"/>
      <w:divBdr>
        <w:top w:val="none" w:sz="0" w:space="0" w:color="auto"/>
        <w:left w:val="none" w:sz="0" w:space="0" w:color="auto"/>
        <w:bottom w:val="none" w:sz="0" w:space="0" w:color="auto"/>
        <w:right w:val="none" w:sz="0" w:space="0" w:color="auto"/>
      </w:divBdr>
    </w:div>
    <w:div w:id="1475558928">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635174">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5639668">
      <w:bodyDiv w:val="1"/>
      <w:marLeft w:val="0"/>
      <w:marRight w:val="0"/>
      <w:marTop w:val="0"/>
      <w:marBottom w:val="0"/>
      <w:divBdr>
        <w:top w:val="none" w:sz="0" w:space="0" w:color="auto"/>
        <w:left w:val="none" w:sz="0" w:space="0" w:color="auto"/>
        <w:bottom w:val="none" w:sz="0" w:space="0" w:color="auto"/>
        <w:right w:val="none" w:sz="0" w:space="0" w:color="auto"/>
      </w:divBdr>
    </w:div>
    <w:div w:id="1475640268">
      <w:bodyDiv w:val="1"/>
      <w:marLeft w:val="0"/>
      <w:marRight w:val="0"/>
      <w:marTop w:val="0"/>
      <w:marBottom w:val="0"/>
      <w:divBdr>
        <w:top w:val="none" w:sz="0" w:space="0" w:color="auto"/>
        <w:left w:val="none" w:sz="0" w:space="0" w:color="auto"/>
        <w:bottom w:val="none" w:sz="0" w:space="0" w:color="auto"/>
        <w:right w:val="none" w:sz="0" w:space="0" w:color="auto"/>
      </w:divBdr>
    </w:div>
    <w:div w:id="1475873839">
      <w:bodyDiv w:val="1"/>
      <w:marLeft w:val="0"/>
      <w:marRight w:val="0"/>
      <w:marTop w:val="0"/>
      <w:marBottom w:val="0"/>
      <w:divBdr>
        <w:top w:val="none" w:sz="0" w:space="0" w:color="auto"/>
        <w:left w:val="none" w:sz="0" w:space="0" w:color="auto"/>
        <w:bottom w:val="none" w:sz="0" w:space="0" w:color="auto"/>
        <w:right w:val="none" w:sz="0" w:space="0" w:color="auto"/>
      </w:divBdr>
    </w:div>
    <w:div w:id="1475945655">
      <w:bodyDiv w:val="1"/>
      <w:marLeft w:val="0"/>
      <w:marRight w:val="0"/>
      <w:marTop w:val="0"/>
      <w:marBottom w:val="0"/>
      <w:divBdr>
        <w:top w:val="none" w:sz="0" w:space="0" w:color="auto"/>
        <w:left w:val="none" w:sz="0" w:space="0" w:color="auto"/>
        <w:bottom w:val="none" w:sz="0" w:space="0" w:color="auto"/>
        <w:right w:val="none" w:sz="0" w:space="0" w:color="auto"/>
      </w:divBdr>
    </w:div>
    <w:div w:id="1476147236">
      <w:bodyDiv w:val="1"/>
      <w:marLeft w:val="0"/>
      <w:marRight w:val="0"/>
      <w:marTop w:val="0"/>
      <w:marBottom w:val="0"/>
      <w:divBdr>
        <w:top w:val="none" w:sz="0" w:space="0" w:color="auto"/>
        <w:left w:val="none" w:sz="0" w:space="0" w:color="auto"/>
        <w:bottom w:val="none" w:sz="0" w:space="0" w:color="auto"/>
        <w:right w:val="none" w:sz="0" w:space="0" w:color="auto"/>
      </w:divBdr>
    </w:div>
    <w:div w:id="1476293413">
      <w:bodyDiv w:val="1"/>
      <w:marLeft w:val="0"/>
      <w:marRight w:val="0"/>
      <w:marTop w:val="0"/>
      <w:marBottom w:val="0"/>
      <w:divBdr>
        <w:top w:val="none" w:sz="0" w:space="0" w:color="auto"/>
        <w:left w:val="none" w:sz="0" w:space="0" w:color="auto"/>
        <w:bottom w:val="none" w:sz="0" w:space="0" w:color="auto"/>
        <w:right w:val="none" w:sz="0" w:space="0" w:color="auto"/>
      </w:divBdr>
    </w:div>
    <w:div w:id="1476333630">
      <w:bodyDiv w:val="1"/>
      <w:marLeft w:val="0"/>
      <w:marRight w:val="0"/>
      <w:marTop w:val="0"/>
      <w:marBottom w:val="0"/>
      <w:divBdr>
        <w:top w:val="none" w:sz="0" w:space="0" w:color="auto"/>
        <w:left w:val="none" w:sz="0" w:space="0" w:color="auto"/>
        <w:bottom w:val="none" w:sz="0" w:space="0" w:color="auto"/>
        <w:right w:val="none" w:sz="0" w:space="0" w:color="auto"/>
      </w:divBdr>
    </w:div>
    <w:div w:id="1476337257">
      <w:bodyDiv w:val="1"/>
      <w:marLeft w:val="0"/>
      <w:marRight w:val="0"/>
      <w:marTop w:val="0"/>
      <w:marBottom w:val="0"/>
      <w:divBdr>
        <w:top w:val="none" w:sz="0" w:space="0" w:color="auto"/>
        <w:left w:val="none" w:sz="0" w:space="0" w:color="auto"/>
        <w:bottom w:val="none" w:sz="0" w:space="0" w:color="auto"/>
        <w:right w:val="none" w:sz="0" w:space="0" w:color="auto"/>
      </w:divBdr>
    </w:div>
    <w:div w:id="1476678870">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6990908">
      <w:bodyDiv w:val="1"/>
      <w:marLeft w:val="0"/>
      <w:marRight w:val="0"/>
      <w:marTop w:val="0"/>
      <w:marBottom w:val="0"/>
      <w:divBdr>
        <w:top w:val="none" w:sz="0" w:space="0" w:color="auto"/>
        <w:left w:val="none" w:sz="0" w:space="0" w:color="auto"/>
        <w:bottom w:val="none" w:sz="0" w:space="0" w:color="auto"/>
        <w:right w:val="none" w:sz="0" w:space="0" w:color="auto"/>
      </w:divBdr>
    </w:div>
    <w:div w:id="1477065961">
      <w:bodyDiv w:val="1"/>
      <w:marLeft w:val="0"/>
      <w:marRight w:val="0"/>
      <w:marTop w:val="0"/>
      <w:marBottom w:val="0"/>
      <w:divBdr>
        <w:top w:val="none" w:sz="0" w:space="0" w:color="auto"/>
        <w:left w:val="none" w:sz="0" w:space="0" w:color="auto"/>
        <w:bottom w:val="none" w:sz="0" w:space="0" w:color="auto"/>
        <w:right w:val="none" w:sz="0" w:space="0" w:color="auto"/>
      </w:divBdr>
    </w:div>
    <w:div w:id="1477379984">
      <w:bodyDiv w:val="1"/>
      <w:marLeft w:val="0"/>
      <w:marRight w:val="0"/>
      <w:marTop w:val="0"/>
      <w:marBottom w:val="0"/>
      <w:divBdr>
        <w:top w:val="none" w:sz="0" w:space="0" w:color="auto"/>
        <w:left w:val="none" w:sz="0" w:space="0" w:color="auto"/>
        <w:bottom w:val="none" w:sz="0" w:space="0" w:color="auto"/>
        <w:right w:val="none" w:sz="0" w:space="0" w:color="auto"/>
      </w:divBdr>
    </w:div>
    <w:div w:id="1477453287">
      <w:bodyDiv w:val="1"/>
      <w:marLeft w:val="0"/>
      <w:marRight w:val="0"/>
      <w:marTop w:val="0"/>
      <w:marBottom w:val="0"/>
      <w:divBdr>
        <w:top w:val="none" w:sz="0" w:space="0" w:color="auto"/>
        <w:left w:val="none" w:sz="0" w:space="0" w:color="auto"/>
        <w:bottom w:val="none" w:sz="0" w:space="0" w:color="auto"/>
        <w:right w:val="none" w:sz="0" w:space="0" w:color="auto"/>
      </w:divBdr>
    </w:div>
    <w:div w:id="1477524038">
      <w:bodyDiv w:val="1"/>
      <w:marLeft w:val="0"/>
      <w:marRight w:val="0"/>
      <w:marTop w:val="0"/>
      <w:marBottom w:val="0"/>
      <w:divBdr>
        <w:top w:val="none" w:sz="0" w:space="0" w:color="auto"/>
        <w:left w:val="none" w:sz="0" w:space="0" w:color="auto"/>
        <w:bottom w:val="none" w:sz="0" w:space="0" w:color="auto"/>
        <w:right w:val="none" w:sz="0" w:space="0" w:color="auto"/>
      </w:divBdr>
    </w:div>
    <w:div w:id="1477604566">
      <w:bodyDiv w:val="1"/>
      <w:marLeft w:val="0"/>
      <w:marRight w:val="0"/>
      <w:marTop w:val="0"/>
      <w:marBottom w:val="0"/>
      <w:divBdr>
        <w:top w:val="none" w:sz="0" w:space="0" w:color="auto"/>
        <w:left w:val="none" w:sz="0" w:space="0" w:color="auto"/>
        <w:bottom w:val="none" w:sz="0" w:space="0" w:color="auto"/>
        <w:right w:val="none" w:sz="0" w:space="0" w:color="auto"/>
      </w:divBdr>
    </w:div>
    <w:div w:id="1477649569">
      <w:bodyDiv w:val="1"/>
      <w:marLeft w:val="0"/>
      <w:marRight w:val="0"/>
      <w:marTop w:val="0"/>
      <w:marBottom w:val="0"/>
      <w:divBdr>
        <w:top w:val="none" w:sz="0" w:space="0" w:color="auto"/>
        <w:left w:val="none" w:sz="0" w:space="0" w:color="auto"/>
        <w:bottom w:val="none" w:sz="0" w:space="0" w:color="auto"/>
        <w:right w:val="none" w:sz="0" w:space="0" w:color="auto"/>
      </w:divBdr>
    </w:div>
    <w:div w:id="1478258468">
      <w:bodyDiv w:val="1"/>
      <w:marLeft w:val="0"/>
      <w:marRight w:val="0"/>
      <w:marTop w:val="0"/>
      <w:marBottom w:val="0"/>
      <w:divBdr>
        <w:top w:val="none" w:sz="0" w:space="0" w:color="auto"/>
        <w:left w:val="none" w:sz="0" w:space="0" w:color="auto"/>
        <w:bottom w:val="none" w:sz="0" w:space="0" w:color="auto"/>
        <w:right w:val="none" w:sz="0" w:space="0" w:color="auto"/>
      </w:divBdr>
    </w:div>
    <w:div w:id="1478299514">
      <w:bodyDiv w:val="1"/>
      <w:marLeft w:val="0"/>
      <w:marRight w:val="0"/>
      <w:marTop w:val="0"/>
      <w:marBottom w:val="0"/>
      <w:divBdr>
        <w:top w:val="none" w:sz="0" w:space="0" w:color="auto"/>
        <w:left w:val="none" w:sz="0" w:space="0" w:color="auto"/>
        <w:bottom w:val="none" w:sz="0" w:space="0" w:color="auto"/>
        <w:right w:val="none" w:sz="0" w:space="0" w:color="auto"/>
      </w:divBdr>
    </w:div>
    <w:div w:id="1478304326">
      <w:bodyDiv w:val="1"/>
      <w:marLeft w:val="0"/>
      <w:marRight w:val="0"/>
      <w:marTop w:val="0"/>
      <w:marBottom w:val="0"/>
      <w:divBdr>
        <w:top w:val="none" w:sz="0" w:space="0" w:color="auto"/>
        <w:left w:val="none" w:sz="0" w:space="0" w:color="auto"/>
        <w:bottom w:val="none" w:sz="0" w:space="0" w:color="auto"/>
        <w:right w:val="none" w:sz="0" w:space="0" w:color="auto"/>
      </w:divBdr>
    </w:div>
    <w:div w:id="1478378397">
      <w:bodyDiv w:val="1"/>
      <w:marLeft w:val="0"/>
      <w:marRight w:val="0"/>
      <w:marTop w:val="0"/>
      <w:marBottom w:val="0"/>
      <w:divBdr>
        <w:top w:val="none" w:sz="0" w:space="0" w:color="auto"/>
        <w:left w:val="none" w:sz="0" w:space="0" w:color="auto"/>
        <w:bottom w:val="none" w:sz="0" w:space="0" w:color="auto"/>
        <w:right w:val="none" w:sz="0" w:space="0" w:color="auto"/>
      </w:divBdr>
    </w:div>
    <w:div w:id="1478566931">
      <w:bodyDiv w:val="1"/>
      <w:marLeft w:val="0"/>
      <w:marRight w:val="0"/>
      <w:marTop w:val="0"/>
      <w:marBottom w:val="0"/>
      <w:divBdr>
        <w:top w:val="none" w:sz="0" w:space="0" w:color="auto"/>
        <w:left w:val="none" w:sz="0" w:space="0" w:color="auto"/>
        <w:bottom w:val="none" w:sz="0" w:space="0" w:color="auto"/>
        <w:right w:val="none" w:sz="0" w:space="0" w:color="auto"/>
      </w:divBdr>
    </w:div>
    <w:div w:id="1478837763">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8959780">
      <w:bodyDiv w:val="1"/>
      <w:marLeft w:val="0"/>
      <w:marRight w:val="0"/>
      <w:marTop w:val="0"/>
      <w:marBottom w:val="0"/>
      <w:divBdr>
        <w:top w:val="none" w:sz="0" w:space="0" w:color="auto"/>
        <w:left w:val="none" w:sz="0" w:space="0" w:color="auto"/>
        <w:bottom w:val="none" w:sz="0" w:space="0" w:color="auto"/>
        <w:right w:val="none" w:sz="0" w:space="0" w:color="auto"/>
      </w:divBdr>
    </w:div>
    <w:div w:id="1478961025">
      <w:bodyDiv w:val="1"/>
      <w:marLeft w:val="0"/>
      <w:marRight w:val="0"/>
      <w:marTop w:val="0"/>
      <w:marBottom w:val="0"/>
      <w:divBdr>
        <w:top w:val="none" w:sz="0" w:space="0" w:color="auto"/>
        <w:left w:val="none" w:sz="0" w:space="0" w:color="auto"/>
        <w:bottom w:val="none" w:sz="0" w:space="0" w:color="auto"/>
        <w:right w:val="none" w:sz="0" w:space="0" w:color="auto"/>
      </w:divBdr>
    </w:div>
    <w:div w:id="1479303806">
      <w:bodyDiv w:val="1"/>
      <w:marLeft w:val="0"/>
      <w:marRight w:val="0"/>
      <w:marTop w:val="0"/>
      <w:marBottom w:val="0"/>
      <w:divBdr>
        <w:top w:val="none" w:sz="0" w:space="0" w:color="auto"/>
        <w:left w:val="none" w:sz="0" w:space="0" w:color="auto"/>
        <w:bottom w:val="none" w:sz="0" w:space="0" w:color="auto"/>
        <w:right w:val="none" w:sz="0" w:space="0" w:color="auto"/>
      </w:divBdr>
    </w:div>
    <w:div w:id="1479572211">
      <w:bodyDiv w:val="1"/>
      <w:marLeft w:val="0"/>
      <w:marRight w:val="0"/>
      <w:marTop w:val="0"/>
      <w:marBottom w:val="0"/>
      <w:divBdr>
        <w:top w:val="none" w:sz="0" w:space="0" w:color="auto"/>
        <w:left w:val="none" w:sz="0" w:space="0" w:color="auto"/>
        <w:bottom w:val="none" w:sz="0" w:space="0" w:color="auto"/>
        <w:right w:val="none" w:sz="0" w:space="0" w:color="auto"/>
      </w:divBdr>
    </w:div>
    <w:div w:id="1479803886">
      <w:bodyDiv w:val="1"/>
      <w:marLeft w:val="0"/>
      <w:marRight w:val="0"/>
      <w:marTop w:val="0"/>
      <w:marBottom w:val="0"/>
      <w:divBdr>
        <w:top w:val="none" w:sz="0" w:space="0" w:color="auto"/>
        <w:left w:val="none" w:sz="0" w:space="0" w:color="auto"/>
        <w:bottom w:val="none" w:sz="0" w:space="0" w:color="auto"/>
        <w:right w:val="none" w:sz="0" w:space="0" w:color="auto"/>
      </w:divBdr>
    </w:div>
    <w:div w:id="1480027921">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077266">
      <w:bodyDiv w:val="1"/>
      <w:marLeft w:val="0"/>
      <w:marRight w:val="0"/>
      <w:marTop w:val="0"/>
      <w:marBottom w:val="0"/>
      <w:divBdr>
        <w:top w:val="none" w:sz="0" w:space="0" w:color="auto"/>
        <w:left w:val="none" w:sz="0" w:space="0" w:color="auto"/>
        <w:bottom w:val="none" w:sz="0" w:space="0" w:color="auto"/>
        <w:right w:val="none" w:sz="0" w:space="0" w:color="auto"/>
      </w:divBdr>
    </w:div>
    <w:div w:id="1480151584">
      <w:bodyDiv w:val="1"/>
      <w:marLeft w:val="0"/>
      <w:marRight w:val="0"/>
      <w:marTop w:val="0"/>
      <w:marBottom w:val="0"/>
      <w:divBdr>
        <w:top w:val="none" w:sz="0" w:space="0" w:color="auto"/>
        <w:left w:val="none" w:sz="0" w:space="0" w:color="auto"/>
        <w:bottom w:val="none" w:sz="0" w:space="0" w:color="auto"/>
        <w:right w:val="none" w:sz="0" w:space="0" w:color="auto"/>
      </w:divBdr>
    </w:div>
    <w:div w:id="1480222698">
      <w:bodyDiv w:val="1"/>
      <w:marLeft w:val="0"/>
      <w:marRight w:val="0"/>
      <w:marTop w:val="0"/>
      <w:marBottom w:val="0"/>
      <w:divBdr>
        <w:top w:val="none" w:sz="0" w:space="0" w:color="auto"/>
        <w:left w:val="none" w:sz="0" w:space="0" w:color="auto"/>
        <w:bottom w:val="none" w:sz="0" w:space="0" w:color="auto"/>
        <w:right w:val="none" w:sz="0" w:space="0" w:color="auto"/>
      </w:divBdr>
    </w:div>
    <w:div w:id="1480338284">
      <w:bodyDiv w:val="1"/>
      <w:marLeft w:val="0"/>
      <w:marRight w:val="0"/>
      <w:marTop w:val="0"/>
      <w:marBottom w:val="0"/>
      <w:divBdr>
        <w:top w:val="none" w:sz="0" w:space="0" w:color="auto"/>
        <w:left w:val="none" w:sz="0" w:space="0" w:color="auto"/>
        <w:bottom w:val="none" w:sz="0" w:space="0" w:color="auto"/>
        <w:right w:val="none" w:sz="0" w:space="0" w:color="auto"/>
      </w:divBdr>
    </w:div>
    <w:div w:id="1480342686">
      <w:bodyDiv w:val="1"/>
      <w:marLeft w:val="0"/>
      <w:marRight w:val="0"/>
      <w:marTop w:val="0"/>
      <w:marBottom w:val="0"/>
      <w:divBdr>
        <w:top w:val="none" w:sz="0" w:space="0" w:color="auto"/>
        <w:left w:val="none" w:sz="0" w:space="0" w:color="auto"/>
        <w:bottom w:val="none" w:sz="0" w:space="0" w:color="auto"/>
        <w:right w:val="none" w:sz="0" w:space="0" w:color="auto"/>
      </w:divBdr>
    </w:div>
    <w:div w:id="1480423128">
      <w:bodyDiv w:val="1"/>
      <w:marLeft w:val="0"/>
      <w:marRight w:val="0"/>
      <w:marTop w:val="0"/>
      <w:marBottom w:val="0"/>
      <w:divBdr>
        <w:top w:val="none" w:sz="0" w:space="0" w:color="auto"/>
        <w:left w:val="none" w:sz="0" w:space="0" w:color="auto"/>
        <w:bottom w:val="none" w:sz="0" w:space="0" w:color="auto"/>
        <w:right w:val="none" w:sz="0" w:space="0" w:color="auto"/>
      </w:divBdr>
    </w:div>
    <w:div w:id="1480464660">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0683085">
      <w:bodyDiv w:val="1"/>
      <w:marLeft w:val="0"/>
      <w:marRight w:val="0"/>
      <w:marTop w:val="0"/>
      <w:marBottom w:val="0"/>
      <w:divBdr>
        <w:top w:val="none" w:sz="0" w:space="0" w:color="auto"/>
        <w:left w:val="none" w:sz="0" w:space="0" w:color="auto"/>
        <w:bottom w:val="none" w:sz="0" w:space="0" w:color="auto"/>
        <w:right w:val="none" w:sz="0" w:space="0" w:color="auto"/>
      </w:divBdr>
    </w:div>
    <w:div w:id="1480727489">
      <w:bodyDiv w:val="1"/>
      <w:marLeft w:val="0"/>
      <w:marRight w:val="0"/>
      <w:marTop w:val="0"/>
      <w:marBottom w:val="0"/>
      <w:divBdr>
        <w:top w:val="none" w:sz="0" w:space="0" w:color="auto"/>
        <w:left w:val="none" w:sz="0" w:space="0" w:color="auto"/>
        <w:bottom w:val="none" w:sz="0" w:space="0" w:color="auto"/>
        <w:right w:val="none" w:sz="0" w:space="0" w:color="auto"/>
      </w:divBdr>
    </w:div>
    <w:div w:id="1480733483">
      <w:bodyDiv w:val="1"/>
      <w:marLeft w:val="0"/>
      <w:marRight w:val="0"/>
      <w:marTop w:val="0"/>
      <w:marBottom w:val="0"/>
      <w:divBdr>
        <w:top w:val="none" w:sz="0" w:space="0" w:color="auto"/>
        <w:left w:val="none" w:sz="0" w:space="0" w:color="auto"/>
        <w:bottom w:val="none" w:sz="0" w:space="0" w:color="auto"/>
        <w:right w:val="none" w:sz="0" w:space="0" w:color="auto"/>
      </w:divBdr>
    </w:div>
    <w:div w:id="1480876762">
      <w:bodyDiv w:val="1"/>
      <w:marLeft w:val="0"/>
      <w:marRight w:val="0"/>
      <w:marTop w:val="0"/>
      <w:marBottom w:val="0"/>
      <w:divBdr>
        <w:top w:val="none" w:sz="0" w:space="0" w:color="auto"/>
        <w:left w:val="none" w:sz="0" w:space="0" w:color="auto"/>
        <w:bottom w:val="none" w:sz="0" w:space="0" w:color="auto"/>
        <w:right w:val="none" w:sz="0" w:space="0" w:color="auto"/>
      </w:divBdr>
    </w:div>
    <w:div w:id="1481386481">
      <w:bodyDiv w:val="1"/>
      <w:marLeft w:val="0"/>
      <w:marRight w:val="0"/>
      <w:marTop w:val="0"/>
      <w:marBottom w:val="0"/>
      <w:divBdr>
        <w:top w:val="none" w:sz="0" w:space="0" w:color="auto"/>
        <w:left w:val="none" w:sz="0" w:space="0" w:color="auto"/>
        <w:bottom w:val="none" w:sz="0" w:space="0" w:color="auto"/>
        <w:right w:val="none" w:sz="0" w:space="0" w:color="auto"/>
      </w:divBdr>
    </w:div>
    <w:div w:id="1481456697">
      <w:bodyDiv w:val="1"/>
      <w:marLeft w:val="0"/>
      <w:marRight w:val="0"/>
      <w:marTop w:val="0"/>
      <w:marBottom w:val="0"/>
      <w:divBdr>
        <w:top w:val="none" w:sz="0" w:space="0" w:color="auto"/>
        <w:left w:val="none" w:sz="0" w:space="0" w:color="auto"/>
        <w:bottom w:val="none" w:sz="0" w:space="0" w:color="auto"/>
        <w:right w:val="none" w:sz="0" w:space="0" w:color="auto"/>
      </w:divBdr>
    </w:div>
    <w:div w:id="1481461045">
      <w:bodyDiv w:val="1"/>
      <w:marLeft w:val="0"/>
      <w:marRight w:val="0"/>
      <w:marTop w:val="0"/>
      <w:marBottom w:val="0"/>
      <w:divBdr>
        <w:top w:val="none" w:sz="0" w:space="0" w:color="auto"/>
        <w:left w:val="none" w:sz="0" w:space="0" w:color="auto"/>
        <w:bottom w:val="none" w:sz="0" w:space="0" w:color="auto"/>
        <w:right w:val="none" w:sz="0" w:space="0" w:color="auto"/>
      </w:divBdr>
    </w:div>
    <w:div w:id="1481649688">
      <w:bodyDiv w:val="1"/>
      <w:marLeft w:val="0"/>
      <w:marRight w:val="0"/>
      <w:marTop w:val="0"/>
      <w:marBottom w:val="0"/>
      <w:divBdr>
        <w:top w:val="none" w:sz="0" w:space="0" w:color="auto"/>
        <w:left w:val="none" w:sz="0" w:space="0" w:color="auto"/>
        <w:bottom w:val="none" w:sz="0" w:space="0" w:color="auto"/>
        <w:right w:val="none" w:sz="0" w:space="0" w:color="auto"/>
      </w:divBdr>
    </w:div>
    <w:div w:id="1481993884">
      <w:bodyDiv w:val="1"/>
      <w:marLeft w:val="0"/>
      <w:marRight w:val="0"/>
      <w:marTop w:val="0"/>
      <w:marBottom w:val="0"/>
      <w:divBdr>
        <w:top w:val="none" w:sz="0" w:space="0" w:color="auto"/>
        <w:left w:val="none" w:sz="0" w:space="0" w:color="auto"/>
        <w:bottom w:val="none" w:sz="0" w:space="0" w:color="auto"/>
        <w:right w:val="none" w:sz="0" w:space="0" w:color="auto"/>
      </w:divBdr>
    </w:div>
    <w:div w:id="1482040321">
      <w:bodyDiv w:val="1"/>
      <w:marLeft w:val="0"/>
      <w:marRight w:val="0"/>
      <w:marTop w:val="0"/>
      <w:marBottom w:val="0"/>
      <w:divBdr>
        <w:top w:val="none" w:sz="0" w:space="0" w:color="auto"/>
        <w:left w:val="none" w:sz="0" w:space="0" w:color="auto"/>
        <w:bottom w:val="none" w:sz="0" w:space="0" w:color="auto"/>
        <w:right w:val="none" w:sz="0" w:space="0" w:color="auto"/>
      </w:divBdr>
    </w:div>
    <w:div w:id="1482186820">
      <w:bodyDiv w:val="1"/>
      <w:marLeft w:val="0"/>
      <w:marRight w:val="0"/>
      <w:marTop w:val="0"/>
      <w:marBottom w:val="0"/>
      <w:divBdr>
        <w:top w:val="none" w:sz="0" w:space="0" w:color="auto"/>
        <w:left w:val="none" w:sz="0" w:space="0" w:color="auto"/>
        <w:bottom w:val="none" w:sz="0" w:space="0" w:color="auto"/>
        <w:right w:val="none" w:sz="0" w:space="0" w:color="auto"/>
      </w:divBdr>
    </w:div>
    <w:div w:id="1482230697">
      <w:bodyDiv w:val="1"/>
      <w:marLeft w:val="0"/>
      <w:marRight w:val="0"/>
      <w:marTop w:val="0"/>
      <w:marBottom w:val="0"/>
      <w:divBdr>
        <w:top w:val="none" w:sz="0" w:space="0" w:color="auto"/>
        <w:left w:val="none" w:sz="0" w:space="0" w:color="auto"/>
        <w:bottom w:val="none" w:sz="0" w:space="0" w:color="auto"/>
        <w:right w:val="none" w:sz="0" w:space="0" w:color="auto"/>
      </w:divBdr>
    </w:div>
    <w:div w:id="1482387095">
      <w:bodyDiv w:val="1"/>
      <w:marLeft w:val="0"/>
      <w:marRight w:val="0"/>
      <w:marTop w:val="0"/>
      <w:marBottom w:val="0"/>
      <w:divBdr>
        <w:top w:val="none" w:sz="0" w:space="0" w:color="auto"/>
        <w:left w:val="none" w:sz="0" w:space="0" w:color="auto"/>
        <w:bottom w:val="none" w:sz="0" w:space="0" w:color="auto"/>
        <w:right w:val="none" w:sz="0" w:space="0" w:color="auto"/>
      </w:divBdr>
    </w:div>
    <w:div w:id="1482498201">
      <w:bodyDiv w:val="1"/>
      <w:marLeft w:val="0"/>
      <w:marRight w:val="0"/>
      <w:marTop w:val="0"/>
      <w:marBottom w:val="0"/>
      <w:divBdr>
        <w:top w:val="none" w:sz="0" w:space="0" w:color="auto"/>
        <w:left w:val="none" w:sz="0" w:space="0" w:color="auto"/>
        <w:bottom w:val="none" w:sz="0" w:space="0" w:color="auto"/>
        <w:right w:val="none" w:sz="0" w:space="0" w:color="auto"/>
      </w:divBdr>
    </w:div>
    <w:div w:id="1482578565">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2843849">
      <w:bodyDiv w:val="1"/>
      <w:marLeft w:val="0"/>
      <w:marRight w:val="0"/>
      <w:marTop w:val="0"/>
      <w:marBottom w:val="0"/>
      <w:divBdr>
        <w:top w:val="none" w:sz="0" w:space="0" w:color="auto"/>
        <w:left w:val="none" w:sz="0" w:space="0" w:color="auto"/>
        <w:bottom w:val="none" w:sz="0" w:space="0" w:color="auto"/>
        <w:right w:val="none" w:sz="0" w:space="0" w:color="auto"/>
      </w:divBdr>
    </w:div>
    <w:div w:id="1482888751">
      <w:bodyDiv w:val="1"/>
      <w:marLeft w:val="0"/>
      <w:marRight w:val="0"/>
      <w:marTop w:val="0"/>
      <w:marBottom w:val="0"/>
      <w:divBdr>
        <w:top w:val="none" w:sz="0" w:space="0" w:color="auto"/>
        <w:left w:val="none" w:sz="0" w:space="0" w:color="auto"/>
        <w:bottom w:val="none" w:sz="0" w:space="0" w:color="auto"/>
        <w:right w:val="none" w:sz="0" w:space="0" w:color="auto"/>
      </w:divBdr>
    </w:div>
    <w:div w:id="1482891372">
      <w:bodyDiv w:val="1"/>
      <w:marLeft w:val="0"/>
      <w:marRight w:val="0"/>
      <w:marTop w:val="0"/>
      <w:marBottom w:val="0"/>
      <w:divBdr>
        <w:top w:val="none" w:sz="0" w:space="0" w:color="auto"/>
        <w:left w:val="none" w:sz="0" w:space="0" w:color="auto"/>
        <w:bottom w:val="none" w:sz="0" w:space="0" w:color="auto"/>
        <w:right w:val="none" w:sz="0" w:space="0" w:color="auto"/>
      </w:divBdr>
    </w:div>
    <w:div w:id="1482961447">
      <w:bodyDiv w:val="1"/>
      <w:marLeft w:val="0"/>
      <w:marRight w:val="0"/>
      <w:marTop w:val="0"/>
      <w:marBottom w:val="0"/>
      <w:divBdr>
        <w:top w:val="none" w:sz="0" w:space="0" w:color="auto"/>
        <w:left w:val="none" w:sz="0" w:space="0" w:color="auto"/>
        <w:bottom w:val="none" w:sz="0" w:space="0" w:color="auto"/>
        <w:right w:val="none" w:sz="0" w:space="0" w:color="auto"/>
      </w:divBdr>
    </w:div>
    <w:div w:id="1483235157">
      <w:bodyDiv w:val="1"/>
      <w:marLeft w:val="0"/>
      <w:marRight w:val="0"/>
      <w:marTop w:val="0"/>
      <w:marBottom w:val="0"/>
      <w:divBdr>
        <w:top w:val="none" w:sz="0" w:space="0" w:color="auto"/>
        <w:left w:val="none" w:sz="0" w:space="0" w:color="auto"/>
        <w:bottom w:val="none" w:sz="0" w:space="0" w:color="auto"/>
        <w:right w:val="none" w:sz="0" w:space="0" w:color="auto"/>
      </w:divBdr>
    </w:div>
    <w:div w:id="1483543429">
      <w:bodyDiv w:val="1"/>
      <w:marLeft w:val="0"/>
      <w:marRight w:val="0"/>
      <w:marTop w:val="0"/>
      <w:marBottom w:val="0"/>
      <w:divBdr>
        <w:top w:val="none" w:sz="0" w:space="0" w:color="auto"/>
        <w:left w:val="none" w:sz="0" w:space="0" w:color="auto"/>
        <w:bottom w:val="none" w:sz="0" w:space="0" w:color="auto"/>
        <w:right w:val="none" w:sz="0" w:space="0" w:color="auto"/>
      </w:divBdr>
    </w:div>
    <w:div w:id="1483544364">
      <w:bodyDiv w:val="1"/>
      <w:marLeft w:val="0"/>
      <w:marRight w:val="0"/>
      <w:marTop w:val="0"/>
      <w:marBottom w:val="0"/>
      <w:divBdr>
        <w:top w:val="none" w:sz="0" w:space="0" w:color="auto"/>
        <w:left w:val="none" w:sz="0" w:space="0" w:color="auto"/>
        <w:bottom w:val="none" w:sz="0" w:space="0" w:color="auto"/>
        <w:right w:val="none" w:sz="0" w:space="0" w:color="auto"/>
      </w:divBdr>
    </w:div>
    <w:div w:id="1483547167">
      <w:bodyDiv w:val="1"/>
      <w:marLeft w:val="0"/>
      <w:marRight w:val="0"/>
      <w:marTop w:val="0"/>
      <w:marBottom w:val="0"/>
      <w:divBdr>
        <w:top w:val="none" w:sz="0" w:space="0" w:color="auto"/>
        <w:left w:val="none" w:sz="0" w:space="0" w:color="auto"/>
        <w:bottom w:val="none" w:sz="0" w:space="0" w:color="auto"/>
        <w:right w:val="none" w:sz="0" w:space="0" w:color="auto"/>
      </w:divBdr>
    </w:div>
    <w:div w:id="1483692716">
      <w:bodyDiv w:val="1"/>
      <w:marLeft w:val="0"/>
      <w:marRight w:val="0"/>
      <w:marTop w:val="0"/>
      <w:marBottom w:val="0"/>
      <w:divBdr>
        <w:top w:val="none" w:sz="0" w:space="0" w:color="auto"/>
        <w:left w:val="none" w:sz="0" w:space="0" w:color="auto"/>
        <w:bottom w:val="none" w:sz="0" w:space="0" w:color="auto"/>
        <w:right w:val="none" w:sz="0" w:space="0" w:color="auto"/>
      </w:divBdr>
    </w:div>
    <w:div w:id="1483741915">
      <w:bodyDiv w:val="1"/>
      <w:marLeft w:val="0"/>
      <w:marRight w:val="0"/>
      <w:marTop w:val="0"/>
      <w:marBottom w:val="0"/>
      <w:divBdr>
        <w:top w:val="none" w:sz="0" w:space="0" w:color="auto"/>
        <w:left w:val="none" w:sz="0" w:space="0" w:color="auto"/>
        <w:bottom w:val="none" w:sz="0" w:space="0" w:color="auto"/>
        <w:right w:val="none" w:sz="0" w:space="0" w:color="auto"/>
      </w:divBdr>
    </w:div>
    <w:div w:id="1483811934">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3892988">
      <w:bodyDiv w:val="1"/>
      <w:marLeft w:val="0"/>
      <w:marRight w:val="0"/>
      <w:marTop w:val="0"/>
      <w:marBottom w:val="0"/>
      <w:divBdr>
        <w:top w:val="none" w:sz="0" w:space="0" w:color="auto"/>
        <w:left w:val="none" w:sz="0" w:space="0" w:color="auto"/>
        <w:bottom w:val="none" w:sz="0" w:space="0" w:color="auto"/>
        <w:right w:val="none" w:sz="0" w:space="0" w:color="auto"/>
      </w:divBdr>
    </w:div>
    <w:div w:id="1483933661">
      <w:bodyDiv w:val="1"/>
      <w:marLeft w:val="0"/>
      <w:marRight w:val="0"/>
      <w:marTop w:val="0"/>
      <w:marBottom w:val="0"/>
      <w:divBdr>
        <w:top w:val="none" w:sz="0" w:space="0" w:color="auto"/>
        <w:left w:val="none" w:sz="0" w:space="0" w:color="auto"/>
        <w:bottom w:val="none" w:sz="0" w:space="0" w:color="auto"/>
        <w:right w:val="none" w:sz="0" w:space="0" w:color="auto"/>
      </w:divBdr>
    </w:div>
    <w:div w:id="1484076644">
      <w:bodyDiv w:val="1"/>
      <w:marLeft w:val="0"/>
      <w:marRight w:val="0"/>
      <w:marTop w:val="0"/>
      <w:marBottom w:val="0"/>
      <w:divBdr>
        <w:top w:val="none" w:sz="0" w:space="0" w:color="auto"/>
        <w:left w:val="none" w:sz="0" w:space="0" w:color="auto"/>
        <w:bottom w:val="none" w:sz="0" w:space="0" w:color="auto"/>
        <w:right w:val="none" w:sz="0" w:space="0" w:color="auto"/>
      </w:divBdr>
    </w:div>
    <w:div w:id="1484204184">
      <w:bodyDiv w:val="1"/>
      <w:marLeft w:val="0"/>
      <w:marRight w:val="0"/>
      <w:marTop w:val="0"/>
      <w:marBottom w:val="0"/>
      <w:divBdr>
        <w:top w:val="none" w:sz="0" w:space="0" w:color="auto"/>
        <w:left w:val="none" w:sz="0" w:space="0" w:color="auto"/>
        <w:bottom w:val="none" w:sz="0" w:space="0" w:color="auto"/>
        <w:right w:val="none" w:sz="0" w:space="0" w:color="auto"/>
      </w:divBdr>
    </w:div>
    <w:div w:id="1484466603">
      <w:bodyDiv w:val="1"/>
      <w:marLeft w:val="0"/>
      <w:marRight w:val="0"/>
      <w:marTop w:val="0"/>
      <w:marBottom w:val="0"/>
      <w:divBdr>
        <w:top w:val="none" w:sz="0" w:space="0" w:color="auto"/>
        <w:left w:val="none" w:sz="0" w:space="0" w:color="auto"/>
        <w:bottom w:val="none" w:sz="0" w:space="0" w:color="auto"/>
        <w:right w:val="none" w:sz="0" w:space="0" w:color="auto"/>
      </w:divBdr>
    </w:div>
    <w:div w:id="1484540264">
      <w:bodyDiv w:val="1"/>
      <w:marLeft w:val="0"/>
      <w:marRight w:val="0"/>
      <w:marTop w:val="0"/>
      <w:marBottom w:val="0"/>
      <w:divBdr>
        <w:top w:val="none" w:sz="0" w:space="0" w:color="auto"/>
        <w:left w:val="none" w:sz="0" w:space="0" w:color="auto"/>
        <w:bottom w:val="none" w:sz="0" w:space="0" w:color="auto"/>
        <w:right w:val="none" w:sz="0" w:space="0" w:color="auto"/>
      </w:divBdr>
    </w:div>
    <w:div w:id="1484662995">
      <w:bodyDiv w:val="1"/>
      <w:marLeft w:val="0"/>
      <w:marRight w:val="0"/>
      <w:marTop w:val="0"/>
      <w:marBottom w:val="0"/>
      <w:divBdr>
        <w:top w:val="none" w:sz="0" w:space="0" w:color="auto"/>
        <w:left w:val="none" w:sz="0" w:space="0" w:color="auto"/>
        <w:bottom w:val="none" w:sz="0" w:space="0" w:color="auto"/>
        <w:right w:val="none" w:sz="0" w:space="0" w:color="auto"/>
      </w:divBdr>
    </w:div>
    <w:div w:id="1484663775">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4810622">
      <w:bodyDiv w:val="1"/>
      <w:marLeft w:val="0"/>
      <w:marRight w:val="0"/>
      <w:marTop w:val="0"/>
      <w:marBottom w:val="0"/>
      <w:divBdr>
        <w:top w:val="none" w:sz="0" w:space="0" w:color="auto"/>
        <w:left w:val="none" w:sz="0" w:space="0" w:color="auto"/>
        <w:bottom w:val="none" w:sz="0" w:space="0" w:color="auto"/>
        <w:right w:val="none" w:sz="0" w:space="0" w:color="auto"/>
      </w:divBdr>
    </w:div>
    <w:div w:id="1484928156">
      <w:bodyDiv w:val="1"/>
      <w:marLeft w:val="0"/>
      <w:marRight w:val="0"/>
      <w:marTop w:val="0"/>
      <w:marBottom w:val="0"/>
      <w:divBdr>
        <w:top w:val="none" w:sz="0" w:space="0" w:color="auto"/>
        <w:left w:val="none" w:sz="0" w:space="0" w:color="auto"/>
        <w:bottom w:val="none" w:sz="0" w:space="0" w:color="auto"/>
        <w:right w:val="none" w:sz="0" w:space="0" w:color="auto"/>
      </w:divBdr>
    </w:div>
    <w:div w:id="1485125487">
      <w:bodyDiv w:val="1"/>
      <w:marLeft w:val="0"/>
      <w:marRight w:val="0"/>
      <w:marTop w:val="0"/>
      <w:marBottom w:val="0"/>
      <w:divBdr>
        <w:top w:val="none" w:sz="0" w:space="0" w:color="auto"/>
        <w:left w:val="none" w:sz="0" w:space="0" w:color="auto"/>
        <w:bottom w:val="none" w:sz="0" w:space="0" w:color="auto"/>
        <w:right w:val="none" w:sz="0" w:space="0" w:color="auto"/>
      </w:divBdr>
    </w:div>
    <w:div w:id="1485390401">
      <w:bodyDiv w:val="1"/>
      <w:marLeft w:val="0"/>
      <w:marRight w:val="0"/>
      <w:marTop w:val="0"/>
      <w:marBottom w:val="0"/>
      <w:divBdr>
        <w:top w:val="none" w:sz="0" w:space="0" w:color="auto"/>
        <w:left w:val="none" w:sz="0" w:space="0" w:color="auto"/>
        <w:bottom w:val="none" w:sz="0" w:space="0" w:color="auto"/>
        <w:right w:val="none" w:sz="0" w:space="0" w:color="auto"/>
      </w:divBdr>
    </w:div>
    <w:div w:id="1485465239">
      <w:bodyDiv w:val="1"/>
      <w:marLeft w:val="0"/>
      <w:marRight w:val="0"/>
      <w:marTop w:val="0"/>
      <w:marBottom w:val="0"/>
      <w:divBdr>
        <w:top w:val="none" w:sz="0" w:space="0" w:color="auto"/>
        <w:left w:val="none" w:sz="0" w:space="0" w:color="auto"/>
        <w:bottom w:val="none" w:sz="0" w:space="0" w:color="auto"/>
        <w:right w:val="none" w:sz="0" w:space="0" w:color="auto"/>
      </w:divBdr>
    </w:div>
    <w:div w:id="1485508431">
      <w:bodyDiv w:val="1"/>
      <w:marLeft w:val="0"/>
      <w:marRight w:val="0"/>
      <w:marTop w:val="0"/>
      <w:marBottom w:val="0"/>
      <w:divBdr>
        <w:top w:val="none" w:sz="0" w:space="0" w:color="auto"/>
        <w:left w:val="none" w:sz="0" w:space="0" w:color="auto"/>
        <w:bottom w:val="none" w:sz="0" w:space="0" w:color="auto"/>
        <w:right w:val="none" w:sz="0" w:space="0" w:color="auto"/>
      </w:divBdr>
    </w:div>
    <w:div w:id="1485731384">
      <w:bodyDiv w:val="1"/>
      <w:marLeft w:val="0"/>
      <w:marRight w:val="0"/>
      <w:marTop w:val="0"/>
      <w:marBottom w:val="0"/>
      <w:divBdr>
        <w:top w:val="none" w:sz="0" w:space="0" w:color="auto"/>
        <w:left w:val="none" w:sz="0" w:space="0" w:color="auto"/>
        <w:bottom w:val="none" w:sz="0" w:space="0" w:color="auto"/>
        <w:right w:val="none" w:sz="0" w:space="0" w:color="auto"/>
      </w:divBdr>
    </w:div>
    <w:div w:id="1485852762">
      <w:bodyDiv w:val="1"/>
      <w:marLeft w:val="0"/>
      <w:marRight w:val="0"/>
      <w:marTop w:val="0"/>
      <w:marBottom w:val="0"/>
      <w:divBdr>
        <w:top w:val="none" w:sz="0" w:space="0" w:color="auto"/>
        <w:left w:val="none" w:sz="0" w:space="0" w:color="auto"/>
        <w:bottom w:val="none" w:sz="0" w:space="0" w:color="auto"/>
        <w:right w:val="none" w:sz="0" w:space="0" w:color="auto"/>
      </w:divBdr>
    </w:div>
    <w:div w:id="148592873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235849">
      <w:bodyDiv w:val="1"/>
      <w:marLeft w:val="0"/>
      <w:marRight w:val="0"/>
      <w:marTop w:val="0"/>
      <w:marBottom w:val="0"/>
      <w:divBdr>
        <w:top w:val="none" w:sz="0" w:space="0" w:color="auto"/>
        <w:left w:val="none" w:sz="0" w:space="0" w:color="auto"/>
        <w:bottom w:val="none" w:sz="0" w:space="0" w:color="auto"/>
        <w:right w:val="none" w:sz="0" w:space="0" w:color="auto"/>
      </w:divBdr>
    </w:div>
    <w:div w:id="1486387474">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511674">
      <w:bodyDiv w:val="1"/>
      <w:marLeft w:val="0"/>
      <w:marRight w:val="0"/>
      <w:marTop w:val="0"/>
      <w:marBottom w:val="0"/>
      <w:divBdr>
        <w:top w:val="none" w:sz="0" w:space="0" w:color="auto"/>
        <w:left w:val="none" w:sz="0" w:space="0" w:color="auto"/>
        <w:bottom w:val="none" w:sz="0" w:space="0" w:color="auto"/>
        <w:right w:val="none" w:sz="0" w:space="0" w:color="auto"/>
      </w:divBdr>
    </w:div>
    <w:div w:id="1486581000">
      <w:bodyDiv w:val="1"/>
      <w:marLeft w:val="0"/>
      <w:marRight w:val="0"/>
      <w:marTop w:val="0"/>
      <w:marBottom w:val="0"/>
      <w:divBdr>
        <w:top w:val="none" w:sz="0" w:space="0" w:color="auto"/>
        <w:left w:val="none" w:sz="0" w:space="0" w:color="auto"/>
        <w:bottom w:val="none" w:sz="0" w:space="0" w:color="auto"/>
        <w:right w:val="none" w:sz="0" w:space="0" w:color="auto"/>
      </w:divBdr>
    </w:div>
    <w:div w:id="1486699227">
      <w:bodyDiv w:val="1"/>
      <w:marLeft w:val="0"/>
      <w:marRight w:val="0"/>
      <w:marTop w:val="0"/>
      <w:marBottom w:val="0"/>
      <w:divBdr>
        <w:top w:val="none" w:sz="0" w:space="0" w:color="auto"/>
        <w:left w:val="none" w:sz="0" w:space="0" w:color="auto"/>
        <w:bottom w:val="none" w:sz="0" w:space="0" w:color="auto"/>
        <w:right w:val="none" w:sz="0" w:space="0" w:color="auto"/>
      </w:divBdr>
    </w:div>
    <w:div w:id="1486773811">
      <w:bodyDiv w:val="1"/>
      <w:marLeft w:val="0"/>
      <w:marRight w:val="0"/>
      <w:marTop w:val="0"/>
      <w:marBottom w:val="0"/>
      <w:divBdr>
        <w:top w:val="none" w:sz="0" w:space="0" w:color="auto"/>
        <w:left w:val="none" w:sz="0" w:space="0" w:color="auto"/>
        <w:bottom w:val="none" w:sz="0" w:space="0" w:color="auto"/>
        <w:right w:val="none" w:sz="0" w:space="0" w:color="auto"/>
      </w:divBdr>
    </w:div>
    <w:div w:id="1486776838">
      <w:bodyDiv w:val="1"/>
      <w:marLeft w:val="0"/>
      <w:marRight w:val="0"/>
      <w:marTop w:val="0"/>
      <w:marBottom w:val="0"/>
      <w:divBdr>
        <w:top w:val="none" w:sz="0" w:space="0" w:color="auto"/>
        <w:left w:val="none" w:sz="0" w:space="0" w:color="auto"/>
        <w:bottom w:val="none" w:sz="0" w:space="0" w:color="auto"/>
        <w:right w:val="none" w:sz="0" w:space="0" w:color="auto"/>
      </w:divBdr>
    </w:div>
    <w:div w:id="1486779505">
      <w:bodyDiv w:val="1"/>
      <w:marLeft w:val="0"/>
      <w:marRight w:val="0"/>
      <w:marTop w:val="0"/>
      <w:marBottom w:val="0"/>
      <w:divBdr>
        <w:top w:val="none" w:sz="0" w:space="0" w:color="auto"/>
        <w:left w:val="none" w:sz="0" w:space="0" w:color="auto"/>
        <w:bottom w:val="none" w:sz="0" w:space="0" w:color="auto"/>
        <w:right w:val="none" w:sz="0" w:space="0" w:color="auto"/>
      </w:divBdr>
    </w:div>
    <w:div w:id="1486968299">
      <w:bodyDiv w:val="1"/>
      <w:marLeft w:val="0"/>
      <w:marRight w:val="0"/>
      <w:marTop w:val="0"/>
      <w:marBottom w:val="0"/>
      <w:divBdr>
        <w:top w:val="none" w:sz="0" w:space="0" w:color="auto"/>
        <w:left w:val="none" w:sz="0" w:space="0" w:color="auto"/>
        <w:bottom w:val="none" w:sz="0" w:space="0" w:color="auto"/>
        <w:right w:val="none" w:sz="0" w:space="0" w:color="auto"/>
      </w:divBdr>
    </w:div>
    <w:div w:id="1486969711">
      <w:bodyDiv w:val="1"/>
      <w:marLeft w:val="0"/>
      <w:marRight w:val="0"/>
      <w:marTop w:val="0"/>
      <w:marBottom w:val="0"/>
      <w:divBdr>
        <w:top w:val="none" w:sz="0" w:space="0" w:color="auto"/>
        <w:left w:val="none" w:sz="0" w:space="0" w:color="auto"/>
        <w:bottom w:val="none" w:sz="0" w:space="0" w:color="auto"/>
        <w:right w:val="none" w:sz="0" w:space="0" w:color="auto"/>
      </w:divBdr>
    </w:div>
    <w:div w:id="1486970349">
      <w:bodyDiv w:val="1"/>
      <w:marLeft w:val="0"/>
      <w:marRight w:val="0"/>
      <w:marTop w:val="0"/>
      <w:marBottom w:val="0"/>
      <w:divBdr>
        <w:top w:val="none" w:sz="0" w:space="0" w:color="auto"/>
        <w:left w:val="none" w:sz="0" w:space="0" w:color="auto"/>
        <w:bottom w:val="none" w:sz="0" w:space="0" w:color="auto"/>
        <w:right w:val="none" w:sz="0" w:space="0" w:color="auto"/>
      </w:divBdr>
    </w:div>
    <w:div w:id="1487012463">
      <w:bodyDiv w:val="1"/>
      <w:marLeft w:val="0"/>
      <w:marRight w:val="0"/>
      <w:marTop w:val="0"/>
      <w:marBottom w:val="0"/>
      <w:divBdr>
        <w:top w:val="none" w:sz="0" w:space="0" w:color="auto"/>
        <w:left w:val="none" w:sz="0" w:space="0" w:color="auto"/>
        <w:bottom w:val="none" w:sz="0" w:space="0" w:color="auto"/>
        <w:right w:val="none" w:sz="0" w:space="0" w:color="auto"/>
      </w:divBdr>
    </w:div>
    <w:div w:id="1487163595">
      <w:bodyDiv w:val="1"/>
      <w:marLeft w:val="0"/>
      <w:marRight w:val="0"/>
      <w:marTop w:val="0"/>
      <w:marBottom w:val="0"/>
      <w:divBdr>
        <w:top w:val="none" w:sz="0" w:space="0" w:color="auto"/>
        <w:left w:val="none" w:sz="0" w:space="0" w:color="auto"/>
        <w:bottom w:val="none" w:sz="0" w:space="0" w:color="auto"/>
        <w:right w:val="none" w:sz="0" w:space="0" w:color="auto"/>
      </w:divBdr>
    </w:div>
    <w:div w:id="1487431389">
      <w:bodyDiv w:val="1"/>
      <w:marLeft w:val="0"/>
      <w:marRight w:val="0"/>
      <w:marTop w:val="0"/>
      <w:marBottom w:val="0"/>
      <w:divBdr>
        <w:top w:val="none" w:sz="0" w:space="0" w:color="auto"/>
        <w:left w:val="none" w:sz="0" w:space="0" w:color="auto"/>
        <w:bottom w:val="none" w:sz="0" w:space="0" w:color="auto"/>
        <w:right w:val="none" w:sz="0" w:space="0" w:color="auto"/>
      </w:divBdr>
    </w:div>
    <w:div w:id="1487435120">
      <w:bodyDiv w:val="1"/>
      <w:marLeft w:val="0"/>
      <w:marRight w:val="0"/>
      <w:marTop w:val="0"/>
      <w:marBottom w:val="0"/>
      <w:divBdr>
        <w:top w:val="none" w:sz="0" w:space="0" w:color="auto"/>
        <w:left w:val="none" w:sz="0" w:space="0" w:color="auto"/>
        <w:bottom w:val="none" w:sz="0" w:space="0" w:color="auto"/>
        <w:right w:val="none" w:sz="0" w:space="0" w:color="auto"/>
      </w:divBdr>
    </w:div>
    <w:div w:id="1487435349">
      <w:bodyDiv w:val="1"/>
      <w:marLeft w:val="0"/>
      <w:marRight w:val="0"/>
      <w:marTop w:val="0"/>
      <w:marBottom w:val="0"/>
      <w:divBdr>
        <w:top w:val="none" w:sz="0" w:space="0" w:color="auto"/>
        <w:left w:val="none" w:sz="0" w:space="0" w:color="auto"/>
        <w:bottom w:val="none" w:sz="0" w:space="0" w:color="auto"/>
        <w:right w:val="none" w:sz="0" w:space="0" w:color="auto"/>
      </w:divBdr>
    </w:div>
    <w:div w:id="1487697848">
      <w:bodyDiv w:val="1"/>
      <w:marLeft w:val="0"/>
      <w:marRight w:val="0"/>
      <w:marTop w:val="0"/>
      <w:marBottom w:val="0"/>
      <w:divBdr>
        <w:top w:val="none" w:sz="0" w:space="0" w:color="auto"/>
        <w:left w:val="none" w:sz="0" w:space="0" w:color="auto"/>
        <w:bottom w:val="none" w:sz="0" w:space="0" w:color="auto"/>
        <w:right w:val="none" w:sz="0" w:space="0" w:color="auto"/>
      </w:divBdr>
    </w:div>
    <w:div w:id="1487698489">
      <w:bodyDiv w:val="1"/>
      <w:marLeft w:val="0"/>
      <w:marRight w:val="0"/>
      <w:marTop w:val="0"/>
      <w:marBottom w:val="0"/>
      <w:divBdr>
        <w:top w:val="none" w:sz="0" w:space="0" w:color="auto"/>
        <w:left w:val="none" w:sz="0" w:space="0" w:color="auto"/>
        <w:bottom w:val="none" w:sz="0" w:space="0" w:color="auto"/>
        <w:right w:val="none" w:sz="0" w:space="0" w:color="auto"/>
      </w:divBdr>
    </w:div>
    <w:div w:id="1487891495">
      <w:bodyDiv w:val="1"/>
      <w:marLeft w:val="0"/>
      <w:marRight w:val="0"/>
      <w:marTop w:val="0"/>
      <w:marBottom w:val="0"/>
      <w:divBdr>
        <w:top w:val="none" w:sz="0" w:space="0" w:color="auto"/>
        <w:left w:val="none" w:sz="0" w:space="0" w:color="auto"/>
        <w:bottom w:val="none" w:sz="0" w:space="0" w:color="auto"/>
        <w:right w:val="none" w:sz="0" w:space="0" w:color="auto"/>
      </w:divBdr>
    </w:div>
    <w:div w:id="1488128702">
      <w:bodyDiv w:val="1"/>
      <w:marLeft w:val="0"/>
      <w:marRight w:val="0"/>
      <w:marTop w:val="0"/>
      <w:marBottom w:val="0"/>
      <w:divBdr>
        <w:top w:val="none" w:sz="0" w:space="0" w:color="auto"/>
        <w:left w:val="none" w:sz="0" w:space="0" w:color="auto"/>
        <w:bottom w:val="none" w:sz="0" w:space="0" w:color="auto"/>
        <w:right w:val="none" w:sz="0" w:space="0" w:color="auto"/>
      </w:divBdr>
    </w:div>
    <w:div w:id="1488276905">
      <w:bodyDiv w:val="1"/>
      <w:marLeft w:val="0"/>
      <w:marRight w:val="0"/>
      <w:marTop w:val="0"/>
      <w:marBottom w:val="0"/>
      <w:divBdr>
        <w:top w:val="none" w:sz="0" w:space="0" w:color="auto"/>
        <w:left w:val="none" w:sz="0" w:space="0" w:color="auto"/>
        <w:bottom w:val="none" w:sz="0" w:space="0" w:color="auto"/>
        <w:right w:val="none" w:sz="0" w:space="0" w:color="auto"/>
      </w:divBdr>
    </w:div>
    <w:div w:id="1488285227">
      <w:bodyDiv w:val="1"/>
      <w:marLeft w:val="0"/>
      <w:marRight w:val="0"/>
      <w:marTop w:val="0"/>
      <w:marBottom w:val="0"/>
      <w:divBdr>
        <w:top w:val="none" w:sz="0" w:space="0" w:color="auto"/>
        <w:left w:val="none" w:sz="0" w:space="0" w:color="auto"/>
        <w:bottom w:val="none" w:sz="0" w:space="0" w:color="auto"/>
        <w:right w:val="none" w:sz="0" w:space="0" w:color="auto"/>
      </w:divBdr>
    </w:div>
    <w:div w:id="1488286360">
      <w:bodyDiv w:val="1"/>
      <w:marLeft w:val="0"/>
      <w:marRight w:val="0"/>
      <w:marTop w:val="0"/>
      <w:marBottom w:val="0"/>
      <w:divBdr>
        <w:top w:val="none" w:sz="0" w:space="0" w:color="auto"/>
        <w:left w:val="none" w:sz="0" w:space="0" w:color="auto"/>
        <w:bottom w:val="none" w:sz="0" w:space="0" w:color="auto"/>
        <w:right w:val="none" w:sz="0" w:space="0" w:color="auto"/>
      </w:divBdr>
    </w:div>
    <w:div w:id="1488327231">
      <w:bodyDiv w:val="1"/>
      <w:marLeft w:val="0"/>
      <w:marRight w:val="0"/>
      <w:marTop w:val="0"/>
      <w:marBottom w:val="0"/>
      <w:divBdr>
        <w:top w:val="none" w:sz="0" w:space="0" w:color="auto"/>
        <w:left w:val="none" w:sz="0" w:space="0" w:color="auto"/>
        <w:bottom w:val="none" w:sz="0" w:space="0" w:color="auto"/>
        <w:right w:val="none" w:sz="0" w:space="0" w:color="auto"/>
      </w:divBdr>
    </w:div>
    <w:div w:id="1488328234">
      <w:bodyDiv w:val="1"/>
      <w:marLeft w:val="0"/>
      <w:marRight w:val="0"/>
      <w:marTop w:val="0"/>
      <w:marBottom w:val="0"/>
      <w:divBdr>
        <w:top w:val="none" w:sz="0" w:space="0" w:color="auto"/>
        <w:left w:val="none" w:sz="0" w:space="0" w:color="auto"/>
        <w:bottom w:val="none" w:sz="0" w:space="0" w:color="auto"/>
        <w:right w:val="none" w:sz="0" w:space="0" w:color="auto"/>
      </w:divBdr>
    </w:div>
    <w:div w:id="1488470993">
      <w:bodyDiv w:val="1"/>
      <w:marLeft w:val="0"/>
      <w:marRight w:val="0"/>
      <w:marTop w:val="0"/>
      <w:marBottom w:val="0"/>
      <w:divBdr>
        <w:top w:val="none" w:sz="0" w:space="0" w:color="auto"/>
        <w:left w:val="none" w:sz="0" w:space="0" w:color="auto"/>
        <w:bottom w:val="none" w:sz="0" w:space="0" w:color="auto"/>
        <w:right w:val="none" w:sz="0" w:space="0" w:color="auto"/>
      </w:divBdr>
    </w:div>
    <w:div w:id="1488519860">
      <w:bodyDiv w:val="1"/>
      <w:marLeft w:val="0"/>
      <w:marRight w:val="0"/>
      <w:marTop w:val="0"/>
      <w:marBottom w:val="0"/>
      <w:divBdr>
        <w:top w:val="none" w:sz="0" w:space="0" w:color="auto"/>
        <w:left w:val="none" w:sz="0" w:space="0" w:color="auto"/>
        <w:bottom w:val="none" w:sz="0" w:space="0" w:color="auto"/>
        <w:right w:val="none" w:sz="0" w:space="0" w:color="auto"/>
      </w:divBdr>
    </w:div>
    <w:div w:id="1488521462">
      <w:bodyDiv w:val="1"/>
      <w:marLeft w:val="0"/>
      <w:marRight w:val="0"/>
      <w:marTop w:val="0"/>
      <w:marBottom w:val="0"/>
      <w:divBdr>
        <w:top w:val="none" w:sz="0" w:space="0" w:color="auto"/>
        <w:left w:val="none" w:sz="0" w:space="0" w:color="auto"/>
        <w:bottom w:val="none" w:sz="0" w:space="0" w:color="auto"/>
        <w:right w:val="none" w:sz="0" w:space="0" w:color="auto"/>
      </w:divBdr>
    </w:div>
    <w:div w:id="1488550886">
      <w:bodyDiv w:val="1"/>
      <w:marLeft w:val="0"/>
      <w:marRight w:val="0"/>
      <w:marTop w:val="0"/>
      <w:marBottom w:val="0"/>
      <w:divBdr>
        <w:top w:val="none" w:sz="0" w:space="0" w:color="auto"/>
        <w:left w:val="none" w:sz="0" w:space="0" w:color="auto"/>
        <w:bottom w:val="none" w:sz="0" w:space="0" w:color="auto"/>
        <w:right w:val="none" w:sz="0" w:space="0" w:color="auto"/>
      </w:divBdr>
    </w:div>
    <w:div w:id="1488551124">
      <w:bodyDiv w:val="1"/>
      <w:marLeft w:val="0"/>
      <w:marRight w:val="0"/>
      <w:marTop w:val="0"/>
      <w:marBottom w:val="0"/>
      <w:divBdr>
        <w:top w:val="none" w:sz="0" w:space="0" w:color="auto"/>
        <w:left w:val="none" w:sz="0" w:space="0" w:color="auto"/>
        <w:bottom w:val="none" w:sz="0" w:space="0" w:color="auto"/>
        <w:right w:val="none" w:sz="0" w:space="0" w:color="auto"/>
      </w:divBdr>
    </w:div>
    <w:div w:id="1488593752">
      <w:bodyDiv w:val="1"/>
      <w:marLeft w:val="0"/>
      <w:marRight w:val="0"/>
      <w:marTop w:val="0"/>
      <w:marBottom w:val="0"/>
      <w:divBdr>
        <w:top w:val="none" w:sz="0" w:space="0" w:color="auto"/>
        <w:left w:val="none" w:sz="0" w:space="0" w:color="auto"/>
        <w:bottom w:val="none" w:sz="0" w:space="0" w:color="auto"/>
        <w:right w:val="none" w:sz="0" w:space="0" w:color="auto"/>
      </w:divBdr>
    </w:div>
    <w:div w:id="1488745384">
      <w:bodyDiv w:val="1"/>
      <w:marLeft w:val="0"/>
      <w:marRight w:val="0"/>
      <w:marTop w:val="0"/>
      <w:marBottom w:val="0"/>
      <w:divBdr>
        <w:top w:val="none" w:sz="0" w:space="0" w:color="auto"/>
        <w:left w:val="none" w:sz="0" w:space="0" w:color="auto"/>
        <w:bottom w:val="none" w:sz="0" w:space="0" w:color="auto"/>
        <w:right w:val="none" w:sz="0" w:space="0" w:color="auto"/>
      </w:divBdr>
    </w:div>
    <w:div w:id="1488785185">
      <w:bodyDiv w:val="1"/>
      <w:marLeft w:val="0"/>
      <w:marRight w:val="0"/>
      <w:marTop w:val="0"/>
      <w:marBottom w:val="0"/>
      <w:divBdr>
        <w:top w:val="none" w:sz="0" w:space="0" w:color="auto"/>
        <w:left w:val="none" w:sz="0" w:space="0" w:color="auto"/>
        <w:bottom w:val="none" w:sz="0" w:space="0" w:color="auto"/>
        <w:right w:val="none" w:sz="0" w:space="0" w:color="auto"/>
      </w:divBdr>
    </w:div>
    <w:div w:id="1488786130">
      <w:bodyDiv w:val="1"/>
      <w:marLeft w:val="0"/>
      <w:marRight w:val="0"/>
      <w:marTop w:val="0"/>
      <w:marBottom w:val="0"/>
      <w:divBdr>
        <w:top w:val="none" w:sz="0" w:space="0" w:color="auto"/>
        <w:left w:val="none" w:sz="0" w:space="0" w:color="auto"/>
        <w:bottom w:val="none" w:sz="0" w:space="0" w:color="auto"/>
        <w:right w:val="none" w:sz="0" w:space="0" w:color="auto"/>
      </w:divBdr>
    </w:div>
    <w:div w:id="1489010603">
      <w:bodyDiv w:val="1"/>
      <w:marLeft w:val="0"/>
      <w:marRight w:val="0"/>
      <w:marTop w:val="0"/>
      <w:marBottom w:val="0"/>
      <w:divBdr>
        <w:top w:val="none" w:sz="0" w:space="0" w:color="auto"/>
        <w:left w:val="none" w:sz="0" w:space="0" w:color="auto"/>
        <w:bottom w:val="none" w:sz="0" w:space="0" w:color="auto"/>
        <w:right w:val="none" w:sz="0" w:space="0" w:color="auto"/>
      </w:divBdr>
    </w:div>
    <w:div w:id="1489200916">
      <w:bodyDiv w:val="1"/>
      <w:marLeft w:val="0"/>
      <w:marRight w:val="0"/>
      <w:marTop w:val="0"/>
      <w:marBottom w:val="0"/>
      <w:divBdr>
        <w:top w:val="none" w:sz="0" w:space="0" w:color="auto"/>
        <w:left w:val="none" w:sz="0" w:space="0" w:color="auto"/>
        <w:bottom w:val="none" w:sz="0" w:space="0" w:color="auto"/>
        <w:right w:val="none" w:sz="0" w:space="0" w:color="auto"/>
      </w:divBdr>
    </w:div>
    <w:div w:id="1489247834">
      <w:bodyDiv w:val="1"/>
      <w:marLeft w:val="0"/>
      <w:marRight w:val="0"/>
      <w:marTop w:val="0"/>
      <w:marBottom w:val="0"/>
      <w:divBdr>
        <w:top w:val="none" w:sz="0" w:space="0" w:color="auto"/>
        <w:left w:val="none" w:sz="0" w:space="0" w:color="auto"/>
        <w:bottom w:val="none" w:sz="0" w:space="0" w:color="auto"/>
        <w:right w:val="none" w:sz="0" w:space="0" w:color="auto"/>
      </w:divBdr>
    </w:div>
    <w:div w:id="1489248898">
      <w:bodyDiv w:val="1"/>
      <w:marLeft w:val="0"/>
      <w:marRight w:val="0"/>
      <w:marTop w:val="0"/>
      <w:marBottom w:val="0"/>
      <w:divBdr>
        <w:top w:val="none" w:sz="0" w:space="0" w:color="auto"/>
        <w:left w:val="none" w:sz="0" w:space="0" w:color="auto"/>
        <w:bottom w:val="none" w:sz="0" w:space="0" w:color="auto"/>
        <w:right w:val="none" w:sz="0" w:space="0" w:color="auto"/>
      </w:divBdr>
    </w:div>
    <w:div w:id="1489397211">
      <w:bodyDiv w:val="1"/>
      <w:marLeft w:val="0"/>
      <w:marRight w:val="0"/>
      <w:marTop w:val="0"/>
      <w:marBottom w:val="0"/>
      <w:divBdr>
        <w:top w:val="none" w:sz="0" w:space="0" w:color="auto"/>
        <w:left w:val="none" w:sz="0" w:space="0" w:color="auto"/>
        <w:bottom w:val="none" w:sz="0" w:space="0" w:color="auto"/>
        <w:right w:val="none" w:sz="0" w:space="0" w:color="auto"/>
      </w:divBdr>
    </w:div>
    <w:div w:id="1489440695">
      <w:bodyDiv w:val="1"/>
      <w:marLeft w:val="0"/>
      <w:marRight w:val="0"/>
      <w:marTop w:val="0"/>
      <w:marBottom w:val="0"/>
      <w:divBdr>
        <w:top w:val="none" w:sz="0" w:space="0" w:color="auto"/>
        <w:left w:val="none" w:sz="0" w:space="0" w:color="auto"/>
        <w:bottom w:val="none" w:sz="0" w:space="0" w:color="auto"/>
        <w:right w:val="none" w:sz="0" w:space="0" w:color="auto"/>
      </w:divBdr>
    </w:div>
    <w:div w:id="1489514785">
      <w:bodyDiv w:val="1"/>
      <w:marLeft w:val="0"/>
      <w:marRight w:val="0"/>
      <w:marTop w:val="0"/>
      <w:marBottom w:val="0"/>
      <w:divBdr>
        <w:top w:val="none" w:sz="0" w:space="0" w:color="auto"/>
        <w:left w:val="none" w:sz="0" w:space="0" w:color="auto"/>
        <w:bottom w:val="none" w:sz="0" w:space="0" w:color="auto"/>
        <w:right w:val="none" w:sz="0" w:space="0" w:color="auto"/>
      </w:divBdr>
    </w:div>
    <w:div w:id="1489639323">
      <w:bodyDiv w:val="1"/>
      <w:marLeft w:val="0"/>
      <w:marRight w:val="0"/>
      <w:marTop w:val="0"/>
      <w:marBottom w:val="0"/>
      <w:divBdr>
        <w:top w:val="none" w:sz="0" w:space="0" w:color="auto"/>
        <w:left w:val="none" w:sz="0" w:space="0" w:color="auto"/>
        <w:bottom w:val="none" w:sz="0" w:space="0" w:color="auto"/>
        <w:right w:val="none" w:sz="0" w:space="0" w:color="auto"/>
      </w:divBdr>
    </w:div>
    <w:div w:id="1489713547">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89858648">
      <w:bodyDiv w:val="1"/>
      <w:marLeft w:val="0"/>
      <w:marRight w:val="0"/>
      <w:marTop w:val="0"/>
      <w:marBottom w:val="0"/>
      <w:divBdr>
        <w:top w:val="none" w:sz="0" w:space="0" w:color="auto"/>
        <w:left w:val="none" w:sz="0" w:space="0" w:color="auto"/>
        <w:bottom w:val="none" w:sz="0" w:space="0" w:color="auto"/>
        <w:right w:val="none" w:sz="0" w:space="0" w:color="auto"/>
      </w:divBdr>
    </w:div>
    <w:div w:id="1489906660">
      <w:bodyDiv w:val="1"/>
      <w:marLeft w:val="0"/>
      <w:marRight w:val="0"/>
      <w:marTop w:val="0"/>
      <w:marBottom w:val="0"/>
      <w:divBdr>
        <w:top w:val="none" w:sz="0" w:space="0" w:color="auto"/>
        <w:left w:val="none" w:sz="0" w:space="0" w:color="auto"/>
        <w:bottom w:val="none" w:sz="0" w:space="0" w:color="auto"/>
        <w:right w:val="none" w:sz="0" w:space="0" w:color="auto"/>
      </w:divBdr>
    </w:div>
    <w:div w:id="1490052045">
      <w:bodyDiv w:val="1"/>
      <w:marLeft w:val="0"/>
      <w:marRight w:val="0"/>
      <w:marTop w:val="0"/>
      <w:marBottom w:val="0"/>
      <w:divBdr>
        <w:top w:val="none" w:sz="0" w:space="0" w:color="auto"/>
        <w:left w:val="none" w:sz="0" w:space="0" w:color="auto"/>
        <w:bottom w:val="none" w:sz="0" w:space="0" w:color="auto"/>
        <w:right w:val="none" w:sz="0" w:space="0" w:color="auto"/>
      </w:divBdr>
    </w:div>
    <w:div w:id="1490096545">
      <w:bodyDiv w:val="1"/>
      <w:marLeft w:val="0"/>
      <w:marRight w:val="0"/>
      <w:marTop w:val="0"/>
      <w:marBottom w:val="0"/>
      <w:divBdr>
        <w:top w:val="none" w:sz="0" w:space="0" w:color="auto"/>
        <w:left w:val="none" w:sz="0" w:space="0" w:color="auto"/>
        <w:bottom w:val="none" w:sz="0" w:space="0" w:color="auto"/>
        <w:right w:val="none" w:sz="0" w:space="0" w:color="auto"/>
      </w:divBdr>
    </w:div>
    <w:div w:id="1490171159">
      <w:bodyDiv w:val="1"/>
      <w:marLeft w:val="0"/>
      <w:marRight w:val="0"/>
      <w:marTop w:val="0"/>
      <w:marBottom w:val="0"/>
      <w:divBdr>
        <w:top w:val="none" w:sz="0" w:space="0" w:color="auto"/>
        <w:left w:val="none" w:sz="0" w:space="0" w:color="auto"/>
        <w:bottom w:val="none" w:sz="0" w:space="0" w:color="auto"/>
        <w:right w:val="none" w:sz="0" w:space="0" w:color="auto"/>
      </w:divBdr>
    </w:div>
    <w:div w:id="1490320786">
      <w:bodyDiv w:val="1"/>
      <w:marLeft w:val="0"/>
      <w:marRight w:val="0"/>
      <w:marTop w:val="0"/>
      <w:marBottom w:val="0"/>
      <w:divBdr>
        <w:top w:val="none" w:sz="0" w:space="0" w:color="auto"/>
        <w:left w:val="none" w:sz="0" w:space="0" w:color="auto"/>
        <w:bottom w:val="none" w:sz="0" w:space="0" w:color="auto"/>
        <w:right w:val="none" w:sz="0" w:space="0" w:color="auto"/>
      </w:divBdr>
    </w:div>
    <w:div w:id="1490370017">
      <w:bodyDiv w:val="1"/>
      <w:marLeft w:val="0"/>
      <w:marRight w:val="0"/>
      <w:marTop w:val="0"/>
      <w:marBottom w:val="0"/>
      <w:divBdr>
        <w:top w:val="none" w:sz="0" w:space="0" w:color="auto"/>
        <w:left w:val="none" w:sz="0" w:space="0" w:color="auto"/>
        <w:bottom w:val="none" w:sz="0" w:space="0" w:color="auto"/>
        <w:right w:val="none" w:sz="0" w:space="0" w:color="auto"/>
      </w:divBdr>
    </w:div>
    <w:div w:id="1490437380">
      <w:bodyDiv w:val="1"/>
      <w:marLeft w:val="0"/>
      <w:marRight w:val="0"/>
      <w:marTop w:val="0"/>
      <w:marBottom w:val="0"/>
      <w:divBdr>
        <w:top w:val="none" w:sz="0" w:space="0" w:color="auto"/>
        <w:left w:val="none" w:sz="0" w:space="0" w:color="auto"/>
        <w:bottom w:val="none" w:sz="0" w:space="0" w:color="auto"/>
        <w:right w:val="none" w:sz="0" w:space="0" w:color="auto"/>
      </w:divBdr>
    </w:div>
    <w:div w:id="1490563240">
      <w:bodyDiv w:val="1"/>
      <w:marLeft w:val="0"/>
      <w:marRight w:val="0"/>
      <w:marTop w:val="0"/>
      <w:marBottom w:val="0"/>
      <w:divBdr>
        <w:top w:val="none" w:sz="0" w:space="0" w:color="auto"/>
        <w:left w:val="none" w:sz="0" w:space="0" w:color="auto"/>
        <w:bottom w:val="none" w:sz="0" w:space="0" w:color="auto"/>
        <w:right w:val="none" w:sz="0" w:space="0" w:color="auto"/>
      </w:divBdr>
    </w:div>
    <w:div w:id="1490632806">
      <w:bodyDiv w:val="1"/>
      <w:marLeft w:val="0"/>
      <w:marRight w:val="0"/>
      <w:marTop w:val="0"/>
      <w:marBottom w:val="0"/>
      <w:divBdr>
        <w:top w:val="none" w:sz="0" w:space="0" w:color="auto"/>
        <w:left w:val="none" w:sz="0" w:space="0" w:color="auto"/>
        <w:bottom w:val="none" w:sz="0" w:space="0" w:color="auto"/>
        <w:right w:val="none" w:sz="0" w:space="0" w:color="auto"/>
      </w:divBdr>
    </w:div>
    <w:div w:id="1490708546">
      <w:bodyDiv w:val="1"/>
      <w:marLeft w:val="0"/>
      <w:marRight w:val="0"/>
      <w:marTop w:val="0"/>
      <w:marBottom w:val="0"/>
      <w:divBdr>
        <w:top w:val="none" w:sz="0" w:space="0" w:color="auto"/>
        <w:left w:val="none" w:sz="0" w:space="0" w:color="auto"/>
        <w:bottom w:val="none" w:sz="0" w:space="0" w:color="auto"/>
        <w:right w:val="none" w:sz="0" w:space="0" w:color="auto"/>
      </w:divBdr>
    </w:div>
    <w:div w:id="1490710745">
      <w:bodyDiv w:val="1"/>
      <w:marLeft w:val="0"/>
      <w:marRight w:val="0"/>
      <w:marTop w:val="0"/>
      <w:marBottom w:val="0"/>
      <w:divBdr>
        <w:top w:val="none" w:sz="0" w:space="0" w:color="auto"/>
        <w:left w:val="none" w:sz="0" w:space="0" w:color="auto"/>
        <w:bottom w:val="none" w:sz="0" w:space="0" w:color="auto"/>
        <w:right w:val="none" w:sz="0" w:space="0" w:color="auto"/>
      </w:divBdr>
    </w:div>
    <w:div w:id="1490751485">
      <w:bodyDiv w:val="1"/>
      <w:marLeft w:val="0"/>
      <w:marRight w:val="0"/>
      <w:marTop w:val="0"/>
      <w:marBottom w:val="0"/>
      <w:divBdr>
        <w:top w:val="none" w:sz="0" w:space="0" w:color="auto"/>
        <w:left w:val="none" w:sz="0" w:space="0" w:color="auto"/>
        <w:bottom w:val="none" w:sz="0" w:space="0" w:color="auto"/>
        <w:right w:val="none" w:sz="0" w:space="0" w:color="auto"/>
      </w:divBdr>
    </w:div>
    <w:div w:id="1490944357">
      <w:bodyDiv w:val="1"/>
      <w:marLeft w:val="0"/>
      <w:marRight w:val="0"/>
      <w:marTop w:val="0"/>
      <w:marBottom w:val="0"/>
      <w:divBdr>
        <w:top w:val="none" w:sz="0" w:space="0" w:color="auto"/>
        <w:left w:val="none" w:sz="0" w:space="0" w:color="auto"/>
        <w:bottom w:val="none" w:sz="0" w:space="0" w:color="auto"/>
        <w:right w:val="none" w:sz="0" w:space="0" w:color="auto"/>
      </w:divBdr>
    </w:div>
    <w:div w:id="1491022732">
      <w:bodyDiv w:val="1"/>
      <w:marLeft w:val="0"/>
      <w:marRight w:val="0"/>
      <w:marTop w:val="0"/>
      <w:marBottom w:val="0"/>
      <w:divBdr>
        <w:top w:val="none" w:sz="0" w:space="0" w:color="auto"/>
        <w:left w:val="none" w:sz="0" w:space="0" w:color="auto"/>
        <w:bottom w:val="none" w:sz="0" w:space="0" w:color="auto"/>
        <w:right w:val="none" w:sz="0" w:space="0" w:color="auto"/>
      </w:divBdr>
    </w:div>
    <w:div w:id="1491211585">
      <w:bodyDiv w:val="1"/>
      <w:marLeft w:val="0"/>
      <w:marRight w:val="0"/>
      <w:marTop w:val="0"/>
      <w:marBottom w:val="0"/>
      <w:divBdr>
        <w:top w:val="none" w:sz="0" w:space="0" w:color="auto"/>
        <w:left w:val="none" w:sz="0" w:space="0" w:color="auto"/>
        <w:bottom w:val="none" w:sz="0" w:space="0" w:color="auto"/>
        <w:right w:val="none" w:sz="0" w:space="0" w:color="auto"/>
      </w:divBdr>
    </w:div>
    <w:div w:id="1491288454">
      <w:bodyDiv w:val="1"/>
      <w:marLeft w:val="0"/>
      <w:marRight w:val="0"/>
      <w:marTop w:val="0"/>
      <w:marBottom w:val="0"/>
      <w:divBdr>
        <w:top w:val="none" w:sz="0" w:space="0" w:color="auto"/>
        <w:left w:val="none" w:sz="0" w:space="0" w:color="auto"/>
        <w:bottom w:val="none" w:sz="0" w:space="0" w:color="auto"/>
        <w:right w:val="none" w:sz="0" w:space="0" w:color="auto"/>
      </w:divBdr>
    </w:div>
    <w:div w:id="1491291764">
      <w:bodyDiv w:val="1"/>
      <w:marLeft w:val="0"/>
      <w:marRight w:val="0"/>
      <w:marTop w:val="0"/>
      <w:marBottom w:val="0"/>
      <w:divBdr>
        <w:top w:val="none" w:sz="0" w:space="0" w:color="auto"/>
        <w:left w:val="none" w:sz="0" w:space="0" w:color="auto"/>
        <w:bottom w:val="none" w:sz="0" w:space="0" w:color="auto"/>
        <w:right w:val="none" w:sz="0" w:space="0" w:color="auto"/>
      </w:divBdr>
    </w:div>
    <w:div w:id="1491291900">
      <w:bodyDiv w:val="1"/>
      <w:marLeft w:val="0"/>
      <w:marRight w:val="0"/>
      <w:marTop w:val="0"/>
      <w:marBottom w:val="0"/>
      <w:divBdr>
        <w:top w:val="none" w:sz="0" w:space="0" w:color="auto"/>
        <w:left w:val="none" w:sz="0" w:space="0" w:color="auto"/>
        <w:bottom w:val="none" w:sz="0" w:space="0" w:color="auto"/>
        <w:right w:val="none" w:sz="0" w:space="0" w:color="auto"/>
      </w:divBdr>
    </w:div>
    <w:div w:id="1491406358">
      <w:bodyDiv w:val="1"/>
      <w:marLeft w:val="0"/>
      <w:marRight w:val="0"/>
      <w:marTop w:val="0"/>
      <w:marBottom w:val="0"/>
      <w:divBdr>
        <w:top w:val="none" w:sz="0" w:space="0" w:color="auto"/>
        <w:left w:val="none" w:sz="0" w:space="0" w:color="auto"/>
        <w:bottom w:val="none" w:sz="0" w:space="0" w:color="auto"/>
        <w:right w:val="none" w:sz="0" w:space="0" w:color="auto"/>
      </w:divBdr>
    </w:div>
    <w:div w:id="1491482025">
      <w:bodyDiv w:val="1"/>
      <w:marLeft w:val="0"/>
      <w:marRight w:val="0"/>
      <w:marTop w:val="0"/>
      <w:marBottom w:val="0"/>
      <w:divBdr>
        <w:top w:val="none" w:sz="0" w:space="0" w:color="auto"/>
        <w:left w:val="none" w:sz="0" w:space="0" w:color="auto"/>
        <w:bottom w:val="none" w:sz="0" w:space="0" w:color="auto"/>
        <w:right w:val="none" w:sz="0" w:space="0" w:color="auto"/>
      </w:divBdr>
    </w:div>
    <w:div w:id="1491483110">
      <w:bodyDiv w:val="1"/>
      <w:marLeft w:val="0"/>
      <w:marRight w:val="0"/>
      <w:marTop w:val="0"/>
      <w:marBottom w:val="0"/>
      <w:divBdr>
        <w:top w:val="none" w:sz="0" w:space="0" w:color="auto"/>
        <w:left w:val="none" w:sz="0" w:space="0" w:color="auto"/>
        <w:bottom w:val="none" w:sz="0" w:space="0" w:color="auto"/>
        <w:right w:val="none" w:sz="0" w:space="0" w:color="auto"/>
      </w:divBdr>
    </w:div>
    <w:div w:id="1491562611">
      <w:bodyDiv w:val="1"/>
      <w:marLeft w:val="0"/>
      <w:marRight w:val="0"/>
      <w:marTop w:val="0"/>
      <w:marBottom w:val="0"/>
      <w:divBdr>
        <w:top w:val="none" w:sz="0" w:space="0" w:color="auto"/>
        <w:left w:val="none" w:sz="0" w:space="0" w:color="auto"/>
        <w:bottom w:val="none" w:sz="0" w:space="0" w:color="auto"/>
        <w:right w:val="none" w:sz="0" w:space="0" w:color="auto"/>
      </w:divBdr>
    </w:div>
    <w:div w:id="1491825948">
      <w:bodyDiv w:val="1"/>
      <w:marLeft w:val="0"/>
      <w:marRight w:val="0"/>
      <w:marTop w:val="0"/>
      <w:marBottom w:val="0"/>
      <w:divBdr>
        <w:top w:val="none" w:sz="0" w:space="0" w:color="auto"/>
        <w:left w:val="none" w:sz="0" w:space="0" w:color="auto"/>
        <w:bottom w:val="none" w:sz="0" w:space="0" w:color="auto"/>
        <w:right w:val="none" w:sz="0" w:space="0" w:color="auto"/>
      </w:divBdr>
    </w:div>
    <w:div w:id="1491869789">
      <w:bodyDiv w:val="1"/>
      <w:marLeft w:val="0"/>
      <w:marRight w:val="0"/>
      <w:marTop w:val="0"/>
      <w:marBottom w:val="0"/>
      <w:divBdr>
        <w:top w:val="none" w:sz="0" w:space="0" w:color="auto"/>
        <w:left w:val="none" w:sz="0" w:space="0" w:color="auto"/>
        <w:bottom w:val="none" w:sz="0" w:space="0" w:color="auto"/>
        <w:right w:val="none" w:sz="0" w:space="0" w:color="auto"/>
      </w:divBdr>
    </w:div>
    <w:div w:id="1492059118">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479699">
      <w:bodyDiv w:val="1"/>
      <w:marLeft w:val="0"/>
      <w:marRight w:val="0"/>
      <w:marTop w:val="0"/>
      <w:marBottom w:val="0"/>
      <w:divBdr>
        <w:top w:val="none" w:sz="0" w:space="0" w:color="auto"/>
        <w:left w:val="none" w:sz="0" w:space="0" w:color="auto"/>
        <w:bottom w:val="none" w:sz="0" w:space="0" w:color="auto"/>
        <w:right w:val="none" w:sz="0" w:space="0" w:color="auto"/>
      </w:divBdr>
    </w:div>
    <w:div w:id="1492521288">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138725">
      <w:bodyDiv w:val="1"/>
      <w:marLeft w:val="0"/>
      <w:marRight w:val="0"/>
      <w:marTop w:val="0"/>
      <w:marBottom w:val="0"/>
      <w:divBdr>
        <w:top w:val="none" w:sz="0" w:space="0" w:color="auto"/>
        <w:left w:val="none" w:sz="0" w:space="0" w:color="auto"/>
        <w:bottom w:val="none" w:sz="0" w:space="0" w:color="auto"/>
        <w:right w:val="none" w:sz="0" w:space="0" w:color="auto"/>
      </w:divBdr>
    </w:div>
    <w:div w:id="1493181764">
      <w:bodyDiv w:val="1"/>
      <w:marLeft w:val="0"/>
      <w:marRight w:val="0"/>
      <w:marTop w:val="0"/>
      <w:marBottom w:val="0"/>
      <w:divBdr>
        <w:top w:val="none" w:sz="0" w:space="0" w:color="auto"/>
        <w:left w:val="none" w:sz="0" w:space="0" w:color="auto"/>
        <w:bottom w:val="none" w:sz="0" w:space="0" w:color="auto"/>
        <w:right w:val="none" w:sz="0" w:space="0" w:color="auto"/>
      </w:divBdr>
    </w:div>
    <w:div w:id="1493326541">
      <w:bodyDiv w:val="1"/>
      <w:marLeft w:val="0"/>
      <w:marRight w:val="0"/>
      <w:marTop w:val="0"/>
      <w:marBottom w:val="0"/>
      <w:divBdr>
        <w:top w:val="none" w:sz="0" w:space="0" w:color="auto"/>
        <w:left w:val="none" w:sz="0" w:space="0" w:color="auto"/>
        <w:bottom w:val="none" w:sz="0" w:space="0" w:color="auto"/>
        <w:right w:val="none" w:sz="0" w:space="0" w:color="auto"/>
      </w:divBdr>
    </w:div>
    <w:div w:id="1493326586">
      <w:bodyDiv w:val="1"/>
      <w:marLeft w:val="0"/>
      <w:marRight w:val="0"/>
      <w:marTop w:val="0"/>
      <w:marBottom w:val="0"/>
      <w:divBdr>
        <w:top w:val="none" w:sz="0" w:space="0" w:color="auto"/>
        <w:left w:val="none" w:sz="0" w:space="0" w:color="auto"/>
        <w:bottom w:val="none" w:sz="0" w:space="0" w:color="auto"/>
        <w:right w:val="none" w:sz="0" w:space="0" w:color="auto"/>
      </w:divBdr>
    </w:div>
    <w:div w:id="1493642826">
      <w:bodyDiv w:val="1"/>
      <w:marLeft w:val="0"/>
      <w:marRight w:val="0"/>
      <w:marTop w:val="0"/>
      <w:marBottom w:val="0"/>
      <w:divBdr>
        <w:top w:val="none" w:sz="0" w:space="0" w:color="auto"/>
        <w:left w:val="none" w:sz="0" w:space="0" w:color="auto"/>
        <w:bottom w:val="none" w:sz="0" w:space="0" w:color="auto"/>
        <w:right w:val="none" w:sz="0" w:space="0" w:color="auto"/>
      </w:divBdr>
    </w:div>
    <w:div w:id="1493791632">
      <w:bodyDiv w:val="1"/>
      <w:marLeft w:val="0"/>
      <w:marRight w:val="0"/>
      <w:marTop w:val="0"/>
      <w:marBottom w:val="0"/>
      <w:divBdr>
        <w:top w:val="none" w:sz="0" w:space="0" w:color="auto"/>
        <w:left w:val="none" w:sz="0" w:space="0" w:color="auto"/>
        <w:bottom w:val="none" w:sz="0" w:space="0" w:color="auto"/>
        <w:right w:val="none" w:sz="0" w:space="0" w:color="auto"/>
      </w:divBdr>
    </w:div>
    <w:div w:id="1493839422">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3910986">
      <w:bodyDiv w:val="1"/>
      <w:marLeft w:val="0"/>
      <w:marRight w:val="0"/>
      <w:marTop w:val="0"/>
      <w:marBottom w:val="0"/>
      <w:divBdr>
        <w:top w:val="none" w:sz="0" w:space="0" w:color="auto"/>
        <w:left w:val="none" w:sz="0" w:space="0" w:color="auto"/>
        <w:bottom w:val="none" w:sz="0" w:space="0" w:color="auto"/>
        <w:right w:val="none" w:sz="0" w:space="0" w:color="auto"/>
      </w:divBdr>
    </w:div>
    <w:div w:id="1494099369">
      <w:bodyDiv w:val="1"/>
      <w:marLeft w:val="0"/>
      <w:marRight w:val="0"/>
      <w:marTop w:val="0"/>
      <w:marBottom w:val="0"/>
      <w:divBdr>
        <w:top w:val="none" w:sz="0" w:space="0" w:color="auto"/>
        <w:left w:val="none" w:sz="0" w:space="0" w:color="auto"/>
        <w:bottom w:val="none" w:sz="0" w:space="0" w:color="auto"/>
        <w:right w:val="none" w:sz="0" w:space="0" w:color="auto"/>
      </w:divBdr>
    </w:div>
    <w:div w:id="1494563515">
      <w:bodyDiv w:val="1"/>
      <w:marLeft w:val="0"/>
      <w:marRight w:val="0"/>
      <w:marTop w:val="0"/>
      <w:marBottom w:val="0"/>
      <w:divBdr>
        <w:top w:val="none" w:sz="0" w:space="0" w:color="auto"/>
        <w:left w:val="none" w:sz="0" w:space="0" w:color="auto"/>
        <w:bottom w:val="none" w:sz="0" w:space="0" w:color="auto"/>
        <w:right w:val="none" w:sz="0" w:space="0" w:color="auto"/>
      </w:divBdr>
    </w:div>
    <w:div w:id="1494638845">
      <w:bodyDiv w:val="1"/>
      <w:marLeft w:val="0"/>
      <w:marRight w:val="0"/>
      <w:marTop w:val="0"/>
      <w:marBottom w:val="0"/>
      <w:divBdr>
        <w:top w:val="none" w:sz="0" w:space="0" w:color="auto"/>
        <w:left w:val="none" w:sz="0" w:space="0" w:color="auto"/>
        <w:bottom w:val="none" w:sz="0" w:space="0" w:color="auto"/>
        <w:right w:val="none" w:sz="0" w:space="0" w:color="auto"/>
      </w:divBdr>
    </w:div>
    <w:div w:id="1495028804">
      <w:bodyDiv w:val="1"/>
      <w:marLeft w:val="0"/>
      <w:marRight w:val="0"/>
      <w:marTop w:val="0"/>
      <w:marBottom w:val="0"/>
      <w:divBdr>
        <w:top w:val="none" w:sz="0" w:space="0" w:color="auto"/>
        <w:left w:val="none" w:sz="0" w:space="0" w:color="auto"/>
        <w:bottom w:val="none" w:sz="0" w:space="0" w:color="auto"/>
        <w:right w:val="none" w:sz="0" w:space="0" w:color="auto"/>
      </w:divBdr>
    </w:div>
    <w:div w:id="1495028828">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608518">
      <w:bodyDiv w:val="1"/>
      <w:marLeft w:val="0"/>
      <w:marRight w:val="0"/>
      <w:marTop w:val="0"/>
      <w:marBottom w:val="0"/>
      <w:divBdr>
        <w:top w:val="none" w:sz="0" w:space="0" w:color="auto"/>
        <w:left w:val="none" w:sz="0" w:space="0" w:color="auto"/>
        <w:bottom w:val="none" w:sz="0" w:space="0" w:color="auto"/>
        <w:right w:val="none" w:sz="0" w:space="0" w:color="auto"/>
      </w:divBdr>
    </w:div>
    <w:div w:id="1495728830">
      <w:bodyDiv w:val="1"/>
      <w:marLeft w:val="0"/>
      <w:marRight w:val="0"/>
      <w:marTop w:val="0"/>
      <w:marBottom w:val="0"/>
      <w:divBdr>
        <w:top w:val="none" w:sz="0" w:space="0" w:color="auto"/>
        <w:left w:val="none" w:sz="0" w:space="0" w:color="auto"/>
        <w:bottom w:val="none" w:sz="0" w:space="0" w:color="auto"/>
        <w:right w:val="none" w:sz="0" w:space="0" w:color="auto"/>
      </w:divBdr>
    </w:div>
    <w:div w:id="1495796813">
      <w:bodyDiv w:val="1"/>
      <w:marLeft w:val="0"/>
      <w:marRight w:val="0"/>
      <w:marTop w:val="0"/>
      <w:marBottom w:val="0"/>
      <w:divBdr>
        <w:top w:val="none" w:sz="0" w:space="0" w:color="auto"/>
        <w:left w:val="none" w:sz="0" w:space="0" w:color="auto"/>
        <w:bottom w:val="none" w:sz="0" w:space="0" w:color="auto"/>
        <w:right w:val="none" w:sz="0" w:space="0" w:color="auto"/>
      </w:divBdr>
    </w:div>
    <w:div w:id="1495871422">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6070965">
      <w:bodyDiv w:val="1"/>
      <w:marLeft w:val="0"/>
      <w:marRight w:val="0"/>
      <w:marTop w:val="0"/>
      <w:marBottom w:val="0"/>
      <w:divBdr>
        <w:top w:val="none" w:sz="0" w:space="0" w:color="auto"/>
        <w:left w:val="none" w:sz="0" w:space="0" w:color="auto"/>
        <w:bottom w:val="none" w:sz="0" w:space="0" w:color="auto"/>
        <w:right w:val="none" w:sz="0" w:space="0" w:color="auto"/>
      </w:divBdr>
    </w:div>
    <w:div w:id="1496188373">
      <w:bodyDiv w:val="1"/>
      <w:marLeft w:val="0"/>
      <w:marRight w:val="0"/>
      <w:marTop w:val="0"/>
      <w:marBottom w:val="0"/>
      <w:divBdr>
        <w:top w:val="none" w:sz="0" w:space="0" w:color="auto"/>
        <w:left w:val="none" w:sz="0" w:space="0" w:color="auto"/>
        <w:bottom w:val="none" w:sz="0" w:space="0" w:color="auto"/>
        <w:right w:val="none" w:sz="0" w:space="0" w:color="auto"/>
      </w:divBdr>
    </w:div>
    <w:div w:id="1496216838">
      <w:bodyDiv w:val="1"/>
      <w:marLeft w:val="0"/>
      <w:marRight w:val="0"/>
      <w:marTop w:val="0"/>
      <w:marBottom w:val="0"/>
      <w:divBdr>
        <w:top w:val="none" w:sz="0" w:space="0" w:color="auto"/>
        <w:left w:val="none" w:sz="0" w:space="0" w:color="auto"/>
        <w:bottom w:val="none" w:sz="0" w:space="0" w:color="auto"/>
        <w:right w:val="none" w:sz="0" w:space="0" w:color="auto"/>
      </w:divBdr>
    </w:div>
    <w:div w:id="1496336902">
      <w:bodyDiv w:val="1"/>
      <w:marLeft w:val="0"/>
      <w:marRight w:val="0"/>
      <w:marTop w:val="0"/>
      <w:marBottom w:val="0"/>
      <w:divBdr>
        <w:top w:val="none" w:sz="0" w:space="0" w:color="auto"/>
        <w:left w:val="none" w:sz="0" w:space="0" w:color="auto"/>
        <w:bottom w:val="none" w:sz="0" w:space="0" w:color="auto"/>
        <w:right w:val="none" w:sz="0" w:space="0" w:color="auto"/>
      </w:divBdr>
    </w:div>
    <w:div w:id="1496339938">
      <w:bodyDiv w:val="1"/>
      <w:marLeft w:val="0"/>
      <w:marRight w:val="0"/>
      <w:marTop w:val="0"/>
      <w:marBottom w:val="0"/>
      <w:divBdr>
        <w:top w:val="none" w:sz="0" w:space="0" w:color="auto"/>
        <w:left w:val="none" w:sz="0" w:space="0" w:color="auto"/>
        <w:bottom w:val="none" w:sz="0" w:space="0" w:color="auto"/>
        <w:right w:val="none" w:sz="0" w:space="0" w:color="auto"/>
      </w:divBdr>
    </w:div>
    <w:div w:id="1496456655">
      <w:bodyDiv w:val="1"/>
      <w:marLeft w:val="0"/>
      <w:marRight w:val="0"/>
      <w:marTop w:val="0"/>
      <w:marBottom w:val="0"/>
      <w:divBdr>
        <w:top w:val="none" w:sz="0" w:space="0" w:color="auto"/>
        <w:left w:val="none" w:sz="0" w:space="0" w:color="auto"/>
        <w:bottom w:val="none" w:sz="0" w:space="0" w:color="auto"/>
        <w:right w:val="none" w:sz="0" w:space="0" w:color="auto"/>
      </w:divBdr>
    </w:div>
    <w:div w:id="1496532481">
      <w:bodyDiv w:val="1"/>
      <w:marLeft w:val="0"/>
      <w:marRight w:val="0"/>
      <w:marTop w:val="0"/>
      <w:marBottom w:val="0"/>
      <w:divBdr>
        <w:top w:val="none" w:sz="0" w:space="0" w:color="auto"/>
        <w:left w:val="none" w:sz="0" w:space="0" w:color="auto"/>
        <w:bottom w:val="none" w:sz="0" w:space="0" w:color="auto"/>
        <w:right w:val="none" w:sz="0" w:space="0" w:color="auto"/>
      </w:divBdr>
    </w:div>
    <w:div w:id="1496724391">
      <w:bodyDiv w:val="1"/>
      <w:marLeft w:val="0"/>
      <w:marRight w:val="0"/>
      <w:marTop w:val="0"/>
      <w:marBottom w:val="0"/>
      <w:divBdr>
        <w:top w:val="none" w:sz="0" w:space="0" w:color="auto"/>
        <w:left w:val="none" w:sz="0" w:space="0" w:color="auto"/>
        <w:bottom w:val="none" w:sz="0" w:space="0" w:color="auto"/>
        <w:right w:val="none" w:sz="0" w:space="0" w:color="auto"/>
      </w:divBdr>
    </w:div>
    <w:div w:id="1496727967">
      <w:bodyDiv w:val="1"/>
      <w:marLeft w:val="0"/>
      <w:marRight w:val="0"/>
      <w:marTop w:val="0"/>
      <w:marBottom w:val="0"/>
      <w:divBdr>
        <w:top w:val="none" w:sz="0" w:space="0" w:color="auto"/>
        <w:left w:val="none" w:sz="0" w:space="0" w:color="auto"/>
        <w:bottom w:val="none" w:sz="0" w:space="0" w:color="auto"/>
        <w:right w:val="none" w:sz="0" w:space="0" w:color="auto"/>
      </w:divBdr>
    </w:div>
    <w:div w:id="1496795367">
      <w:bodyDiv w:val="1"/>
      <w:marLeft w:val="0"/>
      <w:marRight w:val="0"/>
      <w:marTop w:val="0"/>
      <w:marBottom w:val="0"/>
      <w:divBdr>
        <w:top w:val="none" w:sz="0" w:space="0" w:color="auto"/>
        <w:left w:val="none" w:sz="0" w:space="0" w:color="auto"/>
        <w:bottom w:val="none" w:sz="0" w:space="0" w:color="auto"/>
        <w:right w:val="none" w:sz="0" w:space="0" w:color="auto"/>
      </w:divBdr>
    </w:div>
    <w:div w:id="1496796354">
      <w:bodyDiv w:val="1"/>
      <w:marLeft w:val="0"/>
      <w:marRight w:val="0"/>
      <w:marTop w:val="0"/>
      <w:marBottom w:val="0"/>
      <w:divBdr>
        <w:top w:val="none" w:sz="0" w:space="0" w:color="auto"/>
        <w:left w:val="none" w:sz="0" w:space="0" w:color="auto"/>
        <w:bottom w:val="none" w:sz="0" w:space="0" w:color="auto"/>
        <w:right w:val="none" w:sz="0" w:space="0" w:color="auto"/>
      </w:divBdr>
    </w:div>
    <w:div w:id="1497264104">
      <w:bodyDiv w:val="1"/>
      <w:marLeft w:val="0"/>
      <w:marRight w:val="0"/>
      <w:marTop w:val="0"/>
      <w:marBottom w:val="0"/>
      <w:divBdr>
        <w:top w:val="none" w:sz="0" w:space="0" w:color="auto"/>
        <w:left w:val="none" w:sz="0" w:space="0" w:color="auto"/>
        <w:bottom w:val="none" w:sz="0" w:space="0" w:color="auto"/>
        <w:right w:val="none" w:sz="0" w:space="0" w:color="auto"/>
      </w:divBdr>
    </w:div>
    <w:div w:id="1497305819">
      <w:bodyDiv w:val="1"/>
      <w:marLeft w:val="0"/>
      <w:marRight w:val="0"/>
      <w:marTop w:val="0"/>
      <w:marBottom w:val="0"/>
      <w:divBdr>
        <w:top w:val="none" w:sz="0" w:space="0" w:color="auto"/>
        <w:left w:val="none" w:sz="0" w:space="0" w:color="auto"/>
        <w:bottom w:val="none" w:sz="0" w:space="0" w:color="auto"/>
        <w:right w:val="none" w:sz="0" w:space="0" w:color="auto"/>
      </w:divBdr>
    </w:div>
    <w:div w:id="1497333210">
      <w:bodyDiv w:val="1"/>
      <w:marLeft w:val="0"/>
      <w:marRight w:val="0"/>
      <w:marTop w:val="0"/>
      <w:marBottom w:val="0"/>
      <w:divBdr>
        <w:top w:val="none" w:sz="0" w:space="0" w:color="auto"/>
        <w:left w:val="none" w:sz="0" w:space="0" w:color="auto"/>
        <w:bottom w:val="none" w:sz="0" w:space="0" w:color="auto"/>
        <w:right w:val="none" w:sz="0" w:space="0" w:color="auto"/>
      </w:divBdr>
    </w:div>
    <w:div w:id="1497379763">
      <w:bodyDiv w:val="1"/>
      <w:marLeft w:val="0"/>
      <w:marRight w:val="0"/>
      <w:marTop w:val="0"/>
      <w:marBottom w:val="0"/>
      <w:divBdr>
        <w:top w:val="none" w:sz="0" w:space="0" w:color="auto"/>
        <w:left w:val="none" w:sz="0" w:space="0" w:color="auto"/>
        <w:bottom w:val="none" w:sz="0" w:space="0" w:color="auto"/>
        <w:right w:val="none" w:sz="0" w:space="0" w:color="auto"/>
      </w:divBdr>
    </w:div>
    <w:div w:id="1497453060">
      <w:bodyDiv w:val="1"/>
      <w:marLeft w:val="0"/>
      <w:marRight w:val="0"/>
      <w:marTop w:val="0"/>
      <w:marBottom w:val="0"/>
      <w:divBdr>
        <w:top w:val="none" w:sz="0" w:space="0" w:color="auto"/>
        <w:left w:val="none" w:sz="0" w:space="0" w:color="auto"/>
        <w:bottom w:val="none" w:sz="0" w:space="0" w:color="auto"/>
        <w:right w:val="none" w:sz="0" w:space="0" w:color="auto"/>
      </w:divBdr>
    </w:div>
    <w:div w:id="1497453134">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500150">
      <w:bodyDiv w:val="1"/>
      <w:marLeft w:val="0"/>
      <w:marRight w:val="0"/>
      <w:marTop w:val="0"/>
      <w:marBottom w:val="0"/>
      <w:divBdr>
        <w:top w:val="none" w:sz="0" w:space="0" w:color="auto"/>
        <w:left w:val="none" w:sz="0" w:space="0" w:color="auto"/>
        <w:bottom w:val="none" w:sz="0" w:space="0" w:color="auto"/>
        <w:right w:val="none" w:sz="0" w:space="0" w:color="auto"/>
      </w:divBdr>
    </w:div>
    <w:div w:id="1497501376">
      <w:bodyDiv w:val="1"/>
      <w:marLeft w:val="0"/>
      <w:marRight w:val="0"/>
      <w:marTop w:val="0"/>
      <w:marBottom w:val="0"/>
      <w:divBdr>
        <w:top w:val="none" w:sz="0" w:space="0" w:color="auto"/>
        <w:left w:val="none" w:sz="0" w:space="0" w:color="auto"/>
        <w:bottom w:val="none" w:sz="0" w:space="0" w:color="auto"/>
        <w:right w:val="none" w:sz="0" w:space="0" w:color="auto"/>
      </w:divBdr>
    </w:div>
    <w:div w:id="1497574819">
      <w:bodyDiv w:val="1"/>
      <w:marLeft w:val="0"/>
      <w:marRight w:val="0"/>
      <w:marTop w:val="0"/>
      <w:marBottom w:val="0"/>
      <w:divBdr>
        <w:top w:val="none" w:sz="0" w:space="0" w:color="auto"/>
        <w:left w:val="none" w:sz="0" w:space="0" w:color="auto"/>
        <w:bottom w:val="none" w:sz="0" w:space="0" w:color="auto"/>
        <w:right w:val="none" w:sz="0" w:space="0" w:color="auto"/>
      </w:divBdr>
    </w:div>
    <w:div w:id="1497726418">
      <w:bodyDiv w:val="1"/>
      <w:marLeft w:val="0"/>
      <w:marRight w:val="0"/>
      <w:marTop w:val="0"/>
      <w:marBottom w:val="0"/>
      <w:divBdr>
        <w:top w:val="none" w:sz="0" w:space="0" w:color="auto"/>
        <w:left w:val="none" w:sz="0" w:space="0" w:color="auto"/>
        <w:bottom w:val="none" w:sz="0" w:space="0" w:color="auto"/>
        <w:right w:val="none" w:sz="0" w:space="0" w:color="auto"/>
      </w:divBdr>
    </w:div>
    <w:div w:id="1497841552">
      <w:bodyDiv w:val="1"/>
      <w:marLeft w:val="0"/>
      <w:marRight w:val="0"/>
      <w:marTop w:val="0"/>
      <w:marBottom w:val="0"/>
      <w:divBdr>
        <w:top w:val="none" w:sz="0" w:space="0" w:color="auto"/>
        <w:left w:val="none" w:sz="0" w:space="0" w:color="auto"/>
        <w:bottom w:val="none" w:sz="0" w:space="0" w:color="auto"/>
        <w:right w:val="none" w:sz="0" w:space="0" w:color="auto"/>
      </w:divBdr>
    </w:div>
    <w:div w:id="1497961874">
      <w:bodyDiv w:val="1"/>
      <w:marLeft w:val="0"/>
      <w:marRight w:val="0"/>
      <w:marTop w:val="0"/>
      <w:marBottom w:val="0"/>
      <w:divBdr>
        <w:top w:val="none" w:sz="0" w:space="0" w:color="auto"/>
        <w:left w:val="none" w:sz="0" w:space="0" w:color="auto"/>
        <w:bottom w:val="none" w:sz="0" w:space="0" w:color="auto"/>
        <w:right w:val="none" w:sz="0" w:space="0" w:color="auto"/>
      </w:divBdr>
    </w:div>
    <w:div w:id="1498031298">
      <w:bodyDiv w:val="1"/>
      <w:marLeft w:val="0"/>
      <w:marRight w:val="0"/>
      <w:marTop w:val="0"/>
      <w:marBottom w:val="0"/>
      <w:divBdr>
        <w:top w:val="none" w:sz="0" w:space="0" w:color="auto"/>
        <w:left w:val="none" w:sz="0" w:space="0" w:color="auto"/>
        <w:bottom w:val="none" w:sz="0" w:space="0" w:color="auto"/>
        <w:right w:val="none" w:sz="0" w:space="0" w:color="auto"/>
      </w:divBdr>
    </w:div>
    <w:div w:id="1498112595">
      <w:bodyDiv w:val="1"/>
      <w:marLeft w:val="0"/>
      <w:marRight w:val="0"/>
      <w:marTop w:val="0"/>
      <w:marBottom w:val="0"/>
      <w:divBdr>
        <w:top w:val="none" w:sz="0" w:space="0" w:color="auto"/>
        <w:left w:val="none" w:sz="0" w:space="0" w:color="auto"/>
        <w:bottom w:val="none" w:sz="0" w:space="0" w:color="auto"/>
        <w:right w:val="none" w:sz="0" w:space="0" w:color="auto"/>
      </w:divBdr>
    </w:div>
    <w:div w:id="1498154679">
      <w:bodyDiv w:val="1"/>
      <w:marLeft w:val="0"/>
      <w:marRight w:val="0"/>
      <w:marTop w:val="0"/>
      <w:marBottom w:val="0"/>
      <w:divBdr>
        <w:top w:val="none" w:sz="0" w:space="0" w:color="auto"/>
        <w:left w:val="none" w:sz="0" w:space="0" w:color="auto"/>
        <w:bottom w:val="none" w:sz="0" w:space="0" w:color="auto"/>
        <w:right w:val="none" w:sz="0" w:space="0" w:color="auto"/>
      </w:divBdr>
    </w:div>
    <w:div w:id="1498224581">
      <w:bodyDiv w:val="1"/>
      <w:marLeft w:val="0"/>
      <w:marRight w:val="0"/>
      <w:marTop w:val="0"/>
      <w:marBottom w:val="0"/>
      <w:divBdr>
        <w:top w:val="none" w:sz="0" w:space="0" w:color="auto"/>
        <w:left w:val="none" w:sz="0" w:space="0" w:color="auto"/>
        <w:bottom w:val="none" w:sz="0" w:space="0" w:color="auto"/>
        <w:right w:val="none" w:sz="0" w:space="0" w:color="auto"/>
      </w:divBdr>
    </w:div>
    <w:div w:id="1498381972">
      <w:bodyDiv w:val="1"/>
      <w:marLeft w:val="0"/>
      <w:marRight w:val="0"/>
      <w:marTop w:val="0"/>
      <w:marBottom w:val="0"/>
      <w:divBdr>
        <w:top w:val="none" w:sz="0" w:space="0" w:color="auto"/>
        <w:left w:val="none" w:sz="0" w:space="0" w:color="auto"/>
        <w:bottom w:val="none" w:sz="0" w:space="0" w:color="auto"/>
        <w:right w:val="none" w:sz="0" w:space="0" w:color="auto"/>
      </w:divBdr>
    </w:div>
    <w:div w:id="1498617939">
      <w:bodyDiv w:val="1"/>
      <w:marLeft w:val="0"/>
      <w:marRight w:val="0"/>
      <w:marTop w:val="0"/>
      <w:marBottom w:val="0"/>
      <w:divBdr>
        <w:top w:val="none" w:sz="0" w:space="0" w:color="auto"/>
        <w:left w:val="none" w:sz="0" w:space="0" w:color="auto"/>
        <w:bottom w:val="none" w:sz="0" w:space="0" w:color="auto"/>
        <w:right w:val="none" w:sz="0" w:space="0" w:color="auto"/>
      </w:divBdr>
    </w:div>
    <w:div w:id="1498763972">
      <w:bodyDiv w:val="1"/>
      <w:marLeft w:val="0"/>
      <w:marRight w:val="0"/>
      <w:marTop w:val="0"/>
      <w:marBottom w:val="0"/>
      <w:divBdr>
        <w:top w:val="none" w:sz="0" w:space="0" w:color="auto"/>
        <w:left w:val="none" w:sz="0" w:space="0" w:color="auto"/>
        <w:bottom w:val="none" w:sz="0" w:space="0" w:color="auto"/>
        <w:right w:val="none" w:sz="0" w:space="0" w:color="auto"/>
      </w:divBdr>
    </w:div>
    <w:div w:id="1498811902">
      <w:bodyDiv w:val="1"/>
      <w:marLeft w:val="0"/>
      <w:marRight w:val="0"/>
      <w:marTop w:val="0"/>
      <w:marBottom w:val="0"/>
      <w:divBdr>
        <w:top w:val="none" w:sz="0" w:space="0" w:color="auto"/>
        <w:left w:val="none" w:sz="0" w:space="0" w:color="auto"/>
        <w:bottom w:val="none" w:sz="0" w:space="0" w:color="auto"/>
        <w:right w:val="none" w:sz="0" w:space="0" w:color="auto"/>
      </w:divBdr>
    </w:div>
    <w:div w:id="1498812769">
      <w:bodyDiv w:val="1"/>
      <w:marLeft w:val="0"/>
      <w:marRight w:val="0"/>
      <w:marTop w:val="0"/>
      <w:marBottom w:val="0"/>
      <w:divBdr>
        <w:top w:val="none" w:sz="0" w:space="0" w:color="auto"/>
        <w:left w:val="none" w:sz="0" w:space="0" w:color="auto"/>
        <w:bottom w:val="none" w:sz="0" w:space="0" w:color="auto"/>
        <w:right w:val="none" w:sz="0" w:space="0" w:color="auto"/>
      </w:divBdr>
    </w:div>
    <w:div w:id="1498838330">
      <w:bodyDiv w:val="1"/>
      <w:marLeft w:val="0"/>
      <w:marRight w:val="0"/>
      <w:marTop w:val="0"/>
      <w:marBottom w:val="0"/>
      <w:divBdr>
        <w:top w:val="none" w:sz="0" w:space="0" w:color="auto"/>
        <w:left w:val="none" w:sz="0" w:space="0" w:color="auto"/>
        <w:bottom w:val="none" w:sz="0" w:space="0" w:color="auto"/>
        <w:right w:val="none" w:sz="0" w:space="0" w:color="auto"/>
      </w:divBdr>
    </w:div>
    <w:div w:id="1498879579">
      <w:bodyDiv w:val="1"/>
      <w:marLeft w:val="0"/>
      <w:marRight w:val="0"/>
      <w:marTop w:val="0"/>
      <w:marBottom w:val="0"/>
      <w:divBdr>
        <w:top w:val="none" w:sz="0" w:space="0" w:color="auto"/>
        <w:left w:val="none" w:sz="0" w:space="0" w:color="auto"/>
        <w:bottom w:val="none" w:sz="0" w:space="0" w:color="auto"/>
        <w:right w:val="none" w:sz="0" w:space="0" w:color="auto"/>
      </w:divBdr>
    </w:div>
    <w:div w:id="1499080176">
      <w:bodyDiv w:val="1"/>
      <w:marLeft w:val="0"/>
      <w:marRight w:val="0"/>
      <w:marTop w:val="0"/>
      <w:marBottom w:val="0"/>
      <w:divBdr>
        <w:top w:val="none" w:sz="0" w:space="0" w:color="auto"/>
        <w:left w:val="none" w:sz="0" w:space="0" w:color="auto"/>
        <w:bottom w:val="none" w:sz="0" w:space="0" w:color="auto"/>
        <w:right w:val="none" w:sz="0" w:space="0" w:color="auto"/>
      </w:divBdr>
    </w:div>
    <w:div w:id="1499416615">
      <w:bodyDiv w:val="1"/>
      <w:marLeft w:val="0"/>
      <w:marRight w:val="0"/>
      <w:marTop w:val="0"/>
      <w:marBottom w:val="0"/>
      <w:divBdr>
        <w:top w:val="none" w:sz="0" w:space="0" w:color="auto"/>
        <w:left w:val="none" w:sz="0" w:space="0" w:color="auto"/>
        <w:bottom w:val="none" w:sz="0" w:space="0" w:color="auto"/>
        <w:right w:val="none" w:sz="0" w:space="0" w:color="auto"/>
      </w:divBdr>
    </w:div>
    <w:div w:id="1499464638">
      <w:bodyDiv w:val="1"/>
      <w:marLeft w:val="0"/>
      <w:marRight w:val="0"/>
      <w:marTop w:val="0"/>
      <w:marBottom w:val="0"/>
      <w:divBdr>
        <w:top w:val="none" w:sz="0" w:space="0" w:color="auto"/>
        <w:left w:val="none" w:sz="0" w:space="0" w:color="auto"/>
        <w:bottom w:val="none" w:sz="0" w:space="0" w:color="auto"/>
        <w:right w:val="none" w:sz="0" w:space="0" w:color="auto"/>
      </w:divBdr>
    </w:div>
    <w:div w:id="1499494797">
      <w:bodyDiv w:val="1"/>
      <w:marLeft w:val="0"/>
      <w:marRight w:val="0"/>
      <w:marTop w:val="0"/>
      <w:marBottom w:val="0"/>
      <w:divBdr>
        <w:top w:val="none" w:sz="0" w:space="0" w:color="auto"/>
        <w:left w:val="none" w:sz="0" w:space="0" w:color="auto"/>
        <w:bottom w:val="none" w:sz="0" w:space="0" w:color="auto"/>
        <w:right w:val="none" w:sz="0" w:space="0" w:color="auto"/>
      </w:divBdr>
    </w:div>
    <w:div w:id="1499495727">
      <w:bodyDiv w:val="1"/>
      <w:marLeft w:val="0"/>
      <w:marRight w:val="0"/>
      <w:marTop w:val="0"/>
      <w:marBottom w:val="0"/>
      <w:divBdr>
        <w:top w:val="none" w:sz="0" w:space="0" w:color="auto"/>
        <w:left w:val="none" w:sz="0" w:space="0" w:color="auto"/>
        <w:bottom w:val="none" w:sz="0" w:space="0" w:color="auto"/>
        <w:right w:val="none" w:sz="0" w:space="0" w:color="auto"/>
      </w:divBdr>
    </w:div>
    <w:div w:id="1499537398">
      <w:bodyDiv w:val="1"/>
      <w:marLeft w:val="0"/>
      <w:marRight w:val="0"/>
      <w:marTop w:val="0"/>
      <w:marBottom w:val="0"/>
      <w:divBdr>
        <w:top w:val="none" w:sz="0" w:space="0" w:color="auto"/>
        <w:left w:val="none" w:sz="0" w:space="0" w:color="auto"/>
        <w:bottom w:val="none" w:sz="0" w:space="0" w:color="auto"/>
        <w:right w:val="none" w:sz="0" w:space="0" w:color="auto"/>
      </w:divBdr>
    </w:div>
    <w:div w:id="1499618464">
      <w:bodyDiv w:val="1"/>
      <w:marLeft w:val="0"/>
      <w:marRight w:val="0"/>
      <w:marTop w:val="0"/>
      <w:marBottom w:val="0"/>
      <w:divBdr>
        <w:top w:val="none" w:sz="0" w:space="0" w:color="auto"/>
        <w:left w:val="none" w:sz="0" w:space="0" w:color="auto"/>
        <w:bottom w:val="none" w:sz="0" w:space="0" w:color="auto"/>
        <w:right w:val="none" w:sz="0" w:space="0" w:color="auto"/>
      </w:divBdr>
    </w:div>
    <w:div w:id="1499732777">
      <w:bodyDiv w:val="1"/>
      <w:marLeft w:val="0"/>
      <w:marRight w:val="0"/>
      <w:marTop w:val="0"/>
      <w:marBottom w:val="0"/>
      <w:divBdr>
        <w:top w:val="none" w:sz="0" w:space="0" w:color="auto"/>
        <w:left w:val="none" w:sz="0" w:space="0" w:color="auto"/>
        <w:bottom w:val="none" w:sz="0" w:space="0" w:color="auto"/>
        <w:right w:val="none" w:sz="0" w:space="0" w:color="auto"/>
      </w:divBdr>
    </w:div>
    <w:div w:id="1499804831">
      <w:bodyDiv w:val="1"/>
      <w:marLeft w:val="0"/>
      <w:marRight w:val="0"/>
      <w:marTop w:val="0"/>
      <w:marBottom w:val="0"/>
      <w:divBdr>
        <w:top w:val="none" w:sz="0" w:space="0" w:color="auto"/>
        <w:left w:val="none" w:sz="0" w:space="0" w:color="auto"/>
        <w:bottom w:val="none" w:sz="0" w:space="0" w:color="auto"/>
        <w:right w:val="none" w:sz="0" w:space="0" w:color="auto"/>
      </w:divBdr>
    </w:div>
    <w:div w:id="1499812199">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499928892">
      <w:bodyDiv w:val="1"/>
      <w:marLeft w:val="0"/>
      <w:marRight w:val="0"/>
      <w:marTop w:val="0"/>
      <w:marBottom w:val="0"/>
      <w:divBdr>
        <w:top w:val="none" w:sz="0" w:space="0" w:color="auto"/>
        <w:left w:val="none" w:sz="0" w:space="0" w:color="auto"/>
        <w:bottom w:val="none" w:sz="0" w:space="0" w:color="auto"/>
        <w:right w:val="none" w:sz="0" w:space="0" w:color="auto"/>
      </w:divBdr>
    </w:div>
    <w:div w:id="1500390461">
      <w:bodyDiv w:val="1"/>
      <w:marLeft w:val="0"/>
      <w:marRight w:val="0"/>
      <w:marTop w:val="0"/>
      <w:marBottom w:val="0"/>
      <w:divBdr>
        <w:top w:val="none" w:sz="0" w:space="0" w:color="auto"/>
        <w:left w:val="none" w:sz="0" w:space="0" w:color="auto"/>
        <w:bottom w:val="none" w:sz="0" w:space="0" w:color="auto"/>
        <w:right w:val="none" w:sz="0" w:space="0" w:color="auto"/>
      </w:divBdr>
    </w:div>
    <w:div w:id="1500465281">
      <w:bodyDiv w:val="1"/>
      <w:marLeft w:val="0"/>
      <w:marRight w:val="0"/>
      <w:marTop w:val="0"/>
      <w:marBottom w:val="0"/>
      <w:divBdr>
        <w:top w:val="none" w:sz="0" w:space="0" w:color="auto"/>
        <w:left w:val="none" w:sz="0" w:space="0" w:color="auto"/>
        <w:bottom w:val="none" w:sz="0" w:space="0" w:color="auto"/>
        <w:right w:val="none" w:sz="0" w:space="0" w:color="auto"/>
      </w:divBdr>
    </w:div>
    <w:div w:id="1500579771">
      <w:bodyDiv w:val="1"/>
      <w:marLeft w:val="0"/>
      <w:marRight w:val="0"/>
      <w:marTop w:val="0"/>
      <w:marBottom w:val="0"/>
      <w:divBdr>
        <w:top w:val="none" w:sz="0" w:space="0" w:color="auto"/>
        <w:left w:val="none" w:sz="0" w:space="0" w:color="auto"/>
        <w:bottom w:val="none" w:sz="0" w:space="0" w:color="auto"/>
        <w:right w:val="none" w:sz="0" w:space="0" w:color="auto"/>
      </w:divBdr>
    </w:div>
    <w:div w:id="1500727192">
      <w:bodyDiv w:val="1"/>
      <w:marLeft w:val="0"/>
      <w:marRight w:val="0"/>
      <w:marTop w:val="0"/>
      <w:marBottom w:val="0"/>
      <w:divBdr>
        <w:top w:val="none" w:sz="0" w:space="0" w:color="auto"/>
        <w:left w:val="none" w:sz="0" w:space="0" w:color="auto"/>
        <w:bottom w:val="none" w:sz="0" w:space="0" w:color="auto"/>
        <w:right w:val="none" w:sz="0" w:space="0" w:color="auto"/>
      </w:divBdr>
    </w:div>
    <w:div w:id="1500849228">
      <w:bodyDiv w:val="1"/>
      <w:marLeft w:val="0"/>
      <w:marRight w:val="0"/>
      <w:marTop w:val="0"/>
      <w:marBottom w:val="0"/>
      <w:divBdr>
        <w:top w:val="none" w:sz="0" w:space="0" w:color="auto"/>
        <w:left w:val="none" w:sz="0" w:space="0" w:color="auto"/>
        <w:bottom w:val="none" w:sz="0" w:space="0" w:color="auto"/>
        <w:right w:val="none" w:sz="0" w:space="0" w:color="auto"/>
      </w:divBdr>
    </w:div>
    <w:div w:id="1500921068">
      <w:bodyDiv w:val="1"/>
      <w:marLeft w:val="0"/>
      <w:marRight w:val="0"/>
      <w:marTop w:val="0"/>
      <w:marBottom w:val="0"/>
      <w:divBdr>
        <w:top w:val="none" w:sz="0" w:space="0" w:color="auto"/>
        <w:left w:val="none" w:sz="0" w:space="0" w:color="auto"/>
        <w:bottom w:val="none" w:sz="0" w:space="0" w:color="auto"/>
        <w:right w:val="none" w:sz="0" w:space="0" w:color="auto"/>
      </w:divBdr>
    </w:div>
    <w:div w:id="1501001022">
      <w:bodyDiv w:val="1"/>
      <w:marLeft w:val="0"/>
      <w:marRight w:val="0"/>
      <w:marTop w:val="0"/>
      <w:marBottom w:val="0"/>
      <w:divBdr>
        <w:top w:val="none" w:sz="0" w:space="0" w:color="auto"/>
        <w:left w:val="none" w:sz="0" w:space="0" w:color="auto"/>
        <w:bottom w:val="none" w:sz="0" w:space="0" w:color="auto"/>
        <w:right w:val="none" w:sz="0" w:space="0" w:color="auto"/>
      </w:divBdr>
    </w:div>
    <w:div w:id="1501039072">
      <w:bodyDiv w:val="1"/>
      <w:marLeft w:val="0"/>
      <w:marRight w:val="0"/>
      <w:marTop w:val="0"/>
      <w:marBottom w:val="0"/>
      <w:divBdr>
        <w:top w:val="none" w:sz="0" w:space="0" w:color="auto"/>
        <w:left w:val="none" w:sz="0" w:space="0" w:color="auto"/>
        <w:bottom w:val="none" w:sz="0" w:space="0" w:color="auto"/>
        <w:right w:val="none" w:sz="0" w:space="0" w:color="auto"/>
      </w:divBdr>
    </w:div>
    <w:div w:id="1501041115">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314584">
      <w:bodyDiv w:val="1"/>
      <w:marLeft w:val="0"/>
      <w:marRight w:val="0"/>
      <w:marTop w:val="0"/>
      <w:marBottom w:val="0"/>
      <w:divBdr>
        <w:top w:val="none" w:sz="0" w:space="0" w:color="auto"/>
        <w:left w:val="none" w:sz="0" w:space="0" w:color="auto"/>
        <w:bottom w:val="none" w:sz="0" w:space="0" w:color="auto"/>
        <w:right w:val="none" w:sz="0" w:space="0" w:color="auto"/>
      </w:divBdr>
    </w:div>
    <w:div w:id="1501431747">
      <w:bodyDiv w:val="1"/>
      <w:marLeft w:val="0"/>
      <w:marRight w:val="0"/>
      <w:marTop w:val="0"/>
      <w:marBottom w:val="0"/>
      <w:divBdr>
        <w:top w:val="none" w:sz="0" w:space="0" w:color="auto"/>
        <w:left w:val="none" w:sz="0" w:space="0" w:color="auto"/>
        <w:bottom w:val="none" w:sz="0" w:space="0" w:color="auto"/>
        <w:right w:val="none" w:sz="0" w:space="0" w:color="auto"/>
      </w:divBdr>
    </w:div>
    <w:div w:id="1501458467">
      <w:bodyDiv w:val="1"/>
      <w:marLeft w:val="0"/>
      <w:marRight w:val="0"/>
      <w:marTop w:val="0"/>
      <w:marBottom w:val="0"/>
      <w:divBdr>
        <w:top w:val="none" w:sz="0" w:space="0" w:color="auto"/>
        <w:left w:val="none" w:sz="0" w:space="0" w:color="auto"/>
        <w:bottom w:val="none" w:sz="0" w:space="0" w:color="auto"/>
        <w:right w:val="none" w:sz="0" w:space="0" w:color="auto"/>
      </w:divBdr>
    </w:div>
    <w:div w:id="1501693900">
      <w:bodyDiv w:val="1"/>
      <w:marLeft w:val="0"/>
      <w:marRight w:val="0"/>
      <w:marTop w:val="0"/>
      <w:marBottom w:val="0"/>
      <w:divBdr>
        <w:top w:val="none" w:sz="0" w:space="0" w:color="auto"/>
        <w:left w:val="none" w:sz="0" w:space="0" w:color="auto"/>
        <w:bottom w:val="none" w:sz="0" w:space="0" w:color="auto"/>
        <w:right w:val="none" w:sz="0" w:space="0" w:color="auto"/>
      </w:divBdr>
    </w:div>
    <w:div w:id="1501702251">
      <w:bodyDiv w:val="1"/>
      <w:marLeft w:val="0"/>
      <w:marRight w:val="0"/>
      <w:marTop w:val="0"/>
      <w:marBottom w:val="0"/>
      <w:divBdr>
        <w:top w:val="none" w:sz="0" w:space="0" w:color="auto"/>
        <w:left w:val="none" w:sz="0" w:space="0" w:color="auto"/>
        <w:bottom w:val="none" w:sz="0" w:space="0" w:color="auto"/>
        <w:right w:val="none" w:sz="0" w:space="0" w:color="auto"/>
      </w:divBdr>
    </w:div>
    <w:div w:id="1501702353">
      <w:bodyDiv w:val="1"/>
      <w:marLeft w:val="0"/>
      <w:marRight w:val="0"/>
      <w:marTop w:val="0"/>
      <w:marBottom w:val="0"/>
      <w:divBdr>
        <w:top w:val="none" w:sz="0" w:space="0" w:color="auto"/>
        <w:left w:val="none" w:sz="0" w:space="0" w:color="auto"/>
        <w:bottom w:val="none" w:sz="0" w:space="0" w:color="auto"/>
        <w:right w:val="none" w:sz="0" w:space="0" w:color="auto"/>
      </w:divBdr>
    </w:div>
    <w:div w:id="1501771728">
      <w:bodyDiv w:val="1"/>
      <w:marLeft w:val="0"/>
      <w:marRight w:val="0"/>
      <w:marTop w:val="0"/>
      <w:marBottom w:val="0"/>
      <w:divBdr>
        <w:top w:val="none" w:sz="0" w:space="0" w:color="auto"/>
        <w:left w:val="none" w:sz="0" w:space="0" w:color="auto"/>
        <w:bottom w:val="none" w:sz="0" w:space="0" w:color="auto"/>
        <w:right w:val="none" w:sz="0" w:space="0" w:color="auto"/>
      </w:divBdr>
    </w:div>
    <w:div w:id="1502047209">
      <w:bodyDiv w:val="1"/>
      <w:marLeft w:val="0"/>
      <w:marRight w:val="0"/>
      <w:marTop w:val="0"/>
      <w:marBottom w:val="0"/>
      <w:divBdr>
        <w:top w:val="none" w:sz="0" w:space="0" w:color="auto"/>
        <w:left w:val="none" w:sz="0" w:space="0" w:color="auto"/>
        <w:bottom w:val="none" w:sz="0" w:space="0" w:color="auto"/>
        <w:right w:val="none" w:sz="0" w:space="0" w:color="auto"/>
      </w:divBdr>
    </w:div>
    <w:div w:id="1502160831">
      <w:bodyDiv w:val="1"/>
      <w:marLeft w:val="0"/>
      <w:marRight w:val="0"/>
      <w:marTop w:val="0"/>
      <w:marBottom w:val="0"/>
      <w:divBdr>
        <w:top w:val="none" w:sz="0" w:space="0" w:color="auto"/>
        <w:left w:val="none" w:sz="0" w:space="0" w:color="auto"/>
        <w:bottom w:val="none" w:sz="0" w:space="0" w:color="auto"/>
        <w:right w:val="none" w:sz="0" w:space="0" w:color="auto"/>
      </w:divBdr>
    </w:div>
    <w:div w:id="1502352273">
      <w:bodyDiv w:val="1"/>
      <w:marLeft w:val="0"/>
      <w:marRight w:val="0"/>
      <w:marTop w:val="0"/>
      <w:marBottom w:val="0"/>
      <w:divBdr>
        <w:top w:val="none" w:sz="0" w:space="0" w:color="auto"/>
        <w:left w:val="none" w:sz="0" w:space="0" w:color="auto"/>
        <w:bottom w:val="none" w:sz="0" w:space="0" w:color="auto"/>
        <w:right w:val="none" w:sz="0" w:space="0" w:color="auto"/>
      </w:divBdr>
    </w:div>
    <w:div w:id="1502357078">
      <w:bodyDiv w:val="1"/>
      <w:marLeft w:val="0"/>
      <w:marRight w:val="0"/>
      <w:marTop w:val="0"/>
      <w:marBottom w:val="0"/>
      <w:divBdr>
        <w:top w:val="none" w:sz="0" w:space="0" w:color="auto"/>
        <w:left w:val="none" w:sz="0" w:space="0" w:color="auto"/>
        <w:bottom w:val="none" w:sz="0" w:space="0" w:color="auto"/>
        <w:right w:val="none" w:sz="0" w:space="0" w:color="auto"/>
      </w:divBdr>
    </w:div>
    <w:div w:id="1502546085">
      <w:bodyDiv w:val="1"/>
      <w:marLeft w:val="0"/>
      <w:marRight w:val="0"/>
      <w:marTop w:val="0"/>
      <w:marBottom w:val="0"/>
      <w:divBdr>
        <w:top w:val="none" w:sz="0" w:space="0" w:color="auto"/>
        <w:left w:val="none" w:sz="0" w:space="0" w:color="auto"/>
        <w:bottom w:val="none" w:sz="0" w:space="0" w:color="auto"/>
        <w:right w:val="none" w:sz="0" w:space="0" w:color="auto"/>
      </w:divBdr>
    </w:div>
    <w:div w:id="1502886679">
      <w:bodyDiv w:val="1"/>
      <w:marLeft w:val="0"/>
      <w:marRight w:val="0"/>
      <w:marTop w:val="0"/>
      <w:marBottom w:val="0"/>
      <w:divBdr>
        <w:top w:val="none" w:sz="0" w:space="0" w:color="auto"/>
        <w:left w:val="none" w:sz="0" w:space="0" w:color="auto"/>
        <w:bottom w:val="none" w:sz="0" w:space="0" w:color="auto"/>
        <w:right w:val="none" w:sz="0" w:space="0" w:color="auto"/>
      </w:divBdr>
    </w:div>
    <w:div w:id="1502892112">
      <w:bodyDiv w:val="1"/>
      <w:marLeft w:val="0"/>
      <w:marRight w:val="0"/>
      <w:marTop w:val="0"/>
      <w:marBottom w:val="0"/>
      <w:divBdr>
        <w:top w:val="none" w:sz="0" w:space="0" w:color="auto"/>
        <w:left w:val="none" w:sz="0" w:space="0" w:color="auto"/>
        <w:bottom w:val="none" w:sz="0" w:space="0" w:color="auto"/>
        <w:right w:val="none" w:sz="0" w:space="0" w:color="auto"/>
      </w:divBdr>
    </w:div>
    <w:div w:id="1502892441">
      <w:bodyDiv w:val="1"/>
      <w:marLeft w:val="0"/>
      <w:marRight w:val="0"/>
      <w:marTop w:val="0"/>
      <w:marBottom w:val="0"/>
      <w:divBdr>
        <w:top w:val="none" w:sz="0" w:space="0" w:color="auto"/>
        <w:left w:val="none" w:sz="0" w:space="0" w:color="auto"/>
        <w:bottom w:val="none" w:sz="0" w:space="0" w:color="auto"/>
        <w:right w:val="none" w:sz="0" w:space="0" w:color="auto"/>
      </w:divBdr>
    </w:div>
    <w:div w:id="1502968400">
      <w:bodyDiv w:val="1"/>
      <w:marLeft w:val="0"/>
      <w:marRight w:val="0"/>
      <w:marTop w:val="0"/>
      <w:marBottom w:val="0"/>
      <w:divBdr>
        <w:top w:val="none" w:sz="0" w:space="0" w:color="auto"/>
        <w:left w:val="none" w:sz="0" w:space="0" w:color="auto"/>
        <w:bottom w:val="none" w:sz="0" w:space="0" w:color="auto"/>
        <w:right w:val="none" w:sz="0" w:space="0" w:color="auto"/>
      </w:divBdr>
    </w:div>
    <w:div w:id="1502969554">
      <w:bodyDiv w:val="1"/>
      <w:marLeft w:val="0"/>
      <w:marRight w:val="0"/>
      <w:marTop w:val="0"/>
      <w:marBottom w:val="0"/>
      <w:divBdr>
        <w:top w:val="none" w:sz="0" w:space="0" w:color="auto"/>
        <w:left w:val="none" w:sz="0" w:space="0" w:color="auto"/>
        <w:bottom w:val="none" w:sz="0" w:space="0" w:color="auto"/>
        <w:right w:val="none" w:sz="0" w:space="0" w:color="auto"/>
      </w:divBdr>
    </w:div>
    <w:div w:id="1503084809">
      <w:bodyDiv w:val="1"/>
      <w:marLeft w:val="0"/>
      <w:marRight w:val="0"/>
      <w:marTop w:val="0"/>
      <w:marBottom w:val="0"/>
      <w:divBdr>
        <w:top w:val="none" w:sz="0" w:space="0" w:color="auto"/>
        <w:left w:val="none" w:sz="0" w:space="0" w:color="auto"/>
        <w:bottom w:val="none" w:sz="0" w:space="0" w:color="auto"/>
        <w:right w:val="none" w:sz="0" w:space="0" w:color="auto"/>
      </w:divBdr>
    </w:div>
    <w:div w:id="1503202452">
      <w:bodyDiv w:val="1"/>
      <w:marLeft w:val="0"/>
      <w:marRight w:val="0"/>
      <w:marTop w:val="0"/>
      <w:marBottom w:val="0"/>
      <w:divBdr>
        <w:top w:val="none" w:sz="0" w:space="0" w:color="auto"/>
        <w:left w:val="none" w:sz="0" w:space="0" w:color="auto"/>
        <w:bottom w:val="none" w:sz="0" w:space="0" w:color="auto"/>
        <w:right w:val="none" w:sz="0" w:space="0" w:color="auto"/>
      </w:divBdr>
    </w:div>
    <w:div w:id="1503206613">
      <w:bodyDiv w:val="1"/>
      <w:marLeft w:val="0"/>
      <w:marRight w:val="0"/>
      <w:marTop w:val="0"/>
      <w:marBottom w:val="0"/>
      <w:divBdr>
        <w:top w:val="none" w:sz="0" w:space="0" w:color="auto"/>
        <w:left w:val="none" w:sz="0" w:space="0" w:color="auto"/>
        <w:bottom w:val="none" w:sz="0" w:space="0" w:color="auto"/>
        <w:right w:val="none" w:sz="0" w:space="0" w:color="auto"/>
      </w:divBdr>
    </w:div>
    <w:div w:id="1503207038">
      <w:bodyDiv w:val="1"/>
      <w:marLeft w:val="0"/>
      <w:marRight w:val="0"/>
      <w:marTop w:val="0"/>
      <w:marBottom w:val="0"/>
      <w:divBdr>
        <w:top w:val="none" w:sz="0" w:space="0" w:color="auto"/>
        <w:left w:val="none" w:sz="0" w:space="0" w:color="auto"/>
        <w:bottom w:val="none" w:sz="0" w:space="0" w:color="auto"/>
        <w:right w:val="none" w:sz="0" w:space="0" w:color="auto"/>
      </w:divBdr>
    </w:div>
    <w:div w:id="1503353156">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3397981">
      <w:bodyDiv w:val="1"/>
      <w:marLeft w:val="0"/>
      <w:marRight w:val="0"/>
      <w:marTop w:val="0"/>
      <w:marBottom w:val="0"/>
      <w:divBdr>
        <w:top w:val="none" w:sz="0" w:space="0" w:color="auto"/>
        <w:left w:val="none" w:sz="0" w:space="0" w:color="auto"/>
        <w:bottom w:val="none" w:sz="0" w:space="0" w:color="auto"/>
        <w:right w:val="none" w:sz="0" w:space="0" w:color="auto"/>
      </w:divBdr>
    </w:div>
    <w:div w:id="1504004300">
      <w:bodyDiv w:val="1"/>
      <w:marLeft w:val="0"/>
      <w:marRight w:val="0"/>
      <w:marTop w:val="0"/>
      <w:marBottom w:val="0"/>
      <w:divBdr>
        <w:top w:val="none" w:sz="0" w:space="0" w:color="auto"/>
        <w:left w:val="none" w:sz="0" w:space="0" w:color="auto"/>
        <w:bottom w:val="none" w:sz="0" w:space="0" w:color="auto"/>
        <w:right w:val="none" w:sz="0" w:space="0" w:color="auto"/>
      </w:divBdr>
    </w:div>
    <w:div w:id="1504081877">
      <w:bodyDiv w:val="1"/>
      <w:marLeft w:val="0"/>
      <w:marRight w:val="0"/>
      <w:marTop w:val="0"/>
      <w:marBottom w:val="0"/>
      <w:divBdr>
        <w:top w:val="none" w:sz="0" w:space="0" w:color="auto"/>
        <w:left w:val="none" w:sz="0" w:space="0" w:color="auto"/>
        <w:bottom w:val="none" w:sz="0" w:space="0" w:color="auto"/>
        <w:right w:val="none" w:sz="0" w:space="0" w:color="auto"/>
      </w:divBdr>
    </w:div>
    <w:div w:id="1504275350">
      <w:bodyDiv w:val="1"/>
      <w:marLeft w:val="0"/>
      <w:marRight w:val="0"/>
      <w:marTop w:val="0"/>
      <w:marBottom w:val="0"/>
      <w:divBdr>
        <w:top w:val="none" w:sz="0" w:space="0" w:color="auto"/>
        <w:left w:val="none" w:sz="0" w:space="0" w:color="auto"/>
        <w:bottom w:val="none" w:sz="0" w:space="0" w:color="auto"/>
        <w:right w:val="none" w:sz="0" w:space="0" w:color="auto"/>
      </w:divBdr>
    </w:div>
    <w:div w:id="1504659151">
      <w:bodyDiv w:val="1"/>
      <w:marLeft w:val="0"/>
      <w:marRight w:val="0"/>
      <w:marTop w:val="0"/>
      <w:marBottom w:val="0"/>
      <w:divBdr>
        <w:top w:val="none" w:sz="0" w:space="0" w:color="auto"/>
        <w:left w:val="none" w:sz="0" w:space="0" w:color="auto"/>
        <w:bottom w:val="none" w:sz="0" w:space="0" w:color="auto"/>
        <w:right w:val="none" w:sz="0" w:space="0" w:color="auto"/>
      </w:divBdr>
    </w:div>
    <w:div w:id="1504777884">
      <w:bodyDiv w:val="1"/>
      <w:marLeft w:val="0"/>
      <w:marRight w:val="0"/>
      <w:marTop w:val="0"/>
      <w:marBottom w:val="0"/>
      <w:divBdr>
        <w:top w:val="none" w:sz="0" w:space="0" w:color="auto"/>
        <w:left w:val="none" w:sz="0" w:space="0" w:color="auto"/>
        <w:bottom w:val="none" w:sz="0" w:space="0" w:color="auto"/>
        <w:right w:val="none" w:sz="0" w:space="0" w:color="auto"/>
      </w:divBdr>
    </w:div>
    <w:div w:id="1504970884">
      <w:bodyDiv w:val="1"/>
      <w:marLeft w:val="0"/>
      <w:marRight w:val="0"/>
      <w:marTop w:val="0"/>
      <w:marBottom w:val="0"/>
      <w:divBdr>
        <w:top w:val="none" w:sz="0" w:space="0" w:color="auto"/>
        <w:left w:val="none" w:sz="0" w:space="0" w:color="auto"/>
        <w:bottom w:val="none" w:sz="0" w:space="0" w:color="auto"/>
        <w:right w:val="none" w:sz="0" w:space="0" w:color="auto"/>
      </w:divBdr>
    </w:div>
    <w:div w:id="1505121858">
      <w:bodyDiv w:val="1"/>
      <w:marLeft w:val="0"/>
      <w:marRight w:val="0"/>
      <w:marTop w:val="0"/>
      <w:marBottom w:val="0"/>
      <w:divBdr>
        <w:top w:val="none" w:sz="0" w:space="0" w:color="auto"/>
        <w:left w:val="none" w:sz="0" w:space="0" w:color="auto"/>
        <w:bottom w:val="none" w:sz="0" w:space="0" w:color="auto"/>
        <w:right w:val="none" w:sz="0" w:space="0" w:color="auto"/>
      </w:divBdr>
    </w:div>
    <w:div w:id="1505122130">
      <w:bodyDiv w:val="1"/>
      <w:marLeft w:val="0"/>
      <w:marRight w:val="0"/>
      <w:marTop w:val="0"/>
      <w:marBottom w:val="0"/>
      <w:divBdr>
        <w:top w:val="none" w:sz="0" w:space="0" w:color="auto"/>
        <w:left w:val="none" w:sz="0" w:space="0" w:color="auto"/>
        <w:bottom w:val="none" w:sz="0" w:space="0" w:color="auto"/>
        <w:right w:val="none" w:sz="0" w:space="0" w:color="auto"/>
      </w:divBdr>
    </w:div>
    <w:div w:id="1505123935">
      <w:bodyDiv w:val="1"/>
      <w:marLeft w:val="0"/>
      <w:marRight w:val="0"/>
      <w:marTop w:val="0"/>
      <w:marBottom w:val="0"/>
      <w:divBdr>
        <w:top w:val="none" w:sz="0" w:space="0" w:color="auto"/>
        <w:left w:val="none" w:sz="0" w:space="0" w:color="auto"/>
        <w:bottom w:val="none" w:sz="0" w:space="0" w:color="auto"/>
        <w:right w:val="none" w:sz="0" w:space="0" w:color="auto"/>
      </w:divBdr>
    </w:div>
    <w:div w:id="1505393747">
      <w:bodyDiv w:val="1"/>
      <w:marLeft w:val="0"/>
      <w:marRight w:val="0"/>
      <w:marTop w:val="0"/>
      <w:marBottom w:val="0"/>
      <w:divBdr>
        <w:top w:val="none" w:sz="0" w:space="0" w:color="auto"/>
        <w:left w:val="none" w:sz="0" w:space="0" w:color="auto"/>
        <w:bottom w:val="none" w:sz="0" w:space="0" w:color="auto"/>
        <w:right w:val="none" w:sz="0" w:space="0" w:color="auto"/>
      </w:divBdr>
    </w:div>
    <w:div w:id="1505513102">
      <w:bodyDiv w:val="1"/>
      <w:marLeft w:val="0"/>
      <w:marRight w:val="0"/>
      <w:marTop w:val="0"/>
      <w:marBottom w:val="0"/>
      <w:divBdr>
        <w:top w:val="none" w:sz="0" w:space="0" w:color="auto"/>
        <w:left w:val="none" w:sz="0" w:space="0" w:color="auto"/>
        <w:bottom w:val="none" w:sz="0" w:space="0" w:color="auto"/>
        <w:right w:val="none" w:sz="0" w:space="0" w:color="auto"/>
      </w:divBdr>
    </w:div>
    <w:div w:id="1505631423">
      <w:bodyDiv w:val="1"/>
      <w:marLeft w:val="0"/>
      <w:marRight w:val="0"/>
      <w:marTop w:val="0"/>
      <w:marBottom w:val="0"/>
      <w:divBdr>
        <w:top w:val="none" w:sz="0" w:space="0" w:color="auto"/>
        <w:left w:val="none" w:sz="0" w:space="0" w:color="auto"/>
        <w:bottom w:val="none" w:sz="0" w:space="0" w:color="auto"/>
        <w:right w:val="none" w:sz="0" w:space="0" w:color="auto"/>
      </w:divBdr>
    </w:div>
    <w:div w:id="1505709374">
      <w:bodyDiv w:val="1"/>
      <w:marLeft w:val="0"/>
      <w:marRight w:val="0"/>
      <w:marTop w:val="0"/>
      <w:marBottom w:val="0"/>
      <w:divBdr>
        <w:top w:val="none" w:sz="0" w:space="0" w:color="auto"/>
        <w:left w:val="none" w:sz="0" w:space="0" w:color="auto"/>
        <w:bottom w:val="none" w:sz="0" w:space="0" w:color="auto"/>
        <w:right w:val="none" w:sz="0" w:space="0" w:color="auto"/>
      </w:divBdr>
    </w:div>
    <w:div w:id="1505898105">
      <w:bodyDiv w:val="1"/>
      <w:marLeft w:val="0"/>
      <w:marRight w:val="0"/>
      <w:marTop w:val="0"/>
      <w:marBottom w:val="0"/>
      <w:divBdr>
        <w:top w:val="none" w:sz="0" w:space="0" w:color="auto"/>
        <w:left w:val="none" w:sz="0" w:space="0" w:color="auto"/>
        <w:bottom w:val="none" w:sz="0" w:space="0" w:color="auto"/>
        <w:right w:val="none" w:sz="0" w:space="0" w:color="auto"/>
      </w:divBdr>
    </w:div>
    <w:div w:id="1505899004">
      <w:bodyDiv w:val="1"/>
      <w:marLeft w:val="0"/>
      <w:marRight w:val="0"/>
      <w:marTop w:val="0"/>
      <w:marBottom w:val="0"/>
      <w:divBdr>
        <w:top w:val="none" w:sz="0" w:space="0" w:color="auto"/>
        <w:left w:val="none" w:sz="0" w:space="0" w:color="auto"/>
        <w:bottom w:val="none" w:sz="0" w:space="0" w:color="auto"/>
        <w:right w:val="none" w:sz="0" w:space="0" w:color="auto"/>
      </w:divBdr>
    </w:div>
    <w:div w:id="1505903098">
      <w:bodyDiv w:val="1"/>
      <w:marLeft w:val="0"/>
      <w:marRight w:val="0"/>
      <w:marTop w:val="0"/>
      <w:marBottom w:val="0"/>
      <w:divBdr>
        <w:top w:val="none" w:sz="0" w:space="0" w:color="auto"/>
        <w:left w:val="none" w:sz="0" w:space="0" w:color="auto"/>
        <w:bottom w:val="none" w:sz="0" w:space="0" w:color="auto"/>
        <w:right w:val="none" w:sz="0" w:space="0" w:color="auto"/>
      </w:divBdr>
    </w:div>
    <w:div w:id="1505972883">
      <w:bodyDiv w:val="1"/>
      <w:marLeft w:val="0"/>
      <w:marRight w:val="0"/>
      <w:marTop w:val="0"/>
      <w:marBottom w:val="0"/>
      <w:divBdr>
        <w:top w:val="none" w:sz="0" w:space="0" w:color="auto"/>
        <w:left w:val="none" w:sz="0" w:space="0" w:color="auto"/>
        <w:bottom w:val="none" w:sz="0" w:space="0" w:color="auto"/>
        <w:right w:val="none" w:sz="0" w:space="0" w:color="auto"/>
      </w:divBdr>
    </w:div>
    <w:div w:id="1505976699">
      <w:bodyDiv w:val="1"/>
      <w:marLeft w:val="0"/>
      <w:marRight w:val="0"/>
      <w:marTop w:val="0"/>
      <w:marBottom w:val="0"/>
      <w:divBdr>
        <w:top w:val="none" w:sz="0" w:space="0" w:color="auto"/>
        <w:left w:val="none" w:sz="0" w:space="0" w:color="auto"/>
        <w:bottom w:val="none" w:sz="0" w:space="0" w:color="auto"/>
        <w:right w:val="none" w:sz="0" w:space="0" w:color="auto"/>
      </w:divBdr>
    </w:div>
    <w:div w:id="1506017887">
      <w:bodyDiv w:val="1"/>
      <w:marLeft w:val="0"/>
      <w:marRight w:val="0"/>
      <w:marTop w:val="0"/>
      <w:marBottom w:val="0"/>
      <w:divBdr>
        <w:top w:val="none" w:sz="0" w:space="0" w:color="auto"/>
        <w:left w:val="none" w:sz="0" w:space="0" w:color="auto"/>
        <w:bottom w:val="none" w:sz="0" w:space="0" w:color="auto"/>
        <w:right w:val="none" w:sz="0" w:space="0" w:color="auto"/>
      </w:divBdr>
    </w:div>
    <w:div w:id="1506019673">
      <w:bodyDiv w:val="1"/>
      <w:marLeft w:val="0"/>
      <w:marRight w:val="0"/>
      <w:marTop w:val="0"/>
      <w:marBottom w:val="0"/>
      <w:divBdr>
        <w:top w:val="none" w:sz="0" w:space="0" w:color="auto"/>
        <w:left w:val="none" w:sz="0" w:space="0" w:color="auto"/>
        <w:bottom w:val="none" w:sz="0" w:space="0" w:color="auto"/>
        <w:right w:val="none" w:sz="0" w:space="0" w:color="auto"/>
      </w:divBdr>
    </w:div>
    <w:div w:id="1506050041">
      <w:bodyDiv w:val="1"/>
      <w:marLeft w:val="0"/>
      <w:marRight w:val="0"/>
      <w:marTop w:val="0"/>
      <w:marBottom w:val="0"/>
      <w:divBdr>
        <w:top w:val="none" w:sz="0" w:space="0" w:color="auto"/>
        <w:left w:val="none" w:sz="0" w:space="0" w:color="auto"/>
        <w:bottom w:val="none" w:sz="0" w:space="0" w:color="auto"/>
        <w:right w:val="none" w:sz="0" w:space="0" w:color="auto"/>
      </w:divBdr>
    </w:div>
    <w:div w:id="1506628175">
      <w:bodyDiv w:val="1"/>
      <w:marLeft w:val="0"/>
      <w:marRight w:val="0"/>
      <w:marTop w:val="0"/>
      <w:marBottom w:val="0"/>
      <w:divBdr>
        <w:top w:val="none" w:sz="0" w:space="0" w:color="auto"/>
        <w:left w:val="none" w:sz="0" w:space="0" w:color="auto"/>
        <w:bottom w:val="none" w:sz="0" w:space="0" w:color="auto"/>
        <w:right w:val="none" w:sz="0" w:space="0" w:color="auto"/>
      </w:divBdr>
    </w:div>
    <w:div w:id="1506631105">
      <w:bodyDiv w:val="1"/>
      <w:marLeft w:val="0"/>
      <w:marRight w:val="0"/>
      <w:marTop w:val="0"/>
      <w:marBottom w:val="0"/>
      <w:divBdr>
        <w:top w:val="none" w:sz="0" w:space="0" w:color="auto"/>
        <w:left w:val="none" w:sz="0" w:space="0" w:color="auto"/>
        <w:bottom w:val="none" w:sz="0" w:space="0" w:color="auto"/>
        <w:right w:val="none" w:sz="0" w:space="0" w:color="auto"/>
      </w:divBdr>
    </w:div>
    <w:div w:id="1506701605">
      <w:bodyDiv w:val="1"/>
      <w:marLeft w:val="0"/>
      <w:marRight w:val="0"/>
      <w:marTop w:val="0"/>
      <w:marBottom w:val="0"/>
      <w:divBdr>
        <w:top w:val="none" w:sz="0" w:space="0" w:color="auto"/>
        <w:left w:val="none" w:sz="0" w:space="0" w:color="auto"/>
        <w:bottom w:val="none" w:sz="0" w:space="0" w:color="auto"/>
        <w:right w:val="none" w:sz="0" w:space="0" w:color="auto"/>
      </w:divBdr>
    </w:div>
    <w:div w:id="1506749533">
      <w:bodyDiv w:val="1"/>
      <w:marLeft w:val="0"/>
      <w:marRight w:val="0"/>
      <w:marTop w:val="0"/>
      <w:marBottom w:val="0"/>
      <w:divBdr>
        <w:top w:val="none" w:sz="0" w:space="0" w:color="auto"/>
        <w:left w:val="none" w:sz="0" w:space="0" w:color="auto"/>
        <w:bottom w:val="none" w:sz="0" w:space="0" w:color="auto"/>
        <w:right w:val="none" w:sz="0" w:space="0" w:color="auto"/>
      </w:divBdr>
    </w:div>
    <w:div w:id="1506939652">
      <w:bodyDiv w:val="1"/>
      <w:marLeft w:val="0"/>
      <w:marRight w:val="0"/>
      <w:marTop w:val="0"/>
      <w:marBottom w:val="0"/>
      <w:divBdr>
        <w:top w:val="none" w:sz="0" w:space="0" w:color="auto"/>
        <w:left w:val="none" w:sz="0" w:space="0" w:color="auto"/>
        <w:bottom w:val="none" w:sz="0" w:space="0" w:color="auto"/>
        <w:right w:val="none" w:sz="0" w:space="0" w:color="auto"/>
      </w:divBdr>
    </w:div>
    <w:div w:id="1506940123">
      <w:bodyDiv w:val="1"/>
      <w:marLeft w:val="0"/>
      <w:marRight w:val="0"/>
      <w:marTop w:val="0"/>
      <w:marBottom w:val="0"/>
      <w:divBdr>
        <w:top w:val="none" w:sz="0" w:space="0" w:color="auto"/>
        <w:left w:val="none" w:sz="0" w:space="0" w:color="auto"/>
        <w:bottom w:val="none" w:sz="0" w:space="0" w:color="auto"/>
        <w:right w:val="none" w:sz="0" w:space="0" w:color="auto"/>
      </w:divBdr>
    </w:div>
    <w:div w:id="1506942296">
      <w:bodyDiv w:val="1"/>
      <w:marLeft w:val="0"/>
      <w:marRight w:val="0"/>
      <w:marTop w:val="0"/>
      <w:marBottom w:val="0"/>
      <w:divBdr>
        <w:top w:val="none" w:sz="0" w:space="0" w:color="auto"/>
        <w:left w:val="none" w:sz="0" w:space="0" w:color="auto"/>
        <w:bottom w:val="none" w:sz="0" w:space="0" w:color="auto"/>
        <w:right w:val="none" w:sz="0" w:space="0" w:color="auto"/>
      </w:divBdr>
    </w:div>
    <w:div w:id="1507015373">
      <w:bodyDiv w:val="1"/>
      <w:marLeft w:val="0"/>
      <w:marRight w:val="0"/>
      <w:marTop w:val="0"/>
      <w:marBottom w:val="0"/>
      <w:divBdr>
        <w:top w:val="none" w:sz="0" w:space="0" w:color="auto"/>
        <w:left w:val="none" w:sz="0" w:space="0" w:color="auto"/>
        <w:bottom w:val="none" w:sz="0" w:space="0" w:color="auto"/>
        <w:right w:val="none" w:sz="0" w:space="0" w:color="auto"/>
      </w:divBdr>
    </w:div>
    <w:div w:id="1507091486">
      <w:bodyDiv w:val="1"/>
      <w:marLeft w:val="0"/>
      <w:marRight w:val="0"/>
      <w:marTop w:val="0"/>
      <w:marBottom w:val="0"/>
      <w:divBdr>
        <w:top w:val="none" w:sz="0" w:space="0" w:color="auto"/>
        <w:left w:val="none" w:sz="0" w:space="0" w:color="auto"/>
        <w:bottom w:val="none" w:sz="0" w:space="0" w:color="auto"/>
        <w:right w:val="none" w:sz="0" w:space="0" w:color="auto"/>
      </w:divBdr>
    </w:div>
    <w:div w:id="1507094622">
      <w:bodyDiv w:val="1"/>
      <w:marLeft w:val="0"/>
      <w:marRight w:val="0"/>
      <w:marTop w:val="0"/>
      <w:marBottom w:val="0"/>
      <w:divBdr>
        <w:top w:val="none" w:sz="0" w:space="0" w:color="auto"/>
        <w:left w:val="none" w:sz="0" w:space="0" w:color="auto"/>
        <w:bottom w:val="none" w:sz="0" w:space="0" w:color="auto"/>
        <w:right w:val="none" w:sz="0" w:space="0" w:color="auto"/>
      </w:divBdr>
    </w:div>
    <w:div w:id="1507281337">
      <w:bodyDiv w:val="1"/>
      <w:marLeft w:val="0"/>
      <w:marRight w:val="0"/>
      <w:marTop w:val="0"/>
      <w:marBottom w:val="0"/>
      <w:divBdr>
        <w:top w:val="none" w:sz="0" w:space="0" w:color="auto"/>
        <w:left w:val="none" w:sz="0" w:space="0" w:color="auto"/>
        <w:bottom w:val="none" w:sz="0" w:space="0" w:color="auto"/>
        <w:right w:val="none" w:sz="0" w:space="0" w:color="auto"/>
      </w:divBdr>
    </w:div>
    <w:div w:id="1507474709">
      <w:bodyDiv w:val="1"/>
      <w:marLeft w:val="0"/>
      <w:marRight w:val="0"/>
      <w:marTop w:val="0"/>
      <w:marBottom w:val="0"/>
      <w:divBdr>
        <w:top w:val="none" w:sz="0" w:space="0" w:color="auto"/>
        <w:left w:val="none" w:sz="0" w:space="0" w:color="auto"/>
        <w:bottom w:val="none" w:sz="0" w:space="0" w:color="auto"/>
        <w:right w:val="none" w:sz="0" w:space="0" w:color="auto"/>
      </w:divBdr>
    </w:div>
    <w:div w:id="1507597707">
      <w:bodyDiv w:val="1"/>
      <w:marLeft w:val="0"/>
      <w:marRight w:val="0"/>
      <w:marTop w:val="0"/>
      <w:marBottom w:val="0"/>
      <w:divBdr>
        <w:top w:val="none" w:sz="0" w:space="0" w:color="auto"/>
        <w:left w:val="none" w:sz="0" w:space="0" w:color="auto"/>
        <w:bottom w:val="none" w:sz="0" w:space="0" w:color="auto"/>
        <w:right w:val="none" w:sz="0" w:space="0" w:color="auto"/>
      </w:divBdr>
    </w:div>
    <w:div w:id="1507747336">
      <w:bodyDiv w:val="1"/>
      <w:marLeft w:val="0"/>
      <w:marRight w:val="0"/>
      <w:marTop w:val="0"/>
      <w:marBottom w:val="0"/>
      <w:divBdr>
        <w:top w:val="none" w:sz="0" w:space="0" w:color="auto"/>
        <w:left w:val="none" w:sz="0" w:space="0" w:color="auto"/>
        <w:bottom w:val="none" w:sz="0" w:space="0" w:color="auto"/>
        <w:right w:val="none" w:sz="0" w:space="0" w:color="auto"/>
      </w:divBdr>
    </w:div>
    <w:div w:id="1507791733">
      <w:bodyDiv w:val="1"/>
      <w:marLeft w:val="0"/>
      <w:marRight w:val="0"/>
      <w:marTop w:val="0"/>
      <w:marBottom w:val="0"/>
      <w:divBdr>
        <w:top w:val="none" w:sz="0" w:space="0" w:color="auto"/>
        <w:left w:val="none" w:sz="0" w:space="0" w:color="auto"/>
        <w:bottom w:val="none" w:sz="0" w:space="0" w:color="auto"/>
        <w:right w:val="none" w:sz="0" w:space="0" w:color="auto"/>
      </w:divBdr>
    </w:div>
    <w:div w:id="1507817898">
      <w:bodyDiv w:val="1"/>
      <w:marLeft w:val="0"/>
      <w:marRight w:val="0"/>
      <w:marTop w:val="0"/>
      <w:marBottom w:val="0"/>
      <w:divBdr>
        <w:top w:val="none" w:sz="0" w:space="0" w:color="auto"/>
        <w:left w:val="none" w:sz="0" w:space="0" w:color="auto"/>
        <w:bottom w:val="none" w:sz="0" w:space="0" w:color="auto"/>
        <w:right w:val="none" w:sz="0" w:space="0" w:color="auto"/>
      </w:divBdr>
    </w:div>
    <w:div w:id="1508058099">
      <w:bodyDiv w:val="1"/>
      <w:marLeft w:val="0"/>
      <w:marRight w:val="0"/>
      <w:marTop w:val="0"/>
      <w:marBottom w:val="0"/>
      <w:divBdr>
        <w:top w:val="none" w:sz="0" w:space="0" w:color="auto"/>
        <w:left w:val="none" w:sz="0" w:space="0" w:color="auto"/>
        <w:bottom w:val="none" w:sz="0" w:space="0" w:color="auto"/>
        <w:right w:val="none" w:sz="0" w:space="0" w:color="auto"/>
      </w:divBdr>
    </w:div>
    <w:div w:id="1508061941">
      <w:bodyDiv w:val="1"/>
      <w:marLeft w:val="0"/>
      <w:marRight w:val="0"/>
      <w:marTop w:val="0"/>
      <w:marBottom w:val="0"/>
      <w:divBdr>
        <w:top w:val="none" w:sz="0" w:space="0" w:color="auto"/>
        <w:left w:val="none" w:sz="0" w:space="0" w:color="auto"/>
        <w:bottom w:val="none" w:sz="0" w:space="0" w:color="auto"/>
        <w:right w:val="none" w:sz="0" w:space="0" w:color="auto"/>
      </w:divBdr>
    </w:div>
    <w:div w:id="1508247218">
      <w:bodyDiv w:val="1"/>
      <w:marLeft w:val="0"/>
      <w:marRight w:val="0"/>
      <w:marTop w:val="0"/>
      <w:marBottom w:val="0"/>
      <w:divBdr>
        <w:top w:val="none" w:sz="0" w:space="0" w:color="auto"/>
        <w:left w:val="none" w:sz="0" w:space="0" w:color="auto"/>
        <w:bottom w:val="none" w:sz="0" w:space="0" w:color="auto"/>
        <w:right w:val="none" w:sz="0" w:space="0" w:color="auto"/>
      </w:divBdr>
    </w:div>
    <w:div w:id="1508255712">
      <w:bodyDiv w:val="1"/>
      <w:marLeft w:val="0"/>
      <w:marRight w:val="0"/>
      <w:marTop w:val="0"/>
      <w:marBottom w:val="0"/>
      <w:divBdr>
        <w:top w:val="none" w:sz="0" w:space="0" w:color="auto"/>
        <w:left w:val="none" w:sz="0" w:space="0" w:color="auto"/>
        <w:bottom w:val="none" w:sz="0" w:space="0" w:color="auto"/>
        <w:right w:val="none" w:sz="0" w:space="0" w:color="auto"/>
      </w:divBdr>
    </w:div>
    <w:div w:id="1508321760">
      <w:bodyDiv w:val="1"/>
      <w:marLeft w:val="0"/>
      <w:marRight w:val="0"/>
      <w:marTop w:val="0"/>
      <w:marBottom w:val="0"/>
      <w:divBdr>
        <w:top w:val="none" w:sz="0" w:space="0" w:color="auto"/>
        <w:left w:val="none" w:sz="0" w:space="0" w:color="auto"/>
        <w:bottom w:val="none" w:sz="0" w:space="0" w:color="auto"/>
        <w:right w:val="none" w:sz="0" w:space="0" w:color="auto"/>
      </w:divBdr>
    </w:div>
    <w:div w:id="1508515363">
      <w:bodyDiv w:val="1"/>
      <w:marLeft w:val="0"/>
      <w:marRight w:val="0"/>
      <w:marTop w:val="0"/>
      <w:marBottom w:val="0"/>
      <w:divBdr>
        <w:top w:val="none" w:sz="0" w:space="0" w:color="auto"/>
        <w:left w:val="none" w:sz="0" w:space="0" w:color="auto"/>
        <w:bottom w:val="none" w:sz="0" w:space="0" w:color="auto"/>
        <w:right w:val="none" w:sz="0" w:space="0" w:color="auto"/>
      </w:divBdr>
    </w:div>
    <w:div w:id="1508666423">
      <w:bodyDiv w:val="1"/>
      <w:marLeft w:val="0"/>
      <w:marRight w:val="0"/>
      <w:marTop w:val="0"/>
      <w:marBottom w:val="0"/>
      <w:divBdr>
        <w:top w:val="none" w:sz="0" w:space="0" w:color="auto"/>
        <w:left w:val="none" w:sz="0" w:space="0" w:color="auto"/>
        <w:bottom w:val="none" w:sz="0" w:space="0" w:color="auto"/>
        <w:right w:val="none" w:sz="0" w:space="0" w:color="auto"/>
      </w:divBdr>
    </w:div>
    <w:div w:id="1508667193">
      <w:bodyDiv w:val="1"/>
      <w:marLeft w:val="0"/>
      <w:marRight w:val="0"/>
      <w:marTop w:val="0"/>
      <w:marBottom w:val="0"/>
      <w:divBdr>
        <w:top w:val="none" w:sz="0" w:space="0" w:color="auto"/>
        <w:left w:val="none" w:sz="0" w:space="0" w:color="auto"/>
        <w:bottom w:val="none" w:sz="0" w:space="0" w:color="auto"/>
        <w:right w:val="none" w:sz="0" w:space="0" w:color="auto"/>
      </w:divBdr>
    </w:div>
    <w:div w:id="1508713824">
      <w:bodyDiv w:val="1"/>
      <w:marLeft w:val="0"/>
      <w:marRight w:val="0"/>
      <w:marTop w:val="0"/>
      <w:marBottom w:val="0"/>
      <w:divBdr>
        <w:top w:val="none" w:sz="0" w:space="0" w:color="auto"/>
        <w:left w:val="none" w:sz="0" w:space="0" w:color="auto"/>
        <w:bottom w:val="none" w:sz="0" w:space="0" w:color="auto"/>
        <w:right w:val="none" w:sz="0" w:space="0" w:color="auto"/>
      </w:divBdr>
    </w:div>
    <w:div w:id="1509052358">
      <w:bodyDiv w:val="1"/>
      <w:marLeft w:val="0"/>
      <w:marRight w:val="0"/>
      <w:marTop w:val="0"/>
      <w:marBottom w:val="0"/>
      <w:divBdr>
        <w:top w:val="none" w:sz="0" w:space="0" w:color="auto"/>
        <w:left w:val="none" w:sz="0" w:space="0" w:color="auto"/>
        <w:bottom w:val="none" w:sz="0" w:space="0" w:color="auto"/>
        <w:right w:val="none" w:sz="0" w:space="0" w:color="auto"/>
      </w:divBdr>
    </w:div>
    <w:div w:id="1509054216">
      <w:bodyDiv w:val="1"/>
      <w:marLeft w:val="0"/>
      <w:marRight w:val="0"/>
      <w:marTop w:val="0"/>
      <w:marBottom w:val="0"/>
      <w:divBdr>
        <w:top w:val="none" w:sz="0" w:space="0" w:color="auto"/>
        <w:left w:val="none" w:sz="0" w:space="0" w:color="auto"/>
        <w:bottom w:val="none" w:sz="0" w:space="0" w:color="auto"/>
        <w:right w:val="none" w:sz="0" w:space="0" w:color="auto"/>
      </w:divBdr>
    </w:div>
    <w:div w:id="1509057864">
      <w:bodyDiv w:val="1"/>
      <w:marLeft w:val="0"/>
      <w:marRight w:val="0"/>
      <w:marTop w:val="0"/>
      <w:marBottom w:val="0"/>
      <w:divBdr>
        <w:top w:val="none" w:sz="0" w:space="0" w:color="auto"/>
        <w:left w:val="none" w:sz="0" w:space="0" w:color="auto"/>
        <w:bottom w:val="none" w:sz="0" w:space="0" w:color="auto"/>
        <w:right w:val="none" w:sz="0" w:space="0" w:color="auto"/>
      </w:divBdr>
    </w:div>
    <w:div w:id="1509099367">
      <w:bodyDiv w:val="1"/>
      <w:marLeft w:val="0"/>
      <w:marRight w:val="0"/>
      <w:marTop w:val="0"/>
      <w:marBottom w:val="0"/>
      <w:divBdr>
        <w:top w:val="none" w:sz="0" w:space="0" w:color="auto"/>
        <w:left w:val="none" w:sz="0" w:space="0" w:color="auto"/>
        <w:bottom w:val="none" w:sz="0" w:space="0" w:color="auto"/>
        <w:right w:val="none" w:sz="0" w:space="0" w:color="auto"/>
      </w:divBdr>
    </w:div>
    <w:div w:id="1509127853">
      <w:bodyDiv w:val="1"/>
      <w:marLeft w:val="0"/>
      <w:marRight w:val="0"/>
      <w:marTop w:val="0"/>
      <w:marBottom w:val="0"/>
      <w:divBdr>
        <w:top w:val="none" w:sz="0" w:space="0" w:color="auto"/>
        <w:left w:val="none" w:sz="0" w:space="0" w:color="auto"/>
        <w:bottom w:val="none" w:sz="0" w:space="0" w:color="auto"/>
        <w:right w:val="none" w:sz="0" w:space="0" w:color="auto"/>
      </w:divBdr>
    </w:div>
    <w:div w:id="1509326837">
      <w:bodyDiv w:val="1"/>
      <w:marLeft w:val="0"/>
      <w:marRight w:val="0"/>
      <w:marTop w:val="0"/>
      <w:marBottom w:val="0"/>
      <w:divBdr>
        <w:top w:val="none" w:sz="0" w:space="0" w:color="auto"/>
        <w:left w:val="none" w:sz="0" w:space="0" w:color="auto"/>
        <w:bottom w:val="none" w:sz="0" w:space="0" w:color="auto"/>
        <w:right w:val="none" w:sz="0" w:space="0" w:color="auto"/>
      </w:divBdr>
    </w:div>
    <w:div w:id="1509368639">
      <w:bodyDiv w:val="1"/>
      <w:marLeft w:val="0"/>
      <w:marRight w:val="0"/>
      <w:marTop w:val="0"/>
      <w:marBottom w:val="0"/>
      <w:divBdr>
        <w:top w:val="none" w:sz="0" w:space="0" w:color="auto"/>
        <w:left w:val="none" w:sz="0" w:space="0" w:color="auto"/>
        <w:bottom w:val="none" w:sz="0" w:space="0" w:color="auto"/>
        <w:right w:val="none" w:sz="0" w:space="0" w:color="auto"/>
      </w:divBdr>
    </w:div>
    <w:div w:id="1509368921">
      <w:bodyDiv w:val="1"/>
      <w:marLeft w:val="0"/>
      <w:marRight w:val="0"/>
      <w:marTop w:val="0"/>
      <w:marBottom w:val="0"/>
      <w:divBdr>
        <w:top w:val="none" w:sz="0" w:space="0" w:color="auto"/>
        <w:left w:val="none" w:sz="0" w:space="0" w:color="auto"/>
        <w:bottom w:val="none" w:sz="0" w:space="0" w:color="auto"/>
        <w:right w:val="none" w:sz="0" w:space="0" w:color="auto"/>
      </w:divBdr>
    </w:div>
    <w:div w:id="1509515389">
      <w:bodyDiv w:val="1"/>
      <w:marLeft w:val="0"/>
      <w:marRight w:val="0"/>
      <w:marTop w:val="0"/>
      <w:marBottom w:val="0"/>
      <w:divBdr>
        <w:top w:val="none" w:sz="0" w:space="0" w:color="auto"/>
        <w:left w:val="none" w:sz="0" w:space="0" w:color="auto"/>
        <w:bottom w:val="none" w:sz="0" w:space="0" w:color="auto"/>
        <w:right w:val="none" w:sz="0" w:space="0" w:color="auto"/>
      </w:divBdr>
    </w:div>
    <w:div w:id="1509562694">
      <w:bodyDiv w:val="1"/>
      <w:marLeft w:val="0"/>
      <w:marRight w:val="0"/>
      <w:marTop w:val="0"/>
      <w:marBottom w:val="0"/>
      <w:divBdr>
        <w:top w:val="none" w:sz="0" w:space="0" w:color="auto"/>
        <w:left w:val="none" w:sz="0" w:space="0" w:color="auto"/>
        <w:bottom w:val="none" w:sz="0" w:space="0" w:color="auto"/>
        <w:right w:val="none" w:sz="0" w:space="0" w:color="auto"/>
      </w:divBdr>
    </w:div>
    <w:div w:id="1509753883">
      <w:bodyDiv w:val="1"/>
      <w:marLeft w:val="0"/>
      <w:marRight w:val="0"/>
      <w:marTop w:val="0"/>
      <w:marBottom w:val="0"/>
      <w:divBdr>
        <w:top w:val="none" w:sz="0" w:space="0" w:color="auto"/>
        <w:left w:val="none" w:sz="0" w:space="0" w:color="auto"/>
        <w:bottom w:val="none" w:sz="0" w:space="0" w:color="auto"/>
        <w:right w:val="none" w:sz="0" w:space="0" w:color="auto"/>
      </w:divBdr>
    </w:div>
    <w:div w:id="1509833617">
      <w:bodyDiv w:val="1"/>
      <w:marLeft w:val="0"/>
      <w:marRight w:val="0"/>
      <w:marTop w:val="0"/>
      <w:marBottom w:val="0"/>
      <w:divBdr>
        <w:top w:val="none" w:sz="0" w:space="0" w:color="auto"/>
        <w:left w:val="none" w:sz="0" w:space="0" w:color="auto"/>
        <w:bottom w:val="none" w:sz="0" w:space="0" w:color="auto"/>
        <w:right w:val="none" w:sz="0" w:space="0" w:color="auto"/>
      </w:divBdr>
    </w:div>
    <w:div w:id="1510022852">
      <w:bodyDiv w:val="1"/>
      <w:marLeft w:val="0"/>
      <w:marRight w:val="0"/>
      <w:marTop w:val="0"/>
      <w:marBottom w:val="0"/>
      <w:divBdr>
        <w:top w:val="none" w:sz="0" w:space="0" w:color="auto"/>
        <w:left w:val="none" w:sz="0" w:space="0" w:color="auto"/>
        <w:bottom w:val="none" w:sz="0" w:space="0" w:color="auto"/>
        <w:right w:val="none" w:sz="0" w:space="0" w:color="auto"/>
      </w:divBdr>
    </w:div>
    <w:div w:id="1510026092">
      <w:bodyDiv w:val="1"/>
      <w:marLeft w:val="0"/>
      <w:marRight w:val="0"/>
      <w:marTop w:val="0"/>
      <w:marBottom w:val="0"/>
      <w:divBdr>
        <w:top w:val="none" w:sz="0" w:space="0" w:color="auto"/>
        <w:left w:val="none" w:sz="0" w:space="0" w:color="auto"/>
        <w:bottom w:val="none" w:sz="0" w:space="0" w:color="auto"/>
        <w:right w:val="none" w:sz="0" w:space="0" w:color="auto"/>
      </w:divBdr>
    </w:div>
    <w:div w:id="1510095082">
      <w:bodyDiv w:val="1"/>
      <w:marLeft w:val="0"/>
      <w:marRight w:val="0"/>
      <w:marTop w:val="0"/>
      <w:marBottom w:val="0"/>
      <w:divBdr>
        <w:top w:val="none" w:sz="0" w:space="0" w:color="auto"/>
        <w:left w:val="none" w:sz="0" w:space="0" w:color="auto"/>
        <w:bottom w:val="none" w:sz="0" w:space="0" w:color="auto"/>
        <w:right w:val="none" w:sz="0" w:space="0" w:color="auto"/>
      </w:divBdr>
    </w:div>
    <w:div w:id="1510289730">
      <w:bodyDiv w:val="1"/>
      <w:marLeft w:val="0"/>
      <w:marRight w:val="0"/>
      <w:marTop w:val="0"/>
      <w:marBottom w:val="0"/>
      <w:divBdr>
        <w:top w:val="none" w:sz="0" w:space="0" w:color="auto"/>
        <w:left w:val="none" w:sz="0" w:space="0" w:color="auto"/>
        <w:bottom w:val="none" w:sz="0" w:space="0" w:color="auto"/>
        <w:right w:val="none" w:sz="0" w:space="0" w:color="auto"/>
      </w:divBdr>
    </w:div>
    <w:div w:id="1510948486">
      <w:bodyDiv w:val="1"/>
      <w:marLeft w:val="0"/>
      <w:marRight w:val="0"/>
      <w:marTop w:val="0"/>
      <w:marBottom w:val="0"/>
      <w:divBdr>
        <w:top w:val="none" w:sz="0" w:space="0" w:color="auto"/>
        <w:left w:val="none" w:sz="0" w:space="0" w:color="auto"/>
        <w:bottom w:val="none" w:sz="0" w:space="0" w:color="auto"/>
        <w:right w:val="none" w:sz="0" w:space="0" w:color="auto"/>
      </w:divBdr>
    </w:div>
    <w:div w:id="1511025848">
      <w:bodyDiv w:val="1"/>
      <w:marLeft w:val="0"/>
      <w:marRight w:val="0"/>
      <w:marTop w:val="0"/>
      <w:marBottom w:val="0"/>
      <w:divBdr>
        <w:top w:val="none" w:sz="0" w:space="0" w:color="auto"/>
        <w:left w:val="none" w:sz="0" w:space="0" w:color="auto"/>
        <w:bottom w:val="none" w:sz="0" w:space="0" w:color="auto"/>
        <w:right w:val="none" w:sz="0" w:space="0" w:color="auto"/>
      </w:divBdr>
    </w:div>
    <w:div w:id="1511408647">
      <w:bodyDiv w:val="1"/>
      <w:marLeft w:val="0"/>
      <w:marRight w:val="0"/>
      <w:marTop w:val="0"/>
      <w:marBottom w:val="0"/>
      <w:divBdr>
        <w:top w:val="none" w:sz="0" w:space="0" w:color="auto"/>
        <w:left w:val="none" w:sz="0" w:space="0" w:color="auto"/>
        <w:bottom w:val="none" w:sz="0" w:space="0" w:color="auto"/>
        <w:right w:val="none" w:sz="0" w:space="0" w:color="auto"/>
      </w:divBdr>
    </w:div>
    <w:div w:id="1511410260">
      <w:bodyDiv w:val="1"/>
      <w:marLeft w:val="0"/>
      <w:marRight w:val="0"/>
      <w:marTop w:val="0"/>
      <w:marBottom w:val="0"/>
      <w:divBdr>
        <w:top w:val="none" w:sz="0" w:space="0" w:color="auto"/>
        <w:left w:val="none" w:sz="0" w:space="0" w:color="auto"/>
        <w:bottom w:val="none" w:sz="0" w:space="0" w:color="auto"/>
        <w:right w:val="none" w:sz="0" w:space="0" w:color="auto"/>
      </w:divBdr>
    </w:div>
    <w:div w:id="1511719522">
      <w:bodyDiv w:val="1"/>
      <w:marLeft w:val="0"/>
      <w:marRight w:val="0"/>
      <w:marTop w:val="0"/>
      <w:marBottom w:val="0"/>
      <w:divBdr>
        <w:top w:val="none" w:sz="0" w:space="0" w:color="auto"/>
        <w:left w:val="none" w:sz="0" w:space="0" w:color="auto"/>
        <w:bottom w:val="none" w:sz="0" w:space="0" w:color="auto"/>
        <w:right w:val="none" w:sz="0" w:space="0" w:color="auto"/>
      </w:divBdr>
    </w:div>
    <w:div w:id="1511793101">
      <w:bodyDiv w:val="1"/>
      <w:marLeft w:val="0"/>
      <w:marRight w:val="0"/>
      <w:marTop w:val="0"/>
      <w:marBottom w:val="0"/>
      <w:divBdr>
        <w:top w:val="none" w:sz="0" w:space="0" w:color="auto"/>
        <w:left w:val="none" w:sz="0" w:space="0" w:color="auto"/>
        <w:bottom w:val="none" w:sz="0" w:space="0" w:color="auto"/>
        <w:right w:val="none" w:sz="0" w:space="0" w:color="auto"/>
      </w:divBdr>
    </w:div>
    <w:div w:id="1511918007">
      <w:bodyDiv w:val="1"/>
      <w:marLeft w:val="0"/>
      <w:marRight w:val="0"/>
      <w:marTop w:val="0"/>
      <w:marBottom w:val="0"/>
      <w:divBdr>
        <w:top w:val="none" w:sz="0" w:space="0" w:color="auto"/>
        <w:left w:val="none" w:sz="0" w:space="0" w:color="auto"/>
        <w:bottom w:val="none" w:sz="0" w:space="0" w:color="auto"/>
        <w:right w:val="none" w:sz="0" w:space="0" w:color="auto"/>
      </w:divBdr>
    </w:div>
    <w:div w:id="1511943796">
      <w:bodyDiv w:val="1"/>
      <w:marLeft w:val="0"/>
      <w:marRight w:val="0"/>
      <w:marTop w:val="0"/>
      <w:marBottom w:val="0"/>
      <w:divBdr>
        <w:top w:val="none" w:sz="0" w:space="0" w:color="auto"/>
        <w:left w:val="none" w:sz="0" w:space="0" w:color="auto"/>
        <w:bottom w:val="none" w:sz="0" w:space="0" w:color="auto"/>
        <w:right w:val="none" w:sz="0" w:space="0" w:color="auto"/>
      </w:divBdr>
    </w:div>
    <w:div w:id="1511947689">
      <w:bodyDiv w:val="1"/>
      <w:marLeft w:val="0"/>
      <w:marRight w:val="0"/>
      <w:marTop w:val="0"/>
      <w:marBottom w:val="0"/>
      <w:divBdr>
        <w:top w:val="none" w:sz="0" w:space="0" w:color="auto"/>
        <w:left w:val="none" w:sz="0" w:space="0" w:color="auto"/>
        <w:bottom w:val="none" w:sz="0" w:space="0" w:color="auto"/>
        <w:right w:val="none" w:sz="0" w:space="0" w:color="auto"/>
      </w:divBdr>
    </w:div>
    <w:div w:id="1512061087">
      <w:bodyDiv w:val="1"/>
      <w:marLeft w:val="0"/>
      <w:marRight w:val="0"/>
      <w:marTop w:val="0"/>
      <w:marBottom w:val="0"/>
      <w:divBdr>
        <w:top w:val="none" w:sz="0" w:space="0" w:color="auto"/>
        <w:left w:val="none" w:sz="0" w:space="0" w:color="auto"/>
        <w:bottom w:val="none" w:sz="0" w:space="0" w:color="auto"/>
        <w:right w:val="none" w:sz="0" w:space="0" w:color="auto"/>
      </w:divBdr>
    </w:div>
    <w:div w:id="1512139043">
      <w:bodyDiv w:val="1"/>
      <w:marLeft w:val="0"/>
      <w:marRight w:val="0"/>
      <w:marTop w:val="0"/>
      <w:marBottom w:val="0"/>
      <w:divBdr>
        <w:top w:val="none" w:sz="0" w:space="0" w:color="auto"/>
        <w:left w:val="none" w:sz="0" w:space="0" w:color="auto"/>
        <w:bottom w:val="none" w:sz="0" w:space="0" w:color="auto"/>
        <w:right w:val="none" w:sz="0" w:space="0" w:color="auto"/>
      </w:divBdr>
    </w:div>
    <w:div w:id="1512180685">
      <w:bodyDiv w:val="1"/>
      <w:marLeft w:val="0"/>
      <w:marRight w:val="0"/>
      <w:marTop w:val="0"/>
      <w:marBottom w:val="0"/>
      <w:divBdr>
        <w:top w:val="none" w:sz="0" w:space="0" w:color="auto"/>
        <w:left w:val="none" w:sz="0" w:space="0" w:color="auto"/>
        <w:bottom w:val="none" w:sz="0" w:space="0" w:color="auto"/>
        <w:right w:val="none" w:sz="0" w:space="0" w:color="auto"/>
      </w:divBdr>
    </w:div>
    <w:div w:id="1512180771">
      <w:bodyDiv w:val="1"/>
      <w:marLeft w:val="0"/>
      <w:marRight w:val="0"/>
      <w:marTop w:val="0"/>
      <w:marBottom w:val="0"/>
      <w:divBdr>
        <w:top w:val="none" w:sz="0" w:space="0" w:color="auto"/>
        <w:left w:val="none" w:sz="0" w:space="0" w:color="auto"/>
        <w:bottom w:val="none" w:sz="0" w:space="0" w:color="auto"/>
        <w:right w:val="none" w:sz="0" w:space="0" w:color="auto"/>
      </w:divBdr>
    </w:div>
    <w:div w:id="1512183164">
      <w:bodyDiv w:val="1"/>
      <w:marLeft w:val="0"/>
      <w:marRight w:val="0"/>
      <w:marTop w:val="0"/>
      <w:marBottom w:val="0"/>
      <w:divBdr>
        <w:top w:val="none" w:sz="0" w:space="0" w:color="auto"/>
        <w:left w:val="none" w:sz="0" w:space="0" w:color="auto"/>
        <w:bottom w:val="none" w:sz="0" w:space="0" w:color="auto"/>
        <w:right w:val="none" w:sz="0" w:space="0" w:color="auto"/>
      </w:divBdr>
    </w:div>
    <w:div w:id="1512183382">
      <w:bodyDiv w:val="1"/>
      <w:marLeft w:val="0"/>
      <w:marRight w:val="0"/>
      <w:marTop w:val="0"/>
      <w:marBottom w:val="0"/>
      <w:divBdr>
        <w:top w:val="none" w:sz="0" w:space="0" w:color="auto"/>
        <w:left w:val="none" w:sz="0" w:space="0" w:color="auto"/>
        <w:bottom w:val="none" w:sz="0" w:space="0" w:color="auto"/>
        <w:right w:val="none" w:sz="0" w:space="0" w:color="auto"/>
      </w:divBdr>
    </w:div>
    <w:div w:id="1512185322">
      <w:bodyDiv w:val="1"/>
      <w:marLeft w:val="0"/>
      <w:marRight w:val="0"/>
      <w:marTop w:val="0"/>
      <w:marBottom w:val="0"/>
      <w:divBdr>
        <w:top w:val="none" w:sz="0" w:space="0" w:color="auto"/>
        <w:left w:val="none" w:sz="0" w:space="0" w:color="auto"/>
        <w:bottom w:val="none" w:sz="0" w:space="0" w:color="auto"/>
        <w:right w:val="none" w:sz="0" w:space="0" w:color="auto"/>
      </w:divBdr>
    </w:div>
    <w:div w:id="1512641552">
      <w:bodyDiv w:val="1"/>
      <w:marLeft w:val="0"/>
      <w:marRight w:val="0"/>
      <w:marTop w:val="0"/>
      <w:marBottom w:val="0"/>
      <w:divBdr>
        <w:top w:val="none" w:sz="0" w:space="0" w:color="auto"/>
        <w:left w:val="none" w:sz="0" w:space="0" w:color="auto"/>
        <w:bottom w:val="none" w:sz="0" w:space="0" w:color="auto"/>
        <w:right w:val="none" w:sz="0" w:space="0" w:color="auto"/>
      </w:divBdr>
    </w:div>
    <w:div w:id="1512644301">
      <w:bodyDiv w:val="1"/>
      <w:marLeft w:val="0"/>
      <w:marRight w:val="0"/>
      <w:marTop w:val="0"/>
      <w:marBottom w:val="0"/>
      <w:divBdr>
        <w:top w:val="none" w:sz="0" w:space="0" w:color="auto"/>
        <w:left w:val="none" w:sz="0" w:space="0" w:color="auto"/>
        <w:bottom w:val="none" w:sz="0" w:space="0" w:color="auto"/>
        <w:right w:val="none" w:sz="0" w:space="0" w:color="auto"/>
      </w:divBdr>
    </w:div>
    <w:div w:id="1512647675">
      <w:bodyDiv w:val="1"/>
      <w:marLeft w:val="0"/>
      <w:marRight w:val="0"/>
      <w:marTop w:val="0"/>
      <w:marBottom w:val="0"/>
      <w:divBdr>
        <w:top w:val="none" w:sz="0" w:space="0" w:color="auto"/>
        <w:left w:val="none" w:sz="0" w:space="0" w:color="auto"/>
        <w:bottom w:val="none" w:sz="0" w:space="0" w:color="auto"/>
        <w:right w:val="none" w:sz="0" w:space="0" w:color="auto"/>
      </w:divBdr>
    </w:div>
    <w:div w:id="1512715247">
      <w:bodyDiv w:val="1"/>
      <w:marLeft w:val="0"/>
      <w:marRight w:val="0"/>
      <w:marTop w:val="0"/>
      <w:marBottom w:val="0"/>
      <w:divBdr>
        <w:top w:val="none" w:sz="0" w:space="0" w:color="auto"/>
        <w:left w:val="none" w:sz="0" w:space="0" w:color="auto"/>
        <w:bottom w:val="none" w:sz="0" w:space="0" w:color="auto"/>
        <w:right w:val="none" w:sz="0" w:space="0" w:color="auto"/>
      </w:divBdr>
    </w:div>
    <w:div w:id="1512794610">
      <w:bodyDiv w:val="1"/>
      <w:marLeft w:val="0"/>
      <w:marRight w:val="0"/>
      <w:marTop w:val="0"/>
      <w:marBottom w:val="0"/>
      <w:divBdr>
        <w:top w:val="none" w:sz="0" w:space="0" w:color="auto"/>
        <w:left w:val="none" w:sz="0" w:space="0" w:color="auto"/>
        <w:bottom w:val="none" w:sz="0" w:space="0" w:color="auto"/>
        <w:right w:val="none" w:sz="0" w:space="0" w:color="auto"/>
      </w:divBdr>
    </w:div>
    <w:div w:id="1512836976">
      <w:bodyDiv w:val="1"/>
      <w:marLeft w:val="0"/>
      <w:marRight w:val="0"/>
      <w:marTop w:val="0"/>
      <w:marBottom w:val="0"/>
      <w:divBdr>
        <w:top w:val="none" w:sz="0" w:space="0" w:color="auto"/>
        <w:left w:val="none" w:sz="0" w:space="0" w:color="auto"/>
        <w:bottom w:val="none" w:sz="0" w:space="0" w:color="auto"/>
        <w:right w:val="none" w:sz="0" w:space="0" w:color="auto"/>
      </w:divBdr>
    </w:div>
    <w:div w:id="1512983917">
      <w:bodyDiv w:val="1"/>
      <w:marLeft w:val="0"/>
      <w:marRight w:val="0"/>
      <w:marTop w:val="0"/>
      <w:marBottom w:val="0"/>
      <w:divBdr>
        <w:top w:val="none" w:sz="0" w:space="0" w:color="auto"/>
        <w:left w:val="none" w:sz="0" w:space="0" w:color="auto"/>
        <w:bottom w:val="none" w:sz="0" w:space="0" w:color="auto"/>
        <w:right w:val="none" w:sz="0" w:space="0" w:color="auto"/>
      </w:divBdr>
    </w:div>
    <w:div w:id="1512987890">
      <w:bodyDiv w:val="1"/>
      <w:marLeft w:val="0"/>
      <w:marRight w:val="0"/>
      <w:marTop w:val="0"/>
      <w:marBottom w:val="0"/>
      <w:divBdr>
        <w:top w:val="none" w:sz="0" w:space="0" w:color="auto"/>
        <w:left w:val="none" w:sz="0" w:space="0" w:color="auto"/>
        <w:bottom w:val="none" w:sz="0" w:space="0" w:color="auto"/>
        <w:right w:val="none" w:sz="0" w:space="0" w:color="auto"/>
      </w:divBdr>
    </w:div>
    <w:div w:id="1512992783">
      <w:bodyDiv w:val="1"/>
      <w:marLeft w:val="0"/>
      <w:marRight w:val="0"/>
      <w:marTop w:val="0"/>
      <w:marBottom w:val="0"/>
      <w:divBdr>
        <w:top w:val="none" w:sz="0" w:space="0" w:color="auto"/>
        <w:left w:val="none" w:sz="0" w:space="0" w:color="auto"/>
        <w:bottom w:val="none" w:sz="0" w:space="0" w:color="auto"/>
        <w:right w:val="none" w:sz="0" w:space="0" w:color="auto"/>
      </w:divBdr>
    </w:div>
    <w:div w:id="1513032632">
      <w:bodyDiv w:val="1"/>
      <w:marLeft w:val="0"/>
      <w:marRight w:val="0"/>
      <w:marTop w:val="0"/>
      <w:marBottom w:val="0"/>
      <w:divBdr>
        <w:top w:val="none" w:sz="0" w:space="0" w:color="auto"/>
        <w:left w:val="none" w:sz="0" w:space="0" w:color="auto"/>
        <w:bottom w:val="none" w:sz="0" w:space="0" w:color="auto"/>
        <w:right w:val="none" w:sz="0" w:space="0" w:color="auto"/>
      </w:divBdr>
    </w:div>
    <w:div w:id="1513060983">
      <w:bodyDiv w:val="1"/>
      <w:marLeft w:val="0"/>
      <w:marRight w:val="0"/>
      <w:marTop w:val="0"/>
      <w:marBottom w:val="0"/>
      <w:divBdr>
        <w:top w:val="none" w:sz="0" w:space="0" w:color="auto"/>
        <w:left w:val="none" w:sz="0" w:space="0" w:color="auto"/>
        <w:bottom w:val="none" w:sz="0" w:space="0" w:color="auto"/>
        <w:right w:val="none" w:sz="0" w:space="0" w:color="auto"/>
      </w:divBdr>
    </w:div>
    <w:div w:id="1513181591">
      <w:bodyDiv w:val="1"/>
      <w:marLeft w:val="0"/>
      <w:marRight w:val="0"/>
      <w:marTop w:val="0"/>
      <w:marBottom w:val="0"/>
      <w:divBdr>
        <w:top w:val="none" w:sz="0" w:space="0" w:color="auto"/>
        <w:left w:val="none" w:sz="0" w:space="0" w:color="auto"/>
        <w:bottom w:val="none" w:sz="0" w:space="0" w:color="auto"/>
        <w:right w:val="none" w:sz="0" w:space="0" w:color="auto"/>
      </w:divBdr>
    </w:div>
    <w:div w:id="1513297152">
      <w:bodyDiv w:val="1"/>
      <w:marLeft w:val="0"/>
      <w:marRight w:val="0"/>
      <w:marTop w:val="0"/>
      <w:marBottom w:val="0"/>
      <w:divBdr>
        <w:top w:val="none" w:sz="0" w:space="0" w:color="auto"/>
        <w:left w:val="none" w:sz="0" w:space="0" w:color="auto"/>
        <w:bottom w:val="none" w:sz="0" w:space="0" w:color="auto"/>
        <w:right w:val="none" w:sz="0" w:space="0" w:color="auto"/>
      </w:divBdr>
    </w:div>
    <w:div w:id="1513302105">
      <w:bodyDiv w:val="1"/>
      <w:marLeft w:val="0"/>
      <w:marRight w:val="0"/>
      <w:marTop w:val="0"/>
      <w:marBottom w:val="0"/>
      <w:divBdr>
        <w:top w:val="none" w:sz="0" w:space="0" w:color="auto"/>
        <w:left w:val="none" w:sz="0" w:space="0" w:color="auto"/>
        <w:bottom w:val="none" w:sz="0" w:space="0" w:color="auto"/>
        <w:right w:val="none" w:sz="0" w:space="0" w:color="auto"/>
      </w:divBdr>
    </w:div>
    <w:div w:id="1513496861">
      <w:bodyDiv w:val="1"/>
      <w:marLeft w:val="0"/>
      <w:marRight w:val="0"/>
      <w:marTop w:val="0"/>
      <w:marBottom w:val="0"/>
      <w:divBdr>
        <w:top w:val="none" w:sz="0" w:space="0" w:color="auto"/>
        <w:left w:val="none" w:sz="0" w:space="0" w:color="auto"/>
        <w:bottom w:val="none" w:sz="0" w:space="0" w:color="auto"/>
        <w:right w:val="none" w:sz="0" w:space="0" w:color="auto"/>
      </w:divBdr>
    </w:div>
    <w:div w:id="1513563699">
      <w:bodyDiv w:val="1"/>
      <w:marLeft w:val="0"/>
      <w:marRight w:val="0"/>
      <w:marTop w:val="0"/>
      <w:marBottom w:val="0"/>
      <w:divBdr>
        <w:top w:val="none" w:sz="0" w:space="0" w:color="auto"/>
        <w:left w:val="none" w:sz="0" w:space="0" w:color="auto"/>
        <w:bottom w:val="none" w:sz="0" w:space="0" w:color="auto"/>
        <w:right w:val="none" w:sz="0" w:space="0" w:color="auto"/>
      </w:divBdr>
    </w:div>
    <w:div w:id="1513647809">
      <w:bodyDiv w:val="1"/>
      <w:marLeft w:val="0"/>
      <w:marRight w:val="0"/>
      <w:marTop w:val="0"/>
      <w:marBottom w:val="0"/>
      <w:divBdr>
        <w:top w:val="none" w:sz="0" w:space="0" w:color="auto"/>
        <w:left w:val="none" w:sz="0" w:space="0" w:color="auto"/>
        <w:bottom w:val="none" w:sz="0" w:space="0" w:color="auto"/>
        <w:right w:val="none" w:sz="0" w:space="0" w:color="auto"/>
      </w:divBdr>
    </w:div>
    <w:div w:id="1513689414">
      <w:bodyDiv w:val="1"/>
      <w:marLeft w:val="0"/>
      <w:marRight w:val="0"/>
      <w:marTop w:val="0"/>
      <w:marBottom w:val="0"/>
      <w:divBdr>
        <w:top w:val="none" w:sz="0" w:space="0" w:color="auto"/>
        <w:left w:val="none" w:sz="0" w:space="0" w:color="auto"/>
        <w:bottom w:val="none" w:sz="0" w:space="0" w:color="auto"/>
        <w:right w:val="none" w:sz="0" w:space="0" w:color="auto"/>
      </w:divBdr>
    </w:div>
    <w:div w:id="1513762419">
      <w:bodyDiv w:val="1"/>
      <w:marLeft w:val="0"/>
      <w:marRight w:val="0"/>
      <w:marTop w:val="0"/>
      <w:marBottom w:val="0"/>
      <w:divBdr>
        <w:top w:val="none" w:sz="0" w:space="0" w:color="auto"/>
        <w:left w:val="none" w:sz="0" w:space="0" w:color="auto"/>
        <w:bottom w:val="none" w:sz="0" w:space="0" w:color="auto"/>
        <w:right w:val="none" w:sz="0" w:space="0" w:color="auto"/>
      </w:divBdr>
    </w:div>
    <w:div w:id="1513955392">
      <w:bodyDiv w:val="1"/>
      <w:marLeft w:val="0"/>
      <w:marRight w:val="0"/>
      <w:marTop w:val="0"/>
      <w:marBottom w:val="0"/>
      <w:divBdr>
        <w:top w:val="none" w:sz="0" w:space="0" w:color="auto"/>
        <w:left w:val="none" w:sz="0" w:space="0" w:color="auto"/>
        <w:bottom w:val="none" w:sz="0" w:space="0" w:color="auto"/>
        <w:right w:val="none" w:sz="0" w:space="0" w:color="auto"/>
      </w:divBdr>
    </w:div>
    <w:div w:id="1514149717">
      <w:bodyDiv w:val="1"/>
      <w:marLeft w:val="0"/>
      <w:marRight w:val="0"/>
      <w:marTop w:val="0"/>
      <w:marBottom w:val="0"/>
      <w:divBdr>
        <w:top w:val="none" w:sz="0" w:space="0" w:color="auto"/>
        <w:left w:val="none" w:sz="0" w:space="0" w:color="auto"/>
        <w:bottom w:val="none" w:sz="0" w:space="0" w:color="auto"/>
        <w:right w:val="none" w:sz="0" w:space="0" w:color="auto"/>
      </w:divBdr>
    </w:div>
    <w:div w:id="1514298277">
      <w:bodyDiv w:val="1"/>
      <w:marLeft w:val="0"/>
      <w:marRight w:val="0"/>
      <w:marTop w:val="0"/>
      <w:marBottom w:val="0"/>
      <w:divBdr>
        <w:top w:val="none" w:sz="0" w:space="0" w:color="auto"/>
        <w:left w:val="none" w:sz="0" w:space="0" w:color="auto"/>
        <w:bottom w:val="none" w:sz="0" w:space="0" w:color="auto"/>
        <w:right w:val="none" w:sz="0" w:space="0" w:color="auto"/>
      </w:divBdr>
    </w:div>
    <w:div w:id="1514496705">
      <w:bodyDiv w:val="1"/>
      <w:marLeft w:val="0"/>
      <w:marRight w:val="0"/>
      <w:marTop w:val="0"/>
      <w:marBottom w:val="0"/>
      <w:divBdr>
        <w:top w:val="none" w:sz="0" w:space="0" w:color="auto"/>
        <w:left w:val="none" w:sz="0" w:space="0" w:color="auto"/>
        <w:bottom w:val="none" w:sz="0" w:space="0" w:color="auto"/>
        <w:right w:val="none" w:sz="0" w:space="0" w:color="auto"/>
      </w:divBdr>
    </w:div>
    <w:div w:id="1514563918">
      <w:bodyDiv w:val="1"/>
      <w:marLeft w:val="0"/>
      <w:marRight w:val="0"/>
      <w:marTop w:val="0"/>
      <w:marBottom w:val="0"/>
      <w:divBdr>
        <w:top w:val="none" w:sz="0" w:space="0" w:color="auto"/>
        <w:left w:val="none" w:sz="0" w:space="0" w:color="auto"/>
        <w:bottom w:val="none" w:sz="0" w:space="0" w:color="auto"/>
        <w:right w:val="none" w:sz="0" w:space="0" w:color="auto"/>
      </w:divBdr>
    </w:div>
    <w:div w:id="1514801094">
      <w:bodyDiv w:val="1"/>
      <w:marLeft w:val="0"/>
      <w:marRight w:val="0"/>
      <w:marTop w:val="0"/>
      <w:marBottom w:val="0"/>
      <w:divBdr>
        <w:top w:val="none" w:sz="0" w:space="0" w:color="auto"/>
        <w:left w:val="none" w:sz="0" w:space="0" w:color="auto"/>
        <w:bottom w:val="none" w:sz="0" w:space="0" w:color="auto"/>
        <w:right w:val="none" w:sz="0" w:space="0" w:color="auto"/>
      </w:divBdr>
    </w:div>
    <w:div w:id="1514801682">
      <w:bodyDiv w:val="1"/>
      <w:marLeft w:val="0"/>
      <w:marRight w:val="0"/>
      <w:marTop w:val="0"/>
      <w:marBottom w:val="0"/>
      <w:divBdr>
        <w:top w:val="none" w:sz="0" w:space="0" w:color="auto"/>
        <w:left w:val="none" w:sz="0" w:space="0" w:color="auto"/>
        <w:bottom w:val="none" w:sz="0" w:space="0" w:color="auto"/>
        <w:right w:val="none" w:sz="0" w:space="0" w:color="auto"/>
      </w:divBdr>
    </w:div>
    <w:div w:id="1514881289">
      <w:bodyDiv w:val="1"/>
      <w:marLeft w:val="0"/>
      <w:marRight w:val="0"/>
      <w:marTop w:val="0"/>
      <w:marBottom w:val="0"/>
      <w:divBdr>
        <w:top w:val="none" w:sz="0" w:space="0" w:color="auto"/>
        <w:left w:val="none" w:sz="0" w:space="0" w:color="auto"/>
        <w:bottom w:val="none" w:sz="0" w:space="0" w:color="auto"/>
        <w:right w:val="none" w:sz="0" w:space="0" w:color="auto"/>
      </w:divBdr>
    </w:div>
    <w:div w:id="1515142923">
      <w:bodyDiv w:val="1"/>
      <w:marLeft w:val="0"/>
      <w:marRight w:val="0"/>
      <w:marTop w:val="0"/>
      <w:marBottom w:val="0"/>
      <w:divBdr>
        <w:top w:val="none" w:sz="0" w:space="0" w:color="auto"/>
        <w:left w:val="none" w:sz="0" w:space="0" w:color="auto"/>
        <w:bottom w:val="none" w:sz="0" w:space="0" w:color="auto"/>
        <w:right w:val="none" w:sz="0" w:space="0" w:color="auto"/>
      </w:divBdr>
    </w:div>
    <w:div w:id="1515267292">
      <w:bodyDiv w:val="1"/>
      <w:marLeft w:val="0"/>
      <w:marRight w:val="0"/>
      <w:marTop w:val="0"/>
      <w:marBottom w:val="0"/>
      <w:divBdr>
        <w:top w:val="none" w:sz="0" w:space="0" w:color="auto"/>
        <w:left w:val="none" w:sz="0" w:space="0" w:color="auto"/>
        <w:bottom w:val="none" w:sz="0" w:space="0" w:color="auto"/>
        <w:right w:val="none" w:sz="0" w:space="0" w:color="auto"/>
      </w:divBdr>
    </w:div>
    <w:div w:id="1515411945">
      <w:bodyDiv w:val="1"/>
      <w:marLeft w:val="0"/>
      <w:marRight w:val="0"/>
      <w:marTop w:val="0"/>
      <w:marBottom w:val="0"/>
      <w:divBdr>
        <w:top w:val="none" w:sz="0" w:space="0" w:color="auto"/>
        <w:left w:val="none" w:sz="0" w:space="0" w:color="auto"/>
        <w:bottom w:val="none" w:sz="0" w:space="0" w:color="auto"/>
        <w:right w:val="none" w:sz="0" w:space="0" w:color="auto"/>
      </w:divBdr>
    </w:div>
    <w:div w:id="1515418651">
      <w:bodyDiv w:val="1"/>
      <w:marLeft w:val="0"/>
      <w:marRight w:val="0"/>
      <w:marTop w:val="0"/>
      <w:marBottom w:val="0"/>
      <w:divBdr>
        <w:top w:val="none" w:sz="0" w:space="0" w:color="auto"/>
        <w:left w:val="none" w:sz="0" w:space="0" w:color="auto"/>
        <w:bottom w:val="none" w:sz="0" w:space="0" w:color="auto"/>
        <w:right w:val="none" w:sz="0" w:space="0" w:color="auto"/>
      </w:divBdr>
    </w:div>
    <w:div w:id="1515459007">
      <w:bodyDiv w:val="1"/>
      <w:marLeft w:val="0"/>
      <w:marRight w:val="0"/>
      <w:marTop w:val="0"/>
      <w:marBottom w:val="0"/>
      <w:divBdr>
        <w:top w:val="none" w:sz="0" w:space="0" w:color="auto"/>
        <w:left w:val="none" w:sz="0" w:space="0" w:color="auto"/>
        <w:bottom w:val="none" w:sz="0" w:space="0" w:color="auto"/>
        <w:right w:val="none" w:sz="0" w:space="0" w:color="auto"/>
      </w:divBdr>
    </w:div>
    <w:div w:id="1515538307">
      <w:bodyDiv w:val="1"/>
      <w:marLeft w:val="0"/>
      <w:marRight w:val="0"/>
      <w:marTop w:val="0"/>
      <w:marBottom w:val="0"/>
      <w:divBdr>
        <w:top w:val="none" w:sz="0" w:space="0" w:color="auto"/>
        <w:left w:val="none" w:sz="0" w:space="0" w:color="auto"/>
        <w:bottom w:val="none" w:sz="0" w:space="0" w:color="auto"/>
        <w:right w:val="none" w:sz="0" w:space="0" w:color="auto"/>
      </w:divBdr>
    </w:div>
    <w:div w:id="1515682097">
      <w:bodyDiv w:val="1"/>
      <w:marLeft w:val="0"/>
      <w:marRight w:val="0"/>
      <w:marTop w:val="0"/>
      <w:marBottom w:val="0"/>
      <w:divBdr>
        <w:top w:val="none" w:sz="0" w:space="0" w:color="auto"/>
        <w:left w:val="none" w:sz="0" w:space="0" w:color="auto"/>
        <w:bottom w:val="none" w:sz="0" w:space="0" w:color="auto"/>
        <w:right w:val="none" w:sz="0" w:space="0" w:color="auto"/>
      </w:divBdr>
    </w:div>
    <w:div w:id="1515683526">
      <w:bodyDiv w:val="1"/>
      <w:marLeft w:val="0"/>
      <w:marRight w:val="0"/>
      <w:marTop w:val="0"/>
      <w:marBottom w:val="0"/>
      <w:divBdr>
        <w:top w:val="none" w:sz="0" w:space="0" w:color="auto"/>
        <w:left w:val="none" w:sz="0" w:space="0" w:color="auto"/>
        <w:bottom w:val="none" w:sz="0" w:space="0" w:color="auto"/>
        <w:right w:val="none" w:sz="0" w:space="0" w:color="auto"/>
      </w:divBdr>
    </w:div>
    <w:div w:id="1515801065">
      <w:bodyDiv w:val="1"/>
      <w:marLeft w:val="0"/>
      <w:marRight w:val="0"/>
      <w:marTop w:val="0"/>
      <w:marBottom w:val="0"/>
      <w:divBdr>
        <w:top w:val="none" w:sz="0" w:space="0" w:color="auto"/>
        <w:left w:val="none" w:sz="0" w:space="0" w:color="auto"/>
        <w:bottom w:val="none" w:sz="0" w:space="0" w:color="auto"/>
        <w:right w:val="none" w:sz="0" w:space="0" w:color="auto"/>
      </w:divBdr>
    </w:div>
    <w:div w:id="1515992182">
      <w:bodyDiv w:val="1"/>
      <w:marLeft w:val="0"/>
      <w:marRight w:val="0"/>
      <w:marTop w:val="0"/>
      <w:marBottom w:val="0"/>
      <w:divBdr>
        <w:top w:val="none" w:sz="0" w:space="0" w:color="auto"/>
        <w:left w:val="none" w:sz="0" w:space="0" w:color="auto"/>
        <w:bottom w:val="none" w:sz="0" w:space="0" w:color="auto"/>
        <w:right w:val="none" w:sz="0" w:space="0" w:color="auto"/>
      </w:divBdr>
    </w:div>
    <w:div w:id="1516073337">
      <w:bodyDiv w:val="1"/>
      <w:marLeft w:val="0"/>
      <w:marRight w:val="0"/>
      <w:marTop w:val="0"/>
      <w:marBottom w:val="0"/>
      <w:divBdr>
        <w:top w:val="none" w:sz="0" w:space="0" w:color="auto"/>
        <w:left w:val="none" w:sz="0" w:space="0" w:color="auto"/>
        <w:bottom w:val="none" w:sz="0" w:space="0" w:color="auto"/>
        <w:right w:val="none" w:sz="0" w:space="0" w:color="auto"/>
      </w:divBdr>
    </w:div>
    <w:div w:id="1516262195">
      <w:bodyDiv w:val="1"/>
      <w:marLeft w:val="0"/>
      <w:marRight w:val="0"/>
      <w:marTop w:val="0"/>
      <w:marBottom w:val="0"/>
      <w:divBdr>
        <w:top w:val="none" w:sz="0" w:space="0" w:color="auto"/>
        <w:left w:val="none" w:sz="0" w:space="0" w:color="auto"/>
        <w:bottom w:val="none" w:sz="0" w:space="0" w:color="auto"/>
        <w:right w:val="none" w:sz="0" w:space="0" w:color="auto"/>
      </w:divBdr>
    </w:div>
    <w:div w:id="1516384061">
      <w:bodyDiv w:val="1"/>
      <w:marLeft w:val="0"/>
      <w:marRight w:val="0"/>
      <w:marTop w:val="0"/>
      <w:marBottom w:val="0"/>
      <w:divBdr>
        <w:top w:val="none" w:sz="0" w:space="0" w:color="auto"/>
        <w:left w:val="none" w:sz="0" w:space="0" w:color="auto"/>
        <w:bottom w:val="none" w:sz="0" w:space="0" w:color="auto"/>
        <w:right w:val="none" w:sz="0" w:space="0" w:color="auto"/>
      </w:divBdr>
    </w:div>
    <w:div w:id="1516459763">
      <w:bodyDiv w:val="1"/>
      <w:marLeft w:val="0"/>
      <w:marRight w:val="0"/>
      <w:marTop w:val="0"/>
      <w:marBottom w:val="0"/>
      <w:divBdr>
        <w:top w:val="none" w:sz="0" w:space="0" w:color="auto"/>
        <w:left w:val="none" w:sz="0" w:space="0" w:color="auto"/>
        <w:bottom w:val="none" w:sz="0" w:space="0" w:color="auto"/>
        <w:right w:val="none" w:sz="0" w:space="0" w:color="auto"/>
      </w:divBdr>
    </w:div>
    <w:div w:id="1516504520">
      <w:bodyDiv w:val="1"/>
      <w:marLeft w:val="0"/>
      <w:marRight w:val="0"/>
      <w:marTop w:val="0"/>
      <w:marBottom w:val="0"/>
      <w:divBdr>
        <w:top w:val="none" w:sz="0" w:space="0" w:color="auto"/>
        <w:left w:val="none" w:sz="0" w:space="0" w:color="auto"/>
        <w:bottom w:val="none" w:sz="0" w:space="0" w:color="auto"/>
        <w:right w:val="none" w:sz="0" w:space="0" w:color="auto"/>
      </w:divBdr>
    </w:div>
    <w:div w:id="1516529775">
      <w:bodyDiv w:val="1"/>
      <w:marLeft w:val="0"/>
      <w:marRight w:val="0"/>
      <w:marTop w:val="0"/>
      <w:marBottom w:val="0"/>
      <w:divBdr>
        <w:top w:val="none" w:sz="0" w:space="0" w:color="auto"/>
        <w:left w:val="none" w:sz="0" w:space="0" w:color="auto"/>
        <w:bottom w:val="none" w:sz="0" w:space="0" w:color="auto"/>
        <w:right w:val="none" w:sz="0" w:space="0" w:color="auto"/>
      </w:divBdr>
    </w:div>
    <w:div w:id="1516572888">
      <w:bodyDiv w:val="1"/>
      <w:marLeft w:val="0"/>
      <w:marRight w:val="0"/>
      <w:marTop w:val="0"/>
      <w:marBottom w:val="0"/>
      <w:divBdr>
        <w:top w:val="none" w:sz="0" w:space="0" w:color="auto"/>
        <w:left w:val="none" w:sz="0" w:space="0" w:color="auto"/>
        <w:bottom w:val="none" w:sz="0" w:space="0" w:color="auto"/>
        <w:right w:val="none" w:sz="0" w:space="0" w:color="auto"/>
      </w:divBdr>
    </w:div>
    <w:div w:id="1516652005">
      <w:bodyDiv w:val="1"/>
      <w:marLeft w:val="0"/>
      <w:marRight w:val="0"/>
      <w:marTop w:val="0"/>
      <w:marBottom w:val="0"/>
      <w:divBdr>
        <w:top w:val="none" w:sz="0" w:space="0" w:color="auto"/>
        <w:left w:val="none" w:sz="0" w:space="0" w:color="auto"/>
        <w:bottom w:val="none" w:sz="0" w:space="0" w:color="auto"/>
        <w:right w:val="none" w:sz="0" w:space="0" w:color="auto"/>
      </w:divBdr>
    </w:div>
    <w:div w:id="1516655091">
      <w:bodyDiv w:val="1"/>
      <w:marLeft w:val="0"/>
      <w:marRight w:val="0"/>
      <w:marTop w:val="0"/>
      <w:marBottom w:val="0"/>
      <w:divBdr>
        <w:top w:val="none" w:sz="0" w:space="0" w:color="auto"/>
        <w:left w:val="none" w:sz="0" w:space="0" w:color="auto"/>
        <w:bottom w:val="none" w:sz="0" w:space="0" w:color="auto"/>
        <w:right w:val="none" w:sz="0" w:space="0" w:color="auto"/>
      </w:divBdr>
    </w:div>
    <w:div w:id="1516841823">
      <w:bodyDiv w:val="1"/>
      <w:marLeft w:val="0"/>
      <w:marRight w:val="0"/>
      <w:marTop w:val="0"/>
      <w:marBottom w:val="0"/>
      <w:divBdr>
        <w:top w:val="none" w:sz="0" w:space="0" w:color="auto"/>
        <w:left w:val="none" w:sz="0" w:space="0" w:color="auto"/>
        <w:bottom w:val="none" w:sz="0" w:space="0" w:color="auto"/>
        <w:right w:val="none" w:sz="0" w:space="0" w:color="auto"/>
      </w:divBdr>
    </w:div>
    <w:div w:id="1516844489">
      <w:bodyDiv w:val="1"/>
      <w:marLeft w:val="0"/>
      <w:marRight w:val="0"/>
      <w:marTop w:val="0"/>
      <w:marBottom w:val="0"/>
      <w:divBdr>
        <w:top w:val="none" w:sz="0" w:space="0" w:color="auto"/>
        <w:left w:val="none" w:sz="0" w:space="0" w:color="auto"/>
        <w:bottom w:val="none" w:sz="0" w:space="0" w:color="auto"/>
        <w:right w:val="none" w:sz="0" w:space="0" w:color="auto"/>
      </w:divBdr>
    </w:div>
    <w:div w:id="1516916170">
      <w:bodyDiv w:val="1"/>
      <w:marLeft w:val="0"/>
      <w:marRight w:val="0"/>
      <w:marTop w:val="0"/>
      <w:marBottom w:val="0"/>
      <w:divBdr>
        <w:top w:val="none" w:sz="0" w:space="0" w:color="auto"/>
        <w:left w:val="none" w:sz="0" w:space="0" w:color="auto"/>
        <w:bottom w:val="none" w:sz="0" w:space="0" w:color="auto"/>
        <w:right w:val="none" w:sz="0" w:space="0" w:color="auto"/>
      </w:divBdr>
    </w:div>
    <w:div w:id="1517160922">
      <w:bodyDiv w:val="1"/>
      <w:marLeft w:val="0"/>
      <w:marRight w:val="0"/>
      <w:marTop w:val="0"/>
      <w:marBottom w:val="0"/>
      <w:divBdr>
        <w:top w:val="none" w:sz="0" w:space="0" w:color="auto"/>
        <w:left w:val="none" w:sz="0" w:space="0" w:color="auto"/>
        <w:bottom w:val="none" w:sz="0" w:space="0" w:color="auto"/>
        <w:right w:val="none" w:sz="0" w:space="0" w:color="auto"/>
      </w:divBdr>
    </w:div>
    <w:div w:id="1517187678">
      <w:bodyDiv w:val="1"/>
      <w:marLeft w:val="0"/>
      <w:marRight w:val="0"/>
      <w:marTop w:val="0"/>
      <w:marBottom w:val="0"/>
      <w:divBdr>
        <w:top w:val="none" w:sz="0" w:space="0" w:color="auto"/>
        <w:left w:val="none" w:sz="0" w:space="0" w:color="auto"/>
        <w:bottom w:val="none" w:sz="0" w:space="0" w:color="auto"/>
        <w:right w:val="none" w:sz="0" w:space="0" w:color="auto"/>
      </w:divBdr>
    </w:div>
    <w:div w:id="1517310322">
      <w:bodyDiv w:val="1"/>
      <w:marLeft w:val="0"/>
      <w:marRight w:val="0"/>
      <w:marTop w:val="0"/>
      <w:marBottom w:val="0"/>
      <w:divBdr>
        <w:top w:val="none" w:sz="0" w:space="0" w:color="auto"/>
        <w:left w:val="none" w:sz="0" w:space="0" w:color="auto"/>
        <w:bottom w:val="none" w:sz="0" w:space="0" w:color="auto"/>
        <w:right w:val="none" w:sz="0" w:space="0" w:color="auto"/>
      </w:divBdr>
    </w:div>
    <w:div w:id="1517420556">
      <w:bodyDiv w:val="1"/>
      <w:marLeft w:val="0"/>
      <w:marRight w:val="0"/>
      <w:marTop w:val="0"/>
      <w:marBottom w:val="0"/>
      <w:divBdr>
        <w:top w:val="none" w:sz="0" w:space="0" w:color="auto"/>
        <w:left w:val="none" w:sz="0" w:space="0" w:color="auto"/>
        <w:bottom w:val="none" w:sz="0" w:space="0" w:color="auto"/>
        <w:right w:val="none" w:sz="0" w:space="0" w:color="auto"/>
      </w:divBdr>
    </w:div>
    <w:div w:id="1517576761">
      <w:bodyDiv w:val="1"/>
      <w:marLeft w:val="0"/>
      <w:marRight w:val="0"/>
      <w:marTop w:val="0"/>
      <w:marBottom w:val="0"/>
      <w:divBdr>
        <w:top w:val="none" w:sz="0" w:space="0" w:color="auto"/>
        <w:left w:val="none" w:sz="0" w:space="0" w:color="auto"/>
        <w:bottom w:val="none" w:sz="0" w:space="0" w:color="auto"/>
        <w:right w:val="none" w:sz="0" w:space="0" w:color="auto"/>
      </w:divBdr>
    </w:div>
    <w:div w:id="1517621857">
      <w:bodyDiv w:val="1"/>
      <w:marLeft w:val="0"/>
      <w:marRight w:val="0"/>
      <w:marTop w:val="0"/>
      <w:marBottom w:val="0"/>
      <w:divBdr>
        <w:top w:val="none" w:sz="0" w:space="0" w:color="auto"/>
        <w:left w:val="none" w:sz="0" w:space="0" w:color="auto"/>
        <w:bottom w:val="none" w:sz="0" w:space="0" w:color="auto"/>
        <w:right w:val="none" w:sz="0" w:space="0" w:color="auto"/>
      </w:divBdr>
    </w:div>
    <w:div w:id="1517691515">
      <w:bodyDiv w:val="1"/>
      <w:marLeft w:val="0"/>
      <w:marRight w:val="0"/>
      <w:marTop w:val="0"/>
      <w:marBottom w:val="0"/>
      <w:divBdr>
        <w:top w:val="none" w:sz="0" w:space="0" w:color="auto"/>
        <w:left w:val="none" w:sz="0" w:space="0" w:color="auto"/>
        <w:bottom w:val="none" w:sz="0" w:space="0" w:color="auto"/>
        <w:right w:val="none" w:sz="0" w:space="0" w:color="auto"/>
      </w:divBdr>
    </w:div>
    <w:div w:id="1517773390">
      <w:bodyDiv w:val="1"/>
      <w:marLeft w:val="0"/>
      <w:marRight w:val="0"/>
      <w:marTop w:val="0"/>
      <w:marBottom w:val="0"/>
      <w:divBdr>
        <w:top w:val="none" w:sz="0" w:space="0" w:color="auto"/>
        <w:left w:val="none" w:sz="0" w:space="0" w:color="auto"/>
        <w:bottom w:val="none" w:sz="0" w:space="0" w:color="auto"/>
        <w:right w:val="none" w:sz="0" w:space="0" w:color="auto"/>
      </w:divBdr>
    </w:div>
    <w:div w:id="1518035111">
      <w:bodyDiv w:val="1"/>
      <w:marLeft w:val="0"/>
      <w:marRight w:val="0"/>
      <w:marTop w:val="0"/>
      <w:marBottom w:val="0"/>
      <w:divBdr>
        <w:top w:val="none" w:sz="0" w:space="0" w:color="auto"/>
        <w:left w:val="none" w:sz="0" w:space="0" w:color="auto"/>
        <w:bottom w:val="none" w:sz="0" w:space="0" w:color="auto"/>
        <w:right w:val="none" w:sz="0" w:space="0" w:color="auto"/>
      </w:divBdr>
    </w:div>
    <w:div w:id="1518038524">
      <w:bodyDiv w:val="1"/>
      <w:marLeft w:val="0"/>
      <w:marRight w:val="0"/>
      <w:marTop w:val="0"/>
      <w:marBottom w:val="0"/>
      <w:divBdr>
        <w:top w:val="none" w:sz="0" w:space="0" w:color="auto"/>
        <w:left w:val="none" w:sz="0" w:space="0" w:color="auto"/>
        <w:bottom w:val="none" w:sz="0" w:space="0" w:color="auto"/>
        <w:right w:val="none" w:sz="0" w:space="0" w:color="auto"/>
      </w:divBdr>
    </w:div>
    <w:div w:id="1518080870">
      <w:bodyDiv w:val="1"/>
      <w:marLeft w:val="0"/>
      <w:marRight w:val="0"/>
      <w:marTop w:val="0"/>
      <w:marBottom w:val="0"/>
      <w:divBdr>
        <w:top w:val="none" w:sz="0" w:space="0" w:color="auto"/>
        <w:left w:val="none" w:sz="0" w:space="0" w:color="auto"/>
        <w:bottom w:val="none" w:sz="0" w:space="0" w:color="auto"/>
        <w:right w:val="none" w:sz="0" w:space="0" w:color="auto"/>
      </w:divBdr>
    </w:div>
    <w:div w:id="1518153886">
      <w:bodyDiv w:val="1"/>
      <w:marLeft w:val="0"/>
      <w:marRight w:val="0"/>
      <w:marTop w:val="0"/>
      <w:marBottom w:val="0"/>
      <w:divBdr>
        <w:top w:val="none" w:sz="0" w:space="0" w:color="auto"/>
        <w:left w:val="none" w:sz="0" w:space="0" w:color="auto"/>
        <w:bottom w:val="none" w:sz="0" w:space="0" w:color="auto"/>
        <w:right w:val="none" w:sz="0" w:space="0" w:color="auto"/>
      </w:divBdr>
    </w:div>
    <w:div w:id="1518348126">
      <w:bodyDiv w:val="1"/>
      <w:marLeft w:val="0"/>
      <w:marRight w:val="0"/>
      <w:marTop w:val="0"/>
      <w:marBottom w:val="0"/>
      <w:divBdr>
        <w:top w:val="none" w:sz="0" w:space="0" w:color="auto"/>
        <w:left w:val="none" w:sz="0" w:space="0" w:color="auto"/>
        <w:bottom w:val="none" w:sz="0" w:space="0" w:color="auto"/>
        <w:right w:val="none" w:sz="0" w:space="0" w:color="auto"/>
      </w:divBdr>
    </w:div>
    <w:div w:id="1518349095">
      <w:bodyDiv w:val="1"/>
      <w:marLeft w:val="0"/>
      <w:marRight w:val="0"/>
      <w:marTop w:val="0"/>
      <w:marBottom w:val="0"/>
      <w:divBdr>
        <w:top w:val="none" w:sz="0" w:space="0" w:color="auto"/>
        <w:left w:val="none" w:sz="0" w:space="0" w:color="auto"/>
        <w:bottom w:val="none" w:sz="0" w:space="0" w:color="auto"/>
        <w:right w:val="none" w:sz="0" w:space="0" w:color="auto"/>
      </w:divBdr>
    </w:div>
    <w:div w:id="1518498517">
      <w:bodyDiv w:val="1"/>
      <w:marLeft w:val="0"/>
      <w:marRight w:val="0"/>
      <w:marTop w:val="0"/>
      <w:marBottom w:val="0"/>
      <w:divBdr>
        <w:top w:val="none" w:sz="0" w:space="0" w:color="auto"/>
        <w:left w:val="none" w:sz="0" w:space="0" w:color="auto"/>
        <w:bottom w:val="none" w:sz="0" w:space="0" w:color="auto"/>
        <w:right w:val="none" w:sz="0" w:space="0" w:color="auto"/>
      </w:divBdr>
    </w:div>
    <w:div w:id="1518542668">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8736940">
      <w:bodyDiv w:val="1"/>
      <w:marLeft w:val="0"/>
      <w:marRight w:val="0"/>
      <w:marTop w:val="0"/>
      <w:marBottom w:val="0"/>
      <w:divBdr>
        <w:top w:val="none" w:sz="0" w:space="0" w:color="auto"/>
        <w:left w:val="none" w:sz="0" w:space="0" w:color="auto"/>
        <w:bottom w:val="none" w:sz="0" w:space="0" w:color="auto"/>
        <w:right w:val="none" w:sz="0" w:space="0" w:color="auto"/>
      </w:divBdr>
    </w:div>
    <w:div w:id="1518737757">
      <w:bodyDiv w:val="1"/>
      <w:marLeft w:val="0"/>
      <w:marRight w:val="0"/>
      <w:marTop w:val="0"/>
      <w:marBottom w:val="0"/>
      <w:divBdr>
        <w:top w:val="none" w:sz="0" w:space="0" w:color="auto"/>
        <w:left w:val="none" w:sz="0" w:space="0" w:color="auto"/>
        <w:bottom w:val="none" w:sz="0" w:space="0" w:color="auto"/>
        <w:right w:val="none" w:sz="0" w:space="0" w:color="auto"/>
      </w:divBdr>
    </w:div>
    <w:div w:id="1518739162">
      <w:bodyDiv w:val="1"/>
      <w:marLeft w:val="0"/>
      <w:marRight w:val="0"/>
      <w:marTop w:val="0"/>
      <w:marBottom w:val="0"/>
      <w:divBdr>
        <w:top w:val="none" w:sz="0" w:space="0" w:color="auto"/>
        <w:left w:val="none" w:sz="0" w:space="0" w:color="auto"/>
        <w:bottom w:val="none" w:sz="0" w:space="0" w:color="auto"/>
        <w:right w:val="none" w:sz="0" w:space="0" w:color="auto"/>
      </w:divBdr>
    </w:div>
    <w:div w:id="1518814014">
      <w:bodyDiv w:val="1"/>
      <w:marLeft w:val="0"/>
      <w:marRight w:val="0"/>
      <w:marTop w:val="0"/>
      <w:marBottom w:val="0"/>
      <w:divBdr>
        <w:top w:val="none" w:sz="0" w:space="0" w:color="auto"/>
        <w:left w:val="none" w:sz="0" w:space="0" w:color="auto"/>
        <w:bottom w:val="none" w:sz="0" w:space="0" w:color="auto"/>
        <w:right w:val="none" w:sz="0" w:space="0" w:color="auto"/>
      </w:divBdr>
    </w:div>
    <w:div w:id="1518931804">
      <w:bodyDiv w:val="1"/>
      <w:marLeft w:val="0"/>
      <w:marRight w:val="0"/>
      <w:marTop w:val="0"/>
      <w:marBottom w:val="0"/>
      <w:divBdr>
        <w:top w:val="none" w:sz="0" w:space="0" w:color="auto"/>
        <w:left w:val="none" w:sz="0" w:space="0" w:color="auto"/>
        <w:bottom w:val="none" w:sz="0" w:space="0" w:color="auto"/>
        <w:right w:val="none" w:sz="0" w:space="0" w:color="auto"/>
      </w:divBdr>
    </w:div>
    <w:div w:id="1518956971">
      <w:bodyDiv w:val="1"/>
      <w:marLeft w:val="0"/>
      <w:marRight w:val="0"/>
      <w:marTop w:val="0"/>
      <w:marBottom w:val="0"/>
      <w:divBdr>
        <w:top w:val="none" w:sz="0" w:space="0" w:color="auto"/>
        <w:left w:val="none" w:sz="0" w:space="0" w:color="auto"/>
        <w:bottom w:val="none" w:sz="0" w:space="0" w:color="auto"/>
        <w:right w:val="none" w:sz="0" w:space="0" w:color="auto"/>
      </w:divBdr>
    </w:div>
    <w:div w:id="1519003295">
      <w:bodyDiv w:val="1"/>
      <w:marLeft w:val="0"/>
      <w:marRight w:val="0"/>
      <w:marTop w:val="0"/>
      <w:marBottom w:val="0"/>
      <w:divBdr>
        <w:top w:val="none" w:sz="0" w:space="0" w:color="auto"/>
        <w:left w:val="none" w:sz="0" w:space="0" w:color="auto"/>
        <w:bottom w:val="none" w:sz="0" w:space="0" w:color="auto"/>
        <w:right w:val="none" w:sz="0" w:space="0" w:color="auto"/>
      </w:divBdr>
    </w:div>
    <w:div w:id="1519080492">
      <w:bodyDiv w:val="1"/>
      <w:marLeft w:val="0"/>
      <w:marRight w:val="0"/>
      <w:marTop w:val="0"/>
      <w:marBottom w:val="0"/>
      <w:divBdr>
        <w:top w:val="none" w:sz="0" w:space="0" w:color="auto"/>
        <w:left w:val="none" w:sz="0" w:space="0" w:color="auto"/>
        <w:bottom w:val="none" w:sz="0" w:space="0" w:color="auto"/>
        <w:right w:val="none" w:sz="0" w:space="0" w:color="auto"/>
      </w:divBdr>
    </w:div>
    <w:div w:id="1519082588">
      <w:bodyDiv w:val="1"/>
      <w:marLeft w:val="0"/>
      <w:marRight w:val="0"/>
      <w:marTop w:val="0"/>
      <w:marBottom w:val="0"/>
      <w:divBdr>
        <w:top w:val="none" w:sz="0" w:space="0" w:color="auto"/>
        <w:left w:val="none" w:sz="0" w:space="0" w:color="auto"/>
        <w:bottom w:val="none" w:sz="0" w:space="0" w:color="auto"/>
        <w:right w:val="none" w:sz="0" w:space="0" w:color="auto"/>
      </w:divBdr>
    </w:div>
    <w:div w:id="1519156704">
      <w:bodyDiv w:val="1"/>
      <w:marLeft w:val="0"/>
      <w:marRight w:val="0"/>
      <w:marTop w:val="0"/>
      <w:marBottom w:val="0"/>
      <w:divBdr>
        <w:top w:val="none" w:sz="0" w:space="0" w:color="auto"/>
        <w:left w:val="none" w:sz="0" w:space="0" w:color="auto"/>
        <w:bottom w:val="none" w:sz="0" w:space="0" w:color="auto"/>
        <w:right w:val="none" w:sz="0" w:space="0" w:color="auto"/>
      </w:divBdr>
    </w:div>
    <w:div w:id="1519196079">
      <w:bodyDiv w:val="1"/>
      <w:marLeft w:val="0"/>
      <w:marRight w:val="0"/>
      <w:marTop w:val="0"/>
      <w:marBottom w:val="0"/>
      <w:divBdr>
        <w:top w:val="none" w:sz="0" w:space="0" w:color="auto"/>
        <w:left w:val="none" w:sz="0" w:space="0" w:color="auto"/>
        <w:bottom w:val="none" w:sz="0" w:space="0" w:color="auto"/>
        <w:right w:val="none" w:sz="0" w:space="0" w:color="auto"/>
      </w:divBdr>
    </w:div>
    <w:div w:id="1519272314">
      <w:bodyDiv w:val="1"/>
      <w:marLeft w:val="0"/>
      <w:marRight w:val="0"/>
      <w:marTop w:val="0"/>
      <w:marBottom w:val="0"/>
      <w:divBdr>
        <w:top w:val="none" w:sz="0" w:space="0" w:color="auto"/>
        <w:left w:val="none" w:sz="0" w:space="0" w:color="auto"/>
        <w:bottom w:val="none" w:sz="0" w:space="0" w:color="auto"/>
        <w:right w:val="none" w:sz="0" w:space="0" w:color="auto"/>
      </w:divBdr>
    </w:div>
    <w:div w:id="1519462497">
      <w:bodyDiv w:val="1"/>
      <w:marLeft w:val="0"/>
      <w:marRight w:val="0"/>
      <w:marTop w:val="0"/>
      <w:marBottom w:val="0"/>
      <w:divBdr>
        <w:top w:val="none" w:sz="0" w:space="0" w:color="auto"/>
        <w:left w:val="none" w:sz="0" w:space="0" w:color="auto"/>
        <w:bottom w:val="none" w:sz="0" w:space="0" w:color="auto"/>
        <w:right w:val="none" w:sz="0" w:space="0" w:color="auto"/>
      </w:divBdr>
    </w:div>
    <w:div w:id="1519465516">
      <w:bodyDiv w:val="1"/>
      <w:marLeft w:val="0"/>
      <w:marRight w:val="0"/>
      <w:marTop w:val="0"/>
      <w:marBottom w:val="0"/>
      <w:divBdr>
        <w:top w:val="none" w:sz="0" w:space="0" w:color="auto"/>
        <w:left w:val="none" w:sz="0" w:space="0" w:color="auto"/>
        <w:bottom w:val="none" w:sz="0" w:space="0" w:color="auto"/>
        <w:right w:val="none" w:sz="0" w:space="0" w:color="auto"/>
      </w:divBdr>
    </w:div>
    <w:div w:id="1519540520">
      <w:bodyDiv w:val="1"/>
      <w:marLeft w:val="0"/>
      <w:marRight w:val="0"/>
      <w:marTop w:val="0"/>
      <w:marBottom w:val="0"/>
      <w:divBdr>
        <w:top w:val="none" w:sz="0" w:space="0" w:color="auto"/>
        <w:left w:val="none" w:sz="0" w:space="0" w:color="auto"/>
        <w:bottom w:val="none" w:sz="0" w:space="0" w:color="auto"/>
        <w:right w:val="none" w:sz="0" w:space="0" w:color="auto"/>
      </w:divBdr>
    </w:div>
    <w:div w:id="1519543288">
      <w:bodyDiv w:val="1"/>
      <w:marLeft w:val="0"/>
      <w:marRight w:val="0"/>
      <w:marTop w:val="0"/>
      <w:marBottom w:val="0"/>
      <w:divBdr>
        <w:top w:val="none" w:sz="0" w:space="0" w:color="auto"/>
        <w:left w:val="none" w:sz="0" w:space="0" w:color="auto"/>
        <w:bottom w:val="none" w:sz="0" w:space="0" w:color="auto"/>
        <w:right w:val="none" w:sz="0" w:space="0" w:color="auto"/>
      </w:divBdr>
    </w:div>
    <w:div w:id="1519546162">
      <w:bodyDiv w:val="1"/>
      <w:marLeft w:val="0"/>
      <w:marRight w:val="0"/>
      <w:marTop w:val="0"/>
      <w:marBottom w:val="0"/>
      <w:divBdr>
        <w:top w:val="none" w:sz="0" w:space="0" w:color="auto"/>
        <w:left w:val="none" w:sz="0" w:space="0" w:color="auto"/>
        <w:bottom w:val="none" w:sz="0" w:space="0" w:color="auto"/>
        <w:right w:val="none" w:sz="0" w:space="0" w:color="auto"/>
      </w:divBdr>
    </w:div>
    <w:div w:id="1519730830">
      <w:bodyDiv w:val="1"/>
      <w:marLeft w:val="0"/>
      <w:marRight w:val="0"/>
      <w:marTop w:val="0"/>
      <w:marBottom w:val="0"/>
      <w:divBdr>
        <w:top w:val="none" w:sz="0" w:space="0" w:color="auto"/>
        <w:left w:val="none" w:sz="0" w:space="0" w:color="auto"/>
        <w:bottom w:val="none" w:sz="0" w:space="0" w:color="auto"/>
        <w:right w:val="none" w:sz="0" w:space="0" w:color="auto"/>
      </w:divBdr>
    </w:div>
    <w:div w:id="1519738610">
      <w:bodyDiv w:val="1"/>
      <w:marLeft w:val="0"/>
      <w:marRight w:val="0"/>
      <w:marTop w:val="0"/>
      <w:marBottom w:val="0"/>
      <w:divBdr>
        <w:top w:val="none" w:sz="0" w:space="0" w:color="auto"/>
        <w:left w:val="none" w:sz="0" w:space="0" w:color="auto"/>
        <w:bottom w:val="none" w:sz="0" w:space="0" w:color="auto"/>
        <w:right w:val="none" w:sz="0" w:space="0" w:color="auto"/>
      </w:divBdr>
    </w:div>
    <w:div w:id="1519780530">
      <w:bodyDiv w:val="1"/>
      <w:marLeft w:val="0"/>
      <w:marRight w:val="0"/>
      <w:marTop w:val="0"/>
      <w:marBottom w:val="0"/>
      <w:divBdr>
        <w:top w:val="none" w:sz="0" w:space="0" w:color="auto"/>
        <w:left w:val="none" w:sz="0" w:space="0" w:color="auto"/>
        <w:bottom w:val="none" w:sz="0" w:space="0" w:color="auto"/>
        <w:right w:val="none" w:sz="0" w:space="0" w:color="auto"/>
      </w:divBdr>
    </w:div>
    <w:div w:id="1519856153">
      <w:bodyDiv w:val="1"/>
      <w:marLeft w:val="0"/>
      <w:marRight w:val="0"/>
      <w:marTop w:val="0"/>
      <w:marBottom w:val="0"/>
      <w:divBdr>
        <w:top w:val="none" w:sz="0" w:space="0" w:color="auto"/>
        <w:left w:val="none" w:sz="0" w:space="0" w:color="auto"/>
        <w:bottom w:val="none" w:sz="0" w:space="0" w:color="auto"/>
        <w:right w:val="none" w:sz="0" w:space="0" w:color="auto"/>
      </w:divBdr>
    </w:div>
    <w:div w:id="1520050003">
      <w:bodyDiv w:val="1"/>
      <w:marLeft w:val="0"/>
      <w:marRight w:val="0"/>
      <w:marTop w:val="0"/>
      <w:marBottom w:val="0"/>
      <w:divBdr>
        <w:top w:val="none" w:sz="0" w:space="0" w:color="auto"/>
        <w:left w:val="none" w:sz="0" w:space="0" w:color="auto"/>
        <w:bottom w:val="none" w:sz="0" w:space="0" w:color="auto"/>
        <w:right w:val="none" w:sz="0" w:space="0" w:color="auto"/>
      </w:divBdr>
    </w:div>
    <w:div w:id="1520195223">
      <w:bodyDiv w:val="1"/>
      <w:marLeft w:val="0"/>
      <w:marRight w:val="0"/>
      <w:marTop w:val="0"/>
      <w:marBottom w:val="0"/>
      <w:divBdr>
        <w:top w:val="none" w:sz="0" w:space="0" w:color="auto"/>
        <w:left w:val="none" w:sz="0" w:space="0" w:color="auto"/>
        <w:bottom w:val="none" w:sz="0" w:space="0" w:color="auto"/>
        <w:right w:val="none" w:sz="0" w:space="0" w:color="auto"/>
      </w:divBdr>
    </w:div>
    <w:div w:id="1520387054">
      <w:bodyDiv w:val="1"/>
      <w:marLeft w:val="0"/>
      <w:marRight w:val="0"/>
      <w:marTop w:val="0"/>
      <w:marBottom w:val="0"/>
      <w:divBdr>
        <w:top w:val="none" w:sz="0" w:space="0" w:color="auto"/>
        <w:left w:val="none" w:sz="0" w:space="0" w:color="auto"/>
        <w:bottom w:val="none" w:sz="0" w:space="0" w:color="auto"/>
        <w:right w:val="none" w:sz="0" w:space="0" w:color="auto"/>
      </w:divBdr>
    </w:div>
    <w:div w:id="1520391517">
      <w:bodyDiv w:val="1"/>
      <w:marLeft w:val="0"/>
      <w:marRight w:val="0"/>
      <w:marTop w:val="0"/>
      <w:marBottom w:val="0"/>
      <w:divBdr>
        <w:top w:val="none" w:sz="0" w:space="0" w:color="auto"/>
        <w:left w:val="none" w:sz="0" w:space="0" w:color="auto"/>
        <w:bottom w:val="none" w:sz="0" w:space="0" w:color="auto"/>
        <w:right w:val="none" w:sz="0" w:space="0" w:color="auto"/>
      </w:divBdr>
    </w:div>
    <w:div w:id="1520393134">
      <w:bodyDiv w:val="1"/>
      <w:marLeft w:val="0"/>
      <w:marRight w:val="0"/>
      <w:marTop w:val="0"/>
      <w:marBottom w:val="0"/>
      <w:divBdr>
        <w:top w:val="none" w:sz="0" w:space="0" w:color="auto"/>
        <w:left w:val="none" w:sz="0" w:space="0" w:color="auto"/>
        <w:bottom w:val="none" w:sz="0" w:space="0" w:color="auto"/>
        <w:right w:val="none" w:sz="0" w:space="0" w:color="auto"/>
      </w:divBdr>
    </w:div>
    <w:div w:id="1520437101">
      <w:bodyDiv w:val="1"/>
      <w:marLeft w:val="0"/>
      <w:marRight w:val="0"/>
      <w:marTop w:val="0"/>
      <w:marBottom w:val="0"/>
      <w:divBdr>
        <w:top w:val="none" w:sz="0" w:space="0" w:color="auto"/>
        <w:left w:val="none" w:sz="0" w:space="0" w:color="auto"/>
        <w:bottom w:val="none" w:sz="0" w:space="0" w:color="auto"/>
        <w:right w:val="none" w:sz="0" w:space="0" w:color="auto"/>
      </w:divBdr>
    </w:div>
    <w:div w:id="1520461607">
      <w:bodyDiv w:val="1"/>
      <w:marLeft w:val="0"/>
      <w:marRight w:val="0"/>
      <w:marTop w:val="0"/>
      <w:marBottom w:val="0"/>
      <w:divBdr>
        <w:top w:val="none" w:sz="0" w:space="0" w:color="auto"/>
        <w:left w:val="none" w:sz="0" w:space="0" w:color="auto"/>
        <w:bottom w:val="none" w:sz="0" w:space="0" w:color="auto"/>
        <w:right w:val="none" w:sz="0" w:space="0" w:color="auto"/>
      </w:divBdr>
    </w:div>
    <w:div w:id="1520461628">
      <w:bodyDiv w:val="1"/>
      <w:marLeft w:val="0"/>
      <w:marRight w:val="0"/>
      <w:marTop w:val="0"/>
      <w:marBottom w:val="0"/>
      <w:divBdr>
        <w:top w:val="none" w:sz="0" w:space="0" w:color="auto"/>
        <w:left w:val="none" w:sz="0" w:space="0" w:color="auto"/>
        <w:bottom w:val="none" w:sz="0" w:space="0" w:color="auto"/>
        <w:right w:val="none" w:sz="0" w:space="0" w:color="auto"/>
      </w:divBdr>
    </w:div>
    <w:div w:id="1520511436">
      <w:bodyDiv w:val="1"/>
      <w:marLeft w:val="0"/>
      <w:marRight w:val="0"/>
      <w:marTop w:val="0"/>
      <w:marBottom w:val="0"/>
      <w:divBdr>
        <w:top w:val="none" w:sz="0" w:space="0" w:color="auto"/>
        <w:left w:val="none" w:sz="0" w:space="0" w:color="auto"/>
        <w:bottom w:val="none" w:sz="0" w:space="0" w:color="auto"/>
        <w:right w:val="none" w:sz="0" w:space="0" w:color="auto"/>
      </w:divBdr>
    </w:div>
    <w:div w:id="1520701574">
      <w:bodyDiv w:val="1"/>
      <w:marLeft w:val="0"/>
      <w:marRight w:val="0"/>
      <w:marTop w:val="0"/>
      <w:marBottom w:val="0"/>
      <w:divBdr>
        <w:top w:val="none" w:sz="0" w:space="0" w:color="auto"/>
        <w:left w:val="none" w:sz="0" w:space="0" w:color="auto"/>
        <w:bottom w:val="none" w:sz="0" w:space="0" w:color="auto"/>
        <w:right w:val="none" w:sz="0" w:space="0" w:color="auto"/>
      </w:divBdr>
    </w:div>
    <w:div w:id="1520773668">
      <w:bodyDiv w:val="1"/>
      <w:marLeft w:val="0"/>
      <w:marRight w:val="0"/>
      <w:marTop w:val="0"/>
      <w:marBottom w:val="0"/>
      <w:divBdr>
        <w:top w:val="none" w:sz="0" w:space="0" w:color="auto"/>
        <w:left w:val="none" w:sz="0" w:space="0" w:color="auto"/>
        <w:bottom w:val="none" w:sz="0" w:space="0" w:color="auto"/>
        <w:right w:val="none" w:sz="0" w:space="0" w:color="auto"/>
      </w:divBdr>
    </w:div>
    <w:div w:id="1520849747">
      <w:bodyDiv w:val="1"/>
      <w:marLeft w:val="0"/>
      <w:marRight w:val="0"/>
      <w:marTop w:val="0"/>
      <w:marBottom w:val="0"/>
      <w:divBdr>
        <w:top w:val="none" w:sz="0" w:space="0" w:color="auto"/>
        <w:left w:val="none" w:sz="0" w:space="0" w:color="auto"/>
        <w:bottom w:val="none" w:sz="0" w:space="0" w:color="auto"/>
        <w:right w:val="none" w:sz="0" w:space="0" w:color="auto"/>
      </w:divBdr>
    </w:div>
    <w:div w:id="1521048046">
      <w:bodyDiv w:val="1"/>
      <w:marLeft w:val="0"/>
      <w:marRight w:val="0"/>
      <w:marTop w:val="0"/>
      <w:marBottom w:val="0"/>
      <w:divBdr>
        <w:top w:val="none" w:sz="0" w:space="0" w:color="auto"/>
        <w:left w:val="none" w:sz="0" w:space="0" w:color="auto"/>
        <w:bottom w:val="none" w:sz="0" w:space="0" w:color="auto"/>
        <w:right w:val="none" w:sz="0" w:space="0" w:color="auto"/>
      </w:divBdr>
    </w:div>
    <w:div w:id="1521120379">
      <w:bodyDiv w:val="1"/>
      <w:marLeft w:val="0"/>
      <w:marRight w:val="0"/>
      <w:marTop w:val="0"/>
      <w:marBottom w:val="0"/>
      <w:divBdr>
        <w:top w:val="none" w:sz="0" w:space="0" w:color="auto"/>
        <w:left w:val="none" w:sz="0" w:space="0" w:color="auto"/>
        <w:bottom w:val="none" w:sz="0" w:space="0" w:color="auto"/>
        <w:right w:val="none" w:sz="0" w:space="0" w:color="auto"/>
      </w:divBdr>
    </w:div>
    <w:div w:id="1521503095">
      <w:bodyDiv w:val="1"/>
      <w:marLeft w:val="0"/>
      <w:marRight w:val="0"/>
      <w:marTop w:val="0"/>
      <w:marBottom w:val="0"/>
      <w:divBdr>
        <w:top w:val="none" w:sz="0" w:space="0" w:color="auto"/>
        <w:left w:val="none" w:sz="0" w:space="0" w:color="auto"/>
        <w:bottom w:val="none" w:sz="0" w:space="0" w:color="auto"/>
        <w:right w:val="none" w:sz="0" w:space="0" w:color="auto"/>
      </w:divBdr>
    </w:div>
    <w:div w:id="1521506462">
      <w:bodyDiv w:val="1"/>
      <w:marLeft w:val="0"/>
      <w:marRight w:val="0"/>
      <w:marTop w:val="0"/>
      <w:marBottom w:val="0"/>
      <w:divBdr>
        <w:top w:val="none" w:sz="0" w:space="0" w:color="auto"/>
        <w:left w:val="none" w:sz="0" w:space="0" w:color="auto"/>
        <w:bottom w:val="none" w:sz="0" w:space="0" w:color="auto"/>
        <w:right w:val="none" w:sz="0" w:space="0" w:color="auto"/>
      </w:divBdr>
    </w:div>
    <w:div w:id="1521508589">
      <w:bodyDiv w:val="1"/>
      <w:marLeft w:val="0"/>
      <w:marRight w:val="0"/>
      <w:marTop w:val="0"/>
      <w:marBottom w:val="0"/>
      <w:divBdr>
        <w:top w:val="none" w:sz="0" w:space="0" w:color="auto"/>
        <w:left w:val="none" w:sz="0" w:space="0" w:color="auto"/>
        <w:bottom w:val="none" w:sz="0" w:space="0" w:color="auto"/>
        <w:right w:val="none" w:sz="0" w:space="0" w:color="auto"/>
      </w:divBdr>
    </w:div>
    <w:div w:id="1522013868">
      <w:bodyDiv w:val="1"/>
      <w:marLeft w:val="0"/>
      <w:marRight w:val="0"/>
      <w:marTop w:val="0"/>
      <w:marBottom w:val="0"/>
      <w:divBdr>
        <w:top w:val="none" w:sz="0" w:space="0" w:color="auto"/>
        <w:left w:val="none" w:sz="0" w:space="0" w:color="auto"/>
        <w:bottom w:val="none" w:sz="0" w:space="0" w:color="auto"/>
        <w:right w:val="none" w:sz="0" w:space="0" w:color="auto"/>
      </w:divBdr>
    </w:div>
    <w:div w:id="1522088448">
      <w:bodyDiv w:val="1"/>
      <w:marLeft w:val="0"/>
      <w:marRight w:val="0"/>
      <w:marTop w:val="0"/>
      <w:marBottom w:val="0"/>
      <w:divBdr>
        <w:top w:val="none" w:sz="0" w:space="0" w:color="auto"/>
        <w:left w:val="none" w:sz="0" w:space="0" w:color="auto"/>
        <w:bottom w:val="none" w:sz="0" w:space="0" w:color="auto"/>
        <w:right w:val="none" w:sz="0" w:space="0" w:color="auto"/>
      </w:divBdr>
    </w:div>
    <w:div w:id="1522089016">
      <w:bodyDiv w:val="1"/>
      <w:marLeft w:val="0"/>
      <w:marRight w:val="0"/>
      <w:marTop w:val="0"/>
      <w:marBottom w:val="0"/>
      <w:divBdr>
        <w:top w:val="none" w:sz="0" w:space="0" w:color="auto"/>
        <w:left w:val="none" w:sz="0" w:space="0" w:color="auto"/>
        <w:bottom w:val="none" w:sz="0" w:space="0" w:color="auto"/>
        <w:right w:val="none" w:sz="0" w:space="0" w:color="auto"/>
      </w:divBdr>
    </w:div>
    <w:div w:id="1522354421">
      <w:bodyDiv w:val="1"/>
      <w:marLeft w:val="0"/>
      <w:marRight w:val="0"/>
      <w:marTop w:val="0"/>
      <w:marBottom w:val="0"/>
      <w:divBdr>
        <w:top w:val="none" w:sz="0" w:space="0" w:color="auto"/>
        <w:left w:val="none" w:sz="0" w:space="0" w:color="auto"/>
        <w:bottom w:val="none" w:sz="0" w:space="0" w:color="auto"/>
        <w:right w:val="none" w:sz="0" w:space="0" w:color="auto"/>
      </w:divBdr>
    </w:div>
    <w:div w:id="1522813941">
      <w:bodyDiv w:val="1"/>
      <w:marLeft w:val="0"/>
      <w:marRight w:val="0"/>
      <w:marTop w:val="0"/>
      <w:marBottom w:val="0"/>
      <w:divBdr>
        <w:top w:val="none" w:sz="0" w:space="0" w:color="auto"/>
        <w:left w:val="none" w:sz="0" w:space="0" w:color="auto"/>
        <w:bottom w:val="none" w:sz="0" w:space="0" w:color="auto"/>
        <w:right w:val="none" w:sz="0" w:space="0" w:color="auto"/>
      </w:divBdr>
    </w:div>
    <w:div w:id="1522860873">
      <w:bodyDiv w:val="1"/>
      <w:marLeft w:val="0"/>
      <w:marRight w:val="0"/>
      <w:marTop w:val="0"/>
      <w:marBottom w:val="0"/>
      <w:divBdr>
        <w:top w:val="none" w:sz="0" w:space="0" w:color="auto"/>
        <w:left w:val="none" w:sz="0" w:space="0" w:color="auto"/>
        <w:bottom w:val="none" w:sz="0" w:space="0" w:color="auto"/>
        <w:right w:val="none" w:sz="0" w:space="0" w:color="auto"/>
      </w:divBdr>
    </w:div>
    <w:div w:id="1522863717">
      <w:bodyDiv w:val="1"/>
      <w:marLeft w:val="0"/>
      <w:marRight w:val="0"/>
      <w:marTop w:val="0"/>
      <w:marBottom w:val="0"/>
      <w:divBdr>
        <w:top w:val="none" w:sz="0" w:space="0" w:color="auto"/>
        <w:left w:val="none" w:sz="0" w:space="0" w:color="auto"/>
        <w:bottom w:val="none" w:sz="0" w:space="0" w:color="auto"/>
        <w:right w:val="none" w:sz="0" w:space="0" w:color="auto"/>
      </w:divBdr>
    </w:div>
    <w:div w:id="1522864287">
      <w:bodyDiv w:val="1"/>
      <w:marLeft w:val="0"/>
      <w:marRight w:val="0"/>
      <w:marTop w:val="0"/>
      <w:marBottom w:val="0"/>
      <w:divBdr>
        <w:top w:val="none" w:sz="0" w:space="0" w:color="auto"/>
        <w:left w:val="none" w:sz="0" w:space="0" w:color="auto"/>
        <w:bottom w:val="none" w:sz="0" w:space="0" w:color="auto"/>
        <w:right w:val="none" w:sz="0" w:space="0" w:color="auto"/>
      </w:divBdr>
    </w:div>
    <w:div w:id="1522892595">
      <w:bodyDiv w:val="1"/>
      <w:marLeft w:val="0"/>
      <w:marRight w:val="0"/>
      <w:marTop w:val="0"/>
      <w:marBottom w:val="0"/>
      <w:divBdr>
        <w:top w:val="none" w:sz="0" w:space="0" w:color="auto"/>
        <w:left w:val="none" w:sz="0" w:space="0" w:color="auto"/>
        <w:bottom w:val="none" w:sz="0" w:space="0" w:color="auto"/>
        <w:right w:val="none" w:sz="0" w:space="0" w:color="auto"/>
      </w:divBdr>
    </w:div>
    <w:div w:id="1523081874">
      <w:bodyDiv w:val="1"/>
      <w:marLeft w:val="0"/>
      <w:marRight w:val="0"/>
      <w:marTop w:val="0"/>
      <w:marBottom w:val="0"/>
      <w:divBdr>
        <w:top w:val="none" w:sz="0" w:space="0" w:color="auto"/>
        <w:left w:val="none" w:sz="0" w:space="0" w:color="auto"/>
        <w:bottom w:val="none" w:sz="0" w:space="0" w:color="auto"/>
        <w:right w:val="none" w:sz="0" w:space="0" w:color="auto"/>
      </w:divBdr>
    </w:div>
    <w:div w:id="1523087125">
      <w:bodyDiv w:val="1"/>
      <w:marLeft w:val="0"/>
      <w:marRight w:val="0"/>
      <w:marTop w:val="0"/>
      <w:marBottom w:val="0"/>
      <w:divBdr>
        <w:top w:val="none" w:sz="0" w:space="0" w:color="auto"/>
        <w:left w:val="none" w:sz="0" w:space="0" w:color="auto"/>
        <w:bottom w:val="none" w:sz="0" w:space="0" w:color="auto"/>
        <w:right w:val="none" w:sz="0" w:space="0" w:color="auto"/>
      </w:divBdr>
    </w:div>
    <w:div w:id="1523203913">
      <w:bodyDiv w:val="1"/>
      <w:marLeft w:val="0"/>
      <w:marRight w:val="0"/>
      <w:marTop w:val="0"/>
      <w:marBottom w:val="0"/>
      <w:divBdr>
        <w:top w:val="none" w:sz="0" w:space="0" w:color="auto"/>
        <w:left w:val="none" w:sz="0" w:space="0" w:color="auto"/>
        <w:bottom w:val="none" w:sz="0" w:space="0" w:color="auto"/>
        <w:right w:val="none" w:sz="0" w:space="0" w:color="auto"/>
      </w:divBdr>
    </w:div>
    <w:div w:id="1523351457">
      <w:bodyDiv w:val="1"/>
      <w:marLeft w:val="0"/>
      <w:marRight w:val="0"/>
      <w:marTop w:val="0"/>
      <w:marBottom w:val="0"/>
      <w:divBdr>
        <w:top w:val="none" w:sz="0" w:space="0" w:color="auto"/>
        <w:left w:val="none" w:sz="0" w:space="0" w:color="auto"/>
        <w:bottom w:val="none" w:sz="0" w:space="0" w:color="auto"/>
        <w:right w:val="none" w:sz="0" w:space="0" w:color="auto"/>
      </w:divBdr>
    </w:div>
    <w:div w:id="1523394692">
      <w:bodyDiv w:val="1"/>
      <w:marLeft w:val="0"/>
      <w:marRight w:val="0"/>
      <w:marTop w:val="0"/>
      <w:marBottom w:val="0"/>
      <w:divBdr>
        <w:top w:val="none" w:sz="0" w:space="0" w:color="auto"/>
        <w:left w:val="none" w:sz="0" w:space="0" w:color="auto"/>
        <w:bottom w:val="none" w:sz="0" w:space="0" w:color="auto"/>
        <w:right w:val="none" w:sz="0" w:space="0" w:color="auto"/>
      </w:divBdr>
    </w:div>
    <w:div w:id="1523397736">
      <w:bodyDiv w:val="1"/>
      <w:marLeft w:val="0"/>
      <w:marRight w:val="0"/>
      <w:marTop w:val="0"/>
      <w:marBottom w:val="0"/>
      <w:divBdr>
        <w:top w:val="none" w:sz="0" w:space="0" w:color="auto"/>
        <w:left w:val="none" w:sz="0" w:space="0" w:color="auto"/>
        <w:bottom w:val="none" w:sz="0" w:space="0" w:color="auto"/>
        <w:right w:val="none" w:sz="0" w:space="0" w:color="auto"/>
      </w:divBdr>
    </w:div>
    <w:div w:id="1523470007">
      <w:bodyDiv w:val="1"/>
      <w:marLeft w:val="0"/>
      <w:marRight w:val="0"/>
      <w:marTop w:val="0"/>
      <w:marBottom w:val="0"/>
      <w:divBdr>
        <w:top w:val="none" w:sz="0" w:space="0" w:color="auto"/>
        <w:left w:val="none" w:sz="0" w:space="0" w:color="auto"/>
        <w:bottom w:val="none" w:sz="0" w:space="0" w:color="auto"/>
        <w:right w:val="none" w:sz="0" w:space="0" w:color="auto"/>
      </w:divBdr>
    </w:div>
    <w:div w:id="1523586796">
      <w:bodyDiv w:val="1"/>
      <w:marLeft w:val="0"/>
      <w:marRight w:val="0"/>
      <w:marTop w:val="0"/>
      <w:marBottom w:val="0"/>
      <w:divBdr>
        <w:top w:val="none" w:sz="0" w:space="0" w:color="auto"/>
        <w:left w:val="none" w:sz="0" w:space="0" w:color="auto"/>
        <w:bottom w:val="none" w:sz="0" w:space="0" w:color="auto"/>
        <w:right w:val="none" w:sz="0" w:space="0" w:color="auto"/>
      </w:divBdr>
    </w:div>
    <w:div w:id="1523595649">
      <w:bodyDiv w:val="1"/>
      <w:marLeft w:val="0"/>
      <w:marRight w:val="0"/>
      <w:marTop w:val="0"/>
      <w:marBottom w:val="0"/>
      <w:divBdr>
        <w:top w:val="none" w:sz="0" w:space="0" w:color="auto"/>
        <w:left w:val="none" w:sz="0" w:space="0" w:color="auto"/>
        <w:bottom w:val="none" w:sz="0" w:space="0" w:color="auto"/>
        <w:right w:val="none" w:sz="0" w:space="0" w:color="auto"/>
      </w:divBdr>
    </w:div>
    <w:div w:id="1523663039">
      <w:bodyDiv w:val="1"/>
      <w:marLeft w:val="0"/>
      <w:marRight w:val="0"/>
      <w:marTop w:val="0"/>
      <w:marBottom w:val="0"/>
      <w:divBdr>
        <w:top w:val="none" w:sz="0" w:space="0" w:color="auto"/>
        <w:left w:val="none" w:sz="0" w:space="0" w:color="auto"/>
        <w:bottom w:val="none" w:sz="0" w:space="0" w:color="auto"/>
        <w:right w:val="none" w:sz="0" w:space="0" w:color="auto"/>
      </w:divBdr>
    </w:div>
    <w:div w:id="1523666892">
      <w:bodyDiv w:val="1"/>
      <w:marLeft w:val="0"/>
      <w:marRight w:val="0"/>
      <w:marTop w:val="0"/>
      <w:marBottom w:val="0"/>
      <w:divBdr>
        <w:top w:val="none" w:sz="0" w:space="0" w:color="auto"/>
        <w:left w:val="none" w:sz="0" w:space="0" w:color="auto"/>
        <w:bottom w:val="none" w:sz="0" w:space="0" w:color="auto"/>
        <w:right w:val="none" w:sz="0" w:space="0" w:color="auto"/>
      </w:divBdr>
    </w:div>
    <w:div w:id="1523738018">
      <w:bodyDiv w:val="1"/>
      <w:marLeft w:val="0"/>
      <w:marRight w:val="0"/>
      <w:marTop w:val="0"/>
      <w:marBottom w:val="0"/>
      <w:divBdr>
        <w:top w:val="none" w:sz="0" w:space="0" w:color="auto"/>
        <w:left w:val="none" w:sz="0" w:space="0" w:color="auto"/>
        <w:bottom w:val="none" w:sz="0" w:space="0" w:color="auto"/>
        <w:right w:val="none" w:sz="0" w:space="0" w:color="auto"/>
      </w:divBdr>
    </w:div>
    <w:div w:id="1523934310">
      <w:bodyDiv w:val="1"/>
      <w:marLeft w:val="0"/>
      <w:marRight w:val="0"/>
      <w:marTop w:val="0"/>
      <w:marBottom w:val="0"/>
      <w:divBdr>
        <w:top w:val="none" w:sz="0" w:space="0" w:color="auto"/>
        <w:left w:val="none" w:sz="0" w:space="0" w:color="auto"/>
        <w:bottom w:val="none" w:sz="0" w:space="0" w:color="auto"/>
        <w:right w:val="none" w:sz="0" w:space="0" w:color="auto"/>
      </w:divBdr>
    </w:div>
    <w:div w:id="1523976016">
      <w:bodyDiv w:val="1"/>
      <w:marLeft w:val="0"/>
      <w:marRight w:val="0"/>
      <w:marTop w:val="0"/>
      <w:marBottom w:val="0"/>
      <w:divBdr>
        <w:top w:val="none" w:sz="0" w:space="0" w:color="auto"/>
        <w:left w:val="none" w:sz="0" w:space="0" w:color="auto"/>
        <w:bottom w:val="none" w:sz="0" w:space="0" w:color="auto"/>
        <w:right w:val="none" w:sz="0" w:space="0" w:color="auto"/>
      </w:divBdr>
    </w:div>
    <w:div w:id="1523977791">
      <w:bodyDiv w:val="1"/>
      <w:marLeft w:val="0"/>
      <w:marRight w:val="0"/>
      <w:marTop w:val="0"/>
      <w:marBottom w:val="0"/>
      <w:divBdr>
        <w:top w:val="none" w:sz="0" w:space="0" w:color="auto"/>
        <w:left w:val="none" w:sz="0" w:space="0" w:color="auto"/>
        <w:bottom w:val="none" w:sz="0" w:space="0" w:color="auto"/>
        <w:right w:val="none" w:sz="0" w:space="0" w:color="auto"/>
      </w:divBdr>
    </w:div>
    <w:div w:id="1524050961">
      <w:bodyDiv w:val="1"/>
      <w:marLeft w:val="0"/>
      <w:marRight w:val="0"/>
      <w:marTop w:val="0"/>
      <w:marBottom w:val="0"/>
      <w:divBdr>
        <w:top w:val="none" w:sz="0" w:space="0" w:color="auto"/>
        <w:left w:val="none" w:sz="0" w:space="0" w:color="auto"/>
        <w:bottom w:val="none" w:sz="0" w:space="0" w:color="auto"/>
        <w:right w:val="none" w:sz="0" w:space="0" w:color="auto"/>
      </w:divBdr>
    </w:div>
    <w:div w:id="1524201790">
      <w:bodyDiv w:val="1"/>
      <w:marLeft w:val="0"/>
      <w:marRight w:val="0"/>
      <w:marTop w:val="0"/>
      <w:marBottom w:val="0"/>
      <w:divBdr>
        <w:top w:val="none" w:sz="0" w:space="0" w:color="auto"/>
        <w:left w:val="none" w:sz="0" w:space="0" w:color="auto"/>
        <w:bottom w:val="none" w:sz="0" w:space="0" w:color="auto"/>
        <w:right w:val="none" w:sz="0" w:space="0" w:color="auto"/>
      </w:divBdr>
    </w:div>
    <w:div w:id="1524325116">
      <w:bodyDiv w:val="1"/>
      <w:marLeft w:val="0"/>
      <w:marRight w:val="0"/>
      <w:marTop w:val="0"/>
      <w:marBottom w:val="0"/>
      <w:divBdr>
        <w:top w:val="none" w:sz="0" w:space="0" w:color="auto"/>
        <w:left w:val="none" w:sz="0" w:space="0" w:color="auto"/>
        <w:bottom w:val="none" w:sz="0" w:space="0" w:color="auto"/>
        <w:right w:val="none" w:sz="0" w:space="0" w:color="auto"/>
      </w:divBdr>
    </w:div>
    <w:div w:id="1524588161">
      <w:bodyDiv w:val="1"/>
      <w:marLeft w:val="0"/>
      <w:marRight w:val="0"/>
      <w:marTop w:val="0"/>
      <w:marBottom w:val="0"/>
      <w:divBdr>
        <w:top w:val="none" w:sz="0" w:space="0" w:color="auto"/>
        <w:left w:val="none" w:sz="0" w:space="0" w:color="auto"/>
        <w:bottom w:val="none" w:sz="0" w:space="0" w:color="auto"/>
        <w:right w:val="none" w:sz="0" w:space="0" w:color="auto"/>
      </w:divBdr>
    </w:div>
    <w:div w:id="1524827883">
      <w:bodyDiv w:val="1"/>
      <w:marLeft w:val="0"/>
      <w:marRight w:val="0"/>
      <w:marTop w:val="0"/>
      <w:marBottom w:val="0"/>
      <w:divBdr>
        <w:top w:val="none" w:sz="0" w:space="0" w:color="auto"/>
        <w:left w:val="none" w:sz="0" w:space="0" w:color="auto"/>
        <w:bottom w:val="none" w:sz="0" w:space="0" w:color="auto"/>
        <w:right w:val="none" w:sz="0" w:space="0" w:color="auto"/>
      </w:divBdr>
    </w:div>
    <w:div w:id="1524899005">
      <w:bodyDiv w:val="1"/>
      <w:marLeft w:val="0"/>
      <w:marRight w:val="0"/>
      <w:marTop w:val="0"/>
      <w:marBottom w:val="0"/>
      <w:divBdr>
        <w:top w:val="none" w:sz="0" w:space="0" w:color="auto"/>
        <w:left w:val="none" w:sz="0" w:space="0" w:color="auto"/>
        <w:bottom w:val="none" w:sz="0" w:space="0" w:color="auto"/>
        <w:right w:val="none" w:sz="0" w:space="0" w:color="auto"/>
      </w:divBdr>
    </w:div>
    <w:div w:id="1525023437">
      <w:bodyDiv w:val="1"/>
      <w:marLeft w:val="0"/>
      <w:marRight w:val="0"/>
      <w:marTop w:val="0"/>
      <w:marBottom w:val="0"/>
      <w:divBdr>
        <w:top w:val="none" w:sz="0" w:space="0" w:color="auto"/>
        <w:left w:val="none" w:sz="0" w:space="0" w:color="auto"/>
        <w:bottom w:val="none" w:sz="0" w:space="0" w:color="auto"/>
        <w:right w:val="none" w:sz="0" w:space="0" w:color="auto"/>
      </w:divBdr>
    </w:div>
    <w:div w:id="1525242261">
      <w:bodyDiv w:val="1"/>
      <w:marLeft w:val="0"/>
      <w:marRight w:val="0"/>
      <w:marTop w:val="0"/>
      <w:marBottom w:val="0"/>
      <w:divBdr>
        <w:top w:val="none" w:sz="0" w:space="0" w:color="auto"/>
        <w:left w:val="none" w:sz="0" w:space="0" w:color="auto"/>
        <w:bottom w:val="none" w:sz="0" w:space="0" w:color="auto"/>
        <w:right w:val="none" w:sz="0" w:space="0" w:color="auto"/>
      </w:divBdr>
    </w:div>
    <w:div w:id="1525509883">
      <w:bodyDiv w:val="1"/>
      <w:marLeft w:val="0"/>
      <w:marRight w:val="0"/>
      <w:marTop w:val="0"/>
      <w:marBottom w:val="0"/>
      <w:divBdr>
        <w:top w:val="none" w:sz="0" w:space="0" w:color="auto"/>
        <w:left w:val="none" w:sz="0" w:space="0" w:color="auto"/>
        <w:bottom w:val="none" w:sz="0" w:space="0" w:color="auto"/>
        <w:right w:val="none" w:sz="0" w:space="0" w:color="auto"/>
      </w:divBdr>
    </w:div>
    <w:div w:id="1525903601">
      <w:bodyDiv w:val="1"/>
      <w:marLeft w:val="0"/>
      <w:marRight w:val="0"/>
      <w:marTop w:val="0"/>
      <w:marBottom w:val="0"/>
      <w:divBdr>
        <w:top w:val="none" w:sz="0" w:space="0" w:color="auto"/>
        <w:left w:val="none" w:sz="0" w:space="0" w:color="auto"/>
        <w:bottom w:val="none" w:sz="0" w:space="0" w:color="auto"/>
        <w:right w:val="none" w:sz="0" w:space="0" w:color="auto"/>
      </w:divBdr>
    </w:div>
    <w:div w:id="1525905172">
      <w:bodyDiv w:val="1"/>
      <w:marLeft w:val="0"/>
      <w:marRight w:val="0"/>
      <w:marTop w:val="0"/>
      <w:marBottom w:val="0"/>
      <w:divBdr>
        <w:top w:val="none" w:sz="0" w:space="0" w:color="auto"/>
        <w:left w:val="none" w:sz="0" w:space="0" w:color="auto"/>
        <w:bottom w:val="none" w:sz="0" w:space="0" w:color="auto"/>
        <w:right w:val="none" w:sz="0" w:space="0" w:color="auto"/>
      </w:divBdr>
    </w:div>
    <w:div w:id="1526016398">
      <w:bodyDiv w:val="1"/>
      <w:marLeft w:val="0"/>
      <w:marRight w:val="0"/>
      <w:marTop w:val="0"/>
      <w:marBottom w:val="0"/>
      <w:divBdr>
        <w:top w:val="none" w:sz="0" w:space="0" w:color="auto"/>
        <w:left w:val="none" w:sz="0" w:space="0" w:color="auto"/>
        <w:bottom w:val="none" w:sz="0" w:space="0" w:color="auto"/>
        <w:right w:val="none" w:sz="0" w:space="0" w:color="auto"/>
      </w:divBdr>
    </w:div>
    <w:div w:id="1526136985">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289610">
      <w:bodyDiv w:val="1"/>
      <w:marLeft w:val="0"/>
      <w:marRight w:val="0"/>
      <w:marTop w:val="0"/>
      <w:marBottom w:val="0"/>
      <w:divBdr>
        <w:top w:val="none" w:sz="0" w:space="0" w:color="auto"/>
        <w:left w:val="none" w:sz="0" w:space="0" w:color="auto"/>
        <w:bottom w:val="none" w:sz="0" w:space="0" w:color="auto"/>
        <w:right w:val="none" w:sz="0" w:space="0" w:color="auto"/>
      </w:divBdr>
    </w:div>
    <w:div w:id="1526672015">
      <w:bodyDiv w:val="1"/>
      <w:marLeft w:val="0"/>
      <w:marRight w:val="0"/>
      <w:marTop w:val="0"/>
      <w:marBottom w:val="0"/>
      <w:divBdr>
        <w:top w:val="none" w:sz="0" w:space="0" w:color="auto"/>
        <w:left w:val="none" w:sz="0" w:space="0" w:color="auto"/>
        <w:bottom w:val="none" w:sz="0" w:space="0" w:color="auto"/>
        <w:right w:val="none" w:sz="0" w:space="0" w:color="auto"/>
      </w:divBdr>
    </w:div>
    <w:div w:id="1526744939">
      <w:bodyDiv w:val="1"/>
      <w:marLeft w:val="0"/>
      <w:marRight w:val="0"/>
      <w:marTop w:val="0"/>
      <w:marBottom w:val="0"/>
      <w:divBdr>
        <w:top w:val="none" w:sz="0" w:space="0" w:color="auto"/>
        <w:left w:val="none" w:sz="0" w:space="0" w:color="auto"/>
        <w:bottom w:val="none" w:sz="0" w:space="0" w:color="auto"/>
        <w:right w:val="none" w:sz="0" w:space="0" w:color="auto"/>
      </w:divBdr>
    </w:div>
    <w:div w:id="1526822309">
      <w:bodyDiv w:val="1"/>
      <w:marLeft w:val="0"/>
      <w:marRight w:val="0"/>
      <w:marTop w:val="0"/>
      <w:marBottom w:val="0"/>
      <w:divBdr>
        <w:top w:val="none" w:sz="0" w:space="0" w:color="auto"/>
        <w:left w:val="none" w:sz="0" w:space="0" w:color="auto"/>
        <w:bottom w:val="none" w:sz="0" w:space="0" w:color="auto"/>
        <w:right w:val="none" w:sz="0" w:space="0" w:color="auto"/>
      </w:divBdr>
    </w:div>
    <w:div w:id="1526947049">
      <w:bodyDiv w:val="1"/>
      <w:marLeft w:val="0"/>
      <w:marRight w:val="0"/>
      <w:marTop w:val="0"/>
      <w:marBottom w:val="0"/>
      <w:divBdr>
        <w:top w:val="none" w:sz="0" w:space="0" w:color="auto"/>
        <w:left w:val="none" w:sz="0" w:space="0" w:color="auto"/>
        <w:bottom w:val="none" w:sz="0" w:space="0" w:color="auto"/>
        <w:right w:val="none" w:sz="0" w:space="0" w:color="auto"/>
      </w:divBdr>
    </w:div>
    <w:div w:id="1527018637">
      <w:bodyDiv w:val="1"/>
      <w:marLeft w:val="0"/>
      <w:marRight w:val="0"/>
      <w:marTop w:val="0"/>
      <w:marBottom w:val="0"/>
      <w:divBdr>
        <w:top w:val="none" w:sz="0" w:space="0" w:color="auto"/>
        <w:left w:val="none" w:sz="0" w:space="0" w:color="auto"/>
        <w:bottom w:val="none" w:sz="0" w:space="0" w:color="auto"/>
        <w:right w:val="none" w:sz="0" w:space="0" w:color="auto"/>
      </w:divBdr>
    </w:div>
    <w:div w:id="1527020505">
      <w:bodyDiv w:val="1"/>
      <w:marLeft w:val="0"/>
      <w:marRight w:val="0"/>
      <w:marTop w:val="0"/>
      <w:marBottom w:val="0"/>
      <w:divBdr>
        <w:top w:val="none" w:sz="0" w:space="0" w:color="auto"/>
        <w:left w:val="none" w:sz="0" w:space="0" w:color="auto"/>
        <w:bottom w:val="none" w:sz="0" w:space="0" w:color="auto"/>
        <w:right w:val="none" w:sz="0" w:space="0" w:color="auto"/>
      </w:divBdr>
    </w:div>
    <w:div w:id="1527139982">
      <w:bodyDiv w:val="1"/>
      <w:marLeft w:val="0"/>
      <w:marRight w:val="0"/>
      <w:marTop w:val="0"/>
      <w:marBottom w:val="0"/>
      <w:divBdr>
        <w:top w:val="none" w:sz="0" w:space="0" w:color="auto"/>
        <w:left w:val="none" w:sz="0" w:space="0" w:color="auto"/>
        <w:bottom w:val="none" w:sz="0" w:space="0" w:color="auto"/>
        <w:right w:val="none" w:sz="0" w:space="0" w:color="auto"/>
      </w:divBdr>
    </w:div>
    <w:div w:id="1527213013">
      <w:bodyDiv w:val="1"/>
      <w:marLeft w:val="0"/>
      <w:marRight w:val="0"/>
      <w:marTop w:val="0"/>
      <w:marBottom w:val="0"/>
      <w:divBdr>
        <w:top w:val="none" w:sz="0" w:space="0" w:color="auto"/>
        <w:left w:val="none" w:sz="0" w:space="0" w:color="auto"/>
        <w:bottom w:val="none" w:sz="0" w:space="0" w:color="auto"/>
        <w:right w:val="none" w:sz="0" w:space="0" w:color="auto"/>
      </w:divBdr>
    </w:div>
    <w:div w:id="1527213586">
      <w:bodyDiv w:val="1"/>
      <w:marLeft w:val="0"/>
      <w:marRight w:val="0"/>
      <w:marTop w:val="0"/>
      <w:marBottom w:val="0"/>
      <w:divBdr>
        <w:top w:val="none" w:sz="0" w:space="0" w:color="auto"/>
        <w:left w:val="none" w:sz="0" w:space="0" w:color="auto"/>
        <w:bottom w:val="none" w:sz="0" w:space="0" w:color="auto"/>
        <w:right w:val="none" w:sz="0" w:space="0" w:color="auto"/>
      </w:divBdr>
    </w:div>
    <w:div w:id="1527215207">
      <w:bodyDiv w:val="1"/>
      <w:marLeft w:val="0"/>
      <w:marRight w:val="0"/>
      <w:marTop w:val="0"/>
      <w:marBottom w:val="0"/>
      <w:divBdr>
        <w:top w:val="none" w:sz="0" w:space="0" w:color="auto"/>
        <w:left w:val="none" w:sz="0" w:space="0" w:color="auto"/>
        <w:bottom w:val="none" w:sz="0" w:space="0" w:color="auto"/>
        <w:right w:val="none" w:sz="0" w:space="0" w:color="auto"/>
      </w:divBdr>
    </w:div>
    <w:div w:id="1527332079">
      <w:bodyDiv w:val="1"/>
      <w:marLeft w:val="0"/>
      <w:marRight w:val="0"/>
      <w:marTop w:val="0"/>
      <w:marBottom w:val="0"/>
      <w:divBdr>
        <w:top w:val="none" w:sz="0" w:space="0" w:color="auto"/>
        <w:left w:val="none" w:sz="0" w:space="0" w:color="auto"/>
        <w:bottom w:val="none" w:sz="0" w:space="0" w:color="auto"/>
        <w:right w:val="none" w:sz="0" w:space="0" w:color="auto"/>
      </w:divBdr>
    </w:div>
    <w:div w:id="1527523275">
      <w:bodyDiv w:val="1"/>
      <w:marLeft w:val="0"/>
      <w:marRight w:val="0"/>
      <w:marTop w:val="0"/>
      <w:marBottom w:val="0"/>
      <w:divBdr>
        <w:top w:val="none" w:sz="0" w:space="0" w:color="auto"/>
        <w:left w:val="none" w:sz="0" w:space="0" w:color="auto"/>
        <w:bottom w:val="none" w:sz="0" w:space="0" w:color="auto"/>
        <w:right w:val="none" w:sz="0" w:space="0" w:color="auto"/>
      </w:divBdr>
    </w:div>
    <w:div w:id="1527593943">
      <w:bodyDiv w:val="1"/>
      <w:marLeft w:val="0"/>
      <w:marRight w:val="0"/>
      <w:marTop w:val="0"/>
      <w:marBottom w:val="0"/>
      <w:divBdr>
        <w:top w:val="none" w:sz="0" w:space="0" w:color="auto"/>
        <w:left w:val="none" w:sz="0" w:space="0" w:color="auto"/>
        <w:bottom w:val="none" w:sz="0" w:space="0" w:color="auto"/>
        <w:right w:val="none" w:sz="0" w:space="0" w:color="auto"/>
      </w:divBdr>
    </w:div>
    <w:div w:id="1527717288">
      <w:bodyDiv w:val="1"/>
      <w:marLeft w:val="0"/>
      <w:marRight w:val="0"/>
      <w:marTop w:val="0"/>
      <w:marBottom w:val="0"/>
      <w:divBdr>
        <w:top w:val="none" w:sz="0" w:space="0" w:color="auto"/>
        <w:left w:val="none" w:sz="0" w:space="0" w:color="auto"/>
        <w:bottom w:val="none" w:sz="0" w:space="0" w:color="auto"/>
        <w:right w:val="none" w:sz="0" w:space="0" w:color="auto"/>
      </w:divBdr>
    </w:div>
    <w:div w:id="1527718539">
      <w:bodyDiv w:val="1"/>
      <w:marLeft w:val="0"/>
      <w:marRight w:val="0"/>
      <w:marTop w:val="0"/>
      <w:marBottom w:val="0"/>
      <w:divBdr>
        <w:top w:val="none" w:sz="0" w:space="0" w:color="auto"/>
        <w:left w:val="none" w:sz="0" w:space="0" w:color="auto"/>
        <w:bottom w:val="none" w:sz="0" w:space="0" w:color="auto"/>
        <w:right w:val="none" w:sz="0" w:space="0" w:color="auto"/>
      </w:divBdr>
    </w:div>
    <w:div w:id="1527793050">
      <w:bodyDiv w:val="1"/>
      <w:marLeft w:val="0"/>
      <w:marRight w:val="0"/>
      <w:marTop w:val="0"/>
      <w:marBottom w:val="0"/>
      <w:divBdr>
        <w:top w:val="none" w:sz="0" w:space="0" w:color="auto"/>
        <w:left w:val="none" w:sz="0" w:space="0" w:color="auto"/>
        <w:bottom w:val="none" w:sz="0" w:space="0" w:color="auto"/>
        <w:right w:val="none" w:sz="0" w:space="0" w:color="auto"/>
      </w:divBdr>
    </w:div>
    <w:div w:id="1527864270">
      <w:bodyDiv w:val="1"/>
      <w:marLeft w:val="0"/>
      <w:marRight w:val="0"/>
      <w:marTop w:val="0"/>
      <w:marBottom w:val="0"/>
      <w:divBdr>
        <w:top w:val="none" w:sz="0" w:space="0" w:color="auto"/>
        <w:left w:val="none" w:sz="0" w:space="0" w:color="auto"/>
        <w:bottom w:val="none" w:sz="0" w:space="0" w:color="auto"/>
        <w:right w:val="none" w:sz="0" w:space="0" w:color="auto"/>
      </w:divBdr>
    </w:div>
    <w:div w:id="1527866352">
      <w:bodyDiv w:val="1"/>
      <w:marLeft w:val="0"/>
      <w:marRight w:val="0"/>
      <w:marTop w:val="0"/>
      <w:marBottom w:val="0"/>
      <w:divBdr>
        <w:top w:val="none" w:sz="0" w:space="0" w:color="auto"/>
        <w:left w:val="none" w:sz="0" w:space="0" w:color="auto"/>
        <w:bottom w:val="none" w:sz="0" w:space="0" w:color="auto"/>
        <w:right w:val="none" w:sz="0" w:space="0" w:color="auto"/>
      </w:divBdr>
    </w:div>
    <w:div w:id="1527870149">
      <w:bodyDiv w:val="1"/>
      <w:marLeft w:val="0"/>
      <w:marRight w:val="0"/>
      <w:marTop w:val="0"/>
      <w:marBottom w:val="0"/>
      <w:divBdr>
        <w:top w:val="none" w:sz="0" w:space="0" w:color="auto"/>
        <w:left w:val="none" w:sz="0" w:space="0" w:color="auto"/>
        <w:bottom w:val="none" w:sz="0" w:space="0" w:color="auto"/>
        <w:right w:val="none" w:sz="0" w:space="0" w:color="auto"/>
      </w:divBdr>
    </w:div>
    <w:div w:id="1527910463">
      <w:bodyDiv w:val="1"/>
      <w:marLeft w:val="0"/>
      <w:marRight w:val="0"/>
      <w:marTop w:val="0"/>
      <w:marBottom w:val="0"/>
      <w:divBdr>
        <w:top w:val="none" w:sz="0" w:space="0" w:color="auto"/>
        <w:left w:val="none" w:sz="0" w:space="0" w:color="auto"/>
        <w:bottom w:val="none" w:sz="0" w:space="0" w:color="auto"/>
        <w:right w:val="none" w:sz="0" w:space="0" w:color="auto"/>
      </w:divBdr>
    </w:div>
    <w:div w:id="1528060244">
      <w:bodyDiv w:val="1"/>
      <w:marLeft w:val="0"/>
      <w:marRight w:val="0"/>
      <w:marTop w:val="0"/>
      <w:marBottom w:val="0"/>
      <w:divBdr>
        <w:top w:val="none" w:sz="0" w:space="0" w:color="auto"/>
        <w:left w:val="none" w:sz="0" w:space="0" w:color="auto"/>
        <w:bottom w:val="none" w:sz="0" w:space="0" w:color="auto"/>
        <w:right w:val="none" w:sz="0" w:space="0" w:color="auto"/>
      </w:divBdr>
    </w:div>
    <w:div w:id="1528178173">
      <w:bodyDiv w:val="1"/>
      <w:marLeft w:val="0"/>
      <w:marRight w:val="0"/>
      <w:marTop w:val="0"/>
      <w:marBottom w:val="0"/>
      <w:divBdr>
        <w:top w:val="none" w:sz="0" w:space="0" w:color="auto"/>
        <w:left w:val="none" w:sz="0" w:space="0" w:color="auto"/>
        <w:bottom w:val="none" w:sz="0" w:space="0" w:color="auto"/>
        <w:right w:val="none" w:sz="0" w:space="0" w:color="auto"/>
      </w:divBdr>
    </w:div>
    <w:div w:id="1528324177">
      <w:bodyDiv w:val="1"/>
      <w:marLeft w:val="0"/>
      <w:marRight w:val="0"/>
      <w:marTop w:val="0"/>
      <w:marBottom w:val="0"/>
      <w:divBdr>
        <w:top w:val="none" w:sz="0" w:space="0" w:color="auto"/>
        <w:left w:val="none" w:sz="0" w:space="0" w:color="auto"/>
        <w:bottom w:val="none" w:sz="0" w:space="0" w:color="auto"/>
        <w:right w:val="none" w:sz="0" w:space="0" w:color="auto"/>
      </w:divBdr>
    </w:div>
    <w:div w:id="1528367514">
      <w:bodyDiv w:val="1"/>
      <w:marLeft w:val="0"/>
      <w:marRight w:val="0"/>
      <w:marTop w:val="0"/>
      <w:marBottom w:val="0"/>
      <w:divBdr>
        <w:top w:val="none" w:sz="0" w:space="0" w:color="auto"/>
        <w:left w:val="none" w:sz="0" w:space="0" w:color="auto"/>
        <w:bottom w:val="none" w:sz="0" w:space="0" w:color="auto"/>
        <w:right w:val="none" w:sz="0" w:space="0" w:color="auto"/>
      </w:divBdr>
    </w:div>
    <w:div w:id="1528369927">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636715">
      <w:bodyDiv w:val="1"/>
      <w:marLeft w:val="0"/>
      <w:marRight w:val="0"/>
      <w:marTop w:val="0"/>
      <w:marBottom w:val="0"/>
      <w:divBdr>
        <w:top w:val="none" w:sz="0" w:space="0" w:color="auto"/>
        <w:left w:val="none" w:sz="0" w:space="0" w:color="auto"/>
        <w:bottom w:val="none" w:sz="0" w:space="0" w:color="auto"/>
        <w:right w:val="none" w:sz="0" w:space="0" w:color="auto"/>
      </w:divBdr>
    </w:div>
    <w:div w:id="1528641244">
      <w:bodyDiv w:val="1"/>
      <w:marLeft w:val="0"/>
      <w:marRight w:val="0"/>
      <w:marTop w:val="0"/>
      <w:marBottom w:val="0"/>
      <w:divBdr>
        <w:top w:val="none" w:sz="0" w:space="0" w:color="auto"/>
        <w:left w:val="none" w:sz="0" w:space="0" w:color="auto"/>
        <w:bottom w:val="none" w:sz="0" w:space="0" w:color="auto"/>
        <w:right w:val="none" w:sz="0" w:space="0" w:color="auto"/>
      </w:divBdr>
    </w:div>
    <w:div w:id="1528711912">
      <w:bodyDiv w:val="1"/>
      <w:marLeft w:val="0"/>
      <w:marRight w:val="0"/>
      <w:marTop w:val="0"/>
      <w:marBottom w:val="0"/>
      <w:divBdr>
        <w:top w:val="none" w:sz="0" w:space="0" w:color="auto"/>
        <w:left w:val="none" w:sz="0" w:space="0" w:color="auto"/>
        <w:bottom w:val="none" w:sz="0" w:space="0" w:color="auto"/>
        <w:right w:val="none" w:sz="0" w:space="0" w:color="auto"/>
      </w:divBdr>
    </w:div>
    <w:div w:id="1528719135">
      <w:bodyDiv w:val="1"/>
      <w:marLeft w:val="0"/>
      <w:marRight w:val="0"/>
      <w:marTop w:val="0"/>
      <w:marBottom w:val="0"/>
      <w:divBdr>
        <w:top w:val="none" w:sz="0" w:space="0" w:color="auto"/>
        <w:left w:val="none" w:sz="0" w:space="0" w:color="auto"/>
        <w:bottom w:val="none" w:sz="0" w:space="0" w:color="auto"/>
        <w:right w:val="none" w:sz="0" w:space="0" w:color="auto"/>
      </w:divBdr>
    </w:div>
    <w:div w:id="1528789899">
      <w:bodyDiv w:val="1"/>
      <w:marLeft w:val="0"/>
      <w:marRight w:val="0"/>
      <w:marTop w:val="0"/>
      <w:marBottom w:val="0"/>
      <w:divBdr>
        <w:top w:val="none" w:sz="0" w:space="0" w:color="auto"/>
        <w:left w:val="none" w:sz="0" w:space="0" w:color="auto"/>
        <w:bottom w:val="none" w:sz="0" w:space="0" w:color="auto"/>
        <w:right w:val="none" w:sz="0" w:space="0" w:color="auto"/>
      </w:divBdr>
    </w:div>
    <w:div w:id="1529176830">
      <w:bodyDiv w:val="1"/>
      <w:marLeft w:val="0"/>
      <w:marRight w:val="0"/>
      <w:marTop w:val="0"/>
      <w:marBottom w:val="0"/>
      <w:divBdr>
        <w:top w:val="none" w:sz="0" w:space="0" w:color="auto"/>
        <w:left w:val="none" w:sz="0" w:space="0" w:color="auto"/>
        <w:bottom w:val="none" w:sz="0" w:space="0" w:color="auto"/>
        <w:right w:val="none" w:sz="0" w:space="0" w:color="auto"/>
      </w:divBdr>
    </w:div>
    <w:div w:id="1529178343">
      <w:bodyDiv w:val="1"/>
      <w:marLeft w:val="0"/>
      <w:marRight w:val="0"/>
      <w:marTop w:val="0"/>
      <w:marBottom w:val="0"/>
      <w:divBdr>
        <w:top w:val="none" w:sz="0" w:space="0" w:color="auto"/>
        <w:left w:val="none" w:sz="0" w:space="0" w:color="auto"/>
        <w:bottom w:val="none" w:sz="0" w:space="0" w:color="auto"/>
        <w:right w:val="none" w:sz="0" w:space="0" w:color="auto"/>
      </w:divBdr>
    </w:div>
    <w:div w:id="1529560239">
      <w:bodyDiv w:val="1"/>
      <w:marLeft w:val="0"/>
      <w:marRight w:val="0"/>
      <w:marTop w:val="0"/>
      <w:marBottom w:val="0"/>
      <w:divBdr>
        <w:top w:val="none" w:sz="0" w:space="0" w:color="auto"/>
        <w:left w:val="none" w:sz="0" w:space="0" w:color="auto"/>
        <w:bottom w:val="none" w:sz="0" w:space="0" w:color="auto"/>
        <w:right w:val="none" w:sz="0" w:space="0" w:color="auto"/>
      </w:divBdr>
    </w:div>
    <w:div w:id="1529638352">
      <w:bodyDiv w:val="1"/>
      <w:marLeft w:val="0"/>
      <w:marRight w:val="0"/>
      <w:marTop w:val="0"/>
      <w:marBottom w:val="0"/>
      <w:divBdr>
        <w:top w:val="none" w:sz="0" w:space="0" w:color="auto"/>
        <w:left w:val="none" w:sz="0" w:space="0" w:color="auto"/>
        <w:bottom w:val="none" w:sz="0" w:space="0" w:color="auto"/>
        <w:right w:val="none" w:sz="0" w:space="0" w:color="auto"/>
      </w:divBdr>
    </w:div>
    <w:div w:id="1529878965">
      <w:bodyDiv w:val="1"/>
      <w:marLeft w:val="0"/>
      <w:marRight w:val="0"/>
      <w:marTop w:val="0"/>
      <w:marBottom w:val="0"/>
      <w:divBdr>
        <w:top w:val="none" w:sz="0" w:space="0" w:color="auto"/>
        <w:left w:val="none" w:sz="0" w:space="0" w:color="auto"/>
        <w:bottom w:val="none" w:sz="0" w:space="0" w:color="auto"/>
        <w:right w:val="none" w:sz="0" w:space="0" w:color="auto"/>
      </w:divBdr>
    </w:div>
    <w:div w:id="1529949689">
      <w:bodyDiv w:val="1"/>
      <w:marLeft w:val="0"/>
      <w:marRight w:val="0"/>
      <w:marTop w:val="0"/>
      <w:marBottom w:val="0"/>
      <w:divBdr>
        <w:top w:val="none" w:sz="0" w:space="0" w:color="auto"/>
        <w:left w:val="none" w:sz="0" w:space="0" w:color="auto"/>
        <w:bottom w:val="none" w:sz="0" w:space="0" w:color="auto"/>
        <w:right w:val="none" w:sz="0" w:space="0" w:color="auto"/>
      </w:divBdr>
    </w:div>
    <w:div w:id="1529951738">
      <w:bodyDiv w:val="1"/>
      <w:marLeft w:val="0"/>
      <w:marRight w:val="0"/>
      <w:marTop w:val="0"/>
      <w:marBottom w:val="0"/>
      <w:divBdr>
        <w:top w:val="none" w:sz="0" w:space="0" w:color="auto"/>
        <w:left w:val="none" w:sz="0" w:space="0" w:color="auto"/>
        <w:bottom w:val="none" w:sz="0" w:space="0" w:color="auto"/>
        <w:right w:val="none" w:sz="0" w:space="0" w:color="auto"/>
      </w:divBdr>
    </w:div>
    <w:div w:id="1530023035">
      <w:bodyDiv w:val="1"/>
      <w:marLeft w:val="0"/>
      <w:marRight w:val="0"/>
      <w:marTop w:val="0"/>
      <w:marBottom w:val="0"/>
      <w:divBdr>
        <w:top w:val="none" w:sz="0" w:space="0" w:color="auto"/>
        <w:left w:val="none" w:sz="0" w:space="0" w:color="auto"/>
        <w:bottom w:val="none" w:sz="0" w:space="0" w:color="auto"/>
        <w:right w:val="none" w:sz="0" w:space="0" w:color="auto"/>
      </w:divBdr>
    </w:div>
    <w:div w:id="1530220692">
      <w:bodyDiv w:val="1"/>
      <w:marLeft w:val="0"/>
      <w:marRight w:val="0"/>
      <w:marTop w:val="0"/>
      <w:marBottom w:val="0"/>
      <w:divBdr>
        <w:top w:val="none" w:sz="0" w:space="0" w:color="auto"/>
        <w:left w:val="none" w:sz="0" w:space="0" w:color="auto"/>
        <w:bottom w:val="none" w:sz="0" w:space="0" w:color="auto"/>
        <w:right w:val="none" w:sz="0" w:space="0" w:color="auto"/>
      </w:divBdr>
    </w:div>
    <w:div w:id="1530336201">
      <w:bodyDiv w:val="1"/>
      <w:marLeft w:val="0"/>
      <w:marRight w:val="0"/>
      <w:marTop w:val="0"/>
      <w:marBottom w:val="0"/>
      <w:divBdr>
        <w:top w:val="none" w:sz="0" w:space="0" w:color="auto"/>
        <w:left w:val="none" w:sz="0" w:space="0" w:color="auto"/>
        <w:bottom w:val="none" w:sz="0" w:space="0" w:color="auto"/>
        <w:right w:val="none" w:sz="0" w:space="0" w:color="auto"/>
      </w:divBdr>
    </w:div>
    <w:div w:id="1530486982">
      <w:bodyDiv w:val="1"/>
      <w:marLeft w:val="0"/>
      <w:marRight w:val="0"/>
      <w:marTop w:val="0"/>
      <w:marBottom w:val="0"/>
      <w:divBdr>
        <w:top w:val="none" w:sz="0" w:space="0" w:color="auto"/>
        <w:left w:val="none" w:sz="0" w:space="0" w:color="auto"/>
        <w:bottom w:val="none" w:sz="0" w:space="0" w:color="auto"/>
        <w:right w:val="none" w:sz="0" w:space="0" w:color="auto"/>
      </w:divBdr>
    </w:div>
    <w:div w:id="1530994372">
      <w:bodyDiv w:val="1"/>
      <w:marLeft w:val="0"/>
      <w:marRight w:val="0"/>
      <w:marTop w:val="0"/>
      <w:marBottom w:val="0"/>
      <w:divBdr>
        <w:top w:val="none" w:sz="0" w:space="0" w:color="auto"/>
        <w:left w:val="none" w:sz="0" w:space="0" w:color="auto"/>
        <w:bottom w:val="none" w:sz="0" w:space="0" w:color="auto"/>
        <w:right w:val="none" w:sz="0" w:space="0" w:color="auto"/>
      </w:divBdr>
    </w:div>
    <w:div w:id="1531070019">
      <w:bodyDiv w:val="1"/>
      <w:marLeft w:val="0"/>
      <w:marRight w:val="0"/>
      <w:marTop w:val="0"/>
      <w:marBottom w:val="0"/>
      <w:divBdr>
        <w:top w:val="none" w:sz="0" w:space="0" w:color="auto"/>
        <w:left w:val="none" w:sz="0" w:space="0" w:color="auto"/>
        <w:bottom w:val="none" w:sz="0" w:space="0" w:color="auto"/>
        <w:right w:val="none" w:sz="0" w:space="0" w:color="auto"/>
      </w:divBdr>
    </w:div>
    <w:div w:id="1531186104">
      <w:bodyDiv w:val="1"/>
      <w:marLeft w:val="0"/>
      <w:marRight w:val="0"/>
      <w:marTop w:val="0"/>
      <w:marBottom w:val="0"/>
      <w:divBdr>
        <w:top w:val="none" w:sz="0" w:space="0" w:color="auto"/>
        <w:left w:val="none" w:sz="0" w:space="0" w:color="auto"/>
        <w:bottom w:val="none" w:sz="0" w:space="0" w:color="auto"/>
        <w:right w:val="none" w:sz="0" w:space="0" w:color="auto"/>
      </w:divBdr>
    </w:div>
    <w:div w:id="1531531462">
      <w:bodyDiv w:val="1"/>
      <w:marLeft w:val="0"/>
      <w:marRight w:val="0"/>
      <w:marTop w:val="0"/>
      <w:marBottom w:val="0"/>
      <w:divBdr>
        <w:top w:val="none" w:sz="0" w:space="0" w:color="auto"/>
        <w:left w:val="none" w:sz="0" w:space="0" w:color="auto"/>
        <w:bottom w:val="none" w:sz="0" w:space="0" w:color="auto"/>
        <w:right w:val="none" w:sz="0" w:space="0" w:color="auto"/>
      </w:divBdr>
    </w:div>
    <w:div w:id="1531644701">
      <w:bodyDiv w:val="1"/>
      <w:marLeft w:val="0"/>
      <w:marRight w:val="0"/>
      <w:marTop w:val="0"/>
      <w:marBottom w:val="0"/>
      <w:divBdr>
        <w:top w:val="none" w:sz="0" w:space="0" w:color="auto"/>
        <w:left w:val="none" w:sz="0" w:space="0" w:color="auto"/>
        <w:bottom w:val="none" w:sz="0" w:space="0" w:color="auto"/>
        <w:right w:val="none" w:sz="0" w:space="0" w:color="auto"/>
      </w:divBdr>
    </w:div>
    <w:div w:id="1531646959">
      <w:bodyDiv w:val="1"/>
      <w:marLeft w:val="0"/>
      <w:marRight w:val="0"/>
      <w:marTop w:val="0"/>
      <w:marBottom w:val="0"/>
      <w:divBdr>
        <w:top w:val="none" w:sz="0" w:space="0" w:color="auto"/>
        <w:left w:val="none" w:sz="0" w:space="0" w:color="auto"/>
        <w:bottom w:val="none" w:sz="0" w:space="0" w:color="auto"/>
        <w:right w:val="none" w:sz="0" w:space="0" w:color="auto"/>
      </w:divBdr>
    </w:div>
    <w:div w:id="1531649655">
      <w:bodyDiv w:val="1"/>
      <w:marLeft w:val="0"/>
      <w:marRight w:val="0"/>
      <w:marTop w:val="0"/>
      <w:marBottom w:val="0"/>
      <w:divBdr>
        <w:top w:val="none" w:sz="0" w:space="0" w:color="auto"/>
        <w:left w:val="none" w:sz="0" w:space="0" w:color="auto"/>
        <w:bottom w:val="none" w:sz="0" w:space="0" w:color="auto"/>
        <w:right w:val="none" w:sz="0" w:space="0" w:color="auto"/>
      </w:divBdr>
    </w:div>
    <w:div w:id="1531651291">
      <w:bodyDiv w:val="1"/>
      <w:marLeft w:val="0"/>
      <w:marRight w:val="0"/>
      <w:marTop w:val="0"/>
      <w:marBottom w:val="0"/>
      <w:divBdr>
        <w:top w:val="none" w:sz="0" w:space="0" w:color="auto"/>
        <w:left w:val="none" w:sz="0" w:space="0" w:color="auto"/>
        <w:bottom w:val="none" w:sz="0" w:space="0" w:color="auto"/>
        <w:right w:val="none" w:sz="0" w:space="0" w:color="auto"/>
      </w:divBdr>
    </w:div>
    <w:div w:id="1531914069">
      <w:bodyDiv w:val="1"/>
      <w:marLeft w:val="0"/>
      <w:marRight w:val="0"/>
      <w:marTop w:val="0"/>
      <w:marBottom w:val="0"/>
      <w:divBdr>
        <w:top w:val="none" w:sz="0" w:space="0" w:color="auto"/>
        <w:left w:val="none" w:sz="0" w:space="0" w:color="auto"/>
        <w:bottom w:val="none" w:sz="0" w:space="0" w:color="auto"/>
        <w:right w:val="none" w:sz="0" w:space="0" w:color="auto"/>
      </w:divBdr>
    </w:div>
    <w:div w:id="1531995825">
      <w:bodyDiv w:val="1"/>
      <w:marLeft w:val="0"/>
      <w:marRight w:val="0"/>
      <w:marTop w:val="0"/>
      <w:marBottom w:val="0"/>
      <w:divBdr>
        <w:top w:val="none" w:sz="0" w:space="0" w:color="auto"/>
        <w:left w:val="none" w:sz="0" w:space="0" w:color="auto"/>
        <w:bottom w:val="none" w:sz="0" w:space="0" w:color="auto"/>
        <w:right w:val="none" w:sz="0" w:space="0" w:color="auto"/>
      </w:divBdr>
    </w:div>
    <w:div w:id="1532182798">
      <w:bodyDiv w:val="1"/>
      <w:marLeft w:val="0"/>
      <w:marRight w:val="0"/>
      <w:marTop w:val="0"/>
      <w:marBottom w:val="0"/>
      <w:divBdr>
        <w:top w:val="none" w:sz="0" w:space="0" w:color="auto"/>
        <w:left w:val="none" w:sz="0" w:space="0" w:color="auto"/>
        <w:bottom w:val="none" w:sz="0" w:space="0" w:color="auto"/>
        <w:right w:val="none" w:sz="0" w:space="0" w:color="auto"/>
      </w:divBdr>
    </w:div>
    <w:div w:id="1532260671">
      <w:bodyDiv w:val="1"/>
      <w:marLeft w:val="0"/>
      <w:marRight w:val="0"/>
      <w:marTop w:val="0"/>
      <w:marBottom w:val="0"/>
      <w:divBdr>
        <w:top w:val="none" w:sz="0" w:space="0" w:color="auto"/>
        <w:left w:val="none" w:sz="0" w:space="0" w:color="auto"/>
        <w:bottom w:val="none" w:sz="0" w:space="0" w:color="auto"/>
        <w:right w:val="none" w:sz="0" w:space="0" w:color="auto"/>
      </w:divBdr>
    </w:div>
    <w:div w:id="1532305709">
      <w:bodyDiv w:val="1"/>
      <w:marLeft w:val="0"/>
      <w:marRight w:val="0"/>
      <w:marTop w:val="0"/>
      <w:marBottom w:val="0"/>
      <w:divBdr>
        <w:top w:val="none" w:sz="0" w:space="0" w:color="auto"/>
        <w:left w:val="none" w:sz="0" w:space="0" w:color="auto"/>
        <w:bottom w:val="none" w:sz="0" w:space="0" w:color="auto"/>
        <w:right w:val="none" w:sz="0" w:space="0" w:color="auto"/>
      </w:divBdr>
    </w:div>
    <w:div w:id="1532306043">
      <w:bodyDiv w:val="1"/>
      <w:marLeft w:val="0"/>
      <w:marRight w:val="0"/>
      <w:marTop w:val="0"/>
      <w:marBottom w:val="0"/>
      <w:divBdr>
        <w:top w:val="none" w:sz="0" w:space="0" w:color="auto"/>
        <w:left w:val="none" w:sz="0" w:space="0" w:color="auto"/>
        <w:bottom w:val="none" w:sz="0" w:space="0" w:color="auto"/>
        <w:right w:val="none" w:sz="0" w:space="0" w:color="auto"/>
      </w:divBdr>
    </w:div>
    <w:div w:id="1532374208">
      <w:bodyDiv w:val="1"/>
      <w:marLeft w:val="0"/>
      <w:marRight w:val="0"/>
      <w:marTop w:val="0"/>
      <w:marBottom w:val="0"/>
      <w:divBdr>
        <w:top w:val="none" w:sz="0" w:space="0" w:color="auto"/>
        <w:left w:val="none" w:sz="0" w:space="0" w:color="auto"/>
        <w:bottom w:val="none" w:sz="0" w:space="0" w:color="auto"/>
        <w:right w:val="none" w:sz="0" w:space="0" w:color="auto"/>
      </w:divBdr>
    </w:div>
    <w:div w:id="1532378159">
      <w:bodyDiv w:val="1"/>
      <w:marLeft w:val="0"/>
      <w:marRight w:val="0"/>
      <w:marTop w:val="0"/>
      <w:marBottom w:val="0"/>
      <w:divBdr>
        <w:top w:val="none" w:sz="0" w:space="0" w:color="auto"/>
        <w:left w:val="none" w:sz="0" w:space="0" w:color="auto"/>
        <w:bottom w:val="none" w:sz="0" w:space="0" w:color="auto"/>
        <w:right w:val="none" w:sz="0" w:space="0" w:color="auto"/>
      </w:divBdr>
    </w:div>
    <w:div w:id="1532456871">
      <w:bodyDiv w:val="1"/>
      <w:marLeft w:val="0"/>
      <w:marRight w:val="0"/>
      <w:marTop w:val="0"/>
      <w:marBottom w:val="0"/>
      <w:divBdr>
        <w:top w:val="none" w:sz="0" w:space="0" w:color="auto"/>
        <w:left w:val="none" w:sz="0" w:space="0" w:color="auto"/>
        <w:bottom w:val="none" w:sz="0" w:space="0" w:color="auto"/>
        <w:right w:val="none" w:sz="0" w:space="0" w:color="auto"/>
      </w:divBdr>
    </w:div>
    <w:div w:id="1532573589">
      <w:bodyDiv w:val="1"/>
      <w:marLeft w:val="0"/>
      <w:marRight w:val="0"/>
      <w:marTop w:val="0"/>
      <w:marBottom w:val="0"/>
      <w:divBdr>
        <w:top w:val="none" w:sz="0" w:space="0" w:color="auto"/>
        <w:left w:val="none" w:sz="0" w:space="0" w:color="auto"/>
        <w:bottom w:val="none" w:sz="0" w:space="0" w:color="auto"/>
        <w:right w:val="none" w:sz="0" w:space="0" w:color="auto"/>
      </w:divBdr>
    </w:div>
    <w:div w:id="1532647617">
      <w:bodyDiv w:val="1"/>
      <w:marLeft w:val="0"/>
      <w:marRight w:val="0"/>
      <w:marTop w:val="0"/>
      <w:marBottom w:val="0"/>
      <w:divBdr>
        <w:top w:val="none" w:sz="0" w:space="0" w:color="auto"/>
        <w:left w:val="none" w:sz="0" w:space="0" w:color="auto"/>
        <w:bottom w:val="none" w:sz="0" w:space="0" w:color="auto"/>
        <w:right w:val="none" w:sz="0" w:space="0" w:color="auto"/>
      </w:divBdr>
    </w:div>
    <w:div w:id="1532762756">
      <w:bodyDiv w:val="1"/>
      <w:marLeft w:val="0"/>
      <w:marRight w:val="0"/>
      <w:marTop w:val="0"/>
      <w:marBottom w:val="0"/>
      <w:divBdr>
        <w:top w:val="none" w:sz="0" w:space="0" w:color="auto"/>
        <w:left w:val="none" w:sz="0" w:space="0" w:color="auto"/>
        <w:bottom w:val="none" w:sz="0" w:space="0" w:color="auto"/>
        <w:right w:val="none" w:sz="0" w:space="0" w:color="auto"/>
      </w:divBdr>
    </w:div>
    <w:div w:id="1532958905">
      <w:bodyDiv w:val="1"/>
      <w:marLeft w:val="0"/>
      <w:marRight w:val="0"/>
      <w:marTop w:val="0"/>
      <w:marBottom w:val="0"/>
      <w:divBdr>
        <w:top w:val="none" w:sz="0" w:space="0" w:color="auto"/>
        <w:left w:val="none" w:sz="0" w:space="0" w:color="auto"/>
        <w:bottom w:val="none" w:sz="0" w:space="0" w:color="auto"/>
        <w:right w:val="none" w:sz="0" w:space="0" w:color="auto"/>
      </w:divBdr>
    </w:div>
    <w:div w:id="1533106719">
      <w:bodyDiv w:val="1"/>
      <w:marLeft w:val="0"/>
      <w:marRight w:val="0"/>
      <w:marTop w:val="0"/>
      <w:marBottom w:val="0"/>
      <w:divBdr>
        <w:top w:val="none" w:sz="0" w:space="0" w:color="auto"/>
        <w:left w:val="none" w:sz="0" w:space="0" w:color="auto"/>
        <w:bottom w:val="none" w:sz="0" w:space="0" w:color="auto"/>
        <w:right w:val="none" w:sz="0" w:space="0" w:color="auto"/>
      </w:divBdr>
    </w:div>
    <w:div w:id="1533108486">
      <w:bodyDiv w:val="1"/>
      <w:marLeft w:val="0"/>
      <w:marRight w:val="0"/>
      <w:marTop w:val="0"/>
      <w:marBottom w:val="0"/>
      <w:divBdr>
        <w:top w:val="none" w:sz="0" w:space="0" w:color="auto"/>
        <w:left w:val="none" w:sz="0" w:space="0" w:color="auto"/>
        <w:bottom w:val="none" w:sz="0" w:space="0" w:color="auto"/>
        <w:right w:val="none" w:sz="0" w:space="0" w:color="auto"/>
      </w:divBdr>
    </w:div>
    <w:div w:id="1533153280">
      <w:bodyDiv w:val="1"/>
      <w:marLeft w:val="0"/>
      <w:marRight w:val="0"/>
      <w:marTop w:val="0"/>
      <w:marBottom w:val="0"/>
      <w:divBdr>
        <w:top w:val="none" w:sz="0" w:space="0" w:color="auto"/>
        <w:left w:val="none" w:sz="0" w:space="0" w:color="auto"/>
        <w:bottom w:val="none" w:sz="0" w:space="0" w:color="auto"/>
        <w:right w:val="none" w:sz="0" w:space="0" w:color="auto"/>
      </w:divBdr>
    </w:div>
    <w:div w:id="1533229235">
      <w:bodyDiv w:val="1"/>
      <w:marLeft w:val="0"/>
      <w:marRight w:val="0"/>
      <w:marTop w:val="0"/>
      <w:marBottom w:val="0"/>
      <w:divBdr>
        <w:top w:val="none" w:sz="0" w:space="0" w:color="auto"/>
        <w:left w:val="none" w:sz="0" w:space="0" w:color="auto"/>
        <w:bottom w:val="none" w:sz="0" w:space="0" w:color="auto"/>
        <w:right w:val="none" w:sz="0" w:space="0" w:color="auto"/>
      </w:divBdr>
    </w:div>
    <w:div w:id="1533302841">
      <w:bodyDiv w:val="1"/>
      <w:marLeft w:val="0"/>
      <w:marRight w:val="0"/>
      <w:marTop w:val="0"/>
      <w:marBottom w:val="0"/>
      <w:divBdr>
        <w:top w:val="none" w:sz="0" w:space="0" w:color="auto"/>
        <w:left w:val="none" w:sz="0" w:space="0" w:color="auto"/>
        <w:bottom w:val="none" w:sz="0" w:space="0" w:color="auto"/>
        <w:right w:val="none" w:sz="0" w:space="0" w:color="auto"/>
      </w:divBdr>
    </w:div>
    <w:div w:id="1533375126">
      <w:bodyDiv w:val="1"/>
      <w:marLeft w:val="0"/>
      <w:marRight w:val="0"/>
      <w:marTop w:val="0"/>
      <w:marBottom w:val="0"/>
      <w:divBdr>
        <w:top w:val="none" w:sz="0" w:space="0" w:color="auto"/>
        <w:left w:val="none" w:sz="0" w:space="0" w:color="auto"/>
        <w:bottom w:val="none" w:sz="0" w:space="0" w:color="auto"/>
        <w:right w:val="none" w:sz="0" w:space="0" w:color="auto"/>
      </w:divBdr>
    </w:div>
    <w:div w:id="1533377914">
      <w:bodyDiv w:val="1"/>
      <w:marLeft w:val="0"/>
      <w:marRight w:val="0"/>
      <w:marTop w:val="0"/>
      <w:marBottom w:val="0"/>
      <w:divBdr>
        <w:top w:val="none" w:sz="0" w:space="0" w:color="auto"/>
        <w:left w:val="none" w:sz="0" w:space="0" w:color="auto"/>
        <w:bottom w:val="none" w:sz="0" w:space="0" w:color="auto"/>
        <w:right w:val="none" w:sz="0" w:space="0" w:color="auto"/>
      </w:divBdr>
    </w:div>
    <w:div w:id="1533415694">
      <w:bodyDiv w:val="1"/>
      <w:marLeft w:val="0"/>
      <w:marRight w:val="0"/>
      <w:marTop w:val="0"/>
      <w:marBottom w:val="0"/>
      <w:divBdr>
        <w:top w:val="none" w:sz="0" w:space="0" w:color="auto"/>
        <w:left w:val="none" w:sz="0" w:space="0" w:color="auto"/>
        <w:bottom w:val="none" w:sz="0" w:space="0" w:color="auto"/>
        <w:right w:val="none" w:sz="0" w:space="0" w:color="auto"/>
      </w:divBdr>
    </w:div>
    <w:div w:id="1533616928">
      <w:bodyDiv w:val="1"/>
      <w:marLeft w:val="0"/>
      <w:marRight w:val="0"/>
      <w:marTop w:val="0"/>
      <w:marBottom w:val="0"/>
      <w:divBdr>
        <w:top w:val="none" w:sz="0" w:space="0" w:color="auto"/>
        <w:left w:val="none" w:sz="0" w:space="0" w:color="auto"/>
        <w:bottom w:val="none" w:sz="0" w:space="0" w:color="auto"/>
        <w:right w:val="none" w:sz="0" w:space="0" w:color="auto"/>
      </w:divBdr>
    </w:div>
    <w:div w:id="1533684384">
      <w:bodyDiv w:val="1"/>
      <w:marLeft w:val="0"/>
      <w:marRight w:val="0"/>
      <w:marTop w:val="0"/>
      <w:marBottom w:val="0"/>
      <w:divBdr>
        <w:top w:val="none" w:sz="0" w:space="0" w:color="auto"/>
        <w:left w:val="none" w:sz="0" w:space="0" w:color="auto"/>
        <w:bottom w:val="none" w:sz="0" w:space="0" w:color="auto"/>
        <w:right w:val="none" w:sz="0" w:space="0" w:color="auto"/>
      </w:divBdr>
    </w:div>
    <w:div w:id="1533766478">
      <w:bodyDiv w:val="1"/>
      <w:marLeft w:val="0"/>
      <w:marRight w:val="0"/>
      <w:marTop w:val="0"/>
      <w:marBottom w:val="0"/>
      <w:divBdr>
        <w:top w:val="none" w:sz="0" w:space="0" w:color="auto"/>
        <w:left w:val="none" w:sz="0" w:space="0" w:color="auto"/>
        <w:bottom w:val="none" w:sz="0" w:space="0" w:color="auto"/>
        <w:right w:val="none" w:sz="0" w:space="0" w:color="auto"/>
      </w:divBdr>
    </w:div>
    <w:div w:id="1533768024">
      <w:bodyDiv w:val="1"/>
      <w:marLeft w:val="0"/>
      <w:marRight w:val="0"/>
      <w:marTop w:val="0"/>
      <w:marBottom w:val="0"/>
      <w:divBdr>
        <w:top w:val="none" w:sz="0" w:space="0" w:color="auto"/>
        <w:left w:val="none" w:sz="0" w:space="0" w:color="auto"/>
        <w:bottom w:val="none" w:sz="0" w:space="0" w:color="auto"/>
        <w:right w:val="none" w:sz="0" w:space="0" w:color="auto"/>
      </w:divBdr>
    </w:div>
    <w:div w:id="1533883983">
      <w:bodyDiv w:val="1"/>
      <w:marLeft w:val="0"/>
      <w:marRight w:val="0"/>
      <w:marTop w:val="0"/>
      <w:marBottom w:val="0"/>
      <w:divBdr>
        <w:top w:val="none" w:sz="0" w:space="0" w:color="auto"/>
        <w:left w:val="none" w:sz="0" w:space="0" w:color="auto"/>
        <w:bottom w:val="none" w:sz="0" w:space="0" w:color="auto"/>
        <w:right w:val="none" w:sz="0" w:space="0" w:color="auto"/>
      </w:divBdr>
    </w:div>
    <w:div w:id="1534076656">
      <w:bodyDiv w:val="1"/>
      <w:marLeft w:val="0"/>
      <w:marRight w:val="0"/>
      <w:marTop w:val="0"/>
      <w:marBottom w:val="0"/>
      <w:divBdr>
        <w:top w:val="none" w:sz="0" w:space="0" w:color="auto"/>
        <w:left w:val="none" w:sz="0" w:space="0" w:color="auto"/>
        <w:bottom w:val="none" w:sz="0" w:space="0" w:color="auto"/>
        <w:right w:val="none" w:sz="0" w:space="0" w:color="auto"/>
      </w:divBdr>
    </w:div>
    <w:div w:id="1534078260">
      <w:bodyDiv w:val="1"/>
      <w:marLeft w:val="0"/>
      <w:marRight w:val="0"/>
      <w:marTop w:val="0"/>
      <w:marBottom w:val="0"/>
      <w:divBdr>
        <w:top w:val="none" w:sz="0" w:space="0" w:color="auto"/>
        <w:left w:val="none" w:sz="0" w:space="0" w:color="auto"/>
        <w:bottom w:val="none" w:sz="0" w:space="0" w:color="auto"/>
        <w:right w:val="none" w:sz="0" w:space="0" w:color="auto"/>
      </w:divBdr>
    </w:div>
    <w:div w:id="1534154564">
      <w:bodyDiv w:val="1"/>
      <w:marLeft w:val="0"/>
      <w:marRight w:val="0"/>
      <w:marTop w:val="0"/>
      <w:marBottom w:val="0"/>
      <w:divBdr>
        <w:top w:val="none" w:sz="0" w:space="0" w:color="auto"/>
        <w:left w:val="none" w:sz="0" w:space="0" w:color="auto"/>
        <w:bottom w:val="none" w:sz="0" w:space="0" w:color="auto"/>
        <w:right w:val="none" w:sz="0" w:space="0" w:color="auto"/>
      </w:divBdr>
    </w:div>
    <w:div w:id="1534267944">
      <w:bodyDiv w:val="1"/>
      <w:marLeft w:val="0"/>
      <w:marRight w:val="0"/>
      <w:marTop w:val="0"/>
      <w:marBottom w:val="0"/>
      <w:divBdr>
        <w:top w:val="none" w:sz="0" w:space="0" w:color="auto"/>
        <w:left w:val="none" w:sz="0" w:space="0" w:color="auto"/>
        <w:bottom w:val="none" w:sz="0" w:space="0" w:color="auto"/>
        <w:right w:val="none" w:sz="0" w:space="0" w:color="auto"/>
      </w:divBdr>
    </w:div>
    <w:div w:id="1534269677">
      <w:bodyDiv w:val="1"/>
      <w:marLeft w:val="0"/>
      <w:marRight w:val="0"/>
      <w:marTop w:val="0"/>
      <w:marBottom w:val="0"/>
      <w:divBdr>
        <w:top w:val="none" w:sz="0" w:space="0" w:color="auto"/>
        <w:left w:val="none" w:sz="0" w:space="0" w:color="auto"/>
        <w:bottom w:val="none" w:sz="0" w:space="0" w:color="auto"/>
        <w:right w:val="none" w:sz="0" w:space="0" w:color="auto"/>
      </w:divBdr>
    </w:div>
    <w:div w:id="1534340297">
      <w:bodyDiv w:val="1"/>
      <w:marLeft w:val="0"/>
      <w:marRight w:val="0"/>
      <w:marTop w:val="0"/>
      <w:marBottom w:val="0"/>
      <w:divBdr>
        <w:top w:val="none" w:sz="0" w:space="0" w:color="auto"/>
        <w:left w:val="none" w:sz="0" w:space="0" w:color="auto"/>
        <w:bottom w:val="none" w:sz="0" w:space="0" w:color="auto"/>
        <w:right w:val="none" w:sz="0" w:space="0" w:color="auto"/>
      </w:divBdr>
    </w:div>
    <w:div w:id="1534341776">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20276">
      <w:bodyDiv w:val="1"/>
      <w:marLeft w:val="0"/>
      <w:marRight w:val="0"/>
      <w:marTop w:val="0"/>
      <w:marBottom w:val="0"/>
      <w:divBdr>
        <w:top w:val="none" w:sz="0" w:space="0" w:color="auto"/>
        <w:left w:val="none" w:sz="0" w:space="0" w:color="auto"/>
        <w:bottom w:val="none" w:sz="0" w:space="0" w:color="auto"/>
        <w:right w:val="none" w:sz="0" w:space="0" w:color="auto"/>
      </w:divBdr>
    </w:div>
    <w:div w:id="1534491956">
      <w:bodyDiv w:val="1"/>
      <w:marLeft w:val="0"/>
      <w:marRight w:val="0"/>
      <w:marTop w:val="0"/>
      <w:marBottom w:val="0"/>
      <w:divBdr>
        <w:top w:val="none" w:sz="0" w:space="0" w:color="auto"/>
        <w:left w:val="none" w:sz="0" w:space="0" w:color="auto"/>
        <w:bottom w:val="none" w:sz="0" w:space="0" w:color="auto"/>
        <w:right w:val="none" w:sz="0" w:space="0" w:color="auto"/>
      </w:divBdr>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4726486">
      <w:bodyDiv w:val="1"/>
      <w:marLeft w:val="0"/>
      <w:marRight w:val="0"/>
      <w:marTop w:val="0"/>
      <w:marBottom w:val="0"/>
      <w:divBdr>
        <w:top w:val="none" w:sz="0" w:space="0" w:color="auto"/>
        <w:left w:val="none" w:sz="0" w:space="0" w:color="auto"/>
        <w:bottom w:val="none" w:sz="0" w:space="0" w:color="auto"/>
        <w:right w:val="none" w:sz="0" w:space="0" w:color="auto"/>
      </w:divBdr>
    </w:div>
    <w:div w:id="1534998502">
      <w:bodyDiv w:val="1"/>
      <w:marLeft w:val="0"/>
      <w:marRight w:val="0"/>
      <w:marTop w:val="0"/>
      <w:marBottom w:val="0"/>
      <w:divBdr>
        <w:top w:val="none" w:sz="0" w:space="0" w:color="auto"/>
        <w:left w:val="none" w:sz="0" w:space="0" w:color="auto"/>
        <w:bottom w:val="none" w:sz="0" w:space="0" w:color="auto"/>
        <w:right w:val="none" w:sz="0" w:space="0" w:color="auto"/>
      </w:divBdr>
    </w:div>
    <w:div w:id="1535079039">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266788">
      <w:bodyDiv w:val="1"/>
      <w:marLeft w:val="0"/>
      <w:marRight w:val="0"/>
      <w:marTop w:val="0"/>
      <w:marBottom w:val="0"/>
      <w:divBdr>
        <w:top w:val="none" w:sz="0" w:space="0" w:color="auto"/>
        <w:left w:val="none" w:sz="0" w:space="0" w:color="auto"/>
        <w:bottom w:val="none" w:sz="0" w:space="0" w:color="auto"/>
        <w:right w:val="none" w:sz="0" w:space="0" w:color="auto"/>
      </w:divBdr>
    </w:div>
    <w:div w:id="1535343123">
      <w:bodyDiv w:val="1"/>
      <w:marLeft w:val="0"/>
      <w:marRight w:val="0"/>
      <w:marTop w:val="0"/>
      <w:marBottom w:val="0"/>
      <w:divBdr>
        <w:top w:val="none" w:sz="0" w:space="0" w:color="auto"/>
        <w:left w:val="none" w:sz="0" w:space="0" w:color="auto"/>
        <w:bottom w:val="none" w:sz="0" w:space="0" w:color="auto"/>
        <w:right w:val="none" w:sz="0" w:space="0" w:color="auto"/>
      </w:divBdr>
    </w:div>
    <w:div w:id="1535387306">
      <w:bodyDiv w:val="1"/>
      <w:marLeft w:val="0"/>
      <w:marRight w:val="0"/>
      <w:marTop w:val="0"/>
      <w:marBottom w:val="0"/>
      <w:divBdr>
        <w:top w:val="none" w:sz="0" w:space="0" w:color="auto"/>
        <w:left w:val="none" w:sz="0" w:space="0" w:color="auto"/>
        <w:bottom w:val="none" w:sz="0" w:space="0" w:color="auto"/>
        <w:right w:val="none" w:sz="0" w:space="0" w:color="auto"/>
      </w:divBdr>
    </w:div>
    <w:div w:id="1535651352">
      <w:bodyDiv w:val="1"/>
      <w:marLeft w:val="0"/>
      <w:marRight w:val="0"/>
      <w:marTop w:val="0"/>
      <w:marBottom w:val="0"/>
      <w:divBdr>
        <w:top w:val="none" w:sz="0" w:space="0" w:color="auto"/>
        <w:left w:val="none" w:sz="0" w:space="0" w:color="auto"/>
        <w:bottom w:val="none" w:sz="0" w:space="0" w:color="auto"/>
        <w:right w:val="none" w:sz="0" w:space="0" w:color="auto"/>
      </w:divBdr>
    </w:div>
    <w:div w:id="1535732118">
      <w:bodyDiv w:val="1"/>
      <w:marLeft w:val="0"/>
      <w:marRight w:val="0"/>
      <w:marTop w:val="0"/>
      <w:marBottom w:val="0"/>
      <w:divBdr>
        <w:top w:val="none" w:sz="0" w:space="0" w:color="auto"/>
        <w:left w:val="none" w:sz="0" w:space="0" w:color="auto"/>
        <w:bottom w:val="none" w:sz="0" w:space="0" w:color="auto"/>
        <w:right w:val="none" w:sz="0" w:space="0" w:color="auto"/>
      </w:divBdr>
    </w:div>
    <w:div w:id="1535732441">
      <w:bodyDiv w:val="1"/>
      <w:marLeft w:val="0"/>
      <w:marRight w:val="0"/>
      <w:marTop w:val="0"/>
      <w:marBottom w:val="0"/>
      <w:divBdr>
        <w:top w:val="none" w:sz="0" w:space="0" w:color="auto"/>
        <w:left w:val="none" w:sz="0" w:space="0" w:color="auto"/>
        <w:bottom w:val="none" w:sz="0" w:space="0" w:color="auto"/>
        <w:right w:val="none" w:sz="0" w:space="0" w:color="auto"/>
      </w:divBdr>
    </w:div>
    <w:div w:id="1535923787">
      <w:bodyDiv w:val="1"/>
      <w:marLeft w:val="0"/>
      <w:marRight w:val="0"/>
      <w:marTop w:val="0"/>
      <w:marBottom w:val="0"/>
      <w:divBdr>
        <w:top w:val="none" w:sz="0" w:space="0" w:color="auto"/>
        <w:left w:val="none" w:sz="0" w:space="0" w:color="auto"/>
        <w:bottom w:val="none" w:sz="0" w:space="0" w:color="auto"/>
        <w:right w:val="none" w:sz="0" w:space="0" w:color="auto"/>
      </w:divBdr>
    </w:div>
    <w:div w:id="1535997731">
      <w:bodyDiv w:val="1"/>
      <w:marLeft w:val="0"/>
      <w:marRight w:val="0"/>
      <w:marTop w:val="0"/>
      <w:marBottom w:val="0"/>
      <w:divBdr>
        <w:top w:val="none" w:sz="0" w:space="0" w:color="auto"/>
        <w:left w:val="none" w:sz="0" w:space="0" w:color="auto"/>
        <w:bottom w:val="none" w:sz="0" w:space="0" w:color="auto"/>
        <w:right w:val="none" w:sz="0" w:space="0" w:color="auto"/>
      </w:divBdr>
    </w:div>
    <w:div w:id="1536042463">
      <w:bodyDiv w:val="1"/>
      <w:marLeft w:val="0"/>
      <w:marRight w:val="0"/>
      <w:marTop w:val="0"/>
      <w:marBottom w:val="0"/>
      <w:divBdr>
        <w:top w:val="none" w:sz="0" w:space="0" w:color="auto"/>
        <w:left w:val="none" w:sz="0" w:space="0" w:color="auto"/>
        <w:bottom w:val="none" w:sz="0" w:space="0" w:color="auto"/>
        <w:right w:val="none" w:sz="0" w:space="0" w:color="auto"/>
      </w:divBdr>
    </w:div>
    <w:div w:id="1536116990">
      <w:bodyDiv w:val="1"/>
      <w:marLeft w:val="0"/>
      <w:marRight w:val="0"/>
      <w:marTop w:val="0"/>
      <w:marBottom w:val="0"/>
      <w:divBdr>
        <w:top w:val="none" w:sz="0" w:space="0" w:color="auto"/>
        <w:left w:val="none" w:sz="0" w:space="0" w:color="auto"/>
        <w:bottom w:val="none" w:sz="0" w:space="0" w:color="auto"/>
        <w:right w:val="none" w:sz="0" w:space="0" w:color="auto"/>
      </w:divBdr>
    </w:div>
    <w:div w:id="1536194860">
      <w:bodyDiv w:val="1"/>
      <w:marLeft w:val="0"/>
      <w:marRight w:val="0"/>
      <w:marTop w:val="0"/>
      <w:marBottom w:val="0"/>
      <w:divBdr>
        <w:top w:val="none" w:sz="0" w:space="0" w:color="auto"/>
        <w:left w:val="none" w:sz="0" w:space="0" w:color="auto"/>
        <w:bottom w:val="none" w:sz="0" w:space="0" w:color="auto"/>
        <w:right w:val="none" w:sz="0" w:space="0" w:color="auto"/>
      </w:divBdr>
    </w:div>
    <w:div w:id="1536312510">
      <w:bodyDiv w:val="1"/>
      <w:marLeft w:val="0"/>
      <w:marRight w:val="0"/>
      <w:marTop w:val="0"/>
      <w:marBottom w:val="0"/>
      <w:divBdr>
        <w:top w:val="none" w:sz="0" w:space="0" w:color="auto"/>
        <w:left w:val="none" w:sz="0" w:space="0" w:color="auto"/>
        <w:bottom w:val="none" w:sz="0" w:space="0" w:color="auto"/>
        <w:right w:val="none" w:sz="0" w:space="0" w:color="auto"/>
      </w:divBdr>
    </w:div>
    <w:div w:id="1536428678">
      <w:bodyDiv w:val="1"/>
      <w:marLeft w:val="0"/>
      <w:marRight w:val="0"/>
      <w:marTop w:val="0"/>
      <w:marBottom w:val="0"/>
      <w:divBdr>
        <w:top w:val="none" w:sz="0" w:space="0" w:color="auto"/>
        <w:left w:val="none" w:sz="0" w:space="0" w:color="auto"/>
        <w:bottom w:val="none" w:sz="0" w:space="0" w:color="auto"/>
        <w:right w:val="none" w:sz="0" w:space="0" w:color="auto"/>
      </w:divBdr>
    </w:div>
    <w:div w:id="1536499963">
      <w:bodyDiv w:val="1"/>
      <w:marLeft w:val="0"/>
      <w:marRight w:val="0"/>
      <w:marTop w:val="0"/>
      <w:marBottom w:val="0"/>
      <w:divBdr>
        <w:top w:val="none" w:sz="0" w:space="0" w:color="auto"/>
        <w:left w:val="none" w:sz="0" w:space="0" w:color="auto"/>
        <w:bottom w:val="none" w:sz="0" w:space="0" w:color="auto"/>
        <w:right w:val="none" w:sz="0" w:space="0" w:color="auto"/>
      </w:divBdr>
    </w:div>
    <w:div w:id="1536696831">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229841">
      <w:bodyDiv w:val="1"/>
      <w:marLeft w:val="0"/>
      <w:marRight w:val="0"/>
      <w:marTop w:val="0"/>
      <w:marBottom w:val="0"/>
      <w:divBdr>
        <w:top w:val="none" w:sz="0" w:space="0" w:color="auto"/>
        <w:left w:val="none" w:sz="0" w:space="0" w:color="auto"/>
        <w:bottom w:val="none" w:sz="0" w:space="0" w:color="auto"/>
        <w:right w:val="none" w:sz="0" w:space="0" w:color="auto"/>
      </w:divBdr>
    </w:div>
    <w:div w:id="1537427946">
      <w:bodyDiv w:val="1"/>
      <w:marLeft w:val="0"/>
      <w:marRight w:val="0"/>
      <w:marTop w:val="0"/>
      <w:marBottom w:val="0"/>
      <w:divBdr>
        <w:top w:val="none" w:sz="0" w:space="0" w:color="auto"/>
        <w:left w:val="none" w:sz="0" w:space="0" w:color="auto"/>
        <w:bottom w:val="none" w:sz="0" w:space="0" w:color="auto"/>
        <w:right w:val="none" w:sz="0" w:space="0" w:color="auto"/>
      </w:divBdr>
    </w:div>
    <w:div w:id="1537698838">
      <w:bodyDiv w:val="1"/>
      <w:marLeft w:val="0"/>
      <w:marRight w:val="0"/>
      <w:marTop w:val="0"/>
      <w:marBottom w:val="0"/>
      <w:divBdr>
        <w:top w:val="none" w:sz="0" w:space="0" w:color="auto"/>
        <w:left w:val="none" w:sz="0" w:space="0" w:color="auto"/>
        <w:bottom w:val="none" w:sz="0" w:space="0" w:color="auto"/>
        <w:right w:val="none" w:sz="0" w:space="0" w:color="auto"/>
      </w:divBdr>
    </w:div>
    <w:div w:id="1537818402">
      <w:bodyDiv w:val="1"/>
      <w:marLeft w:val="0"/>
      <w:marRight w:val="0"/>
      <w:marTop w:val="0"/>
      <w:marBottom w:val="0"/>
      <w:divBdr>
        <w:top w:val="none" w:sz="0" w:space="0" w:color="auto"/>
        <w:left w:val="none" w:sz="0" w:space="0" w:color="auto"/>
        <w:bottom w:val="none" w:sz="0" w:space="0" w:color="auto"/>
        <w:right w:val="none" w:sz="0" w:space="0" w:color="auto"/>
      </w:divBdr>
    </w:div>
    <w:div w:id="1538154899">
      <w:bodyDiv w:val="1"/>
      <w:marLeft w:val="0"/>
      <w:marRight w:val="0"/>
      <w:marTop w:val="0"/>
      <w:marBottom w:val="0"/>
      <w:divBdr>
        <w:top w:val="none" w:sz="0" w:space="0" w:color="auto"/>
        <w:left w:val="none" w:sz="0" w:space="0" w:color="auto"/>
        <w:bottom w:val="none" w:sz="0" w:space="0" w:color="auto"/>
        <w:right w:val="none" w:sz="0" w:space="0" w:color="auto"/>
      </w:divBdr>
    </w:div>
    <w:div w:id="1538272509">
      <w:bodyDiv w:val="1"/>
      <w:marLeft w:val="0"/>
      <w:marRight w:val="0"/>
      <w:marTop w:val="0"/>
      <w:marBottom w:val="0"/>
      <w:divBdr>
        <w:top w:val="none" w:sz="0" w:space="0" w:color="auto"/>
        <w:left w:val="none" w:sz="0" w:space="0" w:color="auto"/>
        <w:bottom w:val="none" w:sz="0" w:space="0" w:color="auto"/>
        <w:right w:val="none" w:sz="0" w:space="0" w:color="auto"/>
      </w:divBdr>
    </w:div>
    <w:div w:id="1538347460">
      <w:bodyDiv w:val="1"/>
      <w:marLeft w:val="0"/>
      <w:marRight w:val="0"/>
      <w:marTop w:val="0"/>
      <w:marBottom w:val="0"/>
      <w:divBdr>
        <w:top w:val="none" w:sz="0" w:space="0" w:color="auto"/>
        <w:left w:val="none" w:sz="0" w:space="0" w:color="auto"/>
        <w:bottom w:val="none" w:sz="0" w:space="0" w:color="auto"/>
        <w:right w:val="none" w:sz="0" w:space="0" w:color="auto"/>
      </w:divBdr>
    </w:div>
    <w:div w:id="1538472686">
      <w:bodyDiv w:val="1"/>
      <w:marLeft w:val="0"/>
      <w:marRight w:val="0"/>
      <w:marTop w:val="0"/>
      <w:marBottom w:val="0"/>
      <w:divBdr>
        <w:top w:val="none" w:sz="0" w:space="0" w:color="auto"/>
        <w:left w:val="none" w:sz="0" w:space="0" w:color="auto"/>
        <w:bottom w:val="none" w:sz="0" w:space="0" w:color="auto"/>
        <w:right w:val="none" w:sz="0" w:space="0" w:color="auto"/>
      </w:divBdr>
    </w:div>
    <w:div w:id="1538543008">
      <w:bodyDiv w:val="1"/>
      <w:marLeft w:val="0"/>
      <w:marRight w:val="0"/>
      <w:marTop w:val="0"/>
      <w:marBottom w:val="0"/>
      <w:divBdr>
        <w:top w:val="none" w:sz="0" w:space="0" w:color="auto"/>
        <w:left w:val="none" w:sz="0" w:space="0" w:color="auto"/>
        <w:bottom w:val="none" w:sz="0" w:space="0" w:color="auto"/>
        <w:right w:val="none" w:sz="0" w:space="0" w:color="auto"/>
      </w:divBdr>
    </w:div>
    <w:div w:id="1538589019">
      <w:bodyDiv w:val="1"/>
      <w:marLeft w:val="0"/>
      <w:marRight w:val="0"/>
      <w:marTop w:val="0"/>
      <w:marBottom w:val="0"/>
      <w:divBdr>
        <w:top w:val="none" w:sz="0" w:space="0" w:color="auto"/>
        <w:left w:val="none" w:sz="0" w:space="0" w:color="auto"/>
        <w:bottom w:val="none" w:sz="0" w:space="0" w:color="auto"/>
        <w:right w:val="none" w:sz="0" w:space="0" w:color="auto"/>
      </w:divBdr>
    </w:div>
    <w:div w:id="1538932668">
      <w:bodyDiv w:val="1"/>
      <w:marLeft w:val="0"/>
      <w:marRight w:val="0"/>
      <w:marTop w:val="0"/>
      <w:marBottom w:val="0"/>
      <w:divBdr>
        <w:top w:val="none" w:sz="0" w:space="0" w:color="auto"/>
        <w:left w:val="none" w:sz="0" w:space="0" w:color="auto"/>
        <w:bottom w:val="none" w:sz="0" w:space="0" w:color="auto"/>
        <w:right w:val="none" w:sz="0" w:space="0" w:color="auto"/>
      </w:divBdr>
    </w:div>
    <w:div w:id="1539008576">
      <w:bodyDiv w:val="1"/>
      <w:marLeft w:val="0"/>
      <w:marRight w:val="0"/>
      <w:marTop w:val="0"/>
      <w:marBottom w:val="0"/>
      <w:divBdr>
        <w:top w:val="none" w:sz="0" w:space="0" w:color="auto"/>
        <w:left w:val="none" w:sz="0" w:space="0" w:color="auto"/>
        <w:bottom w:val="none" w:sz="0" w:space="0" w:color="auto"/>
        <w:right w:val="none" w:sz="0" w:space="0" w:color="auto"/>
      </w:divBdr>
    </w:div>
    <w:div w:id="1539048138">
      <w:bodyDiv w:val="1"/>
      <w:marLeft w:val="0"/>
      <w:marRight w:val="0"/>
      <w:marTop w:val="0"/>
      <w:marBottom w:val="0"/>
      <w:divBdr>
        <w:top w:val="none" w:sz="0" w:space="0" w:color="auto"/>
        <w:left w:val="none" w:sz="0" w:space="0" w:color="auto"/>
        <w:bottom w:val="none" w:sz="0" w:space="0" w:color="auto"/>
        <w:right w:val="none" w:sz="0" w:space="0" w:color="auto"/>
      </w:divBdr>
    </w:div>
    <w:div w:id="1539052307">
      <w:bodyDiv w:val="1"/>
      <w:marLeft w:val="0"/>
      <w:marRight w:val="0"/>
      <w:marTop w:val="0"/>
      <w:marBottom w:val="0"/>
      <w:divBdr>
        <w:top w:val="none" w:sz="0" w:space="0" w:color="auto"/>
        <w:left w:val="none" w:sz="0" w:space="0" w:color="auto"/>
        <w:bottom w:val="none" w:sz="0" w:space="0" w:color="auto"/>
        <w:right w:val="none" w:sz="0" w:space="0" w:color="auto"/>
      </w:divBdr>
    </w:div>
    <w:div w:id="1539124940">
      <w:bodyDiv w:val="1"/>
      <w:marLeft w:val="0"/>
      <w:marRight w:val="0"/>
      <w:marTop w:val="0"/>
      <w:marBottom w:val="0"/>
      <w:divBdr>
        <w:top w:val="none" w:sz="0" w:space="0" w:color="auto"/>
        <w:left w:val="none" w:sz="0" w:space="0" w:color="auto"/>
        <w:bottom w:val="none" w:sz="0" w:space="0" w:color="auto"/>
        <w:right w:val="none" w:sz="0" w:space="0" w:color="auto"/>
      </w:divBdr>
    </w:div>
    <w:div w:id="1539128545">
      <w:bodyDiv w:val="1"/>
      <w:marLeft w:val="0"/>
      <w:marRight w:val="0"/>
      <w:marTop w:val="0"/>
      <w:marBottom w:val="0"/>
      <w:divBdr>
        <w:top w:val="none" w:sz="0" w:space="0" w:color="auto"/>
        <w:left w:val="none" w:sz="0" w:space="0" w:color="auto"/>
        <w:bottom w:val="none" w:sz="0" w:space="0" w:color="auto"/>
        <w:right w:val="none" w:sz="0" w:space="0" w:color="auto"/>
      </w:divBdr>
    </w:div>
    <w:div w:id="1539313964">
      <w:bodyDiv w:val="1"/>
      <w:marLeft w:val="0"/>
      <w:marRight w:val="0"/>
      <w:marTop w:val="0"/>
      <w:marBottom w:val="0"/>
      <w:divBdr>
        <w:top w:val="none" w:sz="0" w:space="0" w:color="auto"/>
        <w:left w:val="none" w:sz="0" w:space="0" w:color="auto"/>
        <w:bottom w:val="none" w:sz="0" w:space="0" w:color="auto"/>
        <w:right w:val="none" w:sz="0" w:space="0" w:color="auto"/>
      </w:divBdr>
    </w:div>
    <w:div w:id="1539392865">
      <w:bodyDiv w:val="1"/>
      <w:marLeft w:val="0"/>
      <w:marRight w:val="0"/>
      <w:marTop w:val="0"/>
      <w:marBottom w:val="0"/>
      <w:divBdr>
        <w:top w:val="none" w:sz="0" w:space="0" w:color="auto"/>
        <w:left w:val="none" w:sz="0" w:space="0" w:color="auto"/>
        <w:bottom w:val="none" w:sz="0" w:space="0" w:color="auto"/>
        <w:right w:val="none" w:sz="0" w:space="0" w:color="auto"/>
      </w:divBdr>
    </w:div>
    <w:div w:id="1539465273">
      <w:bodyDiv w:val="1"/>
      <w:marLeft w:val="0"/>
      <w:marRight w:val="0"/>
      <w:marTop w:val="0"/>
      <w:marBottom w:val="0"/>
      <w:divBdr>
        <w:top w:val="none" w:sz="0" w:space="0" w:color="auto"/>
        <w:left w:val="none" w:sz="0" w:space="0" w:color="auto"/>
        <w:bottom w:val="none" w:sz="0" w:space="0" w:color="auto"/>
        <w:right w:val="none" w:sz="0" w:space="0" w:color="auto"/>
      </w:divBdr>
    </w:div>
    <w:div w:id="1539467230">
      <w:bodyDiv w:val="1"/>
      <w:marLeft w:val="0"/>
      <w:marRight w:val="0"/>
      <w:marTop w:val="0"/>
      <w:marBottom w:val="0"/>
      <w:divBdr>
        <w:top w:val="none" w:sz="0" w:space="0" w:color="auto"/>
        <w:left w:val="none" w:sz="0" w:space="0" w:color="auto"/>
        <w:bottom w:val="none" w:sz="0" w:space="0" w:color="auto"/>
        <w:right w:val="none" w:sz="0" w:space="0" w:color="auto"/>
      </w:divBdr>
    </w:div>
    <w:div w:id="1539508417">
      <w:bodyDiv w:val="1"/>
      <w:marLeft w:val="0"/>
      <w:marRight w:val="0"/>
      <w:marTop w:val="0"/>
      <w:marBottom w:val="0"/>
      <w:divBdr>
        <w:top w:val="none" w:sz="0" w:space="0" w:color="auto"/>
        <w:left w:val="none" w:sz="0" w:space="0" w:color="auto"/>
        <w:bottom w:val="none" w:sz="0" w:space="0" w:color="auto"/>
        <w:right w:val="none" w:sz="0" w:space="0" w:color="auto"/>
      </w:divBdr>
    </w:div>
    <w:div w:id="1539512094">
      <w:bodyDiv w:val="1"/>
      <w:marLeft w:val="0"/>
      <w:marRight w:val="0"/>
      <w:marTop w:val="0"/>
      <w:marBottom w:val="0"/>
      <w:divBdr>
        <w:top w:val="none" w:sz="0" w:space="0" w:color="auto"/>
        <w:left w:val="none" w:sz="0" w:space="0" w:color="auto"/>
        <w:bottom w:val="none" w:sz="0" w:space="0" w:color="auto"/>
        <w:right w:val="none" w:sz="0" w:space="0" w:color="auto"/>
      </w:divBdr>
    </w:div>
    <w:div w:id="1539513165">
      <w:bodyDiv w:val="1"/>
      <w:marLeft w:val="0"/>
      <w:marRight w:val="0"/>
      <w:marTop w:val="0"/>
      <w:marBottom w:val="0"/>
      <w:divBdr>
        <w:top w:val="none" w:sz="0" w:space="0" w:color="auto"/>
        <w:left w:val="none" w:sz="0" w:space="0" w:color="auto"/>
        <w:bottom w:val="none" w:sz="0" w:space="0" w:color="auto"/>
        <w:right w:val="none" w:sz="0" w:space="0" w:color="auto"/>
      </w:divBdr>
    </w:div>
    <w:div w:id="1539976114">
      <w:bodyDiv w:val="1"/>
      <w:marLeft w:val="0"/>
      <w:marRight w:val="0"/>
      <w:marTop w:val="0"/>
      <w:marBottom w:val="0"/>
      <w:divBdr>
        <w:top w:val="none" w:sz="0" w:space="0" w:color="auto"/>
        <w:left w:val="none" w:sz="0" w:space="0" w:color="auto"/>
        <w:bottom w:val="none" w:sz="0" w:space="0" w:color="auto"/>
        <w:right w:val="none" w:sz="0" w:space="0" w:color="auto"/>
      </w:divBdr>
    </w:div>
    <w:div w:id="1540243389">
      <w:bodyDiv w:val="1"/>
      <w:marLeft w:val="0"/>
      <w:marRight w:val="0"/>
      <w:marTop w:val="0"/>
      <w:marBottom w:val="0"/>
      <w:divBdr>
        <w:top w:val="none" w:sz="0" w:space="0" w:color="auto"/>
        <w:left w:val="none" w:sz="0" w:space="0" w:color="auto"/>
        <w:bottom w:val="none" w:sz="0" w:space="0" w:color="auto"/>
        <w:right w:val="none" w:sz="0" w:space="0" w:color="auto"/>
      </w:divBdr>
    </w:div>
    <w:div w:id="1540318419">
      <w:bodyDiv w:val="1"/>
      <w:marLeft w:val="0"/>
      <w:marRight w:val="0"/>
      <w:marTop w:val="0"/>
      <w:marBottom w:val="0"/>
      <w:divBdr>
        <w:top w:val="none" w:sz="0" w:space="0" w:color="auto"/>
        <w:left w:val="none" w:sz="0" w:space="0" w:color="auto"/>
        <w:bottom w:val="none" w:sz="0" w:space="0" w:color="auto"/>
        <w:right w:val="none" w:sz="0" w:space="0" w:color="auto"/>
      </w:divBdr>
    </w:div>
    <w:div w:id="1540390870">
      <w:bodyDiv w:val="1"/>
      <w:marLeft w:val="0"/>
      <w:marRight w:val="0"/>
      <w:marTop w:val="0"/>
      <w:marBottom w:val="0"/>
      <w:divBdr>
        <w:top w:val="none" w:sz="0" w:space="0" w:color="auto"/>
        <w:left w:val="none" w:sz="0" w:space="0" w:color="auto"/>
        <w:bottom w:val="none" w:sz="0" w:space="0" w:color="auto"/>
        <w:right w:val="none" w:sz="0" w:space="0" w:color="auto"/>
      </w:divBdr>
    </w:div>
    <w:div w:id="1540704086">
      <w:bodyDiv w:val="1"/>
      <w:marLeft w:val="0"/>
      <w:marRight w:val="0"/>
      <w:marTop w:val="0"/>
      <w:marBottom w:val="0"/>
      <w:divBdr>
        <w:top w:val="none" w:sz="0" w:space="0" w:color="auto"/>
        <w:left w:val="none" w:sz="0" w:space="0" w:color="auto"/>
        <w:bottom w:val="none" w:sz="0" w:space="0" w:color="auto"/>
        <w:right w:val="none" w:sz="0" w:space="0" w:color="auto"/>
      </w:divBdr>
    </w:div>
    <w:div w:id="1540777292">
      <w:bodyDiv w:val="1"/>
      <w:marLeft w:val="0"/>
      <w:marRight w:val="0"/>
      <w:marTop w:val="0"/>
      <w:marBottom w:val="0"/>
      <w:divBdr>
        <w:top w:val="none" w:sz="0" w:space="0" w:color="auto"/>
        <w:left w:val="none" w:sz="0" w:space="0" w:color="auto"/>
        <w:bottom w:val="none" w:sz="0" w:space="0" w:color="auto"/>
        <w:right w:val="none" w:sz="0" w:space="0" w:color="auto"/>
      </w:divBdr>
    </w:div>
    <w:div w:id="1540778858">
      <w:bodyDiv w:val="1"/>
      <w:marLeft w:val="0"/>
      <w:marRight w:val="0"/>
      <w:marTop w:val="0"/>
      <w:marBottom w:val="0"/>
      <w:divBdr>
        <w:top w:val="none" w:sz="0" w:space="0" w:color="auto"/>
        <w:left w:val="none" w:sz="0" w:space="0" w:color="auto"/>
        <w:bottom w:val="none" w:sz="0" w:space="0" w:color="auto"/>
        <w:right w:val="none" w:sz="0" w:space="0" w:color="auto"/>
      </w:divBdr>
    </w:div>
    <w:div w:id="1541212430">
      <w:bodyDiv w:val="1"/>
      <w:marLeft w:val="0"/>
      <w:marRight w:val="0"/>
      <w:marTop w:val="0"/>
      <w:marBottom w:val="0"/>
      <w:divBdr>
        <w:top w:val="none" w:sz="0" w:space="0" w:color="auto"/>
        <w:left w:val="none" w:sz="0" w:space="0" w:color="auto"/>
        <w:bottom w:val="none" w:sz="0" w:space="0" w:color="auto"/>
        <w:right w:val="none" w:sz="0" w:space="0" w:color="auto"/>
      </w:divBdr>
    </w:div>
    <w:div w:id="1541239539">
      <w:bodyDiv w:val="1"/>
      <w:marLeft w:val="0"/>
      <w:marRight w:val="0"/>
      <w:marTop w:val="0"/>
      <w:marBottom w:val="0"/>
      <w:divBdr>
        <w:top w:val="none" w:sz="0" w:space="0" w:color="auto"/>
        <w:left w:val="none" w:sz="0" w:space="0" w:color="auto"/>
        <w:bottom w:val="none" w:sz="0" w:space="0" w:color="auto"/>
        <w:right w:val="none" w:sz="0" w:space="0" w:color="auto"/>
      </w:divBdr>
    </w:div>
    <w:div w:id="1541285044">
      <w:bodyDiv w:val="1"/>
      <w:marLeft w:val="0"/>
      <w:marRight w:val="0"/>
      <w:marTop w:val="0"/>
      <w:marBottom w:val="0"/>
      <w:divBdr>
        <w:top w:val="none" w:sz="0" w:space="0" w:color="auto"/>
        <w:left w:val="none" w:sz="0" w:space="0" w:color="auto"/>
        <w:bottom w:val="none" w:sz="0" w:space="0" w:color="auto"/>
        <w:right w:val="none" w:sz="0" w:space="0" w:color="auto"/>
      </w:divBdr>
    </w:div>
    <w:div w:id="1541472891">
      <w:bodyDiv w:val="1"/>
      <w:marLeft w:val="0"/>
      <w:marRight w:val="0"/>
      <w:marTop w:val="0"/>
      <w:marBottom w:val="0"/>
      <w:divBdr>
        <w:top w:val="none" w:sz="0" w:space="0" w:color="auto"/>
        <w:left w:val="none" w:sz="0" w:space="0" w:color="auto"/>
        <w:bottom w:val="none" w:sz="0" w:space="0" w:color="auto"/>
        <w:right w:val="none" w:sz="0" w:space="0" w:color="auto"/>
      </w:divBdr>
    </w:div>
    <w:div w:id="1541626956">
      <w:bodyDiv w:val="1"/>
      <w:marLeft w:val="0"/>
      <w:marRight w:val="0"/>
      <w:marTop w:val="0"/>
      <w:marBottom w:val="0"/>
      <w:divBdr>
        <w:top w:val="none" w:sz="0" w:space="0" w:color="auto"/>
        <w:left w:val="none" w:sz="0" w:space="0" w:color="auto"/>
        <w:bottom w:val="none" w:sz="0" w:space="0" w:color="auto"/>
        <w:right w:val="none" w:sz="0" w:space="0" w:color="auto"/>
      </w:divBdr>
    </w:div>
    <w:div w:id="1541632017">
      <w:bodyDiv w:val="1"/>
      <w:marLeft w:val="0"/>
      <w:marRight w:val="0"/>
      <w:marTop w:val="0"/>
      <w:marBottom w:val="0"/>
      <w:divBdr>
        <w:top w:val="none" w:sz="0" w:space="0" w:color="auto"/>
        <w:left w:val="none" w:sz="0" w:space="0" w:color="auto"/>
        <w:bottom w:val="none" w:sz="0" w:space="0" w:color="auto"/>
        <w:right w:val="none" w:sz="0" w:space="0" w:color="auto"/>
      </w:divBdr>
    </w:div>
    <w:div w:id="1541744704">
      <w:bodyDiv w:val="1"/>
      <w:marLeft w:val="0"/>
      <w:marRight w:val="0"/>
      <w:marTop w:val="0"/>
      <w:marBottom w:val="0"/>
      <w:divBdr>
        <w:top w:val="none" w:sz="0" w:space="0" w:color="auto"/>
        <w:left w:val="none" w:sz="0" w:space="0" w:color="auto"/>
        <w:bottom w:val="none" w:sz="0" w:space="0" w:color="auto"/>
        <w:right w:val="none" w:sz="0" w:space="0" w:color="auto"/>
      </w:divBdr>
    </w:div>
    <w:div w:id="1541895909">
      <w:bodyDiv w:val="1"/>
      <w:marLeft w:val="0"/>
      <w:marRight w:val="0"/>
      <w:marTop w:val="0"/>
      <w:marBottom w:val="0"/>
      <w:divBdr>
        <w:top w:val="none" w:sz="0" w:space="0" w:color="auto"/>
        <w:left w:val="none" w:sz="0" w:space="0" w:color="auto"/>
        <w:bottom w:val="none" w:sz="0" w:space="0" w:color="auto"/>
        <w:right w:val="none" w:sz="0" w:space="0" w:color="auto"/>
      </w:divBdr>
    </w:div>
    <w:div w:id="1542011847">
      <w:bodyDiv w:val="1"/>
      <w:marLeft w:val="0"/>
      <w:marRight w:val="0"/>
      <w:marTop w:val="0"/>
      <w:marBottom w:val="0"/>
      <w:divBdr>
        <w:top w:val="none" w:sz="0" w:space="0" w:color="auto"/>
        <w:left w:val="none" w:sz="0" w:space="0" w:color="auto"/>
        <w:bottom w:val="none" w:sz="0" w:space="0" w:color="auto"/>
        <w:right w:val="none" w:sz="0" w:space="0" w:color="auto"/>
      </w:divBdr>
    </w:div>
    <w:div w:id="1542017121">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207166">
      <w:bodyDiv w:val="1"/>
      <w:marLeft w:val="0"/>
      <w:marRight w:val="0"/>
      <w:marTop w:val="0"/>
      <w:marBottom w:val="0"/>
      <w:divBdr>
        <w:top w:val="none" w:sz="0" w:space="0" w:color="auto"/>
        <w:left w:val="none" w:sz="0" w:space="0" w:color="auto"/>
        <w:bottom w:val="none" w:sz="0" w:space="0" w:color="auto"/>
        <w:right w:val="none" w:sz="0" w:space="0" w:color="auto"/>
      </w:divBdr>
    </w:div>
    <w:div w:id="1542207874">
      <w:bodyDiv w:val="1"/>
      <w:marLeft w:val="0"/>
      <w:marRight w:val="0"/>
      <w:marTop w:val="0"/>
      <w:marBottom w:val="0"/>
      <w:divBdr>
        <w:top w:val="none" w:sz="0" w:space="0" w:color="auto"/>
        <w:left w:val="none" w:sz="0" w:space="0" w:color="auto"/>
        <w:bottom w:val="none" w:sz="0" w:space="0" w:color="auto"/>
        <w:right w:val="none" w:sz="0" w:space="0" w:color="auto"/>
      </w:divBdr>
    </w:div>
    <w:div w:id="1542521742">
      <w:bodyDiv w:val="1"/>
      <w:marLeft w:val="0"/>
      <w:marRight w:val="0"/>
      <w:marTop w:val="0"/>
      <w:marBottom w:val="0"/>
      <w:divBdr>
        <w:top w:val="none" w:sz="0" w:space="0" w:color="auto"/>
        <w:left w:val="none" w:sz="0" w:space="0" w:color="auto"/>
        <w:bottom w:val="none" w:sz="0" w:space="0" w:color="auto"/>
        <w:right w:val="none" w:sz="0" w:space="0" w:color="auto"/>
      </w:divBdr>
    </w:div>
    <w:div w:id="1542549234">
      <w:bodyDiv w:val="1"/>
      <w:marLeft w:val="0"/>
      <w:marRight w:val="0"/>
      <w:marTop w:val="0"/>
      <w:marBottom w:val="0"/>
      <w:divBdr>
        <w:top w:val="none" w:sz="0" w:space="0" w:color="auto"/>
        <w:left w:val="none" w:sz="0" w:space="0" w:color="auto"/>
        <w:bottom w:val="none" w:sz="0" w:space="0" w:color="auto"/>
        <w:right w:val="none" w:sz="0" w:space="0" w:color="auto"/>
      </w:divBdr>
    </w:div>
    <w:div w:id="1542550982">
      <w:bodyDiv w:val="1"/>
      <w:marLeft w:val="0"/>
      <w:marRight w:val="0"/>
      <w:marTop w:val="0"/>
      <w:marBottom w:val="0"/>
      <w:divBdr>
        <w:top w:val="none" w:sz="0" w:space="0" w:color="auto"/>
        <w:left w:val="none" w:sz="0" w:space="0" w:color="auto"/>
        <w:bottom w:val="none" w:sz="0" w:space="0" w:color="auto"/>
        <w:right w:val="none" w:sz="0" w:space="0" w:color="auto"/>
      </w:divBdr>
    </w:div>
    <w:div w:id="1542552193">
      <w:bodyDiv w:val="1"/>
      <w:marLeft w:val="0"/>
      <w:marRight w:val="0"/>
      <w:marTop w:val="0"/>
      <w:marBottom w:val="0"/>
      <w:divBdr>
        <w:top w:val="none" w:sz="0" w:space="0" w:color="auto"/>
        <w:left w:val="none" w:sz="0" w:space="0" w:color="auto"/>
        <w:bottom w:val="none" w:sz="0" w:space="0" w:color="auto"/>
        <w:right w:val="none" w:sz="0" w:space="0" w:color="auto"/>
      </w:divBdr>
    </w:div>
    <w:div w:id="1542785267">
      <w:bodyDiv w:val="1"/>
      <w:marLeft w:val="0"/>
      <w:marRight w:val="0"/>
      <w:marTop w:val="0"/>
      <w:marBottom w:val="0"/>
      <w:divBdr>
        <w:top w:val="none" w:sz="0" w:space="0" w:color="auto"/>
        <w:left w:val="none" w:sz="0" w:space="0" w:color="auto"/>
        <w:bottom w:val="none" w:sz="0" w:space="0" w:color="auto"/>
        <w:right w:val="none" w:sz="0" w:space="0" w:color="auto"/>
      </w:divBdr>
    </w:div>
    <w:div w:id="1542791344">
      <w:bodyDiv w:val="1"/>
      <w:marLeft w:val="0"/>
      <w:marRight w:val="0"/>
      <w:marTop w:val="0"/>
      <w:marBottom w:val="0"/>
      <w:divBdr>
        <w:top w:val="none" w:sz="0" w:space="0" w:color="auto"/>
        <w:left w:val="none" w:sz="0" w:space="0" w:color="auto"/>
        <w:bottom w:val="none" w:sz="0" w:space="0" w:color="auto"/>
        <w:right w:val="none" w:sz="0" w:space="0" w:color="auto"/>
      </w:divBdr>
    </w:div>
    <w:div w:id="1542940065">
      <w:bodyDiv w:val="1"/>
      <w:marLeft w:val="0"/>
      <w:marRight w:val="0"/>
      <w:marTop w:val="0"/>
      <w:marBottom w:val="0"/>
      <w:divBdr>
        <w:top w:val="none" w:sz="0" w:space="0" w:color="auto"/>
        <w:left w:val="none" w:sz="0" w:space="0" w:color="auto"/>
        <w:bottom w:val="none" w:sz="0" w:space="0" w:color="auto"/>
        <w:right w:val="none" w:sz="0" w:space="0" w:color="auto"/>
      </w:divBdr>
    </w:div>
    <w:div w:id="1543054412">
      <w:bodyDiv w:val="1"/>
      <w:marLeft w:val="0"/>
      <w:marRight w:val="0"/>
      <w:marTop w:val="0"/>
      <w:marBottom w:val="0"/>
      <w:divBdr>
        <w:top w:val="none" w:sz="0" w:space="0" w:color="auto"/>
        <w:left w:val="none" w:sz="0" w:space="0" w:color="auto"/>
        <w:bottom w:val="none" w:sz="0" w:space="0" w:color="auto"/>
        <w:right w:val="none" w:sz="0" w:space="0" w:color="auto"/>
      </w:divBdr>
    </w:div>
    <w:div w:id="1543059712">
      <w:bodyDiv w:val="1"/>
      <w:marLeft w:val="0"/>
      <w:marRight w:val="0"/>
      <w:marTop w:val="0"/>
      <w:marBottom w:val="0"/>
      <w:divBdr>
        <w:top w:val="none" w:sz="0" w:space="0" w:color="auto"/>
        <w:left w:val="none" w:sz="0" w:space="0" w:color="auto"/>
        <w:bottom w:val="none" w:sz="0" w:space="0" w:color="auto"/>
        <w:right w:val="none" w:sz="0" w:space="0" w:color="auto"/>
      </w:divBdr>
    </w:div>
    <w:div w:id="1543244944">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397885">
      <w:bodyDiv w:val="1"/>
      <w:marLeft w:val="0"/>
      <w:marRight w:val="0"/>
      <w:marTop w:val="0"/>
      <w:marBottom w:val="0"/>
      <w:divBdr>
        <w:top w:val="none" w:sz="0" w:space="0" w:color="auto"/>
        <w:left w:val="none" w:sz="0" w:space="0" w:color="auto"/>
        <w:bottom w:val="none" w:sz="0" w:space="0" w:color="auto"/>
        <w:right w:val="none" w:sz="0" w:space="0" w:color="auto"/>
      </w:divBdr>
    </w:div>
    <w:div w:id="1543784246">
      <w:bodyDiv w:val="1"/>
      <w:marLeft w:val="0"/>
      <w:marRight w:val="0"/>
      <w:marTop w:val="0"/>
      <w:marBottom w:val="0"/>
      <w:divBdr>
        <w:top w:val="none" w:sz="0" w:space="0" w:color="auto"/>
        <w:left w:val="none" w:sz="0" w:space="0" w:color="auto"/>
        <w:bottom w:val="none" w:sz="0" w:space="0" w:color="auto"/>
        <w:right w:val="none" w:sz="0" w:space="0" w:color="auto"/>
      </w:divBdr>
    </w:div>
    <w:div w:id="1543790160">
      <w:bodyDiv w:val="1"/>
      <w:marLeft w:val="0"/>
      <w:marRight w:val="0"/>
      <w:marTop w:val="0"/>
      <w:marBottom w:val="0"/>
      <w:divBdr>
        <w:top w:val="none" w:sz="0" w:space="0" w:color="auto"/>
        <w:left w:val="none" w:sz="0" w:space="0" w:color="auto"/>
        <w:bottom w:val="none" w:sz="0" w:space="0" w:color="auto"/>
        <w:right w:val="none" w:sz="0" w:space="0" w:color="auto"/>
      </w:divBdr>
    </w:div>
    <w:div w:id="1543905008">
      <w:bodyDiv w:val="1"/>
      <w:marLeft w:val="0"/>
      <w:marRight w:val="0"/>
      <w:marTop w:val="0"/>
      <w:marBottom w:val="0"/>
      <w:divBdr>
        <w:top w:val="none" w:sz="0" w:space="0" w:color="auto"/>
        <w:left w:val="none" w:sz="0" w:space="0" w:color="auto"/>
        <w:bottom w:val="none" w:sz="0" w:space="0" w:color="auto"/>
        <w:right w:val="none" w:sz="0" w:space="0" w:color="auto"/>
      </w:divBdr>
    </w:div>
    <w:div w:id="1544098561">
      <w:bodyDiv w:val="1"/>
      <w:marLeft w:val="0"/>
      <w:marRight w:val="0"/>
      <w:marTop w:val="0"/>
      <w:marBottom w:val="0"/>
      <w:divBdr>
        <w:top w:val="none" w:sz="0" w:space="0" w:color="auto"/>
        <w:left w:val="none" w:sz="0" w:space="0" w:color="auto"/>
        <w:bottom w:val="none" w:sz="0" w:space="0" w:color="auto"/>
        <w:right w:val="none" w:sz="0" w:space="0" w:color="auto"/>
      </w:divBdr>
    </w:div>
    <w:div w:id="1544101900">
      <w:bodyDiv w:val="1"/>
      <w:marLeft w:val="0"/>
      <w:marRight w:val="0"/>
      <w:marTop w:val="0"/>
      <w:marBottom w:val="0"/>
      <w:divBdr>
        <w:top w:val="none" w:sz="0" w:space="0" w:color="auto"/>
        <w:left w:val="none" w:sz="0" w:space="0" w:color="auto"/>
        <w:bottom w:val="none" w:sz="0" w:space="0" w:color="auto"/>
        <w:right w:val="none" w:sz="0" w:space="0" w:color="auto"/>
      </w:divBdr>
    </w:div>
    <w:div w:id="1544126176">
      <w:bodyDiv w:val="1"/>
      <w:marLeft w:val="0"/>
      <w:marRight w:val="0"/>
      <w:marTop w:val="0"/>
      <w:marBottom w:val="0"/>
      <w:divBdr>
        <w:top w:val="none" w:sz="0" w:space="0" w:color="auto"/>
        <w:left w:val="none" w:sz="0" w:space="0" w:color="auto"/>
        <w:bottom w:val="none" w:sz="0" w:space="0" w:color="auto"/>
        <w:right w:val="none" w:sz="0" w:space="0" w:color="auto"/>
      </w:divBdr>
    </w:div>
    <w:div w:id="1544443619">
      <w:bodyDiv w:val="1"/>
      <w:marLeft w:val="0"/>
      <w:marRight w:val="0"/>
      <w:marTop w:val="0"/>
      <w:marBottom w:val="0"/>
      <w:divBdr>
        <w:top w:val="none" w:sz="0" w:space="0" w:color="auto"/>
        <w:left w:val="none" w:sz="0" w:space="0" w:color="auto"/>
        <w:bottom w:val="none" w:sz="0" w:space="0" w:color="auto"/>
        <w:right w:val="none" w:sz="0" w:space="0" w:color="auto"/>
      </w:divBdr>
    </w:div>
    <w:div w:id="1544635146">
      <w:bodyDiv w:val="1"/>
      <w:marLeft w:val="0"/>
      <w:marRight w:val="0"/>
      <w:marTop w:val="0"/>
      <w:marBottom w:val="0"/>
      <w:divBdr>
        <w:top w:val="none" w:sz="0" w:space="0" w:color="auto"/>
        <w:left w:val="none" w:sz="0" w:space="0" w:color="auto"/>
        <w:bottom w:val="none" w:sz="0" w:space="0" w:color="auto"/>
        <w:right w:val="none" w:sz="0" w:space="0" w:color="auto"/>
      </w:divBdr>
    </w:div>
    <w:div w:id="1544714103">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4755442">
      <w:bodyDiv w:val="1"/>
      <w:marLeft w:val="0"/>
      <w:marRight w:val="0"/>
      <w:marTop w:val="0"/>
      <w:marBottom w:val="0"/>
      <w:divBdr>
        <w:top w:val="none" w:sz="0" w:space="0" w:color="auto"/>
        <w:left w:val="none" w:sz="0" w:space="0" w:color="auto"/>
        <w:bottom w:val="none" w:sz="0" w:space="0" w:color="auto"/>
        <w:right w:val="none" w:sz="0" w:space="0" w:color="auto"/>
      </w:divBdr>
    </w:div>
    <w:div w:id="1544950927">
      <w:bodyDiv w:val="1"/>
      <w:marLeft w:val="0"/>
      <w:marRight w:val="0"/>
      <w:marTop w:val="0"/>
      <w:marBottom w:val="0"/>
      <w:divBdr>
        <w:top w:val="none" w:sz="0" w:space="0" w:color="auto"/>
        <w:left w:val="none" w:sz="0" w:space="0" w:color="auto"/>
        <w:bottom w:val="none" w:sz="0" w:space="0" w:color="auto"/>
        <w:right w:val="none" w:sz="0" w:space="0" w:color="auto"/>
      </w:divBdr>
    </w:div>
    <w:div w:id="1544975842">
      <w:bodyDiv w:val="1"/>
      <w:marLeft w:val="0"/>
      <w:marRight w:val="0"/>
      <w:marTop w:val="0"/>
      <w:marBottom w:val="0"/>
      <w:divBdr>
        <w:top w:val="none" w:sz="0" w:space="0" w:color="auto"/>
        <w:left w:val="none" w:sz="0" w:space="0" w:color="auto"/>
        <w:bottom w:val="none" w:sz="0" w:space="0" w:color="auto"/>
        <w:right w:val="none" w:sz="0" w:space="0" w:color="auto"/>
      </w:divBdr>
    </w:div>
    <w:div w:id="1545097608">
      <w:bodyDiv w:val="1"/>
      <w:marLeft w:val="0"/>
      <w:marRight w:val="0"/>
      <w:marTop w:val="0"/>
      <w:marBottom w:val="0"/>
      <w:divBdr>
        <w:top w:val="none" w:sz="0" w:space="0" w:color="auto"/>
        <w:left w:val="none" w:sz="0" w:space="0" w:color="auto"/>
        <w:bottom w:val="none" w:sz="0" w:space="0" w:color="auto"/>
        <w:right w:val="none" w:sz="0" w:space="0" w:color="auto"/>
      </w:divBdr>
    </w:div>
    <w:div w:id="1545172822">
      <w:bodyDiv w:val="1"/>
      <w:marLeft w:val="0"/>
      <w:marRight w:val="0"/>
      <w:marTop w:val="0"/>
      <w:marBottom w:val="0"/>
      <w:divBdr>
        <w:top w:val="none" w:sz="0" w:space="0" w:color="auto"/>
        <w:left w:val="none" w:sz="0" w:space="0" w:color="auto"/>
        <w:bottom w:val="none" w:sz="0" w:space="0" w:color="auto"/>
        <w:right w:val="none" w:sz="0" w:space="0" w:color="auto"/>
      </w:divBdr>
    </w:div>
    <w:div w:id="1545219154">
      <w:bodyDiv w:val="1"/>
      <w:marLeft w:val="0"/>
      <w:marRight w:val="0"/>
      <w:marTop w:val="0"/>
      <w:marBottom w:val="0"/>
      <w:divBdr>
        <w:top w:val="none" w:sz="0" w:space="0" w:color="auto"/>
        <w:left w:val="none" w:sz="0" w:space="0" w:color="auto"/>
        <w:bottom w:val="none" w:sz="0" w:space="0" w:color="auto"/>
        <w:right w:val="none" w:sz="0" w:space="0" w:color="auto"/>
      </w:divBdr>
    </w:div>
    <w:div w:id="1545601547">
      <w:bodyDiv w:val="1"/>
      <w:marLeft w:val="0"/>
      <w:marRight w:val="0"/>
      <w:marTop w:val="0"/>
      <w:marBottom w:val="0"/>
      <w:divBdr>
        <w:top w:val="none" w:sz="0" w:space="0" w:color="auto"/>
        <w:left w:val="none" w:sz="0" w:space="0" w:color="auto"/>
        <w:bottom w:val="none" w:sz="0" w:space="0" w:color="auto"/>
        <w:right w:val="none" w:sz="0" w:space="0" w:color="auto"/>
      </w:divBdr>
    </w:div>
    <w:div w:id="1545945469">
      <w:bodyDiv w:val="1"/>
      <w:marLeft w:val="0"/>
      <w:marRight w:val="0"/>
      <w:marTop w:val="0"/>
      <w:marBottom w:val="0"/>
      <w:divBdr>
        <w:top w:val="none" w:sz="0" w:space="0" w:color="auto"/>
        <w:left w:val="none" w:sz="0" w:space="0" w:color="auto"/>
        <w:bottom w:val="none" w:sz="0" w:space="0" w:color="auto"/>
        <w:right w:val="none" w:sz="0" w:space="0" w:color="auto"/>
      </w:divBdr>
    </w:div>
    <w:div w:id="1545945787">
      <w:bodyDiv w:val="1"/>
      <w:marLeft w:val="0"/>
      <w:marRight w:val="0"/>
      <w:marTop w:val="0"/>
      <w:marBottom w:val="0"/>
      <w:divBdr>
        <w:top w:val="none" w:sz="0" w:space="0" w:color="auto"/>
        <w:left w:val="none" w:sz="0" w:space="0" w:color="auto"/>
        <w:bottom w:val="none" w:sz="0" w:space="0" w:color="auto"/>
        <w:right w:val="none" w:sz="0" w:space="0" w:color="auto"/>
      </w:divBdr>
    </w:div>
    <w:div w:id="1546674493">
      <w:bodyDiv w:val="1"/>
      <w:marLeft w:val="0"/>
      <w:marRight w:val="0"/>
      <w:marTop w:val="0"/>
      <w:marBottom w:val="0"/>
      <w:divBdr>
        <w:top w:val="none" w:sz="0" w:space="0" w:color="auto"/>
        <w:left w:val="none" w:sz="0" w:space="0" w:color="auto"/>
        <w:bottom w:val="none" w:sz="0" w:space="0" w:color="auto"/>
        <w:right w:val="none" w:sz="0" w:space="0" w:color="auto"/>
      </w:divBdr>
    </w:div>
    <w:div w:id="1547065891">
      <w:bodyDiv w:val="1"/>
      <w:marLeft w:val="0"/>
      <w:marRight w:val="0"/>
      <w:marTop w:val="0"/>
      <w:marBottom w:val="0"/>
      <w:divBdr>
        <w:top w:val="none" w:sz="0" w:space="0" w:color="auto"/>
        <w:left w:val="none" w:sz="0" w:space="0" w:color="auto"/>
        <w:bottom w:val="none" w:sz="0" w:space="0" w:color="auto"/>
        <w:right w:val="none" w:sz="0" w:space="0" w:color="auto"/>
      </w:divBdr>
    </w:div>
    <w:div w:id="1547334735">
      <w:bodyDiv w:val="1"/>
      <w:marLeft w:val="0"/>
      <w:marRight w:val="0"/>
      <w:marTop w:val="0"/>
      <w:marBottom w:val="0"/>
      <w:divBdr>
        <w:top w:val="none" w:sz="0" w:space="0" w:color="auto"/>
        <w:left w:val="none" w:sz="0" w:space="0" w:color="auto"/>
        <w:bottom w:val="none" w:sz="0" w:space="0" w:color="auto"/>
        <w:right w:val="none" w:sz="0" w:space="0" w:color="auto"/>
      </w:divBdr>
    </w:div>
    <w:div w:id="1547335241">
      <w:bodyDiv w:val="1"/>
      <w:marLeft w:val="0"/>
      <w:marRight w:val="0"/>
      <w:marTop w:val="0"/>
      <w:marBottom w:val="0"/>
      <w:divBdr>
        <w:top w:val="none" w:sz="0" w:space="0" w:color="auto"/>
        <w:left w:val="none" w:sz="0" w:space="0" w:color="auto"/>
        <w:bottom w:val="none" w:sz="0" w:space="0" w:color="auto"/>
        <w:right w:val="none" w:sz="0" w:space="0" w:color="auto"/>
      </w:divBdr>
    </w:div>
    <w:div w:id="1547567262">
      <w:bodyDiv w:val="1"/>
      <w:marLeft w:val="0"/>
      <w:marRight w:val="0"/>
      <w:marTop w:val="0"/>
      <w:marBottom w:val="0"/>
      <w:divBdr>
        <w:top w:val="none" w:sz="0" w:space="0" w:color="auto"/>
        <w:left w:val="none" w:sz="0" w:space="0" w:color="auto"/>
        <w:bottom w:val="none" w:sz="0" w:space="0" w:color="auto"/>
        <w:right w:val="none" w:sz="0" w:space="0" w:color="auto"/>
      </w:divBdr>
    </w:div>
    <w:div w:id="1547599752">
      <w:bodyDiv w:val="1"/>
      <w:marLeft w:val="0"/>
      <w:marRight w:val="0"/>
      <w:marTop w:val="0"/>
      <w:marBottom w:val="0"/>
      <w:divBdr>
        <w:top w:val="none" w:sz="0" w:space="0" w:color="auto"/>
        <w:left w:val="none" w:sz="0" w:space="0" w:color="auto"/>
        <w:bottom w:val="none" w:sz="0" w:space="0" w:color="auto"/>
        <w:right w:val="none" w:sz="0" w:space="0" w:color="auto"/>
      </w:divBdr>
    </w:div>
    <w:div w:id="1547643407">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7910550">
      <w:bodyDiv w:val="1"/>
      <w:marLeft w:val="0"/>
      <w:marRight w:val="0"/>
      <w:marTop w:val="0"/>
      <w:marBottom w:val="0"/>
      <w:divBdr>
        <w:top w:val="none" w:sz="0" w:space="0" w:color="auto"/>
        <w:left w:val="none" w:sz="0" w:space="0" w:color="auto"/>
        <w:bottom w:val="none" w:sz="0" w:space="0" w:color="auto"/>
        <w:right w:val="none" w:sz="0" w:space="0" w:color="auto"/>
      </w:divBdr>
    </w:div>
    <w:div w:id="1547989773">
      <w:bodyDiv w:val="1"/>
      <w:marLeft w:val="0"/>
      <w:marRight w:val="0"/>
      <w:marTop w:val="0"/>
      <w:marBottom w:val="0"/>
      <w:divBdr>
        <w:top w:val="none" w:sz="0" w:space="0" w:color="auto"/>
        <w:left w:val="none" w:sz="0" w:space="0" w:color="auto"/>
        <w:bottom w:val="none" w:sz="0" w:space="0" w:color="auto"/>
        <w:right w:val="none" w:sz="0" w:space="0" w:color="auto"/>
      </w:divBdr>
    </w:div>
    <w:div w:id="1548032777">
      <w:bodyDiv w:val="1"/>
      <w:marLeft w:val="0"/>
      <w:marRight w:val="0"/>
      <w:marTop w:val="0"/>
      <w:marBottom w:val="0"/>
      <w:divBdr>
        <w:top w:val="none" w:sz="0" w:space="0" w:color="auto"/>
        <w:left w:val="none" w:sz="0" w:space="0" w:color="auto"/>
        <w:bottom w:val="none" w:sz="0" w:space="0" w:color="auto"/>
        <w:right w:val="none" w:sz="0" w:space="0" w:color="auto"/>
      </w:divBdr>
    </w:div>
    <w:div w:id="1548102860">
      <w:bodyDiv w:val="1"/>
      <w:marLeft w:val="0"/>
      <w:marRight w:val="0"/>
      <w:marTop w:val="0"/>
      <w:marBottom w:val="0"/>
      <w:divBdr>
        <w:top w:val="none" w:sz="0" w:space="0" w:color="auto"/>
        <w:left w:val="none" w:sz="0" w:space="0" w:color="auto"/>
        <w:bottom w:val="none" w:sz="0" w:space="0" w:color="auto"/>
        <w:right w:val="none" w:sz="0" w:space="0" w:color="auto"/>
      </w:divBdr>
    </w:div>
    <w:div w:id="1548301840">
      <w:bodyDiv w:val="1"/>
      <w:marLeft w:val="0"/>
      <w:marRight w:val="0"/>
      <w:marTop w:val="0"/>
      <w:marBottom w:val="0"/>
      <w:divBdr>
        <w:top w:val="none" w:sz="0" w:space="0" w:color="auto"/>
        <w:left w:val="none" w:sz="0" w:space="0" w:color="auto"/>
        <w:bottom w:val="none" w:sz="0" w:space="0" w:color="auto"/>
        <w:right w:val="none" w:sz="0" w:space="0" w:color="auto"/>
      </w:divBdr>
    </w:div>
    <w:div w:id="1548370002">
      <w:bodyDiv w:val="1"/>
      <w:marLeft w:val="0"/>
      <w:marRight w:val="0"/>
      <w:marTop w:val="0"/>
      <w:marBottom w:val="0"/>
      <w:divBdr>
        <w:top w:val="none" w:sz="0" w:space="0" w:color="auto"/>
        <w:left w:val="none" w:sz="0" w:space="0" w:color="auto"/>
        <w:bottom w:val="none" w:sz="0" w:space="0" w:color="auto"/>
        <w:right w:val="none" w:sz="0" w:space="0" w:color="auto"/>
      </w:divBdr>
    </w:div>
    <w:div w:id="1548451780">
      <w:bodyDiv w:val="1"/>
      <w:marLeft w:val="0"/>
      <w:marRight w:val="0"/>
      <w:marTop w:val="0"/>
      <w:marBottom w:val="0"/>
      <w:divBdr>
        <w:top w:val="none" w:sz="0" w:space="0" w:color="auto"/>
        <w:left w:val="none" w:sz="0" w:space="0" w:color="auto"/>
        <w:bottom w:val="none" w:sz="0" w:space="0" w:color="auto"/>
        <w:right w:val="none" w:sz="0" w:space="0" w:color="auto"/>
      </w:divBdr>
    </w:div>
    <w:div w:id="1548637103">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836829">
      <w:bodyDiv w:val="1"/>
      <w:marLeft w:val="0"/>
      <w:marRight w:val="0"/>
      <w:marTop w:val="0"/>
      <w:marBottom w:val="0"/>
      <w:divBdr>
        <w:top w:val="none" w:sz="0" w:space="0" w:color="auto"/>
        <w:left w:val="none" w:sz="0" w:space="0" w:color="auto"/>
        <w:bottom w:val="none" w:sz="0" w:space="0" w:color="auto"/>
        <w:right w:val="none" w:sz="0" w:space="0" w:color="auto"/>
      </w:divBdr>
    </w:div>
    <w:div w:id="1548838418">
      <w:bodyDiv w:val="1"/>
      <w:marLeft w:val="0"/>
      <w:marRight w:val="0"/>
      <w:marTop w:val="0"/>
      <w:marBottom w:val="0"/>
      <w:divBdr>
        <w:top w:val="none" w:sz="0" w:space="0" w:color="auto"/>
        <w:left w:val="none" w:sz="0" w:space="0" w:color="auto"/>
        <w:bottom w:val="none" w:sz="0" w:space="0" w:color="auto"/>
        <w:right w:val="none" w:sz="0" w:space="0" w:color="auto"/>
      </w:divBdr>
    </w:div>
    <w:div w:id="1548909015">
      <w:bodyDiv w:val="1"/>
      <w:marLeft w:val="0"/>
      <w:marRight w:val="0"/>
      <w:marTop w:val="0"/>
      <w:marBottom w:val="0"/>
      <w:divBdr>
        <w:top w:val="none" w:sz="0" w:space="0" w:color="auto"/>
        <w:left w:val="none" w:sz="0" w:space="0" w:color="auto"/>
        <w:bottom w:val="none" w:sz="0" w:space="0" w:color="auto"/>
        <w:right w:val="none" w:sz="0" w:space="0" w:color="auto"/>
      </w:divBdr>
    </w:div>
    <w:div w:id="1549075629">
      <w:bodyDiv w:val="1"/>
      <w:marLeft w:val="0"/>
      <w:marRight w:val="0"/>
      <w:marTop w:val="0"/>
      <w:marBottom w:val="0"/>
      <w:divBdr>
        <w:top w:val="none" w:sz="0" w:space="0" w:color="auto"/>
        <w:left w:val="none" w:sz="0" w:space="0" w:color="auto"/>
        <w:bottom w:val="none" w:sz="0" w:space="0" w:color="auto"/>
        <w:right w:val="none" w:sz="0" w:space="0" w:color="auto"/>
      </w:divBdr>
    </w:div>
    <w:div w:id="1549337960">
      <w:bodyDiv w:val="1"/>
      <w:marLeft w:val="0"/>
      <w:marRight w:val="0"/>
      <w:marTop w:val="0"/>
      <w:marBottom w:val="0"/>
      <w:divBdr>
        <w:top w:val="none" w:sz="0" w:space="0" w:color="auto"/>
        <w:left w:val="none" w:sz="0" w:space="0" w:color="auto"/>
        <w:bottom w:val="none" w:sz="0" w:space="0" w:color="auto"/>
        <w:right w:val="none" w:sz="0" w:space="0" w:color="auto"/>
      </w:divBdr>
    </w:div>
    <w:div w:id="1549493587">
      <w:bodyDiv w:val="1"/>
      <w:marLeft w:val="0"/>
      <w:marRight w:val="0"/>
      <w:marTop w:val="0"/>
      <w:marBottom w:val="0"/>
      <w:divBdr>
        <w:top w:val="none" w:sz="0" w:space="0" w:color="auto"/>
        <w:left w:val="none" w:sz="0" w:space="0" w:color="auto"/>
        <w:bottom w:val="none" w:sz="0" w:space="0" w:color="auto"/>
        <w:right w:val="none" w:sz="0" w:space="0" w:color="auto"/>
      </w:divBdr>
    </w:div>
    <w:div w:id="1549610228">
      <w:bodyDiv w:val="1"/>
      <w:marLeft w:val="0"/>
      <w:marRight w:val="0"/>
      <w:marTop w:val="0"/>
      <w:marBottom w:val="0"/>
      <w:divBdr>
        <w:top w:val="none" w:sz="0" w:space="0" w:color="auto"/>
        <w:left w:val="none" w:sz="0" w:space="0" w:color="auto"/>
        <w:bottom w:val="none" w:sz="0" w:space="0" w:color="auto"/>
        <w:right w:val="none" w:sz="0" w:space="0" w:color="auto"/>
      </w:divBdr>
    </w:div>
    <w:div w:id="1549754678">
      <w:bodyDiv w:val="1"/>
      <w:marLeft w:val="0"/>
      <w:marRight w:val="0"/>
      <w:marTop w:val="0"/>
      <w:marBottom w:val="0"/>
      <w:divBdr>
        <w:top w:val="none" w:sz="0" w:space="0" w:color="auto"/>
        <w:left w:val="none" w:sz="0" w:space="0" w:color="auto"/>
        <w:bottom w:val="none" w:sz="0" w:space="0" w:color="auto"/>
        <w:right w:val="none" w:sz="0" w:space="0" w:color="auto"/>
      </w:divBdr>
    </w:div>
    <w:div w:id="1549756573">
      <w:bodyDiv w:val="1"/>
      <w:marLeft w:val="0"/>
      <w:marRight w:val="0"/>
      <w:marTop w:val="0"/>
      <w:marBottom w:val="0"/>
      <w:divBdr>
        <w:top w:val="none" w:sz="0" w:space="0" w:color="auto"/>
        <w:left w:val="none" w:sz="0" w:space="0" w:color="auto"/>
        <w:bottom w:val="none" w:sz="0" w:space="0" w:color="auto"/>
        <w:right w:val="none" w:sz="0" w:space="0" w:color="auto"/>
      </w:divBdr>
    </w:div>
    <w:div w:id="1549798159">
      <w:bodyDiv w:val="1"/>
      <w:marLeft w:val="0"/>
      <w:marRight w:val="0"/>
      <w:marTop w:val="0"/>
      <w:marBottom w:val="0"/>
      <w:divBdr>
        <w:top w:val="none" w:sz="0" w:space="0" w:color="auto"/>
        <w:left w:val="none" w:sz="0" w:space="0" w:color="auto"/>
        <w:bottom w:val="none" w:sz="0" w:space="0" w:color="auto"/>
        <w:right w:val="none" w:sz="0" w:space="0" w:color="auto"/>
      </w:divBdr>
    </w:div>
    <w:div w:id="1549875771">
      <w:bodyDiv w:val="1"/>
      <w:marLeft w:val="0"/>
      <w:marRight w:val="0"/>
      <w:marTop w:val="0"/>
      <w:marBottom w:val="0"/>
      <w:divBdr>
        <w:top w:val="none" w:sz="0" w:space="0" w:color="auto"/>
        <w:left w:val="none" w:sz="0" w:space="0" w:color="auto"/>
        <w:bottom w:val="none" w:sz="0" w:space="0" w:color="auto"/>
        <w:right w:val="none" w:sz="0" w:space="0" w:color="auto"/>
      </w:divBdr>
    </w:div>
    <w:div w:id="1549949251">
      <w:bodyDiv w:val="1"/>
      <w:marLeft w:val="0"/>
      <w:marRight w:val="0"/>
      <w:marTop w:val="0"/>
      <w:marBottom w:val="0"/>
      <w:divBdr>
        <w:top w:val="none" w:sz="0" w:space="0" w:color="auto"/>
        <w:left w:val="none" w:sz="0" w:space="0" w:color="auto"/>
        <w:bottom w:val="none" w:sz="0" w:space="0" w:color="auto"/>
        <w:right w:val="none" w:sz="0" w:space="0" w:color="auto"/>
      </w:divBdr>
    </w:div>
    <w:div w:id="1549949427">
      <w:bodyDiv w:val="1"/>
      <w:marLeft w:val="0"/>
      <w:marRight w:val="0"/>
      <w:marTop w:val="0"/>
      <w:marBottom w:val="0"/>
      <w:divBdr>
        <w:top w:val="none" w:sz="0" w:space="0" w:color="auto"/>
        <w:left w:val="none" w:sz="0" w:space="0" w:color="auto"/>
        <w:bottom w:val="none" w:sz="0" w:space="0" w:color="auto"/>
        <w:right w:val="none" w:sz="0" w:space="0" w:color="auto"/>
      </w:divBdr>
    </w:div>
    <w:div w:id="1549954267">
      <w:bodyDiv w:val="1"/>
      <w:marLeft w:val="0"/>
      <w:marRight w:val="0"/>
      <w:marTop w:val="0"/>
      <w:marBottom w:val="0"/>
      <w:divBdr>
        <w:top w:val="none" w:sz="0" w:space="0" w:color="auto"/>
        <w:left w:val="none" w:sz="0" w:space="0" w:color="auto"/>
        <w:bottom w:val="none" w:sz="0" w:space="0" w:color="auto"/>
        <w:right w:val="none" w:sz="0" w:space="0" w:color="auto"/>
      </w:divBdr>
    </w:div>
    <w:div w:id="1549999583">
      <w:bodyDiv w:val="1"/>
      <w:marLeft w:val="0"/>
      <w:marRight w:val="0"/>
      <w:marTop w:val="0"/>
      <w:marBottom w:val="0"/>
      <w:divBdr>
        <w:top w:val="none" w:sz="0" w:space="0" w:color="auto"/>
        <w:left w:val="none" w:sz="0" w:space="0" w:color="auto"/>
        <w:bottom w:val="none" w:sz="0" w:space="0" w:color="auto"/>
        <w:right w:val="none" w:sz="0" w:space="0" w:color="auto"/>
      </w:divBdr>
    </w:div>
    <w:div w:id="1550023100">
      <w:bodyDiv w:val="1"/>
      <w:marLeft w:val="0"/>
      <w:marRight w:val="0"/>
      <w:marTop w:val="0"/>
      <w:marBottom w:val="0"/>
      <w:divBdr>
        <w:top w:val="none" w:sz="0" w:space="0" w:color="auto"/>
        <w:left w:val="none" w:sz="0" w:space="0" w:color="auto"/>
        <w:bottom w:val="none" w:sz="0" w:space="0" w:color="auto"/>
        <w:right w:val="none" w:sz="0" w:space="0" w:color="auto"/>
      </w:divBdr>
    </w:div>
    <w:div w:id="1550024537">
      <w:bodyDiv w:val="1"/>
      <w:marLeft w:val="0"/>
      <w:marRight w:val="0"/>
      <w:marTop w:val="0"/>
      <w:marBottom w:val="0"/>
      <w:divBdr>
        <w:top w:val="none" w:sz="0" w:space="0" w:color="auto"/>
        <w:left w:val="none" w:sz="0" w:space="0" w:color="auto"/>
        <w:bottom w:val="none" w:sz="0" w:space="0" w:color="auto"/>
        <w:right w:val="none" w:sz="0" w:space="0" w:color="auto"/>
      </w:divBdr>
    </w:div>
    <w:div w:id="1550145640">
      <w:bodyDiv w:val="1"/>
      <w:marLeft w:val="0"/>
      <w:marRight w:val="0"/>
      <w:marTop w:val="0"/>
      <w:marBottom w:val="0"/>
      <w:divBdr>
        <w:top w:val="none" w:sz="0" w:space="0" w:color="auto"/>
        <w:left w:val="none" w:sz="0" w:space="0" w:color="auto"/>
        <w:bottom w:val="none" w:sz="0" w:space="0" w:color="auto"/>
        <w:right w:val="none" w:sz="0" w:space="0" w:color="auto"/>
      </w:divBdr>
    </w:div>
    <w:div w:id="1550218783">
      <w:bodyDiv w:val="1"/>
      <w:marLeft w:val="0"/>
      <w:marRight w:val="0"/>
      <w:marTop w:val="0"/>
      <w:marBottom w:val="0"/>
      <w:divBdr>
        <w:top w:val="none" w:sz="0" w:space="0" w:color="auto"/>
        <w:left w:val="none" w:sz="0" w:space="0" w:color="auto"/>
        <w:bottom w:val="none" w:sz="0" w:space="0" w:color="auto"/>
        <w:right w:val="none" w:sz="0" w:space="0" w:color="auto"/>
      </w:divBdr>
    </w:div>
    <w:div w:id="1550411844">
      <w:bodyDiv w:val="1"/>
      <w:marLeft w:val="0"/>
      <w:marRight w:val="0"/>
      <w:marTop w:val="0"/>
      <w:marBottom w:val="0"/>
      <w:divBdr>
        <w:top w:val="none" w:sz="0" w:space="0" w:color="auto"/>
        <w:left w:val="none" w:sz="0" w:space="0" w:color="auto"/>
        <w:bottom w:val="none" w:sz="0" w:space="0" w:color="auto"/>
        <w:right w:val="none" w:sz="0" w:space="0" w:color="auto"/>
      </w:divBdr>
    </w:div>
    <w:div w:id="1550530823">
      <w:bodyDiv w:val="1"/>
      <w:marLeft w:val="0"/>
      <w:marRight w:val="0"/>
      <w:marTop w:val="0"/>
      <w:marBottom w:val="0"/>
      <w:divBdr>
        <w:top w:val="none" w:sz="0" w:space="0" w:color="auto"/>
        <w:left w:val="none" w:sz="0" w:space="0" w:color="auto"/>
        <w:bottom w:val="none" w:sz="0" w:space="0" w:color="auto"/>
        <w:right w:val="none" w:sz="0" w:space="0" w:color="auto"/>
      </w:divBdr>
    </w:div>
    <w:div w:id="1550610861">
      <w:bodyDiv w:val="1"/>
      <w:marLeft w:val="0"/>
      <w:marRight w:val="0"/>
      <w:marTop w:val="0"/>
      <w:marBottom w:val="0"/>
      <w:divBdr>
        <w:top w:val="none" w:sz="0" w:space="0" w:color="auto"/>
        <w:left w:val="none" w:sz="0" w:space="0" w:color="auto"/>
        <w:bottom w:val="none" w:sz="0" w:space="0" w:color="auto"/>
        <w:right w:val="none" w:sz="0" w:space="0" w:color="auto"/>
      </w:divBdr>
    </w:div>
    <w:div w:id="1550649290">
      <w:bodyDiv w:val="1"/>
      <w:marLeft w:val="0"/>
      <w:marRight w:val="0"/>
      <w:marTop w:val="0"/>
      <w:marBottom w:val="0"/>
      <w:divBdr>
        <w:top w:val="none" w:sz="0" w:space="0" w:color="auto"/>
        <w:left w:val="none" w:sz="0" w:space="0" w:color="auto"/>
        <w:bottom w:val="none" w:sz="0" w:space="0" w:color="auto"/>
        <w:right w:val="none" w:sz="0" w:space="0" w:color="auto"/>
      </w:divBdr>
    </w:div>
    <w:div w:id="1550916762">
      <w:bodyDiv w:val="1"/>
      <w:marLeft w:val="0"/>
      <w:marRight w:val="0"/>
      <w:marTop w:val="0"/>
      <w:marBottom w:val="0"/>
      <w:divBdr>
        <w:top w:val="none" w:sz="0" w:space="0" w:color="auto"/>
        <w:left w:val="none" w:sz="0" w:space="0" w:color="auto"/>
        <w:bottom w:val="none" w:sz="0" w:space="0" w:color="auto"/>
        <w:right w:val="none" w:sz="0" w:space="0" w:color="auto"/>
      </w:divBdr>
    </w:div>
    <w:div w:id="1551112251">
      <w:bodyDiv w:val="1"/>
      <w:marLeft w:val="0"/>
      <w:marRight w:val="0"/>
      <w:marTop w:val="0"/>
      <w:marBottom w:val="0"/>
      <w:divBdr>
        <w:top w:val="none" w:sz="0" w:space="0" w:color="auto"/>
        <w:left w:val="none" w:sz="0" w:space="0" w:color="auto"/>
        <w:bottom w:val="none" w:sz="0" w:space="0" w:color="auto"/>
        <w:right w:val="none" w:sz="0" w:space="0" w:color="auto"/>
      </w:divBdr>
    </w:div>
    <w:div w:id="1551113812">
      <w:bodyDiv w:val="1"/>
      <w:marLeft w:val="0"/>
      <w:marRight w:val="0"/>
      <w:marTop w:val="0"/>
      <w:marBottom w:val="0"/>
      <w:divBdr>
        <w:top w:val="none" w:sz="0" w:space="0" w:color="auto"/>
        <w:left w:val="none" w:sz="0" w:space="0" w:color="auto"/>
        <w:bottom w:val="none" w:sz="0" w:space="0" w:color="auto"/>
        <w:right w:val="none" w:sz="0" w:space="0" w:color="auto"/>
      </w:divBdr>
    </w:div>
    <w:div w:id="1551187022">
      <w:bodyDiv w:val="1"/>
      <w:marLeft w:val="0"/>
      <w:marRight w:val="0"/>
      <w:marTop w:val="0"/>
      <w:marBottom w:val="0"/>
      <w:divBdr>
        <w:top w:val="none" w:sz="0" w:space="0" w:color="auto"/>
        <w:left w:val="none" w:sz="0" w:space="0" w:color="auto"/>
        <w:bottom w:val="none" w:sz="0" w:space="0" w:color="auto"/>
        <w:right w:val="none" w:sz="0" w:space="0" w:color="auto"/>
      </w:divBdr>
    </w:div>
    <w:div w:id="1551334119">
      <w:bodyDiv w:val="1"/>
      <w:marLeft w:val="0"/>
      <w:marRight w:val="0"/>
      <w:marTop w:val="0"/>
      <w:marBottom w:val="0"/>
      <w:divBdr>
        <w:top w:val="none" w:sz="0" w:space="0" w:color="auto"/>
        <w:left w:val="none" w:sz="0" w:space="0" w:color="auto"/>
        <w:bottom w:val="none" w:sz="0" w:space="0" w:color="auto"/>
        <w:right w:val="none" w:sz="0" w:space="0" w:color="auto"/>
      </w:divBdr>
    </w:div>
    <w:div w:id="1551381094">
      <w:bodyDiv w:val="1"/>
      <w:marLeft w:val="0"/>
      <w:marRight w:val="0"/>
      <w:marTop w:val="0"/>
      <w:marBottom w:val="0"/>
      <w:divBdr>
        <w:top w:val="none" w:sz="0" w:space="0" w:color="auto"/>
        <w:left w:val="none" w:sz="0" w:space="0" w:color="auto"/>
        <w:bottom w:val="none" w:sz="0" w:space="0" w:color="auto"/>
        <w:right w:val="none" w:sz="0" w:space="0" w:color="auto"/>
      </w:divBdr>
    </w:div>
    <w:div w:id="1551385079">
      <w:bodyDiv w:val="1"/>
      <w:marLeft w:val="0"/>
      <w:marRight w:val="0"/>
      <w:marTop w:val="0"/>
      <w:marBottom w:val="0"/>
      <w:divBdr>
        <w:top w:val="none" w:sz="0" w:space="0" w:color="auto"/>
        <w:left w:val="none" w:sz="0" w:space="0" w:color="auto"/>
        <w:bottom w:val="none" w:sz="0" w:space="0" w:color="auto"/>
        <w:right w:val="none" w:sz="0" w:space="0" w:color="auto"/>
      </w:divBdr>
    </w:div>
    <w:div w:id="1551577793">
      <w:bodyDiv w:val="1"/>
      <w:marLeft w:val="0"/>
      <w:marRight w:val="0"/>
      <w:marTop w:val="0"/>
      <w:marBottom w:val="0"/>
      <w:divBdr>
        <w:top w:val="none" w:sz="0" w:space="0" w:color="auto"/>
        <w:left w:val="none" w:sz="0" w:space="0" w:color="auto"/>
        <w:bottom w:val="none" w:sz="0" w:space="0" w:color="auto"/>
        <w:right w:val="none" w:sz="0" w:space="0" w:color="auto"/>
      </w:divBdr>
    </w:div>
    <w:div w:id="1551766956">
      <w:bodyDiv w:val="1"/>
      <w:marLeft w:val="0"/>
      <w:marRight w:val="0"/>
      <w:marTop w:val="0"/>
      <w:marBottom w:val="0"/>
      <w:divBdr>
        <w:top w:val="none" w:sz="0" w:space="0" w:color="auto"/>
        <w:left w:val="none" w:sz="0" w:space="0" w:color="auto"/>
        <w:bottom w:val="none" w:sz="0" w:space="0" w:color="auto"/>
        <w:right w:val="none" w:sz="0" w:space="0" w:color="auto"/>
      </w:divBdr>
    </w:div>
    <w:div w:id="1551840736">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22945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76204">
      <w:bodyDiv w:val="1"/>
      <w:marLeft w:val="0"/>
      <w:marRight w:val="0"/>
      <w:marTop w:val="0"/>
      <w:marBottom w:val="0"/>
      <w:divBdr>
        <w:top w:val="none" w:sz="0" w:space="0" w:color="auto"/>
        <w:left w:val="none" w:sz="0" w:space="0" w:color="auto"/>
        <w:bottom w:val="none" w:sz="0" w:space="0" w:color="auto"/>
        <w:right w:val="none" w:sz="0" w:space="0" w:color="auto"/>
      </w:divBdr>
    </w:div>
    <w:div w:id="1552376359">
      <w:bodyDiv w:val="1"/>
      <w:marLeft w:val="0"/>
      <w:marRight w:val="0"/>
      <w:marTop w:val="0"/>
      <w:marBottom w:val="0"/>
      <w:divBdr>
        <w:top w:val="none" w:sz="0" w:space="0" w:color="auto"/>
        <w:left w:val="none" w:sz="0" w:space="0" w:color="auto"/>
        <w:bottom w:val="none" w:sz="0" w:space="0" w:color="auto"/>
        <w:right w:val="none" w:sz="0" w:space="0" w:color="auto"/>
      </w:divBdr>
    </w:div>
    <w:div w:id="1552383303">
      <w:bodyDiv w:val="1"/>
      <w:marLeft w:val="0"/>
      <w:marRight w:val="0"/>
      <w:marTop w:val="0"/>
      <w:marBottom w:val="0"/>
      <w:divBdr>
        <w:top w:val="none" w:sz="0" w:space="0" w:color="auto"/>
        <w:left w:val="none" w:sz="0" w:space="0" w:color="auto"/>
        <w:bottom w:val="none" w:sz="0" w:space="0" w:color="auto"/>
        <w:right w:val="none" w:sz="0" w:space="0" w:color="auto"/>
      </w:divBdr>
    </w:div>
    <w:div w:id="1552426480">
      <w:bodyDiv w:val="1"/>
      <w:marLeft w:val="0"/>
      <w:marRight w:val="0"/>
      <w:marTop w:val="0"/>
      <w:marBottom w:val="0"/>
      <w:divBdr>
        <w:top w:val="none" w:sz="0" w:space="0" w:color="auto"/>
        <w:left w:val="none" w:sz="0" w:space="0" w:color="auto"/>
        <w:bottom w:val="none" w:sz="0" w:space="0" w:color="auto"/>
        <w:right w:val="none" w:sz="0" w:space="0" w:color="auto"/>
      </w:divBdr>
    </w:div>
    <w:div w:id="1552570007">
      <w:bodyDiv w:val="1"/>
      <w:marLeft w:val="0"/>
      <w:marRight w:val="0"/>
      <w:marTop w:val="0"/>
      <w:marBottom w:val="0"/>
      <w:divBdr>
        <w:top w:val="none" w:sz="0" w:space="0" w:color="auto"/>
        <w:left w:val="none" w:sz="0" w:space="0" w:color="auto"/>
        <w:bottom w:val="none" w:sz="0" w:space="0" w:color="auto"/>
        <w:right w:val="none" w:sz="0" w:space="0" w:color="auto"/>
      </w:divBdr>
    </w:div>
    <w:div w:id="1552571950">
      <w:bodyDiv w:val="1"/>
      <w:marLeft w:val="0"/>
      <w:marRight w:val="0"/>
      <w:marTop w:val="0"/>
      <w:marBottom w:val="0"/>
      <w:divBdr>
        <w:top w:val="none" w:sz="0" w:space="0" w:color="auto"/>
        <w:left w:val="none" w:sz="0" w:space="0" w:color="auto"/>
        <w:bottom w:val="none" w:sz="0" w:space="0" w:color="auto"/>
        <w:right w:val="none" w:sz="0" w:space="0" w:color="auto"/>
      </w:divBdr>
    </w:div>
    <w:div w:id="1552644249">
      <w:bodyDiv w:val="1"/>
      <w:marLeft w:val="0"/>
      <w:marRight w:val="0"/>
      <w:marTop w:val="0"/>
      <w:marBottom w:val="0"/>
      <w:divBdr>
        <w:top w:val="none" w:sz="0" w:space="0" w:color="auto"/>
        <w:left w:val="none" w:sz="0" w:space="0" w:color="auto"/>
        <w:bottom w:val="none" w:sz="0" w:space="0" w:color="auto"/>
        <w:right w:val="none" w:sz="0" w:space="0" w:color="auto"/>
      </w:divBdr>
    </w:div>
    <w:div w:id="1552690956">
      <w:bodyDiv w:val="1"/>
      <w:marLeft w:val="0"/>
      <w:marRight w:val="0"/>
      <w:marTop w:val="0"/>
      <w:marBottom w:val="0"/>
      <w:divBdr>
        <w:top w:val="none" w:sz="0" w:space="0" w:color="auto"/>
        <w:left w:val="none" w:sz="0" w:space="0" w:color="auto"/>
        <w:bottom w:val="none" w:sz="0" w:space="0" w:color="auto"/>
        <w:right w:val="none" w:sz="0" w:space="0" w:color="auto"/>
      </w:divBdr>
    </w:div>
    <w:div w:id="1552810715">
      <w:bodyDiv w:val="1"/>
      <w:marLeft w:val="0"/>
      <w:marRight w:val="0"/>
      <w:marTop w:val="0"/>
      <w:marBottom w:val="0"/>
      <w:divBdr>
        <w:top w:val="none" w:sz="0" w:space="0" w:color="auto"/>
        <w:left w:val="none" w:sz="0" w:space="0" w:color="auto"/>
        <w:bottom w:val="none" w:sz="0" w:space="0" w:color="auto"/>
        <w:right w:val="none" w:sz="0" w:space="0" w:color="auto"/>
      </w:divBdr>
    </w:div>
    <w:div w:id="1552882617">
      <w:bodyDiv w:val="1"/>
      <w:marLeft w:val="0"/>
      <w:marRight w:val="0"/>
      <w:marTop w:val="0"/>
      <w:marBottom w:val="0"/>
      <w:divBdr>
        <w:top w:val="none" w:sz="0" w:space="0" w:color="auto"/>
        <w:left w:val="none" w:sz="0" w:space="0" w:color="auto"/>
        <w:bottom w:val="none" w:sz="0" w:space="0" w:color="auto"/>
        <w:right w:val="none" w:sz="0" w:space="0" w:color="auto"/>
      </w:divBdr>
    </w:div>
    <w:div w:id="1553039200">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154240">
      <w:bodyDiv w:val="1"/>
      <w:marLeft w:val="0"/>
      <w:marRight w:val="0"/>
      <w:marTop w:val="0"/>
      <w:marBottom w:val="0"/>
      <w:divBdr>
        <w:top w:val="none" w:sz="0" w:space="0" w:color="auto"/>
        <w:left w:val="none" w:sz="0" w:space="0" w:color="auto"/>
        <w:bottom w:val="none" w:sz="0" w:space="0" w:color="auto"/>
        <w:right w:val="none" w:sz="0" w:space="0" w:color="auto"/>
      </w:divBdr>
    </w:div>
    <w:div w:id="1553232853">
      <w:bodyDiv w:val="1"/>
      <w:marLeft w:val="0"/>
      <w:marRight w:val="0"/>
      <w:marTop w:val="0"/>
      <w:marBottom w:val="0"/>
      <w:divBdr>
        <w:top w:val="none" w:sz="0" w:space="0" w:color="auto"/>
        <w:left w:val="none" w:sz="0" w:space="0" w:color="auto"/>
        <w:bottom w:val="none" w:sz="0" w:space="0" w:color="auto"/>
        <w:right w:val="none" w:sz="0" w:space="0" w:color="auto"/>
      </w:divBdr>
    </w:div>
    <w:div w:id="1553344008">
      <w:bodyDiv w:val="1"/>
      <w:marLeft w:val="0"/>
      <w:marRight w:val="0"/>
      <w:marTop w:val="0"/>
      <w:marBottom w:val="0"/>
      <w:divBdr>
        <w:top w:val="none" w:sz="0" w:space="0" w:color="auto"/>
        <w:left w:val="none" w:sz="0" w:space="0" w:color="auto"/>
        <w:bottom w:val="none" w:sz="0" w:space="0" w:color="auto"/>
        <w:right w:val="none" w:sz="0" w:space="0" w:color="auto"/>
      </w:divBdr>
    </w:div>
    <w:div w:id="1553349905">
      <w:bodyDiv w:val="1"/>
      <w:marLeft w:val="0"/>
      <w:marRight w:val="0"/>
      <w:marTop w:val="0"/>
      <w:marBottom w:val="0"/>
      <w:divBdr>
        <w:top w:val="none" w:sz="0" w:space="0" w:color="auto"/>
        <w:left w:val="none" w:sz="0" w:space="0" w:color="auto"/>
        <w:bottom w:val="none" w:sz="0" w:space="0" w:color="auto"/>
        <w:right w:val="none" w:sz="0" w:space="0" w:color="auto"/>
      </w:divBdr>
    </w:div>
    <w:div w:id="1553496431">
      <w:bodyDiv w:val="1"/>
      <w:marLeft w:val="0"/>
      <w:marRight w:val="0"/>
      <w:marTop w:val="0"/>
      <w:marBottom w:val="0"/>
      <w:divBdr>
        <w:top w:val="none" w:sz="0" w:space="0" w:color="auto"/>
        <w:left w:val="none" w:sz="0" w:space="0" w:color="auto"/>
        <w:bottom w:val="none" w:sz="0" w:space="0" w:color="auto"/>
        <w:right w:val="none" w:sz="0" w:space="0" w:color="auto"/>
      </w:divBdr>
    </w:div>
    <w:div w:id="1553541034">
      <w:bodyDiv w:val="1"/>
      <w:marLeft w:val="0"/>
      <w:marRight w:val="0"/>
      <w:marTop w:val="0"/>
      <w:marBottom w:val="0"/>
      <w:divBdr>
        <w:top w:val="none" w:sz="0" w:space="0" w:color="auto"/>
        <w:left w:val="none" w:sz="0" w:space="0" w:color="auto"/>
        <w:bottom w:val="none" w:sz="0" w:space="0" w:color="auto"/>
        <w:right w:val="none" w:sz="0" w:space="0" w:color="auto"/>
      </w:divBdr>
    </w:div>
    <w:div w:id="1553614841">
      <w:bodyDiv w:val="1"/>
      <w:marLeft w:val="0"/>
      <w:marRight w:val="0"/>
      <w:marTop w:val="0"/>
      <w:marBottom w:val="0"/>
      <w:divBdr>
        <w:top w:val="none" w:sz="0" w:space="0" w:color="auto"/>
        <w:left w:val="none" w:sz="0" w:space="0" w:color="auto"/>
        <w:bottom w:val="none" w:sz="0" w:space="0" w:color="auto"/>
        <w:right w:val="none" w:sz="0" w:space="0" w:color="auto"/>
      </w:divBdr>
    </w:div>
    <w:div w:id="1553662350">
      <w:bodyDiv w:val="1"/>
      <w:marLeft w:val="0"/>
      <w:marRight w:val="0"/>
      <w:marTop w:val="0"/>
      <w:marBottom w:val="0"/>
      <w:divBdr>
        <w:top w:val="none" w:sz="0" w:space="0" w:color="auto"/>
        <w:left w:val="none" w:sz="0" w:space="0" w:color="auto"/>
        <w:bottom w:val="none" w:sz="0" w:space="0" w:color="auto"/>
        <w:right w:val="none" w:sz="0" w:space="0" w:color="auto"/>
      </w:divBdr>
    </w:div>
    <w:div w:id="1553686395">
      <w:bodyDiv w:val="1"/>
      <w:marLeft w:val="0"/>
      <w:marRight w:val="0"/>
      <w:marTop w:val="0"/>
      <w:marBottom w:val="0"/>
      <w:divBdr>
        <w:top w:val="none" w:sz="0" w:space="0" w:color="auto"/>
        <w:left w:val="none" w:sz="0" w:space="0" w:color="auto"/>
        <w:bottom w:val="none" w:sz="0" w:space="0" w:color="auto"/>
        <w:right w:val="none" w:sz="0" w:space="0" w:color="auto"/>
      </w:divBdr>
    </w:div>
    <w:div w:id="1553731762">
      <w:bodyDiv w:val="1"/>
      <w:marLeft w:val="0"/>
      <w:marRight w:val="0"/>
      <w:marTop w:val="0"/>
      <w:marBottom w:val="0"/>
      <w:divBdr>
        <w:top w:val="none" w:sz="0" w:space="0" w:color="auto"/>
        <w:left w:val="none" w:sz="0" w:space="0" w:color="auto"/>
        <w:bottom w:val="none" w:sz="0" w:space="0" w:color="auto"/>
        <w:right w:val="none" w:sz="0" w:space="0" w:color="auto"/>
      </w:divBdr>
    </w:div>
    <w:div w:id="1553807125">
      <w:bodyDiv w:val="1"/>
      <w:marLeft w:val="0"/>
      <w:marRight w:val="0"/>
      <w:marTop w:val="0"/>
      <w:marBottom w:val="0"/>
      <w:divBdr>
        <w:top w:val="none" w:sz="0" w:space="0" w:color="auto"/>
        <w:left w:val="none" w:sz="0" w:space="0" w:color="auto"/>
        <w:bottom w:val="none" w:sz="0" w:space="0" w:color="auto"/>
        <w:right w:val="none" w:sz="0" w:space="0" w:color="auto"/>
      </w:divBdr>
    </w:div>
    <w:div w:id="1553884733">
      <w:bodyDiv w:val="1"/>
      <w:marLeft w:val="0"/>
      <w:marRight w:val="0"/>
      <w:marTop w:val="0"/>
      <w:marBottom w:val="0"/>
      <w:divBdr>
        <w:top w:val="none" w:sz="0" w:space="0" w:color="auto"/>
        <w:left w:val="none" w:sz="0" w:space="0" w:color="auto"/>
        <w:bottom w:val="none" w:sz="0" w:space="0" w:color="auto"/>
        <w:right w:val="none" w:sz="0" w:space="0" w:color="auto"/>
      </w:divBdr>
    </w:div>
    <w:div w:id="1554006598">
      <w:bodyDiv w:val="1"/>
      <w:marLeft w:val="0"/>
      <w:marRight w:val="0"/>
      <w:marTop w:val="0"/>
      <w:marBottom w:val="0"/>
      <w:divBdr>
        <w:top w:val="none" w:sz="0" w:space="0" w:color="auto"/>
        <w:left w:val="none" w:sz="0" w:space="0" w:color="auto"/>
        <w:bottom w:val="none" w:sz="0" w:space="0" w:color="auto"/>
        <w:right w:val="none" w:sz="0" w:space="0" w:color="auto"/>
      </w:divBdr>
    </w:div>
    <w:div w:id="1554152572">
      <w:bodyDiv w:val="1"/>
      <w:marLeft w:val="0"/>
      <w:marRight w:val="0"/>
      <w:marTop w:val="0"/>
      <w:marBottom w:val="0"/>
      <w:divBdr>
        <w:top w:val="none" w:sz="0" w:space="0" w:color="auto"/>
        <w:left w:val="none" w:sz="0" w:space="0" w:color="auto"/>
        <w:bottom w:val="none" w:sz="0" w:space="0" w:color="auto"/>
        <w:right w:val="none" w:sz="0" w:space="0" w:color="auto"/>
      </w:divBdr>
    </w:div>
    <w:div w:id="1554271469">
      <w:bodyDiv w:val="1"/>
      <w:marLeft w:val="0"/>
      <w:marRight w:val="0"/>
      <w:marTop w:val="0"/>
      <w:marBottom w:val="0"/>
      <w:divBdr>
        <w:top w:val="none" w:sz="0" w:space="0" w:color="auto"/>
        <w:left w:val="none" w:sz="0" w:space="0" w:color="auto"/>
        <w:bottom w:val="none" w:sz="0" w:space="0" w:color="auto"/>
        <w:right w:val="none" w:sz="0" w:space="0" w:color="auto"/>
      </w:divBdr>
    </w:div>
    <w:div w:id="1554343312">
      <w:bodyDiv w:val="1"/>
      <w:marLeft w:val="0"/>
      <w:marRight w:val="0"/>
      <w:marTop w:val="0"/>
      <w:marBottom w:val="0"/>
      <w:divBdr>
        <w:top w:val="none" w:sz="0" w:space="0" w:color="auto"/>
        <w:left w:val="none" w:sz="0" w:space="0" w:color="auto"/>
        <w:bottom w:val="none" w:sz="0" w:space="0" w:color="auto"/>
        <w:right w:val="none" w:sz="0" w:space="0" w:color="auto"/>
      </w:divBdr>
    </w:div>
    <w:div w:id="1554584044">
      <w:bodyDiv w:val="1"/>
      <w:marLeft w:val="0"/>
      <w:marRight w:val="0"/>
      <w:marTop w:val="0"/>
      <w:marBottom w:val="0"/>
      <w:divBdr>
        <w:top w:val="none" w:sz="0" w:space="0" w:color="auto"/>
        <w:left w:val="none" w:sz="0" w:space="0" w:color="auto"/>
        <w:bottom w:val="none" w:sz="0" w:space="0" w:color="auto"/>
        <w:right w:val="none" w:sz="0" w:space="0" w:color="auto"/>
      </w:divBdr>
    </w:div>
    <w:div w:id="1554845835">
      <w:bodyDiv w:val="1"/>
      <w:marLeft w:val="0"/>
      <w:marRight w:val="0"/>
      <w:marTop w:val="0"/>
      <w:marBottom w:val="0"/>
      <w:divBdr>
        <w:top w:val="none" w:sz="0" w:space="0" w:color="auto"/>
        <w:left w:val="none" w:sz="0" w:space="0" w:color="auto"/>
        <w:bottom w:val="none" w:sz="0" w:space="0" w:color="auto"/>
        <w:right w:val="none" w:sz="0" w:space="0" w:color="auto"/>
      </w:divBdr>
    </w:div>
    <w:div w:id="1554846818">
      <w:bodyDiv w:val="1"/>
      <w:marLeft w:val="0"/>
      <w:marRight w:val="0"/>
      <w:marTop w:val="0"/>
      <w:marBottom w:val="0"/>
      <w:divBdr>
        <w:top w:val="none" w:sz="0" w:space="0" w:color="auto"/>
        <w:left w:val="none" w:sz="0" w:space="0" w:color="auto"/>
        <w:bottom w:val="none" w:sz="0" w:space="0" w:color="auto"/>
        <w:right w:val="none" w:sz="0" w:space="0" w:color="auto"/>
      </w:divBdr>
    </w:div>
    <w:div w:id="1555043215">
      <w:bodyDiv w:val="1"/>
      <w:marLeft w:val="0"/>
      <w:marRight w:val="0"/>
      <w:marTop w:val="0"/>
      <w:marBottom w:val="0"/>
      <w:divBdr>
        <w:top w:val="none" w:sz="0" w:space="0" w:color="auto"/>
        <w:left w:val="none" w:sz="0" w:space="0" w:color="auto"/>
        <w:bottom w:val="none" w:sz="0" w:space="0" w:color="auto"/>
        <w:right w:val="none" w:sz="0" w:space="0" w:color="auto"/>
      </w:divBdr>
    </w:div>
    <w:div w:id="1555046732">
      <w:bodyDiv w:val="1"/>
      <w:marLeft w:val="0"/>
      <w:marRight w:val="0"/>
      <w:marTop w:val="0"/>
      <w:marBottom w:val="0"/>
      <w:divBdr>
        <w:top w:val="none" w:sz="0" w:space="0" w:color="auto"/>
        <w:left w:val="none" w:sz="0" w:space="0" w:color="auto"/>
        <w:bottom w:val="none" w:sz="0" w:space="0" w:color="auto"/>
        <w:right w:val="none" w:sz="0" w:space="0" w:color="auto"/>
      </w:divBdr>
    </w:div>
    <w:div w:id="1555198031">
      <w:bodyDiv w:val="1"/>
      <w:marLeft w:val="0"/>
      <w:marRight w:val="0"/>
      <w:marTop w:val="0"/>
      <w:marBottom w:val="0"/>
      <w:divBdr>
        <w:top w:val="none" w:sz="0" w:space="0" w:color="auto"/>
        <w:left w:val="none" w:sz="0" w:space="0" w:color="auto"/>
        <w:bottom w:val="none" w:sz="0" w:space="0" w:color="auto"/>
        <w:right w:val="none" w:sz="0" w:space="0" w:color="auto"/>
      </w:divBdr>
    </w:div>
    <w:div w:id="1555311715">
      <w:bodyDiv w:val="1"/>
      <w:marLeft w:val="0"/>
      <w:marRight w:val="0"/>
      <w:marTop w:val="0"/>
      <w:marBottom w:val="0"/>
      <w:divBdr>
        <w:top w:val="none" w:sz="0" w:space="0" w:color="auto"/>
        <w:left w:val="none" w:sz="0" w:space="0" w:color="auto"/>
        <w:bottom w:val="none" w:sz="0" w:space="0" w:color="auto"/>
        <w:right w:val="none" w:sz="0" w:space="0" w:color="auto"/>
      </w:divBdr>
    </w:div>
    <w:div w:id="1555317244">
      <w:bodyDiv w:val="1"/>
      <w:marLeft w:val="0"/>
      <w:marRight w:val="0"/>
      <w:marTop w:val="0"/>
      <w:marBottom w:val="0"/>
      <w:divBdr>
        <w:top w:val="none" w:sz="0" w:space="0" w:color="auto"/>
        <w:left w:val="none" w:sz="0" w:space="0" w:color="auto"/>
        <w:bottom w:val="none" w:sz="0" w:space="0" w:color="auto"/>
        <w:right w:val="none" w:sz="0" w:space="0" w:color="auto"/>
      </w:divBdr>
    </w:div>
    <w:div w:id="1555385499">
      <w:bodyDiv w:val="1"/>
      <w:marLeft w:val="0"/>
      <w:marRight w:val="0"/>
      <w:marTop w:val="0"/>
      <w:marBottom w:val="0"/>
      <w:divBdr>
        <w:top w:val="none" w:sz="0" w:space="0" w:color="auto"/>
        <w:left w:val="none" w:sz="0" w:space="0" w:color="auto"/>
        <w:bottom w:val="none" w:sz="0" w:space="0" w:color="auto"/>
        <w:right w:val="none" w:sz="0" w:space="0" w:color="auto"/>
      </w:divBdr>
    </w:div>
    <w:div w:id="1555507162">
      <w:bodyDiv w:val="1"/>
      <w:marLeft w:val="0"/>
      <w:marRight w:val="0"/>
      <w:marTop w:val="0"/>
      <w:marBottom w:val="0"/>
      <w:divBdr>
        <w:top w:val="none" w:sz="0" w:space="0" w:color="auto"/>
        <w:left w:val="none" w:sz="0" w:space="0" w:color="auto"/>
        <w:bottom w:val="none" w:sz="0" w:space="0" w:color="auto"/>
        <w:right w:val="none" w:sz="0" w:space="0" w:color="auto"/>
      </w:divBdr>
    </w:div>
    <w:div w:id="1555656503">
      <w:bodyDiv w:val="1"/>
      <w:marLeft w:val="0"/>
      <w:marRight w:val="0"/>
      <w:marTop w:val="0"/>
      <w:marBottom w:val="0"/>
      <w:divBdr>
        <w:top w:val="none" w:sz="0" w:space="0" w:color="auto"/>
        <w:left w:val="none" w:sz="0" w:space="0" w:color="auto"/>
        <w:bottom w:val="none" w:sz="0" w:space="0" w:color="auto"/>
        <w:right w:val="none" w:sz="0" w:space="0" w:color="auto"/>
      </w:divBdr>
    </w:div>
    <w:div w:id="1555698242">
      <w:bodyDiv w:val="1"/>
      <w:marLeft w:val="0"/>
      <w:marRight w:val="0"/>
      <w:marTop w:val="0"/>
      <w:marBottom w:val="0"/>
      <w:divBdr>
        <w:top w:val="none" w:sz="0" w:space="0" w:color="auto"/>
        <w:left w:val="none" w:sz="0" w:space="0" w:color="auto"/>
        <w:bottom w:val="none" w:sz="0" w:space="0" w:color="auto"/>
        <w:right w:val="none" w:sz="0" w:space="0" w:color="auto"/>
      </w:divBdr>
    </w:div>
    <w:div w:id="1555963333">
      <w:bodyDiv w:val="1"/>
      <w:marLeft w:val="0"/>
      <w:marRight w:val="0"/>
      <w:marTop w:val="0"/>
      <w:marBottom w:val="0"/>
      <w:divBdr>
        <w:top w:val="none" w:sz="0" w:space="0" w:color="auto"/>
        <w:left w:val="none" w:sz="0" w:space="0" w:color="auto"/>
        <w:bottom w:val="none" w:sz="0" w:space="0" w:color="auto"/>
        <w:right w:val="none" w:sz="0" w:space="0" w:color="auto"/>
      </w:divBdr>
    </w:div>
    <w:div w:id="1556165543">
      <w:bodyDiv w:val="1"/>
      <w:marLeft w:val="0"/>
      <w:marRight w:val="0"/>
      <w:marTop w:val="0"/>
      <w:marBottom w:val="0"/>
      <w:divBdr>
        <w:top w:val="none" w:sz="0" w:space="0" w:color="auto"/>
        <w:left w:val="none" w:sz="0" w:space="0" w:color="auto"/>
        <w:bottom w:val="none" w:sz="0" w:space="0" w:color="auto"/>
        <w:right w:val="none" w:sz="0" w:space="0" w:color="auto"/>
      </w:divBdr>
    </w:div>
    <w:div w:id="1556310643">
      <w:bodyDiv w:val="1"/>
      <w:marLeft w:val="0"/>
      <w:marRight w:val="0"/>
      <w:marTop w:val="0"/>
      <w:marBottom w:val="0"/>
      <w:divBdr>
        <w:top w:val="none" w:sz="0" w:space="0" w:color="auto"/>
        <w:left w:val="none" w:sz="0" w:space="0" w:color="auto"/>
        <w:bottom w:val="none" w:sz="0" w:space="0" w:color="auto"/>
        <w:right w:val="none" w:sz="0" w:space="0" w:color="auto"/>
      </w:divBdr>
    </w:div>
    <w:div w:id="1556314944">
      <w:bodyDiv w:val="1"/>
      <w:marLeft w:val="0"/>
      <w:marRight w:val="0"/>
      <w:marTop w:val="0"/>
      <w:marBottom w:val="0"/>
      <w:divBdr>
        <w:top w:val="none" w:sz="0" w:space="0" w:color="auto"/>
        <w:left w:val="none" w:sz="0" w:space="0" w:color="auto"/>
        <w:bottom w:val="none" w:sz="0" w:space="0" w:color="auto"/>
        <w:right w:val="none" w:sz="0" w:space="0" w:color="auto"/>
      </w:divBdr>
    </w:div>
    <w:div w:id="1556352819">
      <w:bodyDiv w:val="1"/>
      <w:marLeft w:val="0"/>
      <w:marRight w:val="0"/>
      <w:marTop w:val="0"/>
      <w:marBottom w:val="0"/>
      <w:divBdr>
        <w:top w:val="none" w:sz="0" w:space="0" w:color="auto"/>
        <w:left w:val="none" w:sz="0" w:space="0" w:color="auto"/>
        <w:bottom w:val="none" w:sz="0" w:space="0" w:color="auto"/>
        <w:right w:val="none" w:sz="0" w:space="0" w:color="auto"/>
      </w:divBdr>
    </w:div>
    <w:div w:id="1556968120">
      <w:bodyDiv w:val="1"/>
      <w:marLeft w:val="0"/>
      <w:marRight w:val="0"/>
      <w:marTop w:val="0"/>
      <w:marBottom w:val="0"/>
      <w:divBdr>
        <w:top w:val="none" w:sz="0" w:space="0" w:color="auto"/>
        <w:left w:val="none" w:sz="0" w:space="0" w:color="auto"/>
        <w:bottom w:val="none" w:sz="0" w:space="0" w:color="auto"/>
        <w:right w:val="none" w:sz="0" w:space="0" w:color="auto"/>
      </w:divBdr>
    </w:div>
    <w:div w:id="1557083224">
      <w:bodyDiv w:val="1"/>
      <w:marLeft w:val="0"/>
      <w:marRight w:val="0"/>
      <w:marTop w:val="0"/>
      <w:marBottom w:val="0"/>
      <w:divBdr>
        <w:top w:val="none" w:sz="0" w:space="0" w:color="auto"/>
        <w:left w:val="none" w:sz="0" w:space="0" w:color="auto"/>
        <w:bottom w:val="none" w:sz="0" w:space="0" w:color="auto"/>
        <w:right w:val="none" w:sz="0" w:space="0" w:color="auto"/>
      </w:divBdr>
    </w:div>
    <w:div w:id="1557087694">
      <w:bodyDiv w:val="1"/>
      <w:marLeft w:val="0"/>
      <w:marRight w:val="0"/>
      <w:marTop w:val="0"/>
      <w:marBottom w:val="0"/>
      <w:divBdr>
        <w:top w:val="none" w:sz="0" w:space="0" w:color="auto"/>
        <w:left w:val="none" w:sz="0" w:space="0" w:color="auto"/>
        <w:bottom w:val="none" w:sz="0" w:space="0" w:color="auto"/>
        <w:right w:val="none" w:sz="0" w:space="0" w:color="auto"/>
      </w:divBdr>
    </w:div>
    <w:div w:id="1557155500">
      <w:bodyDiv w:val="1"/>
      <w:marLeft w:val="0"/>
      <w:marRight w:val="0"/>
      <w:marTop w:val="0"/>
      <w:marBottom w:val="0"/>
      <w:divBdr>
        <w:top w:val="none" w:sz="0" w:space="0" w:color="auto"/>
        <w:left w:val="none" w:sz="0" w:space="0" w:color="auto"/>
        <w:bottom w:val="none" w:sz="0" w:space="0" w:color="auto"/>
        <w:right w:val="none" w:sz="0" w:space="0" w:color="auto"/>
      </w:divBdr>
    </w:div>
    <w:div w:id="1557162341">
      <w:bodyDiv w:val="1"/>
      <w:marLeft w:val="0"/>
      <w:marRight w:val="0"/>
      <w:marTop w:val="0"/>
      <w:marBottom w:val="0"/>
      <w:divBdr>
        <w:top w:val="none" w:sz="0" w:space="0" w:color="auto"/>
        <w:left w:val="none" w:sz="0" w:space="0" w:color="auto"/>
        <w:bottom w:val="none" w:sz="0" w:space="0" w:color="auto"/>
        <w:right w:val="none" w:sz="0" w:space="0" w:color="auto"/>
      </w:divBdr>
    </w:div>
    <w:div w:id="1557201155">
      <w:bodyDiv w:val="1"/>
      <w:marLeft w:val="0"/>
      <w:marRight w:val="0"/>
      <w:marTop w:val="0"/>
      <w:marBottom w:val="0"/>
      <w:divBdr>
        <w:top w:val="none" w:sz="0" w:space="0" w:color="auto"/>
        <w:left w:val="none" w:sz="0" w:space="0" w:color="auto"/>
        <w:bottom w:val="none" w:sz="0" w:space="0" w:color="auto"/>
        <w:right w:val="none" w:sz="0" w:space="0" w:color="auto"/>
      </w:divBdr>
    </w:div>
    <w:div w:id="1557471396">
      <w:bodyDiv w:val="1"/>
      <w:marLeft w:val="0"/>
      <w:marRight w:val="0"/>
      <w:marTop w:val="0"/>
      <w:marBottom w:val="0"/>
      <w:divBdr>
        <w:top w:val="none" w:sz="0" w:space="0" w:color="auto"/>
        <w:left w:val="none" w:sz="0" w:space="0" w:color="auto"/>
        <w:bottom w:val="none" w:sz="0" w:space="0" w:color="auto"/>
        <w:right w:val="none" w:sz="0" w:space="0" w:color="auto"/>
      </w:divBdr>
    </w:div>
    <w:div w:id="1557545463">
      <w:bodyDiv w:val="1"/>
      <w:marLeft w:val="0"/>
      <w:marRight w:val="0"/>
      <w:marTop w:val="0"/>
      <w:marBottom w:val="0"/>
      <w:divBdr>
        <w:top w:val="none" w:sz="0" w:space="0" w:color="auto"/>
        <w:left w:val="none" w:sz="0" w:space="0" w:color="auto"/>
        <w:bottom w:val="none" w:sz="0" w:space="0" w:color="auto"/>
        <w:right w:val="none" w:sz="0" w:space="0" w:color="auto"/>
      </w:divBdr>
    </w:div>
    <w:div w:id="1557545660">
      <w:bodyDiv w:val="1"/>
      <w:marLeft w:val="0"/>
      <w:marRight w:val="0"/>
      <w:marTop w:val="0"/>
      <w:marBottom w:val="0"/>
      <w:divBdr>
        <w:top w:val="none" w:sz="0" w:space="0" w:color="auto"/>
        <w:left w:val="none" w:sz="0" w:space="0" w:color="auto"/>
        <w:bottom w:val="none" w:sz="0" w:space="0" w:color="auto"/>
        <w:right w:val="none" w:sz="0" w:space="0" w:color="auto"/>
      </w:divBdr>
    </w:div>
    <w:div w:id="1557815990">
      <w:bodyDiv w:val="1"/>
      <w:marLeft w:val="0"/>
      <w:marRight w:val="0"/>
      <w:marTop w:val="0"/>
      <w:marBottom w:val="0"/>
      <w:divBdr>
        <w:top w:val="none" w:sz="0" w:space="0" w:color="auto"/>
        <w:left w:val="none" w:sz="0" w:space="0" w:color="auto"/>
        <w:bottom w:val="none" w:sz="0" w:space="0" w:color="auto"/>
        <w:right w:val="none" w:sz="0" w:space="0" w:color="auto"/>
      </w:divBdr>
    </w:div>
    <w:div w:id="1557859207">
      <w:bodyDiv w:val="1"/>
      <w:marLeft w:val="0"/>
      <w:marRight w:val="0"/>
      <w:marTop w:val="0"/>
      <w:marBottom w:val="0"/>
      <w:divBdr>
        <w:top w:val="none" w:sz="0" w:space="0" w:color="auto"/>
        <w:left w:val="none" w:sz="0" w:space="0" w:color="auto"/>
        <w:bottom w:val="none" w:sz="0" w:space="0" w:color="auto"/>
        <w:right w:val="none" w:sz="0" w:space="0" w:color="auto"/>
      </w:divBdr>
    </w:div>
    <w:div w:id="1557933932">
      <w:bodyDiv w:val="1"/>
      <w:marLeft w:val="0"/>
      <w:marRight w:val="0"/>
      <w:marTop w:val="0"/>
      <w:marBottom w:val="0"/>
      <w:divBdr>
        <w:top w:val="none" w:sz="0" w:space="0" w:color="auto"/>
        <w:left w:val="none" w:sz="0" w:space="0" w:color="auto"/>
        <w:bottom w:val="none" w:sz="0" w:space="0" w:color="auto"/>
        <w:right w:val="none" w:sz="0" w:space="0" w:color="auto"/>
      </w:divBdr>
    </w:div>
    <w:div w:id="1558009211">
      <w:bodyDiv w:val="1"/>
      <w:marLeft w:val="0"/>
      <w:marRight w:val="0"/>
      <w:marTop w:val="0"/>
      <w:marBottom w:val="0"/>
      <w:divBdr>
        <w:top w:val="none" w:sz="0" w:space="0" w:color="auto"/>
        <w:left w:val="none" w:sz="0" w:space="0" w:color="auto"/>
        <w:bottom w:val="none" w:sz="0" w:space="0" w:color="auto"/>
        <w:right w:val="none" w:sz="0" w:space="0" w:color="auto"/>
      </w:divBdr>
    </w:div>
    <w:div w:id="1558009657">
      <w:bodyDiv w:val="1"/>
      <w:marLeft w:val="0"/>
      <w:marRight w:val="0"/>
      <w:marTop w:val="0"/>
      <w:marBottom w:val="0"/>
      <w:divBdr>
        <w:top w:val="none" w:sz="0" w:space="0" w:color="auto"/>
        <w:left w:val="none" w:sz="0" w:space="0" w:color="auto"/>
        <w:bottom w:val="none" w:sz="0" w:space="0" w:color="auto"/>
        <w:right w:val="none" w:sz="0" w:space="0" w:color="auto"/>
      </w:divBdr>
    </w:div>
    <w:div w:id="1558054470">
      <w:bodyDiv w:val="1"/>
      <w:marLeft w:val="0"/>
      <w:marRight w:val="0"/>
      <w:marTop w:val="0"/>
      <w:marBottom w:val="0"/>
      <w:divBdr>
        <w:top w:val="none" w:sz="0" w:space="0" w:color="auto"/>
        <w:left w:val="none" w:sz="0" w:space="0" w:color="auto"/>
        <w:bottom w:val="none" w:sz="0" w:space="0" w:color="auto"/>
        <w:right w:val="none" w:sz="0" w:space="0" w:color="auto"/>
      </w:divBdr>
    </w:div>
    <w:div w:id="1558123010">
      <w:bodyDiv w:val="1"/>
      <w:marLeft w:val="0"/>
      <w:marRight w:val="0"/>
      <w:marTop w:val="0"/>
      <w:marBottom w:val="0"/>
      <w:divBdr>
        <w:top w:val="none" w:sz="0" w:space="0" w:color="auto"/>
        <w:left w:val="none" w:sz="0" w:space="0" w:color="auto"/>
        <w:bottom w:val="none" w:sz="0" w:space="0" w:color="auto"/>
        <w:right w:val="none" w:sz="0" w:space="0" w:color="auto"/>
      </w:divBdr>
    </w:div>
    <w:div w:id="1558201905">
      <w:bodyDiv w:val="1"/>
      <w:marLeft w:val="0"/>
      <w:marRight w:val="0"/>
      <w:marTop w:val="0"/>
      <w:marBottom w:val="0"/>
      <w:divBdr>
        <w:top w:val="none" w:sz="0" w:space="0" w:color="auto"/>
        <w:left w:val="none" w:sz="0" w:space="0" w:color="auto"/>
        <w:bottom w:val="none" w:sz="0" w:space="0" w:color="auto"/>
        <w:right w:val="none" w:sz="0" w:space="0" w:color="auto"/>
      </w:divBdr>
    </w:div>
    <w:div w:id="1558207100">
      <w:bodyDiv w:val="1"/>
      <w:marLeft w:val="0"/>
      <w:marRight w:val="0"/>
      <w:marTop w:val="0"/>
      <w:marBottom w:val="0"/>
      <w:divBdr>
        <w:top w:val="none" w:sz="0" w:space="0" w:color="auto"/>
        <w:left w:val="none" w:sz="0" w:space="0" w:color="auto"/>
        <w:bottom w:val="none" w:sz="0" w:space="0" w:color="auto"/>
        <w:right w:val="none" w:sz="0" w:space="0" w:color="auto"/>
      </w:divBdr>
    </w:div>
    <w:div w:id="1558321484">
      <w:bodyDiv w:val="1"/>
      <w:marLeft w:val="0"/>
      <w:marRight w:val="0"/>
      <w:marTop w:val="0"/>
      <w:marBottom w:val="0"/>
      <w:divBdr>
        <w:top w:val="none" w:sz="0" w:space="0" w:color="auto"/>
        <w:left w:val="none" w:sz="0" w:space="0" w:color="auto"/>
        <w:bottom w:val="none" w:sz="0" w:space="0" w:color="auto"/>
        <w:right w:val="none" w:sz="0" w:space="0" w:color="auto"/>
      </w:divBdr>
    </w:div>
    <w:div w:id="1558322928">
      <w:bodyDiv w:val="1"/>
      <w:marLeft w:val="0"/>
      <w:marRight w:val="0"/>
      <w:marTop w:val="0"/>
      <w:marBottom w:val="0"/>
      <w:divBdr>
        <w:top w:val="none" w:sz="0" w:space="0" w:color="auto"/>
        <w:left w:val="none" w:sz="0" w:space="0" w:color="auto"/>
        <w:bottom w:val="none" w:sz="0" w:space="0" w:color="auto"/>
        <w:right w:val="none" w:sz="0" w:space="0" w:color="auto"/>
      </w:divBdr>
    </w:div>
    <w:div w:id="1558470398">
      <w:bodyDiv w:val="1"/>
      <w:marLeft w:val="0"/>
      <w:marRight w:val="0"/>
      <w:marTop w:val="0"/>
      <w:marBottom w:val="0"/>
      <w:divBdr>
        <w:top w:val="none" w:sz="0" w:space="0" w:color="auto"/>
        <w:left w:val="none" w:sz="0" w:space="0" w:color="auto"/>
        <w:bottom w:val="none" w:sz="0" w:space="0" w:color="auto"/>
        <w:right w:val="none" w:sz="0" w:space="0" w:color="auto"/>
      </w:divBdr>
    </w:div>
    <w:div w:id="1558513191">
      <w:bodyDiv w:val="1"/>
      <w:marLeft w:val="0"/>
      <w:marRight w:val="0"/>
      <w:marTop w:val="0"/>
      <w:marBottom w:val="0"/>
      <w:divBdr>
        <w:top w:val="none" w:sz="0" w:space="0" w:color="auto"/>
        <w:left w:val="none" w:sz="0" w:space="0" w:color="auto"/>
        <w:bottom w:val="none" w:sz="0" w:space="0" w:color="auto"/>
        <w:right w:val="none" w:sz="0" w:space="0" w:color="auto"/>
      </w:divBdr>
    </w:div>
    <w:div w:id="1558542304">
      <w:bodyDiv w:val="1"/>
      <w:marLeft w:val="0"/>
      <w:marRight w:val="0"/>
      <w:marTop w:val="0"/>
      <w:marBottom w:val="0"/>
      <w:divBdr>
        <w:top w:val="none" w:sz="0" w:space="0" w:color="auto"/>
        <w:left w:val="none" w:sz="0" w:space="0" w:color="auto"/>
        <w:bottom w:val="none" w:sz="0" w:space="0" w:color="auto"/>
        <w:right w:val="none" w:sz="0" w:space="0" w:color="auto"/>
      </w:divBdr>
    </w:div>
    <w:div w:id="1558710467">
      <w:bodyDiv w:val="1"/>
      <w:marLeft w:val="0"/>
      <w:marRight w:val="0"/>
      <w:marTop w:val="0"/>
      <w:marBottom w:val="0"/>
      <w:divBdr>
        <w:top w:val="none" w:sz="0" w:space="0" w:color="auto"/>
        <w:left w:val="none" w:sz="0" w:space="0" w:color="auto"/>
        <w:bottom w:val="none" w:sz="0" w:space="0" w:color="auto"/>
        <w:right w:val="none" w:sz="0" w:space="0" w:color="auto"/>
      </w:divBdr>
    </w:div>
    <w:div w:id="1559050365">
      <w:bodyDiv w:val="1"/>
      <w:marLeft w:val="0"/>
      <w:marRight w:val="0"/>
      <w:marTop w:val="0"/>
      <w:marBottom w:val="0"/>
      <w:divBdr>
        <w:top w:val="none" w:sz="0" w:space="0" w:color="auto"/>
        <w:left w:val="none" w:sz="0" w:space="0" w:color="auto"/>
        <w:bottom w:val="none" w:sz="0" w:space="0" w:color="auto"/>
        <w:right w:val="none" w:sz="0" w:space="0" w:color="auto"/>
      </w:divBdr>
    </w:div>
    <w:div w:id="1559050751">
      <w:bodyDiv w:val="1"/>
      <w:marLeft w:val="0"/>
      <w:marRight w:val="0"/>
      <w:marTop w:val="0"/>
      <w:marBottom w:val="0"/>
      <w:divBdr>
        <w:top w:val="none" w:sz="0" w:space="0" w:color="auto"/>
        <w:left w:val="none" w:sz="0" w:space="0" w:color="auto"/>
        <w:bottom w:val="none" w:sz="0" w:space="0" w:color="auto"/>
        <w:right w:val="none" w:sz="0" w:space="0" w:color="auto"/>
      </w:divBdr>
    </w:div>
    <w:div w:id="1559124098">
      <w:bodyDiv w:val="1"/>
      <w:marLeft w:val="0"/>
      <w:marRight w:val="0"/>
      <w:marTop w:val="0"/>
      <w:marBottom w:val="0"/>
      <w:divBdr>
        <w:top w:val="none" w:sz="0" w:space="0" w:color="auto"/>
        <w:left w:val="none" w:sz="0" w:space="0" w:color="auto"/>
        <w:bottom w:val="none" w:sz="0" w:space="0" w:color="auto"/>
        <w:right w:val="none" w:sz="0" w:space="0" w:color="auto"/>
      </w:divBdr>
    </w:div>
    <w:div w:id="1559128560">
      <w:bodyDiv w:val="1"/>
      <w:marLeft w:val="0"/>
      <w:marRight w:val="0"/>
      <w:marTop w:val="0"/>
      <w:marBottom w:val="0"/>
      <w:divBdr>
        <w:top w:val="none" w:sz="0" w:space="0" w:color="auto"/>
        <w:left w:val="none" w:sz="0" w:space="0" w:color="auto"/>
        <w:bottom w:val="none" w:sz="0" w:space="0" w:color="auto"/>
        <w:right w:val="none" w:sz="0" w:space="0" w:color="auto"/>
      </w:divBdr>
    </w:div>
    <w:div w:id="1559167617">
      <w:bodyDiv w:val="1"/>
      <w:marLeft w:val="0"/>
      <w:marRight w:val="0"/>
      <w:marTop w:val="0"/>
      <w:marBottom w:val="0"/>
      <w:divBdr>
        <w:top w:val="none" w:sz="0" w:space="0" w:color="auto"/>
        <w:left w:val="none" w:sz="0" w:space="0" w:color="auto"/>
        <w:bottom w:val="none" w:sz="0" w:space="0" w:color="auto"/>
        <w:right w:val="none" w:sz="0" w:space="0" w:color="auto"/>
      </w:divBdr>
    </w:div>
    <w:div w:id="1559169350">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198999">
      <w:bodyDiv w:val="1"/>
      <w:marLeft w:val="0"/>
      <w:marRight w:val="0"/>
      <w:marTop w:val="0"/>
      <w:marBottom w:val="0"/>
      <w:divBdr>
        <w:top w:val="none" w:sz="0" w:space="0" w:color="auto"/>
        <w:left w:val="none" w:sz="0" w:space="0" w:color="auto"/>
        <w:bottom w:val="none" w:sz="0" w:space="0" w:color="auto"/>
        <w:right w:val="none" w:sz="0" w:space="0" w:color="auto"/>
      </w:divBdr>
    </w:div>
    <w:div w:id="155963046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59900420">
      <w:bodyDiv w:val="1"/>
      <w:marLeft w:val="0"/>
      <w:marRight w:val="0"/>
      <w:marTop w:val="0"/>
      <w:marBottom w:val="0"/>
      <w:divBdr>
        <w:top w:val="none" w:sz="0" w:space="0" w:color="auto"/>
        <w:left w:val="none" w:sz="0" w:space="0" w:color="auto"/>
        <w:bottom w:val="none" w:sz="0" w:space="0" w:color="auto"/>
        <w:right w:val="none" w:sz="0" w:space="0" w:color="auto"/>
      </w:divBdr>
    </w:div>
    <w:div w:id="1560088209">
      <w:bodyDiv w:val="1"/>
      <w:marLeft w:val="0"/>
      <w:marRight w:val="0"/>
      <w:marTop w:val="0"/>
      <w:marBottom w:val="0"/>
      <w:divBdr>
        <w:top w:val="none" w:sz="0" w:space="0" w:color="auto"/>
        <w:left w:val="none" w:sz="0" w:space="0" w:color="auto"/>
        <w:bottom w:val="none" w:sz="0" w:space="0" w:color="auto"/>
        <w:right w:val="none" w:sz="0" w:space="0" w:color="auto"/>
      </w:divBdr>
    </w:div>
    <w:div w:id="1560432070">
      <w:bodyDiv w:val="1"/>
      <w:marLeft w:val="0"/>
      <w:marRight w:val="0"/>
      <w:marTop w:val="0"/>
      <w:marBottom w:val="0"/>
      <w:divBdr>
        <w:top w:val="none" w:sz="0" w:space="0" w:color="auto"/>
        <w:left w:val="none" w:sz="0" w:space="0" w:color="auto"/>
        <w:bottom w:val="none" w:sz="0" w:space="0" w:color="auto"/>
        <w:right w:val="none" w:sz="0" w:space="0" w:color="auto"/>
      </w:divBdr>
    </w:div>
    <w:div w:id="1560434032">
      <w:bodyDiv w:val="1"/>
      <w:marLeft w:val="0"/>
      <w:marRight w:val="0"/>
      <w:marTop w:val="0"/>
      <w:marBottom w:val="0"/>
      <w:divBdr>
        <w:top w:val="none" w:sz="0" w:space="0" w:color="auto"/>
        <w:left w:val="none" w:sz="0" w:space="0" w:color="auto"/>
        <w:bottom w:val="none" w:sz="0" w:space="0" w:color="auto"/>
        <w:right w:val="none" w:sz="0" w:space="0" w:color="auto"/>
      </w:divBdr>
    </w:div>
    <w:div w:id="1560480454">
      <w:bodyDiv w:val="1"/>
      <w:marLeft w:val="0"/>
      <w:marRight w:val="0"/>
      <w:marTop w:val="0"/>
      <w:marBottom w:val="0"/>
      <w:divBdr>
        <w:top w:val="none" w:sz="0" w:space="0" w:color="auto"/>
        <w:left w:val="none" w:sz="0" w:space="0" w:color="auto"/>
        <w:bottom w:val="none" w:sz="0" w:space="0" w:color="auto"/>
        <w:right w:val="none" w:sz="0" w:space="0" w:color="auto"/>
      </w:divBdr>
    </w:div>
    <w:div w:id="1560941763">
      <w:bodyDiv w:val="1"/>
      <w:marLeft w:val="0"/>
      <w:marRight w:val="0"/>
      <w:marTop w:val="0"/>
      <w:marBottom w:val="0"/>
      <w:divBdr>
        <w:top w:val="none" w:sz="0" w:space="0" w:color="auto"/>
        <w:left w:val="none" w:sz="0" w:space="0" w:color="auto"/>
        <w:bottom w:val="none" w:sz="0" w:space="0" w:color="auto"/>
        <w:right w:val="none" w:sz="0" w:space="0" w:color="auto"/>
      </w:divBdr>
    </w:div>
    <w:div w:id="1561016031">
      <w:bodyDiv w:val="1"/>
      <w:marLeft w:val="0"/>
      <w:marRight w:val="0"/>
      <w:marTop w:val="0"/>
      <w:marBottom w:val="0"/>
      <w:divBdr>
        <w:top w:val="none" w:sz="0" w:space="0" w:color="auto"/>
        <w:left w:val="none" w:sz="0" w:space="0" w:color="auto"/>
        <w:bottom w:val="none" w:sz="0" w:space="0" w:color="auto"/>
        <w:right w:val="none" w:sz="0" w:space="0" w:color="auto"/>
      </w:divBdr>
    </w:div>
    <w:div w:id="1561211694">
      <w:bodyDiv w:val="1"/>
      <w:marLeft w:val="0"/>
      <w:marRight w:val="0"/>
      <w:marTop w:val="0"/>
      <w:marBottom w:val="0"/>
      <w:divBdr>
        <w:top w:val="none" w:sz="0" w:space="0" w:color="auto"/>
        <w:left w:val="none" w:sz="0" w:space="0" w:color="auto"/>
        <w:bottom w:val="none" w:sz="0" w:space="0" w:color="auto"/>
        <w:right w:val="none" w:sz="0" w:space="0" w:color="auto"/>
      </w:divBdr>
    </w:div>
    <w:div w:id="1561214250">
      <w:bodyDiv w:val="1"/>
      <w:marLeft w:val="0"/>
      <w:marRight w:val="0"/>
      <w:marTop w:val="0"/>
      <w:marBottom w:val="0"/>
      <w:divBdr>
        <w:top w:val="none" w:sz="0" w:space="0" w:color="auto"/>
        <w:left w:val="none" w:sz="0" w:space="0" w:color="auto"/>
        <w:bottom w:val="none" w:sz="0" w:space="0" w:color="auto"/>
        <w:right w:val="none" w:sz="0" w:space="0" w:color="auto"/>
      </w:divBdr>
    </w:div>
    <w:div w:id="1561474425">
      <w:bodyDiv w:val="1"/>
      <w:marLeft w:val="0"/>
      <w:marRight w:val="0"/>
      <w:marTop w:val="0"/>
      <w:marBottom w:val="0"/>
      <w:divBdr>
        <w:top w:val="none" w:sz="0" w:space="0" w:color="auto"/>
        <w:left w:val="none" w:sz="0" w:space="0" w:color="auto"/>
        <w:bottom w:val="none" w:sz="0" w:space="0" w:color="auto"/>
        <w:right w:val="none" w:sz="0" w:space="0" w:color="auto"/>
      </w:divBdr>
    </w:div>
    <w:div w:id="1561483391">
      <w:bodyDiv w:val="1"/>
      <w:marLeft w:val="0"/>
      <w:marRight w:val="0"/>
      <w:marTop w:val="0"/>
      <w:marBottom w:val="0"/>
      <w:divBdr>
        <w:top w:val="none" w:sz="0" w:space="0" w:color="auto"/>
        <w:left w:val="none" w:sz="0" w:space="0" w:color="auto"/>
        <w:bottom w:val="none" w:sz="0" w:space="0" w:color="auto"/>
        <w:right w:val="none" w:sz="0" w:space="0" w:color="auto"/>
      </w:divBdr>
    </w:div>
    <w:div w:id="1561557782">
      <w:bodyDiv w:val="1"/>
      <w:marLeft w:val="0"/>
      <w:marRight w:val="0"/>
      <w:marTop w:val="0"/>
      <w:marBottom w:val="0"/>
      <w:divBdr>
        <w:top w:val="none" w:sz="0" w:space="0" w:color="auto"/>
        <w:left w:val="none" w:sz="0" w:space="0" w:color="auto"/>
        <w:bottom w:val="none" w:sz="0" w:space="0" w:color="auto"/>
        <w:right w:val="none" w:sz="0" w:space="0" w:color="auto"/>
      </w:divBdr>
    </w:div>
    <w:div w:id="1561671522">
      <w:bodyDiv w:val="1"/>
      <w:marLeft w:val="0"/>
      <w:marRight w:val="0"/>
      <w:marTop w:val="0"/>
      <w:marBottom w:val="0"/>
      <w:divBdr>
        <w:top w:val="none" w:sz="0" w:space="0" w:color="auto"/>
        <w:left w:val="none" w:sz="0" w:space="0" w:color="auto"/>
        <w:bottom w:val="none" w:sz="0" w:space="0" w:color="auto"/>
        <w:right w:val="none" w:sz="0" w:space="0" w:color="auto"/>
      </w:divBdr>
    </w:div>
    <w:div w:id="1561743514">
      <w:bodyDiv w:val="1"/>
      <w:marLeft w:val="0"/>
      <w:marRight w:val="0"/>
      <w:marTop w:val="0"/>
      <w:marBottom w:val="0"/>
      <w:divBdr>
        <w:top w:val="none" w:sz="0" w:space="0" w:color="auto"/>
        <w:left w:val="none" w:sz="0" w:space="0" w:color="auto"/>
        <w:bottom w:val="none" w:sz="0" w:space="0" w:color="auto"/>
        <w:right w:val="none" w:sz="0" w:space="0" w:color="auto"/>
      </w:divBdr>
    </w:div>
    <w:div w:id="1561819391">
      <w:bodyDiv w:val="1"/>
      <w:marLeft w:val="0"/>
      <w:marRight w:val="0"/>
      <w:marTop w:val="0"/>
      <w:marBottom w:val="0"/>
      <w:divBdr>
        <w:top w:val="none" w:sz="0" w:space="0" w:color="auto"/>
        <w:left w:val="none" w:sz="0" w:space="0" w:color="auto"/>
        <w:bottom w:val="none" w:sz="0" w:space="0" w:color="auto"/>
        <w:right w:val="none" w:sz="0" w:space="0" w:color="auto"/>
      </w:divBdr>
    </w:div>
    <w:div w:id="1561866199">
      <w:bodyDiv w:val="1"/>
      <w:marLeft w:val="0"/>
      <w:marRight w:val="0"/>
      <w:marTop w:val="0"/>
      <w:marBottom w:val="0"/>
      <w:divBdr>
        <w:top w:val="none" w:sz="0" w:space="0" w:color="auto"/>
        <w:left w:val="none" w:sz="0" w:space="0" w:color="auto"/>
        <w:bottom w:val="none" w:sz="0" w:space="0" w:color="auto"/>
        <w:right w:val="none" w:sz="0" w:space="0" w:color="auto"/>
      </w:divBdr>
    </w:div>
    <w:div w:id="1562015400">
      <w:bodyDiv w:val="1"/>
      <w:marLeft w:val="0"/>
      <w:marRight w:val="0"/>
      <w:marTop w:val="0"/>
      <w:marBottom w:val="0"/>
      <w:divBdr>
        <w:top w:val="none" w:sz="0" w:space="0" w:color="auto"/>
        <w:left w:val="none" w:sz="0" w:space="0" w:color="auto"/>
        <w:bottom w:val="none" w:sz="0" w:space="0" w:color="auto"/>
        <w:right w:val="none" w:sz="0" w:space="0" w:color="auto"/>
      </w:divBdr>
    </w:div>
    <w:div w:id="1562058023">
      <w:bodyDiv w:val="1"/>
      <w:marLeft w:val="0"/>
      <w:marRight w:val="0"/>
      <w:marTop w:val="0"/>
      <w:marBottom w:val="0"/>
      <w:divBdr>
        <w:top w:val="none" w:sz="0" w:space="0" w:color="auto"/>
        <w:left w:val="none" w:sz="0" w:space="0" w:color="auto"/>
        <w:bottom w:val="none" w:sz="0" w:space="0" w:color="auto"/>
        <w:right w:val="none" w:sz="0" w:space="0" w:color="auto"/>
      </w:divBdr>
    </w:div>
    <w:div w:id="1562516997">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598596">
      <w:bodyDiv w:val="1"/>
      <w:marLeft w:val="0"/>
      <w:marRight w:val="0"/>
      <w:marTop w:val="0"/>
      <w:marBottom w:val="0"/>
      <w:divBdr>
        <w:top w:val="none" w:sz="0" w:space="0" w:color="auto"/>
        <w:left w:val="none" w:sz="0" w:space="0" w:color="auto"/>
        <w:bottom w:val="none" w:sz="0" w:space="0" w:color="auto"/>
        <w:right w:val="none" w:sz="0" w:space="0" w:color="auto"/>
      </w:divBdr>
    </w:div>
    <w:div w:id="1562785633">
      <w:bodyDiv w:val="1"/>
      <w:marLeft w:val="0"/>
      <w:marRight w:val="0"/>
      <w:marTop w:val="0"/>
      <w:marBottom w:val="0"/>
      <w:divBdr>
        <w:top w:val="none" w:sz="0" w:space="0" w:color="auto"/>
        <w:left w:val="none" w:sz="0" w:space="0" w:color="auto"/>
        <w:bottom w:val="none" w:sz="0" w:space="0" w:color="auto"/>
        <w:right w:val="none" w:sz="0" w:space="0" w:color="auto"/>
      </w:divBdr>
    </w:div>
    <w:div w:id="1562866116">
      <w:bodyDiv w:val="1"/>
      <w:marLeft w:val="0"/>
      <w:marRight w:val="0"/>
      <w:marTop w:val="0"/>
      <w:marBottom w:val="0"/>
      <w:divBdr>
        <w:top w:val="none" w:sz="0" w:space="0" w:color="auto"/>
        <w:left w:val="none" w:sz="0" w:space="0" w:color="auto"/>
        <w:bottom w:val="none" w:sz="0" w:space="0" w:color="auto"/>
        <w:right w:val="none" w:sz="0" w:space="0" w:color="auto"/>
      </w:divBdr>
    </w:div>
    <w:div w:id="1562906624">
      <w:bodyDiv w:val="1"/>
      <w:marLeft w:val="0"/>
      <w:marRight w:val="0"/>
      <w:marTop w:val="0"/>
      <w:marBottom w:val="0"/>
      <w:divBdr>
        <w:top w:val="none" w:sz="0" w:space="0" w:color="auto"/>
        <w:left w:val="none" w:sz="0" w:space="0" w:color="auto"/>
        <w:bottom w:val="none" w:sz="0" w:space="0" w:color="auto"/>
        <w:right w:val="none" w:sz="0" w:space="0" w:color="auto"/>
      </w:divBdr>
    </w:div>
    <w:div w:id="1563102709">
      <w:bodyDiv w:val="1"/>
      <w:marLeft w:val="0"/>
      <w:marRight w:val="0"/>
      <w:marTop w:val="0"/>
      <w:marBottom w:val="0"/>
      <w:divBdr>
        <w:top w:val="none" w:sz="0" w:space="0" w:color="auto"/>
        <w:left w:val="none" w:sz="0" w:space="0" w:color="auto"/>
        <w:bottom w:val="none" w:sz="0" w:space="0" w:color="auto"/>
        <w:right w:val="none" w:sz="0" w:space="0" w:color="auto"/>
      </w:divBdr>
    </w:div>
    <w:div w:id="1563367049">
      <w:bodyDiv w:val="1"/>
      <w:marLeft w:val="0"/>
      <w:marRight w:val="0"/>
      <w:marTop w:val="0"/>
      <w:marBottom w:val="0"/>
      <w:divBdr>
        <w:top w:val="none" w:sz="0" w:space="0" w:color="auto"/>
        <w:left w:val="none" w:sz="0" w:space="0" w:color="auto"/>
        <w:bottom w:val="none" w:sz="0" w:space="0" w:color="auto"/>
        <w:right w:val="none" w:sz="0" w:space="0" w:color="auto"/>
      </w:divBdr>
    </w:div>
    <w:div w:id="1563369601">
      <w:bodyDiv w:val="1"/>
      <w:marLeft w:val="0"/>
      <w:marRight w:val="0"/>
      <w:marTop w:val="0"/>
      <w:marBottom w:val="0"/>
      <w:divBdr>
        <w:top w:val="none" w:sz="0" w:space="0" w:color="auto"/>
        <w:left w:val="none" w:sz="0" w:space="0" w:color="auto"/>
        <w:bottom w:val="none" w:sz="0" w:space="0" w:color="auto"/>
        <w:right w:val="none" w:sz="0" w:space="0" w:color="auto"/>
      </w:divBdr>
    </w:div>
    <w:div w:id="1563440843">
      <w:bodyDiv w:val="1"/>
      <w:marLeft w:val="0"/>
      <w:marRight w:val="0"/>
      <w:marTop w:val="0"/>
      <w:marBottom w:val="0"/>
      <w:divBdr>
        <w:top w:val="none" w:sz="0" w:space="0" w:color="auto"/>
        <w:left w:val="none" w:sz="0" w:space="0" w:color="auto"/>
        <w:bottom w:val="none" w:sz="0" w:space="0" w:color="auto"/>
        <w:right w:val="none" w:sz="0" w:space="0" w:color="auto"/>
      </w:divBdr>
    </w:div>
    <w:div w:id="1563523283">
      <w:bodyDiv w:val="1"/>
      <w:marLeft w:val="0"/>
      <w:marRight w:val="0"/>
      <w:marTop w:val="0"/>
      <w:marBottom w:val="0"/>
      <w:divBdr>
        <w:top w:val="none" w:sz="0" w:space="0" w:color="auto"/>
        <w:left w:val="none" w:sz="0" w:space="0" w:color="auto"/>
        <w:bottom w:val="none" w:sz="0" w:space="0" w:color="auto"/>
        <w:right w:val="none" w:sz="0" w:space="0" w:color="auto"/>
      </w:divBdr>
    </w:div>
    <w:div w:id="1563560722">
      <w:bodyDiv w:val="1"/>
      <w:marLeft w:val="0"/>
      <w:marRight w:val="0"/>
      <w:marTop w:val="0"/>
      <w:marBottom w:val="0"/>
      <w:divBdr>
        <w:top w:val="none" w:sz="0" w:space="0" w:color="auto"/>
        <w:left w:val="none" w:sz="0" w:space="0" w:color="auto"/>
        <w:bottom w:val="none" w:sz="0" w:space="0" w:color="auto"/>
        <w:right w:val="none" w:sz="0" w:space="0" w:color="auto"/>
      </w:divBdr>
    </w:div>
    <w:div w:id="1563561933">
      <w:bodyDiv w:val="1"/>
      <w:marLeft w:val="0"/>
      <w:marRight w:val="0"/>
      <w:marTop w:val="0"/>
      <w:marBottom w:val="0"/>
      <w:divBdr>
        <w:top w:val="none" w:sz="0" w:space="0" w:color="auto"/>
        <w:left w:val="none" w:sz="0" w:space="0" w:color="auto"/>
        <w:bottom w:val="none" w:sz="0" w:space="0" w:color="auto"/>
        <w:right w:val="none" w:sz="0" w:space="0" w:color="auto"/>
      </w:divBdr>
    </w:div>
    <w:div w:id="1563634217">
      <w:bodyDiv w:val="1"/>
      <w:marLeft w:val="0"/>
      <w:marRight w:val="0"/>
      <w:marTop w:val="0"/>
      <w:marBottom w:val="0"/>
      <w:divBdr>
        <w:top w:val="none" w:sz="0" w:space="0" w:color="auto"/>
        <w:left w:val="none" w:sz="0" w:space="0" w:color="auto"/>
        <w:bottom w:val="none" w:sz="0" w:space="0" w:color="auto"/>
        <w:right w:val="none" w:sz="0" w:space="0" w:color="auto"/>
      </w:divBdr>
    </w:div>
    <w:div w:id="1563783496">
      <w:bodyDiv w:val="1"/>
      <w:marLeft w:val="0"/>
      <w:marRight w:val="0"/>
      <w:marTop w:val="0"/>
      <w:marBottom w:val="0"/>
      <w:divBdr>
        <w:top w:val="none" w:sz="0" w:space="0" w:color="auto"/>
        <w:left w:val="none" w:sz="0" w:space="0" w:color="auto"/>
        <w:bottom w:val="none" w:sz="0" w:space="0" w:color="auto"/>
        <w:right w:val="none" w:sz="0" w:space="0" w:color="auto"/>
      </w:divBdr>
    </w:div>
    <w:div w:id="1563786731">
      <w:bodyDiv w:val="1"/>
      <w:marLeft w:val="0"/>
      <w:marRight w:val="0"/>
      <w:marTop w:val="0"/>
      <w:marBottom w:val="0"/>
      <w:divBdr>
        <w:top w:val="none" w:sz="0" w:space="0" w:color="auto"/>
        <w:left w:val="none" w:sz="0" w:space="0" w:color="auto"/>
        <w:bottom w:val="none" w:sz="0" w:space="0" w:color="auto"/>
        <w:right w:val="none" w:sz="0" w:space="0" w:color="auto"/>
      </w:divBdr>
    </w:div>
    <w:div w:id="1563908650">
      <w:bodyDiv w:val="1"/>
      <w:marLeft w:val="0"/>
      <w:marRight w:val="0"/>
      <w:marTop w:val="0"/>
      <w:marBottom w:val="0"/>
      <w:divBdr>
        <w:top w:val="none" w:sz="0" w:space="0" w:color="auto"/>
        <w:left w:val="none" w:sz="0" w:space="0" w:color="auto"/>
        <w:bottom w:val="none" w:sz="0" w:space="0" w:color="auto"/>
        <w:right w:val="none" w:sz="0" w:space="0" w:color="auto"/>
      </w:divBdr>
    </w:div>
    <w:div w:id="1563953784">
      <w:bodyDiv w:val="1"/>
      <w:marLeft w:val="0"/>
      <w:marRight w:val="0"/>
      <w:marTop w:val="0"/>
      <w:marBottom w:val="0"/>
      <w:divBdr>
        <w:top w:val="none" w:sz="0" w:space="0" w:color="auto"/>
        <w:left w:val="none" w:sz="0" w:space="0" w:color="auto"/>
        <w:bottom w:val="none" w:sz="0" w:space="0" w:color="auto"/>
        <w:right w:val="none" w:sz="0" w:space="0" w:color="auto"/>
      </w:divBdr>
    </w:div>
    <w:div w:id="1564026859">
      <w:bodyDiv w:val="1"/>
      <w:marLeft w:val="0"/>
      <w:marRight w:val="0"/>
      <w:marTop w:val="0"/>
      <w:marBottom w:val="0"/>
      <w:divBdr>
        <w:top w:val="none" w:sz="0" w:space="0" w:color="auto"/>
        <w:left w:val="none" w:sz="0" w:space="0" w:color="auto"/>
        <w:bottom w:val="none" w:sz="0" w:space="0" w:color="auto"/>
        <w:right w:val="none" w:sz="0" w:space="0" w:color="auto"/>
      </w:divBdr>
    </w:div>
    <w:div w:id="1564027844">
      <w:bodyDiv w:val="1"/>
      <w:marLeft w:val="0"/>
      <w:marRight w:val="0"/>
      <w:marTop w:val="0"/>
      <w:marBottom w:val="0"/>
      <w:divBdr>
        <w:top w:val="none" w:sz="0" w:space="0" w:color="auto"/>
        <w:left w:val="none" w:sz="0" w:space="0" w:color="auto"/>
        <w:bottom w:val="none" w:sz="0" w:space="0" w:color="auto"/>
        <w:right w:val="none" w:sz="0" w:space="0" w:color="auto"/>
      </w:divBdr>
    </w:div>
    <w:div w:id="1564175142">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89439">
      <w:bodyDiv w:val="1"/>
      <w:marLeft w:val="0"/>
      <w:marRight w:val="0"/>
      <w:marTop w:val="0"/>
      <w:marBottom w:val="0"/>
      <w:divBdr>
        <w:top w:val="none" w:sz="0" w:space="0" w:color="auto"/>
        <w:left w:val="none" w:sz="0" w:space="0" w:color="auto"/>
        <w:bottom w:val="none" w:sz="0" w:space="0" w:color="auto"/>
        <w:right w:val="none" w:sz="0" w:space="0" w:color="auto"/>
      </w:divBdr>
    </w:div>
    <w:div w:id="1564367785">
      <w:bodyDiv w:val="1"/>
      <w:marLeft w:val="0"/>
      <w:marRight w:val="0"/>
      <w:marTop w:val="0"/>
      <w:marBottom w:val="0"/>
      <w:divBdr>
        <w:top w:val="none" w:sz="0" w:space="0" w:color="auto"/>
        <w:left w:val="none" w:sz="0" w:space="0" w:color="auto"/>
        <w:bottom w:val="none" w:sz="0" w:space="0" w:color="auto"/>
        <w:right w:val="none" w:sz="0" w:space="0" w:color="auto"/>
      </w:divBdr>
    </w:div>
    <w:div w:id="1564368778">
      <w:bodyDiv w:val="1"/>
      <w:marLeft w:val="0"/>
      <w:marRight w:val="0"/>
      <w:marTop w:val="0"/>
      <w:marBottom w:val="0"/>
      <w:divBdr>
        <w:top w:val="none" w:sz="0" w:space="0" w:color="auto"/>
        <w:left w:val="none" w:sz="0" w:space="0" w:color="auto"/>
        <w:bottom w:val="none" w:sz="0" w:space="0" w:color="auto"/>
        <w:right w:val="none" w:sz="0" w:space="0" w:color="auto"/>
      </w:divBdr>
    </w:div>
    <w:div w:id="1564369093">
      <w:bodyDiv w:val="1"/>
      <w:marLeft w:val="0"/>
      <w:marRight w:val="0"/>
      <w:marTop w:val="0"/>
      <w:marBottom w:val="0"/>
      <w:divBdr>
        <w:top w:val="none" w:sz="0" w:space="0" w:color="auto"/>
        <w:left w:val="none" w:sz="0" w:space="0" w:color="auto"/>
        <w:bottom w:val="none" w:sz="0" w:space="0" w:color="auto"/>
        <w:right w:val="none" w:sz="0" w:space="0" w:color="auto"/>
      </w:divBdr>
    </w:div>
    <w:div w:id="1564482049">
      <w:bodyDiv w:val="1"/>
      <w:marLeft w:val="0"/>
      <w:marRight w:val="0"/>
      <w:marTop w:val="0"/>
      <w:marBottom w:val="0"/>
      <w:divBdr>
        <w:top w:val="none" w:sz="0" w:space="0" w:color="auto"/>
        <w:left w:val="none" w:sz="0" w:space="0" w:color="auto"/>
        <w:bottom w:val="none" w:sz="0" w:space="0" w:color="auto"/>
        <w:right w:val="none" w:sz="0" w:space="0" w:color="auto"/>
      </w:divBdr>
    </w:div>
    <w:div w:id="1564751709">
      <w:bodyDiv w:val="1"/>
      <w:marLeft w:val="0"/>
      <w:marRight w:val="0"/>
      <w:marTop w:val="0"/>
      <w:marBottom w:val="0"/>
      <w:divBdr>
        <w:top w:val="none" w:sz="0" w:space="0" w:color="auto"/>
        <w:left w:val="none" w:sz="0" w:space="0" w:color="auto"/>
        <w:bottom w:val="none" w:sz="0" w:space="0" w:color="auto"/>
        <w:right w:val="none" w:sz="0" w:space="0" w:color="auto"/>
      </w:divBdr>
    </w:div>
    <w:div w:id="1564948400">
      <w:bodyDiv w:val="1"/>
      <w:marLeft w:val="0"/>
      <w:marRight w:val="0"/>
      <w:marTop w:val="0"/>
      <w:marBottom w:val="0"/>
      <w:divBdr>
        <w:top w:val="none" w:sz="0" w:space="0" w:color="auto"/>
        <w:left w:val="none" w:sz="0" w:space="0" w:color="auto"/>
        <w:bottom w:val="none" w:sz="0" w:space="0" w:color="auto"/>
        <w:right w:val="none" w:sz="0" w:space="0" w:color="auto"/>
      </w:divBdr>
    </w:div>
    <w:div w:id="1565214695">
      <w:bodyDiv w:val="1"/>
      <w:marLeft w:val="0"/>
      <w:marRight w:val="0"/>
      <w:marTop w:val="0"/>
      <w:marBottom w:val="0"/>
      <w:divBdr>
        <w:top w:val="none" w:sz="0" w:space="0" w:color="auto"/>
        <w:left w:val="none" w:sz="0" w:space="0" w:color="auto"/>
        <w:bottom w:val="none" w:sz="0" w:space="0" w:color="auto"/>
        <w:right w:val="none" w:sz="0" w:space="0" w:color="auto"/>
      </w:divBdr>
    </w:div>
    <w:div w:id="1565331217">
      <w:bodyDiv w:val="1"/>
      <w:marLeft w:val="0"/>
      <w:marRight w:val="0"/>
      <w:marTop w:val="0"/>
      <w:marBottom w:val="0"/>
      <w:divBdr>
        <w:top w:val="none" w:sz="0" w:space="0" w:color="auto"/>
        <w:left w:val="none" w:sz="0" w:space="0" w:color="auto"/>
        <w:bottom w:val="none" w:sz="0" w:space="0" w:color="auto"/>
        <w:right w:val="none" w:sz="0" w:space="0" w:color="auto"/>
      </w:divBdr>
    </w:div>
    <w:div w:id="1565413806">
      <w:bodyDiv w:val="1"/>
      <w:marLeft w:val="0"/>
      <w:marRight w:val="0"/>
      <w:marTop w:val="0"/>
      <w:marBottom w:val="0"/>
      <w:divBdr>
        <w:top w:val="none" w:sz="0" w:space="0" w:color="auto"/>
        <w:left w:val="none" w:sz="0" w:space="0" w:color="auto"/>
        <w:bottom w:val="none" w:sz="0" w:space="0" w:color="auto"/>
        <w:right w:val="none" w:sz="0" w:space="0" w:color="auto"/>
      </w:divBdr>
    </w:div>
    <w:div w:id="1565482948">
      <w:bodyDiv w:val="1"/>
      <w:marLeft w:val="0"/>
      <w:marRight w:val="0"/>
      <w:marTop w:val="0"/>
      <w:marBottom w:val="0"/>
      <w:divBdr>
        <w:top w:val="none" w:sz="0" w:space="0" w:color="auto"/>
        <w:left w:val="none" w:sz="0" w:space="0" w:color="auto"/>
        <w:bottom w:val="none" w:sz="0" w:space="0" w:color="auto"/>
        <w:right w:val="none" w:sz="0" w:space="0" w:color="auto"/>
      </w:divBdr>
    </w:div>
    <w:div w:id="1565524880">
      <w:bodyDiv w:val="1"/>
      <w:marLeft w:val="0"/>
      <w:marRight w:val="0"/>
      <w:marTop w:val="0"/>
      <w:marBottom w:val="0"/>
      <w:divBdr>
        <w:top w:val="none" w:sz="0" w:space="0" w:color="auto"/>
        <w:left w:val="none" w:sz="0" w:space="0" w:color="auto"/>
        <w:bottom w:val="none" w:sz="0" w:space="0" w:color="auto"/>
        <w:right w:val="none" w:sz="0" w:space="0" w:color="auto"/>
      </w:divBdr>
    </w:div>
    <w:div w:id="1565598896">
      <w:bodyDiv w:val="1"/>
      <w:marLeft w:val="0"/>
      <w:marRight w:val="0"/>
      <w:marTop w:val="0"/>
      <w:marBottom w:val="0"/>
      <w:divBdr>
        <w:top w:val="none" w:sz="0" w:space="0" w:color="auto"/>
        <w:left w:val="none" w:sz="0" w:space="0" w:color="auto"/>
        <w:bottom w:val="none" w:sz="0" w:space="0" w:color="auto"/>
        <w:right w:val="none" w:sz="0" w:space="0" w:color="auto"/>
      </w:divBdr>
    </w:div>
    <w:div w:id="1565724770">
      <w:bodyDiv w:val="1"/>
      <w:marLeft w:val="0"/>
      <w:marRight w:val="0"/>
      <w:marTop w:val="0"/>
      <w:marBottom w:val="0"/>
      <w:divBdr>
        <w:top w:val="none" w:sz="0" w:space="0" w:color="auto"/>
        <w:left w:val="none" w:sz="0" w:space="0" w:color="auto"/>
        <w:bottom w:val="none" w:sz="0" w:space="0" w:color="auto"/>
        <w:right w:val="none" w:sz="0" w:space="0" w:color="auto"/>
      </w:divBdr>
    </w:div>
    <w:div w:id="1565873956">
      <w:bodyDiv w:val="1"/>
      <w:marLeft w:val="0"/>
      <w:marRight w:val="0"/>
      <w:marTop w:val="0"/>
      <w:marBottom w:val="0"/>
      <w:divBdr>
        <w:top w:val="none" w:sz="0" w:space="0" w:color="auto"/>
        <w:left w:val="none" w:sz="0" w:space="0" w:color="auto"/>
        <w:bottom w:val="none" w:sz="0" w:space="0" w:color="auto"/>
        <w:right w:val="none" w:sz="0" w:space="0" w:color="auto"/>
      </w:divBdr>
    </w:div>
    <w:div w:id="1565985353">
      <w:bodyDiv w:val="1"/>
      <w:marLeft w:val="0"/>
      <w:marRight w:val="0"/>
      <w:marTop w:val="0"/>
      <w:marBottom w:val="0"/>
      <w:divBdr>
        <w:top w:val="none" w:sz="0" w:space="0" w:color="auto"/>
        <w:left w:val="none" w:sz="0" w:space="0" w:color="auto"/>
        <w:bottom w:val="none" w:sz="0" w:space="0" w:color="auto"/>
        <w:right w:val="none" w:sz="0" w:space="0" w:color="auto"/>
      </w:divBdr>
    </w:div>
    <w:div w:id="1566180587">
      <w:bodyDiv w:val="1"/>
      <w:marLeft w:val="0"/>
      <w:marRight w:val="0"/>
      <w:marTop w:val="0"/>
      <w:marBottom w:val="0"/>
      <w:divBdr>
        <w:top w:val="none" w:sz="0" w:space="0" w:color="auto"/>
        <w:left w:val="none" w:sz="0" w:space="0" w:color="auto"/>
        <w:bottom w:val="none" w:sz="0" w:space="0" w:color="auto"/>
        <w:right w:val="none" w:sz="0" w:space="0" w:color="auto"/>
      </w:divBdr>
    </w:div>
    <w:div w:id="1566329746">
      <w:bodyDiv w:val="1"/>
      <w:marLeft w:val="0"/>
      <w:marRight w:val="0"/>
      <w:marTop w:val="0"/>
      <w:marBottom w:val="0"/>
      <w:divBdr>
        <w:top w:val="none" w:sz="0" w:space="0" w:color="auto"/>
        <w:left w:val="none" w:sz="0" w:space="0" w:color="auto"/>
        <w:bottom w:val="none" w:sz="0" w:space="0" w:color="auto"/>
        <w:right w:val="none" w:sz="0" w:space="0" w:color="auto"/>
      </w:divBdr>
    </w:div>
    <w:div w:id="1566334526">
      <w:bodyDiv w:val="1"/>
      <w:marLeft w:val="0"/>
      <w:marRight w:val="0"/>
      <w:marTop w:val="0"/>
      <w:marBottom w:val="0"/>
      <w:divBdr>
        <w:top w:val="none" w:sz="0" w:space="0" w:color="auto"/>
        <w:left w:val="none" w:sz="0" w:space="0" w:color="auto"/>
        <w:bottom w:val="none" w:sz="0" w:space="0" w:color="auto"/>
        <w:right w:val="none" w:sz="0" w:space="0" w:color="auto"/>
      </w:divBdr>
    </w:div>
    <w:div w:id="1566527214">
      <w:bodyDiv w:val="1"/>
      <w:marLeft w:val="0"/>
      <w:marRight w:val="0"/>
      <w:marTop w:val="0"/>
      <w:marBottom w:val="0"/>
      <w:divBdr>
        <w:top w:val="none" w:sz="0" w:space="0" w:color="auto"/>
        <w:left w:val="none" w:sz="0" w:space="0" w:color="auto"/>
        <w:bottom w:val="none" w:sz="0" w:space="0" w:color="auto"/>
        <w:right w:val="none" w:sz="0" w:space="0" w:color="auto"/>
      </w:divBdr>
    </w:div>
    <w:div w:id="1566650077">
      <w:bodyDiv w:val="1"/>
      <w:marLeft w:val="0"/>
      <w:marRight w:val="0"/>
      <w:marTop w:val="0"/>
      <w:marBottom w:val="0"/>
      <w:divBdr>
        <w:top w:val="none" w:sz="0" w:space="0" w:color="auto"/>
        <w:left w:val="none" w:sz="0" w:space="0" w:color="auto"/>
        <w:bottom w:val="none" w:sz="0" w:space="0" w:color="auto"/>
        <w:right w:val="none" w:sz="0" w:space="0" w:color="auto"/>
      </w:divBdr>
    </w:div>
    <w:div w:id="1566843209">
      <w:bodyDiv w:val="1"/>
      <w:marLeft w:val="0"/>
      <w:marRight w:val="0"/>
      <w:marTop w:val="0"/>
      <w:marBottom w:val="0"/>
      <w:divBdr>
        <w:top w:val="none" w:sz="0" w:space="0" w:color="auto"/>
        <w:left w:val="none" w:sz="0" w:space="0" w:color="auto"/>
        <w:bottom w:val="none" w:sz="0" w:space="0" w:color="auto"/>
        <w:right w:val="none" w:sz="0" w:space="0" w:color="auto"/>
      </w:divBdr>
    </w:div>
    <w:div w:id="1566912485">
      <w:bodyDiv w:val="1"/>
      <w:marLeft w:val="0"/>
      <w:marRight w:val="0"/>
      <w:marTop w:val="0"/>
      <w:marBottom w:val="0"/>
      <w:divBdr>
        <w:top w:val="none" w:sz="0" w:space="0" w:color="auto"/>
        <w:left w:val="none" w:sz="0" w:space="0" w:color="auto"/>
        <w:bottom w:val="none" w:sz="0" w:space="0" w:color="auto"/>
        <w:right w:val="none" w:sz="0" w:space="0" w:color="auto"/>
      </w:divBdr>
    </w:div>
    <w:div w:id="1566918128">
      <w:bodyDiv w:val="1"/>
      <w:marLeft w:val="0"/>
      <w:marRight w:val="0"/>
      <w:marTop w:val="0"/>
      <w:marBottom w:val="0"/>
      <w:divBdr>
        <w:top w:val="none" w:sz="0" w:space="0" w:color="auto"/>
        <w:left w:val="none" w:sz="0" w:space="0" w:color="auto"/>
        <w:bottom w:val="none" w:sz="0" w:space="0" w:color="auto"/>
        <w:right w:val="none" w:sz="0" w:space="0" w:color="auto"/>
      </w:divBdr>
    </w:div>
    <w:div w:id="1566989358">
      <w:bodyDiv w:val="1"/>
      <w:marLeft w:val="0"/>
      <w:marRight w:val="0"/>
      <w:marTop w:val="0"/>
      <w:marBottom w:val="0"/>
      <w:divBdr>
        <w:top w:val="none" w:sz="0" w:space="0" w:color="auto"/>
        <w:left w:val="none" w:sz="0" w:space="0" w:color="auto"/>
        <w:bottom w:val="none" w:sz="0" w:space="0" w:color="auto"/>
        <w:right w:val="none" w:sz="0" w:space="0" w:color="auto"/>
      </w:divBdr>
    </w:div>
    <w:div w:id="1566990706">
      <w:bodyDiv w:val="1"/>
      <w:marLeft w:val="0"/>
      <w:marRight w:val="0"/>
      <w:marTop w:val="0"/>
      <w:marBottom w:val="0"/>
      <w:divBdr>
        <w:top w:val="none" w:sz="0" w:space="0" w:color="auto"/>
        <w:left w:val="none" w:sz="0" w:space="0" w:color="auto"/>
        <w:bottom w:val="none" w:sz="0" w:space="0" w:color="auto"/>
        <w:right w:val="none" w:sz="0" w:space="0" w:color="auto"/>
      </w:divBdr>
    </w:div>
    <w:div w:id="1567032261">
      <w:bodyDiv w:val="1"/>
      <w:marLeft w:val="0"/>
      <w:marRight w:val="0"/>
      <w:marTop w:val="0"/>
      <w:marBottom w:val="0"/>
      <w:divBdr>
        <w:top w:val="none" w:sz="0" w:space="0" w:color="auto"/>
        <w:left w:val="none" w:sz="0" w:space="0" w:color="auto"/>
        <w:bottom w:val="none" w:sz="0" w:space="0" w:color="auto"/>
        <w:right w:val="none" w:sz="0" w:space="0" w:color="auto"/>
      </w:divBdr>
    </w:div>
    <w:div w:id="1567446459">
      <w:bodyDiv w:val="1"/>
      <w:marLeft w:val="0"/>
      <w:marRight w:val="0"/>
      <w:marTop w:val="0"/>
      <w:marBottom w:val="0"/>
      <w:divBdr>
        <w:top w:val="none" w:sz="0" w:space="0" w:color="auto"/>
        <w:left w:val="none" w:sz="0" w:space="0" w:color="auto"/>
        <w:bottom w:val="none" w:sz="0" w:space="0" w:color="auto"/>
        <w:right w:val="none" w:sz="0" w:space="0" w:color="auto"/>
      </w:divBdr>
    </w:div>
    <w:div w:id="1567569016">
      <w:bodyDiv w:val="1"/>
      <w:marLeft w:val="0"/>
      <w:marRight w:val="0"/>
      <w:marTop w:val="0"/>
      <w:marBottom w:val="0"/>
      <w:divBdr>
        <w:top w:val="none" w:sz="0" w:space="0" w:color="auto"/>
        <w:left w:val="none" w:sz="0" w:space="0" w:color="auto"/>
        <w:bottom w:val="none" w:sz="0" w:space="0" w:color="auto"/>
        <w:right w:val="none" w:sz="0" w:space="0" w:color="auto"/>
      </w:divBdr>
    </w:div>
    <w:div w:id="1567645958">
      <w:bodyDiv w:val="1"/>
      <w:marLeft w:val="0"/>
      <w:marRight w:val="0"/>
      <w:marTop w:val="0"/>
      <w:marBottom w:val="0"/>
      <w:divBdr>
        <w:top w:val="none" w:sz="0" w:space="0" w:color="auto"/>
        <w:left w:val="none" w:sz="0" w:space="0" w:color="auto"/>
        <w:bottom w:val="none" w:sz="0" w:space="0" w:color="auto"/>
        <w:right w:val="none" w:sz="0" w:space="0" w:color="auto"/>
      </w:divBdr>
    </w:div>
    <w:div w:id="1567765165">
      <w:bodyDiv w:val="1"/>
      <w:marLeft w:val="0"/>
      <w:marRight w:val="0"/>
      <w:marTop w:val="0"/>
      <w:marBottom w:val="0"/>
      <w:divBdr>
        <w:top w:val="none" w:sz="0" w:space="0" w:color="auto"/>
        <w:left w:val="none" w:sz="0" w:space="0" w:color="auto"/>
        <w:bottom w:val="none" w:sz="0" w:space="0" w:color="auto"/>
        <w:right w:val="none" w:sz="0" w:space="0" w:color="auto"/>
      </w:divBdr>
    </w:div>
    <w:div w:id="1567840351">
      <w:bodyDiv w:val="1"/>
      <w:marLeft w:val="0"/>
      <w:marRight w:val="0"/>
      <w:marTop w:val="0"/>
      <w:marBottom w:val="0"/>
      <w:divBdr>
        <w:top w:val="none" w:sz="0" w:space="0" w:color="auto"/>
        <w:left w:val="none" w:sz="0" w:space="0" w:color="auto"/>
        <w:bottom w:val="none" w:sz="0" w:space="0" w:color="auto"/>
        <w:right w:val="none" w:sz="0" w:space="0" w:color="auto"/>
      </w:divBdr>
    </w:div>
    <w:div w:id="1567953032">
      <w:bodyDiv w:val="1"/>
      <w:marLeft w:val="0"/>
      <w:marRight w:val="0"/>
      <w:marTop w:val="0"/>
      <w:marBottom w:val="0"/>
      <w:divBdr>
        <w:top w:val="none" w:sz="0" w:space="0" w:color="auto"/>
        <w:left w:val="none" w:sz="0" w:space="0" w:color="auto"/>
        <w:bottom w:val="none" w:sz="0" w:space="0" w:color="auto"/>
        <w:right w:val="none" w:sz="0" w:space="0" w:color="auto"/>
      </w:divBdr>
    </w:div>
    <w:div w:id="1568027709">
      <w:bodyDiv w:val="1"/>
      <w:marLeft w:val="0"/>
      <w:marRight w:val="0"/>
      <w:marTop w:val="0"/>
      <w:marBottom w:val="0"/>
      <w:divBdr>
        <w:top w:val="none" w:sz="0" w:space="0" w:color="auto"/>
        <w:left w:val="none" w:sz="0" w:space="0" w:color="auto"/>
        <w:bottom w:val="none" w:sz="0" w:space="0" w:color="auto"/>
        <w:right w:val="none" w:sz="0" w:space="0" w:color="auto"/>
      </w:divBdr>
    </w:div>
    <w:div w:id="1568223661">
      <w:bodyDiv w:val="1"/>
      <w:marLeft w:val="0"/>
      <w:marRight w:val="0"/>
      <w:marTop w:val="0"/>
      <w:marBottom w:val="0"/>
      <w:divBdr>
        <w:top w:val="none" w:sz="0" w:space="0" w:color="auto"/>
        <w:left w:val="none" w:sz="0" w:space="0" w:color="auto"/>
        <w:bottom w:val="none" w:sz="0" w:space="0" w:color="auto"/>
        <w:right w:val="none" w:sz="0" w:space="0" w:color="auto"/>
      </w:divBdr>
    </w:div>
    <w:div w:id="1568301499">
      <w:bodyDiv w:val="1"/>
      <w:marLeft w:val="0"/>
      <w:marRight w:val="0"/>
      <w:marTop w:val="0"/>
      <w:marBottom w:val="0"/>
      <w:divBdr>
        <w:top w:val="none" w:sz="0" w:space="0" w:color="auto"/>
        <w:left w:val="none" w:sz="0" w:space="0" w:color="auto"/>
        <w:bottom w:val="none" w:sz="0" w:space="0" w:color="auto"/>
        <w:right w:val="none" w:sz="0" w:space="0" w:color="auto"/>
      </w:divBdr>
    </w:div>
    <w:div w:id="1568609936">
      <w:bodyDiv w:val="1"/>
      <w:marLeft w:val="0"/>
      <w:marRight w:val="0"/>
      <w:marTop w:val="0"/>
      <w:marBottom w:val="0"/>
      <w:divBdr>
        <w:top w:val="none" w:sz="0" w:space="0" w:color="auto"/>
        <w:left w:val="none" w:sz="0" w:space="0" w:color="auto"/>
        <w:bottom w:val="none" w:sz="0" w:space="0" w:color="auto"/>
        <w:right w:val="none" w:sz="0" w:space="0" w:color="auto"/>
      </w:divBdr>
    </w:div>
    <w:div w:id="1568690842">
      <w:bodyDiv w:val="1"/>
      <w:marLeft w:val="0"/>
      <w:marRight w:val="0"/>
      <w:marTop w:val="0"/>
      <w:marBottom w:val="0"/>
      <w:divBdr>
        <w:top w:val="none" w:sz="0" w:space="0" w:color="auto"/>
        <w:left w:val="none" w:sz="0" w:space="0" w:color="auto"/>
        <w:bottom w:val="none" w:sz="0" w:space="0" w:color="auto"/>
        <w:right w:val="none" w:sz="0" w:space="0" w:color="auto"/>
      </w:divBdr>
    </w:div>
    <w:div w:id="1568997528">
      <w:bodyDiv w:val="1"/>
      <w:marLeft w:val="0"/>
      <w:marRight w:val="0"/>
      <w:marTop w:val="0"/>
      <w:marBottom w:val="0"/>
      <w:divBdr>
        <w:top w:val="none" w:sz="0" w:space="0" w:color="auto"/>
        <w:left w:val="none" w:sz="0" w:space="0" w:color="auto"/>
        <w:bottom w:val="none" w:sz="0" w:space="0" w:color="auto"/>
        <w:right w:val="none" w:sz="0" w:space="0" w:color="auto"/>
      </w:divBdr>
    </w:div>
    <w:div w:id="1569195953">
      <w:bodyDiv w:val="1"/>
      <w:marLeft w:val="0"/>
      <w:marRight w:val="0"/>
      <w:marTop w:val="0"/>
      <w:marBottom w:val="0"/>
      <w:divBdr>
        <w:top w:val="none" w:sz="0" w:space="0" w:color="auto"/>
        <w:left w:val="none" w:sz="0" w:space="0" w:color="auto"/>
        <w:bottom w:val="none" w:sz="0" w:space="0" w:color="auto"/>
        <w:right w:val="none" w:sz="0" w:space="0" w:color="auto"/>
      </w:divBdr>
    </w:div>
    <w:div w:id="1569223855">
      <w:bodyDiv w:val="1"/>
      <w:marLeft w:val="0"/>
      <w:marRight w:val="0"/>
      <w:marTop w:val="0"/>
      <w:marBottom w:val="0"/>
      <w:divBdr>
        <w:top w:val="none" w:sz="0" w:space="0" w:color="auto"/>
        <w:left w:val="none" w:sz="0" w:space="0" w:color="auto"/>
        <w:bottom w:val="none" w:sz="0" w:space="0" w:color="auto"/>
        <w:right w:val="none" w:sz="0" w:space="0" w:color="auto"/>
      </w:divBdr>
    </w:div>
    <w:div w:id="1569225102">
      <w:bodyDiv w:val="1"/>
      <w:marLeft w:val="0"/>
      <w:marRight w:val="0"/>
      <w:marTop w:val="0"/>
      <w:marBottom w:val="0"/>
      <w:divBdr>
        <w:top w:val="none" w:sz="0" w:space="0" w:color="auto"/>
        <w:left w:val="none" w:sz="0" w:space="0" w:color="auto"/>
        <w:bottom w:val="none" w:sz="0" w:space="0" w:color="auto"/>
        <w:right w:val="none" w:sz="0" w:space="0" w:color="auto"/>
      </w:divBdr>
    </w:div>
    <w:div w:id="1569412740">
      <w:bodyDiv w:val="1"/>
      <w:marLeft w:val="0"/>
      <w:marRight w:val="0"/>
      <w:marTop w:val="0"/>
      <w:marBottom w:val="0"/>
      <w:divBdr>
        <w:top w:val="none" w:sz="0" w:space="0" w:color="auto"/>
        <w:left w:val="none" w:sz="0" w:space="0" w:color="auto"/>
        <w:bottom w:val="none" w:sz="0" w:space="0" w:color="auto"/>
        <w:right w:val="none" w:sz="0" w:space="0" w:color="auto"/>
      </w:divBdr>
    </w:div>
    <w:div w:id="1569531784">
      <w:bodyDiv w:val="1"/>
      <w:marLeft w:val="0"/>
      <w:marRight w:val="0"/>
      <w:marTop w:val="0"/>
      <w:marBottom w:val="0"/>
      <w:divBdr>
        <w:top w:val="none" w:sz="0" w:space="0" w:color="auto"/>
        <w:left w:val="none" w:sz="0" w:space="0" w:color="auto"/>
        <w:bottom w:val="none" w:sz="0" w:space="0" w:color="auto"/>
        <w:right w:val="none" w:sz="0" w:space="0" w:color="auto"/>
      </w:divBdr>
    </w:div>
    <w:div w:id="1569539717">
      <w:bodyDiv w:val="1"/>
      <w:marLeft w:val="0"/>
      <w:marRight w:val="0"/>
      <w:marTop w:val="0"/>
      <w:marBottom w:val="0"/>
      <w:divBdr>
        <w:top w:val="none" w:sz="0" w:space="0" w:color="auto"/>
        <w:left w:val="none" w:sz="0" w:space="0" w:color="auto"/>
        <w:bottom w:val="none" w:sz="0" w:space="0" w:color="auto"/>
        <w:right w:val="none" w:sz="0" w:space="0" w:color="auto"/>
      </w:divBdr>
    </w:div>
    <w:div w:id="1569612797">
      <w:bodyDiv w:val="1"/>
      <w:marLeft w:val="0"/>
      <w:marRight w:val="0"/>
      <w:marTop w:val="0"/>
      <w:marBottom w:val="0"/>
      <w:divBdr>
        <w:top w:val="none" w:sz="0" w:space="0" w:color="auto"/>
        <w:left w:val="none" w:sz="0" w:space="0" w:color="auto"/>
        <w:bottom w:val="none" w:sz="0" w:space="0" w:color="auto"/>
        <w:right w:val="none" w:sz="0" w:space="0" w:color="auto"/>
      </w:divBdr>
    </w:div>
    <w:div w:id="1569731406">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69994187">
      <w:bodyDiv w:val="1"/>
      <w:marLeft w:val="0"/>
      <w:marRight w:val="0"/>
      <w:marTop w:val="0"/>
      <w:marBottom w:val="0"/>
      <w:divBdr>
        <w:top w:val="none" w:sz="0" w:space="0" w:color="auto"/>
        <w:left w:val="none" w:sz="0" w:space="0" w:color="auto"/>
        <w:bottom w:val="none" w:sz="0" w:space="0" w:color="auto"/>
        <w:right w:val="none" w:sz="0" w:space="0" w:color="auto"/>
      </w:divBdr>
    </w:div>
    <w:div w:id="1570113724">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189827">
      <w:bodyDiv w:val="1"/>
      <w:marLeft w:val="0"/>
      <w:marRight w:val="0"/>
      <w:marTop w:val="0"/>
      <w:marBottom w:val="0"/>
      <w:divBdr>
        <w:top w:val="none" w:sz="0" w:space="0" w:color="auto"/>
        <w:left w:val="none" w:sz="0" w:space="0" w:color="auto"/>
        <w:bottom w:val="none" w:sz="0" w:space="0" w:color="auto"/>
        <w:right w:val="none" w:sz="0" w:space="0" w:color="auto"/>
      </w:divBdr>
    </w:div>
    <w:div w:id="1570379197">
      <w:bodyDiv w:val="1"/>
      <w:marLeft w:val="0"/>
      <w:marRight w:val="0"/>
      <w:marTop w:val="0"/>
      <w:marBottom w:val="0"/>
      <w:divBdr>
        <w:top w:val="none" w:sz="0" w:space="0" w:color="auto"/>
        <w:left w:val="none" w:sz="0" w:space="0" w:color="auto"/>
        <w:bottom w:val="none" w:sz="0" w:space="0" w:color="auto"/>
        <w:right w:val="none" w:sz="0" w:space="0" w:color="auto"/>
      </w:divBdr>
    </w:div>
    <w:div w:id="1570537135">
      <w:bodyDiv w:val="1"/>
      <w:marLeft w:val="0"/>
      <w:marRight w:val="0"/>
      <w:marTop w:val="0"/>
      <w:marBottom w:val="0"/>
      <w:divBdr>
        <w:top w:val="none" w:sz="0" w:space="0" w:color="auto"/>
        <w:left w:val="none" w:sz="0" w:space="0" w:color="auto"/>
        <w:bottom w:val="none" w:sz="0" w:space="0" w:color="auto"/>
        <w:right w:val="none" w:sz="0" w:space="0" w:color="auto"/>
      </w:divBdr>
    </w:div>
    <w:div w:id="1570653451">
      <w:bodyDiv w:val="1"/>
      <w:marLeft w:val="0"/>
      <w:marRight w:val="0"/>
      <w:marTop w:val="0"/>
      <w:marBottom w:val="0"/>
      <w:divBdr>
        <w:top w:val="none" w:sz="0" w:space="0" w:color="auto"/>
        <w:left w:val="none" w:sz="0" w:space="0" w:color="auto"/>
        <w:bottom w:val="none" w:sz="0" w:space="0" w:color="auto"/>
        <w:right w:val="none" w:sz="0" w:space="0" w:color="auto"/>
      </w:divBdr>
    </w:div>
    <w:div w:id="1570729397">
      <w:bodyDiv w:val="1"/>
      <w:marLeft w:val="0"/>
      <w:marRight w:val="0"/>
      <w:marTop w:val="0"/>
      <w:marBottom w:val="0"/>
      <w:divBdr>
        <w:top w:val="none" w:sz="0" w:space="0" w:color="auto"/>
        <w:left w:val="none" w:sz="0" w:space="0" w:color="auto"/>
        <w:bottom w:val="none" w:sz="0" w:space="0" w:color="auto"/>
        <w:right w:val="none" w:sz="0" w:space="0" w:color="auto"/>
      </w:divBdr>
    </w:div>
    <w:div w:id="1571113547">
      <w:bodyDiv w:val="1"/>
      <w:marLeft w:val="0"/>
      <w:marRight w:val="0"/>
      <w:marTop w:val="0"/>
      <w:marBottom w:val="0"/>
      <w:divBdr>
        <w:top w:val="none" w:sz="0" w:space="0" w:color="auto"/>
        <w:left w:val="none" w:sz="0" w:space="0" w:color="auto"/>
        <w:bottom w:val="none" w:sz="0" w:space="0" w:color="auto"/>
        <w:right w:val="none" w:sz="0" w:space="0" w:color="auto"/>
      </w:divBdr>
    </w:div>
    <w:div w:id="1571115164">
      <w:bodyDiv w:val="1"/>
      <w:marLeft w:val="0"/>
      <w:marRight w:val="0"/>
      <w:marTop w:val="0"/>
      <w:marBottom w:val="0"/>
      <w:divBdr>
        <w:top w:val="none" w:sz="0" w:space="0" w:color="auto"/>
        <w:left w:val="none" w:sz="0" w:space="0" w:color="auto"/>
        <w:bottom w:val="none" w:sz="0" w:space="0" w:color="auto"/>
        <w:right w:val="none" w:sz="0" w:space="0" w:color="auto"/>
      </w:divBdr>
    </w:div>
    <w:div w:id="1571160224">
      <w:bodyDiv w:val="1"/>
      <w:marLeft w:val="0"/>
      <w:marRight w:val="0"/>
      <w:marTop w:val="0"/>
      <w:marBottom w:val="0"/>
      <w:divBdr>
        <w:top w:val="none" w:sz="0" w:space="0" w:color="auto"/>
        <w:left w:val="none" w:sz="0" w:space="0" w:color="auto"/>
        <w:bottom w:val="none" w:sz="0" w:space="0" w:color="auto"/>
        <w:right w:val="none" w:sz="0" w:space="0" w:color="auto"/>
      </w:divBdr>
    </w:div>
    <w:div w:id="1571422883">
      <w:bodyDiv w:val="1"/>
      <w:marLeft w:val="0"/>
      <w:marRight w:val="0"/>
      <w:marTop w:val="0"/>
      <w:marBottom w:val="0"/>
      <w:divBdr>
        <w:top w:val="none" w:sz="0" w:space="0" w:color="auto"/>
        <w:left w:val="none" w:sz="0" w:space="0" w:color="auto"/>
        <w:bottom w:val="none" w:sz="0" w:space="0" w:color="auto"/>
        <w:right w:val="none" w:sz="0" w:space="0" w:color="auto"/>
      </w:divBdr>
    </w:div>
    <w:div w:id="1571424165">
      <w:bodyDiv w:val="1"/>
      <w:marLeft w:val="0"/>
      <w:marRight w:val="0"/>
      <w:marTop w:val="0"/>
      <w:marBottom w:val="0"/>
      <w:divBdr>
        <w:top w:val="none" w:sz="0" w:space="0" w:color="auto"/>
        <w:left w:val="none" w:sz="0" w:space="0" w:color="auto"/>
        <w:bottom w:val="none" w:sz="0" w:space="0" w:color="auto"/>
        <w:right w:val="none" w:sz="0" w:space="0" w:color="auto"/>
      </w:divBdr>
    </w:div>
    <w:div w:id="1571503723">
      <w:bodyDiv w:val="1"/>
      <w:marLeft w:val="0"/>
      <w:marRight w:val="0"/>
      <w:marTop w:val="0"/>
      <w:marBottom w:val="0"/>
      <w:divBdr>
        <w:top w:val="none" w:sz="0" w:space="0" w:color="auto"/>
        <w:left w:val="none" w:sz="0" w:space="0" w:color="auto"/>
        <w:bottom w:val="none" w:sz="0" w:space="0" w:color="auto"/>
        <w:right w:val="none" w:sz="0" w:space="0" w:color="auto"/>
      </w:divBdr>
    </w:div>
    <w:div w:id="1571578260">
      <w:bodyDiv w:val="1"/>
      <w:marLeft w:val="0"/>
      <w:marRight w:val="0"/>
      <w:marTop w:val="0"/>
      <w:marBottom w:val="0"/>
      <w:divBdr>
        <w:top w:val="none" w:sz="0" w:space="0" w:color="auto"/>
        <w:left w:val="none" w:sz="0" w:space="0" w:color="auto"/>
        <w:bottom w:val="none" w:sz="0" w:space="0" w:color="auto"/>
        <w:right w:val="none" w:sz="0" w:space="0" w:color="auto"/>
      </w:divBdr>
    </w:div>
    <w:div w:id="1571622965">
      <w:bodyDiv w:val="1"/>
      <w:marLeft w:val="0"/>
      <w:marRight w:val="0"/>
      <w:marTop w:val="0"/>
      <w:marBottom w:val="0"/>
      <w:divBdr>
        <w:top w:val="none" w:sz="0" w:space="0" w:color="auto"/>
        <w:left w:val="none" w:sz="0" w:space="0" w:color="auto"/>
        <w:bottom w:val="none" w:sz="0" w:space="0" w:color="auto"/>
        <w:right w:val="none" w:sz="0" w:space="0" w:color="auto"/>
      </w:divBdr>
    </w:div>
    <w:div w:id="1571691545">
      <w:bodyDiv w:val="1"/>
      <w:marLeft w:val="0"/>
      <w:marRight w:val="0"/>
      <w:marTop w:val="0"/>
      <w:marBottom w:val="0"/>
      <w:divBdr>
        <w:top w:val="none" w:sz="0" w:space="0" w:color="auto"/>
        <w:left w:val="none" w:sz="0" w:space="0" w:color="auto"/>
        <w:bottom w:val="none" w:sz="0" w:space="0" w:color="auto"/>
        <w:right w:val="none" w:sz="0" w:space="0" w:color="auto"/>
      </w:divBdr>
    </w:div>
    <w:div w:id="1571692384">
      <w:bodyDiv w:val="1"/>
      <w:marLeft w:val="0"/>
      <w:marRight w:val="0"/>
      <w:marTop w:val="0"/>
      <w:marBottom w:val="0"/>
      <w:divBdr>
        <w:top w:val="none" w:sz="0" w:space="0" w:color="auto"/>
        <w:left w:val="none" w:sz="0" w:space="0" w:color="auto"/>
        <w:bottom w:val="none" w:sz="0" w:space="0" w:color="auto"/>
        <w:right w:val="none" w:sz="0" w:space="0" w:color="auto"/>
      </w:divBdr>
    </w:div>
    <w:div w:id="1571697680">
      <w:bodyDiv w:val="1"/>
      <w:marLeft w:val="0"/>
      <w:marRight w:val="0"/>
      <w:marTop w:val="0"/>
      <w:marBottom w:val="0"/>
      <w:divBdr>
        <w:top w:val="none" w:sz="0" w:space="0" w:color="auto"/>
        <w:left w:val="none" w:sz="0" w:space="0" w:color="auto"/>
        <w:bottom w:val="none" w:sz="0" w:space="0" w:color="auto"/>
        <w:right w:val="none" w:sz="0" w:space="0" w:color="auto"/>
      </w:divBdr>
    </w:div>
    <w:div w:id="1571960297">
      <w:bodyDiv w:val="1"/>
      <w:marLeft w:val="0"/>
      <w:marRight w:val="0"/>
      <w:marTop w:val="0"/>
      <w:marBottom w:val="0"/>
      <w:divBdr>
        <w:top w:val="none" w:sz="0" w:space="0" w:color="auto"/>
        <w:left w:val="none" w:sz="0" w:space="0" w:color="auto"/>
        <w:bottom w:val="none" w:sz="0" w:space="0" w:color="auto"/>
        <w:right w:val="none" w:sz="0" w:space="0" w:color="auto"/>
      </w:divBdr>
    </w:div>
    <w:div w:id="1572080129">
      <w:bodyDiv w:val="1"/>
      <w:marLeft w:val="0"/>
      <w:marRight w:val="0"/>
      <w:marTop w:val="0"/>
      <w:marBottom w:val="0"/>
      <w:divBdr>
        <w:top w:val="none" w:sz="0" w:space="0" w:color="auto"/>
        <w:left w:val="none" w:sz="0" w:space="0" w:color="auto"/>
        <w:bottom w:val="none" w:sz="0" w:space="0" w:color="auto"/>
        <w:right w:val="none" w:sz="0" w:space="0" w:color="auto"/>
      </w:divBdr>
    </w:div>
    <w:div w:id="1572154029">
      <w:bodyDiv w:val="1"/>
      <w:marLeft w:val="0"/>
      <w:marRight w:val="0"/>
      <w:marTop w:val="0"/>
      <w:marBottom w:val="0"/>
      <w:divBdr>
        <w:top w:val="none" w:sz="0" w:space="0" w:color="auto"/>
        <w:left w:val="none" w:sz="0" w:space="0" w:color="auto"/>
        <w:bottom w:val="none" w:sz="0" w:space="0" w:color="auto"/>
        <w:right w:val="none" w:sz="0" w:space="0" w:color="auto"/>
      </w:divBdr>
    </w:div>
    <w:div w:id="1572429508">
      <w:bodyDiv w:val="1"/>
      <w:marLeft w:val="0"/>
      <w:marRight w:val="0"/>
      <w:marTop w:val="0"/>
      <w:marBottom w:val="0"/>
      <w:divBdr>
        <w:top w:val="none" w:sz="0" w:space="0" w:color="auto"/>
        <w:left w:val="none" w:sz="0" w:space="0" w:color="auto"/>
        <w:bottom w:val="none" w:sz="0" w:space="0" w:color="auto"/>
        <w:right w:val="none" w:sz="0" w:space="0" w:color="auto"/>
      </w:divBdr>
    </w:div>
    <w:div w:id="1572495936">
      <w:bodyDiv w:val="1"/>
      <w:marLeft w:val="0"/>
      <w:marRight w:val="0"/>
      <w:marTop w:val="0"/>
      <w:marBottom w:val="0"/>
      <w:divBdr>
        <w:top w:val="none" w:sz="0" w:space="0" w:color="auto"/>
        <w:left w:val="none" w:sz="0" w:space="0" w:color="auto"/>
        <w:bottom w:val="none" w:sz="0" w:space="0" w:color="auto"/>
        <w:right w:val="none" w:sz="0" w:space="0" w:color="auto"/>
      </w:divBdr>
    </w:div>
    <w:div w:id="1572541489">
      <w:bodyDiv w:val="1"/>
      <w:marLeft w:val="0"/>
      <w:marRight w:val="0"/>
      <w:marTop w:val="0"/>
      <w:marBottom w:val="0"/>
      <w:divBdr>
        <w:top w:val="none" w:sz="0" w:space="0" w:color="auto"/>
        <w:left w:val="none" w:sz="0" w:space="0" w:color="auto"/>
        <w:bottom w:val="none" w:sz="0" w:space="0" w:color="auto"/>
        <w:right w:val="none" w:sz="0" w:space="0" w:color="auto"/>
      </w:divBdr>
    </w:div>
    <w:div w:id="1572690180">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09025">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2883073">
      <w:bodyDiv w:val="1"/>
      <w:marLeft w:val="0"/>
      <w:marRight w:val="0"/>
      <w:marTop w:val="0"/>
      <w:marBottom w:val="0"/>
      <w:divBdr>
        <w:top w:val="none" w:sz="0" w:space="0" w:color="auto"/>
        <w:left w:val="none" w:sz="0" w:space="0" w:color="auto"/>
        <w:bottom w:val="none" w:sz="0" w:space="0" w:color="auto"/>
        <w:right w:val="none" w:sz="0" w:space="0" w:color="auto"/>
      </w:divBdr>
    </w:div>
    <w:div w:id="1572958450">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195451">
      <w:bodyDiv w:val="1"/>
      <w:marLeft w:val="0"/>
      <w:marRight w:val="0"/>
      <w:marTop w:val="0"/>
      <w:marBottom w:val="0"/>
      <w:divBdr>
        <w:top w:val="none" w:sz="0" w:space="0" w:color="auto"/>
        <w:left w:val="none" w:sz="0" w:space="0" w:color="auto"/>
        <w:bottom w:val="none" w:sz="0" w:space="0" w:color="auto"/>
        <w:right w:val="none" w:sz="0" w:space="0" w:color="auto"/>
      </w:divBdr>
    </w:div>
    <w:div w:id="1573201742">
      <w:bodyDiv w:val="1"/>
      <w:marLeft w:val="0"/>
      <w:marRight w:val="0"/>
      <w:marTop w:val="0"/>
      <w:marBottom w:val="0"/>
      <w:divBdr>
        <w:top w:val="none" w:sz="0" w:space="0" w:color="auto"/>
        <w:left w:val="none" w:sz="0" w:space="0" w:color="auto"/>
        <w:bottom w:val="none" w:sz="0" w:space="0" w:color="auto"/>
        <w:right w:val="none" w:sz="0" w:space="0" w:color="auto"/>
      </w:divBdr>
    </w:div>
    <w:div w:id="1573274432">
      <w:bodyDiv w:val="1"/>
      <w:marLeft w:val="0"/>
      <w:marRight w:val="0"/>
      <w:marTop w:val="0"/>
      <w:marBottom w:val="0"/>
      <w:divBdr>
        <w:top w:val="none" w:sz="0" w:space="0" w:color="auto"/>
        <w:left w:val="none" w:sz="0" w:space="0" w:color="auto"/>
        <w:bottom w:val="none" w:sz="0" w:space="0" w:color="auto"/>
        <w:right w:val="none" w:sz="0" w:space="0" w:color="auto"/>
      </w:divBdr>
    </w:div>
    <w:div w:id="1573345661">
      <w:bodyDiv w:val="1"/>
      <w:marLeft w:val="0"/>
      <w:marRight w:val="0"/>
      <w:marTop w:val="0"/>
      <w:marBottom w:val="0"/>
      <w:divBdr>
        <w:top w:val="none" w:sz="0" w:space="0" w:color="auto"/>
        <w:left w:val="none" w:sz="0" w:space="0" w:color="auto"/>
        <w:bottom w:val="none" w:sz="0" w:space="0" w:color="auto"/>
        <w:right w:val="none" w:sz="0" w:space="0" w:color="auto"/>
      </w:divBdr>
    </w:div>
    <w:div w:id="1573345790">
      <w:bodyDiv w:val="1"/>
      <w:marLeft w:val="0"/>
      <w:marRight w:val="0"/>
      <w:marTop w:val="0"/>
      <w:marBottom w:val="0"/>
      <w:divBdr>
        <w:top w:val="none" w:sz="0" w:space="0" w:color="auto"/>
        <w:left w:val="none" w:sz="0" w:space="0" w:color="auto"/>
        <w:bottom w:val="none" w:sz="0" w:space="0" w:color="auto"/>
        <w:right w:val="none" w:sz="0" w:space="0" w:color="auto"/>
      </w:divBdr>
    </w:div>
    <w:div w:id="1573347929">
      <w:bodyDiv w:val="1"/>
      <w:marLeft w:val="0"/>
      <w:marRight w:val="0"/>
      <w:marTop w:val="0"/>
      <w:marBottom w:val="0"/>
      <w:divBdr>
        <w:top w:val="none" w:sz="0" w:space="0" w:color="auto"/>
        <w:left w:val="none" w:sz="0" w:space="0" w:color="auto"/>
        <w:bottom w:val="none" w:sz="0" w:space="0" w:color="auto"/>
        <w:right w:val="none" w:sz="0" w:space="0" w:color="auto"/>
      </w:divBdr>
    </w:div>
    <w:div w:id="1573349866">
      <w:bodyDiv w:val="1"/>
      <w:marLeft w:val="0"/>
      <w:marRight w:val="0"/>
      <w:marTop w:val="0"/>
      <w:marBottom w:val="0"/>
      <w:divBdr>
        <w:top w:val="none" w:sz="0" w:space="0" w:color="auto"/>
        <w:left w:val="none" w:sz="0" w:space="0" w:color="auto"/>
        <w:bottom w:val="none" w:sz="0" w:space="0" w:color="auto"/>
        <w:right w:val="none" w:sz="0" w:space="0" w:color="auto"/>
      </w:divBdr>
    </w:div>
    <w:div w:id="1573350435">
      <w:bodyDiv w:val="1"/>
      <w:marLeft w:val="0"/>
      <w:marRight w:val="0"/>
      <w:marTop w:val="0"/>
      <w:marBottom w:val="0"/>
      <w:divBdr>
        <w:top w:val="none" w:sz="0" w:space="0" w:color="auto"/>
        <w:left w:val="none" w:sz="0" w:space="0" w:color="auto"/>
        <w:bottom w:val="none" w:sz="0" w:space="0" w:color="auto"/>
        <w:right w:val="none" w:sz="0" w:space="0" w:color="auto"/>
      </w:divBdr>
    </w:div>
    <w:div w:id="1573352364">
      <w:bodyDiv w:val="1"/>
      <w:marLeft w:val="0"/>
      <w:marRight w:val="0"/>
      <w:marTop w:val="0"/>
      <w:marBottom w:val="0"/>
      <w:divBdr>
        <w:top w:val="none" w:sz="0" w:space="0" w:color="auto"/>
        <w:left w:val="none" w:sz="0" w:space="0" w:color="auto"/>
        <w:bottom w:val="none" w:sz="0" w:space="0" w:color="auto"/>
        <w:right w:val="none" w:sz="0" w:space="0" w:color="auto"/>
      </w:divBdr>
    </w:div>
    <w:div w:id="1573353577">
      <w:bodyDiv w:val="1"/>
      <w:marLeft w:val="0"/>
      <w:marRight w:val="0"/>
      <w:marTop w:val="0"/>
      <w:marBottom w:val="0"/>
      <w:divBdr>
        <w:top w:val="none" w:sz="0" w:space="0" w:color="auto"/>
        <w:left w:val="none" w:sz="0" w:space="0" w:color="auto"/>
        <w:bottom w:val="none" w:sz="0" w:space="0" w:color="auto"/>
        <w:right w:val="none" w:sz="0" w:space="0" w:color="auto"/>
      </w:divBdr>
    </w:div>
    <w:div w:id="1573660667">
      <w:bodyDiv w:val="1"/>
      <w:marLeft w:val="0"/>
      <w:marRight w:val="0"/>
      <w:marTop w:val="0"/>
      <w:marBottom w:val="0"/>
      <w:divBdr>
        <w:top w:val="none" w:sz="0" w:space="0" w:color="auto"/>
        <w:left w:val="none" w:sz="0" w:space="0" w:color="auto"/>
        <w:bottom w:val="none" w:sz="0" w:space="0" w:color="auto"/>
        <w:right w:val="none" w:sz="0" w:space="0" w:color="auto"/>
      </w:divBdr>
    </w:div>
    <w:div w:id="1573813918">
      <w:bodyDiv w:val="1"/>
      <w:marLeft w:val="0"/>
      <w:marRight w:val="0"/>
      <w:marTop w:val="0"/>
      <w:marBottom w:val="0"/>
      <w:divBdr>
        <w:top w:val="none" w:sz="0" w:space="0" w:color="auto"/>
        <w:left w:val="none" w:sz="0" w:space="0" w:color="auto"/>
        <w:bottom w:val="none" w:sz="0" w:space="0" w:color="auto"/>
        <w:right w:val="none" w:sz="0" w:space="0" w:color="auto"/>
      </w:divBdr>
    </w:div>
    <w:div w:id="1573928354">
      <w:bodyDiv w:val="1"/>
      <w:marLeft w:val="0"/>
      <w:marRight w:val="0"/>
      <w:marTop w:val="0"/>
      <w:marBottom w:val="0"/>
      <w:divBdr>
        <w:top w:val="none" w:sz="0" w:space="0" w:color="auto"/>
        <w:left w:val="none" w:sz="0" w:space="0" w:color="auto"/>
        <w:bottom w:val="none" w:sz="0" w:space="0" w:color="auto"/>
        <w:right w:val="none" w:sz="0" w:space="0" w:color="auto"/>
      </w:divBdr>
    </w:div>
    <w:div w:id="1573930944">
      <w:bodyDiv w:val="1"/>
      <w:marLeft w:val="0"/>
      <w:marRight w:val="0"/>
      <w:marTop w:val="0"/>
      <w:marBottom w:val="0"/>
      <w:divBdr>
        <w:top w:val="none" w:sz="0" w:space="0" w:color="auto"/>
        <w:left w:val="none" w:sz="0" w:space="0" w:color="auto"/>
        <w:bottom w:val="none" w:sz="0" w:space="0" w:color="auto"/>
        <w:right w:val="none" w:sz="0" w:space="0" w:color="auto"/>
      </w:divBdr>
    </w:div>
    <w:div w:id="1574004201">
      <w:bodyDiv w:val="1"/>
      <w:marLeft w:val="0"/>
      <w:marRight w:val="0"/>
      <w:marTop w:val="0"/>
      <w:marBottom w:val="0"/>
      <w:divBdr>
        <w:top w:val="none" w:sz="0" w:space="0" w:color="auto"/>
        <w:left w:val="none" w:sz="0" w:space="0" w:color="auto"/>
        <w:bottom w:val="none" w:sz="0" w:space="0" w:color="auto"/>
        <w:right w:val="none" w:sz="0" w:space="0" w:color="auto"/>
      </w:divBdr>
    </w:div>
    <w:div w:id="1574124784">
      <w:bodyDiv w:val="1"/>
      <w:marLeft w:val="0"/>
      <w:marRight w:val="0"/>
      <w:marTop w:val="0"/>
      <w:marBottom w:val="0"/>
      <w:divBdr>
        <w:top w:val="none" w:sz="0" w:space="0" w:color="auto"/>
        <w:left w:val="none" w:sz="0" w:space="0" w:color="auto"/>
        <w:bottom w:val="none" w:sz="0" w:space="0" w:color="auto"/>
        <w:right w:val="none" w:sz="0" w:space="0" w:color="auto"/>
      </w:divBdr>
    </w:div>
    <w:div w:id="1574192951">
      <w:bodyDiv w:val="1"/>
      <w:marLeft w:val="0"/>
      <w:marRight w:val="0"/>
      <w:marTop w:val="0"/>
      <w:marBottom w:val="0"/>
      <w:divBdr>
        <w:top w:val="none" w:sz="0" w:space="0" w:color="auto"/>
        <w:left w:val="none" w:sz="0" w:space="0" w:color="auto"/>
        <w:bottom w:val="none" w:sz="0" w:space="0" w:color="auto"/>
        <w:right w:val="none" w:sz="0" w:space="0" w:color="auto"/>
      </w:divBdr>
    </w:div>
    <w:div w:id="1574195917">
      <w:bodyDiv w:val="1"/>
      <w:marLeft w:val="0"/>
      <w:marRight w:val="0"/>
      <w:marTop w:val="0"/>
      <w:marBottom w:val="0"/>
      <w:divBdr>
        <w:top w:val="none" w:sz="0" w:space="0" w:color="auto"/>
        <w:left w:val="none" w:sz="0" w:space="0" w:color="auto"/>
        <w:bottom w:val="none" w:sz="0" w:space="0" w:color="auto"/>
        <w:right w:val="none" w:sz="0" w:space="0" w:color="auto"/>
      </w:divBdr>
    </w:div>
    <w:div w:id="1574242319">
      <w:bodyDiv w:val="1"/>
      <w:marLeft w:val="0"/>
      <w:marRight w:val="0"/>
      <w:marTop w:val="0"/>
      <w:marBottom w:val="0"/>
      <w:divBdr>
        <w:top w:val="none" w:sz="0" w:space="0" w:color="auto"/>
        <w:left w:val="none" w:sz="0" w:space="0" w:color="auto"/>
        <w:bottom w:val="none" w:sz="0" w:space="0" w:color="auto"/>
        <w:right w:val="none" w:sz="0" w:space="0" w:color="auto"/>
      </w:divBdr>
    </w:div>
    <w:div w:id="1574387886">
      <w:bodyDiv w:val="1"/>
      <w:marLeft w:val="0"/>
      <w:marRight w:val="0"/>
      <w:marTop w:val="0"/>
      <w:marBottom w:val="0"/>
      <w:divBdr>
        <w:top w:val="none" w:sz="0" w:space="0" w:color="auto"/>
        <w:left w:val="none" w:sz="0" w:space="0" w:color="auto"/>
        <w:bottom w:val="none" w:sz="0" w:space="0" w:color="auto"/>
        <w:right w:val="none" w:sz="0" w:space="0" w:color="auto"/>
      </w:divBdr>
    </w:div>
    <w:div w:id="1574463571">
      <w:bodyDiv w:val="1"/>
      <w:marLeft w:val="0"/>
      <w:marRight w:val="0"/>
      <w:marTop w:val="0"/>
      <w:marBottom w:val="0"/>
      <w:divBdr>
        <w:top w:val="none" w:sz="0" w:space="0" w:color="auto"/>
        <w:left w:val="none" w:sz="0" w:space="0" w:color="auto"/>
        <w:bottom w:val="none" w:sz="0" w:space="0" w:color="auto"/>
        <w:right w:val="none" w:sz="0" w:space="0" w:color="auto"/>
      </w:divBdr>
    </w:div>
    <w:div w:id="1574469599">
      <w:bodyDiv w:val="1"/>
      <w:marLeft w:val="0"/>
      <w:marRight w:val="0"/>
      <w:marTop w:val="0"/>
      <w:marBottom w:val="0"/>
      <w:divBdr>
        <w:top w:val="none" w:sz="0" w:space="0" w:color="auto"/>
        <w:left w:val="none" w:sz="0" w:space="0" w:color="auto"/>
        <w:bottom w:val="none" w:sz="0" w:space="0" w:color="auto"/>
        <w:right w:val="none" w:sz="0" w:space="0" w:color="auto"/>
      </w:divBdr>
    </w:div>
    <w:div w:id="1574704077">
      <w:bodyDiv w:val="1"/>
      <w:marLeft w:val="0"/>
      <w:marRight w:val="0"/>
      <w:marTop w:val="0"/>
      <w:marBottom w:val="0"/>
      <w:divBdr>
        <w:top w:val="none" w:sz="0" w:space="0" w:color="auto"/>
        <w:left w:val="none" w:sz="0" w:space="0" w:color="auto"/>
        <w:bottom w:val="none" w:sz="0" w:space="0" w:color="auto"/>
        <w:right w:val="none" w:sz="0" w:space="0" w:color="auto"/>
      </w:divBdr>
    </w:div>
    <w:div w:id="1574705582">
      <w:bodyDiv w:val="1"/>
      <w:marLeft w:val="0"/>
      <w:marRight w:val="0"/>
      <w:marTop w:val="0"/>
      <w:marBottom w:val="0"/>
      <w:divBdr>
        <w:top w:val="none" w:sz="0" w:space="0" w:color="auto"/>
        <w:left w:val="none" w:sz="0" w:space="0" w:color="auto"/>
        <w:bottom w:val="none" w:sz="0" w:space="0" w:color="auto"/>
        <w:right w:val="none" w:sz="0" w:space="0" w:color="auto"/>
      </w:divBdr>
    </w:div>
    <w:div w:id="1574779594">
      <w:bodyDiv w:val="1"/>
      <w:marLeft w:val="0"/>
      <w:marRight w:val="0"/>
      <w:marTop w:val="0"/>
      <w:marBottom w:val="0"/>
      <w:divBdr>
        <w:top w:val="none" w:sz="0" w:space="0" w:color="auto"/>
        <w:left w:val="none" w:sz="0" w:space="0" w:color="auto"/>
        <w:bottom w:val="none" w:sz="0" w:space="0" w:color="auto"/>
        <w:right w:val="none" w:sz="0" w:space="0" w:color="auto"/>
      </w:divBdr>
    </w:div>
    <w:div w:id="1574849867">
      <w:bodyDiv w:val="1"/>
      <w:marLeft w:val="0"/>
      <w:marRight w:val="0"/>
      <w:marTop w:val="0"/>
      <w:marBottom w:val="0"/>
      <w:divBdr>
        <w:top w:val="none" w:sz="0" w:space="0" w:color="auto"/>
        <w:left w:val="none" w:sz="0" w:space="0" w:color="auto"/>
        <w:bottom w:val="none" w:sz="0" w:space="0" w:color="auto"/>
        <w:right w:val="none" w:sz="0" w:space="0" w:color="auto"/>
      </w:divBdr>
    </w:div>
    <w:div w:id="1574970654">
      <w:bodyDiv w:val="1"/>
      <w:marLeft w:val="0"/>
      <w:marRight w:val="0"/>
      <w:marTop w:val="0"/>
      <w:marBottom w:val="0"/>
      <w:divBdr>
        <w:top w:val="none" w:sz="0" w:space="0" w:color="auto"/>
        <w:left w:val="none" w:sz="0" w:space="0" w:color="auto"/>
        <w:bottom w:val="none" w:sz="0" w:space="0" w:color="auto"/>
        <w:right w:val="none" w:sz="0" w:space="0" w:color="auto"/>
      </w:divBdr>
    </w:div>
    <w:div w:id="1575045455">
      <w:bodyDiv w:val="1"/>
      <w:marLeft w:val="0"/>
      <w:marRight w:val="0"/>
      <w:marTop w:val="0"/>
      <w:marBottom w:val="0"/>
      <w:divBdr>
        <w:top w:val="none" w:sz="0" w:space="0" w:color="auto"/>
        <w:left w:val="none" w:sz="0" w:space="0" w:color="auto"/>
        <w:bottom w:val="none" w:sz="0" w:space="0" w:color="auto"/>
        <w:right w:val="none" w:sz="0" w:space="0" w:color="auto"/>
      </w:divBdr>
    </w:div>
    <w:div w:id="1575123453">
      <w:bodyDiv w:val="1"/>
      <w:marLeft w:val="0"/>
      <w:marRight w:val="0"/>
      <w:marTop w:val="0"/>
      <w:marBottom w:val="0"/>
      <w:divBdr>
        <w:top w:val="none" w:sz="0" w:space="0" w:color="auto"/>
        <w:left w:val="none" w:sz="0" w:space="0" w:color="auto"/>
        <w:bottom w:val="none" w:sz="0" w:space="0" w:color="auto"/>
        <w:right w:val="none" w:sz="0" w:space="0" w:color="auto"/>
      </w:divBdr>
    </w:div>
    <w:div w:id="1575237413">
      <w:bodyDiv w:val="1"/>
      <w:marLeft w:val="0"/>
      <w:marRight w:val="0"/>
      <w:marTop w:val="0"/>
      <w:marBottom w:val="0"/>
      <w:divBdr>
        <w:top w:val="none" w:sz="0" w:space="0" w:color="auto"/>
        <w:left w:val="none" w:sz="0" w:space="0" w:color="auto"/>
        <w:bottom w:val="none" w:sz="0" w:space="0" w:color="auto"/>
        <w:right w:val="none" w:sz="0" w:space="0" w:color="auto"/>
      </w:divBdr>
    </w:div>
    <w:div w:id="1575356582">
      <w:bodyDiv w:val="1"/>
      <w:marLeft w:val="0"/>
      <w:marRight w:val="0"/>
      <w:marTop w:val="0"/>
      <w:marBottom w:val="0"/>
      <w:divBdr>
        <w:top w:val="none" w:sz="0" w:space="0" w:color="auto"/>
        <w:left w:val="none" w:sz="0" w:space="0" w:color="auto"/>
        <w:bottom w:val="none" w:sz="0" w:space="0" w:color="auto"/>
        <w:right w:val="none" w:sz="0" w:space="0" w:color="auto"/>
      </w:divBdr>
    </w:div>
    <w:div w:id="1575626546">
      <w:bodyDiv w:val="1"/>
      <w:marLeft w:val="0"/>
      <w:marRight w:val="0"/>
      <w:marTop w:val="0"/>
      <w:marBottom w:val="0"/>
      <w:divBdr>
        <w:top w:val="none" w:sz="0" w:space="0" w:color="auto"/>
        <w:left w:val="none" w:sz="0" w:space="0" w:color="auto"/>
        <w:bottom w:val="none" w:sz="0" w:space="0" w:color="auto"/>
        <w:right w:val="none" w:sz="0" w:space="0" w:color="auto"/>
      </w:divBdr>
    </w:div>
    <w:div w:id="1575776493">
      <w:bodyDiv w:val="1"/>
      <w:marLeft w:val="0"/>
      <w:marRight w:val="0"/>
      <w:marTop w:val="0"/>
      <w:marBottom w:val="0"/>
      <w:divBdr>
        <w:top w:val="none" w:sz="0" w:space="0" w:color="auto"/>
        <w:left w:val="none" w:sz="0" w:space="0" w:color="auto"/>
        <w:bottom w:val="none" w:sz="0" w:space="0" w:color="auto"/>
        <w:right w:val="none" w:sz="0" w:space="0" w:color="auto"/>
      </w:divBdr>
    </w:div>
    <w:div w:id="1575972677">
      <w:bodyDiv w:val="1"/>
      <w:marLeft w:val="0"/>
      <w:marRight w:val="0"/>
      <w:marTop w:val="0"/>
      <w:marBottom w:val="0"/>
      <w:divBdr>
        <w:top w:val="none" w:sz="0" w:space="0" w:color="auto"/>
        <w:left w:val="none" w:sz="0" w:space="0" w:color="auto"/>
        <w:bottom w:val="none" w:sz="0" w:space="0" w:color="auto"/>
        <w:right w:val="none" w:sz="0" w:space="0" w:color="auto"/>
      </w:divBdr>
    </w:div>
    <w:div w:id="1576040483">
      <w:bodyDiv w:val="1"/>
      <w:marLeft w:val="0"/>
      <w:marRight w:val="0"/>
      <w:marTop w:val="0"/>
      <w:marBottom w:val="0"/>
      <w:divBdr>
        <w:top w:val="none" w:sz="0" w:space="0" w:color="auto"/>
        <w:left w:val="none" w:sz="0" w:space="0" w:color="auto"/>
        <w:bottom w:val="none" w:sz="0" w:space="0" w:color="auto"/>
        <w:right w:val="none" w:sz="0" w:space="0" w:color="auto"/>
      </w:divBdr>
    </w:div>
    <w:div w:id="1576040732">
      <w:bodyDiv w:val="1"/>
      <w:marLeft w:val="0"/>
      <w:marRight w:val="0"/>
      <w:marTop w:val="0"/>
      <w:marBottom w:val="0"/>
      <w:divBdr>
        <w:top w:val="none" w:sz="0" w:space="0" w:color="auto"/>
        <w:left w:val="none" w:sz="0" w:space="0" w:color="auto"/>
        <w:bottom w:val="none" w:sz="0" w:space="0" w:color="auto"/>
        <w:right w:val="none" w:sz="0" w:space="0" w:color="auto"/>
      </w:divBdr>
    </w:div>
    <w:div w:id="1576276896">
      <w:bodyDiv w:val="1"/>
      <w:marLeft w:val="0"/>
      <w:marRight w:val="0"/>
      <w:marTop w:val="0"/>
      <w:marBottom w:val="0"/>
      <w:divBdr>
        <w:top w:val="none" w:sz="0" w:space="0" w:color="auto"/>
        <w:left w:val="none" w:sz="0" w:space="0" w:color="auto"/>
        <w:bottom w:val="none" w:sz="0" w:space="0" w:color="auto"/>
        <w:right w:val="none" w:sz="0" w:space="0" w:color="auto"/>
      </w:divBdr>
    </w:div>
    <w:div w:id="1576356977">
      <w:bodyDiv w:val="1"/>
      <w:marLeft w:val="0"/>
      <w:marRight w:val="0"/>
      <w:marTop w:val="0"/>
      <w:marBottom w:val="0"/>
      <w:divBdr>
        <w:top w:val="none" w:sz="0" w:space="0" w:color="auto"/>
        <w:left w:val="none" w:sz="0" w:space="0" w:color="auto"/>
        <w:bottom w:val="none" w:sz="0" w:space="0" w:color="auto"/>
        <w:right w:val="none" w:sz="0" w:space="0" w:color="auto"/>
      </w:divBdr>
    </w:div>
    <w:div w:id="1576627327">
      <w:bodyDiv w:val="1"/>
      <w:marLeft w:val="0"/>
      <w:marRight w:val="0"/>
      <w:marTop w:val="0"/>
      <w:marBottom w:val="0"/>
      <w:divBdr>
        <w:top w:val="none" w:sz="0" w:space="0" w:color="auto"/>
        <w:left w:val="none" w:sz="0" w:space="0" w:color="auto"/>
        <w:bottom w:val="none" w:sz="0" w:space="0" w:color="auto"/>
        <w:right w:val="none" w:sz="0" w:space="0" w:color="auto"/>
      </w:divBdr>
    </w:div>
    <w:div w:id="1576670897">
      <w:bodyDiv w:val="1"/>
      <w:marLeft w:val="0"/>
      <w:marRight w:val="0"/>
      <w:marTop w:val="0"/>
      <w:marBottom w:val="0"/>
      <w:divBdr>
        <w:top w:val="none" w:sz="0" w:space="0" w:color="auto"/>
        <w:left w:val="none" w:sz="0" w:space="0" w:color="auto"/>
        <w:bottom w:val="none" w:sz="0" w:space="0" w:color="auto"/>
        <w:right w:val="none" w:sz="0" w:space="0" w:color="auto"/>
      </w:divBdr>
    </w:div>
    <w:div w:id="1576697053">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6892268">
      <w:bodyDiv w:val="1"/>
      <w:marLeft w:val="0"/>
      <w:marRight w:val="0"/>
      <w:marTop w:val="0"/>
      <w:marBottom w:val="0"/>
      <w:divBdr>
        <w:top w:val="none" w:sz="0" w:space="0" w:color="auto"/>
        <w:left w:val="none" w:sz="0" w:space="0" w:color="auto"/>
        <w:bottom w:val="none" w:sz="0" w:space="0" w:color="auto"/>
        <w:right w:val="none" w:sz="0" w:space="0" w:color="auto"/>
      </w:divBdr>
    </w:div>
    <w:div w:id="1577011138">
      <w:bodyDiv w:val="1"/>
      <w:marLeft w:val="0"/>
      <w:marRight w:val="0"/>
      <w:marTop w:val="0"/>
      <w:marBottom w:val="0"/>
      <w:divBdr>
        <w:top w:val="none" w:sz="0" w:space="0" w:color="auto"/>
        <w:left w:val="none" w:sz="0" w:space="0" w:color="auto"/>
        <w:bottom w:val="none" w:sz="0" w:space="0" w:color="auto"/>
        <w:right w:val="none" w:sz="0" w:space="0" w:color="auto"/>
      </w:divBdr>
    </w:div>
    <w:div w:id="1577016244">
      <w:bodyDiv w:val="1"/>
      <w:marLeft w:val="0"/>
      <w:marRight w:val="0"/>
      <w:marTop w:val="0"/>
      <w:marBottom w:val="0"/>
      <w:divBdr>
        <w:top w:val="none" w:sz="0" w:space="0" w:color="auto"/>
        <w:left w:val="none" w:sz="0" w:space="0" w:color="auto"/>
        <w:bottom w:val="none" w:sz="0" w:space="0" w:color="auto"/>
        <w:right w:val="none" w:sz="0" w:space="0" w:color="auto"/>
      </w:divBdr>
    </w:div>
    <w:div w:id="1577084037">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472716">
      <w:bodyDiv w:val="1"/>
      <w:marLeft w:val="0"/>
      <w:marRight w:val="0"/>
      <w:marTop w:val="0"/>
      <w:marBottom w:val="0"/>
      <w:divBdr>
        <w:top w:val="none" w:sz="0" w:space="0" w:color="auto"/>
        <w:left w:val="none" w:sz="0" w:space="0" w:color="auto"/>
        <w:bottom w:val="none" w:sz="0" w:space="0" w:color="auto"/>
        <w:right w:val="none" w:sz="0" w:space="0" w:color="auto"/>
      </w:divBdr>
    </w:div>
    <w:div w:id="1577547858">
      <w:bodyDiv w:val="1"/>
      <w:marLeft w:val="0"/>
      <w:marRight w:val="0"/>
      <w:marTop w:val="0"/>
      <w:marBottom w:val="0"/>
      <w:divBdr>
        <w:top w:val="none" w:sz="0" w:space="0" w:color="auto"/>
        <w:left w:val="none" w:sz="0" w:space="0" w:color="auto"/>
        <w:bottom w:val="none" w:sz="0" w:space="0" w:color="auto"/>
        <w:right w:val="none" w:sz="0" w:space="0" w:color="auto"/>
      </w:divBdr>
    </w:div>
    <w:div w:id="1577933686">
      <w:bodyDiv w:val="1"/>
      <w:marLeft w:val="0"/>
      <w:marRight w:val="0"/>
      <w:marTop w:val="0"/>
      <w:marBottom w:val="0"/>
      <w:divBdr>
        <w:top w:val="none" w:sz="0" w:space="0" w:color="auto"/>
        <w:left w:val="none" w:sz="0" w:space="0" w:color="auto"/>
        <w:bottom w:val="none" w:sz="0" w:space="0" w:color="auto"/>
        <w:right w:val="none" w:sz="0" w:space="0" w:color="auto"/>
      </w:divBdr>
    </w:div>
    <w:div w:id="1577938744">
      <w:bodyDiv w:val="1"/>
      <w:marLeft w:val="0"/>
      <w:marRight w:val="0"/>
      <w:marTop w:val="0"/>
      <w:marBottom w:val="0"/>
      <w:divBdr>
        <w:top w:val="none" w:sz="0" w:space="0" w:color="auto"/>
        <w:left w:val="none" w:sz="0" w:space="0" w:color="auto"/>
        <w:bottom w:val="none" w:sz="0" w:space="0" w:color="auto"/>
        <w:right w:val="none" w:sz="0" w:space="0" w:color="auto"/>
      </w:divBdr>
    </w:div>
    <w:div w:id="1577940463">
      <w:bodyDiv w:val="1"/>
      <w:marLeft w:val="0"/>
      <w:marRight w:val="0"/>
      <w:marTop w:val="0"/>
      <w:marBottom w:val="0"/>
      <w:divBdr>
        <w:top w:val="none" w:sz="0" w:space="0" w:color="auto"/>
        <w:left w:val="none" w:sz="0" w:space="0" w:color="auto"/>
        <w:bottom w:val="none" w:sz="0" w:space="0" w:color="auto"/>
        <w:right w:val="none" w:sz="0" w:space="0" w:color="auto"/>
      </w:divBdr>
    </w:div>
    <w:div w:id="1577980363">
      <w:bodyDiv w:val="1"/>
      <w:marLeft w:val="0"/>
      <w:marRight w:val="0"/>
      <w:marTop w:val="0"/>
      <w:marBottom w:val="0"/>
      <w:divBdr>
        <w:top w:val="none" w:sz="0" w:space="0" w:color="auto"/>
        <w:left w:val="none" w:sz="0" w:space="0" w:color="auto"/>
        <w:bottom w:val="none" w:sz="0" w:space="0" w:color="auto"/>
        <w:right w:val="none" w:sz="0" w:space="0" w:color="auto"/>
      </w:divBdr>
    </w:div>
    <w:div w:id="1578130479">
      <w:bodyDiv w:val="1"/>
      <w:marLeft w:val="0"/>
      <w:marRight w:val="0"/>
      <w:marTop w:val="0"/>
      <w:marBottom w:val="0"/>
      <w:divBdr>
        <w:top w:val="none" w:sz="0" w:space="0" w:color="auto"/>
        <w:left w:val="none" w:sz="0" w:space="0" w:color="auto"/>
        <w:bottom w:val="none" w:sz="0" w:space="0" w:color="auto"/>
        <w:right w:val="none" w:sz="0" w:space="0" w:color="auto"/>
      </w:divBdr>
    </w:div>
    <w:div w:id="1578172910">
      <w:bodyDiv w:val="1"/>
      <w:marLeft w:val="0"/>
      <w:marRight w:val="0"/>
      <w:marTop w:val="0"/>
      <w:marBottom w:val="0"/>
      <w:divBdr>
        <w:top w:val="none" w:sz="0" w:space="0" w:color="auto"/>
        <w:left w:val="none" w:sz="0" w:space="0" w:color="auto"/>
        <w:bottom w:val="none" w:sz="0" w:space="0" w:color="auto"/>
        <w:right w:val="none" w:sz="0" w:space="0" w:color="auto"/>
      </w:divBdr>
    </w:div>
    <w:div w:id="1578173169">
      <w:bodyDiv w:val="1"/>
      <w:marLeft w:val="0"/>
      <w:marRight w:val="0"/>
      <w:marTop w:val="0"/>
      <w:marBottom w:val="0"/>
      <w:divBdr>
        <w:top w:val="none" w:sz="0" w:space="0" w:color="auto"/>
        <w:left w:val="none" w:sz="0" w:space="0" w:color="auto"/>
        <w:bottom w:val="none" w:sz="0" w:space="0" w:color="auto"/>
        <w:right w:val="none" w:sz="0" w:space="0" w:color="auto"/>
      </w:divBdr>
    </w:div>
    <w:div w:id="1578203782">
      <w:bodyDiv w:val="1"/>
      <w:marLeft w:val="0"/>
      <w:marRight w:val="0"/>
      <w:marTop w:val="0"/>
      <w:marBottom w:val="0"/>
      <w:divBdr>
        <w:top w:val="none" w:sz="0" w:space="0" w:color="auto"/>
        <w:left w:val="none" w:sz="0" w:space="0" w:color="auto"/>
        <w:bottom w:val="none" w:sz="0" w:space="0" w:color="auto"/>
        <w:right w:val="none" w:sz="0" w:space="0" w:color="auto"/>
      </w:divBdr>
    </w:div>
    <w:div w:id="1578318856">
      <w:bodyDiv w:val="1"/>
      <w:marLeft w:val="0"/>
      <w:marRight w:val="0"/>
      <w:marTop w:val="0"/>
      <w:marBottom w:val="0"/>
      <w:divBdr>
        <w:top w:val="none" w:sz="0" w:space="0" w:color="auto"/>
        <w:left w:val="none" w:sz="0" w:space="0" w:color="auto"/>
        <w:bottom w:val="none" w:sz="0" w:space="0" w:color="auto"/>
        <w:right w:val="none" w:sz="0" w:space="0" w:color="auto"/>
      </w:divBdr>
    </w:div>
    <w:div w:id="1578324985">
      <w:bodyDiv w:val="1"/>
      <w:marLeft w:val="0"/>
      <w:marRight w:val="0"/>
      <w:marTop w:val="0"/>
      <w:marBottom w:val="0"/>
      <w:divBdr>
        <w:top w:val="none" w:sz="0" w:space="0" w:color="auto"/>
        <w:left w:val="none" w:sz="0" w:space="0" w:color="auto"/>
        <w:bottom w:val="none" w:sz="0" w:space="0" w:color="auto"/>
        <w:right w:val="none" w:sz="0" w:space="0" w:color="auto"/>
      </w:divBdr>
    </w:div>
    <w:div w:id="1578400512">
      <w:bodyDiv w:val="1"/>
      <w:marLeft w:val="0"/>
      <w:marRight w:val="0"/>
      <w:marTop w:val="0"/>
      <w:marBottom w:val="0"/>
      <w:divBdr>
        <w:top w:val="none" w:sz="0" w:space="0" w:color="auto"/>
        <w:left w:val="none" w:sz="0" w:space="0" w:color="auto"/>
        <w:bottom w:val="none" w:sz="0" w:space="0" w:color="auto"/>
        <w:right w:val="none" w:sz="0" w:space="0" w:color="auto"/>
      </w:divBdr>
    </w:div>
    <w:div w:id="1578441478">
      <w:bodyDiv w:val="1"/>
      <w:marLeft w:val="0"/>
      <w:marRight w:val="0"/>
      <w:marTop w:val="0"/>
      <w:marBottom w:val="0"/>
      <w:divBdr>
        <w:top w:val="none" w:sz="0" w:space="0" w:color="auto"/>
        <w:left w:val="none" w:sz="0" w:space="0" w:color="auto"/>
        <w:bottom w:val="none" w:sz="0" w:space="0" w:color="auto"/>
        <w:right w:val="none" w:sz="0" w:space="0" w:color="auto"/>
      </w:divBdr>
    </w:div>
    <w:div w:id="1578514358">
      <w:bodyDiv w:val="1"/>
      <w:marLeft w:val="0"/>
      <w:marRight w:val="0"/>
      <w:marTop w:val="0"/>
      <w:marBottom w:val="0"/>
      <w:divBdr>
        <w:top w:val="none" w:sz="0" w:space="0" w:color="auto"/>
        <w:left w:val="none" w:sz="0" w:space="0" w:color="auto"/>
        <w:bottom w:val="none" w:sz="0" w:space="0" w:color="auto"/>
        <w:right w:val="none" w:sz="0" w:space="0" w:color="auto"/>
      </w:divBdr>
    </w:div>
    <w:div w:id="1578591597">
      <w:bodyDiv w:val="1"/>
      <w:marLeft w:val="0"/>
      <w:marRight w:val="0"/>
      <w:marTop w:val="0"/>
      <w:marBottom w:val="0"/>
      <w:divBdr>
        <w:top w:val="none" w:sz="0" w:space="0" w:color="auto"/>
        <w:left w:val="none" w:sz="0" w:space="0" w:color="auto"/>
        <w:bottom w:val="none" w:sz="0" w:space="0" w:color="auto"/>
        <w:right w:val="none" w:sz="0" w:space="0" w:color="auto"/>
      </w:divBdr>
    </w:div>
    <w:div w:id="1578706716">
      <w:bodyDiv w:val="1"/>
      <w:marLeft w:val="0"/>
      <w:marRight w:val="0"/>
      <w:marTop w:val="0"/>
      <w:marBottom w:val="0"/>
      <w:divBdr>
        <w:top w:val="none" w:sz="0" w:space="0" w:color="auto"/>
        <w:left w:val="none" w:sz="0" w:space="0" w:color="auto"/>
        <w:bottom w:val="none" w:sz="0" w:space="0" w:color="auto"/>
        <w:right w:val="none" w:sz="0" w:space="0" w:color="auto"/>
      </w:divBdr>
    </w:div>
    <w:div w:id="1578709228">
      <w:bodyDiv w:val="1"/>
      <w:marLeft w:val="0"/>
      <w:marRight w:val="0"/>
      <w:marTop w:val="0"/>
      <w:marBottom w:val="0"/>
      <w:divBdr>
        <w:top w:val="none" w:sz="0" w:space="0" w:color="auto"/>
        <w:left w:val="none" w:sz="0" w:space="0" w:color="auto"/>
        <w:bottom w:val="none" w:sz="0" w:space="0" w:color="auto"/>
        <w:right w:val="none" w:sz="0" w:space="0" w:color="auto"/>
      </w:divBdr>
    </w:div>
    <w:div w:id="1578713294">
      <w:bodyDiv w:val="1"/>
      <w:marLeft w:val="0"/>
      <w:marRight w:val="0"/>
      <w:marTop w:val="0"/>
      <w:marBottom w:val="0"/>
      <w:divBdr>
        <w:top w:val="none" w:sz="0" w:space="0" w:color="auto"/>
        <w:left w:val="none" w:sz="0" w:space="0" w:color="auto"/>
        <w:bottom w:val="none" w:sz="0" w:space="0" w:color="auto"/>
        <w:right w:val="none" w:sz="0" w:space="0" w:color="auto"/>
      </w:divBdr>
    </w:div>
    <w:div w:id="1578781771">
      <w:bodyDiv w:val="1"/>
      <w:marLeft w:val="0"/>
      <w:marRight w:val="0"/>
      <w:marTop w:val="0"/>
      <w:marBottom w:val="0"/>
      <w:divBdr>
        <w:top w:val="none" w:sz="0" w:space="0" w:color="auto"/>
        <w:left w:val="none" w:sz="0" w:space="0" w:color="auto"/>
        <w:bottom w:val="none" w:sz="0" w:space="0" w:color="auto"/>
        <w:right w:val="none" w:sz="0" w:space="0" w:color="auto"/>
      </w:divBdr>
    </w:div>
    <w:div w:id="1578787634">
      <w:bodyDiv w:val="1"/>
      <w:marLeft w:val="0"/>
      <w:marRight w:val="0"/>
      <w:marTop w:val="0"/>
      <w:marBottom w:val="0"/>
      <w:divBdr>
        <w:top w:val="none" w:sz="0" w:space="0" w:color="auto"/>
        <w:left w:val="none" w:sz="0" w:space="0" w:color="auto"/>
        <w:bottom w:val="none" w:sz="0" w:space="0" w:color="auto"/>
        <w:right w:val="none" w:sz="0" w:space="0" w:color="auto"/>
      </w:divBdr>
    </w:div>
    <w:div w:id="1578827907">
      <w:bodyDiv w:val="1"/>
      <w:marLeft w:val="0"/>
      <w:marRight w:val="0"/>
      <w:marTop w:val="0"/>
      <w:marBottom w:val="0"/>
      <w:divBdr>
        <w:top w:val="none" w:sz="0" w:space="0" w:color="auto"/>
        <w:left w:val="none" w:sz="0" w:space="0" w:color="auto"/>
        <w:bottom w:val="none" w:sz="0" w:space="0" w:color="auto"/>
        <w:right w:val="none" w:sz="0" w:space="0" w:color="auto"/>
      </w:divBdr>
    </w:div>
    <w:div w:id="1578854847">
      <w:bodyDiv w:val="1"/>
      <w:marLeft w:val="0"/>
      <w:marRight w:val="0"/>
      <w:marTop w:val="0"/>
      <w:marBottom w:val="0"/>
      <w:divBdr>
        <w:top w:val="none" w:sz="0" w:space="0" w:color="auto"/>
        <w:left w:val="none" w:sz="0" w:space="0" w:color="auto"/>
        <w:bottom w:val="none" w:sz="0" w:space="0" w:color="auto"/>
        <w:right w:val="none" w:sz="0" w:space="0" w:color="auto"/>
      </w:divBdr>
    </w:div>
    <w:div w:id="1578906248">
      <w:bodyDiv w:val="1"/>
      <w:marLeft w:val="0"/>
      <w:marRight w:val="0"/>
      <w:marTop w:val="0"/>
      <w:marBottom w:val="0"/>
      <w:divBdr>
        <w:top w:val="none" w:sz="0" w:space="0" w:color="auto"/>
        <w:left w:val="none" w:sz="0" w:space="0" w:color="auto"/>
        <w:bottom w:val="none" w:sz="0" w:space="0" w:color="auto"/>
        <w:right w:val="none" w:sz="0" w:space="0" w:color="auto"/>
      </w:divBdr>
    </w:div>
    <w:div w:id="1578976080">
      <w:bodyDiv w:val="1"/>
      <w:marLeft w:val="0"/>
      <w:marRight w:val="0"/>
      <w:marTop w:val="0"/>
      <w:marBottom w:val="0"/>
      <w:divBdr>
        <w:top w:val="none" w:sz="0" w:space="0" w:color="auto"/>
        <w:left w:val="none" w:sz="0" w:space="0" w:color="auto"/>
        <w:bottom w:val="none" w:sz="0" w:space="0" w:color="auto"/>
        <w:right w:val="none" w:sz="0" w:space="0" w:color="auto"/>
      </w:divBdr>
    </w:div>
    <w:div w:id="1578981082">
      <w:bodyDiv w:val="1"/>
      <w:marLeft w:val="0"/>
      <w:marRight w:val="0"/>
      <w:marTop w:val="0"/>
      <w:marBottom w:val="0"/>
      <w:divBdr>
        <w:top w:val="none" w:sz="0" w:space="0" w:color="auto"/>
        <w:left w:val="none" w:sz="0" w:space="0" w:color="auto"/>
        <w:bottom w:val="none" w:sz="0" w:space="0" w:color="auto"/>
        <w:right w:val="none" w:sz="0" w:space="0" w:color="auto"/>
      </w:divBdr>
    </w:div>
    <w:div w:id="1579168823">
      <w:bodyDiv w:val="1"/>
      <w:marLeft w:val="0"/>
      <w:marRight w:val="0"/>
      <w:marTop w:val="0"/>
      <w:marBottom w:val="0"/>
      <w:divBdr>
        <w:top w:val="none" w:sz="0" w:space="0" w:color="auto"/>
        <w:left w:val="none" w:sz="0" w:space="0" w:color="auto"/>
        <w:bottom w:val="none" w:sz="0" w:space="0" w:color="auto"/>
        <w:right w:val="none" w:sz="0" w:space="0" w:color="auto"/>
      </w:divBdr>
    </w:div>
    <w:div w:id="1579172753">
      <w:bodyDiv w:val="1"/>
      <w:marLeft w:val="0"/>
      <w:marRight w:val="0"/>
      <w:marTop w:val="0"/>
      <w:marBottom w:val="0"/>
      <w:divBdr>
        <w:top w:val="none" w:sz="0" w:space="0" w:color="auto"/>
        <w:left w:val="none" w:sz="0" w:space="0" w:color="auto"/>
        <w:bottom w:val="none" w:sz="0" w:space="0" w:color="auto"/>
        <w:right w:val="none" w:sz="0" w:space="0" w:color="auto"/>
      </w:divBdr>
    </w:div>
    <w:div w:id="1579287279">
      <w:bodyDiv w:val="1"/>
      <w:marLeft w:val="0"/>
      <w:marRight w:val="0"/>
      <w:marTop w:val="0"/>
      <w:marBottom w:val="0"/>
      <w:divBdr>
        <w:top w:val="none" w:sz="0" w:space="0" w:color="auto"/>
        <w:left w:val="none" w:sz="0" w:space="0" w:color="auto"/>
        <w:bottom w:val="none" w:sz="0" w:space="0" w:color="auto"/>
        <w:right w:val="none" w:sz="0" w:space="0" w:color="auto"/>
      </w:divBdr>
    </w:div>
    <w:div w:id="1579485579">
      <w:bodyDiv w:val="1"/>
      <w:marLeft w:val="0"/>
      <w:marRight w:val="0"/>
      <w:marTop w:val="0"/>
      <w:marBottom w:val="0"/>
      <w:divBdr>
        <w:top w:val="none" w:sz="0" w:space="0" w:color="auto"/>
        <w:left w:val="none" w:sz="0" w:space="0" w:color="auto"/>
        <w:bottom w:val="none" w:sz="0" w:space="0" w:color="auto"/>
        <w:right w:val="none" w:sz="0" w:space="0" w:color="auto"/>
      </w:divBdr>
    </w:div>
    <w:div w:id="1579553520">
      <w:bodyDiv w:val="1"/>
      <w:marLeft w:val="0"/>
      <w:marRight w:val="0"/>
      <w:marTop w:val="0"/>
      <w:marBottom w:val="0"/>
      <w:divBdr>
        <w:top w:val="none" w:sz="0" w:space="0" w:color="auto"/>
        <w:left w:val="none" w:sz="0" w:space="0" w:color="auto"/>
        <w:bottom w:val="none" w:sz="0" w:space="0" w:color="auto"/>
        <w:right w:val="none" w:sz="0" w:space="0" w:color="auto"/>
      </w:divBdr>
    </w:div>
    <w:div w:id="1579629394">
      <w:bodyDiv w:val="1"/>
      <w:marLeft w:val="0"/>
      <w:marRight w:val="0"/>
      <w:marTop w:val="0"/>
      <w:marBottom w:val="0"/>
      <w:divBdr>
        <w:top w:val="none" w:sz="0" w:space="0" w:color="auto"/>
        <w:left w:val="none" w:sz="0" w:space="0" w:color="auto"/>
        <w:bottom w:val="none" w:sz="0" w:space="0" w:color="auto"/>
        <w:right w:val="none" w:sz="0" w:space="0" w:color="auto"/>
      </w:divBdr>
    </w:div>
    <w:div w:id="1579711139">
      <w:bodyDiv w:val="1"/>
      <w:marLeft w:val="0"/>
      <w:marRight w:val="0"/>
      <w:marTop w:val="0"/>
      <w:marBottom w:val="0"/>
      <w:divBdr>
        <w:top w:val="none" w:sz="0" w:space="0" w:color="auto"/>
        <w:left w:val="none" w:sz="0" w:space="0" w:color="auto"/>
        <w:bottom w:val="none" w:sz="0" w:space="0" w:color="auto"/>
        <w:right w:val="none" w:sz="0" w:space="0" w:color="auto"/>
      </w:divBdr>
    </w:div>
    <w:div w:id="1580017845">
      <w:bodyDiv w:val="1"/>
      <w:marLeft w:val="0"/>
      <w:marRight w:val="0"/>
      <w:marTop w:val="0"/>
      <w:marBottom w:val="0"/>
      <w:divBdr>
        <w:top w:val="none" w:sz="0" w:space="0" w:color="auto"/>
        <w:left w:val="none" w:sz="0" w:space="0" w:color="auto"/>
        <w:bottom w:val="none" w:sz="0" w:space="0" w:color="auto"/>
        <w:right w:val="none" w:sz="0" w:space="0" w:color="auto"/>
      </w:divBdr>
    </w:div>
    <w:div w:id="1580099474">
      <w:bodyDiv w:val="1"/>
      <w:marLeft w:val="0"/>
      <w:marRight w:val="0"/>
      <w:marTop w:val="0"/>
      <w:marBottom w:val="0"/>
      <w:divBdr>
        <w:top w:val="none" w:sz="0" w:space="0" w:color="auto"/>
        <w:left w:val="none" w:sz="0" w:space="0" w:color="auto"/>
        <w:bottom w:val="none" w:sz="0" w:space="0" w:color="auto"/>
        <w:right w:val="none" w:sz="0" w:space="0" w:color="auto"/>
      </w:divBdr>
    </w:div>
    <w:div w:id="1580209869">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557686">
      <w:bodyDiv w:val="1"/>
      <w:marLeft w:val="0"/>
      <w:marRight w:val="0"/>
      <w:marTop w:val="0"/>
      <w:marBottom w:val="0"/>
      <w:divBdr>
        <w:top w:val="none" w:sz="0" w:space="0" w:color="auto"/>
        <w:left w:val="none" w:sz="0" w:space="0" w:color="auto"/>
        <w:bottom w:val="none" w:sz="0" w:space="0" w:color="auto"/>
        <w:right w:val="none" w:sz="0" w:space="0" w:color="auto"/>
      </w:divBdr>
    </w:div>
    <w:div w:id="1580677265">
      <w:bodyDiv w:val="1"/>
      <w:marLeft w:val="0"/>
      <w:marRight w:val="0"/>
      <w:marTop w:val="0"/>
      <w:marBottom w:val="0"/>
      <w:divBdr>
        <w:top w:val="none" w:sz="0" w:space="0" w:color="auto"/>
        <w:left w:val="none" w:sz="0" w:space="0" w:color="auto"/>
        <w:bottom w:val="none" w:sz="0" w:space="0" w:color="auto"/>
        <w:right w:val="none" w:sz="0" w:space="0" w:color="auto"/>
      </w:divBdr>
    </w:div>
    <w:div w:id="1580826034">
      <w:bodyDiv w:val="1"/>
      <w:marLeft w:val="0"/>
      <w:marRight w:val="0"/>
      <w:marTop w:val="0"/>
      <w:marBottom w:val="0"/>
      <w:divBdr>
        <w:top w:val="none" w:sz="0" w:space="0" w:color="auto"/>
        <w:left w:val="none" w:sz="0" w:space="0" w:color="auto"/>
        <w:bottom w:val="none" w:sz="0" w:space="0" w:color="auto"/>
        <w:right w:val="none" w:sz="0" w:space="0" w:color="auto"/>
      </w:divBdr>
    </w:div>
    <w:div w:id="1580870617">
      <w:bodyDiv w:val="1"/>
      <w:marLeft w:val="0"/>
      <w:marRight w:val="0"/>
      <w:marTop w:val="0"/>
      <w:marBottom w:val="0"/>
      <w:divBdr>
        <w:top w:val="none" w:sz="0" w:space="0" w:color="auto"/>
        <w:left w:val="none" w:sz="0" w:space="0" w:color="auto"/>
        <w:bottom w:val="none" w:sz="0" w:space="0" w:color="auto"/>
        <w:right w:val="none" w:sz="0" w:space="0" w:color="auto"/>
      </w:divBdr>
    </w:div>
    <w:div w:id="1580947018">
      <w:bodyDiv w:val="1"/>
      <w:marLeft w:val="0"/>
      <w:marRight w:val="0"/>
      <w:marTop w:val="0"/>
      <w:marBottom w:val="0"/>
      <w:divBdr>
        <w:top w:val="none" w:sz="0" w:space="0" w:color="auto"/>
        <w:left w:val="none" w:sz="0" w:space="0" w:color="auto"/>
        <w:bottom w:val="none" w:sz="0" w:space="0" w:color="auto"/>
        <w:right w:val="none" w:sz="0" w:space="0" w:color="auto"/>
      </w:divBdr>
    </w:div>
    <w:div w:id="1581208008">
      <w:bodyDiv w:val="1"/>
      <w:marLeft w:val="0"/>
      <w:marRight w:val="0"/>
      <w:marTop w:val="0"/>
      <w:marBottom w:val="0"/>
      <w:divBdr>
        <w:top w:val="none" w:sz="0" w:space="0" w:color="auto"/>
        <w:left w:val="none" w:sz="0" w:space="0" w:color="auto"/>
        <w:bottom w:val="none" w:sz="0" w:space="0" w:color="auto"/>
        <w:right w:val="none" w:sz="0" w:space="0" w:color="auto"/>
      </w:divBdr>
    </w:div>
    <w:div w:id="1581213063">
      <w:bodyDiv w:val="1"/>
      <w:marLeft w:val="0"/>
      <w:marRight w:val="0"/>
      <w:marTop w:val="0"/>
      <w:marBottom w:val="0"/>
      <w:divBdr>
        <w:top w:val="none" w:sz="0" w:space="0" w:color="auto"/>
        <w:left w:val="none" w:sz="0" w:space="0" w:color="auto"/>
        <w:bottom w:val="none" w:sz="0" w:space="0" w:color="auto"/>
        <w:right w:val="none" w:sz="0" w:space="0" w:color="auto"/>
      </w:divBdr>
    </w:div>
    <w:div w:id="1581404680">
      <w:bodyDiv w:val="1"/>
      <w:marLeft w:val="0"/>
      <w:marRight w:val="0"/>
      <w:marTop w:val="0"/>
      <w:marBottom w:val="0"/>
      <w:divBdr>
        <w:top w:val="none" w:sz="0" w:space="0" w:color="auto"/>
        <w:left w:val="none" w:sz="0" w:space="0" w:color="auto"/>
        <w:bottom w:val="none" w:sz="0" w:space="0" w:color="auto"/>
        <w:right w:val="none" w:sz="0" w:space="0" w:color="auto"/>
      </w:divBdr>
    </w:div>
    <w:div w:id="1581407881">
      <w:bodyDiv w:val="1"/>
      <w:marLeft w:val="0"/>
      <w:marRight w:val="0"/>
      <w:marTop w:val="0"/>
      <w:marBottom w:val="0"/>
      <w:divBdr>
        <w:top w:val="none" w:sz="0" w:space="0" w:color="auto"/>
        <w:left w:val="none" w:sz="0" w:space="0" w:color="auto"/>
        <w:bottom w:val="none" w:sz="0" w:space="0" w:color="auto"/>
        <w:right w:val="none" w:sz="0" w:space="0" w:color="auto"/>
      </w:divBdr>
    </w:div>
    <w:div w:id="1581451547">
      <w:bodyDiv w:val="1"/>
      <w:marLeft w:val="0"/>
      <w:marRight w:val="0"/>
      <w:marTop w:val="0"/>
      <w:marBottom w:val="0"/>
      <w:divBdr>
        <w:top w:val="none" w:sz="0" w:space="0" w:color="auto"/>
        <w:left w:val="none" w:sz="0" w:space="0" w:color="auto"/>
        <w:bottom w:val="none" w:sz="0" w:space="0" w:color="auto"/>
        <w:right w:val="none" w:sz="0" w:space="0" w:color="auto"/>
      </w:divBdr>
    </w:div>
    <w:div w:id="1581479776">
      <w:bodyDiv w:val="1"/>
      <w:marLeft w:val="0"/>
      <w:marRight w:val="0"/>
      <w:marTop w:val="0"/>
      <w:marBottom w:val="0"/>
      <w:divBdr>
        <w:top w:val="none" w:sz="0" w:space="0" w:color="auto"/>
        <w:left w:val="none" w:sz="0" w:space="0" w:color="auto"/>
        <w:bottom w:val="none" w:sz="0" w:space="0" w:color="auto"/>
        <w:right w:val="none" w:sz="0" w:space="0" w:color="auto"/>
      </w:divBdr>
    </w:div>
    <w:div w:id="1581480803">
      <w:bodyDiv w:val="1"/>
      <w:marLeft w:val="0"/>
      <w:marRight w:val="0"/>
      <w:marTop w:val="0"/>
      <w:marBottom w:val="0"/>
      <w:divBdr>
        <w:top w:val="none" w:sz="0" w:space="0" w:color="auto"/>
        <w:left w:val="none" w:sz="0" w:space="0" w:color="auto"/>
        <w:bottom w:val="none" w:sz="0" w:space="0" w:color="auto"/>
        <w:right w:val="none" w:sz="0" w:space="0" w:color="auto"/>
      </w:divBdr>
    </w:div>
    <w:div w:id="1581675003">
      <w:bodyDiv w:val="1"/>
      <w:marLeft w:val="0"/>
      <w:marRight w:val="0"/>
      <w:marTop w:val="0"/>
      <w:marBottom w:val="0"/>
      <w:divBdr>
        <w:top w:val="none" w:sz="0" w:space="0" w:color="auto"/>
        <w:left w:val="none" w:sz="0" w:space="0" w:color="auto"/>
        <w:bottom w:val="none" w:sz="0" w:space="0" w:color="auto"/>
        <w:right w:val="none" w:sz="0" w:space="0" w:color="auto"/>
      </w:divBdr>
    </w:div>
    <w:div w:id="1581714665">
      <w:bodyDiv w:val="1"/>
      <w:marLeft w:val="0"/>
      <w:marRight w:val="0"/>
      <w:marTop w:val="0"/>
      <w:marBottom w:val="0"/>
      <w:divBdr>
        <w:top w:val="none" w:sz="0" w:space="0" w:color="auto"/>
        <w:left w:val="none" w:sz="0" w:space="0" w:color="auto"/>
        <w:bottom w:val="none" w:sz="0" w:space="0" w:color="auto"/>
        <w:right w:val="none" w:sz="0" w:space="0" w:color="auto"/>
      </w:divBdr>
    </w:div>
    <w:div w:id="1581870290">
      <w:bodyDiv w:val="1"/>
      <w:marLeft w:val="0"/>
      <w:marRight w:val="0"/>
      <w:marTop w:val="0"/>
      <w:marBottom w:val="0"/>
      <w:divBdr>
        <w:top w:val="none" w:sz="0" w:space="0" w:color="auto"/>
        <w:left w:val="none" w:sz="0" w:space="0" w:color="auto"/>
        <w:bottom w:val="none" w:sz="0" w:space="0" w:color="auto"/>
        <w:right w:val="none" w:sz="0" w:space="0" w:color="auto"/>
      </w:divBdr>
    </w:div>
    <w:div w:id="1581986007">
      <w:bodyDiv w:val="1"/>
      <w:marLeft w:val="0"/>
      <w:marRight w:val="0"/>
      <w:marTop w:val="0"/>
      <w:marBottom w:val="0"/>
      <w:divBdr>
        <w:top w:val="none" w:sz="0" w:space="0" w:color="auto"/>
        <w:left w:val="none" w:sz="0" w:space="0" w:color="auto"/>
        <w:bottom w:val="none" w:sz="0" w:space="0" w:color="auto"/>
        <w:right w:val="none" w:sz="0" w:space="0" w:color="auto"/>
      </w:divBdr>
    </w:div>
    <w:div w:id="1582060352">
      <w:bodyDiv w:val="1"/>
      <w:marLeft w:val="0"/>
      <w:marRight w:val="0"/>
      <w:marTop w:val="0"/>
      <w:marBottom w:val="0"/>
      <w:divBdr>
        <w:top w:val="none" w:sz="0" w:space="0" w:color="auto"/>
        <w:left w:val="none" w:sz="0" w:space="0" w:color="auto"/>
        <w:bottom w:val="none" w:sz="0" w:space="0" w:color="auto"/>
        <w:right w:val="none" w:sz="0" w:space="0" w:color="auto"/>
      </w:divBdr>
    </w:div>
    <w:div w:id="1582519470">
      <w:bodyDiv w:val="1"/>
      <w:marLeft w:val="0"/>
      <w:marRight w:val="0"/>
      <w:marTop w:val="0"/>
      <w:marBottom w:val="0"/>
      <w:divBdr>
        <w:top w:val="none" w:sz="0" w:space="0" w:color="auto"/>
        <w:left w:val="none" w:sz="0" w:space="0" w:color="auto"/>
        <w:bottom w:val="none" w:sz="0" w:space="0" w:color="auto"/>
        <w:right w:val="none" w:sz="0" w:space="0" w:color="auto"/>
      </w:divBdr>
    </w:div>
    <w:div w:id="1582829891">
      <w:bodyDiv w:val="1"/>
      <w:marLeft w:val="0"/>
      <w:marRight w:val="0"/>
      <w:marTop w:val="0"/>
      <w:marBottom w:val="0"/>
      <w:divBdr>
        <w:top w:val="none" w:sz="0" w:space="0" w:color="auto"/>
        <w:left w:val="none" w:sz="0" w:space="0" w:color="auto"/>
        <w:bottom w:val="none" w:sz="0" w:space="0" w:color="auto"/>
        <w:right w:val="none" w:sz="0" w:space="0" w:color="auto"/>
      </w:divBdr>
    </w:div>
    <w:div w:id="1583103409">
      <w:bodyDiv w:val="1"/>
      <w:marLeft w:val="0"/>
      <w:marRight w:val="0"/>
      <w:marTop w:val="0"/>
      <w:marBottom w:val="0"/>
      <w:divBdr>
        <w:top w:val="none" w:sz="0" w:space="0" w:color="auto"/>
        <w:left w:val="none" w:sz="0" w:space="0" w:color="auto"/>
        <w:bottom w:val="none" w:sz="0" w:space="0" w:color="auto"/>
        <w:right w:val="none" w:sz="0" w:space="0" w:color="auto"/>
      </w:divBdr>
    </w:div>
    <w:div w:id="1583220383">
      <w:bodyDiv w:val="1"/>
      <w:marLeft w:val="0"/>
      <w:marRight w:val="0"/>
      <w:marTop w:val="0"/>
      <w:marBottom w:val="0"/>
      <w:divBdr>
        <w:top w:val="none" w:sz="0" w:space="0" w:color="auto"/>
        <w:left w:val="none" w:sz="0" w:space="0" w:color="auto"/>
        <w:bottom w:val="none" w:sz="0" w:space="0" w:color="auto"/>
        <w:right w:val="none" w:sz="0" w:space="0" w:color="auto"/>
      </w:divBdr>
    </w:div>
    <w:div w:id="1583291956">
      <w:bodyDiv w:val="1"/>
      <w:marLeft w:val="0"/>
      <w:marRight w:val="0"/>
      <w:marTop w:val="0"/>
      <w:marBottom w:val="0"/>
      <w:divBdr>
        <w:top w:val="none" w:sz="0" w:space="0" w:color="auto"/>
        <w:left w:val="none" w:sz="0" w:space="0" w:color="auto"/>
        <w:bottom w:val="none" w:sz="0" w:space="0" w:color="auto"/>
        <w:right w:val="none" w:sz="0" w:space="0" w:color="auto"/>
      </w:divBdr>
    </w:div>
    <w:div w:id="1583295508">
      <w:bodyDiv w:val="1"/>
      <w:marLeft w:val="0"/>
      <w:marRight w:val="0"/>
      <w:marTop w:val="0"/>
      <w:marBottom w:val="0"/>
      <w:divBdr>
        <w:top w:val="none" w:sz="0" w:space="0" w:color="auto"/>
        <w:left w:val="none" w:sz="0" w:space="0" w:color="auto"/>
        <w:bottom w:val="none" w:sz="0" w:space="0" w:color="auto"/>
        <w:right w:val="none" w:sz="0" w:space="0" w:color="auto"/>
      </w:divBdr>
    </w:div>
    <w:div w:id="1583296514">
      <w:bodyDiv w:val="1"/>
      <w:marLeft w:val="0"/>
      <w:marRight w:val="0"/>
      <w:marTop w:val="0"/>
      <w:marBottom w:val="0"/>
      <w:divBdr>
        <w:top w:val="none" w:sz="0" w:space="0" w:color="auto"/>
        <w:left w:val="none" w:sz="0" w:space="0" w:color="auto"/>
        <w:bottom w:val="none" w:sz="0" w:space="0" w:color="auto"/>
        <w:right w:val="none" w:sz="0" w:space="0" w:color="auto"/>
      </w:divBdr>
    </w:div>
    <w:div w:id="1583679970">
      <w:bodyDiv w:val="1"/>
      <w:marLeft w:val="0"/>
      <w:marRight w:val="0"/>
      <w:marTop w:val="0"/>
      <w:marBottom w:val="0"/>
      <w:divBdr>
        <w:top w:val="none" w:sz="0" w:space="0" w:color="auto"/>
        <w:left w:val="none" w:sz="0" w:space="0" w:color="auto"/>
        <w:bottom w:val="none" w:sz="0" w:space="0" w:color="auto"/>
        <w:right w:val="none" w:sz="0" w:space="0" w:color="auto"/>
      </w:divBdr>
    </w:div>
    <w:div w:id="1583755085">
      <w:bodyDiv w:val="1"/>
      <w:marLeft w:val="0"/>
      <w:marRight w:val="0"/>
      <w:marTop w:val="0"/>
      <w:marBottom w:val="0"/>
      <w:divBdr>
        <w:top w:val="none" w:sz="0" w:space="0" w:color="auto"/>
        <w:left w:val="none" w:sz="0" w:space="0" w:color="auto"/>
        <w:bottom w:val="none" w:sz="0" w:space="0" w:color="auto"/>
        <w:right w:val="none" w:sz="0" w:space="0" w:color="auto"/>
      </w:divBdr>
    </w:div>
    <w:div w:id="1583833253">
      <w:bodyDiv w:val="1"/>
      <w:marLeft w:val="0"/>
      <w:marRight w:val="0"/>
      <w:marTop w:val="0"/>
      <w:marBottom w:val="0"/>
      <w:divBdr>
        <w:top w:val="none" w:sz="0" w:space="0" w:color="auto"/>
        <w:left w:val="none" w:sz="0" w:space="0" w:color="auto"/>
        <w:bottom w:val="none" w:sz="0" w:space="0" w:color="auto"/>
        <w:right w:val="none" w:sz="0" w:space="0" w:color="auto"/>
      </w:divBdr>
    </w:div>
    <w:div w:id="1583906504">
      <w:bodyDiv w:val="1"/>
      <w:marLeft w:val="0"/>
      <w:marRight w:val="0"/>
      <w:marTop w:val="0"/>
      <w:marBottom w:val="0"/>
      <w:divBdr>
        <w:top w:val="none" w:sz="0" w:space="0" w:color="auto"/>
        <w:left w:val="none" w:sz="0" w:space="0" w:color="auto"/>
        <w:bottom w:val="none" w:sz="0" w:space="0" w:color="auto"/>
        <w:right w:val="none" w:sz="0" w:space="0" w:color="auto"/>
      </w:divBdr>
    </w:div>
    <w:div w:id="1584024973">
      <w:bodyDiv w:val="1"/>
      <w:marLeft w:val="0"/>
      <w:marRight w:val="0"/>
      <w:marTop w:val="0"/>
      <w:marBottom w:val="0"/>
      <w:divBdr>
        <w:top w:val="none" w:sz="0" w:space="0" w:color="auto"/>
        <w:left w:val="none" w:sz="0" w:space="0" w:color="auto"/>
        <w:bottom w:val="none" w:sz="0" w:space="0" w:color="auto"/>
        <w:right w:val="none" w:sz="0" w:space="0" w:color="auto"/>
      </w:divBdr>
    </w:div>
    <w:div w:id="1584025836">
      <w:bodyDiv w:val="1"/>
      <w:marLeft w:val="0"/>
      <w:marRight w:val="0"/>
      <w:marTop w:val="0"/>
      <w:marBottom w:val="0"/>
      <w:divBdr>
        <w:top w:val="none" w:sz="0" w:space="0" w:color="auto"/>
        <w:left w:val="none" w:sz="0" w:space="0" w:color="auto"/>
        <w:bottom w:val="none" w:sz="0" w:space="0" w:color="auto"/>
        <w:right w:val="none" w:sz="0" w:space="0" w:color="auto"/>
      </w:divBdr>
    </w:div>
    <w:div w:id="1584030006">
      <w:bodyDiv w:val="1"/>
      <w:marLeft w:val="0"/>
      <w:marRight w:val="0"/>
      <w:marTop w:val="0"/>
      <w:marBottom w:val="0"/>
      <w:divBdr>
        <w:top w:val="none" w:sz="0" w:space="0" w:color="auto"/>
        <w:left w:val="none" w:sz="0" w:space="0" w:color="auto"/>
        <w:bottom w:val="none" w:sz="0" w:space="0" w:color="auto"/>
        <w:right w:val="none" w:sz="0" w:space="0" w:color="auto"/>
      </w:divBdr>
    </w:div>
    <w:div w:id="1584147006">
      <w:bodyDiv w:val="1"/>
      <w:marLeft w:val="0"/>
      <w:marRight w:val="0"/>
      <w:marTop w:val="0"/>
      <w:marBottom w:val="0"/>
      <w:divBdr>
        <w:top w:val="none" w:sz="0" w:space="0" w:color="auto"/>
        <w:left w:val="none" w:sz="0" w:space="0" w:color="auto"/>
        <w:bottom w:val="none" w:sz="0" w:space="0" w:color="auto"/>
        <w:right w:val="none" w:sz="0" w:space="0" w:color="auto"/>
      </w:divBdr>
    </w:div>
    <w:div w:id="1584293468">
      <w:bodyDiv w:val="1"/>
      <w:marLeft w:val="0"/>
      <w:marRight w:val="0"/>
      <w:marTop w:val="0"/>
      <w:marBottom w:val="0"/>
      <w:divBdr>
        <w:top w:val="none" w:sz="0" w:space="0" w:color="auto"/>
        <w:left w:val="none" w:sz="0" w:space="0" w:color="auto"/>
        <w:bottom w:val="none" w:sz="0" w:space="0" w:color="auto"/>
        <w:right w:val="none" w:sz="0" w:space="0" w:color="auto"/>
      </w:divBdr>
    </w:div>
    <w:div w:id="1584334936">
      <w:bodyDiv w:val="1"/>
      <w:marLeft w:val="0"/>
      <w:marRight w:val="0"/>
      <w:marTop w:val="0"/>
      <w:marBottom w:val="0"/>
      <w:divBdr>
        <w:top w:val="none" w:sz="0" w:space="0" w:color="auto"/>
        <w:left w:val="none" w:sz="0" w:space="0" w:color="auto"/>
        <w:bottom w:val="none" w:sz="0" w:space="0" w:color="auto"/>
        <w:right w:val="none" w:sz="0" w:space="0" w:color="auto"/>
      </w:divBdr>
    </w:div>
    <w:div w:id="1584491063">
      <w:bodyDiv w:val="1"/>
      <w:marLeft w:val="0"/>
      <w:marRight w:val="0"/>
      <w:marTop w:val="0"/>
      <w:marBottom w:val="0"/>
      <w:divBdr>
        <w:top w:val="none" w:sz="0" w:space="0" w:color="auto"/>
        <w:left w:val="none" w:sz="0" w:space="0" w:color="auto"/>
        <w:bottom w:val="none" w:sz="0" w:space="0" w:color="auto"/>
        <w:right w:val="none" w:sz="0" w:space="0" w:color="auto"/>
      </w:divBdr>
    </w:div>
    <w:div w:id="1584534679">
      <w:bodyDiv w:val="1"/>
      <w:marLeft w:val="0"/>
      <w:marRight w:val="0"/>
      <w:marTop w:val="0"/>
      <w:marBottom w:val="0"/>
      <w:divBdr>
        <w:top w:val="none" w:sz="0" w:space="0" w:color="auto"/>
        <w:left w:val="none" w:sz="0" w:space="0" w:color="auto"/>
        <w:bottom w:val="none" w:sz="0" w:space="0" w:color="auto"/>
        <w:right w:val="none" w:sz="0" w:space="0" w:color="auto"/>
      </w:divBdr>
    </w:div>
    <w:div w:id="1584801974">
      <w:bodyDiv w:val="1"/>
      <w:marLeft w:val="0"/>
      <w:marRight w:val="0"/>
      <w:marTop w:val="0"/>
      <w:marBottom w:val="0"/>
      <w:divBdr>
        <w:top w:val="none" w:sz="0" w:space="0" w:color="auto"/>
        <w:left w:val="none" w:sz="0" w:space="0" w:color="auto"/>
        <w:bottom w:val="none" w:sz="0" w:space="0" w:color="auto"/>
        <w:right w:val="none" w:sz="0" w:space="0" w:color="auto"/>
      </w:divBdr>
    </w:div>
    <w:div w:id="1584870242">
      <w:bodyDiv w:val="1"/>
      <w:marLeft w:val="0"/>
      <w:marRight w:val="0"/>
      <w:marTop w:val="0"/>
      <w:marBottom w:val="0"/>
      <w:divBdr>
        <w:top w:val="none" w:sz="0" w:space="0" w:color="auto"/>
        <w:left w:val="none" w:sz="0" w:space="0" w:color="auto"/>
        <w:bottom w:val="none" w:sz="0" w:space="0" w:color="auto"/>
        <w:right w:val="none" w:sz="0" w:space="0" w:color="auto"/>
      </w:divBdr>
    </w:div>
    <w:div w:id="1584989430">
      <w:bodyDiv w:val="1"/>
      <w:marLeft w:val="0"/>
      <w:marRight w:val="0"/>
      <w:marTop w:val="0"/>
      <w:marBottom w:val="0"/>
      <w:divBdr>
        <w:top w:val="none" w:sz="0" w:space="0" w:color="auto"/>
        <w:left w:val="none" w:sz="0" w:space="0" w:color="auto"/>
        <w:bottom w:val="none" w:sz="0" w:space="0" w:color="auto"/>
        <w:right w:val="none" w:sz="0" w:space="0" w:color="auto"/>
      </w:divBdr>
    </w:div>
    <w:div w:id="1584997103">
      <w:bodyDiv w:val="1"/>
      <w:marLeft w:val="0"/>
      <w:marRight w:val="0"/>
      <w:marTop w:val="0"/>
      <w:marBottom w:val="0"/>
      <w:divBdr>
        <w:top w:val="none" w:sz="0" w:space="0" w:color="auto"/>
        <w:left w:val="none" w:sz="0" w:space="0" w:color="auto"/>
        <w:bottom w:val="none" w:sz="0" w:space="0" w:color="auto"/>
        <w:right w:val="none" w:sz="0" w:space="0" w:color="auto"/>
      </w:divBdr>
    </w:div>
    <w:div w:id="1585063533">
      <w:bodyDiv w:val="1"/>
      <w:marLeft w:val="0"/>
      <w:marRight w:val="0"/>
      <w:marTop w:val="0"/>
      <w:marBottom w:val="0"/>
      <w:divBdr>
        <w:top w:val="none" w:sz="0" w:space="0" w:color="auto"/>
        <w:left w:val="none" w:sz="0" w:space="0" w:color="auto"/>
        <w:bottom w:val="none" w:sz="0" w:space="0" w:color="auto"/>
        <w:right w:val="none" w:sz="0" w:space="0" w:color="auto"/>
      </w:divBdr>
    </w:div>
    <w:div w:id="1585139132">
      <w:bodyDiv w:val="1"/>
      <w:marLeft w:val="0"/>
      <w:marRight w:val="0"/>
      <w:marTop w:val="0"/>
      <w:marBottom w:val="0"/>
      <w:divBdr>
        <w:top w:val="none" w:sz="0" w:space="0" w:color="auto"/>
        <w:left w:val="none" w:sz="0" w:space="0" w:color="auto"/>
        <w:bottom w:val="none" w:sz="0" w:space="0" w:color="auto"/>
        <w:right w:val="none" w:sz="0" w:space="0" w:color="auto"/>
      </w:divBdr>
    </w:div>
    <w:div w:id="1585214907">
      <w:bodyDiv w:val="1"/>
      <w:marLeft w:val="0"/>
      <w:marRight w:val="0"/>
      <w:marTop w:val="0"/>
      <w:marBottom w:val="0"/>
      <w:divBdr>
        <w:top w:val="none" w:sz="0" w:space="0" w:color="auto"/>
        <w:left w:val="none" w:sz="0" w:space="0" w:color="auto"/>
        <w:bottom w:val="none" w:sz="0" w:space="0" w:color="auto"/>
        <w:right w:val="none" w:sz="0" w:space="0" w:color="auto"/>
      </w:divBdr>
    </w:div>
    <w:div w:id="1585258027">
      <w:bodyDiv w:val="1"/>
      <w:marLeft w:val="0"/>
      <w:marRight w:val="0"/>
      <w:marTop w:val="0"/>
      <w:marBottom w:val="0"/>
      <w:divBdr>
        <w:top w:val="none" w:sz="0" w:space="0" w:color="auto"/>
        <w:left w:val="none" w:sz="0" w:space="0" w:color="auto"/>
        <w:bottom w:val="none" w:sz="0" w:space="0" w:color="auto"/>
        <w:right w:val="none" w:sz="0" w:space="0" w:color="auto"/>
      </w:divBdr>
    </w:div>
    <w:div w:id="1585265740">
      <w:bodyDiv w:val="1"/>
      <w:marLeft w:val="0"/>
      <w:marRight w:val="0"/>
      <w:marTop w:val="0"/>
      <w:marBottom w:val="0"/>
      <w:divBdr>
        <w:top w:val="none" w:sz="0" w:space="0" w:color="auto"/>
        <w:left w:val="none" w:sz="0" w:space="0" w:color="auto"/>
        <w:bottom w:val="none" w:sz="0" w:space="0" w:color="auto"/>
        <w:right w:val="none" w:sz="0" w:space="0" w:color="auto"/>
      </w:divBdr>
    </w:div>
    <w:div w:id="1585381851">
      <w:bodyDiv w:val="1"/>
      <w:marLeft w:val="0"/>
      <w:marRight w:val="0"/>
      <w:marTop w:val="0"/>
      <w:marBottom w:val="0"/>
      <w:divBdr>
        <w:top w:val="none" w:sz="0" w:space="0" w:color="auto"/>
        <w:left w:val="none" w:sz="0" w:space="0" w:color="auto"/>
        <w:bottom w:val="none" w:sz="0" w:space="0" w:color="auto"/>
        <w:right w:val="none" w:sz="0" w:space="0" w:color="auto"/>
      </w:divBdr>
    </w:div>
    <w:div w:id="1585383946">
      <w:bodyDiv w:val="1"/>
      <w:marLeft w:val="0"/>
      <w:marRight w:val="0"/>
      <w:marTop w:val="0"/>
      <w:marBottom w:val="0"/>
      <w:divBdr>
        <w:top w:val="none" w:sz="0" w:space="0" w:color="auto"/>
        <w:left w:val="none" w:sz="0" w:space="0" w:color="auto"/>
        <w:bottom w:val="none" w:sz="0" w:space="0" w:color="auto"/>
        <w:right w:val="none" w:sz="0" w:space="0" w:color="auto"/>
      </w:divBdr>
    </w:div>
    <w:div w:id="1585725915">
      <w:bodyDiv w:val="1"/>
      <w:marLeft w:val="0"/>
      <w:marRight w:val="0"/>
      <w:marTop w:val="0"/>
      <w:marBottom w:val="0"/>
      <w:divBdr>
        <w:top w:val="none" w:sz="0" w:space="0" w:color="auto"/>
        <w:left w:val="none" w:sz="0" w:space="0" w:color="auto"/>
        <w:bottom w:val="none" w:sz="0" w:space="0" w:color="auto"/>
        <w:right w:val="none" w:sz="0" w:space="0" w:color="auto"/>
      </w:divBdr>
    </w:div>
    <w:div w:id="1585991293">
      <w:bodyDiv w:val="1"/>
      <w:marLeft w:val="0"/>
      <w:marRight w:val="0"/>
      <w:marTop w:val="0"/>
      <w:marBottom w:val="0"/>
      <w:divBdr>
        <w:top w:val="none" w:sz="0" w:space="0" w:color="auto"/>
        <w:left w:val="none" w:sz="0" w:space="0" w:color="auto"/>
        <w:bottom w:val="none" w:sz="0" w:space="0" w:color="auto"/>
        <w:right w:val="none" w:sz="0" w:space="0" w:color="auto"/>
      </w:divBdr>
    </w:div>
    <w:div w:id="1586378691">
      <w:bodyDiv w:val="1"/>
      <w:marLeft w:val="0"/>
      <w:marRight w:val="0"/>
      <w:marTop w:val="0"/>
      <w:marBottom w:val="0"/>
      <w:divBdr>
        <w:top w:val="none" w:sz="0" w:space="0" w:color="auto"/>
        <w:left w:val="none" w:sz="0" w:space="0" w:color="auto"/>
        <w:bottom w:val="none" w:sz="0" w:space="0" w:color="auto"/>
        <w:right w:val="none" w:sz="0" w:space="0" w:color="auto"/>
      </w:divBdr>
    </w:div>
    <w:div w:id="1586457475">
      <w:bodyDiv w:val="1"/>
      <w:marLeft w:val="0"/>
      <w:marRight w:val="0"/>
      <w:marTop w:val="0"/>
      <w:marBottom w:val="0"/>
      <w:divBdr>
        <w:top w:val="none" w:sz="0" w:space="0" w:color="auto"/>
        <w:left w:val="none" w:sz="0" w:space="0" w:color="auto"/>
        <w:bottom w:val="none" w:sz="0" w:space="0" w:color="auto"/>
        <w:right w:val="none" w:sz="0" w:space="0" w:color="auto"/>
      </w:divBdr>
    </w:div>
    <w:div w:id="1586573509">
      <w:bodyDiv w:val="1"/>
      <w:marLeft w:val="0"/>
      <w:marRight w:val="0"/>
      <w:marTop w:val="0"/>
      <w:marBottom w:val="0"/>
      <w:divBdr>
        <w:top w:val="none" w:sz="0" w:space="0" w:color="auto"/>
        <w:left w:val="none" w:sz="0" w:space="0" w:color="auto"/>
        <w:bottom w:val="none" w:sz="0" w:space="0" w:color="auto"/>
        <w:right w:val="none" w:sz="0" w:space="0" w:color="auto"/>
      </w:divBdr>
    </w:div>
    <w:div w:id="1586645557">
      <w:bodyDiv w:val="1"/>
      <w:marLeft w:val="0"/>
      <w:marRight w:val="0"/>
      <w:marTop w:val="0"/>
      <w:marBottom w:val="0"/>
      <w:divBdr>
        <w:top w:val="none" w:sz="0" w:space="0" w:color="auto"/>
        <w:left w:val="none" w:sz="0" w:space="0" w:color="auto"/>
        <w:bottom w:val="none" w:sz="0" w:space="0" w:color="auto"/>
        <w:right w:val="none" w:sz="0" w:space="0" w:color="auto"/>
      </w:divBdr>
    </w:div>
    <w:div w:id="1586766995">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81479">
      <w:bodyDiv w:val="1"/>
      <w:marLeft w:val="0"/>
      <w:marRight w:val="0"/>
      <w:marTop w:val="0"/>
      <w:marBottom w:val="0"/>
      <w:divBdr>
        <w:top w:val="none" w:sz="0" w:space="0" w:color="auto"/>
        <w:left w:val="none" w:sz="0" w:space="0" w:color="auto"/>
        <w:bottom w:val="none" w:sz="0" w:space="0" w:color="auto"/>
        <w:right w:val="none" w:sz="0" w:space="0" w:color="auto"/>
      </w:divBdr>
    </w:div>
    <w:div w:id="1587306217">
      <w:bodyDiv w:val="1"/>
      <w:marLeft w:val="0"/>
      <w:marRight w:val="0"/>
      <w:marTop w:val="0"/>
      <w:marBottom w:val="0"/>
      <w:divBdr>
        <w:top w:val="none" w:sz="0" w:space="0" w:color="auto"/>
        <w:left w:val="none" w:sz="0" w:space="0" w:color="auto"/>
        <w:bottom w:val="none" w:sz="0" w:space="0" w:color="auto"/>
        <w:right w:val="none" w:sz="0" w:space="0" w:color="auto"/>
      </w:divBdr>
    </w:div>
    <w:div w:id="1587306518">
      <w:bodyDiv w:val="1"/>
      <w:marLeft w:val="0"/>
      <w:marRight w:val="0"/>
      <w:marTop w:val="0"/>
      <w:marBottom w:val="0"/>
      <w:divBdr>
        <w:top w:val="none" w:sz="0" w:space="0" w:color="auto"/>
        <w:left w:val="none" w:sz="0" w:space="0" w:color="auto"/>
        <w:bottom w:val="none" w:sz="0" w:space="0" w:color="auto"/>
        <w:right w:val="none" w:sz="0" w:space="0" w:color="auto"/>
      </w:divBdr>
    </w:div>
    <w:div w:id="1587377172">
      <w:bodyDiv w:val="1"/>
      <w:marLeft w:val="0"/>
      <w:marRight w:val="0"/>
      <w:marTop w:val="0"/>
      <w:marBottom w:val="0"/>
      <w:divBdr>
        <w:top w:val="none" w:sz="0" w:space="0" w:color="auto"/>
        <w:left w:val="none" w:sz="0" w:space="0" w:color="auto"/>
        <w:bottom w:val="none" w:sz="0" w:space="0" w:color="auto"/>
        <w:right w:val="none" w:sz="0" w:space="0" w:color="auto"/>
      </w:divBdr>
    </w:div>
    <w:div w:id="1587420229">
      <w:bodyDiv w:val="1"/>
      <w:marLeft w:val="0"/>
      <w:marRight w:val="0"/>
      <w:marTop w:val="0"/>
      <w:marBottom w:val="0"/>
      <w:divBdr>
        <w:top w:val="none" w:sz="0" w:space="0" w:color="auto"/>
        <w:left w:val="none" w:sz="0" w:space="0" w:color="auto"/>
        <w:bottom w:val="none" w:sz="0" w:space="0" w:color="auto"/>
        <w:right w:val="none" w:sz="0" w:space="0" w:color="auto"/>
      </w:divBdr>
    </w:div>
    <w:div w:id="1587424961">
      <w:bodyDiv w:val="1"/>
      <w:marLeft w:val="0"/>
      <w:marRight w:val="0"/>
      <w:marTop w:val="0"/>
      <w:marBottom w:val="0"/>
      <w:divBdr>
        <w:top w:val="none" w:sz="0" w:space="0" w:color="auto"/>
        <w:left w:val="none" w:sz="0" w:space="0" w:color="auto"/>
        <w:bottom w:val="none" w:sz="0" w:space="0" w:color="auto"/>
        <w:right w:val="none" w:sz="0" w:space="0" w:color="auto"/>
      </w:divBdr>
    </w:div>
    <w:div w:id="1587612910">
      <w:bodyDiv w:val="1"/>
      <w:marLeft w:val="0"/>
      <w:marRight w:val="0"/>
      <w:marTop w:val="0"/>
      <w:marBottom w:val="0"/>
      <w:divBdr>
        <w:top w:val="none" w:sz="0" w:space="0" w:color="auto"/>
        <w:left w:val="none" w:sz="0" w:space="0" w:color="auto"/>
        <w:bottom w:val="none" w:sz="0" w:space="0" w:color="auto"/>
        <w:right w:val="none" w:sz="0" w:space="0" w:color="auto"/>
      </w:divBdr>
    </w:div>
    <w:div w:id="1587614413">
      <w:bodyDiv w:val="1"/>
      <w:marLeft w:val="0"/>
      <w:marRight w:val="0"/>
      <w:marTop w:val="0"/>
      <w:marBottom w:val="0"/>
      <w:divBdr>
        <w:top w:val="none" w:sz="0" w:space="0" w:color="auto"/>
        <w:left w:val="none" w:sz="0" w:space="0" w:color="auto"/>
        <w:bottom w:val="none" w:sz="0" w:space="0" w:color="auto"/>
        <w:right w:val="none" w:sz="0" w:space="0" w:color="auto"/>
      </w:divBdr>
    </w:div>
    <w:div w:id="1587961589">
      <w:bodyDiv w:val="1"/>
      <w:marLeft w:val="0"/>
      <w:marRight w:val="0"/>
      <w:marTop w:val="0"/>
      <w:marBottom w:val="0"/>
      <w:divBdr>
        <w:top w:val="none" w:sz="0" w:space="0" w:color="auto"/>
        <w:left w:val="none" w:sz="0" w:space="0" w:color="auto"/>
        <w:bottom w:val="none" w:sz="0" w:space="0" w:color="auto"/>
        <w:right w:val="none" w:sz="0" w:space="0" w:color="auto"/>
      </w:divBdr>
    </w:div>
    <w:div w:id="1588032801">
      <w:bodyDiv w:val="1"/>
      <w:marLeft w:val="0"/>
      <w:marRight w:val="0"/>
      <w:marTop w:val="0"/>
      <w:marBottom w:val="0"/>
      <w:divBdr>
        <w:top w:val="none" w:sz="0" w:space="0" w:color="auto"/>
        <w:left w:val="none" w:sz="0" w:space="0" w:color="auto"/>
        <w:bottom w:val="none" w:sz="0" w:space="0" w:color="auto"/>
        <w:right w:val="none" w:sz="0" w:space="0" w:color="auto"/>
      </w:divBdr>
    </w:div>
    <w:div w:id="1588230232">
      <w:bodyDiv w:val="1"/>
      <w:marLeft w:val="0"/>
      <w:marRight w:val="0"/>
      <w:marTop w:val="0"/>
      <w:marBottom w:val="0"/>
      <w:divBdr>
        <w:top w:val="none" w:sz="0" w:space="0" w:color="auto"/>
        <w:left w:val="none" w:sz="0" w:space="0" w:color="auto"/>
        <w:bottom w:val="none" w:sz="0" w:space="0" w:color="auto"/>
        <w:right w:val="none" w:sz="0" w:space="0" w:color="auto"/>
      </w:divBdr>
    </w:div>
    <w:div w:id="1588343373">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464540">
      <w:bodyDiv w:val="1"/>
      <w:marLeft w:val="0"/>
      <w:marRight w:val="0"/>
      <w:marTop w:val="0"/>
      <w:marBottom w:val="0"/>
      <w:divBdr>
        <w:top w:val="none" w:sz="0" w:space="0" w:color="auto"/>
        <w:left w:val="none" w:sz="0" w:space="0" w:color="auto"/>
        <w:bottom w:val="none" w:sz="0" w:space="0" w:color="auto"/>
        <w:right w:val="none" w:sz="0" w:space="0" w:color="auto"/>
      </w:divBdr>
    </w:div>
    <w:div w:id="1588732157">
      <w:bodyDiv w:val="1"/>
      <w:marLeft w:val="0"/>
      <w:marRight w:val="0"/>
      <w:marTop w:val="0"/>
      <w:marBottom w:val="0"/>
      <w:divBdr>
        <w:top w:val="none" w:sz="0" w:space="0" w:color="auto"/>
        <w:left w:val="none" w:sz="0" w:space="0" w:color="auto"/>
        <w:bottom w:val="none" w:sz="0" w:space="0" w:color="auto"/>
        <w:right w:val="none" w:sz="0" w:space="0" w:color="auto"/>
      </w:divBdr>
    </w:div>
    <w:div w:id="1588735701">
      <w:bodyDiv w:val="1"/>
      <w:marLeft w:val="0"/>
      <w:marRight w:val="0"/>
      <w:marTop w:val="0"/>
      <w:marBottom w:val="0"/>
      <w:divBdr>
        <w:top w:val="none" w:sz="0" w:space="0" w:color="auto"/>
        <w:left w:val="none" w:sz="0" w:space="0" w:color="auto"/>
        <w:bottom w:val="none" w:sz="0" w:space="0" w:color="auto"/>
        <w:right w:val="none" w:sz="0" w:space="0" w:color="auto"/>
      </w:divBdr>
    </w:div>
    <w:div w:id="1588802245">
      <w:bodyDiv w:val="1"/>
      <w:marLeft w:val="0"/>
      <w:marRight w:val="0"/>
      <w:marTop w:val="0"/>
      <w:marBottom w:val="0"/>
      <w:divBdr>
        <w:top w:val="none" w:sz="0" w:space="0" w:color="auto"/>
        <w:left w:val="none" w:sz="0" w:space="0" w:color="auto"/>
        <w:bottom w:val="none" w:sz="0" w:space="0" w:color="auto"/>
        <w:right w:val="none" w:sz="0" w:space="0" w:color="auto"/>
      </w:divBdr>
    </w:div>
    <w:div w:id="1588802478">
      <w:bodyDiv w:val="1"/>
      <w:marLeft w:val="0"/>
      <w:marRight w:val="0"/>
      <w:marTop w:val="0"/>
      <w:marBottom w:val="0"/>
      <w:divBdr>
        <w:top w:val="none" w:sz="0" w:space="0" w:color="auto"/>
        <w:left w:val="none" w:sz="0" w:space="0" w:color="auto"/>
        <w:bottom w:val="none" w:sz="0" w:space="0" w:color="auto"/>
        <w:right w:val="none" w:sz="0" w:space="0" w:color="auto"/>
      </w:divBdr>
    </w:div>
    <w:div w:id="1589118732">
      <w:bodyDiv w:val="1"/>
      <w:marLeft w:val="0"/>
      <w:marRight w:val="0"/>
      <w:marTop w:val="0"/>
      <w:marBottom w:val="0"/>
      <w:divBdr>
        <w:top w:val="none" w:sz="0" w:space="0" w:color="auto"/>
        <w:left w:val="none" w:sz="0" w:space="0" w:color="auto"/>
        <w:bottom w:val="none" w:sz="0" w:space="0" w:color="auto"/>
        <w:right w:val="none" w:sz="0" w:space="0" w:color="auto"/>
      </w:divBdr>
    </w:div>
    <w:div w:id="1589382409">
      <w:bodyDiv w:val="1"/>
      <w:marLeft w:val="0"/>
      <w:marRight w:val="0"/>
      <w:marTop w:val="0"/>
      <w:marBottom w:val="0"/>
      <w:divBdr>
        <w:top w:val="none" w:sz="0" w:space="0" w:color="auto"/>
        <w:left w:val="none" w:sz="0" w:space="0" w:color="auto"/>
        <w:bottom w:val="none" w:sz="0" w:space="0" w:color="auto"/>
        <w:right w:val="none" w:sz="0" w:space="0" w:color="auto"/>
      </w:divBdr>
    </w:div>
    <w:div w:id="1589466621">
      <w:bodyDiv w:val="1"/>
      <w:marLeft w:val="0"/>
      <w:marRight w:val="0"/>
      <w:marTop w:val="0"/>
      <w:marBottom w:val="0"/>
      <w:divBdr>
        <w:top w:val="none" w:sz="0" w:space="0" w:color="auto"/>
        <w:left w:val="none" w:sz="0" w:space="0" w:color="auto"/>
        <w:bottom w:val="none" w:sz="0" w:space="0" w:color="auto"/>
        <w:right w:val="none" w:sz="0" w:space="0" w:color="auto"/>
      </w:divBdr>
    </w:div>
    <w:div w:id="1589847153">
      <w:bodyDiv w:val="1"/>
      <w:marLeft w:val="0"/>
      <w:marRight w:val="0"/>
      <w:marTop w:val="0"/>
      <w:marBottom w:val="0"/>
      <w:divBdr>
        <w:top w:val="none" w:sz="0" w:space="0" w:color="auto"/>
        <w:left w:val="none" w:sz="0" w:space="0" w:color="auto"/>
        <w:bottom w:val="none" w:sz="0" w:space="0" w:color="auto"/>
        <w:right w:val="none" w:sz="0" w:space="0" w:color="auto"/>
      </w:divBdr>
    </w:div>
    <w:div w:id="1589848636">
      <w:bodyDiv w:val="1"/>
      <w:marLeft w:val="0"/>
      <w:marRight w:val="0"/>
      <w:marTop w:val="0"/>
      <w:marBottom w:val="0"/>
      <w:divBdr>
        <w:top w:val="none" w:sz="0" w:space="0" w:color="auto"/>
        <w:left w:val="none" w:sz="0" w:space="0" w:color="auto"/>
        <w:bottom w:val="none" w:sz="0" w:space="0" w:color="auto"/>
        <w:right w:val="none" w:sz="0" w:space="0" w:color="auto"/>
      </w:divBdr>
    </w:div>
    <w:div w:id="1589996098">
      <w:bodyDiv w:val="1"/>
      <w:marLeft w:val="0"/>
      <w:marRight w:val="0"/>
      <w:marTop w:val="0"/>
      <w:marBottom w:val="0"/>
      <w:divBdr>
        <w:top w:val="none" w:sz="0" w:space="0" w:color="auto"/>
        <w:left w:val="none" w:sz="0" w:space="0" w:color="auto"/>
        <w:bottom w:val="none" w:sz="0" w:space="0" w:color="auto"/>
        <w:right w:val="none" w:sz="0" w:space="0" w:color="auto"/>
      </w:divBdr>
    </w:div>
    <w:div w:id="1590118335">
      <w:bodyDiv w:val="1"/>
      <w:marLeft w:val="0"/>
      <w:marRight w:val="0"/>
      <w:marTop w:val="0"/>
      <w:marBottom w:val="0"/>
      <w:divBdr>
        <w:top w:val="none" w:sz="0" w:space="0" w:color="auto"/>
        <w:left w:val="none" w:sz="0" w:space="0" w:color="auto"/>
        <w:bottom w:val="none" w:sz="0" w:space="0" w:color="auto"/>
        <w:right w:val="none" w:sz="0" w:space="0" w:color="auto"/>
      </w:divBdr>
    </w:div>
    <w:div w:id="1590308572">
      <w:bodyDiv w:val="1"/>
      <w:marLeft w:val="0"/>
      <w:marRight w:val="0"/>
      <w:marTop w:val="0"/>
      <w:marBottom w:val="0"/>
      <w:divBdr>
        <w:top w:val="none" w:sz="0" w:space="0" w:color="auto"/>
        <w:left w:val="none" w:sz="0" w:space="0" w:color="auto"/>
        <w:bottom w:val="none" w:sz="0" w:space="0" w:color="auto"/>
        <w:right w:val="none" w:sz="0" w:space="0" w:color="auto"/>
      </w:divBdr>
    </w:div>
    <w:div w:id="1590428484">
      <w:bodyDiv w:val="1"/>
      <w:marLeft w:val="0"/>
      <w:marRight w:val="0"/>
      <w:marTop w:val="0"/>
      <w:marBottom w:val="0"/>
      <w:divBdr>
        <w:top w:val="none" w:sz="0" w:space="0" w:color="auto"/>
        <w:left w:val="none" w:sz="0" w:space="0" w:color="auto"/>
        <w:bottom w:val="none" w:sz="0" w:space="0" w:color="auto"/>
        <w:right w:val="none" w:sz="0" w:space="0" w:color="auto"/>
      </w:divBdr>
    </w:div>
    <w:div w:id="1590431821">
      <w:bodyDiv w:val="1"/>
      <w:marLeft w:val="0"/>
      <w:marRight w:val="0"/>
      <w:marTop w:val="0"/>
      <w:marBottom w:val="0"/>
      <w:divBdr>
        <w:top w:val="none" w:sz="0" w:space="0" w:color="auto"/>
        <w:left w:val="none" w:sz="0" w:space="0" w:color="auto"/>
        <w:bottom w:val="none" w:sz="0" w:space="0" w:color="auto"/>
        <w:right w:val="none" w:sz="0" w:space="0" w:color="auto"/>
      </w:divBdr>
    </w:div>
    <w:div w:id="1590625323">
      <w:bodyDiv w:val="1"/>
      <w:marLeft w:val="0"/>
      <w:marRight w:val="0"/>
      <w:marTop w:val="0"/>
      <w:marBottom w:val="0"/>
      <w:divBdr>
        <w:top w:val="none" w:sz="0" w:space="0" w:color="auto"/>
        <w:left w:val="none" w:sz="0" w:space="0" w:color="auto"/>
        <w:bottom w:val="none" w:sz="0" w:space="0" w:color="auto"/>
        <w:right w:val="none" w:sz="0" w:space="0" w:color="auto"/>
      </w:divBdr>
    </w:div>
    <w:div w:id="1590653703">
      <w:bodyDiv w:val="1"/>
      <w:marLeft w:val="0"/>
      <w:marRight w:val="0"/>
      <w:marTop w:val="0"/>
      <w:marBottom w:val="0"/>
      <w:divBdr>
        <w:top w:val="none" w:sz="0" w:space="0" w:color="auto"/>
        <w:left w:val="none" w:sz="0" w:space="0" w:color="auto"/>
        <w:bottom w:val="none" w:sz="0" w:space="0" w:color="auto"/>
        <w:right w:val="none" w:sz="0" w:space="0" w:color="auto"/>
      </w:divBdr>
    </w:div>
    <w:div w:id="1590961732">
      <w:bodyDiv w:val="1"/>
      <w:marLeft w:val="0"/>
      <w:marRight w:val="0"/>
      <w:marTop w:val="0"/>
      <w:marBottom w:val="0"/>
      <w:divBdr>
        <w:top w:val="none" w:sz="0" w:space="0" w:color="auto"/>
        <w:left w:val="none" w:sz="0" w:space="0" w:color="auto"/>
        <w:bottom w:val="none" w:sz="0" w:space="0" w:color="auto"/>
        <w:right w:val="none" w:sz="0" w:space="0" w:color="auto"/>
      </w:divBdr>
    </w:div>
    <w:div w:id="1590963514">
      <w:bodyDiv w:val="1"/>
      <w:marLeft w:val="0"/>
      <w:marRight w:val="0"/>
      <w:marTop w:val="0"/>
      <w:marBottom w:val="0"/>
      <w:divBdr>
        <w:top w:val="none" w:sz="0" w:space="0" w:color="auto"/>
        <w:left w:val="none" w:sz="0" w:space="0" w:color="auto"/>
        <w:bottom w:val="none" w:sz="0" w:space="0" w:color="auto"/>
        <w:right w:val="none" w:sz="0" w:space="0" w:color="auto"/>
      </w:divBdr>
    </w:div>
    <w:div w:id="1591039032">
      <w:bodyDiv w:val="1"/>
      <w:marLeft w:val="0"/>
      <w:marRight w:val="0"/>
      <w:marTop w:val="0"/>
      <w:marBottom w:val="0"/>
      <w:divBdr>
        <w:top w:val="none" w:sz="0" w:space="0" w:color="auto"/>
        <w:left w:val="none" w:sz="0" w:space="0" w:color="auto"/>
        <w:bottom w:val="none" w:sz="0" w:space="0" w:color="auto"/>
        <w:right w:val="none" w:sz="0" w:space="0" w:color="auto"/>
      </w:divBdr>
    </w:div>
    <w:div w:id="1591045085">
      <w:bodyDiv w:val="1"/>
      <w:marLeft w:val="0"/>
      <w:marRight w:val="0"/>
      <w:marTop w:val="0"/>
      <w:marBottom w:val="0"/>
      <w:divBdr>
        <w:top w:val="none" w:sz="0" w:space="0" w:color="auto"/>
        <w:left w:val="none" w:sz="0" w:space="0" w:color="auto"/>
        <w:bottom w:val="none" w:sz="0" w:space="0" w:color="auto"/>
        <w:right w:val="none" w:sz="0" w:space="0" w:color="auto"/>
      </w:divBdr>
    </w:div>
    <w:div w:id="1591087498">
      <w:bodyDiv w:val="1"/>
      <w:marLeft w:val="0"/>
      <w:marRight w:val="0"/>
      <w:marTop w:val="0"/>
      <w:marBottom w:val="0"/>
      <w:divBdr>
        <w:top w:val="none" w:sz="0" w:space="0" w:color="auto"/>
        <w:left w:val="none" w:sz="0" w:space="0" w:color="auto"/>
        <w:bottom w:val="none" w:sz="0" w:space="0" w:color="auto"/>
        <w:right w:val="none" w:sz="0" w:space="0" w:color="auto"/>
      </w:divBdr>
    </w:div>
    <w:div w:id="1591158582">
      <w:bodyDiv w:val="1"/>
      <w:marLeft w:val="0"/>
      <w:marRight w:val="0"/>
      <w:marTop w:val="0"/>
      <w:marBottom w:val="0"/>
      <w:divBdr>
        <w:top w:val="none" w:sz="0" w:space="0" w:color="auto"/>
        <w:left w:val="none" w:sz="0" w:space="0" w:color="auto"/>
        <w:bottom w:val="none" w:sz="0" w:space="0" w:color="auto"/>
        <w:right w:val="none" w:sz="0" w:space="0" w:color="auto"/>
      </w:divBdr>
    </w:div>
    <w:div w:id="1591307388">
      <w:bodyDiv w:val="1"/>
      <w:marLeft w:val="0"/>
      <w:marRight w:val="0"/>
      <w:marTop w:val="0"/>
      <w:marBottom w:val="0"/>
      <w:divBdr>
        <w:top w:val="none" w:sz="0" w:space="0" w:color="auto"/>
        <w:left w:val="none" w:sz="0" w:space="0" w:color="auto"/>
        <w:bottom w:val="none" w:sz="0" w:space="0" w:color="auto"/>
        <w:right w:val="none" w:sz="0" w:space="0" w:color="auto"/>
      </w:divBdr>
    </w:div>
    <w:div w:id="1591348222">
      <w:bodyDiv w:val="1"/>
      <w:marLeft w:val="0"/>
      <w:marRight w:val="0"/>
      <w:marTop w:val="0"/>
      <w:marBottom w:val="0"/>
      <w:divBdr>
        <w:top w:val="none" w:sz="0" w:space="0" w:color="auto"/>
        <w:left w:val="none" w:sz="0" w:space="0" w:color="auto"/>
        <w:bottom w:val="none" w:sz="0" w:space="0" w:color="auto"/>
        <w:right w:val="none" w:sz="0" w:space="0" w:color="auto"/>
      </w:divBdr>
    </w:div>
    <w:div w:id="1591546974">
      <w:bodyDiv w:val="1"/>
      <w:marLeft w:val="0"/>
      <w:marRight w:val="0"/>
      <w:marTop w:val="0"/>
      <w:marBottom w:val="0"/>
      <w:divBdr>
        <w:top w:val="none" w:sz="0" w:space="0" w:color="auto"/>
        <w:left w:val="none" w:sz="0" w:space="0" w:color="auto"/>
        <w:bottom w:val="none" w:sz="0" w:space="0" w:color="auto"/>
        <w:right w:val="none" w:sz="0" w:space="0" w:color="auto"/>
      </w:divBdr>
    </w:div>
    <w:div w:id="1591618276">
      <w:bodyDiv w:val="1"/>
      <w:marLeft w:val="0"/>
      <w:marRight w:val="0"/>
      <w:marTop w:val="0"/>
      <w:marBottom w:val="0"/>
      <w:divBdr>
        <w:top w:val="none" w:sz="0" w:space="0" w:color="auto"/>
        <w:left w:val="none" w:sz="0" w:space="0" w:color="auto"/>
        <w:bottom w:val="none" w:sz="0" w:space="0" w:color="auto"/>
        <w:right w:val="none" w:sz="0" w:space="0" w:color="auto"/>
      </w:divBdr>
    </w:div>
    <w:div w:id="1591621556">
      <w:bodyDiv w:val="1"/>
      <w:marLeft w:val="0"/>
      <w:marRight w:val="0"/>
      <w:marTop w:val="0"/>
      <w:marBottom w:val="0"/>
      <w:divBdr>
        <w:top w:val="none" w:sz="0" w:space="0" w:color="auto"/>
        <w:left w:val="none" w:sz="0" w:space="0" w:color="auto"/>
        <w:bottom w:val="none" w:sz="0" w:space="0" w:color="auto"/>
        <w:right w:val="none" w:sz="0" w:space="0" w:color="auto"/>
      </w:divBdr>
    </w:div>
    <w:div w:id="1591622627">
      <w:bodyDiv w:val="1"/>
      <w:marLeft w:val="0"/>
      <w:marRight w:val="0"/>
      <w:marTop w:val="0"/>
      <w:marBottom w:val="0"/>
      <w:divBdr>
        <w:top w:val="none" w:sz="0" w:space="0" w:color="auto"/>
        <w:left w:val="none" w:sz="0" w:space="0" w:color="auto"/>
        <w:bottom w:val="none" w:sz="0" w:space="0" w:color="auto"/>
        <w:right w:val="none" w:sz="0" w:space="0" w:color="auto"/>
      </w:divBdr>
    </w:div>
    <w:div w:id="1591888436">
      <w:bodyDiv w:val="1"/>
      <w:marLeft w:val="0"/>
      <w:marRight w:val="0"/>
      <w:marTop w:val="0"/>
      <w:marBottom w:val="0"/>
      <w:divBdr>
        <w:top w:val="none" w:sz="0" w:space="0" w:color="auto"/>
        <w:left w:val="none" w:sz="0" w:space="0" w:color="auto"/>
        <w:bottom w:val="none" w:sz="0" w:space="0" w:color="auto"/>
        <w:right w:val="none" w:sz="0" w:space="0" w:color="auto"/>
      </w:divBdr>
    </w:div>
    <w:div w:id="1591893355">
      <w:bodyDiv w:val="1"/>
      <w:marLeft w:val="0"/>
      <w:marRight w:val="0"/>
      <w:marTop w:val="0"/>
      <w:marBottom w:val="0"/>
      <w:divBdr>
        <w:top w:val="none" w:sz="0" w:space="0" w:color="auto"/>
        <w:left w:val="none" w:sz="0" w:space="0" w:color="auto"/>
        <w:bottom w:val="none" w:sz="0" w:space="0" w:color="auto"/>
        <w:right w:val="none" w:sz="0" w:space="0" w:color="auto"/>
      </w:divBdr>
    </w:div>
    <w:div w:id="1591893958">
      <w:bodyDiv w:val="1"/>
      <w:marLeft w:val="0"/>
      <w:marRight w:val="0"/>
      <w:marTop w:val="0"/>
      <w:marBottom w:val="0"/>
      <w:divBdr>
        <w:top w:val="none" w:sz="0" w:space="0" w:color="auto"/>
        <w:left w:val="none" w:sz="0" w:space="0" w:color="auto"/>
        <w:bottom w:val="none" w:sz="0" w:space="0" w:color="auto"/>
        <w:right w:val="none" w:sz="0" w:space="0" w:color="auto"/>
      </w:divBdr>
    </w:div>
    <w:div w:id="1592006992">
      <w:bodyDiv w:val="1"/>
      <w:marLeft w:val="0"/>
      <w:marRight w:val="0"/>
      <w:marTop w:val="0"/>
      <w:marBottom w:val="0"/>
      <w:divBdr>
        <w:top w:val="none" w:sz="0" w:space="0" w:color="auto"/>
        <w:left w:val="none" w:sz="0" w:space="0" w:color="auto"/>
        <w:bottom w:val="none" w:sz="0" w:space="0" w:color="auto"/>
        <w:right w:val="none" w:sz="0" w:space="0" w:color="auto"/>
      </w:divBdr>
    </w:div>
    <w:div w:id="1592079220">
      <w:bodyDiv w:val="1"/>
      <w:marLeft w:val="0"/>
      <w:marRight w:val="0"/>
      <w:marTop w:val="0"/>
      <w:marBottom w:val="0"/>
      <w:divBdr>
        <w:top w:val="none" w:sz="0" w:space="0" w:color="auto"/>
        <w:left w:val="none" w:sz="0" w:space="0" w:color="auto"/>
        <w:bottom w:val="none" w:sz="0" w:space="0" w:color="auto"/>
        <w:right w:val="none" w:sz="0" w:space="0" w:color="auto"/>
      </w:divBdr>
    </w:div>
    <w:div w:id="1592080421">
      <w:bodyDiv w:val="1"/>
      <w:marLeft w:val="0"/>
      <w:marRight w:val="0"/>
      <w:marTop w:val="0"/>
      <w:marBottom w:val="0"/>
      <w:divBdr>
        <w:top w:val="none" w:sz="0" w:space="0" w:color="auto"/>
        <w:left w:val="none" w:sz="0" w:space="0" w:color="auto"/>
        <w:bottom w:val="none" w:sz="0" w:space="0" w:color="auto"/>
        <w:right w:val="none" w:sz="0" w:space="0" w:color="auto"/>
      </w:divBdr>
    </w:div>
    <w:div w:id="1592199086">
      <w:bodyDiv w:val="1"/>
      <w:marLeft w:val="0"/>
      <w:marRight w:val="0"/>
      <w:marTop w:val="0"/>
      <w:marBottom w:val="0"/>
      <w:divBdr>
        <w:top w:val="none" w:sz="0" w:space="0" w:color="auto"/>
        <w:left w:val="none" w:sz="0" w:space="0" w:color="auto"/>
        <w:bottom w:val="none" w:sz="0" w:space="0" w:color="auto"/>
        <w:right w:val="none" w:sz="0" w:space="0" w:color="auto"/>
      </w:divBdr>
    </w:div>
    <w:div w:id="1592201753">
      <w:bodyDiv w:val="1"/>
      <w:marLeft w:val="0"/>
      <w:marRight w:val="0"/>
      <w:marTop w:val="0"/>
      <w:marBottom w:val="0"/>
      <w:divBdr>
        <w:top w:val="none" w:sz="0" w:space="0" w:color="auto"/>
        <w:left w:val="none" w:sz="0" w:space="0" w:color="auto"/>
        <w:bottom w:val="none" w:sz="0" w:space="0" w:color="auto"/>
        <w:right w:val="none" w:sz="0" w:space="0" w:color="auto"/>
      </w:divBdr>
    </w:div>
    <w:div w:id="1592203651">
      <w:bodyDiv w:val="1"/>
      <w:marLeft w:val="0"/>
      <w:marRight w:val="0"/>
      <w:marTop w:val="0"/>
      <w:marBottom w:val="0"/>
      <w:divBdr>
        <w:top w:val="none" w:sz="0" w:space="0" w:color="auto"/>
        <w:left w:val="none" w:sz="0" w:space="0" w:color="auto"/>
        <w:bottom w:val="none" w:sz="0" w:space="0" w:color="auto"/>
        <w:right w:val="none" w:sz="0" w:space="0" w:color="auto"/>
      </w:divBdr>
    </w:div>
    <w:div w:id="1592394595">
      <w:bodyDiv w:val="1"/>
      <w:marLeft w:val="0"/>
      <w:marRight w:val="0"/>
      <w:marTop w:val="0"/>
      <w:marBottom w:val="0"/>
      <w:divBdr>
        <w:top w:val="none" w:sz="0" w:space="0" w:color="auto"/>
        <w:left w:val="none" w:sz="0" w:space="0" w:color="auto"/>
        <w:bottom w:val="none" w:sz="0" w:space="0" w:color="auto"/>
        <w:right w:val="none" w:sz="0" w:space="0" w:color="auto"/>
      </w:divBdr>
    </w:div>
    <w:div w:id="1592395612">
      <w:bodyDiv w:val="1"/>
      <w:marLeft w:val="0"/>
      <w:marRight w:val="0"/>
      <w:marTop w:val="0"/>
      <w:marBottom w:val="0"/>
      <w:divBdr>
        <w:top w:val="none" w:sz="0" w:space="0" w:color="auto"/>
        <w:left w:val="none" w:sz="0" w:space="0" w:color="auto"/>
        <w:bottom w:val="none" w:sz="0" w:space="0" w:color="auto"/>
        <w:right w:val="none" w:sz="0" w:space="0" w:color="auto"/>
      </w:divBdr>
    </w:div>
    <w:div w:id="1592397226">
      <w:bodyDiv w:val="1"/>
      <w:marLeft w:val="0"/>
      <w:marRight w:val="0"/>
      <w:marTop w:val="0"/>
      <w:marBottom w:val="0"/>
      <w:divBdr>
        <w:top w:val="none" w:sz="0" w:space="0" w:color="auto"/>
        <w:left w:val="none" w:sz="0" w:space="0" w:color="auto"/>
        <w:bottom w:val="none" w:sz="0" w:space="0" w:color="auto"/>
        <w:right w:val="none" w:sz="0" w:space="0" w:color="auto"/>
      </w:divBdr>
    </w:div>
    <w:div w:id="1592618351">
      <w:bodyDiv w:val="1"/>
      <w:marLeft w:val="0"/>
      <w:marRight w:val="0"/>
      <w:marTop w:val="0"/>
      <w:marBottom w:val="0"/>
      <w:divBdr>
        <w:top w:val="none" w:sz="0" w:space="0" w:color="auto"/>
        <w:left w:val="none" w:sz="0" w:space="0" w:color="auto"/>
        <w:bottom w:val="none" w:sz="0" w:space="0" w:color="auto"/>
        <w:right w:val="none" w:sz="0" w:space="0" w:color="auto"/>
      </w:divBdr>
    </w:div>
    <w:div w:id="1593320398">
      <w:bodyDiv w:val="1"/>
      <w:marLeft w:val="0"/>
      <w:marRight w:val="0"/>
      <w:marTop w:val="0"/>
      <w:marBottom w:val="0"/>
      <w:divBdr>
        <w:top w:val="none" w:sz="0" w:space="0" w:color="auto"/>
        <w:left w:val="none" w:sz="0" w:space="0" w:color="auto"/>
        <w:bottom w:val="none" w:sz="0" w:space="0" w:color="auto"/>
        <w:right w:val="none" w:sz="0" w:space="0" w:color="auto"/>
      </w:divBdr>
    </w:div>
    <w:div w:id="1593705980">
      <w:bodyDiv w:val="1"/>
      <w:marLeft w:val="0"/>
      <w:marRight w:val="0"/>
      <w:marTop w:val="0"/>
      <w:marBottom w:val="0"/>
      <w:divBdr>
        <w:top w:val="none" w:sz="0" w:space="0" w:color="auto"/>
        <w:left w:val="none" w:sz="0" w:space="0" w:color="auto"/>
        <w:bottom w:val="none" w:sz="0" w:space="0" w:color="auto"/>
        <w:right w:val="none" w:sz="0" w:space="0" w:color="auto"/>
      </w:divBdr>
    </w:div>
    <w:div w:id="1593732927">
      <w:bodyDiv w:val="1"/>
      <w:marLeft w:val="0"/>
      <w:marRight w:val="0"/>
      <w:marTop w:val="0"/>
      <w:marBottom w:val="0"/>
      <w:divBdr>
        <w:top w:val="none" w:sz="0" w:space="0" w:color="auto"/>
        <w:left w:val="none" w:sz="0" w:space="0" w:color="auto"/>
        <w:bottom w:val="none" w:sz="0" w:space="0" w:color="auto"/>
        <w:right w:val="none" w:sz="0" w:space="0" w:color="auto"/>
      </w:divBdr>
    </w:div>
    <w:div w:id="1594121920">
      <w:bodyDiv w:val="1"/>
      <w:marLeft w:val="0"/>
      <w:marRight w:val="0"/>
      <w:marTop w:val="0"/>
      <w:marBottom w:val="0"/>
      <w:divBdr>
        <w:top w:val="none" w:sz="0" w:space="0" w:color="auto"/>
        <w:left w:val="none" w:sz="0" w:space="0" w:color="auto"/>
        <w:bottom w:val="none" w:sz="0" w:space="0" w:color="auto"/>
        <w:right w:val="none" w:sz="0" w:space="0" w:color="auto"/>
      </w:divBdr>
    </w:div>
    <w:div w:id="1594167337">
      <w:bodyDiv w:val="1"/>
      <w:marLeft w:val="0"/>
      <w:marRight w:val="0"/>
      <w:marTop w:val="0"/>
      <w:marBottom w:val="0"/>
      <w:divBdr>
        <w:top w:val="none" w:sz="0" w:space="0" w:color="auto"/>
        <w:left w:val="none" w:sz="0" w:space="0" w:color="auto"/>
        <w:bottom w:val="none" w:sz="0" w:space="0" w:color="auto"/>
        <w:right w:val="none" w:sz="0" w:space="0" w:color="auto"/>
      </w:divBdr>
    </w:div>
    <w:div w:id="1594360290">
      <w:bodyDiv w:val="1"/>
      <w:marLeft w:val="0"/>
      <w:marRight w:val="0"/>
      <w:marTop w:val="0"/>
      <w:marBottom w:val="0"/>
      <w:divBdr>
        <w:top w:val="none" w:sz="0" w:space="0" w:color="auto"/>
        <w:left w:val="none" w:sz="0" w:space="0" w:color="auto"/>
        <w:bottom w:val="none" w:sz="0" w:space="0" w:color="auto"/>
        <w:right w:val="none" w:sz="0" w:space="0" w:color="auto"/>
      </w:divBdr>
    </w:div>
    <w:div w:id="1594434011">
      <w:bodyDiv w:val="1"/>
      <w:marLeft w:val="0"/>
      <w:marRight w:val="0"/>
      <w:marTop w:val="0"/>
      <w:marBottom w:val="0"/>
      <w:divBdr>
        <w:top w:val="none" w:sz="0" w:space="0" w:color="auto"/>
        <w:left w:val="none" w:sz="0" w:space="0" w:color="auto"/>
        <w:bottom w:val="none" w:sz="0" w:space="0" w:color="auto"/>
        <w:right w:val="none" w:sz="0" w:space="0" w:color="auto"/>
      </w:divBdr>
    </w:div>
    <w:div w:id="1594583545">
      <w:bodyDiv w:val="1"/>
      <w:marLeft w:val="0"/>
      <w:marRight w:val="0"/>
      <w:marTop w:val="0"/>
      <w:marBottom w:val="0"/>
      <w:divBdr>
        <w:top w:val="none" w:sz="0" w:space="0" w:color="auto"/>
        <w:left w:val="none" w:sz="0" w:space="0" w:color="auto"/>
        <w:bottom w:val="none" w:sz="0" w:space="0" w:color="auto"/>
        <w:right w:val="none" w:sz="0" w:space="0" w:color="auto"/>
      </w:divBdr>
    </w:div>
    <w:div w:id="1594826322">
      <w:bodyDiv w:val="1"/>
      <w:marLeft w:val="0"/>
      <w:marRight w:val="0"/>
      <w:marTop w:val="0"/>
      <w:marBottom w:val="0"/>
      <w:divBdr>
        <w:top w:val="none" w:sz="0" w:space="0" w:color="auto"/>
        <w:left w:val="none" w:sz="0" w:space="0" w:color="auto"/>
        <w:bottom w:val="none" w:sz="0" w:space="0" w:color="auto"/>
        <w:right w:val="none" w:sz="0" w:space="0" w:color="auto"/>
      </w:divBdr>
    </w:div>
    <w:div w:id="1595045896">
      <w:bodyDiv w:val="1"/>
      <w:marLeft w:val="0"/>
      <w:marRight w:val="0"/>
      <w:marTop w:val="0"/>
      <w:marBottom w:val="0"/>
      <w:divBdr>
        <w:top w:val="none" w:sz="0" w:space="0" w:color="auto"/>
        <w:left w:val="none" w:sz="0" w:space="0" w:color="auto"/>
        <w:bottom w:val="none" w:sz="0" w:space="0" w:color="auto"/>
        <w:right w:val="none" w:sz="0" w:space="0" w:color="auto"/>
      </w:divBdr>
    </w:div>
    <w:div w:id="1595089856">
      <w:bodyDiv w:val="1"/>
      <w:marLeft w:val="0"/>
      <w:marRight w:val="0"/>
      <w:marTop w:val="0"/>
      <w:marBottom w:val="0"/>
      <w:divBdr>
        <w:top w:val="none" w:sz="0" w:space="0" w:color="auto"/>
        <w:left w:val="none" w:sz="0" w:space="0" w:color="auto"/>
        <w:bottom w:val="none" w:sz="0" w:space="0" w:color="auto"/>
        <w:right w:val="none" w:sz="0" w:space="0" w:color="auto"/>
      </w:divBdr>
    </w:div>
    <w:div w:id="1595241467">
      <w:bodyDiv w:val="1"/>
      <w:marLeft w:val="0"/>
      <w:marRight w:val="0"/>
      <w:marTop w:val="0"/>
      <w:marBottom w:val="0"/>
      <w:divBdr>
        <w:top w:val="none" w:sz="0" w:space="0" w:color="auto"/>
        <w:left w:val="none" w:sz="0" w:space="0" w:color="auto"/>
        <w:bottom w:val="none" w:sz="0" w:space="0" w:color="auto"/>
        <w:right w:val="none" w:sz="0" w:space="0" w:color="auto"/>
      </w:divBdr>
    </w:div>
    <w:div w:id="1595433683">
      <w:bodyDiv w:val="1"/>
      <w:marLeft w:val="0"/>
      <w:marRight w:val="0"/>
      <w:marTop w:val="0"/>
      <w:marBottom w:val="0"/>
      <w:divBdr>
        <w:top w:val="none" w:sz="0" w:space="0" w:color="auto"/>
        <w:left w:val="none" w:sz="0" w:space="0" w:color="auto"/>
        <w:bottom w:val="none" w:sz="0" w:space="0" w:color="auto"/>
        <w:right w:val="none" w:sz="0" w:space="0" w:color="auto"/>
      </w:divBdr>
    </w:div>
    <w:div w:id="1595552006">
      <w:bodyDiv w:val="1"/>
      <w:marLeft w:val="0"/>
      <w:marRight w:val="0"/>
      <w:marTop w:val="0"/>
      <w:marBottom w:val="0"/>
      <w:divBdr>
        <w:top w:val="none" w:sz="0" w:space="0" w:color="auto"/>
        <w:left w:val="none" w:sz="0" w:space="0" w:color="auto"/>
        <w:bottom w:val="none" w:sz="0" w:space="0" w:color="auto"/>
        <w:right w:val="none" w:sz="0" w:space="0" w:color="auto"/>
      </w:divBdr>
    </w:div>
    <w:div w:id="1595742307">
      <w:bodyDiv w:val="1"/>
      <w:marLeft w:val="0"/>
      <w:marRight w:val="0"/>
      <w:marTop w:val="0"/>
      <w:marBottom w:val="0"/>
      <w:divBdr>
        <w:top w:val="none" w:sz="0" w:space="0" w:color="auto"/>
        <w:left w:val="none" w:sz="0" w:space="0" w:color="auto"/>
        <w:bottom w:val="none" w:sz="0" w:space="0" w:color="auto"/>
        <w:right w:val="none" w:sz="0" w:space="0" w:color="auto"/>
      </w:divBdr>
    </w:div>
    <w:div w:id="1595818088">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894555">
      <w:bodyDiv w:val="1"/>
      <w:marLeft w:val="0"/>
      <w:marRight w:val="0"/>
      <w:marTop w:val="0"/>
      <w:marBottom w:val="0"/>
      <w:divBdr>
        <w:top w:val="none" w:sz="0" w:space="0" w:color="auto"/>
        <w:left w:val="none" w:sz="0" w:space="0" w:color="auto"/>
        <w:bottom w:val="none" w:sz="0" w:space="0" w:color="auto"/>
        <w:right w:val="none" w:sz="0" w:space="0" w:color="auto"/>
      </w:divBdr>
    </w:div>
    <w:div w:id="1596011484">
      <w:bodyDiv w:val="1"/>
      <w:marLeft w:val="0"/>
      <w:marRight w:val="0"/>
      <w:marTop w:val="0"/>
      <w:marBottom w:val="0"/>
      <w:divBdr>
        <w:top w:val="none" w:sz="0" w:space="0" w:color="auto"/>
        <w:left w:val="none" w:sz="0" w:space="0" w:color="auto"/>
        <w:bottom w:val="none" w:sz="0" w:space="0" w:color="auto"/>
        <w:right w:val="none" w:sz="0" w:space="0" w:color="auto"/>
      </w:divBdr>
    </w:div>
    <w:div w:id="1596401002">
      <w:bodyDiv w:val="1"/>
      <w:marLeft w:val="0"/>
      <w:marRight w:val="0"/>
      <w:marTop w:val="0"/>
      <w:marBottom w:val="0"/>
      <w:divBdr>
        <w:top w:val="none" w:sz="0" w:space="0" w:color="auto"/>
        <w:left w:val="none" w:sz="0" w:space="0" w:color="auto"/>
        <w:bottom w:val="none" w:sz="0" w:space="0" w:color="auto"/>
        <w:right w:val="none" w:sz="0" w:space="0" w:color="auto"/>
      </w:divBdr>
    </w:div>
    <w:div w:id="1596982713">
      <w:bodyDiv w:val="1"/>
      <w:marLeft w:val="0"/>
      <w:marRight w:val="0"/>
      <w:marTop w:val="0"/>
      <w:marBottom w:val="0"/>
      <w:divBdr>
        <w:top w:val="none" w:sz="0" w:space="0" w:color="auto"/>
        <w:left w:val="none" w:sz="0" w:space="0" w:color="auto"/>
        <w:bottom w:val="none" w:sz="0" w:space="0" w:color="auto"/>
        <w:right w:val="none" w:sz="0" w:space="0" w:color="auto"/>
      </w:divBdr>
    </w:div>
    <w:div w:id="1597059022">
      <w:bodyDiv w:val="1"/>
      <w:marLeft w:val="0"/>
      <w:marRight w:val="0"/>
      <w:marTop w:val="0"/>
      <w:marBottom w:val="0"/>
      <w:divBdr>
        <w:top w:val="none" w:sz="0" w:space="0" w:color="auto"/>
        <w:left w:val="none" w:sz="0" w:space="0" w:color="auto"/>
        <w:bottom w:val="none" w:sz="0" w:space="0" w:color="auto"/>
        <w:right w:val="none" w:sz="0" w:space="0" w:color="auto"/>
      </w:divBdr>
    </w:div>
    <w:div w:id="1597245965">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7519837">
      <w:bodyDiv w:val="1"/>
      <w:marLeft w:val="0"/>
      <w:marRight w:val="0"/>
      <w:marTop w:val="0"/>
      <w:marBottom w:val="0"/>
      <w:divBdr>
        <w:top w:val="none" w:sz="0" w:space="0" w:color="auto"/>
        <w:left w:val="none" w:sz="0" w:space="0" w:color="auto"/>
        <w:bottom w:val="none" w:sz="0" w:space="0" w:color="auto"/>
        <w:right w:val="none" w:sz="0" w:space="0" w:color="auto"/>
      </w:divBdr>
    </w:div>
    <w:div w:id="1597791137">
      <w:bodyDiv w:val="1"/>
      <w:marLeft w:val="0"/>
      <w:marRight w:val="0"/>
      <w:marTop w:val="0"/>
      <w:marBottom w:val="0"/>
      <w:divBdr>
        <w:top w:val="none" w:sz="0" w:space="0" w:color="auto"/>
        <w:left w:val="none" w:sz="0" w:space="0" w:color="auto"/>
        <w:bottom w:val="none" w:sz="0" w:space="0" w:color="auto"/>
        <w:right w:val="none" w:sz="0" w:space="0" w:color="auto"/>
      </w:divBdr>
    </w:div>
    <w:div w:id="1597863880">
      <w:bodyDiv w:val="1"/>
      <w:marLeft w:val="0"/>
      <w:marRight w:val="0"/>
      <w:marTop w:val="0"/>
      <w:marBottom w:val="0"/>
      <w:divBdr>
        <w:top w:val="none" w:sz="0" w:space="0" w:color="auto"/>
        <w:left w:val="none" w:sz="0" w:space="0" w:color="auto"/>
        <w:bottom w:val="none" w:sz="0" w:space="0" w:color="auto"/>
        <w:right w:val="none" w:sz="0" w:space="0" w:color="auto"/>
      </w:divBdr>
    </w:div>
    <w:div w:id="1598054045">
      <w:bodyDiv w:val="1"/>
      <w:marLeft w:val="0"/>
      <w:marRight w:val="0"/>
      <w:marTop w:val="0"/>
      <w:marBottom w:val="0"/>
      <w:divBdr>
        <w:top w:val="none" w:sz="0" w:space="0" w:color="auto"/>
        <w:left w:val="none" w:sz="0" w:space="0" w:color="auto"/>
        <w:bottom w:val="none" w:sz="0" w:space="0" w:color="auto"/>
        <w:right w:val="none" w:sz="0" w:space="0" w:color="auto"/>
      </w:divBdr>
    </w:div>
    <w:div w:id="1598055272">
      <w:bodyDiv w:val="1"/>
      <w:marLeft w:val="0"/>
      <w:marRight w:val="0"/>
      <w:marTop w:val="0"/>
      <w:marBottom w:val="0"/>
      <w:divBdr>
        <w:top w:val="none" w:sz="0" w:space="0" w:color="auto"/>
        <w:left w:val="none" w:sz="0" w:space="0" w:color="auto"/>
        <w:bottom w:val="none" w:sz="0" w:space="0" w:color="auto"/>
        <w:right w:val="none" w:sz="0" w:space="0" w:color="auto"/>
      </w:divBdr>
    </w:div>
    <w:div w:id="1598056110">
      <w:bodyDiv w:val="1"/>
      <w:marLeft w:val="0"/>
      <w:marRight w:val="0"/>
      <w:marTop w:val="0"/>
      <w:marBottom w:val="0"/>
      <w:divBdr>
        <w:top w:val="none" w:sz="0" w:space="0" w:color="auto"/>
        <w:left w:val="none" w:sz="0" w:space="0" w:color="auto"/>
        <w:bottom w:val="none" w:sz="0" w:space="0" w:color="auto"/>
        <w:right w:val="none" w:sz="0" w:space="0" w:color="auto"/>
      </w:divBdr>
    </w:div>
    <w:div w:id="1598127374">
      <w:bodyDiv w:val="1"/>
      <w:marLeft w:val="0"/>
      <w:marRight w:val="0"/>
      <w:marTop w:val="0"/>
      <w:marBottom w:val="0"/>
      <w:divBdr>
        <w:top w:val="none" w:sz="0" w:space="0" w:color="auto"/>
        <w:left w:val="none" w:sz="0" w:space="0" w:color="auto"/>
        <w:bottom w:val="none" w:sz="0" w:space="0" w:color="auto"/>
        <w:right w:val="none" w:sz="0" w:space="0" w:color="auto"/>
      </w:divBdr>
    </w:div>
    <w:div w:id="1598324716">
      <w:bodyDiv w:val="1"/>
      <w:marLeft w:val="0"/>
      <w:marRight w:val="0"/>
      <w:marTop w:val="0"/>
      <w:marBottom w:val="0"/>
      <w:divBdr>
        <w:top w:val="none" w:sz="0" w:space="0" w:color="auto"/>
        <w:left w:val="none" w:sz="0" w:space="0" w:color="auto"/>
        <w:bottom w:val="none" w:sz="0" w:space="0" w:color="auto"/>
        <w:right w:val="none" w:sz="0" w:space="0" w:color="auto"/>
      </w:divBdr>
    </w:div>
    <w:div w:id="1598367096">
      <w:bodyDiv w:val="1"/>
      <w:marLeft w:val="0"/>
      <w:marRight w:val="0"/>
      <w:marTop w:val="0"/>
      <w:marBottom w:val="0"/>
      <w:divBdr>
        <w:top w:val="none" w:sz="0" w:space="0" w:color="auto"/>
        <w:left w:val="none" w:sz="0" w:space="0" w:color="auto"/>
        <w:bottom w:val="none" w:sz="0" w:space="0" w:color="auto"/>
        <w:right w:val="none" w:sz="0" w:space="0" w:color="auto"/>
      </w:divBdr>
    </w:div>
    <w:div w:id="1598519733">
      <w:bodyDiv w:val="1"/>
      <w:marLeft w:val="0"/>
      <w:marRight w:val="0"/>
      <w:marTop w:val="0"/>
      <w:marBottom w:val="0"/>
      <w:divBdr>
        <w:top w:val="none" w:sz="0" w:space="0" w:color="auto"/>
        <w:left w:val="none" w:sz="0" w:space="0" w:color="auto"/>
        <w:bottom w:val="none" w:sz="0" w:space="0" w:color="auto"/>
        <w:right w:val="none" w:sz="0" w:space="0" w:color="auto"/>
      </w:divBdr>
    </w:div>
    <w:div w:id="1598706840">
      <w:bodyDiv w:val="1"/>
      <w:marLeft w:val="0"/>
      <w:marRight w:val="0"/>
      <w:marTop w:val="0"/>
      <w:marBottom w:val="0"/>
      <w:divBdr>
        <w:top w:val="none" w:sz="0" w:space="0" w:color="auto"/>
        <w:left w:val="none" w:sz="0" w:space="0" w:color="auto"/>
        <w:bottom w:val="none" w:sz="0" w:space="0" w:color="auto"/>
        <w:right w:val="none" w:sz="0" w:space="0" w:color="auto"/>
      </w:divBdr>
    </w:div>
    <w:div w:id="1598714316">
      <w:bodyDiv w:val="1"/>
      <w:marLeft w:val="0"/>
      <w:marRight w:val="0"/>
      <w:marTop w:val="0"/>
      <w:marBottom w:val="0"/>
      <w:divBdr>
        <w:top w:val="none" w:sz="0" w:space="0" w:color="auto"/>
        <w:left w:val="none" w:sz="0" w:space="0" w:color="auto"/>
        <w:bottom w:val="none" w:sz="0" w:space="0" w:color="auto"/>
        <w:right w:val="none" w:sz="0" w:space="0" w:color="auto"/>
      </w:divBdr>
    </w:div>
    <w:div w:id="1598753368">
      <w:bodyDiv w:val="1"/>
      <w:marLeft w:val="0"/>
      <w:marRight w:val="0"/>
      <w:marTop w:val="0"/>
      <w:marBottom w:val="0"/>
      <w:divBdr>
        <w:top w:val="none" w:sz="0" w:space="0" w:color="auto"/>
        <w:left w:val="none" w:sz="0" w:space="0" w:color="auto"/>
        <w:bottom w:val="none" w:sz="0" w:space="0" w:color="auto"/>
        <w:right w:val="none" w:sz="0" w:space="0" w:color="auto"/>
      </w:divBdr>
    </w:div>
    <w:div w:id="1598754857">
      <w:bodyDiv w:val="1"/>
      <w:marLeft w:val="0"/>
      <w:marRight w:val="0"/>
      <w:marTop w:val="0"/>
      <w:marBottom w:val="0"/>
      <w:divBdr>
        <w:top w:val="none" w:sz="0" w:space="0" w:color="auto"/>
        <w:left w:val="none" w:sz="0" w:space="0" w:color="auto"/>
        <w:bottom w:val="none" w:sz="0" w:space="0" w:color="auto"/>
        <w:right w:val="none" w:sz="0" w:space="0" w:color="auto"/>
      </w:divBdr>
    </w:div>
    <w:div w:id="1599173308">
      <w:bodyDiv w:val="1"/>
      <w:marLeft w:val="0"/>
      <w:marRight w:val="0"/>
      <w:marTop w:val="0"/>
      <w:marBottom w:val="0"/>
      <w:divBdr>
        <w:top w:val="none" w:sz="0" w:space="0" w:color="auto"/>
        <w:left w:val="none" w:sz="0" w:space="0" w:color="auto"/>
        <w:bottom w:val="none" w:sz="0" w:space="0" w:color="auto"/>
        <w:right w:val="none" w:sz="0" w:space="0" w:color="auto"/>
      </w:divBdr>
    </w:div>
    <w:div w:id="1599214404">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486781">
      <w:bodyDiv w:val="1"/>
      <w:marLeft w:val="0"/>
      <w:marRight w:val="0"/>
      <w:marTop w:val="0"/>
      <w:marBottom w:val="0"/>
      <w:divBdr>
        <w:top w:val="none" w:sz="0" w:space="0" w:color="auto"/>
        <w:left w:val="none" w:sz="0" w:space="0" w:color="auto"/>
        <w:bottom w:val="none" w:sz="0" w:space="0" w:color="auto"/>
        <w:right w:val="none" w:sz="0" w:space="0" w:color="auto"/>
      </w:divBdr>
    </w:div>
    <w:div w:id="1599560393">
      <w:bodyDiv w:val="1"/>
      <w:marLeft w:val="0"/>
      <w:marRight w:val="0"/>
      <w:marTop w:val="0"/>
      <w:marBottom w:val="0"/>
      <w:divBdr>
        <w:top w:val="none" w:sz="0" w:space="0" w:color="auto"/>
        <w:left w:val="none" w:sz="0" w:space="0" w:color="auto"/>
        <w:bottom w:val="none" w:sz="0" w:space="0" w:color="auto"/>
        <w:right w:val="none" w:sz="0" w:space="0" w:color="auto"/>
      </w:divBdr>
    </w:div>
    <w:div w:id="1599563928">
      <w:bodyDiv w:val="1"/>
      <w:marLeft w:val="0"/>
      <w:marRight w:val="0"/>
      <w:marTop w:val="0"/>
      <w:marBottom w:val="0"/>
      <w:divBdr>
        <w:top w:val="none" w:sz="0" w:space="0" w:color="auto"/>
        <w:left w:val="none" w:sz="0" w:space="0" w:color="auto"/>
        <w:bottom w:val="none" w:sz="0" w:space="0" w:color="auto"/>
        <w:right w:val="none" w:sz="0" w:space="0" w:color="auto"/>
      </w:divBdr>
    </w:div>
    <w:div w:id="1599604263">
      <w:bodyDiv w:val="1"/>
      <w:marLeft w:val="0"/>
      <w:marRight w:val="0"/>
      <w:marTop w:val="0"/>
      <w:marBottom w:val="0"/>
      <w:divBdr>
        <w:top w:val="none" w:sz="0" w:space="0" w:color="auto"/>
        <w:left w:val="none" w:sz="0" w:space="0" w:color="auto"/>
        <w:bottom w:val="none" w:sz="0" w:space="0" w:color="auto"/>
        <w:right w:val="none" w:sz="0" w:space="0" w:color="auto"/>
      </w:divBdr>
    </w:div>
    <w:div w:id="1599678957">
      <w:bodyDiv w:val="1"/>
      <w:marLeft w:val="0"/>
      <w:marRight w:val="0"/>
      <w:marTop w:val="0"/>
      <w:marBottom w:val="0"/>
      <w:divBdr>
        <w:top w:val="none" w:sz="0" w:space="0" w:color="auto"/>
        <w:left w:val="none" w:sz="0" w:space="0" w:color="auto"/>
        <w:bottom w:val="none" w:sz="0" w:space="0" w:color="auto"/>
        <w:right w:val="none" w:sz="0" w:space="0" w:color="auto"/>
      </w:divBdr>
    </w:div>
    <w:div w:id="1599751881">
      <w:bodyDiv w:val="1"/>
      <w:marLeft w:val="0"/>
      <w:marRight w:val="0"/>
      <w:marTop w:val="0"/>
      <w:marBottom w:val="0"/>
      <w:divBdr>
        <w:top w:val="none" w:sz="0" w:space="0" w:color="auto"/>
        <w:left w:val="none" w:sz="0" w:space="0" w:color="auto"/>
        <w:bottom w:val="none" w:sz="0" w:space="0" w:color="auto"/>
        <w:right w:val="none" w:sz="0" w:space="0" w:color="auto"/>
      </w:divBdr>
    </w:div>
    <w:div w:id="1599831772">
      <w:bodyDiv w:val="1"/>
      <w:marLeft w:val="0"/>
      <w:marRight w:val="0"/>
      <w:marTop w:val="0"/>
      <w:marBottom w:val="0"/>
      <w:divBdr>
        <w:top w:val="none" w:sz="0" w:space="0" w:color="auto"/>
        <w:left w:val="none" w:sz="0" w:space="0" w:color="auto"/>
        <w:bottom w:val="none" w:sz="0" w:space="0" w:color="auto"/>
        <w:right w:val="none" w:sz="0" w:space="0" w:color="auto"/>
      </w:divBdr>
    </w:div>
    <w:div w:id="1599873713">
      <w:bodyDiv w:val="1"/>
      <w:marLeft w:val="0"/>
      <w:marRight w:val="0"/>
      <w:marTop w:val="0"/>
      <w:marBottom w:val="0"/>
      <w:divBdr>
        <w:top w:val="none" w:sz="0" w:space="0" w:color="auto"/>
        <w:left w:val="none" w:sz="0" w:space="0" w:color="auto"/>
        <w:bottom w:val="none" w:sz="0" w:space="0" w:color="auto"/>
        <w:right w:val="none" w:sz="0" w:space="0" w:color="auto"/>
      </w:divBdr>
    </w:div>
    <w:div w:id="1599950053">
      <w:bodyDiv w:val="1"/>
      <w:marLeft w:val="0"/>
      <w:marRight w:val="0"/>
      <w:marTop w:val="0"/>
      <w:marBottom w:val="0"/>
      <w:divBdr>
        <w:top w:val="none" w:sz="0" w:space="0" w:color="auto"/>
        <w:left w:val="none" w:sz="0" w:space="0" w:color="auto"/>
        <w:bottom w:val="none" w:sz="0" w:space="0" w:color="auto"/>
        <w:right w:val="none" w:sz="0" w:space="0" w:color="auto"/>
      </w:divBdr>
    </w:div>
    <w:div w:id="1600062829">
      <w:bodyDiv w:val="1"/>
      <w:marLeft w:val="0"/>
      <w:marRight w:val="0"/>
      <w:marTop w:val="0"/>
      <w:marBottom w:val="0"/>
      <w:divBdr>
        <w:top w:val="none" w:sz="0" w:space="0" w:color="auto"/>
        <w:left w:val="none" w:sz="0" w:space="0" w:color="auto"/>
        <w:bottom w:val="none" w:sz="0" w:space="0" w:color="auto"/>
        <w:right w:val="none" w:sz="0" w:space="0" w:color="auto"/>
      </w:divBdr>
    </w:div>
    <w:div w:id="1600137903">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260462">
      <w:bodyDiv w:val="1"/>
      <w:marLeft w:val="0"/>
      <w:marRight w:val="0"/>
      <w:marTop w:val="0"/>
      <w:marBottom w:val="0"/>
      <w:divBdr>
        <w:top w:val="none" w:sz="0" w:space="0" w:color="auto"/>
        <w:left w:val="none" w:sz="0" w:space="0" w:color="auto"/>
        <w:bottom w:val="none" w:sz="0" w:space="0" w:color="auto"/>
        <w:right w:val="none" w:sz="0" w:space="0" w:color="auto"/>
      </w:divBdr>
    </w:div>
    <w:div w:id="1600799147">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1137079">
      <w:bodyDiv w:val="1"/>
      <w:marLeft w:val="0"/>
      <w:marRight w:val="0"/>
      <w:marTop w:val="0"/>
      <w:marBottom w:val="0"/>
      <w:divBdr>
        <w:top w:val="none" w:sz="0" w:space="0" w:color="auto"/>
        <w:left w:val="none" w:sz="0" w:space="0" w:color="auto"/>
        <w:bottom w:val="none" w:sz="0" w:space="0" w:color="auto"/>
        <w:right w:val="none" w:sz="0" w:space="0" w:color="auto"/>
      </w:divBdr>
    </w:div>
    <w:div w:id="1601177220">
      <w:bodyDiv w:val="1"/>
      <w:marLeft w:val="0"/>
      <w:marRight w:val="0"/>
      <w:marTop w:val="0"/>
      <w:marBottom w:val="0"/>
      <w:divBdr>
        <w:top w:val="none" w:sz="0" w:space="0" w:color="auto"/>
        <w:left w:val="none" w:sz="0" w:space="0" w:color="auto"/>
        <w:bottom w:val="none" w:sz="0" w:space="0" w:color="auto"/>
        <w:right w:val="none" w:sz="0" w:space="0" w:color="auto"/>
      </w:divBdr>
    </w:div>
    <w:div w:id="1601252065">
      <w:bodyDiv w:val="1"/>
      <w:marLeft w:val="0"/>
      <w:marRight w:val="0"/>
      <w:marTop w:val="0"/>
      <w:marBottom w:val="0"/>
      <w:divBdr>
        <w:top w:val="none" w:sz="0" w:space="0" w:color="auto"/>
        <w:left w:val="none" w:sz="0" w:space="0" w:color="auto"/>
        <w:bottom w:val="none" w:sz="0" w:space="0" w:color="auto"/>
        <w:right w:val="none" w:sz="0" w:space="0" w:color="auto"/>
      </w:divBdr>
    </w:div>
    <w:div w:id="1601404206">
      <w:bodyDiv w:val="1"/>
      <w:marLeft w:val="0"/>
      <w:marRight w:val="0"/>
      <w:marTop w:val="0"/>
      <w:marBottom w:val="0"/>
      <w:divBdr>
        <w:top w:val="none" w:sz="0" w:space="0" w:color="auto"/>
        <w:left w:val="none" w:sz="0" w:space="0" w:color="auto"/>
        <w:bottom w:val="none" w:sz="0" w:space="0" w:color="auto"/>
        <w:right w:val="none" w:sz="0" w:space="0" w:color="auto"/>
      </w:divBdr>
    </w:div>
    <w:div w:id="1601404613">
      <w:bodyDiv w:val="1"/>
      <w:marLeft w:val="0"/>
      <w:marRight w:val="0"/>
      <w:marTop w:val="0"/>
      <w:marBottom w:val="0"/>
      <w:divBdr>
        <w:top w:val="none" w:sz="0" w:space="0" w:color="auto"/>
        <w:left w:val="none" w:sz="0" w:space="0" w:color="auto"/>
        <w:bottom w:val="none" w:sz="0" w:space="0" w:color="auto"/>
        <w:right w:val="none" w:sz="0" w:space="0" w:color="auto"/>
      </w:divBdr>
    </w:div>
    <w:div w:id="1601528863">
      <w:bodyDiv w:val="1"/>
      <w:marLeft w:val="0"/>
      <w:marRight w:val="0"/>
      <w:marTop w:val="0"/>
      <w:marBottom w:val="0"/>
      <w:divBdr>
        <w:top w:val="none" w:sz="0" w:space="0" w:color="auto"/>
        <w:left w:val="none" w:sz="0" w:space="0" w:color="auto"/>
        <w:bottom w:val="none" w:sz="0" w:space="0" w:color="auto"/>
        <w:right w:val="none" w:sz="0" w:space="0" w:color="auto"/>
      </w:divBdr>
    </w:div>
    <w:div w:id="1601838956">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1914706">
      <w:bodyDiv w:val="1"/>
      <w:marLeft w:val="0"/>
      <w:marRight w:val="0"/>
      <w:marTop w:val="0"/>
      <w:marBottom w:val="0"/>
      <w:divBdr>
        <w:top w:val="none" w:sz="0" w:space="0" w:color="auto"/>
        <w:left w:val="none" w:sz="0" w:space="0" w:color="auto"/>
        <w:bottom w:val="none" w:sz="0" w:space="0" w:color="auto"/>
        <w:right w:val="none" w:sz="0" w:space="0" w:color="auto"/>
      </w:divBdr>
    </w:div>
    <w:div w:id="1601984400">
      <w:bodyDiv w:val="1"/>
      <w:marLeft w:val="0"/>
      <w:marRight w:val="0"/>
      <w:marTop w:val="0"/>
      <w:marBottom w:val="0"/>
      <w:divBdr>
        <w:top w:val="none" w:sz="0" w:space="0" w:color="auto"/>
        <w:left w:val="none" w:sz="0" w:space="0" w:color="auto"/>
        <w:bottom w:val="none" w:sz="0" w:space="0" w:color="auto"/>
        <w:right w:val="none" w:sz="0" w:space="0" w:color="auto"/>
      </w:divBdr>
    </w:div>
    <w:div w:id="1602101691">
      <w:bodyDiv w:val="1"/>
      <w:marLeft w:val="0"/>
      <w:marRight w:val="0"/>
      <w:marTop w:val="0"/>
      <w:marBottom w:val="0"/>
      <w:divBdr>
        <w:top w:val="none" w:sz="0" w:space="0" w:color="auto"/>
        <w:left w:val="none" w:sz="0" w:space="0" w:color="auto"/>
        <w:bottom w:val="none" w:sz="0" w:space="0" w:color="auto"/>
        <w:right w:val="none" w:sz="0" w:space="0" w:color="auto"/>
      </w:divBdr>
    </w:div>
    <w:div w:id="1602252338">
      <w:bodyDiv w:val="1"/>
      <w:marLeft w:val="0"/>
      <w:marRight w:val="0"/>
      <w:marTop w:val="0"/>
      <w:marBottom w:val="0"/>
      <w:divBdr>
        <w:top w:val="none" w:sz="0" w:space="0" w:color="auto"/>
        <w:left w:val="none" w:sz="0" w:space="0" w:color="auto"/>
        <w:bottom w:val="none" w:sz="0" w:space="0" w:color="auto"/>
        <w:right w:val="none" w:sz="0" w:space="0" w:color="auto"/>
      </w:divBdr>
    </w:div>
    <w:div w:id="1602373531">
      <w:bodyDiv w:val="1"/>
      <w:marLeft w:val="0"/>
      <w:marRight w:val="0"/>
      <w:marTop w:val="0"/>
      <w:marBottom w:val="0"/>
      <w:divBdr>
        <w:top w:val="none" w:sz="0" w:space="0" w:color="auto"/>
        <w:left w:val="none" w:sz="0" w:space="0" w:color="auto"/>
        <w:bottom w:val="none" w:sz="0" w:space="0" w:color="auto"/>
        <w:right w:val="none" w:sz="0" w:space="0" w:color="auto"/>
      </w:divBdr>
    </w:div>
    <w:div w:id="1602487245">
      <w:bodyDiv w:val="1"/>
      <w:marLeft w:val="0"/>
      <w:marRight w:val="0"/>
      <w:marTop w:val="0"/>
      <w:marBottom w:val="0"/>
      <w:divBdr>
        <w:top w:val="none" w:sz="0" w:space="0" w:color="auto"/>
        <w:left w:val="none" w:sz="0" w:space="0" w:color="auto"/>
        <w:bottom w:val="none" w:sz="0" w:space="0" w:color="auto"/>
        <w:right w:val="none" w:sz="0" w:space="0" w:color="auto"/>
      </w:divBdr>
    </w:div>
    <w:div w:id="1602495552">
      <w:bodyDiv w:val="1"/>
      <w:marLeft w:val="0"/>
      <w:marRight w:val="0"/>
      <w:marTop w:val="0"/>
      <w:marBottom w:val="0"/>
      <w:divBdr>
        <w:top w:val="none" w:sz="0" w:space="0" w:color="auto"/>
        <w:left w:val="none" w:sz="0" w:space="0" w:color="auto"/>
        <w:bottom w:val="none" w:sz="0" w:space="0" w:color="auto"/>
        <w:right w:val="none" w:sz="0" w:space="0" w:color="auto"/>
      </w:divBdr>
    </w:div>
    <w:div w:id="1602883008">
      <w:bodyDiv w:val="1"/>
      <w:marLeft w:val="0"/>
      <w:marRight w:val="0"/>
      <w:marTop w:val="0"/>
      <w:marBottom w:val="0"/>
      <w:divBdr>
        <w:top w:val="none" w:sz="0" w:space="0" w:color="auto"/>
        <w:left w:val="none" w:sz="0" w:space="0" w:color="auto"/>
        <w:bottom w:val="none" w:sz="0" w:space="0" w:color="auto"/>
        <w:right w:val="none" w:sz="0" w:space="0" w:color="auto"/>
      </w:divBdr>
    </w:div>
    <w:div w:id="1602954434">
      <w:bodyDiv w:val="1"/>
      <w:marLeft w:val="0"/>
      <w:marRight w:val="0"/>
      <w:marTop w:val="0"/>
      <w:marBottom w:val="0"/>
      <w:divBdr>
        <w:top w:val="none" w:sz="0" w:space="0" w:color="auto"/>
        <w:left w:val="none" w:sz="0" w:space="0" w:color="auto"/>
        <w:bottom w:val="none" w:sz="0" w:space="0" w:color="auto"/>
        <w:right w:val="none" w:sz="0" w:space="0" w:color="auto"/>
      </w:divBdr>
    </w:div>
    <w:div w:id="1602955839">
      <w:bodyDiv w:val="1"/>
      <w:marLeft w:val="0"/>
      <w:marRight w:val="0"/>
      <w:marTop w:val="0"/>
      <w:marBottom w:val="0"/>
      <w:divBdr>
        <w:top w:val="none" w:sz="0" w:space="0" w:color="auto"/>
        <w:left w:val="none" w:sz="0" w:space="0" w:color="auto"/>
        <w:bottom w:val="none" w:sz="0" w:space="0" w:color="auto"/>
        <w:right w:val="none" w:sz="0" w:space="0" w:color="auto"/>
      </w:divBdr>
    </w:div>
    <w:div w:id="1603026123">
      <w:bodyDiv w:val="1"/>
      <w:marLeft w:val="0"/>
      <w:marRight w:val="0"/>
      <w:marTop w:val="0"/>
      <w:marBottom w:val="0"/>
      <w:divBdr>
        <w:top w:val="none" w:sz="0" w:space="0" w:color="auto"/>
        <w:left w:val="none" w:sz="0" w:space="0" w:color="auto"/>
        <w:bottom w:val="none" w:sz="0" w:space="0" w:color="auto"/>
        <w:right w:val="none" w:sz="0" w:space="0" w:color="auto"/>
      </w:divBdr>
    </w:div>
    <w:div w:id="1603026596">
      <w:bodyDiv w:val="1"/>
      <w:marLeft w:val="0"/>
      <w:marRight w:val="0"/>
      <w:marTop w:val="0"/>
      <w:marBottom w:val="0"/>
      <w:divBdr>
        <w:top w:val="none" w:sz="0" w:space="0" w:color="auto"/>
        <w:left w:val="none" w:sz="0" w:space="0" w:color="auto"/>
        <w:bottom w:val="none" w:sz="0" w:space="0" w:color="auto"/>
        <w:right w:val="none" w:sz="0" w:space="0" w:color="auto"/>
      </w:divBdr>
    </w:div>
    <w:div w:id="1603103693">
      <w:bodyDiv w:val="1"/>
      <w:marLeft w:val="0"/>
      <w:marRight w:val="0"/>
      <w:marTop w:val="0"/>
      <w:marBottom w:val="0"/>
      <w:divBdr>
        <w:top w:val="none" w:sz="0" w:space="0" w:color="auto"/>
        <w:left w:val="none" w:sz="0" w:space="0" w:color="auto"/>
        <w:bottom w:val="none" w:sz="0" w:space="0" w:color="auto"/>
        <w:right w:val="none" w:sz="0" w:space="0" w:color="auto"/>
      </w:divBdr>
    </w:div>
    <w:div w:id="1603491391">
      <w:bodyDiv w:val="1"/>
      <w:marLeft w:val="0"/>
      <w:marRight w:val="0"/>
      <w:marTop w:val="0"/>
      <w:marBottom w:val="0"/>
      <w:divBdr>
        <w:top w:val="none" w:sz="0" w:space="0" w:color="auto"/>
        <w:left w:val="none" w:sz="0" w:space="0" w:color="auto"/>
        <w:bottom w:val="none" w:sz="0" w:space="0" w:color="auto"/>
        <w:right w:val="none" w:sz="0" w:space="0" w:color="auto"/>
      </w:divBdr>
    </w:div>
    <w:div w:id="1603805479">
      <w:bodyDiv w:val="1"/>
      <w:marLeft w:val="0"/>
      <w:marRight w:val="0"/>
      <w:marTop w:val="0"/>
      <w:marBottom w:val="0"/>
      <w:divBdr>
        <w:top w:val="none" w:sz="0" w:space="0" w:color="auto"/>
        <w:left w:val="none" w:sz="0" w:space="0" w:color="auto"/>
        <w:bottom w:val="none" w:sz="0" w:space="0" w:color="auto"/>
        <w:right w:val="none" w:sz="0" w:space="0" w:color="auto"/>
      </w:divBdr>
    </w:div>
    <w:div w:id="1603878412">
      <w:bodyDiv w:val="1"/>
      <w:marLeft w:val="0"/>
      <w:marRight w:val="0"/>
      <w:marTop w:val="0"/>
      <w:marBottom w:val="0"/>
      <w:divBdr>
        <w:top w:val="none" w:sz="0" w:space="0" w:color="auto"/>
        <w:left w:val="none" w:sz="0" w:space="0" w:color="auto"/>
        <w:bottom w:val="none" w:sz="0" w:space="0" w:color="auto"/>
        <w:right w:val="none" w:sz="0" w:space="0" w:color="auto"/>
      </w:divBdr>
    </w:div>
    <w:div w:id="1603954957">
      <w:bodyDiv w:val="1"/>
      <w:marLeft w:val="0"/>
      <w:marRight w:val="0"/>
      <w:marTop w:val="0"/>
      <w:marBottom w:val="0"/>
      <w:divBdr>
        <w:top w:val="none" w:sz="0" w:space="0" w:color="auto"/>
        <w:left w:val="none" w:sz="0" w:space="0" w:color="auto"/>
        <w:bottom w:val="none" w:sz="0" w:space="0" w:color="auto"/>
        <w:right w:val="none" w:sz="0" w:space="0" w:color="auto"/>
      </w:divBdr>
    </w:div>
    <w:div w:id="1604000027">
      <w:bodyDiv w:val="1"/>
      <w:marLeft w:val="0"/>
      <w:marRight w:val="0"/>
      <w:marTop w:val="0"/>
      <w:marBottom w:val="0"/>
      <w:divBdr>
        <w:top w:val="none" w:sz="0" w:space="0" w:color="auto"/>
        <w:left w:val="none" w:sz="0" w:space="0" w:color="auto"/>
        <w:bottom w:val="none" w:sz="0" w:space="0" w:color="auto"/>
        <w:right w:val="none" w:sz="0" w:space="0" w:color="auto"/>
      </w:divBdr>
    </w:div>
    <w:div w:id="1604069960">
      <w:bodyDiv w:val="1"/>
      <w:marLeft w:val="0"/>
      <w:marRight w:val="0"/>
      <w:marTop w:val="0"/>
      <w:marBottom w:val="0"/>
      <w:divBdr>
        <w:top w:val="none" w:sz="0" w:space="0" w:color="auto"/>
        <w:left w:val="none" w:sz="0" w:space="0" w:color="auto"/>
        <w:bottom w:val="none" w:sz="0" w:space="0" w:color="auto"/>
        <w:right w:val="none" w:sz="0" w:space="0" w:color="auto"/>
      </w:divBdr>
    </w:div>
    <w:div w:id="1604260749">
      <w:bodyDiv w:val="1"/>
      <w:marLeft w:val="0"/>
      <w:marRight w:val="0"/>
      <w:marTop w:val="0"/>
      <w:marBottom w:val="0"/>
      <w:divBdr>
        <w:top w:val="none" w:sz="0" w:space="0" w:color="auto"/>
        <w:left w:val="none" w:sz="0" w:space="0" w:color="auto"/>
        <w:bottom w:val="none" w:sz="0" w:space="0" w:color="auto"/>
        <w:right w:val="none" w:sz="0" w:space="0" w:color="auto"/>
      </w:divBdr>
    </w:div>
    <w:div w:id="1604454039">
      <w:bodyDiv w:val="1"/>
      <w:marLeft w:val="0"/>
      <w:marRight w:val="0"/>
      <w:marTop w:val="0"/>
      <w:marBottom w:val="0"/>
      <w:divBdr>
        <w:top w:val="none" w:sz="0" w:space="0" w:color="auto"/>
        <w:left w:val="none" w:sz="0" w:space="0" w:color="auto"/>
        <w:bottom w:val="none" w:sz="0" w:space="0" w:color="auto"/>
        <w:right w:val="none" w:sz="0" w:space="0" w:color="auto"/>
      </w:divBdr>
    </w:div>
    <w:div w:id="1604457102">
      <w:bodyDiv w:val="1"/>
      <w:marLeft w:val="0"/>
      <w:marRight w:val="0"/>
      <w:marTop w:val="0"/>
      <w:marBottom w:val="0"/>
      <w:divBdr>
        <w:top w:val="none" w:sz="0" w:space="0" w:color="auto"/>
        <w:left w:val="none" w:sz="0" w:space="0" w:color="auto"/>
        <w:bottom w:val="none" w:sz="0" w:space="0" w:color="auto"/>
        <w:right w:val="none" w:sz="0" w:space="0" w:color="auto"/>
      </w:divBdr>
    </w:div>
    <w:div w:id="1604461903">
      <w:bodyDiv w:val="1"/>
      <w:marLeft w:val="0"/>
      <w:marRight w:val="0"/>
      <w:marTop w:val="0"/>
      <w:marBottom w:val="0"/>
      <w:divBdr>
        <w:top w:val="none" w:sz="0" w:space="0" w:color="auto"/>
        <w:left w:val="none" w:sz="0" w:space="0" w:color="auto"/>
        <w:bottom w:val="none" w:sz="0" w:space="0" w:color="auto"/>
        <w:right w:val="none" w:sz="0" w:space="0" w:color="auto"/>
      </w:divBdr>
    </w:div>
    <w:div w:id="1604728432">
      <w:bodyDiv w:val="1"/>
      <w:marLeft w:val="0"/>
      <w:marRight w:val="0"/>
      <w:marTop w:val="0"/>
      <w:marBottom w:val="0"/>
      <w:divBdr>
        <w:top w:val="none" w:sz="0" w:space="0" w:color="auto"/>
        <w:left w:val="none" w:sz="0" w:space="0" w:color="auto"/>
        <w:bottom w:val="none" w:sz="0" w:space="0" w:color="auto"/>
        <w:right w:val="none" w:sz="0" w:space="0" w:color="auto"/>
      </w:divBdr>
    </w:div>
    <w:div w:id="1605067406">
      <w:bodyDiv w:val="1"/>
      <w:marLeft w:val="0"/>
      <w:marRight w:val="0"/>
      <w:marTop w:val="0"/>
      <w:marBottom w:val="0"/>
      <w:divBdr>
        <w:top w:val="none" w:sz="0" w:space="0" w:color="auto"/>
        <w:left w:val="none" w:sz="0" w:space="0" w:color="auto"/>
        <w:bottom w:val="none" w:sz="0" w:space="0" w:color="auto"/>
        <w:right w:val="none" w:sz="0" w:space="0" w:color="auto"/>
      </w:divBdr>
    </w:div>
    <w:div w:id="1605116334">
      <w:bodyDiv w:val="1"/>
      <w:marLeft w:val="0"/>
      <w:marRight w:val="0"/>
      <w:marTop w:val="0"/>
      <w:marBottom w:val="0"/>
      <w:divBdr>
        <w:top w:val="none" w:sz="0" w:space="0" w:color="auto"/>
        <w:left w:val="none" w:sz="0" w:space="0" w:color="auto"/>
        <w:bottom w:val="none" w:sz="0" w:space="0" w:color="auto"/>
        <w:right w:val="none" w:sz="0" w:space="0" w:color="auto"/>
      </w:divBdr>
    </w:div>
    <w:div w:id="1605185733">
      <w:bodyDiv w:val="1"/>
      <w:marLeft w:val="0"/>
      <w:marRight w:val="0"/>
      <w:marTop w:val="0"/>
      <w:marBottom w:val="0"/>
      <w:divBdr>
        <w:top w:val="none" w:sz="0" w:space="0" w:color="auto"/>
        <w:left w:val="none" w:sz="0" w:space="0" w:color="auto"/>
        <w:bottom w:val="none" w:sz="0" w:space="0" w:color="auto"/>
        <w:right w:val="none" w:sz="0" w:space="0" w:color="auto"/>
      </w:divBdr>
    </w:div>
    <w:div w:id="1605265316">
      <w:bodyDiv w:val="1"/>
      <w:marLeft w:val="0"/>
      <w:marRight w:val="0"/>
      <w:marTop w:val="0"/>
      <w:marBottom w:val="0"/>
      <w:divBdr>
        <w:top w:val="none" w:sz="0" w:space="0" w:color="auto"/>
        <w:left w:val="none" w:sz="0" w:space="0" w:color="auto"/>
        <w:bottom w:val="none" w:sz="0" w:space="0" w:color="auto"/>
        <w:right w:val="none" w:sz="0" w:space="0" w:color="auto"/>
      </w:divBdr>
    </w:div>
    <w:div w:id="1605456286">
      <w:bodyDiv w:val="1"/>
      <w:marLeft w:val="0"/>
      <w:marRight w:val="0"/>
      <w:marTop w:val="0"/>
      <w:marBottom w:val="0"/>
      <w:divBdr>
        <w:top w:val="none" w:sz="0" w:space="0" w:color="auto"/>
        <w:left w:val="none" w:sz="0" w:space="0" w:color="auto"/>
        <w:bottom w:val="none" w:sz="0" w:space="0" w:color="auto"/>
        <w:right w:val="none" w:sz="0" w:space="0" w:color="auto"/>
      </w:divBdr>
    </w:div>
    <w:div w:id="1605501835">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653006">
      <w:bodyDiv w:val="1"/>
      <w:marLeft w:val="0"/>
      <w:marRight w:val="0"/>
      <w:marTop w:val="0"/>
      <w:marBottom w:val="0"/>
      <w:divBdr>
        <w:top w:val="none" w:sz="0" w:space="0" w:color="auto"/>
        <w:left w:val="none" w:sz="0" w:space="0" w:color="auto"/>
        <w:bottom w:val="none" w:sz="0" w:space="0" w:color="auto"/>
        <w:right w:val="none" w:sz="0" w:space="0" w:color="auto"/>
      </w:divBdr>
    </w:div>
    <w:div w:id="1605721349">
      <w:bodyDiv w:val="1"/>
      <w:marLeft w:val="0"/>
      <w:marRight w:val="0"/>
      <w:marTop w:val="0"/>
      <w:marBottom w:val="0"/>
      <w:divBdr>
        <w:top w:val="none" w:sz="0" w:space="0" w:color="auto"/>
        <w:left w:val="none" w:sz="0" w:space="0" w:color="auto"/>
        <w:bottom w:val="none" w:sz="0" w:space="0" w:color="auto"/>
        <w:right w:val="none" w:sz="0" w:space="0" w:color="auto"/>
      </w:divBdr>
    </w:div>
    <w:div w:id="1605724815">
      <w:bodyDiv w:val="1"/>
      <w:marLeft w:val="0"/>
      <w:marRight w:val="0"/>
      <w:marTop w:val="0"/>
      <w:marBottom w:val="0"/>
      <w:divBdr>
        <w:top w:val="none" w:sz="0" w:space="0" w:color="auto"/>
        <w:left w:val="none" w:sz="0" w:space="0" w:color="auto"/>
        <w:bottom w:val="none" w:sz="0" w:space="0" w:color="auto"/>
        <w:right w:val="none" w:sz="0" w:space="0" w:color="auto"/>
      </w:divBdr>
    </w:div>
    <w:div w:id="1605766135">
      <w:bodyDiv w:val="1"/>
      <w:marLeft w:val="0"/>
      <w:marRight w:val="0"/>
      <w:marTop w:val="0"/>
      <w:marBottom w:val="0"/>
      <w:divBdr>
        <w:top w:val="none" w:sz="0" w:space="0" w:color="auto"/>
        <w:left w:val="none" w:sz="0" w:space="0" w:color="auto"/>
        <w:bottom w:val="none" w:sz="0" w:space="0" w:color="auto"/>
        <w:right w:val="none" w:sz="0" w:space="0" w:color="auto"/>
      </w:divBdr>
    </w:div>
    <w:div w:id="1605771752">
      <w:bodyDiv w:val="1"/>
      <w:marLeft w:val="0"/>
      <w:marRight w:val="0"/>
      <w:marTop w:val="0"/>
      <w:marBottom w:val="0"/>
      <w:divBdr>
        <w:top w:val="none" w:sz="0" w:space="0" w:color="auto"/>
        <w:left w:val="none" w:sz="0" w:space="0" w:color="auto"/>
        <w:bottom w:val="none" w:sz="0" w:space="0" w:color="auto"/>
        <w:right w:val="none" w:sz="0" w:space="0" w:color="auto"/>
      </w:divBdr>
    </w:div>
    <w:div w:id="1605844310">
      <w:bodyDiv w:val="1"/>
      <w:marLeft w:val="0"/>
      <w:marRight w:val="0"/>
      <w:marTop w:val="0"/>
      <w:marBottom w:val="0"/>
      <w:divBdr>
        <w:top w:val="none" w:sz="0" w:space="0" w:color="auto"/>
        <w:left w:val="none" w:sz="0" w:space="0" w:color="auto"/>
        <w:bottom w:val="none" w:sz="0" w:space="0" w:color="auto"/>
        <w:right w:val="none" w:sz="0" w:space="0" w:color="auto"/>
      </w:divBdr>
    </w:div>
    <w:div w:id="1605966343">
      <w:bodyDiv w:val="1"/>
      <w:marLeft w:val="0"/>
      <w:marRight w:val="0"/>
      <w:marTop w:val="0"/>
      <w:marBottom w:val="0"/>
      <w:divBdr>
        <w:top w:val="none" w:sz="0" w:space="0" w:color="auto"/>
        <w:left w:val="none" w:sz="0" w:space="0" w:color="auto"/>
        <w:bottom w:val="none" w:sz="0" w:space="0" w:color="auto"/>
        <w:right w:val="none" w:sz="0" w:space="0" w:color="auto"/>
      </w:divBdr>
    </w:div>
    <w:div w:id="1605991224">
      <w:bodyDiv w:val="1"/>
      <w:marLeft w:val="0"/>
      <w:marRight w:val="0"/>
      <w:marTop w:val="0"/>
      <w:marBottom w:val="0"/>
      <w:divBdr>
        <w:top w:val="none" w:sz="0" w:space="0" w:color="auto"/>
        <w:left w:val="none" w:sz="0" w:space="0" w:color="auto"/>
        <w:bottom w:val="none" w:sz="0" w:space="0" w:color="auto"/>
        <w:right w:val="none" w:sz="0" w:space="0" w:color="auto"/>
      </w:divBdr>
    </w:div>
    <w:div w:id="1606037946">
      <w:bodyDiv w:val="1"/>
      <w:marLeft w:val="0"/>
      <w:marRight w:val="0"/>
      <w:marTop w:val="0"/>
      <w:marBottom w:val="0"/>
      <w:divBdr>
        <w:top w:val="none" w:sz="0" w:space="0" w:color="auto"/>
        <w:left w:val="none" w:sz="0" w:space="0" w:color="auto"/>
        <w:bottom w:val="none" w:sz="0" w:space="0" w:color="auto"/>
        <w:right w:val="none" w:sz="0" w:space="0" w:color="auto"/>
      </w:divBdr>
    </w:div>
    <w:div w:id="1606110669">
      <w:bodyDiv w:val="1"/>
      <w:marLeft w:val="0"/>
      <w:marRight w:val="0"/>
      <w:marTop w:val="0"/>
      <w:marBottom w:val="0"/>
      <w:divBdr>
        <w:top w:val="none" w:sz="0" w:space="0" w:color="auto"/>
        <w:left w:val="none" w:sz="0" w:space="0" w:color="auto"/>
        <w:bottom w:val="none" w:sz="0" w:space="0" w:color="auto"/>
        <w:right w:val="none" w:sz="0" w:space="0" w:color="auto"/>
      </w:divBdr>
    </w:div>
    <w:div w:id="1606226547">
      <w:bodyDiv w:val="1"/>
      <w:marLeft w:val="0"/>
      <w:marRight w:val="0"/>
      <w:marTop w:val="0"/>
      <w:marBottom w:val="0"/>
      <w:divBdr>
        <w:top w:val="none" w:sz="0" w:space="0" w:color="auto"/>
        <w:left w:val="none" w:sz="0" w:space="0" w:color="auto"/>
        <w:bottom w:val="none" w:sz="0" w:space="0" w:color="auto"/>
        <w:right w:val="none" w:sz="0" w:space="0" w:color="auto"/>
      </w:divBdr>
    </w:div>
    <w:div w:id="1606425107">
      <w:bodyDiv w:val="1"/>
      <w:marLeft w:val="0"/>
      <w:marRight w:val="0"/>
      <w:marTop w:val="0"/>
      <w:marBottom w:val="0"/>
      <w:divBdr>
        <w:top w:val="none" w:sz="0" w:space="0" w:color="auto"/>
        <w:left w:val="none" w:sz="0" w:space="0" w:color="auto"/>
        <w:bottom w:val="none" w:sz="0" w:space="0" w:color="auto"/>
        <w:right w:val="none" w:sz="0" w:space="0" w:color="auto"/>
      </w:divBdr>
    </w:div>
    <w:div w:id="1606495060">
      <w:bodyDiv w:val="1"/>
      <w:marLeft w:val="0"/>
      <w:marRight w:val="0"/>
      <w:marTop w:val="0"/>
      <w:marBottom w:val="0"/>
      <w:divBdr>
        <w:top w:val="none" w:sz="0" w:space="0" w:color="auto"/>
        <w:left w:val="none" w:sz="0" w:space="0" w:color="auto"/>
        <w:bottom w:val="none" w:sz="0" w:space="0" w:color="auto"/>
        <w:right w:val="none" w:sz="0" w:space="0" w:color="auto"/>
      </w:divBdr>
    </w:div>
    <w:div w:id="1606500698">
      <w:bodyDiv w:val="1"/>
      <w:marLeft w:val="0"/>
      <w:marRight w:val="0"/>
      <w:marTop w:val="0"/>
      <w:marBottom w:val="0"/>
      <w:divBdr>
        <w:top w:val="none" w:sz="0" w:space="0" w:color="auto"/>
        <w:left w:val="none" w:sz="0" w:space="0" w:color="auto"/>
        <w:bottom w:val="none" w:sz="0" w:space="0" w:color="auto"/>
        <w:right w:val="none" w:sz="0" w:space="0" w:color="auto"/>
      </w:divBdr>
    </w:div>
    <w:div w:id="1606690791">
      <w:bodyDiv w:val="1"/>
      <w:marLeft w:val="0"/>
      <w:marRight w:val="0"/>
      <w:marTop w:val="0"/>
      <w:marBottom w:val="0"/>
      <w:divBdr>
        <w:top w:val="none" w:sz="0" w:space="0" w:color="auto"/>
        <w:left w:val="none" w:sz="0" w:space="0" w:color="auto"/>
        <w:bottom w:val="none" w:sz="0" w:space="0" w:color="auto"/>
        <w:right w:val="none" w:sz="0" w:space="0" w:color="auto"/>
      </w:divBdr>
    </w:div>
    <w:div w:id="1606692924">
      <w:bodyDiv w:val="1"/>
      <w:marLeft w:val="0"/>
      <w:marRight w:val="0"/>
      <w:marTop w:val="0"/>
      <w:marBottom w:val="0"/>
      <w:divBdr>
        <w:top w:val="none" w:sz="0" w:space="0" w:color="auto"/>
        <w:left w:val="none" w:sz="0" w:space="0" w:color="auto"/>
        <w:bottom w:val="none" w:sz="0" w:space="0" w:color="auto"/>
        <w:right w:val="none" w:sz="0" w:space="0" w:color="auto"/>
      </w:divBdr>
    </w:div>
    <w:div w:id="1606885880">
      <w:bodyDiv w:val="1"/>
      <w:marLeft w:val="0"/>
      <w:marRight w:val="0"/>
      <w:marTop w:val="0"/>
      <w:marBottom w:val="0"/>
      <w:divBdr>
        <w:top w:val="none" w:sz="0" w:space="0" w:color="auto"/>
        <w:left w:val="none" w:sz="0" w:space="0" w:color="auto"/>
        <w:bottom w:val="none" w:sz="0" w:space="0" w:color="auto"/>
        <w:right w:val="none" w:sz="0" w:space="0" w:color="auto"/>
      </w:divBdr>
    </w:div>
    <w:div w:id="1606885950">
      <w:bodyDiv w:val="1"/>
      <w:marLeft w:val="0"/>
      <w:marRight w:val="0"/>
      <w:marTop w:val="0"/>
      <w:marBottom w:val="0"/>
      <w:divBdr>
        <w:top w:val="none" w:sz="0" w:space="0" w:color="auto"/>
        <w:left w:val="none" w:sz="0" w:space="0" w:color="auto"/>
        <w:bottom w:val="none" w:sz="0" w:space="0" w:color="auto"/>
        <w:right w:val="none" w:sz="0" w:space="0" w:color="auto"/>
      </w:divBdr>
    </w:div>
    <w:div w:id="1606888040">
      <w:bodyDiv w:val="1"/>
      <w:marLeft w:val="0"/>
      <w:marRight w:val="0"/>
      <w:marTop w:val="0"/>
      <w:marBottom w:val="0"/>
      <w:divBdr>
        <w:top w:val="none" w:sz="0" w:space="0" w:color="auto"/>
        <w:left w:val="none" w:sz="0" w:space="0" w:color="auto"/>
        <w:bottom w:val="none" w:sz="0" w:space="0" w:color="auto"/>
        <w:right w:val="none" w:sz="0" w:space="0" w:color="auto"/>
      </w:divBdr>
    </w:div>
    <w:div w:id="1607033425">
      <w:bodyDiv w:val="1"/>
      <w:marLeft w:val="0"/>
      <w:marRight w:val="0"/>
      <w:marTop w:val="0"/>
      <w:marBottom w:val="0"/>
      <w:divBdr>
        <w:top w:val="none" w:sz="0" w:space="0" w:color="auto"/>
        <w:left w:val="none" w:sz="0" w:space="0" w:color="auto"/>
        <w:bottom w:val="none" w:sz="0" w:space="0" w:color="auto"/>
        <w:right w:val="none" w:sz="0" w:space="0" w:color="auto"/>
      </w:divBdr>
    </w:div>
    <w:div w:id="1607039919">
      <w:bodyDiv w:val="1"/>
      <w:marLeft w:val="0"/>
      <w:marRight w:val="0"/>
      <w:marTop w:val="0"/>
      <w:marBottom w:val="0"/>
      <w:divBdr>
        <w:top w:val="none" w:sz="0" w:space="0" w:color="auto"/>
        <w:left w:val="none" w:sz="0" w:space="0" w:color="auto"/>
        <w:bottom w:val="none" w:sz="0" w:space="0" w:color="auto"/>
        <w:right w:val="none" w:sz="0" w:space="0" w:color="auto"/>
      </w:divBdr>
    </w:div>
    <w:div w:id="1607078357">
      <w:bodyDiv w:val="1"/>
      <w:marLeft w:val="0"/>
      <w:marRight w:val="0"/>
      <w:marTop w:val="0"/>
      <w:marBottom w:val="0"/>
      <w:divBdr>
        <w:top w:val="none" w:sz="0" w:space="0" w:color="auto"/>
        <w:left w:val="none" w:sz="0" w:space="0" w:color="auto"/>
        <w:bottom w:val="none" w:sz="0" w:space="0" w:color="auto"/>
        <w:right w:val="none" w:sz="0" w:space="0" w:color="auto"/>
      </w:divBdr>
    </w:div>
    <w:div w:id="1607149888">
      <w:bodyDiv w:val="1"/>
      <w:marLeft w:val="0"/>
      <w:marRight w:val="0"/>
      <w:marTop w:val="0"/>
      <w:marBottom w:val="0"/>
      <w:divBdr>
        <w:top w:val="none" w:sz="0" w:space="0" w:color="auto"/>
        <w:left w:val="none" w:sz="0" w:space="0" w:color="auto"/>
        <w:bottom w:val="none" w:sz="0" w:space="0" w:color="auto"/>
        <w:right w:val="none" w:sz="0" w:space="0" w:color="auto"/>
      </w:divBdr>
    </w:div>
    <w:div w:id="1607151300">
      <w:bodyDiv w:val="1"/>
      <w:marLeft w:val="0"/>
      <w:marRight w:val="0"/>
      <w:marTop w:val="0"/>
      <w:marBottom w:val="0"/>
      <w:divBdr>
        <w:top w:val="none" w:sz="0" w:space="0" w:color="auto"/>
        <w:left w:val="none" w:sz="0" w:space="0" w:color="auto"/>
        <w:bottom w:val="none" w:sz="0" w:space="0" w:color="auto"/>
        <w:right w:val="none" w:sz="0" w:space="0" w:color="auto"/>
      </w:divBdr>
    </w:div>
    <w:div w:id="1607156375">
      <w:bodyDiv w:val="1"/>
      <w:marLeft w:val="0"/>
      <w:marRight w:val="0"/>
      <w:marTop w:val="0"/>
      <w:marBottom w:val="0"/>
      <w:divBdr>
        <w:top w:val="none" w:sz="0" w:space="0" w:color="auto"/>
        <w:left w:val="none" w:sz="0" w:space="0" w:color="auto"/>
        <w:bottom w:val="none" w:sz="0" w:space="0" w:color="auto"/>
        <w:right w:val="none" w:sz="0" w:space="0" w:color="auto"/>
      </w:divBdr>
    </w:div>
    <w:div w:id="1607231580">
      <w:bodyDiv w:val="1"/>
      <w:marLeft w:val="0"/>
      <w:marRight w:val="0"/>
      <w:marTop w:val="0"/>
      <w:marBottom w:val="0"/>
      <w:divBdr>
        <w:top w:val="none" w:sz="0" w:space="0" w:color="auto"/>
        <w:left w:val="none" w:sz="0" w:space="0" w:color="auto"/>
        <w:bottom w:val="none" w:sz="0" w:space="0" w:color="auto"/>
        <w:right w:val="none" w:sz="0" w:space="0" w:color="auto"/>
      </w:divBdr>
    </w:div>
    <w:div w:id="1607231717">
      <w:bodyDiv w:val="1"/>
      <w:marLeft w:val="0"/>
      <w:marRight w:val="0"/>
      <w:marTop w:val="0"/>
      <w:marBottom w:val="0"/>
      <w:divBdr>
        <w:top w:val="none" w:sz="0" w:space="0" w:color="auto"/>
        <w:left w:val="none" w:sz="0" w:space="0" w:color="auto"/>
        <w:bottom w:val="none" w:sz="0" w:space="0" w:color="auto"/>
        <w:right w:val="none" w:sz="0" w:space="0" w:color="auto"/>
      </w:divBdr>
    </w:div>
    <w:div w:id="1607420707">
      <w:bodyDiv w:val="1"/>
      <w:marLeft w:val="0"/>
      <w:marRight w:val="0"/>
      <w:marTop w:val="0"/>
      <w:marBottom w:val="0"/>
      <w:divBdr>
        <w:top w:val="none" w:sz="0" w:space="0" w:color="auto"/>
        <w:left w:val="none" w:sz="0" w:space="0" w:color="auto"/>
        <w:bottom w:val="none" w:sz="0" w:space="0" w:color="auto"/>
        <w:right w:val="none" w:sz="0" w:space="0" w:color="auto"/>
      </w:divBdr>
    </w:div>
    <w:div w:id="1607620944">
      <w:bodyDiv w:val="1"/>
      <w:marLeft w:val="0"/>
      <w:marRight w:val="0"/>
      <w:marTop w:val="0"/>
      <w:marBottom w:val="0"/>
      <w:divBdr>
        <w:top w:val="none" w:sz="0" w:space="0" w:color="auto"/>
        <w:left w:val="none" w:sz="0" w:space="0" w:color="auto"/>
        <w:bottom w:val="none" w:sz="0" w:space="0" w:color="auto"/>
        <w:right w:val="none" w:sz="0" w:space="0" w:color="auto"/>
      </w:divBdr>
    </w:div>
    <w:div w:id="1607694933">
      <w:bodyDiv w:val="1"/>
      <w:marLeft w:val="0"/>
      <w:marRight w:val="0"/>
      <w:marTop w:val="0"/>
      <w:marBottom w:val="0"/>
      <w:divBdr>
        <w:top w:val="none" w:sz="0" w:space="0" w:color="auto"/>
        <w:left w:val="none" w:sz="0" w:space="0" w:color="auto"/>
        <w:bottom w:val="none" w:sz="0" w:space="0" w:color="auto"/>
        <w:right w:val="none" w:sz="0" w:space="0" w:color="auto"/>
      </w:divBdr>
    </w:div>
    <w:div w:id="1607732124">
      <w:bodyDiv w:val="1"/>
      <w:marLeft w:val="0"/>
      <w:marRight w:val="0"/>
      <w:marTop w:val="0"/>
      <w:marBottom w:val="0"/>
      <w:divBdr>
        <w:top w:val="none" w:sz="0" w:space="0" w:color="auto"/>
        <w:left w:val="none" w:sz="0" w:space="0" w:color="auto"/>
        <w:bottom w:val="none" w:sz="0" w:space="0" w:color="auto"/>
        <w:right w:val="none" w:sz="0" w:space="0" w:color="auto"/>
      </w:divBdr>
    </w:div>
    <w:div w:id="1607806172">
      <w:bodyDiv w:val="1"/>
      <w:marLeft w:val="0"/>
      <w:marRight w:val="0"/>
      <w:marTop w:val="0"/>
      <w:marBottom w:val="0"/>
      <w:divBdr>
        <w:top w:val="none" w:sz="0" w:space="0" w:color="auto"/>
        <w:left w:val="none" w:sz="0" w:space="0" w:color="auto"/>
        <w:bottom w:val="none" w:sz="0" w:space="0" w:color="auto"/>
        <w:right w:val="none" w:sz="0" w:space="0" w:color="auto"/>
      </w:divBdr>
    </w:div>
    <w:div w:id="1608006783">
      <w:bodyDiv w:val="1"/>
      <w:marLeft w:val="0"/>
      <w:marRight w:val="0"/>
      <w:marTop w:val="0"/>
      <w:marBottom w:val="0"/>
      <w:divBdr>
        <w:top w:val="none" w:sz="0" w:space="0" w:color="auto"/>
        <w:left w:val="none" w:sz="0" w:space="0" w:color="auto"/>
        <w:bottom w:val="none" w:sz="0" w:space="0" w:color="auto"/>
        <w:right w:val="none" w:sz="0" w:space="0" w:color="auto"/>
      </w:divBdr>
    </w:div>
    <w:div w:id="1608154458">
      <w:bodyDiv w:val="1"/>
      <w:marLeft w:val="0"/>
      <w:marRight w:val="0"/>
      <w:marTop w:val="0"/>
      <w:marBottom w:val="0"/>
      <w:divBdr>
        <w:top w:val="none" w:sz="0" w:space="0" w:color="auto"/>
        <w:left w:val="none" w:sz="0" w:space="0" w:color="auto"/>
        <w:bottom w:val="none" w:sz="0" w:space="0" w:color="auto"/>
        <w:right w:val="none" w:sz="0" w:space="0" w:color="auto"/>
      </w:divBdr>
    </w:div>
    <w:div w:id="1608194423">
      <w:bodyDiv w:val="1"/>
      <w:marLeft w:val="0"/>
      <w:marRight w:val="0"/>
      <w:marTop w:val="0"/>
      <w:marBottom w:val="0"/>
      <w:divBdr>
        <w:top w:val="none" w:sz="0" w:space="0" w:color="auto"/>
        <w:left w:val="none" w:sz="0" w:space="0" w:color="auto"/>
        <w:bottom w:val="none" w:sz="0" w:space="0" w:color="auto"/>
        <w:right w:val="none" w:sz="0" w:space="0" w:color="auto"/>
      </w:divBdr>
    </w:div>
    <w:div w:id="1608268993">
      <w:bodyDiv w:val="1"/>
      <w:marLeft w:val="0"/>
      <w:marRight w:val="0"/>
      <w:marTop w:val="0"/>
      <w:marBottom w:val="0"/>
      <w:divBdr>
        <w:top w:val="none" w:sz="0" w:space="0" w:color="auto"/>
        <w:left w:val="none" w:sz="0" w:space="0" w:color="auto"/>
        <w:bottom w:val="none" w:sz="0" w:space="0" w:color="auto"/>
        <w:right w:val="none" w:sz="0" w:space="0" w:color="auto"/>
      </w:divBdr>
    </w:div>
    <w:div w:id="1608610826">
      <w:bodyDiv w:val="1"/>
      <w:marLeft w:val="0"/>
      <w:marRight w:val="0"/>
      <w:marTop w:val="0"/>
      <w:marBottom w:val="0"/>
      <w:divBdr>
        <w:top w:val="none" w:sz="0" w:space="0" w:color="auto"/>
        <w:left w:val="none" w:sz="0" w:space="0" w:color="auto"/>
        <w:bottom w:val="none" w:sz="0" w:space="0" w:color="auto"/>
        <w:right w:val="none" w:sz="0" w:space="0" w:color="auto"/>
      </w:divBdr>
    </w:div>
    <w:div w:id="1608612243">
      <w:bodyDiv w:val="1"/>
      <w:marLeft w:val="0"/>
      <w:marRight w:val="0"/>
      <w:marTop w:val="0"/>
      <w:marBottom w:val="0"/>
      <w:divBdr>
        <w:top w:val="none" w:sz="0" w:space="0" w:color="auto"/>
        <w:left w:val="none" w:sz="0" w:space="0" w:color="auto"/>
        <w:bottom w:val="none" w:sz="0" w:space="0" w:color="auto"/>
        <w:right w:val="none" w:sz="0" w:space="0" w:color="auto"/>
      </w:divBdr>
    </w:div>
    <w:div w:id="1608656922">
      <w:bodyDiv w:val="1"/>
      <w:marLeft w:val="0"/>
      <w:marRight w:val="0"/>
      <w:marTop w:val="0"/>
      <w:marBottom w:val="0"/>
      <w:divBdr>
        <w:top w:val="none" w:sz="0" w:space="0" w:color="auto"/>
        <w:left w:val="none" w:sz="0" w:space="0" w:color="auto"/>
        <w:bottom w:val="none" w:sz="0" w:space="0" w:color="auto"/>
        <w:right w:val="none" w:sz="0" w:space="0" w:color="auto"/>
      </w:divBdr>
    </w:div>
    <w:div w:id="1608853933">
      <w:bodyDiv w:val="1"/>
      <w:marLeft w:val="0"/>
      <w:marRight w:val="0"/>
      <w:marTop w:val="0"/>
      <w:marBottom w:val="0"/>
      <w:divBdr>
        <w:top w:val="none" w:sz="0" w:space="0" w:color="auto"/>
        <w:left w:val="none" w:sz="0" w:space="0" w:color="auto"/>
        <w:bottom w:val="none" w:sz="0" w:space="0" w:color="auto"/>
        <w:right w:val="none" w:sz="0" w:space="0" w:color="auto"/>
      </w:divBdr>
    </w:div>
    <w:div w:id="1608925348">
      <w:bodyDiv w:val="1"/>
      <w:marLeft w:val="0"/>
      <w:marRight w:val="0"/>
      <w:marTop w:val="0"/>
      <w:marBottom w:val="0"/>
      <w:divBdr>
        <w:top w:val="none" w:sz="0" w:space="0" w:color="auto"/>
        <w:left w:val="none" w:sz="0" w:space="0" w:color="auto"/>
        <w:bottom w:val="none" w:sz="0" w:space="0" w:color="auto"/>
        <w:right w:val="none" w:sz="0" w:space="0" w:color="auto"/>
      </w:divBdr>
    </w:div>
    <w:div w:id="1608998180">
      <w:bodyDiv w:val="1"/>
      <w:marLeft w:val="0"/>
      <w:marRight w:val="0"/>
      <w:marTop w:val="0"/>
      <w:marBottom w:val="0"/>
      <w:divBdr>
        <w:top w:val="none" w:sz="0" w:space="0" w:color="auto"/>
        <w:left w:val="none" w:sz="0" w:space="0" w:color="auto"/>
        <w:bottom w:val="none" w:sz="0" w:space="0" w:color="auto"/>
        <w:right w:val="none" w:sz="0" w:space="0" w:color="auto"/>
      </w:divBdr>
    </w:div>
    <w:div w:id="1609000988">
      <w:bodyDiv w:val="1"/>
      <w:marLeft w:val="0"/>
      <w:marRight w:val="0"/>
      <w:marTop w:val="0"/>
      <w:marBottom w:val="0"/>
      <w:divBdr>
        <w:top w:val="none" w:sz="0" w:space="0" w:color="auto"/>
        <w:left w:val="none" w:sz="0" w:space="0" w:color="auto"/>
        <w:bottom w:val="none" w:sz="0" w:space="0" w:color="auto"/>
        <w:right w:val="none" w:sz="0" w:space="0" w:color="auto"/>
      </w:divBdr>
    </w:div>
    <w:div w:id="1609118946">
      <w:bodyDiv w:val="1"/>
      <w:marLeft w:val="0"/>
      <w:marRight w:val="0"/>
      <w:marTop w:val="0"/>
      <w:marBottom w:val="0"/>
      <w:divBdr>
        <w:top w:val="none" w:sz="0" w:space="0" w:color="auto"/>
        <w:left w:val="none" w:sz="0" w:space="0" w:color="auto"/>
        <w:bottom w:val="none" w:sz="0" w:space="0" w:color="auto"/>
        <w:right w:val="none" w:sz="0" w:space="0" w:color="auto"/>
      </w:divBdr>
    </w:div>
    <w:div w:id="1609315539">
      <w:bodyDiv w:val="1"/>
      <w:marLeft w:val="0"/>
      <w:marRight w:val="0"/>
      <w:marTop w:val="0"/>
      <w:marBottom w:val="0"/>
      <w:divBdr>
        <w:top w:val="none" w:sz="0" w:space="0" w:color="auto"/>
        <w:left w:val="none" w:sz="0" w:space="0" w:color="auto"/>
        <w:bottom w:val="none" w:sz="0" w:space="0" w:color="auto"/>
        <w:right w:val="none" w:sz="0" w:space="0" w:color="auto"/>
      </w:divBdr>
    </w:div>
    <w:div w:id="1609385939">
      <w:bodyDiv w:val="1"/>
      <w:marLeft w:val="0"/>
      <w:marRight w:val="0"/>
      <w:marTop w:val="0"/>
      <w:marBottom w:val="0"/>
      <w:divBdr>
        <w:top w:val="none" w:sz="0" w:space="0" w:color="auto"/>
        <w:left w:val="none" w:sz="0" w:space="0" w:color="auto"/>
        <w:bottom w:val="none" w:sz="0" w:space="0" w:color="auto"/>
        <w:right w:val="none" w:sz="0" w:space="0" w:color="auto"/>
      </w:divBdr>
    </w:div>
    <w:div w:id="1609576992">
      <w:bodyDiv w:val="1"/>
      <w:marLeft w:val="0"/>
      <w:marRight w:val="0"/>
      <w:marTop w:val="0"/>
      <w:marBottom w:val="0"/>
      <w:divBdr>
        <w:top w:val="none" w:sz="0" w:space="0" w:color="auto"/>
        <w:left w:val="none" w:sz="0" w:space="0" w:color="auto"/>
        <w:bottom w:val="none" w:sz="0" w:space="0" w:color="auto"/>
        <w:right w:val="none" w:sz="0" w:space="0" w:color="auto"/>
      </w:divBdr>
    </w:div>
    <w:div w:id="1609654847">
      <w:bodyDiv w:val="1"/>
      <w:marLeft w:val="0"/>
      <w:marRight w:val="0"/>
      <w:marTop w:val="0"/>
      <w:marBottom w:val="0"/>
      <w:divBdr>
        <w:top w:val="none" w:sz="0" w:space="0" w:color="auto"/>
        <w:left w:val="none" w:sz="0" w:space="0" w:color="auto"/>
        <w:bottom w:val="none" w:sz="0" w:space="0" w:color="auto"/>
        <w:right w:val="none" w:sz="0" w:space="0" w:color="auto"/>
      </w:divBdr>
    </w:div>
    <w:div w:id="1609897758">
      <w:bodyDiv w:val="1"/>
      <w:marLeft w:val="0"/>
      <w:marRight w:val="0"/>
      <w:marTop w:val="0"/>
      <w:marBottom w:val="0"/>
      <w:divBdr>
        <w:top w:val="none" w:sz="0" w:space="0" w:color="auto"/>
        <w:left w:val="none" w:sz="0" w:space="0" w:color="auto"/>
        <w:bottom w:val="none" w:sz="0" w:space="0" w:color="auto"/>
        <w:right w:val="none" w:sz="0" w:space="0" w:color="auto"/>
      </w:divBdr>
    </w:div>
    <w:div w:id="1610042327">
      <w:bodyDiv w:val="1"/>
      <w:marLeft w:val="0"/>
      <w:marRight w:val="0"/>
      <w:marTop w:val="0"/>
      <w:marBottom w:val="0"/>
      <w:divBdr>
        <w:top w:val="none" w:sz="0" w:space="0" w:color="auto"/>
        <w:left w:val="none" w:sz="0" w:space="0" w:color="auto"/>
        <w:bottom w:val="none" w:sz="0" w:space="0" w:color="auto"/>
        <w:right w:val="none" w:sz="0" w:space="0" w:color="auto"/>
      </w:divBdr>
    </w:div>
    <w:div w:id="1610239588">
      <w:bodyDiv w:val="1"/>
      <w:marLeft w:val="0"/>
      <w:marRight w:val="0"/>
      <w:marTop w:val="0"/>
      <w:marBottom w:val="0"/>
      <w:divBdr>
        <w:top w:val="none" w:sz="0" w:space="0" w:color="auto"/>
        <w:left w:val="none" w:sz="0" w:space="0" w:color="auto"/>
        <w:bottom w:val="none" w:sz="0" w:space="0" w:color="auto"/>
        <w:right w:val="none" w:sz="0" w:space="0" w:color="auto"/>
      </w:divBdr>
    </w:div>
    <w:div w:id="1610309311">
      <w:bodyDiv w:val="1"/>
      <w:marLeft w:val="0"/>
      <w:marRight w:val="0"/>
      <w:marTop w:val="0"/>
      <w:marBottom w:val="0"/>
      <w:divBdr>
        <w:top w:val="none" w:sz="0" w:space="0" w:color="auto"/>
        <w:left w:val="none" w:sz="0" w:space="0" w:color="auto"/>
        <w:bottom w:val="none" w:sz="0" w:space="0" w:color="auto"/>
        <w:right w:val="none" w:sz="0" w:space="0" w:color="auto"/>
      </w:divBdr>
    </w:div>
    <w:div w:id="1610425715">
      <w:bodyDiv w:val="1"/>
      <w:marLeft w:val="0"/>
      <w:marRight w:val="0"/>
      <w:marTop w:val="0"/>
      <w:marBottom w:val="0"/>
      <w:divBdr>
        <w:top w:val="none" w:sz="0" w:space="0" w:color="auto"/>
        <w:left w:val="none" w:sz="0" w:space="0" w:color="auto"/>
        <w:bottom w:val="none" w:sz="0" w:space="0" w:color="auto"/>
        <w:right w:val="none" w:sz="0" w:space="0" w:color="auto"/>
      </w:divBdr>
    </w:div>
    <w:div w:id="1610434398">
      <w:bodyDiv w:val="1"/>
      <w:marLeft w:val="0"/>
      <w:marRight w:val="0"/>
      <w:marTop w:val="0"/>
      <w:marBottom w:val="0"/>
      <w:divBdr>
        <w:top w:val="none" w:sz="0" w:space="0" w:color="auto"/>
        <w:left w:val="none" w:sz="0" w:space="0" w:color="auto"/>
        <w:bottom w:val="none" w:sz="0" w:space="0" w:color="auto"/>
        <w:right w:val="none" w:sz="0" w:space="0" w:color="auto"/>
      </w:divBdr>
    </w:div>
    <w:div w:id="1610699943">
      <w:bodyDiv w:val="1"/>
      <w:marLeft w:val="0"/>
      <w:marRight w:val="0"/>
      <w:marTop w:val="0"/>
      <w:marBottom w:val="0"/>
      <w:divBdr>
        <w:top w:val="none" w:sz="0" w:space="0" w:color="auto"/>
        <w:left w:val="none" w:sz="0" w:space="0" w:color="auto"/>
        <w:bottom w:val="none" w:sz="0" w:space="0" w:color="auto"/>
        <w:right w:val="none" w:sz="0" w:space="0" w:color="auto"/>
      </w:divBdr>
    </w:div>
    <w:div w:id="1611006450">
      <w:bodyDiv w:val="1"/>
      <w:marLeft w:val="0"/>
      <w:marRight w:val="0"/>
      <w:marTop w:val="0"/>
      <w:marBottom w:val="0"/>
      <w:divBdr>
        <w:top w:val="none" w:sz="0" w:space="0" w:color="auto"/>
        <w:left w:val="none" w:sz="0" w:space="0" w:color="auto"/>
        <w:bottom w:val="none" w:sz="0" w:space="0" w:color="auto"/>
        <w:right w:val="none" w:sz="0" w:space="0" w:color="auto"/>
      </w:divBdr>
    </w:div>
    <w:div w:id="1611006850">
      <w:bodyDiv w:val="1"/>
      <w:marLeft w:val="0"/>
      <w:marRight w:val="0"/>
      <w:marTop w:val="0"/>
      <w:marBottom w:val="0"/>
      <w:divBdr>
        <w:top w:val="none" w:sz="0" w:space="0" w:color="auto"/>
        <w:left w:val="none" w:sz="0" w:space="0" w:color="auto"/>
        <w:bottom w:val="none" w:sz="0" w:space="0" w:color="auto"/>
        <w:right w:val="none" w:sz="0" w:space="0" w:color="auto"/>
      </w:divBdr>
    </w:div>
    <w:div w:id="1611476732">
      <w:bodyDiv w:val="1"/>
      <w:marLeft w:val="0"/>
      <w:marRight w:val="0"/>
      <w:marTop w:val="0"/>
      <w:marBottom w:val="0"/>
      <w:divBdr>
        <w:top w:val="none" w:sz="0" w:space="0" w:color="auto"/>
        <w:left w:val="none" w:sz="0" w:space="0" w:color="auto"/>
        <w:bottom w:val="none" w:sz="0" w:space="0" w:color="auto"/>
        <w:right w:val="none" w:sz="0" w:space="0" w:color="auto"/>
      </w:divBdr>
    </w:div>
    <w:div w:id="1611618210">
      <w:bodyDiv w:val="1"/>
      <w:marLeft w:val="0"/>
      <w:marRight w:val="0"/>
      <w:marTop w:val="0"/>
      <w:marBottom w:val="0"/>
      <w:divBdr>
        <w:top w:val="none" w:sz="0" w:space="0" w:color="auto"/>
        <w:left w:val="none" w:sz="0" w:space="0" w:color="auto"/>
        <w:bottom w:val="none" w:sz="0" w:space="0" w:color="auto"/>
        <w:right w:val="none" w:sz="0" w:space="0" w:color="auto"/>
      </w:divBdr>
    </w:div>
    <w:div w:id="1611618637">
      <w:bodyDiv w:val="1"/>
      <w:marLeft w:val="0"/>
      <w:marRight w:val="0"/>
      <w:marTop w:val="0"/>
      <w:marBottom w:val="0"/>
      <w:divBdr>
        <w:top w:val="none" w:sz="0" w:space="0" w:color="auto"/>
        <w:left w:val="none" w:sz="0" w:space="0" w:color="auto"/>
        <w:bottom w:val="none" w:sz="0" w:space="0" w:color="auto"/>
        <w:right w:val="none" w:sz="0" w:space="0" w:color="auto"/>
      </w:divBdr>
    </w:div>
    <w:div w:id="1611626793">
      <w:bodyDiv w:val="1"/>
      <w:marLeft w:val="0"/>
      <w:marRight w:val="0"/>
      <w:marTop w:val="0"/>
      <w:marBottom w:val="0"/>
      <w:divBdr>
        <w:top w:val="none" w:sz="0" w:space="0" w:color="auto"/>
        <w:left w:val="none" w:sz="0" w:space="0" w:color="auto"/>
        <w:bottom w:val="none" w:sz="0" w:space="0" w:color="auto"/>
        <w:right w:val="none" w:sz="0" w:space="0" w:color="auto"/>
      </w:divBdr>
    </w:div>
    <w:div w:id="1611818511">
      <w:bodyDiv w:val="1"/>
      <w:marLeft w:val="0"/>
      <w:marRight w:val="0"/>
      <w:marTop w:val="0"/>
      <w:marBottom w:val="0"/>
      <w:divBdr>
        <w:top w:val="none" w:sz="0" w:space="0" w:color="auto"/>
        <w:left w:val="none" w:sz="0" w:space="0" w:color="auto"/>
        <w:bottom w:val="none" w:sz="0" w:space="0" w:color="auto"/>
        <w:right w:val="none" w:sz="0" w:space="0" w:color="auto"/>
      </w:divBdr>
    </w:div>
    <w:div w:id="1611859548">
      <w:bodyDiv w:val="1"/>
      <w:marLeft w:val="0"/>
      <w:marRight w:val="0"/>
      <w:marTop w:val="0"/>
      <w:marBottom w:val="0"/>
      <w:divBdr>
        <w:top w:val="none" w:sz="0" w:space="0" w:color="auto"/>
        <w:left w:val="none" w:sz="0" w:space="0" w:color="auto"/>
        <w:bottom w:val="none" w:sz="0" w:space="0" w:color="auto"/>
        <w:right w:val="none" w:sz="0" w:space="0" w:color="auto"/>
      </w:divBdr>
    </w:div>
    <w:div w:id="1612206911">
      <w:bodyDiv w:val="1"/>
      <w:marLeft w:val="0"/>
      <w:marRight w:val="0"/>
      <w:marTop w:val="0"/>
      <w:marBottom w:val="0"/>
      <w:divBdr>
        <w:top w:val="none" w:sz="0" w:space="0" w:color="auto"/>
        <w:left w:val="none" w:sz="0" w:space="0" w:color="auto"/>
        <w:bottom w:val="none" w:sz="0" w:space="0" w:color="auto"/>
        <w:right w:val="none" w:sz="0" w:space="0" w:color="auto"/>
      </w:divBdr>
    </w:div>
    <w:div w:id="1612469312">
      <w:bodyDiv w:val="1"/>
      <w:marLeft w:val="0"/>
      <w:marRight w:val="0"/>
      <w:marTop w:val="0"/>
      <w:marBottom w:val="0"/>
      <w:divBdr>
        <w:top w:val="none" w:sz="0" w:space="0" w:color="auto"/>
        <w:left w:val="none" w:sz="0" w:space="0" w:color="auto"/>
        <w:bottom w:val="none" w:sz="0" w:space="0" w:color="auto"/>
        <w:right w:val="none" w:sz="0" w:space="0" w:color="auto"/>
      </w:divBdr>
    </w:div>
    <w:div w:id="1612514829">
      <w:bodyDiv w:val="1"/>
      <w:marLeft w:val="0"/>
      <w:marRight w:val="0"/>
      <w:marTop w:val="0"/>
      <w:marBottom w:val="0"/>
      <w:divBdr>
        <w:top w:val="none" w:sz="0" w:space="0" w:color="auto"/>
        <w:left w:val="none" w:sz="0" w:space="0" w:color="auto"/>
        <w:bottom w:val="none" w:sz="0" w:space="0" w:color="auto"/>
        <w:right w:val="none" w:sz="0" w:space="0" w:color="auto"/>
      </w:divBdr>
    </w:div>
    <w:div w:id="1612592021">
      <w:bodyDiv w:val="1"/>
      <w:marLeft w:val="0"/>
      <w:marRight w:val="0"/>
      <w:marTop w:val="0"/>
      <w:marBottom w:val="0"/>
      <w:divBdr>
        <w:top w:val="none" w:sz="0" w:space="0" w:color="auto"/>
        <w:left w:val="none" w:sz="0" w:space="0" w:color="auto"/>
        <w:bottom w:val="none" w:sz="0" w:space="0" w:color="auto"/>
        <w:right w:val="none" w:sz="0" w:space="0" w:color="auto"/>
      </w:divBdr>
    </w:div>
    <w:div w:id="1612735992">
      <w:bodyDiv w:val="1"/>
      <w:marLeft w:val="0"/>
      <w:marRight w:val="0"/>
      <w:marTop w:val="0"/>
      <w:marBottom w:val="0"/>
      <w:divBdr>
        <w:top w:val="none" w:sz="0" w:space="0" w:color="auto"/>
        <w:left w:val="none" w:sz="0" w:space="0" w:color="auto"/>
        <w:bottom w:val="none" w:sz="0" w:space="0" w:color="auto"/>
        <w:right w:val="none" w:sz="0" w:space="0" w:color="auto"/>
      </w:divBdr>
    </w:div>
    <w:div w:id="1612742148">
      <w:bodyDiv w:val="1"/>
      <w:marLeft w:val="0"/>
      <w:marRight w:val="0"/>
      <w:marTop w:val="0"/>
      <w:marBottom w:val="0"/>
      <w:divBdr>
        <w:top w:val="none" w:sz="0" w:space="0" w:color="auto"/>
        <w:left w:val="none" w:sz="0" w:space="0" w:color="auto"/>
        <w:bottom w:val="none" w:sz="0" w:space="0" w:color="auto"/>
        <w:right w:val="none" w:sz="0" w:space="0" w:color="auto"/>
      </w:divBdr>
    </w:div>
    <w:div w:id="1612936140">
      <w:bodyDiv w:val="1"/>
      <w:marLeft w:val="0"/>
      <w:marRight w:val="0"/>
      <w:marTop w:val="0"/>
      <w:marBottom w:val="0"/>
      <w:divBdr>
        <w:top w:val="none" w:sz="0" w:space="0" w:color="auto"/>
        <w:left w:val="none" w:sz="0" w:space="0" w:color="auto"/>
        <w:bottom w:val="none" w:sz="0" w:space="0" w:color="auto"/>
        <w:right w:val="none" w:sz="0" w:space="0" w:color="auto"/>
      </w:divBdr>
    </w:div>
    <w:div w:id="1613050560">
      <w:bodyDiv w:val="1"/>
      <w:marLeft w:val="0"/>
      <w:marRight w:val="0"/>
      <w:marTop w:val="0"/>
      <w:marBottom w:val="0"/>
      <w:divBdr>
        <w:top w:val="none" w:sz="0" w:space="0" w:color="auto"/>
        <w:left w:val="none" w:sz="0" w:space="0" w:color="auto"/>
        <w:bottom w:val="none" w:sz="0" w:space="0" w:color="auto"/>
        <w:right w:val="none" w:sz="0" w:space="0" w:color="auto"/>
      </w:divBdr>
    </w:div>
    <w:div w:id="1613172689">
      <w:bodyDiv w:val="1"/>
      <w:marLeft w:val="0"/>
      <w:marRight w:val="0"/>
      <w:marTop w:val="0"/>
      <w:marBottom w:val="0"/>
      <w:divBdr>
        <w:top w:val="none" w:sz="0" w:space="0" w:color="auto"/>
        <w:left w:val="none" w:sz="0" w:space="0" w:color="auto"/>
        <w:bottom w:val="none" w:sz="0" w:space="0" w:color="auto"/>
        <w:right w:val="none" w:sz="0" w:space="0" w:color="auto"/>
      </w:divBdr>
    </w:div>
    <w:div w:id="1613244984">
      <w:bodyDiv w:val="1"/>
      <w:marLeft w:val="0"/>
      <w:marRight w:val="0"/>
      <w:marTop w:val="0"/>
      <w:marBottom w:val="0"/>
      <w:divBdr>
        <w:top w:val="none" w:sz="0" w:space="0" w:color="auto"/>
        <w:left w:val="none" w:sz="0" w:space="0" w:color="auto"/>
        <w:bottom w:val="none" w:sz="0" w:space="0" w:color="auto"/>
        <w:right w:val="none" w:sz="0" w:space="0" w:color="auto"/>
      </w:divBdr>
    </w:div>
    <w:div w:id="1613633911">
      <w:bodyDiv w:val="1"/>
      <w:marLeft w:val="0"/>
      <w:marRight w:val="0"/>
      <w:marTop w:val="0"/>
      <w:marBottom w:val="0"/>
      <w:divBdr>
        <w:top w:val="none" w:sz="0" w:space="0" w:color="auto"/>
        <w:left w:val="none" w:sz="0" w:space="0" w:color="auto"/>
        <w:bottom w:val="none" w:sz="0" w:space="0" w:color="auto"/>
        <w:right w:val="none" w:sz="0" w:space="0" w:color="auto"/>
      </w:divBdr>
    </w:div>
    <w:div w:id="1613828838">
      <w:bodyDiv w:val="1"/>
      <w:marLeft w:val="0"/>
      <w:marRight w:val="0"/>
      <w:marTop w:val="0"/>
      <w:marBottom w:val="0"/>
      <w:divBdr>
        <w:top w:val="none" w:sz="0" w:space="0" w:color="auto"/>
        <w:left w:val="none" w:sz="0" w:space="0" w:color="auto"/>
        <w:bottom w:val="none" w:sz="0" w:space="0" w:color="auto"/>
        <w:right w:val="none" w:sz="0" w:space="0" w:color="auto"/>
      </w:divBdr>
    </w:div>
    <w:div w:id="1613853121">
      <w:bodyDiv w:val="1"/>
      <w:marLeft w:val="0"/>
      <w:marRight w:val="0"/>
      <w:marTop w:val="0"/>
      <w:marBottom w:val="0"/>
      <w:divBdr>
        <w:top w:val="none" w:sz="0" w:space="0" w:color="auto"/>
        <w:left w:val="none" w:sz="0" w:space="0" w:color="auto"/>
        <w:bottom w:val="none" w:sz="0" w:space="0" w:color="auto"/>
        <w:right w:val="none" w:sz="0" w:space="0" w:color="auto"/>
      </w:divBdr>
    </w:div>
    <w:div w:id="1613901182">
      <w:bodyDiv w:val="1"/>
      <w:marLeft w:val="0"/>
      <w:marRight w:val="0"/>
      <w:marTop w:val="0"/>
      <w:marBottom w:val="0"/>
      <w:divBdr>
        <w:top w:val="none" w:sz="0" w:space="0" w:color="auto"/>
        <w:left w:val="none" w:sz="0" w:space="0" w:color="auto"/>
        <w:bottom w:val="none" w:sz="0" w:space="0" w:color="auto"/>
        <w:right w:val="none" w:sz="0" w:space="0" w:color="auto"/>
      </w:divBdr>
    </w:div>
    <w:div w:id="1613901321">
      <w:bodyDiv w:val="1"/>
      <w:marLeft w:val="0"/>
      <w:marRight w:val="0"/>
      <w:marTop w:val="0"/>
      <w:marBottom w:val="0"/>
      <w:divBdr>
        <w:top w:val="none" w:sz="0" w:space="0" w:color="auto"/>
        <w:left w:val="none" w:sz="0" w:space="0" w:color="auto"/>
        <w:bottom w:val="none" w:sz="0" w:space="0" w:color="auto"/>
        <w:right w:val="none" w:sz="0" w:space="0" w:color="auto"/>
      </w:divBdr>
    </w:div>
    <w:div w:id="1614020952">
      <w:bodyDiv w:val="1"/>
      <w:marLeft w:val="0"/>
      <w:marRight w:val="0"/>
      <w:marTop w:val="0"/>
      <w:marBottom w:val="0"/>
      <w:divBdr>
        <w:top w:val="none" w:sz="0" w:space="0" w:color="auto"/>
        <w:left w:val="none" w:sz="0" w:space="0" w:color="auto"/>
        <w:bottom w:val="none" w:sz="0" w:space="0" w:color="auto"/>
        <w:right w:val="none" w:sz="0" w:space="0" w:color="auto"/>
      </w:divBdr>
    </w:div>
    <w:div w:id="1614049351">
      <w:bodyDiv w:val="1"/>
      <w:marLeft w:val="0"/>
      <w:marRight w:val="0"/>
      <w:marTop w:val="0"/>
      <w:marBottom w:val="0"/>
      <w:divBdr>
        <w:top w:val="none" w:sz="0" w:space="0" w:color="auto"/>
        <w:left w:val="none" w:sz="0" w:space="0" w:color="auto"/>
        <w:bottom w:val="none" w:sz="0" w:space="0" w:color="auto"/>
        <w:right w:val="none" w:sz="0" w:space="0" w:color="auto"/>
      </w:divBdr>
    </w:div>
    <w:div w:id="1614097092">
      <w:bodyDiv w:val="1"/>
      <w:marLeft w:val="0"/>
      <w:marRight w:val="0"/>
      <w:marTop w:val="0"/>
      <w:marBottom w:val="0"/>
      <w:divBdr>
        <w:top w:val="none" w:sz="0" w:space="0" w:color="auto"/>
        <w:left w:val="none" w:sz="0" w:space="0" w:color="auto"/>
        <w:bottom w:val="none" w:sz="0" w:space="0" w:color="auto"/>
        <w:right w:val="none" w:sz="0" w:space="0" w:color="auto"/>
      </w:divBdr>
    </w:div>
    <w:div w:id="1614169014">
      <w:bodyDiv w:val="1"/>
      <w:marLeft w:val="0"/>
      <w:marRight w:val="0"/>
      <w:marTop w:val="0"/>
      <w:marBottom w:val="0"/>
      <w:divBdr>
        <w:top w:val="none" w:sz="0" w:space="0" w:color="auto"/>
        <w:left w:val="none" w:sz="0" w:space="0" w:color="auto"/>
        <w:bottom w:val="none" w:sz="0" w:space="0" w:color="auto"/>
        <w:right w:val="none" w:sz="0" w:space="0" w:color="auto"/>
      </w:divBdr>
    </w:div>
    <w:div w:id="1614358545">
      <w:bodyDiv w:val="1"/>
      <w:marLeft w:val="0"/>
      <w:marRight w:val="0"/>
      <w:marTop w:val="0"/>
      <w:marBottom w:val="0"/>
      <w:divBdr>
        <w:top w:val="none" w:sz="0" w:space="0" w:color="auto"/>
        <w:left w:val="none" w:sz="0" w:space="0" w:color="auto"/>
        <w:bottom w:val="none" w:sz="0" w:space="0" w:color="auto"/>
        <w:right w:val="none" w:sz="0" w:space="0" w:color="auto"/>
      </w:divBdr>
    </w:div>
    <w:div w:id="1614361210">
      <w:bodyDiv w:val="1"/>
      <w:marLeft w:val="0"/>
      <w:marRight w:val="0"/>
      <w:marTop w:val="0"/>
      <w:marBottom w:val="0"/>
      <w:divBdr>
        <w:top w:val="none" w:sz="0" w:space="0" w:color="auto"/>
        <w:left w:val="none" w:sz="0" w:space="0" w:color="auto"/>
        <w:bottom w:val="none" w:sz="0" w:space="0" w:color="auto"/>
        <w:right w:val="none" w:sz="0" w:space="0" w:color="auto"/>
      </w:divBdr>
    </w:div>
    <w:div w:id="1614481089">
      <w:bodyDiv w:val="1"/>
      <w:marLeft w:val="0"/>
      <w:marRight w:val="0"/>
      <w:marTop w:val="0"/>
      <w:marBottom w:val="0"/>
      <w:divBdr>
        <w:top w:val="none" w:sz="0" w:space="0" w:color="auto"/>
        <w:left w:val="none" w:sz="0" w:space="0" w:color="auto"/>
        <w:bottom w:val="none" w:sz="0" w:space="0" w:color="auto"/>
        <w:right w:val="none" w:sz="0" w:space="0" w:color="auto"/>
      </w:divBdr>
    </w:div>
    <w:div w:id="1614558878">
      <w:bodyDiv w:val="1"/>
      <w:marLeft w:val="0"/>
      <w:marRight w:val="0"/>
      <w:marTop w:val="0"/>
      <w:marBottom w:val="0"/>
      <w:divBdr>
        <w:top w:val="none" w:sz="0" w:space="0" w:color="auto"/>
        <w:left w:val="none" w:sz="0" w:space="0" w:color="auto"/>
        <w:bottom w:val="none" w:sz="0" w:space="0" w:color="auto"/>
        <w:right w:val="none" w:sz="0" w:space="0" w:color="auto"/>
      </w:divBdr>
    </w:div>
    <w:div w:id="1614627347">
      <w:bodyDiv w:val="1"/>
      <w:marLeft w:val="0"/>
      <w:marRight w:val="0"/>
      <w:marTop w:val="0"/>
      <w:marBottom w:val="0"/>
      <w:divBdr>
        <w:top w:val="none" w:sz="0" w:space="0" w:color="auto"/>
        <w:left w:val="none" w:sz="0" w:space="0" w:color="auto"/>
        <w:bottom w:val="none" w:sz="0" w:space="0" w:color="auto"/>
        <w:right w:val="none" w:sz="0" w:space="0" w:color="auto"/>
      </w:divBdr>
    </w:div>
    <w:div w:id="1614705607">
      <w:bodyDiv w:val="1"/>
      <w:marLeft w:val="0"/>
      <w:marRight w:val="0"/>
      <w:marTop w:val="0"/>
      <w:marBottom w:val="0"/>
      <w:divBdr>
        <w:top w:val="none" w:sz="0" w:space="0" w:color="auto"/>
        <w:left w:val="none" w:sz="0" w:space="0" w:color="auto"/>
        <w:bottom w:val="none" w:sz="0" w:space="0" w:color="auto"/>
        <w:right w:val="none" w:sz="0" w:space="0" w:color="auto"/>
      </w:divBdr>
    </w:div>
    <w:div w:id="1614746791">
      <w:bodyDiv w:val="1"/>
      <w:marLeft w:val="0"/>
      <w:marRight w:val="0"/>
      <w:marTop w:val="0"/>
      <w:marBottom w:val="0"/>
      <w:divBdr>
        <w:top w:val="none" w:sz="0" w:space="0" w:color="auto"/>
        <w:left w:val="none" w:sz="0" w:space="0" w:color="auto"/>
        <w:bottom w:val="none" w:sz="0" w:space="0" w:color="auto"/>
        <w:right w:val="none" w:sz="0" w:space="0" w:color="auto"/>
      </w:divBdr>
    </w:div>
    <w:div w:id="1614747145">
      <w:bodyDiv w:val="1"/>
      <w:marLeft w:val="0"/>
      <w:marRight w:val="0"/>
      <w:marTop w:val="0"/>
      <w:marBottom w:val="0"/>
      <w:divBdr>
        <w:top w:val="none" w:sz="0" w:space="0" w:color="auto"/>
        <w:left w:val="none" w:sz="0" w:space="0" w:color="auto"/>
        <w:bottom w:val="none" w:sz="0" w:space="0" w:color="auto"/>
        <w:right w:val="none" w:sz="0" w:space="0" w:color="auto"/>
      </w:divBdr>
    </w:div>
    <w:div w:id="1614752897">
      <w:bodyDiv w:val="1"/>
      <w:marLeft w:val="0"/>
      <w:marRight w:val="0"/>
      <w:marTop w:val="0"/>
      <w:marBottom w:val="0"/>
      <w:divBdr>
        <w:top w:val="none" w:sz="0" w:space="0" w:color="auto"/>
        <w:left w:val="none" w:sz="0" w:space="0" w:color="auto"/>
        <w:bottom w:val="none" w:sz="0" w:space="0" w:color="auto"/>
        <w:right w:val="none" w:sz="0" w:space="0" w:color="auto"/>
      </w:divBdr>
    </w:div>
    <w:div w:id="1614825089">
      <w:bodyDiv w:val="1"/>
      <w:marLeft w:val="0"/>
      <w:marRight w:val="0"/>
      <w:marTop w:val="0"/>
      <w:marBottom w:val="0"/>
      <w:divBdr>
        <w:top w:val="none" w:sz="0" w:space="0" w:color="auto"/>
        <w:left w:val="none" w:sz="0" w:space="0" w:color="auto"/>
        <w:bottom w:val="none" w:sz="0" w:space="0" w:color="auto"/>
        <w:right w:val="none" w:sz="0" w:space="0" w:color="auto"/>
      </w:divBdr>
    </w:div>
    <w:div w:id="1614943306">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213283">
      <w:bodyDiv w:val="1"/>
      <w:marLeft w:val="0"/>
      <w:marRight w:val="0"/>
      <w:marTop w:val="0"/>
      <w:marBottom w:val="0"/>
      <w:divBdr>
        <w:top w:val="none" w:sz="0" w:space="0" w:color="auto"/>
        <w:left w:val="none" w:sz="0" w:space="0" w:color="auto"/>
        <w:bottom w:val="none" w:sz="0" w:space="0" w:color="auto"/>
        <w:right w:val="none" w:sz="0" w:space="0" w:color="auto"/>
      </w:divBdr>
    </w:div>
    <w:div w:id="1615558080">
      <w:bodyDiv w:val="1"/>
      <w:marLeft w:val="0"/>
      <w:marRight w:val="0"/>
      <w:marTop w:val="0"/>
      <w:marBottom w:val="0"/>
      <w:divBdr>
        <w:top w:val="none" w:sz="0" w:space="0" w:color="auto"/>
        <w:left w:val="none" w:sz="0" w:space="0" w:color="auto"/>
        <w:bottom w:val="none" w:sz="0" w:space="0" w:color="auto"/>
        <w:right w:val="none" w:sz="0" w:space="0" w:color="auto"/>
      </w:divBdr>
    </w:div>
    <w:div w:id="1615668078">
      <w:bodyDiv w:val="1"/>
      <w:marLeft w:val="0"/>
      <w:marRight w:val="0"/>
      <w:marTop w:val="0"/>
      <w:marBottom w:val="0"/>
      <w:divBdr>
        <w:top w:val="none" w:sz="0" w:space="0" w:color="auto"/>
        <w:left w:val="none" w:sz="0" w:space="0" w:color="auto"/>
        <w:bottom w:val="none" w:sz="0" w:space="0" w:color="auto"/>
        <w:right w:val="none" w:sz="0" w:space="0" w:color="auto"/>
      </w:divBdr>
    </w:div>
    <w:div w:id="1615748449">
      <w:bodyDiv w:val="1"/>
      <w:marLeft w:val="0"/>
      <w:marRight w:val="0"/>
      <w:marTop w:val="0"/>
      <w:marBottom w:val="0"/>
      <w:divBdr>
        <w:top w:val="none" w:sz="0" w:space="0" w:color="auto"/>
        <w:left w:val="none" w:sz="0" w:space="0" w:color="auto"/>
        <w:bottom w:val="none" w:sz="0" w:space="0" w:color="auto"/>
        <w:right w:val="none" w:sz="0" w:space="0" w:color="auto"/>
      </w:divBdr>
    </w:div>
    <w:div w:id="1615866815">
      <w:bodyDiv w:val="1"/>
      <w:marLeft w:val="0"/>
      <w:marRight w:val="0"/>
      <w:marTop w:val="0"/>
      <w:marBottom w:val="0"/>
      <w:divBdr>
        <w:top w:val="none" w:sz="0" w:space="0" w:color="auto"/>
        <w:left w:val="none" w:sz="0" w:space="0" w:color="auto"/>
        <w:bottom w:val="none" w:sz="0" w:space="0" w:color="auto"/>
        <w:right w:val="none" w:sz="0" w:space="0" w:color="auto"/>
      </w:divBdr>
    </w:div>
    <w:div w:id="1615941827">
      <w:bodyDiv w:val="1"/>
      <w:marLeft w:val="0"/>
      <w:marRight w:val="0"/>
      <w:marTop w:val="0"/>
      <w:marBottom w:val="0"/>
      <w:divBdr>
        <w:top w:val="none" w:sz="0" w:space="0" w:color="auto"/>
        <w:left w:val="none" w:sz="0" w:space="0" w:color="auto"/>
        <w:bottom w:val="none" w:sz="0" w:space="0" w:color="auto"/>
        <w:right w:val="none" w:sz="0" w:space="0" w:color="auto"/>
      </w:divBdr>
    </w:div>
    <w:div w:id="1616210776">
      <w:bodyDiv w:val="1"/>
      <w:marLeft w:val="0"/>
      <w:marRight w:val="0"/>
      <w:marTop w:val="0"/>
      <w:marBottom w:val="0"/>
      <w:divBdr>
        <w:top w:val="none" w:sz="0" w:space="0" w:color="auto"/>
        <w:left w:val="none" w:sz="0" w:space="0" w:color="auto"/>
        <w:bottom w:val="none" w:sz="0" w:space="0" w:color="auto"/>
        <w:right w:val="none" w:sz="0" w:space="0" w:color="auto"/>
      </w:divBdr>
    </w:div>
    <w:div w:id="1616446255">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6450101">
      <w:bodyDiv w:val="1"/>
      <w:marLeft w:val="0"/>
      <w:marRight w:val="0"/>
      <w:marTop w:val="0"/>
      <w:marBottom w:val="0"/>
      <w:divBdr>
        <w:top w:val="none" w:sz="0" w:space="0" w:color="auto"/>
        <w:left w:val="none" w:sz="0" w:space="0" w:color="auto"/>
        <w:bottom w:val="none" w:sz="0" w:space="0" w:color="auto"/>
        <w:right w:val="none" w:sz="0" w:space="0" w:color="auto"/>
      </w:divBdr>
    </w:div>
    <w:div w:id="1616672067">
      <w:bodyDiv w:val="1"/>
      <w:marLeft w:val="0"/>
      <w:marRight w:val="0"/>
      <w:marTop w:val="0"/>
      <w:marBottom w:val="0"/>
      <w:divBdr>
        <w:top w:val="none" w:sz="0" w:space="0" w:color="auto"/>
        <w:left w:val="none" w:sz="0" w:space="0" w:color="auto"/>
        <w:bottom w:val="none" w:sz="0" w:space="0" w:color="auto"/>
        <w:right w:val="none" w:sz="0" w:space="0" w:color="auto"/>
      </w:divBdr>
    </w:div>
    <w:div w:id="1616867765">
      <w:bodyDiv w:val="1"/>
      <w:marLeft w:val="0"/>
      <w:marRight w:val="0"/>
      <w:marTop w:val="0"/>
      <w:marBottom w:val="0"/>
      <w:divBdr>
        <w:top w:val="none" w:sz="0" w:space="0" w:color="auto"/>
        <w:left w:val="none" w:sz="0" w:space="0" w:color="auto"/>
        <w:bottom w:val="none" w:sz="0" w:space="0" w:color="auto"/>
        <w:right w:val="none" w:sz="0" w:space="0" w:color="auto"/>
      </w:divBdr>
    </w:div>
    <w:div w:id="1617102711">
      <w:bodyDiv w:val="1"/>
      <w:marLeft w:val="0"/>
      <w:marRight w:val="0"/>
      <w:marTop w:val="0"/>
      <w:marBottom w:val="0"/>
      <w:divBdr>
        <w:top w:val="none" w:sz="0" w:space="0" w:color="auto"/>
        <w:left w:val="none" w:sz="0" w:space="0" w:color="auto"/>
        <w:bottom w:val="none" w:sz="0" w:space="0" w:color="auto"/>
        <w:right w:val="none" w:sz="0" w:space="0" w:color="auto"/>
      </w:divBdr>
    </w:div>
    <w:div w:id="1617365460">
      <w:bodyDiv w:val="1"/>
      <w:marLeft w:val="0"/>
      <w:marRight w:val="0"/>
      <w:marTop w:val="0"/>
      <w:marBottom w:val="0"/>
      <w:divBdr>
        <w:top w:val="none" w:sz="0" w:space="0" w:color="auto"/>
        <w:left w:val="none" w:sz="0" w:space="0" w:color="auto"/>
        <w:bottom w:val="none" w:sz="0" w:space="0" w:color="auto"/>
        <w:right w:val="none" w:sz="0" w:space="0" w:color="auto"/>
      </w:divBdr>
    </w:div>
    <w:div w:id="1617442676">
      <w:bodyDiv w:val="1"/>
      <w:marLeft w:val="0"/>
      <w:marRight w:val="0"/>
      <w:marTop w:val="0"/>
      <w:marBottom w:val="0"/>
      <w:divBdr>
        <w:top w:val="none" w:sz="0" w:space="0" w:color="auto"/>
        <w:left w:val="none" w:sz="0" w:space="0" w:color="auto"/>
        <w:bottom w:val="none" w:sz="0" w:space="0" w:color="auto"/>
        <w:right w:val="none" w:sz="0" w:space="0" w:color="auto"/>
      </w:divBdr>
    </w:div>
    <w:div w:id="1617518936">
      <w:bodyDiv w:val="1"/>
      <w:marLeft w:val="0"/>
      <w:marRight w:val="0"/>
      <w:marTop w:val="0"/>
      <w:marBottom w:val="0"/>
      <w:divBdr>
        <w:top w:val="none" w:sz="0" w:space="0" w:color="auto"/>
        <w:left w:val="none" w:sz="0" w:space="0" w:color="auto"/>
        <w:bottom w:val="none" w:sz="0" w:space="0" w:color="auto"/>
        <w:right w:val="none" w:sz="0" w:space="0" w:color="auto"/>
      </w:divBdr>
    </w:div>
    <w:div w:id="1617525297">
      <w:bodyDiv w:val="1"/>
      <w:marLeft w:val="0"/>
      <w:marRight w:val="0"/>
      <w:marTop w:val="0"/>
      <w:marBottom w:val="0"/>
      <w:divBdr>
        <w:top w:val="none" w:sz="0" w:space="0" w:color="auto"/>
        <w:left w:val="none" w:sz="0" w:space="0" w:color="auto"/>
        <w:bottom w:val="none" w:sz="0" w:space="0" w:color="auto"/>
        <w:right w:val="none" w:sz="0" w:space="0" w:color="auto"/>
      </w:divBdr>
    </w:div>
    <w:div w:id="1617563564">
      <w:bodyDiv w:val="1"/>
      <w:marLeft w:val="0"/>
      <w:marRight w:val="0"/>
      <w:marTop w:val="0"/>
      <w:marBottom w:val="0"/>
      <w:divBdr>
        <w:top w:val="none" w:sz="0" w:space="0" w:color="auto"/>
        <w:left w:val="none" w:sz="0" w:space="0" w:color="auto"/>
        <w:bottom w:val="none" w:sz="0" w:space="0" w:color="auto"/>
        <w:right w:val="none" w:sz="0" w:space="0" w:color="auto"/>
      </w:divBdr>
    </w:div>
    <w:div w:id="1617634241">
      <w:bodyDiv w:val="1"/>
      <w:marLeft w:val="0"/>
      <w:marRight w:val="0"/>
      <w:marTop w:val="0"/>
      <w:marBottom w:val="0"/>
      <w:divBdr>
        <w:top w:val="none" w:sz="0" w:space="0" w:color="auto"/>
        <w:left w:val="none" w:sz="0" w:space="0" w:color="auto"/>
        <w:bottom w:val="none" w:sz="0" w:space="0" w:color="auto"/>
        <w:right w:val="none" w:sz="0" w:space="0" w:color="auto"/>
      </w:divBdr>
    </w:div>
    <w:div w:id="1617640792">
      <w:bodyDiv w:val="1"/>
      <w:marLeft w:val="0"/>
      <w:marRight w:val="0"/>
      <w:marTop w:val="0"/>
      <w:marBottom w:val="0"/>
      <w:divBdr>
        <w:top w:val="none" w:sz="0" w:space="0" w:color="auto"/>
        <w:left w:val="none" w:sz="0" w:space="0" w:color="auto"/>
        <w:bottom w:val="none" w:sz="0" w:space="0" w:color="auto"/>
        <w:right w:val="none" w:sz="0" w:space="0" w:color="auto"/>
      </w:divBdr>
    </w:div>
    <w:div w:id="1617709433">
      <w:bodyDiv w:val="1"/>
      <w:marLeft w:val="0"/>
      <w:marRight w:val="0"/>
      <w:marTop w:val="0"/>
      <w:marBottom w:val="0"/>
      <w:divBdr>
        <w:top w:val="none" w:sz="0" w:space="0" w:color="auto"/>
        <w:left w:val="none" w:sz="0" w:space="0" w:color="auto"/>
        <w:bottom w:val="none" w:sz="0" w:space="0" w:color="auto"/>
        <w:right w:val="none" w:sz="0" w:space="0" w:color="auto"/>
      </w:divBdr>
    </w:div>
    <w:div w:id="1617829534">
      <w:bodyDiv w:val="1"/>
      <w:marLeft w:val="0"/>
      <w:marRight w:val="0"/>
      <w:marTop w:val="0"/>
      <w:marBottom w:val="0"/>
      <w:divBdr>
        <w:top w:val="none" w:sz="0" w:space="0" w:color="auto"/>
        <w:left w:val="none" w:sz="0" w:space="0" w:color="auto"/>
        <w:bottom w:val="none" w:sz="0" w:space="0" w:color="auto"/>
        <w:right w:val="none" w:sz="0" w:space="0" w:color="auto"/>
      </w:divBdr>
    </w:div>
    <w:div w:id="1617904831">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640184">
      <w:bodyDiv w:val="1"/>
      <w:marLeft w:val="0"/>
      <w:marRight w:val="0"/>
      <w:marTop w:val="0"/>
      <w:marBottom w:val="0"/>
      <w:divBdr>
        <w:top w:val="none" w:sz="0" w:space="0" w:color="auto"/>
        <w:left w:val="none" w:sz="0" w:space="0" w:color="auto"/>
        <w:bottom w:val="none" w:sz="0" w:space="0" w:color="auto"/>
        <w:right w:val="none" w:sz="0" w:space="0" w:color="auto"/>
      </w:divBdr>
    </w:div>
    <w:div w:id="1618756158">
      <w:bodyDiv w:val="1"/>
      <w:marLeft w:val="0"/>
      <w:marRight w:val="0"/>
      <w:marTop w:val="0"/>
      <w:marBottom w:val="0"/>
      <w:divBdr>
        <w:top w:val="none" w:sz="0" w:space="0" w:color="auto"/>
        <w:left w:val="none" w:sz="0" w:space="0" w:color="auto"/>
        <w:bottom w:val="none" w:sz="0" w:space="0" w:color="auto"/>
        <w:right w:val="none" w:sz="0" w:space="0" w:color="auto"/>
      </w:divBdr>
    </w:div>
    <w:div w:id="1618759200">
      <w:bodyDiv w:val="1"/>
      <w:marLeft w:val="0"/>
      <w:marRight w:val="0"/>
      <w:marTop w:val="0"/>
      <w:marBottom w:val="0"/>
      <w:divBdr>
        <w:top w:val="none" w:sz="0" w:space="0" w:color="auto"/>
        <w:left w:val="none" w:sz="0" w:space="0" w:color="auto"/>
        <w:bottom w:val="none" w:sz="0" w:space="0" w:color="auto"/>
        <w:right w:val="none" w:sz="0" w:space="0" w:color="auto"/>
      </w:divBdr>
    </w:div>
    <w:div w:id="1618945392">
      <w:bodyDiv w:val="1"/>
      <w:marLeft w:val="0"/>
      <w:marRight w:val="0"/>
      <w:marTop w:val="0"/>
      <w:marBottom w:val="0"/>
      <w:divBdr>
        <w:top w:val="none" w:sz="0" w:space="0" w:color="auto"/>
        <w:left w:val="none" w:sz="0" w:space="0" w:color="auto"/>
        <w:bottom w:val="none" w:sz="0" w:space="0" w:color="auto"/>
        <w:right w:val="none" w:sz="0" w:space="0" w:color="auto"/>
      </w:divBdr>
    </w:div>
    <w:div w:id="1619411534">
      <w:bodyDiv w:val="1"/>
      <w:marLeft w:val="0"/>
      <w:marRight w:val="0"/>
      <w:marTop w:val="0"/>
      <w:marBottom w:val="0"/>
      <w:divBdr>
        <w:top w:val="none" w:sz="0" w:space="0" w:color="auto"/>
        <w:left w:val="none" w:sz="0" w:space="0" w:color="auto"/>
        <w:bottom w:val="none" w:sz="0" w:space="0" w:color="auto"/>
        <w:right w:val="none" w:sz="0" w:space="0" w:color="auto"/>
      </w:divBdr>
    </w:div>
    <w:div w:id="1619533724">
      <w:bodyDiv w:val="1"/>
      <w:marLeft w:val="0"/>
      <w:marRight w:val="0"/>
      <w:marTop w:val="0"/>
      <w:marBottom w:val="0"/>
      <w:divBdr>
        <w:top w:val="none" w:sz="0" w:space="0" w:color="auto"/>
        <w:left w:val="none" w:sz="0" w:space="0" w:color="auto"/>
        <w:bottom w:val="none" w:sz="0" w:space="0" w:color="auto"/>
        <w:right w:val="none" w:sz="0" w:space="0" w:color="auto"/>
      </w:divBdr>
    </w:div>
    <w:div w:id="1619724481">
      <w:bodyDiv w:val="1"/>
      <w:marLeft w:val="0"/>
      <w:marRight w:val="0"/>
      <w:marTop w:val="0"/>
      <w:marBottom w:val="0"/>
      <w:divBdr>
        <w:top w:val="none" w:sz="0" w:space="0" w:color="auto"/>
        <w:left w:val="none" w:sz="0" w:space="0" w:color="auto"/>
        <w:bottom w:val="none" w:sz="0" w:space="0" w:color="auto"/>
        <w:right w:val="none" w:sz="0" w:space="0" w:color="auto"/>
      </w:divBdr>
    </w:div>
    <w:div w:id="1619795452">
      <w:bodyDiv w:val="1"/>
      <w:marLeft w:val="0"/>
      <w:marRight w:val="0"/>
      <w:marTop w:val="0"/>
      <w:marBottom w:val="0"/>
      <w:divBdr>
        <w:top w:val="none" w:sz="0" w:space="0" w:color="auto"/>
        <w:left w:val="none" w:sz="0" w:space="0" w:color="auto"/>
        <w:bottom w:val="none" w:sz="0" w:space="0" w:color="auto"/>
        <w:right w:val="none" w:sz="0" w:space="0" w:color="auto"/>
      </w:divBdr>
    </w:div>
    <w:div w:id="1620255434">
      <w:bodyDiv w:val="1"/>
      <w:marLeft w:val="0"/>
      <w:marRight w:val="0"/>
      <w:marTop w:val="0"/>
      <w:marBottom w:val="0"/>
      <w:divBdr>
        <w:top w:val="none" w:sz="0" w:space="0" w:color="auto"/>
        <w:left w:val="none" w:sz="0" w:space="0" w:color="auto"/>
        <w:bottom w:val="none" w:sz="0" w:space="0" w:color="auto"/>
        <w:right w:val="none" w:sz="0" w:space="0" w:color="auto"/>
      </w:divBdr>
    </w:div>
    <w:div w:id="1620409488">
      <w:bodyDiv w:val="1"/>
      <w:marLeft w:val="0"/>
      <w:marRight w:val="0"/>
      <w:marTop w:val="0"/>
      <w:marBottom w:val="0"/>
      <w:divBdr>
        <w:top w:val="none" w:sz="0" w:space="0" w:color="auto"/>
        <w:left w:val="none" w:sz="0" w:space="0" w:color="auto"/>
        <w:bottom w:val="none" w:sz="0" w:space="0" w:color="auto"/>
        <w:right w:val="none" w:sz="0" w:space="0" w:color="auto"/>
      </w:divBdr>
    </w:div>
    <w:div w:id="1620598680">
      <w:bodyDiv w:val="1"/>
      <w:marLeft w:val="0"/>
      <w:marRight w:val="0"/>
      <w:marTop w:val="0"/>
      <w:marBottom w:val="0"/>
      <w:divBdr>
        <w:top w:val="none" w:sz="0" w:space="0" w:color="auto"/>
        <w:left w:val="none" w:sz="0" w:space="0" w:color="auto"/>
        <w:bottom w:val="none" w:sz="0" w:space="0" w:color="auto"/>
        <w:right w:val="none" w:sz="0" w:space="0" w:color="auto"/>
      </w:divBdr>
    </w:div>
    <w:div w:id="1620600525">
      <w:bodyDiv w:val="1"/>
      <w:marLeft w:val="0"/>
      <w:marRight w:val="0"/>
      <w:marTop w:val="0"/>
      <w:marBottom w:val="0"/>
      <w:divBdr>
        <w:top w:val="none" w:sz="0" w:space="0" w:color="auto"/>
        <w:left w:val="none" w:sz="0" w:space="0" w:color="auto"/>
        <w:bottom w:val="none" w:sz="0" w:space="0" w:color="auto"/>
        <w:right w:val="none" w:sz="0" w:space="0" w:color="auto"/>
      </w:divBdr>
    </w:div>
    <w:div w:id="1620602486">
      <w:bodyDiv w:val="1"/>
      <w:marLeft w:val="0"/>
      <w:marRight w:val="0"/>
      <w:marTop w:val="0"/>
      <w:marBottom w:val="0"/>
      <w:divBdr>
        <w:top w:val="none" w:sz="0" w:space="0" w:color="auto"/>
        <w:left w:val="none" w:sz="0" w:space="0" w:color="auto"/>
        <w:bottom w:val="none" w:sz="0" w:space="0" w:color="auto"/>
        <w:right w:val="none" w:sz="0" w:space="0" w:color="auto"/>
      </w:divBdr>
    </w:div>
    <w:div w:id="1620725334">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1185938">
      <w:bodyDiv w:val="1"/>
      <w:marLeft w:val="0"/>
      <w:marRight w:val="0"/>
      <w:marTop w:val="0"/>
      <w:marBottom w:val="0"/>
      <w:divBdr>
        <w:top w:val="none" w:sz="0" w:space="0" w:color="auto"/>
        <w:left w:val="none" w:sz="0" w:space="0" w:color="auto"/>
        <w:bottom w:val="none" w:sz="0" w:space="0" w:color="auto"/>
        <w:right w:val="none" w:sz="0" w:space="0" w:color="auto"/>
      </w:divBdr>
    </w:div>
    <w:div w:id="1621257678">
      <w:bodyDiv w:val="1"/>
      <w:marLeft w:val="0"/>
      <w:marRight w:val="0"/>
      <w:marTop w:val="0"/>
      <w:marBottom w:val="0"/>
      <w:divBdr>
        <w:top w:val="none" w:sz="0" w:space="0" w:color="auto"/>
        <w:left w:val="none" w:sz="0" w:space="0" w:color="auto"/>
        <w:bottom w:val="none" w:sz="0" w:space="0" w:color="auto"/>
        <w:right w:val="none" w:sz="0" w:space="0" w:color="auto"/>
      </w:divBdr>
    </w:div>
    <w:div w:id="1621258667">
      <w:bodyDiv w:val="1"/>
      <w:marLeft w:val="0"/>
      <w:marRight w:val="0"/>
      <w:marTop w:val="0"/>
      <w:marBottom w:val="0"/>
      <w:divBdr>
        <w:top w:val="none" w:sz="0" w:space="0" w:color="auto"/>
        <w:left w:val="none" w:sz="0" w:space="0" w:color="auto"/>
        <w:bottom w:val="none" w:sz="0" w:space="0" w:color="auto"/>
        <w:right w:val="none" w:sz="0" w:space="0" w:color="auto"/>
      </w:divBdr>
    </w:div>
    <w:div w:id="1621260019">
      <w:bodyDiv w:val="1"/>
      <w:marLeft w:val="0"/>
      <w:marRight w:val="0"/>
      <w:marTop w:val="0"/>
      <w:marBottom w:val="0"/>
      <w:divBdr>
        <w:top w:val="none" w:sz="0" w:space="0" w:color="auto"/>
        <w:left w:val="none" w:sz="0" w:space="0" w:color="auto"/>
        <w:bottom w:val="none" w:sz="0" w:space="0" w:color="auto"/>
        <w:right w:val="none" w:sz="0" w:space="0" w:color="auto"/>
      </w:divBdr>
    </w:div>
    <w:div w:id="1621377113">
      <w:bodyDiv w:val="1"/>
      <w:marLeft w:val="0"/>
      <w:marRight w:val="0"/>
      <w:marTop w:val="0"/>
      <w:marBottom w:val="0"/>
      <w:divBdr>
        <w:top w:val="none" w:sz="0" w:space="0" w:color="auto"/>
        <w:left w:val="none" w:sz="0" w:space="0" w:color="auto"/>
        <w:bottom w:val="none" w:sz="0" w:space="0" w:color="auto"/>
        <w:right w:val="none" w:sz="0" w:space="0" w:color="auto"/>
      </w:divBdr>
    </w:div>
    <w:div w:id="1621381288">
      <w:bodyDiv w:val="1"/>
      <w:marLeft w:val="0"/>
      <w:marRight w:val="0"/>
      <w:marTop w:val="0"/>
      <w:marBottom w:val="0"/>
      <w:divBdr>
        <w:top w:val="none" w:sz="0" w:space="0" w:color="auto"/>
        <w:left w:val="none" w:sz="0" w:space="0" w:color="auto"/>
        <w:bottom w:val="none" w:sz="0" w:space="0" w:color="auto"/>
        <w:right w:val="none" w:sz="0" w:space="0" w:color="auto"/>
      </w:divBdr>
    </w:div>
    <w:div w:id="1621565640">
      <w:bodyDiv w:val="1"/>
      <w:marLeft w:val="0"/>
      <w:marRight w:val="0"/>
      <w:marTop w:val="0"/>
      <w:marBottom w:val="0"/>
      <w:divBdr>
        <w:top w:val="none" w:sz="0" w:space="0" w:color="auto"/>
        <w:left w:val="none" w:sz="0" w:space="0" w:color="auto"/>
        <w:bottom w:val="none" w:sz="0" w:space="0" w:color="auto"/>
        <w:right w:val="none" w:sz="0" w:space="0" w:color="auto"/>
      </w:divBdr>
    </w:div>
    <w:div w:id="1621570694">
      <w:bodyDiv w:val="1"/>
      <w:marLeft w:val="0"/>
      <w:marRight w:val="0"/>
      <w:marTop w:val="0"/>
      <w:marBottom w:val="0"/>
      <w:divBdr>
        <w:top w:val="none" w:sz="0" w:space="0" w:color="auto"/>
        <w:left w:val="none" w:sz="0" w:space="0" w:color="auto"/>
        <w:bottom w:val="none" w:sz="0" w:space="0" w:color="auto"/>
        <w:right w:val="none" w:sz="0" w:space="0" w:color="auto"/>
      </w:divBdr>
    </w:div>
    <w:div w:id="1621650229">
      <w:bodyDiv w:val="1"/>
      <w:marLeft w:val="0"/>
      <w:marRight w:val="0"/>
      <w:marTop w:val="0"/>
      <w:marBottom w:val="0"/>
      <w:divBdr>
        <w:top w:val="none" w:sz="0" w:space="0" w:color="auto"/>
        <w:left w:val="none" w:sz="0" w:space="0" w:color="auto"/>
        <w:bottom w:val="none" w:sz="0" w:space="0" w:color="auto"/>
        <w:right w:val="none" w:sz="0" w:space="0" w:color="auto"/>
      </w:divBdr>
    </w:div>
    <w:div w:id="1621690929">
      <w:bodyDiv w:val="1"/>
      <w:marLeft w:val="0"/>
      <w:marRight w:val="0"/>
      <w:marTop w:val="0"/>
      <w:marBottom w:val="0"/>
      <w:divBdr>
        <w:top w:val="none" w:sz="0" w:space="0" w:color="auto"/>
        <w:left w:val="none" w:sz="0" w:space="0" w:color="auto"/>
        <w:bottom w:val="none" w:sz="0" w:space="0" w:color="auto"/>
        <w:right w:val="none" w:sz="0" w:space="0" w:color="auto"/>
      </w:divBdr>
    </w:div>
    <w:div w:id="1622029499">
      <w:bodyDiv w:val="1"/>
      <w:marLeft w:val="0"/>
      <w:marRight w:val="0"/>
      <w:marTop w:val="0"/>
      <w:marBottom w:val="0"/>
      <w:divBdr>
        <w:top w:val="none" w:sz="0" w:space="0" w:color="auto"/>
        <w:left w:val="none" w:sz="0" w:space="0" w:color="auto"/>
        <w:bottom w:val="none" w:sz="0" w:space="0" w:color="auto"/>
        <w:right w:val="none" w:sz="0" w:space="0" w:color="auto"/>
      </w:divBdr>
    </w:div>
    <w:div w:id="1622345838">
      <w:bodyDiv w:val="1"/>
      <w:marLeft w:val="0"/>
      <w:marRight w:val="0"/>
      <w:marTop w:val="0"/>
      <w:marBottom w:val="0"/>
      <w:divBdr>
        <w:top w:val="none" w:sz="0" w:space="0" w:color="auto"/>
        <w:left w:val="none" w:sz="0" w:space="0" w:color="auto"/>
        <w:bottom w:val="none" w:sz="0" w:space="0" w:color="auto"/>
        <w:right w:val="none" w:sz="0" w:space="0" w:color="auto"/>
      </w:divBdr>
    </w:div>
    <w:div w:id="1622375776">
      <w:bodyDiv w:val="1"/>
      <w:marLeft w:val="0"/>
      <w:marRight w:val="0"/>
      <w:marTop w:val="0"/>
      <w:marBottom w:val="0"/>
      <w:divBdr>
        <w:top w:val="none" w:sz="0" w:space="0" w:color="auto"/>
        <w:left w:val="none" w:sz="0" w:space="0" w:color="auto"/>
        <w:bottom w:val="none" w:sz="0" w:space="0" w:color="auto"/>
        <w:right w:val="none" w:sz="0" w:space="0" w:color="auto"/>
      </w:divBdr>
    </w:div>
    <w:div w:id="1622489787">
      <w:bodyDiv w:val="1"/>
      <w:marLeft w:val="0"/>
      <w:marRight w:val="0"/>
      <w:marTop w:val="0"/>
      <w:marBottom w:val="0"/>
      <w:divBdr>
        <w:top w:val="none" w:sz="0" w:space="0" w:color="auto"/>
        <w:left w:val="none" w:sz="0" w:space="0" w:color="auto"/>
        <w:bottom w:val="none" w:sz="0" w:space="0" w:color="auto"/>
        <w:right w:val="none" w:sz="0" w:space="0" w:color="auto"/>
      </w:divBdr>
    </w:div>
    <w:div w:id="1622491180">
      <w:bodyDiv w:val="1"/>
      <w:marLeft w:val="0"/>
      <w:marRight w:val="0"/>
      <w:marTop w:val="0"/>
      <w:marBottom w:val="0"/>
      <w:divBdr>
        <w:top w:val="none" w:sz="0" w:space="0" w:color="auto"/>
        <w:left w:val="none" w:sz="0" w:space="0" w:color="auto"/>
        <w:bottom w:val="none" w:sz="0" w:space="0" w:color="auto"/>
        <w:right w:val="none" w:sz="0" w:space="0" w:color="auto"/>
      </w:divBdr>
    </w:div>
    <w:div w:id="1622610808">
      <w:bodyDiv w:val="1"/>
      <w:marLeft w:val="0"/>
      <w:marRight w:val="0"/>
      <w:marTop w:val="0"/>
      <w:marBottom w:val="0"/>
      <w:divBdr>
        <w:top w:val="none" w:sz="0" w:space="0" w:color="auto"/>
        <w:left w:val="none" w:sz="0" w:space="0" w:color="auto"/>
        <w:bottom w:val="none" w:sz="0" w:space="0" w:color="auto"/>
        <w:right w:val="none" w:sz="0" w:space="0" w:color="auto"/>
      </w:divBdr>
    </w:div>
    <w:div w:id="1622614775">
      <w:bodyDiv w:val="1"/>
      <w:marLeft w:val="0"/>
      <w:marRight w:val="0"/>
      <w:marTop w:val="0"/>
      <w:marBottom w:val="0"/>
      <w:divBdr>
        <w:top w:val="none" w:sz="0" w:space="0" w:color="auto"/>
        <w:left w:val="none" w:sz="0" w:space="0" w:color="auto"/>
        <w:bottom w:val="none" w:sz="0" w:space="0" w:color="auto"/>
        <w:right w:val="none" w:sz="0" w:space="0" w:color="auto"/>
      </w:divBdr>
    </w:div>
    <w:div w:id="1622691620">
      <w:bodyDiv w:val="1"/>
      <w:marLeft w:val="0"/>
      <w:marRight w:val="0"/>
      <w:marTop w:val="0"/>
      <w:marBottom w:val="0"/>
      <w:divBdr>
        <w:top w:val="none" w:sz="0" w:space="0" w:color="auto"/>
        <w:left w:val="none" w:sz="0" w:space="0" w:color="auto"/>
        <w:bottom w:val="none" w:sz="0" w:space="0" w:color="auto"/>
        <w:right w:val="none" w:sz="0" w:space="0" w:color="auto"/>
      </w:divBdr>
    </w:div>
    <w:div w:id="1623149447">
      <w:bodyDiv w:val="1"/>
      <w:marLeft w:val="0"/>
      <w:marRight w:val="0"/>
      <w:marTop w:val="0"/>
      <w:marBottom w:val="0"/>
      <w:divBdr>
        <w:top w:val="none" w:sz="0" w:space="0" w:color="auto"/>
        <w:left w:val="none" w:sz="0" w:space="0" w:color="auto"/>
        <w:bottom w:val="none" w:sz="0" w:space="0" w:color="auto"/>
        <w:right w:val="none" w:sz="0" w:space="0" w:color="auto"/>
      </w:divBdr>
    </w:div>
    <w:div w:id="1623222714">
      <w:bodyDiv w:val="1"/>
      <w:marLeft w:val="0"/>
      <w:marRight w:val="0"/>
      <w:marTop w:val="0"/>
      <w:marBottom w:val="0"/>
      <w:divBdr>
        <w:top w:val="none" w:sz="0" w:space="0" w:color="auto"/>
        <w:left w:val="none" w:sz="0" w:space="0" w:color="auto"/>
        <w:bottom w:val="none" w:sz="0" w:space="0" w:color="auto"/>
        <w:right w:val="none" w:sz="0" w:space="0" w:color="auto"/>
      </w:divBdr>
    </w:div>
    <w:div w:id="1623611403">
      <w:bodyDiv w:val="1"/>
      <w:marLeft w:val="0"/>
      <w:marRight w:val="0"/>
      <w:marTop w:val="0"/>
      <w:marBottom w:val="0"/>
      <w:divBdr>
        <w:top w:val="none" w:sz="0" w:space="0" w:color="auto"/>
        <w:left w:val="none" w:sz="0" w:space="0" w:color="auto"/>
        <w:bottom w:val="none" w:sz="0" w:space="0" w:color="auto"/>
        <w:right w:val="none" w:sz="0" w:space="0" w:color="auto"/>
      </w:divBdr>
    </w:div>
    <w:div w:id="1623685072">
      <w:bodyDiv w:val="1"/>
      <w:marLeft w:val="0"/>
      <w:marRight w:val="0"/>
      <w:marTop w:val="0"/>
      <w:marBottom w:val="0"/>
      <w:divBdr>
        <w:top w:val="none" w:sz="0" w:space="0" w:color="auto"/>
        <w:left w:val="none" w:sz="0" w:space="0" w:color="auto"/>
        <w:bottom w:val="none" w:sz="0" w:space="0" w:color="auto"/>
        <w:right w:val="none" w:sz="0" w:space="0" w:color="auto"/>
      </w:divBdr>
    </w:div>
    <w:div w:id="1623686885">
      <w:bodyDiv w:val="1"/>
      <w:marLeft w:val="0"/>
      <w:marRight w:val="0"/>
      <w:marTop w:val="0"/>
      <w:marBottom w:val="0"/>
      <w:divBdr>
        <w:top w:val="none" w:sz="0" w:space="0" w:color="auto"/>
        <w:left w:val="none" w:sz="0" w:space="0" w:color="auto"/>
        <w:bottom w:val="none" w:sz="0" w:space="0" w:color="auto"/>
        <w:right w:val="none" w:sz="0" w:space="0" w:color="auto"/>
      </w:divBdr>
    </w:div>
    <w:div w:id="1623727721">
      <w:bodyDiv w:val="1"/>
      <w:marLeft w:val="0"/>
      <w:marRight w:val="0"/>
      <w:marTop w:val="0"/>
      <w:marBottom w:val="0"/>
      <w:divBdr>
        <w:top w:val="none" w:sz="0" w:space="0" w:color="auto"/>
        <w:left w:val="none" w:sz="0" w:space="0" w:color="auto"/>
        <w:bottom w:val="none" w:sz="0" w:space="0" w:color="auto"/>
        <w:right w:val="none" w:sz="0" w:space="0" w:color="auto"/>
      </w:divBdr>
    </w:div>
    <w:div w:id="1623732853">
      <w:bodyDiv w:val="1"/>
      <w:marLeft w:val="0"/>
      <w:marRight w:val="0"/>
      <w:marTop w:val="0"/>
      <w:marBottom w:val="0"/>
      <w:divBdr>
        <w:top w:val="none" w:sz="0" w:space="0" w:color="auto"/>
        <w:left w:val="none" w:sz="0" w:space="0" w:color="auto"/>
        <w:bottom w:val="none" w:sz="0" w:space="0" w:color="auto"/>
        <w:right w:val="none" w:sz="0" w:space="0" w:color="auto"/>
      </w:divBdr>
    </w:div>
    <w:div w:id="1623800279">
      <w:bodyDiv w:val="1"/>
      <w:marLeft w:val="0"/>
      <w:marRight w:val="0"/>
      <w:marTop w:val="0"/>
      <w:marBottom w:val="0"/>
      <w:divBdr>
        <w:top w:val="none" w:sz="0" w:space="0" w:color="auto"/>
        <w:left w:val="none" w:sz="0" w:space="0" w:color="auto"/>
        <w:bottom w:val="none" w:sz="0" w:space="0" w:color="auto"/>
        <w:right w:val="none" w:sz="0" w:space="0" w:color="auto"/>
      </w:divBdr>
    </w:div>
    <w:div w:id="1623882984">
      <w:bodyDiv w:val="1"/>
      <w:marLeft w:val="0"/>
      <w:marRight w:val="0"/>
      <w:marTop w:val="0"/>
      <w:marBottom w:val="0"/>
      <w:divBdr>
        <w:top w:val="none" w:sz="0" w:space="0" w:color="auto"/>
        <w:left w:val="none" w:sz="0" w:space="0" w:color="auto"/>
        <w:bottom w:val="none" w:sz="0" w:space="0" w:color="auto"/>
        <w:right w:val="none" w:sz="0" w:space="0" w:color="auto"/>
      </w:divBdr>
    </w:div>
    <w:div w:id="1623921358">
      <w:bodyDiv w:val="1"/>
      <w:marLeft w:val="0"/>
      <w:marRight w:val="0"/>
      <w:marTop w:val="0"/>
      <w:marBottom w:val="0"/>
      <w:divBdr>
        <w:top w:val="none" w:sz="0" w:space="0" w:color="auto"/>
        <w:left w:val="none" w:sz="0" w:space="0" w:color="auto"/>
        <w:bottom w:val="none" w:sz="0" w:space="0" w:color="auto"/>
        <w:right w:val="none" w:sz="0" w:space="0" w:color="auto"/>
      </w:divBdr>
    </w:div>
    <w:div w:id="1623925992">
      <w:bodyDiv w:val="1"/>
      <w:marLeft w:val="0"/>
      <w:marRight w:val="0"/>
      <w:marTop w:val="0"/>
      <w:marBottom w:val="0"/>
      <w:divBdr>
        <w:top w:val="none" w:sz="0" w:space="0" w:color="auto"/>
        <w:left w:val="none" w:sz="0" w:space="0" w:color="auto"/>
        <w:bottom w:val="none" w:sz="0" w:space="0" w:color="auto"/>
        <w:right w:val="none" w:sz="0" w:space="0" w:color="auto"/>
      </w:divBdr>
    </w:div>
    <w:div w:id="1624189179">
      <w:bodyDiv w:val="1"/>
      <w:marLeft w:val="0"/>
      <w:marRight w:val="0"/>
      <w:marTop w:val="0"/>
      <w:marBottom w:val="0"/>
      <w:divBdr>
        <w:top w:val="none" w:sz="0" w:space="0" w:color="auto"/>
        <w:left w:val="none" w:sz="0" w:space="0" w:color="auto"/>
        <w:bottom w:val="none" w:sz="0" w:space="0" w:color="auto"/>
        <w:right w:val="none" w:sz="0" w:space="0" w:color="auto"/>
      </w:divBdr>
    </w:div>
    <w:div w:id="1624383046">
      <w:bodyDiv w:val="1"/>
      <w:marLeft w:val="0"/>
      <w:marRight w:val="0"/>
      <w:marTop w:val="0"/>
      <w:marBottom w:val="0"/>
      <w:divBdr>
        <w:top w:val="none" w:sz="0" w:space="0" w:color="auto"/>
        <w:left w:val="none" w:sz="0" w:space="0" w:color="auto"/>
        <w:bottom w:val="none" w:sz="0" w:space="0" w:color="auto"/>
        <w:right w:val="none" w:sz="0" w:space="0" w:color="auto"/>
      </w:divBdr>
    </w:div>
    <w:div w:id="1624532387">
      <w:bodyDiv w:val="1"/>
      <w:marLeft w:val="0"/>
      <w:marRight w:val="0"/>
      <w:marTop w:val="0"/>
      <w:marBottom w:val="0"/>
      <w:divBdr>
        <w:top w:val="none" w:sz="0" w:space="0" w:color="auto"/>
        <w:left w:val="none" w:sz="0" w:space="0" w:color="auto"/>
        <w:bottom w:val="none" w:sz="0" w:space="0" w:color="auto"/>
        <w:right w:val="none" w:sz="0" w:space="0" w:color="auto"/>
      </w:divBdr>
    </w:div>
    <w:div w:id="1624572829">
      <w:bodyDiv w:val="1"/>
      <w:marLeft w:val="0"/>
      <w:marRight w:val="0"/>
      <w:marTop w:val="0"/>
      <w:marBottom w:val="0"/>
      <w:divBdr>
        <w:top w:val="none" w:sz="0" w:space="0" w:color="auto"/>
        <w:left w:val="none" w:sz="0" w:space="0" w:color="auto"/>
        <w:bottom w:val="none" w:sz="0" w:space="0" w:color="auto"/>
        <w:right w:val="none" w:sz="0" w:space="0" w:color="auto"/>
      </w:divBdr>
    </w:div>
    <w:div w:id="1624992618">
      <w:bodyDiv w:val="1"/>
      <w:marLeft w:val="0"/>
      <w:marRight w:val="0"/>
      <w:marTop w:val="0"/>
      <w:marBottom w:val="0"/>
      <w:divBdr>
        <w:top w:val="none" w:sz="0" w:space="0" w:color="auto"/>
        <w:left w:val="none" w:sz="0" w:space="0" w:color="auto"/>
        <w:bottom w:val="none" w:sz="0" w:space="0" w:color="auto"/>
        <w:right w:val="none" w:sz="0" w:space="0" w:color="auto"/>
      </w:divBdr>
    </w:div>
    <w:div w:id="1625114547">
      <w:bodyDiv w:val="1"/>
      <w:marLeft w:val="0"/>
      <w:marRight w:val="0"/>
      <w:marTop w:val="0"/>
      <w:marBottom w:val="0"/>
      <w:divBdr>
        <w:top w:val="none" w:sz="0" w:space="0" w:color="auto"/>
        <w:left w:val="none" w:sz="0" w:space="0" w:color="auto"/>
        <w:bottom w:val="none" w:sz="0" w:space="0" w:color="auto"/>
        <w:right w:val="none" w:sz="0" w:space="0" w:color="auto"/>
      </w:divBdr>
    </w:div>
    <w:div w:id="1625117567">
      <w:bodyDiv w:val="1"/>
      <w:marLeft w:val="0"/>
      <w:marRight w:val="0"/>
      <w:marTop w:val="0"/>
      <w:marBottom w:val="0"/>
      <w:divBdr>
        <w:top w:val="none" w:sz="0" w:space="0" w:color="auto"/>
        <w:left w:val="none" w:sz="0" w:space="0" w:color="auto"/>
        <w:bottom w:val="none" w:sz="0" w:space="0" w:color="auto"/>
        <w:right w:val="none" w:sz="0" w:space="0" w:color="auto"/>
      </w:divBdr>
    </w:div>
    <w:div w:id="1625235035">
      <w:bodyDiv w:val="1"/>
      <w:marLeft w:val="0"/>
      <w:marRight w:val="0"/>
      <w:marTop w:val="0"/>
      <w:marBottom w:val="0"/>
      <w:divBdr>
        <w:top w:val="none" w:sz="0" w:space="0" w:color="auto"/>
        <w:left w:val="none" w:sz="0" w:space="0" w:color="auto"/>
        <w:bottom w:val="none" w:sz="0" w:space="0" w:color="auto"/>
        <w:right w:val="none" w:sz="0" w:space="0" w:color="auto"/>
      </w:divBdr>
    </w:div>
    <w:div w:id="1625383550">
      <w:bodyDiv w:val="1"/>
      <w:marLeft w:val="0"/>
      <w:marRight w:val="0"/>
      <w:marTop w:val="0"/>
      <w:marBottom w:val="0"/>
      <w:divBdr>
        <w:top w:val="none" w:sz="0" w:space="0" w:color="auto"/>
        <w:left w:val="none" w:sz="0" w:space="0" w:color="auto"/>
        <w:bottom w:val="none" w:sz="0" w:space="0" w:color="auto"/>
        <w:right w:val="none" w:sz="0" w:space="0" w:color="auto"/>
      </w:divBdr>
    </w:div>
    <w:div w:id="1625385867">
      <w:bodyDiv w:val="1"/>
      <w:marLeft w:val="0"/>
      <w:marRight w:val="0"/>
      <w:marTop w:val="0"/>
      <w:marBottom w:val="0"/>
      <w:divBdr>
        <w:top w:val="none" w:sz="0" w:space="0" w:color="auto"/>
        <w:left w:val="none" w:sz="0" w:space="0" w:color="auto"/>
        <w:bottom w:val="none" w:sz="0" w:space="0" w:color="auto"/>
        <w:right w:val="none" w:sz="0" w:space="0" w:color="auto"/>
      </w:divBdr>
    </w:div>
    <w:div w:id="1625573342">
      <w:bodyDiv w:val="1"/>
      <w:marLeft w:val="0"/>
      <w:marRight w:val="0"/>
      <w:marTop w:val="0"/>
      <w:marBottom w:val="0"/>
      <w:divBdr>
        <w:top w:val="none" w:sz="0" w:space="0" w:color="auto"/>
        <w:left w:val="none" w:sz="0" w:space="0" w:color="auto"/>
        <w:bottom w:val="none" w:sz="0" w:space="0" w:color="auto"/>
        <w:right w:val="none" w:sz="0" w:space="0" w:color="auto"/>
      </w:divBdr>
    </w:div>
    <w:div w:id="1625849247">
      <w:bodyDiv w:val="1"/>
      <w:marLeft w:val="0"/>
      <w:marRight w:val="0"/>
      <w:marTop w:val="0"/>
      <w:marBottom w:val="0"/>
      <w:divBdr>
        <w:top w:val="none" w:sz="0" w:space="0" w:color="auto"/>
        <w:left w:val="none" w:sz="0" w:space="0" w:color="auto"/>
        <w:bottom w:val="none" w:sz="0" w:space="0" w:color="auto"/>
        <w:right w:val="none" w:sz="0" w:space="0" w:color="auto"/>
      </w:divBdr>
    </w:div>
    <w:div w:id="1625884743">
      <w:bodyDiv w:val="1"/>
      <w:marLeft w:val="0"/>
      <w:marRight w:val="0"/>
      <w:marTop w:val="0"/>
      <w:marBottom w:val="0"/>
      <w:divBdr>
        <w:top w:val="none" w:sz="0" w:space="0" w:color="auto"/>
        <w:left w:val="none" w:sz="0" w:space="0" w:color="auto"/>
        <w:bottom w:val="none" w:sz="0" w:space="0" w:color="auto"/>
        <w:right w:val="none" w:sz="0" w:space="0" w:color="auto"/>
      </w:divBdr>
    </w:div>
    <w:div w:id="1625885666">
      <w:bodyDiv w:val="1"/>
      <w:marLeft w:val="0"/>
      <w:marRight w:val="0"/>
      <w:marTop w:val="0"/>
      <w:marBottom w:val="0"/>
      <w:divBdr>
        <w:top w:val="none" w:sz="0" w:space="0" w:color="auto"/>
        <w:left w:val="none" w:sz="0" w:space="0" w:color="auto"/>
        <w:bottom w:val="none" w:sz="0" w:space="0" w:color="auto"/>
        <w:right w:val="none" w:sz="0" w:space="0" w:color="auto"/>
      </w:divBdr>
    </w:div>
    <w:div w:id="1625962702">
      <w:bodyDiv w:val="1"/>
      <w:marLeft w:val="0"/>
      <w:marRight w:val="0"/>
      <w:marTop w:val="0"/>
      <w:marBottom w:val="0"/>
      <w:divBdr>
        <w:top w:val="none" w:sz="0" w:space="0" w:color="auto"/>
        <w:left w:val="none" w:sz="0" w:space="0" w:color="auto"/>
        <w:bottom w:val="none" w:sz="0" w:space="0" w:color="auto"/>
        <w:right w:val="none" w:sz="0" w:space="0" w:color="auto"/>
      </w:divBdr>
    </w:div>
    <w:div w:id="1625963973">
      <w:bodyDiv w:val="1"/>
      <w:marLeft w:val="0"/>
      <w:marRight w:val="0"/>
      <w:marTop w:val="0"/>
      <w:marBottom w:val="0"/>
      <w:divBdr>
        <w:top w:val="none" w:sz="0" w:space="0" w:color="auto"/>
        <w:left w:val="none" w:sz="0" w:space="0" w:color="auto"/>
        <w:bottom w:val="none" w:sz="0" w:space="0" w:color="auto"/>
        <w:right w:val="none" w:sz="0" w:space="0" w:color="auto"/>
      </w:divBdr>
    </w:div>
    <w:div w:id="1625965145">
      <w:bodyDiv w:val="1"/>
      <w:marLeft w:val="0"/>
      <w:marRight w:val="0"/>
      <w:marTop w:val="0"/>
      <w:marBottom w:val="0"/>
      <w:divBdr>
        <w:top w:val="none" w:sz="0" w:space="0" w:color="auto"/>
        <w:left w:val="none" w:sz="0" w:space="0" w:color="auto"/>
        <w:bottom w:val="none" w:sz="0" w:space="0" w:color="auto"/>
        <w:right w:val="none" w:sz="0" w:space="0" w:color="auto"/>
      </w:divBdr>
    </w:div>
    <w:div w:id="1626042176">
      <w:bodyDiv w:val="1"/>
      <w:marLeft w:val="0"/>
      <w:marRight w:val="0"/>
      <w:marTop w:val="0"/>
      <w:marBottom w:val="0"/>
      <w:divBdr>
        <w:top w:val="none" w:sz="0" w:space="0" w:color="auto"/>
        <w:left w:val="none" w:sz="0" w:space="0" w:color="auto"/>
        <w:bottom w:val="none" w:sz="0" w:space="0" w:color="auto"/>
        <w:right w:val="none" w:sz="0" w:space="0" w:color="auto"/>
      </w:divBdr>
    </w:div>
    <w:div w:id="1626349937">
      <w:bodyDiv w:val="1"/>
      <w:marLeft w:val="0"/>
      <w:marRight w:val="0"/>
      <w:marTop w:val="0"/>
      <w:marBottom w:val="0"/>
      <w:divBdr>
        <w:top w:val="none" w:sz="0" w:space="0" w:color="auto"/>
        <w:left w:val="none" w:sz="0" w:space="0" w:color="auto"/>
        <w:bottom w:val="none" w:sz="0" w:space="0" w:color="auto"/>
        <w:right w:val="none" w:sz="0" w:space="0" w:color="auto"/>
      </w:divBdr>
    </w:div>
    <w:div w:id="1626351194">
      <w:bodyDiv w:val="1"/>
      <w:marLeft w:val="0"/>
      <w:marRight w:val="0"/>
      <w:marTop w:val="0"/>
      <w:marBottom w:val="0"/>
      <w:divBdr>
        <w:top w:val="none" w:sz="0" w:space="0" w:color="auto"/>
        <w:left w:val="none" w:sz="0" w:space="0" w:color="auto"/>
        <w:bottom w:val="none" w:sz="0" w:space="0" w:color="auto"/>
        <w:right w:val="none" w:sz="0" w:space="0" w:color="auto"/>
      </w:divBdr>
    </w:div>
    <w:div w:id="1626538703">
      <w:bodyDiv w:val="1"/>
      <w:marLeft w:val="0"/>
      <w:marRight w:val="0"/>
      <w:marTop w:val="0"/>
      <w:marBottom w:val="0"/>
      <w:divBdr>
        <w:top w:val="none" w:sz="0" w:space="0" w:color="auto"/>
        <w:left w:val="none" w:sz="0" w:space="0" w:color="auto"/>
        <w:bottom w:val="none" w:sz="0" w:space="0" w:color="auto"/>
        <w:right w:val="none" w:sz="0" w:space="0" w:color="auto"/>
      </w:divBdr>
    </w:div>
    <w:div w:id="1626545860">
      <w:bodyDiv w:val="1"/>
      <w:marLeft w:val="0"/>
      <w:marRight w:val="0"/>
      <w:marTop w:val="0"/>
      <w:marBottom w:val="0"/>
      <w:divBdr>
        <w:top w:val="none" w:sz="0" w:space="0" w:color="auto"/>
        <w:left w:val="none" w:sz="0" w:space="0" w:color="auto"/>
        <w:bottom w:val="none" w:sz="0" w:space="0" w:color="auto"/>
        <w:right w:val="none" w:sz="0" w:space="0" w:color="auto"/>
      </w:divBdr>
    </w:div>
    <w:div w:id="1626616624">
      <w:bodyDiv w:val="1"/>
      <w:marLeft w:val="0"/>
      <w:marRight w:val="0"/>
      <w:marTop w:val="0"/>
      <w:marBottom w:val="0"/>
      <w:divBdr>
        <w:top w:val="none" w:sz="0" w:space="0" w:color="auto"/>
        <w:left w:val="none" w:sz="0" w:space="0" w:color="auto"/>
        <w:bottom w:val="none" w:sz="0" w:space="0" w:color="auto"/>
        <w:right w:val="none" w:sz="0" w:space="0" w:color="auto"/>
      </w:divBdr>
    </w:div>
    <w:div w:id="1626621438">
      <w:bodyDiv w:val="1"/>
      <w:marLeft w:val="0"/>
      <w:marRight w:val="0"/>
      <w:marTop w:val="0"/>
      <w:marBottom w:val="0"/>
      <w:divBdr>
        <w:top w:val="none" w:sz="0" w:space="0" w:color="auto"/>
        <w:left w:val="none" w:sz="0" w:space="0" w:color="auto"/>
        <w:bottom w:val="none" w:sz="0" w:space="0" w:color="auto"/>
        <w:right w:val="none" w:sz="0" w:space="0" w:color="auto"/>
      </w:divBdr>
    </w:div>
    <w:div w:id="1626690063">
      <w:bodyDiv w:val="1"/>
      <w:marLeft w:val="0"/>
      <w:marRight w:val="0"/>
      <w:marTop w:val="0"/>
      <w:marBottom w:val="0"/>
      <w:divBdr>
        <w:top w:val="none" w:sz="0" w:space="0" w:color="auto"/>
        <w:left w:val="none" w:sz="0" w:space="0" w:color="auto"/>
        <w:bottom w:val="none" w:sz="0" w:space="0" w:color="auto"/>
        <w:right w:val="none" w:sz="0" w:space="0" w:color="auto"/>
      </w:divBdr>
    </w:div>
    <w:div w:id="1626810250">
      <w:bodyDiv w:val="1"/>
      <w:marLeft w:val="0"/>
      <w:marRight w:val="0"/>
      <w:marTop w:val="0"/>
      <w:marBottom w:val="0"/>
      <w:divBdr>
        <w:top w:val="none" w:sz="0" w:space="0" w:color="auto"/>
        <w:left w:val="none" w:sz="0" w:space="0" w:color="auto"/>
        <w:bottom w:val="none" w:sz="0" w:space="0" w:color="auto"/>
        <w:right w:val="none" w:sz="0" w:space="0" w:color="auto"/>
      </w:divBdr>
    </w:div>
    <w:div w:id="1626810750">
      <w:bodyDiv w:val="1"/>
      <w:marLeft w:val="0"/>
      <w:marRight w:val="0"/>
      <w:marTop w:val="0"/>
      <w:marBottom w:val="0"/>
      <w:divBdr>
        <w:top w:val="none" w:sz="0" w:space="0" w:color="auto"/>
        <w:left w:val="none" w:sz="0" w:space="0" w:color="auto"/>
        <w:bottom w:val="none" w:sz="0" w:space="0" w:color="auto"/>
        <w:right w:val="none" w:sz="0" w:space="0" w:color="auto"/>
      </w:divBdr>
    </w:div>
    <w:div w:id="1627008938">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081086">
      <w:bodyDiv w:val="1"/>
      <w:marLeft w:val="0"/>
      <w:marRight w:val="0"/>
      <w:marTop w:val="0"/>
      <w:marBottom w:val="0"/>
      <w:divBdr>
        <w:top w:val="none" w:sz="0" w:space="0" w:color="auto"/>
        <w:left w:val="none" w:sz="0" w:space="0" w:color="auto"/>
        <w:bottom w:val="none" w:sz="0" w:space="0" w:color="auto"/>
        <w:right w:val="none" w:sz="0" w:space="0" w:color="auto"/>
      </w:divBdr>
    </w:div>
    <w:div w:id="1627154862">
      <w:bodyDiv w:val="1"/>
      <w:marLeft w:val="0"/>
      <w:marRight w:val="0"/>
      <w:marTop w:val="0"/>
      <w:marBottom w:val="0"/>
      <w:divBdr>
        <w:top w:val="none" w:sz="0" w:space="0" w:color="auto"/>
        <w:left w:val="none" w:sz="0" w:space="0" w:color="auto"/>
        <w:bottom w:val="none" w:sz="0" w:space="0" w:color="auto"/>
        <w:right w:val="none" w:sz="0" w:space="0" w:color="auto"/>
      </w:divBdr>
    </w:div>
    <w:div w:id="1627159827">
      <w:bodyDiv w:val="1"/>
      <w:marLeft w:val="0"/>
      <w:marRight w:val="0"/>
      <w:marTop w:val="0"/>
      <w:marBottom w:val="0"/>
      <w:divBdr>
        <w:top w:val="none" w:sz="0" w:space="0" w:color="auto"/>
        <w:left w:val="none" w:sz="0" w:space="0" w:color="auto"/>
        <w:bottom w:val="none" w:sz="0" w:space="0" w:color="auto"/>
        <w:right w:val="none" w:sz="0" w:space="0" w:color="auto"/>
      </w:divBdr>
    </w:div>
    <w:div w:id="1627351903">
      <w:bodyDiv w:val="1"/>
      <w:marLeft w:val="0"/>
      <w:marRight w:val="0"/>
      <w:marTop w:val="0"/>
      <w:marBottom w:val="0"/>
      <w:divBdr>
        <w:top w:val="none" w:sz="0" w:space="0" w:color="auto"/>
        <w:left w:val="none" w:sz="0" w:space="0" w:color="auto"/>
        <w:bottom w:val="none" w:sz="0" w:space="0" w:color="auto"/>
        <w:right w:val="none" w:sz="0" w:space="0" w:color="auto"/>
      </w:divBdr>
    </w:div>
    <w:div w:id="1627467245">
      <w:bodyDiv w:val="1"/>
      <w:marLeft w:val="0"/>
      <w:marRight w:val="0"/>
      <w:marTop w:val="0"/>
      <w:marBottom w:val="0"/>
      <w:divBdr>
        <w:top w:val="none" w:sz="0" w:space="0" w:color="auto"/>
        <w:left w:val="none" w:sz="0" w:space="0" w:color="auto"/>
        <w:bottom w:val="none" w:sz="0" w:space="0" w:color="auto"/>
        <w:right w:val="none" w:sz="0" w:space="0" w:color="auto"/>
      </w:divBdr>
    </w:div>
    <w:div w:id="1627738393">
      <w:bodyDiv w:val="1"/>
      <w:marLeft w:val="0"/>
      <w:marRight w:val="0"/>
      <w:marTop w:val="0"/>
      <w:marBottom w:val="0"/>
      <w:divBdr>
        <w:top w:val="none" w:sz="0" w:space="0" w:color="auto"/>
        <w:left w:val="none" w:sz="0" w:space="0" w:color="auto"/>
        <w:bottom w:val="none" w:sz="0" w:space="0" w:color="auto"/>
        <w:right w:val="none" w:sz="0" w:space="0" w:color="auto"/>
      </w:divBdr>
    </w:div>
    <w:div w:id="1627812147">
      <w:bodyDiv w:val="1"/>
      <w:marLeft w:val="0"/>
      <w:marRight w:val="0"/>
      <w:marTop w:val="0"/>
      <w:marBottom w:val="0"/>
      <w:divBdr>
        <w:top w:val="none" w:sz="0" w:space="0" w:color="auto"/>
        <w:left w:val="none" w:sz="0" w:space="0" w:color="auto"/>
        <w:bottom w:val="none" w:sz="0" w:space="0" w:color="auto"/>
        <w:right w:val="none" w:sz="0" w:space="0" w:color="auto"/>
      </w:divBdr>
    </w:div>
    <w:div w:id="1627856260">
      <w:bodyDiv w:val="1"/>
      <w:marLeft w:val="0"/>
      <w:marRight w:val="0"/>
      <w:marTop w:val="0"/>
      <w:marBottom w:val="0"/>
      <w:divBdr>
        <w:top w:val="none" w:sz="0" w:space="0" w:color="auto"/>
        <w:left w:val="none" w:sz="0" w:space="0" w:color="auto"/>
        <w:bottom w:val="none" w:sz="0" w:space="0" w:color="auto"/>
        <w:right w:val="none" w:sz="0" w:space="0" w:color="auto"/>
      </w:divBdr>
    </w:div>
    <w:div w:id="1627858423">
      <w:bodyDiv w:val="1"/>
      <w:marLeft w:val="0"/>
      <w:marRight w:val="0"/>
      <w:marTop w:val="0"/>
      <w:marBottom w:val="0"/>
      <w:divBdr>
        <w:top w:val="none" w:sz="0" w:space="0" w:color="auto"/>
        <w:left w:val="none" w:sz="0" w:space="0" w:color="auto"/>
        <w:bottom w:val="none" w:sz="0" w:space="0" w:color="auto"/>
        <w:right w:val="none" w:sz="0" w:space="0" w:color="auto"/>
      </w:divBdr>
    </w:div>
    <w:div w:id="1628050986">
      <w:bodyDiv w:val="1"/>
      <w:marLeft w:val="0"/>
      <w:marRight w:val="0"/>
      <w:marTop w:val="0"/>
      <w:marBottom w:val="0"/>
      <w:divBdr>
        <w:top w:val="none" w:sz="0" w:space="0" w:color="auto"/>
        <w:left w:val="none" w:sz="0" w:space="0" w:color="auto"/>
        <w:bottom w:val="none" w:sz="0" w:space="0" w:color="auto"/>
        <w:right w:val="none" w:sz="0" w:space="0" w:color="auto"/>
      </w:divBdr>
    </w:div>
    <w:div w:id="1628076223">
      <w:bodyDiv w:val="1"/>
      <w:marLeft w:val="0"/>
      <w:marRight w:val="0"/>
      <w:marTop w:val="0"/>
      <w:marBottom w:val="0"/>
      <w:divBdr>
        <w:top w:val="none" w:sz="0" w:space="0" w:color="auto"/>
        <w:left w:val="none" w:sz="0" w:space="0" w:color="auto"/>
        <w:bottom w:val="none" w:sz="0" w:space="0" w:color="auto"/>
        <w:right w:val="none" w:sz="0" w:space="0" w:color="auto"/>
      </w:divBdr>
    </w:div>
    <w:div w:id="1628241973">
      <w:bodyDiv w:val="1"/>
      <w:marLeft w:val="0"/>
      <w:marRight w:val="0"/>
      <w:marTop w:val="0"/>
      <w:marBottom w:val="0"/>
      <w:divBdr>
        <w:top w:val="none" w:sz="0" w:space="0" w:color="auto"/>
        <w:left w:val="none" w:sz="0" w:space="0" w:color="auto"/>
        <w:bottom w:val="none" w:sz="0" w:space="0" w:color="auto"/>
        <w:right w:val="none" w:sz="0" w:space="0" w:color="auto"/>
      </w:divBdr>
    </w:div>
    <w:div w:id="1628273792">
      <w:bodyDiv w:val="1"/>
      <w:marLeft w:val="0"/>
      <w:marRight w:val="0"/>
      <w:marTop w:val="0"/>
      <w:marBottom w:val="0"/>
      <w:divBdr>
        <w:top w:val="none" w:sz="0" w:space="0" w:color="auto"/>
        <w:left w:val="none" w:sz="0" w:space="0" w:color="auto"/>
        <w:bottom w:val="none" w:sz="0" w:space="0" w:color="auto"/>
        <w:right w:val="none" w:sz="0" w:space="0" w:color="auto"/>
      </w:divBdr>
    </w:div>
    <w:div w:id="1628318135">
      <w:bodyDiv w:val="1"/>
      <w:marLeft w:val="0"/>
      <w:marRight w:val="0"/>
      <w:marTop w:val="0"/>
      <w:marBottom w:val="0"/>
      <w:divBdr>
        <w:top w:val="none" w:sz="0" w:space="0" w:color="auto"/>
        <w:left w:val="none" w:sz="0" w:space="0" w:color="auto"/>
        <w:bottom w:val="none" w:sz="0" w:space="0" w:color="auto"/>
        <w:right w:val="none" w:sz="0" w:space="0" w:color="auto"/>
      </w:divBdr>
    </w:div>
    <w:div w:id="1628703126">
      <w:bodyDiv w:val="1"/>
      <w:marLeft w:val="0"/>
      <w:marRight w:val="0"/>
      <w:marTop w:val="0"/>
      <w:marBottom w:val="0"/>
      <w:divBdr>
        <w:top w:val="none" w:sz="0" w:space="0" w:color="auto"/>
        <w:left w:val="none" w:sz="0" w:space="0" w:color="auto"/>
        <w:bottom w:val="none" w:sz="0" w:space="0" w:color="auto"/>
        <w:right w:val="none" w:sz="0" w:space="0" w:color="auto"/>
      </w:divBdr>
    </w:div>
    <w:div w:id="1628858069">
      <w:bodyDiv w:val="1"/>
      <w:marLeft w:val="0"/>
      <w:marRight w:val="0"/>
      <w:marTop w:val="0"/>
      <w:marBottom w:val="0"/>
      <w:divBdr>
        <w:top w:val="none" w:sz="0" w:space="0" w:color="auto"/>
        <w:left w:val="none" w:sz="0" w:space="0" w:color="auto"/>
        <w:bottom w:val="none" w:sz="0" w:space="0" w:color="auto"/>
        <w:right w:val="none" w:sz="0" w:space="0" w:color="auto"/>
      </w:divBdr>
    </w:div>
    <w:div w:id="1629120645">
      <w:bodyDiv w:val="1"/>
      <w:marLeft w:val="0"/>
      <w:marRight w:val="0"/>
      <w:marTop w:val="0"/>
      <w:marBottom w:val="0"/>
      <w:divBdr>
        <w:top w:val="none" w:sz="0" w:space="0" w:color="auto"/>
        <w:left w:val="none" w:sz="0" w:space="0" w:color="auto"/>
        <w:bottom w:val="none" w:sz="0" w:space="0" w:color="auto"/>
        <w:right w:val="none" w:sz="0" w:space="0" w:color="auto"/>
      </w:divBdr>
    </w:div>
    <w:div w:id="1629159755">
      <w:bodyDiv w:val="1"/>
      <w:marLeft w:val="0"/>
      <w:marRight w:val="0"/>
      <w:marTop w:val="0"/>
      <w:marBottom w:val="0"/>
      <w:divBdr>
        <w:top w:val="none" w:sz="0" w:space="0" w:color="auto"/>
        <w:left w:val="none" w:sz="0" w:space="0" w:color="auto"/>
        <w:bottom w:val="none" w:sz="0" w:space="0" w:color="auto"/>
        <w:right w:val="none" w:sz="0" w:space="0" w:color="auto"/>
      </w:divBdr>
    </w:div>
    <w:div w:id="1629581155">
      <w:bodyDiv w:val="1"/>
      <w:marLeft w:val="0"/>
      <w:marRight w:val="0"/>
      <w:marTop w:val="0"/>
      <w:marBottom w:val="0"/>
      <w:divBdr>
        <w:top w:val="none" w:sz="0" w:space="0" w:color="auto"/>
        <w:left w:val="none" w:sz="0" w:space="0" w:color="auto"/>
        <w:bottom w:val="none" w:sz="0" w:space="0" w:color="auto"/>
        <w:right w:val="none" w:sz="0" w:space="0" w:color="auto"/>
      </w:divBdr>
    </w:div>
    <w:div w:id="1629583027">
      <w:bodyDiv w:val="1"/>
      <w:marLeft w:val="0"/>
      <w:marRight w:val="0"/>
      <w:marTop w:val="0"/>
      <w:marBottom w:val="0"/>
      <w:divBdr>
        <w:top w:val="none" w:sz="0" w:space="0" w:color="auto"/>
        <w:left w:val="none" w:sz="0" w:space="0" w:color="auto"/>
        <w:bottom w:val="none" w:sz="0" w:space="0" w:color="auto"/>
        <w:right w:val="none" w:sz="0" w:space="0" w:color="auto"/>
      </w:divBdr>
    </w:div>
    <w:div w:id="1629776300">
      <w:bodyDiv w:val="1"/>
      <w:marLeft w:val="0"/>
      <w:marRight w:val="0"/>
      <w:marTop w:val="0"/>
      <w:marBottom w:val="0"/>
      <w:divBdr>
        <w:top w:val="none" w:sz="0" w:space="0" w:color="auto"/>
        <w:left w:val="none" w:sz="0" w:space="0" w:color="auto"/>
        <w:bottom w:val="none" w:sz="0" w:space="0" w:color="auto"/>
        <w:right w:val="none" w:sz="0" w:space="0" w:color="auto"/>
      </w:divBdr>
    </w:div>
    <w:div w:id="1629816272">
      <w:bodyDiv w:val="1"/>
      <w:marLeft w:val="0"/>
      <w:marRight w:val="0"/>
      <w:marTop w:val="0"/>
      <w:marBottom w:val="0"/>
      <w:divBdr>
        <w:top w:val="none" w:sz="0" w:space="0" w:color="auto"/>
        <w:left w:val="none" w:sz="0" w:space="0" w:color="auto"/>
        <w:bottom w:val="none" w:sz="0" w:space="0" w:color="auto"/>
        <w:right w:val="none" w:sz="0" w:space="0" w:color="auto"/>
      </w:divBdr>
    </w:div>
    <w:div w:id="1629969866">
      <w:bodyDiv w:val="1"/>
      <w:marLeft w:val="0"/>
      <w:marRight w:val="0"/>
      <w:marTop w:val="0"/>
      <w:marBottom w:val="0"/>
      <w:divBdr>
        <w:top w:val="none" w:sz="0" w:space="0" w:color="auto"/>
        <w:left w:val="none" w:sz="0" w:space="0" w:color="auto"/>
        <w:bottom w:val="none" w:sz="0" w:space="0" w:color="auto"/>
        <w:right w:val="none" w:sz="0" w:space="0" w:color="auto"/>
      </w:divBdr>
    </w:div>
    <w:div w:id="1629975186">
      <w:bodyDiv w:val="1"/>
      <w:marLeft w:val="0"/>
      <w:marRight w:val="0"/>
      <w:marTop w:val="0"/>
      <w:marBottom w:val="0"/>
      <w:divBdr>
        <w:top w:val="none" w:sz="0" w:space="0" w:color="auto"/>
        <w:left w:val="none" w:sz="0" w:space="0" w:color="auto"/>
        <w:bottom w:val="none" w:sz="0" w:space="0" w:color="auto"/>
        <w:right w:val="none" w:sz="0" w:space="0" w:color="auto"/>
      </w:divBdr>
    </w:div>
    <w:div w:id="1630277435">
      <w:bodyDiv w:val="1"/>
      <w:marLeft w:val="0"/>
      <w:marRight w:val="0"/>
      <w:marTop w:val="0"/>
      <w:marBottom w:val="0"/>
      <w:divBdr>
        <w:top w:val="none" w:sz="0" w:space="0" w:color="auto"/>
        <w:left w:val="none" w:sz="0" w:space="0" w:color="auto"/>
        <w:bottom w:val="none" w:sz="0" w:space="0" w:color="auto"/>
        <w:right w:val="none" w:sz="0" w:space="0" w:color="auto"/>
      </w:divBdr>
    </w:div>
    <w:div w:id="1630277987">
      <w:bodyDiv w:val="1"/>
      <w:marLeft w:val="0"/>
      <w:marRight w:val="0"/>
      <w:marTop w:val="0"/>
      <w:marBottom w:val="0"/>
      <w:divBdr>
        <w:top w:val="none" w:sz="0" w:space="0" w:color="auto"/>
        <w:left w:val="none" w:sz="0" w:space="0" w:color="auto"/>
        <w:bottom w:val="none" w:sz="0" w:space="0" w:color="auto"/>
        <w:right w:val="none" w:sz="0" w:space="0" w:color="auto"/>
      </w:divBdr>
    </w:div>
    <w:div w:id="1630280833">
      <w:bodyDiv w:val="1"/>
      <w:marLeft w:val="0"/>
      <w:marRight w:val="0"/>
      <w:marTop w:val="0"/>
      <w:marBottom w:val="0"/>
      <w:divBdr>
        <w:top w:val="none" w:sz="0" w:space="0" w:color="auto"/>
        <w:left w:val="none" w:sz="0" w:space="0" w:color="auto"/>
        <w:bottom w:val="none" w:sz="0" w:space="0" w:color="auto"/>
        <w:right w:val="none" w:sz="0" w:space="0" w:color="auto"/>
      </w:divBdr>
    </w:div>
    <w:div w:id="1630284154">
      <w:bodyDiv w:val="1"/>
      <w:marLeft w:val="0"/>
      <w:marRight w:val="0"/>
      <w:marTop w:val="0"/>
      <w:marBottom w:val="0"/>
      <w:divBdr>
        <w:top w:val="none" w:sz="0" w:space="0" w:color="auto"/>
        <w:left w:val="none" w:sz="0" w:space="0" w:color="auto"/>
        <w:bottom w:val="none" w:sz="0" w:space="0" w:color="auto"/>
        <w:right w:val="none" w:sz="0" w:space="0" w:color="auto"/>
      </w:divBdr>
    </w:div>
    <w:div w:id="1630284921">
      <w:bodyDiv w:val="1"/>
      <w:marLeft w:val="0"/>
      <w:marRight w:val="0"/>
      <w:marTop w:val="0"/>
      <w:marBottom w:val="0"/>
      <w:divBdr>
        <w:top w:val="none" w:sz="0" w:space="0" w:color="auto"/>
        <w:left w:val="none" w:sz="0" w:space="0" w:color="auto"/>
        <w:bottom w:val="none" w:sz="0" w:space="0" w:color="auto"/>
        <w:right w:val="none" w:sz="0" w:space="0" w:color="auto"/>
      </w:divBdr>
    </w:div>
    <w:div w:id="1630670556">
      <w:bodyDiv w:val="1"/>
      <w:marLeft w:val="0"/>
      <w:marRight w:val="0"/>
      <w:marTop w:val="0"/>
      <w:marBottom w:val="0"/>
      <w:divBdr>
        <w:top w:val="none" w:sz="0" w:space="0" w:color="auto"/>
        <w:left w:val="none" w:sz="0" w:space="0" w:color="auto"/>
        <w:bottom w:val="none" w:sz="0" w:space="0" w:color="auto"/>
        <w:right w:val="none" w:sz="0" w:space="0" w:color="auto"/>
      </w:divBdr>
    </w:div>
    <w:div w:id="1630697880">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823532">
      <w:bodyDiv w:val="1"/>
      <w:marLeft w:val="0"/>
      <w:marRight w:val="0"/>
      <w:marTop w:val="0"/>
      <w:marBottom w:val="0"/>
      <w:divBdr>
        <w:top w:val="none" w:sz="0" w:space="0" w:color="auto"/>
        <w:left w:val="none" w:sz="0" w:space="0" w:color="auto"/>
        <w:bottom w:val="none" w:sz="0" w:space="0" w:color="auto"/>
        <w:right w:val="none" w:sz="0" w:space="0" w:color="auto"/>
      </w:divBdr>
    </w:div>
    <w:div w:id="1630940522">
      <w:bodyDiv w:val="1"/>
      <w:marLeft w:val="0"/>
      <w:marRight w:val="0"/>
      <w:marTop w:val="0"/>
      <w:marBottom w:val="0"/>
      <w:divBdr>
        <w:top w:val="none" w:sz="0" w:space="0" w:color="auto"/>
        <w:left w:val="none" w:sz="0" w:space="0" w:color="auto"/>
        <w:bottom w:val="none" w:sz="0" w:space="0" w:color="auto"/>
        <w:right w:val="none" w:sz="0" w:space="0" w:color="auto"/>
      </w:divBdr>
    </w:div>
    <w:div w:id="1631210342">
      <w:bodyDiv w:val="1"/>
      <w:marLeft w:val="0"/>
      <w:marRight w:val="0"/>
      <w:marTop w:val="0"/>
      <w:marBottom w:val="0"/>
      <w:divBdr>
        <w:top w:val="none" w:sz="0" w:space="0" w:color="auto"/>
        <w:left w:val="none" w:sz="0" w:space="0" w:color="auto"/>
        <w:bottom w:val="none" w:sz="0" w:space="0" w:color="auto"/>
        <w:right w:val="none" w:sz="0" w:space="0" w:color="auto"/>
      </w:divBdr>
    </w:div>
    <w:div w:id="1631281344">
      <w:bodyDiv w:val="1"/>
      <w:marLeft w:val="0"/>
      <w:marRight w:val="0"/>
      <w:marTop w:val="0"/>
      <w:marBottom w:val="0"/>
      <w:divBdr>
        <w:top w:val="none" w:sz="0" w:space="0" w:color="auto"/>
        <w:left w:val="none" w:sz="0" w:space="0" w:color="auto"/>
        <w:bottom w:val="none" w:sz="0" w:space="0" w:color="auto"/>
        <w:right w:val="none" w:sz="0" w:space="0" w:color="auto"/>
      </w:divBdr>
    </w:div>
    <w:div w:id="1631669785">
      <w:bodyDiv w:val="1"/>
      <w:marLeft w:val="0"/>
      <w:marRight w:val="0"/>
      <w:marTop w:val="0"/>
      <w:marBottom w:val="0"/>
      <w:divBdr>
        <w:top w:val="none" w:sz="0" w:space="0" w:color="auto"/>
        <w:left w:val="none" w:sz="0" w:space="0" w:color="auto"/>
        <w:bottom w:val="none" w:sz="0" w:space="0" w:color="auto"/>
        <w:right w:val="none" w:sz="0" w:space="0" w:color="auto"/>
      </w:divBdr>
    </w:div>
    <w:div w:id="1631740723">
      <w:bodyDiv w:val="1"/>
      <w:marLeft w:val="0"/>
      <w:marRight w:val="0"/>
      <w:marTop w:val="0"/>
      <w:marBottom w:val="0"/>
      <w:divBdr>
        <w:top w:val="none" w:sz="0" w:space="0" w:color="auto"/>
        <w:left w:val="none" w:sz="0" w:space="0" w:color="auto"/>
        <w:bottom w:val="none" w:sz="0" w:space="0" w:color="auto"/>
        <w:right w:val="none" w:sz="0" w:space="0" w:color="auto"/>
      </w:divBdr>
    </w:div>
    <w:div w:id="1631788441">
      <w:bodyDiv w:val="1"/>
      <w:marLeft w:val="0"/>
      <w:marRight w:val="0"/>
      <w:marTop w:val="0"/>
      <w:marBottom w:val="0"/>
      <w:divBdr>
        <w:top w:val="none" w:sz="0" w:space="0" w:color="auto"/>
        <w:left w:val="none" w:sz="0" w:space="0" w:color="auto"/>
        <w:bottom w:val="none" w:sz="0" w:space="0" w:color="auto"/>
        <w:right w:val="none" w:sz="0" w:space="0" w:color="auto"/>
      </w:divBdr>
    </w:div>
    <w:div w:id="1631938990">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204083">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438961">
      <w:bodyDiv w:val="1"/>
      <w:marLeft w:val="0"/>
      <w:marRight w:val="0"/>
      <w:marTop w:val="0"/>
      <w:marBottom w:val="0"/>
      <w:divBdr>
        <w:top w:val="none" w:sz="0" w:space="0" w:color="auto"/>
        <w:left w:val="none" w:sz="0" w:space="0" w:color="auto"/>
        <w:bottom w:val="none" w:sz="0" w:space="0" w:color="auto"/>
        <w:right w:val="none" w:sz="0" w:space="0" w:color="auto"/>
      </w:divBdr>
    </w:div>
    <w:div w:id="1632596443">
      <w:bodyDiv w:val="1"/>
      <w:marLeft w:val="0"/>
      <w:marRight w:val="0"/>
      <w:marTop w:val="0"/>
      <w:marBottom w:val="0"/>
      <w:divBdr>
        <w:top w:val="none" w:sz="0" w:space="0" w:color="auto"/>
        <w:left w:val="none" w:sz="0" w:space="0" w:color="auto"/>
        <w:bottom w:val="none" w:sz="0" w:space="0" w:color="auto"/>
        <w:right w:val="none" w:sz="0" w:space="0" w:color="auto"/>
      </w:divBdr>
    </w:div>
    <w:div w:id="1632632891">
      <w:bodyDiv w:val="1"/>
      <w:marLeft w:val="0"/>
      <w:marRight w:val="0"/>
      <w:marTop w:val="0"/>
      <w:marBottom w:val="0"/>
      <w:divBdr>
        <w:top w:val="none" w:sz="0" w:space="0" w:color="auto"/>
        <w:left w:val="none" w:sz="0" w:space="0" w:color="auto"/>
        <w:bottom w:val="none" w:sz="0" w:space="0" w:color="auto"/>
        <w:right w:val="none" w:sz="0" w:space="0" w:color="auto"/>
      </w:divBdr>
    </w:div>
    <w:div w:id="1632788010">
      <w:bodyDiv w:val="1"/>
      <w:marLeft w:val="0"/>
      <w:marRight w:val="0"/>
      <w:marTop w:val="0"/>
      <w:marBottom w:val="0"/>
      <w:divBdr>
        <w:top w:val="none" w:sz="0" w:space="0" w:color="auto"/>
        <w:left w:val="none" w:sz="0" w:space="0" w:color="auto"/>
        <w:bottom w:val="none" w:sz="0" w:space="0" w:color="auto"/>
        <w:right w:val="none" w:sz="0" w:space="0" w:color="auto"/>
      </w:divBdr>
    </w:div>
    <w:div w:id="1632856927">
      <w:bodyDiv w:val="1"/>
      <w:marLeft w:val="0"/>
      <w:marRight w:val="0"/>
      <w:marTop w:val="0"/>
      <w:marBottom w:val="0"/>
      <w:divBdr>
        <w:top w:val="none" w:sz="0" w:space="0" w:color="auto"/>
        <w:left w:val="none" w:sz="0" w:space="0" w:color="auto"/>
        <w:bottom w:val="none" w:sz="0" w:space="0" w:color="auto"/>
        <w:right w:val="none" w:sz="0" w:space="0" w:color="auto"/>
      </w:divBdr>
    </w:div>
    <w:div w:id="1632857238">
      <w:bodyDiv w:val="1"/>
      <w:marLeft w:val="0"/>
      <w:marRight w:val="0"/>
      <w:marTop w:val="0"/>
      <w:marBottom w:val="0"/>
      <w:divBdr>
        <w:top w:val="none" w:sz="0" w:space="0" w:color="auto"/>
        <w:left w:val="none" w:sz="0" w:space="0" w:color="auto"/>
        <w:bottom w:val="none" w:sz="0" w:space="0" w:color="auto"/>
        <w:right w:val="none" w:sz="0" w:space="0" w:color="auto"/>
      </w:divBdr>
    </w:div>
    <w:div w:id="1632899908">
      <w:bodyDiv w:val="1"/>
      <w:marLeft w:val="0"/>
      <w:marRight w:val="0"/>
      <w:marTop w:val="0"/>
      <w:marBottom w:val="0"/>
      <w:divBdr>
        <w:top w:val="none" w:sz="0" w:space="0" w:color="auto"/>
        <w:left w:val="none" w:sz="0" w:space="0" w:color="auto"/>
        <w:bottom w:val="none" w:sz="0" w:space="0" w:color="auto"/>
        <w:right w:val="none" w:sz="0" w:space="0" w:color="auto"/>
      </w:divBdr>
    </w:div>
    <w:div w:id="1632905800">
      <w:bodyDiv w:val="1"/>
      <w:marLeft w:val="0"/>
      <w:marRight w:val="0"/>
      <w:marTop w:val="0"/>
      <w:marBottom w:val="0"/>
      <w:divBdr>
        <w:top w:val="none" w:sz="0" w:space="0" w:color="auto"/>
        <w:left w:val="none" w:sz="0" w:space="0" w:color="auto"/>
        <w:bottom w:val="none" w:sz="0" w:space="0" w:color="auto"/>
        <w:right w:val="none" w:sz="0" w:space="0" w:color="auto"/>
      </w:divBdr>
    </w:div>
    <w:div w:id="1633092940">
      <w:bodyDiv w:val="1"/>
      <w:marLeft w:val="0"/>
      <w:marRight w:val="0"/>
      <w:marTop w:val="0"/>
      <w:marBottom w:val="0"/>
      <w:divBdr>
        <w:top w:val="none" w:sz="0" w:space="0" w:color="auto"/>
        <w:left w:val="none" w:sz="0" w:space="0" w:color="auto"/>
        <w:bottom w:val="none" w:sz="0" w:space="0" w:color="auto"/>
        <w:right w:val="none" w:sz="0" w:space="0" w:color="auto"/>
      </w:divBdr>
    </w:div>
    <w:div w:id="1633094144">
      <w:bodyDiv w:val="1"/>
      <w:marLeft w:val="0"/>
      <w:marRight w:val="0"/>
      <w:marTop w:val="0"/>
      <w:marBottom w:val="0"/>
      <w:divBdr>
        <w:top w:val="none" w:sz="0" w:space="0" w:color="auto"/>
        <w:left w:val="none" w:sz="0" w:space="0" w:color="auto"/>
        <w:bottom w:val="none" w:sz="0" w:space="0" w:color="auto"/>
        <w:right w:val="none" w:sz="0" w:space="0" w:color="auto"/>
      </w:divBdr>
    </w:div>
    <w:div w:id="1633170152">
      <w:bodyDiv w:val="1"/>
      <w:marLeft w:val="0"/>
      <w:marRight w:val="0"/>
      <w:marTop w:val="0"/>
      <w:marBottom w:val="0"/>
      <w:divBdr>
        <w:top w:val="none" w:sz="0" w:space="0" w:color="auto"/>
        <w:left w:val="none" w:sz="0" w:space="0" w:color="auto"/>
        <w:bottom w:val="none" w:sz="0" w:space="0" w:color="auto"/>
        <w:right w:val="none" w:sz="0" w:space="0" w:color="auto"/>
      </w:divBdr>
    </w:div>
    <w:div w:id="1633251216">
      <w:bodyDiv w:val="1"/>
      <w:marLeft w:val="0"/>
      <w:marRight w:val="0"/>
      <w:marTop w:val="0"/>
      <w:marBottom w:val="0"/>
      <w:divBdr>
        <w:top w:val="none" w:sz="0" w:space="0" w:color="auto"/>
        <w:left w:val="none" w:sz="0" w:space="0" w:color="auto"/>
        <w:bottom w:val="none" w:sz="0" w:space="0" w:color="auto"/>
        <w:right w:val="none" w:sz="0" w:space="0" w:color="auto"/>
      </w:divBdr>
    </w:div>
    <w:div w:id="1633368588">
      <w:bodyDiv w:val="1"/>
      <w:marLeft w:val="0"/>
      <w:marRight w:val="0"/>
      <w:marTop w:val="0"/>
      <w:marBottom w:val="0"/>
      <w:divBdr>
        <w:top w:val="none" w:sz="0" w:space="0" w:color="auto"/>
        <w:left w:val="none" w:sz="0" w:space="0" w:color="auto"/>
        <w:bottom w:val="none" w:sz="0" w:space="0" w:color="auto"/>
        <w:right w:val="none" w:sz="0" w:space="0" w:color="auto"/>
      </w:divBdr>
    </w:div>
    <w:div w:id="1633560985">
      <w:bodyDiv w:val="1"/>
      <w:marLeft w:val="0"/>
      <w:marRight w:val="0"/>
      <w:marTop w:val="0"/>
      <w:marBottom w:val="0"/>
      <w:divBdr>
        <w:top w:val="none" w:sz="0" w:space="0" w:color="auto"/>
        <w:left w:val="none" w:sz="0" w:space="0" w:color="auto"/>
        <w:bottom w:val="none" w:sz="0" w:space="0" w:color="auto"/>
        <w:right w:val="none" w:sz="0" w:space="0" w:color="auto"/>
      </w:divBdr>
    </w:div>
    <w:div w:id="1633704023">
      <w:bodyDiv w:val="1"/>
      <w:marLeft w:val="0"/>
      <w:marRight w:val="0"/>
      <w:marTop w:val="0"/>
      <w:marBottom w:val="0"/>
      <w:divBdr>
        <w:top w:val="none" w:sz="0" w:space="0" w:color="auto"/>
        <w:left w:val="none" w:sz="0" w:space="0" w:color="auto"/>
        <w:bottom w:val="none" w:sz="0" w:space="0" w:color="auto"/>
        <w:right w:val="none" w:sz="0" w:space="0" w:color="auto"/>
      </w:divBdr>
    </w:div>
    <w:div w:id="1633905557">
      <w:bodyDiv w:val="1"/>
      <w:marLeft w:val="0"/>
      <w:marRight w:val="0"/>
      <w:marTop w:val="0"/>
      <w:marBottom w:val="0"/>
      <w:divBdr>
        <w:top w:val="none" w:sz="0" w:space="0" w:color="auto"/>
        <w:left w:val="none" w:sz="0" w:space="0" w:color="auto"/>
        <w:bottom w:val="none" w:sz="0" w:space="0" w:color="auto"/>
        <w:right w:val="none" w:sz="0" w:space="0" w:color="auto"/>
      </w:divBdr>
    </w:div>
    <w:div w:id="1633946841">
      <w:bodyDiv w:val="1"/>
      <w:marLeft w:val="0"/>
      <w:marRight w:val="0"/>
      <w:marTop w:val="0"/>
      <w:marBottom w:val="0"/>
      <w:divBdr>
        <w:top w:val="none" w:sz="0" w:space="0" w:color="auto"/>
        <w:left w:val="none" w:sz="0" w:space="0" w:color="auto"/>
        <w:bottom w:val="none" w:sz="0" w:space="0" w:color="auto"/>
        <w:right w:val="none" w:sz="0" w:space="0" w:color="auto"/>
      </w:divBdr>
    </w:div>
    <w:div w:id="1634024687">
      <w:bodyDiv w:val="1"/>
      <w:marLeft w:val="0"/>
      <w:marRight w:val="0"/>
      <w:marTop w:val="0"/>
      <w:marBottom w:val="0"/>
      <w:divBdr>
        <w:top w:val="none" w:sz="0" w:space="0" w:color="auto"/>
        <w:left w:val="none" w:sz="0" w:space="0" w:color="auto"/>
        <w:bottom w:val="none" w:sz="0" w:space="0" w:color="auto"/>
        <w:right w:val="none" w:sz="0" w:space="0" w:color="auto"/>
      </w:divBdr>
    </w:div>
    <w:div w:id="1634285954">
      <w:bodyDiv w:val="1"/>
      <w:marLeft w:val="0"/>
      <w:marRight w:val="0"/>
      <w:marTop w:val="0"/>
      <w:marBottom w:val="0"/>
      <w:divBdr>
        <w:top w:val="none" w:sz="0" w:space="0" w:color="auto"/>
        <w:left w:val="none" w:sz="0" w:space="0" w:color="auto"/>
        <w:bottom w:val="none" w:sz="0" w:space="0" w:color="auto"/>
        <w:right w:val="none" w:sz="0" w:space="0" w:color="auto"/>
      </w:divBdr>
    </w:div>
    <w:div w:id="1634364516">
      <w:bodyDiv w:val="1"/>
      <w:marLeft w:val="0"/>
      <w:marRight w:val="0"/>
      <w:marTop w:val="0"/>
      <w:marBottom w:val="0"/>
      <w:divBdr>
        <w:top w:val="none" w:sz="0" w:space="0" w:color="auto"/>
        <w:left w:val="none" w:sz="0" w:space="0" w:color="auto"/>
        <w:bottom w:val="none" w:sz="0" w:space="0" w:color="auto"/>
        <w:right w:val="none" w:sz="0" w:space="0" w:color="auto"/>
      </w:divBdr>
    </w:div>
    <w:div w:id="1634403698">
      <w:bodyDiv w:val="1"/>
      <w:marLeft w:val="0"/>
      <w:marRight w:val="0"/>
      <w:marTop w:val="0"/>
      <w:marBottom w:val="0"/>
      <w:divBdr>
        <w:top w:val="none" w:sz="0" w:space="0" w:color="auto"/>
        <w:left w:val="none" w:sz="0" w:space="0" w:color="auto"/>
        <w:bottom w:val="none" w:sz="0" w:space="0" w:color="auto"/>
        <w:right w:val="none" w:sz="0" w:space="0" w:color="auto"/>
      </w:divBdr>
    </w:div>
    <w:div w:id="1634406179">
      <w:bodyDiv w:val="1"/>
      <w:marLeft w:val="0"/>
      <w:marRight w:val="0"/>
      <w:marTop w:val="0"/>
      <w:marBottom w:val="0"/>
      <w:divBdr>
        <w:top w:val="none" w:sz="0" w:space="0" w:color="auto"/>
        <w:left w:val="none" w:sz="0" w:space="0" w:color="auto"/>
        <w:bottom w:val="none" w:sz="0" w:space="0" w:color="auto"/>
        <w:right w:val="none" w:sz="0" w:space="0" w:color="auto"/>
      </w:divBdr>
    </w:div>
    <w:div w:id="1634410050">
      <w:bodyDiv w:val="1"/>
      <w:marLeft w:val="0"/>
      <w:marRight w:val="0"/>
      <w:marTop w:val="0"/>
      <w:marBottom w:val="0"/>
      <w:divBdr>
        <w:top w:val="none" w:sz="0" w:space="0" w:color="auto"/>
        <w:left w:val="none" w:sz="0" w:space="0" w:color="auto"/>
        <w:bottom w:val="none" w:sz="0" w:space="0" w:color="auto"/>
        <w:right w:val="none" w:sz="0" w:space="0" w:color="auto"/>
      </w:divBdr>
    </w:div>
    <w:div w:id="1634557409">
      <w:bodyDiv w:val="1"/>
      <w:marLeft w:val="0"/>
      <w:marRight w:val="0"/>
      <w:marTop w:val="0"/>
      <w:marBottom w:val="0"/>
      <w:divBdr>
        <w:top w:val="none" w:sz="0" w:space="0" w:color="auto"/>
        <w:left w:val="none" w:sz="0" w:space="0" w:color="auto"/>
        <w:bottom w:val="none" w:sz="0" w:space="0" w:color="auto"/>
        <w:right w:val="none" w:sz="0" w:space="0" w:color="auto"/>
      </w:divBdr>
    </w:div>
    <w:div w:id="1635065765">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407500">
      <w:bodyDiv w:val="1"/>
      <w:marLeft w:val="0"/>
      <w:marRight w:val="0"/>
      <w:marTop w:val="0"/>
      <w:marBottom w:val="0"/>
      <w:divBdr>
        <w:top w:val="none" w:sz="0" w:space="0" w:color="auto"/>
        <w:left w:val="none" w:sz="0" w:space="0" w:color="auto"/>
        <w:bottom w:val="none" w:sz="0" w:space="0" w:color="auto"/>
        <w:right w:val="none" w:sz="0" w:space="0" w:color="auto"/>
      </w:divBdr>
    </w:div>
    <w:div w:id="1635675811">
      <w:bodyDiv w:val="1"/>
      <w:marLeft w:val="0"/>
      <w:marRight w:val="0"/>
      <w:marTop w:val="0"/>
      <w:marBottom w:val="0"/>
      <w:divBdr>
        <w:top w:val="none" w:sz="0" w:space="0" w:color="auto"/>
        <w:left w:val="none" w:sz="0" w:space="0" w:color="auto"/>
        <w:bottom w:val="none" w:sz="0" w:space="0" w:color="auto"/>
        <w:right w:val="none" w:sz="0" w:space="0" w:color="auto"/>
      </w:divBdr>
    </w:div>
    <w:div w:id="1635718367">
      <w:bodyDiv w:val="1"/>
      <w:marLeft w:val="0"/>
      <w:marRight w:val="0"/>
      <w:marTop w:val="0"/>
      <w:marBottom w:val="0"/>
      <w:divBdr>
        <w:top w:val="none" w:sz="0" w:space="0" w:color="auto"/>
        <w:left w:val="none" w:sz="0" w:space="0" w:color="auto"/>
        <w:bottom w:val="none" w:sz="0" w:space="0" w:color="auto"/>
        <w:right w:val="none" w:sz="0" w:space="0" w:color="auto"/>
      </w:divBdr>
    </w:div>
    <w:div w:id="1635788192">
      <w:bodyDiv w:val="1"/>
      <w:marLeft w:val="0"/>
      <w:marRight w:val="0"/>
      <w:marTop w:val="0"/>
      <w:marBottom w:val="0"/>
      <w:divBdr>
        <w:top w:val="none" w:sz="0" w:space="0" w:color="auto"/>
        <w:left w:val="none" w:sz="0" w:space="0" w:color="auto"/>
        <w:bottom w:val="none" w:sz="0" w:space="0" w:color="auto"/>
        <w:right w:val="none" w:sz="0" w:space="0" w:color="auto"/>
      </w:divBdr>
    </w:div>
    <w:div w:id="1635791157">
      <w:bodyDiv w:val="1"/>
      <w:marLeft w:val="0"/>
      <w:marRight w:val="0"/>
      <w:marTop w:val="0"/>
      <w:marBottom w:val="0"/>
      <w:divBdr>
        <w:top w:val="none" w:sz="0" w:space="0" w:color="auto"/>
        <w:left w:val="none" w:sz="0" w:space="0" w:color="auto"/>
        <w:bottom w:val="none" w:sz="0" w:space="0" w:color="auto"/>
        <w:right w:val="none" w:sz="0" w:space="0" w:color="auto"/>
      </w:divBdr>
    </w:div>
    <w:div w:id="1635795709">
      <w:bodyDiv w:val="1"/>
      <w:marLeft w:val="0"/>
      <w:marRight w:val="0"/>
      <w:marTop w:val="0"/>
      <w:marBottom w:val="0"/>
      <w:divBdr>
        <w:top w:val="none" w:sz="0" w:space="0" w:color="auto"/>
        <w:left w:val="none" w:sz="0" w:space="0" w:color="auto"/>
        <w:bottom w:val="none" w:sz="0" w:space="0" w:color="auto"/>
        <w:right w:val="none" w:sz="0" w:space="0" w:color="auto"/>
      </w:divBdr>
    </w:div>
    <w:div w:id="1635869549">
      <w:bodyDiv w:val="1"/>
      <w:marLeft w:val="0"/>
      <w:marRight w:val="0"/>
      <w:marTop w:val="0"/>
      <w:marBottom w:val="0"/>
      <w:divBdr>
        <w:top w:val="none" w:sz="0" w:space="0" w:color="auto"/>
        <w:left w:val="none" w:sz="0" w:space="0" w:color="auto"/>
        <w:bottom w:val="none" w:sz="0" w:space="0" w:color="auto"/>
        <w:right w:val="none" w:sz="0" w:space="0" w:color="auto"/>
      </w:divBdr>
    </w:div>
    <w:div w:id="1635982104">
      <w:bodyDiv w:val="1"/>
      <w:marLeft w:val="0"/>
      <w:marRight w:val="0"/>
      <w:marTop w:val="0"/>
      <w:marBottom w:val="0"/>
      <w:divBdr>
        <w:top w:val="none" w:sz="0" w:space="0" w:color="auto"/>
        <w:left w:val="none" w:sz="0" w:space="0" w:color="auto"/>
        <w:bottom w:val="none" w:sz="0" w:space="0" w:color="auto"/>
        <w:right w:val="none" w:sz="0" w:space="0" w:color="auto"/>
      </w:divBdr>
    </w:div>
    <w:div w:id="1636253459">
      <w:bodyDiv w:val="1"/>
      <w:marLeft w:val="0"/>
      <w:marRight w:val="0"/>
      <w:marTop w:val="0"/>
      <w:marBottom w:val="0"/>
      <w:divBdr>
        <w:top w:val="none" w:sz="0" w:space="0" w:color="auto"/>
        <w:left w:val="none" w:sz="0" w:space="0" w:color="auto"/>
        <w:bottom w:val="none" w:sz="0" w:space="0" w:color="auto"/>
        <w:right w:val="none" w:sz="0" w:space="0" w:color="auto"/>
      </w:divBdr>
    </w:div>
    <w:div w:id="1636639431">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906540">
      <w:bodyDiv w:val="1"/>
      <w:marLeft w:val="0"/>
      <w:marRight w:val="0"/>
      <w:marTop w:val="0"/>
      <w:marBottom w:val="0"/>
      <w:divBdr>
        <w:top w:val="none" w:sz="0" w:space="0" w:color="auto"/>
        <w:left w:val="none" w:sz="0" w:space="0" w:color="auto"/>
        <w:bottom w:val="none" w:sz="0" w:space="0" w:color="auto"/>
        <w:right w:val="none" w:sz="0" w:space="0" w:color="auto"/>
      </w:divBdr>
    </w:div>
    <w:div w:id="1637025804">
      <w:bodyDiv w:val="1"/>
      <w:marLeft w:val="0"/>
      <w:marRight w:val="0"/>
      <w:marTop w:val="0"/>
      <w:marBottom w:val="0"/>
      <w:divBdr>
        <w:top w:val="none" w:sz="0" w:space="0" w:color="auto"/>
        <w:left w:val="none" w:sz="0" w:space="0" w:color="auto"/>
        <w:bottom w:val="none" w:sz="0" w:space="0" w:color="auto"/>
        <w:right w:val="none" w:sz="0" w:space="0" w:color="auto"/>
      </w:divBdr>
    </w:div>
    <w:div w:id="1637027544">
      <w:bodyDiv w:val="1"/>
      <w:marLeft w:val="0"/>
      <w:marRight w:val="0"/>
      <w:marTop w:val="0"/>
      <w:marBottom w:val="0"/>
      <w:divBdr>
        <w:top w:val="none" w:sz="0" w:space="0" w:color="auto"/>
        <w:left w:val="none" w:sz="0" w:space="0" w:color="auto"/>
        <w:bottom w:val="none" w:sz="0" w:space="0" w:color="auto"/>
        <w:right w:val="none" w:sz="0" w:space="0" w:color="auto"/>
      </w:divBdr>
    </w:div>
    <w:div w:id="1637030207">
      <w:bodyDiv w:val="1"/>
      <w:marLeft w:val="0"/>
      <w:marRight w:val="0"/>
      <w:marTop w:val="0"/>
      <w:marBottom w:val="0"/>
      <w:divBdr>
        <w:top w:val="none" w:sz="0" w:space="0" w:color="auto"/>
        <w:left w:val="none" w:sz="0" w:space="0" w:color="auto"/>
        <w:bottom w:val="none" w:sz="0" w:space="0" w:color="auto"/>
        <w:right w:val="none" w:sz="0" w:space="0" w:color="auto"/>
      </w:divBdr>
    </w:div>
    <w:div w:id="1637177987">
      <w:bodyDiv w:val="1"/>
      <w:marLeft w:val="0"/>
      <w:marRight w:val="0"/>
      <w:marTop w:val="0"/>
      <w:marBottom w:val="0"/>
      <w:divBdr>
        <w:top w:val="none" w:sz="0" w:space="0" w:color="auto"/>
        <w:left w:val="none" w:sz="0" w:space="0" w:color="auto"/>
        <w:bottom w:val="none" w:sz="0" w:space="0" w:color="auto"/>
        <w:right w:val="none" w:sz="0" w:space="0" w:color="auto"/>
      </w:divBdr>
    </w:div>
    <w:div w:id="1637368698">
      <w:bodyDiv w:val="1"/>
      <w:marLeft w:val="0"/>
      <w:marRight w:val="0"/>
      <w:marTop w:val="0"/>
      <w:marBottom w:val="0"/>
      <w:divBdr>
        <w:top w:val="none" w:sz="0" w:space="0" w:color="auto"/>
        <w:left w:val="none" w:sz="0" w:space="0" w:color="auto"/>
        <w:bottom w:val="none" w:sz="0" w:space="0" w:color="auto"/>
        <w:right w:val="none" w:sz="0" w:space="0" w:color="auto"/>
      </w:divBdr>
    </w:div>
    <w:div w:id="1637644187">
      <w:bodyDiv w:val="1"/>
      <w:marLeft w:val="0"/>
      <w:marRight w:val="0"/>
      <w:marTop w:val="0"/>
      <w:marBottom w:val="0"/>
      <w:divBdr>
        <w:top w:val="none" w:sz="0" w:space="0" w:color="auto"/>
        <w:left w:val="none" w:sz="0" w:space="0" w:color="auto"/>
        <w:bottom w:val="none" w:sz="0" w:space="0" w:color="auto"/>
        <w:right w:val="none" w:sz="0" w:space="0" w:color="auto"/>
      </w:divBdr>
    </w:div>
    <w:div w:id="1637679203">
      <w:bodyDiv w:val="1"/>
      <w:marLeft w:val="0"/>
      <w:marRight w:val="0"/>
      <w:marTop w:val="0"/>
      <w:marBottom w:val="0"/>
      <w:divBdr>
        <w:top w:val="none" w:sz="0" w:space="0" w:color="auto"/>
        <w:left w:val="none" w:sz="0" w:space="0" w:color="auto"/>
        <w:bottom w:val="none" w:sz="0" w:space="0" w:color="auto"/>
        <w:right w:val="none" w:sz="0" w:space="0" w:color="auto"/>
      </w:divBdr>
    </w:div>
    <w:div w:id="1637949646">
      <w:bodyDiv w:val="1"/>
      <w:marLeft w:val="0"/>
      <w:marRight w:val="0"/>
      <w:marTop w:val="0"/>
      <w:marBottom w:val="0"/>
      <w:divBdr>
        <w:top w:val="none" w:sz="0" w:space="0" w:color="auto"/>
        <w:left w:val="none" w:sz="0" w:space="0" w:color="auto"/>
        <w:bottom w:val="none" w:sz="0" w:space="0" w:color="auto"/>
        <w:right w:val="none" w:sz="0" w:space="0" w:color="auto"/>
      </w:divBdr>
    </w:div>
    <w:div w:id="1638140398">
      <w:bodyDiv w:val="1"/>
      <w:marLeft w:val="0"/>
      <w:marRight w:val="0"/>
      <w:marTop w:val="0"/>
      <w:marBottom w:val="0"/>
      <w:divBdr>
        <w:top w:val="none" w:sz="0" w:space="0" w:color="auto"/>
        <w:left w:val="none" w:sz="0" w:space="0" w:color="auto"/>
        <w:bottom w:val="none" w:sz="0" w:space="0" w:color="auto"/>
        <w:right w:val="none" w:sz="0" w:space="0" w:color="auto"/>
      </w:divBdr>
    </w:div>
    <w:div w:id="1638146741">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797143">
      <w:bodyDiv w:val="1"/>
      <w:marLeft w:val="0"/>
      <w:marRight w:val="0"/>
      <w:marTop w:val="0"/>
      <w:marBottom w:val="0"/>
      <w:divBdr>
        <w:top w:val="none" w:sz="0" w:space="0" w:color="auto"/>
        <w:left w:val="none" w:sz="0" w:space="0" w:color="auto"/>
        <w:bottom w:val="none" w:sz="0" w:space="0" w:color="auto"/>
        <w:right w:val="none" w:sz="0" w:space="0" w:color="auto"/>
      </w:divBdr>
    </w:div>
    <w:div w:id="1639067357">
      <w:bodyDiv w:val="1"/>
      <w:marLeft w:val="0"/>
      <w:marRight w:val="0"/>
      <w:marTop w:val="0"/>
      <w:marBottom w:val="0"/>
      <w:divBdr>
        <w:top w:val="none" w:sz="0" w:space="0" w:color="auto"/>
        <w:left w:val="none" w:sz="0" w:space="0" w:color="auto"/>
        <w:bottom w:val="none" w:sz="0" w:space="0" w:color="auto"/>
        <w:right w:val="none" w:sz="0" w:space="0" w:color="auto"/>
      </w:divBdr>
    </w:div>
    <w:div w:id="1639143450">
      <w:bodyDiv w:val="1"/>
      <w:marLeft w:val="0"/>
      <w:marRight w:val="0"/>
      <w:marTop w:val="0"/>
      <w:marBottom w:val="0"/>
      <w:divBdr>
        <w:top w:val="none" w:sz="0" w:space="0" w:color="auto"/>
        <w:left w:val="none" w:sz="0" w:space="0" w:color="auto"/>
        <w:bottom w:val="none" w:sz="0" w:space="0" w:color="auto"/>
        <w:right w:val="none" w:sz="0" w:space="0" w:color="auto"/>
      </w:divBdr>
    </w:div>
    <w:div w:id="1639258323">
      <w:bodyDiv w:val="1"/>
      <w:marLeft w:val="0"/>
      <w:marRight w:val="0"/>
      <w:marTop w:val="0"/>
      <w:marBottom w:val="0"/>
      <w:divBdr>
        <w:top w:val="none" w:sz="0" w:space="0" w:color="auto"/>
        <w:left w:val="none" w:sz="0" w:space="0" w:color="auto"/>
        <w:bottom w:val="none" w:sz="0" w:space="0" w:color="auto"/>
        <w:right w:val="none" w:sz="0" w:space="0" w:color="auto"/>
      </w:divBdr>
    </w:div>
    <w:div w:id="1639262514">
      <w:bodyDiv w:val="1"/>
      <w:marLeft w:val="0"/>
      <w:marRight w:val="0"/>
      <w:marTop w:val="0"/>
      <w:marBottom w:val="0"/>
      <w:divBdr>
        <w:top w:val="none" w:sz="0" w:space="0" w:color="auto"/>
        <w:left w:val="none" w:sz="0" w:space="0" w:color="auto"/>
        <w:bottom w:val="none" w:sz="0" w:space="0" w:color="auto"/>
        <w:right w:val="none" w:sz="0" w:space="0" w:color="auto"/>
      </w:divBdr>
    </w:div>
    <w:div w:id="1639265825">
      <w:bodyDiv w:val="1"/>
      <w:marLeft w:val="0"/>
      <w:marRight w:val="0"/>
      <w:marTop w:val="0"/>
      <w:marBottom w:val="0"/>
      <w:divBdr>
        <w:top w:val="none" w:sz="0" w:space="0" w:color="auto"/>
        <w:left w:val="none" w:sz="0" w:space="0" w:color="auto"/>
        <w:bottom w:val="none" w:sz="0" w:space="0" w:color="auto"/>
        <w:right w:val="none" w:sz="0" w:space="0" w:color="auto"/>
      </w:divBdr>
    </w:div>
    <w:div w:id="1639336293">
      <w:bodyDiv w:val="1"/>
      <w:marLeft w:val="0"/>
      <w:marRight w:val="0"/>
      <w:marTop w:val="0"/>
      <w:marBottom w:val="0"/>
      <w:divBdr>
        <w:top w:val="none" w:sz="0" w:space="0" w:color="auto"/>
        <w:left w:val="none" w:sz="0" w:space="0" w:color="auto"/>
        <w:bottom w:val="none" w:sz="0" w:space="0" w:color="auto"/>
        <w:right w:val="none" w:sz="0" w:space="0" w:color="auto"/>
      </w:divBdr>
    </w:div>
    <w:div w:id="1639340414">
      <w:bodyDiv w:val="1"/>
      <w:marLeft w:val="0"/>
      <w:marRight w:val="0"/>
      <w:marTop w:val="0"/>
      <w:marBottom w:val="0"/>
      <w:divBdr>
        <w:top w:val="none" w:sz="0" w:space="0" w:color="auto"/>
        <w:left w:val="none" w:sz="0" w:space="0" w:color="auto"/>
        <w:bottom w:val="none" w:sz="0" w:space="0" w:color="auto"/>
        <w:right w:val="none" w:sz="0" w:space="0" w:color="auto"/>
      </w:divBdr>
    </w:div>
    <w:div w:id="1639527436">
      <w:bodyDiv w:val="1"/>
      <w:marLeft w:val="0"/>
      <w:marRight w:val="0"/>
      <w:marTop w:val="0"/>
      <w:marBottom w:val="0"/>
      <w:divBdr>
        <w:top w:val="none" w:sz="0" w:space="0" w:color="auto"/>
        <w:left w:val="none" w:sz="0" w:space="0" w:color="auto"/>
        <w:bottom w:val="none" w:sz="0" w:space="0" w:color="auto"/>
        <w:right w:val="none" w:sz="0" w:space="0" w:color="auto"/>
      </w:divBdr>
    </w:div>
    <w:div w:id="1639608691">
      <w:bodyDiv w:val="1"/>
      <w:marLeft w:val="0"/>
      <w:marRight w:val="0"/>
      <w:marTop w:val="0"/>
      <w:marBottom w:val="0"/>
      <w:divBdr>
        <w:top w:val="none" w:sz="0" w:space="0" w:color="auto"/>
        <w:left w:val="none" w:sz="0" w:space="0" w:color="auto"/>
        <w:bottom w:val="none" w:sz="0" w:space="0" w:color="auto"/>
        <w:right w:val="none" w:sz="0" w:space="0" w:color="auto"/>
      </w:divBdr>
    </w:div>
    <w:div w:id="1639610179">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39653362">
      <w:bodyDiv w:val="1"/>
      <w:marLeft w:val="0"/>
      <w:marRight w:val="0"/>
      <w:marTop w:val="0"/>
      <w:marBottom w:val="0"/>
      <w:divBdr>
        <w:top w:val="none" w:sz="0" w:space="0" w:color="auto"/>
        <w:left w:val="none" w:sz="0" w:space="0" w:color="auto"/>
        <w:bottom w:val="none" w:sz="0" w:space="0" w:color="auto"/>
        <w:right w:val="none" w:sz="0" w:space="0" w:color="auto"/>
      </w:divBdr>
    </w:div>
    <w:div w:id="1639919739">
      <w:bodyDiv w:val="1"/>
      <w:marLeft w:val="0"/>
      <w:marRight w:val="0"/>
      <w:marTop w:val="0"/>
      <w:marBottom w:val="0"/>
      <w:divBdr>
        <w:top w:val="none" w:sz="0" w:space="0" w:color="auto"/>
        <w:left w:val="none" w:sz="0" w:space="0" w:color="auto"/>
        <w:bottom w:val="none" w:sz="0" w:space="0" w:color="auto"/>
        <w:right w:val="none" w:sz="0" w:space="0" w:color="auto"/>
      </w:divBdr>
    </w:div>
    <w:div w:id="1640038590">
      <w:bodyDiv w:val="1"/>
      <w:marLeft w:val="0"/>
      <w:marRight w:val="0"/>
      <w:marTop w:val="0"/>
      <w:marBottom w:val="0"/>
      <w:divBdr>
        <w:top w:val="none" w:sz="0" w:space="0" w:color="auto"/>
        <w:left w:val="none" w:sz="0" w:space="0" w:color="auto"/>
        <w:bottom w:val="none" w:sz="0" w:space="0" w:color="auto"/>
        <w:right w:val="none" w:sz="0" w:space="0" w:color="auto"/>
      </w:divBdr>
    </w:div>
    <w:div w:id="1640038794">
      <w:bodyDiv w:val="1"/>
      <w:marLeft w:val="0"/>
      <w:marRight w:val="0"/>
      <w:marTop w:val="0"/>
      <w:marBottom w:val="0"/>
      <w:divBdr>
        <w:top w:val="none" w:sz="0" w:space="0" w:color="auto"/>
        <w:left w:val="none" w:sz="0" w:space="0" w:color="auto"/>
        <w:bottom w:val="none" w:sz="0" w:space="0" w:color="auto"/>
        <w:right w:val="none" w:sz="0" w:space="0" w:color="auto"/>
      </w:divBdr>
    </w:div>
    <w:div w:id="1640039719">
      <w:bodyDiv w:val="1"/>
      <w:marLeft w:val="0"/>
      <w:marRight w:val="0"/>
      <w:marTop w:val="0"/>
      <w:marBottom w:val="0"/>
      <w:divBdr>
        <w:top w:val="none" w:sz="0" w:space="0" w:color="auto"/>
        <w:left w:val="none" w:sz="0" w:space="0" w:color="auto"/>
        <w:bottom w:val="none" w:sz="0" w:space="0" w:color="auto"/>
        <w:right w:val="none" w:sz="0" w:space="0" w:color="auto"/>
      </w:divBdr>
    </w:div>
    <w:div w:id="1640181730">
      <w:bodyDiv w:val="1"/>
      <w:marLeft w:val="0"/>
      <w:marRight w:val="0"/>
      <w:marTop w:val="0"/>
      <w:marBottom w:val="0"/>
      <w:divBdr>
        <w:top w:val="none" w:sz="0" w:space="0" w:color="auto"/>
        <w:left w:val="none" w:sz="0" w:space="0" w:color="auto"/>
        <w:bottom w:val="none" w:sz="0" w:space="0" w:color="auto"/>
        <w:right w:val="none" w:sz="0" w:space="0" w:color="auto"/>
      </w:divBdr>
    </w:div>
    <w:div w:id="1640188361">
      <w:bodyDiv w:val="1"/>
      <w:marLeft w:val="0"/>
      <w:marRight w:val="0"/>
      <w:marTop w:val="0"/>
      <w:marBottom w:val="0"/>
      <w:divBdr>
        <w:top w:val="none" w:sz="0" w:space="0" w:color="auto"/>
        <w:left w:val="none" w:sz="0" w:space="0" w:color="auto"/>
        <w:bottom w:val="none" w:sz="0" w:space="0" w:color="auto"/>
        <w:right w:val="none" w:sz="0" w:space="0" w:color="auto"/>
      </w:divBdr>
    </w:div>
    <w:div w:id="1640256854">
      <w:bodyDiv w:val="1"/>
      <w:marLeft w:val="0"/>
      <w:marRight w:val="0"/>
      <w:marTop w:val="0"/>
      <w:marBottom w:val="0"/>
      <w:divBdr>
        <w:top w:val="none" w:sz="0" w:space="0" w:color="auto"/>
        <w:left w:val="none" w:sz="0" w:space="0" w:color="auto"/>
        <w:bottom w:val="none" w:sz="0" w:space="0" w:color="auto"/>
        <w:right w:val="none" w:sz="0" w:space="0" w:color="auto"/>
      </w:divBdr>
    </w:div>
    <w:div w:id="1640258645">
      <w:bodyDiv w:val="1"/>
      <w:marLeft w:val="0"/>
      <w:marRight w:val="0"/>
      <w:marTop w:val="0"/>
      <w:marBottom w:val="0"/>
      <w:divBdr>
        <w:top w:val="none" w:sz="0" w:space="0" w:color="auto"/>
        <w:left w:val="none" w:sz="0" w:space="0" w:color="auto"/>
        <w:bottom w:val="none" w:sz="0" w:space="0" w:color="auto"/>
        <w:right w:val="none" w:sz="0" w:space="0" w:color="auto"/>
      </w:divBdr>
    </w:div>
    <w:div w:id="1640450983">
      <w:bodyDiv w:val="1"/>
      <w:marLeft w:val="0"/>
      <w:marRight w:val="0"/>
      <w:marTop w:val="0"/>
      <w:marBottom w:val="0"/>
      <w:divBdr>
        <w:top w:val="none" w:sz="0" w:space="0" w:color="auto"/>
        <w:left w:val="none" w:sz="0" w:space="0" w:color="auto"/>
        <w:bottom w:val="none" w:sz="0" w:space="0" w:color="auto"/>
        <w:right w:val="none" w:sz="0" w:space="0" w:color="auto"/>
      </w:divBdr>
    </w:div>
    <w:div w:id="1640647217">
      <w:bodyDiv w:val="1"/>
      <w:marLeft w:val="0"/>
      <w:marRight w:val="0"/>
      <w:marTop w:val="0"/>
      <w:marBottom w:val="0"/>
      <w:divBdr>
        <w:top w:val="none" w:sz="0" w:space="0" w:color="auto"/>
        <w:left w:val="none" w:sz="0" w:space="0" w:color="auto"/>
        <w:bottom w:val="none" w:sz="0" w:space="0" w:color="auto"/>
        <w:right w:val="none" w:sz="0" w:space="0" w:color="auto"/>
      </w:divBdr>
    </w:div>
    <w:div w:id="1640726042">
      <w:bodyDiv w:val="1"/>
      <w:marLeft w:val="0"/>
      <w:marRight w:val="0"/>
      <w:marTop w:val="0"/>
      <w:marBottom w:val="0"/>
      <w:divBdr>
        <w:top w:val="none" w:sz="0" w:space="0" w:color="auto"/>
        <w:left w:val="none" w:sz="0" w:space="0" w:color="auto"/>
        <w:bottom w:val="none" w:sz="0" w:space="0" w:color="auto"/>
        <w:right w:val="none" w:sz="0" w:space="0" w:color="auto"/>
      </w:divBdr>
    </w:div>
    <w:div w:id="1640765970">
      <w:bodyDiv w:val="1"/>
      <w:marLeft w:val="0"/>
      <w:marRight w:val="0"/>
      <w:marTop w:val="0"/>
      <w:marBottom w:val="0"/>
      <w:divBdr>
        <w:top w:val="none" w:sz="0" w:space="0" w:color="auto"/>
        <w:left w:val="none" w:sz="0" w:space="0" w:color="auto"/>
        <w:bottom w:val="none" w:sz="0" w:space="0" w:color="auto"/>
        <w:right w:val="none" w:sz="0" w:space="0" w:color="auto"/>
      </w:divBdr>
    </w:div>
    <w:div w:id="1640841380">
      <w:bodyDiv w:val="1"/>
      <w:marLeft w:val="0"/>
      <w:marRight w:val="0"/>
      <w:marTop w:val="0"/>
      <w:marBottom w:val="0"/>
      <w:divBdr>
        <w:top w:val="none" w:sz="0" w:space="0" w:color="auto"/>
        <w:left w:val="none" w:sz="0" w:space="0" w:color="auto"/>
        <w:bottom w:val="none" w:sz="0" w:space="0" w:color="auto"/>
        <w:right w:val="none" w:sz="0" w:space="0" w:color="auto"/>
      </w:divBdr>
    </w:div>
    <w:div w:id="1640963482">
      <w:bodyDiv w:val="1"/>
      <w:marLeft w:val="0"/>
      <w:marRight w:val="0"/>
      <w:marTop w:val="0"/>
      <w:marBottom w:val="0"/>
      <w:divBdr>
        <w:top w:val="none" w:sz="0" w:space="0" w:color="auto"/>
        <w:left w:val="none" w:sz="0" w:space="0" w:color="auto"/>
        <w:bottom w:val="none" w:sz="0" w:space="0" w:color="auto"/>
        <w:right w:val="none" w:sz="0" w:space="0" w:color="auto"/>
      </w:divBdr>
    </w:div>
    <w:div w:id="1641038026">
      <w:bodyDiv w:val="1"/>
      <w:marLeft w:val="0"/>
      <w:marRight w:val="0"/>
      <w:marTop w:val="0"/>
      <w:marBottom w:val="0"/>
      <w:divBdr>
        <w:top w:val="none" w:sz="0" w:space="0" w:color="auto"/>
        <w:left w:val="none" w:sz="0" w:space="0" w:color="auto"/>
        <w:bottom w:val="none" w:sz="0" w:space="0" w:color="auto"/>
        <w:right w:val="none" w:sz="0" w:space="0" w:color="auto"/>
      </w:divBdr>
    </w:div>
    <w:div w:id="1641112035">
      <w:bodyDiv w:val="1"/>
      <w:marLeft w:val="0"/>
      <w:marRight w:val="0"/>
      <w:marTop w:val="0"/>
      <w:marBottom w:val="0"/>
      <w:divBdr>
        <w:top w:val="none" w:sz="0" w:space="0" w:color="auto"/>
        <w:left w:val="none" w:sz="0" w:space="0" w:color="auto"/>
        <w:bottom w:val="none" w:sz="0" w:space="0" w:color="auto"/>
        <w:right w:val="none" w:sz="0" w:space="0" w:color="auto"/>
      </w:divBdr>
    </w:div>
    <w:div w:id="1641184513">
      <w:bodyDiv w:val="1"/>
      <w:marLeft w:val="0"/>
      <w:marRight w:val="0"/>
      <w:marTop w:val="0"/>
      <w:marBottom w:val="0"/>
      <w:divBdr>
        <w:top w:val="none" w:sz="0" w:space="0" w:color="auto"/>
        <w:left w:val="none" w:sz="0" w:space="0" w:color="auto"/>
        <w:bottom w:val="none" w:sz="0" w:space="0" w:color="auto"/>
        <w:right w:val="none" w:sz="0" w:space="0" w:color="auto"/>
      </w:divBdr>
    </w:div>
    <w:div w:id="1641302788">
      <w:bodyDiv w:val="1"/>
      <w:marLeft w:val="0"/>
      <w:marRight w:val="0"/>
      <w:marTop w:val="0"/>
      <w:marBottom w:val="0"/>
      <w:divBdr>
        <w:top w:val="none" w:sz="0" w:space="0" w:color="auto"/>
        <w:left w:val="none" w:sz="0" w:space="0" w:color="auto"/>
        <w:bottom w:val="none" w:sz="0" w:space="0" w:color="auto"/>
        <w:right w:val="none" w:sz="0" w:space="0" w:color="auto"/>
      </w:divBdr>
    </w:div>
    <w:div w:id="1641376882">
      <w:bodyDiv w:val="1"/>
      <w:marLeft w:val="0"/>
      <w:marRight w:val="0"/>
      <w:marTop w:val="0"/>
      <w:marBottom w:val="0"/>
      <w:divBdr>
        <w:top w:val="none" w:sz="0" w:space="0" w:color="auto"/>
        <w:left w:val="none" w:sz="0" w:space="0" w:color="auto"/>
        <w:bottom w:val="none" w:sz="0" w:space="0" w:color="auto"/>
        <w:right w:val="none" w:sz="0" w:space="0" w:color="auto"/>
      </w:divBdr>
    </w:div>
    <w:div w:id="1641420043">
      <w:bodyDiv w:val="1"/>
      <w:marLeft w:val="0"/>
      <w:marRight w:val="0"/>
      <w:marTop w:val="0"/>
      <w:marBottom w:val="0"/>
      <w:divBdr>
        <w:top w:val="none" w:sz="0" w:space="0" w:color="auto"/>
        <w:left w:val="none" w:sz="0" w:space="0" w:color="auto"/>
        <w:bottom w:val="none" w:sz="0" w:space="0" w:color="auto"/>
        <w:right w:val="none" w:sz="0" w:space="0" w:color="auto"/>
      </w:divBdr>
    </w:div>
    <w:div w:id="1641494579">
      <w:bodyDiv w:val="1"/>
      <w:marLeft w:val="0"/>
      <w:marRight w:val="0"/>
      <w:marTop w:val="0"/>
      <w:marBottom w:val="0"/>
      <w:divBdr>
        <w:top w:val="none" w:sz="0" w:space="0" w:color="auto"/>
        <w:left w:val="none" w:sz="0" w:space="0" w:color="auto"/>
        <w:bottom w:val="none" w:sz="0" w:space="0" w:color="auto"/>
        <w:right w:val="none" w:sz="0" w:space="0" w:color="auto"/>
      </w:divBdr>
    </w:div>
    <w:div w:id="1641687699">
      <w:bodyDiv w:val="1"/>
      <w:marLeft w:val="0"/>
      <w:marRight w:val="0"/>
      <w:marTop w:val="0"/>
      <w:marBottom w:val="0"/>
      <w:divBdr>
        <w:top w:val="none" w:sz="0" w:space="0" w:color="auto"/>
        <w:left w:val="none" w:sz="0" w:space="0" w:color="auto"/>
        <w:bottom w:val="none" w:sz="0" w:space="0" w:color="auto"/>
        <w:right w:val="none" w:sz="0" w:space="0" w:color="auto"/>
      </w:divBdr>
    </w:div>
    <w:div w:id="1641957587">
      <w:bodyDiv w:val="1"/>
      <w:marLeft w:val="0"/>
      <w:marRight w:val="0"/>
      <w:marTop w:val="0"/>
      <w:marBottom w:val="0"/>
      <w:divBdr>
        <w:top w:val="none" w:sz="0" w:space="0" w:color="auto"/>
        <w:left w:val="none" w:sz="0" w:space="0" w:color="auto"/>
        <w:bottom w:val="none" w:sz="0" w:space="0" w:color="auto"/>
        <w:right w:val="none" w:sz="0" w:space="0" w:color="auto"/>
      </w:divBdr>
    </w:div>
    <w:div w:id="1642033540">
      <w:bodyDiv w:val="1"/>
      <w:marLeft w:val="0"/>
      <w:marRight w:val="0"/>
      <w:marTop w:val="0"/>
      <w:marBottom w:val="0"/>
      <w:divBdr>
        <w:top w:val="none" w:sz="0" w:space="0" w:color="auto"/>
        <w:left w:val="none" w:sz="0" w:space="0" w:color="auto"/>
        <w:bottom w:val="none" w:sz="0" w:space="0" w:color="auto"/>
        <w:right w:val="none" w:sz="0" w:space="0" w:color="auto"/>
      </w:divBdr>
    </w:div>
    <w:div w:id="1642231201">
      <w:bodyDiv w:val="1"/>
      <w:marLeft w:val="0"/>
      <w:marRight w:val="0"/>
      <w:marTop w:val="0"/>
      <w:marBottom w:val="0"/>
      <w:divBdr>
        <w:top w:val="none" w:sz="0" w:space="0" w:color="auto"/>
        <w:left w:val="none" w:sz="0" w:space="0" w:color="auto"/>
        <w:bottom w:val="none" w:sz="0" w:space="0" w:color="auto"/>
        <w:right w:val="none" w:sz="0" w:space="0" w:color="auto"/>
      </w:divBdr>
    </w:div>
    <w:div w:id="1642419911">
      <w:bodyDiv w:val="1"/>
      <w:marLeft w:val="0"/>
      <w:marRight w:val="0"/>
      <w:marTop w:val="0"/>
      <w:marBottom w:val="0"/>
      <w:divBdr>
        <w:top w:val="none" w:sz="0" w:space="0" w:color="auto"/>
        <w:left w:val="none" w:sz="0" w:space="0" w:color="auto"/>
        <w:bottom w:val="none" w:sz="0" w:space="0" w:color="auto"/>
        <w:right w:val="none" w:sz="0" w:space="0" w:color="auto"/>
      </w:divBdr>
    </w:div>
    <w:div w:id="1642612157">
      <w:bodyDiv w:val="1"/>
      <w:marLeft w:val="0"/>
      <w:marRight w:val="0"/>
      <w:marTop w:val="0"/>
      <w:marBottom w:val="0"/>
      <w:divBdr>
        <w:top w:val="none" w:sz="0" w:space="0" w:color="auto"/>
        <w:left w:val="none" w:sz="0" w:space="0" w:color="auto"/>
        <w:bottom w:val="none" w:sz="0" w:space="0" w:color="auto"/>
        <w:right w:val="none" w:sz="0" w:space="0" w:color="auto"/>
      </w:divBdr>
    </w:div>
    <w:div w:id="1642660424">
      <w:bodyDiv w:val="1"/>
      <w:marLeft w:val="0"/>
      <w:marRight w:val="0"/>
      <w:marTop w:val="0"/>
      <w:marBottom w:val="0"/>
      <w:divBdr>
        <w:top w:val="none" w:sz="0" w:space="0" w:color="auto"/>
        <w:left w:val="none" w:sz="0" w:space="0" w:color="auto"/>
        <w:bottom w:val="none" w:sz="0" w:space="0" w:color="auto"/>
        <w:right w:val="none" w:sz="0" w:space="0" w:color="auto"/>
      </w:divBdr>
    </w:div>
    <w:div w:id="1642805606">
      <w:bodyDiv w:val="1"/>
      <w:marLeft w:val="0"/>
      <w:marRight w:val="0"/>
      <w:marTop w:val="0"/>
      <w:marBottom w:val="0"/>
      <w:divBdr>
        <w:top w:val="none" w:sz="0" w:space="0" w:color="auto"/>
        <w:left w:val="none" w:sz="0" w:space="0" w:color="auto"/>
        <w:bottom w:val="none" w:sz="0" w:space="0" w:color="auto"/>
        <w:right w:val="none" w:sz="0" w:space="0" w:color="auto"/>
      </w:divBdr>
    </w:div>
    <w:div w:id="1642884039">
      <w:bodyDiv w:val="1"/>
      <w:marLeft w:val="0"/>
      <w:marRight w:val="0"/>
      <w:marTop w:val="0"/>
      <w:marBottom w:val="0"/>
      <w:divBdr>
        <w:top w:val="none" w:sz="0" w:space="0" w:color="auto"/>
        <w:left w:val="none" w:sz="0" w:space="0" w:color="auto"/>
        <w:bottom w:val="none" w:sz="0" w:space="0" w:color="auto"/>
        <w:right w:val="none" w:sz="0" w:space="0" w:color="auto"/>
      </w:divBdr>
    </w:div>
    <w:div w:id="1642886369">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192965">
      <w:bodyDiv w:val="1"/>
      <w:marLeft w:val="0"/>
      <w:marRight w:val="0"/>
      <w:marTop w:val="0"/>
      <w:marBottom w:val="0"/>
      <w:divBdr>
        <w:top w:val="none" w:sz="0" w:space="0" w:color="auto"/>
        <w:left w:val="none" w:sz="0" w:space="0" w:color="auto"/>
        <w:bottom w:val="none" w:sz="0" w:space="0" w:color="auto"/>
        <w:right w:val="none" w:sz="0" w:space="0" w:color="auto"/>
      </w:divBdr>
    </w:div>
    <w:div w:id="1643653013">
      <w:bodyDiv w:val="1"/>
      <w:marLeft w:val="0"/>
      <w:marRight w:val="0"/>
      <w:marTop w:val="0"/>
      <w:marBottom w:val="0"/>
      <w:divBdr>
        <w:top w:val="none" w:sz="0" w:space="0" w:color="auto"/>
        <w:left w:val="none" w:sz="0" w:space="0" w:color="auto"/>
        <w:bottom w:val="none" w:sz="0" w:space="0" w:color="auto"/>
        <w:right w:val="none" w:sz="0" w:space="0" w:color="auto"/>
      </w:divBdr>
    </w:div>
    <w:div w:id="1643656609">
      <w:bodyDiv w:val="1"/>
      <w:marLeft w:val="0"/>
      <w:marRight w:val="0"/>
      <w:marTop w:val="0"/>
      <w:marBottom w:val="0"/>
      <w:divBdr>
        <w:top w:val="none" w:sz="0" w:space="0" w:color="auto"/>
        <w:left w:val="none" w:sz="0" w:space="0" w:color="auto"/>
        <w:bottom w:val="none" w:sz="0" w:space="0" w:color="auto"/>
        <w:right w:val="none" w:sz="0" w:space="0" w:color="auto"/>
      </w:divBdr>
    </w:div>
    <w:div w:id="1643850447">
      <w:bodyDiv w:val="1"/>
      <w:marLeft w:val="0"/>
      <w:marRight w:val="0"/>
      <w:marTop w:val="0"/>
      <w:marBottom w:val="0"/>
      <w:divBdr>
        <w:top w:val="none" w:sz="0" w:space="0" w:color="auto"/>
        <w:left w:val="none" w:sz="0" w:space="0" w:color="auto"/>
        <w:bottom w:val="none" w:sz="0" w:space="0" w:color="auto"/>
        <w:right w:val="none" w:sz="0" w:space="0" w:color="auto"/>
      </w:divBdr>
    </w:div>
    <w:div w:id="1643853429">
      <w:bodyDiv w:val="1"/>
      <w:marLeft w:val="0"/>
      <w:marRight w:val="0"/>
      <w:marTop w:val="0"/>
      <w:marBottom w:val="0"/>
      <w:divBdr>
        <w:top w:val="none" w:sz="0" w:space="0" w:color="auto"/>
        <w:left w:val="none" w:sz="0" w:space="0" w:color="auto"/>
        <w:bottom w:val="none" w:sz="0" w:space="0" w:color="auto"/>
        <w:right w:val="none" w:sz="0" w:space="0" w:color="auto"/>
      </w:divBdr>
    </w:div>
    <w:div w:id="1643998785">
      <w:bodyDiv w:val="1"/>
      <w:marLeft w:val="0"/>
      <w:marRight w:val="0"/>
      <w:marTop w:val="0"/>
      <w:marBottom w:val="0"/>
      <w:divBdr>
        <w:top w:val="none" w:sz="0" w:space="0" w:color="auto"/>
        <w:left w:val="none" w:sz="0" w:space="0" w:color="auto"/>
        <w:bottom w:val="none" w:sz="0" w:space="0" w:color="auto"/>
        <w:right w:val="none" w:sz="0" w:space="0" w:color="auto"/>
      </w:divBdr>
    </w:div>
    <w:div w:id="1644044339">
      <w:bodyDiv w:val="1"/>
      <w:marLeft w:val="0"/>
      <w:marRight w:val="0"/>
      <w:marTop w:val="0"/>
      <w:marBottom w:val="0"/>
      <w:divBdr>
        <w:top w:val="none" w:sz="0" w:space="0" w:color="auto"/>
        <w:left w:val="none" w:sz="0" w:space="0" w:color="auto"/>
        <w:bottom w:val="none" w:sz="0" w:space="0" w:color="auto"/>
        <w:right w:val="none" w:sz="0" w:space="0" w:color="auto"/>
      </w:divBdr>
    </w:div>
    <w:div w:id="1644115227">
      <w:bodyDiv w:val="1"/>
      <w:marLeft w:val="0"/>
      <w:marRight w:val="0"/>
      <w:marTop w:val="0"/>
      <w:marBottom w:val="0"/>
      <w:divBdr>
        <w:top w:val="none" w:sz="0" w:space="0" w:color="auto"/>
        <w:left w:val="none" w:sz="0" w:space="0" w:color="auto"/>
        <w:bottom w:val="none" w:sz="0" w:space="0" w:color="auto"/>
        <w:right w:val="none" w:sz="0" w:space="0" w:color="auto"/>
      </w:divBdr>
    </w:div>
    <w:div w:id="1644694615">
      <w:bodyDiv w:val="1"/>
      <w:marLeft w:val="0"/>
      <w:marRight w:val="0"/>
      <w:marTop w:val="0"/>
      <w:marBottom w:val="0"/>
      <w:divBdr>
        <w:top w:val="none" w:sz="0" w:space="0" w:color="auto"/>
        <w:left w:val="none" w:sz="0" w:space="0" w:color="auto"/>
        <w:bottom w:val="none" w:sz="0" w:space="0" w:color="auto"/>
        <w:right w:val="none" w:sz="0" w:space="0" w:color="auto"/>
      </w:divBdr>
    </w:div>
    <w:div w:id="1645114532">
      <w:bodyDiv w:val="1"/>
      <w:marLeft w:val="0"/>
      <w:marRight w:val="0"/>
      <w:marTop w:val="0"/>
      <w:marBottom w:val="0"/>
      <w:divBdr>
        <w:top w:val="none" w:sz="0" w:space="0" w:color="auto"/>
        <w:left w:val="none" w:sz="0" w:space="0" w:color="auto"/>
        <w:bottom w:val="none" w:sz="0" w:space="0" w:color="auto"/>
        <w:right w:val="none" w:sz="0" w:space="0" w:color="auto"/>
      </w:divBdr>
    </w:div>
    <w:div w:id="1645160689">
      <w:bodyDiv w:val="1"/>
      <w:marLeft w:val="0"/>
      <w:marRight w:val="0"/>
      <w:marTop w:val="0"/>
      <w:marBottom w:val="0"/>
      <w:divBdr>
        <w:top w:val="none" w:sz="0" w:space="0" w:color="auto"/>
        <w:left w:val="none" w:sz="0" w:space="0" w:color="auto"/>
        <w:bottom w:val="none" w:sz="0" w:space="0" w:color="auto"/>
        <w:right w:val="none" w:sz="0" w:space="0" w:color="auto"/>
      </w:divBdr>
    </w:div>
    <w:div w:id="1645161419">
      <w:bodyDiv w:val="1"/>
      <w:marLeft w:val="0"/>
      <w:marRight w:val="0"/>
      <w:marTop w:val="0"/>
      <w:marBottom w:val="0"/>
      <w:divBdr>
        <w:top w:val="none" w:sz="0" w:space="0" w:color="auto"/>
        <w:left w:val="none" w:sz="0" w:space="0" w:color="auto"/>
        <w:bottom w:val="none" w:sz="0" w:space="0" w:color="auto"/>
        <w:right w:val="none" w:sz="0" w:space="0" w:color="auto"/>
      </w:divBdr>
    </w:div>
    <w:div w:id="1645231700">
      <w:bodyDiv w:val="1"/>
      <w:marLeft w:val="0"/>
      <w:marRight w:val="0"/>
      <w:marTop w:val="0"/>
      <w:marBottom w:val="0"/>
      <w:divBdr>
        <w:top w:val="none" w:sz="0" w:space="0" w:color="auto"/>
        <w:left w:val="none" w:sz="0" w:space="0" w:color="auto"/>
        <w:bottom w:val="none" w:sz="0" w:space="0" w:color="auto"/>
        <w:right w:val="none" w:sz="0" w:space="0" w:color="auto"/>
      </w:divBdr>
    </w:div>
    <w:div w:id="1645426569">
      <w:bodyDiv w:val="1"/>
      <w:marLeft w:val="0"/>
      <w:marRight w:val="0"/>
      <w:marTop w:val="0"/>
      <w:marBottom w:val="0"/>
      <w:divBdr>
        <w:top w:val="none" w:sz="0" w:space="0" w:color="auto"/>
        <w:left w:val="none" w:sz="0" w:space="0" w:color="auto"/>
        <w:bottom w:val="none" w:sz="0" w:space="0" w:color="auto"/>
        <w:right w:val="none" w:sz="0" w:space="0" w:color="auto"/>
      </w:divBdr>
    </w:div>
    <w:div w:id="1645432687">
      <w:bodyDiv w:val="1"/>
      <w:marLeft w:val="0"/>
      <w:marRight w:val="0"/>
      <w:marTop w:val="0"/>
      <w:marBottom w:val="0"/>
      <w:divBdr>
        <w:top w:val="none" w:sz="0" w:space="0" w:color="auto"/>
        <w:left w:val="none" w:sz="0" w:space="0" w:color="auto"/>
        <w:bottom w:val="none" w:sz="0" w:space="0" w:color="auto"/>
        <w:right w:val="none" w:sz="0" w:space="0" w:color="auto"/>
      </w:divBdr>
    </w:div>
    <w:div w:id="1645545014">
      <w:bodyDiv w:val="1"/>
      <w:marLeft w:val="0"/>
      <w:marRight w:val="0"/>
      <w:marTop w:val="0"/>
      <w:marBottom w:val="0"/>
      <w:divBdr>
        <w:top w:val="none" w:sz="0" w:space="0" w:color="auto"/>
        <w:left w:val="none" w:sz="0" w:space="0" w:color="auto"/>
        <w:bottom w:val="none" w:sz="0" w:space="0" w:color="auto"/>
        <w:right w:val="none" w:sz="0" w:space="0" w:color="auto"/>
      </w:divBdr>
    </w:div>
    <w:div w:id="1645694762">
      <w:bodyDiv w:val="1"/>
      <w:marLeft w:val="0"/>
      <w:marRight w:val="0"/>
      <w:marTop w:val="0"/>
      <w:marBottom w:val="0"/>
      <w:divBdr>
        <w:top w:val="none" w:sz="0" w:space="0" w:color="auto"/>
        <w:left w:val="none" w:sz="0" w:space="0" w:color="auto"/>
        <w:bottom w:val="none" w:sz="0" w:space="0" w:color="auto"/>
        <w:right w:val="none" w:sz="0" w:space="0" w:color="auto"/>
      </w:divBdr>
    </w:div>
    <w:div w:id="1645698184">
      <w:bodyDiv w:val="1"/>
      <w:marLeft w:val="0"/>
      <w:marRight w:val="0"/>
      <w:marTop w:val="0"/>
      <w:marBottom w:val="0"/>
      <w:divBdr>
        <w:top w:val="none" w:sz="0" w:space="0" w:color="auto"/>
        <w:left w:val="none" w:sz="0" w:space="0" w:color="auto"/>
        <w:bottom w:val="none" w:sz="0" w:space="0" w:color="auto"/>
        <w:right w:val="none" w:sz="0" w:space="0" w:color="auto"/>
      </w:divBdr>
    </w:div>
    <w:div w:id="1645742290">
      <w:bodyDiv w:val="1"/>
      <w:marLeft w:val="0"/>
      <w:marRight w:val="0"/>
      <w:marTop w:val="0"/>
      <w:marBottom w:val="0"/>
      <w:divBdr>
        <w:top w:val="none" w:sz="0" w:space="0" w:color="auto"/>
        <w:left w:val="none" w:sz="0" w:space="0" w:color="auto"/>
        <w:bottom w:val="none" w:sz="0" w:space="0" w:color="auto"/>
        <w:right w:val="none" w:sz="0" w:space="0" w:color="auto"/>
      </w:divBdr>
    </w:div>
    <w:div w:id="1645812254">
      <w:bodyDiv w:val="1"/>
      <w:marLeft w:val="0"/>
      <w:marRight w:val="0"/>
      <w:marTop w:val="0"/>
      <w:marBottom w:val="0"/>
      <w:divBdr>
        <w:top w:val="none" w:sz="0" w:space="0" w:color="auto"/>
        <w:left w:val="none" w:sz="0" w:space="0" w:color="auto"/>
        <w:bottom w:val="none" w:sz="0" w:space="0" w:color="auto"/>
        <w:right w:val="none" w:sz="0" w:space="0" w:color="auto"/>
      </w:divBdr>
    </w:div>
    <w:div w:id="1645812596">
      <w:bodyDiv w:val="1"/>
      <w:marLeft w:val="0"/>
      <w:marRight w:val="0"/>
      <w:marTop w:val="0"/>
      <w:marBottom w:val="0"/>
      <w:divBdr>
        <w:top w:val="none" w:sz="0" w:space="0" w:color="auto"/>
        <w:left w:val="none" w:sz="0" w:space="0" w:color="auto"/>
        <w:bottom w:val="none" w:sz="0" w:space="0" w:color="auto"/>
        <w:right w:val="none" w:sz="0" w:space="0" w:color="auto"/>
      </w:divBdr>
    </w:div>
    <w:div w:id="1645964628">
      <w:bodyDiv w:val="1"/>
      <w:marLeft w:val="0"/>
      <w:marRight w:val="0"/>
      <w:marTop w:val="0"/>
      <w:marBottom w:val="0"/>
      <w:divBdr>
        <w:top w:val="none" w:sz="0" w:space="0" w:color="auto"/>
        <w:left w:val="none" w:sz="0" w:space="0" w:color="auto"/>
        <w:bottom w:val="none" w:sz="0" w:space="0" w:color="auto"/>
        <w:right w:val="none" w:sz="0" w:space="0" w:color="auto"/>
      </w:divBdr>
    </w:div>
    <w:div w:id="1646006222">
      <w:bodyDiv w:val="1"/>
      <w:marLeft w:val="0"/>
      <w:marRight w:val="0"/>
      <w:marTop w:val="0"/>
      <w:marBottom w:val="0"/>
      <w:divBdr>
        <w:top w:val="none" w:sz="0" w:space="0" w:color="auto"/>
        <w:left w:val="none" w:sz="0" w:space="0" w:color="auto"/>
        <w:bottom w:val="none" w:sz="0" w:space="0" w:color="auto"/>
        <w:right w:val="none" w:sz="0" w:space="0" w:color="auto"/>
      </w:divBdr>
    </w:div>
    <w:div w:id="1646012189">
      <w:bodyDiv w:val="1"/>
      <w:marLeft w:val="0"/>
      <w:marRight w:val="0"/>
      <w:marTop w:val="0"/>
      <w:marBottom w:val="0"/>
      <w:divBdr>
        <w:top w:val="none" w:sz="0" w:space="0" w:color="auto"/>
        <w:left w:val="none" w:sz="0" w:space="0" w:color="auto"/>
        <w:bottom w:val="none" w:sz="0" w:space="0" w:color="auto"/>
        <w:right w:val="none" w:sz="0" w:space="0" w:color="auto"/>
      </w:divBdr>
    </w:div>
    <w:div w:id="1646277774">
      <w:bodyDiv w:val="1"/>
      <w:marLeft w:val="0"/>
      <w:marRight w:val="0"/>
      <w:marTop w:val="0"/>
      <w:marBottom w:val="0"/>
      <w:divBdr>
        <w:top w:val="none" w:sz="0" w:space="0" w:color="auto"/>
        <w:left w:val="none" w:sz="0" w:space="0" w:color="auto"/>
        <w:bottom w:val="none" w:sz="0" w:space="0" w:color="auto"/>
        <w:right w:val="none" w:sz="0" w:space="0" w:color="auto"/>
      </w:divBdr>
    </w:div>
    <w:div w:id="1646658673">
      <w:bodyDiv w:val="1"/>
      <w:marLeft w:val="0"/>
      <w:marRight w:val="0"/>
      <w:marTop w:val="0"/>
      <w:marBottom w:val="0"/>
      <w:divBdr>
        <w:top w:val="none" w:sz="0" w:space="0" w:color="auto"/>
        <w:left w:val="none" w:sz="0" w:space="0" w:color="auto"/>
        <w:bottom w:val="none" w:sz="0" w:space="0" w:color="auto"/>
        <w:right w:val="none" w:sz="0" w:space="0" w:color="auto"/>
      </w:divBdr>
    </w:div>
    <w:div w:id="1647123071">
      <w:bodyDiv w:val="1"/>
      <w:marLeft w:val="0"/>
      <w:marRight w:val="0"/>
      <w:marTop w:val="0"/>
      <w:marBottom w:val="0"/>
      <w:divBdr>
        <w:top w:val="none" w:sz="0" w:space="0" w:color="auto"/>
        <w:left w:val="none" w:sz="0" w:space="0" w:color="auto"/>
        <w:bottom w:val="none" w:sz="0" w:space="0" w:color="auto"/>
        <w:right w:val="none" w:sz="0" w:space="0" w:color="auto"/>
      </w:divBdr>
    </w:div>
    <w:div w:id="1647275579">
      <w:bodyDiv w:val="1"/>
      <w:marLeft w:val="0"/>
      <w:marRight w:val="0"/>
      <w:marTop w:val="0"/>
      <w:marBottom w:val="0"/>
      <w:divBdr>
        <w:top w:val="none" w:sz="0" w:space="0" w:color="auto"/>
        <w:left w:val="none" w:sz="0" w:space="0" w:color="auto"/>
        <w:bottom w:val="none" w:sz="0" w:space="0" w:color="auto"/>
        <w:right w:val="none" w:sz="0" w:space="0" w:color="auto"/>
      </w:divBdr>
    </w:div>
    <w:div w:id="1647276536">
      <w:bodyDiv w:val="1"/>
      <w:marLeft w:val="0"/>
      <w:marRight w:val="0"/>
      <w:marTop w:val="0"/>
      <w:marBottom w:val="0"/>
      <w:divBdr>
        <w:top w:val="none" w:sz="0" w:space="0" w:color="auto"/>
        <w:left w:val="none" w:sz="0" w:space="0" w:color="auto"/>
        <w:bottom w:val="none" w:sz="0" w:space="0" w:color="auto"/>
        <w:right w:val="none" w:sz="0" w:space="0" w:color="auto"/>
      </w:divBdr>
    </w:div>
    <w:div w:id="1647316136">
      <w:bodyDiv w:val="1"/>
      <w:marLeft w:val="0"/>
      <w:marRight w:val="0"/>
      <w:marTop w:val="0"/>
      <w:marBottom w:val="0"/>
      <w:divBdr>
        <w:top w:val="none" w:sz="0" w:space="0" w:color="auto"/>
        <w:left w:val="none" w:sz="0" w:space="0" w:color="auto"/>
        <w:bottom w:val="none" w:sz="0" w:space="0" w:color="auto"/>
        <w:right w:val="none" w:sz="0" w:space="0" w:color="auto"/>
      </w:divBdr>
    </w:div>
    <w:div w:id="1647391572">
      <w:bodyDiv w:val="1"/>
      <w:marLeft w:val="0"/>
      <w:marRight w:val="0"/>
      <w:marTop w:val="0"/>
      <w:marBottom w:val="0"/>
      <w:divBdr>
        <w:top w:val="none" w:sz="0" w:space="0" w:color="auto"/>
        <w:left w:val="none" w:sz="0" w:space="0" w:color="auto"/>
        <w:bottom w:val="none" w:sz="0" w:space="0" w:color="auto"/>
        <w:right w:val="none" w:sz="0" w:space="0" w:color="auto"/>
      </w:divBdr>
    </w:div>
    <w:div w:id="1647394019">
      <w:bodyDiv w:val="1"/>
      <w:marLeft w:val="0"/>
      <w:marRight w:val="0"/>
      <w:marTop w:val="0"/>
      <w:marBottom w:val="0"/>
      <w:divBdr>
        <w:top w:val="none" w:sz="0" w:space="0" w:color="auto"/>
        <w:left w:val="none" w:sz="0" w:space="0" w:color="auto"/>
        <w:bottom w:val="none" w:sz="0" w:space="0" w:color="auto"/>
        <w:right w:val="none" w:sz="0" w:space="0" w:color="auto"/>
      </w:divBdr>
    </w:div>
    <w:div w:id="1647470124">
      <w:bodyDiv w:val="1"/>
      <w:marLeft w:val="0"/>
      <w:marRight w:val="0"/>
      <w:marTop w:val="0"/>
      <w:marBottom w:val="0"/>
      <w:divBdr>
        <w:top w:val="none" w:sz="0" w:space="0" w:color="auto"/>
        <w:left w:val="none" w:sz="0" w:space="0" w:color="auto"/>
        <w:bottom w:val="none" w:sz="0" w:space="0" w:color="auto"/>
        <w:right w:val="none" w:sz="0" w:space="0" w:color="auto"/>
      </w:divBdr>
    </w:div>
    <w:div w:id="1647470608">
      <w:bodyDiv w:val="1"/>
      <w:marLeft w:val="0"/>
      <w:marRight w:val="0"/>
      <w:marTop w:val="0"/>
      <w:marBottom w:val="0"/>
      <w:divBdr>
        <w:top w:val="none" w:sz="0" w:space="0" w:color="auto"/>
        <w:left w:val="none" w:sz="0" w:space="0" w:color="auto"/>
        <w:bottom w:val="none" w:sz="0" w:space="0" w:color="auto"/>
        <w:right w:val="none" w:sz="0" w:space="0" w:color="auto"/>
      </w:divBdr>
    </w:div>
    <w:div w:id="1647584725">
      <w:bodyDiv w:val="1"/>
      <w:marLeft w:val="0"/>
      <w:marRight w:val="0"/>
      <w:marTop w:val="0"/>
      <w:marBottom w:val="0"/>
      <w:divBdr>
        <w:top w:val="none" w:sz="0" w:space="0" w:color="auto"/>
        <w:left w:val="none" w:sz="0" w:space="0" w:color="auto"/>
        <w:bottom w:val="none" w:sz="0" w:space="0" w:color="auto"/>
        <w:right w:val="none" w:sz="0" w:space="0" w:color="auto"/>
      </w:divBdr>
    </w:div>
    <w:div w:id="1647663224">
      <w:bodyDiv w:val="1"/>
      <w:marLeft w:val="0"/>
      <w:marRight w:val="0"/>
      <w:marTop w:val="0"/>
      <w:marBottom w:val="0"/>
      <w:divBdr>
        <w:top w:val="none" w:sz="0" w:space="0" w:color="auto"/>
        <w:left w:val="none" w:sz="0" w:space="0" w:color="auto"/>
        <w:bottom w:val="none" w:sz="0" w:space="0" w:color="auto"/>
        <w:right w:val="none" w:sz="0" w:space="0" w:color="auto"/>
      </w:divBdr>
    </w:div>
    <w:div w:id="1647664139">
      <w:bodyDiv w:val="1"/>
      <w:marLeft w:val="0"/>
      <w:marRight w:val="0"/>
      <w:marTop w:val="0"/>
      <w:marBottom w:val="0"/>
      <w:divBdr>
        <w:top w:val="none" w:sz="0" w:space="0" w:color="auto"/>
        <w:left w:val="none" w:sz="0" w:space="0" w:color="auto"/>
        <w:bottom w:val="none" w:sz="0" w:space="0" w:color="auto"/>
        <w:right w:val="none" w:sz="0" w:space="0" w:color="auto"/>
      </w:divBdr>
    </w:div>
    <w:div w:id="1647859600">
      <w:bodyDiv w:val="1"/>
      <w:marLeft w:val="0"/>
      <w:marRight w:val="0"/>
      <w:marTop w:val="0"/>
      <w:marBottom w:val="0"/>
      <w:divBdr>
        <w:top w:val="none" w:sz="0" w:space="0" w:color="auto"/>
        <w:left w:val="none" w:sz="0" w:space="0" w:color="auto"/>
        <w:bottom w:val="none" w:sz="0" w:space="0" w:color="auto"/>
        <w:right w:val="none" w:sz="0" w:space="0" w:color="auto"/>
      </w:divBdr>
    </w:div>
    <w:div w:id="1647932779">
      <w:bodyDiv w:val="1"/>
      <w:marLeft w:val="0"/>
      <w:marRight w:val="0"/>
      <w:marTop w:val="0"/>
      <w:marBottom w:val="0"/>
      <w:divBdr>
        <w:top w:val="none" w:sz="0" w:space="0" w:color="auto"/>
        <w:left w:val="none" w:sz="0" w:space="0" w:color="auto"/>
        <w:bottom w:val="none" w:sz="0" w:space="0" w:color="auto"/>
        <w:right w:val="none" w:sz="0" w:space="0" w:color="auto"/>
      </w:divBdr>
    </w:div>
    <w:div w:id="1647973040">
      <w:bodyDiv w:val="1"/>
      <w:marLeft w:val="0"/>
      <w:marRight w:val="0"/>
      <w:marTop w:val="0"/>
      <w:marBottom w:val="0"/>
      <w:divBdr>
        <w:top w:val="none" w:sz="0" w:space="0" w:color="auto"/>
        <w:left w:val="none" w:sz="0" w:space="0" w:color="auto"/>
        <w:bottom w:val="none" w:sz="0" w:space="0" w:color="auto"/>
        <w:right w:val="none" w:sz="0" w:space="0" w:color="auto"/>
      </w:divBdr>
    </w:div>
    <w:div w:id="1647974759">
      <w:bodyDiv w:val="1"/>
      <w:marLeft w:val="0"/>
      <w:marRight w:val="0"/>
      <w:marTop w:val="0"/>
      <w:marBottom w:val="0"/>
      <w:divBdr>
        <w:top w:val="none" w:sz="0" w:space="0" w:color="auto"/>
        <w:left w:val="none" w:sz="0" w:space="0" w:color="auto"/>
        <w:bottom w:val="none" w:sz="0" w:space="0" w:color="auto"/>
        <w:right w:val="none" w:sz="0" w:space="0" w:color="auto"/>
      </w:divBdr>
    </w:div>
    <w:div w:id="1648126581">
      <w:bodyDiv w:val="1"/>
      <w:marLeft w:val="0"/>
      <w:marRight w:val="0"/>
      <w:marTop w:val="0"/>
      <w:marBottom w:val="0"/>
      <w:divBdr>
        <w:top w:val="none" w:sz="0" w:space="0" w:color="auto"/>
        <w:left w:val="none" w:sz="0" w:space="0" w:color="auto"/>
        <w:bottom w:val="none" w:sz="0" w:space="0" w:color="auto"/>
        <w:right w:val="none" w:sz="0" w:space="0" w:color="auto"/>
      </w:divBdr>
    </w:div>
    <w:div w:id="1648197292">
      <w:bodyDiv w:val="1"/>
      <w:marLeft w:val="0"/>
      <w:marRight w:val="0"/>
      <w:marTop w:val="0"/>
      <w:marBottom w:val="0"/>
      <w:divBdr>
        <w:top w:val="none" w:sz="0" w:space="0" w:color="auto"/>
        <w:left w:val="none" w:sz="0" w:space="0" w:color="auto"/>
        <w:bottom w:val="none" w:sz="0" w:space="0" w:color="auto"/>
        <w:right w:val="none" w:sz="0" w:space="0" w:color="auto"/>
      </w:divBdr>
    </w:div>
    <w:div w:id="1648246806">
      <w:bodyDiv w:val="1"/>
      <w:marLeft w:val="0"/>
      <w:marRight w:val="0"/>
      <w:marTop w:val="0"/>
      <w:marBottom w:val="0"/>
      <w:divBdr>
        <w:top w:val="none" w:sz="0" w:space="0" w:color="auto"/>
        <w:left w:val="none" w:sz="0" w:space="0" w:color="auto"/>
        <w:bottom w:val="none" w:sz="0" w:space="0" w:color="auto"/>
        <w:right w:val="none" w:sz="0" w:space="0" w:color="auto"/>
      </w:divBdr>
    </w:div>
    <w:div w:id="1648701313">
      <w:bodyDiv w:val="1"/>
      <w:marLeft w:val="0"/>
      <w:marRight w:val="0"/>
      <w:marTop w:val="0"/>
      <w:marBottom w:val="0"/>
      <w:divBdr>
        <w:top w:val="none" w:sz="0" w:space="0" w:color="auto"/>
        <w:left w:val="none" w:sz="0" w:space="0" w:color="auto"/>
        <w:bottom w:val="none" w:sz="0" w:space="0" w:color="auto"/>
        <w:right w:val="none" w:sz="0" w:space="0" w:color="auto"/>
      </w:divBdr>
    </w:div>
    <w:div w:id="1648709446">
      <w:bodyDiv w:val="1"/>
      <w:marLeft w:val="0"/>
      <w:marRight w:val="0"/>
      <w:marTop w:val="0"/>
      <w:marBottom w:val="0"/>
      <w:divBdr>
        <w:top w:val="none" w:sz="0" w:space="0" w:color="auto"/>
        <w:left w:val="none" w:sz="0" w:space="0" w:color="auto"/>
        <w:bottom w:val="none" w:sz="0" w:space="0" w:color="auto"/>
        <w:right w:val="none" w:sz="0" w:space="0" w:color="auto"/>
      </w:divBdr>
    </w:div>
    <w:div w:id="1648900272">
      <w:bodyDiv w:val="1"/>
      <w:marLeft w:val="0"/>
      <w:marRight w:val="0"/>
      <w:marTop w:val="0"/>
      <w:marBottom w:val="0"/>
      <w:divBdr>
        <w:top w:val="none" w:sz="0" w:space="0" w:color="auto"/>
        <w:left w:val="none" w:sz="0" w:space="0" w:color="auto"/>
        <w:bottom w:val="none" w:sz="0" w:space="0" w:color="auto"/>
        <w:right w:val="none" w:sz="0" w:space="0" w:color="auto"/>
      </w:divBdr>
    </w:div>
    <w:div w:id="1648902094">
      <w:bodyDiv w:val="1"/>
      <w:marLeft w:val="0"/>
      <w:marRight w:val="0"/>
      <w:marTop w:val="0"/>
      <w:marBottom w:val="0"/>
      <w:divBdr>
        <w:top w:val="none" w:sz="0" w:space="0" w:color="auto"/>
        <w:left w:val="none" w:sz="0" w:space="0" w:color="auto"/>
        <w:bottom w:val="none" w:sz="0" w:space="0" w:color="auto"/>
        <w:right w:val="none" w:sz="0" w:space="0" w:color="auto"/>
      </w:divBdr>
    </w:div>
    <w:div w:id="1648976021">
      <w:bodyDiv w:val="1"/>
      <w:marLeft w:val="0"/>
      <w:marRight w:val="0"/>
      <w:marTop w:val="0"/>
      <w:marBottom w:val="0"/>
      <w:divBdr>
        <w:top w:val="none" w:sz="0" w:space="0" w:color="auto"/>
        <w:left w:val="none" w:sz="0" w:space="0" w:color="auto"/>
        <w:bottom w:val="none" w:sz="0" w:space="0" w:color="auto"/>
        <w:right w:val="none" w:sz="0" w:space="0" w:color="auto"/>
      </w:divBdr>
    </w:div>
    <w:div w:id="1649045756">
      <w:bodyDiv w:val="1"/>
      <w:marLeft w:val="0"/>
      <w:marRight w:val="0"/>
      <w:marTop w:val="0"/>
      <w:marBottom w:val="0"/>
      <w:divBdr>
        <w:top w:val="none" w:sz="0" w:space="0" w:color="auto"/>
        <w:left w:val="none" w:sz="0" w:space="0" w:color="auto"/>
        <w:bottom w:val="none" w:sz="0" w:space="0" w:color="auto"/>
        <w:right w:val="none" w:sz="0" w:space="0" w:color="auto"/>
      </w:divBdr>
    </w:div>
    <w:div w:id="1649092136">
      <w:bodyDiv w:val="1"/>
      <w:marLeft w:val="0"/>
      <w:marRight w:val="0"/>
      <w:marTop w:val="0"/>
      <w:marBottom w:val="0"/>
      <w:divBdr>
        <w:top w:val="none" w:sz="0" w:space="0" w:color="auto"/>
        <w:left w:val="none" w:sz="0" w:space="0" w:color="auto"/>
        <w:bottom w:val="none" w:sz="0" w:space="0" w:color="auto"/>
        <w:right w:val="none" w:sz="0" w:space="0" w:color="auto"/>
      </w:divBdr>
    </w:div>
    <w:div w:id="1649095901">
      <w:bodyDiv w:val="1"/>
      <w:marLeft w:val="0"/>
      <w:marRight w:val="0"/>
      <w:marTop w:val="0"/>
      <w:marBottom w:val="0"/>
      <w:divBdr>
        <w:top w:val="none" w:sz="0" w:space="0" w:color="auto"/>
        <w:left w:val="none" w:sz="0" w:space="0" w:color="auto"/>
        <w:bottom w:val="none" w:sz="0" w:space="0" w:color="auto"/>
        <w:right w:val="none" w:sz="0" w:space="0" w:color="auto"/>
      </w:divBdr>
    </w:div>
    <w:div w:id="1649356190">
      <w:bodyDiv w:val="1"/>
      <w:marLeft w:val="0"/>
      <w:marRight w:val="0"/>
      <w:marTop w:val="0"/>
      <w:marBottom w:val="0"/>
      <w:divBdr>
        <w:top w:val="none" w:sz="0" w:space="0" w:color="auto"/>
        <w:left w:val="none" w:sz="0" w:space="0" w:color="auto"/>
        <w:bottom w:val="none" w:sz="0" w:space="0" w:color="auto"/>
        <w:right w:val="none" w:sz="0" w:space="0" w:color="auto"/>
      </w:divBdr>
    </w:div>
    <w:div w:id="1649507806">
      <w:bodyDiv w:val="1"/>
      <w:marLeft w:val="0"/>
      <w:marRight w:val="0"/>
      <w:marTop w:val="0"/>
      <w:marBottom w:val="0"/>
      <w:divBdr>
        <w:top w:val="none" w:sz="0" w:space="0" w:color="auto"/>
        <w:left w:val="none" w:sz="0" w:space="0" w:color="auto"/>
        <w:bottom w:val="none" w:sz="0" w:space="0" w:color="auto"/>
        <w:right w:val="none" w:sz="0" w:space="0" w:color="auto"/>
      </w:divBdr>
    </w:div>
    <w:div w:id="1649548641">
      <w:bodyDiv w:val="1"/>
      <w:marLeft w:val="0"/>
      <w:marRight w:val="0"/>
      <w:marTop w:val="0"/>
      <w:marBottom w:val="0"/>
      <w:divBdr>
        <w:top w:val="none" w:sz="0" w:space="0" w:color="auto"/>
        <w:left w:val="none" w:sz="0" w:space="0" w:color="auto"/>
        <w:bottom w:val="none" w:sz="0" w:space="0" w:color="auto"/>
        <w:right w:val="none" w:sz="0" w:space="0" w:color="auto"/>
      </w:divBdr>
    </w:div>
    <w:div w:id="1649627239">
      <w:bodyDiv w:val="1"/>
      <w:marLeft w:val="0"/>
      <w:marRight w:val="0"/>
      <w:marTop w:val="0"/>
      <w:marBottom w:val="0"/>
      <w:divBdr>
        <w:top w:val="none" w:sz="0" w:space="0" w:color="auto"/>
        <w:left w:val="none" w:sz="0" w:space="0" w:color="auto"/>
        <w:bottom w:val="none" w:sz="0" w:space="0" w:color="auto"/>
        <w:right w:val="none" w:sz="0" w:space="0" w:color="auto"/>
      </w:divBdr>
    </w:div>
    <w:div w:id="1649751361">
      <w:bodyDiv w:val="1"/>
      <w:marLeft w:val="0"/>
      <w:marRight w:val="0"/>
      <w:marTop w:val="0"/>
      <w:marBottom w:val="0"/>
      <w:divBdr>
        <w:top w:val="none" w:sz="0" w:space="0" w:color="auto"/>
        <w:left w:val="none" w:sz="0" w:space="0" w:color="auto"/>
        <w:bottom w:val="none" w:sz="0" w:space="0" w:color="auto"/>
        <w:right w:val="none" w:sz="0" w:space="0" w:color="auto"/>
      </w:divBdr>
    </w:div>
    <w:div w:id="1650019781">
      <w:bodyDiv w:val="1"/>
      <w:marLeft w:val="0"/>
      <w:marRight w:val="0"/>
      <w:marTop w:val="0"/>
      <w:marBottom w:val="0"/>
      <w:divBdr>
        <w:top w:val="none" w:sz="0" w:space="0" w:color="auto"/>
        <w:left w:val="none" w:sz="0" w:space="0" w:color="auto"/>
        <w:bottom w:val="none" w:sz="0" w:space="0" w:color="auto"/>
        <w:right w:val="none" w:sz="0" w:space="0" w:color="auto"/>
      </w:divBdr>
    </w:div>
    <w:div w:id="1650397679">
      <w:bodyDiv w:val="1"/>
      <w:marLeft w:val="0"/>
      <w:marRight w:val="0"/>
      <w:marTop w:val="0"/>
      <w:marBottom w:val="0"/>
      <w:divBdr>
        <w:top w:val="none" w:sz="0" w:space="0" w:color="auto"/>
        <w:left w:val="none" w:sz="0" w:space="0" w:color="auto"/>
        <w:bottom w:val="none" w:sz="0" w:space="0" w:color="auto"/>
        <w:right w:val="none" w:sz="0" w:space="0" w:color="auto"/>
      </w:divBdr>
    </w:div>
    <w:div w:id="1650401615">
      <w:bodyDiv w:val="1"/>
      <w:marLeft w:val="0"/>
      <w:marRight w:val="0"/>
      <w:marTop w:val="0"/>
      <w:marBottom w:val="0"/>
      <w:divBdr>
        <w:top w:val="none" w:sz="0" w:space="0" w:color="auto"/>
        <w:left w:val="none" w:sz="0" w:space="0" w:color="auto"/>
        <w:bottom w:val="none" w:sz="0" w:space="0" w:color="auto"/>
        <w:right w:val="none" w:sz="0" w:space="0" w:color="auto"/>
      </w:divBdr>
    </w:div>
    <w:div w:id="1650406298">
      <w:bodyDiv w:val="1"/>
      <w:marLeft w:val="0"/>
      <w:marRight w:val="0"/>
      <w:marTop w:val="0"/>
      <w:marBottom w:val="0"/>
      <w:divBdr>
        <w:top w:val="none" w:sz="0" w:space="0" w:color="auto"/>
        <w:left w:val="none" w:sz="0" w:space="0" w:color="auto"/>
        <w:bottom w:val="none" w:sz="0" w:space="0" w:color="auto"/>
        <w:right w:val="none" w:sz="0" w:space="0" w:color="auto"/>
      </w:divBdr>
    </w:div>
    <w:div w:id="1650594360">
      <w:bodyDiv w:val="1"/>
      <w:marLeft w:val="0"/>
      <w:marRight w:val="0"/>
      <w:marTop w:val="0"/>
      <w:marBottom w:val="0"/>
      <w:divBdr>
        <w:top w:val="none" w:sz="0" w:space="0" w:color="auto"/>
        <w:left w:val="none" w:sz="0" w:space="0" w:color="auto"/>
        <w:bottom w:val="none" w:sz="0" w:space="0" w:color="auto"/>
        <w:right w:val="none" w:sz="0" w:space="0" w:color="auto"/>
      </w:divBdr>
    </w:div>
    <w:div w:id="1650599545">
      <w:bodyDiv w:val="1"/>
      <w:marLeft w:val="0"/>
      <w:marRight w:val="0"/>
      <w:marTop w:val="0"/>
      <w:marBottom w:val="0"/>
      <w:divBdr>
        <w:top w:val="none" w:sz="0" w:space="0" w:color="auto"/>
        <w:left w:val="none" w:sz="0" w:space="0" w:color="auto"/>
        <w:bottom w:val="none" w:sz="0" w:space="0" w:color="auto"/>
        <w:right w:val="none" w:sz="0" w:space="0" w:color="auto"/>
      </w:divBdr>
    </w:div>
    <w:div w:id="1650868177">
      <w:bodyDiv w:val="1"/>
      <w:marLeft w:val="0"/>
      <w:marRight w:val="0"/>
      <w:marTop w:val="0"/>
      <w:marBottom w:val="0"/>
      <w:divBdr>
        <w:top w:val="none" w:sz="0" w:space="0" w:color="auto"/>
        <w:left w:val="none" w:sz="0" w:space="0" w:color="auto"/>
        <w:bottom w:val="none" w:sz="0" w:space="0" w:color="auto"/>
        <w:right w:val="none" w:sz="0" w:space="0" w:color="auto"/>
      </w:divBdr>
    </w:div>
    <w:div w:id="1650938039">
      <w:bodyDiv w:val="1"/>
      <w:marLeft w:val="0"/>
      <w:marRight w:val="0"/>
      <w:marTop w:val="0"/>
      <w:marBottom w:val="0"/>
      <w:divBdr>
        <w:top w:val="none" w:sz="0" w:space="0" w:color="auto"/>
        <w:left w:val="none" w:sz="0" w:space="0" w:color="auto"/>
        <w:bottom w:val="none" w:sz="0" w:space="0" w:color="auto"/>
        <w:right w:val="none" w:sz="0" w:space="0" w:color="auto"/>
      </w:divBdr>
    </w:div>
    <w:div w:id="1651011124">
      <w:bodyDiv w:val="1"/>
      <w:marLeft w:val="0"/>
      <w:marRight w:val="0"/>
      <w:marTop w:val="0"/>
      <w:marBottom w:val="0"/>
      <w:divBdr>
        <w:top w:val="none" w:sz="0" w:space="0" w:color="auto"/>
        <w:left w:val="none" w:sz="0" w:space="0" w:color="auto"/>
        <w:bottom w:val="none" w:sz="0" w:space="0" w:color="auto"/>
        <w:right w:val="none" w:sz="0" w:space="0" w:color="auto"/>
      </w:divBdr>
    </w:div>
    <w:div w:id="1651248993">
      <w:bodyDiv w:val="1"/>
      <w:marLeft w:val="0"/>
      <w:marRight w:val="0"/>
      <w:marTop w:val="0"/>
      <w:marBottom w:val="0"/>
      <w:divBdr>
        <w:top w:val="none" w:sz="0" w:space="0" w:color="auto"/>
        <w:left w:val="none" w:sz="0" w:space="0" w:color="auto"/>
        <w:bottom w:val="none" w:sz="0" w:space="0" w:color="auto"/>
        <w:right w:val="none" w:sz="0" w:space="0" w:color="auto"/>
      </w:divBdr>
    </w:div>
    <w:div w:id="1651473084">
      <w:bodyDiv w:val="1"/>
      <w:marLeft w:val="0"/>
      <w:marRight w:val="0"/>
      <w:marTop w:val="0"/>
      <w:marBottom w:val="0"/>
      <w:divBdr>
        <w:top w:val="none" w:sz="0" w:space="0" w:color="auto"/>
        <w:left w:val="none" w:sz="0" w:space="0" w:color="auto"/>
        <w:bottom w:val="none" w:sz="0" w:space="0" w:color="auto"/>
        <w:right w:val="none" w:sz="0" w:space="0" w:color="auto"/>
      </w:divBdr>
    </w:div>
    <w:div w:id="1651594547">
      <w:bodyDiv w:val="1"/>
      <w:marLeft w:val="0"/>
      <w:marRight w:val="0"/>
      <w:marTop w:val="0"/>
      <w:marBottom w:val="0"/>
      <w:divBdr>
        <w:top w:val="none" w:sz="0" w:space="0" w:color="auto"/>
        <w:left w:val="none" w:sz="0" w:space="0" w:color="auto"/>
        <w:bottom w:val="none" w:sz="0" w:space="0" w:color="auto"/>
        <w:right w:val="none" w:sz="0" w:space="0" w:color="auto"/>
      </w:divBdr>
    </w:div>
    <w:div w:id="1651639166">
      <w:bodyDiv w:val="1"/>
      <w:marLeft w:val="0"/>
      <w:marRight w:val="0"/>
      <w:marTop w:val="0"/>
      <w:marBottom w:val="0"/>
      <w:divBdr>
        <w:top w:val="none" w:sz="0" w:space="0" w:color="auto"/>
        <w:left w:val="none" w:sz="0" w:space="0" w:color="auto"/>
        <w:bottom w:val="none" w:sz="0" w:space="0" w:color="auto"/>
        <w:right w:val="none" w:sz="0" w:space="0" w:color="auto"/>
      </w:divBdr>
    </w:div>
    <w:div w:id="1651669558">
      <w:bodyDiv w:val="1"/>
      <w:marLeft w:val="0"/>
      <w:marRight w:val="0"/>
      <w:marTop w:val="0"/>
      <w:marBottom w:val="0"/>
      <w:divBdr>
        <w:top w:val="none" w:sz="0" w:space="0" w:color="auto"/>
        <w:left w:val="none" w:sz="0" w:space="0" w:color="auto"/>
        <w:bottom w:val="none" w:sz="0" w:space="0" w:color="auto"/>
        <w:right w:val="none" w:sz="0" w:space="0" w:color="auto"/>
      </w:divBdr>
    </w:div>
    <w:div w:id="1651715088">
      <w:bodyDiv w:val="1"/>
      <w:marLeft w:val="0"/>
      <w:marRight w:val="0"/>
      <w:marTop w:val="0"/>
      <w:marBottom w:val="0"/>
      <w:divBdr>
        <w:top w:val="none" w:sz="0" w:space="0" w:color="auto"/>
        <w:left w:val="none" w:sz="0" w:space="0" w:color="auto"/>
        <w:bottom w:val="none" w:sz="0" w:space="0" w:color="auto"/>
        <w:right w:val="none" w:sz="0" w:space="0" w:color="auto"/>
      </w:divBdr>
    </w:div>
    <w:div w:id="1651909832">
      <w:bodyDiv w:val="1"/>
      <w:marLeft w:val="0"/>
      <w:marRight w:val="0"/>
      <w:marTop w:val="0"/>
      <w:marBottom w:val="0"/>
      <w:divBdr>
        <w:top w:val="none" w:sz="0" w:space="0" w:color="auto"/>
        <w:left w:val="none" w:sz="0" w:space="0" w:color="auto"/>
        <w:bottom w:val="none" w:sz="0" w:space="0" w:color="auto"/>
        <w:right w:val="none" w:sz="0" w:space="0" w:color="auto"/>
      </w:divBdr>
    </w:div>
    <w:div w:id="165229707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2711251">
      <w:bodyDiv w:val="1"/>
      <w:marLeft w:val="0"/>
      <w:marRight w:val="0"/>
      <w:marTop w:val="0"/>
      <w:marBottom w:val="0"/>
      <w:divBdr>
        <w:top w:val="none" w:sz="0" w:space="0" w:color="auto"/>
        <w:left w:val="none" w:sz="0" w:space="0" w:color="auto"/>
        <w:bottom w:val="none" w:sz="0" w:space="0" w:color="auto"/>
        <w:right w:val="none" w:sz="0" w:space="0" w:color="auto"/>
      </w:divBdr>
    </w:div>
    <w:div w:id="1652901139">
      <w:bodyDiv w:val="1"/>
      <w:marLeft w:val="0"/>
      <w:marRight w:val="0"/>
      <w:marTop w:val="0"/>
      <w:marBottom w:val="0"/>
      <w:divBdr>
        <w:top w:val="none" w:sz="0" w:space="0" w:color="auto"/>
        <w:left w:val="none" w:sz="0" w:space="0" w:color="auto"/>
        <w:bottom w:val="none" w:sz="0" w:space="0" w:color="auto"/>
        <w:right w:val="none" w:sz="0" w:space="0" w:color="auto"/>
      </w:divBdr>
    </w:div>
    <w:div w:id="1652903680">
      <w:bodyDiv w:val="1"/>
      <w:marLeft w:val="0"/>
      <w:marRight w:val="0"/>
      <w:marTop w:val="0"/>
      <w:marBottom w:val="0"/>
      <w:divBdr>
        <w:top w:val="none" w:sz="0" w:space="0" w:color="auto"/>
        <w:left w:val="none" w:sz="0" w:space="0" w:color="auto"/>
        <w:bottom w:val="none" w:sz="0" w:space="0" w:color="auto"/>
        <w:right w:val="none" w:sz="0" w:space="0" w:color="auto"/>
      </w:divBdr>
    </w:div>
    <w:div w:id="1652950069">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19718">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365626">
      <w:bodyDiv w:val="1"/>
      <w:marLeft w:val="0"/>
      <w:marRight w:val="0"/>
      <w:marTop w:val="0"/>
      <w:marBottom w:val="0"/>
      <w:divBdr>
        <w:top w:val="none" w:sz="0" w:space="0" w:color="auto"/>
        <w:left w:val="none" w:sz="0" w:space="0" w:color="auto"/>
        <w:bottom w:val="none" w:sz="0" w:space="0" w:color="auto"/>
        <w:right w:val="none" w:sz="0" w:space="0" w:color="auto"/>
      </w:divBdr>
    </w:div>
    <w:div w:id="1653409281">
      <w:bodyDiv w:val="1"/>
      <w:marLeft w:val="0"/>
      <w:marRight w:val="0"/>
      <w:marTop w:val="0"/>
      <w:marBottom w:val="0"/>
      <w:divBdr>
        <w:top w:val="none" w:sz="0" w:space="0" w:color="auto"/>
        <w:left w:val="none" w:sz="0" w:space="0" w:color="auto"/>
        <w:bottom w:val="none" w:sz="0" w:space="0" w:color="auto"/>
        <w:right w:val="none" w:sz="0" w:space="0" w:color="auto"/>
      </w:divBdr>
    </w:div>
    <w:div w:id="1653555860">
      <w:bodyDiv w:val="1"/>
      <w:marLeft w:val="0"/>
      <w:marRight w:val="0"/>
      <w:marTop w:val="0"/>
      <w:marBottom w:val="0"/>
      <w:divBdr>
        <w:top w:val="none" w:sz="0" w:space="0" w:color="auto"/>
        <w:left w:val="none" w:sz="0" w:space="0" w:color="auto"/>
        <w:bottom w:val="none" w:sz="0" w:space="0" w:color="auto"/>
        <w:right w:val="none" w:sz="0" w:space="0" w:color="auto"/>
      </w:divBdr>
    </w:div>
    <w:div w:id="1653677385">
      <w:bodyDiv w:val="1"/>
      <w:marLeft w:val="0"/>
      <w:marRight w:val="0"/>
      <w:marTop w:val="0"/>
      <w:marBottom w:val="0"/>
      <w:divBdr>
        <w:top w:val="none" w:sz="0" w:space="0" w:color="auto"/>
        <w:left w:val="none" w:sz="0" w:space="0" w:color="auto"/>
        <w:bottom w:val="none" w:sz="0" w:space="0" w:color="auto"/>
        <w:right w:val="none" w:sz="0" w:space="0" w:color="auto"/>
      </w:divBdr>
      <w:divsChild>
        <w:div w:id="1697540529">
          <w:marLeft w:val="0"/>
          <w:marRight w:val="0"/>
          <w:marTop w:val="0"/>
          <w:marBottom w:val="0"/>
          <w:divBdr>
            <w:top w:val="none" w:sz="0" w:space="0" w:color="auto"/>
            <w:left w:val="none" w:sz="0" w:space="0" w:color="auto"/>
            <w:bottom w:val="none" w:sz="0" w:space="0" w:color="auto"/>
            <w:right w:val="none" w:sz="0" w:space="0" w:color="auto"/>
          </w:divBdr>
          <w:divsChild>
            <w:div w:id="981736699">
              <w:marLeft w:val="0"/>
              <w:marRight w:val="0"/>
              <w:marTop w:val="0"/>
              <w:marBottom w:val="0"/>
              <w:divBdr>
                <w:top w:val="none" w:sz="0" w:space="0" w:color="auto"/>
                <w:left w:val="none" w:sz="0" w:space="0" w:color="auto"/>
                <w:bottom w:val="none" w:sz="0" w:space="0" w:color="auto"/>
                <w:right w:val="none" w:sz="0" w:space="0" w:color="auto"/>
              </w:divBdr>
              <w:divsChild>
                <w:div w:id="632100126">
                  <w:marLeft w:val="0"/>
                  <w:marRight w:val="0"/>
                  <w:marTop w:val="0"/>
                  <w:marBottom w:val="0"/>
                  <w:divBdr>
                    <w:top w:val="none" w:sz="0" w:space="0" w:color="auto"/>
                    <w:left w:val="none" w:sz="0" w:space="0" w:color="auto"/>
                    <w:bottom w:val="none" w:sz="0" w:space="0" w:color="auto"/>
                    <w:right w:val="none" w:sz="0" w:space="0" w:color="auto"/>
                  </w:divBdr>
                  <w:divsChild>
                    <w:div w:id="2124837363">
                      <w:marLeft w:val="0"/>
                      <w:marRight w:val="0"/>
                      <w:marTop w:val="0"/>
                      <w:marBottom w:val="0"/>
                      <w:divBdr>
                        <w:top w:val="none" w:sz="0" w:space="0" w:color="auto"/>
                        <w:left w:val="none" w:sz="0" w:space="0" w:color="auto"/>
                        <w:bottom w:val="none" w:sz="0" w:space="0" w:color="auto"/>
                        <w:right w:val="none" w:sz="0" w:space="0" w:color="auto"/>
                      </w:divBdr>
                      <w:divsChild>
                        <w:div w:id="385954506">
                          <w:marLeft w:val="0"/>
                          <w:marRight w:val="0"/>
                          <w:marTop w:val="0"/>
                          <w:marBottom w:val="0"/>
                          <w:divBdr>
                            <w:top w:val="none" w:sz="0" w:space="0" w:color="auto"/>
                            <w:left w:val="none" w:sz="0" w:space="0" w:color="auto"/>
                            <w:bottom w:val="none" w:sz="0" w:space="0" w:color="auto"/>
                            <w:right w:val="none" w:sz="0" w:space="0" w:color="auto"/>
                          </w:divBdr>
                          <w:divsChild>
                            <w:div w:id="1149328328">
                              <w:marLeft w:val="0"/>
                              <w:marRight w:val="0"/>
                              <w:marTop w:val="0"/>
                              <w:marBottom w:val="0"/>
                              <w:divBdr>
                                <w:top w:val="none" w:sz="0" w:space="0" w:color="auto"/>
                                <w:left w:val="none" w:sz="0" w:space="0" w:color="auto"/>
                                <w:bottom w:val="none" w:sz="0" w:space="0" w:color="auto"/>
                                <w:right w:val="none" w:sz="0" w:space="0" w:color="auto"/>
                              </w:divBdr>
                              <w:divsChild>
                                <w:div w:id="1086918619">
                                  <w:marLeft w:val="0"/>
                                  <w:marRight w:val="0"/>
                                  <w:marTop w:val="0"/>
                                  <w:marBottom w:val="0"/>
                                  <w:divBdr>
                                    <w:top w:val="none" w:sz="0" w:space="0" w:color="auto"/>
                                    <w:left w:val="none" w:sz="0" w:space="0" w:color="auto"/>
                                    <w:bottom w:val="none" w:sz="0" w:space="0" w:color="auto"/>
                                    <w:right w:val="none" w:sz="0" w:space="0" w:color="auto"/>
                                  </w:divBdr>
                                  <w:divsChild>
                                    <w:div w:id="274601126">
                                      <w:marLeft w:val="0"/>
                                      <w:marRight w:val="0"/>
                                      <w:marTop w:val="0"/>
                                      <w:marBottom w:val="0"/>
                                      <w:divBdr>
                                        <w:top w:val="none" w:sz="0" w:space="0" w:color="auto"/>
                                        <w:left w:val="none" w:sz="0" w:space="0" w:color="auto"/>
                                        <w:bottom w:val="none" w:sz="0" w:space="0" w:color="auto"/>
                                        <w:right w:val="none" w:sz="0" w:space="0" w:color="auto"/>
                                      </w:divBdr>
                                      <w:divsChild>
                                        <w:div w:id="1480464059">
                                          <w:marLeft w:val="0"/>
                                          <w:marRight w:val="0"/>
                                          <w:marTop w:val="0"/>
                                          <w:marBottom w:val="0"/>
                                          <w:divBdr>
                                            <w:top w:val="none" w:sz="0" w:space="0" w:color="auto"/>
                                            <w:left w:val="none" w:sz="0" w:space="0" w:color="auto"/>
                                            <w:bottom w:val="none" w:sz="0" w:space="0" w:color="auto"/>
                                            <w:right w:val="none" w:sz="0" w:space="0" w:color="auto"/>
                                          </w:divBdr>
                                          <w:divsChild>
                                            <w:div w:id="916090837">
                                              <w:marLeft w:val="0"/>
                                              <w:marRight w:val="0"/>
                                              <w:marTop w:val="0"/>
                                              <w:marBottom w:val="0"/>
                                              <w:divBdr>
                                                <w:top w:val="none" w:sz="0" w:space="0" w:color="auto"/>
                                                <w:left w:val="none" w:sz="0" w:space="0" w:color="auto"/>
                                                <w:bottom w:val="none" w:sz="0" w:space="0" w:color="auto"/>
                                                <w:right w:val="none" w:sz="0" w:space="0" w:color="auto"/>
                                              </w:divBdr>
                                              <w:divsChild>
                                                <w:div w:id="38341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3682863">
      <w:bodyDiv w:val="1"/>
      <w:marLeft w:val="0"/>
      <w:marRight w:val="0"/>
      <w:marTop w:val="0"/>
      <w:marBottom w:val="0"/>
      <w:divBdr>
        <w:top w:val="none" w:sz="0" w:space="0" w:color="auto"/>
        <w:left w:val="none" w:sz="0" w:space="0" w:color="auto"/>
        <w:bottom w:val="none" w:sz="0" w:space="0" w:color="auto"/>
        <w:right w:val="none" w:sz="0" w:space="0" w:color="auto"/>
      </w:divBdr>
    </w:div>
    <w:div w:id="1654094294">
      <w:bodyDiv w:val="1"/>
      <w:marLeft w:val="0"/>
      <w:marRight w:val="0"/>
      <w:marTop w:val="0"/>
      <w:marBottom w:val="0"/>
      <w:divBdr>
        <w:top w:val="none" w:sz="0" w:space="0" w:color="auto"/>
        <w:left w:val="none" w:sz="0" w:space="0" w:color="auto"/>
        <w:bottom w:val="none" w:sz="0" w:space="0" w:color="auto"/>
        <w:right w:val="none" w:sz="0" w:space="0" w:color="auto"/>
      </w:divBdr>
    </w:div>
    <w:div w:id="1654139366">
      <w:bodyDiv w:val="1"/>
      <w:marLeft w:val="0"/>
      <w:marRight w:val="0"/>
      <w:marTop w:val="0"/>
      <w:marBottom w:val="0"/>
      <w:divBdr>
        <w:top w:val="none" w:sz="0" w:space="0" w:color="auto"/>
        <w:left w:val="none" w:sz="0" w:space="0" w:color="auto"/>
        <w:bottom w:val="none" w:sz="0" w:space="0" w:color="auto"/>
        <w:right w:val="none" w:sz="0" w:space="0" w:color="auto"/>
      </w:divBdr>
    </w:div>
    <w:div w:id="1654211950">
      <w:bodyDiv w:val="1"/>
      <w:marLeft w:val="0"/>
      <w:marRight w:val="0"/>
      <w:marTop w:val="0"/>
      <w:marBottom w:val="0"/>
      <w:divBdr>
        <w:top w:val="none" w:sz="0" w:space="0" w:color="auto"/>
        <w:left w:val="none" w:sz="0" w:space="0" w:color="auto"/>
        <w:bottom w:val="none" w:sz="0" w:space="0" w:color="auto"/>
        <w:right w:val="none" w:sz="0" w:space="0" w:color="auto"/>
      </w:divBdr>
    </w:div>
    <w:div w:id="1654673453">
      <w:bodyDiv w:val="1"/>
      <w:marLeft w:val="0"/>
      <w:marRight w:val="0"/>
      <w:marTop w:val="0"/>
      <w:marBottom w:val="0"/>
      <w:divBdr>
        <w:top w:val="none" w:sz="0" w:space="0" w:color="auto"/>
        <w:left w:val="none" w:sz="0" w:space="0" w:color="auto"/>
        <w:bottom w:val="none" w:sz="0" w:space="0" w:color="auto"/>
        <w:right w:val="none" w:sz="0" w:space="0" w:color="auto"/>
      </w:divBdr>
    </w:div>
    <w:div w:id="1654796058">
      <w:bodyDiv w:val="1"/>
      <w:marLeft w:val="0"/>
      <w:marRight w:val="0"/>
      <w:marTop w:val="0"/>
      <w:marBottom w:val="0"/>
      <w:divBdr>
        <w:top w:val="none" w:sz="0" w:space="0" w:color="auto"/>
        <w:left w:val="none" w:sz="0" w:space="0" w:color="auto"/>
        <w:bottom w:val="none" w:sz="0" w:space="0" w:color="auto"/>
        <w:right w:val="none" w:sz="0" w:space="0" w:color="auto"/>
      </w:divBdr>
    </w:div>
    <w:div w:id="1654867818">
      <w:bodyDiv w:val="1"/>
      <w:marLeft w:val="0"/>
      <w:marRight w:val="0"/>
      <w:marTop w:val="0"/>
      <w:marBottom w:val="0"/>
      <w:divBdr>
        <w:top w:val="none" w:sz="0" w:space="0" w:color="auto"/>
        <w:left w:val="none" w:sz="0" w:space="0" w:color="auto"/>
        <w:bottom w:val="none" w:sz="0" w:space="0" w:color="auto"/>
        <w:right w:val="none" w:sz="0" w:space="0" w:color="auto"/>
      </w:divBdr>
    </w:div>
    <w:div w:id="1655139413">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254179">
      <w:bodyDiv w:val="1"/>
      <w:marLeft w:val="0"/>
      <w:marRight w:val="0"/>
      <w:marTop w:val="0"/>
      <w:marBottom w:val="0"/>
      <w:divBdr>
        <w:top w:val="none" w:sz="0" w:space="0" w:color="auto"/>
        <w:left w:val="none" w:sz="0" w:space="0" w:color="auto"/>
        <w:bottom w:val="none" w:sz="0" w:space="0" w:color="auto"/>
        <w:right w:val="none" w:sz="0" w:space="0" w:color="auto"/>
      </w:divBdr>
    </w:div>
    <w:div w:id="1655403959">
      <w:bodyDiv w:val="1"/>
      <w:marLeft w:val="0"/>
      <w:marRight w:val="0"/>
      <w:marTop w:val="0"/>
      <w:marBottom w:val="0"/>
      <w:divBdr>
        <w:top w:val="none" w:sz="0" w:space="0" w:color="auto"/>
        <w:left w:val="none" w:sz="0" w:space="0" w:color="auto"/>
        <w:bottom w:val="none" w:sz="0" w:space="0" w:color="auto"/>
        <w:right w:val="none" w:sz="0" w:space="0" w:color="auto"/>
      </w:divBdr>
    </w:div>
    <w:div w:id="1655405807">
      <w:bodyDiv w:val="1"/>
      <w:marLeft w:val="0"/>
      <w:marRight w:val="0"/>
      <w:marTop w:val="0"/>
      <w:marBottom w:val="0"/>
      <w:divBdr>
        <w:top w:val="none" w:sz="0" w:space="0" w:color="auto"/>
        <w:left w:val="none" w:sz="0" w:space="0" w:color="auto"/>
        <w:bottom w:val="none" w:sz="0" w:space="0" w:color="auto"/>
        <w:right w:val="none" w:sz="0" w:space="0" w:color="auto"/>
      </w:divBdr>
    </w:div>
    <w:div w:id="1655450539">
      <w:bodyDiv w:val="1"/>
      <w:marLeft w:val="0"/>
      <w:marRight w:val="0"/>
      <w:marTop w:val="0"/>
      <w:marBottom w:val="0"/>
      <w:divBdr>
        <w:top w:val="none" w:sz="0" w:space="0" w:color="auto"/>
        <w:left w:val="none" w:sz="0" w:space="0" w:color="auto"/>
        <w:bottom w:val="none" w:sz="0" w:space="0" w:color="auto"/>
        <w:right w:val="none" w:sz="0" w:space="0" w:color="auto"/>
      </w:divBdr>
    </w:div>
    <w:div w:id="1655524136">
      <w:bodyDiv w:val="1"/>
      <w:marLeft w:val="0"/>
      <w:marRight w:val="0"/>
      <w:marTop w:val="0"/>
      <w:marBottom w:val="0"/>
      <w:divBdr>
        <w:top w:val="none" w:sz="0" w:space="0" w:color="auto"/>
        <w:left w:val="none" w:sz="0" w:space="0" w:color="auto"/>
        <w:bottom w:val="none" w:sz="0" w:space="0" w:color="auto"/>
        <w:right w:val="none" w:sz="0" w:space="0" w:color="auto"/>
      </w:divBdr>
    </w:div>
    <w:div w:id="1655530000">
      <w:bodyDiv w:val="1"/>
      <w:marLeft w:val="0"/>
      <w:marRight w:val="0"/>
      <w:marTop w:val="0"/>
      <w:marBottom w:val="0"/>
      <w:divBdr>
        <w:top w:val="none" w:sz="0" w:space="0" w:color="auto"/>
        <w:left w:val="none" w:sz="0" w:space="0" w:color="auto"/>
        <w:bottom w:val="none" w:sz="0" w:space="0" w:color="auto"/>
        <w:right w:val="none" w:sz="0" w:space="0" w:color="auto"/>
      </w:divBdr>
    </w:div>
    <w:div w:id="1655602491">
      <w:bodyDiv w:val="1"/>
      <w:marLeft w:val="0"/>
      <w:marRight w:val="0"/>
      <w:marTop w:val="0"/>
      <w:marBottom w:val="0"/>
      <w:divBdr>
        <w:top w:val="none" w:sz="0" w:space="0" w:color="auto"/>
        <w:left w:val="none" w:sz="0" w:space="0" w:color="auto"/>
        <w:bottom w:val="none" w:sz="0" w:space="0" w:color="auto"/>
        <w:right w:val="none" w:sz="0" w:space="0" w:color="auto"/>
      </w:divBdr>
    </w:div>
    <w:div w:id="1655645151">
      <w:bodyDiv w:val="1"/>
      <w:marLeft w:val="0"/>
      <w:marRight w:val="0"/>
      <w:marTop w:val="0"/>
      <w:marBottom w:val="0"/>
      <w:divBdr>
        <w:top w:val="none" w:sz="0" w:space="0" w:color="auto"/>
        <w:left w:val="none" w:sz="0" w:space="0" w:color="auto"/>
        <w:bottom w:val="none" w:sz="0" w:space="0" w:color="auto"/>
        <w:right w:val="none" w:sz="0" w:space="0" w:color="auto"/>
      </w:divBdr>
    </w:div>
    <w:div w:id="1655716607">
      <w:bodyDiv w:val="1"/>
      <w:marLeft w:val="0"/>
      <w:marRight w:val="0"/>
      <w:marTop w:val="0"/>
      <w:marBottom w:val="0"/>
      <w:divBdr>
        <w:top w:val="none" w:sz="0" w:space="0" w:color="auto"/>
        <w:left w:val="none" w:sz="0" w:space="0" w:color="auto"/>
        <w:bottom w:val="none" w:sz="0" w:space="0" w:color="auto"/>
        <w:right w:val="none" w:sz="0" w:space="0" w:color="auto"/>
      </w:divBdr>
    </w:div>
    <w:div w:id="1655718580">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032145">
      <w:bodyDiv w:val="1"/>
      <w:marLeft w:val="0"/>
      <w:marRight w:val="0"/>
      <w:marTop w:val="0"/>
      <w:marBottom w:val="0"/>
      <w:divBdr>
        <w:top w:val="none" w:sz="0" w:space="0" w:color="auto"/>
        <w:left w:val="none" w:sz="0" w:space="0" w:color="auto"/>
        <w:bottom w:val="none" w:sz="0" w:space="0" w:color="auto"/>
        <w:right w:val="none" w:sz="0" w:space="0" w:color="auto"/>
      </w:divBdr>
    </w:div>
    <w:div w:id="1656061143">
      <w:bodyDiv w:val="1"/>
      <w:marLeft w:val="0"/>
      <w:marRight w:val="0"/>
      <w:marTop w:val="0"/>
      <w:marBottom w:val="0"/>
      <w:divBdr>
        <w:top w:val="none" w:sz="0" w:space="0" w:color="auto"/>
        <w:left w:val="none" w:sz="0" w:space="0" w:color="auto"/>
        <w:bottom w:val="none" w:sz="0" w:space="0" w:color="auto"/>
        <w:right w:val="none" w:sz="0" w:space="0" w:color="auto"/>
      </w:divBdr>
    </w:div>
    <w:div w:id="1656101447">
      <w:bodyDiv w:val="1"/>
      <w:marLeft w:val="0"/>
      <w:marRight w:val="0"/>
      <w:marTop w:val="0"/>
      <w:marBottom w:val="0"/>
      <w:divBdr>
        <w:top w:val="none" w:sz="0" w:space="0" w:color="auto"/>
        <w:left w:val="none" w:sz="0" w:space="0" w:color="auto"/>
        <w:bottom w:val="none" w:sz="0" w:space="0" w:color="auto"/>
        <w:right w:val="none" w:sz="0" w:space="0" w:color="auto"/>
      </w:divBdr>
    </w:div>
    <w:div w:id="1656182990">
      <w:bodyDiv w:val="1"/>
      <w:marLeft w:val="0"/>
      <w:marRight w:val="0"/>
      <w:marTop w:val="0"/>
      <w:marBottom w:val="0"/>
      <w:divBdr>
        <w:top w:val="none" w:sz="0" w:space="0" w:color="auto"/>
        <w:left w:val="none" w:sz="0" w:space="0" w:color="auto"/>
        <w:bottom w:val="none" w:sz="0" w:space="0" w:color="auto"/>
        <w:right w:val="none" w:sz="0" w:space="0" w:color="auto"/>
      </w:divBdr>
    </w:div>
    <w:div w:id="1656452742">
      <w:bodyDiv w:val="1"/>
      <w:marLeft w:val="0"/>
      <w:marRight w:val="0"/>
      <w:marTop w:val="0"/>
      <w:marBottom w:val="0"/>
      <w:divBdr>
        <w:top w:val="none" w:sz="0" w:space="0" w:color="auto"/>
        <w:left w:val="none" w:sz="0" w:space="0" w:color="auto"/>
        <w:bottom w:val="none" w:sz="0" w:space="0" w:color="auto"/>
        <w:right w:val="none" w:sz="0" w:space="0" w:color="auto"/>
      </w:divBdr>
    </w:div>
    <w:div w:id="1656491277">
      <w:bodyDiv w:val="1"/>
      <w:marLeft w:val="0"/>
      <w:marRight w:val="0"/>
      <w:marTop w:val="0"/>
      <w:marBottom w:val="0"/>
      <w:divBdr>
        <w:top w:val="none" w:sz="0" w:space="0" w:color="auto"/>
        <w:left w:val="none" w:sz="0" w:space="0" w:color="auto"/>
        <w:bottom w:val="none" w:sz="0" w:space="0" w:color="auto"/>
        <w:right w:val="none" w:sz="0" w:space="0" w:color="auto"/>
      </w:divBdr>
    </w:div>
    <w:div w:id="1656643855">
      <w:bodyDiv w:val="1"/>
      <w:marLeft w:val="0"/>
      <w:marRight w:val="0"/>
      <w:marTop w:val="0"/>
      <w:marBottom w:val="0"/>
      <w:divBdr>
        <w:top w:val="none" w:sz="0" w:space="0" w:color="auto"/>
        <w:left w:val="none" w:sz="0" w:space="0" w:color="auto"/>
        <w:bottom w:val="none" w:sz="0" w:space="0" w:color="auto"/>
        <w:right w:val="none" w:sz="0" w:space="0" w:color="auto"/>
      </w:divBdr>
    </w:div>
    <w:div w:id="1656833062">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6907347">
      <w:bodyDiv w:val="1"/>
      <w:marLeft w:val="0"/>
      <w:marRight w:val="0"/>
      <w:marTop w:val="0"/>
      <w:marBottom w:val="0"/>
      <w:divBdr>
        <w:top w:val="none" w:sz="0" w:space="0" w:color="auto"/>
        <w:left w:val="none" w:sz="0" w:space="0" w:color="auto"/>
        <w:bottom w:val="none" w:sz="0" w:space="0" w:color="auto"/>
        <w:right w:val="none" w:sz="0" w:space="0" w:color="auto"/>
      </w:divBdr>
    </w:div>
    <w:div w:id="1656958950">
      <w:bodyDiv w:val="1"/>
      <w:marLeft w:val="0"/>
      <w:marRight w:val="0"/>
      <w:marTop w:val="0"/>
      <w:marBottom w:val="0"/>
      <w:divBdr>
        <w:top w:val="none" w:sz="0" w:space="0" w:color="auto"/>
        <w:left w:val="none" w:sz="0" w:space="0" w:color="auto"/>
        <w:bottom w:val="none" w:sz="0" w:space="0" w:color="auto"/>
        <w:right w:val="none" w:sz="0" w:space="0" w:color="auto"/>
      </w:divBdr>
    </w:div>
    <w:div w:id="1657027849">
      <w:bodyDiv w:val="1"/>
      <w:marLeft w:val="0"/>
      <w:marRight w:val="0"/>
      <w:marTop w:val="0"/>
      <w:marBottom w:val="0"/>
      <w:divBdr>
        <w:top w:val="none" w:sz="0" w:space="0" w:color="auto"/>
        <w:left w:val="none" w:sz="0" w:space="0" w:color="auto"/>
        <w:bottom w:val="none" w:sz="0" w:space="0" w:color="auto"/>
        <w:right w:val="none" w:sz="0" w:space="0" w:color="auto"/>
      </w:divBdr>
    </w:div>
    <w:div w:id="1657222502">
      <w:bodyDiv w:val="1"/>
      <w:marLeft w:val="0"/>
      <w:marRight w:val="0"/>
      <w:marTop w:val="0"/>
      <w:marBottom w:val="0"/>
      <w:divBdr>
        <w:top w:val="none" w:sz="0" w:space="0" w:color="auto"/>
        <w:left w:val="none" w:sz="0" w:space="0" w:color="auto"/>
        <w:bottom w:val="none" w:sz="0" w:space="0" w:color="auto"/>
        <w:right w:val="none" w:sz="0" w:space="0" w:color="auto"/>
      </w:divBdr>
    </w:div>
    <w:div w:id="1657372142">
      <w:bodyDiv w:val="1"/>
      <w:marLeft w:val="0"/>
      <w:marRight w:val="0"/>
      <w:marTop w:val="0"/>
      <w:marBottom w:val="0"/>
      <w:divBdr>
        <w:top w:val="none" w:sz="0" w:space="0" w:color="auto"/>
        <w:left w:val="none" w:sz="0" w:space="0" w:color="auto"/>
        <w:bottom w:val="none" w:sz="0" w:space="0" w:color="auto"/>
        <w:right w:val="none" w:sz="0" w:space="0" w:color="auto"/>
      </w:divBdr>
    </w:div>
    <w:div w:id="1657415308">
      <w:bodyDiv w:val="1"/>
      <w:marLeft w:val="0"/>
      <w:marRight w:val="0"/>
      <w:marTop w:val="0"/>
      <w:marBottom w:val="0"/>
      <w:divBdr>
        <w:top w:val="none" w:sz="0" w:space="0" w:color="auto"/>
        <w:left w:val="none" w:sz="0" w:space="0" w:color="auto"/>
        <w:bottom w:val="none" w:sz="0" w:space="0" w:color="auto"/>
        <w:right w:val="none" w:sz="0" w:space="0" w:color="auto"/>
      </w:divBdr>
    </w:div>
    <w:div w:id="1657760182">
      <w:bodyDiv w:val="1"/>
      <w:marLeft w:val="0"/>
      <w:marRight w:val="0"/>
      <w:marTop w:val="0"/>
      <w:marBottom w:val="0"/>
      <w:divBdr>
        <w:top w:val="none" w:sz="0" w:space="0" w:color="auto"/>
        <w:left w:val="none" w:sz="0" w:space="0" w:color="auto"/>
        <w:bottom w:val="none" w:sz="0" w:space="0" w:color="auto"/>
        <w:right w:val="none" w:sz="0" w:space="0" w:color="auto"/>
      </w:divBdr>
    </w:div>
    <w:div w:id="1657763884">
      <w:bodyDiv w:val="1"/>
      <w:marLeft w:val="0"/>
      <w:marRight w:val="0"/>
      <w:marTop w:val="0"/>
      <w:marBottom w:val="0"/>
      <w:divBdr>
        <w:top w:val="none" w:sz="0" w:space="0" w:color="auto"/>
        <w:left w:val="none" w:sz="0" w:space="0" w:color="auto"/>
        <w:bottom w:val="none" w:sz="0" w:space="0" w:color="auto"/>
        <w:right w:val="none" w:sz="0" w:space="0" w:color="auto"/>
      </w:divBdr>
    </w:div>
    <w:div w:id="1657873626">
      <w:bodyDiv w:val="1"/>
      <w:marLeft w:val="0"/>
      <w:marRight w:val="0"/>
      <w:marTop w:val="0"/>
      <w:marBottom w:val="0"/>
      <w:divBdr>
        <w:top w:val="none" w:sz="0" w:space="0" w:color="auto"/>
        <w:left w:val="none" w:sz="0" w:space="0" w:color="auto"/>
        <w:bottom w:val="none" w:sz="0" w:space="0" w:color="auto"/>
        <w:right w:val="none" w:sz="0" w:space="0" w:color="auto"/>
      </w:divBdr>
    </w:div>
    <w:div w:id="1658192084">
      <w:bodyDiv w:val="1"/>
      <w:marLeft w:val="0"/>
      <w:marRight w:val="0"/>
      <w:marTop w:val="0"/>
      <w:marBottom w:val="0"/>
      <w:divBdr>
        <w:top w:val="none" w:sz="0" w:space="0" w:color="auto"/>
        <w:left w:val="none" w:sz="0" w:space="0" w:color="auto"/>
        <w:bottom w:val="none" w:sz="0" w:space="0" w:color="auto"/>
        <w:right w:val="none" w:sz="0" w:space="0" w:color="auto"/>
      </w:divBdr>
    </w:div>
    <w:div w:id="1658268789">
      <w:bodyDiv w:val="1"/>
      <w:marLeft w:val="0"/>
      <w:marRight w:val="0"/>
      <w:marTop w:val="0"/>
      <w:marBottom w:val="0"/>
      <w:divBdr>
        <w:top w:val="none" w:sz="0" w:space="0" w:color="auto"/>
        <w:left w:val="none" w:sz="0" w:space="0" w:color="auto"/>
        <w:bottom w:val="none" w:sz="0" w:space="0" w:color="auto"/>
        <w:right w:val="none" w:sz="0" w:space="0" w:color="auto"/>
      </w:divBdr>
    </w:div>
    <w:div w:id="1658462633">
      <w:bodyDiv w:val="1"/>
      <w:marLeft w:val="0"/>
      <w:marRight w:val="0"/>
      <w:marTop w:val="0"/>
      <w:marBottom w:val="0"/>
      <w:divBdr>
        <w:top w:val="none" w:sz="0" w:space="0" w:color="auto"/>
        <w:left w:val="none" w:sz="0" w:space="0" w:color="auto"/>
        <w:bottom w:val="none" w:sz="0" w:space="0" w:color="auto"/>
        <w:right w:val="none" w:sz="0" w:space="0" w:color="auto"/>
      </w:divBdr>
    </w:div>
    <w:div w:id="1658531478">
      <w:bodyDiv w:val="1"/>
      <w:marLeft w:val="0"/>
      <w:marRight w:val="0"/>
      <w:marTop w:val="0"/>
      <w:marBottom w:val="0"/>
      <w:divBdr>
        <w:top w:val="none" w:sz="0" w:space="0" w:color="auto"/>
        <w:left w:val="none" w:sz="0" w:space="0" w:color="auto"/>
        <w:bottom w:val="none" w:sz="0" w:space="0" w:color="auto"/>
        <w:right w:val="none" w:sz="0" w:space="0" w:color="auto"/>
      </w:divBdr>
    </w:div>
    <w:div w:id="1658533094">
      <w:bodyDiv w:val="1"/>
      <w:marLeft w:val="0"/>
      <w:marRight w:val="0"/>
      <w:marTop w:val="0"/>
      <w:marBottom w:val="0"/>
      <w:divBdr>
        <w:top w:val="none" w:sz="0" w:space="0" w:color="auto"/>
        <w:left w:val="none" w:sz="0" w:space="0" w:color="auto"/>
        <w:bottom w:val="none" w:sz="0" w:space="0" w:color="auto"/>
        <w:right w:val="none" w:sz="0" w:space="0" w:color="auto"/>
      </w:divBdr>
    </w:div>
    <w:div w:id="1658799483">
      <w:bodyDiv w:val="1"/>
      <w:marLeft w:val="0"/>
      <w:marRight w:val="0"/>
      <w:marTop w:val="0"/>
      <w:marBottom w:val="0"/>
      <w:divBdr>
        <w:top w:val="none" w:sz="0" w:space="0" w:color="auto"/>
        <w:left w:val="none" w:sz="0" w:space="0" w:color="auto"/>
        <w:bottom w:val="none" w:sz="0" w:space="0" w:color="auto"/>
        <w:right w:val="none" w:sz="0" w:space="0" w:color="auto"/>
      </w:divBdr>
    </w:div>
    <w:div w:id="1658873154">
      <w:bodyDiv w:val="1"/>
      <w:marLeft w:val="0"/>
      <w:marRight w:val="0"/>
      <w:marTop w:val="0"/>
      <w:marBottom w:val="0"/>
      <w:divBdr>
        <w:top w:val="none" w:sz="0" w:space="0" w:color="auto"/>
        <w:left w:val="none" w:sz="0" w:space="0" w:color="auto"/>
        <w:bottom w:val="none" w:sz="0" w:space="0" w:color="auto"/>
        <w:right w:val="none" w:sz="0" w:space="0" w:color="auto"/>
      </w:divBdr>
    </w:div>
    <w:div w:id="1658876278">
      <w:bodyDiv w:val="1"/>
      <w:marLeft w:val="0"/>
      <w:marRight w:val="0"/>
      <w:marTop w:val="0"/>
      <w:marBottom w:val="0"/>
      <w:divBdr>
        <w:top w:val="none" w:sz="0" w:space="0" w:color="auto"/>
        <w:left w:val="none" w:sz="0" w:space="0" w:color="auto"/>
        <w:bottom w:val="none" w:sz="0" w:space="0" w:color="auto"/>
        <w:right w:val="none" w:sz="0" w:space="0" w:color="auto"/>
      </w:divBdr>
    </w:div>
    <w:div w:id="1658876820">
      <w:bodyDiv w:val="1"/>
      <w:marLeft w:val="0"/>
      <w:marRight w:val="0"/>
      <w:marTop w:val="0"/>
      <w:marBottom w:val="0"/>
      <w:divBdr>
        <w:top w:val="none" w:sz="0" w:space="0" w:color="auto"/>
        <w:left w:val="none" w:sz="0" w:space="0" w:color="auto"/>
        <w:bottom w:val="none" w:sz="0" w:space="0" w:color="auto"/>
        <w:right w:val="none" w:sz="0" w:space="0" w:color="auto"/>
      </w:divBdr>
    </w:div>
    <w:div w:id="1658920956">
      <w:bodyDiv w:val="1"/>
      <w:marLeft w:val="0"/>
      <w:marRight w:val="0"/>
      <w:marTop w:val="0"/>
      <w:marBottom w:val="0"/>
      <w:divBdr>
        <w:top w:val="none" w:sz="0" w:space="0" w:color="auto"/>
        <w:left w:val="none" w:sz="0" w:space="0" w:color="auto"/>
        <w:bottom w:val="none" w:sz="0" w:space="0" w:color="auto"/>
        <w:right w:val="none" w:sz="0" w:space="0" w:color="auto"/>
      </w:divBdr>
    </w:div>
    <w:div w:id="1658922595">
      <w:bodyDiv w:val="1"/>
      <w:marLeft w:val="0"/>
      <w:marRight w:val="0"/>
      <w:marTop w:val="0"/>
      <w:marBottom w:val="0"/>
      <w:divBdr>
        <w:top w:val="none" w:sz="0" w:space="0" w:color="auto"/>
        <w:left w:val="none" w:sz="0" w:space="0" w:color="auto"/>
        <w:bottom w:val="none" w:sz="0" w:space="0" w:color="auto"/>
        <w:right w:val="none" w:sz="0" w:space="0" w:color="auto"/>
      </w:divBdr>
    </w:div>
    <w:div w:id="1658923627">
      <w:bodyDiv w:val="1"/>
      <w:marLeft w:val="0"/>
      <w:marRight w:val="0"/>
      <w:marTop w:val="0"/>
      <w:marBottom w:val="0"/>
      <w:divBdr>
        <w:top w:val="none" w:sz="0" w:space="0" w:color="auto"/>
        <w:left w:val="none" w:sz="0" w:space="0" w:color="auto"/>
        <w:bottom w:val="none" w:sz="0" w:space="0" w:color="auto"/>
        <w:right w:val="none" w:sz="0" w:space="0" w:color="auto"/>
      </w:divBdr>
    </w:div>
    <w:div w:id="1658925001">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59000195">
      <w:bodyDiv w:val="1"/>
      <w:marLeft w:val="0"/>
      <w:marRight w:val="0"/>
      <w:marTop w:val="0"/>
      <w:marBottom w:val="0"/>
      <w:divBdr>
        <w:top w:val="none" w:sz="0" w:space="0" w:color="auto"/>
        <w:left w:val="none" w:sz="0" w:space="0" w:color="auto"/>
        <w:bottom w:val="none" w:sz="0" w:space="0" w:color="auto"/>
        <w:right w:val="none" w:sz="0" w:space="0" w:color="auto"/>
      </w:divBdr>
    </w:div>
    <w:div w:id="1659110527">
      <w:bodyDiv w:val="1"/>
      <w:marLeft w:val="0"/>
      <w:marRight w:val="0"/>
      <w:marTop w:val="0"/>
      <w:marBottom w:val="0"/>
      <w:divBdr>
        <w:top w:val="none" w:sz="0" w:space="0" w:color="auto"/>
        <w:left w:val="none" w:sz="0" w:space="0" w:color="auto"/>
        <w:bottom w:val="none" w:sz="0" w:space="0" w:color="auto"/>
        <w:right w:val="none" w:sz="0" w:space="0" w:color="auto"/>
      </w:divBdr>
    </w:div>
    <w:div w:id="1659336976">
      <w:bodyDiv w:val="1"/>
      <w:marLeft w:val="0"/>
      <w:marRight w:val="0"/>
      <w:marTop w:val="0"/>
      <w:marBottom w:val="0"/>
      <w:divBdr>
        <w:top w:val="none" w:sz="0" w:space="0" w:color="auto"/>
        <w:left w:val="none" w:sz="0" w:space="0" w:color="auto"/>
        <w:bottom w:val="none" w:sz="0" w:space="0" w:color="auto"/>
        <w:right w:val="none" w:sz="0" w:space="0" w:color="auto"/>
      </w:divBdr>
    </w:div>
    <w:div w:id="1659336985">
      <w:bodyDiv w:val="1"/>
      <w:marLeft w:val="0"/>
      <w:marRight w:val="0"/>
      <w:marTop w:val="0"/>
      <w:marBottom w:val="0"/>
      <w:divBdr>
        <w:top w:val="none" w:sz="0" w:space="0" w:color="auto"/>
        <w:left w:val="none" w:sz="0" w:space="0" w:color="auto"/>
        <w:bottom w:val="none" w:sz="0" w:space="0" w:color="auto"/>
        <w:right w:val="none" w:sz="0" w:space="0" w:color="auto"/>
      </w:divBdr>
    </w:div>
    <w:div w:id="1659771896">
      <w:bodyDiv w:val="1"/>
      <w:marLeft w:val="0"/>
      <w:marRight w:val="0"/>
      <w:marTop w:val="0"/>
      <w:marBottom w:val="0"/>
      <w:divBdr>
        <w:top w:val="none" w:sz="0" w:space="0" w:color="auto"/>
        <w:left w:val="none" w:sz="0" w:space="0" w:color="auto"/>
        <w:bottom w:val="none" w:sz="0" w:space="0" w:color="auto"/>
        <w:right w:val="none" w:sz="0" w:space="0" w:color="auto"/>
      </w:divBdr>
    </w:div>
    <w:div w:id="1659964690">
      <w:bodyDiv w:val="1"/>
      <w:marLeft w:val="0"/>
      <w:marRight w:val="0"/>
      <w:marTop w:val="0"/>
      <w:marBottom w:val="0"/>
      <w:divBdr>
        <w:top w:val="none" w:sz="0" w:space="0" w:color="auto"/>
        <w:left w:val="none" w:sz="0" w:space="0" w:color="auto"/>
        <w:bottom w:val="none" w:sz="0" w:space="0" w:color="auto"/>
        <w:right w:val="none" w:sz="0" w:space="0" w:color="auto"/>
      </w:divBdr>
    </w:div>
    <w:div w:id="1660187735">
      <w:bodyDiv w:val="1"/>
      <w:marLeft w:val="0"/>
      <w:marRight w:val="0"/>
      <w:marTop w:val="0"/>
      <w:marBottom w:val="0"/>
      <w:divBdr>
        <w:top w:val="none" w:sz="0" w:space="0" w:color="auto"/>
        <w:left w:val="none" w:sz="0" w:space="0" w:color="auto"/>
        <w:bottom w:val="none" w:sz="0" w:space="0" w:color="auto"/>
        <w:right w:val="none" w:sz="0" w:space="0" w:color="auto"/>
      </w:divBdr>
    </w:div>
    <w:div w:id="1660189776">
      <w:bodyDiv w:val="1"/>
      <w:marLeft w:val="0"/>
      <w:marRight w:val="0"/>
      <w:marTop w:val="0"/>
      <w:marBottom w:val="0"/>
      <w:divBdr>
        <w:top w:val="none" w:sz="0" w:space="0" w:color="auto"/>
        <w:left w:val="none" w:sz="0" w:space="0" w:color="auto"/>
        <w:bottom w:val="none" w:sz="0" w:space="0" w:color="auto"/>
        <w:right w:val="none" w:sz="0" w:space="0" w:color="auto"/>
      </w:divBdr>
    </w:div>
    <w:div w:id="1660227226">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501582">
      <w:bodyDiv w:val="1"/>
      <w:marLeft w:val="0"/>
      <w:marRight w:val="0"/>
      <w:marTop w:val="0"/>
      <w:marBottom w:val="0"/>
      <w:divBdr>
        <w:top w:val="none" w:sz="0" w:space="0" w:color="auto"/>
        <w:left w:val="none" w:sz="0" w:space="0" w:color="auto"/>
        <w:bottom w:val="none" w:sz="0" w:space="0" w:color="auto"/>
        <w:right w:val="none" w:sz="0" w:space="0" w:color="auto"/>
      </w:divBdr>
    </w:div>
    <w:div w:id="1660570287">
      <w:bodyDiv w:val="1"/>
      <w:marLeft w:val="0"/>
      <w:marRight w:val="0"/>
      <w:marTop w:val="0"/>
      <w:marBottom w:val="0"/>
      <w:divBdr>
        <w:top w:val="none" w:sz="0" w:space="0" w:color="auto"/>
        <w:left w:val="none" w:sz="0" w:space="0" w:color="auto"/>
        <w:bottom w:val="none" w:sz="0" w:space="0" w:color="auto"/>
        <w:right w:val="none" w:sz="0" w:space="0" w:color="auto"/>
      </w:divBdr>
    </w:div>
    <w:div w:id="1660621836">
      <w:bodyDiv w:val="1"/>
      <w:marLeft w:val="0"/>
      <w:marRight w:val="0"/>
      <w:marTop w:val="0"/>
      <w:marBottom w:val="0"/>
      <w:divBdr>
        <w:top w:val="none" w:sz="0" w:space="0" w:color="auto"/>
        <w:left w:val="none" w:sz="0" w:space="0" w:color="auto"/>
        <w:bottom w:val="none" w:sz="0" w:space="0" w:color="auto"/>
        <w:right w:val="none" w:sz="0" w:space="0" w:color="auto"/>
      </w:divBdr>
    </w:div>
    <w:div w:id="1660764211">
      <w:bodyDiv w:val="1"/>
      <w:marLeft w:val="0"/>
      <w:marRight w:val="0"/>
      <w:marTop w:val="0"/>
      <w:marBottom w:val="0"/>
      <w:divBdr>
        <w:top w:val="none" w:sz="0" w:space="0" w:color="auto"/>
        <w:left w:val="none" w:sz="0" w:space="0" w:color="auto"/>
        <w:bottom w:val="none" w:sz="0" w:space="0" w:color="auto"/>
        <w:right w:val="none" w:sz="0" w:space="0" w:color="auto"/>
      </w:divBdr>
    </w:div>
    <w:div w:id="1660770064">
      <w:bodyDiv w:val="1"/>
      <w:marLeft w:val="0"/>
      <w:marRight w:val="0"/>
      <w:marTop w:val="0"/>
      <w:marBottom w:val="0"/>
      <w:divBdr>
        <w:top w:val="none" w:sz="0" w:space="0" w:color="auto"/>
        <w:left w:val="none" w:sz="0" w:space="0" w:color="auto"/>
        <w:bottom w:val="none" w:sz="0" w:space="0" w:color="auto"/>
        <w:right w:val="none" w:sz="0" w:space="0" w:color="auto"/>
      </w:divBdr>
    </w:div>
    <w:div w:id="1660884723">
      <w:bodyDiv w:val="1"/>
      <w:marLeft w:val="0"/>
      <w:marRight w:val="0"/>
      <w:marTop w:val="0"/>
      <w:marBottom w:val="0"/>
      <w:divBdr>
        <w:top w:val="none" w:sz="0" w:space="0" w:color="auto"/>
        <w:left w:val="none" w:sz="0" w:space="0" w:color="auto"/>
        <w:bottom w:val="none" w:sz="0" w:space="0" w:color="auto"/>
        <w:right w:val="none" w:sz="0" w:space="0" w:color="auto"/>
      </w:divBdr>
    </w:div>
    <w:div w:id="1660964421">
      <w:bodyDiv w:val="1"/>
      <w:marLeft w:val="0"/>
      <w:marRight w:val="0"/>
      <w:marTop w:val="0"/>
      <w:marBottom w:val="0"/>
      <w:divBdr>
        <w:top w:val="none" w:sz="0" w:space="0" w:color="auto"/>
        <w:left w:val="none" w:sz="0" w:space="0" w:color="auto"/>
        <w:bottom w:val="none" w:sz="0" w:space="0" w:color="auto"/>
        <w:right w:val="none" w:sz="0" w:space="0" w:color="auto"/>
      </w:divBdr>
    </w:div>
    <w:div w:id="1661300993">
      <w:bodyDiv w:val="1"/>
      <w:marLeft w:val="0"/>
      <w:marRight w:val="0"/>
      <w:marTop w:val="0"/>
      <w:marBottom w:val="0"/>
      <w:divBdr>
        <w:top w:val="none" w:sz="0" w:space="0" w:color="auto"/>
        <w:left w:val="none" w:sz="0" w:space="0" w:color="auto"/>
        <w:bottom w:val="none" w:sz="0" w:space="0" w:color="auto"/>
        <w:right w:val="none" w:sz="0" w:space="0" w:color="auto"/>
      </w:divBdr>
    </w:div>
    <w:div w:id="1661420014">
      <w:bodyDiv w:val="1"/>
      <w:marLeft w:val="0"/>
      <w:marRight w:val="0"/>
      <w:marTop w:val="0"/>
      <w:marBottom w:val="0"/>
      <w:divBdr>
        <w:top w:val="none" w:sz="0" w:space="0" w:color="auto"/>
        <w:left w:val="none" w:sz="0" w:space="0" w:color="auto"/>
        <w:bottom w:val="none" w:sz="0" w:space="0" w:color="auto"/>
        <w:right w:val="none" w:sz="0" w:space="0" w:color="auto"/>
      </w:divBdr>
    </w:div>
    <w:div w:id="1661468758">
      <w:bodyDiv w:val="1"/>
      <w:marLeft w:val="0"/>
      <w:marRight w:val="0"/>
      <w:marTop w:val="0"/>
      <w:marBottom w:val="0"/>
      <w:divBdr>
        <w:top w:val="none" w:sz="0" w:space="0" w:color="auto"/>
        <w:left w:val="none" w:sz="0" w:space="0" w:color="auto"/>
        <w:bottom w:val="none" w:sz="0" w:space="0" w:color="auto"/>
        <w:right w:val="none" w:sz="0" w:space="0" w:color="auto"/>
      </w:divBdr>
    </w:div>
    <w:div w:id="1661494096">
      <w:bodyDiv w:val="1"/>
      <w:marLeft w:val="0"/>
      <w:marRight w:val="0"/>
      <w:marTop w:val="0"/>
      <w:marBottom w:val="0"/>
      <w:divBdr>
        <w:top w:val="none" w:sz="0" w:space="0" w:color="auto"/>
        <w:left w:val="none" w:sz="0" w:space="0" w:color="auto"/>
        <w:bottom w:val="none" w:sz="0" w:space="0" w:color="auto"/>
        <w:right w:val="none" w:sz="0" w:space="0" w:color="auto"/>
      </w:divBdr>
    </w:div>
    <w:div w:id="1661497693">
      <w:bodyDiv w:val="1"/>
      <w:marLeft w:val="0"/>
      <w:marRight w:val="0"/>
      <w:marTop w:val="0"/>
      <w:marBottom w:val="0"/>
      <w:divBdr>
        <w:top w:val="none" w:sz="0" w:space="0" w:color="auto"/>
        <w:left w:val="none" w:sz="0" w:space="0" w:color="auto"/>
        <w:bottom w:val="none" w:sz="0" w:space="0" w:color="auto"/>
        <w:right w:val="none" w:sz="0" w:space="0" w:color="auto"/>
      </w:divBdr>
    </w:div>
    <w:div w:id="1661615670">
      <w:bodyDiv w:val="1"/>
      <w:marLeft w:val="0"/>
      <w:marRight w:val="0"/>
      <w:marTop w:val="0"/>
      <w:marBottom w:val="0"/>
      <w:divBdr>
        <w:top w:val="none" w:sz="0" w:space="0" w:color="auto"/>
        <w:left w:val="none" w:sz="0" w:space="0" w:color="auto"/>
        <w:bottom w:val="none" w:sz="0" w:space="0" w:color="auto"/>
        <w:right w:val="none" w:sz="0" w:space="0" w:color="auto"/>
      </w:divBdr>
    </w:div>
    <w:div w:id="1661807069">
      <w:bodyDiv w:val="1"/>
      <w:marLeft w:val="0"/>
      <w:marRight w:val="0"/>
      <w:marTop w:val="0"/>
      <w:marBottom w:val="0"/>
      <w:divBdr>
        <w:top w:val="none" w:sz="0" w:space="0" w:color="auto"/>
        <w:left w:val="none" w:sz="0" w:space="0" w:color="auto"/>
        <w:bottom w:val="none" w:sz="0" w:space="0" w:color="auto"/>
        <w:right w:val="none" w:sz="0" w:space="0" w:color="auto"/>
      </w:divBdr>
    </w:div>
    <w:div w:id="1661882736">
      <w:bodyDiv w:val="1"/>
      <w:marLeft w:val="0"/>
      <w:marRight w:val="0"/>
      <w:marTop w:val="0"/>
      <w:marBottom w:val="0"/>
      <w:divBdr>
        <w:top w:val="none" w:sz="0" w:space="0" w:color="auto"/>
        <w:left w:val="none" w:sz="0" w:space="0" w:color="auto"/>
        <w:bottom w:val="none" w:sz="0" w:space="0" w:color="auto"/>
        <w:right w:val="none" w:sz="0" w:space="0" w:color="auto"/>
      </w:divBdr>
    </w:div>
    <w:div w:id="1661998894">
      <w:bodyDiv w:val="1"/>
      <w:marLeft w:val="0"/>
      <w:marRight w:val="0"/>
      <w:marTop w:val="0"/>
      <w:marBottom w:val="0"/>
      <w:divBdr>
        <w:top w:val="none" w:sz="0" w:space="0" w:color="auto"/>
        <w:left w:val="none" w:sz="0" w:space="0" w:color="auto"/>
        <w:bottom w:val="none" w:sz="0" w:space="0" w:color="auto"/>
        <w:right w:val="none" w:sz="0" w:space="0" w:color="auto"/>
      </w:divBdr>
    </w:div>
    <w:div w:id="1662200566">
      <w:bodyDiv w:val="1"/>
      <w:marLeft w:val="0"/>
      <w:marRight w:val="0"/>
      <w:marTop w:val="0"/>
      <w:marBottom w:val="0"/>
      <w:divBdr>
        <w:top w:val="none" w:sz="0" w:space="0" w:color="auto"/>
        <w:left w:val="none" w:sz="0" w:space="0" w:color="auto"/>
        <w:bottom w:val="none" w:sz="0" w:space="0" w:color="auto"/>
        <w:right w:val="none" w:sz="0" w:space="0" w:color="auto"/>
      </w:divBdr>
    </w:div>
    <w:div w:id="1662344201">
      <w:bodyDiv w:val="1"/>
      <w:marLeft w:val="0"/>
      <w:marRight w:val="0"/>
      <w:marTop w:val="0"/>
      <w:marBottom w:val="0"/>
      <w:divBdr>
        <w:top w:val="none" w:sz="0" w:space="0" w:color="auto"/>
        <w:left w:val="none" w:sz="0" w:space="0" w:color="auto"/>
        <w:bottom w:val="none" w:sz="0" w:space="0" w:color="auto"/>
        <w:right w:val="none" w:sz="0" w:space="0" w:color="auto"/>
      </w:divBdr>
    </w:div>
    <w:div w:id="1662544374">
      <w:bodyDiv w:val="1"/>
      <w:marLeft w:val="0"/>
      <w:marRight w:val="0"/>
      <w:marTop w:val="0"/>
      <w:marBottom w:val="0"/>
      <w:divBdr>
        <w:top w:val="none" w:sz="0" w:space="0" w:color="auto"/>
        <w:left w:val="none" w:sz="0" w:space="0" w:color="auto"/>
        <w:bottom w:val="none" w:sz="0" w:space="0" w:color="auto"/>
        <w:right w:val="none" w:sz="0" w:space="0" w:color="auto"/>
      </w:divBdr>
    </w:div>
    <w:div w:id="1662659113">
      <w:bodyDiv w:val="1"/>
      <w:marLeft w:val="0"/>
      <w:marRight w:val="0"/>
      <w:marTop w:val="0"/>
      <w:marBottom w:val="0"/>
      <w:divBdr>
        <w:top w:val="none" w:sz="0" w:space="0" w:color="auto"/>
        <w:left w:val="none" w:sz="0" w:space="0" w:color="auto"/>
        <w:bottom w:val="none" w:sz="0" w:space="0" w:color="auto"/>
        <w:right w:val="none" w:sz="0" w:space="0" w:color="auto"/>
      </w:divBdr>
    </w:div>
    <w:div w:id="1663004100">
      <w:bodyDiv w:val="1"/>
      <w:marLeft w:val="0"/>
      <w:marRight w:val="0"/>
      <w:marTop w:val="0"/>
      <w:marBottom w:val="0"/>
      <w:divBdr>
        <w:top w:val="none" w:sz="0" w:space="0" w:color="auto"/>
        <w:left w:val="none" w:sz="0" w:space="0" w:color="auto"/>
        <w:bottom w:val="none" w:sz="0" w:space="0" w:color="auto"/>
        <w:right w:val="none" w:sz="0" w:space="0" w:color="auto"/>
      </w:divBdr>
    </w:div>
    <w:div w:id="1663269264">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653837">
      <w:bodyDiv w:val="1"/>
      <w:marLeft w:val="0"/>
      <w:marRight w:val="0"/>
      <w:marTop w:val="0"/>
      <w:marBottom w:val="0"/>
      <w:divBdr>
        <w:top w:val="none" w:sz="0" w:space="0" w:color="auto"/>
        <w:left w:val="none" w:sz="0" w:space="0" w:color="auto"/>
        <w:bottom w:val="none" w:sz="0" w:space="0" w:color="auto"/>
        <w:right w:val="none" w:sz="0" w:space="0" w:color="auto"/>
      </w:divBdr>
    </w:div>
    <w:div w:id="1663773787">
      <w:bodyDiv w:val="1"/>
      <w:marLeft w:val="0"/>
      <w:marRight w:val="0"/>
      <w:marTop w:val="0"/>
      <w:marBottom w:val="0"/>
      <w:divBdr>
        <w:top w:val="none" w:sz="0" w:space="0" w:color="auto"/>
        <w:left w:val="none" w:sz="0" w:space="0" w:color="auto"/>
        <w:bottom w:val="none" w:sz="0" w:space="0" w:color="auto"/>
        <w:right w:val="none" w:sz="0" w:space="0" w:color="auto"/>
      </w:divBdr>
    </w:div>
    <w:div w:id="1663775694">
      <w:bodyDiv w:val="1"/>
      <w:marLeft w:val="0"/>
      <w:marRight w:val="0"/>
      <w:marTop w:val="0"/>
      <w:marBottom w:val="0"/>
      <w:divBdr>
        <w:top w:val="none" w:sz="0" w:space="0" w:color="auto"/>
        <w:left w:val="none" w:sz="0" w:space="0" w:color="auto"/>
        <w:bottom w:val="none" w:sz="0" w:space="0" w:color="auto"/>
        <w:right w:val="none" w:sz="0" w:space="0" w:color="auto"/>
      </w:divBdr>
    </w:div>
    <w:div w:id="1663969489">
      <w:bodyDiv w:val="1"/>
      <w:marLeft w:val="0"/>
      <w:marRight w:val="0"/>
      <w:marTop w:val="0"/>
      <w:marBottom w:val="0"/>
      <w:divBdr>
        <w:top w:val="none" w:sz="0" w:space="0" w:color="auto"/>
        <w:left w:val="none" w:sz="0" w:space="0" w:color="auto"/>
        <w:bottom w:val="none" w:sz="0" w:space="0" w:color="auto"/>
        <w:right w:val="none" w:sz="0" w:space="0" w:color="auto"/>
      </w:divBdr>
    </w:div>
    <w:div w:id="1664164263">
      <w:bodyDiv w:val="1"/>
      <w:marLeft w:val="0"/>
      <w:marRight w:val="0"/>
      <w:marTop w:val="0"/>
      <w:marBottom w:val="0"/>
      <w:divBdr>
        <w:top w:val="none" w:sz="0" w:space="0" w:color="auto"/>
        <w:left w:val="none" w:sz="0" w:space="0" w:color="auto"/>
        <w:bottom w:val="none" w:sz="0" w:space="0" w:color="auto"/>
        <w:right w:val="none" w:sz="0" w:space="0" w:color="auto"/>
      </w:divBdr>
    </w:div>
    <w:div w:id="1664165069">
      <w:bodyDiv w:val="1"/>
      <w:marLeft w:val="0"/>
      <w:marRight w:val="0"/>
      <w:marTop w:val="0"/>
      <w:marBottom w:val="0"/>
      <w:divBdr>
        <w:top w:val="none" w:sz="0" w:space="0" w:color="auto"/>
        <w:left w:val="none" w:sz="0" w:space="0" w:color="auto"/>
        <w:bottom w:val="none" w:sz="0" w:space="0" w:color="auto"/>
        <w:right w:val="none" w:sz="0" w:space="0" w:color="auto"/>
      </w:divBdr>
    </w:div>
    <w:div w:id="1664429866">
      <w:bodyDiv w:val="1"/>
      <w:marLeft w:val="0"/>
      <w:marRight w:val="0"/>
      <w:marTop w:val="0"/>
      <w:marBottom w:val="0"/>
      <w:divBdr>
        <w:top w:val="none" w:sz="0" w:space="0" w:color="auto"/>
        <w:left w:val="none" w:sz="0" w:space="0" w:color="auto"/>
        <w:bottom w:val="none" w:sz="0" w:space="0" w:color="auto"/>
        <w:right w:val="none" w:sz="0" w:space="0" w:color="auto"/>
      </w:divBdr>
    </w:div>
    <w:div w:id="1664431944">
      <w:bodyDiv w:val="1"/>
      <w:marLeft w:val="0"/>
      <w:marRight w:val="0"/>
      <w:marTop w:val="0"/>
      <w:marBottom w:val="0"/>
      <w:divBdr>
        <w:top w:val="none" w:sz="0" w:space="0" w:color="auto"/>
        <w:left w:val="none" w:sz="0" w:space="0" w:color="auto"/>
        <w:bottom w:val="none" w:sz="0" w:space="0" w:color="auto"/>
        <w:right w:val="none" w:sz="0" w:space="0" w:color="auto"/>
      </w:divBdr>
    </w:div>
    <w:div w:id="1665087225">
      <w:bodyDiv w:val="1"/>
      <w:marLeft w:val="0"/>
      <w:marRight w:val="0"/>
      <w:marTop w:val="0"/>
      <w:marBottom w:val="0"/>
      <w:divBdr>
        <w:top w:val="none" w:sz="0" w:space="0" w:color="auto"/>
        <w:left w:val="none" w:sz="0" w:space="0" w:color="auto"/>
        <w:bottom w:val="none" w:sz="0" w:space="0" w:color="auto"/>
        <w:right w:val="none" w:sz="0" w:space="0" w:color="auto"/>
      </w:divBdr>
    </w:div>
    <w:div w:id="1665207491">
      <w:bodyDiv w:val="1"/>
      <w:marLeft w:val="0"/>
      <w:marRight w:val="0"/>
      <w:marTop w:val="0"/>
      <w:marBottom w:val="0"/>
      <w:divBdr>
        <w:top w:val="none" w:sz="0" w:space="0" w:color="auto"/>
        <w:left w:val="none" w:sz="0" w:space="0" w:color="auto"/>
        <w:bottom w:val="none" w:sz="0" w:space="0" w:color="auto"/>
        <w:right w:val="none" w:sz="0" w:space="0" w:color="auto"/>
      </w:divBdr>
    </w:div>
    <w:div w:id="1665425665">
      <w:bodyDiv w:val="1"/>
      <w:marLeft w:val="0"/>
      <w:marRight w:val="0"/>
      <w:marTop w:val="0"/>
      <w:marBottom w:val="0"/>
      <w:divBdr>
        <w:top w:val="none" w:sz="0" w:space="0" w:color="auto"/>
        <w:left w:val="none" w:sz="0" w:space="0" w:color="auto"/>
        <w:bottom w:val="none" w:sz="0" w:space="0" w:color="auto"/>
        <w:right w:val="none" w:sz="0" w:space="0" w:color="auto"/>
      </w:divBdr>
    </w:div>
    <w:div w:id="1665627338">
      <w:bodyDiv w:val="1"/>
      <w:marLeft w:val="0"/>
      <w:marRight w:val="0"/>
      <w:marTop w:val="0"/>
      <w:marBottom w:val="0"/>
      <w:divBdr>
        <w:top w:val="none" w:sz="0" w:space="0" w:color="auto"/>
        <w:left w:val="none" w:sz="0" w:space="0" w:color="auto"/>
        <w:bottom w:val="none" w:sz="0" w:space="0" w:color="auto"/>
        <w:right w:val="none" w:sz="0" w:space="0" w:color="auto"/>
      </w:divBdr>
    </w:div>
    <w:div w:id="1665745822">
      <w:bodyDiv w:val="1"/>
      <w:marLeft w:val="0"/>
      <w:marRight w:val="0"/>
      <w:marTop w:val="0"/>
      <w:marBottom w:val="0"/>
      <w:divBdr>
        <w:top w:val="none" w:sz="0" w:space="0" w:color="auto"/>
        <w:left w:val="none" w:sz="0" w:space="0" w:color="auto"/>
        <w:bottom w:val="none" w:sz="0" w:space="0" w:color="auto"/>
        <w:right w:val="none" w:sz="0" w:space="0" w:color="auto"/>
      </w:divBdr>
    </w:div>
    <w:div w:id="1665813638">
      <w:bodyDiv w:val="1"/>
      <w:marLeft w:val="0"/>
      <w:marRight w:val="0"/>
      <w:marTop w:val="0"/>
      <w:marBottom w:val="0"/>
      <w:divBdr>
        <w:top w:val="none" w:sz="0" w:space="0" w:color="auto"/>
        <w:left w:val="none" w:sz="0" w:space="0" w:color="auto"/>
        <w:bottom w:val="none" w:sz="0" w:space="0" w:color="auto"/>
        <w:right w:val="none" w:sz="0" w:space="0" w:color="auto"/>
      </w:divBdr>
    </w:div>
    <w:div w:id="1665816272">
      <w:bodyDiv w:val="1"/>
      <w:marLeft w:val="0"/>
      <w:marRight w:val="0"/>
      <w:marTop w:val="0"/>
      <w:marBottom w:val="0"/>
      <w:divBdr>
        <w:top w:val="none" w:sz="0" w:space="0" w:color="auto"/>
        <w:left w:val="none" w:sz="0" w:space="0" w:color="auto"/>
        <w:bottom w:val="none" w:sz="0" w:space="0" w:color="auto"/>
        <w:right w:val="none" w:sz="0" w:space="0" w:color="auto"/>
      </w:divBdr>
    </w:div>
    <w:div w:id="1666013020">
      <w:bodyDiv w:val="1"/>
      <w:marLeft w:val="0"/>
      <w:marRight w:val="0"/>
      <w:marTop w:val="0"/>
      <w:marBottom w:val="0"/>
      <w:divBdr>
        <w:top w:val="none" w:sz="0" w:space="0" w:color="auto"/>
        <w:left w:val="none" w:sz="0" w:space="0" w:color="auto"/>
        <w:bottom w:val="none" w:sz="0" w:space="0" w:color="auto"/>
        <w:right w:val="none" w:sz="0" w:space="0" w:color="auto"/>
      </w:divBdr>
    </w:div>
    <w:div w:id="1666057629">
      <w:bodyDiv w:val="1"/>
      <w:marLeft w:val="0"/>
      <w:marRight w:val="0"/>
      <w:marTop w:val="0"/>
      <w:marBottom w:val="0"/>
      <w:divBdr>
        <w:top w:val="none" w:sz="0" w:space="0" w:color="auto"/>
        <w:left w:val="none" w:sz="0" w:space="0" w:color="auto"/>
        <w:bottom w:val="none" w:sz="0" w:space="0" w:color="auto"/>
        <w:right w:val="none" w:sz="0" w:space="0" w:color="auto"/>
      </w:divBdr>
    </w:div>
    <w:div w:id="1666088431">
      <w:bodyDiv w:val="1"/>
      <w:marLeft w:val="0"/>
      <w:marRight w:val="0"/>
      <w:marTop w:val="0"/>
      <w:marBottom w:val="0"/>
      <w:divBdr>
        <w:top w:val="none" w:sz="0" w:space="0" w:color="auto"/>
        <w:left w:val="none" w:sz="0" w:space="0" w:color="auto"/>
        <w:bottom w:val="none" w:sz="0" w:space="0" w:color="auto"/>
        <w:right w:val="none" w:sz="0" w:space="0" w:color="auto"/>
      </w:divBdr>
    </w:div>
    <w:div w:id="1666128500">
      <w:bodyDiv w:val="1"/>
      <w:marLeft w:val="0"/>
      <w:marRight w:val="0"/>
      <w:marTop w:val="0"/>
      <w:marBottom w:val="0"/>
      <w:divBdr>
        <w:top w:val="none" w:sz="0" w:space="0" w:color="auto"/>
        <w:left w:val="none" w:sz="0" w:space="0" w:color="auto"/>
        <w:bottom w:val="none" w:sz="0" w:space="0" w:color="auto"/>
        <w:right w:val="none" w:sz="0" w:space="0" w:color="auto"/>
      </w:divBdr>
    </w:div>
    <w:div w:id="1666132653">
      <w:bodyDiv w:val="1"/>
      <w:marLeft w:val="0"/>
      <w:marRight w:val="0"/>
      <w:marTop w:val="0"/>
      <w:marBottom w:val="0"/>
      <w:divBdr>
        <w:top w:val="none" w:sz="0" w:space="0" w:color="auto"/>
        <w:left w:val="none" w:sz="0" w:space="0" w:color="auto"/>
        <w:bottom w:val="none" w:sz="0" w:space="0" w:color="auto"/>
        <w:right w:val="none" w:sz="0" w:space="0" w:color="auto"/>
      </w:divBdr>
    </w:div>
    <w:div w:id="1666204328">
      <w:bodyDiv w:val="1"/>
      <w:marLeft w:val="0"/>
      <w:marRight w:val="0"/>
      <w:marTop w:val="0"/>
      <w:marBottom w:val="0"/>
      <w:divBdr>
        <w:top w:val="none" w:sz="0" w:space="0" w:color="auto"/>
        <w:left w:val="none" w:sz="0" w:space="0" w:color="auto"/>
        <w:bottom w:val="none" w:sz="0" w:space="0" w:color="auto"/>
        <w:right w:val="none" w:sz="0" w:space="0" w:color="auto"/>
      </w:divBdr>
    </w:div>
    <w:div w:id="1666279539">
      <w:bodyDiv w:val="1"/>
      <w:marLeft w:val="0"/>
      <w:marRight w:val="0"/>
      <w:marTop w:val="0"/>
      <w:marBottom w:val="0"/>
      <w:divBdr>
        <w:top w:val="none" w:sz="0" w:space="0" w:color="auto"/>
        <w:left w:val="none" w:sz="0" w:space="0" w:color="auto"/>
        <w:bottom w:val="none" w:sz="0" w:space="0" w:color="auto"/>
        <w:right w:val="none" w:sz="0" w:space="0" w:color="auto"/>
      </w:divBdr>
    </w:div>
    <w:div w:id="1666281433">
      <w:bodyDiv w:val="1"/>
      <w:marLeft w:val="0"/>
      <w:marRight w:val="0"/>
      <w:marTop w:val="0"/>
      <w:marBottom w:val="0"/>
      <w:divBdr>
        <w:top w:val="none" w:sz="0" w:space="0" w:color="auto"/>
        <w:left w:val="none" w:sz="0" w:space="0" w:color="auto"/>
        <w:bottom w:val="none" w:sz="0" w:space="0" w:color="auto"/>
        <w:right w:val="none" w:sz="0" w:space="0" w:color="auto"/>
      </w:divBdr>
    </w:div>
    <w:div w:id="1666399024">
      <w:bodyDiv w:val="1"/>
      <w:marLeft w:val="0"/>
      <w:marRight w:val="0"/>
      <w:marTop w:val="0"/>
      <w:marBottom w:val="0"/>
      <w:divBdr>
        <w:top w:val="none" w:sz="0" w:space="0" w:color="auto"/>
        <w:left w:val="none" w:sz="0" w:space="0" w:color="auto"/>
        <w:bottom w:val="none" w:sz="0" w:space="0" w:color="auto"/>
        <w:right w:val="none" w:sz="0" w:space="0" w:color="auto"/>
      </w:divBdr>
    </w:div>
    <w:div w:id="1666469342">
      <w:bodyDiv w:val="1"/>
      <w:marLeft w:val="0"/>
      <w:marRight w:val="0"/>
      <w:marTop w:val="0"/>
      <w:marBottom w:val="0"/>
      <w:divBdr>
        <w:top w:val="none" w:sz="0" w:space="0" w:color="auto"/>
        <w:left w:val="none" w:sz="0" w:space="0" w:color="auto"/>
        <w:bottom w:val="none" w:sz="0" w:space="0" w:color="auto"/>
        <w:right w:val="none" w:sz="0" w:space="0" w:color="auto"/>
      </w:divBdr>
    </w:div>
    <w:div w:id="1666585743">
      <w:bodyDiv w:val="1"/>
      <w:marLeft w:val="0"/>
      <w:marRight w:val="0"/>
      <w:marTop w:val="0"/>
      <w:marBottom w:val="0"/>
      <w:divBdr>
        <w:top w:val="none" w:sz="0" w:space="0" w:color="auto"/>
        <w:left w:val="none" w:sz="0" w:space="0" w:color="auto"/>
        <w:bottom w:val="none" w:sz="0" w:space="0" w:color="auto"/>
        <w:right w:val="none" w:sz="0" w:space="0" w:color="auto"/>
      </w:divBdr>
    </w:div>
    <w:div w:id="1666737383">
      <w:bodyDiv w:val="1"/>
      <w:marLeft w:val="0"/>
      <w:marRight w:val="0"/>
      <w:marTop w:val="0"/>
      <w:marBottom w:val="0"/>
      <w:divBdr>
        <w:top w:val="none" w:sz="0" w:space="0" w:color="auto"/>
        <w:left w:val="none" w:sz="0" w:space="0" w:color="auto"/>
        <w:bottom w:val="none" w:sz="0" w:space="0" w:color="auto"/>
        <w:right w:val="none" w:sz="0" w:space="0" w:color="auto"/>
      </w:divBdr>
    </w:div>
    <w:div w:id="1666855878">
      <w:bodyDiv w:val="1"/>
      <w:marLeft w:val="0"/>
      <w:marRight w:val="0"/>
      <w:marTop w:val="0"/>
      <w:marBottom w:val="0"/>
      <w:divBdr>
        <w:top w:val="none" w:sz="0" w:space="0" w:color="auto"/>
        <w:left w:val="none" w:sz="0" w:space="0" w:color="auto"/>
        <w:bottom w:val="none" w:sz="0" w:space="0" w:color="auto"/>
        <w:right w:val="none" w:sz="0" w:space="0" w:color="auto"/>
      </w:divBdr>
    </w:div>
    <w:div w:id="1666974775">
      <w:bodyDiv w:val="1"/>
      <w:marLeft w:val="0"/>
      <w:marRight w:val="0"/>
      <w:marTop w:val="0"/>
      <w:marBottom w:val="0"/>
      <w:divBdr>
        <w:top w:val="none" w:sz="0" w:space="0" w:color="auto"/>
        <w:left w:val="none" w:sz="0" w:space="0" w:color="auto"/>
        <w:bottom w:val="none" w:sz="0" w:space="0" w:color="auto"/>
        <w:right w:val="none" w:sz="0" w:space="0" w:color="auto"/>
      </w:divBdr>
    </w:div>
    <w:div w:id="1666980209">
      <w:bodyDiv w:val="1"/>
      <w:marLeft w:val="0"/>
      <w:marRight w:val="0"/>
      <w:marTop w:val="0"/>
      <w:marBottom w:val="0"/>
      <w:divBdr>
        <w:top w:val="none" w:sz="0" w:space="0" w:color="auto"/>
        <w:left w:val="none" w:sz="0" w:space="0" w:color="auto"/>
        <w:bottom w:val="none" w:sz="0" w:space="0" w:color="auto"/>
        <w:right w:val="none" w:sz="0" w:space="0" w:color="auto"/>
      </w:divBdr>
    </w:div>
    <w:div w:id="1667005549">
      <w:bodyDiv w:val="1"/>
      <w:marLeft w:val="0"/>
      <w:marRight w:val="0"/>
      <w:marTop w:val="0"/>
      <w:marBottom w:val="0"/>
      <w:divBdr>
        <w:top w:val="none" w:sz="0" w:space="0" w:color="auto"/>
        <w:left w:val="none" w:sz="0" w:space="0" w:color="auto"/>
        <w:bottom w:val="none" w:sz="0" w:space="0" w:color="auto"/>
        <w:right w:val="none" w:sz="0" w:space="0" w:color="auto"/>
      </w:divBdr>
    </w:div>
    <w:div w:id="1667053083">
      <w:bodyDiv w:val="1"/>
      <w:marLeft w:val="0"/>
      <w:marRight w:val="0"/>
      <w:marTop w:val="0"/>
      <w:marBottom w:val="0"/>
      <w:divBdr>
        <w:top w:val="none" w:sz="0" w:space="0" w:color="auto"/>
        <w:left w:val="none" w:sz="0" w:space="0" w:color="auto"/>
        <w:bottom w:val="none" w:sz="0" w:space="0" w:color="auto"/>
        <w:right w:val="none" w:sz="0" w:space="0" w:color="auto"/>
      </w:divBdr>
    </w:div>
    <w:div w:id="1667242883">
      <w:bodyDiv w:val="1"/>
      <w:marLeft w:val="0"/>
      <w:marRight w:val="0"/>
      <w:marTop w:val="0"/>
      <w:marBottom w:val="0"/>
      <w:divBdr>
        <w:top w:val="none" w:sz="0" w:space="0" w:color="auto"/>
        <w:left w:val="none" w:sz="0" w:space="0" w:color="auto"/>
        <w:bottom w:val="none" w:sz="0" w:space="0" w:color="auto"/>
        <w:right w:val="none" w:sz="0" w:space="0" w:color="auto"/>
      </w:divBdr>
    </w:div>
    <w:div w:id="1667244463">
      <w:bodyDiv w:val="1"/>
      <w:marLeft w:val="0"/>
      <w:marRight w:val="0"/>
      <w:marTop w:val="0"/>
      <w:marBottom w:val="0"/>
      <w:divBdr>
        <w:top w:val="none" w:sz="0" w:space="0" w:color="auto"/>
        <w:left w:val="none" w:sz="0" w:space="0" w:color="auto"/>
        <w:bottom w:val="none" w:sz="0" w:space="0" w:color="auto"/>
        <w:right w:val="none" w:sz="0" w:space="0" w:color="auto"/>
      </w:divBdr>
    </w:div>
    <w:div w:id="1667323327">
      <w:bodyDiv w:val="1"/>
      <w:marLeft w:val="0"/>
      <w:marRight w:val="0"/>
      <w:marTop w:val="0"/>
      <w:marBottom w:val="0"/>
      <w:divBdr>
        <w:top w:val="none" w:sz="0" w:space="0" w:color="auto"/>
        <w:left w:val="none" w:sz="0" w:space="0" w:color="auto"/>
        <w:bottom w:val="none" w:sz="0" w:space="0" w:color="auto"/>
        <w:right w:val="none" w:sz="0" w:space="0" w:color="auto"/>
      </w:divBdr>
    </w:div>
    <w:div w:id="1667367471">
      <w:bodyDiv w:val="1"/>
      <w:marLeft w:val="0"/>
      <w:marRight w:val="0"/>
      <w:marTop w:val="0"/>
      <w:marBottom w:val="0"/>
      <w:divBdr>
        <w:top w:val="none" w:sz="0" w:space="0" w:color="auto"/>
        <w:left w:val="none" w:sz="0" w:space="0" w:color="auto"/>
        <w:bottom w:val="none" w:sz="0" w:space="0" w:color="auto"/>
        <w:right w:val="none" w:sz="0" w:space="0" w:color="auto"/>
      </w:divBdr>
    </w:div>
    <w:div w:id="1667585081">
      <w:bodyDiv w:val="1"/>
      <w:marLeft w:val="0"/>
      <w:marRight w:val="0"/>
      <w:marTop w:val="0"/>
      <w:marBottom w:val="0"/>
      <w:divBdr>
        <w:top w:val="none" w:sz="0" w:space="0" w:color="auto"/>
        <w:left w:val="none" w:sz="0" w:space="0" w:color="auto"/>
        <w:bottom w:val="none" w:sz="0" w:space="0" w:color="auto"/>
        <w:right w:val="none" w:sz="0" w:space="0" w:color="auto"/>
      </w:divBdr>
    </w:div>
    <w:div w:id="1667978650">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48052">
      <w:bodyDiv w:val="1"/>
      <w:marLeft w:val="0"/>
      <w:marRight w:val="0"/>
      <w:marTop w:val="0"/>
      <w:marBottom w:val="0"/>
      <w:divBdr>
        <w:top w:val="none" w:sz="0" w:space="0" w:color="auto"/>
        <w:left w:val="none" w:sz="0" w:space="0" w:color="auto"/>
        <w:bottom w:val="none" w:sz="0" w:space="0" w:color="auto"/>
        <w:right w:val="none" w:sz="0" w:space="0" w:color="auto"/>
      </w:divBdr>
    </w:div>
    <w:div w:id="1668287230">
      <w:bodyDiv w:val="1"/>
      <w:marLeft w:val="0"/>
      <w:marRight w:val="0"/>
      <w:marTop w:val="0"/>
      <w:marBottom w:val="0"/>
      <w:divBdr>
        <w:top w:val="none" w:sz="0" w:space="0" w:color="auto"/>
        <w:left w:val="none" w:sz="0" w:space="0" w:color="auto"/>
        <w:bottom w:val="none" w:sz="0" w:space="0" w:color="auto"/>
        <w:right w:val="none" w:sz="0" w:space="0" w:color="auto"/>
      </w:divBdr>
    </w:div>
    <w:div w:id="1668361883">
      <w:bodyDiv w:val="1"/>
      <w:marLeft w:val="0"/>
      <w:marRight w:val="0"/>
      <w:marTop w:val="0"/>
      <w:marBottom w:val="0"/>
      <w:divBdr>
        <w:top w:val="none" w:sz="0" w:space="0" w:color="auto"/>
        <w:left w:val="none" w:sz="0" w:space="0" w:color="auto"/>
        <w:bottom w:val="none" w:sz="0" w:space="0" w:color="auto"/>
        <w:right w:val="none" w:sz="0" w:space="0" w:color="auto"/>
      </w:divBdr>
    </w:div>
    <w:div w:id="1668364540">
      <w:bodyDiv w:val="1"/>
      <w:marLeft w:val="0"/>
      <w:marRight w:val="0"/>
      <w:marTop w:val="0"/>
      <w:marBottom w:val="0"/>
      <w:divBdr>
        <w:top w:val="none" w:sz="0" w:space="0" w:color="auto"/>
        <w:left w:val="none" w:sz="0" w:space="0" w:color="auto"/>
        <w:bottom w:val="none" w:sz="0" w:space="0" w:color="auto"/>
        <w:right w:val="none" w:sz="0" w:space="0" w:color="auto"/>
      </w:divBdr>
    </w:div>
    <w:div w:id="1668440124">
      <w:bodyDiv w:val="1"/>
      <w:marLeft w:val="0"/>
      <w:marRight w:val="0"/>
      <w:marTop w:val="0"/>
      <w:marBottom w:val="0"/>
      <w:divBdr>
        <w:top w:val="none" w:sz="0" w:space="0" w:color="auto"/>
        <w:left w:val="none" w:sz="0" w:space="0" w:color="auto"/>
        <w:bottom w:val="none" w:sz="0" w:space="0" w:color="auto"/>
        <w:right w:val="none" w:sz="0" w:space="0" w:color="auto"/>
      </w:divBdr>
    </w:div>
    <w:div w:id="1668509561">
      <w:bodyDiv w:val="1"/>
      <w:marLeft w:val="0"/>
      <w:marRight w:val="0"/>
      <w:marTop w:val="0"/>
      <w:marBottom w:val="0"/>
      <w:divBdr>
        <w:top w:val="none" w:sz="0" w:space="0" w:color="auto"/>
        <w:left w:val="none" w:sz="0" w:space="0" w:color="auto"/>
        <w:bottom w:val="none" w:sz="0" w:space="0" w:color="auto"/>
        <w:right w:val="none" w:sz="0" w:space="0" w:color="auto"/>
      </w:divBdr>
    </w:div>
    <w:div w:id="1668560342">
      <w:bodyDiv w:val="1"/>
      <w:marLeft w:val="0"/>
      <w:marRight w:val="0"/>
      <w:marTop w:val="0"/>
      <w:marBottom w:val="0"/>
      <w:divBdr>
        <w:top w:val="none" w:sz="0" w:space="0" w:color="auto"/>
        <w:left w:val="none" w:sz="0" w:space="0" w:color="auto"/>
        <w:bottom w:val="none" w:sz="0" w:space="0" w:color="auto"/>
        <w:right w:val="none" w:sz="0" w:space="0" w:color="auto"/>
      </w:divBdr>
    </w:div>
    <w:div w:id="1668825209">
      <w:bodyDiv w:val="1"/>
      <w:marLeft w:val="0"/>
      <w:marRight w:val="0"/>
      <w:marTop w:val="0"/>
      <w:marBottom w:val="0"/>
      <w:divBdr>
        <w:top w:val="none" w:sz="0" w:space="0" w:color="auto"/>
        <w:left w:val="none" w:sz="0" w:space="0" w:color="auto"/>
        <w:bottom w:val="none" w:sz="0" w:space="0" w:color="auto"/>
        <w:right w:val="none" w:sz="0" w:space="0" w:color="auto"/>
      </w:divBdr>
    </w:div>
    <w:div w:id="1668970664">
      <w:bodyDiv w:val="1"/>
      <w:marLeft w:val="0"/>
      <w:marRight w:val="0"/>
      <w:marTop w:val="0"/>
      <w:marBottom w:val="0"/>
      <w:divBdr>
        <w:top w:val="none" w:sz="0" w:space="0" w:color="auto"/>
        <w:left w:val="none" w:sz="0" w:space="0" w:color="auto"/>
        <w:bottom w:val="none" w:sz="0" w:space="0" w:color="auto"/>
        <w:right w:val="none" w:sz="0" w:space="0" w:color="auto"/>
      </w:divBdr>
    </w:div>
    <w:div w:id="1669021606">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096832">
      <w:bodyDiv w:val="1"/>
      <w:marLeft w:val="0"/>
      <w:marRight w:val="0"/>
      <w:marTop w:val="0"/>
      <w:marBottom w:val="0"/>
      <w:divBdr>
        <w:top w:val="none" w:sz="0" w:space="0" w:color="auto"/>
        <w:left w:val="none" w:sz="0" w:space="0" w:color="auto"/>
        <w:bottom w:val="none" w:sz="0" w:space="0" w:color="auto"/>
        <w:right w:val="none" w:sz="0" w:space="0" w:color="auto"/>
      </w:divBdr>
    </w:div>
    <w:div w:id="1669477777">
      <w:bodyDiv w:val="1"/>
      <w:marLeft w:val="0"/>
      <w:marRight w:val="0"/>
      <w:marTop w:val="0"/>
      <w:marBottom w:val="0"/>
      <w:divBdr>
        <w:top w:val="none" w:sz="0" w:space="0" w:color="auto"/>
        <w:left w:val="none" w:sz="0" w:space="0" w:color="auto"/>
        <w:bottom w:val="none" w:sz="0" w:space="0" w:color="auto"/>
        <w:right w:val="none" w:sz="0" w:space="0" w:color="auto"/>
      </w:divBdr>
    </w:div>
    <w:div w:id="1669553802">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69746570">
      <w:bodyDiv w:val="1"/>
      <w:marLeft w:val="0"/>
      <w:marRight w:val="0"/>
      <w:marTop w:val="0"/>
      <w:marBottom w:val="0"/>
      <w:divBdr>
        <w:top w:val="none" w:sz="0" w:space="0" w:color="auto"/>
        <w:left w:val="none" w:sz="0" w:space="0" w:color="auto"/>
        <w:bottom w:val="none" w:sz="0" w:space="0" w:color="auto"/>
        <w:right w:val="none" w:sz="0" w:space="0" w:color="auto"/>
      </w:divBdr>
    </w:div>
    <w:div w:id="1669793046">
      <w:bodyDiv w:val="1"/>
      <w:marLeft w:val="0"/>
      <w:marRight w:val="0"/>
      <w:marTop w:val="0"/>
      <w:marBottom w:val="0"/>
      <w:divBdr>
        <w:top w:val="none" w:sz="0" w:space="0" w:color="auto"/>
        <w:left w:val="none" w:sz="0" w:space="0" w:color="auto"/>
        <w:bottom w:val="none" w:sz="0" w:space="0" w:color="auto"/>
        <w:right w:val="none" w:sz="0" w:space="0" w:color="auto"/>
      </w:divBdr>
    </w:div>
    <w:div w:id="1669822342">
      <w:bodyDiv w:val="1"/>
      <w:marLeft w:val="0"/>
      <w:marRight w:val="0"/>
      <w:marTop w:val="0"/>
      <w:marBottom w:val="0"/>
      <w:divBdr>
        <w:top w:val="none" w:sz="0" w:space="0" w:color="auto"/>
        <w:left w:val="none" w:sz="0" w:space="0" w:color="auto"/>
        <w:bottom w:val="none" w:sz="0" w:space="0" w:color="auto"/>
        <w:right w:val="none" w:sz="0" w:space="0" w:color="auto"/>
      </w:divBdr>
    </w:div>
    <w:div w:id="1669871077">
      <w:bodyDiv w:val="1"/>
      <w:marLeft w:val="0"/>
      <w:marRight w:val="0"/>
      <w:marTop w:val="0"/>
      <w:marBottom w:val="0"/>
      <w:divBdr>
        <w:top w:val="none" w:sz="0" w:space="0" w:color="auto"/>
        <w:left w:val="none" w:sz="0" w:space="0" w:color="auto"/>
        <w:bottom w:val="none" w:sz="0" w:space="0" w:color="auto"/>
        <w:right w:val="none" w:sz="0" w:space="0" w:color="auto"/>
      </w:divBdr>
    </w:div>
    <w:div w:id="1669944707">
      <w:bodyDiv w:val="1"/>
      <w:marLeft w:val="0"/>
      <w:marRight w:val="0"/>
      <w:marTop w:val="0"/>
      <w:marBottom w:val="0"/>
      <w:divBdr>
        <w:top w:val="none" w:sz="0" w:space="0" w:color="auto"/>
        <w:left w:val="none" w:sz="0" w:space="0" w:color="auto"/>
        <w:bottom w:val="none" w:sz="0" w:space="0" w:color="auto"/>
        <w:right w:val="none" w:sz="0" w:space="0" w:color="auto"/>
      </w:divBdr>
    </w:div>
    <w:div w:id="1670060238">
      <w:bodyDiv w:val="1"/>
      <w:marLeft w:val="0"/>
      <w:marRight w:val="0"/>
      <w:marTop w:val="0"/>
      <w:marBottom w:val="0"/>
      <w:divBdr>
        <w:top w:val="none" w:sz="0" w:space="0" w:color="auto"/>
        <w:left w:val="none" w:sz="0" w:space="0" w:color="auto"/>
        <w:bottom w:val="none" w:sz="0" w:space="0" w:color="auto"/>
        <w:right w:val="none" w:sz="0" w:space="0" w:color="auto"/>
      </w:divBdr>
    </w:div>
    <w:div w:id="1670206921">
      <w:bodyDiv w:val="1"/>
      <w:marLeft w:val="0"/>
      <w:marRight w:val="0"/>
      <w:marTop w:val="0"/>
      <w:marBottom w:val="0"/>
      <w:divBdr>
        <w:top w:val="none" w:sz="0" w:space="0" w:color="auto"/>
        <w:left w:val="none" w:sz="0" w:space="0" w:color="auto"/>
        <w:bottom w:val="none" w:sz="0" w:space="0" w:color="auto"/>
        <w:right w:val="none" w:sz="0" w:space="0" w:color="auto"/>
      </w:divBdr>
    </w:div>
    <w:div w:id="1670252237">
      <w:bodyDiv w:val="1"/>
      <w:marLeft w:val="0"/>
      <w:marRight w:val="0"/>
      <w:marTop w:val="0"/>
      <w:marBottom w:val="0"/>
      <w:divBdr>
        <w:top w:val="none" w:sz="0" w:space="0" w:color="auto"/>
        <w:left w:val="none" w:sz="0" w:space="0" w:color="auto"/>
        <w:bottom w:val="none" w:sz="0" w:space="0" w:color="auto"/>
        <w:right w:val="none" w:sz="0" w:space="0" w:color="auto"/>
      </w:divBdr>
    </w:div>
    <w:div w:id="1670403248">
      <w:bodyDiv w:val="1"/>
      <w:marLeft w:val="0"/>
      <w:marRight w:val="0"/>
      <w:marTop w:val="0"/>
      <w:marBottom w:val="0"/>
      <w:divBdr>
        <w:top w:val="none" w:sz="0" w:space="0" w:color="auto"/>
        <w:left w:val="none" w:sz="0" w:space="0" w:color="auto"/>
        <w:bottom w:val="none" w:sz="0" w:space="0" w:color="auto"/>
        <w:right w:val="none" w:sz="0" w:space="0" w:color="auto"/>
      </w:divBdr>
    </w:div>
    <w:div w:id="1670522035">
      <w:bodyDiv w:val="1"/>
      <w:marLeft w:val="0"/>
      <w:marRight w:val="0"/>
      <w:marTop w:val="0"/>
      <w:marBottom w:val="0"/>
      <w:divBdr>
        <w:top w:val="none" w:sz="0" w:space="0" w:color="auto"/>
        <w:left w:val="none" w:sz="0" w:space="0" w:color="auto"/>
        <w:bottom w:val="none" w:sz="0" w:space="0" w:color="auto"/>
        <w:right w:val="none" w:sz="0" w:space="0" w:color="auto"/>
      </w:divBdr>
    </w:div>
    <w:div w:id="1670667821">
      <w:bodyDiv w:val="1"/>
      <w:marLeft w:val="0"/>
      <w:marRight w:val="0"/>
      <w:marTop w:val="0"/>
      <w:marBottom w:val="0"/>
      <w:divBdr>
        <w:top w:val="none" w:sz="0" w:space="0" w:color="auto"/>
        <w:left w:val="none" w:sz="0" w:space="0" w:color="auto"/>
        <w:bottom w:val="none" w:sz="0" w:space="0" w:color="auto"/>
        <w:right w:val="none" w:sz="0" w:space="0" w:color="auto"/>
      </w:divBdr>
    </w:div>
    <w:div w:id="1670673705">
      <w:bodyDiv w:val="1"/>
      <w:marLeft w:val="0"/>
      <w:marRight w:val="0"/>
      <w:marTop w:val="0"/>
      <w:marBottom w:val="0"/>
      <w:divBdr>
        <w:top w:val="none" w:sz="0" w:space="0" w:color="auto"/>
        <w:left w:val="none" w:sz="0" w:space="0" w:color="auto"/>
        <w:bottom w:val="none" w:sz="0" w:space="0" w:color="auto"/>
        <w:right w:val="none" w:sz="0" w:space="0" w:color="auto"/>
      </w:divBdr>
    </w:div>
    <w:div w:id="1671059349">
      <w:bodyDiv w:val="1"/>
      <w:marLeft w:val="0"/>
      <w:marRight w:val="0"/>
      <w:marTop w:val="0"/>
      <w:marBottom w:val="0"/>
      <w:divBdr>
        <w:top w:val="none" w:sz="0" w:space="0" w:color="auto"/>
        <w:left w:val="none" w:sz="0" w:space="0" w:color="auto"/>
        <w:bottom w:val="none" w:sz="0" w:space="0" w:color="auto"/>
        <w:right w:val="none" w:sz="0" w:space="0" w:color="auto"/>
      </w:divBdr>
    </w:div>
    <w:div w:id="1671061739">
      <w:bodyDiv w:val="1"/>
      <w:marLeft w:val="0"/>
      <w:marRight w:val="0"/>
      <w:marTop w:val="0"/>
      <w:marBottom w:val="0"/>
      <w:divBdr>
        <w:top w:val="none" w:sz="0" w:space="0" w:color="auto"/>
        <w:left w:val="none" w:sz="0" w:space="0" w:color="auto"/>
        <w:bottom w:val="none" w:sz="0" w:space="0" w:color="auto"/>
        <w:right w:val="none" w:sz="0" w:space="0" w:color="auto"/>
      </w:divBdr>
    </w:div>
    <w:div w:id="1671062184">
      <w:bodyDiv w:val="1"/>
      <w:marLeft w:val="0"/>
      <w:marRight w:val="0"/>
      <w:marTop w:val="0"/>
      <w:marBottom w:val="0"/>
      <w:divBdr>
        <w:top w:val="none" w:sz="0" w:space="0" w:color="auto"/>
        <w:left w:val="none" w:sz="0" w:space="0" w:color="auto"/>
        <w:bottom w:val="none" w:sz="0" w:space="0" w:color="auto"/>
        <w:right w:val="none" w:sz="0" w:space="0" w:color="auto"/>
      </w:divBdr>
    </w:div>
    <w:div w:id="1671172743">
      <w:bodyDiv w:val="1"/>
      <w:marLeft w:val="0"/>
      <w:marRight w:val="0"/>
      <w:marTop w:val="0"/>
      <w:marBottom w:val="0"/>
      <w:divBdr>
        <w:top w:val="none" w:sz="0" w:space="0" w:color="auto"/>
        <w:left w:val="none" w:sz="0" w:space="0" w:color="auto"/>
        <w:bottom w:val="none" w:sz="0" w:space="0" w:color="auto"/>
        <w:right w:val="none" w:sz="0" w:space="0" w:color="auto"/>
      </w:divBdr>
    </w:div>
    <w:div w:id="1671441169">
      <w:bodyDiv w:val="1"/>
      <w:marLeft w:val="0"/>
      <w:marRight w:val="0"/>
      <w:marTop w:val="0"/>
      <w:marBottom w:val="0"/>
      <w:divBdr>
        <w:top w:val="none" w:sz="0" w:space="0" w:color="auto"/>
        <w:left w:val="none" w:sz="0" w:space="0" w:color="auto"/>
        <w:bottom w:val="none" w:sz="0" w:space="0" w:color="auto"/>
        <w:right w:val="none" w:sz="0" w:space="0" w:color="auto"/>
      </w:divBdr>
    </w:div>
    <w:div w:id="1671443090">
      <w:bodyDiv w:val="1"/>
      <w:marLeft w:val="0"/>
      <w:marRight w:val="0"/>
      <w:marTop w:val="0"/>
      <w:marBottom w:val="0"/>
      <w:divBdr>
        <w:top w:val="none" w:sz="0" w:space="0" w:color="auto"/>
        <w:left w:val="none" w:sz="0" w:space="0" w:color="auto"/>
        <w:bottom w:val="none" w:sz="0" w:space="0" w:color="auto"/>
        <w:right w:val="none" w:sz="0" w:space="0" w:color="auto"/>
      </w:divBdr>
    </w:div>
    <w:div w:id="1671443906">
      <w:bodyDiv w:val="1"/>
      <w:marLeft w:val="0"/>
      <w:marRight w:val="0"/>
      <w:marTop w:val="0"/>
      <w:marBottom w:val="0"/>
      <w:divBdr>
        <w:top w:val="none" w:sz="0" w:space="0" w:color="auto"/>
        <w:left w:val="none" w:sz="0" w:space="0" w:color="auto"/>
        <w:bottom w:val="none" w:sz="0" w:space="0" w:color="auto"/>
        <w:right w:val="none" w:sz="0" w:space="0" w:color="auto"/>
      </w:divBdr>
    </w:div>
    <w:div w:id="1671593941">
      <w:bodyDiv w:val="1"/>
      <w:marLeft w:val="0"/>
      <w:marRight w:val="0"/>
      <w:marTop w:val="0"/>
      <w:marBottom w:val="0"/>
      <w:divBdr>
        <w:top w:val="none" w:sz="0" w:space="0" w:color="auto"/>
        <w:left w:val="none" w:sz="0" w:space="0" w:color="auto"/>
        <w:bottom w:val="none" w:sz="0" w:space="0" w:color="auto"/>
        <w:right w:val="none" w:sz="0" w:space="0" w:color="auto"/>
      </w:divBdr>
    </w:div>
    <w:div w:id="1671785377">
      <w:bodyDiv w:val="1"/>
      <w:marLeft w:val="0"/>
      <w:marRight w:val="0"/>
      <w:marTop w:val="0"/>
      <w:marBottom w:val="0"/>
      <w:divBdr>
        <w:top w:val="none" w:sz="0" w:space="0" w:color="auto"/>
        <w:left w:val="none" w:sz="0" w:space="0" w:color="auto"/>
        <w:bottom w:val="none" w:sz="0" w:space="0" w:color="auto"/>
        <w:right w:val="none" w:sz="0" w:space="0" w:color="auto"/>
      </w:divBdr>
    </w:div>
    <w:div w:id="1671982629">
      <w:bodyDiv w:val="1"/>
      <w:marLeft w:val="0"/>
      <w:marRight w:val="0"/>
      <w:marTop w:val="0"/>
      <w:marBottom w:val="0"/>
      <w:divBdr>
        <w:top w:val="none" w:sz="0" w:space="0" w:color="auto"/>
        <w:left w:val="none" w:sz="0" w:space="0" w:color="auto"/>
        <w:bottom w:val="none" w:sz="0" w:space="0" w:color="auto"/>
        <w:right w:val="none" w:sz="0" w:space="0" w:color="auto"/>
      </w:divBdr>
    </w:div>
    <w:div w:id="1672565531">
      <w:bodyDiv w:val="1"/>
      <w:marLeft w:val="0"/>
      <w:marRight w:val="0"/>
      <w:marTop w:val="0"/>
      <w:marBottom w:val="0"/>
      <w:divBdr>
        <w:top w:val="none" w:sz="0" w:space="0" w:color="auto"/>
        <w:left w:val="none" w:sz="0" w:space="0" w:color="auto"/>
        <w:bottom w:val="none" w:sz="0" w:space="0" w:color="auto"/>
        <w:right w:val="none" w:sz="0" w:space="0" w:color="auto"/>
      </w:divBdr>
    </w:div>
    <w:div w:id="1672677953">
      <w:bodyDiv w:val="1"/>
      <w:marLeft w:val="0"/>
      <w:marRight w:val="0"/>
      <w:marTop w:val="0"/>
      <w:marBottom w:val="0"/>
      <w:divBdr>
        <w:top w:val="none" w:sz="0" w:space="0" w:color="auto"/>
        <w:left w:val="none" w:sz="0" w:space="0" w:color="auto"/>
        <w:bottom w:val="none" w:sz="0" w:space="0" w:color="auto"/>
        <w:right w:val="none" w:sz="0" w:space="0" w:color="auto"/>
      </w:divBdr>
    </w:div>
    <w:div w:id="1672681260">
      <w:bodyDiv w:val="1"/>
      <w:marLeft w:val="0"/>
      <w:marRight w:val="0"/>
      <w:marTop w:val="0"/>
      <w:marBottom w:val="0"/>
      <w:divBdr>
        <w:top w:val="none" w:sz="0" w:space="0" w:color="auto"/>
        <w:left w:val="none" w:sz="0" w:space="0" w:color="auto"/>
        <w:bottom w:val="none" w:sz="0" w:space="0" w:color="auto"/>
        <w:right w:val="none" w:sz="0" w:space="0" w:color="auto"/>
      </w:divBdr>
    </w:div>
    <w:div w:id="1672752722">
      <w:bodyDiv w:val="1"/>
      <w:marLeft w:val="0"/>
      <w:marRight w:val="0"/>
      <w:marTop w:val="0"/>
      <w:marBottom w:val="0"/>
      <w:divBdr>
        <w:top w:val="none" w:sz="0" w:space="0" w:color="auto"/>
        <w:left w:val="none" w:sz="0" w:space="0" w:color="auto"/>
        <w:bottom w:val="none" w:sz="0" w:space="0" w:color="auto"/>
        <w:right w:val="none" w:sz="0" w:space="0" w:color="auto"/>
      </w:divBdr>
    </w:div>
    <w:div w:id="1672835794">
      <w:bodyDiv w:val="1"/>
      <w:marLeft w:val="0"/>
      <w:marRight w:val="0"/>
      <w:marTop w:val="0"/>
      <w:marBottom w:val="0"/>
      <w:divBdr>
        <w:top w:val="none" w:sz="0" w:space="0" w:color="auto"/>
        <w:left w:val="none" w:sz="0" w:space="0" w:color="auto"/>
        <w:bottom w:val="none" w:sz="0" w:space="0" w:color="auto"/>
        <w:right w:val="none" w:sz="0" w:space="0" w:color="auto"/>
      </w:divBdr>
    </w:div>
    <w:div w:id="1672878675">
      <w:bodyDiv w:val="1"/>
      <w:marLeft w:val="0"/>
      <w:marRight w:val="0"/>
      <w:marTop w:val="0"/>
      <w:marBottom w:val="0"/>
      <w:divBdr>
        <w:top w:val="none" w:sz="0" w:space="0" w:color="auto"/>
        <w:left w:val="none" w:sz="0" w:space="0" w:color="auto"/>
        <w:bottom w:val="none" w:sz="0" w:space="0" w:color="auto"/>
        <w:right w:val="none" w:sz="0" w:space="0" w:color="auto"/>
      </w:divBdr>
    </w:div>
    <w:div w:id="1673218259">
      <w:bodyDiv w:val="1"/>
      <w:marLeft w:val="0"/>
      <w:marRight w:val="0"/>
      <w:marTop w:val="0"/>
      <w:marBottom w:val="0"/>
      <w:divBdr>
        <w:top w:val="none" w:sz="0" w:space="0" w:color="auto"/>
        <w:left w:val="none" w:sz="0" w:space="0" w:color="auto"/>
        <w:bottom w:val="none" w:sz="0" w:space="0" w:color="auto"/>
        <w:right w:val="none" w:sz="0" w:space="0" w:color="auto"/>
      </w:divBdr>
    </w:div>
    <w:div w:id="1673219349">
      <w:bodyDiv w:val="1"/>
      <w:marLeft w:val="0"/>
      <w:marRight w:val="0"/>
      <w:marTop w:val="0"/>
      <w:marBottom w:val="0"/>
      <w:divBdr>
        <w:top w:val="none" w:sz="0" w:space="0" w:color="auto"/>
        <w:left w:val="none" w:sz="0" w:space="0" w:color="auto"/>
        <w:bottom w:val="none" w:sz="0" w:space="0" w:color="auto"/>
        <w:right w:val="none" w:sz="0" w:space="0" w:color="auto"/>
      </w:divBdr>
    </w:div>
    <w:div w:id="1673293822">
      <w:bodyDiv w:val="1"/>
      <w:marLeft w:val="0"/>
      <w:marRight w:val="0"/>
      <w:marTop w:val="0"/>
      <w:marBottom w:val="0"/>
      <w:divBdr>
        <w:top w:val="none" w:sz="0" w:space="0" w:color="auto"/>
        <w:left w:val="none" w:sz="0" w:space="0" w:color="auto"/>
        <w:bottom w:val="none" w:sz="0" w:space="0" w:color="auto"/>
        <w:right w:val="none" w:sz="0" w:space="0" w:color="auto"/>
      </w:divBdr>
    </w:div>
    <w:div w:id="1673340867">
      <w:bodyDiv w:val="1"/>
      <w:marLeft w:val="0"/>
      <w:marRight w:val="0"/>
      <w:marTop w:val="0"/>
      <w:marBottom w:val="0"/>
      <w:divBdr>
        <w:top w:val="none" w:sz="0" w:space="0" w:color="auto"/>
        <w:left w:val="none" w:sz="0" w:space="0" w:color="auto"/>
        <w:bottom w:val="none" w:sz="0" w:space="0" w:color="auto"/>
        <w:right w:val="none" w:sz="0" w:space="0" w:color="auto"/>
      </w:divBdr>
    </w:div>
    <w:div w:id="1673528380">
      <w:bodyDiv w:val="1"/>
      <w:marLeft w:val="0"/>
      <w:marRight w:val="0"/>
      <w:marTop w:val="0"/>
      <w:marBottom w:val="0"/>
      <w:divBdr>
        <w:top w:val="none" w:sz="0" w:space="0" w:color="auto"/>
        <w:left w:val="none" w:sz="0" w:space="0" w:color="auto"/>
        <w:bottom w:val="none" w:sz="0" w:space="0" w:color="auto"/>
        <w:right w:val="none" w:sz="0" w:space="0" w:color="auto"/>
      </w:divBdr>
    </w:div>
    <w:div w:id="1673531881">
      <w:bodyDiv w:val="1"/>
      <w:marLeft w:val="0"/>
      <w:marRight w:val="0"/>
      <w:marTop w:val="0"/>
      <w:marBottom w:val="0"/>
      <w:divBdr>
        <w:top w:val="none" w:sz="0" w:space="0" w:color="auto"/>
        <w:left w:val="none" w:sz="0" w:space="0" w:color="auto"/>
        <w:bottom w:val="none" w:sz="0" w:space="0" w:color="auto"/>
        <w:right w:val="none" w:sz="0" w:space="0" w:color="auto"/>
      </w:divBdr>
    </w:div>
    <w:div w:id="1673557777">
      <w:bodyDiv w:val="1"/>
      <w:marLeft w:val="0"/>
      <w:marRight w:val="0"/>
      <w:marTop w:val="0"/>
      <w:marBottom w:val="0"/>
      <w:divBdr>
        <w:top w:val="none" w:sz="0" w:space="0" w:color="auto"/>
        <w:left w:val="none" w:sz="0" w:space="0" w:color="auto"/>
        <w:bottom w:val="none" w:sz="0" w:space="0" w:color="auto"/>
        <w:right w:val="none" w:sz="0" w:space="0" w:color="auto"/>
      </w:divBdr>
    </w:div>
    <w:div w:id="1673801816">
      <w:bodyDiv w:val="1"/>
      <w:marLeft w:val="0"/>
      <w:marRight w:val="0"/>
      <w:marTop w:val="0"/>
      <w:marBottom w:val="0"/>
      <w:divBdr>
        <w:top w:val="none" w:sz="0" w:space="0" w:color="auto"/>
        <w:left w:val="none" w:sz="0" w:space="0" w:color="auto"/>
        <w:bottom w:val="none" w:sz="0" w:space="0" w:color="auto"/>
        <w:right w:val="none" w:sz="0" w:space="0" w:color="auto"/>
      </w:divBdr>
    </w:div>
    <w:div w:id="1673950283">
      <w:bodyDiv w:val="1"/>
      <w:marLeft w:val="0"/>
      <w:marRight w:val="0"/>
      <w:marTop w:val="0"/>
      <w:marBottom w:val="0"/>
      <w:divBdr>
        <w:top w:val="none" w:sz="0" w:space="0" w:color="auto"/>
        <w:left w:val="none" w:sz="0" w:space="0" w:color="auto"/>
        <w:bottom w:val="none" w:sz="0" w:space="0" w:color="auto"/>
        <w:right w:val="none" w:sz="0" w:space="0" w:color="auto"/>
      </w:divBdr>
    </w:div>
    <w:div w:id="1674183513">
      <w:bodyDiv w:val="1"/>
      <w:marLeft w:val="0"/>
      <w:marRight w:val="0"/>
      <w:marTop w:val="0"/>
      <w:marBottom w:val="0"/>
      <w:divBdr>
        <w:top w:val="none" w:sz="0" w:space="0" w:color="auto"/>
        <w:left w:val="none" w:sz="0" w:space="0" w:color="auto"/>
        <w:bottom w:val="none" w:sz="0" w:space="0" w:color="auto"/>
        <w:right w:val="none" w:sz="0" w:space="0" w:color="auto"/>
      </w:divBdr>
    </w:div>
    <w:div w:id="1674379560">
      <w:bodyDiv w:val="1"/>
      <w:marLeft w:val="0"/>
      <w:marRight w:val="0"/>
      <w:marTop w:val="0"/>
      <w:marBottom w:val="0"/>
      <w:divBdr>
        <w:top w:val="none" w:sz="0" w:space="0" w:color="auto"/>
        <w:left w:val="none" w:sz="0" w:space="0" w:color="auto"/>
        <w:bottom w:val="none" w:sz="0" w:space="0" w:color="auto"/>
        <w:right w:val="none" w:sz="0" w:space="0" w:color="auto"/>
      </w:divBdr>
    </w:div>
    <w:div w:id="1674380028">
      <w:bodyDiv w:val="1"/>
      <w:marLeft w:val="0"/>
      <w:marRight w:val="0"/>
      <w:marTop w:val="0"/>
      <w:marBottom w:val="0"/>
      <w:divBdr>
        <w:top w:val="none" w:sz="0" w:space="0" w:color="auto"/>
        <w:left w:val="none" w:sz="0" w:space="0" w:color="auto"/>
        <w:bottom w:val="none" w:sz="0" w:space="0" w:color="auto"/>
        <w:right w:val="none" w:sz="0" w:space="0" w:color="auto"/>
      </w:divBdr>
    </w:div>
    <w:div w:id="1674449054">
      <w:bodyDiv w:val="1"/>
      <w:marLeft w:val="0"/>
      <w:marRight w:val="0"/>
      <w:marTop w:val="0"/>
      <w:marBottom w:val="0"/>
      <w:divBdr>
        <w:top w:val="none" w:sz="0" w:space="0" w:color="auto"/>
        <w:left w:val="none" w:sz="0" w:space="0" w:color="auto"/>
        <w:bottom w:val="none" w:sz="0" w:space="0" w:color="auto"/>
        <w:right w:val="none" w:sz="0" w:space="0" w:color="auto"/>
      </w:divBdr>
    </w:div>
    <w:div w:id="1674456993">
      <w:bodyDiv w:val="1"/>
      <w:marLeft w:val="0"/>
      <w:marRight w:val="0"/>
      <w:marTop w:val="0"/>
      <w:marBottom w:val="0"/>
      <w:divBdr>
        <w:top w:val="none" w:sz="0" w:space="0" w:color="auto"/>
        <w:left w:val="none" w:sz="0" w:space="0" w:color="auto"/>
        <w:bottom w:val="none" w:sz="0" w:space="0" w:color="auto"/>
        <w:right w:val="none" w:sz="0" w:space="0" w:color="auto"/>
      </w:divBdr>
    </w:div>
    <w:div w:id="1674601532">
      <w:bodyDiv w:val="1"/>
      <w:marLeft w:val="0"/>
      <w:marRight w:val="0"/>
      <w:marTop w:val="0"/>
      <w:marBottom w:val="0"/>
      <w:divBdr>
        <w:top w:val="none" w:sz="0" w:space="0" w:color="auto"/>
        <w:left w:val="none" w:sz="0" w:space="0" w:color="auto"/>
        <w:bottom w:val="none" w:sz="0" w:space="0" w:color="auto"/>
        <w:right w:val="none" w:sz="0" w:space="0" w:color="auto"/>
      </w:divBdr>
    </w:div>
    <w:div w:id="1674604966">
      <w:bodyDiv w:val="1"/>
      <w:marLeft w:val="0"/>
      <w:marRight w:val="0"/>
      <w:marTop w:val="0"/>
      <w:marBottom w:val="0"/>
      <w:divBdr>
        <w:top w:val="none" w:sz="0" w:space="0" w:color="auto"/>
        <w:left w:val="none" w:sz="0" w:space="0" w:color="auto"/>
        <w:bottom w:val="none" w:sz="0" w:space="0" w:color="auto"/>
        <w:right w:val="none" w:sz="0" w:space="0" w:color="auto"/>
      </w:divBdr>
    </w:div>
    <w:div w:id="1674644710">
      <w:bodyDiv w:val="1"/>
      <w:marLeft w:val="0"/>
      <w:marRight w:val="0"/>
      <w:marTop w:val="0"/>
      <w:marBottom w:val="0"/>
      <w:divBdr>
        <w:top w:val="none" w:sz="0" w:space="0" w:color="auto"/>
        <w:left w:val="none" w:sz="0" w:space="0" w:color="auto"/>
        <w:bottom w:val="none" w:sz="0" w:space="0" w:color="auto"/>
        <w:right w:val="none" w:sz="0" w:space="0" w:color="auto"/>
      </w:divBdr>
    </w:div>
    <w:div w:id="1674646010">
      <w:bodyDiv w:val="1"/>
      <w:marLeft w:val="0"/>
      <w:marRight w:val="0"/>
      <w:marTop w:val="0"/>
      <w:marBottom w:val="0"/>
      <w:divBdr>
        <w:top w:val="none" w:sz="0" w:space="0" w:color="auto"/>
        <w:left w:val="none" w:sz="0" w:space="0" w:color="auto"/>
        <w:bottom w:val="none" w:sz="0" w:space="0" w:color="auto"/>
        <w:right w:val="none" w:sz="0" w:space="0" w:color="auto"/>
      </w:divBdr>
    </w:div>
    <w:div w:id="1674646605">
      <w:bodyDiv w:val="1"/>
      <w:marLeft w:val="0"/>
      <w:marRight w:val="0"/>
      <w:marTop w:val="0"/>
      <w:marBottom w:val="0"/>
      <w:divBdr>
        <w:top w:val="none" w:sz="0" w:space="0" w:color="auto"/>
        <w:left w:val="none" w:sz="0" w:space="0" w:color="auto"/>
        <w:bottom w:val="none" w:sz="0" w:space="0" w:color="auto"/>
        <w:right w:val="none" w:sz="0" w:space="0" w:color="auto"/>
      </w:divBdr>
    </w:div>
    <w:div w:id="1674919544">
      <w:bodyDiv w:val="1"/>
      <w:marLeft w:val="0"/>
      <w:marRight w:val="0"/>
      <w:marTop w:val="0"/>
      <w:marBottom w:val="0"/>
      <w:divBdr>
        <w:top w:val="none" w:sz="0" w:space="0" w:color="auto"/>
        <w:left w:val="none" w:sz="0" w:space="0" w:color="auto"/>
        <w:bottom w:val="none" w:sz="0" w:space="0" w:color="auto"/>
        <w:right w:val="none" w:sz="0" w:space="0" w:color="auto"/>
      </w:divBdr>
    </w:div>
    <w:div w:id="1674986521">
      <w:bodyDiv w:val="1"/>
      <w:marLeft w:val="0"/>
      <w:marRight w:val="0"/>
      <w:marTop w:val="0"/>
      <w:marBottom w:val="0"/>
      <w:divBdr>
        <w:top w:val="none" w:sz="0" w:space="0" w:color="auto"/>
        <w:left w:val="none" w:sz="0" w:space="0" w:color="auto"/>
        <w:bottom w:val="none" w:sz="0" w:space="0" w:color="auto"/>
        <w:right w:val="none" w:sz="0" w:space="0" w:color="auto"/>
      </w:divBdr>
    </w:div>
    <w:div w:id="1674992575">
      <w:bodyDiv w:val="1"/>
      <w:marLeft w:val="0"/>
      <w:marRight w:val="0"/>
      <w:marTop w:val="0"/>
      <w:marBottom w:val="0"/>
      <w:divBdr>
        <w:top w:val="none" w:sz="0" w:space="0" w:color="auto"/>
        <w:left w:val="none" w:sz="0" w:space="0" w:color="auto"/>
        <w:bottom w:val="none" w:sz="0" w:space="0" w:color="auto"/>
        <w:right w:val="none" w:sz="0" w:space="0" w:color="auto"/>
      </w:divBdr>
    </w:div>
    <w:div w:id="1675263074">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5378468">
      <w:bodyDiv w:val="1"/>
      <w:marLeft w:val="0"/>
      <w:marRight w:val="0"/>
      <w:marTop w:val="0"/>
      <w:marBottom w:val="0"/>
      <w:divBdr>
        <w:top w:val="none" w:sz="0" w:space="0" w:color="auto"/>
        <w:left w:val="none" w:sz="0" w:space="0" w:color="auto"/>
        <w:bottom w:val="none" w:sz="0" w:space="0" w:color="auto"/>
        <w:right w:val="none" w:sz="0" w:space="0" w:color="auto"/>
      </w:divBdr>
    </w:div>
    <w:div w:id="1675647849">
      <w:bodyDiv w:val="1"/>
      <w:marLeft w:val="0"/>
      <w:marRight w:val="0"/>
      <w:marTop w:val="0"/>
      <w:marBottom w:val="0"/>
      <w:divBdr>
        <w:top w:val="none" w:sz="0" w:space="0" w:color="auto"/>
        <w:left w:val="none" w:sz="0" w:space="0" w:color="auto"/>
        <w:bottom w:val="none" w:sz="0" w:space="0" w:color="auto"/>
        <w:right w:val="none" w:sz="0" w:space="0" w:color="auto"/>
      </w:divBdr>
    </w:div>
    <w:div w:id="1675954424">
      <w:bodyDiv w:val="1"/>
      <w:marLeft w:val="0"/>
      <w:marRight w:val="0"/>
      <w:marTop w:val="0"/>
      <w:marBottom w:val="0"/>
      <w:divBdr>
        <w:top w:val="none" w:sz="0" w:space="0" w:color="auto"/>
        <w:left w:val="none" w:sz="0" w:space="0" w:color="auto"/>
        <w:bottom w:val="none" w:sz="0" w:space="0" w:color="auto"/>
        <w:right w:val="none" w:sz="0" w:space="0" w:color="auto"/>
      </w:divBdr>
    </w:div>
    <w:div w:id="1675960106">
      <w:bodyDiv w:val="1"/>
      <w:marLeft w:val="0"/>
      <w:marRight w:val="0"/>
      <w:marTop w:val="0"/>
      <w:marBottom w:val="0"/>
      <w:divBdr>
        <w:top w:val="none" w:sz="0" w:space="0" w:color="auto"/>
        <w:left w:val="none" w:sz="0" w:space="0" w:color="auto"/>
        <w:bottom w:val="none" w:sz="0" w:space="0" w:color="auto"/>
        <w:right w:val="none" w:sz="0" w:space="0" w:color="auto"/>
      </w:divBdr>
    </w:div>
    <w:div w:id="1676035707">
      <w:bodyDiv w:val="1"/>
      <w:marLeft w:val="0"/>
      <w:marRight w:val="0"/>
      <w:marTop w:val="0"/>
      <w:marBottom w:val="0"/>
      <w:divBdr>
        <w:top w:val="none" w:sz="0" w:space="0" w:color="auto"/>
        <w:left w:val="none" w:sz="0" w:space="0" w:color="auto"/>
        <w:bottom w:val="none" w:sz="0" w:space="0" w:color="auto"/>
        <w:right w:val="none" w:sz="0" w:space="0" w:color="auto"/>
      </w:divBdr>
    </w:div>
    <w:div w:id="1676230038">
      <w:bodyDiv w:val="1"/>
      <w:marLeft w:val="0"/>
      <w:marRight w:val="0"/>
      <w:marTop w:val="0"/>
      <w:marBottom w:val="0"/>
      <w:divBdr>
        <w:top w:val="none" w:sz="0" w:space="0" w:color="auto"/>
        <w:left w:val="none" w:sz="0" w:space="0" w:color="auto"/>
        <w:bottom w:val="none" w:sz="0" w:space="0" w:color="auto"/>
        <w:right w:val="none" w:sz="0" w:space="0" w:color="auto"/>
      </w:divBdr>
    </w:div>
    <w:div w:id="1676372609">
      <w:bodyDiv w:val="1"/>
      <w:marLeft w:val="0"/>
      <w:marRight w:val="0"/>
      <w:marTop w:val="0"/>
      <w:marBottom w:val="0"/>
      <w:divBdr>
        <w:top w:val="none" w:sz="0" w:space="0" w:color="auto"/>
        <w:left w:val="none" w:sz="0" w:space="0" w:color="auto"/>
        <w:bottom w:val="none" w:sz="0" w:space="0" w:color="auto"/>
        <w:right w:val="none" w:sz="0" w:space="0" w:color="auto"/>
      </w:divBdr>
    </w:div>
    <w:div w:id="1676492460">
      <w:bodyDiv w:val="1"/>
      <w:marLeft w:val="0"/>
      <w:marRight w:val="0"/>
      <w:marTop w:val="0"/>
      <w:marBottom w:val="0"/>
      <w:divBdr>
        <w:top w:val="none" w:sz="0" w:space="0" w:color="auto"/>
        <w:left w:val="none" w:sz="0" w:space="0" w:color="auto"/>
        <w:bottom w:val="none" w:sz="0" w:space="0" w:color="auto"/>
        <w:right w:val="none" w:sz="0" w:space="0" w:color="auto"/>
      </w:divBdr>
    </w:div>
    <w:div w:id="1676568103">
      <w:bodyDiv w:val="1"/>
      <w:marLeft w:val="0"/>
      <w:marRight w:val="0"/>
      <w:marTop w:val="0"/>
      <w:marBottom w:val="0"/>
      <w:divBdr>
        <w:top w:val="none" w:sz="0" w:space="0" w:color="auto"/>
        <w:left w:val="none" w:sz="0" w:space="0" w:color="auto"/>
        <w:bottom w:val="none" w:sz="0" w:space="0" w:color="auto"/>
        <w:right w:val="none" w:sz="0" w:space="0" w:color="auto"/>
      </w:divBdr>
    </w:div>
    <w:div w:id="1676568394">
      <w:bodyDiv w:val="1"/>
      <w:marLeft w:val="0"/>
      <w:marRight w:val="0"/>
      <w:marTop w:val="0"/>
      <w:marBottom w:val="0"/>
      <w:divBdr>
        <w:top w:val="none" w:sz="0" w:space="0" w:color="auto"/>
        <w:left w:val="none" w:sz="0" w:space="0" w:color="auto"/>
        <w:bottom w:val="none" w:sz="0" w:space="0" w:color="auto"/>
        <w:right w:val="none" w:sz="0" w:space="0" w:color="auto"/>
      </w:divBdr>
    </w:div>
    <w:div w:id="1676615386">
      <w:bodyDiv w:val="1"/>
      <w:marLeft w:val="0"/>
      <w:marRight w:val="0"/>
      <w:marTop w:val="0"/>
      <w:marBottom w:val="0"/>
      <w:divBdr>
        <w:top w:val="none" w:sz="0" w:space="0" w:color="auto"/>
        <w:left w:val="none" w:sz="0" w:space="0" w:color="auto"/>
        <w:bottom w:val="none" w:sz="0" w:space="0" w:color="auto"/>
        <w:right w:val="none" w:sz="0" w:space="0" w:color="auto"/>
      </w:divBdr>
    </w:div>
    <w:div w:id="1676758592">
      <w:bodyDiv w:val="1"/>
      <w:marLeft w:val="0"/>
      <w:marRight w:val="0"/>
      <w:marTop w:val="0"/>
      <w:marBottom w:val="0"/>
      <w:divBdr>
        <w:top w:val="none" w:sz="0" w:space="0" w:color="auto"/>
        <w:left w:val="none" w:sz="0" w:space="0" w:color="auto"/>
        <w:bottom w:val="none" w:sz="0" w:space="0" w:color="auto"/>
        <w:right w:val="none" w:sz="0" w:space="0" w:color="auto"/>
      </w:divBdr>
    </w:div>
    <w:div w:id="1676879672">
      <w:bodyDiv w:val="1"/>
      <w:marLeft w:val="0"/>
      <w:marRight w:val="0"/>
      <w:marTop w:val="0"/>
      <w:marBottom w:val="0"/>
      <w:divBdr>
        <w:top w:val="none" w:sz="0" w:space="0" w:color="auto"/>
        <w:left w:val="none" w:sz="0" w:space="0" w:color="auto"/>
        <w:bottom w:val="none" w:sz="0" w:space="0" w:color="auto"/>
        <w:right w:val="none" w:sz="0" w:space="0" w:color="auto"/>
      </w:divBdr>
    </w:div>
    <w:div w:id="1677027235">
      <w:bodyDiv w:val="1"/>
      <w:marLeft w:val="0"/>
      <w:marRight w:val="0"/>
      <w:marTop w:val="0"/>
      <w:marBottom w:val="0"/>
      <w:divBdr>
        <w:top w:val="none" w:sz="0" w:space="0" w:color="auto"/>
        <w:left w:val="none" w:sz="0" w:space="0" w:color="auto"/>
        <w:bottom w:val="none" w:sz="0" w:space="0" w:color="auto"/>
        <w:right w:val="none" w:sz="0" w:space="0" w:color="auto"/>
      </w:divBdr>
    </w:div>
    <w:div w:id="1677031236">
      <w:bodyDiv w:val="1"/>
      <w:marLeft w:val="0"/>
      <w:marRight w:val="0"/>
      <w:marTop w:val="0"/>
      <w:marBottom w:val="0"/>
      <w:divBdr>
        <w:top w:val="none" w:sz="0" w:space="0" w:color="auto"/>
        <w:left w:val="none" w:sz="0" w:space="0" w:color="auto"/>
        <w:bottom w:val="none" w:sz="0" w:space="0" w:color="auto"/>
        <w:right w:val="none" w:sz="0" w:space="0" w:color="auto"/>
      </w:divBdr>
    </w:div>
    <w:div w:id="1677338867">
      <w:bodyDiv w:val="1"/>
      <w:marLeft w:val="0"/>
      <w:marRight w:val="0"/>
      <w:marTop w:val="0"/>
      <w:marBottom w:val="0"/>
      <w:divBdr>
        <w:top w:val="none" w:sz="0" w:space="0" w:color="auto"/>
        <w:left w:val="none" w:sz="0" w:space="0" w:color="auto"/>
        <w:bottom w:val="none" w:sz="0" w:space="0" w:color="auto"/>
        <w:right w:val="none" w:sz="0" w:space="0" w:color="auto"/>
      </w:divBdr>
    </w:div>
    <w:div w:id="1677342590">
      <w:bodyDiv w:val="1"/>
      <w:marLeft w:val="0"/>
      <w:marRight w:val="0"/>
      <w:marTop w:val="0"/>
      <w:marBottom w:val="0"/>
      <w:divBdr>
        <w:top w:val="none" w:sz="0" w:space="0" w:color="auto"/>
        <w:left w:val="none" w:sz="0" w:space="0" w:color="auto"/>
        <w:bottom w:val="none" w:sz="0" w:space="0" w:color="auto"/>
        <w:right w:val="none" w:sz="0" w:space="0" w:color="auto"/>
      </w:divBdr>
    </w:div>
    <w:div w:id="1677463643">
      <w:bodyDiv w:val="1"/>
      <w:marLeft w:val="0"/>
      <w:marRight w:val="0"/>
      <w:marTop w:val="0"/>
      <w:marBottom w:val="0"/>
      <w:divBdr>
        <w:top w:val="none" w:sz="0" w:space="0" w:color="auto"/>
        <w:left w:val="none" w:sz="0" w:space="0" w:color="auto"/>
        <w:bottom w:val="none" w:sz="0" w:space="0" w:color="auto"/>
        <w:right w:val="none" w:sz="0" w:space="0" w:color="auto"/>
      </w:divBdr>
    </w:div>
    <w:div w:id="1677465944">
      <w:bodyDiv w:val="1"/>
      <w:marLeft w:val="0"/>
      <w:marRight w:val="0"/>
      <w:marTop w:val="0"/>
      <w:marBottom w:val="0"/>
      <w:divBdr>
        <w:top w:val="none" w:sz="0" w:space="0" w:color="auto"/>
        <w:left w:val="none" w:sz="0" w:space="0" w:color="auto"/>
        <w:bottom w:val="none" w:sz="0" w:space="0" w:color="auto"/>
        <w:right w:val="none" w:sz="0" w:space="0" w:color="auto"/>
      </w:divBdr>
    </w:div>
    <w:div w:id="1677532484">
      <w:bodyDiv w:val="1"/>
      <w:marLeft w:val="0"/>
      <w:marRight w:val="0"/>
      <w:marTop w:val="0"/>
      <w:marBottom w:val="0"/>
      <w:divBdr>
        <w:top w:val="none" w:sz="0" w:space="0" w:color="auto"/>
        <w:left w:val="none" w:sz="0" w:space="0" w:color="auto"/>
        <w:bottom w:val="none" w:sz="0" w:space="0" w:color="auto"/>
        <w:right w:val="none" w:sz="0" w:space="0" w:color="auto"/>
      </w:divBdr>
    </w:div>
    <w:div w:id="1677804837">
      <w:bodyDiv w:val="1"/>
      <w:marLeft w:val="0"/>
      <w:marRight w:val="0"/>
      <w:marTop w:val="0"/>
      <w:marBottom w:val="0"/>
      <w:divBdr>
        <w:top w:val="none" w:sz="0" w:space="0" w:color="auto"/>
        <w:left w:val="none" w:sz="0" w:space="0" w:color="auto"/>
        <w:bottom w:val="none" w:sz="0" w:space="0" w:color="auto"/>
        <w:right w:val="none" w:sz="0" w:space="0" w:color="auto"/>
      </w:divBdr>
    </w:div>
    <w:div w:id="1677806851">
      <w:bodyDiv w:val="1"/>
      <w:marLeft w:val="0"/>
      <w:marRight w:val="0"/>
      <w:marTop w:val="0"/>
      <w:marBottom w:val="0"/>
      <w:divBdr>
        <w:top w:val="none" w:sz="0" w:space="0" w:color="auto"/>
        <w:left w:val="none" w:sz="0" w:space="0" w:color="auto"/>
        <w:bottom w:val="none" w:sz="0" w:space="0" w:color="auto"/>
        <w:right w:val="none" w:sz="0" w:space="0" w:color="auto"/>
      </w:divBdr>
    </w:div>
    <w:div w:id="1677883413">
      <w:bodyDiv w:val="1"/>
      <w:marLeft w:val="0"/>
      <w:marRight w:val="0"/>
      <w:marTop w:val="0"/>
      <w:marBottom w:val="0"/>
      <w:divBdr>
        <w:top w:val="none" w:sz="0" w:space="0" w:color="auto"/>
        <w:left w:val="none" w:sz="0" w:space="0" w:color="auto"/>
        <w:bottom w:val="none" w:sz="0" w:space="0" w:color="auto"/>
        <w:right w:val="none" w:sz="0" w:space="0" w:color="auto"/>
      </w:divBdr>
    </w:div>
    <w:div w:id="1677923298">
      <w:bodyDiv w:val="1"/>
      <w:marLeft w:val="0"/>
      <w:marRight w:val="0"/>
      <w:marTop w:val="0"/>
      <w:marBottom w:val="0"/>
      <w:divBdr>
        <w:top w:val="none" w:sz="0" w:space="0" w:color="auto"/>
        <w:left w:val="none" w:sz="0" w:space="0" w:color="auto"/>
        <w:bottom w:val="none" w:sz="0" w:space="0" w:color="auto"/>
        <w:right w:val="none" w:sz="0" w:space="0" w:color="auto"/>
      </w:divBdr>
    </w:div>
    <w:div w:id="1678115477">
      <w:bodyDiv w:val="1"/>
      <w:marLeft w:val="0"/>
      <w:marRight w:val="0"/>
      <w:marTop w:val="0"/>
      <w:marBottom w:val="0"/>
      <w:divBdr>
        <w:top w:val="none" w:sz="0" w:space="0" w:color="auto"/>
        <w:left w:val="none" w:sz="0" w:space="0" w:color="auto"/>
        <w:bottom w:val="none" w:sz="0" w:space="0" w:color="auto"/>
        <w:right w:val="none" w:sz="0" w:space="0" w:color="auto"/>
      </w:divBdr>
    </w:div>
    <w:div w:id="1678263090">
      <w:bodyDiv w:val="1"/>
      <w:marLeft w:val="0"/>
      <w:marRight w:val="0"/>
      <w:marTop w:val="0"/>
      <w:marBottom w:val="0"/>
      <w:divBdr>
        <w:top w:val="none" w:sz="0" w:space="0" w:color="auto"/>
        <w:left w:val="none" w:sz="0" w:space="0" w:color="auto"/>
        <w:bottom w:val="none" w:sz="0" w:space="0" w:color="auto"/>
        <w:right w:val="none" w:sz="0" w:space="0" w:color="auto"/>
      </w:divBdr>
    </w:div>
    <w:div w:id="1678465332">
      <w:bodyDiv w:val="1"/>
      <w:marLeft w:val="0"/>
      <w:marRight w:val="0"/>
      <w:marTop w:val="0"/>
      <w:marBottom w:val="0"/>
      <w:divBdr>
        <w:top w:val="none" w:sz="0" w:space="0" w:color="auto"/>
        <w:left w:val="none" w:sz="0" w:space="0" w:color="auto"/>
        <w:bottom w:val="none" w:sz="0" w:space="0" w:color="auto"/>
        <w:right w:val="none" w:sz="0" w:space="0" w:color="auto"/>
      </w:divBdr>
    </w:div>
    <w:div w:id="1678574941">
      <w:bodyDiv w:val="1"/>
      <w:marLeft w:val="0"/>
      <w:marRight w:val="0"/>
      <w:marTop w:val="0"/>
      <w:marBottom w:val="0"/>
      <w:divBdr>
        <w:top w:val="none" w:sz="0" w:space="0" w:color="auto"/>
        <w:left w:val="none" w:sz="0" w:space="0" w:color="auto"/>
        <w:bottom w:val="none" w:sz="0" w:space="0" w:color="auto"/>
        <w:right w:val="none" w:sz="0" w:space="0" w:color="auto"/>
      </w:divBdr>
    </w:div>
    <w:div w:id="1678580606">
      <w:bodyDiv w:val="1"/>
      <w:marLeft w:val="0"/>
      <w:marRight w:val="0"/>
      <w:marTop w:val="0"/>
      <w:marBottom w:val="0"/>
      <w:divBdr>
        <w:top w:val="none" w:sz="0" w:space="0" w:color="auto"/>
        <w:left w:val="none" w:sz="0" w:space="0" w:color="auto"/>
        <w:bottom w:val="none" w:sz="0" w:space="0" w:color="auto"/>
        <w:right w:val="none" w:sz="0" w:space="0" w:color="auto"/>
      </w:divBdr>
    </w:div>
    <w:div w:id="1678649445">
      <w:bodyDiv w:val="1"/>
      <w:marLeft w:val="0"/>
      <w:marRight w:val="0"/>
      <w:marTop w:val="0"/>
      <w:marBottom w:val="0"/>
      <w:divBdr>
        <w:top w:val="none" w:sz="0" w:space="0" w:color="auto"/>
        <w:left w:val="none" w:sz="0" w:space="0" w:color="auto"/>
        <w:bottom w:val="none" w:sz="0" w:space="0" w:color="auto"/>
        <w:right w:val="none" w:sz="0" w:space="0" w:color="auto"/>
      </w:divBdr>
    </w:div>
    <w:div w:id="1678728716">
      <w:bodyDiv w:val="1"/>
      <w:marLeft w:val="0"/>
      <w:marRight w:val="0"/>
      <w:marTop w:val="0"/>
      <w:marBottom w:val="0"/>
      <w:divBdr>
        <w:top w:val="none" w:sz="0" w:space="0" w:color="auto"/>
        <w:left w:val="none" w:sz="0" w:space="0" w:color="auto"/>
        <w:bottom w:val="none" w:sz="0" w:space="0" w:color="auto"/>
        <w:right w:val="none" w:sz="0" w:space="0" w:color="auto"/>
      </w:divBdr>
    </w:div>
    <w:div w:id="1678731704">
      <w:bodyDiv w:val="1"/>
      <w:marLeft w:val="0"/>
      <w:marRight w:val="0"/>
      <w:marTop w:val="0"/>
      <w:marBottom w:val="0"/>
      <w:divBdr>
        <w:top w:val="none" w:sz="0" w:space="0" w:color="auto"/>
        <w:left w:val="none" w:sz="0" w:space="0" w:color="auto"/>
        <w:bottom w:val="none" w:sz="0" w:space="0" w:color="auto"/>
        <w:right w:val="none" w:sz="0" w:space="0" w:color="auto"/>
      </w:divBdr>
    </w:div>
    <w:div w:id="1678921852">
      <w:bodyDiv w:val="1"/>
      <w:marLeft w:val="0"/>
      <w:marRight w:val="0"/>
      <w:marTop w:val="0"/>
      <w:marBottom w:val="0"/>
      <w:divBdr>
        <w:top w:val="none" w:sz="0" w:space="0" w:color="auto"/>
        <w:left w:val="none" w:sz="0" w:space="0" w:color="auto"/>
        <w:bottom w:val="none" w:sz="0" w:space="0" w:color="auto"/>
        <w:right w:val="none" w:sz="0" w:space="0" w:color="auto"/>
      </w:divBdr>
    </w:div>
    <w:div w:id="1678996051">
      <w:bodyDiv w:val="1"/>
      <w:marLeft w:val="0"/>
      <w:marRight w:val="0"/>
      <w:marTop w:val="0"/>
      <w:marBottom w:val="0"/>
      <w:divBdr>
        <w:top w:val="none" w:sz="0" w:space="0" w:color="auto"/>
        <w:left w:val="none" w:sz="0" w:space="0" w:color="auto"/>
        <w:bottom w:val="none" w:sz="0" w:space="0" w:color="auto"/>
        <w:right w:val="none" w:sz="0" w:space="0" w:color="auto"/>
      </w:divBdr>
    </w:div>
    <w:div w:id="1678999364">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2318">
      <w:bodyDiv w:val="1"/>
      <w:marLeft w:val="0"/>
      <w:marRight w:val="0"/>
      <w:marTop w:val="0"/>
      <w:marBottom w:val="0"/>
      <w:divBdr>
        <w:top w:val="none" w:sz="0" w:space="0" w:color="auto"/>
        <w:left w:val="none" w:sz="0" w:space="0" w:color="auto"/>
        <w:bottom w:val="none" w:sz="0" w:space="0" w:color="auto"/>
        <w:right w:val="none" w:sz="0" w:space="0" w:color="auto"/>
      </w:divBdr>
    </w:div>
    <w:div w:id="1679313563">
      <w:bodyDiv w:val="1"/>
      <w:marLeft w:val="0"/>
      <w:marRight w:val="0"/>
      <w:marTop w:val="0"/>
      <w:marBottom w:val="0"/>
      <w:divBdr>
        <w:top w:val="none" w:sz="0" w:space="0" w:color="auto"/>
        <w:left w:val="none" w:sz="0" w:space="0" w:color="auto"/>
        <w:bottom w:val="none" w:sz="0" w:space="0" w:color="auto"/>
        <w:right w:val="none" w:sz="0" w:space="0" w:color="auto"/>
      </w:divBdr>
    </w:div>
    <w:div w:id="1679383142">
      <w:bodyDiv w:val="1"/>
      <w:marLeft w:val="0"/>
      <w:marRight w:val="0"/>
      <w:marTop w:val="0"/>
      <w:marBottom w:val="0"/>
      <w:divBdr>
        <w:top w:val="none" w:sz="0" w:space="0" w:color="auto"/>
        <w:left w:val="none" w:sz="0" w:space="0" w:color="auto"/>
        <w:bottom w:val="none" w:sz="0" w:space="0" w:color="auto"/>
        <w:right w:val="none" w:sz="0" w:space="0" w:color="auto"/>
      </w:divBdr>
    </w:div>
    <w:div w:id="1679383162">
      <w:bodyDiv w:val="1"/>
      <w:marLeft w:val="0"/>
      <w:marRight w:val="0"/>
      <w:marTop w:val="0"/>
      <w:marBottom w:val="0"/>
      <w:divBdr>
        <w:top w:val="none" w:sz="0" w:space="0" w:color="auto"/>
        <w:left w:val="none" w:sz="0" w:space="0" w:color="auto"/>
        <w:bottom w:val="none" w:sz="0" w:space="0" w:color="auto"/>
        <w:right w:val="none" w:sz="0" w:space="0" w:color="auto"/>
      </w:divBdr>
    </w:div>
    <w:div w:id="1679388596">
      <w:bodyDiv w:val="1"/>
      <w:marLeft w:val="0"/>
      <w:marRight w:val="0"/>
      <w:marTop w:val="0"/>
      <w:marBottom w:val="0"/>
      <w:divBdr>
        <w:top w:val="none" w:sz="0" w:space="0" w:color="auto"/>
        <w:left w:val="none" w:sz="0" w:space="0" w:color="auto"/>
        <w:bottom w:val="none" w:sz="0" w:space="0" w:color="auto"/>
        <w:right w:val="none" w:sz="0" w:space="0" w:color="auto"/>
      </w:divBdr>
    </w:div>
    <w:div w:id="1679497573">
      <w:bodyDiv w:val="1"/>
      <w:marLeft w:val="0"/>
      <w:marRight w:val="0"/>
      <w:marTop w:val="0"/>
      <w:marBottom w:val="0"/>
      <w:divBdr>
        <w:top w:val="none" w:sz="0" w:space="0" w:color="auto"/>
        <w:left w:val="none" w:sz="0" w:space="0" w:color="auto"/>
        <w:bottom w:val="none" w:sz="0" w:space="0" w:color="auto"/>
        <w:right w:val="none" w:sz="0" w:space="0" w:color="auto"/>
      </w:divBdr>
    </w:div>
    <w:div w:id="1679505896">
      <w:bodyDiv w:val="1"/>
      <w:marLeft w:val="0"/>
      <w:marRight w:val="0"/>
      <w:marTop w:val="0"/>
      <w:marBottom w:val="0"/>
      <w:divBdr>
        <w:top w:val="none" w:sz="0" w:space="0" w:color="auto"/>
        <w:left w:val="none" w:sz="0" w:space="0" w:color="auto"/>
        <w:bottom w:val="none" w:sz="0" w:space="0" w:color="auto"/>
        <w:right w:val="none" w:sz="0" w:space="0" w:color="auto"/>
      </w:divBdr>
    </w:div>
    <w:div w:id="1679649450">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79695612">
      <w:bodyDiv w:val="1"/>
      <w:marLeft w:val="0"/>
      <w:marRight w:val="0"/>
      <w:marTop w:val="0"/>
      <w:marBottom w:val="0"/>
      <w:divBdr>
        <w:top w:val="none" w:sz="0" w:space="0" w:color="auto"/>
        <w:left w:val="none" w:sz="0" w:space="0" w:color="auto"/>
        <w:bottom w:val="none" w:sz="0" w:space="0" w:color="auto"/>
        <w:right w:val="none" w:sz="0" w:space="0" w:color="auto"/>
      </w:divBdr>
    </w:div>
    <w:div w:id="1680081778">
      <w:bodyDiv w:val="1"/>
      <w:marLeft w:val="0"/>
      <w:marRight w:val="0"/>
      <w:marTop w:val="0"/>
      <w:marBottom w:val="0"/>
      <w:divBdr>
        <w:top w:val="none" w:sz="0" w:space="0" w:color="auto"/>
        <w:left w:val="none" w:sz="0" w:space="0" w:color="auto"/>
        <w:bottom w:val="none" w:sz="0" w:space="0" w:color="auto"/>
        <w:right w:val="none" w:sz="0" w:space="0" w:color="auto"/>
      </w:divBdr>
    </w:div>
    <w:div w:id="1680084109">
      <w:bodyDiv w:val="1"/>
      <w:marLeft w:val="0"/>
      <w:marRight w:val="0"/>
      <w:marTop w:val="0"/>
      <w:marBottom w:val="0"/>
      <w:divBdr>
        <w:top w:val="none" w:sz="0" w:space="0" w:color="auto"/>
        <w:left w:val="none" w:sz="0" w:space="0" w:color="auto"/>
        <w:bottom w:val="none" w:sz="0" w:space="0" w:color="auto"/>
        <w:right w:val="none" w:sz="0" w:space="0" w:color="auto"/>
      </w:divBdr>
    </w:div>
    <w:div w:id="1680229795">
      <w:bodyDiv w:val="1"/>
      <w:marLeft w:val="0"/>
      <w:marRight w:val="0"/>
      <w:marTop w:val="0"/>
      <w:marBottom w:val="0"/>
      <w:divBdr>
        <w:top w:val="none" w:sz="0" w:space="0" w:color="auto"/>
        <w:left w:val="none" w:sz="0" w:space="0" w:color="auto"/>
        <w:bottom w:val="none" w:sz="0" w:space="0" w:color="auto"/>
        <w:right w:val="none" w:sz="0" w:space="0" w:color="auto"/>
      </w:divBdr>
    </w:div>
    <w:div w:id="1680304116">
      <w:bodyDiv w:val="1"/>
      <w:marLeft w:val="0"/>
      <w:marRight w:val="0"/>
      <w:marTop w:val="0"/>
      <w:marBottom w:val="0"/>
      <w:divBdr>
        <w:top w:val="none" w:sz="0" w:space="0" w:color="auto"/>
        <w:left w:val="none" w:sz="0" w:space="0" w:color="auto"/>
        <w:bottom w:val="none" w:sz="0" w:space="0" w:color="auto"/>
        <w:right w:val="none" w:sz="0" w:space="0" w:color="auto"/>
      </w:divBdr>
    </w:div>
    <w:div w:id="1680423780">
      <w:bodyDiv w:val="1"/>
      <w:marLeft w:val="0"/>
      <w:marRight w:val="0"/>
      <w:marTop w:val="0"/>
      <w:marBottom w:val="0"/>
      <w:divBdr>
        <w:top w:val="none" w:sz="0" w:space="0" w:color="auto"/>
        <w:left w:val="none" w:sz="0" w:space="0" w:color="auto"/>
        <w:bottom w:val="none" w:sz="0" w:space="0" w:color="auto"/>
        <w:right w:val="none" w:sz="0" w:space="0" w:color="auto"/>
      </w:divBdr>
    </w:div>
    <w:div w:id="1680428908">
      <w:bodyDiv w:val="1"/>
      <w:marLeft w:val="0"/>
      <w:marRight w:val="0"/>
      <w:marTop w:val="0"/>
      <w:marBottom w:val="0"/>
      <w:divBdr>
        <w:top w:val="none" w:sz="0" w:space="0" w:color="auto"/>
        <w:left w:val="none" w:sz="0" w:space="0" w:color="auto"/>
        <w:bottom w:val="none" w:sz="0" w:space="0" w:color="auto"/>
        <w:right w:val="none" w:sz="0" w:space="0" w:color="auto"/>
      </w:divBdr>
    </w:div>
    <w:div w:id="1680504633">
      <w:bodyDiv w:val="1"/>
      <w:marLeft w:val="0"/>
      <w:marRight w:val="0"/>
      <w:marTop w:val="0"/>
      <w:marBottom w:val="0"/>
      <w:divBdr>
        <w:top w:val="none" w:sz="0" w:space="0" w:color="auto"/>
        <w:left w:val="none" w:sz="0" w:space="0" w:color="auto"/>
        <w:bottom w:val="none" w:sz="0" w:space="0" w:color="auto"/>
        <w:right w:val="none" w:sz="0" w:space="0" w:color="auto"/>
      </w:divBdr>
    </w:div>
    <w:div w:id="1681002811">
      <w:bodyDiv w:val="1"/>
      <w:marLeft w:val="0"/>
      <w:marRight w:val="0"/>
      <w:marTop w:val="0"/>
      <w:marBottom w:val="0"/>
      <w:divBdr>
        <w:top w:val="none" w:sz="0" w:space="0" w:color="auto"/>
        <w:left w:val="none" w:sz="0" w:space="0" w:color="auto"/>
        <w:bottom w:val="none" w:sz="0" w:space="0" w:color="auto"/>
        <w:right w:val="none" w:sz="0" w:space="0" w:color="auto"/>
      </w:divBdr>
    </w:div>
    <w:div w:id="1681158552">
      <w:bodyDiv w:val="1"/>
      <w:marLeft w:val="0"/>
      <w:marRight w:val="0"/>
      <w:marTop w:val="0"/>
      <w:marBottom w:val="0"/>
      <w:divBdr>
        <w:top w:val="none" w:sz="0" w:space="0" w:color="auto"/>
        <w:left w:val="none" w:sz="0" w:space="0" w:color="auto"/>
        <w:bottom w:val="none" w:sz="0" w:space="0" w:color="auto"/>
        <w:right w:val="none" w:sz="0" w:space="0" w:color="auto"/>
      </w:divBdr>
    </w:div>
    <w:div w:id="1681158615">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393883">
      <w:bodyDiv w:val="1"/>
      <w:marLeft w:val="0"/>
      <w:marRight w:val="0"/>
      <w:marTop w:val="0"/>
      <w:marBottom w:val="0"/>
      <w:divBdr>
        <w:top w:val="none" w:sz="0" w:space="0" w:color="auto"/>
        <w:left w:val="none" w:sz="0" w:space="0" w:color="auto"/>
        <w:bottom w:val="none" w:sz="0" w:space="0" w:color="auto"/>
        <w:right w:val="none" w:sz="0" w:space="0" w:color="auto"/>
      </w:divBdr>
    </w:div>
    <w:div w:id="1681472753">
      <w:bodyDiv w:val="1"/>
      <w:marLeft w:val="0"/>
      <w:marRight w:val="0"/>
      <w:marTop w:val="0"/>
      <w:marBottom w:val="0"/>
      <w:divBdr>
        <w:top w:val="none" w:sz="0" w:space="0" w:color="auto"/>
        <w:left w:val="none" w:sz="0" w:space="0" w:color="auto"/>
        <w:bottom w:val="none" w:sz="0" w:space="0" w:color="auto"/>
        <w:right w:val="none" w:sz="0" w:space="0" w:color="auto"/>
      </w:divBdr>
    </w:div>
    <w:div w:id="1681540275">
      <w:bodyDiv w:val="1"/>
      <w:marLeft w:val="0"/>
      <w:marRight w:val="0"/>
      <w:marTop w:val="0"/>
      <w:marBottom w:val="0"/>
      <w:divBdr>
        <w:top w:val="none" w:sz="0" w:space="0" w:color="auto"/>
        <w:left w:val="none" w:sz="0" w:space="0" w:color="auto"/>
        <w:bottom w:val="none" w:sz="0" w:space="0" w:color="auto"/>
        <w:right w:val="none" w:sz="0" w:space="0" w:color="auto"/>
      </w:divBdr>
    </w:div>
    <w:div w:id="1681541013">
      <w:bodyDiv w:val="1"/>
      <w:marLeft w:val="0"/>
      <w:marRight w:val="0"/>
      <w:marTop w:val="0"/>
      <w:marBottom w:val="0"/>
      <w:divBdr>
        <w:top w:val="none" w:sz="0" w:space="0" w:color="auto"/>
        <w:left w:val="none" w:sz="0" w:space="0" w:color="auto"/>
        <w:bottom w:val="none" w:sz="0" w:space="0" w:color="auto"/>
        <w:right w:val="none" w:sz="0" w:space="0" w:color="auto"/>
      </w:divBdr>
    </w:div>
    <w:div w:id="1681543586">
      <w:bodyDiv w:val="1"/>
      <w:marLeft w:val="0"/>
      <w:marRight w:val="0"/>
      <w:marTop w:val="0"/>
      <w:marBottom w:val="0"/>
      <w:divBdr>
        <w:top w:val="none" w:sz="0" w:space="0" w:color="auto"/>
        <w:left w:val="none" w:sz="0" w:space="0" w:color="auto"/>
        <w:bottom w:val="none" w:sz="0" w:space="0" w:color="auto"/>
        <w:right w:val="none" w:sz="0" w:space="0" w:color="auto"/>
      </w:divBdr>
    </w:div>
    <w:div w:id="1681619183">
      <w:bodyDiv w:val="1"/>
      <w:marLeft w:val="0"/>
      <w:marRight w:val="0"/>
      <w:marTop w:val="0"/>
      <w:marBottom w:val="0"/>
      <w:divBdr>
        <w:top w:val="none" w:sz="0" w:space="0" w:color="auto"/>
        <w:left w:val="none" w:sz="0" w:space="0" w:color="auto"/>
        <w:bottom w:val="none" w:sz="0" w:space="0" w:color="auto"/>
        <w:right w:val="none" w:sz="0" w:space="0" w:color="auto"/>
      </w:divBdr>
    </w:div>
    <w:div w:id="1681733473">
      <w:bodyDiv w:val="1"/>
      <w:marLeft w:val="0"/>
      <w:marRight w:val="0"/>
      <w:marTop w:val="0"/>
      <w:marBottom w:val="0"/>
      <w:divBdr>
        <w:top w:val="none" w:sz="0" w:space="0" w:color="auto"/>
        <w:left w:val="none" w:sz="0" w:space="0" w:color="auto"/>
        <w:bottom w:val="none" w:sz="0" w:space="0" w:color="auto"/>
        <w:right w:val="none" w:sz="0" w:space="0" w:color="auto"/>
      </w:divBdr>
    </w:div>
    <w:div w:id="1681741407">
      <w:bodyDiv w:val="1"/>
      <w:marLeft w:val="0"/>
      <w:marRight w:val="0"/>
      <w:marTop w:val="0"/>
      <w:marBottom w:val="0"/>
      <w:divBdr>
        <w:top w:val="none" w:sz="0" w:space="0" w:color="auto"/>
        <w:left w:val="none" w:sz="0" w:space="0" w:color="auto"/>
        <w:bottom w:val="none" w:sz="0" w:space="0" w:color="auto"/>
        <w:right w:val="none" w:sz="0" w:space="0" w:color="auto"/>
      </w:divBdr>
    </w:div>
    <w:div w:id="1681854318">
      <w:bodyDiv w:val="1"/>
      <w:marLeft w:val="0"/>
      <w:marRight w:val="0"/>
      <w:marTop w:val="0"/>
      <w:marBottom w:val="0"/>
      <w:divBdr>
        <w:top w:val="none" w:sz="0" w:space="0" w:color="auto"/>
        <w:left w:val="none" w:sz="0" w:space="0" w:color="auto"/>
        <w:bottom w:val="none" w:sz="0" w:space="0" w:color="auto"/>
        <w:right w:val="none" w:sz="0" w:space="0" w:color="auto"/>
      </w:divBdr>
    </w:div>
    <w:div w:id="1681855094">
      <w:bodyDiv w:val="1"/>
      <w:marLeft w:val="0"/>
      <w:marRight w:val="0"/>
      <w:marTop w:val="0"/>
      <w:marBottom w:val="0"/>
      <w:divBdr>
        <w:top w:val="none" w:sz="0" w:space="0" w:color="auto"/>
        <w:left w:val="none" w:sz="0" w:space="0" w:color="auto"/>
        <w:bottom w:val="none" w:sz="0" w:space="0" w:color="auto"/>
        <w:right w:val="none" w:sz="0" w:space="0" w:color="auto"/>
      </w:divBdr>
    </w:div>
    <w:div w:id="1682000661">
      <w:bodyDiv w:val="1"/>
      <w:marLeft w:val="0"/>
      <w:marRight w:val="0"/>
      <w:marTop w:val="0"/>
      <w:marBottom w:val="0"/>
      <w:divBdr>
        <w:top w:val="none" w:sz="0" w:space="0" w:color="auto"/>
        <w:left w:val="none" w:sz="0" w:space="0" w:color="auto"/>
        <w:bottom w:val="none" w:sz="0" w:space="0" w:color="auto"/>
        <w:right w:val="none" w:sz="0" w:space="0" w:color="auto"/>
      </w:divBdr>
    </w:div>
    <w:div w:id="1682010078">
      <w:bodyDiv w:val="1"/>
      <w:marLeft w:val="0"/>
      <w:marRight w:val="0"/>
      <w:marTop w:val="0"/>
      <w:marBottom w:val="0"/>
      <w:divBdr>
        <w:top w:val="none" w:sz="0" w:space="0" w:color="auto"/>
        <w:left w:val="none" w:sz="0" w:space="0" w:color="auto"/>
        <w:bottom w:val="none" w:sz="0" w:space="0" w:color="auto"/>
        <w:right w:val="none" w:sz="0" w:space="0" w:color="auto"/>
      </w:divBdr>
    </w:div>
    <w:div w:id="1682051724">
      <w:bodyDiv w:val="1"/>
      <w:marLeft w:val="0"/>
      <w:marRight w:val="0"/>
      <w:marTop w:val="0"/>
      <w:marBottom w:val="0"/>
      <w:divBdr>
        <w:top w:val="none" w:sz="0" w:space="0" w:color="auto"/>
        <w:left w:val="none" w:sz="0" w:space="0" w:color="auto"/>
        <w:bottom w:val="none" w:sz="0" w:space="0" w:color="auto"/>
        <w:right w:val="none" w:sz="0" w:space="0" w:color="auto"/>
      </w:divBdr>
    </w:div>
    <w:div w:id="1682120339">
      <w:bodyDiv w:val="1"/>
      <w:marLeft w:val="0"/>
      <w:marRight w:val="0"/>
      <w:marTop w:val="0"/>
      <w:marBottom w:val="0"/>
      <w:divBdr>
        <w:top w:val="none" w:sz="0" w:space="0" w:color="auto"/>
        <w:left w:val="none" w:sz="0" w:space="0" w:color="auto"/>
        <w:bottom w:val="none" w:sz="0" w:space="0" w:color="auto"/>
        <w:right w:val="none" w:sz="0" w:space="0" w:color="auto"/>
      </w:divBdr>
    </w:div>
    <w:div w:id="1682121810">
      <w:bodyDiv w:val="1"/>
      <w:marLeft w:val="0"/>
      <w:marRight w:val="0"/>
      <w:marTop w:val="0"/>
      <w:marBottom w:val="0"/>
      <w:divBdr>
        <w:top w:val="none" w:sz="0" w:space="0" w:color="auto"/>
        <w:left w:val="none" w:sz="0" w:space="0" w:color="auto"/>
        <w:bottom w:val="none" w:sz="0" w:space="0" w:color="auto"/>
        <w:right w:val="none" w:sz="0" w:space="0" w:color="auto"/>
      </w:divBdr>
    </w:div>
    <w:div w:id="1682315952">
      <w:bodyDiv w:val="1"/>
      <w:marLeft w:val="0"/>
      <w:marRight w:val="0"/>
      <w:marTop w:val="0"/>
      <w:marBottom w:val="0"/>
      <w:divBdr>
        <w:top w:val="none" w:sz="0" w:space="0" w:color="auto"/>
        <w:left w:val="none" w:sz="0" w:space="0" w:color="auto"/>
        <w:bottom w:val="none" w:sz="0" w:space="0" w:color="auto"/>
        <w:right w:val="none" w:sz="0" w:space="0" w:color="auto"/>
      </w:divBdr>
    </w:div>
    <w:div w:id="1682387504">
      <w:bodyDiv w:val="1"/>
      <w:marLeft w:val="0"/>
      <w:marRight w:val="0"/>
      <w:marTop w:val="0"/>
      <w:marBottom w:val="0"/>
      <w:divBdr>
        <w:top w:val="none" w:sz="0" w:space="0" w:color="auto"/>
        <w:left w:val="none" w:sz="0" w:space="0" w:color="auto"/>
        <w:bottom w:val="none" w:sz="0" w:space="0" w:color="auto"/>
        <w:right w:val="none" w:sz="0" w:space="0" w:color="auto"/>
      </w:divBdr>
    </w:div>
    <w:div w:id="1682390758">
      <w:bodyDiv w:val="1"/>
      <w:marLeft w:val="0"/>
      <w:marRight w:val="0"/>
      <w:marTop w:val="0"/>
      <w:marBottom w:val="0"/>
      <w:divBdr>
        <w:top w:val="none" w:sz="0" w:space="0" w:color="auto"/>
        <w:left w:val="none" w:sz="0" w:space="0" w:color="auto"/>
        <w:bottom w:val="none" w:sz="0" w:space="0" w:color="auto"/>
        <w:right w:val="none" w:sz="0" w:space="0" w:color="auto"/>
      </w:divBdr>
    </w:div>
    <w:div w:id="1682508064">
      <w:bodyDiv w:val="1"/>
      <w:marLeft w:val="0"/>
      <w:marRight w:val="0"/>
      <w:marTop w:val="0"/>
      <w:marBottom w:val="0"/>
      <w:divBdr>
        <w:top w:val="none" w:sz="0" w:space="0" w:color="auto"/>
        <w:left w:val="none" w:sz="0" w:space="0" w:color="auto"/>
        <w:bottom w:val="none" w:sz="0" w:space="0" w:color="auto"/>
        <w:right w:val="none" w:sz="0" w:space="0" w:color="auto"/>
      </w:divBdr>
    </w:div>
    <w:div w:id="1682583198">
      <w:bodyDiv w:val="1"/>
      <w:marLeft w:val="0"/>
      <w:marRight w:val="0"/>
      <w:marTop w:val="0"/>
      <w:marBottom w:val="0"/>
      <w:divBdr>
        <w:top w:val="none" w:sz="0" w:space="0" w:color="auto"/>
        <w:left w:val="none" w:sz="0" w:space="0" w:color="auto"/>
        <w:bottom w:val="none" w:sz="0" w:space="0" w:color="auto"/>
        <w:right w:val="none" w:sz="0" w:space="0" w:color="auto"/>
      </w:divBdr>
    </w:div>
    <w:div w:id="1682587784">
      <w:bodyDiv w:val="1"/>
      <w:marLeft w:val="0"/>
      <w:marRight w:val="0"/>
      <w:marTop w:val="0"/>
      <w:marBottom w:val="0"/>
      <w:divBdr>
        <w:top w:val="none" w:sz="0" w:space="0" w:color="auto"/>
        <w:left w:val="none" w:sz="0" w:space="0" w:color="auto"/>
        <w:bottom w:val="none" w:sz="0" w:space="0" w:color="auto"/>
        <w:right w:val="none" w:sz="0" w:space="0" w:color="auto"/>
      </w:divBdr>
    </w:div>
    <w:div w:id="1682660482">
      <w:bodyDiv w:val="1"/>
      <w:marLeft w:val="0"/>
      <w:marRight w:val="0"/>
      <w:marTop w:val="0"/>
      <w:marBottom w:val="0"/>
      <w:divBdr>
        <w:top w:val="none" w:sz="0" w:space="0" w:color="auto"/>
        <w:left w:val="none" w:sz="0" w:space="0" w:color="auto"/>
        <w:bottom w:val="none" w:sz="0" w:space="0" w:color="auto"/>
        <w:right w:val="none" w:sz="0" w:space="0" w:color="auto"/>
      </w:divBdr>
    </w:div>
    <w:div w:id="1682734779">
      <w:bodyDiv w:val="1"/>
      <w:marLeft w:val="0"/>
      <w:marRight w:val="0"/>
      <w:marTop w:val="0"/>
      <w:marBottom w:val="0"/>
      <w:divBdr>
        <w:top w:val="none" w:sz="0" w:space="0" w:color="auto"/>
        <w:left w:val="none" w:sz="0" w:space="0" w:color="auto"/>
        <w:bottom w:val="none" w:sz="0" w:space="0" w:color="auto"/>
        <w:right w:val="none" w:sz="0" w:space="0" w:color="auto"/>
      </w:divBdr>
    </w:div>
    <w:div w:id="1682780057">
      <w:bodyDiv w:val="1"/>
      <w:marLeft w:val="0"/>
      <w:marRight w:val="0"/>
      <w:marTop w:val="0"/>
      <w:marBottom w:val="0"/>
      <w:divBdr>
        <w:top w:val="none" w:sz="0" w:space="0" w:color="auto"/>
        <w:left w:val="none" w:sz="0" w:space="0" w:color="auto"/>
        <w:bottom w:val="none" w:sz="0" w:space="0" w:color="auto"/>
        <w:right w:val="none" w:sz="0" w:space="0" w:color="auto"/>
      </w:divBdr>
    </w:div>
    <w:div w:id="1682974012">
      <w:bodyDiv w:val="1"/>
      <w:marLeft w:val="0"/>
      <w:marRight w:val="0"/>
      <w:marTop w:val="0"/>
      <w:marBottom w:val="0"/>
      <w:divBdr>
        <w:top w:val="none" w:sz="0" w:space="0" w:color="auto"/>
        <w:left w:val="none" w:sz="0" w:space="0" w:color="auto"/>
        <w:bottom w:val="none" w:sz="0" w:space="0" w:color="auto"/>
        <w:right w:val="none" w:sz="0" w:space="0" w:color="auto"/>
      </w:divBdr>
    </w:div>
    <w:div w:id="1682976609">
      <w:bodyDiv w:val="1"/>
      <w:marLeft w:val="0"/>
      <w:marRight w:val="0"/>
      <w:marTop w:val="0"/>
      <w:marBottom w:val="0"/>
      <w:divBdr>
        <w:top w:val="none" w:sz="0" w:space="0" w:color="auto"/>
        <w:left w:val="none" w:sz="0" w:space="0" w:color="auto"/>
        <w:bottom w:val="none" w:sz="0" w:space="0" w:color="auto"/>
        <w:right w:val="none" w:sz="0" w:space="0" w:color="auto"/>
      </w:divBdr>
    </w:div>
    <w:div w:id="1682976830">
      <w:bodyDiv w:val="1"/>
      <w:marLeft w:val="0"/>
      <w:marRight w:val="0"/>
      <w:marTop w:val="0"/>
      <w:marBottom w:val="0"/>
      <w:divBdr>
        <w:top w:val="none" w:sz="0" w:space="0" w:color="auto"/>
        <w:left w:val="none" w:sz="0" w:space="0" w:color="auto"/>
        <w:bottom w:val="none" w:sz="0" w:space="0" w:color="auto"/>
        <w:right w:val="none" w:sz="0" w:space="0" w:color="auto"/>
      </w:divBdr>
    </w:div>
    <w:div w:id="1683049492">
      <w:bodyDiv w:val="1"/>
      <w:marLeft w:val="0"/>
      <w:marRight w:val="0"/>
      <w:marTop w:val="0"/>
      <w:marBottom w:val="0"/>
      <w:divBdr>
        <w:top w:val="none" w:sz="0" w:space="0" w:color="auto"/>
        <w:left w:val="none" w:sz="0" w:space="0" w:color="auto"/>
        <w:bottom w:val="none" w:sz="0" w:space="0" w:color="auto"/>
        <w:right w:val="none" w:sz="0" w:space="0" w:color="auto"/>
      </w:divBdr>
    </w:div>
    <w:div w:id="1683125950">
      <w:bodyDiv w:val="1"/>
      <w:marLeft w:val="0"/>
      <w:marRight w:val="0"/>
      <w:marTop w:val="0"/>
      <w:marBottom w:val="0"/>
      <w:divBdr>
        <w:top w:val="none" w:sz="0" w:space="0" w:color="auto"/>
        <w:left w:val="none" w:sz="0" w:space="0" w:color="auto"/>
        <w:bottom w:val="none" w:sz="0" w:space="0" w:color="auto"/>
        <w:right w:val="none" w:sz="0" w:space="0" w:color="auto"/>
      </w:divBdr>
    </w:div>
    <w:div w:id="1683166046">
      <w:bodyDiv w:val="1"/>
      <w:marLeft w:val="0"/>
      <w:marRight w:val="0"/>
      <w:marTop w:val="0"/>
      <w:marBottom w:val="0"/>
      <w:divBdr>
        <w:top w:val="none" w:sz="0" w:space="0" w:color="auto"/>
        <w:left w:val="none" w:sz="0" w:space="0" w:color="auto"/>
        <w:bottom w:val="none" w:sz="0" w:space="0" w:color="auto"/>
        <w:right w:val="none" w:sz="0" w:space="0" w:color="auto"/>
      </w:divBdr>
    </w:div>
    <w:div w:id="1683240818">
      <w:bodyDiv w:val="1"/>
      <w:marLeft w:val="0"/>
      <w:marRight w:val="0"/>
      <w:marTop w:val="0"/>
      <w:marBottom w:val="0"/>
      <w:divBdr>
        <w:top w:val="none" w:sz="0" w:space="0" w:color="auto"/>
        <w:left w:val="none" w:sz="0" w:space="0" w:color="auto"/>
        <w:bottom w:val="none" w:sz="0" w:space="0" w:color="auto"/>
        <w:right w:val="none" w:sz="0" w:space="0" w:color="auto"/>
      </w:divBdr>
    </w:div>
    <w:div w:id="1683318565">
      <w:bodyDiv w:val="1"/>
      <w:marLeft w:val="0"/>
      <w:marRight w:val="0"/>
      <w:marTop w:val="0"/>
      <w:marBottom w:val="0"/>
      <w:divBdr>
        <w:top w:val="none" w:sz="0" w:space="0" w:color="auto"/>
        <w:left w:val="none" w:sz="0" w:space="0" w:color="auto"/>
        <w:bottom w:val="none" w:sz="0" w:space="0" w:color="auto"/>
        <w:right w:val="none" w:sz="0" w:space="0" w:color="auto"/>
      </w:divBdr>
    </w:div>
    <w:div w:id="1683586779">
      <w:bodyDiv w:val="1"/>
      <w:marLeft w:val="0"/>
      <w:marRight w:val="0"/>
      <w:marTop w:val="0"/>
      <w:marBottom w:val="0"/>
      <w:divBdr>
        <w:top w:val="none" w:sz="0" w:space="0" w:color="auto"/>
        <w:left w:val="none" w:sz="0" w:space="0" w:color="auto"/>
        <w:bottom w:val="none" w:sz="0" w:space="0" w:color="auto"/>
        <w:right w:val="none" w:sz="0" w:space="0" w:color="auto"/>
      </w:divBdr>
    </w:div>
    <w:div w:id="1684016316">
      <w:bodyDiv w:val="1"/>
      <w:marLeft w:val="0"/>
      <w:marRight w:val="0"/>
      <w:marTop w:val="0"/>
      <w:marBottom w:val="0"/>
      <w:divBdr>
        <w:top w:val="none" w:sz="0" w:space="0" w:color="auto"/>
        <w:left w:val="none" w:sz="0" w:space="0" w:color="auto"/>
        <w:bottom w:val="none" w:sz="0" w:space="0" w:color="auto"/>
        <w:right w:val="none" w:sz="0" w:space="0" w:color="auto"/>
      </w:divBdr>
    </w:div>
    <w:div w:id="1684090693">
      <w:bodyDiv w:val="1"/>
      <w:marLeft w:val="0"/>
      <w:marRight w:val="0"/>
      <w:marTop w:val="0"/>
      <w:marBottom w:val="0"/>
      <w:divBdr>
        <w:top w:val="none" w:sz="0" w:space="0" w:color="auto"/>
        <w:left w:val="none" w:sz="0" w:space="0" w:color="auto"/>
        <w:bottom w:val="none" w:sz="0" w:space="0" w:color="auto"/>
        <w:right w:val="none" w:sz="0" w:space="0" w:color="auto"/>
      </w:divBdr>
    </w:div>
    <w:div w:id="1684168209">
      <w:bodyDiv w:val="1"/>
      <w:marLeft w:val="0"/>
      <w:marRight w:val="0"/>
      <w:marTop w:val="0"/>
      <w:marBottom w:val="0"/>
      <w:divBdr>
        <w:top w:val="none" w:sz="0" w:space="0" w:color="auto"/>
        <w:left w:val="none" w:sz="0" w:space="0" w:color="auto"/>
        <w:bottom w:val="none" w:sz="0" w:space="0" w:color="auto"/>
        <w:right w:val="none" w:sz="0" w:space="0" w:color="auto"/>
      </w:divBdr>
    </w:div>
    <w:div w:id="1684480628">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4628522">
      <w:bodyDiv w:val="1"/>
      <w:marLeft w:val="0"/>
      <w:marRight w:val="0"/>
      <w:marTop w:val="0"/>
      <w:marBottom w:val="0"/>
      <w:divBdr>
        <w:top w:val="none" w:sz="0" w:space="0" w:color="auto"/>
        <w:left w:val="none" w:sz="0" w:space="0" w:color="auto"/>
        <w:bottom w:val="none" w:sz="0" w:space="0" w:color="auto"/>
        <w:right w:val="none" w:sz="0" w:space="0" w:color="auto"/>
      </w:divBdr>
    </w:div>
    <w:div w:id="1684822441">
      <w:bodyDiv w:val="1"/>
      <w:marLeft w:val="0"/>
      <w:marRight w:val="0"/>
      <w:marTop w:val="0"/>
      <w:marBottom w:val="0"/>
      <w:divBdr>
        <w:top w:val="none" w:sz="0" w:space="0" w:color="auto"/>
        <w:left w:val="none" w:sz="0" w:space="0" w:color="auto"/>
        <w:bottom w:val="none" w:sz="0" w:space="0" w:color="auto"/>
        <w:right w:val="none" w:sz="0" w:space="0" w:color="auto"/>
      </w:divBdr>
    </w:div>
    <w:div w:id="1684934882">
      <w:bodyDiv w:val="1"/>
      <w:marLeft w:val="0"/>
      <w:marRight w:val="0"/>
      <w:marTop w:val="0"/>
      <w:marBottom w:val="0"/>
      <w:divBdr>
        <w:top w:val="none" w:sz="0" w:space="0" w:color="auto"/>
        <w:left w:val="none" w:sz="0" w:space="0" w:color="auto"/>
        <w:bottom w:val="none" w:sz="0" w:space="0" w:color="auto"/>
        <w:right w:val="none" w:sz="0" w:space="0" w:color="auto"/>
      </w:divBdr>
    </w:div>
    <w:div w:id="1685008477">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011620">
      <w:bodyDiv w:val="1"/>
      <w:marLeft w:val="0"/>
      <w:marRight w:val="0"/>
      <w:marTop w:val="0"/>
      <w:marBottom w:val="0"/>
      <w:divBdr>
        <w:top w:val="none" w:sz="0" w:space="0" w:color="auto"/>
        <w:left w:val="none" w:sz="0" w:space="0" w:color="auto"/>
        <w:bottom w:val="none" w:sz="0" w:space="0" w:color="auto"/>
        <w:right w:val="none" w:sz="0" w:space="0" w:color="auto"/>
      </w:divBdr>
    </w:div>
    <w:div w:id="1685085891">
      <w:bodyDiv w:val="1"/>
      <w:marLeft w:val="0"/>
      <w:marRight w:val="0"/>
      <w:marTop w:val="0"/>
      <w:marBottom w:val="0"/>
      <w:divBdr>
        <w:top w:val="none" w:sz="0" w:space="0" w:color="auto"/>
        <w:left w:val="none" w:sz="0" w:space="0" w:color="auto"/>
        <w:bottom w:val="none" w:sz="0" w:space="0" w:color="auto"/>
        <w:right w:val="none" w:sz="0" w:space="0" w:color="auto"/>
      </w:divBdr>
    </w:div>
    <w:div w:id="1685325343">
      <w:bodyDiv w:val="1"/>
      <w:marLeft w:val="0"/>
      <w:marRight w:val="0"/>
      <w:marTop w:val="0"/>
      <w:marBottom w:val="0"/>
      <w:divBdr>
        <w:top w:val="none" w:sz="0" w:space="0" w:color="auto"/>
        <w:left w:val="none" w:sz="0" w:space="0" w:color="auto"/>
        <w:bottom w:val="none" w:sz="0" w:space="0" w:color="auto"/>
        <w:right w:val="none" w:sz="0" w:space="0" w:color="auto"/>
      </w:divBdr>
    </w:div>
    <w:div w:id="1685400212">
      <w:bodyDiv w:val="1"/>
      <w:marLeft w:val="0"/>
      <w:marRight w:val="0"/>
      <w:marTop w:val="0"/>
      <w:marBottom w:val="0"/>
      <w:divBdr>
        <w:top w:val="none" w:sz="0" w:space="0" w:color="auto"/>
        <w:left w:val="none" w:sz="0" w:space="0" w:color="auto"/>
        <w:bottom w:val="none" w:sz="0" w:space="0" w:color="auto"/>
        <w:right w:val="none" w:sz="0" w:space="0" w:color="auto"/>
      </w:divBdr>
    </w:div>
    <w:div w:id="1685477904">
      <w:bodyDiv w:val="1"/>
      <w:marLeft w:val="0"/>
      <w:marRight w:val="0"/>
      <w:marTop w:val="0"/>
      <w:marBottom w:val="0"/>
      <w:divBdr>
        <w:top w:val="none" w:sz="0" w:space="0" w:color="auto"/>
        <w:left w:val="none" w:sz="0" w:space="0" w:color="auto"/>
        <w:bottom w:val="none" w:sz="0" w:space="0" w:color="auto"/>
        <w:right w:val="none" w:sz="0" w:space="0" w:color="auto"/>
      </w:divBdr>
    </w:div>
    <w:div w:id="1685588478">
      <w:bodyDiv w:val="1"/>
      <w:marLeft w:val="0"/>
      <w:marRight w:val="0"/>
      <w:marTop w:val="0"/>
      <w:marBottom w:val="0"/>
      <w:divBdr>
        <w:top w:val="none" w:sz="0" w:space="0" w:color="auto"/>
        <w:left w:val="none" w:sz="0" w:space="0" w:color="auto"/>
        <w:bottom w:val="none" w:sz="0" w:space="0" w:color="auto"/>
        <w:right w:val="none" w:sz="0" w:space="0" w:color="auto"/>
      </w:divBdr>
    </w:div>
    <w:div w:id="1685591004">
      <w:bodyDiv w:val="1"/>
      <w:marLeft w:val="0"/>
      <w:marRight w:val="0"/>
      <w:marTop w:val="0"/>
      <w:marBottom w:val="0"/>
      <w:divBdr>
        <w:top w:val="none" w:sz="0" w:space="0" w:color="auto"/>
        <w:left w:val="none" w:sz="0" w:space="0" w:color="auto"/>
        <w:bottom w:val="none" w:sz="0" w:space="0" w:color="auto"/>
        <w:right w:val="none" w:sz="0" w:space="0" w:color="auto"/>
      </w:divBdr>
    </w:div>
    <w:div w:id="1685784372">
      <w:bodyDiv w:val="1"/>
      <w:marLeft w:val="0"/>
      <w:marRight w:val="0"/>
      <w:marTop w:val="0"/>
      <w:marBottom w:val="0"/>
      <w:divBdr>
        <w:top w:val="none" w:sz="0" w:space="0" w:color="auto"/>
        <w:left w:val="none" w:sz="0" w:space="0" w:color="auto"/>
        <w:bottom w:val="none" w:sz="0" w:space="0" w:color="auto"/>
        <w:right w:val="none" w:sz="0" w:space="0" w:color="auto"/>
      </w:divBdr>
    </w:div>
    <w:div w:id="1686131204">
      <w:bodyDiv w:val="1"/>
      <w:marLeft w:val="0"/>
      <w:marRight w:val="0"/>
      <w:marTop w:val="0"/>
      <w:marBottom w:val="0"/>
      <w:divBdr>
        <w:top w:val="none" w:sz="0" w:space="0" w:color="auto"/>
        <w:left w:val="none" w:sz="0" w:space="0" w:color="auto"/>
        <w:bottom w:val="none" w:sz="0" w:space="0" w:color="auto"/>
        <w:right w:val="none" w:sz="0" w:space="0" w:color="auto"/>
      </w:divBdr>
    </w:div>
    <w:div w:id="1686787857">
      <w:bodyDiv w:val="1"/>
      <w:marLeft w:val="0"/>
      <w:marRight w:val="0"/>
      <w:marTop w:val="0"/>
      <w:marBottom w:val="0"/>
      <w:divBdr>
        <w:top w:val="none" w:sz="0" w:space="0" w:color="auto"/>
        <w:left w:val="none" w:sz="0" w:space="0" w:color="auto"/>
        <w:bottom w:val="none" w:sz="0" w:space="0" w:color="auto"/>
        <w:right w:val="none" w:sz="0" w:space="0" w:color="auto"/>
      </w:divBdr>
    </w:div>
    <w:div w:id="1687056699">
      <w:bodyDiv w:val="1"/>
      <w:marLeft w:val="0"/>
      <w:marRight w:val="0"/>
      <w:marTop w:val="0"/>
      <w:marBottom w:val="0"/>
      <w:divBdr>
        <w:top w:val="none" w:sz="0" w:space="0" w:color="auto"/>
        <w:left w:val="none" w:sz="0" w:space="0" w:color="auto"/>
        <w:bottom w:val="none" w:sz="0" w:space="0" w:color="auto"/>
        <w:right w:val="none" w:sz="0" w:space="0" w:color="auto"/>
      </w:divBdr>
    </w:div>
    <w:div w:id="1687364235">
      <w:bodyDiv w:val="1"/>
      <w:marLeft w:val="0"/>
      <w:marRight w:val="0"/>
      <w:marTop w:val="0"/>
      <w:marBottom w:val="0"/>
      <w:divBdr>
        <w:top w:val="none" w:sz="0" w:space="0" w:color="auto"/>
        <w:left w:val="none" w:sz="0" w:space="0" w:color="auto"/>
        <w:bottom w:val="none" w:sz="0" w:space="0" w:color="auto"/>
        <w:right w:val="none" w:sz="0" w:space="0" w:color="auto"/>
      </w:divBdr>
    </w:div>
    <w:div w:id="1687365314">
      <w:bodyDiv w:val="1"/>
      <w:marLeft w:val="0"/>
      <w:marRight w:val="0"/>
      <w:marTop w:val="0"/>
      <w:marBottom w:val="0"/>
      <w:divBdr>
        <w:top w:val="none" w:sz="0" w:space="0" w:color="auto"/>
        <w:left w:val="none" w:sz="0" w:space="0" w:color="auto"/>
        <w:bottom w:val="none" w:sz="0" w:space="0" w:color="auto"/>
        <w:right w:val="none" w:sz="0" w:space="0" w:color="auto"/>
      </w:divBdr>
    </w:div>
    <w:div w:id="1687558789">
      <w:bodyDiv w:val="1"/>
      <w:marLeft w:val="0"/>
      <w:marRight w:val="0"/>
      <w:marTop w:val="0"/>
      <w:marBottom w:val="0"/>
      <w:divBdr>
        <w:top w:val="none" w:sz="0" w:space="0" w:color="auto"/>
        <w:left w:val="none" w:sz="0" w:space="0" w:color="auto"/>
        <w:bottom w:val="none" w:sz="0" w:space="0" w:color="auto"/>
        <w:right w:val="none" w:sz="0" w:space="0" w:color="auto"/>
      </w:divBdr>
    </w:div>
    <w:div w:id="1687638548">
      <w:bodyDiv w:val="1"/>
      <w:marLeft w:val="0"/>
      <w:marRight w:val="0"/>
      <w:marTop w:val="0"/>
      <w:marBottom w:val="0"/>
      <w:divBdr>
        <w:top w:val="none" w:sz="0" w:space="0" w:color="auto"/>
        <w:left w:val="none" w:sz="0" w:space="0" w:color="auto"/>
        <w:bottom w:val="none" w:sz="0" w:space="0" w:color="auto"/>
        <w:right w:val="none" w:sz="0" w:space="0" w:color="auto"/>
      </w:divBdr>
    </w:div>
    <w:div w:id="1687711537">
      <w:bodyDiv w:val="1"/>
      <w:marLeft w:val="0"/>
      <w:marRight w:val="0"/>
      <w:marTop w:val="0"/>
      <w:marBottom w:val="0"/>
      <w:divBdr>
        <w:top w:val="none" w:sz="0" w:space="0" w:color="auto"/>
        <w:left w:val="none" w:sz="0" w:space="0" w:color="auto"/>
        <w:bottom w:val="none" w:sz="0" w:space="0" w:color="auto"/>
        <w:right w:val="none" w:sz="0" w:space="0" w:color="auto"/>
      </w:divBdr>
    </w:div>
    <w:div w:id="1687755354">
      <w:bodyDiv w:val="1"/>
      <w:marLeft w:val="0"/>
      <w:marRight w:val="0"/>
      <w:marTop w:val="0"/>
      <w:marBottom w:val="0"/>
      <w:divBdr>
        <w:top w:val="none" w:sz="0" w:space="0" w:color="auto"/>
        <w:left w:val="none" w:sz="0" w:space="0" w:color="auto"/>
        <w:bottom w:val="none" w:sz="0" w:space="0" w:color="auto"/>
        <w:right w:val="none" w:sz="0" w:space="0" w:color="auto"/>
      </w:divBdr>
    </w:div>
    <w:div w:id="1687973648">
      <w:bodyDiv w:val="1"/>
      <w:marLeft w:val="0"/>
      <w:marRight w:val="0"/>
      <w:marTop w:val="0"/>
      <w:marBottom w:val="0"/>
      <w:divBdr>
        <w:top w:val="none" w:sz="0" w:space="0" w:color="auto"/>
        <w:left w:val="none" w:sz="0" w:space="0" w:color="auto"/>
        <w:bottom w:val="none" w:sz="0" w:space="0" w:color="auto"/>
        <w:right w:val="none" w:sz="0" w:space="0" w:color="auto"/>
      </w:divBdr>
    </w:div>
    <w:div w:id="1688020893">
      <w:bodyDiv w:val="1"/>
      <w:marLeft w:val="0"/>
      <w:marRight w:val="0"/>
      <w:marTop w:val="0"/>
      <w:marBottom w:val="0"/>
      <w:divBdr>
        <w:top w:val="none" w:sz="0" w:space="0" w:color="auto"/>
        <w:left w:val="none" w:sz="0" w:space="0" w:color="auto"/>
        <w:bottom w:val="none" w:sz="0" w:space="0" w:color="auto"/>
        <w:right w:val="none" w:sz="0" w:space="0" w:color="auto"/>
      </w:divBdr>
    </w:div>
    <w:div w:id="1688023450">
      <w:bodyDiv w:val="1"/>
      <w:marLeft w:val="0"/>
      <w:marRight w:val="0"/>
      <w:marTop w:val="0"/>
      <w:marBottom w:val="0"/>
      <w:divBdr>
        <w:top w:val="none" w:sz="0" w:space="0" w:color="auto"/>
        <w:left w:val="none" w:sz="0" w:space="0" w:color="auto"/>
        <w:bottom w:val="none" w:sz="0" w:space="0" w:color="auto"/>
        <w:right w:val="none" w:sz="0" w:space="0" w:color="auto"/>
      </w:divBdr>
    </w:div>
    <w:div w:id="1688091517">
      <w:bodyDiv w:val="1"/>
      <w:marLeft w:val="0"/>
      <w:marRight w:val="0"/>
      <w:marTop w:val="0"/>
      <w:marBottom w:val="0"/>
      <w:divBdr>
        <w:top w:val="none" w:sz="0" w:space="0" w:color="auto"/>
        <w:left w:val="none" w:sz="0" w:space="0" w:color="auto"/>
        <w:bottom w:val="none" w:sz="0" w:space="0" w:color="auto"/>
        <w:right w:val="none" w:sz="0" w:space="0" w:color="auto"/>
      </w:divBdr>
    </w:div>
    <w:div w:id="1688093285">
      <w:bodyDiv w:val="1"/>
      <w:marLeft w:val="0"/>
      <w:marRight w:val="0"/>
      <w:marTop w:val="0"/>
      <w:marBottom w:val="0"/>
      <w:divBdr>
        <w:top w:val="none" w:sz="0" w:space="0" w:color="auto"/>
        <w:left w:val="none" w:sz="0" w:space="0" w:color="auto"/>
        <w:bottom w:val="none" w:sz="0" w:space="0" w:color="auto"/>
        <w:right w:val="none" w:sz="0" w:space="0" w:color="auto"/>
      </w:divBdr>
    </w:div>
    <w:div w:id="1688217779">
      <w:bodyDiv w:val="1"/>
      <w:marLeft w:val="0"/>
      <w:marRight w:val="0"/>
      <w:marTop w:val="0"/>
      <w:marBottom w:val="0"/>
      <w:divBdr>
        <w:top w:val="none" w:sz="0" w:space="0" w:color="auto"/>
        <w:left w:val="none" w:sz="0" w:space="0" w:color="auto"/>
        <w:bottom w:val="none" w:sz="0" w:space="0" w:color="auto"/>
        <w:right w:val="none" w:sz="0" w:space="0" w:color="auto"/>
      </w:divBdr>
    </w:div>
    <w:div w:id="1688361325">
      <w:bodyDiv w:val="1"/>
      <w:marLeft w:val="0"/>
      <w:marRight w:val="0"/>
      <w:marTop w:val="0"/>
      <w:marBottom w:val="0"/>
      <w:divBdr>
        <w:top w:val="none" w:sz="0" w:space="0" w:color="auto"/>
        <w:left w:val="none" w:sz="0" w:space="0" w:color="auto"/>
        <w:bottom w:val="none" w:sz="0" w:space="0" w:color="auto"/>
        <w:right w:val="none" w:sz="0" w:space="0" w:color="auto"/>
      </w:divBdr>
    </w:div>
    <w:div w:id="1688362871">
      <w:bodyDiv w:val="1"/>
      <w:marLeft w:val="0"/>
      <w:marRight w:val="0"/>
      <w:marTop w:val="0"/>
      <w:marBottom w:val="0"/>
      <w:divBdr>
        <w:top w:val="none" w:sz="0" w:space="0" w:color="auto"/>
        <w:left w:val="none" w:sz="0" w:space="0" w:color="auto"/>
        <w:bottom w:val="none" w:sz="0" w:space="0" w:color="auto"/>
        <w:right w:val="none" w:sz="0" w:space="0" w:color="auto"/>
      </w:divBdr>
    </w:div>
    <w:div w:id="1688365323">
      <w:bodyDiv w:val="1"/>
      <w:marLeft w:val="0"/>
      <w:marRight w:val="0"/>
      <w:marTop w:val="0"/>
      <w:marBottom w:val="0"/>
      <w:divBdr>
        <w:top w:val="none" w:sz="0" w:space="0" w:color="auto"/>
        <w:left w:val="none" w:sz="0" w:space="0" w:color="auto"/>
        <w:bottom w:val="none" w:sz="0" w:space="0" w:color="auto"/>
        <w:right w:val="none" w:sz="0" w:space="0" w:color="auto"/>
      </w:divBdr>
    </w:div>
    <w:div w:id="1688406008">
      <w:bodyDiv w:val="1"/>
      <w:marLeft w:val="0"/>
      <w:marRight w:val="0"/>
      <w:marTop w:val="0"/>
      <w:marBottom w:val="0"/>
      <w:divBdr>
        <w:top w:val="none" w:sz="0" w:space="0" w:color="auto"/>
        <w:left w:val="none" w:sz="0" w:space="0" w:color="auto"/>
        <w:bottom w:val="none" w:sz="0" w:space="0" w:color="auto"/>
        <w:right w:val="none" w:sz="0" w:space="0" w:color="auto"/>
      </w:divBdr>
    </w:div>
    <w:div w:id="1688408765">
      <w:bodyDiv w:val="1"/>
      <w:marLeft w:val="0"/>
      <w:marRight w:val="0"/>
      <w:marTop w:val="0"/>
      <w:marBottom w:val="0"/>
      <w:divBdr>
        <w:top w:val="none" w:sz="0" w:space="0" w:color="auto"/>
        <w:left w:val="none" w:sz="0" w:space="0" w:color="auto"/>
        <w:bottom w:val="none" w:sz="0" w:space="0" w:color="auto"/>
        <w:right w:val="none" w:sz="0" w:space="0" w:color="auto"/>
      </w:divBdr>
    </w:div>
    <w:div w:id="1688408867">
      <w:bodyDiv w:val="1"/>
      <w:marLeft w:val="0"/>
      <w:marRight w:val="0"/>
      <w:marTop w:val="0"/>
      <w:marBottom w:val="0"/>
      <w:divBdr>
        <w:top w:val="none" w:sz="0" w:space="0" w:color="auto"/>
        <w:left w:val="none" w:sz="0" w:space="0" w:color="auto"/>
        <w:bottom w:val="none" w:sz="0" w:space="0" w:color="auto"/>
        <w:right w:val="none" w:sz="0" w:space="0" w:color="auto"/>
      </w:divBdr>
    </w:div>
    <w:div w:id="1688632940">
      <w:bodyDiv w:val="1"/>
      <w:marLeft w:val="0"/>
      <w:marRight w:val="0"/>
      <w:marTop w:val="0"/>
      <w:marBottom w:val="0"/>
      <w:divBdr>
        <w:top w:val="none" w:sz="0" w:space="0" w:color="auto"/>
        <w:left w:val="none" w:sz="0" w:space="0" w:color="auto"/>
        <w:bottom w:val="none" w:sz="0" w:space="0" w:color="auto"/>
        <w:right w:val="none" w:sz="0" w:space="0" w:color="auto"/>
      </w:divBdr>
    </w:div>
    <w:div w:id="1688827866">
      <w:bodyDiv w:val="1"/>
      <w:marLeft w:val="0"/>
      <w:marRight w:val="0"/>
      <w:marTop w:val="0"/>
      <w:marBottom w:val="0"/>
      <w:divBdr>
        <w:top w:val="none" w:sz="0" w:space="0" w:color="auto"/>
        <w:left w:val="none" w:sz="0" w:space="0" w:color="auto"/>
        <w:bottom w:val="none" w:sz="0" w:space="0" w:color="auto"/>
        <w:right w:val="none" w:sz="0" w:space="0" w:color="auto"/>
      </w:divBdr>
    </w:div>
    <w:div w:id="1688865928">
      <w:bodyDiv w:val="1"/>
      <w:marLeft w:val="0"/>
      <w:marRight w:val="0"/>
      <w:marTop w:val="0"/>
      <w:marBottom w:val="0"/>
      <w:divBdr>
        <w:top w:val="none" w:sz="0" w:space="0" w:color="auto"/>
        <w:left w:val="none" w:sz="0" w:space="0" w:color="auto"/>
        <w:bottom w:val="none" w:sz="0" w:space="0" w:color="auto"/>
        <w:right w:val="none" w:sz="0" w:space="0" w:color="auto"/>
      </w:divBdr>
    </w:div>
    <w:div w:id="1688942934">
      <w:bodyDiv w:val="1"/>
      <w:marLeft w:val="0"/>
      <w:marRight w:val="0"/>
      <w:marTop w:val="0"/>
      <w:marBottom w:val="0"/>
      <w:divBdr>
        <w:top w:val="none" w:sz="0" w:space="0" w:color="auto"/>
        <w:left w:val="none" w:sz="0" w:space="0" w:color="auto"/>
        <w:bottom w:val="none" w:sz="0" w:space="0" w:color="auto"/>
        <w:right w:val="none" w:sz="0" w:space="0" w:color="auto"/>
      </w:divBdr>
    </w:div>
    <w:div w:id="1689063384">
      <w:bodyDiv w:val="1"/>
      <w:marLeft w:val="0"/>
      <w:marRight w:val="0"/>
      <w:marTop w:val="0"/>
      <w:marBottom w:val="0"/>
      <w:divBdr>
        <w:top w:val="none" w:sz="0" w:space="0" w:color="auto"/>
        <w:left w:val="none" w:sz="0" w:space="0" w:color="auto"/>
        <w:bottom w:val="none" w:sz="0" w:space="0" w:color="auto"/>
        <w:right w:val="none" w:sz="0" w:space="0" w:color="auto"/>
      </w:divBdr>
    </w:div>
    <w:div w:id="1689210325">
      <w:bodyDiv w:val="1"/>
      <w:marLeft w:val="0"/>
      <w:marRight w:val="0"/>
      <w:marTop w:val="0"/>
      <w:marBottom w:val="0"/>
      <w:divBdr>
        <w:top w:val="none" w:sz="0" w:space="0" w:color="auto"/>
        <w:left w:val="none" w:sz="0" w:space="0" w:color="auto"/>
        <w:bottom w:val="none" w:sz="0" w:space="0" w:color="auto"/>
        <w:right w:val="none" w:sz="0" w:space="0" w:color="auto"/>
      </w:divBdr>
    </w:div>
    <w:div w:id="1689286636">
      <w:bodyDiv w:val="1"/>
      <w:marLeft w:val="0"/>
      <w:marRight w:val="0"/>
      <w:marTop w:val="0"/>
      <w:marBottom w:val="0"/>
      <w:divBdr>
        <w:top w:val="none" w:sz="0" w:space="0" w:color="auto"/>
        <w:left w:val="none" w:sz="0" w:space="0" w:color="auto"/>
        <w:bottom w:val="none" w:sz="0" w:space="0" w:color="auto"/>
        <w:right w:val="none" w:sz="0" w:space="0" w:color="auto"/>
      </w:divBdr>
    </w:div>
    <w:div w:id="1689407759">
      <w:bodyDiv w:val="1"/>
      <w:marLeft w:val="0"/>
      <w:marRight w:val="0"/>
      <w:marTop w:val="0"/>
      <w:marBottom w:val="0"/>
      <w:divBdr>
        <w:top w:val="none" w:sz="0" w:space="0" w:color="auto"/>
        <w:left w:val="none" w:sz="0" w:space="0" w:color="auto"/>
        <w:bottom w:val="none" w:sz="0" w:space="0" w:color="auto"/>
        <w:right w:val="none" w:sz="0" w:space="0" w:color="auto"/>
      </w:divBdr>
    </w:div>
    <w:div w:id="1689519987">
      <w:bodyDiv w:val="1"/>
      <w:marLeft w:val="0"/>
      <w:marRight w:val="0"/>
      <w:marTop w:val="0"/>
      <w:marBottom w:val="0"/>
      <w:divBdr>
        <w:top w:val="none" w:sz="0" w:space="0" w:color="auto"/>
        <w:left w:val="none" w:sz="0" w:space="0" w:color="auto"/>
        <w:bottom w:val="none" w:sz="0" w:space="0" w:color="auto"/>
        <w:right w:val="none" w:sz="0" w:space="0" w:color="auto"/>
      </w:divBdr>
    </w:div>
    <w:div w:id="1689596915">
      <w:bodyDiv w:val="1"/>
      <w:marLeft w:val="0"/>
      <w:marRight w:val="0"/>
      <w:marTop w:val="0"/>
      <w:marBottom w:val="0"/>
      <w:divBdr>
        <w:top w:val="none" w:sz="0" w:space="0" w:color="auto"/>
        <w:left w:val="none" w:sz="0" w:space="0" w:color="auto"/>
        <w:bottom w:val="none" w:sz="0" w:space="0" w:color="auto"/>
        <w:right w:val="none" w:sz="0" w:space="0" w:color="auto"/>
      </w:divBdr>
    </w:div>
    <w:div w:id="1689675274">
      <w:bodyDiv w:val="1"/>
      <w:marLeft w:val="0"/>
      <w:marRight w:val="0"/>
      <w:marTop w:val="0"/>
      <w:marBottom w:val="0"/>
      <w:divBdr>
        <w:top w:val="none" w:sz="0" w:space="0" w:color="auto"/>
        <w:left w:val="none" w:sz="0" w:space="0" w:color="auto"/>
        <w:bottom w:val="none" w:sz="0" w:space="0" w:color="auto"/>
        <w:right w:val="none" w:sz="0" w:space="0" w:color="auto"/>
      </w:divBdr>
    </w:div>
    <w:div w:id="1689717490">
      <w:bodyDiv w:val="1"/>
      <w:marLeft w:val="0"/>
      <w:marRight w:val="0"/>
      <w:marTop w:val="0"/>
      <w:marBottom w:val="0"/>
      <w:divBdr>
        <w:top w:val="none" w:sz="0" w:space="0" w:color="auto"/>
        <w:left w:val="none" w:sz="0" w:space="0" w:color="auto"/>
        <w:bottom w:val="none" w:sz="0" w:space="0" w:color="auto"/>
        <w:right w:val="none" w:sz="0" w:space="0" w:color="auto"/>
      </w:divBdr>
    </w:div>
    <w:div w:id="1689717695">
      <w:bodyDiv w:val="1"/>
      <w:marLeft w:val="0"/>
      <w:marRight w:val="0"/>
      <w:marTop w:val="0"/>
      <w:marBottom w:val="0"/>
      <w:divBdr>
        <w:top w:val="none" w:sz="0" w:space="0" w:color="auto"/>
        <w:left w:val="none" w:sz="0" w:space="0" w:color="auto"/>
        <w:bottom w:val="none" w:sz="0" w:space="0" w:color="auto"/>
        <w:right w:val="none" w:sz="0" w:space="0" w:color="auto"/>
      </w:divBdr>
    </w:div>
    <w:div w:id="1689789915">
      <w:bodyDiv w:val="1"/>
      <w:marLeft w:val="0"/>
      <w:marRight w:val="0"/>
      <w:marTop w:val="0"/>
      <w:marBottom w:val="0"/>
      <w:divBdr>
        <w:top w:val="none" w:sz="0" w:space="0" w:color="auto"/>
        <w:left w:val="none" w:sz="0" w:space="0" w:color="auto"/>
        <w:bottom w:val="none" w:sz="0" w:space="0" w:color="auto"/>
        <w:right w:val="none" w:sz="0" w:space="0" w:color="auto"/>
      </w:divBdr>
    </w:div>
    <w:div w:id="1689872583">
      <w:bodyDiv w:val="1"/>
      <w:marLeft w:val="0"/>
      <w:marRight w:val="0"/>
      <w:marTop w:val="0"/>
      <w:marBottom w:val="0"/>
      <w:divBdr>
        <w:top w:val="none" w:sz="0" w:space="0" w:color="auto"/>
        <w:left w:val="none" w:sz="0" w:space="0" w:color="auto"/>
        <w:bottom w:val="none" w:sz="0" w:space="0" w:color="auto"/>
        <w:right w:val="none" w:sz="0" w:space="0" w:color="auto"/>
      </w:divBdr>
    </w:div>
    <w:div w:id="1690058973">
      <w:bodyDiv w:val="1"/>
      <w:marLeft w:val="0"/>
      <w:marRight w:val="0"/>
      <w:marTop w:val="0"/>
      <w:marBottom w:val="0"/>
      <w:divBdr>
        <w:top w:val="none" w:sz="0" w:space="0" w:color="auto"/>
        <w:left w:val="none" w:sz="0" w:space="0" w:color="auto"/>
        <w:bottom w:val="none" w:sz="0" w:space="0" w:color="auto"/>
        <w:right w:val="none" w:sz="0" w:space="0" w:color="auto"/>
      </w:divBdr>
    </w:div>
    <w:div w:id="1690063271">
      <w:bodyDiv w:val="1"/>
      <w:marLeft w:val="0"/>
      <w:marRight w:val="0"/>
      <w:marTop w:val="0"/>
      <w:marBottom w:val="0"/>
      <w:divBdr>
        <w:top w:val="none" w:sz="0" w:space="0" w:color="auto"/>
        <w:left w:val="none" w:sz="0" w:space="0" w:color="auto"/>
        <w:bottom w:val="none" w:sz="0" w:space="0" w:color="auto"/>
        <w:right w:val="none" w:sz="0" w:space="0" w:color="auto"/>
      </w:divBdr>
    </w:div>
    <w:div w:id="1690132588">
      <w:bodyDiv w:val="1"/>
      <w:marLeft w:val="0"/>
      <w:marRight w:val="0"/>
      <w:marTop w:val="0"/>
      <w:marBottom w:val="0"/>
      <w:divBdr>
        <w:top w:val="none" w:sz="0" w:space="0" w:color="auto"/>
        <w:left w:val="none" w:sz="0" w:space="0" w:color="auto"/>
        <w:bottom w:val="none" w:sz="0" w:space="0" w:color="auto"/>
        <w:right w:val="none" w:sz="0" w:space="0" w:color="auto"/>
      </w:divBdr>
    </w:div>
    <w:div w:id="1690595398">
      <w:bodyDiv w:val="1"/>
      <w:marLeft w:val="0"/>
      <w:marRight w:val="0"/>
      <w:marTop w:val="0"/>
      <w:marBottom w:val="0"/>
      <w:divBdr>
        <w:top w:val="none" w:sz="0" w:space="0" w:color="auto"/>
        <w:left w:val="none" w:sz="0" w:space="0" w:color="auto"/>
        <w:bottom w:val="none" w:sz="0" w:space="0" w:color="auto"/>
        <w:right w:val="none" w:sz="0" w:space="0" w:color="auto"/>
      </w:divBdr>
    </w:div>
    <w:div w:id="1690794066">
      <w:bodyDiv w:val="1"/>
      <w:marLeft w:val="0"/>
      <w:marRight w:val="0"/>
      <w:marTop w:val="0"/>
      <w:marBottom w:val="0"/>
      <w:divBdr>
        <w:top w:val="none" w:sz="0" w:space="0" w:color="auto"/>
        <w:left w:val="none" w:sz="0" w:space="0" w:color="auto"/>
        <w:bottom w:val="none" w:sz="0" w:space="0" w:color="auto"/>
        <w:right w:val="none" w:sz="0" w:space="0" w:color="auto"/>
      </w:divBdr>
    </w:div>
    <w:div w:id="1690836930">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0983279">
      <w:bodyDiv w:val="1"/>
      <w:marLeft w:val="0"/>
      <w:marRight w:val="0"/>
      <w:marTop w:val="0"/>
      <w:marBottom w:val="0"/>
      <w:divBdr>
        <w:top w:val="none" w:sz="0" w:space="0" w:color="auto"/>
        <w:left w:val="none" w:sz="0" w:space="0" w:color="auto"/>
        <w:bottom w:val="none" w:sz="0" w:space="0" w:color="auto"/>
        <w:right w:val="none" w:sz="0" w:space="0" w:color="auto"/>
      </w:divBdr>
    </w:div>
    <w:div w:id="1690987667">
      <w:bodyDiv w:val="1"/>
      <w:marLeft w:val="0"/>
      <w:marRight w:val="0"/>
      <w:marTop w:val="0"/>
      <w:marBottom w:val="0"/>
      <w:divBdr>
        <w:top w:val="none" w:sz="0" w:space="0" w:color="auto"/>
        <w:left w:val="none" w:sz="0" w:space="0" w:color="auto"/>
        <w:bottom w:val="none" w:sz="0" w:space="0" w:color="auto"/>
        <w:right w:val="none" w:sz="0" w:space="0" w:color="auto"/>
      </w:divBdr>
    </w:div>
    <w:div w:id="1691179814">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485811">
      <w:bodyDiv w:val="1"/>
      <w:marLeft w:val="0"/>
      <w:marRight w:val="0"/>
      <w:marTop w:val="0"/>
      <w:marBottom w:val="0"/>
      <w:divBdr>
        <w:top w:val="none" w:sz="0" w:space="0" w:color="auto"/>
        <w:left w:val="none" w:sz="0" w:space="0" w:color="auto"/>
        <w:bottom w:val="none" w:sz="0" w:space="0" w:color="auto"/>
        <w:right w:val="none" w:sz="0" w:space="0" w:color="auto"/>
      </w:divBdr>
    </w:div>
    <w:div w:id="1691686625">
      <w:bodyDiv w:val="1"/>
      <w:marLeft w:val="0"/>
      <w:marRight w:val="0"/>
      <w:marTop w:val="0"/>
      <w:marBottom w:val="0"/>
      <w:divBdr>
        <w:top w:val="none" w:sz="0" w:space="0" w:color="auto"/>
        <w:left w:val="none" w:sz="0" w:space="0" w:color="auto"/>
        <w:bottom w:val="none" w:sz="0" w:space="0" w:color="auto"/>
        <w:right w:val="none" w:sz="0" w:space="0" w:color="auto"/>
      </w:divBdr>
    </w:div>
    <w:div w:id="1691762174">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024012">
      <w:bodyDiv w:val="1"/>
      <w:marLeft w:val="0"/>
      <w:marRight w:val="0"/>
      <w:marTop w:val="0"/>
      <w:marBottom w:val="0"/>
      <w:divBdr>
        <w:top w:val="none" w:sz="0" w:space="0" w:color="auto"/>
        <w:left w:val="none" w:sz="0" w:space="0" w:color="auto"/>
        <w:bottom w:val="none" w:sz="0" w:space="0" w:color="auto"/>
        <w:right w:val="none" w:sz="0" w:space="0" w:color="auto"/>
      </w:divBdr>
    </w:div>
    <w:div w:id="1692144739">
      <w:bodyDiv w:val="1"/>
      <w:marLeft w:val="0"/>
      <w:marRight w:val="0"/>
      <w:marTop w:val="0"/>
      <w:marBottom w:val="0"/>
      <w:divBdr>
        <w:top w:val="none" w:sz="0" w:space="0" w:color="auto"/>
        <w:left w:val="none" w:sz="0" w:space="0" w:color="auto"/>
        <w:bottom w:val="none" w:sz="0" w:space="0" w:color="auto"/>
        <w:right w:val="none" w:sz="0" w:space="0" w:color="auto"/>
      </w:divBdr>
    </w:div>
    <w:div w:id="1692295158">
      <w:bodyDiv w:val="1"/>
      <w:marLeft w:val="0"/>
      <w:marRight w:val="0"/>
      <w:marTop w:val="0"/>
      <w:marBottom w:val="0"/>
      <w:divBdr>
        <w:top w:val="none" w:sz="0" w:space="0" w:color="auto"/>
        <w:left w:val="none" w:sz="0" w:space="0" w:color="auto"/>
        <w:bottom w:val="none" w:sz="0" w:space="0" w:color="auto"/>
        <w:right w:val="none" w:sz="0" w:space="0" w:color="auto"/>
      </w:divBdr>
    </w:div>
    <w:div w:id="1692295204">
      <w:bodyDiv w:val="1"/>
      <w:marLeft w:val="0"/>
      <w:marRight w:val="0"/>
      <w:marTop w:val="0"/>
      <w:marBottom w:val="0"/>
      <w:divBdr>
        <w:top w:val="none" w:sz="0" w:space="0" w:color="auto"/>
        <w:left w:val="none" w:sz="0" w:space="0" w:color="auto"/>
        <w:bottom w:val="none" w:sz="0" w:space="0" w:color="auto"/>
        <w:right w:val="none" w:sz="0" w:space="0" w:color="auto"/>
      </w:divBdr>
    </w:div>
    <w:div w:id="1692537280">
      <w:bodyDiv w:val="1"/>
      <w:marLeft w:val="0"/>
      <w:marRight w:val="0"/>
      <w:marTop w:val="0"/>
      <w:marBottom w:val="0"/>
      <w:divBdr>
        <w:top w:val="none" w:sz="0" w:space="0" w:color="auto"/>
        <w:left w:val="none" w:sz="0" w:space="0" w:color="auto"/>
        <w:bottom w:val="none" w:sz="0" w:space="0" w:color="auto"/>
        <w:right w:val="none" w:sz="0" w:space="0" w:color="auto"/>
      </w:divBdr>
    </w:div>
    <w:div w:id="1692754340">
      <w:bodyDiv w:val="1"/>
      <w:marLeft w:val="0"/>
      <w:marRight w:val="0"/>
      <w:marTop w:val="0"/>
      <w:marBottom w:val="0"/>
      <w:divBdr>
        <w:top w:val="none" w:sz="0" w:space="0" w:color="auto"/>
        <w:left w:val="none" w:sz="0" w:space="0" w:color="auto"/>
        <w:bottom w:val="none" w:sz="0" w:space="0" w:color="auto"/>
        <w:right w:val="none" w:sz="0" w:space="0" w:color="auto"/>
      </w:divBdr>
    </w:div>
    <w:div w:id="1692760257">
      <w:bodyDiv w:val="1"/>
      <w:marLeft w:val="0"/>
      <w:marRight w:val="0"/>
      <w:marTop w:val="0"/>
      <w:marBottom w:val="0"/>
      <w:divBdr>
        <w:top w:val="none" w:sz="0" w:space="0" w:color="auto"/>
        <w:left w:val="none" w:sz="0" w:space="0" w:color="auto"/>
        <w:bottom w:val="none" w:sz="0" w:space="0" w:color="auto"/>
        <w:right w:val="none" w:sz="0" w:space="0" w:color="auto"/>
      </w:divBdr>
    </w:div>
    <w:div w:id="1692796787">
      <w:bodyDiv w:val="1"/>
      <w:marLeft w:val="0"/>
      <w:marRight w:val="0"/>
      <w:marTop w:val="0"/>
      <w:marBottom w:val="0"/>
      <w:divBdr>
        <w:top w:val="none" w:sz="0" w:space="0" w:color="auto"/>
        <w:left w:val="none" w:sz="0" w:space="0" w:color="auto"/>
        <w:bottom w:val="none" w:sz="0" w:space="0" w:color="auto"/>
        <w:right w:val="none" w:sz="0" w:space="0" w:color="auto"/>
      </w:divBdr>
    </w:div>
    <w:div w:id="1692799419">
      <w:bodyDiv w:val="1"/>
      <w:marLeft w:val="0"/>
      <w:marRight w:val="0"/>
      <w:marTop w:val="0"/>
      <w:marBottom w:val="0"/>
      <w:divBdr>
        <w:top w:val="none" w:sz="0" w:space="0" w:color="auto"/>
        <w:left w:val="none" w:sz="0" w:space="0" w:color="auto"/>
        <w:bottom w:val="none" w:sz="0" w:space="0" w:color="auto"/>
        <w:right w:val="none" w:sz="0" w:space="0" w:color="auto"/>
      </w:divBdr>
    </w:div>
    <w:div w:id="1692803778">
      <w:bodyDiv w:val="1"/>
      <w:marLeft w:val="0"/>
      <w:marRight w:val="0"/>
      <w:marTop w:val="0"/>
      <w:marBottom w:val="0"/>
      <w:divBdr>
        <w:top w:val="none" w:sz="0" w:space="0" w:color="auto"/>
        <w:left w:val="none" w:sz="0" w:space="0" w:color="auto"/>
        <w:bottom w:val="none" w:sz="0" w:space="0" w:color="auto"/>
        <w:right w:val="none" w:sz="0" w:space="0" w:color="auto"/>
      </w:divBdr>
    </w:div>
    <w:div w:id="1692996284">
      <w:bodyDiv w:val="1"/>
      <w:marLeft w:val="0"/>
      <w:marRight w:val="0"/>
      <w:marTop w:val="0"/>
      <w:marBottom w:val="0"/>
      <w:divBdr>
        <w:top w:val="none" w:sz="0" w:space="0" w:color="auto"/>
        <w:left w:val="none" w:sz="0" w:space="0" w:color="auto"/>
        <w:bottom w:val="none" w:sz="0" w:space="0" w:color="auto"/>
        <w:right w:val="none" w:sz="0" w:space="0" w:color="auto"/>
      </w:divBdr>
    </w:div>
    <w:div w:id="1693072864">
      <w:bodyDiv w:val="1"/>
      <w:marLeft w:val="0"/>
      <w:marRight w:val="0"/>
      <w:marTop w:val="0"/>
      <w:marBottom w:val="0"/>
      <w:divBdr>
        <w:top w:val="none" w:sz="0" w:space="0" w:color="auto"/>
        <w:left w:val="none" w:sz="0" w:space="0" w:color="auto"/>
        <w:bottom w:val="none" w:sz="0" w:space="0" w:color="auto"/>
        <w:right w:val="none" w:sz="0" w:space="0" w:color="auto"/>
      </w:divBdr>
    </w:div>
    <w:div w:id="1693143910">
      <w:bodyDiv w:val="1"/>
      <w:marLeft w:val="0"/>
      <w:marRight w:val="0"/>
      <w:marTop w:val="0"/>
      <w:marBottom w:val="0"/>
      <w:divBdr>
        <w:top w:val="none" w:sz="0" w:space="0" w:color="auto"/>
        <w:left w:val="none" w:sz="0" w:space="0" w:color="auto"/>
        <w:bottom w:val="none" w:sz="0" w:space="0" w:color="auto"/>
        <w:right w:val="none" w:sz="0" w:space="0" w:color="auto"/>
      </w:divBdr>
    </w:div>
    <w:div w:id="1693259950">
      <w:bodyDiv w:val="1"/>
      <w:marLeft w:val="0"/>
      <w:marRight w:val="0"/>
      <w:marTop w:val="0"/>
      <w:marBottom w:val="0"/>
      <w:divBdr>
        <w:top w:val="none" w:sz="0" w:space="0" w:color="auto"/>
        <w:left w:val="none" w:sz="0" w:space="0" w:color="auto"/>
        <w:bottom w:val="none" w:sz="0" w:space="0" w:color="auto"/>
        <w:right w:val="none" w:sz="0" w:space="0" w:color="auto"/>
      </w:divBdr>
    </w:div>
    <w:div w:id="1693720634">
      <w:bodyDiv w:val="1"/>
      <w:marLeft w:val="0"/>
      <w:marRight w:val="0"/>
      <w:marTop w:val="0"/>
      <w:marBottom w:val="0"/>
      <w:divBdr>
        <w:top w:val="none" w:sz="0" w:space="0" w:color="auto"/>
        <w:left w:val="none" w:sz="0" w:space="0" w:color="auto"/>
        <w:bottom w:val="none" w:sz="0" w:space="0" w:color="auto"/>
        <w:right w:val="none" w:sz="0" w:space="0" w:color="auto"/>
      </w:divBdr>
    </w:div>
    <w:div w:id="1693871627">
      <w:bodyDiv w:val="1"/>
      <w:marLeft w:val="0"/>
      <w:marRight w:val="0"/>
      <w:marTop w:val="0"/>
      <w:marBottom w:val="0"/>
      <w:divBdr>
        <w:top w:val="none" w:sz="0" w:space="0" w:color="auto"/>
        <w:left w:val="none" w:sz="0" w:space="0" w:color="auto"/>
        <w:bottom w:val="none" w:sz="0" w:space="0" w:color="auto"/>
        <w:right w:val="none" w:sz="0" w:space="0" w:color="auto"/>
      </w:divBdr>
    </w:div>
    <w:div w:id="1693916856">
      <w:bodyDiv w:val="1"/>
      <w:marLeft w:val="0"/>
      <w:marRight w:val="0"/>
      <w:marTop w:val="0"/>
      <w:marBottom w:val="0"/>
      <w:divBdr>
        <w:top w:val="none" w:sz="0" w:space="0" w:color="auto"/>
        <w:left w:val="none" w:sz="0" w:space="0" w:color="auto"/>
        <w:bottom w:val="none" w:sz="0" w:space="0" w:color="auto"/>
        <w:right w:val="none" w:sz="0" w:space="0" w:color="auto"/>
      </w:divBdr>
    </w:div>
    <w:div w:id="1693922981">
      <w:bodyDiv w:val="1"/>
      <w:marLeft w:val="0"/>
      <w:marRight w:val="0"/>
      <w:marTop w:val="0"/>
      <w:marBottom w:val="0"/>
      <w:divBdr>
        <w:top w:val="none" w:sz="0" w:space="0" w:color="auto"/>
        <w:left w:val="none" w:sz="0" w:space="0" w:color="auto"/>
        <w:bottom w:val="none" w:sz="0" w:space="0" w:color="auto"/>
        <w:right w:val="none" w:sz="0" w:space="0" w:color="auto"/>
      </w:divBdr>
    </w:div>
    <w:div w:id="1694071322">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459923">
      <w:bodyDiv w:val="1"/>
      <w:marLeft w:val="0"/>
      <w:marRight w:val="0"/>
      <w:marTop w:val="0"/>
      <w:marBottom w:val="0"/>
      <w:divBdr>
        <w:top w:val="none" w:sz="0" w:space="0" w:color="auto"/>
        <w:left w:val="none" w:sz="0" w:space="0" w:color="auto"/>
        <w:bottom w:val="none" w:sz="0" w:space="0" w:color="auto"/>
        <w:right w:val="none" w:sz="0" w:space="0" w:color="auto"/>
      </w:divBdr>
    </w:div>
    <w:div w:id="1694530700">
      <w:bodyDiv w:val="1"/>
      <w:marLeft w:val="0"/>
      <w:marRight w:val="0"/>
      <w:marTop w:val="0"/>
      <w:marBottom w:val="0"/>
      <w:divBdr>
        <w:top w:val="none" w:sz="0" w:space="0" w:color="auto"/>
        <w:left w:val="none" w:sz="0" w:space="0" w:color="auto"/>
        <w:bottom w:val="none" w:sz="0" w:space="0" w:color="auto"/>
        <w:right w:val="none" w:sz="0" w:space="0" w:color="auto"/>
      </w:divBdr>
    </w:div>
    <w:div w:id="1694644381">
      <w:bodyDiv w:val="1"/>
      <w:marLeft w:val="0"/>
      <w:marRight w:val="0"/>
      <w:marTop w:val="0"/>
      <w:marBottom w:val="0"/>
      <w:divBdr>
        <w:top w:val="none" w:sz="0" w:space="0" w:color="auto"/>
        <w:left w:val="none" w:sz="0" w:space="0" w:color="auto"/>
        <w:bottom w:val="none" w:sz="0" w:space="0" w:color="auto"/>
        <w:right w:val="none" w:sz="0" w:space="0" w:color="auto"/>
      </w:divBdr>
    </w:div>
    <w:div w:id="1694725758">
      <w:bodyDiv w:val="1"/>
      <w:marLeft w:val="0"/>
      <w:marRight w:val="0"/>
      <w:marTop w:val="0"/>
      <w:marBottom w:val="0"/>
      <w:divBdr>
        <w:top w:val="none" w:sz="0" w:space="0" w:color="auto"/>
        <w:left w:val="none" w:sz="0" w:space="0" w:color="auto"/>
        <w:bottom w:val="none" w:sz="0" w:space="0" w:color="auto"/>
        <w:right w:val="none" w:sz="0" w:space="0" w:color="auto"/>
      </w:divBdr>
    </w:div>
    <w:div w:id="1694727588">
      <w:bodyDiv w:val="1"/>
      <w:marLeft w:val="0"/>
      <w:marRight w:val="0"/>
      <w:marTop w:val="0"/>
      <w:marBottom w:val="0"/>
      <w:divBdr>
        <w:top w:val="none" w:sz="0" w:space="0" w:color="auto"/>
        <w:left w:val="none" w:sz="0" w:space="0" w:color="auto"/>
        <w:bottom w:val="none" w:sz="0" w:space="0" w:color="auto"/>
        <w:right w:val="none" w:sz="0" w:space="0" w:color="auto"/>
      </w:divBdr>
    </w:div>
    <w:div w:id="1694764550">
      <w:bodyDiv w:val="1"/>
      <w:marLeft w:val="0"/>
      <w:marRight w:val="0"/>
      <w:marTop w:val="0"/>
      <w:marBottom w:val="0"/>
      <w:divBdr>
        <w:top w:val="none" w:sz="0" w:space="0" w:color="auto"/>
        <w:left w:val="none" w:sz="0" w:space="0" w:color="auto"/>
        <w:bottom w:val="none" w:sz="0" w:space="0" w:color="auto"/>
        <w:right w:val="none" w:sz="0" w:space="0" w:color="auto"/>
      </w:divBdr>
    </w:div>
    <w:div w:id="1694768194">
      <w:bodyDiv w:val="1"/>
      <w:marLeft w:val="0"/>
      <w:marRight w:val="0"/>
      <w:marTop w:val="0"/>
      <w:marBottom w:val="0"/>
      <w:divBdr>
        <w:top w:val="none" w:sz="0" w:space="0" w:color="auto"/>
        <w:left w:val="none" w:sz="0" w:space="0" w:color="auto"/>
        <w:bottom w:val="none" w:sz="0" w:space="0" w:color="auto"/>
        <w:right w:val="none" w:sz="0" w:space="0" w:color="auto"/>
      </w:divBdr>
    </w:div>
    <w:div w:id="1694959824">
      <w:bodyDiv w:val="1"/>
      <w:marLeft w:val="0"/>
      <w:marRight w:val="0"/>
      <w:marTop w:val="0"/>
      <w:marBottom w:val="0"/>
      <w:divBdr>
        <w:top w:val="none" w:sz="0" w:space="0" w:color="auto"/>
        <w:left w:val="none" w:sz="0" w:space="0" w:color="auto"/>
        <w:bottom w:val="none" w:sz="0" w:space="0" w:color="auto"/>
        <w:right w:val="none" w:sz="0" w:space="0" w:color="auto"/>
      </w:divBdr>
    </w:div>
    <w:div w:id="1694988966">
      <w:bodyDiv w:val="1"/>
      <w:marLeft w:val="0"/>
      <w:marRight w:val="0"/>
      <w:marTop w:val="0"/>
      <w:marBottom w:val="0"/>
      <w:divBdr>
        <w:top w:val="none" w:sz="0" w:space="0" w:color="auto"/>
        <w:left w:val="none" w:sz="0" w:space="0" w:color="auto"/>
        <w:bottom w:val="none" w:sz="0" w:space="0" w:color="auto"/>
        <w:right w:val="none" w:sz="0" w:space="0" w:color="auto"/>
      </w:divBdr>
    </w:div>
    <w:div w:id="1695035836">
      <w:bodyDiv w:val="1"/>
      <w:marLeft w:val="0"/>
      <w:marRight w:val="0"/>
      <w:marTop w:val="0"/>
      <w:marBottom w:val="0"/>
      <w:divBdr>
        <w:top w:val="none" w:sz="0" w:space="0" w:color="auto"/>
        <w:left w:val="none" w:sz="0" w:space="0" w:color="auto"/>
        <w:bottom w:val="none" w:sz="0" w:space="0" w:color="auto"/>
        <w:right w:val="none" w:sz="0" w:space="0" w:color="auto"/>
      </w:divBdr>
    </w:div>
    <w:div w:id="1695108722">
      <w:bodyDiv w:val="1"/>
      <w:marLeft w:val="0"/>
      <w:marRight w:val="0"/>
      <w:marTop w:val="0"/>
      <w:marBottom w:val="0"/>
      <w:divBdr>
        <w:top w:val="none" w:sz="0" w:space="0" w:color="auto"/>
        <w:left w:val="none" w:sz="0" w:space="0" w:color="auto"/>
        <w:bottom w:val="none" w:sz="0" w:space="0" w:color="auto"/>
        <w:right w:val="none" w:sz="0" w:space="0" w:color="auto"/>
      </w:divBdr>
    </w:div>
    <w:div w:id="1695493367">
      <w:bodyDiv w:val="1"/>
      <w:marLeft w:val="0"/>
      <w:marRight w:val="0"/>
      <w:marTop w:val="0"/>
      <w:marBottom w:val="0"/>
      <w:divBdr>
        <w:top w:val="none" w:sz="0" w:space="0" w:color="auto"/>
        <w:left w:val="none" w:sz="0" w:space="0" w:color="auto"/>
        <w:bottom w:val="none" w:sz="0" w:space="0" w:color="auto"/>
        <w:right w:val="none" w:sz="0" w:space="0" w:color="auto"/>
      </w:divBdr>
    </w:div>
    <w:div w:id="1695614361">
      <w:bodyDiv w:val="1"/>
      <w:marLeft w:val="0"/>
      <w:marRight w:val="0"/>
      <w:marTop w:val="0"/>
      <w:marBottom w:val="0"/>
      <w:divBdr>
        <w:top w:val="none" w:sz="0" w:space="0" w:color="auto"/>
        <w:left w:val="none" w:sz="0" w:space="0" w:color="auto"/>
        <w:bottom w:val="none" w:sz="0" w:space="0" w:color="auto"/>
        <w:right w:val="none" w:sz="0" w:space="0" w:color="auto"/>
      </w:divBdr>
    </w:div>
    <w:div w:id="1695690490">
      <w:bodyDiv w:val="1"/>
      <w:marLeft w:val="0"/>
      <w:marRight w:val="0"/>
      <w:marTop w:val="0"/>
      <w:marBottom w:val="0"/>
      <w:divBdr>
        <w:top w:val="none" w:sz="0" w:space="0" w:color="auto"/>
        <w:left w:val="none" w:sz="0" w:space="0" w:color="auto"/>
        <w:bottom w:val="none" w:sz="0" w:space="0" w:color="auto"/>
        <w:right w:val="none" w:sz="0" w:space="0" w:color="auto"/>
      </w:divBdr>
    </w:div>
    <w:div w:id="1695812198">
      <w:bodyDiv w:val="1"/>
      <w:marLeft w:val="0"/>
      <w:marRight w:val="0"/>
      <w:marTop w:val="0"/>
      <w:marBottom w:val="0"/>
      <w:divBdr>
        <w:top w:val="none" w:sz="0" w:space="0" w:color="auto"/>
        <w:left w:val="none" w:sz="0" w:space="0" w:color="auto"/>
        <w:bottom w:val="none" w:sz="0" w:space="0" w:color="auto"/>
        <w:right w:val="none" w:sz="0" w:space="0" w:color="auto"/>
      </w:divBdr>
    </w:div>
    <w:div w:id="1695883056">
      <w:bodyDiv w:val="1"/>
      <w:marLeft w:val="0"/>
      <w:marRight w:val="0"/>
      <w:marTop w:val="0"/>
      <w:marBottom w:val="0"/>
      <w:divBdr>
        <w:top w:val="none" w:sz="0" w:space="0" w:color="auto"/>
        <w:left w:val="none" w:sz="0" w:space="0" w:color="auto"/>
        <w:bottom w:val="none" w:sz="0" w:space="0" w:color="auto"/>
        <w:right w:val="none" w:sz="0" w:space="0" w:color="auto"/>
      </w:divBdr>
    </w:div>
    <w:div w:id="1695964333">
      <w:bodyDiv w:val="1"/>
      <w:marLeft w:val="0"/>
      <w:marRight w:val="0"/>
      <w:marTop w:val="0"/>
      <w:marBottom w:val="0"/>
      <w:divBdr>
        <w:top w:val="none" w:sz="0" w:space="0" w:color="auto"/>
        <w:left w:val="none" w:sz="0" w:space="0" w:color="auto"/>
        <w:bottom w:val="none" w:sz="0" w:space="0" w:color="auto"/>
        <w:right w:val="none" w:sz="0" w:space="0" w:color="auto"/>
      </w:divBdr>
    </w:div>
    <w:div w:id="1696073227">
      <w:bodyDiv w:val="1"/>
      <w:marLeft w:val="0"/>
      <w:marRight w:val="0"/>
      <w:marTop w:val="0"/>
      <w:marBottom w:val="0"/>
      <w:divBdr>
        <w:top w:val="none" w:sz="0" w:space="0" w:color="auto"/>
        <w:left w:val="none" w:sz="0" w:space="0" w:color="auto"/>
        <w:bottom w:val="none" w:sz="0" w:space="0" w:color="auto"/>
        <w:right w:val="none" w:sz="0" w:space="0" w:color="auto"/>
      </w:divBdr>
    </w:div>
    <w:div w:id="1696152226">
      <w:bodyDiv w:val="1"/>
      <w:marLeft w:val="0"/>
      <w:marRight w:val="0"/>
      <w:marTop w:val="0"/>
      <w:marBottom w:val="0"/>
      <w:divBdr>
        <w:top w:val="none" w:sz="0" w:space="0" w:color="auto"/>
        <w:left w:val="none" w:sz="0" w:space="0" w:color="auto"/>
        <w:bottom w:val="none" w:sz="0" w:space="0" w:color="auto"/>
        <w:right w:val="none" w:sz="0" w:space="0" w:color="auto"/>
      </w:divBdr>
    </w:div>
    <w:div w:id="1696269007">
      <w:bodyDiv w:val="1"/>
      <w:marLeft w:val="0"/>
      <w:marRight w:val="0"/>
      <w:marTop w:val="0"/>
      <w:marBottom w:val="0"/>
      <w:divBdr>
        <w:top w:val="none" w:sz="0" w:space="0" w:color="auto"/>
        <w:left w:val="none" w:sz="0" w:space="0" w:color="auto"/>
        <w:bottom w:val="none" w:sz="0" w:space="0" w:color="auto"/>
        <w:right w:val="none" w:sz="0" w:space="0" w:color="auto"/>
      </w:divBdr>
    </w:div>
    <w:div w:id="1696274437">
      <w:bodyDiv w:val="1"/>
      <w:marLeft w:val="0"/>
      <w:marRight w:val="0"/>
      <w:marTop w:val="0"/>
      <w:marBottom w:val="0"/>
      <w:divBdr>
        <w:top w:val="none" w:sz="0" w:space="0" w:color="auto"/>
        <w:left w:val="none" w:sz="0" w:space="0" w:color="auto"/>
        <w:bottom w:val="none" w:sz="0" w:space="0" w:color="auto"/>
        <w:right w:val="none" w:sz="0" w:space="0" w:color="auto"/>
      </w:divBdr>
    </w:div>
    <w:div w:id="1696300478">
      <w:bodyDiv w:val="1"/>
      <w:marLeft w:val="0"/>
      <w:marRight w:val="0"/>
      <w:marTop w:val="0"/>
      <w:marBottom w:val="0"/>
      <w:divBdr>
        <w:top w:val="none" w:sz="0" w:space="0" w:color="auto"/>
        <w:left w:val="none" w:sz="0" w:space="0" w:color="auto"/>
        <w:bottom w:val="none" w:sz="0" w:space="0" w:color="auto"/>
        <w:right w:val="none" w:sz="0" w:space="0" w:color="auto"/>
      </w:divBdr>
    </w:div>
    <w:div w:id="1696421311">
      <w:bodyDiv w:val="1"/>
      <w:marLeft w:val="0"/>
      <w:marRight w:val="0"/>
      <w:marTop w:val="0"/>
      <w:marBottom w:val="0"/>
      <w:divBdr>
        <w:top w:val="none" w:sz="0" w:space="0" w:color="auto"/>
        <w:left w:val="none" w:sz="0" w:space="0" w:color="auto"/>
        <w:bottom w:val="none" w:sz="0" w:space="0" w:color="auto"/>
        <w:right w:val="none" w:sz="0" w:space="0" w:color="auto"/>
      </w:divBdr>
    </w:div>
    <w:div w:id="1696495494">
      <w:bodyDiv w:val="1"/>
      <w:marLeft w:val="0"/>
      <w:marRight w:val="0"/>
      <w:marTop w:val="0"/>
      <w:marBottom w:val="0"/>
      <w:divBdr>
        <w:top w:val="none" w:sz="0" w:space="0" w:color="auto"/>
        <w:left w:val="none" w:sz="0" w:space="0" w:color="auto"/>
        <w:bottom w:val="none" w:sz="0" w:space="0" w:color="auto"/>
        <w:right w:val="none" w:sz="0" w:space="0" w:color="auto"/>
      </w:divBdr>
    </w:div>
    <w:div w:id="1696540039">
      <w:bodyDiv w:val="1"/>
      <w:marLeft w:val="0"/>
      <w:marRight w:val="0"/>
      <w:marTop w:val="0"/>
      <w:marBottom w:val="0"/>
      <w:divBdr>
        <w:top w:val="none" w:sz="0" w:space="0" w:color="auto"/>
        <w:left w:val="none" w:sz="0" w:space="0" w:color="auto"/>
        <w:bottom w:val="none" w:sz="0" w:space="0" w:color="auto"/>
        <w:right w:val="none" w:sz="0" w:space="0" w:color="auto"/>
      </w:divBdr>
    </w:div>
    <w:div w:id="1696687011">
      <w:bodyDiv w:val="1"/>
      <w:marLeft w:val="0"/>
      <w:marRight w:val="0"/>
      <w:marTop w:val="0"/>
      <w:marBottom w:val="0"/>
      <w:divBdr>
        <w:top w:val="none" w:sz="0" w:space="0" w:color="auto"/>
        <w:left w:val="none" w:sz="0" w:space="0" w:color="auto"/>
        <w:bottom w:val="none" w:sz="0" w:space="0" w:color="auto"/>
        <w:right w:val="none" w:sz="0" w:space="0" w:color="auto"/>
      </w:divBdr>
    </w:div>
    <w:div w:id="1696732369">
      <w:bodyDiv w:val="1"/>
      <w:marLeft w:val="0"/>
      <w:marRight w:val="0"/>
      <w:marTop w:val="0"/>
      <w:marBottom w:val="0"/>
      <w:divBdr>
        <w:top w:val="none" w:sz="0" w:space="0" w:color="auto"/>
        <w:left w:val="none" w:sz="0" w:space="0" w:color="auto"/>
        <w:bottom w:val="none" w:sz="0" w:space="0" w:color="auto"/>
        <w:right w:val="none" w:sz="0" w:space="0" w:color="auto"/>
      </w:divBdr>
    </w:div>
    <w:div w:id="1696733036">
      <w:bodyDiv w:val="1"/>
      <w:marLeft w:val="0"/>
      <w:marRight w:val="0"/>
      <w:marTop w:val="0"/>
      <w:marBottom w:val="0"/>
      <w:divBdr>
        <w:top w:val="none" w:sz="0" w:space="0" w:color="auto"/>
        <w:left w:val="none" w:sz="0" w:space="0" w:color="auto"/>
        <w:bottom w:val="none" w:sz="0" w:space="0" w:color="auto"/>
        <w:right w:val="none" w:sz="0" w:space="0" w:color="auto"/>
      </w:divBdr>
    </w:div>
    <w:div w:id="1696734873">
      <w:bodyDiv w:val="1"/>
      <w:marLeft w:val="0"/>
      <w:marRight w:val="0"/>
      <w:marTop w:val="0"/>
      <w:marBottom w:val="0"/>
      <w:divBdr>
        <w:top w:val="none" w:sz="0" w:space="0" w:color="auto"/>
        <w:left w:val="none" w:sz="0" w:space="0" w:color="auto"/>
        <w:bottom w:val="none" w:sz="0" w:space="0" w:color="auto"/>
        <w:right w:val="none" w:sz="0" w:space="0" w:color="auto"/>
      </w:divBdr>
    </w:div>
    <w:div w:id="1696803805">
      <w:bodyDiv w:val="1"/>
      <w:marLeft w:val="0"/>
      <w:marRight w:val="0"/>
      <w:marTop w:val="0"/>
      <w:marBottom w:val="0"/>
      <w:divBdr>
        <w:top w:val="none" w:sz="0" w:space="0" w:color="auto"/>
        <w:left w:val="none" w:sz="0" w:space="0" w:color="auto"/>
        <w:bottom w:val="none" w:sz="0" w:space="0" w:color="auto"/>
        <w:right w:val="none" w:sz="0" w:space="0" w:color="auto"/>
      </w:divBdr>
    </w:div>
    <w:div w:id="1696805987">
      <w:bodyDiv w:val="1"/>
      <w:marLeft w:val="0"/>
      <w:marRight w:val="0"/>
      <w:marTop w:val="0"/>
      <w:marBottom w:val="0"/>
      <w:divBdr>
        <w:top w:val="none" w:sz="0" w:space="0" w:color="auto"/>
        <w:left w:val="none" w:sz="0" w:space="0" w:color="auto"/>
        <w:bottom w:val="none" w:sz="0" w:space="0" w:color="auto"/>
        <w:right w:val="none" w:sz="0" w:space="0" w:color="auto"/>
      </w:divBdr>
    </w:div>
    <w:div w:id="1697001179">
      <w:bodyDiv w:val="1"/>
      <w:marLeft w:val="0"/>
      <w:marRight w:val="0"/>
      <w:marTop w:val="0"/>
      <w:marBottom w:val="0"/>
      <w:divBdr>
        <w:top w:val="none" w:sz="0" w:space="0" w:color="auto"/>
        <w:left w:val="none" w:sz="0" w:space="0" w:color="auto"/>
        <w:bottom w:val="none" w:sz="0" w:space="0" w:color="auto"/>
        <w:right w:val="none" w:sz="0" w:space="0" w:color="auto"/>
      </w:divBdr>
    </w:div>
    <w:div w:id="1697151837">
      <w:bodyDiv w:val="1"/>
      <w:marLeft w:val="0"/>
      <w:marRight w:val="0"/>
      <w:marTop w:val="0"/>
      <w:marBottom w:val="0"/>
      <w:divBdr>
        <w:top w:val="none" w:sz="0" w:space="0" w:color="auto"/>
        <w:left w:val="none" w:sz="0" w:space="0" w:color="auto"/>
        <w:bottom w:val="none" w:sz="0" w:space="0" w:color="auto"/>
        <w:right w:val="none" w:sz="0" w:space="0" w:color="auto"/>
      </w:divBdr>
    </w:div>
    <w:div w:id="1697198235">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390042">
      <w:bodyDiv w:val="1"/>
      <w:marLeft w:val="0"/>
      <w:marRight w:val="0"/>
      <w:marTop w:val="0"/>
      <w:marBottom w:val="0"/>
      <w:divBdr>
        <w:top w:val="none" w:sz="0" w:space="0" w:color="auto"/>
        <w:left w:val="none" w:sz="0" w:space="0" w:color="auto"/>
        <w:bottom w:val="none" w:sz="0" w:space="0" w:color="auto"/>
        <w:right w:val="none" w:sz="0" w:space="0" w:color="auto"/>
      </w:divBdr>
    </w:div>
    <w:div w:id="1697465400">
      <w:bodyDiv w:val="1"/>
      <w:marLeft w:val="0"/>
      <w:marRight w:val="0"/>
      <w:marTop w:val="0"/>
      <w:marBottom w:val="0"/>
      <w:divBdr>
        <w:top w:val="none" w:sz="0" w:space="0" w:color="auto"/>
        <w:left w:val="none" w:sz="0" w:space="0" w:color="auto"/>
        <w:bottom w:val="none" w:sz="0" w:space="0" w:color="auto"/>
        <w:right w:val="none" w:sz="0" w:space="0" w:color="auto"/>
      </w:divBdr>
    </w:div>
    <w:div w:id="1697533779">
      <w:bodyDiv w:val="1"/>
      <w:marLeft w:val="0"/>
      <w:marRight w:val="0"/>
      <w:marTop w:val="0"/>
      <w:marBottom w:val="0"/>
      <w:divBdr>
        <w:top w:val="none" w:sz="0" w:space="0" w:color="auto"/>
        <w:left w:val="none" w:sz="0" w:space="0" w:color="auto"/>
        <w:bottom w:val="none" w:sz="0" w:space="0" w:color="auto"/>
        <w:right w:val="none" w:sz="0" w:space="0" w:color="auto"/>
      </w:divBdr>
    </w:div>
    <w:div w:id="1697536892">
      <w:bodyDiv w:val="1"/>
      <w:marLeft w:val="0"/>
      <w:marRight w:val="0"/>
      <w:marTop w:val="0"/>
      <w:marBottom w:val="0"/>
      <w:divBdr>
        <w:top w:val="none" w:sz="0" w:space="0" w:color="auto"/>
        <w:left w:val="none" w:sz="0" w:space="0" w:color="auto"/>
        <w:bottom w:val="none" w:sz="0" w:space="0" w:color="auto"/>
        <w:right w:val="none" w:sz="0" w:space="0" w:color="auto"/>
      </w:divBdr>
    </w:div>
    <w:div w:id="1697654588">
      <w:bodyDiv w:val="1"/>
      <w:marLeft w:val="0"/>
      <w:marRight w:val="0"/>
      <w:marTop w:val="0"/>
      <w:marBottom w:val="0"/>
      <w:divBdr>
        <w:top w:val="none" w:sz="0" w:space="0" w:color="auto"/>
        <w:left w:val="none" w:sz="0" w:space="0" w:color="auto"/>
        <w:bottom w:val="none" w:sz="0" w:space="0" w:color="auto"/>
        <w:right w:val="none" w:sz="0" w:space="0" w:color="auto"/>
      </w:divBdr>
    </w:div>
    <w:div w:id="1698003569">
      <w:bodyDiv w:val="1"/>
      <w:marLeft w:val="0"/>
      <w:marRight w:val="0"/>
      <w:marTop w:val="0"/>
      <w:marBottom w:val="0"/>
      <w:divBdr>
        <w:top w:val="none" w:sz="0" w:space="0" w:color="auto"/>
        <w:left w:val="none" w:sz="0" w:space="0" w:color="auto"/>
        <w:bottom w:val="none" w:sz="0" w:space="0" w:color="auto"/>
        <w:right w:val="none" w:sz="0" w:space="0" w:color="auto"/>
      </w:divBdr>
    </w:div>
    <w:div w:id="1698384298">
      <w:bodyDiv w:val="1"/>
      <w:marLeft w:val="0"/>
      <w:marRight w:val="0"/>
      <w:marTop w:val="0"/>
      <w:marBottom w:val="0"/>
      <w:divBdr>
        <w:top w:val="none" w:sz="0" w:space="0" w:color="auto"/>
        <w:left w:val="none" w:sz="0" w:space="0" w:color="auto"/>
        <w:bottom w:val="none" w:sz="0" w:space="0" w:color="auto"/>
        <w:right w:val="none" w:sz="0" w:space="0" w:color="auto"/>
      </w:divBdr>
    </w:div>
    <w:div w:id="1698460935">
      <w:bodyDiv w:val="1"/>
      <w:marLeft w:val="0"/>
      <w:marRight w:val="0"/>
      <w:marTop w:val="0"/>
      <w:marBottom w:val="0"/>
      <w:divBdr>
        <w:top w:val="none" w:sz="0" w:space="0" w:color="auto"/>
        <w:left w:val="none" w:sz="0" w:space="0" w:color="auto"/>
        <w:bottom w:val="none" w:sz="0" w:space="0" w:color="auto"/>
        <w:right w:val="none" w:sz="0" w:space="0" w:color="auto"/>
      </w:divBdr>
    </w:div>
    <w:div w:id="1698576282">
      <w:bodyDiv w:val="1"/>
      <w:marLeft w:val="0"/>
      <w:marRight w:val="0"/>
      <w:marTop w:val="0"/>
      <w:marBottom w:val="0"/>
      <w:divBdr>
        <w:top w:val="none" w:sz="0" w:space="0" w:color="auto"/>
        <w:left w:val="none" w:sz="0" w:space="0" w:color="auto"/>
        <w:bottom w:val="none" w:sz="0" w:space="0" w:color="auto"/>
        <w:right w:val="none" w:sz="0" w:space="0" w:color="auto"/>
      </w:divBdr>
    </w:div>
    <w:div w:id="1698581922">
      <w:bodyDiv w:val="1"/>
      <w:marLeft w:val="0"/>
      <w:marRight w:val="0"/>
      <w:marTop w:val="0"/>
      <w:marBottom w:val="0"/>
      <w:divBdr>
        <w:top w:val="none" w:sz="0" w:space="0" w:color="auto"/>
        <w:left w:val="none" w:sz="0" w:space="0" w:color="auto"/>
        <w:bottom w:val="none" w:sz="0" w:space="0" w:color="auto"/>
        <w:right w:val="none" w:sz="0" w:space="0" w:color="auto"/>
      </w:divBdr>
    </w:div>
    <w:div w:id="1698581941">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8694275">
      <w:bodyDiv w:val="1"/>
      <w:marLeft w:val="0"/>
      <w:marRight w:val="0"/>
      <w:marTop w:val="0"/>
      <w:marBottom w:val="0"/>
      <w:divBdr>
        <w:top w:val="none" w:sz="0" w:space="0" w:color="auto"/>
        <w:left w:val="none" w:sz="0" w:space="0" w:color="auto"/>
        <w:bottom w:val="none" w:sz="0" w:space="0" w:color="auto"/>
        <w:right w:val="none" w:sz="0" w:space="0" w:color="auto"/>
      </w:divBdr>
    </w:div>
    <w:div w:id="1698964745">
      <w:bodyDiv w:val="1"/>
      <w:marLeft w:val="0"/>
      <w:marRight w:val="0"/>
      <w:marTop w:val="0"/>
      <w:marBottom w:val="0"/>
      <w:divBdr>
        <w:top w:val="none" w:sz="0" w:space="0" w:color="auto"/>
        <w:left w:val="none" w:sz="0" w:space="0" w:color="auto"/>
        <w:bottom w:val="none" w:sz="0" w:space="0" w:color="auto"/>
        <w:right w:val="none" w:sz="0" w:space="0" w:color="auto"/>
      </w:divBdr>
    </w:div>
    <w:div w:id="1699040801">
      <w:bodyDiv w:val="1"/>
      <w:marLeft w:val="0"/>
      <w:marRight w:val="0"/>
      <w:marTop w:val="0"/>
      <w:marBottom w:val="0"/>
      <w:divBdr>
        <w:top w:val="none" w:sz="0" w:space="0" w:color="auto"/>
        <w:left w:val="none" w:sz="0" w:space="0" w:color="auto"/>
        <w:bottom w:val="none" w:sz="0" w:space="0" w:color="auto"/>
        <w:right w:val="none" w:sz="0" w:space="0" w:color="auto"/>
      </w:divBdr>
    </w:div>
    <w:div w:id="1699115567">
      <w:bodyDiv w:val="1"/>
      <w:marLeft w:val="0"/>
      <w:marRight w:val="0"/>
      <w:marTop w:val="0"/>
      <w:marBottom w:val="0"/>
      <w:divBdr>
        <w:top w:val="none" w:sz="0" w:space="0" w:color="auto"/>
        <w:left w:val="none" w:sz="0" w:space="0" w:color="auto"/>
        <w:bottom w:val="none" w:sz="0" w:space="0" w:color="auto"/>
        <w:right w:val="none" w:sz="0" w:space="0" w:color="auto"/>
      </w:divBdr>
    </w:div>
    <w:div w:id="1699116868">
      <w:bodyDiv w:val="1"/>
      <w:marLeft w:val="0"/>
      <w:marRight w:val="0"/>
      <w:marTop w:val="0"/>
      <w:marBottom w:val="0"/>
      <w:divBdr>
        <w:top w:val="none" w:sz="0" w:space="0" w:color="auto"/>
        <w:left w:val="none" w:sz="0" w:space="0" w:color="auto"/>
        <w:bottom w:val="none" w:sz="0" w:space="0" w:color="auto"/>
        <w:right w:val="none" w:sz="0" w:space="0" w:color="auto"/>
      </w:divBdr>
    </w:div>
    <w:div w:id="1699158564">
      <w:bodyDiv w:val="1"/>
      <w:marLeft w:val="0"/>
      <w:marRight w:val="0"/>
      <w:marTop w:val="0"/>
      <w:marBottom w:val="0"/>
      <w:divBdr>
        <w:top w:val="none" w:sz="0" w:space="0" w:color="auto"/>
        <w:left w:val="none" w:sz="0" w:space="0" w:color="auto"/>
        <w:bottom w:val="none" w:sz="0" w:space="0" w:color="auto"/>
        <w:right w:val="none" w:sz="0" w:space="0" w:color="auto"/>
      </w:divBdr>
    </w:div>
    <w:div w:id="1699159536">
      <w:bodyDiv w:val="1"/>
      <w:marLeft w:val="0"/>
      <w:marRight w:val="0"/>
      <w:marTop w:val="0"/>
      <w:marBottom w:val="0"/>
      <w:divBdr>
        <w:top w:val="none" w:sz="0" w:space="0" w:color="auto"/>
        <w:left w:val="none" w:sz="0" w:space="0" w:color="auto"/>
        <w:bottom w:val="none" w:sz="0" w:space="0" w:color="auto"/>
        <w:right w:val="none" w:sz="0" w:space="0" w:color="auto"/>
      </w:divBdr>
    </w:div>
    <w:div w:id="1699234442">
      <w:bodyDiv w:val="1"/>
      <w:marLeft w:val="0"/>
      <w:marRight w:val="0"/>
      <w:marTop w:val="0"/>
      <w:marBottom w:val="0"/>
      <w:divBdr>
        <w:top w:val="none" w:sz="0" w:space="0" w:color="auto"/>
        <w:left w:val="none" w:sz="0" w:space="0" w:color="auto"/>
        <w:bottom w:val="none" w:sz="0" w:space="0" w:color="auto"/>
        <w:right w:val="none" w:sz="0" w:space="0" w:color="auto"/>
      </w:divBdr>
    </w:div>
    <w:div w:id="1699350904">
      <w:bodyDiv w:val="1"/>
      <w:marLeft w:val="0"/>
      <w:marRight w:val="0"/>
      <w:marTop w:val="0"/>
      <w:marBottom w:val="0"/>
      <w:divBdr>
        <w:top w:val="none" w:sz="0" w:space="0" w:color="auto"/>
        <w:left w:val="none" w:sz="0" w:space="0" w:color="auto"/>
        <w:bottom w:val="none" w:sz="0" w:space="0" w:color="auto"/>
        <w:right w:val="none" w:sz="0" w:space="0" w:color="auto"/>
      </w:divBdr>
    </w:div>
    <w:div w:id="1699619691">
      <w:bodyDiv w:val="1"/>
      <w:marLeft w:val="0"/>
      <w:marRight w:val="0"/>
      <w:marTop w:val="0"/>
      <w:marBottom w:val="0"/>
      <w:divBdr>
        <w:top w:val="none" w:sz="0" w:space="0" w:color="auto"/>
        <w:left w:val="none" w:sz="0" w:space="0" w:color="auto"/>
        <w:bottom w:val="none" w:sz="0" w:space="0" w:color="auto"/>
        <w:right w:val="none" w:sz="0" w:space="0" w:color="auto"/>
      </w:divBdr>
    </w:div>
    <w:div w:id="1699770602">
      <w:bodyDiv w:val="1"/>
      <w:marLeft w:val="0"/>
      <w:marRight w:val="0"/>
      <w:marTop w:val="0"/>
      <w:marBottom w:val="0"/>
      <w:divBdr>
        <w:top w:val="none" w:sz="0" w:space="0" w:color="auto"/>
        <w:left w:val="none" w:sz="0" w:space="0" w:color="auto"/>
        <w:bottom w:val="none" w:sz="0" w:space="0" w:color="auto"/>
        <w:right w:val="none" w:sz="0" w:space="0" w:color="auto"/>
      </w:divBdr>
    </w:div>
    <w:div w:id="1699891749">
      <w:bodyDiv w:val="1"/>
      <w:marLeft w:val="0"/>
      <w:marRight w:val="0"/>
      <w:marTop w:val="0"/>
      <w:marBottom w:val="0"/>
      <w:divBdr>
        <w:top w:val="none" w:sz="0" w:space="0" w:color="auto"/>
        <w:left w:val="none" w:sz="0" w:space="0" w:color="auto"/>
        <w:bottom w:val="none" w:sz="0" w:space="0" w:color="auto"/>
        <w:right w:val="none" w:sz="0" w:space="0" w:color="auto"/>
      </w:divBdr>
    </w:div>
    <w:div w:id="1699891980">
      <w:bodyDiv w:val="1"/>
      <w:marLeft w:val="0"/>
      <w:marRight w:val="0"/>
      <w:marTop w:val="0"/>
      <w:marBottom w:val="0"/>
      <w:divBdr>
        <w:top w:val="none" w:sz="0" w:space="0" w:color="auto"/>
        <w:left w:val="none" w:sz="0" w:space="0" w:color="auto"/>
        <w:bottom w:val="none" w:sz="0" w:space="0" w:color="auto"/>
        <w:right w:val="none" w:sz="0" w:space="0" w:color="auto"/>
      </w:divBdr>
    </w:div>
    <w:div w:id="1699894247">
      <w:bodyDiv w:val="1"/>
      <w:marLeft w:val="0"/>
      <w:marRight w:val="0"/>
      <w:marTop w:val="0"/>
      <w:marBottom w:val="0"/>
      <w:divBdr>
        <w:top w:val="none" w:sz="0" w:space="0" w:color="auto"/>
        <w:left w:val="none" w:sz="0" w:space="0" w:color="auto"/>
        <w:bottom w:val="none" w:sz="0" w:space="0" w:color="auto"/>
        <w:right w:val="none" w:sz="0" w:space="0" w:color="auto"/>
      </w:divBdr>
    </w:div>
    <w:div w:id="1699895683">
      <w:bodyDiv w:val="1"/>
      <w:marLeft w:val="0"/>
      <w:marRight w:val="0"/>
      <w:marTop w:val="0"/>
      <w:marBottom w:val="0"/>
      <w:divBdr>
        <w:top w:val="none" w:sz="0" w:space="0" w:color="auto"/>
        <w:left w:val="none" w:sz="0" w:space="0" w:color="auto"/>
        <w:bottom w:val="none" w:sz="0" w:space="0" w:color="auto"/>
        <w:right w:val="none" w:sz="0" w:space="0" w:color="auto"/>
      </w:divBdr>
    </w:div>
    <w:div w:id="1699965741">
      <w:bodyDiv w:val="1"/>
      <w:marLeft w:val="0"/>
      <w:marRight w:val="0"/>
      <w:marTop w:val="0"/>
      <w:marBottom w:val="0"/>
      <w:divBdr>
        <w:top w:val="none" w:sz="0" w:space="0" w:color="auto"/>
        <w:left w:val="none" w:sz="0" w:space="0" w:color="auto"/>
        <w:bottom w:val="none" w:sz="0" w:space="0" w:color="auto"/>
        <w:right w:val="none" w:sz="0" w:space="0" w:color="auto"/>
      </w:divBdr>
    </w:div>
    <w:div w:id="1699967729">
      <w:bodyDiv w:val="1"/>
      <w:marLeft w:val="0"/>
      <w:marRight w:val="0"/>
      <w:marTop w:val="0"/>
      <w:marBottom w:val="0"/>
      <w:divBdr>
        <w:top w:val="none" w:sz="0" w:space="0" w:color="auto"/>
        <w:left w:val="none" w:sz="0" w:space="0" w:color="auto"/>
        <w:bottom w:val="none" w:sz="0" w:space="0" w:color="auto"/>
        <w:right w:val="none" w:sz="0" w:space="0" w:color="auto"/>
      </w:divBdr>
    </w:div>
    <w:div w:id="1700010876">
      <w:bodyDiv w:val="1"/>
      <w:marLeft w:val="0"/>
      <w:marRight w:val="0"/>
      <w:marTop w:val="0"/>
      <w:marBottom w:val="0"/>
      <w:divBdr>
        <w:top w:val="none" w:sz="0" w:space="0" w:color="auto"/>
        <w:left w:val="none" w:sz="0" w:space="0" w:color="auto"/>
        <w:bottom w:val="none" w:sz="0" w:space="0" w:color="auto"/>
        <w:right w:val="none" w:sz="0" w:space="0" w:color="auto"/>
      </w:divBdr>
    </w:div>
    <w:div w:id="1700273010">
      <w:bodyDiv w:val="1"/>
      <w:marLeft w:val="0"/>
      <w:marRight w:val="0"/>
      <w:marTop w:val="0"/>
      <w:marBottom w:val="0"/>
      <w:divBdr>
        <w:top w:val="none" w:sz="0" w:space="0" w:color="auto"/>
        <w:left w:val="none" w:sz="0" w:space="0" w:color="auto"/>
        <w:bottom w:val="none" w:sz="0" w:space="0" w:color="auto"/>
        <w:right w:val="none" w:sz="0" w:space="0" w:color="auto"/>
      </w:divBdr>
    </w:div>
    <w:div w:id="1700281226">
      <w:bodyDiv w:val="1"/>
      <w:marLeft w:val="0"/>
      <w:marRight w:val="0"/>
      <w:marTop w:val="0"/>
      <w:marBottom w:val="0"/>
      <w:divBdr>
        <w:top w:val="none" w:sz="0" w:space="0" w:color="auto"/>
        <w:left w:val="none" w:sz="0" w:space="0" w:color="auto"/>
        <w:bottom w:val="none" w:sz="0" w:space="0" w:color="auto"/>
        <w:right w:val="none" w:sz="0" w:space="0" w:color="auto"/>
      </w:divBdr>
    </w:div>
    <w:div w:id="1700399379">
      <w:bodyDiv w:val="1"/>
      <w:marLeft w:val="0"/>
      <w:marRight w:val="0"/>
      <w:marTop w:val="0"/>
      <w:marBottom w:val="0"/>
      <w:divBdr>
        <w:top w:val="none" w:sz="0" w:space="0" w:color="auto"/>
        <w:left w:val="none" w:sz="0" w:space="0" w:color="auto"/>
        <w:bottom w:val="none" w:sz="0" w:space="0" w:color="auto"/>
        <w:right w:val="none" w:sz="0" w:space="0" w:color="auto"/>
      </w:divBdr>
    </w:div>
    <w:div w:id="1700621176">
      <w:bodyDiv w:val="1"/>
      <w:marLeft w:val="0"/>
      <w:marRight w:val="0"/>
      <w:marTop w:val="0"/>
      <w:marBottom w:val="0"/>
      <w:divBdr>
        <w:top w:val="none" w:sz="0" w:space="0" w:color="auto"/>
        <w:left w:val="none" w:sz="0" w:space="0" w:color="auto"/>
        <w:bottom w:val="none" w:sz="0" w:space="0" w:color="auto"/>
        <w:right w:val="none" w:sz="0" w:space="0" w:color="auto"/>
      </w:divBdr>
    </w:div>
    <w:div w:id="1700739434">
      <w:bodyDiv w:val="1"/>
      <w:marLeft w:val="0"/>
      <w:marRight w:val="0"/>
      <w:marTop w:val="0"/>
      <w:marBottom w:val="0"/>
      <w:divBdr>
        <w:top w:val="none" w:sz="0" w:space="0" w:color="auto"/>
        <w:left w:val="none" w:sz="0" w:space="0" w:color="auto"/>
        <w:bottom w:val="none" w:sz="0" w:space="0" w:color="auto"/>
        <w:right w:val="none" w:sz="0" w:space="0" w:color="auto"/>
      </w:divBdr>
    </w:div>
    <w:div w:id="1700743860">
      <w:bodyDiv w:val="1"/>
      <w:marLeft w:val="0"/>
      <w:marRight w:val="0"/>
      <w:marTop w:val="0"/>
      <w:marBottom w:val="0"/>
      <w:divBdr>
        <w:top w:val="none" w:sz="0" w:space="0" w:color="auto"/>
        <w:left w:val="none" w:sz="0" w:space="0" w:color="auto"/>
        <w:bottom w:val="none" w:sz="0" w:space="0" w:color="auto"/>
        <w:right w:val="none" w:sz="0" w:space="0" w:color="auto"/>
      </w:divBdr>
    </w:div>
    <w:div w:id="1701008990">
      <w:bodyDiv w:val="1"/>
      <w:marLeft w:val="0"/>
      <w:marRight w:val="0"/>
      <w:marTop w:val="0"/>
      <w:marBottom w:val="0"/>
      <w:divBdr>
        <w:top w:val="none" w:sz="0" w:space="0" w:color="auto"/>
        <w:left w:val="none" w:sz="0" w:space="0" w:color="auto"/>
        <w:bottom w:val="none" w:sz="0" w:space="0" w:color="auto"/>
        <w:right w:val="none" w:sz="0" w:space="0" w:color="auto"/>
      </w:divBdr>
    </w:div>
    <w:div w:id="1701200847">
      <w:bodyDiv w:val="1"/>
      <w:marLeft w:val="0"/>
      <w:marRight w:val="0"/>
      <w:marTop w:val="0"/>
      <w:marBottom w:val="0"/>
      <w:divBdr>
        <w:top w:val="none" w:sz="0" w:space="0" w:color="auto"/>
        <w:left w:val="none" w:sz="0" w:space="0" w:color="auto"/>
        <w:bottom w:val="none" w:sz="0" w:space="0" w:color="auto"/>
        <w:right w:val="none" w:sz="0" w:space="0" w:color="auto"/>
      </w:divBdr>
    </w:div>
    <w:div w:id="1701204395">
      <w:bodyDiv w:val="1"/>
      <w:marLeft w:val="0"/>
      <w:marRight w:val="0"/>
      <w:marTop w:val="0"/>
      <w:marBottom w:val="0"/>
      <w:divBdr>
        <w:top w:val="none" w:sz="0" w:space="0" w:color="auto"/>
        <w:left w:val="none" w:sz="0" w:space="0" w:color="auto"/>
        <w:bottom w:val="none" w:sz="0" w:space="0" w:color="auto"/>
        <w:right w:val="none" w:sz="0" w:space="0" w:color="auto"/>
      </w:divBdr>
    </w:div>
    <w:div w:id="1701318613">
      <w:bodyDiv w:val="1"/>
      <w:marLeft w:val="0"/>
      <w:marRight w:val="0"/>
      <w:marTop w:val="0"/>
      <w:marBottom w:val="0"/>
      <w:divBdr>
        <w:top w:val="none" w:sz="0" w:space="0" w:color="auto"/>
        <w:left w:val="none" w:sz="0" w:space="0" w:color="auto"/>
        <w:bottom w:val="none" w:sz="0" w:space="0" w:color="auto"/>
        <w:right w:val="none" w:sz="0" w:space="0" w:color="auto"/>
      </w:divBdr>
    </w:div>
    <w:div w:id="1701320945">
      <w:bodyDiv w:val="1"/>
      <w:marLeft w:val="0"/>
      <w:marRight w:val="0"/>
      <w:marTop w:val="0"/>
      <w:marBottom w:val="0"/>
      <w:divBdr>
        <w:top w:val="none" w:sz="0" w:space="0" w:color="auto"/>
        <w:left w:val="none" w:sz="0" w:space="0" w:color="auto"/>
        <w:bottom w:val="none" w:sz="0" w:space="0" w:color="auto"/>
        <w:right w:val="none" w:sz="0" w:space="0" w:color="auto"/>
      </w:divBdr>
    </w:div>
    <w:div w:id="1701666512">
      <w:bodyDiv w:val="1"/>
      <w:marLeft w:val="0"/>
      <w:marRight w:val="0"/>
      <w:marTop w:val="0"/>
      <w:marBottom w:val="0"/>
      <w:divBdr>
        <w:top w:val="none" w:sz="0" w:space="0" w:color="auto"/>
        <w:left w:val="none" w:sz="0" w:space="0" w:color="auto"/>
        <w:bottom w:val="none" w:sz="0" w:space="0" w:color="auto"/>
        <w:right w:val="none" w:sz="0" w:space="0" w:color="auto"/>
      </w:divBdr>
    </w:div>
    <w:div w:id="1701736463">
      <w:bodyDiv w:val="1"/>
      <w:marLeft w:val="0"/>
      <w:marRight w:val="0"/>
      <w:marTop w:val="0"/>
      <w:marBottom w:val="0"/>
      <w:divBdr>
        <w:top w:val="none" w:sz="0" w:space="0" w:color="auto"/>
        <w:left w:val="none" w:sz="0" w:space="0" w:color="auto"/>
        <w:bottom w:val="none" w:sz="0" w:space="0" w:color="auto"/>
        <w:right w:val="none" w:sz="0" w:space="0" w:color="auto"/>
      </w:divBdr>
    </w:div>
    <w:div w:id="1701780940">
      <w:bodyDiv w:val="1"/>
      <w:marLeft w:val="0"/>
      <w:marRight w:val="0"/>
      <w:marTop w:val="0"/>
      <w:marBottom w:val="0"/>
      <w:divBdr>
        <w:top w:val="none" w:sz="0" w:space="0" w:color="auto"/>
        <w:left w:val="none" w:sz="0" w:space="0" w:color="auto"/>
        <w:bottom w:val="none" w:sz="0" w:space="0" w:color="auto"/>
        <w:right w:val="none" w:sz="0" w:space="0" w:color="auto"/>
      </w:divBdr>
    </w:div>
    <w:div w:id="1701784779">
      <w:bodyDiv w:val="1"/>
      <w:marLeft w:val="0"/>
      <w:marRight w:val="0"/>
      <w:marTop w:val="0"/>
      <w:marBottom w:val="0"/>
      <w:divBdr>
        <w:top w:val="none" w:sz="0" w:space="0" w:color="auto"/>
        <w:left w:val="none" w:sz="0" w:space="0" w:color="auto"/>
        <w:bottom w:val="none" w:sz="0" w:space="0" w:color="auto"/>
        <w:right w:val="none" w:sz="0" w:space="0" w:color="auto"/>
      </w:divBdr>
    </w:div>
    <w:div w:id="1701929969">
      <w:bodyDiv w:val="1"/>
      <w:marLeft w:val="0"/>
      <w:marRight w:val="0"/>
      <w:marTop w:val="0"/>
      <w:marBottom w:val="0"/>
      <w:divBdr>
        <w:top w:val="none" w:sz="0" w:space="0" w:color="auto"/>
        <w:left w:val="none" w:sz="0" w:space="0" w:color="auto"/>
        <w:bottom w:val="none" w:sz="0" w:space="0" w:color="auto"/>
        <w:right w:val="none" w:sz="0" w:space="0" w:color="auto"/>
      </w:divBdr>
    </w:div>
    <w:div w:id="1701932874">
      <w:bodyDiv w:val="1"/>
      <w:marLeft w:val="0"/>
      <w:marRight w:val="0"/>
      <w:marTop w:val="0"/>
      <w:marBottom w:val="0"/>
      <w:divBdr>
        <w:top w:val="none" w:sz="0" w:space="0" w:color="auto"/>
        <w:left w:val="none" w:sz="0" w:space="0" w:color="auto"/>
        <w:bottom w:val="none" w:sz="0" w:space="0" w:color="auto"/>
        <w:right w:val="none" w:sz="0" w:space="0" w:color="auto"/>
      </w:divBdr>
    </w:div>
    <w:div w:id="1701934201">
      <w:bodyDiv w:val="1"/>
      <w:marLeft w:val="0"/>
      <w:marRight w:val="0"/>
      <w:marTop w:val="0"/>
      <w:marBottom w:val="0"/>
      <w:divBdr>
        <w:top w:val="none" w:sz="0" w:space="0" w:color="auto"/>
        <w:left w:val="none" w:sz="0" w:space="0" w:color="auto"/>
        <w:bottom w:val="none" w:sz="0" w:space="0" w:color="auto"/>
        <w:right w:val="none" w:sz="0" w:space="0" w:color="auto"/>
      </w:divBdr>
    </w:div>
    <w:div w:id="1702172803">
      <w:bodyDiv w:val="1"/>
      <w:marLeft w:val="0"/>
      <w:marRight w:val="0"/>
      <w:marTop w:val="0"/>
      <w:marBottom w:val="0"/>
      <w:divBdr>
        <w:top w:val="none" w:sz="0" w:space="0" w:color="auto"/>
        <w:left w:val="none" w:sz="0" w:space="0" w:color="auto"/>
        <w:bottom w:val="none" w:sz="0" w:space="0" w:color="auto"/>
        <w:right w:val="none" w:sz="0" w:space="0" w:color="auto"/>
      </w:divBdr>
    </w:div>
    <w:div w:id="1702172939">
      <w:bodyDiv w:val="1"/>
      <w:marLeft w:val="0"/>
      <w:marRight w:val="0"/>
      <w:marTop w:val="0"/>
      <w:marBottom w:val="0"/>
      <w:divBdr>
        <w:top w:val="none" w:sz="0" w:space="0" w:color="auto"/>
        <w:left w:val="none" w:sz="0" w:space="0" w:color="auto"/>
        <w:bottom w:val="none" w:sz="0" w:space="0" w:color="auto"/>
        <w:right w:val="none" w:sz="0" w:space="0" w:color="auto"/>
      </w:divBdr>
    </w:div>
    <w:div w:id="1702198355">
      <w:bodyDiv w:val="1"/>
      <w:marLeft w:val="0"/>
      <w:marRight w:val="0"/>
      <w:marTop w:val="0"/>
      <w:marBottom w:val="0"/>
      <w:divBdr>
        <w:top w:val="none" w:sz="0" w:space="0" w:color="auto"/>
        <w:left w:val="none" w:sz="0" w:space="0" w:color="auto"/>
        <w:bottom w:val="none" w:sz="0" w:space="0" w:color="auto"/>
        <w:right w:val="none" w:sz="0" w:space="0" w:color="auto"/>
      </w:divBdr>
    </w:div>
    <w:div w:id="1702314359">
      <w:bodyDiv w:val="1"/>
      <w:marLeft w:val="0"/>
      <w:marRight w:val="0"/>
      <w:marTop w:val="0"/>
      <w:marBottom w:val="0"/>
      <w:divBdr>
        <w:top w:val="none" w:sz="0" w:space="0" w:color="auto"/>
        <w:left w:val="none" w:sz="0" w:space="0" w:color="auto"/>
        <w:bottom w:val="none" w:sz="0" w:space="0" w:color="auto"/>
        <w:right w:val="none" w:sz="0" w:space="0" w:color="auto"/>
      </w:divBdr>
    </w:div>
    <w:div w:id="1702389377">
      <w:bodyDiv w:val="1"/>
      <w:marLeft w:val="0"/>
      <w:marRight w:val="0"/>
      <w:marTop w:val="0"/>
      <w:marBottom w:val="0"/>
      <w:divBdr>
        <w:top w:val="none" w:sz="0" w:space="0" w:color="auto"/>
        <w:left w:val="none" w:sz="0" w:space="0" w:color="auto"/>
        <w:bottom w:val="none" w:sz="0" w:space="0" w:color="auto"/>
        <w:right w:val="none" w:sz="0" w:space="0" w:color="auto"/>
      </w:divBdr>
    </w:div>
    <w:div w:id="1702390987">
      <w:bodyDiv w:val="1"/>
      <w:marLeft w:val="0"/>
      <w:marRight w:val="0"/>
      <w:marTop w:val="0"/>
      <w:marBottom w:val="0"/>
      <w:divBdr>
        <w:top w:val="none" w:sz="0" w:space="0" w:color="auto"/>
        <w:left w:val="none" w:sz="0" w:space="0" w:color="auto"/>
        <w:bottom w:val="none" w:sz="0" w:space="0" w:color="auto"/>
        <w:right w:val="none" w:sz="0" w:space="0" w:color="auto"/>
      </w:divBdr>
    </w:div>
    <w:div w:id="1702435784">
      <w:bodyDiv w:val="1"/>
      <w:marLeft w:val="0"/>
      <w:marRight w:val="0"/>
      <w:marTop w:val="0"/>
      <w:marBottom w:val="0"/>
      <w:divBdr>
        <w:top w:val="none" w:sz="0" w:space="0" w:color="auto"/>
        <w:left w:val="none" w:sz="0" w:space="0" w:color="auto"/>
        <w:bottom w:val="none" w:sz="0" w:space="0" w:color="auto"/>
        <w:right w:val="none" w:sz="0" w:space="0" w:color="auto"/>
      </w:divBdr>
    </w:div>
    <w:div w:id="1702586932">
      <w:bodyDiv w:val="1"/>
      <w:marLeft w:val="0"/>
      <w:marRight w:val="0"/>
      <w:marTop w:val="0"/>
      <w:marBottom w:val="0"/>
      <w:divBdr>
        <w:top w:val="none" w:sz="0" w:space="0" w:color="auto"/>
        <w:left w:val="none" w:sz="0" w:space="0" w:color="auto"/>
        <w:bottom w:val="none" w:sz="0" w:space="0" w:color="auto"/>
        <w:right w:val="none" w:sz="0" w:space="0" w:color="auto"/>
      </w:divBdr>
    </w:div>
    <w:div w:id="1703096216">
      <w:bodyDiv w:val="1"/>
      <w:marLeft w:val="0"/>
      <w:marRight w:val="0"/>
      <w:marTop w:val="0"/>
      <w:marBottom w:val="0"/>
      <w:divBdr>
        <w:top w:val="none" w:sz="0" w:space="0" w:color="auto"/>
        <w:left w:val="none" w:sz="0" w:space="0" w:color="auto"/>
        <w:bottom w:val="none" w:sz="0" w:space="0" w:color="auto"/>
        <w:right w:val="none" w:sz="0" w:space="0" w:color="auto"/>
      </w:divBdr>
    </w:div>
    <w:div w:id="1703289536">
      <w:bodyDiv w:val="1"/>
      <w:marLeft w:val="0"/>
      <w:marRight w:val="0"/>
      <w:marTop w:val="0"/>
      <w:marBottom w:val="0"/>
      <w:divBdr>
        <w:top w:val="none" w:sz="0" w:space="0" w:color="auto"/>
        <w:left w:val="none" w:sz="0" w:space="0" w:color="auto"/>
        <w:bottom w:val="none" w:sz="0" w:space="0" w:color="auto"/>
        <w:right w:val="none" w:sz="0" w:space="0" w:color="auto"/>
      </w:divBdr>
    </w:div>
    <w:div w:id="1703365087">
      <w:bodyDiv w:val="1"/>
      <w:marLeft w:val="0"/>
      <w:marRight w:val="0"/>
      <w:marTop w:val="0"/>
      <w:marBottom w:val="0"/>
      <w:divBdr>
        <w:top w:val="none" w:sz="0" w:space="0" w:color="auto"/>
        <w:left w:val="none" w:sz="0" w:space="0" w:color="auto"/>
        <w:bottom w:val="none" w:sz="0" w:space="0" w:color="auto"/>
        <w:right w:val="none" w:sz="0" w:space="0" w:color="auto"/>
      </w:divBdr>
    </w:div>
    <w:div w:id="1703550387">
      <w:bodyDiv w:val="1"/>
      <w:marLeft w:val="0"/>
      <w:marRight w:val="0"/>
      <w:marTop w:val="0"/>
      <w:marBottom w:val="0"/>
      <w:divBdr>
        <w:top w:val="none" w:sz="0" w:space="0" w:color="auto"/>
        <w:left w:val="none" w:sz="0" w:space="0" w:color="auto"/>
        <w:bottom w:val="none" w:sz="0" w:space="0" w:color="auto"/>
        <w:right w:val="none" w:sz="0" w:space="0" w:color="auto"/>
      </w:divBdr>
    </w:div>
    <w:div w:id="1703555457">
      <w:bodyDiv w:val="1"/>
      <w:marLeft w:val="0"/>
      <w:marRight w:val="0"/>
      <w:marTop w:val="0"/>
      <w:marBottom w:val="0"/>
      <w:divBdr>
        <w:top w:val="none" w:sz="0" w:space="0" w:color="auto"/>
        <w:left w:val="none" w:sz="0" w:space="0" w:color="auto"/>
        <w:bottom w:val="none" w:sz="0" w:space="0" w:color="auto"/>
        <w:right w:val="none" w:sz="0" w:space="0" w:color="auto"/>
      </w:divBdr>
    </w:div>
    <w:div w:id="1703629886">
      <w:bodyDiv w:val="1"/>
      <w:marLeft w:val="0"/>
      <w:marRight w:val="0"/>
      <w:marTop w:val="0"/>
      <w:marBottom w:val="0"/>
      <w:divBdr>
        <w:top w:val="none" w:sz="0" w:space="0" w:color="auto"/>
        <w:left w:val="none" w:sz="0" w:space="0" w:color="auto"/>
        <w:bottom w:val="none" w:sz="0" w:space="0" w:color="auto"/>
        <w:right w:val="none" w:sz="0" w:space="0" w:color="auto"/>
      </w:divBdr>
    </w:div>
    <w:div w:id="1704019803">
      <w:bodyDiv w:val="1"/>
      <w:marLeft w:val="0"/>
      <w:marRight w:val="0"/>
      <w:marTop w:val="0"/>
      <w:marBottom w:val="0"/>
      <w:divBdr>
        <w:top w:val="none" w:sz="0" w:space="0" w:color="auto"/>
        <w:left w:val="none" w:sz="0" w:space="0" w:color="auto"/>
        <w:bottom w:val="none" w:sz="0" w:space="0" w:color="auto"/>
        <w:right w:val="none" w:sz="0" w:space="0" w:color="auto"/>
      </w:divBdr>
    </w:div>
    <w:div w:id="1704165300">
      <w:bodyDiv w:val="1"/>
      <w:marLeft w:val="0"/>
      <w:marRight w:val="0"/>
      <w:marTop w:val="0"/>
      <w:marBottom w:val="0"/>
      <w:divBdr>
        <w:top w:val="none" w:sz="0" w:space="0" w:color="auto"/>
        <w:left w:val="none" w:sz="0" w:space="0" w:color="auto"/>
        <w:bottom w:val="none" w:sz="0" w:space="0" w:color="auto"/>
        <w:right w:val="none" w:sz="0" w:space="0" w:color="auto"/>
      </w:divBdr>
    </w:div>
    <w:div w:id="1704207976">
      <w:bodyDiv w:val="1"/>
      <w:marLeft w:val="0"/>
      <w:marRight w:val="0"/>
      <w:marTop w:val="0"/>
      <w:marBottom w:val="0"/>
      <w:divBdr>
        <w:top w:val="none" w:sz="0" w:space="0" w:color="auto"/>
        <w:left w:val="none" w:sz="0" w:space="0" w:color="auto"/>
        <w:bottom w:val="none" w:sz="0" w:space="0" w:color="auto"/>
        <w:right w:val="none" w:sz="0" w:space="0" w:color="auto"/>
      </w:divBdr>
    </w:div>
    <w:div w:id="1704283336">
      <w:bodyDiv w:val="1"/>
      <w:marLeft w:val="0"/>
      <w:marRight w:val="0"/>
      <w:marTop w:val="0"/>
      <w:marBottom w:val="0"/>
      <w:divBdr>
        <w:top w:val="none" w:sz="0" w:space="0" w:color="auto"/>
        <w:left w:val="none" w:sz="0" w:space="0" w:color="auto"/>
        <w:bottom w:val="none" w:sz="0" w:space="0" w:color="auto"/>
        <w:right w:val="none" w:sz="0" w:space="0" w:color="auto"/>
      </w:divBdr>
    </w:div>
    <w:div w:id="1704360475">
      <w:bodyDiv w:val="1"/>
      <w:marLeft w:val="0"/>
      <w:marRight w:val="0"/>
      <w:marTop w:val="0"/>
      <w:marBottom w:val="0"/>
      <w:divBdr>
        <w:top w:val="none" w:sz="0" w:space="0" w:color="auto"/>
        <w:left w:val="none" w:sz="0" w:space="0" w:color="auto"/>
        <w:bottom w:val="none" w:sz="0" w:space="0" w:color="auto"/>
        <w:right w:val="none" w:sz="0" w:space="0" w:color="auto"/>
      </w:divBdr>
    </w:div>
    <w:div w:id="1704404248">
      <w:bodyDiv w:val="1"/>
      <w:marLeft w:val="0"/>
      <w:marRight w:val="0"/>
      <w:marTop w:val="0"/>
      <w:marBottom w:val="0"/>
      <w:divBdr>
        <w:top w:val="none" w:sz="0" w:space="0" w:color="auto"/>
        <w:left w:val="none" w:sz="0" w:space="0" w:color="auto"/>
        <w:bottom w:val="none" w:sz="0" w:space="0" w:color="auto"/>
        <w:right w:val="none" w:sz="0" w:space="0" w:color="auto"/>
      </w:divBdr>
    </w:div>
    <w:div w:id="1704593735">
      <w:bodyDiv w:val="1"/>
      <w:marLeft w:val="0"/>
      <w:marRight w:val="0"/>
      <w:marTop w:val="0"/>
      <w:marBottom w:val="0"/>
      <w:divBdr>
        <w:top w:val="none" w:sz="0" w:space="0" w:color="auto"/>
        <w:left w:val="none" w:sz="0" w:space="0" w:color="auto"/>
        <w:bottom w:val="none" w:sz="0" w:space="0" w:color="auto"/>
        <w:right w:val="none" w:sz="0" w:space="0" w:color="auto"/>
      </w:divBdr>
    </w:div>
    <w:div w:id="1704594651">
      <w:bodyDiv w:val="1"/>
      <w:marLeft w:val="0"/>
      <w:marRight w:val="0"/>
      <w:marTop w:val="0"/>
      <w:marBottom w:val="0"/>
      <w:divBdr>
        <w:top w:val="none" w:sz="0" w:space="0" w:color="auto"/>
        <w:left w:val="none" w:sz="0" w:space="0" w:color="auto"/>
        <w:bottom w:val="none" w:sz="0" w:space="0" w:color="auto"/>
        <w:right w:val="none" w:sz="0" w:space="0" w:color="auto"/>
      </w:divBdr>
    </w:div>
    <w:div w:id="1704596960">
      <w:bodyDiv w:val="1"/>
      <w:marLeft w:val="0"/>
      <w:marRight w:val="0"/>
      <w:marTop w:val="0"/>
      <w:marBottom w:val="0"/>
      <w:divBdr>
        <w:top w:val="none" w:sz="0" w:space="0" w:color="auto"/>
        <w:left w:val="none" w:sz="0" w:space="0" w:color="auto"/>
        <w:bottom w:val="none" w:sz="0" w:space="0" w:color="auto"/>
        <w:right w:val="none" w:sz="0" w:space="0" w:color="auto"/>
      </w:divBdr>
    </w:div>
    <w:div w:id="1704866799">
      <w:bodyDiv w:val="1"/>
      <w:marLeft w:val="0"/>
      <w:marRight w:val="0"/>
      <w:marTop w:val="0"/>
      <w:marBottom w:val="0"/>
      <w:divBdr>
        <w:top w:val="none" w:sz="0" w:space="0" w:color="auto"/>
        <w:left w:val="none" w:sz="0" w:space="0" w:color="auto"/>
        <w:bottom w:val="none" w:sz="0" w:space="0" w:color="auto"/>
        <w:right w:val="none" w:sz="0" w:space="0" w:color="auto"/>
      </w:divBdr>
    </w:div>
    <w:div w:id="1704936621">
      <w:bodyDiv w:val="1"/>
      <w:marLeft w:val="0"/>
      <w:marRight w:val="0"/>
      <w:marTop w:val="0"/>
      <w:marBottom w:val="0"/>
      <w:divBdr>
        <w:top w:val="none" w:sz="0" w:space="0" w:color="auto"/>
        <w:left w:val="none" w:sz="0" w:space="0" w:color="auto"/>
        <w:bottom w:val="none" w:sz="0" w:space="0" w:color="auto"/>
        <w:right w:val="none" w:sz="0" w:space="0" w:color="auto"/>
      </w:divBdr>
    </w:div>
    <w:div w:id="1705012774">
      <w:bodyDiv w:val="1"/>
      <w:marLeft w:val="0"/>
      <w:marRight w:val="0"/>
      <w:marTop w:val="0"/>
      <w:marBottom w:val="0"/>
      <w:divBdr>
        <w:top w:val="none" w:sz="0" w:space="0" w:color="auto"/>
        <w:left w:val="none" w:sz="0" w:space="0" w:color="auto"/>
        <w:bottom w:val="none" w:sz="0" w:space="0" w:color="auto"/>
        <w:right w:val="none" w:sz="0" w:space="0" w:color="auto"/>
      </w:divBdr>
    </w:div>
    <w:div w:id="1705057798">
      <w:bodyDiv w:val="1"/>
      <w:marLeft w:val="0"/>
      <w:marRight w:val="0"/>
      <w:marTop w:val="0"/>
      <w:marBottom w:val="0"/>
      <w:divBdr>
        <w:top w:val="none" w:sz="0" w:space="0" w:color="auto"/>
        <w:left w:val="none" w:sz="0" w:space="0" w:color="auto"/>
        <w:bottom w:val="none" w:sz="0" w:space="0" w:color="auto"/>
        <w:right w:val="none" w:sz="0" w:space="0" w:color="auto"/>
      </w:divBdr>
    </w:div>
    <w:div w:id="1705211610">
      <w:bodyDiv w:val="1"/>
      <w:marLeft w:val="0"/>
      <w:marRight w:val="0"/>
      <w:marTop w:val="0"/>
      <w:marBottom w:val="0"/>
      <w:divBdr>
        <w:top w:val="none" w:sz="0" w:space="0" w:color="auto"/>
        <w:left w:val="none" w:sz="0" w:space="0" w:color="auto"/>
        <w:bottom w:val="none" w:sz="0" w:space="0" w:color="auto"/>
        <w:right w:val="none" w:sz="0" w:space="0" w:color="auto"/>
      </w:divBdr>
    </w:div>
    <w:div w:id="1705249344">
      <w:bodyDiv w:val="1"/>
      <w:marLeft w:val="0"/>
      <w:marRight w:val="0"/>
      <w:marTop w:val="0"/>
      <w:marBottom w:val="0"/>
      <w:divBdr>
        <w:top w:val="none" w:sz="0" w:space="0" w:color="auto"/>
        <w:left w:val="none" w:sz="0" w:space="0" w:color="auto"/>
        <w:bottom w:val="none" w:sz="0" w:space="0" w:color="auto"/>
        <w:right w:val="none" w:sz="0" w:space="0" w:color="auto"/>
      </w:divBdr>
    </w:div>
    <w:div w:id="1705254900">
      <w:bodyDiv w:val="1"/>
      <w:marLeft w:val="0"/>
      <w:marRight w:val="0"/>
      <w:marTop w:val="0"/>
      <w:marBottom w:val="0"/>
      <w:divBdr>
        <w:top w:val="none" w:sz="0" w:space="0" w:color="auto"/>
        <w:left w:val="none" w:sz="0" w:space="0" w:color="auto"/>
        <w:bottom w:val="none" w:sz="0" w:space="0" w:color="auto"/>
        <w:right w:val="none" w:sz="0" w:space="0" w:color="auto"/>
      </w:divBdr>
    </w:div>
    <w:div w:id="1705447297">
      <w:bodyDiv w:val="1"/>
      <w:marLeft w:val="0"/>
      <w:marRight w:val="0"/>
      <w:marTop w:val="0"/>
      <w:marBottom w:val="0"/>
      <w:divBdr>
        <w:top w:val="none" w:sz="0" w:space="0" w:color="auto"/>
        <w:left w:val="none" w:sz="0" w:space="0" w:color="auto"/>
        <w:bottom w:val="none" w:sz="0" w:space="0" w:color="auto"/>
        <w:right w:val="none" w:sz="0" w:space="0" w:color="auto"/>
      </w:divBdr>
    </w:div>
    <w:div w:id="1705593503">
      <w:bodyDiv w:val="1"/>
      <w:marLeft w:val="0"/>
      <w:marRight w:val="0"/>
      <w:marTop w:val="0"/>
      <w:marBottom w:val="0"/>
      <w:divBdr>
        <w:top w:val="none" w:sz="0" w:space="0" w:color="auto"/>
        <w:left w:val="none" w:sz="0" w:space="0" w:color="auto"/>
        <w:bottom w:val="none" w:sz="0" w:space="0" w:color="auto"/>
        <w:right w:val="none" w:sz="0" w:space="0" w:color="auto"/>
      </w:divBdr>
    </w:div>
    <w:div w:id="1705712628">
      <w:bodyDiv w:val="1"/>
      <w:marLeft w:val="0"/>
      <w:marRight w:val="0"/>
      <w:marTop w:val="0"/>
      <w:marBottom w:val="0"/>
      <w:divBdr>
        <w:top w:val="none" w:sz="0" w:space="0" w:color="auto"/>
        <w:left w:val="none" w:sz="0" w:space="0" w:color="auto"/>
        <w:bottom w:val="none" w:sz="0" w:space="0" w:color="auto"/>
        <w:right w:val="none" w:sz="0" w:space="0" w:color="auto"/>
      </w:divBdr>
    </w:div>
    <w:div w:id="1705789701">
      <w:bodyDiv w:val="1"/>
      <w:marLeft w:val="0"/>
      <w:marRight w:val="0"/>
      <w:marTop w:val="0"/>
      <w:marBottom w:val="0"/>
      <w:divBdr>
        <w:top w:val="none" w:sz="0" w:space="0" w:color="auto"/>
        <w:left w:val="none" w:sz="0" w:space="0" w:color="auto"/>
        <w:bottom w:val="none" w:sz="0" w:space="0" w:color="auto"/>
        <w:right w:val="none" w:sz="0" w:space="0" w:color="auto"/>
      </w:divBdr>
    </w:div>
    <w:div w:id="1705861473">
      <w:bodyDiv w:val="1"/>
      <w:marLeft w:val="0"/>
      <w:marRight w:val="0"/>
      <w:marTop w:val="0"/>
      <w:marBottom w:val="0"/>
      <w:divBdr>
        <w:top w:val="none" w:sz="0" w:space="0" w:color="auto"/>
        <w:left w:val="none" w:sz="0" w:space="0" w:color="auto"/>
        <w:bottom w:val="none" w:sz="0" w:space="0" w:color="auto"/>
        <w:right w:val="none" w:sz="0" w:space="0" w:color="auto"/>
      </w:divBdr>
    </w:div>
    <w:div w:id="1705977598">
      <w:bodyDiv w:val="1"/>
      <w:marLeft w:val="0"/>
      <w:marRight w:val="0"/>
      <w:marTop w:val="0"/>
      <w:marBottom w:val="0"/>
      <w:divBdr>
        <w:top w:val="none" w:sz="0" w:space="0" w:color="auto"/>
        <w:left w:val="none" w:sz="0" w:space="0" w:color="auto"/>
        <w:bottom w:val="none" w:sz="0" w:space="0" w:color="auto"/>
        <w:right w:val="none" w:sz="0" w:space="0" w:color="auto"/>
      </w:divBdr>
    </w:div>
    <w:div w:id="1706171891">
      <w:bodyDiv w:val="1"/>
      <w:marLeft w:val="0"/>
      <w:marRight w:val="0"/>
      <w:marTop w:val="0"/>
      <w:marBottom w:val="0"/>
      <w:divBdr>
        <w:top w:val="none" w:sz="0" w:space="0" w:color="auto"/>
        <w:left w:val="none" w:sz="0" w:space="0" w:color="auto"/>
        <w:bottom w:val="none" w:sz="0" w:space="0" w:color="auto"/>
        <w:right w:val="none" w:sz="0" w:space="0" w:color="auto"/>
      </w:divBdr>
    </w:div>
    <w:div w:id="1706174999">
      <w:bodyDiv w:val="1"/>
      <w:marLeft w:val="0"/>
      <w:marRight w:val="0"/>
      <w:marTop w:val="0"/>
      <w:marBottom w:val="0"/>
      <w:divBdr>
        <w:top w:val="none" w:sz="0" w:space="0" w:color="auto"/>
        <w:left w:val="none" w:sz="0" w:space="0" w:color="auto"/>
        <w:bottom w:val="none" w:sz="0" w:space="0" w:color="auto"/>
        <w:right w:val="none" w:sz="0" w:space="0" w:color="auto"/>
      </w:divBdr>
    </w:div>
    <w:div w:id="1706175424">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448333">
      <w:bodyDiv w:val="1"/>
      <w:marLeft w:val="0"/>
      <w:marRight w:val="0"/>
      <w:marTop w:val="0"/>
      <w:marBottom w:val="0"/>
      <w:divBdr>
        <w:top w:val="none" w:sz="0" w:space="0" w:color="auto"/>
        <w:left w:val="none" w:sz="0" w:space="0" w:color="auto"/>
        <w:bottom w:val="none" w:sz="0" w:space="0" w:color="auto"/>
        <w:right w:val="none" w:sz="0" w:space="0" w:color="auto"/>
      </w:divBdr>
    </w:div>
    <w:div w:id="1706830441">
      <w:bodyDiv w:val="1"/>
      <w:marLeft w:val="0"/>
      <w:marRight w:val="0"/>
      <w:marTop w:val="0"/>
      <w:marBottom w:val="0"/>
      <w:divBdr>
        <w:top w:val="none" w:sz="0" w:space="0" w:color="auto"/>
        <w:left w:val="none" w:sz="0" w:space="0" w:color="auto"/>
        <w:bottom w:val="none" w:sz="0" w:space="0" w:color="auto"/>
        <w:right w:val="none" w:sz="0" w:space="0" w:color="auto"/>
      </w:divBdr>
    </w:div>
    <w:div w:id="1706901969">
      <w:bodyDiv w:val="1"/>
      <w:marLeft w:val="0"/>
      <w:marRight w:val="0"/>
      <w:marTop w:val="0"/>
      <w:marBottom w:val="0"/>
      <w:divBdr>
        <w:top w:val="none" w:sz="0" w:space="0" w:color="auto"/>
        <w:left w:val="none" w:sz="0" w:space="0" w:color="auto"/>
        <w:bottom w:val="none" w:sz="0" w:space="0" w:color="auto"/>
        <w:right w:val="none" w:sz="0" w:space="0" w:color="auto"/>
      </w:divBdr>
    </w:div>
    <w:div w:id="1706903244">
      <w:bodyDiv w:val="1"/>
      <w:marLeft w:val="0"/>
      <w:marRight w:val="0"/>
      <w:marTop w:val="0"/>
      <w:marBottom w:val="0"/>
      <w:divBdr>
        <w:top w:val="none" w:sz="0" w:space="0" w:color="auto"/>
        <w:left w:val="none" w:sz="0" w:space="0" w:color="auto"/>
        <w:bottom w:val="none" w:sz="0" w:space="0" w:color="auto"/>
        <w:right w:val="none" w:sz="0" w:space="0" w:color="auto"/>
      </w:divBdr>
    </w:div>
    <w:div w:id="1706979584">
      <w:bodyDiv w:val="1"/>
      <w:marLeft w:val="0"/>
      <w:marRight w:val="0"/>
      <w:marTop w:val="0"/>
      <w:marBottom w:val="0"/>
      <w:divBdr>
        <w:top w:val="none" w:sz="0" w:space="0" w:color="auto"/>
        <w:left w:val="none" w:sz="0" w:space="0" w:color="auto"/>
        <w:bottom w:val="none" w:sz="0" w:space="0" w:color="auto"/>
        <w:right w:val="none" w:sz="0" w:space="0" w:color="auto"/>
      </w:divBdr>
    </w:div>
    <w:div w:id="1707288084">
      <w:bodyDiv w:val="1"/>
      <w:marLeft w:val="0"/>
      <w:marRight w:val="0"/>
      <w:marTop w:val="0"/>
      <w:marBottom w:val="0"/>
      <w:divBdr>
        <w:top w:val="none" w:sz="0" w:space="0" w:color="auto"/>
        <w:left w:val="none" w:sz="0" w:space="0" w:color="auto"/>
        <w:bottom w:val="none" w:sz="0" w:space="0" w:color="auto"/>
        <w:right w:val="none" w:sz="0" w:space="0" w:color="auto"/>
      </w:divBdr>
    </w:div>
    <w:div w:id="1707414765">
      <w:bodyDiv w:val="1"/>
      <w:marLeft w:val="0"/>
      <w:marRight w:val="0"/>
      <w:marTop w:val="0"/>
      <w:marBottom w:val="0"/>
      <w:divBdr>
        <w:top w:val="none" w:sz="0" w:space="0" w:color="auto"/>
        <w:left w:val="none" w:sz="0" w:space="0" w:color="auto"/>
        <w:bottom w:val="none" w:sz="0" w:space="0" w:color="auto"/>
        <w:right w:val="none" w:sz="0" w:space="0" w:color="auto"/>
      </w:divBdr>
    </w:div>
    <w:div w:id="1707482856">
      <w:bodyDiv w:val="1"/>
      <w:marLeft w:val="0"/>
      <w:marRight w:val="0"/>
      <w:marTop w:val="0"/>
      <w:marBottom w:val="0"/>
      <w:divBdr>
        <w:top w:val="none" w:sz="0" w:space="0" w:color="auto"/>
        <w:left w:val="none" w:sz="0" w:space="0" w:color="auto"/>
        <w:bottom w:val="none" w:sz="0" w:space="0" w:color="auto"/>
        <w:right w:val="none" w:sz="0" w:space="0" w:color="auto"/>
      </w:divBdr>
    </w:div>
    <w:div w:id="1707559045">
      <w:bodyDiv w:val="1"/>
      <w:marLeft w:val="0"/>
      <w:marRight w:val="0"/>
      <w:marTop w:val="0"/>
      <w:marBottom w:val="0"/>
      <w:divBdr>
        <w:top w:val="none" w:sz="0" w:space="0" w:color="auto"/>
        <w:left w:val="none" w:sz="0" w:space="0" w:color="auto"/>
        <w:bottom w:val="none" w:sz="0" w:space="0" w:color="auto"/>
        <w:right w:val="none" w:sz="0" w:space="0" w:color="auto"/>
      </w:divBdr>
    </w:div>
    <w:div w:id="1707638361">
      <w:bodyDiv w:val="1"/>
      <w:marLeft w:val="0"/>
      <w:marRight w:val="0"/>
      <w:marTop w:val="0"/>
      <w:marBottom w:val="0"/>
      <w:divBdr>
        <w:top w:val="none" w:sz="0" w:space="0" w:color="auto"/>
        <w:left w:val="none" w:sz="0" w:space="0" w:color="auto"/>
        <w:bottom w:val="none" w:sz="0" w:space="0" w:color="auto"/>
        <w:right w:val="none" w:sz="0" w:space="0" w:color="auto"/>
      </w:divBdr>
    </w:div>
    <w:div w:id="1707675702">
      <w:bodyDiv w:val="1"/>
      <w:marLeft w:val="0"/>
      <w:marRight w:val="0"/>
      <w:marTop w:val="0"/>
      <w:marBottom w:val="0"/>
      <w:divBdr>
        <w:top w:val="none" w:sz="0" w:space="0" w:color="auto"/>
        <w:left w:val="none" w:sz="0" w:space="0" w:color="auto"/>
        <w:bottom w:val="none" w:sz="0" w:space="0" w:color="auto"/>
        <w:right w:val="none" w:sz="0" w:space="0" w:color="auto"/>
      </w:divBdr>
    </w:div>
    <w:div w:id="1707875888">
      <w:bodyDiv w:val="1"/>
      <w:marLeft w:val="0"/>
      <w:marRight w:val="0"/>
      <w:marTop w:val="0"/>
      <w:marBottom w:val="0"/>
      <w:divBdr>
        <w:top w:val="none" w:sz="0" w:space="0" w:color="auto"/>
        <w:left w:val="none" w:sz="0" w:space="0" w:color="auto"/>
        <w:bottom w:val="none" w:sz="0" w:space="0" w:color="auto"/>
        <w:right w:val="none" w:sz="0" w:space="0" w:color="auto"/>
      </w:divBdr>
    </w:div>
    <w:div w:id="1708288739">
      <w:bodyDiv w:val="1"/>
      <w:marLeft w:val="0"/>
      <w:marRight w:val="0"/>
      <w:marTop w:val="0"/>
      <w:marBottom w:val="0"/>
      <w:divBdr>
        <w:top w:val="none" w:sz="0" w:space="0" w:color="auto"/>
        <w:left w:val="none" w:sz="0" w:space="0" w:color="auto"/>
        <w:bottom w:val="none" w:sz="0" w:space="0" w:color="auto"/>
        <w:right w:val="none" w:sz="0" w:space="0" w:color="auto"/>
      </w:divBdr>
    </w:div>
    <w:div w:id="1708413933">
      <w:bodyDiv w:val="1"/>
      <w:marLeft w:val="0"/>
      <w:marRight w:val="0"/>
      <w:marTop w:val="0"/>
      <w:marBottom w:val="0"/>
      <w:divBdr>
        <w:top w:val="none" w:sz="0" w:space="0" w:color="auto"/>
        <w:left w:val="none" w:sz="0" w:space="0" w:color="auto"/>
        <w:bottom w:val="none" w:sz="0" w:space="0" w:color="auto"/>
        <w:right w:val="none" w:sz="0" w:space="0" w:color="auto"/>
      </w:divBdr>
    </w:div>
    <w:div w:id="1708482357">
      <w:bodyDiv w:val="1"/>
      <w:marLeft w:val="0"/>
      <w:marRight w:val="0"/>
      <w:marTop w:val="0"/>
      <w:marBottom w:val="0"/>
      <w:divBdr>
        <w:top w:val="none" w:sz="0" w:space="0" w:color="auto"/>
        <w:left w:val="none" w:sz="0" w:space="0" w:color="auto"/>
        <w:bottom w:val="none" w:sz="0" w:space="0" w:color="auto"/>
        <w:right w:val="none" w:sz="0" w:space="0" w:color="auto"/>
      </w:divBdr>
    </w:div>
    <w:div w:id="1708487503">
      <w:bodyDiv w:val="1"/>
      <w:marLeft w:val="0"/>
      <w:marRight w:val="0"/>
      <w:marTop w:val="0"/>
      <w:marBottom w:val="0"/>
      <w:divBdr>
        <w:top w:val="none" w:sz="0" w:space="0" w:color="auto"/>
        <w:left w:val="none" w:sz="0" w:space="0" w:color="auto"/>
        <w:bottom w:val="none" w:sz="0" w:space="0" w:color="auto"/>
        <w:right w:val="none" w:sz="0" w:space="0" w:color="auto"/>
      </w:divBdr>
    </w:div>
    <w:div w:id="1708607436">
      <w:bodyDiv w:val="1"/>
      <w:marLeft w:val="0"/>
      <w:marRight w:val="0"/>
      <w:marTop w:val="0"/>
      <w:marBottom w:val="0"/>
      <w:divBdr>
        <w:top w:val="none" w:sz="0" w:space="0" w:color="auto"/>
        <w:left w:val="none" w:sz="0" w:space="0" w:color="auto"/>
        <w:bottom w:val="none" w:sz="0" w:space="0" w:color="auto"/>
        <w:right w:val="none" w:sz="0" w:space="0" w:color="auto"/>
      </w:divBdr>
    </w:div>
    <w:div w:id="1708752780">
      <w:bodyDiv w:val="1"/>
      <w:marLeft w:val="0"/>
      <w:marRight w:val="0"/>
      <w:marTop w:val="0"/>
      <w:marBottom w:val="0"/>
      <w:divBdr>
        <w:top w:val="none" w:sz="0" w:space="0" w:color="auto"/>
        <w:left w:val="none" w:sz="0" w:space="0" w:color="auto"/>
        <w:bottom w:val="none" w:sz="0" w:space="0" w:color="auto"/>
        <w:right w:val="none" w:sz="0" w:space="0" w:color="auto"/>
      </w:divBdr>
    </w:div>
    <w:div w:id="1709211259">
      <w:bodyDiv w:val="1"/>
      <w:marLeft w:val="0"/>
      <w:marRight w:val="0"/>
      <w:marTop w:val="0"/>
      <w:marBottom w:val="0"/>
      <w:divBdr>
        <w:top w:val="none" w:sz="0" w:space="0" w:color="auto"/>
        <w:left w:val="none" w:sz="0" w:space="0" w:color="auto"/>
        <w:bottom w:val="none" w:sz="0" w:space="0" w:color="auto"/>
        <w:right w:val="none" w:sz="0" w:space="0" w:color="auto"/>
      </w:divBdr>
    </w:div>
    <w:div w:id="1709332542">
      <w:bodyDiv w:val="1"/>
      <w:marLeft w:val="0"/>
      <w:marRight w:val="0"/>
      <w:marTop w:val="0"/>
      <w:marBottom w:val="0"/>
      <w:divBdr>
        <w:top w:val="none" w:sz="0" w:space="0" w:color="auto"/>
        <w:left w:val="none" w:sz="0" w:space="0" w:color="auto"/>
        <w:bottom w:val="none" w:sz="0" w:space="0" w:color="auto"/>
        <w:right w:val="none" w:sz="0" w:space="0" w:color="auto"/>
      </w:divBdr>
    </w:div>
    <w:div w:id="1709455549">
      <w:bodyDiv w:val="1"/>
      <w:marLeft w:val="0"/>
      <w:marRight w:val="0"/>
      <w:marTop w:val="0"/>
      <w:marBottom w:val="0"/>
      <w:divBdr>
        <w:top w:val="none" w:sz="0" w:space="0" w:color="auto"/>
        <w:left w:val="none" w:sz="0" w:space="0" w:color="auto"/>
        <w:bottom w:val="none" w:sz="0" w:space="0" w:color="auto"/>
        <w:right w:val="none" w:sz="0" w:space="0" w:color="auto"/>
      </w:divBdr>
    </w:div>
    <w:div w:id="1709573379">
      <w:bodyDiv w:val="1"/>
      <w:marLeft w:val="0"/>
      <w:marRight w:val="0"/>
      <w:marTop w:val="0"/>
      <w:marBottom w:val="0"/>
      <w:divBdr>
        <w:top w:val="none" w:sz="0" w:space="0" w:color="auto"/>
        <w:left w:val="none" w:sz="0" w:space="0" w:color="auto"/>
        <w:bottom w:val="none" w:sz="0" w:space="0" w:color="auto"/>
        <w:right w:val="none" w:sz="0" w:space="0" w:color="auto"/>
      </w:divBdr>
    </w:div>
    <w:div w:id="1709597917">
      <w:bodyDiv w:val="1"/>
      <w:marLeft w:val="0"/>
      <w:marRight w:val="0"/>
      <w:marTop w:val="0"/>
      <w:marBottom w:val="0"/>
      <w:divBdr>
        <w:top w:val="none" w:sz="0" w:space="0" w:color="auto"/>
        <w:left w:val="none" w:sz="0" w:space="0" w:color="auto"/>
        <w:bottom w:val="none" w:sz="0" w:space="0" w:color="auto"/>
        <w:right w:val="none" w:sz="0" w:space="0" w:color="auto"/>
      </w:divBdr>
    </w:div>
    <w:div w:id="1709641342">
      <w:bodyDiv w:val="1"/>
      <w:marLeft w:val="0"/>
      <w:marRight w:val="0"/>
      <w:marTop w:val="0"/>
      <w:marBottom w:val="0"/>
      <w:divBdr>
        <w:top w:val="none" w:sz="0" w:space="0" w:color="auto"/>
        <w:left w:val="none" w:sz="0" w:space="0" w:color="auto"/>
        <w:bottom w:val="none" w:sz="0" w:space="0" w:color="auto"/>
        <w:right w:val="none" w:sz="0" w:space="0" w:color="auto"/>
      </w:divBdr>
    </w:div>
    <w:div w:id="1709791127">
      <w:bodyDiv w:val="1"/>
      <w:marLeft w:val="0"/>
      <w:marRight w:val="0"/>
      <w:marTop w:val="0"/>
      <w:marBottom w:val="0"/>
      <w:divBdr>
        <w:top w:val="none" w:sz="0" w:space="0" w:color="auto"/>
        <w:left w:val="none" w:sz="0" w:space="0" w:color="auto"/>
        <w:bottom w:val="none" w:sz="0" w:space="0" w:color="auto"/>
        <w:right w:val="none" w:sz="0" w:space="0" w:color="auto"/>
      </w:divBdr>
    </w:div>
    <w:div w:id="1709838815">
      <w:bodyDiv w:val="1"/>
      <w:marLeft w:val="0"/>
      <w:marRight w:val="0"/>
      <w:marTop w:val="0"/>
      <w:marBottom w:val="0"/>
      <w:divBdr>
        <w:top w:val="none" w:sz="0" w:space="0" w:color="auto"/>
        <w:left w:val="none" w:sz="0" w:space="0" w:color="auto"/>
        <w:bottom w:val="none" w:sz="0" w:space="0" w:color="auto"/>
        <w:right w:val="none" w:sz="0" w:space="0" w:color="auto"/>
      </w:divBdr>
    </w:div>
    <w:div w:id="1709987463">
      <w:bodyDiv w:val="1"/>
      <w:marLeft w:val="0"/>
      <w:marRight w:val="0"/>
      <w:marTop w:val="0"/>
      <w:marBottom w:val="0"/>
      <w:divBdr>
        <w:top w:val="none" w:sz="0" w:space="0" w:color="auto"/>
        <w:left w:val="none" w:sz="0" w:space="0" w:color="auto"/>
        <w:bottom w:val="none" w:sz="0" w:space="0" w:color="auto"/>
        <w:right w:val="none" w:sz="0" w:space="0" w:color="auto"/>
      </w:divBdr>
    </w:div>
    <w:div w:id="1709992732">
      <w:bodyDiv w:val="1"/>
      <w:marLeft w:val="0"/>
      <w:marRight w:val="0"/>
      <w:marTop w:val="0"/>
      <w:marBottom w:val="0"/>
      <w:divBdr>
        <w:top w:val="none" w:sz="0" w:space="0" w:color="auto"/>
        <w:left w:val="none" w:sz="0" w:space="0" w:color="auto"/>
        <w:bottom w:val="none" w:sz="0" w:space="0" w:color="auto"/>
        <w:right w:val="none" w:sz="0" w:space="0" w:color="auto"/>
      </w:divBdr>
    </w:div>
    <w:div w:id="1710303046">
      <w:bodyDiv w:val="1"/>
      <w:marLeft w:val="0"/>
      <w:marRight w:val="0"/>
      <w:marTop w:val="0"/>
      <w:marBottom w:val="0"/>
      <w:divBdr>
        <w:top w:val="none" w:sz="0" w:space="0" w:color="auto"/>
        <w:left w:val="none" w:sz="0" w:space="0" w:color="auto"/>
        <w:bottom w:val="none" w:sz="0" w:space="0" w:color="auto"/>
        <w:right w:val="none" w:sz="0" w:space="0" w:color="auto"/>
      </w:divBdr>
    </w:div>
    <w:div w:id="1710454796">
      <w:bodyDiv w:val="1"/>
      <w:marLeft w:val="0"/>
      <w:marRight w:val="0"/>
      <w:marTop w:val="0"/>
      <w:marBottom w:val="0"/>
      <w:divBdr>
        <w:top w:val="none" w:sz="0" w:space="0" w:color="auto"/>
        <w:left w:val="none" w:sz="0" w:space="0" w:color="auto"/>
        <w:bottom w:val="none" w:sz="0" w:space="0" w:color="auto"/>
        <w:right w:val="none" w:sz="0" w:space="0" w:color="auto"/>
      </w:divBdr>
    </w:div>
    <w:div w:id="1710493707">
      <w:bodyDiv w:val="1"/>
      <w:marLeft w:val="0"/>
      <w:marRight w:val="0"/>
      <w:marTop w:val="0"/>
      <w:marBottom w:val="0"/>
      <w:divBdr>
        <w:top w:val="none" w:sz="0" w:space="0" w:color="auto"/>
        <w:left w:val="none" w:sz="0" w:space="0" w:color="auto"/>
        <w:bottom w:val="none" w:sz="0" w:space="0" w:color="auto"/>
        <w:right w:val="none" w:sz="0" w:space="0" w:color="auto"/>
      </w:divBdr>
    </w:div>
    <w:div w:id="1710494063">
      <w:bodyDiv w:val="1"/>
      <w:marLeft w:val="0"/>
      <w:marRight w:val="0"/>
      <w:marTop w:val="0"/>
      <w:marBottom w:val="0"/>
      <w:divBdr>
        <w:top w:val="none" w:sz="0" w:space="0" w:color="auto"/>
        <w:left w:val="none" w:sz="0" w:space="0" w:color="auto"/>
        <w:bottom w:val="none" w:sz="0" w:space="0" w:color="auto"/>
        <w:right w:val="none" w:sz="0" w:space="0" w:color="auto"/>
      </w:divBdr>
    </w:div>
    <w:div w:id="1710496807">
      <w:bodyDiv w:val="1"/>
      <w:marLeft w:val="0"/>
      <w:marRight w:val="0"/>
      <w:marTop w:val="0"/>
      <w:marBottom w:val="0"/>
      <w:divBdr>
        <w:top w:val="none" w:sz="0" w:space="0" w:color="auto"/>
        <w:left w:val="none" w:sz="0" w:space="0" w:color="auto"/>
        <w:bottom w:val="none" w:sz="0" w:space="0" w:color="auto"/>
        <w:right w:val="none" w:sz="0" w:space="0" w:color="auto"/>
      </w:divBdr>
    </w:div>
    <w:div w:id="1710647155">
      <w:bodyDiv w:val="1"/>
      <w:marLeft w:val="0"/>
      <w:marRight w:val="0"/>
      <w:marTop w:val="0"/>
      <w:marBottom w:val="0"/>
      <w:divBdr>
        <w:top w:val="none" w:sz="0" w:space="0" w:color="auto"/>
        <w:left w:val="none" w:sz="0" w:space="0" w:color="auto"/>
        <w:bottom w:val="none" w:sz="0" w:space="0" w:color="auto"/>
        <w:right w:val="none" w:sz="0" w:space="0" w:color="auto"/>
      </w:divBdr>
    </w:div>
    <w:div w:id="1710758119">
      <w:bodyDiv w:val="1"/>
      <w:marLeft w:val="0"/>
      <w:marRight w:val="0"/>
      <w:marTop w:val="0"/>
      <w:marBottom w:val="0"/>
      <w:divBdr>
        <w:top w:val="none" w:sz="0" w:space="0" w:color="auto"/>
        <w:left w:val="none" w:sz="0" w:space="0" w:color="auto"/>
        <w:bottom w:val="none" w:sz="0" w:space="0" w:color="auto"/>
        <w:right w:val="none" w:sz="0" w:space="0" w:color="auto"/>
      </w:divBdr>
    </w:div>
    <w:div w:id="1710758382">
      <w:bodyDiv w:val="1"/>
      <w:marLeft w:val="0"/>
      <w:marRight w:val="0"/>
      <w:marTop w:val="0"/>
      <w:marBottom w:val="0"/>
      <w:divBdr>
        <w:top w:val="none" w:sz="0" w:space="0" w:color="auto"/>
        <w:left w:val="none" w:sz="0" w:space="0" w:color="auto"/>
        <w:bottom w:val="none" w:sz="0" w:space="0" w:color="auto"/>
        <w:right w:val="none" w:sz="0" w:space="0" w:color="auto"/>
      </w:divBdr>
    </w:div>
    <w:div w:id="1710760479">
      <w:bodyDiv w:val="1"/>
      <w:marLeft w:val="0"/>
      <w:marRight w:val="0"/>
      <w:marTop w:val="0"/>
      <w:marBottom w:val="0"/>
      <w:divBdr>
        <w:top w:val="none" w:sz="0" w:space="0" w:color="auto"/>
        <w:left w:val="none" w:sz="0" w:space="0" w:color="auto"/>
        <w:bottom w:val="none" w:sz="0" w:space="0" w:color="auto"/>
        <w:right w:val="none" w:sz="0" w:space="0" w:color="auto"/>
      </w:divBdr>
    </w:div>
    <w:div w:id="1710842209">
      <w:bodyDiv w:val="1"/>
      <w:marLeft w:val="0"/>
      <w:marRight w:val="0"/>
      <w:marTop w:val="0"/>
      <w:marBottom w:val="0"/>
      <w:divBdr>
        <w:top w:val="none" w:sz="0" w:space="0" w:color="auto"/>
        <w:left w:val="none" w:sz="0" w:space="0" w:color="auto"/>
        <w:bottom w:val="none" w:sz="0" w:space="0" w:color="auto"/>
        <w:right w:val="none" w:sz="0" w:space="0" w:color="auto"/>
      </w:divBdr>
    </w:div>
    <w:div w:id="1711028723">
      <w:bodyDiv w:val="1"/>
      <w:marLeft w:val="0"/>
      <w:marRight w:val="0"/>
      <w:marTop w:val="0"/>
      <w:marBottom w:val="0"/>
      <w:divBdr>
        <w:top w:val="none" w:sz="0" w:space="0" w:color="auto"/>
        <w:left w:val="none" w:sz="0" w:space="0" w:color="auto"/>
        <w:bottom w:val="none" w:sz="0" w:space="0" w:color="auto"/>
        <w:right w:val="none" w:sz="0" w:space="0" w:color="auto"/>
      </w:divBdr>
    </w:div>
    <w:div w:id="1711106516">
      <w:bodyDiv w:val="1"/>
      <w:marLeft w:val="0"/>
      <w:marRight w:val="0"/>
      <w:marTop w:val="0"/>
      <w:marBottom w:val="0"/>
      <w:divBdr>
        <w:top w:val="none" w:sz="0" w:space="0" w:color="auto"/>
        <w:left w:val="none" w:sz="0" w:space="0" w:color="auto"/>
        <w:bottom w:val="none" w:sz="0" w:space="0" w:color="auto"/>
        <w:right w:val="none" w:sz="0" w:space="0" w:color="auto"/>
      </w:divBdr>
    </w:div>
    <w:div w:id="1711150824">
      <w:bodyDiv w:val="1"/>
      <w:marLeft w:val="0"/>
      <w:marRight w:val="0"/>
      <w:marTop w:val="0"/>
      <w:marBottom w:val="0"/>
      <w:divBdr>
        <w:top w:val="none" w:sz="0" w:space="0" w:color="auto"/>
        <w:left w:val="none" w:sz="0" w:space="0" w:color="auto"/>
        <w:bottom w:val="none" w:sz="0" w:space="0" w:color="auto"/>
        <w:right w:val="none" w:sz="0" w:space="0" w:color="auto"/>
      </w:divBdr>
    </w:div>
    <w:div w:id="1711344833">
      <w:bodyDiv w:val="1"/>
      <w:marLeft w:val="0"/>
      <w:marRight w:val="0"/>
      <w:marTop w:val="0"/>
      <w:marBottom w:val="0"/>
      <w:divBdr>
        <w:top w:val="none" w:sz="0" w:space="0" w:color="auto"/>
        <w:left w:val="none" w:sz="0" w:space="0" w:color="auto"/>
        <w:bottom w:val="none" w:sz="0" w:space="0" w:color="auto"/>
        <w:right w:val="none" w:sz="0" w:space="0" w:color="auto"/>
      </w:divBdr>
    </w:div>
    <w:div w:id="1711420117">
      <w:bodyDiv w:val="1"/>
      <w:marLeft w:val="0"/>
      <w:marRight w:val="0"/>
      <w:marTop w:val="0"/>
      <w:marBottom w:val="0"/>
      <w:divBdr>
        <w:top w:val="none" w:sz="0" w:space="0" w:color="auto"/>
        <w:left w:val="none" w:sz="0" w:space="0" w:color="auto"/>
        <w:bottom w:val="none" w:sz="0" w:space="0" w:color="auto"/>
        <w:right w:val="none" w:sz="0" w:space="0" w:color="auto"/>
      </w:divBdr>
    </w:div>
    <w:div w:id="1711497091">
      <w:bodyDiv w:val="1"/>
      <w:marLeft w:val="0"/>
      <w:marRight w:val="0"/>
      <w:marTop w:val="0"/>
      <w:marBottom w:val="0"/>
      <w:divBdr>
        <w:top w:val="none" w:sz="0" w:space="0" w:color="auto"/>
        <w:left w:val="none" w:sz="0" w:space="0" w:color="auto"/>
        <w:bottom w:val="none" w:sz="0" w:space="0" w:color="auto"/>
        <w:right w:val="none" w:sz="0" w:space="0" w:color="auto"/>
      </w:divBdr>
    </w:div>
    <w:div w:id="1711606257">
      <w:bodyDiv w:val="1"/>
      <w:marLeft w:val="0"/>
      <w:marRight w:val="0"/>
      <w:marTop w:val="0"/>
      <w:marBottom w:val="0"/>
      <w:divBdr>
        <w:top w:val="none" w:sz="0" w:space="0" w:color="auto"/>
        <w:left w:val="none" w:sz="0" w:space="0" w:color="auto"/>
        <w:bottom w:val="none" w:sz="0" w:space="0" w:color="auto"/>
        <w:right w:val="none" w:sz="0" w:space="0" w:color="auto"/>
      </w:divBdr>
    </w:div>
    <w:div w:id="1711683034">
      <w:bodyDiv w:val="1"/>
      <w:marLeft w:val="0"/>
      <w:marRight w:val="0"/>
      <w:marTop w:val="0"/>
      <w:marBottom w:val="0"/>
      <w:divBdr>
        <w:top w:val="none" w:sz="0" w:space="0" w:color="auto"/>
        <w:left w:val="none" w:sz="0" w:space="0" w:color="auto"/>
        <w:bottom w:val="none" w:sz="0" w:space="0" w:color="auto"/>
        <w:right w:val="none" w:sz="0" w:space="0" w:color="auto"/>
      </w:divBdr>
    </w:div>
    <w:div w:id="1711758869">
      <w:bodyDiv w:val="1"/>
      <w:marLeft w:val="0"/>
      <w:marRight w:val="0"/>
      <w:marTop w:val="0"/>
      <w:marBottom w:val="0"/>
      <w:divBdr>
        <w:top w:val="none" w:sz="0" w:space="0" w:color="auto"/>
        <w:left w:val="none" w:sz="0" w:space="0" w:color="auto"/>
        <w:bottom w:val="none" w:sz="0" w:space="0" w:color="auto"/>
        <w:right w:val="none" w:sz="0" w:space="0" w:color="auto"/>
      </w:divBdr>
    </w:div>
    <w:div w:id="1711764806">
      <w:bodyDiv w:val="1"/>
      <w:marLeft w:val="0"/>
      <w:marRight w:val="0"/>
      <w:marTop w:val="0"/>
      <w:marBottom w:val="0"/>
      <w:divBdr>
        <w:top w:val="none" w:sz="0" w:space="0" w:color="auto"/>
        <w:left w:val="none" w:sz="0" w:space="0" w:color="auto"/>
        <w:bottom w:val="none" w:sz="0" w:space="0" w:color="auto"/>
        <w:right w:val="none" w:sz="0" w:space="0" w:color="auto"/>
      </w:divBdr>
    </w:div>
    <w:div w:id="1711802813">
      <w:bodyDiv w:val="1"/>
      <w:marLeft w:val="0"/>
      <w:marRight w:val="0"/>
      <w:marTop w:val="0"/>
      <w:marBottom w:val="0"/>
      <w:divBdr>
        <w:top w:val="none" w:sz="0" w:space="0" w:color="auto"/>
        <w:left w:val="none" w:sz="0" w:space="0" w:color="auto"/>
        <w:bottom w:val="none" w:sz="0" w:space="0" w:color="auto"/>
        <w:right w:val="none" w:sz="0" w:space="0" w:color="auto"/>
      </w:divBdr>
    </w:div>
    <w:div w:id="1711807430">
      <w:bodyDiv w:val="1"/>
      <w:marLeft w:val="0"/>
      <w:marRight w:val="0"/>
      <w:marTop w:val="0"/>
      <w:marBottom w:val="0"/>
      <w:divBdr>
        <w:top w:val="none" w:sz="0" w:space="0" w:color="auto"/>
        <w:left w:val="none" w:sz="0" w:space="0" w:color="auto"/>
        <w:bottom w:val="none" w:sz="0" w:space="0" w:color="auto"/>
        <w:right w:val="none" w:sz="0" w:space="0" w:color="auto"/>
      </w:divBdr>
    </w:div>
    <w:div w:id="1711958848">
      <w:bodyDiv w:val="1"/>
      <w:marLeft w:val="0"/>
      <w:marRight w:val="0"/>
      <w:marTop w:val="0"/>
      <w:marBottom w:val="0"/>
      <w:divBdr>
        <w:top w:val="none" w:sz="0" w:space="0" w:color="auto"/>
        <w:left w:val="none" w:sz="0" w:space="0" w:color="auto"/>
        <w:bottom w:val="none" w:sz="0" w:space="0" w:color="auto"/>
        <w:right w:val="none" w:sz="0" w:space="0" w:color="auto"/>
      </w:divBdr>
    </w:div>
    <w:div w:id="1712000699">
      <w:bodyDiv w:val="1"/>
      <w:marLeft w:val="0"/>
      <w:marRight w:val="0"/>
      <w:marTop w:val="0"/>
      <w:marBottom w:val="0"/>
      <w:divBdr>
        <w:top w:val="none" w:sz="0" w:space="0" w:color="auto"/>
        <w:left w:val="none" w:sz="0" w:space="0" w:color="auto"/>
        <w:bottom w:val="none" w:sz="0" w:space="0" w:color="auto"/>
        <w:right w:val="none" w:sz="0" w:space="0" w:color="auto"/>
      </w:divBdr>
    </w:div>
    <w:div w:id="1712145776">
      <w:bodyDiv w:val="1"/>
      <w:marLeft w:val="0"/>
      <w:marRight w:val="0"/>
      <w:marTop w:val="0"/>
      <w:marBottom w:val="0"/>
      <w:divBdr>
        <w:top w:val="none" w:sz="0" w:space="0" w:color="auto"/>
        <w:left w:val="none" w:sz="0" w:space="0" w:color="auto"/>
        <w:bottom w:val="none" w:sz="0" w:space="0" w:color="auto"/>
        <w:right w:val="none" w:sz="0" w:space="0" w:color="auto"/>
      </w:divBdr>
    </w:div>
    <w:div w:id="1712223236">
      <w:bodyDiv w:val="1"/>
      <w:marLeft w:val="0"/>
      <w:marRight w:val="0"/>
      <w:marTop w:val="0"/>
      <w:marBottom w:val="0"/>
      <w:divBdr>
        <w:top w:val="none" w:sz="0" w:space="0" w:color="auto"/>
        <w:left w:val="none" w:sz="0" w:space="0" w:color="auto"/>
        <w:bottom w:val="none" w:sz="0" w:space="0" w:color="auto"/>
        <w:right w:val="none" w:sz="0" w:space="0" w:color="auto"/>
      </w:divBdr>
    </w:div>
    <w:div w:id="1712266194">
      <w:bodyDiv w:val="1"/>
      <w:marLeft w:val="0"/>
      <w:marRight w:val="0"/>
      <w:marTop w:val="0"/>
      <w:marBottom w:val="0"/>
      <w:divBdr>
        <w:top w:val="none" w:sz="0" w:space="0" w:color="auto"/>
        <w:left w:val="none" w:sz="0" w:space="0" w:color="auto"/>
        <w:bottom w:val="none" w:sz="0" w:space="0" w:color="auto"/>
        <w:right w:val="none" w:sz="0" w:space="0" w:color="auto"/>
      </w:divBdr>
    </w:div>
    <w:div w:id="1712337504">
      <w:bodyDiv w:val="1"/>
      <w:marLeft w:val="0"/>
      <w:marRight w:val="0"/>
      <w:marTop w:val="0"/>
      <w:marBottom w:val="0"/>
      <w:divBdr>
        <w:top w:val="none" w:sz="0" w:space="0" w:color="auto"/>
        <w:left w:val="none" w:sz="0" w:space="0" w:color="auto"/>
        <w:bottom w:val="none" w:sz="0" w:space="0" w:color="auto"/>
        <w:right w:val="none" w:sz="0" w:space="0" w:color="auto"/>
      </w:divBdr>
    </w:div>
    <w:div w:id="1712463153">
      <w:bodyDiv w:val="1"/>
      <w:marLeft w:val="0"/>
      <w:marRight w:val="0"/>
      <w:marTop w:val="0"/>
      <w:marBottom w:val="0"/>
      <w:divBdr>
        <w:top w:val="none" w:sz="0" w:space="0" w:color="auto"/>
        <w:left w:val="none" w:sz="0" w:space="0" w:color="auto"/>
        <w:bottom w:val="none" w:sz="0" w:space="0" w:color="auto"/>
        <w:right w:val="none" w:sz="0" w:space="0" w:color="auto"/>
      </w:divBdr>
    </w:div>
    <w:div w:id="1712653894">
      <w:bodyDiv w:val="1"/>
      <w:marLeft w:val="0"/>
      <w:marRight w:val="0"/>
      <w:marTop w:val="0"/>
      <w:marBottom w:val="0"/>
      <w:divBdr>
        <w:top w:val="none" w:sz="0" w:space="0" w:color="auto"/>
        <w:left w:val="none" w:sz="0" w:space="0" w:color="auto"/>
        <w:bottom w:val="none" w:sz="0" w:space="0" w:color="auto"/>
        <w:right w:val="none" w:sz="0" w:space="0" w:color="auto"/>
      </w:divBdr>
    </w:div>
    <w:div w:id="1712656921">
      <w:bodyDiv w:val="1"/>
      <w:marLeft w:val="0"/>
      <w:marRight w:val="0"/>
      <w:marTop w:val="0"/>
      <w:marBottom w:val="0"/>
      <w:divBdr>
        <w:top w:val="none" w:sz="0" w:space="0" w:color="auto"/>
        <w:left w:val="none" w:sz="0" w:space="0" w:color="auto"/>
        <w:bottom w:val="none" w:sz="0" w:space="0" w:color="auto"/>
        <w:right w:val="none" w:sz="0" w:space="0" w:color="auto"/>
      </w:divBdr>
    </w:div>
    <w:div w:id="1712726302">
      <w:bodyDiv w:val="1"/>
      <w:marLeft w:val="0"/>
      <w:marRight w:val="0"/>
      <w:marTop w:val="0"/>
      <w:marBottom w:val="0"/>
      <w:divBdr>
        <w:top w:val="none" w:sz="0" w:space="0" w:color="auto"/>
        <w:left w:val="none" w:sz="0" w:space="0" w:color="auto"/>
        <w:bottom w:val="none" w:sz="0" w:space="0" w:color="auto"/>
        <w:right w:val="none" w:sz="0" w:space="0" w:color="auto"/>
      </w:divBdr>
    </w:div>
    <w:div w:id="1713074582">
      <w:bodyDiv w:val="1"/>
      <w:marLeft w:val="0"/>
      <w:marRight w:val="0"/>
      <w:marTop w:val="0"/>
      <w:marBottom w:val="0"/>
      <w:divBdr>
        <w:top w:val="none" w:sz="0" w:space="0" w:color="auto"/>
        <w:left w:val="none" w:sz="0" w:space="0" w:color="auto"/>
        <w:bottom w:val="none" w:sz="0" w:space="0" w:color="auto"/>
        <w:right w:val="none" w:sz="0" w:space="0" w:color="auto"/>
      </w:divBdr>
    </w:div>
    <w:div w:id="1713262966">
      <w:bodyDiv w:val="1"/>
      <w:marLeft w:val="0"/>
      <w:marRight w:val="0"/>
      <w:marTop w:val="0"/>
      <w:marBottom w:val="0"/>
      <w:divBdr>
        <w:top w:val="none" w:sz="0" w:space="0" w:color="auto"/>
        <w:left w:val="none" w:sz="0" w:space="0" w:color="auto"/>
        <w:bottom w:val="none" w:sz="0" w:space="0" w:color="auto"/>
        <w:right w:val="none" w:sz="0" w:space="0" w:color="auto"/>
      </w:divBdr>
    </w:div>
    <w:div w:id="1713535011">
      <w:bodyDiv w:val="1"/>
      <w:marLeft w:val="0"/>
      <w:marRight w:val="0"/>
      <w:marTop w:val="0"/>
      <w:marBottom w:val="0"/>
      <w:divBdr>
        <w:top w:val="none" w:sz="0" w:space="0" w:color="auto"/>
        <w:left w:val="none" w:sz="0" w:space="0" w:color="auto"/>
        <w:bottom w:val="none" w:sz="0" w:space="0" w:color="auto"/>
        <w:right w:val="none" w:sz="0" w:space="0" w:color="auto"/>
      </w:divBdr>
    </w:div>
    <w:div w:id="1713647359">
      <w:bodyDiv w:val="1"/>
      <w:marLeft w:val="0"/>
      <w:marRight w:val="0"/>
      <w:marTop w:val="0"/>
      <w:marBottom w:val="0"/>
      <w:divBdr>
        <w:top w:val="none" w:sz="0" w:space="0" w:color="auto"/>
        <w:left w:val="none" w:sz="0" w:space="0" w:color="auto"/>
        <w:bottom w:val="none" w:sz="0" w:space="0" w:color="auto"/>
        <w:right w:val="none" w:sz="0" w:space="0" w:color="auto"/>
      </w:divBdr>
    </w:div>
    <w:div w:id="1714234122">
      <w:bodyDiv w:val="1"/>
      <w:marLeft w:val="0"/>
      <w:marRight w:val="0"/>
      <w:marTop w:val="0"/>
      <w:marBottom w:val="0"/>
      <w:divBdr>
        <w:top w:val="none" w:sz="0" w:space="0" w:color="auto"/>
        <w:left w:val="none" w:sz="0" w:space="0" w:color="auto"/>
        <w:bottom w:val="none" w:sz="0" w:space="0" w:color="auto"/>
        <w:right w:val="none" w:sz="0" w:space="0" w:color="auto"/>
      </w:divBdr>
    </w:div>
    <w:div w:id="1714619948">
      <w:bodyDiv w:val="1"/>
      <w:marLeft w:val="0"/>
      <w:marRight w:val="0"/>
      <w:marTop w:val="0"/>
      <w:marBottom w:val="0"/>
      <w:divBdr>
        <w:top w:val="none" w:sz="0" w:space="0" w:color="auto"/>
        <w:left w:val="none" w:sz="0" w:space="0" w:color="auto"/>
        <w:bottom w:val="none" w:sz="0" w:space="0" w:color="auto"/>
        <w:right w:val="none" w:sz="0" w:space="0" w:color="auto"/>
      </w:divBdr>
    </w:div>
    <w:div w:id="1714692322">
      <w:bodyDiv w:val="1"/>
      <w:marLeft w:val="0"/>
      <w:marRight w:val="0"/>
      <w:marTop w:val="0"/>
      <w:marBottom w:val="0"/>
      <w:divBdr>
        <w:top w:val="none" w:sz="0" w:space="0" w:color="auto"/>
        <w:left w:val="none" w:sz="0" w:space="0" w:color="auto"/>
        <w:bottom w:val="none" w:sz="0" w:space="0" w:color="auto"/>
        <w:right w:val="none" w:sz="0" w:space="0" w:color="auto"/>
      </w:divBdr>
    </w:div>
    <w:div w:id="1714767717">
      <w:bodyDiv w:val="1"/>
      <w:marLeft w:val="0"/>
      <w:marRight w:val="0"/>
      <w:marTop w:val="0"/>
      <w:marBottom w:val="0"/>
      <w:divBdr>
        <w:top w:val="none" w:sz="0" w:space="0" w:color="auto"/>
        <w:left w:val="none" w:sz="0" w:space="0" w:color="auto"/>
        <w:bottom w:val="none" w:sz="0" w:space="0" w:color="auto"/>
        <w:right w:val="none" w:sz="0" w:space="0" w:color="auto"/>
      </w:divBdr>
    </w:div>
    <w:div w:id="1714770538">
      <w:bodyDiv w:val="1"/>
      <w:marLeft w:val="0"/>
      <w:marRight w:val="0"/>
      <w:marTop w:val="0"/>
      <w:marBottom w:val="0"/>
      <w:divBdr>
        <w:top w:val="none" w:sz="0" w:space="0" w:color="auto"/>
        <w:left w:val="none" w:sz="0" w:space="0" w:color="auto"/>
        <w:bottom w:val="none" w:sz="0" w:space="0" w:color="auto"/>
        <w:right w:val="none" w:sz="0" w:space="0" w:color="auto"/>
      </w:divBdr>
    </w:div>
    <w:div w:id="1714844149">
      <w:bodyDiv w:val="1"/>
      <w:marLeft w:val="0"/>
      <w:marRight w:val="0"/>
      <w:marTop w:val="0"/>
      <w:marBottom w:val="0"/>
      <w:divBdr>
        <w:top w:val="none" w:sz="0" w:space="0" w:color="auto"/>
        <w:left w:val="none" w:sz="0" w:space="0" w:color="auto"/>
        <w:bottom w:val="none" w:sz="0" w:space="0" w:color="auto"/>
        <w:right w:val="none" w:sz="0" w:space="0" w:color="auto"/>
      </w:divBdr>
    </w:div>
    <w:div w:id="1714884335">
      <w:bodyDiv w:val="1"/>
      <w:marLeft w:val="0"/>
      <w:marRight w:val="0"/>
      <w:marTop w:val="0"/>
      <w:marBottom w:val="0"/>
      <w:divBdr>
        <w:top w:val="none" w:sz="0" w:space="0" w:color="auto"/>
        <w:left w:val="none" w:sz="0" w:space="0" w:color="auto"/>
        <w:bottom w:val="none" w:sz="0" w:space="0" w:color="auto"/>
        <w:right w:val="none" w:sz="0" w:space="0" w:color="auto"/>
      </w:divBdr>
    </w:div>
    <w:div w:id="1714886853">
      <w:bodyDiv w:val="1"/>
      <w:marLeft w:val="0"/>
      <w:marRight w:val="0"/>
      <w:marTop w:val="0"/>
      <w:marBottom w:val="0"/>
      <w:divBdr>
        <w:top w:val="none" w:sz="0" w:space="0" w:color="auto"/>
        <w:left w:val="none" w:sz="0" w:space="0" w:color="auto"/>
        <w:bottom w:val="none" w:sz="0" w:space="0" w:color="auto"/>
        <w:right w:val="none" w:sz="0" w:space="0" w:color="auto"/>
      </w:divBdr>
    </w:div>
    <w:div w:id="1714966520">
      <w:bodyDiv w:val="1"/>
      <w:marLeft w:val="0"/>
      <w:marRight w:val="0"/>
      <w:marTop w:val="0"/>
      <w:marBottom w:val="0"/>
      <w:divBdr>
        <w:top w:val="none" w:sz="0" w:space="0" w:color="auto"/>
        <w:left w:val="none" w:sz="0" w:space="0" w:color="auto"/>
        <w:bottom w:val="none" w:sz="0" w:space="0" w:color="auto"/>
        <w:right w:val="none" w:sz="0" w:space="0" w:color="auto"/>
      </w:divBdr>
    </w:div>
    <w:div w:id="1715041502">
      <w:bodyDiv w:val="1"/>
      <w:marLeft w:val="0"/>
      <w:marRight w:val="0"/>
      <w:marTop w:val="0"/>
      <w:marBottom w:val="0"/>
      <w:divBdr>
        <w:top w:val="none" w:sz="0" w:space="0" w:color="auto"/>
        <w:left w:val="none" w:sz="0" w:space="0" w:color="auto"/>
        <w:bottom w:val="none" w:sz="0" w:space="0" w:color="auto"/>
        <w:right w:val="none" w:sz="0" w:space="0" w:color="auto"/>
      </w:divBdr>
    </w:div>
    <w:div w:id="1715109027">
      <w:bodyDiv w:val="1"/>
      <w:marLeft w:val="0"/>
      <w:marRight w:val="0"/>
      <w:marTop w:val="0"/>
      <w:marBottom w:val="0"/>
      <w:divBdr>
        <w:top w:val="none" w:sz="0" w:space="0" w:color="auto"/>
        <w:left w:val="none" w:sz="0" w:space="0" w:color="auto"/>
        <w:bottom w:val="none" w:sz="0" w:space="0" w:color="auto"/>
        <w:right w:val="none" w:sz="0" w:space="0" w:color="auto"/>
      </w:divBdr>
    </w:div>
    <w:div w:id="1715229418">
      <w:bodyDiv w:val="1"/>
      <w:marLeft w:val="0"/>
      <w:marRight w:val="0"/>
      <w:marTop w:val="0"/>
      <w:marBottom w:val="0"/>
      <w:divBdr>
        <w:top w:val="none" w:sz="0" w:space="0" w:color="auto"/>
        <w:left w:val="none" w:sz="0" w:space="0" w:color="auto"/>
        <w:bottom w:val="none" w:sz="0" w:space="0" w:color="auto"/>
        <w:right w:val="none" w:sz="0" w:space="0" w:color="auto"/>
      </w:divBdr>
    </w:div>
    <w:div w:id="1715353074">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5615064">
      <w:bodyDiv w:val="1"/>
      <w:marLeft w:val="0"/>
      <w:marRight w:val="0"/>
      <w:marTop w:val="0"/>
      <w:marBottom w:val="0"/>
      <w:divBdr>
        <w:top w:val="none" w:sz="0" w:space="0" w:color="auto"/>
        <w:left w:val="none" w:sz="0" w:space="0" w:color="auto"/>
        <w:bottom w:val="none" w:sz="0" w:space="0" w:color="auto"/>
        <w:right w:val="none" w:sz="0" w:space="0" w:color="auto"/>
      </w:divBdr>
    </w:div>
    <w:div w:id="1715689320">
      <w:bodyDiv w:val="1"/>
      <w:marLeft w:val="0"/>
      <w:marRight w:val="0"/>
      <w:marTop w:val="0"/>
      <w:marBottom w:val="0"/>
      <w:divBdr>
        <w:top w:val="none" w:sz="0" w:space="0" w:color="auto"/>
        <w:left w:val="none" w:sz="0" w:space="0" w:color="auto"/>
        <w:bottom w:val="none" w:sz="0" w:space="0" w:color="auto"/>
        <w:right w:val="none" w:sz="0" w:space="0" w:color="auto"/>
      </w:divBdr>
    </w:div>
    <w:div w:id="1715691545">
      <w:bodyDiv w:val="1"/>
      <w:marLeft w:val="0"/>
      <w:marRight w:val="0"/>
      <w:marTop w:val="0"/>
      <w:marBottom w:val="0"/>
      <w:divBdr>
        <w:top w:val="none" w:sz="0" w:space="0" w:color="auto"/>
        <w:left w:val="none" w:sz="0" w:space="0" w:color="auto"/>
        <w:bottom w:val="none" w:sz="0" w:space="0" w:color="auto"/>
        <w:right w:val="none" w:sz="0" w:space="0" w:color="auto"/>
      </w:divBdr>
    </w:div>
    <w:div w:id="1715812770">
      <w:bodyDiv w:val="1"/>
      <w:marLeft w:val="0"/>
      <w:marRight w:val="0"/>
      <w:marTop w:val="0"/>
      <w:marBottom w:val="0"/>
      <w:divBdr>
        <w:top w:val="none" w:sz="0" w:space="0" w:color="auto"/>
        <w:left w:val="none" w:sz="0" w:space="0" w:color="auto"/>
        <w:bottom w:val="none" w:sz="0" w:space="0" w:color="auto"/>
        <w:right w:val="none" w:sz="0" w:space="0" w:color="auto"/>
      </w:divBdr>
    </w:div>
    <w:div w:id="1715882816">
      <w:bodyDiv w:val="1"/>
      <w:marLeft w:val="0"/>
      <w:marRight w:val="0"/>
      <w:marTop w:val="0"/>
      <w:marBottom w:val="0"/>
      <w:divBdr>
        <w:top w:val="none" w:sz="0" w:space="0" w:color="auto"/>
        <w:left w:val="none" w:sz="0" w:space="0" w:color="auto"/>
        <w:bottom w:val="none" w:sz="0" w:space="0" w:color="auto"/>
        <w:right w:val="none" w:sz="0" w:space="0" w:color="auto"/>
      </w:divBdr>
    </w:div>
    <w:div w:id="1716000448">
      <w:bodyDiv w:val="1"/>
      <w:marLeft w:val="0"/>
      <w:marRight w:val="0"/>
      <w:marTop w:val="0"/>
      <w:marBottom w:val="0"/>
      <w:divBdr>
        <w:top w:val="none" w:sz="0" w:space="0" w:color="auto"/>
        <w:left w:val="none" w:sz="0" w:space="0" w:color="auto"/>
        <w:bottom w:val="none" w:sz="0" w:space="0" w:color="auto"/>
        <w:right w:val="none" w:sz="0" w:space="0" w:color="auto"/>
      </w:divBdr>
    </w:div>
    <w:div w:id="1716156617">
      <w:bodyDiv w:val="1"/>
      <w:marLeft w:val="0"/>
      <w:marRight w:val="0"/>
      <w:marTop w:val="0"/>
      <w:marBottom w:val="0"/>
      <w:divBdr>
        <w:top w:val="none" w:sz="0" w:space="0" w:color="auto"/>
        <w:left w:val="none" w:sz="0" w:space="0" w:color="auto"/>
        <w:bottom w:val="none" w:sz="0" w:space="0" w:color="auto"/>
        <w:right w:val="none" w:sz="0" w:space="0" w:color="auto"/>
      </w:divBdr>
    </w:div>
    <w:div w:id="1716394059">
      <w:bodyDiv w:val="1"/>
      <w:marLeft w:val="0"/>
      <w:marRight w:val="0"/>
      <w:marTop w:val="0"/>
      <w:marBottom w:val="0"/>
      <w:divBdr>
        <w:top w:val="none" w:sz="0" w:space="0" w:color="auto"/>
        <w:left w:val="none" w:sz="0" w:space="0" w:color="auto"/>
        <w:bottom w:val="none" w:sz="0" w:space="0" w:color="auto"/>
        <w:right w:val="none" w:sz="0" w:space="0" w:color="auto"/>
      </w:divBdr>
    </w:div>
    <w:div w:id="1716469014">
      <w:bodyDiv w:val="1"/>
      <w:marLeft w:val="0"/>
      <w:marRight w:val="0"/>
      <w:marTop w:val="0"/>
      <w:marBottom w:val="0"/>
      <w:divBdr>
        <w:top w:val="none" w:sz="0" w:space="0" w:color="auto"/>
        <w:left w:val="none" w:sz="0" w:space="0" w:color="auto"/>
        <w:bottom w:val="none" w:sz="0" w:space="0" w:color="auto"/>
        <w:right w:val="none" w:sz="0" w:space="0" w:color="auto"/>
      </w:divBdr>
    </w:div>
    <w:div w:id="1716537787">
      <w:bodyDiv w:val="1"/>
      <w:marLeft w:val="0"/>
      <w:marRight w:val="0"/>
      <w:marTop w:val="0"/>
      <w:marBottom w:val="0"/>
      <w:divBdr>
        <w:top w:val="none" w:sz="0" w:space="0" w:color="auto"/>
        <w:left w:val="none" w:sz="0" w:space="0" w:color="auto"/>
        <w:bottom w:val="none" w:sz="0" w:space="0" w:color="auto"/>
        <w:right w:val="none" w:sz="0" w:space="0" w:color="auto"/>
      </w:divBdr>
    </w:div>
    <w:div w:id="1716930936">
      <w:bodyDiv w:val="1"/>
      <w:marLeft w:val="0"/>
      <w:marRight w:val="0"/>
      <w:marTop w:val="0"/>
      <w:marBottom w:val="0"/>
      <w:divBdr>
        <w:top w:val="none" w:sz="0" w:space="0" w:color="auto"/>
        <w:left w:val="none" w:sz="0" w:space="0" w:color="auto"/>
        <w:bottom w:val="none" w:sz="0" w:space="0" w:color="auto"/>
        <w:right w:val="none" w:sz="0" w:space="0" w:color="auto"/>
      </w:divBdr>
    </w:div>
    <w:div w:id="1717005146">
      <w:bodyDiv w:val="1"/>
      <w:marLeft w:val="0"/>
      <w:marRight w:val="0"/>
      <w:marTop w:val="0"/>
      <w:marBottom w:val="0"/>
      <w:divBdr>
        <w:top w:val="none" w:sz="0" w:space="0" w:color="auto"/>
        <w:left w:val="none" w:sz="0" w:space="0" w:color="auto"/>
        <w:bottom w:val="none" w:sz="0" w:space="0" w:color="auto"/>
        <w:right w:val="none" w:sz="0" w:space="0" w:color="auto"/>
      </w:divBdr>
    </w:div>
    <w:div w:id="1717242937">
      <w:bodyDiv w:val="1"/>
      <w:marLeft w:val="0"/>
      <w:marRight w:val="0"/>
      <w:marTop w:val="0"/>
      <w:marBottom w:val="0"/>
      <w:divBdr>
        <w:top w:val="none" w:sz="0" w:space="0" w:color="auto"/>
        <w:left w:val="none" w:sz="0" w:space="0" w:color="auto"/>
        <w:bottom w:val="none" w:sz="0" w:space="0" w:color="auto"/>
        <w:right w:val="none" w:sz="0" w:space="0" w:color="auto"/>
      </w:divBdr>
    </w:div>
    <w:div w:id="1717268272">
      <w:bodyDiv w:val="1"/>
      <w:marLeft w:val="0"/>
      <w:marRight w:val="0"/>
      <w:marTop w:val="0"/>
      <w:marBottom w:val="0"/>
      <w:divBdr>
        <w:top w:val="none" w:sz="0" w:space="0" w:color="auto"/>
        <w:left w:val="none" w:sz="0" w:space="0" w:color="auto"/>
        <w:bottom w:val="none" w:sz="0" w:space="0" w:color="auto"/>
        <w:right w:val="none" w:sz="0" w:space="0" w:color="auto"/>
      </w:divBdr>
    </w:div>
    <w:div w:id="1717387468">
      <w:bodyDiv w:val="1"/>
      <w:marLeft w:val="0"/>
      <w:marRight w:val="0"/>
      <w:marTop w:val="0"/>
      <w:marBottom w:val="0"/>
      <w:divBdr>
        <w:top w:val="none" w:sz="0" w:space="0" w:color="auto"/>
        <w:left w:val="none" w:sz="0" w:space="0" w:color="auto"/>
        <w:bottom w:val="none" w:sz="0" w:space="0" w:color="auto"/>
        <w:right w:val="none" w:sz="0" w:space="0" w:color="auto"/>
      </w:divBdr>
    </w:div>
    <w:div w:id="1717578593">
      <w:bodyDiv w:val="1"/>
      <w:marLeft w:val="0"/>
      <w:marRight w:val="0"/>
      <w:marTop w:val="0"/>
      <w:marBottom w:val="0"/>
      <w:divBdr>
        <w:top w:val="none" w:sz="0" w:space="0" w:color="auto"/>
        <w:left w:val="none" w:sz="0" w:space="0" w:color="auto"/>
        <w:bottom w:val="none" w:sz="0" w:space="0" w:color="auto"/>
        <w:right w:val="none" w:sz="0" w:space="0" w:color="auto"/>
      </w:divBdr>
    </w:div>
    <w:div w:id="1717655238">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7847528">
      <w:bodyDiv w:val="1"/>
      <w:marLeft w:val="0"/>
      <w:marRight w:val="0"/>
      <w:marTop w:val="0"/>
      <w:marBottom w:val="0"/>
      <w:divBdr>
        <w:top w:val="none" w:sz="0" w:space="0" w:color="auto"/>
        <w:left w:val="none" w:sz="0" w:space="0" w:color="auto"/>
        <w:bottom w:val="none" w:sz="0" w:space="0" w:color="auto"/>
        <w:right w:val="none" w:sz="0" w:space="0" w:color="auto"/>
      </w:divBdr>
    </w:div>
    <w:div w:id="1717898258">
      <w:bodyDiv w:val="1"/>
      <w:marLeft w:val="0"/>
      <w:marRight w:val="0"/>
      <w:marTop w:val="0"/>
      <w:marBottom w:val="0"/>
      <w:divBdr>
        <w:top w:val="none" w:sz="0" w:space="0" w:color="auto"/>
        <w:left w:val="none" w:sz="0" w:space="0" w:color="auto"/>
        <w:bottom w:val="none" w:sz="0" w:space="0" w:color="auto"/>
        <w:right w:val="none" w:sz="0" w:space="0" w:color="auto"/>
      </w:divBdr>
    </w:div>
    <w:div w:id="1718314955">
      <w:bodyDiv w:val="1"/>
      <w:marLeft w:val="0"/>
      <w:marRight w:val="0"/>
      <w:marTop w:val="0"/>
      <w:marBottom w:val="0"/>
      <w:divBdr>
        <w:top w:val="none" w:sz="0" w:space="0" w:color="auto"/>
        <w:left w:val="none" w:sz="0" w:space="0" w:color="auto"/>
        <w:bottom w:val="none" w:sz="0" w:space="0" w:color="auto"/>
        <w:right w:val="none" w:sz="0" w:space="0" w:color="auto"/>
      </w:divBdr>
    </w:div>
    <w:div w:id="1718385886">
      <w:bodyDiv w:val="1"/>
      <w:marLeft w:val="0"/>
      <w:marRight w:val="0"/>
      <w:marTop w:val="0"/>
      <w:marBottom w:val="0"/>
      <w:divBdr>
        <w:top w:val="none" w:sz="0" w:space="0" w:color="auto"/>
        <w:left w:val="none" w:sz="0" w:space="0" w:color="auto"/>
        <w:bottom w:val="none" w:sz="0" w:space="0" w:color="auto"/>
        <w:right w:val="none" w:sz="0" w:space="0" w:color="auto"/>
      </w:divBdr>
    </w:div>
    <w:div w:id="1718503133">
      <w:bodyDiv w:val="1"/>
      <w:marLeft w:val="0"/>
      <w:marRight w:val="0"/>
      <w:marTop w:val="0"/>
      <w:marBottom w:val="0"/>
      <w:divBdr>
        <w:top w:val="none" w:sz="0" w:space="0" w:color="auto"/>
        <w:left w:val="none" w:sz="0" w:space="0" w:color="auto"/>
        <w:bottom w:val="none" w:sz="0" w:space="0" w:color="auto"/>
        <w:right w:val="none" w:sz="0" w:space="0" w:color="auto"/>
      </w:divBdr>
    </w:div>
    <w:div w:id="1718509690">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8776009">
      <w:bodyDiv w:val="1"/>
      <w:marLeft w:val="0"/>
      <w:marRight w:val="0"/>
      <w:marTop w:val="0"/>
      <w:marBottom w:val="0"/>
      <w:divBdr>
        <w:top w:val="none" w:sz="0" w:space="0" w:color="auto"/>
        <w:left w:val="none" w:sz="0" w:space="0" w:color="auto"/>
        <w:bottom w:val="none" w:sz="0" w:space="0" w:color="auto"/>
        <w:right w:val="none" w:sz="0" w:space="0" w:color="auto"/>
      </w:divBdr>
    </w:div>
    <w:div w:id="1718820967">
      <w:bodyDiv w:val="1"/>
      <w:marLeft w:val="0"/>
      <w:marRight w:val="0"/>
      <w:marTop w:val="0"/>
      <w:marBottom w:val="0"/>
      <w:divBdr>
        <w:top w:val="none" w:sz="0" w:space="0" w:color="auto"/>
        <w:left w:val="none" w:sz="0" w:space="0" w:color="auto"/>
        <w:bottom w:val="none" w:sz="0" w:space="0" w:color="auto"/>
        <w:right w:val="none" w:sz="0" w:space="0" w:color="auto"/>
      </w:divBdr>
    </w:div>
    <w:div w:id="1718891288">
      <w:bodyDiv w:val="1"/>
      <w:marLeft w:val="0"/>
      <w:marRight w:val="0"/>
      <w:marTop w:val="0"/>
      <w:marBottom w:val="0"/>
      <w:divBdr>
        <w:top w:val="none" w:sz="0" w:space="0" w:color="auto"/>
        <w:left w:val="none" w:sz="0" w:space="0" w:color="auto"/>
        <w:bottom w:val="none" w:sz="0" w:space="0" w:color="auto"/>
        <w:right w:val="none" w:sz="0" w:space="0" w:color="auto"/>
      </w:divBdr>
    </w:div>
    <w:div w:id="1718965969">
      <w:bodyDiv w:val="1"/>
      <w:marLeft w:val="0"/>
      <w:marRight w:val="0"/>
      <w:marTop w:val="0"/>
      <w:marBottom w:val="0"/>
      <w:divBdr>
        <w:top w:val="none" w:sz="0" w:space="0" w:color="auto"/>
        <w:left w:val="none" w:sz="0" w:space="0" w:color="auto"/>
        <w:bottom w:val="none" w:sz="0" w:space="0" w:color="auto"/>
        <w:right w:val="none" w:sz="0" w:space="0" w:color="auto"/>
      </w:divBdr>
    </w:div>
    <w:div w:id="1719040254">
      <w:bodyDiv w:val="1"/>
      <w:marLeft w:val="0"/>
      <w:marRight w:val="0"/>
      <w:marTop w:val="0"/>
      <w:marBottom w:val="0"/>
      <w:divBdr>
        <w:top w:val="none" w:sz="0" w:space="0" w:color="auto"/>
        <w:left w:val="none" w:sz="0" w:space="0" w:color="auto"/>
        <w:bottom w:val="none" w:sz="0" w:space="0" w:color="auto"/>
        <w:right w:val="none" w:sz="0" w:space="0" w:color="auto"/>
      </w:divBdr>
    </w:div>
    <w:div w:id="1719083109">
      <w:bodyDiv w:val="1"/>
      <w:marLeft w:val="0"/>
      <w:marRight w:val="0"/>
      <w:marTop w:val="0"/>
      <w:marBottom w:val="0"/>
      <w:divBdr>
        <w:top w:val="none" w:sz="0" w:space="0" w:color="auto"/>
        <w:left w:val="none" w:sz="0" w:space="0" w:color="auto"/>
        <w:bottom w:val="none" w:sz="0" w:space="0" w:color="auto"/>
        <w:right w:val="none" w:sz="0" w:space="0" w:color="auto"/>
      </w:divBdr>
    </w:div>
    <w:div w:id="1719165569">
      <w:bodyDiv w:val="1"/>
      <w:marLeft w:val="0"/>
      <w:marRight w:val="0"/>
      <w:marTop w:val="0"/>
      <w:marBottom w:val="0"/>
      <w:divBdr>
        <w:top w:val="none" w:sz="0" w:space="0" w:color="auto"/>
        <w:left w:val="none" w:sz="0" w:space="0" w:color="auto"/>
        <w:bottom w:val="none" w:sz="0" w:space="0" w:color="auto"/>
        <w:right w:val="none" w:sz="0" w:space="0" w:color="auto"/>
      </w:divBdr>
    </w:div>
    <w:div w:id="1719208115">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403055">
      <w:bodyDiv w:val="1"/>
      <w:marLeft w:val="0"/>
      <w:marRight w:val="0"/>
      <w:marTop w:val="0"/>
      <w:marBottom w:val="0"/>
      <w:divBdr>
        <w:top w:val="none" w:sz="0" w:space="0" w:color="auto"/>
        <w:left w:val="none" w:sz="0" w:space="0" w:color="auto"/>
        <w:bottom w:val="none" w:sz="0" w:space="0" w:color="auto"/>
        <w:right w:val="none" w:sz="0" w:space="0" w:color="auto"/>
      </w:divBdr>
    </w:div>
    <w:div w:id="1719403260">
      <w:bodyDiv w:val="1"/>
      <w:marLeft w:val="0"/>
      <w:marRight w:val="0"/>
      <w:marTop w:val="0"/>
      <w:marBottom w:val="0"/>
      <w:divBdr>
        <w:top w:val="none" w:sz="0" w:space="0" w:color="auto"/>
        <w:left w:val="none" w:sz="0" w:space="0" w:color="auto"/>
        <w:bottom w:val="none" w:sz="0" w:space="0" w:color="auto"/>
        <w:right w:val="none" w:sz="0" w:space="0" w:color="auto"/>
      </w:divBdr>
    </w:div>
    <w:div w:id="1719428533">
      <w:bodyDiv w:val="1"/>
      <w:marLeft w:val="0"/>
      <w:marRight w:val="0"/>
      <w:marTop w:val="0"/>
      <w:marBottom w:val="0"/>
      <w:divBdr>
        <w:top w:val="none" w:sz="0" w:space="0" w:color="auto"/>
        <w:left w:val="none" w:sz="0" w:space="0" w:color="auto"/>
        <w:bottom w:val="none" w:sz="0" w:space="0" w:color="auto"/>
        <w:right w:val="none" w:sz="0" w:space="0" w:color="auto"/>
      </w:divBdr>
    </w:div>
    <w:div w:id="1719474309">
      <w:bodyDiv w:val="1"/>
      <w:marLeft w:val="0"/>
      <w:marRight w:val="0"/>
      <w:marTop w:val="0"/>
      <w:marBottom w:val="0"/>
      <w:divBdr>
        <w:top w:val="none" w:sz="0" w:space="0" w:color="auto"/>
        <w:left w:val="none" w:sz="0" w:space="0" w:color="auto"/>
        <w:bottom w:val="none" w:sz="0" w:space="0" w:color="auto"/>
        <w:right w:val="none" w:sz="0" w:space="0" w:color="auto"/>
      </w:divBdr>
    </w:div>
    <w:div w:id="1719546378">
      <w:bodyDiv w:val="1"/>
      <w:marLeft w:val="0"/>
      <w:marRight w:val="0"/>
      <w:marTop w:val="0"/>
      <w:marBottom w:val="0"/>
      <w:divBdr>
        <w:top w:val="none" w:sz="0" w:space="0" w:color="auto"/>
        <w:left w:val="none" w:sz="0" w:space="0" w:color="auto"/>
        <w:bottom w:val="none" w:sz="0" w:space="0" w:color="auto"/>
        <w:right w:val="none" w:sz="0" w:space="0" w:color="auto"/>
      </w:divBdr>
    </w:div>
    <w:div w:id="1719622346">
      <w:bodyDiv w:val="1"/>
      <w:marLeft w:val="0"/>
      <w:marRight w:val="0"/>
      <w:marTop w:val="0"/>
      <w:marBottom w:val="0"/>
      <w:divBdr>
        <w:top w:val="none" w:sz="0" w:space="0" w:color="auto"/>
        <w:left w:val="none" w:sz="0" w:space="0" w:color="auto"/>
        <w:bottom w:val="none" w:sz="0" w:space="0" w:color="auto"/>
        <w:right w:val="none" w:sz="0" w:space="0" w:color="auto"/>
      </w:divBdr>
    </w:div>
    <w:div w:id="1719626157">
      <w:bodyDiv w:val="1"/>
      <w:marLeft w:val="0"/>
      <w:marRight w:val="0"/>
      <w:marTop w:val="0"/>
      <w:marBottom w:val="0"/>
      <w:divBdr>
        <w:top w:val="none" w:sz="0" w:space="0" w:color="auto"/>
        <w:left w:val="none" w:sz="0" w:space="0" w:color="auto"/>
        <w:bottom w:val="none" w:sz="0" w:space="0" w:color="auto"/>
        <w:right w:val="none" w:sz="0" w:space="0" w:color="auto"/>
      </w:divBdr>
    </w:div>
    <w:div w:id="1719695185">
      <w:bodyDiv w:val="1"/>
      <w:marLeft w:val="0"/>
      <w:marRight w:val="0"/>
      <w:marTop w:val="0"/>
      <w:marBottom w:val="0"/>
      <w:divBdr>
        <w:top w:val="none" w:sz="0" w:space="0" w:color="auto"/>
        <w:left w:val="none" w:sz="0" w:space="0" w:color="auto"/>
        <w:bottom w:val="none" w:sz="0" w:space="0" w:color="auto"/>
        <w:right w:val="none" w:sz="0" w:space="0" w:color="auto"/>
      </w:divBdr>
    </w:div>
    <w:div w:id="1719695802">
      <w:bodyDiv w:val="1"/>
      <w:marLeft w:val="0"/>
      <w:marRight w:val="0"/>
      <w:marTop w:val="0"/>
      <w:marBottom w:val="0"/>
      <w:divBdr>
        <w:top w:val="none" w:sz="0" w:space="0" w:color="auto"/>
        <w:left w:val="none" w:sz="0" w:space="0" w:color="auto"/>
        <w:bottom w:val="none" w:sz="0" w:space="0" w:color="auto"/>
        <w:right w:val="none" w:sz="0" w:space="0" w:color="auto"/>
      </w:divBdr>
    </w:div>
    <w:div w:id="1719819266">
      <w:bodyDiv w:val="1"/>
      <w:marLeft w:val="0"/>
      <w:marRight w:val="0"/>
      <w:marTop w:val="0"/>
      <w:marBottom w:val="0"/>
      <w:divBdr>
        <w:top w:val="none" w:sz="0" w:space="0" w:color="auto"/>
        <w:left w:val="none" w:sz="0" w:space="0" w:color="auto"/>
        <w:bottom w:val="none" w:sz="0" w:space="0" w:color="auto"/>
        <w:right w:val="none" w:sz="0" w:space="0" w:color="auto"/>
      </w:divBdr>
    </w:div>
    <w:div w:id="1719930994">
      <w:bodyDiv w:val="1"/>
      <w:marLeft w:val="0"/>
      <w:marRight w:val="0"/>
      <w:marTop w:val="0"/>
      <w:marBottom w:val="0"/>
      <w:divBdr>
        <w:top w:val="none" w:sz="0" w:space="0" w:color="auto"/>
        <w:left w:val="none" w:sz="0" w:space="0" w:color="auto"/>
        <w:bottom w:val="none" w:sz="0" w:space="0" w:color="auto"/>
        <w:right w:val="none" w:sz="0" w:space="0" w:color="auto"/>
      </w:divBdr>
    </w:div>
    <w:div w:id="1719937468">
      <w:bodyDiv w:val="1"/>
      <w:marLeft w:val="0"/>
      <w:marRight w:val="0"/>
      <w:marTop w:val="0"/>
      <w:marBottom w:val="0"/>
      <w:divBdr>
        <w:top w:val="none" w:sz="0" w:space="0" w:color="auto"/>
        <w:left w:val="none" w:sz="0" w:space="0" w:color="auto"/>
        <w:bottom w:val="none" w:sz="0" w:space="0" w:color="auto"/>
        <w:right w:val="none" w:sz="0" w:space="0" w:color="auto"/>
      </w:divBdr>
    </w:div>
    <w:div w:id="1719938784">
      <w:bodyDiv w:val="1"/>
      <w:marLeft w:val="0"/>
      <w:marRight w:val="0"/>
      <w:marTop w:val="0"/>
      <w:marBottom w:val="0"/>
      <w:divBdr>
        <w:top w:val="none" w:sz="0" w:space="0" w:color="auto"/>
        <w:left w:val="none" w:sz="0" w:space="0" w:color="auto"/>
        <w:bottom w:val="none" w:sz="0" w:space="0" w:color="auto"/>
        <w:right w:val="none" w:sz="0" w:space="0" w:color="auto"/>
      </w:divBdr>
    </w:div>
    <w:div w:id="1720008049">
      <w:bodyDiv w:val="1"/>
      <w:marLeft w:val="0"/>
      <w:marRight w:val="0"/>
      <w:marTop w:val="0"/>
      <w:marBottom w:val="0"/>
      <w:divBdr>
        <w:top w:val="none" w:sz="0" w:space="0" w:color="auto"/>
        <w:left w:val="none" w:sz="0" w:space="0" w:color="auto"/>
        <w:bottom w:val="none" w:sz="0" w:space="0" w:color="auto"/>
        <w:right w:val="none" w:sz="0" w:space="0" w:color="auto"/>
      </w:divBdr>
    </w:div>
    <w:div w:id="1720401465">
      <w:bodyDiv w:val="1"/>
      <w:marLeft w:val="0"/>
      <w:marRight w:val="0"/>
      <w:marTop w:val="0"/>
      <w:marBottom w:val="0"/>
      <w:divBdr>
        <w:top w:val="none" w:sz="0" w:space="0" w:color="auto"/>
        <w:left w:val="none" w:sz="0" w:space="0" w:color="auto"/>
        <w:bottom w:val="none" w:sz="0" w:space="0" w:color="auto"/>
        <w:right w:val="none" w:sz="0" w:space="0" w:color="auto"/>
      </w:divBdr>
    </w:div>
    <w:div w:id="1720473352">
      <w:bodyDiv w:val="1"/>
      <w:marLeft w:val="0"/>
      <w:marRight w:val="0"/>
      <w:marTop w:val="0"/>
      <w:marBottom w:val="0"/>
      <w:divBdr>
        <w:top w:val="none" w:sz="0" w:space="0" w:color="auto"/>
        <w:left w:val="none" w:sz="0" w:space="0" w:color="auto"/>
        <w:bottom w:val="none" w:sz="0" w:space="0" w:color="auto"/>
        <w:right w:val="none" w:sz="0" w:space="0" w:color="auto"/>
      </w:divBdr>
    </w:div>
    <w:div w:id="1720518723">
      <w:bodyDiv w:val="1"/>
      <w:marLeft w:val="0"/>
      <w:marRight w:val="0"/>
      <w:marTop w:val="0"/>
      <w:marBottom w:val="0"/>
      <w:divBdr>
        <w:top w:val="none" w:sz="0" w:space="0" w:color="auto"/>
        <w:left w:val="none" w:sz="0" w:space="0" w:color="auto"/>
        <w:bottom w:val="none" w:sz="0" w:space="0" w:color="auto"/>
        <w:right w:val="none" w:sz="0" w:space="0" w:color="auto"/>
      </w:divBdr>
    </w:div>
    <w:div w:id="1720586800">
      <w:bodyDiv w:val="1"/>
      <w:marLeft w:val="0"/>
      <w:marRight w:val="0"/>
      <w:marTop w:val="0"/>
      <w:marBottom w:val="0"/>
      <w:divBdr>
        <w:top w:val="none" w:sz="0" w:space="0" w:color="auto"/>
        <w:left w:val="none" w:sz="0" w:space="0" w:color="auto"/>
        <w:bottom w:val="none" w:sz="0" w:space="0" w:color="auto"/>
        <w:right w:val="none" w:sz="0" w:space="0" w:color="auto"/>
      </w:divBdr>
    </w:div>
    <w:div w:id="1720663530">
      <w:bodyDiv w:val="1"/>
      <w:marLeft w:val="0"/>
      <w:marRight w:val="0"/>
      <w:marTop w:val="0"/>
      <w:marBottom w:val="0"/>
      <w:divBdr>
        <w:top w:val="none" w:sz="0" w:space="0" w:color="auto"/>
        <w:left w:val="none" w:sz="0" w:space="0" w:color="auto"/>
        <w:bottom w:val="none" w:sz="0" w:space="0" w:color="auto"/>
        <w:right w:val="none" w:sz="0" w:space="0" w:color="auto"/>
      </w:divBdr>
    </w:div>
    <w:div w:id="1720937946">
      <w:bodyDiv w:val="1"/>
      <w:marLeft w:val="0"/>
      <w:marRight w:val="0"/>
      <w:marTop w:val="0"/>
      <w:marBottom w:val="0"/>
      <w:divBdr>
        <w:top w:val="none" w:sz="0" w:space="0" w:color="auto"/>
        <w:left w:val="none" w:sz="0" w:space="0" w:color="auto"/>
        <w:bottom w:val="none" w:sz="0" w:space="0" w:color="auto"/>
        <w:right w:val="none" w:sz="0" w:space="0" w:color="auto"/>
      </w:divBdr>
    </w:div>
    <w:div w:id="1721051029">
      <w:bodyDiv w:val="1"/>
      <w:marLeft w:val="0"/>
      <w:marRight w:val="0"/>
      <w:marTop w:val="0"/>
      <w:marBottom w:val="0"/>
      <w:divBdr>
        <w:top w:val="none" w:sz="0" w:space="0" w:color="auto"/>
        <w:left w:val="none" w:sz="0" w:space="0" w:color="auto"/>
        <w:bottom w:val="none" w:sz="0" w:space="0" w:color="auto"/>
        <w:right w:val="none" w:sz="0" w:space="0" w:color="auto"/>
      </w:divBdr>
    </w:div>
    <w:div w:id="1721054664">
      <w:bodyDiv w:val="1"/>
      <w:marLeft w:val="0"/>
      <w:marRight w:val="0"/>
      <w:marTop w:val="0"/>
      <w:marBottom w:val="0"/>
      <w:divBdr>
        <w:top w:val="none" w:sz="0" w:space="0" w:color="auto"/>
        <w:left w:val="none" w:sz="0" w:space="0" w:color="auto"/>
        <w:bottom w:val="none" w:sz="0" w:space="0" w:color="auto"/>
        <w:right w:val="none" w:sz="0" w:space="0" w:color="auto"/>
      </w:divBdr>
    </w:div>
    <w:div w:id="1721243824">
      <w:bodyDiv w:val="1"/>
      <w:marLeft w:val="0"/>
      <w:marRight w:val="0"/>
      <w:marTop w:val="0"/>
      <w:marBottom w:val="0"/>
      <w:divBdr>
        <w:top w:val="none" w:sz="0" w:space="0" w:color="auto"/>
        <w:left w:val="none" w:sz="0" w:space="0" w:color="auto"/>
        <w:bottom w:val="none" w:sz="0" w:space="0" w:color="auto"/>
        <w:right w:val="none" w:sz="0" w:space="0" w:color="auto"/>
      </w:divBdr>
    </w:div>
    <w:div w:id="1721244233">
      <w:bodyDiv w:val="1"/>
      <w:marLeft w:val="0"/>
      <w:marRight w:val="0"/>
      <w:marTop w:val="0"/>
      <w:marBottom w:val="0"/>
      <w:divBdr>
        <w:top w:val="none" w:sz="0" w:space="0" w:color="auto"/>
        <w:left w:val="none" w:sz="0" w:space="0" w:color="auto"/>
        <w:bottom w:val="none" w:sz="0" w:space="0" w:color="auto"/>
        <w:right w:val="none" w:sz="0" w:space="0" w:color="auto"/>
      </w:divBdr>
    </w:div>
    <w:div w:id="1721318310">
      <w:bodyDiv w:val="1"/>
      <w:marLeft w:val="0"/>
      <w:marRight w:val="0"/>
      <w:marTop w:val="0"/>
      <w:marBottom w:val="0"/>
      <w:divBdr>
        <w:top w:val="none" w:sz="0" w:space="0" w:color="auto"/>
        <w:left w:val="none" w:sz="0" w:space="0" w:color="auto"/>
        <w:bottom w:val="none" w:sz="0" w:space="0" w:color="auto"/>
        <w:right w:val="none" w:sz="0" w:space="0" w:color="auto"/>
      </w:divBdr>
    </w:div>
    <w:div w:id="1721319108">
      <w:bodyDiv w:val="1"/>
      <w:marLeft w:val="0"/>
      <w:marRight w:val="0"/>
      <w:marTop w:val="0"/>
      <w:marBottom w:val="0"/>
      <w:divBdr>
        <w:top w:val="none" w:sz="0" w:space="0" w:color="auto"/>
        <w:left w:val="none" w:sz="0" w:space="0" w:color="auto"/>
        <w:bottom w:val="none" w:sz="0" w:space="0" w:color="auto"/>
        <w:right w:val="none" w:sz="0" w:space="0" w:color="auto"/>
      </w:divBdr>
    </w:div>
    <w:div w:id="1721322811">
      <w:bodyDiv w:val="1"/>
      <w:marLeft w:val="0"/>
      <w:marRight w:val="0"/>
      <w:marTop w:val="0"/>
      <w:marBottom w:val="0"/>
      <w:divBdr>
        <w:top w:val="none" w:sz="0" w:space="0" w:color="auto"/>
        <w:left w:val="none" w:sz="0" w:space="0" w:color="auto"/>
        <w:bottom w:val="none" w:sz="0" w:space="0" w:color="auto"/>
        <w:right w:val="none" w:sz="0" w:space="0" w:color="auto"/>
      </w:divBdr>
    </w:div>
    <w:div w:id="1721516224">
      <w:bodyDiv w:val="1"/>
      <w:marLeft w:val="0"/>
      <w:marRight w:val="0"/>
      <w:marTop w:val="0"/>
      <w:marBottom w:val="0"/>
      <w:divBdr>
        <w:top w:val="none" w:sz="0" w:space="0" w:color="auto"/>
        <w:left w:val="none" w:sz="0" w:space="0" w:color="auto"/>
        <w:bottom w:val="none" w:sz="0" w:space="0" w:color="auto"/>
        <w:right w:val="none" w:sz="0" w:space="0" w:color="auto"/>
      </w:divBdr>
    </w:div>
    <w:div w:id="1721517278">
      <w:bodyDiv w:val="1"/>
      <w:marLeft w:val="0"/>
      <w:marRight w:val="0"/>
      <w:marTop w:val="0"/>
      <w:marBottom w:val="0"/>
      <w:divBdr>
        <w:top w:val="none" w:sz="0" w:space="0" w:color="auto"/>
        <w:left w:val="none" w:sz="0" w:space="0" w:color="auto"/>
        <w:bottom w:val="none" w:sz="0" w:space="0" w:color="auto"/>
        <w:right w:val="none" w:sz="0" w:space="0" w:color="auto"/>
      </w:divBdr>
    </w:div>
    <w:div w:id="1721589607">
      <w:bodyDiv w:val="1"/>
      <w:marLeft w:val="0"/>
      <w:marRight w:val="0"/>
      <w:marTop w:val="0"/>
      <w:marBottom w:val="0"/>
      <w:divBdr>
        <w:top w:val="none" w:sz="0" w:space="0" w:color="auto"/>
        <w:left w:val="none" w:sz="0" w:space="0" w:color="auto"/>
        <w:bottom w:val="none" w:sz="0" w:space="0" w:color="auto"/>
        <w:right w:val="none" w:sz="0" w:space="0" w:color="auto"/>
      </w:divBdr>
    </w:div>
    <w:div w:id="1721593565">
      <w:bodyDiv w:val="1"/>
      <w:marLeft w:val="0"/>
      <w:marRight w:val="0"/>
      <w:marTop w:val="0"/>
      <w:marBottom w:val="0"/>
      <w:divBdr>
        <w:top w:val="none" w:sz="0" w:space="0" w:color="auto"/>
        <w:left w:val="none" w:sz="0" w:space="0" w:color="auto"/>
        <w:bottom w:val="none" w:sz="0" w:space="0" w:color="auto"/>
        <w:right w:val="none" w:sz="0" w:space="0" w:color="auto"/>
      </w:divBdr>
    </w:div>
    <w:div w:id="1721594609">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77684">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2437766">
      <w:bodyDiv w:val="1"/>
      <w:marLeft w:val="0"/>
      <w:marRight w:val="0"/>
      <w:marTop w:val="0"/>
      <w:marBottom w:val="0"/>
      <w:divBdr>
        <w:top w:val="none" w:sz="0" w:space="0" w:color="auto"/>
        <w:left w:val="none" w:sz="0" w:space="0" w:color="auto"/>
        <w:bottom w:val="none" w:sz="0" w:space="0" w:color="auto"/>
        <w:right w:val="none" w:sz="0" w:space="0" w:color="auto"/>
      </w:divBdr>
    </w:div>
    <w:div w:id="1722514758">
      <w:bodyDiv w:val="1"/>
      <w:marLeft w:val="0"/>
      <w:marRight w:val="0"/>
      <w:marTop w:val="0"/>
      <w:marBottom w:val="0"/>
      <w:divBdr>
        <w:top w:val="none" w:sz="0" w:space="0" w:color="auto"/>
        <w:left w:val="none" w:sz="0" w:space="0" w:color="auto"/>
        <w:bottom w:val="none" w:sz="0" w:space="0" w:color="auto"/>
        <w:right w:val="none" w:sz="0" w:space="0" w:color="auto"/>
      </w:divBdr>
    </w:div>
    <w:div w:id="1722632272">
      <w:bodyDiv w:val="1"/>
      <w:marLeft w:val="0"/>
      <w:marRight w:val="0"/>
      <w:marTop w:val="0"/>
      <w:marBottom w:val="0"/>
      <w:divBdr>
        <w:top w:val="none" w:sz="0" w:space="0" w:color="auto"/>
        <w:left w:val="none" w:sz="0" w:space="0" w:color="auto"/>
        <w:bottom w:val="none" w:sz="0" w:space="0" w:color="auto"/>
        <w:right w:val="none" w:sz="0" w:space="0" w:color="auto"/>
      </w:divBdr>
    </w:div>
    <w:div w:id="1722703970">
      <w:bodyDiv w:val="1"/>
      <w:marLeft w:val="0"/>
      <w:marRight w:val="0"/>
      <w:marTop w:val="0"/>
      <w:marBottom w:val="0"/>
      <w:divBdr>
        <w:top w:val="none" w:sz="0" w:space="0" w:color="auto"/>
        <w:left w:val="none" w:sz="0" w:space="0" w:color="auto"/>
        <w:bottom w:val="none" w:sz="0" w:space="0" w:color="auto"/>
        <w:right w:val="none" w:sz="0" w:space="0" w:color="auto"/>
      </w:divBdr>
    </w:div>
    <w:div w:id="1722824473">
      <w:bodyDiv w:val="1"/>
      <w:marLeft w:val="0"/>
      <w:marRight w:val="0"/>
      <w:marTop w:val="0"/>
      <w:marBottom w:val="0"/>
      <w:divBdr>
        <w:top w:val="none" w:sz="0" w:space="0" w:color="auto"/>
        <w:left w:val="none" w:sz="0" w:space="0" w:color="auto"/>
        <w:bottom w:val="none" w:sz="0" w:space="0" w:color="auto"/>
        <w:right w:val="none" w:sz="0" w:space="0" w:color="auto"/>
      </w:divBdr>
    </w:div>
    <w:div w:id="1723017475">
      <w:bodyDiv w:val="1"/>
      <w:marLeft w:val="0"/>
      <w:marRight w:val="0"/>
      <w:marTop w:val="0"/>
      <w:marBottom w:val="0"/>
      <w:divBdr>
        <w:top w:val="none" w:sz="0" w:space="0" w:color="auto"/>
        <w:left w:val="none" w:sz="0" w:space="0" w:color="auto"/>
        <w:bottom w:val="none" w:sz="0" w:space="0" w:color="auto"/>
        <w:right w:val="none" w:sz="0" w:space="0" w:color="auto"/>
      </w:divBdr>
    </w:div>
    <w:div w:id="1723167583">
      <w:bodyDiv w:val="1"/>
      <w:marLeft w:val="0"/>
      <w:marRight w:val="0"/>
      <w:marTop w:val="0"/>
      <w:marBottom w:val="0"/>
      <w:divBdr>
        <w:top w:val="none" w:sz="0" w:space="0" w:color="auto"/>
        <w:left w:val="none" w:sz="0" w:space="0" w:color="auto"/>
        <w:bottom w:val="none" w:sz="0" w:space="0" w:color="auto"/>
        <w:right w:val="none" w:sz="0" w:space="0" w:color="auto"/>
      </w:divBdr>
    </w:div>
    <w:div w:id="1723284949">
      <w:bodyDiv w:val="1"/>
      <w:marLeft w:val="0"/>
      <w:marRight w:val="0"/>
      <w:marTop w:val="0"/>
      <w:marBottom w:val="0"/>
      <w:divBdr>
        <w:top w:val="none" w:sz="0" w:space="0" w:color="auto"/>
        <w:left w:val="none" w:sz="0" w:space="0" w:color="auto"/>
        <w:bottom w:val="none" w:sz="0" w:space="0" w:color="auto"/>
        <w:right w:val="none" w:sz="0" w:space="0" w:color="auto"/>
      </w:divBdr>
    </w:div>
    <w:div w:id="1723285638">
      <w:bodyDiv w:val="1"/>
      <w:marLeft w:val="0"/>
      <w:marRight w:val="0"/>
      <w:marTop w:val="0"/>
      <w:marBottom w:val="0"/>
      <w:divBdr>
        <w:top w:val="none" w:sz="0" w:space="0" w:color="auto"/>
        <w:left w:val="none" w:sz="0" w:space="0" w:color="auto"/>
        <w:bottom w:val="none" w:sz="0" w:space="0" w:color="auto"/>
        <w:right w:val="none" w:sz="0" w:space="0" w:color="auto"/>
      </w:divBdr>
    </w:div>
    <w:div w:id="1723600808">
      <w:bodyDiv w:val="1"/>
      <w:marLeft w:val="0"/>
      <w:marRight w:val="0"/>
      <w:marTop w:val="0"/>
      <w:marBottom w:val="0"/>
      <w:divBdr>
        <w:top w:val="none" w:sz="0" w:space="0" w:color="auto"/>
        <w:left w:val="none" w:sz="0" w:space="0" w:color="auto"/>
        <w:bottom w:val="none" w:sz="0" w:space="0" w:color="auto"/>
        <w:right w:val="none" w:sz="0" w:space="0" w:color="auto"/>
      </w:divBdr>
    </w:div>
    <w:div w:id="1723626732">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4016552">
      <w:bodyDiv w:val="1"/>
      <w:marLeft w:val="0"/>
      <w:marRight w:val="0"/>
      <w:marTop w:val="0"/>
      <w:marBottom w:val="0"/>
      <w:divBdr>
        <w:top w:val="none" w:sz="0" w:space="0" w:color="auto"/>
        <w:left w:val="none" w:sz="0" w:space="0" w:color="auto"/>
        <w:bottom w:val="none" w:sz="0" w:space="0" w:color="auto"/>
        <w:right w:val="none" w:sz="0" w:space="0" w:color="auto"/>
      </w:divBdr>
    </w:div>
    <w:div w:id="1724016730">
      <w:bodyDiv w:val="1"/>
      <w:marLeft w:val="0"/>
      <w:marRight w:val="0"/>
      <w:marTop w:val="0"/>
      <w:marBottom w:val="0"/>
      <w:divBdr>
        <w:top w:val="none" w:sz="0" w:space="0" w:color="auto"/>
        <w:left w:val="none" w:sz="0" w:space="0" w:color="auto"/>
        <w:bottom w:val="none" w:sz="0" w:space="0" w:color="auto"/>
        <w:right w:val="none" w:sz="0" w:space="0" w:color="auto"/>
      </w:divBdr>
    </w:div>
    <w:div w:id="1724063720">
      <w:bodyDiv w:val="1"/>
      <w:marLeft w:val="0"/>
      <w:marRight w:val="0"/>
      <w:marTop w:val="0"/>
      <w:marBottom w:val="0"/>
      <w:divBdr>
        <w:top w:val="none" w:sz="0" w:space="0" w:color="auto"/>
        <w:left w:val="none" w:sz="0" w:space="0" w:color="auto"/>
        <w:bottom w:val="none" w:sz="0" w:space="0" w:color="auto"/>
        <w:right w:val="none" w:sz="0" w:space="0" w:color="auto"/>
      </w:divBdr>
    </w:div>
    <w:div w:id="1724132199">
      <w:bodyDiv w:val="1"/>
      <w:marLeft w:val="0"/>
      <w:marRight w:val="0"/>
      <w:marTop w:val="0"/>
      <w:marBottom w:val="0"/>
      <w:divBdr>
        <w:top w:val="none" w:sz="0" w:space="0" w:color="auto"/>
        <w:left w:val="none" w:sz="0" w:space="0" w:color="auto"/>
        <w:bottom w:val="none" w:sz="0" w:space="0" w:color="auto"/>
        <w:right w:val="none" w:sz="0" w:space="0" w:color="auto"/>
      </w:divBdr>
    </w:div>
    <w:div w:id="1724283060">
      <w:bodyDiv w:val="1"/>
      <w:marLeft w:val="0"/>
      <w:marRight w:val="0"/>
      <w:marTop w:val="0"/>
      <w:marBottom w:val="0"/>
      <w:divBdr>
        <w:top w:val="none" w:sz="0" w:space="0" w:color="auto"/>
        <w:left w:val="none" w:sz="0" w:space="0" w:color="auto"/>
        <w:bottom w:val="none" w:sz="0" w:space="0" w:color="auto"/>
        <w:right w:val="none" w:sz="0" w:space="0" w:color="auto"/>
      </w:divBdr>
    </w:div>
    <w:div w:id="1724526378">
      <w:bodyDiv w:val="1"/>
      <w:marLeft w:val="0"/>
      <w:marRight w:val="0"/>
      <w:marTop w:val="0"/>
      <w:marBottom w:val="0"/>
      <w:divBdr>
        <w:top w:val="none" w:sz="0" w:space="0" w:color="auto"/>
        <w:left w:val="none" w:sz="0" w:space="0" w:color="auto"/>
        <w:bottom w:val="none" w:sz="0" w:space="0" w:color="auto"/>
        <w:right w:val="none" w:sz="0" w:space="0" w:color="auto"/>
      </w:divBdr>
    </w:div>
    <w:div w:id="1724597740">
      <w:bodyDiv w:val="1"/>
      <w:marLeft w:val="0"/>
      <w:marRight w:val="0"/>
      <w:marTop w:val="0"/>
      <w:marBottom w:val="0"/>
      <w:divBdr>
        <w:top w:val="none" w:sz="0" w:space="0" w:color="auto"/>
        <w:left w:val="none" w:sz="0" w:space="0" w:color="auto"/>
        <w:bottom w:val="none" w:sz="0" w:space="0" w:color="auto"/>
        <w:right w:val="none" w:sz="0" w:space="0" w:color="auto"/>
      </w:divBdr>
    </w:div>
    <w:div w:id="1724937445">
      <w:bodyDiv w:val="1"/>
      <w:marLeft w:val="0"/>
      <w:marRight w:val="0"/>
      <w:marTop w:val="0"/>
      <w:marBottom w:val="0"/>
      <w:divBdr>
        <w:top w:val="none" w:sz="0" w:space="0" w:color="auto"/>
        <w:left w:val="none" w:sz="0" w:space="0" w:color="auto"/>
        <w:bottom w:val="none" w:sz="0" w:space="0" w:color="auto"/>
        <w:right w:val="none" w:sz="0" w:space="0" w:color="auto"/>
      </w:divBdr>
    </w:div>
    <w:div w:id="1724983781">
      <w:bodyDiv w:val="1"/>
      <w:marLeft w:val="0"/>
      <w:marRight w:val="0"/>
      <w:marTop w:val="0"/>
      <w:marBottom w:val="0"/>
      <w:divBdr>
        <w:top w:val="none" w:sz="0" w:space="0" w:color="auto"/>
        <w:left w:val="none" w:sz="0" w:space="0" w:color="auto"/>
        <w:bottom w:val="none" w:sz="0" w:space="0" w:color="auto"/>
        <w:right w:val="none" w:sz="0" w:space="0" w:color="auto"/>
      </w:divBdr>
    </w:div>
    <w:div w:id="1724988227">
      <w:bodyDiv w:val="1"/>
      <w:marLeft w:val="0"/>
      <w:marRight w:val="0"/>
      <w:marTop w:val="0"/>
      <w:marBottom w:val="0"/>
      <w:divBdr>
        <w:top w:val="none" w:sz="0" w:space="0" w:color="auto"/>
        <w:left w:val="none" w:sz="0" w:space="0" w:color="auto"/>
        <w:bottom w:val="none" w:sz="0" w:space="0" w:color="auto"/>
        <w:right w:val="none" w:sz="0" w:space="0" w:color="auto"/>
      </w:divBdr>
    </w:div>
    <w:div w:id="1724989254">
      <w:bodyDiv w:val="1"/>
      <w:marLeft w:val="0"/>
      <w:marRight w:val="0"/>
      <w:marTop w:val="0"/>
      <w:marBottom w:val="0"/>
      <w:divBdr>
        <w:top w:val="none" w:sz="0" w:space="0" w:color="auto"/>
        <w:left w:val="none" w:sz="0" w:space="0" w:color="auto"/>
        <w:bottom w:val="none" w:sz="0" w:space="0" w:color="auto"/>
        <w:right w:val="none" w:sz="0" w:space="0" w:color="auto"/>
      </w:divBdr>
    </w:div>
    <w:div w:id="1725060919">
      <w:bodyDiv w:val="1"/>
      <w:marLeft w:val="0"/>
      <w:marRight w:val="0"/>
      <w:marTop w:val="0"/>
      <w:marBottom w:val="0"/>
      <w:divBdr>
        <w:top w:val="none" w:sz="0" w:space="0" w:color="auto"/>
        <w:left w:val="none" w:sz="0" w:space="0" w:color="auto"/>
        <w:bottom w:val="none" w:sz="0" w:space="0" w:color="auto"/>
        <w:right w:val="none" w:sz="0" w:space="0" w:color="auto"/>
      </w:divBdr>
    </w:div>
    <w:div w:id="1725105268">
      <w:bodyDiv w:val="1"/>
      <w:marLeft w:val="0"/>
      <w:marRight w:val="0"/>
      <w:marTop w:val="0"/>
      <w:marBottom w:val="0"/>
      <w:divBdr>
        <w:top w:val="none" w:sz="0" w:space="0" w:color="auto"/>
        <w:left w:val="none" w:sz="0" w:space="0" w:color="auto"/>
        <w:bottom w:val="none" w:sz="0" w:space="0" w:color="auto"/>
        <w:right w:val="none" w:sz="0" w:space="0" w:color="auto"/>
      </w:divBdr>
    </w:div>
    <w:div w:id="1725133624">
      <w:bodyDiv w:val="1"/>
      <w:marLeft w:val="0"/>
      <w:marRight w:val="0"/>
      <w:marTop w:val="0"/>
      <w:marBottom w:val="0"/>
      <w:divBdr>
        <w:top w:val="none" w:sz="0" w:space="0" w:color="auto"/>
        <w:left w:val="none" w:sz="0" w:space="0" w:color="auto"/>
        <w:bottom w:val="none" w:sz="0" w:space="0" w:color="auto"/>
        <w:right w:val="none" w:sz="0" w:space="0" w:color="auto"/>
      </w:divBdr>
    </w:div>
    <w:div w:id="1725522820">
      <w:bodyDiv w:val="1"/>
      <w:marLeft w:val="0"/>
      <w:marRight w:val="0"/>
      <w:marTop w:val="0"/>
      <w:marBottom w:val="0"/>
      <w:divBdr>
        <w:top w:val="none" w:sz="0" w:space="0" w:color="auto"/>
        <w:left w:val="none" w:sz="0" w:space="0" w:color="auto"/>
        <w:bottom w:val="none" w:sz="0" w:space="0" w:color="auto"/>
        <w:right w:val="none" w:sz="0" w:space="0" w:color="auto"/>
      </w:divBdr>
    </w:div>
    <w:div w:id="1725594291">
      <w:bodyDiv w:val="1"/>
      <w:marLeft w:val="0"/>
      <w:marRight w:val="0"/>
      <w:marTop w:val="0"/>
      <w:marBottom w:val="0"/>
      <w:divBdr>
        <w:top w:val="none" w:sz="0" w:space="0" w:color="auto"/>
        <w:left w:val="none" w:sz="0" w:space="0" w:color="auto"/>
        <w:bottom w:val="none" w:sz="0" w:space="0" w:color="auto"/>
        <w:right w:val="none" w:sz="0" w:space="0" w:color="auto"/>
      </w:divBdr>
    </w:div>
    <w:div w:id="1725714472">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984657">
      <w:bodyDiv w:val="1"/>
      <w:marLeft w:val="0"/>
      <w:marRight w:val="0"/>
      <w:marTop w:val="0"/>
      <w:marBottom w:val="0"/>
      <w:divBdr>
        <w:top w:val="none" w:sz="0" w:space="0" w:color="auto"/>
        <w:left w:val="none" w:sz="0" w:space="0" w:color="auto"/>
        <w:bottom w:val="none" w:sz="0" w:space="0" w:color="auto"/>
        <w:right w:val="none" w:sz="0" w:space="0" w:color="auto"/>
      </w:divBdr>
    </w:div>
    <w:div w:id="1726021740">
      <w:bodyDiv w:val="1"/>
      <w:marLeft w:val="0"/>
      <w:marRight w:val="0"/>
      <w:marTop w:val="0"/>
      <w:marBottom w:val="0"/>
      <w:divBdr>
        <w:top w:val="none" w:sz="0" w:space="0" w:color="auto"/>
        <w:left w:val="none" w:sz="0" w:space="0" w:color="auto"/>
        <w:bottom w:val="none" w:sz="0" w:space="0" w:color="auto"/>
        <w:right w:val="none" w:sz="0" w:space="0" w:color="auto"/>
      </w:divBdr>
    </w:div>
    <w:div w:id="1726222079">
      <w:bodyDiv w:val="1"/>
      <w:marLeft w:val="0"/>
      <w:marRight w:val="0"/>
      <w:marTop w:val="0"/>
      <w:marBottom w:val="0"/>
      <w:divBdr>
        <w:top w:val="none" w:sz="0" w:space="0" w:color="auto"/>
        <w:left w:val="none" w:sz="0" w:space="0" w:color="auto"/>
        <w:bottom w:val="none" w:sz="0" w:space="0" w:color="auto"/>
        <w:right w:val="none" w:sz="0" w:space="0" w:color="auto"/>
      </w:divBdr>
    </w:div>
    <w:div w:id="1726292732">
      <w:bodyDiv w:val="1"/>
      <w:marLeft w:val="0"/>
      <w:marRight w:val="0"/>
      <w:marTop w:val="0"/>
      <w:marBottom w:val="0"/>
      <w:divBdr>
        <w:top w:val="none" w:sz="0" w:space="0" w:color="auto"/>
        <w:left w:val="none" w:sz="0" w:space="0" w:color="auto"/>
        <w:bottom w:val="none" w:sz="0" w:space="0" w:color="auto"/>
        <w:right w:val="none" w:sz="0" w:space="0" w:color="auto"/>
      </w:divBdr>
    </w:div>
    <w:div w:id="1726565345">
      <w:bodyDiv w:val="1"/>
      <w:marLeft w:val="0"/>
      <w:marRight w:val="0"/>
      <w:marTop w:val="0"/>
      <w:marBottom w:val="0"/>
      <w:divBdr>
        <w:top w:val="none" w:sz="0" w:space="0" w:color="auto"/>
        <w:left w:val="none" w:sz="0" w:space="0" w:color="auto"/>
        <w:bottom w:val="none" w:sz="0" w:space="0" w:color="auto"/>
        <w:right w:val="none" w:sz="0" w:space="0" w:color="auto"/>
      </w:divBdr>
    </w:div>
    <w:div w:id="1726679678">
      <w:bodyDiv w:val="1"/>
      <w:marLeft w:val="0"/>
      <w:marRight w:val="0"/>
      <w:marTop w:val="0"/>
      <w:marBottom w:val="0"/>
      <w:divBdr>
        <w:top w:val="none" w:sz="0" w:space="0" w:color="auto"/>
        <w:left w:val="none" w:sz="0" w:space="0" w:color="auto"/>
        <w:bottom w:val="none" w:sz="0" w:space="0" w:color="auto"/>
        <w:right w:val="none" w:sz="0" w:space="0" w:color="auto"/>
      </w:divBdr>
    </w:div>
    <w:div w:id="1726833747">
      <w:bodyDiv w:val="1"/>
      <w:marLeft w:val="0"/>
      <w:marRight w:val="0"/>
      <w:marTop w:val="0"/>
      <w:marBottom w:val="0"/>
      <w:divBdr>
        <w:top w:val="none" w:sz="0" w:space="0" w:color="auto"/>
        <w:left w:val="none" w:sz="0" w:space="0" w:color="auto"/>
        <w:bottom w:val="none" w:sz="0" w:space="0" w:color="auto"/>
        <w:right w:val="none" w:sz="0" w:space="0" w:color="auto"/>
      </w:divBdr>
    </w:div>
    <w:div w:id="1726874094">
      <w:bodyDiv w:val="1"/>
      <w:marLeft w:val="0"/>
      <w:marRight w:val="0"/>
      <w:marTop w:val="0"/>
      <w:marBottom w:val="0"/>
      <w:divBdr>
        <w:top w:val="none" w:sz="0" w:space="0" w:color="auto"/>
        <w:left w:val="none" w:sz="0" w:space="0" w:color="auto"/>
        <w:bottom w:val="none" w:sz="0" w:space="0" w:color="auto"/>
        <w:right w:val="none" w:sz="0" w:space="0" w:color="auto"/>
      </w:divBdr>
    </w:div>
    <w:div w:id="1726876688">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339430">
      <w:bodyDiv w:val="1"/>
      <w:marLeft w:val="0"/>
      <w:marRight w:val="0"/>
      <w:marTop w:val="0"/>
      <w:marBottom w:val="0"/>
      <w:divBdr>
        <w:top w:val="none" w:sz="0" w:space="0" w:color="auto"/>
        <w:left w:val="none" w:sz="0" w:space="0" w:color="auto"/>
        <w:bottom w:val="none" w:sz="0" w:space="0" w:color="auto"/>
        <w:right w:val="none" w:sz="0" w:space="0" w:color="auto"/>
      </w:divBdr>
    </w:div>
    <w:div w:id="1727680527">
      <w:bodyDiv w:val="1"/>
      <w:marLeft w:val="0"/>
      <w:marRight w:val="0"/>
      <w:marTop w:val="0"/>
      <w:marBottom w:val="0"/>
      <w:divBdr>
        <w:top w:val="none" w:sz="0" w:space="0" w:color="auto"/>
        <w:left w:val="none" w:sz="0" w:space="0" w:color="auto"/>
        <w:bottom w:val="none" w:sz="0" w:space="0" w:color="auto"/>
        <w:right w:val="none" w:sz="0" w:space="0" w:color="auto"/>
      </w:divBdr>
    </w:div>
    <w:div w:id="1727728499">
      <w:bodyDiv w:val="1"/>
      <w:marLeft w:val="0"/>
      <w:marRight w:val="0"/>
      <w:marTop w:val="0"/>
      <w:marBottom w:val="0"/>
      <w:divBdr>
        <w:top w:val="none" w:sz="0" w:space="0" w:color="auto"/>
        <w:left w:val="none" w:sz="0" w:space="0" w:color="auto"/>
        <w:bottom w:val="none" w:sz="0" w:space="0" w:color="auto"/>
        <w:right w:val="none" w:sz="0" w:space="0" w:color="auto"/>
      </w:divBdr>
    </w:div>
    <w:div w:id="1727795125">
      <w:bodyDiv w:val="1"/>
      <w:marLeft w:val="0"/>
      <w:marRight w:val="0"/>
      <w:marTop w:val="0"/>
      <w:marBottom w:val="0"/>
      <w:divBdr>
        <w:top w:val="none" w:sz="0" w:space="0" w:color="auto"/>
        <w:left w:val="none" w:sz="0" w:space="0" w:color="auto"/>
        <w:bottom w:val="none" w:sz="0" w:space="0" w:color="auto"/>
        <w:right w:val="none" w:sz="0" w:space="0" w:color="auto"/>
      </w:divBdr>
    </w:div>
    <w:div w:id="1727952912">
      <w:bodyDiv w:val="1"/>
      <w:marLeft w:val="0"/>
      <w:marRight w:val="0"/>
      <w:marTop w:val="0"/>
      <w:marBottom w:val="0"/>
      <w:divBdr>
        <w:top w:val="none" w:sz="0" w:space="0" w:color="auto"/>
        <w:left w:val="none" w:sz="0" w:space="0" w:color="auto"/>
        <w:bottom w:val="none" w:sz="0" w:space="0" w:color="auto"/>
        <w:right w:val="none" w:sz="0" w:space="0" w:color="auto"/>
      </w:divBdr>
    </w:div>
    <w:div w:id="1728065172">
      <w:bodyDiv w:val="1"/>
      <w:marLeft w:val="0"/>
      <w:marRight w:val="0"/>
      <w:marTop w:val="0"/>
      <w:marBottom w:val="0"/>
      <w:divBdr>
        <w:top w:val="none" w:sz="0" w:space="0" w:color="auto"/>
        <w:left w:val="none" w:sz="0" w:space="0" w:color="auto"/>
        <w:bottom w:val="none" w:sz="0" w:space="0" w:color="auto"/>
        <w:right w:val="none" w:sz="0" w:space="0" w:color="auto"/>
      </w:divBdr>
    </w:div>
    <w:div w:id="1728407705">
      <w:bodyDiv w:val="1"/>
      <w:marLeft w:val="0"/>
      <w:marRight w:val="0"/>
      <w:marTop w:val="0"/>
      <w:marBottom w:val="0"/>
      <w:divBdr>
        <w:top w:val="none" w:sz="0" w:space="0" w:color="auto"/>
        <w:left w:val="none" w:sz="0" w:space="0" w:color="auto"/>
        <w:bottom w:val="none" w:sz="0" w:space="0" w:color="auto"/>
        <w:right w:val="none" w:sz="0" w:space="0" w:color="auto"/>
      </w:divBdr>
    </w:div>
    <w:div w:id="1728525328">
      <w:bodyDiv w:val="1"/>
      <w:marLeft w:val="0"/>
      <w:marRight w:val="0"/>
      <w:marTop w:val="0"/>
      <w:marBottom w:val="0"/>
      <w:divBdr>
        <w:top w:val="none" w:sz="0" w:space="0" w:color="auto"/>
        <w:left w:val="none" w:sz="0" w:space="0" w:color="auto"/>
        <w:bottom w:val="none" w:sz="0" w:space="0" w:color="auto"/>
        <w:right w:val="none" w:sz="0" w:space="0" w:color="auto"/>
      </w:divBdr>
    </w:div>
    <w:div w:id="1728532245">
      <w:bodyDiv w:val="1"/>
      <w:marLeft w:val="0"/>
      <w:marRight w:val="0"/>
      <w:marTop w:val="0"/>
      <w:marBottom w:val="0"/>
      <w:divBdr>
        <w:top w:val="none" w:sz="0" w:space="0" w:color="auto"/>
        <w:left w:val="none" w:sz="0" w:space="0" w:color="auto"/>
        <w:bottom w:val="none" w:sz="0" w:space="0" w:color="auto"/>
        <w:right w:val="none" w:sz="0" w:space="0" w:color="auto"/>
      </w:divBdr>
    </w:div>
    <w:div w:id="1728868974">
      <w:bodyDiv w:val="1"/>
      <w:marLeft w:val="0"/>
      <w:marRight w:val="0"/>
      <w:marTop w:val="0"/>
      <w:marBottom w:val="0"/>
      <w:divBdr>
        <w:top w:val="none" w:sz="0" w:space="0" w:color="auto"/>
        <w:left w:val="none" w:sz="0" w:space="0" w:color="auto"/>
        <w:bottom w:val="none" w:sz="0" w:space="0" w:color="auto"/>
        <w:right w:val="none" w:sz="0" w:space="0" w:color="auto"/>
      </w:divBdr>
    </w:div>
    <w:div w:id="1728913835">
      <w:bodyDiv w:val="1"/>
      <w:marLeft w:val="0"/>
      <w:marRight w:val="0"/>
      <w:marTop w:val="0"/>
      <w:marBottom w:val="0"/>
      <w:divBdr>
        <w:top w:val="none" w:sz="0" w:space="0" w:color="auto"/>
        <w:left w:val="none" w:sz="0" w:space="0" w:color="auto"/>
        <w:bottom w:val="none" w:sz="0" w:space="0" w:color="auto"/>
        <w:right w:val="none" w:sz="0" w:space="0" w:color="auto"/>
      </w:divBdr>
    </w:div>
    <w:div w:id="1728915976">
      <w:bodyDiv w:val="1"/>
      <w:marLeft w:val="0"/>
      <w:marRight w:val="0"/>
      <w:marTop w:val="0"/>
      <w:marBottom w:val="0"/>
      <w:divBdr>
        <w:top w:val="none" w:sz="0" w:space="0" w:color="auto"/>
        <w:left w:val="none" w:sz="0" w:space="0" w:color="auto"/>
        <w:bottom w:val="none" w:sz="0" w:space="0" w:color="auto"/>
        <w:right w:val="none" w:sz="0" w:space="0" w:color="auto"/>
      </w:divBdr>
    </w:div>
    <w:div w:id="1729068634">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183963">
      <w:bodyDiv w:val="1"/>
      <w:marLeft w:val="0"/>
      <w:marRight w:val="0"/>
      <w:marTop w:val="0"/>
      <w:marBottom w:val="0"/>
      <w:divBdr>
        <w:top w:val="none" w:sz="0" w:space="0" w:color="auto"/>
        <w:left w:val="none" w:sz="0" w:space="0" w:color="auto"/>
        <w:bottom w:val="none" w:sz="0" w:space="0" w:color="auto"/>
        <w:right w:val="none" w:sz="0" w:space="0" w:color="auto"/>
      </w:divBdr>
    </w:div>
    <w:div w:id="1729300310">
      <w:bodyDiv w:val="1"/>
      <w:marLeft w:val="0"/>
      <w:marRight w:val="0"/>
      <w:marTop w:val="0"/>
      <w:marBottom w:val="0"/>
      <w:divBdr>
        <w:top w:val="none" w:sz="0" w:space="0" w:color="auto"/>
        <w:left w:val="none" w:sz="0" w:space="0" w:color="auto"/>
        <w:bottom w:val="none" w:sz="0" w:space="0" w:color="auto"/>
        <w:right w:val="none" w:sz="0" w:space="0" w:color="auto"/>
      </w:divBdr>
    </w:div>
    <w:div w:id="1729303766">
      <w:bodyDiv w:val="1"/>
      <w:marLeft w:val="0"/>
      <w:marRight w:val="0"/>
      <w:marTop w:val="0"/>
      <w:marBottom w:val="0"/>
      <w:divBdr>
        <w:top w:val="none" w:sz="0" w:space="0" w:color="auto"/>
        <w:left w:val="none" w:sz="0" w:space="0" w:color="auto"/>
        <w:bottom w:val="none" w:sz="0" w:space="0" w:color="auto"/>
        <w:right w:val="none" w:sz="0" w:space="0" w:color="auto"/>
      </w:divBdr>
    </w:div>
    <w:div w:id="1729843497">
      <w:bodyDiv w:val="1"/>
      <w:marLeft w:val="0"/>
      <w:marRight w:val="0"/>
      <w:marTop w:val="0"/>
      <w:marBottom w:val="0"/>
      <w:divBdr>
        <w:top w:val="none" w:sz="0" w:space="0" w:color="auto"/>
        <w:left w:val="none" w:sz="0" w:space="0" w:color="auto"/>
        <w:bottom w:val="none" w:sz="0" w:space="0" w:color="auto"/>
        <w:right w:val="none" w:sz="0" w:space="0" w:color="auto"/>
      </w:divBdr>
    </w:div>
    <w:div w:id="1729954199">
      <w:bodyDiv w:val="1"/>
      <w:marLeft w:val="0"/>
      <w:marRight w:val="0"/>
      <w:marTop w:val="0"/>
      <w:marBottom w:val="0"/>
      <w:divBdr>
        <w:top w:val="none" w:sz="0" w:space="0" w:color="auto"/>
        <w:left w:val="none" w:sz="0" w:space="0" w:color="auto"/>
        <w:bottom w:val="none" w:sz="0" w:space="0" w:color="auto"/>
        <w:right w:val="none" w:sz="0" w:space="0" w:color="auto"/>
      </w:divBdr>
    </w:div>
    <w:div w:id="1730030687">
      <w:bodyDiv w:val="1"/>
      <w:marLeft w:val="0"/>
      <w:marRight w:val="0"/>
      <w:marTop w:val="0"/>
      <w:marBottom w:val="0"/>
      <w:divBdr>
        <w:top w:val="none" w:sz="0" w:space="0" w:color="auto"/>
        <w:left w:val="none" w:sz="0" w:space="0" w:color="auto"/>
        <w:bottom w:val="none" w:sz="0" w:space="0" w:color="auto"/>
        <w:right w:val="none" w:sz="0" w:space="0" w:color="auto"/>
      </w:divBdr>
    </w:div>
    <w:div w:id="1730106122">
      <w:bodyDiv w:val="1"/>
      <w:marLeft w:val="0"/>
      <w:marRight w:val="0"/>
      <w:marTop w:val="0"/>
      <w:marBottom w:val="0"/>
      <w:divBdr>
        <w:top w:val="none" w:sz="0" w:space="0" w:color="auto"/>
        <w:left w:val="none" w:sz="0" w:space="0" w:color="auto"/>
        <w:bottom w:val="none" w:sz="0" w:space="0" w:color="auto"/>
        <w:right w:val="none" w:sz="0" w:space="0" w:color="auto"/>
      </w:divBdr>
    </w:div>
    <w:div w:id="1730416839">
      <w:bodyDiv w:val="1"/>
      <w:marLeft w:val="0"/>
      <w:marRight w:val="0"/>
      <w:marTop w:val="0"/>
      <w:marBottom w:val="0"/>
      <w:divBdr>
        <w:top w:val="none" w:sz="0" w:space="0" w:color="auto"/>
        <w:left w:val="none" w:sz="0" w:space="0" w:color="auto"/>
        <w:bottom w:val="none" w:sz="0" w:space="0" w:color="auto"/>
        <w:right w:val="none" w:sz="0" w:space="0" w:color="auto"/>
      </w:divBdr>
    </w:div>
    <w:div w:id="1730617580">
      <w:bodyDiv w:val="1"/>
      <w:marLeft w:val="0"/>
      <w:marRight w:val="0"/>
      <w:marTop w:val="0"/>
      <w:marBottom w:val="0"/>
      <w:divBdr>
        <w:top w:val="none" w:sz="0" w:space="0" w:color="auto"/>
        <w:left w:val="none" w:sz="0" w:space="0" w:color="auto"/>
        <w:bottom w:val="none" w:sz="0" w:space="0" w:color="auto"/>
        <w:right w:val="none" w:sz="0" w:space="0" w:color="auto"/>
      </w:divBdr>
    </w:div>
    <w:div w:id="1730763889">
      <w:bodyDiv w:val="1"/>
      <w:marLeft w:val="0"/>
      <w:marRight w:val="0"/>
      <w:marTop w:val="0"/>
      <w:marBottom w:val="0"/>
      <w:divBdr>
        <w:top w:val="none" w:sz="0" w:space="0" w:color="auto"/>
        <w:left w:val="none" w:sz="0" w:space="0" w:color="auto"/>
        <w:bottom w:val="none" w:sz="0" w:space="0" w:color="auto"/>
        <w:right w:val="none" w:sz="0" w:space="0" w:color="auto"/>
      </w:divBdr>
    </w:div>
    <w:div w:id="1730807135">
      <w:bodyDiv w:val="1"/>
      <w:marLeft w:val="0"/>
      <w:marRight w:val="0"/>
      <w:marTop w:val="0"/>
      <w:marBottom w:val="0"/>
      <w:divBdr>
        <w:top w:val="none" w:sz="0" w:space="0" w:color="auto"/>
        <w:left w:val="none" w:sz="0" w:space="0" w:color="auto"/>
        <w:bottom w:val="none" w:sz="0" w:space="0" w:color="auto"/>
        <w:right w:val="none" w:sz="0" w:space="0" w:color="auto"/>
      </w:divBdr>
    </w:div>
    <w:div w:id="1730878632">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0956002">
      <w:bodyDiv w:val="1"/>
      <w:marLeft w:val="0"/>
      <w:marRight w:val="0"/>
      <w:marTop w:val="0"/>
      <w:marBottom w:val="0"/>
      <w:divBdr>
        <w:top w:val="none" w:sz="0" w:space="0" w:color="auto"/>
        <w:left w:val="none" w:sz="0" w:space="0" w:color="auto"/>
        <w:bottom w:val="none" w:sz="0" w:space="0" w:color="auto"/>
        <w:right w:val="none" w:sz="0" w:space="0" w:color="auto"/>
      </w:divBdr>
    </w:div>
    <w:div w:id="1731029851">
      <w:bodyDiv w:val="1"/>
      <w:marLeft w:val="0"/>
      <w:marRight w:val="0"/>
      <w:marTop w:val="0"/>
      <w:marBottom w:val="0"/>
      <w:divBdr>
        <w:top w:val="none" w:sz="0" w:space="0" w:color="auto"/>
        <w:left w:val="none" w:sz="0" w:space="0" w:color="auto"/>
        <w:bottom w:val="none" w:sz="0" w:space="0" w:color="auto"/>
        <w:right w:val="none" w:sz="0" w:space="0" w:color="auto"/>
      </w:divBdr>
    </w:div>
    <w:div w:id="1731034159">
      <w:bodyDiv w:val="1"/>
      <w:marLeft w:val="0"/>
      <w:marRight w:val="0"/>
      <w:marTop w:val="0"/>
      <w:marBottom w:val="0"/>
      <w:divBdr>
        <w:top w:val="none" w:sz="0" w:space="0" w:color="auto"/>
        <w:left w:val="none" w:sz="0" w:space="0" w:color="auto"/>
        <w:bottom w:val="none" w:sz="0" w:space="0" w:color="auto"/>
        <w:right w:val="none" w:sz="0" w:space="0" w:color="auto"/>
      </w:divBdr>
    </w:div>
    <w:div w:id="1731537956">
      <w:bodyDiv w:val="1"/>
      <w:marLeft w:val="0"/>
      <w:marRight w:val="0"/>
      <w:marTop w:val="0"/>
      <w:marBottom w:val="0"/>
      <w:divBdr>
        <w:top w:val="none" w:sz="0" w:space="0" w:color="auto"/>
        <w:left w:val="none" w:sz="0" w:space="0" w:color="auto"/>
        <w:bottom w:val="none" w:sz="0" w:space="0" w:color="auto"/>
        <w:right w:val="none" w:sz="0" w:space="0" w:color="auto"/>
      </w:divBdr>
    </w:div>
    <w:div w:id="1731611942">
      <w:bodyDiv w:val="1"/>
      <w:marLeft w:val="0"/>
      <w:marRight w:val="0"/>
      <w:marTop w:val="0"/>
      <w:marBottom w:val="0"/>
      <w:divBdr>
        <w:top w:val="none" w:sz="0" w:space="0" w:color="auto"/>
        <w:left w:val="none" w:sz="0" w:space="0" w:color="auto"/>
        <w:bottom w:val="none" w:sz="0" w:space="0" w:color="auto"/>
        <w:right w:val="none" w:sz="0" w:space="0" w:color="auto"/>
      </w:divBdr>
    </w:div>
    <w:div w:id="1731728670">
      <w:bodyDiv w:val="1"/>
      <w:marLeft w:val="0"/>
      <w:marRight w:val="0"/>
      <w:marTop w:val="0"/>
      <w:marBottom w:val="0"/>
      <w:divBdr>
        <w:top w:val="none" w:sz="0" w:space="0" w:color="auto"/>
        <w:left w:val="none" w:sz="0" w:space="0" w:color="auto"/>
        <w:bottom w:val="none" w:sz="0" w:space="0" w:color="auto"/>
        <w:right w:val="none" w:sz="0" w:space="0" w:color="auto"/>
      </w:divBdr>
    </w:div>
    <w:div w:id="173180699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1880485">
      <w:bodyDiv w:val="1"/>
      <w:marLeft w:val="0"/>
      <w:marRight w:val="0"/>
      <w:marTop w:val="0"/>
      <w:marBottom w:val="0"/>
      <w:divBdr>
        <w:top w:val="none" w:sz="0" w:space="0" w:color="auto"/>
        <w:left w:val="none" w:sz="0" w:space="0" w:color="auto"/>
        <w:bottom w:val="none" w:sz="0" w:space="0" w:color="auto"/>
        <w:right w:val="none" w:sz="0" w:space="0" w:color="auto"/>
      </w:divBdr>
    </w:div>
    <w:div w:id="1732003290">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384716">
      <w:bodyDiv w:val="1"/>
      <w:marLeft w:val="0"/>
      <w:marRight w:val="0"/>
      <w:marTop w:val="0"/>
      <w:marBottom w:val="0"/>
      <w:divBdr>
        <w:top w:val="none" w:sz="0" w:space="0" w:color="auto"/>
        <w:left w:val="none" w:sz="0" w:space="0" w:color="auto"/>
        <w:bottom w:val="none" w:sz="0" w:space="0" w:color="auto"/>
        <w:right w:val="none" w:sz="0" w:space="0" w:color="auto"/>
      </w:divBdr>
    </w:div>
    <w:div w:id="1732463505">
      <w:bodyDiv w:val="1"/>
      <w:marLeft w:val="0"/>
      <w:marRight w:val="0"/>
      <w:marTop w:val="0"/>
      <w:marBottom w:val="0"/>
      <w:divBdr>
        <w:top w:val="none" w:sz="0" w:space="0" w:color="auto"/>
        <w:left w:val="none" w:sz="0" w:space="0" w:color="auto"/>
        <w:bottom w:val="none" w:sz="0" w:space="0" w:color="auto"/>
        <w:right w:val="none" w:sz="0" w:space="0" w:color="auto"/>
      </w:divBdr>
    </w:div>
    <w:div w:id="1732464643">
      <w:bodyDiv w:val="1"/>
      <w:marLeft w:val="0"/>
      <w:marRight w:val="0"/>
      <w:marTop w:val="0"/>
      <w:marBottom w:val="0"/>
      <w:divBdr>
        <w:top w:val="none" w:sz="0" w:space="0" w:color="auto"/>
        <w:left w:val="none" w:sz="0" w:space="0" w:color="auto"/>
        <w:bottom w:val="none" w:sz="0" w:space="0" w:color="auto"/>
        <w:right w:val="none" w:sz="0" w:space="0" w:color="auto"/>
      </w:divBdr>
    </w:div>
    <w:div w:id="1732538678">
      <w:bodyDiv w:val="1"/>
      <w:marLeft w:val="0"/>
      <w:marRight w:val="0"/>
      <w:marTop w:val="0"/>
      <w:marBottom w:val="0"/>
      <w:divBdr>
        <w:top w:val="none" w:sz="0" w:space="0" w:color="auto"/>
        <w:left w:val="none" w:sz="0" w:space="0" w:color="auto"/>
        <w:bottom w:val="none" w:sz="0" w:space="0" w:color="auto"/>
        <w:right w:val="none" w:sz="0" w:space="0" w:color="auto"/>
      </w:divBdr>
    </w:div>
    <w:div w:id="1732575548">
      <w:bodyDiv w:val="1"/>
      <w:marLeft w:val="0"/>
      <w:marRight w:val="0"/>
      <w:marTop w:val="0"/>
      <w:marBottom w:val="0"/>
      <w:divBdr>
        <w:top w:val="none" w:sz="0" w:space="0" w:color="auto"/>
        <w:left w:val="none" w:sz="0" w:space="0" w:color="auto"/>
        <w:bottom w:val="none" w:sz="0" w:space="0" w:color="auto"/>
        <w:right w:val="none" w:sz="0" w:space="0" w:color="auto"/>
      </w:divBdr>
    </w:div>
    <w:div w:id="1732581731">
      <w:bodyDiv w:val="1"/>
      <w:marLeft w:val="0"/>
      <w:marRight w:val="0"/>
      <w:marTop w:val="0"/>
      <w:marBottom w:val="0"/>
      <w:divBdr>
        <w:top w:val="none" w:sz="0" w:space="0" w:color="auto"/>
        <w:left w:val="none" w:sz="0" w:space="0" w:color="auto"/>
        <w:bottom w:val="none" w:sz="0" w:space="0" w:color="auto"/>
        <w:right w:val="none" w:sz="0" w:space="0" w:color="auto"/>
      </w:divBdr>
    </w:div>
    <w:div w:id="1733194345">
      <w:bodyDiv w:val="1"/>
      <w:marLeft w:val="0"/>
      <w:marRight w:val="0"/>
      <w:marTop w:val="0"/>
      <w:marBottom w:val="0"/>
      <w:divBdr>
        <w:top w:val="none" w:sz="0" w:space="0" w:color="auto"/>
        <w:left w:val="none" w:sz="0" w:space="0" w:color="auto"/>
        <w:bottom w:val="none" w:sz="0" w:space="0" w:color="auto"/>
        <w:right w:val="none" w:sz="0" w:space="0" w:color="auto"/>
      </w:divBdr>
    </w:div>
    <w:div w:id="1733380635">
      <w:bodyDiv w:val="1"/>
      <w:marLeft w:val="0"/>
      <w:marRight w:val="0"/>
      <w:marTop w:val="0"/>
      <w:marBottom w:val="0"/>
      <w:divBdr>
        <w:top w:val="none" w:sz="0" w:space="0" w:color="auto"/>
        <w:left w:val="none" w:sz="0" w:space="0" w:color="auto"/>
        <w:bottom w:val="none" w:sz="0" w:space="0" w:color="auto"/>
        <w:right w:val="none" w:sz="0" w:space="0" w:color="auto"/>
      </w:divBdr>
    </w:div>
    <w:div w:id="1733428709">
      <w:bodyDiv w:val="1"/>
      <w:marLeft w:val="0"/>
      <w:marRight w:val="0"/>
      <w:marTop w:val="0"/>
      <w:marBottom w:val="0"/>
      <w:divBdr>
        <w:top w:val="none" w:sz="0" w:space="0" w:color="auto"/>
        <w:left w:val="none" w:sz="0" w:space="0" w:color="auto"/>
        <w:bottom w:val="none" w:sz="0" w:space="0" w:color="auto"/>
        <w:right w:val="none" w:sz="0" w:space="0" w:color="auto"/>
      </w:divBdr>
    </w:div>
    <w:div w:id="1733498399">
      <w:bodyDiv w:val="1"/>
      <w:marLeft w:val="0"/>
      <w:marRight w:val="0"/>
      <w:marTop w:val="0"/>
      <w:marBottom w:val="0"/>
      <w:divBdr>
        <w:top w:val="none" w:sz="0" w:space="0" w:color="auto"/>
        <w:left w:val="none" w:sz="0" w:space="0" w:color="auto"/>
        <w:bottom w:val="none" w:sz="0" w:space="0" w:color="auto"/>
        <w:right w:val="none" w:sz="0" w:space="0" w:color="auto"/>
      </w:divBdr>
    </w:div>
    <w:div w:id="1733501963">
      <w:bodyDiv w:val="1"/>
      <w:marLeft w:val="0"/>
      <w:marRight w:val="0"/>
      <w:marTop w:val="0"/>
      <w:marBottom w:val="0"/>
      <w:divBdr>
        <w:top w:val="none" w:sz="0" w:space="0" w:color="auto"/>
        <w:left w:val="none" w:sz="0" w:space="0" w:color="auto"/>
        <w:bottom w:val="none" w:sz="0" w:space="0" w:color="auto"/>
        <w:right w:val="none" w:sz="0" w:space="0" w:color="auto"/>
      </w:divBdr>
    </w:div>
    <w:div w:id="1733578127">
      <w:bodyDiv w:val="1"/>
      <w:marLeft w:val="0"/>
      <w:marRight w:val="0"/>
      <w:marTop w:val="0"/>
      <w:marBottom w:val="0"/>
      <w:divBdr>
        <w:top w:val="none" w:sz="0" w:space="0" w:color="auto"/>
        <w:left w:val="none" w:sz="0" w:space="0" w:color="auto"/>
        <w:bottom w:val="none" w:sz="0" w:space="0" w:color="auto"/>
        <w:right w:val="none" w:sz="0" w:space="0" w:color="auto"/>
      </w:divBdr>
    </w:div>
    <w:div w:id="1733774851">
      <w:bodyDiv w:val="1"/>
      <w:marLeft w:val="0"/>
      <w:marRight w:val="0"/>
      <w:marTop w:val="0"/>
      <w:marBottom w:val="0"/>
      <w:divBdr>
        <w:top w:val="none" w:sz="0" w:space="0" w:color="auto"/>
        <w:left w:val="none" w:sz="0" w:space="0" w:color="auto"/>
        <w:bottom w:val="none" w:sz="0" w:space="0" w:color="auto"/>
        <w:right w:val="none" w:sz="0" w:space="0" w:color="auto"/>
      </w:divBdr>
    </w:div>
    <w:div w:id="1733842802">
      <w:bodyDiv w:val="1"/>
      <w:marLeft w:val="0"/>
      <w:marRight w:val="0"/>
      <w:marTop w:val="0"/>
      <w:marBottom w:val="0"/>
      <w:divBdr>
        <w:top w:val="none" w:sz="0" w:space="0" w:color="auto"/>
        <w:left w:val="none" w:sz="0" w:space="0" w:color="auto"/>
        <w:bottom w:val="none" w:sz="0" w:space="0" w:color="auto"/>
        <w:right w:val="none" w:sz="0" w:space="0" w:color="auto"/>
      </w:divBdr>
    </w:div>
    <w:div w:id="1733888811">
      <w:bodyDiv w:val="1"/>
      <w:marLeft w:val="0"/>
      <w:marRight w:val="0"/>
      <w:marTop w:val="0"/>
      <w:marBottom w:val="0"/>
      <w:divBdr>
        <w:top w:val="none" w:sz="0" w:space="0" w:color="auto"/>
        <w:left w:val="none" w:sz="0" w:space="0" w:color="auto"/>
        <w:bottom w:val="none" w:sz="0" w:space="0" w:color="auto"/>
        <w:right w:val="none" w:sz="0" w:space="0" w:color="auto"/>
      </w:divBdr>
    </w:div>
    <w:div w:id="1734082768">
      <w:bodyDiv w:val="1"/>
      <w:marLeft w:val="0"/>
      <w:marRight w:val="0"/>
      <w:marTop w:val="0"/>
      <w:marBottom w:val="0"/>
      <w:divBdr>
        <w:top w:val="none" w:sz="0" w:space="0" w:color="auto"/>
        <w:left w:val="none" w:sz="0" w:space="0" w:color="auto"/>
        <w:bottom w:val="none" w:sz="0" w:space="0" w:color="auto"/>
        <w:right w:val="none" w:sz="0" w:space="0" w:color="auto"/>
      </w:divBdr>
    </w:div>
    <w:div w:id="1734311618">
      <w:bodyDiv w:val="1"/>
      <w:marLeft w:val="0"/>
      <w:marRight w:val="0"/>
      <w:marTop w:val="0"/>
      <w:marBottom w:val="0"/>
      <w:divBdr>
        <w:top w:val="none" w:sz="0" w:space="0" w:color="auto"/>
        <w:left w:val="none" w:sz="0" w:space="0" w:color="auto"/>
        <w:bottom w:val="none" w:sz="0" w:space="0" w:color="auto"/>
        <w:right w:val="none" w:sz="0" w:space="0" w:color="auto"/>
      </w:divBdr>
    </w:div>
    <w:div w:id="1734501362">
      <w:bodyDiv w:val="1"/>
      <w:marLeft w:val="0"/>
      <w:marRight w:val="0"/>
      <w:marTop w:val="0"/>
      <w:marBottom w:val="0"/>
      <w:divBdr>
        <w:top w:val="none" w:sz="0" w:space="0" w:color="auto"/>
        <w:left w:val="none" w:sz="0" w:space="0" w:color="auto"/>
        <w:bottom w:val="none" w:sz="0" w:space="0" w:color="auto"/>
        <w:right w:val="none" w:sz="0" w:space="0" w:color="auto"/>
      </w:divBdr>
    </w:div>
    <w:div w:id="1734543528">
      <w:bodyDiv w:val="1"/>
      <w:marLeft w:val="0"/>
      <w:marRight w:val="0"/>
      <w:marTop w:val="0"/>
      <w:marBottom w:val="0"/>
      <w:divBdr>
        <w:top w:val="none" w:sz="0" w:space="0" w:color="auto"/>
        <w:left w:val="none" w:sz="0" w:space="0" w:color="auto"/>
        <w:bottom w:val="none" w:sz="0" w:space="0" w:color="auto"/>
        <w:right w:val="none" w:sz="0" w:space="0" w:color="auto"/>
      </w:divBdr>
    </w:div>
    <w:div w:id="1734547387">
      <w:bodyDiv w:val="1"/>
      <w:marLeft w:val="0"/>
      <w:marRight w:val="0"/>
      <w:marTop w:val="0"/>
      <w:marBottom w:val="0"/>
      <w:divBdr>
        <w:top w:val="none" w:sz="0" w:space="0" w:color="auto"/>
        <w:left w:val="none" w:sz="0" w:space="0" w:color="auto"/>
        <w:bottom w:val="none" w:sz="0" w:space="0" w:color="auto"/>
        <w:right w:val="none" w:sz="0" w:space="0" w:color="auto"/>
      </w:divBdr>
    </w:div>
    <w:div w:id="1734619775">
      <w:bodyDiv w:val="1"/>
      <w:marLeft w:val="0"/>
      <w:marRight w:val="0"/>
      <w:marTop w:val="0"/>
      <w:marBottom w:val="0"/>
      <w:divBdr>
        <w:top w:val="none" w:sz="0" w:space="0" w:color="auto"/>
        <w:left w:val="none" w:sz="0" w:space="0" w:color="auto"/>
        <w:bottom w:val="none" w:sz="0" w:space="0" w:color="auto"/>
        <w:right w:val="none" w:sz="0" w:space="0" w:color="auto"/>
      </w:divBdr>
    </w:div>
    <w:div w:id="1734934931">
      <w:bodyDiv w:val="1"/>
      <w:marLeft w:val="0"/>
      <w:marRight w:val="0"/>
      <w:marTop w:val="0"/>
      <w:marBottom w:val="0"/>
      <w:divBdr>
        <w:top w:val="none" w:sz="0" w:space="0" w:color="auto"/>
        <w:left w:val="none" w:sz="0" w:space="0" w:color="auto"/>
        <w:bottom w:val="none" w:sz="0" w:space="0" w:color="auto"/>
        <w:right w:val="none" w:sz="0" w:space="0" w:color="auto"/>
      </w:divBdr>
    </w:div>
    <w:div w:id="1735078292">
      <w:bodyDiv w:val="1"/>
      <w:marLeft w:val="0"/>
      <w:marRight w:val="0"/>
      <w:marTop w:val="0"/>
      <w:marBottom w:val="0"/>
      <w:divBdr>
        <w:top w:val="none" w:sz="0" w:space="0" w:color="auto"/>
        <w:left w:val="none" w:sz="0" w:space="0" w:color="auto"/>
        <w:bottom w:val="none" w:sz="0" w:space="0" w:color="auto"/>
        <w:right w:val="none" w:sz="0" w:space="0" w:color="auto"/>
      </w:divBdr>
    </w:div>
    <w:div w:id="1735349395">
      <w:bodyDiv w:val="1"/>
      <w:marLeft w:val="0"/>
      <w:marRight w:val="0"/>
      <w:marTop w:val="0"/>
      <w:marBottom w:val="0"/>
      <w:divBdr>
        <w:top w:val="none" w:sz="0" w:space="0" w:color="auto"/>
        <w:left w:val="none" w:sz="0" w:space="0" w:color="auto"/>
        <w:bottom w:val="none" w:sz="0" w:space="0" w:color="auto"/>
        <w:right w:val="none" w:sz="0" w:space="0" w:color="auto"/>
      </w:divBdr>
    </w:div>
    <w:div w:id="1735349510">
      <w:bodyDiv w:val="1"/>
      <w:marLeft w:val="0"/>
      <w:marRight w:val="0"/>
      <w:marTop w:val="0"/>
      <w:marBottom w:val="0"/>
      <w:divBdr>
        <w:top w:val="none" w:sz="0" w:space="0" w:color="auto"/>
        <w:left w:val="none" w:sz="0" w:space="0" w:color="auto"/>
        <w:bottom w:val="none" w:sz="0" w:space="0" w:color="auto"/>
        <w:right w:val="none" w:sz="0" w:space="0" w:color="auto"/>
      </w:divBdr>
    </w:div>
    <w:div w:id="1735615501">
      <w:bodyDiv w:val="1"/>
      <w:marLeft w:val="0"/>
      <w:marRight w:val="0"/>
      <w:marTop w:val="0"/>
      <w:marBottom w:val="0"/>
      <w:divBdr>
        <w:top w:val="none" w:sz="0" w:space="0" w:color="auto"/>
        <w:left w:val="none" w:sz="0" w:space="0" w:color="auto"/>
        <w:bottom w:val="none" w:sz="0" w:space="0" w:color="auto"/>
        <w:right w:val="none" w:sz="0" w:space="0" w:color="auto"/>
      </w:divBdr>
    </w:div>
    <w:div w:id="1735617771">
      <w:bodyDiv w:val="1"/>
      <w:marLeft w:val="0"/>
      <w:marRight w:val="0"/>
      <w:marTop w:val="0"/>
      <w:marBottom w:val="0"/>
      <w:divBdr>
        <w:top w:val="none" w:sz="0" w:space="0" w:color="auto"/>
        <w:left w:val="none" w:sz="0" w:space="0" w:color="auto"/>
        <w:bottom w:val="none" w:sz="0" w:space="0" w:color="auto"/>
        <w:right w:val="none" w:sz="0" w:space="0" w:color="auto"/>
      </w:divBdr>
    </w:div>
    <w:div w:id="1735621498">
      <w:bodyDiv w:val="1"/>
      <w:marLeft w:val="0"/>
      <w:marRight w:val="0"/>
      <w:marTop w:val="0"/>
      <w:marBottom w:val="0"/>
      <w:divBdr>
        <w:top w:val="none" w:sz="0" w:space="0" w:color="auto"/>
        <w:left w:val="none" w:sz="0" w:space="0" w:color="auto"/>
        <w:bottom w:val="none" w:sz="0" w:space="0" w:color="auto"/>
        <w:right w:val="none" w:sz="0" w:space="0" w:color="auto"/>
      </w:divBdr>
    </w:div>
    <w:div w:id="1735662041">
      <w:bodyDiv w:val="1"/>
      <w:marLeft w:val="0"/>
      <w:marRight w:val="0"/>
      <w:marTop w:val="0"/>
      <w:marBottom w:val="0"/>
      <w:divBdr>
        <w:top w:val="none" w:sz="0" w:space="0" w:color="auto"/>
        <w:left w:val="none" w:sz="0" w:space="0" w:color="auto"/>
        <w:bottom w:val="none" w:sz="0" w:space="0" w:color="auto"/>
        <w:right w:val="none" w:sz="0" w:space="0" w:color="auto"/>
      </w:divBdr>
    </w:div>
    <w:div w:id="1735732641">
      <w:bodyDiv w:val="1"/>
      <w:marLeft w:val="0"/>
      <w:marRight w:val="0"/>
      <w:marTop w:val="0"/>
      <w:marBottom w:val="0"/>
      <w:divBdr>
        <w:top w:val="none" w:sz="0" w:space="0" w:color="auto"/>
        <w:left w:val="none" w:sz="0" w:space="0" w:color="auto"/>
        <w:bottom w:val="none" w:sz="0" w:space="0" w:color="auto"/>
        <w:right w:val="none" w:sz="0" w:space="0" w:color="auto"/>
      </w:divBdr>
    </w:div>
    <w:div w:id="1735815539">
      <w:bodyDiv w:val="1"/>
      <w:marLeft w:val="0"/>
      <w:marRight w:val="0"/>
      <w:marTop w:val="0"/>
      <w:marBottom w:val="0"/>
      <w:divBdr>
        <w:top w:val="none" w:sz="0" w:space="0" w:color="auto"/>
        <w:left w:val="none" w:sz="0" w:space="0" w:color="auto"/>
        <w:bottom w:val="none" w:sz="0" w:space="0" w:color="auto"/>
        <w:right w:val="none" w:sz="0" w:space="0" w:color="auto"/>
      </w:divBdr>
    </w:div>
    <w:div w:id="1735854506">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5935034">
      <w:bodyDiv w:val="1"/>
      <w:marLeft w:val="0"/>
      <w:marRight w:val="0"/>
      <w:marTop w:val="0"/>
      <w:marBottom w:val="0"/>
      <w:divBdr>
        <w:top w:val="none" w:sz="0" w:space="0" w:color="auto"/>
        <w:left w:val="none" w:sz="0" w:space="0" w:color="auto"/>
        <w:bottom w:val="none" w:sz="0" w:space="0" w:color="auto"/>
        <w:right w:val="none" w:sz="0" w:space="0" w:color="auto"/>
      </w:divBdr>
    </w:div>
    <w:div w:id="1736049096">
      <w:bodyDiv w:val="1"/>
      <w:marLeft w:val="0"/>
      <w:marRight w:val="0"/>
      <w:marTop w:val="0"/>
      <w:marBottom w:val="0"/>
      <w:divBdr>
        <w:top w:val="none" w:sz="0" w:space="0" w:color="auto"/>
        <w:left w:val="none" w:sz="0" w:space="0" w:color="auto"/>
        <w:bottom w:val="none" w:sz="0" w:space="0" w:color="auto"/>
        <w:right w:val="none" w:sz="0" w:space="0" w:color="auto"/>
      </w:divBdr>
    </w:div>
    <w:div w:id="1736200979">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392153">
      <w:bodyDiv w:val="1"/>
      <w:marLeft w:val="0"/>
      <w:marRight w:val="0"/>
      <w:marTop w:val="0"/>
      <w:marBottom w:val="0"/>
      <w:divBdr>
        <w:top w:val="none" w:sz="0" w:space="0" w:color="auto"/>
        <w:left w:val="none" w:sz="0" w:space="0" w:color="auto"/>
        <w:bottom w:val="none" w:sz="0" w:space="0" w:color="auto"/>
        <w:right w:val="none" w:sz="0" w:space="0" w:color="auto"/>
      </w:divBdr>
    </w:div>
    <w:div w:id="1736394740">
      <w:bodyDiv w:val="1"/>
      <w:marLeft w:val="0"/>
      <w:marRight w:val="0"/>
      <w:marTop w:val="0"/>
      <w:marBottom w:val="0"/>
      <w:divBdr>
        <w:top w:val="none" w:sz="0" w:space="0" w:color="auto"/>
        <w:left w:val="none" w:sz="0" w:space="0" w:color="auto"/>
        <w:bottom w:val="none" w:sz="0" w:space="0" w:color="auto"/>
        <w:right w:val="none" w:sz="0" w:space="0" w:color="auto"/>
      </w:divBdr>
    </w:div>
    <w:div w:id="1736588575">
      <w:bodyDiv w:val="1"/>
      <w:marLeft w:val="0"/>
      <w:marRight w:val="0"/>
      <w:marTop w:val="0"/>
      <w:marBottom w:val="0"/>
      <w:divBdr>
        <w:top w:val="none" w:sz="0" w:space="0" w:color="auto"/>
        <w:left w:val="none" w:sz="0" w:space="0" w:color="auto"/>
        <w:bottom w:val="none" w:sz="0" w:space="0" w:color="auto"/>
        <w:right w:val="none" w:sz="0" w:space="0" w:color="auto"/>
      </w:divBdr>
    </w:div>
    <w:div w:id="1736657663">
      <w:bodyDiv w:val="1"/>
      <w:marLeft w:val="0"/>
      <w:marRight w:val="0"/>
      <w:marTop w:val="0"/>
      <w:marBottom w:val="0"/>
      <w:divBdr>
        <w:top w:val="none" w:sz="0" w:space="0" w:color="auto"/>
        <w:left w:val="none" w:sz="0" w:space="0" w:color="auto"/>
        <w:bottom w:val="none" w:sz="0" w:space="0" w:color="auto"/>
        <w:right w:val="none" w:sz="0" w:space="0" w:color="auto"/>
      </w:divBdr>
    </w:div>
    <w:div w:id="1736705964">
      <w:bodyDiv w:val="1"/>
      <w:marLeft w:val="0"/>
      <w:marRight w:val="0"/>
      <w:marTop w:val="0"/>
      <w:marBottom w:val="0"/>
      <w:divBdr>
        <w:top w:val="none" w:sz="0" w:space="0" w:color="auto"/>
        <w:left w:val="none" w:sz="0" w:space="0" w:color="auto"/>
        <w:bottom w:val="none" w:sz="0" w:space="0" w:color="auto"/>
        <w:right w:val="none" w:sz="0" w:space="0" w:color="auto"/>
      </w:divBdr>
    </w:div>
    <w:div w:id="1736774521">
      <w:bodyDiv w:val="1"/>
      <w:marLeft w:val="0"/>
      <w:marRight w:val="0"/>
      <w:marTop w:val="0"/>
      <w:marBottom w:val="0"/>
      <w:divBdr>
        <w:top w:val="none" w:sz="0" w:space="0" w:color="auto"/>
        <w:left w:val="none" w:sz="0" w:space="0" w:color="auto"/>
        <w:bottom w:val="none" w:sz="0" w:space="0" w:color="auto"/>
        <w:right w:val="none" w:sz="0" w:space="0" w:color="auto"/>
      </w:divBdr>
    </w:div>
    <w:div w:id="1737240448">
      <w:bodyDiv w:val="1"/>
      <w:marLeft w:val="0"/>
      <w:marRight w:val="0"/>
      <w:marTop w:val="0"/>
      <w:marBottom w:val="0"/>
      <w:divBdr>
        <w:top w:val="none" w:sz="0" w:space="0" w:color="auto"/>
        <w:left w:val="none" w:sz="0" w:space="0" w:color="auto"/>
        <w:bottom w:val="none" w:sz="0" w:space="0" w:color="auto"/>
        <w:right w:val="none" w:sz="0" w:space="0" w:color="auto"/>
      </w:divBdr>
    </w:div>
    <w:div w:id="1737316700">
      <w:bodyDiv w:val="1"/>
      <w:marLeft w:val="0"/>
      <w:marRight w:val="0"/>
      <w:marTop w:val="0"/>
      <w:marBottom w:val="0"/>
      <w:divBdr>
        <w:top w:val="none" w:sz="0" w:space="0" w:color="auto"/>
        <w:left w:val="none" w:sz="0" w:space="0" w:color="auto"/>
        <w:bottom w:val="none" w:sz="0" w:space="0" w:color="auto"/>
        <w:right w:val="none" w:sz="0" w:space="0" w:color="auto"/>
      </w:divBdr>
    </w:div>
    <w:div w:id="1737436215">
      <w:bodyDiv w:val="1"/>
      <w:marLeft w:val="0"/>
      <w:marRight w:val="0"/>
      <w:marTop w:val="0"/>
      <w:marBottom w:val="0"/>
      <w:divBdr>
        <w:top w:val="none" w:sz="0" w:space="0" w:color="auto"/>
        <w:left w:val="none" w:sz="0" w:space="0" w:color="auto"/>
        <w:bottom w:val="none" w:sz="0" w:space="0" w:color="auto"/>
        <w:right w:val="none" w:sz="0" w:space="0" w:color="auto"/>
      </w:divBdr>
    </w:div>
    <w:div w:id="1737513882">
      <w:bodyDiv w:val="1"/>
      <w:marLeft w:val="0"/>
      <w:marRight w:val="0"/>
      <w:marTop w:val="0"/>
      <w:marBottom w:val="0"/>
      <w:divBdr>
        <w:top w:val="none" w:sz="0" w:space="0" w:color="auto"/>
        <w:left w:val="none" w:sz="0" w:space="0" w:color="auto"/>
        <w:bottom w:val="none" w:sz="0" w:space="0" w:color="auto"/>
        <w:right w:val="none" w:sz="0" w:space="0" w:color="auto"/>
      </w:divBdr>
    </w:div>
    <w:div w:id="1737587424">
      <w:bodyDiv w:val="1"/>
      <w:marLeft w:val="0"/>
      <w:marRight w:val="0"/>
      <w:marTop w:val="0"/>
      <w:marBottom w:val="0"/>
      <w:divBdr>
        <w:top w:val="none" w:sz="0" w:space="0" w:color="auto"/>
        <w:left w:val="none" w:sz="0" w:space="0" w:color="auto"/>
        <w:bottom w:val="none" w:sz="0" w:space="0" w:color="auto"/>
        <w:right w:val="none" w:sz="0" w:space="0" w:color="auto"/>
      </w:divBdr>
    </w:div>
    <w:div w:id="1738018531">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163251">
      <w:bodyDiv w:val="1"/>
      <w:marLeft w:val="0"/>
      <w:marRight w:val="0"/>
      <w:marTop w:val="0"/>
      <w:marBottom w:val="0"/>
      <w:divBdr>
        <w:top w:val="none" w:sz="0" w:space="0" w:color="auto"/>
        <w:left w:val="none" w:sz="0" w:space="0" w:color="auto"/>
        <w:bottom w:val="none" w:sz="0" w:space="0" w:color="auto"/>
        <w:right w:val="none" w:sz="0" w:space="0" w:color="auto"/>
      </w:divBdr>
    </w:div>
    <w:div w:id="1738166633">
      <w:bodyDiv w:val="1"/>
      <w:marLeft w:val="0"/>
      <w:marRight w:val="0"/>
      <w:marTop w:val="0"/>
      <w:marBottom w:val="0"/>
      <w:divBdr>
        <w:top w:val="none" w:sz="0" w:space="0" w:color="auto"/>
        <w:left w:val="none" w:sz="0" w:space="0" w:color="auto"/>
        <w:bottom w:val="none" w:sz="0" w:space="0" w:color="auto"/>
        <w:right w:val="none" w:sz="0" w:space="0" w:color="auto"/>
      </w:divBdr>
    </w:div>
    <w:div w:id="1738281438">
      <w:bodyDiv w:val="1"/>
      <w:marLeft w:val="0"/>
      <w:marRight w:val="0"/>
      <w:marTop w:val="0"/>
      <w:marBottom w:val="0"/>
      <w:divBdr>
        <w:top w:val="none" w:sz="0" w:space="0" w:color="auto"/>
        <w:left w:val="none" w:sz="0" w:space="0" w:color="auto"/>
        <w:bottom w:val="none" w:sz="0" w:space="0" w:color="auto"/>
        <w:right w:val="none" w:sz="0" w:space="0" w:color="auto"/>
      </w:divBdr>
    </w:div>
    <w:div w:id="1738287605">
      <w:bodyDiv w:val="1"/>
      <w:marLeft w:val="0"/>
      <w:marRight w:val="0"/>
      <w:marTop w:val="0"/>
      <w:marBottom w:val="0"/>
      <w:divBdr>
        <w:top w:val="none" w:sz="0" w:space="0" w:color="auto"/>
        <w:left w:val="none" w:sz="0" w:space="0" w:color="auto"/>
        <w:bottom w:val="none" w:sz="0" w:space="0" w:color="auto"/>
        <w:right w:val="none" w:sz="0" w:space="0" w:color="auto"/>
      </w:divBdr>
    </w:div>
    <w:div w:id="1738358230">
      <w:bodyDiv w:val="1"/>
      <w:marLeft w:val="0"/>
      <w:marRight w:val="0"/>
      <w:marTop w:val="0"/>
      <w:marBottom w:val="0"/>
      <w:divBdr>
        <w:top w:val="none" w:sz="0" w:space="0" w:color="auto"/>
        <w:left w:val="none" w:sz="0" w:space="0" w:color="auto"/>
        <w:bottom w:val="none" w:sz="0" w:space="0" w:color="auto"/>
        <w:right w:val="none" w:sz="0" w:space="0" w:color="auto"/>
      </w:divBdr>
    </w:div>
    <w:div w:id="1738436573">
      <w:bodyDiv w:val="1"/>
      <w:marLeft w:val="0"/>
      <w:marRight w:val="0"/>
      <w:marTop w:val="0"/>
      <w:marBottom w:val="0"/>
      <w:divBdr>
        <w:top w:val="none" w:sz="0" w:space="0" w:color="auto"/>
        <w:left w:val="none" w:sz="0" w:space="0" w:color="auto"/>
        <w:bottom w:val="none" w:sz="0" w:space="0" w:color="auto"/>
        <w:right w:val="none" w:sz="0" w:space="0" w:color="auto"/>
      </w:divBdr>
    </w:div>
    <w:div w:id="1738477274">
      <w:bodyDiv w:val="1"/>
      <w:marLeft w:val="0"/>
      <w:marRight w:val="0"/>
      <w:marTop w:val="0"/>
      <w:marBottom w:val="0"/>
      <w:divBdr>
        <w:top w:val="none" w:sz="0" w:space="0" w:color="auto"/>
        <w:left w:val="none" w:sz="0" w:space="0" w:color="auto"/>
        <w:bottom w:val="none" w:sz="0" w:space="0" w:color="auto"/>
        <w:right w:val="none" w:sz="0" w:space="0" w:color="auto"/>
      </w:divBdr>
    </w:div>
    <w:div w:id="1738505360">
      <w:bodyDiv w:val="1"/>
      <w:marLeft w:val="0"/>
      <w:marRight w:val="0"/>
      <w:marTop w:val="0"/>
      <w:marBottom w:val="0"/>
      <w:divBdr>
        <w:top w:val="none" w:sz="0" w:space="0" w:color="auto"/>
        <w:left w:val="none" w:sz="0" w:space="0" w:color="auto"/>
        <w:bottom w:val="none" w:sz="0" w:space="0" w:color="auto"/>
        <w:right w:val="none" w:sz="0" w:space="0" w:color="auto"/>
      </w:divBdr>
    </w:div>
    <w:div w:id="1738622526">
      <w:bodyDiv w:val="1"/>
      <w:marLeft w:val="0"/>
      <w:marRight w:val="0"/>
      <w:marTop w:val="0"/>
      <w:marBottom w:val="0"/>
      <w:divBdr>
        <w:top w:val="none" w:sz="0" w:space="0" w:color="auto"/>
        <w:left w:val="none" w:sz="0" w:space="0" w:color="auto"/>
        <w:bottom w:val="none" w:sz="0" w:space="0" w:color="auto"/>
        <w:right w:val="none" w:sz="0" w:space="0" w:color="auto"/>
      </w:divBdr>
    </w:div>
    <w:div w:id="1738629594">
      <w:bodyDiv w:val="1"/>
      <w:marLeft w:val="0"/>
      <w:marRight w:val="0"/>
      <w:marTop w:val="0"/>
      <w:marBottom w:val="0"/>
      <w:divBdr>
        <w:top w:val="none" w:sz="0" w:space="0" w:color="auto"/>
        <w:left w:val="none" w:sz="0" w:space="0" w:color="auto"/>
        <w:bottom w:val="none" w:sz="0" w:space="0" w:color="auto"/>
        <w:right w:val="none" w:sz="0" w:space="0" w:color="auto"/>
      </w:divBdr>
    </w:div>
    <w:div w:id="1738817488">
      <w:bodyDiv w:val="1"/>
      <w:marLeft w:val="0"/>
      <w:marRight w:val="0"/>
      <w:marTop w:val="0"/>
      <w:marBottom w:val="0"/>
      <w:divBdr>
        <w:top w:val="none" w:sz="0" w:space="0" w:color="auto"/>
        <w:left w:val="none" w:sz="0" w:space="0" w:color="auto"/>
        <w:bottom w:val="none" w:sz="0" w:space="0" w:color="auto"/>
        <w:right w:val="none" w:sz="0" w:space="0" w:color="auto"/>
      </w:divBdr>
    </w:div>
    <w:div w:id="1738823794">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085951">
      <w:bodyDiv w:val="1"/>
      <w:marLeft w:val="0"/>
      <w:marRight w:val="0"/>
      <w:marTop w:val="0"/>
      <w:marBottom w:val="0"/>
      <w:divBdr>
        <w:top w:val="none" w:sz="0" w:space="0" w:color="auto"/>
        <w:left w:val="none" w:sz="0" w:space="0" w:color="auto"/>
        <w:bottom w:val="none" w:sz="0" w:space="0" w:color="auto"/>
        <w:right w:val="none" w:sz="0" w:space="0" w:color="auto"/>
      </w:divBdr>
    </w:div>
    <w:div w:id="1739087773">
      <w:bodyDiv w:val="1"/>
      <w:marLeft w:val="0"/>
      <w:marRight w:val="0"/>
      <w:marTop w:val="0"/>
      <w:marBottom w:val="0"/>
      <w:divBdr>
        <w:top w:val="none" w:sz="0" w:space="0" w:color="auto"/>
        <w:left w:val="none" w:sz="0" w:space="0" w:color="auto"/>
        <w:bottom w:val="none" w:sz="0" w:space="0" w:color="auto"/>
        <w:right w:val="none" w:sz="0" w:space="0" w:color="auto"/>
      </w:divBdr>
    </w:div>
    <w:div w:id="1739159892">
      <w:bodyDiv w:val="1"/>
      <w:marLeft w:val="0"/>
      <w:marRight w:val="0"/>
      <w:marTop w:val="0"/>
      <w:marBottom w:val="0"/>
      <w:divBdr>
        <w:top w:val="none" w:sz="0" w:space="0" w:color="auto"/>
        <w:left w:val="none" w:sz="0" w:space="0" w:color="auto"/>
        <w:bottom w:val="none" w:sz="0" w:space="0" w:color="auto"/>
        <w:right w:val="none" w:sz="0" w:space="0" w:color="auto"/>
      </w:divBdr>
    </w:div>
    <w:div w:id="1739354867">
      <w:bodyDiv w:val="1"/>
      <w:marLeft w:val="0"/>
      <w:marRight w:val="0"/>
      <w:marTop w:val="0"/>
      <w:marBottom w:val="0"/>
      <w:divBdr>
        <w:top w:val="none" w:sz="0" w:space="0" w:color="auto"/>
        <w:left w:val="none" w:sz="0" w:space="0" w:color="auto"/>
        <w:bottom w:val="none" w:sz="0" w:space="0" w:color="auto"/>
        <w:right w:val="none" w:sz="0" w:space="0" w:color="auto"/>
      </w:divBdr>
    </w:div>
    <w:div w:id="1739547691">
      <w:bodyDiv w:val="1"/>
      <w:marLeft w:val="0"/>
      <w:marRight w:val="0"/>
      <w:marTop w:val="0"/>
      <w:marBottom w:val="0"/>
      <w:divBdr>
        <w:top w:val="none" w:sz="0" w:space="0" w:color="auto"/>
        <w:left w:val="none" w:sz="0" w:space="0" w:color="auto"/>
        <w:bottom w:val="none" w:sz="0" w:space="0" w:color="auto"/>
        <w:right w:val="none" w:sz="0" w:space="0" w:color="auto"/>
      </w:divBdr>
    </w:div>
    <w:div w:id="1739594879">
      <w:bodyDiv w:val="1"/>
      <w:marLeft w:val="0"/>
      <w:marRight w:val="0"/>
      <w:marTop w:val="0"/>
      <w:marBottom w:val="0"/>
      <w:divBdr>
        <w:top w:val="none" w:sz="0" w:space="0" w:color="auto"/>
        <w:left w:val="none" w:sz="0" w:space="0" w:color="auto"/>
        <w:bottom w:val="none" w:sz="0" w:space="0" w:color="auto"/>
        <w:right w:val="none" w:sz="0" w:space="0" w:color="auto"/>
      </w:divBdr>
    </w:div>
    <w:div w:id="1739741529">
      <w:bodyDiv w:val="1"/>
      <w:marLeft w:val="0"/>
      <w:marRight w:val="0"/>
      <w:marTop w:val="0"/>
      <w:marBottom w:val="0"/>
      <w:divBdr>
        <w:top w:val="none" w:sz="0" w:space="0" w:color="auto"/>
        <w:left w:val="none" w:sz="0" w:space="0" w:color="auto"/>
        <w:bottom w:val="none" w:sz="0" w:space="0" w:color="auto"/>
        <w:right w:val="none" w:sz="0" w:space="0" w:color="auto"/>
      </w:divBdr>
    </w:div>
    <w:div w:id="1739936838">
      <w:bodyDiv w:val="1"/>
      <w:marLeft w:val="0"/>
      <w:marRight w:val="0"/>
      <w:marTop w:val="0"/>
      <w:marBottom w:val="0"/>
      <w:divBdr>
        <w:top w:val="none" w:sz="0" w:space="0" w:color="auto"/>
        <w:left w:val="none" w:sz="0" w:space="0" w:color="auto"/>
        <w:bottom w:val="none" w:sz="0" w:space="0" w:color="auto"/>
        <w:right w:val="none" w:sz="0" w:space="0" w:color="auto"/>
      </w:divBdr>
    </w:div>
    <w:div w:id="1739937869">
      <w:bodyDiv w:val="1"/>
      <w:marLeft w:val="0"/>
      <w:marRight w:val="0"/>
      <w:marTop w:val="0"/>
      <w:marBottom w:val="0"/>
      <w:divBdr>
        <w:top w:val="none" w:sz="0" w:space="0" w:color="auto"/>
        <w:left w:val="none" w:sz="0" w:space="0" w:color="auto"/>
        <w:bottom w:val="none" w:sz="0" w:space="0" w:color="auto"/>
        <w:right w:val="none" w:sz="0" w:space="0" w:color="auto"/>
      </w:divBdr>
    </w:div>
    <w:div w:id="1739984915">
      <w:bodyDiv w:val="1"/>
      <w:marLeft w:val="0"/>
      <w:marRight w:val="0"/>
      <w:marTop w:val="0"/>
      <w:marBottom w:val="0"/>
      <w:divBdr>
        <w:top w:val="none" w:sz="0" w:space="0" w:color="auto"/>
        <w:left w:val="none" w:sz="0" w:space="0" w:color="auto"/>
        <w:bottom w:val="none" w:sz="0" w:space="0" w:color="auto"/>
        <w:right w:val="none" w:sz="0" w:space="0" w:color="auto"/>
      </w:divBdr>
    </w:div>
    <w:div w:id="1740126541">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244457">
      <w:bodyDiv w:val="1"/>
      <w:marLeft w:val="0"/>
      <w:marRight w:val="0"/>
      <w:marTop w:val="0"/>
      <w:marBottom w:val="0"/>
      <w:divBdr>
        <w:top w:val="none" w:sz="0" w:space="0" w:color="auto"/>
        <w:left w:val="none" w:sz="0" w:space="0" w:color="auto"/>
        <w:bottom w:val="none" w:sz="0" w:space="0" w:color="auto"/>
        <w:right w:val="none" w:sz="0" w:space="0" w:color="auto"/>
      </w:divBdr>
    </w:div>
    <w:div w:id="1740442623">
      <w:bodyDiv w:val="1"/>
      <w:marLeft w:val="0"/>
      <w:marRight w:val="0"/>
      <w:marTop w:val="0"/>
      <w:marBottom w:val="0"/>
      <w:divBdr>
        <w:top w:val="none" w:sz="0" w:space="0" w:color="auto"/>
        <w:left w:val="none" w:sz="0" w:space="0" w:color="auto"/>
        <w:bottom w:val="none" w:sz="0" w:space="0" w:color="auto"/>
        <w:right w:val="none" w:sz="0" w:space="0" w:color="auto"/>
      </w:divBdr>
    </w:div>
    <w:div w:id="1740515070">
      <w:bodyDiv w:val="1"/>
      <w:marLeft w:val="0"/>
      <w:marRight w:val="0"/>
      <w:marTop w:val="0"/>
      <w:marBottom w:val="0"/>
      <w:divBdr>
        <w:top w:val="none" w:sz="0" w:space="0" w:color="auto"/>
        <w:left w:val="none" w:sz="0" w:space="0" w:color="auto"/>
        <w:bottom w:val="none" w:sz="0" w:space="0" w:color="auto"/>
        <w:right w:val="none" w:sz="0" w:space="0" w:color="auto"/>
      </w:divBdr>
    </w:div>
    <w:div w:id="1740667662">
      <w:bodyDiv w:val="1"/>
      <w:marLeft w:val="0"/>
      <w:marRight w:val="0"/>
      <w:marTop w:val="0"/>
      <w:marBottom w:val="0"/>
      <w:divBdr>
        <w:top w:val="none" w:sz="0" w:space="0" w:color="auto"/>
        <w:left w:val="none" w:sz="0" w:space="0" w:color="auto"/>
        <w:bottom w:val="none" w:sz="0" w:space="0" w:color="auto"/>
        <w:right w:val="none" w:sz="0" w:space="0" w:color="auto"/>
      </w:divBdr>
    </w:div>
    <w:div w:id="1740860537">
      <w:bodyDiv w:val="1"/>
      <w:marLeft w:val="0"/>
      <w:marRight w:val="0"/>
      <w:marTop w:val="0"/>
      <w:marBottom w:val="0"/>
      <w:divBdr>
        <w:top w:val="none" w:sz="0" w:space="0" w:color="auto"/>
        <w:left w:val="none" w:sz="0" w:space="0" w:color="auto"/>
        <w:bottom w:val="none" w:sz="0" w:space="0" w:color="auto"/>
        <w:right w:val="none" w:sz="0" w:space="0" w:color="auto"/>
      </w:divBdr>
    </w:div>
    <w:div w:id="1740864593">
      <w:bodyDiv w:val="1"/>
      <w:marLeft w:val="0"/>
      <w:marRight w:val="0"/>
      <w:marTop w:val="0"/>
      <w:marBottom w:val="0"/>
      <w:divBdr>
        <w:top w:val="none" w:sz="0" w:space="0" w:color="auto"/>
        <w:left w:val="none" w:sz="0" w:space="0" w:color="auto"/>
        <w:bottom w:val="none" w:sz="0" w:space="0" w:color="auto"/>
        <w:right w:val="none" w:sz="0" w:space="0" w:color="auto"/>
      </w:divBdr>
    </w:div>
    <w:div w:id="1740903151">
      <w:bodyDiv w:val="1"/>
      <w:marLeft w:val="0"/>
      <w:marRight w:val="0"/>
      <w:marTop w:val="0"/>
      <w:marBottom w:val="0"/>
      <w:divBdr>
        <w:top w:val="none" w:sz="0" w:space="0" w:color="auto"/>
        <w:left w:val="none" w:sz="0" w:space="0" w:color="auto"/>
        <w:bottom w:val="none" w:sz="0" w:space="0" w:color="auto"/>
        <w:right w:val="none" w:sz="0" w:space="0" w:color="auto"/>
      </w:divBdr>
    </w:div>
    <w:div w:id="1740983837">
      <w:bodyDiv w:val="1"/>
      <w:marLeft w:val="0"/>
      <w:marRight w:val="0"/>
      <w:marTop w:val="0"/>
      <w:marBottom w:val="0"/>
      <w:divBdr>
        <w:top w:val="none" w:sz="0" w:space="0" w:color="auto"/>
        <w:left w:val="none" w:sz="0" w:space="0" w:color="auto"/>
        <w:bottom w:val="none" w:sz="0" w:space="0" w:color="auto"/>
        <w:right w:val="none" w:sz="0" w:space="0" w:color="auto"/>
      </w:divBdr>
    </w:div>
    <w:div w:id="1741174821">
      <w:bodyDiv w:val="1"/>
      <w:marLeft w:val="0"/>
      <w:marRight w:val="0"/>
      <w:marTop w:val="0"/>
      <w:marBottom w:val="0"/>
      <w:divBdr>
        <w:top w:val="none" w:sz="0" w:space="0" w:color="auto"/>
        <w:left w:val="none" w:sz="0" w:space="0" w:color="auto"/>
        <w:bottom w:val="none" w:sz="0" w:space="0" w:color="auto"/>
        <w:right w:val="none" w:sz="0" w:space="0" w:color="auto"/>
      </w:divBdr>
    </w:div>
    <w:div w:id="1741252969">
      <w:bodyDiv w:val="1"/>
      <w:marLeft w:val="0"/>
      <w:marRight w:val="0"/>
      <w:marTop w:val="0"/>
      <w:marBottom w:val="0"/>
      <w:divBdr>
        <w:top w:val="none" w:sz="0" w:space="0" w:color="auto"/>
        <w:left w:val="none" w:sz="0" w:space="0" w:color="auto"/>
        <w:bottom w:val="none" w:sz="0" w:space="0" w:color="auto"/>
        <w:right w:val="none" w:sz="0" w:space="0" w:color="auto"/>
      </w:divBdr>
    </w:div>
    <w:div w:id="1741253036">
      <w:bodyDiv w:val="1"/>
      <w:marLeft w:val="0"/>
      <w:marRight w:val="0"/>
      <w:marTop w:val="0"/>
      <w:marBottom w:val="0"/>
      <w:divBdr>
        <w:top w:val="none" w:sz="0" w:space="0" w:color="auto"/>
        <w:left w:val="none" w:sz="0" w:space="0" w:color="auto"/>
        <w:bottom w:val="none" w:sz="0" w:space="0" w:color="auto"/>
        <w:right w:val="none" w:sz="0" w:space="0" w:color="auto"/>
      </w:divBdr>
    </w:div>
    <w:div w:id="1741441464">
      <w:bodyDiv w:val="1"/>
      <w:marLeft w:val="0"/>
      <w:marRight w:val="0"/>
      <w:marTop w:val="0"/>
      <w:marBottom w:val="0"/>
      <w:divBdr>
        <w:top w:val="none" w:sz="0" w:space="0" w:color="auto"/>
        <w:left w:val="none" w:sz="0" w:space="0" w:color="auto"/>
        <w:bottom w:val="none" w:sz="0" w:space="0" w:color="auto"/>
        <w:right w:val="none" w:sz="0" w:space="0" w:color="auto"/>
      </w:divBdr>
    </w:div>
    <w:div w:id="1741830903">
      <w:bodyDiv w:val="1"/>
      <w:marLeft w:val="0"/>
      <w:marRight w:val="0"/>
      <w:marTop w:val="0"/>
      <w:marBottom w:val="0"/>
      <w:divBdr>
        <w:top w:val="none" w:sz="0" w:space="0" w:color="auto"/>
        <w:left w:val="none" w:sz="0" w:space="0" w:color="auto"/>
        <w:bottom w:val="none" w:sz="0" w:space="0" w:color="auto"/>
        <w:right w:val="none" w:sz="0" w:space="0" w:color="auto"/>
      </w:divBdr>
    </w:div>
    <w:div w:id="1741900048">
      <w:bodyDiv w:val="1"/>
      <w:marLeft w:val="0"/>
      <w:marRight w:val="0"/>
      <w:marTop w:val="0"/>
      <w:marBottom w:val="0"/>
      <w:divBdr>
        <w:top w:val="none" w:sz="0" w:space="0" w:color="auto"/>
        <w:left w:val="none" w:sz="0" w:space="0" w:color="auto"/>
        <w:bottom w:val="none" w:sz="0" w:space="0" w:color="auto"/>
        <w:right w:val="none" w:sz="0" w:space="0" w:color="auto"/>
      </w:divBdr>
    </w:div>
    <w:div w:id="1742095378">
      <w:bodyDiv w:val="1"/>
      <w:marLeft w:val="0"/>
      <w:marRight w:val="0"/>
      <w:marTop w:val="0"/>
      <w:marBottom w:val="0"/>
      <w:divBdr>
        <w:top w:val="none" w:sz="0" w:space="0" w:color="auto"/>
        <w:left w:val="none" w:sz="0" w:space="0" w:color="auto"/>
        <w:bottom w:val="none" w:sz="0" w:space="0" w:color="auto"/>
        <w:right w:val="none" w:sz="0" w:space="0" w:color="auto"/>
      </w:divBdr>
    </w:div>
    <w:div w:id="1742174217">
      <w:bodyDiv w:val="1"/>
      <w:marLeft w:val="0"/>
      <w:marRight w:val="0"/>
      <w:marTop w:val="0"/>
      <w:marBottom w:val="0"/>
      <w:divBdr>
        <w:top w:val="none" w:sz="0" w:space="0" w:color="auto"/>
        <w:left w:val="none" w:sz="0" w:space="0" w:color="auto"/>
        <w:bottom w:val="none" w:sz="0" w:space="0" w:color="auto"/>
        <w:right w:val="none" w:sz="0" w:space="0" w:color="auto"/>
      </w:divBdr>
    </w:div>
    <w:div w:id="1742219282">
      <w:bodyDiv w:val="1"/>
      <w:marLeft w:val="0"/>
      <w:marRight w:val="0"/>
      <w:marTop w:val="0"/>
      <w:marBottom w:val="0"/>
      <w:divBdr>
        <w:top w:val="none" w:sz="0" w:space="0" w:color="auto"/>
        <w:left w:val="none" w:sz="0" w:space="0" w:color="auto"/>
        <w:bottom w:val="none" w:sz="0" w:space="0" w:color="auto"/>
        <w:right w:val="none" w:sz="0" w:space="0" w:color="auto"/>
      </w:divBdr>
    </w:div>
    <w:div w:id="1742486008">
      <w:bodyDiv w:val="1"/>
      <w:marLeft w:val="0"/>
      <w:marRight w:val="0"/>
      <w:marTop w:val="0"/>
      <w:marBottom w:val="0"/>
      <w:divBdr>
        <w:top w:val="none" w:sz="0" w:space="0" w:color="auto"/>
        <w:left w:val="none" w:sz="0" w:space="0" w:color="auto"/>
        <w:bottom w:val="none" w:sz="0" w:space="0" w:color="auto"/>
        <w:right w:val="none" w:sz="0" w:space="0" w:color="auto"/>
      </w:divBdr>
    </w:div>
    <w:div w:id="1742563521">
      <w:bodyDiv w:val="1"/>
      <w:marLeft w:val="0"/>
      <w:marRight w:val="0"/>
      <w:marTop w:val="0"/>
      <w:marBottom w:val="0"/>
      <w:divBdr>
        <w:top w:val="none" w:sz="0" w:space="0" w:color="auto"/>
        <w:left w:val="none" w:sz="0" w:space="0" w:color="auto"/>
        <w:bottom w:val="none" w:sz="0" w:space="0" w:color="auto"/>
        <w:right w:val="none" w:sz="0" w:space="0" w:color="auto"/>
      </w:divBdr>
    </w:div>
    <w:div w:id="1742748185">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093007">
      <w:bodyDiv w:val="1"/>
      <w:marLeft w:val="0"/>
      <w:marRight w:val="0"/>
      <w:marTop w:val="0"/>
      <w:marBottom w:val="0"/>
      <w:divBdr>
        <w:top w:val="none" w:sz="0" w:space="0" w:color="auto"/>
        <w:left w:val="none" w:sz="0" w:space="0" w:color="auto"/>
        <w:bottom w:val="none" w:sz="0" w:space="0" w:color="auto"/>
        <w:right w:val="none" w:sz="0" w:space="0" w:color="auto"/>
      </w:divBdr>
    </w:div>
    <w:div w:id="1743137418">
      <w:bodyDiv w:val="1"/>
      <w:marLeft w:val="0"/>
      <w:marRight w:val="0"/>
      <w:marTop w:val="0"/>
      <w:marBottom w:val="0"/>
      <w:divBdr>
        <w:top w:val="none" w:sz="0" w:space="0" w:color="auto"/>
        <w:left w:val="none" w:sz="0" w:space="0" w:color="auto"/>
        <w:bottom w:val="none" w:sz="0" w:space="0" w:color="auto"/>
        <w:right w:val="none" w:sz="0" w:space="0" w:color="auto"/>
      </w:divBdr>
    </w:div>
    <w:div w:id="1743402709">
      <w:bodyDiv w:val="1"/>
      <w:marLeft w:val="0"/>
      <w:marRight w:val="0"/>
      <w:marTop w:val="0"/>
      <w:marBottom w:val="0"/>
      <w:divBdr>
        <w:top w:val="none" w:sz="0" w:space="0" w:color="auto"/>
        <w:left w:val="none" w:sz="0" w:space="0" w:color="auto"/>
        <w:bottom w:val="none" w:sz="0" w:space="0" w:color="auto"/>
        <w:right w:val="none" w:sz="0" w:space="0" w:color="auto"/>
      </w:divBdr>
    </w:div>
    <w:div w:id="1743408457">
      <w:bodyDiv w:val="1"/>
      <w:marLeft w:val="0"/>
      <w:marRight w:val="0"/>
      <w:marTop w:val="0"/>
      <w:marBottom w:val="0"/>
      <w:divBdr>
        <w:top w:val="none" w:sz="0" w:space="0" w:color="auto"/>
        <w:left w:val="none" w:sz="0" w:space="0" w:color="auto"/>
        <w:bottom w:val="none" w:sz="0" w:space="0" w:color="auto"/>
        <w:right w:val="none" w:sz="0" w:space="0" w:color="auto"/>
      </w:divBdr>
    </w:div>
    <w:div w:id="1743528106">
      <w:bodyDiv w:val="1"/>
      <w:marLeft w:val="0"/>
      <w:marRight w:val="0"/>
      <w:marTop w:val="0"/>
      <w:marBottom w:val="0"/>
      <w:divBdr>
        <w:top w:val="none" w:sz="0" w:space="0" w:color="auto"/>
        <w:left w:val="none" w:sz="0" w:space="0" w:color="auto"/>
        <w:bottom w:val="none" w:sz="0" w:space="0" w:color="auto"/>
        <w:right w:val="none" w:sz="0" w:space="0" w:color="auto"/>
      </w:divBdr>
    </w:div>
    <w:div w:id="1743673676">
      <w:bodyDiv w:val="1"/>
      <w:marLeft w:val="0"/>
      <w:marRight w:val="0"/>
      <w:marTop w:val="0"/>
      <w:marBottom w:val="0"/>
      <w:divBdr>
        <w:top w:val="none" w:sz="0" w:space="0" w:color="auto"/>
        <w:left w:val="none" w:sz="0" w:space="0" w:color="auto"/>
        <w:bottom w:val="none" w:sz="0" w:space="0" w:color="auto"/>
        <w:right w:val="none" w:sz="0" w:space="0" w:color="auto"/>
      </w:divBdr>
    </w:div>
    <w:div w:id="1743869287">
      <w:bodyDiv w:val="1"/>
      <w:marLeft w:val="0"/>
      <w:marRight w:val="0"/>
      <w:marTop w:val="0"/>
      <w:marBottom w:val="0"/>
      <w:divBdr>
        <w:top w:val="none" w:sz="0" w:space="0" w:color="auto"/>
        <w:left w:val="none" w:sz="0" w:space="0" w:color="auto"/>
        <w:bottom w:val="none" w:sz="0" w:space="0" w:color="auto"/>
        <w:right w:val="none" w:sz="0" w:space="0" w:color="auto"/>
      </w:divBdr>
    </w:div>
    <w:div w:id="1744139727">
      <w:bodyDiv w:val="1"/>
      <w:marLeft w:val="0"/>
      <w:marRight w:val="0"/>
      <w:marTop w:val="0"/>
      <w:marBottom w:val="0"/>
      <w:divBdr>
        <w:top w:val="none" w:sz="0" w:space="0" w:color="auto"/>
        <w:left w:val="none" w:sz="0" w:space="0" w:color="auto"/>
        <w:bottom w:val="none" w:sz="0" w:space="0" w:color="auto"/>
        <w:right w:val="none" w:sz="0" w:space="0" w:color="auto"/>
      </w:divBdr>
    </w:div>
    <w:div w:id="1744175944">
      <w:bodyDiv w:val="1"/>
      <w:marLeft w:val="0"/>
      <w:marRight w:val="0"/>
      <w:marTop w:val="0"/>
      <w:marBottom w:val="0"/>
      <w:divBdr>
        <w:top w:val="none" w:sz="0" w:space="0" w:color="auto"/>
        <w:left w:val="none" w:sz="0" w:space="0" w:color="auto"/>
        <w:bottom w:val="none" w:sz="0" w:space="0" w:color="auto"/>
        <w:right w:val="none" w:sz="0" w:space="0" w:color="auto"/>
      </w:divBdr>
    </w:div>
    <w:div w:id="1744181138">
      <w:bodyDiv w:val="1"/>
      <w:marLeft w:val="0"/>
      <w:marRight w:val="0"/>
      <w:marTop w:val="0"/>
      <w:marBottom w:val="0"/>
      <w:divBdr>
        <w:top w:val="none" w:sz="0" w:space="0" w:color="auto"/>
        <w:left w:val="none" w:sz="0" w:space="0" w:color="auto"/>
        <w:bottom w:val="none" w:sz="0" w:space="0" w:color="auto"/>
        <w:right w:val="none" w:sz="0" w:space="0" w:color="auto"/>
      </w:divBdr>
    </w:div>
    <w:div w:id="1744329792">
      <w:bodyDiv w:val="1"/>
      <w:marLeft w:val="0"/>
      <w:marRight w:val="0"/>
      <w:marTop w:val="0"/>
      <w:marBottom w:val="0"/>
      <w:divBdr>
        <w:top w:val="none" w:sz="0" w:space="0" w:color="auto"/>
        <w:left w:val="none" w:sz="0" w:space="0" w:color="auto"/>
        <w:bottom w:val="none" w:sz="0" w:space="0" w:color="auto"/>
        <w:right w:val="none" w:sz="0" w:space="0" w:color="auto"/>
      </w:divBdr>
    </w:div>
    <w:div w:id="1744526422">
      <w:bodyDiv w:val="1"/>
      <w:marLeft w:val="0"/>
      <w:marRight w:val="0"/>
      <w:marTop w:val="0"/>
      <w:marBottom w:val="0"/>
      <w:divBdr>
        <w:top w:val="none" w:sz="0" w:space="0" w:color="auto"/>
        <w:left w:val="none" w:sz="0" w:space="0" w:color="auto"/>
        <w:bottom w:val="none" w:sz="0" w:space="0" w:color="auto"/>
        <w:right w:val="none" w:sz="0" w:space="0" w:color="auto"/>
      </w:divBdr>
    </w:div>
    <w:div w:id="1744643245">
      <w:bodyDiv w:val="1"/>
      <w:marLeft w:val="0"/>
      <w:marRight w:val="0"/>
      <w:marTop w:val="0"/>
      <w:marBottom w:val="0"/>
      <w:divBdr>
        <w:top w:val="none" w:sz="0" w:space="0" w:color="auto"/>
        <w:left w:val="none" w:sz="0" w:space="0" w:color="auto"/>
        <w:bottom w:val="none" w:sz="0" w:space="0" w:color="auto"/>
        <w:right w:val="none" w:sz="0" w:space="0" w:color="auto"/>
      </w:divBdr>
    </w:div>
    <w:div w:id="1744838789">
      <w:bodyDiv w:val="1"/>
      <w:marLeft w:val="0"/>
      <w:marRight w:val="0"/>
      <w:marTop w:val="0"/>
      <w:marBottom w:val="0"/>
      <w:divBdr>
        <w:top w:val="none" w:sz="0" w:space="0" w:color="auto"/>
        <w:left w:val="none" w:sz="0" w:space="0" w:color="auto"/>
        <w:bottom w:val="none" w:sz="0" w:space="0" w:color="auto"/>
        <w:right w:val="none" w:sz="0" w:space="0" w:color="auto"/>
      </w:divBdr>
    </w:div>
    <w:div w:id="1744907865">
      <w:bodyDiv w:val="1"/>
      <w:marLeft w:val="0"/>
      <w:marRight w:val="0"/>
      <w:marTop w:val="0"/>
      <w:marBottom w:val="0"/>
      <w:divBdr>
        <w:top w:val="none" w:sz="0" w:space="0" w:color="auto"/>
        <w:left w:val="none" w:sz="0" w:space="0" w:color="auto"/>
        <w:bottom w:val="none" w:sz="0" w:space="0" w:color="auto"/>
        <w:right w:val="none" w:sz="0" w:space="0" w:color="auto"/>
      </w:divBdr>
    </w:div>
    <w:div w:id="1744983901">
      <w:bodyDiv w:val="1"/>
      <w:marLeft w:val="0"/>
      <w:marRight w:val="0"/>
      <w:marTop w:val="0"/>
      <w:marBottom w:val="0"/>
      <w:divBdr>
        <w:top w:val="none" w:sz="0" w:space="0" w:color="auto"/>
        <w:left w:val="none" w:sz="0" w:space="0" w:color="auto"/>
        <w:bottom w:val="none" w:sz="0" w:space="0" w:color="auto"/>
        <w:right w:val="none" w:sz="0" w:space="0" w:color="auto"/>
      </w:divBdr>
    </w:div>
    <w:div w:id="1744985717">
      <w:bodyDiv w:val="1"/>
      <w:marLeft w:val="0"/>
      <w:marRight w:val="0"/>
      <w:marTop w:val="0"/>
      <w:marBottom w:val="0"/>
      <w:divBdr>
        <w:top w:val="none" w:sz="0" w:space="0" w:color="auto"/>
        <w:left w:val="none" w:sz="0" w:space="0" w:color="auto"/>
        <w:bottom w:val="none" w:sz="0" w:space="0" w:color="auto"/>
        <w:right w:val="none" w:sz="0" w:space="0" w:color="auto"/>
      </w:divBdr>
    </w:div>
    <w:div w:id="1745058523">
      <w:bodyDiv w:val="1"/>
      <w:marLeft w:val="0"/>
      <w:marRight w:val="0"/>
      <w:marTop w:val="0"/>
      <w:marBottom w:val="0"/>
      <w:divBdr>
        <w:top w:val="none" w:sz="0" w:space="0" w:color="auto"/>
        <w:left w:val="none" w:sz="0" w:space="0" w:color="auto"/>
        <w:bottom w:val="none" w:sz="0" w:space="0" w:color="auto"/>
        <w:right w:val="none" w:sz="0" w:space="0" w:color="auto"/>
      </w:divBdr>
    </w:div>
    <w:div w:id="1745226306">
      <w:bodyDiv w:val="1"/>
      <w:marLeft w:val="0"/>
      <w:marRight w:val="0"/>
      <w:marTop w:val="0"/>
      <w:marBottom w:val="0"/>
      <w:divBdr>
        <w:top w:val="none" w:sz="0" w:space="0" w:color="auto"/>
        <w:left w:val="none" w:sz="0" w:space="0" w:color="auto"/>
        <w:bottom w:val="none" w:sz="0" w:space="0" w:color="auto"/>
        <w:right w:val="none" w:sz="0" w:space="0" w:color="auto"/>
      </w:divBdr>
    </w:div>
    <w:div w:id="1745252958">
      <w:bodyDiv w:val="1"/>
      <w:marLeft w:val="0"/>
      <w:marRight w:val="0"/>
      <w:marTop w:val="0"/>
      <w:marBottom w:val="0"/>
      <w:divBdr>
        <w:top w:val="none" w:sz="0" w:space="0" w:color="auto"/>
        <w:left w:val="none" w:sz="0" w:space="0" w:color="auto"/>
        <w:bottom w:val="none" w:sz="0" w:space="0" w:color="auto"/>
        <w:right w:val="none" w:sz="0" w:space="0" w:color="auto"/>
      </w:divBdr>
    </w:div>
    <w:div w:id="1745370447">
      <w:bodyDiv w:val="1"/>
      <w:marLeft w:val="0"/>
      <w:marRight w:val="0"/>
      <w:marTop w:val="0"/>
      <w:marBottom w:val="0"/>
      <w:divBdr>
        <w:top w:val="none" w:sz="0" w:space="0" w:color="auto"/>
        <w:left w:val="none" w:sz="0" w:space="0" w:color="auto"/>
        <w:bottom w:val="none" w:sz="0" w:space="0" w:color="auto"/>
        <w:right w:val="none" w:sz="0" w:space="0" w:color="auto"/>
      </w:divBdr>
    </w:div>
    <w:div w:id="1745487938">
      <w:bodyDiv w:val="1"/>
      <w:marLeft w:val="0"/>
      <w:marRight w:val="0"/>
      <w:marTop w:val="0"/>
      <w:marBottom w:val="0"/>
      <w:divBdr>
        <w:top w:val="none" w:sz="0" w:space="0" w:color="auto"/>
        <w:left w:val="none" w:sz="0" w:space="0" w:color="auto"/>
        <w:bottom w:val="none" w:sz="0" w:space="0" w:color="auto"/>
        <w:right w:val="none" w:sz="0" w:space="0" w:color="auto"/>
      </w:divBdr>
    </w:div>
    <w:div w:id="1745566521">
      <w:bodyDiv w:val="1"/>
      <w:marLeft w:val="0"/>
      <w:marRight w:val="0"/>
      <w:marTop w:val="0"/>
      <w:marBottom w:val="0"/>
      <w:divBdr>
        <w:top w:val="none" w:sz="0" w:space="0" w:color="auto"/>
        <w:left w:val="none" w:sz="0" w:space="0" w:color="auto"/>
        <w:bottom w:val="none" w:sz="0" w:space="0" w:color="auto"/>
        <w:right w:val="none" w:sz="0" w:space="0" w:color="auto"/>
      </w:divBdr>
    </w:div>
    <w:div w:id="1745641737">
      <w:bodyDiv w:val="1"/>
      <w:marLeft w:val="0"/>
      <w:marRight w:val="0"/>
      <w:marTop w:val="0"/>
      <w:marBottom w:val="0"/>
      <w:divBdr>
        <w:top w:val="none" w:sz="0" w:space="0" w:color="auto"/>
        <w:left w:val="none" w:sz="0" w:space="0" w:color="auto"/>
        <w:bottom w:val="none" w:sz="0" w:space="0" w:color="auto"/>
        <w:right w:val="none" w:sz="0" w:space="0" w:color="auto"/>
      </w:divBdr>
    </w:div>
    <w:div w:id="1745687482">
      <w:bodyDiv w:val="1"/>
      <w:marLeft w:val="0"/>
      <w:marRight w:val="0"/>
      <w:marTop w:val="0"/>
      <w:marBottom w:val="0"/>
      <w:divBdr>
        <w:top w:val="none" w:sz="0" w:space="0" w:color="auto"/>
        <w:left w:val="none" w:sz="0" w:space="0" w:color="auto"/>
        <w:bottom w:val="none" w:sz="0" w:space="0" w:color="auto"/>
        <w:right w:val="none" w:sz="0" w:space="0" w:color="auto"/>
      </w:divBdr>
    </w:div>
    <w:div w:id="1745830412">
      <w:bodyDiv w:val="1"/>
      <w:marLeft w:val="0"/>
      <w:marRight w:val="0"/>
      <w:marTop w:val="0"/>
      <w:marBottom w:val="0"/>
      <w:divBdr>
        <w:top w:val="none" w:sz="0" w:space="0" w:color="auto"/>
        <w:left w:val="none" w:sz="0" w:space="0" w:color="auto"/>
        <w:bottom w:val="none" w:sz="0" w:space="0" w:color="auto"/>
        <w:right w:val="none" w:sz="0" w:space="0" w:color="auto"/>
      </w:divBdr>
    </w:div>
    <w:div w:id="1745831059">
      <w:bodyDiv w:val="1"/>
      <w:marLeft w:val="0"/>
      <w:marRight w:val="0"/>
      <w:marTop w:val="0"/>
      <w:marBottom w:val="0"/>
      <w:divBdr>
        <w:top w:val="none" w:sz="0" w:space="0" w:color="auto"/>
        <w:left w:val="none" w:sz="0" w:space="0" w:color="auto"/>
        <w:bottom w:val="none" w:sz="0" w:space="0" w:color="auto"/>
        <w:right w:val="none" w:sz="0" w:space="0" w:color="auto"/>
      </w:divBdr>
    </w:div>
    <w:div w:id="1745882259">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416067">
      <w:bodyDiv w:val="1"/>
      <w:marLeft w:val="0"/>
      <w:marRight w:val="0"/>
      <w:marTop w:val="0"/>
      <w:marBottom w:val="0"/>
      <w:divBdr>
        <w:top w:val="none" w:sz="0" w:space="0" w:color="auto"/>
        <w:left w:val="none" w:sz="0" w:space="0" w:color="auto"/>
        <w:bottom w:val="none" w:sz="0" w:space="0" w:color="auto"/>
        <w:right w:val="none" w:sz="0" w:space="0" w:color="auto"/>
      </w:divBdr>
    </w:div>
    <w:div w:id="1746495241">
      <w:bodyDiv w:val="1"/>
      <w:marLeft w:val="0"/>
      <w:marRight w:val="0"/>
      <w:marTop w:val="0"/>
      <w:marBottom w:val="0"/>
      <w:divBdr>
        <w:top w:val="none" w:sz="0" w:space="0" w:color="auto"/>
        <w:left w:val="none" w:sz="0" w:space="0" w:color="auto"/>
        <w:bottom w:val="none" w:sz="0" w:space="0" w:color="auto"/>
        <w:right w:val="none" w:sz="0" w:space="0" w:color="auto"/>
      </w:divBdr>
    </w:div>
    <w:div w:id="1746534549">
      <w:bodyDiv w:val="1"/>
      <w:marLeft w:val="0"/>
      <w:marRight w:val="0"/>
      <w:marTop w:val="0"/>
      <w:marBottom w:val="0"/>
      <w:divBdr>
        <w:top w:val="none" w:sz="0" w:space="0" w:color="auto"/>
        <w:left w:val="none" w:sz="0" w:space="0" w:color="auto"/>
        <w:bottom w:val="none" w:sz="0" w:space="0" w:color="auto"/>
        <w:right w:val="none" w:sz="0" w:space="0" w:color="auto"/>
      </w:divBdr>
    </w:div>
    <w:div w:id="1746534762">
      <w:bodyDiv w:val="1"/>
      <w:marLeft w:val="0"/>
      <w:marRight w:val="0"/>
      <w:marTop w:val="0"/>
      <w:marBottom w:val="0"/>
      <w:divBdr>
        <w:top w:val="none" w:sz="0" w:space="0" w:color="auto"/>
        <w:left w:val="none" w:sz="0" w:space="0" w:color="auto"/>
        <w:bottom w:val="none" w:sz="0" w:space="0" w:color="auto"/>
        <w:right w:val="none" w:sz="0" w:space="0" w:color="auto"/>
      </w:divBdr>
    </w:div>
    <w:div w:id="1746610024">
      <w:bodyDiv w:val="1"/>
      <w:marLeft w:val="0"/>
      <w:marRight w:val="0"/>
      <w:marTop w:val="0"/>
      <w:marBottom w:val="0"/>
      <w:divBdr>
        <w:top w:val="none" w:sz="0" w:space="0" w:color="auto"/>
        <w:left w:val="none" w:sz="0" w:space="0" w:color="auto"/>
        <w:bottom w:val="none" w:sz="0" w:space="0" w:color="auto"/>
        <w:right w:val="none" w:sz="0" w:space="0" w:color="auto"/>
      </w:divBdr>
    </w:div>
    <w:div w:id="1746801087">
      <w:bodyDiv w:val="1"/>
      <w:marLeft w:val="0"/>
      <w:marRight w:val="0"/>
      <w:marTop w:val="0"/>
      <w:marBottom w:val="0"/>
      <w:divBdr>
        <w:top w:val="none" w:sz="0" w:space="0" w:color="auto"/>
        <w:left w:val="none" w:sz="0" w:space="0" w:color="auto"/>
        <w:bottom w:val="none" w:sz="0" w:space="0" w:color="auto"/>
        <w:right w:val="none" w:sz="0" w:space="0" w:color="auto"/>
      </w:divBdr>
    </w:div>
    <w:div w:id="1746806621">
      <w:bodyDiv w:val="1"/>
      <w:marLeft w:val="0"/>
      <w:marRight w:val="0"/>
      <w:marTop w:val="0"/>
      <w:marBottom w:val="0"/>
      <w:divBdr>
        <w:top w:val="none" w:sz="0" w:space="0" w:color="auto"/>
        <w:left w:val="none" w:sz="0" w:space="0" w:color="auto"/>
        <w:bottom w:val="none" w:sz="0" w:space="0" w:color="auto"/>
        <w:right w:val="none" w:sz="0" w:space="0" w:color="auto"/>
      </w:divBdr>
    </w:div>
    <w:div w:id="1746948019">
      <w:bodyDiv w:val="1"/>
      <w:marLeft w:val="0"/>
      <w:marRight w:val="0"/>
      <w:marTop w:val="0"/>
      <w:marBottom w:val="0"/>
      <w:divBdr>
        <w:top w:val="none" w:sz="0" w:space="0" w:color="auto"/>
        <w:left w:val="none" w:sz="0" w:space="0" w:color="auto"/>
        <w:bottom w:val="none" w:sz="0" w:space="0" w:color="auto"/>
        <w:right w:val="none" w:sz="0" w:space="0" w:color="auto"/>
      </w:divBdr>
    </w:div>
    <w:div w:id="1746949190">
      <w:bodyDiv w:val="1"/>
      <w:marLeft w:val="0"/>
      <w:marRight w:val="0"/>
      <w:marTop w:val="0"/>
      <w:marBottom w:val="0"/>
      <w:divBdr>
        <w:top w:val="none" w:sz="0" w:space="0" w:color="auto"/>
        <w:left w:val="none" w:sz="0" w:space="0" w:color="auto"/>
        <w:bottom w:val="none" w:sz="0" w:space="0" w:color="auto"/>
        <w:right w:val="none" w:sz="0" w:space="0" w:color="auto"/>
      </w:divBdr>
    </w:div>
    <w:div w:id="1747024685">
      <w:bodyDiv w:val="1"/>
      <w:marLeft w:val="0"/>
      <w:marRight w:val="0"/>
      <w:marTop w:val="0"/>
      <w:marBottom w:val="0"/>
      <w:divBdr>
        <w:top w:val="none" w:sz="0" w:space="0" w:color="auto"/>
        <w:left w:val="none" w:sz="0" w:space="0" w:color="auto"/>
        <w:bottom w:val="none" w:sz="0" w:space="0" w:color="auto"/>
        <w:right w:val="none" w:sz="0" w:space="0" w:color="auto"/>
      </w:divBdr>
    </w:div>
    <w:div w:id="1747071165">
      <w:bodyDiv w:val="1"/>
      <w:marLeft w:val="0"/>
      <w:marRight w:val="0"/>
      <w:marTop w:val="0"/>
      <w:marBottom w:val="0"/>
      <w:divBdr>
        <w:top w:val="none" w:sz="0" w:space="0" w:color="auto"/>
        <w:left w:val="none" w:sz="0" w:space="0" w:color="auto"/>
        <w:bottom w:val="none" w:sz="0" w:space="0" w:color="auto"/>
        <w:right w:val="none" w:sz="0" w:space="0" w:color="auto"/>
      </w:divBdr>
    </w:div>
    <w:div w:id="1747192011">
      <w:bodyDiv w:val="1"/>
      <w:marLeft w:val="0"/>
      <w:marRight w:val="0"/>
      <w:marTop w:val="0"/>
      <w:marBottom w:val="0"/>
      <w:divBdr>
        <w:top w:val="none" w:sz="0" w:space="0" w:color="auto"/>
        <w:left w:val="none" w:sz="0" w:space="0" w:color="auto"/>
        <w:bottom w:val="none" w:sz="0" w:space="0" w:color="auto"/>
        <w:right w:val="none" w:sz="0" w:space="0" w:color="auto"/>
      </w:divBdr>
    </w:div>
    <w:div w:id="1747413589">
      <w:bodyDiv w:val="1"/>
      <w:marLeft w:val="0"/>
      <w:marRight w:val="0"/>
      <w:marTop w:val="0"/>
      <w:marBottom w:val="0"/>
      <w:divBdr>
        <w:top w:val="none" w:sz="0" w:space="0" w:color="auto"/>
        <w:left w:val="none" w:sz="0" w:space="0" w:color="auto"/>
        <w:bottom w:val="none" w:sz="0" w:space="0" w:color="auto"/>
        <w:right w:val="none" w:sz="0" w:space="0" w:color="auto"/>
      </w:divBdr>
    </w:div>
    <w:div w:id="1747528268">
      <w:bodyDiv w:val="1"/>
      <w:marLeft w:val="0"/>
      <w:marRight w:val="0"/>
      <w:marTop w:val="0"/>
      <w:marBottom w:val="0"/>
      <w:divBdr>
        <w:top w:val="none" w:sz="0" w:space="0" w:color="auto"/>
        <w:left w:val="none" w:sz="0" w:space="0" w:color="auto"/>
        <w:bottom w:val="none" w:sz="0" w:space="0" w:color="auto"/>
        <w:right w:val="none" w:sz="0" w:space="0" w:color="auto"/>
      </w:divBdr>
    </w:div>
    <w:div w:id="1747603111">
      <w:bodyDiv w:val="1"/>
      <w:marLeft w:val="0"/>
      <w:marRight w:val="0"/>
      <w:marTop w:val="0"/>
      <w:marBottom w:val="0"/>
      <w:divBdr>
        <w:top w:val="none" w:sz="0" w:space="0" w:color="auto"/>
        <w:left w:val="none" w:sz="0" w:space="0" w:color="auto"/>
        <w:bottom w:val="none" w:sz="0" w:space="0" w:color="auto"/>
        <w:right w:val="none" w:sz="0" w:space="0" w:color="auto"/>
      </w:divBdr>
    </w:div>
    <w:div w:id="1747876740">
      <w:bodyDiv w:val="1"/>
      <w:marLeft w:val="0"/>
      <w:marRight w:val="0"/>
      <w:marTop w:val="0"/>
      <w:marBottom w:val="0"/>
      <w:divBdr>
        <w:top w:val="none" w:sz="0" w:space="0" w:color="auto"/>
        <w:left w:val="none" w:sz="0" w:space="0" w:color="auto"/>
        <w:bottom w:val="none" w:sz="0" w:space="0" w:color="auto"/>
        <w:right w:val="none" w:sz="0" w:space="0" w:color="auto"/>
      </w:divBdr>
    </w:div>
    <w:div w:id="1747997002">
      <w:bodyDiv w:val="1"/>
      <w:marLeft w:val="0"/>
      <w:marRight w:val="0"/>
      <w:marTop w:val="0"/>
      <w:marBottom w:val="0"/>
      <w:divBdr>
        <w:top w:val="none" w:sz="0" w:space="0" w:color="auto"/>
        <w:left w:val="none" w:sz="0" w:space="0" w:color="auto"/>
        <w:bottom w:val="none" w:sz="0" w:space="0" w:color="auto"/>
        <w:right w:val="none" w:sz="0" w:space="0" w:color="auto"/>
      </w:divBdr>
    </w:div>
    <w:div w:id="1748066314">
      <w:bodyDiv w:val="1"/>
      <w:marLeft w:val="0"/>
      <w:marRight w:val="0"/>
      <w:marTop w:val="0"/>
      <w:marBottom w:val="0"/>
      <w:divBdr>
        <w:top w:val="none" w:sz="0" w:space="0" w:color="auto"/>
        <w:left w:val="none" w:sz="0" w:space="0" w:color="auto"/>
        <w:bottom w:val="none" w:sz="0" w:space="0" w:color="auto"/>
        <w:right w:val="none" w:sz="0" w:space="0" w:color="auto"/>
      </w:divBdr>
    </w:div>
    <w:div w:id="1748307417">
      <w:bodyDiv w:val="1"/>
      <w:marLeft w:val="0"/>
      <w:marRight w:val="0"/>
      <w:marTop w:val="0"/>
      <w:marBottom w:val="0"/>
      <w:divBdr>
        <w:top w:val="none" w:sz="0" w:space="0" w:color="auto"/>
        <w:left w:val="none" w:sz="0" w:space="0" w:color="auto"/>
        <w:bottom w:val="none" w:sz="0" w:space="0" w:color="auto"/>
        <w:right w:val="none" w:sz="0" w:space="0" w:color="auto"/>
      </w:divBdr>
    </w:div>
    <w:div w:id="1748452997">
      <w:bodyDiv w:val="1"/>
      <w:marLeft w:val="0"/>
      <w:marRight w:val="0"/>
      <w:marTop w:val="0"/>
      <w:marBottom w:val="0"/>
      <w:divBdr>
        <w:top w:val="none" w:sz="0" w:space="0" w:color="auto"/>
        <w:left w:val="none" w:sz="0" w:space="0" w:color="auto"/>
        <w:bottom w:val="none" w:sz="0" w:space="0" w:color="auto"/>
        <w:right w:val="none" w:sz="0" w:space="0" w:color="auto"/>
      </w:divBdr>
    </w:div>
    <w:div w:id="1748503139">
      <w:bodyDiv w:val="1"/>
      <w:marLeft w:val="0"/>
      <w:marRight w:val="0"/>
      <w:marTop w:val="0"/>
      <w:marBottom w:val="0"/>
      <w:divBdr>
        <w:top w:val="none" w:sz="0" w:space="0" w:color="auto"/>
        <w:left w:val="none" w:sz="0" w:space="0" w:color="auto"/>
        <w:bottom w:val="none" w:sz="0" w:space="0" w:color="auto"/>
        <w:right w:val="none" w:sz="0" w:space="0" w:color="auto"/>
      </w:divBdr>
    </w:div>
    <w:div w:id="1748577039">
      <w:bodyDiv w:val="1"/>
      <w:marLeft w:val="0"/>
      <w:marRight w:val="0"/>
      <w:marTop w:val="0"/>
      <w:marBottom w:val="0"/>
      <w:divBdr>
        <w:top w:val="none" w:sz="0" w:space="0" w:color="auto"/>
        <w:left w:val="none" w:sz="0" w:space="0" w:color="auto"/>
        <w:bottom w:val="none" w:sz="0" w:space="0" w:color="auto"/>
        <w:right w:val="none" w:sz="0" w:space="0" w:color="auto"/>
      </w:divBdr>
    </w:div>
    <w:div w:id="1748649611">
      <w:bodyDiv w:val="1"/>
      <w:marLeft w:val="0"/>
      <w:marRight w:val="0"/>
      <w:marTop w:val="0"/>
      <w:marBottom w:val="0"/>
      <w:divBdr>
        <w:top w:val="none" w:sz="0" w:space="0" w:color="auto"/>
        <w:left w:val="none" w:sz="0" w:space="0" w:color="auto"/>
        <w:bottom w:val="none" w:sz="0" w:space="0" w:color="auto"/>
        <w:right w:val="none" w:sz="0" w:space="0" w:color="auto"/>
      </w:divBdr>
    </w:div>
    <w:div w:id="1748728366">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114274">
      <w:bodyDiv w:val="1"/>
      <w:marLeft w:val="0"/>
      <w:marRight w:val="0"/>
      <w:marTop w:val="0"/>
      <w:marBottom w:val="0"/>
      <w:divBdr>
        <w:top w:val="none" w:sz="0" w:space="0" w:color="auto"/>
        <w:left w:val="none" w:sz="0" w:space="0" w:color="auto"/>
        <w:bottom w:val="none" w:sz="0" w:space="0" w:color="auto"/>
        <w:right w:val="none" w:sz="0" w:space="0" w:color="auto"/>
      </w:divBdr>
    </w:div>
    <w:div w:id="1749186546">
      <w:bodyDiv w:val="1"/>
      <w:marLeft w:val="0"/>
      <w:marRight w:val="0"/>
      <w:marTop w:val="0"/>
      <w:marBottom w:val="0"/>
      <w:divBdr>
        <w:top w:val="none" w:sz="0" w:space="0" w:color="auto"/>
        <w:left w:val="none" w:sz="0" w:space="0" w:color="auto"/>
        <w:bottom w:val="none" w:sz="0" w:space="0" w:color="auto"/>
        <w:right w:val="none" w:sz="0" w:space="0" w:color="auto"/>
      </w:divBdr>
    </w:div>
    <w:div w:id="1749231792">
      <w:bodyDiv w:val="1"/>
      <w:marLeft w:val="0"/>
      <w:marRight w:val="0"/>
      <w:marTop w:val="0"/>
      <w:marBottom w:val="0"/>
      <w:divBdr>
        <w:top w:val="none" w:sz="0" w:space="0" w:color="auto"/>
        <w:left w:val="none" w:sz="0" w:space="0" w:color="auto"/>
        <w:bottom w:val="none" w:sz="0" w:space="0" w:color="auto"/>
        <w:right w:val="none" w:sz="0" w:space="0" w:color="auto"/>
      </w:divBdr>
    </w:div>
    <w:div w:id="1749302223">
      <w:bodyDiv w:val="1"/>
      <w:marLeft w:val="0"/>
      <w:marRight w:val="0"/>
      <w:marTop w:val="0"/>
      <w:marBottom w:val="0"/>
      <w:divBdr>
        <w:top w:val="none" w:sz="0" w:space="0" w:color="auto"/>
        <w:left w:val="none" w:sz="0" w:space="0" w:color="auto"/>
        <w:bottom w:val="none" w:sz="0" w:space="0" w:color="auto"/>
        <w:right w:val="none" w:sz="0" w:space="0" w:color="auto"/>
      </w:divBdr>
    </w:div>
    <w:div w:id="1749381527">
      <w:bodyDiv w:val="1"/>
      <w:marLeft w:val="0"/>
      <w:marRight w:val="0"/>
      <w:marTop w:val="0"/>
      <w:marBottom w:val="0"/>
      <w:divBdr>
        <w:top w:val="none" w:sz="0" w:space="0" w:color="auto"/>
        <w:left w:val="none" w:sz="0" w:space="0" w:color="auto"/>
        <w:bottom w:val="none" w:sz="0" w:space="0" w:color="auto"/>
        <w:right w:val="none" w:sz="0" w:space="0" w:color="auto"/>
      </w:divBdr>
    </w:div>
    <w:div w:id="1749614888">
      <w:bodyDiv w:val="1"/>
      <w:marLeft w:val="0"/>
      <w:marRight w:val="0"/>
      <w:marTop w:val="0"/>
      <w:marBottom w:val="0"/>
      <w:divBdr>
        <w:top w:val="none" w:sz="0" w:space="0" w:color="auto"/>
        <w:left w:val="none" w:sz="0" w:space="0" w:color="auto"/>
        <w:bottom w:val="none" w:sz="0" w:space="0" w:color="auto"/>
        <w:right w:val="none" w:sz="0" w:space="0" w:color="auto"/>
      </w:divBdr>
    </w:div>
    <w:div w:id="1749762130">
      <w:bodyDiv w:val="1"/>
      <w:marLeft w:val="0"/>
      <w:marRight w:val="0"/>
      <w:marTop w:val="0"/>
      <w:marBottom w:val="0"/>
      <w:divBdr>
        <w:top w:val="none" w:sz="0" w:space="0" w:color="auto"/>
        <w:left w:val="none" w:sz="0" w:space="0" w:color="auto"/>
        <w:bottom w:val="none" w:sz="0" w:space="0" w:color="auto"/>
        <w:right w:val="none" w:sz="0" w:space="0" w:color="auto"/>
      </w:divBdr>
    </w:div>
    <w:div w:id="1749770606">
      <w:bodyDiv w:val="1"/>
      <w:marLeft w:val="0"/>
      <w:marRight w:val="0"/>
      <w:marTop w:val="0"/>
      <w:marBottom w:val="0"/>
      <w:divBdr>
        <w:top w:val="none" w:sz="0" w:space="0" w:color="auto"/>
        <w:left w:val="none" w:sz="0" w:space="0" w:color="auto"/>
        <w:bottom w:val="none" w:sz="0" w:space="0" w:color="auto"/>
        <w:right w:val="none" w:sz="0" w:space="0" w:color="auto"/>
      </w:divBdr>
    </w:div>
    <w:div w:id="1750036886">
      <w:bodyDiv w:val="1"/>
      <w:marLeft w:val="0"/>
      <w:marRight w:val="0"/>
      <w:marTop w:val="0"/>
      <w:marBottom w:val="0"/>
      <w:divBdr>
        <w:top w:val="none" w:sz="0" w:space="0" w:color="auto"/>
        <w:left w:val="none" w:sz="0" w:space="0" w:color="auto"/>
        <w:bottom w:val="none" w:sz="0" w:space="0" w:color="auto"/>
        <w:right w:val="none" w:sz="0" w:space="0" w:color="auto"/>
      </w:divBdr>
    </w:div>
    <w:div w:id="1750037653">
      <w:bodyDiv w:val="1"/>
      <w:marLeft w:val="0"/>
      <w:marRight w:val="0"/>
      <w:marTop w:val="0"/>
      <w:marBottom w:val="0"/>
      <w:divBdr>
        <w:top w:val="none" w:sz="0" w:space="0" w:color="auto"/>
        <w:left w:val="none" w:sz="0" w:space="0" w:color="auto"/>
        <w:bottom w:val="none" w:sz="0" w:space="0" w:color="auto"/>
        <w:right w:val="none" w:sz="0" w:space="0" w:color="auto"/>
      </w:divBdr>
    </w:div>
    <w:div w:id="1750157164">
      <w:bodyDiv w:val="1"/>
      <w:marLeft w:val="0"/>
      <w:marRight w:val="0"/>
      <w:marTop w:val="0"/>
      <w:marBottom w:val="0"/>
      <w:divBdr>
        <w:top w:val="none" w:sz="0" w:space="0" w:color="auto"/>
        <w:left w:val="none" w:sz="0" w:space="0" w:color="auto"/>
        <w:bottom w:val="none" w:sz="0" w:space="0" w:color="auto"/>
        <w:right w:val="none" w:sz="0" w:space="0" w:color="auto"/>
      </w:divBdr>
    </w:div>
    <w:div w:id="1750299260">
      <w:bodyDiv w:val="1"/>
      <w:marLeft w:val="0"/>
      <w:marRight w:val="0"/>
      <w:marTop w:val="0"/>
      <w:marBottom w:val="0"/>
      <w:divBdr>
        <w:top w:val="none" w:sz="0" w:space="0" w:color="auto"/>
        <w:left w:val="none" w:sz="0" w:space="0" w:color="auto"/>
        <w:bottom w:val="none" w:sz="0" w:space="0" w:color="auto"/>
        <w:right w:val="none" w:sz="0" w:space="0" w:color="auto"/>
      </w:divBdr>
    </w:div>
    <w:div w:id="1750695447">
      <w:bodyDiv w:val="1"/>
      <w:marLeft w:val="0"/>
      <w:marRight w:val="0"/>
      <w:marTop w:val="0"/>
      <w:marBottom w:val="0"/>
      <w:divBdr>
        <w:top w:val="none" w:sz="0" w:space="0" w:color="auto"/>
        <w:left w:val="none" w:sz="0" w:space="0" w:color="auto"/>
        <w:bottom w:val="none" w:sz="0" w:space="0" w:color="auto"/>
        <w:right w:val="none" w:sz="0" w:space="0" w:color="auto"/>
      </w:divBdr>
    </w:div>
    <w:div w:id="1750729840">
      <w:bodyDiv w:val="1"/>
      <w:marLeft w:val="0"/>
      <w:marRight w:val="0"/>
      <w:marTop w:val="0"/>
      <w:marBottom w:val="0"/>
      <w:divBdr>
        <w:top w:val="none" w:sz="0" w:space="0" w:color="auto"/>
        <w:left w:val="none" w:sz="0" w:space="0" w:color="auto"/>
        <w:bottom w:val="none" w:sz="0" w:space="0" w:color="auto"/>
        <w:right w:val="none" w:sz="0" w:space="0" w:color="auto"/>
      </w:divBdr>
    </w:div>
    <w:div w:id="1750730286">
      <w:bodyDiv w:val="1"/>
      <w:marLeft w:val="0"/>
      <w:marRight w:val="0"/>
      <w:marTop w:val="0"/>
      <w:marBottom w:val="0"/>
      <w:divBdr>
        <w:top w:val="none" w:sz="0" w:space="0" w:color="auto"/>
        <w:left w:val="none" w:sz="0" w:space="0" w:color="auto"/>
        <w:bottom w:val="none" w:sz="0" w:space="0" w:color="auto"/>
        <w:right w:val="none" w:sz="0" w:space="0" w:color="auto"/>
      </w:divBdr>
    </w:div>
    <w:div w:id="1750804419">
      <w:bodyDiv w:val="1"/>
      <w:marLeft w:val="0"/>
      <w:marRight w:val="0"/>
      <w:marTop w:val="0"/>
      <w:marBottom w:val="0"/>
      <w:divBdr>
        <w:top w:val="none" w:sz="0" w:space="0" w:color="auto"/>
        <w:left w:val="none" w:sz="0" w:space="0" w:color="auto"/>
        <w:bottom w:val="none" w:sz="0" w:space="0" w:color="auto"/>
        <w:right w:val="none" w:sz="0" w:space="0" w:color="auto"/>
      </w:divBdr>
    </w:div>
    <w:div w:id="1751150873">
      <w:bodyDiv w:val="1"/>
      <w:marLeft w:val="0"/>
      <w:marRight w:val="0"/>
      <w:marTop w:val="0"/>
      <w:marBottom w:val="0"/>
      <w:divBdr>
        <w:top w:val="none" w:sz="0" w:space="0" w:color="auto"/>
        <w:left w:val="none" w:sz="0" w:space="0" w:color="auto"/>
        <w:bottom w:val="none" w:sz="0" w:space="0" w:color="auto"/>
        <w:right w:val="none" w:sz="0" w:space="0" w:color="auto"/>
      </w:divBdr>
    </w:div>
    <w:div w:id="1751268128">
      <w:bodyDiv w:val="1"/>
      <w:marLeft w:val="0"/>
      <w:marRight w:val="0"/>
      <w:marTop w:val="0"/>
      <w:marBottom w:val="0"/>
      <w:divBdr>
        <w:top w:val="none" w:sz="0" w:space="0" w:color="auto"/>
        <w:left w:val="none" w:sz="0" w:space="0" w:color="auto"/>
        <w:bottom w:val="none" w:sz="0" w:space="0" w:color="auto"/>
        <w:right w:val="none" w:sz="0" w:space="0" w:color="auto"/>
      </w:divBdr>
    </w:div>
    <w:div w:id="1751342321">
      <w:bodyDiv w:val="1"/>
      <w:marLeft w:val="0"/>
      <w:marRight w:val="0"/>
      <w:marTop w:val="0"/>
      <w:marBottom w:val="0"/>
      <w:divBdr>
        <w:top w:val="none" w:sz="0" w:space="0" w:color="auto"/>
        <w:left w:val="none" w:sz="0" w:space="0" w:color="auto"/>
        <w:bottom w:val="none" w:sz="0" w:space="0" w:color="auto"/>
        <w:right w:val="none" w:sz="0" w:space="0" w:color="auto"/>
      </w:divBdr>
    </w:div>
    <w:div w:id="1751460934">
      <w:bodyDiv w:val="1"/>
      <w:marLeft w:val="0"/>
      <w:marRight w:val="0"/>
      <w:marTop w:val="0"/>
      <w:marBottom w:val="0"/>
      <w:divBdr>
        <w:top w:val="none" w:sz="0" w:space="0" w:color="auto"/>
        <w:left w:val="none" w:sz="0" w:space="0" w:color="auto"/>
        <w:bottom w:val="none" w:sz="0" w:space="0" w:color="auto"/>
        <w:right w:val="none" w:sz="0" w:space="0" w:color="auto"/>
      </w:divBdr>
    </w:div>
    <w:div w:id="1751465215">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1580811">
      <w:bodyDiv w:val="1"/>
      <w:marLeft w:val="0"/>
      <w:marRight w:val="0"/>
      <w:marTop w:val="0"/>
      <w:marBottom w:val="0"/>
      <w:divBdr>
        <w:top w:val="none" w:sz="0" w:space="0" w:color="auto"/>
        <w:left w:val="none" w:sz="0" w:space="0" w:color="auto"/>
        <w:bottom w:val="none" w:sz="0" w:space="0" w:color="auto"/>
        <w:right w:val="none" w:sz="0" w:space="0" w:color="auto"/>
      </w:divBdr>
    </w:div>
    <w:div w:id="1751923056">
      <w:bodyDiv w:val="1"/>
      <w:marLeft w:val="0"/>
      <w:marRight w:val="0"/>
      <w:marTop w:val="0"/>
      <w:marBottom w:val="0"/>
      <w:divBdr>
        <w:top w:val="none" w:sz="0" w:space="0" w:color="auto"/>
        <w:left w:val="none" w:sz="0" w:space="0" w:color="auto"/>
        <w:bottom w:val="none" w:sz="0" w:space="0" w:color="auto"/>
        <w:right w:val="none" w:sz="0" w:space="0" w:color="auto"/>
      </w:divBdr>
    </w:div>
    <w:div w:id="1752044328">
      <w:bodyDiv w:val="1"/>
      <w:marLeft w:val="0"/>
      <w:marRight w:val="0"/>
      <w:marTop w:val="0"/>
      <w:marBottom w:val="0"/>
      <w:divBdr>
        <w:top w:val="none" w:sz="0" w:space="0" w:color="auto"/>
        <w:left w:val="none" w:sz="0" w:space="0" w:color="auto"/>
        <w:bottom w:val="none" w:sz="0" w:space="0" w:color="auto"/>
        <w:right w:val="none" w:sz="0" w:space="0" w:color="auto"/>
      </w:divBdr>
    </w:div>
    <w:div w:id="1752191079">
      <w:bodyDiv w:val="1"/>
      <w:marLeft w:val="0"/>
      <w:marRight w:val="0"/>
      <w:marTop w:val="0"/>
      <w:marBottom w:val="0"/>
      <w:divBdr>
        <w:top w:val="none" w:sz="0" w:space="0" w:color="auto"/>
        <w:left w:val="none" w:sz="0" w:space="0" w:color="auto"/>
        <w:bottom w:val="none" w:sz="0" w:space="0" w:color="auto"/>
        <w:right w:val="none" w:sz="0" w:space="0" w:color="auto"/>
      </w:divBdr>
    </w:div>
    <w:div w:id="1752195210">
      <w:bodyDiv w:val="1"/>
      <w:marLeft w:val="0"/>
      <w:marRight w:val="0"/>
      <w:marTop w:val="0"/>
      <w:marBottom w:val="0"/>
      <w:divBdr>
        <w:top w:val="none" w:sz="0" w:space="0" w:color="auto"/>
        <w:left w:val="none" w:sz="0" w:space="0" w:color="auto"/>
        <w:bottom w:val="none" w:sz="0" w:space="0" w:color="auto"/>
        <w:right w:val="none" w:sz="0" w:space="0" w:color="auto"/>
      </w:divBdr>
    </w:div>
    <w:div w:id="1752265654">
      <w:bodyDiv w:val="1"/>
      <w:marLeft w:val="0"/>
      <w:marRight w:val="0"/>
      <w:marTop w:val="0"/>
      <w:marBottom w:val="0"/>
      <w:divBdr>
        <w:top w:val="none" w:sz="0" w:space="0" w:color="auto"/>
        <w:left w:val="none" w:sz="0" w:space="0" w:color="auto"/>
        <w:bottom w:val="none" w:sz="0" w:space="0" w:color="auto"/>
        <w:right w:val="none" w:sz="0" w:space="0" w:color="auto"/>
      </w:divBdr>
    </w:div>
    <w:div w:id="1752432793">
      <w:bodyDiv w:val="1"/>
      <w:marLeft w:val="0"/>
      <w:marRight w:val="0"/>
      <w:marTop w:val="0"/>
      <w:marBottom w:val="0"/>
      <w:divBdr>
        <w:top w:val="none" w:sz="0" w:space="0" w:color="auto"/>
        <w:left w:val="none" w:sz="0" w:space="0" w:color="auto"/>
        <w:bottom w:val="none" w:sz="0" w:space="0" w:color="auto"/>
        <w:right w:val="none" w:sz="0" w:space="0" w:color="auto"/>
      </w:divBdr>
    </w:div>
    <w:div w:id="1752510159">
      <w:bodyDiv w:val="1"/>
      <w:marLeft w:val="0"/>
      <w:marRight w:val="0"/>
      <w:marTop w:val="0"/>
      <w:marBottom w:val="0"/>
      <w:divBdr>
        <w:top w:val="none" w:sz="0" w:space="0" w:color="auto"/>
        <w:left w:val="none" w:sz="0" w:space="0" w:color="auto"/>
        <w:bottom w:val="none" w:sz="0" w:space="0" w:color="auto"/>
        <w:right w:val="none" w:sz="0" w:space="0" w:color="auto"/>
      </w:divBdr>
    </w:div>
    <w:div w:id="1752894837">
      <w:bodyDiv w:val="1"/>
      <w:marLeft w:val="0"/>
      <w:marRight w:val="0"/>
      <w:marTop w:val="0"/>
      <w:marBottom w:val="0"/>
      <w:divBdr>
        <w:top w:val="none" w:sz="0" w:space="0" w:color="auto"/>
        <w:left w:val="none" w:sz="0" w:space="0" w:color="auto"/>
        <w:bottom w:val="none" w:sz="0" w:space="0" w:color="auto"/>
        <w:right w:val="none" w:sz="0" w:space="0" w:color="auto"/>
      </w:divBdr>
    </w:div>
    <w:div w:id="1752966941">
      <w:bodyDiv w:val="1"/>
      <w:marLeft w:val="0"/>
      <w:marRight w:val="0"/>
      <w:marTop w:val="0"/>
      <w:marBottom w:val="0"/>
      <w:divBdr>
        <w:top w:val="none" w:sz="0" w:space="0" w:color="auto"/>
        <w:left w:val="none" w:sz="0" w:space="0" w:color="auto"/>
        <w:bottom w:val="none" w:sz="0" w:space="0" w:color="auto"/>
        <w:right w:val="none" w:sz="0" w:space="0" w:color="auto"/>
      </w:divBdr>
    </w:div>
    <w:div w:id="1753042024">
      <w:bodyDiv w:val="1"/>
      <w:marLeft w:val="0"/>
      <w:marRight w:val="0"/>
      <w:marTop w:val="0"/>
      <w:marBottom w:val="0"/>
      <w:divBdr>
        <w:top w:val="none" w:sz="0" w:space="0" w:color="auto"/>
        <w:left w:val="none" w:sz="0" w:space="0" w:color="auto"/>
        <w:bottom w:val="none" w:sz="0" w:space="0" w:color="auto"/>
        <w:right w:val="none" w:sz="0" w:space="0" w:color="auto"/>
      </w:divBdr>
    </w:div>
    <w:div w:id="1753045718">
      <w:bodyDiv w:val="1"/>
      <w:marLeft w:val="0"/>
      <w:marRight w:val="0"/>
      <w:marTop w:val="0"/>
      <w:marBottom w:val="0"/>
      <w:divBdr>
        <w:top w:val="none" w:sz="0" w:space="0" w:color="auto"/>
        <w:left w:val="none" w:sz="0" w:space="0" w:color="auto"/>
        <w:bottom w:val="none" w:sz="0" w:space="0" w:color="auto"/>
        <w:right w:val="none" w:sz="0" w:space="0" w:color="auto"/>
      </w:divBdr>
    </w:div>
    <w:div w:id="1753089539">
      <w:bodyDiv w:val="1"/>
      <w:marLeft w:val="0"/>
      <w:marRight w:val="0"/>
      <w:marTop w:val="0"/>
      <w:marBottom w:val="0"/>
      <w:divBdr>
        <w:top w:val="none" w:sz="0" w:space="0" w:color="auto"/>
        <w:left w:val="none" w:sz="0" w:space="0" w:color="auto"/>
        <w:bottom w:val="none" w:sz="0" w:space="0" w:color="auto"/>
        <w:right w:val="none" w:sz="0" w:space="0" w:color="auto"/>
      </w:divBdr>
    </w:div>
    <w:div w:id="1753119242">
      <w:bodyDiv w:val="1"/>
      <w:marLeft w:val="0"/>
      <w:marRight w:val="0"/>
      <w:marTop w:val="0"/>
      <w:marBottom w:val="0"/>
      <w:divBdr>
        <w:top w:val="none" w:sz="0" w:space="0" w:color="auto"/>
        <w:left w:val="none" w:sz="0" w:space="0" w:color="auto"/>
        <w:bottom w:val="none" w:sz="0" w:space="0" w:color="auto"/>
        <w:right w:val="none" w:sz="0" w:space="0" w:color="auto"/>
      </w:divBdr>
    </w:div>
    <w:div w:id="1753159755">
      <w:bodyDiv w:val="1"/>
      <w:marLeft w:val="0"/>
      <w:marRight w:val="0"/>
      <w:marTop w:val="0"/>
      <w:marBottom w:val="0"/>
      <w:divBdr>
        <w:top w:val="none" w:sz="0" w:space="0" w:color="auto"/>
        <w:left w:val="none" w:sz="0" w:space="0" w:color="auto"/>
        <w:bottom w:val="none" w:sz="0" w:space="0" w:color="auto"/>
        <w:right w:val="none" w:sz="0" w:space="0" w:color="auto"/>
      </w:divBdr>
    </w:div>
    <w:div w:id="1753310470">
      <w:bodyDiv w:val="1"/>
      <w:marLeft w:val="0"/>
      <w:marRight w:val="0"/>
      <w:marTop w:val="0"/>
      <w:marBottom w:val="0"/>
      <w:divBdr>
        <w:top w:val="none" w:sz="0" w:space="0" w:color="auto"/>
        <w:left w:val="none" w:sz="0" w:space="0" w:color="auto"/>
        <w:bottom w:val="none" w:sz="0" w:space="0" w:color="auto"/>
        <w:right w:val="none" w:sz="0" w:space="0" w:color="auto"/>
      </w:divBdr>
    </w:div>
    <w:div w:id="1753314322">
      <w:bodyDiv w:val="1"/>
      <w:marLeft w:val="0"/>
      <w:marRight w:val="0"/>
      <w:marTop w:val="0"/>
      <w:marBottom w:val="0"/>
      <w:divBdr>
        <w:top w:val="none" w:sz="0" w:space="0" w:color="auto"/>
        <w:left w:val="none" w:sz="0" w:space="0" w:color="auto"/>
        <w:bottom w:val="none" w:sz="0" w:space="0" w:color="auto"/>
        <w:right w:val="none" w:sz="0" w:space="0" w:color="auto"/>
      </w:divBdr>
    </w:div>
    <w:div w:id="1753352633">
      <w:bodyDiv w:val="1"/>
      <w:marLeft w:val="0"/>
      <w:marRight w:val="0"/>
      <w:marTop w:val="0"/>
      <w:marBottom w:val="0"/>
      <w:divBdr>
        <w:top w:val="none" w:sz="0" w:space="0" w:color="auto"/>
        <w:left w:val="none" w:sz="0" w:space="0" w:color="auto"/>
        <w:bottom w:val="none" w:sz="0" w:space="0" w:color="auto"/>
        <w:right w:val="none" w:sz="0" w:space="0" w:color="auto"/>
      </w:divBdr>
    </w:div>
    <w:div w:id="1753426860">
      <w:bodyDiv w:val="1"/>
      <w:marLeft w:val="0"/>
      <w:marRight w:val="0"/>
      <w:marTop w:val="0"/>
      <w:marBottom w:val="0"/>
      <w:divBdr>
        <w:top w:val="none" w:sz="0" w:space="0" w:color="auto"/>
        <w:left w:val="none" w:sz="0" w:space="0" w:color="auto"/>
        <w:bottom w:val="none" w:sz="0" w:space="0" w:color="auto"/>
        <w:right w:val="none" w:sz="0" w:space="0" w:color="auto"/>
      </w:divBdr>
    </w:div>
    <w:div w:id="1753433524">
      <w:bodyDiv w:val="1"/>
      <w:marLeft w:val="0"/>
      <w:marRight w:val="0"/>
      <w:marTop w:val="0"/>
      <w:marBottom w:val="0"/>
      <w:divBdr>
        <w:top w:val="none" w:sz="0" w:space="0" w:color="auto"/>
        <w:left w:val="none" w:sz="0" w:space="0" w:color="auto"/>
        <w:bottom w:val="none" w:sz="0" w:space="0" w:color="auto"/>
        <w:right w:val="none" w:sz="0" w:space="0" w:color="auto"/>
      </w:divBdr>
    </w:div>
    <w:div w:id="1753434380">
      <w:bodyDiv w:val="1"/>
      <w:marLeft w:val="0"/>
      <w:marRight w:val="0"/>
      <w:marTop w:val="0"/>
      <w:marBottom w:val="0"/>
      <w:divBdr>
        <w:top w:val="none" w:sz="0" w:space="0" w:color="auto"/>
        <w:left w:val="none" w:sz="0" w:space="0" w:color="auto"/>
        <w:bottom w:val="none" w:sz="0" w:space="0" w:color="auto"/>
        <w:right w:val="none" w:sz="0" w:space="0" w:color="auto"/>
      </w:divBdr>
    </w:div>
    <w:div w:id="1753620348">
      <w:bodyDiv w:val="1"/>
      <w:marLeft w:val="0"/>
      <w:marRight w:val="0"/>
      <w:marTop w:val="0"/>
      <w:marBottom w:val="0"/>
      <w:divBdr>
        <w:top w:val="none" w:sz="0" w:space="0" w:color="auto"/>
        <w:left w:val="none" w:sz="0" w:space="0" w:color="auto"/>
        <w:bottom w:val="none" w:sz="0" w:space="0" w:color="auto"/>
        <w:right w:val="none" w:sz="0" w:space="0" w:color="auto"/>
      </w:divBdr>
    </w:div>
    <w:div w:id="1753623141">
      <w:bodyDiv w:val="1"/>
      <w:marLeft w:val="0"/>
      <w:marRight w:val="0"/>
      <w:marTop w:val="0"/>
      <w:marBottom w:val="0"/>
      <w:divBdr>
        <w:top w:val="none" w:sz="0" w:space="0" w:color="auto"/>
        <w:left w:val="none" w:sz="0" w:space="0" w:color="auto"/>
        <w:bottom w:val="none" w:sz="0" w:space="0" w:color="auto"/>
        <w:right w:val="none" w:sz="0" w:space="0" w:color="auto"/>
      </w:divBdr>
    </w:div>
    <w:div w:id="1753624099">
      <w:bodyDiv w:val="1"/>
      <w:marLeft w:val="0"/>
      <w:marRight w:val="0"/>
      <w:marTop w:val="0"/>
      <w:marBottom w:val="0"/>
      <w:divBdr>
        <w:top w:val="none" w:sz="0" w:space="0" w:color="auto"/>
        <w:left w:val="none" w:sz="0" w:space="0" w:color="auto"/>
        <w:bottom w:val="none" w:sz="0" w:space="0" w:color="auto"/>
        <w:right w:val="none" w:sz="0" w:space="0" w:color="auto"/>
      </w:divBdr>
    </w:div>
    <w:div w:id="1753696934">
      <w:bodyDiv w:val="1"/>
      <w:marLeft w:val="0"/>
      <w:marRight w:val="0"/>
      <w:marTop w:val="0"/>
      <w:marBottom w:val="0"/>
      <w:divBdr>
        <w:top w:val="none" w:sz="0" w:space="0" w:color="auto"/>
        <w:left w:val="none" w:sz="0" w:space="0" w:color="auto"/>
        <w:bottom w:val="none" w:sz="0" w:space="0" w:color="auto"/>
        <w:right w:val="none" w:sz="0" w:space="0" w:color="auto"/>
      </w:divBdr>
    </w:div>
    <w:div w:id="1753773996">
      <w:bodyDiv w:val="1"/>
      <w:marLeft w:val="0"/>
      <w:marRight w:val="0"/>
      <w:marTop w:val="0"/>
      <w:marBottom w:val="0"/>
      <w:divBdr>
        <w:top w:val="none" w:sz="0" w:space="0" w:color="auto"/>
        <w:left w:val="none" w:sz="0" w:space="0" w:color="auto"/>
        <w:bottom w:val="none" w:sz="0" w:space="0" w:color="auto"/>
        <w:right w:val="none" w:sz="0" w:space="0" w:color="auto"/>
      </w:divBdr>
    </w:div>
    <w:div w:id="1753774049">
      <w:bodyDiv w:val="1"/>
      <w:marLeft w:val="0"/>
      <w:marRight w:val="0"/>
      <w:marTop w:val="0"/>
      <w:marBottom w:val="0"/>
      <w:divBdr>
        <w:top w:val="none" w:sz="0" w:space="0" w:color="auto"/>
        <w:left w:val="none" w:sz="0" w:space="0" w:color="auto"/>
        <w:bottom w:val="none" w:sz="0" w:space="0" w:color="auto"/>
        <w:right w:val="none" w:sz="0" w:space="0" w:color="auto"/>
      </w:divBdr>
    </w:div>
    <w:div w:id="1753811660">
      <w:bodyDiv w:val="1"/>
      <w:marLeft w:val="0"/>
      <w:marRight w:val="0"/>
      <w:marTop w:val="0"/>
      <w:marBottom w:val="0"/>
      <w:divBdr>
        <w:top w:val="none" w:sz="0" w:space="0" w:color="auto"/>
        <w:left w:val="none" w:sz="0" w:space="0" w:color="auto"/>
        <w:bottom w:val="none" w:sz="0" w:space="0" w:color="auto"/>
        <w:right w:val="none" w:sz="0" w:space="0" w:color="auto"/>
      </w:divBdr>
    </w:div>
    <w:div w:id="1754010498">
      <w:bodyDiv w:val="1"/>
      <w:marLeft w:val="0"/>
      <w:marRight w:val="0"/>
      <w:marTop w:val="0"/>
      <w:marBottom w:val="0"/>
      <w:divBdr>
        <w:top w:val="none" w:sz="0" w:space="0" w:color="auto"/>
        <w:left w:val="none" w:sz="0" w:space="0" w:color="auto"/>
        <w:bottom w:val="none" w:sz="0" w:space="0" w:color="auto"/>
        <w:right w:val="none" w:sz="0" w:space="0" w:color="auto"/>
      </w:divBdr>
    </w:div>
    <w:div w:id="1754037699">
      <w:bodyDiv w:val="1"/>
      <w:marLeft w:val="0"/>
      <w:marRight w:val="0"/>
      <w:marTop w:val="0"/>
      <w:marBottom w:val="0"/>
      <w:divBdr>
        <w:top w:val="none" w:sz="0" w:space="0" w:color="auto"/>
        <w:left w:val="none" w:sz="0" w:space="0" w:color="auto"/>
        <w:bottom w:val="none" w:sz="0" w:space="0" w:color="auto"/>
        <w:right w:val="none" w:sz="0" w:space="0" w:color="auto"/>
      </w:divBdr>
    </w:div>
    <w:div w:id="1754080579">
      <w:bodyDiv w:val="1"/>
      <w:marLeft w:val="0"/>
      <w:marRight w:val="0"/>
      <w:marTop w:val="0"/>
      <w:marBottom w:val="0"/>
      <w:divBdr>
        <w:top w:val="none" w:sz="0" w:space="0" w:color="auto"/>
        <w:left w:val="none" w:sz="0" w:space="0" w:color="auto"/>
        <w:bottom w:val="none" w:sz="0" w:space="0" w:color="auto"/>
        <w:right w:val="none" w:sz="0" w:space="0" w:color="auto"/>
      </w:divBdr>
    </w:div>
    <w:div w:id="1754082455">
      <w:bodyDiv w:val="1"/>
      <w:marLeft w:val="0"/>
      <w:marRight w:val="0"/>
      <w:marTop w:val="0"/>
      <w:marBottom w:val="0"/>
      <w:divBdr>
        <w:top w:val="none" w:sz="0" w:space="0" w:color="auto"/>
        <w:left w:val="none" w:sz="0" w:space="0" w:color="auto"/>
        <w:bottom w:val="none" w:sz="0" w:space="0" w:color="auto"/>
        <w:right w:val="none" w:sz="0" w:space="0" w:color="auto"/>
      </w:divBdr>
    </w:div>
    <w:div w:id="1754275399">
      <w:bodyDiv w:val="1"/>
      <w:marLeft w:val="0"/>
      <w:marRight w:val="0"/>
      <w:marTop w:val="0"/>
      <w:marBottom w:val="0"/>
      <w:divBdr>
        <w:top w:val="none" w:sz="0" w:space="0" w:color="auto"/>
        <w:left w:val="none" w:sz="0" w:space="0" w:color="auto"/>
        <w:bottom w:val="none" w:sz="0" w:space="0" w:color="auto"/>
        <w:right w:val="none" w:sz="0" w:space="0" w:color="auto"/>
      </w:divBdr>
    </w:div>
    <w:div w:id="1754349756">
      <w:bodyDiv w:val="1"/>
      <w:marLeft w:val="0"/>
      <w:marRight w:val="0"/>
      <w:marTop w:val="0"/>
      <w:marBottom w:val="0"/>
      <w:divBdr>
        <w:top w:val="none" w:sz="0" w:space="0" w:color="auto"/>
        <w:left w:val="none" w:sz="0" w:space="0" w:color="auto"/>
        <w:bottom w:val="none" w:sz="0" w:space="0" w:color="auto"/>
        <w:right w:val="none" w:sz="0" w:space="0" w:color="auto"/>
      </w:divBdr>
    </w:div>
    <w:div w:id="1754424743">
      <w:bodyDiv w:val="1"/>
      <w:marLeft w:val="0"/>
      <w:marRight w:val="0"/>
      <w:marTop w:val="0"/>
      <w:marBottom w:val="0"/>
      <w:divBdr>
        <w:top w:val="none" w:sz="0" w:space="0" w:color="auto"/>
        <w:left w:val="none" w:sz="0" w:space="0" w:color="auto"/>
        <w:bottom w:val="none" w:sz="0" w:space="0" w:color="auto"/>
        <w:right w:val="none" w:sz="0" w:space="0" w:color="auto"/>
      </w:divBdr>
    </w:div>
    <w:div w:id="1754427290">
      <w:bodyDiv w:val="1"/>
      <w:marLeft w:val="0"/>
      <w:marRight w:val="0"/>
      <w:marTop w:val="0"/>
      <w:marBottom w:val="0"/>
      <w:divBdr>
        <w:top w:val="none" w:sz="0" w:space="0" w:color="auto"/>
        <w:left w:val="none" w:sz="0" w:space="0" w:color="auto"/>
        <w:bottom w:val="none" w:sz="0" w:space="0" w:color="auto"/>
        <w:right w:val="none" w:sz="0" w:space="0" w:color="auto"/>
      </w:divBdr>
    </w:div>
    <w:div w:id="1754662564">
      <w:bodyDiv w:val="1"/>
      <w:marLeft w:val="0"/>
      <w:marRight w:val="0"/>
      <w:marTop w:val="0"/>
      <w:marBottom w:val="0"/>
      <w:divBdr>
        <w:top w:val="none" w:sz="0" w:space="0" w:color="auto"/>
        <w:left w:val="none" w:sz="0" w:space="0" w:color="auto"/>
        <w:bottom w:val="none" w:sz="0" w:space="0" w:color="auto"/>
        <w:right w:val="none" w:sz="0" w:space="0" w:color="auto"/>
      </w:divBdr>
    </w:div>
    <w:div w:id="1754741046">
      <w:bodyDiv w:val="1"/>
      <w:marLeft w:val="0"/>
      <w:marRight w:val="0"/>
      <w:marTop w:val="0"/>
      <w:marBottom w:val="0"/>
      <w:divBdr>
        <w:top w:val="none" w:sz="0" w:space="0" w:color="auto"/>
        <w:left w:val="none" w:sz="0" w:space="0" w:color="auto"/>
        <w:bottom w:val="none" w:sz="0" w:space="0" w:color="auto"/>
        <w:right w:val="none" w:sz="0" w:space="0" w:color="auto"/>
      </w:divBdr>
    </w:div>
    <w:div w:id="1754813159">
      <w:bodyDiv w:val="1"/>
      <w:marLeft w:val="0"/>
      <w:marRight w:val="0"/>
      <w:marTop w:val="0"/>
      <w:marBottom w:val="0"/>
      <w:divBdr>
        <w:top w:val="none" w:sz="0" w:space="0" w:color="auto"/>
        <w:left w:val="none" w:sz="0" w:space="0" w:color="auto"/>
        <w:bottom w:val="none" w:sz="0" w:space="0" w:color="auto"/>
        <w:right w:val="none" w:sz="0" w:space="0" w:color="auto"/>
      </w:divBdr>
    </w:div>
    <w:div w:id="1754814428">
      <w:bodyDiv w:val="1"/>
      <w:marLeft w:val="0"/>
      <w:marRight w:val="0"/>
      <w:marTop w:val="0"/>
      <w:marBottom w:val="0"/>
      <w:divBdr>
        <w:top w:val="none" w:sz="0" w:space="0" w:color="auto"/>
        <w:left w:val="none" w:sz="0" w:space="0" w:color="auto"/>
        <w:bottom w:val="none" w:sz="0" w:space="0" w:color="auto"/>
        <w:right w:val="none" w:sz="0" w:space="0" w:color="auto"/>
      </w:divBdr>
    </w:div>
    <w:div w:id="1754887184">
      <w:bodyDiv w:val="1"/>
      <w:marLeft w:val="0"/>
      <w:marRight w:val="0"/>
      <w:marTop w:val="0"/>
      <w:marBottom w:val="0"/>
      <w:divBdr>
        <w:top w:val="none" w:sz="0" w:space="0" w:color="auto"/>
        <w:left w:val="none" w:sz="0" w:space="0" w:color="auto"/>
        <w:bottom w:val="none" w:sz="0" w:space="0" w:color="auto"/>
        <w:right w:val="none" w:sz="0" w:space="0" w:color="auto"/>
      </w:divBdr>
    </w:div>
    <w:div w:id="1755006189">
      <w:bodyDiv w:val="1"/>
      <w:marLeft w:val="0"/>
      <w:marRight w:val="0"/>
      <w:marTop w:val="0"/>
      <w:marBottom w:val="0"/>
      <w:divBdr>
        <w:top w:val="none" w:sz="0" w:space="0" w:color="auto"/>
        <w:left w:val="none" w:sz="0" w:space="0" w:color="auto"/>
        <w:bottom w:val="none" w:sz="0" w:space="0" w:color="auto"/>
        <w:right w:val="none" w:sz="0" w:space="0" w:color="auto"/>
      </w:divBdr>
    </w:div>
    <w:div w:id="1755085281">
      <w:bodyDiv w:val="1"/>
      <w:marLeft w:val="0"/>
      <w:marRight w:val="0"/>
      <w:marTop w:val="0"/>
      <w:marBottom w:val="0"/>
      <w:divBdr>
        <w:top w:val="none" w:sz="0" w:space="0" w:color="auto"/>
        <w:left w:val="none" w:sz="0" w:space="0" w:color="auto"/>
        <w:bottom w:val="none" w:sz="0" w:space="0" w:color="auto"/>
        <w:right w:val="none" w:sz="0" w:space="0" w:color="auto"/>
      </w:divBdr>
    </w:div>
    <w:div w:id="1755122334">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515327">
      <w:bodyDiv w:val="1"/>
      <w:marLeft w:val="0"/>
      <w:marRight w:val="0"/>
      <w:marTop w:val="0"/>
      <w:marBottom w:val="0"/>
      <w:divBdr>
        <w:top w:val="none" w:sz="0" w:space="0" w:color="auto"/>
        <w:left w:val="none" w:sz="0" w:space="0" w:color="auto"/>
        <w:bottom w:val="none" w:sz="0" w:space="0" w:color="auto"/>
        <w:right w:val="none" w:sz="0" w:space="0" w:color="auto"/>
      </w:divBdr>
    </w:div>
    <w:div w:id="1755852901">
      <w:bodyDiv w:val="1"/>
      <w:marLeft w:val="0"/>
      <w:marRight w:val="0"/>
      <w:marTop w:val="0"/>
      <w:marBottom w:val="0"/>
      <w:divBdr>
        <w:top w:val="none" w:sz="0" w:space="0" w:color="auto"/>
        <w:left w:val="none" w:sz="0" w:space="0" w:color="auto"/>
        <w:bottom w:val="none" w:sz="0" w:space="0" w:color="auto"/>
        <w:right w:val="none" w:sz="0" w:space="0" w:color="auto"/>
      </w:divBdr>
    </w:div>
    <w:div w:id="1755935295">
      <w:bodyDiv w:val="1"/>
      <w:marLeft w:val="0"/>
      <w:marRight w:val="0"/>
      <w:marTop w:val="0"/>
      <w:marBottom w:val="0"/>
      <w:divBdr>
        <w:top w:val="none" w:sz="0" w:space="0" w:color="auto"/>
        <w:left w:val="none" w:sz="0" w:space="0" w:color="auto"/>
        <w:bottom w:val="none" w:sz="0" w:space="0" w:color="auto"/>
        <w:right w:val="none" w:sz="0" w:space="0" w:color="auto"/>
      </w:divBdr>
    </w:div>
    <w:div w:id="1755979107">
      <w:bodyDiv w:val="1"/>
      <w:marLeft w:val="0"/>
      <w:marRight w:val="0"/>
      <w:marTop w:val="0"/>
      <w:marBottom w:val="0"/>
      <w:divBdr>
        <w:top w:val="none" w:sz="0" w:space="0" w:color="auto"/>
        <w:left w:val="none" w:sz="0" w:space="0" w:color="auto"/>
        <w:bottom w:val="none" w:sz="0" w:space="0" w:color="auto"/>
        <w:right w:val="none" w:sz="0" w:space="0" w:color="auto"/>
      </w:divBdr>
    </w:div>
    <w:div w:id="1756047377">
      <w:bodyDiv w:val="1"/>
      <w:marLeft w:val="0"/>
      <w:marRight w:val="0"/>
      <w:marTop w:val="0"/>
      <w:marBottom w:val="0"/>
      <w:divBdr>
        <w:top w:val="none" w:sz="0" w:space="0" w:color="auto"/>
        <w:left w:val="none" w:sz="0" w:space="0" w:color="auto"/>
        <w:bottom w:val="none" w:sz="0" w:space="0" w:color="auto"/>
        <w:right w:val="none" w:sz="0" w:space="0" w:color="auto"/>
      </w:divBdr>
    </w:div>
    <w:div w:id="1756633754">
      <w:bodyDiv w:val="1"/>
      <w:marLeft w:val="0"/>
      <w:marRight w:val="0"/>
      <w:marTop w:val="0"/>
      <w:marBottom w:val="0"/>
      <w:divBdr>
        <w:top w:val="none" w:sz="0" w:space="0" w:color="auto"/>
        <w:left w:val="none" w:sz="0" w:space="0" w:color="auto"/>
        <w:bottom w:val="none" w:sz="0" w:space="0" w:color="auto"/>
        <w:right w:val="none" w:sz="0" w:space="0" w:color="auto"/>
      </w:divBdr>
    </w:div>
    <w:div w:id="1756710292">
      <w:bodyDiv w:val="1"/>
      <w:marLeft w:val="0"/>
      <w:marRight w:val="0"/>
      <w:marTop w:val="0"/>
      <w:marBottom w:val="0"/>
      <w:divBdr>
        <w:top w:val="none" w:sz="0" w:space="0" w:color="auto"/>
        <w:left w:val="none" w:sz="0" w:space="0" w:color="auto"/>
        <w:bottom w:val="none" w:sz="0" w:space="0" w:color="auto"/>
        <w:right w:val="none" w:sz="0" w:space="0" w:color="auto"/>
      </w:divBdr>
    </w:div>
    <w:div w:id="1756828866">
      <w:bodyDiv w:val="1"/>
      <w:marLeft w:val="0"/>
      <w:marRight w:val="0"/>
      <w:marTop w:val="0"/>
      <w:marBottom w:val="0"/>
      <w:divBdr>
        <w:top w:val="none" w:sz="0" w:space="0" w:color="auto"/>
        <w:left w:val="none" w:sz="0" w:space="0" w:color="auto"/>
        <w:bottom w:val="none" w:sz="0" w:space="0" w:color="auto"/>
        <w:right w:val="none" w:sz="0" w:space="0" w:color="auto"/>
      </w:divBdr>
    </w:div>
    <w:div w:id="1756970128">
      <w:bodyDiv w:val="1"/>
      <w:marLeft w:val="0"/>
      <w:marRight w:val="0"/>
      <w:marTop w:val="0"/>
      <w:marBottom w:val="0"/>
      <w:divBdr>
        <w:top w:val="none" w:sz="0" w:space="0" w:color="auto"/>
        <w:left w:val="none" w:sz="0" w:space="0" w:color="auto"/>
        <w:bottom w:val="none" w:sz="0" w:space="0" w:color="auto"/>
        <w:right w:val="none" w:sz="0" w:space="0" w:color="auto"/>
      </w:divBdr>
    </w:div>
    <w:div w:id="1756977672">
      <w:bodyDiv w:val="1"/>
      <w:marLeft w:val="0"/>
      <w:marRight w:val="0"/>
      <w:marTop w:val="0"/>
      <w:marBottom w:val="0"/>
      <w:divBdr>
        <w:top w:val="none" w:sz="0" w:space="0" w:color="auto"/>
        <w:left w:val="none" w:sz="0" w:space="0" w:color="auto"/>
        <w:bottom w:val="none" w:sz="0" w:space="0" w:color="auto"/>
        <w:right w:val="none" w:sz="0" w:space="0" w:color="auto"/>
      </w:divBdr>
    </w:div>
    <w:div w:id="1757243358">
      <w:bodyDiv w:val="1"/>
      <w:marLeft w:val="0"/>
      <w:marRight w:val="0"/>
      <w:marTop w:val="0"/>
      <w:marBottom w:val="0"/>
      <w:divBdr>
        <w:top w:val="none" w:sz="0" w:space="0" w:color="auto"/>
        <w:left w:val="none" w:sz="0" w:space="0" w:color="auto"/>
        <w:bottom w:val="none" w:sz="0" w:space="0" w:color="auto"/>
        <w:right w:val="none" w:sz="0" w:space="0" w:color="auto"/>
      </w:divBdr>
    </w:div>
    <w:div w:id="1757282399">
      <w:bodyDiv w:val="1"/>
      <w:marLeft w:val="0"/>
      <w:marRight w:val="0"/>
      <w:marTop w:val="0"/>
      <w:marBottom w:val="0"/>
      <w:divBdr>
        <w:top w:val="none" w:sz="0" w:space="0" w:color="auto"/>
        <w:left w:val="none" w:sz="0" w:space="0" w:color="auto"/>
        <w:bottom w:val="none" w:sz="0" w:space="0" w:color="auto"/>
        <w:right w:val="none" w:sz="0" w:space="0" w:color="auto"/>
      </w:divBdr>
    </w:div>
    <w:div w:id="1757437230">
      <w:bodyDiv w:val="1"/>
      <w:marLeft w:val="0"/>
      <w:marRight w:val="0"/>
      <w:marTop w:val="0"/>
      <w:marBottom w:val="0"/>
      <w:divBdr>
        <w:top w:val="none" w:sz="0" w:space="0" w:color="auto"/>
        <w:left w:val="none" w:sz="0" w:space="0" w:color="auto"/>
        <w:bottom w:val="none" w:sz="0" w:space="0" w:color="auto"/>
        <w:right w:val="none" w:sz="0" w:space="0" w:color="auto"/>
      </w:divBdr>
    </w:div>
    <w:div w:id="1757483290">
      <w:bodyDiv w:val="1"/>
      <w:marLeft w:val="0"/>
      <w:marRight w:val="0"/>
      <w:marTop w:val="0"/>
      <w:marBottom w:val="0"/>
      <w:divBdr>
        <w:top w:val="none" w:sz="0" w:space="0" w:color="auto"/>
        <w:left w:val="none" w:sz="0" w:space="0" w:color="auto"/>
        <w:bottom w:val="none" w:sz="0" w:space="0" w:color="auto"/>
        <w:right w:val="none" w:sz="0" w:space="0" w:color="auto"/>
      </w:divBdr>
    </w:div>
    <w:div w:id="1757552760">
      <w:bodyDiv w:val="1"/>
      <w:marLeft w:val="0"/>
      <w:marRight w:val="0"/>
      <w:marTop w:val="0"/>
      <w:marBottom w:val="0"/>
      <w:divBdr>
        <w:top w:val="none" w:sz="0" w:space="0" w:color="auto"/>
        <w:left w:val="none" w:sz="0" w:space="0" w:color="auto"/>
        <w:bottom w:val="none" w:sz="0" w:space="0" w:color="auto"/>
        <w:right w:val="none" w:sz="0" w:space="0" w:color="auto"/>
      </w:divBdr>
    </w:div>
    <w:div w:id="1757700808">
      <w:bodyDiv w:val="1"/>
      <w:marLeft w:val="0"/>
      <w:marRight w:val="0"/>
      <w:marTop w:val="0"/>
      <w:marBottom w:val="0"/>
      <w:divBdr>
        <w:top w:val="none" w:sz="0" w:space="0" w:color="auto"/>
        <w:left w:val="none" w:sz="0" w:space="0" w:color="auto"/>
        <w:bottom w:val="none" w:sz="0" w:space="0" w:color="auto"/>
        <w:right w:val="none" w:sz="0" w:space="0" w:color="auto"/>
      </w:divBdr>
    </w:div>
    <w:div w:id="1757896123">
      <w:bodyDiv w:val="1"/>
      <w:marLeft w:val="0"/>
      <w:marRight w:val="0"/>
      <w:marTop w:val="0"/>
      <w:marBottom w:val="0"/>
      <w:divBdr>
        <w:top w:val="none" w:sz="0" w:space="0" w:color="auto"/>
        <w:left w:val="none" w:sz="0" w:space="0" w:color="auto"/>
        <w:bottom w:val="none" w:sz="0" w:space="0" w:color="auto"/>
        <w:right w:val="none" w:sz="0" w:space="0" w:color="auto"/>
      </w:divBdr>
    </w:div>
    <w:div w:id="1757897632">
      <w:bodyDiv w:val="1"/>
      <w:marLeft w:val="0"/>
      <w:marRight w:val="0"/>
      <w:marTop w:val="0"/>
      <w:marBottom w:val="0"/>
      <w:divBdr>
        <w:top w:val="none" w:sz="0" w:space="0" w:color="auto"/>
        <w:left w:val="none" w:sz="0" w:space="0" w:color="auto"/>
        <w:bottom w:val="none" w:sz="0" w:space="0" w:color="auto"/>
        <w:right w:val="none" w:sz="0" w:space="0" w:color="auto"/>
      </w:divBdr>
    </w:div>
    <w:div w:id="1757899104">
      <w:bodyDiv w:val="1"/>
      <w:marLeft w:val="0"/>
      <w:marRight w:val="0"/>
      <w:marTop w:val="0"/>
      <w:marBottom w:val="0"/>
      <w:divBdr>
        <w:top w:val="none" w:sz="0" w:space="0" w:color="auto"/>
        <w:left w:val="none" w:sz="0" w:space="0" w:color="auto"/>
        <w:bottom w:val="none" w:sz="0" w:space="0" w:color="auto"/>
        <w:right w:val="none" w:sz="0" w:space="0" w:color="auto"/>
      </w:divBdr>
    </w:div>
    <w:div w:id="1758212364">
      <w:bodyDiv w:val="1"/>
      <w:marLeft w:val="0"/>
      <w:marRight w:val="0"/>
      <w:marTop w:val="0"/>
      <w:marBottom w:val="0"/>
      <w:divBdr>
        <w:top w:val="none" w:sz="0" w:space="0" w:color="auto"/>
        <w:left w:val="none" w:sz="0" w:space="0" w:color="auto"/>
        <w:bottom w:val="none" w:sz="0" w:space="0" w:color="auto"/>
        <w:right w:val="none" w:sz="0" w:space="0" w:color="auto"/>
      </w:divBdr>
    </w:div>
    <w:div w:id="1758481652">
      <w:bodyDiv w:val="1"/>
      <w:marLeft w:val="0"/>
      <w:marRight w:val="0"/>
      <w:marTop w:val="0"/>
      <w:marBottom w:val="0"/>
      <w:divBdr>
        <w:top w:val="none" w:sz="0" w:space="0" w:color="auto"/>
        <w:left w:val="none" w:sz="0" w:space="0" w:color="auto"/>
        <w:bottom w:val="none" w:sz="0" w:space="0" w:color="auto"/>
        <w:right w:val="none" w:sz="0" w:space="0" w:color="auto"/>
      </w:divBdr>
    </w:div>
    <w:div w:id="1758597877">
      <w:bodyDiv w:val="1"/>
      <w:marLeft w:val="0"/>
      <w:marRight w:val="0"/>
      <w:marTop w:val="0"/>
      <w:marBottom w:val="0"/>
      <w:divBdr>
        <w:top w:val="none" w:sz="0" w:space="0" w:color="auto"/>
        <w:left w:val="none" w:sz="0" w:space="0" w:color="auto"/>
        <w:bottom w:val="none" w:sz="0" w:space="0" w:color="auto"/>
        <w:right w:val="none" w:sz="0" w:space="0" w:color="auto"/>
      </w:divBdr>
    </w:div>
    <w:div w:id="1758792825">
      <w:bodyDiv w:val="1"/>
      <w:marLeft w:val="0"/>
      <w:marRight w:val="0"/>
      <w:marTop w:val="0"/>
      <w:marBottom w:val="0"/>
      <w:divBdr>
        <w:top w:val="none" w:sz="0" w:space="0" w:color="auto"/>
        <w:left w:val="none" w:sz="0" w:space="0" w:color="auto"/>
        <w:bottom w:val="none" w:sz="0" w:space="0" w:color="auto"/>
        <w:right w:val="none" w:sz="0" w:space="0" w:color="auto"/>
      </w:divBdr>
    </w:div>
    <w:div w:id="1758821225">
      <w:bodyDiv w:val="1"/>
      <w:marLeft w:val="0"/>
      <w:marRight w:val="0"/>
      <w:marTop w:val="0"/>
      <w:marBottom w:val="0"/>
      <w:divBdr>
        <w:top w:val="none" w:sz="0" w:space="0" w:color="auto"/>
        <w:left w:val="none" w:sz="0" w:space="0" w:color="auto"/>
        <w:bottom w:val="none" w:sz="0" w:space="0" w:color="auto"/>
        <w:right w:val="none" w:sz="0" w:space="0" w:color="auto"/>
      </w:divBdr>
    </w:div>
    <w:div w:id="1758864837">
      <w:bodyDiv w:val="1"/>
      <w:marLeft w:val="0"/>
      <w:marRight w:val="0"/>
      <w:marTop w:val="0"/>
      <w:marBottom w:val="0"/>
      <w:divBdr>
        <w:top w:val="none" w:sz="0" w:space="0" w:color="auto"/>
        <w:left w:val="none" w:sz="0" w:space="0" w:color="auto"/>
        <w:bottom w:val="none" w:sz="0" w:space="0" w:color="auto"/>
        <w:right w:val="none" w:sz="0" w:space="0" w:color="auto"/>
      </w:divBdr>
    </w:div>
    <w:div w:id="1758869093">
      <w:bodyDiv w:val="1"/>
      <w:marLeft w:val="0"/>
      <w:marRight w:val="0"/>
      <w:marTop w:val="0"/>
      <w:marBottom w:val="0"/>
      <w:divBdr>
        <w:top w:val="none" w:sz="0" w:space="0" w:color="auto"/>
        <w:left w:val="none" w:sz="0" w:space="0" w:color="auto"/>
        <w:bottom w:val="none" w:sz="0" w:space="0" w:color="auto"/>
        <w:right w:val="none" w:sz="0" w:space="0" w:color="auto"/>
      </w:divBdr>
    </w:div>
    <w:div w:id="1759129834">
      <w:bodyDiv w:val="1"/>
      <w:marLeft w:val="0"/>
      <w:marRight w:val="0"/>
      <w:marTop w:val="0"/>
      <w:marBottom w:val="0"/>
      <w:divBdr>
        <w:top w:val="none" w:sz="0" w:space="0" w:color="auto"/>
        <w:left w:val="none" w:sz="0" w:space="0" w:color="auto"/>
        <w:bottom w:val="none" w:sz="0" w:space="0" w:color="auto"/>
        <w:right w:val="none" w:sz="0" w:space="0" w:color="auto"/>
      </w:divBdr>
    </w:div>
    <w:div w:id="1759211087">
      <w:bodyDiv w:val="1"/>
      <w:marLeft w:val="0"/>
      <w:marRight w:val="0"/>
      <w:marTop w:val="0"/>
      <w:marBottom w:val="0"/>
      <w:divBdr>
        <w:top w:val="none" w:sz="0" w:space="0" w:color="auto"/>
        <w:left w:val="none" w:sz="0" w:space="0" w:color="auto"/>
        <w:bottom w:val="none" w:sz="0" w:space="0" w:color="auto"/>
        <w:right w:val="none" w:sz="0" w:space="0" w:color="auto"/>
      </w:divBdr>
    </w:div>
    <w:div w:id="1759211403">
      <w:bodyDiv w:val="1"/>
      <w:marLeft w:val="0"/>
      <w:marRight w:val="0"/>
      <w:marTop w:val="0"/>
      <w:marBottom w:val="0"/>
      <w:divBdr>
        <w:top w:val="none" w:sz="0" w:space="0" w:color="auto"/>
        <w:left w:val="none" w:sz="0" w:space="0" w:color="auto"/>
        <w:bottom w:val="none" w:sz="0" w:space="0" w:color="auto"/>
        <w:right w:val="none" w:sz="0" w:space="0" w:color="auto"/>
      </w:divBdr>
    </w:div>
    <w:div w:id="1759248716">
      <w:bodyDiv w:val="1"/>
      <w:marLeft w:val="0"/>
      <w:marRight w:val="0"/>
      <w:marTop w:val="0"/>
      <w:marBottom w:val="0"/>
      <w:divBdr>
        <w:top w:val="none" w:sz="0" w:space="0" w:color="auto"/>
        <w:left w:val="none" w:sz="0" w:space="0" w:color="auto"/>
        <w:bottom w:val="none" w:sz="0" w:space="0" w:color="auto"/>
        <w:right w:val="none" w:sz="0" w:space="0" w:color="auto"/>
      </w:divBdr>
    </w:div>
    <w:div w:id="1759517915">
      <w:bodyDiv w:val="1"/>
      <w:marLeft w:val="0"/>
      <w:marRight w:val="0"/>
      <w:marTop w:val="0"/>
      <w:marBottom w:val="0"/>
      <w:divBdr>
        <w:top w:val="none" w:sz="0" w:space="0" w:color="auto"/>
        <w:left w:val="none" w:sz="0" w:space="0" w:color="auto"/>
        <w:bottom w:val="none" w:sz="0" w:space="0" w:color="auto"/>
        <w:right w:val="none" w:sz="0" w:space="0" w:color="auto"/>
      </w:divBdr>
    </w:div>
    <w:div w:id="1759712797">
      <w:bodyDiv w:val="1"/>
      <w:marLeft w:val="0"/>
      <w:marRight w:val="0"/>
      <w:marTop w:val="0"/>
      <w:marBottom w:val="0"/>
      <w:divBdr>
        <w:top w:val="none" w:sz="0" w:space="0" w:color="auto"/>
        <w:left w:val="none" w:sz="0" w:space="0" w:color="auto"/>
        <w:bottom w:val="none" w:sz="0" w:space="0" w:color="auto"/>
        <w:right w:val="none" w:sz="0" w:space="0" w:color="auto"/>
      </w:divBdr>
    </w:div>
    <w:div w:id="1759787021">
      <w:bodyDiv w:val="1"/>
      <w:marLeft w:val="0"/>
      <w:marRight w:val="0"/>
      <w:marTop w:val="0"/>
      <w:marBottom w:val="0"/>
      <w:divBdr>
        <w:top w:val="none" w:sz="0" w:space="0" w:color="auto"/>
        <w:left w:val="none" w:sz="0" w:space="0" w:color="auto"/>
        <w:bottom w:val="none" w:sz="0" w:space="0" w:color="auto"/>
        <w:right w:val="none" w:sz="0" w:space="0" w:color="auto"/>
      </w:divBdr>
    </w:div>
    <w:div w:id="1759863811">
      <w:bodyDiv w:val="1"/>
      <w:marLeft w:val="0"/>
      <w:marRight w:val="0"/>
      <w:marTop w:val="0"/>
      <w:marBottom w:val="0"/>
      <w:divBdr>
        <w:top w:val="none" w:sz="0" w:space="0" w:color="auto"/>
        <w:left w:val="none" w:sz="0" w:space="0" w:color="auto"/>
        <w:bottom w:val="none" w:sz="0" w:space="0" w:color="auto"/>
        <w:right w:val="none" w:sz="0" w:space="0" w:color="auto"/>
      </w:divBdr>
    </w:div>
    <w:div w:id="1759904612">
      <w:bodyDiv w:val="1"/>
      <w:marLeft w:val="0"/>
      <w:marRight w:val="0"/>
      <w:marTop w:val="0"/>
      <w:marBottom w:val="0"/>
      <w:divBdr>
        <w:top w:val="none" w:sz="0" w:space="0" w:color="auto"/>
        <w:left w:val="none" w:sz="0" w:space="0" w:color="auto"/>
        <w:bottom w:val="none" w:sz="0" w:space="0" w:color="auto"/>
        <w:right w:val="none" w:sz="0" w:space="0" w:color="auto"/>
      </w:divBdr>
    </w:div>
    <w:div w:id="1759981381">
      <w:bodyDiv w:val="1"/>
      <w:marLeft w:val="0"/>
      <w:marRight w:val="0"/>
      <w:marTop w:val="0"/>
      <w:marBottom w:val="0"/>
      <w:divBdr>
        <w:top w:val="none" w:sz="0" w:space="0" w:color="auto"/>
        <w:left w:val="none" w:sz="0" w:space="0" w:color="auto"/>
        <w:bottom w:val="none" w:sz="0" w:space="0" w:color="auto"/>
        <w:right w:val="none" w:sz="0" w:space="0" w:color="auto"/>
      </w:divBdr>
    </w:div>
    <w:div w:id="1759984445">
      <w:bodyDiv w:val="1"/>
      <w:marLeft w:val="0"/>
      <w:marRight w:val="0"/>
      <w:marTop w:val="0"/>
      <w:marBottom w:val="0"/>
      <w:divBdr>
        <w:top w:val="none" w:sz="0" w:space="0" w:color="auto"/>
        <w:left w:val="none" w:sz="0" w:space="0" w:color="auto"/>
        <w:bottom w:val="none" w:sz="0" w:space="0" w:color="auto"/>
        <w:right w:val="none" w:sz="0" w:space="0" w:color="auto"/>
      </w:divBdr>
    </w:div>
    <w:div w:id="1759986421">
      <w:bodyDiv w:val="1"/>
      <w:marLeft w:val="0"/>
      <w:marRight w:val="0"/>
      <w:marTop w:val="0"/>
      <w:marBottom w:val="0"/>
      <w:divBdr>
        <w:top w:val="none" w:sz="0" w:space="0" w:color="auto"/>
        <w:left w:val="none" w:sz="0" w:space="0" w:color="auto"/>
        <w:bottom w:val="none" w:sz="0" w:space="0" w:color="auto"/>
        <w:right w:val="none" w:sz="0" w:space="0" w:color="auto"/>
      </w:divBdr>
    </w:div>
    <w:div w:id="1760173265">
      <w:bodyDiv w:val="1"/>
      <w:marLeft w:val="0"/>
      <w:marRight w:val="0"/>
      <w:marTop w:val="0"/>
      <w:marBottom w:val="0"/>
      <w:divBdr>
        <w:top w:val="none" w:sz="0" w:space="0" w:color="auto"/>
        <w:left w:val="none" w:sz="0" w:space="0" w:color="auto"/>
        <w:bottom w:val="none" w:sz="0" w:space="0" w:color="auto"/>
        <w:right w:val="none" w:sz="0" w:space="0" w:color="auto"/>
      </w:divBdr>
    </w:div>
    <w:div w:id="1760178074">
      <w:bodyDiv w:val="1"/>
      <w:marLeft w:val="0"/>
      <w:marRight w:val="0"/>
      <w:marTop w:val="0"/>
      <w:marBottom w:val="0"/>
      <w:divBdr>
        <w:top w:val="none" w:sz="0" w:space="0" w:color="auto"/>
        <w:left w:val="none" w:sz="0" w:space="0" w:color="auto"/>
        <w:bottom w:val="none" w:sz="0" w:space="0" w:color="auto"/>
        <w:right w:val="none" w:sz="0" w:space="0" w:color="auto"/>
      </w:divBdr>
    </w:div>
    <w:div w:id="1760248287">
      <w:bodyDiv w:val="1"/>
      <w:marLeft w:val="0"/>
      <w:marRight w:val="0"/>
      <w:marTop w:val="0"/>
      <w:marBottom w:val="0"/>
      <w:divBdr>
        <w:top w:val="none" w:sz="0" w:space="0" w:color="auto"/>
        <w:left w:val="none" w:sz="0" w:space="0" w:color="auto"/>
        <w:bottom w:val="none" w:sz="0" w:space="0" w:color="auto"/>
        <w:right w:val="none" w:sz="0" w:space="0" w:color="auto"/>
      </w:divBdr>
    </w:div>
    <w:div w:id="1760254695">
      <w:bodyDiv w:val="1"/>
      <w:marLeft w:val="0"/>
      <w:marRight w:val="0"/>
      <w:marTop w:val="0"/>
      <w:marBottom w:val="0"/>
      <w:divBdr>
        <w:top w:val="none" w:sz="0" w:space="0" w:color="auto"/>
        <w:left w:val="none" w:sz="0" w:space="0" w:color="auto"/>
        <w:bottom w:val="none" w:sz="0" w:space="0" w:color="auto"/>
        <w:right w:val="none" w:sz="0" w:space="0" w:color="auto"/>
      </w:divBdr>
    </w:div>
    <w:div w:id="1760325787">
      <w:bodyDiv w:val="1"/>
      <w:marLeft w:val="0"/>
      <w:marRight w:val="0"/>
      <w:marTop w:val="0"/>
      <w:marBottom w:val="0"/>
      <w:divBdr>
        <w:top w:val="none" w:sz="0" w:space="0" w:color="auto"/>
        <w:left w:val="none" w:sz="0" w:space="0" w:color="auto"/>
        <w:bottom w:val="none" w:sz="0" w:space="0" w:color="auto"/>
        <w:right w:val="none" w:sz="0" w:space="0" w:color="auto"/>
      </w:divBdr>
    </w:div>
    <w:div w:id="1760372868">
      <w:bodyDiv w:val="1"/>
      <w:marLeft w:val="0"/>
      <w:marRight w:val="0"/>
      <w:marTop w:val="0"/>
      <w:marBottom w:val="0"/>
      <w:divBdr>
        <w:top w:val="none" w:sz="0" w:space="0" w:color="auto"/>
        <w:left w:val="none" w:sz="0" w:space="0" w:color="auto"/>
        <w:bottom w:val="none" w:sz="0" w:space="0" w:color="auto"/>
        <w:right w:val="none" w:sz="0" w:space="0" w:color="auto"/>
      </w:divBdr>
    </w:div>
    <w:div w:id="1760516990">
      <w:bodyDiv w:val="1"/>
      <w:marLeft w:val="0"/>
      <w:marRight w:val="0"/>
      <w:marTop w:val="0"/>
      <w:marBottom w:val="0"/>
      <w:divBdr>
        <w:top w:val="none" w:sz="0" w:space="0" w:color="auto"/>
        <w:left w:val="none" w:sz="0" w:space="0" w:color="auto"/>
        <w:bottom w:val="none" w:sz="0" w:space="0" w:color="auto"/>
        <w:right w:val="none" w:sz="0" w:space="0" w:color="auto"/>
      </w:divBdr>
    </w:div>
    <w:div w:id="1760564269">
      <w:bodyDiv w:val="1"/>
      <w:marLeft w:val="0"/>
      <w:marRight w:val="0"/>
      <w:marTop w:val="0"/>
      <w:marBottom w:val="0"/>
      <w:divBdr>
        <w:top w:val="none" w:sz="0" w:space="0" w:color="auto"/>
        <w:left w:val="none" w:sz="0" w:space="0" w:color="auto"/>
        <w:bottom w:val="none" w:sz="0" w:space="0" w:color="auto"/>
        <w:right w:val="none" w:sz="0" w:space="0" w:color="auto"/>
      </w:divBdr>
    </w:div>
    <w:div w:id="1760638321">
      <w:bodyDiv w:val="1"/>
      <w:marLeft w:val="0"/>
      <w:marRight w:val="0"/>
      <w:marTop w:val="0"/>
      <w:marBottom w:val="0"/>
      <w:divBdr>
        <w:top w:val="none" w:sz="0" w:space="0" w:color="auto"/>
        <w:left w:val="none" w:sz="0" w:space="0" w:color="auto"/>
        <w:bottom w:val="none" w:sz="0" w:space="0" w:color="auto"/>
        <w:right w:val="none" w:sz="0" w:space="0" w:color="auto"/>
      </w:divBdr>
    </w:div>
    <w:div w:id="1760757697">
      <w:bodyDiv w:val="1"/>
      <w:marLeft w:val="0"/>
      <w:marRight w:val="0"/>
      <w:marTop w:val="0"/>
      <w:marBottom w:val="0"/>
      <w:divBdr>
        <w:top w:val="none" w:sz="0" w:space="0" w:color="auto"/>
        <w:left w:val="none" w:sz="0" w:space="0" w:color="auto"/>
        <w:bottom w:val="none" w:sz="0" w:space="0" w:color="auto"/>
        <w:right w:val="none" w:sz="0" w:space="0" w:color="auto"/>
      </w:divBdr>
    </w:div>
    <w:div w:id="1760783588">
      <w:bodyDiv w:val="1"/>
      <w:marLeft w:val="0"/>
      <w:marRight w:val="0"/>
      <w:marTop w:val="0"/>
      <w:marBottom w:val="0"/>
      <w:divBdr>
        <w:top w:val="none" w:sz="0" w:space="0" w:color="auto"/>
        <w:left w:val="none" w:sz="0" w:space="0" w:color="auto"/>
        <w:bottom w:val="none" w:sz="0" w:space="0" w:color="auto"/>
        <w:right w:val="none" w:sz="0" w:space="0" w:color="auto"/>
      </w:divBdr>
    </w:div>
    <w:div w:id="1760903965">
      <w:bodyDiv w:val="1"/>
      <w:marLeft w:val="0"/>
      <w:marRight w:val="0"/>
      <w:marTop w:val="0"/>
      <w:marBottom w:val="0"/>
      <w:divBdr>
        <w:top w:val="none" w:sz="0" w:space="0" w:color="auto"/>
        <w:left w:val="none" w:sz="0" w:space="0" w:color="auto"/>
        <w:bottom w:val="none" w:sz="0" w:space="0" w:color="auto"/>
        <w:right w:val="none" w:sz="0" w:space="0" w:color="auto"/>
      </w:divBdr>
    </w:div>
    <w:div w:id="1760905154">
      <w:bodyDiv w:val="1"/>
      <w:marLeft w:val="0"/>
      <w:marRight w:val="0"/>
      <w:marTop w:val="0"/>
      <w:marBottom w:val="0"/>
      <w:divBdr>
        <w:top w:val="none" w:sz="0" w:space="0" w:color="auto"/>
        <w:left w:val="none" w:sz="0" w:space="0" w:color="auto"/>
        <w:bottom w:val="none" w:sz="0" w:space="0" w:color="auto"/>
        <w:right w:val="none" w:sz="0" w:space="0" w:color="auto"/>
      </w:divBdr>
    </w:div>
    <w:div w:id="1760910658">
      <w:bodyDiv w:val="1"/>
      <w:marLeft w:val="0"/>
      <w:marRight w:val="0"/>
      <w:marTop w:val="0"/>
      <w:marBottom w:val="0"/>
      <w:divBdr>
        <w:top w:val="none" w:sz="0" w:space="0" w:color="auto"/>
        <w:left w:val="none" w:sz="0" w:space="0" w:color="auto"/>
        <w:bottom w:val="none" w:sz="0" w:space="0" w:color="auto"/>
        <w:right w:val="none" w:sz="0" w:space="0" w:color="auto"/>
      </w:divBdr>
    </w:div>
    <w:div w:id="1760982475">
      <w:bodyDiv w:val="1"/>
      <w:marLeft w:val="0"/>
      <w:marRight w:val="0"/>
      <w:marTop w:val="0"/>
      <w:marBottom w:val="0"/>
      <w:divBdr>
        <w:top w:val="none" w:sz="0" w:space="0" w:color="auto"/>
        <w:left w:val="none" w:sz="0" w:space="0" w:color="auto"/>
        <w:bottom w:val="none" w:sz="0" w:space="0" w:color="auto"/>
        <w:right w:val="none" w:sz="0" w:space="0" w:color="auto"/>
      </w:divBdr>
    </w:div>
    <w:div w:id="1761095741">
      <w:bodyDiv w:val="1"/>
      <w:marLeft w:val="0"/>
      <w:marRight w:val="0"/>
      <w:marTop w:val="0"/>
      <w:marBottom w:val="0"/>
      <w:divBdr>
        <w:top w:val="none" w:sz="0" w:space="0" w:color="auto"/>
        <w:left w:val="none" w:sz="0" w:space="0" w:color="auto"/>
        <w:bottom w:val="none" w:sz="0" w:space="0" w:color="auto"/>
        <w:right w:val="none" w:sz="0" w:space="0" w:color="auto"/>
      </w:divBdr>
    </w:div>
    <w:div w:id="1761678864">
      <w:bodyDiv w:val="1"/>
      <w:marLeft w:val="0"/>
      <w:marRight w:val="0"/>
      <w:marTop w:val="0"/>
      <w:marBottom w:val="0"/>
      <w:divBdr>
        <w:top w:val="none" w:sz="0" w:space="0" w:color="auto"/>
        <w:left w:val="none" w:sz="0" w:space="0" w:color="auto"/>
        <w:bottom w:val="none" w:sz="0" w:space="0" w:color="auto"/>
        <w:right w:val="none" w:sz="0" w:space="0" w:color="auto"/>
      </w:divBdr>
    </w:div>
    <w:div w:id="1761683541">
      <w:bodyDiv w:val="1"/>
      <w:marLeft w:val="0"/>
      <w:marRight w:val="0"/>
      <w:marTop w:val="0"/>
      <w:marBottom w:val="0"/>
      <w:divBdr>
        <w:top w:val="none" w:sz="0" w:space="0" w:color="auto"/>
        <w:left w:val="none" w:sz="0" w:space="0" w:color="auto"/>
        <w:bottom w:val="none" w:sz="0" w:space="0" w:color="auto"/>
        <w:right w:val="none" w:sz="0" w:space="0" w:color="auto"/>
      </w:divBdr>
    </w:div>
    <w:div w:id="1761874314">
      <w:bodyDiv w:val="1"/>
      <w:marLeft w:val="0"/>
      <w:marRight w:val="0"/>
      <w:marTop w:val="0"/>
      <w:marBottom w:val="0"/>
      <w:divBdr>
        <w:top w:val="none" w:sz="0" w:space="0" w:color="auto"/>
        <w:left w:val="none" w:sz="0" w:space="0" w:color="auto"/>
        <w:bottom w:val="none" w:sz="0" w:space="0" w:color="auto"/>
        <w:right w:val="none" w:sz="0" w:space="0" w:color="auto"/>
      </w:divBdr>
    </w:div>
    <w:div w:id="1761947833">
      <w:bodyDiv w:val="1"/>
      <w:marLeft w:val="0"/>
      <w:marRight w:val="0"/>
      <w:marTop w:val="0"/>
      <w:marBottom w:val="0"/>
      <w:divBdr>
        <w:top w:val="none" w:sz="0" w:space="0" w:color="auto"/>
        <w:left w:val="none" w:sz="0" w:space="0" w:color="auto"/>
        <w:bottom w:val="none" w:sz="0" w:space="0" w:color="auto"/>
        <w:right w:val="none" w:sz="0" w:space="0" w:color="auto"/>
      </w:divBdr>
    </w:div>
    <w:div w:id="1762021463">
      <w:bodyDiv w:val="1"/>
      <w:marLeft w:val="0"/>
      <w:marRight w:val="0"/>
      <w:marTop w:val="0"/>
      <w:marBottom w:val="0"/>
      <w:divBdr>
        <w:top w:val="none" w:sz="0" w:space="0" w:color="auto"/>
        <w:left w:val="none" w:sz="0" w:space="0" w:color="auto"/>
        <w:bottom w:val="none" w:sz="0" w:space="0" w:color="auto"/>
        <w:right w:val="none" w:sz="0" w:space="0" w:color="auto"/>
      </w:divBdr>
    </w:div>
    <w:div w:id="1762069700">
      <w:bodyDiv w:val="1"/>
      <w:marLeft w:val="0"/>
      <w:marRight w:val="0"/>
      <w:marTop w:val="0"/>
      <w:marBottom w:val="0"/>
      <w:divBdr>
        <w:top w:val="none" w:sz="0" w:space="0" w:color="auto"/>
        <w:left w:val="none" w:sz="0" w:space="0" w:color="auto"/>
        <w:bottom w:val="none" w:sz="0" w:space="0" w:color="auto"/>
        <w:right w:val="none" w:sz="0" w:space="0" w:color="auto"/>
      </w:divBdr>
    </w:div>
    <w:div w:id="1762142515">
      <w:bodyDiv w:val="1"/>
      <w:marLeft w:val="0"/>
      <w:marRight w:val="0"/>
      <w:marTop w:val="0"/>
      <w:marBottom w:val="0"/>
      <w:divBdr>
        <w:top w:val="none" w:sz="0" w:space="0" w:color="auto"/>
        <w:left w:val="none" w:sz="0" w:space="0" w:color="auto"/>
        <w:bottom w:val="none" w:sz="0" w:space="0" w:color="auto"/>
        <w:right w:val="none" w:sz="0" w:space="0" w:color="auto"/>
      </w:divBdr>
    </w:div>
    <w:div w:id="1762220902">
      <w:bodyDiv w:val="1"/>
      <w:marLeft w:val="0"/>
      <w:marRight w:val="0"/>
      <w:marTop w:val="0"/>
      <w:marBottom w:val="0"/>
      <w:divBdr>
        <w:top w:val="none" w:sz="0" w:space="0" w:color="auto"/>
        <w:left w:val="none" w:sz="0" w:space="0" w:color="auto"/>
        <w:bottom w:val="none" w:sz="0" w:space="0" w:color="auto"/>
        <w:right w:val="none" w:sz="0" w:space="0" w:color="auto"/>
      </w:divBdr>
    </w:div>
    <w:div w:id="1762334496">
      <w:bodyDiv w:val="1"/>
      <w:marLeft w:val="0"/>
      <w:marRight w:val="0"/>
      <w:marTop w:val="0"/>
      <w:marBottom w:val="0"/>
      <w:divBdr>
        <w:top w:val="none" w:sz="0" w:space="0" w:color="auto"/>
        <w:left w:val="none" w:sz="0" w:space="0" w:color="auto"/>
        <w:bottom w:val="none" w:sz="0" w:space="0" w:color="auto"/>
        <w:right w:val="none" w:sz="0" w:space="0" w:color="auto"/>
      </w:divBdr>
    </w:div>
    <w:div w:id="1762411693">
      <w:bodyDiv w:val="1"/>
      <w:marLeft w:val="0"/>
      <w:marRight w:val="0"/>
      <w:marTop w:val="0"/>
      <w:marBottom w:val="0"/>
      <w:divBdr>
        <w:top w:val="none" w:sz="0" w:space="0" w:color="auto"/>
        <w:left w:val="none" w:sz="0" w:space="0" w:color="auto"/>
        <w:bottom w:val="none" w:sz="0" w:space="0" w:color="auto"/>
        <w:right w:val="none" w:sz="0" w:space="0" w:color="auto"/>
      </w:divBdr>
    </w:div>
    <w:div w:id="1762482961">
      <w:bodyDiv w:val="1"/>
      <w:marLeft w:val="0"/>
      <w:marRight w:val="0"/>
      <w:marTop w:val="0"/>
      <w:marBottom w:val="0"/>
      <w:divBdr>
        <w:top w:val="none" w:sz="0" w:space="0" w:color="auto"/>
        <w:left w:val="none" w:sz="0" w:space="0" w:color="auto"/>
        <w:bottom w:val="none" w:sz="0" w:space="0" w:color="auto"/>
        <w:right w:val="none" w:sz="0" w:space="0" w:color="auto"/>
      </w:divBdr>
    </w:div>
    <w:div w:id="1762483651">
      <w:bodyDiv w:val="1"/>
      <w:marLeft w:val="0"/>
      <w:marRight w:val="0"/>
      <w:marTop w:val="0"/>
      <w:marBottom w:val="0"/>
      <w:divBdr>
        <w:top w:val="none" w:sz="0" w:space="0" w:color="auto"/>
        <w:left w:val="none" w:sz="0" w:space="0" w:color="auto"/>
        <w:bottom w:val="none" w:sz="0" w:space="0" w:color="auto"/>
        <w:right w:val="none" w:sz="0" w:space="0" w:color="auto"/>
      </w:divBdr>
    </w:div>
    <w:div w:id="1762674821">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679831">
      <w:bodyDiv w:val="1"/>
      <w:marLeft w:val="0"/>
      <w:marRight w:val="0"/>
      <w:marTop w:val="0"/>
      <w:marBottom w:val="0"/>
      <w:divBdr>
        <w:top w:val="none" w:sz="0" w:space="0" w:color="auto"/>
        <w:left w:val="none" w:sz="0" w:space="0" w:color="auto"/>
        <w:bottom w:val="none" w:sz="0" w:space="0" w:color="auto"/>
        <w:right w:val="none" w:sz="0" w:space="0" w:color="auto"/>
      </w:divBdr>
    </w:div>
    <w:div w:id="1762683160">
      <w:bodyDiv w:val="1"/>
      <w:marLeft w:val="0"/>
      <w:marRight w:val="0"/>
      <w:marTop w:val="0"/>
      <w:marBottom w:val="0"/>
      <w:divBdr>
        <w:top w:val="none" w:sz="0" w:space="0" w:color="auto"/>
        <w:left w:val="none" w:sz="0" w:space="0" w:color="auto"/>
        <w:bottom w:val="none" w:sz="0" w:space="0" w:color="auto"/>
        <w:right w:val="none" w:sz="0" w:space="0" w:color="auto"/>
      </w:divBdr>
    </w:div>
    <w:div w:id="1762796992">
      <w:bodyDiv w:val="1"/>
      <w:marLeft w:val="0"/>
      <w:marRight w:val="0"/>
      <w:marTop w:val="0"/>
      <w:marBottom w:val="0"/>
      <w:divBdr>
        <w:top w:val="none" w:sz="0" w:space="0" w:color="auto"/>
        <w:left w:val="none" w:sz="0" w:space="0" w:color="auto"/>
        <w:bottom w:val="none" w:sz="0" w:space="0" w:color="auto"/>
        <w:right w:val="none" w:sz="0" w:space="0" w:color="auto"/>
      </w:divBdr>
    </w:div>
    <w:div w:id="1762799565">
      <w:bodyDiv w:val="1"/>
      <w:marLeft w:val="0"/>
      <w:marRight w:val="0"/>
      <w:marTop w:val="0"/>
      <w:marBottom w:val="0"/>
      <w:divBdr>
        <w:top w:val="none" w:sz="0" w:space="0" w:color="auto"/>
        <w:left w:val="none" w:sz="0" w:space="0" w:color="auto"/>
        <w:bottom w:val="none" w:sz="0" w:space="0" w:color="auto"/>
        <w:right w:val="none" w:sz="0" w:space="0" w:color="auto"/>
      </w:divBdr>
    </w:div>
    <w:div w:id="1762871903">
      <w:bodyDiv w:val="1"/>
      <w:marLeft w:val="0"/>
      <w:marRight w:val="0"/>
      <w:marTop w:val="0"/>
      <w:marBottom w:val="0"/>
      <w:divBdr>
        <w:top w:val="none" w:sz="0" w:space="0" w:color="auto"/>
        <w:left w:val="none" w:sz="0" w:space="0" w:color="auto"/>
        <w:bottom w:val="none" w:sz="0" w:space="0" w:color="auto"/>
        <w:right w:val="none" w:sz="0" w:space="0" w:color="auto"/>
      </w:divBdr>
    </w:div>
    <w:div w:id="1762943495">
      <w:bodyDiv w:val="1"/>
      <w:marLeft w:val="0"/>
      <w:marRight w:val="0"/>
      <w:marTop w:val="0"/>
      <w:marBottom w:val="0"/>
      <w:divBdr>
        <w:top w:val="none" w:sz="0" w:space="0" w:color="auto"/>
        <w:left w:val="none" w:sz="0" w:space="0" w:color="auto"/>
        <w:bottom w:val="none" w:sz="0" w:space="0" w:color="auto"/>
        <w:right w:val="none" w:sz="0" w:space="0" w:color="auto"/>
      </w:divBdr>
    </w:div>
    <w:div w:id="1762994729">
      <w:bodyDiv w:val="1"/>
      <w:marLeft w:val="0"/>
      <w:marRight w:val="0"/>
      <w:marTop w:val="0"/>
      <w:marBottom w:val="0"/>
      <w:divBdr>
        <w:top w:val="none" w:sz="0" w:space="0" w:color="auto"/>
        <w:left w:val="none" w:sz="0" w:space="0" w:color="auto"/>
        <w:bottom w:val="none" w:sz="0" w:space="0" w:color="auto"/>
        <w:right w:val="none" w:sz="0" w:space="0" w:color="auto"/>
      </w:divBdr>
    </w:div>
    <w:div w:id="1763140118">
      <w:bodyDiv w:val="1"/>
      <w:marLeft w:val="0"/>
      <w:marRight w:val="0"/>
      <w:marTop w:val="0"/>
      <w:marBottom w:val="0"/>
      <w:divBdr>
        <w:top w:val="none" w:sz="0" w:space="0" w:color="auto"/>
        <w:left w:val="none" w:sz="0" w:space="0" w:color="auto"/>
        <w:bottom w:val="none" w:sz="0" w:space="0" w:color="auto"/>
        <w:right w:val="none" w:sz="0" w:space="0" w:color="auto"/>
      </w:divBdr>
    </w:div>
    <w:div w:id="1763141589">
      <w:bodyDiv w:val="1"/>
      <w:marLeft w:val="0"/>
      <w:marRight w:val="0"/>
      <w:marTop w:val="0"/>
      <w:marBottom w:val="0"/>
      <w:divBdr>
        <w:top w:val="none" w:sz="0" w:space="0" w:color="auto"/>
        <w:left w:val="none" w:sz="0" w:space="0" w:color="auto"/>
        <w:bottom w:val="none" w:sz="0" w:space="0" w:color="auto"/>
        <w:right w:val="none" w:sz="0" w:space="0" w:color="auto"/>
      </w:divBdr>
    </w:div>
    <w:div w:id="1763719426">
      <w:bodyDiv w:val="1"/>
      <w:marLeft w:val="0"/>
      <w:marRight w:val="0"/>
      <w:marTop w:val="0"/>
      <w:marBottom w:val="0"/>
      <w:divBdr>
        <w:top w:val="none" w:sz="0" w:space="0" w:color="auto"/>
        <w:left w:val="none" w:sz="0" w:space="0" w:color="auto"/>
        <w:bottom w:val="none" w:sz="0" w:space="0" w:color="auto"/>
        <w:right w:val="none" w:sz="0" w:space="0" w:color="auto"/>
      </w:divBdr>
    </w:div>
    <w:div w:id="1763912858">
      <w:bodyDiv w:val="1"/>
      <w:marLeft w:val="0"/>
      <w:marRight w:val="0"/>
      <w:marTop w:val="0"/>
      <w:marBottom w:val="0"/>
      <w:divBdr>
        <w:top w:val="none" w:sz="0" w:space="0" w:color="auto"/>
        <w:left w:val="none" w:sz="0" w:space="0" w:color="auto"/>
        <w:bottom w:val="none" w:sz="0" w:space="0" w:color="auto"/>
        <w:right w:val="none" w:sz="0" w:space="0" w:color="auto"/>
      </w:divBdr>
    </w:div>
    <w:div w:id="1763984875">
      <w:bodyDiv w:val="1"/>
      <w:marLeft w:val="0"/>
      <w:marRight w:val="0"/>
      <w:marTop w:val="0"/>
      <w:marBottom w:val="0"/>
      <w:divBdr>
        <w:top w:val="none" w:sz="0" w:space="0" w:color="auto"/>
        <w:left w:val="none" w:sz="0" w:space="0" w:color="auto"/>
        <w:bottom w:val="none" w:sz="0" w:space="0" w:color="auto"/>
        <w:right w:val="none" w:sz="0" w:space="0" w:color="auto"/>
      </w:divBdr>
    </w:div>
    <w:div w:id="1763990151">
      <w:bodyDiv w:val="1"/>
      <w:marLeft w:val="0"/>
      <w:marRight w:val="0"/>
      <w:marTop w:val="0"/>
      <w:marBottom w:val="0"/>
      <w:divBdr>
        <w:top w:val="none" w:sz="0" w:space="0" w:color="auto"/>
        <w:left w:val="none" w:sz="0" w:space="0" w:color="auto"/>
        <w:bottom w:val="none" w:sz="0" w:space="0" w:color="auto"/>
        <w:right w:val="none" w:sz="0" w:space="0" w:color="auto"/>
      </w:divBdr>
    </w:div>
    <w:div w:id="1763991923">
      <w:bodyDiv w:val="1"/>
      <w:marLeft w:val="0"/>
      <w:marRight w:val="0"/>
      <w:marTop w:val="0"/>
      <w:marBottom w:val="0"/>
      <w:divBdr>
        <w:top w:val="none" w:sz="0" w:space="0" w:color="auto"/>
        <w:left w:val="none" w:sz="0" w:space="0" w:color="auto"/>
        <w:bottom w:val="none" w:sz="0" w:space="0" w:color="auto"/>
        <w:right w:val="none" w:sz="0" w:space="0" w:color="auto"/>
      </w:divBdr>
    </w:div>
    <w:div w:id="1764034142">
      <w:bodyDiv w:val="1"/>
      <w:marLeft w:val="0"/>
      <w:marRight w:val="0"/>
      <w:marTop w:val="0"/>
      <w:marBottom w:val="0"/>
      <w:divBdr>
        <w:top w:val="none" w:sz="0" w:space="0" w:color="auto"/>
        <w:left w:val="none" w:sz="0" w:space="0" w:color="auto"/>
        <w:bottom w:val="none" w:sz="0" w:space="0" w:color="auto"/>
        <w:right w:val="none" w:sz="0" w:space="0" w:color="auto"/>
      </w:divBdr>
    </w:div>
    <w:div w:id="1764036670">
      <w:bodyDiv w:val="1"/>
      <w:marLeft w:val="0"/>
      <w:marRight w:val="0"/>
      <w:marTop w:val="0"/>
      <w:marBottom w:val="0"/>
      <w:divBdr>
        <w:top w:val="none" w:sz="0" w:space="0" w:color="auto"/>
        <w:left w:val="none" w:sz="0" w:space="0" w:color="auto"/>
        <w:bottom w:val="none" w:sz="0" w:space="0" w:color="auto"/>
        <w:right w:val="none" w:sz="0" w:space="0" w:color="auto"/>
      </w:divBdr>
    </w:div>
    <w:div w:id="1764446752">
      <w:bodyDiv w:val="1"/>
      <w:marLeft w:val="0"/>
      <w:marRight w:val="0"/>
      <w:marTop w:val="0"/>
      <w:marBottom w:val="0"/>
      <w:divBdr>
        <w:top w:val="none" w:sz="0" w:space="0" w:color="auto"/>
        <w:left w:val="none" w:sz="0" w:space="0" w:color="auto"/>
        <w:bottom w:val="none" w:sz="0" w:space="0" w:color="auto"/>
        <w:right w:val="none" w:sz="0" w:space="0" w:color="auto"/>
      </w:divBdr>
    </w:div>
    <w:div w:id="1764452315">
      <w:bodyDiv w:val="1"/>
      <w:marLeft w:val="0"/>
      <w:marRight w:val="0"/>
      <w:marTop w:val="0"/>
      <w:marBottom w:val="0"/>
      <w:divBdr>
        <w:top w:val="none" w:sz="0" w:space="0" w:color="auto"/>
        <w:left w:val="none" w:sz="0" w:space="0" w:color="auto"/>
        <w:bottom w:val="none" w:sz="0" w:space="0" w:color="auto"/>
        <w:right w:val="none" w:sz="0" w:space="0" w:color="auto"/>
      </w:divBdr>
    </w:div>
    <w:div w:id="1764493675">
      <w:bodyDiv w:val="1"/>
      <w:marLeft w:val="0"/>
      <w:marRight w:val="0"/>
      <w:marTop w:val="0"/>
      <w:marBottom w:val="0"/>
      <w:divBdr>
        <w:top w:val="none" w:sz="0" w:space="0" w:color="auto"/>
        <w:left w:val="none" w:sz="0" w:space="0" w:color="auto"/>
        <w:bottom w:val="none" w:sz="0" w:space="0" w:color="auto"/>
        <w:right w:val="none" w:sz="0" w:space="0" w:color="auto"/>
      </w:divBdr>
    </w:div>
    <w:div w:id="1764565974">
      <w:bodyDiv w:val="1"/>
      <w:marLeft w:val="0"/>
      <w:marRight w:val="0"/>
      <w:marTop w:val="0"/>
      <w:marBottom w:val="0"/>
      <w:divBdr>
        <w:top w:val="none" w:sz="0" w:space="0" w:color="auto"/>
        <w:left w:val="none" w:sz="0" w:space="0" w:color="auto"/>
        <w:bottom w:val="none" w:sz="0" w:space="0" w:color="auto"/>
        <w:right w:val="none" w:sz="0" w:space="0" w:color="auto"/>
      </w:divBdr>
    </w:div>
    <w:div w:id="1764759131">
      <w:bodyDiv w:val="1"/>
      <w:marLeft w:val="0"/>
      <w:marRight w:val="0"/>
      <w:marTop w:val="0"/>
      <w:marBottom w:val="0"/>
      <w:divBdr>
        <w:top w:val="none" w:sz="0" w:space="0" w:color="auto"/>
        <w:left w:val="none" w:sz="0" w:space="0" w:color="auto"/>
        <w:bottom w:val="none" w:sz="0" w:space="0" w:color="auto"/>
        <w:right w:val="none" w:sz="0" w:space="0" w:color="auto"/>
      </w:divBdr>
    </w:div>
    <w:div w:id="1764840929">
      <w:bodyDiv w:val="1"/>
      <w:marLeft w:val="0"/>
      <w:marRight w:val="0"/>
      <w:marTop w:val="0"/>
      <w:marBottom w:val="0"/>
      <w:divBdr>
        <w:top w:val="none" w:sz="0" w:space="0" w:color="auto"/>
        <w:left w:val="none" w:sz="0" w:space="0" w:color="auto"/>
        <w:bottom w:val="none" w:sz="0" w:space="0" w:color="auto"/>
        <w:right w:val="none" w:sz="0" w:space="0" w:color="auto"/>
      </w:divBdr>
    </w:div>
    <w:div w:id="1764913580">
      <w:bodyDiv w:val="1"/>
      <w:marLeft w:val="0"/>
      <w:marRight w:val="0"/>
      <w:marTop w:val="0"/>
      <w:marBottom w:val="0"/>
      <w:divBdr>
        <w:top w:val="none" w:sz="0" w:space="0" w:color="auto"/>
        <w:left w:val="none" w:sz="0" w:space="0" w:color="auto"/>
        <w:bottom w:val="none" w:sz="0" w:space="0" w:color="auto"/>
        <w:right w:val="none" w:sz="0" w:space="0" w:color="auto"/>
      </w:divBdr>
    </w:div>
    <w:div w:id="1764915864">
      <w:bodyDiv w:val="1"/>
      <w:marLeft w:val="0"/>
      <w:marRight w:val="0"/>
      <w:marTop w:val="0"/>
      <w:marBottom w:val="0"/>
      <w:divBdr>
        <w:top w:val="none" w:sz="0" w:space="0" w:color="auto"/>
        <w:left w:val="none" w:sz="0" w:space="0" w:color="auto"/>
        <w:bottom w:val="none" w:sz="0" w:space="0" w:color="auto"/>
        <w:right w:val="none" w:sz="0" w:space="0" w:color="auto"/>
      </w:divBdr>
    </w:div>
    <w:div w:id="1765103074">
      <w:bodyDiv w:val="1"/>
      <w:marLeft w:val="0"/>
      <w:marRight w:val="0"/>
      <w:marTop w:val="0"/>
      <w:marBottom w:val="0"/>
      <w:divBdr>
        <w:top w:val="none" w:sz="0" w:space="0" w:color="auto"/>
        <w:left w:val="none" w:sz="0" w:space="0" w:color="auto"/>
        <w:bottom w:val="none" w:sz="0" w:space="0" w:color="auto"/>
        <w:right w:val="none" w:sz="0" w:space="0" w:color="auto"/>
      </w:divBdr>
    </w:div>
    <w:div w:id="1765104396">
      <w:bodyDiv w:val="1"/>
      <w:marLeft w:val="0"/>
      <w:marRight w:val="0"/>
      <w:marTop w:val="0"/>
      <w:marBottom w:val="0"/>
      <w:divBdr>
        <w:top w:val="none" w:sz="0" w:space="0" w:color="auto"/>
        <w:left w:val="none" w:sz="0" w:space="0" w:color="auto"/>
        <w:bottom w:val="none" w:sz="0" w:space="0" w:color="auto"/>
        <w:right w:val="none" w:sz="0" w:space="0" w:color="auto"/>
      </w:divBdr>
    </w:div>
    <w:div w:id="1765224875">
      <w:bodyDiv w:val="1"/>
      <w:marLeft w:val="0"/>
      <w:marRight w:val="0"/>
      <w:marTop w:val="0"/>
      <w:marBottom w:val="0"/>
      <w:divBdr>
        <w:top w:val="none" w:sz="0" w:space="0" w:color="auto"/>
        <w:left w:val="none" w:sz="0" w:space="0" w:color="auto"/>
        <w:bottom w:val="none" w:sz="0" w:space="0" w:color="auto"/>
        <w:right w:val="none" w:sz="0" w:space="0" w:color="auto"/>
      </w:divBdr>
    </w:div>
    <w:div w:id="1765372206">
      <w:bodyDiv w:val="1"/>
      <w:marLeft w:val="0"/>
      <w:marRight w:val="0"/>
      <w:marTop w:val="0"/>
      <w:marBottom w:val="0"/>
      <w:divBdr>
        <w:top w:val="none" w:sz="0" w:space="0" w:color="auto"/>
        <w:left w:val="none" w:sz="0" w:space="0" w:color="auto"/>
        <w:bottom w:val="none" w:sz="0" w:space="0" w:color="auto"/>
        <w:right w:val="none" w:sz="0" w:space="0" w:color="auto"/>
      </w:divBdr>
    </w:div>
    <w:div w:id="1765568137">
      <w:bodyDiv w:val="1"/>
      <w:marLeft w:val="0"/>
      <w:marRight w:val="0"/>
      <w:marTop w:val="0"/>
      <w:marBottom w:val="0"/>
      <w:divBdr>
        <w:top w:val="none" w:sz="0" w:space="0" w:color="auto"/>
        <w:left w:val="none" w:sz="0" w:space="0" w:color="auto"/>
        <w:bottom w:val="none" w:sz="0" w:space="0" w:color="auto"/>
        <w:right w:val="none" w:sz="0" w:space="0" w:color="auto"/>
      </w:divBdr>
    </w:div>
    <w:div w:id="1765682328">
      <w:bodyDiv w:val="1"/>
      <w:marLeft w:val="0"/>
      <w:marRight w:val="0"/>
      <w:marTop w:val="0"/>
      <w:marBottom w:val="0"/>
      <w:divBdr>
        <w:top w:val="none" w:sz="0" w:space="0" w:color="auto"/>
        <w:left w:val="none" w:sz="0" w:space="0" w:color="auto"/>
        <w:bottom w:val="none" w:sz="0" w:space="0" w:color="auto"/>
        <w:right w:val="none" w:sz="0" w:space="0" w:color="auto"/>
      </w:divBdr>
    </w:div>
    <w:div w:id="1765760818">
      <w:bodyDiv w:val="1"/>
      <w:marLeft w:val="0"/>
      <w:marRight w:val="0"/>
      <w:marTop w:val="0"/>
      <w:marBottom w:val="0"/>
      <w:divBdr>
        <w:top w:val="none" w:sz="0" w:space="0" w:color="auto"/>
        <w:left w:val="none" w:sz="0" w:space="0" w:color="auto"/>
        <w:bottom w:val="none" w:sz="0" w:space="0" w:color="auto"/>
        <w:right w:val="none" w:sz="0" w:space="0" w:color="auto"/>
      </w:divBdr>
    </w:div>
    <w:div w:id="1765806864">
      <w:bodyDiv w:val="1"/>
      <w:marLeft w:val="0"/>
      <w:marRight w:val="0"/>
      <w:marTop w:val="0"/>
      <w:marBottom w:val="0"/>
      <w:divBdr>
        <w:top w:val="none" w:sz="0" w:space="0" w:color="auto"/>
        <w:left w:val="none" w:sz="0" w:space="0" w:color="auto"/>
        <w:bottom w:val="none" w:sz="0" w:space="0" w:color="auto"/>
        <w:right w:val="none" w:sz="0" w:space="0" w:color="auto"/>
      </w:divBdr>
    </w:div>
    <w:div w:id="1765807290">
      <w:bodyDiv w:val="1"/>
      <w:marLeft w:val="0"/>
      <w:marRight w:val="0"/>
      <w:marTop w:val="0"/>
      <w:marBottom w:val="0"/>
      <w:divBdr>
        <w:top w:val="none" w:sz="0" w:space="0" w:color="auto"/>
        <w:left w:val="none" w:sz="0" w:space="0" w:color="auto"/>
        <w:bottom w:val="none" w:sz="0" w:space="0" w:color="auto"/>
        <w:right w:val="none" w:sz="0" w:space="0" w:color="auto"/>
      </w:divBdr>
    </w:div>
    <w:div w:id="1765875776">
      <w:bodyDiv w:val="1"/>
      <w:marLeft w:val="0"/>
      <w:marRight w:val="0"/>
      <w:marTop w:val="0"/>
      <w:marBottom w:val="0"/>
      <w:divBdr>
        <w:top w:val="none" w:sz="0" w:space="0" w:color="auto"/>
        <w:left w:val="none" w:sz="0" w:space="0" w:color="auto"/>
        <w:bottom w:val="none" w:sz="0" w:space="0" w:color="auto"/>
        <w:right w:val="none" w:sz="0" w:space="0" w:color="auto"/>
      </w:divBdr>
    </w:div>
    <w:div w:id="1765881224">
      <w:bodyDiv w:val="1"/>
      <w:marLeft w:val="0"/>
      <w:marRight w:val="0"/>
      <w:marTop w:val="0"/>
      <w:marBottom w:val="0"/>
      <w:divBdr>
        <w:top w:val="none" w:sz="0" w:space="0" w:color="auto"/>
        <w:left w:val="none" w:sz="0" w:space="0" w:color="auto"/>
        <w:bottom w:val="none" w:sz="0" w:space="0" w:color="auto"/>
        <w:right w:val="none" w:sz="0" w:space="0" w:color="auto"/>
      </w:divBdr>
    </w:div>
    <w:div w:id="1766075278">
      <w:bodyDiv w:val="1"/>
      <w:marLeft w:val="0"/>
      <w:marRight w:val="0"/>
      <w:marTop w:val="0"/>
      <w:marBottom w:val="0"/>
      <w:divBdr>
        <w:top w:val="none" w:sz="0" w:space="0" w:color="auto"/>
        <w:left w:val="none" w:sz="0" w:space="0" w:color="auto"/>
        <w:bottom w:val="none" w:sz="0" w:space="0" w:color="auto"/>
        <w:right w:val="none" w:sz="0" w:space="0" w:color="auto"/>
      </w:divBdr>
    </w:div>
    <w:div w:id="1766077685">
      <w:bodyDiv w:val="1"/>
      <w:marLeft w:val="0"/>
      <w:marRight w:val="0"/>
      <w:marTop w:val="0"/>
      <w:marBottom w:val="0"/>
      <w:divBdr>
        <w:top w:val="none" w:sz="0" w:space="0" w:color="auto"/>
        <w:left w:val="none" w:sz="0" w:space="0" w:color="auto"/>
        <w:bottom w:val="none" w:sz="0" w:space="0" w:color="auto"/>
        <w:right w:val="none" w:sz="0" w:space="0" w:color="auto"/>
      </w:divBdr>
    </w:div>
    <w:div w:id="1766148661">
      <w:bodyDiv w:val="1"/>
      <w:marLeft w:val="0"/>
      <w:marRight w:val="0"/>
      <w:marTop w:val="0"/>
      <w:marBottom w:val="0"/>
      <w:divBdr>
        <w:top w:val="none" w:sz="0" w:space="0" w:color="auto"/>
        <w:left w:val="none" w:sz="0" w:space="0" w:color="auto"/>
        <w:bottom w:val="none" w:sz="0" w:space="0" w:color="auto"/>
        <w:right w:val="none" w:sz="0" w:space="0" w:color="auto"/>
      </w:divBdr>
    </w:div>
    <w:div w:id="1766267873">
      <w:bodyDiv w:val="1"/>
      <w:marLeft w:val="0"/>
      <w:marRight w:val="0"/>
      <w:marTop w:val="0"/>
      <w:marBottom w:val="0"/>
      <w:divBdr>
        <w:top w:val="none" w:sz="0" w:space="0" w:color="auto"/>
        <w:left w:val="none" w:sz="0" w:space="0" w:color="auto"/>
        <w:bottom w:val="none" w:sz="0" w:space="0" w:color="auto"/>
        <w:right w:val="none" w:sz="0" w:space="0" w:color="auto"/>
      </w:divBdr>
    </w:div>
    <w:div w:id="1766267990">
      <w:bodyDiv w:val="1"/>
      <w:marLeft w:val="0"/>
      <w:marRight w:val="0"/>
      <w:marTop w:val="0"/>
      <w:marBottom w:val="0"/>
      <w:divBdr>
        <w:top w:val="none" w:sz="0" w:space="0" w:color="auto"/>
        <w:left w:val="none" w:sz="0" w:space="0" w:color="auto"/>
        <w:bottom w:val="none" w:sz="0" w:space="0" w:color="auto"/>
        <w:right w:val="none" w:sz="0" w:space="0" w:color="auto"/>
      </w:divBdr>
    </w:div>
    <w:div w:id="1766340712">
      <w:bodyDiv w:val="1"/>
      <w:marLeft w:val="0"/>
      <w:marRight w:val="0"/>
      <w:marTop w:val="0"/>
      <w:marBottom w:val="0"/>
      <w:divBdr>
        <w:top w:val="none" w:sz="0" w:space="0" w:color="auto"/>
        <w:left w:val="none" w:sz="0" w:space="0" w:color="auto"/>
        <w:bottom w:val="none" w:sz="0" w:space="0" w:color="auto"/>
        <w:right w:val="none" w:sz="0" w:space="0" w:color="auto"/>
      </w:divBdr>
    </w:div>
    <w:div w:id="1766533309">
      <w:bodyDiv w:val="1"/>
      <w:marLeft w:val="0"/>
      <w:marRight w:val="0"/>
      <w:marTop w:val="0"/>
      <w:marBottom w:val="0"/>
      <w:divBdr>
        <w:top w:val="none" w:sz="0" w:space="0" w:color="auto"/>
        <w:left w:val="none" w:sz="0" w:space="0" w:color="auto"/>
        <w:bottom w:val="none" w:sz="0" w:space="0" w:color="auto"/>
        <w:right w:val="none" w:sz="0" w:space="0" w:color="auto"/>
      </w:divBdr>
    </w:div>
    <w:div w:id="1766684726">
      <w:bodyDiv w:val="1"/>
      <w:marLeft w:val="0"/>
      <w:marRight w:val="0"/>
      <w:marTop w:val="0"/>
      <w:marBottom w:val="0"/>
      <w:divBdr>
        <w:top w:val="none" w:sz="0" w:space="0" w:color="auto"/>
        <w:left w:val="none" w:sz="0" w:space="0" w:color="auto"/>
        <w:bottom w:val="none" w:sz="0" w:space="0" w:color="auto"/>
        <w:right w:val="none" w:sz="0" w:space="0" w:color="auto"/>
      </w:divBdr>
    </w:div>
    <w:div w:id="1767001416">
      <w:bodyDiv w:val="1"/>
      <w:marLeft w:val="0"/>
      <w:marRight w:val="0"/>
      <w:marTop w:val="0"/>
      <w:marBottom w:val="0"/>
      <w:divBdr>
        <w:top w:val="none" w:sz="0" w:space="0" w:color="auto"/>
        <w:left w:val="none" w:sz="0" w:space="0" w:color="auto"/>
        <w:bottom w:val="none" w:sz="0" w:space="0" w:color="auto"/>
        <w:right w:val="none" w:sz="0" w:space="0" w:color="auto"/>
      </w:divBdr>
    </w:div>
    <w:div w:id="1767073454">
      <w:bodyDiv w:val="1"/>
      <w:marLeft w:val="0"/>
      <w:marRight w:val="0"/>
      <w:marTop w:val="0"/>
      <w:marBottom w:val="0"/>
      <w:divBdr>
        <w:top w:val="none" w:sz="0" w:space="0" w:color="auto"/>
        <w:left w:val="none" w:sz="0" w:space="0" w:color="auto"/>
        <w:bottom w:val="none" w:sz="0" w:space="0" w:color="auto"/>
        <w:right w:val="none" w:sz="0" w:space="0" w:color="auto"/>
      </w:divBdr>
    </w:div>
    <w:div w:id="1767074958">
      <w:bodyDiv w:val="1"/>
      <w:marLeft w:val="0"/>
      <w:marRight w:val="0"/>
      <w:marTop w:val="0"/>
      <w:marBottom w:val="0"/>
      <w:divBdr>
        <w:top w:val="none" w:sz="0" w:space="0" w:color="auto"/>
        <w:left w:val="none" w:sz="0" w:space="0" w:color="auto"/>
        <w:bottom w:val="none" w:sz="0" w:space="0" w:color="auto"/>
        <w:right w:val="none" w:sz="0" w:space="0" w:color="auto"/>
      </w:divBdr>
    </w:div>
    <w:div w:id="1767077263">
      <w:bodyDiv w:val="1"/>
      <w:marLeft w:val="0"/>
      <w:marRight w:val="0"/>
      <w:marTop w:val="0"/>
      <w:marBottom w:val="0"/>
      <w:divBdr>
        <w:top w:val="none" w:sz="0" w:space="0" w:color="auto"/>
        <w:left w:val="none" w:sz="0" w:space="0" w:color="auto"/>
        <w:bottom w:val="none" w:sz="0" w:space="0" w:color="auto"/>
        <w:right w:val="none" w:sz="0" w:space="0" w:color="auto"/>
      </w:divBdr>
    </w:div>
    <w:div w:id="1767194632">
      <w:bodyDiv w:val="1"/>
      <w:marLeft w:val="0"/>
      <w:marRight w:val="0"/>
      <w:marTop w:val="0"/>
      <w:marBottom w:val="0"/>
      <w:divBdr>
        <w:top w:val="none" w:sz="0" w:space="0" w:color="auto"/>
        <w:left w:val="none" w:sz="0" w:space="0" w:color="auto"/>
        <w:bottom w:val="none" w:sz="0" w:space="0" w:color="auto"/>
        <w:right w:val="none" w:sz="0" w:space="0" w:color="auto"/>
      </w:divBdr>
    </w:div>
    <w:div w:id="1767337667">
      <w:bodyDiv w:val="1"/>
      <w:marLeft w:val="0"/>
      <w:marRight w:val="0"/>
      <w:marTop w:val="0"/>
      <w:marBottom w:val="0"/>
      <w:divBdr>
        <w:top w:val="none" w:sz="0" w:space="0" w:color="auto"/>
        <w:left w:val="none" w:sz="0" w:space="0" w:color="auto"/>
        <w:bottom w:val="none" w:sz="0" w:space="0" w:color="auto"/>
        <w:right w:val="none" w:sz="0" w:space="0" w:color="auto"/>
      </w:divBdr>
    </w:div>
    <w:div w:id="1767388449">
      <w:bodyDiv w:val="1"/>
      <w:marLeft w:val="0"/>
      <w:marRight w:val="0"/>
      <w:marTop w:val="0"/>
      <w:marBottom w:val="0"/>
      <w:divBdr>
        <w:top w:val="none" w:sz="0" w:space="0" w:color="auto"/>
        <w:left w:val="none" w:sz="0" w:space="0" w:color="auto"/>
        <w:bottom w:val="none" w:sz="0" w:space="0" w:color="auto"/>
        <w:right w:val="none" w:sz="0" w:space="0" w:color="auto"/>
      </w:divBdr>
    </w:div>
    <w:div w:id="1767573332">
      <w:bodyDiv w:val="1"/>
      <w:marLeft w:val="0"/>
      <w:marRight w:val="0"/>
      <w:marTop w:val="0"/>
      <w:marBottom w:val="0"/>
      <w:divBdr>
        <w:top w:val="none" w:sz="0" w:space="0" w:color="auto"/>
        <w:left w:val="none" w:sz="0" w:space="0" w:color="auto"/>
        <w:bottom w:val="none" w:sz="0" w:space="0" w:color="auto"/>
        <w:right w:val="none" w:sz="0" w:space="0" w:color="auto"/>
      </w:divBdr>
    </w:div>
    <w:div w:id="1767847125">
      <w:bodyDiv w:val="1"/>
      <w:marLeft w:val="0"/>
      <w:marRight w:val="0"/>
      <w:marTop w:val="0"/>
      <w:marBottom w:val="0"/>
      <w:divBdr>
        <w:top w:val="none" w:sz="0" w:space="0" w:color="auto"/>
        <w:left w:val="none" w:sz="0" w:space="0" w:color="auto"/>
        <w:bottom w:val="none" w:sz="0" w:space="0" w:color="auto"/>
        <w:right w:val="none" w:sz="0" w:space="0" w:color="auto"/>
      </w:divBdr>
    </w:div>
    <w:div w:id="1767993003">
      <w:bodyDiv w:val="1"/>
      <w:marLeft w:val="0"/>
      <w:marRight w:val="0"/>
      <w:marTop w:val="0"/>
      <w:marBottom w:val="0"/>
      <w:divBdr>
        <w:top w:val="none" w:sz="0" w:space="0" w:color="auto"/>
        <w:left w:val="none" w:sz="0" w:space="0" w:color="auto"/>
        <w:bottom w:val="none" w:sz="0" w:space="0" w:color="auto"/>
        <w:right w:val="none" w:sz="0" w:space="0" w:color="auto"/>
      </w:divBdr>
    </w:div>
    <w:div w:id="1767993493">
      <w:bodyDiv w:val="1"/>
      <w:marLeft w:val="0"/>
      <w:marRight w:val="0"/>
      <w:marTop w:val="0"/>
      <w:marBottom w:val="0"/>
      <w:divBdr>
        <w:top w:val="none" w:sz="0" w:space="0" w:color="auto"/>
        <w:left w:val="none" w:sz="0" w:space="0" w:color="auto"/>
        <w:bottom w:val="none" w:sz="0" w:space="0" w:color="auto"/>
        <w:right w:val="none" w:sz="0" w:space="0" w:color="auto"/>
      </w:divBdr>
    </w:div>
    <w:div w:id="1767996002">
      <w:bodyDiv w:val="1"/>
      <w:marLeft w:val="0"/>
      <w:marRight w:val="0"/>
      <w:marTop w:val="0"/>
      <w:marBottom w:val="0"/>
      <w:divBdr>
        <w:top w:val="none" w:sz="0" w:space="0" w:color="auto"/>
        <w:left w:val="none" w:sz="0" w:space="0" w:color="auto"/>
        <w:bottom w:val="none" w:sz="0" w:space="0" w:color="auto"/>
        <w:right w:val="none" w:sz="0" w:space="0" w:color="auto"/>
      </w:divBdr>
    </w:div>
    <w:div w:id="1768035539">
      <w:bodyDiv w:val="1"/>
      <w:marLeft w:val="0"/>
      <w:marRight w:val="0"/>
      <w:marTop w:val="0"/>
      <w:marBottom w:val="0"/>
      <w:divBdr>
        <w:top w:val="none" w:sz="0" w:space="0" w:color="auto"/>
        <w:left w:val="none" w:sz="0" w:space="0" w:color="auto"/>
        <w:bottom w:val="none" w:sz="0" w:space="0" w:color="auto"/>
        <w:right w:val="none" w:sz="0" w:space="0" w:color="auto"/>
      </w:divBdr>
    </w:div>
    <w:div w:id="1768109880">
      <w:bodyDiv w:val="1"/>
      <w:marLeft w:val="0"/>
      <w:marRight w:val="0"/>
      <w:marTop w:val="0"/>
      <w:marBottom w:val="0"/>
      <w:divBdr>
        <w:top w:val="none" w:sz="0" w:space="0" w:color="auto"/>
        <w:left w:val="none" w:sz="0" w:space="0" w:color="auto"/>
        <w:bottom w:val="none" w:sz="0" w:space="0" w:color="auto"/>
        <w:right w:val="none" w:sz="0" w:space="0" w:color="auto"/>
      </w:divBdr>
    </w:div>
    <w:div w:id="1768191766">
      <w:bodyDiv w:val="1"/>
      <w:marLeft w:val="0"/>
      <w:marRight w:val="0"/>
      <w:marTop w:val="0"/>
      <w:marBottom w:val="0"/>
      <w:divBdr>
        <w:top w:val="none" w:sz="0" w:space="0" w:color="auto"/>
        <w:left w:val="none" w:sz="0" w:space="0" w:color="auto"/>
        <w:bottom w:val="none" w:sz="0" w:space="0" w:color="auto"/>
        <w:right w:val="none" w:sz="0" w:space="0" w:color="auto"/>
      </w:divBdr>
    </w:div>
    <w:div w:id="1768192589">
      <w:bodyDiv w:val="1"/>
      <w:marLeft w:val="0"/>
      <w:marRight w:val="0"/>
      <w:marTop w:val="0"/>
      <w:marBottom w:val="0"/>
      <w:divBdr>
        <w:top w:val="none" w:sz="0" w:space="0" w:color="auto"/>
        <w:left w:val="none" w:sz="0" w:space="0" w:color="auto"/>
        <w:bottom w:val="none" w:sz="0" w:space="0" w:color="auto"/>
        <w:right w:val="none" w:sz="0" w:space="0" w:color="auto"/>
      </w:divBdr>
    </w:div>
    <w:div w:id="1768234740">
      <w:bodyDiv w:val="1"/>
      <w:marLeft w:val="0"/>
      <w:marRight w:val="0"/>
      <w:marTop w:val="0"/>
      <w:marBottom w:val="0"/>
      <w:divBdr>
        <w:top w:val="none" w:sz="0" w:space="0" w:color="auto"/>
        <w:left w:val="none" w:sz="0" w:space="0" w:color="auto"/>
        <w:bottom w:val="none" w:sz="0" w:space="0" w:color="auto"/>
        <w:right w:val="none" w:sz="0" w:space="0" w:color="auto"/>
      </w:divBdr>
    </w:div>
    <w:div w:id="1768383088">
      <w:bodyDiv w:val="1"/>
      <w:marLeft w:val="0"/>
      <w:marRight w:val="0"/>
      <w:marTop w:val="0"/>
      <w:marBottom w:val="0"/>
      <w:divBdr>
        <w:top w:val="none" w:sz="0" w:space="0" w:color="auto"/>
        <w:left w:val="none" w:sz="0" w:space="0" w:color="auto"/>
        <w:bottom w:val="none" w:sz="0" w:space="0" w:color="auto"/>
        <w:right w:val="none" w:sz="0" w:space="0" w:color="auto"/>
      </w:divBdr>
    </w:div>
    <w:div w:id="1768387285">
      <w:bodyDiv w:val="1"/>
      <w:marLeft w:val="0"/>
      <w:marRight w:val="0"/>
      <w:marTop w:val="0"/>
      <w:marBottom w:val="0"/>
      <w:divBdr>
        <w:top w:val="none" w:sz="0" w:space="0" w:color="auto"/>
        <w:left w:val="none" w:sz="0" w:space="0" w:color="auto"/>
        <w:bottom w:val="none" w:sz="0" w:space="0" w:color="auto"/>
        <w:right w:val="none" w:sz="0" w:space="0" w:color="auto"/>
      </w:divBdr>
    </w:div>
    <w:div w:id="1768454898">
      <w:bodyDiv w:val="1"/>
      <w:marLeft w:val="0"/>
      <w:marRight w:val="0"/>
      <w:marTop w:val="0"/>
      <w:marBottom w:val="0"/>
      <w:divBdr>
        <w:top w:val="none" w:sz="0" w:space="0" w:color="auto"/>
        <w:left w:val="none" w:sz="0" w:space="0" w:color="auto"/>
        <w:bottom w:val="none" w:sz="0" w:space="0" w:color="auto"/>
        <w:right w:val="none" w:sz="0" w:space="0" w:color="auto"/>
      </w:divBdr>
    </w:div>
    <w:div w:id="1768499475">
      <w:bodyDiv w:val="1"/>
      <w:marLeft w:val="0"/>
      <w:marRight w:val="0"/>
      <w:marTop w:val="0"/>
      <w:marBottom w:val="0"/>
      <w:divBdr>
        <w:top w:val="none" w:sz="0" w:space="0" w:color="auto"/>
        <w:left w:val="none" w:sz="0" w:space="0" w:color="auto"/>
        <w:bottom w:val="none" w:sz="0" w:space="0" w:color="auto"/>
        <w:right w:val="none" w:sz="0" w:space="0" w:color="auto"/>
      </w:divBdr>
    </w:div>
    <w:div w:id="1768650916">
      <w:bodyDiv w:val="1"/>
      <w:marLeft w:val="0"/>
      <w:marRight w:val="0"/>
      <w:marTop w:val="0"/>
      <w:marBottom w:val="0"/>
      <w:divBdr>
        <w:top w:val="none" w:sz="0" w:space="0" w:color="auto"/>
        <w:left w:val="none" w:sz="0" w:space="0" w:color="auto"/>
        <w:bottom w:val="none" w:sz="0" w:space="0" w:color="auto"/>
        <w:right w:val="none" w:sz="0" w:space="0" w:color="auto"/>
      </w:divBdr>
    </w:div>
    <w:div w:id="1768769849">
      <w:bodyDiv w:val="1"/>
      <w:marLeft w:val="0"/>
      <w:marRight w:val="0"/>
      <w:marTop w:val="0"/>
      <w:marBottom w:val="0"/>
      <w:divBdr>
        <w:top w:val="none" w:sz="0" w:space="0" w:color="auto"/>
        <w:left w:val="none" w:sz="0" w:space="0" w:color="auto"/>
        <w:bottom w:val="none" w:sz="0" w:space="0" w:color="auto"/>
        <w:right w:val="none" w:sz="0" w:space="0" w:color="auto"/>
      </w:divBdr>
    </w:div>
    <w:div w:id="1769043035">
      <w:bodyDiv w:val="1"/>
      <w:marLeft w:val="0"/>
      <w:marRight w:val="0"/>
      <w:marTop w:val="0"/>
      <w:marBottom w:val="0"/>
      <w:divBdr>
        <w:top w:val="none" w:sz="0" w:space="0" w:color="auto"/>
        <w:left w:val="none" w:sz="0" w:space="0" w:color="auto"/>
        <w:bottom w:val="none" w:sz="0" w:space="0" w:color="auto"/>
        <w:right w:val="none" w:sz="0" w:space="0" w:color="auto"/>
      </w:divBdr>
    </w:div>
    <w:div w:id="1769235299">
      <w:bodyDiv w:val="1"/>
      <w:marLeft w:val="0"/>
      <w:marRight w:val="0"/>
      <w:marTop w:val="0"/>
      <w:marBottom w:val="0"/>
      <w:divBdr>
        <w:top w:val="none" w:sz="0" w:space="0" w:color="auto"/>
        <w:left w:val="none" w:sz="0" w:space="0" w:color="auto"/>
        <w:bottom w:val="none" w:sz="0" w:space="0" w:color="auto"/>
        <w:right w:val="none" w:sz="0" w:space="0" w:color="auto"/>
      </w:divBdr>
    </w:div>
    <w:div w:id="1769349297">
      <w:bodyDiv w:val="1"/>
      <w:marLeft w:val="0"/>
      <w:marRight w:val="0"/>
      <w:marTop w:val="0"/>
      <w:marBottom w:val="0"/>
      <w:divBdr>
        <w:top w:val="none" w:sz="0" w:space="0" w:color="auto"/>
        <w:left w:val="none" w:sz="0" w:space="0" w:color="auto"/>
        <w:bottom w:val="none" w:sz="0" w:space="0" w:color="auto"/>
        <w:right w:val="none" w:sz="0" w:space="0" w:color="auto"/>
      </w:divBdr>
    </w:div>
    <w:div w:id="1769421195">
      <w:bodyDiv w:val="1"/>
      <w:marLeft w:val="0"/>
      <w:marRight w:val="0"/>
      <w:marTop w:val="0"/>
      <w:marBottom w:val="0"/>
      <w:divBdr>
        <w:top w:val="none" w:sz="0" w:space="0" w:color="auto"/>
        <w:left w:val="none" w:sz="0" w:space="0" w:color="auto"/>
        <w:bottom w:val="none" w:sz="0" w:space="0" w:color="auto"/>
        <w:right w:val="none" w:sz="0" w:space="0" w:color="auto"/>
      </w:divBdr>
    </w:div>
    <w:div w:id="1769427562">
      <w:bodyDiv w:val="1"/>
      <w:marLeft w:val="0"/>
      <w:marRight w:val="0"/>
      <w:marTop w:val="0"/>
      <w:marBottom w:val="0"/>
      <w:divBdr>
        <w:top w:val="none" w:sz="0" w:space="0" w:color="auto"/>
        <w:left w:val="none" w:sz="0" w:space="0" w:color="auto"/>
        <w:bottom w:val="none" w:sz="0" w:space="0" w:color="auto"/>
        <w:right w:val="none" w:sz="0" w:space="0" w:color="auto"/>
      </w:divBdr>
    </w:div>
    <w:div w:id="1769500674">
      <w:bodyDiv w:val="1"/>
      <w:marLeft w:val="0"/>
      <w:marRight w:val="0"/>
      <w:marTop w:val="0"/>
      <w:marBottom w:val="0"/>
      <w:divBdr>
        <w:top w:val="none" w:sz="0" w:space="0" w:color="auto"/>
        <w:left w:val="none" w:sz="0" w:space="0" w:color="auto"/>
        <w:bottom w:val="none" w:sz="0" w:space="0" w:color="auto"/>
        <w:right w:val="none" w:sz="0" w:space="0" w:color="auto"/>
      </w:divBdr>
    </w:div>
    <w:div w:id="1769540456">
      <w:bodyDiv w:val="1"/>
      <w:marLeft w:val="0"/>
      <w:marRight w:val="0"/>
      <w:marTop w:val="0"/>
      <w:marBottom w:val="0"/>
      <w:divBdr>
        <w:top w:val="none" w:sz="0" w:space="0" w:color="auto"/>
        <w:left w:val="none" w:sz="0" w:space="0" w:color="auto"/>
        <w:bottom w:val="none" w:sz="0" w:space="0" w:color="auto"/>
        <w:right w:val="none" w:sz="0" w:space="0" w:color="auto"/>
      </w:divBdr>
    </w:div>
    <w:div w:id="1769690002">
      <w:bodyDiv w:val="1"/>
      <w:marLeft w:val="0"/>
      <w:marRight w:val="0"/>
      <w:marTop w:val="0"/>
      <w:marBottom w:val="0"/>
      <w:divBdr>
        <w:top w:val="none" w:sz="0" w:space="0" w:color="auto"/>
        <w:left w:val="none" w:sz="0" w:space="0" w:color="auto"/>
        <w:bottom w:val="none" w:sz="0" w:space="0" w:color="auto"/>
        <w:right w:val="none" w:sz="0" w:space="0" w:color="auto"/>
      </w:divBdr>
    </w:div>
    <w:div w:id="1769691984">
      <w:bodyDiv w:val="1"/>
      <w:marLeft w:val="0"/>
      <w:marRight w:val="0"/>
      <w:marTop w:val="0"/>
      <w:marBottom w:val="0"/>
      <w:divBdr>
        <w:top w:val="none" w:sz="0" w:space="0" w:color="auto"/>
        <w:left w:val="none" w:sz="0" w:space="0" w:color="auto"/>
        <w:bottom w:val="none" w:sz="0" w:space="0" w:color="auto"/>
        <w:right w:val="none" w:sz="0" w:space="0" w:color="auto"/>
      </w:divBdr>
    </w:div>
    <w:div w:id="1769697032">
      <w:bodyDiv w:val="1"/>
      <w:marLeft w:val="0"/>
      <w:marRight w:val="0"/>
      <w:marTop w:val="0"/>
      <w:marBottom w:val="0"/>
      <w:divBdr>
        <w:top w:val="none" w:sz="0" w:space="0" w:color="auto"/>
        <w:left w:val="none" w:sz="0" w:space="0" w:color="auto"/>
        <w:bottom w:val="none" w:sz="0" w:space="0" w:color="auto"/>
        <w:right w:val="none" w:sz="0" w:space="0" w:color="auto"/>
      </w:divBdr>
    </w:div>
    <w:div w:id="1769738679">
      <w:bodyDiv w:val="1"/>
      <w:marLeft w:val="0"/>
      <w:marRight w:val="0"/>
      <w:marTop w:val="0"/>
      <w:marBottom w:val="0"/>
      <w:divBdr>
        <w:top w:val="none" w:sz="0" w:space="0" w:color="auto"/>
        <w:left w:val="none" w:sz="0" w:space="0" w:color="auto"/>
        <w:bottom w:val="none" w:sz="0" w:space="0" w:color="auto"/>
        <w:right w:val="none" w:sz="0" w:space="0" w:color="auto"/>
      </w:divBdr>
    </w:div>
    <w:div w:id="1769809217">
      <w:bodyDiv w:val="1"/>
      <w:marLeft w:val="0"/>
      <w:marRight w:val="0"/>
      <w:marTop w:val="0"/>
      <w:marBottom w:val="0"/>
      <w:divBdr>
        <w:top w:val="none" w:sz="0" w:space="0" w:color="auto"/>
        <w:left w:val="none" w:sz="0" w:space="0" w:color="auto"/>
        <w:bottom w:val="none" w:sz="0" w:space="0" w:color="auto"/>
        <w:right w:val="none" w:sz="0" w:space="0" w:color="auto"/>
      </w:divBdr>
    </w:div>
    <w:div w:id="1769815409">
      <w:bodyDiv w:val="1"/>
      <w:marLeft w:val="0"/>
      <w:marRight w:val="0"/>
      <w:marTop w:val="0"/>
      <w:marBottom w:val="0"/>
      <w:divBdr>
        <w:top w:val="none" w:sz="0" w:space="0" w:color="auto"/>
        <w:left w:val="none" w:sz="0" w:space="0" w:color="auto"/>
        <w:bottom w:val="none" w:sz="0" w:space="0" w:color="auto"/>
        <w:right w:val="none" w:sz="0" w:space="0" w:color="auto"/>
      </w:divBdr>
    </w:div>
    <w:div w:id="1769887673">
      <w:bodyDiv w:val="1"/>
      <w:marLeft w:val="0"/>
      <w:marRight w:val="0"/>
      <w:marTop w:val="0"/>
      <w:marBottom w:val="0"/>
      <w:divBdr>
        <w:top w:val="none" w:sz="0" w:space="0" w:color="auto"/>
        <w:left w:val="none" w:sz="0" w:space="0" w:color="auto"/>
        <w:bottom w:val="none" w:sz="0" w:space="0" w:color="auto"/>
        <w:right w:val="none" w:sz="0" w:space="0" w:color="auto"/>
      </w:divBdr>
    </w:div>
    <w:div w:id="1769890459">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0421454">
      <w:bodyDiv w:val="1"/>
      <w:marLeft w:val="0"/>
      <w:marRight w:val="0"/>
      <w:marTop w:val="0"/>
      <w:marBottom w:val="0"/>
      <w:divBdr>
        <w:top w:val="none" w:sz="0" w:space="0" w:color="auto"/>
        <w:left w:val="none" w:sz="0" w:space="0" w:color="auto"/>
        <w:bottom w:val="none" w:sz="0" w:space="0" w:color="auto"/>
        <w:right w:val="none" w:sz="0" w:space="0" w:color="auto"/>
      </w:divBdr>
    </w:div>
    <w:div w:id="1770462583">
      <w:bodyDiv w:val="1"/>
      <w:marLeft w:val="0"/>
      <w:marRight w:val="0"/>
      <w:marTop w:val="0"/>
      <w:marBottom w:val="0"/>
      <w:divBdr>
        <w:top w:val="none" w:sz="0" w:space="0" w:color="auto"/>
        <w:left w:val="none" w:sz="0" w:space="0" w:color="auto"/>
        <w:bottom w:val="none" w:sz="0" w:space="0" w:color="auto"/>
        <w:right w:val="none" w:sz="0" w:space="0" w:color="auto"/>
      </w:divBdr>
    </w:div>
    <w:div w:id="1770544860">
      <w:bodyDiv w:val="1"/>
      <w:marLeft w:val="0"/>
      <w:marRight w:val="0"/>
      <w:marTop w:val="0"/>
      <w:marBottom w:val="0"/>
      <w:divBdr>
        <w:top w:val="none" w:sz="0" w:space="0" w:color="auto"/>
        <w:left w:val="none" w:sz="0" w:space="0" w:color="auto"/>
        <w:bottom w:val="none" w:sz="0" w:space="0" w:color="auto"/>
        <w:right w:val="none" w:sz="0" w:space="0" w:color="auto"/>
      </w:divBdr>
    </w:div>
    <w:div w:id="1770854527">
      <w:bodyDiv w:val="1"/>
      <w:marLeft w:val="0"/>
      <w:marRight w:val="0"/>
      <w:marTop w:val="0"/>
      <w:marBottom w:val="0"/>
      <w:divBdr>
        <w:top w:val="none" w:sz="0" w:space="0" w:color="auto"/>
        <w:left w:val="none" w:sz="0" w:space="0" w:color="auto"/>
        <w:bottom w:val="none" w:sz="0" w:space="0" w:color="auto"/>
        <w:right w:val="none" w:sz="0" w:space="0" w:color="auto"/>
      </w:divBdr>
    </w:div>
    <w:div w:id="1770857569">
      <w:bodyDiv w:val="1"/>
      <w:marLeft w:val="0"/>
      <w:marRight w:val="0"/>
      <w:marTop w:val="0"/>
      <w:marBottom w:val="0"/>
      <w:divBdr>
        <w:top w:val="none" w:sz="0" w:space="0" w:color="auto"/>
        <w:left w:val="none" w:sz="0" w:space="0" w:color="auto"/>
        <w:bottom w:val="none" w:sz="0" w:space="0" w:color="auto"/>
        <w:right w:val="none" w:sz="0" w:space="0" w:color="auto"/>
      </w:divBdr>
    </w:div>
    <w:div w:id="1771045240">
      <w:bodyDiv w:val="1"/>
      <w:marLeft w:val="0"/>
      <w:marRight w:val="0"/>
      <w:marTop w:val="0"/>
      <w:marBottom w:val="0"/>
      <w:divBdr>
        <w:top w:val="none" w:sz="0" w:space="0" w:color="auto"/>
        <w:left w:val="none" w:sz="0" w:space="0" w:color="auto"/>
        <w:bottom w:val="none" w:sz="0" w:space="0" w:color="auto"/>
        <w:right w:val="none" w:sz="0" w:space="0" w:color="auto"/>
      </w:divBdr>
    </w:div>
    <w:div w:id="1771119418">
      <w:bodyDiv w:val="1"/>
      <w:marLeft w:val="0"/>
      <w:marRight w:val="0"/>
      <w:marTop w:val="0"/>
      <w:marBottom w:val="0"/>
      <w:divBdr>
        <w:top w:val="none" w:sz="0" w:space="0" w:color="auto"/>
        <w:left w:val="none" w:sz="0" w:space="0" w:color="auto"/>
        <w:bottom w:val="none" w:sz="0" w:space="0" w:color="auto"/>
        <w:right w:val="none" w:sz="0" w:space="0" w:color="auto"/>
      </w:divBdr>
    </w:div>
    <w:div w:id="1771268072">
      <w:bodyDiv w:val="1"/>
      <w:marLeft w:val="0"/>
      <w:marRight w:val="0"/>
      <w:marTop w:val="0"/>
      <w:marBottom w:val="0"/>
      <w:divBdr>
        <w:top w:val="none" w:sz="0" w:space="0" w:color="auto"/>
        <w:left w:val="none" w:sz="0" w:space="0" w:color="auto"/>
        <w:bottom w:val="none" w:sz="0" w:space="0" w:color="auto"/>
        <w:right w:val="none" w:sz="0" w:space="0" w:color="auto"/>
      </w:divBdr>
    </w:div>
    <w:div w:id="1771274029">
      <w:bodyDiv w:val="1"/>
      <w:marLeft w:val="0"/>
      <w:marRight w:val="0"/>
      <w:marTop w:val="0"/>
      <w:marBottom w:val="0"/>
      <w:divBdr>
        <w:top w:val="none" w:sz="0" w:space="0" w:color="auto"/>
        <w:left w:val="none" w:sz="0" w:space="0" w:color="auto"/>
        <w:bottom w:val="none" w:sz="0" w:space="0" w:color="auto"/>
        <w:right w:val="none" w:sz="0" w:space="0" w:color="auto"/>
      </w:divBdr>
    </w:div>
    <w:div w:id="1771504468">
      <w:bodyDiv w:val="1"/>
      <w:marLeft w:val="0"/>
      <w:marRight w:val="0"/>
      <w:marTop w:val="0"/>
      <w:marBottom w:val="0"/>
      <w:divBdr>
        <w:top w:val="none" w:sz="0" w:space="0" w:color="auto"/>
        <w:left w:val="none" w:sz="0" w:space="0" w:color="auto"/>
        <w:bottom w:val="none" w:sz="0" w:space="0" w:color="auto"/>
        <w:right w:val="none" w:sz="0" w:space="0" w:color="auto"/>
      </w:divBdr>
    </w:div>
    <w:div w:id="1771581425">
      <w:bodyDiv w:val="1"/>
      <w:marLeft w:val="0"/>
      <w:marRight w:val="0"/>
      <w:marTop w:val="0"/>
      <w:marBottom w:val="0"/>
      <w:divBdr>
        <w:top w:val="none" w:sz="0" w:space="0" w:color="auto"/>
        <w:left w:val="none" w:sz="0" w:space="0" w:color="auto"/>
        <w:bottom w:val="none" w:sz="0" w:space="0" w:color="auto"/>
        <w:right w:val="none" w:sz="0" w:space="0" w:color="auto"/>
      </w:divBdr>
    </w:div>
    <w:div w:id="1772122759">
      <w:bodyDiv w:val="1"/>
      <w:marLeft w:val="0"/>
      <w:marRight w:val="0"/>
      <w:marTop w:val="0"/>
      <w:marBottom w:val="0"/>
      <w:divBdr>
        <w:top w:val="none" w:sz="0" w:space="0" w:color="auto"/>
        <w:left w:val="none" w:sz="0" w:space="0" w:color="auto"/>
        <w:bottom w:val="none" w:sz="0" w:space="0" w:color="auto"/>
        <w:right w:val="none" w:sz="0" w:space="0" w:color="auto"/>
      </w:divBdr>
    </w:div>
    <w:div w:id="1772167238">
      <w:bodyDiv w:val="1"/>
      <w:marLeft w:val="0"/>
      <w:marRight w:val="0"/>
      <w:marTop w:val="0"/>
      <w:marBottom w:val="0"/>
      <w:divBdr>
        <w:top w:val="none" w:sz="0" w:space="0" w:color="auto"/>
        <w:left w:val="none" w:sz="0" w:space="0" w:color="auto"/>
        <w:bottom w:val="none" w:sz="0" w:space="0" w:color="auto"/>
        <w:right w:val="none" w:sz="0" w:space="0" w:color="auto"/>
      </w:divBdr>
    </w:div>
    <w:div w:id="1772167989">
      <w:bodyDiv w:val="1"/>
      <w:marLeft w:val="0"/>
      <w:marRight w:val="0"/>
      <w:marTop w:val="0"/>
      <w:marBottom w:val="0"/>
      <w:divBdr>
        <w:top w:val="none" w:sz="0" w:space="0" w:color="auto"/>
        <w:left w:val="none" w:sz="0" w:space="0" w:color="auto"/>
        <w:bottom w:val="none" w:sz="0" w:space="0" w:color="auto"/>
        <w:right w:val="none" w:sz="0" w:space="0" w:color="auto"/>
      </w:divBdr>
    </w:div>
    <w:div w:id="1772168009">
      <w:bodyDiv w:val="1"/>
      <w:marLeft w:val="0"/>
      <w:marRight w:val="0"/>
      <w:marTop w:val="0"/>
      <w:marBottom w:val="0"/>
      <w:divBdr>
        <w:top w:val="none" w:sz="0" w:space="0" w:color="auto"/>
        <w:left w:val="none" w:sz="0" w:space="0" w:color="auto"/>
        <w:bottom w:val="none" w:sz="0" w:space="0" w:color="auto"/>
        <w:right w:val="none" w:sz="0" w:space="0" w:color="auto"/>
      </w:divBdr>
    </w:div>
    <w:div w:id="1772310843">
      <w:bodyDiv w:val="1"/>
      <w:marLeft w:val="0"/>
      <w:marRight w:val="0"/>
      <w:marTop w:val="0"/>
      <w:marBottom w:val="0"/>
      <w:divBdr>
        <w:top w:val="none" w:sz="0" w:space="0" w:color="auto"/>
        <w:left w:val="none" w:sz="0" w:space="0" w:color="auto"/>
        <w:bottom w:val="none" w:sz="0" w:space="0" w:color="auto"/>
        <w:right w:val="none" w:sz="0" w:space="0" w:color="auto"/>
      </w:divBdr>
    </w:div>
    <w:div w:id="1772315973">
      <w:bodyDiv w:val="1"/>
      <w:marLeft w:val="0"/>
      <w:marRight w:val="0"/>
      <w:marTop w:val="0"/>
      <w:marBottom w:val="0"/>
      <w:divBdr>
        <w:top w:val="none" w:sz="0" w:space="0" w:color="auto"/>
        <w:left w:val="none" w:sz="0" w:space="0" w:color="auto"/>
        <w:bottom w:val="none" w:sz="0" w:space="0" w:color="auto"/>
        <w:right w:val="none" w:sz="0" w:space="0" w:color="auto"/>
      </w:divBdr>
    </w:div>
    <w:div w:id="1772626865">
      <w:bodyDiv w:val="1"/>
      <w:marLeft w:val="0"/>
      <w:marRight w:val="0"/>
      <w:marTop w:val="0"/>
      <w:marBottom w:val="0"/>
      <w:divBdr>
        <w:top w:val="none" w:sz="0" w:space="0" w:color="auto"/>
        <w:left w:val="none" w:sz="0" w:space="0" w:color="auto"/>
        <w:bottom w:val="none" w:sz="0" w:space="0" w:color="auto"/>
        <w:right w:val="none" w:sz="0" w:space="0" w:color="auto"/>
      </w:divBdr>
    </w:div>
    <w:div w:id="1772629317">
      <w:bodyDiv w:val="1"/>
      <w:marLeft w:val="0"/>
      <w:marRight w:val="0"/>
      <w:marTop w:val="0"/>
      <w:marBottom w:val="0"/>
      <w:divBdr>
        <w:top w:val="none" w:sz="0" w:space="0" w:color="auto"/>
        <w:left w:val="none" w:sz="0" w:space="0" w:color="auto"/>
        <w:bottom w:val="none" w:sz="0" w:space="0" w:color="auto"/>
        <w:right w:val="none" w:sz="0" w:space="0" w:color="auto"/>
      </w:divBdr>
    </w:div>
    <w:div w:id="1772778628">
      <w:bodyDiv w:val="1"/>
      <w:marLeft w:val="0"/>
      <w:marRight w:val="0"/>
      <w:marTop w:val="0"/>
      <w:marBottom w:val="0"/>
      <w:divBdr>
        <w:top w:val="none" w:sz="0" w:space="0" w:color="auto"/>
        <w:left w:val="none" w:sz="0" w:space="0" w:color="auto"/>
        <w:bottom w:val="none" w:sz="0" w:space="0" w:color="auto"/>
        <w:right w:val="none" w:sz="0" w:space="0" w:color="auto"/>
      </w:divBdr>
    </w:div>
    <w:div w:id="1772898325">
      <w:bodyDiv w:val="1"/>
      <w:marLeft w:val="0"/>
      <w:marRight w:val="0"/>
      <w:marTop w:val="0"/>
      <w:marBottom w:val="0"/>
      <w:divBdr>
        <w:top w:val="none" w:sz="0" w:space="0" w:color="auto"/>
        <w:left w:val="none" w:sz="0" w:space="0" w:color="auto"/>
        <w:bottom w:val="none" w:sz="0" w:space="0" w:color="auto"/>
        <w:right w:val="none" w:sz="0" w:space="0" w:color="auto"/>
      </w:divBdr>
    </w:div>
    <w:div w:id="1773014949">
      <w:bodyDiv w:val="1"/>
      <w:marLeft w:val="0"/>
      <w:marRight w:val="0"/>
      <w:marTop w:val="0"/>
      <w:marBottom w:val="0"/>
      <w:divBdr>
        <w:top w:val="none" w:sz="0" w:space="0" w:color="auto"/>
        <w:left w:val="none" w:sz="0" w:space="0" w:color="auto"/>
        <w:bottom w:val="none" w:sz="0" w:space="0" w:color="auto"/>
        <w:right w:val="none" w:sz="0" w:space="0" w:color="auto"/>
      </w:divBdr>
    </w:div>
    <w:div w:id="1773162811">
      <w:bodyDiv w:val="1"/>
      <w:marLeft w:val="0"/>
      <w:marRight w:val="0"/>
      <w:marTop w:val="0"/>
      <w:marBottom w:val="0"/>
      <w:divBdr>
        <w:top w:val="none" w:sz="0" w:space="0" w:color="auto"/>
        <w:left w:val="none" w:sz="0" w:space="0" w:color="auto"/>
        <w:bottom w:val="none" w:sz="0" w:space="0" w:color="auto"/>
        <w:right w:val="none" w:sz="0" w:space="0" w:color="auto"/>
      </w:divBdr>
    </w:div>
    <w:div w:id="1773166185">
      <w:bodyDiv w:val="1"/>
      <w:marLeft w:val="0"/>
      <w:marRight w:val="0"/>
      <w:marTop w:val="0"/>
      <w:marBottom w:val="0"/>
      <w:divBdr>
        <w:top w:val="none" w:sz="0" w:space="0" w:color="auto"/>
        <w:left w:val="none" w:sz="0" w:space="0" w:color="auto"/>
        <w:bottom w:val="none" w:sz="0" w:space="0" w:color="auto"/>
        <w:right w:val="none" w:sz="0" w:space="0" w:color="auto"/>
      </w:divBdr>
    </w:div>
    <w:div w:id="1773238206">
      <w:bodyDiv w:val="1"/>
      <w:marLeft w:val="0"/>
      <w:marRight w:val="0"/>
      <w:marTop w:val="0"/>
      <w:marBottom w:val="0"/>
      <w:divBdr>
        <w:top w:val="none" w:sz="0" w:space="0" w:color="auto"/>
        <w:left w:val="none" w:sz="0" w:space="0" w:color="auto"/>
        <w:bottom w:val="none" w:sz="0" w:space="0" w:color="auto"/>
        <w:right w:val="none" w:sz="0" w:space="0" w:color="auto"/>
      </w:divBdr>
    </w:div>
    <w:div w:id="1773282984">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3361247">
      <w:bodyDiv w:val="1"/>
      <w:marLeft w:val="0"/>
      <w:marRight w:val="0"/>
      <w:marTop w:val="0"/>
      <w:marBottom w:val="0"/>
      <w:divBdr>
        <w:top w:val="none" w:sz="0" w:space="0" w:color="auto"/>
        <w:left w:val="none" w:sz="0" w:space="0" w:color="auto"/>
        <w:bottom w:val="none" w:sz="0" w:space="0" w:color="auto"/>
        <w:right w:val="none" w:sz="0" w:space="0" w:color="auto"/>
      </w:divBdr>
    </w:div>
    <w:div w:id="1773551608">
      <w:bodyDiv w:val="1"/>
      <w:marLeft w:val="0"/>
      <w:marRight w:val="0"/>
      <w:marTop w:val="0"/>
      <w:marBottom w:val="0"/>
      <w:divBdr>
        <w:top w:val="none" w:sz="0" w:space="0" w:color="auto"/>
        <w:left w:val="none" w:sz="0" w:space="0" w:color="auto"/>
        <w:bottom w:val="none" w:sz="0" w:space="0" w:color="auto"/>
        <w:right w:val="none" w:sz="0" w:space="0" w:color="auto"/>
      </w:divBdr>
    </w:div>
    <w:div w:id="1773698619">
      <w:bodyDiv w:val="1"/>
      <w:marLeft w:val="0"/>
      <w:marRight w:val="0"/>
      <w:marTop w:val="0"/>
      <w:marBottom w:val="0"/>
      <w:divBdr>
        <w:top w:val="none" w:sz="0" w:space="0" w:color="auto"/>
        <w:left w:val="none" w:sz="0" w:space="0" w:color="auto"/>
        <w:bottom w:val="none" w:sz="0" w:space="0" w:color="auto"/>
        <w:right w:val="none" w:sz="0" w:space="0" w:color="auto"/>
      </w:divBdr>
    </w:div>
    <w:div w:id="1773819005">
      <w:bodyDiv w:val="1"/>
      <w:marLeft w:val="0"/>
      <w:marRight w:val="0"/>
      <w:marTop w:val="0"/>
      <w:marBottom w:val="0"/>
      <w:divBdr>
        <w:top w:val="none" w:sz="0" w:space="0" w:color="auto"/>
        <w:left w:val="none" w:sz="0" w:space="0" w:color="auto"/>
        <w:bottom w:val="none" w:sz="0" w:space="0" w:color="auto"/>
        <w:right w:val="none" w:sz="0" w:space="0" w:color="auto"/>
      </w:divBdr>
    </w:div>
    <w:div w:id="1773940838">
      <w:bodyDiv w:val="1"/>
      <w:marLeft w:val="0"/>
      <w:marRight w:val="0"/>
      <w:marTop w:val="0"/>
      <w:marBottom w:val="0"/>
      <w:divBdr>
        <w:top w:val="none" w:sz="0" w:space="0" w:color="auto"/>
        <w:left w:val="none" w:sz="0" w:space="0" w:color="auto"/>
        <w:bottom w:val="none" w:sz="0" w:space="0" w:color="auto"/>
        <w:right w:val="none" w:sz="0" w:space="0" w:color="auto"/>
      </w:divBdr>
    </w:div>
    <w:div w:id="1774014740">
      <w:bodyDiv w:val="1"/>
      <w:marLeft w:val="0"/>
      <w:marRight w:val="0"/>
      <w:marTop w:val="0"/>
      <w:marBottom w:val="0"/>
      <w:divBdr>
        <w:top w:val="none" w:sz="0" w:space="0" w:color="auto"/>
        <w:left w:val="none" w:sz="0" w:space="0" w:color="auto"/>
        <w:bottom w:val="none" w:sz="0" w:space="0" w:color="auto"/>
        <w:right w:val="none" w:sz="0" w:space="0" w:color="auto"/>
      </w:divBdr>
    </w:div>
    <w:div w:id="1774131674">
      <w:bodyDiv w:val="1"/>
      <w:marLeft w:val="0"/>
      <w:marRight w:val="0"/>
      <w:marTop w:val="0"/>
      <w:marBottom w:val="0"/>
      <w:divBdr>
        <w:top w:val="none" w:sz="0" w:space="0" w:color="auto"/>
        <w:left w:val="none" w:sz="0" w:space="0" w:color="auto"/>
        <w:bottom w:val="none" w:sz="0" w:space="0" w:color="auto"/>
        <w:right w:val="none" w:sz="0" w:space="0" w:color="auto"/>
      </w:divBdr>
    </w:div>
    <w:div w:id="1774282342">
      <w:bodyDiv w:val="1"/>
      <w:marLeft w:val="0"/>
      <w:marRight w:val="0"/>
      <w:marTop w:val="0"/>
      <w:marBottom w:val="0"/>
      <w:divBdr>
        <w:top w:val="none" w:sz="0" w:space="0" w:color="auto"/>
        <w:left w:val="none" w:sz="0" w:space="0" w:color="auto"/>
        <w:bottom w:val="none" w:sz="0" w:space="0" w:color="auto"/>
        <w:right w:val="none" w:sz="0" w:space="0" w:color="auto"/>
      </w:divBdr>
    </w:div>
    <w:div w:id="1774470794">
      <w:bodyDiv w:val="1"/>
      <w:marLeft w:val="0"/>
      <w:marRight w:val="0"/>
      <w:marTop w:val="0"/>
      <w:marBottom w:val="0"/>
      <w:divBdr>
        <w:top w:val="none" w:sz="0" w:space="0" w:color="auto"/>
        <w:left w:val="none" w:sz="0" w:space="0" w:color="auto"/>
        <w:bottom w:val="none" w:sz="0" w:space="0" w:color="auto"/>
        <w:right w:val="none" w:sz="0" w:space="0" w:color="auto"/>
      </w:divBdr>
    </w:div>
    <w:div w:id="1774547380">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4590651">
      <w:bodyDiv w:val="1"/>
      <w:marLeft w:val="0"/>
      <w:marRight w:val="0"/>
      <w:marTop w:val="0"/>
      <w:marBottom w:val="0"/>
      <w:divBdr>
        <w:top w:val="none" w:sz="0" w:space="0" w:color="auto"/>
        <w:left w:val="none" w:sz="0" w:space="0" w:color="auto"/>
        <w:bottom w:val="none" w:sz="0" w:space="0" w:color="auto"/>
        <w:right w:val="none" w:sz="0" w:space="0" w:color="auto"/>
      </w:divBdr>
    </w:div>
    <w:div w:id="1774665637">
      <w:bodyDiv w:val="1"/>
      <w:marLeft w:val="0"/>
      <w:marRight w:val="0"/>
      <w:marTop w:val="0"/>
      <w:marBottom w:val="0"/>
      <w:divBdr>
        <w:top w:val="none" w:sz="0" w:space="0" w:color="auto"/>
        <w:left w:val="none" w:sz="0" w:space="0" w:color="auto"/>
        <w:bottom w:val="none" w:sz="0" w:space="0" w:color="auto"/>
        <w:right w:val="none" w:sz="0" w:space="0" w:color="auto"/>
      </w:divBdr>
    </w:div>
    <w:div w:id="1774742525">
      <w:bodyDiv w:val="1"/>
      <w:marLeft w:val="0"/>
      <w:marRight w:val="0"/>
      <w:marTop w:val="0"/>
      <w:marBottom w:val="0"/>
      <w:divBdr>
        <w:top w:val="none" w:sz="0" w:space="0" w:color="auto"/>
        <w:left w:val="none" w:sz="0" w:space="0" w:color="auto"/>
        <w:bottom w:val="none" w:sz="0" w:space="0" w:color="auto"/>
        <w:right w:val="none" w:sz="0" w:space="0" w:color="auto"/>
      </w:divBdr>
    </w:div>
    <w:div w:id="1774786641">
      <w:bodyDiv w:val="1"/>
      <w:marLeft w:val="0"/>
      <w:marRight w:val="0"/>
      <w:marTop w:val="0"/>
      <w:marBottom w:val="0"/>
      <w:divBdr>
        <w:top w:val="none" w:sz="0" w:space="0" w:color="auto"/>
        <w:left w:val="none" w:sz="0" w:space="0" w:color="auto"/>
        <w:bottom w:val="none" w:sz="0" w:space="0" w:color="auto"/>
        <w:right w:val="none" w:sz="0" w:space="0" w:color="auto"/>
      </w:divBdr>
    </w:div>
    <w:div w:id="1774939457">
      <w:bodyDiv w:val="1"/>
      <w:marLeft w:val="0"/>
      <w:marRight w:val="0"/>
      <w:marTop w:val="0"/>
      <w:marBottom w:val="0"/>
      <w:divBdr>
        <w:top w:val="none" w:sz="0" w:space="0" w:color="auto"/>
        <w:left w:val="none" w:sz="0" w:space="0" w:color="auto"/>
        <w:bottom w:val="none" w:sz="0" w:space="0" w:color="auto"/>
        <w:right w:val="none" w:sz="0" w:space="0" w:color="auto"/>
      </w:divBdr>
    </w:div>
    <w:div w:id="1775049484">
      <w:bodyDiv w:val="1"/>
      <w:marLeft w:val="0"/>
      <w:marRight w:val="0"/>
      <w:marTop w:val="0"/>
      <w:marBottom w:val="0"/>
      <w:divBdr>
        <w:top w:val="none" w:sz="0" w:space="0" w:color="auto"/>
        <w:left w:val="none" w:sz="0" w:space="0" w:color="auto"/>
        <w:bottom w:val="none" w:sz="0" w:space="0" w:color="auto"/>
        <w:right w:val="none" w:sz="0" w:space="0" w:color="auto"/>
      </w:divBdr>
    </w:div>
    <w:div w:id="1775173690">
      <w:bodyDiv w:val="1"/>
      <w:marLeft w:val="0"/>
      <w:marRight w:val="0"/>
      <w:marTop w:val="0"/>
      <w:marBottom w:val="0"/>
      <w:divBdr>
        <w:top w:val="none" w:sz="0" w:space="0" w:color="auto"/>
        <w:left w:val="none" w:sz="0" w:space="0" w:color="auto"/>
        <w:bottom w:val="none" w:sz="0" w:space="0" w:color="auto"/>
        <w:right w:val="none" w:sz="0" w:space="0" w:color="auto"/>
      </w:divBdr>
    </w:div>
    <w:div w:id="1775245505">
      <w:bodyDiv w:val="1"/>
      <w:marLeft w:val="0"/>
      <w:marRight w:val="0"/>
      <w:marTop w:val="0"/>
      <w:marBottom w:val="0"/>
      <w:divBdr>
        <w:top w:val="none" w:sz="0" w:space="0" w:color="auto"/>
        <w:left w:val="none" w:sz="0" w:space="0" w:color="auto"/>
        <w:bottom w:val="none" w:sz="0" w:space="0" w:color="auto"/>
        <w:right w:val="none" w:sz="0" w:space="0" w:color="auto"/>
      </w:divBdr>
    </w:div>
    <w:div w:id="1775435906">
      <w:bodyDiv w:val="1"/>
      <w:marLeft w:val="0"/>
      <w:marRight w:val="0"/>
      <w:marTop w:val="0"/>
      <w:marBottom w:val="0"/>
      <w:divBdr>
        <w:top w:val="none" w:sz="0" w:space="0" w:color="auto"/>
        <w:left w:val="none" w:sz="0" w:space="0" w:color="auto"/>
        <w:bottom w:val="none" w:sz="0" w:space="0" w:color="auto"/>
        <w:right w:val="none" w:sz="0" w:space="0" w:color="auto"/>
      </w:divBdr>
    </w:div>
    <w:div w:id="1775443845">
      <w:bodyDiv w:val="1"/>
      <w:marLeft w:val="0"/>
      <w:marRight w:val="0"/>
      <w:marTop w:val="0"/>
      <w:marBottom w:val="0"/>
      <w:divBdr>
        <w:top w:val="none" w:sz="0" w:space="0" w:color="auto"/>
        <w:left w:val="none" w:sz="0" w:space="0" w:color="auto"/>
        <w:bottom w:val="none" w:sz="0" w:space="0" w:color="auto"/>
        <w:right w:val="none" w:sz="0" w:space="0" w:color="auto"/>
      </w:divBdr>
    </w:div>
    <w:div w:id="1775782222">
      <w:bodyDiv w:val="1"/>
      <w:marLeft w:val="0"/>
      <w:marRight w:val="0"/>
      <w:marTop w:val="0"/>
      <w:marBottom w:val="0"/>
      <w:divBdr>
        <w:top w:val="none" w:sz="0" w:space="0" w:color="auto"/>
        <w:left w:val="none" w:sz="0" w:space="0" w:color="auto"/>
        <w:bottom w:val="none" w:sz="0" w:space="0" w:color="auto"/>
        <w:right w:val="none" w:sz="0" w:space="0" w:color="auto"/>
      </w:divBdr>
    </w:div>
    <w:div w:id="1775901064">
      <w:bodyDiv w:val="1"/>
      <w:marLeft w:val="0"/>
      <w:marRight w:val="0"/>
      <w:marTop w:val="0"/>
      <w:marBottom w:val="0"/>
      <w:divBdr>
        <w:top w:val="none" w:sz="0" w:space="0" w:color="auto"/>
        <w:left w:val="none" w:sz="0" w:space="0" w:color="auto"/>
        <w:bottom w:val="none" w:sz="0" w:space="0" w:color="auto"/>
        <w:right w:val="none" w:sz="0" w:space="0" w:color="auto"/>
      </w:divBdr>
    </w:div>
    <w:div w:id="1776098640">
      <w:bodyDiv w:val="1"/>
      <w:marLeft w:val="0"/>
      <w:marRight w:val="0"/>
      <w:marTop w:val="0"/>
      <w:marBottom w:val="0"/>
      <w:divBdr>
        <w:top w:val="none" w:sz="0" w:space="0" w:color="auto"/>
        <w:left w:val="none" w:sz="0" w:space="0" w:color="auto"/>
        <w:bottom w:val="none" w:sz="0" w:space="0" w:color="auto"/>
        <w:right w:val="none" w:sz="0" w:space="0" w:color="auto"/>
      </w:divBdr>
    </w:div>
    <w:div w:id="1776172624">
      <w:bodyDiv w:val="1"/>
      <w:marLeft w:val="0"/>
      <w:marRight w:val="0"/>
      <w:marTop w:val="0"/>
      <w:marBottom w:val="0"/>
      <w:divBdr>
        <w:top w:val="none" w:sz="0" w:space="0" w:color="auto"/>
        <w:left w:val="none" w:sz="0" w:space="0" w:color="auto"/>
        <w:bottom w:val="none" w:sz="0" w:space="0" w:color="auto"/>
        <w:right w:val="none" w:sz="0" w:space="0" w:color="auto"/>
      </w:divBdr>
    </w:div>
    <w:div w:id="1776249879">
      <w:bodyDiv w:val="1"/>
      <w:marLeft w:val="0"/>
      <w:marRight w:val="0"/>
      <w:marTop w:val="0"/>
      <w:marBottom w:val="0"/>
      <w:divBdr>
        <w:top w:val="none" w:sz="0" w:space="0" w:color="auto"/>
        <w:left w:val="none" w:sz="0" w:space="0" w:color="auto"/>
        <w:bottom w:val="none" w:sz="0" w:space="0" w:color="auto"/>
        <w:right w:val="none" w:sz="0" w:space="0" w:color="auto"/>
      </w:divBdr>
    </w:div>
    <w:div w:id="1776251023">
      <w:bodyDiv w:val="1"/>
      <w:marLeft w:val="0"/>
      <w:marRight w:val="0"/>
      <w:marTop w:val="0"/>
      <w:marBottom w:val="0"/>
      <w:divBdr>
        <w:top w:val="none" w:sz="0" w:space="0" w:color="auto"/>
        <w:left w:val="none" w:sz="0" w:space="0" w:color="auto"/>
        <w:bottom w:val="none" w:sz="0" w:space="0" w:color="auto"/>
        <w:right w:val="none" w:sz="0" w:space="0" w:color="auto"/>
      </w:divBdr>
    </w:div>
    <w:div w:id="1776634346">
      <w:bodyDiv w:val="1"/>
      <w:marLeft w:val="0"/>
      <w:marRight w:val="0"/>
      <w:marTop w:val="0"/>
      <w:marBottom w:val="0"/>
      <w:divBdr>
        <w:top w:val="none" w:sz="0" w:space="0" w:color="auto"/>
        <w:left w:val="none" w:sz="0" w:space="0" w:color="auto"/>
        <w:bottom w:val="none" w:sz="0" w:space="0" w:color="auto"/>
        <w:right w:val="none" w:sz="0" w:space="0" w:color="auto"/>
      </w:divBdr>
    </w:div>
    <w:div w:id="1777020046">
      <w:bodyDiv w:val="1"/>
      <w:marLeft w:val="0"/>
      <w:marRight w:val="0"/>
      <w:marTop w:val="0"/>
      <w:marBottom w:val="0"/>
      <w:divBdr>
        <w:top w:val="none" w:sz="0" w:space="0" w:color="auto"/>
        <w:left w:val="none" w:sz="0" w:space="0" w:color="auto"/>
        <w:bottom w:val="none" w:sz="0" w:space="0" w:color="auto"/>
        <w:right w:val="none" w:sz="0" w:space="0" w:color="auto"/>
      </w:divBdr>
    </w:div>
    <w:div w:id="1777094336">
      <w:bodyDiv w:val="1"/>
      <w:marLeft w:val="0"/>
      <w:marRight w:val="0"/>
      <w:marTop w:val="0"/>
      <w:marBottom w:val="0"/>
      <w:divBdr>
        <w:top w:val="none" w:sz="0" w:space="0" w:color="auto"/>
        <w:left w:val="none" w:sz="0" w:space="0" w:color="auto"/>
        <w:bottom w:val="none" w:sz="0" w:space="0" w:color="auto"/>
        <w:right w:val="none" w:sz="0" w:space="0" w:color="auto"/>
      </w:divBdr>
    </w:div>
    <w:div w:id="1777165864">
      <w:bodyDiv w:val="1"/>
      <w:marLeft w:val="0"/>
      <w:marRight w:val="0"/>
      <w:marTop w:val="0"/>
      <w:marBottom w:val="0"/>
      <w:divBdr>
        <w:top w:val="none" w:sz="0" w:space="0" w:color="auto"/>
        <w:left w:val="none" w:sz="0" w:space="0" w:color="auto"/>
        <w:bottom w:val="none" w:sz="0" w:space="0" w:color="auto"/>
        <w:right w:val="none" w:sz="0" w:space="0" w:color="auto"/>
      </w:divBdr>
    </w:div>
    <w:div w:id="1777217509">
      <w:bodyDiv w:val="1"/>
      <w:marLeft w:val="0"/>
      <w:marRight w:val="0"/>
      <w:marTop w:val="0"/>
      <w:marBottom w:val="0"/>
      <w:divBdr>
        <w:top w:val="none" w:sz="0" w:space="0" w:color="auto"/>
        <w:left w:val="none" w:sz="0" w:space="0" w:color="auto"/>
        <w:bottom w:val="none" w:sz="0" w:space="0" w:color="auto"/>
        <w:right w:val="none" w:sz="0" w:space="0" w:color="auto"/>
      </w:divBdr>
    </w:div>
    <w:div w:id="1777603376">
      <w:bodyDiv w:val="1"/>
      <w:marLeft w:val="0"/>
      <w:marRight w:val="0"/>
      <w:marTop w:val="0"/>
      <w:marBottom w:val="0"/>
      <w:divBdr>
        <w:top w:val="none" w:sz="0" w:space="0" w:color="auto"/>
        <w:left w:val="none" w:sz="0" w:space="0" w:color="auto"/>
        <w:bottom w:val="none" w:sz="0" w:space="0" w:color="auto"/>
        <w:right w:val="none" w:sz="0" w:space="0" w:color="auto"/>
      </w:divBdr>
    </w:div>
    <w:div w:id="1777603890">
      <w:bodyDiv w:val="1"/>
      <w:marLeft w:val="0"/>
      <w:marRight w:val="0"/>
      <w:marTop w:val="0"/>
      <w:marBottom w:val="0"/>
      <w:divBdr>
        <w:top w:val="none" w:sz="0" w:space="0" w:color="auto"/>
        <w:left w:val="none" w:sz="0" w:space="0" w:color="auto"/>
        <w:bottom w:val="none" w:sz="0" w:space="0" w:color="auto"/>
        <w:right w:val="none" w:sz="0" w:space="0" w:color="auto"/>
      </w:divBdr>
    </w:div>
    <w:div w:id="1777672720">
      <w:bodyDiv w:val="1"/>
      <w:marLeft w:val="0"/>
      <w:marRight w:val="0"/>
      <w:marTop w:val="0"/>
      <w:marBottom w:val="0"/>
      <w:divBdr>
        <w:top w:val="none" w:sz="0" w:space="0" w:color="auto"/>
        <w:left w:val="none" w:sz="0" w:space="0" w:color="auto"/>
        <w:bottom w:val="none" w:sz="0" w:space="0" w:color="auto"/>
        <w:right w:val="none" w:sz="0" w:space="0" w:color="auto"/>
      </w:divBdr>
    </w:div>
    <w:div w:id="1777674645">
      <w:bodyDiv w:val="1"/>
      <w:marLeft w:val="0"/>
      <w:marRight w:val="0"/>
      <w:marTop w:val="0"/>
      <w:marBottom w:val="0"/>
      <w:divBdr>
        <w:top w:val="none" w:sz="0" w:space="0" w:color="auto"/>
        <w:left w:val="none" w:sz="0" w:space="0" w:color="auto"/>
        <w:bottom w:val="none" w:sz="0" w:space="0" w:color="auto"/>
        <w:right w:val="none" w:sz="0" w:space="0" w:color="auto"/>
      </w:divBdr>
    </w:div>
    <w:div w:id="1777677417">
      <w:bodyDiv w:val="1"/>
      <w:marLeft w:val="0"/>
      <w:marRight w:val="0"/>
      <w:marTop w:val="0"/>
      <w:marBottom w:val="0"/>
      <w:divBdr>
        <w:top w:val="none" w:sz="0" w:space="0" w:color="auto"/>
        <w:left w:val="none" w:sz="0" w:space="0" w:color="auto"/>
        <w:bottom w:val="none" w:sz="0" w:space="0" w:color="auto"/>
        <w:right w:val="none" w:sz="0" w:space="0" w:color="auto"/>
      </w:divBdr>
    </w:div>
    <w:div w:id="1777753149">
      <w:bodyDiv w:val="1"/>
      <w:marLeft w:val="0"/>
      <w:marRight w:val="0"/>
      <w:marTop w:val="0"/>
      <w:marBottom w:val="0"/>
      <w:divBdr>
        <w:top w:val="none" w:sz="0" w:space="0" w:color="auto"/>
        <w:left w:val="none" w:sz="0" w:space="0" w:color="auto"/>
        <w:bottom w:val="none" w:sz="0" w:space="0" w:color="auto"/>
        <w:right w:val="none" w:sz="0" w:space="0" w:color="auto"/>
      </w:divBdr>
    </w:div>
    <w:div w:id="1777868711">
      <w:bodyDiv w:val="1"/>
      <w:marLeft w:val="0"/>
      <w:marRight w:val="0"/>
      <w:marTop w:val="0"/>
      <w:marBottom w:val="0"/>
      <w:divBdr>
        <w:top w:val="none" w:sz="0" w:space="0" w:color="auto"/>
        <w:left w:val="none" w:sz="0" w:space="0" w:color="auto"/>
        <w:bottom w:val="none" w:sz="0" w:space="0" w:color="auto"/>
        <w:right w:val="none" w:sz="0" w:space="0" w:color="auto"/>
      </w:divBdr>
    </w:div>
    <w:div w:id="1777942169">
      <w:bodyDiv w:val="1"/>
      <w:marLeft w:val="0"/>
      <w:marRight w:val="0"/>
      <w:marTop w:val="0"/>
      <w:marBottom w:val="0"/>
      <w:divBdr>
        <w:top w:val="none" w:sz="0" w:space="0" w:color="auto"/>
        <w:left w:val="none" w:sz="0" w:space="0" w:color="auto"/>
        <w:bottom w:val="none" w:sz="0" w:space="0" w:color="auto"/>
        <w:right w:val="none" w:sz="0" w:space="0" w:color="auto"/>
      </w:divBdr>
    </w:div>
    <w:div w:id="1778059329">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065514">
      <w:bodyDiv w:val="1"/>
      <w:marLeft w:val="0"/>
      <w:marRight w:val="0"/>
      <w:marTop w:val="0"/>
      <w:marBottom w:val="0"/>
      <w:divBdr>
        <w:top w:val="none" w:sz="0" w:space="0" w:color="auto"/>
        <w:left w:val="none" w:sz="0" w:space="0" w:color="auto"/>
        <w:bottom w:val="none" w:sz="0" w:space="0" w:color="auto"/>
        <w:right w:val="none" w:sz="0" w:space="0" w:color="auto"/>
      </w:divBdr>
    </w:div>
    <w:div w:id="1778401931">
      <w:bodyDiv w:val="1"/>
      <w:marLeft w:val="0"/>
      <w:marRight w:val="0"/>
      <w:marTop w:val="0"/>
      <w:marBottom w:val="0"/>
      <w:divBdr>
        <w:top w:val="none" w:sz="0" w:space="0" w:color="auto"/>
        <w:left w:val="none" w:sz="0" w:space="0" w:color="auto"/>
        <w:bottom w:val="none" w:sz="0" w:space="0" w:color="auto"/>
        <w:right w:val="none" w:sz="0" w:space="0" w:color="auto"/>
      </w:divBdr>
    </w:div>
    <w:div w:id="1778403749">
      <w:bodyDiv w:val="1"/>
      <w:marLeft w:val="0"/>
      <w:marRight w:val="0"/>
      <w:marTop w:val="0"/>
      <w:marBottom w:val="0"/>
      <w:divBdr>
        <w:top w:val="none" w:sz="0" w:space="0" w:color="auto"/>
        <w:left w:val="none" w:sz="0" w:space="0" w:color="auto"/>
        <w:bottom w:val="none" w:sz="0" w:space="0" w:color="auto"/>
        <w:right w:val="none" w:sz="0" w:space="0" w:color="auto"/>
      </w:divBdr>
    </w:div>
    <w:div w:id="1778478680">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595387">
      <w:bodyDiv w:val="1"/>
      <w:marLeft w:val="0"/>
      <w:marRight w:val="0"/>
      <w:marTop w:val="0"/>
      <w:marBottom w:val="0"/>
      <w:divBdr>
        <w:top w:val="none" w:sz="0" w:space="0" w:color="auto"/>
        <w:left w:val="none" w:sz="0" w:space="0" w:color="auto"/>
        <w:bottom w:val="none" w:sz="0" w:space="0" w:color="auto"/>
        <w:right w:val="none" w:sz="0" w:space="0" w:color="auto"/>
      </w:divBdr>
    </w:div>
    <w:div w:id="1778716451">
      <w:bodyDiv w:val="1"/>
      <w:marLeft w:val="0"/>
      <w:marRight w:val="0"/>
      <w:marTop w:val="0"/>
      <w:marBottom w:val="0"/>
      <w:divBdr>
        <w:top w:val="none" w:sz="0" w:space="0" w:color="auto"/>
        <w:left w:val="none" w:sz="0" w:space="0" w:color="auto"/>
        <w:bottom w:val="none" w:sz="0" w:space="0" w:color="auto"/>
        <w:right w:val="none" w:sz="0" w:space="0" w:color="auto"/>
      </w:divBdr>
    </w:div>
    <w:div w:id="1779063819">
      <w:bodyDiv w:val="1"/>
      <w:marLeft w:val="0"/>
      <w:marRight w:val="0"/>
      <w:marTop w:val="0"/>
      <w:marBottom w:val="0"/>
      <w:divBdr>
        <w:top w:val="none" w:sz="0" w:space="0" w:color="auto"/>
        <w:left w:val="none" w:sz="0" w:space="0" w:color="auto"/>
        <w:bottom w:val="none" w:sz="0" w:space="0" w:color="auto"/>
        <w:right w:val="none" w:sz="0" w:space="0" w:color="auto"/>
      </w:divBdr>
    </w:div>
    <w:div w:id="1779135796">
      <w:bodyDiv w:val="1"/>
      <w:marLeft w:val="0"/>
      <w:marRight w:val="0"/>
      <w:marTop w:val="0"/>
      <w:marBottom w:val="0"/>
      <w:divBdr>
        <w:top w:val="none" w:sz="0" w:space="0" w:color="auto"/>
        <w:left w:val="none" w:sz="0" w:space="0" w:color="auto"/>
        <w:bottom w:val="none" w:sz="0" w:space="0" w:color="auto"/>
        <w:right w:val="none" w:sz="0" w:space="0" w:color="auto"/>
      </w:divBdr>
    </w:div>
    <w:div w:id="1779178880">
      <w:bodyDiv w:val="1"/>
      <w:marLeft w:val="0"/>
      <w:marRight w:val="0"/>
      <w:marTop w:val="0"/>
      <w:marBottom w:val="0"/>
      <w:divBdr>
        <w:top w:val="none" w:sz="0" w:space="0" w:color="auto"/>
        <w:left w:val="none" w:sz="0" w:space="0" w:color="auto"/>
        <w:bottom w:val="none" w:sz="0" w:space="0" w:color="auto"/>
        <w:right w:val="none" w:sz="0" w:space="0" w:color="auto"/>
      </w:divBdr>
    </w:div>
    <w:div w:id="1779179038">
      <w:bodyDiv w:val="1"/>
      <w:marLeft w:val="0"/>
      <w:marRight w:val="0"/>
      <w:marTop w:val="0"/>
      <w:marBottom w:val="0"/>
      <w:divBdr>
        <w:top w:val="none" w:sz="0" w:space="0" w:color="auto"/>
        <w:left w:val="none" w:sz="0" w:space="0" w:color="auto"/>
        <w:bottom w:val="none" w:sz="0" w:space="0" w:color="auto"/>
        <w:right w:val="none" w:sz="0" w:space="0" w:color="auto"/>
      </w:divBdr>
    </w:div>
    <w:div w:id="1779255920">
      <w:bodyDiv w:val="1"/>
      <w:marLeft w:val="0"/>
      <w:marRight w:val="0"/>
      <w:marTop w:val="0"/>
      <w:marBottom w:val="0"/>
      <w:divBdr>
        <w:top w:val="none" w:sz="0" w:space="0" w:color="auto"/>
        <w:left w:val="none" w:sz="0" w:space="0" w:color="auto"/>
        <w:bottom w:val="none" w:sz="0" w:space="0" w:color="auto"/>
        <w:right w:val="none" w:sz="0" w:space="0" w:color="auto"/>
      </w:divBdr>
    </w:div>
    <w:div w:id="1779257414">
      <w:bodyDiv w:val="1"/>
      <w:marLeft w:val="0"/>
      <w:marRight w:val="0"/>
      <w:marTop w:val="0"/>
      <w:marBottom w:val="0"/>
      <w:divBdr>
        <w:top w:val="none" w:sz="0" w:space="0" w:color="auto"/>
        <w:left w:val="none" w:sz="0" w:space="0" w:color="auto"/>
        <w:bottom w:val="none" w:sz="0" w:space="0" w:color="auto"/>
        <w:right w:val="none" w:sz="0" w:space="0" w:color="auto"/>
      </w:divBdr>
    </w:div>
    <w:div w:id="1779370350">
      <w:bodyDiv w:val="1"/>
      <w:marLeft w:val="0"/>
      <w:marRight w:val="0"/>
      <w:marTop w:val="0"/>
      <w:marBottom w:val="0"/>
      <w:divBdr>
        <w:top w:val="none" w:sz="0" w:space="0" w:color="auto"/>
        <w:left w:val="none" w:sz="0" w:space="0" w:color="auto"/>
        <w:bottom w:val="none" w:sz="0" w:space="0" w:color="auto"/>
        <w:right w:val="none" w:sz="0" w:space="0" w:color="auto"/>
      </w:divBdr>
    </w:div>
    <w:div w:id="1779719572">
      <w:bodyDiv w:val="1"/>
      <w:marLeft w:val="0"/>
      <w:marRight w:val="0"/>
      <w:marTop w:val="0"/>
      <w:marBottom w:val="0"/>
      <w:divBdr>
        <w:top w:val="none" w:sz="0" w:space="0" w:color="auto"/>
        <w:left w:val="none" w:sz="0" w:space="0" w:color="auto"/>
        <w:bottom w:val="none" w:sz="0" w:space="0" w:color="auto"/>
        <w:right w:val="none" w:sz="0" w:space="0" w:color="auto"/>
      </w:divBdr>
    </w:div>
    <w:div w:id="1779906898">
      <w:bodyDiv w:val="1"/>
      <w:marLeft w:val="0"/>
      <w:marRight w:val="0"/>
      <w:marTop w:val="0"/>
      <w:marBottom w:val="0"/>
      <w:divBdr>
        <w:top w:val="none" w:sz="0" w:space="0" w:color="auto"/>
        <w:left w:val="none" w:sz="0" w:space="0" w:color="auto"/>
        <w:bottom w:val="none" w:sz="0" w:space="0" w:color="auto"/>
        <w:right w:val="none" w:sz="0" w:space="0" w:color="auto"/>
      </w:divBdr>
    </w:div>
    <w:div w:id="1779913448">
      <w:bodyDiv w:val="1"/>
      <w:marLeft w:val="0"/>
      <w:marRight w:val="0"/>
      <w:marTop w:val="0"/>
      <w:marBottom w:val="0"/>
      <w:divBdr>
        <w:top w:val="none" w:sz="0" w:space="0" w:color="auto"/>
        <w:left w:val="none" w:sz="0" w:space="0" w:color="auto"/>
        <w:bottom w:val="none" w:sz="0" w:space="0" w:color="auto"/>
        <w:right w:val="none" w:sz="0" w:space="0" w:color="auto"/>
      </w:divBdr>
    </w:div>
    <w:div w:id="1780024074">
      <w:bodyDiv w:val="1"/>
      <w:marLeft w:val="0"/>
      <w:marRight w:val="0"/>
      <w:marTop w:val="0"/>
      <w:marBottom w:val="0"/>
      <w:divBdr>
        <w:top w:val="none" w:sz="0" w:space="0" w:color="auto"/>
        <w:left w:val="none" w:sz="0" w:space="0" w:color="auto"/>
        <w:bottom w:val="none" w:sz="0" w:space="0" w:color="auto"/>
        <w:right w:val="none" w:sz="0" w:space="0" w:color="auto"/>
      </w:divBdr>
    </w:div>
    <w:div w:id="1780031283">
      <w:bodyDiv w:val="1"/>
      <w:marLeft w:val="0"/>
      <w:marRight w:val="0"/>
      <w:marTop w:val="0"/>
      <w:marBottom w:val="0"/>
      <w:divBdr>
        <w:top w:val="none" w:sz="0" w:space="0" w:color="auto"/>
        <w:left w:val="none" w:sz="0" w:space="0" w:color="auto"/>
        <w:bottom w:val="none" w:sz="0" w:space="0" w:color="auto"/>
        <w:right w:val="none" w:sz="0" w:space="0" w:color="auto"/>
      </w:divBdr>
    </w:div>
    <w:div w:id="1780293324">
      <w:bodyDiv w:val="1"/>
      <w:marLeft w:val="0"/>
      <w:marRight w:val="0"/>
      <w:marTop w:val="0"/>
      <w:marBottom w:val="0"/>
      <w:divBdr>
        <w:top w:val="none" w:sz="0" w:space="0" w:color="auto"/>
        <w:left w:val="none" w:sz="0" w:space="0" w:color="auto"/>
        <w:bottom w:val="none" w:sz="0" w:space="0" w:color="auto"/>
        <w:right w:val="none" w:sz="0" w:space="0" w:color="auto"/>
      </w:divBdr>
    </w:div>
    <w:div w:id="1780680247">
      <w:bodyDiv w:val="1"/>
      <w:marLeft w:val="0"/>
      <w:marRight w:val="0"/>
      <w:marTop w:val="0"/>
      <w:marBottom w:val="0"/>
      <w:divBdr>
        <w:top w:val="none" w:sz="0" w:space="0" w:color="auto"/>
        <w:left w:val="none" w:sz="0" w:space="0" w:color="auto"/>
        <w:bottom w:val="none" w:sz="0" w:space="0" w:color="auto"/>
        <w:right w:val="none" w:sz="0" w:space="0" w:color="auto"/>
      </w:divBdr>
    </w:div>
    <w:div w:id="1780684467">
      <w:bodyDiv w:val="1"/>
      <w:marLeft w:val="0"/>
      <w:marRight w:val="0"/>
      <w:marTop w:val="0"/>
      <w:marBottom w:val="0"/>
      <w:divBdr>
        <w:top w:val="none" w:sz="0" w:space="0" w:color="auto"/>
        <w:left w:val="none" w:sz="0" w:space="0" w:color="auto"/>
        <w:bottom w:val="none" w:sz="0" w:space="0" w:color="auto"/>
        <w:right w:val="none" w:sz="0" w:space="0" w:color="auto"/>
      </w:divBdr>
    </w:div>
    <w:div w:id="1780834978">
      <w:bodyDiv w:val="1"/>
      <w:marLeft w:val="0"/>
      <w:marRight w:val="0"/>
      <w:marTop w:val="0"/>
      <w:marBottom w:val="0"/>
      <w:divBdr>
        <w:top w:val="none" w:sz="0" w:space="0" w:color="auto"/>
        <w:left w:val="none" w:sz="0" w:space="0" w:color="auto"/>
        <w:bottom w:val="none" w:sz="0" w:space="0" w:color="auto"/>
        <w:right w:val="none" w:sz="0" w:space="0" w:color="auto"/>
      </w:divBdr>
    </w:div>
    <w:div w:id="1780955801">
      <w:bodyDiv w:val="1"/>
      <w:marLeft w:val="0"/>
      <w:marRight w:val="0"/>
      <w:marTop w:val="0"/>
      <w:marBottom w:val="0"/>
      <w:divBdr>
        <w:top w:val="none" w:sz="0" w:space="0" w:color="auto"/>
        <w:left w:val="none" w:sz="0" w:space="0" w:color="auto"/>
        <w:bottom w:val="none" w:sz="0" w:space="0" w:color="auto"/>
        <w:right w:val="none" w:sz="0" w:space="0" w:color="auto"/>
      </w:divBdr>
    </w:div>
    <w:div w:id="1781217206">
      <w:bodyDiv w:val="1"/>
      <w:marLeft w:val="0"/>
      <w:marRight w:val="0"/>
      <w:marTop w:val="0"/>
      <w:marBottom w:val="0"/>
      <w:divBdr>
        <w:top w:val="none" w:sz="0" w:space="0" w:color="auto"/>
        <w:left w:val="none" w:sz="0" w:space="0" w:color="auto"/>
        <w:bottom w:val="none" w:sz="0" w:space="0" w:color="auto"/>
        <w:right w:val="none" w:sz="0" w:space="0" w:color="auto"/>
      </w:divBdr>
    </w:div>
    <w:div w:id="1781530828">
      <w:bodyDiv w:val="1"/>
      <w:marLeft w:val="0"/>
      <w:marRight w:val="0"/>
      <w:marTop w:val="0"/>
      <w:marBottom w:val="0"/>
      <w:divBdr>
        <w:top w:val="none" w:sz="0" w:space="0" w:color="auto"/>
        <w:left w:val="none" w:sz="0" w:space="0" w:color="auto"/>
        <w:bottom w:val="none" w:sz="0" w:space="0" w:color="auto"/>
        <w:right w:val="none" w:sz="0" w:space="0" w:color="auto"/>
      </w:divBdr>
    </w:div>
    <w:div w:id="1781534000">
      <w:bodyDiv w:val="1"/>
      <w:marLeft w:val="0"/>
      <w:marRight w:val="0"/>
      <w:marTop w:val="0"/>
      <w:marBottom w:val="0"/>
      <w:divBdr>
        <w:top w:val="none" w:sz="0" w:space="0" w:color="auto"/>
        <w:left w:val="none" w:sz="0" w:space="0" w:color="auto"/>
        <w:bottom w:val="none" w:sz="0" w:space="0" w:color="auto"/>
        <w:right w:val="none" w:sz="0" w:space="0" w:color="auto"/>
      </w:divBdr>
    </w:div>
    <w:div w:id="1781605725">
      <w:bodyDiv w:val="1"/>
      <w:marLeft w:val="0"/>
      <w:marRight w:val="0"/>
      <w:marTop w:val="0"/>
      <w:marBottom w:val="0"/>
      <w:divBdr>
        <w:top w:val="none" w:sz="0" w:space="0" w:color="auto"/>
        <w:left w:val="none" w:sz="0" w:space="0" w:color="auto"/>
        <w:bottom w:val="none" w:sz="0" w:space="0" w:color="auto"/>
        <w:right w:val="none" w:sz="0" w:space="0" w:color="auto"/>
      </w:divBdr>
    </w:div>
    <w:div w:id="1781608733">
      <w:bodyDiv w:val="1"/>
      <w:marLeft w:val="0"/>
      <w:marRight w:val="0"/>
      <w:marTop w:val="0"/>
      <w:marBottom w:val="0"/>
      <w:divBdr>
        <w:top w:val="none" w:sz="0" w:space="0" w:color="auto"/>
        <w:left w:val="none" w:sz="0" w:space="0" w:color="auto"/>
        <w:bottom w:val="none" w:sz="0" w:space="0" w:color="auto"/>
        <w:right w:val="none" w:sz="0" w:space="0" w:color="auto"/>
      </w:divBdr>
    </w:div>
    <w:div w:id="1781728864">
      <w:bodyDiv w:val="1"/>
      <w:marLeft w:val="0"/>
      <w:marRight w:val="0"/>
      <w:marTop w:val="0"/>
      <w:marBottom w:val="0"/>
      <w:divBdr>
        <w:top w:val="none" w:sz="0" w:space="0" w:color="auto"/>
        <w:left w:val="none" w:sz="0" w:space="0" w:color="auto"/>
        <w:bottom w:val="none" w:sz="0" w:space="0" w:color="auto"/>
        <w:right w:val="none" w:sz="0" w:space="0" w:color="auto"/>
      </w:divBdr>
    </w:div>
    <w:div w:id="1781758339">
      <w:bodyDiv w:val="1"/>
      <w:marLeft w:val="0"/>
      <w:marRight w:val="0"/>
      <w:marTop w:val="0"/>
      <w:marBottom w:val="0"/>
      <w:divBdr>
        <w:top w:val="none" w:sz="0" w:space="0" w:color="auto"/>
        <w:left w:val="none" w:sz="0" w:space="0" w:color="auto"/>
        <w:bottom w:val="none" w:sz="0" w:space="0" w:color="auto"/>
        <w:right w:val="none" w:sz="0" w:space="0" w:color="auto"/>
      </w:divBdr>
    </w:div>
    <w:div w:id="1781990560">
      <w:bodyDiv w:val="1"/>
      <w:marLeft w:val="0"/>
      <w:marRight w:val="0"/>
      <w:marTop w:val="0"/>
      <w:marBottom w:val="0"/>
      <w:divBdr>
        <w:top w:val="none" w:sz="0" w:space="0" w:color="auto"/>
        <w:left w:val="none" w:sz="0" w:space="0" w:color="auto"/>
        <w:bottom w:val="none" w:sz="0" w:space="0" w:color="auto"/>
        <w:right w:val="none" w:sz="0" w:space="0" w:color="auto"/>
      </w:divBdr>
    </w:div>
    <w:div w:id="1781992093">
      <w:bodyDiv w:val="1"/>
      <w:marLeft w:val="0"/>
      <w:marRight w:val="0"/>
      <w:marTop w:val="0"/>
      <w:marBottom w:val="0"/>
      <w:divBdr>
        <w:top w:val="none" w:sz="0" w:space="0" w:color="auto"/>
        <w:left w:val="none" w:sz="0" w:space="0" w:color="auto"/>
        <w:bottom w:val="none" w:sz="0" w:space="0" w:color="auto"/>
        <w:right w:val="none" w:sz="0" w:space="0" w:color="auto"/>
      </w:divBdr>
    </w:div>
    <w:div w:id="1782066950">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258553">
      <w:bodyDiv w:val="1"/>
      <w:marLeft w:val="0"/>
      <w:marRight w:val="0"/>
      <w:marTop w:val="0"/>
      <w:marBottom w:val="0"/>
      <w:divBdr>
        <w:top w:val="none" w:sz="0" w:space="0" w:color="auto"/>
        <w:left w:val="none" w:sz="0" w:space="0" w:color="auto"/>
        <w:bottom w:val="none" w:sz="0" w:space="0" w:color="auto"/>
        <w:right w:val="none" w:sz="0" w:space="0" w:color="auto"/>
      </w:divBdr>
    </w:div>
    <w:div w:id="1782259373">
      <w:bodyDiv w:val="1"/>
      <w:marLeft w:val="0"/>
      <w:marRight w:val="0"/>
      <w:marTop w:val="0"/>
      <w:marBottom w:val="0"/>
      <w:divBdr>
        <w:top w:val="none" w:sz="0" w:space="0" w:color="auto"/>
        <w:left w:val="none" w:sz="0" w:space="0" w:color="auto"/>
        <w:bottom w:val="none" w:sz="0" w:space="0" w:color="auto"/>
        <w:right w:val="none" w:sz="0" w:space="0" w:color="auto"/>
      </w:divBdr>
    </w:div>
    <w:div w:id="1782264268">
      <w:bodyDiv w:val="1"/>
      <w:marLeft w:val="0"/>
      <w:marRight w:val="0"/>
      <w:marTop w:val="0"/>
      <w:marBottom w:val="0"/>
      <w:divBdr>
        <w:top w:val="none" w:sz="0" w:space="0" w:color="auto"/>
        <w:left w:val="none" w:sz="0" w:space="0" w:color="auto"/>
        <w:bottom w:val="none" w:sz="0" w:space="0" w:color="auto"/>
        <w:right w:val="none" w:sz="0" w:space="0" w:color="auto"/>
      </w:divBdr>
    </w:div>
    <w:div w:id="1782413382">
      <w:bodyDiv w:val="1"/>
      <w:marLeft w:val="0"/>
      <w:marRight w:val="0"/>
      <w:marTop w:val="0"/>
      <w:marBottom w:val="0"/>
      <w:divBdr>
        <w:top w:val="none" w:sz="0" w:space="0" w:color="auto"/>
        <w:left w:val="none" w:sz="0" w:space="0" w:color="auto"/>
        <w:bottom w:val="none" w:sz="0" w:space="0" w:color="auto"/>
        <w:right w:val="none" w:sz="0" w:space="0" w:color="auto"/>
      </w:divBdr>
    </w:div>
    <w:div w:id="1782606449">
      <w:bodyDiv w:val="1"/>
      <w:marLeft w:val="0"/>
      <w:marRight w:val="0"/>
      <w:marTop w:val="0"/>
      <w:marBottom w:val="0"/>
      <w:divBdr>
        <w:top w:val="none" w:sz="0" w:space="0" w:color="auto"/>
        <w:left w:val="none" w:sz="0" w:space="0" w:color="auto"/>
        <w:bottom w:val="none" w:sz="0" w:space="0" w:color="auto"/>
        <w:right w:val="none" w:sz="0" w:space="0" w:color="auto"/>
      </w:divBdr>
    </w:div>
    <w:div w:id="1782646334">
      <w:bodyDiv w:val="1"/>
      <w:marLeft w:val="0"/>
      <w:marRight w:val="0"/>
      <w:marTop w:val="0"/>
      <w:marBottom w:val="0"/>
      <w:divBdr>
        <w:top w:val="none" w:sz="0" w:space="0" w:color="auto"/>
        <w:left w:val="none" w:sz="0" w:space="0" w:color="auto"/>
        <w:bottom w:val="none" w:sz="0" w:space="0" w:color="auto"/>
        <w:right w:val="none" w:sz="0" w:space="0" w:color="auto"/>
      </w:divBdr>
    </w:div>
    <w:div w:id="1783067646">
      <w:bodyDiv w:val="1"/>
      <w:marLeft w:val="0"/>
      <w:marRight w:val="0"/>
      <w:marTop w:val="0"/>
      <w:marBottom w:val="0"/>
      <w:divBdr>
        <w:top w:val="none" w:sz="0" w:space="0" w:color="auto"/>
        <w:left w:val="none" w:sz="0" w:space="0" w:color="auto"/>
        <w:bottom w:val="none" w:sz="0" w:space="0" w:color="auto"/>
        <w:right w:val="none" w:sz="0" w:space="0" w:color="auto"/>
      </w:divBdr>
    </w:div>
    <w:div w:id="1783300550">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375702">
      <w:bodyDiv w:val="1"/>
      <w:marLeft w:val="0"/>
      <w:marRight w:val="0"/>
      <w:marTop w:val="0"/>
      <w:marBottom w:val="0"/>
      <w:divBdr>
        <w:top w:val="none" w:sz="0" w:space="0" w:color="auto"/>
        <w:left w:val="none" w:sz="0" w:space="0" w:color="auto"/>
        <w:bottom w:val="none" w:sz="0" w:space="0" w:color="auto"/>
        <w:right w:val="none" w:sz="0" w:space="0" w:color="auto"/>
      </w:divBdr>
    </w:div>
    <w:div w:id="1783380829">
      <w:bodyDiv w:val="1"/>
      <w:marLeft w:val="0"/>
      <w:marRight w:val="0"/>
      <w:marTop w:val="0"/>
      <w:marBottom w:val="0"/>
      <w:divBdr>
        <w:top w:val="none" w:sz="0" w:space="0" w:color="auto"/>
        <w:left w:val="none" w:sz="0" w:space="0" w:color="auto"/>
        <w:bottom w:val="none" w:sz="0" w:space="0" w:color="auto"/>
        <w:right w:val="none" w:sz="0" w:space="0" w:color="auto"/>
      </w:divBdr>
    </w:div>
    <w:div w:id="1783525648">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3762293">
      <w:bodyDiv w:val="1"/>
      <w:marLeft w:val="0"/>
      <w:marRight w:val="0"/>
      <w:marTop w:val="0"/>
      <w:marBottom w:val="0"/>
      <w:divBdr>
        <w:top w:val="none" w:sz="0" w:space="0" w:color="auto"/>
        <w:left w:val="none" w:sz="0" w:space="0" w:color="auto"/>
        <w:bottom w:val="none" w:sz="0" w:space="0" w:color="auto"/>
        <w:right w:val="none" w:sz="0" w:space="0" w:color="auto"/>
      </w:divBdr>
    </w:div>
    <w:div w:id="1783963653">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036100">
      <w:bodyDiv w:val="1"/>
      <w:marLeft w:val="0"/>
      <w:marRight w:val="0"/>
      <w:marTop w:val="0"/>
      <w:marBottom w:val="0"/>
      <w:divBdr>
        <w:top w:val="none" w:sz="0" w:space="0" w:color="auto"/>
        <w:left w:val="none" w:sz="0" w:space="0" w:color="auto"/>
        <w:bottom w:val="none" w:sz="0" w:space="0" w:color="auto"/>
        <w:right w:val="none" w:sz="0" w:space="0" w:color="auto"/>
      </w:divBdr>
    </w:div>
    <w:div w:id="1784227635">
      <w:bodyDiv w:val="1"/>
      <w:marLeft w:val="0"/>
      <w:marRight w:val="0"/>
      <w:marTop w:val="0"/>
      <w:marBottom w:val="0"/>
      <w:divBdr>
        <w:top w:val="none" w:sz="0" w:space="0" w:color="auto"/>
        <w:left w:val="none" w:sz="0" w:space="0" w:color="auto"/>
        <w:bottom w:val="none" w:sz="0" w:space="0" w:color="auto"/>
        <w:right w:val="none" w:sz="0" w:space="0" w:color="auto"/>
      </w:divBdr>
    </w:div>
    <w:div w:id="1784302209">
      <w:bodyDiv w:val="1"/>
      <w:marLeft w:val="0"/>
      <w:marRight w:val="0"/>
      <w:marTop w:val="0"/>
      <w:marBottom w:val="0"/>
      <w:divBdr>
        <w:top w:val="none" w:sz="0" w:space="0" w:color="auto"/>
        <w:left w:val="none" w:sz="0" w:space="0" w:color="auto"/>
        <w:bottom w:val="none" w:sz="0" w:space="0" w:color="auto"/>
        <w:right w:val="none" w:sz="0" w:space="0" w:color="auto"/>
      </w:divBdr>
    </w:div>
    <w:div w:id="1784568185">
      <w:bodyDiv w:val="1"/>
      <w:marLeft w:val="0"/>
      <w:marRight w:val="0"/>
      <w:marTop w:val="0"/>
      <w:marBottom w:val="0"/>
      <w:divBdr>
        <w:top w:val="none" w:sz="0" w:space="0" w:color="auto"/>
        <w:left w:val="none" w:sz="0" w:space="0" w:color="auto"/>
        <w:bottom w:val="none" w:sz="0" w:space="0" w:color="auto"/>
        <w:right w:val="none" w:sz="0" w:space="0" w:color="auto"/>
      </w:divBdr>
    </w:div>
    <w:div w:id="1784572324">
      <w:bodyDiv w:val="1"/>
      <w:marLeft w:val="0"/>
      <w:marRight w:val="0"/>
      <w:marTop w:val="0"/>
      <w:marBottom w:val="0"/>
      <w:divBdr>
        <w:top w:val="none" w:sz="0" w:space="0" w:color="auto"/>
        <w:left w:val="none" w:sz="0" w:space="0" w:color="auto"/>
        <w:bottom w:val="none" w:sz="0" w:space="0" w:color="auto"/>
        <w:right w:val="none" w:sz="0" w:space="0" w:color="auto"/>
      </w:divBdr>
    </w:div>
    <w:div w:id="1784641936">
      <w:bodyDiv w:val="1"/>
      <w:marLeft w:val="0"/>
      <w:marRight w:val="0"/>
      <w:marTop w:val="0"/>
      <w:marBottom w:val="0"/>
      <w:divBdr>
        <w:top w:val="none" w:sz="0" w:space="0" w:color="auto"/>
        <w:left w:val="none" w:sz="0" w:space="0" w:color="auto"/>
        <w:bottom w:val="none" w:sz="0" w:space="0" w:color="auto"/>
        <w:right w:val="none" w:sz="0" w:space="0" w:color="auto"/>
      </w:divBdr>
    </w:div>
    <w:div w:id="1784837183">
      <w:bodyDiv w:val="1"/>
      <w:marLeft w:val="0"/>
      <w:marRight w:val="0"/>
      <w:marTop w:val="0"/>
      <w:marBottom w:val="0"/>
      <w:divBdr>
        <w:top w:val="none" w:sz="0" w:space="0" w:color="auto"/>
        <w:left w:val="none" w:sz="0" w:space="0" w:color="auto"/>
        <w:bottom w:val="none" w:sz="0" w:space="0" w:color="auto"/>
        <w:right w:val="none" w:sz="0" w:space="0" w:color="auto"/>
      </w:divBdr>
    </w:div>
    <w:div w:id="1784880956">
      <w:bodyDiv w:val="1"/>
      <w:marLeft w:val="0"/>
      <w:marRight w:val="0"/>
      <w:marTop w:val="0"/>
      <w:marBottom w:val="0"/>
      <w:divBdr>
        <w:top w:val="none" w:sz="0" w:space="0" w:color="auto"/>
        <w:left w:val="none" w:sz="0" w:space="0" w:color="auto"/>
        <w:bottom w:val="none" w:sz="0" w:space="0" w:color="auto"/>
        <w:right w:val="none" w:sz="0" w:space="0" w:color="auto"/>
      </w:divBdr>
    </w:div>
    <w:div w:id="1784882201">
      <w:bodyDiv w:val="1"/>
      <w:marLeft w:val="0"/>
      <w:marRight w:val="0"/>
      <w:marTop w:val="0"/>
      <w:marBottom w:val="0"/>
      <w:divBdr>
        <w:top w:val="none" w:sz="0" w:space="0" w:color="auto"/>
        <w:left w:val="none" w:sz="0" w:space="0" w:color="auto"/>
        <w:bottom w:val="none" w:sz="0" w:space="0" w:color="auto"/>
        <w:right w:val="none" w:sz="0" w:space="0" w:color="auto"/>
      </w:divBdr>
    </w:div>
    <w:div w:id="1785033473">
      <w:bodyDiv w:val="1"/>
      <w:marLeft w:val="0"/>
      <w:marRight w:val="0"/>
      <w:marTop w:val="0"/>
      <w:marBottom w:val="0"/>
      <w:divBdr>
        <w:top w:val="none" w:sz="0" w:space="0" w:color="auto"/>
        <w:left w:val="none" w:sz="0" w:space="0" w:color="auto"/>
        <w:bottom w:val="none" w:sz="0" w:space="0" w:color="auto"/>
        <w:right w:val="none" w:sz="0" w:space="0" w:color="auto"/>
      </w:divBdr>
    </w:div>
    <w:div w:id="1785036150">
      <w:bodyDiv w:val="1"/>
      <w:marLeft w:val="0"/>
      <w:marRight w:val="0"/>
      <w:marTop w:val="0"/>
      <w:marBottom w:val="0"/>
      <w:divBdr>
        <w:top w:val="none" w:sz="0" w:space="0" w:color="auto"/>
        <w:left w:val="none" w:sz="0" w:space="0" w:color="auto"/>
        <w:bottom w:val="none" w:sz="0" w:space="0" w:color="auto"/>
        <w:right w:val="none" w:sz="0" w:space="0" w:color="auto"/>
      </w:divBdr>
    </w:div>
    <w:div w:id="1785617653">
      <w:bodyDiv w:val="1"/>
      <w:marLeft w:val="0"/>
      <w:marRight w:val="0"/>
      <w:marTop w:val="0"/>
      <w:marBottom w:val="0"/>
      <w:divBdr>
        <w:top w:val="none" w:sz="0" w:space="0" w:color="auto"/>
        <w:left w:val="none" w:sz="0" w:space="0" w:color="auto"/>
        <w:bottom w:val="none" w:sz="0" w:space="0" w:color="auto"/>
        <w:right w:val="none" w:sz="0" w:space="0" w:color="auto"/>
      </w:divBdr>
    </w:div>
    <w:div w:id="1785735370">
      <w:bodyDiv w:val="1"/>
      <w:marLeft w:val="0"/>
      <w:marRight w:val="0"/>
      <w:marTop w:val="0"/>
      <w:marBottom w:val="0"/>
      <w:divBdr>
        <w:top w:val="none" w:sz="0" w:space="0" w:color="auto"/>
        <w:left w:val="none" w:sz="0" w:space="0" w:color="auto"/>
        <w:bottom w:val="none" w:sz="0" w:space="0" w:color="auto"/>
        <w:right w:val="none" w:sz="0" w:space="0" w:color="auto"/>
      </w:divBdr>
    </w:div>
    <w:div w:id="1785808036">
      <w:bodyDiv w:val="1"/>
      <w:marLeft w:val="0"/>
      <w:marRight w:val="0"/>
      <w:marTop w:val="0"/>
      <w:marBottom w:val="0"/>
      <w:divBdr>
        <w:top w:val="none" w:sz="0" w:space="0" w:color="auto"/>
        <w:left w:val="none" w:sz="0" w:space="0" w:color="auto"/>
        <w:bottom w:val="none" w:sz="0" w:space="0" w:color="auto"/>
        <w:right w:val="none" w:sz="0" w:space="0" w:color="auto"/>
      </w:divBdr>
    </w:div>
    <w:div w:id="1785883624">
      <w:bodyDiv w:val="1"/>
      <w:marLeft w:val="0"/>
      <w:marRight w:val="0"/>
      <w:marTop w:val="0"/>
      <w:marBottom w:val="0"/>
      <w:divBdr>
        <w:top w:val="none" w:sz="0" w:space="0" w:color="auto"/>
        <w:left w:val="none" w:sz="0" w:space="0" w:color="auto"/>
        <w:bottom w:val="none" w:sz="0" w:space="0" w:color="auto"/>
        <w:right w:val="none" w:sz="0" w:space="0" w:color="auto"/>
      </w:divBdr>
    </w:div>
    <w:div w:id="1785926360">
      <w:bodyDiv w:val="1"/>
      <w:marLeft w:val="0"/>
      <w:marRight w:val="0"/>
      <w:marTop w:val="0"/>
      <w:marBottom w:val="0"/>
      <w:divBdr>
        <w:top w:val="none" w:sz="0" w:space="0" w:color="auto"/>
        <w:left w:val="none" w:sz="0" w:space="0" w:color="auto"/>
        <w:bottom w:val="none" w:sz="0" w:space="0" w:color="auto"/>
        <w:right w:val="none" w:sz="0" w:space="0" w:color="auto"/>
      </w:divBdr>
    </w:div>
    <w:div w:id="1786079855">
      <w:bodyDiv w:val="1"/>
      <w:marLeft w:val="0"/>
      <w:marRight w:val="0"/>
      <w:marTop w:val="0"/>
      <w:marBottom w:val="0"/>
      <w:divBdr>
        <w:top w:val="none" w:sz="0" w:space="0" w:color="auto"/>
        <w:left w:val="none" w:sz="0" w:space="0" w:color="auto"/>
        <w:bottom w:val="none" w:sz="0" w:space="0" w:color="auto"/>
        <w:right w:val="none" w:sz="0" w:space="0" w:color="auto"/>
      </w:divBdr>
    </w:div>
    <w:div w:id="1786270937">
      <w:bodyDiv w:val="1"/>
      <w:marLeft w:val="0"/>
      <w:marRight w:val="0"/>
      <w:marTop w:val="0"/>
      <w:marBottom w:val="0"/>
      <w:divBdr>
        <w:top w:val="none" w:sz="0" w:space="0" w:color="auto"/>
        <w:left w:val="none" w:sz="0" w:space="0" w:color="auto"/>
        <w:bottom w:val="none" w:sz="0" w:space="0" w:color="auto"/>
        <w:right w:val="none" w:sz="0" w:space="0" w:color="auto"/>
      </w:divBdr>
    </w:div>
    <w:div w:id="1786464671">
      <w:bodyDiv w:val="1"/>
      <w:marLeft w:val="0"/>
      <w:marRight w:val="0"/>
      <w:marTop w:val="0"/>
      <w:marBottom w:val="0"/>
      <w:divBdr>
        <w:top w:val="none" w:sz="0" w:space="0" w:color="auto"/>
        <w:left w:val="none" w:sz="0" w:space="0" w:color="auto"/>
        <w:bottom w:val="none" w:sz="0" w:space="0" w:color="auto"/>
        <w:right w:val="none" w:sz="0" w:space="0" w:color="auto"/>
      </w:divBdr>
    </w:div>
    <w:div w:id="1786536542">
      <w:bodyDiv w:val="1"/>
      <w:marLeft w:val="0"/>
      <w:marRight w:val="0"/>
      <w:marTop w:val="0"/>
      <w:marBottom w:val="0"/>
      <w:divBdr>
        <w:top w:val="none" w:sz="0" w:space="0" w:color="auto"/>
        <w:left w:val="none" w:sz="0" w:space="0" w:color="auto"/>
        <w:bottom w:val="none" w:sz="0" w:space="0" w:color="auto"/>
        <w:right w:val="none" w:sz="0" w:space="0" w:color="auto"/>
      </w:divBdr>
    </w:div>
    <w:div w:id="1786577335">
      <w:bodyDiv w:val="1"/>
      <w:marLeft w:val="0"/>
      <w:marRight w:val="0"/>
      <w:marTop w:val="0"/>
      <w:marBottom w:val="0"/>
      <w:divBdr>
        <w:top w:val="none" w:sz="0" w:space="0" w:color="auto"/>
        <w:left w:val="none" w:sz="0" w:space="0" w:color="auto"/>
        <w:bottom w:val="none" w:sz="0" w:space="0" w:color="auto"/>
        <w:right w:val="none" w:sz="0" w:space="0" w:color="auto"/>
      </w:divBdr>
    </w:div>
    <w:div w:id="1786577484">
      <w:bodyDiv w:val="1"/>
      <w:marLeft w:val="0"/>
      <w:marRight w:val="0"/>
      <w:marTop w:val="0"/>
      <w:marBottom w:val="0"/>
      <w:divBdr>
        <w:top w:val="none" w:sz="0" w:space="0" w:color="auto"/>
        <w:left w:val="none" w:sz="0" w:space="0" w:color="auto"/>
        <w:bottom w:val="none" w:sz="0" w:space="0" w:color="auto"/>
        <w:right w:val="none" w:sz="0" w:space="0" w:color="auto"/>
      </w:divBdr>
    </w:div>
    <w:div w:id="1786725691">
      <w:bodyDiv w:val="1"/>
      <w:marLeft w:val="0"/>
      <w:marRight w:val="0"/>
      <w:marTop w:val="0"/>
      <w:marBottom w:val="0"/>
      <w:divBdr>
        <w:top w:val="none" w:sz="0" w:space="0" w:color="auto"/>
        <w:left w:val="none" w:sz="0" w:space="0" w:color="auto"/>
        <w:bottom w:val="none" w:sz="0" w:space="0" w:color="auto"/>
        <w:right w:val="none" w:sz="0" w:space="0" w:color="auto"/>
      </w:divBdr>
    </w:div>
    <w:div w:id="1786805285">
      <w:bodyDiv w:val="1"/>
      <w:marLeft w:val="0"/>
      <w:marRight w:val="0"/>
      <w:marTop w:val="0"/>
      <w:marBottom w:val="0"/>
      <w:divBdr>
        <w:top w:val="none" w:sz="0" w:space="0" w:color="auto"/>
        <w:left w:val="none" w:sz="0" w:space="0" w:color="auto"/>
        <w:bottom w:val="none" w:sz="0" w:space="0" w:color="auto"/>
        <w:right w:val="none" w:sz="0" w:space="0" w:color="auto"/>
      </w:divBdr>
    </w:div>
    <w:div w:id="1786849205">
      <w:bodyDiv w:val="1"/>
      <w:marLeft w:val="0"/>
      <w:marRight w:val="0"/>
      <w:marTop w:val="0"/>
      <w:marBottom w:val="0"/>
      <w:divBdr>
        <w:top w:val="none" w:sz="0" w:space="0" w:color="auto"/>
        <w:left w:val="none" w:sz="0" w:space="0" w:color="auto"/>
        <w:bottom w:val="none" w:sz="0" w:space="0" w:color="auto"/>
        <w:right w:val="none" w:sz="0" w:space="0" w:color="auto"/>
      </w:divBdr>
    </w:div>
    <w:div w:id="1786852985">
      <w:bodyDiv w:val="1"/>
      <w:marLeft w:val="0"/>
      <w:marRight w:val="0"/>
      <w:marTop w:val="0"/>
      <w:marBottom w:val="0"/>
      <w:divBdr>
        <w:top w:val="none" w:sz="0" w:space="0" w:color="auto"/>
        <w:left w:val="none" w:sz="0" w:space="0" w:color="auto"/>
        <w:bottom w:val="none" w:sz="0" w:space="0" w:color="auto"/>
        <w:right w:val="none" w:sz="0" w:space="0" w:color="auto"/>
      </w:divBdr>
    </w:div>
    <w:div w:id="1787236861">
      <w:bodyDiv w:val="1"/>
      <w:marLeft w:val="0"/>
      <w:marRight w:val="0"/>
      <w:marTop w:val="0"/>
      <w:marBottom w:val="0"/>
      <w:divBdr>
        <w:top w:val="none" w:sz="0" w:space="0" w:color="auto"/>
        <w:left w:val="none" w:sz="0" w:space="0" w:color="auto"/>
        <w:bottom w:val="none" w:sz="0" w:space="0" w:color="auto"/>
        <w:right w:val="none" w:sz="0" w:space="0" w:color="auto"/>
      </w:divBdr>
    </w:div>
    <w:div w:id="1787264461">
      <w:bodyDiv w:val="1"/>
      <w:marLeft w:val="0"/>
      <w:marRight w:val="0"/>
      <w:marTop w:val="0"/>
      <w:marBottom w:val="0"/>
      <w:divBdr>
        <w:top w:val="none" w:sz="0" w:space="0" w:color="auto"/>
        <w:left w:val="none" w:sz="0" w:space="0" w:color="auto"/>
        <w:bottom w:val="none" w:sz="0" w:space="0" w:color="auto"/>
        <w:right w:val="none" w:sz="0" w:space="0" w:color="auto"/>
      </w:divBdr>
    </w:div>
    <w:div w:id="1787388082">
      <w:bodyDiv w:val="1"/>
      <w:marLeft w:val="0"/>
      <w:marRight w:val="0"/>
      <w:marTop w:val="0"/>
      <w:marBottom w:val="0"/>
      <w:divBdr>
        <w:top w:val="none" w:sz="0" w:space="0" w:color="auto"/>
        <w:left w:val="none" w:sz="0" w:space="0" w:color="auto"/>
        <w:bottom w:val="none" w:sz="0" w:space="0" w:color="auto"/>
        <w:right w:val="none" w:sz="0" w:space="0" w:color="auto"/>
      </w:divBdr>
    </w:div>
    <w:div w:id="1787456950">
      <w:bodyDiv w:val="1"/>
      <w:marLeft w:val="0"/>
      <w:marRight w:val="0"/>
      <w:marTop w:val="0"/>
      <w:marBottom w:val="0"/>
      <w:divBdr>
        <w:top w:val="none" w:sz="0" w:space="0" w:color="auto"/>
        <w:left w:val="none" w:sz="0" w:space="0" w:color="auto"/>
        <w:bottom w:val="none" w:sz="0" w:space="0" w:color="auto"/>
        <w:right w:val="none" w:sz="0" w:space="0" w:color="auto"/>
      </w:divBdr>
    </w:div>
    <w:div w:id="1787458963">
      <w:bodyDiv w:val="1"/>
      <w:marLeft w:val="0"/>
      <w:marRight w:val="0"/>
      <w:marTop w:val="0"/>
      <w:marBottom w:val="0"/>
      <w:divBdr>
        <w:top w:val="none" w:sz="0" w:space="0" w:color="auto"/>
        <w:left w:val="none" w:sz="0" w:space="0" w:color="auto"/>
        <w:bottom w:val="none" w:sz="0" w:space="0" w:color="auto"/>
        <w:right w:val="none" w:sz="0" w:space="0" w:color="auto"/>
      </w:divBdr>
    </w:div>
    <w:div w:id="1787459890">
      <w:bodyDiv w:val="1"/>
      <w:marLeft w:val="0"/>
      <w:marRight w:val="0"/>
      <w:marTop w:val="0"/>
      <w:marBottom w:val="0"/>
      <w:divBdr>
        <w:top w:val="none" w:sz="0" w:space="0" w:color="auto"/>
        <w:left w:val="none" w:sz="0" w:space="0" w:color="auto"/>
        <w:bottom w:val="none" w:sz="0" w:space="0" w:color="auto"/>
        <w:right w:val="none" w:sz="0" w:space="0" w:color="auto"/>
      </w:divBdr>
    </w:div>
    <w:div w:id="1787500050">
      <w:bodyDiv w:val="1"/>
      <w:marLeft w:val="0"/>
      <w:marRight w:val="0"/>
      <w:marTop w:val="0"/>
      <w:marBottom w:val="0"/>
      <w:divBdr>
        <w:top w:val="none" w:sz="0" w:space="0" w:color="auto"/>
        <w:left w:val="none" w:sz="0" w:space="0" w:color="auto"/>
        <w:bottom w:val="none" w:sz="0" w:space="0" w:color="auto"/>
        <w:right w:val="none" w:sz="0" w:space="0" w:color="auto"/>
      </w:divBdr>
    </w:div>
    <w:div w:id="1787500409">
      <w:bodyDiv w:val="1"/>
      <w:marLeft w:val="0"/>
      <w:marRight w:val="0"/>
      <w:marTop w:val="0"/>
      <w:marBottom w:val="0"/>
      <w:divBdr>
        <w:top w:val="none" w:sz="0" w:space="0" w:color="auto"/>
        <w:left w:val="none" w:sz="0" w:space="0" w:color="auto"/>
        <w:bottom w:val="none" w:sz="0" w:space="0" w:color="auto"/>
        <w:right w:val="none" w:sz="0" w:space="0" w:color="auto"/>
      </w:divBdr>
    </w:div>
    <w:div w:id="1787653676">
      <w:bodyDiv w:val="1"/>
      <w:marLeft w:val="0"/>
      <w:marRight w:val="0"/>
      <w:marTop w:val="0"/>
      <w:marBottom w:val="0"/>
      <w:divBdr>
        <w:top w:val="none" w:sz="0" w:space="0" w:color="auto"/>
        <w:left w:val="none" w:sz="0" w:space="0" w:color="auto"/>
        <w:bottom w:val="none" w:sz="0" w:space="0" w:color="auto"/>
        <w:right w:val="none" w:sz="0" w:space="0" w:color="auto"/>
      </w:divBdr>
    </w:div>
    <w:div w:id="1787889575">
      <w:bodyDiv w:val="1"/>
      <w:marLeft w:val="0"/>
      <w:marRight w:val="0"/>
      <w:marTop w:val="0"/>
      <w:marBottom w:val="0"/>
      <w:divBdr>
        <w:top w:val="none" w:sz="0" w:space="0" w:color="auto"/>
        <w:left w:val="none" w:sz="0" w:space="0" w:color="auto"/>
        <w:bottom w:val="none" w:sz="0" w:space="0" w:color="auto"/>
        <w:right w:val="none" w:sz="0" w:space="0" w:color="auto"/>
      </w:divBdr>
    </w:div>
    <w:div w:id="1788038713">
      <w:bodyDiv w:val="1"/>
      <w:marLeft w:val="0"/>
      <w:marRight w:val="0"/>
      <w:marTop w:val="0"/>
      <w:marBottom w:val="0"/>
      <w:divBdr>
        <w:top w:val="none" w:sz="0" w:space="0" w:color="auto"/>
        <w:left w:val="none" w:sz="0" w:space="0" w:color="auto"/>
        <w:bottom w:val="none" w:sz="0" w:space="0" w:color="auto"/>
        <w:right w:val="none" w:sz="0" w:space="0" w:color="auto"/>
      </w:divBdr>
    </w:div>
    <w:div w:id="1788160907">
      <w:bodyDiv w:val="1"/>
      <w:marLeft w:val="0"/>
      <w:marRight w:val="0"/>
      <w:marTop w:val="0"/>
      <w:marBottom w:val="0"/>
      <w:divBdr>
        <w:top w:val="none" w:sz="0" w:space="0" w:color="auto"/>
        <w:left w:val="none" w:sz="0" w:space="0" w:color="auto"/>
        <w:bottom w:val="none" w:sz="0" w:space="0" w:color="auto"/>
        <w:right w:val="none" w:sz="0" w:space="0" w:color="auto"/>
      </w:divBdr>
    </w:div>
    <w:div w:id="1788350716">
      <w:bodyDiv w:val="1"/>
      <w:marLeft w:val="0"/>
      <w:marRight w:val="0"/>
      <w:marTop w:val="0"/>
      <w:marBottom w:val="0"/>
      <w:divBdr>
        <w:top w:val="none" w:sz="0" w:space="0" w:color="auto"/>
        <w:left w:val="none" w:sz="0" w:space="0" w:color="auto"/>
        <w:bottom w:val="none" w:sz="0" w:space="0" w:color="auto"/>
        <w:right w:val="none" w:sz="0" w:space="0" w:color="auto"/>
      </w:divBdr>
    </w:div>
    <w:div w:id="1788428079">
      <w:bodyDiv w:val="1"/>
      <w:marLeft w:val="0"/>
      <w:marRight w:val="0"/>
      <w:marTop w:val="0"/>
      <w:marBottom w:val="0"/>
      <w:divBdr>
        <w:top w:val="none" w:sz="0" w:space="0" w:color="auto"/>
        <w:left w:val="none" w:sz="0" w:space="0" w:color="auto"/>
        <w:bottom w:val="none" w:sz="0" w:space="0" w:color="auto"/>
        <w:right w:val="none" w:sz="0" w:space="0" w:color="auto"/>
      </w:divBdr>
    </w:div>
    <w:div w:id="1788506764">
      <w:bodyDiv w:val="1"/>
      <w:marLeft w:val="0"/>
      <w:marRight w:val="0"/>
      <w:marTop w:val="0"/>
      <w:marBottom w:val="0"/>
      <w:divBdr>
        <w:top w:val="none" w:sz="0" w:space="0" w:color="auto"/>
        <w:left w:val="none" w:sz="0" w:space="0" w:color="auto"/>
        <w:bottom w:val="none" w:sz="0" w:space="0" w:color="auto"/>
        <w:right w:val="none" w:sz="0" w:space="0" w:color="auto"/>
      </w:divBdr>
    </w:div>
    <w:div w:id="1788623566">
      <w:bodyDiv w:val="1"/>
      <w:marLeft w:val="0"/>
      <w:marRight w:val="0"/>
      <w:marTop w:val="0"/>
      <w:marBottom w:val="0"/>
      <w:divBdr>
        <w:top w:val="none" w:sz="0" w:space="0" w:color="auto"/>
        <w:left w:val="none" w:sz="0" w:space="0" w:color="auto"/>
        <w:bottom w:val="none" w:sz="0" w:space="0" w:color="auto"/>
        <w:right w:val="none" w:sz="0" w:space="0" w:color="auto"/>
      </w:divBdr>
    </w:div>
    <w:div w:id="1788691722">
      <w:bodyDiv w:val="1"/>
      <w:marLeft w:val="0"/>
      <w:marRight w:val="0"/>
      <w:marTop w:val="0"/>
      <w:marBottom w:val="0"/>
      <w:divBdr>
        <w:top w:val="none" w:sz="0" w:space="0" w:color="auto"/>
        <w:left w:val="none" w:sz="0" w:space="0" w:color="auto"/>
        <w:bottom w:val="none" w:sz="0" w:space="0" w:color="auto"/>
        <w:right w:val="none" w:sz="0" w:space="0" w:color="auto"/>
      </w:divBdr>
    </w:div>
    <w:div w:id="1788816141">
      <w:bodyDiv w:val="1"/>
      <w:marLeft w:val="0"/>
      <w:marRight w:val="0"/>
      <w:marTop w:val="0"/>
      <w:marBottom w:val="0"/>
      <w:divBdr>
        <w:top w:val="none" w:sz="0" w:space="0" w:color="auto"/>
        <w:left w:val="none" w:sz="0" w:space="0" w:color="auto"/>
        <w:bottom w:val="none" w:sz="0" w:space="0" w:color="auto"/>
        <w:right w:val="none" w:sz="0" w:space="0" w:color="auto"/>
      </w:divBdr>
    </w:div>
    <w:div w:id="1788890174">
      <w:bodyDiv w:val="1"/>
      <w:marLeft w:val="0"/>
      <w:marRight w:val="0"/>
      <w:marTop w:val="0"/>
      <w:marBottom w:val="0"/>
      <w:divBdr>
        <w:top w:val="none" w:sz="0" w:space="0" w:color="auto"/>
        <w:left w:val="none" w:sz="0" w:space="0" w:color="auto"/>
        <w:bottom w:val="none" w:sz="0" w:space="0" w:color="auto"/>
        <w:right w:val="none" w:sz="0" w:space="0" w:color="auto"/>
      </w:divBdr>
    </w:div>
    <w:div w:id="1789081354">
      <w:bodyDiv w:val="1"/>
      <w:marLeft w:val="0"/>
      <w:marRight w:val="0"/>
      <w:marTop w:val="0"/>
      <w:marBottom w:val="0"/>
      <w:divBdr>
        <w:top w:val="none" w:sz="0" w:space="0" w:color="auto"/>
        <w:left w:val="none" w:sz="0" w:space="0" w:color="auto"/>
        <w:bottom w:val="none" w:sz="0" w:space="0" w:color="auto"/>
        <w:right w:val="none" w:sz="0" w:space="0" w:color="auto"/>
      </w:divBdr>
    </w:div>
    <w:div w:id="1789157937">
      <w:bodyDiv w:val="1"/>
      <w:marLeft w:val="0"/>
      <w:marRight w:val="0"/>
      <w:marTop w:val="0"/>
      <w:marBottom w:val="0"/>
      <w:divBdr>
        <w:top w:val="none" w:sz="0" w:space="0" w:color="auto"/>
        <w:left w:val="none" w:sz="0" w:space="0" w:color="auto"/>
        <w:bottom w:val="none" w:sz="0" w:space="0" w:color="auto"/>
        <w:right w:val="none" w:sz="0" w:space="0" w:color="auto"/>
      </w:divBdr>
    </w:div>
    <w:div w:id="1789160697">
      <w:bodyDiv w:val="1"/>
      <w:marLeft w:val="0"/>
      <w:marRight w:val="0"/>
      <w:marTop w:val="0"/>
      <w:marBottom w:val="0"/>
      <w:divBdr>
        <w:top w:val="none" w:sz="0" w:space="0" w:color="auto"/>
        <w:left w:val="none" w:sz="0" w:space="0" w:color="auto"/>
        <w:bottom w:val="none" w:sz="0" w:space="0" w:color="auto"/>
        <w:right w:val="none" w:sz="0" w:space="0" w:color="auto"/>
      </w:divBdr>
    </w:div>
    <w:div w:id="1789273909">
      <w:bodyDiv w:val="1"/>
      <w:marLeft w:val="0"/>
      <w:marRight w:val="0"/>
      <w:marTop w:val="0"/>
      <w:marBottom w:val="0"/>
      <w:divBdr>
        <w:top w:val="none" w:sz="0" w:space="0" w:color="auto"/>
        <w:left w:val="none" w:sz="0" w:space="0" w:color="auto"/>
        <w:bottom w:val="none" w:sz="0" w:space="0" w:color="auto"/>
        <w:right w:val="none" w:sz="0" w:space="0" w:color="auto"/>
      </w:divBdr>
    </w:div>
    <w:div w:id="1789424565">
      <w:bodyDiv w:val="1"/>
      <w:marLeft w:val="0"/>
      <w:marRight w:val="0"/>
      <w:marTop w:val="0"/>
      <w:marBottom w:val="0"/>
      <w:divBdr>
        <w:top w:val="none" w:sz="0" w:space="0" w:color="auto"/>
        <w:left w:val="none" w:sz="0" w:space="0" w:color="auto"/>
        <w:bottom w:val="none" w:sz="0" w:space="0" w:color="auto"/>
        <w:right w:val="none" w:sz="0" w:space="0" w:color="auto"/>
      </w:divBdr>
    </w:div>
    <w:div w:id="1789616366">
      <w:bodyDiv w:val="1"/>
      <w:marLeft w:val="0"/>
      <w:marRight w:val="0"/>
      <w:marTop w:val="0"/>
      <w:marBottom w:val="0"/>
      <w:divBdr>
        <w:top w:val="none" w:sz="0" w:space="0" w:color="auto"/>
        <w:left w:val="none" w:sz="0" w:space="0" w:color="auto"/>
        <w:bottom w:val="none" w:sz="0" w:space="0" w:color="auto"/>
        <w:right w:val="none" w:sz="0" w:space="0" w:color="auto"/>
      </w:divBdr>
    </w:div>
    <w:div w:id="1789659103">
      <w:bodyDiv w:val="1"/>
      <w:marLeft w:val="0"/>
      <w:marRight w:val="0"/>
      <w:marTop w:val="0"/>
      <w:marBottom w:val="0"/>
      <w:divBdr>
        <w:top w:val="none" w:sz="0" w:space="0" w:color="auto"/>
        <w:left w:val="none" w:sz="0" w:space="0" w:color="auto"/>
        <w:bottom w:val="none" w:sz="0" w:space="0" w:color="auto"/>
        <w:right w:val="none" w:sz="0" w:space="0" w:color="auto"/>
      </w:divBdr>
    </w:div>
    <w:div w:id="1789661481">
      <w:bodyDiv w:val="1"/>
      <w:marLeft w:val="0"/>
      <w:marRight w:val="0"/>
      <w:marTop w:val="0"/>
      <w:marBottom w:val="0"/>
      <w:divBdr>
        <w:top w:val="none" w:sz="0" w:space="0" w:color="auto"/>
        <w:left w:val="none" w:sz="0" w:space="0" w:color="auto"/>
        <w:bottom w:val="none" w:sz="0" w:space="0" w:color="auto"/>
        <w:right w:val="none" w:sz="0" w:space="0" w:color="auto"/>
      </w:divBdr>
    </w:div>
    <w:div w:id="1789856459">
      <w:bodyDiv w:val="1"/>
      <w:marLeft w:val="0"/>
      <w:marRight w:val="0"/>
      <w:marTop w:val="0"/>
      <w:marBottom w:val="0"/>
      <w:divBdr>
        <w:top w:val="none" w:sz="0" w:space="0" w:color="auto"/>
        <w:left w:val="none" w:sz="0" w:space="0" w:color="auto"/>
        <w:bottom w:val="none" w:sz="0" w:space="0" w:color="auto"/>
        <w:right w:val="none" w:sz="0" w:space="0" w:color="auto"/>
      </w:divBdr>
    </w:div>
    <w:div w:id="1790052317">
      <w:bodyDiv w:val="1"/>
      <w:marLeft w:val="0"/>
      <w:marRight w:val="0"/>
      <w:marTop w:val="0"/>
      <w:marBottom w:val="0"/>
      <w:divBdr>
        <w:top w:val="none" w:sz="0" w:space="0" w:color="auto"/>
        <w:left w:val="none" w:sz="0" w:space="0" w:color="auto"/>
        <w:bottom w:val="none" w:sz="0" w:space="0" w:color="auto"/>
        <w:right w:val="none" w:sz="0" w:space="0" w:color="auto"/>
      </w:divBdr>
    </w:div>
    <w:div w:id="1790120695">
      <w:bodyDiv w:val="1"/>
      <w:marLeft w:val="0"/>
      <w:marRight w:val="0"/>
      <w:marTop w:val="0"/>
      <w:marBottom w:val="0"/>
      <w:divBdr>
        <w:top w:val="none" w:sz="0" w:space="0" w:color="auto"/>
        <w:left w:val="none" w:sz="0" w:space="0" w:color="auto"/>
        <w:bottom w:val="none" w:sz="0" w:space="0" w:color="auto"/>
        <w:right w:val="none" w:sz="0" w:space="0" w:color="auto"/>
      </w:divBdr>
    </w:div>
    <w:div w:id="1790322273">
      <w:bodyDiv w:val="1"/>
      <w:marLeft w:val="0"/>
      <w:marRight w:val="0"/>
      <w:marTop w:val="0"/>
      <w:marBottom w:val="0"/>
      <w:divBdr>
        <w:top w:val="none" w:sz="0" w:space="0" w:color="auto"/>
        <w:left w:val="none" w:sz="0" w:space="0" w:color="auto"/>
        <w:bottom w:val="none" w:sz="0" w:space="0" w:color="auto"/>
        <w:right w:val="none" w:sz="0" w:space="0" w:color="auto"/>
      </w:divBdr>
    </w:div>
    <w:div w:id="1790396454">
      <w:bodyDiv w:val="1"/>
      <w:marLeft w:val="0"/>
      <w:marRight w:val="0"/>
      <w:marTop w:val="0"/>
      <w:marBottom w:val="0"/>
      <w:divBdr>
        <w:top w:val="none" w:sz="0" w:space="0" w:color="auto"/>
        <w:left w:val="none" w:sz="0" w:space="0" w:color="auto"/>
        <w:bottom w:val="none" w:sz="0" w:space="0" w:color="auto"/>
        <w:right w:val="none" w:sz="0" w:space="0" w:color="auto"/>
      </w:divBdr>
    </w:div>
    <w:div w:id="1790585866">
      <w:bodyDiv w:val="1"/>
      <w:marLeft w:val="0"/>
      <w:marRight w:val="0"/>
      <w:marTop w:val="0"/>
      <w:marBottom w:val="0"/>
      <w:divBdr>
        <w:top w:val="none" w:sz="0" w:space="0" w:color="auto"/>
        <w:left w:val="none" w:sz="0" w:space="0" w:color="auto"/>
        <w:bottom w:val="none" w:sz="0" w:space="0" w:color="auto"/>
        <w:right w:val="none" w:sz="0" w:space="0" w:color="auto"/>
      </w:divBdr>
    </w:div>
    <w:div w:id="1790589280">
      <w:bodyDiv w:val="1"/>
      <w:marLeft w:val="0"/>
      <w:marRight w:val="0"/>
      <w:marTop w:val="0"/>
      <w:marBottom w:val="0"/>
      <w:divBdr>
        <w:top w:val="none" w:sz="0" w:space="0" w:color="auto"/>
        <w:left w:val="none" w:sz="0" w:space="0" w:color="auto"/>
        <w:bottom w:val="none" w:sz="0" w:space="0" w:color="auto"/>
        <w:right w:val="none" w:sz="0" w:space="0" w:color="auto"/>
      </w:divBdr>
    </w:div>
    <w:div w:id="1790666347">
      <w:bodyDiv w:val="1"/>
      <w:marLeft w:val="0"/>
      <w:marRight w:val="0"/>
      <w:marTop w:val="0"/>
      <w:marBottom w:val="0"/>
      <w:divBdr>
        <w:top w:val="none" w:sz="0" w:space="0" w:color="auto"/>
        <w:left w:val="none" w:sz="0" w:space="0" w:color="auto"/>
        <w:bottom w:val="none" w:sz="0" w:space="0" w:color="auto"/>
        <w:right w:val="none" w:sz="0" w:space="0" w:color="auto"/>
      </w:divBdr>
    </w:div>
    <w:div w:id="1790776652">
      <w:bodyDiv w:val="1"/>
      <w:marLeft w:val="0"/>
      <w:marRight w:val="0"/>
      <w:marTop w:val="0"/>
      <w:marBottom w:val="0"/>
      <w:divBdr>
        <w:top w:val="none" w:sz="0" w:space="0" w:color="auto"/>
        <w:left w:val="none" w:sz="0" w:space="0" w:color="auto"/>
        <w:bottom w:val="none" w:sz="0" w:space="0" w:color="auto"/>
        <w:right w:val="none" w:sz="0" w:space="0" w:color="auto"/>
      </w:divBdr>
    </w:div>
    <w:div w:id="1790783048">
      <w:bodyDiv w:val="1"/>
      <w:marLeft w:val="0"/>
      <w:marRight w:val="0"/>
      <w:marTop w:val="0"/>
      <w:marBottom w:val="0"/>
      <w:divBdr>
        <w:top w:val="none" w:sz="0" w:space="0" w:color="auto"/>
        <w:left w:val="none" w:sz="0" w:space="0" w:color="auto"/>
        <w:bottom w:val="none" w:sz="0" w:space="0" w:color="auto"/>
        <w:right w:val="none" w:sz="0" w:space="0" w:color="auto"/>
      </w:divBdr>
    </w:div>
    <w:div w:id="1790784648">
      <w:bodyDiv w:val="1"/>
      <w:marLeft w:val="0"/>
      <w:marRight w:val="0"/>
      <w:marTop w:val="0"/>
      <w:marBottom w:val="0"/>
      <w:divBdr>
        <w:top w:val="none" w:sz="0" w:space="0" w:color="auto"/>
        <w:left w:val="none" w:sz="0" w:space="0" w:color="auto"/>
        <w:bottom w:val="none" w:sz="0" w:space="0" w:color="auto"/>
        <w:right w:val="none" w:sz="0" w:space="0" w:color="auto"/>
      </w:divBdr>
    </w:div>
    <w:div w:id="1790930719">
      <w:bodyDiv w:val="1"/>
      <w:marLeft w:val="0"/>
      <w:marRight w:val="0"/>
      <w:marTop w:val="0"/>
      <w:marBottom w:val="0"/>
      <w:divBdr>
        <w:top w:val="none" w:sz="0" w:space="0" w:color="auto"/>
        <w:left w:val="none" w:sz="0" w:space="0" w:color="auto"/>
        <w:bottom w:val="none" w:sz="0" w:space="0" w:color="auto"/>
        <w:right w:val="none" w:sz="0" w:space="0" w:color="auto"/>
      </w:divBdr>
    </w:div>
    <w:div w:id="1790974300">
      <w:bodyDiv w:val="1"/>
      <w:marLeft w:val="0"/>
      <w:marRight w:val="0"/>
      <w:marTop w:val="0"/>
      <w:marBottom w:val="0"/>
      <w:divBdr>
        <w:top w:val="none" w:sz="0" w:space="0" w:color="auto"/>
        <w:left w:val="none" w:sz="0" w:space="0" w:color="auto"/>
        <w:bottom w:val="none" w:sz="0" w:space="0" w:color="auto"/>
        <w:right w:val="none" w:sz="0" w:space="0" w:color="auto"/>
      </w:divBdr>
    </w:div>
    <w:div w:id="1791052672">
      <w:bodyDiv w:val="1"/>
      <w:marLeft w:val="0"/>
      <w:marRight w:val="0"/>
      <w:marTop w:val="0"/>
      <w:marBottom w:val="0"/>
      <w:divBdr>
        <w:top w:val="none" w:sz="0" w:space="0" w:color="auto"/>
        <w:left w:val="none" w:sz="0" w:space="0" w:color="auto"/>
        <w:bottom w:val="none" w:sz="0" w:space="0" w:color="auto"/>
        <w:right w:val="none" w:sz="0" w:space="0" w:color="auto"/>
      </w:divBdr>
    </w:div>
    <w:div w:id="1791166754">
      <w:bodyDiv w:val="1"/>
      <w:marLeft w:val="0"/>
      <w:marRight w:val="0"/>
      <w:marTop w:val="0"/>
      <w:marBottom w:val="0"/>
      <w:divBdr>
        <w:top w:val="none" w:sz="0" w:space="0" w:color="auto"/>
        <w:left w:val="none" w:sz="0" w:space="0" w:color="auto"/>
        <w:bottom w:val="none" w:sz="0" w:space="0" w:color="auto"/>
        <w:right w:val="none" w:sz="0" w:space="0" w:color="auto"/>
      </w:divBdr>
    </w:div>
    <w:div w:id="1791166821">
      <w:bodyDiv w:val="1"/>
      <w:marLeft w:val="0"/>
      <w:marRight w:val="0"/>
      <w:marTop w:val="0"/>
      <w:marBottom w:val="0"/>
      <w:divBdr>
        <w:top w:val="none" w:sz="0" w:space="0" w:color="auto"/>
        <w:left w:val="none" w:sz="0" w:space="0" w:color="auto"/>
        <w:bottom w:val="none" w:sz="0" w:space="0" w:color="auto"/>
        <w:right w:val="none" w:sz="0" w:space="0" w:color="auto"/>
      </w:divBdr>
    </w:div>
    <w:div w:id="1791312941">
      <w:bodyDiv w:val="1"/>
      <w:marLeft w:val="0"/>
      <w:marRight w:val="0"/>
      <w:marTop w:val="0"/>
      <w:marBottom w:val="0"/>
      <w:divBdr>
        <w:top w:val="none" w:sz="0" w:space="0" w:color="auto"/>
        <w:left w:val="none" w:sz="0" w:space="0" w:color="auto"/>
        <w:bottom w:val="none" w:sz="0" w:space="0" w:color="auto"/>
        <w:right w:val="none" w:sz="0" w:space="0" w:color="auto"/>
      </w:divBdr>
    </w:div>
    <w:div w:id="1791319164">
      <w:bodyDiv w:val="1"/>
      <w:marLeft w:val="0"/>
      <w:marRight w:val="0"/>
      <w:marTop w:val="0"/>
      <w:marBottom w:val="0"/>
      <w:divBdr>
        <w:top w:val="none" w:sz="0" w:space="0" w:color="auto"/>
        <w:left w:val="none" w:sz="0" w:space="0" w:color="auto"/>
        <w:bottom w:val="none" w:sz="0" w:space="0" w:color="auto"/>
        <w:right w:val="none" w:sz="0" w:space="0" w:color="auto"/>
      </w:divBdr>
    </w:div>
    <w:div w:id="1791389326">
      <w:bodyDiv w:val="1"/>
      <w:marLeft w:val="0"/>
      <w:marRight w:val="0"/>
      <w:marTop w:val="0"/>
      <w:marBottom w:val="0"/>
      <w:divBdr>
        <w:top w:val="none" w:sz="0" w:space="0" w:color="auto"/>
        <w:left w:val="none" w:sz="0" w:space="0" w:color="auto"/>
        <w:bottom w:val="none" w:sz="0" w:space="0" w:color="auto"/>
        <w:right w:val="none" w:sz="0" w:space="0" w:color="auto"/>
      </w:divBdr>
    </w:div>
    <w:div w:id="1791389673">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1515489">
      <w:bodyDiv w:val="1"/>
      <w:marLeft w:val="0"/>
      <w:marRight w:val="0"/>
      <w:marTop w:val="0"/>
      <w:marBottom w:val="0"/>
      <w:divBdr>
        <w:top w:val="none" w:sz="0" w:space="0" w:color="auto"/>
        <w:left w:val="none" w:sz="0" w:space="0" w:color="auto"/>
        <w:bottom w:val="none" w:sz="0" w:space="0" w:color="auto"/>
        <w:right w:val="none" w:sz="0" w:space="0" w:color="auto"/>
      </w:divBdr>
    </w:div>
    <w:div w:id="1791588422">
      <w:bodyDiv w:val="1"/>
      <w:marLeft w:val="0"/>
      <w:marRight w:val="0"/>
      <w:marTop w:val="0"/>
      <w:marBottom w:val="0"/>
      <w:divBdr>
        <w:top w:val="none" w:sz="0" w:space="0" w:color="auto"/>
        <w:left w:val="none" w:sz="0" w:space="0" w:color="auto"/>
        <w:bottom w:val="none" w:sz="0" w:space="0" w:color="auto"/>
        <w:right w:val="none" w:sz="0" w:space="0" w:color="auto"/>
      </w:divBdr>
    </w:div>
    <w:div w:id="1791630435">
      <w:bodyDiv w:val="1"/>
      <w:marLeft w:val="0"/>
      <w:marRight w:val="0"/>
      <w:marTop w:val="0"/>
      <w:marBottom w:val="0"/>
      <w:divBdr>
        <w:top w:val="none" w:sz="0" w:space="0" w:color="auto"/>
        <w:left w:val="none" w:sz="0" w:space="0" w:color="auto"/>
        <w:bottom w:val="none" w:sz="0" w:space="0" w:color="auto"/>
        <w:right w:val="none" w:sz="0" w:space="0" w:color="auto"/>
      </w:divBdr>
    </w:div>
    <w:div w:id="1791707282">
      <w:bodyDiv w:val="1"/>
      <w:marLeft w:val="0"/>
      <w:marRight w:val="0"/>
      <w:marTop w:val="0"/>
      <w:marBottom w:val="0"/>
      <w:divBdr>
        <w:top w:val="none" w:sz="0" w:space="0" w:color="auto"/>
        <w:left w:val="none" w:sz="0" w:space="0" w:color="auto"/>
        <w:bottom w:val="none" w:sz="0" w:space="0" w:color="auto"/>
        <w:right w:val="none" w:sz="0" w:space="0" w:color="auto"/>
      </w:divBdr>
    </w:div>
    <w:div w:id="1791777456">
      <w:bodyDiv w:val="1"/>
      <w:marLeft w:val="0"/>
      <w:marRight w:val="0"/>
      <w:marTop w:val="0"/>
      <w:marBottom w:val="0"/>
      <w:divBdr>
        <w:top w:val="none" w:sz="0" w:space="0" w:color="auto"/>
        <w:left w:val="none" w:sz="0" w:space="0" w:color="auto"/>
        <w:bottom w:val="none" w:sz="0" w:space="0" w:color="auto"/>
        <w:right w:val="none" w:sz="0" w:space="0" w:color="auto"/>
      </w:divBdr>
    </w:div>
    <w:div w:id="1791895049">
      <w:bodyDiv w:val="1"/>
      <w:marLeft w:val="0"/>
      <w:marRight w:val="0"/>
      <w:marTop w:val="0"/>
      <w:marBottom w:val="0"/>
      <w:divBdr>
        <w:top w:val="none" w:sz="0" w:space="0" w:color="auto"/>
        <w:left w:val="none" w:sz="0" w:space="0" w:color="auto"/>
        <w:bottom w:val="none" w:sz="0" w:space="0" w:color="auto"/>
        <w:right w:val="none" w:sz="0" w:space="0" w:color="auto"/>
      </w:divBdr>
    </w:div>
    <w:div w:id="1791968142">
      <w:bodyDiv w:val="1"/>
      <w:marLeft w:val="0"/>
      <w:marRight w:val="0"/>
      <w:marTop w:val="0"/>
      <w:marBottom w:val="0"/>
      <w:divBdr>
        <w:top w:val="none" w:sz="0" w:space="0" w:color="auto"/>
        <w:left w:val="none" w:sz="0" w:space="0" w:color="auto"/>
        <w:bottom w:val="none" w:sz="0" w:space="0" w:color="auto"/>
        <w:right w:val="none" w:sz="0" w:space="0" w:color="auto"/>
      </w:divBdr>
    </w:div>
    <w:div w:id="1792091516">
      <w:bodyDiv w:val="1"/>
      <w:marLeft w:val="0"/>
      <w:marRight w:val="0"/>
      <w:marTop w:val="0"/>
      <w:marBottom w:val="0"/>
      <w:divBdr>
        <w:top w:val="none" w:sz="0" w:space="0" w:color="auto"/>
        <w:left w:val="none" w:sz="0" w:space="0" w:color="auto"/>
        <w:bottom w:val="none" w:sz="0" w:space="0" w:color="auto"/>
        <w:right w:val="none" w:sz="0" w:space="0" w:color="auto"/>
      </w:divBdr>
    </w:div>
    <w:div w:id="1792438859">
      <w:bodyDiv w:val="1"/>
      <w:marLeft w:val="0"/>
      <w:marRight w:val="0"/>
      <w:marTop w:val="0"/>
      <w:marBottom w:val="0"/>
      <w:divBdr>
        <w:top w:val="none" w:sz="0" w:space="0" w:color="auto"/>
        <w:left w:val="none" w:sz="0" w:space="0" w:color="auto"/>
        <w:bottom w:val="none" w:sz="0" w:space="0" w:color="auto"/>
        <w:right w:val="none" w:sz="0" w:space="0" w:color="auto"/>
      </w:divBdr>
    </w:div>
    <w:div w:id="1792507696">
      <w:bodyDiv w:val="1"/>
      <w:marLeft w:val="0"/>
      <w:marRight w:val="0"/>
      <w:marTop w:val="0"/>
      <w:marBottom w:val="0"/>
      <w:divBdr>
        <w:top w:val="none" w:sz="0" w:space="0" w:color="auto"/>
        <w:left w:val="none" w:sz="0" w:space="0" w:color="auto"/>
        <w:bottom w:val="none" w:sz="0" w:space="0" w:color="auto"/>
        <w:right w:val="none" w:sz="0" w:space="0" w:color="auto"/>
      </w:divBdr>
    </w:div>
    <w:div w:id="1792553710">
      <w:bodyDiv w:val="1"/>
      <w:marLeft w:val="0"/>
      <w:marRight w:val="0"/>
      <w:marTop w:val="0"/>
      <w:marBottom w:val="0"/>
      <w:divBdr>
        <w:top w:val="none" w:sz="0" w:space="0" w:color="auto"/>
        <w:left w:val="none" w:sz="0" w:space="0" w:color="auto"/>
        <w:bottom w:val="none" w:sz="0" w:space="0" w:color="auto"/>
        <w:right w:val="none" w:sz="0" w:space="0" w:color="auto"/>
      </w:divBdr>
    </w:div>
    <w:div w:id="1792628014">
      <w:bodyDiv w:val="1"/>
      <w:marLeft w:val="0"/>
      <w:marRight w:val="0"/>
      <w:marTop w:val="0"/>
      <w:marBottom w:val="0"/>
      <w:divBdr>
        <w:top w:val="none" w:sz="0" w:space="0" w:color="auto"/>
        <w:left w:val="none" w:sz="0" w:space="0" w:color="auto"/>
        <w:bottom w:val="none" w:sz="0" w:space="0" w:color="auto"/>
        <w:right w:val="none" w:sz="0" w:space="0" w:color="auto"/>
      </w:divBdr>
    </w:div>
    <w:div w:id="1792741103">
      <w:bodyDiv w:val="1"/>
      <w:marLeft w:val="0"/>
      <w:marRight w:val="0"/>
      <w:marTop w:val="0"/>
      <w:marBottom w:val="0"/>
      <w:divBdr>
        <w:top w:val="none" w:sz="0" w:space="0" w:color="auto"/>
        <w:left w:val="none" w:sz="0" w:space="0" w:color="auto"/>
        <w:bottom w:val="none" w:sz="0" w:space="0" w:color="auto"/>
        <w:right w:val="none" w:sz="0" w:space="0" w:color="auto"/>
      </w:divBdr>
    </w:div>
    <w:div w:id="1792821167">
      <w:bodyDiv w:val="1"/>
      <w:marLeft w:val="0"/>
      <w:marRight w:val="0"/>
      <w:marTop w:val="0"/>
      <w:marBottom w:val="0"/>
      <w:divBdr>
        <w:top w:val="none" w:sz="0" w:space="0" w:color="auto"/>
        <w:left w:val="none" w:sz="0" w:space="0" w:color="auto"/>
        <w:bottom w:val="none" w:sz="0" w:space="0" w:color="auto"/>
        <w:right w:val="none" w:sz="0" w:space="0" w:color="auto"/>
      </w:divBdr>
    </w:div>
    <w:div w:id="1793017079">
      <w:bodyDiv w:val="1"/>
      <w:marLeft w:val="0"/>
      <w:marRight w:val="0"/>
      <w:marTop w:val="0"/>
      <w:marBottom w:val="0"/>
      <w:divBdr>
        <w:top w:val="none" w:sz="0" w:space="0" w:color="auto"/>
        <w:left w:val="none" w:sz="0" w:space="0" w:color="auto"/>
        <w:bottom w:val="none" w:sz="0" w:space="0" w:color="auto"/>
        <w:right w:val="none" w:sz="0" w:space="0" w:color="auto"/>
      </w:divBdr>
    </w:div>
    <w:div w:id="1793089187">
      <w:bodyDiv w:val="1"/>
      <w:marLeft w:val="0"/>
      <w:marRight w:val="0"/>
      <w:marTop w:val="0"/>
      <w:marBottom w:val="0"/>
      <w:divBdr>
        <w:top w:val="none" w:sz="0" w:space="0" w:color="auto"/>
        <w:left w:val="none" w:sz="0" w:space="0" w:color="auto"/>
        <w:bottom w:val="none" w:sz="0" w:space="0" w:color="auto"/>
        <w:right w:val="none" w:sz="0" w:space="0" w:color="auto"/>
      </w:divBdr>
    </w:div>
    <w:div w:id="1793092624">
      <w:bodyDiv w:val="1"/>
      <w:marLeft w:val="0"/>
      <w:marRight w:val="0"/>
      <w:marTop w:val="0"/>
      <w:marBottom w:val="0"/>
      <w:divBdr>
        <w:top w:val="none" w:sz="0" w:space="0" w:color="auto"/>
        <w:left w:val="none" w:sz="0" w:space="0" w:color="auto"/>
        <w:bottom w:val="none" w:sz="0" w:space="0" w:color="auto"/>
        <w:right w:val="none" w:sz="0" w:space="0" w:color="auto"/>
      </w:divBdr>
    </w:div>
    <w:div w:id="1793132007">
      <w:bodyDiv w:val="1"/>
      <w:marLeft w:val="0"/>
      <w:marRight w:val="0"/>
      <w:marTop w:val="0"/>
      <w:marBottom w:val="0"/>
      <w:divBdr>
        <w:top w:val="none" w:sz="0" w:space="0" w:color="auto"/>
        <w:left w:val="none" w:sz="0" w:space="0" w:color="auto"/>
        <w:bottom w:val="none" w:sz="0" w:space="0" w:color="auto"/>
        <w:right w:val="none" w:sz="0" w:space="0" w:color="auto"/>
      </w:divBdr>
    </w:div>
    <w:div w:id="1793132667">
      <w:bodyDiv w:val="1"/>
      <w:marLeft w:val="0"/>
      <w:marRight w:val="0"/>
      <w:marTop w:val="0"/>
      <w:marBottom w:val="0"/>
      <w:divBdr>
        <w:top w:val="none" w:sz="0" w:space="0" w:color="auto"/>
        <w:left w:val="none" w:sz="0" w:space="0" w:color="auto"/>
        <w:bottom w:val="none" w:sz="0" w:space="0" w:color="auto"/>
        <w:right w:val="none" w:sz="0" w:space="0" w:color="auto"/>
      </w:divBdr>
    </w:div>
    <w:div w:id="1793358170">
      <w:bodyDiv w:val="1"/>
      <w:marLeft w:val="0"/>
      <w:marRight w:val="0"/>
      <w:marTop w:val="0"/>
      <w:marBottom w:val="0"/>
      <w:divBdr>
        <w:top w:val="none" w:sz="0" w:space="0" w:color="auto"/>
        <w:left w:val="none" w:sz="0" w:space="0" w:color="auto"/>
        <w:bottom w:val="none" w:sz="0" w:space="0" w:color="auto"/>
        <w:right w:val="none" w:sz="0" w:space="0" w:color="auto"/>
      </w:divBdr>
    </w:div>
    <w:div w:id="1793548629">
      <w:bodyDiv w:val="1"/>
      <w:marLeft w:val="0"/>
      <w:marRight w:val="0"/>
      <w:marTop w:val="0"/>
      <w:marBottom w:val="0"/>
      <w:divBdr>
        <w:top w:val="none" w:sz="0" w:space="0" w:color="auto"/>
        <w:left w:val="none" w:sz="0" w:space="0" w:color="auto"/>
        <w:bottom w:val="none" w:sz="0" w:space="0" w:color="auto"/>
        <w:right w:val="none" w:sz="0" w:space="0" w:color="auto"/>
      </w:divBdr>
    </w:div>
    <w:div w:id="1793553530">
      <w:bodyDiv w:val="1"/>
      <w:marLeft w:val="0"/>
      <w:marRight w:val="0"/>
      <w:marTop w:val="0"/>
      <w:marBottom w:val="0"/>
      <w:divBdr>
        <w:top w:val="none" w:sz="0" w:space="0" w:color="auto"/>
        <w:left w:val="none" w:sz="0" w:space="0" w:color="auto"/>
        <w:bottom w:val="none" w:sz="0" w:space="0" w:color="auto"/>
        <w:right w:val="none" w:sz="0" w:space="0" w:color="auto"/>
      </w:divBdr>
    </w:div>
    <w:div w:id="1793597967">
      <w:bodyDiv w:val="1"/>
      <w:marLeft w:val="0"/>
      <w:marRight w:val="0"/>
      <w:marTop w:val="0"/>
      <w:marBottom w:val="0"/>
      <w:divBdr>
        <w:top w:val="none" w:sz="0" w:space="0" w:color="auto"/>
        <w:left w:val="none" w:sz="0" w:space="0" w:color="auto"/>
        <w:bottom w:val="none" w:sz="0" w:space="0" w:color="auto"/>
        <w:right w:val="none" w:sz="0" w:space="0" w:color="auto"/>
      </w:divBdr>
    </w:div>
    <w:div w:id="1793672837">
      <w:bodyDiv w:val="1"/>
      <w:marLeft w:val="0"/>
      <w:marRight w:val="0"/>
      <w:marTop w:val="0"/>
      <w:marBottom w:val="0"/>
      <w:divBdr>
        <w:top w:val="none" w:sz="0" w:space="0" w:color="auto"/>
        <w:left w:val="none" w:sz="0" w:space="0" w:color="auto"/>
        <w:bottom w:val="none" w:sz="0" w:space="0" w:color="auto"/>
        <w:right w:val="none" w:sz="0" w:space="0" w:color="auto"/>
      </w:divBdr>
    </w:div>
    <w:div w:id="1793748797">
      <w:bodyDiv w:val="1"/>
      <w:marLeft w:val="0"/>
      <w:marRight w:val="0"/>
      <w:marTop w:val="0"/>
      <w:marBottom w:val="0"/>
      <w:divBdr>
        <w:top w:val="none" w:sz="0" w:space="0" w:color="auto"/>
        <w:left w:val="none" w:sz="0" w:space="0" w:color="auto"/>
        <w:bottom w:val="none" w:sz="0" w:space="0" w:color="auto"/>
        <w:right w:val="none" w:sz="0" w:space="0" w:color="auto"/>
      </w:divBdr>
    </w:div>
    <w:div w:id="1793816468">
      <w:bodyDiv w:val="1"/>
      <w:marLeft w:val="0"/>
      <w:marRight w:val="0"/>
      <w:marTop w:val="0"/>
      <w:marBottom w:val="0"/>
      <w:divBdr>
        <w:top w:val="none" w:sz="0" w:space="0" w:color="auto"/>
        <w:left w:val="none" w:sz="0" w:space="0" w:color="auto"/>
        <w:bottom w:val="none" w:sz="0" w:space="0" w:color="auto"/>
        <w:right w:val="none" w:sz="0" w:space="0" w:color="auto"/>
      </w:divBdr>
    </w:div>
    <w:div w:id="1793861393">
      <w:bodyDiv w:val="1"/>
      <w:marLeft w:val="0"/>
      <w:marRight w:val="0"/>
      <w:marTop w:val="0"/>
      <w:marBottom w:val="0"/>
      <w:divBdr>
        <w:top w:val="none" w:sz="0" w:space="0" w:color="auto"/>
        <w:left w:val="none" w:sz="0" w:space="0" w:color="auto"/>
        <w:bottom w:val="none" w:sz="0" w:space="0" w:color="auto"/>
        <w:right w:val="none" w:sz="0" w:space="0" w:color="auto"/>
      </w:divBdr>
    </w:div>
    <w:div w:id="1793865620">
      <w:bodyDiv w:val="1"/>
      <w:marLeft w:val="0"/>
      <w:marRight w:val="0"/>
      <w:marTop w:val="0"/>
      <w:marBottom w:val="0"/>
      <w:divBdr>
        <w:top w:val="none" w:sz="0" w:space="0" w:color="auto"/>
        <w:left w:val="none" w:sz="0" w:space="0" w:color="auto"/>
        <w:bottom w:val="none" w:sz="0" w:space="0" w:color="auto"/>
        <w:right w:val="none" w:sz="0" w:space="0" w:color="auto"/>
      </w:divBdr>
    </w:div>
    <w:div w:id="1793867815">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129692">
      <w:bodyDiv w:val="1"/>
      <w:marLeft w:val="0"/>
      <w:marRight w:val="0"/>
      <w:marTop w:val="0"/>
      <w:marBottom w:val="0"/>
      <w:divBdr>
        <w:top w:val="none" w:sz="0" w:space="0" w:color="auto"/>
        <w:left w:val="none" w:sz="0" w:space="0" w:color="auto"/>
        <w:bottom w:val="none" w:sz="0" w:space="0" w:color="auto"/>
        <w:right w:val="none" w:sz="0" w:space="0" w:color="auto"/>
      </w:divBdr>
    </w:div>
    <w:div w:id="1794133099">
      <w:bodyDiv w:val="1"/>
      <w:marLeft w:val="0"/>
      <w:marRight w:val="0"/>
      <w:marTop w:val="0"/>
      <w:marBottom w:val="0"/>
      <w:divBdr>
        <w:top w:val="none" w:sz="0" w:space="0" w:color="auto"/>
        <w:left w:val="none" w:sz="0" w:space="0" w:color="auto"/>
        <w:bottom w:val="none" w:sz="0" w:space="0" w:color="auto"/>
        <w:right w:val="none" w:sz="0" w:space="0" w:color="auto"/>
      </w:divBdr>
    </w:div>
    <w:div w:id="1794247617">
      <w:bodyDiv w:val="1"/>
      <w:marLeft w:val="0"/>
      <w:marRight w:val="0"/>
      <w:marTop w:val="0"/>
      <w:marBottom w:val="0"/>
      <w:divBdr>
        <w:top w:val="none" w:sz="0" w:space="0" w:color="auto"/>
        <w:left w:val="none" w:sz="0" w:space="0" w:color="auto"/>
        <w:bottom w:val="none" w:sz="0" w:space="0" w:color="auto"/>
        <w:right w:val="none" w:sz="0" w:space="0" w:color="auto"/>
      </w:divBdr>
    </w:div>
    <w:div w:id="1794254006">
      <w:bodyDiv w:val="1"/>
      <w:marLeft w:val="0"/>
      <w:marRight w:val="0"/>
      <w:marTop w:val="0"/>
      <w:marBottom w:val="0"/>
      <w:divBdr>
        <w:top w:val="none" w:sz="0" w:space="0" w:color="auto"/>
        <w:left w:val="none" w:sz="0" w:space="0" w:color="auto"/>
        <w:bottom w:val="none" w:sz="0" w:space="0" w:color="auto"/>
        <w:right w:val="none" w:sz="0" w:space="0" w:color="auto"/>
      </w:divBdr>
    </w:div>
    <w:div w:id="1794446674">
      <w:bodyDiv w:val="1"/>
      <w:marLeft w:val="0"/>
      <w:marRight w:val="0"/>
      <w:marTop w:val="0"/>
      <w:marBottom w:val="0"/>
      <w:divBdr>
        <w:top w:val="none" w:sz="0" w:space="0" w:color="auto"/>
        <w:left w:val="none" w:sz="0" w:space="0" w:color="auto"/>
        <w:bottom w:val="none" w:sz="0" w:space="0" w:color="auto"/>
        <w:right w:val="none" w:sz="0" w:space="0" w:color="auto"/>
      </w:divBdr>
    </w:div>
    <w:div w:id="1794472015">
      <w:bodyDiv w:val="1"/>
      <w:marLeft w:val="0"/>
      <w:marRight w:val="0"/>
      <w:marTop w:val="0"/>
      <w:marBottom w:val="0"/>
      <w:divBdr>
        <w:top w:val="none" w:sz="0" w:space="0" w:color="auto"/>
        <w:left w:val="none" w:sz="0" w:space="0" w:color="auto"/>
        <w:bottom w:val="none" w:sz="0" w:space="0" w:color="auto"/>
        <w:right w:val="none" w:sz="0" w:space="0" w:color="auto"/>
      </w:divBdr>
    </w:div>
    <w:div w:id="1794596354">
      <w:bodyDiv w:val="1"/>
      <w:marLeft w:val="0"/>
      <w:marRight w:val="0"/>
      <w:marTop w:val="0"/>
      <w:marBottom w:val="0"/>
      <w:divBdr>
        <w:top w:val="none" w:sz="0" w:space="0" w:color="auto"/>
        <w:left w:val="none" w:sz="0" w:space="0" w:color="auto"/>
        <w:bottom w:val="none" w:sz="0" w:space="0" w:color="auto"/>
        <w:right w:val="none" w:sz="0" w:space="0" w:color="auto"/>
      </w:divBdr>
    </w:div>
    <w:div w:id="1794670027">
      <w:bodyDiv w:val="1"/>
      <w:marLeft w:val="0"/>
      <w:marRight w:val="0"/>
      <w:marTop w:val="0"/>
      <w:marBottom w:val="0"/>
      <w:divBdr>
        <w:top w:val="none" w:sz="0" w:space="0" w:color="auto"/>
        <w:left w:val="none" w:sz="0" w:space="0" w:color="auto"/>
        <w:bottom w:val="none" w:sz="0" w:space="0" w:color="auto"/>
        <w:right w:val="none" w:sz="0" w:space="0" w:color="auto"/>
      </w:divBdr>
    </w:div>
    <w:div w:id="1794708606">
      <w:bodyDiv w:val="1"/>
      <w:marLeft w:val="0"/>
      <w:marRight w:val="0"/>
      <w:marTop w:val="0"/>
      <w:marBottom w:val="0"/>
      <w:divBdr>
        <w:top w:val="none" w:sz="0" w:space="0" w:color="auto"/>
        <w:left w:val="none" w:sz="0" w:space="0" w:color="auto"/>
        <w:bottom w:val="none" w:sz="0" w:space="0" w:color="auto"/>
        <w:right w:val="none" w:sz="0" w:space="0" w:color="auto"/>
      </w:divBdr>
    </w:div>
    <w:div w:id="1794787956">
      <w:bodyDiv w:val="1"/>
      <w:marLeft w:val="0"/>
      <w:marRight w:val="0"/>
      <w:marTop w:val="0"/>
      <w:marBottom w:val="0"/>
      <w:divBdr>
        <w:top w:val="none" w:sz="0" w:space="0" w:color="auto"/>
        <w:left w:val="none" w:sz="0" w:space="0" w:color="auto"/>
        <w:bottom w:val="none" w:sz="0" w:space="0" w:color="auto"/>
        <w:right w:val="none" w:sz="0" w:space="0" w:color="auto"/>
      </w:divBdr>
    </w:div>
    <w:div w:id="1794791548">
      <w:bodyDiv w:val="1"/>
      <w:marLeft w:val="0"/>
      <w:marRight w:val="0"/>
      <w:marTop w:val="0"/>
      <w:marBottom w:val="0"/>
      <w:divBdr>
        <w:top w:val="none" w:sz="0" w:space="0" w:color="auto"/>
        <w:left w:val="none" w:sz="0" w:space="0" w:color="auto"/>
        <w:bottom w:val="none" w:sz="0" w:space="0" w:color="auto"/>
        <w:right w:val="none" w:sz="0" w:space="0" w:color="auto"/>
      </w:divBdr>
    </w:div>
    <w:div w:id="1795058684">
      <w:bodyDiv w:val="1"/>
      <w:marLeft w:val="0"/>
      <w:marRight w:val="0"/>
      <w:marTop w:val="0"/>
      <w:marBottom w:val="0"/>
      <w:divBdr>
        <w:top w:val="none" w:sz="0" w:space="0" w:color="auto"/>
        <w:left w:val="none" w:sz="0" w:space="0" w:color="auto"/>
        <w:bottom w:val="none" w:sz="0" w:space="0" w:color="auto"/>
        <w:right w:val="none" w:sz="0" w:space="0" w:color="auto"/>
      </w:divBdr>
    </w:div>
    <w:div w:id="1795253776">
      <w:bodyDiv w:val="1"/>
      <w:marLeft w:val="0"/>
      <w:marRight w:val="0"/>
      <w:marTop w:val="0"/>
      <w:marBottom w:val="0"/>
      <w:divBdr>
        <w:top w:val="none" w:sz="0" w:space="0" w:color="auto"/>
        <w:left w:val="none" w:sz="0" w:space="0" w:color="auto"/>
        <w:bottom w:val="none" w:sz="0" w:space="0" w:color="auto"/>
        <w:right w:val="none" w:sz="0" w:space="0" w:color="auto"/>
      </w:divBdr>
    </w:div>
    <w:div w:id="1795831275">
      <w:bodyDiv w:val="1"/>
      <w:marLeft w:val="0"/>
      <w:marRight w:val="0"/>
      <w:marTop w:val="0"/>
      <w:marBottom w:val="0"/>
      <w:divBdr>
        <w:top w:val="none" w:sz="0" w:space="0" w:color="auto"/>
        <w:left w:val="none" w:sz="0" w:space="0" w:color="auto"/>
        <w:bottom w:val="none" w:sz="0" w:space="0" w:color="auto"/>
        <w:right w:val="none" w:sz="0" w:space="0" w:color="auto"/>
      </w:divBdr>
    </w:div>
    <w:div w:id="1796096804">
      <w:bodyDiv w:val="1"/>
      <w:marLeft w:val="0"/>
      <w:marRight w:val="0"/>
      <w:marTop w:val="0"/>
      <w:marBottom w:val="0"/>
      <w:divBdr>
        <w:top w:val="none" w:sz="0" w:space="0" w:color="auto"/>
        <w:left w:val="none" w:sz="0" w:space="0" w:color="auto"/>
        <w:bottom w:val="none" w:sz="0" w:space="0" w:color="auto"/>
        <w:right w:val="none" w:sz="0" w:space="0" w:color="auto"/>
      </w:divBdr>
    </w:div>
    <w:div w:id="1796363965">
      <w:bodyDiv w:val="1"/>
      <w:marLeft w:val="0"/>
      <w:marRight w:val="0"/>
      <w:marTop w:val="0"/>
      <w:marBottom w:val="0"/>
      <w:divBdr>
        <w:top w:val="none" w:sz="0" w:space="0" w:color="auto"/>
        <w:left w:val="none" w:sz="0" w:space="0" w:color="auto"/>
        <w:bottom w:val="none" w:sz="0" w:space="0" w:color="auto"/>
        <w:right w:val="none" w:sz="0" w:space="0" w:color="auto"/>
      </w:divBdr>
    </w:div>
    <w:div w:id="1796364925">
      <w:bodyDiv w:val="1"/>
      <w:marLeft w:val="0"/>
      <w:marRight w:val="0"/>
      <w:marTop w:val="0"/>
      <w:marBottom w:val="0"/>
      <w:divBdr>
        <w:top w:val="none" w:sz="0" w:space="0" w:color="auto"/>
        <w:left w:val="none" w:sz="0" w:space="0" w:color="auto"/>
        <w:bottom w:val="none" w:sz="0" w:space="0" w:color="auto"/>
        <w:right w:val="none" w:sz="0" w:space="0" w:color="auto"/>
      </w:divBdr>
    </w:div>
    <w:div w:id="1796440040">
      <w:bodyDiv w:val="1"/>
      <w:marLeft w:val="0"/>
      <w:marRight w:val="0"/>
      <w:marTop w:val="0"/>
      <w:marBottom w:val="0"/>
      <w:divBdr>
        <w:top w:val="none" w:sz="0" w:space="0" w:color="auto"/>
        <w:left w:val="none" w:sz="0" w:space="0" w:color="auto"/>
        <w:bottom w:val="none" w:sz="0" w:space="0" w:color="auto"/>
        <w:right w:val="none" w:sz="0" w:space="0" w:color="auto"/>
      </w:divBdr>
    </w:div>
    <w:div w:id="1796630424">
      <w:bodyDiv w:val="1"/>
      <w:marLeft w:val="0"/>
      <w:marRight w:val="0"/>
      <w:marTop w:val="0"/>
      <w:marBottom w:val="0"/>
      <w:divBdr>
        <w:top w:val="none" w:sz="0" w:space="0" w:color="auto"/>
        <w:left w:val="none" w:sz="0" w:space="0" w:color="auto"/>
        <w:bottom w:val="none" w:sz="0" w:space="0" w:color="auto"/>
        <w:right w:val="none" w:sz="0" w:space="0" w:color="auto"/>
      </w:divBdr>
    </w:div>
    <w:div w:id="1796631530">
      <w:bodyDiv w:val="1"/>
      <w:marLeft w:val="0"/>
      <w:marRight w:val="0"/>
      <w:marTop w:val="0"/>
      <w:marBottom w:val="0"/>
      <w:divBdr>
        <w:top w:val="none" w:sz="0" w:space="0" w:color="auto"/>
        <w:left w:val="none" w:sz="0" w:space="0" w:color="auto"/>
        <w:bottom w:val="none" w:sz="0" w:space="0" w:color="auto"/>
        <w:right w:val="none" w:sz="0" w:space="0" w:color="auto"/>
      </w:divBdr>
    </w:div>
    <w:div w:id="1796673054">
      <w:bodyDiv w:val="1"/>
      <w:marLeft w:val="0"/>
      <w:marRight w:val="0"/>
      <w:marTop w:val="0"/>
      <w:marBottom w:val="0"/>
      <w:divBdr>
        <w:top w:val="none" w:sz="0" w:space="0" w:color="auto"/>
        <w:left w:val="none" w:sz="0" w:space="0" w:color="auto"/>
        <w:bottom w:val="none" w:sz="0" w:space="0" w:color="auto"/>
        <w:right w:val="none" w:sz="0" w:space="0" w:color="auto"/>
      </w:divBdr>
    </w:div>
    <w:div w:id="1796874703">
      <w:bodyDiv w:val="1"/>
      <w:marLeft w:val="0"/>
      <w:marRight w:val="0"/>
      <w:marTop w:val="0"/>
      <w:marBottom w:val="0"/>
      <w:divBdr>
        <w:top w:val="none" w:sz="0" w:space="0" w:color="auto"/>
        <w:left w:val="none" w:sz="0" w:space="0" w:color="auto"/>
        <w:bottom w:val="none" w:sz="0" w:space="0" w:color="auto"/>
        <w:right w:val="none" w:sz="0" w:space="0" w:color="auto"/>
      </w:divBdr>
    </w:div>
    <w:div w:id="1797017290">
      <w:bodyDiv w:val="1"/>
      <w:marLeft w:val="0"/>
      <w:marRight w:val="0"/>
      <w:marTop w:val="0"/>
      <w:marBottom w:val="0"/>
      <w:divBdr>
        <w:top w:val="none" w:sz="0" w:space="0" w:color="auto"/>
        <w:left w:val="none" w:sz="0" w:space="0" w:color="auto"/>
        <w:bottom w:val="none" w:sz="0" w:space="0" w:color="auto"/>
        <w:right w:val="none" w:sz="0" w:space="0" w:color="auto"/>
      </w:divBdr>
    </w:div>
    <w:div w:id="1797479730">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868221">
      <w:bodyDiv w:val="1"/>
      <w:marLeft w:val="0"/>
      <w:marRight w:val="0"/>
      <w:marTop w:val="0"/>
      <w:marBottom w:val="0"/>
      <w:divBdr>
        <w:top w:val="none" w:sz="0" w:space="0" w:color="auto"/>
        <w:left w:val="none" w:sz="0" w:space="0" w:color="auto"/>
        <w:bottom w:val="none" w:sz="0" w:space="0" w:color="auto"/>
        <w:right w:val="none" w:sz="0" w:space="0" w:color="auto"/>
      </w:divBdr>
    </w:div>
    <w:div w:id="1797941555">
      <w:bodyDiv w:val="1"/>
      <w:marLeft w:val="0"/>
      <w:marRight w:val="0"/>
      <w:marTop w:val="0"/>
      <w:marBottom w:val="0"/>
      <w:divBdr>
        <w:top w:val="none" w:sz="0" w:space="0" w:color="auto"/>
        <w:left w:val="none" w:sz="0" w:space="0" w:color="auto"/>
        <w:bottom w:val="none" w:sz="0" w:space="0" w:color="auto"/>
        <w:right w:val="none" w:sz="0" w:space="0" w:color="auto"/>
      </w:divBdr>
    </w:div>
    <w:div w:id="1798142232">
      <w:bodyDiv w:val="1"/>
      <w:marLeft w:val="0"/>
      <w:marRight w:val="0"/>
      <w:marTop w:val="0"/>
      <w:marBottom w:val="0"/>
      <w:divBdr>
        <w:top w:val="none" w:sz="0" w:space="0" w:color="auto"/>
        <w:left w:val="none" w:sz="0" w:space="0" w:color="auto"/>
        <w:bottom w:val="none" w:sz="0" w:space="0" w:color="auto"/>
        <w:right w:val="none" w:sz="0" w:space="0" w:color="auto"/>
      </w:divBdr>
    </w:div>
    <w:div w:id="1798178459">
      <w:bodyDiv w:val="1"/>
      <w:marLeft w:val="0"/>
      <w:marRight w:val="0"/>
      <w:marTop w:val="0"/>
      <w:marBottom w:val="0"/>
      <w:divBdr>
        <w:top w:val="none" w:sz="0" w:space="0" w:color="auto"/>
        <w:left w:val="none" w:sz="0" w:space="0" w:color="auto"/>
        <w:bottom w:val="none" w:sz="0" w:space="0" w:color="auto"/>
        <w:right w:val="none" w:sz="0" w:space="0" w:color="auto"/>
      </w:divBdr>
    </w:div>
    <w:div w:id="1798258732">
      <w:bodyDiv w:val="1"/>
      <w:marLeft w:val="0"/>
      <w:marRight w:val="0"/>
      <w:marTop w:val="0"/>
      <w:marBottom w:val="0"/>
      <w:divBdr>
        <w:top w:val="none" w:sz="0" w:space="0" w:color="auto"/>
        <w:left w:val="none" w:sz="0" w:space="0" w:color="auto"/>
        <w:bottom w:val="none" w:sz="0" w:space="0" w:color="auto"/>
        <w:right w:val="none" w:sz="0" w:space="0" w:color="auto"/>
      </w:divBdr>
    </w:div>
    <w:div w:id="1798449741">
      <w:bodyDiv w:val="1"/>
      <w:marLeft w:val="0"/>
      <w:marRight w:val="0"/>
      <w:marTop w:val="0"/>
      <w:marBottom w:val="0"/>
      <w:divBdr>
        <w:top w:val="none" w:sz="0" w:space="0" w:color="auto"/>
        <w:left w:val="none" w:sz="0" w:space="0" w:color="auto"/>
        <w:bottom w:val="none" w:sz="0" w:space="0" w:color="auto"/>
        <w:right w:val="none" w:sz="0" w:space="0" w:color="auto"/>
      </w:divBdr>
    </w:div>
    <w:div w:id="1798453185">
      <w:bodyDiv w:val="1"/>
      <w:marLeft w:val="0"/>
      <w:marRight w:val="0"/>
      <w:marTop w:val="0"/>
      <w:marBottom w:val="0"/>
      <w:divBdr>
        <w:top w:val="none" w:sz="0" w:space="0" w:color="auto"/>
        <w:left w:val="none" w:sz="0" w:space="0" w:color="auto"/>
        <w:bottom w:val="none" w:sz="0" w:space="0" w:color="auto"/>
        <w:right w:val="none" w:sz="0" w:space="0" w:color="auto"/>
      </w:divBdr>
    </w:div>
    <w:div w:id="1798570032">
      <w:bodyDiv w:val="1"/>
      <w:marLeft w:val="0"/>
      <w:marRight w:val="0"/>
      <w:marTop w:val="0"/>
      <w:marBottom w:val="0"/>
      <w:divBdr>
        <w:top w:val="none" w:sz="0" w:space="0" w:color="auto"/>
        <w:left w:val="none" w:sz="0" w:space="0" w:color="auto"/>
        <w:bottom w:val="none" w:sz="0" w:space="0" w:color="auto"/>
        <w:right w:val="none" w:sz="0" w:space="0" w:color="auto"/>
      </w:divBdr>
    </w:div>
    <w:div w:id="1798596967">
      <w:bodyDiv w:val="1"/>
      <w:marLeft w:val="0"/>
      <w:marRight w:val="0"/>
      <w:marTop w:val="0"/>
      <w:marBottom w:val="0"/>
      <w:divBdr>
        <w:top w:val="none" w:sz="0" w:space="0" w:color="auto"/>
        <w:left w:val="none" w:sz="0" w:space="0" w:color="auto"/>
        <w:bottom w:val="none" w:sz="0" w:space="0" w:color="auto"/>
        <w:right w:val="none" w:sz="0" w:space="0" w:color="auto"/>
      </w:divBdr>
    </w:div>
    <w:div w:id="1798646963">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9107060">
      <w:bodyDiv w:val="1"/>
      <w:marLeft w:val="0"/>
      <w:marRight w:val="0"/>
      <w:marTop w:val="0"/>
      <w:marBottom w:val="0"/>
      <w:divBdr>
        <w:top w:val="none" w:sz="0" w:space="0" w:color="auto"/>
        <w:left w:val="none" w:sz="0" w:space="0" w:color="auto"/>
        <w:bottom w:val="none" w:sz="0" w:space="0" w:color="auto"/>
        <w:right w:val="none" w:sz="0" w:space="0" w:color="auto"/>
      </w:divBdr>
    </w:div>
    <w:div w:id="1799372771">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642180">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799833031">
      <w:bodyDiv w:val="1"/>
      <w:marLeft w:val="0"/>
      <w:marRight w:val="0"/>
      <w:marTop w:val="0"/>
      <w:marBottom w:val="0"/>
      <w:divBdr>
        <w:top w:val="none" w:sz="0" w:space="0" w:color="auto"/>
        <w:left w:val="none" w:sz="0" w:space="0" w:color="auto"/>
        <w:bottom w:val="none" w:sz="0" w:space="0" w:color="auto"/>
        <w:right w:val="none" w:sz="0" w:space="0" w:color="auto"/>
      </w:divBdr>
    </w:div>
    <w:div w:id="1799837190">
      <w:bodyDiv w:val="1"/>
      <w:marLeft w:val="0"/>
      <w:marRight w:val="0"/>
      <w:marTop w:val="0"/>
      <w:marBottom w:val="0"/>
      <w:divBdr>
        <w:top w:val="none" w:sz="0" w:space="0" w:color="auto"/>
        <w:left w:val="none" w:sz="0" w:space="0" w:color="auto"/>
        <w:bottom w:val="none" w:sz="0" w:space="0" w:color="auto"/>
        <w:right w:val="none" w:sz="0" w:space="0" w:color="auto"/>
      </w:divBdr>
    </w:div>
    <w:div w:id="1799910810">
      <w:bodyDiv w:val="1"/>
      <w:marLeft w:val="0"/>
      <w:marRight w:val="0"/>
      <w:marTop w:val="0"/>
      <w:marBottom w:val="0"/>
      <w:divBdr>
        <w:top w:val="none" w:sz="0" w:space="0" w:color="auto"/>
        <w:left w:val="none" w:sz="0" w:space="0" w:color="auto"/>
        <w:bottom w:val="none" w:sz="0" w:space="0" w:color="auto"/>
        <w:right w:val="none" w:sz="0" w:space="0" w:color="auto"/>
      </w:divBdr>
    </w:div>
    <w:div w:id="1799911880">
      <w:bodyDiv w:val="1"/>
      <w:marLeft w:val="0"/>
      <w:marRight w:val="0"/>
      <w:marTop w:val="0"/>
      <w:marBottom w:val="0"/>
      <w:divBdr>
        <w:top w:val="none" w:sz="0" w:space="0" w:color="auto"/>
        <w:left w:val="none" w:sz="0" w:space="0" w:color="auto"/>
        <w:bottom w:val="none" w:sz="0" w:space="0" w:color="auto"/>
        <w:right w:val="none" w:sz="0" w:space="0" w:color="auto"/>
      </w:divBdr>
    </w:div>
    <w:div w:id="1800149751">
      <w:bodyDiv w:val="1"/>
      <w:marLeft w:val="0"/>
      <w:marRight w:val="0"/>
      <w:marTop w:val="0"/>
      <w:marBottom w:val="0"/>
      <w:divBdr>
        <w:top w:val="none" w:sz="0" w:space="0" w:color="auto"/>
        <w:left w:val="none" w:sz="0" w:space="0" w:color="auto"/>
        <w:bottom w:val="none" w:sz="0" w:space="0" w:color="auto"/>
        <w:right w:val="none" w:sz="0" w:space="0" w:color="auto"/>
      </w:divBdr>
    </w:div>
    <w:div w:id="1800341506">
      <w:bodyDiv w:val="1"/>
      <w:marLeft w:val="0"/>
      <w:marRight w:val="0"/>
      <w:marTop w:val="0"/>
      <w:marBottom w:val="0"/>
      <w:divBdr>
        <w:top w:val="none" w:sz="0" w:space="0" w:color="auto"/>
        <w:left w:val="none" w:sz="0" w:space="0" w:color="auto"/>
        <w:bottom w:val="none" w:sz="0" w:space="0" w:color="auto"/>
        <w:right w:val="none" w:sz="0" w:space="0" w:color="auto"/>
      </w:divBdr>
    </w:div>
    <w:div w:id="1800413932">
      <w:bodyDiv w:val="1"/>
      <w:marLeft w:val="0"/>
      <w:marRight w:val="0"/>
      <w:marTop w:val="0"/>
      <w:marBottom w:val="0"/>
      <w:divBdr>
        <w:top w:val="none" w:sz="0" w:space="0" w:color="auto"/>
        <w:left w:val="none" w:sz="0" w:space="0" w:color="auto"/>
        <w:bottom w:val="none" w:sz="0" w:space="0" w:color="auto"/>
        <w:right w:val="none" w:sz="0" w:space="0" w:color="auto"/>
      </w:divBdr>
    </w:div>
    <w:div w:id="1800605193">
      <w:bodyDiv w:val="1"/>
      <w:marLeft w:val="0"/>
      <w:marRight w:val="0"/>
      <w:marTop w:val="0"/>
      <w:marBottom w:val="0"/>
      <w:divBdr>
        <w:top w:val="none" w:sz="0" w:space="0" w:color="auto"/>
        <w:left w:val="none" w:sz="0" w:space="0" w:color="auto"/>
        <w:bottom w:val="none" w:sz="0" w:space="0" w:color="auto"/>
        <w:right w:val="none" w:sz="0" w:space="0" w:color="auto"/>
      </w:divBdr>
    </w:div>
    <w:div w:id="1800612022">
      <w:bodyDiv w:val="1"/>
      <w:marLeft w:val="0"/>
      <w:marRight w:val="0"/>
      <w:marTop w:val="0"/>
      <w:marBottom w:val="0"/>
      <w:divBdr>
        <w:top w:val="none" w:sz="0" w:space="0" w:color="auto"/>
        <w:left w:val="none" w:sz="0" w:space="0" w:color="auto"/>
        <w:bottom w:val="none" w:sz="0" w:space="0" w:color="auto"/>
        <w:right w:val="none" w:sz="0" w:space="0" w:color="auto"/>
      </w:divBdr>
    </w:div>
    <w:div w:id="1800684504">
      <w:bodyDiv w:val="1"/>
      <w:marLeft w:val="0"/>
      <w:marRight w:val="0"/>
      <w:marTop w:val="0"/>
      <w:marBottom w:val="0"/>
      <w:divBdr>
        <w:top w:val="none" w:sz="0" w:space="0" w:color="auto"/>
        <w:left w:val="none" w:sz="0" w:space="0" w:color="auto"/>
        <w:bottom w:val="none" w:sz="0" w:space="0" w:color="auto"/>
        <w:right w:val="none" w:sz="0" w:space="0" w:color="auto"/>
      </w:divBdr>
    </w:div>
    <w:div w:id="1800755911">
      <w:bodyDiv w:val="1"/>
      <w:marLeft w:val="0"/>
      <w:marRight w:val="0"/>
      <w:marTop w:val="0"/>
      <w:marBottom w:val="0"/>
      <w:divBdr>
        <w:top w:val="none" w:sz="0" w:space="0" w:color="auto"/>
        <w:left w:val="none" w:sz="0" w:space="0" w:color="auto"/>
        <w:bottom w:val="none" w:sz="0" w:space="0" w:color="auto"/>
        <w:right w:val="none" w:sz="0" w:space="0" w:color="auto"/>
      </w:divBdr>
    </w:div>
    <w:div w:id="1801143886">
      <w:bodyDiv w:val="1"/>
      <w:marLeft w:val="0"/>
      <w:marRight w:val="0"/>
      <w:marTop w:val="0"/>
      <w:marBottom w:val="0"/>
      <w:divBdr>
        <w:top w:val="none" w:sz="0" w:space="0" w:color="auto"/>
        <w:left w:val="none" w:sz="0" w:space="0" w:color="auto"/>
        <w:bottom w:val="none" w:sz="0" w:space="0" w:color="auto"/>
        <w:right w:val="none" w:sz="0" w:space="0" w:color="auto"/>
      </w:divBdr>
    </w:div>
    <w:div w:id="1801149389">
      <w:bodyDiv w:val="1"/>
      <w:marLeft w:val="0"/>
      <w:marRight w:val="0"/>
      <w:marTop w:val="0"/>
      <w:marBottom w:val="0"/>
      <w:divBdr>
        <w:top w:val="none" w:sz="0" w:space="0" w:color="auto"/>
        <w:left w:val="none" w:sz="0" w:space="0" w:color="auto"/>
        <w:bottom w:val="none" w:sz="0" w:space="0" w:color="auto"/>
        <w:right w:val="none" w:sz="0" w:space="0" w:color="auto"/>
      </w:divBdr>
    </w:div>
    <w:div w:id="1801259958">
      <w:bodyDiv w:val="1"/>
      <w:marLeft w:val="0"/>
      <w:marRight w:val="0"/>
      <w:marTop w:val="0"/>
      <w:marBottom w:val="0"/>
      <w:divBdr>
        <w:top w:val="none" w:sz="0" w:space="0" w:color="auto"/>
        <w:left w:val="none" w:sz="0" w:space="0" w:color="auto"/>
        <w:bottom w:val="none" w:sz="0" w:space="0" w:color="auto"/>
        <w:right w:val="none" w:sz="0" w:space="0" w:color="auto"/>
      </w:divBdr>
    </w:div>
    <w:div w:id="1801610762">
      <w:bodyDiv w:val="1"/>
      <w:marLeft w:val="0"/>
      <w:marRight w:val="0"/>
      <w:marTop w:val="0"/>
      <w:marBottom w:val="0"/>
      <w:divBdr>
        <w:top w:val="none" w:sz="0" w:space="0" w:color="auto"/>
        <w:left w:val="none" w:sz="0" w:space="0" w:color="auto"/>
        <w:bottom w:val="none" w:sz="0" w:space="0" w:color="auto"/>
        <w:right w:val="none" w:sz="0" w:space="0" w:color="auto"/>
      </w:divBdr>
    </w:div>
    <w:div w:id="1801651413">
      <w:bodyDiv w:val="1"/>
      <w:marLeft w:val="0"/>
      <w:marRight w:val="0"/>
      <w:marTop w:val="0"/>
      <w:marBottom w:val="0"/>
      <w:divBdr>
        <w:top w:val="none" w:sz="0" w:space="0" w:color="auto"/>
        <w:left w:val="none" w:sz="0" w:space="0" w:color="auto"/>
        <w:bottom w:val="none" w:sz="0" w:space="0" w:color="auto"/>
        <w:right w:val="none" w:sz="0" w:space="0" w:color="auto"/>
      </w:divBdr>
    </w:div>
    <w:div w:id="1801806458">
      <w:bodyDiv w:val="1"/>
      <w:marLeft w:val="0"/>
      <w:marRight w:val="0"/>
      <w:marTop w:val="0"/>
      <w:marBottom w:val="0"/>
      <w:divBdr>
        <w:top w:val="none" w:sz="0" w:space="0" w:color="auto"/>
        <w:left w:val="none" w:sz="0" w:space="0" w:color="auto"/>
        <w:bottom w:val="none" w:sz="0" w:space="0" w:color="auto"/>
        <w:right w:val="none" w:sz="0" w:space="0" w:color="auto"/>
      </w:divBdr>
    </w:div>
    <w:div w:id="1802336043">
      <w:bodyDiv w:val="1"/>
      <w:marLeft w:val="0"/>
      <w:marRight w:val="0"/>
      <w:marTop w:val="0"/>
      <w:marBottom w:val="0"/>
      <w:divBdr>
        <w:top w:val="none" w:sz="0" w:space="0" w:color="auto"/>
        <w:left w:val="none" w:sz="0" w:space="0" w:color="auto"/>
        <w:bottom w:val="none" w:sz="0" w:space="0" w:color="auto"/>
        <w:right w:val="none" w:sz="0" w:space="0" w:color="auto"/>
      </w:divBdr>
    </w:div>
    <w:div w:id="1802574343">
      <w:bodyDiv w:val="1"/>
      <w:marLeft w:val="0"/>
      <w:marRight w:val="0"/>
      <w:marTop w:val="0"/>
      <w:marBottom w:val="0"/>
      <w:divBdr>
        <w:top w:val="none" w:sz="0" w:space="0" w:color="auto"/>
        <w:left w:val="none" w:sz="0" w:space="0" w:color="auto"/>
        <w:bottom w:val="none" w:sz="0" w:space="0" w:color="auto"/>
        <w:right w:val="none" w:sz="0" w:space="0" w:color="auto"/>
      </w:divBdr>
    </w:div>
    <w:div w:id="1802645864">
      <w:bodyDiv w:val="1"/>
      <w:marLeft w:val="0"/>
      <w:marRight w:val="0"/>
      <w:marTop w:val="0"/>
      <w:marBottom w:val="0"/>
      <w:divBdr>
        <w:top w:val="none" w:sz="0" w:space="0" w:color="auto"/>
        <w:left w:val="none" w:sz="0" w:space="0" w:color="auto"/>
        <w:bottom w:val="none" w:sz="0" w:space="0" w:color="auto"/>
        <w:right w:val="none" w:sz="0" w:space="0" w:color="auto"/>
      </w:divBdr>
    </w:div>
    <w:div w:id="1802651064">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2918174">
      <w:bodyDiv w:val="1"/>
      <w:marLeft w:val="0"/>
      <w:marRight w:val="0"/>
      <w:marTop w:val="0"/>
      <w:marBottom w:val="0"/>
      <w:divBdr>
        <w:top w:val="none" w:sz="0" w:space="0" w:color="auto"/>
        <w:left w:val="none" w:sz="0" w:space="0" w:color="auto"/>
        <w:bottom w:val="none" w:sz="0" w:space="0" w:color="auto"/>
        <w:right w:val="none" w:sz="0" w:space="0" w:color="auto"/>
      </w:divBdr>
    </w:div>
    <w:div w:id="1803034853">
      <w:bodyDiv w:val="1"/>
      <w:marLeft w:val="0"/>
      <w:marRight w:val="0"/>
      <w:marTop w:val="0"/>
      <w:marBottom w:val="0"/>
      <w:divBdr>
        <w:top w:val="none" w:sz="0" w:space="0" w:color="auto"/>
        <w:left w:val="none" w:sz="0" w:space="0" w:color="auto"/>
        <w:bottom w:val="none" w:sz="0" w:space="0" w:color="auto"/>
        <w:right w:val="none" w:sz="0" w:space="0" w:color="auto"/>
      </w:divBdr>
    </w:div>
    <w:div w:id="1803226977">
      <w:bodyDiv w:val="1"/>
      <w:marLeft w:val="0"/>
      <w:marRight w:val="0"/>
      <w:marTop w:val="0"/>
      <w:marBottom w:val="0"/>
      <w:divBdr>
        <w:top w:val="none" w:sz="0" w:space="0" w:color="auto"/>
        <w:left w:val="none" w:sz="0" w:space="0" w:color="auto"/>
        <w:bottom w:val="none" w:sz="0" w:space="0" w:color="auto"/>
        <w:right w:val="none" w:sz="0" w:space="0" w:color="auto"/>
      </w:divBdr>
    </w:div>
    <w:div w:id="1803228631">
      <w:bodyDiv w:val="1"/>
      <w:marLeft w:val="0"/>
      <w:marRight w:val="0"/>
      <w:marTop w:val="0"/>
      <w:marBottom w:val="0"/>
      <w:divBdr>
        <w:top w:val="none" w:sz="0" w:space="0" w:color="auto"/>
        <w:left w:val="none" w:sz="0" w:space="0" w:color="auto"/>
        <w:bottom w:val="none" w:sz="0" w:space="0" w:color="auto"/>
        <w:right w:val="none" w:sz="0" w:space="0" w:color="auto"/>
      </w:divBdr>
    </w:div>
    <w:div w:id="1803306488">
      <w:bodyDiv w:val="1"/>
      <w:marLeft w:val="0"/>
      <w:marRight w:val="0"/>
      <w:marTop w:val="0"/>
      <w:marBottom w:val="0"/>
      <w:divBdr>
        <w:top w:val="none" w:sz="0" w:space="0" w:color="auto"/>
        <w:left w:val="none" w:sz="0" w:space="0" w:color="auto"/>
        <w:bottom w:val="none" w:sz="0" w:space="0" w:color="auto"/>
        <w:right w:val="none" w:sz="0" w:space="0" w:color="auto"/>
      </w:divBdr>
    </w:div>
    <w:div w:id="1803379209">
      <w:bodyDiv w:val="1"/>
      <w:marLeft w:val="0"/>
      <w:marRight w:val="0"/>
      <w:marTop w:val="0"/>
      <w:marBottom w:val="0"/>
      <w:divBdr>
        <w:top w:val="none" w:sz="0" w:space="0" w:color="auto"/>
        <w:left w:val="none" w:sz="0" w:space="0" w:color="auto"/>
        <w:bottom w:val="none" w:sz="0" w:space="0" w:color="auto"/>
        <w:right w:val="none" w:sz="0" w:space="0" w:color="auto"/>
      </w:divBdr>
    </w:div>
    <w:div w:id="1803502298">
      <w:bodyDiv w:val="1"/>
      <w:marLeft w:val="0"/>
      <w:marRight w:val="0"/>
      <w:marTop w:val="0"/>
      <w:marBottom w:val="0"/>
      <w:divBdr>
        <w:top w:val="none" w:sz="0" w:space="0" w:color="auto"/>
        <w:left w:val="none" w:sz="0" w:space="0" w:color="auto"/>
        <w:bottom w:val="none" w:sz="0" w:space="0" w:color="auto"/>
        <w:right w:val="none" w:sz="0" w:space="0" w:color="auto"/>
      </w:divBdr>
    </w:div>
    <w:div w:id="1803621508">
      <w:bodyDiv w:val="1"/>
      <w:marLeft w:val="0"/>
      <w:marRight w:val="0"/>
      <w:marTop w:val="0"/>
      <w:marBottom w:val="0"/>
      <w:divBdr>
        <w:top w:val="none" w:sz="0" w:space="0" w:color="auto"/>
        <w:left w:val="none" w:sz="0" w:space="0" w:color="auto"/>
        <w:bottom w:val="none" w:sz="0" w:space="0" w:color="auto"/>
        <w:right w:val="none" w:sz="0" w:space="0" w:color="auto"/>
      </w:divBdr>
    </w:div>
    <w:div w:id="1803691797">
      <w:bodyDiv w:val="1"/>
      <w:marLeft w:val="0"/>
      <w:marRight w:val="0"/>
      <w:marTop w:val="0"/>
      <w:marBottom w:val="0"/>
      <w:divBdr>
        <w:top w:val="none" w:sz="0" w:space="0" w:color="auto"/>
        <w:left w:val="none" w:sz="0" w:space="0" w:color="auto"/>
        <w:bottom w:val="none" w:sz="0" w:space="0" w:color="auto"/>
        <w:right w:val="none" w:sz="0" w:space="0" w:color="auto"/>
      </w:divBdr>
    </w:div>
    <w:div w:id="1803765107">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3838559">
      <w:bodyDiv w:val="1"/>
      <w:marLeft w:val="0"/>
      <w:marRight w:val="0"/>
      <w:marTop w:val="0"/>
      <w:marBottom w:val="0"/>
      <w:divBdr>
        <w:top w:val="none" w:sz="0" w:space="0" w:color="auto"/>
        <w:left w:val="none" w:sz="0" w:space="0" w:color="auto"/>
        <w:bottom w:val="none" w:sz="0" w:space="0" w:color="auto"/>
        <w:right w:val="none" w:sz="0" w:space="0" w:color="auto"/>
      </w:divBdr>
    </w:div>
    <w:div w:id="1803882750">
      <w:bodyDiv w:val="1"/>
      <w:marLeft w:val="0"/>
      <w:marRight w:val="0"/>
      <w:marTop w:val="0"/>
      <w:marBottom w:val="0"/>
      <w:divBdr>
        <w:top w:val="none" w:sz="0" w:space="0" w:color="auto"/>
        <w:left w:val="none" w:sz="0" w:space="0" w:color="auto"/>
        <w:bottom w:val="none" w:sz="0" w:space="0" w:color="auto"/>
        <w:right w:val="none" w:sz="0" w:space="0" w:color="auto"/>
      </w:divBdr>
    </w:div>
    <w:div w:id="1803883371">
      <w:bodyDiv w:val="1"/>
      <w:marLeft w:val="0"/>
      <w:marRight w:val="0"/>
      <w:marTop w:val="0"/>
      <w:marBottom w:val="0"/>
      <w:divBdr>
        <w:top w:val="none" w:sz="0" w:space="0" w:color="auto"/>
        <w:left w:val="none" w:sz="0" w:space="0" w:color="auto"/>
        <w:bottom w:val="none" w:sz="0" w:space="0" w:color="auto"/>
        <w:right w:val="none" w:sz="0" w:space="0" w:color="auto"/>
      </w:divBdr>
    </w:div>
    <w:div w:id="1804152041">
      <w:bodyDiv w:val="1"/>
      <w:marLeft w:val="0"/>
      <w:marRight w:val="0"/>
      <w:marTop w:val="0"/>
      <w:marBottom w:val="0"/>
      <w:divBdr>
        <w:top w:val="none" w:sz="0" w:space="0" w:color="auto"/>
        <w:left w:val="none" w:sz="0" w:space="0" w:color="auto"/>
        <w:bottom w:val="none" w:sz="0" w:space="0" w:color="auto"/>
        <w:right w:val="none" w:sz="0" w:space="0" w:color="auto"/>
      </w:divBdr>
    </w:div>
    <w:div w:id="1804153273">
      <w:bodyDiv w:val="1"/>
      <w:marLeft w:val="0"/>
      <w:marRight w:val="0"/>
      <w:marTop w:val="0"/>
      <w:marBottom w:val="0"/>
      <w:divBdr>
        <w:top w:val="none" w:sz="0" w:space="0" w:color="auto"/>
        <w:left w:val="none" w:sz="0" w:space="0" w:color="auto"/>
        <w:bottom w:val="none" w:sz="0" w:space="0" w:color="auto"/>
        <w:right w:val="none" w:sz="0" w:space="0" w:color="auto"/>
      </w:divBdr>
    </w:div>
    <w:div w:id="1804154831">
      <w:bodyDiv w:val="1"/>
      <w:marLeft w:val="0"/>
      <w:marRight w:val="0"/>
      <w:marTop w:val="0"/>
      <w:marBottom w:val="0"/>
      <w:divBdr>
        <w:top w:val="none" w:sz="0" w:space="0" w:color="auto"/>
        <w:left w:val="none" w:sz="0" w:space="0" w:color="auto"/>
        <w:bottom w:val="none" w:sz="0" w:space="0" w:color="auto"/>
        <w:right w:val="none" w:sz="0" w:space="0" w:color="auto"/>
      </w:divBdr>
    </w:div>
    <w:div w:id="1804225868">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687995">
      <w:bodyDiv w:val="1"/>
      <w:marLeft w:val="0"/>
      <w:marRight w:val="0"/>
      <w:marTop w:val="0"/>
      <w:marBottom w:val="0"/>
      <w:divBdr>
        <w:top w:val="none" w:sz="0" w:space="0" w:color="auto"/>
        <w:left w:val="none" w:sz="0" w:space="0" w:color="auto"/>
        <w:bottom w:val="none" w:sz="0" w:space="0" w:color="auto"/>
        <w:right w:val="none" w:sz="0" w:space="0" w:color="auto"/>
      </w:divBdr>
    </w:div>
    <w:div w:id="1804695985">
      <w:bodyDiv w:val="1"/>
      <w:marLeft w:val="0"/>
      <w:marRight w:val="0"/>
      <w:marTop w:val="0"/>
      <w:marBottom w:val="0"/>
      <w:divBdr>
        <w:top w:val="none" w:sz="0" w:space="0" w:color="auto"/>
        <w:left w:val="none" w:sz="0" w:space="0" w:color="auto"/>
        <w:bottom w:val="none" w:sz="0" w:space="0" w:color="auto"/>
        <w:right w:val="none" w:sz="0" w:space="0" w:color="auto"/>
      </w:divBdr>
    </w:div>
    <w:div w:id="1805075496">
      <w:bodyDiv w:val="1"/>
      <w:marLeft w:val="0"/>
      <w:marRight w:val="0"/>
      <w:marTop w:val="0"/>
      <w:marBottom w:val="0"/>
      <w:divBdr>
        <w:top w:val="none" w:sz="0" w:space="0" w:color="auto"/>
        <w:left w:val="none" w:sz="0" w:space="0" w:color="auto"/>
        <w:bottom w:val="none" w:sz="0" w:space="0" w:color="auto"/>
        <w:right w:val="none" w:sz="0" w:space="0" w:color="auto"/>
      </w:divBdr>
    </w:div>
    <w:div w:id="1805077891">
      <w:bodyDiv w:val="1"/>
      <w:marLeft w:val="0"/>
      <w:marRight w:val="0"/>
      <w:marTop w:val="0"/>
      <w:marBottom w:val="0"/>
      <w:divBdr>
        <w:top w:val="none" w:sz="0" w:space="0" w:color="auto"/>
        <w:left w:val="none" w:sz="0" w:space="0" w:color="auto"/>
        <w:bottom w:val="none" w:sz="0" w:space="0" w:color="auto"/>
        <w:right w:val="none" w:sz="0" w:space="0" w:color="auto"/>
      </w:divBdr>
    </w:div>
    <w:div w:id="1805155145">
      <w:bodyDiv w:val="1"/>
      <w:marLeft w:val="0"/>
      <w:marRight w:val="0"/>
      <w:marTop w:val="0"/>
      <w:marBottom w:val="0"/>
      <w:divBdr>
        <w:top w:val="none" w:sz="0" w:space="0" w:color="auto"/>
        <w:left w:val="none" w:sz="0" w:space="0" w:color="auto"/>
        <w:bottom w:val="none" w:sz="0" w:space="0" w:color="auto"/>
        <w:right w:val="none" w:sz="0" w:space="0" w:color="auto"/>
      </w:divBdr>
    </w:div>
    <w:div w:id="1805193458">
      <w:bodyDiv w:val="1"/>
      <w:marLeft w:val="0"/>
      <w:marRight w:val="0"/>
      <w:marTop w:val="0"/>
      <w:marBottom w:val="0"/>
      <w:divBdr>
        <w:top w:val="none" w:sz="0" w:space="0" w:color="auto"/>
        <w:left w:val="none" w:sz="0" w:space="0" w:color="auto"/>
        <w:bottom w:val="none" w:sz="0" w:space="0" w:color="auto"/>
        <w:right w:val="none" w:sz="0" w:space="0" w:color="auto"/>
      </w:divBdr>
    </w:div>
    <w:div w:id="1805274982">
      <w:bodyDiv w:val="1"/>
      <w:marLeft w:val="0"/>
      <w:marRight w:val="0"/>
      <w:marTop w:val="0"/>
      <w:marBottom w:val="0"/>
      <w:divBdr>
        <w:top w:val="none" w:sz="0" w:space="0" w:color="auto"/>
        <w:left w:val="none" w:sz="0" w:space="0" w:color="auto"/>
        <w:bottom w:val="none" w:sz="0" w:space="0" w:color="auto"/>
        <w:right w:val="none" w:sz="0" w:space="0" w:color="auto"/>
      </w:divBdr>
    </w:div>
    <w:div w:id="1805461350">
      <w:bodyDiv w:val="1"/>
      <w:marLeft w:val="0"/>
      <w:marRight w:val="0"/>
      <w:marTop w:val="0"/>
      <w:marBottom w:val="0"/>
      <w:divBdr>
        <w:top w:val="none" w:sz="0" w:space="0" w:color="auto"/>
        <w:left w:val="none" w:sz="0" w:space="0" w:color="auto"/>
        <w:bottom w:val="none" w:sz="0" w:space="0" w:color="auto"/>
        <w:right w:val="none" w:sz="0" w:space="0" w:color="auto"/>
      </w:divBdr>
    </w:div>
    <w:div w:id="1805467419">
      <w:bodyDiv w:val="1"/>
      <w:marLeft w:val="0"/>
      <w:marRight w:val="0"/>
      <w:marTop w:val="0"/>
      <w:marBottom w:val="0"/>
      <w:divBdr>
        <w:top w:val="none" w:sz="0" w:space="0" w:color="auto"/>
        <w:left w:val="none" w:sz="0" w:space="0" w:color="auto"/>
        <w:bottom w:val="none" w:sz="0" w:space="0" w:color="auto"/>
        <w:right w:val="none" w:sz="0" w:space="0" w:color="auto"/>
      </w:divBdr>
    </w:div>
    <w:div w:id="1805541620">
      <w:bodyDiv w:val="1"/>
      <w:marLeft w:val="0"/>
      <w:marRight w:val="0"/>
      <w:marTop w:val="0"/>
      <w:marBottom w:val="0"/>
      <w:divBdr>
        <w:top w:val="none" w:sz="0" w:space="0" w:color="auto"/>
        <w:left w:val="none" w:sz="0" w:space="0" w:color="auto"/>
        <w:bottom w:val="none" w:sz="0" w:space="0" w:color="auto"/>
        <w:right w:val="none" w:sz="0" w:space="0" w:color="auto"/>
      </w:divBdr>
    </w:div>
    <w:div w:id="1805544610">
      <w:bodyDiv w:val="1"/>
      <w:marLeft w:val="0"/>
      <w:marRight w:val="0"/>
      <w:marTop w:val="0"/>
      <w:marBottom w:val="0"/>
      <w:divBdr>
        <w:top w:val="none" w:sz="0" w:space="0" w:color="auto"/>
        <w:left w:val="none" w:sz="0" w:space="0" w:color="auto"/>
        <w:bottom w:val="none" w:sz="0" w:space="0" w:color="auto"/>
        <w:right w:val="none" w:sz="0" w:space="0" w:color="auto"/>
      </w:divBdr>
    </w:div>
    <w:div w:id="1805806358">
      <w:bodyDiv w:val="1"/>
      <w:marLeft w:val="0"/>
      <w:marRight w:val="0"/>
      <w:marTop w:val="0"/>
      <w:marBottom w:val="0"/>
      <w:divBdr>
        <w:top w:val="none" w:sz="0" w:space="0" w:color="auto"/>
        <w:left w:val="none" w:sz="0" w:space="0" w:color="auto"/>
        <w:bottom w:val="none" w:sz="0" w:space="0" w:color="auto"/>
        <w:right w:val="none" w:sz="0" w:space="0" w:color="auto"/>
      </w:divBdr>
    </w:div>
    <w:div w:id="1805806855">
      <w:bodyDiv w:val="1"/>
      <w:marLeft w:val="0"/>
      <w:marRight w:val="0"/>
      <w:marTop w:val="0"/>
      <w:marBottom w:val="0"/>
      <w:divBdr>
        <w:top w:val="none" w:sz="0" w:space="0" w:color="auto"/>
        <w:left w:val="none" w:sz="0" w:space="0" w:color="auto"/>
        <w:bottom w:val="none" w:sz="0" w:space="0" w:color="auto"/>
        <w:right w:val="none" w:sz="0" w:space="0" w:color="auto"/>
      </w:divBdr>
    </w:div>
    <w:div w:id="1805808282">
      <w:bodyDiv w:val="1"/>
      <w:marLeft w:val="0"/>
      <w:marRight w:val="0"/>
      <w:marTop w:val="0"/>
      <w:marBottom w:val="0"/>
      <w:divBdr>
        <w:top w:val="none" w:sz="0" w:space="0" w:color="auto"/>
        <w:left w:val="none" w:sz="0" w:space="0" w:color="auto"/>
        <w:bottom w:val="none" w:sz="0" w:space="0" w:color="auto"/>
        <w:right w:val="none" w:sz="0" w:space="0" w:color="auto"/>
      </w:divBdr>
    </w:div>
    <w:div w:id="1805855544">
      <w:bodyDiv w:val="1"/>
      <w:marLeft w:val="0"/>
      <w:marRight w:val="0"/>
      <w:marTop w:val="0"/>
      <w:marBottom w:val="0"/>
      <w:divBdr>
        <w:top w:val="none" w:sz="0" w:space="0" w:color="auto"/>
        <w:left w:val="none" w:sz="0" w:space="0" w:color="auto"/>
        <w:bottom w:val="none" w:sz="0" w:space="0" w:color="auto"/>
        <w:right w:val="none" w:sz="0" w:space="0" w:color="auto"/>
      </w:divBdr>
    </w:div>
    <w:div w:id="1805855606">
      <w:bodyDiv w:val="1"/>
      <w:marLeft w:val="0"/>
      <w:marRight w:val="0"/>
      <w:marTop w:val="0"/>
      <w:marBottom w:val="0"/>
      <w:divBdr>
        <w:top w:val="none" w:sz="0" w:space="0" w:color="auto"/>
        <w:left w:val="none" w:sz="0" w:space="0" w:color="auto"/>
        <w:bottom w:val="none" w:sz="0" w:space="0" w:color="auto"/>
        <w:right w:val="none" w:sz="0" w:space="0" w:color="auto"/>
      </w:divBdr>
    </w:div>
    <w:div w:id="1806123092">
      <w:bodyDiv w:val="1"/>
      <w:marLeft w:val="0"/>
      <w:marRight w:val="0"/>
      <w:marTop w:val="0"/>
      <w:marBottom w:val="0"/>
      <w:divBdr>
        <w:top w:val="none" w:sz="0" w:space="0" w:color="auto"/>
        <w:left w:val="none" w:sz="0" w:space="0" w:color="auto"/>
        <w:bottom w:val="none" w:sz="0" w:space="0" w:color="auto"/>
        <w:right w:val="none" w:sz="0" w:space="0" w:color="auto"/>
      </w:divBdr>
    </w:div>
    <w:div w:id="1806194622">
      <w:bodyDiv w:val="1"/>
      <w:marLeft w:val="0"/>
      <w:marRight w:val="0"/>
      <w:marTop w:val="0"/>
      <w:marBottom w:val="0"/>
      <w:divBdr>
        <w:top w:val="none" w:sz="0" w:space="0" w:color="auto"/>
        <w:left w:val="none" w:sz="0" w:space="0" w:color="auto"/>
        <w:bottom w:val="none" w:sz="0" w:space="0" w:color="auto"/>
        <w:right w:val="none" w:sz="0" w:space="0" w:color="auto"/>
      </w:divBdr>
    </w:div>
    <w:div w:id="1806463304">
      <w:bodyDiv w:val="1"/>
      <w:marLeft w:val="0"/>
      <w:marRight w:val="0"/>
      <w:marTop w:val="0"/>
      <w:marBottom w:val="0"/>
      <w:divBdr>
        <w:top w:val="none" w:sz="0" w:space="0" w:color="auto"/>
        <w:left w:val="none" w:sz="0" w:space="0" w:color="auto"/>
        <w:bottom w:val="none" w:sz="0" w:space="0" w:color="auto"/>
        <w:right w:val="none" w:sz="0" w:space="0" w:color="auto"/>
      </w:divBdr>
    </w:div>
    <w:div w:id="1806586487">
      <w:bodyDiv w:val="1"/>
      <w:marLeft w:val="0"/>
      <w:marRight w:val="0"/>
      <w:marTop w:val="0"/>
      <w:marBottom w:val="0"/>
      <w:divBdr>
        <w:top w:val="none" w:sz="0" w:space="0" w:color="auto"/>
        <w:left w:val="none" w:sz="0" w:space="0" w:color="auto"/>
        <w:bottom w:val="none" w:sz="0" w:space="0" w:color="auto"/>
        <w:right w:val="none" w:sz="0" w:space="0" w:color="auto"/>
      </w:divBdr>
    </w:div>
    <w:div w:id="1806893638">
      <w:bodyDiv w:val="1"/>
      <w:marLeft w:val="0"/>
      <w:marRight w:val="0"/>
      <w:marTop w:val="0"/>
      <w:marBottom w:val="0"/>
      <w:divBdr>
        <w:top w:val="none" w:sz="0" w:space="0" w:color="auto"/>
        <w:left w:val="none" w:sz="0" w:space="0" w:color="auto"/>
        <w:bottom w:val="none" w:sz="0" w:space="0" w:color="auto"/>
        <w:right w:val="none" w:sz="0" w:space="0" w:color="auto"/>
      </w:divBdr>
    </w:div>
    <w:div w:id="1806967267">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7159694">
      <w:bodyDiv w:val="1"/>
      <w:marLeft w:val="0"/>
      <w:marRight w:val="0"/>
      <w:marTop w:val="0"/>
      <w:marBottom w:val="0"/>
      <w:divBdr>
        <w:top w:val="none" w:sz="0" w:space="0" w:color="auto"/>
        <w:left w:val="none" w:sz="0" w:space="0" w:color="auto"/>
        <w:bottom w:val="none" w:sz="0" w:space="0" w:color="auto"/>
        <w:right w:val="none" w:sz="0" w:space="0" w:color="auto"/>
      </w:divBdr>
    </w:div>
    <w:div w:id="1807234059">
      <w:bodyDiv w:val="1"/>
      <w:marLeft w:val="0"/>
      <w:marRight w:val="0"/>
      <w:marTop w:val="0"/>
      <w:marBottom w:val="0"/>
      <w:divBdr>
        <w:top w:val="none" w:sz="0" w:space="0" w:color="auto"/>
        <w:left w:val="none" w:sz="0" w:space="0" w:color="auto"/>
        <w:bottom w:val="none" w:sz="0" w:space="0" w:color="auto"/>
        <w:right w:val="none" w:sz="0" w:space="0" w:color="auto"/>
      </w:divBdr>
    </w:div>
    <w:div w:id="1807509996">
      <w:bodyDiv w:val="1"/>
      <w:marLeft w:val="0"/>
      <w:marRight w:val="0"/>
      <w:marTop w:val="0"/>
      <w:marBottom w:val="0"/>
      <w:divBdr>
        <w:top w:val="none" w:sz="0" w:space="0" w:color="auto"/>
        <w:left w:val="none" w:sz="0" w:space="0" w:color="auto"/>
        <w:bottom w:val="none" w:sz="0" w:space="0" w:color="auto"/>
        <w:right w:val="none" w:sz="0" w:space="0" w:color="auto"/>
      </w:divBdr>
    </w:div>
    <w:div w:id="1807510617">
      <w:bodyDiv w:val="1"/>
      <w:marLeft w:val="0"/>
      <w:marRight w:val="0"/>
      <w:marTop w:val="0"/>
      <w:marBottom w:val="0"/>
      <w:divBdr>
        <w:top w:val="none" w:sz="0" w:space="0" w:color="auto"/>
        <w:left w:val="none" w:sz="0" w:space="0" w:color="auto"/>
        <w:bottom w:val="none" w:sz="0" w:space="0" w:color="auto"/>
        <w:right w:val="none" w:sz="0" w:space="0" w:color="auto"/>
      </w:divBdr>
    </w:div>
    <w:div w:id="1807620340">
      <w:bodyDiv w:val="1"/>
      <w:marLeft w:val="0"/>
      <w:marRight w:val="0"/>
      <w:marTop w:val="0"/>
      <w:marBottom w:val="0"/>
      <w:divBdr>
        <w:top w:val="none" w:sz="0" w:space="0" w:color="auto"/>
        <w:left w:val="none" w:sz="0" w:space="0" w:color="auto"/>
        <w:bottom w:val="none" w:sz="0" w:space="0" w:color="auto"/>
        <w:right w:val="none" w:sz="0" w:space="0" w:color="auto"/>
      </w:divBdr>
    </w:div>
    <w:div w:id="1807745698">
      <w:bodyDiv w:val="1"/>
      <w:marLeft w:val="0"/>
      <w:marRight w:val="0"/>
      <w:marTop w:val="0"/>
      <w:marBottom w:val="0"/>
      <w:divBdr>
        <w:top w:val="none" w:sz="0" w:space="0" w:color="auto"/>
        <w:left w:val="none" w:sz="0" w:space="0" w:color="auto"/>
        <w:bottom w:val="none" w:sz="0" w:space="0" w:color="auto"/>
        <w:right w:val="none" w:sz="0" w:space="0" w:color="auto"/>
      </w:divBdr>
    </w:div>
    <w:div w:id="1807746185">
      <w:bodyDiv w:val="1"/>
      <w:marLeft w:val="0"/>
      <w:marRight w:val="0"/>
      <w:marTop w:val="0"/>
      <w:marBottom w:val="0"/>
      <w:divBdr>
        <w:top w:val="none" w:sz="0" w:space="0" w:color="auto"/>
        <w:left w:val="none" w:sz="0" w:space="0" w:color="auto"/>
        <w:bottom w:val="none" w:sz="0" w:space="0" w:color="auto"/>
        <w:right w:val="none" w:sz="0" w:space="0" w:color="auto"/>
      </w:divBdr>
    </w:div>
    <w:div w:id="1807821593">
      <w:bodyDiv w:val="1"/>
      <w:marLeft w:val="0"/>
      <w:marRight w:val="0"/>
      <w:marTop w:val="0"/>
      <w:marBottom w:val="0"/>
      <w:divBdr>
        <w:top w:val="none" w:sz="0" w:space="0" w:color="auto"/>
        <w:left w:val="none" w:sz="0" w:space="0" w:color="auto"/>
        <w:bottom w:val="none" w:sz="0" w:space="0" w:color="auto"/>
        <w:right w:val="none" w:sz="0" w:space="0" w:color="auto"/>
      </w:divBdr>
    </w:div>
    <w:div w:id="1808085017">
      <w:bodyDiv w:val="1"/>
      <w:marLeft w:val="0"/>
      <w:marRight w:val="0"/>
      <w:marTop w:val="0"/>
      <w:marBottom w:val="0"/>
      <w:divBdr>
        <w:top w:val="none" w:sz="0" w:space="0" w:color="auto"/>
        <w:left w:val="none" w:sz="0" w:space="0" w:color="auto"/>
        <w:bottom w:val="none" w:sz="0" w:space="0" w:color="auto"/>
        <w:right w:val="none" w:sz="0" w:space="0" w:color="auto"/>
      </w:divBdr>
    </w:div>
    <w:div w:id="1808279923">
      <w:bodyDiv w:val="1"/>
      <w:marLeft w:val="0"/>
      <w:marRight w:val="0"/>
      <w:marTop w:val="0"/>
      <w:marBottom w:val="0"/>
      <w:divBdr>
        <w:top w:val="none" w:sz="0" w:space="0" w:color="auto"/>
        <w:left w:val="none" w:sz="0" w:space="0" w:color="auto"/>
        <w:bottom w:val="none" w:sz="0" w:space="0" w:color="auto"/>
        <w:right w:val="none" w:sz="0" w:space="0" w:color="auto"/>
      </w:divBdr>
    </w:div>
    <w:div w:id="1808281417">
      <w:bodyDiv w:val="1"/>
      <w:marLeft w:val="0"/>
      <w:marRight w:val="0"/>
      <w:marTop w:val="0"/>
      <w:marBottom w:val="0"/>
      <w:divBdr>
        <w:top w:val="none" w:sz="0" w:space="0" w:color="auto"/>
        <w:left w:val="none" w:sz="0" w:space="0" w:color="auto"/>
        <w:bottom w:val="none" w:sz="0" w:space="0" w:color="auto"/>
        <w:right w:val="none" w:sz="0" w:space="0" w:color="auto"/>
      </w:divBdr>
    </w:div>
    <w:div w:id="1808358557">
      <w:bodyDiv w:val="1"/>
      <w:marLeft w:val="0"/>
      <w:marRight w:val="0"/>
      <w:marTop w:val="0"/>
      <w:marBottom w:val="0"/>
      <w:divBdr>
        <w:top w:val="none" w:sz="0" w:space="0" w:color="auto"/>
        <w:left w:val="none" w:sz="0" w:space="0" w:color="auto"/>
        <w:bottom w:val="none" w:sz="0" w:space="0" w:color="auto"/>
        <w:right w:val="none" w:sz="0" w:space="0" w:color="auto"/>
      </w:divBdr>
    </w:div>
    <w:div w:id="1808428155">
      <w:bodyDiv w:val="1"/>
      <w:marLeft w:val="0"/>
      <w:marRight w:val="0"/>
      <w:marTop w:val="0"/>
      <w:marBottom w:val="0"/>
      <w:divBdr>
        <w:top w:val="none" w:sz="0" w:space="0" w:color="auto"/>
        <w:left w:val="none" w:sz="0" w:space="0" w:color="auto"/>
        <w:bottom w:val="none" w:sz="0" w:space="0" w:color="auto"/>
        <w:right w:val="none" w:sz="0" w:space="0" w:color="auto"/>
      </w:divBdr>
    </w:div>
    <w:div w:id="1808431345">
      <w:bodyDiv w:val="1"/>
      <w:marLeft w:val="0"/>
      <w:marRight w:val="0"/>
      <w:marTop w:val="0"/>
      <w:marBottom w:val="0"/>
      <w:divBdr>
        <w:top w:val="none" w:sz="0" w:space="0" w:color="auto"/>
        <w:left w:val="none" w:sz="0" w:space="0" w:color="auto"/>
        <w:bottom w:val="none" w:sz="0" w:space="0" w:color="auto"/>
        <w:right w:val="none" w:sz="0" w:space="0" w:color="auto"/>
      </w:divBdr>
    </w:div>
    <w:div w:id="1808618369">
      <w:bodyDiv w:val="1"/>
      <w:marLeft w:val="0"/>
      <w:marRight w:val="0"/>
      <w:marTop w:val="0"/>
      <w:marBottom w:val="0"/>
      <w:divBdr>
        <w:top w:val="none" w:sz="0" w:space="0" w:color="auto"/>
        <w:left w:val="none" w:sz="0" w:space="0" w:color="auto"/>
        <w:bottom w:val="none" w:sz="0" w:space="0" w:color="auto"/>
        <w:right w:val="none" w:sz="0" w:space="0" w:color="auto"/>
      </w:divBdr>
    </w:div>
    <w:div w:id="1808620737">
      <w:bodyDiv w:val="1"/>
      <w:marLeft w:val="0"/>
      <w:marRight w:val="0"/>
      <w:marTop w:val="0"/>
      <w:marBottom w:val="0"/>
      <w:divBdr>
        <w:top w:val="none" w:sz="0" w:space="0" w:color="auto"/>
        <w:left w:val="none" w:sz="0" w:space="0" w:color="auto"/>
        <w:bottom w:val="none" w:sz="0" w:space="0" w:color="auto"/>
        <w:right w:val="none" w:sz="0" w:space="0" w:color="auto"/>
      </w:divBdr>
    </w:div>
    <w:div w:id="1808744934">
      <w:bodyDiv w:val="1"/>
      <w:marLeft w:val="0"/>
      <w:marRight w:val="0"/>
      <w:marTop w:val="0"/>
      <w:marBottom w:val="0"/>
      <w:divBdr>
        <w:top w:val="none" w:sz="0" w:space="0" w:color="auto"/>
        <w:left w:val="none" w:sz="0" w:space="0" w:color="auto"/>
        <w:bottom w:val="none" w:sz="0" w:space="0" w:color="auto"/>
        <w:right w:val="none" w:sz="0" w:space="0" w:color="auto"/>
      </w:divBdr>
    </w:div>
    <w:div w:id="1809006565">
      <w:bodyDiv w:val="1"/>
      <w:marLeft w:val="0"/>
      <w:marRight w:val="0"/>
      <w:marTop w:val="0"/>
      <w:marBottom w:val="0"/>
      <w:divBdr>
        <w:top w:val="none" w:sz="0" w:space="0" w:color="auto"/>
        <w:left w:val="none" w:sz="0" w:space="0" w:color="auto"/>
        <w:bottom w:val="none" w:sz="0" w:space="0" w:color="auto"/>
        <w:right w:val="none" w:sz="0" w:space="0" w:color="auto"/>
      </w:divBdr>
    </w:div>
    <w:div w:id="1809199459">
      <w:bodyDiv w:val="1"/>
      <w:marLeft w:val="0"/>
      <w:marRight w:val="0"/>
      <w:marTop w:val="0"/>
      <w:marBottom w:val="0"/>
      <w:divBdr>
        <w:top w:val="none" w:sz="0" w:space="0" w:color="auto"/>
        <w:left w:val="none" w:sz="0" w:space="0" w:color="auto"/>
        <w:bottom w:val="none" w:sz="0" w:space="0" w:color="auto"/>
        <w:right w:val="none" w:sz="0" w:space="0" w:color="auto"/>
      </w:divBdr>
    </w:div>
    <w:div w:id="1809322344">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586015">
      <w:bodyDiv w:val="1"/>
      <w:marLeft w:val="0"/>
      <w:marRight w:val="0"/>
      <w:marTop w:val="0"/>
      <w:marBottom w:val="0"/>
      <w:divBdr>
        <w:top w:val="none" w:sz="0" w:space="0" w:color="auto"/>
        <w:left w:val="none" w:sz="0" w:space="0" w:color="auto"/>
        <w:bottom w:val="none" w:sz="0" w:space="0" w:color="auto"/>
        <w:right w:val="none" w:sz="0" w:space="0" w:color="auto"/>
      </w:divBdr>
    </w:div>
    <w:div w:id="1809737670">
      <w:bodyDiv w:val="1"/>
      <w:marLeft w:val="0"/>
      <w:marRight w:val="0"/>
      <w:marTop w:val="0"/>
      <w:marBottom w:val="0"/>
      <w:divBdr>
        <w:top w:val="none" w:sz="0" w:space="0" w:color="auto"/>
        <w:left w:val="none" w:sz="0" w:space="0" w:color="auto"/>
        <w:bottom w:val="none" w:sz="0" w:space="0" w:color="auto"/>
        <w:right w:val="none" w:sz="0" w:space="0" w:color="auto"/>
      </w:divBdr>
    </w:div>
    <w:div w:id="1809934901">
      <w:bodyDiv w:val="1"/>
      <w:marLeft w:val="0"/>
      <w:marRight w:val="0"/>
      <w:marTop w:val="0"/>
      <w:marBottom w:val="0"/>
      <w:divBdr>
        <w:top w:val="none" w:sz="0" w:space="0" w:color="auto"/>
        <w:left w:val="none" w:sz="0" w:space="0" w:color="auto"/>
        <w:bottom w:val="none" w:sz="0" w:space="0" w:color="auto"/>
        <w:right w:val="none" w:sz="0" w:space="0" w:color="auto"/>
      </w:divBdr>
    </w:div>
    <w:div w:id="1809935270">
      <w:bodyDiv w:val="1"/>
      <w:marLeft w:val="0"/>
      <w:marRight w:val="0"/>
      <w:marTop w:val="0"/>
      <w:marBottom w:val="0"/>
      <w:divBdr>
        <w:top w:val="none" w:sz="0" w:space="0" w:color="auto"/>
        <w:left w:val="none" w:sz="0" w:space="0" w:color="auto"/>
        <w:bottom w:val="none" w:sz="0" w:space="0" w:color="auto"/>
        <w:right w:val="none" w:sz="0" w:space="0" w:color="auto"/>
      </w:divBdr>
    </w:div>
    <w:div w:id="1810004204">
      <w:bodyDiv w:val="1"/>
      <w:marLeft w:val="0"/>
      <w:marRight w:val="0"/>
      <w:marTop w:val="0"/>
      <w:marBottom w:val="0"/>
      <w:divBdr>
        <w:top w:val="none" w:sz="0" w:space="0" w:color="auto"/>
        <w:left w:val="none" w:sz="0" w:space="0" w:color="auto"/>
        <w:bottom w:val="none" w:sz="0" w:space="0" w:color="auto"/>
        <w:right w:val="none" w:sz="0" w:space="0" w:color="auto"/>
      </w:divBdr>
    </w:div>
    <w:div w:id="1810052665">
      <w:bodyDiv w:val="1"/>
      <w:marLeft w:val="0"/>
      <w:marRight w:val="0"/>
      <w:marTop w:val="0"/>
      <w:marBottom w:val="0"/>
      <w:divBdr>
        <w:top w:val="none" w:sz="0" w:space="0" w:color="auto"/>
        <w:left w:val="none" w:sz="0" w:space="0" w:color="auto"/>
        <w:bottom w:val="none" w:sz="0" w:space="0" w:color="auto"/>
        <w:right w:val="none" w:sz="0" w:space="0" w:color="auto"/>
      </w:divBdr>
    </w:div>
    <w:div w:id="1810129132">
      <w:bodyDiv w:val="1"/>
      <w:marLeft w:val="0"/>
      <w:marRight w:val="0"/>
      <w:marTop w:val="0"/>
      <w:marBottom w:val="0"/>
      <w:divBdr>
        <w:top w:val="none" w:sz="0" w:space="0" w:color="auto"/>
        <w:left w:val="none" w:sz="0" w:space="0" w:color="auto"/>
        <w:bottom w:val="none" w:sz="0" w:space="0" w:color="auto"/>
        <w:right w:val="none" w:sz="0" w:space="0" w:color="auto"/>
      </w:divBdr>
    </w:div>
    <w:div w:id="1810247866">
      <w:bodyDiv w:val="1"/>
      <w:marLeft w:val="0"/>
      <w:marRight w:val="0"/>
      <w:marTop w:val="0"/>
      <w:marBottom w:val="0"/>
      <w:divBdr>
        <w:top w:val="none" w:sz="0" w:space="0" w:color="auto"/>
        <w:left w:val="none" w:sz="0" w:space="0" w:color="auto"/>
        <w:bottom w:val="none" w:sz="0" w:space="0" w:color="auto"/>
        <w:right w:val="none" w:sz="0" w:space="0" w:color="auto"/>
      </w:divBdr>
    </w:div>
    <w:div w:id="1810434021">
      <w:bodyDiv w:val="1"/>
      <w:marLeft w:val="0"/>
      <w:marRight w:val="0"/>
      <w:marTop w:val="0"/>
      <w:marBottom w:val="0"/>
      <w:divBdr>
        <w:top w:val="none" w:sz="0" w:space="0" w:color="auto"/>
        <w:left w:val="none" w:sz="0" w:space="0" w:color="auto"/>
        <w:bottom w:val="none" w:sz="0" w:space="0" w:color="auto"/>
        <w:right w:val="none" w:sz="0" w:space="0" w:color="auto"/>
      </w:divBdr>
    </w:div>
    <w:div w:id="1810585637">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634249">
      <w:bodyDiv w:val="1"/>
      <w:marLeft w:val="0"/>
      <w:marRight w:val="0"/>
      <w:marTop w:val="0"/>
      <w:marBottom w:val="0"/>
      <w:divBdr>
        <w:top w:val="none" w:sz="0" w:space="0" w:color="auto"/>
        <w:left w:val="none" w:sz="0" w:space="0" w:color="auto"/>
        <w:bottom w:val="none" w:sz="0" w:space="0" w:color="auto"/>
        <w:right w:val="none" w:sz="0" w:space="0" w:color="auto"/>
      </w:divBdr>
    </w:div>
    <w:div w:id="1810903506">
      <w:bodyDiv w:val="1"/>
      <w:marLeft w:val="0"/>
      <w:marRight w:val="0"/>
      <w:marTop w:val="0"/>
      <w:marBottom w:val="0"/>
      <w:divBdr>
        <w:top w:val="none" w:sz="0" w:space="0" w:color="auto"/>
        <w:left w:val="none" w:sz="0" w:space="0" w:color="auto"/>
        <w:bottom w:val="none" w:sz="0" w:space="0" w:color="auto"/>
        <w:right w:val="none" w:sz="0" w:space="0" w:color="auto"/>
      </w:divBdr>
    </w:div>
    <w:div w:id="1810973606">
      <w:bodyDiv w:val="1"/>
      <w:marLeft w:val="0"/>
      <w:marRight w:val="0"/>
      <w:marTop w:val="0"/>
      <w:marBottom w:val="0"/>
      <w:divBdr>
        <w:top w:val="none" w:sz="0" w:space="0" w:color="auto"/>
        <w:left w:val="none" w:sz="0" w:space="0" w:color="auto"/>
        <w:bottom w:val="none" w:sz="0" w:space="0" w:color="auto"/>
        <w:right w:val="none" w:sz="0" w:space="0" w:color="auto"/>
      </w:divBdr>
    </w:div>
    <w:div w:id="1811360851">
      <w:bodyDiv w:val="1"/>
      <w:marLeft w:val="0"/>
      <w:marRight w:val="0"/>
      <w:marTop w:val="0"/>
      <w:marBottom w:val="0"/>
      <w:divBdr>
        <w:top w:val="none" w:sz="0" w:space="0" w:color="auto"/>
        <w:left w:val="none" w:sz="0" w:space="0" w:color="auto"/>
        <w:bottom w:val="none" w:sz="0" w:space="0" w:color="auto"/>
        <w:right w:val="none" w:sz="0" w:space="0" w:color="auto"/>
      </w:divBdr>
    </w:div>
    <w:div w:id="1811361916">
      <w:bodyDiv w:val="1"/>
      <w:marLeft w:val="0"/>
      <w:marRight w:val="0"/>
      <w:marTop w:val="0"/>
      <w:marBottom w:val="0"/>
      <w:divBdr>
        <w:top w:val="none" w:sz="0" w:space="0" w:color="auto"/>
        <w:left w:val="none" w:sz="0" w:space="0" w:color="auto"/>
        <w:bottom w:val="none" w:sz="0" w:space="0" w:color="auto"/>
        <w:right w:val="none" w:sz="0" w:space="0" w:color="auto"/>
      </w:divBdr>
    </w:div>
    <w:div w:id="1811441787">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894892">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1944121">
      <w:bodyDiv w:val="1"/>
      <w:marLeft w:val="0"/>
      <w:marRight w:val="0"/>
      <w:marTop w:val="0"/>
      <w:marBottom w:val="0"/>
      <w:divBdr>
        <w:top w:val="none" w:sz="0" w:space="0" w:color="auto"/>
        <w:left w:val="none" w:sz="0" w:space="0" w:color="auto"/>
        <w:bottom w:val="none" w:sz="0" w:space="0" w:color="auto"/>
        <w:right w:val="none" w:sz="0" w:space="0" w:color="auto"/>
      </w:divBdr>
    </w:div>
    <w:div w:id="1812093483">
      <w:bodyDiv w:val="1"/>
      <w:marLeft w:val="0"/>
      <w:marRight w:val="0"/>
      <w:marTop w:val="0"/>
      <w:marBottom w:val="0"/>
      <w:divBdr>
        <w:top w:val="none" w:sz="0" w:space="0" w:color="auto"/>
        <w:left w:val="none" w:sz="0" w:space="0" w:color="auto"/>
        <w:bottom w:val="none" w:sz="0" w:space="0" w:color="auto"/>
        <w:right w:val="none" w:sz="0" w:space="0" w:color="auto"/>
      </w:divBdr>
    </w:div>
    <w:div w:id="1812095223">
      <w:bodyDiv w:val="1"/>
      <w:marLeft w:val="0"/>
      <w:marRight w:val="0"/>
      <w:marTop w:val="0"/>
      <w:marBottom w:val="0"/>
      <w:divBdr>
        <w:top w:val="none" w:sz="0" w:space="0" w:color="auto"/>
        <w:left w:val="none" w:sz="0" w:space="0" w:color="auto"/>
        <w:bottom w:val="none" w:sz="0" w:space="0" w:color="auto"/>
        <w:right w:val="none" w:sz="0" w:space="0" w:color="auto"/>
      </w:divBdr>
    </w:div>
    <w:div w:id="1812138333">
      <w:bodyDiv w:val="1"/>
      <w:marLeft w:val="0"/>
      <w:marRight w:val="0"/>
      <w:marTop w:val="0"/>
      <w:marBottom w:val="0"/>
      <w:divBdr>
        <w:top w:val="none" w:sz="0" w:space="0" w:color="auto"/>
        <w:left w:val="none" w:sz="0" w:space="0" w:color="auto"/>
        <w:bottom w:val="none" w:sz="0" w:space="0" w:color="auto"/>
        <w:right w:val="none" w:sz="0" w:space="0" w:color="auto"/>
      </w:divBdr>
    </w:div>
    <w:div w:id="1812287924">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552509">
      <w:bodyDiv w:val="1"/>
      <w:marLeft w:val="0"/>
      <w:marRight w:val="0"/>
      <w:marTop w:val="0"/>
      <w:marBottom w:val="0"/>
      <w:divBdr>
        <w:top w:val="none" w:sz="0" w:space="0" w:color="auto"/>
        <w:left w:val="none" w:sz="0" w:space="0" w:color="auto"/>
        <w:bottom w:val="none" w:sz="0" w:space="0" w:color="auto"/>
        <w:right w:val="none" w:sz="0" w:space="0" w:color="auto"/>
      </w:divBdr>
    </w:div>
    <w:div w:id="1812822177">
      <w:bodyDiv w:val="1"/>
      <w:marLeft w:val="0"/>
      <w:marRight w:val="0"/>
      <w:marTop w:val="0"/>
      <w:marBottom w:val="0"/>
      <w:divBdr>
        <w:top w:val="none" w:sz="0" w:space="0" w:color="auto"/>
        <w:left w:val="none" w:sz="0" w:space="0" w:color="auto"/>
        <w:bottom w:val="none" w:sz="0" w:space="0" w:color="auto"/>
        <w:right w:val="none" w:sz="0" w:space="0" w:color="auto"/>
      </w:divBdr>
    </w:div>
    <w:div w:id="1813059011">
      <w:bodyDiv w:val="1"/>
      <w:marLeft w:val="0"/>
      <w:marRight w:val="0"/>
      <w:marTop w:val="0"/>
      <w:marBottom w:val="0"/>
      <w:divBdr>
        <w:top w:val="none" w:sz="0" w:space="0" w:color="auto"/>
        <w:left w:val="none" w:sz="0" w:space="0" w:color="auto"/>
        <w:bottom w:val="none" w:sz="0" w:space="0" w:color="auto"/>
        <w:right w:val="none" w:sz="0" w:space="0" w:color="auto"/>
      </w:divBdr>
    </w:div>
    <w:div w:id="1813137128">
      <w:bodyDiv w:val="1"/>
      <w:marLeft w:val="0"/>
      <w:marRight w:val="0"/>
      <w:marTop w:val="0"/>
      <w:marBottom w:val="0"/>
      <w:divBdr>
        <w:top w:val="none" w:sz="0" w:space="0" w:color="auto"/>
        <w:left w:val="none" w:sz="0" w:space="0" w:color="auto"/>
        <w:bottom w:val="none" w:sz="0" w:space="0" w:color="auto"/>
        <w:right w:val="none" w:sz="0" w:space="0" w:color="auto"/>
      </w:divBdr>
    </w:div>
    <w:div w:id="1813212006">
      <w:bodyDiv w:val="1"/>
      <w:marLeft w:val="0"/>
      <w:marRight w:val="0"/>
      <w:marTop w:val="0"/>
      <w:marBottom w:val="0"/>
      <w:divBdr>
        <w:top w:val="none" w:sz="0" w:space="0" w:color="auto"/>
        <w:left w:val="none" w:sz="0" w:space="0" w:color="auto"/>
        <w:bottom w:val="none" w:sz="0" w:space="0" w:color="auto"/>
        <w:right w:val="none" w:sz="0" w:space="0" w:color="auto"/>
      </w:divBdr>
    </w:div>
    <w:div w:id="1813255822">
      <w:bodyDiv w:val="1"/>
      <w:marLeft w:val="0"/>
      <w:marRight w:val="0"/>
      <w:marTop w:val="0"/>
      <w:marBottom w:val="0"/>
      <w:divBdr>
        <w:top w:val="none" w:sz="0" w:space="0" w:color="auto"/>
        <w:left w:val="none" w:sz="0" w:space="0" w:color="auto"/>
        <w:bottom w:val="none" w:sz="0" w:space="0" w:color="auto"/>
        <w:right w:val="none" w:sz="0" w:space="0" w:color="auto"/>
      </w:divBdr>
    </w:div>
    <w:div w:id="1813478511">
      <w:bodyDiv w:val="1"/>
      <w:marLeft w:val="0"/>
      <w:marRight w:val="0"/>
      <w:marTop w:val="0"/>
      <w:marBottom w:val="0"/>
      <w:divBdr>
        <w:top w:val="none" w:sz="0" w:space="0" w:color="auto"/>
        <w:left w:val="none" w:sz="0" w:space="0" w:color="auto"/>
        <w:bottom w:val="none" w:sz="0" w:space="0" w:color="auto"/>
        <w:right w:val="none" w:sz="0" w:space="0" w:color="auto"/>
      </w:divBdr>
    </w:div>
    <w:div w:id="1813600485">
      <w:bodyDiv w:val="1"/>
      <w:marLeft w:val="0"/>
      <w:marRight w:val="0"/>
      <w:marTop w:val="0"/>
      <w:marBottom w:val="0"/>
      <w:divBdr>
        <w:top w:val="none" w:sz="0" w:space="0" w:color="auto"/>
        <w:left w:val="none" w:sz="0" w:space="0" w:color="auto"/>
        <w:bottom w:val="none" w:sz="0" w:space="0" w:color="auto"/>
        <w:right w:val="none" w:sz="0" w:space="0" w:color="auto"/>
      </w:divBdr>
    </w:div>
    <w:div w:id="1813671117">
      <w:bodyDiv w:val="1"/>
      <w:marLeft w:val="0"/>
      <w:marRight w:val="0"/>
      <w:marTop w:val="0"/>
      <w:marBottom w:val="0"/>
      <w:divBdr>
        <w:top w:val="none" w:sz="0" w:space="0" w:color="auto"/>
        <w:left w:val="none" w:sz="0" w:space="0" w:color="auto"/>
        <w:bottom w:val="none" w:sz="0" w:space="0" w:color="auto"/>
        <w:right w:val="none" w:sz="0" w:space="0" w:color="auto"/>
      </w:divBdr>
    </w:div>
    <w:div w:id="1813672438">
      <w:bodyDiv w:val="1"/>
      <w:marLeft w:val="0"/>
      <w:marRight w:val="0"/>
      <w:marTop w:val="0"/>
      <w:marBottom w:val="0"/>
      <w:divBdr>
        <w:top w:val="none" w:sz="0" w:space="0" w:color="auto"/>
        <w:left w:val="none" w:sz="0" w:space="0" w:color="auto"/>
        <w:bottom w:val="none" w:sz="0" w:space="0" w:color="auto"/>
        <w:right w:val="none" w:sz="0" w:space="0" w:color="auto"/>
      </w:divBdr>
    </w:div>
    <w:div w:id="1813719311">
      <w:bodyDiv w:val="1"/>
      <w:marLeft w:val="0"/>
      <w:marRight w:val="0"/>
      <w:marTop w:val="0"/>
      <w:marBottom w:val="0"/>
      <w:divBdr>
        <w:top w:val="none" w:sz="0" w:space="0" w:color="auto"/>
        <w:left w:val="none" w:sz="0" w:space="0" w:color="auto"/>
        <w:bottom w:val="none" w:sz="0" w:space="0" w:color="auto"/>
        <w:right w:val="none" w:sz="0" w:space="0" w:color="auto"/>
      </w:divBdr>
    </w:div>
    <w:div w:id="1813864588">
      <w:bodyDiv w:val="1"/>
      <w:marLeft w:val="0"/>
      <w:marRight w:val="0"/>
      <w:marTop w:val="0"/>
      <w:marBottom w:val="0"/>
      <w:divBdr>
        <w:top w:val="none" w:sz="0" w:space="0" w:color="auto"/>
        <w:left w:val="none" w:sz="0" w:space="0" w:color="auto"/>
        <w:bottom w:val="none" w:sz="0" w:space="0" w:color="auto"/>
        <w:right w:val="none" w:sz="0" w:space="0" w:color="auto"/>
      </w:divBdr>
    </w:div>
    <w:div w:id="1813979765">
      <w:bodyDiv w:val="1"/>
      <w:marLeft w:val="0"/>
      <w:marRight w:val="0"/>
      <w:marTop w:val="0"/>
      <w:marBottom w:val="0"/>
      <w:divBdr>
        <w:top w:val="none" w:sz="0" w:space="0" w:color="auto"/>
        <w:left w:val="none" w:sz="0" w:space="0" w:color="auto"/>
        <w:bottom w:val="none" w:sz="0" w:space="0" w:color="auto"/>
        <w:right w:val="none" w:sz="0" w:space="0" w:color="auto"/>
      </w:divBdr>
    </w:div>
    <w:div w:id="1813980319">
      <w:bodyDiv w:val="1"/>
      <w:marLeft w:val="0"/>
      <w:marRight w:val="0"/>
      <w:marTop w:val="0"/>
      <w:marBottom w:val="0"/>
      <w:divBdr>
        <w:top w:val="none" w:sz="0" w:space="0" w:color="auto"/>
        <w:left w:val="none" w:sz="0" w:space="0" w:color="auto"/>
        <w:bottom w:val="none" w:sz="0" w:space="0" w:color="auto"/>
        <w:right w:val="none" w:sz="0" w:space="0" w:color="auto"/>
      </w:divBdr>
    </w:div>
    <w:div w:id="1814256020">
      <w:bodyDiv w:val="1"/>
      <w:marLeft w:val="0"/>
      <w:marRight w:val="0"/>
      <w:marTop w:val="0"/>
      <w:marBottom w:val="0"/>
      <w:divBdr>
        <w:top w:val="none" w:sz="0" w:space="0" w:color="auto"/>
        <w:left w:val="none" w:sz="0" w:space="0" w:color="auto"/>
        <w:bottom w:val="none" w:sz="0" w:space="0" w:color="auto"/>
        <w:right w:val="none" w:sz="0" w:space="0" w:color="auto"/>
      </w:divBdr>
    </w:div>
    <w:div w:id="1814784493">
      <w:bodyDiv w:val="1"/>
      <w:marLeft w:val="0"/>
      <w:marRight w:val="0"/>
      <w:marTop w:val="0"/>
      <w:marBottom w:val="0"/>
      <w:divBdr>
        <w:top w:val="none" w:sz="0" w:space="0" w:color="auto"/>
        <w:left w:val="none" w:sz="0" w:space="0" w:color="auto"/>
        <w:bottom w:val="none" w:sz="0" w:space="0" w:color="auto"/>
        <w:right w:val="none" w:sz="0" w:space="0" w:color="auto"/>
      </w:divBdr>
    </w:div>
    <w:div w:id="1814832248">
      <w:bodyDiv w:val="1"/>
      <w:marLeft w:val="0"/>
      <w:marRight w:val="0"/>
      <w:marTop w:val="0"/>
      <w:marBottom w:val="0"/>
      <w:divBdr>
        <w:top w:val="none" w:sz="0" w:space="0" w:color="auto"/>
        <w:left w:val="none" w:sz="0" w:space="0" w:color="auto"/>
        <w:bottom w:val="none" w:sz="0" w:space="0" w:color="auto"/>
        <w:right w:val="none" w:sz="0" w:space="0" w:color="auto"/>
      </w:divBdr>
    </w:div>
    <w:div w:id="1815172146">
      <w:bodyDiv w:val="1"/>
      <w:marLeft w:val="0"/>
      <w:marRight w:val="0"/>
      <w:marTop w:val="0"/>
      <w:marBottom w:val="0"/>
      <w:divBdr>
        <w:top w:val="none" w:sz="0" w:space="0" w:color="auto"/>
        <w:left w:val="none" w:sz="0" w:space="0" w:color="auto"/>
        <w:bottom w:val="none" w:sz="0" w:space="0" w:color="auto"/>
        <w:right w:val="none" w:sz="0" w:space="0" w:color="auto"/>
      </w:divBdr>
    </w:div>
    <w:div w:id="1815364674">
      <w:bodyDiv w:val="1"/>
      <w:marLeft w:val="0"/>
      <w:marRight w:val="0"/>
      <w:marTop w:val="0"/>
      <w:marBottom w:val="0"/>
      <w:divBdr>
        <w:top w:val="none" w:sz="0" w:space="0" w:color="auto"/>
        <w:left w:val="none" w:sz="0" w:space="0" w:color="auto"/>
        <w:bottom w:val="none" w:sz="0" w:space="0" w:color="auto"/>
        <w:right w:val="none" w:sz="0" w:space="0" w:color="auto"/>
      </w:divBdr>
    </w:div>
    <w:div w:id="1815368156">
      <w:bodyDiv w:val="1"/>
      <w:marLeft w:val="0"/>
      <w:marRight w:val="0"/>
      <w:marTop w:val="0"/>
      <w:marBottom w:val="0"/>
      <w:divBdr>
        <w:top w:val="none" w:sz="0" w:space="0" w:color="auto"/>
        <w:left w:val="none" w:sz="0" w:space="0" w:color="auto"/>
        <w:bottom w:val="none" w:sz="0" w:space="0" w:color="auto"/>
        <w:right w:val="none" w:sz="0" w:space="0" w:color="auto"/>
      </w:divBdr>
    </w:div>
    <w:div w:id="1815444799">
      <w:bodyDiv w:val="1"/>
      <w:marLeft w:val="0"/>
      <w:marRight w:val="0"/>
      <w:marTop w:val="0"/>
      <w:marBottom w:val="0"/>
      <w:divBdr>
        <w:top w:val="none" w:sz="0" w:space="0" w:color="auto"/>
        <w:left w:val="none" w:sz="0" w:space="0" w:color="auto"/>
        <w:bottom w:val="none" w:sz="0" w:space="0" w:color="auto"/>
        <w:right w:val="none" w:sz="0" w:space="0" w:color="auto"/>
      </w:divBdr>
    </w:div>
    <w:div w:id="1815487972">
      <w:bodyDiv w:val="1"/>
      <w:marLeft w:val="0"/>
      <w:marRight w:val="0"/>
      <w:marTop w:val="0"/>
      <w:marBottom w:val="0"/>
      <w:divBdr>
        <w:top w:val="none" w:sz="0" w:space="0" w:color="auto"/>
        <w:left w:val="none" w:sz="0" w:space="0" w:color="auto"/>
        <w:bottom w:val="none" w:sz="0" w:space="0" w:color="auto"/>
        <w:right w:val="none" w:sz="0" w:space="0" w:color="auto"/>
      </w:divBdr>
    </w:div>
    <w:div w:id="1815633474">
      <w:bodyDiv w:val="1"/>
      <w:marLeft w:val="0"/>
      <w:marRight w:val="0"/>
      <w:marTop w:val="0"/>
      <w:marBottom w:val="0"/>
      <w:divBdr>
        <w:top w:val="none" w:sz="0" w:space="0" w:color="auto"/>
        <w:left w:val="none" w:sz="0" w:space="0" w:color="auto"/>
        <w:bottom w:val="none" w:sz="0" w:space="0" w:color="auto"/>
        <w:right w:val="none" w:sz="0" w:space="0" w:color="auto"/>
      </w:divBdr>
    </w:div>
    <w:div w:id="1815638154">
      <w:bodyDiv w:val="1"/>
      <w:marLeft w:val="0"/>
      <w:marRight w:val="0"/>
      <w:marTop w:val="0"/>
      <w:marBottom w:val="0"/>
      <w:divBdr>
        <w:top w:val="none" w:sz="0" w:space="0" w:color="auto"/>
        <w:left w:val="none" w:sz="0" w:space="0" w:color="auto"/>
        <w:bottom w:val="none" w:sz="0" w:space="0" w:color="auto"/>
        <w:right w:val="none" w:sz="0" w:space="0" w:color="auto"/>
      </w:divBdr>
    </w:div>
    <w:div w:id="1815751953">
      <w:bodyDiv w:val="1"/>
      <w:marLeft w:val="0"/>
      <w:marRight w:val="0"/>
      <w:marTop w:val="0"/>
      <w:marBottom w:val="0"/>
      <w:divBdr>
        <w:top w:val="none" w:sz="0" w:space="0" w:color="auto"/>
        <w:left w:val="none" w:sz="0" w:space="0" w:color="auto"/>
        <w:bottom w:val="none" w:sz="0" w:space="0" w:color="auto"/>
        <w:right w:val="none" w:sz="0" w:space="0" w:color="auto"/>
      </w:divBdr>
    </w:div>
    <w:div w:id="1815946620">
      <w:bodyDiv w:val="1"/>
      <w:marLeft w:val="0"/>
      <w:marRight w:val="0"/>
      <w:marTop w:val="0"/>
      <w:marBottom w:val="0"/>
      <w:divBdr>
        <w:top w:val="none" w:sz="0" w:space="0" w:color="auto"/>
        <w:left w:val="none" w:sz="0" w:space="0" w:color="auto"/>
        <w:bottom w:val="none" w:sz="0" w:space="0" w:color="auto"/>
        <w:right w:val="none" w:sz="0" w:space="0" w:color="auto"/>
      </w:divBdr>
    </w:div>
    <w:div w:id="1816024302">
      <w:bodyDiv w:val="1"/>
      <w:marLeft w:val="0"/>
      <w:marRight w:val="0"/>
      <w:marTop w:val="0"/>
      <w:marBottom w:val="0"/>
      <w:divBdr>
        <w:top w:val="none" w:sz="0" w:space="0" w:color="auto"/>
        <w:left w:val="none" w:sz="0" w:space="0" w:color="auto"/>
        <w:bottom w:val="none" w:sz="0" w:space="0" w:color="auto"/>
        <w:right w:val="none" w:sz="0" w:space="0" w:color="auto"/>
      </w:divBdr>
    </w:div>
    <w:div w:id="1816071448">
      <w:bodyDiv w:val="1"/>
      <w:marLeft w:val="0"/>
      <w:marRight w:val="0"/>
      <w:marTop w:val="0"/>
      <w:marBottom w:val="0"/>
      <w:divBdr>
        <w:top w:val="none" w:sz="0" w:space="0" w:color="auto"/>
        <w:left w:val="none" w:sz="0" w:space="0" w:color="auto"/>
        <w:bottom w:val="none" w:sz="0" w:space="0" w:color="auto"/>
        <w:right w:val="none" w:sz="0" w:space="0" w:color="auto"/>
      </w:divBdr>
    </w:div>
    <w:div w:id="1816140947">
      <w:bodyDiv w:val="1"/>
      <w:marLeft w:val="0"/>
      <w:marRight w:val="0"/>
      <w:marTop w:val="0"/>
      <w:marBottom w:val="0"/>
      <w:divBdr>
        <w:top w:val="none" w:sz="0" w:space="0" w:color="auto"/>
        <w:left w:val="none" w:sz="0" w:space="0" w:color="auto"/>
        <w:bottom w:val="none" w:sz="0" w:space="0" w:color="auto"/>
        <w:right w:val="none" w:sz="0" w:space="0" w:color="auto"/>
      </w:divBdr>
    </w:div>
    <w:div w:id="1816334005">
      <w:bodyDiv w:val="1"/>
      <w:marLeft w:val="0"/>
      <w:marRight w:val="0"/>
      <w:marTop w:val="0"/>
      <w:marBottom w:val="0"/>
      <w:divBdr>
        <w:top w:val="none" w:sz="0" w:space="0" w:color="auto"/>
        <w:left w:val="none" w:sz="0" w:space="0" w:color="auto"/>
        <w:bottom w:val="none" w:sz="0" w:space="0" w:color="auto"/>
        <w:right w:val="none" w:sz="0" w:space="0" w:color="auto"/>
      </w:divBdr>
    </w:div>
    <w:div w:id="1816412561">
      <w:bodyDiv w:val="1"/>
      <w:marLeft w:val="0"/>
      <w:marRight w:val="0"/>
      <w:marTop w:val="0"/>
      <w:marBottom w:val="0"/>
      <w:divBdr>
        <w:top w:val="none" w:sz="0" w:space="0" w:color="auto"/>
        <w:left w:val="none" w:sz="0" w:space="0" w:color="auto"/>
        <w:bottom w:val="none" w:sz="0" w:space="0" w:color="auto"/>
        <w:right w:val="none" w:sz="0" w:space="0" w:color="auto"/>
      </w:divBdr>
    </w:div>
    <w:div w:id="1816483255">
      <w:bodyDiv w:val="1"/>
      <w:marLeft w:val="0"/>
      <w:marRight w:val="0"/>
      <w:marTop w:val="0"/>
      <w:marBottom w:val="0"/>
      <w:divBdr>
        <w:top w:val="none" w:sz="0" w:space="0" w:color="auto"/>
        <w:left w:val="none" w:sz="0" w:space="0" w:color="auto"/>
        <w:bottom w:val="none" w:sz="0" w:space="0" w:color="auto"/>
        <w:right w:val="none" w:sz="0" w:space="0" w:color="auto"/>
      </w:divBdr>
    </w:div>
    <w:div w:id="1816559203">
      <w:bodyDiv w:val="1"/>
      <w:marLeft w:val="0"/>
      <w:marRight w:val="0"/>
      <w:marTop w:val="0"/>
      <w:marBottom w:val="0"/>
      <w:divBdr>
        <w:top w:val="none" w:sz="0" w:space="0" w:color="auto"/>
        <w:left w:val="none" w:sz="0" w:space="0" w:color="auto"/>
        <w:bottom w:val="none" w:sz="0" w:space="0" w:color="auto"/>
        <w:right w:val="none" w:sz="0" w:space="0" w:color="auto"/>
      </w:divBdr>
    </w:div>
    <w:div w:id="1816755511">
      <w:bodyDiv w:val="1"/>
      <w:marLeft w:val="0"/>
      <w:marRight w:val="0"/>
      <w:marTop w:val="0"/>
      <w:marBottom w:val="0"/>
      <w:divBdr>
        <w:top w:val="none" w:sz="0" w:space="0" w:color="auto"/>
        <w:left w:val="none" w:sz="0" w:space="0" w:color="auto"/>
        <w:bottom w:val="none" w:sz="0" w:space="0" w:color="auto"/>
        <w:right w:val="none" w:sz="0" w:space="0" w:color="auto"/>
      </w:divBdr>
    </w:div>
    <w:div w:id="1816873742">
      <w:bodyDiv w:val="1"/>
      <w:marLeft w:val="0"/>
      <w:marRight w:val="0"/>
      <w:marTop w:val="0"/>
      <w:marBottom w:val="0"/>
      <w:divBdr>
        <w:top w:val="none" w:sz="0" w:space="0" w:color="auto"/>
        <w:left w:val="none" w:sz="0" w:space="0" w:color="auto"/>
        <w:bottom w:val="none" w:sz="0" w:space="0" w:color="auto"/>
        <w:right w:val="none" w:sz="0" w:space="0" w:color="auto"/>
      </w:divBdr>
    </w:div>
    <w:div w:id="1816873773">
      <w:bodyDiv w:val="1"/>
      <w:marLeft w:val="0"/>
      <w:marRight w:val="0"/>
      <w:marTop w:val="0"/>
      <w:marBottom w:val="0"/>
      <w:divBdr>
        <w:top w:val="none" w:sz="0" w:space="0" w:color="auto"/>
        <w:left w:val="none" w:sz="0" w:space="0" w:color="auto"/>
        <w:bottom w:val="none" w:sz="0" w:space="0" w:color="auto"/>
        <w:right w:val="none" w:sz="0" w:space="0" w:color="auto"/>
      </w:divBdr>
    </w:div>
    <w:div w:id="1816875400">
      <w:bodyDiv w:val="1"/>
      <w:marLeft w:val="0"/>
      <w:marRight w:val="0"/>
      <w:marTop w:val="0"/>
      <w:marBottom w:val="0"/>
      <w:divBdr>
        <w:top w:val="none" w:sz="0" w:space="0" w:color="auto"/>
        <w:left w:val="none" w:sz="0" w:space="0" w:color="auto"/>
        <w:bottom w:val="none" w:sz="0" w:space="0" w:color="auto"/>
        <w:right w:val="none" w:sz="0" w:space="0" w:color="auto"/>
      </w:divBdr>
    </w:div>
    <w:div w:id="1816920164">
      <w:bodyDiv w:val="1"/>
      <w:marLeft w:val="0"/>
      <w:marRight w:val="0"/>
      <w:marTop w:val="0"/>
      <w:marBottom w:val="0"/>
      <w:divBdr>
        <w:top w:val="none" w:sz="0" w:space="0" w:color="auto"/>
        <w:left w:val="none" w:sz="0" w:space="0" w:color="auto"/>
        <w:bottom w:val="none" w:sz="0" w:space="0" w:color="auto"/>
        <w:right w:val="none" w:sz="0" w:space="0" w:color="auto"/>
      </w:divBdr>
    </w:div>
    <w:div w:id="1816990273">
      <w:bodyDiv w:val="1"/>
      <w:marLeft w:val="0"/>
      <w:marRight w:val="0"/>
      <w:marTop w:val="0"/>
      <w:marBottom w:val="0"/>
      <w:divBdr>
        <w:top w:val="none" w:sz="0" w:space="0" w:color="auto"/>
        <w:left w:val="none" w:sz="0" w:space="0" w:color="auto"/>
        <w:bottom w:val="none" w:sz="0" w:space="0" w:color="auto"/>
        <w:right w:val="none" w:sz="0" w:space="0" w:color="auto"/>
      </w:divBdr>
    </w:div>
    <w:div w:id="1817066359">
      <w:bodyDiv w:val="1"/>
      <w:marLeft w:val="0"/>
      <w:marRight w:val="0"/>
      <w:marTop w:val="0"/>
      <w:marBottom w:val="0"/>
      <w:divBdr>
        <w:top w:val="none" w:sz="0" w:space="0" w:color="auto"/>
        <w:left w:val="none" w:sz="0" w:space="0" w:color="auto"/>
        <w:bottom w:val="none" w:sz="0" w:space="0" w:color="auto"/>
        <w:right w:val="none" w:sz="0" w:space="0" w:color="auto"/>
      </w:divBdr>
    </w:div>
    <w:div w:id="1817260182">
      <w:bodyDiv w:val="1"/>
      <w:marLeft w:val="0"/>
      <w:marRight w:val="0"/>
      <w:marTop w:val="0"/>
      <w:marBottom w:val="0"/>
      <w:divBdr>
        <w:top w:val="none" w:sz="0" w:space="0" w:color="auto"/>
        <w:left w:val="none" w:sz="0" w:space="0" w:color="auto"/>
        <w:bottom w:val="none" w:sz="0" w:space="0" w:color="auto"/>
        <w:right w:val="none" w:sz="0" w:space="0" w:color="auto"/>
      </w:divBdr>
    </w:div>
    <w:div w:id="1817378831">
      <w:bodyDiv w:val="1"/>
      <w:marLeft w:val="0"/>
      <w:marRight w:val="0"/>
      <w:marTop w:val="0"/>
      <w:marBottom w:val="0"/>
      <w:divBdr>
        <w:top w:val="none" w:sz="0" w:space="0" w:color="auto"/>
        <w:left w:val="none" w:sz="0" w:space="0" w:color="auto"/>
        <w:bottom w:val="none" w:sz="0" w:space="0" w:color="auto"/>
        <w:right w:val="none" w:sz="0" w:space="0" w:color="auto"/>
      </w:divBdr>
    </w:div>
    <w:div w:id="1817644485">
      <w:bodyDiv w:val="1"/>
      <w:marLeft w:val="0"/>
      <w:marRight w:val="0"/>
      <w:marTop w:val="0"/>
      <w:marBottom w:val="0"/>
      <w:divBdr>
        <w:top w:val="none" w:sz="0" w:space="0" w:color="auto"/>
        <w:left w:val="none" w:sz="0" w:space="0" w:color="auto"/>
        <w:bottom w:val="none" w:sz="0" w:space="0" w:color="auto"/>
        <w:right w:val="none" w:sz="0" w:space="0" w:color="auto"/>
      </w:divBdr>
    </w:div>
    <w:div w:id="1817795846">
      <w:bodyDiv w:val="1"/>
      <w:marLeft w:val="0"/>
      <w:marRight w:val="0"/>
      <w:marTop w:val="0"/>
      <w:marBottom w:val="0"/>
      <w:divBdr>
        <w:top w:val="none" w:sz="0" w:space="0" w:color="auto"/>
        <w:left w:val="none" w:sz="0" w:space="0" w:color="auto"/>
        <w:bottom w:val="none" w:sz="0" w:space="0" w:color="auto"/>
        <w:right w:val="none" w:sz="0" w:space="0" w:color="auto"/>
      </w:divBdr>
    </w:div>
    <w:div w:id="1817911880">
      <w:bodyDiv w:val="1"/>
      <w:marLeft w:val="0"/>
      <w:marRight w:val="0"/>
      <w:marTop w:val="0"/>
      <w:marBottom w:val="0"/>
      <w:divBdr>
        <w:top w:val="none" w:sz="0" w:space="0" w:color="auto"/>
        <w:left w:val="none" w:sz="0" w:space="0" w:color="auto"/>
        <w:bottom w:val="none" w:sz="0" w:space="0" w:color="auto"/>
        <w:right w:val="none" w:sz="0" w:space="0" w:color="auto"/>
      </w:divBdr>
    </w:div>
    <w:div w:id="1817917218">
      <w:bodyDiv w:val="1"/>
      <w:marLeft w:val="0"/>
      <w:marRight w:val="0"/>
      <w:marTop w:val="0"/>
      <w:marBottom w:val="0"/>
      <w:divBdr>
        <w:top w:val="none" w:sz="0" w:space="0" w:color="auto"/>
        <w:left w:val="none" w:sz="0" w:space="0" w:color="auto"/>
        <w:bottom w:val="none" w:sz="0" w:space="0" w:color="auto"/>
        <w:right w:val="none" w:sz="0" w:space="0" w:color="auto"/>
      </w:divBdr>
    </w:div>
    <w:div w:id="1818104797">
      <w:bodyDiv w:val="1"/>
      <w:marLeft w:val="0"/>
      <w:marRight w:val="0"/>
      <w:marTop w:val="0"/>
      <w:marBottom w:val="0"/>
      <w:divBdr>
        <w:top w:val="none" w:sz="0" w:space="0" w:color="auto"/>
        <w:left w:val="none" w:sz="0" w:space="0" w:color="auto"/>
        <w:bottom w:val="none" w:sz="0" w:space="0" w:color="auto"/>
        <w:right w:val="none" w:sz="0" w:space="0" w:color="auto"/>
      </w:divBdr>
    </w:div>
    <w:div w:id="1818108274">
      <w:bodyDiv w:val="1"/>
      <w:marLeft w:val="0"/>
      <w:marRight w:val="0"/>
      <w:marTop w:val="0"/>
      <w:marBottom w:val="0"/>
      <w:divBdr>
        <w:top w:val="none" w:sz="0" w:space="0" w:color="auto"/>
        <w:left w:val="none" w:sz="0" w:space="0" w:color="auto"/>
        <w:bottom w:val="none" w:sz="0" w:space="0" w:color="auto"/>
        <w:right w:val="none" w:sz="0" w:space="0" w:color="auto"/>
      </w:divBdr>
    </w:div>
    <w:div w:id="1818182620">
      <w:bodyDiv w:val="1"/>
      <w:marLeft w:val="0"/>
      <w:marRight w:val="0"/>
      <w:marTop w:val="0"/>
      <w:marBottom w:val="0"/>
      <w:divBdr>
        <w:top w:val="none" w:sz="0" w:space="0" w:color="auto"/>
        <w:left w:val="none" w:sz="0" w:space="0" w:color="auto"/>
        <w:bottom w:val="none" w:sz="0" w:space="0" w:color="auto"/>
        <w:right w:val="none" w:sz="0" w:space="0" w:color="auto"/>
      </w:divBdr>
    </w:div>
    <w:div w:id="1818255102">
      <w:bodyDiv w:val="1"/>
      <w:marLeft w:val="0"/>
      <w:marRight w:val="0"/>
      <w:marTop w:val="0"/>
      <w:marBottom w:val="0"/>
      <w:divBdr>
        <w:top w:val="none" w:sz="0" w:space="0" w:color="auto"/>
        <w:left w:val="none" w:sz="0" w:space="0" w:color="auto"/>
        <w:bottom w:val="none" w:sz="0" w:space="0" w:color="auto"/>
        <w:right w:val="none" w:sz="0" w:space="0" w:color="auto"/>
      </w:divBdr>
    </w:div>
    <w:div w:id="1818256112">
      <w:bodyDiv w:val="1"/>
      <w:marLeft w:val="0"/>
      <w:marRight w:val="0"/>
      <w:marTop w:val="0"/>
      <w:marBottom w:val="0"/>
      <w:divBdr>
        <w:top w:val="none" w:sz="0" w:space="0" w:color="auto"/>
        <w:left w:val="none" w:sz="0" w:space="0" w:color="auto"/>
        <w:bottom w:val="none" w:sz="0" w:space="0" w:color="auto"/>
        <w:right w:val="none" w:sz="0" w:space="0" w:color="auto"/>
      </w:divBdr>
    </w:div>
    <w:div w:id="1818843239">
      <w:bodyDiv w:val="1"/>
      <w:marLeft w:val="0"/>
      <w:marRight w:val="0"/>
      <w:marTop w:val="0"/>
      <w:marBottom w:val="0"/>
      <w:divBdr>
        <w:top w:val="none" w:sz="0" w:space="0" w:color="auto"/>
        <w:left w:val="none" w:sz="0" w:space="0" w:color="auto"/>
        <w:bottom w:val="none" w:sz="0" w:space="0" w:color="auto"/>
        <w:right w:val="none" w:sz="0" w:space="0" w:color="auto"/>
      </w:divBdr>
    </w:div>
    <w:div w:id="1819036047">
      <w:bodyDiv w:val="1"/>
      <w:marLeft w:val="0"/>
      <w:marRight w:val="0"/>
      <w:marTop w:val="0"/>
      <w:marBottom w:val="0"/>
      <w:divBdr>
        <w:top w:val="none" w:sz="0" w:space="0" w:color="auto"/>
        <w:left w:val="none" w:sz="0" w:space="0" w:color="auto"/>
        <w:bottom w:val="none" w:sz="0" w:space="0" w:color="auto"/>
        <w:right w:val="none" w:sz="0" w:space="0" w:color="auto"/>
      </w:divBdr>
    </w:div>
    <w:div w:id="1819152384">
      <w:bodyDiv w:val="1"/>
      <w:marLeft w:val="0"/>
      <w:marRight w:val="0"/>
      <w:marTop w:val="0"/>
      <w:marBottom w:val="0"/>
      <w:divBdr>
        <w:top w:val="none" w:sz="0" w:space="0" w:color="auto"/>
        <w:left w:val="none" w:sz="0" w:space="0" w:color="auto"/>
        <w:bottom w:val="none" w:sz="0" w:space="0" w:color="auto"/>
        <w:right w:val="none" w:sz="0" w:space="0" w:color="auto"/>
      </w:divBdr>
    </w:div>
    <w:div w:id="1819296658">
      <w:bodyDiv w:val="1"/>
      <w:marLeft w:val="0"/>
      <w:marRight w:val="0"/>
      <w:marTop w:val="0"/>
      <w:marBottom w:val="0"/>
      <w:divBdr>
        <w:top w:val="none" w:sz="0" w:space="0" w:color="auto"/>
        <w:left w:val="none" w:sz="0" w:space="0" w:color="auto"/>
        <w:bottom w:val="none" w:sz="0" w:space="0" w:color="auto"/>
        <w:right w:val="none" w:sz="0" w:space="0" w:color="auto"/>
      </w:divBdr>
    </w:div>
    <w:div w:id="1819345126">
      <w:bodyDiv w:val="1"/>
      <w:marLeft w:val="0"/>
      <w:marRight w:val="0"/>
      <w:marTop w:val="0"/>
      <w:marBottom w:val="0"/>
      <w:divBdr>
        <w:top w:val="none" w:sz="0" w:space="0" w:color="auto"/>
        <w:left w:val="none" w:sz="0" w:space="0" w:color="auto"/>
        <w:bottom w:val="none" w:sz="0" w:space="0" w:color="auto"/>
        <w:right w:val="none" w:sz="0" w:space="0" w:color="auto"/>
      </w:divBdr>
    </w:div>
    <w:div w:id="1819414982">
      <w:bodyDiv w:val="1"/>
      <w:marLeft w:val="0"/>
      <w:marRight w:val="0"/>
      <w:marTop w:val="0"/>
      <w:marBottom w:val="0"/>
      <w:divBdr>
        <w:top w:val="none" w:sz="0" w:space="0" w:color="auto"/>
        <w:left w:val="none" w:sz="0" w:space="0" w:color="auto"/>
        <w:bottom w:val="none" w:sz="0" w:space="0" w:color="auto"/>
        <w:right w:val="none" w:sz="0" w:space="0" w:color="auto"/>
      </w:divBdr>
    </w:div>
    <w:div w:id="1819421164">
      <w:bodyDiv w:val="1"/>
      <w:marLeft w:val="0"/>
      <w:marRight w:val="0"/>
      <w:marTop w:val="0"/>
      <w:marBottom w:val="0"/>
      <w:divBdr>
        <w:top w:val="none" w:sz="0" w:space="0" w:color="auto"/>
        <w:left w:val="none" w:sz="0" w:space="0" w:color="auto"/>
        <w:bottom w:val="none" w:sz="0" w:space="0" w:color="auto"/>
        <w:right w:val="none" w:sz="0" w:space="0" w:color="auto"/>
      </w:divBdr>
    </w:div>
    <w:div w:id="1819567749">
      <w:bodyDiv w:val="1"/>
      <w:marLeft w:val="0"/>
      <w:marRight w:val="0"/>
      <w:marTop w:val="0"/>
      <w:marBottom w:val="0"/>
      <w:divBdr>
        <w:top w:val="none" w:sz="0" w:space="0" w:color="auto"/>
        <w:left w:val="none" w:sz="0" w:space="0" w:color="auto"/>
        <w:bottom w:val="none" w:sz="0" w:space="0" w:color="auto"/>
        <w:right w:val="none" w:sz="0" w:space="0" w:color="auto"/>
      </w:divBdr>
    </w:div>
    <w:div w:id="1819567919">
      <w:bodyDiv w:val="1"/>
      <w:marLeft w:val="0"/>
      <w:marRight w:val="0"/>
      <w:marTop w:val="0"/>
      <w:marBottom w:val="0"/>
      <w:divBdr>
        <w:top w:val="none" w:sz="0" w:space="0" w:color="auto"/>
        <w:left w:val="none" w:sz="0" w:space="0" w:color="auto"/>
        <w:bottom w:val="none" w:sz="0" w:space="0" w:color="auto"/>
        <w:right w:val="none" w:sz="0" w:space="0" w:color="auto"/>
      </w:divBdr>
    </w:div>
    <w:div w:id="1819571512">
      <w:bodyDiv w:val="1"/>
      <w:marLeft w:val="0"/>
      <w:marRight w:val="0"/>
      <w:marTop w:val="0"/>
      <w:marBottom w:val="0"/>
      <w:divBdr>
        <w:top w:val="none" w:sz="0" w:space="0" w:color="auto"/>
        <w:left w:val="none" w:sz="0" w:space="0" w:color="auto"/>
        <w:bottom w:val="none" w:sz="0" w:space="0" w:color="auto"/>
        <w:right w:val="none" w:sz="0" w:space="0" w:color="auto"/>
      </w:divBdr>
    </w:div>
    <w:div w:id="1819761841">
      <w:bodyDiv w:val="1"/>
      <w:marLeft w:val="0"/>
      <w:marRight w:val="0"/>
      <w:marTop w:val="0"/>
      <w:marBottom w:val="0"/>
      <w:divBdr>
        <w:top w:val="none" w:sz="0" w:space="0" w:color="auto"/>
        <w:left w:val="none" w:sz="0" w:space="0" w:color="auto"/>
        <w:bottom w:val="none" w:sz="0" w:space="0" w:color="auto"/>
        <w:right w:val="none" w:sz="0" w:space="0" w:color="auto"/>
      </w:divBdr>
    </w:div>
    <w:div w:id="1820032579">
      <w:bodyDiv w:val="1"/>
      <w:marLeft w:val="0"/>
      <w:marRight w:val="0"/>
      <w:marTop w:val="0"/>
      <w:marBottom w:val="0"/>
      <w:divBdr>
        <w:top w:val="none" w:sz="0" w:space="0" w:color="auto"/>
        <w:left w:val="none" w:sz="0" w:space="0" w:color="auto"/>
        <w:bottom w:val="none" w:sz="0" w:space="0" w:color="auto"/>
        <w:right w:val="none" w:sz="0" w:space="0" w:color="auto"/>
      </w:divBdr>
    </w:div>
    <w:div w:id="1820073903">
      <w:bodyDiv w:val="1"/>
      <w:marLeft w:val="0"/>
      <w:marRight w:val="0"/>
      <w:marTop w:val="0"/>
      <w:marBottom w:val="0"/>
      <w:divBdr>
        <w:top w:val="none" w:sz="0" w:space="0" w:color="auto"/>
        <w:left w:val="none" w:sz="0" w:space="0" w:color="auto"/>
        <w:bottom w:val="none" w:sz="0" w:space="0" w:color="auto"/>
        <w:right w:val="none" w:sz="0" w:space="0" w:color="auto"/>
      </w:divBdr>
    </w:div>
    <w:div w:id="1820340766">
      <w:bodyDiv w:val="1"/>
      <w:marLeft w:val="0"/>
      <w:marRight w:val="0"/>
      <w:marTop w:val="0"/>
      <w:marBottom w:val="0"/>
      <w:divBdr>
        <w:top w:val="none" w:sz="0" w:space="0" w:color="auto"/>
        <w:left w:val="none" w:sz="0" w:space="0" w:color="auto"/>
        <w:bottom w:val="none" w:sz="0" w:space="0" w:color="auto"/>
        <w:right w:val="none" w:sz="0" w:space="0" w:color="auto"/>
      </w:divBdr>
    </w:div>
    <w:div w:id="1820459905">
      <w:bodyDiv w:val="1"/>
      <w:marLeft w:val="0"/>
      <w:marRight w:val="0"/>
      <w:marTop w:val="0"/>
      <w:marBottom w:val="0"/>
      <w:divBdr>
        <w:top w:val="none" w:sz="0" w:space="0" w:color="auto"/>
        <w:left w:val="none" w:sz="0" w:space="0" w:color="auto"/>
        <w:bottom w:val="none" w:sz="0" w:space="0" w:color="auto"/>
        <w:right w:val="none" w:sz="0" w:space="0" w:color="auto"/>
      </w:divBdr>
    </w:div>
    <w:div w:id="1820533175">
      <w:bodyDiv w:val="1"/>
      <w:marLeft w:val="0"/>
      <w:marRight w:val="0"/>
      <w:marTop w:val="0"/>
      <w:marBottom w:val="0"/>
      <w:divBdr>
        <w:top w:val="none" w:sz="0" w:space="0" w:color="auto"/>
        <w:left w:val="none" w:sz="0" w:space="0" w:color="auto"/>
        <w:bottom w:val="none" w:sz="0" w:space="0" w:color="auto"/>
        <w:right w:val="none" w:sz="0" w:space="0" w:color="auto"/>
      </w:divBdr>
    </w:div>
    <w:div w:id="1820730156">
      <w:bodyDiv w:val="1"/>
      <w:marLeft w:val="0"/>
      <w:marRight w:val="0"/>
      <w:marTop w:val="0"/>
      <w:marBottom w:val="0"/>
      <w:divBdr>
        <w:top w:val="none" w:sz="0" w:space="0" w:color="auto"/>
        <w:left w:val="none" w:sz="0" w:space="0" w:color="auto"/>
        <w:bottom w:val="none" w:sz="0" w:space="0" w:color="auto"/>
        <w:right w:val="none" w:sz="0" w:space="0" w:color="auto"/>
      </w:divBdr>
    </w:div>
    <w:div w:id="1820804672">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002167">
      <w:bodyDiv w:val="1"/>
      <w:marLeft w:val="0"/>
      <w:marRight w:val="0"/>
      <w:marTop w:val="0"/>
      <w:marBottom w:val="0"/>
      <w:divBdr>
        <w:top w:val="none" w:sz="0" w:space="0" w:color="auto"/>
        <w:left w:val="none" w:sz="0" w:space="0" w:color="auto"/>
        <w:bottom w:val="none" w:sz="0" w:space="0" w:color="auto"/>
        <w:right w:val="none" w:sz="0" w:space="0" w:color="auto"/>
      </w:divBdr>
    </w:div>
    <w:div w:id="1821071732">
      <w:bodyDiv w:val="1"/>
      <w:marLeft w:val="0"/>
      <w:marRight w:val="0"/>
      <w:marTop w:val="0"/>
      <w:marBottom w:val="0"/>
      <w:divBdr>
        <w:top w:val="none" w:sz="0" w:space="0" w:color="auto"/>
        <w:left w:val="none" w:sz="0" w:space="0" w:color="auto"/>
        <w:bottom w:val="none" w:sz="0" w:space="0" w:color="auto"/>
        <w:right w:val="none" w:sz="0" w:space="0" w:color="auto"/>
      </w:divBdr>
    </w:div>
    <w:div w:id="1821194371">
      <w:bodyDiv w:val="1"/>
      <w:marLeft w:val="0"/>
      <w:marRight w:val="0"/>
      <w:marTop w:val="0"/>
      <w:marBottom w:val="0"/>
      <w:divBdr>
        <w:top w:val="none" w:sz="0" w:space="0" w:color="auto"/>
        <w:left w:val="none" w:sz="0" w:space="0" w:color="auto"/>
        <w:bottom w:val="none" w:sz="0" w:space="0" w:color="auto"/>
        <w:right w:val="none" w:sz="0" w:space="0" w:color="auto"/>
      </w:divBdr>
    </w:div>
    <w:div w:id="1821311247">
      <w:bodyDiv w:val="1"/>
      <w:marLeft w:val="0"/>
      <w:marRight w:val="0"/>
      <w:marTop w:val="0"/>
      <w:marBottom w:val="0"/>
      <w:divBdr>
        <w:top w:val="none" w:sz="0" w:space="0" w:color="auto"/>
        <w:left w:val="none" w:sz="0" w:space="0" w:color="auto"/>
        <w:bottom w:val="none" w:sz="0" w:space="0" w:color="auto"/>
        <w:right w:val="none" w:sz="0" w:space="0" w:color="auto"/>
      </w:divBdr>
    </w:div>
    <w:div w:id="1821386325">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0761">
      <w:bodyDiv w:val="1"/>
      <w:marLeft w:val="0"/>
      <w:marRight w:val="0"/>
      <w:marTop w:val="0"/>
      <w:marBottom w:val="0"/>
      <w:divBdr>
        <w:top w:val="none" w:sz="0" w:space="0" w:color="auto"/>
        <w:left w:val="none" w:sz="0" w:space="0" w:color="auto"/>
        <w:bottom w:val="none" w:sz="0" w:space="0" w:color="auto"/>
        <w:right w:val="none" w:sz="0" w:space="0" w:color="auto"/>
      </w:divBdr>
    </w:div>
    <w:div w:id="1822043611">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1190">
      <w:bodyDiv w:val="1"/>
      <w:marLeft w:val="0"/>
      <w:marRight w:val="0"/>
      <w:marTop w:val="0"/>
      <w:marBottom w:val="0"/>
      <w:divBdr>
        <w:top w:val="none" w:sz="0" w:space="0" w:color="auto"/>
        <w:left w:val="none" w:sz="0" w:space="0" w:color="auto"/>
        <w:bottom w:val="none" w:sz="0" w:space="0" w:color="auto"/>
        <w:right w:val="none" w:sz="0" w:space="0" w:color="auto"/>
      </w:divBdr>
    </w:div>
    <w:div w:id="1822499329">
      <w:bodyDiv w:val="1"/>
      <w:marLeft w:val="0"/>
      <w:marRight w:val="0"/>
      <w:marTop w:val="0"/>
      <w:marBottom w:val="0"/>
      <w:divBdr>
        <w:top w:val="none" w:sz="0" w:space="0" w:color="auto"/>
        <w:left w:val="none" w:sz="0" w:space="0" w:color="auto"/>
        <w:bottom w:val="none" w:sz="0" w:space="0" w:color="auto"/>
        <w:right w:val="none" w:sz="0" w:space="0" w:color="auto"/>
      </w:divBdr>
    </w:div>
    <w:div w:id="1822504426">
      <w:bodyDiv w:val="1"/>
      <w:marLeft w:val="0"/>
      <w:marRight w:val="0"/>
      <w:marTop w:val="0"/>
      <w:marBottom w:val="0"/>
      <w:divBdr>
        <w:top w:val="none" w:sz="0" w:space="0" w:color="auto"/>
        <w:left w:val="none" w:sz="0" w:space="0" w:color="auto"/>
        <w:bottom w:val="none" w:sz="0" w:space="0" w:color="auto"/>
        <w:right w:val="none" w:sz="0" w:space="0" w:color="auto"/>
      </w:divBdr>
    </w:div>
    <w:div w:id="1822579219">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772409">
      <w:bodyDiv w:val="1"/>
      <w:marLeft w:val="0"/>
      <w:marRight w:val="0"/>
      <w:marTop w:val="0"/>
      <w:marBottom w:val="0"/>
      <w:divBdr>
        <w:top w:val="none" w:sz="0" w:space="0" w:color="auto"/>
        <w:left w:val="none" w:sz="0" w:space="0" w:color="auto"/>
        <w:bottom w:val="none" w:sz="0" w:space="0" w:color="auto"/>
        <w:right w:val="none" w:sz="0" w:space="0" w:color="auto"/>
      </w:divBdr>
    </w:div>
    <w:div w:id="1822963927">
      <w:bodyDiv w:val="1"/>
      <w:marLeft w:val="0"/>
      <w:marRight w:val="0"/>
      <w:marTop w:val="0"/>
      <w:marBottom w:val="0"/>
      <w:divBdr>
        <w:top w:val="none" w:sz="0" w:space="0" w:color="auto"/>
        <w:left w:val="none" w:sz="0" w:space="0" w:color="auto"/>
        <w:bottom w:val="none" w:sz="0" w:space="0" w:color="auto"/>
        <w:right w:val="none" w:sz="0" w:space="0" w:color="auto"/>
      </w:divBdr>
    </w:div>
    <w:div w:id="1823039727">
      <w:bodyDiv w:val="1"/>
      <w:marLeft w:val="0"/>
      <w:marRight w:val="0"/>
      <w:marTop w:val="0"/>
      <w:marBottom w:val="0"/>
      <w:divBdr>
        <w:top w:val="none" w:sz="0" w:space="0" w:color="auto"/>
        <w:left w:val="none" w:sz="0" w:space="0" w:color="auto"/>
        <w:bottom w:val="none" w:sz="0" w:space="0" w:color="auto"/>
        <w:right w:val="none" w:sz="0" w:space="0" w:color="auto"/>
      </w:divBdr>
    </w:div>
    <w:div w:id="1823043000">
      <w:bodyDiv w:val="1"/>
      <w:marLeft w:val="0"/>
      <w:marRight w:val="0"/>
      <w:marTop w:val="0"/>
      <w:marBottom w:val="0"/>
      <w:divBdr>
        <w:top w:val="none" w:sz="0" w:space="0" w:color="auto"/>
        <w:left w:val="none" w:sz="0" w:space="0" w:color="auto"/>
        <w:bottom w:val="none" w:sz="0" w:space="0" w:color="auto"/>
        <w:right w:val="none" w:sz="0" w:space="0" w:color="auto"/>
      </w:divBdr>
    </w:div>
    <w:div w:id="1823110799">
      <w:bodyDiv w:val="1"/>
      <w:marLeft w:val="0"/>
      <w:marRight w:val="0"/>
      <w:marTop w:val="0"/>
      <w:marBottom w:val="0"/>
      <w:divBdr>
        <w:top w:val="none" w:sz="0" w:space="0" w:color="auto"/>
        <w:left w:val="none" w:sz="0" w:space="0" w:color="auto"/>
        <w:bottom w:val="none" w:sz="0" w:space="0" w:color="auto"/>
        <w:right w:val="none" w:sz="0" w:space="0" w:color="auto"/>
      </w:divBdr>
    </w:div>
    <w:div w:id="1823155321">
      <w:bodyDiv w:val="1"/>
      <w:marLeft w:val="0"/>
      <w:marRight w:val="0"/>
      <w:marTop w:val="0"/>
      <w:marBottom w:val="0"/>
      <w:divBdr>
        <w:top w:val="none" w:sz="0" w:space="0" w:color="auto"/>
        <w:left w:val="none" w:sz="0" w:space="0" w:color="auto"/>
        <w:bottom w:val="none" w:sz="0" w:space="0" w:color="auto"/>
        <w:right w:val="none" w:sz="0" w:space="0" w:color="auto"/>
      </w:divBdr>
    </w:div>
    <w:div w:id="1823425451">
      <w:bodyDiv w:val="1"/>
      <w:marLeft w:val="0"/>
      <w:marRight w:val="0"/>
      <w:marTop w:val="0"/>
      <w:marBottom w:val="0"/>
      <w:divBdr>
        <w:top w:val="none" w:sz="0" w:space="0" w:color="auto"/>
        <w:left w:val="none" w:sz="0" w:space="0" w:color="auto"/>
        <w:bottom w:val="none" w:sz="0" w:space="0" w:color="auto"/>
        <w:right w:val="none" w:sz="0" w:space="0" w:color="auto"/>
      </w:divBdr>
    </w:div>
    <w:div w:id="1823694917">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811741">
      <w:bodyDiv w:val="1"/>
      <w:marLeft w:val="0"/>
      <w:marRight w:val="0"/>
      <w:marTop w:val="0"/>
      <w:marBottom w:val="0"/>
      <w:divBdr>
        <w:top w:val="none" w:sz="0" w:space="0" w:color="auto"/>
        <w:left w:val="none" w:sz="0" w:space="0" w:color="auto"/>
        <w:bottom w:val="none" w:sz="0" w:space="0" w:color="auto"/>
        <w:right w:val="none" w:sz="0" w:space="0" w:color="auto"/>
      </w:divBdr>
    </w:div>
    <w:div w:id="1824076227">
      <w:bodyDiv w:val="1"/>
      <w:marLeft w:val="0"/>
      <w:marRight w:val="0"/>
      <w:marTop w:val="0"/>
      <w:marBottom w:val="0"/>
      <w:divBdr>
        <w:top w:val="none" w:sz="0" w:space="0" w:color="auto"/>
        <w:left w:val="none" w:sz="0" w:space="0" w:color="auto"/>
        <w:bottom w:val="none" w:sz="0" w:space="0" w:color="auto"/>
        <w:right w:val="none" w:sz="0" w:space="0" w:color="auto"/>
      </w:divBdr>
    </w:div>
    <w:div w:id="1824155524">
      <w:bodyDiv w:val="1"/>
      <w:marLeft w:val="0"/>
      <w:marRight w:val="0"/>
      <w:marTop w:val="0"/>
      <w:marBottom w:val="0"/>
      <w:divBdr>
        <w:top w:val="none" w:sz="0" w:space="0" w:color="auto"/>
        <w:left w:val="none" w:sz="0" w:space="0" w:color="auto"/>
        <w:bottom w:val="none" w:sz="0" w:space="0" w:color="auto"/>
        <w:right w:val="none" w:sz="0" w:space="0" w:color="auto"/>
      </w:divBdr>
    </w:div>
    <w:div w:id="1824155907">
      <w:bodyDiv w:val="1"/>
      <w:marLeft w:val="0"/>
      <w:marRight w:val="0"/>
      <w:marTop w:val="0"/>
      <w:marBottom w:val="0"/>
      <w:divBdr>
        <w:top w:val="none" w:sz="0" w:space="0" w:color="auto"/>
        <w:left w:val="none" w:sz="0" w:space="0" w:color="auto"/>
        <w:bottom w:val="none" w:sz="0" w:space="0" w:color="auto"/>
        <w:right w:val="none" w:sz="0" w:space="0" w:color="auto"/>
      </w:divBdr>
    </w:div>
    <w:div w:id="1824540820">
      <w:bodyDiv w:val="1"/>
      <w:marLeft w:val="0"/>
      <w:marRight w:val="0"/>
      <w:marTop w:val="0"/>
      <w:marBottom w:val="0"/>
      <w:divBdr>
        <w:top w:val="none" w:sz="0" w:space="0" w:color="auto"/>
        <w:left w:val="none" w:sz="0" w:space="0" w:color="auto"/>
        <w:bottom w:val="none" w:sz="0" w:space="0" w:color="auto"/>
        <w:right w:val="none" w:sz="0" w:space="0" w:color="auto"/>
      </w:divBdr>
    </w:div>
    <w:div w:id="1824542210">
      <w:bodyDiv w:val="1"/>
      <w:marLeft w:val="0"/>
      <w:marRight w:val="0"/>
      <w:marTop w:val="0"/>
      <w:marBottom w:val="0"/>
      <w:divBdr>
        <w:top w:val="none" w:sz="0" w:space="0" w:color="auto"/>
        <w:left w:val="none" w:sz="0" w:space="0" w:color="auto"/>
        <w:bottom w:val="none" w:sz="0" w:space="0" w:color="auto"/>
        <w:right w:val="none" w:sz="0" w:space="0" w:color="auto"/>
      </w:divBdr>
    </w:div>
    <w:div w:id="1824616848">
      <w:bodyDiv w:val="1"/>
      <w:marLeft w:val="0"/>
      <w:marRight w:val="0"/>
      <w:marTop w:val="0"/>
      <w:marBottom w:val="0"/>
      <w:divBdr>
        <w:top w:val="none" w:sz="0" w:space="0" w:color="auto"/>
        <w:left w:val="none" w:sz="0" w:space="0" w:color="auto"/>
        <w:bottom w:val="none" w:sz="0" w:space="0" w:color="auto"/>
        <w:right w:val="none" w:sz="0" w:space="0" w:color="auto"/>
      </w:divBdr>
    </w:div>
    <w:div w:id="1824656908">
      <w:bodyDiv w:val="1"/>
      <w:marLeft w:val="0"/>
      <w:marRight w:val="0"/>
      <w:marTop w:val="0"/>
      <w:marBottom w:val="0"/>
      <w:divBdr>
        <w:top w:val="none" w:sz="0" w:space="0" w:color="auto"/>
        <w:left w:val="none" w:sz="0" w:space="0" w:color="auto"/>
        <w:bottom w:val="none" w:sz="0" w:space="0" w:color="auto"/>
        <w:right w:val="none" w:sz="0" w:space="0" w:color="auto"/>
      </w:divBdr>
    </w:div>
    <w:div w:id="1824663893">
      <w:bodyDiv w:val="1"/>
      <w:marLeft w:val="0"/>
      <w:marRight w:val="0"/>
      <w:marTop w:val="0"/>
      <w:marBottom w:val="0"/>
      <w:divBdr>
        <w:top w:val="none" w:sz="0" w:space="0" w:color="auto"/>
        <w:left w:val="none" w:sz="0" w:space="0" w:color="auto"/>
        <w:bottom w:val="none" w:sz="0" w:space="0" w:color="auto"/>
        <w:right w:val="none" w:sz="0" w:space="0" w:color="auto"/>
      </w:divBdr>
    </w:div>
    <w:div w:id="1824807444">
      <w:bodyDiv w:val="1"/>
      <w:marLeft w:val="0"/>
      <w:marRight w:val="0"/>
      <w:marTop w:val="0"/>
      <w:marBottom w:val="0"/>
      <w:divBdr>
        <w:top w:val="none" w:sz="0" w:space="0" w:color="auto"/>
        <w:left w:val="none" w:sz="0" w:space="0" w:color="auto"/>
        <w:bottom w:val="none" w:sz="0" w:space="0" w:color="auto"/>
        <w:right w:val="none" w:sz="0" w:space="0" w:color="auto"/>
      </w:divBdr>
    </w:div>
    <w:div w:id="1824850711">
      <w:bodyDiv w:val="1"/>
      <w:marLeft w:val="0"/>
      <w:marRight w:val="0"/>
      <w:marTop w:val="0"/>
      <w:marBottom w:val="0"/>
      <w:divBdr>
        <w:top w:val="none" w:sz="0" w:space="0" w:color="auto"/>
        <w:left w:val="none" w:sz="0" w:space="0" w:color="auto"/>
        <w:bottom w:val="none" w:sz="0" w:space="0" w:color="auto"/>
        <w:right w:val="none" w:sz="0" w:space="0" w:color="auto"/>
      </w:divBdr>
    </w:div>
    <w:div w:id="1824926242">
      <w:bodyDiv w:val="1"/>
      <w:marLeft w:val="0"/>
      <w:marRight w:val="0"/>
      <w:marTop w:val="0"/>
      <w:marBottom w:val="0"/>
      <w:divBdr>
        <w:top w:val="none" w:sz="0" w:space="0" w:color="auto"/>
        <w:left w:val="none" w:sz="0" w:space="0" w:color="auto"/>
        <w:bottom w:val="none" w:sz="0" w:space="0" w:color="auto"/>
        <w:right w:val="none" w:sz="0" w:space="0" w:color="auto"/>
      </w:divBdr>
    </w:div>
    <w:div w:id="1824933693">
      <w:bodyDiv w:val="1"/>
      <w:marLeft w:val="0"/>
      <w:marRight w:val="0"/>
      <w:marTop w:val="0"/>
      <w:marBottom w:val="0"/>
      <w:divBdr>
        <w:top w:val="none" w:sz="0" w:space="0" w:color="auto"/>
        <w:left w:val="none" w:sz="0" w:space="0" w:color="auto"/>
        <w:bottom w:val="none" w:sz="0" w:space="0" w:color="auto"/>
        <w:right w:val="none" w:sz="0" w:space="0" w:color="auto"/>
      </w:divBdr>
    </w:div>
    <w:div w:id="1825122683">
      <w:bodyDiv w:val="1"/>
      <w:marLeft w:val="0"/>
      <w:marRight w:val="0"/>
      <w:marTop w:val="0"/>
      <w:marBottom w:val="0"/>
      <w:divBdr>
        <w:top w:val="none" w:sz="0" w:space="0" w:color="auto"/>
        <w:left w:val="none" w:sz="0" w:space="0" w:color="auto"/>
        <w:bottom w:val="none" w:sz="0" w:space="0" w:color="auto"/>
        <w:right w:val="none" w:sz="0" w:space="0" w:color="auto"/>
      </w:divBdr>
    </w:div>
    <w:div w:id="1825123589">
      <w:bodyDiv w:val="1"/>
      <w:marLeft w:val="0"/>
      <w:marRight w:val="0"/>
      <w:marTop w:val="0"/>
      <w:marBottom w:val="0"/>
      <w:divBdr>
        <w:top w:val="none" w:sz="0" w:space="0" w:color="auto"/>
        <w:left w:val="none" w:sz="0" w:space="0" w:color="auto"/>
        <w:bottom w:val="none" w:sz="0" w:space="0" w:color="auto"/>
        <w:right w:val="none" w:sz="0" w:space="0" w:color="auto"/>
      </w:divBdr>
    </w:div>
    <w:div w:id="1825202099">
      <w:bodyDiv w:val="1"/>
      <w:marLeft w:val="0"/>
      <w:marRight w:val="0"/>
      <w:marTop w:val="0"/>
      <w:marBottom w:val="0"/>
      <w:divBdr>
        <w:top w:val="none" w:sz="0" w:space="0" w:color="auto"/>
        <w:left w:val="none" w:sz="0" w:space="0" w:color="auto"/>
        <w:bottom w:val="none" w:sz="0" w:space="0" w:color="auto"/>
        <w:right w:val="none" w:sz="0" w:space="0" w:color="auto"/>
      </w:divBdr>
    </w:div>
    <w:div w:id="1825467283">
      <w:bodyDiv w:val="1"/>
      <w:marLeft w:val="0"/>
      <w:marRight w:val="0"/>
      <w:marTop w:val="0"/>
      <w:marBottom w:val="0"/>
      <w:divBdr>
        <w:top w:val="none" w:sz="0" w:space="0" w:color="auto"/>
        <w:left w:val="none" w:sz="0" w:space="0" w:color="auto"/>
        <w:bottom w:val="none" w:sz="0" w:space="0" w:color="auto"/>
        <w:right w:val="none" w:sz="0" w:space="0" w:color="auto"/>
      </w:divBdr>
    </w:div>
    <w:div w:id="1825507581">
      <w:bodyDiv w:val="1"/>
      <w:marLeft w:val="0"/>
      <w:marRight w:val="0"/>
      <w:marTop w:val="0"/>
      <w:marBottom w:val="0"/>
      <w:divBdr>
        <w:top w:val="none" w:sz="0" w:space="0" w:color="auto"/>
        <w:left w:val="none" w:sz="0" w:space="0" w:color="auto"/>
        <w:bottom w:val="none" w:sz="0" w:space="0" w:color="auto"/>
        <w:right w:val="none" w:sz="0" w:space="0" w:color="auto"/>
      </w:divBdr>
    </w:div>
    <w:div w:id="1825658487">
      <w:bodyDiv w:val="1"/>
      <w:marLeft w:val="0"/>
      <w:marRight w:val="0"/>
      <w:marTop w:val="0"/>
      <w:marBottom w:val="0"/>
      <w:divBdr>
        <w:top w:val="none" w:sz="0" w:space="0" w:color="auto"/>
        <w:left w:val="none" w:sz="0" w:space="0" w:color="auto"/>
        <w:bottom w:val="none" w:sz="0" w:space="0" w:color="auto"/>
        <w:right w:val="none" w:sz="0" w:space="0" w:color="auto"/>
      </w:divBdr>
    </w:div>
    <w:div w:id="1825732574">
      <w:bodyDiv w:val="1"/>
      <w:marLeft w:val="0"/>
      <w:marRight w:val="0"/>
      <w:marTop w:val="0"/>
      <w:marBottom w:val="0"/>
      <w:divBdr>
        <w:top w:val="none" w:sz="0" w:space="0" w:color="auto"/>
        <w:left w:val="none" w:sz="0" w:space="0" w:color="auto"/>
        <w:bottom w:val="none" w:sz="0" w:space="0" w:color="auto"/>
        <w:right w:val="none" w:sz="0" w:space="0" w:color="auto"/>
      </w:divBdr>
    </w:div>
    <w:div w:id="1825779928">
      <w:bodyDiv w:val="1"/>
      <w:marLeft w:val="0"/>
      <w:marRight w:val="0"/>
      <w:marTop w:val="0"/>
      <w:marBottom w:val="0"/>
      <w:divBdr>
        <w:top w:val="none" w:sz="0" w:space="0" w:color="auto"/>
        <w:left w:val="none" w:sz="0" w:space="0" w:color="auto"/>
        <w:bottom w:val="none" w:sz="0" w:space="0" w:color="auto"/>
        <w:right w:val="none" w:sz="0" w:space="0" w:color="auto"/>
      </w:divBdr>
    </w:div>
    <w:div w:id="1825858034">
      <w:bodyDiv w:val="1"/>
      <w:marLeft w:val="0"/>
      <w:marRight w:val="0"/>
      <w:marTop w:val="0"/>
      <w:marBottom w:val="0"/>
      <w:divBdr>
        <w:top w:val="none" w:sz="0" w:space="0" w:color="auto"/>
        <w:left w:val="none" w:sz="0" w:space="0" w:color="auto"/>
        <w:bottom w:val="none" w:sz="0" w:space="0" w:color="auto"/>
        <w:right w:val="none" w:sz="0" w:space="0" w:color="auto"/>
      </w:divBdr>
    </w:div>
    <w:div w:id="1825927840">
      <w:bodyDiv w:val="1"/>
      <w:marLeft w:val="0"/>
      <w:marRight w:val="0"/>
      <w:marTop w:val="0"/>
      <w:marBottom w:val="0"/>
      <w:divBdr>
        <w:top w:val="none" w:sz="0" w:space="0" w:color="auto"/>
        <w:left w:val="none" w:sz="0" w:space="0" w:color="auto"/>
        <w:bottom w:val="none" w:sz="0" w:space="0" w:color="auto"/>
        <w:right w:val="none" w:sz="0" w:space="0" w:color="auto"/>
      </w:divBdr>
    </w:div>
    <w:div w:id="1825972793">
      <w:bodyDiv w:val="1"/>
      <w:marLeft w:val="0"/>
      <w:marRight w:val="0"/>
      <w:marTop w:val="0"/>
      <w:marBottom w:val="0"/>
      <w:divBdr>
        <w:top w:val="none" w:sz="0" w:space="0" w:color="auto"/>
        <w:left w:val="none" w:sz="0" w:space="0" w:color="auto"/>
        <w:bottom w:val="none" w:sz="0" w:space="0" w:color="auto"/>
        <w:right w:val="none" w:sz="0" w:space="0" w:color="auto"/>
      </w:divBdr>
    </w:div>
    <w:div w:id="1826124646">
      <w:bodyDiv w:val="1"/>
      <w:marLeft w:val="0"/>
      <w:marRight w:val="0"/>
      <w:marTop w:val="0"/>
      <w:marBottom w:val="0"/>
      <w:divBdr>
        <w:top w:val="none" w:sz="0" w:space="0" w:color="auto"/>
        <w:left w:val="none" w:sz="0" w:space="0" w:color="auto"/>
        <w:bottom w:val="none" w:sz="0" w:space="0" w:color="auto"/>
        <w:right w:val="none" w:sz="0" w:space="0" w:color="auto"/>
      </w:divBdr>
    </w:div>
    <w:div w:id="1826235108">
      <w:bodyDiv w:val="1"/>
      <w:marLeft w:val="0"/>
      <w:marRight w:val="0"/>
      <w:marTop w:val="0"/>
      <w:marBottom w:val="0"/>
      <w:divBdr>
        <w:top w:val="none" w:sz="0" w:space="0" w:color="auto"/>
        <w:left w:val="none" w:sz="0" w:space="0" w:color="auto"/>
        <w:bottom w:val="none" w:sz="0" w:space="0" w:color="auto"/>
        <w:right w:val="none" w:sz="0" w:space="0" w:color="auto"/>
      </w:divBdr>
    </w:div>
    <w:div w:id="1826237685">
      <w:bodyDiv w:val="1"/>
      <w:marLeft w:val="0"/>
      <w:marRight w:val="0"/>
      <w:marTop w:val="0"/>
      <w:marBottom w:val="0"/>
      <w:divBdr>
        <w:top w:val="none" w:sz="0" w:space="0" w:color="auto"/>
        <w:left w:val="none" w:sz="0" w:space="0" w:color="auto"/>
        <w:bottom w:val="none" w:sz="0" w:space="0" w:color="auto"/>
        <w:right w:val="none" w:sz="0" w:space="0" w:color="auto"/>
      </w:divBdr>
    </w:div>
    <w:div w:id="1826240245">
      <w:bodyDiv w:val="1"/>
      <w:marLeft w:val="0"/>
      <w:marRight w:val="0"/>
      <w:marTop w:val="0"/>
      <w:marBottom w:val="0"/>
      <w:divBdr>
        <w:top w:val="none" w:sz="0" w:space="0" w:color="auto"/>
        <w:left w:val="none" w:sz="0" w:space="0" w:color="auto"/>
        <w:bottom w:val="none" w:sz="0" w:space="0" w:color="auto"/>
        <w:right w:val="none" w:sz="0" w:space="0" w:color="auto"/>
      </w:divBdr>
    </w:div>
    <w:div w:id="1826311142">
      <w:bodyDiv w:val="1"/>
      <w:marLeft w:val="0"/>
      <w:marRight w:val="0"/>
      <w:marTop w:val="0"/>
      <w:marBottom w:val="0"/>
      <w:divBdr>
        <w:top w:val="none" w:sz="0" w:space="0" w:color="auto"/>
        <w:left w:val="none" w:sz="0" w:space="0" w:color="auto"/>
        <w:bottom w:val="none" w:sz="0" w:space="0" w:color="auto"/>
        <w:right w:val="none" w:sz="0" w:space="0" w:color="auto"/>
      </w:divBdr>
    </w:div>
    <w:div w:id="1826504544">
      <w:bodyDiv w:val="1"/>
      <w:marLeft w:val="0"/>
      <w:marRight w:val="0"/>
      <w:marTop w:val="0"/>
      <w:marBottom w:val="0"/>
      <w:divBdr>
        <w:top w:val="none" w:sz="0" w:space="0" w:color="auto"/>
        <w:left w:val="none" w:sz="0" w:space="0" w:color="auto"/>
        <w:bottom w:val="none" w:sz="0" w:space="0" w:color="auto"/>
        <w:right w:val="none" w:sz="0" w:space="0" w:color="auto"/>
      </w:divBdr>
    </w:div>
    <w:div w:id="1826628037">
      <w:bodyDiv w:val="1"/>
      <w:marLeft w:val="0"/>
      <w:marRight w:val="0"/>
      <w:marTop w:val="0"/>
      <w:marBottom w:val="0"/>
      <w:divBdr>
        <w:top w:val="none" w:sz="0" w:space="0" w:color="auto"/>
        <w:left w:val="none" w:sz="0" w:space="0" w:color="auto"/>
        <w:bottom w:val="none" w:sz="0" w:space="0" w:color="auto"/>
        <w:right w:val="none" w:sz="0" w:space="0" w:color="auto"/>
      </w:divBdr>
    </w:div>
    <w:div w:id="1826704907">
      <w:bodyDiv w:val="1"/>
      <w:marLeft w:val="0"/>
      <w:marRight w:val="0"/>
      <w:marTop w:val="0"/>
      <w:marBottom w:val="0"/>
      <w:divBdr>
        <w:top w:val="none" w:sz="0" w:space="0" w:color="auto"/>
        <w:left w:val="none" w:sz="0" w:space="0" w:color="auto"/>
        <w:bottom w:val="none" w:sz="0" w:space="0" w:color="auto"/>
        <w:right w:val="none" w:sz="0" w:space="0" w:color="auto"/>
      </w:divBdr>
    </w:div>
    <w:div w:id="1826823874">
      <w:bodyDiv w:val="1"/>
      <w:marLeft w:val="0"/>
      <w:marRight w:val="0"/>
      <w:marTop w:val="0"/>
      <w:marBottom w:val="0"/>
      <w:divBdr>
        <w:top w:val="none" w:sz="0" w:space="0" w:color="auto"/>
        <w:left w:val="none" w:sz="0" w:space="0" w:color="auto"/>
        <w:bottom w:val="none" w:sz="0" w:space="0" w:color="auto"/>
        <w:right w:val="none" w:sz="0" w:space="0" w:color="auto"/>
      </w:divBdr>
    </w:div>
    <w:div w:id="1826847821">
      <w:bodyDiv w:val="1"/>
      <w:marLeft w:val="0"/>
      <w:marRight w:val="0"/>
      <w:marTop w:val="0"/>
      <w:marBottom w:val="0"/>
      <w:divBdr>
        <w:top w:val="none" w:sz="0" w:space="0" w:color="auto"/>
        <w:left w:val="none" w:sz="0" w:space="0" w:color="auto"/>
        <w:bottom w:val="none" w:sz="0" w:space="0" w:color="auto"/>
        <w:right w:val="none" w:sz="0" w:space="0" w:color="auto"/>
      </w:divBdr>
    </w:div>
    <w:div w:id="1827432178">
      <w:bodyDiv w:val="1"/>
      <w:marLeft w:val="0"/>
      <w:marRight w:val="0"/>
      <w:marTop w:val="0"/>
      <w:marBottom w:val="0"/>
      <w:divBdr>
        <w:top w:val="none" w:sz="0" w:space="0" w:color="auto"/>
        <w:left w:val="none" w:sz="0" w:space="0" w:color="auto"/>
        <w:bottom w:val="none" w:sz="0" w:space="0" w:color="auto"/>
        <w:right w:val="none" w:sz="0" w:space="0" w:color="auto"/>
      </w:divBdr>
    </w:div>
    <w:div w:id="1827672554">
      <w:bodyDiv w:val="1"/>
      <w:marLeft w:val="0"/>
      <w:marRight w:val="0"/>
      <w:marTop w:val="0"/>
      <w:marBottom w:val="0"/>
      <w:divBdr>
        <w:top w:val="none" w:sz="0" w:space="0" w:color="auto"/>
        <w:left w:val="none" w:sz="0" w:space="0" w:color="auto"/>
        <w:bottom w:val="none" w:sz="0" w:space="0" w:color="auto"/>
        <w:right w:val="none" w:sz="0" w:space="0" w:color="auto"/>
      </w:divBdr>
    </w:div>
    <w:div w:id="1827697252">
      <w:bodyDiv w:val="1"/>
      <w:marLeft w:val="0"/>
      <w:marRight w:val="0"/>
      <w:marTop w:val="0"/>
      <w:marBottom w:val="0"/>
      <w:divBdr>
        <w:top w:val="none" w:sz="0" w:space="0" w:color="auto"/>
        <w:left w:val="none" w:sz="0" w:space="0" w:color="auto"/>
        <w:bottom w:val="none" w:sz="0" w:space="0" w:color="auto"/>
        <w:right w:val="none" w:sz="0" w:space="0" w:color="auto"/>
      </w:divBdr>
    </w:div>
    <w:div w:id="1827866360">
      <w:bodyDiv w:val="1"/>
      <w:marLeft w:val="0"/>
      <w:marRight w:val="0"/>
      <w:marTop w:val="0"/>
      <w:marBottom w:val="0"/>
      <w:divBdr>
        <w:top w:val="none" w:sz="0" w:space="0" w:color="auto"/>
        <w:left w:val="none" w:sz="0" w:space="0" w:color="auto"/>
        <w:bottom w:val="none" w:sz="0" w:space="0" w:color="auto"/>
        <w:right w:val="none" w:sz="0" w:space="0" w:color="auto"/>
      </w:divBdr>
    </w:div>
    <w:div w:id="1827895394">
      <w:bodyDiv w:val="1"/>
      <w:marLeft w:val="0"/>
      <w:marRight w:val="0"/>
      <w:marTop w:val="0"/>
      <w:marBottom w:val="0"/>
      <w:divBdr>
        <w:top w:val="none" w:sz="0" w:space="0" w:color="auto"/>
        <w:left w:val="none" w:sz="0" w:space="0" w:color="auto"/>
        <w:bottom w:val="none" w:sz="0" w:space="0" w:color="auto"/>
        <w:right w:val="none" w:sz="0" w:space="0" w:color="auto"/>
      </w:divBdr>
    </w:div>
    <w:div w:id="1827937757">
      <w:bodyDiv w:val="1"/>
      <w:marLeft w:val="0"/>
      <w:marRight w:val="0"/>
      <w:marTop w:val="0"/>
      <w:marBottom w:val="0"/>
      <w:divBdr>
        <w:top w:val="none" w:sz="0" w:space="0" w:color="auto"/>
        <w:left w:val="none" w:sz="0" w:space="0" w:color="auto"/>
        <w:bottom w:val="none" w:sz="0" w:space="0" w:color="auto"/>
        <w:right w:val="none" w:sz="0" w:space="0" w:color="auto"/>
      </w:divBdr>
    </w:div>
    <w:div w:id="1828201340">
      <w:bodyDiv w:val="1"/>
      <w:marLeft w:val="0"/>
      <w:marRight w:val="0"/>
      <w:marTop w:val="0"/>
      <w:marBottom w:val="0"/>
      <w:divBdr>
        <w:top w:val="none" w:sz="0" w:space="0" w:color="auto"/>
        <w:left w:val="none" w:sz="0" w:space="0" w:color="auto"/>
        <w:bottom w:val="none" w:sz="0" w:space="0" w:color="auto"/>
        <w:right w:val="none" w:sz="0" w:space="0" w:color="auto"/>
      </w:divBdr>
    </w:div>
    <w:div w:id="1828277035">
      <w:bodyDiv w:val="1"/>
      <w:marLeft w:val="0"/>
      <w:marRight w:val="0"/>
      <w:marTop w:val="0"/>
      <w:marBottom w:val="0"/>
      <w:divBdr>
        <w:top w:val="none" w:sz="0" w:space="0" w:color="auto"/>
        <w:left w:val="none" w:sz="0" w:space="0" w:color="auto"/>
        <w:bottom w:val="none" w:sz="0" w:space="0" w:color="auto"/>
        <w:right w:val="none" w:sz="0" w:space="0" w:color="auto"/>
      </w:divBdr>
    </w:div>
    <w:div w:id="1828323693">
      <w:bodyDiv w:val="1"/>
      <w:marLeft w:val="0"/>
      <w:marRight w:val="0"/>
      <w:marTop w:val="0"/>
      <w:marBottom w:val="0"/>
      <w:divBdr>
        <w:top w:val="none" w:sz="0" w:space="0" w:color="auto"/>
        <w:left w:val="none" w:sz="0" w:space="0" w:color="auto"/>
        <w:bottom w:val="none" w:sz="0" w:space="0" w:color="auto"/>
        <w:right w:val="none" w:sz="0" w:space="0" w:color="auto"/>
      </w:divBdr>
    </w:div>
    <w:div w:id="1828397151">
      <w:bodyDiv w:val="1"/>
      <w:marLeft w:val="0"/>
      <w:marRight w:val="0"/>
      <w:marTop w:val="0"/>
      <w:marBottom w:val="0"/>
      <w:divBdr>
        <w:top w:val="none" w:sz="0" w:space="0" w:color="auto"/>
        <w:left w:val="none" w:sz="0" w:space="0" w:color="auto"/>
        <w:bottom w:val="none" w:sz="0" w:space="0" w:color="auto"/>
        <w:right w:val="none" w:sz="0" w:space="0" w:color="auto"/>
      </w:divBdr>
    </w:div>
    <w:div w:id="1828478090">
      <w:bodyDiv w:val="1"/>
      <w:marLeft w:val="0"/>
      <w:marRight w:val="0"/>
      <w:marTop w:val="0"/>
      <w:marBottom w:val="0"/>
      <w:divBdr>
        <w:top w:val="none" w:sz="0" w:space="0" w:color="auto"/>
        <w:left w:val="none" w:sz="0" w:space="0" w:color="auto"/>
        <w:bottom w:val="none" w:sz="0" w:space="0" w:color="auto"/>
        <w:right w:val="none" w:sz="0" w:space="0" w:color="auto"/>
      </w:divBdr>
    </w:div>
    <w:div w:id="1828590708">
      <w:bodyDiv w:val="1"/>
      <w:marLeft w:val="0"/>
      <w:marRight w:val="0"/>
      <w:marTop w:val="0"/>
      <w:marBottom w:val="0"/>
      <w:divBdr>
        <w:top w:val="none" w:sz="0" w:space="0" w:color="auto"/>
        <w:left w:val="none" w:sz="0" w:space="0" w:color="auto"/>
        <w:bottom w:val="none" w:sz="0" w:space="0" w:color="auto"/>
        <w:right w:val="none" w:sz="0" w:space="0" w:color="auto"/>
      </w:divBdr>
    </w:div>
    <w:div w:id="1829008533">
      <w:bodyDiv w:val="1"/>
      <w:marLeft w:val="0"/>
      <w:marRight w:val="0"/>
      <w:marTop w:val="0"/>
      <w:marBottom w:val="0"/>
      <w:divBdr>
        <w:top w:val="none" w:sz="0" w:space="0" w:color="auto"/>
        <w:left w:val="none" w:sz="0" w:space="0" w:color="auto"/>
        <w:bottom w:val="none" w:sz="0" w:space="0" w:color="auto"/>
        <w:right w:val="none" w:sz="0" w:space="0" w:color="auto"/>
      </w:divBdr>
    </w:div>
    <w:div w:id="1829326612">
      <w:bodyDiv w:val="1"/>
      <w:marLeft w:val="0"/>
      <w:marRight w:val="0"/>
      <w:marTop w:val="0"/>
      <w:marBottom w:val="0"/>
      <w:divBdr>
        <w:top w:val="none" w:sz="0" w:space="0" w:color="auto"/>
        <w:left w:val="none" w:sz="0" w:space="0" w:color="auto"/>
        <w:bottom w:val="none" w:sz="0" w:space="0" w:color="auto"/>
        <w:right w:val="none" w:sz="0" w:space="0" w:color="auto"/>
      </w:divBdr>
    </w:div>
    <w:div w:id="1829400363">
      <w:bodyDiv w:val="1"/>
      <w:marLeft w:val="0"/>
      <w:marRight w:val="0"/>
      <w:marTop w:val="0"/>
      <w:marBottom w:val="0"/>
      <w:divBdr>
        <w:top w:val="none" w:sz="0" w:space="0" w:color="auto"/>
        <w:left w:val="none" w:sz="0" w:space="0" w:color="auto"/>
        <w:bottom w:val="none" w:sz="0" w:space="0" w:color="auto"/>
        <w:right w:val="none" w:sz="0" w:space="0" w:color="auto"/>
      </w:divBdr>
    </w:div>
    <w:div w:id="1829401921">
      <w:bodyDiv w:val="1"/>
      <w:marLeft w:val="0"/>
      <w:marRight w:val="0"/>
      <w:marTop w:val="0"/>
      <w:marBottom w:val="0"/>
      <w:divBdr>
        <w:top w:val="none" w:sz="0" w:space="0" w:color="auto"/>
        <w:left w:val="none" w:sz="0" w:space="0" w:color="auto"/>
        <w:bottom w:val="none" w:sz="0" w:space="0" w:color="auto"/>
        <w:right w:val="none" w:sz="0" w:space="0" w:color="auto"/>
      </w:divBdr>
    </w:div>
    <w:div w:id="1829442431">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591710">
      <w:bodyDiv w:val="1"/>
      <w:marLeft w:val="0"/>
      <w:marRight w:val="0"/>
      <w:marTop w:val="0"/>
      <w:marBottom w:val="0"/>
      <w:divBdr>
        <w:top w:val="none" w:sz="0" w:space="0" w:color="auto"/>
        <w:left w:val="none" w:sz="0" w:space="0" w:color="auto"/>
        <w:bottom w:val="none" w:sz="0" w:space="0" w:color="auto"/>
        <w:right w:val="none" w:sz="0" w:space="0" w:color="auto"/>
      </w:divBdr>
    </w:div>
    <w:div w:id="1829638317">
      <w:bodyDiv w:val="1"/>
      <w:marLeft w:val="0"/>
      <w:marRight w:val="0"/>
      <w:marTop w:val="0"/>
      <w:marBottom w:val="0"/>
      <w:divBdr>
        <w:top w:val="none" w:sz="0" w:space="0" w:color="auto"/>
        <w:left w:val="none" w:sz="0" w:space="0" w:color="auto"/>
        <w:bottom w:val="none" w:sz="0" w:space="0" w:color="auto"/>
        <w:right w:val="none" w:sz="0" w:space="0" w:color="auto"/>
      </w:divBdr>
    </w:div>
    <w:div w:id="1829707441">
      <w:bodyDiv w:val="1"/>
      <w:marLeft w:val="0"/>
      <w:marRight w:val="0"/>
      <w:marTop w:val="0"/>
      <w:marBottom w:val="0"/>
      <w:divBdr>
        <w:top w:val="none" w:sz="0" w:space="0" w:color="auto"/>
        <w:left w:val="none" w:sz="0" w:space="0" w:color="auto"/>
        <w:bottom w:val="none" w:sz="0" w:space="0" w:color="auto"/>
        <w:right w:val="none" w:sz="0" w:space="0" w:color="auto"/>
      </w:divBdr>
    </w:div>
    <w:div w:id="1829784526">
      <w:bodyDiv w:val="1"/>
      <w:marLeft w:val="0"/>
      <w:marRight w:val="0"/>
      <w:marTop w:val="0"/>
      <w:marBottom w:val="0"/>
      <w:divBdr>
        <w:top w:val="none" w:sz="0" w:space="0" w:color="auto"/>
        <w:left w:val="none" w:sz="0" w:space="0" w:color="auto"/>
        <w:bottom w:val="none" w:sz="0" w:space="0" w:color="auto"/>
        <w:right w:val="none" w:sz="0" w:space="0" w:color="auto"/>
      </w:divBdr>
    </w:div>
    <w:div w:id="1829907436">
      <w:bodyDiv w:val="1"/>
      <w:marLeft w:val="0"/>
      <w:marRight w:val="0"/>
      <w:marTop w:val="0"/>
      <w:marBottom w:val="0"/>
      <w:divBdr>
        <w:top w:val="none" w:sz="0" w:space="0" w:color="auto"/>
        <w:left w:val="none" w:sz="0" w:space="0" w:color="auto"/>
        <w:bottom w:val="none" w:sz="0" w:space="0" w:color="auto"/>
        <w:right w:val="none" w:sz="0" w:space="0" w:color="auto"/>
      </w:divBdr>
    </w:div>
    <w:div w:id="1829975074">
      <w:bodyDiv w:val="1"/>
      <w:marLeft w:val="0"/>
      <w:marRight w:val="0"/>
      <w:marTop w:val="0"/>
      <w:marBottom w:val="0"/>
      <w:divBdr>
        <w:top w:val="none" w:sz="0" w:space="0" w:color="auto"/>
        <w:left w:val="none" w:sz="0" w:space="0" w:color="auto"/>
        <w:bottom w:val="none" w:sz="0" w:space="0" w:color="auto"/>
        <w:right w:val="none" w:sz="0" w:space="0" w:color="auto"/>
      </w:divBdr>
    </w:div>
    <w:div w:id="1830050605">
      <w:bodyDiv w:val="1"/>
      <w:marLeft w:val="0"/>
      <w:marRight w:val="0"/>
      <w:marTop w:val="0"/>
      <w:marBottom w:val="0"/>
      <w:divBdr>
        <w:top w:val="none" w:sz="0" w:space="0" w:color="auto"/>
        <w:left w:val="none" w:sz="0" w:space="0" w:color="auto"/>
        <w:bottom w:val="none" w:sz="0" w:space="0" w:color="auto"/>
        <w:right w:val="none" w:sz="0" w:space="0" w:color="auto"/>
      </w:divBdr>
    </w:div>
    <w:div w:id="1830099667">
      <w:bodyDiv w:val="1"/>
      <w:marLeft w:val="0"/>
      <w:marRight w:val="0"/>
      <w:marTop w:val="0"/>
      <w:marBottom w:val="0"/>
      <w:divBdr>
        <w:top w:val="none" w:sz="0" w:space="0" w:color="auto"/>
        <w:left w:val="none" w:sz="0" w:space="0" w:color="auto"/>
        <w:bottom w:val="none" w:sz="0" w:space="0" w:color="auto"/>
        <w:right w:val="none" w:sz="0" w:space="0" w:color="auto"/>
      </w:divBdr>
    </w:div>
    <w:div w:id="1830246953">
      <w:bodyDiv w:val="1"/>
      <w:marLeft w:val="0"/>
      <w:marRight w:val="0"/>
      <w:marTop w:val="0"/>
      <w:marBottom w:val="0"/>
      <w:divBdr>
        <w:top w:val="none" w:sz="0" w:space="0" w:color="auto"/>
        <w:left w:val="none" w:sz="0" w:space="0" w:color="auto"/>
        <w:bottom w:val="none" w:sz="0" w:space="0" w:color="auto"/>
        <w:right w:val="none" w:sz="0" w:space="0" w:color="auto"/>
      </w:divBdr>
    </w:div>
    <w:div w:id="1830289717">
      <w:bodyDiv w:val="1"/>
      <w:marLeft w:val="0"/>
      <w:marRight w:val="0"/>
      <w:marTop w:val="0"/>
      <w:marBottom w:val="0"/>
      <w:divBdr>
        <w:top w:val="none" w:sz="0" w:space="0" w:color="auto"/>
        <w:left w:val="none" w:sz="0" w:space="0" w:color="auto"/>
        <w:bottom w:val="none" w:sz="0" w:space="0" w:color="auto"/>
        <w:right w:val="none" w:sz="0" w:space="0" w:color="auto"/>
      </w:divBdr>
    </w:div>
    <w:div w:id="1830361237">
      <w:bodyDiv w:val="1"/>
      <w:marLeft w:val="0"/>
      <w:marRight w:val="0"/>
      <w:marTop w:val="0"/>
      <w:marBottom w:val="0"/>
      <w:divBdr>
        <w:top w:val="none" w:sz="0" w:space="0" w:color="auto"/>
        <w:left w:val="none" w:sz="0" w:space="0" w:color="auto"/>
        <w:bottom w:val="none" w:sz="0" w:space="0" w:color="auto"/>
        <w:right w:val="none" w:sz="0" w:space="0" w:color="auto"/>
      </w:divBdr>
    </w:div>
    <w:div w:id="1830441667">
      <w:bodyDiv w:val="1"/>
      <w:marLeft w:val="0"/>
      <w:marRight w:val="0"/>
      <w:marTop w:val="0"/>
      <w:marBottom w:val="0"/>
      <w:divBdr>
        <w:top w:val="none" w:sz="0" w:space="0" w:color="auto"/>
        <w:left w:val="none" w:sz="0" w:space="0" w:color="auto"/>
        <w:bottom w:val="none" w:sz="0" w:space="0" w:color="auto"/>
        <w:right w:val="none" w:sz="0" w:space="0" w:color="auto"/>
      </w:divBdr>
    </w:div>
    <w:div w:id="1830443680">
      <w:bodyDiv w:val="1"/>
      <w:marLeft w:val="0"/>
      <w:marRight w:val="0"/>
      <w:marTop w:val="0"/>
      <w:marBottom w:val="0"/>
      <w:divBdr>
        <w:top w:val="none" w:sz="0" w:space="0" w:color="auto"/>
        <w:left w:val="none" w:sz="0" w:space="0" w:color="auto"/>
        <w:bottom w:val="none" w:sz="0" w:space="0" w:color="auto"/>
        <w:right w:val="none" w:sz="0" w:space="0" w:color="auto"/>
      </w:divBdr>
    </w:div>
    <w:div w:id="1830518535">
      <w:bodyDiv w:val="1"/>
      <w:marLeft w:val="0"/>
      <w:marRight w:val="0"/>
      <w:marTop w:val="0"/>
      <w:marBottom w:val="0"/>
      <w:divBdr>
        <w:top w:val="none" w:sz="0" w:space="0" w:color="auto"/>
        <w:left w:val="none" w:sz="0" w:space="0" w:color="auto"/>
        <w:bottom w:val="none" w:sz="0" w:space="0" w:color="auto"/>
        <w:right w:val="none" w:sz="0" w:space="0" w:color="auto"/>
      </w:divBdr>
    </w:div>
    <w:div w:id="1830557473">
      <w:bodyDiv w:val="1"/>
      <w:marLeft w:val="0"/>
      <w:marRight w:val="0"/>
      <w:marTop w:val="0"/>
      <w:marBottom w:val="0"/>
      <w:divBdr>
        <w:top w:val="none" w:sz="0" w:space="0" w:color="auto"/>
        <w:left w:val="none" w:sz="0" w:space="0" w:color="auto"/>
        <w:bottom w:val="none" w:sz="0" w:space="0" w:color="auto"/>
        <w:right w:val="none" w:sz="0" w:space="0" w:color="auto"/>
      </w:divBdr>
    </w:div>
    <w:div w:id="1830631887">
      <w:bodyDiv w:val="1"/>
      <w:marLeft w:val="0"/>
      <w:marRight w:val="0"/>
      <w:marTop w:val="0"/>
      <w:marBottom w:val="0"/>
      <w:divBdr>
        <w:top w:val="none" w:sz="0" w:space="0" w:color="auto"/>
        <w:left w:val="none" w:sz="0" w:space="0" w:color="auto"/>
        <w:bottom w:val="none" w:sz="0" w:space="0" w:color="auto"/>
        <w:right w:val="none" w:sz="0" w:space="0" w:color="auto"/>
      </w:divBdr>
    </w:div>
    <w:div w:id="1830711058">
      <w:bodyDiv w:val="1"/>
      <w:marLeft w:val="0"/>
      <w:marRight w:val="0"/>
      <w:marTop w:val="0"/>
      <w:marBottom w:val="0"/>
      <w:divBdr>
        <w:top w:val="none" w:sz="0" w:space="0" w:color="auto"/>
        <w:left w:val="none" w:sz="0" w:space="0" w:color="auto"/>
        <w:bottom w:val="none" w:sz="0" w:space="0" w:color="auto"/>
        <w:right w:val="none" w:sz="0" w:space="0" w:color="auto"/>
      </w:divBdr>
    </w:div>
    <w:div w:id="1830713096">
      <w:bodyDiv w:val="1"/>
      <w:marLeft w:val="0"/>
      <w:marRight w:val="0"/>
      <w:marTop w:val="0"/>
      <w:marBottom w:val="0"/>
      <w:divBdr>
        <w:top w:val="none" w:sz="0" w:space="0" w:color="auto"/>
        <w:left w:val="none" w:sz="0" w:space="0" w:color="auto"/>
        <w:bottom w:val="none" w:sz="0" w:space="0" w:color="auto"/>
        <w:right w:val="none" w:sz="0" w:space="0" w:color="auto"/>
      </w:divBdr>
    </w:div>
    <w:div w:id="1830827715">
      <w:bodyDiv w:val="1"/>
      <w:marLeft w:val="0"/>
      <w:marRight w:val="0"/>
      <w:marTop w:val="0"/>
      <w:marBottom w:val="0"/>
      <w:divBdr>
        <w:top w:val="none" w:sz="0" w:space="0" w:color="auto"/>
        <w:left w:val="none" w:sz="0" w:space="0" w:color="auto"/>
        <w:bottom w:val="none" w:sz="0" w:space="0" w:color="auto"/>
        <w:right w:val="none" w:sz="0" w:space="0" w:color="auto"/>
      </w:divBdr>
    </w:div>
    <w:div w:id="1830977191">
      <w:bodyDiv w:val="1"/>
      <w:marLeft w:val="0"/>
      <w:marRight w:val="0"/>
      <w:marTop w:val="0"/>
      <w:marBottom w:val="0"/>
      <w:divBdr>
        <w:top w:val="none" w:sz="0" w:space="0" w:color="auto"/>
        <w:left w:val="none" w:sz="0" w:space="0" w:color="auto"/>
        <w:bottom w:val="none" w:sz="0" w:space="0" w:color="auto"/>
        <w:right w:val="none" w:sz="0" w:space="0" w:color="auto"/>
      </w:divBdr>
    </w:div>
    <w:div w:id="1831098484">
      <w:bodyDiv w:val="1"/>
      <w:marLeft w:val="0"/>
      <w:marRight w:val="0"/>
      <w:marTop w:val="0"/>
      <w:marBottom w:val="0"/>
      <w:divBdr>
        <w:top w:val="none" w:sz="0" w:space="0" w:color="auto"/>
        <w:left w:val="none" w:sz="0" w:space="0" w:color="auto"/>
        <w:bottom w:val="none" w:sz="0" w:space="0" w:color="auto"/>
        <w:right w:val="none" w:sz="0" w:space="0" w:color="auto"/>
      </w:divBdr>
    </w:div>
    <w:div w:id="1831211698">
      <w:bodyDiv w:val="1"/>
      <w:marLeft w:val="0"/>
      <w:marRight w:val="0"/>
      <w:marTop w:val="0"/>
      <w:marBottom w:val="0"/>
      <w:divBdr>
        <w:top w:val="none" w:sz="0" w:space="0" w:color="auto"/>
        <w:left w:val="none" w:sz="0" w:space="0" w:color="auto"/>
        <w:bottom w:val="none" w:sz="0" w:space="0" w:color="auto"/>
        <w:right w:val="none" w:sz="0" w:space="0" w:color="auto"/>
      </w:divBdr>
    </w:div>
    <w:div w:id="1831365081">
      <w:bodyDiv w:val="1"/>
      <w:marLeft w:val="0"/>
      <w:marRight w:val="0"/>
      <w:marTop w:val="0"/>
      <w:marBottom w:val="0"/>
      <w:divBdr>
        <w:top w:val="none" w:sz="0" w:space="0" w:color="auto"/>
        <w:left w:val="none" w:sz="0" w:space="0" w:color="auto"/>
        <w:bottom w:val="none" w:sz="0" w:space="0" w:color="auto"/>
        <w:right w:val="none" w:sz="0" w:space="0" w:color="auto"/>
      </w:divBdr>
    </w:div>
    <w:div w:id="1831405543">
      <w:bodyDiv w:val="1"/>
      <w:marLeft w:val="0"/>
      <w:marRight w:val="0"/>
      <w:marTop w:val="0"/>
      <w:marBottom w:val="0"/>
      <w:divBdr>
        <w:top w:val="none" w:sz="0" w:space="0" w:color="auto"/>
        <w:left w:val="none" w:sz="0" w:space="0" w:color="auto"/>
        <w:bottom w:val="none" w:sz="0" w:space="0" w:color="auto"/>
        <w:right w:val="none" w:sz="0" w:space="0" w:color="auto"/>
      </w:divBdr>
    </w:div>
    <w:div w:id="1831411554">
      <w:bodyDiv w:val="1"/>
      <w:marLeft w:val="0"/>
      <w:marRight w:val="0"/>
      <w:marTop w:val="0"/>
      <w:marBottom w:val="0"/>
      <w:divBdr>
        <w:top w:val="none" w:sz="0" w:space="0" w:color="auto"/>
        <w:left w:val="none" w:sz="0" w:space="0" w:color="auto"/>
        <w:bottom w:val="none" w:sz="0" w:space="0" w:color="auto"/>
        <w:right w:val="none" w:sz="0" w:space="0" w:color="auto"/>
      </w:divBdr>
    </w:div>
    <w:div w:id="1831486159">
      <w:bodyDiv w:val="1"/>
      <w:marLeft w:val="0"/>
      <w:marRight w:val="0"/>
      <w:marTop w:val="0"/>
      <w:marBottom w:val="0"/>
      <w:divBdr>
        <w:top w:val="none" w:sz="0" w:space="0" w:color="auto"/>
        <w:left w:val="none" w:sz="0" w:space="0" w:color="auto"/>
        <w:bottom w:val="none" w:sz="0" w:space="0" w:color="auto"/>
        <w:right w:val="none" w:sz="0" w:space="0" w:color="auto"/>
      </w:divBdr>
    </w:div>
    <w:div w:id="1831750486">
      <w:bodyDiv w:val="1"/>
      <w:marLeft w:val="0"/>
      <w:marRight w:val="0"/>
      <w:marTop w:val="0"/>
      <w:marBottom w:val="0"/>
      <w:divBdr>
        <w:top w:val="none" w:sz="0" w:space="0" w:color="auto"/>
        <w:left w:val="none" w:sz="0" w:space="0" w:color="auto"/>
        <w:bottom w:val="none" w:sz="0" w:space="0" w:color="auto"/>
        <w:right w:val="none" w:sz="0" w:space="0" w:color="auto"/>
      </w:divBdr>
    </w:div>
    <w:div w:id="1831750888">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2367">
      <w:bodyDiv w:val="1"/>
      <w:marLeft w:val="0"/>
      <w:marRight w:val="0"/>
      <w:marTop w:val="0"/>
      <w:marBottom w:val="0"/>
      <w:divBdr>
        <w:top w:val="none" w:sz="0" w:space="0" w:color="auto"/>
        <w:left w:val="none" w:sz="0" w:space="0" w:color="auto"/>
        <w:bottom w:val="none" w:sz="0" w:space="0" w:color="auto"/>
        <w:right w:val="none" w:sz="0" w:space="0" w:color="auto"/>
      </w:divBdr>
    </w:div>
    <w:div w:id="1831754325">
      <w:bodyDiv w:val="1"/>
      <w:marLeft w:val="0"/>
      <w:marRight w:val="0"/>
      <w:marTop w:val="0"/>
      <w:marBottom w:val="0"/>
      <w:divBdr>
        <w:top w:val="none" w:sz="0" w:space="0" w:color="auto"/>
        <w:left w:val="none" w:sz="0" w:space="0" w:color="auto"/>
        <w:bottom w:val="none" w:sz="0" w:space="0" w:color="auto"/>
        <w:right w:val="none" w:sz="0" w:space="0" w:color="auto"/>
      </w:divBdr>
    </w:div>
    <w:div w:id="1831865689">
      <w:bodyDiv w:val="1"/>
      <w:marLeft w:val="0"/>
      <w:marRight w:val="0"/>
      <w:marTop w:val="0"/>
      <w:marBottom w:val="0"/>
      <w:divBdr>
        <w:top w:val="none" w:sz="0" w:space="0" w:color="auto"/>
        <w:left w:val="none" w:sz="0" w:space="0" w:color="auto"/>
        <w:bottom w:val="none" w:sz="0" w:space="0" w:color="auto"/>
        <w:right w:val="none" w:sz="0" w:space="0" w:color="auto"/>
      </w:divBdr>
    </w:div>
    <w:div w:id="1832135814">
      <w:bodyDiv w:val="1"/>
      <w:marLeft w:val="0"/>
      <w:marRight w:val="0"/>
      <w:marTop w:val="0"/>
      <w:marBottom w:val="0"/>
      <w:divBdr>
        <w:top w:val="none" w:sz="0" w:space="0" w:color="auto"/>
        <w:left w:val="none" w:sz="0" w:space="0" w:color="auto"/>
        <w:bottom w:val="none" w:sz="0" w:space="0" w:color="auto"/>
        <w:right w:val="none" w:sz="0" w:space="0" w:color="auto"/>
      </w:divBdr>
    </w:div>
    <w:div w:id="1832141084">
      <w:bodyDiv w:val="1"/>
      <w:marLeft w:val="0"/>
      <w:marRight w:val="0"/>
      <w:marTop w:val="0"/>
      <w:marBottom w:val="0"/>
      <w:divBdr>
        <w:top w:val="none" w:sz="0" w:space="0" w:color="auto"/>
        <w:left w:val="none" w:sz="0" w:space="0" w:color="auto"/>
        <w:bottom w:val="none" w:sz="0" w:space="0" w:color="auto"/>
        <w:right w:val="none" w:sz="0" w:space="0" w:color="auto"/>
      </w:divBdr>
    </w:div>
    <w:div w:id="1832210362">
      <w:bodyDiv w:val="1"/>
      <w:marLeft w:val="0"/>
      <w:marRight w:val="0"/>
      <w:marTop w:val="0"/>
      <w:marBottom w:val="0"/>
      <w:divBdr>
        <w:top w:val="none" w:sz="0" w:space="0" w:color="auto"/>
        <w:left w:val="none" w:sz="0" w:space="0" w:color="auto"/>
        <w:bottom w:val="none" w:sz="0" w:space="0" w:color="auto"/>
        <w:right w:val="none" w:sz="0" w:space="0" w:color="auto"/>
      </w:divBdr>
    </w:div>
    <w:div w:id="1832405516">
      <w:bodyDiv w:val="1"/>
      <w:marLeft w:val="0"/>
      <w:marRight w:val="0"/>
      <w:marTop w:val="0"/>
      <w:marBottom w:val="0"/>
      <w:divBdr>
        <w:top w:val="none" w:sz="0" w:space="0" w:color="auto"/>
        <w:left w:val="none" w:sz="0" w:space="0" w:color="auto"/>
        <w:bottom w:val="none" w:sz="0" w:space="0" w:color="auto"/>
        <w:right w:val="none" w:sz="0" w:space="0" w:color="auto"/>
      </w:divBdr>
    </w:div>
    <w:div w:id="1832601545">
      <w:bodyDiv w:val="1"/>
      <w:marLeft w:val="0"/>
      <w:marRight w:val="0"/>
      <w:marTop w:val="0"/>
      <w:marBottom w:val="0"/>
      <w:divBdr>
        <w:top w:val="none" w:sz="0" w:space="0" w:color="auto"/>
        <w:left w:val="none" w:sz="0" w:space="0" w:color="auto"/>
        <w:bottom w:val="none" w:sz="0" w:space="0" w:color="auto"/>
        <w:right w:val="none" w:sz="0" w:space="0" w:color="auto"/>
      </w:divBdr>
    </w:div>
    <w:div w:id="1832788253">
      <w:bodyDiv w:val="1"/>
      <w:marLeft w:val="0"/>
      <w:marRight w:val="0"/>
      <w:marTop w:val="0"/>
      <w:marBottom w:val="0"/>
      <w:divBdr>
        <w:top w:val="none" w:sz="0" w:space="0" w:color="auto"/>
        <w:left w:val="none" w:sz="0" w:space="0" w:color="auto"/>
        <w:bottom w:val="none" w:sz="0" w:space="0" w:color="auto"/>
        <w:right w:val="none" w:sz="0" w:space="0" w:color="auto"/>
      </w:divBdr>
    </w:div>
    <w:div w:id="1832865782">
      <w:bodyDiv w:val="1"/>
      <w:marLeft w:val="0"/>
      <w:marRight w:val="0"/>
      <w:marTop w:val="0"/>
      <w:marBottom w:val="0"/>
      <w:divBdr>
        <w:top w:val="none" w:sz="0" w:space="0" w:color="auto"/>
        <w:left w:val="none" w:sz="0" w:space="0" w:color="auto"/>
        <w:bottom w:val="none" w:sz="0" w:space="0" w:color="auto"/>
        <w:right w:val="none" w:sz="0" w:space="0" w:color="auto"/>
      </w:divBdr>
    </w:div>
    <w:div w:id="1832869553">
      <w:bodyDiv w:val="1"/>
      <w:marLeft w:val="0"/>
      <w:marRight w:val="0"/>
      <w:marTop w:val="0"/>
      <w:marBottom w:val="0"/>
      <w:divBdr>
        <w:top w:val="none" w:sz="0" w:space="0" w:color="auto"/>
        <w:left w:val="none" w:sz="0" w:space="0" w:color="auto"/>
        <w:bottom w:val="none" w:sz="0" w:space="0" w:color="auto"/>
        <w:right w:val="none" w:sz="0" w:space="0" w:color="auto"/>
      </w:divBdr>
    </w:div>
    <w:div w:id="1832915505">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3250442">
      <w:bodyDiv w:val="1"/>
      <w:marLeft w:val="0"/>
      <w:marRight w:val="0"/>
      <w:marTop w:val="0"/>
      <w:marBottom w:val="0"/>
      <w:divBdr>
        <w:top w:val="none" w:sz="0" w:space="0" w:color="auto"/>
        <w:left w:val="none" w:sz="0" w:space="0" w:color="auto"/>
        <w:bottom w:val="none" w:sz="0" w:space="0" w:color="auto"/>
        <w:right w:val="none" w:sz="0" w:space="0" w:color="auto"/>
      </w:divBdr>
    </w:div>
    <w:div w:id="1833331366">
      <w:bodyDiv w:val="1"/>
      <w:marLeft w:val="0"/>
      <w:marRight w:val="0"/>
      <w:marTop w:val="0"/>
      <w:marBottom w:val="0"/>
      <w:divBdr>
        <w:top w:val="none" w:sz="0" w:space="0" w:color="auto"/>
        <w:left w:val="none" w:sz="0" w:space="0" w:color="auto"/>
        <w:bottom w:val="none" w:sz="0" w:space="0" w:color="auto"/>
        <w:right w:val="none" w:sz="0" w:space="0" w:color="auto"/>
      </w:divBdr>
    </w:div>
    <w:div w:id="1833452011">
      <w:bodyDiv w:val="1"/>
      <w:marLeft w:val="0"/>
      <w:marRight w:val="0"/>
      <w:marTop w:val="0"/>
      <w:marBottom w:val="0"/>
      <w:divBdr>
        <w:top w:val="none" w:sz="0" w:space="0" w:color="auto"/>
        <w:left w:val="none" w:sz="0" w:space="0" w:color="auto"/>
        <w:bottom w:val="none" w:sz="0" w:space="0" w:color="auto"/>
        <w:right w:val="none" w:sz="0" w:space="0" w:color="auto"/>
      </w:divBdr>
    </w:div>
    <w:div w:id="1833598679">
      <w:bodyDiv w:val="1"/>
      <w:marLeft w:val="0"/>
      <w:marRight w:val="0"/>
      <w:marTop w:val="0"/>
      <w:marBottom w:val="0"/>
      <w:divBdr>
        <w:top w:val="none" w:sz="0" w:space="0" w:color="auto"/>
        <w:left w:val="none" w:sz="0" w:space="0" w:color="auto"/>
        <w:bottom w:val="none" w:sz="0" w:space="0" w:color="auto"/>
        <w:right w:val="none" w:sz="0" w:space="0" w:color="auto"/>
      </w:divBdr>
    </w:div>
    <w:div w:id="1833598800">
      <w:bodyDiv w:val="1"/>
      <w:marLeft w:val="0"/>
      <w:marRight w:val="0"/>
      <w:marTop w:val="0"/>
      <w:marBottom w:val="0"/>
      <w:divBdr>
        <w:top w:val="none" w:sz="0" w:space="0" w:color="auto"/>
        <w:left w:val="none" w:sz="0" w:space="0" w:color="auto"/>
        <w:bottom w:val="none" w:sz="0" w:space="0" w:color="auto"/>
        <w:right w:val="none" w:sz="0" w:space="0" w:color="auto"/>
      </w:divBdr>
    </w:div>
    <w:div w:id="1833637732">
      <w:bodyDiv w:val="1"/>
      <w:marLeft w:val="0"/>
      <w:marRight w:val="0"/>
      <w:marTop w:val="0"/>
      <w:marBottom w:val="0"/>
      <w:divBdr>
        <w:top w:val="none" w:sz="0" w:space="0" w:color="auto"/>
        <w:left w:val="none" w:sz="0" w:space="0" w:color="auto"/>
        <w:bottom w:val="none" w:sz="0" w:space="0" w:color="auto"/>
        <w:right w:val="none" w:sz="0" w:space="0" w:color="auto"/>
      </w:divBdr>
    </w:div>
    <w:div w:id="1833645151">
      <w:bodyDiv w:val="1"/>
      <w:marLeft w:val="0"/>
      <w:marRight w:val="0"/>
      <w:marTop w:val="0"/>
      <w:marBottom w:val="0"/>
      <w:divBdr>
        <w:top w:val="none" w:sz="0" w:space="0" w:color="auto"/>
        <w:left w:val="none" w:sz="0" w:space="0" w:color="auto"/>
        <w:bottom w:val="none" w:sz="0" w:space="0" w:color="auto"/>
        <w:right w:val="none" w:sz="0" w:space="0" w:color="auto"/>
      </w:divBdr>
    </w:div>
    <w:div w:id="1833645833">
      <w:bodyDiv w:val="1"/>
      <w:marLeft w:val="0"/>
      <w:marRight w:val="0"/>
      <w:marTop w:val="0"/>
      <w:marBottom w:val="0"/>
      <w:divBdr>
        <w:top w:val="none" w:sz="0" w:space="0" w:color="auto"/>
        <w:left w:val="none" w:sz="0" w:space="0" w:color="auto"/>
        <w:bottom w:val="none" w:sz="0" w:space="0" w:color="auto"/>
        <w:right w:val="none" w:sz="0" w:space="0" w:color="auto"/>
      </w:divBdr>
    </w:div>
    <w:div w:id="1833714369">
      <w:bodyDiv w:val="1"/>
      <w:marLeft w:val="0"/>
      <w:marRight w:val="0"/>
      <w:marTop w:val="0"/>
      <w:marBottom w:val="0"/>
      <w:divBdr>
        <w:top w:val="none" w:sz="0" w:space="0" w:color="auto"/>
        <w:left w:val="none" w:sz="0" w:space="0" w:color="auto"/>
        <w:bottom w:val="none" w:sz="0" w:space="0" w:color="auto"/>
        <w:right w:val="none" w:sz="0" w:space="0" w:color="auto"/>
      </w:divBdr>
    </w:div>
    <w:div w:id="1833837692">
      <w:bodyDiv w:val="1"/>
      <w:marLeft w:val="0"/>
      <w:marRight w:val="0"/>
      <w:marTop w:val="0"/>
      <w:marBottom w:val="0"/>
      <w:divBdr>
        <w:top w:val="none" w:sz="0" w:space="0" w:color="auto"/>
        <w:left w:val="none" w:sz="0" w:space="0" w:color="auto"/>
        <w:bottom w:val="none" w:sz="0" w:space="0" w:color="auto"/>
        <w:right w:val="none" w:sz="0" w:space="0" w:color="auto"/>
      </w:divBdr>
    </w:div>
    <w:div w:id="1833983526">
      <w:bodyDiv w:val="1"/>
      <w:marLeft w:val="0"/>
      <w:marRight w:val="0"/>
      <w:marTop w:val="0"/>
      <w:marBottom w:val="0"/>
      <w:divBdr>
        <w:top w:val="none" w:sz="0" w:space="0" w:color="auto"/>
        <w:left w:val="none" w:sz="0" w:space="0" w:color="auto"/>
        <w:bottom w:val="none" w:sz="0" w:space="0" w:color="auto"/>
        <w:right w:val="none" w:sz="0" w:space="0" w:color="auto"/>
      </w:divBdr>
    </w:div>
    <w:div w:id="1834449911">
      <w:bodyDiv w:val="1"/>
      <w:marLeft w:val="0"/>
      <w:marRight w:val="0"/>
      <w:marTop w:val="0"/>
      <w:marBottom w:val="0"/>
      <w:divBdr>
        <w:top w:val="none" w:sz="0" w:space="0" w:color="auto"/>
        <w:left w:val="none" w:sz="0" w:space="0" w:color="auto"/>
        <w:bottom w:val="none" w:sz="0" w:space="0" w:color="auto"/>
        <w:right w:val="none" w:sz="0" w:space="0" w:color="auto"/>
      </w:divBdr>
    </w:div>
    <w:div w:id="1834491945">
      <w:bodyDiv w:val="1"/>
      <w:marLeft w:val="0"/>
      <w:marRight w:val="0"/>
      <w:marTop w:val="0"/>
      <w:marBottom w:val="0"/>
      <w:divBdr>
        <w:top w:val="none" w:sz="0" w:space="0" w:color="auto"/>
        <w:left w:val="none" w:sz="0" w:space="0" w:color="auto"/>
        <w:bottom w:val="none" w:sz="0" w:space="0" w:color="auto"/>
        <w:right w:val="none" w:sz="0" w:space="0" w:color="auto"/>
      </w:divBdr>
    </w:div>
    <w:div w:id="1834562238">
      <w:bodyDiv w:val="1"/>
      <w:marLeft w:val="0"/>
      <w:marRight w:val="0"/>
      <w:marTop w:val="0"/>
      <w:marBottom w:val="0"/>
      <w:divBdr>
        <w:top w:val="none" w:sz="0" w:space="0" w:color="auto"/>
        <w:left w:val="none" w:sz="0" w:space="0" w:color="auto"/>
        <w:bottom w:val="none" w:sz="0" w:space="0" w:color="auto"/>
        <w:right w:val="none" w:sz="0" w:space="0" w:color="auto"/>
      </w:divBdr>
    </w:div>
    <w:div w:id="1834564589">
      <w:bodyDiv w:val="1"/>
      <w:marLeft w:val="0"/>
      <w:marRight w:val="0"/>
      <w:marTop w:val="0"/>
      <w:marBottom w:val="0"/>
      <w:divBdr>
        <w:top w:val="none" w:sz="0" w:space="0" w:color="auto"/>
        <w:left w:val="none" w:sz="0" w:space="0" w:color="auto"/>
        <w:bottom w:val="none" w:sz="0" w:space="0" w:color="auto"/>
        <w:right w:val="none" w:sz="0" w:space="0" w:color="auto"/>
      </w:divBdr>
    </w:div>
    <w:div w:id="1834636609">
      <w:bodyDiv w:val="1"/>
      <w:marLeft w:val="0"/>
      <w:marRight w:val="0"/>
      <w:marTop w:val="0"/>
      <w:marBottom w:val="0"/>
      <w:divBdr>
        <w:top w:val="none" w:sz="0" w:space="0" w:color="auto"/>
        <w:left w:val="none" w:sz="0" w:space="0" w:color="auto"/>
        <w:bottom w:val="none" w:sz="0" w:space="0" w:color="auto"/>
        <w:right w:val="none" w:sz="0" w:space="0" w:color="auto"/>
      </w:divBdr>
    </w:div>
    <w:div w:id="1834643440">
      <w:bodyDiv w:val="1"/>
      <w:marLeft w:val="0"/>
      <w:marRight w:val="0"/>
      <w:marTop w:val="0"/>
      <w:marBottom w:val="0"/>
      <w:divBdr>
        <w:top w:val="none" w:sz="0" w:space="0" w:color="auto"/>
        <w:left w:val="none" w:sz="0" w:space="0" w:color="auto"/>
        <w:bottom w:val="none" w:sz="0" w:space="0" w:color="auto"/>
        <w:right w:val="none" w:sz="0" w:space="0" w:color="auto"/>
      </w:divBdr>
    </w:div>
    <w:div w:id="1834713048">
      <w:bodyDiv w:val="1"/>
      <w:marLeft w:val="0"/>
      <w:marRight w:val="0"/>
      <w:marTop w:val="0"/>
      <w:marBottom w:val="0"/>
      <w:divBdr>
        <w:top w:val="none" w:sz="0" w:space="0" w:color="auto"/>
        <w:left w:val="none" w:sz="0" w:space="0" w:color="auto"/>
        <w:bottom w:val="none" w:sz="0" w:space="0" w:color="auto"/>
        <w:right w:val="none" w:sz="0" w:space="0" w:color="auto"/>
      </w:divBdr>
    </w:div>
    <w:div w:id="1834832476">
      <w:bodyDiv w:val="1"/>
      <w:marLeft w:val="0"/>
      <w:marRight w:val="0"/>
      <w:marTop w:val="0"/>
      <w:marBottom w:val="0"/>
      <w:divBdr>
        <w:top w:val="none" w:sz="0" w:space="0" w:color="auto"/>
        <w:left w:val="none" w:sz="0" w:space="0" w:color="auto"/>
        <w:bottom w:val="none" w:sz="0" w:space="0" w:color="auto"/>
        <w:right w:val="none" w:sz="0" w:space="0" w:color="auto"/>
      </w:divBdr>
    </w:div>
    <w:div w:id="1834877912">
      <w:bodyDiv w:val="1"/>
      <w:marLeft w:val="0"/>
      <w:marRight w:val="0"/>
      <w:marTop w:val="0"/>
      <w:marBottom w:val="0"/>
      <w:divBdr>
        <w:top w:val="none" w:sz="0" w:space="0" w:color="auto"/>
        <w:left w:val="none" w:sz="0" w:space="0" w:color="auto"/>
        <w:bottom w:val="none" w:sz="0" w:space="0" w:color="auto"/>
        <w:right w:val="none" w:sz="0" w:space="0" w:color="auto"/>
      </w:divBdr>
    </w:div>
    <w:div w:id="1834906675">
      <w:bodyDiv w:val="1"/>
      <w:marLeft w:val="0"/>
      <w:marRight w:val="0"/>
      <w:marTop w:val="0"/>
      <w:marBottom w:val="0"/>
      <w:divBdr>
        <w:top w:val="none" w:sz="0" w:space="0" w:color="auto"/>
        <w:left w:val="none" w:sz="0" w:space="0" w:color="auto"/>
        <w:bottom w:val="none" w:sz="0" w:space="0" w:color="auto"/>
        <w:right w:val="none" w:sz="0" w:space="0" w:color="auto"/>
      </w:divBdr>
    </w:div>
    <w:div w:id="1834953518">
      <w:bodyDiv w:val="1"/>
      <w:marLeft w:val="0"/>
      <w:marRight w:val="0"/>
      <w:marTop w:val="0"/>
      <w:marBottom w:val="0"/>
      <w:divBdr>
        <w:top w:val="none" w:sz="0" w:space="0" w:color="auto"/>
        <w:left w:val="none" w:sz="0" w:space="0" w:color="auto"/>
        <w:bottom w:val="none" w:sz="0" w:space="0" w:color="auto"/>
        <w:right w:val="none" w:sz="0" w:space="0" w:color="auto"/>
      </w:divBdr>
    </w:div>
    <w:div w:id="1835027899">
      <w:bodyDiv w:val="1"/>
      <w:marLeft w:val="0"/>
      <w:marRight w:val="0"/>
      <w:marTop w:val="0"/>
      <w:marBottom w:val="0"/>
      <w:divBdr>
        <w:top w:val="none" w:sz="0" w:space="0" w:color="auto"/>
        <w:left w:val="none" w:sz="0" w:space="0" w:color="auto"/>
        <w:bottom w:val="none" w:sz="0" w:space="0" w:color="auto"/>
        <w:right w:val="none" w:sz="0" w:space="0" w:color="auto"/>
      </w:divBdr>
    </w:div>
    <w:div w:id="1835149333">
      <w:bodyDiv w:val="1"/>
      <w:marLeft w:val="0"/>
      <w:marRight w:val="0"/>
      <w:marTop w:val="0"/>
      <w:marBottom w:val="0"/>
      <w:divBdr>
        <w:top w:val="none" w:sz="0" w:space="0" w:color="auto"/>
        <w:left w:val="none" w:sz="0" w:space="0" w:color="auto"/>
        <w:bottom w:val="none" w:sz="0" w:space="0" w:color="auto"/>
        <w:right w:val="none" w:sz="0" w:space="0" w:color="auto"/>
      </w:divBdr>
    </w:div>
    <w:div w:id="1835415861">
      <w:bodyDiv w:val="1"/>
      <w:marLeft w:val="0"/>
      <w:marRight w:val="0"/>
      <w:marTop w:val="0"/>
      <w:marBottom w:val="0"/>
      <w:divBdr>
        <w:top w:val="none" w:sz="0" w:space="0" w:color="auto"/>
        <w:left w:val="none" w:sz="0" w:space="0" w:color="auto"/>
        <w:bottom w:val="none" w:sz="0" w:space="0" w:color="auto"/>
        <w:right w:val="none" w:sz="0" w:space="0" w:color="auto"/>
      </w:divBdr>
    </w:div>
    <w:div w:id="1835685462">
      <w:bodyDiv w:val="1"/>
      <w:marLeft w:val="0"/>
      <w:marRight w:val="0"/>
      <w:marTop w:val="0"/>
      <w:marBottom w:val="0"/>
      <w:divBdr>
        <w:top w:val="none" w:sz="0" w:space="0" w:color="auto"/>
        <w:left w:val="none" w:sz="0" w:space="0" w:color="auto"/>
        <w:bottom w:val="none" w:sz="0" w:space="0" w:color="auto"/>
        <w:right w:val="none" w:sz="0" w:space="0" w:color="auto"/>
      </w:divBdr>
    </w:div>
    <w:div w:id="1835993750">
      <w:bodyDiv w:val="1"/>
      <w:marLeft w:val="0"/>
      <w:marRight w:val="0"/>
      <w:marTop w:val="0"/>
      <w:marBottom w:val="0"/>
      <w:divBdr>
        <w:top w:val="none" w:sz="0" w:space="0" w:color="auto"/>
        <w:left w:val="none" w:sz="0" w:space="0" w:color="auto"/>
        <w:bottom w:val="none" w:sz="0" w:space="0" w:color="auto"/>
        <w:right w:val="none" w:sz="0" w:space="0" w:color="auto"/>
      </w:divBdr>
    </w:div>
    <w:div w:id="1836072199">
      <w:bodyDiv w:val="1"/>
      <w:marLeft w:val="0"/>
      <w:marRight w:val="0"/>
      <w:marTop w:val="0"/>
      <w:marBottom w:val="0"/>
      <w:divBdr>
        <w:top w:val="none" w:sz="0" w:space="0" w:color="auto"/>
        <w:left w:val="none" w:sz="0" w:space="0" w:color="auto"/>
        <w:bottom w:val="none" w:sz="0" w:space="0" w:color="auto"/>
        <w:right w:val="none" w:sz="0" w:space="0" w:color="auto"/>
      </w:divBdr>
    </w:div>
    <w:div w:id="1836265182">
      <w:bodyDiv w:val="1"/>
      <w:marLeft w:val="0"/>
      <w:marRight w:val="0"/>
      <w:marTop w:val="0"/>
      <w:marBottom w:val="0"/>
      <w:divBdr>
        <w:top w:val="none" w:sz="0" w:space="0" w:color="auto"/>
        <w:left w:val="none" w:sz="0" w:space="0" w:color="auto"/>
        <w:bottom w:val="none" w:sz="0" w:space="0" w:color="auto"/>
        <w:right w:val="none" w:sz="0" w:space="0" w:color="auto"/>
      </w:divBdr>
    </w:div>
    <w:div w:id="1836333685">
      <w:bodyDiv w:val="1"/>
      <w:marLeft w:val="0"/>
      <w:marRight w:val="0"/>
      <w:marTop w:val="0"/>
      <w:marBottom w:val="0"/>
      <w:divBdr>
        <w:top w:val="none" w:sz="0" w:space="0" w:color="auto"/>
        <w:left w:val="none" w:sz="0" w:space="0" w:color="auto"/>
        <w:bottom w:val="none" w:sz="0" w:space="0" w:color="auto"/>
        <w:right w:val="none" w:sz="0" w:space="0" w:color="auto"/>
      </w:divBdr>
    </w:div>
    <w:div w:id="1836336024">
      <w:bodyDiv w:val="1"/>
      <w:marLeft w:val="0"/>
      <w:marRight w:val="0"/>
      <w:marTop w:val="0"/>
      <w:marBottom w:val="0"/>
      <w:divBdr>
        <w:top w:val="none" w:sz="0" w:space="0" w:color="auto"/>
        <w:left w:val="none" w:sz="0" w:space="0" w:color="auto"/>
        <w:bottom w:val="none" w:sz="0" w:space="0" w:color="auto"/>
        <w:right w:val="none" w:sz="0" w:space="0" w:color="auto"/>
      </w:divBdr>
    </w:div>
    <w:div w:id="1836410448">
      <w:bodyDiv w:val="1"/>
      <w:marLeft w:val="0"/>
      <w:marRight w:val="0"/>
      <w:marTop w:val="0"/>
      <w:marBottom w:val="0"/>
      <w:divBdr>
        <w:top w:val="none" w:sz="0" w:space="0" w:color="auto"/>
        <w:left w:val="none" w:sz="0" w:space="0" w:color="auto"/>
        <w:bottom w:val="none" w:sz="0" w:space="0" w:color="auto"/>
        <w:right w:val="none" w:sz="0" w:space="0" w:color="auto"/>
      </w:divBdr>
    </w:div>
    <w:div w:id="1836416060">
      <w:bodyDiv w:val="1"/>
      <w:marLeft w:val="0"/>
      <w:marRight w:val="0"/>
      <w:marTop w:val="0"/>
      <w:marBottom w:val="0"/>
      <w:divBdr>
        <w:top w:val="none" w:sz="0" w:space="0" w:color="auto"/>
        <w:left w:val="none" w:sz="0" w:space="0" w:color="auto"/>
        <w:bottom w:val="none" w:sz="0" w:space="0" w:color="auto"/>
        <w:right w:val="none" w:sz="0" w:space="0" w:color="auto"/>
      </w:divBdr>
    </w:div>
    <w:div w:id="1836528511">
      <w:bodyDiv w:val="1"/>
      <w:marLeft w:val="0"/>
      <w:marRight w:val="0"/>
      <w:marTop w:val="0"/>
      <w:marBottom w:val="0"/>
      <w:divBdr>
        <w:top w:val="none" w:sz="0" w:space="0" w:color="auto"/>
        <w:left w:val="none" w:sz="0" w:space="0" w:color="auto"/>
        <w:bottom w:val="none" w:sz="0" w:space="0" w:color="auto"/>
        <w:right w:val="none" w:sz="0" w:space="0" w:color="auto"/>
      </w:divBdr>
    </w:div>
    <w:div w:id="1836607846">
      <w:bodyDiv w:val="1"/>
      <w:marLeft w:val="0"/>
      <w:marRight w:val="0"/>
      <w:marTop w:val="0"/>
      <w:marBottom w:val="0"/>
      <w:divBdr>
        <w:top w:val="none" w:sz="0" w:space="0" w:color="auto"/>
        <w:left w:val="none" w:sz="0" w:space="0" w:color="auto"/>
        <w:bottom w:val="none" w:sz="0" w:space="0" w:color="auto"/>
        <w:right w:val="none" w:sz="0" w:space="0" w:color="auto"/>
      </w:divBdr>
    </w:div>
    <w:div w:id="1836608988">
      <w:bodyDiv w:val="1"/>
      <w:marLeft w:val="0"/>
      <w:marRight w:val="0"/>
      <w:marTop w:val="0"/>
      <w:marBottom w:val="0"/>
      <w:divBdr>
        <w:top w:val="none" w:sz="0" w:space="0" w:color="auto"/>
        <w:left w:val="none" w:sz="0" w:space="0" w:color="auto"/>
        <w:bottom w:val="none" w:sz="0" w:space="0" w:color="auto"/>
        <w:right w:val="none" w:sz="0" w:space="0" w:color="auto"/>
      </w:divBdr>
    </w:div>
    <w:div w:id="1836846694">
      <w:bodyDiv w:val="1"/>
      <w:marLeft w:val="0"/>
      <w:marRight w:val="0"/>
      <w:marTop w:val="0"/>
      <w:marBottom w:val="0"/>
      <w:divBdr>
        <w:top w:val="none" w:sz="0" w:space="0" w:color="auto"/>
        <w:left w:val="none" w:sz="0" w:space="0" w:color="auto"/>
        <w:bottom w:val="none" w:sz="0" w:space="0" w:color="auto"/>
        <w:right w:val="none" w:sz="0" w:space="0" w:color="auto"/>
      </w:divBdr>
    </w:div>
    <w:div w:id="1836846729">
      <w:bodyDiv w:val="1"/>
      <w:marLeft w:val="0"/>
      <w:marRight w:val="0"/>
      <w:marTop w:val="0"/>
      <w:marBottom w:val="0"/>
      <w:divBdr>
        <w:top w:val="none" w:sz="0" w:space="0" w:color="auto"/>
        <w:left w:val="none" w:sz="0" w:space="0" w:color="auto"/>
        <w:bottom w:val="none" w:sz="0" w:space="0" w:color="auto"/>
        <w:right w:val="none" w:sz="0" w:space="0" w:color="auto"/>
      </w:divBdr>
    </w:div>
    <w:div w:id="1836990824">
      <w:bodyDiv w:val="1"/>
      <w:marLeft w:val="0"/>
      <w:marRight w:val="0"/>
      <w:marTop w:val="0"/>
      <w:marBottom w:val="0"/>
      <w:divBdr>
        <w:top w:val="none" w:sz="0" w:space="0" w:color="auto"/>
        <w:left w:val="none" w:sz="0" w:space="0" w:color="auto"/>
        <w:bottom w:val="none" w:sz="0" w:space="0" w:color="auto"/>
        <w:right w:val="none" w:sz="0" w:space="0" w:color="auto"/>
      </w:divBdr>
    </w:div>
    <w:div w:id="1837181554">
      <w:bodyDiv w:val="1"/>
      <w:marLeft w:val="0"/>
      <w:marRight w:val="0"/>
      <w:marTop w:val="0"/>
      <w:marBottom w:val="0"/>
      <w:divBdr>
        <w:top w:val="none" w:sz="0" w:space="0" w:color="auto"/>
        <w:left w:val="none" w:sz="0" w:space="0" w:color="auto"/>
        <w:bottom w:val="none" w:sz="0" w:space="0" w:color="auto"/>
        <w:right w:val="none" w:sz="0" w:space="0" w:color="auto"/>
      </w:divBdr>
    </w:div>
    <w:div w:id="1837333598">
      <w:bodyDiv w:val="1"/>
      <w:marLeft w:val="0"/>
      <w:marRight w:val="0"/>
      <w:marTop w:val="0"/>
      <w:marBottom w:val="0"/>
      <w:divBdr>
        <w:top w:val="none" w:sz="0" w:space="0" w:color="auto"/>
        <w:left w:val="none" w:sz="0" w:space="0" w:color="auto"/>
        <w:bottom w:val="none" w:sz="0" w:space="0" w:color="auto"/>
        <w:right w:val="none" w:sz="0" w:space="0" w:color="auto"/>
      </w:divBdr>
    </w:div>
    <w:div w:id="1837767634">
      <w:bodyDiv w:val="1"/>
      <w:marLeft w:val="0"/>
      <w:marRight w:val="0"/>
      <w:marTop w:val="0"/>
      <w:marBottom w:val="0"/>
      <w:divBdr>
        <w:top w:val="none" w:sz="0" w:space="0" w:color="auto"/>
        <w:left w:val="none" w:sz="0" w:space="0" w:color="auto"/>
        <w:bottom w:val="none" w:sz="0" w:space="0" w:color="auto"/>
        <w:right w:val="none" w:sz="0" w:space="0" w:color="auto"/>
      </w:divBdr>
    </w:div>
    <w:div w:id="1838228359">
      <w:bodyDiv w:val="1"/>
      <w:marLeft w:val="0"/>
      <w:marRight w:val="0"/>
      <w:marTop w:val="0"/>
      <w:marBottom w:val="0"/>
      <w:divBdr>
        <w:top w:val="none" w:sz="0" w:space="0" w:color="auto"/>
        <w:left w:val="none" w:sz="0" w:space="0" w:color="auto"/>
        <w:bottom w:val="none" w:sz="0" w:space="0" w:color="auto"/>
        <w:right w:val="none" w:sz="0" w:space="0" w:color="auto"/>
      </w:divBdr>
    </w:div>
    <w:div w:id="1838377665">
      <w:bodyDiv w:val="1"/>
      <w:marLeft w:val="0"/>
      <w:marRight w:val="0"/>
      <w:marTop w:val="0"/>
      <w:marBottom w:val="0"/>
      <w:divBdr>
        <w:top w:val="none" w:sz="0" w:space="0" w:color="auto"/>
        <w:left w:val="none" w:sz="0" w:space="0" w:color="auto"/>
        <w:bottom w:val="none" w:sz="0" w:space="0" w:color="auto"/>
        <w:right w:val="none" w:sz="0" w:space="0" w:color="auto"/>
      </w:divBdr>
    </w:div>
    <w:div w:id="1838689897">
      <w:bodyDiv w:val="1"/>
      <w:marLeft w:val="0"/>
      <w:marRight w:val="0"/>
      <w:marTop w:val="0"/>
      <w:marBottom w:val="0"/>
      <w:divBdr>
        <w:top w:val="none" w:sz="0" w:space="0" w:color="auto"/>
        <w:left w:val="none" w:sz="0" w:space="0" w:color="auto"/>
        <w:bottom w:val="none" w:sz="0" w:space="0" w:color="auto"/>
        <w:right w:val="none" w:sz="0" w:space="0" w:color="auto"/>
      </w:divBdr>
    </w:div>
    <w:div w:id="1838692498">
      <w:bodyDiv w:val="1"/>
      <w:marLeft w:val="0"/>
      <w:marRight w:val="0"/>
      <w:marTop w:val="0"/>
      <w:marBottom w:val="0"/>
      <w:divBdr>
        <w:top w:val="none" w:sz="0" w:space="0" w:color="auto"/>
        <w:left w:val="none" w:sz="0" w:space="0" w:color="auto"/>
        <w:bottom w:val="none" w:sz="0" w:space="0" w:color="auto"/>
        <w:right w:val="none" w:sz="0" w:space="0" w:color="auto"/>
      </w:divBdr>
    </w:div>
    <w:div w:id="1838884052">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3204">
      <w:bodyDiv w:val="1"/>
      <w:marLeft w:val="0"/>
      <w:marRight w:val="0"/>
      <w:marTop w:val="0"/>
      <w:marBottom w:val="0"/>
      <w:divBdr>
        <w:top w:val="none" w:sz="0" w:space="0" w:color="auto"/>
        <w:left w:val="none" w:sz="0" w:space="0" w:color="auto"/>
        <w:bottom w:val="none" w:sz="0" w:space="0" w:color="auto"/>
        <w:right w:val="none" w:sz="0" w:space="0" w:color="auto"/>
      </w:divBdr>
    </w:div>
    <w:div w:id="1839270137">
      <w:bodyDiv w:val="1"/>
      <w:marLeft w:val="0"/>
      <w:marRight w:val="0"/>
      <w:marTop w:val="0"/>
      <w:marBottom w:val="0"/>
      <w:divBdr>
        <w:top w:val="none" w:sz="0" w:space="0" w:color="auto"/>
        <w:left w:val="none" w:sz="0" w:space="0" w:color="auto"/>
        <w:bottom w:val="none" w:sz="0" w:space="0" w:color="auto"/>
        <w:right w:val="none" w:sz="0" w:space="0" w:color="auto"/>
      </w:divBdr>
    </w:div>
    <w:div w:id="1839343641">
      <w:bodyDiv w:val="1"/>
      <w:marLeft w:val="0"/>
      <w:marRight w:val="0"/>
      <w:marTop w:val="0"/>
      <w:marBottom w:val="0"/>
      <w:divBdr>
        <w:top w:val="none" w:sz="0" w:space="0" w:color="auto"/>
        <w:left w:val="none" w:sz="0" w:space="0" w:color="auto"/>
        <w:bottom w:val="none" w:sz="0" w:space="0" w:color="auto"/>
        <w:right w:val="none" w:sz="0" w:space="0" w:color="auto"/>
      </w:divBdr>
    </w:div>
    <w:div w:id="1839416058">
      <w:bodyDiv w:val="1"/>
      <w:marLeft w:val="0"/>
      <w:marRight w:val="0"/>
      <w:marTop w:val="0"/>
      <w:marBottom w:val="0"/>
      <w:divBdr>
        <w:top w:val="none" w:sz="0" w:space="0" w:color="auto"/>
        <w:left w:val="none" w:sz="0" w:space="0" w:color="auto"/>
        <w:bottom w:val="none" w:sz="0" w:space="0" w:color="auto"/>
        <w:right w:val="none" w:sz="0" w:space="0" w:color="auto"/>
      </w:divBdr>
    </w:div>
    <w:div w:id="1839536185">
      <w:bodyDiv w:val="1"/>
      <w:marLeft w:val="0"/>
      <w:marRight w:val="0"/>
      <w:marTop w:val="0"/>
      <w:marBottom w:val="0"/>
      <w:divBdr>
        <w:top w:val="none" w:sz="0" w:space="0" w:color="auto"/>
        <w:left w:val="none" w:sz="0" w:space="0" w:color="auto"/>
        <w:bottom w:val="none" w:sz="0" w:space="0" w:color="auto"/>
        <w:right w:val="none" w:sz="0" w:space="0" w:color="auto"/>
      </w:divBdr>
    </w:div>
    <w:div w:id="1839691299">
      <w:bodyDiv w:val="1"/>
      <w:marLeft w:val="0"/>
      <w:marRight w:val="0"/>
      <w:marTop w:val="0"/>
      <w:marBottom w:val="0"/>
      <w:divBdr>
        <w:top w:val="none" w:sz="0" w:space="0" w:color="auto"/>
        <w:left w:val="none" w:sz="0" w:space="0" w:color="auto"/>
        <w:bottom w:val="none" w:sz="0" w:space="0" w:color="auto"/>
        <w:right w:val="none" w:sz="0" w:space="0" w:color="auto"/>
      </w:divBdr>
    </w:div>
    <w:div w:id="1839727602">
      <w:bodyDiv w:val="1"/>
      <w:marLeft w:val="0"/>
      <w:marRight w:val="0"/>
      <w:marTop w:val="0"/>
      <w:marBottom w:val="0"/>
      <w:divBdr>
        <w:top w:val="none" w:sz="0" w:space="0" w:color="auto"/>
        <w:left w:val="none" w:sz="0" w:space="0" w:color="auto"/>
        <w:bottom w:val="none" w:sz="0" w:space="0" w:color="auto"/>
        <w:right w:val="none" w:sz="0" w:space="0" w:color="auto"/>
      </w:divBdr>
    </w:div>
    <w:div w:id="1839805730">
      <w:bodyDiv w:val="1"/>
      <w:marLeft w:val="0"/>
      <w:marRight w:val="0"/>
      <w:marTop w:val="0"/>
      <w:marBottom w:val="0"/>
      <w:divBdr>
        <w:top w:val="none" w:sz="0" w:space="0" w:color="auto"/>
        <w:left w:val="none" w:sz="0" w:space="0" w:color="auto"/>
        <w:bottom w:val="none" w:sz="0" w:space="0" w:color="auto"/>
        <w:right w:val="none" w:sz="0" w:space="0" w:color="auto"/>
      </w:divBdr>
    </w:div>
    <w:div w:id="1840609039">
      <w:bodyDiv w:val="1"/>
      <w:marLeft w:val="0"/>
      <w:marRight w:val="0"/>
      <w:marTop w:val="0"/>
      <w:marBottom w:val="0"/>
      <w:divBdr>
        <w:top w:val="none" w:sz="0" w:space="0" w:color="auto"/>
        <w:left w:val="none" w:sz="0" w:space="0" w:color="auto"/>
        <w:bottom w:val="none" w:sz="0" w:space="0" w:color="auto"/>
        <w:right w:val="none" w:sz="0" w:space="0" w:color="auto"/>
      </w:divBdr>
    </w:div>
    <w:div w:id="1840611046">
      <w:bodyDiv w:val="1"/>
      <w:marLeft w:val="0"/>
      <w:marRight w:val="0"/>
      <w:marTop w:val="0"/>
      <w:marBottom w:val="0"/>
      <w:divBdr>
        <w:top w:val="none" w:sz="0" w:space="0" w:color="auto"/>
        <w:left w:val="none" w:sz="0" w:space="0" w:color="auto"/>
        <w:bottom w:val="none" w:sz="0" w:space="0" w:color="auto"/>
        <w:right w:val="none" w:sz="0" w:space="0" w:color="auto"/>
      </w:divBdr>
    </w:div>
    <w:div w:id="1840654536">
      <w:bodyDiv w:val="1"/>
      <w:marLeft w:val="0"/>
      <w:marRight w:val="0"/>
      <w:marTop w:val="0"/>
      <w:marBottom w:val="0"/>
      <w:divBdr>
        <w:top w:val="none" w:sz="0" w:space="0" w:color="auto"/>
        <w:left w:val="none" w:sz="0" w:space="0" w:color="auto"/>
        <w:bottom w:val="none" w:sz="0" w:space="0" w:color="auto"/>
        <w:right w:val="none" w:sz="0" w:space="0" w:color="auto"/>
      </w:divBdr>
    </w:div>
    <w:div w:id="1840726977">
      <w:bodyDiv w:val="1"/>
      <w:marLeft w:val="0"/>
      <w:marRight w:val="0"/>
      <w:marTop w:val="0"/>
      <w:marBottom w:val="0"/>
      <w:divBdr>
        <w:top w:val="none" w:sz="0" w:space="0" w:color="auto"/>
        <w:left w:val="none" w:sz="0" w:space="0" w:color="auto"/>
        <w:bottom w:val="none" w:sz="0" w:space="0" w:color="auto"/>
        <w:right w:val="none" w:sz="0" w:space="0" w:color="auto"/>
      </w:divBdr>
    </w:div>
    <w:div w:id="1840775859">
      <w:bodyDiv w:val="1"/>
      <w:marLeft w:val="0"/>
      <w:marRight w:val="0"/>
      <w:marTop w:val="0"/>
      <w:marBottom w:val="0"/>
      <w:divBdr>
        <w:top w:val="none" w:sz="0" w:space="0" w:color="auto"/>
        <w:left w:val="none" w:sz="0" w:space="0" w:color="auto"/>
        <w:bottom w:val="none" w:sz="0" w:space="0" w:color="auto"/>
        <w:right w:val="none" w:sz="0" w:space="0" w:color="auto"/>
      </w:divBdr>
    </w:div>
    <w:div w:id="1841117067">
      <w:bodyDiv w:val="1"/>
      <w:marLeft w:val="0"/>
      <w:marRight w:val="0"/>
      <w:marTop w:val="0"/>
      <w:marBottom w:val="0"/>
      <w:divBdr>
        <w:top w:val="none" w:sz="0" w:space="0" w:color="auto"/>
        <w:left w:val="none" w:sz="0" w:space="0" w:color="auto"/>
        <w:bottom w:val="none" w:sz="0" w:space="0" w:color="auto"/>
        <w:right w:val="none" w:sz="0" w:space="0" w:color="auto"/>
      </w:divBdr>
    </w:div>
    <w:div w:id="1841189491">
      <w:bodyDiv w:val="1"/>
      <w:marLeft w:val="0"/>
      <w:marRight w:val="0"/>
      <w:marTop w:val="0"/>
      <w:marBottom w:val="0"/>
      <w:divBdr>
        <w:top w:val="none" w:sz="0" w:space="0" w:color="auto"/>
        <w:left w:val="none" w:sz="0" w:space="0" w:color="auto"/>
        <w:bottom w:val="none" w:sz="0" w:space="0" w:color="auto"/>
        <w:right w:val="none" w:sz="0" w:space="0" w:color="auto"/>
      </w:divBdr>
    </w:div>
    <w:div w:id="1841191174">
      <w:bodyDiv w:val="1"/>
      <w:marLeft w:val="0"/>
      <w:marRight w:val="0"/>
      <w:marTop w:val="0"/>
      <w:marBottom w:val="0"/>
      <w:divBdr>
        <w:top w:val="none" w:sz="0" w:space="0" w:color="auto"/>
        <w:left w:val="none" w:sz="0" w:space="0" w:color="auto"/>
        <w:bottom w:val="none" w:sz="0" w:space="0" w:color="auto"/>
        <w:right w:val="none" w:sz="0" w:space="0" w:color="auto"/>
      </w:divBdr>
    </w:div>
    <w:div w:id="1841311220">
      <w:bodyDiv w:val="1"/>
      <w:marLeft w:val="0"/>
      <w:marRight w:val="0"/>
      <w:marTop w:val="0"/>
      <w:marBottom w:val="0"/>
      <w:divBdr>
        <w:top w:val="none" w:sz="0" w:space="0" w:color="auto"/>
        <w:left w:val="none" w:sz="0" w:space="0" w:color="auto"/>
        <w:bottom w:val="none" w:sz="0" w:space="0" w:color="auto"/>
        <w:right w:val="none" w:sz="0" w:space="0" w:color="auto"/>
      </w:divBdr>
    </w:div>
    <w:div w:id="1841508717">
      <w:bodyDiv w:val="1"/>
      <w:marLeft w:val="0"/>
      <w:marRight w:val="0"/>
      <w:marTop w:val="0"/>
      <w:marBottom w:val="0"/>
      <w:divBdr>
        <w:top w:val="none" w:sz="0" w:space="0" w:color="auto"/>
        <w:left w:val="none" w:sz="0" w:space="0" w:color="auto"/>
        <w:bottom w:val="none" w:sz="0" w:space="0" w:color="auto"/>
        <w:right w:val="none" w:sz="0" w:space="0" w:color="auto"/>
      </w:divBdr>
    </w:div>
    <w:div w:id="1841575774">
      <w:bodyDiv w:val="1"/>
      <w:marLeft w:val="0"/>
      <w:marRight w:val="0"/>
      <w:marTop w:val="0"/>
      <w:marBottom w:val="0"/>
      <w:divBdr>
        <w:top w:val="none" w:sz="0" w:space="0" w:color="auto"/>
        <w:left w:val="none" w:sz="0" w:space="0" w:color="auto"/>
        <w:bottom w:val="none" w:sz="0" w:space="0" w:color="auto"/>
        <w:right w:val="none" w:sz="0" w:space="0" w:color="auto"/>
      </w:divBdr>
    </w:div>
    <w:div w:id="1841769412">
      <w:bodyDiv w:val="1"/>
      <w:marLeft w:val="0"/>
      <w:marRight w:val="0"/>
      <w:marTop w:val="0"/>
      <w:marBottom w:val="0"/>
      <w:divBdr>
        <w:top w:val="none" w:sz="0" w:space="0" w:color="auto"/>
        <w:left w:val="none" w:sz="0" w:space="0" w:color="auto"/>
        <w:bottom w:val="none" w:sz="0" w:space="0" w:color="auto"/>
        <w:right w:val="none" w:sz="0" w:space="0" w:color="auto"/>
      </w:divBdr>
    </w:div>
    <w:div w:id="1841777711">
      <w:bodyDiv w:val="1"/>
      <w:marLeft w:val="0"/>
      <w:marRight w:val="0"/>
      <w:marTop w:val="0"/>
      <w:marBottom w:val="0"/>
      <w:divBdr>
        <w:top w:val="none" w:sz="0" w:space="0" w:color="auto"/>
        <w:left w:val="none" w:sz="0" w:space="0" w:color="auto"/>
        <w:bottom w:val="none" w:sz="0" w:space="0" w:color="auto"/>
        <w:right w:val="none" w:sz="0" w:space="0" w:color="auto"/>
      </w:divBdr>
    </w:div>
    <w:div w:id="1841847897">
      <w:bodyDiv w:val="1"/>
      <w:marLeft w:val="0"/>
      <w:marRight w:val="0"/>
      <w:marTop w:val="0"/>
      <w:marBottom w:val="0"/>
      <w:divBdr>
        <w:top w:val="none" w:sz="0" w:space="0" w:color="auto"/>
        <w:left w:val="none" w:sz="0" w:space="0" w:color="auto"/>
        <w:bottom w:val="none" w:sz="0" w:space="0" w:color="auto"/>
        <w:right w:val="none" w:sz="0" w:space="0" w:color="auto"/>
      </w:divBdr>
    </w:div>
    <w:div w:id="1842159214">
      <w:bodyDiv w:val="1"/>
      <w:marLeft w:val="0"/>
      <w:marRight w:val="0"/>
      <w:marTop w:val="0"/>
      <w:marBottom w:val="0"/>
      <w:divBdr>
        <w:top w:val="none" w:sz="0" w:space="0" w:color="auto"/>
        <w:left w:val="none" w:sz="0" w:space="0" w:color="auto"/>
        <w:bottom w:val="none" w:sz="0" w:space="0" w:color="auto"/>
        <w:right w:val="none" w:sz="0" w:space="0" w:color="auto"/>
      </w:divBdr>
    </w:div>
    <w:div w:id="1842351053">
      <w:bodyDiv w:val="1"/>
      <w:marLeft w:val="0"/>
      <w:marRight w:val="0"/>
      <w:marTop w:val="0"/>
      <w:marBottom w:val="0"/>
      <w:divBdr>
        <w:top w:val="none" w:sz="0" w:space="0" w:color="auto"/>
        <w:left w:val="none" w:sz="0" w:space="0" w:color="auto"/>
        <w:bottom w:val="none" w:sz="0" w:space="0" w:color="auto"/>
        <w:right w:val="none" w:sz="0" w:space="0" w:color="auto"/>
      </w:divBdr>
    </w:div>
    <w:div w:id="1842356494">
      <w:bodyDiv w:val="1"/>
      <w:marLeft w:val="0"/>
      <w:marRight w:val="0"/>
      <w:marTop w:val="0"/>
      <w:marBottom w:val="0"/>
      <w:divBdr>
        <w:top w:val="none" w:sz="0" w:space="0" w:color="auto"/>
        <w:left w:val="none" w:sz="0" w:space="0" w:color="auto"/>
        <w:bottom w:val="none" w:sz="0" w:space="0" w:color="auto"/>
        <w:right w:val="none" w:sz="0" w:space="0" w:color="auto"/>
      </w:divBdr>
    </w:div>
    <w:div w:id="1842427693">
      <w:bodyDiv w:val="1"/>
      <w:marLeft w:val="0"/>
      <w:marRight w:val="0"/>
      <w:marTop w:val="0"/>
      <w:marBottom w:val="0"/>
      <w:divBdr>
        <w:top w:val="none" w:sz="0" w:space="0" w:color="auto"/>
        <w:left w:val="none" w:sz="0" w:space="0" w:color="auto"/>
        <w:bottom w:val="none" w:sz="0" w:space="0" w:color="auto"/>
        <w:right w:val="none" w:sz="0" w:space="0" w:color="auto"/>
      </w:divBdr>
    </w:div>
    <w:div w:id="1842548124">
      <w:bodyDiv w:val="1"/>
      <w:marLeft w:val="0"/>
      <w:marRight w:val="0"/>
      <w:marTop w:val="0"/>
      <w:marBottom w:val="0"/>
      <w:divBdr>
        <w:top w:val="none" w:sz="0" w:space="0" w:color="auto"/>
        <w:left w:val="none" w:sz="0" w:space="0" w:color="auto"/>
        <w:bottom w:val="none" w:sz="0" w:space="0" w:color="auto"/>
        <w:right w:val="none" w:sz="0" w:space="0" w:color="auto"/>
      </w:divBdr>
    </w:div>
    <w:div w:id="1842551004">
      <w:bodyDiv w:val="1"/>
      <w:marLeft w:val="0"/>
      <w:marRight w:val="0"/>
      <w:marTop w:val="0"/>
      <w:marBottom w:val="0"/>
      <w:divBdr>
        <w:top w:val="none" w:sz="0" w:space="0" w:color="auto"/>
        <w:left w:val="none" w:sz="0" w:space="0" w:color="auto"/>
        <w:bottom w:val="none" w:sz="0" w:space="0" w:color="auto"/>
        <w:right w:val="none" w:sz="0" w:space="0" w:color="auto"/>
      </w:divBdr>
    </w:div>
    <w:div w:id="1842621549">
      <w:bodyDiv w:val="1"/>
      <w:marLeft w:val="0"/>
      <w:marRight w:val="0"/>
      <w:marTop w:val="0"/>
      <w:marBottom w:val="0"/>
      <w:divBdr>
        <w:top w:val="none" w:sz="0" w:space="0" w:color="auto"/>
        <w:left w:val="none" w:sz="0" w:space="0" w:color="auto"/>
        <w:bottom w:val="none" w:sz="0" w:space="0" w:color="auto"/>
        <w:right w:val="none" w:sz="0" w:space="0" w:color="auto"/>
      </w:divBdr>
    </w:div>
    <w:div w:id="1842692518">
      <w:bodyDiv w:val="1"/>
      <w:marLeft w:val="0"/>
      <w:marRight w:val="0"/>
      <w:marTop w:val="0"/>
      <w:marBottom w:val="0"/>
      <w:divBdr>
        <w:top w:val="none" w:sz="0" w:space="0" w:color="auto"/>
        <w:left w:val="none" w:sz="0" w:space="0" w:color="auto"/>
        <w:bottom w:val="none" w:sz="0" w:space="0" w:color="auto"/>
        <w:right w:val="none" w:sz="0" w:space="0" w:color="auto"/>
      </w:divBdr>
    </w:div>
    <w:div w:id="1842892603">
      <w:bodyDiv w:val="1"/>
      <w:marLeft w:val="0"/>
      <w:marRight w:val="0"/>
      <w:marTop w:val="0"/>
      <w:marBottom w:val="0"/>
      <w:divBdr>
        <w:top w:val="none" w:sz="0" w:space="0" w:color="auto"/>
        <w:left w:val="none" w:sz="0" w:space="0" w:color="auto"/>
        <w:bottom w:val="none" w:sz="0" w:space="0" w:color="auto"/>
        <w:right w:val="none" w:sz="0" w:space="0" w:color="auto"/>
      </w:divBdr>
    </w:div>
    <w:div w:id="1842961331">
      <w:bodyDiv w:val="1"/>
      <w:marLeft w:val="0"/>
      <w:marRight w:val="0"/>
      <w:marTop w:val="0"/>
      <w:marBottom w:val="0"/>
      <w:divBdr>
        <w:top w:val="none" w:sz="0" w:space="0" w:color="auto"/>
        <w:left w:val="none" w:sz="0" w:space="0" w:color="auto"/>
        <w:bottom w:val="none" w:sz="0" w:space="0" w:color="auto"/>
        <w:right w:val="none" w:sz="0" w:space="0" w:color="auto"/>
      </w:divBdr>
    </w:div>
    <w:div w:id="1842967107">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082175">
      <w:bodyDiv w:val="1"/>
      <w:marLeft w:val="0"/>
      <w:marRight w:val="0"/>
      <w:marTop w:val="0"/>
      <w:marBottom w:val="0"/>
      <w:divBdr>
        <w:top w:val="none" w:sz="0" w:space="0" w:color="auto"/>
        <w:left w:val="none" w:sz="0" w:space="0" w:color="auto"/>
        <w:bottom w:val="none" w:sz="0" w:space="0" w:color="auto"/>
        <w:right w:val="none" w:sz="0" w:space="0" w:color="auto"/>
      </w:divBdr>
    </w:div>
    <w:div w:id="1843201591">
      <w:bodyDiv w:val="1"/>
      <w:marLeft w:val="0"/>
      <w:marRight w:val="0"/>
      <w:marTop w:val="0"/>
      <w:marBottom w:val="0"/>
      <w:divBdr>
        <w:top w:val="none" w:sz="0" w:space="0" w:color="auto"/>
        <w:left w:val="none" w:sz="0" w:space="0" w:color="auto"/>
        <w:bottom w:val="none" w:sz="0" w:space="0" w:color="auto"/>
        <w:right w:val="none" w:sz="0" w:space="0" w:color="auto"/>
      </w:divBdr>
    </w:div>
    <w:div w:id="1843206166">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621120">
      <w:bodyDiv w:val="1"/>
      <w:marLeft w:val="0"/>
      <w:marRight w:val="0"/>
      <w:marTop w:val="0"/>
      <w:marBottom w:val="0"/>
      <w:divBdr>
        <w:top w:val="none" w:sz="0" w:space="0" w:color="auto"/>
        <w:left w:val="none" w:sz="0" w:space="0" w:color="auto"/>
        <w:bottom w:val="none" w:sz="0" w:space="0" w:color="auto"/>
        <w:right w:val="none" w:sz="0" w:space="0" w:color="auto"/>
      </w:divBdr>
    </w:div>
    <w:div w:id="1843814625">
      <w:bodyDiv w:val="1"/>
      <w:marLeft w:val="0"/>
      <w:marRight w:val="0"/>
      <w:marTop w:val="0"/>
      <w:marBottom w:val="0"/>
      <w:divBdr>
        <w:top w:val="none" w:sz="0" w:space="0" w:color="auto"/>
        <w:left w:val="none" w:sz="0" w:space="0" w:color="auto"/>
        <w:bottom w:val="none" w:sz="0" w:space="0" w:color="auto"/>
        <w:right w:val="none" w:sz="0" w:space="0" w:color="auto"/>
      </w:divBdr>
    </w:div>
    <w:div w:id="1844079279">
      <w:bodyDiv w:val="1"/>
      <w:marLeft w:val="0"/>
      <w:marRight w:val="0"/>
      <w:marTop w:val="0"/>
      <w:marBottom w:val="0"/>
      <w:divBdr>
        <w:top w:val="none" w:sz="0" w:space="0" w:color="auto"/>
        <w:left w:val="none" w:sz="0" w:space="0" w:color="auto"/>
        <w:bottom w:val="none" w:sz="0" w:space="0" w:color="auto"/>
        <w:right w:val="none" w:sz="0" w:space="0" w:color="auto"/>
      </w:divBdr>
    </w:div>
    <w:div w:id="1844127137">
      <w:bodyDiv w:val="1"/>
      <w:marLeft w:val="0"/>
      <w:marRight w:val="0"/>
      <w:marTop w:val="0"/>
      <w:marBottom w:val="0"/>
      <w:divBdr>
        <w:top w:val="none" w:sz="0" w:space="0" w:color="auto"/>
        <w:left w:val="none" w:sz="0" w:space="0" w:color="auto"/>
        <w:bottom w:val="none" w:sz="0" w:space="0" w:color="auto"/>
        <w:right w:val="none" w:sz="0" w:space="0" w:color="auto"/>
      </w:divBdr>
    </w:div>
    <w:div w:id="1844202297">
      <w:bodyDiv w:val="1"/>
      <w:marLeft w:val="0"/>
      <w:marRight w:val="0"/>
      <w:marTop w:val="0"/>
      <w:marBottom w:val="0"/>
      <w:divBdr>
        <w:top w:val="none" w:sz="0" w:space="0" w:color="auto"/>
        <w:left w:val="none" w:sz="0" w:space="0" w:color="auto"/>
        <w:bottom w:val="none" w:sz="0" w:space="0" w:color="auto"/>
        <w:right w:val="none" w:sz="0" w:space="0" w:color="auto"/>
      </w:divBdr>
    </w:div>
    <w:div w:id="1844274806">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4466487">
      <w:bodyDiv w:val="1"/>
      <w:marLeft w:val="0"/>
      <w:marRight w:val="0"/>
      <w:marTop w:val="0"/>
      <w:marBottom w:val="0"/>
      <w:divBdr>
        <w:top w:val="none" w:sz="0" w:space="0" w:color="auto"/>
        <w:left w:val="none" w:sz="0" w:space="0" w:color="auto"/>
        <w:bottom w:val="none" w:sz="0" w:space="0" w:color="auto"/>
        <w:right w:val="none" w:sz="0" w:space="0" w:color="auto"/>
      </w:divBdr>
    </w:div>
    <w:div w:id="1844514682">
      <w:bodyDiv w:val="1"/>
      <w:marLeft w:val="0"/>
      <w:marRight w:val="0"/>
      <w:marTop w:val="0"/>
      <w:marBottom w:val="0"/>
      <w:divBdr>
        <w:top w:val="none" w:sz="0" w:space="0" w:color="auto"/>
        <w:left w:val="none" w:sz="0" w:space="0" w:color="auto"/>
        <w:bottom w:val="none" w:sz="0" w:space="0" w:color="auto"/>
        <w:right w:val="none" w:sz="0" w:space="0" w:color="auto"/>
      </w:divBdr>
    </w:div>
    <w:div w:id="1844784804">
      <w:bodyDiv w:val="1"/>
      <w:marLeft w:val="0"/>
      <w:marRight w:val="0"/>
      <w:marTop w:val="0"/>
      <w:marBottom w:val="0"/>
      <w:divBdr>
        <w:top w:val="none" w:sz="0" w:space="0" w:color="auto"/>
        <w:left w:val="none" w:sz="0" w:space="0" w:color="auto"/>
        <w:bottom w:val="none" w:sz="0" w:space="0" w:color="auto"/>
        <w:right w:val="none" w:sz="0" w:space="0" w:color="auto"/>
      </w:divBdr>
    </w:div>
    <w:div w:id="1844861059">
      <w:bodyDiv w:val="1"/>
      <w:marLeft w:val="0"/>
      <w:marRight w:val="0"/>
      <w:marTop w:val="0"/>
      <w:marBottom w:val="0"/>
      <w:divBdr>
        <w:top w:val="none" w:sz="0" w:space="0" w:color="auto"/>
        <w:left w:val="none" w:sz="0" w:space="0" w:color="auto"/>
        <w:bottom w:val="none" w:sz="0" w:space="0" w:color="auto"/>
        <w:right w:val="none" w:sz="0" w:space="0" w:color="auto"/>
      </w:divBdr>
    </w:div>
    <w:div w:id="1844970043">
      <w:bodyDiv w:val="1"/>
      <w:marLeft w:val="0"/>
      <w:marRight w:val="0"/>
      <w:marTop w:val="0"/>
      <w:marBottom w:val="0"/>
      <w:divBdr>
        <w:top w:val="none" w:sz="0" w:space="0" w:color="auto"/>
        <w:left w:val="none" w:sz="0" w:space="0" w:color="auto"/>
        <w:bottom w:val="none" w:sz="0" w:space="0" w:color="auto"/>
        <w:right w:val="none" w:sz="0" w:space="0" w:color="auto"/>
      </w:divBdr>
    </w:div>
    <w:div w:id="1845125666">
      <w:bodyDiv w:val="1"/>
      <w:marLeft w:val="0"/>
      <w:marRight w:val="0"/>
      <w:marTop w:val="0"/>
      <w:marBottom w:val="0"/>
      <w:divBdr>
        <w:top w:val="none" w:sz="0" w:space="0" w:color="auto"/>
        <w:left w:val="none" w:sz="0" w:space="0" w:color="auto"/>
        <w:bottom w:val="none" w:sz="0" w:space="0" w:color="auto"/>
        <w:right w:val="none" w:sz="0" w:space="0" w:color="auto"/>
      </w:divBdr>
    </w:div>
    <w:div w:id="1845126564">
      <w:bodyDiv w:val="1"/>
      <w:marLeft w:val="0"/>
      <w:marRight w:val="0"/>
      <w:marTop w:val="0"/>
      <w:marBottom w:val="0"/>
      <w:divBdr>
        <w:top w:val="none" w:sz="0" w:space="0" w:color="auto"/>
        <w:left w:val="none" w:sz="0" w:space="0" w:color="auto"/>
        <w:bottom w:val="none" w:sz="0" w:space="0" w:color="auto"/>
        <w:right w:val="none" w:sz="0" w:space="0" w:color="auto"/>
      </w:divBdr>
    </w:div>
    <w:div w:id="1845246266">
      <w:bodyDiv w:val="1"/>
      <w:marLeft w:val="0"/>
      <w:marRight w:val="0"/>
      <w:marTop w:val="0"/>
      <w:marBottom w:val="0"/>
      <w:divBdr>
        <w:top w:val="none" w:sz="0" w:space="0" w:color="auto"/>
        <w:left w:val="none" w:sz="0" w:space="0" w:color="auto"/>
        <w:bottom w:val="none" w:sz="0" w:space="0" w:color="auto"/>
        <w:right w:val="none" w:sz="0" w:space="0" w:color="auto"/>
      </w:divBdr>
    </w:div>
    <w:div w:id="1845317515">
      <w:bodyDiv w:val="1"/>
      <w:marLeft w:val="0"/>
      <w:marRight w:val="0"/>
      <w:marTop w:val="0"/>
      <w:marBottom w:val="0"/>
      <w:divBdr>
        <w:top w:val="none" w:sz="0" w:space="0" w:color="auto"/>
        <w:left w:val="none" w:sz="0" w:space="0" w:color="auto"/>
        <w:bottom w:val="none" w:sz="0" w:space="0" w:color="auto"/>
        <w:right w:val="none" w:sz="0" w:space="0" w:color="auto"/>
      </w:divBdr>
    </w:div>
    <w:div w:id="1845513233">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5778495">
      <w:bodyDiv w:val="1"/>
      <w:marLeft w:val="0"/>
      <w:marRight w:val="0"/>
      <w:marTop w:val="0"/>
      <w:marBottom w:val="0"/>
      <w:divBdr>
        <w:top w:val="none" w:sz="0" w:space="0" w:color="auto"/>
        <w:left w:val="none" w:sz="0" w:space="0" w:color="auto"/>
        <w:bottom w:val="none" w:sz="0" w:space="0" w:color="auto"/>
        <w:right w:val="none" w:sz="0" w:space="0" w:color="auto"/>
      </w:divBdr>
    </w:div>
    <w:div w:id="1845779729">
      <w:bodyDiv w:val="1"/>
      <w:marLeft w:val="0"/>
      <w:marRight w:val="0"/>
      <w:marTop w:val="0"/>
      <w:marBottom w:val="0"/>
      <w:divBdr>
        <w:top w:val="none" w:sz="0" w:space="0" w:color="auto"/>
        <w:left w:val="none" w:sz="0" w:space="0" w:color="auto"/>
        <w:bottom w:val="none" w:sz="0" w:space="0" w:color="auto"/>
        <w:right w:val="none" w:sz="0" w:space="0" w:color="auto"/>
      </w:divBdr>
    </w:div>
    <w:div w:id="1845893675">
      <w:bodyDiv w:val="1"/>
      <w:marLeft w:val="0"/>
      <w:marRight w:val="0"/>
      <w:marTop w:val="0"/>
      <w:marBottom w:val="0"/>
      <w:divBdr>
        <w:top w:val="none" w:sz="0" w:space="0" w:color="auto"/>
        <w:left w:val="none" w:sz="0" w:space="0" w:color="auto"/>
        <w:bottom w:val="none" w:sz="0" w:space="0" w:color="auto"/>
        <w:right w:val="none" w:sz="0" w:space="0" w:color="auto"/>
      </w:divBdr>
    </w:div>
    <w:div w:id="1846093107">
      <w:bodyDiv w:val="1"/>
      <w:marLeft w:val="0"/>
      <w:marRight w:val="0"/>
      <w:marTop w:val="0"/>
      <w:marBottom w:val="0"/>
      <w:divBdr>
        <w:top w:val="none" w:sz="0" w:space="0" w:color="auto"/>
        <w:left w:val="none" w:sz="0" w:space="0" w:color="auto"/>
        <w:bottom w:val="none" w:sz="0" w:space="0" w:color="auto"/>
        <w:right w:val="none" w:sz="0" w:space="0" w:color="auto"/>
      </w:divBdr>
    </w:div>
    <w:div w:id="1846245866">
      <w:bodyDiv w:val="1"/>
      <w:marLeft w:val="0"/>
      <w:marRight w:val="0"/>
      <w:marTop w:val="0"/>
      <w:marBottom w:val="0"/>
      <w:divBdr>
        <w:top w:val="none" w:sz="0" w:space="0" w:color="auto"/>
        <w:left w:val="none" w:sz="0" w:space="0" w:color="auto"/>
        <w:bottom w:val="none" w:sz="0" w:space="0" w:color="auto"/>
        <w:right w:val="none" w:sz="0" w:space="0" w:color="auto"/>
      </w:divBdr>
    </w:div>
    <w:div w:id="1846434049">
      <w:bodyDiv w:val="1"/>
      <w:marLeft w:val="0"/>
      <w:marRight w:val="0"/>
      <w:marTop w:val="0"/>
      <w:marBottom w:val="0"/>
      <w:divBdr>
        <w:top w:val="none" w:sz="0" w:space="0" w:color="auto"/>
        <w:left w:val="none" w:sz="0" w:space="0" w:color="auto"/>
        <w:bottom w:val="none" w:sz="0" w:space="0" w:color="auto"/>
        <w:right w:val="none" w:sz="0" w:space="0" w:color="auto"/>
      </w:divBdr>
    </w:div>
    <w:div w:id="1846508434">
      <w:bodyDiv w:val="1"/>
      <w:marLeft w:val="0"/>
      <w:marRight w:val="0"/>
      <w:marTop w:val="0"/>
      <w:marBottom w:val="0"/>
      <w:divBdr>
        <w:top w:val="none" w:sz="0" w:space="0" w:color="auto"/>
        <w:left w:val="none" w:sz="0" w:space="0" w:color="auto"/>
        <w:bottom w:val="none" w:sz="0" w:space="0" w:color="auto"/>
        <w:right w:val="none" w:sz="0" w:space="0" w:color="auto"/>
      </w:divBdr>
    </w:div>
    <w:div w:id="1846549234">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6744948">
      <w:bodyDiv w:val="1"/>
      <w:marLeft w:val="0"/>
      <w:marRight w:val="0"/>
      <w:marTop w:val="0"/>
      <w:marBottom w:val="0"/>
      <w:divBdr>
        <w:top w:val="none" w:sz="0" w:space="0" w:color="auto"/>
        <w:left w:val="none" w:sz="0" w:space="0" w:color="auto"/>
        <w:bottom w:val="none" w:sz="0" w:space="0" w:color="auto"/>
        <w:right w:val="none" w:sz="0" w:space="0" w:color="auto"/>
      </w:divBdr>
    </w:div>
    <w:div w:id="1846823072">
      <w:bodyDiv w:val="1"/>
      <w:marLeft w:val="0"/>
      <w:marRight w:val="0"/>
      <w:marTop w:val="0"/>
      <w:marBottom w:val="0"/>
      <w:divBdr>
        <w:top w:val="none" w:sz="0" w:space="0" w:color="auto"/>
        <w:left w:val="none" w:sz="0" w:space="0" w:color="auto"/>
        <w:bottom w:val="none" w:sz="0" w:space="0" w:color="auto"/>
        <w:right w:val="none" w:sz="0" w:space="0" w:color="auto"/>
      </w:divBdr>
    </w:div>
    <w:div w:id="1847133356">
      <w:bodyDiv w:val="1"/>
      <w:marLeft w:val="0"/>
      <w:marRight w:val="0"/>
      <w:marTop w:val="0"/>
      <w:marBottom w:val="0"/>
      <w:divBdr>
        <w:top w:val="none" w:sz="0" w:space="0" w:color="auto"/>
        <w:left w:val="none" w:sz="0" w:space="0" w:color="auto"/>
        <w:bottom w:val="none" w:sz="0" w:space="0" w:color="auto"/>
        <w:right w:val="none" w:sz="0" w:space="0" w:color="auto"/>
      </w:divBdr>
    </w:div>
    <w:div w:id="1847280626">
      <w:bodyDiv w:val="1"/>
      <w:marLeft w:val="0"/>
      <w:marRight w:val="0"/>
      <w:marTop w:val="0"/>
      <w:marBottom w:val="0"/>
      <w:divBdr>
        <w:top w:val="none" w:sz="0" w:space="0" w:color="auto"/>
        <w:left w:val="none" w:sz="0" w:space="0" w:color="auto"/>
        <w:bottom w:val="none" w:sz="0" w:space="0" w:color="auto"/>
        <w:right w:val="none" w:sz="0" w:space="0" w:color="auto"/>
      </w:divBdr>
    </w:div>
    <w:div w:id="1847402186">
      <w:bodyDiv w:val="1"/>
      <w:marLeft w:val="0"/>
      <w:marRight w:val="0"/>
      <w:marTop w:val="0"/>
      <w:marBottom w:val="0"/>
      <w:divBdr>
        <w:top w:val="none" w:sz="0" w:space="0" w:color="auto"/>
        <w:left w:val="none" w:sz="0" w:space="0" w:color="auto"/>
        <w:bottom w:val="none" w:sz="0" w:space="0" w:color="auto"/>
        <w:right w:val="none" w:sz="0" w:space="0" w:color="auto"/>
      </w:divBdr>
    </w:div>
    <w:div w:id="184748154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675409">
      <w:bodyDiv w:val="1"/>
      <w:marLeft w:val="0"/>
      <w:marRight w:val="0"/>
      <w:marTop w:val="0"/>
      <w:marBottom w:val="0"/>
      <w:divBdr>
        <w:top w:val="none" w:sz="0" w:space="0" w:color="auto"/>
        <w:left w:val="none" w:sz="0" w:space="0" w:color="auto"/>
        <w:bottom w:val="none" w:sz="0" w:space="0" w:color="auto"/>
        <w:right w:val="none" w:sz="0" w:space="0" w:color="auto"/>
      </w:divBdr>
    </w:div>
    <w:div w:id="1847861892">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8133308">
      <w:bodyDiv w:val="1"/>
      <w:marLeft w:val="0"/>
      <w:marRight w:val="0"/>
      <w:marTop w:val="0"/>
      <w:marBottom w:val="0"/>
      <w:divBdr>
        <w:top w:val="none" w:sz="0" w:space="0" w:color="auto"/>
        <w:left w:val="none" w:sz="0" w:space="0" w:color="auto"/>
        <w:bottom w:val="none" w:sz="0" w:space="0" w:color="auto"/>
        <w:right w:val="none" w:sz="0" w:space="0" w:color="auto"/>
      </w:divBdr>
    </w:div>
    <w:div w:id="1848591523">
      <w:bodyDiv w:val="1"/>
      <w:marLeft w:val="0"/>
      <w:marRight w:val="0"/>
      <w:marTop w:val="0"/>
      <w:marBottom w:val="0"/>
      <w:divBdr>
        <w:top w:val="none" w:sz="0" w:space="0" w:color="auto"/>
        <w:left w:val="none" w:sz="0" w:space="0" w:color="auto"/>
        <w:bottom w:val="none" w:sz="0" w:space="0" w:color="auto"/>
        <w:right w:val="none" w:sz="0" w:space="0" w:color="auto"/>
      </w:divBdr>
    </w:div>
    <w:div w:id="1848902452">
      <w:bodyDiv w:val="1"/>
      <w:marLeft w:val="0"/>
      <w:marRight w:val="0"/>
      <w:marTop w:val="0"/>
      <w:marBottom w:val="0"/>
      <w:divBdr>
        <w:top w:val="none" w:sz="0" w:space="0" w:color="auto"/>
        <w:left w:val="none" w:sz="0" w:space="0" w:color="auto"/>
        <w:bottom w:val="none" w:sz="0" w:space="0" w:color="auto"/>
        <w:right w:val="none" w:sz="0" w:space="0" w:color="auto"/>
      </w:divBdr>
    </w:div>
    <w:div w:id="1848933835">
      <w:bodyDiv w:val="1"/>
      <w:marLeft w:val="0"/>
      <w:marRight w:val="0"/>
      <w:marTop w:val="0"/>
      <w:marBottom w:val="0"/>
      <w:divBdr>
        <w:top w:val="none" w:sz="0" w:space="0" w:color="auto"/>
        <w:left w:val="none" w:sz="0" w:space="0" w:color="auto"/>
        <w:bottom w:val="none" w:sz="0" w:space="0" w:color="auto"/>
        <w:right w:val="none" w:sz="0" w:space="0" w:color="auto"/>
      </w:divBdr>
    </w:div>
    <w:div w:id="1849100869">
      <w:bodyDiv w:val="1"/>
      <w:marLeft w:val="0"/>
      <w:marRight w:val="0"/>
      <w:marTop w:val="0"/>
      <w:marBottom w:val="0"/>
      <w:divBdr>
        <w:top w:val="none" w:sz="0" w:space="0" w:color="auto"/>
        <w:left w:val="none" w:sz="0" w:space="0" w:color="auto"/>
        <w:bottom w:val="none" w:sz="0" w:space="0" w:color="auto"/>
        <w:right w:val="none" w:sz="0" w:space="0" w:color="auto"/>
      </w:divBdr>
    </w:div>
    <w:div w:id="1849367558">
      <w:bodyDiv w:val="1"/>
      <w:marLeft w:val="0"/>
      <w:marRight w:val="0"/>
      <w:marTop w:val="0"/>
      <w:marBottom w:val="0"/>
      <w:divBdr>
        <w:top w:val="none" w:sz="0" w:space="0" w:color="auto"/>
        <w:left w:val="none" w:sz="0" w:space="0" w:color="auto"/>
        <w:bottom w:val="none" w:sz="0" w:space="0" w:color="auto"/>
        <w:right w:val="none" w:sz="0" w:space="0" w:color="auto"/>
      </w:divBdr>
    </w:div>
    <w:div w:id="1849372074">
      <w:bodyDiv w:val="1"/>
      <w:marLeft w:val="0"/>
      <w:marRight w:val="0"/>
      <w:marTop w:val="0"/>
      <w:marBottom w:val="0"/>
      <w:divBdr>
        <w:top w:val="none" w:sz="0" w:space="0" w:color="auto"/>
        <w:left w:val="none" w:sz="0" w:space="0" w:color="auto"/>
        <w:bottom w:val="none" w:sz="0" w:space="0" w:color="auto"/>
        <w:right w:val="none" w:sz="0" w:space="0" w:color="auto"/>
      </w:divBdr>
    </w:div>
    <w:div w:id="1849515049">
      <w:bodyDiv w:val="1"/>
      <w:marLeft w:val="0"/>
      <w:marRight w:val="0"/>
      <w:marTop w:val="0"/>
      <w:marBottom w:val="0"/>
      <w:divBdr>
        <w:top w:val="none" w:sz="0" w:space="0" w:color="auto"/>
        <w:left w:val="none" w:sz="0" w:space="0" w:color="auto"/>
        <w:bottom w:val="none" w:sz="0" w:space="0" w:color="auto"/>
        <w:right w:val="none" w:sz="0" w:space="0" w:color="auto"/>
      </w:divBdr>
    </w:div>
    <w:div w:id="1849754346">
      <w:bodyDiv w:val="1"/>
      <w:marLeft w:val="0"/>
      <w:marRight w:val="0"/>
      <w:marTop w:val="0"/>
      <w:marBottom w:val="0"/>
      <w:divBdr>
        <w:top w:val="none" w:sz="0" w:space="0" w:color="auto"/>
        <w:left w:val="none" w:sz="0" w:space="0" w:color="auto"/>
        <w:bottom w:val="none" w:sz="0" w:space="0" w:color="auto"/>
        <w:right w:val="none" w:sz="0" w:space="0" w:color="auto"/>
      </w:divBdr>
    </w:div>
    <w:div w:id="1849981560">
      <w:bodyDiv w:val="1"/>
      <w:marLeft w:val="0"/>
      <w:marRight w:val="0"/>
      <w:marTop w:val="0"/>
      <w:marBottom w:val="0"/>
      <w:divBdr>
        <w:top w:val="none" w:sz="0" w:space="0" w:color="auto"/>
        <w:left w:val="none" w:sz="0" w:space="0" w:color="auto"/>
        <w:bottom w:val="none" w:sz="0" w:space="0" w:color="auto"/>
        <w:right w:val="none" w:sz="0" w:space="0" w:color="auto"/>
      </w:divBdr>
    </w:div>
    <w:div w:id="1850093578">
      <w:bodyDiv w:val="1"/>
      <w:marLeft w:val="0"/>
      <w:marRight w:val="0"/>
      <w:marTop w:val="0"/>
      <w:marBottom w:val="0"/>
      <w:divBdr>
        <w:top w:val="none" w:sz="0" w:space="0" w:color="auto"/>
        <w:left w:val="none" w:sz="0" w:space="0" w:color="auto"/>
        <w:bottom w:val="none" w:sz="0" w:space="0" w:color="auto"/>
        <w:right w:val="none" w:sz="0" w:space="0" w:color="auto"/>
      </w:divBdr>
    </w:div>
    <w:div w:id="1850175240">
      <w:bodyDiv w:val="1"/>
      <w:marLeft w:val="0"/>
      <w:marRight w:val="0"/>
      <w:marTop w:val="0"/>
      <w:marBottom w:val="0"/>
      <w:divBdr>
        <w:top w:val="none" w:sz="0" w:space="0" w:color="auto"/>
        <w:left w:val="none" w:sz="0" w:space="0" w:color="auto"/>
        <w:bottom w:val="none" w:sz="0" w:space="0" w:color="auto"/>
        <w:right w:val="none" w:sz="0" w:space="0" w:color="auto"/>
      </w:divBdr>
    </w:div>
    <w:div w:id="1850212951">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682577">
      <w:bodyDiv w:val="1"/>
      <w:marLeft w:val="0"/>
      <w:marRight w:val="0"/>
      <w:marTop w:val="0"/>
      <w:marBottom w:val="0"/>
      <w:divBdr>
        <w:top w:val="none" w:sz="0" w:space="0" w:color="auto"/>
        <w:left w:val="none" w:sz="0" w:space="0" w:color="auto"/>
        <w:bottom w:val="none" w:sz="0" w:space="0" w:color="auto"/>
        <w:right w:val="none" w:sz="0" w:space="0" w:color="auto"/>
      </w:divBdr>
    </w:div>
    <w:div w:id="1850757483">
      <w:bodyDiv w:val="1"/>
      <w:marLeft w:val="0"/>
      <w:marRight w:val="0"/>
      <w:marTop w:val="0"/>
      <w:marBottom w:val="0"/>
      <w:divBdr>
        <w:top w:val="none" w:sz="0" w:space="0" w:color="auto"/>
        <w:left w:val="none" w:sz="0" w:space="0" w:color="auto"/>
        <w:bottom w:val="none" w:sz="0" w:space="0" w:color="auto"/>
        <w:right w:val="none" w:sz="0" w:space="0" w:color="auto"/>
      </w:divBdr>
    </w:div>
    <w:div w:id="1850947503">
      <w:bodyDiv w:val="1"/>
      <w:marLeft w:val="0"/>
      <w:marRight w:val="0"/>
      <w:marTop w:val="0"/>
      <w:marBottom w:val="0"/>
      <w:divBdr>
        <w:top w:val="none" w:sz="0" w:space="0" w:color="auto"/>
        <w:left w:val="none" w:sz="0" w:space="0" w:color="auto"/>
        <w:bottom w:val="none" w:sz="0" w:space="0" w:color="auto"/>
        <w:right w:val="none" w:sz="0" w:space="0" w:color="auto"/>
      </w:divBdr>
    </w:div>
    <w:div w:id="1851026737">
      <w:bodyDiv w:val="1"/>
      <w:marLeft w:val="0"/>
      <w:marRight w:val="0"/>
      <w:marTop w:val="0"/>
      <w:marBottom w:val="0"/>
      <w:divBdr>
        <w:top w:val="none" w:sz="0" w:space="0" w:color="auto"/>
        <w:left w:val="none" w:sz="0" w:space="0" w:color="auto"/>
        <w:bottom w:val="none" w:sz="0" w:space="0" w:color="auto"/>
        <w:right w:val="none" w:sz="0" w:space="0" w:color="auto"/>
      </w:divBdr>
    </w:div>
    <w:div w:id="1851094097">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1338055">
      <w:bodyDiv w:val="1"/>
      <w:marLeft w:val="0"/>
      <w:marRight w:val="0"/>
      <w:marTop w:val="0"/>
      <w:marBottom w:val="0"/>
      <w:divBdr>
        <w:top w:val="none" w:sz="0" w:space="0" w:color="auto"/>
        <w:left w:val="none" w:sz="0" w:space="0" w:color="auto"/>
        <w:bottom w:val="none" w:sz="0" w:space="0" w:color="auto"/>
        <w:right w:val="none" w:sz="0" w:space="0" w:color="auto"/>
      </w:divBdr>
    </w:div>
    <w:div w:id="1851481575">
      <w:bodyDiv w:val="1"/>
      <w:marLeft w:val="0"/>
      <w:marRight w:val="0"/>
      <w:marTop w:val="0"/>
      <w:marBottom w:val="0"/>
      <w:divBdr>
        <w:top w:val="none" w:sz="0" w:space="0" w:color="auto"/>
        <w:left w:val="none" w:sz="0" w:space="0" w:color="auto"/>
        <w:bottom w:val="none" w:sz="0" w:space="0" w:color="auto"/>
        <w:right w:val="none" w:sz="0" w:space="0" w:color="auto"/>
      </w:divBdr>
    </w:div>
    <w:div w:id="1851598357">
      <w:bodyDiv w:val="1"/>
      <w:marLeft w:val="0"/>
      <w:marRight w:val="0"/>
      <w:marTop w:val="0"/>
      <w:marBottom w:val="0"/>
      <w:divBdr>
        <w:top w:val="none" w:sz="0" w:space="0" w:color="auto"/>
        <w:left w:val="none" w:sz="0" w:space="0" w:color="auto"/>
        <w:bottom w:val="none" w:sz="0" w:space="0" w:color="auto"/>
        <w:right w:val="none" w:sz="0" w:space="0" w:color="auto"/>
      </w:divBdr>
    </w:div>
    <w:div w:id="1851601142">
      <w:bodyDiv w:val="1"/>
      <w:marLeft w:val="0"/>
      <w:marRight w:val="0"/>
      <w:marTop w:val="0"/>
      <w:marBottom w:val="0"/>
      <w:divBdr>
        <w:top w:val="none" w:sz="0" w:space="0" w:color="auto"/>
        <w:left w:val="none" w:sz="0" w:space="0" w:color="auto"/>
        <w:bottom w:val="none" w:sz="0" w:space="0" w:color="auto"/>
        <w:right w:val="none" w:sz="0" w:space="0" w:color="auto"/>
      </w:divBdr>
    </w:div>
    <w:div w:id="1851673756">
      <w:bodyDiv w:val="1"/>
      <w:marLeft w:val="0"/>
      <w:marRight w:val="0"/>
      <w:marTop w:val="0"/>
      <w:marBottom w:val="0"/>
      <w:divBdr>
        <w:top w:val="none" w:sz="0" w:space="0" w:color="auto"/>
        <w:left w:val="none" w:sz="0" w:space="0" w:color="auto"/>
        <w:bottom w:val="none" w:sz="0" w:space="0" w:color="auto"/>
        <w:right w:val="none" w:sz="0" w:space="0" w:color="auto"/>
      </w:divBdr>
    </w:div>
    <w:div w:id="1851679247">
      <w:bodyDiv w:val="1"/>
      <w:marLeft w:val="0"/>
      <w:marRight w:val="0"/>
      <w:marTop w:val="0"/>
      <w:marBottom w:val="0"/>
      <w:divBdr>
        <w:top w:val="none" w:sz="0" w:space="0" w:color="auto"/>
        <w:left w:val="none" w:sz="0" w:space="0" w:color="auto"/>
        <w:bottom w:val="none" w:sz="0" w:space="0" w:color="auto"/>
        <w:right w:val="none" w:sz="0" w:space="0" w:color="auto"/>
      </w:divBdr>
    </w:div>
    <w:div w:id="1851724518">
      <w:bodyDiv w:val="1"/>
      <w:marLeft w:val="0"/>
      <w:marRight w:val="0"/>
      <w:marTop w:val="0"/>
      <w:marBottom w:val="0"/>
      <w:divBdr>
        <w:top w:val="none" w:sz="0" w:space="0" w:color="auto"/>
        <w:left w:val="none" w:sz="0" w:space="0" w:color="auto"/>
        <w:bottom w:val="none" w:sz="0" w:space="0" w:color="auto"/>
        <w:right w:val="none" w:sz="0" w:space="0" w:color="auto"/>
      </w:divBdr>
    </w:div>
    <w:div w:id="1851790952">
      <w:bodyDiv w:val="1"/>
      <w:marLeft w:val="0"/>
      <w:marRight w:val="0"/>
      <w:marTop w:val="0"/>
      <w:marBottom w:val="0"/>
      <w:divBdr>
        <w:top w:val="none" w:sz="0" w:space="0" w:color="auto"/>
        <w:left w:val="none" w:sz="0" w:space="0" w:color="auto"/>
        <w:bottom w:val="none" w:sz="0" w:space="0" w:color="auto"/>
        <w:right w:val="none" w:sz="0" w:space="0" w:color="auto"/>
      </w:divBdr>
    </w:div>
    <w:div w:id="1851800386">
      <w:bodyDiv w:val="1"/>
      <w:marLeft w:val="0"/>
      <w:marRight w:val="0"/>
      <w:marTop w:val="0"/>
      <w:marBottom w:val="0"/>
      <w:divBdr>
        <w:top w:val="none" w:sz="0" w:space="0" w:color="auto"/>
        <w:left w:val="none" w:sz="0" w:space="0" w:color="auto"/>
        <w:bottom w:val="none" w:sz="0" w:space="0" w:color="auto"/>
        <w:right w:val="none" w:sz="0" w:space="0" w:color="auto"/>
      </w:divBdr>
    </w:div>
    <w:div w:id="1851990189">
      <w:bodyDiv w:val="1"/>
      <w:marLeft w:val="0"/>
      <w:marRight w:val="0"/>
      <w:marTop w:val="0"/>
      <w:marBottom w:val="0"/>
      <w:divBdr>
        <w:top w:val="none" w:sz="0" w:space="0" w:color="auto"/>
        <w:left w:val="none" w:sz="0" w:space="0" w:color="auto"/>
        <w:bottom w:val="none" w:sz="0" w:space="0" w:color="auto"/>
        <w:right w:val="none" w:sz="0" w:space="0" w:color="auto"/>
      </w:divBdr>
    </w:div>
    <w:div w:id="1852137825">
      <w:bodyDiv w:val="1"/>
      <w:marLeft w:val="0"/>
      <w:marRight w:val="0"/>
      <w:marTop w:val="0"/>
      <w:marBottom w:val="0"/>
      <w:divBdr>
        <w:top w:val="none" w:sz="0" w:space="0" w:color="auto"/>
        <w:left w:val="none" w:sz="0" w:space="0" w:color="auto"/>
        <w:bottom w:val="none" w:sz="0" w:space="0" w:color="auto"/>
        <w:right w:val="none" w:sz="0" w:space="0" w:color="auto"/>
      </w:divBdr>
    </w:div>
    <w:div w:id="1852143330">
      <w:bodyDiv w:val="1"/>
      <w:marLeft w:val="0"/>
      <w:marRight w:val="0"/>
      <w:marTop w:val="0"/>
      <w:marBottom w:val="0"/>
      <w:divBdr>
        <w:top w:val="none" w:sz="0" w:space="0" w:color="auto"/>
        <w:left w:val="none" w:sz="0" w:space="0" w:color="auto"/>
        <w:bottom w:val="none" w:sz="0" w:space="0" w:color="auto"/>
        <w:right w:val="none" w:sz="0" w:space="0" w:color="auto"/>
      </w:divBdr>
    </w:div>
    <w:div w:id="1852211089">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257601">
      <w:bodyDiv w:val="1"/>
      <w:marLeft w:val="0"/>
      <w:marRight w:val="0"/>
      <w:marTop w:val="0"/>
      <w:marBottom w:val="0"/>
      <w:divBdr>
        <w:top w:val="none" w:sz="0" w:space="0" w:color="auto"/>
        <w:left w:val="none" w:sz="0" w:space="0" w:color="auto"/>
        <w:bottom w:val="none" w:sz="0" w:space="0" w:color="auto"/>
        <w:right w:val="none" w:sz="0" w:space="0" w:color="auto"/>
      </w:divBdr>
    </w:div>
    <w:div w:id="1852573044">
      <w:bodyDiv w:val="1"/>
      <w:marLeft w:val="0"/>
      <w:marRight w:val="0"/>
      <w:marTop w:val="0"/>
      <w:marBottom w:val="0"/>
      <w:divBdr>
        <w:top w:val="none" w:sz="0" w:space="0" w:color="auto"/>
        <w:left w:val="none" w:sz="0" w:space="0" w:color="auto"/>
        <w:bottom w:val="none" w:sz="0" w:space="0" w:color="auto"/>
        <w:right w:val="none" w:sz="0" w:space="0" w:color="auto"/>
      </w:divBdr>
    </w:div>
    <w:div w:id="1852598525">
      <w:bodyDiv w:val="1"/>
      <w:marLeft w:val="0"/>
      <w:marRight w:val="0"/>
      <w:marTop w:val="0"/>
      <w:marBottom w:val="0"/>
      <w:divBdr>
        <w:top w:val="none" w:sz="0" w:space="0" w:color="auto"/>
        <w:left w:val="none" w:sz="0" w:space="0" w:color="auto"/>
        <w:bottom w:val="none" w:sz="0" w:space="0" w:color="auto"/>
        <w:right w:val="none" w:sz="0" w:space="0" w:color="auto"/>
      </w:divBdr>
    </w:div>
    <w:div w:id="1852915665">
      <w:bodyDiv w:val="1"/>
      <w:marLeft w:val="0"/>
      <w:marRight w:val="0"/>
      <w:marTop w:val="0"/>
      <w:marBottom w:val="0"/>
      <w:divBdr>
        <w:top w:val="none" w:sz="0" w:space="0" w:color="auto"/>
        <w:left w:val="none" w:sz="0" w:space="0" w:color="auto"/>
        <w:bottom w:val="none" w:sz="0" w:space="0" w:color="auto"/>
        <w:right w:val="none" w:sz="0" w:space="0" w:color="auto"/>
      </w:divBdr>
    </w:div>
    <w:div w:id="1853101503">
      <w:bodyDiv w:val="1"/>
      <w:marLeft w:val="0"/>
      <w:marRight w:val="0"/>
      <w:marTop w:val="0"/>
      <w:marBottom w:val="0"/>
      <w:divBdr>
        <w:top w:val="none" w:sz="0" w:space="0" w:color="auto"/>
        <w:left w:val="none" w:sz="0" w:space="0" w:color="auto"/>
        <w:bottom w:val="none" w:sz="0" w:space="0" w:color="auto"/>
        <w:right w:val="none" w:sz="0" w:space="0" w:color="auto"/>
      </w:divBdr>
    </w:div>
    <w:div w:id="1853375010">
      <w:bodyDiv w:val="1"/>
      <w:marLeft w:val="0"/>
      <w:marRight w:val="0"/>
      <w:marTop w:val="0"/>
      <w:marBottom w:val="0"/>
      <w:divBdr>
        <w:top w:val="none" w:sz="0" w:space="0" w:color="auto"/>
        <w:left w:val="none" w:sz="0" w:space="0" w:color="auto"/>
        <w:bottom w:val="none" w:sz="0" w:space="0" w:color="auto"/>
        <w:right w:val="none" w:sz="0" w:space="0" w:color="auto"/>
      </w:divBdr>
    </w:div>
    <w:div w:id="1853375547">
      <w:bodyDiv w:val="1"/>
      <w:marLeft w:val="0"/>
      <w:marRight w:val="0"/>
      <w:marTop w:val="0"/>
      <w:marBottom w:val="0"/>
      <w:divBdr>
        <w:top w:val="none" w:sz="0" w:space="0" w:color="auto"/>
        <w:left w:val="none" w:sz="0" w:space="0" w:color="auto"/>
        <w:bottom w:val="none" w:sz="0" w:space="0" w:color="auto"/>
        <w:right w:val="none" w:sz="0" w:space="0" w:color="auto"/>
      </w:divBdr>
    </w:div>
    <w:div w:id="1853448227">
      <w:bodyDiv w:val="1"/>
      <w:marLeft w:val="0"/>
      <w:marRight w:val="0"/>
      <w:marTop w:val="0"/>
      <w:marBottom w:val="0"/>
      <w:divBdr>
        <w:top w:val="none" w:sz="0" w:space="0" w:color="auto"/>
        <w:left w:val="none" w:sz="0" w:space="0" w:color="auto"/>
        <w:bottom w:val="none" w:sz="0" w:space="0" w:color="auto"/>
        <w:right w:val="none" w:sz="0" w:space="0" w:color="auto"/>
      </w:divBdr>
    </w:div>
    <w:div w:id="1853453180">
      <w:bodyDiv w:val="1"/>
      <w:marLeft w:val="0"/>
      <w:marRight w:val="0"/>
      <w:marTop w:val="0"/>
      <w:marBottom w:val="0"/>
      <w:divBdr>
        <w:top w:val="none" w:sz="0" w:space="0" w:color="auto"/>
        <w:left w:val="none" w:sz="0" w:space="0" w:color="auto"/>
        <w:bottom w:val="none" w:sz="0" w:space="0" w:color="auto"/>
        <w:right w:val="none" w:sz="0" w:space="0" w:color="auto"/>
      </w:divBdr>
    </w:div>
    <w:div w:id="1853454234">
      <w:bodyDiv w:val="1"/>
      <w:marLeft w:val="0"/>
      <w:marRight w:val="0"/>
      <w:marTop w:val="0"/>
      <w:marBottom w:val="0"/>
      <w:divBdr>
        <w:top w:val="none" w:sz="0" w:space="0" w:color="auto"/>
        <w:left w:val="none" w:sz="0" w:space="0" w:color="auto"/>
        <w:bottom w:val="none" w:sz="0" w:space="0" w:color="auto"/>
        <w:right w:val="none" w:sz="0" w:space="0" w:color="auto"/>
      </w:divBdr>
    </w:div>
    <w:div w:id="1853497440">
      <w:bodyDiv w:val="1"/>
      <w:marLeft w:val="0"/>
      <w:marRight w:val="0"/>
      <w:marTop w:val="0"/>
      <w:marBottom w:val="0"/>
      <w:divBdr>
        <w:top w:val="none" w:sz="0" w:space="0" w:color="auto"/>
        <w:left w:val="none" w:sz="0" w:space="0" w:color="auto"/>
        <w:bottom w:val="none" w:sz="0" w:space="0" w:color="auto"/>
        <w:right w:val="none" w:sz="0" w:space="0" w:color="auto"/>
      </w:divBdr>
    </w:div>
    <w:div w:id="1853833012">
      <w:bodyDiv w:val="1"/>
      <w:marLeft w:val="0"/>
      <w:marRight w:val="0"/>
      <w:marTop w:val="0"/>
      <w:marBottom w:val="0"/>
      <w:divBdr>
        <w:top w:val="none" w:sz="0" w:space="0" w:color="auto"/>
        <w:left w:val="none" w:sz="0" w:space="0" w:color="auto"/>
        <w:bottom w:val="none" w:sz="0" w:space="0" w:color="auto"/>
        <w:right w:val="none" w:sz="0" w:space="0" w:color="auto"/>
      </w:divBdr>
    </w:div>
    <w:div w:id="1853833830">
      <w:bodyDiv w:val="1"/>
      <w:marLeft w:val="0"/>
      <w:marRight w:val="0"/>
      <w:marTop w:val="0"/>
      <w:marBottom w:val="0"/>
      <w:divBdr>
        <w:top w:val="none" w:sz="0" w:space="0" w:color="auto"/>
        <w:left w:val="none" w:sz="0" w:space="0" w:color="auto"/>
        <w:bottom w:val="none" w:sz="0" w:space="0" w:color="auto"/>
        <w:right w:val="none" w:sz="0" w:space="0" w:color="auto"/>
      </w:divBdr>
    </w:div>
    <w:div w:id="1853907922">
      <w:bodyDiv w:val="1"/>
      <w:marLeft w:val="0"/>
      <w:marRight w:val="0"/>
      <w:marTop w:val="0"/>
      <w:marBottom w:val="0"/>
      <w:divBdr>
        <w:top w:val="none" w:sz="0" w:space="0" w:color="auto"/>
        <w:left w:val="none" w:sz="0" w:space="0" w:color="auto"/>
        <w:bottom w:val="none" w:sz="0" w:space="0" w:color="auto"/>
        <w:right w:val="none" w:sz="0" w:space="0" w:color="auto"/>
      </w:divBdr>
    </w:div>
    <w:div w:id="1854105761">
      <w:bodyDiv w:val="1"/>
      <w:marLeft w:val="0"/>
      <w:marRight w:val="0"/>
      <w:marTop w:val="0"/>
      <w:marBottom w:val="0"/>
      <w:divBdr>
        <w:top w:val="none" w:sz="0" w:space="0" w:color="auto"/>
        <w:left w:val="none" w:sz="0" w:space="0" w:color="auto"/>
        <w:bottom w:val="none" w:sz="0" w:space="0" w:color="auto"/>
        <w:right w:val="none" w:sz="0" w:space="0" w:color="auto"/>
      </w:divBdr>
    </w:div>
    <w:div w:id="1854150135">
      <w:bodyDiv w:val="1"/>
      <w:marLeft w:val="0"/>
      <w:marRight w:val="0"/>
      <w:marTop w:val="0"/>
      <w:marBottom w:val="0"/>
      <w:divBdr>
        <w:top w:val="none" w:sz="0" w:space="0" w:color="auto"/>
        <w:left w:val="none" w:sz="0" w:space="0" w:color="auto"/>
        <w:bottom w:val="none" w:sz="0" w:space="0" w:color="auto"/>
        <w:right w:val="none" w:sz="0" w:space="0" w:color="auto"/>
      </w:divBdr>
    </w:div>
    <w:div w:id="1854220085">
      <w:bodyDiv w:val="1"/>
      <w:marLeft w:val="0"/>
      <w:marRight w:val="0"/>
      <w:marTop w:val="0"/>
      <w:marBottom w:val="0"/>
      <w:divBdr>
        <w:top w:val="none" w:sz="0" w:space="0" w:color="auto"/>
        <w:left w:val="none" w:sz="0" w:space="0" w:color="auto"/>
        <w:bottom w:val="none" w:sz="0" w:space="0" w:color="auto"/>
        <w:right w:val="none" w:sz="0" w:space="0" w:color="auto"/>
      </w:divBdr>
    </w:div>
    <w:div w:id="1854224665">
      <w:bodyDiv w:val="1"/>
      <w:marLeft w:val="0"/>
      <w:marRight w:val="0"/>
      <w:marTop w:val="0"/>
      <w:marBottom w:val="0"/>
      <w:divBdr>
        <w:top w:val="none" w:sz="0" w:space="0" w:color="auto"/>
        <w:left w:val="none" w:sz="0" w:space="0" w:color="auto"/>
        <w:bottom w:val="none" w:sz="0" w:space="0" w:color="auto"/>
        <w:right w:val="none" w:sz="0" w:space="0" w:color="auto"/>
      </w:divBdr>
    </w:div>
    <w:div w:id="1854415202">
      <w:bodyDiv w:val="1"/>
      <w:marLeft w:val="0"/>
      <w:marRight w:val="0"/>
      <w:marTop w:val="0"/>
      <w:marBottom w:val="0"/>
      <w:divBdr>
        <w:top w:val="none" w:sz="0" w:space="0" w:color="auto"/>
        <w:left w:val="none" w:sz="0" w:space="0" w:color="auto"/>
        <w:bottom w:val="none" w:sz="0" w:space="0" w:color="auto"/>
        <w:right w:val="none" w:sz="0" w:space="0" w:color="auto"/>
      </w:divBdr>
    </w:div>
    <w:div w:id="1854686716">
      <w:bodyDiv w:val="1"/>
      <w:marLeft w:val="0"/>
      <w:marRight w:val="0"/>
      <w:marTop w:val="0"/>
      <w:marBottom w:val="0"/>
      <w:divBdr>
        <w:top w:val="none" w:sz="0" w:space="0" w:color="auto"/>
        <w:left w:val="none" w:sz="0" w:space="0" w:color="auto"/>
        <w:bottom w:val="none" w:sz="0" w:space="0" w:color="auto"/>
        <w:right w:val="none" w:sz="0" w:space="0" w:color="auto"/>
      </w:divBdr>
    </w:div>
    <w:div w:id="1854873960">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49588">
      <w:bodyDiv w:val="1"/>
      <w:marLeft w:val="0"/>
      <w:marRight w:val="0"/>
      <w:marTop w:val="0"/>
      <w:marBottom w:val="0"/>
      <w:divBdr>
        <w:top w:val="none" w:sz="0" w:space="0" w:color="auto"/>
        <w:left w:val="none" w:sz="0" w:space="0" w:color="auto"/>
        <w:bottom w:val="none" w:sz="0" w:space="0" w:color="auto"/>
        <w:right w:val="none" w:sz="0" w:space="0" w:color="auto"/>
      </w:divBdr>
    </w:div>
    <w:div w:id="1854998309">
      <w:bodyDiv w:val="1"/>
      <w:marLeft w:val="0"/>
      <w:marRight w:val="0"/>
      <w:marTop w:val="0"/>
      <w:marBottom w:val="0"/>
      <w:divBdr>
        <w:top w:val="none" w:sz="0" w:space="0" w:color="auto"/>
        <w:left w:val="none" w:sz="0" w:space="0" w:color="auto"/>
        <w:bottom w:val="none" w:sz="0" w:space="0" w:color="auto"/>
        <w:right w:val="none" w:sz="0" w:space="0" w:color="auto"/>
      </w:divBdr>
    </w:div>
    <w:div w:id="1855025238">
      <w:bodyDiv w:val="1"/>
      <w:marLeft w:val="0"/>
      <w:marRight w:val="0"/>
      <w:marTop w:val="0"/>
      <w:marBottom w:val="0"/>
      <w:divBdr>
        <w:top w:val="none" w:sz="0" w:space="0" w:color="auto"/>
        <w:left w:val="none" w:sz="0" w:space="0" w:color="auto"/>
        <w:bottom w:val="none" w:sz="0" w:space="0" w:color="auto"/>
        <w:right w:val="none" w:sz="0" w:space="0" w:color="auto"/>
      </w:divBdr>
    </w:div>
    <w:div w:id="1855067728">
      <w:bodyDiv w:val="1"/>
      <w:marLeft w:val="0"/>
      <w:marRight w:val="0"/>
      <w:marTop w:val="0"/>
      <w:marBottom w:val="0"/>
      <w:divBdr>
        <w:top w:val="none" w:sz="0" w:space="0" w:color="auto"/>
        <w:left w:val="none" w:sz="0" w:space="0" w:color="auto"/>
        <w:bottom w:val="none" w:sz="0" w:space="0" w:color="auto"/>
        <w:right w:val="none" w:sz="0" w:space="0" w:color="auto"/>
      </w:divBdr>
    </w:div>
    <w:div w:id="1855145027">
      <w:bodyDiv w:val="1"/>
      <w:marLeft w:val="0"/>
      <w:marRight w:val="0"/>
      <w:marTop w:val="0"/>
      <w:marBottom w:val="0"/>
      <w:divBdr>
        <w:top w:val="none" w:sz="0" w:space="0" w:color="auto"/>
        <w:left w:val="none" w:sz="0" w:space="0" w:color="auto"/>
        <w:bottom w:val="none" w:sz="0" w:space="0" w:color="auto"/>
        <w:right w:val="none" w:sz="0" w:space="0" w:color="auto"/>
      </w:divBdr>
    </w:div>
    <w:div w:id="1855151942">
      <w:bodyDiv w:val="1"/>
      <w:marLeft w:val="0"/>
      <w:marRight w:val="0"/>
      <w:marTop w:val="0"/>
      <w:marBottom w:val="0"/>
      <w:divBdr>
        <w:top w:val="none" w:sz="0" w:space="0" w:color="auto"/>
        <w:left w:val="none" w:sz="0" w:space="0" w:color="auto"/>
        <w:bottom w:val="none" w:sz="0" w:space="0" w:color="auto"/>
        <w:right w:val="none" w:sz="0" w:space="0" w:color="auto"/>
      </w:divBdr>
    </w:div>
    <w:div w:id="1855264532">
      <w:bodyDiv w:val="1"/>
      <w:marLeft w:val="0"/>
      <w:marRight w:val="0"/>
      <w:marTop w:val="0"/>
      <w:marBottom w:val="0"/>
      <w:divBdr>
        <w:top w:val="none" w:sz="0" w:space="0" w:color="auto"/>
        <w:left w:val="none" w:sz="0" w:space="0" w:color="auto"/>
        <w:bottom w:val="none" w:sz="0" w:space="0" w:color="auto"/>
        <w:right w:val="none" w:sz="0" w:space="0" w:color="auto"/>
      </w:divBdr>
    </w:div>
    <w:div w:id="1855268829">
      <w:bodyDiv w:val="1"/>
      <w:marLeft w:val="0"/>
      <w:marRight w:val="0"/>
      <w:marTop w:val="0"/>
      <w:marBottom w:val="0"/>
      <w:divBdr>
        <w:top w:val="none" w:sz="0" w:space="0" w:color="auto"/>
        <w:left w:val="none" w:sz="0" w:space="0" w:color="auto"/>
        <w:bottom w:val="none" w:sz="0" w:space="0" w:color="auto"/>
        <w:right w:val="none" w:sz="0" w:space="0" w:color="auto"/>
      </w:divBdr>
    </w:div>
    <w:div w:id="1855341232">
      <w:bodyDiv w:val="1"/>
      <w:marLeft w:val="0"/>
      <w:marRight w:val="0"/>
      <w:marTop w:val="0"/>
      <w:marBottom w:val="0"/>
      <w:divBdr>
        <w:top w:val="none" w:sz="0" w:space="0" w:color="auto"/>
        <w:left w:val="none" w:sz="0" w:space="0" w:color="auto"/>
        <w:bottom w:val="none" w:sz="0" w:space="0" w:color="auto"/>
        <w:right w:val="none" w:sz="0" w:space="0" w:color="auto"/>
      </w:divBdr>
    </w:div>
    <w:div w:id="1855343073">
      <w:bodyDiv w:val="1"/>
      <w:marLeft w:val="0"/>
      <w:marRight w:val="0"/>
      <w:marTop w:val="0"/>
      <w:marBottom w:val="0"/>
      <w:divBdr>
        <w:top w:val="none" w:sz="0" w:space="0" w:color="auto"/>
        <w:left w:val="none" w:sz="0" w:space="0" w:color="auto"/>
        <w:bottom w:val="none" w:sz="0" w:space="0" w:color="auto"/>
        <w:right w:val="none" w:sz="0" w:space="0" w:color="auto"/>
      </w:divBdr>
    </w:div>
    <w:div w:id="1855457576">
      <w:bodyDiv w:val="1"/>
      <w:marLeft w:val="0"/>
      <w:marRight w:val="0"/>
      <w:marTop w:val="0"/>
      <w:marBottom w:val="0"/>
      <w:divBdr>
        <w:top w:val="none" w:sz="0" w:space="0" w:color="auto"/>
        <w:left w:val="none" w:sz="0" w:space="0" w:color="auto"/>
        <w:bottom w:val="none" w:sz="0" w:space="0" w:color="auto"/>
        <w:right w:val="none" w:sz="0" w:space="0" w:color="auto"/>
      </w:divBdr>
    </w:div>
    <w:div w:id="1855608248">
      <w:bodyDiv w:val="1"/>
      <w:marLeft w:val="0"/>
      <w:marRight w:val="0"/>
      <w:marTop w:val="0"/>
      <w:marBottom w:val="0"/>
      <w:divBdr>
        <w:top w:val="none" w:sz="0" w:space="0" w:color="auto"/>
        <w:left w:val="none" w:sz="0" w:space="0" w:color="auto"/>
        <w:bottom w:val="none" w:sz="0" w:space="0" w:color="auto"/>
        <w:right w:val="none" w:sz="0" w:space="0" w:color="auto"/>
      </w:divBdr>
    </w:div>
    <w:div w:id="1855610674">
      <w:bodyDiv w:val="1"/>
      <w:marLeft w:val="0"/>
      <w:marRight w:val="0"/>
      <w:marTop w:val="0"/>
      <w:marBottom w:val="0"/>
      <w:divBdr>
        <w:top w:val="none" w:sz="0" w:space="0" w:color="auto"/>
        <w:left w:val="none" w:sz="0" w:space="0" w:color="auto"/>
        <w:bottom w:val="none" w:sz="0" w:space="0" w:color="auto"/>
        <w:right w:val="none" w:sz="0" w:space="0" w:color="auto"/>
      </w:divBdr>
    </w:div>
    <w:div w:id="1855801533">
      <w:bodyDiv w:val="1"/>
      <w:marLeft w:val="0"/>
      <w:marRight w:val="0"/>
      <w:marTop w:val="0"/>
      <w:marBottom w:val="0"/>
      <w:divBdr>
        <w:top w:val="none" w:sz="0" w:space="0" w:color="auto"/>
        <w:left w:val="none" w:sz="0" w:space="0" w:color="auto"/>
        <w:bottom w:val="none" w:sz="0" w:space="0" w:color="auto"/>
        <w:right w:val="none" w:sz="0" w:space="0" w:color="auto"/>
      </w:divBdr>
    </w:div>
    <w:div w:id="1855805749">
      <w:bodyDiv w:val="1"/>
      <w:marLeft w:val="0"/>
      <w:marRight w:val="0"/>
      <w:marTop w:val="0"/>
      <w:marBottom w:val="0"/>
      <w:divBdr>
        <w:top w:val="none" w:sz="0" w:space="0" w:color="auto"/>
        <w:left w:val="none" w:sz="0" w:space="0" w:color="auto"/>
        <w:bottom w:val="none" w:sz="0" w:space="0" w:color="auto"/>
        <w:right w:val="none" w:sz="0" w:space="0" w:color="auto"/>
      </w:divBdr>
    </w:div>
    <w:div w:id="1855923068">
      <w:bodyDiv w:val="1"/>
      <w:marLeft w:val="0"/>
      <w:marRight w:val="0"/>
      <w:marTop w:val="0"/>
      <w:marBottom w:val="0"/>
      <w:divBdr>
        <w:top w:val="none" w:sz="0" w:space="0" w:color="auto"/>
        <w:left w:val="none" w:sz="0" w:space="0" w:color="auto"/>
        <w:bottom w:val="none" w:sz="0" w:space="0" w:color="auto"/>
        <w:right w:val="none" w:sz="0" w:space="0" w:color="auto"/>
      </w:divBdr>
    </w:div>
    <w:div w:id="1856067400">
      <w:bodyDiv w:val="1"/>
      <w:marLeft w:val="0"/>
      <w:marRight w:val="0"/>
      <w:marTop w:val="0"/>
      <w:marBottom w:val="0"/>
      <w:divBdr>
        <w:top w:val="none" w:sz="0" w:space="0" w:color="auto"/>
        <w:left w:val="none" w:sz="0" w:space="0" w:color="auto"/>
        <w:bottom w:val="none" w:sz="0" w:space="0" w:color="auto"/>
        <w:right w:val="none" w:sz="0" w:space="0" w:color="auto"/>
      </w:divBdr>
    </w:div>
    <w:div w:id="1856073586">
      <w:bodyDiv w:val="1"/>
      <w:marLeft w:val="0"/>
      <w:marRight w:val="0"/>
      <w:marTop w:val="0"/>
      <w:marBottom w:val="0"/>
      <w:divBdr>
        <w:top w:val="none" w:sz="0" w:space="0" w:color="auto"/>
        <w:left w:val="none" w:sz="0" w:space="0" w:color="auto"/>
        <w:bottom w:val="none" w:sz="0" w:space="0" w:color="auto"/>
        <w:right w:val="none" w:sz="0" w:space="0" w:color="auto"/>
      </w:divBdr>
    </w:div>
    <w:div w:id="1856263412">
      <w:bodyDiv w:val="1"/>
      <w:marLeft w:val="0"/>
      <w:marRight w:val="0"/>
      <w:marTop w:val="0"/>
      <w:marBottom w:val="0"/>
      <w:divBdr>
        <w:top w:val="none" w:sz="0" w:space="0" w:color="auto"/>
        <w:left w:val="none" w:sz="0" w:space="0" w:color="auto"/>
        <w:bottom w:val="none" w:sz="0" w:space="0" w:color="auto"/>
        <w:right w:val="none" w:sz="0" w:space="0" w:color="auto"/>
      </w:divBdr>
    </w:div>
    <w:div w:id="1856308036">
      <w:bodyDiv w:val="1"/>
      <w:marLeft w:val="0"/>
      <w:marRight w:val="0"/>
      <w:marTop w:val="0"/>
      <w:marBottom w:val="0"/>
      <w:divBdr>
        <w:top w:val="none" w:sz="0" w:space="0" w:color="auto"/>
        <w:left w:val="none" w:sz="0" w:space="0" w:color="auto"/>
        <w:bottom w:val="none" w:sz="0" w:space="0" w:color="auto"/>
        <w:right w:val="none" w:sz="0" w:space="0" w:color="auto"/>
      </w:divBdr>
    </w:div>
    <w:div w:id="1856455168">
      <w:bodyDiv w:val="1"/>
      <w:marLeft w:val="0"/>
      <w:marRight w:val="0"/>
      <w:marTop w:val="0"/>
      <w:marBottom w:val="0"/>
      <w:divBdr>
        <w:top w:val="none" w:sz="0" w:space="0" w:color="auto"/>
        <w:left w:val="none" w:sz="0" w:space="0" w:color="auto"/>
        <w:bottom w:val="none" w:sz="0" w:space="0" w:color="auto"/>
        <w:right w:val="none" w:sz="0" w:space="0" w:color="auto"/>
      </w:divBdr>
    </w:div>
    <w:div w:id="1856724770">
      <w:bodyDiv w:val="1"/>
      <w:marLeft w:val="0"/>
      <w:marRight w:val="0"/>
      <w:marTop w:val="0"/>
      <w:marBottom w:val="0"/>
      <w:divBdr>
        <w:top w:val="none" w:sz="0" w:space="0" w:color="auto"/>
        <w:left w:val="none" w:sz="0" w:space="0" w:color="auto"/>
        <w:bottom w:val="none" w:sz="0" w:space="0" w:color="auto"/>
        <w:right w:val="none" w:sz="0" w:space="0" w:color="auto"/>
      </w:divBdr>
    </w:div>
    <w:div w:id="1856729086">
      <w:bodyDiv w:val="1"/>
      <w:marLeft w:val="0"/>
      <w:marRight w:val="0"/>
      <w:marTop w:val="0"/>
      <w:marBottom w:val="0"/>
      <w:divBdr>
        <w:top w:val="none" w:sz="0" w:space="0" w:color="auto"/>
        <w:left w:val="none" w:sz="0" w:space="0" w:color="auto"/>
        <w:bottom w:val="none" w:sz="0" w:space="0" w:color="auto"/>
        <w:right w:val="none" w:sz="0" w:space="0" w:color="auto"/>
      </w:divBdr>
    </w:div>
    <w:div w:id="1857307768">
      <w:bodyDiv w:val="1"/>
      <w:marLeft w:val="0"/>
      <w:marRight w:val="0"/>
      <w:marTop w:val="0"/>
      <w:marBottom w:val="0"/>
      <w:divBdr>
        <w:top w:val="none" w:sz="0" w:space="0" w:color="auto"/>
        <w:left w:val="none" w:sz="0" w:space="0" w:color="auto"/>
        <w:bottom w:val="none" w:sz="0" w:space="0" w:color="auto"/>
        <w:right w:val="none" w:sz="0" w:space="0" w:color="auto"/>
      </w:divBdr>
    </w:div>
    <w:div w:id="1857422536">
      <w:bodyDiv w:val="1"/>
      <w:marLeft w:val="0"/>
      <w:marRight w:val="0"/>
      <w:marTop w:val="0"/>
      <w:marBottom w:val="0"/>
      <w:divBdr>
        <w:top w:val="none" w:sz="0" w:space="0" w:color="auto"/>
        <w:left w:val="none" w:sz="0" w:space="0" w:color="auto"/>
        <w:bottom w:val="none" w:sz="0" w:space="0" w:color="auto"/>
        <w:right w:val="none" w:sz="0" w:space="0" w:color="auto"/>
      </w:divBdr>
    </w:div>
    <w:div w:id="1857496405">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689954">
      <w:bodyDiv w:val="1"/>
      <w:marLeft w:val="0"/>
      <w:marRight w:val="0"/>
      <w:marTop w:val="0"/>
      <w:marBottom w:val="0"/>
      <w:divBdr>
        <w:top w:val="none" w:sz="0" w:space="0" w:color="auto"/>
        <w:left w:val="none" w:sz="0" w:space="0" w:color="auto"/>
        <w:bottom w:val="none" w:sz="0" w:space="0" w:color="auto"/>
        <w:right w:val="none" w:sz="0" w:space="0" w:color="auto"/>
      </w:divBdr>
    </w:div>
    <w:div w:id="1857693864">
      <w:bodyDiv w:val="1"/>
      <w:marLeft w:val="0"/>
      <w:marRight w:val="0"/>
      <w:marTop w:val="0"/>
      <w:marBottom w:val="0"/>
      <w:divBdr>
        <w:top w:val="none" w:sz="0" w:space="0" w:color="auto"/>
        <w:left w:val="none" w:sz="0" w:space="0" w:color="auto"/>
        <w:bottom w:val="none" w:sz="0" w:space="0" w:color="auto"/>
        <w:right w:val="none" w:sz="0" w:space="0" w:color="auto"/>
      </w:divBdr>
    </w:div>
    <w:div w:id="1857769669">
      <w:bodyDiv w:val="1"/>
      <w:marLeft w:val="0"/>
      <w:marRight w:val="0"/>
      <w:marTop w:val="0"/>
      <w:marBottom w:val="0"/>
      <w:divBdr>
        <w:top w:val="none" w:sz="0" w:space="0" w:color="auto"/>
        <w:left w:val="none" w:sz="0" w:space="0" w:color="auto"/>
        <w:bottom w:val="none" w:sz="0" w:space="0" w:color="auto"/>
        <w:right w:val="none" w:sz="0" w:space="0" w:color="auto"/>
      </w:divBdr>
    </w:div>
    <w:div w:id="1857958170">
      <w:bodyDiv w:val="1"/>
      <w:marLeft w:val="0"/>
      <w:marRight w:val="0"/>
      <w:marTop w:val="0"/>
      <w:marBottom w:val="0"/>
      <w:divBdr>
        <w:top w:val="none" w:sz="0" w:space="0" w:color="auto"/>
        <w:left w:val="none" w:sz="0" w:space="0" w:color="auto"/>
        <w:bottom w:val="none" w:sz="0" w:space="0" w:color="auto"/>
        <w:right w:val="none" w:sz="0" w:space="0" w:color="auto"/>
      </w:divBdr>
    </w:div>
    <w:div w:id="1857961153">
      <w:bodyDiv w:val="1"/>
      <w:marLeft w:val="0"/>
      <w:marRight w:val="0"/>
      <w:marTop w:val="0"/>
      <w:marBottom w:val="0"/>
      <w:divBdr>
        <w:top w:val="none" w:sz="0" w:space="0" w:color="auto"/>
        <w:left w:val="none" w:sz="0" w:space="0" w:color="auto"/>
        <w:bottom w:val="none" w:sz="0" w:space="0" w:color="auto"/>
        <w:right w:val="none" w:sz="0" w:space="0" w:color="auto"/>
      </w:divBdr>
    </w:div>
    <w:div w:id="1857966434">
      <w:bodyDiv w:val="1"/>
      <w:marLeft w:val="0"/>
      <w:marRight w:val="0"/>
      <w:marTop w:val="0"/>
      <w:marBottom w:val="0"/>
      <w:divBdr>
        <w:top w:val="none" w:sz="0" w:space="0" w:color="auto"/>
        <w:left w:val="none" w:sz="0" w:space="0" w:color="auto"/>
        <w:bottom w:val="none" w:sz="0" w:space="0" w:color="auto"/>
        <w:right w:val="none" w:sz="0" w:space="0" w:color="auto"/>
      </w:divBdr>
    </w:div>
    <w:div w:id="1858155020">
      <w:bodyDiv w:val="1"/>
      <w:marLeft w:val="0"/>
      <w:marRight w:val="0"/>
      <w:marTop w:val="0"/>
      <w:marBottom w:val="0"/>
      <w:divBdr>
        <w:top w:val="none" w:sz="0" w:space="0" w:color="auto"/>
        <w:left w:val="none" w:sz="0" w:space="0" w:color="auto"/>
        <w:bottom w:val="none" w:sz="0" w:space="0" w:color="auto"/>
        <w:right w:val="none" w:sz="0" w:space="0" w:color="auto"/>
      </w:divBdr>
    </w:div>
    <w:div w:id="1858232724">
      <w:bodyDiv w:val="1"/>
      <w:marLeft w:val="0"/>
      <w:marRight w:val="0"/>
      <w:marTop w:val="0"/>
      <w:marBottom w:val="0"/>
      <w:divBdr>
        <w:top w:val="none" w:sz="0" w:space="0" w:color="auto"/>
        <w:left w:val="none" w:sz="0" w:space="0" w:color="auto"/>
        <w:bottom w:val="none" w:sz="0" w:space="0" w:color="auto"/>
        <w:right w:val="none" w:sz="0" w:space="0" w:color="auto"/>
      </w:divBdr>
    </w:div>
    <w:div w:id="1858352969">
      <w:bodyDiv w:val="1"/>
      <w:marLeft w:val="0"/>
      <w:marRight w:val="0"/>
      <w:marTop w:val="0"/>
      <w:marBottom w:val="0"/>
      <w:divBdr>
        <w:top w:val="none" w:sz="0" w:space="0" w:color="auto"/>
        <w:left w:val="none" w:sz="0" w:space="0" w:color="auto"/>
        <w:bottom w:val="none" w:sz="0" w:space="0" w:color="auto"/>
        <w:right w:val="none" w:sz="0" w:space="0" w:color="auto"/>
      </w:divBdr>
    </w:div>
    <w:div w:id="1858421131">
      <w:bodyDiv w:val="1"/>
      <w:marLeft w:val="0"/>
      <w:marRight w:val="0"/>
      <w:marTop w:val="0"/>
      <w:marBottom w:val="0"/>
      <w:divBdr>
        <w:top w:val="none" w:sz="0" w:space="0" w:color="auto"/>
        <w:left w:val="none" w:sz="0" w:space="0" w:color="auto"/>
        <w:bottom w:val="none" w:sz="0" w:space="0" w:color="auto"/>
        <w:right w:val="none" w:sz="0" w:space="0" w:color="auto"/>
      </w:divBdr>
    </w:div>
    <w:div w:id="1858469933">
      <w:bodyDiv w:val="1"/>
      <w:marLeft w:val="0"/>
      <w:marRight w:val="0"/>
      <w:marTop w:val="0"/>
      <w:marBottom w:val="0"/>
      <w:divBdr>
        <w:top w:val="none" w:sz="0" w:space="0" w:color="auto"/>
        <w:left w:val="none" w:sz="0" w:space="0" w:color="auto"/>
        <w:bottom w:val="none" w:sz="0" w:space="0" w:color="auto"/>
        <w:right w:val="none" w:sz="0" w:space="0" w:color="auto"/>
      </w:divBdr>
    </w:div>
    <w:div w:id="1858888467">
      <w:bodyDiv w:val="1"/>
      <w:marLeft w:val="0"/>
      <w:marRight w:val="0"/>
      <w:marTop w:val="0"/>
      <w:marBottom w:val="0"/>
      <w:divBdr>
        <w:top w:val="none" w:sz="0" w:space="0" w:color="auto"/>
        <w:left w:val="none" w:sz="0" w:space="0" w:color="auto"/>
        <w:bottom w:val="none" w:sz="0" w:space="0" w:color="auto"/>
        <w:right w:val="none" w:sz="0" w:space="0" w:color="auto"/>
      </w:divBdr>
    </w:div>
    <w:div w:id="1859000716">
      <w:bodyDiv w:val="1"/>
      <w:marLeft w:val="0"/>
      <w:marRight w:val="0"/>
      <w:marTop w:val="0"/>
      <w:marBottom w:val="0"/>
      <w:divBdr>
        <w:top w:val="none" w:sz="0" w:space="0" w:color="auto"/>
        <w:left w:val="none" w:sz="0" w:space="0" w:color="auto"/>
        <w:bottom w:val="none" w:sz="0" w:space="0" w:color="auto"/>
        <w:right w:val="none" w:sz="0" w:space="0" w:color="auto"/>
      </w:divBdr>
    </w:div>
    <w:div w:id="1859083716">
      <w:bodyDiv w:val="1"/>
      <w:marLeft w:val="0"/>
      <w:marRight w:val="0"/>
      <w:marTop w:val="0"/>
      <w:marBottom w:val="0"/>
      <w:divBdr>
        <w:top w:val="none" w:sz="0" w:space="0" w:color="auto"/>
        <w:left w:val="none" w:sz="0" w:space="0" w:color="auto"/>
        <w:bottom w:val="none" w:sz="0" w:space="0" w:color="auto"/>
        <w:right w:val="none" w:sz="0" w:space="0" w:color="auto"/>
      </w:divBdr>
    </w:div>
    <w:div w:id="1859151354">
      <w:bodyDiv w:val="1"/>
      <w:marLeft w:val="0"/>
      <w:marRight w:val="0"/>
      <w:marTop w:val="0"/>
      <w:marBottom w:val="0"/>
      <w:divBdr>
        <w:top w:val="none" w:sz="0" w:space="0" w:color="auto"/>
        <w:left w:val="none" w:sz="0" w:space="0" w:color="auto"/>
        <w:bottom w:val="none" w:sz="0" w:space="0" w:color="auto"/>
        <w:right w:val="none" w:sz="0" w:space="0" w:color="auto"/>
      </w:divBdr>
    </w:div>
    <w:div w:id="1859275300">
      <w:bodyDiv w:val="1"/>
      <w:marLeft w:val="0"/>
      <w:marRight w:val="0"/>
      <w:marTop w:val="0"/>
      <w:marBottom w:val="0"/>
      <w:divBdr>
        <w:top w:val="none" w:sz="0" w:space="0" w:color="auto"/>
        <w:left w:val="none" w:sz="0" w:space="0" w:color="auto"/>
        <w:bottom w:val="none" w:sz="0" w:space="0" w:color="auto"/>
        <w:right w:val="none" w:sz="0" w:space="0" w:color="auto"/>
      </w:divBdr>
    </w:div>
    <w:div w:id="1859585027">
      <w:bodyDiv w:val="1"/>
      <w:marLeft w:val="0"/>
      <w:marRight w:val="0"/>
      <w:marTop w:val="0"/>
      <w:marBottom w:val="0"/>
      <w:divBdr>
        <w:top w:val="none" w:sz="0" w:space="0" w:color="auto"/>
        <w:left w:val="none" w:sz="0" w:space="0" w:color="auto"/>
        <w:bottom w:val="none" w:sz="0" w:space="0" w:color="auto"/>
        <w:right w:val="none" w:sz="0" w:space="0" w:color="auto"/>
      </w:divBdr>
    </w:div>
    <w:div w:id="1859661932">
      <w:bodyDiv w:val="1"/>
      <w:marLeft w:val="0"/>
      <w:marRight w:val="0"/>
      <w:marTop w:val="0"/>
      <w:marBottom w:val="0"/>
      <w:divBdr>
        <w:top w:val="none" w:sz="0" w:space="0" w:color="auto"/>
        <w:left w:val="none" w:sz="0" w:space="0" w:color="auto"/>
        <w:bottom w:val="none" w:sz="0" w:space="0" w:color="auto"/>
        <w:right w:val="none" w:sz="0" w:space="0" w:color="auto"/>
      </w:divBdr>
    </w:div>
    <w:div w:id="1859847484">
      <w:bodyDiv w:val="1"/>
      <w:marLeft w:val="0"/>
      <w:marRight w:val="0"/>
      <w:marTop w:val="0"/>
      <w:marBottom w:val="0"/>
      <w:divBdr>
        <w:top w:val="none" w:sz="0" w:space="0" w:color="auto"/>
        <w:left w:val="none" w:sz="0" w:space="0" w:color="auto"/>
        <w:bottom w:val="none" w:sz="0" w:space="0" w:color="auto"/>
        <w:right w:val="none" w:sz="0" w:space="0" w:color="auto"/>
      </w:divBdr>
    </w:div>
    <w:div w:id="1859851778">
      <w:bodyDiv w:val="1"/>
      <w:marLeft w:val="0"/>
      <w:marRight w:val="0"/>
      <w:marTop w:val="0"/>
      <w:marBottom w:val="0"/>
      <w:divBdr>
        <w:top w:val="none" w:sz="0" w:space="0" w:color="auto"/>
        <w:left w:val="none" w:sz="0" w:space="0" w:color="auto"/>
        <w:bottom w:val="none" w:sz="0" w:space="0" w:color="auto"/>
        <w:right w:val="none" w:sz="0" w:space="0" w:color="auto"/>
      </w:divBdr>
    </w:div>
    <w:div w:id="1859927641">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0118185">
      <w:bodyDiv w:val="1"/>
      <w:marLeft w:val="0"/>
      <w:marRight w:val="0"/>
      <w:marTop w:val="0"/>
      <w:marBottom w:val="0"/>
      <w:divBdr>
        <w:top w:val="none" w:sz="0" w:space="0" w:color="auto"/>
        <w:left w:val="none" w:sz="0" w:space="0" w:color="auto"/>
        <w:bottom w:val="none" w:sz="0" w:space="0" w:color="auto"/>
        <w:right w:val="none" w:sz="0" w:space="0" w:color="auto"/>
      </w:divBdr>
    </w:div>
    <w:div w:id="1860194260">
      <w:bodyDiv w:val="1"/>
      <w:marLeft w:val="0"/>
      <w:marRight w:val="0"/>
      <w:marTop w:val="0"/>
      <w:marBottom w:val="0"/>
      <w:divBdr>
        <w:top w:val="none" w:sz="0" w:space="0" w:color="auto"/>
        <w:left w:val="none" w:sz="0" w:space="0" w:color="auto"/>
        <w:bottom w:val="none" w:sz="0" w:space="0" w:color="auto"/>
        <w:right w:val="none" w:sz="0" w:space="0" w:color="auto"/>
      </w:divBdr>
    </w:div>
    <w:div w:id="1860270290">
      <w:bodyDiv w:val="1"/>
      <w:marLeft w:val="0"/>
      <w:marRight w:val="0"/>
      <w:marTop w:val="0"/>
      <w:marBottom w:val="0"/>
      <w:divBdr>
        <w:top w:val="none" w:sz="0" w:space="0" w:color="auto"/>
        <w:left w:val="none" w:sz="0" w:space="0" w:color="auto"/>
        <w:bottom w:val="none" w:sz="0" w:space="0" w:color="auto"/>
        <w:right w:val="none" w:sz="0" w:space="0" w:color="auto"/>
      </w:divBdr>
    </w:div>
    <w:div w:id="1860271929">
      <w:bodyDiv w:val="1"/>
      <w:marLeft w:val="0"/>
      <w:marRight w:val="0"/>
      <w:marTop w:val="0"/>
      <w:marBottom w:val="0"/>
      <w:divBdr>
        <w:top w:val="none" w:sz="0" w:space="0" w:color="auto"/>
        <w:left w:val="none" w:sz="0" w:space="0" w:color="auto"/>
        <w:bottom w:val="none" w:sz="0" w:space="0" w:color="auto"/>
        <w:right w:val="none" w:sz="0" w:space="0" w:color="auto"/>
      </w:divBdr>
    </w:div>
    <w:div w:id="1860465597">
      <w:bodyDiv w:val="1"/>
      <w:marLeft w:val="0"/>
      <w:marRight w:val="0"/>
      <w:marTop w:val="0"/>
      <w:marBottom w:val="0"/>
      <w:divBdr>
        <w:top w:val="none" w:sz="0" w:space="0" w:color="auto"/>
        <w:left w:val="none" w:sz="0" w:space="0" w:color="auto"/>
        <w:bottom w:val="none" w:sz="0" w:space="0" w:color="auto"/>
        <w:right w:val="none" w:sz="0" w:space="0" w:color="auto"/>
      </w:divBdr>
    </w:div>
    <w:div w:id="1860653817">
      <w:bodyDiv w:val="1"/>
      <w:marLeft w:val="0"/>
      <w:marRight w:val="0"/>
      <w:marTop w:val="0"/>
      <w:marBottom w:val="0"/>
      <w:divBdr>
        <w:top w:val="none" w:sz="0" w:space="0" w:color="auto"/>
        <w:left w:val="none" w:sz="0" w:space="0" w:color="auto"/>
        <w:bottom w:val="none" w:sz="0" w:space="0" w:color="auto"/>
        <w:right w:val="none" w:sz="0" w:space="0" w:color="auto"/>
      </w:divBdr>
    </w:div>
    <w:div w:id="1860965033">
      <w:bodyDiv w:val="1"/>
      <w:marLeft w:val="0"/>
      <w:marRight w:val="0"/>
      <w:marTop w:val="0"/>
      <w:marBottom w:val="0"/>
      <w:divBdr>
        <w:top w:val="none" w:sz="0" w:space="0" w:color="auto"/>
        <w:left w:val="none" w:sz="0" w:space="0" w:color="auto"/>
        <w:bottom w:val="none" w:sz="0" w:space="0" w:color="auto"/>
        <w:right w:val="none" w:sz="0" w:space="0" w:color="auto"/>
      </w:divBdr>
    </w:div>
    <w:div w:id="1861041137">
      <w:bodyDiv w:val="1"/>
      <w:marLeft w:val="0"/>
      <w:marRight w:val="0"/>
      <w:marTop w:val="0"/>
      <w:marBottom w:val="0"/>
      <w:divBdr>
        <w:top w:val="none" w:sz="0" w:space="0" w:color="auto"/>
        <w:left w:val="none" w:sz="0" w:space="0" w:color="auto"/>
        <w:bottom w:val="none" w:sz="0" w:space="0" w:color="auto"/>
        <w:right w:val="none" w:sz="0" w:space="0" w:color="auto"/>
      </w:divBdr>
    </w:div>
    <w:div w:id="1861045685">
      <w:bodyDiv w:val="1"/>
      <w:marLeft w:val="0"/>
      <w:marRight w:val="0"/>
      <w:marTop w:val="0"/>
      <w:marBottom w:val="0"/>
      <w:divBdr>
        <w:top w:val="none" w:sz="0" w:space="0" w:color="auto"/>
        <w:left w:val="none" w:sz="0" w:space="0" w:color="auto"/>
        <w:bottom w:val="none" w:sz="0" w:space="0" w:color="auto"/>
        <w:right w:val="none" w:sz="0" w:space="0" w:color="auto"/>
      </w:divBdr>
    </w:div>
    <w:div w:id="1861122201">
      <w:bodyDiv w:val="1"/>
      <w:marLeft w:val="0"/>
      <w:marRight w:val="0"/>
      <w:marTop w:val="0"/>
      <w:marBottom w:val="0"/>
      <w:divBdr>
        <w:top w:val="none" w:sz="0" w:space="0" w:color="auto"/>
        <w:left w:val="none" w:sz="0" w:space="0" w:color="auto"/>
        <w:bottom w:val="none" w:sz="0" w:space="0" w:color="auto"/>
        <w:right w:val="none" w:sz="0" w:space="0" w:color="auto"/>
      </w:divBdr>
    </w:div>
    <w:div w:id="1861234606">
      <w:bodyDiv w:val="1"/>
      <w:marLeft w:val="0"/>
      <w:marRight w:val="0"/>
      <w:marTop w:val="0"/>
      <w:marBottom w:val="0"/>
      <w:divBdr>
        <w:top w:val="none" w:sz="0" w:space="0" w:color="auto"/>
        <w:left w:val="none" w:sz="0" w:space="0" w:color="auto"/>
        <w:bottom w:val="none" w:sz="0" w:space="0" w:color="auto"/>
        <w:right w:val="none" w:sz="0" w:space="0" w:color="auto"/>
      </w:divBdr>
    </w:div>
    <w:div w:id="1861241497">
      <w:bodyDiv w:val="1"/>
      <w:marLeft w:val="0"/>
      <w:marRight w:val="0"/>
      <w:marTop w:val="0"/>
      <w:marBottom w:val="0"/>
      <w:divBdr>
        <w:top w:val="none" w:sz="0" w:space="0" w:color="auto"/>
        <w:left w:val="none" w:sz="0" w:space="0" w:color="auto"/>
        <w:bottom w:val="none" w:sz="0" w:space="0" w:color="auto"/>
        <w:right w:val="none" w:sz="0" w:space="0" w:color="auto"/>
      </w:divBdr>
    </w:div>
    <w:div w:id="1861551061">
      <w:bodyDiv w:val="1"/>
      <w:marLeft w:val="0"/>
      <w:marRight w:val="0"/>
      <w:marTop w:val="0"/>
      <w:marBottom w:val="0"/>
      <w:divBdr>
        <w:top w:val="none" w:sz="0" w:space="0" w:color="auto"/>
        <w:left w:val="none" w:sz="0" w:space="0" w:color="auto"/>
        <w:bottom w:val="none" w:sz="0" w:space="0" w:color="auto"/>
        <w:right w:val="none" w:sz="0" w:space="0" w:color="auto"/>
      </w:divBdr>
    </w:div>
    <w:div w:id="1861892578">
      <w:bodyDiv w:val="1"/>
      <w:marLeft w:val="0"/>
      <w:marRight w:val="0"/>
      <w:marTop w:val="0"/>
      <w:marBottom w:val="0"/>
      <w:divBdr>
        <w:top w:val="none" w:sz="0" w:space="0" w:color="auto"/>
        <w:left w:val="none" w:sz="0" w:space="0" w:color="auto"/>
        <w:bottom w:val="none" w:sz="0" w:space="0" w:color="auto"/>
        <w:right w:val="none" w:sz="0" w:space="0" w:color="auto"/>
      </w:divBdr>
    </w:div>
    <w:div w:id="1861964329">
      <w:bodyDiv w:val="1"/>
      <w:marLeft w:val="0"/>
      <w:marRight w:val="0"/>
      <w:marTop w:val="0"/>
      <w:marBottom w:val="0"/>
      <w:divBdr>
        <w:top w:val="none" w:sz="0" w:space="0" w:color="auto"/>
        <w:left w:val="none" w:sz="0" w:space="0" w:color="auto"/>
        <w:bottom w:val="none" w:sz="0" w:space="0" w:color="auto"/>
        <w:right w:val="none" w:sz="0" w:space="0" w:color="auto"/>
      </w:divBdr>
    </w:div>
    <w:div w:id="1862039406">
      <w:bodyDiv w:val="1"/>
      <w:marLeft w:val="0"/>
      <w:marRight w:val="0"/>
      <w:marTop w:val="0"/>
      <w:marBottom w:val="0"/>
      <w:divBdr>
        <w:top w:val="none" w:sz="0" w:space="0" w:color="auto"/>
        <w:left w:val="none" w:sz="0" w:space="0" w:color="auto"/>
        <w:bottom w:val="none" w:sz="0" w:space="0" w:color="auto"/>
        <w:right w:val="none" w:sz="0" w:space="0" w:color="auto"/>
      </w:divBdr>
    </w:div>
    <w:div w:id="1862163373">
      <w:bodyDiv w:val="1"/>
      <w:marLeft w:val="0"/>
      <w:marRight w:val="0"/>
      <w:marTop w:val="0"/>
      <w:marBottom w:val="0"/>
      <w:divBdr>
        <w:top w:val="none" w:sz="0" w:space="0" w:color="auto"/>
        <w:left w:val="none" w:sz="0" w:space="0" w:color="auto"/>
        <w:bottom w:val="none" w:sz="0" w:space="0" w:color="auto"/>
        <w:right w:val="none" w:sz="0" w:space="0" w:color="auto"/>
      </w:divBdr>
    </w:div>
    <w:div w:id="1862280019">
      <w:bodyDiv w:val="1"/>
      <w:marLeft w:val="0"/>
      <w:marRight w:val="0"/>
      <w:marTop w:val="0"/>
      <w:marBottom w:val="0"/>
      <w:divBdr>
        <w:top w:val="none" w:sz="0" w:space="0" w:color="auto"/>
        <w:left w:val="none" w:sz="0" w:space="0" w:color="auto"/>
        <w:bottom w:val="none" w:sz="0" w:space="0" w:color="auto"/>
        <w:right w:val="none" w:sz="0" w:space="0" w:color="auto"/>
      </w:divBdr>
    </w:div>
    <w:div w:id="1862355901">
      <w:bodyDiv w:val="1"/>
      <w:marLeft w:val="0"/>
      <w:marRight w:val="0"/>
      <w:marTop w:val="0"/>
      <w:marBottom w:val="0"/>
      <w:divBdr>
        <w:top w:val="none" w:sz="0" w:space="0" w:color="auto"/>
        <w:left w:val="none" w:sz="0" w:space="0" w:color="auto"/>
        <w:bottom w:val="none" w:sz="0" w:space="0" w:color="auto"/>
        <w:right w:val="none" w:sz="0" w:space="0" w:color="auto"/>
      </w:divBdr>
    </w:div>
    <w:div w:id="1862476045">
      <w:bodyDiv w:val="1"/>
      <w:marLeft w:val="0"/>
      <w:marRight w:val="0"/>
      <w:marTop w:val="0"/>
      <w:marBottom w:val="0"/>
      <w:divBdr>
        <w:top w:val="none" w:sz="0" w:space="0" w:color="auto"/>
        <w:left w:val="none" w:sz="0" w:space="0" w:color="auto"/>
        <w:bottom w:val="none" w:sz="0" w:space="0" w:color="auto"/>
        <w:right w:val="none" w:sz="0" w:space="0" w:color="auto"/>
      </w:divBdr>
    </w:div>
    <w:div w:id="1862547213">
      <w:bodyDiv w:val="1"/>
      <w:marLeft w:val="0"/>
      <w:marRight w:val="0"/>
      <w:marTop w:val="0"/>
      <w:marBottom w:val="0"/>
      <w:divBdr>
        <w:top w:val="none" w:sz="0" w:space="0" w:color="auto"/>
        <w:left w:val="none" w:sz="0" w:space="0" w:color="auto"/>
        <w:bottom w:val="none" w:sz="0" w:space="0" w:color="auto"/>
        <w:right w:val="none" w:sz="0" w:space="0" w:color="auto"/>
      </w:divBdr>
    </w:div>
    <w:div w:id="1862547454">
      <w:bodyDiv w:val="1"/>
      <w:marLeft w:val="0"/>
      <w:marRight w:val="0"/>
      <w:marTop w:val="0"/>
      <w:marBottom w:val="0"/>
      <w:divBdr>
        <w:top w:val="none" w:sz="0" w:space="0" w:color="auto"/>
        <w:left w:val="none" w:sz="0" w:space="0" w:color="auto"/>
        <w:bottom w:val="none" w:sz="0" w:space="0" w:color="auto"/>
        <w:right w:val="none" w:sz="0" w:space="0" w:color="auto"/>
      </w:divBdr>
    </w:div>
    <w:div w:id="1862549821">
      <w:bodyDiv w:val="1"/>
      <w:marLeft w:val="0"/>
      <w:marRight w:val="0"/>
      <w:marTop w:val="0"/>
      <w:marBottom w:val="0"/>
      <w:divBdr>
        <w:top w:val="none" w:sz="0" w:space="0" w:color="auto"/>
        <w:left w:val="none" w:sz="0" w:space="0" w:color="auto"/>
        <w:bottom w:val="none" w:sz="0" w:space="0" w:color="auto"/>
        <w:right w:val="none" w:sz="0" w:space="0" w:color="auto"/>
      </w:divBdr>
    </w:div>
    <w:div w:id="1862935960">
      <w:bodyDiv w:val="1"/>
      <w:marLeft w:val="0"/>
      <w:marRight w:val="0"/>
      <w:marTop w:val="0"/>
      <w:marBottom w:val="0"/>
      <w:divBdr>
        <w:top w:val="none" w:sz="0" w:space="0" w:color="auto"/>
        <w:left w:val="none" w:sz="0" w:space="0" w:color="auto"/>
        <w:bottom w:val="none" w:sz="0" w:space="0" w:color="auto"/>
        <w:right w:val="none" w:sz="0" w:space="0" w:color="auto"/>
      </w:divBdr>
    </w:div>
    <w:div w:id="1862937379">
      <w:bodyDiv w:val="1"/>
      <w:marLeft w:val="0"/>
      <w:marRight w:val="0"/>
      <w:marTop w:val="0"/>
      <w:marBottom w:val="0"/>
      <w:divBdr>
        <w:top w:val="none" w:sz="0" w:space="0" w:color="auto"/>
        <w:left w:val="none" w:sz="0" w:space="0" w:color="auto"/>
        <w:bottom w:val="none" w:sz="0" w:space="0" w:color="auto"/>
        <w:right w:val="none" w:sz="0" w:space="0" w:color="auto"/>
      </w:divBdr>
    </w:div>
    <w:div w:id="1863086624">
      <w:bodyDiv w:val="1"/>
      <w:marLeft w:val="0"/>
      <w:marRight w:val="0"/>
      <w:marTop w:val="0"/>
      <w:marBottom w:val="0"/>
      <w:divBdr>
        <w:top w:val="none" w:sz="0" w:space="0" w:color="auto"/>
        <w:left w:val="none" w:sz="0" w:space="0" w:color="auto"/>
        <w:bottom w:val="none" w:sz="0" w:space="0" w:color="auto"/>
        <w:right w:val="none" w:sz="0" w:space="0" w:color="auto"/>
      </w:divBdr>
    </w:div>
    <w:div w:id="1863086925">
      <w:bodyDiv w:val="1"/>
      <w:marLeft w:val="0"/>
      <w:marRight w:val="0"/>
      <w:marTop w:val="0"/>
      <w:marBottom w:val="0"/>
      <w:divBdr>
        <w:top w:val="none" w:sz="0" w:space="0" w:color="auto"/>
        <w:left w:val="none" w:sz="0" w:space="0" w:color="auto"/>
        <w:bottom w:val="none" w:sz="0" w:space="0" w:color="auto"/>
        <w:right w:val="none" w:sz="0" w:space="0" w:color="auto"/>
      </w:divBdr>
    </w:div>
    <w:div w:id="1863204586">
      <w:bodyDiv w:val="1"/>
      <w:marLeft w:val="0"/>
      <w:marRight w:val="0"/>
      <w:marTop w:val="0"/>
      <w:marBottom w:val="0"/>
      <w:divBdr>
        <w:top w:val="none" w:sz="0" w:space="0" w:color="auto"/>
        <w:left w:val="none" w:sz="0" w:space="0" w:color="auto"/>
        <w:bottom w:val="none" w:sz="0" w:space="0" w:color="auto"/>
        <w:right w:val="none" w:sz="0" w:space="0" w:color="auto"/>
      </w:divBdr>
    </w:div>
    <w:div w:id="1863393424">
      <w:bodyDiv w:val="1"/>
      <w:marLeft w:val="0"/>
      <w:marRight w:val="0"/>
      <w:marTop w:val="0"/>
      <w:marBottom w:val="0"/>
      <w:divBdr>
        <w:top w:val="none" w:sz="0" w:space="0" w:color="auto"/>
        <w:left w:val="none" w:sz="0" w:space="0" w:color="auto"/>
        <w:bottom w:val="none" w:sz="0" w:space="0" w:color="auto"/>
        <w:right w:val="none" w:sz="0" w:space="0" w:color="auto"/>
      </w:divBdr>
    </w:div>
    <w:div w:id="1863589363">
      <w:bodyDiv w:val="1"/>
      <w:marLeft w:val="0"/>
      <w:marRight w:val="0"/>
      <w:marTop w:val="0"/>
      <w:marBottom w:val="0"/>
      <w:divBdr>
        <w:top w:val="none" w:sz="0" w:space="0" w:color="auto"/>
        <w:left w:val="none" w:sz="0" w:space="0" w:color="auto"/>
        <w:bottom w:val="none" w:sz="0" w:space="0" w:color="auto"/>
        <w:right w:val="none" w:sz="0" w:space="0" w:color="auto"/>
      </w:divBdr>
    </w:div>
    <w:div w:id="1863591102">
      <w:bodyDiv w:val="1"/>
      <w:marLeft w:val="0"/>
      <w:marRight w:val="0"/>
      <w:marTop w:val="0"/>
      <w:marBottom w:val="0"/>
      <w:divBdr>
        <w:top w:val="none" w:sz="0" w:space="0" w:color="auto"/>
        <w:left w:val="none" w:sz="0" w:space="0" w:color="auto"/>
        <w:bottom w:val="none" w:sz="0" w:space="0" w:color="auto"/>
        <w:right w:val="none" w:sz="0" w:space="0" w:color="auto"/>
      </w:divBdr>
    </w:div>
    <w:div w:id="1863662068">
      <w:bodyDiv w:val="1"/>
      <w:marLeft w:val="0"/>
      <w:marRight w:val="0"/>
      <w:marTop w:val="0"/>
      <w:marBottom w:val="0"/>
      <w:divBdr>
        <w:top w:val="none" w:sz="0" w:space="0" w:color="auto"/>
        <w:left w:val="none" w:sz="0" w:space="0" w:color="auto"/>
        <w:bottom w:val="none" w:sz="0" w:space="0" w:color="auto"/>
        <w:right w:val="none" w:sz="0" w:space="0" w:color="auto"/>
      </w:divBdr>
    </w:div>
    <w:div w:id="1863784919">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3930144">
      <w:bodyDiv w:val="1"/>
      <w:marLeft w:val="0"/>
      <w:marRight w:val="0"/>
      <w:marTop w:val="0"/>
      <w:marBottom w:val="0"/>
      <w:divBdr>
        <w:top w:val="none" w:sz="0" w:space="0" w:color="auto"/>
        <w:left w:val="none" w:sz="0" w:space="0" w:color="auto"/>
        <w:bottom w:val="none" w:sz="0" w:space="0" w:color="auto"/>
        <w:right w:val="none" w:sz="0" w:space="0" w:color="auto"/>
      </w:divBdr>
    </w:div>
    <w:div w:id="1863930547">
      <w:bodyDiv w:val="1"/>
      <w:marLeft w:val="0"/>
      <w:marRight w:val="0"/>
      <w:marTop w:val="0"/>
      <w:marBottom w:val="0"/>
      <w:divBdr>
        <w:top w:val="none" w:sz="0" w:space="0" w:color="auto"/>
        <w:left w:val="none" w:sz="0" w:space="0" w:color="auto"/>
        <w:bottom w:val="none" w:sz="0" w:space="0" w:color="auto"/>
        <w:right w:val="none" w:sz="0" w:space="0" w:color="auto"/>
      </w:divBdr>
    </w:div>
    <w:div w:id="1863978909">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322909">
      <w:bodyDiv w:val="1"/>
      <w:marLeft w:val="0"/>
      <w:marRight w:val="0"/>
      <w:marTop w:val="0"/>
      <w:marBottom w:val="0"/>
      <w:divBdr>
        <w:top w:val="none" w:sz="0" w:space="0" w:color="auto"/>
        <w:left w:val="none" w:sz="0" w:space="0" w:color="auto"/>
        <w:bottom w:val="none" w:sz="0" w:space="0" w:color="auto"/>
        <w:right w:val="none" w:sz="0" w:space="0" w:color="auto"/>
      </w:divBdr>
    </w:div>
    <w:div w:id="1864324638">
      <w:bodyDiv w:val="1"/>
      <w:marLeft w:val="0"/>
      <w:marRight w:val="0"/>
      <w:marTop w:val="0"/>
      <w:marBottom w:val="0"/>
      <w:divBdr>
        <w:top w:val="none" w:sz="0" w:space="0" w:color="auto"/>
        <w:left w:val="none" w:sz="0" w:space="0" w:color="auto"/>
        <w:bottom w:val="none" w:sz="0" w:space="0" w:color="auto"/>
        <w:right w:val="none" w:sz="0" w:space="0" w:color="auto"/>
      </w:divBdr>
    </w:div>
    <w:div w:id="1864518665">
      <w:bodyDiv w:val="1"/>
      <w:marLeft w:val="0"/>
      <w:marRight w:val="0"/>
      <w:marTop w:val="0"/>
      <w:marBottom w:val="0"/>
      <w:divBdr>
        <w:top w:val="none" w:sz="0" w:space="0" w:color="auto"/>
        <w:left w:val="none" w:sz="0" w:space="0" w:color="auto"/>
        <w:bottom w:val="none" w:sz="0" w:space="0" w:color="auto"/>
        <w:right w:val="none" w:sz="0" w:space="0" w:color="auto"/>
      </w:divBdr>
    </w:div>
    <w:div w:id="1864589341">
      <w:bodyDiv w:val="1"/>
      <w:marLeft w:val="0"/>
      <w:marRight w:val="0"/>
      <w:marTop w:val="0"/>
      <w:marBottom w:val="0"/>
      <w:divBdr>
        <w:top w:val="none" w:sz="0" w:space="0" w:color="auto"/>
        <w:left w:val="none" w:sz="0" w:space="0" w:color="auto"/>
        <w:bottom w:val="none" w:sz="0" w:space="0" w:color="auto"/>
        <w:right w:val="none" w:sz="0" w:space="0" w:color="auto"/>
      </w:divBdr>
    </w:div>
    <w:div w:id="1864662943">
      <w:bodyDiv w:val="1"/>
      <w:marLeft w:val="0"/>
      <w:marRight w:val="0"/>
      <w:marTop w:val="0"/>
      <w:marBottom w:val="0"/>
      <w:divBdr>
        <w:top w:val="none" w:sz="0" w:space="0" w:color="auto"/>
        <w:left w:val="none" w:sz="0" w:space="0" w:color="auto"/>
        <w:bottom w:val="none" w:sz="0" w:space="0" w:color="auto"/>
        <w:right w:val="none" w:sz="0" w:space="0" w:color="auto"/>
      </w:divBdr>
    </w:div>
    <w:div w:id="1864705506">
      <w:bodyDiv w:val="1"/>
      <w:marLeft w:val="0"/>
      <w:marRight w:val="0"/>
      <w:marTop w:val="0"/>
      <w:marBottom w:val="0"/>
      <w:divBdr>
        <w:top w:val="none" w:sz="0" w:space="0" w:color="auto"/>
        <w:left w:val="none" w:sz="0" w:space="0" w:color="auto"/>
        <w:bottom w:val="none" w:sz="0" w:space="0" w:color="auto"/>
        <w:right w:val="none" w:sz="0" w:space="0" w:color="auto"/>
      </w:divBdr>
    </w:div>
    <w:div w:id="1864708082">
      <w:bodyDiv w:val="1"/>
      <w:marLeft w:val="0"/>
      <w:marRight w:val="0"/>
      <w:marTop w:val="0"/>
      <w:marBottom w:val="0"/>
      <w:divBdr>
        <w:top w:val="none" w:sz="0" w:space="0" w:color="auto"/>
        <w:left w:val="none" w:sz="0" w:space="0" w:color="auto"/>
        <w:bottom w:val="none" w:sz="0" w:space="0" w:color="auto"/>
        <w:right w:val="none" w:sz="0" w:space="0" w:color="auto"/>
      </w:divBdr>
    </w:div>
    <w:div w:id="1864780699">
      <w:bodyDiv w:val="1"/>
      <w:marLeft w:val="0"/>
      <w:marRight w:val="0"/>
      <w:marTop w:val="0"/>
      <w:marBottom w:val="0"/>
      <w:divBdr>
        <w:top w:val="none" w:sz="0" w:space="0" w:color="auto"/>
        <w:left w:val="none" w:sz="0" w:space="0" w:color="auto"/>
        <w:bottom w:val="none" w:sz="0" w:space="0" w:color="auto"/>
        <w:right w:val="none" w:sz="0" w:space="0" w:color="auto"/>
      </w:divBdr>
    </w:div>
    <w:div w:id="1864900163">
      <w:bodyDiv w:val="1"/>
      <w:marLeft w:val="0"/>
      <w:marRight w:val="0"/>
      <w:marTop w:val="0"/>
      <w:marBottom w:val="0"/>
      <w:divBdr>
        <w:top w:val="none" w:sz="0" w:space="0" w:color="auto"/>
        <w:left w:val="none" w:sz="0" w:space="0" w:color="auto"/>
        <w:bottom w:val="none" w:sz="0" w:space="0" w:color="auto"/>
        <w:right w:val="none" w:sz="0" w:space="0" w:color="auto"/>
      </w:divBdr>
    </w:div>
    <w:div w:id="1864976981">
      <w:bodyDiv w:val="1"/>
      <w:marLeft w:val="0"/>
      <w:marRight w:val="0"/>
      <w:marTop w:val="0"/>
      <w:marBottom w:val="0"/>
      <w:divBdr>
        <w:top w:val="none" w:sz="0" w:space="0" w:color="auto"/>
        <w:left w:val="none" w:sz="0" w:space="0" w:color="auto"/>
        <w:bottom w:val="none" w:sz="0" w:space="0" w:color="auto"/>
        <w:right w:val="none" w:sz="0" w:space="0" w:color="auto"/>
      </w:divBdr>
    </w:div>
    <w:div w:id="1865023707">
      <w:bodyDiv w:val="1"/>
      <w:marLeft w:val="0"/>
      <w:marRight w:val="0"/>
      <w:marTop w:val="0"/>
      <w:marBottom w:val="0"/>
      <w:divBdr>
        <w:top w:val="none" w:sz="0" w:space="0" w:color="auto"/>
        <w:left w:val="none" w:sz="0" w:space="0" w:color="auto"/>
        <w:bottom w:val="none" w:sz="0" w:space="0" w:color="auto"/>
        <w:right w:val="none" w:sz="0" w:space="0" w:color="auto"/>
      </w:divBdr>
    </w:div>
    <w:div w:id="1865051108">
      <w:bodyDiv w:val="1"/>
      <w:marLeft w:val="0"/>
      <w:marRight w:val="0"/>
      <w:marTop w:val="0"/>
      <w:marBottom w:val="0"/>
      <w:divBdr>
        <w:top w:val="none" w:sz="0" w:space="0" w:color="auto"/>
        <w:left w:val="none" w:sz="0" w:space="0" w:color="auto"/>
        <w:bottom w:val="none" w:sz="0" w:space="0" w:color="auto"/>
        <w:right w:val="none" w:sz="0" w:space="0" w:color="auto"/>
      </w:divBdr>
    </w:div>
    <w:div w:id="1865052743">
      <w:bodyDiv w:val="1"/>
      <w:marLeft w:val="0"/>
      <w:marRight w:val="0"/>
      <w:marTop w:val="0"/>
      <w:marBottom w:val="0"/>
      <w:divBdr>
        <w:top w:val="none" w:sz="0" w:space="0" w:color="auto"/>
        <w:left w:val="none" w:sz="0" w:space="0" w:color="auto"/>
        <w:bottom w:val="none" w:sz="0" w:space="0" w:color="auto"/>
        <w:right w:val="none" w:sz="0" w:space="0" w:color="auto"/>
      </w:divBdr>
    </w:div>
    <w:div w:id="1865165859">
      <w:bodyDiv w:val="1"/>
      <w:marLeft w:val="0"/>
      <w:marRight w:val="0"/>
      <w:marTop w:val="0"/>
      <w:marBottom w:val="0"/>
      <w:divBdr>
        <w:top w:val="none" w:sz="0" w:space="0" w:color="auto"/>
        <w:left w:val="none" w:sz="0" w:space="0" w:color="auto"/>
        <w:bottom w:val="none" w:sz="0" w:space="0" w:color="auto"/>
        <w:right w:val="none" w:sz="0" w:space="0" w:color="auto"/>
      </w:divBdr>
    </w:div>
    <w:div w:id="1865170894">
      <w:bodyDiv w:val="1"/>
      <w:marLeft w:val="0"/>
      <w:marRight w:val="0"/>
      <w:marTop w:val="0"/>
      <w:marBottom w:val="0"/>
      <w:divBdr>
        <w:top w:val="none" w:sz="0" w:space="0" w:color="auto"/>
        <w:left w:val="none" w:sz="0" w:space="0" w:color="auto"/>
        <w:bottom w:val="none" w:sz="0" w:space="0" w:color="auto"/>
        <w:right w:val="none" w:sz="0" w:space="0" w:color="auto"/>
      </w:divBdr>
    </w:div>
    <w:div w:id="1865174376">
      <w:bodyDiv w:val="1"/>
      <w:marLeft w:val="0"/>
      <w:marRight w:val="0"/>
      <w:marTop w:val="0"/>
      <w:marBottom w:val="0"/>
      <w:divBdr>
        <w:top w:val="none" w:sz="0" w:space="0" w:color="auto"/>
        <w:left w:val="none" w:sz="0" w:space="0" w:color="auto"/>
        <w:bottom w:val="none" w:sz="0" w:space="0" w:color="auto"/>
        <w:right w:val="none" w:sz="0" w:space="0" w:color="auto"/>
      </w:divBdr>
    </w:div>
    <w:div w:id="1865287857">
      <w:bodyDiv w:val="1"/>
      <w:marLeft w:val="0"/>
      <w:marRight w:val="0"/>
      <w:marTop w:val="0"/>
      <w:marBottom w:val="0"/>
      <w:divBdr>
        <w:top w:val="none" w:sz="0" w:space="0" w:color="auto"/>
        <w:left w:val="none" w:sz="0" w:space="0" w:color="auto"/>
        <w:bottom w:val="none" w:sz="0" w:space="0" w:color="auto"/>
        <w:right w:val="none" w:sz="0" w:space="0" w:color="auto"/>
      </w:divBdr>
    </w:div>
    <w:div w:id="1865433574">
      <w:bodyDiv w:val="1"/>
      <w:marLeft w:val="0"/>
      <w:marRight w:val="0"/>
      <w:marTop w:val="0"/>
      <w:marBottom w:val="0"/>
      <w:divBdr>
        <w:top w:val="none" w:sz="0" w:space="0" w:color="auto"/>
        <w:left w:val="none" w:sz="0" w:space="0" w:color="auto"/>
        <w:bottom w:val="none" w:sz="0" w:space="0" w:color="auto"/>
        <w:right w:val="none" w:sz="0" w:space="0" w:color="auto"/>
      </w:divBdr>
    </w:div>
    <w:div w:id="1865485269">
      <w:bodyDiv w:val="1"/>
      <w:marLeft w:val="0"/>
      <w:marRight w:val="0"/>
      <w:marTop w:val="0"/>
      <w:marBottom w:val="0"/>
      <w:divBdr>
        <w:top w:val="none" w:sz="0" w:space="0" w:color="auto"/>
        <w:left w:val="none" w:sz="0" w:space="0" w:color="auto"/>
        <w:bottom w:val="none" w:sz="0" w:space="0" w:color="auto"/>
        <w:right w:val="none" w:sz="0" w:space="0" w:color="auto"/>
      </w:divBdr>
    </w:div>
    <w:div w:id="1865629836">
      <w:bodyDiv w:val="1"/>
      <w:marLeft w:val="0"/>
      <w:marRight w:val="0"/>
      <w:marTop w:val="0"/>
      <w:marBottom w:val="0"/>
      <w:divBdr>
        <w:top w:val="none" w:sz="0" w:space="0" w:color="auto"/>
        <w:left w:val="none" w:sz="0" w:space="0" w:color="auto"/>
        <w:bottom w:val="none" w:sz="0" w:space="0" w:color="auto"/>
        <w:right w:val="none" w:sz="0" w:space="0" w:color="auto"/>
      </w:divBdr>
    </w:div>
    <w:div w:id="1865823469">
      <w:bodyDiv w:val="1"/>
      <w:marLeft w:val="0"/>
      <w:marRight w:val="0"/>
      <w:marTop w:val="0"/>
      <w:marBottom w:val="0"/>
      <w:divBdr>
        <w:top w:val="none" w:sz="0" w:space="0" w:color="auto"/>
        <w:left w:val="none" w:sz="0" w:space="0" w:color="auto"/>
        <w:bottom w:val="none" w:sz="0" w:space="0" w:color="auto"/>
        <w:right w:val="none" w:sz="0" w:space="0" w:color="auto"/>
      </w:divBdr>
    </w:div>
    <w:div w:id="1865825271">
      <w:bodyDiv w:val="1"/>
      <w:marLeft w:val="0"/>
      <w:marRight w:val="0"/>
      <w:marTop w:val="0"/>
      <w:marBottom w:val="0"/>
      <w:divBdr>
        <w:top w:val="none" w:sz="0" w:space="0" w:color="auto"/>
        <w:left w:val="none" w:sz="0" w:space="0" w:color="auto"/>
        <w:bottom w:val="none" w:sz="0" w:space="0" w:color="auto"/>
        <w:right w:val="none" w:sz="0" w:space="0" w:color="auto"/>
      </w:divBdr>
    </w:div>
    <w:div w:id="1865971013">
      <w:bodyDiv w:val="1"/>
      <w:marLeft w:val="0"/>
      <w:marRight w:val="0"/>
      <w:marTop w:val="0"/>
      <w:marBottom w:val="0"/>
      <w:divBdr>
        <w:top w:val="none" w:sz="0" w:space="0" w:color="auto"/>
        <w:left w:val="none" w:sz="0" w:space="0" w:color="auto"/>
        <w:bottom w:val="none" w:sz="0" w:space="0" w:color="auto"/>
        <w:right w:val="none" w:sz="0" w:space="0" w:color="auto"/>
      </w:divBdr>
    </w:div>
    <w:div w:id="1866090251">
      <w:bodyDiv w:val="1"/>
      <w:marLeft w:val="0"/>
      <w:marRight w:val="0"/>
      <w:marTop w:val="0"/>
      <w:marBottom w:val="0"/>
      <w:divBdr>
        <w:top w:val="none" w:sz="0" w:space="0" w:color="auto"/>
        <w:left w:val="none" w:sz="0" w:space="0" w:color="auto"/>
        <w:bottom w:val="none" w:sz="0" w:space="0" w:color="auto"/>
        <w:right w:val="none" w:sz="0" w:space="0" w:color="auto"/>
      </w:divBdr>
    </w:div>
    <w:div w:id="1866097761">
      <w:bodyDiv w:val="1"/>
      <w:marLeft w:val="0"/>
      <w:marRight w:val="0"/>
      <w:marTop w:val="0"/>
      <w:marBottom w:val="0"/>
      <w:divBdr>
        <w:top w:val="none" w:sz="0" w:space="0" w:color="auto"/>
        <w:left w:val="none" w:sz="0" w:space="0" w:color="auto"/>
        <w:bottom w:val="none" w:sz="0" w:space="0" w:color="auto"/>
        <w:right w:val="none" w:sz="0" w:space="0" w:color="auto"/>
      </w:divBdr>
    </w:div>
    <w:div w:id="1866362045">
      <w:bodyDiv w:val="1"/>
      <w:marLeft w:val="0"/>
      <w:marRight w:val="0"/>
      <w:marTop w:val="0"/>
      <w:marBottom w:val="0"/>
      <w:divBdr>
        <w:top w:val="none" w:sz="0" w:space="0" w:color="auto"/>
        <w:left w:val="none" w:sz="0" w:space="0" w:color="auto"/>
        <w:bottom w:val="none" w:sz="0" w:space="0" w:color="auto"/>
        <w:right w:val="none" w:sz="0" w:space="0" w:color="auto"/>
      </w:divBdr>
    </w:div>
    <w:div w:id="1866362981">
      <w:bodyDiv w:val="1"/>
      <w:marLeft w:val="0"/>
      <w:marRight w:val="0"/>
      <w:marTop w:val="0"/>
      <w:marBottom w:val="0"/>
      <w:divBdr>
        <w:top w:val="none" w:sz="0" w:space="0" w:color="auto"/>
        <w:left w:val="none" w:sz="0" w:space="0" w:color="auto"/>
        <w:bottom w:val="none" w:sz="0" w:space="0" w:color="auto"/>
        <w:right w:val="none" w:sz="0" w:space="0" w:color="auto"/>
      </w:divBdr>
    </w:div>
    <w:div w:id="1866406527">
      <w:bodyDiv w:val="1"/>
      <w:marLeft w:val="0"/>
      <w:marRight w:val="0"/>
      <w:marTop w:val="0"/>
      <w:marBottom w:val="0"/>
      <w:divBdr>
        <w:top w:val="none" w:sz="0" w:space="0" w:color="auto"/>
        <w:left w:val="none" w:sz="0" w:space="0" w:color="auto"/>
        <w:bottom w:val="none" w:sz="0" w:space="0" w:color="auto"/>
        <w:right w:val="none" w:sz="0" w:space="0" w:color="auto"/>
      </w:divBdr>
    </w:div>
    <w:div w:id="1866745292">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7058475">
      <w:bodyDiv w:val="1"/>
      <w:marLeft w:val="0"/>
      <w:marRight w:val="0"/>
      <w:marTop w:val="0"/>
      <w:marBottom w:val="0"/>
      <w:divBdr>
        <w:top w:val="none" w:sz="0" w:space="0" w:color="auto"/>
        <w:left w:val="none" w:sz="0" w:space="0" w:color="auto"/>
        <w:bottom w:val="none" w:sz="0" w:space="0" w:color="auto"/>
        <w:right w:val="none" w:sz="0" w:space="0" w:color="auto"/>
      </w:divBdr>
    </w:div>
    <w:div w:id="1867256217">
      <w:bodyDiv w:val="1"/>
      <w:marLeft w:val="0"/>
      <w:marRight w:val="0"/>
      <w:marTop w:val="0"/>
      <w:marBottom w:val="0"/>
      <w:divBdr>
        <w:top w:val="none" w:sz="0" w:space="0" w:color="auto"/>
        <w:left w:val="none" w:sz="0" w:space="0" w:color="auto"/>
        <w:bottom w:val="none" w:sz="0" w:space="0" w:color="auto"/>
        <w:right w:val="none" w:sz="0" w:space="0" w:color="auto"/>
      </w:divBdr>
    </w:div>
    <w:div w:id="1867283243">
      <w:bodyDiv w:val="1"/>
      <w:marLeft w:val="0"/>
      <w:marRight w:val="0"/>
      <w:marTop w:val="0"/>
      <w:marBottom w:val="0"/>
      <w:divBdr>
        <w:top w:val="none" w:sz="0" w:space="0" w:color="auto"/>
        <w:left w:val="none" w:sz="0" w:space="0" w:color="auto"/>
        <w:bottom w:val="none" w:sz="0" w:space="0" w:color="auto"/>
        <w:right w:val="none" w:sz="0" w:space="0" w:color="auto"/>
      </w:divBdr>
    </w:div>
    <w:div w:id="1867520826">
      <w:bodyDiv w:val="1"/>
      <w:marLeft w:val="0"/>
      <w:marRight w:val="0"/>
      <w:marTop w:val="0"/>
      <w:marBottom w:val="0"/>
      <w:divBdr>
        <w:top w:val="none" w:sz="0" w:space="0" w:color="auto"/>
        <w:left w:val="none" w:sz="0" w:space="0" w:color="auto"/>
        <w:bottom w:val="none" w:sz="0" w:space="0" w:color="auto"/>
        <w:right w:val="none" w:sz="0" w:space="0" w:color="auto"/>
      </w:divBdr>
    </w:div>
    <w:div w:id="1867598438">
      <w:bodyDiv w:val="1"/>
      <w:marLeft w:val="0"/>
      <w:marRight w:val="0"/>
      <w:marTop w:val="0"/>
      <w:marBottom w:val="0"/>
      <w:divBdr>
        <w:top w:val="none" w:sz="0" w:space="0" w:color="auto"/>
        <w:left w:val="none" w:sz="0" w:space="0" w:color="auto"/>
        <w:bottom w:val="none" w:sz="0" w:space="0" w:color="auto"/>
        <w:right w:val="none" w:sz="0" w:space="0" w:color="auto"/>
      </w:divBdr>
    </w:div>
    <w:div w:id="1867791064">
      <w:bodyDiv w:val="1"/>
      <w:marLeft w:val="0"/>
      <w:marRight w:val="0"/>
      <w:marTop w:val="0"/>
      <w:marBottom w:val="0"/>
      <w:divBdr>
        <w:top w:val="none" w:sz="0" w:space="0" w:color="auto"/>
        <w:left w:val="none" w:sz="0" w:space="0" w:color="auto"/>
        <w:bottom w:val="none" w:sz="0" w:space="0" w:color="auto"/>
        <w:right w:val="none" w:sz="0" w:space="0" w:color="auto"/>
      </w:divBdr>
    </w:div>
    <w:div w:id="1867863420">
      <w:bodyDiv w:val="1"/>
      <w:marLeft w:val="0"/>
      <w:marRight w:val="0"/>
      <w:marTop w:val="0"/>
      <w:marBottom w:val="0"/>
      <w:divBdr>
        <w:top w:val="none" w:sz="0" w:space="0" w:color="auto"/>
        <w:left w:val="none" w:sz="0" w:space="0" w:color="auto"/>
        <w:bottom w:val="none" w:sz="0" w:space="0" w:color="auto"/>
        <w:right w:val="none" w:sz="0" w:space="0" w:color="auto"/>
      </w:divBdr>
    </w:div>
    <w:div w:id="1867864614">
      <w:bodyDiv w:val="1"/>
      <w:marLeft w:val="0"/>
      <w:marRight w:val="0"/>
      <w:marTop w:val="0"/>
      <w:marBottom w:val="0"/>
      <w:divBdr>
        <w:top w:val="none" w:sz="0" w:space="0" w:color="auto"/>
        <w:left w:val="none" w:sz="0" w:space="0" w:color="auto"/>
        <w:bottom w:val="none" w:sz="0" w:space="0" w:color="auto"/>
        <w:right w:val="none" w:sz="0" w:space="0" w:color="auto"/>
      </w:divBdr>
    </w:div>
    <w:div w:id="1867939171">
      <w:bodyDiv w:val="1"/>
      <w:marLeft w:val="0"/>
      <w:marRight w:val="0"/>
      <w:marTop w:val="0"/>
      <w:marBottom w:val="0"/>
      <w:divBdr>
        <w:top w:val="none" w:sz="0" w:space="0" w:color="auto"/>
        <w:left w:val="none" w:sz="0" w:space="0" w:color="auto"/>
        <w:bottom w:val="none" w:sz="0" w:space="0" w:color="auto"/>
        <w:right w:val="none" w:sz="0" w:space="0" w:color="auto"/>
      </w:divBdr>
    </w:div>
    <w:div w:id="1867987339">
      <w:bodyDiv w:val="1"/>
      <w:marLeft w:val="0"/>
      <w:marRight w:val="0"/>
      <w:marTop w:val="0"/>
      <w:marBottom w:val="0"/>
      <w:divBdr>
        <w:top w:val="none" w:sz="0" w:space="0" w:color="auto"/>
        <w:left w:val="none" w:sz="0" w:space="0" w:color="auto"/>
        <w:bottom w:val="none" w:sz="0" w:space="0" w:color="auto"/>
        <w:right w:val="none" w:sz="0" w:space="0" w:color="auto"/>
      </w:divBdr>
    </w:div>
    <w:div w:id="1867987816">
      <w:bodyDiv w:val="1"/>
      <w:marLeft w:val="0"/>
      <w:marRight w:val="0"/>
      <w:marTop w:val="0"/>
      <w:marBottom w:val="0"/>
      <w:divBdr>
        <w:top w:val="none" w:sz="0" w:space="0" w:color="auto"/>
        <w:left w:val="none" w:sz="0" w:space="0" w:color="auto"/>
        <w:bottom w:val="none" w:sz="0" w:space="0" w:color="auto"/>
        <w:right w:val="none" w:sz="0" w:space="0" w:color="auto"/>
      </w:divBdr>
    </w:div>
    <w:div w:id="1868106585">
      <w:bodyDiv w:val="1"/>
      <w:marLeft w:val="0"/>
      <w:marRight w:val="0"/>
      <w:marTop w:val="0"/>
      <w:marBottom w:val="0"/>
      <w:divBdr>
        <w:top w:val="none" w:sz="0" w:space="0" w:color="auto"/>
        <w:left w:val="none" w:sz="0" w:space="0" w:color="auto"/>
        <w:bottom w:val="none" w:sz="0" w:space="0" w:color="auto"/>
        <w:right w:val="none" w:sz="0" w:space="0" w:color="auto"/>
      </w:divBdr>
    </w:div>
    <w:div w:id="1868523498">
      <w:bodyDiv w:val="1"/>
      <w:marLeft w:val="0"/>
      <w:marRight w:val="0"/>
      <w:marTop w:val="0"/>
      <w:marBottom w:val="0"/>
      <w:divBdr>
        <w:top w:val="none" w:sz="0" w:space="0" w:color="auto"/>
        <w:left w:val="none" w:sz="0" w:space="0" w:color="auto"/>
        <w:bottom w:val="none" w:sz="0" w:space="0" w:color="auto"/>
        <w:right w:val="none" w:sz="0" w:space="0" w:color="auto"/>
      </w:divBdr>
    </w:div>
    <w:div w:id="1868564568">
      <w:bodyDiv w:val="1"/>
      <w:marLeft w:val="0"/>
      <w:marRight w:val="0"/>
      <w:marTop w:val="0"/>
      <w:marBottom w:val="0"/>
      <w:divBdr>
        <w:top w:val="none" w:sz="0" w:space="0" w:color="auto"/>
        <w:left w:val="none" w:sz="0" w:space="0" w:color="auto"/>
        <w:bottom w:val="none" w:sz="0" w:space="0" w:color="auto"/>
        <w:right w:val="none" w:sz="0" w:space="0" w:color="auto"/>
      </w:divBdr>
    </w:div>
    <w:div w:id="1868634852">
      <w:bodyDiv w:val="1"/>
      <w:marLeft w:val="0"/>
      <w:marRight w:val="0"/>
      <w:marTop w:val="0"/>
      <w:marBottom w:val="0"/>
      <w:divBdr>
        <w:top w:val="none" w:sz="0" w:space="0" w:color="auto"/>
        <w:left w:val="none" w:sz="0" w:space="0" w:color="auto"/>
        <w:bottom w:val="none" w:sz="0" w:space="0" w:color="auto"/>
        <w:right w:val="none" w:sz="0" w:space="0" w:color="auto"/>
      </w:divBdr>
    </w:div>
    <w:div w:id="1868639096">
      <w:bodyDiv w:val="1"/>
      <w:marLeft w:val="0"/>
      <w:marRight w:val="0"/>
      <w:marTop w:val="0"/>
      <w:marBottom w:val="0"/>
      <w:divBdr>
        <w:top w:val="none" w:sz="0" w:space="0" w:color="auto"/>
        <w:left w:val="none" w:sz="0" w:space="0" w:color="auto"/>
        <w:bottom w:val="none" w:sz="0" w:space="0" w:color="auto"/>
        <w:right w:val="none" w:sz="0" w:space="0" w:color="auto"/>
      </w:divBdr>
    </w:div>
    <w:div w:id="1868710384">
      <w:bodyDiv w:val="1"/>
      <w:marLeft w:val="0"/>
      <w:marRight w:val="0"/>
      <w:marTop w:val="0"/>
      <w:marBottom w:val="0"/>
      <w:divBdr>
        <w:top w:val="none" w:sz="0" w:space="0" w:color="auto"/>
        <w:left w:val="none" w:sz="0" w:space="0" w:color="auto"/>
        <w:bottom w:val="none" w:sz="0" w:space="0" w:color="auto"/>
        <w:right w:val="none" w:sz="0" w:space="0" w:color="auto"/>
      </w:divBdr>
    </w:div>
    <w:div w:id="1868832560">
      <w:bodyDiv w:val="1"/>
      <w:marLeft w:val="0"/>
      <w:marRight w:val="0"/>
      <w:marTop w:val="0"/>
      <w:marBottom w:val="0"/>
      <w:divBdr>
        <w:top w:val="none" w:sz="0" w:space="0" w:color="auto"/>
        <w:left w:val="none" w:sz="0" w:space="0" w:color="auto"/>
        <w:bottom w:val="none" w:sz="0" w:space="0" w:color="auto"/>
        <w:right w:val="none" w:sz="0" w:space="0" w:color="auto"/>
      </w:divBdr>
    </w:div>
    <w:div w:id="1868903067">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9248054">
      <w:bodyDiv w:val="1"/>
      <w:marLeft w:val="0"/>
      <w:marRight w:val="0"/>
      <w:marTop w:val="0"/>
      <w:marBottom w:val="0"/>
      <w:divBdr>
        <w:top w:val="none" w:sz="0" w:space="0" w:color="auto"/>
        <w:left w:val="none" w:sz="0" w:space="0" w:color="auto"/>
        <w:bottom w:val="none" w:sz="0" w:space="0" w:color="auto"/>
        <w:right w:val="none" w:sz="0" w:space="0" w:color="auto"/>
      </w:divBdr>
    </w:div>
    <w:div w:id="1869249692">
      <w:bodyDiv w:val="1"/>
      <w:marLeft w:val="0"/>
      <w:marRight w:val="0"/>
      <w:marTop w:val="0"/>
      <w:marBottom w:val="0"/>
      <w:divBdr>
        <w:top w:val="none" w:sz="0" w:space="0" w:color="auto"/>
        <w:left w:val="none" w:sz="0" w:space="0" w:color="auto"/>
        <w:bottom w:val="none" w:sz="0" w:space="0" w:color="auto"/>
        <w:right w:val="none" w:sz="0" w:space="0" w:color="auto"/>
      </w:divBdr>
    </w:div>
    <w:div w:id="1869294812">
      <w:bodyDiv w:val="1"/>
      <w:marLeft w:val="0"/>
      <w:marRight w:val="0"/>
      <w:marTop w:val="0"/>
      <w:marBottom w:val="0"/>
      <w:divBdr>
        <w:top w:val="none" w:sz="0" w:space="0" w:color="auto"/>
        <w:left w:val="none" w:sz="0" w:space="0" w:color="auto"/>
        <w:bottom w:val="none" w:sz="0" w:space="0" w:color="auto"/>
        <w:right w:val="none" w:sz="0" w:space="0" w:color="auto"/>
      </w:divBdr>
    </w:div>
    <w:div w:id="1869372888">
      <w:bodyDiv w:val="1"/>
      <w:marLeft w:val="0"/>
      <w:marRight w:val="0"/>
      <w:marTop w:val="0"/>
      <w:marBottom w:val="0"/>
      <w:divBdr>
        <w:top w:val="none" w:sz="0" w:space="0" w:color="auto"/>
        <w:left w:val="none" w:sz="0" w:space="0" w:color="auto"/>
        <w:bottom w:val="none" w:sz="0" w:space="0" w:color="auto"/>
        <w:right w:val="none" w:sz="0" w:space="0" w:color="auto"/>
      </w:divBdr>
    </w:div>
    <w:div w:id="1869441839">
      <w:bodyDiv w:val="1"/>
      <w:marLeft w:val="0"/>
      <w:marRight w:val="0"/>
      <w:marTop w:val="0"/>
      <w:marBottom w:val="0"/>
      <w:divBdr>
        <w:top w:val="none" w:sz="0" w:space="0" w:color="auto"/>
        <w:left w:val="none" w:sz="0" w:space="0" w:color="auto"/>
        <w:bottom w:val="none" w:sz="0" w:space="0" w:color="auto"/>
        <w:right w:val="none" w:sz="0" w:space="0" w:color="auto"/>
      </w:divBdr>
    </w:div>
    <w:div w:id="1869484196">
      <w:bodyDiv w:val="1"/>
      <w:marLeft w:val="0"/>
      <w:marRight w:val="0"/>
      <w:marTop w:val="0"/>
      <w:marBottom w:val="0"/>
      <w:divBdr>
        <w:top w:val="none" w:sz="0" w:space="0" w:color="auto"/>
        <w:left w:val="none" w:sz="0" w:space="0" w:color="auto"/>
        <w:bottom w:val="none" w:sz="0" w:space="0" w:color="auto"/>
        <w:right w:val="none" w:sz="0" w:space="0" w:color="auto"/>
      </w:divBdr>
    </w:div>
    <w:div w:id="1869904012">
      <w:bodyDiv w:val="1"/>
      <w:marLeft w:val="0"/>
      <w:marRight w:val="0"/>
      <w:marTop w:val="0"/>
      <w:marBottom w:val="0"/>
      <w:divBdr>
        <w:top w:val="none" w:sz="0" w:space="0" w:color="auto"/>
        <w:left w:val="none" w:sz="0" w:space="0" w:color="auto"/>
        <w:bottom w:val="none" w:sz="0" w:space="0" w:color="auto"/>
        <w:right w:val="none" w:sz="0" w:space="0" w:color="auto"/>
      </w:divBdr>
    </w:div>
    <w:div w:id="1870097307">
      <w:bodyDiv w:val="1"/>
      <w:marLeft w:val="0"/>
      <w:marRight w:val="0"/>
      <w:marTop w:val="0"/>
      <w:marBottom w:val="0"/>
      <w:divBdr>
        <w:top w:val="none" w:sz="0" w:space="0" w:color="auto"/>
        <w:left w:val="none" w:sz="0" w:space="0" w:color="auto"/>
        <w:bottom w:val="none" w:sz="0" w:space="0" w:color="auto"/>
        <w:right w:val="none" w:sz="0" w:space="0" w:color="auto"/>
      </w:divBdr>
    </w:div>
    <w:div w:id="1870138976">
      <w:bodyDiv w:val="1"/>
      <w:marLeft w:val="0"/>
      <w:marRight w:val="0"/>
      <w:marTop w:val="0"/>
      <w:marBottom w:val="0"/>
      <w:divBdr>
        <w:top w:val="none" w:sz="0" w:space="0" w:color="auto"/>
        <w:left w:val="none" w:sz="0" w:space="0" w:color="auto"/>
        <w:bottom w:val="none" w:sz="0" w:space="0" w:color="auto"/>
        <w:right w:val="none" w:sz="0" w:space="0" w:color="auto"/>
      </w:divBdr>
    </w:div>
    <w:div w:id="1870142484">
      <w:bodyDiv w:val="1"/>
      <w:marLeft w:val="0"/>
      <w:marRight w:val="0"/>
      <w:marTop w:val="0"/>
      <w:marBottom w:val="0"/>
      <w:divBdr>
        <w:top w:val="none" w:sz="0" w:space="0" w:color="auto"/>
        <w:left w:val="none" w:sz="0" w:space="0" w:color="auto"/>
        <w:bottom w:val="none" w:sz="0" w:space="0" w:color="auto"/>
        <w:right w:val="none" w:sz="0" w:space="0" w:color="auto"/>
      </w:divBdr>
    </w:div>
    <w:div w:id="1870488922">
      <w:bodyDiv w:val="1"/>
      <w:marLeft w:val="0"/>
      <w:marRight w:val="0"/>
      <w:marTop w:val="0"/>
      <w:marBottom w:val="0"/>
      <w:divBdr>
        <w:top w:val="none" w:sz="0" w:space="0" w:color="auto"/>
        <w:left w:val="none" w:sz="0" w:space="0" w:color="auto"/>
        <w:bottom w:val="none" w:sz="0" w:space="0" w:color="auto"/>
        <w:right w:val="none" w:sz="0" w:space="0" w:color="auto"/>
      </w:divBdr>
    </w:div>
    <w:div w:id="1870756674">
      <w:bodyDiv w:val="1"/>
      <w:marLeft w:val="0"/>
      <w:marRight w:val="0"/>
      <w:marTop w:val="0"/>
      <w:marBottom w:val="0"/>
      <w:divBdr>
        <w:top w:val="none" w:sz="0" w:space="0" w:color="auto"/>
        <w:left w:val="none" w:sz="0" w:space="0" w:color="auto"/>
        <w:bottom w:val="none" w:sz="0" w:space="0" w:color="auto"/>
        <w:right w:val="none" w:sz="0" w:space="0" w:color="auto"/>
      </w:divBdr>
    </w:div>
    <w:div w:id="1870870989">
      <w:bodyDiv w:val="1"/>
      <w:marLeft w:val="0"/>
      <w:marRight w:val="0"/>
      <w:marTop w:val="0"/>
      <w:marBottom w:val="0"/>
      <w:divBdr>
        <w:top w:val="none" w:sz="0" w:space="0" w:color="auto"/>
        <w:left w:val="none" w:sz="0" w:space="0" w:color="auto"/>
        <w:bottom w:val="none" w:sz="0" w:space="0" w:color="auto"/>
        <w:right w:val="none" w:sz="0" w:space="0" w:color="auto"/>
      </w:divBdr>
    </w:div>
    <w:div w:id="1870995703">
      <w:bodyDiv w:val="1"/>
      <w:marLeft w:val="0"/>
      <w:marRight w:val="0"/>
      <w:marTop w:val="0"/>
      <w:marBottom w:val="0"/>
      <w:divBdr>
        <w:top w:val="none" w:sz="0" w:space="0" w:color="auto"/>
        <w:left w:val="none" w:sz="0" w:space="0" w:color="auto"/>
        <w:bottom w:val="none" w:sz="0" w:space="0" w:color="auto"/>
        <w:right w:val="none" w:sz="0" w:space="0" w:color="auto"/>
      </w:divBdr>
    </w:div>
    <w:div w:id="1871019822">
      <w:bodyDiv w:val="1"/>
      <w:marLeft w:val="0"/>
      <w:marRight w:val="0"/>
      <w:marTop w:val="0"/>
      <w:marBottom w:val="0"/>
      <w:divBdr>
        <w:top w:val="none" w:sz="0" w:space="0" w:color="auto"/>
        <w:left w:val="none" w:sz="0" w:space="0" w:color="auto"/>
        <w:bottom w:val="none" w:sz="0" w:space="0" w:color="auto"/>
        <w:right w:val="none" w:sz="0" w:space="0" w:color="auto"/>
      </w:divBdr>
    </w:div>
    <w:div w:id="1871143725">
      <w:bodyDiv w:val="1"/>
      <w:marLeft w:val="0"/>
      <w:marRight w:val="0"/>
      <w:marTop w:val="0"/>
      <w:marBottom w:val="0"/>
      <w:divBdr>
        <w:top w:val="none" w:sz="0" w:space="0" w:color="auto"/>
        <w:left w:val="none" w:sz="0" w:space="0" w:color="auto"/>
        <w:bottom w:val="none" w:sz="0" w:space="0" w:color="auto"/>
        <w:right w:val="none" w:sz="0" w:space="0" w:color="auto"/>
      </w:divBdr>
    </w:div>
    <w:div w:id="1871337911">
      <w:bodyDiv w:val="1"/>
      <w:marLeft w:val="0"/>
      <w:marRight w:val="0"/>
      <w:marTop w:val="0"/>
      <w:marBottom w:val="0"/>
      <w:divBdr>
        <w:top w:val="none" w:sz="0" w:space="0" w:color="auto"/>
        <w:left w:val="none" w:sz="0" w:space="0" w:color="auto"/>
        <w:bottom w:val="none" w:sz="0" w:space="0" w:color="auto"/>
        <w:right w:val="none" w:sz="0" w:space="0" w:color="auto"/>
      </w:divBdr>
    </w:div>
    <w:div w:id="1871449989">
      <w:bodyDiv w:val="1"/>
      <w:marLeft w:val="0"/>
      <w:marRight w:val="0"/>
      <w:marTop w:val="0"/>
      <w:marBottom w:val="0"/>
      <w:divBdr>
        <w:top w:val="none" w:sz="0" w:space="0" w:color="auto"/>
        <w:left w:val="none" w:sz="0" w:space="0" w:color="auto"/>
        <w:bottom w:val="none" w:sz="0" w:space="0" w:color="auto"/>
        <w:right w:val="none" w:sz="0" w:space="0" w:color="auto"/>
      </w:divBdr>
    </w:div>
    <w:div w:id="1871600794">
      <w:bodyDiv w:val="1"/>
      <w:marLeft w:val="0"/>
      <w:marRight w:val="0"/>
      <w:marTop w:val="0"/>
      <w:marBottom w:val="0"/>
      <w:divBdr>
        <w:top w:val="none" w:sz="0" w:space="0" w:color="auto"/>
        <w:left w:val="none" w:sz="0" w:space="0" w:color="auto"/>
        <w:bottom w:val="none" w:sz="0" w:space="0" w:color="auto"/>
        <w:right w:val="none" w:sz="0" w:space="0" w:color="auto"/>
      </w:divBdr>
    </w:div>
    <w:div w:id="1871603288">
      <w:bodyDiv w:val="1"/>
      <w:marLeft w:val="0"/>
      <w:marRight w:val="0"/>
      <w:marTop w:val="0"/>
      <w:marBottom w:val="0"/>
      <w:divBdr>
        <w:top w:val="none" w:sz="0" w:space="0" w:color="auto"/>
        <w:left w:val="none" w:sz="0" w:space="0" w:color="auto"/>
        <w:bottom w:val="none" w:sz="0" w:space="0" w:color="auto"/>
        <w:right w:val="none" w:sz="0" w:space="0" w:color="auto"/>
      </w:divBdr>
    </w:div>
    <w:div w:id="1871724706">
      <w:bodyDiv w:val="1"/>
      <w:marLeft w:val="0"/>
      <w:marRight w:val="0"/>
      <w:marTop w:val="0"/>
      <w:marBottom w:val="0"/>
      <w:divBdr>
        <w:top w:val="none" w:sz="0" w:space="0" w:color="auto"/>
        <w:left w:val="none" w:sz="0" w:space="0" w:color="auto"/>
        <w:bottom w:val="none" w:sz="0" w:space="0" w:color="auto"/>
        <w:right w:val="none" w:sz="0" w:space="0" w:color="auto"/>
      </w:divBdr>
    </w:div>
    <w:div w:id="1871840946">
      <w:bodyDiv w:val="1"/>
      <w:marLeft w:val="0"/>
      <w:marRight w:val="0"/>
      <w:marTop w:val="0"/>
      <w:marBottom w:val="0"/>
      <w:divBdr>
        <w:top w:val="none" w:sz="0" w:space="0" w:color="auto"/>
        <w:left w:val="none" w:sz="0" w:space="0" w:color="auto"/>
        <w:bottom w:val="none" w:sz="0" w:space="0" w:color="auto"/>
        <w:right w:val="none" w:sz="0" w:space="0" w:color="auto"/>
      </w:divBdr>
    </w:div>
    <w:div w:id="1871870262">
      <w:bodyDiv w:val="1"/>
      <w:marLeft w:val="0"/>
      <w:marRight w:val="0"/>
      <w:marTop w:val="0"/>
      <w:marBottom w:val="0"/>
      <w:divBdr>
        <w:top w:val="none" w:sz="0" w:space="0" w:color="auto"/>
        <w:left w:val="none" w:sz="0" w:space="0" w:color="auto"/>
        <w:bottom w:val="none" w:sz="0" w:space="0" w:color="auto"/>
        <w:right w:val="none" w:sz="0" w:space="0" w:color="auto"/>
      </w:divBdr>
    </w:div>
    <w:div w:id="1872062764">
      <w:bodyDiv w:val="1"/>
      <w:marLeft w:val="0"/>
      <w:marRight w:val="0"/>
      <w:marTop w:val="0"/>
      <w:marBottom w:val="0"/>
      <w:divBdr>
        <w:top w:val="none" w:sz="0" w:space="0" w:color="auto"/>
        <w:left w:val="none" w:sz="0" w:space="0" w:color="auto"/>
        <w:bottom w:val="none" w:sz="0" w:space="0" w:color="auto"/>
        <w:right w:val="none" w:sz="0" w:space="0" w:color="auto"/>
      </w:divBdr>
    </w:div>
    <w:div w:id="1872187497">
      <w:bodyDiv w:val="1"/>
      <w:marLeft w:val="0"/>
      <w:marRight w:val="0"/>
      <w:marTop w:val="0"/>
      <w:marBottom w:val="0"/>
      <w:divBdr>
        <w:top w:val="none" w:sz="0" w:space="0" w:color="auto"/>
        <w:left w:val="none" w:sz="0" w:space="0" w:color="auto"/>
        <w:bottom w:val="none" w:sz="0" w:space="0" w:color="auto"/>
        <w:right w:val="none" w:sz="0" w:space="0" w:color="auto"/>
      </w:divBdr>
    </w:div>
    <w:div w:id="1872256975">
      <w:bodyDiv w:val="1"/>
      <w:marLeft w:val="0"/>
      <w:marRight w:val="0"/>
      <w:marTop w:val="0"/>
      <w:marBottom w:val="0"/>
      <w:divBdr>
        <w:top w:val="none" w:sz="0" w:space="0" w:color="auto"/>
        <w:left w:val="none" w:sz="0" w:space="0" w:color="auto"/>
        <w:bottom w:val="none" w:sz="0" w:space="0" w:color="auto"/>
        <w:right w:val="none" w:sz="0" w:space="0" w:color="auto"/>
      </w:divBdr>
    </w:div>
    <w:div w:id="1872259329">
      <w:bodyDiv w:val="1"/>
      <w:marLeft w:val="0"/>
      <w:marRight w:val="0"/>
      <w:marTop w:val="0"/>
      <w:marBottom w:val="0"/>
      <w:divBdr>
        <w:top w:val="none" w:sz="0" w:space="0" w:color="auto"/>
        <w:left w:val="none" w:sz="0" w:space="0" w:color="auto"/>
        <w:bottom w:val="none" w:sz="0" w:space="0" w:color="auto"/>
        <w:right w:val="none" w:sz="0" w:space="0" w:color="auto"/>
      </w:divBdr>
    </w:div>
    <w:div w:id="1872457013">
      <w:bodyDiv w:val="1"/>
      <w:marLeft w:val="0"/>
      <w:marRight w:val="0"/>
      <w:marTop w:val="0"/>
      <w:marBottom w:val="0"/>
      <w:divBdr>
        <w:top w:val="none" w:sz="0" w:space="0" w:color="auto"/>
        <w:left w:val="none" w:sz="0" w:space="0" w:color="auto"/>
        <w:bottom w:val="none" w:sz="0" w:space="0" w:color="auto"/>
        <w:right w:val="none" w:sz="0" w:space="0" w:color="auto"/>
      </w:divBdr>
    </w:div>
    <w:div w:id="1872649079">
      <w:bodyDiv w:val="1"/>
      <w:marLeft w:val="0"/>
      <w:marRight w:val="0"/>
      <w:marTop w:val="0"/>
      <w:marBottom w:val="0"/>
      <w:divBdr>
        <w:top w:val="none" w:sz="0" w:space="0" w:color="auto"/>
        <w:left w:val="none" w:sz="0" w:space="0" w:color="auto"/>
        <w:bottom w:val="none" w:sz="0" w:space="0" w:color="auto"/>
        <w:right w:val="none" w:sz="0" w:space="0" w:color="auto"/>
      </w:divBdr>
    </w:div>
    <w:div w:id="1872719004">
      <w:bodyDiv w:val="1"/>
      <w:marLeft w:val="0"/>
      <w:marRight w:val="0"/>
      <w:marTop w:val="0"/>
      <w:marBottom w:val="0"/>
      <w:divBdr>
        <w:top w:val="none" w:sz="0" w:space="0" w:color="auto"/>
        <w:left w:val="none" w:sz="0" w:space="0" w:color="auto"/>
        <w:bottom w:val="none" w:sz="0" w:space="0" w:color="auto"/>
        <w:right w:val="none" w:sz="0" w:space="0" w:color="auto"/>
      </w:divBdr>
    </w:div>
    <w:div w:id="1872720461">
      <w:bodyDiv w:val="1"/>
      <w:marLeft w:val="0"/>
      <w:marRight w:val="0"/>
      <w:marTop w:val="0"/>
      <w:marBottom w:val="0"/>
      <w:divBdr>
        <w:top w:val="none" w:sz="0" w:space="0" w:color="auto"/>
        <w:left w:val="none" w:sz="0" w:space="0" w:color="auto"/>
        <w:bottom w:val="none" w:sz="0" w:space="0" w:color="auto"/>
        <w:right w:val="none" w:sz="0" w:space="0" w:color="auto"/>
      </w:divBdr>
    </w:div>
    <w:div w:id="1872761755">
      <w:bodyDiv w:val="1"/>
      <w:marLeft w:val="0"/>
      <w:marRight w:val="0"/>
      <w:marTop w:val="0"/>
      <w:marBottom w:val="0"/>
      <w:divBdr>
        <w:top w:val="none" w:sz="0" w:space="0" w:color="auto"/>
        <w:left w:val="none" w:sz="0" w:space="0" w:color="auto"/>
        <w:bottom w:val="none" w:sz="0" w:space="0" w:color="auto"/>
        <w:right w:val="none" w:sz="0" w:space="0" w:color="auto"/>
      </w:divBdr>
    </w:div>
    <w:div w:id="1872916618">
      <w:bodyDiv w:val="1"/>
      <w:marLeft w:val="0"/>
      <w:marRight w:val="0"/>
      <w:marTop w:val="0"/>
      <w:marBottom w:val="0"/>
      <w:divBdr>
        <w:top w:val="none" w:sz="0" w:space="0" w:color="auto"/>
        <w:left w:val="none" w:sz="0" w:space="0" w:color="auto"/>
        <w:bottom w:val="none" w:sz="0" w:space="0" w:color="auto"/>
        <w:right w:val="none" w:sz="0" w:space="0" w:color="auto"/>
      </w:divBdr>
    </w:div>
    <w:div w:id="1872956226">
      <w:bodyDiv w:val="1"/>
      <w:marLeft w:val="0"/>
      <w:marRight w:val="0"/>
      <w:marTop w:val="0"/>
      <w:marBottom w:val="0"/>
      <w:divBdr>
        <w:top w:val="none" w:sz="0" w:space="0" w:color="auto"/>
        <w:left w:val="none" w:sz="0" w:space="0" w:color="auto"/>
        <w:bottom w:val="none" w:sz="0" w:space="0" w:color="auto"/>
        <w:right w:val="none" w:sz="0" w:space="0" w:color="auto"/>
      </w:divBdr>
    </w:div>
    <w:div w:id="1873030277">
      <w:bodyDiv w:val="1"/>
      <w:marLeft w:val="0"/>
      <w:marRight w:val="0"/>
      <w:marTop w:val="0"/>
      <w:marBottom w:val="0"/>
      <w:divBdr>
        <w:top w:val="none" w:sz="0" w:space="0" w:color="auto"/>
        <w:left w:val="none" w:sz="0" w:space="0" w:color="auto"/>
        <w:bottom w:val="none" w:sz="0" w:space="0" w:color="auto"/>
        <w:right w:val="none" w:sz="0" w:space="0" w:color="auto"/>
      </w:divBdr>
    </w:div>
    <w:div w:id="1873031205">
      <w:bodyDiv w:val="1"/>
      <w:marLeft w:val="0"/>
      <w:marRight w:val="0"/>
      <w:marTop w:val="0"/>
      <w:marBottom w:val="0"/>
      <w:divBdr>
        <w:top w:val="none" w:sz="0" w:space="0" w:color="auto"/>
        <w:left w:val="none" w:sz="0" w:space="0" w:color="auto"/>
        <w:bottom w:val="none" w:sz="0" w:space="0" w:color="auto"/>
        <w:right w:val="none" w:sz="0" w:space="0" w:color="auto"/>
      </w:divBdr>
    </w:div>
    <w:div w:id="1873106157">
      <w:bodyDiv w:val="1"/>
      <w:marLeft w:val="0"/>
      <w:marRight w:val="0"/>
      <w:marTop w:val="0"/>
      <w:marBottom w:val="0"/>
      <w:divBdr>
        <w:top w:val="none" w:sz="0" w:space="0" w:color="auto"/>
        <w:left w:val="none" w:sz="0" w:space="0" w:color="auto"/>
        <w:bottom w:val="none" w:sz="0" w:space="0" w:color="auto"/>
        <w:right w:val="none" w:sz="0" w:space="0" w:color="auto"/>
      </w:divBdr>
    </w:div>
    <w:div w:id="1873228315">
      <w:bodyDiv w:val="1"/>
      <w:marLeft w:val="0"/>
      <w:marRight w:val="0"/>
      <w:marTop w:val="0"/>
      <w:marBottom w:val="0"/>
      <w:divBdr>
        <w:top w:val="none" w:sz="0" w:space="0" w:color="auto"/>
        <w:left w:val="none" w:sz="0" w:space="0" w:color="auto"/>
        <w:bottom w:val="none" w:sz="0" w:space="0" w:color="auto"/>
        <w:right w:val="none" w:sz="0" w:space="0" w:color="auto"/>
      </w:divBdr>
    </w:div>
    <w:div w:id="1873228399">
      <w:bodyDiv w:val="1"/>
      <w:marLeft w:val="0"/>
      <w:marRight w:val="0"/>
      <w:marTop w:val="0"/>
      <w:marBottom w:val="0"/>
      <w:divBdr>
        <w:top w:val="none" w:sz="0" w:space="0" w:color="auto"/>
        <w:left w:val="none" w:sz="0" w:space="0" w:color="auto"/>
        <w:bottom w:val="none" w:sz="0" w:space="0" w:color="auto"/>
        <w:right w:val="none" w:sz="0" w:space="0" w:color="auto"/>
      </w:divBdr>
    </w:div>
    <w:div w:id="1873570517">
      <w:bodyDiv w:val="1"/>
      <w:marLeft w:val="0"/>
      <w:marRight w:val="0"/>
      <w:marTop w:val="0"/>
      <w:marBottom w:val="0"/>
      <w:divBdr>
        <w:top w:val="none" w:sz="0" w:space="0" w:color="auto"/>
        <w:left w:val="none" w:sz="0" w:space="0" w:color="auto"/>
        <w:bottom w:val="none" w:sz="0" w:space="0" w:color="auto"/>
        <w:right w:val="none" w:sz="0" w:space="0" w:color="auto"/>
      </w:divBdr>
    </w:div>
    <w:div w:id="1873571349">
      <w:bodyDiv w:val="1"/>
      <w:marLeft w:val="0"/>
      <w:marRight w:val="0"/>
      <w:marTop w:val="0"/>
      <w:marBottom w:val="0"/>
      <w:divBdr>
        <w:top w:val="none" w:sz="0" w:space="0" w:color="auto"/>
        <w:left w:val="none" w:sz="0" w:space="0" w:color="auto"/>
        <w:bottom w:val="none" w:sz="0" w:space="0" w:color="auto"/>
        <w:right w:val="none" w:sz="0" w:space="0" w:color="auto"/>
      </w:divBdr>
    </w:div>
    <w:div w:id="1873571879">
      <w:bodyDiv w:val="1"/>
      <w:marLeft w:val="0"/>
      <w:marRight w:val="0"/>
      <w:marTop w:val="0"/>
      <w:marBottom w:val="0"/>
      <w:divBdr>
        <w:top w:val="none" w:sz="0" w:space="0" w:color="auto"/>
        <w:left w:val="none" w:sz="0" w:space="0" w:color="auto"/>
        <w:bottom w:val="none" w:sz="0" w:space="0" w:color="auto"/>
        <w:right w:val="none" w:sz="0" w:space="0" w:color="auto"/>
      </w:divBdr>
    </w:div>
    <w:div w:id="1873683590">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763965">
      <w:bodyDiv w:val="1"/>
      <w:marLeft w:val="0"/>
      <w:marRight w:val="0"/>
      <w:marTop w:val="0"/>
      <w:marBottom w:val="0"/>
      <w:divBdr>
        <w:top w:val="none" w:sz="0" w:space="0" w:color="auto"/>
        <w:left w:val="none" w:sz="0" w:space="0" w:color="auto"/>
        <w:bottom w:val="none" w:sz="0" w:space="0" w:color="auto"/>
        <w:right w:val="none" w:sz="0" w:space="0" w:color="auto"/>
      </w:divBdr>
    </w:div>
    <w:div w:id="1873876874">
      <w:bodyDiv w:val="1"/>
      <w:marLeft w:val="0"/>
      <w:marRight w:val="0"/>
      <w:marTop w:val="0"/>
      <w:marBottom w:val="0"/>
      <w:divBdr>
        <w:top w:val="none" w:sz="0" w:space="0" w:color="auto"/>
        <w:left w:val="none" w:sz="0" w:space="0" w:color="auto"/>
        <w:bottom w:val="none" w:sz="0" w:space="0" w:color="auto"/>
        <w:right w:val="none" w:sz="0" w:space="0" w:color="auto"/>
      </w:divBdr>
    </w:div>
    <w:div w:id="1874074484">
      <w:bodyDiv w:val="1"/>
      <w:marLeft w:val="0"/>
      <w:marRight w:val="0"/>
      <w:marTop w:val="0"/>
      <w:marBottom w:val="0"/>
      <w:divBdr>
        <w:top w:val="none" w:sz="0" w:space="0" w:color="auto"/>
        <w:left w:val="none" w:sz="0" w:space="0" w:color="auto"/>
        <w:bottom w:val="none" w:sz="0" w:space="0" w:color="auto"/>
        <w:right w:val="none" w:sz="0" w:space="0" w:color="auto"/>
      </w:divBdr>
    </w:div>
    <w:div w:id="1874074670">
      <w:bodyDiv w:val="1"/>
      <w:marLeft w:val="0"/>
      <w:marRight w:val="0"/>
      <w:marTop w:val="0"/>
      <w:marBottom w:val="0"/>
      <w:divBdr>
        <w:top w:val="none" w:sz="0" w:space="0" w:color="auto"/>
        <w:left w:val="none" w:sz="0" w:space="0" w:color="auto"/>
        <w:bottom w:val="none" w:sz="0" w:space="0" w:color="auto"/>
        <w:right w:val="none" w:sz="0" w:space="0" w:color="auto"/>
      </w:divBdr>
    </w:div>
    <w:div w:id="1874078682">
      <w:bodyDiv w:val="1"/>
      <w:marLeft w:val="0"/>
      <w:marRight w:val="0"/>
      <w:marTop w:val="0"/>
      <w:marBottom w:val="0"/>
      <w:divBdr>
        <w:top w:val="none" w:sz="0" w:space="0" w:color="auto"/>
        <w:left w:val="none" w:sz="0" w:space="0" w:color="auto"/>
        <w:bottom w:val="none" w:sz="0" w:space="0" w:color="auto"/>
        <w:right w:val="none" w:sz="0" w:space="0" w:color="auto"/>
      </w:divBdr>
    </w:div>
    <w:div w:id="1874267005">
      <w:bodyDiv w:val="1"/>
      <w:marLeft w:val="0"/>
      <w:marRight w:val="0"/>
      <w:marTop w:val="0"/>
      <w:marBottom w:val="0"/>
      <w:divBdr>
        <w:top w:val="none" w:sz="0" w:space="0" w:color="auto"/>
        <w:left w:val="none" w:sz="0" w:space="0" w:color="auto"/>
        <w:bottom w:val="none" w:sz="0" w:space="0" w:color="auto"/>
        <w:right w:val="none" w:sz="0" w:space="0" w:color="auto"/>
      </w:divBdr>
    </w:div>
    <w:div w:id="1874347403">
      <w:bodyDiv w:val="1"/>
      <w:marLeft w:val="0"/>
      <w:marRight w:val="0"/>
      <w:marTop w:val="0"/>
      <w:marBottom w:val="0"/>
      <w:divBdr>
        <w:top w:val="none" w:sz="0" w:space="0" w:color="auto"/>
        <w:left w:val="none" w:sz="0" w:space="0" w:color="auto"/>
        <w:bottom w:val="none" w:sz="0" w:space="0" w:color="auto"/>
        <w:right w:val="none" w:sz="0" w:space="0" w:color="auto"/>
      </w:divBdr>
    </w:div>
    <w:div w:id="1874462586">
      <w:bodyDiv w:val="1"/>
      <w:marLeft w:val="0"/>
      <w:marRight w:val="0"/>
      <w:marTop w:val="0"/>
      <w:marBottom w:val="0"/>
      <w:divBdr>
        <w:top w:val="none" w:sz="0" w:space="0" w:color="auto"/>
        <w:left w:val="none" w:sz="0" w:space="0" w:color="auto"/>
        <w:bottom w:val="none" w:sz="0" w:space="0" w:color="auto"/>
        <w:right w:val="none" w:sz="0" w:space="0" w:color="auto"/>
      </w:divBdr>
    </w:div>
    <w:div w:id="1874489719">
      <w:bodyDiv w:val="1"/>
      <w:marLeft w:val="0"/>
      <w:marRight w:val="0"/>
      <w:marTop w:val="0"/>
      <w:marBottom w:val="0"/>
      <w:divBdr>
        <w:top w:val="none" w:sz="0" w:space="0" w:color="auto"/>
        <w:left w:val="none" w:sz="0" w:space="0" w:color="auto"/>
        <w:bottom w:val="none" w:sz="0" w:space="0" w:color="auto"/>
        <w:right w:val="none" w:sz="0" w:space="0" w:color="auto"/>
      </w:divBdr>
    </w:div>
    <w:div w:id="1874730415">
      <w:bodyDiv w:val="1"/>
      <w:marLeft w:val="0"/>
      <w:marRight w:val="0"/>
      <w:marTop w:val="0"/>
      <w:marBottom w:val="0"/>
      <w:divBdr>
        <w:top w:val="none" w:sz="0" w:space="0" w:color="auto"/>
        <w:left w:val="none" w:sz="0" w:space="0" w:color="auto"/>
        <w:bottom w:val="none" w:sz="0" w:space="0" w:color="auto"/>
        <w:right w:val="none" w:sz="0" w:space="0" w:color="auto"/>
      </w:divBdr>
    </w:div>
    <w:div w:id="1874734499">
      <w:bodyDiv w:val="1"/>
      <w:marLeft w:val="0"/>
      <w:marRight w:val="0"/>
      <w:marTop w:val="0"/>
      <w:marBottom w:val="0"/>
      <w:divBdr>
        <w:top w:val="none" w:sz="0" w:space="0" w:color="auto"/>
        <w:left w:val="none" w:sz="0" w:space="0" w:color="auto"/>
        <w:bottom w:val="none" w:sz="0" w:space="0" w:color="auto"/>
        <w:right w:val="none" w:sz="0" w:space="0" w:color="auto"/>
      </w:divBdr>
    </w:div>
    <w:div w:id="1874997380">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265535">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464690">
      <w:bodyDiv w:val="1"/>
      <w:marLeft w:val="0"/>
      <w:marRight w:val="0"/>
      <w:marTop w:val="0"/>
      <w:marBottom w:val="0"/>
      <w:divBdr>
        <w:top w:val="none" w:sz="0" w:space="0" w:color="auto"/>
        <w:left w:val="none" w:sz="0" w:space="0" w:color="auto"/>
        <w:bottom w:val="none" w:sz="0" w:space="0" w:color="auto"/>
        <w:right w:val="none" w:sz="0" w:space="0" w:color="auto"/>
      </w:divBdr>
    </w:div>
    <w:div w:id="1875465428">
      <w:bodyDiv w:val="1"/>
      <w:marLeft w:val="0"/>
      <w:marRight w:val="0"/>
      <w:marTop w:val="0"/>
      <w:marBottom w:val="0"/>
      <w:divBdr>
        <w:top w:val="none" w:sz="0" w:space="0" w:color="auto"/>
        <w:left w:val="none" w:sz="0" w:space="0" w:color="auto"/>
        <w:bottom w:val="none" w:sz="0" w:space="0" w:color="auto"/>
        <w:right w:val="none" w:sz="0" w:space="0" w:color="auto"/>
      </w:divBdr>
    </w:div>
    <w:div w:id="1875535421">
      <w:bodyDiv w:val="1"/>
      <w:marLeft w:val="0"/>
      <w:marRight w:val="0"/>
      <w:marTop w:val="0"/>
      <w:marBottom w:val="0"/>
      <w:divBdr>
        <w:top w:val="none" w:sz="0" w:space="0" w:color="auto"/>
        <w:left w:val="none" w:sz="0" w:space="0" w:color="auto"/>
        <w:bottom w:val="none" w:sz="0" w:space="0" w:color="auto"/>
        <w:right w:val="none" w:sz="0" w:space="0" w:color="auto"/>
      </w:divBdr>
    </w:div>
    <w:div w:id="1875997616">
      <w:bodyDiv w:val="1"/>
      <w:marLeft w:val="0"/>
      <w:marRight w:val="0"/>
      <w:marTop w:val="0"/>
      <w:marBottom w:val="0"/>
      <w:divBdr>
        <w:top w:val="none" w:sz="0" w:space="0" w:color="auto"/>
        <w:left w:val="none" w:sz="0" w:space="0" w:color="auto"/>
        <w:bottom w:val="none" w:sz="0" w:space="0" w:color="auto"/>
        <w:right w:val="none" w:sz="0" w:space="0" w:color="auto"/>
      </w:divBdr>
    </w:div>
    <w:div w:id="1876041930">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427136">
      <w:bodyDiv w:val="1"/>
      <w:marLeft w:val="0"/>
      <w:marRight w:val="0"/>
      <w:marTop w:val="0"/>
      <w:marBottom w:val="0"/>
      <w:divBdr>
        <w:top w:val="none" w:sz="0" w:space="0" w:color="auto"/>
        <w:left w:val="none" w:sz="0" w:space="0" w:color="auto"/>
        <w:bottom w:val="none" w:sz="0" w:space="0" w:color="auto"/>
        <w:right w:val="none" w:sz="0" w:space="0" w:color="auto"/>
      </w:divBdr>
    </w:div>
    <w:div w:id="1876427974">
      <w:bodyDiv w:val="1"/>
      <w:marLeft w:val="0"/>
      <w:marRight w:val="0"/>
      <w:marTop w:val="0"/>
      <w:marBottom w:val="0"/>
      <w:divBdr>
        <w:top w:val="none" w:sz="0" w:space="0" w:color="auto"/>
        <w:left w:val="none" w:sz="0" w:space="0" w:color="auto"/>
        <w:bottom w:val="none" w:sz="0" w:space="0" w:color="auto"/>
        <w:right w:val="none" w:sz="0" w:space="0" w:color="auto"/>
      </w:divBdr>
    </w:div>
    <w:div w:id="1876455423">
      <w:bodyDiv w:val="1"/>
      <w:marLeft w:val="0"/>
      <w:marRight w:val="0"/>
      <w:marTop w:val="0"/>
      <w:marBottom w:val="0"/>
      <w:divBdr>
        <w:top w:val="none" w:sz="0" w:space="0" w:color="auto"/>
        <w:left w:val="none" w:sz="0" w:space="0" w:color="auto"/>
        <w:bottom w:val="none" w:sz="0" w:space="0" w:color="auto"/>
        <w:right w:val="none" w:sz="0" w:space="0" w:color="auto"/>
      </w:divBdr>
    </w:div>
    <w:div w:id="1876697913">
      <w:bodyDiv w:val="1"/>
      <w:marLeft w:val="0"/>
      <w:marRight w:val="0"/>
      <w:marTop w:val="0"/>
      <w:marBottom w:val="0"/>
      <w:divBdr>
        <w:top w:val="none" w:sz="0" w:space="0" w:color="auto"/>
        <w:left w:val="none" w:sz="0" w:space="0" w:color="auto"/>
        <w:bottom w:val="none" w:sz="0" w:space="0" w:color="auto"/>
        <w:right w:val="none" w:sz="0" w:space="0" w:color="auto"/>
      </w:divBdr>
    </w:div>
    <w:div w:id="1876698326">
      <w:bodyDiv w:val="1"/>
      <w:marLeft w:val="0"/>
      <w:marRight w:val="0"/>
      <w:marTop w:val="0"/>
      <w:marBottom w:val="0"/>
      <w:divBdr>
        <w:top w:val="none" w:sz="0" w:space="0" w:color="auto"/>
        <w:left w:val="none" w:sz="0" w:space="0" w:color="auto"/>
        <w:bottom w:val="none" w:sz="0" w:space="0" w:color="auto"/>
        <w:right w:val="none" w:sz="0" w:space="0" w:color="auto"/>
      </w:divBdr>
    </w:div>
    <w:div w:id="1876848905">
      <w:bodyDiv w:val="1"/>
      <w:marLeft w:val="0"/>
      <w:marRight w:val="0"/>
      <w:marTop w:val="0"/>
      <w:marBottom w:val="0"/>
      <w:divBdr>
        <w:top w:val="none" w:sz="0" w:space="0" w:color="auto"/>
        <w:left w:val="none" w:sz="0" w:space="0" w:color="auto"/>
        <w:bottom w:val="none" w:sz="0" w:space="0" w:color="auto"/>
        <w:right w:val="none" w:sz="0" w:space="0" w:color="auto"/>
      </w:divBdr>
    </w:div>
    <w:div w:id="1876962056">
      <w:bodyDiv w:val="1"/>
      <w:marLeft w:val="0"/>
      <w:marRight w:val="0"/>
      <w:marTop w:val="0"/>
      <w:marBottom w:val="0"/>
      <w:divBdr>
        <w:top w:val="none" w:sz="0" w:space="0" w:color="auto"/>
        <w:left w:val="none" w:sz="0" w:space="0" w:color="auto"/>
        <w:bottom w:val="none" w:sz="0" w:space="0" w:color="auto"/>
        <w:right w:val="none" w:sz="0" w:space="0" w:color="auto"/>
      </w:divBdr>
    </w:div>
    <w:div w:id="1876963855">
      <w:bodyDiv w:val="1"/>
      <w:marLeft w:val="0"/>
      <w:marRight w:val="0"/>
      <w:marTop w:val="0"/>
      <w:marBottom w:val="0"/>
      <w:divBdr>
        <w:top w:val="none" w:sz="0" w:space="0" w:color="auto"/>
        <w:left w:val="none" w:sz="0" w:space="0" w:color="auto"/>
        <w:bottom w:val="none" w:sz="0" w:space="0" w:color="auto"/>
        <w:right w:val="none" w:sz="0" w:space="0" w:color="auto"/>
      </w:divBdr>
    </w:div>
    <w:div w:id="1877279260">
      <w:bodyDiv w:val="1"/>
      <w:marLeft w:val="0"/>
      <w:marRight w:val="0"/>
      <w:marTop w:val="0"/>
      <w:marBottom w:val="0"/>
      <w:divBdr>
        <w:top w:val="none" w:sz="0" w:space="0" w:color="auto"/>
        <w:left w:val="none" w:sz="0" w:space="0" w:color="auto"/>
        <w:bottom w:val="none" w:sz="0" w:space="0" w:color="auto"/>
        <w:right w:val="none" w:sz="0" w:space="0" w:color="auto"/>
      </w:divBdr>
    </w:div>
    <w:div w:id="1877348181">
      <w:bodyDiv w:val="1"/>
      <w:marLeft w:val="0"/>
      <w:marRight w:val="0"/>
      <w:marTop w:val="0"/>
      <w:marBottom w:val="0"/>
      <w:divBdr>
        <w:top w:val="none" w:sz="0" w:space="0" w:color="auto"/>
        <w:left w:val="none" w:sz="0" w:space="0" w:color="auto"/>
        <w:bottom w:val="none" w:sz="0" w:space="0" w:color="auto"/>
        <w:right w:val="none" w:sz="0" w:space="0" w:color="auto"/>
      </w:divBdr>
    </w:div>
    <w:div w:id="1877351839">
      <w:bodyDiv w:val="1"/>
      <w:marLeft w:val="0"/>
      <w:marRight w:val="0"/>
      <w:marTop w:val="0"/>
      <w:marBottom w:val="0"/>
      <w:divBdr>
        <w:top w:val="none" w:sz="0" w:space="0" w:color="auto"/>
        <w:left w:val="none" w:sz="0" w:space="0" w:color="auto"/>
        <w:bottom w:val="none" w:sz="0" w:space="0" w:color="auto"/>
        <w:right w:val="none" w:sz="0" w:space="0" w:color="auto"/>
      </w:divBdr>
    </w:div>
    <w:div w:id="1877498501">
      <w:bodyDiv w:val="1"/>
      <w:marLeft w:val="0"/>
      <w:marRight w:val="0"/>
      <w:marTop w:val="0"/>
      <w:marBottom w:val="0"/>
      <w:divBdr>
        <w:top w:val="none" w:sz="0" w:space="0" w:color="auto"/>
        <w:left w:val="none" w:sz="0" w:space="0" w:color="auto"/>
        <w:bottom w:val="none" w:sz="0" w:space="0" w:color="auto"/>
        <w:right w:val="none" w:sz="0" w:space="0" w:color="auto"/>
      </w:divBdr>
    </w:div>
    <w:div w:id="1877501404">
      <w:bodyDiv w:val="1"/>
      <w:marLeft w:val="0"/>
      <w:marRight w:val="0"/>
      <w:marTop w:val="0"/>
      <w:marBottom w:val="0"/>
      <w:divBdr>
        <w:top w:val="none" w:sz="0" w:space="0" w:color="auto"/>
        <w:left w:val="none" w:sz="0" w:space="0" w:color="auto"/>
        <w:bottom w:val="none" w:sz="0" w:space="0" w:color="auto"/>
        <w:right w:val="none" w:sz="0" w:space="0" w:color="auto"/>
      </w:divBdr>
    </w:div>
    <w:div w:id="1877546036">
      <w:bodyDiv w:val="1"/>
      <w:marLeft w:val="0"/>
      <w:marRight w:val="0"/>
      <w:marTop w:val="0"/>
      <w:marBottom w:val="0"/>
      <w:divBdr>
        <w:top w:val="none" w:sz="0" w:space="0" w:color="auto"/>
        <w:left w:val="none" w:sz="0" w:space="0" w:color="auto"/>
        <w:bottom w:val="none" w:sz="0" w:space="0" w:color="auto"/>
        <w:right w:val="none" w:sz="0" w:space="0" w:color="auto"/>
      </w:divBdr>
    </w:div>
    <w:div w:id="1877546821">
      <w:bodyDiv w:val="1"/>
      <w:marLeft w:val="0"/>
      <w:marRight w:val="0"/>
      <w:marTop w:val="0"/>
      <w:marBottom w:val="0"/>
      <w:divBdr>
        <w:top w:val="none" w:sz="0" w:space="0" w:color="auto"/>
        <w:left w:val="none" w:sz="0" w:space="0" w:color="auto"/>
        <w:bottom w:val="none" w:sz="0" w:space="0" w:color="auto"/>
        <w:right w:val="none" w:sz="0" w:space="0" w:color="auto"/>
      </w:divBdr>
    </w:div>
    <w:div w:id="1877693083">
      <w:bodyDiv w:val="1"/>
      <w:marLeft w:val="0"/>
      <w:marRight w:val="0"/>
      <w:marTop w:val="0"/>
      <w:marBottom w:val="0"/>
      <w:divBdr>
        <w:top w:val="none" w:sz="0" w:space="0" w:color="auto"/>
        <w:left w:val="none" w:sz="0" w:space="0" w:color="auto"/>
        <w:bottom w:val="none" w:sz="0" w:space="0" w:color="auto"/>
        <w:right w:val="none" w:sz="0" w:space="0" w:color="auto"/>
      </w:divBdr>
    </w:div>
    <w:div w:id="1877959448">
      <w:bodyDiv w:val="1"/>
      <w:marLeft w:val="0"/>
      <w:marRight w:val="0"/>
      <w:marTop w:val="0"/>
      <w:marBottom w:val="0"/>
      <w:divBdr>
        <w:top w:val="none" w:sz="0" w:space="0" w:color="auto"/>
        <w:left w:val="none" w:sz="0" w:space="0" w:color="auto"/>
        <w:bottom w:val="none" w:sz="0" w:space="0" w:color="auto"/>
        <w:right w:val="none" w:sz="0" w:space="0" w:color="auto"/>
      </w:divBdr>
    </w:div>
    <w:div w:id="1878394007">
      <w:bodyDiv w:val="1"/>
      <w:marLeft w:val="0"/>
      <w:marRight w:val="0"/>
      <w:marTop w:val="0"/>
      <w:marBottom w:val="0"/>
      <w:divBdr>
        <w:top w:val="none" w:sz="0" w:space="0" w:color="auto"/>
        <w:left w:val="none" w:sz="0" w:space="0" w:color="auto"/>
        <w:bottom w:val="none" w:sz="0" w:space="0" w:color="auto"/>
        <w:right w:val="none" w:sz="0" w:space="0" w:color="auto"/>
      </w:divBdr>
    </w:div>
    <w:div w:id="1878732891">
      <w:bodyDiv w:val="1"/>
      <w:marLeft w:val="0"/>
      <w:marRight w:val="0"/>
      <w:marTop w:val="0"/>
      <w:marBottom w:val="0"/>
      <w:divBdr>
        <w:top w:val="none" w:sz="0" w:space="0" w:color="auto"/>
        <w:left w:val="none" w:sz="0" w:space="0" w:color="auto"/>
        <w:bottom w:val="none" w:sz="0" w:space="0" w:color="auto"/>
        <w:right w:val="none" w:sz="0" w:space="0" w:color="auto"/>
      </w:divBdr>
    </w:div>
    <w:div w:id="1878741649">
      <w:bodyDiv w:val="1"/>
      <w:marLeft w:val="0"/>
      <w:marRight w:val="0"/>
      <w:marTop w:val="0"/>
      <w:marBottom w:val="0"/>
      <w:divBdr>
        <w:top w:val="none" w:sz="0" w:space="0" w:color="auto"/>
        <w:left w:val="none" w:sz="0" w:space="0" w:color="auto"/>
        <w:bottom w:val="none" w:sz="0" w:space="0" w:color="auto"/>
        <w:right w:val="none" w:sz="0" w:space="0" w:color="auto"/>
      </w:divBdr>
    </w:div>
    <w:div w:id="1879122508">
      <w:bodyDiv w:val="1"/>
      <w:marLeft w:val="0"/>
      <w:marRight w:val="0"/>
      <w:marTop w:val="0"/>
      <w:marBottom w:val="0"/>
      <w:divBdr>
        <w:top w:val="none" w:sz="0" w:space="0" w:color="auto"/>
        <w:left w:val="none" w:sz="0" w:space="0" w:color="auto"/>
        <w:bottom w:val="none" w:sz="0" w:space="0" w:color="auto"/>
        <w:right w:val="none" w:sz="0" w:space="0" w:color="auto"/>
      </w:divBdr>
    </w:div>
    <w:div w:id="1879124255">
      <w:bodyDiv w:val="1"/>
      <w:marLeft w:val="0"/>
      <w:marRight w:val="0"/>
      <w:marTop w:val="0"/>
      <w:marBottom w:val="0"/>
      <w:divBdr>
        <w:top w:val="none" w:sz="0" w:space="0" w:color="auto"/>
        <w:left w:val="none" w:sz="0" w:space="0" w:color="auto"/>
        <w:bottom w:val="none" w:sz="0" w:space="0" w:color="auto"/>
        <w:right w:val="none" w:sz="0" w:space="0" w:color="auto"/>
      </w:divBdr>
    </w:div>
    <w:div w:id="1879203705">
      <w:bodyDiv w:val="1"/>
      <w:marLeft w:val="0"/>
      <w:marRight w:val="0"/>
      <w:marTop w:val="0"/>
      <w:marBottom w:val="0"/>
      <w:divBdr>
        <w:top w:val="none" w:sz="0" w:space="0" w:color="auto"/>
        <w:left w:val="none" w:sz="0" w:space="0" w:color="auto"/>
        <w:bottom w:val="none" w:sz="0" w:space="0" w:color="auto"/>
        <w:right w:val="none" w:sz="0" w:space="0" w:color="auto"/>
      </w:divBdr>
    </w:div>
    <w:div w:id="1879276670">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509647">
      <w:bodyDiv w:val="1"/>
      <w:marLeft w:val="0"/>
      <w:marRight w:val="0"/>
      <w:marTop w:val="0"/>
      <w:marBottom w:val="0"/>
      <w:divBdr>
        <w:top w:val="none" w:sz="0" w:space="0" w:color="auto"/>
        <w:left w:val="none" w:sz="0" w:space="0" w:color="auto"/>
        <w:bottom w:val="none" w:sz="0" w:space="0" w:color="auto"/>
        <w:right w:val="none" w:sz="0" w:space="0" w:color="auto"/>
      </w:divBdr>
    </w:div>
    <w:div w:id="1879584130">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79854788">
      <w:bodyDiv w:val="1"/>
      <w:marLeft w:val="0"/>
      <w:marRight w:val="0"/>
      <w:marTop w:val="0"/>
      <w:marBottom w:val="0"/>
      <w:divBdr>
        <w:top w:val="none" w:sz="0" w:space="0" w:color="auto"/>
        <w:left w:val="none" w:sz="0" w:space="0" w:color="auto"/>
        <w:bottom w:val="none" w:sz="0" w:space="0" w:color="auto"/>
        <w:right w:val="none" w:sz="0" w:space="0" w:color="auto"/>
      </w:divBdr>
    </w:div>
    <w:div w:id="1879975992">
      <w:bodyDiv w:val="1"/>
      <w:marLeft w:val="0"/>
      <w:marRight w:val="0"/>
      <w:marTop w:val="0"/>
      <w:marBottom w:val="0"/>
      <w:divBdr>
        <w:top w:val="none" w:sz="0" w:space="0" w:color="auto"/>
        <w:left w:val="none" w:sz="0" w:space="0" w:color="auto"/>
        <w:bottom w:val="none" w:sz="0" w:space="0" w:color="auto"/>
        <w:right w:val="none" w:sz="0" w:space="0" w:color="auto"/>
      </w:divBdr>
    </w:div>
    <w:div w:id="1880046024">
      <w:bodyDiv w:val="1"/>
      <w:marLeft w:val="0"/>
      <w:marRight w:val="0"/>
      <w:marTop w:val="0"/>
      <w:marBottom w:val="0"/>
      <w:divBdr>
        <w:top w:val="none" w:sz="0" w:space="0" w:color="auto"/>
        <w:left w:val="none" w:sz="0" w:space="0" w:color="auto"/>
        <w:bottom w:val="none" w:sz="0" w:space="0" w:color="auto"/>
        <w:right w:val="none" w:sz="0" w:space="0" w:color="auto"/>
      </w:divBdr>
    </w:div>
    <w:div w:id="1880126792">
      <w:bodyDiv w:val="1"/>
      <w:marLeft w:val="0"/>
      <w:marRight w:val="0"/>
      <w:marTop w:val="0"/>
      <w:marBottom w:val="0"/>
      <w:divBdr>
        <w:top w:val="none" w:sz="0" w:space="0" w:color="auto"/>
        <w:left w:val="none" w:sz="0" w:space="0" w:color="auto"/>
        <w:bottom w:val="none" w:sz="0" w:space="0" w:color="auto"/>
        <w:right w:val="none" w:sz="0" w:space="0" w:color="auto"/>
      </w:divBdr>
    </w:div>
    <w:div w:id="1880193652">
      <w:bodyDiv w:val="1"/>
      <w:marLeft w:val="0"/>
      <w:marRight w:val="0"/>
      <w:marTop w:val="0"/>
      <w:marBottom w:val="0"/>
      <w:divBdr>
        <w:top w:val="none" w:sz="0" w:space="0" w:color="auto"/>
        <w:left w:val="none" w:sz="0" w:space="0" w:color="auto"/>
        <w:bottom w:val="none" w:sz="0" w:space="0" w:color="auto"/>
        <w:right w:val="none" w:sz="0" w:space="0" w:color="auto"/>
      </w:divBdr>
    </w:div>
    <w:div w:id="1880194397">
      <w:bodyDiv w:val="1"/>
      <w:marLeft w:val="0"/>
      <w:marRight w:val="0"/>
      <w:marTop w:val="0"/>
      <w:marBottom w:val="0"/>
      <w:divBdr>
        <w:top w:val="none" w:sz="0" w:space="0" w:color="auto"/>
        <w:left w:val="none" w:sz="0" w:space="0" w:color="auto"/>
        <w:bottom w:val="none" w:sz="0" w:space="0" w:color="auto"/>
        <w:right w:val="none" w:sz="0" w:space="0" w:color="auto"/>
      </w:divBdr>
    </w:div>
    <w:div w:id="1880390865">
      <w:bodyDiv w:val="1"/>
      <w:marLeft w:val="0"/>
      <w:marRight w:val="0"/>
      <w:marTop w:val="0"/>
      <w:marBottom w:val="0"/>
      <w:divBdr>
        <w:top w:val="none" w:sz="0" w:space="0" w:color="auto"/>
        <w:left w:val="none" w:sz="0" w:space="0" w:color="auto"/>
        <w:bottom w:val="none" w:sz="0" w:space="0" w:color="auto"/>
        <w:right w:val="none" w:sz="0" w:space="0" w:color="auto"/>
      </w:divBdr>
    </w:div>
    <w:div w:id="1880626562">
      <w:bodyDiv w:val="1"/>
      <w:marLeft w:val="0"/>
      <w:marRight w:val="0"/>
      <w:marTop w:val="0"/>
      <w:marBottom w:val="0"/>
      <w:divBdr>
        <w:top w:val="none" w:sz="0" w:space="0" w:color="auto"/>
        <w:left w:val="none" w:sz="0" w:space="0" w:color="auto"/>
        <w:bottom w:val="none" w:sz="0" w:space="0" w:color="auto"/>
        <w:right w:val="none" w:sz="0" w:space="0" w:color="auto"/>
      </w:divBdr>
    </w:div>
    <w:div w:id="1880818850">
      <w:bodyDiv w:val="1"/>
      <w:marLeft w:val="0"/>
      <w:marRight w:val="0"/>
      <w:marTop w:val="0"/>
      <w:marBottom w:val="0"/>
      <w:divBdr>
        <w:top w:val="none" w:sz="0" w:space="0" w:color="auto"/>
        <w:left w:val="none" w:sz="0" w:space="0" w:color="auto"/>
        <w:bottom w:val="none" w:sz="0" w:space="0" w:color="auto"/>
        <w:right w:val="none" w:sz="0" w:space="0" w:color="auto"/>
      </w:divBdr>
    </w:div>
    <w:div w:id="1880970699">
      <w:bodyDiv w:val="1"/>
      <w:marLeft w:val="0"/>
      <w:marRight w:val="0"/>
      <w:marTop w:val="0"/>
      <w:marBottom w:val="0"/>
      <w:divBdr>
        <w:top w:val="none" w:sz="0" w:space="0" w:color="auto"/>
        <w:left w:val="none" w:sz="0" w:space="0" w:color="auto"/>
        <w:bottom w:val="none" w:sz="0" w:space="0" w:color="auto"/>
        <w:right w:val="none" w:sz="0" w:space="0" w:color="auto"/>
      </w:divBdr>
    </w:div>
    <w:div w:id="1881017510">
      <w:bodyDiv w:val="1"/>
      <w:marLeft w:val="0"/>
      <w:marRight w:val="0"/>
      <w:marTop w:val="0"/>
      <w:marBottom w:val="0"/>
      <w:divBdr>
        <w:top w:val="none" w:sz="0" w:space="0" w:color="auto"/>
        <w:left w:val="none" w:sz="0" w:space="0" w:color="auto"/>
        <w:bottom w:val="none" w:sz="0" w:space="0" w:color="auto"/>
        <w:right w:val="none" w:sz="0" w:space="0" w:color="auto"/>
      </w:divBdr>
    </w:div>
    <w:div w:id="1881043640">
      <w:bodyDiv w:val="1"/>
      <w:marLeft w:val="0"/>
      <w:marRight w:val="0"/>
      <w:marTop w:val="0"/>
      <w:marBottom w:val="0"/>
      <w:divBdr>
        <w:top w:val="none" w:sz="0" w:space="0" w:color="auto"/>
        <w:left w:val="none" w:sz="0" w:space="0" w:color="auto"/>
        <w:bottom w:val="none" w:sz="0" w:space="0" w:color="auto"/>
        <w:right w:val="none" w:sz="0" w:space="0" w:color="auto"/>
      </w:divBdr>
    </w:div>
    <w:div w:id="1881354141">
      <w:bodyDiv w:val="1"/>
      <w:marLeft w:val="0"/>
      <w:marRight w:val="0"/>
      <w:marTop w:val="0"/>
      <w:marBottom w:val="0"/>
      <w:divBdr>
        <w:top w:val="none" w:sz="0" w:space="0" w:color="auto"/>
        <w:left w:val="none" w:sz="0" w:space="0" w:color="auto"/>
        <w:bottom w:val="none" w:sz="0" w:space="0" w:color="auto"/>
        <w:right w:val="none" w:sz="0" w:space="0" w:color="auto"/>
      </w:divBdr>
    </w:div>
    <w:div w:id="1881476982">
      <w:bodyDiv w:val="1"/>
      <w:marLeft w:val="0"/>
      <w:marRight w:val="0"/>
      <w:marTop w:val="0"/>
      <w:marBottom w:val="0"/>
      <w:divBdr>
        <w:top w:val="none" w:sz="0" w:space="0" w:color="auto"/>
        <w:left w:val="none" w:sz="0" w:space="0" w:color="auto"/>
        <w:bottom w:val="none" w:sz="0" w:space="0" w:color="auto"/>
        <w:right w:val="none" w:sz="0" w:space="0" w:color="auto"/>
      </w:divBdr>
    </w:div>
    <w:div w:id="1881505403">
      <w:bodyDiv w:val="1"/>
      <w:marLeft w:val="0"/>
      <w:marRight w:val="0"/>
      <w:marTop w:val="0"/>
      <w:marBottom w:val="0"/>
      <w:divBdr>
        <w:top w:val="none" w:sz="0" w:space="0" w:color="auto"/>
        <w:left w:val="none" w:sz="0" w:space="0" w:color="auto"/>
        <w:bottom w:val="none" w:sz="0" w:space="0" w:color="auto"/>
        <w:right w:val="none" w:sz="0" w:space="0" w:color="auto"/>
      </w:divBdr>
    </w:div>
    <w:div w:id="1881549065">
      <w:bodyDiv w:val="1"/>
      <w:marLeft w:val="0"/>
      <w:marRight w:val="0"/>
      <w:marTop w:val="0"/>
      <w:marBottom w:val="0"/>
      <w:divBdr>
        <w:top w:val="none" w:sz="0" w:space="0" w:color="auto"/>
        <w:left w:val="none" w:sz="0" w:space="0" w:color="auto"/>
        <w:bottom w:val="none" w:sz="0" w:space="0" w:color="auto"/>
        <w:right w:val="none" w:sz="0" w:space="0" w:color="auto"/>
      </w:divBdr>
    </w:div>
    <w:div w:id="1881553089">
      <w:bodyDiv w:val="1"/>
      <w:marLeft w:val="0"/>
      <w:marRight w:val="0"/>
      <w:marTop w:val="0"/>
      <w:marBottom w:val="0"/>
      <w:divBdr>
        <w:top w:val="none" w:sz="0" w:space="0" w:color="auto"/>
        <w:left w:val="none" w:sz="0" w:space="0" w:color="auto"/>
        <w:bottom w:val="none" w:sz="0" w:space="0" w:color="auto"/>
        <w:right w:val="none" w:sz="0" w:space="0" w:color="auto"/>
      </w:divBdr>
    </w:div>
    <w:div w:id="1881628760">
      <w:bodyDiv w:val="1"/>
      <w:marLeft w:val="0"/>
      <w:marRight w:val="0"/>
      <w:marTop w:val="0"/>
      <w:marBottom w:val="0"/>
      <w:divBdr>
        <w:top w:val="none" w:sz="0" w:space="0" w:color="auto"/>
        <w:left w:val="none" w:sz="0" w:space="0" w:color="auto"/>
        <w:bottom w:val="none" w:sz="0" w:space="0" w:color="auto"/>
        <w:right w:val="none" w:sz="0" w:space="0" w:color="auto"/>
      </w:divBdr>
    </w:div>
    <w:div w:id="1881631019">
      <w:bodyDiv w:val="1"/>
      <w:marLeft w:val="0"/>
      <w:marRight w:val="0"/>
      <w:marTop w:val="0"/>
      <w:marBottom w:val="0"/>
      <w:divBdr>
        <w:top w:val="none" w:sz="0" w:space="0" w:color="auto"/>
        <w:left w:val="none" w:sz="0" w:space="0" w:color="auto"/>
        <w:bottom w:val="none" w:sz="0" w:space="0" w:color="auto"/>
        <w:right w:val="none" w:sz="0" w:space="0" w:color="auto"/>
      </w:divBdr>
    </w:div>
    <w:div w:id="1881740884">
      <w:bodyDiv w:val="1"/>
      <w:marLeft w:val="0"/>
      <w:marRight w:val="0"/>
      <w:marTop w:val="0"/>
      <w:marBottom w:val="0"/>
      <w:divBdr>
        <w:top w:val="none" w:sz="0" w:space="0" w:color="auto"/>
        <w:left w:val="none" w:sz="0" w:space="0" w:color="auto"/>
        <w:bottom w:val="none" w:sz="0" w:space="0" w:color="auto"/>
        <w:right w:val="none" w:sz="0" w:space="0" w:color="auto"/>
      </w:divBdr>
    </w:div>
    <w:div w:id="1881894479">
      <w:bodyDiv w:val="1"/>
      <w:marLeft w:val="0"/>
      <w:marRight w:val="0"/>
      <w:marTop w:val="0"/>
      <w:marBottom w:val="0"/>
      <w:divBdr>
        <w:top w:val="none" w:sz="0" w:space="0" w:color="auto"/>
        <w:left w:val="none" w:sz="0" w:space="0" w:color="auto"/>
        <w:bottom w:val="none" w:sz="0" w:space="0" w:color="auto"/>
        <w:right w:val="none" w:sz="0" w:space="0" w:color="auto"/>
      </w:divBdr>
    </w:div>
    <w:div w:id="1882013879">
      <w:bodyDiv w:val="1"/>
      <w:marLeft w:val="0"/>
      <w:marRight w:val="0"/>
      <w:marTop w:val="0"/>
      <w:marBottom w:val="0"/>
      <w:divBdr>
        <w:top w:val="none" w:sz="0" w:space="0" w:color="auto"/>
        <w:left w:val="none" w:sz="0" w:space="0" w:color="auto"/>
        <w:bottom w:val="none" w:sz="0" w:space="0" w:color="auto"/>
        <w:right w:val="none" w:sz="0" w:space="0" w:color="auto"/>
      </w:divBdr>
    </w:div>
    <w:div w:id="1882084918">
      <w:bodyDiv w:val="1"/>
      <w:marLeft w:val="0"/>
      <w:marRight w:val="0"/>
      <w:marTop w:val="0"/>
      <w:marBottom w:val="0"/>
      <w:divBdr>
        <w:top w:val="none" w:sz="0" w:space="0" w:color="auto"/>
        <w:left w:val="none" w:sz="0" w:space="0" w:color="auto"/>
        <w:bottom w:val="none" w:sz="0" w:space="0" w:color="auto"/>
        <w:right w:val="none" w:sz="0" w:space="0" w:color="auto"/>
      </w:divBdr>
    </w:div>
    <w:div w:id="1882203233">
      <w:bodyDiv w:val="1"/>
      <w:marLeft w:val="0"/>
      <w:marRight w:val="0"/>
      <w:marTop w:val="0"/>
      <w:marBottom w:val="0"/>
      <w:divBdr>
        <w:top w:val="none" w:sz="0" w:space="0" w:color="auto"/>
        <w:left w:val="none" w:sz="0" w:space="0" w:color="auto"/>
        <w:bottom w:val="none" w:sz="0" w:space="0" w:color="auto"/>
        <w:right w:val="none" w:sz="0" w:space="0" w:color="auto"/>
      </w:divBdr>
    </w:div>
    <w:div w:id="1882208331">
      <w:bodyDiv w:val="1"/>
      <w:marLeft w:val="0"/>
      <w:marRight w:val="0"/>
      <w:marTop w:val="0"/>
      <w:marBottom w:val="0"/>
      <w:divBdr>
        <w:top w:val="none" w:sz="0" w:space="0" w:color="auto"/>
        <w:left w:val="none" w:sz="0" w:space="0" w:color="auto"/>
        <w:bottom w:val="none" w:sz="0" w:space="0" w:color="auto"/>
        <w:right w:val="none" w:sz="0" w:space="0" w:color="auto"/>
      </w:divBdr>
    </w:div>
    <w:div w:id="1882279151">
      <w:bodyDiv w:val="1"/>
      <w:marLeft w:val="0"/>
      <w:marRight w:val="0"/>
      <w:marTop w:val="0"/>
      <w:marBottom w:val="0"/>
      <w:divBdr>
        <w:top w:val="none" w:sz="0" w:space="0" w:color="auto"/>
        <w:left w:val="none" w:sz="0" w:space="0" w:color="auto"/>
        <w:bottom w:val="none" w:sz="0" w:space="0" w:color="auto"/>
        <w:right w:val="none" w:sz="0" w:space="0" w:color="auto"/>
      </w:divBdr>
    </w:div>
    <w:div w:id="1882325093">
      <w:bodyDiv w:val="1"/>
      <w:marLeft w:val="0"/>
      <w:marRight w:val="0"/>
      <w:marTop w:val="0"/>
      <w:marBottom w:val="0"/>
      <w:divBdr>
        <w:top w:val="none" w:sz="0" w:space="0" w:color="auto"/>
        <w:left w:val="none" w:sz="0" w:space="0" w:color="auto"/>
        <w:bottom w:val="none" w:sz="0" w:space="0" w:color="auto"/>
        <w:right w:val="none" w:sz="0" w:space="0" w:color="auto"/>
      </w:divBdr>
    </w:div>
    <w:div w:id="1882353185">
      <w:bodyDiv w:val="1"/>
      <w:marLeft w:val="0"/>
      <w:marRight w:val="0"/>
      <w:marTop w:val="0"/>
      <w:marBottom w:val="0"/>
      <w:divBdr>
        <w:top w:val="none" w:sz="0" w:space="0" w:color="auto"/>
        <w:left w:val="none" w:sz="0" w:space="0" w:color="auto"/>
        <w:bottom w:val="none" w:sz="0" w:space="0" w:color="auto"/>
        <w:right w:val="none" w:sz="0" w:space="0" w:color="auto"/>
      </w:divBdr>
    </w:div>
    <w:div w:id="1882552436">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2789962">
      <w:bodyDiv w:val="1"/>
      <w:marLeft w:val="0"/>
      <w:marRight w:val="0"/>
      <w:marTop w:val="0"/>
      <w:marBottom w:val="0"/>
      <w:divBdr>
        <w:top w:val="none" w:sz="0" w:space="0" w:color="auto"/>
        <w:left w:val="none" w:sz="0" w:space="0" w:color="auto"/>
        <w:bottom w:val="none" w:sz="0" w:space="0" w:color="auto"/>
        <w:right w:val="none" w:sz="0" w:space="0" w:color="auto"/>
      </w:divBdr>
    </w:div>
    <w:div w:id="1882933762">
      <w:bodyDiv w:val="1"/>
      <w:marLeft w:val="0"/>
      <w:marRight w:val="0"/>
      <w:marTop w:val="0"/>
      <w:marBottom w:val="0"/>
      <w:divBdr>
        <w:top w:val="none" w:sz="0" w:space="0" w:color="auto"/>
        <w:left w:val="none" w:sz="0" w:space="0" w:color="auto"/>
        <w:bottom w:val="none" w:sz="0" w:space="0" w:color="auto"/>
        <w:right w:val="none" w:sz="0" w:space="0" w:color="auto"/>
      </w:divBdr>
    </w:div>
    <w:div w:id="1883011816">
      <w:bodyDiv w:val="1"/>
      <w:marLeft w:val="0"/>
      <w:marRight w:val="0"/>
      <w:marTop w:val="0"/>
      <w:marBottom w:val="0"/>
      <w:divBdr>
        <w:top w:val="none" w:sz="0" w:space="0" w:color="auto"/>
        <w:left w:val="none" w:sz="0" w:space="0" w:color="auto"/>
        <w:bottom w:val="none" w:sz="0" w:space="0" w:color="auto"/>
        <w:right w:val="none" w:sz="0" w:space="0" w:color="auto"/>
      </w:divBdr>
    </w:div>
    <w:div w:id="1883205532">
      <w:bodyDiv w:val="1"/>
      <w:marLeft w:val="0"/>
      <w:marRight w:val="0"/>
      <w:marTop w:val="0"/>
      <w:marBottom w:val="0"/>
      <w:divBdr>
        <w:top w:val="none" w:sz="0" w:space="0" w:color="auto"/>
        <w:left w:val="none" w:sz="0" w:space="0" w:color="auto"/>
        <w:bottom w:val="none" w:sz="0" w:space="0" w:color="auto"/>
        <w:right w:val="none" w:sz="0" w:space="0" w:color="auto"/>
      </w:divBdr>
    </w:div>
    <w:div w:id="1883207739">
      <w:bodyDiv w:val="1"/>
      <w:marLeft w:val="0"/>
      <w:marRight w:val="0"/>
      <w:marTop w:val="0"/>
      <w:marBottom w:val="0"/>
      <w:divBdr>
        <w:top w:val="none" w:sz="0" w:space="0" w:color="auto"/>
        <w:left w:val="none" w:sz="0" w:space="0" w:color="auto"/>
        <w:bottom w:val="none" w:sz="0" w:space="0" w:color="auto"/>
        <w:right w:val="none" w:sz="0" w:space="0" w:color="auto"/>
      </w:divBdr>
    </w:div>
    <w:div w:id="1883595809">
      <w:bodyDiv w:val="1"/>
      <w:marLeft w:val="0"/>
      <w:marRight w:val="0"/>
      <w:marTop w:val="0"/>
      <w:marBottom w:val="0"/>
      <w:divBdr>
        <w:top w:val="none" w:sz="0" w:space="0" w:color="auto"/>
        <w:left w:val="none" w:sz="0" w:space="0" w:color="auto"/>
        <w:bottom w:val="none" w:sz="0" w:space="0" w:color="auto"/>
        <w:right w:val="none" w:sz="0" w:space="0" w:color="auto"/>
      </w:divBdr>
    </w:div>
    <w:div w:id="1883710088">
      <w:bodyDiv w:val="1"/>
      <w:marLeft w:val="0"/>
      <w:marRight w:val="0"/>
      <w:marTop w:val="0"/>
      <w:marBottom w:val="0"/>
      <w:divBdr>
        <w:top w:val="none" w:sz="0" w:space="0" w:color="auto"/>
        <w:left w:val="none" w:sz="0" w:space="0" w:color="auto"/>
        <w:bottom w:val="none" w:sz="0" w:space="0" w:color="auto"/>
        <w:right w:val="none" w:sz="0" w:space="0" w:color="auto"/>
      </w:divBdr>
    </w:div>
    <w:div w:id="1883983011">
      <w:bodyDiv w:val="1"/>
      <w:marLeft w:val="0"/>
      <w:marRight w:val="0"/>
      <w:marTop w:val="0"/>
      <w:marBottom w:val="0"/>
      <w:divBdr>
        <w:top w:val="none" w:sz="0" w:space="0" w:color="auto"/>
        <w:left w:val="none" w:sz="0" w:space="0" w:color="auto"/>
        <w:bottom w:val="none" w:sz="0" w:space="0" w:color="auto"/>
        <w:right w:val="none" w:sz="0" w:space="0" w:color="auto"/>
      </w:divBdr>
    </w:div>
    <w:div w:id="1884057633">
      <w:bodyDiv w:val="1"/>
      <w:marLeft w:val="0"/>
      <w:marRight w:val="0"/>
      <w:marTop w:val="0"/>
      <w:marBottom w:val="0"/>
      <w:divBdr>
        <w:top w:val="none" w:sz="0" w:space="0" w:color="auto"/>
        <w:left w:val="none" w:sz="0" w:space="0" w:color="auto"/>
        <w:bottom w:val="none" w:sz="0" w:space="0" w:color="auto"/>
        <w:right w:val="none" w:sz="0" w:space="0" w:color="auto"/>
      </w:divBdr>
    </w:div>
    <w:div w:id="1884244111">
      <w:bodyDiv w:val="1"/>
      <w:marLeft w:val="0"/>
      <w:marRight w:val="0"/>
      <w:marTop w:val="0"/>
      <w:marBottom w:val="0"/>
      <w:divBdr>
        <w:top w:val="none" w:sz="0" w:space="0" w:color="auto"/>
        <w:left w:val="none" w:sz="0" w:space="0" w:color="auto"/>
        <w:bottom w:val="none" w:sz="0" w:space="0" w:color="auto"/>
        <w:right w:val="none" w:sz="0" w:space="0" w:color="auto"/>
      </w:divBdr>
    </w:div>
    <w:div w:id="1884247856">
      <w:bodyDiv w:val="1"/>
      <w:marLeft w:val="0"/>
      <w:marRight w:val="0"/>
      <w:marTop w:val="0"/>
      <w:marBottom w:val="0"/>
      <w:divBdr>
        <w:top w:val="none" w:sz="0" w:space="0" w:color="auto"/>
        <w:left w:val="none" w:sz="0" w:space="0" w:color="auto"/>
        <w:bottom w:val="none" w:sz="0" w:space="0" w:color="auto"/>
        <w:right w:val="none" w:sz="0" w:space="0" w:color="auto"/>
      </w:divBdr>
    </w:div>
    <w:div w:id="1884441581">
      <w:bodyDiv w:val="1"/>
      <w:marLeft w:val="0"/>
      <w:marRight w:val="0"/>
      <w:marTop w:val="0"/>
      <w:marBottom w:val="0"/>
      <w:divBdr>
        <w:top w:val="none" w:sz="0" w:space="0" w:color="auto"/>
        <w:left w:val="none" w:sz="0" w:space="0" w:color="auto"/>
        <w:bottom w:val="none" w:sz="0" w:space="0" w:color="auto"/>
        <w:right w:val="none" w:sz="0" w:space="0" w:color="auto"/>
      </w:divBdr>
    </w:div>
    <w:div w:id="1884444845">
      <w:bodyDiv w:val="1"/>
      <w:marLeft w:val="0"/>
      <w:marRight w:val="0"/>
      <w:marTop w:val="0"/>
      <w:marBottom w:val="0"/>
      <w:divBdr>
        <w:top w:val="none" w:sz="0" w:space="0" w:color="auto"/>
        <w:left w:val="none" w:sz="0" w:space="0" w:color="auto"/>
        <w:bottom w:val="none" w:sz="0" w:space="0" w:color="auto"/>
        <w:right w:val="none" w:sz="0" w:space="0" w:color="auto"/>
      </w:divBdr>
    </w:div>
    <w:div w:id="1884713476">
      <w:bodyDiv w:val="1"/>
      <w:marLeft w:val="0"/>
      <w:marRight w:val="0"/>
      <w:marTop w:val="0"/>
      <w:marBottom w:val="0"/>
      <w:divBdr>
        <w:top w:val="none" w:sz="0" w:space="0" w:color="auto"/>
        <w:left w:val="none" w:sz="0" w:space="0" w:color="auto"/>
        <w:bottom w:val="none" w:sz="0" w:space="0" w:color="auto"/>
        <w:right w:val="none" w:sz="0" w:space="0" w:color="auto"/>
      </w:divBdr>
    </w:div>
    <w:div w:id="1884750680">
      <w:bodyDiv w:val="1"/>
      <w:marLeft w:val="0"/>
      <w:marRight w:val="0"/>
      <w:marTop w:val="0"/>
      <w:marBottom w:val="0"/>
      <w:divBdr>
        <w:top w:val="none" w:sz="0" w:space="0" w:color="auto"/>
        <w:left w:val="none" w:sz="0" w:space="0" w:color="auto"/>
        <w:bottom w:val="none" w:sz="0" w:space="0" w:color="auto"/>
        <w:right w:val="none" w:sz="0" w:space="0" w:color="auto"/>
      </w:divBdr>
    </w:div>
    <w:div w:id="1884826374">
      <w:bodyDiv w:val="1"/>
      <w:marLeft w:val="0"/>
      <w:marRight w:val="0"/>
      <w:marTop w:val="0"/>
      <w:marBottom w:val="0"/>
      <w:divBdr>
        <w:top w:val="none" w:sz="0" w:space="0" w:color="auto"/>
        <w:left w:val="none" w:sz="0" w:space="0" w:color="auto"/>
        <w:bottom w:val="none" w:sz="0" w:space="0" w:color="auto"/>
        <w:right w:val="none" w:sz="0" w:space="0" w:color="auto"/>
      </w:divBdr>
    </w:div>
    <w:div w:id="1884903320">
      <w:bodyDiv w:val="1"/>
      <w:marLeft w:val="0"/>
      <w:marRight w:val="0"/>
      <w:marTop w:val="0"/>
      <w:marBottom w:val="0"/>
      <w:divBdr>
        <w:top w:val="none" w:sz="0" w:space="0" w:color="auto"/>
        <w:left w:val="none" w:sz="0" w:space="0" w:color="auto"/>
        <w:bottom w:val="none" w:sz="0" w:space="0" w:color="auto"/>
        <w:right w:val="none" w:sz="0" w:space="0" w:color="auto"/>
      </w:divBdr>
    </w:div>
    <w:div w:id="1884948344">
      <w:bodyDiv w:val="1"/>
      <w:marLeft w:val="0"/>
      <w:marRight w:val="0"/>
      <w:marTop w:val="0"/>
      <w:marBottom w:val="0"/>
      <w:divBdr>
        <w:top w:val="none" w:sz="0" w:space="0" w:color="auto"/>
        <w:left w:val="none" w:sz="0" w:space="0" w:color="auto"/>
        <w:bottom w:val="none" w:sz="0" w:space="0" w:color="auto"/>
        <w:right w:val="none" w:sz="0" w:space="0" w:color="auto"/>
      </w:divBdr>
    </w:div>
    <w:div w:id="1885484296">
      <w:bodyDiv w:val="1"/>
      <w:marLeft w:val="0"/>
      <w:marRight w:val="0"/>
      <w:marTop w:val="0"/>
      <w:marBottom w:val="0"/>
      <w:divBdr>
        <w:top w:val="none" w:sz="0" w:space="0" w:color="auto"/>
        <w:left w:val="none" w:sz="0" w:space="0" w:color="auto"/>
        <w:bottom w:val="none" w:sz="0" w:space="0" w:color="auto"/>
        <w:right w:val="none" w:sz="0" w:space="0" w:color="auto"/>
      </w:divBdr>
    </w:div>
    <w:div w:id="1885603623">
      <w:bodyDiv w:val="1"/>
      <w:marLeft w:val="0"/>
      <w:marRight w:val="0"/>
      <w:marTop w:val="0"/>
      <w:marBottom w:val="0"/>
      <w:divBdr>
        <w:top w:val="none" w:sz="0" w:space="0" w:color="auto"/>
        <w:left w:val="none" w:sz="0" w:space="0" w:color="auto"/>
        <w:bottom w:val="none" w:sz="0" w:space="0" w:color="auto"/>
        <w:right w:val="none" w:sz="0" w:space="0" w:color="auto"/>
      </w:divBdr>
    </w:div>
    <w:div w:id="1885678197">
      <w:bodyDiv w:val="1"/>
      <w:marLeft w:val="0"/>
      <w:marRight w:val="0"/>
      <w:marTop w:val="0"/>
      <w:marBottom w:val="0"/>
      <w:divBdr>
        <w:top w:val="none" w:sz="0" w:space="0" w:color="auto"/>
        <w:left w:val="none" w:sz="0" w:space="0" w:color="auto"/>
        <w:bottom w:val="none" w:sz="0" w:space="0" w:color="auto"/>
        <w:right w:val="none" w:sz="0" w:space="0" w:color="auto"/>
      </w:divBdr>
    </w:div>
    <w:div w:id="1885679714">
      <w:bodyDiv w:val="1"/>
      <w:marLeft w:val="0"/>
      <w:marRight w:val="0"/>
      <w:marTop w:val="0"/>
      <w:marBottom w:val="0"/>
      <w:divBdr>
        <w:top w:val="none" w:sz="0" w:space="0" w:color="auto"/>
        <w:left w:val="none" w:sz="0" w:space="0" w:color="auto"/>
        <w:bottom w:val="none" w:sz="0" w:space="0" w:color="auto"/>
        <w:right w:val="none" w:sz="0" w:space="0" w:color="auto"/>
      </w:divBdr>
    </w:div>
    <w:div w:id="1885747849">
      <w:bodyDiv w:val="1"/>
      <w:marLeft w:val="0"/>
      <w:marRight w:val="0"/>
      <w:marTop w:val="0"/>
      <w:marBottom w:val="0"/>
      <w:divBdr>
        <w:top w:val="none" w:sz="0" w:space="0" w:color="auto"/>
        <w:left w:val="none" w:sz="0" w:space="0" w:color="auto"/>
        <w:bottom w:val="none" w:sz="0" w:space="0" w:color="auto"/>
        <w:right w:val="none" w:sz="0" w:space="0" w:color="auto"/>
      </w:divBdr>
    </w:div>
    <w:div w:id="1885752386">
      <w:bodyDiv w:val="1"/>
      <w:marLeft w:val="0"/>
      <w:marRight w:val="0"/>
      <w:marTop w:val="0"/>
      <w:marBottom w:val="0"/>
      <w:divBdr>
        <w:top w:val="none" w:sz="0" w:space="0" w:color="auto"/>
        <w:left w:val="none" w:sz="0" w:space="0" w:color="auto"/>
        <w:bottom w:val="none" w:sz="0" w:space="0" w:color="auto"/>
        <w:right w:val="none" w:sz="0" w:space="0" w:color="auto"/>
      </w:divBdr>
    </w:div>
    <w:div w:id="1886066103">
      <w:bodyDiv w:val="1"/>
      <w:marLeft w:val="0"/>
      <w:marRight w:val="0"/>
      <w:marTop w:val="0"/>
      <w:marBottom w:val="0"/>
      <w:divBdr>
        <w:top w:val="none" w:sz="0" w:space="0" w:color="auto"/>
        <w:left w:val="none" w:sz="0" w:space="0" w:color="auto"/>
        <w:bottom w:val="none" w:sz="0" w:space="0" w:color="auto"/>
        <w:right w:val="none" w:sz="0" w:space="0" w:color="auto"/>
      </w:divBdr>
    </w:div>
    <w:div w:id="1886135804">
      <w:bodyDiv w:val="1"/>
      <w:marLeft w:val="0"/>
      <w:marRight w:val="0"/>
      <w:marTop w:val="0"/>
      <w:marBottom w:val="0"/>
      <w:divBdr>
        <w:top w:val="none" w:sz="0" w:space="0" w:color="auto"/>
        <w:left w:val="none" w:sz="0" w:space="0" w:color="auto"/>
        <w:bottom w:val="none" w:sz="0" w:space="0" w:color="auto"/>
        <w:right w:val="none" w:sz="0" w:space="0" w:color="auto"/>
      </w:divBdr>
    </w:div>
    <w:div w:id="1886211565">
      <w:bodyDiv w:val="1"/>
      <w:marLeft w:val="0"/>
      <w:marRight w:val="0"/>
      <w:marTop w:val="0"/>
      <w:marBottom w:val="0"/>
      <w:divBdr>
        <w:top w:val="none" w:sz="0" w:space="0" w:color="auto"/>
        <w:left w:val="none" w:sz="0" w:space="0" w:color="auto"/>
        <w:bottom w:val="none" w:sz="0" w:space="0" w:color="auto"/>
        <w:right w:val="none" w:sz="0" w:space="0" w:color="auto"/>
      </w:divBdr>
    </w:div>
    <w:div w:id="1886215546">
      <w:bodyDiv w:val="1"/>
      <w:marLeft w:val="0"/>
      <w:marRight w:val="0"/>
      <w:marTop w:val="0"/>
      <w:marBottom w:val="0"/>
      <w:divBdr>
        <w:top w:val="none" w:sz="0" w:space="0" w:color="auto"/>
        <w:left w:val="none" w:sz="0" w:space="0" w:color="auto"/>
        <w:bottom w:val="none" w:sz="0" w:space="0" w:color="auto"/>
        <w:right w:val="none" w:sz="0" w:space="0" w:color="auto"/>
      </w:divBdr>
    </w:div>
    <w:div w:id="1886520185">
      <w:bodyDiv w:val="1"/>
      <w:marLeft w:val="0"/>
      <w:marRight w:val="0"/>
      <w:marTop w:val="0"/>
      <w:marBottom w:val="0"/>
      <w:divBdr>
        <w:top w:val="none" w:sz="0" w:space="0" w:color="auto"/>
        <w:left w:val="none" w:sz="0" w:space="0" w:color="auto"/>
        <w:bottom w:val="none" w:sz="0" w:space="0" w:color="auto"/>
        <w:right w:val="none" w:sz="0" w:space="0" w:color="auto"/>
      </w:divBdr>
    </w:div>
    <w:div w:id="1886717553">
      <w:bodyDiv w:val="1"/>
      <w:marLeft w:val="0"/>
      <w:marRight w:val="0"/>
      <w:marTop w:val="0"/>
      <w:marBottom w:val="0"/>
      <w:divBdr>
        <w:top w:val="none" w:sz="0" w:space="0" w:color="auto"/>
        <w:left w:val="none" w:sz="0" w:space="0" w:color="auto"/>
        <w:bottom w:val="none" w:sz="0" w:space="0" w:color="auto"/>
        <w:right w:val="none" w:sz="0" w:space="0" w:color="auto"/>
      </w:divBdr>
    </w:div>
    <w:div w:id="1886793810">
      <w:bodyDiv w:val="1"/>
      <w:marLeft w:val="0"/>
      <w:marRight w:val="0"/>
      <w:marTop w:val="0"/>
      <w:marBottom w:val="0"/>
      <w:divBdr>
        <w:top w:val="none" w:sz="0" w:space="0" w:color="auto"/>
        <w:left w:val="none" w:sz="0" w:space="0" w:color="auto"/>
        <w:bottom w:val="none" w:sz="0" w:space="0" w:color="auto"/>
        <w:right w:val="none" w:sz="0" w:space="0" w:color="auto"/>
      </w:divBdr>
    </w:div>
    <w:div w:id="1886796201">
      <w:bodyDiv w:val="1"/>
      <w:marLeft w:val="0"/>
      <w:marRight w:val="0"/>
      <w:marTop w:val="0"/>
      <w:marBottom w:val="0"/>
      <w:divBdr>
        <w:top w:val="none" w:sz="0" w:space="0" w:color="auto"/>
        <w:left w:val="none" w:sz="0" w:space="0" w:color="auto"/>
        <w:bottom w:val="none" w:sz="0" w:space="0" w:color="auto"/>
        <w:right w:val="none" w:sz="0" w:space="0" w:color="auto"/>
      </w:divBdr>
    </w:div>
    <w:div w:id="1886872026">
      <w:bodyDiv w:val="1"/>
      <w:marLeft w:val="0"/>
      <w:marRight w:val="0"/>
      <w:marTop w:val="0"/>
      <w:marBottom w:val="0"/>
      <w:divBdr>
        <w:top w:val="none" w:sz="0" w:space="0" w:color="auto"/>
        <w:left w:val="none" w:sz="0" w:space="0" w:color="auto"/>
        <w:bottom w:val="none" w:sz="0" w:space="0" w:color="auto"/>
        <w:right w:val="none" w:sz="0" w:space="0" w:color="auto"/>
      </w:divBdr>
    </w:div>
    <w:div w:id="1886916229">
      <w:bodyDiv w:val="1"/>
      <w:marLeft w:val="0"/>
      <w:marRight w:val="0"/>
      <w:marTop w:val="0"/>
      <w:marBottom w:val="0"/>
      <w:divBdr>
        <w:top w:val="none" w:sz="0" w:space="0" w:color="auto"/>
        <w:left w:val="none" w:sz="0" w:space="0" w:color="auto"/>
        <w:bottom w:val="none" w:sz="0" w:space="0" w:color="auto"/>
        <w:right w:val="none" w:sz="0" w:space="0" w:color="auto"/>
      </w:divBdr>
    </w:div>
    <w:div w:id="1887140661">
      <w:bodyDiv w:val="1"/>
      <w:marLeft w:val="0"/>
      <w:marRight w:val="0"/>
      <w:marTop w:val="0"/>
      <w:marBottom w:val="0"/>
      <w:divBdr>
        <w:top w:val="none" w:sz="0" w:space="0" w:color="auto"/>
        <w:left w:val="none" w:sz="0" w:space="0" w:color="auto"/>
        <w:bottom w:val="none" w:sz="0" w:space="0" w:color="auto"/>
        <w:right w:val="none" w:sz="0" w:space="0" w:color="auto"/>
      </w:divBdr>
    </w:div>
    <w:div w:id="1887255571">
      <w:bodyDiv w:val="1"/>
      <w:marLeft w:val="0"/>
      <w:marRight w:val="0"/>
      <w:marTop w:val="0"/>
      <w:marBottom w:val="0"/>
      <w:divBdr>
        <w:top w:val="none" w:sz="0" w:space="0" w:color="auto"/>
        <w:left w:val="none" w:sz="0" w:space="0" w:color="auto"/>
        <w:bottom w:val="none" w:sz="0" w:space="0" w:color="auto"/>
        <w:right w:val="none" w:sz="0" w:space="0" w:color="auto"/>
      </w:divBdr>
    </w:div>
    <w:div w:id="1887329310">
      <w:bodyDiv w:val="1"/>
      <w:marLeft w:val="0"/>
      <w:marRight w:val="0"/>
      <w:marTop w:val="0"/>
      <w:marBottom w:val="0"/>
      <w:divBdr>
        <w:top w:val="none" w:sz="0" w:space="0" w:color="auto"/>
        <w:left w:val="none" w:sz="0" w:space="0" w:color="auto"/>
        <w:bottom w:val="none" w:sz="0" w:space="0" w:color="auto"/>
        <w:right w:val="none" w:sz="0" w:space="0" w:color="auto"/>
      </w:divBdr>
    </w:div>
    <w:div w:id="1887452368">
      <w:bodyDiv w:val="1"/>
      <w:marLeft w:val="0"/>
      <w:marRight w:val="0"/>
      <w:marTop w:val="0"/>
      <w:marBottom w:val="0"/>
      <w:divBdr>
        <w:top w:val="none" w:sz="0" w:space="0" w:color="auto"/>
        <w:left w:val="none" w:sz="0" w:space="0" w:color="auto"/>
        <w:bottom w:val="none" w:sz="0" w:space="0" w:color="auto"/>
        <w:right w:val="none" w:sz="0" w:space="0" w:color="auto"/>
      </w:divBdr>
    </w:div>
    <w:div w:id="1887522773">
      <w:bodyDiv w:val="1"/>
      <w:marLeft w:val="0"/>
      <w:marRight w:val="0"/>
      <w:marTop w:val="0"/>
      <w:marBottom w:val="0"/>
      <w:divBdr>
        <w:top w:val="none" w:sz="0" w:space="0" w:color="auto"/>
        <w:left w:val="none" w:sz="0" w:space="0" w:color="auto"/>
        <w:bottom w:val="none" w:sz="0" w:space="0" w:color="auto"/>
        <w:right w:val="none" w:sz="0" w:space="0" w:color="auto"/>
      </w:divBdr>
    </w:div>
    <w:div w:id="1887637389">
      <w:bodyDiv w:val="1"/>
      <w:marLeft w:val="0"/>
      <w:marRight w:val="0"/>
      <w:marTop w:val="0"/>
      <w:marBottom w:val="0"/>
      <w:divBdr>
        <w:top w:val="none" w:sz="0" w:space="0" w:color="auto"/>
        <w:left w:val="none" w:sz="0" w:space="0" w:color="auto"/>
        <w:bottom w:val="none" w:sz="0" w:space="0" w:color="auto"/>
        <w:right w:val="none" w:sz="0" w:space="0" w:color="auto"/>
      </w:divBdr>
    </w:div>
    <w:div w:id="1887639282">
      <w:bodyDiv w:val="1"/>
      <w:marLeft w:val="0"/>
      <w:marRight w:val="0"/>
      <w:marTop w:val="0"/>
      <w:marBottom w:val="0"/>
      <w:divBdr>
        <w:top w:val="none" w:sz="0" w:space="0" w:color="auto"/>
        <w:left w:val="none" w:sz="0" w:space="0" w:color="auto"/>
        <w:bottom w:val="none" w:sz="0" w:space="0" w:color="auto"/>
        <w:right w:val="none" w:sz="0" w:space="0" w:color="auto"/>
      </w:divBdr>
    </w:div>
    <w:div w:id="1887721833">
      <w:bodyDiv w:val="1"/>
      <w:marLeft w:val="0"/>
      <w:marRight w:val="0"/>
      <w:marTop w:val="0"/>
      <w:marBottom w:val="0"/>
      <w:divBdr>
        <w:top w:val="none" w:sz="0" w:space="0" w:color="auto"/>
        <w:left w:val="none" w:sz="0" w:space="0" w:color="auto"/>
        <w:bottom w:val="none" w:sz="0" w:space="0" w:color="auto"/>
        <w:right w:val="none" w:sz="0" w:space="0" w:color="auto"/>
      </w:divBdr>
    </w:div>
    <w:div w:id="1887983746">
      <w:bodyDiv w:val="1"/>
      <w:marLeft w:val="0"/>
      <w:marRight w:val="0"/>
      <w:marTop w:val="0"/>
      <w:marBottom w:val="0"/>
      <w:divBdr>
        <w:top w:val="none" w:sz="0" w:space="0" w:color="auto"/>
        <w:left w:val="none" w:sz="0" w:space="0" w:color="auto"/>
        <w:bottom w:val="none" w:sz="0" w:space="0" w:color="auto"/>
        <w:right w:val="none" w:sz="0" w:space="0" w:color="auto"/>
      </w:divBdr>
    </w:div>
    <w:div w:id="1888175786">
      <w:bodyDiv w:val="1"/>
      <w:marLeft w:val="0"/>
      <w:marRight w:val="0"/>
      <w:marTop w:val="0"/>
      <w:marBottom w:val="0"/>
      <w:divBdr>
        <w:top w:val="none" w:sz="0" w:space="0" w:color="auto"/>
        <w:left w:val="none" w:sz="0" w:space="0" w:color="auto"/>
        <w:bottom w:val="none" w:sz="0" w:space="0" w:color="auto"/>
        <w:right w:val="none" w:sz="0" w:space="0" w:color="auto"/>
      </w:divBdr>
    </w:div>
    <w:div w:id="1888293344">
      <w:bodyDiv w:val="1"/>
      <w:marLeft w:val="0"/>
      <w:marRight w:val="0"/>
      <w:marTop w:val="0"/>
      <w:marBottom w:val="0"/>
      <w:divBdr>
        <w:top w:val="none" w:sz="0" w:space="0" w:color="auto"/>
        <w:left w:val="none" w:sz="0" w:space="0" w:color="auto"/>
        <w:bottom w:val="none" w:sz="0" w:space="0" w:color="auto"/>
        <w:right w:val="none" w:sz="0" w:space="0" w:color="auto"/>
      </w:divBdr>
    </w:div>
    <w:div w:id="1888299399">
      <w:bodyDiv w:val="1"/>
      <w:marLeft w:val="0"/>
      <w:marRight w:val="0"/>
      <w:marTop w:val="0"/>
      <w:marBottom w:val="0"/>
      <w:divBdr>
        <w:top w:val="none" w:sz="0" w:space="0" w:color="auto"/>
        <w:left w:val="none" w:sz="0" w:space="0" w:color="auto"/>
        <w:bottom w:val="none" w:sz="0" w:space="0" w:color="auto"/>
        <w:right w:val="none" w:sz="0" w:space="0" w:color="auto"/>
      </w:divBdr>
    </w:div>
    <w:div w:id="1888372714">
      <w:bodyDiv w:val="1"/>
      <w:marLeft w:val="0"/>
      <w:marRight w:val="0"/>
      <w:marTop w:val="0"/>
      <w:marBottom w:val="0"/>
      <w:divBdr>
        <w:top w:val="none" w:sz="0" w:space="0" w:color="auto"/>
        <w:left w:val="none" w:sz="0" w:space="0" w:color="auto"/>
        <w:bottom w:val="none" w:sz="0" w:space="0" w:color="auto"/>
        <w:right w:val="none" w:sz="0" w:space="0" w:color="auto"/>
      </w:divBdr>
    </w:div>
    <w:div w:id="1888640107">
      <w:bodyDiv w:val="1"/>
      <w:marLeft w:val="0"/>
      <w:marRight w:val="0"/>
      <w:marTop w:val="0"/>
      <w:marBottom w:val="0"/>
      <w:divBdr>
        <w:top w:val="none" w:sz="0" w:space="0" w:color="auto"/>
        <w:left w:val="none" w:sz="0" w:space="0" w:color="auto"/>
        <w:bottom w:val="none" w:sz="0" w:space="0" w:color="auto"/>
        <w:right w:val="none" w:sz="0" w:space="0" w:color="auto"/>
      </w:divBdr>
    </w:div>
    <w:div w:id="1888684371">
      <w:bodyDiv w:val="1"/>
      <w:marLeft w:val="0"/>
      <w:marRight w:val="0"/>
      <w:marTop w:val="0"/>
      <w:marBottom w:val="0"/>
      <w:divBdr>
        <w:top w:val="none" w:sz="0" w:space="0" w:color="auto"/>
        <w:left w:val="none" w:sz="0" w:space="0" w:color="auto"/>
        <w:bottom w:val="none" w:sz="0" w:space="0" w:color="auto"/>
        <w:right w:val="none" w:sz="0" w:space="0" w:color="auto"/>
      </w:divBdr>
    </w:div>
    <w:div w:id="1888754510">
      <w:bodyDiv w:val="1"/>
      <w:marLeft w:val="0"/>
      <w:marRight w:val="0"/>
      <w:marTop w:val="0"/>
      <w:marBottom w:val="0"/>
      <w:divBdr>
        <w:top w:val="none" w:sz="0" w:space="0" w:color="auto"/>
        <w:left w:val="none" w:sz="0" w:space="0" w:color="auto"/>
        <w:bottom w:val="none" w:sz="0" w:space="0" w:color="auto"/>
        <w:right w:val="none" w:sz="0" w:space="0" w:color="auto"/>
      </w:divBdr>
    </w:div>
    <w:div w:id="1888834111">
      <w:bodyDiv w:val="1"/>
      <w:marLeft w:val="0"/>
      <w:marRight w:val="0"/>
      <w:marTop w:val="0"/>
      <w:marBottom w:val="0"/>
      <w:divBdr>
        <w:top w:val="none" w:sz="0" w:space="0" w:color="auto"/>
        <w:left w:val="none" w:sz="0" w:space="0" w:color="auto"/>
        <w:bottom w:val="none" w:sz="0" w:space="0" w:color="auto"/>
        <w:right w:val="none" w:sz="0" w:space="0" w:color="auto"/>
      </w:divBdr>
    </w:div>
    <w:div w:id="1888949337">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299929">
      <w:bodyDiv w:val="1"/>
      <w:marLeft w:val="0"/>
      <w:marRight w:val="0"/>
      <w:marTop w:val="0"/>
      <w:marBottom w:val="0"/>
      <w:divBdr>
        <w:top w:val="none" w:sz="0" w:space="0" w:color="auto"/>
        <w:left w:val="none" w:sz="0" w:space="0" w:color="auto"/>
        <w:bottom w:val="none" w:sz="0" w:space="0" w:color="auto"/>
        <w:right w:val="none" w:sz="0" w:space="0" w:color="auto"/>
      </w:divBdr>
    </w:div>
    <w:div w:id="1889300595">
      <w:bodyDiv w:val="1"/>
      <w:marLeft w:val="0"/>
      <w:marRight w:val="0"/>
      <w:marTop w:val="0"/>
      <w:marBottom w:val="0"/>
      <w:divBdr>
        <w:top w:val="none" w:sz="0" w:space="0" w:color="auto"/>
        <w:left w:val="none" w:sz="0" w:space="0" w:color="auto"/>
        <w:bottom w:val="none" w:sz="0" w:space="0" w:color="auto"/>
        <w:right w:val="none" w:sz="0" w:space="0" w:color="auto"/>
      </w:divBdr>
    </w:div>
    <w:div w:id="1889342033">
      <w:bodyDiv w:val="1"/>
      <w:marLeft w:val="0"/>
      <w:marRight w:val="0"/>
      <w:marTop w:val="0"/>
      <w:marBottom w:val="0"/>
      <w:divBdr>
        <w:top w:val="none" w:sz="0" w:space="0" w:color="auto"/>
        <w:left w:val="none" w:sz="0" w:space="0" w:color="auto"/>
        <w:bottom w:val="none" w:sz="0" w:space="0" w:color="auto"/>
        <w:right w:val="none" w:sz="0" w:space="0" w:color="auto"/>
      </w:divBdr>
    </w:div>
    <w:div w:id="1889369497">
      <w:bodyDiv w:val="1"/>
      <w:marLeft w:val="0"/>
      <w:marRight w:val="0"/>
      <w:marTop w:val="0"/>
      <w:marBottom w:val="0"/>
      <w:divBdr>
        <w:top w:val="none" w:sz="0" w:space="0" w:color="auto"/>
        <w:left w:val="none" w:sz="0" w:space="0" w:color="auto"/>
        <w:bottom w:val="none" w:sz="0" w:space="0" w:color="auto"/>
        <w:right w:val="none" w:sz="0" w:space="0" w:color="auto"/>
      </w:divBdr>
    </w:div>
    <w:div w:id="1889409657">
      <w:bodyDiv w:val="1"/>
      <w:marLeft w:val="0"/>
      <w:marRight w:val="0"/>
      <w:marTop w:val="0"/>
      <w:marBottom w:val="0"/>
      <w:divBdr>
        <w:top w:val="none" w:sz="0" w:space="0" w:color="auto"/>
        <w:left w:val="none" w:sz="0" w:space="0" w:color="auto"/>
        <w:bottom w:val="none" w:sz="0" w:space="0" w:color="auto"/>
        <w:right w:val="none" w:sz="0" w:space="0" w:color="auto"/>
      </w:divBdr>
    </w:div>
    <w:div w:id="1889414902">
      <w:bodyDiv w:val="1"/>
      <w:marLeft w:val="0"/>
      <w:marRight w:val="0"/>
      <w:marTop w:val="0"/>
      <w:marBottom w:val="0"/>
      <w:divBdr>
        <w:top w:val="none" w:sz="0" w:space="0" w:color="auto"/>
        <w:left w:val="none" w:sz="0" w:space="0" w:color="auto"/>
        <w:bottom w:val="none" w:sz="0" w:space="0" w:color="auto"/>
        <w:right w:val="none" w:sz="0" w:space="0" w:color="auto"/>
      </w:divBdr>
    </w:div>
    <w:div w:id="1889488119">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758167">
      <w:bodyDiv w:val="1"/>
      <w:marLeft w:val="0"/>
      <w:marRight w:val="0"/>
      <w:marTop w:val="0"/>
      <w:marBottom w:val="0"/>
      <w:divBdr>
        <w:top w:val="none" w:sz="0" w:space="0" w:color="auto"/>
        <w:left w:val="none" w:sz="0" w:space="0" w:color="auto"/>
        <w:bottom w:val="none" w:sz="0" w:space="0" w:color="auto"/>
        <w:right w:val="none" w:sz="0" w:space="0" w:color="auto"/>
      </w:divBdr>
    </w:div>
    <w:div w:id="1889876685">
      <w:bodyDiv w:val="1"/>
      <w:marLeft w:val="0"/>
      <w:marRight w:val="0"/>
      <w:marTop w:val="0"/>
      <w:marBottom w:val="0"/>
      <w:divBdr>
        <w:top w:val="none" w:sz="0" w:space="0" w:color="auto"/>
        <w:left w:val="none" w:sz="0" w:space="0" w:color="auto"/>
        <w:bottom w:val="none" w:sz="0" w:space="0" w:color="auto"/>
        <w:right w:val="none" w:sz="0" w:space="0" w:color="auto"/>
      </w:divBdr>
    </w:div>
    <w:div w:id="1890065803">
      <w:bodyDiv w:val="1"/>
      <w:marLeft w:val="0"/>
      <w:marRight w:val="0"/>
      <w:marTop w:val="0"/>
      <w:marBottom w:val="0"/>
      <w:divBdr>
        <w:top w:val="none" w:sz="0" w:space="0" w:color="auto"/>
        <w:left w:val="none" w:sz="0" w:space="0" w:color="auto"/>
        <w:bottom w:val="none" w:sz="0" w:space="0" w:color="auto"/>
        <w:right w:val="none" w:sz="0" w:space="0" w:color="auto"/>
      </w:divBdr>
    </w:div>
    <w:div w:id="1890143340">
      <w:bodyDiv w:val="1"/>
      <w:marLeft w:val="0"/>
      <w:marRight w:val="0"/>
      <w:marTop w:val="0"/>
      <w:marBottom w:val="0"/>
      <w:divBdr>
        <w:top w:val="none" w:sz="0" w:space="0" w:color="auto"/>
        <w:left w:val="none" w:sz="0" w:space="0" w:color="auto"/>
        <w:bottom w:val="none" w:sz="0" w:space="0" w:color="auto"/>
        <w:right w:val="none" w:sz="0" w:space="0" w:color="auto"/>
      </w:divBdr>
    </w:div>
    <w:div w:id="1890266198">
      <w:bodyDiv w:val="1"/>
      <w:marLeft w:val="0"/>
      <w:marRight w:val="0"/>
      <w:marTop w:val="0"/>
      <w:marBottom w:val="0"/>
      <w:divBdr>
        <w:top w:val="none" w:sz="0" w:space="0" w:color="auto"/>
        <w:left w:val="none" w:sz="0" w:space="0" w:color="auto"/>
        <w:bottom w:val="none" w:sz="0" w:space="0" w:color="auto"/>
        <w:right w:val="none" w:sz="0" w:space="0" w:color="auto"/>
      </w:divBdr>
    </w:div>
    <w:div w:id="1890336091">
      <w:bodyDiv w:val="1"/>
      <w:marLeft w:val="0"/>
      <w:marRight w:val="0"/>
      <w:marTop w:val="0"/>
      <w:marBottom w:val="0"/>
      <w:divBdr>
        <w:top w:val="none" w:sz="0" w:space="0" w:color="auto"/>
        <w:left w:val="none" w:sz="0" w:space="0" w:color="auto"/>
        <w:bottom w:val="none" w:sz="0" w:space="0" w:color="auto"/>
        <w:right w:val="none" w:sz="0" w:space="0" w:color="auto"/>
      </w:divBdr>
    </w:div>
    <w:div w:id="1890340359">
      <w:bodyDiv w:val="1"/>
      <w:marLeft w:val="0"/>
      <w:marRight w:val="0"/>
      <w:marTop w:val="0"/>
      <w:marBottom w:val="0"/>
      <w:divBdr>
        <w:top w:val="none" w:sz="0" w:space="0" w:color="auto"/>
        <w:left w:val="none" w:sz="0" w:space="0" w:color="auto"/>
        <w:bottom w:val="none" w:sz="0" w:space="0" w:color="auto"/>
        <w:right w:val="none" w:sz="0" w:space="0" w:color="auto"/>
      </w:divBdr>
    </w:div>
    <w:div w:id="1890415686">
      <w:bodyDiv w:val="1"/>
      <w:marLeft w:val="0"/>
      <w:marRight w:val="0"/>
      <w:marTop w:val="0"/>
      <w:marBottom w:val="0"/>
      <w:divBdr>
        <w:top w:val="none" w:sz="0" w:space="0" w:color="auto"/>
        <w:left w:val="none" w:sz="0" w:space="0" w:color="auto"/>
        <w:bottom w:val="none" w:sz="0" w:space="0" w:color="auto"/>
        <w:right w:val="none" w:sz="0" w:space="0" w:color="auto"/>
      </w:divBdr>
    </w:div>
    <w:div w:id="1890417285">
      <w:bodyDiv w:val="1"/>
      <w:marLeft w:val="0"/>
      <w:marRight w:val="0"/>
      <w:marTop w:val="0"/>
      <w:marBottom w:val="0"/>
      <w:divBdr>
        <w:top w:val="none" w:sz="0" w:space="0" w:color="auto"/>
        <w:left w:val="none" w:sz="0" w:space="0" w:color="auto"/>
        <w:bottom w:val="none" w:sz="0" w:space="0" w:color="auto"/>
        <w:right w:val="none" w:sz="0" w:space="0" w:color="auto"/>
      </w:divBdr>
    </w:div>
    <w:div w:id="1890531798">
      <w:bodyDiv w:val="1"/>
      <w:marLeft w:val="0"/>
      <w:marRight w:val="0"/>
      <w:marTop w:val="0"/>
      <w:marBottom w:val="0"/>
      <w:divBdr>
        <w:top w:val="none" w:sz="0" w:space="0" w:color="auto"/>
        <w:left w:val="none" w:sz="0" w:space="0" w:color="auto"/>
        <w:bottom w:val="none" w:sz="0" w:space="0" w:color="auto"/>
        <w:right w:val="none" w:sz="0" w:space="0" w:color="auto"/>
      </w:divBdr>
    </w:div>
    <w:div w:id="1890609949">
      <w:bodyDiv w:val="1"/>
      <w:marLeft w:val="0"/>
      <w:marRight w:val="0"/>
      <w:marTop w:val="0"/>
      <w:marBottom w:val="0"/>
      <w:divBdr>
        <w:top w:val="none" w:sz="0" w:space="0" w:color="auto"/>
        <w:left w:val="none" w:sz="0" w:space="0" w:color="auto"/>
        <w:bottom w:val="none" w:sz="0" w:space="0" w:color="auto"/>
        <w:right w:val="none" w:sz="0" w:space="0" w:color="auto"/>
      </w:divBdr>
    </w:div>
    <w:div w:id="1890653051">
      <w:bodyDiv w:val="1"/>
      <w:marLeft w:val="0"/>
      <w:marRight w:val="0"/>
      <w:marTop w:val="0"/>
      <w:marBottom w:val="0"/>
      <w:divBdr>
        <w:top w:val="none" w:sz="0" w:space="0" w:color="auto"/>
        <w:left w:val="none" w:sz="0" w:space="0" w:color="auto"/>
        <w:bottom w:val="none" w:sz="0" w:space="0" w:color="auto"/>
        <w:right w:val="none" w:sz="0" w:space="0" w:color="auto"/>
      </w:divBdr>
    </w:div>
    <w:div w:id="1890680390">
      <w:bodyDiv w:val="1"/>
      <w:marLeft w:val="0"/>
      <w:marRight w:val="0"/>
      <w:marTop w:val="0"/>
      <w:marBottom w:val="0"/>
      <w:divBdr>
        <w:top w:val="none" w:sz="0" w:space="0" w:color="auto"/>
        <w:left w:val="none" w:sz="0" w:space="0" w:color="auto"/>
        <w:bottom w:val="none" w:sz="0" w:space="0" w:color="auto"/>
        <w:right w:val="none" w:sz="0" w:space="0" w:color="auto"/>
      </w:divBdr>
    </w:div>
    <w:div w:id="1890720896">
      <w:bodyDiv w:val="1"/>
      <w:marLeft w:val="0"/>
      <w:marRight w:val="0"/>
      <w:marTop w:val="0"/>
      <w:marBottom w:val="0"/>
      <w:divBdr>
        <w:top w:val="none" w:sz="0" w:space="0" w:color="auto"/>
        <w:left w:val="none" w:sz="0" w:space="0" w:color="auto"/>
        <w:bottom w:val="none" w:sz="0" w:space="0" w:color="auto"/>
        <w:right w:val="none" w:sz="0" w:space="0" w:color="auto"/>
      </w:divBdr>
    </w:div>
    <w:div w:id="1890800173">
      <w:bodyDiv w:val="1"/>
      <w:marLeft w:val="0"/>
      <w:marRight w:val="0"/>
      <w:marTop w:val="0"/>
      <w:marBottom w:val="0"/>
      <w:divBdr>
        <w:top w:val="none" w:sz="0" w:space="0" w:color="auto"/>
        <w:left w:val="none" w:sz="0" w:space="0" w:color="auto"/>
        <w:bottom w:val="none" w:sz="0" w:space="0" w:color="auto"/>
        <w:right w:val="none" w:sz="0" w:space="0" w:color="auto"/>
      </w:divBdr>
    </w:div>
    <w:div w:id="1890990932">
      <w:bodyDiv w:val="1"/>
      <w:marLeft w:val="0"/>
      <w:marRight w:val="0"/>
      <w:marTop w:val="0"/>
      <w:marBottom w:val="0"/>
      <w:divBdr>
        <w:top w:val="none" w:sz="0" w:space="0" w:color="auto"/>
        <w:left w:val="none" w:sz="0" w:space="0" w:color="auto"/>
        <w:bottom w:val="none" w:sz="0" w:space="0" w:color="auto"/>
        <w:right w:val="none" w:sz="0" w:space="0" w:color="auto"/>
      </w:divBdr>
    </w:div>
    <w:div w:id="1890996438">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380942">
      <w:bodyDiv w:val="1"/>
      <w:marLeft w:val="0"/>
      <w:marRight w:val="0"/>
      <w:marTop w:val="0"/>
      <w:marBottom w:val="0"/>
      <w:divBdr>
        <w:top w:val="none" w:sz="0" w:space="0" w:color="auto"/>
        <w:left w:val="none" w:sz="0" w:space="0" w:color="auto"/>
        <w:bottom w:val="none" w:sz="0" w:space="0" w:color="auto"/>
        <w:right w:val="none" w:sz="0" w:space="0" w:color="auto"/>
      </w:divBdr>
    </w:div>
    <w:div w:id="1891456863">
      <w:bodyDiv w:val="1"/>
      <w:marLeft w:val="0"/>
      <w:marRight w:val="0"/>
      <w:marTop w:val="0"/>
      <w:marBottom w:val="0"/>
      <w:divBdr>
        <w:top w:val="none" w:sz="0" w:space="0" w:color="auto"/>
        <w:left w:val="none" w:sz="0" w:space="0" w:color="auto"/>
        <w:bottom w:val="none" w:sz="0" w:space="0" w:color="auto"/>
        <w:right w:val="none" w:sz="0" w:space="0" w:color="auto"/>
      </w:divBdr>
    </w:div>
    <w:div w:id="1891532275">
      <w:bodyDiv w:val="1"/>
      <w:marLeft w:val="0"/>
      <w:marRight w:val="0"/>
      <w:marTop w:val="0"/>
      <w:marBottom w:val="0"/>
      <w:divBdr>
        <w:top w:val="none" w:sz="0" w:space="0" w:color="auto"/>
        <w:left w:val="none" w:sz="0" w:space="0" w:color="auto"/>
        <w:bottom w:val="none" w:sz="0" w:space="0" w:color="auto"/>
        <w:right w:val="none" w:sz="0" w:space="0" w:color="auto"/>
      </w:divBdr>
    </w:div>
    <w:div w:id="1891569311">
      <w:bodyDiv w:val="1"/>
      <w:marLeft w:val="0"/>
      <w:marRight w:val="0"/>
      <w:marTop w:val="0"/>
      <w:marBottom w:val="0"/>
      <w:divBdr>
        <w:top w:val="none" w:sz="0" w:space="0" w:color="auto"/>
        <w:left w:val="none" w:sz="0" w:space="0" w:color="auto"/>
        <w:bottom w:val="none" w:sz="0" w:space="0" w:color="auto"/>
        <w:right w:val="none" w:sz="0" w:space="0" w:color="auto"/>
      </w:divBdr>
    </w:div>
    <w:div w:id="1891651322">
      <w:bodyDiv w:val="1"/>
      <w:marLeft w:val="0"/>
      <w:marRight w:val="0"/>
      <w:marTop w:val="0"/>
      <w:marBottom w:val="0"/>
      <w:divBdr>
        <w:top w:val="none" w:sz="0" w:space="0" w:color="auto"/>
        <w:left w:val="none" w:sz="0" w:space="0" w:color="auto"/>
        <w:bottom w:val="none" w:sz="0" w:space="0" w:color="auto"/>
        <w:right w:val="none" w:sz="0" w:space="0" w:color="auto"/>
      </w:divBdr>
    </w:div>
    <w:div w:id="1891990283">
      <w:bodyDiv w:val="1"/>
      <w:marLeft w:val="0"/>
      <w:marRight w:val="0"/>
      <w:marTop w:val="0"/>
      <w:marBottom w:val="0"/>
      <w:divBdr>
        <w:top w:val="none" w:sz="0" w:space="0" w:color="auto"/>
        <w:left w:val="none" w:sz="0" w:space="0" w:color="auto"/>
        <w:bottom w:val="none" w:sz="0" w:space="0" w:color="auto"/>
        <w:right w:val="none" w:sz="0" w:space="0" w:color="auto"/>
      </w:divBdr>
    </w:div>
    <w:div w:id="1892576164">
      <w:bodyDiv w:val="1"/>
      <w:marLeft w:val="0"/>
      <w:marRight w:val="0"/>
      <w:marTop w:val="0"/>
      <w:marBottom w:val="0"/>
      <w:divBdr>
        <w:top w:val="none" w:sz="0" w:space="0" w:color="auto"/>
        <w:left w:val="none" w:sz="0" w:space="0" w:color="auto"/>
        <w:bottom w:val="none" w:sz="0" w:space="0" w:color="auto"/>
        <w:right w:val="none" w:sz="0" w:space="0" w:color="auto"/>
      </w:divBdr>
    </w:div>
    <w:div w:id="1892645532">
      <w:bodyDiv w:val="1"/>
      <w:marLeft w:val="0"/>
      <w:marRight w:val="0"/>
      <w:marTop w:val="0"/>
      <w:marBottom w:val="0"/>
      <w:divBdr>
        <w:top w:val="none" w:sz="0" w:space="0" w:color="auto"/>
        <w:left w:val="none" w:sz="0" w:space="0" w:color="auto"/>
        <w:bottom w:val="none" w:sz="0" w:space="0" w:color="auto"/>
        <w:right w:val="none" w:sz="0" w:space="0" w:color="auto"/>
      </w:divBdr>
    </w:div>
    <w:div w:id="1892645605">
      <w:bodyDiv w:val="1"/>
      <w:marLeft w:val="0"/>
      <w:marRight w:val="0"/>
      <w:marTop w:val="0"/>
      <w:marBottom w:val="0"/>
      <w:divBdr>
        <w:top w:val="none" w:sz="0" w:space="0" w:color="auto"/>
        <w:left w:val="none" w:sz="0" w:space="0" w:color="auto"/>
        <w:bottom w:val="none" w:sz="0" w:space="0" w:color="auto"/>
        <w:right w:val="none" w:sz="0" w:space="0" w:color="auto"/>
      </w:divBdr>
    </w:div>
    <w:div w:id="1892764638">
      <w:bodyDiv w:val="1"/>
      <w:marLeft w:val="0"/>
      <w:marRight w:val="0"/>
      <w:marTop w:val="0"/>
      <w:marBottom w:val="0"/>
      <w:divBdr>
        <w:top w:val="none" w:sz="0" w:space="0" w:color="auto"/>
        <w:left w:val="none" w:sz="0" w:space="0" w:color="auto"/>
        <w:bottom w:val="none" w:sz="0" w:space="0" w:color="auto"/>
        <w:right w:val="none" w:sz="0" w:space="0" w:color="auto"/>
      </w:divBdr>
    </w:div>
    <w:div w:id="1892813197">
      <w:bodyDiv w:val="1"/>
      <w:marLeft w:val="0"/>
      <w:marRight w:val="0"/>
      <w:marTop w:val="0"/>
      <w:marBottom w:val="0"/>
      <w:divBdr>
        <w:top w:val="none" w:sz="0" w:space="0" w:color="auto"/>
        <w:left w:val="none" w:sz="0" w:space="0" w:color="auto"/>
        <w:bottom w:val="none" w:sz="0" w:space="0" w:color="auto"/>
        <w:right w:val="none" w:sz="0" w:space="0" w:color="auto"/>
      </w:divBdr>
    </w:div>
    <w:div w:id="1893039043">
      <w:bodyDiv w:val="1"/>
      <w:marLeft w:val="0"/>
      <w:marRight w:val="0"/>
      <w:marTop w:val="0"/>
      <w:marBottom w:val="0"/>
      <w:divBdr>
        <w:top w:val="none" w:sz="0" w:space="0" w:color="auto"/>
        <w:left w:val="none" w:sz="0" w:space="0" w:color="auto"/>
        <w:bottom w:val="none" w:sz="0" w:space="0" w:color="auto"/>
        <w:right w:val="none" w:sz="0" w:space="0" w:color="auto"/>
      </w:divBdr>
    </w:div>
    <w:div w:id="1893073986">
      <w:bodyDiv w:val="1"/>
      <w:marLeft w:val="0"/>
      <w:marRight w:val="0"/>
      <w:marTop w:val="0"/>
      <w:marBottom w:val="0"/>
      <w:divBdr>
        <w:top w:val="none" w:sz="0" w:space="0" w:color="auto"/>
        <w:left w:val="none" w:sz="0" w:space="0" w:color="auto"/>
        <w:bottom w:val="none" w:sz="0" w:space="0" w:color="auto"/>
        <w:right w:val="none" w:sz="0" w:space="0" w:color="auto"/>
      </w:divBdr>
    </w:div>
    <w:div w:id="1893228022">
      <w:bodyDiv w:val="1"/>
      <w:marLeft w:val="0"/>
      <w:marRight w:val="0"/>
      <w:marTop w:val="0"/>
      <w:marBottom w:val="0"/>
      <w:divBdr>
        <w:top w:val="none" w:sz="0" w:space="0" w:color="auto"/>
        <w:left w:val="none" w:sz="0" w:space="0" w:color="auto"/>
        <w:bottom w:val="none" w:sz="0" w:space="0" w:color="auto"/>
        <w:right w:val="none" w:sz="0" w:space="0" w:color="auto"/>
      </w:divBdr>
    </w:div>
    <w:div w:id="1893493782">
      <w:bodyDiv w:val="1"/>
      <w:marLeft w:val="0"/>
      <w:marRight w:val="0"/>
      <w:marTop w:val="0"/>
      <w:marBottom w:val="0"/>
      <w:divBdr>
        <w:top w:val="none" w:sz="0" w:space="0" w:color="auto"/>
        <w:left w:val="none" w:sz="0" w:space="0" w:color="auto"/>
        <w:bottom w:val="none" w:sz="0" w:space="0" w:color="auto"/>
        <w:right w:val="none" w:sz="0" w:space="0" w:color="auto"/>
      </w:divBdr>
    </w:div>
    <w:div w:id="1893694286">
      <w:bodyDiv w:val="1"/>
      <w:marLeft w:val="0"/>
      <w:marRight w:val="0"/>
      <w:marTop w:val="0"/>
      <w:marBottom w:val="0"/>
      <w:divBdr>
        <w:top w:val="none" w:sz="0" w:space="0" w:color="auto"/>
        <w:left w:val="none" w:sz="0" w:space="0" w:color="auto"/>
        <w:bottom w:val="none" w:sz="0" w:space="0" w:color="auto"/>
        <w:right w:val="none" w:sz="0" w:space="0" w:color="auto"/>
      </w:divBdr>
    </w:div>
    <w:div w:id="1893804394">
      <w:bodyDiv w:val="1"/>
      <w:marLeft w:val="0"/>
      <w:marRight w:val="0"/>
      <w:marTop w:val="0"/>
      <w:marBottom w:val="0"/>
      <w:divBdr>
        <w:top w:val="none" w:sz="0" w:space="0" w:color="auto"/>
        <w:left w:val="none" w:sz="0" w:space="0" w:color="auto"/>
        <w:bottom w:val="none" w:sz="0" w:space="0" w:color="auto"/>
        <w:right w:val="none" w:sz="0" w:space="0" w:color="auto"/>
      </w:divBdr>
    </w:div>
    <w:div w:id="1893807742">
      <w:bodyDiv w:val="1"/>
      <w:marLeft w:val="0"/>
      <w:marRight w:val="0"/>
      <w:marTop w:val="0"/>
      <w:marBottom w:val="0"/>
      <w:divBdr>
        <w:top w:val="none" w:sz="0" w:space="0" w:color="auto"/>
        <w:left w:val="none" w:sz="0" w:space="0" w:color="auto"/>
        <w:bottom w:val="none" w:sz="0" w:space="0" w:color="auto"/>
        <w:right w:val="none" w:sz="0" w:space="0" w:color="auto"/>
      </w:divBdr>
    </w:div>
    <w:div w:id="1893884442">
      <w:bodyDiv w:val="1"/>
      <w:marLeft w:val="0"/>
      <w:marRight w:val="0"/>
      <w:marTop w:val="0"/>
      <w:marBottom w:val="0"/>
      <w:divBdr>
        <w:top w:val="none" w:sz="0" w:space="0" w:color="auto"/>
        <w:left w:val="none" w:sz="0" w:space="0" w:color="auto"/>
        <w:bottom w:val="none" w:sz="0" w:space="0" w:color="auto"/>
        <w:right w:val="none" w:sz="0" w:space="0" w:color="auto"/>
      </w:divBdr>
    </w:div>
    <w:div w:id="1894198148">
      <w:bodyDiv w:val="1"/>
      <w:marLeft w:val="0"/>
      <w:marRight w:val="0"/>
      <w:marTop w:val="0"/>
      <w:marBottom w:val="0"/>
      <w:divBdr>
        <w:top w:val="none" w:sz="0" w:space="0" w:color="auto"/>
        <w:left w:val="none" w:sz="0" w:space="0" w:color="auto"/>
        <w:bottom w:val="none" w:sz="0" w:space="0" w:color="auto"/>
        <w:right w:val="none" w:sz="0" w:space="0" w:color="auto"/>
      </w:divBdr>
    </w:div>
    <w:div w:id="1894535977">
      <w:bodyDiv w:val="1"/>
      <w:marLeft w:val="0"/>
      <w:marRight w:val="0"/>
      <w:marTop w:val="0"/>
      <w:marBottom w:val="0"/>
      <w:divBdr>
        <w:top w:val="none" w:sz="0" w:space="0" w:color="auto"/>
        <w:left w:val="none" w:sz="0" w:space="0" w:color="auto"/>
        <w:bottom w:val="none" w:sz="0" w:space="0" w:color="auto"/>
        <w:right w:val="none" w:sz="0" w:space="0" w:color="auto"/>
      </w:divBdr>
    </w:div>
    <w:div w:id="1894652554">
      <w:bodyDiv w:val="1"/>
      <w:marLeft w:val="0"/>
      <w:marRight w:val="0"/>
      <w:marTop w:val="0"/>
      <w:marBottom w:val="0"/>
      <w:divBdr>
        <w:top w:val="none" w:sz="0" w:space="0" w:color="auto"/>
        <w:left w:val="none" w:sz="0" w:space="0" w:color="auto"/>
        <w:bottom w:val="none" w:sz="0" w:space="0" w:color="auto"/>
        <w:right w:val="none" w:sz="0" w:space="0" w:color="auto"/>
      </w:divBdr>
    </w:div>
    <w:div w:id="1894652972">
      <w:bodyDiv w:val="1"/>
      <w:marLeft w:val="0"/>
      <w:marRight w:val="0"/>
      <w:marTop w:val="0"/>
      <w:marBottom w:val="0"/>
      <w:divBdr>
        <w:top w:val="none" w:sz="0" w:space="0" w:color="auto"/>
        <w:left w:val="none" w:sz="0" w:space="0" w:color="auto"/>
        <w:bottom w:val="none" w:sz="0" w:space="0" w:color="auto"/>
        <w:right w:val="none" w:sz="0" w:space="0" w:color="auto"/>
      </w:divBdr>
    </w:div>
    <w:div w:id="1894852134">
      <w:bodyDiv w:val="1"/>
      <w:marLeft w:val="0"/>
      <w:marRight w:val="0"/>
      <w:marTop w:val="0"/>
      <w:marBottom w:val="0"/>
      <w:divBdr>
        <w:top w:val="none" w:sz="0" w:space="0" w:color="auto"/>
        <w:left w:val="none" w:sz="0" w:space="0" w:color="auto"/>
        <w:bottom w:val="none" w:sz="0" w:space="0" w:color="auto"/>
        <w:right w:val="none" w:sz="0" w:space="0" w:color="auto"/>
      </w:divBdr>
    </w:div>
    <w:div w:id="1894920810">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6970">
      <w:bodyDiv w:val="1"/>
      <w:marLeft w:val="0"/>
      <w:marRight w:val="0"/>
      <w:marTop w:val="0"/>
      <w:marBottom w:val="0"/>
      <w:divBdr>
        <w:top w:val="none" w:sz="0" w:space="0" w:color="auto"/>
        <w:left w:val="none" w:sz="0" w:space="0" w:color="auto"/>
        <w:bottom w:val="none" w:sz="0" w:space="0" w:color="auto"/>
        <w:right w:val="none" w:sz="0" w:space="0" w:color="auto"/>
      </w:divBdr>
    </w:div>
    <w:div w:id="1895116240">
      <w:bodyDiv w:val="1"/>
      <w:marLeft w:val="0"/>
      <w:marRight w:val="0"/>
      <w:marTop w:val="0"/>
      <w:marBottom w:val="0"/>
      <w:divBdr>
        <w:top w:val="none" w:sz="0" w:space="0" w:color="auto"/>
        <w:left w:val="none" w:sz="0" w:space="0" w:color="auto"/>
        <w:bottom w:val="none" w:sz="0" w:space="0" w:color="auto"/>
        <w:right w:val="none" w:sz="0" w:space="0" w:color="auto"/>
      </w:divBdr>
    </w:div>
    <w:div w:id="1895310422">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314742">
      <w:bodyDiv w:val="1"/>
      <w:marLeft w:val="0"/>
      <w:marRight w:val="0"/>
      <w:marTop w:val="0"/>
      <w:marBottom w:val="0"/>
      <w:divBdr>
        <w:top w:val="none" w:sz="0" w:space="0" w:color="auto"/>
        <w:left w:val="none" w:sz="0" w:space="0" w:color="auto"/>
        <w:bottom w:val="none" w:sz="0" w:space="0" w:color="auto"/>
        <w:right w:val="none" w:sz="0" w:space="0" w:color="auto"/>
      </w:divBdr>
    </w:div>
    <w:div w:id="1895577494">
      <w:bodyDiv w:val="1"/>
      <w:marLeft w:val="0"/>
      <w:marRight w:val="0"/>
      <w:marTop w:val="0"/>
      <w:marBottom w:val="0"/>
      <w:divBdr>
        <w:top w:val="none" w:sz="0" w:space="0" w:color="auto"/>
        <w:left w:val="none" w:sz="0" w:space="0" w:color="auto"/>
        <w:bottom w:val="none" w:sz="0" w:space="0" w:color="auto"/>
        <w:right w:val="none" w:sz="0" w:space="0" w:color="auto"/>
      </w:divBdr>
    </w:div>
    <w:div w:id="1895921161">
      <w:bodyDiv w:val="1"/>
      <w:marLeft w:val="0"/>
      <w:marRight w:val="0"/>
      <w:marTop w:val="0"/>
      <w:marBottom w:val="0"/>
      <w:divBdr>
        <w:top w:val="none" w:sz="0" w:space="0" w:color="auto"/>
        <w:left w:val="none" w:sz="0" w:space="0" w:color="auto"/>
        <w:bottom w:val="none" w:sz="0" w:space="0" w:color="auto"/>
        <w:right w:val="none" w:sz="0" w:space="0" w:color="auto"/>
      </w:divBdr>
    </w:div>
    <w:div w:id="1896041715">
      <w:bodyDiv w:val="1"/>
      <w:marLeft w:val="0"/>
      <w:marRight w:val="0"/>
      <w:marTop w:val="0"/>
      <w:marBottom w:val="0"/>
      <w:divBdr>
        <w:top w:val="none" w:sz="0" w:space="0" w:color="auto"/>
        <w:left w:val="none" w:sz="0" w:space="0" w:color="auto"/>
        <w:bottom w:val="none" w:sz="0" w:space="0" w:color="auto"/>
        <w:right w:val="none" w:sz="0" w:space="0" w:color="auto"/>
      </w:divBdr>
    </w:div>
    <w:div w:id="1896046145">
      <w:bodyDiv w:val="1"/>
      <w:marLeft w:val="0"/>
      <w:marRight w:val="0"/>
      <w:marTop w:val="0"/>
      <w:marBottom w:val="0"/>
      <w:divBdr>
        <w:top w:val="none" w:sz="0" w:space="0" w:color="auto"/>
        <w:left w:val="none" w:sz="0" w:space="0" w:color="auto"/>
        <w:bottom w:val="none" w:sz="0" w:space="0" w:color="auto"/>
        <w:right w:val="none" w:sz="0" w:space="0" w:color="auto"/>
      </w:divBdr>
    </w:div>
    <w:div w:id="1896114525">
      <w:bodyDiv w:val="1"/>
      <w:marLeft w:val="0"/>
      <w:marRight w:val="0"/>
      <w:marTop w:val="0"/>
      <w:marBottom w:val="0"/>
      <w:divBdr>
        <w:top w:val="none" w:sz="0" w:space="0" w:color="auto"/>
        <w:left w:val="none" w:sz="0" w:space="0" w:color="auto"/>
        <w:bottom w:val="none" w:sz="0" w:space="0" w:color="auto"/>
        <w:right w:val="none" w:sz="0" w:space="0" w:color="auto"/>
      </w:divBdr>
    </w:div>
    <w:div w:id="1896232820">
      <w:bodyDiv w:val="1"/>
      <w:marLeft w:val="0"/>
      <w:marRight w:val="0"/>
      <w:marTop w:val="0"/>
      <w:marBottom w:val="0"/>
      <w:divBdr>
        <w:top w:val="none" w:sz="0" w:space="0" w:color="auto"/>
        <w:left w:val="none" w:sz="0" w:space="0" w:color="auto"/>
        <w:bottom w:val="none" w:sz="0" w:space="0" w:color="auto"/>
        <w:right w:val="none" w:sz="0" w:space="0" w:color="auto"/>
      </w:divBdr>
    </w:div>
    <w:div w:id="1896233083">
      <w:bodyDiv w:val="1"/>
      <w:marLeft w:val="0"/>
      <w:marRight w:val="0"/>
      <w:marTop w:val="0"/>
      <w:marBottom w:val="0"/>
      <w:divBdr>
        <w:top w:val="none" w:sz="0" w:space="0" w:color="auto"/>
        <w:left w:val="none" w:sz="0" w:space="0" w:color="auto"/>
        <w:bottom w:val="none" w:sz="0" w:space="0" w:color="auto"/>
        <w:right w:val="none" w:sz="0" w:space="0" w:color="auto"/>
      </w:divBdr>
    </w:div>
    <w:div w:id="1896234656">
      <w:bodyDiv w:val="1"/>
      <w:marLeft w:val="0"/>
      <w:marRight w:val="0"/>
      <w:marTop w:val="0"/>
      <w:marBottom w:val="0"/>
      <w:divBdr>
        <w:top w:val="none" w:sz="0" w:space="0" w:color="auto"/>
        <w:left w:val="none" w:sz="0" w:space="0" w:color="auto"/>
        <w:bottom w:val="none" w:sz="0" w:space="0" w:color="auto"/>
        <w:right w:val="none" w:sz="0" w:space="0" w:color="auto"/>
      </w:divBdr>
    </w:div>
    <w:div w:id="1896428472">
      <w:bodyDiv w:val="1"/>
      <w:marLeft w:val="0"/>
      <w:marRight w:val="0"/>
      <w:marTop w:val="0"/>
      <w:marBottom w:val="0"/>
      <w:divBdr>
        <w:top w:val="none" w:sz="0" w:space="0" w:color="auto"/>
        <w:left w:val="none" w:sz="0" w:space="0" w:color="auto"/>
        <w:bottom w:val="none" w:sz="0" w:space="0" w:color="auto"/>
        <w:right w:val="none" w:sz="0" w:space="0" w:color="auto"/>
      </w:divBdr>
    </w:div>
    <w:div w:id="1896431214">
      <w:bodyDiv w:val="1"/>
      <w:marLeft w:val="0"/>
      <w:marRight w:val="0"/>
      <w:marTop w:val="0"/>
      <w:marBottom w:val="0"/>
      <w:divBdr>
        <w:top w:val="none" w:sz="0" w:space="0" w:color="auto"/>
        <w:left w:val="none" w:sz="0" w:space="0" w:color="auto"/>
        <w:bottom w:val="none" w:sz="0" w:space="0" w:color="auto"/>
        <w:right w:val="none" w:sz="0" w:space="0" w:color="auto"/>
      </w:divBdr>
    </w:div>
    <w:div w:id="1896500801">
      <w:bodyDiv w:val="1"/>
      <w:marLeft w:val="0"/>
      <w:marRight w:val="0"/>
      <w:marTop w:val="0"/>
      <w:marBottom w:val="0"/>
      <w:divBdr>
        <w:top w:val="none" w:sz="0" w:space="0" w:color="auto"/>
        <w:left w:val="none" w:sz="0" w:space="0" w:color="auto"/>
        <w:bottom w:val="none" w:sz="0" w:space="0" w:color="auto"/>
        <w:right w:val="none" w:sz="0" w:space="0" w:color="auto"/>
      </w:divBdr>
    </w:div>
    <w:div w:id="1896506233">
      <w:bodyDiv w:val="1"/>
      <w:marLeft w:val="0"/>
      <w:marRight w:val="0"/>
      <w:marTop w:val="0"/>
      <w:marBottom w:val="0"/>
      <w:divBdr>
        <w:top w:val="none" w:sz="0" w:space="0" w:color="auto"/>
        <w:left w:val="none" w:sz="0" w:space="0" w:color="auto"/>
        <w:bottom w:val="none" w:sz="0" w:space="0" w:color="auto"/>
        <w:right w:val="none" w:sz="0" w:space="0" w:color="auto"/>
      </w:divBdr>
    </w:div>
    <w:div w:id="1896547073">
      <w:bodyDiv w:val="1"/>
      <w:marLeft w:val="0"/>
      <w:marRight w:val="0"/>
      <w:marTop w:val="0"/>
      <w:marBottom w:val="0"/>
      <w:divBdr>
        <w:top w:val="none" w:sz="0" w:space="0" w:color="auto"/>
        <w:left w:val="none" w:sz="0" w:space="0" w:color="auto"/>
        <w:bottom w:val="none" w:sz="0" w:space="0" w:color="auto"/>
        <w:right w:val="none" w:sz="0" w:space="0" w:color="auto"/>
      </w:divBdr>
    </w:div>
    <w:div w:id="1896551413">
      <w:bodyDiv w:val="1"/>
      <w:marLeft w:val="0"/>
      <w:marRight w:val="0"/>
      <w:marTop w:val="0"/>
      <w:marBottom w:val="0"/>
      <w:divBdr>
        <w:top w:val="none" w:sz="0" w:space="0" w:color="auto"/>
        <w:left w:val="none" w:sz="0" w:space="0" w:color="auto"/>
        <w:bottom w:val="none" w:sz="0" w:space="0" w:color="auto"/>
        <w:right w:val="none" w:sz="0" w:space="0" w:color="auto"/>
      </w:divBdr>
    </w:div>
    <w:div w:id="1896618727">
      <w:bodyDiv w:val="1"/>
      <w:marLeft w:val="0"/>
      <w:marRight w:val="0"/>
      <w:marTop w:val="0"/>
      <w:marBottom w:val="0"/>
      <w:divBdr>
        <w:top w:val="none" w:sz="0" w:space="0" w:color="auto"/>
        <w:left w:val="none" w:sz="0" w:space="0" w:color="auto"/>
        <w:bottom w:val="none" w:sz="0" w:space="0" w:color="auto"/>
        <w:right w:val="none" w:sz="0" w:space="0" w:color="auto"/>
      </w:divBdr>
    </w:div>
    <w:div w:id="1896693209">
      <w:bodyDiv w:val="1"/>
      <w:marLeft w:val="0"/>
      <w:marRight w:val="0"/>
      <w:marTop w:val="0"/>
      <w:marBottom w:val="0"/>
      <w:divBdr>
        <w:top w:val="none" w:sz="0" w:space="0" w:color="auto"/>
        <w:left w:val="none" w:sz="0" w:space="0" w:color="auto"/>
        <w:bottom w:val="none" w:sz="0" w:space="0" w:color="auto"/>
        <w:right w:val="none" w:sz="0" w:space="0" w:color="auto"/>
      </w:divBdr>
    </w:div>
    <w:div w:id="1896695772">
      <w:bodyDiv w:val="1"/>
      <w:marLeft w:val="0"/>
      <w:marRight w:val="0"/>
      <w:marTop w:val="0"/>
      <w:marBottom w:val="0"/>
      <w:divBdr>
        <w:top w:val="none" w:sz="0" w:space="0" w:color="auto"/>
        <w:left w:val="none" w:sz="0" w:space="0" w:color="auto"/>
        <w:bottom w:val="none" w:sz="0" w:space="0" w:color="auto"/>
        <w:right w:val="none" w:sz="0" w:space="0" w:color="auto"/>
      </w:divBdr>
    </w:div>
    <w:div w:id="1896892295">
      <w:bodyDiv w:val="1"/>
      <w:marLeft w:val="0"/>
      <w:marRight w:val="0"/>
      <w:marTop w:val="0"/>
      <w:marBottom w:val="0"/>
      <w:divBdr>
        <w:top w:val="none" w:sz="0" w:space="0" w:color="auto"/>
        <w:left w:val="none" w:sz="0" w:space="0" w:color="auto"/>
        <w:bottom w:val="none" w:sz="0" w:space="0" w:color="auto"/>
        <w:right w:val="none" w:sz="0" w:space="0" w:color="auto"/>
      </w:divBdr>
    </w:div>
    <w:div w:id="1897085523">
      <w:bodyDiv w:val="1"/>
      <w:marLeft w:val="0"/>
      <w:marRight w:val="0"/>
      <w:marTop w:val="0"/>
      <w:marBottom w:val="0"/>
      <w:divBdr>
        <w:top w:val="none" w:sz="0" w:space="0" w:color="auto"/>
        <w:left w:val="none" w:sz="0" w:space="0" w:color="auto"/>
        <w:bottom w:val="none" w:sz="0" w:space="0" w:color="auto"/>
        <w:right w:val="none" w:sz="0" w:space="0" w:color="auto"/>
      </w:divBdr>
    </w:div>
    <w:div w:id="1897086752">
      <w:bodyDiv w:val="1"/>
      <w:marLeft w:val="0"/>
      <w:marRight w:val="0"/>
      <w:marTop w:val="0"/>
      <w:marBottom w:val="0"/>
      <w:divBdr>
        <w:top w:val="none" w:sz="0" w:space="0" w:color="auto"/>
        <w:left w:val="none" w:sz="0" w:space="0" w:color="auto"/>
        <w:bottom w:val="none" w:sz="0" w:space="0" w:color="auto"/>
        <w:right w:val="none" w:sz="0" w:space="0" w:color="auto"/>
      </w:divBdr>
    </w:div>
    <w:div w:id="1897163851">
      <w:bodyDiv w:val="1"/>
      <w:marLeft w:val="0"/>
      <w:marRight w:val="0"/>
      <w:marTop w:val="0"/>
      <w:marBottom w:val="0"/>
      <w:divBdr>
        <w:top w:val="none" w:sz="0" w:space="0" w:color="auto"/>
        <w:left w:val="none" w:sz="0" w:space="0" w:color="auto"/>
        <w:bottom w:val="none" w:sz="0" w:space="0" w:color="auto"/>
        <w:right w:val="none" w:sz="0" w:space="0" w:color="auto"/>
      </w:divBdr>
    </w:div>
    <w:div w:id="1897275723">
      <w:bodyDiv w:val="1"/>
      <w:marLeft w:val="0"/>
      <w:marRight w:val="0"/>
      <w:marTop w:val="0"/>
      <w:marBottom w:val="0"/>
      <w:divBdr>
        <w:top w:val="none" w:sz="0" w:space="0" w:color="auto"/>
        <w:left w:val="none" w:sz="0" w:space="0" w:color="auto"/>
        <w:bottom w:val="none" w:sz="0" w:space="0" w:color="auto"/>
        <w:right w:val="none" w:sz="0" w:space="0" w:color="auto"/>
      </w:divBdr>
    </w:div>
    <w:div w:id="1897471514">
      <w:bodyDiv w:val="1"/>
      <w:marLeft w:val="0"/>
      <w:marRight w:val="0"/>
      <w:marTop w:val="0"/>
      <w:marBottom w:val="0"/>
      <w:divBdr>
        <w:top w:val="none" w:sz="0" w:space="0" w:color="auto"/>
        <w:left w:val="none" w:sz="0" w:space="0" w:color="auto"/>
        <w:bottom w:val="none" w:sz="0" w:space="0" w:color="auto"/>
        <w:right w:val="none" w:sz="0" w:space="0" w:color="auto"/>
      </w:divBdr>
    </w:div>
    <w:div w:id="1897661268">
      <w:bodyDiv w:val="1"/>
      <w:marLeft w:val="0"/>
      <w:marRight w:val="0"/>
      <w:marTop w:val="0"/>
      <w:marBottom w:val="0"/>
      <w:divBdr>
        <w:top w:val="none" w:sz="0" w:space="0" w:color="auto"/>
        <w:left w:val="none" w:sz="0" w:space="0" w:color="auto"/>
        <w:bottom w:val="none" w:sz="0" w:space="0" w:color="auto"/>
        <w:right w:val="none" w:sz="0" w:space="0" w:color="auto"/>
      </w:divBdr>
    </w:div>
    <w:div w:id="1897668999">
      <w:bodyDiv w:val="1"/>
      <w:marLeft w:val="0"/>
      <w:marRight w:val="0"/>
      <w:marTop w:val="0"/>
      <w:marBottom w:val="0"/>
      <w:divBdr>
        <w:top w:val="none" w:sz="0" w:space="0" w:color="auto"/>
        <w:left w:val="none" w:sz="0" w:space="0" w:color="auto"/>
        <w:bottom w:val="none" w:sz="0" w:space="0" w:color="auto"/>
        <w:right w:val="none" w:sz="0" w:space="0" w:color="auto"/>
      </w:divBdr>
    </w:div>
    <w:div w:id="1898007874">
      <w:bodyDiv w:val="1"/>
      <w:marLeft w:val="0"/>
      <w:marRight w:val="0"/>
      <w:marTop w:val="0"/>
      <w:marBottom w:val="0"/>
      <w:divBdr>
        <w:top w:val="none" w:sz="0" w:space="0" w:color="auto"/>
        <w:left w:val="none" w:sz="0" w:space="0" w:color="auto"/>
        <w:bottom w:val="none" w:sz="0" w:space="0" w:color="auto"/>
        <w:right w:val="none" w:sz="0" w:space="0" w:color="auto"/>
      </w:divBdr>
    </w:div>
    <w:div w:id="1898197828">
      <w:bodyDiv w:val="1"/>
      <w:marLeft w:val="0"/>
      <w:marRight w:val="0"/>
      <w:marTop w:val="0"/>
      <w:marBottom w:val="0"/>
      <w:divBdr>
        <w:top w:val="none" w:sz="0" w:space="0" w:color="auto"/>
        <w:left w:val="none" w:sz="0" w:space="0" w:color="auto"/>
        <w:bottom w:val="none" w:sz="0" w:space="0" w:color="auto"/>
        <w:right w:val="none" w:sz="0" w:space="0" w:color="auto"/>
      </w:divBdr>
    </w:div>
    <w:div w:id="1898320200">
      <w:bodyDiv w:val="1"/>
      <w:marLeft w:val="0"/>
      <w:marRight w:val="0"/>
      <w:marTop w:val="0"/>
      <w:marBottom w:val="0"/>
      <w:divBdr>
        <w:top w:val="none" w:sz="0" w:space="0" w:color="auto"/>
        <w:left w:val="none" w:sz="0" w:space="0" w:color="auto"/>
        <w:bottom w:val="none" w:sz="0" w:space="0" w:color="auto"/>
        <w:right w:val="none" w:sz="0" w:space="0" w:color="auto"/>
      </w:divBdr>
    </w:div>
    <w:div w:id="1898776745">
      <w:bodyDiv w:val="1"/>
      <w:marLeft w:val="0"/>
      <w:marRight w:val="0"/>
      <w:marTop w:val="0"/>
      <w:marBottom w:val="0"/>
      <w:divBdr>
        <w:top w:val="none" w:sz="0" w:space="0" w:color="auto"/>
        <w:left w:val="none" w:sz="0" w:space="0" w:color="auto"/>
        <w:bottom w:val="none" w:sz="0" w:space="0" w:color="auto"/>
        <w:right w:val="none" w:sz="0" w:space="0" w:color="auto"/>
      </w:divBdr>
    </w:div>
    <w:div w:id="1898859549">
      <w:bodyDiv w:val="1"/>
      <w:marLeft w:val="0"/>
      <w:marRight w:val="0"/>
      <w:marTop w:val="0"/>
      <w:marBottom w:val="0"/>
      <w:divBdr>
        <w:top w:val="none" w:sz="0" w:space="0" w:color="auto"/>
        <w:left w:val="none" w:sz="0" w:space="0" w:color="auto"/>
        <w:bottom w:val="none" w:sz="0" w:space="0" w:color="auto"/>
        <w:right w:val="none" w:sz="0" w:space="0" w:color="auto"/>
      </w:divBdr>
    </w:div>
    <w:div w:id="1898935133">
      <w:bodyDiv w:val="1"/>
      <w:marLeft w:val="0"/>
      <w:marRight w:val="0"/>
      <w:marTop w:val="0"/>
      <w:marBottom w:val="0"/>
      <w:divBdr>
        <w:top w:val="none" w:sz="0" w:space="0" w:color="auto"/>
        <w:left w:val="none" w:sz="0" w:space="0" w:color="auto"/>
        <w:bottom w:val="none" w:sz="0" w:space="0" w:color="auto"/>
        <w:right w:val="none" w:sz="0" w:space="0" w:color="auto"/>
      </w:divBdr>
    </w:div>
    <w:div w:id="1899123897">
      <w:bodyDiv w:val="1"/>
      <w:marLeft w:val="0"/>
      <w:marRight w:val="0"/>
      <w:marTop w:val="0"/>
      <w:marBottom w:val="0"/>
      <w:divBdr>
        <w:top w:val="none" w:sz="0" w:space="0" w:color="auto"/>
        <w:left w:val="none" w:sz="0" w:space="0" w:color="auto"/>
        <w:bottom w:val="none" w:sz="0" w:space="0" w:color="auto"/>
        <w:right w:val="none" w:sz="0" w:space="0" w:color="auto"/>
      </w:divBdr>
    </w:div>
    <w:div w:id="1899243730">
      <w:bodyDiv w:val="1"/>
      <w:marLeft w:val="0"/>
      <w:marRight w:val="0"/>
      <w:marTop w:val="0"/>
      <w:marBottom w:val="0"/>
      <w:divBdr>
        <w:top w:val="none" w:sz="0" w:space="0" w:color="auto"/>
        <w:left w:val="none" w:sz="0" w:space="0" w:color="auto"/>
        <w:bottom w:val="none" w:sz="0" w:space="0" w:color="auto"/>
        <w:right w:val="none" w:sz="0" w:space="0" w:color="auto"/>
      </w:divBdr>
    </w:div>
    <w:div w:id="1899318101">
      <w:bodyDiv w:val="1"/>
      <w:marLeft w:val="0"/>
      <w:marRight w:val="0"/>
      <w:marTop w:val="0"/>
      <w:marBottom w:val="0"/>
      <w:divBdr>
        <w:top w:val="none" w:sz="0" w:space="0" w:color="auto"/>
        <w:left w:val="none" w:sz="0" w:space="0" w:color="auto"/>
        <w:bottom w:val="none" w:sz="0" w:space="0" w:color="auto"/>
        <w:right w:val="none" w:sz="0" w:space="0" w:color="auto"/>
      </w:divBdr>
    </w:div>
    <w:div w:id="1899584696">
      <w:bodyDiv w:val="1"/>
      <w:marLeft w:val="0"/>
      <w:marRight w:val="0"/>
      <w:marTop w:val="0"/>
      <w:marBottom w:val="0"/>
      <w:divBdr>
        <w:top w:val="none" w:sz="0" w:space="0" w:color="auto"/>
        <w:left w:val="none" w:sz="0" w:space="0" w:color="auto"/>
        <w:bottom w:val="none" w:sz="0" w:space="0" w:color="auto"/>
        <w:right w:val="none" w:sz="0" w:space="0" w:color="auto"/>
      </w:divBdr>
    </w:div>
    <w:div w:id="1899702744">
      <w:bodyDiv w:val="1"/>
      <w:marLeft w:val="0"/>
      <w:marRight w:val="0"/>
      <w:marTop w:val="0"/>
      <w:marBottom w:val="0"/>
      <w:divBdr>
        <w:top w:val="none" w:sz="0" w:space="0" w:color="auto"/>
        <w:left w:val="none" w:sz="0" w:space="0" w:color="auto"/>
        <w:bottom w:val="none" w:sz="0" w:space="0" w:color="auto"/>
        <w:right w:val="none" w:sz="0" w:space="0" w:color="auto"/>
      </w:divBdr>
    </w:div>
    <w:div w:id="1899853525">
      <w:bodyDiv w:val="1"/>
      <w:marLeft w:val="0"/>
      <w:marRight w:val="0"/>
      <w:marTop w:val="0"/>
      <w:marBottom w:val="0"/>
      <w:divBdr>
        <w:top w:val="none" w:sz="0" w:space="0" w:color="auto"/>
        <w:left w:val="none" w:sz="0" w:space="0" w:color="auto"/>
        <w:bottom w:val="none" w:sz="0" w:space="0" w:color="auto"/>
        <w:right w:val="none" w:sz="0" w:space="0" w:color="auto"/>
      </w:divBdr>
    </w:div>
    <w:div w:id="1899978004">
      <w:bodyDiv w:val="1"/>
      <w:marLeft w:val="0"/>
      <w:marRight w:val="0"/>
      <w:marTop w:val="0"/>
      <w:marBottom w:val="0"/>
      <w:divBdr>
        <w:top w:val="none" w:sz="0" w:space="0" w:color="auto"/>
        <w:left w:val="none" w:sz="0" w:space="0" w:color="auto"/>
        <w:bottom w:val="none" w:sz="0" w:space="0" w:color="auto"/>
        <w:right w:val="none" w:sz="0" w:space="0" w:color="auto"/>
      </w:divBdr>
    </w:div>
    <w:div w:id="1900164346">
      <w:bodyDiv w:val="1"/>
      <w:marLeft w:val="0"/>
      <w:marRight w:val="0"/>
      <w:marTop w:val="0"/>
      <w:marBottom w:val="0"/>
      <w:divBdr>
        <w:top w:val="none" w:sz="0" w:space="0" w:color="auto"/>
        <w:left w:val="none" w:sz="0" w:space="0" w:color="auto"/>
        <w:bottom w:val="none" w:sz="0" w:space="0" w:color="auto"/>
        <w:right w:val="none" w:sz="0" w:space="0" w:color="auto"/>
      </w:divBdr>
    </w:div>
    <w:div w:id="1900239275">
      <w:bodyDiv w:val="1"/>
      <w:marLeft w:val="0"/>
      <w:marRight w:val="0"/>
      <w:marTop w:val="0"/>
      <w:marBottom w:val="0"/>
      <w:divBdr>
        <w:top w:val="none" w:sz="0" w:space="0" w:color="auto"/>
        <w:left w:val="none" w:sz="0" w:space="0" w:color="auto"/>
        <w:bottom w:val="none" w:sz="0" w:space="0" w:color="auto"/>
        <w:right w:val="none" w:sz="0" w:space="0" w:color="auto"/>
      </w:divBdr>
    </w:div>
    <w:div w:id="1900243753">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0506691">
      <w:bodyDiv w:val="1"/>
      <w:marLeft w:val="0"/>
      <w:marRight w:val="0"/>
      <w:marTop w:val="0"/>
      <w:marBottom w:val="0"/>
      <w:divBdr>
        <w:top w:val="none" w:sz="0" w:space="0" w:color="auto"/>
        <w:left w:val="none" w:sz="0" w:space="0" w:color="auto"/>
        <w:bottom w:val="none" w:sz="0" w:space="0" w:color="auto"/>
        <w:right w:val="none" w:sz="0" w:space="0" w:color="auto"/>
      </w:divBdr>
    </w:div>
    <w:div w:id="1900824865">
      <w:bodyDiv w:val="1"/>
      <w:marLeft w:val="0"/>
      <w:marRight w:val="0"/>
      <w:marTop w:val="0"/>
      <w:marBottom w:val="0"/>
      <w:divBdr>
        <w:top w:val="none" w:sz="0" w:space="0" w:color="auto"/>
        <w:left w:val="none" w:sz="0" w:space="0" w:color="auto"/>
        <w:bottom w:val="none" w:sz="0" w:space="0" w:color="auto"/>
        <w:right w:val="none" w:sz="0" w:space="0" w:color="auto"/>
      </w:divBdr>
    </w:div>
    <w:div w:id="1900894771">
      <w:bodyDiv w:val="1"/>
      <w:marLeft w:val="0"/>
      <w:marRight w:val="0"/>
      <w:marTop w:val="0"/>
      <w:marBottom w:val="0"/>
      <w:divBdr>
        <w:top w:val="none" w:sz="0" w:space="0" w:color="auto"/>
        <w:left w:val="none" w:sz="0" w:space="0" w:color="auto"/>
        <w:bottom w:val="none" w:sz="0" w:space="0" w:color="auto"/>
        <w:right w:val="none" w:sz="0" w:space="0" w:color="auto"/>
      </w:divBdr>
    </w:div>
    <w:div w:id="1900939409">
      <w:bodyDiv w:val="1"/>
      <w:marLeft w:val="0"/>
      <w:marRight w:val="0"/>
      <w:marTop w:val="0"/>
      <w:marBottom w:val="0"/>
      <w:divBdr>
        <w:top w:val="none" w:sz="0" w:space="0" w:color="auto"/>
        <w:left w:val="none" w:sz="0" w:space="0" w:color="auto"/>
        <w:bottom w:val="none" w:sz="0" w:space="0" w:color="auto"/>
        <w:right w:val="none" w:sz="0" w:space="0" w:color="auto"/>
      </w:divBdr>
    </w:div>
    <w:div w:id="1900940554">
      <w:bodyDiv w:val="1"/>
      <w:marLeft w:val="0"/>
      <w:marRight w:val="0"/>
      <w:marTop w:val="0"/>
      <w:marBottom w:val="0"/>
      <w:divBdr>
        <w:top w:val="none" w:sz="0" w:space="0" w:color="auto"/>
        <w:left w:val="none" w:sz="0" w:space="0" w:color="auto"/>
        <w:bottom w:val="none" w:sz="0" w:space="0" w:color="auto"/>
        <w:right w:val="none" w:sz="0" w:space="0" w:color="auto"/>
      </w:divBdr>
    </w:div>
    <w:div w:id="1901012607">
      <w:bodyDiv w:val="1"/>
      <w:marLeft w:val="0"/>
      <w:marRight w:val="0"/>
      <w:marTop w:val="0"/>
      <w:marBottom w:val="0"/>
      <w:divBdr>
        <w:top w:val="none" w:sz="0" w:space="0" w:color="auto"/>
        <w:left w:val="none" w:sz="0" w:space="0" w:color="auto"/>
        <w:bottom w:val="none" w:sz="0" w:space="0" w:color="auto"/>
        <w:right w:val="none" w:sz="0" w:space="0" w:color="auto"/>
      </w:divBdr>
    </w:div>
    <w:div w:id="1901018205">
      <w:bodyDiv w:val="1"/>
      <w:marLeft w:val="0"/>
      <w:marRight w:val="0"/>
      <w:marTop w:val="0"/>
      <w:marBottom w:val="0"/>
      <w:divBdr>
        <w:top w:val="none" w:sz="0" w:space="0" w:color="auto"/>
        <w:left w:val="none" w:sz="0" w:space="0" w:color="auto"/>
        <w:bottom w:val="none" w:sz="0" w:space="0" w:color="auto"/>
        <w:right w:val="none" w:sz="0" w:space="0" w:color="auto"/>
      </w:divBdr>
    </w:div>
    <w:div w:id="1901162587">
      <w:bodyDiv w:val="1"/>
      <w:marLeft w:val="0"/>
      <w:marRight w:val="0"/>
      <w:marTop w:val="0"/>
      <w:marBottom w:val="0"/>
      <w:divBdr>
        <w:top w:val="none" w:sz="0" w:space="0" w:color="auto"/>
        <w:left w:val="none" w:sz="0" w:space="0" w:color="auto"/>
        <w:bottom w:val="none" w:sz="0" w:space="0" w:color="auto"/>
        <w:right w:val="none" w:sz="0" w:space="0" w:color="auto"/>
      </w:divBdr>
    </w:div>
    <w:div w:id="1901330917">
      <w:bodyDiv w:val="1"/>
      <w:marLeft w:val="0"/>
      <w:marRight w:val="0"/>
      <w:marTop w:val="0"/>
      <w:marBottom w:val="0"/>
      <w:divBdr>
        <w:top w:val="none" w:sz="0" w:space="0" w:color="auto"/>
        <w:left w:val="none" w:sz="0" w:space="0" w:color="auto"/>
        <w:bottom w:val="none" w:sz="0" w:space="0" w:color="auto"/>
        <w:right w:val="none" w:sz="0" w:space="0" w:color="auto"/>
      </w:divBdr>
    </w:div>
    <w:div w:id="1901361075">
      <w:bodyDiv w:val="1"/>
      <w:marLeft w:val="0"/>
      <w:marRight w:val="0"/>
      <w:marTop w:val="0"/>
      <w:marBottom w:val="0"/>
      <w:divBdr>
        <w:top w:val="none" w:sz="0" w:space="0" w:color="auto"/>
        <w:left w:val="none" w:sz="0" w:space="0" w:color="auto"/>
        <w:bottom w:val="none" w:sz="0" w:space="0" w:color="auto"/>
        <w:right w:val="none" w:sz="0" w:space="0" w:color="auto"/>
      </w:divBdr>
    </w:div>
    <w:div w:id="1901400551">
      <w:bodyDiv w:val="1"/>
      <w:marLeft w:val="0"/>
      <w:marRight w:val="0"/>
      <w:marTop w:val="0"/>
      <w:marBottom w:val="0"/>
      <w:divBdr>
        <w:top w:val="none" w:sz="0" w:space="0" w:color="auto"/>
        <w:left w:val="none" w:sz="0" w:space="0" w:color="auto"/>
        <w:bottom w:val="none" w:sz="0" w:space="0" w:color="auto"/>
        <w:right w:val="none" w:sz="0" w:space="0" w:color="auto"/>
      </w:divBdr>
    </w:div>
    <w:div w:id="1901404991">
      <w:bodyDiv w:val="1"/>
      <w:marLeft w:val="0"/>
      <w:marRight w:val="0"/>
      <w:marTop w:val="0"/>
      <w:marBottom w:val="0"/>
      <w:divBdr>
        <w:top w:val="none" w:sz="0" w:space="0" w:color="auto"/>
        <w:left w:val="none" w:sz="0" w:space="0" w:color="auto"/>
        <w:bottom w:val="none" w:sz="0" w:space="0" w:color="auto"/>
        <w:right w:val="none" w:sz="0" w:space="0" w:color="auto"/>
      </w:divBdr>
    </w:div>
    <w:div w:id="1901477066">
      <w:bodyDiv w:val="1"/>
      <w:marLeft w:val="0"/>
      <w:marRight w:val="0"/>
      <w:marTop w:val="0"/>
      <w:marBottom w:val="0"/>
      <w:divBdr>
        <w:top w:val="none" w:sz="0" w:space="0" w:color="auto"/>
        <w:left w:val="none" w:sz="0" w:space="0" w:color="auto"/>
        <w:bottom w:val="none" w:sz="0" w:space="0" w:color="auto"/>
        <w:right w:val="none" w:sz="0" w:space="0" w:color="auto"/>
      </w:divBdr>
    </w:div>
    <w:div w:id="1901554233">
      <w:bodyDiv w:val="1"/>
      <w:marLeft w:val="0"/>
      <w:marRight w:val="0"/>
      <w:marTop w:val="0"/>
      <w:marBottom w:val="0"/>
      <w:divBdr>
        <w:top w:val="none" w:sz="0" w:space="0" w:color="auto"/>
        <w:left w:val="none" w:sz="0" w:space="0" w:color="auto"/>
        <w:bottom w:val="none" w:sz="0" w:space="0" w:color="auto"/>
        <w:right w:val="none" w:sz="0" w:space="0" w:color="auto"/>
      </w:divBdr>
    </w:div>
    <w:div w:id="1902013467">
      <w:bodyDiv w:val="1"/>
      <w:marLeft w:val="0"/>
      <w:marRight w:val="0"/>
      <w:marTop w:val="0"/>
      <w:marBottom w:val="0"/>
      <w:divBdr>
        <w:top w:val="none" w:sz="0" w:space="0" w:color="auto"/>
        <w:left w:val="none" w:sz="0" w:space="0" w:color="auto"/>
        <w:bottom w:val="none" w:sz="0" w:space="0" w:color="auto"/>
        <w:right w:val="none" w:sz="0" w:space="0" w:color="auto"/>
      </w:divBdr>
    </w:div>
    <w:div w:id="1902015295">
      <w:bodyDiv w:val="1"/>
      <w:marLeft w:val="0"/>
      <w:marRight w:val="0"/>
      <w:marTop w:val="0"/>
      <w:marBottom w:val="0"/>
      <w:divBdr>
        <w:top w:val="none" w:sz="0" w:space="0" w:color="auto"/>
        <w:left w:val="none" w:sz="0" w:space="0" w:color="auto"/>
        <w:bottom w:val="none" w:sz="0" w:space="0" w:color="auto"/>
        <w:right w:val="none" w:sz="0" w:space="0" w:color="auto"/>
      </w:divBdr>
    </w:div>
    <w:div w:id="1902517773">
      <w:bodyDiv w:val="1"/>
      <w:marLeft w:val="0"/>
      <w:marRight w:val="0"/>
      <w:marTop w:val="0"/>
      <w:marBottom w:val="0"/>
      <w:divBdr>
        <w:top w:val="none" w:sz="0" w:space="0" w:color="auto"/>
        <w:left w:val="none" w:sz="0" w:space="0" w:color="auto"/>
        <w:bottom w:val="none" w:sz="0" w:space="0" w:color="auto"/>
        <w:right w:val="none" w:sz="0" w:space="0" w:color="auto"/>
      </w:divBdr>
    </w:div>
    <w:div w:id="1902522556">
      <w:bodyDiv w:val="1"/>
      <w:marLeft w:val="0"/>
      <w:marRight w:val="0"/>
      <w:marTop w:val="0"/>
      <w:marBottom w:val="0"/>
      <w:divBdr>
        <w:top w:val="none" w:sz="0" w:space="0" w:color="auto"/>
        <w:left w:val="none" w:sz="0" w:space="0" w:color="auto"/>
        <w:bottom w:val="none" w:sz="0" w:space="0" w:color="auto"/>
        <w:right w:val="none" w:sz="0" w:space="0" w:color="auto"/>
      </w:divBdr>
    </w:div>
    <w:div w:id="1902594649">
      <w:bodyDiv w:val="1"/>
      <w:marLeft w:val="0"/>
      <w:marRight w:val="0"/>
      <w:marTop w:val="0"/>
      <w:marBottom w:val="0"/>
      <w:divBdr>
        <w:top w:val="none" w:sz="0" w:space="0" w:color="auto"/>
        <w:left w:val="none" w:sz="0" w:space="0" w:color="auto"/>
        <w:bottom w:val="none" w:sz="0" w:space="0" w:color="auto"/>
        <w:right w:val="none" w:sz="0" w:space="0" w:color="auto"/>
      </w:divBdr>
    </w:div>
    <w:div w:id="1902708847">
      <w:bodyDiv w:val="1"/>
      <w:marLeft w:val="0"/>
      <w:marRight w:val="0"/>
      <w:marTop w:val="0"/>
      <w:marBottom w:val="0"/>
      <w:divBdr>
        <w:top w:val="none" w:sz="0" w:space="0" w:color="auto"/>
        <w:left w:val="none" w:sz="0" w:space="0" w:color="auto"/>
        <w:bottom w:val="none" w:sz="0" w:space="0" w:color="auto"/>
        <w:right w:val="none" w:sz="0" w:space="0" w:color="auto"/>
      </w:divBdr>
    </w:div>
    <w:div w:id="1902784696">
      <w:bodyDiv w:val="1"/>
      <w:marLeft w:val="0"/>
      <w:marRight w:val="0"/>
      <w:marTop w:val="0"/>
      <w:marBottom w:val="0"/>
      <w:divBdr>
        <w:top w:val="none" w:sz="0" w:space="0" w:color="auto"/>
        <w:left w:val="none" w:sz="0" w:space="0" w:color="auto"/>
        <w:bottom w:val="none" w:sz="0" w:space="0" w:color="auto"/>
        <w:right w:val="none" w:sz="0" w:space="0" w:color="auto"/>
      </w:divBdr>
    </w:div>
    <w:div w:id="1902861525">
      <w:bodyDiv w:val="1"/>
      <w:marLeft w:val="0"/>
      <w:marRight w:val="0"/>
      <w:marTop w:val="0"/>
      <w:marBottom w:val="0"/>
      <w:divBdr>
        <w:top w:val="none" w:sz="0" w:space="0" w:color="auto"/>
        <w:left w:val="none" w:sz="0" w:space="0" w:color="auto"/>
        <w:bottom w:val="none" w:sz="0" w:space="0" w:color="auto"/>
        <w:right w:val="none" w:sz="0" w:space="0" w:color="auto"/>
      </w:divBdr>
    </w:div>
    <w:div w:id="1902865276">
      <w:bodyDiv w:val="1"/>
      <w:marLeft w:val="0"/>
      <w:marRight w:val="0"/>
      <w:marTop w:val="0"/>
      <w:marBottom w:val="0"/>
      <w:divBdr>
        <w:top w:val="none" w:sz="0" w:space="0" w:color="auto"/>
        <w:left w:val="none" w:sz="0" w:space="0" w:color="auto"/>
        <w:bottom w:val="none" w:sz="0" w:space="0" w:color="auto"/>
        <w:right w:val="none" w:sz="0" w:space="0" w:color="auto"/>
      </w:divBdr>
    </w:div>
    <w:div w:id="1903053190">
      <w:bodyDiv w:val="1"/>
      <w:marLeft w:val="0"/>
      <w:marRight w:val="0"/>
      <w:marTop w:val="0"/>
      <w:marBottom w:val="0"/>
      <w:divBdr>
        <w:top w:val="none" w:sz="0" w:space="0" w:color="auto"/>
        <w:left w:val="none" w:sz="0" w:space="0" w:color="auto"/>
        <w:bottom w:val="none" w:sz="0" w:space="0" w:color="auto"/>
        <w:right w:val="none" w:sz="0" w:space="0" w:color="auto"/>
      </w:divBdr>
    </w:div>
    <w:div w:id="1903177961">
      <w:bodyDiv w:val="1"/>
      <w:marLeft w:val="0"/>
      <w:marRight w:val="0"/>
      <w:marTop w:val="0"/>
      <w:marBottom w:val="0"/>
      <w:divBdr>
        <w:top w:val="none" w:sz="0" w:space="0" w:color="auto"/>
        <w:left w:val="none" w:sz="0" w:space="0" w:color="auto"/>
        <w:bottom w:val="none" w:sz="0" w:space="0" w:color="auto"/>
        <w:right w:val="none" w:sz="0" w:space="0" w:color="auto"/>
      </w:divBdr>
    </w:div>
    <w:div w:id="1903367614">
      <w:bodyDiv w:val="1"/>
      <w:marLeft w:val="0"/>
      <w:marRight w:val="0"/>
      <w:marTop w:val="0"/>
      <w:marBottom w:val="0"/>
      <w:divBdr>
        <w:top w:val="none" w:sz="0" w:space="0" w:color="auto"/>
        <w:left w:val="none" w:sz="0" w:space="0" w:color="auto"/>
        <w:bottom w:val="none" w:sz="0" w:space="0" w:color="auto"/>
        <w:right w:val="none" w:sz="0" w:space="0" w:color="auto"/>
      </w:divBdr>
    </w:div>
    <w:div w:id="1903447145">
      <w:bodyDiv w:val="1"/>
      <w:marLeft w:val="0"/>
      <w:marRight w:val="0"/>
      <w:marTop w:val="0"/>
      <w:marBottom w:val="0"/>
      <w:divBdr>
        <w:top w:val="none" w:sz="0" w:space="0" w:color="auto"/>
        <w:left w:val="none" w:sz="0" w:space="0" w:color="auto"/>
        <w:bottom w:val="none" w:sz="0" w:space="0" w:color="auto"/>
        <w:right w:val="none" w:sz="0" w:space="0" w:color="auto"/>
      </w:divBdr>
    </w:div>
    <w:div w:id="1903514691">
      <w:bodyDiv w:val="1"/>
      <w:marLeft w:val="0"/>
      <w:marRight w:val="0"/>
      <w:marTop w:val="0"/>
      <w:marBottom w:val="0"/>
      <w:divBdr>
        <w:top w:val="none" w:sz="0" w:space="0" w:color="auto"/>
        <w:left w:val="none" w:sz="0" w:space="0" w:color="auto"/>
        <w:bottom w:val="none" w:sz="0" w:space="0" w:color="auto"/>
        <w:right w:val="none" w:sz="0" w:space="0" w:color="auto"/>
      </w:divBdr>
    </w:div>
    <w:div w:id="1903520310">
      <w:bodyDiv w:val="1"/>
      <w:marLeft w:val="0"/>
      <w:marRight w:val="0"/>
      <w:marTop w:val="0"/>
      <w:marBottom w:val="0"/>
      <w:divBdr>
        <w:top w:val="none" w:sz="0" w:space="0" w:color="auto"/>
        <w:left w:val="none" w:sz="0" w:space="0" w:color="auto"/>
        <w:bottom w:val="none" w:sz="0" w:space="0" w:color="auto"/>
        <w:right w:val="none" w:sz="0" w:space="0" w:color="auto"/>
      </w:divBdr>
    </w:div>
    <w:div w:id="1903641649">
      <w:bodyDiv w:val="1"/>
      <w:marLeft w:val="0"/>
      <w:marRight w:val="0"/>
      <w:marTop w:val="0"/>
      <w:marBottom w:val="0"/>
      <w:divBdr>
        <w:top w:val="none" w:sz="0" w:space="0" w:color="auto"/>
        <w:left w:val="none" w:sz="0" w:space="0" w:color="auto"/>
        <w:bottom w:val="none" w:sz="0" w:space="0" w:color="auto"/>
        <w:right w:val="none" w:sz="0" w:space="0" w:color="auto"/>
      </w:divBdr>
    </w:div>
    <w:div w:id="1903710691">
      <w:bodyDiv w:val="1"/>
      <w:marLeft w:val="0"/>
      <w:marRight w:val="0"/>
      <w:marTop w:val="0"/>
      <w:marBottom w:val="0"/>
      <w:divBdr>
        <w:top w:val="none" w:sz="0" w:space="0" w:color="auto"/>
        <w:left w:val="none" w:sz="0" w:space="0" w:color="auto"/>
        <w:bottom w:val="none" w:sz="0" w:space="0" w:color="auto"/>
        <w:right w:val="none" w:sz="0" w:space="0" w:color="auto"/>
      </w:divBdr>
    </w:div>
    <w:div w:id="1903982645">
      <w:bodyDiv w:val="1"/>
      <w:marLeft w:val="0"/>
      <w:marRight w:val="0"/>
      <w:marTop w:val="0"/>
      <w:marBottom w:val="0"/>
      <w:divBdr>
        <w:top w:val="none" w:sz="0" w:space="0" w:color="auto"/>
        <w:left w:val="none" w:sz="0" w:space="0" w:color="auto"/>
        <w:bottom w:val="none" w:sz="0" w:space="0" w:color="auto"/>
        <w:right w:val="none" w:sz="0" w:space="0" w:color="auto"/>
      </w:divBdr>
    </w:div>
    <w:div w:id="1904026120">
      <w:bodyDiv w:val="1"/>
      <w:marLeft w:val="0"/>
      <w:marRight w:val="0"/>
      <w:marTop w:val="0"/>
      <w:marBottom w:val="0"/>
      <w:divBdr>
        <w:top w:val="none" w:sz="0" w:space="0" w:color="auto"/>
        <w:left w:val="none" w:sz="0" w:space="0" w:color="auto"/>
        <w:bottom w:val="none" w:sz="0" w:space="0" w:color="auto"/>
        <w:right w:val="none" w:sz="0" w:space="0" w:color="auto"/>
      </w:divBdr>
    </w:div>
    <w:div w:id="1904214590">
      <w:bodyDiv w:val="1"/>
      <w:marLeft w:val="0"/>
      <w:marRight w:val="0"/>
      <w:marTop w:val="0"/>
      <w:marBottom w:val="0"/>
      <w:divBdr>
        <w:top w:val="none" w:sz="0" w:space="0" w:color="auto"/>
        <w:left w:val="none" w:sz="0" w:space="0" w:color="auto"/>
        <w:bottom w:val="none" w:sz="0" w:space="0" w:color="auto"/>
        <w:right w:val="none" w:sz="0" w:space="0" w:color="auto"/>
      </w:divBdr>
    </w:div>
    <w:div w:id="1904296773">
      <w:bodyDiv w:val="1"/>
      <w:marLeft w:val="0"/>
      <w:marRight w:val="0"/>
      <w:marTop w:val="0"/>
      <w:marBottom w:val="0"/>
      <w:divBdr>
        <w:top w:val="none" w:sz="0" w:space="0" w:color="auto"/>
        <w:left w:val="none" w:sz="0" w:space="0" w:color="auto"/>
        <w:bottom w:val="none" w:sz="0" w:space="0" w:color="auto"/>
        <w:right w:val="none" w:sz="0" w:space="0" w:color="auto"/>
      </w:divBdr>
    </w:div>
    <w:div w:id="1904680405">
      <w:bodyDiv w:val="1"/>
      <w:marLeft w:val="0"/>
      <w:marRight w:val="0"/>
      <w:marTop w:val="0"/>
      <w:marBottom w:val="0"/>
      <w:divBdr>
        <w:top w:val="none" w:sz="0" w:space="0" w:color="auto"/>
        <w:left w:val="none" w:sz="0" w:space="0" w:color="auto"/>
        <w:bottom w:val="none" w:sz="0" w:space="0" w:color="auto"/>
        <w:right w:val="none" w:sz="0" w:space="0" w:color="auto"/>
      </w:divBdr>
    </w:div>
    <w:div w:id="1904754970">
      <w:bodyDiv w:val="1"/>
      <w:marLeft w:val="0"/>
      <w:marRight w:val="0"/>
      <w:marTop w:val="0"/>
      <w:marBottom w:val="0"/>
      <w:divBdr>
        <w:top w:val="none" w:sz="0" w:space="0" w:color="auto"/>
        <w:left w:val="none" w:sz="0" w:space="0" w:color="auto"/>
        <w:bottom w:val="none" w:sz="0" w:space="0" w:color="auto"/>
        <w:right w:val="none" w:sz="0" w:space="0" w:color="auto"/>
      </w:divBdr>
    </w:div>
    <w:div w:id="1904828775">
      <w:bodyDiv w:val="1"/>
      <w:marLeft w:val="0"/>
      <w:marRight w:val="0"/>
      <w:marTop w:val="0"/>
      <w:marBottom w:val="0"/>
      <w:divBdr>
        <w:top w:val="none" w:sz="0" w:space="0" w:color="auto"/>
        <w:left w:val="none" w:sz="0" w:space="0" w:color="auto"/>
        <w:bottom w:val="none" w:sz="0" w:space="0" w:color="auto"/>
        <w:right w:val="none" w:sz="0" w:space="0" w:color="auto"/>
      </w:divBdr>
    </w:div>
    <w:div w:id="1904870303">
      <w:bodyDiv w:val="1"/>
      <w:marLeft w:val="0"/>
      <w:marRight w:val="0"/>
      <w:marTop w:val="0"/>
      <w:marBottom w:val="0"/>
      <w:divBdr>
        <w:top w:val="none" w:sz="0" w:space="0" w:color="auto"/>
        <w:left w:val="none" w:sz="0" w:space="0" w:color="auto"/>
        <w:bottom w:val="none" w:sz="0" w:space="0" w:color="auto"/>
        <w:right w:val="none" w:sz="0" w:space="0" w:color="auto"/>
      </w:divBdr>
    </w:div>
    <w:div w:id="1904901736">
      <w:bodyDiv w:val="1"/>
      <w:marLeft w:val="0"/>
      <w:marRight w:val="0"/>
      <w:marTop w:val="0"/>
      <w:marBottom w:val="0"/>
      <w:divBdr>
        <w:top w:val="none" w:sz="0" w:space="0" w:color="auto"/>
        <w:left w:val="none" w:sz="0" w:space="0" w:color="auto"/>
        <w:bottom w:val="none" w:sz="0" w:space="0" w:color="auto"/>
        <w:right w:val="none" w:sz="0" w:space="0" w:color="auto"/>
      </w:divBdr>
    </w:div>
    <w:div w:id="1904947829">
      <w:bodyDiv w:val="1"/>
      <w:marLeft w:val="0"/>
      <w:marRight w:val="0"/>
      <w:marTop w:val="0"/>
      <w:marBottom w:val="0"/>
      <w:divBdr>
        <w:top w:val="none" w:sz="0" w:space="0" w:color="auto"/>
        <w:left w:val="none" w:sz="0" w:space="0" w:color="auto"/>
        <w:bottom w:val="none" w:sz="0" w:space="0" w:color="auto"/>
        <w:right w:val="none" w:sz="0" w:space="0" w:color="auto"/>
      </w:divBdr>
    </w:div>
    <w:div w:id="1905093801">
      <w:bodyDiv w:val="1"/>
      <w:marLeft w:val="0"/>
      <w:marRight w:val="0"/>
      <w:marTop w:val="0"/>
      <w:marBottom w:val="0"/>
      <w:divBdr>
        <w:top w:val="none" w:sz="0" w:space="0" w:color="auto"/>
        <w:left w:val="none" w:sz="0" w:space="0" w:color="auto"/>
        <w:bottom w:val="none" w:sz="0" w:space="0" w:color="auto"/>
        <w:right w:val="none" w:sz="0" w:space="0" w:color="auto"/>
      </w:divBdr>
    </w:div>
    <w:div w:id="1905097441">
      <w:bodyDiv w:val="1"/>
      <w:marLeft w:val="0"/>
      <w:marRight w:val="0"/>
      <w:marTop w:val="0"/>
      <w:marBottom w:val="0"/>
      <w:divBdr>
        <w:top w:val="none" w:sz="0" w:space="0" w:color="auto"/>
        <w:left w:val="none" w:sz="0" w:space="0" w:color="auto"/>
        <w:bottom w:val="none" w:sz="0" w:space="0" w:color="auto"/>
        <w:right w:val="none" w:sz="0" w:space="0" w:color="auto"/>
      </w:divBdr>
    </w:div>
    <w:div w:id="1905138157">
      <w:bodyDiv w:val="1"/>
      <w:marLeft w:val="0"/>
      <w:marRight w:val="0"/>
      <w:marTop w:val="0"/>
      <w:marBottom w:val="0"/>
      <w:divBdr>
        <w:top w:val="none" w:sz="0" w:space="0" w:color="auto"/>
        <w:left w:val="none" w:sz="0" w:space="0" w:color="auto"/>
        <w:bottom w:val="none" w:sz="0" w:space="0" w:color="auto"/>
        <w:right w:val="none" w:sz="0" w:space="0" w:color="auto"/>
      </w:divBdr>
    </w:div>
    <w:div w:id="1905215912">
      <w:bodyDiv w:val="1"/>
      <w:marLeft w:val="0"/>
      <w:marRight w:val="0"/>
      <w:marTop w:val="0"/>
      <w:marBottom w:val="0"/>
      <w:divBdr>
        <w:top w:val="none" w:sz="0" w:space="0" w:color="auto"/>
        <w:left w:val="none" w:sz="0" w:space="0" w:color="auto"/>
        <w:bottom w:val="none" w:sz="0" w:space="0" w:color="auto"/>
        <w:right w:val="none" w:sz="0" w:space="0" w:color="auto"/>
      </w:divBdr>
    </w:div>
    <w:div w:id="1905293735">
      <w:bodyDiv w:val="1"/>
      <w:marLeft w:val="0"/>
      <w:marRight w:val="0"/>
      <w:marTop w:val="0"/>
      <w:marBottom w:val="0"/>
      <w:divBdr>
        <w:top w:val="none" w:sz="0" w:space="0" w:color="auto"/>
        <w:left w:val="none" w:sz="0" w:space="0" w:color="auto"/>
        <w:bottom w:val="none" w:sz="0" w:space="0" w:color="auto"/>
        <w:right w:val="none" w:sz="0" w:space="0" w:color="auto"/>
      </w:divBdr>
    </w:div>
    <w:div w:id="1905337173">
      <w:bodyDiv w:val="1"/>
      <w:marLeft w:val="0"/>
      <w:marRight w:val="0"/>
      <w:marTop w:val="0"/>
      <w:marBottom w:val="0"/>
      <w:divBdr>
        <w:top w:val="none" w:sz="0" w:space="0" w:color="auto"/>
        <w:left w:val="none" w:sz="0" w:space="0" w:color="auto"/>
        <w:bottom w:val="none" w:sz="0" w:space="0" w:color="auto"/>
        <w:right w:val="none" w:sz="0" w:space="0" w:color="auto"/>
      </w:divBdr>
    </w:div>
    <w:div w:id="1905410411">
      <w:bodyDiv w:val="1"/>
      <w:marLeft w:val="0"/>
      <w:marRight w:val="0"/>
      <w:marTop w:val="0"/>
      <w:marBottom w:val="0"/>
      <w:divBdr>
        <w:top w:val="none" w:sz="0" w:space="0" w:color="auto"/>
        <w:left w:val="none" w:sz="0" w:space="0" w:color="auto"/>
        <w:bottom w:val="none" w:sz="0" w:space="0" w:color="auto"/>
        <w:right w:val="none" w:sz="0" w:space="0" w:color="auto"/>
      </w:divBdr>
    </w:div>
    <w:div w:id="1905532361">
      <w:bodyDiv w:val="1"/>
      <w:marLeft w:val="0"/>
      <w:marRight w:val="0"/>
      <w:marTop w:val="0"/>
      <w:marBottom w:val="0"/>
      <w:divBdr>
        <w:top w:val="none" w:sz="0" w:space="0" w:color="auto"/>
        <w:left w:val="none" w:sz="0" w:space="0" w:color="auto"/>
        <w:bottom w:val="none" w:sz="0" w:space="0" w:color="auto"/>
        <w:right w:val="none" w:sz="0" w:space="0" w:color="auto"/>
      </w:divBdr>
    </w:div>
    <w:div w:id="1905678746">
      <w:bodyDiv w:val="1"/>
      <w:marLeft w:val="0"/>
      <w:marRight w:val="0"/>
      <w:marTop w:val="0"/>
      <w:marBottom w:val="0"/>
      <w:divBdr>
        <w:top w:val="none" w:sz="0" w:space="0" w:color="auto"/>
        <w:left w:val="none" w:sz="0" w:space="0" w:color="auto"/>
        <w:bottom w:val="none" w:sz="0" w:space="0" w:color="auto"/>
        <w:right w:val="none" w:sz="0" w:space="0" w:color="auto"/>
      </w:divBdr>
    </w:div>
    <w:div w:id="1905798474">
      <w:bodyDiv w:val="1"/>
      <w:marLeft w:val="0"/>
      <w:marRight w:val="0"/>
      <w:marTop w:val="0"/>
      <w:marBottom w:val="0"/>
      <w:divBdr>
        <w:top w:val="none" w:sz="0" w:space="0" w:color="auto"/>
        <w:left w:val="none" w:sz="0" w:space="0" w:color="auto"/>
        <w:bottom w:val="none" w:sz="0" w:space="0" w:color="auto"/>
        <w:right w:val="none" w:sz="0" w:space="0" w:color="auto"/>
      </w:divBdr>
    </w:div>
    <w:div w:id="1905984993">
      <w:bodyDiv w:val="1"/>
      <w:marLeft w:val="0"/>
      <w:marRight w:val="0"/>
      <w:marTop w:val="0"/>
      <w:marBottom w:val="0"/>
      <w:divBdr>
        <w:top w:val="none" w:sz="0" w:space="0" w:color="auto"/>
        <w:left w:val="none" w:sz="0" w:space="0" w:color="auto"/>
        <w:bottom w:val="none" w:sz="0" w:space="0" w:color="auto"/>
        <w:right w:val="none" w:sz="0" w:space="0" w:color="auto"/>
      </w:divBdr>
    </w:div>
    <w:div w:id="1905988505">
      <w:bodyDiv w:val="1"/>
      <w:marLeft w:val="0"/>
      <w:marRight w:val="0"/>
      <w:marTop w:val="0"/>
      <w:marBottom w:val="0"/>
      <w:divBdr>
        <w:top w:val="none" w:sz="0" w:space="0" w:color="auto"/>
        <w:left w:val="none" w:sz="0" w:space="0" w:color="auto"/>
        <w:bottom w:val="none" w:sz="0" w:space="0" w:color="auto"/>
        <w:right w:val="none" w:sz="0" w:space="0" w:color="auto"/>
      </w:divBdr>
    </w:div>
    <w:div w:id="1906061611">
      <w:bodyDiv w:val="1"/>
      <w:marLeft w:val="0"/>
      <w:marRight w:val="0"/>
      <w:marTop w:val="0"/>
      <w:marBottom w:val="0"/>
      <w:divBdr>
        <w:top w:val="none" w:sz="0" w:space="0" w:color="auto"/>
        <w:left w:val="none" w:sz="0" w:space="0" w:color="auto"/>
        <w:bottom w:val="none" w:sz="0" w:space="0" w:color="auto"/>
        <w:right w:val="none" w:sz="0" w:space="0" w:color="auto"/>
      </w:divBdr>
    </w:div>
    <w:div w:id="1906140184">
      <w:bodyDiv w:val="1"/>
      <w:marLeft w:val="0"/>
      <w:marRight w:val="0"/>
      <w:marTop w:val="0"/>
      <w:marBottom w:val="0"/>
      <w:divBdr>
        <w:top w:val="none" w:sz="0" w:space="0" w:color="auto"/>
        <w:left w:val="none" w:sz="0" w:space="0" w:color="auto"/>
        <w:bottom w:val="none" w:sz="0" w:space="0" w:color="auto"/>
        <w:right w:val="none" w:sz="0" w:space="0" w:color="auto"/>
      </w:divBdr>
    </w:div>
    <w:div w:id="1906255670">
      <w:bodyDiv w:val="1"/>
      <w:marLeft w:val="0"/>
      <w:marRight w:val="0"/>
      <w:marTop w:val="0"/>
      <w:marBottom w:val="0"/>
      <w:divBdr>
        <w:top w:val="none" w:sz="0" w:space="0" w:color="auto"/>
        <w:left w:val="none" w:sz="0" w:space="0" w:color="auto"/>
        <w:bottom w:val="none" w:sz="0" w:space="0" w:color="auto"/>
        <w:right w:val="none" w:sz="0" w:space="0" w:color="auto"/>
      </w:divBdr>
    </w:div>
    <w:div w:id="1906450368">
      <w:bodyDiv w:val="1"/>
      <w:marLeft w:val="0"/>
      <w:marRight w:val="0"/>
      <w:marTop w:val="0"/>
      <w:marBottom w:val="0"/>
      <w:divBdr>
        <w:top w:val="none" w:sz="0" w:space="0" w:color="auto"/>
        <w:left w:val="none" w:sz="0" w:space="0" w:color="auto"/>
        <w:bottom w:val="none" w:sz="0" w:space="0" w:color="auto"/>
        <w:right w:val="none" w:sz="0" w:space="0" w:color="auto"/>
      </w:divBdr>
    </w:div>
    <w:div w:id="1906451515">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644517">
      <w:bodyDiv w:val="1"/>
      <w:marLeft w:val="0"/>
      <w:marRight w:val="0"/>
      <w:marTop w:val="0"/>
      <w:marBottom w:val="0"/>
      <w:divBdr>
        <w:top w:val="none" w:sz="0" w:space="0" w:color="auto"/>
        <w:left w:val="none" w:sz="0" w:space="0" w:color="auto"/>
        <w:bottom w:val="none" w:sz="0" w:space="0" w:color="auto"/>
        <w:right w:val="none" w:sz="0" w:space="0" w:color="auto"/>
      </w:divBdr>
    </w:div>
    <w:div w:id="1906718017">
      <w:bodyDiv w:val="1"/>
      <w:marLeft w:val="0"/>
      <w:marRight w:val="0"/>
      <w:marTop w:val="0"/>
      <w:marBottom w:val="0"/>
      <w:divBdr>
        <w:top w:val="none" w:sz="0" w:space="0" w:color="auto"/>
        <w:left w:val="none" w:sz="0" w:space="0" w:color="auto"/>
        <w:bottom w:val="none" w:sz="0" w:space="0" w:color="auto"/>
        <w:right w:val="none" w:sz="0" w:space="0" w:color="auto"/>
      </w:divBdr>
    </w:div>
    <w:div w:id="1906913160">
      <w:bodyDiv w:val="1"/>
      <w:marLeft w:val="0"/>
      <w:marRight w:val="0"/>
      <w:marTop w:val="0"/>
      <w:marBottom w:val="0"/>
      <w:divBdr>
        <w:top w:val="none" w:sz="0" w:space="0" w:color="auto"/>
        <w:left w:val="none" w:sz="0" w:space="0" w:color="auto"/>
        <w:bottom w:val="none" w:sz="0" w:space="0" w:color="auto"/>
        <w:right w:val="none" w:sz="0" w:space="0" w:color="auto"/>
      </w:divBdr>
    </w:div>
    <w:div w:id="1907035198">
      <w:bodyDiv w:val="1"/>
      <w:marLeft w:val="0"/>
      <w:marRight w:val="0"/>
      <w:marTop w:val="0"/>
      <w:marBottom w:val="0"/>
      <w:divBdr>
        <w:top w:val="none" w:sz="0" w:space="0" w:color="auto"/>
        <w:left w:val="none" w:sz="0" w:space="0" w:color="auto"/>
        <w:bottom w:val="none" w:sz="0" w:space="0" w:color="auto"/>
        <w:right w:val="none" w:sz="0" w:space="0" w:color="auto"/>
      </w:divBdr>
    </w:div>
    <w:div w:id="1907258996">
      <w:bodyDiv w:val="1"/>
      <w:marLeft w:val="0"/>
      <w:marRight w:val="0"/>
      <w:marTop w:val="0"/>
      <w:marBottom w:val="0"/>
      <w:divBdr>
        <w:top w:val="none" w:sz="0" w:space="0" w:color="auto"/>
        <w:left w:val="none" w:sz="0" w:space="0" w:color="auto"/>
        <w:bottom w:val="none" w:sz="0" w:space="0" w:color="auto"/>
        <w:right w:val="none" w:sz="0" w:space="0" w:color="auto"/>
      </w:divBdr>
    </w:div>
    <w:div w:id="1907760320">
      <w:bodyDiv w:val="1"/>
      <w:marLeft w:val="0"/>
      <w:marRight w:val="0"/>
      <w:marTop w:val="0"/>
      <w:marBottom w:val="0"/>
      <w:divBdr>
        <w:top w:val="none" w:sz="0" w:space="0" w:color="auto"/>
        <w:left w:val="none" w:sz="0" w:space="0" w:color="auto"/>
        <w:bottom w:val="none" w:sz="0" w:space="0" w:color="auto"/>
        <w:right w:val="none" w:sz="0" w:space="0" w:color="auto"/>
      </w:divBdr>
    </w:div>
    <w:div w:id="1907836675">
      <w:bodyDiv w:val="1"/>
      <w:marLeft w:val="0"/>
      <w:marRight w:val="0"/>
      <w:marTop w:val="0"/>
      <w:marBottom w:val="0"/>
      <w:divBdr>
        <w:top w:val="none" w:sz="0" w:space="0" w:color="auto"/>
        <w:left w:val="none" w:sz="0" w:space="0" w:color="auto"/>
        <w:bottom w:val="none" w:sz="0" w:space="0" w:color="auto"/>
        <w:right w:val="none" w:sz="0" w:space="0" w:color="auto"/>
      </w:divBdr>
    </w:div>
    <w:div w:id="1907841005">
      <w:bodyDiv w:val="1"/>
      <w:marLeft w:val="0"/>
      <w:marRight w:val="0"/>
      <w:marTop w:val="0"/>
      <w:marBottom w:val="0"/>
      <w:divBdr>
        <w:top w:val="none" w:sz="0" w:space="0" w:color="auto"/>
        <w:left w:val="none" w:sz="0" w:space="0" w:color="auto"/>
        <w:bottom w:val="none" w:sz="0" w:space="0" w:color="auto"/>
        <w:right w:val="none" w:sz="0" w:space="0" w:color="auto"/>
      </w:divBdr>
    </w:div>
    <w:div w:id="1907912757">
      <w:bodyDiv w:val="1"/>
      <w:marLeft w:val="0"/>
      <w:marRight w:val="0"/>
      <w:marTop w:val="0"/>
      <w:marBottom w:val="0"/>
      <w:divBdr>
        <w:top w:val="none" w:sz="0" w:space="0" w:color="auto"/>
        <w:left w:val="none" w:sz="0" w:space="0" w:color="auto"/>
        <w:bottom w:val="none" w:sz="0" w:space="0" w:color="auto"/>
        <w:right w:val="none" w:sz="0" w:space="0" w:color="auto"/>
      </w:divBdr>
    </w:div>
    <w:div w:id="1908027062">
      <w:bodyDiv w:val="1"/>
      <w:marLeft w:val="0"/>
      <w:marRight w:val="0"/>
      <w:marTop w:val="0"/>
      <w:marBottom w:val="0"/>
      <w:divBdr>
        <w:top w:val="none" w:sz="0" w:space="0" w:color="auto"/>
        <w:left w:val="none" w:sz="0" w:space="0" w:color="auto"/>
        <w:bottom w:val="none" w:sz="0" w:space="0" w:color="auto"/>
        <w:right w:val="none" w:sz="0" w:space="0" w:color="auto"/>
      </w:divBdr>
    </w:div>
    <w:div w:id="1908029567">
      <w:bodyDiv w:val="1"/>
      <w:marLeft w:val="0"/>
      <w:marRight w:val="0"/>
      <w:marTop w:val="0"/>
      <w:marBottom w:val="0"/>
      <w:divBdr>
        <w:top w:val="none" w:sz="0" w:space="0" w:color="auto"/>
        <w:left w:val="none" w:sz="0" w:space="0" w:color="auto"/>
        <w:bottom w:val="none" w:sz="0" w:space="0" w:color="auto"/>
        <w:right w:val="none" w:sz="0" w:space="0" w:color="auto"/>
      </w:divBdr>
    </w:div>
    <w:div w:id="1908102897">
      <w:bodyDiv w:val="1"/>
      <w:marLeft w:val="0"/>
      <w:marRight w:val="0"/>
      <w:marTop w:val="0"/>
      <w:marBottom w:val="0"/>
      <w:divBdr>
        <w:top w:val="none" w:sz="0" w:space="0" w:color="auto"/>
        <w:left w:val="none" w:sz="0" w:space="0" w:color="auto"/>
        <w:bottom w:val="none" w:sz="0" w:space="0" w:color="auto"/>
        <w:right w:val="none" w:sz="0" w:space="0" w:color="auto"/>
      </w:divBdr>
    </w:div>
    <w:div w:id="1908106234">
      <w:bodyDiv w:val="1"/>
      <w:marLeft w:val="0"/>
      <w:marRight w:val="0"/>
      <w:marTop w:val="0"/>
      <w:marBottom w:val="0"/>
      <w:divBdr>
        <w:top w:val="none" w:sz="0" w:space="0" w:color="auto"/>
        <w:left w:val="none" w:sz="0" w:space="0" w:color="auto"/>
        <w:bottom w:val="none" w:sz="0" w:space="0" w:color="auto"/>
        <w:right w:val="none" w:sz="0" w:space="0" w:color="auto"/>
      </w:divBdr>
    </w:div>
    <w:div w:id="1908298504">
      <w:bodyDiv w:val="1"/>
      <w:marLeft w:val="0"/>
      <w:marRight w:val="0"/>
      <w:marTop w:val="0"/>
      <w:marBottom w:val="0"/>
      <w:divBdr>
        <w:top w:val="none" w:sz="0" w:space="0" w:color="auto"/>
        <w:left w:val="none" w:sz="0" w:space="0" w:color="auto"/>
        <w:bottom w:val="none" w:sz="0" w:space="0" w:color="auto"/>
        <w:right w:val="none" w:sz="0" w:space="0" w:color="auto"/>
      </w:divBdr>
    </w:div>
    <w:div w:id="1908412769">
      <w:bodyDiv w:val="1"/>
      <w:marLeft w:val="0"/>
      <w:marRight w:val="0"/>
      <w:marTop w:val="0"/>
      <w:marBottom w:val="0"/>
      <w:divBdr>
        <w:top w:val="none" w:sz="0" w:space="0" w:color="auto"/>
        <w:left w:val="none" w:sz="0" w:space="0" w:color="auto"/>
        <w:bottom w:val="none" w:sz="0" w:space="0" w:color="auto"/>
        <w:right w:val="none" w:sz="0" w:space="0" w:color="auto"/>
      </w:divBdr>
    </w:div>
    <w:div w:id="1908419216">
      <w:bodyDiv w:val="1"/>
      <w:marLeft w:val="0"/>
      <w:marRight w:val="0"/>
      <w:marTop w:val="0"/>
      <w:marBottom w:val="0"/>
      <w:divBdr>
        <w:top w:val="none" w:sz="0" w:space="0" w:color="auto"/>
        <w:left w:val="none" w:sz="0" w:space="0" w:color="auto"/>
        <w:bottom w:val="none" w:sz="0" w:space="0" w:color="auto"/>
        <w:right w:val="none" w:sz="0" w:space="0" w:color="auto"/>
      </w:divBdr>
    </w:div>
    <w:div w:id="1908493592">
      <w:bodyDiv w:val="1"/>
      <w:marLeft w:val="0"/>
      <w:marRight w:val="0"/>
      <w:marTop w:val="0"/>
      <w:marBottom w:val="0"/>
      <w:divBdr>
        <w:top w:val="none" w:sz="0" w:space="0" w:color="auto"/>
        <w:left w:val="none" w:sz="0" w:space="0" w:color="auto"/>
        <w:bottom w:val="none" w:sz="0" w:space="0" w:color="auto"/>
        <w:right w:val="none" w:sz="0" w:space="0" w:color="auto"/>
      </w:divBdr>
    </w:div>
    <w:div w:id="1908683366">
      <w:bodyDiv w:val="1"/>
      <w:marLeft w:val="0"/>
      <w:marRight w:val="0"/>
      <w:marTop w:val="0"/>
      <w:marBottom w:val="0"/>
      <w:divBdr>
        <w:top w:val="none" w:sz="0" w:space="0" w:color="auto"/>
        <w:left w:val="none" w:sz="0" w:space="0" w:color="auto"/>
        <w:bottom w:val="none" w:sz="0" w:space="0" w:color="auto"/>
        <w:right w:val="none" w:sz="0" w:space="0" w:color="auto"/>
      </w:divBdr>
    </w:div>
    <w:div w:id="1908807710">
      <w:bodyDiv w:val="1"/>
      <w:marLeft w:val="0"/>
      <w:marRight w:val="0"/>
      <w:marTop w:val="0"/>
      <w:marBottom w:val="0"/>
      <w:divBdr>
        <w:top w:val="none" w:sz="0" w:space="0" w:color="auto"/>
        <w:left w:val="none" w:sz="0" w:space="0" w:color="auto"/>
        <w:bottom w:val="none" w:sz="0" w:space="0" w:color="auto"/>
        <w:right w:val="none" w:sz="0" w:space="0" w:color="auto"/>
      </w:divBdr>
    </w:div>
    <w:div w:id="1908876904">
      <w:bodyDiv w:val="1"/>
      <w:marLeft w:val="0"/>
      <w:marRight w:val="0"/>
      <w:marTop w:val="0"/>
      <w:marBottom w:val="0"/>
      <w:divBdr>
        <w:top w:val="none" w:sz="0" w:space="0" w:color="auto"/>
        <w:left w:val="none" w:sz="0" w:space="0" w:color="auto"/>
        <w:bottom w:val="none" w:sz="0" w:space="0" w:color="auto"/>
        <w:right w:val="none" w:sz="0" w:space="0" w:color="auto"/>
      </w:divBdr>
    </w:div>
    <w:div w:id="1908881287">
      <w:bodyDiv w:val="1"/>
      <w:marLeft w:val="0"/>
      <w:marRight w:val="0"/>
      <w:marTop w:val="0"/>
      <w:marBottom w:val="0"/>
      <w:divBdr>
        <w:top w:val="none" w:sz="0" w:space="0" w:color="auto"/>
        <w:left w:val="none" w:sz="0" w:space="0" w:color="auto"/>
        <w:bottom w:val="none" w:sz="0" w:space="0" w:color="auto"/>
        <w:right w:val="none" w:sz="0" w:space="0" w:color="auto"/>
      </w:divBdr>
    </w:div>
    <w:div w:id="1909419782">
      <w:bodyDiv w:val="1"/>
      <w:marLeft w:val="0"/>
      <w:marRight w:val="0"/>
      <w:marTop w:val="0"/>
      <w:marBottom w:val="0"/>
      <w:divBdr>
        <w:top w:val="none" w:sz="0" w:space="0" w:color="auto"/>
        <w:left w:val="none" w:sz="0" w:space="0" w:color="auto"/>
        <w:bottom w:val="none" w:sz="0" w:space="0" w:color="auto"/>
        <w:right w:val="none" w:sz="0" w:space="0" w:color="auto"/>
      </w:divBdr>
    </w:div>
    <w:div w:id="1909798418">
      <w:bodyDiv w:val="1"/>
      <w:marLeft w:val="0"/>
      <w:marRight w:val="0"/>
      <w:marTop w:val="0"/>
      <w:marBottom w:val="0"/>
      <w:divBdr>
        <w:top w:val="none" w:sz="0" w:space="0" w:color="auto"/>
        <w:left w:val="none" w:sz="0" w:space="0" w:color="auto"/>
        <w:bottom w:val="none" w:sz="0" w:space="0" w:color="auto"/>
        <w:right w:val="none" w:sz="0" w:space="0" w:color="auto"/>
      </w:divBdr>
    </w:div>
    <w:div w:id="1909874548">
      <w:bodyDiv w:val="1"/>
      <w:marLeft w:val="0"/>
      <w:marRight w:val="0"/>
      <w:marTop w:val="0"/>
      <w:marBottom w:val="0"/>
      <w:divBdr>
        <w:top w:val="none" w:sz="0" w:space="0" w:color="auto"/>
        <w:left w:val="none" w:sz="0" w:space="0" w:color="auto"/>
        <w:bottom w:val="none" w:sz="0" w:space="0" w:color="auto"/>
        <w:right w:val="none" w:sz="0" w:space="0" w:color="auto"/>
      </w:divBdr>
    </w:div>
    <w:div w:id="1909922866">
      <w:bodyDiv w:val="1"/>
      <w:marLeft w:val="0"/>
      <w:marRight w:val="0"/>
      <w:marTop w:val="0"/>
      <w:marBottom w:val="0"/>
      <w:divBdr>
        <w:top w:val="none" w:sz="0" w:space="0" w:color="auto"/>
        <w:left w:val="none" w:sz="0" w:space="0" w:color="auto"/>
        <w:bottom w:val="none" w:sz="0" w:space="0" w:color="auto"/>
        <w:right w:val="none" w:sz="0" w:space="0" w:color="auto"/>
      </w:divBdr>
    </w:div>
    <w:div w:id="1910113434">
      <w:bodyDiv w:val="1"/>
      <w:marLeft w:val="0"/>
      <w:marRight w:val="0"/>
      <w:marTop w:val="0"/>
      <w:marBottom w:val="0"/>
      <w:divBdr>
        <w:top w:val="none" w:sz="0" w:space="0" w:color="auto"/>
        <w:left w:val="none" w:sz="0" w:space="0" w:color="auto"/>
        <w:bottom w:val="none" w:sz="0" w:space="0" w:color="auto"/>
        <w:right w:val="none" w:sz="0" w:space="0" w:color="auto"/>
      </w:divBdr>
    </w:div>
    <w:div w:id="1910187649">
      <w:bodyDiv w:val="1"/>
      <w:marLeft w:val="0"/>
      <w:marRight w:val="0"/>
      <w:marTop w:val="0"/>
      <w:marBottom w:val="0"/>
      <w:divBdr>
        <w:top w:val="none" w:sz="0" w:space="0" w:color="auto"/>
        <w:left w:val="none" w:sz="0" w:space="0" w:color="auto"/>
        <w:bottom w:val="none" w:sz="0" w:space="0" w:color="auto"/>
        <w:right w:val="none" w:sz="0" w:space="0" w:color="auto"/>
      </w:divBdr>
    </w:div>
    <w:div w:id="1910308938">
      <w:bodyDiv w:val="1"/>
      <w:marLeft w:val="0"/>
      <w:marRight w:val="0"/>
      <w:marTop w:val="0"/>
      <w:marBottom w:val="0"/>
      <w:divBdr>
        <w:top w:val="none" w:sz="0" w:space="0" w:color="auto"/>
        <w:left w:val="none" w:sz="0" w:space="0" w:color="auto"/>
        <w:bottom w:val="none" w:sz="0" w:space="0" w:color="auto"/>
        <w:right w:val="none" w:sz="0" w:space="0" w:color="auto"/>
      </w:divBdr>
    </w:div>
    <w:div w:id="1910647254">
      <w:bodyDiv w:val="1"/>
      <w:marLeft w:val="0"/>
      <w:marRight w:val="0"/>
      <w:marTop w:val="0"/>
      <w:marBottom w:val="0"/>
      <w:divBdr>
        <w:top w:val="none" w:sz="0" w:space="0" w:color="auto"/>
        <w:left w:val="none" w:sz="0" w:space="0" w:color="auto"/>
        <w:bottom w:val="none" w:sz="0" w:space="0" w:color="auto"/>
        <w:right w:val="none" w:sz="0" w:space="0" w:color="auto"/>
      </w:divBdr>
    </w:div>
    <w:div w:id="1910648485">
      <w:bodyDiv w:val="1"/>
      <w:marLeft w:val="0"/>
      <w:marRight w:val="0"/>
      <w:marTop w:val="0"/>
      <w:marBottom w:val="0"/>
      <w:divBdr>
        <w:top w:val="none" w:sz="0" w:space="0" w:color="auto"/>
        <w:left w:val="none" w:sz="0" w:space="0" w:color="auto"/>
        <w:bottom w:val="none" w:sz="0" w:space="0" w:color="auto"/>
        <w:right w:val="none" w:sz="0" w:space="0" w:color="auto"/>
      </w:divBdr>
    </w:div>
    <w:div w:id="1910725698">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844972">
      <w:bodyDiv w:val="1"/>
      <w:marLeft w:val="0"/>
      <w:marRight w:val="0"/>
      <w:marTop w:val="0"/>
      <w:marBottom w:val="0"/>
      <w:divBdr>
        <w:top w:val="none" w:sz="0" w:space="0" w:color="auto"/>
        <w:left w:val="none" w:sz="0" w:space="0" w:color="auto"/>
        <w:bottom w:val="none" w:sz="0" w:space="0" w:color="auto"/>
        <w:right w:val="none" w:sz="0" w:space="0" w:color="auto"/>
      </w:divBdr>
    </w:div>
    <w:div w:id="1911109100">
      <w:bodyDiv w:val="1"/>
      <w:marLeft w:val="0"/>
      <w:marRight w:val="0"/>
      <w:marTop w:val="0"/>
      <w:marBottom w:val="0"/>
      <w:divBdr>
        <w:top w:val="none" w:sz="0" w:space="0" w:color="auto"/>
        <w:left w:val="none" w:sz="0" w:space="0" w:color="auto"/>
        <w:bottom w:val="none" w:sz="0" w:space="0" w:color="auto"/>
        <w:right w:val="none" w:sz="0" w:space="0" w:color="auto"/>
      </w:divBdr>
    </w:div>
    <w:div w:id="1911384834">
      <w:bodyDiv w:val="1"/>
      <w:marLeft w:val="0"/>
      <w:marRight w:val="0"/>
      <w:marTop w:val="0"/>
      <w:marBottom w:val="0"/>
      <w:divBdr>
        <w:top w:val="none" w:sz="0" w:space="0" w:color="auto"/>
        <w:left w:val="none" w:sz="0" w:space="0" w:color="auto"/>
        <w:bottom w:val="none" w:sz="0" w:space="0" w:color="auto"/>
        <w:right w:val="none" w:sz="0" w:space="0" w:color="auto"/>
      </w:divBdr>
    </w:div>
    <w:div w:id="1911690211">
      <w:bodyDiv w:val="1"/>
      <w:marLeft w:val="0"/>
      <w:marRight w:val="0"/>
      <w:marTop w:val="0"/>
      <w:marBottom w:val="0"/>
      <w:divBdr>
        <w:top w:val="none" w:sz="0" w:space="0" w:color="auto"/>
        <w:left w:val="none" w:sz="0" w:space="0" w:color="auto"/>
        <w:bottom w:val="none" w:sz="0" w:space="0" w:color="auto"/>
        <w:right w:val="none" w:sz="0" w:space="0" w:color="auto"/>
      </w:divBdr>
    </w:div>
    <w:div w:id="1911690329">
      <w:bodyDiv w:val="1"/>
      <w:marLeft w:val="0"/>
      <w:marRight w:val="0"/>
      <w:marTop w:val="0"/>
      <w:marBottom w:val="0"/>
      <w:divBdr>
        <w:top w:val="none" w:sz="0" w:space="0" w:color="auto"/>
        <w:left w:val="none" w:sz="0" w:space="0" w:color="auto"/>
        <w:bottom w:val="none" w:sz="0" w:space="0" w:color="auto"/>
        <w:right w:val="none" w:sz="0" w:space="0" w:color="auto"/>
      </w:divBdr>
    </w:div>
    <w:div w:id="1911696869">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9554">
      <w:bodyDiv w:val="1"/>
      <w:marLeft w:val="0"/>
      <w:marRight w:val="0"/>
      <w:marTop w:val="0"/>
      <w:marBottom w:val="0"/>
      <w:divBdr>
        <w:top w:val="none" w:sz="0" w:space="0" w:color="auto"/>
        <w:left w:val="none" w:sz="0" w:space="0" w:color="auto"/>
        <w:bottom w:val="none" w:sz="0" w:space="0" w:color="auto"/>
        <w:right w:val="none" w:sz="0" w:space="0" w:color="auto"/>
      </w:divBdr>
    </w:div>
    <w:div w:id="1911965938">
      <w:bodyDiv w:val="1"/>
      <w:marLeft w:val="0"/>
      <w:marRight w:val="0"/>
      <w:marTop w:val="0"/>
      <w:marBottom w:val="0"/>
      <w:divBdr>
        <w:top w:val="none" w:sz="0" w:space="0" w:color="auto"/>
        <w:left w:val="none" w:sz="0" w:space="0" w:color="auto"/>
        <w:bottom w:val="none" w:sz="0" w:space="0" w:color="auto"/>
        <w:right w:val="none" w:sz="0" w:space="0" w:color="auto"/>
      </w:divBdr>
    </w:div>
    <w:div w:id="1912154267">
      <w:bodyDiv w:val="1"/>
      <w:marLeft w:val="0"/>
      <w:marRight w:val="0"/>
      <w:marTop w:val="0"/>
      <w:marBottom w:val="0"/>
      <w:divBdr>
        <w:top w:val="none" w:sz="0" w:space="0" w:color="auto"/>
        <w:left w:val="none" w:sz="0" w:space="0" w:color="auto"/>
        <w:bottom w:val="none" w:sz="0" w:space="0" w:color="auto"/>
        <w:right w:val="none" w:sz="0" w:space="0" w:color="auto"/>
      </w:divBdr>
    </w:div>
    <w:div w:id="1912501428">
      <w:bodyDiv w:val="1"/>
      <w:marLeft w:val="0"/>
      <w:marRight w:val="0"/>
      <w:marTop w:val="0"/>
      <w:marBottom w:val="0"/>
      <w:divBdr>
        <w:top w:val="none" w:sz="0" w:space="0" w:color="auto"/>
        <w:left w:val="none" w:sz="0" w:space="0" w:color="auto"/>
        <w:bottom w:val="none" w:sz="0" w:space="0" w:color="auto"/>
        <w:right w:val="none" w:sz="0" w:space="0" w:color="auto"/>
      </w:divBdr>
    </w:div>
    <w:div w:id="1912617404">
      <w:bodyDiv w:val="1"/>
      <w:marLeft w:val="0"/>
      <w:marRight w:val="0"/>
      <w:marTop w:val="0"/>
      <w:marBottom w:val="0"/>
      <w:divBdr>
        <w:top w:val="none" w:sz="0" w:space="0" w:color="auto"/>
        <w:left w:val="none" w:sz="0" w:space="0" w:color="auto"/>
        <w:bottom w:val="none" w:sz="0" w:space="0" w:color="auto"/>
        <w:right w:val="none" w:sz="0" w:space="0" w:color="auto"/>
      </w:divBdr>
    </w:div>
    <w:div w:id="1912689191">
      <w:bodyDiv w:val="1"/>
      <w:marLeft w:val="0"/>
      <w:marRight w:val="0"/>
      <w:marTop w:val="0"/>
      <w:marBottom w:val="0"/>
      <w:divBdr>
        <w:top w:val="none" w:sz="0" w:space="0" w:color="auto"/>
        <w:left w:val="none" w:sz="0" w:space="0" w:color="auto"/>
        <w:bottom w:val="none" w:sz="0" w:space="0" w:color="auto"/>
        <w:right w:val="none" w:sz="0" w:space="0" w:color="auto"/>
      </w:divBdr>
    </w:div>
    <w:div w:id="1912764595">
      <w:bodyDiv w:val="1"/>
      <w:marLeft w:val="0"/>
      <w:marRight w:val="0"/>
      <w:marTop w:val="0"/>
      <w:marBottom w:val="0"/>
      <w:divBdr>
        <w:top w:val="none" w:sz="0" w:space="0" w:color="auto"/>
        <w:left w:val="none" w:sz="0" w:space="0" w:color="auto"/>
        <w:bottom w:val="none" w:sz="0" w:space="0" w:color="auto"/>
        <w:right w:val="none" w:sz="0" w:space="0" w:color="auto"/>
      </w:divBdr>
    </w:div>
    <w:div w:id="1912890401">
      <w:bodyDiv w:val="1"/>
      <w:marLeft w:val="0"/>
      <w:marRight w:val="0"/>
      <w:marTop w:val="0"/>
      <w:marBottom w:val="0"/>
      <w:divBdr>
        <w:top w:val="none" w:sz="0" w:space="0" w:color="auto"/>
        <w:left w:val="none" w:sz="0" w:space="0" w:color="auto"/>
        <w:bottom w:val="none" w:sz="0" w:space="0" w:color="auto"/>
        <w:right w:val="none" w:sz="0" w:space="0" w:color="auto"/>
      </w:divBdr>
    </w:div>
    <w:div w:id="1912891029">
      <w:bodyDiv w:val="1"/>
      <w:marLeft w:val="0"/>
      <w:marRight w:val="0"/>
      <w:marTop w:val="0"/>
      <w:marBottom w:val="0"/>
      <w:divBdr>
        <w:top w:val="none" w:sz="0" w:space="0" w:color="auto"/>
        <w:left w:val="none" w:sz="0" w:space="0" w:color="auto"/>
        <w:bottom w:val="none" w:sz="0" w:space="0" w:color="auto"/>
        <w:right w:val="none" w:sz="0" w:space="0" w:color="auto"/>
      </w:divBdr>
    </w:div>
    <w:div w:id="1912932163">
      <w:bodyDiv w:val="1"/>
      <w:marLeft w:val="0"/>
      <w:marRight w:val="0"/>
      <w:marTop w:val="0"/>
      <w:marBottom w:val="0"/>
      <w:divBdr>
        <w:top w:val="none" w:sz="0" w:space="0" w:color="auto"/>
        <w:left w:val="none" w:sz="0" w:space="0" w:color="auto"/>
        <w:bottom w:val="none" w:sz="0" w:space="0" w:color="auto"/>
        <w:right w:val="none" w:sz="0" w:space="0" w:color="auto"/>
      </w:divBdr>
    </w:div>
    <w:div w:id="1913006568">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351661">
      <w:bodyDiv w:val="1"/>
      <w:marLeft w:val="0"/>
      <w:marRight w:val="0"/>
      <w:marTop w:val="0"/>
      <w:marBottom w:val="0"/>
      <w:divBdr>
        <w:top w:val="none" w:sz="0" w:space="0" w:color="auto"/>
        <w:left w:val="none" w:sz="0" w:space="0" w:color="auto"/>
        <w:bottom w:val="none" w:sz="0" w:space="0" w:color="auto"/>
        <w:right w:val="none" w:sz="0" w:space="0" w:color="auto"/>
      </w:divBdr>
    </w:div>
    <w:div w:id="1913390720">
      <w:bodyDiv w:val="1"/>
      <w:marLeft w:val="0"/>
      <w:marRight w:val="0"/>
      <w:marTop w:val="0"/>
      <w:marBottom w:val="0"/>
      <w:divBdr>
        <w:top w:val="none" w:sz="0" w:space="0" w:color="auto"/>
        <w:left w:val="none" w:sz="0" w:space="0" w:color="auto"/>
        <w:bottom w:val="none" w:sz="0" w:space="0" w:color="auto"/>
        <w:right w:val="none" w:sz="0" w:space="0" w:color="auto"/>
      </w:divBdr>
    </w:div>
    <w:div w:id="1913467116">
      <w:bodyDiv w:val="1"/>
      <w:marLeft w:val="0"/>
      <w:marRight w:val="0"/>
      <w:marTop w:val="0"/>
      <w:marBottom w:val="0"/>
      <w:divBdr>
        <w:top w:val="none" w:sz="0" w:space="0" w:color="auto"/>
        <w:left w:val="none" w:sz="0" w:space="0" w:color="auto"/>
        <w:bottom w:val="none" w:sz="0" w:space="0" w:color="auto"/>
        <w:right w:val="none" w:sz="0" w:space="0" w:color="auto"/>
      </w:divBdr>
    </w:div>
    <w:div w:id="1913539127">
      <w:bodyDiv w:val="1"/>
      <w:marLeft w:val="0"/>
      <w:marRight w:val="0"/>
      <w:marTop w:val="0"/>
      <w:marBottom w:val="0"/>
      <w:divBdr>
        <w:top w:val="none" w:sz="0" w:space="0" w:color="auto"/>
        <w:left w:val="none" w:sz="0" w:space="0" w:color="auto"/>
        <w:bottom w:val="none" w:sz="0" w:space="0" w:color="auto"/>
        <w:right w:val="none" w:sz="0" w:space="0" w:color="auto"/>
      </w:divBdr>
    </w:div>
    <w:div w:id="1913615229">
      <w:bodyDiv w:val="1"/>
      <w:marLeft w:val="0"/>
      <w:marRight w:val="0"/>
      <w:marTop w:val="0"/>
      <w:marBottom w:val="0"/>
      <w:divBdr>
        <w:top w:val="none" w:sz="0" w:space="0" w:color="auto"/>
        <w:left w:val="none" w:sz="0" w:space="0" w:color="auto"/>
        <w:bottom w:val="none" w:sz="0" w:space="0" w:color="auto"/>
        <w:right w:val="none" w:sz="0" w:space="0" w:color="auto"/>
      </w:divBdr>
    </w:div>
    <w:div w:id="1913660753">
      <w:bodyDiv w:val="1"/>
      <w:marLeft w:val="0"/>
      <w:marRight w:val="0"/>
      <w:marTop w:val="0"/>
      <w:marBottom w:val="0"/>
      <w:divBdr>
        <w:top w:val="none" w:sz="0" w:space="0" w:color="auto"/>
        <w:left w:val="none" w:sz="0" w:space="0" w:color="auto"/>
        <w:bottom w:val="none" w:sz="0" w:space="0" w:color="auto"/>
        <w:right w:val="none" w:sz="0" w:space="0" w:color="auto"/>
      </w:divBdr>
    </w:div>
    <w:div w:id="1913807170">
      <w:bodyDiv w:val="1"/>
      <w:marLeft w:val="0"/>
      <w:marRight w:val="0"/>
      <w:marTop w:val="0"/>
      <w:marBottom w:val="0"/>
      <w:divBdr>
        <w:top w:val="none" w:sz="0" w:space="0" w:color="auto"/>
        <w:left w:val="none" w:sz="0" w:space="0" w:color="auto"/>
        <w:bottom w:val="none" w:sz="0" w:space="0" w:color="auto"/>
        <w:right w:val="none" w:sz="0" w:space="0" w:color="auto"/>
      </w:divBdr>
    </w:div>
    <w:div w:id="1914007055">
      <w:bodyDiv w:val="1"/>
      <w:marLeft w:val="0"/>
      <w:marRight w:val="0"/>
      <w:marTop w:val="0"/>
      <w:marBottom w:val="0"/>
      <w:divBdr>
        <w:top w:val="none" w:sz="0" w:space="0" w:color="auto"/>
        <w:left w:val="none" w:sz="0" w:space="0" w:color="auto"/>
        <w:bottom w:val="none" w:sz="0" w:space="0" w:color="auto"/>
        <w:right w:val="none" w:sz="0" w:space="0" w:color="auto"/>
      </w:divBdr>
    </w:div>
    <w:div w:id="1914045546">
      <w:bodyDiv w:val="1"/>
      <w:marLeft w:val="0"/>
      <w:marRight w:val="0"/>
      <w:marTop w:val="0"/>
      <w:marBottom w:val="0"/>
      <w:divBdr>
        <w:top w:val="none" w:sz="0" w:space="0" w:color="auto"/>
        <w:left w:val="none" w:sz="0" w:space="0" w:color="auto"/>
        <w:bottom w:val="none" w:sz="0" w:space="0" w:color="auto"/>
        <w:right w:val="none" w:sz="0" w:space="0" w:color="auto"/>
      </w:divBdr>
    </w:div>
    <w:div w:id="1914197691">
      <w:bodyDiv w:val="1"/>
      <w:marLeft w:val="0"/>
      <w:marRight w:val="0"/>
      <w:marTop w:val="0"/>
      <w:marBottom w:val="0"/>
      <w:divBdr>
        <w:top w:val="none" w:sz="0" w:space="0" w:color="auto"/>
        <w:left w:val="none" w:sz="0" w:space="0" w:color="auto"/>
        <w:bottom w:val="none" w:sz="0" w:space="0" w:color="auto"/>
        <w:right w:val="none" w:sz="0" w:space="0" w:color="auto"/>
      </w:divBdr>
    </w:div>
    <w:div w:id="1914465300">
      <w:bodyDiv w:val="1"/>
      <w:marLeft w:val="0"/>
      <w:marRight w:val="0"/>
      <w:marTop w:val="0"/>
      <w:marBottom w:val="0"/>
      <w:divBdr>
        <w:top w:val="none" w:sz="0" w:space="0" w:color="auto"/>
        <w:left w:val="none" w:sz="0" w:space="0" w:color="auto"/>
        <w:bottom w:val="none" w:sz="0" w:space="0" w:color="auto"/>
        <w:right w:val="none" w:sz="0" w:space="0" w:color="auto"/>
      </w:divBdr>
    </w:div>
    <w:div w:id="1914661085">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4928690">
      <w:bodyDiv w:val="1"/>
      <w:marLeft w:val="0"/>
      <w:marRight w:val="0"/>
      <w:marTop w:val="0"/>
      <w:marBottom w:val="0"/>
      <w:divBdr>
        <w:top w:val="none" w:sz="0" w:space="0" w:color="auto"/>
        <w:left w:val="none" w:sz="0" w:space="0" w:color="auto"/>
        <w:bottom w:val="none" w:sz="0" w:space="0" w:color="auto"/>
        <w:right w:val="none" w:sz="0" w:space="0" w:color="auto"/>
      </w:divBdr>
    </w:div>
    <w:div w:id="1915118933">
      <w:bodyDiv w:val="1"/>
      <w:marLeft w:val="0"/>
      <w:marRight w:val="0"/>
      <w:marTop w:val="0"/>
      <w:marBottom w:val="0"/>
      <w:divBdr>
        <w:top w:val="none" w:sz="0" w:space="0" w:color="auto"/>
        <w:left w:val="none" w:sz="0" w:space="0" w:color="auto"/>
        <w:bottom w:val="none" w:sz="0" w:space="0" w:color="auto"/>
        <w:right w:val="none" w:sz="0" w:space="0" w:color="auto"/>
      </w:divBdr>
    </w:div>
    <w:div w:id="1915123412">
      <w:bodyDiv w:val="1"/>
      <w:marLeft w:val="0"/>
      <w:marRight w:val="0"/>
      <w:marTop w:val="0"/>
      <w:marBottom w:val="0"/>
      <w:divBdr>
        <w:top w:val="none" w:sz="0" w:space="0" w:color="auto"/>
        <w:left w:val="none" w:sz="0" w:space="0" w:color="auto"/>
        <w:bottom w:val="none" w:sz="0" w:space="0" w:color="auto"/>
        <w:right w:val="none" w:sz="0" w:space="0" w:color="auto"/>
      </w:divBdr>
    </w:div>
    <w:div w:id="1915162057">
      <w:bodyDiv w:val="1"/>
      <w:marLeft w:val="0"/>
      <w:marRight w:val="0"/>
      <w:marTop w:val="0"/>
      <w:marBottom w:val="0"/>
      <w:divBdr>
        <w:top w:val="none" w:sz="0" w:space="0" w:color="auto"/>
        <w:left w:val="none" w:sz="0" w:space="0" w:color="auto"/>
        <w:bottom w:val="none" w:sz="0" w:space="0" w:color="auto"/>
        <w:right w:val="none" w:sz="0" w:space="0" w:color="auto"/>
      </w:divBdr>
    </w:div>
    <w:div w:id="1915162279">
      <w:bodyDiv w:val="1"/>
      <w:marLeft w:val="0"/>
      <w:marRight w:val="0"/>
      <w:marTop w:val="0"/>
      <w:marBottom w:val="0"/>
      <w:divBdr>
        <w:top w:val="none" w:sz="0" w:space="0" w:color="auto"/>
        <w:left w:val="none" w:sz="0" w:space="0" w:color="auto"/>
        <w:bottom w:val="none" w:sz="0" w:space="0" w:color="auto"/>
        <w:right w:val="none" w:sz="0" w:space="0" w:color="auto"/>
      </w:divBdr>
    </w:div>
    <w:div w:id="1915315324">
      <w:bodyDiv w:val="1"/>
      <w:marLeft w:val="0"/>
      <w:marRight w:val="0"/>
      <w:marTop w:val="0"/>
      <w:marBottom w:val="0"/>
      <w:divBdr>
        <w:top w:val="none" w:sz="0" w:space="0" w:color="auto"/>
        <w:left w:val="none" w:sz="0" w:space="0" w:color="auto"/>
        <w:bottom w:val="none" w:sz="0" w:space="0" w:color="auto"/>
        <w:right w:val="none" w:sz="0" w:space="0" w:color="auto"/>
      </w:divBdr>
    </w:div>
    <w:div w:id="1915361047">
      <w:bodyDiv w:val="1"/>
      <w:marLeft w:val="0"/>
      <w:marRight w:val="0"/>
      <w:marTop w:val="0"/>
      <w:marBottom w:val="0"/>
      <w:divBdr>
        <w:top w:val="none" w:sz="0" w:space="0" w:color="auto"/>
        <w:left w:val="none" w:sz="0" w:space="0" w:color="auto"/>
        <w:bottom w:val="none" w:sz="0" w:space="0" w:color="auto"/>
        <w:right w:val="none" w:sz="0" w:space="0" w:color="auto"/>
      </w:divBdr>
    </w:div>
    <w:div w:id="1915433511">
      <w:bodyDiv w:val="1"/>
      <w:marLeft w:val="0"/>
      <w:marRight w:val="0"/>
      <w:marTop w:val="0"/>
      <w:marBottom w:val="0"/>
      <w:divBdr>
        <w:top w:val="none" w:sz="0" w:space="0" w:color="auto"/>
        <w:left w:val="none" w:sz="0" w:space="0" w:color="auto"/>
        <w:bottom w:val="none" w:sz="0" w:space="0" w:color="auto"/>
        <w:right w:val="none" w:sz="0" w:space="0" w:color="auto"/>
      </w:divBdr>
    </w:div>
    <w:div w:id="1915508107">
      <w:bodyDiv w:val="1"/>
      <w:marLeft w:val="0"/>
      <w:marRight w:val="0"/>
      <w:marTop w:val="0"/>
      <w:marBottom w:val="0"/>
      <w:divBdr>
        <w:top w:val="none" w:sz="0" w:space="0" w:color="auto"/>
        <w:left w:val="none" w:sz="0" w:space="0" w:color="auto"/>
        <w:bottom w:val="none" w:sz="0" w:space="0" w:color="auto"/>
        <w:right w:val="none" w:sz="0" w:space="0" w:color="auto"/>
      </w:divBdr>
    </w:div>
    <w:div w:id="1915511671">
      <w:bodyDiv w:val="1"/>
      <w:marLeft w:val="0"/>
      <w:marRight w:val="0"/>
      <w:marTop w:val="0"/>
      <w:marBottom w:val="0"/>
      <w:divBdr>
        <w:top w:val="none" w:sz="0" w:space="0" w:color="auto"/>
        <w:left w:val="none" w:sz="0" w:space="0" w:color="auto"/>
        <w:bottom w:val="none" w:sz="0" w:space="0" w:color="auto"/>
        <w:right w:val="none" w:sz="0" w:space="0" w:color="auto"/>
      </w:divBdr>
    </w:div>
    <w:div w:id="1915774512">
      <w:bodyDiv w:val="1"/>
      <w:marLeft w:val="0"/>
      <w:marRight w:val="0"/>
      <w:marTop w:val="0"/>
      <w:marBottom w:val="0"/>
      <w:divBdr>
        <w:top w:val="none" w:sz="0" w:space="0" w:color="auto"/>
        <w:left w:val="none" w:sz="0" w:space="0" w:color="auto"/>
        <w:bottom w:val="none" w:sz="0" w:space="0" w:color="auto"/>
        <w:right w:val="none" w:sz="0" w:space="0" w:color="auto"/>
      </w:divBdr>
    </w:div>
    <w:div w:id="1915779457">
      <w:bodyDiv w:val="1"/>
      <w:marLeft w:val="0"/>
      <w:marRight w:val="0"/>
      <w:marTop w:val="0"/>
      <w:marBottom w:val="0"/>
      <w:divBdr>
        <w:top w:val="none" w:sz="0" w:space="0" w:color="auto"/>
        <w:left w:val="none" w:sz="0" w:space="0" w:color="auto"/>
        <w:bottom w:val="none" w:sz="0" w:space="0" w:color="auto"/>
        <w:right w:val="none" w:sz="0" w:space="0" w:color="auto"/>
      </w:divBdr>
    </w:div>
    <w:div w:id="1915820627">
      <w:bodyDiv w:val="1"/>
      <w:marLeft w:val="0"/>
      <w:marRight w:val="0"/>
      <w:marTop w:val="0"/>
      <w:marBottom w:val="0"/>
      <w:divBdr>
        <w:top w:val="none" w:sz="0" w:space="0" w:color="auto"/>
        <w:left w:val="none" w:sz="0" w:space="0" w:color="auto"/>
        <w:bottom w:val="none" w:sz="0" w:space="0" w:color="auto"/>
        <w:right w:val="none" w:sz="0" w:space="0" w:color="auto"/>
      </w:divBdr>
    </w:div>
    <w:div w:id="1915893007">
      <w:bodyDiv w:val="1"/>
      <w:marLeft w:val="0"/>
      <w:marRight w:val="0"/>
      <w:marTop w:val="0"/>
      <w:marBottom w:val="0"/>
      <w:divBdr>
        <w:top w:val="none" w:sz="0" w:space="0" w:color="auto"/>
        <w:left w:val="none" w:sz="0" w:space="0" w:color="auto"/>
        <w:bottom w:val="none" w:sz="0" w:space="0" w:color="auto"/>
        <w:right w:val="none" w:sz="0" w:space="0" w:color="auto"/>
      </w:divBdr>
    </w:div>
    <w:div w:id="1916042825">
      <w:bodyDiv w:val="1"/>
      <w:marLeft w:val="0"/>
      <w:marRight w:val="0"/>
      <w:marTop w:val="0"/>
      <w:marBottom w:val="0"/>
      <w:divBdr>
        <w:top w:val="none" w:sz="0" w:space="0" w:color="auto"/>
        <w:left w:val="none" w:sz="0" w:space="0" w:color="auto"/>
        <w:bottom w:val="none" w:sz="0" w:space="0" w:color="auto"/>
        <w:right w:val="none" w:sz="0" w:space="0" w:color="auto"/>
      </w:divBdr>
    </w:div>
    <w:div w:id="1916474442">
      <w:bodyDiv w:val="1"/>
      <w:marLeft w:val="0"/>
      <w:marRight w:val="0"/>
      <w:marTop w:val="0"/>
      <w:marBottom w:val="0"/>
      <w:divBdr>
        <w:top w:val="none" w:sz="0" w:space="0" w:color="auto"/>
        <w:left w:val="none" w:sz="0" w:space="0" w:color="auto"/>
        <w:bottom w:val="none" w:sz="0" w:space="0" w:color="auto"/>
        <w:right w:val="none" w:sz="0" w:space="0" w:color="auto"/>
      </w:divBdr>
    </w:div>
    <w:div w:id="1916665898">
      <w:bodyDiv w:val="1"/>
      <w:marLeft w:val="0"/>
      <w:marRight w:val="0"/>
      <w:marTop w:val="0"/>
      <w:marBottom w:val="0"/>
      <w:divBdr>
        <w:top w:val="none" w:sz="0" w:space="0" w:color="auto"/>
        <w:left w:val="none" w:sz="0" w:space="0" w:color="auto"/>
        <w:bottom w:val="none" w:sz="0" w:space="0" w:color="auto"/>
        <w:right w:val="none" w:sz="0" w:space="0" w:color="auto"/>
      </w:divBdr>
    </w:div>
    <w:div w:id="1916822125">
      <w:bodyDiv w:val="1"/>
      <w:marLeft w:val="0"/>
      <w:marRight w:val="0"/>
      <w:marTop w:val="0"/>
      <w:marBottom w:val="0"/>
      <w:divBdr>
        <w:top w:val="none" w:sz="0" w:space="0" w:color="auto"/>
        <w:left w:val="none" w:sz="0" w:space="0" w:color="auto"/>
        <w:bottom w:val="none" w:sz="0" w:space="0" w:color="auto"/>
        <w:right w:val="none" w:sz="0" w:space="0" w:color="auto"/>
      </w:divBdr>
    </w:div>
    <w:div w:id="1916865150">
      <w:bodyDiv w:val="1"/>
      <w:marLeft w:val="0"/>
      <w:marRight w:val="0"/>
      <w:marTop w:val="0"/>
      <w:marBottom w:val="0"/>
      <w:divBdr>
        <w:top w:val="none" w:sz="0" w:space="0" w:color="auto"/>
        <w:left w:val="none" w:sz="0" w:space="0" w:color="auto"/>
        <w:bottom w:val="none" w:sz="0" w:space="0" w:color="auto"/>
        <w:right w:val="none" w:sz="0" w:space="0" w:color="auto"/>
      </w:divBdr>
    </w:div>
    <w:div w:id="1916894663">
      <w:bodyDiv w:val="1"/>
      <w:marLeft w:val="0"/>
      <w:marRight w:val="0"/>
      <w:marTop w:val="0"/>
      <w:marBottom w:val="0"/>
      <w:divBdr>
        <w:top w:val="none" w:sz="0" w:space="0" w:color="auto"/>
        <w:left w:val="none" w:sz="0" w:space="0" w:color="auto"/>
        <w:bottom w:val="none" w:sz="0" w:space="0" w:color="auto"/>
        <w:right w:val="none" w:sz="0" w:space="0" w:color="auto"/>
      </w:divBdr>
    </w:div>
    <w:div w:id="1917009606">
      <w:bodyDiv w:val="1"/>
      <w:marLeft w:val="0"/>
      <w:marRight w:val="0"/>
      <w:marTop w:val="0"/>
      <w:marBottom w:val="0"/>
      <w:divBdr>
        <w:top w:val="none" w:sz="0" w:space="0" w:color="auto"/>
        <w:left w:val="none" w:sz="0" w:space="0" w:color="auto"/>
        <w:bottom w:val="none" w:sz="0" w:space="0" w:color="auto"/>
        <w:right w:val="none" w:sz="0" w:space="0" w:color="auto"/>
      </w:divBdr>
    </w:div>
    <w:div w:id="1917087586">
      <w:bodyDiv w:val="1"/>
      <w:marLeft w:val="0"/>
      <w:marRight w:val="0"/>
      <w:marTop w:val="0"/>
      <w:marBottom w:val="0"/>
      <w:divBdr>
        <w:top w:val="none" w:sz="0" w:space="0" w:color="auto"/>
        <w:left w:val="none" w:sz="0" w:space="0" w:color="auto"/>
        <w:bottom w:val="none" w:sz="0" w:space="0" w:color="auto"/>
        <w:right w:val="none" w:sz="0" w:space="0" w:color="auto"/>
      </w:divBdr>
    </w:div>
    <w:div w:id="1917325212">
      <w:bodyDiv w:val="1"/>
      <w:marLeft w:val="0"/>
      <w:marRight w:val="0"/>
      <w:marTop w:val="0"/>
      <w:marBottom w:val="0"/>
      <w:divBdr>
        <w:top w:val="none" w:sz="0" w:space="0" w:color="auto"/>
        <w:left w:val="none" w:sz="0" w:space="0" w:color="auto"/>
        <w:bottom w:val="none" w:sz="0" w:space="0" w:color="auto"/>
        <w:right w:val="none" w:sz="0" w:space="0" w:color="auto"/>
      </w:divBdr>
    </w:div>
    <w:div w:id="1917326898">
      <w:bodyDiv w:val="1"/>
      <w:marLeft w:val="0"/>
      <w:marRight w:val="0"/>
      <w:marTop w:val="0"/>
      <w:marBottom w:val="0"/>
      <w:divBdr>
        <w:top w:val="none" w:sz="0" w:space="0" w:color="auto"/>
        <w:left w:val="none" w:sz="0" w:space="0" w:color="auto"/>
        <w:bottom w:val="none" w:sz="0" w:space="0" w:color="auto"/>
        <w:right w:val="none" w:sz="0" w:space="0" w:color="auto"/>
      </w:divBdr>
    </w:div>
    <w:div w:id="1917400415">
      <w:bodyDiv w:val="1"/>
      <w:marLeft w:val="0"/>
      <w:marRight w:val="0"/>
      <w:marTop w:val="0"/>
      <w:marBottom w:val="0"/>
      <w:divBdr>
        <w:top w:val="none" w:sz="0" w:space="0" w:color="auto"/>
        <w:left w:val="none" w:sz="0" w:space="0" w:color="auto"/>
        <w:bottom w:val="none" w:sz="0" w:space="0" w:color="auto"/>
        <w:right w:val="none" w:sz="0" w:space="0" w:color="auto"/>
      </w:divBdr>
    </w:div>
    <w:div w:id="1917469696">
      <w:bodyDiv w:val="1"/>
      <w:marLeft w:val="0"/>
      <w:marRight w:val="0"/>
      <w:marTop w:val="0"/>
      <w:marBottom w:val="0"/>
      <w:divBdr>
        <w:top w:val="none" w:sz="0" w:space="0" w:color="auto"/>
        <w:left w:val="none" w:sz="0" w:space="0" w:color="auto"/>
        <w:bottom w:val="none" w:sz="0" w:space="0" w:color="auto"/>
        <w:right w:val="none" w:sz="0" w:space="0" w:color="auto"/>
      </w:divBdr>
    </w:div>
    <w:div w:id="1917547081">
      <w:bodyDiv w:val="1"/>
      <w:marLeft w:val="0"/>
      <w:marRight w:val="0"/>
      <w:marTop w:val="0"/>
      <w:marBottom w:val="0"/>
      <w:divBdr>
        <w:top w:val="none" w:sz="0" w:space="0" w:color="auto"/>
        <w:left w:val="none" w:sz="0" w:space="0" w:color="auto"/>
        <w:bottom w:val="none" w:sz="0" w:space="0" w:color="auto"/>
        <w:right w:val="none" w:sz="0" w:space="0" w:color="auto"/>
      </w:divBdr>
    </w:div>
    <w:div w:id="1917586290">
      <w:bodyDiv w:val="1"/>
      <w:marLeft w:val="0"/>
      <w:marRight w:val="0"/>
      <w:marTop w:val="0"/>
      <w:marBottom w:val="0"/>
      <w:divBdr>
        <w:top w:val="none" w:sz="0" w:space="0" w:color="auto"/>
        <w:left w:val="none" w:sz="0" w:space="0" w:color="auto"/>
        <w:bottom w:val="none" w:sz="0" w:space="0" w:color="auto"/>
        <w:right w:val="none" w:sz="0" w:space="0" w:color="auto"/>
      </w:divBdr>
    </w:div>
    <w:div w:id="1917587167">
      <w:bodyDiv w:val="1"/>
      <w:marLeft w:val="0"/>
      <w:marRight w:val="0"/>
      <w:marTop w:val="0"/>
      <w:marBottom w:val="0"/>
      <w:divBdr>
        <w:top w:val="none" w:sz="0" w:space="0" w:color="auto"/>
        <w:left w:val="none" w:sz="0" w:space="0" w:color="auto"/>
        <w:bottom w:val="none" w:sz="0" w:space="0" w:color="auto"/>
        <w:right w:val="none" w:sz="0" w:space="0" w:color="auto"/>
      </w:divBdr>
    </w:div>
    <w:div w:id="1917741740">
      <w:bodyDiv w:val="1"/>
      <w:marLeft w:val="0"/>
      <w:marRight w:val="0"/>
      <w:marTop w:val="0"/>
      <w:marBottom w:val="0"/>
      <w:divBdr>
        <w:top w:val="none" w:sz="0" w:space="0" w:color="auto"/>
        <w:left w:val="none" w:sz="0" w:space="0" w:color="auto"/>
        <w:bottom w:val="none" w:sz="0" w:space="0" w:color="auto"/>
        <w:right w:val="none" w:sz="0" w:space="0" w:color="auto"/>
      </w:divBdr>
    </w:div>
    <w:div w:id="1917934988">
      <w:bodyDiv w:val="1"/>
      <w:marLeft w:val="0"/>
      <w:marRight w:val="0"/>
      <w:marTop w:val="0"/>
      <w:marBottom w:val="0"/>
      <w:divBdr>
        <w:top w:val="none" w:sz="0" w:space="0" w:color="auto"/>
        <w:left w:val="none" w:sz="0" w:space="0" w:color="auto"/>
        <w:bottom w:val="none" w:sz="0" w:space="0" w:color="auto"/>
        <w:right w:val="none" w:sz="0" w:space="0" w:color="auto"/>
      </w:divBdr>
    </w:div>
    <w:div w:id="1918009117">
      <w:bodyDiv w:val="1"/>
      <w:marLeft w:val="0"/>
      <w:marRight w:val="0"/>
      <w:marTop w:val="0"/>
      <w:marBottom w:val="0"/>
      <w:divBdr>
        <w:top w:val="none" w:sz="0" w:space="0" w:color="auto"/>
        <w:left w:val="none" w:sz="0" w:space="0" w:color="auto"/>
        <w:bottom w:val="none" w:sz="0" w:space="0" w:color="auto"/>
        <w:right w:val="none" w:sz="0" w:space="0" w:color="auto"/>
      </w:divBdr>
    </w:div>
    <w:div w:id="1918051075">
      <w:bodyDiv w:val="1"/>
      <w:marLeft w:val="0"/>
      <w:marRight w:val="0"/>
      <w:marTop w:val="0"/>
      <w:marBottom w:val="0"/>
      <w:divBdr>
        <w:top w:val="none" w:sz="0" w:space="0" w:color="auto"/>
        <w:left w:val="none" w:sz="0" w:space="0" w:color="auto"/>
        <w:bottom w:val="none" w:sz="0" w:space="0" w:color="auto"/>
        <w:right w:val="none" w:sz="0" w:space="0" w:color="auto"/>
      </w:divBdr>
    </w:div>
    <w:div w:id="1918317649">
      <w:bodyDiv w:val="1"/>
      <w:marLeft w:val="0"/>
      <w:marRight w:val="0"/>
      <w:marTop w:val="0"/>
      <w:marBottom w:val="0"/>
      <w:divBdr>
        <w:top w:val="none" w:sz="0" w:space="0" w:color="auto"/>
        <w:left w:val="none" w:sz="0" w:space="0" w:color="auto"/>
        <w:bottom w:val="none" w:sz="0" w:space="0" w:color="auto"/>
        <w:right w:val="none" w:sz="0" w:space="0" w:color="auto"/>
      </w:divBdr>
    </w:div>
    <w:div w:id="1918398813">
      <w:bodyDiv w:val="1"/>
      <w:marLeft w:val="0"/>
      <w:marRight w:val="0"/>
      <w:marTop w:val="0"/>
      <w:marBottom w:val="0"/>
      <w:divBdr>
        <w:top w:val="none" w:sz="0" w:space="0" w:color="auto"/>
        <w:left w:val="none" w:sz="0" w:space="0" w:color="auto"/>
        <w:bottom w:val="none" w:sz="0" w:space="0" w:color="auto"/>
        <w:right w:val="none" w:sz="0" w:space="0" w:color="auto"/>
      </w:divBdr>
    </w:div>
    <w:div w:id="1918704733">
      <w:bodyDiv w:val="1"/>
      <w:marLeft w:val="0"/>
      <w:marRight w:val="0"/>
      <w:marTop w:val="0"/>
      <w:marBottom w:val="0"/>
      <w:divBdr>
        <w:top w:val="none" w:sz="0" w:space="0" w:color="auto"/>
        <w:left w:val="none" w:sz="0" w:space="0" w:color="auto"/>
        <w:bottom w:val="none" w:sz="0" w:space="0" w:color="auto"/>
        <w:right w:val="none" w:sz="0" w:space="0" w:color="auto"/>
      </w:divBdr>
    </w:div>
    <w:div w:id="1918829858">
      <w:bodyDiv w:val="1"/>
      <w:marLeft w:val="0"/>
      <w:marRight w:val="0"/>
      <w:marTop w:val="0"/>
      <w:marBottom w:val="0"/>
      <w:divBdr>
        <w:top w:val="none" w:sz="0" w:space="0" w:color="auto"/>
        <w:left w:val="none" w:sz="0" w:space="0" w:color="auto"/>
        <w:bottom w:val="none" w:sz="0" w:space="0" w:color="auto"/>
        <w:right w:val="none" w:sz="0" w:space="0" w:color="auto"/>
      </w:divBdr>
    </w:div>
    <w:div w:id="1919048278">
      <w:bodyDiv w:val="1"/>
      <w:marLeft w:val="0"/>
      <w:marRight w:val="0"/>
      <w:marTop w:val="0"/>
      <w:marBottom w:val="0"/>
      <w:divBdr>
        <w:top w:val="none" w:sz="0" w:space="0" w:color="auto"/>
        <w:left w:val="none" w:sz="0" w:space="0" w:color="auto"/>
        <w:bottom w:val="none" w:sz="0" w:space="0" w:color="auto"/>
        <w:right w:val="none" w:sz="0" w:space="0" w:color="auto"/>
      </w:divBdr>
    </w:div>
    <w:div w:id="1919123202">
      <w:bodyDiv w:val="1"/>
      <w:marLeft w:val="0"/>
      <w:marRight w:val="0"/>
      <w:marTop w:val="0"/>
      <w:marBottom w:val="0"/>
      <w:divBdr>
        <w:top w:val="none" w:sz="0" w:space="0" w:color="auto"/>
        <w:left w:val="none" w:sz="0" w:space="0" w:color="auto"/>
        <w:bottom w:val="none" w:sz="0" w:space="0" w:color="auto"/>
        <w:right w:val="none" w:sz="0" w:space="0" w:color="auto"/>
      </w:divBdr>
    </w:div>
    <w:div w:id="1919249961">
      <w:bodyDiv w:val="1"/>
      <w:marLeft w:val="0"/>
      <w:marRight w:val="0"/>
      <w:marTop w:val="0"/>
      <w:marBottom w:val="0"/>
      <w:divBdr>
        <w:top w:val="none" w:sz="0" w:space="0" w:color="auto"/>
        <w:left w:val="none" w:sz="0" w:space="0" w:color="auto"/>
        <w:bottom w:val="none" w:sz="0" w:space="0" w:color="auto"/>
        <w:right w:val="none" w:sz="0" w:space="0" w:color="auto"/>
      </w:divBdr>
    </w:div>
    <w:div w:id="1919515529">
      <w:bodyDiv w:val="1"/>
      <w:marLeft w:val="0"/>
      <w:marRight w:val="0"/>
      <w:marTop w:val="0"/>
      <w:marBottom w:val="0"/>
      <w:divBdr>
        <w:top w:val="none" w:sz="0" w:space="0" w:color="auto"/>
        <w:left w:val="none" w:sz="0" w:space="0" w:color="auto"/>
        <w:bottom w:val="none" w:sz="0" w:space="0" w:color="auto"/>
        <w:right w:val="none" w:sz="0" w:space="0" w:color="auto"/>
      </w:divBdr>
    </w:div>
    <w:div w:id="1919633991">
      <w:bodyDiv w:val="1"/>
      <w:marLeft w:val="0"/>
      <w:marRight w:val="0"/>
      <w:marTop w:val="0"/>
      <w:marBottom w:val="0"/>
      <w:divBdr>
        <w:top w:val="none" w:sz="0" w:space="0" w:color="auto"/>
        <w:left w:val="none" w:sz="0" w:space="0" w:color="auto"/>
        <w:bottom w:val="none" w:sz="0" w:space="0" w:color="auto"/>
        <w:right w:val="none" w:sz="0" w:space="0" w:color="auto"/>
      </w:divBdr>
    </w:div>
    <w:div w:id="1919704419">
      <w:bodyDiv w:val="1"/>
      <w:marLeft w:val="0"/>
      <w:marRight w:val="0"/>
      <w:marTop w:val="0"/>
      <w:marBottom w:val="0"/>
      <w:divBdr>
        <w:top w:val="none" w:sz="0" w:space="0" w:color="auto"/>
        <w:left w:val="none" w:sz="0" w:space="0" w:color="auto"/>
        <w:bottom w:val="none" w:sz="0" w:space="0" w:color="auto"/>
        <w:right w:val="none" w:sz="0" w:space="0" w:color="auto"/>
      </w:divBdr>
    </w:div>
    <w:div w:id="1920093825">
      <w:bodyDiv w:val="1"/>
      <w:marLeft w:val="0"/>
      <w:marRight w:val="0"/>
      <w:marTop w:val="0"/>
      <w:marBottom w:val="0"/>
      <w:divBdr>
        <w:top w:val="none" w:sz="0" w:space="0" w:color="auto"/>
        <w:left w:val="none" w:sz="0" w:space="0" w:color="auto"/>
        <w:bottom w:val="none" w:sz="0" w:space="0" w:color="auto"/>
        <w:right w:val="none" w:sz="0" w:space="0" w:color="auto"/>
      </w:divBdr>
    </w:div>
    <w:div w:id="1920209219">
      <w:bodyDiv w:val="1"/>
      <w:marLeft w:val="0"/>
      <w:marRight w:val="0"/>
      <w:marTop w:val="0"/>
      <w:marBottom w:val="0"/>
      <w:divBdr>
        <w:top w:val="none" w:sz="0" w:space="0" w:color="auto"/>
        <w:left w:val="none" w:sz="0" w:space="0" w:color="auto"/>
        <w:bottom w:val="none" w:sz="0" w:space="0" w:color="auto"/>
        <w:right w:val="none" w:sz="0" w:space="0" w:color="auto"/>
      </w:divBdr>
    </w:div>
    <w:div w:id="1920214085">
      <w:bodyDiv w:val="1"/>
      <w:marLeft w:val="0"/>
      <w:marRight w:val="0"/>
      <w:marTop w:val="0"/>
      <w:marBottom w:val="0"/>
      <w:divBdr>
        <w:top w:val="none" w:sz="0" w:space="0" w:color="auto"/>
        <w:left w:val="none" w:sz="0" w:space="0" w:color="auto"/>
        <w:bottom w:val="none" w:sz="0" w:space="0" w:color="auto"/>
        <w:right w:val="none" w:sz="0" w:space="0" w:color="auto"/>
      </w:divBdr>
    </w:div>
    <w:div w:id="1920404902">
      <w:bodyDiv w:val="1"/>
      <w:marLeft w:val="0"/>
      <w:marRight w:val="0"/>
      <w:marTop w:val="0"/>
      <w:marBottom w:val="0"/>
      <w:divBdr>
        <w:top w:val="none" w:sz="0" w:space="0" w:color="auto"/>
        <w:left w:val="none" w:sz="0" w:space="0" w:color="auto"/>
        <w:bottom w:val="none" w:sz="0" w:space="0" w:color="auto"/>
        <w:right w:val="none" w:sz="0" w:space="0" w:color="auto"/>
      </w:divBdr>
    </w:div>
    <w:div w:id="1920598480">
      <w:bodyDiv w:val="1"/>
      <w:marLeft w:val="0"/>
      <w:marRight w:val="0"/>
      <w:marTop w:val="0"/>
      <w:marBottom w:val="0"/>
      <w:divBdr>
        <w:top w:val="none" w:sz="0" w:space="0" w:color="auto"/>
        <w:left w:val="none" w:sz="0" w:space="0" w:color="auto"/>
        <w:bottom w:val="none" w:sz="0" w:space="0" w:color="auto"/>
        <w:right w:val="none" w:sz="0" w:space="0" w:color="auto"/>
      </w:divBdr>
    </w:div>
    <w:div w:id="1920672316">
      <w:bodyDiv w:val="1"/>
      <w:marLeft w:val="0"/>
      <w:marRight w:val="0"/>
      <w:marTop w:val="0"/>
      <w:marBottom w:val="0"/>
      <w:divBdr>
        <w:top w:val="none" w:sz="0" w:space="0" w:color="auto"/>
        <w:left w:val="none" w:sz="0" w:space="0" w:color="auto"/>
        <w:bottom w:val="none" w:sz="0" w:space="0" w:color="auto"/>
        <w:right w:val="none" w:sz="0" w:space="0" w:color="auto"/>
      </w:divBdr>
    </w:div>
    <w:div w:id="1920866545">
      <w:bodyDiv w:val="1"/>
      <w:marLeft w:val="0"/>
      <w:marRight w:val="0"/>
      <w:marTop w:val="0"/>
      <w:marBottom w:val="0"/>
      <w:divBdr>
        <w:top w:val="none" w:sz="0" w:space="0" w:color="auto"/>
        <w:left w:val="none" w:sz="0" w:space="0" w:color="auto"/>
        <w:bottom w:val="none" w:sz="0" w:space="0" w:color="auto"/>
        <w:right w:val="none" w:sz="0" w:space="0" w:color="auto"/>
      </w:divBdr>
    </w:div>
    <w:div w:id="1920870817">
      <w:bodyDiv w:val="1"/>
      <w:marLeft w:val="0"/>
      <w:marRight w:val="0"/>
      <w:marTop w:val="0"/>
      <w:marBottom w:val="0"/>
      <w:divBdr>
        <w:top w:val="none" w:sz="0" w:space="0" w:color="auto"/>
        <w:left w:val="none" w:sz="0" w:space="0" w:color="auto"/>
        <w:bottom w:val="none" w:sz="0" w:space="0" w:color="auto"/>
        <w:right w:val="none" w:sz="0" w:space="0" w:color="auto"/>
      </w:divBdr>
    </w:div>
    <w:div w:id="1921254328">
      <w:bodyDiv w:val="1"/>
      <w:marLeft w:val="0"/>
      <w:marRight w:val="0"/>
      <w:marTop w:val="0"/>
      <w:marBottom w:val="0"/>
      <w:divBdr>
        <w:top w:val="none" w:sz="0" w:space="0" w:color="auto"/>
        <w:left w:val="none" w:sz="0" w:space="0" w:color="auto"/>
        <w:bottom w:val="none" w:sz="0" w:space="0" w:color="auto"/>
        <w:right w:val="none" w:sz="0" w:space="0" w:color="auto"/>
      </w:divBdr>
    </w:div>
    <w:div w:id="1921256899">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674314">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1712542">
      <w:bodyDiv w:val="1"/>
      <w:marLeft w:val="0"/>
      <w:marRight w:val="0"/>
      <w:marTop w:val="0"/>
      <w:marBottom w:val="0"/>
      <w:divBdr>
        <w:top w:val="none" w:sz="0" w:space="0" w:color="auto"/>
        <w:left w:val="none" w:sz="0" w:space="0" w:color="auto"/>
        <w:bottom w:val="none" w:sz="0" w:space="0" w:color="auto"/>
        <w:right w:val="none" w:sz="0" w:space="0" w:color="auto"/>
      </w:divBdr>
    </w:div>
    <w:div w:id="1921744552">
      <w:bodyDiv w:val="1"/>
      <w:marLeft w:val="0"/>
      <w:marRight w:val="0"/>
      <w:marTop w:val="0"/>
      <w:marBottom w:val="0"/>
      <w:divBdr>
        <w:top w:val="none" w:sz="0" w:space="0" w:color="auto"/>
        <w:left w:val="none" w:sz="0" w:space="0" w:color="auto"/>
        <w:bottom w:val="none" w:sz="0" w:space="0" w:color="auto"/>
        <w:right w:val="none" w:sz="0" w:space="0" w:color="auto"/>
      </w:divBdr>
    </w:div>
    <w:div w:id="1921793712">
      <w:bodyDiv w:val="1"/>
      <w:marLeft w:val="0"/>
      <w:marRight w:val="0"/>
      <w:marTop w:val="0"/>
      <w:marBottom w:val="0"/>
      <w:divBdr>
        <w:top w:val="none" w:sz="0" w:space="0" w:color="auto"/>
        <w:left w:val="none" w:sz="0" w:space="0" w:color="auto"/>
        <w:bottom w:val="none" w:sz="0" w:space="0" w:color="auto"/>
        <w:right w:val="none" w:sz="0" w:space="0" w:color="auto"/>
      </w:divBdr>
    </w:div>
    <w:div w:id="1921867579">
      <w:bodyDiv w:val="1"/>
      <w:marLeft w:val="0"/>
      <w:marRight w:val="0"/>
      <w:marTop w:val="0"/>
      <w:marBottom w:val="0"/>
      <w:divBdr>
        <w:top w:val="none" w:sz="0" w:space="0" w:color="auto"/>
        <w:left w:val="none" w:sz="0" w:space="0" w:color="auto"/>
        <w:bottom w:val="none" w:sz="0" w:space="0" w:color="auto"/>
        <w:right w:val="none" w:sz="0" w:space="0" w:color="auto"/>
      </w:divBdr>
    </w:div>
    <w:div w:id="1921868331">
      <w:bodyDiv w:val="1"/>
      <w:marLeft w:val="0"/>
      <w:marRight w:val="0"/>
      <w:marTop w:val="0"/>
      <w:marBottom w:val="0"/>
      <w:divBdr>
        <w:top w:val="none" w:sz="0" w:space="0" w:color="auto"/>
        <w:left w:val="none" w:sz="0" w:space="0" w:color="auto"/>
        <w:bottom w:val="none" w:sz="0" w:space="0" w:color="auto"/>
        <w:right w:val="none" w:sz="0" w:space="0" w:color="auto"/>
      </w:divBdr>
    </w:div>
    <w:div w:id="1921911900">
      <w:bodyDiv w:val="1"/>
      <w:marLeft w:val="0"/>
      <w:marRight w:val="0"/>
      <w:marTop w:val="0"/>
      <w:marBottom w:val="0"/>
      <w:divBdr>
        <w:top w:val="none" w:sz="0" w:space="0" w:color="auto"/>
        <w:left w:val="none" w:sz="0" w:space="0" w:color="auto"/>
        <w:bottom w:val="none" w:sz="0" w:space="0" w:color="auto"/>
        <w:right w:val="none" w:sz="0" w:space="0" w:color="auto"/>
      </w:divBdr>
    </w:div>
    <w:div w:id="1922056342">
      <w:bodyDiv w:val="1"/>
      <w:marLeft w:val="0"/>
      <w:marRight w:val="0"/>
      <w:marTop w:val="0"/>
      <w:marBottom w:val="0"/>
      <w:divBdr>
        <w:top w:val="none" w:sz="0" w:space="0" w:color="auto"/>
        <w:left w:val="none" w:sz="0" w:space="0" w:color="auto"/>
        <w:bottom w:val="none" w:sz="0" w:space="0" w:color="auto"/>
        <w:right w:val="none" w:sz="0" w:space="0" w:color="auto"/>
      </w:divBdr>
    </w:div>
    <w:div w:id="1922107281">
      <w:bodyDiv w:val="1"/>
      <w:marLeft w:val="0"/>
      <w:marRight w:val="0"/>
      <w:marTop w:val="0"/>
      <w:marBottom w:val="0"/>
      <w:divBdr>
        <w:top w:val="none" w:sz="0" w:space="0" w:color="auto"/>
        <w:left w:val="none" w:sz="0" w:space="0" w:color="auto"/>
        <w:bottom w:val="none" w:sz="0" w:space="0" w:color="auto"/>
        <w:right w:val="none" w:sz="0" w:space="0" w:color="auto"/>
      </w:divBdr>
    </w:div>
    <w:div w:id="1922135458">
      <w:bodyDiv w:val="1"/>
      <w:marLeft w:val="0"/>
      <w:marRight w:val="0"/>
      <w:marTop w:val="0"/>
      <w:marBottom w:val="0"/>
      <w:divBdr>
        <w:top w:val="none" w:sz="0" w:space="0" w:color="auto"/>
        <w:left w:val="none" w:sz="0" w:space="0" w:color="auto"/>
        <w:bottom w:val="none" w:sz="0" w:space="0" w:color="auto"/>
        <w:right w:val="none" w:sz="0" w:space="0" w:color="auto"/>
      </w:divBdr>
    </w:div>
    <w:div w:id="1922443188">
      <w:bodyDiv w:val="1"/>
      <w:marLeft w:val="0"/>
      <w:marRight w:val="0"/>
      <w:marTop w:val="0"/>
      <w:marBottom w:val="0"/>
      <w:divBdr>
        <w:top w:val="none" w:sz="0" w:space="0" w:color="auto"/>
        <w:left w:val="none" w:sz="0" w:space="0" w:color="auto"/>
        <w:bottom w:val="none" w:sz="0" w:space="0" w:color="auto"/>
        <w:right w:val="none" w:sz="0" w:space="0" w:color="auto"/>
      </w:divBdr>
    </w:div>
    <w:div w:id="1922567692">
      <w:bodyDiv w:val="1"/>
      <w:marLeft w:val="0"/>
      <w:marRight w:val="0"/>
      <w:marTop w:val="0"/>
      <w:marBottom w:val="0"/>
      <w:divBdr>
        <w:top w:val="none" w:sz="0" w:space="0" w:color="auto"/>
        <w:left w:val="none" w:sz="0" w:space="0" w:color="auto"/>
        <w:bottom w:val="none" w:sz="0" w:space="0" w:color="auto"/>
        <w:right w:val="none" w:sz="0" w:space="0" w:color="auto"/>
      </w:divBdr>
    </w:div>
    <w:div w:id="1922568715">
      <w:bodyDiv w:val="1"/>
      <w:marLeft w:val="0"/>
      <w:marRight w:val="0"/>
      <w:marTop w:val="0"/>
      <w:marBottom w:val="0"/>
      <w:divBdr>
        <w:top w:val="none" w:sz="0" w:space="0" w:color="auto"/>
        <w:left w:val="none" w:sz="0" w:space="0" w:color="auto"/>
        <w:bottom w:val="none" w:sz="0" w:space="0" w:color="auto"/>
        <w:right w:val="none" w:sz="0" w:space="0" w:color="auto"/>
      </w:divBdr>
    </w:div>
    <w:div w:id="1922594551">
      <w:bodyDiv w:val="1"/>
      <w:marLeft w:val="0"/>
      <w:marRight w:val="0"/>
      <w:marTop w:val="0"/>
      <w:marBottom w:val="0"/>
      <w:divBdr>
        <w:top w:val="none" w:sz="0" w:space="0" w:color="auto"/>
        <w:left w:val="none" w:sz="0" w:space="0" w:color="auto"/>
        <w:bottom w:val="none" w:sz="0" w:space="0" w:color="auto"/>
        <w:right w:val="none" w:sz="0" w:space="0" w:color="auto"/>
      </w:divBdr>
    </w:div>
    <w:div w:id="1922638067">
      <w:bodyDiv w:val="1"/>
      <w:marLeft w:val="0"/>
      <w:marRight w:val="0"/>
      <w:marTop w:val="0"/>
      <w:marBottom w:val="0"/>
      <w:divBdr>
        <w:top w:val="none" w:sz="0" w:space="0" w:color="auto"/>
        <w:left w:val="none" w:sz="0" w:space="0" w:color="auto"/>
        <w:bottom w:val="none" w:sz="0" w:space="0" w:color="auto"/>
        <w:right w:val="none" w:sz="0" w:space="0" w:color="auto"/>
      </w:divBdr>
    </w:div>
    <w:div w:id="1922760795">
      <w:bodyDiv w:val="1"/>
      <w:marLeft w:val="0"/>
      <w:marRight w:val="0"/>
      <w:marTop w:val="0"/>
      <w:marBottom w:val="0"/>
      <w:divBdr>
        <w:top w:val="none" w:sz="0" w:space="0" w:color="auto"/>
        <w:left w:val="none" w:sz="0" w:space="0" w:color="auto"/>
        <w:bottom w:val="none" w:sz="0" w:space="0" w:color="auto"/>
        <w:right w:val="none" w:sz="0" w:space="0" w:color="auto"/>
      </w:divBdr>
    </w:div>
    <w:div w:id="1922828351">
      <w:bodyDiv w:val="1"/>
      <w:marLeft w:val="0"/>
      <w:marRight w:val="0"/>
      <w:marTop w:val="0"/>
      <w:marBottom w:val="0"/>
      <w:divBdr>
        <w:top w:val="none" w:sz="0" w:space="0" w:color="auto"/>
        <w:left w:val="none" w:sz="0" w:space="0" w:color="auto"/>
        <w:bottom w:val="none" w:sz="0" w:space="0" w:color="auto"/>
        <w:right w:val="none" w:sz="0" w:space="0" w:color="auto"/>
      </w:divBdr>
    </w:div>
    <w:div w:id="1923030508">
      <w:bodyDiv w:val="1"/>
      <w:marLeft w:val="0"/>
      <w:marRight w:val="0"/>
      <w:marTop w:val="0"/>
      <w:marBottom w:val="0"/>
      <w:divBdr>
        <w:top w:val="none" w:sz="0" w:space="0" w:color="auto"/>
        <w:left w:val="none" w:sz="0" w:space="0" w:color="auto"/>
        <w:bottom w:val="none" w:sz="0" w:space="0" w:color="auto"/>
        <w:right w:val="none" w:sz="0" w:space="0" w:color="auto"/>
      </w:divBdr>
    </w:div>
    <w:div w:id="1923097514">
      <w:bodyDiv w:val="1"/>
      <w:marLeft w:val="0"/>
      <w:marRight w:val="0"/>
      <w:marTop w:val="0"/>
      <w:marBottom w:val="0"/>
      <w:divBdr>
        <w:top w:val="none" w:sz="0" w:space="0" w:color="auto"/>
        <w:left w:val="none" w:sz="0" w:space="0" w:color="auto"/>
        <w:bottom w:val="none" w:sz="0" w:space="0" w:color="auto"/>
        <w:right w:val="none" w:sz="0" w:space="0" w:color="auto"/>
      </w:divBdr>
    </w:div>
    <w:div w:id="1923250139">
      <w:bodyDiv w:val="1"/>
      <w:marLeft w:val="0"/>
      <w:marRight w:val="0"/>
      <w:marTop w:val="0"/>
      <w:marBottom w:val="0"/>
      <w:divBdr>
        <w:top w:val="none" w:sz="0" w:space="0" w:color="auto"/>
        <w:left w:val="none" w:sz="0" w:space="0" w:color="auto"/>
        <w:bottom w:val="none" w:sz="0" w:space="0" w:color="auto"/>
        <w:right w:val="none" w:sz="0" w:space="0" w:color="auto"/>
      </w:divBdr>
    </w:div>
    <w:div w:id="1923486702">
      <w:bodyDiv w:val="1"/>
      <w:marLeft w:val="0"/>
      <w:marRight w:val="0"/>
      <w:marTop w:val="0"/>
      <w:marBottom w:val="0"/>
      <w:divBdr>
        <w:top w:val="none" w:sz="0" w:space="0" w:color="auto"/>
        <w:left w:val="none" w:sz="0" w:space="0" w:color="auto"/>
        <w:bottom w:val="none" w:sz="0" w:space="0" w:color="auto"/>
        <w:right w:val="none" w:sz="0" w:space="0" w:color="auto"/>
      </w:divBdr>
    </w:div>
    <w:div w:id="1923567938">
      <w:bodyDiv w:val="1"/>
      <w:marLeft w:val="0"/>
      <w:marRight w:val="0"/>
      <w:marTop w:val="0"/>
      <w:marBottom w:val="0"/>
      <w:divBdr>
        <w:top w:val="none" w:sz="0" w:space="0" w:color="auto"/>
        <w:left w:val="none" w:sz="0" w:space="0" w:color="auto"/>
        <w:bottom w:val="none" w:sz="0" w:space="0" w:color="auto"/>
        <w:right w:val="none" w:sz="0" w:space="0" w:color="auto"/>
      </w:divBdr>
    </w:div>
    <w:div w:id="1923761775">
      <w:bodyDiv w:val="1"/>
      <w:marLeft w:val="0"/>
      <w:marRight w:val="0"/>
      <w:marTop w:val="0"/>
      <w:marBottom w:val="0"/>
      <w:divBdr>
        <w:top w:val="none" w:sz="0" w:space="0" w:color="auto"/>
        <w:left w:val="none" w:sz="0" w:space="0" w:color="auto"/>
        <w:bottom w:val="none" w:sz="0" w:space="0" w:color="auto"/>
        <w:right w:val="none" w:sz="0" w:space="0" w:color="auto"/>
      </w:divBdr>
    </w:div>
    <w:div w:id="1923907373">
      <w:bodyDiv w:val="1"/>
      <w:marLeft w:val="0"/>
      <w:marRight w:val="0"/>
      <w:marTop w:val="0"/>
      <w:marBottom w:val="0"/>
      <w:divBdr>
        <w:top w:val="none" w:sz="0" w:space="0" w:color="auto"/>
        <w:left w:val="none" w:sz="0" w:space="0" w:color="auto"/>
        <w:bottom w:val="none" w:sz="0" w:space="0" w:color="auto"/>
        <w:right w:val="none" w:sz="0" w:space="0" w:color="auto"/>
      </w:divBdr>
    </w:div>
    <w:div w:id="1924023804">
      <w:bodyDiv w:val="1"/>
      <w:marLeft w:val="0"/>
      <w:marRight w:val="0"/>
      <w:marTop w:val="0"/>
      <w:marBottom w:val="0"/>
      <w:divBdr>
        <w:top w:val="none" w:sz="0" w:space="0" w:color="auto"/>
        <w:left w:val="none" w:sz="0" w:space="0" w:color="auto"/>
        <w:bottom w:val="none" w:sz="0" w:space="0" w:color="auto"/>
        <w:right w:val="none" w:sz="0" w:space="0" w:color="auto"/>
      </w:divBdr>
    </w:div>
    <w:div w:id="1924221267">
      <w:bodyDiv w:val="1"/>
      <w:marLeft w:val="0"/>
      <w:marRight w:val="0"/>
      <w:marTop w:val="0"/>
      <w:marBottom w:val="0"/>
      <w:divBdr>
        <w:top w:val="none" w:sz="0" w:space="0" w:color="auto"/>
        <w:left w:val="none" w:sz="0" w:space="0" w:color="auto"/>
        <w:bottom w:val="none" w:sz="0" w:space="0" w:color="auto"/>
        <w:right w:val="none" w:sz="0" w:space="0" w:color="auto"/>
      </w:divBdr>
    </w:div>
    <w:div w:id="1924293784">
      <w:bodyDiv w:val="1"/>
      <w:marLeft w:val="0"/>
      <w:marRight w:val="0"/>
      <w:marTop w:val="0"/>
      <w:marBottom w:val="0"/>
      <w:divBdr>
        <w:top w:val="none" w:sz="0" w:space="0" w:color="auto"/>
        <w:left w:val="none" w:sz="0" w:space="0" w:color="auto"/>
        <w:bottom w:val="none" w:sz="0" w:space="0" w:color="auto"/>
        <w:right w:val="none" w:sz="0" w:space="0" w:color="auto"/>
      </w:divBdr>
    </w:div>
    <w:div w:id="1924490874">
      <w:bodyDiv w:val="1"/>
      <w:marLeft w:val="0"/>
      <w:marRight w:val="0"/>
      <w:marTop w:val="0"/>
      <w:marBottom w:val="0"/>
      <w:divBdr>
        <w:top w:val="none" w:sz="0" w:space="0" w:color="auto"/>
        <w:left w:val="none" w:sz="0" w:space="0" w:color="auto"/>
        <w:bottom w:val="none" w:sz="0" w:space="0" w:color="auto"/>
        <w:right w:val="none" w:sz="0" w:space="0" w:color="auto"/>
      </w:divBdr>
    </w:div>
    <w:div w:id="1924558293">
      <w:bodyDiv w:val="1"/>
      <w:marLeft w:val="0"/>
      <w:marRight w:val="0"/>
      <w:marTop w:val="0"/>
      <w:marBottom w:val="0"/>
      <w:divBdr>
        <w:top w:val="none" w:sz="0" w:space="0" w:color="auto"/>
        <w:left w:val="none" w:sz="0" w:space="0" w:color="auto"/>
        <w:bottom w:val="none" w:sz="0" w:space="0" w:color="auto"/>
        <w:right w:val="none" w:sz="0" w:space="0" w:color="auto"/>
      </w:divBdr>
    </w:div>
    <w:div w:id="1924676711">
      <w:bodyDiv w:val="1"/>
      <w:marLeft w:val="0"/>
      <w:marRight w:val="0"/>
      <w:marTop w:val="0"/>
      <w:marBottom w:val="0"/>
      <w:divBdr>
        <w:top w:val="none" w:sz="0" w:space="0" w:color="auto"/>
        <w:left w:val="none" w:sz="0" w:space="0" w:color="auto"/>
        <w:bottom w:val="none" w:sz="0" w:space="0" w:color="auto"/>
        <w:right w:val="none" w:sz="0" w:space="0" w:color="auto"/>
      </w:divBdr>
    </w:div>
    <w:div w:id="1924727282">
      <w:bodyDiv w:val="1"/>
      <w:marLeft w:val="0"/>
      <w:marRight w:val="0"/>
      <w:marTop w:val="0"/>
      <w:marBottom w:val="0"/>
      <w:divBdr>
        <w:top w:val="none" w:sz="0" w:space="0" w:color="auto"/>
        <w:left w:val="none" w:sz="0" w:space="0" w:color="auto"/>
        <w:bottom w:val="none" w:sz="0" w:space="0" w:color="auto"/>
        <w:right w:val="none" w:sz="0" w:space="0" w:color="auto"/>
      </w:divBdr>
    </w:div>
    <w:div w:id="1924758628">
      <w:bodyDiv w:val="1"/>
      <w:marLeft w:val="0"/>
      <w:marRight w:val="0"/>
      <w:marTop w:val="0"/>
      <w:marBottom w:val="0"/>
      <w:divBdr>
        <w:top w:val="none" w:sz="0" w:space="0" w:color="auto"/>
        <w:left w:val="none" w:sz="0" w:space="0" w:color="auto"/>
        <w:bottom w:val="none" w:sz="0" w:space="0" w:color="auto"/>
        <w:right w:val="none" w:sz="0" w:space="0" w:color="auto"/>
      </w:divBdr>
    </w:div>
    <w:div w:id="1925071427">
      <w:bodyDiv w:val="1"/>
      <w:marLeft w:val="0"/>
      <w:marRight w:val="0"/>
      <w:marTop w:val="0"/>
      <w:marBottom w:val="0"/>
      <w:divBdr>
        <w:top w:val="none" w:sz="0" w:space="0" w:color="auto"/>
        <w:left w:val="none" w:sz="0" w:space="0" w:color="auto"/>
        <w:bottom w:val="none" w:sz="0" w:space="0" w:color="auto"/>
        <w:right w:val="none" w:sz="0" w:space="0" w:color="auto"/>
      </w:divBdr>
    </w:div>
    <w:div w:id="1925140142">
      <w:bodyDiv w:val="1"/>
      <w:marLeft w:val="0"/>
      <w:marRight w:val="0"/>
      <w:marTop w:val="0"/>
      <w:marBottom w:val="0"/>
      <w:divBdr>
        <w:top w:val="none" w:sz="0" w:space="0" w:color="auto"/>
        <w:left w:val="none" w:sz="0" w:space="0" w:color="auto"/>
        <w:bottom w:val="none" w:sz="0" w:space="0" w:color="auto"/>
        <w:right w:val="none" w:sz="0" w:space="0" w:color="auto"/>
      </w:divBdr>
    </w:div>
    <w:div w:id="1925530761">
      <w:bodyDiv w:val="1"/>
      <w:marLeft w:val="0"/>
      <w:marRight w:val="0"/>
      <w:marTop w:val="0"/>
      <w:marBottom w:val="0"/>
      <w:divBdr>
        <w:top w:val="none" w:sz="0" w:space="0" w:color="auto"/>
        <w:left w:val="none" w:sz="0" w:space="0" w:color="auto"/>
        <w:bottom w:val="none" w:sz="0" w:space="0" w:color="auto"/>
        <w:right w:val="none" w:sz="0" w:space="0" w:color="auto"/>
      </w:divBdr>
    </w:div>
    <w:div w:id="1925600202">
      <w:bodyDiv w:val="1"/>
      <w:marLeft w:val="0"/>
      <w:marRight w:val="0"/>
      <w:marTop w:val="0"/>
      <w:marBottom w:val="0"/>
      <w:divBdr>
        <w:top w:val="none" w:sz="0" w:space="0" w:color="auto"/>
        <w:left w:val="none" w:sz="0" w:space="0" w:color="auto"/>
        <w:bottom w:val="none" w:sz="0" w:space="0" w:color="auto"/>
        <w:right w:val="none" w:sz="0" w:space="0" w:color="auto"/>
      </w:divBdr>
    </w:div>
    <w:div w:id="1925609514">
      <w:bodyDiv w:val="1"/>
      <w:marLeft w:val="0"/>
      <w:marRight w:val="0"/>
      <w:marTop w:val="0"/>
      <w:marBottom w:val="0"/>
      <w:divBdr>
        <w:top w:val="none" w:sz="0" w:space="0" w:color="auto"/>
        <w:left w:val="none" w:sz="0" w:space="0" w:color="auto"/>
        <w:bottom w:val="none" w:sz="0" w:space="0" w:color="auto"/>
        <w:right w:val="none" w:sz="0" w:space="0" w:color="auto"/>
      </w:divBdr>
    </w:div>
    <w:div w:id="1925675876">
      <w:bodyDiv w:val="1"/>
      <w:marLeft w:val="0"/>
      <w:marRight w:val="0"/>
      <w:marTop w:val="0"/>
      <w:marBottom w:val="0"/>
      <w:divBdr>
        <w:top w:val="none" w:sz="0" w:space="0" w:color="auto"/>
        <w:left w:val="none" w:sz="0" w:space="0" w:color="auto"/>
        <w:bottom w:val="none" w:sz="0" w:space="0" w:color="auto"/>
        <w:right w:val="none" w:sz="0" w:space="0" w:color="auto"/>
      </w:divBdr>
    </w:div>
    <w:div w:id="1925722344">
      <w:bodyDiv w:val="1"/>
      <w:marLeft w:val="0"/>
      <w:marRight w:val="0"/>
      <w:marTop w:val="0"/>
      <w:marBottom w:val="0"/>
      <w:divBdr>
        <w:top w:val="none" w:sz="0" w:space="0" w:color="auto"/>
        <w:left w:val="none" w:sz="0" w:space="0" w:color="auto"/>
        <w:bottom w:val="none" w:sz="0" w:space="0" w:color="auto"/>
        <w:right w:val="none" w:sz="0" w:space="0" w:color="auto"/>
      </w:divBdr>
    </w:div>
    <w:div w:id="1925842102">
      <w:bodyDiv w:val="1"/>
      <w:marLeft w:val="0"/>
      <w:marRight w:val="0"/>
      <w:marTop w:val="0"/>
      <w:marBottom w:val="0"/>
      <w:divBdr>
        <w:top w:val="none" w:sz="0" w:space="0" w:color="auto"/>
        <w:left w:val="none" w:sz="0" w:space="0" w:color="auto"/>
        <w:bottom w:val="none" w:sz="0" w:space="0" w:color="auto"/>
        <w:right w:val="none" w:sz="0" w:space="0" w:color="auto"/>
      </w:divBdr>
    </w:div>
    <w:div w:id="1925873449">
      <w:bodyDiv w:val="1"/>
      <w:marLeft w:val="0"/>
      <w:marRight w:val="0"/>
      <w:marTop w:val="0"/>
      <w:marBottom w:val="0"/>
      <w:divBdr>
        <w:top w:val="none" w:sz="0" w:space="0" w:color="auto"/>
        <w:left w:val="none" w:sz="0" w:space="0" w:color="auto"/>
        <w:bottom w:val="none" w:sz="0" w:space="0" w:color="auto"/>
        <w:right w:val="none" w:sz="0" w:space="0" w:color="auto"/>
      </w:divBdr>
    </w:div>
    <w:div w:id="1926067814">
      <w:bodyDiv w:val="1"/>
      <w:marLeft w:val="0"/>
      <w:marRight w:val="0"/>
      <w:marTop w:val="0"/>
      <w:marBottom w:val="0"/>
      <w:divBdr>
        <w:top w:val="none" w:sz="0" w:space="0" w:color="auto"/>
        <w:left w:val="none" w:sz="0" w:space="0" w:color="auto"/>
        <w:bottom w:val="none" w:sz="0" w:space="0" w:color="auto"/>
        <w:right w:val="none" w:sz="0" w:space="0" w:color="auto"/>
      </w:divBdr>
    </w:div>
    <w:div w:id="1926256289">
      <w:bodyDiv w:val="1"/>
      <w:marLeft w:val="0"/>
      <w:marRight w:val="0"/>
      <w:marTop w:val="0"/>
      <w:marBottom w:val="0"/>
      <w:divBdr>
        <w:top w:val="none" w:sz="0" w:space="0" w:color="auto"/>
        <w:left w:val="none" w:sz="0" w:space="0" w:color="auto"/>
        <w:bottom w:val="none" w:sz="0" w:space="0" w:color="auto"/>
        <w:right w:val="none" w:sz="0" w:space="0" w:color="auto"/>
      </w:divBdr>
    </w:div>
    <w:div w:id="1926378382">
      <w:bodyDiv w:val="1"/>
      <w:marLeft w:val="0"/>
      <w:marRight w:val="0"/>
      <w:marTop w:val="0"/>
      <w:marBottom w:val="0"/>
      <w:divBdr>
        <w:top w:val="none" w:sz="0" w:space="0" w:color="auto"/>
        <w:left w:val="none" w:sz="0" w:space="0" w:color="auto"/>
        <w:bottom w:val="none" w:sz="0" w:space="0" w:color="auto"/>
        <w:right w:val="none" w:sz="0" w:space="0" w:color="auto"/>
      </w:divBdr>
    </w:div>
    <w:div w:id="1926379185">
      <w:bodyDiv w:val="1"/>
      <w:marLeft w:val="0"/>
      <w:marRight w:val="0"/>
      <w:marTop w:val="0"/>
      <w:marBottom w:val="0"/>
      <w:divBdr>
        <w:top w:val="none" w:sz="0" w:space="0" w:color="auto"/>
        <w:left w:val="none" w:sz="0" w:space="0" w:color="auto"/>
        <w:bottom w:val="none" w:sz="0" w:space="0" w:color="auto"/>
        <w:right w:val="none" w:sz="0" w:space="0" w:color="auto"/>
      </w:divBdr>
    </w:div>
    <w:div w:id="1926383079">
      <w:bodyDiv w:val="1"/>
      <w:marLeft w:val="0"/>
      <w:marRight w:val="0"/>
      <w:marTop w:val="0"/>
      <w:marBottom w:val="0"/>
      <w:divBdr>
        <w:top w:val="none" w:sz="0" w:space="0" w:color="auto"/>
        <w:left w:val="none" w:sz="0" w:space="0" w:color="auto"/>
        <w:bottom w:val="none" w:sz="0" w:space="0" w:color="auto"/>
        <w:right w:val="none" w:sz="0" w:space="0" w:color="auto"/>
      </w:divBdr>
    </w:div>
    <w:div w:id="1926496374">
      <w:bodyDiv w:val="1"/>
      <w:marLeft w:val="0"/>
      <w:marRight w:val="0"/>
      <w:marTop w:val="0"/>
      <w:marBottom w:val="0"/>
      <w:divBdr>
        <w:top w:val="none" w:sz="0" w:space="0" w:color="auto"/>
        <w:left w:val="none" w:sz="0" w:space="0" w:color="auto"/>
        <w:bottom w:val="none" w:sz="0" w:space="0" w:color="auto"/>
        <w:right w:val="none" w:sz="0" w:space="0" w:color="auto"/>
      </w:divBdr>
    </w:div>
    <w:div w:id="1926526146">
      <w:bodyDiv w:val="1"/>
      <w:marLeft w:val="0"/>
      <w:marRight w:val="0"/>
      <w:marTop w:val="0"/>
      <w:marBottom w:val="0"/>
      <w:divBdr>
        <w:top w:val="none" w:sz="0" w:space="0" w:color="auto"/>
        <w:left w:val="none" w:sz="0" w:space="0" w:color="auto"/>
        <w:bottom w:val="none" w:sz="0" w:space="0" w:color="auto"/>
        <w:right w:val="none" w:sz="0" w:space="0" w:color="auto"/>
      </w:divBdr>
    </w:div>
    <w:div w:id="1927034961">
      <w:bodyDiv w:val="1"/>
      <w:marLeft w:val="0"/>
      <w:marRight w:val="0"/>
      <w:marTop w:val="0"/>
      <w:marBottom w:val="0"/>
      <w:divBdr>
        <w:top w:val="none" w:sz="0" w:space="0" w:color="auto"/>
        <w:left w:val="none" w:sz="0" w:space="0" w:color="auto"/>
        <w:bottom w:val="none" w:sz="0" w:space="0" w:color="auto"/>
        <w:right w:val="none" w:sz="0" w:space="0" w:color="auto"/>
      </w:divBdr>
    </w:div>
    <w:div w:id="1927113075">
      <w:bodyDiv w:val="1"/>
      <w:marLeft w:val="0"/>
      <w:marRight w:val="0"/>
      <w:marTop w:val="0"/>
      <w:marBottom w:val="0"/>
      <w:divBdr>
        <w:top w:val="none" w:sz="0" w:space="0" w:color="auto"/>
        <w:left w:val="none" w:sz="0" w:space="0" w:color="auto"/>
        <w:bottom w:val="none" w:sz="0" w:space="0" w:color="auto"/>
        <w:right w:val="none" w:sz="0" w:space="0" w:color="auto"/>
      </w:divBdr>
    </w:div>
    <w:div w:id="1927180029">
      <w:bodyDiv w:val="1"/>
      <w:marLeft w:val="0"/>
      <w:marRight w:val="0"/>
      <w:marTop w:val="0"/>
      <w:marBottom w:val="0"/>
      <w:divBdr>
        <w:top w:val="none" w:sz="0" w:space="0" w:color="auto"/>
        <w:left w:val="none" w:sz="0" w:space="0" w:color="auto"/>
        <w:bottom w:val="none" w:sz="0" w:space="0" w:color="auto"/>
        <w:right w:val="none" w:sz="0" w:space="0" w:color="auto"/>
      </w:divBdr>
    </w:div>
    <w:div w:id="1927305080">
      <w:bodyDiv w:val="1"/>
      <w:marLeft w:val="0"/>
      <w:marRight w:val="0"/>
      <w:marTop w:val="0"/>
      <w:marBottom w:val="0"/>
      <w:divBdr>
        <w:top w:val="none" w:sz="0" w:space="0" w:color="auto"/>
        <w:left w:val="none" w:sz="0" w:space="0" w:color="auto"/>
        <w:bottom w:val="none" w:sz="0" w:space="0" w:color="auto"/>
        <w:right w:val="none" w:sz="0" w:space="0" w:color="auto"/>
      </w:divBdr>
    </w:div>
    <w:div w:id="1927761453">
      <w:bodyDiv w:val="1"/>
      <w:marLeft w:val="0"/>
      <w:marRight w:val="0"/>
      <w:marTop w:val="0"/>
      <w:marBottom w:val="0"/>
      <w:divBdr>
        <w:top w:val="none" w:sz="0" w:space="0" w:color="auto"/>
        <w:left w:val="none" w:sz="0" w:space="0" w:color="auto"/>
        <w:bottom w:val="none" w:sz="0" w:space="0" w:color="auto"/>
        <w:right w:val="none" w:sz="0" w:space="0" w:color="auto"/>
      </w:divBdr>
    </w:div>
    <w:div w:id="1927881312">
      <w:bodyDiv w:val="1"/>
      <w:marLeft w:val="0"/>
      <w:marRight w:val="0"/>
      <w:marTop w:val="0"/>
      <w:marBottom w:val="0"/>
      <w:divBdr>
        <w:top w:val="none" w:sz="0" w:space="0" w:color="auto"/>
        <w:left w:val="none" w:sz="0" w:space="0" w:color="auto"/>
        <w:bottom w:val="none" w:sz="0" w:space="0" w:color="auto"/>
        <w:right w:val="none" w:sz="0" w:space="0" w:color="auto"/>
      </w:divBdr>
    </w:div>
    <w:div w:id="1927955756">
      <w:bodyDiv w:val="1"/>
      <w:marLeft w:val="0"/>
      <w:marRight w:val="0"/>
      <w:marTop w:val="0"/>
      <w:marBottom w:val="0"/>
      <w:divBdr>
        <w:top w:val="none" w:sz="0" w:space="0" w:color="auto"/>
        <w:left w:val="none" w:sz="0" w:space="0" w:color="auto"/>
        <w:bottom w:val="none" w:sz="0" w:space="0" w:color="auto"/>
        <w:right w:val="none" w:sz="0" w:space="0" w:color="auto"/>
      </w:divBdr>
    </w:div>
    <w:div w:id="1927961653">
      <w:bodyDiv w:val="1"/>
      <w:marLeft w:val="0"/>
      <w:marRight w:val="0"/>
      <w:marTop w:val="0"/>
      <w:marBottom w:val="0"/>
      <w:divBdr>
        <w:top w:val="none" w:sz="0" w:space="0" w:color="auto"/>
        <w:left w:val="none" w:sz="0" w:space="0" w:color="auto"/>
        <w:bottom w:val="none" w:sz="0" w:space="0" w:color="auto"/>
        <w:right w:val="none" w:sz="0" w:space="0" w:color="auto"/>
      </w:divBdr>
    </w:div>
    <w:div w:id="1928004525">
      <w:bodyDiv w:val="1"/>
      <w:marLeft w:val="0"/>
      <w:marRight w:val="0"/>
      <w:marTop w:val="0"/>
      <w:marBottom w:val="0"/>
      <w:divBdr>
        <w:top w:val="none" w:sz="0" w:space="0" w:color="auto"/>
        <w:left w:val="none" w:sz="0" w:space="0" w:color="auto"/>
        <w:bottom w:val="none" w:sz="0" w:space="0" w:color="auto"/>
        <w:right w:val="none" w:sz="0" w:space="0" w:color="auto"/>
      </w:divBdr>
    </w:div>
    <w:div w:id="1928347333">
      <w:bodyDiv w:val="1"/>
      <w:marLeft w:val="0"/>
      <w:marRight w:val="0"/>
      <w:marTop w:val="0"/>
      <w:marBottom w:val="0"/>
      <w:divBdr>
        <w:top w:val="none" w:sz="0" w:space="0" w:color="auto"/>
        <w:left w:val="none" w:sz="0" w:space="0" w:color="auto"/>
        <w:bottom w:val="none" w:sz="0" w:space="0" w:color="auto"/>
        <w:right w:val="none" w:sz="0" w:space="0" w:color="auto"/>
      </w:divBdr>
    </w:div>
    <w:div w:id="1928683946">
      <w:bodyDiv w:val="1"/>
      <w:marLeft w:val="0"/>
      <w:marRight w:val="0"/>
      <w:marTop w:val="0"/>
      <w:marBottom w:val="0"/>
      <w:divBdr>
        <w:top w:val="none" w:sz="0" w:space="0" w:color="auto"/>
        <w:left w:val="none" w:sz="0" w:space="0" w:color="auto"/>
        <w:bottom w:val="none" w:sz="0" w:space="0" w:color="auto"/>
        <w:right w:val="none" w:sz="0" w:space="0" w:color="auto"/>
      </w:divBdr>
    </w:div>
    <w:div w:id="1928879390">
      <w:bodyDiv w:val="1"/>
      <w:marLeft w:val="0"/>
      <w:marRight w:val="0"/>
      <w:marTop w:val="0"/>
      <w:marBottom w:val="0"/>
      <w:divBdr>
        <w:top w:val="none" w:sz="0" w:space="0" w:color="auto"/>
        <w:left w:val="none" w:sz="0" w:space="0" w:color="auto"/>
        <w:bottom w:val="none" w:sz="0" w:space="0" w:color="auto"/>
        <w:right w:val="none" w:sz="0" w:space="0" w:color="auto"/>
      </w:divBdr>
    </w:div>
    <w:div w:id="1929537743">
      <w:bodyDiv w:val="1"/>
      <w:marLeft w:val="0"/>
      <w:marRight w:val="0"/>
      <w:marTop w:val="0"/>
      <w:marBottom w:val="0"/>
      <w:divBdr>
        <w:top w:val="none" w:sz="0" w:space="0" w:color="auto"/>
        <w:left w:val="none" w:sz="0" w:space="0" w:color="auto"/>
        <w:bottom w:val="none" w:sz="0" w:space="0" w:color="auto"/>
        <w:right w:val="none" w:sz="0" w:space="0" w:color="auto"/>
      </w:divBdr>
    </w:div>
    <w:div w:id="1929607570">
      <w:bodyDiv w:val="1"/>
      <w:marLeft w:val="0"/>
      <w:marRight w:val="0"/>
      <w:marTop w:val="0"/>
      <w:marBottom w:val="0"/>
      <w:divBdr>
        <w:top w:val="none" w:sz="0" w:space="0" w:color="auto"/>
        <w:left w:val="none" w:sz="0" w:space="0" w:color="auto"/>
        <w:bottom w:val="none" w:sz="0" w:space="0" w:color="auto"/>
        <w:right w:val="none" w:sz="0" w:space="0" w:color="auto"/>
      </w:divBdr>
    </w:div>
    <w:div w:id="1929654645">
      <w:bodyDiv w:val="1"/>
      <w:marLeft w:val="0"/>
      <w:marRight w:val="0"/>
      <w:marTop w:val="0"/>
      <w:marBottom w:val="0"/>
      <w:divBdr>
        <w:top w:val="none" w:sz="0" w:space="0" w:color="auto"/>
        <w:left w:val="none" w:sz="0" w:space="0" w:color="auto"/>
        <w:bottom w:val="none" w:sz="0" w:space="0" w:color="auto"/>
        <w:right w:val="none" w:sz="0" w:space="0" w:color="auto"/>
      </w:divBdr>
    </w:div>
    <w:div w:id="1930042977">
      <w:bodyDiv w:val="1"/>
      <w:marLeft w:val="0"/>
      <w:marRight w:val="0"/>
      <w:marTop w:val="0"/>
      <w:marBottom w:val="0"/>
      <w:divBdr>
        <w:top w:val="none" w:sz="0" w:space="0" w:color="auto"/>
        <w:left w:val="none" w:sz="0" w:space="0" w:color="auto"/>
        <w:bottom w:val="none" w:sz="0" w:space="0" w:color="auto"/>
        <w:right w:val="none" w:sz="0" w:space="0" w:color="auto"/>
      </w:divBdr>
    </w:div>
    <w:div w:id="1930112058">
      <w:bodyDiv w:val="1"/>
      <w:marLeft w:val="0"/>
      <w:marRight w:val="0"/>
      <w:marTop w:val="0"/>
      <w:marBottom w:val="0"/>
      <w:divBdr>
        <w:top w:val="none" w:sz="0" w:space="0" w:color="auto"/>
        <w:left w:val="none" w:sz="0" w:space="0" w:color="auto"/>
        <w:bottom w:val="none" w:sz="0" w:space="0" w:color="auto"/>
        <w:right w:val="none" w:sz="0" w:space="0" w:color="auto"/>
      </w:divBdr>
    </w:div>
    <w:div w:id="1930114129">
      <w:bodyDiv w:val="1"/>
      <w:marLeft w:val="0"/>
      <w:marRight w:val="0"/>
      <w:marTop w:val="0"/>
      <w:marBottom w:val="0"/>
      <w:divBdr>
        <w:top w:val="none" w:sz="0" w:space="0" w:color="auto"/>
        <w:left w:val="none" w:sz="0" w:space="0" w:color="auto"/>
        <w:bottom w:val="none" w:sz="0" w:space="0" w:color="auto"/>
        <w:right w:val="none" w:sz="0" w:space="0" w:color="auto"/>
      </w:divBdr>
    </w:div>
    <w:div w:id="1930432592">
      <w:bodyDiv w:val="1"/>
      <w:marLeft w:val="0"/>
      <w:marRight w:val="0"/>
      <w:marTop w:val="0"/>
      <w:marBottom w:val="0"/>
      <w:divBdr>
        <w:top w:val="none" w:sz="0" w:space="0" w:color="auto"/>
        <w:left w:val="none" w:sz="0" w:space="0" w:color="auto"/>
        <w:bottom w:val="none" w:sz="0" w:space="0" w:color="auto"/>
        <w:right w:val="none" w:sz="0" w:space="0" w:color="auto"/>
      </w:divBdr>
    </w:div>
    <w:div w:id="1930455903">
      <w:bodyDiv w:val="1"/>
      <w:marLeft w:val="0"/>
      <w:marRight w:val="0"/>
      <w:marTop w:val="0"/>
      <w:marBottom w:val="0"/>
      <w:divBdr>
        <w:top w:val="none" w:sz="0" w:space="0" w:color="auto"/>
        <w:left w:val="none" w:sz="0" w:space="0" w:color="auto"/>
        <w:bottom w:val="none" w:sz="0" w:space="0" w:color="auto"/>
        <w:right w:val="none" w:sz="0" w:space="0" w:color="auto"/>
      </w:divBdr>
    </w:div>
    <w:div w:id="1930625208">
      <w:bodyDiv w:val="1"/>
      <w:marLeft w:val="0"/>
      <w:marRight w:val="0"/>
      <w:marTop w:val="0"/>
      <w:marBottom w:val="0"/>
      <w:divBdr>
        <w:top w:val="none" w:sz="0" w:space="0" w:color="auto"/>
        <w:left w:val="none" w:sz="0" w:space="0" w:color="auto"/>
        <w:bottom w:val="none" w:sz="0" w:space="0" w:color="auto"/>
        <w:right w:val="none" w:sz="0" w:space="0" w:color="auto"/>
      </w:divBdr>
    </w:div>
    <w:div w:id="1930695369">
      <w:bodyDiv w:val="1"/>
      <w:marLeft w:val="0"/>
      <w:marRight w:val="0"/>
      <w:marTop w:val="0"/>
      <w:marBottom w:val="0"/>
      <w:divBdr>
        <w:top w:val="none" w:sz="0" w:space="0" w:color="auto"/>
        <w:left w:val="none" w:sz="0" w:space="0" w:color="auto"/>
        <w:bottom w:val="none" w:sz="0" w:space="0" w:color="auto"/>
        <w:right w:val="none" w:sz="0" w:space="0" w:color="auto"/>
      </w:divBdr>
    </w:div>
    <w:div w:id="1931040710">
      <w:bodyDiv w:val="1"/>
      <w:marLeft w:val="0"/>
      <w:marRight w:val="0"/>
      <w:marTop w:val="0"/>
      <w:marBottom w:val="0"/>
      <w:divBdr>
        <w:top w:val="none" w:sz="0" w:space="0" w:color="auto"/>
        <w:left w:val="none" w:sz="0" w:space="0" w:color="auto"/>
        <w:bottom w:val="none" w:sz="0" w:space="0" w:color="auto"/>
        <w:right w:val="none" w:sz="0" w:space="0" w:color="auto"/>
      </w:divBdr>
    </w:div>
    <w:div w:id="1931153772">
      <w:bodyDiv w:val="1"/>
      <w:marLeft w:val="0"/>
      <w:marRight w:val="0"/>
      <w:marTop w:val="0"/>
      <w:marBottom w:val="0"/>
      <w:divBdr>
        <w:top w:val="none" w:sz="0" w:space="0" w:color="auto"/>
        <w:left w:val="none" w:sz="0" w:space="0" w:color="auto"/>
        <w:bottom w:val="none" w:sz="0" w:space="0" w:color="auto"/>
        <w:right w:val="none" w:sz="0" w:space="0" w:color="auto"/>
      </w:divBdr>
    </w:div>
    <w:div w:id="1931355635">
      <w:bodyDiv w:val="1"/>
      <w:marLeft w:val="0"/>
      <w:marRight w:val="0"/>
      <w:marTop w:val="0"/>
      <w:marBottom w:val="0"/>
      <w:divBdr>
        <w:top w:val="none" w:sz="0" w:space="0" w:color="auto"/>
        <w:left w:val="none" w:sz="0" w:space="0" w:color="auto"/>
        <w:bottom w:val="none" w:sz="0" w:space="0" w:color="auto"/>
        <w:right w:val="none" w:sz="0" w:space="0" w:color="auto"/>
      </w:divBdr>
    </w:div>
    <w:div w:id="1931502983">
      <w:bodyDiv w:val="1"/>
      <w:marLeft w:val="0"/>
      <w:marRight w:val="0"/>
      <w:marTop w:val="0"/>
      <w:marBottom w:val="0"/>
      <w:divBdr>
        <w:top w:val="none" w:sz="0" w:space="0" w:color="auto"/>
        <w:left w:val="none" w:sz="0" w:space="0" w:color="auto"/>
        <w:bottom w:val="none" w:sz="0" w:space="0" w:color="auto"/>
        <w:right w:val="none" w:sz="0" w:space="0" w:color="auto"/>
      </w:divBdr>
    </w:div>
    <w:div w:id="1931544845">
      <w:bodyDiv w:val="1"/>
      <w:marLeft w:val="0"/>
      <w:marRight w:val="0"/>
      <w:marTop w:val="0"/>
      <w:marBottom w:val="0"/>
      <w:divBdr>
        <w:top w:val="none" w:sz="0" w:space="0" w:color="auto"/>
        <w:left w:val="none" w:sz="0" w:space="0" w:color="auto"/>
        <w:bottom w:val="none" w:sz="0" w:space="0" w:color="auto"/>
        <w:right w:val="none" w:sz="0" w:space="0" w:color="auto"/>
      </w:divBdr>
    </w:div>
    <w:div w:id="1931888664">
      <w:bodyDiv w:val="1"/>
      <w:marLeft w:val="0"/>
      <w:marRight w:val="0"/>
      <w:marTop w:val="0"/>
      <w:marBottom w:val="0"/>
      <w:divBdr>
        <w:top w:val="none" w:sz="0" w:space="0" w:color="auto"/>
        <w:left w:val="none" w:sz="0" w:space="0" w:color="auto"/>
        <w:bottom w:val="none" w:sz="0" w:space="0" w:color="auto"/>
        <w:right w:val="none" w:sz="0" w:space="0" w:color="auto"/>
      </w:divBdr>
    </w:div>
    <w:div w:id="1931963791">
      <w:bodyDiv w:val="1"/>
      <w:marLeft w:val="0"/>
      <w:marRight w:val="0"/>
      <w:marTop w:val="0"/>
      <w:marBottom w:val="0"/>
      <w:divBdr>
        <w:top w:val="none" w:sz="0" w:space="0" w:color="auto"/>
        <w:left w:val="none" w:sz="0" w:space="0" w:color="auto"/>
        <w:bottom w:val="none" w:sz="0" w:space="0" w:color="auto"/>
        <w:right w:val="none" w:sz="0" w:space="0" w:color="auto"/>
      </w:divBdr>
    </w:div>
    <w:div w:id="1932004598">
      <w:bodyDiv w:val="1"/>
      <w:marLeft w:val="0"/>
      <w:marRight w:val="0"/>
      <w:marTop w:val="0"/>
      <w:marBottom w:val="0"/>
      <w:divBdr>
        <w:top w:val="none" w:sz="0" w:space="0" w:color="auto"/>
        <w:left w:val="none" w:sz="0" w:space="0" w:color="auto"/>
        <w:bottom w:val="none" w:sz="0" w:space="0" w:color="auto"/>
        <w:right w:val="none" w:sz="0" w:space="0" w:color="auto"/>
      </w:divBdr>
    </w:div>
    <w:div w:id="1932083220">
      <w:bodyDiv w:val="1"/>
      <w:marLeft w:val="0"/>
      <w:marRight w:val="0"/>
      <w:marTop w:val="0"/>
      <w:marBottom w:val="0"/>
      <w:divBdr>
        <w:top w:val="none" w:sz="0" w:space="0" w:color="auto"/>
        <w:left w:val="none" w:sz="0" w:space="0" w:color="auto"/>
        <w:bottom w:val="none" w:sz="0" w:space="0" w:color="auto"/>
        <w:right w:val="none" w:sz="0" w:space="0" w:color="auto"/>
      </w:divBdr>
    </w:div>
    <w:div w:id="1932087100">
      <w:bodyDiv w:val="1"/>
      <w:marLeft w:val="0"/>
      <w:marRight w:val="0"/>
      <w:marTop w:val="0"/>
      <w:marBottom w:val="0"/>
      <w:divBdr>
        <w:top w:val="none" w:sz="0" w:space="0" w:color="auto"/>
        <w:left w:val="none" w:sz="0" w:space="0" w:color="auto"/>
        <w:bottom w:val="none" w:sz="0" w:space="0" w:color="auto"/>
        <w:right w:val="none" w:sz="0" w:space="0" w:color="auto"/>
      </w:divBdr>
    </w:div>
    <w:div w:id="1932159965">
      <w:bodyDiv w:val="1"/>
      <w:marLeft w:val="0"/>
      <w:marRight w:val="0"/>
      <w:marTop w:val="0"/>
      <w:marBottom w:val="0"/>
      <w:divBdr>
        <w:top w:val="none" w:sz="0" w:space="0" w:color="auto"/>
        <w:left w:val="none" w:sz="0" w:space="0" w:color="auto"/>
        <w:bottom w:val="none" w:sz="0" w:space="0" w:color="auto"/>
        <w:right w:val="none" w:sz="0" w:space="0" w:color="auto"/>
      </w:divBdr>
    </w:div>
    <w:div w:id="1932350107">
      <w:bodyDiv w:val="1"/>
      <w:marLeft w:val="0"/>
      <w:marRight w:val="0"/>
      <w:marTop w:val="0"/>
      <w:marBottom w:val="0"/>
      <w:divBdr>
        <w:top w:val="none" w:sz="0" w:space="0" w:color="auto"/>
        <w:left w:val="none" w:sz="0" w:space="0" w:color="auto"/>
        <w:bottom w:val="none" w:sz="0" w:space="0" w:color="auto"/>
        <w:right w:val="none" w:sz="0" w:space="0" w:color="auto"/>
      </w:divBdr>
    </w:div>
    <w:div w:id="1932351055">
      <w:bodyDiv w:val="1"/>
      <w:marLeft w:val="0"/>
      <w:marRight w:val="0"/>
      <w:marTop w:val="0"/>
      <w:marBottom w:val="0"/>
      <w:divBdr>
        <w:top w:val="none" w:sz="0" w:space="0" w:color="auto"/>
        <w:left w:val="none" w:sz="0" w:space="0" w:color="auto"/>
        <w:bottom w:val="none" w:sz="0" w:space="0" w:color="auto"/>
        <w:right w:val="none" w:sz="0" w:space="0" w:color="auto"/>
      </w:divBdr>
    </w:div>
    <w:div w:id="1932930052">
      <w:bodyDiv w:val="1"/>
      <w:marLeft w:val="0"/>
      <w:marRight w:val="0"/>
      <w:marTop w:val="0"/>
      <w:marBottom w:val="0"/>
      <w:divBdr>
        <w:top w:val="none" w:sz="0" w:space="0" w:color="auto"/>
        <w:left w:val="none" w:sz="0" w:space="0" w:color="auto"/>
        <w:bottom w:val="none" w:sz="0" w:space="0" w:color="auto"/>
        <w:right w:val="none" w:sz="0" w:space="0" w:color="auto"/>
      </w:divBdr>
    </w:div>
    <w:div w:id="1933121606">
      <w:bodyDiv w:val="1"/>
      <w:marLeft w:val="0"/>
      <w:marRight w:val="0"/>
      <w:marTop w:val="0"/>
      <w:marBottom w:val="0"/>
      <w:divBdr>
        <w:top w:val="none" w:sz="0" w:space="0" w:color="auto"/>
        <w:left w:val="none" w:sz="0" w:space="0" w:color="auto"/>
        <w:bottom w:val="none" w:sz="0" w:space="0" w:color="auto"/>
        <w:right w:val="none" w:sz="0" w:space="0" w:color="auto"/>
      </w:divBdr>
    </w:div>
    <w:div w:id="1933322013">
      <w:bodyDiv w:val="1"/>
      <w:marLeft w:val="0"/>
      <w:marRight w:val="0"/>
      <w:marTop w:val="0"/>
      <w:marBottom w:val="0"/>
      <w:divBdr>
        <w:top w:val="none" w:sz="0" w:space="0" w:color="auto"/>
        <w:left w:val="none" w:sz="0" w:space="0" w:color="auto"/>
        <w:bottom w:val="none" w:sz="0" w:space="0" w:color="auto"/>
        <w:right w:val="none" w:sz="0" w:space="0" w:color="auto"/>
      </w:divBdr>
    </w:div>
    <w:div w:id="1933395079">
      <w:bodyDiv w:val="1"/>
      <w:marLeft w:val="0"/>
      <w:marRight w:val="0"/>
      <w:marTop w:val="0"/>
      <w:marBottom w:val="0"/>
      <w:divBdr>
        <w:top w:val="none" w:sz="0" w:space="0" w:color="auto"/>
        <w:left w:val="none" w:sz="0" w:space="0" w:color="auto"/>
        <w:bottom w:val="none" w:sz="0" w:space="0" w:color="auto"/>
        <w:right w:val="none" w:sz="0" w:space="0" w:color="auto"/>
      </w:divBdr>
    </w:div>
    <w:div w:id="1933395619">
      <w:bodyDiv w:val="1"/>
      <w:marLeft w:val="0"/>
      <w:marRight w:val="0"/>
      <w:marTop w:val="0"/>
      <w:marBottom w:val="0"/>
      <w:divBdr>
        <w:top w:val="none" w:sz="0" w:space="0" w:color="auto"/>
        <w:left w:val="none" w:sz="0" w:space="0" w:color="auto"/>
        <w:bottom w:val="none" w:sz="0" w:space="0" w:color="auto"/>
        <w:right w:val="none" w:sz="0" w:space="0" w:color="auto"/>
      </w:divBdr>
    </w:div>
    <w:div w:id="1933926167">
      <w:bodyDiv w:val="1"/>
      <w:marLeft w:val="0"/>
      <w:marRight w:val="0"/>
      <w:marTop w:val="0"/>
      <w:marBottom w:val="0"/>
      <w:divBdr>
        <w:top w:val="none" w:sz="0" w:space="0" w:color="auto"/>
        <w:left w:val="none" w:sz="0" w:space="0" w:color="auto"/>
        <w:bottom w:val="none" w:sz="0" w:space="0" w:color="auto"/>
        <w:right w:val="none" w:sz="0" w:space="0" w:color="auto"/>
      </w:divBdr>
    </w:div>
    <w:div w:id="1934169330">
      <w:bodyDiv w:val="1"/>
      <w:marLeft w:val="0"/>
      <w:marRight w:val="0"/>
      <w:marTop w:val="0"/>
      <w:marBottom w:val="0"/>
      <w:divBdr>
        <w:top w:val="none" w:sz="0" w:space="0" w:color="auto"/>
        <w:left w:val="none" w:sz="0" w:space="0" w:color="auto"/>
        <w:bottom w:val="none" w:sz="0" w:space="0" w:color="auto"/>
        <w:right w:val="none" w:sz="0" w:space="0" w:color="auto"/>
      </w:divBdr>
    </w:div>
    <w:div w:id="1934169549">
      <w:bodyDiv w:val="1"/>
      <w:marLeft w:val="0"/>
      <w:marRight w:val="0"/>
      <w:marTop w:val="0"/>
      <w:marBottom w:val="0"/>
      <w:divBdr>
        <w:top w:val="none" w:sz="0" w:space="0" w:color="auto"/>
        <w:left w:val="none" w:sz="0" w:space="0" w:color="auto"/>
        <w:bottom w:val="none" w:sz="0" w:space="0" w:color="auto"/>
        <w:right w:val="none" w:sz="0" w:space="0" w:color="auto"/>
      </w:divBdr>
    </w:div>
    <w:div w:id="1934312267">
      <w:bodyDiv w:val="1"/>
      <w:marLeft w:val="0"/>
      <w:marRight w:val="0"/>
      <w:marTop w:val="0"/>
      <w:marBottom w:val="0"/>
      <w:divBdr>
        <w:top w:val="none" w:sz="0" w:space="0" w:color="auto"/>
        <w:left w:val="none" w:sz="0" w:space="0" w:color="auto"/>
        <w:bottom w:val="none" w:sz="0" w:space="0" w:color="auto"/>
        <w:right w:val="none" w:sz="0" w:space="0" w:color="auto"/>
      </w:divBdr>
    </w:div>
    <w:div w:id="1934320341">
      <w:bodyDiv w:val="1"/>
      <w:marLeft w:val="0"/>
      <w:marRight w:val="0"/>
      <w:marTop w:val="0"/>
      <w:marBottom w:val="0"/>
      <w:divBdr>
        <w:top w:val="none" w:sz="0" w:space="0" w:color="auto"/>
        <w:left w:val="none" w:sz="0" w:space="0" w:color="auto"/>
        <w:bottom w:val="none" w:sz="0" w:space="0" w:color="auto"/>
        <w:right w:val="none" w:sz="0" w:space="0" w:color="auto"/>
      </w:divBdr>
    </w:div>
    <w:div w:id="1934432920">
      <w:bodyDiv w:val="1"/>
      <w:marLeft w:val="0"/>
      <w:marRight w:val="0"/>
      <w:marTop w:val="0"/>
      <w:marBottom w:val="0"/>
      <w:divBdr>
        <w:top w:val="none" w:sz="0" w:space="0" w:color="auto"/>
        <w:left w:val="none" w:sz="0" w:space="0" w:color="auto"/>
        <w:bottom w:val="none" w:sz="0" w:space="0" w:color="auto"/>
        <w:right w:val="none" w:sz="0" w:space="0" w:color="auto"/>
      </w:divBdr>
    </w:div>
    <w:div w:id="1934435275">
      <w:bodyDiv w:val="1"/>
      <w:marLeft w:val="0"/>
      <w:marRight w:val="0"/>
      <w:marTop w:val="0"/>
      <w:marBottom w:val="0"/>
      <w:divBdr>
        <w:top w:val="none" w:sz="0" w:space="0" w:color="auto"/>
        <w:left w:val="none" w:sz="0" w:space="0" w:color="auto"/>
        <w:bottom w:val="none" w:sz="0" w:space="0" w:color="auto"/>
        <w:right w:val="none" w:sz="0" w:space="0" w:color="auto"/>
      </w:divBdr>
    </w:div>
    <w:div w:id="1934513169">
      <w:bodyDiv w:val="1"/>
      <w:marLeft w:val="0"/>
      <w:marRight w:val="0"/>
      <w:marTop w:val="0"/>
      <w:marBottom w:val="0"/>
      <w:divBdr>
        <w:top w:val="none" w:sz="0" w:space="0" w:color="auto"/>
        <w:left w:val="none" w:sz="0" w:space="0" w:color="auto"/>
        <w:bottom w:val="none" w:sz="0" w:space="0" w:color="auto"/>
        <w:right w:val="none" w:sz="0" w:space="0" w:color="auto"/>
      </w:divBdr>
    </w:div>
    <w:div w:id="1934701343">
      <w:bodyDiv w:val="1"/>
      <w:marLeft w:val="0"/>
      <w:marRight w:val="0"/>
      <w:marTop w:val="0"/>
      <w:marBottom w:val="0"/>
      <w:divBdr>
        <w:top w:val="none" w:sz="0" w:space="0" w:color="auto"/>
        <w:left w:val="none" w:sz="0" w:space="0" w:color="auto"/>
        <w:bottom w:val="none" w:sz="0" w:space="0" w:color="auto"/>
        <w:right w:val="none" w:sz="0" w:space="0" w:color="auto"/>
      </w:divBdr>
    </w:div>
    <w:div w:id="1934701393">
      <w:bodyDiv w:val="1"/>
      <w:marLeft w:val="0"/>
      <w:marRight w:val="0"/>
      <w:marTop w:val="0"/>
      <w:marBottom w:val="0"/>
      <w:divBdr>
        <w:top w:val="none" w:sz="0" w:space="0" w:color="auto"/>
        <w:left w:val="none" w:sz="0" w:space="0" w:color="auto"/>
        <w:bottom w:val="none" w:sz="0" w:space="0" w:color="auto"/>
        <w:right w:val="none" w:sz="0" w:space="0" w:color="auto"/>
      </w:divBdr>
    </w:div>
    <w:div w:id="1934702975">
      <w:bodyDiv w:val="1"/>
      <w:marLeft w:val="0"/>
      <w:marRight w:val="0"/>
      <w:marTop w:val="0"/>
      <w:marBottom w:val="0"/>
      <w:divBdr>
        <w:top w:val="none" w:sz="0" w:space="0" w:color="auto"/>
        <w:left w:val="none" w:sz="0" w:space="0" w:color="auto"/>
        <w:bottom w:val="none" w:sz="0" w:space="0" w:color="auto"/>
        <w:right w:val="none" w:sz="0" w:space="0" w:color="auto"/>
      </w:divBdr>
    </w:div>
    <w:div w:id="1934703956">
      <w:bodyDiv w:val="1"/>
      <w:marLeft w:val="0"/>
      <w:marRight w:val="0"/>
      <w:marTop w:val="0"/>
      <w:marBottom w:val="0"/>
      <w:divBdr>
        <w:top w:val="none" w:sz="0" w:space="0" w:color="auto"/>
        <w:left w:val="none" w:sz="0" w:space="0" w:color="auto"/>
        <w:bottom w:val="none" w:sz="0" w:space="0" w:color="auto"/>
        <w:right w:val="none" w:sz="0" w:space="0" w:color="auto"/>
      </w:divBdr>
    </w:div>
    <w:div w:id="1934968605">
      <w:bodyDiv w:val="1"/>
      <w:marLeft w:val="0"/>
      <w:marRight w:val="0"/>
      <w:marTop w:val="0"/>
      <w:marBottom w:val="0"/>
      <w:divBdr>
        <w:top w:val="none" w:sz="0" w:space="0" w:color="auto"/>
        <w:left w:val="none" w:sz="0" w:space="0" w:color="auto"/>
        <w:bottom w:val="none" w:sz="0" w:space="0" w:color="auto"/>
        <w:right w:val="none" w:sz="0" w:space="0" w:color="auto"/>
      </w:divBdr>
    </w:div>
    <w:div w:id="1935085739">
      <w:bodyDiv w:val="1"/>
      <w:marLeft w:val="0"/>
      <w:marRight w:val="0"/>
      <w:marTop w:val="0"/>
      <w:marBottom w:val="0"/>
      <w:divBdr>
        <w:top w:val="none" w:sz="0" w:space="0" w:color="auto"/>
        <w:left w:val="none" w:sz="0" w:space="0" w:color="auto"/>
        <w:bottom w:val="none" w:sz="0" w:space="0" w:color="auto"/>
        <w:right w:val="none" w:sz="0" w:space="0" w:color="auto"/>
      </w:divBdr>
    </w:div>
    <w:div w:id="1935287840">
      <w:bodyDiv w:val="1"/>
      <w:marLeft w:val="0"/>
      <w:marRight w:val="0"/>
      <w:marTop w:val="0"/>
      <w:marBottom w:val="0"/>
      <w:divBdr>
        <w:top w:val="none" w:sz="0" w:space="0" w:color="auto"/>
        <w:left w:val="none" w:sz="0" w:space="0" w:color="auto"/>
        <w:bottom w:val="none" w:sz="0" w:space="0" w:color="auto"/>
        <w:right w:val="none" w:sz="0" w:space="0" w:color="auto"/>
      </w:divBdr>
    </w:div>
    <w:div w:id="1935360002">
      <w:bodyDiv w:val="1"/>
      <w:marLeft w:val="0"/>
      <w:marRight w:val="0"/>
      <w:marTop w:val="0"/>
      <w:marBottom w:val="0"/>
      <w:divBdr>
        <w:top w:val="none" w:sz="0" w:space="0" w:color="auto"/>
        <w:left w:val="none" w:sz="0" w:space="0" w:color="auto"/>
        <w:bottom w:val="none" w:sz="0" w:space="0" w:color="auto"/>
        <w:right w:val="none" w:sz="0" w:space="0" w:color="auto"/>
      </w:divBdr>
    </w:div>
    <w:div w:id="1935436851">
      <w:bodyDiv w:val="1"/>
      <w:marLeft w:val="0"/>
      <w:marRight w:val="0"/>
      <w:marTop w:val="0"/>
      <w:marBottom w:val="0"/>
      <w:divBdr>
        <w:top w:val="none" w:sz="0" w:space="0" w:color="auto"/>
        <w:left w:val="none" w:sz="0" w:space="0" w:color="auto"/>
        <w:bottom w:val="none" w:sz="0" w:space="0" w:color="auto"/>
        <w:right w:val="none" w:sz="0" w:space="0" w:color="auto"/>
      </w:divBdr>
    </w:div>
    <w:div w:id="1935551428">
      <w:bodyDiv w:val="1"/>
      <w:marLeft w:val="0"/>
      <w:marRight w:val="0"/>
      <w:marTop w:val="0"/>
      <w:marBottom w:val="0"/>
      <w:divBdr>
        <w:top w:val="none" w:sz="0" w:space="0" w:color="auto"/>
        <w:left w:val="none" w:sz="0" w:space="0" w:color="auto"/>
        <w:bottom w:val="none" w:sz="0" w:space="0" w:color="auto"/>
        <w:right w:val="none" w:sz="0" w:space="0" w:color="auto"/>
      </w:divBdr>
    </w:div>
    <w:div w:id="1935892314">
      <w:bodyDiv w:val="1"/>
      <w:marLeft w:val="0"/>
      <w:marRight w:val="0"/>
      <w:marTop w:val="0"/>
      <w:marBottom w:val="0"/>
      <w:divBdr>
        <w:top w:val="none" w:sz="0" w:space="0" w:color="auto"/>
        <w:left w:val="none" w:sz="0" w:space="0" w:color="auto"/>
        <w:bottom w:val="none" w:sz="0" w:space="0" w:color="auto"/>
        <w:right w:val="none" w:sz="0" w:space="0" w:color="auto"/>
      </w:divBdr>
    </w:div>
    <w:div w:id="1935898793">
      <w:bodyDiv w:val="1"/>
      <w:marLeft w:val="0"/>
      <w:marRight w:val="0"/>
      <w:marTop w:val="0"/>
      <w:marBottom w:val="0"/>
      <w:divBdr>
        <w:top w:val="none" w:sz="0" w:space="0" w:color="auto"/>
        <w:left w:val="none" w:sz="0" w:space="0" w:color="auto"/>
        <w:bottom w:val="none" w:sz="0" w:space="0" w:color="auto"/>
        <w:right w:val="none" w:sz="0" w:space="0" w:color="auto"/>
      </w:divBdr>
    </w:div>
    <w:div w:id="1936085332">
      <w:bodyDiv w:val="1"/>
      <w:marLeft w:val="0"/>
      <w:marRight w:val="0"/>
      <w:marTop w:val="0"/>
      <w:marBottom w:val="0"/>
      <w:divBdr>
        <w:top w:val="none" w:sz="0" w:space="0" w:color="auto"/>
        <w:left w:val="none" w:sz="0" w:space="0" w:color="auto"/>
        <w:bottom w:val="none" w:sz="0" w:space="0" w:color="auto"/>
        <w:right w:val="none" w:sz="0" w:space="0" w:color="auto"/>
      </w:divBdr>
    </w:div>
    <w:div w:id="1936206327">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786058">
      <w:bodyDiv w:val="1"/>
      <w:marLeft w:val="0"/>
      <w:marRight w:val="0"/>
      <w:marTop w:val="0"/>
      <w:marBottom w:val="0"/>
      <w:divBdr>
        <w:top w:val="none" w:sz="0" w:space="0" w:color="auto"/>
        <w:left w:val="none" w:sz="0" w:space="0" w:color="auto"/>
        <w:bottom w:val="none" w:sz="0" w:space="0" w:color="auto"/>
        <w:right w:val="none" w:sz="0" w:space="0" w:color="auto"/>
      </w:divBdr>
    </w:div>
    <w:div w:id="1936787101">
      <w:bodyDiv w:val="1"/>
      <w:marLeft w:val="0"/>
      <w:marRight w:val="0"/>
      <w:marTop w:val="0"/>
      <w:marBottom w:val="0"/>
      <w:divBdr>
        <w:top w:val="none" w:sz="0" w:space="0" w:color="auto"/>
        <w:left w:val="none" w:sz="0" w:space="0" w:color="auto"/>
        <w:bottom w:val="none" w:sz="0" w:space="0" w:color="auto"/>
        <w:right w:val="none" w:sz="0" w:space="0" w:color="auto"/>
      </w:divBdr>
    </w:div>
    <w:div w:id="1936937912">
      <w:bodyDiv w:val="1"/>
      <w:marLeft w:val="0"/>
      <w:marRight w:val="0"/>
      <w:marTop w:val="0"/>
      <w:marBottom w:val="0"/>
      <w:divBdr>
        <w:top w:val="none" w:sz="0" w:space="0" w:color="auto"/>
        <w:left w:val="none" w:sz="0" w:space="0" w:color="auto"/>
        <w:bottom w:val="none" w:sz="0" w:space="0" w:color="auto"/>
        <w:right w:val="none" w:sz="0" w:space="0" w:color="auto"/>
      </w:divBdr>
    </w:div>
    <w:div w:id="1936940070">
      <w:bodyDiv w:val="1"/>
      <w:marLeft w:val="0"/>
      <w:marRight w:val="0"/>
      <w:marTop w:val="0"/>
      <w:marBottom w:val="0"/>
      <w:divBdr>
        <w:top w:val="none" w:sz="0" w:space="0" w:color="auto"/>
        <w:left w:val="none" w:sz="0" w:space="0" w:color="auto"/>
        <w:bottom w:val="none" w:sz="0" w:space="0" w:color="auto"/>
        <w:right w:val="none" w:sz="0" w:space="0" w:color="auto"/>
      </w:divBdr>
    </w:div>
    <w:div w:id="1937056038">
      <w:bodyDiv w:val="1"/>
      <w:marLeft w:val="0"/>
      <w:marRight w:val="0"/>
      <w:marTop w:val="0"/>
      <w:marBottom w:val="0"/>
      <w:divBdr>
        <w:top w:val="none" w:sz="0" w:space="0" w:color="auto"/>
        <w:left w:val="none" w:sz="0" w:space="0" w:color="auto"/>
        <w:bottom w:val="none" w:sz="0" w:space="0" w:color="auto"/>
        <w:right w:val="none" w:sz="0" w:space="0" w:color="auto"/>
      </w:divBdr>
    </w:div>
    <w:div w:id="1937208177">
      <w:bodyDiv w:val="1"/>
      <w:marLeft w:val="0"/>
      <w:marRight w:val="0"/>
      <w:marTop w:val="0"/>
      <w:marBottom w:val="0"/>
      <w:divBdr>
        <w:top w:val="none" w:sz="0" w:space="0" w:color="auto"/>
        <w:left w:val="none" w:sz="0" w:space="0" w:color="auto"/>
        <w:bottom w:val="none" w:sz="0" w:space="0" w:color="auto"/>
        <w:right w:val="none" w:sz="0" w:space="0" w:color="auto"/>
      </w:divBdr>
    </w:div>
    <w:div w:id="1937247037">
      <w:bodyDiv w:val="1"/>
      <w:marLeft w:val="0"/>
      <w:marRight w:val="0"/>
      <w:marTop w:val="0"/>
      <w:marBottom w:val="0"/>
      <w:divBdr>
        <w:top w:val="none" w:sz="0" w:space="0" w:color="auto"/>
        <w:left w:val="none" w:sz="0" w:space="0" w:color="auto"/>
        <w:bottom w:val="none" w:sz="0" w:space="0" w:color="auto"/>
        <w:right w:val="none" w:sz="0" w:space="0" w:color="auto"/>
      </w:divBdr>
    </w:div>
    <w:div w:id="1937328370">
      <w:bodyDiv w:val="1"/>
      <w:marLeft w:val="0"/>
      <w:marRight w:val="0"/>
      <w:marTop w:val="0"/>
      <w:marBottom w:val="0"/>
      <w:divBdr>
        <w:top w:val="none" w:sz="0" w:space="0" w:color="auto"/>
        <w:left w:val="none" w:sz="0" w:space="0" w:color="auto"/>
        <w:bottom w:val="none" w:sz="0" w:space="0" w:color="auto"/>
        <w:right w:val="none" w:sz="0" w:space="0" w:color="auto"/>
      </w:divBdr>
    </w:div>
    <w:div w:id="1937516206">
      <w:bodyDiv w:val="1"/>
      <w:marLeft w:val="0"/>
      <w:marRight w:val="0"/>
      <w:marTop w:val="0"/>
      <w:marBottom w:val="0"/>
      <w:divBdr>
        <w:top w:val="none" w:sz="0" w:space="0" w:color="auto"/>
        <w:left w:val="none" w:sz="0" w:space="0" w:color="auto"/>
        <w:bottom w:val="none" w:sz="0" w:space="0" w:color="auto"/>
        <w:right w:val="none" w:sz="0" w:space="0" w:color="auto"/>
      </w:divBdr>
    </w:div>
    <w:div w:id="1937590415">
      <w:bodyDiv w:val="1"/>
      <w:marLeft w:val="0"/>
      <w:marRight w:val="0"/>
      <w:marTop w:val="0"/>
      <w:marBottom w:val="0"/>
      <w:divBdr>
        <w:top w:val="none" w:sz="0" w:space="0" w:color="auto"/>
        <w:left w:val="none" w:sz="0" w:space="0" w:color="auto"/>
        <w:bottom w:val="none" w:sz="0" w:space="0" w:color="auto"/>
        <w:right w:val="none" w:sz="0" w:space="0" w:color="auto"/>
      </w:divBdr>
    </w:div>
    <w:div w:id="1937591726">
      <w:bodyDiv w:val="1"/>
      <w:marLeft w:val="0"/>
      <w:marRight w:val="0"/>
      <w:marTop w:val="0"/>
      <w:marBottom w:val="0"/>
      <w:divBdr>
        <w:top w:val="none" w:sz="0" w:space="0" w:color="auto"/>
        <w:left w:val="none" w:sz="0" w:space="0" w:color="auto"/>
        <w:bottom w:val="none" w:sz="0" w:space="0" w:color="auto"/>
        <w:right w:val="none" w:sz="0" w:space="0" w:color="auto"/>
      </w:divBdr>
    </w:div>
    <w:div w:id="1938056489">
      <w:bodyDiv w:val="1"/>
      <w:marLeft w:val="0"/>
      <w:marRight w:val="0"/>
      <w:marTop w:val="0"/>
      <w:marBottom w:val="0"/>
      <w:divBdr>
        <w:top w:val="none" w:sz="0" w:space="0" w:color="auto"/>
        <w:left w:val="none" w:sz="0" w:space="0" w:color="auto"/>
        <w:bottom w:val="none" w:sz="0" w:space="0" w:color="auto"/>
        <w:right w:val="none" w:sz="0" w:space="0" w:color="auto"/>
      </w:divBdr>
    </w:div>
    <w:div w:id="1938170317">
      <w:bodyDiv w:val="1"/>
      <w:marLeft w:val="0"/>
      <w:marRight w:val="0"/>
      <w:marTop w:val="0"/>
      <w:marBottom w:val="0"/>
      <w:divBdr>
        <w:top w:val="none" w:sz="0" w:space="0" w:color="auto"/>
        <w:left w:val="none" w:sz="0" w:space="0" w:color="auto"/>
        <w:bottom w:val="none" w:sz="0" w:space="0" w:color="auto"/>
        <w:right w:val="none" w:sz="0" w:space="0" w:color="auto"/>
      </w:divBdr>
    </w:div>
    <w:div w:id="1938173838">
      <w:bodyDiv w:val="1"/>
      <w:marLeft w:val="0"/>
      <w:marRight w:val="0"/>
      <w:marTop w:val="0"/>
      <w:marBottom w:val="0"/>
      <w:divBdr>
        <w:top w:val="none" w:sz="0" w:space="0" w:color="auto"/>
        <w:left w:val="none" w:sz="0" w:space="0" w:color="auto"/>
        <w:bottom w:val="none" w:sz="0" w:space="0" w:color="auto"/>
        <w:right w:val="none" w:sz="0" w:space="0" w:color="auto"/>
      </w:divBdr>
    </w:div>
    <w:div w:id="1938293187">
      <w:bodyDiv w:val="1"/>
      <w:marLeft w:val="0"/>
      <w:marRight w:val="0"/>
      <w:marTop w:val="0"/>
      <w:marBottom w:val="0"/>
      <w:divBdr>
        <w:top w:val="none" w:sz="0" w:space="0" w:color="auto"/>
        <w:left w:val="none" w:sz="0" w:space="0" w:color="auto"/>
        <w:bottom w:val="none" w:sz="0" w:space="0" w:color="auto"/>
        <w:right w:val="none" w:sz="0" w:space="0" w:color="auto"/>
      </w:divBdr>
    </w:div>
    <w:div w:id="1938361512">
      <w:bodyDiv w:val="1"/>
      <w:marLeft w:val="0"/>
      <w:marRight w:val="0"/>
      <w:marTop w:val="0"/>
      <w:marBottom w:val="0"/>
      <w:divBdr>
        <w:top w:val="none" w:sz="0" w:space="0" w:color="auto"/>
        <w:left w:val="none" w:sz="0" w:space="0" w:color="auto"/>
        <w:bottom w:val="none" w:sz="0" w:space="0" w:color="auto"/>
        <w:right w:val="none" w:sz="0" w:space="0" w:color="auto"/>
      </w:divBdr>
    </w:div>
    <w:div w:id="1938362801">
      <w:bodyDiv w:val="1"/>
      <w:marLeft w:val="0"/>
      <w:marRight w:val="0"/>
      <w:marTop w:val="0"/>
      <w:marBottom w:val="0"/>
      <w:divBdr>
        <w:top w:val="none" w:sz="0" w:space="0" w:color="auto"/>
        <w:left w:val="none" w:sz="0" w:space="0" w:color="auto"/>
        <w:bottom w:val="none" w:sz="0" w:space="0" w:color="auto"/>
        <w:right w:val="none" w:sz="0" w:space="0" w:color="auto"/>
      </w:divBdr>
    </w:div>
    <w:div w:id="1938444094">
      <w:bodyDiv w:val="1"/>
      <w:marLeft w:val="0"/>
      <w:marRight w:val="0"/>
      <w:marTop w:val="0"/>
      <w:marBottom w:val="0"/>
      <w:divBdr>
        <w:top w:val="none" w:sz="0" w:space="0" w:color="auto"/>
        <w:left w:val="none" w:sz="0" w:space="0" w:color="auto"/>
        <w:bottom w:val="none" w:sz="0" w:space="0" w:color="auto"/>
        <w:right w:val="none" w:sz="0" w:space="0" w:color="auto"/>
      </w:divBdr>
    </w:div>
    <w:div w:id="1938827802">
      <w:bodyDiv w:val="1"/>
      <w:marLeft w:val="0"/>
      <w:marRight w:val="0"/>
      <w:marTop w:val="0"/>
      <w:marBottom w:val="0"/>
      <w:divBdr>
        <w:top w:val="none" w:sz="0" w:space="0" w:color="auto"/>
        <w:left w:val="none" w:sz="0" w:space="0" w:color="auto"/>
        <w:bottom w:val="none" w:sz="0" w:space="0" w:color="auto"/>
        <w:right w:val="none" w:sz="0" w:space="0" w:color="auto"/>
      </w:divBdr>
    </w:div>
    <w:div w:id="1938829622">
      <w:bodyDiv w:val="1"/>
      <w:marLeft w:val="0"/>
      <w:marRight w:val="0"/>
      <w:marTop w:val="0"/>
      <w:marBottom w:val="0"/>
      <w:divBdr>
        <w:top w:val="none" w:sz="0" w:space="0" w:color="auto"/>
        <w:left w:val="none" w:sz="0" w:space="0" w:color="auto"/>
        <w:bottom w:val="none" w:sz="0" w:space="0" w:color="auto"/>
        <w:right w:val="none" w:sz="0" w:space="0" w:color="auto"/>
      </w:divBdr>
    </w:div>
    <w:div w:id="1938904801">
      <w:bodyDiv w:val="1"/>
      <w:marLeft w:val="0"/>
      <w:marRight w:val="0"/>
      <w:marTop w:val="0"/>
      <w:marBottom w:val="0"/>
      <w:divBdr>
        <w:top w:val="none" w:sz="0" w:space="0" w:color="auto"/>
        <w:left w:val="none" w:sz="0" w:space="0" w:color="auto"/>
        <w:bottom w:val="none" w:sz="0" w:space="0" w:color="auto"/>
        <w:right w:val="none" w:sz="0" w:space="0" w:color="auto"/>
      </w:divBdr>
    </w:div>
    <w:div w:id="1938905477">
      <w:bodyDiv w:val="1"/>
      <w:marLeft w:val="0"/>
      <w:marRight w:val="0"/>
      <w:marTop w:val="0"/>
      <w:marBottom w:val="0"/>
      <w:divBdr>
        <w:top w:val="none" w:sz="0" w:space="0" w:color="auto"/>
        <w:left w:val="none" w:sz="0" w:space="0" w:color="auto"/>
        <w:bottom w:val="none" w:sz="0" w:space="0" w:color="auto"/>
        <w:right w:val="none" w:sz="0" w:space="0" w:color="auto"/>
      </w:divBdr>
    </w:div>
    <w:div w:id="1938978474">
      <w:bodyDiv w:val="1"/>
      <w:marLeft w:val="0"/>
      <w:marRight w:val="0"/>
      <w:marTop w:val="0"/>
      <w:marBottom w:val="0"/>
      <w:divBdr>
        <w:top w:val="none" w:sz="0" w:space="0" w:color="auto"/>
        <w:left w:val="none" w:sz="0" w:space="0" w:color="auto"/>
        <w:bottom w:val="none" w:sz="0" w:space="0" w:color="auto"/>
        <w:right w:val="none" w:sz="0" w:space="0" w:color="auto"/>
      </w:divBdr>
    </w:div>
    <w:div w:id="1939171363">
      <w:bodyDiv w:val="1"/>
      <w:marLeft w:val="0"/>
      <w:marRight w:val="0"/>
      <w:marTop w:val="0"/>
      <w:marBottom w:val="0"/>
      <w:divBdr>
        <w:top w:val="none" w:sz="0" w:space="0" w:color="auto"/>
        <w:left w:val="none" w:sz="0" w:space="0" w:color="auto"/>
        <w:bottom w:val="none" w:sz="0" w:space="0" w:color="auto"/>
        <w:right w:val="none" w:sz="0" w:space="0" w:color="auto"/>
      </w:divBdr>
    </w:div>
    <w:div w:id="1939173238">
      <w:bodyDiv w:val="1"/>
      <w:marLeft w:val="0"/>
      <w:marRight w:val="0"/>
      <w:marTop w:val="0"/>
      <w:marBottom w:val="0"/>
      <w:divBdr>
        <w:top w:val="none" w:sz="0" w:space="0" w:color="auto"/>
        <w:left w:val="none" w:sz="0" w:space="0" w:color="auto"/>
        <w:bottom w:val="none" w:sz="0" w:space="0" w:color="auto"/>
        <w:right w:val="none" w:sz="0" w:space="0" w:color="auto"/>
      </w:divBdr>
    </w:div>
    <w:div w:id="1939217694">
      <w:bodyDiv w:val="1"/>
      <w:marLeft w:val="0"/>
      <w:marRight w:val="0"/>
      <w:marTop w:val="0"/>
      <w:marBottom w:val="0"/>
      <w:divBdr>
        <w:top w:val="none" w:sz="0" w:space="0" w:color="auto"/>
        <w:left w:val="none" w:sz="0" w:space="0" w:color="auto"/>
        <w:bottom w:val="none" w:sz="0" w:space="0" w:color="auto"/>
        <w:right w:val="none" w:sz="0" w:space="0" w:color="auto"/>
      </w:divBdr>
    </w:div>
    <w:div w:id="1939218271">
      <w:bodyDiv w:val="1"/>
      <w:marLeft w:val="0"/>
      <w:marRight w:val="0"/>
      <w:marTop w:val="0"/>
      <w:marBottom w:val="0"/>
      <w:divBdr>
        <w:top w:val="none" w:sz="0" w:space="0" w:color="auto"/>
        <w:left w:val="none" w:sz="0" w:space="0" w:color="auto"/>
        <w:bottom w:val="none" w:sz="0" w:space="0" w:color="auto"/>
        <w:right w:val="none" w:sz="0" w:space="0" w:color="auto"/>
      </w:divBdr>
    </w:div>
    <w:div w:id="1939219706">
      <w:bodyDiv w:val="1"/>
      <w:marLeft w:val="0"/>
      <w:marRight w:val="0"/>
      <w:marTop w:val="0"/>
      <w:marBottom w:val="0"/>
      <w:divBdr>
        <w:top w:val="none" w:sz="0" w:space="0" w:color="auto"/>
        <w:left w:val="none" w:sz="0" w:space="0" w:color="auto"/>
        <w:bottom w:val="none" w:sz="0" w:space="0" w:color="auto"/>
        <w:right w:val="none" w:sz="0" w:space="0" w:color="auto"/>
      </w:divBdr>
    </w:div>
    <w:div w:id="1939603558">
      <w:bodyDiv w:val="1"/>
      <w:marLeft w:val="0"/>
      <w:marRight w:val="0"/>
      <w:marTop w:val="0"/>
      <w:marBottom w:val="0"/>
      <w:divBdr>
        <w:top w:val="none" w:sz="0" w:space="0" w:color="auto"/>
        <w:left w:val="none" w:sz="0" w:space="0" w:color="auto"/>
        <w:bottom w:val="none" w:sz="0" w:space="0" w:color="auto"/>
        <w:right w:val="none" w:sz="0" w:space="0" w:color="auto"/>
      </w:divBdr>
    </w:div>
    <w:div w:id="1939944849">
      <w:bodyDiv w:val="1"/>
      <w:marLeft w:val="0"/>
      <w:marRight w:val="0"/>
      <w:marTop w:val="0"/>
      <w:marBottom w:val="0"/>
      <w:divBdr>
        <w:top w:val="none" w:sz="0" w:space="0" w:color="auto"/>
        <w:left w:val="none" w:sz="0" w:space="0" w:color="auto"/>
        <w:bottom w:val="none" w:sz="0" w:space="0" w:color="auto"/>
        <w:right w:val="none" w:sz="0" w:space="0" w:color="auto"/>
      </w:divBdr>
    </w:div>
    <w:div w:id="1940018567">
      <w:bodyDiv w:val="1"/>
      <w:marLeft w:val="0"/>
      <w:marRight w:val="0"/>
      <w:marTop w:val="0"/>
      <w:marBottom w:val="0"/>
      <w:divBdr>
        <w:top w:val="none" w:sz="0" w:space="0" w:color="auto"/>
        <w:left w:val="none" w:sz="0" w:space="0" w:color="auto"/>
        <w:bottom w:val="none" w:sz="0" w:space="0" w:color="auto"/>
        <w:right w:val="none" w:sz="0" w:space="0" w:color="auto"/>
      </w:divBdr>
    </w:div>
    <w:div w:id="1940212801">
      <w:bodyDiv w:val="1"/>
      <w:marLeft w:val="0"/>
      <w:marRight w:val="0"/>
      <w:marTop w:val="0"/>
      <w:marBottom w:val="0"/>
      <w:divBdr>
        <w:top w:val="none" w:sz="0" w:space="0" w:color="auto"/>
        <w:left w:val="none" w:sz="0" w:space="0" w:color="auto"/>
        <w:bottom w:val="none" w:sz="0" w:space="0" w:color="auto"/>
        <w:right w:val="none" w:sz="0" w:space="0" w:color="auto"/>
      </w:divBdr>
    </w:div>
    <w:div w:id="1940261260">
      <w:bodyDiv w:val="1"/>
      <w:marLeft w:val="0"/>
      <w:marRight w:val="0"/>
      <w:marTop w:val="0"/>
      <w:marBottom w:val="0"/>
      <w:divBdr>
        <w:top w:val="none" w:sz="0" w:space="0" w:color="auto"/>
        <w:left w:val="none" w:sz="0" w:space="0" w:color="auto"/>
        <w:bottom w:val="none" w:sz="0" w:space="0" w:color="auto"/>
        <w:right w:val="none" w:sz="0" w:space="0" w:color="auto"/>
      </w:divBdr>
    </w:div>
    <w:div w:id="1940403978">
      <w:bodyDiv w:val="1"/>
      <w:marLeft w:val="0"/>
      <w:marRight w:val="0"/>
      <w:marTop w:val="0"/>
      <w:marBottom w:val="0"/>
      <w:divBdr>
        <w:top w:val="none" w:sz="0" w:space="0" w:color="auto"/>
        <w:left w:val="none" w:sz="0" w:space="0" w:color="auto"/>
        <w:bottom w:val="none" w:sz="0" w:space="0" w:color="auto"/>
        <w:right w:val="none" w:sz="0" w:space="0" w:color="auto"/>
      </w:divBdr>
    </w:div>
    <w:div w:id="1940410306">
      <w:bodyDiv w:val="1"/>
      <w:marLeft w:val="0"/>
      <w:marRight w:val="0"/>
      <w:marTop w:val="0"/>
      <w:marBottom w:val="0"/>
      <w:divBdr>
        <w:top w:val="none" w:sz="0" w:space="0" w:color="auto"/>
        <w:left w:val="none" w:sz="0" w:space="0" w:color="auto"/>
        <w:bottom w:val="none" w:sz="0" w:space="0" w:color="auto"/>
        <w:right w:val="none" w:sz="0" w:space="0" w:color="auto"/>
      </w:divBdr>
    </w:div>
    <w:div w:id="1940482696">
      <w:bodyDiv w:val="1"/>
      <w:marLeft w:val="0"/>
      <w:marRight w:val="0"/>
      <w:marTop w:val="0"/>
      <w:marBottom w:val="0"/>
      <w:divBdr>
        <w:top w:val="none" w:sz="0" w:space="0" w:color="auto"/>
        <w:left w:val="none" w:sz="0" w:space="0" w:color="auto"/>
        <w:bottom w:val="none" w:sz="0" w:space="0" w:color="auto"/>
        <w:right w:val="none" w:sz="0" w:space="0" w:color="auto"/>
      </w:divBdr>
    </w:div>
    <w:div w:id="1940485431">
      <w:bodyDiv w:val="1"/>
      <w:marLeft w:val="0"/>
      <w:marRight w:val="0"/>
      <w:marTop w:val="0"/>
      <w:marBottom w:val="0"/>
      <w:divBdr>
        <w:top w:val="none" w:sz="0" w:space="0" w:color="auto"/>
        <w:left w:val="none" w:sz="0" w:space="0" w:color="auto"/>
        <w:bottom w:val="none" w:sz="0" w:space="0" w:color="auto"/>
        <w:right w:val="none" w:sz="0" w:space="0" w:color="auto"/>
      </w:divBdr>
    </w:div>
    <w:div w:id="1940673217">
      <w:bodyDiv w:val="1"/>
      <w:marLeft w:val="0"/>
      <w:marRight w:val="0"/>
      <w:marTop w:val="0"/>
      <w:marBottom w:val="0"/>
      <w:divBdr>
        <w:top w:val="none" w:sz="0" w:space="0" w:color="auto"/>
        <w:left w:val="none" w:sz="0" w:space="0" w:color="auto"/>
        <w:bottom w:val="none" w:sz="0" w:space="0" w:color="auto"/>
        <w:right w:val="none" w:sz="0" w:space="0" w:color="auto"/>
      </w:divBdr>
    </w:div>
    <w:div w:id="1940679622">
      <w:bodyDiv w:val="1"/>
      <w:marLeft w:val="0"/>
      <w:marRight w:val="0"/>
      <w:marTop w:val="0"/>
      <w:marBottom w:val="0"/>
      <w:divBdr>
        <w:top w:val="none" w:sz="0" w:space="0" w:color="auto"/>
        <w:left w:val="none" w:sz="0" w:space="0" w:color="auto"/>
        <w:bottom w:val="none" w:sz="0" w:space="0" w:color="auto"/>
        <w:right w:val="none" w:sz="0" w:space="0" w:color="auto"/>
      </w:divBdr>
    </w:div>
    <w:div w:id="1940749207">
      <w:bodyDiv w:val="1"/>
      <w:marLeft w:val="0"/>
      <w:marRight w:val="0"/>
      <w:marTop w:val="0"/>
      <w:marBottom w:val="0"/>
      <w:divBdr>
        <w:top w:val="none" w:sz="0" w:space="0" w:color="auto"/>
        <w:left w:val="none" w:sz="0" w:space="0" w:color="auto"/>
        <w:bottom w:val="none" w:sz="0" w:space="0" w:color="auto"/>
        <w:right w:val="none" w:sz="0" w:space="0" w:color="auto"/>
      </w:divBdr>
    </w:div>
    <w:div w:id="1940750134">
      <w:bodyDiv w:val="1"/>
      <w:marLeft w:val="0"/>
      <w:marRight w:val="0"/>
      <w:marTop w:val="0"/>
      <w:marBottom w:val="0"/>
      <w:divBdr>
        <w:top w:val="none" w:sz="0" w:space="0" w:color="auto"/>
        <w:left w:val="none" w:sz="0" w:space="0" w:color="auto"/>
        <w:bottom w:val="none" w:sz="0" w:space="0" w:color="auto"/>
        <w:right w:val="none" w:sz="0" w:space="0" w:color="auto"/>
      </w:divBdr>
    </w:div>
    <w:div w:id="1940797809">
      <w:bodyDiv w:val="1"/>
      <w:marLeft w:val="0"/>
      <w:marRight w:val="0"/>
      <w:marTop w:val="0"/>
      <w:marBottom w:val="0"/>
      <w:divBdr>
        <w:top w:val="none" w:sz="0" w:space="0" w:color="auto"/>
        <w:left w:val="none" w:sz="0" w:space="0" w:color="auto"/>
        <w:bottom w:val="none" w:sz="0" w:space="0" w:color="auto"/>
        <w:right w:val="none" w:sz="0" w:space="0" w:color="auto"/>
      </w:divBdr>
    </w:div>
    <w:div w:id="1940872213">
      <w:bodyDiv w:val="1"/>
      <w:marLeft w:val="0"/>
      <w:marRight w:val="0"/>
      <w:marTop w:val="0"/>
      <w:marBottom w:val="0"/>
      <w:divBdr>
        <w:top w:val="none" w:sz="0" w:space="0" w:color="auto"/>
        <w:left w:val="none" w:sz="0" w:space="0" w:color="auto"/>
        <w:bottom w:val="none" w:sz="0" w:space="0" w:color="auto"/>
        <w:right w:val="none" w:sz="0" w:space="0" w:color="auto"/>
      </w:divBdr>
    </w:div>
    <w:div w:id="1941059003">
      <w:bodyDiv w:val="1"/>
      <w:marLeft w:val="0"/>
      <w:marRight w:val="0"/>
      <w:marTop w:val="0"/>
      <w:marBottom w:val="0"/>
      <w:divBdr>
        <w:top w:val="none" w:sz="0" w:space="0" w:color="auto"/>
        <w:left w:val="none" w:sz="0" w:space="0" w:color="auto"/>
        <w:bottom w:val="none" w:sz="0" w:space="0" w:color="auto"/>
        <w:right w:val="none" w:sz="0" w:space="0" w:color="auto"/>
      </w:divBdr>
    </w:div>
    <w:div w:id="1941178349">
      <w:bodyDiv w:val="1"/>
      <w:marLeft w:val="0"/>
      <w:marRight w:val="0"/>
      <w:marTop w:val="0"/>
      <w:marBottom w:val="0"/>
      <w:divBdr>
        <w:top w:val="none" w:sz="0" w:space="0" w:color="auto"/>
        <w:left w:val="none" w:sz="0" w:space="0" w:color="auto"/>
        <w:bottom w:val="none" w:sz="0" w:space="0" w:color="auto"/>
        <w:right w:val="none" w:sz="0" w:space="0" w:color="auto"/>
      </w:divBdr>
    </w:div>
    <w:div w:id="1941374478">
      <w:bodyDiv w:val="1"/>
      <w:marLeft w:val="0"/>
      <w:marRight w:val="0"/>
      <w:marTop w:val="0"/>
      <w:marBottom w:val="0"/>
      <w:divBdr>
        <w:top w:val="none" w:sz="0" w:space="0" w:color="auto"/>
        <w:left w:val="none" w:sz="0" w:space="0" w:color="auto"/>
        <w:bottom w:val="none" w:sz="0" w:space="0" w:color="auto"/>
        <w:right w:val="none" w:sz="0" w:space="0" w:color="auto"/>
      </w:divBdr>
    </w:div>
    <w:div w:id="1941445374">
      <w:bodyDiv w:val="1"/>
      <w:marLeft w:val="0"/>
      <w:marRight w:val="0"/>
      <w:marTop w:val="0"/>
      <w:marBottom w:val="0"/>
      <w:divBdr>
        <w:top w:val="none" w:sz="0" w:space="0" w:color="auto"/>
        <w:left w:val="none" w:sz="0" w:space="0" w:color="auto"/>
        <w:bottom w:val="none" w:sz="0" w:space="0" w:color="auto"/>
        <w:right w:val="none" w:sz="0" w:space="0" w:color="auto"/>
      </w:divBdr>
    </w:div>
    <w:div w:id="1941453697">
      <w:bodyDiv w:val="1"/>
      <w:marLeft w:val="0"/>
      <w:marRight w:val="0"/>
      <w:marTop w:val="0"/>
      <w:marBottom w:val="0"/>
      <w:divBdr>
        <w:top w:val="none" w:sz="0" w:space="0" w:color="auto"/>
        <w:left w:val="none" w:sz="0" w:space="0" w:color="auto"/>
        <w:bottom w:val="none" w:sz="0" w:space="0" w:color="auto"/>
        <w:right w:val="none" w:sz="0" w:space="0" w:color="auto"/>
      </w:divBdr>
    </w:div>
    <w:div w:id="1941646289">
      <w:bodyDiv w:val="1"/>
      <w:marLeft w:val="0"/>
      <w:marRight w:val="0"/>
      <w:marTop w:val="0"/>
      <w:marBottom w:val="0"/>
      <w:divBdr>
        <w:top w:val="none" w:sz="0" w:space="0" w:color="auto"/>
        <w:left w:val="none" w:sz="0" w:space="0" w:color="auto"/>
        <w:bottom w:val="none" w:sz="0" w:space="0" w:color="auto"/>
        <w:right w:val="none" w:sz="0" w:space="0" w:color="auto"/>
      </w:divBdr>
    </w:div>
    <w:div w:id="1941719137">
      <w:bodyDiv w:val="1"/>
      <w:marLeft w:val="0"/>
      <w:marRight w:val="0"/>
      <w:marTop w:val="0"/>
      <w:marBottom w:val="0"/>
      <w:divBdr>
        <w:top w:val="none" w:sz="0" w:space="0" w:color="auto"/>
        <w:left w:val="none" w:sz="0" w:space="0" w:color="auto"/>
        <w:bottom w:val="none" w:sz="0" w:space="0" w:color="auto"/>
        <w:right w:val="none" w:sz="0" w:space="0" w:color="auto"/>
      </w:divBdr>
    </w:div>
    <w:div w:id="1942033239">
      <w:bodyDiv w:val="1"/>
      <w:marLeft w:val="0"/>
      <w:marRight w:val="0"/>
      <w:marTop w:val="0"/>
      <w:marBottom w:val="0"/>
      <w:divBdr>
        <w:top w:val="none" w:sz="0" w:space="0" w:color="auto"/>
        <w:left w:val="none" w:sz="0" w:space="0" w:color="auto"/>
        <w:bottom w:val="none" w:sz="0" w:space="0" w:color="auto"/>
        <w:right w:val="none" w:sz="0" w:space="0" w:color="auto"/>
      </w:divBdr>
    </w:div>
    <w:div w:id="1942225584">
      <w:bodyDiv w:val="1"/>
      <w:marLeft w:val="0"/>
      <w:marRight w:val="0"/>
      <w:marTop w:val="0"/>
      <w:marBottom w:val="0"/>
      <w:divBdr>
        <w:top w:val="none" w:sz="0" w:space="0" w:color="auto"/>
        <w:left w:val="none" w:sz="0" w:space="0" w:color="auto"/>
        <w:bottom w:val="none" w:sz="0" w:space="0" w:color="auto"/>
        <w:right w:val="none" w:sz="0" w:space="0" w:color="auto"/>
      </w:divBdr>
    </w:div>
    <w:div w:id="1942252882">
      <w:bodyDiv w:val="1"/>
      <w:marLeft w:val="0"/>
      <w:marRight w:val="0"/>
      <w:marTop w:val="0"/>
      <w:marBottom w:val="0"/>
      <w:divBdr>
        <w:top w:val="none" w:sz="0" w:space="0" w:color="auto"/>
        <w:left w:val="none" w:sz="0" w:space="0" w:color="auto"/>
        <w:bottom w:val="none" w:sz="0" w:space="0" w:color="auto"/>
        <w:right w:val="none" w:sz="0" w:space="0" w:color="auto"/>
      </w:divBdr>
    </w:div>
    <w:div w:id="1942487970">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646338">
      <w:bodyDiv w:val="1"/>
      <w:marLeft w:val="0"/>
      <w:marRight w:val="0"/>
      <w:marTop w:val="0"/>
      <w:marBottom w:val="0"/>
      <w:divBdr>
        <w:top w:val="none" w:sz="0" w:space="0" w:color="auto"/>
        <w:left w:val="none" w:sz="0" w:space="0" w:color="auto"/>
        <w:bottom w:val="none" w:sz="0" w:space="0" w:color="auto"/>
        <w:right w:val="none" w:sz="0" w:space="0" w:color="auto"/>
      </w:divBdr>
    </w:div>
    <w:div w:id="1942689233">
      <w:bodyDiv w:val="1"/>
      <w:marLeft w:val="0"/>
      <w:marRight w:val="0"/>
      <w:marTop w:val="0"/>
      <w:marBottom w:val="0"/>
      <w:divBdr>
        <w:top w:val="none" w:sz="0" w:space="0" w:color="auto"/>
        <w:left w:val="none" w:sz="0" w:space="0" w:color="auto"/>
        <w:bottom w:val="none" w:sz="0" w:space="0" w:color="auto"/>
        <w:right w:val="none" w:sz="0" w:space="0" w:color="auto"/>
      </w:divBdr>
    </w:div>
    <w:div w:id="1942689423">
      <w:bodyDiv w:val="1"/>
      <w:marLeft w:val="0"/>
      <w:marRight w:val="0"/>
      <w:marTop w:val="0"/>
      <w:marBottom w:val="0"/>
      <w:divBdr>
        <w:top w:val="none" w:sz="0" w:space="0" w:color="auto"/>
        <w:left w:val="none" w:sz="0" w:space="0" w:color="auto"/>
        <w:bottom w:val="none" w:sz="0" w:space="0" w:color="auto"/>
        <w:right w:val="none" w:sz="0" w:space="0" w:color="auto"/>
      </w:divBdr>
    </w:div>
    <w:div w:id="1942759934">
      <w:bodyDiv w:val="1"/>
      <w:marLeft w:val="0"/>
      <w:marRight w:val="0"/>
      <w:marTop w:val="0"/>
      <w:marBottom w:val="0"/>
      <w:divBdr>
        <w:top w:val="none" w:sz="0" w:space="0" w:color="auto"/>
        <w:left w:val="none" w:sz="0" w:space="0" w:color="auto"/>
        <w:bottom w:val="none" w:sz="0" w:space="0" w:color="auto"/>
        <w:right w:val="none" w:sz="0" w:space="0" w:color="auto"/>
      </w:divBdr>
    </w:div>
    <w:div w:id="1942950440">
      <w:bodyDiv w:val="1"/>
      <w:marLeft w:val="0"/>
      <w:marRight w:val="0"/>
      <w:marTop w:val="0"/>
      <w:marBottom w:val="0"/>
      <w:divBdr>
        <w:top w:val="none" w:sz="0" w:space="0" w:color="auto"/>
        <w:left w:val="none" w:sz="0" w:space="0" w:color="auto"/>
        <w:bottom w:val="none" w:sz="0" w:space="0" w:color="auto"/>
        <w:right w:val="none" w:sz="0" w:space="0" w:color="auto"/>
      </w:divBdr>
    </w:div>
    <w:div w:id="1942950511">
      <w:bodyDiv w:val="1"/>
      <w:marLeft w:val="0"/>
      <w:marRight w:val="0"/>
      <w:marTop w:val="0"/>
      <w:marBottom w:val="0"/>
      <w:divBdr>
        <w:top w:val="none" w:sz="0" w:space="0" w:color="auto"/>
        <w:left w:val="none" w:sz="0" w:space="0" w:color="auto"/>
        <w:bottom w:val="none" w:sz="0" w:space="0" w:color="auto"/>
        <w:right w:val="none" w:sz="0" w:space="0" w:color="auto"/>
      </w:divBdr>
    </w:div>
    <w:div w:id="1942953790">
      <w:bodyDiv w:val="1"/>
      <w:marLeft w:val="0"/>
      <w:marRight w:val="0"/>
      <w:marTop w:val="0"/>
      <w:marBottom w:val="0"/>
      <w:divBdr>
        <w:top w:val="none" w:sz="0" w:space="0" w:color="auto"/>
        <w:left w:val="none" w:sz="0" w:space="0" w:color="auto"/>
        <w:bottom w:val="none" w:sz="0" w:space="0" w:color="auto"/>
        <w:right w:val="none" w:sz="0" w:space="0" w:color="auto"/>
      </w:divBdr>
    </w:div>
    <w:div w:id="1943025507">
      <w:bodyDiv w:val="1"/>
      <w:marLeft w:val="0"/>
      <w:marRight w:val="0"/>
      <w:marTop w:val="0"/>
      <w:marBottom w:val="0"/>
      <w:divBdr>
        <w:top w:val="none" w:sz="0" w:space="0" w:color="auto"/>
        <w:left w:val="none" w:sz="0" w:space="0" w:color="auto"/>
        <w:bottom w:val="none" w:sz="0" w:space="0" w:color="auto"/>
        <w:right w:val="none" w:sz="0" w:space="0" w:color="auto"/>
      </w:divBdr>
    </w:div>
    <w:div w:id="1943147457">
      <w:bodyDiv w:val="1"/>
      <w:marLeft w:val="0"/>
      <w:marRight w:val="0"/>
      <w:marTop w:val="0"/>
      <w:marBottom w:val="0"/>
      <w:divBdr>
        <w:top w:val="none" w:sz="0" w:space="0" w:color="auto"/>
        <w:left w:val="none" w:sz="0" w:space="0" w:color="auto"/>
        <w:bottom w:val="none" w:sz="0" w:space="0" w:color="auto"/>
        <w:right w:val="none" w:sz="0" w:space="0" w:color="auto"/>
      </w:divBdr>
    </w:div>
    <w:div w:id="1943292928">
      <w:bodyDiv w:val="1"/>
      <w:marLeft w:val="0"/>
      <w:marRight w:val="0"/>
      <w:marTop w:val="0"/>
      <w:marBottom w:val="0"/>
      <w:divBdr>
        <w:top w:val="none" w:sz="0" w:space="0" w:color="auto"/>
        <w:left w:val="none" w:sz="0" w:space="0" w:color="auto"/>
        <w:bottom w:val="none" w:sz="0" w:space="0" w:color="auto"/>
        <w:right w:val="none" w:sz="0" w:space="0" w:color="auto"/>
      </w:divBdr>
    </w:div>
    <w:div w:id="1943294919">
      <w:bodyDiv w:val="1"/>
      <w:marLeft w:val="0"/>
      <w:marRight w:val="0"/>
      <w:marTop w:val="0"/>
      <w:marBottom w:val="0"/>
      <w:divBdr>
        <w:top w:val="none" w:sz="0" w:space="0" w:color="auto"/>
        <w:left w:val="none" w:sz="0" w:space="0" w:color="auto"/>
        <w:bottom w:val="none" w:sz="0" w:space="0" w:color="auto"/>
        <w:right w:val="none" w:sz="0" w:space="0" w:color="auto"/>
      </w:divBdr>
    </w:div>
    <w:div w:id="1943371207">
      <w:bodyDiv w:val="1"/>
      <w:marLeft w:val="0"/>
      <w:marRight w:val="0"/>
      <w:marTop w:val="0"/>
      <w:marBottom w:val="0"/>
      <w:divBdr>
        <w:top w:val="none" w:sz="0" w:space="0" w:color="auto"/>
        <w:left w:val="none" w:sz="0" w:space="0" w:color="auto"/>
        <w:bottom w:val="none" w:sz="0" w:space="0" w:color="auto"/>
        <w:right w:val="none" w:sz="0" w:space="0" w:color="auto"/>
      </w:divBdr>
    </w:div>
    <w:div w:id="1943681472">
      <w:bodyDiv w:val="1"/>
      <w:marLeft w:val="0"/>
      <w:marRight w:val="0"/>
      <w:marTop w:val="0"/>
      <w:marBottom w:val="0"/>
      <w:divBdr>
        <w:top w:val="none" w:sz="0" w:space="0" w:color="auto"/>
        <w:left w:val="none" w:sz="0" w:space="0" w:color="auto"/>
        <w:bottom w:val="none" w:sz="0" w:space="0" w:color="auto"/>
        <w:right w:val="none" w:sz="0" w:space="0" w:color="auto"/>
      </w:divBdr>
    </w:div>
    <w:div w:id="1943686454">
      <w:bodyDiv w:val="1"/>
      <w:marLeft w:val="0"/>
      <w:marRight w:val="0"/>
      <w:marTop w:val="0"/>
      <w:marBottom w:val="0"/>
      <w:divBdr>
        <w:top w:val="none" w:sz="0" w:space="0" w:color="auto"/>
        <w:left w:val="none" w:sz="0" w:space="0" w:color="auto"/>
        <w:bottom w:val="none" w:sz="0" w:space="0" w:color="auto"/>
        <w:right w:val="none" w:sz="0" w:space="0" w:color="auto"/>
      </w:divBdr>
    </w:div>
    <w:div w:id="1943994497">
      <w:bodyDiv w:val="1"/>
      <w:marLeft w:val="0"/>
      <w:marRight w:val="0"/>
      <w:marTop w:val="0"/>
      <w:marBottom w:val="0"/>
      <w:divBdr>
        <w:top w:val="none" w:sz="0" w:space="0" w:color="auto"/>
        <w:left w:val="none" w:sz="0" w:space="0" w:color="auto"/>
        <w:bottom w:val="none" w:sz="0" w:space="0" w:color="auto"/>
        <w:right w:val="none" w:sz="0" w:space="0" w:color="auto"/>
      </w:divBdr>
    </w:div>
    <w:div w:id="1944073153">
      <w:bodyDiv w:val="1"/>
      <w:marLeft w:val="0"/>
      <w:marRight w:val="0"/>
      <w:marTop w:val="0"/>
      <w:marBottom w:val="0"/>
      <w:divBdr>
        <w:top w:val="none" w:sz="0" w:space="0" w:color="auto"/>
        <w:left w:val="none" w:sz="0" w:space="0" w:color="auto"/>
        <w:bottom w:val="none" w:sz="0" w:space="0" w:color="auto"/>
        <w:right w:val="none" w:sz="0" w:space="0" w:color="auto"/>
      </w:divBdr>
    </w:div>
    <w:div w:id="1944145131">
      <w:bodyDiv w:val="1"/>
      <w:marLeft w:val="0"/>
      <w:marRight w:val="0"/>
      <w:marTop w:val="0"/>
      <w:marBottom w:val="0"/>
      <w:divBdr>
        <w:top w:val="none" w:sz="0" w:space="0" w:color="auto"/>
        <w:left w:val="none" w:sz="0" w:space="0" w:color="auto"/>
        <w:bottom w:val="none" w:sz="0" w:space="0" w:color="auto"/>
        <w:right w:val="none" w:sz="0" w:space="0" w:color="auto"/>
      </w:divBdr>
    </w:div>
    <w:div w:id="1944335867">
      <w:bodyDiv w:val="1"/>
      <w:marLeft w:val="0"/>
      <w:marRight w:val="0"/>
      <w:marTop w:val="0"/>
      <w:marBottom w:val="0"/>
      <w:divBdr>
        <w:top w:val="none" w:sz="0" w:space="0" w:color="auto"/>
        <w:left w:val="none" w:sz="0" w:space="0" w:color="auto"/>
        <w:bottom w:val="none" w:sz="0" w:space="0" w:color="auto"/>
        <w:right w:val="none" w:sz="0" w:space="0" w:color="auto"/>
      </w:divBdr>
    </w:div>
    <w:div w:id="1944339382">
      <w:bodyDiv w:val="1"/>
      <w:marLeft w:val="0"/>
      <w:marRight w:val="0"/>
      <w:marTop w:val="0"/>
      <w:marBottom w:val="0"/>
      <w:divBdr>
        <w:top w:val="none" w:sz="0" w:space="0" w:color="auto"/>
        <w:left w:val="none" w:sz="0" w:space="0" w:color="auto"/>
        <w:bottom w:val="none" w:sz="0" w:space="0" w:color="auto"/>
        <w:right w:val="none" w:sz="0" w:space="0" w:color="auto"/>
      </w:divBdr>
    </w:div>
    <w:div w:id="1944419277">
      <w:bodyDiv w:val="1"/>
      <w:marLeft w:val="0"/>
      <w:marRight w:val="0"/>
      <w:marTop w:val="0"/>
      <w:marBottom w:val="0"/>
      <w:divBdr>
        <w:top w:val="none" w:sz="0" w:space="0" w:color="auto"/>
        <w:left w:val="none" w:sz="0" w:space="0" w:color="auto"/>
        <w:bottom w:val="none" w:sz="0" w:space="0" w:color="auto"/>
        <w:right w:val="none" w:sz="0" w:space="0" w:color="auto"/>
      </w:divBdr>
    </w:div>
    <w:div w:id="1944728956">
      <w:bodyDiv w:val="1"/>
      <w:marLeft w:val="0"/>
      <w:marRight w:val="0"/>
      <w:marTop w:val="0"/>
      <w:marBottom w:val="0"/>
      <w:divBdr>
        <w:top w:val="none" w:sz="0" w:space="0" w:color="auto"/>
        <w:left w:val="none" w:sz="0" w:space="0" w:color="auto"/>
        <w:bottom w:val="none" w:sz="0" w:space="0" w:color="auto"/>
        <w:right w:val="none" w:sz="0" w:space="0" w:color="auto"/>
      </w:divBdr>
    </w:div>
    <w:div w:id="1944730452">
      <w:bodyDiv w:val="1"/>
      <w:marLeft w:val="0"/>
      <w:marRight w:val="0"/>
      <w:marTop w:val="0"/>
      <w:marBottom w:val="0"/>
      <w:divBdr>
        <w:top w:val="none" w:sz="0" w:space="0" w:color="auto"/>
        <w:left w:val="none" w:sz="0" w:space="0" w:color="auto"/>
        <w:bottom w:val="none" w:sz="0" w:space="0" w:color="auto"/>
        <w:right w:val="none" w:sz="0" w:space="0" w:color="auto"/>
      </w:divBdr>
    </w:div>
    <w:div w:id="1944917783">
      <w:bodyDiv w:val="1"/>
      <w:marLeft w:val="0"/>
      <w:marRight w:val="0"/>
      <w:marTop w:val="0"/>
      <w:marBottom w:val="0"/>
      <w:divBdr>
        <w:top w:val="none" w:sz="0" w:space="0" w:color="auto"/>
        <w:left w:val="none" w:sz="0" w:space="0" w:color="auto"/>
        <w:bottom w:val="none" w:sz="0" w:space="0" w:color="auto"/>
        <w:right w:val="none" w:sz="0" w:space="0" w:color="auto"/>
      </w:divBdr>
    </w:div>
    <w:div w:id="1944997611">
      <w:bodyDiv w:val="1"/>
      <w:marLeft w:val="0"/>
      <w:marRight w:val="0"/>
      <w:marTop w:val="0"/>
      <w:marBottom w:val="0"/>
      <w:divBdr>
        <w:top w:val="none" w:sz="0" w:space="0" w:color="auto"/>
        <w:left w:val="none" w:sz="0" w:space="0" w:color="auto"/>
        <w:bottom w:val="none" w:sz="0" w:space="0" w:color="auto"/>
        <w:right w:val="none" w:sz="0" w:space="0" w:color="auto"/>
      </w:divBdr>
    </w:div>
    <w:div w:id="1945112891">
      <w:bodyDiv w:val="1"/>
      <w:marLeft w:val="0"/>
      <w:marRight w:val="0"/>
      <w:marTop w:val="0"/>
      <w:marBottom w:val="0"/>
      <w:divBdr>
        <w:top w:val="none" w:sz="0" w:space="0" w:color="auto"/>
        <w:left w:val="none" w:sz="0" w:space="0" w:color="auto"/>
        <w:bottom w:val="none" w:sz="0" w:space="0" w:color="auto"/>
        <w:right w:val="none" w:sz="0" w:space="0" w:color="auto"/>
      </w:divBdr>
    </w:div>
    <w:div w:id="1945258782">
      <w:bodyDiv w:val="1"/>
      <w:marLeft w:val="0"/>
      <w:marRight w:val="0"/>
      <w:marTop w:val="0"/>
      <w:marBottom w:val="0"/>
      <w:divBdr>
        <w:top w:val="none" w:sz="0" w:space="0" w:color="auto"/>
        <w:left w:val="none" w:sz="0" w:space="0" w:color="auto"/>
        <w:bottom w:val="none" w:sz="0" w:space="0" w:color="auto"/>
        <w:right w:val="none" w:sz="0" w:space="0" w:color="auto"/>
      </w:divBdr>
    </w:div>
    <w:div w:id="1945264694">
      <w:bodyDiv w:val="1"/>
      <w:marLeft w:val="0"/>
      <w:marRight w:val="0"/>
      <w:marTop w:val="0"/>
      <w:marBottom w:val="0"/>
      <w:divBdr>
        <w:top w:val="none" w:sz="0" w:space="0" w:color="auto"/>
        <w:left w:val="none" w:sz="0" w:space="0" w:color="auto"/>
        <w:bottom w:val="none" w:sz="0" w:space="0" w:color="auto"/>
        <w:right w:val="none" w:sz="0" w:space="0" w:color="auto"/>
      </w:divBdr>
    </w:div>
    <w:div w:id="1945531097">
      <w:bodyDiv w:val="1"/>
      <w:marLeft w:val="0"/>
      <w:marRight w:val="0"/>
      <w:marTop w:val="0"/>
      <w:marBottom w:val="0"/>
      <w:divBdr>
        <w:top w:val="none" w:sz="0" w:space="0" w:color="auto"/>
        <w:left w:val="none" w:sz="0" w:space="0" w:color="auto"/>
        <w:bottom w:val="none" w:sz="0" w:space="0" w:color="auto"/>
        <w:right w:val="none" w:sz="0" w:space="0" w:color="auto"/>
      </w:divBdr>
    </w:div>
    <w:div w:id="1945576706">
      <w:bodyDiv w:val="1"/>
      <w:marLeft w:val="0"/>
      <w:marRight w:val="0"/>
      <w:marTop w:val="0"/>
      <w:marBottom w:val="0"/>
      <w:divBdr>
        <w:top w:val="none" w:sz="0" w:space="0" w:color="auto"/>
        <w:left w:val="none" w:sz="0" w:space="0" w:color="auto"/>
        <w:bottom w:val="none" w:sz="0" w:space="0" w:color="auto"/>
        <w:right w:val="none" w:sz="0" w:space="0" w:color="auto"/>
      </w:divBdr>
    </w:div>
    <w:div w:id="1945646947">
      <w:bodyDiv w:val="1"/>
      <w:marLeft w:val="0"/>
      <w:marRight w:val="0"/>
      <w:marTop w:val="0"/>
      <w:marBottom w:val="0"/>
      <w:divBdr>
        <w:top w:val="none" w:sz="0" w:space="0" w:color="auto"/>
        <w:left w:val="none" w:sz="0" w:space="0" w:color="auto"/>
        <w:bottom w:val="none" w:sz="0" w:space="0" w:color="auto"/>
        <w:right w:val="none" w:sz="0" w:space="0" w:color="auto"/>
      </w:divBdr>
    </w:div>
    <w:div w:id="1945796567">
      <w:bodyDiv w:val="1"/>
      <w:marLeft w:val="0"/>
      <w:marRight w:val="0"/>
      <w:marTop w:val="0"/>
      <w:marBottom w:val="0"/>
      <w:divBdr>
        <w:top w:val="none" w:sz="0" w:space="0" w:color="auto"/>
        <w:left w:val="none" w:sz="0" w:space="0" w:color="auto"/>
        <w:bottom w:val="none" w:sz="0" w:space="0" w:color="auto"/>
        <w:right w:val="none" w:sz="0" w:space="0" w:color="auto"/>
      </w:divBdr>
    </w:div>
    <w:div w:id="1945917244">
      <w:bodyDiv w:val="1"/>
      <w:marLeft w:val="0"/>
      <w:marRight w:val="0"/>
      <w:marTop w:val="0"/>
      <w:marBottom w:val="0"/>
      <w:divBdr>
        <w:top w:val="none" w:sz="0" w:space="0" w:color="auto"/>
        <w:left w:val="none" w:sz="0" w:space="0" w:color="auto"/>
        <w:bottom w:val="none" w:sz="0" w:space="0" w:color="auto"/>
        <w:right w:val="none" w:sz="0" w:space="0" w:color="auto"/>
      </w:divBdr>
    </w:div>
    <w:div w:id="1945991932">
      <w:bodyDiv w:val="1"/>
      <w:marLeft w:val="0"/>
      <w:marRight w:val="0"/>
      <w:marTop w:val="0"/>
      <w:marBottom w:val="0"/>
      <w:divBdr>
        <w:top w:val="none" w:sz="0" w:space="0" w:color="auto"/>
        <w:left w:val="none" w:sz="0" w:space="0" w:color="auto"/>
        <w:bottom w:val="none" w:sz="0" w:space="0" w:color="auto"/>
        <w:right w:val="none" w:sz="0" w:space="0" w:color="auto"/>
      </w:divBdr>
    </w:div>
    <w:div w:id="1946038600">
      <w:bodyDiv w:val="1"/>
      <w:marLeft w:val="0"/>
      <w:marRight w:val="0"/>
      <w:marTop w:val="0"/>
      <w:marBottom w:val="0"/>
      <w:divBdr>
        <w:top w:val="none" w:sz="0" w:space="0" w:color="auto"/>
        <w:left w:val="none" w:sz="0" w:space="0" w:color="auto"/>
        <w:bottom w:val="none" w:sz="0" w:space="0" w:color="auto"/>
        <w:right w:val="none" w:sz="0" w:space="0" w:color="auto"/>
      </w:divBdr>
    </w:div>
    <w:div w:id="1946039997">
      <w:bodyDiv w:val="1"/>
      <w:marLeft w:val="0"/>
      <w:marRight w:val="0"/>
      <w:marTop w:val="0"/>
      <w:marBottom w:val="0"/>
      <w:divBdr>
        <w:top w:val="none" w:sz="0" w:space="0" w:color="auto"/>
        <w:left w:val="none" w:sz="0" w:space="0" w:color="auto"/>
        <w:bottom w:val="none" w:sz="0" w:space="0" w:color="auto"/>
        <w:right w:val="none" w:sz="0" w:space="0" w:color="auto"/>
      </w:divBdr>
    </w:div>
    <w:div w:id="1946309583">
      <w:bodyDiv w:val="1"/>
      <w:marLeft w:val="0"/>
      <w:marRight w:val="0"/>
      <w:marTop w:val="0"/>
      <w:marBottom w:val="0"/>
      <w:divBdr>
        <w:top w:val="none" w:sz="0" w:space="0" w:color="auto"/>
        <w:left w:val="none" w:sz="0" w:space="0" w:color="auto"/>
        <w:bottom w:val="none" w:sz="0" w:space="0" w:color="auto"/>
        <w:right w:val="none" w:sz="0" w:space="0" w:color="auto"/>
      </w:divBdr>
    </w:div>
    <w:div w:id="1946376717">
      <w:bodyDiv w:val="1"/>
      <w:marLeft w:val="0"/>
      <w:marRight w:val="0"/>
      <w:marTop w:val="0"/>
      <w:marBottom w:val="0"/>
      <w:divBdr>
        <w:top w:val="none" w:sz="0" w:space="0" w:color="auto"/>
        <w:left w:val="none" w:sz="0" w:space="0" w:color="auto"/>
        <w:bottom w:val="none" w:sz="0" w:space="0" w:color="auto"/>
        <w:right w:val="none" w:sz="0" w:space="0" w:color="auto"/>
      </w:divBdr>
    </w:div>
    <w:div w:id="1946422955">
      <w:bodyDiv w:val="1"/>
      <w:marLeft w:val="0"/>
      <w:marRight w:val="0"/>
      <w:marTop w:val="0"/>
      <w:marBottom w:val="0"/>
      <w:divBdr>
        <w:top w:val="none" w:sz="0" w:space="0" w:color="auto"/>
        <w:left w:val="none" w:sz="0" w:space="0" w:color="auto"/>
        <w:bottom w:val="none" w:sz="0" w:space="0" w:color="auto"/>
        <w:right w:val="none" w:sz="0" w:space="0" w:color="auto"/>
      </w:divBdr>
    </w:div>
    <w:div w:id="1946647019">
      <w:bodyDiv w:val="1"/>
      <w:marLeft w:val="0"/>
      <w:marRight w:val="0"/>
      <w:marTop w:val="0"/>
      <w:marBottom w:val="0"/>
      <w:divBdr>
        <w:top w:val="none" w:sz="0" w:space="0" w:color="auto"/>
        <w:left w:val="none" w:sz="0" w:space="0" w:color="auto"/>
        <w:bottom w:val="none" w:sz="0" w:space="0" w:color="auto"/>
        <w:right w:val="none" w:sz="0" w:space="0" w:color="auto"/>
      </w:divBdr>
    </w:div>
    <w:div w:id="1946693177">
      <w:bodyDiv w:val="1"/>
      <w:marLeft w:val="0"/>
      <w:marRight w:val="0"/>
      <w:marTop w:val="0"/>
      <w:marBottom w:val="0"/>
      <w:divBdr>
        <w:top w:val="none" w:sz="0" w:space="0" w:color="auto"/>
        <w:left w:val="none" w:sz="0" w:space="0" w:color="auto"/>
        <w:bottom w:val="none" w:sz="0" w:space="0" w:color="auto"/>
        <w:right w:val="none" w:sz="0" w:space="0" w:color="auto"/>
      </w:divBdr>
    </w:div>
    <w:div w:id="1946693855">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040177">
      <w:bodyDiv w:val="1"/>
      <w:marLeft w:val="0"/>
      <w:marRight w:val="0"/>
      <w:marTop w:val="0"/>
      <w:marBottom w:val="0"/>
      <w:divBdr>
        <w:top w:val="none" w:sz="0" w:space="0" w:color="auto"/>
        <w:left w:val="none" w:sz="0" w:space="0" w:color="auto"/>
        <w:bottom w:val="none" w:sz="0" w:space="0" w:color="auto"/>
        <w:right w:val="none" w:sz="0" w:space="0" w:color="auto"/>
      </w:divBdr>
    </w:div>
    <w:div w:id="1947157769">
      <w:bodyDiv w:val="1"/>
      <w:marLeft w:val="0"/>
      <w:marRight w:val="0"/>
      <w:marTop w:val="0"/>
      <w:marBottom w:val="0"/>
      <w:divBdr>
        <w:top w:val="none" w:sz="0" w:space="0" w:color="auto"/>
        <w:left w:val="none" w:sz="0" w:space="0" w:color="auto"/>
        <w:bottom w:val="none" w:sz="0" w:space="0" w:color="auto"/>
        <w:right w:val="none" w:sz="0" w:space="0" w:color="auto"/>
      </w:divBdr>
    </w:div>
    <w:div w:id="1947302123">
      <w:bodyDiv w:val="1"/>
      <w:marLeft w:val="0"/>
      <w:marRight w:val="0"/>
      <w:marTop w:val="0"/>
      <w:marBottom w:val="0"/>
      <w:divBdr>
        <w:top w:val="none" w:sz="0" w:space="0" w:color="auto"/>
        <w:left w:val="none" w:sz="0" w:space="0" w:color="auto"/>
        <w:bottom w:val="none" w:sz="0" w:space="0" w:color="auto"/>
        <w:right w:val="none" w:sz="0" w:space="0" w:color="auto"/>
      </w:divBdr>
    </w:div>
    <w:div w:id="1947422175">
      <w:bodyDiv w:val="1"/>
      <w:marLeft w:val="0"/>
      <w:marRight w:val="0"/>
      <w:marTop w:val="0"/>
      <w:marBottom w:val="0"/>
      <w:divBdr>
        <w:top w:val="none" w:sz="0" w:space="0" w:color="auto"/>
        <w:left w:val="none" w:sz="0" w:space="0" w:color="auto"/>
        <w:bottom w:val="none" w:sz="0" w:space="0" w:color="auto"/>
        <w:right w:val="none" w:sz="0" w:space="0" w:color="auto"/>
      </w:divBdr>
    </w:div>
    <w:div w:id="1947422251">
      <w:bodyDiv w:val="1"/>
      <w:marLeft w:val="0"/>
      <w:marRight w:val="0"/>
      <w:marTop w:val="0"/>
      <w:marBottom w:val="0"/>
      <w:divBdr>
        <w:top w:val="none" w:sz="0" w:space="0" w:color="auto"/>
        <w:left w:val="none" w:sz="0" w:space="0" w:color="auto"/>
        <w:bottom w:val="none" w:sz="0" w:space="0" w:color="auto"/>
        <w:right w:val="none" w:sz="0" w:space="0" w:color="auto"/>
      </w:divBdr>
    </w:div>
    <w:div w:id="1947495869">
      <w:bodyDiv w:val="1"/>
      <w:marLeft w:val="0"/>
      <w:marRight w:val="0"/>
      <w:marTop w:val="0"/>
      <w:marBottom w:val="0"/>
      <w:divBdr>
        <w:top w:val="none" w:sz="0" w:space="0" w:color="auto"/>
        <w:left w:val="none" w:sz="0" w:space="0" w:color="auto"/>
        <w:bottom w:val="none" w:sz="0" w:space="0" w:color="auto"/>
        <w:right w:val="none" w:sz="0" w:space="0" w:color="auto"/>
      </w:divBdr>
    </w:div>
    <w:div w:id="1947690957">
      <w:bodyDiv w:val="1"/>
      <w:marLeft w:val="0"/>
      <w:marRight w:val="0"/>
      <w:marTop w:val="0"/>
      <w:marBottom w:val="0"/>
      <w:divBdr>
        <w:top w:val="none" w:sz="0" w:space="0" w:color="auto"/>
        <w:left w:val="none" w:sz="0" w:space="0" w:color="auto"/>
        <w:bottom w:val="none" w:sz="0" w:space="0" w:color="auto"/>
        <w:right w:val="none" w:sz="0" w:space="0" w:color="auto"/>
      </w:divBdr>
    </w:div>
    <w:div w:id="1947927327">
      <w:bodyDiv w:val="1"/>
      <w:marLeft w:val="0"/>
      <w:marRight w:val="0"/>
      <w:marTop w:val="0"/>
      <w:marBottom w:val="0"/>
      <w:divBdr>
        <w:top w:val="none" w:sz="0" w:space="0" w:color="auto"/>
        <w:left w:val="none" w:sz="0" w:space="0" w:color="auto"/>
        <w:bottom w:val="none" w:sz="0" w:space="0" w:color="auto"/>
        <w:right w:val="none" w:sz="0" w:space="0" w:color="auto"/>
      </w:divBdr>
    </w:div>
    <w:div w:id="1948124435">
      <w:bodyDiv w:val="1"/>
      <w:marLeft w:val="0"/>
      <w:marRight w:val="0"/>
      <w:marTop w:val="0"/>
      <w:marBottom w:val="0"/>
      <w:divBdr>
        <w:top w:val="none" w:sz="0" w:space="0" w:color="auto"/>
        <w:left w:val="none" w:sz="0" w:space="0" w:color="auto"/>
        <w:bottom w:val="none" w:sz="0" w:space="0" w:color="auto"/>
        <w:right w:val="none" w:sz="0" w:space="0" w:color="auto"/>
      </w:divBdr>
    </w:div>
    <w:div w:id="1948148557">
      <w:bodyDiv w:val="1"/>
      <w:marLeft w:val="0"/>
      <w:marRight w:val="0"/>
      <w:marTop w:val="0"/>
      <w:marBottom w:val="0"/>
      <w:divBdr>
        <w:top w:val="none" w:sz="0" w:space="0" w:color="auto"/>
        <w:left w:val="none" w:sz="0" w:space="0" w:color="auto"/>
        <w:bottom w:val="none" w:sz="0" w:space="0" w:color="auto"/>
        <w:right w:val="none" w:sz="0" w:space="0" w:color="auto"/>
      </w:divBdr>
    </w:div>
    <w:div w:id="1948344509">
      <w:bodyDiv w:val="1"/>
      <w:marLeft w:val="0"/>
      <w:marRight w:val="0"/>
      <w:marTop w:val="0"/>
      <w:marBottom w:val="0"/>
      <w:divBdr>
        <w:top w:val="none" w:sz="0" w:space="0" w:color="auto"/>
        <w:left w:val="none" w:sz="0" w:space="0" w:color="auto"/>
        <w:bottom w:val="none" w:sz="0" w:space="0" w:color="auto"/>
        <w:right w:val="none" w:sz="0" w:space="0" w:color="auto"/>
      </w:divBdr>
    </w:div>
    <w:div w:id="1948348412">
      <w:bodyDiv w:val="1"/>
      <w:marLeft w:val="0"/>
      <w:marRight w:val="0"/>
      <w:marTop w:val="0"/>
      <w:marBottom w:val="0"/>
      <w:divBdr>
        <w:top w:val="none" w:sz="0" w:space="0" w:color="auto"/>
        <w:left w:val="none" w:sz="0" w:space="0" w:color="auto"/>
        <w:bottom w:val="none" w:sz="0" w:space="0" w:color="auto"/>
        <w:right w:val="none" w:sz="0" w:space="0" w:color="auto"/>
      </w:divBdr>
    </w:div>
    <w:div w:id="1948536921">
      <w:bodyDiv w:val="1"/>
      <w:marLeft w:val="0"/>
      <w:marRight w:val="0"/>
      <w:marTop w:val="0"/>
      <w:marBottom w:val="0"/>
      <w:divBdr>
        <w:top w:val="none" w:sz="0" w:space="0" w:color="auto"/>
        <w:left w:val="none" w:sz="0" w:space="0" w:color="auto"/>
        <w:bottom w:val="none" w:sz="0" w:space="0" w:color="auto"/>
        <w:right w:val="none" w:sz="0" w:space="0" w:color="auto"/>
      </w:divBdr>
    </w:div>
    <w:div w:id="1948582384">
      <w:bodyDiv w:val="1"/>
      <w:marLeft w:val="0"/>
      <w:marRight w:val="0"/>
      <w:marTop w:val="0"/>
      <w:marBottom w:val="0"/>
      <w:divBdr>
        <w:top w:val="none" w:sz="0" w:space="0" w:color="auto"/>
        <w:left w:val="none" w:sz="0" w:space="0" w:color="auto"/>
        <w:bottom w:val="none" w:sz="0" w:space="0" w:color="auto"/>
        <w:right w:val="none" w:sz="0" w:space="0" w:color="auto"/>
      </w:divBdr>
    </w:div>
    <w:div w:id="1948584566">
      <w:bodyDiv w:val="1"/>
      <w:marLeft w:val="0"/>
      <w:marRight w:val="0"/>
      <w:marTop w:val="0"/>
      <w:marBottom w:val="0"/>
      <w:divBdr>
        <w:top w:val="none" w:sz="0" w:space="0" w:color="auto"/>
        <w:left w:val="none" w:sz="0" w:space="0" w:color="auto"/>
        <w:bottom w:val="none" w:sz="0" w:space="0" w:color="auto"/>
        <w:right w:val="none" w:sz="0" w:space="0" w:color="auto"/>
      </w:divBdr>
    </w:div>
    <w:div w:id="1948612797">
      <w:bodyDiv w:val="1"/>
      <w:marLeft w:val="0"/>
      <w:marRight w:val="0"/>
      <w:marTop w:val="0"/>
      <w:marBottom w:val="0"/>
      <w:divBdr>
        <w:top w:val="none" w:sz="0" w:space="0" w:color="auto"/>
        <w:left w:val="none" w:sz="0" w:space="0" w:color="auto"/>
        <w:bottom w:val="none" w:sz="0" w:space="0" w:color="auto"/>
        <w:right w:val="none" w:sz="0" w:space="0" w:color="auto"/>
      </w:divBdr>
    </w:div>
    <w:div w:id="1948736578">
      <w:bodyDiv w:val="1"/>
      <w:marLeft w:val="0"/>
      <w:marRight w:val="0"/>
      <w:marTop w:val="0"/>
      <w:marBottom w:val="0"/>
      <w:divBdr>
        <w:top w:val="none" w:sz="0" w:space="0" w:color="auto"/>
        <w:left w:val="none" w:sz="0" w:space="0" w:color="auto"/>
        <w:bottom w:val="none" w:sz="0" w:space="0" w:color="auto"/>
        <w:right w:val="none" w:sz="0" w:space="0" w:color="auto"/>
      </w:divBdr>
    </w:div>
    <w:div w:id="1948930517">
      <w:bodyDiv w:val="1"/>
      <w:marLeft w:val="0"/>
      <w:marRight w:val="0"/>
      <w:marTop w:val="0"/>
      <w:marBottom w:val="0"/>
      <w:divBdr>
        <w:top w:val="none" w:sz="0" w:space="0" w:color="auto"/>
        <w:left w:val="none" w:sz="0" w:space="0" w:color="auto"/>
        <w:bottom w:val="none" w:sz="0" w:space="0" w:color="auto"/>
        <w:right w:val="none" w:sz="0" w:space="0" w:color="auto"/>
      </w:divBdr>
    </w:div>
    <w:div w:id="1949197076">
      <w:bodyDiv w:val="1"/>
      <w:marLeft w:val="0"/>
      <w:marRight w:val="0"/>
      <w:marTop w:val="0"/>
      <w:marBottom w:val="0"/>
      <w:divBdr>
        <w:top w:val="none" w:sz="0" w:space="0" w:color="auto"/>
        <w:left w:val="none" w:sz="0" w:space="0" w:color="auto"/>
        <w:bottom w:val="none" w:sz="0" w:space="0" w:color="auto"/>
        <w:right w:val="none" w:sz="0" w:space="0" w:color="auto"/>
      </w:divBdr>
    </w:div>
    <w:div w:id="1949265309">
      <w:bodyDiv w:val="1"/>
      <w:marLeft w:val="0"/>
      <w:marRight w:val="0"/>
      <w:marTop w:val="0"/>
      <w:marBottom w:val="0"/>
      <w:divBdr>
        <w:top w:val="none" w:sz="0" w:space="0" w:color="auto"/>
        <w:left w:val="none" w:sz="0" w:space="0" w:color="auto"/>
        <w:bottom w:val="none" w:sz="0" w:space="0" w:color="auto"/>
        <w:right w:val="none" w:sz="0" w:space="0" w:color="auto"/>
      </w:divBdr>
    </w:div>
    <w:div w:id="1949268332">
      <w:bodyDiv w:val="1"/>
      <w:marLeft w:val="0"/>
      <w:marRight w:val="0"/>
      <w:marTop w:val="0"/>
      <w:marBottom w:val="0"/>
      <w:divBdr>
        <w:top w:val="none" w:sz="0" w:space="0" w:color="auto"/>
        <w:left w:val="none" w:sz="0" w:space="0" w:color="auto"/>
        <w:bottom w:val="none" w:sz="0" w:space="0" w:color="auto"/>
        <w:right w:val="none" w:sz="0" w:space="0" w:color="auto"/>
      </w:divBdr>
    </w:div>
    <w:div w:id="1949308664">
      <w:bodyDiv w:val="1"/>
      <w:marLeft w:val="0"/>
      <w:marRight w:val="0"/>
      <w:marTop w:val="0"/>
      <w:marBottom w:val="0"/>
      <w:divBdr>
        <w:top w:val="none" w:sz="0" w:space="0" w:color="auto"/>
        <w:left w:val="none" w:sz="0" w:space="0" w:color="auto"/>
        <w:bottom w:val="none" w:sz="0" w:space="0" w:color="auto"/>
        <w:right w:val="none" w:sz="0" w:space="0" w:color="auto"/>
      </w:divBdr>
    </w:div>
    <w:div w:id="1949314961">
      <w:bodyDiv w:val="1"/>
      <w:marLeft w:val="0"/>
      <w:marRight w:val="0"/>
      <w:marTop w:val="0"/>
      <w:marBottom w:val="0"/>
      <w:divBdr>
        <w:top w:val="none" w:sz="0" w:space="0" w:color="auto"/>
        <w:left w:val="none" w:sz="0" w:space="0" w:color="auto"/>
        <w:bottom w:val="none" w:sz="0" w:space="0" w:color="auto"/>
        <w:right w:val="none" w:sz="0" w:space="0" w:color="auto"/>
      </w:divBdr>
    </w:div>
    <w:div w:id="1949390297">
      <w:bodyDiv w:val="1"/>
      <w:marLeft w:val="0"/>
      <w:marRight w:val="0"/>
      <w:marTop w:val="0"/>
      <w:marBottom w:val="0"/>
      <w:divBdr>
        <w:top w:val="none" w:sz="0" w:space="0" w:color="auto"/>
        <w:left w:val="none" w:sz="0" w:space="0" w:color="auto"/>
        <w:bottom w:val="none" w:sz="0" w:space="0" w:color="auto"/>
        <w:right w:val="none" w:sz="0" w:space="0" w:color="auto"/>
      </w:divBdr>
    </w:div>
    <w:div w:id="1949390715">
      <w:bodyDiv w:val="1"/>
      <w:marLeft w:val="0"/>
      <w:marRight w:val="0"/>
      <w:marTop w:val="0"/>
      <w:marBottom w:val="0"/>
      <w:divBdr>
        <w:top w:val="none" w:sz="0" w:space="0" w:color="auto"/>
        <w:left w:val="none" w:sz="0" w:space="0" w:color="auto"/>
        <w:bottom w:val="none" w:sz="0" w:space="0" w:color="auto"/>
        <w:right w:val="none" w:sz="0" w:space="0" w:color="auto"/>
      </w:divBdr>
    </w:div>
    <w:div w:id="1949459052">
      <w:bodyDiv w:val="1"/>
      <w:marLeft w:val="0"/>
      <w:marRight w:val="0"/>
      <w:marTop w:val="0"/>
      <w:marBottom w:val="0"/>
      <w:divBdr>
        <w:top w:val="none" w:sz="0" w:space="0" w:color="auto"/>
        <w:left w:val="none" w:sz="0" w:space="0" w:color="auto"/>
        <w:bottom w:val="none" w:sz="0" w:space="0" w:color="auto"/>
        <w:right w:val="none" w:sz="0" w:space="0" w:color="auto"/>
      </w:divBdr>
    </w:div>
    <w:div w:id="1949505215">
      <w:bodyDiv w:val="1"/>
      <w:marLeft w:val="0"/>
      <w:marRight w:val="0"/>
      <w:marTop w:val="0"/>
      <w:marBottom w:val="0"/>
      <w:divBdr>
        <w:top w:val="none" w:sz="0" w:space="0" w:color="auto"/>
        <w:left w:val="none" w:sz="0" w:space="0" w:color="auto"/>
        <w:bottom w:val="none" w:sz="0" w:space="0" w:color="auto"/>
        <w:right w:val="none" w:sz="0" w:space="0" w:color="auto"/>
      </w:divBdr>
    </w:div>
    <w:div w:id="1949509712">
      <w:bodyDiv w:val="1"/>
      <w:marLeft w:val="0"/>
      <w:marRight w:val="0"/>
      <w:marTop w:val="0"/>
      <w:marBottom w:val="0"/>
      <w:divBdr>
        <w:top w:val="none" w:sz="0" w:space="0" w:color="auto"/>
        <w:left w:val="none" w:sz="0" w:space="0" w:color="auto"/>
        <w:bottom w:val="none" w:sz="0" w:space="0" w:color="auto"/>
        <w:right w:val="none" w:sz="0" w:space="0" w:color="auto"/>
      </w:divBdr>
    </w:div>
    <w:div w:id="1949660938">
      <w:bodyDiv w:val="1"/>
      <w:marLeft w:val="0"/>
      <w:marRight w:val="0"/>
      <w:marTop w:val="0"/>
      <w:marBottom w:val="0"/>
      <w:divBdr>
        <w:top w:val="none" w:sz="0" w:space="0" w:color="auto"/>
        <w:left w:val="none" w:sz="0" w:space="0" w:color="auto"/>
        <w:bottom w:val="none" w:sz="0" w:space="0" w:color="auto"/>
        <w:right w:val="none" w:sz="0" w:space="0" w:color="auto"/>
      </w:divBdr>
    </w:div>
    <w:div w:id="1949851869">
      <w:bodyDiv w:val="1"/>
      <w:marLeft w:val="0"/>
      <w:marRight w:val="0"/>
      <w:marTop w:val="0"/>
      <w:marBottom w:val="0"/>
      <w:divBdr>
        <w:top w:val="none" w:sz="0" w:space="0" w:color="auto"/>
        <w:left w:val="none" w:sz="0" w:space="0" w:color="auto"/>
        <w:bottom w:val="none" w:sz="0" w:space="0" w:color="auto"/>
        <w:right w:val="none" w:sz="0" w:space="0" w:color="auto"/>
      </w:divBdr>
    </w:div>
    <w:div w:id="1949964420">
      <w:bodyDiv w:val="1"/>
      <w:marLeft w:val="0"/>
      <w:marRight w:val="0"/>
      <w:marTop w:val="0"/>
      <w:marBottom w:val="0"/>
      <w:divBdr>
        <w:top w:val="none" w:sz="0" w:space="0" w:color="auto"/>
        <w:left w:val="none" w:sz="0" w:space="0" w:color="auto"/>
        <w:bottom w:val="none" w:sz="0" w:space="0" w:color="auto"/>
        <w:right w:val="none" w:sz="0" w:space="0" w:color="auto"/>
      </w:divBdr>
    </w:div>
    <w:div w:id="1949969159">
      <w:bodyDiv w:val="1"/>
      <w:marLeft w:val="0"/>
      <w:marRight w:val="0"/>
      <w:marTop w:val="0"/>
      <w:marBottom w:val="0"/>
      <w:divBdr>
        <w:top w:val="none" w:sz="0" w:space="0" w:color="auto"/>
        <w:left w:val="none" w:sz="0" w:space="0" w:color="auto"/>
        <w:bottom w:val="none" w:sz="0" w:space="0" w:color="auto"/>
        <w:right w:val="none" w:sz="0" w:space="0" w:color="auto"/>
      </w:divBdr>
    </w:div>
    <w:div w:id="1950043327">
      <w:bodyDiv w:val="1"/>
      <w:marLeft w:val="0"/>
      <w:marRight w:val="0"/>
      <w:marTop w:val="0"/>
      <w:marBottom w:val="0"/>
      <w:divBdr>
        <w:top w:val="none" w:sz="0" w:space="0" w:color="auto"/>
        <w:left w:val="none" w:sz="0" w:space="0" w:color="auto"/>
        <w:bottom w:val="none" w:sz="0" w:space="0" w:color="auto"/>
        <w:right w:val="none" w:sz="0" w:space="0" w:color="auto"/>
      </w:divBdr>
    </w:div>
    <w:div w:id="1950089485">
      <w:bodyDiv w:val="1"/>
      <w:marLeft w:val="0"/>
      <w:marRight w:val="0"/>
      <w:marTop w:val="0"/>
      <w:marBottom w:val="0"/>
      <w:divBdr>
        <w:top w:val="none" w:sz="0" w:space="0" w:color="auto"/>
        <w:left w:val="none" w:sz="0" w:space="0" w:color="auto"/>
        <w:bottom w:val="none" w:sz="0" w:space="0" w:color="auto"/>
        <w:right w:val="none" w:sz="0" w:space="0" w:color="auto"/>
      </w:divBdr>
    </w:div>
    <w:div w:id="1950432903">
      <w:bodyDiv w:val="1"/>
      <w:marLeft w:val="0"/>
      <w:marRight w:val="0"/>
      <w:marTop w:val="0"/>
      <w:marBottom w:val="0"/>
      <w:divBdr>
        <w:top w:val="none" w:sz="0" w:space="0" w:color="auto"/>
        <w:left w:val="none" w:sz="0" w:space="0" w:color="auto"/>
        <w:bottom w:val="none" w:sz="0" w:space="0" w:color="auto"/>
        <w:right w:val="none" w:sz="0" w:space="0" w:color="auto"/>
      </w:divBdr>
    </w:div>
    <w:div w:id="1950505117">
      <w:bodyDiv w:val="1"/>
      <w:marLeft w:val="0"/>
      <w:marRight w:val="0"/>
      <w:marTop w:val="0"/>
      <w:marBottom w:val="0"/>
      <w:divBdr>
        <w:top w:val="none" w:sz="0" w:space="0" w:color="auto"/>
        <w:left w:val="none" w:sz="0" w:space="0" w:color="auto"/>
        <w:bottom w:val="none" w:sz="0" w:space="0" w:color="auto"/>
        <w:right w:val="none" w:sz="0" w:space="0" w:color="auto"/>
      </w:divBdr>
    </w:div>
    <w:div w:id="1950627273">
      <w:bodyDiv w:val="1"/>
      <w:marLeft w:val="0"/>
      <w:marRight w:val="0"/>
      <w:marTop w:val="0"/>
      <w:marBottom w:val="0"/>
      <w:divBdr>
        <w:top w:val="none" w:sz="0" w:space="0" w:color="auto"/>
        <w:left w:val="none" w:sz="0" w:space="0" w:color="auto"/>
        <w:bottom w:val="none" w:sz="0" w:space="0" w:color="auto"/>
        <w:right w:val="none" w:sz="0" w:space="0" w:color="auto"/>
      </w:divBdr>
    </w:div>
    <w:div w:id="1950816895">
      <w:bodyDiv w:val="1"/>
      <w:marLeft w:val="0"/>
      <w:marRight w:val="0"/>
      <w:marTop w:val="0"/>
      <w:marBottom w:val="0"/>
      <w:divBdr>
        <w:top w:val="none" w:sz="0" w:space="0" w:color="auto"/>
        <w:left w:val="none" w:sz="0" w:space="0" w:color="auto"/>
        <w:bottom w:val="none" w:sz="0" w:space="0" w:color="auto"/>
        <w:right w:val="none" w:sz="0" w:space="0" w:color="auto"/>
      </w:divBdr>
    </w:div>
    <w:div w:id="1950895210">
      <w:bodyDiv w:val="1"/>
      <w:marLeft w:val="0"/>
      <w:marRight w:val="0"/>
      <w:marTop w:val="0"/>
      <w:marBottom w:val="0"/>
      <w:divBdr>
        <w:top w:val="none" w:sz="0" w:space="0" w:color="auto"/>
        <w:left w:val="none" w:sz="0" w:space="0" w:color="auto"/>
        <w:bottom w:val="none" w:sz="0" w:space="0" w:color="auto"/>
        <w:right w:val="none" w:sz="0" w:space="0" w:color="auto"/>
      </w:divBdr>
    </w:div>
    <w:div w:id="1951164216">
      <w:bodyDiv w:val="1"/>
      <w:marLeft w:val="0"/>
      <w:marRight w:val="0"/>
      <w:marTop w:val="0"/>
      <w:marBottom w:val="0"/>
      <w:divBdr>
        <w:top w:val="none" w:sz="0" w:space="0" w:color="auto"/>
        <w:left w:val="none" w:sz="0" w:space="0" w:color="auto"/>
        <w:bottom w:val="none" w:sz="0" w:space="0" w:color="auto"/>
        <w:right w:val="none" w:sz="0" w:space="0" w:color="auto"/>
      </w:divBdr>
    </w:div>
    <w:div w:id="1951233348">
      <w:bodyDiv w:val="1"/>
      <w:marLeft w:val="0"/>
      <w:marRight w:val="0"/>
      <w:marTop w:val="0"/>
      <w:marBottom w:val="0"/>
      <w:divBdr>
        <w:top w:val="none" w:sz="0" w:space="0" w:color="auto"/>
        <w:left w:val="none" w:sz="0" w:space="0" w:color="auto"/>
        <w:bottom w:val="none" w:sz="0" w:space="0" w:color="auto"/>
        <w:right w:val="none" w:sz="0" w:space="0" w:color="auto"/>
      </w:divBdr>
    </w:div>
    <w:div w:id="1951276992">
      <w:bodyDiv w:val="1"/>
      <w:marLeft w:val="0"/>
      <w:marRight w:val="0"/>
      <w:marTop w:val="0"/>
      <w:marBottom w:val="0"/>
      <w:divBdr>
        <w:top w:val="none" w:sz="0" w:space="0" w:color="auto"/>
        <w:left w:val="none" w:sz="0" w:space="0" w:color="auto"/>
        <w:bottom w:val="none" w:sz="0" w:space="0" w:color="auto"/>
        <w:right w:val="none" w:sz="0" w:space="0" w:color="auto"/>
      </w:divBdr>
    </w:div>
    <w:div w:id="1951349144">
      <w:bodyDiv w:val="1"/>
      <w:marLeft w:val="0"/>
      <w:marRight w:val="0"/>
      <w:marTop w:val="0"/>
      <w:marBottom w:val="0"/>
      <w:divBdr>
        <w:top w:val="none" w:sz="0" w:space="0" w:color="auto"/>
        <w:left w:val="none" w:sz="0" w:space="0" w:color="auto"/>
        <w:bottom w:val="none" w:sz="0" w:space="0" w:color="auto"/>
        <w:right w:val="none" w:sz="0" w:space="0" w:color="auto"/>
      </w:divBdr>
    </w:div>
    <w:div w:id="1951664515">
      <w:bodyDiv w:val="1"/>
      <w:marLeft w:val="0"/>
      <w:marRight w:val="0"/>
      <w:marTop w:val="0"/>
      <w:marBottom w:val="0"/>
      <w:divBdr>
        <w:top w:val="none" w:sz="0" w:space="0" w:color="auto"/>
        <w:left w:val="none" w:sz="0" w:space="0" w:color="auto"/>
        <w:bottom w:val="none" w:sz="0" w:space="0" w:color="auto"/>
        <w:right w:val="none" w:sz="0" w:space="0" w:color="auto"/>
      </w:divBdr>
    </w:div>
    <w:div w:id="1951741172">
      <w:bodyDiv w:val="1"/>
      <w:marLeft w:val="0"/>
      <w:marRight w:val="0"/>
      <w:marTop w:val="0"/>
      <w:marBottom w:val="0"/>
      <w:divBdr>
        <w:top w:val="none" w:sz="0" w:space="0" w:color="auto"/>
        <w:left w:val="none" w:sz="0" w:space="0" w:color="auto"/>
        <w:bottom w:val="none" w:sz="0" w:space="0" w:color="auto"/>
        <w:right w:val="none" w:sz="0" w:space="0" w:color="auto"/>
      </w:divBdr>
    </w:div>
    <w:div w:id="1951741894">
      <w:bodyDiv w:val="1"/>
      <w:marLeft w:val="0"/>
      <w:marRight w:val="0"/>
      <w:marTop w:val="0"/>
      <w:marBottom w:val="0"/>
      <w:divBdr>
        <w:top w:val="none" w:sz="0" w:space="0" w:color="auto"/>
        <w:left w:val="none" w:sz="0" w:space="0" w:color="auto"/>
        <w:bottom w:val="none" w:sz="0" w:space="0" w:color="auto"/>
        <w:right w:val="none" w:sz="0" w:space="0" w:color="auto"/>
      </w:divBdr>
    </w:div>
    <w:div w:id="1951861784">
      <w:bodyDiv w:val="1"/>
      <w:marLeft w:val="0"/>
      <w:marRight w:val="0"/>
      <w:marTop w:val="0"/>
      <w:marBottom w:val="0"/>
      <w:divBdr>
        <w:top w:val="none" w:sz="0" w:space="0" w:color="auto"/>
        <w:left w:val="none" w:sz="0" w:space="0" w:color="auto"/>
        <w:bottom w:val="none" w:sz="0" w:space="0" w:color="auto"/>
        <w:right w:val="none" w:sz="0" w:space="0" w:color="auto"/>
      </w:divBdr>
    </w:div>
    <w:div w:id="1951889148">
      <w:bodyDiv w:val="1"/>
      <w:marLeft w:val="0"/>
      <w:marRight w:val="0"/>
      <w:marTop w:val="0"/>
      <w:marBottom w:val="0"/>
      <w:divBdr>
        <w:top w:val="none" w:sz="0" w:space="0" w:color="auto"/>
        <w:left w:val="none" w:sz="0" w:space="0" w:color="auto"/>
        <w:bottom w:val="none" w:sz="0" w:space="0" w:color="auto"/>
        <w:right w:val="none" w:sz="0" w:space="0" w:color="auto"/>
      </w:divBdr>
    </w:div>
    <w:div w:id="1951891030">
      <w:bodyDiv w:val="1"/>
      <w:marLeft w:val="0"/>
      <w:marRight w:val="0"/>
      <w:marTop w:val="0"/>
      <w:marBottom w:val="0"/>
      <w:divBdr>
        <w:top w:val="none" w:sz="0" w:space="0" w:color="auto"/>
        <w:left w:val="none" w:sz="0" w:space="0" w:color="auto"/>
        <w:bottom w:val="none" w:sz="0" w:space="0" w:color="auto"/>
        <w:right w:val="none" w:sz="0" w:space="0" w:color="auto"/>
      </w:divBdr>
    </w:div>
    <w:div w:id="1951937108">
      <w:bodyDiv w:val="1"/>
      <w:marLeft w:val="0"/>
      <w:marRight w:val="0"/>
      <w:marTop w:val="0"/>
      <w:marBottom w:val="0"/>
      <w:divBdr>
        <w:top w:val="none" w:sz="0" w:space="0" w:color="auto"/>
        <w:left w:val="none" w:sz="0" w:space="0" w:color="auto"/>
        <w:bottom w:val="none" w:sz="0" w:space="0" w:color="auto"/>
        <w:right w:val="none" w:sz="0" w:space="0" w:color="auto"/>
      </w:divBdr>
    </w:div>
    <w:div w:id="1951937776">
      <w:bodyDiv w:val="1"/>
      <w:marLeft w:val="0"/>
      <w:marRight w:val="0"/>
      <w:marTop w:val="0"/>
      <w:marBottom w:val="0"/>
      <w:divBdr>
        <w:top w:val="none" w:sz="0" w:space="0" w:color="auto"/>
        <w:left w:val="none" w:sz="0" w:space="0" w:color="auto"/>
        <w:bottom w:val="none" w:sz="0" w:space="0" w:color="auto"/>
        <w:right w:val="none" w:sz="0" w:space="0" w:color="auto"/>
      </w:divBdr>
    </w:div>
    <w:div w:id="1952010020">
      <w:bodyDiv w:val="1"/>
      <w:marLeft w:val="0"/>
      <w:marRight w:val="0"/>
      <w:marTop w:val="0"/>
      <w:marBottom w:val="0"/>
      <w:divBdr>
        <w:top w:val="none" w:sz="0" w:space="0" w:color="auto"/>
        <w:left w:val="none" w:sz="0" w:space="0" w:color="auto"/>
        <w:bottom w:val="none" w:sz="0" w:space="0" w:color="auto"/>
        <w:right w:val="none" w:sz="0" w:space="0" w:color="auto"/>
      </w:divBdr>
    </w:div>
    <w:div w:id="1952080434">
      <w:bodyDiv w:val="1"/>
      <w:marLeft w:val="0"/>
      <w:marRight w:val="0"/>
      <w:marTop w:val="0"/>
      <w:marBottom w:val="0"/>
      <w:divBdr>
        <w:top w:val="none" w:sz="0" w:space="0" w:color="auto"/>
        <w:left w:val="none" w:sz="0" w:space="0" w:color="auto"/>
        <w:bottom w:val="none" w:sz="0" w:space="0" w:color="auto"/>
        <w:right w:val="none" w:sz="0" w:space="0" w:color="auto"/>
      </w:divBdr>
    </w:div>
    <w:div w:id="1952084481">
      <w:bodyDiv w:val="1"/>
      <w:marLeft w:val="0"/>
      <w:marRight w:val="0"/>
      <w:marTop w:val="0"/>
      <w:marBottom w:val="0"/>
      <w:divBdr>
        <w:top w:val="none" w:sz="0" w:space="0" w:color="auto"/>
        <w:left w:val="none" w:sz="0" w:space="0" w:color="auto"/>
        <w:bottom w:val="none" w:sz="0" w:space="0" w:color="auto"/>
        <w:right w:val="none" w:sz="0" w:space="0" w:color="auto"/>
      </w:divBdr>
    </w:div>
    <w:div w:id="1952202144">
      <w:bodyDiv w:val="1"/>
      <w:marLeft w:val="0"/>
      <w:marRight w:val="0"/>
      <w:marTop w:val="0"/>
      <w:marBottom w:val="0"/>
      <w:divBdr>
        <w:top w:val="none" w:sz="0" w:space="0" w:color="auto"/>
        <w:left w:val="none" w:sz="0" w:space="0" w:color="auto"/>
        <w:bottom w:val="none" w:sz="0" w:space="0" w:color="auto"/>
        <w:right w:val="none" w:sz="0" w:space="0" w:color="auto"/>
      </w:divBdr>
    </w:div>
    <w:div w:id="19524726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591523">
      <w:bodyDiv w:val="1"/>
      <w:marLeft w:val="0"/>
      <w:marRight w:val="0"/>
      <w:marTop w:val="0"/>
      <w:marBottom w:val="0"/>
      <w:divBdr>
        <w:top w:val="none" w:sz="0" w:space="0" w:color="auto"/>
        <w:left w:val="none" w:sz="0" w:space="0" w:color="auto"/>
        <w:bottom w:val="none" w:sz="0" w:space="0" w:color="auto"/>
        <w:right w:val="none" w:sz="0" w:space="0" w:color="auto"/>
      </w:divBdr>
    </w:div>
    <w:div w:id="1952934162">
      <w:bodyDiv w:val="1"/>
      <w:marLeft w:val="0"/>
      <w:marRight w:val="0"/>
      <w:marTop w:val="0"/>
      <w:marBottom w:val="0"/>
      <w:divBdr>
        <w:top w:val="none" w:sz="0" w:space="0" w:color="auto"/>
        <w:left w:val="none" w:sz="0" w:space="0" w:color="auto"/>
        <w:bottom w:val="none" w:sz="0" w:space="0" w:color="auto"/>
        <w:right w:val="none" w:sz="0" w:space="0" w:color="auto"/>
      </w:divBdr>
    </w:div>
    <w:div w:id="1953053102">
      <w:bodyDiv w:val="1"/>
      <w:marLeft w:val="0"/>
      <w:marRight w:val="0"/>
      <w:marTop w:val="0"/>
      <w:marBottom w:val="0"/>
      <w:divBdr>
        <w:top w:val="none" w:sz="0" w:space="0" w:color="auto"/>
        <w:left w:val="none" w:sz="0" w:space="0" w:color="auto"/>
        <w:bottom w:val="none" w:sz="0" w:space="0" w:color="auto"/>
        <w:right w:val="none" w:sz="0" w:space="0" w:color="auto"/>
      </w:divBdr>
    </w:div>
    <w:div w:id="1953053776">
      <w:bodyDiv w:val="1"/>
      <w:marLeft w:val="0"/>
      <w:marRight w:val="0"/>
      <w:marTop w:val="0"/>
      <w:marBottom w:val="0"/>
      <w:divBdr>
        <w:top w:val="none" w:sz="0" w:space="0" w:color="auto"/>
        <w:left w:val="none" w:sz="0" w:space="0" w:color="auto"/>
        <w:bottom w:val="none" w:sz="0" w:space="0" w:color="auto"/>
        <w:right w:val="none" w:sz="0" w:space="0" w:color="auto"/>
      </w:divBdr>
    </w:div>
    <w:div w:id="1953126862">
      <w:bodyDiv w:val="1"/>
      <w:marLeft w:val="0"/>
      <w:marRight w:val="0"/>
      <w:marTop w:val="0"/>
      <w:marBottom w:val="0"/>
      <w:divBdr>
        <w:top w:val="none" w:sz="0" w:space="0" w:color="auto"/>
        <w:left w:val="none" w:sz="0" w:space="0" w:color="auto"/>
        <w:bottom w:val="none" w:sz="0" w:space="0" w:color="auto"/>
        <w:right w:val="none" w:sz="0" w:space="0" w:color="auto"/>
      </w:divBdr>
    </w:div>
    <w:div w:id="1953240917">
      <w:bodyDiv w:val="1"/>
      <w:marLeft w:val="0"/>
      <w:marRight w:val="0"/>
      <w:marTop w:val="0"/>
      <w:marBottom w:val="0"/>
      <w:divBdr>
        <w:top w:val="none" w:sz="0" w:space="0" w:color="auto"/>
        <w:left w:val="none" w:sz="0" w:space="0" w:color="auto"/>
        <w:bottom w:val="none" w:sz="0" w:space="0" w:color="auto"/>
        <w:right w:val="none" w:sz="0" w:space="0" w:color="auto"/>
      </w:divBdr>
    </w:div>
    <w:div w:id="1953243195">
      <w:bodyDiv w:val="1"/>
      <w:marLeft w:val="0"/>
      <w:marRight w:val="0"/>
      <w:marTop w:val="0"/>
      <w:marBottom w:val="0"/>
      <w:divBdr>
        <w:top w:val="none" w:sz="0" w:space="0" w:color="auto"/>
        <w:left w:val="none" w:sz="0" w:space="0" w:color="auto"/>
        <w:bottom w:val="none" w:sz="0" w:space="0" w:color="auto"/>
        <w:right w:val="none" w:sz="0" w:space="0" w:color="auto"/>
      </w:divBdr>
    </w:div>
    <w:div w:id="1953397735">
      <w:bodyDiv w:val="1"/>
      <w:marLeft w:val="0"/>
      <w:marRight w:val="0"/>
      <w:marTop w:val="0"/>
      <w:marBottom w:val="0"/>
      <w:divBdr>
        <w:top w:val="none" w:sz="0" w:space="0" w:color="auto"/>
        <w:left w:val="none" w:sz="0" w:space="0" w:color="auto"/>
        <w:bottom w:val="none" w:sz="0" w:space="0" w:color="auto"/>
        <w:right w:val="none" w:sz="0" w:space="0" w:color="auto"/>
      </w:divBdr>
    </w:div>
    <w:div w:id="1953511671">
      <w:bodyDiv w:val="1"/>
      <w:marLeft w:val="0"/>
      <w:marRight w:val="0"/>
      <w:marTop w:val="0"/>
      <w:marBottom w:val="0"/>
      <w:divBdr>
        <w:top w:val="none" w:sz="0" w:space="0" w:color="auto"/>
        <w:left w:val="none" w:sz="0" w:space="0" w:color="auto"/>
        <w:bottom w:val="none" w:sz="0" w:space="0" w:color="auto"/>
        <w:right w:val="none" w:sz="0" w:space="0" w:color="auto"/>
      </w:divBdr>
    </w:div>
    <w:div w:id="1953587499">
      <w:bodyDiv w:val="1"/>
      <w:marLeft w:val="0"/>
      <w:marRight w:val="0"/>
      <w:marTop w:val="0"/>
      <w:marBottom w:val="0"/>
      <w:divBdr>
        <w:top w:val="none" w:sz="0" w:space="0" w:color="auto"/>
        <w:left w:val="none" w:sz="0" w:space="0" w:color="auto"/>
        <w:bottom w:val="none" w:sz="0" w:space="0" w:color="auto"/>
        <w:right w:val="none" w:sz="0" w:space="0" w:color="auto"/>
      </w:divBdr>
    </w:div>
    <w:div w:id="1953590309">
      <w:bodyDiv w:val="1"/>
      <w:marLeft w:val="0"/>
      <w:marRight w:val="0"/>
      <w:marTop w:val="0"/>
      <w:marBottom w:val="0"/>
      <w:divBdr>
        <w:top w:val="none" w:sz="0" w:space="0" w:color="auto"/>
        <w:left w:val="none" w:sz="0" w:space="0" w:color="auto"/>
        <w:bottom w:val="none" w:sz="0" w:space="0" w:color="auto"/>
        <w:right w:val="none" w:sz="0" w:space="0" w:color="auto"/>
      </w:divBdr>
    </w:div>
    <w:div w:id="1953593002">
      <w:bodyDiv w:val="1"/>
      <w:marLeft w:val="0"/>
      <w:marRight w:val="0"/>
      <w:marTop w:val="0"/>
      <w:marBottom w:val="0"/>
      <w:divBdr>
        <w:top w:val="none" w:sz="0" w:space="0" w:color="auto"/>
        <w:left w:val="none" w:sz="0" w:space="0" w:color="auto"/>
        <w:bottom w:val="none" w:sz="0" w:space="0" w:color="auto"/>
        <w:right w:val="none" w:sz="0" w:space="0" w:color="auto"/>
      </w:divBdr>
    </w:div>
    <w:div w:id="1953783350">
      <w:bodyDiv w:val="1"/>
      <w:marLeft w:val="0"/>
      <w:marRight w:val="0"/>
      <w:marTop w:val="0"/>
      <w:marBottom w:val="0"/>
      <w:divBdr>
        <w:top w:val="none" w:sz="0" w:space="0" w:color="auto"/>
        <w:left w:val="none" w:sz="0" w:space="0" w:color="auto"/>
        <w:bottom w:val="none" w:sz="0" w:space="0" w:color="auto"/>
        <w:right w:val="none" w:sz="0" w:space="0" w:color="auto"/>
      </w:divBdr>
    </w:div>
    <w:div w:id="1953828971">
      <w:bodyDiv w:val="1"/>
      <w:marLeft w:val="0"/>
      <w:marRight w:val="0"/>
      <w:marTop w:val="0"/>
      <w:marBottom w:val="0"/>
      <w:divBdr>
        <w:top w:val="none" w:sz="0" w:space="0" w:color="auto"/>
        <w:left w:val="none" w:sz="0" w:space="0" w:color="auto"/>
        <w:bottom w:val="none" w:sz="0" w:space="0" w:color="auto"/>
        <w:right w:val="none" w:sz="0" w:space="0" w:color="auto"/>
      </w:divBdr>
    </w:div>
    <w:div w:id="1953971321">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089740">
      <w:bodyDiv w:val="1"/>
      <w:marLeft w:val="0"/>
      <w:marRight w:val="0"/>
      <w:marTop w:val="0"/>
      <w:marBottom w:val="0"/>
      <w:divBdr>
        <w:top w:val="none" w:sz="0" w:space="0" w:color="auto"/>
        <w:left w:val="none" w:sz="0" w:space="0" w:color="auto"/>
        <w:bottom w:val="none" w:sz="0" w:space="0" w:color="auto"/>
        <w:right w:val="none" w:sz="0" w:space="0" w:color="auto"/>
      </w:divBdr>
    </w:div>
    <w:div w:id="1954243041">
      <w:bodyDiv w:val="1"/>
      <w:marLeft w:val="0"/>
      <w:marRight w:val="0"/>
      <w:marTop w:val="0"/>
      <w:marBottom w:val="0"/>
      <w:divBdr>
        <w:top w:val="none" w:sz="0" w:space="0" w:color="auto"/>
        <w:left w:val="none" w:sz="0" w:space="0" w:color="auto"/>
        <w:bottom w:val="none" w:sz="0" w:space="0" w:color="auto"/>
        <w:right w:val="none" w:sz="0" w:space="0" w:color="auto"/>
      </w:divBdr>
    </w:div>
    <w:div w:id="1954553633">
      <w:bodyDiv w:val="1"/>
      <w:marLeft w:val="0"/>
      <w:marRight w:val="0"/>
      <w:marTop w:val="0"/>
      <w:marBottom w:val="0"/>
      <w:divBdr>
        <w:top w:val="none" w:sz="0" w:space="0" w:color="auto"/>
        <w:left w:val="none" w:sz="0" w:space="0" w:color="auto"/>
        <w:bottom w:val="none" w:sz="0" w:space="0" w:color="auto"/>
        <w:right w:val="none" w:sz="0" w:space="0" w:color="auto"/>
      </w:divBdr>
    </w:div>
    <w:div w:id="1954943211">
      <w:bodyDiv w:val="1"/>
      <w:marLeft w:val="0"/>
      <w:marRight w:val="0"/>
      <w:marTop w:val="0"/>
      <w:marBottom w:val="0"/>
      <w:divBdr>
        <w:top w:val="none" w:sz="0" w:space="0" w:color="auto"/>
        <w:left w:val="none" w:sz="0" w:space="0" w:color="auto"/>
        <w:bottom w:val="none" w:sz="0" w:space="0" w:color="auto"/>
        <w:right w:val="none" w:sz="0" w:space="0" w:color="auto"/>
      </w:divBdr>
    </w:div>
    <w:div w:id="1954945299">
      <w:bodyDiv w:val="1"/>
      <w:marLeft w:val="0"/>
      <w:marRight w:val="0"/>
      <w:marTop w:val="0"/>
      <w:marBottom w:val="0"/>
      <w:divBdr>
        <w:top w:val="none" w:sz="0" w:space="0" w:color="auto"/>
        <w:left w:val="none" w:sz="0" w:space="0" w:color="auto"/>
        <w:bottom w:val="none" w:sz="0" w:space="0" w:color="auto"/>
        <w:right w:val="none" w:sz="0" w:space="0" w:color="auto"/>
      </w:divBdr>
    </w:div>
    <w:div w:id="1955282242">
      <w:bodyDiv w:val="1"/>
      <w:marLeft w:val="0"/>
      <w:marRight w:val="0"/>
      <w:marTop w:val="0"/>
      <w:marBottom w:val="0"/>
      <w:divBdr>
        <w:top w:val="none" w:sz="0" w:space="0" w:color="auto"/>
        <w:left w:val="none" w:sz="0" w:space="0" w:color="auto"/>
        <w:bottom w:val="none" w:sz="0" w:space="0" w:color="auto"/>
        <w:right w:val="none" w:sz="0" w:space="0" w:color="auto"/>
      </w:divBdr>
    </w:div>
    <w:div w:id="1955359414">
      <w:bodyDiv w:val="1"/>
      <w:marLeft w:val="0"/>
      <w:marRight w:val="0"/>
      <w:marTop w:val="0"/>
      <w:marBottom w:val="0"/>
      <w:divBdr>
        <w:top w:val="none" w:sz="0" w:space="0" w:color="auto"/>
        <w:left w:val="none" w:sz="0" w:space="0" w:color="auto"/>
        <w:bottom w:val="none" w:sz="0" w:space="0" w:color="auto"/>
        <w:right w:val="none" w:sz="0" w:space="0" w:color="auto"/>
      </w:divBdr>
    </w:div>
    <w:div w:id="1955626263">
      <w:bodyDiv w:val="1"/>
      <w:marLeft w:val="0"/>
      <w:marRight w:val="0"/>
      <w:marTop w:val="0"/>
      <w:marBottom w:val="0"/>
      <w:divBdr>
        <w:top w:val="none" w:sz="0" w:space="0" w:color="auto"/>
        <w:left w:val="none" w:sz="0" w:space="0" w:color="auto"/>
        <w:bottom w:val="none" w:sz="0" w:space="0" w:color="auto"/>
        <w:right w:val="none" w:sz="0" w:space="0" w:color="auto"/>
      </w:divBdr>
    </w:div>
    <w:div w:id="1955793402">
      <w:bodyDiv w:val="1"/>
      <w:marLeft w:val="0"/>
      <w:marRight w:val="0"/>
      <w:marTop w:val="0"/>
      <w:marBottom w:val="0"/>
      <w:divBdr>
        <w:top w:val="none" w:sz="0" w:space="0" w:color="auto"/>
        <w:left w:val="none" w:sz="0" w:space="0" w:color="auto"/>
        <w:bottom w:val="none" w:sz="0" w:space="0" w:color="auto"/>
        <w:right w:val="none" w:sz="0" w:space="0" w:color="auto"/>
      </w:divBdr>
    </w:div>
    <w:div w:id="1955822872">
      <w:bodyDiv w:val="1"/>
      <w:marLeft w:val="0"/>
      <w:marRight w:val="0"/>
      <w:marTop w:val="0"/>
      <w:marBottom w:val="0"/>
      <w:divBdr>
        <w:top w:val="none" w:sz="0" w:space="0" w:color="auto"/>
        <w:left w:val="none" w:sz="0" w:space="0" w:color="auto"/>
        <w:bottom w:val="none" w:sz="0" w:space="0" w:color="auto"/>
        <w:right w:val="none" w:sz="0" w:space="0" w:color="auto"/>
      </w:divBdr>
    </w:div>
    <w:div w:id="1955865612">
      <w:bodyDiv w:val="1"/>
      <w:marLeft w:val="0"/>
      <w:marRight w:val="0"/>
      <w:marTop w:val="0"/>
      <w:marBottom w:val="0"/>
      <w:divBdr>
        <w:top w:val="none" w:sz="0" w:space="0" w:color="auto"/>
        <w:left w:val="none" w:sz="0" w:space="0" w:color="auto"/>
        <w:bottom w:val="none" w:sz="0" w:space="0" w:color="auto"/>
        <w:right w:val="none" w:sz="0" w:space="0" w:color="auto"/>
      </w:divBdr>
    </w:div>
    <w:div w:id="1956011149">
      <w:bodyDiv w:val="1"/>
      <w:marLeft w:val="0"/>
      <w:marRight w:val="0"/>
      <w:marTop w:val="0"/>
      <w:marBottom w:val="0"/>
      <w:divBdr>
        <w:top w:val="none" w:sz="0" w:space="0" w:color="auto"/>
        <w:left w:val="none" w:sz="0" w:space="0" w:color="auto"/>
        <w:bottom w:val="none" w:sz="0" w:space="0" w:color="auto"/>
        <w:right w:val="none" w:sz="0" w:space="0" w:color="auto"/>
      </w:divBdr>
    </w:div>
    <w:div w:id="1956520331">
      <w:bodyDiv w:val="1"/>
      <w:marLeft w:val="0"/>
      <w:marRight w:val="0"/>
      <w:marTop w:val="0"/>
      <w:marBottom w:val="0"/>
      <w:divBdr>
        <w:top w:val="none" w:sz="0" w:space="0" w:color="auto"/>
        <w:left w:val="none" w:sz="0" w:space="0" w:color="auto"/>
        <w:bottom w:val="none" w:sz="0" w:space="0" w:color="auto"/>
        <w:right w:val="none" w:sz="0" w:space="0" w:color="auto"/>
      </w:divBdr>
    </w:div>
    <w:div w:id="1956595408">
      <w:bodyDiv w:val="1"/>
      <w:marLeft w:val="0"/>
      <w:marRight w:val="0"/>
      <w:marTop w:val="0"/>
      <w:marBottom w:val="0"/>
      <w:divBdr>
        <w:top w:val="none" w:sz="0" w:space="0" w:color="auto"/>
        <w:left w:val="none" w:sz="0" w:space="0" w:color="auto"/>
        <w:bottom w:val="none" w:sz="0" w:space="0" w:color="auto"/>
        <w:right w:val="none" w:sz="0" w:space="0" w:color="auto"/>
      </w:divBdr>
    </w:div>
    <w:div w:id="1956712212">
      <w:bodyDiv w:val="1"/>
      <w:marLeft w:val="0"/>
      <w:marRight w:val="0"/>
      <w:marTop w:val="0"/>
      <w:marBottom w:val="0"/>
      <w:divBdr>
        <w:top w:val="none" w:sz="0" w:space="0" w:color="auto"/>
        <w:left w:val="none" w:sz="0" w:space="0" w:color="auto"/>
        <w:bottom w:val="none" w:sz="0" w:space="0" w:color="auto"/>
        <w:right w:val="none" w:sz="0" w:space="0" w:color="auto"/>
      </w:divBdr>
    </w:div>
    <w:div w:id="1956714491">
      <w:bodyDiv w:val="1"/>
      <w:marLeft w:val="0"/>
      <w:marRight w:val="0"/>
      <w:marTop w:val="0"/>
      <w:marBottom w:val="0"/>
      <w:divBdr>
        <w:top w:val="none" w:sz="0" w:space="0" w:color="auto"/>
        <w:left w:val="none" w:sz="0" w:space="0" w:color="auto"/>
        <w:bottom w:val="none" w:sz="0" w:space="0" w:color="auto"/>
        <w:right w:val="none" w:sz="0" w:space="0" w:color="auto"/>
      </w:divBdr>
    </w:div>
    <w:div w:id="1956716259">
      <w:bodyDiv w:val="1"/>
      <w:marLeft w:val="0"/>
      <w:marRight w:val="0"/>
      <w:marTop w:val="0"/>
      <w:marBottom w:val="0"/>
      <w:divBdr>
        <w:top w:val="none" w:sz="0" w:space="0" w:color="auto"/>
        <w:left w:val="none" w:sz="0" w:space="0" w:color="auto"/>
        <w:bottom w:val="none" w:sz="0" w:space="0" w:color="auto"/>
        <w:right w:val="none" w:sz="0" w:space="0" w:color="auto"/>
      </w:divBdr>
    </w:div>
    <w:div w:id="1956718631">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4952">
      <w:bodyDiv w:val="1"/>
      <w:marLeft w:val="0"/>
      <w:marRight w:val="0"/>
      <w:marTop w:val="0"/>
      <w:marBottom w:val="0"/>
      <w:divBdr>
        <w:top w:val="none" w:sz="0" w:space="0" w:color="auto"/>
        <w:left w:val="none" w:sz="0" w:space="0" w:color="auto"/>
        <w:bottom w:val="none" w:sz="0" w:space="0" w:color="auto"/>
        <w:right w:val="none" w:sz="0" w:space="0" w:color="auto"/>
      </w:divBdr>
    </w:div>
    <w:div w:id="1957103808">
      <w:bodyDiv w:val="1"/>
      <w:marLeft w:val="0"/>
      <w:marRight w:val="0"/>
      <w:marTop w:val="0"/>
      <w:marBottom w:val="0"/>
      <w:divBdr>
        <w:top w:val="none" w:sz="0" w:space="0" w:color="auto"/>
        <w:left w:val="none" w:sz="0" w:space="0" w:color="auto"/>
        <w:bottom w:val="none" w:sz="0" w:space="0" w:color="auto"/>
        <w:right w:val="none" w:sz="0" w:space="0" w:color="auto"/>
      </w:divBdr>
    </w:div>
    <w:div w:id="1957173987">
      <w:bodyDiv w:val="1"/>
      <w:marLeft w:val="0"/>
      <w:marRight w:val="0"/>
      <w:marTop w:val="0"/>
      <w:marBottom w:val="0"/>
      <w:divBdr>
        <w:top w:val="none" w:sz="0" w:space="0" w:color="auto"/>
        <w:left w:val="none" w:sz="0" w:space="0" w:color="auto"/>
        <w:bottom w:val="none" w:sz="0" w:space="0" w:color="auto"/>
        <w:right w:val="none" w:sz="0" w:space="0" w:color="auto"/>
      </w:divBdr>
    </w:div>
    <w:div w:id="1957326251">
      <w:bodyDiv w:val="1"/>
      <w:marLeft w:val="0"/>
      <w:marRight w:val="0"/>
      <w:marTop w:val="0"/>
      <w:marBottom w:val="0"/>
      <w:divBdr>
        <w:top w:val="none" w:sz="0" w:space="0" w:color="auto"/>
        <w:left w:val="none" w:sz="0" w:space="0" w:color="auto"/>
        <w:bottom w:val="none" w:sz="0" w:space="0" w:color="auto"/>
        <w:right w:val="none" w:sz="0" w:space="0" w:color="auto"/>
      </w:divBdr>
    </w:div>
    <w:div w:id="1957441374">
      <w:bodyDiv w:val="1"/>
      <w:marLeft w:val="0"/>
      <w:marRight w:val="0"/>
      <w:marTop w:val="0"/>
      <w:marBottom w:val="0"/>
      <w:divBdr>
        <w:top w:val="none" w:sz="0" w:space="0" w:color="auto"/>
        <w:left w:val="none" w:sz="0" w:space="0" w:color="auto"/>
        <w:bottom w:val="none" w:sz="0" w:space="0" w:color="auto"/>
        <w:right w:val="none" w:sz="0" w:space="0" w:color="auto"/>
      </w:divBdr>
    </w:div>
    <w:div w:id="1957564372">
      <w:bodyDiv w:val="1"/>
      <w:marLeft w:val="0"/>
      <w:marRight w:val="0"/>
      <w:marTop w:val="0"/>
      <w:marBottom w:val="0"/>
      <w:divBdr>
        <w:top w:val="none" w:sz="0" w:space="0" w:color="auto"/>
        <w:left w:val="none" w:sz="0" w:space="0" w:color="auto"/>
        <w:bottom w:val="none" w:sz="0" w:space="0" w:color="auto"/>
        <w:right w:val="none" w:sz="0" w:space="0" w:color="auto"/>
      </w:divBdr>
    </w:div>
    <w:div w:id="1957711802">
      <w:bodyDiv w:val="1"/>
      <w:marLeft w:val="0"/>
      <w:marRight w:val="0"/>
      <w:marTop w:val="0"/>
      <w:marBottom w:val="0"/>
      <w:divBdr>
        <w:top w:val="none" w:sz="0" w:space="0" w:color="auto"/>
        <w:left w:val="none" w:sz="0" w:space="0" w:color="auto"/>
        <w:bottom w:val="none" w:sz="0" w:space="0" w:color="auto"/>
        <w:right w:val="none" w:sz="0" w:space="0" w:color="auto"/>
      </w:divBdr>
    </w:div>
    <w:div w:id="1957715679">
      <w:bodyDiv w:val="1"/>
      <w:marLeft w:val="0"/>
      <w:marRight w:val="0"/>
      <w:marTop w:val="0"/>
      <w:marBottom w:val="0"/>
      <w:divBdr>
        <w:top w:val="none" w:sz="0" w:space="0" w:color="auto"/>
        <w:left w:val="none" w:sz="0" w:space="0" w:color="auto"/>
        <w:bottom w:val="none" w:sz="0" w:space="0" w:color="auto"/>
        <w:right w:val="none" w:sz="0" w:space="0" w:color="auto"/>
      </w:divBdr>
    </w:div>
    <w:div w:id="1957902221">
      <w:bodyDiv w:val="1"/>
      <w:marLeft w:val="0"/>
      <w:marRight w:val="0"/>
      <w:marTop w:val="0"/>
      <w:marBottom w:val="0"/>
      <w:divBdr>
        <w:top w:val="none" w:sz="0" w:space="0" w:color="auto"/>
        <w:left w:val="none" w:sz="0" w:space="0" w:color="auto"/>
        <w:bottom w:val="none" w:sz="0" w:space="0" w:color="auto"/>
        <w:right w:val="none" w:sz="0" w:space="0" w:color="auto"/>
      </w:divBdr>
    </w:div>
    <w:div w:id="1957983423">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217271">
      <w:bodyDiv w:val="1"/>
      <w:marLeft w:val="0"/>
      <w:marRight w:val="0"/>
      <w:marTop w:val="0"/>
      <w:marBottom w:val="0"/>
      <w:divBdr>
        <w:top w:val="none" w:sz="0" w:space="0" w:color="auto"/>
        <w:left w:val="none" w:sz="0" w:space="0" w:color="auto"/>
        <w:bottom w:val="none" w:sz="0" w:space="0" w:color="auto"/>
        <w:right w:val="none" w:sz="0" w:space="0" w:color="auto"/>
      </w:divBdr>
    </w:div>
    <w:div w:id="1958221634">
      <w:bodyDiv w:val="1"/>
      <w:marLeft w:val="0"/>
      <w:marRight w:val="0"/>
      <w:marTop w:val="0"/>
      <w:marBottom w:val="0"/>
      <w:divBdr>
        <w:top w:val="none" w:sz="0" w:space="0" w:color="auto"/>
        <w:left w:val="none" w:sz="0" w:space="0" w:color="auto"/>
        <w:bottom w:val="none" w:sz="0" w:space="0" w:color="auto"/>
        <w:right w:val="none" w:sz="0" w:space="0" w:color="auto"/>
      </w:divBdr>
    </w:div>
    <w:div w:id="1958222491">
      <w:bodyDiv w:val="1"/>
      <w:marLeft w:val="0"/>
      <w:marRight w:val="0"/>
      <w:marTop w:val="0"/>
      <w:marBottom w:val="0"/>
      <w:divBdr>
        <w:top w:val="none" w:sz="0" w:space="0" w:color="auto"/>
        <w:left w:val="none" w:sz="0" w:space="0" w:color="auto"/>
        <w:bottom w:val="none" w:sz="0" w:space="0" w:color="auto"/>
        <w:right w:val="none" w:sz="0" w:space="0" w:color="auto"/>
      </w:divBdr>
    </w:div>
    <w:div w:id="1958364788">
      <w:bodyDiv w:val="1"/>
      <w:marLeft w:val="0"/>
      <w:marRight w:val="0"/>
      <w:marTop w:val="0"/>
      <w:marBottom w:val="0"/>
      <w:divBdr>
        <w:top w:val="none" w:sz="0" w:space="0" w:color="auto"/>
        <w:left w:val="none" w:sz="0" w:space="0" w:color="auto"/>
        <w:bottom w:val="none" w:sz="0" w:space="0" w:color="auto"/>
        <w:right w:val="none" w:sz="0" w:space="0" w:color="auto"/>
      </w:divBdr>
    </w:div>
    <w:div w:id="1958635192">
      <w:bodyDiv w:val="1"/>
      <w:marLeft w:val="0"/>
      <w:marRight w:val="0"/>
      <w:marTop w:val="0"/>
      <w:marBottom w:val="0"/>
      <w:divBdr>
        <w:top w:val="none" w:sz="0" w:space="0" w:color="auto"/>
        <w:left w:val="none" w:sz="0" w:space="0" w:color="auto"/>
        <w:bottom w:val="none" w:sz="0" w:space="0" w:color="auto"/>
        <w:right w:val="none" w:sz="0" w:space="0" w:color="auto"/>
      </w:divBdr>
    </w:div>
    <w:div w:id="1958677945">
      <w:bodyDiv w:val="1"/>
      <w:marLeft w:val="0"/>
      <w:marRight w:val="0"/>
      <w:marTop w:val="0"/>
      <w:marBottom w:val="0"/>
      <w:divBdr>
        <w:top w:val="none" w:sz="0" w:space="0" w:color="auto"/>
        <w:left w:val="none" w:sz="0" w:space="0" w:color="auto"/>
        <w:bottom w:val="none" w:sz="0" w:space="0" w:color="auto"/>
        <w:right w:val="none" w:sz="0" w:space="0" w:color="auto"/>
      </w:divBdr>
    </w:div>
    <w:div w:id="1958757924">
      <w:bodyDiv w:val="1"/>
      <w:marLeft w:val="0"/>
      <w:marRight w:val="0"/>
      <w:marTop w:val="0"/>
      <w:marBottom w:val="0"/>
      <w:divBdr>
        <w:top w:val="none" w:sz="0" w:space="0" w:color="auto"/>
        <w:left w:val="none" w:sz="0" w:space="0" w:color="auto"/>
        <w:bottom w:val="none" w:sz="0" w:space="0" w:color="auto"/>
        <w:right w:val="none" w:sz="0" w:space="0" w:color="auto"/>
      </w:divBdr>
    </w:div>
    <w:div w:id="1958759373">
      <w:bodyDiv w:val="1"/>
      <w:marLeft w:val="0"/>
      <w:marRight w:val="0"/>
      <w:marTop w:val="0"/>
      <w:marBottom w:val="0"/>
      <w:divBdr>
        <w:top w:val="none" w:sz="0" w:space="0" w:color="auto"/>
        <w:left w:val="none" w:sz="0" w:space="0" w:color="auto"/>
        <w:bottom w:val="none" w:sz="0" w:space="0" w:color="auto"/>
        <w:right w:val="none" w:sz="0" w:space="0" w:color="auto"/>
      </w:divBdr>
    </w:div>
    <w:div w:id="1959096107">
      <w:bodyDiv w:val="1"/>
      <w:marLeft w:val="0"/>
      <w:marRight w:val="0"/>
      <w:marTop w:val="0"/>
      <w:marBottom w:val="0"/>
      <w:divBdr>
        <w:top w:val="none" w:sz="0" w:space="0" w:color="auto"/>
        <w:left w:val="none" w:sz="0" w:space="0" w:color="auto"/>
        <w:bottom w:val="none" w:sz="0" w:space="0" w:color="auto"/>
        <w:right w:val="none" w:sz="0" w:space="0" w:color="auto"/>
      </w:divBdr>
    </w:div>
    <w:div w:id="1959212866">
      <w:bodyDiv w:val="1"/>
      <w:marLeft w:val="0"/>
      <w:marRight w:val="0"/>
      <w:marTop w:val="0"/>
      <w:marBottom w:val="0"/>
      <w:divBdr>
        <w:top w:val="none" w:sz="0" w:space="0" w:color="auto"/>
        <w:left w:val="none" w:sz="0" w:space="0" w:color="auto"/>
        <w:bottom w:val="none" w:sz="0" w:space="0" w:color="auto"/>
        <w:right w:val="none" w:sz="0" w:space="0" w:color="auto"/>
      </w:divBdr>
    </w:div>
    <w:div w:id="1959213050">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3417">
      <w:bodyDiv w:val="1"/>
      <w:marLeft w:val="0"/>
      <w:marRight w:val="0"/>
      <w:marTop w:val="0"/>
      <w:marBottom w:val="0"/>
      <w:divBdr>
        <w:top w:val="none" w:sz="0" w:space="0" w:color="auto"/>
        <w:left w:val="none" w:sz="0" w:space="0" w:color="auto"/>
        <w:bottom w:val="none" w:sz="0" w:space="0" w:color="auto"/>
        <w:right w:val="none" w:sz="0" w:space="0" w:color="auto"/>
      </w:divBdr>
    </w:div>
    <w:div w:id="1959481248">
      <w:bodyDiv w:val="1"/>
      <w:marLeft w:val="0"/>
      <w:marRight w:val="0"/>
      <w:marTop w:val="0"/>
      <w:marBottom w:val="0"/>
      <w:divBdr>
        <w:top w:val="none" w:sz="0" w:space="0" w:color="auto"/>
        <w:left w:val="none" w:sz="0" w:space="0" w:color="auto"/>
        <w:bottom w:val="none" w:sz="0" w:space="0" w:color="auto"/>
        <w:right w:val="none" w:sz="0" w:space="0" w:color="auto"/>
      </w:divBdr>
    </w:div>
    <w:div w:id="1959526684">
      <w:bodyDiv w:val="1"/>
      <w:marLeft w:val="0"/>
      <w:marRight w:val="0"/>
      <w:marTop w:val="0"/>
      <w:marBottom w:val="0"/>
      <w:divBdr>
        <w:top w:val="none" w:sz="0" w:space="0" w:color="auto"/>
        <w:left w:val="none" w:sz="0" w:space="0" w:color="auto"/>
        <w:bottom w:val="none" w:sz="0" w:space="0" w:color="auto"/>
        <w:right w:val="none" w:sz="0" w:space="0" w:color="auto"/>
      </w:divBdr>
    </w:div>
    <w:div w:id="1959530443">
      <w:bodyDiv w:val="1"/>
      <w:marLeft w:val="0"/>
      <w:marRight w:val="0"/>
      <w:marTop w:val="0"/>
      <w:marBottom w:val="0"/>
      <w:divBdr>
        <w:top w:val="none" w:sz="0" w:space="0" w:color="auto"/>
        <w:left w:val="none" w:sz="0" w:space="0" w:color="auto"/>
        <w:bottom w:val="none" w:sz="0" w:space="0" w:color="auto"/>
        <w:right w:val="none" w:sz="0" w:space="0" w:color="auto"/>
      </w:divBdr>
    </w:div>
    <w:div w:id="1959679137">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60141537">
      <w:bodyDiv w:val="1"/>
      <w:marLeft w:val="0"/>
      <w:marRight w:val="0"/>
      <w:marTop w:val="0"/>
      <w:marBottom w:val="0"/>
      <w:divBdr>
        <w:top w:val="none" w:sz="0" w:space="0" w:color="auto"/>
        <w:left w:val="none" w:sz="0" w:space="0" w:color="auto"/>
        <w:bottom w:val="none" w:sz="0" w:space="0" w:color="auto"/>
        <w:right w:val="none" w:sz="0" w:space="0" w:color="auto"/>
      </w:divBdr>
    </w:div>
    <w:div w:id="1960186442">
      <w:bodyDiv w:val="1"/>
      <w:marLeft w:val="0"/>
      <w:marRight w:val="0"/>
      <w:marTop w:val="0"/>
      <w:marBottom w:val="0"/>
      <w:divBdr>
        <w:top w:val="none" w:sz="0" w:space="0" w:color="auto"/>
        <w:left w:val="none" w:sz="0" w:space="0" w:color="auto"/>
        <w:bottom w:val="none" w:sz="0" w:space="0" w:color="auto"/>
        <w:right w:val="none" w:sz="0" w:space="0" w:color="auto"/>
      </w:divBdr>
    </w:div>
    <w:div w:id="1960260426">
      <w:bodyDiv w:val="1"/>
      <w:marLeft w:val="0"/>
      <w:marRight w:val="0"/>
      <w:marTop w:val="0"/>
      <w:marBottom w:val="0"/>
      <w:divBdr>
        <w:top w:val="none" w:sz="0" w:space="0" w:color="auto"/>
        <w:left w:val="none" w:sz="0" w:space="0" w:color="auto"/>
        <w:bottom w:val="none" w:sz="0" w:space="0" w:color="auto"/>
        <w:right w:val="none" w:sz="0" w:space="0" w:color="auto"/>
      </w:divBdr>
    </w:div>
    <w:div w:id="1960526394">
      <w:bodyDiv w:val="1"/>
      <w:marLeft w:val="0"/>
      <w:marRight w:val="0"/>
      <w:marTop w:val="0"/>
      <w:marBottom w:val="0"/>
      <w:divBdr>
        <w:top w:val="none" w:sz="0" w:space="0" w:color="auto"/>
        <w:left w:val="none" w:sz="0" w:space="0" w:color="auto"/>
        <w:bottom w:val="none" w:sz="0" w:space="0" w:color="auto"/>
        <w:right w:val="none" w:sz="0" w:space="0" w:color="auto"/>
      </w:divBdr>
    </w:div>
    <w:div w:id="1960721724">
      <w:bodyDiv w:val="1"/>
      <w:marLeft w:val="0"/>
      <w:marRight w:val="0"/>
      <w:marTop w:val="0"/>
      <w:marBottom w:val="0"/>
      <w:divBdr>
        <w:top w:val="none" w:sz="0" w:space="0" w:color="auto"/>
        <w:left w:val="none" w:sz="0" w:space="0" w:color="auto"/>
        <w:bottom w:val="none" w:sz="0" w:space="0" w:color="auto"/>
        <w:right w:val="none" w:sz="0" w:space="0" w:color="auto"/>
      </w:divBdr>
    </w:div>
    <w:div w:id="1960992981">
      <w:bodyDiv w:val="1"/>
      <w:marLeft w:val="0"/>
      <w:marRight w:val="0"/>
      <w:marTop w:val="0"/>
      <w:marBottom w:val="0"/>
      <w:divBdr>
        <w:top w:val="none" w:sz="0" w:space="0" w:color="auto"/>
        <w:left w:val="none" w:sz="0" w:space="0" w:color="auto"/>
        <w:bottom w:val="none" w:sz="0" w:space="0" w:color="auto"/>
        <w:right w:val="none" w:sz="0" w:space="0" w:color="auto"/>
      </w:divBdr>
    </w:div>
    <w:div w:id="1961107739">
      <w:bodyDiv w:val="1"/>
      <w:marLeft w:val="0"/>
      <w:marRight w:val="0"/>
      <w:marTop w:val="0"/>
      <w:marBottom w:val="0"/>
      <w:divBdr>
        <w:top w:val="none" w:sz="0" w:space="0" w:color="auto"/>
        <w:left w:val="none" w:sz="0" w:space="0" w:color="auto"/>
        <w:bottom w:val="none" w:sz="0" w:space="0" w:color="auto"/>
        <w:right w:val="none" w:sz="0" w:space="0" w:color="auto"/>
      </w:divBdr>
    </w:div>
    <w:div w:id="1961108745">
      <w:bodyDiv w:val="1"/>
      <w:marLeft w:val="0"/>
      <w:marRight w:val="0"/>
      <w:marTop w:val="0"/>
      <w:marBottom w:val="0"/>
      <w:divBdr>
        <w:top w:val="none" w:sz="0" w:space="0" w:color="auto"/>
        <w:left w:val="none" w:sz="0" w:space="0" w:color="auto"/>
        <w:bottom w:val="none" w:sz="0" w:space="0" w:color="auto"/>
        <w:right w:val="none" w:sz="0" w:space="0" w:color="auto"/>
      </w:divBdr>
    </w:div>
    <w:div w:id="1961182243">
      <w:bodyDiv w:val="1"/>
      <w:marLeft w:val="0"/>
      <w:marRight w:val="0"/>
      <w:marTop w:val="0"/>
      <w:marBottom w:val="0"/>
      <w:divBdr>
        <w:top w:val="none" w:sz="0" w:space="0" w:color="auto"/>
        <w:left w:val="none" w:sz="0" w:space="0" w:color="auto"/>
        <w:bottom w:val="none" w:sz="0" w:space="0" w:color="auto"/>
        <w:right w:val="none" w:sz="0" w:space="0" w:color="auto"/>
      </w:divBdr>
    </w:div>
    <w:div w:id="1961253795">
      <w:bodyDiv w:val="1"/>
      <w:marLeft w:val="0"/>
      <w:marRight w:val="0"/>
      <w:marTop w:val="0"/>
      <w:marBottom w:val="0"/>
      <w:divBdr>
        <w:top w:val="none" w:sz="0" w:space="0" w:color="auto"/>
        <w:left w:val="none" w:sz="0" w:space="0" w:color="auto"/>
        <w:bottom w:val="none" w:sz="0" w:space="0" w:color="auto"/>
        <w:right w:val="none" w:sz="0" w:space="0" w:color="auto"/>
      </w:divBdr>
    </w:div>
    <w:div w:id="1961377395">
      <w:bodyDiv w:val="1"/>
      <w:marLeft w:val="0"/>
      <w:marRight w:val="0"/>
      <w:marTop w:val="0"/>
      <w:marBottom w:val="0"/>
      <w:divBdr>
        <w:top w:val="none" w:sz="0" w:space="0" w:color="auto"/>
        <w:left w:val="none" w:sz="0" w:space="0" w:color="auto"/>
        <w:bottom w:val="none" w:sz="0" w:space="0" w:color="auto"/>
        <w:right w:val="none" w:sz="0" w:space="0" w:color="auto"/>
      </w:divBdr>
    </w:div>
    <w:div w:id="1961451372">
      <w:bodyDiv w:val="1"/>
      <w:marLeft w:val="0"/>
      <w:marRight w:val="0"/>
      <w:marTop w:val="0"/>
      <w:marBottom w:val="0"/>
      <w:divBdr>
        <w:top w:val="none" w:sz="0" w:space="0" w:color="auto"/>
        <w:left w:val="none" w:sz="0" w:space="0" w:color="auto"/>
        <w:bottom w:val="none" w:sz="0" w:space="0" w:color="auto"/>
        <w:right w:val="none" w:sz="0" w:space="0" w:color="auto"/>
      </w:divBdr>
    </w:div>
    <w:div w:id="1961455489">
      <w:bodyDiv w:val="1"/>
      <w:marLeft w:val="0"/>
      <w:marRight w:val="0"/>
      <w:marTop w:val="0"/>
      <w:marBottom w:val="0"/>
      <w:divBdr>
        <w:top w:val="none" w:sz="0" w:space="0" w:color="auto"/>
        <w:left w:val="none" w:sz="0" w:space="0" w:color="auto"/>
        <w:bottom w:val="none" w:sz="0" w:space="0" w:color="auto"/>
        <w:right w:val="none" w:sz="0" w:space="0" w:color="auto"/>
      </w:divBdr>
    </w:div>
    <w:div w:id="1961719681">
      <w:bodyDiv w:val="1"/>
      <w:marLeft w:val="0"/>
      <w:marRight w:val="0"/>
      <w:marTop w:val="0"/>
      <w:marBottom w:val="0"/>
      <w:divBdr>
        <w:top w:val="none" w:sz="0" w:space="0" w:color="auto"/>
        <w:left w:val="none" w:sz="0" w:space="0" w:color="auto"/>
        <w:bottom w:val="none" w:sz="0" w:space="0" w:color="auto"/>
        <w:right w:val="none" w:sz="0" w:space="0" w:color="auto"/>
      </w:divBdr>
    </w:div>
    <w:div w:id="1961761654">
      <w:bodyDiv w:val="1"/>
      <w:marLeft w:val="0"/>
      <w:marRight w:val="0"/>
      <w:marTop w:val="0"/>
      <w:marBottom w:val="0"/>
      <w:divBdr>
        <w:top w:val="none" w:sz="0" w:space="0" w:color="auto"/>
        <w:left w:val="none" w:sz="0" w:space="0" w:color="auto"/>
        <w:bottom w:val="none" w:sz="0" w:space="0" w:color="auto"/>
        <w:right w:val="none" w:sz="0" w:space="0" w:color="auto"/>
      </w:divBdr>
    </w:div>
    <w:div w:id="1961836289">
      <w:bodyDiv w:val="1"/>
      <w:marLeft w:val="0"/>
      <w:marRight w:val="0"/>
      <w:marTop w:val="0"/>
      <w:marBottom w:val="0"/>
      <w:divBdr>
        <w:top w:val="none" w:sz="0" w:space="0" w:color="auto"/>
        <w:left w:val="none" w:sz="0" w:space="0" w:color="auto"/>
        <w:bottom w:val="none" w:sz="0" w:space="0" w:color="auto"/>
        <w:right w:val="none" w:sz="0" w:space="0" w:color="auto"/>
      </w:divBdr>
    </w:div>
    <w:div w:id="1961916603">
      <w:bodyDiv w:val="1"/>
      <w:marLeft w:val="0"/>
      <w:marRight w:val="0"/>
      <w:marTop w:val="0"/>
      <w:marBottom w:val="0"/>
      <w:divBdr>
        <w:top w:val="none" w:sz="0" w:space="0" w:color="auto"/>
        <w:left w:val="none" w:sz="0" w:space="0" w:color="auto"/>
        <w:bottom w:val="none" w:sz="0" w:space="0" w:color="auto"/>
        <w:right w:val="none" w:sz="0" w:space="0" w:color="auto"/>
      </w:divBdr>
    </w:div>
    <w:div w:id="1961957392">
      <w:bodyDiv w:val="1"/>
      <w:marLeft w:val="0"/>
      <w:marRight w:val="0"/>
      <w:marTop w:val="0"/>
      <w:marBottom w:val="0"/>
      <w:divBdr>
        <w:top w:val="none" w:sz="0" w:space="0" w:color="auto"/>
        <w:left w:val="none" w:sz="0" w:space="0" w:color="auto"/>
        <w:bottom w:val="none" w:sz="0" w:space="0" w:color="auto"/>
        <w:right w:val="none" w:sz="0" w:space="0" w:color="auto"/>
      </w:divBdr>
    </w:div>
    <w:div w:id="1962149404">
      <w:bodyDiv w:val="1"/>
      <w:marLeft w:val="0"/>
      <w:marRight w:val="0"/>
      <w:marTop w:val="0"/>
      <w:marBottom w:val="0"/>
      <w:divBdr>
        <w:top w:val="none" w:sz="0" w:space="0" w:color="auto"/>
        <w:left w:val="none" w:sz="0" w:space="0" w:color="auto"/>
        <w:bottom w:val="none" w:sz="0" w:space="0" w:color="auto"/>
        <w:right w:val="none" w:sz="0" w:space="0" w:color="auto"/>
      </w:divBdr>
    </w:div>
    <w:div w:id="1962297061">
      <w:bodyDiv w:val="1"/>
      <w:marLeft w:val="0"/>
      <w:marRight w:val="0"/>
      <w:marTop w:val="0"/>
      <w:marBottom w:val="0"/>
      <w:divBdr>
        <w:top w:val="none" w:sz="0" w:space="0" w:color="auto"/>
        <w:left w:val="none" w:sz="0" w:space="0" w:color="auto"/>
        <w:bottom w:val="none" w:sz="0" w:space="0" w:color="auto"/>
        <w:right w:val="none" w:sz="0" w:space="0" w:color="auto"/>
      </w:divBdr>
    </w:div>
    <w:div w:id="1962302217">
      <w:bodyDiv w:val="1"/>
      <w:marLeft w:val="0"/>
      <w:marRight w:val="0"/>
      <w:marTop w:val="0"/>
      <w:marBottom w:val="0"/>
      <w:divBdr>
        <w:top w:val="none" w:sz="0" w:space="0" w:color="auto"/>
        <w:left w:val="none" w:sz="0" w:space="0" w:color="auto"/>
        <w:bottom w:val="none" w:sz="0" w:space="0" w:color="auto"/>
        <w:right w:val="none" w:sz="0" w:space="0" w:color="auto"/>
      </w:divBdr>
    </w:div>
    <w:div w:id="1962419837">
      <w:bodyDiv w:val="1"/>
      <w:marLeft w:val="0"/>
      <w:marRight w:val="0"/>
      <w:marTop w:val="0"/>
      <w:marBottom w:val="0"/>
      <w:divBdr>
        <w:top w:val="none" w:sz="0" w:space="0" w:color="auto"/>
        <w:left w:val="none" w:sz="0" w:space="0" w:color="auto"/>
        <w:bottom w:val="none" w:sz="0" w:space="0" w:color="auto"/>
        <w:right w:val="none" w:sz="0" w:space="0" w:color="auto"/>
      </w:divBdr>
    </w:div>
    <w:div w:id="1962497586">
      <w:bodyDiv w:val="1"/>
      <w:marLeft w:val="0"/>
      <w:marRight w:val="0"/>
      <w:marTop w:val="0"/>
      <w:marBottom w:val="0"/>
      <w:divBdr>
        <w:top w:val="none" w:sz="0" w:space="0" w:color="auto"/>
        <w:left w:val="none" w:sz="0" w:space="0" w:color="auto"/>
        <w:bottom w:val="none" w:sz="0" w:space="0" w:color="auto"/>
        <w:right w:val="none" w:sz="0" w:space="0" w:color="auto"/>
      </w:divBdr>
    </w:div>
    <w:div w:id="1962612646">
      <w:bodyDiv w:val="1"/>
      <w:marLeft w:val="0"/>
      <w:marRight w:val="0"/>
      <w:marTop w:val="0"/>
      <w:marBottom w:val="0"/>
      <w:divBdr>
        <w:top w:val="none" w:sz="0" w:space="0" w:color="auto"/>
        <w:left w:val="none" w:sz="0" w:space="0" w:color="auto"/>
        <w:bottom w:val="none" w:sz="0" w:space="0" w:color="auto"/>
        <w:right w:val="none" w:sz="0" w:space="0" w:color="auto"/>
      </w:divBdr>
    </w:div>
    <w:div w:id="1962616225">
      <w:bodyDiv w:val="1"/>
      <w:marLeft w:val="0"/>
      <w:marRight w:val="0"/>
      <w:marTop w:val="0"/>
      <w:marBottom w:val="0"/>
      <w:divBdr>
        <w:top w:val="none" w:sz="0" w:space="0" w:color="auto"/>
        <w:left w:val="none" w:sz="0" w:space="0" w:color="auto"/>
        <w:bottom w:val="none" w:sz="0" w:space="0" w:color="auto"/>
        <w:right w:val="none" w:sz="0" w:space="0" w:color="auto"/>
      </w:divBdr>
    </w:div>
    <w:div w:id="1962882810">
      <w:bodyDiv w:val="1"/>
      <w:marLeft w:val="0"/>
      <w:marRight w:val="0"/>
      <w:marTop w:val="0"/>
      <w:marBottom w:val="0"/>
      <w:divBdr>
        <w:top w:val="none" w:sz="0" w:space="0" w:color="auto"/>
        <w:left w:val="none" w:sz="0" w:space="0" w:color="auto"/>
        <w:bottom w:val="none" w:sz="0" w:space="0" w:color="auto"/>
        <w:right w:val="none" w:sz="0" w:space="0" w:color="auto"/>
      </w:divBdr>
    </w:div>
    <w:div w:id="1963339181">
      <w:bodyDiv w:val="1"/>
      <w:marLeft w:val="0"/>
      <w:marRight w:val="0"/>
      <w:marTop w:val="0"/>
      <w:marBottom w:val="0"/>
      <w:divBdr>
        <w:top w:val="none" w:sz="0" w:space="0" w:color="auto"/>
        <w:left w:val="none" w:sz="0" w:space="0" w:color="auto"/>
        <w:bottom w:val="none" w:sz="0" w:space="0" w:color="auto"/>
        <w:right w:val="none" w:sz="0" w:space="0" w:color="auto"/>
      </w:divBdr>
    </w:div>
    <w:div w:id="1963339679">
      <w:bodyDiv w:val="1"/>
      <w:marLeft w:val="0"/>
      <w:marRight w:val="0"/>
      <w:marTop w:val="0"/>
      <w:marBottom w:val="0"/>
      <w:divBdr>
        <w:top w:val="none" w:sz="0" w:space="0" w:color="auto"/>
        <w:left w:val="none" w:sz="0" w:space="0" w:color="auto"/>
        <w:bottom w:val="none" w:sz="0" w:space="0" w:color="auto"/>
        <w:right w:val="none" w:sz="0" w:space="0" w:color="auto"/>
      </w:divBdr>
    </w:div>
    <w:div w:id="1963417053">
      <w:bodyDiv w:val="1"/>
      <w:marLeft w:val="0"/>
      <w:marRight w:val="0"/>
      <w:marTop w:val="0"/>
      <w:marBottom w:val="0"/>
      <w:divBdr>
        <w:top w:val="none" w:sz="0" w:space="0" w:color="auto"/>
        <w:left w:val="none" w:sz="0" w:space="0" w:color="auto"/>
        <w:bottom w:val="none" w:sz="0" w:space="0" w:color="auto"/>
        <w:right w:val="none" w:sz="0" w:space="0" w:color="auto"/>
      </w:divBdr>
    </w:div>
    <w:div w:id="1963459037">
      <w:bodyDiv w:val="1"/>
      <w:marLeft w:val="0"/>
      <w:marRight w:val="0"/>
      <w:marTop w:val="0"/>
      <w:marBottom w:val="0"/>
      <w:divBdr>
        <w:top w:val="none" w:sz="0" w:space="0" w:color="auto"/>
        <w:left w:val="none" w:sz="0" w:space="0" w:color="auto"/>
        <w:bottom w:val="none" w:sz="0" w:space="0" w:color="auto"/>
        <w:right w:val="none" w:sz="0" w:space="0" w:color="auto"/>
      </w:divBdr>
    </w:div>
    <w:div w:id="1963531184">
      <w:bodyDiv w:val="1"/>
      <w:marLeft w:val="0"/>
      <w:marRight w:val="0"/>
      <w:marTop w:val="0"/>
      <w:marBottom w:val="0"/>
      <w:divBdr>
        <w:top w:val="none" w:sz="0" w:space="0" w:color="auto"/>
        <w:left w:val="none" w:sz="0" w:space="0" w:color="auto"/>
        <w:bottom w:val="none" w:sz="0" w:space="0" w:color="auto"/>
        <w:right w:val="none" w:sz="0" w:space="0" w:color="auto"/>
      </w:divBdr>
    </w:div>
    <w:div w:id="1963537000">
      <w:bodyDiv w:val="1"/>
      <w:marLeft w:val="0"/>
      <w:marRight w:val="0"/>
      <w:marTop w:val="0"/>
      <w:marBottom w:val="0"/>
      <w:divBdr>
        <w:top w:val="none" w:sz="0" w:space="0" w:color="auto"/>
        <w:left w:val="none" w:sz="0" w:space="0" w:color="auto"/>
        <w:bottom w:val="none" w:sz="0" w:space="0" w:color="auto"/>
        <w:right w:val="none" w:sz="0" w:space="0" w:color="auto"/>
      </w:divBdr>
    </w:div>
    <w:div w:id="1963731698">
      <w:bodyDiv w:val="1"/>
      <w:marLeft w:val="0"/>
      <w:marRight w:val="0"/>
      <w:marTop w:val="0"/>
      <w:marBottom w:val="0"/>
      <w:divBdr>
        <w:top w:val="none" w:sz="0" w:space="0" w:color="auto"/>
        <w:left w:val="none" w:sz="0" w:space="0" w:color="auto"/>
        <w:bottom w:val="none" w:sz="0" w:space="0" w:color="auto"/>
        <w:right w:val="none" w:sz="0" w:space="0" w:color="auto"/>
      </w:divBdr>
    </w:div>
    <w:div w:id="1963807848">
      <w:bodyDiv w:val="1"/>
      <w:marLeft w:val="0"/>
      <w:marRight w:val="0"/>
      <w:marTop w:val="0"/>
      <w:marBottom w:val="0"/>
      <w:divBdr>
        <w:top w:val="none" w:sz="0" w:space="0" w:color="auto"/>
        <w:left w:val="none" w:sz="0" w:space="0" w:color="auto"/>
        <w:bottom w:val="none" w:sz="0" w:space="0" w:color="auto"/>
        <w:right w:val="none" w:sz="0" w:space="0" w:color="auto"/>
      </w:divBdr>
    </w:div>
    <w:div w:id="1963878249">
      <w:bodyDiv w:val="1"/>
      <w:marLeft w:val="0"/>
      <w:marRight w:val="0"/>
      <w:marTop w:val="0"/>
      <w:marBottom w:val="0"/>
      <w:divBdr>
        <w:top w:val="none" w:sz="0" w:space="0" w:color="auto"/>
        <w:left w:val="none" w:sz="0" w:space="0" w:color="auto"/>
        <w:bottom w:val="none" w:sz="0" w:space="0" w:color="auto"/>
        <w:right w:val="none" w:sz="0" w:space="0" w:color="auto"/>
      </w:divBdr>
    </w:div>
    <w:div w:id="1963920950">
      <w:bodyDiv w:val="1"/>
      <w:marLeft w:val="0"/>
      <w:marRight w:val="0"/>
      <w:marTop w:val="0"/>
      <w:marBottom w:val="0"/>
      <w:divBdr>
        <w:top w:val="none" w:sz="0" w:space="0" w:color="auto"/>
        <w:left w:val="none" w:sz="0" w:space="0" w:color="auto"/>
        <w:bottom w:val="none" w:sz="0" w:space="0" w:color="auto"/>
        <w:right w:val="none" w:sz="0" w:space="0" w:color="auto"/>
      </w:divBdr>
    </w:div>
    <w:div w:id="1963995352">
      <w:bodyDiv w:val="1"/>
      <w:marLeft w:val="0"/>
      <w:marRight w:val="0"/>
      <w:marTop w:val="0"/>
      <w:marBottom w:val="0"/>
      <w:divBdr>
        <w:top w:val="none" w:sz="0" w:space="0" w:color="auto"/>
        <w:left w:val="none" w:sz="0" w:space="0" w:color="auto"/>
        <w:bottom w:val="none" w:sz="0" w:space="0" w:color="auto"/>
        <w:right w:val="none" w:sz="0" w:space="0" w:color="auto"/>
      </w:divBdr>
    </w:div>
    <w:div w:id="1963998755">
      <w:bodyDiv w:val="1"/>
      <w:marLeft w:val="0"/>
      <w:marRight w:val="0"/>
      <w:marTop w:val="0"/>
      <w:marBottom w:val="0"/>
      <w:divBdr>
        <w:top w:val="none" w:sz="0" w:space="0" w:color="auto"/>
        <w:left w:val="none" w:sz="0" w:space="0" w:color="auto"/>
        <w:bottom w:val="none" w:sz="0" w:space="0" w:color="auto"/>
        <w:right w:val="none" w:sz="0" w:space="0" w:color="auto"/>
      </w:divBdr>
    </w:div>
    <w:div w:id="1964193905">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336741">
      <w:bodyDiv w:val="1"/>
      <w:marLeft w:val="0"/>
      <w:marRight w:val="0"/>
      <w:marTop w:val="0"/>
      <w:marBottom w:val="0"/>
      <w:divBdr>
        <w:top w:val="none" w:sz="0" w:space="0" w:color="auto"/>
        <w:left w:val="none" w:sz="0" w:space="0" w:color="auto"/>
        <w:bottom w:val="none" w:sz="0" w:space="0" w:color="auto"/>
        <w:right w:val="none" w:sz="0" w:space="0" w:color="auto"/>
      </w:divBdr>
    </w:div>
    <w:div w:id="1964380995">
      <w:bodyDiv w:val="1"/>
      <w:marLeft w:val="0"/>
      <w:marRight w:val="0"/>
      <w:marTop w:val="0"/>
      <w:marBottom w:val="0"/>
      <w:divBdr>
        <w:top w:val="none" w:sz="0" w:space="0" w:color="auto"/>
        <w:left w:val="none" w:sz="0" w:space="0" w:color="auto"/>
        <w:bottom w:val="none" w:sz="0" w:space="0" w:color="auto"/>
        <w:right w:val="none" w:sz="0" w:space="0" w:color="auto"/>
      </w:divBdr>
    </w:div>
    <w:div w:id="1964384742">
      <w:bodyDiv w:val="1"/>
      <w:marLeft w:val="0"/>
      <w:marRight w:val="0"/>
      <w:marTop w:val="0"/>
      <w:marBottom w:val="0"/>
      <w:divBdr>
        <w:top w:val="none" w:sz="0" w:space="0" w:color="auto"/>
        <w:left w:val="none" w:sz="0" w:space="0" w:color="auto"/>
        <w:bottom w:val="none" w:sz="0" w:space="0" w:color="auto"/>
        <w:right w:val="none" w:sz="0" w:space="0" w:color="auto"/>
      </w:divBdr>
    </w:div>
    <w:div w:id="1964924019">
      <w:bodyDiv w:val="1"/>
      <w:marLeft w:val="0"/>
      <w:marRight w:val="0"/>
      <w:marTop w:val="0"/>
      <w:marBottom w:val="0"/>
      <w:divBdr>
        <w:top w:val="none" w:sz="0" w:space="0" w:color="auto"/>
        <w:left w:val="none" w:sz="0" w:space="0" w:color="auto"/>
        <w:bottom w:val="none" w:sz="0" w:space="0" w:color="auto"/>
        <w:right w:val="none" w:sz="0" w:space="0" w:color="auto"/>
      </w:divBdr>
    </w:div>
    <w:div w:id="1964995606">
      <w:bodyDiv w:val="1"/>
      <w:marLeft w:val="0"/>
      <w:marRight w:val="0"/>
      <w:marTop w:val="0"/>
      <w:marBottom w:val="0"/>
      <w:divBdr>
        <w:top w:val="none" w:sz="0" w:space="0" w:color="auto"/>
        <w:left w:val="none" w:sz="0" w:space="0" w:color="auto"/>
        <w:bottom w:val="none" w:sz="0" w:space="0" w:color="auto"/>
        <w:right w:val="none" w:sz="0" w:space="0" w:color="auto"/>
      </w:divBdr>
    </w:div>
    <w:div w:id="1965116774">
      <w:bodyDiv w:val="1"/>
      <w:marLeft w:val="0"/>
      <w:marRight w:val="0"/>
      <w:marTop w:val="0"/>
      <w:marBottom w:val="0"/>
      <w:divBdr>
        <w:top w:val="none" w:sz="0" w:space="0" w:color="auto"/>
        <w:left w:val="none" w:sz="0" w:space="0" w:color="auto"/>
        <w:bottom w:val="none" w:sz="0" w:space="0" w:color="auto"/>
        <w:right w:val="none" w:sz="0" w:space="0" w:color="auto"/>
      </w:divBdr>
    </w:div>
    <w:div w:id="1965189411">
      <w:bodyDiv w:val="1"/>
      <w:marLeft w:val="0"/>
      <w:marRight w:val="0"/>
      <w:marTop w:val="0"/>
      <w:marBottom w:val="0"/>
      <w:divBdr>
        <w:top w:val="none" w:sz="0" w:space="0" w:color="auto"/>
        <w:left w:val="none" w:sz="0" w:space="0" w:color="auto"/>
        <w:bottom w:val="none" w:sz="0" w:space="0" w:color="auto"/>
        <w:right w:val="none" w:sz="0" w:space="0" w:color="auto"/>
      </w:divBdr>
    </w:div>
    <w:div w:id="1965236299">
      <w:bodyDiv w:val="1"/>
      <w:marLeft w:val="0"/>
      <w:marRight w:val="0"/>
      <w:marTop w:val="0"/>
      <w:marBottom w:val="0"/>
      <w:divBdr>
        <w:top w:val="none" w:sz="0" w:space="0" w:color="auto"/>
        <w:left w:val="none" w:sz="0" w:space="0" w:color="auto"/>
        <w:bottom w:val="none" w:sz="0" w:space="0" w:color="auto"/>
        <w:right w:val="none" w:sz="0" w:space="0" w:color="auto"/>
      </w:divBdr>
    </w:div>
    <w:div w:id="1965378290">
      <w:bodyDiv w:val="1"/>
      <w:marLeft w:val="0"/>
      <w:marRight w:val="0"/>
      <w:marTop w:val="0"/>
      <w:marBottom w:val="0"/>
      <w:divBdr>
        <w:top w:val="none" w:sz="0" w:space="0" w:color="auto"/>
        <w:left w:val="none" w:sz="0" w:space="0" w:color="auto"/>
        <w:bottom w:val="none" w:sz="0" w:space="0" w:color="auto"/>
        <w:right w:val="none" w:sz="0" w:space="0" w:color="auto"/>
      </w:divBdr>
    </w:div>
    <w:div w:id="1965381485">
      <w:bodyDiv w:val="1"/>
      <w:marLeft w:val="0"/>
      <w:marRight w:val="0"/>
      <w:marTop w:val="0"/>
      <w:marBottom w:val="0"/>
      <w:divBdr>
        <w:top w:val="none" w:sz="0" w:space="0" w:color="auto"/>
        <w:left w:val="none" w:sz="0" w:space="0" w:color="auto"/>
        <w:bottom w:val="none" w:sz="0" w:space="0" w:color="auto"/>
        <w:right w:val="none" w:sz="0" w:space="0" w:color="auto"/>
      </w:divBdr>
    </w:div>
    <w:div w:id="1965384012">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5765895">
      <w:bodyDiv w:val="1"/>
      <w:marLeft w:val="0"/>
      <w:marRight w:val="0"/>
      <w:marTop w:val="0"/>
      <w:marBottom w:val="0"/>
      <w:divBdr>
        <w:top w:val="none" w:sz="0" w:space="0" w:color="auto"/>
        <w:left w:val="none" w:sz="0" w:space="0" w:color="auto"/>
        <w:bottom w:val="none" w:sz="0" w:space="0" w:color="auto"/>
        <w:right w:val="none" w:sz="0" w:space="0" w:color="auto"/>
      </w:divBdr>
    </w:div>
    <w:div w:id="1965773917">
      <w:bodyDiv w:val="1"/>
      <w:marLeft w:val="0"/>
      <w:marRight w:val="0"/>
      <w:marTop w:val="0"/>
      <w:marBottom w:val="0"/>
      <w:divBdr>
        <w:top w:val="none" w:sz="0" w:space="0" w:color="auto"/>
        <w:left w:val="none" w:sz="0" w:space="0" w:color="auto"/>
        <w:bottom w:val="none" w:sz="0" w:space="0" w:color="auto"/>
        <w:right w:val="none" w:sz="0" w:space="0" w:color="auto"/>
      </w:divBdr>
    </w:div>
    <w:div w:id="1965887601">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111213">
      <w:bodyDiv w:val="1"/>
      <w:marLeft w:val="0"/>
      <w:marRight w:val="0"/>
      <w:marTop w:val="0"/>
      <w:marBottom w:val="0"/>
      <w:divBdr>
        <w:top w:val="none" w:sz="0" w:space="0" w:color="auto"/>
        <w:left w:val="none" w:sz="0" w:space="0" w:color="auto"/>
        <w:bottom w:val="none" w:sz="0" w:space="0" w:color="auto"/>
        <w:right w:val="none" w:sz="0" w:space="0" w:color="auto"/>
      </w:divBdr>
    </w:div>
    <w:div w:id="1966229794">
      <w:bodyDiv w:val="1"/>
      <w:marLeft w:val="0"/>
      <w:marRight w:val="0"/>
      <w:marTop w:val="0"/>
      <w:marBottom w:val="0"/>
      <w:divBdr>
        <w:top w:val="none" w:sz="0" w:space="0" w:color="auto"/>
        <w:left w:val="none" w:sz="0" w:space="0" w:color="auto"/>
        <w:bottom w:val="none" w:sz="0" w:space="0" w:color="auto"/>
        <w:right w:val="none" w:sz="0" w:space="0" w:color="auto"/>
      </w:divBdr>
    </w:div>
    <w:div w:id="1966349921">
      <w:bodyDiv w:val="1"/>
      <w:marLeft w:val="0"/>
      <w:marRight w:val="0"/>
      <w:marTop w:val="0"/>
      <w:marBottom w:val="0"/>
      <w:divBdr>
        <w:top w:val="none" w:sz="0" w:space="0" w:color="auto"/>
        <w:left w:val="none" w:sz="0" w:space="0" w:color="auto"/>
        <w:bottom w:val="none" w:sz="0" w:space="0" w:color="auto"/>
        <w:right w:val="none" w:sz="0" w:space="0" w:color="auto"/>
      </w:divBdr>
    </w:div>
    <w:div w:id="1966354164">
      <w:bodyDiv w:val="1"/>
      <w:marLeft w:val="0"/>
      <w:marRight w:val="0"/>
      <w:marTop w:val="0"/>
      <w:marBottom w:val="0"/>
      <w:divBdr>
        <w:top w:val="none" w:sz="0" w:space="0" w:color="auto"/>
        <w:left w:val="none" w:sz="0" w:space="0" w:color="auto"/>
        <w:bottom w:val="none" w:sz="0" w:space="0" w:color="auto"/>
        <w:right w:val="none" w:sz="0" w:space="0" w:color="auto"/>
      </w:divBdr>
    </w:div>
    <w:div w:id="1966427760">
      <w:bodyDiv w:val="1"/>
      <w:marLeft w:val="0"/>
      <w:marRight w:val="0"/>
      <w:marTop w:val="0"/>
      <w:marBottom w:val="0"/>
      <w:divBdr>
        <w:top w:val="none" w:sz="0" w:space="0" w:color="auto"/>
        <w:left w:val="none" w:sz="0" w:space="0" w:color="auto"/>
        <w:bottom w:val="none" w:sz="0" w:space="0" w:color="auto"/>
        <w:right w:val="none" w:sz="0" w:space="0" w:color="auto"/>
      </w:divBdr>
    </w:div>
    <w:div w:id="1966501582">
      <w:bodyDiv w:val="1"/>
      <w:marLeft w:val="0"/>
      <w:marRight w:val="0"/>
      <w:marTop w:val="0"/>
      <w:marBottom w:val="0"/>
      <w:divBdr>
        <w:top w:val="none" w:sz="0" w:space="0" w:color="auto"/>
        <w:left w:val="none" w:sz="0" w:space="0" w:color="auto"/>
        <w:bottom w:val="none" w:sz="0" w:space="0" w:color="auto"/>
        <w:right w:val="none" w:sz="0" w:space="0" w:color="auto"/>
      </w:divBdr>
    </w:div>
    <w:div w:id="1966545500">
      <w:bodyDiv w:val="1"/>
      <w:marLeft w:val="0"/>
      <w:marRight w:val="0"/>
      <w:marTop w:val="0"/>
      <w:marBottom w:val="0"/>
      <w:divBdr>
        <w:top w:val="none" w:sz="0" w:space="0" w:color="auto"/>
        <w:left w:val="none" w:sz="0" w:space="0" w:color="auto"/>
        <w:bottom w:val="none" w:sz="0" w:space="0" w:color="auto"/>
        <w:right w:val="none" w:sz="0" w:space="0" w:color="auto"/>
      </w:divBdr>
    </w:div>
    <w:div w:id="1966806872">
      <w:bodyDiv w:val="1"/>
      <w:marLeft w:val="0"/>
      <w:marRight w:val="0"/>
      <w:marTop w:val="0"/>
      <w:marBottom w:val="0"/>
      <w:divBdr>
        <w:top w:val="none" w:sz="0" w:space="0" w:color="auto"/>
        <w:left w:val="none" w:sz="0" w:space="0" w:color="auto"/>
        <w:bottom w:val="none" w:sz="0" w:space="0" w:color="auto"/>
        <w:right w:val="none" w:sz="0" w:space="0" w:color="auto"/>
      </w:divBdr>
    </w:div>
    <w:div w:id="1966884491">
      <w:bodyDiv w:val="1"/>
      <w:marLeft w:val="0"/>
      <w:marRight w:val="0"/>
      <w:marTop w:val="0"/>
      <w:marBottom w:val="0"/>
      <w:divBdr>
        <w:top w:val="none" w:sz="0" w:space="0" w:color="auto"/>
        <w:left w:val="none" w:sz="0" w:space="0" w:color="auto"/>
        <w:bottom w:val="none" w:sz="0" w:space="0" w:color="auto"/>
        <w:right w:val="none" w:sz="0" w:space="0" w:color="auto"/>
      </w:divBdr>
    </w:div>
    <w:div w:id="1967080626">
      <w:bodyDiv w:val="1"/>
      <w:marLeft w:val="0"/>
      <w:marRight w:val="0"/>
      <w:marTop w:val="0"/>
      <w:marBottom w:val="0"/>
      <w:divBdr>
        <w:top w:val="none" w:sz="0" w:space="0" w:color="auto"/>
        <w:left w:val="none" w:sz="0" w:space="0" w:color="auto"/>
        <w:bottom w:val="none" w:sz="0" w:space="0" w:color="auto"/>
        <w:right w:val="none" w:sz="0" w:space="0" w:color="auto"/>
      </w:divBdr>
    </w:div>
    <w:div w:id="1967274481">
      <w:bodyDiv w:val="1"/>
      <w:marLeft w:val="0"/>
      <w:marRight w:val="0"/>
      <w:marTop w:val="0"/>
      <w:marBottom w:val="0"/>
      <w:divBdr>
        <w:top w:val="none" w:sz="0" w:space="0" w:color="auto"/>
        <w:left w:val="none" w:sz="0" w:space="0" w:color="auto"/>
        <w:bottom w:val="none" w:sz="0" w:space="0" w:color="auto"/>
        <w:right w:val="none" w:sz="0" w:space="0" w:color="auto"/>
      </w:divBdr>
    </w:div>
    <w:div w:id="1967277067">
      <w:bodyDiv w:val="1"/>
      <w:marLeft w:val="0"/>
      <w:marRight w:val="0"/>
      <w:marTop w:val="0"/>
      <w:marBottom w:val="0"/>
      <w:divBdr>
        <w:top w:val="none" w:sz="0" w:space="0" w:color="auto"/>
        <w:left w:val="none" w:sz="0" w:space="0" w:color="auto"/>
        <w:bottom w:val="none" w:sz="0" w:space="0" w:color="auto"/>
        <w:right w:val="none" w:sz="0" w:space="0" w:color="auto"/>
      </w:divBdr>
    </w:div>
    <w:div w:id="1967347308">
      <w:bodyDiv w:val="1"/>
      <w:marLeft w:val="0"/>
      <w:marRight w:val="0"/>
      <w:marTop w:val="0"/>
      <w:marBottom w:val="0"/>
      <w:divBdr>
        <w:top w:val="none" w:sz="0" w:space="0" w:color="auto"/>
        <w:left w:val="none" w:sz="0" w:space="0" w:color="auto"/>
        <w:bottom w:val="none" w:sz="0" w:space="0" w:color="auto"/>
        <w:right w:val="none" w:sz="0" w:space="0" w:color="auto"/>
      </w:divBdr>
    </w:div>
    <w:div w:id="1967347457">
      <w:bodyDiv w:val="1"/>
      <w:marLeft w:val="0"/>
      <w:marRight w:val="0"/>
      <w:marTop w:val="0"/>
      <w:marBottom w:val="0"/>
      <w:divBdr>
        <w:top w:val="none" w:sz="0" w:space="0" w:color="auto"/>
        <w:left w:val="none" w:sz="0" w:space="0" w:color="auto"/>
        <w:bottom w:val="none" w:sz="0" w:space="0" w:color="auto"/>
        <w:right w:val="none" w:sz="0" w:space="0" w:color="auto"/>
      </w:divBdr>
    </w:div>
    <w:div w:id="1967421471">
      <w:bodyDiv w:val="1"/>
      <w:marLeft w:val="0"/>
      <w:marRight w:val="0"/>
      <w:marTop w:val="0"/>
      <w:marBottom w:val="0"/>
      <w:divBdr>
        <w:top w:val="none" w:sz="0" w:space="0" w:color="auto"/>
        <w:left w:val="none" w:sz="0" w:space="0" w:color="auto"/>
        <w:bottom w:val="none" w:sz="0" w:space="0" w:color="auto"/>
        <w:right w:val="none" w:sz="0" w:space="0" w:color="auto"/>
      </w:divBdr>
    </w:div>
    <w:div w:id="1967464404">
      <w:bodyDiv w:val="1"/>
      <w:marLeft w:val="0"/>
      <w:marRight w:val="0"/>
      <w:marTop w:val="0"/>
      <w:marBottom w:val="0"/>
      <w:divBdr>
        <w:top w:val="none" w:sz="0" w:space="0" w:color="auto"/>
        <w:left w:val="none" w:sz="0" w:space="0" w:color="auto"/>
        <w:bottom w:val="none" w:sz="0" w:space="0" w:color="auto"/>
        <w:right w:val="none" w:sz="0" w:space="0" w:color="auto"/>
      </w:divBdr>
    </w:div>
    <w:div w:id="1967465859">
      <w:bodyDiv w:val="1"/>
      <w:marLeft w:val="0"/>
      <w:marRight w:val="0"/>
      <w:marTop w:val="0"/>
      <w:marBottom w:val="0"/>
      <w:divBdr>
        <w:top w:val="none" w:sz="0" w:space="0" w:color="auto"/>
        <w:left w:val="none" w:sz="0" w:space="0" w:color="auto"/>
        <w:bottom w:val="none" w:sz="0" w:space="0" w:color="auto"/>
        <w:right w:val="none" w:sz="0" w:space="0" w:color="auto"/>
      </w:divBdr>
    </w:div>
    <w:div w:id="1967538584">
      <w:bodyDiv w:val="1"/>
      <w:marLeft w:val="0"/>
      <w:marRight w:val="0"/>
      <w:marTop w:val="0"/>
      <w:marBottom w:val="0"/>
      <w:divBdr>
        <w:top w:val="none" w:sz="0" w:space="0" w:color="auto"/>
        <w:left w:val="none" w:sz="0" w:space="0" w:color="auto"/>
        <w:bottom w:val="none" w:sz="0" w:space="0" w:color="auto"/>
        <w:right w:val="none" w:sz="0" w:space="0" w:color="auto"/>
      </w:divBdr>
    </w:div>
    <w:div w:id="1967589397">
      <w:bodyDiv w:val="1"/>
      <w:marLeft w:val="0"/>
      <w:marRight w:val="0"/>
      <w:marTop w:val="0"/>
      <w:marBottom w:val="0"/>
      <w:divBdr>
        <w:top w:val="none" w:sz="0" w:space="0" w:color="auto"/>
        <w:left w:val="none" w:sz="0" w:space="0" w:color="auto"/>
        <w:bottom w:val="none" w:sz="0" w:space="0" w:color="auto"/>
        <w:right w:val="none" w:sz="0" w:space="0" w:color="auto"/>
      </w:divBdr>
    </w:div>
    <w:div w:id="1967660322">
      <w:bodyDiv w:val="1"/>
      <w:marLeft w:val="0"/>
      <w:marRight w:val="0"/>
      <w:marTop w:val="0"/>
      <w:marBottom w:val="0"/>
      <w:divBdr>
        <w:top w:val="none" w:sz="0" w:space="0" w:color="auto"/>
        <w:left w:val="none" w:sz="0" w:space="0" w:color="auto"/>
        <w:bottom w:val="none" w:sz="0" w:space="0" w:color="auto"/>
        <w:right w:val="none" w:sz="0" w:space="0" w:color="auto"/>
      </w:divBdr>
    </w:div>
    <w:div w:id="1967663888">
      <w:bodyDiv w:val="1"/>
      <w:marLeft w:val="0"/>
      <w:marRight w:val="0"/>
      <w:marTop w:val="0"/>
      <w:marBottom w:val="0"/>
      <w:divBdr>
        <w:top w:val="none" w:sz="0" w:space="0" w:color="auto"/>
        <w:left w:val="none" w:sz="0" w:space="0" w:color="auto"/>
        <w:bottom w:val="none" w:sz="0" w:space="0" w:color="auto"/>
        <w:right w:val="none" w:sz="0" w:space="0" w:color="auto"/>
      </w:divBdr>
    </w:div>
    <w:div w:id="1967806923">
      <w:bodyDiv w:val="1"/>
      <w:marLeft w:val="0"/>
      <w:marRight w:val="0"/>
      <w:marTop w:val="0"/>
      <w:marBottom w:val="0"/>
      <w:divBdr>
        <w:top w:val="none" w:sz="0" w:space="0" w:color="auto"/>
        <w:left w:val="none" w:sz="0" w:space="0" w:color="auto"/>
        <w:bottom w:val="none" w:sz="0" w:space="0" w:color="auto"/>
        <w:right w:val="none" w:sz="0" w:space="0" w:color="auto"/>
      </w:divBdr>
    </w:div>
    <w:div w:id="1967813673">
      <w:bodyDiv w:val="1"/>
      <w:marLeft w:val="0"/>
      <w:marRight w:val="0"/>
      <w:marTop w:val="0"/>
      <w:marBottom w:val="0"/>
      <w:divBdr>
        <w:top w:val="none" w:sz="0" w:space="0" w:color="auto"/>
        <w:left w:val="none" w:sz="0" w:space="0" w:color="auto"/>
        <w:bottom w:val="none" w:sz="0" w:space="0" w:color="auto"/>
        <w:right w:val="none" w:sz="0" w:space="0" w:color="auto"/>
      </w:divBdr>
    </w:div>
    <w:div w:id="1968194174">
      <w:bodyDiv w:val="1"/>
      <w:marLeft w:val="0"/>
      <w:marRight w:val="0"/>
      <w:marTop w:val="0"/>
      <w:marBottom w:val="0"/>
      <w:divBdr>
        <w:top w:val="none" w:sz="0" w:space="0" w:color="auto"/>
        <w:left w:val="none" w:sz="0" w:space="0" w:color="auto"/>
        <w:bottom w:val="none" w:sz="0" w:space="0" w:color="auto"/>
        <w:right w:val="none" w:sz="0" w:space="0" w:color="auto"/>
      </w:divBdr>
    </w:div>
    <w:div w:id="1968274210">
      <w:bodyDiv w:val="1"/>
      <w:marLeft w:val="0"/>
      <w:marRight w:val="0"/>
      <w:marTop w:val="0"/>
      <w:marBottom w:val="0"/>
      <w:divBdr>
        <w:top w:val="none" w:sz="0" w:space="0" w:color="auto"/>
        <w:left w:val="none" w:sz="0" w:space="0" w:color="auto"/>
        <w:bottom w:val="none" w:sz="0" w:space="0" w:color="auto"/>
        <w:right w:val="none" w:sz="0" w:space="0" w:color="auto"/>
      </w:divBdr>
    </w:div>
    <w:div w:id="1968389275">
      <w:bodyDiv w:val="1"/>
      <w:marLeft w:val="0"/>
      <w:marRight w:val="0"/>
      <w:marTop w:val="0"/>
      <w:marBottom w:val="0"/>
      <w:divBdr>
        <w:top w:val="none" w:sz="0" w:space="0" w:color="auto"/>
        <w:left w:val="none" w:sz="0" w:space="0" w:color="auto"/>
        <w:bottom w:val="none" w:sz="0" w:space="0" w:color="auto"/>
        <w:right w:val="none" w:sz="0" w:space="0" w:color="auto"/>
      </w:divBdr>
    </w:div>
    <w:div w:id="1968461934">
      <w:bodyDiv w:val="1"/>
      <w:marLeft w:val="0"/>
      <w:marRight w:val="0"/>
      <w:marTop w:val="0"/>
      <w:marBottom w:val="0"/>
      <w:divBdr>
        <w:top w:val="none" w:sz="0" w:space="0" w:color="auto"/>
        <w:left w:val="none" w:sz="0" w:space="0" w:color="auto"/>
        <w:bottom w:val="none" w:sz="0" w:space="0" w:color="auto"/>
        <w:right w:val="none" w:sz="0" w:space="0" w:color="auto"/>
      </w:divBdr>
    </w:div>
    <w:div w:id="1968702382">
      <w:bodyDiv w:val="1"/>
      <w:marLeft w:val="0"/>
      <w:marRight w:val="0"/>
      <w:marTop w:val="0"/>
      <w:marBottom w:val="0"/>
      <w:divBdr>
        <w:top w:val="none" w:sz="0" w:space="0" w:color="auto"/>
        <w:left w:val="none" w:sz="0" w:space="0" w:color="auto"/>
        <w:bottom w:val="none" w:sz="0" w:space="0" w:color="auto"/>
        <w:right w:val="none" w:sz="0" w:space="0" w:color="auto"/>
      </w:divBdr>
    </w:div>
    <w:div w:id="1968848690">
      <w:bodyDiv w:val="1"/>
      <w:marLeft w:val="0"/>
      <w:marRight w:val="0"/>
      <w:marTop w:val="0"/>
      <w:marBottom w:val="0"/>
      <w:divBdr>
        <w:top w:val="none" w:sz="0" w:space="0" w:color="auto"/>
        <w:left w:val="none" w:sz="0" w:space="0" w:color="auto"/>
        <w:bottom w:val="none" w:sz="0" w:space="0" w:color="auto"/>
        <w:right w:val="none" w:sz="0" w:space="0" w:color="auto"/>
      </w:divBdr>
    </w:div>
    <w:div w:id="1968928593">
      <w:bodyDiv w:val="1"/>
      <w:marLeft w:val="0"/>
      <w:marRight w:val="0"/>
      <w:marTop w:val="0"/>
      <w:marBottom w:val="0"/>
      <w:divBdr>
        <w:top w:val="none" w:sz="0" w:space="0" w:color="auto"/>
        <w:left w:val="none" w:sz="0" w:space="0" w:color="auto"/>
        <w:bottom w:val="none" w:sz="0" w:space="0" w:color="auto"/>
        <w:right w:val="none" w:sz="0" w:space="0" w:color="auto"/>
      </w:divBdr>
    </w:div>
    <w:div w:id="1969049817">
      <w:bodyDiv w:val="1"/>
      <w:marLeft w:val="0"/>
      <w:marRight w:val="0"/>
      <w:marTop w:val="0"/>
      <w:marBottom w:val="0"/>
      <w:divBdr>
        <w:top w:val="none" w:sz="0" w:space="0" w:color="auto"/>
        <w:left w:val="none" w:sz="0" w:space="0" w:color="auto"/>
        <w:bottom w:val="none" w:sz="0" w:space="0" w:color="auto"/>
        <w:right w:val="none" w:sz="0" w:space="0" w:color="auto"/>
      </w:divBdr>
    </w:div>
    <w:div w:id="1969122842">
      <w:bodyDiv w:val="1"/>
      <w:marLeft w:val="0"/>
      <w:marRight w:val="0"/>
      <w:marTop w:val="0"/>
      <w:marBottom w:val="0"/>
      <w:divBdr>
        <w:top w:val="none" w:sz="0" w:space="0" w:color="auto"/>
        <w:left w:val="none" w:sz="0" w:space="0" w:color="auto"/>
        <w:bottom w:val="none" w:sz="0" w:space="0" w:color="auto"/>
        <w:right w:val="none" w:sz="0" w:space="0" w:color="auto"/>
      </w:divBdr>
    </w:div>
    <w:div w:id="1969319242">
      <w:bodyDiv w:val="1"/>
      <w:marLeft w:val="0"/>
      <w:marRight w:val="0"/>
      <w:marTop w:val="0"/>
      <w:marBottom w:val="0"/>
      <w:divBdr>
        <w:top w:val="none" w:sz="0" w:space="0" w:color="auto"/>
        <w:left w:val="none" w:sz="0" w:space="0" w:color="auto"/>
        <w:bottom w:val="none" w:sz="0" w:space="0" w:color="auto"/>
        <w:right w:val="none" w:sz="0" w:space="0" w:color="auto"/>
      </w:divBdr>
    </w:div>
    <w:div w:id="1969579657">
      <w:bodyDiv w:val="1"/>
      <w:marLeft w:val="0"/>
      <w:marRight w:val="0"/>
      <w:marTop w:val="0"/>
      <w:marBottom w:val="0"/>
      <w:divBdr>
        <w:top w:val="none" w:sz="0" w:space="0" w:color="auto"/>
        <w:left w:val="none" w:sz="0" w:space="0" w:color="auto"/>
        <w:bottom w:val="none" w:sz="0" w:space="0" w:color="auto"/>
        <w:right w:val="none" w:sz="0" w:space="0" w:color="auto"/>
      </w:divBdr>
    </w:div>
    <w:div w:id="1969821953">
      <w:bodyDiv w:val="1"/>
      <w:marLeft w:val="0"/>
      <w:marRight w:val="0"/>
      <w:marTop w:val="0"/>
      <w:marBottom w:val="0"/>
      <w:divBdr>
        <w:top w:val="none" w:sz="0" w:space="0" w:color="auto"/>
        <w:left w:val="none" w:sz="0" w:space="0" w:color="auto"/>
        <w:bottom w:val="none" w:sz="0" w:space="0" w:color="auto"/>
        <w:right w:val="none" w:sz="0" w:space="0" w:color="auto"/>
      </w:divBdr>
    </w:div>
    <w:div w:id="1969892257">
      <w:bodyDiv w:val="1"/>
      <w:marLeft w:val="0"/>
      <w:marRight w:val="0"/>
      <w:marTop w:val="0"/>
      <w:marBottom w:val="0"/>
      <w:divBdr>
        <w:top w:val="none" w:sz="0" w:space="0" w:color="auto"/>
        <w:left w:val="none" w:sz="0" w:space="0" w:color="auto"/>
        <w:bottom w:val="none" w:sz="0" w:space="0" w:color="auto"/>
        <w:right w:val="none" w:sz="0" w:space="0" w:color="auto"/>
      </w:divBdr>
    </w:div>
    <w:div w:id="1969896657">
      <w:bodyDiv w:val="1"/>
      <w:marLeft w:val="0"/>
      <w:marRight w:val="0"/>
      <w:marTop w:val="0"/>
      <w:marBottom w:val="0"/>
      <w:divBdr>
        <w:top w:val="none" w:sz="0" w:space="0" w:color="auto"/>
        <w:left w:val="none" w:sz="0" w:space="0" w:color="auto"/>
        <w:bottom w:val="none" w:sz="0" w:space="0" w:color="auto"/>
        <w:right w:val="none" w:sz="0" w:space="0" w:color="auto"/>
      </w:divBdr>
    </w:div>
    <w:div w:id="1969972385">
      <w:bodyDiv w:val="1"/>
      <w:marLeft w:val="0"/>
      <w:marRight w:val="0"/>
      <w:marTop w:val="0"/>
      <w:marBottom w:val="0"/>
      <w:divBdr>
        <w:top w:val="none" w:sz="0" w:space="0" w:color="auto"/>
        <w:left w:val="none" w:sz="0" w:space="0" w:color="auto"/>
        <w:bottom w:val="none" w:sz="0" w:space="0" w:color="auto"/>
        <w:right w:val="none" w:sz="0" w:space="0" w:color="auto"/>
      </w:divBdr>
    </w:div>
    <w:div w:id="1970361452">
      <w:bodyDiv w:val="1"/>
      <w:marLeft w:val="0"/>
      <w:marRight w:val="0"/>
      <w:marTop w:val="0"/>
      <w:marBottom w:val="0"/>
      <w:divBdr>
        <w:top w:val="none" w:sz="0" w:space="0" w:color="auto"/>
        <w:left w:val="none" w:sz="0" w:space="0" w:color="auto"/>
        <w:bottom w:val="none" w:sz="0" w:space="0" w:color="auto"/>
        <w:right w:val="none" w:sz="0" w:space="0" w:color="auto"/>
      </w:divBdr>
    </w:div>
    <w:div w:id="1970471244">
      <w:bodyDiv w:val="1"/>
      <w:marLeft w:val="0"/>
      <w:marRight w:val="0"/>
      <w:marTop w:val="0"/>
      <w:marBottom w:val="0"/>
      <w:divBdr>
        <w:top w:val="none" w:sz="0" w:space="0" w:color="auto"/>
        <w:left w:val="none" w:sz="0" w:space="0" w:color="auto"/>
        <w:bottom w:val="none" w:sz="0" w:space="0" w:color="auto"/>
        <w:right w:val="none" w:sz="0" w:space="0" w:color="auto"/>
      </w:divBdr>
    </w:div>
    <w:div w:id="1970476685">
      <w:bodyDiv w:val="1"/>
      <w:marLeft w:val="0"/>
      <w:marRight w:val="0"/>
      <w:marTop w:val="0"/>
      <w:marBottom w:val="0"/>
      <w:divBdr>
        <w:top w:val="none" w:sz="0" w:space="0" w:color="auto"/>
        <w:left w:val="none" w:sz="0" w:space="0" w:color="auto"/>
        <w:bottom w:val="none" w:sz="0" w:space="0" w:color="auto"/>
        <w:right w:val="none" w:sz="0" w:space="0" w:color="auto"/>
      </w:divBdr>
    </w:div>
    <w:div w:id="1970479032">
      <w:bodyDiv w:val="1"/>
      <w:marLeft w:val="0"/>
      <w:marRight w:val="0"/>
      <w:marTop w:val="0"/>
      <w:marBottom w:val="0"/>
      <w:divBdr>
        <w:top w:val="none" w:sz="0" w:space="0" w:color="auto"/>
        <w:left w:val="none" w:sz="0" w:space="0" w:color="auto"/>
        <w:bottom w:val="none" w:sz="0" w:space="0" w:color="auto"/>
        <w:right w:val="none" w:sz="0" w:space="0" w:color="auto"/>
      </w:divBdr>
    </w:div>
    <w:div w:id="1970671099">
      <w:bodyDiv w:val="1"/>
      <w:marLeft w:val="0"/>
      <w:marRight w:val="0"/>
      <w:marTop w:val="0"/>
      <w:marBottom w:val="0"/>
      <w:divBdr>
        <w:top w:val="none" w:sz="0" w:space="0" w:color="auto"/>
        <w:left w:val="none" w:sz="0" w:space="0" w:color="auto"/>
        <w:bottom w:val="none" w:sz="0" w:space="0" w:color="auto"/>
        <w:right w:val="none" w:sz="0" w:space="0" w:color="auto"/>
      </w:divBdr>
    </w:div>
    <w:div w:id="1970745464">
      <w:bodyDiv w:val="1"/>
      <w:marLeft w:val="0"/>
      <w:marRight w:val="0"/>
      <w:marTop w:val="0"/>
      <w:marBottom w:val="0"/>
      <w:divBdr>
        <w:top w:val="none" w:sz="0" w:space="0" w:color="auto"/>
        <w:left w:val="none" w:sz="0" w:space="0" w:color="auto"/>
        <w:bottom w:val="none" w:sz="0" w:space="0" w:color="auto"/>
        <w:right w:val="none" w:sz="0" w:space="0" w:color="auto"/>
      </w:divBdr>
    </w:div>
    <w:div w:id="1971013994">
      <w:bodyDiv w:val="1"/>
      <w:marLeft w:val="0"/>
      <w:marRight w:val="0"/>
      <w:marTop w:val="0"/>
      <w:marBottom w:val="0"/>
      <w:divBdr>
        <w:top w:val="none" w:sz="0" w:space="0" w:color="auto"/>
        <w:left w:val="none" w:sz="0" w:space="0" w:color="auto"/>
        <w:bottom w:val="none" w:sz="0" w:space="0" w:color="auto"/>
        <w:right w:val="none" w:sz="0" w:space="0" w:color="auto"/>
      </w:divBdr>
    </w:div>
    <w:div w:id="1971200832">
      <w:bodyDiv w:val="1"/>
      <w:marLeft w:val="0"/>
      <w:marRight w:val="0"/>
      <w:marTop w:val="0"/>
      <w:marBottom w:val="0"/>
      <w:divBdr>
        <w:top w:val="none" w:sz="0" w:space="0" w:color="auto"/>
        <w:left w:val="none" w:sz="0" w:space="0" w:color="auto"/>
        <w:bottom w:val="none" w:sz="0" w:space="0" w:color="auto"/>
        <w:right w:val="none" w:sz="0" w:space="0" w:color="auto"/>
      </w:divBdr>
    </w:div>
    <w:div w:id="1971544529">
      <w:bodyDiv w:val="1"/>
      <w:marLeft w:val="0"/>
      <w:marRight w:val="0"/>
      <w:marTop w:val="0"/>
      <w:marBottom w:val="0"/>
      <w:divBdr>
        <w:top w:val="none" w:sz="0" w:space="0" w:color="auto"/>
        <w:left w:val="none" w:sz="0" w:space="0" w:color="auto"/>
        <w:bottom w:val="none" w:sz="0" w:space="0" w:color="auto"/>
        <w:right w:val="none" w:sz="0" w:space="0" w:color="auto"/>
      </w:divBdr>
    </w:div>
    <w:div w:id="1971864222">
      <w:bodyDiv w:val="1"/>
      <w:marLeft w:val="0"/>
      <w:marRight w:val="0"/>
      <w:marTop w:val="0"/>
      <w:marBottom w:val="0"/>
      <w:divBdr>
        <w:top w:val="none" w:sz="0" w:space="0" w:color="auto"/>
        <w:left w:val="none" w:sz="0" w:space="0" w:color="auto"/>
        <w:bottom w:val="none" w:sz="0" w:space="0" w:color="auto"/>
        <w:right w:val="none" w:sz="0" w:space="0" w:color="auto"/>
      </w:divBdr>
    </w:div>
    <w:div w:id="1971940197">
      <w:bodyDiv w:val="1"/>
      <w:marLeft w:val="0"/>
      <w:marRight w:val="0"/>
      <w:marTop w:val="0"/>
      <w:marBottom w:val="0"/>
      <w:divBdr>
        <w:top w:val="none" w:sz="0" w:space="0" w:color="auto"/>
        <w:left w:val="none" w:sz="0" w:space="0" w:color="auto"/>
        <w:bottom w:val="none" w:sz="0" w:space="0" w:color="auto"/>
        <w:right w:val="none" w:sz="0" w:space="0" w:color="auto"/>
      </w:divBdr>
    </w:div>
    <w:div w:id="1972010597">
      <w:bodyDiv w:val="1"/>
      <w:marLeft w:val="0"/>
      <w:marRight w:val="0"/>
      <w:marTop w:val="0"/>
      <w:marBottom w:val="0"/>
      <w:divBdr>
        <w:top w:val="none" w:sz="0" w:space="0" w:color="auto"/>
        <w:left w:val="none" w:sz="0" w:space="0" w:color="auto"/>
        <w:bottom w:val="none" w:sz="0" w:space="0" w:color="auto"/>
        <w:right w:val="none" w:sz="0" w:space="0" w:color="auto"/>
      </w:divBdr>
    </w:div>
    <w:div w:id="1972204849">
      <w:bodyDiv w:val="1"/>
      <w:marLeft w:val="0"/>
      <w:marRight w:val="0"/>
      <w:marTop w:val="0"/>
      <w:marBottom w:val="0"/>
      <w:divBdr>
        <w:top w:val="none" w:sz="0" w:space="0" w:color="auto"/>
        <w:left w:val="none" w:sz="0" w:space="0" w:color="auto"/>
        <w:bottom w:val="none" w:sz="0" w:space="0" w:color="auto"/>
        <w:right w:val="none" w:sz="0" w:space="0" w:color="auto"/>
      </w:divBdr>
    </w:div>
    <w:div w:id="1972440716">
      <w:bodyDiv w:val="1"/>
      <w:marLeft w:val="0"/>
      <w:marRight w:val="0"/>
      <w:marTop w:val="0"/>
      <w:marBottom w:val="0"/>
      <w:divBdr>
        <w:top w:val="none" w:sz="0" w:space="0" w:color="auto"/>
        <w:left w:val="none" w:sz="0" w:space="0" w:color="auto"/>
        <w:bottom w:val="none" w:sz="0" w:space="0" w:color="auto"/>
        <w:right w:val="none" w:sz="0" w:space="0" w:color="auto"/>
      </w:divBdr>
    </w:div>
    <w:div w:id="1972442778">
      <w:bodyDiv w:val="1"/>
      <w:marLeft w:val="0"/>
      <w:marRight w:val="0"/>
      <w:marTop w:val="0"/>
      <w:marBottom w:val="0"/>
      <w:divBdr>
        <w:top w:val="none" w:sz="0" w:space="0" w:color="auto"/>
        <w:left w:val="none" w:sz="0" w:space="0" w:color="auto"/>
        <w:bottom w:val="none" w:sz="0" w:space="0" w:color="auto"/>
        <w:right w:val="none" w:sz="0" w:space="0" w:color="auto"/>
      </w:divBdr>
    </w:div>
    <w:div w:id="1972516928">
      <w:bodyDiv w:val="1"/>
      <w:marLeft w:val="0"/>
      <w:marRight w:val="0"/>
      <w:marTop w:val="0"/>
      <w:marBottom w:val="0"/>
      <w:divBdr>
        <w:top w:val="none" w:sz="0" w:space="0" w:color="auto"/>
        <w:left w:val="none" w:sz="0" w:space="0" w:color="auto"/>
        <w:bottom w:val="none" w:sz="0" w:space="0" w:color="auto"/>
        <w:right w:val="none" w:sz="0" w:space="0" w:color="auto"/>
      </w:divBdr>
    </w:div>
    <w:div w:id="1972519783">
      <w:bodyDiv w:val="1"/>
      <w:marLeft w:val="0"/>
      <w:marRight w:val="0"/>
      <w:marTop w:val="0"/>
      <w:marBottom w:val="0"/>
      <w:divBdr>
        <w:top w:val="none" w:sz="0" w:space="0" w:color="auto"/>
        <w:left w:val="none" w:sz="0" w:space="0" w:color="auto"/>
        <w:bottom w:val="none" w:sz="0" w:space="0" w:color="auto"/>
        <w:right w:val="none" w:sz="0" w:space="0" w:color="auto"/>
      </w:divBdr>
    </w:div>
    <w:div w:id="1972591575">
      <w:bodyDiv w:val="1"/>
      <w:marLeft w:val="0"/>
      <w:marRight w:val="0"/>
      <w:marTop w:val="0"/>
      <w:marBottom w:val="0"/>
      <w:divBdr>
        <w:top w:val="none" w:sz="0" w:space="0" w:color="auto"/>
        <w:left w:val="none" w:sz="0" w:space="0" w:color="auto"/>
        <w:bottom w:val="none" w:sz="0" w:space="0" w:color="auto"/>
        <w:right w:val="none" w:sz="0" w:space="0" w:color="auto"/>
      </w:divBdr>
    </w:div>
    <w:div w:id="1972709527">
      <w:bodyDiv w:val="1"/>
      <w:marLeft w:val="0"/>
      <w:marRight w:val="0"/>
      <w:marTop w:val="0"/>
      <w:marBottom w:val="0"/>
      <w:divBdr>
        <w:top w:val="none" w:sz="0" w:space="0" w:color="auto"/>
        <w:left w:val="none" w:sz="0" w:space="0" w:color="auto"/>
        <w:bottom w:val="none" w:sz="0" w:space="0" w:color="auto"/>
        <w:right w:val="none" w:sz="0" w:space="0" w:color="auto"/>
      </w:divBdr>
    </w:div>
    <w:div w:id="1972783134">
      <w:bodyDiv w:val="1"/>
      <w:marLeft w:val="0"/>
      <w:marRight w:val="0"/>
      <w:marTop w:val="0"/>
      <w:marBottom w:val="0"/>
      <w:divBdr>
        <w:top w:val="none" w:sz="0" w:space="0" w:color="auto"/>
        <w:left w:val="none" w:sz="0" w:space="0" w:color="auto"/>
        <w:bottom w:val="none" w:sz="0" w:space="0" w:color="auto"/>
        <w:right w:val="none" w:sz="0" w:space="0" w:color="auto"/>
      </w:divBdr>
    </w:div>
    <w:div w:id="1972976845">
      <w:bodyDiv w:val="1"/>
      <w:marLeft w:val="0"/>
      <w:marRight w:val="0"/>
      <w:marTop w:val="0"/>
      <w:marBottom w:val="0"/>
      <w:divBdr>
        <w:top w:val="none" w:sz="0" w:space="0" w:color="auto"/>
        <w:left w:val="none" w:sz="0" w:space="0" w:color="auto"/>
        <w:bottom w:val="none" w:sz="0" w:space="0" w:color="auto"/>
        <w:right w:val="none" w:sz="0" w:space="0" w:color="auto"/>
      </w:divBdr>
    </w:div>
    <w:div w:id="1973051901">
      <w:bodyDiv w:val="1"/>
      <w:marLeft w:val="0"/>
      <w:marRight w:val="0"/>
      <w:marTop w:val="0"/>
      <w:marBottom w:val="0"/>
      <w:divBdr>
        <w:top w:val="none" w:sz="0" w:space="0" w:color="auto"/>
        <w:left w:val="none" w:sz="0" w:space="0" w:color="auto"/>
        <w:bottom w:val="none" w:sz="0" w:space="0" w:color="auto"/>
        <w:right w:val="none" w:sz="0" w:space="0" w:color="auto"/>
      </w:divBdr>
    </w:div>
    <w:div w:id="1973055516">
      <w:bodyDiv w:val="1"/>
      <w:marLeft w:val="0"/>
      <w:marRight w:val="0"/>
      <w:marTop w:val="0"/>
      <w:marBottom w:val="0"/>
      <w:divBdr>
        <w:top w:val="none" w:sz="0" w:space="0" w:color="auto"/>
        <w:left w:val="none" w:sz="0" w:space="0" w:color="auto"/>
        <w:bottom w:val="none" w:sz="0" w:space="0" w:color="auto"/>
        <w:right w:val="none" w:sz="0" w:space="0" w:color="auto"/>
      </w:divBdr>
    </w:div>
    <w:div w:id="1973249407">
      <w:bodyDiv w:val="1"/>
      <w:marLeft w:val="0"/>
      <w:marRight w:val="0"/>
      <w:marTop w:val="0"/>
      <w:marBottom w:val="0"/>
      <w:divBdr>
        <w:top w:val="none" w:sz="0" w:space="0" w:color="auto"/>
        <w:left w:val="none" w:sz="0" w:space="0" w:color="auto"/>
        <w:bottom w:val="none" w:sz="0" w:space="0" w:color="auto"/>
        <w:right w:val="none" w:sz="0" w:space="0" w:color="auto"/>
      </w:divBdr>
    </w:div>
    <w:div w:id="1973249523">
      <w:bodyDiv w:val="1"/>
      <w:marLeft w:val="0"/>
      <w:marRight w:val="0"/>
      <w:marTop w:val="0"/>
      <w:marBottom w:val="0"/>
      <w:divBdr>
        <w:top w:val="none" w:sz="0" w:space="0" w:color="auto"/>
        <w:left w:val="none" w:sz="0" w:space="0" w:color="auto"/>
        <w:bottom w:val="none" w:sz="0" w:space="0" w:color="auto"/>
        <w:right w:val="none" w:sz="0" w:space="0" w:color="auto"/>
      </w:divBdr>
    </w:div>
    <w:div w:id="1973359960">
      <w:bodyDiv w:val="1"/>
      <w:marLeft w:val="0"/>
      <w:marRight w:val="0"/>
      <w:marTop w:val="0"/>
      <w:marBottom w:val="0"/>
      <w:divBdr>
        <w:top w:val="none" w:sz="0" w:space="0" w:color="auto"/>
        <w:left w:val="none" w:sz="0" w:space="0" w:color="auto"/>
        <w:bottom w:val="none" w:sz="0" w:space="0" w:color="auto"/>
        <w:right w:val="none" w:sz="0" w:space="0" w:color="auto"/>
      </w:divBdr>
    </w:div>
    <w:div w:id="1973553341">
      <w:bodyDiv w:val="1"/>
      <w:marLeft w:val="0"/>
      <w:marRight w:val="0"/>
      <w:marTop w:val="0"/>
      <w:marBottom w:val="0"/>
      <w:divBdr>
        <w:top w:val="none" w:sz="0" w:space="0" w:color="auto"/>
        <w:left w:val="none" w:sz="0" w:space="0" w:color="auto"/>
        <w:bottom w:val="none" w:sz="0" w:space="0" w:color="auto"/>
        <w:right w:val="none" w:sz="0" w:space="0" w:color="auto"/>
      </w:divBdr>
    </w:div>
    <w:div w:id="1973560898">
      <w:bodyDiv w:val="1"/>
      <w:marLeft w:val="0"/>
      <w:marRight w:val="0"/>
      <w:marTop w:val="0"/>
      <w:marBottom w:val="0"/>
      <w:divBdr>
        <w:top w:val="none" w:sz="0" w:space="0" w:color="auto"/>
        <w:left w:val="none" w:sz="0" w:space="0" w:color="auto"/>
        <w:bottom w:val="none" w:sz="0" w:space="0" w:color="auto"/>
        <w:right w:val="none" w:sz="0" w:space="0" w:color="auto"/>
      </w:divBdr>
    </w:div>
    <w:div w:id="1973709307">
      <w:bodyDiv w:val="1"/>
      <w:marLeft w:val="0"/>
      <w:marRight w:val="0"/>
      <w:marTop w:val="0"/>
      <w:marBottom w:val="0"/>
      <w:divBdr>
        <w:top w:val="none" w:sz="0" w:space="0" w:color="auto"/>
        <w:left w:val="none" w:sz="0" w:space="0" w:color="auto"/>
        <w:bottom w:val="none" w:sz="0" w:space="0" w:color="auto"/>
        <w:right w:val="none" w:sz="0" w:space="0" w:color="auto"/>
      </w:divBdr>
    </w:div>
    <w:div w:id="1973821803">
      <w:bodyDiv w:val="1"/>
      <w:marLeft w:val="0"/>
      <w:marRight w:val="0"/>
      <w:marTop w:val="0"/>
      <w:marBottom w:val="0"/>
      <w:divBdr>
        <w:top w:val="none" w:sz="0" w:space="0" w:color="auto"/>
        <w:left w:val="none" w:sz="0" w:space="0" w:color="auto"/>
        <w:bottom w:val="none" w:sz="0" w:space="0" w:color="auto"/>
        <w:right w:val="none" w:sz="0" w:space="0" w:color="auto"/>
      </w:divBdr>
    </w:div>
    <w:div w:id="1973824634">
      <w:bodyDiv w:val="1"/>
      <w:marLeft w:val="0"/>
      <w:marRight w:val="0"/>
      <w:marTop w:val="0"/>
      <w:marBottom w:val="0"/>
      <w:divBdr>
        <w:top w:val="none" w:sz="0" w:space="0" w:color="auto"/>
        <w:left w:val="none" w:sz="0" w:space="0" w:color="auto"/>
        <w:bottom w:val="none" w:sz="0" w:space="0" w:color="auto"/>
        <w:right w:val="none" w:sz="0" w:space="0" w:color="auto"/>
      </w:divBdr>
    </w:div>
    <w:div w:id="1973899514">
      <w:bodyDiv w:val="1"/>
      <w:marLeft w:val="0"/>
      <w:marRight w:val="0"/>
      <w:marTop w:val="0"/>
      <w:marBottom w:val="0"/>
      <w:divBdr>
        <w:top w:val="none" w:sz="0" w:space="0" w:color="auto"/>
        <w:left w:val="none" w:sz="0" w:space="0" w:color="auto"/>
        <w:bottom w:val="none" w:sz="0" w:space="0" w:color="auto"/>
        <w:right w:val="none" w:sz="0" w:space="0" w:color="auto"/>
      </w:divBdr>
    </w:div>
    <w:div w:id="1974020653">
      <w:bodyDiv w:val="1"/>
      <w:marLeft w:val="0"/>
      <w:marRight w:val="0"/>
      <w:marTop w:val="0"/>
      <w:marBottom w:val="0"/>
      <w:divBdr>
        <w:top w:val="none" w:sz="0" w:space="0" w:color="auto"/>
        <w:left w:val="none" w:sz="0" w:space="0" w:color="auto"/>
        <w:bottom w:val="none" w:sz="0" w:space="0" w:color="auto"/>
        <w:right w:val="none" w:sz="0" w:space="0" w:color="auto"/>
      </w:divBdr>
    </w:div>
    <w:div w:id="1974166995">
      <w:bodyDiv w:val="1"/>
      <w:marLeft w:val="0"/>
      <w:marRight w:val="0"/>
      <w:marTop w:val="0"/>
      <w:marBottom w:val="0"/>
      <w:divBdr>
        <w:top w:val="none" w:sz="0" w:space="0" w:color="auto"/>
        <w:left w:val="none" w:sz="0" w:space="0" w:color="auto"/>
        <w:bottom w:val="none" w:sz="0" w:space="0" w:color="auto"/>
        <w:right w:val="none" w:sz="0" w:space="0" w:color="auto"/>
      </w:divBdr>
    </w:div>
    <w:div w:id="1974170987">
      <w:bodyDiv w:val="1"/>
      <w:marLeft w:val="0"/>
      <w:marRight w:val="0"/>
      <w:marTop w:val="0"/>
      <w:marBottom w:val="0"/>
      <w:divBdr>
        <w:top w:val="none" w:sz="0" w:space="0" w:color="auto"/>
        <w:left w:val="none" w:sz="0" w:space="0" w:color="auto"/>
        <w:bottom w:val="none" w:sz="0" w:space="0" w:color="auto"/>
        <w:right w:val="none" w:sz="0" w:space="0" w:color="auto"/>
      </w:divBdr>
    </w:div>
    <w:div w:id="1974285839">
      <w:bodyDiv w:val="1"/>
      <w:marLeft w:val="0"/>
      <w:marRight w:val="0"/>
      <w:marTop w:val="0"/>
      <w:marBottom w:val="0"/>
      <w:divBdr>
        <w:top w:val="none" w:sz="0" w:space="0" w:color="auto"/>
        <w:left w:val="none" w:sz="0" w:space="0" w:color="auto"/>
        <w:bottom w:val="none" w:sz="0" w:space="0" w:color="auto"/>
        <w:right w:val="none" w:sz="0" w:space="0" w:color="auto"/>
      </w:divBdr>
    </w:div>
    <w:div w:id="1974288796">
      <w:bodyDiv w:val="1"/>
      <w:marLeft w:val="0"/>
      <w:marRight w:val="0"/>
      <w:marTop w:val="0"/>
      <w:marBottom w:val="0"/>
      <w:divBdr>
        <w:top w:val="none" w:sz="0" w:space="0" w:color="auto"/>
        <w:left w:val="none" w:sz="0" w:space="0" w:color="auto"/>
        <w:bottom w:val="none" w:sz="0" w:space="0" w:color="auto"/>
        <w:right w:val="none" w:sz="0" w:space="0" w:color="auto"/>
      </w:divBdr>
    </w:div>
    <w:div w:id="1974367824">
      <w:bodyDiv w:val="1"/>
      <w:marLeft w:val="0"/>
      <w:marRight w:val="0"/>
      <w:marTop w:val="0"/>
      <w:marBottom w:val="0"/>
      <w:divBdr>
        <w:top w:val="none" w:sz="0" w:space="0" w:color="auto"/>
        <w:left w:val="none" w:sz="0" w:space="0" w:color="auto"/>
        <w:bottom w:val="none" w:sz="0" w:space="0" w:color="auto"/>
        <w:right w:val="none" w:sz="0" w:space="0" w:color="auto"/>
      </w:divBdr>
    </w:div>
    <w:div w:id="1974554186">
      <w:bodyDiv w:val="1"/>
      <w:marLeft w:val="0"/>
      <w:marRight w:val="0"/>
      <w:marTop w:val="0"/>
      <w:marBottom w:val="0"/>
      <w:divBdr>
        <w:top w:val="none" w:sz="0" w:space="0" w:color="auto"/>
        <w:left w:val="none" w:sz="0" w:space="0" w:color="auto"/>
        <w:bottom w:val="none" w:sz="0" w:space="0" w:color="auto"/>
        <w:right w:val="none" w:sz="0" w:space="0" w:color="auto"/>
      </w:divBdr>
    </w:div>
    <w:div w:id="1974559495">
      <w:bodyDiv w:val="1"/>
      <w:marLeft w:val="0"/>
      <w:marRight w:val="0"/>
      <w:marTop w:val="0"/>
      <w:marBottom w:val="0"/>
      <w:divBdr>
        <w:top w:val="none" w:sz="0" w:space="0" w:color="auto"/>
        <w:left w:val="none" w:sz="0" w:space="0" w:color="auto"/>
        <w:bottom w:val="none" w:sz="0" w:space="0" w:color="auto"/>
        <w:right w:val="none" w:sz="0" w:space="0" w:color="auto"/>
      </w:divBdr>
    </w:div>
    <w:div w:id="1974599850">
      <w:bodyDiv w:val="1"/>
      <w:marLeft w:val="0"/>
      <w:marRight w:val="0"/>
      <w:marTop w:val="0"/>
      <w:marBottom w:val="0"/>
      <w:divBdr>
        <w:top w:val="none" w:sz="0" w:space="0" w:color="auto"/>
        <w:left w:val="none" w:sz="0" w:space="0" w:color="auto"/>
        <w:bottom w:val="none" w:sz="0" w:space="0" w:color="auto"/>
        <w:right w:val="none" w:sz="0" w:space="0" w:color="auto"/>
      </w:divBdr>
    </w:div>
    <w:div w:id="1974672115">
      <w:bodyDiv w:val="1"/>
      <w:marLeft w:val="0"/>
      <w:marRight w:val="0"/>
      <w:marTop w:val="0"/>
      <w:marBottom w:val="0"/>
      <w:divBdr>
        <w:top w:val="none" w:sz="0" w:space="0" w:color="auto"/>
        <w:left w:val="none" w:sz="0" w:space="0" w:color="auto"/>
        <w:bottom w:val="none" w:sz="0" w:space="0" w:color="auto"/>
        <w:right w:val="none" w:sz="0" w:space="0" w:color="auto"/>
      </w:divBdr>
    </w:div>
    <w:div w:id="1974824613">
      <w:bodyDiv w:val="1"/>
      <w:marLeft w:val="0"/>
      <w:marRight w:val="0"/>
      <w:marTop w:val="0"/>
      <w:marBottom w:val="0"/>
      <w:divBdr>
        <w:top w:val="none" w:sz="0" w:space="0" w:color="auto"/>
        <w:left w:val="none" w:sz="0" w:space="0" w:color="auto"/>
        <w:bottom w:val="none" w:sz="0" w:space="0" w:color="auto"/>
        <w:right w:val="none" w:sz="0" w:space="0" w:color="auto"/>
      </w:divBdr>
    </w:div>
    <w:div w:id="1975019701">
      <w:bodyDiv w:val="1"/>
      <w:marLeft w:val="0"/>
      <w:marRight w:val="0"/>
      <w:marTop w:val="0"/>
      <w:marBottom w:val="0"/>
      <w:divBdr>
        <w:top w:val="none" w:sz="0" w:space="0" w:color="auto"/>
        <w:left w:val="none" w:sz="0" w:space="0" w:color="auto"/>
        <w:bottom w:val="none" w:sz="0" w:space="0" w:color="auto"/>
        <w:right w:val="none" w:sz="0" w:space="0" w:color="auto"/>
      </w:divBdr>
    </w:div>
    <w:div w:id="1975089582">
      <w:bodyDiv w:val="1"/>
      <w:marLeft w:val="0"/>
      <w:marRight w:val="0"/>
      <w:marTop w:val="0"/>
      <w:marBottom w:val="0"/>
      <w:divBdr>
        <w:top w:val="none" w:sz="0" w:space="0" w:color="auto"/>
        <w:left w:val="none" w:sz="0" w:space="0" w:color="auto"/>
        <w:bottom w:val="none" w:sz="0" w:space="0" w:color="auto"/>
        <w:right w:val="none" w:sz="0" w:space="0" w:color="auto"/>
      </w:divBdr>
    </w:div>
    <w:div w:id="1975132151">
      <w:bodyDiv w:val="1"/>
      <w:marLeft w:val="0"/>
      <w:marRight w:val="0"/>
      <w:marTop w:val="0"/>
      <w:marBottom w:val="0"/>
      <w:divBdr>
        <w:top w:val="none" w:sz="0" w:space="0" w:color="auto"/>
        <w:left w:val="none" w:sz="0" w:space="0" w:color="auto"/>
        <w:bottom w:val="none" w:sz="0" w:space="0" w:color="auto"/>
        <w:right w:val="none" w:sz="0" w:space="0" w:color="auto"/>
      </w:divBdr>
    </w:div>
    <w:div w:id="1975138799">
      <w:bodyDiv w:val="1"/>
      <w:marLeft w:val="0"/>
      <w:marRight w:val="0"/>
      <w:marTop w:val="0"/>
      <w:marBottom w:val="0"/>
      <w:divBdr>
        <w:top w:val="none" w:sz="0" w:space="0" w:color="auto"/>
        <w:left w:val="none" w:sz="0" w:space="0" w:color="auto"/>
        <w:bottom w:val="none" w:sz="0" w:space="0" w:color="auto"/>
        <w:right w:val="none" w:sz="0" w:space="0" w:color="auto"/>
      </w:divBdr>
    </w:div>
    <w:div w:id="1975215397">
      <w:bodyDiv w:val="1"/>
      <w:marLeft w:val="0"/>
      <w:marRight w:val="0"/>
      <w:marTop w:val="0"/>
      <w:marBottom w:val="0"/>
      <w:divBdr>
        <w:top w:val="none" w:sz="0" w:space="0" w:color="auto"/>
        <w:left w:val="none" w:sz="0" w:space="0" w:color="auto"/>
        <w:bottom w:val="none" w:sz="0" w:space="0" w:color="auto"/>
        <w:right w:val="none" w:sz="0" w:space="0" w:color="auto"/>
      </w:divBdr>
    </w:div>
    <w:div w:id="1975677677">
      <w:bodyDiv w:val="1"/>
      <w:marLeft w:val="0"/>
      <w:marRight w:val="0"/>
      <w:marTop w:val="0"/>
      <w:marBottom w:val="0"/>
      <w:divBdr>
        <w:top w:val="none" w:sz="0" w:space="0" w:color="auto"/>
        <w:left w:val="none" w:sz="0" w:space="0" w:color="auto"/>
        <w:bottom w:val="none" w:sz="0" w:space="0" w:color="auto"/>
        <w:right w:val="none" w:sz="0" w:space="0" w:color="auto"/>
      </w:divBdr>
    </w:div>
    <w:div w:id="1976132614">
      <w:bodyDiv w:val="1"/>
      <w:marLeft w:val="0"/>
      <w:marRight w:val="0"/>
      <w:marTop w:val="0"/>
      <w:marBottom w:val="0"/>
      <w:divBdr>
        <w:top w:val="none" w:sz="0" w:space="0" w:color="auto"/>
        <w:left w:val="none" w:sz="0" w:space="0" w:color="auto"/>
        <w:bottom w:val="none" w:sz="0" w:space="0" w:color="auto"/>
        <w:right w:val="none" w:sz="0" w:space="0" w:color="auto"/>
      </w:divBdr>
    </w:div>
    <w:div w:id="1976174640">
      <w:bodyDiv w:val="1"/>
      <w:marLeft w:val="0"/>
      <w:marRight w:val="0"/>
      <w:marTop w:val="0"/>
      <w:marBottom w:val="0"/>
      <w:divBdr>
        <w:top w:val="none" w:sz="0" w:space="0" w:color="auto"/>
        <w:left w:val="none" w:sz="0" w:space="0" w:color="auto"/>
        <w:bottom w:val="none" w:sz="0" w:space="0" w:color="auto"/>
        <w:right w:val="none" w:sz="0" w:space="0" w:color="auto"/>
      </w:divBdr>
    </w:div>
    <w:div w:id="1976179900">
      <w:bodyDiv w:val="1"/>
      <w:marLeft w:val="0"/>
      <w:marRight w:val="0"/>
      <w:marTop w:val="0"/>
      <w:marBottom w:val="0"/>
      <w:divBdr>
        <w:top w:val="none" w:sz="0" w:space="0" w:color="auto"/>
        <w:left w:val="none" w:sz="0" w:space="0" w:color="auto"/>
        <w:bottom w:val="none" w:sz="0" w:space="0" w:color="auto"/>
        <w:right w:val="none" w:sz="0" w:space="0" w:color="auto"/>
      </w:divBdr>
    </w:div>
    <w:div w:id="1976252035">
      <w:bodyDiv w:val="1"/>
      <w:marLeft w:val="0"/>
      <w:marRight w:val="0"/>
      <w:marTop w:val="0"/>
      <w:marBottom w:val="0"/>
      <w:divBdr>
        <w:top w:val="none" w:sz="0" w:space="0" w:color="auto"/>
        <w:left w:val="none" w:sz="0" w:space="0" w:color="auto"/>
        <w:bottom w:val="none" w:sz="0" w:space="0" w:color="auto"/>
        <w:right w:val="none" w:sz="0" w:space="0" w:color="auto"/>
      </w:divBdr>
    </w:div>
    <w:div w:id="1976326126">
      <w:bodyDiv w:val="1"/>
      <w:marLeft w:val="0"/>
      <w:marRight w:val="0"/>
      <w:marTop w:val="0"/>
      <w:marBottom w:val="0"/>
      <w:divBdr>
        <w:top w:val="none" w:sz="0" w:space="0" w:color="auto"/>
        <w:left w:val="none" w:sz="0" w:space="0" w:color="auto"/>
        <w:bottom w:val="none" w:sz="0" w:space="0" w:color="auto"/>
        <w:right w:val="none" w:sz="0" w:space="0" w:color="auto"/>
      </w:divBdr>
    </w:div>
    <w:div w:id="1976375182">
      <w:bodyDiv w:val="1"/>
      <w:marLeft w:val="0"/>
      <w:marRight w:val="0"/>
      <w:marTop w:val="0"/>
      <w:marBottom w:val="0"/>
      <w:divBdr>
        <w:top w:val="none" w:sz="0" w:space="0" w:color="auto"/>
        <w:left w:val="none" w:sz="0" w:space="0" w:color="auto"/>
        <w:bottom w:val="none" w:sz="0" w:space="0" w:color="auto"/>
        <w:right w:val="none" w:sz="0" w:space="0" w:color="auto"/>
      </w:divBdr>
    </w:div>
    <w:div w:id="1976714364">
      <w:bodyDiv w:val="1"/>
      <w:marLeft w:val="0"/>
      <w:marRight w:val="0"/>
      <w:marTop w:val="0"/>
      <w:marBottom w:val="0"/>
      <w:divBdr>
        <w:top w:val="none" w:sz="0" w:space="0" w:color="auto"/>
        <w:left w:val="none" w:sz="0" w:space="0" w:color="auto"/>
        <w:bottom w:val="none" w:sz="0" w:space="0" w:color="auto"/>
        <w:right w:val="none" w:sz="0" w:space="0" w:color="auto"/>
      </w:divBdr>
    </w:div>
    <w:div w:id="1976913709">
      <w:bodyDiv w:val="1"/>
      <w:marLeft w:val="0"/>
      <w:marRight w:val="0"/>
      <w:marTop w:val="0"/>
      <w:marBottom w:val="0"/>
      <w:divBdr>
        <w:top w:val="none" w:sz="0" w:space="0" w:color="auto"/>
        <w:left w:val="none" w:sz="0" w:space="0" w:color="auto"/>
        <w:bottom w:val="none" w:sz="0" w:space="0" w:color="auto"/>
        <w:right w:val="none" w:sz="0" w:space="0" w:color="auto"/>
      </w:divBdr>
    </w:div>
    <w:div w:id="1977097940">
      <w:bodyDiv w:val="1"/>
      <w:marLeft w:val="0"/>
      <w:marRight w:val="0"/>
      <w:marTop w:val="0"/>
      <w:marBottom w:val="0"/>
      <w:divBdr>
        <w:top w:val="none" w:sz="0" w:space="0" w:color="auto"/>
        <w:left w:val="none" w:sz="0" w:space="0" w:color="auto"/>
        <w:bottom w:val="none" w:sz="0" w:space="0" w:color="auto"/>
        <w:right w:val="none" w:sz="0" w:space="0" w:color="auto"/>
      </w:divBdr>
    </w:div>
    <w:div w:id="1977173459">
      <w:bodyDiv w:val="1"/>
      <w:marLeft w:val="0"/>
      <w:marRight w:val="0"/>
      <w:marTop w:val="0"/>
      <w:marBottom w:val="0"/>
      <w:divBdr>
        <w:top w:val="none" w:sz="0" w:space="0" w:color="auto"/>
        <w:left w:val="none" w:sz="0" w:space="0" w:color="auto"/>
        <w:bottom w:val="none" w:sz="0" w:space="0" w:color="auto"/>
        <w:right w:val="none" w:sz="0" w:space="0" w:color="auto"/>
      </w:divBdr>
    </w:div>
    <w:div w:id="1977490450">
      <w:bodyDiv w:val="1"/>
      <w:marLeft w:val="0"/>
      <w:marRight w:val="0"/>
      <w:marTop w:val="0"/>
      <w:marBottom w:val="0"/>
      <w:divBdr>
        <w:top w:val="none" w:sz="0" w:space="0" w:color="auto"/>
        <w:left w:val="none" w:sz="0" w:space="0" w:color="auto"/>
        <w:bottom w:val="none" w:sz="0" w:space="0" w:color="auto"/>
        <w:right w:val="none" w:sz="0" w:space="0" w:color="auto"/>
      </w:divBdr>
    </w:div>
    <w:div w:id="1977494001">
      <w:bodyDiv w:val="1"/>
      <w:marLeft w:val="0"/>
      <w:marRight w:val="0"/>
      <w:marTop w:val="0"/>
      <w:marBottom w:val="0"/>
      <w:divBdr>
        <w:top w:val="none" w:sz="0" w:space="0" w:color="auto"/>
        <w:left w:val="none" w:sz="0" w:space="0" w:color="auto"/>
        <w:bottom w:val="none" w:sz="0" w:space="0" w:color="auto"/>
        <w:right w:val="none" w:sz="0" w:space="0" w:color="auto"/>
      </w:divBdr>
    </w:div>
    <w:div w:id="1977562433">
      <w:bodyDiv w:val="1"/>
      <w:marLeft w:val="0"/>
      <w:marRight w:val="0"/>
      <w:marTop w:val="0"/>
      <w:marBottom w:val="0"/>
      <w:divBdr>
        <w:top w:val="none" w:sz="0" w:space="0" w:color="auto"/>
        <w:left w:val="none" w:sz="0" w:space="0" w:color="auto"/>
        <w:bottom w:val="none" w:sz="0" w:space="0" w:color="auto"/>
        <w:right w:val="none" w:sz="0" w:space="0" w:color="auto"/>
      </w:divBdr>
    </w:div>
    <w:div w:id="1977636360">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77685615">
      <w:bodyDiv w:val="1"/>
      <w:marLeft w:val="0"/>
      <w:marRight w:val="0"/>
      <w:marTop w:val="0"/>
      <w:marBottom w:val="0"/>
      <w:divBdr>
        <w:top w:val="none" w:sz="0" w:space="0" w:color="auto"/>
        <w:left w:val="none" w:sz="0" w:space="0" w:color="auto"/>
        <w:bottom w:val="none" w:sz="0" w:space="0" w:color="auto"/>
        <w:right w:val="none" w:sz="0" w:space="0" w:color="auto"/>
      </w:divBdr>
    </w:div>
    <w:div w:id="1977831417">
      <w:bodyDiv w:val="1"/>
      <w:marLeft w:val="0"/>
      <w:marRight w:val="0"/>
      <w:marTop w:val="0"/>
      <w:marBottom w:val="0"/>
      <w:divBdr>
        <w:top w:val="none" w:sz="0" w:space="0" w:color="auto"/>
        <w:left w:val="none" w:sz="0" w:space="0" w:color="auto"/>
        <w:bottom w:val="none" w:sz="0" w:space="0" w:color="auto"/>
        <w:right w:val="none" w:sz="0" w:space="0" w:color="auto"/>
      </w:divBdr>
    </w:div>
    <w:div w:id="1977877406">
      <w:bodyDiv w:val="1"/>
      <w:marLeft w:val="0"/>
      <w:marRight w:val="0"/>
      <w:marTop w:val="0"/>
      <w:marBottom w:val="0"/>
      <w:divBdr>
        <w:top w:val="none" w:sz="0" w:space="0" w:color="auto"/>
        <w:left w:val="none" w:sz="0" w:space="0" w:color="auto"/>
        <w:bottom w:val="none" w:sz="0" w:space="0" w:color="auto"/>
        <w:right w:val="none" w:sz="0" w:space="0" w:color="auto"/>
      </w:divBdr>
    </w:div>
    <w:div w:id="1977879526">
      <w:bodyDiv w:val="1"/>
      <w:marLeft w:val="0"/>
      <w:marRight w:val="0"/>
      <w:marTop w:val="0"/>
      <w:marBottom w:val="0"/>
      <w:divBdr>
        <w:top w:val="none" w:sz="0" w:space="0" w:color="auto"/>
        <w:left w:val="none" w:sz="0" w:space="0" w:color="auto"/>
        <w:bottom w:val="none" w:sz="0" w:space="0" w:color="auto"/>
        <w:right w:val="none" w:sz="0" w:space="0" w:color="auto"/>
      </w:divBdr>
    </w:div>
    <w:div w:id="1978219811">
      <w:bodyDiv w:val="1"/>
      <w:marLeft w:val="0"/>
      <w:marRight w:val="0"/>
      <w:marTop w:val="0"/>
      <w:marBottom w:val="0"/>
      <w:divBdr>
        <w:top w:val="none" w:sz="0" w:space="0" w:color="auto"/>
        <w:left w:val="none" w:sz="0" w:space="0" w:color="auto"/>
        <w:bottom w:val="none" w:sz="0" w:space="0" w:color="auto"/>
        <w:right w:val="none" w:sz="0" w:space="0" w:color="auto"/>
      </w:divBdr>
    </w:div>
    <w:div w:id="1978294775">
      <w:bodyDiv w:val="1"/>
      <w:marLeft w:val="0"/>
      <w:marRight w:val="0"/>
      <w:marTop w:val="0"/>
      <w:marBottom w:val="0"/>
      <w:divBdr>
        <w:top w:val="none" w:sz="0" w:space="0" w:color="auto"/>
        <w:left w:val="none" w:sz="0" w:space="0" w:color="auto"/>
        <w:bottom w:val="none" w:sz="0" w:space="0" w:color="auto"/>
        <w:right w:val="none" w:sz="0" w:space="0" w:color="auto"/>
      </w:divBdr>
    </w:div>
    <w:div w:id="1978677262">
      <w:bodyDiv w:val="1"/>
      <w:marLeft w:val="0"/>
      <w:marRight w:val="0"/>
      <w:marTop w:val="0"/>
      <w:marBottom w:val="0"/>
      <w:divBdr>
        <w:top w:val="none" w:sz="0" w:space="0" w:color="auto"/>
        <w:left w:val="none" w:sz="0" w:space="0" w:color="auto"/>
        <w:bottom w:val="none" w:sz="0" w:space="0" w:color="auto"/>
        <w:right w:val="none" w:sz="0" w:space="0" w:color="auto"/>
      </w:divBdr>
    </w:div>
    <w:div w:id="1978759068">
      <w:bodyDiv w:val="1"/>
      <w:marLeft w:val="0"/>
      <w:marRight w:val="0"/>
      <w:marTop w:val="0"/>
      <w:marBottom w:val="0"/>
      <w:divBdr>
        <w:top w:val="none" w:sz="0" w:space="0" w:color="auto"/>
        <w:left w:val="none" w:sz="0" w:space="0" w:color="auto"/>
        <w:bottom w:val="none" w:sz="0" w:space="0" w:color="auto"/>
        <w:right w:val="none" w:sz="0" w:space="0" w:color="auto"/>
      </w:divBdr>
    </w:div>
    <w:div w:id="1978802465">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8995541">
      <w:bodyDiv w:val="1"/>
      <w:marLeft w:val="0"/>
      <w:marRight w:val="0"/>
      <w:marTop w:val="0"/>
      <w:marBottom w:val="0"/>
      <w:divBdr>
        <w:top w:val="none" w:sz="0" w:space="0" w:color="auto"/>
        <w:left w:val="none" w:sz="0" w:space="0" w:color="auto"/>
        <w:bottom w:val="none" w:sz="0" w:space="0" w:color="auto"/>
        <w:right w:val="none" w:sz="0" w:space="0" w:color="auto"/>
      </w:divBdr>
    </w:div>
    <w:div w:id="1979068786">
      <w:bodyDiv w:val="1"/>
      <w:marLeft w:val="0"/>
      <w:marRight w:val="0"/>
      <w:marTop w:val="0"/>
      <w:marBottom w:val="0"/>
      <w:divBdr>
        <w:top w:val="none" w:sz="0" w:space="0" w:color="auto"/>
        <w:left w:val="none" w:sz="0" w:space="0" w:color="auto"/>
        <w:bottom w:val="none" w:sz="0" w:space="0" w:color="auto"/>
        <w:right w:val="none" w:sz="0" w:space="0" w:color="auto"/>
      </w:divBdr>
    </w:div>
    <w:div w:id="1979138921">
      <w:bodyDiv w:val="1"/>
      <w:marLeft w:val="0"/>
      <w:marRight w:val="0"/>
      <w:marTop w:val="0"/>
      <w:marBottom w:val="0"/>
      <w:divBdr>
        <w:top w:val="none" w:sz="0" w:space="0" w:color="auto"/>
        <w:left w:val="none" w:sz="0" w:space="0" w:color="auto"/>
        <w:bottom w:val="none" w:sz="0" w:space="0" w:color="auto"/>
        <w:right w:val="none" w:sz="0" w:space="0" w:color="auto"/>
      </w:divBdr>
    </w:div>
    <w:div w:id="1979139263">
      <w:bodyDiv w:val="1"/>
      <w:marLeft w:val="0"/>
      <w:marRight w:val="0"/>
      <w:marTop w:val="0"/>
      <w:marBottom w:val="0"/>
      <w:divBdr>
        <w:top w:val="none" w:sz="0" w:space="0" w:color="auto"/>
        <w:left w:val="none" w:sz="0" w:space="0" w:color="auto"/>
        <w:bottom w:val="none" w:sz="0" w:space="0" w:color="auto"/>
        <w:right w:val="none" w:sz="0" w:space="0" w:color="auto"/>
      </w:divBdr>
    </w:div>
    <w:div w:id="1979147114">
      <w:bodyDiv w:val="1"/>
      <w:marLeft w:val="0"/>
      <w:marRight w:val="0"/>
      <w:marTop w:val="0"/>
      <w:marBottom w:val="0"/>
      <w:divBdr>
        <w:top w:val="none" w:sz="0" w:space="0" w:color="auto"/>
        <w:left w:val="none" w:sz="0" w:space="0" w:color="auto"/>
        <w:bottom w:val="none" w:sz="0" w:space="0" w:color="auto"/>
        <w:right w:val="none" w:sz="0" w:space="0" w:color="auto"/>
      </w:divBdr>
    </w:div>
    <w:div w:id="1979216889">
      <w:bodyDiv w:val="1"/>
      <w:marLeft w:val="0"/>
      <w:marRight w:val="0"/>
      <w:marTop w:val="0"/>
      <w:marBottom w:val="0"/>
      <w:divBdr>
        <w:top w:val="none" w:sz="0" w:space="0" w:color="auto"/>
        <w:left w:val="none" w:sz="0" w:space="0" w:color="auto"/>
        <w:bottom w:val="none" w:sz="0" w:space="0" w:color="auto"/>
        <w:right w:val="none" w:sz="0" w:space="0" w:color="auto"/>
      </w:divBdr>
    </w:div>
    <w:div w:id="1979260075">
      <w:bodyDiv w:val="1"/>
      <w:marLeft w:val="0"/>
      <w:marRight w:val="0"/>
      <w:marTop w:val="0"/>
      <w:marBottom w:val="0"/>
      <w:divBdr>
        <w:top w:val="none" w:sz="0" w:space="0" w:color="auto"/>
        <w:left w:val="none" w:sz="0" w:space="0" w:color="auto"/>
        <w:bottom w:val="none" w:sz="0" w:space="0" w:color="auto"/>
        <w:right w:val="none" w:sz="0" w:space="0" w:color="auto"/>
      </w:divBdr>
    </w:div>
    <w:div w:id="1979332603">
      <w:bodyDiv w:val="1"/>
      <w:marLeft w:val="0"/>
      <w:marRight w:val="0"/>
      <w:marTop w:val="0"/>
      <w:marBottom w:val="0"/>
      <w:divBdr>
        <w:top w:val="none" w:sz="0" w:space="0" w:color="auto"/>
        <w:left w:val="none" w:sz="0" w:space="0" w:color="auto"/>
        <w:bottom w:val="none" w:sz="0" w:space="0" w:color="auto"/>
        <w:right w:val="none" w:sz="0" w:space="0" w:color="auto"/>
      </w:divBdr>
    </w:div>
    <w:div w:id="1979451762">
      <w:bodyDiv w:val="1"/>
      <w:marLeft w:val="0"/>
      <w:marRight w:val="0"/>
      <w:marTop w:val="0"/>
      <w:marBottom w:val="0"/>
      <w:divBdr>
        <w:top w:val="none" w:sz="0" w:space="0" w:color="auto"/>
        <w:left w:val="none" w:sz="0" w:space="0" w:color="auto"/>
        <w:bottom w:val="none" w:sz="0" w:space="0" w:color="auto"/>
        <w:right w:val="none" w:sz="0" w:space="0" w:color="auto"/>
      </w:divBdr>
    </w:div>
    <w:div w:id="1979525797">
      <w:bodyDiv w:val="1"/>
      <w:marLeft w:val="0"/>
      <w:marRight w:val="0"/>
      <w:marTop w:val="0"/>
      <w:marBottom w:val="0"/>
      <w:divBdr>
        <w:top w:val="none" w:sz="0" w:space="0" w:color="auto"/>
        <w:left w:val="none" w:sz="0" w:space="0" w:color="auto"/>
        <w:bottom w:val="none" w:sz="0" w:space="0" w:color="auto"/>
        <w:right w:val="none" w:sz="0" w:space="0" w:color="auto"/>
      </w:divBdr>
    </w:div>
    <w:div w:id="1979602387">
      <w:bodyDiv w:val="1"/>
      <w:marLeft w:val="0"/>
      <w:marRight w:val="0"/>
      <w:marTop w:val="0"/>
      <w:marBottom w:val="0"/>
      <w:divBdr>
        <w:top w:val="none" w:sz="0" w:space="0" w:color="auto"/>
        <w:left w:val="none" w:sz="0" w:space="0" w:color="auto"/>
        <w:bottom w:val="none" w:sz="0" w:space="0" w:color="auto"/>
        <w:right w:val="none" w:sz="0" w:space="0" w:color="auto"/>
      </w:divBdr>
    </w:div>
    <w:div w:id="1979650303">
      <w:bodyDiv w:val="1"/>
      <w:marLeft w:val="0"/>
      <w:marRight w:val="0"/>
      <w:marTop w:val="0"/>
      <w:marBottom w:val="0"/>
      <w:divBdr>
        <w:top w:val="none" w:sz="0" w:space="0" w:color="auto"/>
        <w:left w:val="none" w:sz="0" w:space="0" w:color="auto"/>
        <w:bottom w:val="none" w:sz="0" w:space="0" w:color="auto"/>
        <w:right w:val="none" w:sz="0" w:space="0" w:color="auto"/>
      </w:divBdr>
    </w:div>
    <w:div w:id="1979651176">
      <w:bodyDiv w:val="1"/>
      <w:marLeft w:val="0"/>
      <w:marRight w:val="0"/>
      <w:marTop w:val="0"/>
      <w:marBottom w:val="0"/>
      <w:divBdr>
        <w:top w:val="none" w:sz="0" w:space="0" w:color="auto"/>
        <w:left w:val="none" w:sz="0" w:space="0" w:color="auto"/>
        <w:bottom w:val="none" w:sz="0" w:space="0" w:color="auto"/>
        <w:right w:val="none" w:sz="0" w:space="0" w:color="auto"/>
      </w:divBdr>
    </w:div>
    <w:div w:id="1979918996">
      <w:bodyDiv w:val="1"/>
      <w:marLeft w:val="0"/>
      <w:marRight w:val="0"/>
      <w:marTop w:val="0"/>
      <w:marBottom w:val="0"/>
      <w:divBdr>
        <w:top w:val="none" w:sz="0" w:space="0" w:color="auto"/>
        <w:left w:val="none" w:sz="0" w:space="0" w:color="auto"/>
        <w:bottom w:val="none" w:sz="0" w:space="0" w:color="auto"/>
        <w:right w:val="none" w:sz="0" w:space="0" w:color="auto"/>
      </w:divBdr>
    </w:div>
    <w:div w:id="1979920267">
      <w:bodyDiv w:val="1"/>
      <w:marLeft w:val="0"/>
      <w:marRight w:val="0"/>
      <w:marTop w:val="0"/>
      <w:marBottom w:val="0"/>
      <w:divBdr>
        <w:top w:val="none" w:sz="0" w:space="0" w:color="auto"/>
        <w:left w:val="none" w:sz="0" w:space="0" w:color="auto"/>
        <w:bottom w:val="none" w:sz="0" w:space="0" w:color="auto"/>
        <w:right w:val="none" w:sz="0" w:space="0" w:color="auto"/>
      </w:divBdr>
    </w:div>
    <w:div w:id="1979996293">
      <w:bodyDiv w:val="1"/>
      <w:marLeft w:val="0"/>
      <w:marRight w:val="0"/>
      <w:marTop w:val="0"/>
      <w:marBottom w:val="0"/>
      <w:divBdr>
        <w:top w:val="none" w:sz="0" w:space="0" w:color="auto"/>
        <w:left w:val="none" w:sz="0" w:space="0" w:color="auto"/>
        <w:bottom w:val="none" w:sz="0" w:space="0" w:color="auto"/>
        <w:right w:val="none" w:sz="0" w:space="0" w:color="auto"/>
      </w:divBdr>
    </w:div>
    <w:div w:id="1980184057">
      <w:bodyDiv w:val="1"/>
      <w:marLeft w:val="0"/>
      <w:marRight w:val="0"/>
      <w:marTop w:val="0"/>
      <w:marBottom w:val="0"/>
      <w:divBdr>
        <w:top w:val="none" w:sz="0" w:space="0" w:color="auto"/>
        <w:left w:val="none" w:sz="0" w:space="0" w:color="auto"/>
        <w:bottom w:val="none" w:sz="0" w:space="0" w:color="auto"/>
        <w:right w:val="none" w:sz="0" w:space="0" w:color="auto"/>
      </w:divBdr>
    </w:div>
    <w:div w:id="1980264845">
      <w:bodyDiv w:val="1"/>
      <w:marLeft w:val="0"/>
      <w:marRight w:val="0"/>
      <w:marTop w:val="0"/>
      <w:marBottom w:val="0"/>
      <w:divBdr>
        <w:top w:val="none" w:sz="0" w:space="0" w:color="auto"/>
        <w:left w:val="none" w:sz="0" w:space="0" w:color="auto"/>
        <w:bottom w:val="none" w:sz="0" w:space="0" w:color="auto"/>
        <w:right w:val="none" w:sz="0" w:space="0" w:color="auto"/>
      </w:divBdr>
    </w:div>
    <w:div w:id="1980306316">
      <w:bodyDiv w:val="1"/>
      <w:marLeft w:val="0"/>
      <w:marRight w:val="0"/>
      <w:marTop w:val="0"/>
      <w:marBottom w:val="0"/>
      <w:divBdr>
        <w:top w:val="none" w:sz="0" w:space="0" w:color="auto"/>
        <w:left w:val="none" w:sz="0" w:space="0" w:color="auto"/>
        <w:bottom w:val="none" w:sz="0" w:space="0" w:color="auto"/>
        <w:right w:val="none" w:sz="0" w:space="0" w:color="auto"/>
      </w:divBdr>
    </w:div>
    <w:div w:id="1980768406">
      <w:bodyDiv w:val="1"/>
      <w:marLeft w:val="0"/>
      <w:marRight w:val="0"/>
      <w:marTop w:val="0"/>
      <w:marBottom w:val="0"/>
      <w:divBdr>
        <w:top w:val="none" w:sz="0" w:space="0" w:color="auto"/>
        <w:left w:val="none" w:sz="0" w:space="0" w:color="auto"/>
        <w:bottom w:val="none" w:sz="0" w:space="0" w:color="auto"/>
        <w:right w:val="none" w:sz="0" w:space="0" w:color="auto"/>
      </w:divBdr>
    </w:div>
    <w:div w:id="1981229342">
      <w:bodyDiv w:val="1"/>
      <w:marLeft w:val="0"/>
      <w:marRight w:val="0"/>
      <w:marTop w:val="0"/>
      <w:marBottom w:val="0"/>
      <w:divBdr>
        <w:top w:val="none" w:sz="0" w:space="0" w:color="auto"/>
        <w:left w:val="none" w:sz="0" w:space="0" w:color="auto"/>
        <w:bottom w:val="none" w:sz="0" w:space="0" w:color="auto"/>
        <w:right w:val="none" w:sz="0" w:space="0" w:color="auto"/>
      </w:divBdr>
    </w:div>
    <w:div w:id="1981300849">
      <w:bodyDiv w:val="1"/>
      <w:marLeft w:val="0"/>
      <w:marRight w:val="0"/>
      <w:marTop w:val="0"/>
      <w:marBottom w:val="0"/>
      <w:divBdr>
        <w:top w:val="none" w:sz="0" w:space="0" w:color="auto"/>
        <w:left w:val="none" w:sz="0" w:space="0" w:color="auto"/>
        <w:bottom w:val="none" w:sz="0" w:space="0" w:color="auto"/>
        <w:right w:val="none" w:sz="0" w:space="0" w:color="auto"/>
      </w:divBdr>
    </w:div>
    <w:div w:id="1982030717">
      <w:bodyDiv w:val="1"/>
      <w:marLeft w:val="0"/>
      <w:marRight w:val="0"/>
      <w:marTop w:val="0"/>
      <w:marBottom w:val="0"/>
      <w:divBdr>
        <w:top w:val="none" w:sz="0" w:space="0" w:color="auto"/>
        <w:left w:val="none" w:sz="0" w:space="0" w:color="auto"/>
        <w:bottom w:val="none" w:sz="0" w:space="0" w:color="auto"/>
        <w:right w:val="none" w:sz="0" w:space="0" w:color="auto"/>
      </w:divBdr>
    </w:div>
    <w:div w:id="1982076854">
      <w:bodyDiv w:val="1"/>
      <w:marLeft w:val="0"/>
      <w:marRight w:val="0"/>
      <w:marTop w:val="0"/>
      <w:marBottom w:val="0"/>
      <w:divBdr>
        <w:top w:val="none" w:sz="0" w:space="0" w:color="auto"/>
        <w:left w:val="none" w:sz="0" w:space="0" w:color="auto"/>
        <w:bottom w:val="none" w:sz="0" w:space="0" w:color="auto"/>
        <w:right w:val="none" w:sz="0" w:space="0" w:color="auto"/>
      </w:divBdr>
    </w:div>
    <w:div w:id="1982080968">
      <w:bodyDiv w:val="1"/>
      <w:marLeft w:val="0"/>
      <w:marRight w:val="0"/>
      <w:marTop w:val="0"/>
      <w:marBottom w:val="0"/>
      <w:divBdr>
        <w:top w:val="none" w:sz="0" w:space="0" w:color="auto"/>
        <w:left w:val="none" w:sz="0" w:space="0" w:color="auto"/>
        <w:bottom w:val="none" w:sz="0" w:space="0" w:color="auto"/>
        <w:right w:val="none" w:sz="0" w:space="0" w:color="auto"/>
      </w:divBdr>
    </w:div>
    <w:div w:id="1982227990">
      <w:bodyDiv w:val="1"/>
      <w:marLeft w:val="0"/>
      <w:marRight w:val="0"/>
      <w:marTop w:val="0"/>
      <w:marBottom w:val="0"/>
      <w:divBdr>
        <w:top w:val="none" w:sz="0" w:space="0" w:color="auto"/>
        <w:left w:val="none" w:sz="0" w:space="0" w:color="auto"/>
        <w:bottom w:val="none" w:sz="0" w:space="0" w:color="auto"/>
        <w:right w:val="none" w:sz="0" w:space="0" w:color="auto"/>
      </w:divBdr>
    </w:div>
    <w:div w:id="1982231012">
      <w:bodyDiv w:val="1"/>
      <w:marLeft w:val="0"/>
      <w:marRight w:val="0"/>
      <w:marTop w:val="0"/>
      <w:marBottom w:val="0"/>
      <w:divBdr>
        <w:top w:val="none" w:sz="0" w:space="0" w:color="auto"/>
        <w:left w:val="none" w:sz="0" w:space="0" w:color="auto"/>
        <w:bottom w:val="none" w:sz="0" w:space="0" w:color="auto"/>
        <w:right w:val="none" w:sz="0" w:space="0" w:color="auto"/>
      </w:divBdr>
    </w:div>
    <w:div w:id="1982274011">
      <w:bodyDiv w:val="1"/>
      <w:marLeft w:val="0"/>
      <w:marRight w:val="0"/>
      <w:marTop w:val="0"/>
      <w:marBottom w:val="0"/>
      <w:divBdr>
        <w:top w:val="none" w:sz="0" w:space="0" w:color="auto"/>
        <w:left w:val="none" w:sz="0" w:space="0" w:color="auto"/>
        <w:bottom w:val="none" w:sz="0" w:space="0" w:color="auto"/>
        <w:right w:val="none" w:sz="0" w:space="0" w:color="auto"/>
      </w:divBdr>
    </w:div>
    <w:div w:id="1982533260">
      <w:bodyDiv w:val="1"/>
      <w:marLeft w:val="0"/>
      <w:marRight w:val="0"/>
      <w:marTop w:val="0"/>
      <w:marBottom w:val="0"/>
      <w:divBdr>
        <w:top w:val="none" w:sz="0" w:space="0" w:color="auto"/>
        <w:left w:val="none" w:sz="0" w:space="0" w:color="auto"/>
        <w:bottom w:val="none" w:sz="0" w:space="0" w:color="auto"/>
        <w:right w:val="none" w:sz="0" w:space="0" w:color="auto"/>
      </w:divBdr>
    </w:div>
    <w:div w:id="1982729754">
      <w:bodyDiv w:val="1"/>
      <w:marLeft w:val="0"/>
      <w:marRight w:val="0"/>
      <w:marTop w:val="0"/>
      <w:marBottom w:val="0"/>
      <w:divBdr>
        <w:top w:val="none" w:sz="0" w:space="0" w:color="auto"/>
        <w:left w:val="none" w:sz="0" w:space="0" w:color="auto"/>
        <w:bottom w:val="none" w:sz="0" w:space="0" w:color="auto"/>
        <w:right w:val="none" w:sz="0" w:space="0" w:color="auto"/>
      </w:divBdr>
    </w:div>
    <w:div w:id="1982805747">
      <w:bodyDiv w:val="1"/>
      <w:marLeft w:val="0"/>
      <w:marRight w:val="0"/>
      <w:marTop w:val="0"/>
      <w:marBottom w:val="0"/>
      <w:divBdr>
        <w:top w:val="none" w:sz="0" w:space="0" w:color="auto"/>
        <w:left w:val="none" w:sz="0" w:space="0" w:color="auto"/>
        <w:bottom w:val="none" w:sz="0" w:space="0" w:color="auto"/>
        <w:right w:val="none" w:sz="0" w:space="0" w:color="auto"/>
      </w:divBdr>
    </w:div>
    <w:div w:id="1982808300">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3003542">
      <w:bodyDiv w:val="1"/>
      <w:marLeft w:val="0"/>
      <w:marRight w:val="0"/>
      <w:marTop w:val="0"/>
      <w:marBottom w:val="0"/>
      <w:divBdr>
        <w:top w:val="none" w:sz="0" w:space="0" w:color="auto"/>
        <w:left w:val="none" w:sz="0" w:space="0" w:color="auto"/>
        <w:bottom w:val="none" w:sz="0" w:space="0" w:color="auto"/>
        <w:right w:val="none" w:sz="0" w:space="0" w:color="auto"/>
      </w:divBdr>
    </w:div>
    <w:div w:id="1983071455">
      <w:bodyDiv w:val="1"/>
      <w:marLeft w:val="0"/>
      <w:marRight w:val="0"/>
      <w:marTop w:val="0"/>
      <w:marBottom w:val="0"/>
      <w:divBdr>
        <w:top w:val="none" w:sz="0" w:space="0" w:color="auto"/>
        <w:left w:val="none" w:sz="0" w:space="0" w:color="auto"/>
        <w:bottom w:val="none" w:sz="0" w:space="0" w:color="auto"/>
        <w:right w:val="none" w:sz="0" w:space="0" w:color="auto"/>
      </w:divBdr>
    </w:div>
    <w:div w:id="1983343597">
      <w:bodyDiv w:val="1"/>
      <w:marLeft w:val="0"/>
      <w:marRight w:val="0"/>
      <w:marTop w:val="0"/>
      <w:marBottom w:val="0"/>
      <w:divBdr>
        <w:top w:val="none" w:sz="0" w:space="0" w:color="auto"/>
        <w:left w:val="none" w:sz="0" w:space="0" w:color="auto"/>
        <w:bottom w:val="none" w:sz="0" w:space="0" w:color="auto"/>
        <w:right w:val="none" w:sz="0" w:space="0" w:color="auto"/>
      </w:divBdr>
    </w:div>
    <w:div w:id="1983535876">
      <w:bodyDiv w:val="1"/>
      <w:marLeft w:val="0"/>
      <w:marRight w:val="0"/>
      <w:marTop w:val="0"/>
      <w:marBottom w:val="0"/>
      <w:divBdr>
        <w:top w:val="none" w:sz="0" w:space="0" w:color="auto"/>
        <w:left w:val="none" w:sz="0" w:space="0" w:color="auto"/>
        <w:bottom w:val="none" w:sz="0" w:space="0" w:color="auto"/>
        <w:right w:val="none" w:sz="0" w:space="0" w:color="auto"/>
      </w:divBdr>
    </w:div>
    <w:div w:id="1983849919">
      <w:bodyDiv w:val="1"/>
      <w:marLeft w:val="0"/>
      <w:marRight w:val="0"/>
      <w:marTop w:val="0"/>
      <w:marBottom w:val="0"/>
      <w:divBdr>
        <w:top w:val="none" w:sz="0" w:space="0" w:color="auto"/>
        <w:left w:val="none" w:sz="0" w:space="0" w:color="auto"/>
        <w:bottom w:val="none" w:sz="0" w:space="0" w:color="auto"/>
        <w:right w:val="none" w:sz="0" w:space="0" w:color="auto"/>
      </w:divBdr>
    </w:div>
    <w:div w:id="1984002827">
      <w:bodyDiv w:val="1"/>
      <w:marLeft w:val="0"/>
      <w:marRight w:val="0"/>
      <w:marTop w:val="0"/>
      <w:marBottom w:val="0"/>
      <w:divBdr>
        <w:top w:val="none" w:sz="0" w:space="0" w:color="auto"/>
        <w:left w:val="none" w:sz="0" w:space="0" w:color="auto"/>
        <w:bottom w:val="none" w:sz="0" w:space="0" w:color="auto"/>
        <w:right w:val="none" w:sz="0" w:space="0" w:color="auto"/>
      </w:divBdr>
    </w:div>
    <w:div w:id="1984038305">
      <w:bodyDiv w:val="1"/>
      <w:marLeft w:val="0"/>
      <w:marRight w:val="0"/>
      <w:marTop w:val="0"/>
      <w:marBottom w:val="0"/>
      <w:divBdr>
        <w:top w:val="none" w:sz="0" w:space="0" w:color="auto"/>
        <w:left w:val="none" w:sz="0" w:space="0" w:color="auto"/>
        <w:bottom w:val="none" w:sz="0" w:space="0" w:color="auto"/>
        <w:right w:val="none" w:sz="0" w:space="0" w:color="auto"/>
      </w:divBdr>
    </w:div>
    <w:div w:id="1984233522">
      <w:bodyDiv w:val="1"/>
      <w:marLeft w:val="0"/>
      <w:marRight w:val="0"/>
      <w:marTop w:val="0"/>
      <w:marBottom w:val="0"/>
      <w:divBdr>
        <w:top w:val="none" w:sz="0" w:space="0" w:color="auto"/>
        <w:left w:val="none" w:sz="0" w:space="0" w:color="auto"/>
        <w:bottom w:val="none" w:sz="0" w:space="0" w:color="auto"/>
        <w:right w:val="none" w:sz="0" w:space="0" w:color="auto"/>
      </w:divBdr>
    </w:div>
    <w:div w:id="1984239196">
      <w:bodyDiv w:val="1"/>
      <w:marLeft w:val="0"/>
      <w:marRight w:val="0"/>
      <w:marTop w:val="0"/>
      <w:marBottom w:val="0"/>
      <w:divBdr>
        <w:top w:val="none" w:sz="0" w:space="0" w:color="auto"/>
        <w:left w:val="none" w:sz="0" w:space="0" w:color="auto"/>
        <w:bottom w:val="none" w:sz="0" w:space="0" w:color="auto"/>
        <w:right w:val="none" w:sz="0" w:space="0" w:color="auto"/>
      </w:divBdr>
    </w:div>
    <w:div w:id="1984264455">
      <w:bodyDiv w:val="1"/>
      <w:marLeft w:val="0"/>
      <w:marRight w:val="0"/>
      <w:marTop w:val="0"/>
      <w:marBottom w:val="0"/>
      <w:divBdr>
        <w:top w:val="none" w:sz="0" w:space="0" w:color="auto"/>
        <w:left w:val="none" w:sz="0" w:space="0" w:color="auto"/>
        <w:bottom w:val="none" w:sz="0" w:space="0" w:color="auto"/>
        <w:right w:val="none" w:sz="0" w:space="0" w:color="auto"/>
      </w:divBdr>
    </w:div>
    <w:div w:id="1984575627">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693060">
      <w:bodyDiv w:val="1"/>
      <w:marLeft w:val="0"/>
      <w:marRight w:val="0"/>
      <w:marTop w:val="0"/>
      <w:marBottom w:val="0"/>
      <w:divBdr>
        <w:top w:val="none" w:sz="0" w:space="0" w:color="auto"/>
        <w:left w:val="none" w:sz="0" w:space="0" w:color="auto"/>
        <w:bottom w:val="none" w:sz="0" w:space="0" w:color="auto"/>
        <w:right w:val="none" w:sz="0" w:space="0" w:color="auto"/>
      </w:divBdr>
    </w:div>
    <w:div w:id="1984695096">
      <w:bodyDiv w:val="1"/>
      <w:marLeft w:val="0"/>
      <w:marRight w:val="0"/>
      <w:marTop w:val="0"/>
      <w:marBottom w:val="0"/>
      <w:divBdr>
        <w:top w:val="none" w:sz="0" w:space="0" w:color="auto"/>
        <w:left w:val="none" w:sz="0" w:space="0" w:color="auto"/>
        <w:bottom w:val="none" w:sz="0" w:space="0" w:color="auto"/>
        <w:right w:val="none" w:sz="0" w:space="0" w:color="auto"/>
      </w:divBdr>
    </w:div>
    <w:div w:id="1984770817">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4847209">
      <w:bodyDiv w:val="1"/>
      <w:marLeft w:val="0"/>
      <w:marRight w:val="0"/>
      <w:marTop w:val="0"/>
      <w:marBottom w:val="0"/>
      <w:divBdr>
        <w:top w:val="none" w:sz="0" w:space="0" w:color="auto"/>
        <w:left w:val="none" w:sz="0" w:space="0" w:color="auto"/>
        <w:bottom w:val="none" w:sz="0" w:space="0" w:color="auto"/>
        <w:right w:val="none" w:sz="0" w:space="0" w:color="auto"/>
      </w:divBdr>
    </w:div>
    <w:div w:id="1984891038">
      <w:bodyDiv w:val="1"/>
      <w:marLeft w:val="0"/>
      <w:marRight w:val="0"/>
      <w:marTop w:val="0"/>
      <w:marBottom w:val="0"/>
      <w:divBdr>
        <w:top w:val="none" w:sz="0" w:space="0" w:color="auto"/>
        <w:left w:val="none" w:sz="0" w:space="0" w:color="auto"/>
        <w:bottom w:val="none" w:sz="0" w:space="0" w:color="auto"/>
        <w:right w:val="none" w:sz="0" w:space="0" w:color="auto"/>
      </w:divBdr>
    </w:div>
    <w:div w:id="1985044277">
      <w:bodyDiv w:val="1"/>
      <w:marLeft w:val="0"/>
      <w:marRight w:val="0"/>
      <w:marTop w:val="0"/>
      <w:marBottom w:val="0"/>
      <w:divBdr>
        <w:top w:val="none" w:sz="0" w:space="0" w:color="auto"/>
        <w:left w:val="none" w:sz="0" w:space="0" w:color="auto"/>
        <w:bottom w:val="none" w:sz="0" w:space="0" w:color="auto"/>
        <w:right w:val="none" w:sz="0" w:space="0" w:color="auto"/>
      </w:divBdr>
    </w:div>
    <w:div w:id="1985045219">
      <w:bodyDiv w:val="1"/>
      <w:marLeft w:val="0"/>
      <w:marRight w:val="0"/>
      <w:marTop w:val="0"/>
      <w:marBottom w:val="0"/>
      <w:divBdr>
        <w:top w:val="none" w:sz="0" w:space="0" w:color="auto"/>
        <w:left w:val="none" w:sz="0" w:space="0" w:color="auto"/>
        <w:bottom w:val="none" w:sz="0" w:space="0" w:color="auto"/>
        <w:right w:val="none" w:sz="0" w:space="0" w:color="auto"/>
      </w:divBdr>
    </w:div>
    <w:div w:id="1985232624">
      <w:bodyDiv w:val="1"/>
      <w:marLeft w:val="0"/>
      <w:marRight w:val="0"/>
      <w:marTop w:val="0"/>
      <w:marBottom w:val="0"/>
      <w:divBdr>
        <w:top w:val="none" w:sz="0" w:space="0" w:color="auto"/>
        <w:left w:val="none" w:sz="0" w:space="0" w:color="auto"/>
        <w:bottom w:val="none" w:sz="0" w:space="0" w:color="auto"/>
        <w:right w:val="none" w:sz="0" w:space="0" w:color="auto"/>
      </w:divBdr>
    </w:div>
    <w:div w:id="1985692914">
      <w:bodyDiv w:val="1"/>
      <w:marLeft w:val="0"/>
      <w:marRight w:val="0"/>
      <w:marTop w:val="0"/>
      <w:marBottom w:val="0"/>
      <w:divBdr>
        <w:top w:val="none" w:sz="0" w:space="0" w:color="auto"/>
        <w:left w:val="none" w:sz="0" w:space="0" w:color="auto"/>
        <w:bottom w:val="none" w:sz="0" w:space="0" w:color="auto"/>
        <w:right w:val="none" w:sz="0" w:space="0" w:color="auto"/>
      </w:divBdr>
    </w:div>
    <w:div w:id="1985694262">
      <w:bodyDiv w:val="1"/>
      <w:marLeft w:val="0"/>
      <w:marRight w:val="0"/>
      <w:marTop w:val="0"/>
      <w:marBottom w:val="0"/>
      <w:divBdr>
        <w:top w:val="none" w:sz="0" w:space="0" w:color="auto"/>
        <w:left w:val="none" w:sz="0" w:space="0" w:color="auto"/>
        <w:bottom w:val="none" w:sz="0" w:space="0" w:color="auto"/>
        <w:right w:val="none" w:sz="0" w:space="0" w:color="auto"/>
      </w:divBdr>
    </w:div>
    <w:div w:id="1985818234">
      <w:bodyDiv w:val="1"/>
      <w:marLeft w:val="0"/>
      <w:marRight w:val="0"/>
      <w:marTop w:val="0"/>
      <w:marBottom w:val="0"/>
      <w:divBdr>
        <w:top w:val="none" w:sz="0" w:space="0" w:color="auto"/>
        <w:left w:val="none" w:sz="0" w:space="0" w:color="auto"/>
        <w:bottom w:val="none" w:sz="0" w:space="0" w:color="auto"/>
        <w:right w:val="none" w:sz="0" w:space="0" w:color="auto"/>
      </w:divBdr>
    </w:div>
    <w:div w:id="1986082975">
      <w:bodyDiv w:val="1"/>
      <w:marLeft w:val="0"/>
      <w:marRight w:val="0"/>
      <w:marTop w:val="0"/>
      <w:marBottom w:val="0"/>
      <w:divBdr>
        <w:top w:val="none" w:sz="0" w:space="0" w:color="auto"/>
        <w:left w:val="none" w:sz="0" w:space="0" w:color="auto"/>
        <w:bottom w:val="none" w:sz="0" w:space="0" w:color="auto"/>
        <w:right w:val="none" w:sz="0" w:space="0" w:color="auto"/>
      </w:divBdr>
    </w:div>
    <w:div w:id="1986204451">
      <w:bodyDiv w:val="1"/>
      <w:marLeft w:val="0"/>
      <w:marRight w:val="0"/>
      <w:marTop w:val="0"/>
      <w:marBottom w:val="0"/>
      <w:divBdr>
        <w:top w:val="none" w:sz="0" w:space="0" w:color="auto"/>
        <w:left w:val="none" w:sz="0" w:space="0" w:color="auto"/>
        <w:bottom w:val="none" w:sz="0" w:space="0" w:color="auto"/>
        <w:right w:val="none" w:sz="0" w:space="0" w:color="auto"/>
      </w:divBdr>
    </w:div>
    <w:div w:id="1986274142">
      <w:bodyDiv w:val="1"/>
      <w:marLeft w:val="0"/>
      <w:marRight w:val="0"/>
      <w:marTop w:val="0"/>
      <w:marBottom w:val="0"/>
      <w:divBdr>
        <w:top w:val="none" w:sz="0" w:space="0" w:color="auto"/>
        <w:left w:val="none" w:sz="0" w:space="0" w:color="auto"/>
        <w:bottom w:val="none" w:sz="0" w:space="0" w:color="auto"/>
        <w:right w:val="none" w:sz="0" w:space="0" w:color="auto"/>
      </w:divBdr>
    </w:div>
    <w:div w:id="1986280725">
      <w:bodyDiv w:val="1"/>
      <w:marLeft w:val="0"/>
      <w:marRight w:val="0"/>
      <w:marTop w:val="0"/>
      <w:marBottom w:val="0"/>
      <w:divBdr>
        <w:top w:val="none" w:sz="0" w:space="0" w:color="auto"/>
        <w:left w:val="none" w:sz="0" w:space="0" w:color="auto"/>
        <w:bottom w:val="none" w:sz="0" w:space="0" w:color="auto"/>
        <w:right w:val="none" w:sz="0" w:space="0" w:color="auto"/>
      </w:divBdr>
    </w:div>
    <w:div w:id="1986470865">
      <w:bodyDiv w:val="1"/>
      <w:marLeft w:val="0"/>
      <w:marRight w:val="0"/>
      <w:marTop w:val="0"/>
      <w:marBottom w:val="0"/>
      <w:divBdr>
        <w:top w:val="none" w:sz="0" w:space="0" w:color="auto"/>
        <w:left w:val="none" w:sz="0" w:space="0" w:color="auto"/>
        <w:bottom w:val="none" w:sz="0" w:space="0" w:color="auto"/>
        <w:right w:val="none" w:sz="0" w:space="0" w:color="auto"/>
      </w:divBdr>
    </w:div>
    <w:div w:id="1986616938">
      <w:bodyDiv w:val="1"/>
      <w:marLeft w:val="0"/>
      <w:marRight w:val="0"/>
      <w:marTop w:val="0"/>
      <w:marBottom w:val="0"/>
      <w:divBdr>
        <w:top w:val="none" w:sz="0" w:space="0" w:color="auto"/>
        <w:left w:val="none" w:sz="0" w:space="0" w:color="auto"/>
        <w:bottom w:val="none" w:sz="0" w:space="0" w:color="auto"/>
        <w:right w:val="none" w:sz="0" w:space="0" w:color="auto"/>
      </w:divBdr>
    </w:div>
    <w:div w:id="1986816326">
      <w:bodyDiv w:val="1"/>
      <w:marLeft w:val="0"/>
      <w:marRight w:val="0"/>
      <w:marTop w:val="0"/>
      <w:marBottom w:val="0"/>
      <w:divBdr>
        <w:top w:val="none" w:sz="0" w:space="0" w:color="auto"/>
        <w:left w:val="none" w:sz="0" w:space="0" w:color="auto"/>
        <w:bottom w:val="none" w:sz="0" w:space="0" w:color="auto"/>
        <w:right w:val="none" w:sz="0" w:space="0" w:color="auto"/>
      </w:divBdr>
    </w:div>
    <w:div w:id="1986936344">
      <w:bodyDiv w:val="1"/>
      <w:marLeft w:val="0"/>
      <w:marRight w:val="0"/>
      <w:marTop w:val="0"/>
      <w:marBottom w:val="0"/>
      <w:divBdr>
        <w:top w:val="none" w:sz="0" w:space="0" w:color="auto"/>
        <w:left w:val="none" w:sz="0" w:space="0" w:color="auto"/>
        <w:bottom w:val="none" w:sz="0" w:space="0" w:color="auto"/>
        <w:right w:val="none" w:sz="0" w:space="0" w:color="auto"/>
      </w:divBdr>
    </w:div>
    <w:div w:id="1987051562">
      <w:bodyDiv w:val="1"/>
      <w:marLeft w:val="0"/>
      <w:marRight w:val="0"/>
      <w:marTop w:val="0"/>
      <w:marBottom w:val="0"/>
      <w:divBdr>
        <w:top w:val="none" w:sz="0" w:space="0" w:color="auto"/>
        <w:left w:val="none" w:sz="0" w:space="0" w:color="auto"/>
        <w:bottom w:val="none" w:sz="0" w:space="0" w:color="auto"/>
        <w:right w:val="none" w:sz="0" w:space="0" w:color="auto"/>
      </w:divBdr>
    </w:div>
    <w:div w:id="1987120436">
      <w:bodyDiv w:val="1"/>
      <w:marLeft w:val="0"/>
      <w:marRight w:val="0"/>
      <w:marTop w:val="0"/>
      <w:marBottom w:val="0"/>
      <w:divBdr>
        <w:top w:val="none" w:sz="0" w:space="0" w:color="auto"/>
        <w:left w:val="none" w:sz="0" w:space="0" w:color="auto"/>
        <w:bottom w:val="none" w:sz="0" w:space="0" w:color="auto"/>
        <w:right w:val="none" w:sz="0" w:space="0" w:color="auto"/>
      </w:divBdr>
    </w:div>
    <w:div w:id="1987122968">
      <w:bodyDiv w:val="1"/>
      <w:marLeft w:val="0"/>
      <w:marRight w:val="0"/>
      <w:marTop w:val="0"/>
      <w:marBottom w:val="0"/>
      <w:divBdr>
        <w:top w:val="none" w:sz="0" w:space="0" w:color="auto"/>
        <w:left w:val="none" w:sz="0" w:space="0" w:color="auto"/>
        <w:bottom w:val="none" w:sz="0" w:space="0" w:color="auto"/>
        <w:right w:val="none" w:sz="0" w:space="0" w:color="auto"/>
      </w:divBdr>
    </w:div>
    <w:div w:id="1987316912">
      <w:bodyDiv w:val="1"/>
      <w:marLeft w:val="0"/>
      <w:marRight w:val="0"/>
      <w:marTop w:val="0"/>
      <w:marBottom w:val="0"/>
      <w:divBdr>
        <w:top w:val="none" w:sz="0" w:space="0" w:color="auto"/>
        <w:left w:val="none" w:sz="0" w:space="0" w:color="auto"/>
        <w:bottom w:val="none" w:sz="0" w:space="0" w:color="auto"/>
        <w:right w:val="none" w:sz="0" w:space="0" w:color="auto"/>
      </w:divBdr>
    </w:div>
    <w:div w:id="1987854630">
      <w:bodyDiv w:val="1"/>
      <w:marLeft w:val="0"/>
      <w:marRight w:val="0"/>
      <w:marTop w:val="0"/>
      <w:marBottom w:val="0"/>
      <w:divBdr>
        <w:top w:val="none" w:sz="0" w:space="0" w:color="auto"/>
        <w:left w:val="none" w:sz="0" w:space="0" w:color="auto"/>
        <w:bottom w:val="none" w:sz="0" w:space="0" w:color="auto"/>
        <w:right w:val="none" w:sz="0" w:space="0" w:color="auto"/>
      </w:divBdr>
    </w:div>
    <w:div w:id="1988048847">
      <w:bodyDiv w:val="1"/>
      <w:marLeft w:val="0"/>
      <w:marRight w:val="0"/>
      <w:marTop w:val="0"/>
      <w:marBottom w:val="0"/>
      <w:divBdr>
        <w:top w:val="none" w:sz="0" w:space="0" w:color="auto"/>
        <w:left w:val="none" w:sz="0" w:space="0" w:color="auto"/>
        <w:bottom w:val="none" w:sz="0" w:space="0" w:color="auto"/>
        <w:right w:val="none" w:sz="0" w:space="0" w:color="auto"/>
      </w:divBdr>
    </w:div>
    <w:div w:id="1988127096">
      <w:bodyDiv w:val="1"/>
      <w:marLeft w:val="0"/>
      <w:marRight w:val="0"/>
      <w:marTop w:val="0"/>
      <w:marBottom w:val="0"/>
      <w:divBdr>
        <w:top w:val="none" w:sz="0" w:space="0" w:color="auto"/>
        <w:left w:val="none" w:sz="0" w:space="0" w:color="auto"/>
        <w:bottom w:val="none" w:sz="0" w:space="0" w:color="auto"/>
        <w:right w:val="none" w:sz="0" w:space="0" w:color="auto"/>
      </w:divBdr>
    </w:div>
    <w:div w:id="1988431007">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8581686">
      <w:bodyDiv w:val="1"/>
      <w:marLeft w:val="0"/>
      <w:marRight w:val="0"/>
      <w:marTop w:val="0"/>
      <w:marBottom w:val="0"/>
      <w:divBdr>
        <w:top w:val="none" w:sz="0" w:space="0" w:color="auto"/>
        <w:left w:val="none" w:sz="0" w:space="0" w:color="auto"/>
        <w:bottom w:val="none" w:sz="0" w:space="0" w:color="auto"/>
        <w:right w:val="none" w:sz="0" w:space="0" w:color="auto"/>
      </w:divBdr>
    </w:div>
    <w:div w:id="1988626145">
      <w:bodyDiv w:val="1"/>
      <w:marLeft w:val="0"/>
      <w:marRight w:val="0"/>
      <w:marTop w:val="0"/>
      <w:marBottom w:val="0"/>
      <w:divBdr>
        <w:top w:val="none" w:sz="0" w:space="0" w:color="auto"/>
        <w:left w:val="none" w:sz="0" w:space="0" w:color="auto"/>
        <w:bottom w:val="none" w:sz="0" w:space="0" w:color="auto"/>
        <w:right w:val="none" w:sz="0" w:space="0" w:color="auto"/>
      </w:divBdr>
    </w:div>
    <w:div w:id="1988632844">
      <w:bodyDiv w:val="1"/>
      <w:marLeft w:val="0"/>
      <w:marRight w:val="0"/>
      <w:marTop w:val="0"/>
      <w:marBottom w:val="0"/>
      <w:divBdr>
        <w:top w:val="none" w:sz="0" w:space="0" w:color="auto"/>
        <w:left w:val="none" w:sz="0" w:space="0" w:color="auto"/>
        <w:bottom w:val="none" w:sz="0" w:space="0" w:color="auto"/>
        <w:right w:val="none" w:sz="0" w:space="0" w:color="auto"/>
      </w:divBdr>
    </w:div>
    <w:div w:id="1988700763">
      <w:bodyDiv w:val="1"/>
      <w:marLeft w:val="0"/>
      <w:marRight w:val="0"/>
      <w:marTop w:val="0"/>
      <w:marBottom w:val="0"/>
      <w:divBdr>
        <w:top w:val="none" w:sz="0" w:space="0" w:color="auto"/>
        <w:left w:val="none" w:sz="0" w:space="0" w:color="auto"/>
        <w:bottom w:val="none" w:sz="0" w:space="0" w:color="auto"/>
        <w:right w:val="none" w:sz="0" w:space="0" w:color="auto"/>
      </w:divBdr>
    </w:div>
    <w:div w:id="1988893095">
      <w:bodyDiv w:val="1"/>
      <w:marLeft w:val="0"/>
      <w:marRight w:val="0"/>
      <w:marTop w:val="0"/>
      <w:marBottom w:val="0"/>
      <w:divBdr>
        <w:top w:val="none" w:sz="0" w:space="0" w:color="auto"/>
        <w:left w:val="none" w:sz="0" w:space="0" w:color="auto"/>
        <w:bottom w:val="none" w:sz="0" w:space="0" w:color="auto"/>
        <w:right w:val="none" w:sz="0" w:space="0" w:color="auto"/>
      </w:divBdr>
    </w:div>
    <w:div w:id="1988898436">
      <w:bodyDiv w:val="1"/>
      <w:marLeft w:val="0"/>
      <w:marRight w:val="0"/>
      <w:marTop w:val="0"/>
      <w:marBottom w:val="0"/>
      <w:divBdr>
        <w:top w:val="none" w:sz="0" w:space="0" w:color="auto"/>
        <w:left w:val="none" w:sz="0" w:space="0" w:color="auto"/>
        <w:bottom w:val="none" w:sz="0" w:space="0" w:color="auto"/>
        <w:right w:val="none" w:sz="0" w:space="0" w:color="auto"/>
      </w:divBdr>
    </w:div>
    <w:div w:id="1988977109">
      <w:bodyDiv w:val="1"/>
      <w:marLeft w:val="0"/>
      <w:marRight w:val="0"/>
      <w:marTop w:val="0"/>
      <w:marBottom w:val="0"/>
      <w:divBdr>
        <w:top w:val="none" w:sz="0" w:space="0" w:color="auto"/>
        <w:left w:val="none" w:sz="0" w:space="0" w:color="auto"/>
        <w:bottom w:val="none" w:sz="0" w:space="0" w:color="auto"/>
        <w:right w:val="none" w:sz="0" w:space="0" w:color="auto"/>
      </w:divBdr>
    </w:div>
    <w:div w:id="1989167109">
      <w:bodyDiv w:val="1"/>
      <w:marLeft w:val="0"/>
      <w:marRight w:val="0"/>
      <w:marTop w:val="0"/>
      <w:marBottom w:val="0"/>
      <w:divBdr>
        <w:top w:val="none" w:sz="0" w:space="0" w:color="auto"/>
        <w:left w:val="none" w:sz="0" w:space="0" w:color="auto"/>
        <w:bottom w:val="none" w:sz="0" w:space="0" w:color="auto"/>
        <w:right w:val="none" w:sz="0" w:space="0" w:color="auto"/>
      </w:divBdr>
    </w:div>
    <w:div w:id="1989238647">
      <w:bodyDiv w:val="1"/>
      <w:marLeft w:val="0"/>
      <w:marRight w:val="0"/>
      <w:marTop w:val="0"/>
      <w:marBottom w:val="0"/>
      <w:divBdr>
        <w:top w:val="none" w:sz="0" w:space="0" w:color="auto"/>
        <w:left w:val="none" w:sz="0" w:space="0" w:color="auto"/>
        <w:bottom w:val="none" w:sz="0" w:space="0" w:color="auto"/>
        <w:right w:val="none" w:sz="0" w:space="0" w:color="auto"/>
      </w:divBdr>
    </w:div>
    <w:div w:id="1989245520">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549585">
      <w:bodyDiv w:val="1"/>
      <w:marLeft w:val="0"/>
      <w:marRight w:val="0"/>
      <w:marTop w:val="0"/>
      <w:marBottom w:val="0"/>
      <w:divBdr>
        <w:top w:val="none" w:sz="0" w:space="0" w:color="auto"/>
        <w:left w:val="none" w:sz="0" w:space="0" w:color="auto"/>
        <w:bottom w:val="none" w:sz="0" w:space="0" w:color="auto"/>
        <w:right w:val="none" w:sz="0" w:space="0" w:color="auto"/>
      </w:divBdr>
    </w:div>
    <w:div w:id="1989741533">
      <w:bodyDiv w:val="1"/>
      <w:marLeft w:val="0"/>
      <w:marRight w:val="0"/>
      <w:marTop w:val="0"/>
      <w:marBottom w:val="0"/>
      <w:divBdr>
        <w:top w:val="none" w:sz="0" w:space="0" w:color="auto"/>
        <w:left w:val="none" w:sz="0" w:space="0" w:color="auto"/>
        <w:bottom w:val="none" w:sz="0" w:space="0" w:color="auto"/>
        <w:right w:val="none" w:sz="0" w:space="0" w:color="auto"/>
      </w:divBdr>
    </w:div>
    <w:div w:id="1989749513">
      <w:bodyDiv w:val="1"/>
      <w:marLeft w:val="0"/>
      <w:marRight w:val="0"/>
      <w:marTop w:val="0"/>
      <w:marBottom w:val="0"/>
      <w:divBdr>
        <w:top w:val="none" w:sz="0" w:space="0" w:color="auto"/>
        <w:left w:val="none" w:sz="0" w:space="0" w:color="auto"/>
        <w:bottom w:val="none" w:sz="0" w:space="0" w:color="auto"/>
        <w:right w:val="none" w:sz="0" w:space="0" w:color="auto"/>
      </w:divBdr>
    </w:div>
    <w:div w:id="1989818270">
      <w:bodyDiv w:val="1"/>
      <w:marLeft w:val="0"/>
      <w:marRight w:val="0"/>
      <w:marTop w:val="0"/>
      <w:marBottom w:val="0"/>
      <w:divBdr>
        <w:top w:val="none" w:sz="0" w:space="0" w:color="auto"/>
        <w:left w:val="none" w:sz="0" w:space="0" w:color="auto"/>
        <w:bottom w:val="none" w:sz="0" w:space="0" w:color="auto"/>
        <w:right w:val="none" w:sz="0" w:space="0" w:color="auto"/>
      </w:divBdr>
    </w:div>
    <w:div w:id="1989937917">
      <w:bodyDiv w:val="1"/>
      <w:marLeft w:val="0"/>
      <w:marRight w:val="0"/>
      <w:marTop w:val="0"/>
      <w:marBottom w:val="0"/>
      <w:divBdr>
        <w:top w:val="none" w:sz="0" w:space="0" w:color="auto"/>
        <w:left w:val="none" w:sz="0" w:space="0" w:color="auto"/>
        <w:bottom w:val="none" w:sz="0" w:space="0" w:color="auto"/>
        <w:right w:val="none" w:sz="0" w:space="0" w:color="auto"/>
      </w:divBdr>
    </w:div>
    <w:div w:id="1990162783">
      <w:bodyDiv w:val="1"/>
      <w:marLeft w:val="0"/>
      <w:marRight w:val="0"/>
      <w:marTop w:val="0"/>
      <w:marBottom w:val="0"/>
      <w:divBdr>
        <w:top w:val="none" w:sz="0" w:space="0" w:color="auto"/>
        <w:left w:val="none" w:sz="0" w:space="0" w:color="auto"/>
        <w:bottom w:val="none" w:sz="0" w:space="0" w:color="auto"/>
        <w:right w:val="none" w:sz="0" w:space="0" w:color="auto"/>
      </w:divBdr>
    </w:div>
    <w:div w:id="1990163666">
      <w:bodyDiv w:val="1"/>
      <w:marLeft w:val="0"/>
      <w:marRight w:val="0"/>
      <w:marTop w:val="0"/>
      <w:marBottom w:val="0"/>
      <w:divBdr>
        <w:top w:val="none" w:sz="0" w:space="0" w:color="auto"/>
        <w:left w:val="none" w:sz="0" w:space="0" w:color="auto"/>
        <w:bottom w:val="none" w:sz="0" w:space="0" w:color="auto"/>
        <w:right w:val="none" w:sz="0" w:space="0" w:color="auto"/>
      </w:divBdr>
    </w:div>
    <w:div w:id="1990211204">
      <w:bodyDiv w:val="1"/>
      <w:marLeft w:val="0"/>
      <w:marRight w:val="0"/>
      <w:marTop w:val="0"/>
      <w:marBottom w:val="0"/>
      <w:divBdr>
        <w:top w:val="none" w:sz="0" w:space="0" w:color="auto"/>
        <w:left w:val="none" w:sz="0" w:space="0" w:color="auto"/>
        <w:bottom w:val="none" w:sz="0" w:space="0" w:color="auto"/>
        <w:right w:val="none" w:sz="0" w:space="0" w:color="auto"/>
      </w:divBdr>
    </w:div>
    <w:div w:id="1990285948">
      <w:bodyDiv w:val="1"/>
      <w:marLeft w:val="0"/>
      <w:marRight w:val="0"/>
      <w:marTop w:val="0"/>
      <w:marBottom w:val="0"/>
      <w:divBdr>
        <w:top w:val="none" w:sz="0" w:space="0" w:color="auto"/>
        <w:left w:val="none" w:sz="0" w:space="0" w:color="auto"/>
        <w:bottom w:val="none" w:sz="0" w:space="0" w:color="auto"/>
        <w:right w:val="none" w:sz="0" w:space="0" w:color="auto"/>
      </w:divBdr>
    </w:div>
    <w:div w:id="1990790664">
      <w:bodyDiv w:val="1"/>
      <w:marLeft w:val="0"/>
      <w:marRight w:val="0"/>
      <w:marTop w:val="0"/>
      <w:marBottom w:val="0"/>
      <w:divBdr>
        <w:top w:val="none" w:sz="0" w:space="0" w:color="auto"/>
        <w:left w:val="none" w:sz="0" w:space="0" w:color="auto"/>
        <w:bottom w:val="none" w:sz="0" w:space="0" w:color="auto"/>
        <w:right w:val="none" w:sz="0" w:space="0" w:color="auto"/>
      </w:divBdr>
    </w:div>
    <w:div w:id="1990864878">
      <w:bodyDiv w:val="1"/>
      <w:marLeft w:val="0"/>
      <w:marRight w:val="0"/>
      <w:marTop w:val="0"/>
      <w:marBottom w:val="0"/>
      <w:divBdr>
        <w:top w:val="none" w:sz="0" w:space="0" w:color="auto"/>
        <w:left w:val="none" w:sz="0" w:space="0" w:color="auto"/>
        <w:bottom w:val="none" w:sz="0" w:space="0" w:color="auto"/>
        <w:right w:val="none" w:sz="0" w:space="0" w:color="auto"/>
      </w:divBdr>
    </w:div>
    <w:div w:id="1991056755">
      <w:bodyDiv w:val="1"/>
      <w:marLeft w:val="0"/>
      <w:marRight w:val="0"/>
      <w:marTop w:val="0"/>
      <w:marBottom w:val="0"/>
      <w:divBdr>
        <w:top w:val="none" w:sz="0" w:space="0" w:color="auto"/>
        <w:left w:val="none" w:sz="0" w:space="0" w:color="auto"/>
        <w:bottom w:val="none" w:sz="0" w:space="0" w:color="auto"/>
        <w:right w:val="none" w:sz="0" w:space="0" w:color="auto"/>
      </w:divBdr>
    </w:div>
    <w:div w:id="1991323185">
      <w:bodyDiv w:val="1"/>
      <w:marLeft w:val="0"/>
      <w:marRight w:val="0"/>
      <w:marTop w:val="0"/>
      <w:marBottom w:val="0"/>
      <w:divBdr>
        <w:top w:val="none" w:sz="0" w:space="0" w:color="auto"/>
        <w:left w:val="none" w:sz="0" w:space="0" w:color="auto"/>
        <w:bottom w:val="none" w:sz="0" w:space="0" w:color="auto"/>
        <w:right w:val="none" w:sz="0" w:space="0" w:color="auto"/>
      </w:divBdr>
    </w:div>
    <w:div w:id="1991404095">
      <w:bodyDiv w:val="1"/>
      <w:marLeft w:val="0"/>
      <w:marRight w:val="0"/>
      <w:marTop w:val="0"/>
      <w:marBottom w:val="0"/>
      <w:divBdr>
        <w:top w:val="none" w:sz="0" w:space="0" w:color="auto"/>
        <w:left w:val="none" w:sz="0" w:space="0" w:color="auto"/>
        <w:bottom w:val="none" w:sz="0" w:space="0" w:color="auto"/>
        <w:right w:val="none" w:sz="0" w:space="0" w:color="auto"/>
      </w:divBdr>
    </w:div>
    <w:div w:id="1991514652">
      <w:bodyDiv w:val="1"/>
      <w:marLeft w:val="0"/>
      <w:marRight w:val="0"/>
      <w:marTop w:val="0"/>
      <w:marBottom w:val="0"/>
      <w:divBdr>
        <w:top w:val="none" w:sz="0" w:space="0" w:color="auto"/>
        <w:left w:val="none" w:sz="0" w:space="0" w:color="auto"/>
        <w:bottom w:val="none" w:sz="0" w:space="0" w:color="auto"/>
        <w:right w:val="none" w:sz="0" w:space="0" w:color="auto"/>
      </w:divBdr>
    </w:div>
    <w:div w:id="1991711045">
      <w:bodyDiv w:val="1"/>
      <w:marLeft w:val="0"/>
      <w:marRight w:val="0"/>
      <w:marTop w:val="0"/>
      <w:marBottom w:val="0"/>
      <w:divBdr>
        <w:top w:val="none" w:sz="0" w:space="0" w:color="auto"/>
        <w:left w:val="none" w:sz="0" w:space="0" w:color="auto"/>
        <w:bottom w:val="none" w:sz="0" w:space="0" w:color="auto"/>
        <w:right w:val="none" w:sz="0" w:space="0" w:color="auto"/>
      </w:divBdr>
    </w:div>
    <w:div w:id="1991982984">
      <w:bodyDiv w:val="1"/>
      <w:marLeft w:val="0"/>
      <w:marRight w:val="0"/>
      <w:marTop w:val="0"/>
      <w:marBottom w:val="0"/>
      <w:divBdr>
        <w:top w:val="none" w:sz="0" w:space="0" w:color="auto"/>
        <w:left w:val="none" w:sz="0" w:space="0" w:color="auto"/>
        <w:bottom w:val="none" w:sz="0" w:space="0" w:color="auto"/>
        <w:right w:val="none" w:sz="0" w:space="0" w:color="auto"/>
      </w:divBdr>
    </w:div>
    <w:div w:id="1992175057">
      <w:bodyDiv w:val="1"/>
      <w:marLeft w:val="0"/>
      <w:marRight w:val="0"/>
      <w:marTop w:val="0"/>
      <w:marBottom w:val="0"/>
      <w:divBdr>
        <w:top w:val="none" w:sz="0" w:space="0" w:color="auto"/>
        <w:left w:val="none" w:sz="0" w:space="0" w:color="auto"/>
        <w:bottom w:val="none" w:sz="0" w:space="0" w:color="auto"/>
        <w:right w:val="none" w:sz="0" w:space="0" w:color="auto"/>
      </w:divBdr>
    </w:div>
    <w:div w:id="1992248856">
      <w:bodyDiv w:val="1"/>
      <w:marLeft w:val="0"/>
      <w:marRight w:val="0"/>
      <w:marTop w:val="0"/>
      <w:marBottom w:val="0"/>
      <w:divBdr>
        <w:top w:val="none" w:sz="0" w:space="0" w:color="auto"/>
        <w:left w:val="none" w:sz="0" w:space="0" w:color="auto"/>
        <w:bottom w:val="none" w:sz="0" w:space="0" w:color="auto"/>
        <w:right w:val="none" w:sz="0" w:space="0" w:color="auto"/>
      </w:divBdr>
    </w:div>
    <w:div w:id="1992439137">
      <w:bodyDiv w:val="1"/>
      <w:marLeft w:val="0"/>
      <w:marRight w:val="0"/>
      <w:marTop w:val="0"/>
      <w:marBottom w:val="0"/>
      <w:divBdr>
        <w:top w:val="none" w:sz="0" w:space="0" w:color="auto"/>
        <w:left w:val="none" w:sz="0" w:space="0" w:color="auto"/>
        <w:bottom w:val="none" w:sz="0" w:space="0" w:color="auto"/>
        <w:right w:val="none" w:sz="0" w:space="0" w:color="auto"/>
      </w:divBdr>
    </w:div>
    <w:div w:id="1992558329">
      <w:bodyDiv w:val="1"/>
      <w:marLeft w:val="0"/>
      <w:marRight w:val="0"/>
      <w:marTop w:val="0"/>
      <w:marBottom w:val="0"/>
      <w:divBdr>
        <w:top w:val="none" w:sz="0" w:space="0" w:color="auto"/>
        <w:left w:val="none" w:sz="0" w:space="0" w:color="auto"/>
        <w:bottom w:val="none" w:sz="0" w:space="0" w:color="auto"/>
        <w:right w:val="none" w:sz="0" w:space="0" w:color="auto"/>
      </w:divBdr>
    </w:div>
    <w:div w:id="1992562219">
      <w:bodyDiv w:val="1"/>
      <w:marLeft w:val="0"/>
      <w:marRight w:val="0"/>
      <w:marTop w:val="0"/>
      <w:marBottom w:val="0"/>
      <w:divBdr>
        <w:top w:val="none" w:sz="0" w:space="0" w:color="auto"/>
        <w:left w:val="none" w:sz="0" w:space="0" w:color="auto"/>
        <w:bottom w:val="none" w:sz="0" w:space="0" w:color="auto"/>
        <w:right w:val="none" w:sz="0" w:space="0" w:color="auto"/>
      </w:divBdr>
    </w:div>
    <w:div w:id="1992631539">
      <w:bodyDiv w:val="1"/>
      <w:marLeft w:val="0"/>
      <w:marRight w:val="0"/>
      <w:marTop w:val="0"/>
      <w:marBottom w:val="0"/>
      <w:divBdr>
        <w:top w:val="none" w:sz="0" w:space="0" w:color="auto"/>
        <w:left w:val="none" w:sz="0" w:space="0" w:color="auto"/>
        <w:bottom w:val="none" w:sz="0" w:space="0" w:color="auto"/>
        <w:right w:val="none" w:sz="0" w:space="0" w:color="auto"/>
      </w:divBdr>
    </w:div>
    <w:div w:id="1992709278">
      <w:bodyDiv w:val="1"/>
      <w:marLeft w:val="0"/>
      <w:marRight w:val="0"/>
      <w:marTop w:val="0"/>
      <w:marBottom w:val="0"/>
      <w:divBdr>
        <w:top w:val="none" w:sz="0" w:space="0" w:color="auto"/>
        <w:left w:val="none" w:sz="0" w:space="0" w:color="auto"/>
        <w:bottom w:val="none" w:sz="0" w:space="0" w:color="auto"/>
        <w:right w:val="none" w:sz="0" w:space="0" w:color="auto"/>
      </w:divBdr>
    </w:div>
    <w:div w:id="1992754296">
      <w:bodyDiv w:val="1"/>
      <w:marLeft w:val="0"/>
      <w:marRight w:val="0"/>
      <w:marTop w:val="0"/>
      <w:marBottom w:val="0"/>
      <w:divBdr>
        <w:top w:val="none" w:sz="0" w:space="0" w:color="auto"/>
        <w:left w:val="none" w:sz="0" w:space="0" w:color="auto"/>
        <w:bottom w:val="none" w:sz="0" w:space="0" w:color="auto"/>
        <w:right w:val="none" w:sz="0" w:space="0" w:color="auto"/>
      </w:divBdr>
    </w:div>
    <w:div w:id="1992826844">
      <w:bodyDiv w:val="1"/>
      <w:marLeft w:val="0"/>
      <w:marRight w:val="0"/>
      <w:marTop w:val="0"/>
      <w:marBottom w:val="0"/>
      <w:divBdr>
        <w:top w:val="none" w:sz="0" w:space="0" w:color="auto"/>
        <w:left w:val="none" w:sz="0" w:space="0" w:color="auto"/>
        <w:bottom w:val="none" w:sz="0" w:space="0" w:color="auto"/>
        <w:right w:val="none" w:sz="0" w:space="0" w:color="auto"/>
      </w:divBdr>
    </w:div>
    <w:div w:id="1992976359">
      <w:bodyDiv w:val="1"/>
      <w:marLeft w:val="0"/>
      <w:marRight w:val="0"/>
      <w:marTop w:val="0"/>
      <w:marBottom w:val="0"/>
      <w:divBdr>
        <w:top w:val="none" w:sz="0" w:space="0" w:color="auto"/>
        <w:left w:val="none" w:sz="0" w:space="0" w:color="auto"/>
        <w:bottom w:val="none" w:sz="0" w:space="0" w:color="auto"/>
        <w:right w:val="none" w:sz="0" w:space="0" w:color="auto"/>
      </w:divBdr>
    </w:div>
    <w:div w:id="1992981641">
      <w:bodyDiv w:val="1"/>
      <w:marLeft w:val="0"/>
      <w:marRight w:val="0"/>
      <w:marTop w:val="0"/>
      <w:marBottom w:val="0"/>
      <w:divBdr>
        <w:top w:val="none" w:sz="0" w:space="0" w:color="auto"/>
        <w:left w:val="none" w:sz="0" w:space="0" w:color="auto"/>
        <w:bottom w:val="none" w:sz="0" w:space="0" w:color="auto"/>
        <w:right w:val="none" w:sz="0" w:space="0" w:color="auto"/>
      </w:divBdr>
    </w:div>
    <w:div w:id="1993024932">
      <w:bodyDiv w:val="1"/>
      <w:marLeft w:val="0"/>
      <w:marRight w:val="0"/>
      <w:marTop w:val="0"/>
      <w:marBottom w:val="0"/>
      <w:divBdr>
        <w:top w:val="none" w:sz="0" w:space="0" w:color="auto"/>
        <w:left w:val="none" w:sz="0" w:space="0" w:color="auto"/>
        <w:bottom w:val="none" w:sz="0" w:space="0" w:color="auto"/>
        <w:right w:val="none" w:sz="0" w:space="0" w:color="auto"/>
      </w:divBdr>
    </w:div>
    <w:div w:id="1993176892">
      <w:bodyDiv w:val="1"/>
      <w:marLeft w:val="0"/>
      <w:marRight w:val="0"/>
      <w:marTop w:val="0"/>
      <w:marBottom w:val="0"/>
      <w:divBdr>
        <w:top w:val="none" w:sz="0" w:space="0" w:color="auto"/>
        <w:left w:val="none" w:sz="0" w:space="0" w:color="auto"/>
        <w:bottom w:val="none" w:sz="0" w:space="0" w:color="auto"/>
        <w:right w:val="none" w:sz="0" w:space="0" w:color="auto"/>
      </w:divBdr>
    </w:div>
    <w:div w:id="1993219441">
      <w:bodyDiv w:val="1"/>
      <w:marLeft w:val="0"/>
      <w:marRight w:val="0"/>
      <w:marTop w:val="0"/>
      <w:marBottom w:val="0"/>
      <w:divBdr>
        <w:top w:val="none" w:sz="0" w:space="0" w:color="auto"/>
        <w:left w:val="none" w:sz="0" w:space="0" w:color="auto"/>
        <w:bottom w:val="none" w:sz="0" w:space="0" w:color="auto"/>
        <w:right w:val="none" w:sz="0" w:space="0" w:color="auto"/>
      </w:divBdr>
    </w:div>
    <w:div w:id="1993483328">
      <w:bodyDiv w:val="1"/>
      <w:marLeft w:val="0"/>
      <w:marRight w:val="0"/>
      <w:marTop w:val="0"/>
      <w:marBottom w:val="0"/>
      <w:divBdr>
        <w:top w:val="none" w:sz="0" w:space="0" w:color="auto"/>
        <w:left w:val="none" w:sz="0" w:space="0" w:color="auto"/>
        <w:bottom w:val="none" w:sz="0" w:space="0" w:color="auto"/>
        <w:right w:val="none" w:sz="0" w:space="0" w:color="auto"/>
      </w:divBdr>
    </w:div>
    <w:div w:id="1993870426">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3950042">
      <w:bodyDiv w:val="1"/>
      <w:marLeft w:val="0"/>
      <w:marRight w:val="0"/>
      <w:marTop w:val="0"/>
      <w:marBottom w:val="0"/>
      <w:divBdr>
        <w:top w:val="none" w:sz="0" w:space="0" w:color="auto"/>
        <w:left w:val="none" w:sz="0" w:space="0" w:color="auto"/>
        <w:bottom w:val="none" w:sz="0" w:space="0" w:color="auto"/>
        <w:right w:val="none" w:sz="0" w:space="0" w:color="auto"/>
      </w:divBdr>
    </w:div>
    <w:div w:id="1994017223">
      <w:bodyDiv w:val="1"/>
      <w:marLeft w:val="0"/>
      <w:marRight w:val="0"/>
      <w:marTop w:val="0"/>
      <w:marBottom w:val="0"/>
      <w:divBdr>
        <w:top w:val="none" w:sz="0" w:space="0" w:color="auto"/>
        <w:left w:val="none" w:sz="0" w:space="0" w:color="auto"/>
        <w:bottom w:val="none" w:sz="0" w:space="0" w:color="auto"/>
        <w:right w:val="none" w:sz="0" w:space="0" w:color="auto"/>
      </w:divBdr>
    </w:div>
    <w:div w:id="1994136464">
      <w:bodyDiv w:val="1"/>
      <w:marLeft w:val="0"/>
      <w:marRight w:val="0"/>
      <w:marTop w:val="0"/>
      <w:marBottom w:val="0"/>
      <w:divBdr>
        <w:top w:val="none" w:sz="0" w:space="0" w:color="auto"/>
        <w:left w:val="none" w:sz="0" w:space="0" w:color="auto"/>
        <w:bottom w:val="none" w:sz="0" w:space="0" w:color="auto"/>
        <w:right w:val="none" w:sz="0" w:space="0" w:color="auto"/>
      </w:divBdr>
    </w:div>
    <w:div w:id="1994403828">
      <w:bodyDiv w:val="1"/>
      <w:marLeft w:val="0"/>
      <w:marRight w:val="0"/>
      <w:marTop w:val="0"/>
      <w:marBottom w:val="0"/>
      <w:divBdr>
        <w:top w:val="none" w:sz="0" w:space="0" w:color="auto"/>
        <w:left w:val="none" w:sz="0" w:space="0" w:color="auto"/>
        <w:bottom w:val="none" w:sz="0" w:space="0" w:color="auto"/>
        <w:right w:val="none" w:sz="0" w:space="0" w:color="auto"/>
      </w:divBdr>
    </w:div>
    <w:div w:id="1994412787">
      <w:bodyDiv w:val="1"/>
      <w:marLeft w:val="0"/>
      <w:marRight w:val="0"/>
      <w:marTop w:val="0"/>
      <w:marBottom w:val="0"/>
      <w:divBdr>
        <w:top w:val="none" w:sz="0" w:space="0" w:color="auto"/>
        <w:left w:val="none" w:sz="0" w:space="0" w:color="auto"/>
        <w:bottom w:val="none" w:sz="0" w:space="0" w:color="auto"/>
        <w:right w:val="none" w:sz="0" w:space="0" w:color="auto"/>
      </w:divBdr>
    </w:div>
    <w:div w:id="1994482243">
      <w:bodyDiv w:val="1"/>
      <w:marLeft w:val="0"/>
      <w:marRight w:val="0"/>
      <w:marTop w:val="0"/>
      <w:marBottom w:val="0"/>
      <w:divBdr>
        <w:top w:val="none" w:sz="0" w:space="0" w:color="auto"/>
        <w:left w:val="none" w:sz="0" w:space="0" w:color="auto"/>
        <w:bottom w:val="none" w:sz="0" w:space="0" w:color="auto"/>
        <w:right w:val="none" w:sz="0" w:space="0" w:color="auto"/>
      </w:divBdr>
    </w:div>
    <w:div w:id="1994487474">
      <w:bodyDiv w:val="1"/>
      <w:marLeft w:val="0"/>
      <w:marRight w:val="0"/>
      <w:marTop w:val="0"/>
      <w:marBottom w:val="0"/>
      <w:divBdr>
        <w:top w:val="none" w:sz="0" w:space="0" w:color="auto"/>
        <w:left w:val="none" w:sz="0" w:space="0" w:color="auto"/>
        <w:bottom w:val="none" w:sz="0" w:space="0" w:color="auto"/>
        <w:right w:val="none" w:sz="0" w:space="0" w:color="auto"/>
      </w:divBdr>
    </w:div>
    <w:div w:id="1994867308">
      <w:bodyDiv w:val="1"/>
      <w:marLeft w:val="0"/>
      <w:marRight w:val="0"/>
      <w:marTop w:val="0"/>
      <w:marBottom w:val="0"/>
      <w:divBdr>
        <w:top w:val="none" w:sz="0" w:space="0" w:color="auto"/>
        <w:left w:val="none" w:sz="0" w:space="0" w:color="auto"/>
        <w:bottom w:val="none" w:sz="0" w:space="0" w:color="auto"/>
        <w:right w:val="none" w:sz="0" w:space="0" w:color="auto"/>
      </w:divBdr>
    </w:div>
    <w:div w:id="1994984692">
      <w:bodyDiv w:val="1"/>
      <w:marLeft w:val="0"/>
      <w:marRight w:val="0"/>
      <w:marTop w:val="0"/>
      <w:marBottom w:val="0"/>
      <w:divBdr>
        <w:top w:val="none" w:sz="0" w:space="0" w:color="auto"/>
        <w:left w:val="none" w:sz="0" w:space="0" w:color="auto"/>
        <w:bottom w:val="none" w:sz="0" w:space="0" w:color="auto"/>
        <w:right w:val="none" w:sz="0" w:space="0" w:color="auto"/>
      </w:divBdr>
    </w:div>
    <w:div w:id="1995061259">
      <w:bodyDiv w:val="1"/>
      <w:marLeft w:val="0"/>
      <w:marRight w:val="0"/>
      <w:marTop w:val="0"/>
      <w:marBottom w:val="0"/>
      <w:divBdr>
        <w:top w:val="none" w:sz="0" w:space="0" w:color="auto"/>
        <w:left w:val="none" w:sz="0" w:space="0" w:color="auto"/>
        <w:bottom w:val="none" w:sz="0" w:space="0" w:color="auto"/>
        <w:right w:val="none" w:sz="0" w:space="0" w:color="auto"/>
      </w:divBdr>
    </w:div>
    <w:div w:id="1995179149">
      <w:bodyDiv w:val="1"/>
      <w:marLeft w:val="0"/>
      <w:marRight w:val="0"/>
      <w:marTop w:val="0"/>
      <w:marBottom w:val="0"/>
      <w:divBdr>
        <w:top w:val="none" w:sz="0" w:space="0" w:color="auto"/>
        <w:left w:val="none" w:sz="0" w:space="0" w:color="auto"/>
        <w:bottom w:val="none" w:sz="0" w:space="0" w:color="auto"/>
        <w:right w:val="none" w:sz="0" w:space="0" w:color="auto"/>
      </w:divBdr>
    </w:div>
    <w:div w:id="1995184057">
      <w:bodyDiv w:val="1"/>
      <w:marLeft w:val="0"/>
      <w:marRight w:val="0"/>
      <w:marTop w:val="0"/>
      <w:marBottom w:val="0"/>
      <w:divBdr>
        <w:top w:val="none" w:sz="0" w:space="0" w:color="auto"/>
        <w:left w:val="none" w:sz="0" w:space="0" w:color="auto"/>
        <w:bottom w:val="none" w:sz="0" w:space="0" w:color="auto"/>
        <w:right w:val="none" w:sz="0" w:space="0" w:color="auto"/>
      </w:divBdr>
    </w:div>
    <w:div w:id="1995334511">
      <w:bodyDiv w:val="1"/>
      <w:marLeft w:val="0"/>
      <w:marRight w:val="0"/>
      <w:marTop w:val="0"/>
      <w:marBottom w:val="0"/>
      <w:divBdr>
        <w:top w:val="none" w:sz="0" w:space="0" w:color="auto"/>
        <w:left w:val="none" w:sz="0" w:space="0" w:color="auto"/>
        <w:bottom w:val="none" w:sz="0" w:space="0" w:color="auto"/>
        <w:right w:val="none" w:sz="0" w:space="0" w:color="auto"/>
      </w:divBdr>
    </w:div>
    <w:div w:id="1995449593">
      <w:bodyDiv w:val="1"/>
      <w:marLeft w:val="0"/>
      <w:marRight w:val="0"/>
      <w:marTop w:val="0"/>
      <w:marBottom w:val="0"/>
      <w:divBdr>
        <w:top w:val="none" w:sz="0" w:space="0" w:color="auto"/>
        <w:left w:val="none" w:sz="0" w:space="0" w:color="auto"/>
        <w:bottom w:val="none" w:sz="0" w:space="0" w:color="auto"/>
        <w:right w:val="none" w:sz="0" w:space="0" w:color="auto"/>
      </w:divBdr>
    </w:div>
    <w:div w:id="1995527704">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792823">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5834874">
      <w:bodyDiv w:val="1"/>
      <w:marLeft w:val="0"/>
      <w:marRight w:val="0"/>
      <w:marTop w:val="0"/>
      <w:marBottom w:val="0"/>
      <w:divBdr>
        <w:top w:val="none" w:sz="0" w:space="0" w:color="auto"/>
        <w:left w:val="none" w:sz="0" w:space="0" w:color="auto"/>
        <w:bottom w:val="none" w:sz="0" w:space="0" w:color="auto"/>
        <w:right w:val="none" w:sz="0" w:space="0" w:color="auto"/>
      </w:divBdr>
    </w:div>
    <w:div w:id="1995909025">
      <w:bodyDiv w:val="1"/>
      <w:marLeft w:val="0"/>
      <w:marRight w:val="0"/>
      <w:marTop w:val="0"/>
      <w:marBottom w:val="0"/>
      <w:divBdr>
        <w:top w:val="none" w:sz="0" w:space="0" w:color="auto"/>
        <w:left w:val="none" w:sz="0" w:space="0" w:color="auto"/>
        <w:bottom w:val="none" w:sz="0" w:space="0" w:color="auto"/>
        <w:right w:val="none" w:sz="0" w:space="0" w:color="auto"/>
      </w:divBdr>
    </w:div>
    <w:div w:id="1996227361">
      <w:bodyDiv w:val="1"/>
      <w:marLeft w:val="0"/>
      <w:marRight w:val="0"/>
      <w:marTop w:val="0"/>
      <w:marBottom w:val="0"/>
      <w:divBdr>
        <w:top w:val="none" w:sz="0" w:space="0" w:color="auto"/>
        <w:left w:val="none" w:sz="0" w:space="0" w:color="auto"/>
        <w:bottom w:val="none" w:sz="0" w:space="0" w:color="auto"/>
        <w:right w:val="none" w:sz="0" w:space="0" w:color="auto"/>
      </w:divBdr>
    </w:div>
    <w:div w:id="1996255605">
      <w:bodyDiv w:val="1"/>
      <w:marLeft w:val="0"/>
      <w:marRight w:val="0"/>
      <w:marTop w:val="0"/>
      <w:marBottom w:val="0"/>
      <w:divBdr>
        <w:top w:val="none" w:sz="0" w:space="0" w:color="auto"/>
        <w:left w:val="none" w:sz="0" w:space="0" w:color="auto"/>
        <w:bottom w:val="none" w:sz="0" w:space="0" w:color="auto"/>
        <w:right w:val="none" w:sz="0" w:space="0" w:color="auto"/>
      </w:divBdr>
    </w:div>
    <w:div w:id="1996295755">
      <w:bodyDiv w:val="1"/>
      <w:marLeft w:val="0"/>
      <w:marRight w:val="0"/>
      <w:marTop w:val="0"/>
      <w:marBottom w:val="0"/>
      <w:divBdr>
        <w:top w:val="none" w:sz="0" w:space="0" w:color="auto"/>
        <w:left w:val="none" w:sz="0" w:space="0" w:color="auto"/>
        <w:bottom w:val="none" w:sz="0" w:space="0" w:color="auto"/>
        <w:right w:val="none" w:sz="0" w:space="0" w:color="auto"/>
      </w:divBdr>
    </w:div>
    <w:div w:id="1996639410">
      <w:bodyDiv w:val="1"/>
      <w:marLeft w:val="0"/>
      <w:marRight w:val="0"/>
      <w:marTop w:val="0"/>
      <w:marBottom w:val="0"/>
      <w:divBdr>
        <w:top w:val="none" w:sz="0" w:space="0" w:color="auto"/>
        <w:left w:val="none" w:sz="0" w:space="0" w:color="auto"/>
        <w:bottom w:val="none" w:sz="0" w:space="0" w:color="auto"/>
        <w:right w:val="none" w:sz="0" w:space="0" w:color="auto"/>
      </w:divBdr>
    </w:div>
    <w:div w:id="1996833387">
      <w:bodyDiv w:val="1"/>
      <w:marLeft w:val="0"/>
      <w:marRight w:val="0"/>
      <w:marTop w:val="0"/>
      <w:marBottom w:val="0"/>
      <w:divBdr>
        <w:top w:val="none" w:sz="0" w:space="0" w:color="auto"/>
        <w:left w:val="none" w:sz="0" w:space="0" w:color="auto"/>
        <w:bottom w:val="none" w:sz="0" w:space="0" w:color="auto"/>
        <w:right w:val="none" w:sz="0" w:space="0" w:color="auto"/>
      </w:divBdr>
    </w:div>
    <w:div w:id="1996912080">
      <w:bodyDiv w:val="1"/>
      <w:marLeft w:val="0"/>
      <w:marRight w:val="0"/>
      <w:marTop w:val="0"/>
      <w:marBottom w:val="0"/>
      <w:divBdr>
        <w:top w:val="none" w:sz="0" w:space="0" w:color="auto"/>
        <w:left w:val="none" w:sz="0" w:space="0" w:color="auto"/>
        <w:bottom w:val="none" w:sz="0" w:space="0" w:color="auto"/>
        <w:right w:val="none" w:sz="0" w:space="0" w:color="auto"/>
      </w:divBdr>
    </w:div>
    <w:div w:id="1996954610">
      <w:bodyDiv w:val="1"/>
      <w:marLeft w:val="0"/>
      <w:marRight w:val="0"/>
      <w:marTop w:val="0"/>
      <w:marBottom w:val="0"/>
      <w:divBdr>
        <w:top w:val="none" w:sz="0" w:space="0" w:color="auto"/>
        <w:left w:val="none" w:sz="0" w:space="0" w:color="auto"/>
        <w:bottom w:val="none" w:sz="0" w:space="0" w:color="auto"/>
        <w:right w:val="none" w:sz="0" w:space="0" w:color="auto"/>
      </w:divBdr>
    </w:div>
    <w:div w:id="1996958833">
      <w:bodyDiv w:val="1"/>
      <w:marLeft w:val="0"/>
      <w:marRight w:val="0"/>
      <w:marTop w:val="0"/>
      <w:marBottom w:val="0"/>
      <w:divBdr>
        <w:top w:val="none" w:sz="0" w:space="0" w:color="auto"/>
        <w:left w:val="none" w:sz="0" w:space="0" w:color="auto"/>
        <w:bottom w:val="none" w:sz="0" w:space="0" w:color="auto"/>
        <w:right w:val="none" w:sz="0" w:space="0" w:color="auto"/>
      </w:divBdr>
    </w:div>
    <w:div w:id="1997145830">
      <w:bodyDiv w:val="1"/>
      <w:marLeft w:val="0"/>
      <w:marRight w:val="0"/>
      <w:marTop w:val="0"/>
      <w:marBottom w:val="0"/>
      <w:divBdr>
        <w:top w:val="none" w:sz="0" w:space="0" w:color="auto"/>
        <w:left w:val="none" w:sz="0" w:space="0" w:color="auto"/>
        <w:bottom w:val="none" w:sz="0" w:space="0" w:color="auto"/>
        <w:right w:val="none" w:sz="0" w:space="0" w:color="auto"/>
      </w:divBdr>
    </w:div>
    <w:div w:id="1997147687">
      <w:bodyDiv w:val="1"/>
      <w:marLeft w:val="0"/>
      <w:marRight w:val="0"/>
      <w:marTop w:val="0"/>
      <w:marBottom w:val="0"/>
      <w:divBdr>
        <w:top w:val="none" w:sz="0" w:space="0" w:color="auto"/>
        <w:left w:val="none" w:sz="0" w:space="0" w:color="auto"/>
        <w:bottom w:val="none" w:sz="0" w:space="0" w:color="auto"/>
        <w:right w:val="none" w:sz="0" w:space="0" w:color="auto"/>
      </w:divBdr>
    </w:div>
    <w:div w:id="1997226197">
      <w:bodyDiv w:val="1"/>
      <w:marLeft w:val="0"/>
      <w:marRight w:val="0"/>
      <w:marTop w:val="0"/>
      <w:marBottom w:val="0"/>
      <w:divBdr>
        <w:top w:val="none" w:sz="0" w:space="0" w:color="auto"/>
        <w:left w:val="none" w:sz="0" w:space="0" w:color="auto"/>
        <w:bottom w:val="none" w:sz="0" w:space="0" w:color="auto"/>
        <w:right w:val="none" w:sz="0" w:space="0" w:color="auto"/>
      </w:divBdr>
    </w:div>
    <w:div w:id="1997294820">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566678">
      <w:bodyDiv w:val="1"/>
      <w:marLeft w:val="0"/>
      <w:marRight w:val="0"/>
      <w:marTop w:val="0"/>
      <w:marBottom w:val="0"/>
      <w:divBdr>
        <w:top w:val="none" w:sz="0" w:space="0" w:color="auto"/>
        <w:left w:val="none" w:sz="0" w:space="0" w:color="auto"/>
        <w:bottom w:val="none" w:sz="0" w:space="0" w:color="auto"/>
        <w:right w:val="none" w:sz="0" w:space="0" w:color="auto"/>
      </w:divBdr>
    </w:div>
    <w:div w:id="1997801603">
      <w:bodyDiv w:val="1"/>
      <w:marLeft w:val="0"/>
      <w:marRight w:val="0"/>
      <w:marTop w:val="0"/>
      <w:marBottom w:val="0"/>
      <w:divBdr>
        <w:top w:val="none" w:sz="0" w:space="0" w:color="auto"/>
        <w:left w:val="none" w:sz="0" w:space="0" w:color="auto"/>
        <w:bottom w:val="none" w:sz="0" w:space="0" w:color="auto"/>
        <w:right w:val="none" w:sz="0" w:space="0" w:color="auto"/>
      </w:divBdr>
    </w:div>
    <w:div w:id="1997801714">
      <w:bodyDiv w:val="1"/>
      <w:marLeft w:val="0"/>
      <w:marRight w:val="0"/>
      <w:marTop w:val="0"/>
      <w:marBottom w:val="0"/>
      <w:divBdr>
        <w:top w:val="none" w:sz="0" w:space="0" w:color="auto"/>
        <w:left w:val="none" w:sz="0" w:space="0" w:color="auto"/>
        <w:bottom w:val="none" w:sz="0" w:space="0" w:color="auto"/>
        <w:right w:val="none" w:sz="0" w:space="0" w:color="auto"/>
      </w:divBdr>
    </w:div>
    <w:div w:id="1997874944">
      <w:bodyDiv w:val="1"/>
      <w:marLeft w:val="0"/>
      <w:marRight w:val="0"/>
      <w:marTop w:val="0"/>
      <w:marBottom w:val="0"/>
      <w:divBdr>
        <w:top w:val="none" w:sz="0" w:space="0" w:color="auto"/>
        <w:left w:val="none" w:sz="0" w:space="0" w:color="auto"/>
        <w:bottom w:val="none" w:sz="0" w:space="0" w:color="auto"/>
        <w:right w:val="none" w:sz="0" w:space="0" w:color="auto"/>
      </w:divBdr>
    </w:div>
    <w:div w:id="1998072603">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147990">
      <w:bodyDiv w:val="1"/>
      <w:marLeft w:val="0"/>
      <w:marRight w:val="0"/>
      <w:marTop w:val="0"/>
      <w:marBottom w:val="0"/>
      <w:divBdr>
        <w:top w:val="none" w:sz="0" w:space="0" w:color="auto"/>
        <w:left w:val="none" w:sz="0" w:space="0" w:color="auto"/>
        <w:bottom w:val="none" w:sz="0" w:space="0" w:color="auto"/>
        <w:right w:val="none" w:sz="0" w:space="0" w:color="auto"/>
      </w:divBdr>
    </w:div>
    <w:div w:id="1998217786">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340439">
      <w:bodyDiv w:val="1"/>
      <w:marLeft w:val="0"/>
      <w:marRight w:val="0"/>
      <w:marTop w:val="0"/>
      <w:marBottom w:val="0"/>
      <w:divBdr>
        <w:top w:val="none" w:sz="0" w:space="0" w:color="auto"/>
        <w:left w:val="none" w:sz="0" w:space="0" w:color="auto"/>
        <w:bottom w:val="none" w:sz="0" w:space="0" w:color="auto"/>
        <w:right w:val="none" w:sz="0" w:space="0" w:color="auto"/>
      </w:divBdr>
    </w:div>
    <w:div w:id="1998411054">
      <w:bodyDiv w:val="1"/>
      <w:marLeft w:val="0"/>
      <w:marRight w:val="0"/>
      <w:marTop w:val="0"/>
      <w:marBottom w:val="0"/>
      <w:divBdr>
        <w:top w:val="none" w:sz="0" w:space="0" w:color="auto"/>
        <w:left w:val="none" w:sz="0" w:space="0" w:color="auto"/>
        <w:bottom w:val="none" w:sz="0" w:space="0" w:color="auto"/>
        <w:right w:val="none" w:sz="0" w:space="0" w:color="auto"/>
      </w:divBdr>
    </w:div>
    <w:div w:id="1998411254">
      <w:bodyDiv w:val="1"/>
      <w:marLeft w:val="0"/>
      <w:marRight w:val="0"/>
      <w:marTop w:val="0"/>
      <w:marBottom w:val="0"/>
      <w:divBdr>
        <w:top w:val="none" w:sz="0" w:space="0" w:color="auto"/>
        <w:left w:val="none" w:sz="0" w:space="0" w:color="auto"/>
        <w:bottom w:val="none" w:sz="0" w:space="0" w:color="auto"/>
        <w:right w:val="none" w:sz="0" w:space="0" w:color="auto"/>
      </w:divBdr>
    </w:div>
    <w:div w:id="1998460278">
      <w:bodyDiv w:val="1"/>
      <w:marLeft w:val="0"/>
      <w:marRight w:val="0"/>
      <w:marTop w:val="0"/>
      <w:marBottom w:val="0"/>
      <w:divBdr>
        <w:top w:val="none" w:sz="0" w:space="0" w:color="auto"/>
        <w:left w:val="none" w:sz="0" w:space="0" w:color="auto"/>
        <w:bottom w:val="none" w:sz="0" w:space="0" w:color="auto"/>
        <w:right w:val="none" w:sz="0" w:space="0" w:color="auto"/>
      </w:divBdr>
    </w:div>
    <w:div w:id="1998612275">
      <w:bodyDiv w:val="1"/>
      <w:marLeft w:val="0"/>
      <w:marRight w:val="0"/>
      <w:marTop w:val="0"/>
      <w:marBottom w:val="0"/>
      <w:divBdr>
        <w:top w:val="none" w:sz="0" w:space="0" w:color="auto"/>
        <w:left w:val="none" w:sz="0" w:space="0" w:color="auto"/>
        <w:bottom w:val="none" w:sz="0" w:space="0" w:color="auto"/>
        <w:right w:val="none" w:sz="0" w:space="0" w:color="auto"/>
      </w:divBdr>
    </w:div>
    <w:div w:id="1998655861">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9142022">
      <w:bodyDiv w:val="1"/>
      <w:marLeft w:val="0"/>
      <w:marRight w:val="0"/>
      <w:marTop w:val="0"/>
      <w:marBottom w:val="0"/>
      <w:divBdr>
        <w:top w:val="none" w:sz="0" w:space="0" w:color="auto"/>
        <w:left w:val="none" w:sz="0" w:space="0" w:color="auto"/>
        <w:bottom w:val="none" w:sz="0" w:space="0" w:color="auto"/>
        <w:right w:val="none" w:sz="0" w:space="0" w:color="auto"/>
      </w:divBdr>
    </w:div>
    <w:div w:id="1999260261">
      <w:bodyDiv w:val="1"/>
      <w:marLeft w:val="0"/>
      <w:marRight w:val="0"/>
      <w:marTop w:val="0"/>
      <w:marBottom w:val="0"/>
      <w:divBdr>
        <w:top w:val="none" w:sz="0" w:space="0" w:color="auto"/>
        <w:left w:val="none" w:sz="0" w:space="0" w:color="auto"/>
        <w:bottom w:val="none" w:sz="0" w:space="0" w:color="auto"/>
        <w:right w:val="none" w:sz="0" w:space="0" w:color="auto"/>
      </w:divBdr>
    </w:div>
    <w:div w:id="1999268301">
      <w:bodyDiv w:val="1"/>
      <w:marLeft w:val="0"/>
      <w:marRight w:val="0"/>
      <w:marTop w:val="0"/>
      <w:marBottom w:val="0"/>
      <w:divBdr>
        <w:top w:val="none" w:sz="0" w:space="0" w:color="auto"/>
        <w:left w:val="none" w:sz="0" w:space="0" w:color="auto"/>
        <w:bottom w:val="none" w:sz="0" w:space="0" w:color="auto"/>
        <w:right w:val="none" w:sz="0" w:space="0" w:color="auto"/>
      </w:divBdr>
    </w:div>
    <w:div w:id="1999308714">
      <w:bodyDiv w:val="1"/>
      <w:marLeft w:val="0"/>
      <w:marRight w:val="0"/>
      <w:marTop w:val="0"/>
      <w:marBottom w:val="0"/>
      <w:divBdr>
        <w:top w:val="none" w:sz="0" w:space="0" w:color="auto"/>
        <w:left w:val="none" w:sz="0" w:space="0" w:color="auto"/>
        <w:bottom w:val="none" w:sz="0" w:space="0" w:color="auto"/>
        <w:right w:val="none" w:sz="0" w:space="0" w:color="auto"/>
      </w:divBdr>
    </w:div>
    <w:div w:id="1999721496">
      <w:bodyDiv w:val="1"/>
      <w:marLeft w:val="0"/>
      <w:marRight w:val="0"/>
      <w:marTop w:val="0"/>
      <w:marBottom w:val="0"/>
      <w:divBdr>
        <w:top w:val="none" w:sz="0" w:space="0" w:color="auto"/>
        <w:left w:val="none" w:sz="0" w:space="0" w:color="auto"/>
        <w:bottom w:val="none" w:sz="0" w:space="0" w:color="auto"/>
        <w:right w:val="none" w:sz="0" w:space="0" w:color="auto"/>
      </w:divBdr>
    </w:div>
    <w:div w:id="1999727080">
      <w:bodyDiv w:val="1"/>
      <w:marLeft w:val="0"/>
      <w:marRight w:val="0"/>
      <w:marTop w:val="0"/>
      <w:marBottom w:val="0"/>
      <w:divBdr>
        <w:top w:val="none" w:sz="0" w:space="0" w:color="auto"/>
        <w:left w:val="none" w:sz="0" w:space="0" w:color="auto"/>
        <w:bottom w:val="none" w:sz="0" w:space="0" w:color="auto"/>
        <w:right w:val="none" w:sz="0" w:space="0" w:color="auto"/>
      </w:divBdr>
    </w:div>
    <w:div w:id="1999920768">
      <w:bodyDiv w:val="1"/>
      <w:marLeft w:val="0"/>
      <w:marRight w:val="0"/>
      <w:marTop w:val="0"/>
      <w:marBottom w:val="0"/>
      <w:divBdr>
        <w:top w:val="none" w:sz="0" w:space="0" w:color="auto"/>
        <w:left w:val="none" w:sz="0" w:space="0" w:color="auto"/>
        <w:bottom w:val="none" w:sz="0" w:space="0" w:color="auto"/>
        <w:right w:val="none" w:sz="0" w:space="0" w:color="auto"/>
      </w:divBdr>
    </w:div>
    <w:div w:id="2000034754">
      <w:bodyDiv w:val="1"/>
      <w:marLeft w:val="0"/>
      <w:marRight w:val="0"/>
      <w:marTop w:val="0"/>
      <w:marBottom w:val="0"/>
      <w:divBdr>
        <w:top w:val="none" w:sz="0" w:space="0" w:color="auto"/>
        <w:left w:val="none" w:sz="0" w:space="0" w:color="auto"/>
        <w:bottom w:val="none" w:sz="0" w:space="0" w:color="auto"/>
        <w:right w:val="none" w:sz="0" w:space="0" w:color="auto"/>
      </w:divBdr>
    </w:div>
    <w:div w:id="2000183062">
      <w:bodyDiv w:val="1"/>
      <w:marLeft w:val="0"/>
      <w:marRight w:val="0"/>
      <w:marTop w:val="0"/>
      <w:marBottom w:val="0"/>
      <w:divBdr>
        <w:top w:val="none" w:sz="0" w:space="0" w:color="auto"/>
        <w:left w:val="none" w:sz="0" w:space="0" w:color="auto"/>
        <w:bottom w:val="none" w:sz="0" w:space="0" w:color="auto"/>
        <w:right w:val="none" w:sz="0" w:space="0" w:color="auto"/>
      </w:divBdr>
    </w:div>
    <w:div w:id="2000499467">
      <w:bodyDiv w:val="1"/>
      <w:marLeft w:val="0"/>
      <w:marRight w:val="0"/>
      <w:marTop w:val="0"/>
      <w:marBottom w:val="0"/>
      <w:divBdr>
        <w:top w:val="none" w:sz="0" w:space="0" w:color="auto"/>
        <w:left w:val="none" w:sz="0" w:space="0" w:color="auto"/>
        <w:bottom w:val="none" w:sz="0" w:space="0" w:color="auto"/>
        <w:right w:val="none" w:sz="0" w:space="0" w:color="auto"/>
      </w:divBdr>
    </w:div>
    <w:div w:id="2000695531">
      <w:bodyDiv w:val="1"/>
      <w:marLeft w:val="0"/>
      <w:marRight w:val="0"/>
      <w:marTop w:val="0"/>
      <w:marBottom w:val="0"/>
      <w:divBdr>
        <w:top w:val="none" w:sz="0" w:space="0" w:color="auto"/>
        <w:left w:val="none" w:sz="0" w:space="0" w:color="auto"/>
        <w:bottom w:val="none" w:sz="0" w:space="0" w:color="auto"/>
        <w:right w:val="none" w:sz="0" w:space="0" w:color="auto"/>
      </w:divBdr>
    </w:div>
    <w:div w:id="2000846577">
      <w:bodyDiv w:val="1"/>
      <w:marLeft w:val="0"/>
      <w:marRight w:val="0"/>
      <w:marTop w:val="0"/>
      <w:marBottom w:val="0"/>
      <w:divBdr>
        <w:top w:val="none" w:sz="0" w:space="0" w:color="auto"/>
        <w:left w:val="none" w:sz="0" w:space="0" w:color="auto"/>
        <w:bottom w:val="none" w:sz="0" w:space="0" w:color="auto"/>
        <w:right w:val="none" w:sz="0" w:space="0" w:color="auto"/>
      </w:divBdr>
    </w:div>
    <w:div w:id="2000956433">
      <w:bodyDiv w:val="1"/>
      <w:marLeft w:val="0"/>
      <w:marRight w:val="0"/>
      <w:marTop w:val="0"/>
      <w:marBottom w:val="0"/>
      <w:divBdr>
        <w:top w:val="none" w:sz="0" w:space="0" w:color="auto"/>
        <w:left w:val="none" w:sz="0" w:space="0" w:color="auto"/>
        <w:bottom w:val="none" w:sz="0" w:space="0" w:color="auto"/>
        <w:right w:val="none" w:sz="0" w:space="0" w:color="auto"/>
      </w:divBdr>
    </w:div>
    <w:div w:id="2000963267">
      <w:bodyDiv w:val="1"/>
      <w:marLeft w:val="0"/>
      <w:marRight w:val="0"/>
      <w:marTop w:val="0"/>
      <w:marBottom w:val="0"/>
      <w:divBdr>
        <w:top w:val="none" w:sz="0" w:space="0" w:color="auto"/>
        <w:left w:val="none" w:sz="0" w:space="0" w:color="auto"/>
        <w:bottom w:val="none" w:sz="0" w:space="0" w:color="auto"/>
        <w:right w:val="none" w:sz="0" w:space="0" w:color="auto"/>
      </w:divBdr>
    </w:div>
    <w:div w:id="2001032555">
      <w:bodyDiv w:val="1"/>
      <w:marLeft w:val="0"/>
      <w:marRight w:val="0"/>
      <w:marTop w:val="0"/>
      <w:marBottom w:val="0"/>
      <w:divBdr>
        <w:top w:val="none" w:sz="0" w:space="0" w:color="auto"/>
        <w:left w:val="none" w:sz="0" w:space="0" w:color="auto"/>
        <w:bottom w:val="none" w:sz="0" w:space="0" w:color="auto"/>
        <w:right w:val="none" w:sz="0" w:space="0" w:color="auto"/>
      </w:divBdr>
    </w:div>
    <w:div w:id="2001149438">
      <w:bodyDiv w:val="1"/>
      <w:marLeft w:val="0"/>
      <w:marRight w:val="0"/>
      <w:marTop w:val="0"/>
      <w:marBottom w:val="0"/>
      <w:divBdr>
        <w:top w:val="none" w:sz="0" w:space="0" w:color="auto"/>
        <w:left w:val="none" w:sz="0" w:space="0" w:color="auto"/>
        <w:bottom w:val="none" w:sz="0" w:space="0" w:color="auto"/>
        <w:right w:val="none" w:sz="0" w:space="0" w:color="auto"/>
      </w:divBdr>
    </w:div>
    <w:div w:id="2001157718">
      <w:bodyDiv w:val="1"/>
      <w:marLeft w:val="0"/>
      <w:marRight w:val="0"/>
      <w:marTop w:val="0"/>
      <w:marBottom w:val="0"/>
      <w:divBdr>
        <w:top w:val="none" w:sz="0" w:space="0" w:color="auto"/>
        <w:left w:val="none" w:sz="0" w:space="0" w:color="auto"/>
        <w:bottom w:val="none" w:sz="0" w:space="0" w:color="auto"/>
        <w:right w:val="none" w:sz="0" w:space="0" w:color="auto"/>
      </w:divBdr>
    </w:div>
    <w:div w:id="2001157937">
      <w:bodyDiv w:val="1"/>
      <w:marLeft w:val="0"/>
      <w:marRight w:val="0"/>
      <w:marTop w:val="0"/>
      <w:marBottom w:val="0"/>
      <w:divBdr>
        <w:top w:val="none" w:sz="0" w:space="0" w:color="auto"/>
        <w:left w:val="none" w:sz="0" w:space="0" w:color="auto"/>
        <w:bottom w:val="none" w:sz="0" w:space="0" w:color="auto"/>
        <w:right w:val="none" w:sz="0" w:space="0" w:color="auto"/>
      </w:divBdr>
    </w:div>
    <w:div w:id="2001231232">
      <w:bodyDiv w:val="1"/>
      <w:marLeft w:val="0"/>
      <w:marRight w:val="0"/>
      <w:marTop w:val="0"/>
      <w:marBottom w:val="0"/>
      <w:divBdr>
        <w:top w:val="none" w:sz="0" w:space="0" w:color="auto"/>
        <w:left w:val="none" w:sz="0" w:space="0" w:color="auto"/>
        <w:bottom w:val="none" w:sz="0" w:space="0" w:color="auto"/>
        <w:right w:val="none" w:sz="0" w:space="0" w:color="auto"/>
      </w:divBdr>
    </w:div>
    <w:div w:id="2001302116">
      <w:bodyDiv w:val="1"/>
      <w:marLeft w:val="0"/>
      <w:marRight w:val="0"/>
      <w:marTop w:val="0"/>
      <w:marBottom w:val="0"/>
      <w:divBdr>
        <w:top w:val="none" w:sz="0" w:space="0" w:color="auto"/>
        <w:left w:val="none" w:sz="0" w:space="0" w:color="auto"/>
        <w:bottom w:val="none" w:sz="0" w:space="0" w:color="auto"/>
        <w:right w:val="none" w:sz="0" w:space="0" w:color="auto"/>
      </w:divBdr>
    </w:div>
    <w:div w:id="2001422527">
      <w:bodyDiv w:val="1"/>
      <w:marLeft w:val="0"/>
      <w:marRight w:val="0"/>
      <w:marTop w:val="0"/>
      <w:marBottom w:val="0"/>
      <w:divBdr>
        <w:top w:val="none" w:sz="0" w:space="0" w:color="auto"/>
        <w:left w:val="none" w:sz="0" w:space="0" w:color="auto"/>
        <w:bottom w:val="none" w:sz="0" w:space="0" w:color="auto"/>
        <w:right w:val="none" w:sz="0" w:space="0" w:color="auto"/>
      </w:divBdr>
    </w:div>
    <w:div w:id="2001426832">
      <w:bodyDiv w:val="1"/>
      <w:marLeft w:val="0"/>
      <w:marRight w:val="0"/>
      <w:marTop w:val="0"/>
      <w:marBottom w:val="0"/>
      <w:divBdr>
        <w:top w:val="none" w:sz="0" w:space="0" w:color="auto"/>
        <w:left w:val="none" w:sz="0" w:space="0" w:color="auto"/>
        <w:bottom w:val="none" w:sz="0" w:space="0" w:color="auto"/>
        <w:right w:val="none" w:sz="0" w:space="0" w:color="auto"/>
      </w:divBdr>
    </w:div>
    <w:div w:id="2001501889">
      <w:bodyDiv w:val="1"/>
      <w:marLeft w:val="0"/>
      <w:marRight w:val="0"/>
      <w:marTop w:val="0"/>
      <w:marBottom w:val="0"/>
      <w:divBdr>
        <w:top w:val="none" w:sz="0" w:space="0" w:color="auto"/>
        <w:left w:val="none" w:sz="0" w:space="0" w:color="auto"/>
        <w:bottom w:val="none" w:sz="0" w:space="0" w:color="auto"/>
        <w:right w:val="none" w:sz="0" w:space="0" w:color="auto"/>
      </w:divBdr>
    </w:div>
    <w:div w:id="2001881123">
      <w:bodyDiv w:val="1"/>
      <w:marLeft w:val="0"/>
      <w:marRight w:val="0"/>
      <w:marTop w:val="0"/>
      <w:marBottom w:val="0"/>
      <w:divBdr>
        <w:top w:val="none" w:sz="0" w:space="0" w:color="auto"/>
        <w:left w:val="none" w:sz="0" w:space="0" w:color="auto"/>
        <w:bottom w:val="none" w:sz="0" w:space="0" w:color="auto"/>
        <w:right w:val="none" w:sz="0" w:space="0" w:color="auto"/>
      </w:divBdr>
    </w:div>
    <w:div w:id="2001956907">
      <w:bodyDiv w:val="1"/>
      <w:marLeft w:val="0"/>
      <w:marRight w:val="0"/>
      <w:marTop w:val="0"/>
      <w:marBottom w:val="0"/>
      <w:divBdr>
        <w:top w:val="none" w:sz="0" w:space="0" w:color="auto"/>
        <w:left w:val="none" w:sz="0" w:space="0" w:color="auto"/>
        <w:bottom w:val="none" w:sz="0" w:space="0" w:color="auto"/>
        <w:right w:val="none" w:sz="0" w:space="0" w:color="auto"/>
      </w:divBdr>
    </w:div>
    <w:div w:id="2001959038">
      <w:bodyDiv w:val="1"/>
      <w:marLeft w:val="0"/>
      <w:marRight w:val="0"/>
      <w:marTop w:val="0"/>
      <w:marBottom w:val="0"/>
      <w:divBdr>
        <w:top w:val="none" w:sz="0" w:space="0" w:color="auto"/>
        <w:left w:val="none" w:sz="0" w:space="0" w:color="auto"/>
        <w:bottom w:val="none" w:sz="0" w:space="0" w:color="auto"/>
        <w:right w:val="none" w:sz="0" w:space="0" w:color="auto"/>
      </w:divBdr>
    </w:div>
    <w:div w:id="2002002296">
      <w:bodyDiv w:val="1"/>
      <w:marLeft w:val="0"/>
      <w:marRight w:val="0"/>
      <w:marTop w:val="0"/>
      <w:marBottom w:val="0"/>
      <w:divBdr>
        <w:top w:val="none" w:sz="0" w:space="0" w:color="auto"/>
        <w:left w:val="none" w:sz="0" w:space="0" w:color="auto"/>
        <w:bottom w:val="none" w:sz="0" w:space="0" w:color="auto"/>
        <w:right w:val="none" w:sz="0" w:space="0" w:color="auto"/>
      </w:divBdr>
    </w:div>
    <w:div w:id="2002151755">
      <w:bodyDiv w:val="1"/>
      <w:marLeft w:val="0"/>
      <w:marRight w:val="0"/>
      <w:marTop w:val="0"/>
      <w:marBottom w:val="0"/>
      <w:divBdr>
        <w:top w:val="none" w:sz="0" w:space="0" w:color="auto"/>
        <w:left w:val="none" w:sz="0" w:space="0" w:color="auto"/>
        <w:bottom w:val="none" w:sz="0" w:space="0" w:color="auto"/>
        <w:right w:val="none" w:sz="0" w:space="0" w:color="auto"/>
      </w:divBdr>
    </w:div>
    <w:div w:id="2002153558">
      <w:bodyDiv w:val="1"/>
      <w:marLeft w:val="0"/>
      <w:marRight w:val="0"/>
      <w:marTop w:val="0"/>
      <w:marBottom w:val="0"/>
      <w:divBdr>
        <w:top w:val="none" w:sz="0" w:space="0" w:color="auto"/>
        <w:left w:val="none" w:sz="0" w:space="0" w:color="auto"/>
        <w:bottom w:val="none" w:sz="0" w:space="0" w:color="auto"/>
        <w:right w:val="none" w:sz="0" w:space="0" w:color="auto"/>
      </w:divBdr>
    </w:div>
    <w:div w:id="2002199949">
      <w:bodyDiv w:val="1"/>
      <w:marLeft w:val="0"/>
      <w:marRight w:val="0"/>
      <w:marTop w:val="0"/>
      <w:marBottom w:val="0"/>
      <w:divBdr>
        <w:top w:val="none" w:sz="0" w:space="0" w:color="auto"/>
        <w:left w:val="none" w:sz="0" w:space="0" w:color="auto"/>
        <w:bottom w:val="none" w:sz="0" w:space="0" w:color="auto"/>
        <w:right w:val="none" w:sz="0" w:space="0" w:color="auto"/>
      </w:divBdr>
    </w:div>
    <w:div w:id="2002393653">
      <w:bodyDiv w:val="1"/>
      <w:marLeft w:val="0"/>
      <w:marRight w:val="0"/>
      <w:marTop w:val="0"/>
      <w:marBottom w:val="0"/>
      <w:divBdr>
        <w:top w:val="none" w:sz="0" w:space="0" w:color="auto"/>
        <w:left w:val="none" w:sz="0" w:space="0" w:color="auto"/>
        <w:bottom w:val="none" w:sz="0" w:space="0" w:color="auto"/>
        <w:right w:val="none" w:sz="0" w:space="0" w:color="auto"/>
      </w:divBdr>
    </w:div>
    <w:div w:id="2002462056">
      <w:bodyDiv w:val="1"/>
      <w:marLeft w:val="0"/>
      <w:marRight w:val="0"/>
      <w:marTop w:val="0"/>
      <w:marBottom w:val="0"/>
      <w:divBdr>
        <w:top w:val="none" w:sz="0" w:space="0" w:color="auto"/>
        <w:left w:val="none" w:sz="0" w:space="0" w:color="auto"/>
        <w:bottom w:val="none" w:sz="0" w:space="0" w:color="auto"/>
        <w:right w:val="none" w:sz="0" w:space="0" w:color="auto"/>
      </w:divBdr>
    </w:div>
    <w:div w:id="2002730336">
      <w:bodyDiv w:val="1"/>
      <w:marLeft w:val="0"/>
      <w:marRight w:val="0"/>
      <w:marTop w:val="0"/>
      <w:marBottom w:val="0"/>
      <w:divBdr>
        <w:top w:val="none" w:sz="0" w:space="0" w:color="auto"/>
        <w:left w:val="none" w:sz="0" w:space="0" w:color="auto"/>
        <w:bottom w:val="none" w:sz="0" w:space="0" w:color="auto"/>
        <w:right w:val="none" w:sz="0" w:space="0" w:color="auto"/>
      </w:divBdr>
    </w:div>
    <w:div w:id="2002810780">
      <w:bodyDiv w:val="1"/>
      <w:marLeft w:val="0"/>
      <w:marRight w:val="0"/>
      <w:marTop w:val="0"/>
      <w:marBottom w:val="0"/>
      <w:divBdr>
        <w:top w:val="none" w:sz="0" w:space="0" w:color="auto"/>
        <w:left w:val="none" w:sz="0" w:space="0" w:color="auto"/>
        <w:bottom w:val="none" w:sz="0" w:space="0" w:color="auto"/>
        <w:right w:val="none" w:sz="0" w:space="0" w:color="auto"/>
      </w:divBdr>
    </w:div>
    <w:div w:id="2002921853">
      <w:bodyDiv w:val="1"/>
      <w:marLeft w:val="0"/>
      <w:marRight w:val="0"/>
      <w:marTop w:val="0"/>
      <w:marBottom w:val="0"/>
      <w:divBdr>
        <w:top w:val="none" w:sz="0" w:space="0" w:color="auto"/>
        <w:left w:val="none" w:sz="0" w:space="0" w:color="auto"/>
        <w:bottom w:val="none" w:sz="0" w:space="0" w:color="auto"/>
        <w:right w:val="none" w:sz="0" w:space="0" w:color="auto"/>
      </w:divBdr>
    </w:div>
    <w:div w:id="2002926520">
      <w:bodyDiv w:val="1"/>
      <w:marLeft w:val="0"/>
      <w:marRight w:val="0"/>
      <w:marTop w:val="0"/>
      <w:marBottom w:val="0"/>
      <w:divBdr>
        <w:top w:val="none" w:sz="0" w:space="0" w:color="auto"/>
        <w:left w:val="none" w:sz="0" w:space="0" w:color="auto"/>
        <w:bottom w:val="none" w:sz="0" w:space="0" w:color="auto"/>
        <w:right w:val="none" w:sz="0" w:space="0" w:color="auto"/>
      </w:divBdr>
    </w:div>
    <w:div w:id="2002930388">
      <w:bodyDiv w:val="1"/>
      <w:marLeft w:val="0"/>
      <w:marRight w:val="0"/>
      <w:marTop w:val="0"/>
      <w:marBottom w:val="0"/>
      <w:divBdr>
        <w:top w:val="none" w:sz="0" w:space="0" w:color="auto"/>
        <w:left w:val="none" w:sz="0" w:space="0" w:color="auto"/>
        <w:bottom w:val="none" w:sz="0" w:space="0" w:color="auto"/>
        <w:right w:val="none" w:sz="0" w:space="0" w:color="auto"/>
      </w:divBdr>
    </w:div>
    <w:div w:id="2003122903">
      <w:bodyDiv w:val="1"/>
      <w:marLeft w:val="0"/>
      <w:marRight w:val="0"/>
      <w:marTop w:val="0"/>
      <w:marBottom w:val="0"/>
      <w:divBdr>
        <w:top w:val="none" w:sz="0" w:space="0" w:color="auto"/>
        <w:left w:val="none" w:sz="0" w:space="0" w:color="auto"/>
        <w:bottom w:val="none" w:sz="0" w:space="0" w:color="auto"/>
        <w:right w:val="none" w:sz="0" w:space="0" w:color="auto"/>
      </w:divBdr>
    </w:div>
    <w:div w:id="2003192395">
      <w:bodyDiv w:val="1"/>
      <w:marLeft w:val="0"/>
      <w:marRight w:val="0"/>
      <w:marTop w:val="0"/>
      <w:marBottom w:val="0"/>
      <w:divBdr>
        <w:top w:val="none" w:sz="0" w:space="0" w:color="auto"/>
        <w:left w:val="none" w:sz="0" w:space="0" w:color="auto"/>
        <w:bottom w:val="none" w:sz="0" w:space="0" w:color="auto"/>
        <w:right w:val="none" w:sz="0" w:space="0" w:color="auto"/>
      </w:divBdr>
    </w:div>
    <w:div w:id="2003508623">
      <w:bodyDiv w:val="1"/>
      <w:marLeft w:val="0"/>
      <w:marRight w:val="0"/>
      <w:marTop w:val="0"/>
      <w:marBottom w:val="0"/>
      <w:divBdr>
        <w:top w:val="none" w:sz="0" w:space="0" w:color="auto"/>
        <w:left w:val="none" w:sz="0" w:space="0" w:color="auto"/>
        <w:bottom w:val="none" w:sz="0" w:space="0" w:color="auto"/>
        <w:right w:val="none" w:sz="0" w:space="0" w:color="auto"/>
      </w:divBdr>
    </w:div>
    <w:div w:id="2003578673">
      <w:bodyDiv w:val="1"/>
      <w:marLeft w:val="0"/>
      <w:marRight w:val="0"/>
      <w:marTop w:val="0"/>
      <w:marBottom w:val="0"/>
      <w:divBdr>
        <w:top w:val="none" w:sz="0" w:space="0" w:color="auto"/>
        <w:left w:val="none" w:sz="0" w:space="0" w:color="auto"/>
        <w:bottom w:val="none" w:sz="0" w:space="0" w:color="auto"/>
        <w:right w:val="none" w:sz="0" w:space="0" w:color="auto"/>
      </w:divBdr>
    </w:div>
    <w:div w:id="2003697671">
      <w:bodyDiv w:val="1"/>
      <w:marLeft w:val="0"/>
      <w:marRight w:val="0"/>
      <w:marTop w:val="0"/>
      <w:marBottom w:val="0"/>
      <w:divBdr>
        <w:top w:val="none" w:sz="0" w:space="0" w:color="auto"/>
        <w:left w:val="none" w:sz="0" w:space="0" w:color="auto"/>
        <w:bottom w:val="none" w:sz="0" w:space="0" w:color="auto"/>
        <w:right w:val="none" w:sz="0" w:space="0" w:color="auto"/>
      </w:divBdr>
    </w:div>
    <w:div w:id="2003697925">
      <w:bodyDiv w:val="1"/>
      <w:marLeft w:val="0"/>
      <w:marRight w:val="0"/>
      <w:marTop w:val="0"/>
      <w:marBottom w:val="0"/>
      <w:divBdr>
        <w:top w:val="none" w:sz="0" w:space="0" w:color="auto"/>
        <w:left w:val="none" w:sz="0" w:space="0" w:color="auto"/>
        <w:bottom w:val="none" w:sz="0" w:space="0" w:color="auto"/>
        <w:right w:val="none" w:sz="0" w:space="0" w:color="auto"/>
      </w:divBdr>
    </w:div>
    <w:div w:id="2003698169">
      <w:bodyDiv w:val="1"/>
      <w:marLeft w:val="0"/>
      <w:marRight w:val="0"/>
      <w:marTop w:val="0"/>
      <w:marBottom w:val="0"/>
      <w:divBdr>
        <w:top w:val="none" w:sz="0" w:space="0" w:color="auto"/>
        <w:left w:val="none" w:sz="0" w:space="0" w:color="auto"/>
        <w:bottom w:val="none" w:sz="0" w:space="0" w:color="auto"/>
        <w:right w:val="none" w:sz="0" w:space="0" w:color="auto"/>
      </w:divBdr>
    </w:div>
    <w:div w:id="2003728126">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47234">
      <w:bodyDiv w:val="1"/>
      <w:marLeft w:val="0"/>
      <w:marRight w:val="0"/>
      <w:marTop w:val="0"/>
      <w:marBottom w:val="0"/>
      <w:divBdr>
        <w:top w:val="none" w:sz="0" w:space="0" w:color="auto"/>
        <w:left w:val="none" w:sz="0" w:space="0" w:color="auto"/>
        <w:bottom w:val="none" w:sz="0" w:space="0" w:color="auto"/>
        <w:right w:val="none" w:sz="0" w:space="0" w:color="auto"/>
      </w:divBdr>
    </w:div>
    <w:div w:id="2003964391">
      <w:bodyDiv w:val="1"/>
      <w:marLeft w:val="0"/>
      <w:marRight w:val="0"/>
      <w:marTop w:val="0"/>
      <w:marBottom w:val="0"/>
      <w:divBdr>
        <w:top w:val="none" w:sz="0" w:space="0" w:color="auto"/>
        <w:left w:val="none" w:sz="0" w:space="0" w:color="auto"/>
        <w:bottom w:val="none" w:sz="0" w:space="0" w:color="auto"/>
        <w:right w:val="none" w:sz="0" w:space="0" w:color="auto"/>
      </w:divBdr>
    </w:div>
    <w:div w:id="2003969734">
      <w:bodyDiv w:val="1"/>
      <w:marLeft w:val="0"/>
      <w:marRight w:val="0"/>
      <w:marTop w:val="0"/>
      <w:marBottom w:val="0"/>
      <w:divBdr>
        <w:top w:val="none" w:sz="0" w:space="0" w:color="auto"/>
        <w:left w:val="none" w:sz="0" w:space="0" w:color="auto"/>
        <w:bottom w:val="none" w:sz="0" w:space="0" w:color="auto"/>
        <w:right w:val="none" w:sz="0" w:space="0" w:color="auto"/>
      </w:divBdr>
    </w:div>
    <w:div w:id="2004117226">
      <w:bodyDiv w:val="1"/>
      <w:marLeft w:val="0"/>
      <w:marRight w:val="0"/>
      <w:marTop w:val="0"/>
      <w:marBottom w:val="0"/>
      <w:divBdr>
        <w:top w:val="none" w:sz="0" w:space="0" w:color="auto"/>
        <w:left w:val="none" w:sz="0" w:space="0" w:color="auto"/>
        <w:bottom w:val="none" w:sz="0" w:space="0" w:color="auto"/>
        <w:right w:val="none" w:sz="0" w:space="0" w:color="auto"/>
      </w:divBdr>
    </w:div>
    <w:div w:id="2004122583">
      <w:bodyDiv w:val="1"/>
      <w:marLeft w:val="0"/>
      <w:marRight w:val="0"/>
      <w:marTop w:val="0"/>
      <w:marBottom w:val="0"/>
      <w:divBdr>
        <w:top w:val="none" w:sz="0" w:space="0" w:color="auto"/>
        <w:left w:val="none" w:sz="0" w:space="0" w:color="auto"/>
        <w:bottom w:val="none" w:sz="0" w:space="0" w:color="auto"/>
        <w:right w:val="none" w:sz="0" w:space="0" w:color="auto"/>
      </w:divBdr>
    </w:div>
    <w:div w:id="2004236477">
      <w:bodyDiv w:val="1"/>
      <w:marLeft w:val="0"/>
      <w:marRight w:val="0"/>
      <w:marTop w:val="0"/>
      <w:marBottom w:val="0"/>
      <w:divBdr>
        <w:top w:val="none" w:sz="0" w:space="0" w:color="auto"/>
        <w:left w:val="none" w:sz="0" w:space="0" w:color="auto"/>
        <w:bottom w:val="none" w:sz="0" w:space="0" w:color="auto"/>
        <w:right w:val="none" w:sz="0" w:space="0" w:color="auto"/>
      </w:divBdr>
    </w:div>
    <w:div w:id="2004694649">
      <w:bodyDiv w:val="1"/>
      <w:marLeft w:val="0"/>
      <w:marRight w:val="0"/>
      <w:marTop w:val="0"/>
      <w:marBottom w:val="0"/>
      <w:divBdr>
        <w:top w:val="none" w:sz="0" w:space="0" w:color="auto"/>
        <w:left w:val="none" w:sz="0" w:space="0" w:color="auto"/>
        <w:bottom w:val="none" w:sz="0" w:space="0" w:color="auto"/>
        <w:right w:val="none" w:sz="0" w:space="0" w:color="auto"/>
      </w:divBdr>
    </w:div>
    <w:div w:id="2004696544">
      <w:bodyDiv w:val="1"/>
      <w:marLeft w:val="0"/>
      <w:marRight w:val="0"/>
      <w:marTop w:val="0"/>
      <w:marBottom w:val="0"/>
      <w:divBdr>
        <w:top w:val="none" w:sz="0" w:space="0" w:color="auto"/>
        <w:left w:val="none" w:sz="0" w:space="0" w:color="auto"/>
        <w:bottom w:val="none" w:sz="0" w:space="0" w:color="auto"/>
        <w:right w:val="none" w:sz="0" w:space="0" w:color="auto"/>
      </w:divBdr>
    </w:div>
    <w:div w:id="2004700760">
      <w:bodyDiv w:val="1"/>
      <w:marLeft w:val="0"/>
      <w:marRight w:val="0"/>
      <w:marTop w:val="0"/>
      <w:marBottom w:val="0"/>
      <w:divBdr>
        <w:top w:val="none" w:sz="0" w:space="0" w:color="auto"/>
        <w:left w:val="none" w:sz="0" w:space="0" w:color="auto"/>
        <w:bottom w:val="none" w:sz="0" w:space="0" w:color="auto"/>
        <w:right w:val="none" w:sz="0" w:space="0" w:color="auto"/>
      </w:divBdr>
    </w:div>
    <w:div w:id="2004778134">
      <w:bodyDiv w:val="1"/>
      <w:marLeft w:val="0"/>
      <w:marRight w:val="0"/>
      <w:marTop w:val="0"/>
      <w:marBottom w:val="0"/>
      <w:divBdr>
        <w:top w:val="none" w:sz="0" w:space="0" w:color="auto"/>
        <w:left w:val="none" w:sz="0" w:space="0" w:color="auto"/>
        <w:bottom w:val="none" w:sz="0" w:space="0" w:color="auto"/>
        <w:right w:val="none" w:sz="0" w:space="0" w:color="auto"/>
      </w:divBdr>
    </w:div>
    <w:div w:id="2004890624">
      <w:bodyDiv w:val="1"/>
      <w:marLeft w:val="0"/>
      <w:marRight w:val="0"/>
      <w:marTop w:val="0"/>
      <w:marBottom w:val="0"/>
      <w:divBdr>
        <w:top w:val="none" w:sz="0" w:space="0" w:color="auto"/>
        <w:left w:val="none" w:sz="0" w:space="0" w:color="auto"/>
        <w:bottom w:val="none" w:sz="0" w:space="0" w:color="auto"/>
        <w:right w:val="none" w:sz="0" w:space="0" w:color="auto"/>
      </w:divBdr>
    </w:div>
    <w:div w:id="2004891018">
      <w:bodyDiv w:val="1"/>
      <w:marLeft w:val="0"/>
      <w:marRight w:val="0"/>
      <w:marTop w:val="0"/>
      <w:marBottom w:val="0"/>
      <w:divBdr>
        <w:top w:val="none" w:sz="0" w:space="0" w:color="auto"/>
        <w:left w:val="none" w:sz="0" w:space="0" w:color="auto"/>
        <w:bottom w:val="none" w:sz="0" w:space="0" w:color="auto"/>
        <w:right w:val="none" w:sz="0" w:space="0" w:color="auto"/>
      </w:divBdr>
    </w:div>
    <w:div w:id="2005160208">
      <w:bodyDiv w:val="1"/>
      <w:marLeft w:val="0"/>
      <w:marRight w:val="0"/>
      <w:marTop w:val="0"/>
      <w:marBottom w:val="0"/>
      <w:divBdr>
        <w:top w:val="none" w:sz="0" w:space="0" w:color="auto"/>
        <w:left w:val="none" w:sz="0" w:space="0" w:color="auto"/>
        <w:bottom w:val="none" w:sz="0" w:space="0" w:color="auto"/>
        <w:right w:val="none" w:sz="0" w:space="0" w:color="auto"/>
      </w:divBdr>
    </w:div>
    <w:div w:id="2005237216">
      <w:bodyDiv w:val="1"/>
      <w:marLeft w:val="0"/>
      <w:marRight w:val="0"/>
      <w:marTop w:val="0"/>
      <w:marBottom w:val="0"/>
      <w:divBdr>
        <w:top w:val="none" w:sz="0" w:space="0" w:color="auto"/>
        <w:left w:val="none" w:sz="0" w:space="0" w:color="auto"/>
        <w:bottom w:val="none" w:sz="0" w:space="0" w:color="auto"/>
        <w:right w:val="none" w:sz="0" w:space="0" w:color="auto"/>
      </w:divBdr>
    </w:div>
    <w:div w:id="2005467906">
      <w:bodyDiv w:val="1"/>
      <w:marLeft w:val="0"/>
      <w:marRight w:val="0"/>
      <w:marTop w:val="0"/>
      <w:marBottom w:val="0"/>
      <w:divBdr>
        <w:top w:val="none" w:sz="0" w:space="0" w:color="auto"/>
        <w:left w:val="none" w:sz="0" w:space="0" w:color="auto"/>
        <w:bottom w:val="none" w:sz="0" w:space="0" w:color="auto"/>
        <w:right w:val="none" w:sz="0" w:space="0" w:color="auto"/>
      </w:divBdr>
    </w:div>
    <w:div w:id="2005618502">
      <w:bodyDiv w:val="1"/>
      <w:marLeft w:val="0"/>
      <w:marRight w:val="0"/>
      <w:marTop w:val="0"/>
      <w:marBottom w:val="0"/>
      <w:divBdr>
        <w:top w:val="none" w:sz="0" w:space="0" w:color="auto"/>
        <w:left w:val="none" w:sz="0" w:space="0" w:color="auto"/>
        <w:bottom w:val="none" w:sz="0" w:space="0" w:color="auto"/>
        <w:right w:val="none" w:sz="0" w:space="0" w:color="auto"/>
      </w:divBdr>
    </w:div>
    <w:div w:id="2005744355">
      <w:bodyDiv w:val="1"/>
      <w:marLeft w:val="0"/>
      <w:marRight w:val="0"/>
      <w:marTop w:val="0"/>
      <w:marBottom w:val="0"/>
      <w:divBdr>
        <w:top w:val="none" w:sz="0" w:space="0" w:color="auto"/>
        <w:left w:val="none" w:sz="0" w:space="0" w:color="auto"/>
        <w:bottom w:val="none" w:sz="0" w:space="0" w:color="auto"/>
        <w:right w:val="none" w:sz="0" w:space="0" w:color="auto"/>
      </w:divBdr>
    </w:div>
    <w:div w:id="2005863791">
      <w:bodyDiv w:val="1"/>
      <w:marLeft w:val="0"/>
      <w:marRight w:val="0"/>
      <w:marTop w:val="0"/>
      <w:marBottom w:val="0"/>
      <w:divBdr>
        <w:top w:val="none" w:sz="0" w:space="0" w:color="auto"/>
        <w:left w:val="none" w:sz="0" w:space="0" w:color="auto"/>
        <w:bottom w:val="none" w:sz="0" w:space="0" w:color="auto"/>
        <w:right w:val="none" w:sz="0" w:space="0" w:color="auto"/>
      </w:divBdr>
    </w:div>
    <w:div w:id="2006009919">
      <w:bodyDiv w:val="1"/>
      <w:marLeft w:val="0"/>
      <w:marRight w:val="0"/>
      <w:marTop w:val="0"/>
      <w:marBottom w:val="0"/>
      <w:divBdr>
        <w:top w:val="none" w:sz="0" w:space="0" w:color="auto"/>
        <w:left w:val="none" w:sz="0" w:space="0" w:color="auto"/>
        <w:bottom w:val="none" w:sz="0" w:space="0" w:color="auto"/>
        <w:right w:val="none" w:sz="0" w:space="0" w:color="auto"/>
      </w:divBdr>
    </w:div>
    <w:div w:id="2006393406">
      <w:bodyDiv w:val="1"/>
      <w:marLeft w:val="0"/>
      <w:marRight w:val="0"/>
      <w:marTop w:val="0"/>
      <w:marBottom w:val="0"/>
      <w:divBdr>
        <w:top w:val="none" w:sz="0" w:space="0" w:color="auto"/>
        <w:left w:val="none" w:sz="0" w:space="0" w:color="auto"/>
        <w:bottom w:val="none" w:sz="0" w:space="0" w:color="auto"/>
        <w:right w:val="none" w:sz="0" w:space="0" w:color="auto"/>
      </w:divBdr>
    </w:div>
    <w:div w:id="2006396990">
      <w:bodyDiv w:val="1"/>
      <w:marLeft w:val="0"/>
      <w:marRight w:val="0"/>
      <w:marTop w:val="0"/>
      <w:marBottom w:val="0"/>
      <w:divBdr>
        <w:top w:val="none" w:sz="0" w:space="0" w:color="auto"/>
        <w:left w:val="none" w:sz="0" w:space="0" w:color="auto"/>
        <w:bottom w:val="none" w:sz="0" w:space="0" w:color="auto"/>
        <w:right w:val="none" w:sz="0" w:space="0" w:color="auto"/>
      </w:divBdr>
    </w:div>
    <w:div w:id="2006470690">
      <w:bodyDiv w:val="1"/>
      <w:marLeft w:val="0"/>
      <w:marRight w:val="0"/>
      <w:marTop w:val="0"/>
      <w:marBottom w:val="0"/>
      <w:divBdr>
        <w:top w:val="none" w:sz="0" w:space="0" w:color="auto"/>
        <w:left w:val="none" w:sz="0" w:space="0" w:color="auto"/>
        <w:bottom w:val="none" w:sz="0" w:space="0" w:color="auto"/>
        <w:right w:val="none" w:sz="0" w:space="0" w:color="auto"/>
      </w:divBdr>
    </w:div>
    <w:div w:id="2006586083">
      <w:bodyDiv w:val="1"/>
      <w:marLeft w:val="0"/>
      <w:marRight w:val="0"/>
      <w:marTop w:val="0"/>
      <w:marBottom w:val="0"/>
      <w:divBdr>
        <w:top w:val="none" w:sz="0" w:space="0" w:color="auto"/>
        <w:left w:val="none" w:sz="0" w:space="0" w:color="auto"/>
        <w:bottom w:val="none" w:sz="0" w:space="0" w:color="auto"/>
        <w:right w:val="none" w:sz="0" w:space="0" w:color="auto"/>
      </w:divBdr>
    </w:div>
    <w:div w:id="2007315843">
      <w:bodyDiv w:val="1"/>
      <w:marLeft w:val="0"/>
      <w:marRight w:val="0"/>
      <w:marTop w:val="0"/>
      <w:marBottom w:val="0"/>
      <w:divBdr>
        <w:top w:val="none" w:sz="0" w:space="0" w:color="auto"/>
        <w:left w:val="none" w:sz="0" w:space="0" w:color="auto"/>
        <w:bottom w:val="none" w:sz="0" w:space="0" w:color="auto"/>
        <w:right w:val="none" w:sz="0" w:space="0" w:color="auto"/>
      </w:divBdr>
    </w:div>
    <w:div w:id="2007390797">
      <w:bodyDiv w:val="1"/>
      <w:marLeft w:val="0"/>
      <w:marRight w:val="0"/>
      <w:marTop w:val="0"/>
      <w:marBottom w:val="0"/>
      <w:divBdr>
        <w:top w:val="none" w:sz="0" w:space="0" w:color="auto"/>
        <w:left w:val="none" w:sz="0" w:space="0" w:color="auto"/>
        <w:bottom w:val="none" w:sz="0" w:space="0" w:color="auto"/>
        <w:right w:val="none" w:sz="0" w:space="0" w:color="auto"/>
      </w:divBdr>
    </w:div>
    <w:div w:id="2007393998">
      <w:bodyDiv w:val="1"/>
      <w:marLeft w:val="0"/>
      <w:marRight w:val="0"/>
      <w:marTop w:val="0"/>
      <w:marBottom w:val="0"/>
      <w:divBdr>
        <w:top w:val="none" w:sz="0" w:space="0" w:color="auto"/>
        <w:left w:val="none" w:sz="0" w:space="0" w:color="auto"/>
        <w:bottom w:val="none" w:sz="0" w:space="0" w:color="auto"/>
        <w:right w:val="none" w:sz="0" w:space="0" w:color="auto"/>
      </w:divBdr>
    </w:div>
    <w:div w:id="2007436646">
      <w:bodyDiv w:val="1"/>
      <w:marLeft w:val="0"/>
      <w:marRight w:val="0"/>
      <w:marTop w:val="0"/>
      <w:marBottom w:val="0"/>
      <w:divBdr>
        <w:top w:val="none" w:sz="0" w:space="0" w:color="auto"/>
        <w:left w:val="none" w:sz="0" w:space="0" w:color="auto"/>
        <w:bottom w:val="none" w:sz="0" w:space="0" w:color="auto"/>
        <w:right w:val="none" w:sz="0" w:space="0" w:color="auto"/>
      </w:divBdr>
    </w:div>
    <w:div w:id="2007510419">
      <w:bodyDiv w:val="1"/>
      <w:marLeft w:val="0"/>
      <w:marRight w:val="0"/>
      <w:marTop w:val="0"/>
      <w:marBottom w:val="0"/>
      <w:divBdr>
        <w:top w:val="none" w:sz="0" w:space="0" w:color="auto"/>
        <w:left w:val="none" w:sz="0" w:space="0" w:color="auto"/>
        <w:bottom w:val="none" w:sz="0" w:space="0" w:color="auto"/>
        <w:right w:val="none" w:sz="0" w:space="0" w:color="auto"/>
      </w:divBdr>
    </w:div>
    <w:div w:id="2007662506">
      <w:bodyDiv w:val="1"/>
      <w:marLeft w:val="0"/>
      <w:marRight w:val="0"/>
      <w:marTop w:val="0"/>
      <w:marBottom w:val="0"/>
      <w:divBdr>
        <w:top w:val="none" w:sz="0" w:space="0" w:color="auto"/>
        <w:left w:val="none" w:sz="0" w:space="0" w:color="auto"/>
        <w:bottom w:val="none" w:sz="0" w:space="0" w:color="auto"/>
        <w:right w:val="none" w:sz="0" w:space="0" w:color="auto"/>
      </w:divBdr>
    </w:div>
    <w:div w:id="2007972800">
      <w:bodyDiv w:val="1"/>
      <w:marLeft w:val="0"/>
      <w:marRight w:val="0"/>
      <w:marTop w:val="0"/>
      <w:marBottom w:val="0"/>
      <w:divBdr>
        <w:top w:val="none" w:sz="0" w:space="0" w:color="auto"/>
        <w:left w:val="none" w:sz="0" w:space="0" w:color="auto"/>
        <w:bottom w:val="none" w:sz="0" w:space="0" w:color="auto"/>
        <w:right w:val="none" w:sz="0" w:space="0" w:color="auto"/>
      </w:divBdr>
    </w:div>
    <w:div w:id="2009287269">
      <w:bodyDiv w:val="1"/>
      <w:marLeft w:val="0"/>
      <w:marRight w:val="0"/>
      <w:marTop w:val="0"/>
      <w:marBottom w:val="0"/>
      <w:divBdr>
        <w:top w:val="none" w:sz="0" w:space="0" w:color="auto"/>
        <w:left w:val="none" w:sz="0" w:space="0" w:color="auto"/>
        <w:bottom w:val="none" w:sz="0" w:space="0" w:color="auto"/>
        <w:right w:val="none" w:sz="0" w:space="0" w:color="auto"/>
      </w:divBdr>
    </w:div>
    <w:div w:id="2009288603">
      <w:bodyDiv w:val="1"/>
      <w:marLeft w:val="0"/>
      <w:marRight w:val="0"/>
      <w:marTop w:val="0"/>
      <w:marBottom w:val="0"/>
      <w:divBdr>
        <w:top w:val="none" w:sz="0" w:space="0" w:color="auto"/>
        <w:left w:val="none" w:sz="0" w:space="0" w:color="auto"/>
        <w:bottom w:val="none" w:sz="0" w:space="0" w:color="auto"/>
        <w:right w:val="none" w:sz="0" w:space="0" w:color="auto"/>
      </w:divBdr>
    </w:div>
    <w:div w:id="2009600089">
      <w:bodyDiv w:val="1"/>
      <w:marLeft w:val="0"/>
      <w:marRight w:val="0"/>
      <w:marTop w:val="0"/>
      <w:marBottom w:val="0"/>
      <w:divBdr>
        <w:top w:val="none" w:sz="0" w:space="0" w:color="auto"/>
        <w:left w:val="none" w:sz="0" w:space="0" w:color="auto"/>
        <w:bottom w:val="none" w:sz="0" w:space="0" w:color="auto"/>
        <w:right w:val="none" w:sz="0" w:space="0" w:color="auto"/>
      </w:divBdr>
    </w:div>
    <w:div w:id="2009868416">
      <w:bodyDiv w:val="1"/>
      <w:marLeft w:val="0"/>
      <w:marRight w:val="0"/>
      <w:marTop w:val="0"/>
      <w:marBottom w:val="0"/>
      <w:divBdr>
        <w:top w:val="none" w:sz="0" w:space="0" w:color="auto"/>
        <w:left w:val="none" w:sz="0" w:space="0" w:color="auto"/>
        <w:bottom w:val="none" w:sz="0" w:space="0" w:color="auto"/>
        <w:right w:val="none" w:sz="0" w:space="0" w:color="auto"/>
      </w:divBdr>
    </w:div>
    <w:div w:id="2010521807">
      <w:bodyDiv w:val="1"/>
      <w:marLeft w:val="0"/>
      <w:marRight w:val="0"/>
      <w:marTop w:val="0"/>
      <w:marBottom w:val="0"/>
      <w:divBdr>
        <w:top w:val="none" w:sz="0" w:space="0" w:color="auto"/>
        <w:left w:val="none" w:sz="0" w:space="0" w:color="auto"/>
        <w:bottom w:val="none" w:sz="0" w:space="0" w:color="auto"/>
        <w:right w:val="none" w:sz="0" w:space="0" w:color="auto"/>
      </w:divBdr>
    </w:div>
    <w:div w:id="2010597753">
      <w:bodyDiv w:val="1"/>
      <w:marLeft w:val="0"/>
      <w:marRight w:val="0"/>
      <w:marTop w:val="0"/>
      <w:marBottom w:val="0"/>
      <w:divBdr>
        <w:top w:val="none" w:sz="0" w:space="0" w:color="auto"/>
        <w:left w:val="none" w:sz="0" w:space="0" w:color="auto"/>
        <w:bottom w:val="none" w:sz="0" w:space="0" w:color="auto"/>
        <w:right w:val="none" w:sz="0" w:space="0" w:color="auto"/>
      </w:divBdr>
    </w:div>
    <w:div w:id="2010715286">
      <w:bodyDiv w:val="1"/>
      <w:marLeft w:val="0"/>
      <w:marRight w:val="0"/>
      <w:marTop w:val="0"/>
      <w:marBottom w:val="0"/>
      <w:divBdr>
        <w:top w:val="none" w:sz="0" w:space="0" w:color="auto"/>
        <w:left w:val="none" w:sz="0" w:space="0" w:color="auto"/>
        <w:bottom w:val="none" w:sz="0" w:space="0" w:color="auto"/>
        <w:right w:val="none" w:sz="0" w:space="0" w:color="auto"/>
      </w:divBdr>
    </w:div>
    <w:div w:id="2010910996">
      <w:bodyDiv w:val="1"/>
      <w:marLeft w:val="0"/>
      <w:marRight w:val="0"/>
      <w:marTop w:val="0"/>
      <w:marBottom w:val="0"/>
      <w:divBdr>
        <w:top w:val="none" w:sz="0" w:space="0" w:color="auto"/>
        <w:left w:val="none" w:sz="0" w:space="0" w:color="auto"/>
        <w:bottom w:val="none" w:sz="0" w:space="0" w:color="auto"/>
        <w:right w:val="none" w:sz="0" w:space="0" w:color="auto"/>
      </w:divBdr>
    </w:div>
    <w:div w:id="2010937886">
      <w:bodyDiv w:val="1"/>
      <w:marLeft w:val="0"/>
      <w:marRight w:val="0"/>
      <w:marTop w:val="0"/>
      <w:marBottom w:val="0"/>
      <w:divBdr>
        <w:top w:val="none" w:sz="0" w:space="0" w:color="auto"/>
        <w:left w:val="none" w:sz="0" w:space="0" w:color="auto"/>
        <w:bottom w:val="none" w:sz="0" w:space="0" w:color="auto"/>
        <w:right w:val="none" w:sz="0" w:space="0" w:color="auto"/>
      </w:divBdr>
    </w:div>
    <w:div w:id="2010987223">
      <w:bodyDiv w:val="1"/>
      <w:marLeft w:val="0"/>
      <w:marRight w:val="0"/>
      <w:marTop w:val="0"/>
      <w:marBottom w:val="0"/>
      <w:divBdr>
        <w:top w:val="none" w:sz="0" w:space="0" w:color="auto"/>
        <w:left w:val="none" w:sz="0" w:space="0" w:color="auto"/>
        <w:bottom w:val="none" w:sz="0" w:space="0" w:color="auto"/>
        <w:right w:val="none" w:sz="0" w:space="0" w:color="auto"/>
      </w:divBdr>
    </w:div>
    <w:div w:id="2011054572">
      <w:bodyDiv w:val="1"/>
      <w:marLeft w:val="0"/>
      <w:marRight w:val="0"/>
      <w:marTop w:val="0"/>
      <w:marBottom w:val="0"/>
      <w:divBdr>
        <w:top w:val="none" w:sz="0" w:space="0" w:color="auto"/>
        <w:left w:val="none" w:sz="0" w:space="0" w:color="auto"/>
        <w:bottom w:val="none" w:sz="0" w:space="0" w:color="auto"/>
        <w:right w:val="none" w:sz="0" w:space="0" w:color="auto"/>
      </w:divBdr>
    </w:div>
    <w:div w:id="2011056045">
      <w:bodyDiv w:val="1"/>
      <w:marLeft w:val="0"/>
      <w:marRight w:val="0"/>
      <w:marTop w:val="0"/>
      <w:marBottom w:val="0"/>
      <w:divBdr>
        <w:top w:val="none" w:sz="0" w:space="0" w:color="auto"/>
        <w:left w:val="none" w:sz="0" w:space="0" w:color="auto"/>
        <w:bottom w:val="none" w:sz="0" w:space="0" w:color="auto"/>
        <w:right w:val="none" w:sz="0" w:space="0" w:color="auto"/>
      </w:divBdr>
    </w:div>
    <w:div w:id="2011329016">
      <w:bodyDiv w:val="1"/>
      <w:marLeft w:val="0"/>
      <w:marRight w:val="0"/>
      <w:marTop w:val="0"/>
      <w:marBottom w:val="0"/>
      <w:divBdr>
        <w:top w:val="none" w:sz="0" w:space="0" w:color="auto"/>
        <w:left w:val="none" w:sz="0" w:space="0" w:color="auto"/>
        <w:bottom w:val="none" w:sz="0" w:space="0" w:color="auto"/>
        <w:right w:val="none" w:sz="0" w:space="0" w:color="auto"/>
      </w:divBdr>
    </w:div>
    <w:div w:id="2011329321">
      <w:bodyDiv w:val="1"/>
      <w:marLeft w:val="0"/>
      <w:marRight w:val="0"/>
      <w:marTop w:val="0"/>
      <w:marBottom w:val="0"/>
      <w:divBdr>
        <w:top w:val="none" w:sz="0" w:space="0" w:color="auto"/>
        <w:left w:val="none" w:sz="0" w:space="0" w:color="auto"/>
        <w:bottom w:val="none" w:sz="0" w:space="0" w:color="auto"/>
        <w:right w:val="none" w:sz="0" w:space="0" w:color="auto"/>
      </w:divBdr>
    </w:div>
    <w:div w:id="2011367367">
      <w:bodyDiv w:val="1"/>
      <w:marLeft w:val="0"/>
      <w:marRight w:val="0"/>
      <w:marTop w:val="0"/>
      <w:marBottom w:val="0"/>
      <w:divBdr>
        <w:top w:val="none" w:sz="0" w:space="0" w:color="auto"/>
        <w:left w:val="none" w:sz="0" w:space="0" w:color="auto"/>
        <w:bottom w:val="none" w:sz="0" w:space="0" w:color="auto"/>
        <w:right w:val="none" w:sz="0" w:space="0" w:color="auto"/>
      </w:divBdr>
    </w:div>
    <w:div w:id="2011442864">
      <w:bodyDiv w:val="1"/>
      <w:marLeft w:val="0"/>
      <w:marRight w:val="0"/>
      <w:marTop w:val="0"/>
      <w:marBottom w:val="0"/>
      <w:divBdr>
        <w:top w:val="none" w:sz="0" w:space="0" w:color="auto"/>
        <w:left w:val="none" w:sz="0" w:space="0" w:color="auto"/>
        <w:bottom w:val="none" w:sz="0" w:space="0" w:color="auto"/>
        <w:right w:val="none" w:sz="0" w:space="0" w:color="auto"/>
      </w:divBdr>
    </w:div>
    <w:div w:id="2011448873">
      <w:bodyDiv w:val="1"/>
      <w:marLeft w:val="0"/>
      <w:marRight w:val="0"/>
      <w:marTop w:val="0"/>
      <w:marBottom w:val="0"/>
      <w:divBdr>
        <w:top w:val="none" w:sz="0" w:space="0" w:color="auto"/>
        <w:left w:val="none" w:sz="0" w:space="0" w:color="auto"/>
        <w:bottom w:val="none" w:sz="0" w:space="0" w:color="auto"/>
        <w:right w:val="none" w:sz="0" w:space="0" w:color="auto"/>
      </w:divBdr>
    </w:div>
    <w:div w:id="2011517537">
      <w:bodyDiv w:val="1"/>
      <w:marLeft w:val="0"/>
      <w:marRight w:val="0"/>
      <w:marTop w:val="0"/>
      <w:marBottom w:val="0"/>
      <w:divBdr>
        <w:top w:val="none" w:sz="0" w:space="0" w:color="auto"/>
        <w:left w:val="none" w:sz="0" w:space="0" w:color="auto"/>
        <w:bottom w:val="none" w:sz="0" w:space="0" w:color="auto"/>
        <w:right w:val="none" w:sz="0" w:space="0" w:color="auto"/>
      </w:divBdr>
    </w:div>
    <w:div w:id="2011520176">
      <w:bodyDiv w:val="1"/>
      <w:marLeft w:val="0"/>
      <w:marRight w:val="0"/>
      <w:marTop w:val="0"/>
      <w:marBottom w:val="0"/>
      <w:divBdr>
        <w:top w:val="none" w:sz="0" w:space="0" w:color="auto"/>
        <w:left w:val="none" w:sz="0" w:space="0" w:color="auto"/>
        <w:bottom w:val="none" w:sz="0" w:space="0" w:color="auto"/>
        <w:right w:val="none" w:sz="0" w:space="0" w:color="auto"/>
      </w:divBdr>
    </w:div>
    <w:div w:id="2011566762">
      <w:bodyDiv w:val="1"/>
      <w:marLeft w:val="0"/>
      <w:marRight w:val="0"/>
      <w:marTop w:val="0"/>
      <w:marBottom w:val="0"/>
      <w:divBdr>
        <w:top w:val="none" w:sz="0" w:space="0" w:color="auto"/>
        <w:left w:val="none" w:sz="0" w:space="0" w:color="auto"/>
        <w:bottom w:val="none" w:sz="0" w:space="0" w:color="auto"/>
        <w:right w:val="none" w:sz="0" w:space="0" w:color="auto"/>
      </w:divBdr>
    </w:div>
    <w:div w:id="2011980086">
      <w:bodyDiv w:val="1"/>
      <w:marLeft w:val="0"/>
      <w:marRight w:val="0"/>
      <w:marTop w:val="0"/>
      <w:marBottom w:val="0"/>
      <w:divBdr>
        <w:top w:val="none" w:sz="0" w:space="0" w:color="auto"/>
        <w:left w:val="none" w:sz="0" w:space="0" w:color="auto"/>
        <w:bottom w:val="none" w:sz="0" w:space="0" w:color="auto"/>
        <w:right w:val="none" w:sz="0" w:space="0" w:color="auto"/>
      </w:divBdr>
    </w:div>
    <w:div w:id="2011985701">
      <w:bodyDiv w:val="1"/>
      <w:marLeft w:val="0"/>
      <w:marRight w:val="0"/>
      <w:marTop w:val="0"/>
      <w:marBottom w:val="0"/>
      <w:divBdr>
        <w:top w:val="none" w:sz="0" w:space="0" w:color="auto"/>
        <w:left w:val="none" w:sz="0" w:space="0" w:color="auto"/>
        <w:bottom w:val="none" w:sz="0" w:space="0" w:color="auto"/>
        <w:right w:val="none" w:sz="0" w:space="0" w:color="auto"/>
      </w:divBdr>
    </w:div>
    <w:div w:id="2012023069">
      <w:bodyDiv w:val="1"/>
      <w:marLeft w:val="0"/>
      <w:marRight w:val="0"/>
      <w:marTop w:val="0"/>
      <w:marBottom w:val="0"/>
      <w:divBdr>
        <w:top w:val="none" w:sz="0" w:space="0" w:color="auto"/>
        <w:left w:val="none" w:sz="0" w:space="0" w:color="auto"/>
        <w:bottom w:val="none" w:sz="0" w:space="0" w:color="auto"/>
        <w:right w:val="none" w:sz="0" w:space="0" w:color="auto"/>
      </w:divBdr>
    </w:div>
    <w:div w:id="2012223297">
      <w:bodyDiv w:val="1"/>
      <w:marLeft w:val="0"/>
      <w:marRight w:val="0"/>
      <w:marTop w:val="0"/>
      <w:marBottom w:val="0"/>
      <w:divBdr>
        <w:top w:val="none" w:sz="0" w:space="0" w:color="auto"/>
        <w:left w:val="none" w:sz="0" w:space="0" w:color="auto"/>
        <w:bottom w:val="none" w:sz="0" w:space="0" w:color="auto"/>
        <w:right w:val="none" w:sz="0" w:space="0" w:color="auto"/>
      </w:divBdr>
    </w:div>
    <w:div w:id="2012289112">
      <w:bodyDiv w:val="1"/>
      <w:marLeft w:val="0"/>
      <w:marRight w:val="0"/>
      <w:marTop w:val="0"/>
      <w:marBottom w:val="0"/>
      <w:divBdr>
        <w:top w:val="none" w:sz="0" w:space="0" w:color="auto"/>
        <w:left w:val="none" w:sz="0" w:space="0" w:color="auto"/>
        <w:bottom w:val="none" w:sz="0" w:space="0" w:color="auto"/>
        <w:right w:val="none" w:sz="0" w:space="0" w:color="auto"/>
      </w:divBdr>
    </w:div>
    <w:div w:id="2012370043">
      <w:bodyDiv w:val="1"/>
      <w:marLeft w:val="0"/>
      <w:marRight w:val="0"/>
      <w:marTop w:val="0"/>
      <w:marBottom w:val="0"/>
      <w:divBdr>
        <w:top w:val="none" w:sz="0" w:space="0" w:color="auto"/>
        <w:left w:val="none" w:sz="0" w:space="0" w:color="auto"/>
        <w:bottom w:val="none" w:sz="0" w:space="0" w:color="auto"/>
        <w:right w:val="none" w:sz="0" w:space="0" w:color="auto"/>
      </w:divBdr>
    </w:div>
    <w:div w:id="2012372398">
      <w:bodyDiv w:val="1"/>
      <w:marLeft w:val="0"/>
      <w:marRight w:val="0"/>
      <w:marTop w:val="0"/>
      <w:marBottom w:val="0"/>
      <w:divBdr>
        <w:top w:val="none" w:sz="0" w:space="0" w:color="auto"/>
        <w:left w:val="none" w:sz="0" w:space="0" w:color="auto"/>
        <w:bottom w:val="none" w:sz="0" w:space="0" w:color="auto"/>
        <w:right w:val="none" w:sz="0" w:space="0" w:color="auto"/>
      </w:divBdr>
    </w:div>
    <w:div w:id="2012443555">
      <w:bodyDiv w:val="1"/>
      <w:marLeft w:val="0"/>
      <w:marRight w:val="0"/>
      <w:marTop w:val="0"/>
      <w:marBottom w:val="0"/>
      <w:divBdr>
        <w:top w:val="none" w:sz="0" w:space="0" w:color="auto"/>
        <w:left w:val="none" w:sz="0" w:space="0" w:color="auto"/>
        <w:bottom w:val="none" w:sz="0" w:space="0" w:color="auto"/>
        <w:right w:val="none" w:sz="0" w:space="0" w:color="auto"/>
      </w:divBdr>
    </w:div>
    <w:div w:id="2012559456">
      <w:bodyDiv w:val="1"/>
      <w:marLeft w:val="0"/>
      <w:marRight w:val="0"/>
      <w:marTop w:val="0"/>
      <w:marBottom w:val="0"/>
      <w:divBdr>
        <w:top w:val="none" w:sz="0" w:space="0" w:color="auto"/>
        <w:left w:val="none" w:sz="0" w:space="0" w:color="auto"/>
        <w:bottom w:val="none" w:sz="0" w:space="0" w:color="auto"/>
        <w:right w:val="none" w:sz="0" w:space="0" w:color="auto"/>
      </w:divBdr>
    </w:div>
    <w:div w:id="2012561872">
      <w:bodyDiv w:val="1"/>
      <w:marLeft w:val="0"/>
      <w:marRight w:val="0"/>
      <w:marTop w:val="0"/>
      <w:marBottom w:val="0"/>
      <w:divBdr>
        <w:top w:val="none" w:sz="0" w:space="0" w:color="auto"/>
        <w:left w:val="none" w:sz="0" w:space="0" w:color="auto"/>
        <w:bottom w:val="none" w:sz="0" w:space="0" w:color="auto"/>
        <w:right w:val="none" w:sz="0" w:space="0" w:color="auto"/>
      </w:divBdr>
    </w:div>
    <w:div w:id="2012874009">
      <w:bodyDiv w:val="1"/>
      <w:marLeft w:val="0"/>
      <w:marRight w:val="0"/>
      <w:marTop w:val="0"/>
      <w:marBottom w:val="0"/>
      <w:divBdr>
        <w:top w:val="none" w:sz="0" w:space="0" w:color="auto"/>
        <w:left w:val="none" w:sz="0" w:space="0" w:color="auto"/>
        <w:bottom w:val="none" w:sz="0" w:space="0" w:color="auto"/>
        <w:right w:val="none" w:sz="0" w:space="0" w:color="auto"/>
      </w:divBdr>
    </w:div>
    <w:div w:id="2012902713">
      <w:bodyDiv w:val="1"/>
      <w:marLeft w:val="0"/>
      <w:marRight w:val="0"/>
      <w:marTop w:val="0"/>
      <w:marBottom w:val="0"/>
      <w:divBdr>
        <w:top w:val="none" w:sz="0" w:space="0" w:color="auto"/>
        <w:left w:val="none" w:sz="0" w:space="0" w:color="auto"/>
        <w:bottom w:val="none" w:sz="0" w:space="0" w:color="auto"/>
        <w:right w:val="none" w:sz="0" w:space="0" w:color="auto"/>
      </w:divBdr>
    </w:div>
    <w:div w:id="2012948720">
      <w:bodyDiv w:val="1"/>
      <w:marLeft w:val="0"/>
      <w:marRight w:val="0"/>
      <w:marTop w:val="0"/>
      <w:marBottom w:val="0"/>
      <w:divBdr>
        <w:top w:val="none" w:sz="0" w:space="0" w:color="auto"/>
        <w:left w:val="none" w:sz="0" w:space="0" w:color="auto"/>
        <w:bottom w:val="none" w:sz="0" w:space="0" w:color="auto"/>
        <w:right w:val="none" w:sz="0" w:space="0" w:color="auto"/>
      </w:divBdr>
    </w:div>
    <w:div w:id="2013022609">
      <w:bodyDiv w:val="1"/>
      <w:marLeft w:val="0"/>
      <w:marRight w:val="0"/>
      <w:marTop w:val="0"/>
      <w:marBottom w:val="0"/>
      <w:divBdr>
        <w:top w:val="none" w:sz="0" w:space="0" w:color="auto"/>
        <w:left w:val="none" w:sz="0" w:space="0" w:color="auto"/>
        <w:bottom w:val="none" w:sz="0" w:space="0" w:color="auto"/>
        <w:right w:val="none" w:sz="0" w:space="0" w:color="auto"/>
      </w:divBdr>
    </w:div>
    <w:div w:id="2013025686">
      <w:bodyDiv w:val="1"/>
      <w:marLeft w:val="0"/>
      <w:marRight w:val="0"/>
      <w:marTop w:val="0"/>
      <w:marBottom w:val="0"/>
      <w:divBdr>
        <w:top w:val="none" w:sz="0" w:space="0" w:color="auto"/>
        <w:left w:val="none" w:sz="0" w:space="0" w:color="auto"/>
        <w:bottom w:val="none" w:sz="0" w:space="0" w:color="auto"/>
        <w:right w:val="none" w:sz="0" w:space="0" w:color="auto"/>
      </w:divBdr>
    </w:div>
    <w:div w:id="2013291470">
      <w:bodyDiv w:val="1"/>
      <w:marLeft w:val="0"/>
      <w:marRight w:val="0"/>
      <w:marTop w:val="0"/>
      <w:marBottom w:val="0"/>
      <w:divBdr>
        <w:top w:val="none" w:sz="0" w:space="0" w:color="auto"/>
        <w:left w:val="none" w:sz="0" w:space="0" w:color="auto"/>
        <w:bottom w:val="none" w:sz="0" w:space="0" w:color="auto"/>
        <w:right w:val="none" w:sz="0" w:space="0" w:color="auto"/>
      </w:divBdr>
    </w:div>
    <w:div w:id="2013413880">
      <w:bodyDiv w:val="1"/>
      <w:marLeft w:val="0"/>
      <w:marRight w:val="0"/>
      <w:marTop w:val="0"/>
      <w:marBottom w:val="0"/>
      <w:divBdr>
        <w:top w:val="none" w:sz="0" w:space="0" w:color="auto"/>
        <w:left w:val="none" w:sz="0" w:space="0" w:color="auto"/>
        <w:bottom w:val="none" w:sz="0" w:space="0" w:color="auto"/>
        <w:right w:val="none" w:sz="0" w:space="0" w:color="auto"/>
      </w:divBdr>
    </w:div>
    <w:div w:id="2013529327">
      <w:bodyDiv w:val="1"/>
      <w:marLeft w:val="0"/>
      <w:marRight w:val="0"/>
      <w:marTop w:val="0"/>
      <w:marBottom w:val="0"/>
      <w:divBdr>
        <w:top w:val="none" w:sz="0" w:space="0" w:color="auto"/>
        <w:left w:val="none" w:sz="0" w:space="0" w:color="auto"/>
        <w:bottom w:val="none" w:sz="0" w:space="0" w:color="auto"/>
        <w:right w:val="none" w:sz="0" w:space="0" w:color="auto"/>
      </w:divBdr>
    </w:div>
    <w:div w:id="2013599616">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3608222">
      <w:bodyDiv w:val="1"/>
      <w:marLeft w:val="0"/>
      <w:marRight w:val="0"/>
      <w:marTop w:val="0"/>
      <w:marBottom w:val="0"/>
      <w:divBdr>
        <w:top w:val="none" w:sz="0" w:space="0" w:color="auto"/>
        <w:left w:val="none" w:sz="0" w:space="0" w:color="auto"/>
        <w:bottom w:val="none" w:sz="0" w:space="0" w:color="auto"/>
        <w:right w:val="none" w:sz="0" w:space="0" w:color="auto"/>
      </w:divBdr>
    </w:div>
    <w:div w:id="2013800533">
      <w:bodyDiv w:val="1"/>
      <w:marLeft w:val="0"/>
      <w:marRight w:val="0"/>
      <w:marTop w:val="0"/>
      <w:marBottom w:val="0"/>
      <w:divBdr>
        <w:top w:val="none" w:sz="0" w:space="0" w:color="auto"/>
        <w:left w:val="none" w:sz="0" w:space="0" w:color="auto"/>
        <w:bottom w:val="none" w:sz="0" w:space="0" w:color="auto"/>
        <w:right w:val="none" w:sz="0" w:space="0" w:color="auto"/>
      </w:divBdr>
    </w:div>
    <w:div w:id="2014186873">
      <w:bodyDiv w:val="1"/>
      <w:marLeft w:val="0"/>
      <w:marRight w:val="0"/>
      <w:marTop w:val="0"/>
      <w:marBottom w:val="0"/>
      <w:divBdr>
        <w:top w:val="none" w:sz="0" w:space="0" w:color="auto"/>
        <w:left w:val="none" w:sz="0" w:space="0" w:color="auto"/>
        <w:bottom w:val="none" w:sz="0" w:space="0" w:color="auto"/>
        <w:right w:val="none" w:sz="0" w:space="0" w:color="auto"/>
      </w:divBdr>
    </w:div>
    <w:div w:id="2014409376">
      <w:bodyDiv w:val="1"/>
      <w:marLeft w:val="0"/>
      <w:marRight w:val="0"/>
      <w:marTop w:val="0"/>
      <w:marBottom w:val="0"/>
      <w:divBdr>
        <w:top w:val="none" w:sz="0" w:space="0" w:color="auto"/>
        <w:left w:val="none" w:sz="0" w:space="0" w:color="auto"/>
        <w:bottom w:val="none" w:sz="0" w:space="0" w:color="auto"/>
        <w:right w:val="none" w:sz="0" w:space="0" w:color="auto"/>
      </w:divBdr>
    </w:div>
    <w:div w:id="2014529862">
      <w:bodyDiv w:val="1"/>
      <w:marLeft w:val="0"/>
      <w:marRight w:val="0"/>
      <w:marTop w:val="0"/>
      <w:marBottom w:val="0"/>
      <w:divBdr>
        <w:top w:val="none" w:sz="0" w:space="0" w:color="auto"/>
        <w:left w:val="none" w:sz="0" w:space="0" w:color="auto"/>
        <w:bottom w:val="none" w:sz="0" w:space="0" w:color="auto"/>
        <w:right w:val="none" w:sz="0" w:space="0" w:color="auto"/>
      </w:divBdr>
    </w:div>
    <w:div w:id="2014607291">
      <w:bodyDiv w:val="1"/>
      <w:marLeft w:val="0"/>
      <w:marRight w:val="0"/>
      <w:marTop w:val="0"/>
      <w:marBottom w:val="0"/>
      <w:divBdr>
        <w:top w:val="none" w:sz="0" w:space="0" w:color="auto"/>
        <w:left w:val="none" w:sz="0" w:space="0" w:color="auto"/>
        <w:bottom w:val="none" w:sz="0" w:space="0" w:color="auto"/>
        <w:right w:val="none" w:sz="0" w:space="0" w:color="auto"/>
      </w:divBdr>
    </w:div>
    <w:div w:id="2014643985">
      <w:bodyDiv w:val="1"/>
      <w:marLeft w:val="0"/>
      <w:marRight w:val="0"/>
      <w:marTop w:val="0"/>
      <w:marBottom w:val="0"/>
      <w:divBdr>
        <w:top w:val="none" w:sz="0" w:space="0" w:color="auto"/>
        <w:left w:val="none" w:sz="0" w:space="0" w:color="auto"/>
        <w:bottom w:val="none" w:sz="0" w:space="0" w:color="auto"/>
        <w:right w:val="none" w:sz="0" w:space="0" w:color="auto"/>
      </w:divBdr>
    </w:div>
    <w:div w:id="2014644112">
      <w:bodyDiv w:val="1"/>
      <w:marLeft w:val="0"/>
      <w:marRight w:val="0"/>
      <w:marTop w:val="0"/>
      <w:marBottom w:val="0"/>
      <w:divBdr>
        <w:top w:val="none" w:sz="0" w:space="0" w:color="auto"/>
        <w:left w:val="none" w:sz="0" w:space="0" w:color="auto"/>
        <w:bottom w:val="none" w:sz="0" w:space="0" w:color="auto"/>
        <w:right w:val="none" w:sz="0" w:space="0" w:color="auto"/>
      </w:divBdr>
    </w:div>
    <w:div w:id="2014839717">
      <w:bodyDiv w:val="1"/>
      <w:marLeft w:val="0"/>
      <w:marRight w:val="0"/>
      <w:marTop w:val="0"/>
      <w:marBottom w:val="0"/>
      <w:divBdr>
        <w:top w:val="none" w:sz="0" w:space="0" w:color="auto"/>
        <w:left w:val="none" w:sz="0" w:space="0" w:color="auto"/>
        <w:bottom w:val="none" w:sz="0" w:space="0" w:color="auto"/>
        <w:right w:val="none" w:sz="0" w:space="0" w:color="auto"/>
      </w:divBdr>
    </w:div>
    <w:div w:id="2014918616">
      <w:bodyDiv w:val="1"/>
      <w:marLeft w:val="0"/>
      <w:marRight w:val="0"/>
      <w:marTop w:val="0"/>
      <w:marBottom w:val="0"/>
      <w:divBdr>
        <w:top w:val="none" w:sz="0" w:space="0" w:color="auto"/>
        <w:left w:val="none" w:sz="0" w:space="0" w:color="auto"/>
        <w:bottom w:val="none" w:sz="0" w:space="0" w:color="auto"/>
        <w:right w:val="none" w:sz="0" w:space="0" w:color="auto"/>
      </w:divBdr>
    </w:div>
    <w:div w:id="2014988071">
      <w:bodyDiv w:val="1"/>
      <w:marLeft w:val="0"/>
      <w:marRight w:val="0"/>
      <w:marTop w:val="0"/>
      <w:marBottom w:val="0"/>
      <w:divBdr>
        <w:top w:val="none" w:sz="0" w:space="0" w:color="auto"/>
        <w:left w:val="none" w:sz="0" w:space="0" w:color="auto"/>
        <w:bottom w:val="none" w:sz="0" w:space="0" w:color="auto"/>
        <w:right w:val="none" w:sz="0" w:space="0" w:color="auto"/>
      </w:divBdr>
    </w:div>
    <w:div w:id="2015105987">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5110685">
      <w:bodyDiv w:val="1"/>
      <w:marLeft w:val="0"/>
      <w:marRight w:val="0"/>
      <w:marTop w:val="0"/>
      <w:marBottom w:val="0"/>
      <w:divBdr>
        <w:top w:val="none" w:sz="0" w:space="0" w:color="auto"/>
        <w:left w:val="none" w:sz="0" w:space="0" w:color="auto"/>
        <w:bottom w:val="none" w:sz="0" w:space="0" w:color="auto"/>
        <w:right w:val="none" w:sz="0" w:space="0" w:color="auto"/>
      </w:divBdr>
    </w:div>
    <w:div w:id="2015182888">
      <w:bodyDiv w:val="1"/>
      <w:marLeft w:val="0"/>
      <w:marRight w:val="0"/>
      <w:marTop w:val="0"/>
      <w:marBottom w:val="0"/>
      <w:divBdr>
        <w:top w:val="none" w:sz="0" w:space="0" w:color="auto"/>
        <w:left w:val="none" w:sz="0" w:space="0" w:color="auto"/>
        <w:bottom w:val="none" w:sz="0" w:space="0" w:color="auto"/>
        <w:right w:val="none" w:sz="0" w:space="0" w:color="auto"/>
      </w:divBdr>
    </w:div>
    <w:div w:id="2015374246">
      <w:bodyDiv w:val="1"/>
      <w:marLeft w:val="0"/>
      <w:marRight w:val="0"/>
      <w:marTop w:val="0"/>
      <w:marBottom w:val="0"/>
      <w:divBdr>
        <w:top w:val="none" w:sz="0" w:space="0" w:color="auto"/>
        <w:left w:val="none" w:sz="0" w:space="0" w:color="auto"/>
        <w:bottom w:val="none" w:sz="0" w:space="0" w:color="auto"/>
        <w:right w:val="none" w:sz="0" w:space="0" w:color="auto"/>
      </w:divBdr>
    </w:div>
    <w:div w:id="2015448742">
      <w:bodyDiv w:val="1"/>
      <w:marLeft w:val="0"/>
      <w:marRight w:val="0"/>
      <w:marTop w:val="0"/>
      <w:marBottom w:val="0"/>
      <w:divBdr>
        <w:top w:val="none" w:sz="0" w:space="0" w:color="auto"/>
        <w:left w:val="none" w:sz="0" w:space="0" w:color="auto"/>
        <w:bottom w:val="none" w:sz="0" w:space="0" w:color="auto"/>
        <w:right w:val="none" w:sz="0" w:space="0" w:color="auto"/>
      </w:divBdr>
    </w:div>
    <w:div w:id="2015451222">
      <w:bodyDiv w:val="1"/>
      <w:marLeft w:val="0"/>
      <w:marRight w:val="0"/>
      <w:marTop w:val="0"/>
      <w:marBottom w:val="0"/>
      <w:divBdr>
        <w:top w:val="none" w:sz="0" w:space="0" w:color="auto"/>
        <w:left w:val="none" w:sz="0" w:space="0" w:color="auto"/>
        <w:bottom w:val="none" w:sz="0" w:space="0" w:color="auto"/>
        <w:right w:val="none" w:sz="0" w:space="0" w:color="auto"/>
      </w:divBdr>
    </w:div>
    <w:div w:id="2015456691">
      <w:bodyDiv w:val="1"/>
      <w:marLeft w:val="0"/>
      <w:marRight w:val="0"/>
      <w:marTop w:val="0"/>
      <w:marBottom w:val="0"/>
      <w:divBdr>
        <w:top w:val="none" w:sz="0" w:space="0" w:color="auto"/>
        <w:left w:val="none" w:sz="0" w:space="0" w:color="auto"/>
        <w:bottom w:val="none" w:sz="0" w:space="0" w:color="auto"/>
        <w:right w:val="none" w:sz="0" w:space="0" w:color="auto"/>
      </w:divBdr>
    </w:div>
    <w:div w:id="2015571141">
      <w:bodyDiv w:val="1"/>
      <w:marLeft w:val="0"/>
      <w:marRight w:val="0"/>
      <w:marTop w:val="0"/>
      <w:marBottom w:val="0"/>
      <w:divBdr>
        <w:top w:val="none" w:sz="0" w:space="0" w:color="auto"/>
        <w:left w:val="none" w:sz="0" w:space="0" w:color="auto"/>
        <w:bottom w:val="none" w:sz="0" w:space="0" w:color="auto"/>
        <w:right w:val="none" w:sz="0" w:space="0" w:color="auto"/>
      </w:divBdr>
    </w:div>
    <w:div w:id="2015649680">
      <w:bodyDiv w:val="1"/>
      <w:marLeft w:val="0"/>
      <w:marRight w:val="0"/>
      <w:marTop w:val="0"/>
      <w:marBottom w:val="0"/>
      <w:divBdr>
        <w:top w:val="none" w:sz="0" w:space="0" w:color="auto"/>
        <w:left w:val="none" w:sz="0" w:space="0" w:color="auto"/>
        <w:bottom w:val="none" w:sz="0" w:space="0" w:color="auto"/>
        <w:right w:val="none" w:sz="0" w:space="0" w:color="auto"/>
      </w:divBdr>
    </w:div>
    <w:div w:id="2015760935">
      <w:bodyDiv w:val="1"/>
      <w:marLeft w:val="0"/>
      <w:marRight w:val="0"/>
      <w:marTop w:val="0"/>
      <w:marBottom w:val="0"/>
      <w:divBdr>
        <w:top w:val="none" w:sz="0" w:space="0" w:color="auto"/>
        <w:left w:val="none" w:sz="0" w:space="0" w:color="auto"/>
        <w:bottom w:val="none" w:sz="0" w:space="0" w:color="auto"/>
        <w:right w:val="none" w:sz="0" w:space="0" w:color="auto"/>
      </w:divBdr>
    </w:div>
    <w:div w:id="2015912511">
      <w:bodyDiv w:val="1"/>
      <w:marLeft w:val="0"/>
      <w:marRight w:val="0"/>
      <w:marTop w:val="0"/>
      <w:marBottom w:val="0"/>
      <w:divBdr>
        <w:top w:val="none" w:sz="0" w:space="0" w:color="auto"/>
        <w:left w:val="none" w:sz="0" w:space="0" w:color="auto"/>
        <w:bottom w:val="none" w:sz="0" w:space="0" w:color="auto"/>
        <w:right w:val="none" w:sz="0" w:space="0" w:color="auto"/>
      </w:divBdr>
    </w:div>
    <w:div w:id="2016153246">
      <w:bodyDiv w:val="1"/>
      <w:marLeft w:val="0"/>
      <w:marRight w:val="0"/>
      <w:marTop w:val="0"/>
      <w:marBottom w:val="0"/>
      <w:divBdr>
        <w:top w:val="none" w:sz="0" w:space="0" w:color="auto"/>
        <w:left w:val="none" w:sz="0" w:space="0" w:color="auto"/>
        <w:bottom w:val="none" w:sz="0" w:space="0" w:color="auto"/>
        <w:right w:val="none" w:sz="0" w:space="0" w:color="auto"/>
      </w:divBdr>
    </w:div>
    <w:div w:id="2016223663">
      <w:bodyDiv w:val="1"/>
      <w:marLeft w:val="0"/>
      <w:marRight w:val="0"/>
      <w:marTop w:val="0"/>
      <w:marBottom w:val="0"/>
      <w:divBdr>
        <w:top w:val="none" w:sz="0" w:space="0" w:color="auto"/>
        <w:left w:val="none" w:sz="0" w:space="0" w:color="auto"/>
        <w:bottom w:val="none" w:sz="0" w:space="0" w:color="auto"/>
        <w:right w:val="none" w:sz="0" w:space="0" w:color="auto"/>
      </w:divBdr>
    </w:div>
    <w:div w:id="2016227757">
      <w:bodyDiv w:val="1"/>
      <w:marLeft w:val="0"/>
      <w:marRight w:val="0"/>
      <w:marTop w:val="0"/>
      <w:marBottom w:val="0"/>
      <w:divBdr>
        <w:top w:val="none" w:sz="0" w:space="0" w:color="auto"/>
        <w:left w:val="none" w:sz="0" w:space="0" w:color="auto"/>
        <w:bottom w:val="none" w:sz="0" w:space="0" w:color="auto"/>
        <w:right w:val="none" w:sz="0" w:space="0" w:color="auto"/>
      </w:divBdr>
    </w:div>
    <w:div w:id="2016421174">
      <w:bodyDiv w:val="1"/>
      <w:marLeft w:val="0"/>
      <w:marRight w:val="0"/>
      <w:marTop w:val="0"/>
      <w:marBottom w:val="0"/>
      <w:divBdr>
        <w:top w:val="none" w:sz="0" w:space="0" w:color="auto"/>
        <w:left w:val="none" w:sz="0" w:space="0" w:color="auto"/>
        <w:bottom w:val="none" w:sz="0" w:space="0" w:color="auto"/>
        <w:right w:val="none" w:sz="0" w:space="0" w:color="auto"/>
      </w:divBdr>
    </w:div>
    <w:div w:id="2016422754">
      <w:bodyDiv w:val="1"/>
      <w:marLeft w:val="0"/>
      <w:marRight w:val="0"/>
      <w:marTop w:val="0"/>
      <w:marBottom w:val="0"/>
      <w:divBdr>
        <w:top w:val="none" w:sz="0" w:space="0" w:color="auto"/>
        <w:left w:val="none" w:sz="0" w:space="0" w:color="auto"/>
        <w:bottom w:val="none" w:sz="0" w:space="0" w:color="auto"/>
        <w:right w:val="none" w:sz="0" w:space="0" w:color="auto"/>
      </w:divBdr>
    </w:div>
    <w:div w:id="2016494620">
      <w:bodyDiv w:val="1"/>
      <w:marLeft w:val="0"/>
      <w:marRight w:val="0"/>
      <w:marTop w:val="0"/>
      <w:marBottom w:val="0"/>
      <w:divBdr>
        <w:top w:val="none" w:sz="0" w:space="0" w:color="auto"/>
        <w:left w:val="none" w:sz="0" w:space="0" w:color="auto"/>
        <w:bottom w:val="none" w:sz="0" w:space="0" w:color="auto"/>
        <w:right w:val="none" w:sz="0" w:space="0" w:color="auto"/>
      </w:divBdr>
    </w:div>
    <w:div w:id="2016684867">
      <w:bodyDiv w:val="1"/>
      <w:marLeft w:val="0"/>
      <w:marRight w:val="0"/>
      <w:marTop w:val="0"/>
      <w:marBottom w:val="0"/>
      <w:divBdr>
        <w:top w:val="none" w:sz="0" w:space="0" w:color="auto"/>
        <w:left w:val="none" w:sz="0" w:space="0" w:color="auto"/>
        <w:bottom w:val="none" w:sz="0" w:space="0" w:color="auto"/>
        <w:right w:val="none" w:sz="0" w:space="0" w:color="auto"/>
      </w:divBdr>
    </w:div>
    <w:div w:id="2016809680">
      <w:bodyDiv w:val="1"/>
      <w:marLeft w:val="0"/>
      <w:marRight w:val="0"/>
      <w:marTop w:val="0"/>
      <w:marBottom w:val="0"/>
      <w:divBdr>
        <w:top w:val="none" w:sz="0" w:space="0" w:color="auto"/>
        <w:left w:val="none" w:sz="0" w:space="0" w:color="auto"/>
        <w:bottom w:val="none" w:sz="0" w:space="0" w:color="auto"/>
        <w:right w:val="none" w:sz="0" w:space="0" w:color="auto"/>
      </w:divBdr>
    </w:div>
    <w:div w:id="2016875829">
      <w:bodyDiv w:val="1"/>
      <w:marLeft w:val="0"/>
      <w:marRight w:val="0"/>
      <w:marTop w:val="0"/>
      <w:marBottom w:val="0"/>
      <w:divBdr>
        <w:top w:val="none" w:sz="0" w:space="0" w:color="auto"/>
        <w:left w:val="none" w:sz="0" w:space="0" w:color="auto"/>
        <w:bottom w:val="none" w:sz="0" w:space="0" w:color="auto"/>
        <w:right w:val="none" w:sz="0" w:space="0" w:color="auto"/>
      </w:divBdr>
    </w:div>
    <w:div w:id="2016883919">
      <w:bodyDiv w:val="1"/>
      <w:marLeft w:val="0"/>
      <w:marRight w:val="0"/>
      <w:marTop w:val="0"/>
      <w:marBottom w:val="0"/>
      <w:divBdr>
        <w:top w:val="none" w:sz="0" w:space="0" w:color="auto"/>
        <w:left w:val="none" w:sz="0" w:space="0" w:color="auto"/>
        <w:bottom w:val="none" w:sz="0" w:space="0" w:color="auto"/>
        <w:right w:val="none" w:sz="0" w:space="0" w:color="auto"/>
      </w:divBdr>
    </w:div>
    <w:div w:id="2017152654">
      <w:bodyDiv w:val="1"/>
      <w:marLeft w:val="0"/>
      <w:marRight w:val="0"/>
      <w:marTop w:val="0"/>
      <w:marBottom w:val="0"/>
      <w:divBdr>
        <w:top w:val="none" w:sz="0" w:space="0" w:color="auto"/>
        <w:left w:val="none" w:sz="0" w:space="0" w:color="auto"/>
        <w:bottom w:val="none" w:sz="0" w:space="0" w:color="auto"/>
        <w:right w:val="none" w:sz="0" w:space="0" w:color="auto"/>
      </w:divBdr>
    </w:div>
    <w:div w:id="2017267993">
      <w:bodyDiv w:val="1"/>
      <w:marLeft w:val="0"/>
      <w:marRight w:val="0"/>
      <w:marTop w:val="0"/>
      <w:marBottom w:val="0"/>
      <w:divBdr>
        <w:top w:val="none" w:sz="0" w:space="0" w:color="auto"/>
        <w:left w:val="none" w:sz="0" w:space="0" w:color="auto"/>
        <w:bottom w:val="none" w:sz="0" w:space="0" w:color="auto"/>
        <w:right w:val="none" w:sz="0" w:space="0" w:color="auto"/>
      </w:divBdr>
    </w:div>
    <w:div w:id="2017268724">
      <w:bodyDiv w:val="1"/>
      <w:marLeft w:val="0"/>
      <w:marRight w:val="0"/>
      <w:marTop w:val="0"/>
      <w:marBottom w:val="0"/>
      <w:divBdr>
        <w:top w:val="none" w:sz="0" w:space="0" w:color="auto"/>
        <w:left w:val="none" w:sz="0" w:space="0" w:color="auto"/>
        <w:bottom w:val="none" w:sz="0" w:space="0" w:color="auto"/>
        <w:right w:val="none" w:sz="0" w:space="0" w:color="auto"/>
      </w:divBdr>
    </w:div>
    <w:div w:id="2017296046">
      <w:bodyDiv w:val="1"/>
      <w:marLeft w:val="0"/>
      <w:marRight w:val="0"/>
      <w:marTop w:val="0"/>
      <w:marBottom w:val="0"/>
      <w:divBdr>
        <w:top w:val="none" w:sz="0" w:space="0" w:color="auto"/>
        <w:left w:val="none" w:sz="0" w:space="0" w:color="auto"/>
        <w:bottom w:val="none" w:sz="0" w:space="0" w:color="auto"/>
        <w:right w:val="none" w:sz="0" w:space="0" w:color="auto"/>
      </w:divBdr>
    </w:div>
    <w:div w:id="2017338091">
      <w:bodyDiv w:val="1"/>
      <w:marLeft w:val="0"/>
      <w:marRight w:val="0"/>
      <w:marTop w:val="0"/>
      <w:marBottom w:val="0"/>
      <w:divBdr>
        <w:top w:val="none" w:sz="0" w:space="0" w:color="auto"/>
        <w:left w:val="none" w:sz="0" w:space="0" w:color="auto"/>
        <w:bottom w:val="none" w:sz="0" w:space="0" w:color="auto"/>
        <w:right w:val="none" w:sz="0" w:space="0" w:color="auto"/>
      </w:divBdr>
    </w:div>
    <w:div w:id="2017422618">
      <w:bodyDiv w:val="1"/>
      <w:marLeft w:val="0"/>
      <w:marRight w:val="0"/>
      <w:marTop w:val="0"/>
      <w:marBottom w:val="0"/>
      <w:divBdr>
        <w:top w:val="none" w:sz="0" w:space="0" w:color="auto"/>
        <w:left w:val="none" w:sz="0" w:space="0" w:color="auto"/>
        <w:bottom w:val="none" w:sz="0" w:space="0" w:color="auto"/>
        <w:right w:val="none" w:sz="0" w:space="0" w:color="auto"/>
      </w:divBdr>
    </w:div>
    <w:div w:id="2017492947">
      <w:bodyDiv w:val="1"/>
      <w:marLeft w:val="0"/>
      <w:marRight w:val="0"/>
      <w:marTop w:val="0"/>
      <w:marBottom w:val="0"/>
      <w:divBdr>
        <w:top w:val="none" w:sz="0" w:space="0" w:color="auto"/>
        <w:left w:val="none" w:sz="0" w:space="0" w:color="auto"/>
        <w:bottom w:val="none" w:sz="0" w:space="0" w:color="auto"/>
        <w:right w:val="none" w:sz="0" w:space="0" w:color="auto"/>
      </w:divBdr>
    </w:div>
    <w:div w:id="2017613400">
      <w:bodyDiv w:val="1"/>
      <w:marLeft w:val="0"/>
      <w:marRight w:val="0"/>
      <w:marTop w:val="0"/>
      <w:marBottom w:val="0"/>
      <w:divBdr>
        <w:top w:val="none" w:sz="0" w:space="0" w:color="auto"/>
        <w:left w:val="none" w:sz="0" w:space="0" w:color="auto"/>
        <w:bottom w:val="none" w:sz="0" w:space="0" w:color="auto"/>
        <w:right w:val="none" w:sz="0" w:space="0" w:color="auto"/>
      </w:divBdr>
    </w:div>
    <w:div w:id="2017613842">
      <w:bodyDiv w:val="1"/>
      <w:marLeft w:val="0"/>
      <w:marRight w:val="0"/>
      <w:marTop w:val="0"/>
      <w:marBottom w:val="0"/>
      <w:divBdr>
        <w:top w:val="none" w:sz="0" w:space="0" w:color="auto"/>
        <w:left w:val="none" w:sz="0" w:space="0" w:color="auto"/>
        <w:bottom w:val="none" w:sz="0" w:space="0" w:color="auto"/>
        <w:right w:val="none" w:sz="0" w:space="0" w:color="auto"/>
      </w:divBdr>
    </w:div>
    <w:div w:id="2017685954">
      <w:bodyDiv w:val="1"/>
      <w:marLeft w:val="0"/>
      <w:marRight w:val="0"/>
      <w:marTop w:val="0"/>
      <w:marBottom w:val="0"/>
      <w:divBdr>
        <w:top w:val="none" w:sz="0" w:space="0" w:color="auto"/>
        <w:left w:val="none" w:sz="0" w:space="0" w:color="auto"/>
        <w:bottom w:val="none" w:sz="0" w:space="0" w:color="auto"/>
        <w:right w:val="none" w:sz="0" w:space="0" w:color="auto"/>
      </w:divBdr>
    </w:div>
    <w:div w:id="2017728157">
      <w:bodyDiv w:val="1"/>
      <w:marLeft w:val="0"/>
      <w:marRight w:val="0"/>
      <w:marTop w:val="0"/>
      <w:marBottom w:val="0"/>
      <w:divBdr>
        <w:top w:val="none" w:sz="0" w:space="0" w:color="auto"/>
        <w:left w:val="none" w:sz="0" w:space="0" w:color="auto"/>
        <w:bottom w:val="none" w:sz="0" w:space="0" w:color="auto"/>
        <w:right w:val="none" w:sz="0" w:space="0" w:color="auto"/>
      </w:divBdr>
    </w:div>
    <w:div w:id="2017733872">
      <w:bodyDiv w:val="1"/>
      <w:marLeft w:val="0"/>
      <w:marRight w:val="0"/>
      <w:marTop w:val="0"/>
      <w:marBottom w:val="0"/>
      <w:divBdr>
        <w:top w:val="none" w:sz="0" w:space="0" w:color="auto"/>
        <w:left w:val="none" w:sz="0" w:space="0" w:color="auto"/>
        <w:bottom w:val="none" w:sz="0" w:space="0" w:color="auto"/>
        <w:right w:val="none" w:sz="0" w:space="0" w:color="auto"/>
      </w:divBdr>
    </w:div>
    <w:div w:id="2017923900">
      <w:bodyDiv w:val="1"/>
      <w:marLeft w:val="0"/>
      <w:marRight w:val="0"/>
      <w:marTop w:val="0"/>
      <w:marBottom w:val="0"/>
      <w:divBdr>
        <w:top w:val="none" w:sz="0" w:space="0" w:color="auto"/>
        <w:left w:val="none" w:sz="0" w:space="0" w:color="auto"/>
        <w:bottom w:val="none" w:sz="0" w:space="0" w:color="auto"/>
        <w:right w:val="none" w:sz="0" w:space="0" w:color="auto"/>
      </w:divBdr>
    </w:div>
    <w:div w:id="2018263041">
      <w:bodyDiv w:val="1"/>
      <w:marLeft w:val="0"/>
      <w:marRight w:val="0"/>
      <w:marTop w:val="0"/>
      <w:marBottom w:val="0"/>
      <w:divBdr>
        <w:top w:val="none" w:sz="0" w:space="0" w:color="auto"/>
        <w:left w:val="none" w:sz="0" w:space="0" w:color="auto"/>
        <w:bottom w:val="none" w:sz="0" w:space="0" w:color="auto"/>
        <w:right w:val="none" w:sz="0" w:space="0" w:color="auto"/>
      </w:divBdr>
    </w:div>
    <w:div w:id="2018268498">
      <w:bodyDiv w:val="1"/>
      <w:marLeft w:val="0"/>
      <w:marRight w:val="0"/>
      <w:marTop w:val="0"/>
      <w:marBottom w:val="0"/>
      <w:divBdr>
        <w:top w:val="none" w:sz="0" w:space="0" w:color="auto"/>
        <w:left w:val="none" w:sz="0" w:space="0" w:color="auto"/>
        <w:bottom w:val="none" w:sz="0" w:space="0" w:color="auto"/>
        <w:right w:val="none" w:sz="0" w:space="0" w:color="auto"/>
      </w:divBdr>
    </w:div>
    <w:div w:id="2018654199">
      <w:bodyDiv w:val="1"/>
      <w:marLeft w:val="0"/>
      <w:marRight w:val="0"/>
      <w:marTop w:val="0"/>
      <w:marBottom w:val="0"/>
      <w:divBdr>
        <w:top w:val="none" w:sz="0" w:space="0" w:color="auto"/>
        <w:left w:val="none" w:sz="0" w:space="0" w:color="auto"/>
        <w:bottom w:val="none" w:sz="0" w:space="0" w:color="auto"/>
        <w:right w:val="none" w:sz="0" w:space="0" w:color="auto"/>
      </w:divBdr>
    </w:div>
    <w:div w:id="2018655836">
      <w:bodyDiv w:val="1"/>
      <w:marLeft w:val="0"/>
      <w:marRight w:val="0"/>
      <w:marTop w:val="0"/>
      <w:marBottom w:val="0"/>
      <w:divBdr>
        <w:top w:val="none" w:sz="0" w:space="0" w:color="auto"/>
        <w:left w:val="none" w:sz="0" w:space="0" w:color="auto"/>
        <w:bottom w:val="none" w:sz="0" w:space="0" w:color="auto"/>
        <w:right w:val="none" w:sz="0" w:space="0" w:color="auto"/>
      </w:divBdr>
    </w:div>
    <w:div w:id="2018726156">
      <w:bodyDiv w:val="1"/>
      <w:marLeft w:val="0"/>
      <w:marRight w:val="0"/>
      <w:marTop w:val="0"/>
      <w:marBottom w:val="0"/>
      <w:divBdr>
        <w:top w:val="none" w:sz="0" w:space="0" w:color="auto"/>
        <w:left w:val="none" w:sz="0" w:space="0" w:color="auto"/>
        <w:bottom w:val="none" w:sz="0" w:space="0" w:color="auto"/>
        <w:right w:val="none" w:sz="0" w:space="0" w:color="auto"/>
      </w:divBdr>
    </w:div>
    <w:div w:id="2018800105">
      <w:bodyDiv w:val="1"/>
      <w:marLeft w:val="0"/>
      <w:marRight w:val="0"/>
      <w:marTop w:val="0"/>
      <w:marBottom w:val="0"/>
      <w:divBdr>
        <w:top w:val="none" w:sz="0" w:space="0" w:color="auto"/>
        <w:left w:val="none" w:sz="0" w:space="0" w:color="auto"/>
        <w:bottom w:val="none" w:sz="0" w:space="0" w:color="auto"/>
        <w:right w:val="none" w:sz="0" w:space="0" w:color="auto"/>
      </w:divBdr>
    </w:div>
    <w:div w:id="2018801185">
      <w:bodyDiv w:val="1"/>
      <w:marLeft w:val="0"/>
      <w:marRight w:val="0"/>
      <w:marTop w:val="0"/>
      <w:marBottom w:val="0"/>
      <w:divBdr>
        <w:top w:val="none" w:sz="0" w:space="0" w:color="auto"/>
        <w:left w:val="none" w:sz="0" w:space="0" w:color="auto"/>
        <w:bottom w:val="none" w:sz="0" w:space="0" w:color="auto"/>
        <w:right w:val="none" w:sz="0" w:space="0" w:color="auto"/>
      </w:divBdr>
    </w:div>
    <w:div w:id="2018925441">
      <w:bodyDiv w:val="1"/>
      <w:marLeft w:val="0"/>
      <w:marRight w:val="0"/>
      <w:marTop w:val="0"/>
      <w:marBottom w:val="0"/>
      <w:divBdr>
        <w:top w:val="none" w:sz="0" w:space="0" w:color="auto"/>
        <w:left w:val="none" w:sz="0" w:space="0" w:color="auto"/>
        <w:bottom w:val="none" w:sz="0" w:space="0" w:color="auto"/>
        <w:right w:val="none" w:sz="0" w:space="0" w:color="auto"/>
      </w:divBdr>
    </w:div>
    <w:div w:id="2019000052">
      <w:bodyDiv w:val="1"/>
      <w:marLeft w:val="0"/>
      <w:marRight w:val="0"/>
      <w:marTop w:val="0"/>
      <w:marBottom w:val="0"/>
      <w:divBdr>
        <w:top w:val="none" w:sz="0" w:space="0" w:color="auto"/>
        <w:left w:val="none" w:sz="0" w:space="0" w:color="auto"/>
        <w:bottom w:val="none" w:sz="0" w:space="0" w:color="auto"/>
        <w:right w:val="none" w:sz="0" w:space="0" w:color="auto"/>
      </w:divBdr>
    </w:div>
    <w:div w:id="2019379075">
      <w:bodyDiv w:val="1"/>
      <w:marLeft w:val="0"/>
      <w:marRight w:val="0"/>
      <w:marTop w:val="0"/>
      <w:marBottom w:val="0"/>
      <w:divBdr>
        <w:top w:val="none" w:sz="0" w:space="0" w:color="auto"/>
        <w:left w:val="none" w:sz="0" w:space="0" w:color="auto"/>
        <w:bottom w:val="none" w:sz="0" w:space="0" w:color="auto"/>
        <w:right w:val="none" w:sz="0" w:space="0" w:color="auto"/>
      </w:divBdr>
    </w:div>
    <w:div w:id="2019381150">
      <w:bodyDiv w:val="1"/>
      <w:marLeft w:val="0"/>
      <w:marRight w:val="0"/>
      <w:marTop w:val="0"/>
      <w:marBottom w:val="0"/>
      <w:divBdr>
        <w:top w:val="none" w:sz="0" w:space="0" w:color="auto"/>
        <w:left w:val="none" w:sz="0" w:space="0" w:color="auto"/>
        <w:bottom w:val="none" w:sz="0" w:space="0" w:color="auto"/>
        <w:right w:val="none" w:sz="0" w:space="0" w:color="auto"/>
      </w:divBdr>
    </w:div>
    <w:div w:id="2019387988">
      <w:bodyDiv w:val="1"/>
      <w:marLeft w:val="0"/>
      <w:marRight w:val="0"/>
      <w:marTop w:val="0"/>
      <w:marBottom w:val="0"/>
      <w:divBdr>
        <w:top w:val="none" w:sz="0" w:space="0" w:color="auto"/>
        <w:left w:val="none" w:sz="0" w:space="0" w:color="auto"/>
        <w:bottom w:val="none" w:sz="0" w:space="0" w:color="auto"/>
        <w:right w:val="none" w:sz="0" w:space="0" w:color="auto"/>
      </w:divBdr>
    </w:div>
    <w:div w:id="2019497609">
      <w:bodyDiv w:val="1"/>
      <w:marLeft w:val="0"/>
      <w:marRight w:val="0"/>
      <w:marTop w:val="0"/>
      <w:marBottom w:val="0"/>
      <w:divBdr>
        <w:top w:val="none" w:sz="0" w:space="0" w:color="auto"/>
        <w:left w:val="none" w:sz="0" w:space="0" w:color="auto"/>
        <w:bottom w:val="none" w:sz="0" w:space="0" w:color="auto"/>
        <w:right w:val="none" w:sz="0" w:space="0" w:color="auto"/>
      </w:divBdr>
    </w:div>
    <w:div w:id="2019574658">
      <w:bodyDiv w:val="1"/>
      <w:marLeft w:val="0"/>
      <w:marRight w:val="0"/>
      <w:marTop w:val="0"/>
      <w:marBottom w:val="0"/>
      <w:divBdr>
        <w:top w:val="none" w:sz="0" w:space="0" w:color="auto"/>
        <w:left w:val="none" w:sz="0" w:space="0" w:color="auto"/>
        <w:bottom w:val="none" w:sz="0" w:space="0" w:color="auto"/>
        <w:right w:val="none" w:sz="0" w:space="0" w:color="auto"/>
      </w:divBdr>
    </w:div>
    <w:div w:id="2019574681">
      <w:bodyDiv w:val="1"/>
      <w:marLeft w:val="0"/>
      <w:marRight w:val="0"/>
      <w:marTop w:val="0"/>
      <w:marBottom w:val="0"/>
      <w:divBdr>
        <w:top w:val="none" w:sz="0" w:space="0" w:color="auto"/>
        <w:left w:val="none" w:sz="0" w:space="0" w:color="auto"/>
        <w:bottom w:val="none" w:sz="0" w:space="0" w:color="auto"/>
        <w:right w:val="none" w:sz="0" w:space="0" w:color="auto"/>
      </w:divBdr>
    </w:div>
    <w:div w:id="2019694416">
      <w:bodyDiv w:val="1"/>
      <w:marLeft w:val="0"/>
      <w:marRight w:val="0"/>
      <w:marTop w:val="0"/>
      <w:marBottom w:val="0"/>
      <w:divBdr>
        <w:top w:val="none" w:sz="0" w:space="0" w:color="auto"/>
        <w:left w:val="none" w:sz="0" w:space="0" w:color="auto"/>
        <w:bottom w:val="none" w:sz="0" w:space="0" w:color="auto"/>
        <w:right w:val="none" w:sz="0" w:space="0" w:color="auto"/>
      </w:divBdr>
    </w:div>
    <w:div w:id="2019886643">
      <w:bodyDiv w:val="1"/>
      <w:marLeft w:val="0"/>
      <w:marRight w:val="0"/>
      <w:marTop w:val="0"/>
      <w:marBottom w:val="0"/>
      <w:divBdr>
        <w:top w:val="none" w:sz="0" w:space="0" w:color="auto"/>
        <w:left w:val="none" w:sz="0" w:space="0" w:color="auto"/>
        <w:bottom w:val="none" w:sz="0" w:space="0" w:color="auto"/>
        <w:right w:val="none" w:sz="0" w:space="0" w:color="auto"/>
      </w:divBdr>
    </w:div>
    <w:div w:id="2019888241">
      <w:bodyDiv w:val="1"/>
      <w:marLeft w:val="0"/>
      <w:marRight w:val="0"/>
      <w:marTop w:val="0"/>
      <w:marBottom w:val="0"/>
      <w:divBdr>
        <w:top w:val="none" w:sz="0" w:space="0" w:color="auto"/>
        <w:left w:val="none" w:sz="0" w:space="0" w:color="auto"/>
        <w:bottom w:val="none" w:sz="0" w:space="0" w:color="auto"/>
        <w:right w:val="none" w:sz="0" w:space="0" w:color="auto"/>
      </w:divBdr>
    </w:div>
    <w:div w:id="2019916743">
      <w:bodyDiv w:val="1"/>
      <w:marLeft w:val="0"/>
      <w:marRight w:val="0"/>
      <w:marTop w:val="0"/>
      <w:marBottom w:val="0"/>
      <w:divBdr>
        <w:top w:val="none" w:sz="0" w:space="0" w:color="auto"/>
        <w:left w:val="none" w:sz="0" w:space="0" w:color="auto"/>
        <w:bottom w:val="none" w:sz="0" w:space="0" w:color="auto"/>
        <w:right w:val="none" w:sz="0" w:space="0" w:color="auto"/>
      </w:divBdr>
    </w:div>
    <w:div w:id="2019966333">
      <w:bodyDiv w:val="1"/>
      <w:marLeft w:val="0"/>
      <w:marRight w:val="0"/>
      <w:marTop w:val="0"/>
      <w:marBottom w:val="0"/>
      <w:divBdr>
        <w:top w:val="none" w:sz="0" w:space="0" w:color="auto"/>
        <w:left w:val="none" w:sz="0" w:space="0" w:color="auto"/>
        <w:bottom w:val="none" w:sz="0" w:space="0" w:color="auto"/>
        <w:right w:val="none" w:sz="0" w:space="0" w:color="auto"/>
      </w:divBdr>
    </w:div>
    <w:div w:id="2020040504">
      <w:bodyDiv w:val="1"/>
      <w:marLeft w:val="0"/>
      <w:marRight w:val="0"/>
      <w:marTop w:val="0"/>
      <w:marBottom w:val="0"/>
      <w:divBdr>
        <w:top w:val="none" w:sz="0" w:space="0" w:color="auto"/>
        <w:left w:val="none" w:sz="0" w:space="0" w:color="auto"/>
        <w:bottom w:val="none" w:sz="0" w:space="0" w:color="auto"/>
        <w:right w:val="none" w:sz="0" w:space="0" w:color="auto"/>
      </w:divBdr>
    </w:div>
    <w:div w:id="2020085526">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233177">
      <w:bodyDiv w:val="1"/>
      <w:marLeft w:val="0"/>
      <w:marRight w:val="0"/>
      <w:marTop w:val="0"/>
      <w:marBottom w:val="0"/>
      <w:divBdr>
        <w:top w:val="none" w:sz="0" w:space="0" w:color="auto"/>
        <w:left w:val="none" w:sz="0" w:space="0" w:color="auto"/>
        <w:bottom w:val="none" w:sz="0" w:space="0" w:color="auto"/>
        <w:right w:val="none" w:sz="0" w:space="0" w:color="auto"/>
      </w:divBdr>
    </w:div>
    <w:div w:id="2020235263">
      <w:bodyDiv w:val="1"/>
      <w:marLeft w:val="0"/>
      <w:marRight w:val="0"/>
      <w:marTop w:val="0"/>
      <w:marBottom w:val="0"/>
      <w:divBdr>
        <w:top w:val="none" w:sz="0" w:space="0" w:color="auto"/>
        <w:left w:val="none" w:sz="0" w:space="0" w:color="auto"/>
        <w:bottom w:val="none" w:sz="0" w:space="0" w:color="auto"/>
        <w:right w:val="none" w:sz="0" w:space="0" w:color="auto"/>
      </w:divBdr>
    </w:div>
    <w:div w:id="2020347051">
      <w:bodyDiv w:val="1"/>
      <w:marLeft w:val="0"/>
      <w:marRight w:val="0"/>
      <w:marTop w:val="0"/>
      <w:marBottom w:val="0"/>
      <w:divBdr>
        <w:top w:val="none" w:sz="0" w:space="0" w:color="auto"/>
        <w:left w:val="none" w:sz="0" w:space="0" w:color="auto"/>
        <w:bottom w:val="none" w:sz="0" w:space="0" w:color="auto"/>
        <w:right w:val="none" w:sz="0" w:space="0" w:color="auto"/>
      </w:divBdr>
    </w:div>
    <w:div w:id="2020353697">
      <w:bodyDiv w:val="1"/>
      <w:marLeft w:val="0"/>
      <w:marRight w:val="0"/>
      <w:marTop w:val="0"/>
      <w:marBottom w:val="0"/>
      <w:divBdr>
        <w:top w:val="none" w:sz="0" w:space="0" w:color="auto"/>
        <w:left w:val="none" w:sz="0" w:space="0" w:color="auto"/>
        <w:bottom w:val="none" w:sz="0" w:space="0" w:color="auto"/>
        <w:right w:val="none" w:sz="0" w:space="0" w:color="auto"/>
      </w:divBdr>
    </w:div>
    <w:div w:id="2020424697">
      <w:bodyDiv w:val="1"/>
      <w:marLeft w:val="0"/>
      <w:marRight w:val="0"/>
      <w:marTop w:val="0"/>
      <w:marBottom w:val="0"/>
      <w:divBdr>
        <w:top w:val="none" w:sz="0" w:space="0" w:color="auto"/>
        <w:left w:val="none" w:sz="0" w:space="0" w:color="auto"/>
        <w:bottom w:val="none" w:sz="0" w:space="0" w:color="auto"/>
        <w:right w:val="none" w:sz="0" w:space="0" w:color="auto"/>
      </w:divBdr>
    </w:div>
    <w:div w:id="2020427953">
      <w:bodyDiv w:val="1"/>
      <w:marLeft w:val="0"/>
      <w:marRight w:val="0"/>
      <w:marTop w:val="0"/>
      <w:marBottom w:val="0"/>
      <w:divBdr>
        <w:top w:val="none" w:sz="0" w:space="0" w:color="auto"/>
        <w:left w:val="none" w:sz="0" w:space="0" w:color="auto"/>
        <w:bottom w:val="none" w:sz="0" w:space="0" w:color="auto"/>
        <w:right w:val="none" w:sz="0" w:space="0" w:color="auto"/>
      </w:divBdr>
    </w:div>
    <w:div w:id="2020429190">
      <w:bodyDiv w:val="1"/>
      <w:marLeft w:val="0"/>
      <w:marRight w:val="0"/>
      <w:marTop w:val="0"/>
      <w:marBottom w:val="0"/>
      <w:divBdr>
        <w:top w:val="none" w:sz="0" w:space="0" w:color="auto"/>
        <w:left w:val="none" w:sz="0" w:space="0" w:color="auto"/>
        <w:bottom w:val="none" w:sz="0" w:space="0" w:color="auto"/>
        <w:right w:val="none" w:sz="0" w:space="0" w:color="auto"/>
      </w:divBdr>
    </w:div>
    <w:div w:id="2020501933">
      <w:bodyDiv w:val="1"/>
      <w:marLeft w:val="0"/>
      <w:marRight w:val="0"/>
      <w:marTop w:val="0"/>
      <w:marBottom w:val="0"/>
      <w:divBdr>
        <w:top w:val="none" w:sz="0" w:space="0" w:color="auto"/>
        <w:left w:val="none" w:sz="0" w:space="0" w:color="auto"/>
        <w:bottom w:val="none" w:sz="0" w:space="0" w:color="auto"/>
        <w:right w:val="none" w:sz="0" w:space="0" w:color="auto"/>
      </w:divBdr>
    </w:div>
    <w:div w:id="2020545601">
      <w:bodyDiv w:val="1"/>
      <w:marLeft w:val="0"/>
      <w:marRight w:val="0"/>
      <w:marTop w:val="0"/>
      <w:marBottom w:val="0"/>
      <w:divBdr>
        <w:top w:val="none" w:sz="0" w:space="0" w:color="auto"/>
        <w:left w:val="none" w:sz="0" w:space="0" w:color="auto"/>
        <w:bottom w:val="none" w:sz="0" w:space="0" w:color="auto"/>
        <w:right w:val="none" w:sz="0" w:space="0" w:color="auto"/>
      </w:divBdr>
    </w:div>
    <w:div w:id="2020620826">
      <w:bodyDiv w:val="1"/>
      <w:marLeft w:val="0"/>
      <w:marRight w:val="0"/>
      <w:marTop w:val="0"/>
      <w:marBottom w:val="0"/>
      <w:divBdr>
        <w:top w:val="none" w:sz="0" w:space="0" w:color="auto"/>
        <w:left w:val="none" w:sz="0" w:space="0" w:color="auto"/>
        <w:bottom w:val="none" w:sz="0" w:space="0" w:color="auto"/>
        <w:right w:val="none" w:sz="0" w:space="0" w:color="auto"/>
      </w:divBdr>
    </w:div>
    <w:div w:id="2020690007">
      <w:bodyDiv w:val="1"/>
      <w:marLeft w:val="0"/>
      <w:marRight w:val="0"/>
      <w:marTop w:val="0"/>
      <w:marBottom w:val="0"/>
      <w:divBdr>
        <w:top w:val="none" w:sz="0" w:space="0" w:color="auto"/>
        <w:left w:val="none" w:sz="0" w:space="0" w:color="auto"/>
        <w:bottom w:val="none" w:sz="0" w:space="0" w:color="auto"/>
        <w:right w:val="none" w:sz="0" w:space="0" w:color="auto"/>
      </w:divBdr>
    </w:div>
    <w:div w:id="2020884895">
      <w:bodyDiv w:val="1"/>
      <w:marLeft w:val="0"/>
      <w:marRight w:val="0"/>
      <w:marTop w:val="0"/>
      <w:marBottom w:val="0"/>
      <w:divBdr>
        <w:top w:val="none" w:sz="0" w:space="0" w:color="auto"/>
        <w:left w:val="none" w:sz="0" w:space="0" w:color="auto"/>
        <w:bottom w:val="none" w:sz="0" w:space="0" w:color="auto"/>
        <w:right w:val="none" w:sz="0" w:space="0" w:color="auto"/>
      </w:divBdr>
    </w:div>
    <w:div w:id="2021010378">
      <w:bodyDiv w:val="1"/>
      <w:marLeft w:val="0"/>
      <w:marRight w:val="0"/>
      <w:marTop w:val="0"/>
      <w:marBottom w:val="0"/>
      <w:divBdr>
        <w:top w:val="none" w:sz="0" w:space="0" w:color="auto"/>
        <w:left w:val="none" w:sz="0" w:space="0" w:color="auto"/>
        <w:bottom w:val="none" w:sz="0" w:space="0" w:color="auto"/>
        <w:right w:val="none" w:sz="0" w:space="0" w:color="auto"/>
      </w:divBdr>
    </w:div>
    <w:div w:id="2021271591">
      <w:bodyDiv w:val="1"/>
      <w:marLeft w:val="0"/>
      <w:marRight w:val="0"/>
      <w:marTop w:val="0"/>
      <w:marBottom w:val="0"/>
      <w:divBdr>
        <w:top w:val="none" w:sz="0" w:space="0" w:color="auto"/>
        <w:left w:val="none" w:sz="0" w:space="0" w:color="auto"/>
        <w:bottom w:val="none" w:sz="0" w:space="0" w:color="auto"/>
        <w:right w:val="none" w:sz="0" w:space="0" w:color="auto"/>
      </w:divBdr>
    </w:div>
    <w:div w:id="2021272167">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2193877">
      <w:bodyDiv w:val="1"/>
      <w:marLeft w:val="0"/>
      <w:marRight w:val="0"/>
      <w:marTop w:val="0"/>
      <w:marBottom w:val="0"/>
      <w:divBdr>
        <w:top w:val="none" w:sz="0" w:space="0" w:color="auto"/>
        <w:left w:val="none" w:sz="0" w:space="0" w:color="auto"/>
        <w:bottom w:val="none" w:sz="0" w:space="0" w:color="auto"/>
        <w:right w:val="none" w:sz="0" w:space="0" w:color="auto"/>
      </w:divBdr>
    </w:div>
    <w:div w:id="2022271108">
      <w:bodyDiv w:val="1"/>
      <w:marLeft w:val="0"/>
      <w:marRight w:val="0"/>
      <w:marTop w:val="0"/>
      <w:marBottom w:val="0"/>
      <w:divBdr>
        <w:top w:val="none" w:sz="0" w:space="0" w:color="auto"/>
        <w:left w:val="none" w:sz="0" w:space="0" w:color="auto"/>
        <w:bottom w:val="none" w:sz="0" w:space="0" w:color="auto"/>
        <w:right w:val="none" w:sz="0" w:space="0" w:color="auto"/>
      </w:divBdr>
    </w:div>
    <w:div w:id="2022272749">
      <w:bodyDiv w:val="1"/>
      <w:marLeft w:val="0"/>
      <w:marRight w:val="0"/>
      <w:marTop w:val="0"/>
      <w:marBottom w:val="0"/>
      <w:divBdr>
        <w:top w:val="none" w:sz="0" w:space="0" w:color="auto"/>
        <w:left w:val="none" w:sz="0" w:space="0" w:color="auto"/>
        <w:bottom w:val="none" w:sz="0" w:space="0" w:color="auto"/>
        <w:right w:val="none" w:sz="0" w:space="0" w:color="auto"/>
      </w:divBdr>
    </w:div>
    <w:div w:id="2022387624">
      <w:bodyDiv w:val="1"/>
      <w:marLeft w:val="0"/>
      <w:marRight w:val="0"/>
      <w:marTop w:val="0"/>
      <w:marBottom w:val="0"/>
      <w:divBdr>
        <w:top w:val="none" w:sz="0" w:space="0" w:color="auto"/>
        <w:left w:val="none" w:sz="0" w:space="0" w:color="auto"/>
        <w:bottom w:val="none" w:sz="0" w:space="0" w:color="auto"/>
        <w:right w:val="none" w:sz="0" w:space="0" w:color="auto"/>
      </w:divBdr>
    </w:div>
    <w:div w:id="2022394429">
      <w:bodyDiv w:val="1"/>
      <w:marLeft w:val="0"/>
      <w:marRight w:val="0"/>
      <w:marTop w:val="0"/>
      <w:marBottom w:val="0"/>
      <w:divBdr>
        <w:top w:val="none" w:sz="0" w:space="0" w:color="auto"/>
        <w:left w:val="none" w:sz="0" w:space="0" w:color="auto"/>
        <w:bottom w:val="none" w:sz="0" w:space="0" w:color="auto"/>
        <w:right w:val="none" w:sz="0" w:space="0" w:color="auto"/>
      </w:divBdr>
    </w:div>
    <w:div w:id="2022514019">
      <w:bodyDiv w:val="1"/>
      <w:marLeft w:val="0"/>
      <w:marRight w:val="0"/>
      <w:marTop w:val="0"/>
      <w:marBottom w:val="0"/>
      <w:divBdr>
        <w:top w:val="none" w:sz="0" w:space="0" w:color="auto"/>
        <w:left w:val="none" w:sz="0" w:space="0" w:color="auto"/>
        <w:bottom w:val="none" w:sz="0" w:space="0" w:color="auto"/>
        <w:right w:val="none" w:sz="0" w:space="0" w:color="auto"/>
      </w:divBdr>
    </w:div>
    <w:div w:id="2022775898">
      <w:bodyDiv w:val="1"/>
      <w:marLeft w:val="0"/>
      <w:marRight w:val="0"/>
      <w:marTop w:val="0"/>
      <w:marBottom w:val="0"/>
      <w:divBdr>
        <w:top w:val="none" w:sz="0" w:space="0" w:color="auto"/>
        <w:left w:val="none" w:sz="0" w:space="0" w:color="auto"/>
        <w:bottom w:val="none" w:sz="0" w:space="0" w:color="auto"/>
        <w:right w:val="none" w:sz="0" w:space="0" w:color="auto"/>
      </w:divBdr>
    </w:div>
    <w:div w:id="2022782375">
      <w:bodyDiv w:val="1"/>
      <w:marLeft w:val="0"/>
      <w:marRight w:val="0"/>
      <w:marTop w:val="0"/>
      <w:marBottom w:val="0"/>
      <w:divBdr>
        <w:top w:val="none" w:sz="0" w:space="0" w:color="auto"/>
        <w:left w:val="none" w:sz="0" w:space="0" w:color="auto"/>
        <w:bottom w:val="none" w:sz="0" w:space="0" w:color="auto"/>
        <w:right w:val="none" w:sz="0" w:space="0" w:color="auto"/>
      </w:divBdr>
    </w:div>
    <w:div w:id="2022782982">
      <w:bodyDiv w:val="1"/>
      <w:marLeft w:val="0"/>
      <w:marRight w:val="0"/>
      <w:marTop w:val="0"/>
      <w:marBottom w:val="0"/>
      <w:divBdr>
        <w:top w:val="none" w:sz="0" w:space="0" w:color="auto"/>
        <w:left w:val="none" w:sz="0" w:space="0" w:color="auto"/>
        <w:bottom w:val="none" w:sz="0" w:space="0" w:color="auto"/>
        <w:right w:val="none" w:sz="0" w:space="0" w:color="auto"/>
      </w:divBdr>
    </w:div>
    <w:div w:id="2022975812">
      <w:bodyDiv w:val="1"/>
      <w:marLeft w:val="0"/>
      <w:marRight w:val="0"/>
      <w:marTop w:val="0"/>
      <w:marBottom w:val="0"/>
      <w:divBdr>
        <w:top w:val="none" w:sz="0" w:space="0" w:color="auto"/>
        <w:left w:val="none" w:sz="0" w:space="0" w:color="auto"/>
        <w:bottom w:val="none" w:sz="0" w:space="0" w:color="auto"/>
        <w:right w:val="none" w:sz="0" w:space="0" w:color="auto"/>
      </w:divBdr>
    </w:div>
    <w:div w:id="2023048369">
      <w:bodyDiv w:val="1"/>
      <w:marLeft w:val="0"/>
      <w:marRight w:val="0"/>
      <w:marTop w:val="0"/>
      <w:marBottom w:val="0"/>
      <w:divBdr>
        <w:top w:val="none" w:sz="0" w:space="0" w:color="auto"/>
        <w:left w:val="none" w:sz="0" w:space="0" w:color="auto"/>
        <w:bottom w:val="none" w:sz="0" w:space="0" w:color="auto"/>
        <w:right w:val="none" w:sz="0" w:space="0" w:color="auto"/>
      </w:divBdr>
    </w:div>
    <w:div w:id="2023168246">
      <w:bodyDiv w:val="1"/>
      <w:marLeft w:val="0"/>
      <w:marRight w:val="0"/>
      <w:marTop w:val="0"/>
      <w:marBottom w:val="0"/>
      <w:divBdr>
        <w:top w:val="none" w:sz="0" w:space="0" w:color="auto"/>
        <w:left w:val="none" w:sz="0" w:space="0" w:color="auto"/>
        <w:bottom w:val="none" w:sz="0" w:space="0" w:color="auto"/>
        <w:right w:val="none" w:sz="0" w:space="0" w:color="auto"/>
      </w:divBdr>
    </w:div>
    <w:div w:id="2023389870">
      <w:bodyDiv w:val="1"/>
      <w:marLeft w:val="0"/>
      <w:marRight w:val="0"/>
      <w:marTop w:val="0"/>
      <w:marBottom w:val="0"/>
      <w:divBdr>
        <w:top w:val="none" w:sz="0" w:space="0" w:color="auto"/>
        <w:left w:val="none" w:sz="0" w:space="0" w:color="auto"/>
        <w:bottom w:val="none" w:sz="0" w:space="0" w:color="auto"/>
        <w:right w:val="none" w:sz="0" w:space="0" w:color="auto"/>
      </w:divBdr>
    </w:div>
    <w:div w:id="2023390870">
      <w:bodyDiv w:val="1"/>
      <w:marLeft w:val="0"/>
      <w:marRight w:val="0"/>
      <w:marTop w:val="0"/>
      <w:marBottom w:val="0"/>
      <w:divBdr>
        <w:top w:val="none" w:sz="0" w:space="0" w:color="auto"/>
        <w:left w:val="none" w:sz="0" w:space="0" w:color="auto"/>
        <w:bottom w:val="none" w:sz="0" w:space="0" w:color="auto"/>
        <w:right w:val="none" w:sz="0" w:space="0" w:color="auto"/>
      </w:divBdr>
    </w:div>
    <w:div w:id="2023582198">
      <w:bodyDiv w:val="1"/>
      <w:marLeft w:val="0"/>
      <w:marRight w:val="0"/>
      <w:marTop w:val="0"/>
      <w:marBottom w:val="0"/>
      <w:divBdr>
        <w:top w:val="none" w:sz="0" w:space="0" w:color="auto"/>
        <w:left w:val="none" w:sz="0" w:space="0" w:color="auto"/>
        <w:bottom w:val="none" w:sz="0" w:space="0" w:color="auto"/>
        <w:right w:val="none" w:sz="0" w:space="0" w:color="auto"/>
      </w:divBdr>
    </w:div>
    <w:div w:id="2023582901">
      <w:bodyDiv w:val="1"/>
      <w:marLeft w:val="0"/>
      <w:marRight w:val="0"/>
      <w:marTop w:val="0"/>
      <w:marBottom w:val="0"/>
      <w:divBdr>
        <w:top w:val="none" w:sz="0" w:space="0" w:color="auto"/>
        <w:left w:val="none" w:sz="0" w:space="0" w:color="auto"/>
        <w:bottom w:val="none" w:sz="0" w:space="0" w:color="auto"/>
        <w:right w:val="none" w:sz="0" w:space="0" w:color="auto"/>
      </w:divBdr>
    </w:div>
    <w:div w:id="2023627594">
      <w:bodyDiv w:val="1"/>
      <w:marLeft w:val="0"/>
      <w:marRight w:val="0"/>
      <w:marTop w:val="0"/>
      <w:marBottom w:val="0"/>
      <w:divBdr>
        <w:top w:val="none" w:sz="0" w:space="0" w:color="auto"/>
        <w:left w:val="none" w:sz="0" w:space="0" w:color="auto"/>
        <w:bottom w:val="none" w:sz="0" w:space="0" w:color="auto"/>
        <w:right w:val="none" w:sz="0" w:space="0" w:color="auto"/>
      </w:divBdr>
    </w:div>
    <w:div w:id="2023697963">
      <w:bodyDiv w:val="1"/>
      <w:marLeft w:val="0"/>
      <w:marRight w:val="0"/>
      <w:marTop w:val="0"/>
      <w:marBottom w:val="0"/>
      <w:divBdr>
        <w:top w:val="none" w:sz="0" w:space="0" w:color="auto"/>
        <w:left w:val="none" w:sz="0" w:space="0" w:color="auto"/>
        <w:bottom w:val="none" w:sz="0" w:space="0" w:color="auto"/>
        <w:right w:val="none" w:sz="0" w:space="0" w:color="auto"/>
      </w:divBdr>
    </w:div>
    <w:div w:id="2023775841">
      <w:bodyDiv w:val="1"/>
      <w:marLeft w:val="0"/>
      <w:marRight w:val="0"/>
      <w:marTop w:val="0"/>
      <w:marBottom w:val="0"/>
      <w:divBdr>
        <w:top w:val="none" w:sz="0" w:space="0" w:color="auto"/>
        <w:left w:val="none" w:sz="0" w:space="0" w:color="auto"/>
        <w:bottom w:val="none" w:sz="0" w:space="0" w:color="auto"/>
        <w:right w:val="none" w:sz="0" w:space="0" w:color="auto"/>
      </w:divBdr>
    </w:div>
    <w:div w:id="2023968614">
      <w:bodyDiv w:val="1"/>
      <w:marLeft w:val="0"/>
      <w:marRight w:val="0"/>
      <w:marTop w:val="0"/>
      <w:marBottom w:val="0"/>
      <w:divBdr>
        <w:top w:val="none" w:sz="0" w:space="0" w:color="auto"/>
        <w:left w:val="none" w:sz="0" w:space="0" w:color="auto"/>
        <w:bottom w:val="none" w:sz="0" w:space="0" w:color="auto"/>
        <w:right w:val="none" w:sz="0" w:space="0" w:color="auto"/>
      </w:divBdr>
    </w:div>
    <w:div w:id="2023969458">
      <w:bodyDiv w:val="1"/>
      <w:marLeft w:val="0"/>
      <w:marRight w:val="0"/>
      <w:marTop w:val="0"/>
      <w:marBottom w:val="0"/>
      <w:divBdr>
        <w:top w:val="none" w:sz="0" w:space="0" w:color="auto"/>
        <w:left w:val="none" w:sz="0" w:space="0" w:color="auto"/>
        <w:bottom w:val="none" w:sz="0" w:space="0" w:color="auto"/>
        <w:right w:val="none" w:sz="0" w:space="0" w:color="auto"/>
      </w:divBdr>
    </w:div>
    <w:div w:id="2024083977">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554352">
      <w:bodyDiv w:val="1"/>
      <w:marLeft w:val="0"/>
      <w:marRight w:val="0"/>
      <w:marTop w:val="0"/>
      <w:marBottom w:val="0"/>
      <w:divBdr>
        <w:top w:val="none" w:sz="0" w:space="0" w:color="auto"/>
        <w:left w:val="none" w:sz="0" w:space="0" w:color="auto"/>
        <w:bottom w:val="none" w:sz="0" w:space="0" w:color="auto"/>
        <w:right w:val="none" w:sz="0" w:space="0" w:color="auto"/>
      </w:divBdr>
    </w:div>
    <w:div w:id="2024630365">
      <w:bodyDiv w:val="1"/>
      <w:marLeft w:val="0"/>
      <w:marRight w:val="0"/>
      <w:marTop w:val="0"/>
      <w:marBottom w:val="0"/>
      <w:divBdr>
        <w:top w:val="none" w:sz="0" w:space="0" w:color="auto"/>
        <w:left w:val="none" w:sz="0" w:space="0" w:color="auto"/>
        <w:bottom w:val="none" w:sz="0" w:space="0" w:color="auto"/>
        <w:right w:val="none" w:sz="0" w:space="0" w:color="auto"/>
      </w:divBdr>
    </w:div>
    <w:div w:id="2024696986">
      <w:bodyDiv w:val="1"/>
      <w:marLeft w:val="0"/>
      <w:marRight w:val="0"/>
      <w:marTop w:val="0"/>
      <w:marBottom w:val="0"/>
      <w:divBdr>
        <w:top w:val="none" w:sz="0" w:space="0" w:color="auto"/>
        <w:left w:val="none" w:sz="0" w:space="0" w:color="auto"/>
        <w:bottom w:val="none" w:sz="0" w:space="0" w:color="auto"/>
        <w:right w:val="none" w:sz="0" w:space="0" w:color="auto"/>
      </w:divBdr>
    </w:div>
    <w:div w:id="2024699146">
      <w:bodyDiv w:val="1"/>
      <w:marLeft w:val="0"/>
      <w:marRight w:val="0"/>
      <w:marTop w:val="0"/>
      <w:marBottom w:val="0"/>
      <w:divBdr>
        <w:top w:val="none" w:sz="0" w:space="0" w:color="auto"/>
        <w:left w:val="none" w:sz="0" w:space="0" w:color="auto"/>
        <w:bottom w:val="none" w:sz="0" w:space="0" w:color="auto"/>
        <w:right w:val="none" w:sz="0" w:space="0" w:color="auto"/>
      </w:divBdr>
    </w:div>
    <w:div w:id="2024740279">
      <w:bodyDiv w:val="1"/>
      <w:marLeft w:val="0"/>
      <w:marRight w:val="0"/>
      <w:marTop w:val="0"/>
      <w:marBottom w:val="0"/>
      <w:divBdr>
        <w:top w:val="none" w:sz="0" w:space="0" w:color="auto"/>
        <w:left w:val="none" w:sz="0" w:space="0" w:color="auto"/>
        <w:bottom w:val="none" w:sz="0" w:space="0" w:color="auto"/>
        <w:right w:val="none" w:sz="0" w:space="0" w:color="auto"/>
      </w:divBdr>
    </w:div>
    <w:div w:id="2024818433">
      <w:bodyDiv w:val="1"/>
      <w:marLeft w:val="0"/>
      <w:marRight w:val="0"/>
      <w:marTop w:val="0"/>
      <w:marBottom w:val="0"/>
      <w:divBdr>
        <w:top w:val="none" w:sz="0" w:space="0" w:color="auto"/>
        <w:left w:val="none" w:sz="0" w:space="0" w:color="auto"/>
        <w:bottom w:val="none" w:sz="0" w:space="0" w:color="auto"/>
        <w:right w:val="none" w:sz="0" w:space="0" w:color="auto"/>
      </w:divBdr>
    </w:div>
    <w:div w:id="2024818910">
      <w:bodyDiv w:val="1"/>
      <w:marLeft w:val="0"/>
      <w:marRight w:val="0"/>
      <w:marTop w:val="0"/>
      <w:marBottom w:val="0"/>
      <w:divBdr>
        <w:top w:val="none" w:sz="0" w:space="0" w:color="auto"/>
        <w:left w:val="none" w:sz="0" w:space="0" w:color="auto"/>
        <w:bottom w:val="none" w:sz="0" w:space="0" w:color="auto"/>
        <w:right w:val="none" w:sz="0" w:space="0" w:color="auto"/>
      </w:divBdr>
    </w:div>
    <w:div w:id="2024821363">
      <w:bodyDiv w:val="1"/>
      <w:marLeft w:val="0"/>
      <w:marRight w:val="0"/>
      <w:marTop w:val="0"/>
      <w:marBottom w:val="0"/>
      <w:divBdr>
        <w:top w:val="none" w:sz="0" w:space="0" w:color="auto"/>
        <w:left w:val="none" w:sz="0" w:space="0" w:color="auto"/>
        <w:bottom w:val="none" w:sz="0" w:space="0" w:color="auto"/>
        <w:right w:val="none" w:sz="0" w:space="0" w:color="auto"/>
      </w:divBdr>
    </w:div>
    <w:div w:id="2024821935">
      <w:bodyDiv w:val="1"/>
      <w:marLeft w:val="0"/>
      <w:marRight w:val="0"/>
      <w:marTop w:val="0"/>
      <w:marBottom w:val="0"/>
      <w:divBdr>
        <w:top w:val="none" w:sz="0" w:space="0" w:color="auto"/>
        <w:left w:val="none" w:sz="0" w:space="0" w:color="auto"/>
        <w:bottom w:val="none" w:sz="0" w:space="0" w:color="auto"/>
        <w:right w:val="none" w:sz="0" w:space="0" w:color="auto"/>
      </w:divBdr>
    </w:div>
    <w:div w:id="2024935745">
      <w:bodyDiv w:val="1"/>
      <w:marLeft w:val="0"/>
      <w:marRight w:val="0"/>
      <w:marTop w:val="0"/>
      <w:marBottom w:val="0"/>
      <w:divBdr>
        <w:top w:val="none" w:sz="0" w:space="0" w:color="auto"/>
        <w:left w:val="none" w:sz="0" w:space="0" w:color="auto"/>
        <w:bottom w:val="none" w:sz="0" w:space="0" w:color="auto"/>
        <w:right w:val="none" w:sz="0" w:space="0" w:color="auto"/>
      </w:divBdr>
    </w:div>
    <w:div w:id="2025134395">
      <w:bodyDiv w:val="1"/>
      <w:marLeft w:val="0"/>
      <w:marRight w:val="0"/>
      <w:marTop w:val="0"/>
      <w:marBottom w:val="0"/>
      <w:divBdr>
        <w:top w:val="none" w:sz="0" w:space="0" w:color="auto"/>
        <w:left w:val="none" w:sz="0" w:space="0" w:color="auto"/>
        <w:bottom w:val="none" w:sz="0" w:space="0" w:color="auto"/>
        <w:right w:val="none" w:sz="0" w:space="0" w:color="auto"/>
      </w:divBdr>
    </w:div>
    <w:div w:id="2025739451">
      <w:bodyDiv w:val="1"/>
      <w:marLeft w:val="0"/>
      <w:marRight w:val="0"/>
      <w:marTop w:val="0"/>
      <w:marBottom w:val="0"/>
      <w:divBdr>
        <w:top w:val="none" w:sz="0" w:space="0" w:color="auto"/>
        <w:left w:val="none" w:sz="0" w:space="0" w:color="auto"/>
        <w:bottom w:val="none" w:sz="0" w:space="0" w:color="auto"/>
        <w:right w:val="none" w:sz="0" w:space="0" w:color="auto"/>
      </w:divBdr>
    </w:div>
    <w:div w:id="2025856355">
      <w:bodyDiv w:val="1"/>
      <w:marLeft w:val="0"/>
      <w:marRight w:val="0"/>
      <w:marTop w:val="0"/>
      <w:marBottom w:val="0"/>
      <w:divBdr>
        <w:top w:val="none" w:sz="0" w:space="0" w:color="auto"/>
        <w:left w:val="none" w:sz="0" w:space="0" w:color="auto"/>
        <w:bottom w:val="none" w:sz="0" w:space="0" w:color="auto"/>
        <w:right w:val="none" w:sz="0" w:space="0" w:color="auto"/>
      </w:divBdr>
    </w:div>
    <w:div w:id="2025860902">
      <w:bodyDiv w:val="1"/>
      <w:marLeft w:val="0"/>
      <w:marRight w:val="0"/>
      <w:marTop w:val="0"/>
      <w:marBottom w:val="0"/>
      <w:divBdr>
        <w:top w:val="none" w:sz="0" w:space="0" w:color="auto"/>
        <w:left w:val="none" w:sz="0" w:space="0" w:color="auto"/>
        <w:bottom w:val="none" w:sz="0" w:space="0" w:color="auto"/>
        <w:right w:val="none" w:sz="0" w:space="0" w:color="auto"/>
      </w:divBdr>
    </w:div>
    <w:div w:id="2025939820">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202157">
      <w:bodyDiv w:val="1"/>
      <w:marLeft w:val="0"/>
      <w:marRight w:val="0"/>
      <w:marTop w:val="0"/>
      <w:marBottom w:val="0"/>
      <w:divBdr>
        <w:top w:val="none" w:sz="0" w:space="0" w:color="auto"/>
        <w:left w:val="none" w:sz="0" w:space="0" w:color="auto"/>
        <w:bottom w:val="none" w:sz="0" w:space="0" w:color="auto"/>
        <w:right w:val="none" w:sz="0" w:space="0" w:color="auto"/>
      </w:divBdr>
    </w:div>
    <w:div w:id="2026782264">
      <w:bodyDiv w:val="1"/>
      <w:marLeft w:val="0"/>
      <w:marRight w:val="0"/>
      <w:marTop w:val="0"/>
      <w:marBottom w:val="0"/>
      <w:divBdr>
        <w:top w:val="none" w:sz="0" w:space="0" w:color="auto"/>
        <w:left w:val="none" w:sz="0" w:space="0" w:color="auto"/>
        <w:bottom w:val="none" w:sz="0" w:space="0" w:color="auto"/>
        <w:right w:val="none" w:sz="0" w:space="0" w:color="auto"/>
      </w:divBdr>
    </w:div>
    <w:div w:id="2027171237">
      <w:bodyDiv w:val="1"/>
      <w:marLeft w:val="0"/>
      <w:marRight w:val="0"/>
      <w:marTop w:val="0"/>
      <w:marBottom w:val="0"/>
      <w:divBdr>
        <w:top w:val="none" w:sz="0" w:space="0" w:color="auto"/>
        <w:left w:val="none" w:sz="0" w:space="0" w:color="auto"/>
        <w:bottom w:val="none" w:sz="0" w:space="0" w:color="auto"/>
        <w:right w:val="none" w:sz="0" w:space="0" w:color="auto"/>
      </w:divBdr>
    </w:div>
    <w:div w:id="2027249371">
      <w:bodyDiv w:val="1"/>
      <w:marLeft w:val="0"/>
      <w:marRight w:val="0"/>
      <w:marTop w:val="0"/>
      <w:marBottom w:val="0"/>
      <w:divBdr>
        <w:top w:val="none" w:sz="0" w:space="0" w:color="auto"/>
        <w:left w:val="none" w:sz="0" w:space="0" w:color="auto"/>
        <w:bottom w:val="none" w:sz="0" w:space="0" w:color="auto"/>
        <w:right w:val="none" w:sz="0" w:space="0" w:color="auto"/>
      </w:divBdr>
    </w:div>
    <w:div w:id="2027440650">
      <w:bodyDiv w:val="1"/>
      <w:marLeft w:val="0"/>
      <w:marRight w:val="0"/>
      <w:marTop w:val="0"/>
      <w:marBottom w:val="0"/>
      <w:divBdr>
        <w:top w:val="none" w:sz="0" w:space="0" w:color="auto"/>
        <w:left w:val="none" w:sz="0" w:space="0" w:color="auto"/>
        <w:bottom w:val="none" w:sz="0" w:space="0" w:color="auto"/>
        <w:right w:val="none" w:sz="0" w:space="0" w:color="auto"/>
      </w:divBdr>
    </w:div>
    <w:div w:id="2027514545">
      <w:bodyDiv w:val="1"/>
      <w:marLeft w:val="0"/>
      <w:marRight w:val="0"/>
      <w:marTop w:val="0"/>
      <w:marBottom w:val="0"/>
      <w:divBdr>
        <w:top w:val="none" w:sz="0" w:space="0" w:color="auto"/>
        <w:left w:val="none" w:sz="0" w:space="0" w:color="auto"/>
        <w:bottom w:val="none" w:sz="0" w:space="0" w:color="auto"/>
        <w:right w:val="none" w:sz="0" w:space="0" w:color="auto"/>
      </w:divBdr>
    </w:div>
    <w:div w:id="2027554464">
      <w:bodyDiv w:val="1"/>
      <w:marLeft w:val="0"/>
      <w:marRight w:val="0"/>
      <w:marTop w:val="0"/>
      <w:marBottom w:val="0"/>
      <w:divBdr>
        <w:top w:val="none" w:sz="0" w:space="0" w:color="auto"/>
        <w:left w:val="none" w:sz="0" w:space="0" w:color="auto"/>
        <w:bottom w:val="none" w:sz="0" w:space="0" w:color="auto"/>
        <w:right w:val="none" w:sz="0" w:space="0" w:color="auto"/>
      </w:divBdr>
    </w:div>
    <w:div w:id="2027558621">
      <w:bodyDiv w:val="1"/>
      <w:marLeft w:val="0"/>
      <w:marRight w:val="0"/>
      <w:marTop w:val="0"/>
      <w:marBottom w:val="0"/>
      <w:divBdr>
        <w:top w:val="none" w:sz="0" w:space="0" w:color="auto"/>
        <w:left w:val="none" w:sz="0" w:space="0" w:color="auto"/>
        <w:bottom w:val="none" w:sz="0" w:space="0" w:color="auto"/>
        <w:right w:val="none" w:sz="0" w:space="0" w:color="auto"/>
      </w:divBdr>
    </w:div>
    <w:div w:id="2027754194">
      <w:bodyDiv w:val="1"/>
      <w:marLeft w:val="0"/>
      <w:marRight w:val="0"/>
      <w:marTop w:val="0"/>
      <w:marBottom w:val="0"/>
      <w:divBdr>
        <w:top w:val="none" w:sz="0" w:space="0" w:color="auto"/>
        <w:left w:val="none" w:sz="0" w:space="0" w:color="auto"/>
        <w:bottom w:val="none" w:sz="0" w:space="0" w:color="auto"/>
        <w:right w:val="none" w:sz="0" w:space="0" w:color="auto"/>
      </w:divBdr>
    </w:div>
    <w:div w:id="2027823830">
      <w:bodyDiv w:val="1"/>
      <w:marLeft w:val="0"/>
      <w:marRight w:val="0"/>
      <w:marTop w:val="0"/>
      <w:marBottom w:val="0"/>
      <w:divBdr>
        <w:top w:val="none" w:sz="0" w:space="0" w:color="auto"/>
        <w:left w:val="none" w:sz="0" w:space="0" w:color="auto"/>
        <w:bottom w:val="none" w:sz="0" w:space="0" w:color="auto"/>
        <w:right w:val="none" w:sz="0" w:space="0" w:color="auto"/>
      </w:divBdr>
    </w:div>
    <w:div w:id="202783019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7902600">
      <w:bodyDiv w:val="1"/>
      <w:marLeft w:val="0"/>
      <w:marRight w:val="0"/>
      <w:marTop w:val="0"/>
      <w:marBottom w:val="0"/>
      <w:divBdr>
        <w:top w:val="none" w:sz="0" w:space="0" w:color="auto"/>
        <w:left w:val="none" w:sz="0" w:space="0" w:color="auto"/>
        <w:bottom w:val="none" w:sz="0" w:space="0" w:color="auto"/>
        <w:right w:val="none" w:sz="0" w:space="0" w:color="auto"/>
      </w:divBdr>
    </w:div>
    <w:div w:id="2028095980">
      <w:bodyDiv w:val="1"/>
      <w:marLeft w:val="0"/>
      <w:marRight w:val="0"/>
      <w:marTop w:val="0"/>
      <w:marBottom w:val="0"/>
      <w:divBdr>
        <w:top w:val="none" w:sz="0" w:space="0" w:color="auto"/>
        <w:left w:val="none" w:sz="0" w:space="0" w:color="auto"/>
        <w:bottom w:val="none" w:sz="0" w:space="0" w:color="auto"/>
        <w:right w:val="none" w:sz="0" w:space="0" w:color="auto"/>
      </w:divBdr>
    </w:div>
    <w:div w:id="2028096932">
      <w:bodyDiv w:val="1"/>
      <w:marLeft w:val="0"/>
      <w:marRight w:val="0"/>
      <w:marTop w:val="0"/>
      <w:marBottom w:val="0"/>
      <w:divBdr>
        <w:top w:val="none" w:sz="0" w:space="0" w:color="auto"/>
        <w:left w:val="none" w:sz="0" w:space="0" w:color="auto"/>
        <w:bottom w:val="none" w:sz="0" w:space="0" w:color="auto"/>
        <w:right w:val="none" w:sz="0" w:space="0" w:color="auto"/>
      </w:divBdr>
    </w:div>
    <w:div w:id="2028099814">
      <w:bodyDiv w:val="1"/>
      <w:marLeft w:val="0"/>
      <w:marRight w:val="0"/>
      <w:marTop w:val="0"/>
      <w:marBottom w:val="0"/>
      <w:divBdr>
        <w:top w:val="none" w:sz="0" w:space="0" w:color="auto"/>
        <w:left w:val="none" w:sz="0" w:space="0" w:color="auto"/>
        <w:bottom w:val="none" w:sz="0" w:space="0" w:color="auto"/>
        <w:right w:val="none" w:sz="0" w:space="0" w:color="auto"/>
      </w:divBdr>
    </w:div>
    <w:div w:id="2028170870">
      <w:bodyDiv w:val="1"/>
      <w:marLeft w:val="0"/>
      <w:marRight w:val="0"/>
      <w:marTop w:val="0"/>
      <w:marBottom w:val="0"/>
      <w:divBdr>
        <w:top w:val="none" w:sz="0" w:space="0" w:color="auto"/>
        <w:left w:val="none" w:sz="0" w:space="0" w:color="auto"/>
        <w:bottom w:val="none" w:sz="0" w:space="0" w:color="auto"/>
        <w:right w:val="none" w:sz="0" w:space="0" w:color="auto"/>
      </w:divBdr>
    </w:div>
    <w:div w:id="2028173548">
      <w:bodyDiv w:val="1"/>
      <w:marLeft w:val="0"/>
      <w:marRight w:val="0"/>
      <w:marTop w:val="0"/>
      <w:marBottom w:val="0"/>
      <w:divBdr>
        <w:top w:val="none" w:sz="0" w:space="0" w:color="auto"/>
        <w:left w:val="none" w:sz="0" w:space="0" w:color="auto"/>
        <w:bottom w:val="none" w:sz="0" w:space="0" w:color="auto"/>
        <w:right w:val="none" w:sz="0" w:space="0" w:color="auto"/>
      </w:divBdr>
    </w:div>
    <w:div w:id="2028630014">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632257">
      <w:bodyDiv w:val="1"/>
      <w:marLeft w:val="0"/>
      <w:marRight w:val="0"/>
      <w:marTop w:val="0"/>
      <w:marBottom w:val="0"/>
      <w:divBdr>
        <w:top w:val="none" w:sz="0" w:space="0" w:color="auto"/>
        <w:left w:val="none" w:sz="0" w:space="0" w:color="auto"/>
        <w:bottom w:val="none" w:sz="0" w:space="0" w:color="auto"/>
        <w:right w:val="none" w:sz="0" w:space="0" w:color="auto"/>
      </w:divBdr>
    </w:div>
    <w:div w:id="2028674357">
      <w:bodyDiv w:val="1"/>
      <w:marLeft w:val="0"/>
      <w:marRight w:val="0"/>
      <w:marTop w:val="0"/>
      <w:marBottom w:val="0"/>
      <w:divBdr>
        <w:top w:val="none" w:sz="0" w:space="0" w:color="auto"/>
        <w:left w:val="none" w:sz="0" w:space="0" w:color="auto"/>
        <w:bottom w:val="none" w:sz="0" w:space="0" w:color="auto"/>
        <w:right w:val="none" w:sz="0" w:space="0" w:color="auto"/>
      </w:divBdr>
    </w:div>
    <w:div w:id="2028675409">
      <w:bodyDiv w:val="1"/>
      <w:marLeft w:val="0"/>
      <w:marRight w:val="0"/>
      <w:marTop w:val="0"/>
      <w:marBottom w:val="0"/>
      <w:divBdr>
        <w:top w:val="none" w:sz="0" w:space="0" w:color="auto"/>
        <w:left w:val="none" w:sz="0" w:space="0" w:color="auto"/>
        <w:bottom w:val="none" w:sz="0" w:space="0" w:color="auto"/>
        <w:right w:val="none" w:sz="0" w:space="0" w:color="auto"/>
      </w:divBdr>
    </w:div>
    <w:div w:id="2028752306">
      <w:bodyDiv w:val="1"/>
      <w:marLeft w:val="0"/>
      <w:marRight w:val="0"/>
      <w:marTop w:val="0"/>
      <w:marBottom w:val="0"/>
      <w:divBdr>
        <w:top w:val="none" w:sz="0" w:space="0" w:color="auto"/>
        <w:left w:val="none" w:sz="0" w:space="0" w:color="auto"/>
        <w:bottom w:val="none" w:sz="0" w:space="0" w:color="auto"/>
        <w:right w:val="none" w:sz="0" w:space="0" w:color="auto"/>
      </w:divBdr>
    </w:div>
    <w:div w:id="2028755612">
      <w:bodyDiv w:val="1"/>
      <w:marLeft w:val="0"/>
      <w:marRight w:val="0"/>
      <w:marTop w:val="0"/>
      <w:marBottom w:val="0"/>
      <w:divBdr>
        <w:top w:val="none" w:sz="0" w:space="0" w:color="auto"/>
        <w:left w:val="none" w:sz="0" w:space="0" w:color="auto"/>
        <w:bottom w:val="none" w:sz="0" w:space="0" w:color="auto"/>
        <w:right w:val="none" w:sz="0" w:space="0" w:color="auto"/>
      </w:divBdr>
    </w:div>
    <w:div w:id="2028943674">
      <w:bodyDiv w:val="1"/>
      <w:marLeft w:val="0"/>
      <w:marRight w:val="0"/>
      <w:marTop w:val="0"/>
      <w:marBottom w:val="0"/>
      <w:divBdr>
        <w:top w:val="none" w:sz="0" w:space="0" w:color="auto"/>
        <w:left w:val="none" w:sz="0" w:space="0" w:color="auto"/>
        <w:bottom w:val="none" w:sz="0" w:space="0" w:color="auto"/>
        <w:right w:val="none" w:sz="0" w:space="0" w:color="auto"/>
      </w:divBdr>
    </w:div>
    <w:div w:id="2029066692">
      <w:bodyDiv w:val="1"/>
      <w:marLeft w:val="0"/>
      <w:marRight w:val="0"/>
      <w:marTop w:val="0"/>
      <w:marBottom w:val="0"/>
      <w:divBdr>
        <w:top w:val="none" w:sz="0" w:space="0" w:color="auto"/>
        <w:left w:val="none" w:sz="0" w:space="0" w:color="auto"/>
        <w:bottom w:val="none" w:sz="0" w:space="0" w:color="auto"/>
        <w:right w:val="none" w:sz="0" w:space="0" w:color="auto"/>
      </w:divBdr>
    </w:div>
    <w:div w:id="2029135759">
      <w:bodyDiv w:val="1"/>
      <w:marLeft w:val="0"/>
      <w:marRight w:val="0"/>
      <w:marTop w:val="0"/>
      <w:marBottom w:val="0"/>
      <w:divBdr>
        <w:top w:val="none" w:sz="0" w:space="0" w:color="auto"/>
        <w:left w:val="none" w:sz="0" w:space="0" w:color="auto"/>
        <w:bottom w:val="none" w:sz="0" w:space="0" w:color="auto"/>
        <w:right w:val="none" w:sz="0" w:space="0" w:color="auto"/>
      </w:divBdr>
    </w:div>
    <w:div w:id="2029259261">
      <w:bodyDiv w:val="1"/>
      <w:marLeft w:val="0"/>
      <w:marRight w:val="0"/>
      <w:marTop w:val="0"/>
      <w:marBottom w:val="0"/>
      <w:divBdr>
        <w:top w:val="none" w:sz="0" w:space="0" w:color="auto"/>
        <w:left w:val="none" w:sz="0" w:space="0" w:color="auto"/>
        <w:bottom w:val="none" w:sz="0" w:space="0" w:color="auto"/>
        <w:right w:val="none" w:sz="0" w:space="0" w:color="auto"/>
      </w:divBdr>
    </w:div>
    <w:div w:id="2029259912">
      <w:bodyDiv w:val="1"/>
      <w:marLeft w:val="0"/>
      <w:marRight w:val="0"/>
      <w:marTop w:val="0"/>
      <w:marBottom w:val="0"/>
      <w:divBdr>
        <w:top w:val="none" w:sz="0" w:space="0" w:color="auto"/>
        <w:left w:val="none" w:sz="0" w:space="0" w:color="auto"/>
        <w:bottom w:val="none" w:sz="0" w:space="0" w:color="auto"/>
        <w:right w:val="none" w:sz="0" w:space="0" w:color="auto"/>
      </w:divBdr>
    </w:div>
    <w:div w:id="2029284824">
      <w:bodyDiv w:val="1"/>
      <w:marLeft w:val="0"/>
      <w:marRight w:val="0"/>
      <w:marTop w:val="0"/>
      <w:marBottom w:val="0"/>
      <w:divBdr>
        <w:top w:val="none" w:sz="0" w:space="0" w:color="auto"/>
        <w:left w:val="none" w:sz="0" w:space="0" w:color="auto"/>
        <w:bottom w:val="none" w:sz="0" w:space="0" w:color="auto"/>
        <w:right w:val="none" w:sz="0" w:space="0" w:color="auto"/>
      </w:divBdr>
    </w:div>
    <w:div w:id="2029331237">
      <w:bodyDiv w:val="1"/>
      <w:marLeft w:val="0"/>
      <w:marRight w:val="0"/>
      <w:marTop w:val="0"/>
      <w:marBottom w:val="0"/>
      <w:divBdr>
        <w:top w:val="none" w:sz="0" w:space="0" w:color="auto"/>
        <w:left w:val="none" w:sz="0" w:space="0" w:color="auto"/>
        <w:bottom w:val="none" w:sz="0" w:space="0" w:color="auto"/>
        <w:right w:val="none" w:sz="0" w:space="0" w:color="auto"/>
      </w:divBdr>
    </w:div>
    <w:div w:id="2029334124">
      <w:bodyDiv w:val="1"/>
      <w:marLeft w:val="0"/>
      <w:marRight w:val="0"/>
      <w:marTop w:val="0"/>
      <w:marBottom w:val="0"/>
      <w:divBdr>
        <w:top w:val="none" w:sz="0" w:space="0" w:color="auto"/>
        <w:left w:val="none" w:sz="0" w:space="0" w:color="auto"/>
        <w:bottom w:val="none" w:sz="0" w:space="0" w:color="auto"/>
        <w:right w:val="none" w:sz="0" w:space="0" w:color="auto"/>
      </w:divBdr>
    </w:div>
    <w:div w:id="2029482604">
      <w:bodyDiv w:val="1"/>
      <w:marLeft w:val="0"/>
      <w:marRight w:val="0"/>
      <w:marTop w:val="0"/>
      <w:marBottom w:val="0"/>
      <w:divBdr>
        <w:top w:val="none" w:sz="0" w:space="0" w:color="auto"/>
        <w:left w:val="none" w:sz="0" w:space="0" w:color="auto"/>
        <w:bottom w:val="none" w:sz="0" w:space="0" w:color="auto"/>
        <w:right w:val="none" w:sz="0" w:space="0" w:color="auto"/>
      </w:divBdr>
    </w:div>
    <w:div w:id="2029594799">
      <w:bodyDiv w:val="1"/>
      <w:marLeft w:val="0"/>
      <w:marRight w:val="0"/>
      <w:marTop w:val="0"/>
      <w:marBottom w:val="0"/>
      <w:divBdr>
        <w:top w:val="none" w:sz="0" w:space="0" w:color="auto"/>
        <w:left w:val="none" w:sz="0" w:space="0" w:color="auto"/>
        <w:bottom w:val="none" w:sz="0" w:space="0" w:color="auto"/>
        <w:right w:val="none" w:sz="0" w:space="0" w:color="auto"/>
      </w:divBdr>
    </w:div>
    <w:div w:id="2029794442">
      <w:bodyDiv w:val="1"/>
      <w:marLeft w:val="0"/>
      <w:marRight w:val="0"/>
      <w:marTop w:val="0"/>
      <w:marBottom w:val="0"/>
      <w:divBdr>
        <w:top w:val="none" w:sz="0" w:space="0" w:color="auto"/>
        <w:left w:val="none" w:sz="0" w:space="0" w:color="auto"/>
        <w:bottom w:val="none" w:sz="0" w:space="0" w:color="auto"/>
        <w:right w:val="none" w:sz="0" w:space="0" w:color="auto"/>
      </w:divBdr>
    </w:div>
    <w:div w:id="2029795328">
      <w:bodyDiv w:val="1"/>
      <w:marLeft w:val="0"/>
      <w:marRight w:val="0"/>
      <w:marTop w:val="0"/>
      <w:marBottom w:val="0"/>
      <w:divBdr>
        <w:top w:val="none" w:sz="0" w:space="0" w:color="auto"/>
        <w:left w:val="none" w:sz="0" w:space="0" w:color="auto"/>
        <w:bottom w:val="none" w:sz="0" w:space="0" w:color="auto"/>
        <w:right w:val="none" w:sz="0" w:space="0" w:color="auto"/>
      </w:divBdr>
    </w:div>
    <w:div w:id="2029796459">
      <w:bodyDiv w:val="1"/>
      <w:marLeft w:val="0"/>
      <w:marRight w:val="0"/>
      <w:marTop w:val="0"/>
      <w:marBottom w:val="0"/>
      <w:divBdr>
        <w:top w:val="none" w:sz="0" w:space="0" w:color="auto"/>
        <w:left w:val="none" w:sz="0" w:space="0" w:color="auto"/>
        <w:bottom w:val="none" w:sz="0" w:space="0" w:color="auto"/>
        <w:right w:val="none" w:sz="0" w:space="0" w:color="auto"/>
      </w:divBdr>
    </w:div>
    <w:div w:id="2029864550">
      <w:bodyDiv w:val="1"/>
      <w:marLeft w:val="0"/>
      <w:marRight w:val="0"/>
      <w:marTop w:val="0"/>
      <w:marBottom w:val="0"/>
      <w:divBdr>
        <w:top w:val="none" w:sz="0" w:space="0" w:color="auto"/>
        <w:left w:val="none" w:sz="0" w:space="0" w:color="auto"/>
        <w:bottom w:val="none" w:sz="0" w:space="0" w:color="auto"/>
        <w:right w:val="none" w:sz="0" w:space="0" w:color="auto"/>
      </w:divBdr>
    </w:div>
    <w:div w:id="2029939185">
      <w:bodyDiv w:val="1"/>
      <w:marLeft w:val="0"/>
      <w:marRight w:val="0"/>
      <w:marTop w:val="0"/>
      <w:marBottom w:val="0"/>
      <w:divBdr>
        <w:top w:val="none" w:sz="0" w:space="0" w:color="auto"/>
        <w:left w:val="none" w:sz="0" w:space="0" w:color="auto"/>
        <w:bottom w:val="none" w:sz="0" w:space="0" w:color="auto"/>
        <w:right w:val="none" w:sz="0" w:space="0" w:color="auto"/>
      </w:divBdr>
    </w:div>
    <w:div w:id="2030059777">
      <w:bodyDiv w:val="1"/>
      <w:marLeft w:val="0"/>
      <w:marRight w:val="0"/>
      <w:marTop w:val="0"/>
      <w:marBottom w:val="0"/>
      <w:divBdr>
        <w:top w:val="none" w:sz="0" w:space="0" w:color="auto"/>
        <w:left w:val="none" w:sz="0" w:space="0" w:color="auto"/>
        <w:bottom w:val="none" w:sz="0" w:space="0" w:color="auto"/>
        <w:right w:val="none" w:sz="0" w:space="0" w:color="auto"/>
      </w:divBdr>
    </w:div>
    <w:div w:id="2030060849">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132697">
      <w:bodyDiv w:val="1"/>
      <w:marLeft w:val="0"/>
      <w:marRight w:val="0"/>
      <w:marTop w:val="0"/>
      <w:marBottom w:val="0"/>
      <w:divBdr>
        <w:top w:val="none" w:sz="0" w:space="0" w:color="auto"/>
        <w:left w:val="none" w:sz="0" w:space="0" w:color="auto"/>
        <w:bottom w:val="none" w:sz="0" w:space="0" w:color="auto"/>
        <w:right w:val="none" w:sz="0" w:space="0" w:color="auto"/>
      </w:divBdr>
    </w:div>
    <w:div w:id="2030141131">
      <w:bodyDiv w:val="1"/>
      <w:marLeft w:val="0"/>
      <w:marRight w:val="0"/>
      <w:marTop w:val="0"/>
      <w:marBottom w:val="0"/>
      <w:divBdr>
        <w:top w:val="none" w:sz="0" w:space="0" w:color="auto"/>
        <w:left w:val="none" w:sz="0" w:space="0" w:color="auto"/>
        <w:bottom w:val="none" w:sz="0" w:space="0" w:color="auto"/>
        <w:right w:val="none" w:sz="0" w:space="0" w:color="auto"/>
      </w:divBdr>
    </w:div>
    <w:div w:id="2030178352">
      <w:bodyDiv w:val="1"/>
      <w:marLeft w:val="0"/>
      <w:marRight w:val="0"/>
      <w:marTop w:val="0"/>
      <w:marBottom w:val="0"/>
      <w:divBdr>
        <w:top w:val="none" w:sz="0" w:space="0" w:color="auto"/>
        <w:left w:val="none" w:sz="0" w:space="0" w:color="auto"/>
        <w:bottom w:val="none" w:sz="0" w:space="0" w:color="auto"/>
        <w:right w:val="none" w:sz="0" w:space="0" w:color="auto"/>
      </w:divBdr>
    </w:div>
    <w:div w:id="2030182835">
      <w:bodyDiv w:val="1"/>
      <w:marLeft w:val="0"/>
      <w:marRight w:val="0"/>
      <w:marTop w:val="0"/>
      <w:marBottom w:val="0"/>
      <w:divBdr>
        <w:top w:val="none" w:sz="0" w:space="0" w:color="auto"/>
        <w:left w:val="none" w:sz="0" w:space="0" w:color="auto"/>
        <w:bottom w:val="none" w:sz="0" w:space="0" w:color="auto"/>
        <w:right w:val="none" w:sz="0" w:space="0" w:color="auto"/>
      </w:divBdr>
    </w:div>
    <w:div w:id="2030332187">
      <w:bodyDiv w:val="1"/>
      <w:marLeft w:val="0"/>
      <w:marRight w:val="0"/>
      <w:marTop w:val="0"/>
      <w:marBottom w:val="0"/>
      <w:divBdr>
        <w:top w:val="none" w:sz="0" w:space="0" w:color="auto"/>
        <w:left w:val="none" w:sz="0" w:space="0" w:color="auto"/>
        <w:bottom w:val="none" w:sz="0" w:space="0" w:color="auto"/>
        <w:right w:val="none" w:sz="0" w:space="0" w:color="auto"/>
      </w:divBdr>
    </w:div>
    <w:div w:id="2030449924">
      <w:bodyDiv w:val="1"/>
      <w:marLeft w:val="0"/>
      <w:marRight w:val="0"/>
      <w:marTop w:val="0"/>
      <w:marBottom w:val="0"/>
      <w:divBdr>
        <w:top w:val="none" w:sz="0" w:space="0" w:color="auto"/>
        <w:left w:val="none" w:sz="0" w:space="0" w:color="auto"/>
        <w:bottom w:val="none" w:sz="0" w:space="0" w:color="auto"/>
        <w:right w:val="none" w:sz="0" w:space="0" w:color="auto"/>
      </w:divBdr>
    </w:div>
    <w:div w:id="2030519456">
      <w:bodyDiv w:val="1"/>
      <w:marLeft w:val="0"/>
      <w:marRight w:val="0"/>
      <w:marTop w:val="0"/>
      <w:marBottom w:val="0"/>
      <w:divBdr>
        <w:top w:val="none" w:sz="0" w:space="0" w:color="auto"/>
        <w:left w:val="none" w:sz="0" w:space="0" w:color="auto"/>
        <w:bottom w:val="none" w:sz="0" w:space="0" w:color="auto"/>
        <w:right w:val="none" w:sz="0" w:space="0" w:color="auto"/>
      </w:divBdr>
    </w:div>
    <w:div w:id="2030599284">
      <w:bodyDiv w:val="1"/>
      <w:marLeft w:val="0"/>
      <w:marRight w:val="0"/>
      <w:marTop w:val="0"/>
      <w:marBottom w:val="0"/>
      <w:divBdr>
        <w:top w:val="none" w:sz="0" w:space="0" w:color="auto"/>
        <w:left w:val="none" w:sz="0" w:space="0" w:color="auto"/>
        <w:bottom w:val="none" w:sz="0" w:space="0" w:color="auto"/>
        <w:right w:val="none" w:sz="0" w:space="0" w:color="auto"/>
      </w:divBdr>
    </w:div>
    <w:div w:id="2030796710">
      <w:bodyDiv w:val="1"/>
      <w:marLeft w:val="0"/>
      <w:marRight w:val="0"/>
      <w:marTop w:val="0"/>
      <w:marBottom w:val="0"/>
      <w:divBdr>
        <w:top w:val="none" w:sz="0" w:space="0" w:color="auto"/>
        <w:left w:val="none" w:sz="0" w:space="0" w:color="auto"/>
        <w:bottom w:val="none" w:sz="0" w:space="0" w:color="auto"/>
        <w:right w:val="none" w:sz="0" w:space="0" w:color="auto"/>
      </w:divBdr>
    </w:div>
    <w:div w:id="2030905675">
      <w:bodyDiv w:val="1"/>
      <w:marLeft w:val="0"/>
      <w:marRight w:val="0"/>
      <w:marTop w:val="0"/>
      <w:marBottom w:val="0"/>
      <w:divBdr>
        <w:top w:val="none" w:sz="0" w:space="0" w:color="auto"/>
        <w:left w:val="none" w:sz="0" w:space="0" w:color="auto"/>
        <w:bottom w:val="none" w:sz="0" w:space="0" w:color="auto"/>
        <w:right w:val="none" w:sz="0" w:space="0" w:color="auto"/>
      </w:divBdr>
    </w:div>
    <w:div w:id="2030905746">
      <w:bodyDiv w:val="1"/>
      <w:marLeft w:val="0"/>
      <w:marRight w:val="0"/>
      <w:marTop w:val="0"/>
      <w:marBottom w:val="0"/>
      <w:divBdr>
        <w:top w:val="none" w:sz="0" w:space="0" w:color="auto"/>
        <w:left w:val="none" w:sz="0" w:space="0" w:color="auto"/>
        <w:bottom w:val="none" w:sz="0" w:space="0" w:color="auto"/>
        <w:right w:val="none" w:sz="0" w:space="0" w:color="auto"/>
      </w:divBdr>
    </w:div>
    <w:div w:id="2030910301">
      <w:bodyDiv w:val="1"/>
      <w:marLeft w:val="0"/>
      <w:marRight w:val="0"/>
      <w:marTop w:val="0"/>
      <w:marBottom w:val="0"/>
      <w:divBdr>
        <w:top w:val="none" w:sz="0" w:space="0" w:color="auto"/>
        <w:left w:val="none" w:sz="0" w:space="0" w:color="auto"/>
        <w:bottom w:val="none" w:sz="0" w:space="0" w:color="auto"/>
        <w:right w:val="none" w:sz="0" w:space="0" w:color="auto"/>
      </w:divBdr>
    </w:div>
    <w:div w:id="2031104618">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181013">
      <w:bodyDiv w:val="1"/>
      <w:marLeft w:val="0"/>
      <w:marRight w:val="0"/>
      <w:marTop w:val="0"/>
      <w:marBottom w:val="0"/>
      <w:divBdr>
        <w:top w:val="none" w:sz="0" w:space="0" w:color="auto"/>
        <w:left w:val="none" w:sz="0" w:space="0" w:color="auto"/>
        <w:bottom w:val="none" w:sz="0" w:space="0" w:color="auto"/>
        <w:right w:val="none" w:sz="0" w:space="0" w:color="auto"/>
      </w:divBdr>
    </w:div>
    <w:div w:id="2031448263">
      <w:bodyDiv w:val="1"/>
      <w:marLeft w:val="0"/>
      <w:marRight w:val="0"/>
      <w:marTop w:val="0"/>
      <w:marBottom w:val="0"/>
      <w:divBdr>
        <w:top w:val="none" w:sz="0" w:space="0" w:color="auto"/>
        <w:left w:val="none" w:sz="0" w:space="0" w:color="auto"/>
        <w:bottom w:val="none" w:sz="0" w:space="0" w:color="auto"/>
        <w:right w:val="none" w:sz="0" w:space="0" w:color="auto"/>
      </w:divBdr>
    </w:div>
    <w:div w:id="2031491217">
      <w:bodyDiv w:val="1"/>
      <w:marLeft w:val="0"/>
      <w:marRight w:val="0"/>
      <w:marTop w:val="0"/>
      <w:marBottom w:val="0"/>
      <w:divBdr>
        <w:top w:val="none" w:sz="0" w:space="0" w:color="auto"/>
        <w:left w:val="none" w:sz="0" w:space="0" w:color="auto"/>
        <w:bottom w:val="none" w:sz="0" w:space="0" w:color="auto"/>
        <w:right w:val="none" w:sz="0" w:space="0" w:color="auto"/>
      </w:divBdr>
    </w:div>
    <w:div w:id="2031564590">
      <w:bodyDiv w:val="1"/>
      <w:marLeft w:val="0"/>
      <w:marRight w:val="0"/>
      <w:marTop w:val="0"/>
      <w:marBottom w:val="0"/>
      <w:divBdr>
        <w:top w:val="none" w:sz="0" w:space="0" w:color="auto"/>
        <w:left w:val="none" w:sz="0" w:space="0" w:color="auto"/>
        <w:bottom w:val="none" w:sz="0" w:space="0" w:color="auto"/>
        <w:right w:val="none" w:sz="0" w:space="0" w:color="auto"/>
      </w:divBdr>
    </w:div>
    <w:div w:id="2031564661">
      <w:bodyDiv w:val="1"/>
      <w:marLeft w:val="0"/>
      <w:marRight w:val="0"/>
      <w:marTop w:val="0"/>
      <w:marBottom w:val="0"/>
      <w:divBdr>
        <w:top w:val="none" w:sz="0" w:space="0" w:color="auto"/>
        <w:left w:val="none" w:sz="0" w:space="0" w:color="auto"/>
        <w:bottom w:val="none" w:sz="0" w:space="0" w:color="auto"/>
        <w:right w:val="none" w:sz="0" w:space="0" w:color="auto"/>
      </w:divBdr>
    </w:div>
    <w:div w:id="2031761712">
      <w:bodyDiv w:val="1"/>
      <w:marLeft w:val="0"/>
      <w:marRight w:val="0"/>
      <w:marTop w:val="0"/>
      <w:marBottom w:val="0"/>
      <w:divBdr>
        <w:top w:val="none" w:sz="0" w:space="0" w:color="auto"/>
        <w:left w:val="none" w:sz="0" w:space="0" w:color="auto"/>
        <w:bottom w:val="none" w:sz="0" w:space="0" w:color="auto"/>
        <w:right w:val="none" w:sz="0" w:space="0" w:color="auto"/>
      </w:divBdr>
    </w:div>
    <w:div w:id="2031830406">
      <w:bodyDiv w:val="1"/>
      <w:marLeft w:val="0"/>
      <w:marRight w:val="0"/>
      <w:marTop w:val="0"/>
      <w:marBottom w:val="0"/>
      <w:divBdr>
        <w:top w:val="none" w:sz="0" w:space="0" w:color="auto"/>
        <w:left w:val="none" w:sz="0" w:space="0" w:color="auto"/>
        <w:bottom w:val="none" w:sz="0" w:space="0" w:color="auto"/>
        <w:right w:val="none" w:sz="0" w:space="0" w:color="auto"/>
      </w:divBdr>
    </w:div>
    <w:div w:id="2031831279">
      <w:bodyDiv w:val="1"/>
      <w:marLeft w:val="0"/>
      <w:marRight w:val="0"/>
      <w:marTop w:val="0"/>
      <w:marBottom w:val="0"/>
      <w:divBdr>
        <w:top w:val="none" w:sz="0" w:space="0" w:color="auto"/>
        <w:left w:val="none" w:sz="0" w:space="0" w:color="auto"/>
        <w:bottom w:val="none" w:sz="0" w:space="0" w:color="auto"/>
        <w:right w:val="none" w:sz="0" w:space="0" w:color="auto"/>
      </w:divBdr>
    </w:div>
    <w:div w:id="2031949206">
      <w:bodyDiv w:val="1"/>
      <w:marLeft w:val="0"/>
      <w:marRight w:val="0"/>
      <w:marTop w:val="0"/>
      <w:marBottom w:val="0"/>
      <w:divBdr>
        <w:top w:val="none" w:sz="0" w:space="0" w:color="auto"/>
        <w:left w:val="none" w:sz="0" w:space="0" w:color="auto"/>
        <w:bottom w:val="none" w:sz="0" w:space="0" w:color="auto"/>
        <w:right w:val="none" w:sz="0" w:space="0" w:color="auto"/>
      </w:divBdr>
    </w:div>
    <w:div w:id="2031954410">
      <w:bodyDiv w:val="1"/>
      <w:marLeft w:val="0"/>
      <w:marRight w:val="0"/>
      <w:marTop w:val="0"/>
      <w:marBottom w:val="0"/>
      <w:divBdr>
        <w:top w:val="none" w:sz="0" w:space="0" w:color="auto"/>
        <w:left w:val="none" w:sz="0" w:space="0" w:color="auto"/>
        <w:bottom w:val="none" w:sz="0" w:space="0" w:color="auto"/>
        <w:right w:val="none" w:sz="0" w:space="0" w:color="auto"/>
      </w:divBdr>
    </w:div>
    <w:div w:id="2032026412">
      <w:bodyDiv w:val="1"/>
      <w:marLeft w:val="0"/>
      <w:marRight w:val="0"/>
      <w:marTop w:val="0"/>
      <w:marBottom w:val="0"/>
      <w:divBdr>
        <w:top w:val="none" w:sz="0" w:space="0" w:color="auto"/>
        <w:left w:val="none" w:sz="0" w:space="0" w:color="auto"/>
        <w:bottom w:val="none" w:sz="0" w:space="0" w:color="auto"/>
        <w:right w:val="none" w:sz="0" w:space="0" w:color="auto"/>
      </w:divBdr>
    </w:div>
    <w:div w:id="2032028303">
      <w:bodyDiv w:val="1"/>
      <w:marLeft w:val="0"/>
      <w:marRight w:val="0"/>
      <w:marTop w:val="0"/>
      <w:marBottom w:val="0"/>
      <w:divBdr>
        <w:top w:val="none" w:sz="0" w:space="0" w:color="auto"/>
        <w:left w:val="none" w:sz="0" w:space="0" w:color="auto"/>
        <w:bottom w:val="none" w:sz="0" w:space="0" w:color="auto"/>
        <w:right w:val="none" w:sz="0" w:space="0" w:color="auto"/>
      </w:divBdr>
    </w:div>
    <w:div w:id="2032140960">
      <w:bodyDiv w:val="1"/>
      <w:marLeft w:val="0"/>
      <w:marRight w:val="0"/>
      <w:marTop w:val="0"/>
      <w:marBottom w:val="0"/>
      <w:divBdr>
        <w:top w:val="none" w:sz="0" w:space="0" w:color="auto"/>
        <w:left w:val="none" w:sz="0" w:space="0" w:color="auto"/>
        <w:bottom w:val="none" w:sz="0" w:space="0" w:color="auto"/>
        <w:right w:val="none" w:sz="0" w:space="0" w:color="auto"/>
      </w:divBdr>
    </w:div>
    <w:div w:id="2032149609">
      <w:bodyDiv w:val="1"/>
      <w:marLeft w:val="0"/>
      <w:marRight w:val="0"/>
      <w:marTop w:val="0"/>
      <w:marBottom w:val="0"/>
      <w:divBdr>
        <w:top w:val="none" w:sz="0" w:space="0" w:color="auto"/>
        <w:left w:val="none" w:sz="0" w:space="0" w:color="auto"/>
        <w:bottom w:val="none" w:sz="0" w:space="0" w:color="auto"/>
        <w:right w:val="none" w:sz="0" w:space="0" w:color="auto"/>
      </w:divBdr>
    </w:div>
    <w:div w:id="2032565489">
      <w:bodyDiv w:val="1"/>
      <w:marLeft w:val="0"/>
      <w:marRight w:val="0"/>
      <w:marTop w:val="0"/>
      <w:marBottom w:val="0"/>
      <w:divBdr>
        <w:top w:val="none" w:sz="0" w:space="0" w:color="auto"/>
        <w:left w:val="none" w:sz="0" w:space="0" w:color="auto"/>
        <w:bottom w:val="none" w:sz="0" w:space="0" w:color="auto"/>
        <w:right w:val="none" w:sz="0" w:space="0" w:color="auto"/>
      </w:divBdr>
    </w:div>
    <w:div w:id="2033070629">
      <w:bodyDiv w:val="1"/>
      <w:marLeft w:val="0"/>
      <w:marRight w:val="0"/>
      <w:marTop w:val="0"/>
      <w:marBottom w:val="0"/>
      <w:divBdr>
        <w:top w:val="none" w:sz="0" w:space="0" w:color="auto"/>
        <w:left w:val="none" w:sz="0" w:space="0" w:color="auto"/>
        <w:bottom w:val="none" w:sz="0" w:space="0" w:color="auto"/>
        <w:right w:val="none" w:sz="0" w:space="0" w:color="auto"/>
      </w:divBdr>
    </w:div>
    <w:div w:id="2033215185">
      <w:bodyDiv w:val="1"/>
      <w:marLeft w:val="0"/>
      <w:marRight w:val="0"/>
      <w:marTop w:val="0"/>
      <w:marBottom w:val="0"/>
      <w:divBdr>
        <w:top w:val="none" w:sz="0" w:space="0" w:color="auto"/>
        <w:left w:val="none" w:sz="0" w:space="0" w:color="auto"/>
        <w:bottom w:val="none" w:sz="0" w:space="0" w:color="auto"/>
        <w:right w:val="none" w:sz="0" w:space="0" w:color="auto"/>
      </w:divBdr>
    </w:div>
    <w:div w:id="2033217968">
      <w:bodyDiv w:val="1"/>
      <w:marLeft w:val="0"/>
      <w:marRight w:val="0"/>
      <w:marTop w:val="0"/>
      <w:marBottom w:val="0"/>
      <w:divBdr>
        <w:top w:val="none" w:sz="0" w:space="0" w:color="auto"/>
        <w:left w:val="none" w:sz="0" w:space="0" w:color="auto"/>
        <w:bottom w:val="none" w:sz="0" w:space="0" w:color="auto"/>
        <w:right w:val="none" w:sz="0" w:space="0" w:color="auto"/>
      </w:divBdr>
    </w:div>
    <w:div w:id="2033339345">
      <w:bodyDiv w:val="1"/>
      <w:marLeft w:val="0"/>
      <w:marRight w:val="0"/>
      <w:marTop w:val="0"/>
      <w:marBottom w:val="0"/>
      <w:divBdr>
        <w:top w:val="none" w:sz="0" w:space="0" w:color="auto"/>
        <w:left w:val="none" w:sz="0" w:space="0" w:color="auto"/>
        <w:bottom w:val="none" w:sz="0" w:space="0" w:color="auto"/>
        <w:right w:val="none" w:sz="0" w:space="0" w:color="auto"/>
      </w:divBdr>
    </w:div>
    <w:div w:id="2033416279">
      <w:bodyDiv w:val="1"/>
      <w:marLeft w:val="0"/>
      <w:marRight w:val="0"/>
      <w:marTop w:val="0"/>
      <w:marBottom w:val="0"/>
      <w:divBdr>
        <w:top w:val="none" w:sz="0" w:space="0" w:color="auto"/>
        <w:left w:val="none" w:sz="0" w:space="0" w:color="auto"/>
        <w:bottom w:val="none" w:sz="0" w:space="0" w:color="auto"/>
        <w:right w:val="none" w:sz="0" w:space="0" w:color="auto"/>
      </w:divBdr>
    </w:div>
    <w:div w:id="2033456932">
      <w:bodyDiv w:val="1"/>
      <w:marLeft w:val="0"/>
      <w:marRight w:val="0"/>
      <w:marTop w:val="0"/>
      <w:marBottom w:val="0"/>
      <w:divBdr>
        <w:top w:val="none" w:sz="0" w:space="0" w:color="auto"/>
        <w:left w:val="none" w:sz="0" w:space="0" w:color="auto"/>
        <w:bottom w:val="none" w:sz="0" w:space="0" w:color="auto"/>
        <w:right w:val="none" w:sz="0" w:space="0" w:color="auto"/>
      </w:divBdr>
    </w:div>
    <w:div w:id="2033530689">
      <w:bodyDiv w:val="1"/>
      <w:marLeft w:val="0"/>
      <w:marRight w:val="0"/>
      <w:marTop w:val="0"/>
      <w:marBottom w:val="0"/>
      <w:divBdr>
        <w:top w:val="none" w:sz="0" w:space="0" w:color="auto"/>
        <w:left w:val="none" w:sz="0" w:space="0" w:color="auto"/>
        <w:bottom w:val="none" w:sz="0" w:space="0" w:color="auto"/>
        <w:right w:val="none" w:sz="0" w:space="0" w:color="auto"/>
      </w:divBdr>
    </w:div>
    <w:div w:id="2033603971">
      <w:bodyDiv w:val="1"/>
      <w:marLeft w:val="0"/>
      <w:marRight w:val="0"/>
      <w:marTop w:val="0"/>
      <w:marBottom w:val="0"/>
      <w:divBdr>
        <w:top w:val="none" w:sz="0" w:space="0" w:color="auto"/>
        <w:left w:val="none" w:sz="0" w:space="0" w:color="auto"/>
        <w:bottom w:val="none" w:sz="0" w:space="0" w:color="auto"/>
        <w:right w:val="none" w:sz="0" w:space="0" w:color="auto"/>
      </w:divBdr>
    </w:div>
    <w:div w:id="2033610810">
      <w:bodyDiv w:val="1"/>
      <w:marLeft w:val="0"/>
      <w:marRight w:val="0"/>
      <w:marTop w:val="0"/>
      <w:marBottom w:val="0"/>
      <w:divBdr>
        <w:top w:val="none" w:sz="0" w:space="0" w:color="auto"/>
        <w:left w:val="none" w:sz="0" w:space="0" w:color="auto"/>
        <w:bottom w:val="none" w:sz="0" w:space="0" w:color="auto"/>
        <w:right w:val="none" w:sz="0" w:space="0" w:color="auto"/>
      </w:divBdr>
    </w:div>
    <w:div w:id="2033875484">
      <w:bodyDiv w:val="1"/>
      <w:marLeft w:val="0"/>
      <w:marRight w:val="0"/>
      <w:marTop w:val="0"/>
      <w:marBottom w:val="0"/>
      <w:divBdr>
        <w:top w:val="none" w:sz="0" w:space="0" w:color="auto"/>
        <w:left w:val="none" w:sz="0" w:space="0" w:color="auto"/>
        <w:bottom w:val="none" w:sz="0" w:space="0" w:color="auto"/>
        <w:right w:val="none" w:sz="0" w:space="0" w:color="auto"/>
      </w:divBdr>
    </w:div>
    <w:div w:id="2034063935">
      <w:bodyDiv w:val="1"/>
      <w:marLeft w:val="0"/>
      <w:marRight w:val="0"/>
      <w:marTop w:val="0"/>
      <w:marBottom w:val="0"/>
      <w:divBdr>
        <w:top w:val="none" w:sz="0" w:space="0" w:color="auto"/>
        <w:left w:val="none" w:sz="0" w:space="0" w:color="auto"/>
        <w:bottom w:val="none" w:sz="0" w:space="0" w:color="auto"/>
        <w:right w:val="none" w:sz="0" w:space="0" w:color="auto"/>
      </w:divBdr>
    </w:div>
    <w:div w:id="2034107124">
      <w:bodyDiv w:val="1"/>
      <w:marLeft w:val="0"/>
      <w:marRight w:val="0"/>
      <w:marTop w:val="0"/>
      <w:marBottom w:val="0"/>
      <w:divBdr>
        <w:top w:val="none" w:sz="0" w:space="0" w:color="auto"/>
        <w:left w:val="none" w:sz="0" w:space="0" w:color="auto"/>
        <w:bottom w:val="none" w:sz="0" w:space="0" w:color="auto"/>
        <w:right w:val="none" w:sz="0" w:space="0" w:color="auto"/>
      </w:divBdr>
    </w:div>
    <w:div w:id="2034266142">
      <w:bodyDiv w:val="1"/>
      <w:marLeft w:val="0"/>
      <w:marRight w:val="0"/>
      <w:marTop w:val="0"/>
      <w:marBottom w:val="0"/>
      <w:divBdr>
        <w:top w:val="none" w:sz="0" w:space="0" w:color="auto"/>
        <w:left w:val="none" w:sz="0" w:space="0" w:color="auto"/>
        <w:bottom w:val="none" w:sz="0" w:space="0" w:color="auto"/>
        <w:right w:val="none" w:sz="0" w:space="0" w:color="auto"/>
      </w:divBdr>
    </w:div>
    <w:div w:id="2034334012">
      <w:bodyDiv w:val="1"/>
      <w:marLeft w:val="0"/>
      <w:marRight w:val="0"/>
      <w:marTop w:val="0"/>
      <w:marBottom w:val="0"/>
      <w:divBdr>
        <w:top w:val="none" w:sz="0" w:space="0" w:color="auto"/>
        <w:left w:val="none" w:sz="0" w:space="0" w:color="auto"/>
        <w:bottom w:val="none" w:sz="0" w:space="0" w:color="auto"/>
        <w:right w:val="none" w:sz="0" w:space="0" w:color="auto"/>
      </w:divBdr>
    </w:div>
    <w:div w:id="2034573981">
      <w:bodyDiv w:val="1"/>
      <w:marLeft w:val="0"/>
      <w:marRight w:val="0"/>
      <w:marTop w:val="0"/>
      <w:marBottom w:val="0"/>
      <w:divBdr>
        <w:top w:val="none" w:sz="0" w:space="0" w:color="auto"/>
        <w:left w:val="none" w:sz="0" w:space="0" w:color="auto"/>
        <w:bottom w:val="none" w:sz="0" w:space="0" w:color="auto"/>
        <w:right w:val="none" w:sz="0" w:space="0" w:color="auto"/>
      </w:divBdr>
    </w:div>
    <w:div w:id="2034721077">
      <w:bodyDiv w:val="1"/>
      <w:marLeft w:val="0"/>
      <w:marRight w:val="0"/>
      <w:marTop w:val="0"/>
      <w:marBottom w:val="0"/>
      <w:divBdr>
        <w:top w:val="none" w:sz="0" w:space="0" w:color="auto"/>
        <w:left w:val="none" w:sz="0" w:space="0" w:color="auto"/>
        <w:bottom w:val="none" w:sz="0" w:space="0" w:color="auto"/>
        <w:right w:val="none" w:sz="0" w:space="0" w:color="auto"/>
      </w:divBdr>
    </w:div>
    <w:div w:id="2034724608">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4919283">
      <w:bodyDiv w:val="1"/>
      <w:marLeft w:val="0"/>
      <w:marRight w:val="0"/>
      <w:marTop w:val="0"/>
      <w:marBottom w:val="0"/>
      <w:divBdr>
        <w:top w:val="none" w:sz="0" w:space="0" w:color="auto"/>
        <w:left w:val="none" w:sz="0" w:space="0" w:color="auto"/>
        <w:bottom w:val="none" w:sz="0" w:space="0" w:color="auto"/>
        <w:right w:val="none" w:sz="0" w:space="0" w:color="auto"/>
      </w:divBdr>
    </w:div>
    <w:div w:id="2034963904">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306951">
      <w:bodyDiv w:val="1"/>
      <w:marLeft w:val="0"/>
      <w:marRight w:val="0"/>
      <w:marTop w:val="0"/>
      <w:marBottom w:val="0"/>
      <w:divBdr>
        <w:top w:val="none" w:sz="0" w:space="0" w:color="auto"/>
        <w:left w:val="none" w:sz="0" w:space="0" w:color="auto"/>
        <w:bottom w:val="none" w:sz="0" w:space="0" w:color="auto"/>
        <w:right w:val="none" w:sz="0" w:space="0" w:color="auto"/>
      </w:divBdr>
    </w:div>
    <w:div w:id="2035686068">
      <w:bodyDiv w:val="1"/>
      <w:marLeft w:val="0"/>
      <w:marRight w:val="0"/>
      <w:marTop w:val="0"/>
      <w:marBottom w:val="0"/>
      <w:divBdr>
        <w:top w:val="none" w:sz="0" w:space="0" w:color="auto"/>
        <w:left w:val="none" w:sz="0" w:space="0" w:color="auto"/>
        <w:bottom w:val="none" w:sz="0" w:space="0" w:color="auto"/>
        <w:right w:val="none" w:sz="0" w:space="0" w:color="auto"/>
      </w:divBdr>
    </w:div>
    <w:div w:id="2035769307">
      <w:bodyDiv w:val="1"/>
      <w:marLeft w:val="0"/>
      <w:marRight w:val="0"/>
      <w:marTop w:val="0"/>
      <w:marBottom w:val="0"/>
      <w:divBdr>
        <w:top w:val="none" w:sz="0" w:space="0" w:color="auto"/>
        <w:left w:val="none" w:sz="0" w:space="0" w:color="auto"/>
        <w:bottom w:val="none" w:sz="0" w:space="0" w:color="auto"/>
        <w:right w:val="none" w:sz="0" w:space="0" w:color="auto"/>
      </w:divBdr>
    </w:div>
    <w:div w:id="2035885314">
      <w:bodyDiv w:val="1"/>
      <w:marLeft w:val="0"/>
      <w:marRight w:val="0"/>
      <w:marTop w:val="0"/>
      <w:marBottom w:val="0"/>
      <w:divBdr>
        <w:top w:val="none" w:sz="0" w:space="0" w:color="auto"/>
        <w:left w:val="none" w:sz="0" w:space="0" w:color="auto"/>
        <w:bottom w:val="none" w:sz="0" w:space="0" w:color="auto"/>
        <w:right w:val="none" w:sz="0" w:space="0" w:color="auto"/>
      </w:divBdr>
    </w:div>
    <w:div w:id="2035962295">
      <w:bodyDiv w:val="1"/>
      <w:marLeft w:val="0"/>
      <w:marRight w:val="0"/>
      <w:marTop w:val="0"/>
      <w:marBottom w:val="0"/>
      <w:divBdr>
        <w:top w:val="none" w:sz="0" w:space="0" w:color="auto"/>
        <w:left w:val="none" w:sz="0" w:space="0" w:color="auto"/>
        <w:bottom w:val="none" w:sz="0" w:space="0" w:color="auto"/>
        <w:right w:val="none" w:sz="0" w:space="0" w:color="auto"/>
      </w:divBdr>
    </w:div>
    <w:div w:id="2036038589">
      <w:bodyDiv w:val="1"/>
      <w:marLeft w:val="0"/>
      <w:marRight w:val="0"/>
      <w:marTop w:val="0"/>
      <w:marBottom w:val="0"/>
      <w:divBdr>
        <w:top w:val="none" w:sz="0" w:space="0" w:color="auto"/>
        <w:left w:val="none" w:sz="0" w:space="0" w:color="auto"/>
        <w:bottom w:val="none" w:sz="0" w:space="0" w:color="auto"/>
        <w:right w:val="none" w:sz="0" w:space="0" w:color="auto"/>
      </w:divBdr>
    </w:div>
    <w:div w:id="2036077000">
      <w:bodyDiv w:val="1"/>
      <w:marLeft w:val="0"/>
      <w:marRight w:val="0"/>
      <w:marTop w:val="0"/>
      <w:marBottom w:val="0"/>
      <w:divBdr>
        <w:top w:val="none" w:sz="0" w:space="0" w:color="auto"/>
        <w:left w:val="none" w:sz="0" w:space="0" w:color="auto"/>
        <w:bottom w:val="none" w:sz="0" w:space="0" w:color="auto"/>
        <w:right w:val="none" w:sz="0" w:space="0" w:color="auto"/>
      </w:divBdr>
    </w:div>
    <w:div w:id="2036228291">
      <w:bodyDiv w:val="1"/>
      <w:marLeft w:val="0"/>
      <w:marRight w:val="0"/>
      <w:marTop w:val="0"/>
      <w:marBottom w:val="0"/>
      <w:divBdr>
        <w:top w:val="none" w:sz="0" w:space="0" w:color="auto"/>
        <w:left w:val="none" w:sz="0" w:space="0" w:color="auto"/>
        <w:bottom w:val="none" w:sz="0" w:space="0" w:color="auto"/>
        <w:right w:val="none" w:sz="0" w:space="0" w:color="auto"/>
      </w:divBdr>
    </w:div>
    <w:div w:id="2036231860">
      <w:bodyDiv w:val="1"/>
      <w:marLeft w:val="0"/>
      <w:marRight w:val="0"/>
      <w:marTop w:val="0"/>
      <w:marBottom w:val="0"/>
      <w:divBdr>
        <w:top w:val="none" w:sz="0" w:space="0" w:color="auto"/>
        <w:left w:val="none" w:sz="0" w:space="0" w:color="auto"/>
        <w:bottom w:val="none" w:sz="0" w:space="0" w:color="auto"/>
        <w:right w:val="none" w:sz="0" w:space="0" w:color="auto"/>
      </w:divBdr>
    </w:div>
    <w:div w:id="2036350250">
      <w:bodyDiv w:val="1"/>
      <w:marLeft w:val="0"/>
      <w:marRight w:val="0"/>
      <w:marTop w:val="0"/>
      <w:marBottom w:val="0"/>
      <w:divBdr>
        <w:top w:val="none" w:sz="0" w:space="0" w:color="auto"/>
        <w:left w:val="none" w:sz="0" w:space="0" w:color="auto"/>
        <w:bottom w:val="none" w:sz="0" w:space="0" w:color="auto"/>
        <w:right w:val="none" w:sz="0" w:space="0" w:color="auto"/>
      </w:divBdr>
    </w:div>
    <w:div w:id="2036467940">
      <w:bodyDiv w:val="1"/>
      <w:marLeft w:val="0"/>
      <w:marRight w:val="0"/>
      <w:marTop w:val="0"/>
      <w:marBottom w:val="0"/>
      <w:divBdr>
        <w:top w:val="none" w:sz="0" w:space="0" w:color="auto"/>
        <w:left w:val="none" w:sz="0" w:space="0" w:color="auto"/>
        <w:bottom w:val="none" w:sz="0" w:space="0" w:color="auto"/>
        <w:right w:val="none" w:sz="0" w:space="0" w:color="auto"/>
      </w:divBdr>
    </w:div>
    <w:div w:id="2036615728">
      <w:bodyDiv w:val="1"/>
      <w:marLeft w:val="0"/>
      <w:marRight w:val="0"/>
      <w:marTop w:val="0"/>
      <w:marBottom w:val="0"/>
      <w:divBdr>
        <w:top w:val="none" w:sz="0" w:space="0" w:color="auto"/>
        <w:left w:val="none" w:sz="0" w:space="0" w:color="auto"/>
        <w:bottom w:val="none" w:sz="0" w:space="0" w:color="auto"/>
        <w:right w:val="none" w:sz="0" w:space="0" w:color="auto"/>
      </w:divBdr>
    </w:div>
    <w:div w:id="2036686218">
      <w:bodyDiv w:val="1"/>
      <w:marLeft w:val="0"/>
      <w:marRight w:val="0"/>
      <w:marTop w:val="0"/>
      <w:marBottom w:val="0"/>
      <w:divBdr>
        <w:top w:val="none" w:sz="0" w:space="0" w:color="auto"/>
        <w:left w:val="none" w:sz="0" w:space="0" w:color="auto"/>
        <w:bottom w:val="none" w:sz="0" w:space="0" w:color="auto"/>
        <w:right w:val="none" w:sz="0" w:space="0" w:color="auto"/>
      </w:divBdr>
    </w:div>
    <w:div w:id="2036760165">
      <w:bodyDiv w:val="1"/>
      <w:marLeft w:val="0"/>
      <w:marRight w:val="0"/>
      <w:marTop w:val="0"/>
      <w:marBottom w:val="0"/>
      <w:divBdr>
        <w:top w:val="none" w:sz="0" w:space="0" w:color="auto"/>
        <w:left w:val="none" w:sz="0" w:space="0" w:color="auto"/>
        <w:bottom w:val="none" w:sz="0" w:space="0" w:color="auto"/>
        <w:right w:val="none" w:sz="0" w:space="0" w:color="auto"/>
      </w:divBdr>
    </w:div>
    <w:div w:id="2036808206">
      <w:bodyDiv w:val="1"/>
      <w:marLeft w:val="0"/>
      <w:marRight w:val="0"/>
      <w:marTop w:val="0"/>
      <w:marBottom w:val="0"/>
      <w:divBdr>
        <w:top w:val="none" w:sz="0" w:space="0" w:color="auto"/>
        <w:left w:val="none" w:sz="0" w:space="0" w:color="auto"/>
        <w:bottom w:val="none" w:sz="0" w:space="0" w:color="auto"/>
        <w:right w:val="none" w:sz="0" w:space="0" w:color="auto"/>
      </w:divBdr>
    </w:div>
    <w:div w:id="2036879387">
      <w:bodyDiv w:val="1"/>
      <w:marLeft w:val="0"/>
      <w:marRight w:val="0"/>
      <w:marTop w:val="0"/>
      <w:marBottom w:val="0"/>
      <w:divBdr>
        <w:top w:val="none" w:sz="0" w:space="0" w:color="auto"/>
        <w:left w:val="none" w:sz="0" w:space="0" w:color="auto"/>
        <w:bottom w:val="none" w:sz="0" w:space="0" w:color="auto"/>
        <w:right w:val="none" w:sz="0" w:space="0" w:color="auto"/>
      </w:divBdr>
    </w:div>
    <w:div w:id="2036881880">
      <w:bodyDiv w:val="1"/>
      <w:marLeft w:val="0"/>
      <w:marRight w:val="0"/>
      <w:marTop w:val="0"/>
      <w:marBottom w:val="0"/>
      <w:divBdr>
        <w:top w:val="none" w:sz="0" w:space="0" w:color="auto"/>
        <w:left w:val="none" w:sz="0" w:space="0" w:color="auto"/>
        <w:bottom w:val="none" w:sz="0" w:space="0" w:color="auto"/>
        <w:right w:val="none" w:sz="0" w:space="0" w:color="auto"/>
      </w:divBdr>
    </w:div>
    <w:div w:id="2036884969">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7075924">
      <w:bodyDiv w:val="1"/>
      <w:marLeft w:val="0"/>
      <w:marRight w:val="0"/>
      <w:marTop w:val="0"/>
      <w:marBottom w:val="0"/>
      <w:divBdr>
        <w:top w:val="none" w:sz="0" w:space="0" w:color="auto"/>
        <w:left w:val="none" w:sz="0" w:space="0" w:color="auto"/>
        <w:bottom w:val="none" w:sz="0" w:space="0" w:color="auto"/>
        <w:right w:val="none" w:sz="0" w:space="0" w:color="auto"/>
      </w:divBdr>
    </w:div>
    <w:div w:id="2037190417">
      <w:bodyDiv w:val="1"/>
      <w:marLeft w:val="0"/>
      <w:marRight w:val="0"/>
      <w:marTop w:val="0"/>
      <w:marBottom w:val="0"/>
      <w:divBdr>
        <w:top w:val="none" w:sz="0" w:space="0" w:color="auto"/>
        <w:left w:val="none" w:sz="0" w:space="0" w:color="auto"/>
        <w:bottom w:val="none" w:sz="0" w:space="0" w:color="auto"/>
        <w:right w:val="none" w:sz="0" w:space="0" w:color="auto"/>
      </w:divBdr>
    </w:div>
    <w:div w:id="2037264838">
      <w:bodyDiv w:val="1"/>
      <w:marLeft w:val="0"/>
      <w:marRight w:val="0"/>
      <w:marTop w:val="0"/>
      <w:marBottom w:val="0"/>
      <w:divBdr>
        <w:top w:val="none" w:sz="0" w:space="0" w:color="auto"/>
        <w:left w:val="none" w:sz="0" w:space="0" w:color="auto"/>
        <w:bottom w:val="none" w:sz="0" w:space="0" w:color="auto"/>
        <w:right w:val="none" w:sz="0" w:space="0" w:color="auto"/>
      </w:divBdr>
    </w:div>
    <w:div w:id="2037384676">
      <w:bodyDiv w:val="1"/>
      <w:marLeft w:val="0"/>
      <w:marRight w:val="0"/>
      <w:marTop w:val="0"/>
      <w:marBottom w:val="0"/>
      <w:divBdr>
        <w:top w:val="none" w:sz="0" w:space="0" w:color="auto"/>
        <w:left w:val="none" w:sz="0" w:space="0" w:color="auto"/>
        <w:bottom w:val="none" w:sz="0" w:space="0" w:color="auto"/>
        <w:right w:val="none" w:sz="0" w:space="0" w:color="auto"/>
      </w:divBdr>
    </w:div>
    <w:div w:id="2037458391">
      <w:bodyDiv w:val="1"/>
      <w:marLeft w:val="0"/>
      <w:marRight w:val="0"/>
      <w:marTop w:val="0"/>
      <w:marBottom w:val="0"/>
      <w:divBdr>
        <w:top w:val="none" w:sz="0" w:space="0" w:color="auto"/>
        <w:left w:val="none" w:sz="0" w:space="0" w:color="auto"/>
        <w:bottom w:val="none" w:sz="0" w:space="0" w:color="auto"/>
        <w:right w:val="none" w:sz="0" w:space="0" w:color="auto"/>
      </w:divBdr>
    </w:div>
    <w:div w:id="2037539849">
      <w:bodyDiv w:val="1"/>
      <w:marLeft w:val="0"/>
      <w:marRight w:val="0"/>
      <w:marTop w:val="0"/>
      <w:marBottom w:val="0"/>
      <w:divBdr>
        <w:top w:val="none" w:sz="0" w:space="0" w:color="auto"/>
        <w:left w:val="none" w:sz="0" w:space="0" w:color="auto"/>
        <w:bottom w:val="none" w:sz="0" w:space="0" w:color="auto"/>
        <w:right w:val="none" w:sz="0" w:space="0" w:color="auto"/>
      </w:divBdr>
    </w:div>
    <w:div w:id="2037735735">
      <w:bodyDiv w:val="1"/>
      <w:marLeft w:val="0"/>
      <w:marRight w:val="0"/>
      <w:marTop w:val="0"/>
      <w:marBottom w:val="0"/>
      <w:divBdr>
        <w:top w:val="none" w:sz="0" w:space="0" w:color="auto"/>
        <w:left w:val="none" w:sz="0" w:space="0" w:color="auto"/>
        <w:bottom w:val="none" w:sz="0" w:space="0" w:color="auto"/>
        <w:right w:val="none" w:sz="0" w:space="0" w:color="auto"/>
      </w:divBdr>
    </w:div>
    <w:div w:id="2037845550">
      <w:bodyDiv w:val="1"/>
      <w:marLeft w:val="0"/>
      <w:marRight w:val="0"/>
      <w:marTop w:val="0"/>
      <w:marBottom w:val="0"/>
      <w:divBdr>
        <w:top w:val="none" w:sz="0" w:space="0" w:color="auto"/>
        <w:left w:val="none" w:sz="0" w:space="0" w:color="auto"/>
        <w:bottom w:val="none" w:sz="0" w:space="0" w:color="auto"/>
        <w:right w:val="none" w:sz="0" w:space="0" w:color="auto"/>
      </w:divBdr>
    </w:div>
    <w:div w:id="2038039711">
      <w:bodyDiv w:val="1"/>
      <w:marLeft w:val="0"/>
      <w:marRight w:val="0"/>
      <w:marTop w:val="0"/>
      <w:marBottom w:val="0"/>
      <w:divBdr>
        <w:top w:val="none" w:sz="0" w:space="0" w:color="auto"/>
        <w:left w:val="none" w:sz="0" w:space="0" w:color="auto"/>
        <w:bottom w:val="none" w:sz="0" w:space="0" w:color="auto"/>
        <w:right w:val="none" w:sz="0" w:space="0" w:color="auto"/>
      </w:divBdr>
    </w:div>
    <w:div w:id="2038042466">
      <w:bodyDiv w:val="1"/>
      <w:marLeft w:val="0"/>
      <w:marRight w:val="0"/>
      <w:marTop w:val="0"/>
      <w:marBottom w:val="0"/>
      <w:divBdr>
        <w:top w:val="none" w:sz="0" w:space="0" w:color="auto"/>
        <w:left w:val="none" w:sz="0" w:space="0" w:color="auto"/>
        <w:bottom w:val="none" w:sz="0" w:space="0" w:color="auto"/>
        <w:right w:val="none" w:sz="0" w:space="0" w:color="auto"/>
      </w:divBdr>
    </w:div>
    <w:div w:id="2038266368">
      <w:bodyDiv w:val="1"/>
      <w:marLeft w:val="0"/>
      <w:marRight w:val="0"/>
      <w:marTop w:val="0"/>
      <w:marBottom w:val="0"/>
      <w:divBdr>
        <w:top w:val="none" w:sz="0" w:space="0" w:color="auto"/>
        <w:left w:val="none" w:sz="0" w:space="0" w:color="auto"/>
        <w:bottom w:val="none" w:sz="0" w:space="0" w:color="auto"/>
        <w:right w:val="none" w:sz="0" w:space="0" w:color="auto"/>
      </w:divBdr>
    </w:div>
    <w:div w:id="2038309232">
      <w:bodyDiv w:val="1"/>
      <w:marLeft w:val="0"/>
      <w:marRight w:val="0"/>
      <w:marTop w:val="0"/>
      <w:marBottom w:val="0"/>
      <w:divBdr>
        <w:top w:val="none" w:sz="0" w:space="0" w:color="auto"/>
        <w:left w:val="none" w:sz="0" w:space="0" w:color="auto"/>
        <w:bottom w:val="none" w:sz="0" w:space="0" w:color="auto"/>
        <w:right w:val="none" w:sz="0" w:space="0" w:color="auto"/>
      </w:divBdr>
    </w:div>
    <w:div w:id="2038459282">
      <w:bodyDiv w:val="1"/>
      <w:marLeft w:val="0"/>
      <w:marRight w:val="0"/>
      <w:marTop w:val="0"/>
      <w:marBottom w:val="0"/>
      <w:divBdr>
        <w:top w:val="none" w:sz="0" w:space="0" w:color="auto"/>
        <w:left w:val="none" w:sz="0" w:space="0" w:color="auto"/>
        <w:bottom w:val="none" w:sz="0" w:space="0" w:color="auto"/>
        <w:right w:val="none" w:sz="0" w:space="0" w:color="auto"/>
      </w:divBdr>
    </w:div>
    <w:div w:id="2038502672">
      <w:bodyDiv w:val="1"/>
      <w:marLeft w:val="0"/>
      <w:marRight w:val="0"/>
      <w:marTop w:val="0"/>
      <w:marBottom w:val="0"/>
      <w:divBdr>
        <w:top w:val="none" w:sz="0" w:space="0" w:color="auto"/>
        <w:left w:val="none" w:sz="0" w:space="0" w:color="auto"/>
        <w:bottom w:val="none" w:sz="0" w:space="0" w:color="auto"/>
        <w:right w:val="none" w:sz="0" w:space="0" w:color="auto"/>
      </w:divBdr>
    </w:div>
    <w:div w:id="2038580532">
      <w:bodyDiv w:val="1"/>
      <w:marLeft w:val="0"/>
      <w:marRight w:val="0"/>
      <w:marTop w:val="0"/>
      <w:marBottom w:val="0"/>
      <w:divBdr>
        <w:top w:val="none" w:sz="0" w:space="0" w:color="auto"/>
        <w:left w:val="none" w:sz="0" w:space="0" w:color="auto"/>
        <w:bottom w:val="none" w:sz="0" w:space="0" w:color="auto"/>
        <w:right w:val="none" w:sz="0" w:space="0" w:color="auto"/>
      </w:divBdr>
    </w:div>
    <w:div w:id="2038695306">
      <w:bodyDiv w:val="1"/>
      <w:marLeft w:val="0"/>
      <w:marRight w:val="0"/>
      <w:marTop w:val="0"/>
      <w:marBottom w:val="0"/>
      <w:divBdr>
        <w:top w:val="none" w:sz="0" w:space="0" w:color="auto"/>
        <w:left w:val="none" w:sz="0" w:space="0" w:color="auto"/>
        <w:bottom w:val="none" w:sz="0" w:space="0" w:color="auto"/>
        <w:right w:val="none" w:sz="0" w:space="0" w:color="auto"/>
      </w:divBdr>
    </w:div>
    <w:div w:id="2038769815">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041050">
      <w:bodyDiv w:val="1"/>
      <w:marLeft w:val="0"/>
      <w:marRight w:val="0"/>
      <w:marTop w:val="0"/>
      <w:marBottom w:val="0"/>
      <w:divBdr>
        <w:top w:val="none" w:sz="0" w:space="0" w:color="auto"/>
        <w:left w:val="none" w:sz="0" w:space="0" w:color="auto"/>
        <w:bottom w:val="none" w:sz="0" w:space="0" w:color="auto"/>
        <w:right w:val="none" w:sz="0" w:space="0" w:color="auto"/>
      </w:divBdr>
    </w:div>
    <w:div w:id="2039045705">
      <w:bodyDiv w:val="1"/>
      <w:marLeft w:val="0"/>
      <w:marRight w:val="0"/>
      <w:marTop w:val="0"/>
      <w:marBottom w:val="0"/>
      <w:divBdr>
        <w:top w:val="none" w:sz="0" w:space="0" w:color="auto"/>
        <w:left w:val="none" w:sz="0" w:space="0" w:color="auto"/>
        <w:bottom w:val="none" w:sz="0" w:space="0" w:color="auto"/>
        <w:right w:val="none" w:sz="0" w:space="0" w:color="auto"/>
      </w:divBdr>
    </w:div>
    <w:div w:id="2039088216">
      <w:bodyDiv w:val="1"/>
      <w:marLeft w:val="0"/>
      <w:marRight w:val="0"/>
      <w:marTop w:val="0"/>
      <w:marBottom w:val="0"/>
      <w:divBdr>
        <w:top w:val="none" w:sz="0" w:space="0" w:color="auto"/>
        <w:left w:val="none" w:sz="0" w:space="0" w:color="auto"/>
        <w:bottom w:val="none" w:sz="0" w:space="0" w:color="auto"/>
        <w:right w:val="none" w:sz="0" w:space="0" w:color="auto"/>
      </w:divBdr>
    </w:div>
    <w:div w:id="2039164140">
      <w:bodyDiv w:val="1"/>
      <w:marLeft w:val="0"/>
      <w:marRight w:val="0"/>
      <w:marTop w:val="0"/>
      <w:marBottom w:val="0"/>
      <w:divBdr>
        <w:top w:val="none" w:sz="0" w:space="0" w:color="auto"/>
        <w:left w:val="none" w:sz="0" w:space="0" w:color="auto"/>
        <w:bottom w:val="none" w:sz="0" w:space="0" w:color="auto"/>
        <w:right w:val="none" w:sz="0" w:space="0" w:color="auto"/>
      </w:divBdr>
    </w:div>
    <w:div w:id="2039239183">
      <w:bodyDiv w:val="1"/>
      <w:marLeft w:val="0"/>
      <w:marRight w:val="0"/>
      <w:marTop w:val="0"/>
      <w:marBottom w:val="0"/>
      <w:divBdr>
        <w:top w:val="none" w:sz="0" w:space="0" w:color="auto"/>
        <w:left w:val="none" w:sz="0" w:space="0" w:color="auto"/>
        <w:bottom w:val="none" w:sz="0" w:space="0" w:color="auto"/>
        <w:right w:val="none" w:sz="0" w:space="0" w:color="auto"/>
      </w:divBdr>
    </w:div>
    <w:div w:id="2039313867">
      <w:bodyDiv w:val="1"/>
      <w:marLeft w:val="0"/>
      <w:marRight w:val="0"/>
      <w:marTop w:val="0"/>
      <w:marBottom w:val="0"/>
      <w:divBdr>
        <w:top w:val="none" w:sz="0" w:space="0" w:color="auto"/>
        <w:left w:val="none" w:sz="0" w:space="0" w:color="auto"/>
        <w:bottom w:val="none" w:sz="0" w:space="0" w:color="auto"/>
        <w:right w:val="none" w:sz="0" w:space="0" w:color="auto"/>
      </w:divBdr>
    </w:div>
    <w:div w:id="2039356569">
      <w:bodyDiv w:val="1"/>
      <w:marLeft w:val="0"/>
      <w:marRight w:val="0"/>
      <w:marTop w:val="0"/>
      <w:marBottom w:val="0"/>
      <w:divBdr>
        <w:top w:val="none" w:sz="0" w:space="0" w:color="auto"/>
        <w:left w:val="none" w:sz="0" w:space="0" w:color="auto"/>
        <w:bottom w:val="none" w:sz="0" w:space="0" w:color="auto"/>
        <w:right w:val="none" w:sz="0" w:space="0" w:color="auto"/>
      </w:divBdr>
    </w:div>
    <w:div w:id="2039886588">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40426518">
      <w:bodyDiv w:val="1"/>
      <w:marLeft w:val="0"/>
      <w:marRight w:val="0"/>
      <w:marTop w:val="0"/>
      <w:marBottom w:val="0"/>
      <w:divBdr>
        <w:top w:val="none" w:sz="0" w:space="0" w:color="auto"/>
        <w:left w:val="none" w:sz="0" w:space="0" w:color="auto"/>
        <w:bottom w:val="none" w:sz="0" w:space="0" w:color="auto"/>
        <w:right w:val="none" w:sz="0" w:space="0" w:color="auto"/>
      </w:divBdr>
    </w:div>
    <w:div w:id="2040430486">
      <w:bodyDiv w:val="1"/>
      <w:marLeft w:val="0"/>
      <w:marRight w:val="0"/>
      <w:marTop w:val="0"/>
      <w:marBottom w:val="0"/>
      <w:divBdr>
        <w:top w:val="none" w:sz="0" w:space="0" w:color="auto"/>
        <w:left w:val="none" w:sz="0" w:space="0" w:color="auto"/>
        <w:bottom w:val="none" w:sz="0" w:space="0" w:color="auto"/>
        <w:right w:val="none" w:sz="0" w:space="0" w:color="auto"/>
      </w:divBdr>
    </w:div>
    <w:div w:id="2040472836">
      <w:bodyDiv w:val="1"/>
      <w:marLeft w:val="0"/>
      <w:marRight w:val="0"/>
      <w:marTop w:val="0"/>
      <w:marBottom w:val="0"/>
      <w:divBdr>
        <w:top w:val="none" w:sz="0" w:space="0" w:color="auto"/>
        <w:left w:val="none" w:sz="0" w:space="0" w:color="auto"/>
        <w:bottom w:val="none" w:sz="0" w:space="0" w:color="auto"/>
        <w:right w:val="none" w:sz="0" w:space="0" w:color="auto"/>
      </w:divBdr>
    </w:div>
    <w:div w:id="2040547411">
      <w:bodyDiv w:val="1"/>
      <w:marLeft w:val="0"/>
      <w:marRight w:val="0"/>
      <w:marTop w:val="0"/>
      <w:marBottom w:val="0"/>
      <w:divBdr>
        <w:top w:val="none" w:sz="0" w:space="0" w:color="auto"/>
        <w:left w:val="none" w:sz="0" w:space="0" w:color="auto"/>
        <w:bottom w:val="none" w:sz="0" w:space="0" w:color="auto"/>
        <w:right w:val="none" w:sz="0" w:space="0" w:color="auto"/>
      </w:divBdr>
    </w:div>
    <w:div w:id="2040549182">
      <w:bodyDiv w:val="1"/>
      <w:marLeft w:val="0"/>
      <w:marRight w:val="0"/>
      <w:marTop w:val="0"/>
      <w:marBottom w:val="0"/>
      <w:divBdr>
        <w:top w:val="none" w:sz="0" w:space="0" w:color="auto"/>
        <w:left w:val="none" w:sz="0" w:space="0" w:color="auto"/>
        <w:bottom w:val="none" w:sz="0" w:space="0" w:color="auto"/>
        <w:right w:val="none" w:sz="0" w:space="0" w:color="auto"/>
      </w:divBdr>
    </w:div>
    <w:div w:id="2040550632">
      <w:bodyDiv w:val="1"/>
      <w:marLeft w:val="0"/>
      <w:marRight w:val="0"/>
      <w:marTop w:val="0"/>
      <w:marBottom w:val="0"/>
      <w:divBdr>
        <w:top w:val="none" w:sz="0" w:space="0" w:color="auto"/>
        <w:left w:val="none" w:sz="0" w:space="0" w:color="auto"/>
        <w:bottom w:val="none" w:sz="0" w:space="0" w:color="auto"/>
        <w:right w:val="none" w:sz="0" w:space="0" w:color="auto"/>
      </w:divBdr>
    </w:div>
    <w:div w:id="2040617676">
      <w:bodyDiv w:val="1"/>
      <w:marLeft w:val="0"/>
      <w:marRight w:val="0"/>
      <w:marTop w:val="0"/>
      <w:marBottom w:val="0"/>
      <w:divBdr>
        <w:top w:val="none" w:sz="0" w:space="0" w:color="auto"/>
        <w:left w:val="none" w:sz="0" w:space="0" w:color="auto"/>
        <w:bottom w:val="none" w:sz="0" w:space="0" w:color="auto"/>
        <w:right w:val="none" w:sz="0" w:space="0" w:color="auto"/>
      </w:divBdr>
    </w:div>
    <w:div w:id="2041009728">
      <w:bodyDiv w:val="1"/>
      <w:marLeft w:val="0"/>
      <w:marRight w:val="0"/>
      <w:marTop w:val="0"/>
      <w:marBottom w:val="0"/>
      <w:divBdr>
        <w:top w:val="none" w:sz="0" w:space="0" w:color="auto"/>
        <w:left w:val="none" w:sz="0" w:space="0" w:color="auto"/>
        <w:bottom w:val="none" w:sz="0" w:space="0" w:color="auto"/>
        <w:right w:val="none" w:sz="0" w:space="0" w:color="auto"/>
      </w:divBdr>
    </w:div>
    <w:div w:id="2041199271">
      <w:bodyDiv w:val="1"/>
      <w:marLeft w:val="0"/>
      <w:marRight w:val="0"/>
      <w:marTop w:val="0"/>
      <w:marBottom w:val="0"/>
      <w:divBdr>
        <w:top w:val="none" w:sz="0" w:space="0" w:color="auto"/>
        <w:left w:val="none" w:sz="0" w:space="0" w:color="auto"/>
        <w:bottom w:val="none" w:sz="0" w:space="0" w:color="auto"/>
        <w:right w:val="none" w:sz="0" w:space="0" w:color="auto"/>
      </w:divBdr>
    </w:div>
    <w:div w:id="2041272666">
      <w:bodyDiv w:val="1"/>
      <w:marLeft w:val="0"/>
      <w:marRight w:val="0"/>
      <w:marTop w:val="0"/>
      <w:marBottom w:val="0"/>
      <w:divBdr>
        <w:top w:val="none" w:sz="0" w:space="0" w:color="auto"/>
        <w:left w:val="none" w:sz="0" w:space="0" w:color="auto"/>
        <w:bottom w:val="none" w:sz="0" w:space="0" w:color="auto"/>
        <w:right w:val="none" w:sz="0" w:space="0" w:color="auto"/>
      </w:divBdr>
    </w:div>
    <w:div w:id="2041275547">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660600">
      <w:bodyDiv w:val="1"/>
      <w:marLeft w:val="0"/>
      <w:marRight w:val="0"/>
      <w:marTop w:val="0"/>
      <w:marBottom w:val="0"/>
      <w:divBdr>
        <w:top w:val="none" w:sz="0" w:space="0" w:color="auto"/>
        <w:left w:val="none" w:sz="0" w:space="0" w:color="auto"/>
        <w:bottom w:val="none" w:sz="0" w:space="0" w:color="auto"/>
        <w:right w:val="none" w:sz="0" w:space="0" w:color="auto"/>
      </w:divBdr>
    </w:div>
    <w:div w:id="2041660605">
      <w:bodyDiv w:val="1"/>
      <w:marLeft w:val="0"/>
      <w:marRight w:val="0"/>
      <w:marTop w:val="0"/>
      <w:marBottom w:val="0"/>
      <w:divBdr>
        <w:top w:val="none" w:sz="0" w:space="0" w:color="auto"/>
        <w:left w:val="none" w:sz="0" w:space="0" w:color="auto"/>
        <w:bottom w:val="none" w:sz="0" w:space="0" w:color="auto"/>
        <w:right w:val="none" w:sz="0" w:space="0" w:color="auto"/>
      </w:divBdr>
    </w:div>
    <w:div w:id="2041973300">
      <w:bodyDiv w:val="1"/>
      <w:marLeft w:val="0"/>
      <w:marRight w:val="0"/>
      <w:marTop w:val="0"/>
      <w:marBottom w:val="0"/>
      <w:divBdr>
        <w:top w:val="none" w:sz="0" w:space="0" w:color="auto"/>
        <w:left w:val="none" w:sz="0" w:space="0" w:color="auto"/>
        <w:bottom w:val="none" w:sz="0" w:space="0" w:color="auto"/>
        <w:right w:val="none" w:sz="0" w:space="0" w:color="auto"/>
      </w:divBdr>
    </w:div>
    <w:div w:id="2041979067">
      <w:bodyDiv w:val="1"/>
      <w:marLeft w:val="0"/>
      <w:marRight w:val="0"/>
      <w:marTop w:val="0"/>
      <w:marBottom w:val="0"/>
      <w:divBdr>
        <w:top w:val="none" w:sz="0" w:space="0" w:color="auto"/>
        <w:left w:val="none" w:sz="0" w:space="0" w:color="auto"/>
        <w:bottom w:val="none" w:sz="0" w:space="0" w:color="auto"/>
        <w:right w:val="none" w:sz="0" w:space="0" w:color="auto"/>
      </w:divBdr>
    </w:div>
    <w:div w:id="2042127893">
      <w:bodyDiv w:val="1"/>
      <w:marLeft w:val="0"/>
      <w:marRight w:val="0"/>
      <w:marTop w:val="0"/>
      <w:marBottom w:val="0"/>
      <w:divBdr>
        <w:top w:val="none" w:sz="0" w:space="0" w:color="auto"/>
        <w:left w:val="none" w:sz="0" w:space="0" w:color="auto"/>
        <w:bottom w:val="none" w:sz="0" w:space="0" w:color="auto"/>
        <w:right w:val="none" w:sz="0" w:space="0" w:color="auto"/>
      </w:divBdr>
    </w:div>
    <w:div w:id="2042167994">
      <w:bodyDiv w:val="1"/>
      <w:marLeft w:val="0"/>
      <w:marRight w:val="0"/>
      <w:marTop w:val="0"/>
      <w:marBottom w:val="0"/>
      <w:divBdr>
        <w:top w:val="none" w:sz="0" w:space="0" w:color="auto"/>
        <w:left w:val="none" w:sz="0" w:space="0" w:color="auto"/>
        <w:bottom w:val="none" w:sz="0" w:space="0" w:color="auto"/>
        <w:right w:val="none" w:sz="0" w:space="0" w:color="auto"/>
      </w:divBdr>
    </w:div>
    <w:div w:id="2042240447">
      <w:bodyDiv w:val="1"/>
      <w:marLeft w:val="0"/>
      <w:marRight w:val="0"/>
      <w:marTop w:val="0"/>
      <w:marBottom w:val="0"/>
      <w:divBdr>
        <w:top w:val="none" w:sz="0" w:space="0" w:color="auto"/>
        <w:left w:val="none" w:sz="0" w:space="0" w:color="auto"/>
        <w:bottom w:val="none" w:sz="0" w:space="0" w:color="auto"/>
        <w:right w:val="none" w:sz="0" w:space="0" w:color="auto"/>
      </w:divBdr>
    </w:div>
    <w:div w:id="2042247325">
      <w:bodyDiv w:val="1"/>
      <w:marLeft w:val="0"/>
      <w:marRight w:val="0"/>
      <w:marTop w:val="0"/>
      <w:marBottom w:val="0"/>
      <w:divBdr>
        <w:top w:val="none" w:sz="0" w:space="0" w:color="auto"/>
        <w:left w:val="none" w:sz="0" w:space="0" w:color="auto"/>
        <w:bottom w:val="none" w:sz="0" w:space="0" w:color="auto"/>
        <w:right w:val="none" w:sz="0" w:space="0" w:color="auto"/>
      </w:divBdr>
    </w:div>
    <w:div w:id="2042389592">
      <w:bodyDiv w:val="1"/>
      <w:marLeft w:val="0"/>
      <w:marRight w:val="0"/>
      <w:marTop w:val="0"/>
      <w:marBottom w:val="0"/>
      <w:divBdr>
        <w:top w:val="none" w:sz="0" w:space="0" w:color="auto"/>
        <w:left w:val="none" w:sz="0" w:space="0" w:color="auto"/>
        <w:bottom w:val="none" w:sz="0" w:space="0" w:color="auto"/>
        <w:right w:val="none" w:sz="0" w:space="0" w:color="auto"/>
      </w:divBdr>
    </w:div>
    <w:div w:id="2042851919">
      <w:bodyDiv w:val="1"/>
      <w:marLeft w:val="0"/>
      <w:marRight w:val="0"/>
      <w:marTop w:val="0"/>
      <w:marBottom w:val="0"/>
      <w:divBdr>
        <w:top w:val="none" w:sz="0" w:space="0" w:color="auto"/>
        <w:left w:val="none" w:sz="0" w:space="0" w:color="auto"/>
        <w:bottom w:val="none" w:sz="0" w:space="0" w:color="auto"/>
        <w:right w:val="none" w:sz="0" w:space="0" w:color="auto"/>
      </w:divBdr>
    </w:div>
    <w:div w:id="2042969418">
      <w:bodyDiv w:val="1"/>
      <w:marLeft w:val="0"/>
      <w:marRight w:val="0"/>
      <w:marTop w:val="0"/>
      <w:marBottom w:val="0"/>
      <w:divBdr>
        <w:top w:val="none" w:sz="0" w:space="0" w:color="auto"/>
        <w:left w:val="none" w:sz="0" w:space="0" w:color="auto"/>
        <w:bottom w:val="none" w:sz="0" w:space="0" w:color="auto"/>
        <w:right w:val="none" w:sz="0" w:space="0" w:color="auto"/>
      </w:divBdr>
    </w:div>
    <w:div w:id="2042975474">
      <w:bodyDiv w:val="1"/>
      <w:marLeft w:val="0"/>
      <w:marRight w:val="0"/>
      <w:marTop w:val="0"/>
      <w:marBottom w:val="0"/>
      <w:divBdr>
        <w:top w:val="none" w:sz="0" w:space="0" w:color="auto"/>
        <w:left w:val="none" w:sz="0" w:space="0" w:color="auto"/>
        <w:bottom w:val="none" w:sz="0" w:space="0" w:color="auto"/>
        <w:right w:val="none" w:sz="0" w:space="0" w:color="auto"/>
      </w:divBdr>
    </w:div>
    <w:div w:id="2043089306">
      <w:bodyDiv w:val="1"/>
      <w:marLeft w:val="0"/>
      <w:marRight w:val="0"/>
      <w:marTop w:val="0"/>
      <w:marBottom w:val="0"/>
      <w:divBdr>
        <w:top w:val="none" w:sz="0" w:space="0" w:color="auto"/>
        <w:left w:val="none" w:sz="0" w:space="0" w:color="auto"/>
        <w:bottom w:val="none" w:sz="0" w:space="0" w:color="auto"/>
        <w:right w:val="none" w:sz="0" w:space="0" w:color="auto"/>
      </w:divBdr>
    </w:div>
    <w:div w:id="2043093806">
      <w:bodyDiv w:val="1"/>
      <w:marLeft w:val="0"/>
      <w:marRight w:val="0"/>
      <w:marTop w:val="0"/>
      <w:marBottom w:val="0"/>
      <w:divBdr>
        <w:top w:val="none" w:sz="0" w:space="0" w:color="auto"/>
        <w:left w:val="none" w:sz="0" w:space="0" w:color="auto"/>
        <w:bottom w:val="none" w:sz="0" w:space="0" w:color="auto"/>
        <w:right w:val="none" w:sz="0" w:space="0" w:color="auto"/>
      </w:divBdr>
    </w:div>
    <w:div w:id="2043095326">
      <w:bodyDiv w:val="1"/>
      <w:marLeft w:val="0"/>
      <w:marRight w:val="0"/>
      <w:marTop w:val="0"/>
      <w:marBottom w:val="0"/>
      <w:divBdr>
        <w:top w:val="none" w:sz="0" w:space="0" w:color="auto"/>
        <w:left w:val="none" w:sz="0" w:space="0" w:color="auto"/>
        <w:bottom w:val="none" w:sz="0" w:space="0" w:color="auto"/>
        <w:right w:val="none" w:sz="0" w:space="0" w:color="auto"/>
      </w:divBdr>
    </w:div>
    <w:div w:id="2043244086">
      <w:bodyDiv w:val="1"/>
      <w:marLeft w:val="0"/>
      <w:marRight w:val="0"/>
      <w:marTop w:val="0"/>
      <w:marBottom w:val="0"/>
      <w:divBdr>
        <w:top w:val="none" w:sz="0" w:space="0" w:color="auto"/>
        <w:left w:val="none" w:sz="0" w:space="0" w:color="auto"/>
        <w:bottom w:val="none" w:sz="0" w:space="0" w:color="auto"/>
        <w:right w:val="none" w:sz="0" w:space="0" w:color="auto"/>
      </w:divBdr>
    </w:div>
    <w:div w:id="2043896350">
      <w:bodyDiv w:val="1"/>
      <w:marLeft w:val="0"/>
      <w:marRight w:val="0"/>
      <w:marTop w:val="0"/>
      <w:marBottom w:val="0"/>
      <w:divBdr>
        <w:top w:val="none" w:sz="0" w:space="0" w:color="auto"/>
        <w:left w:val="none" w:sz="0" w:space="0" w:color="auto"/>
        <w:bottom w:val="none" w:sz="0" w:space="0" w:color="auto"/>
        <w:right w:val="none" w:sz="0" w:space="0" w:color="auto"/>
      </w:divBdr>
    </w:div>
    <w:div w:id="2044018239">
      <w:bodyDiv w:val="1"/>
      <w:marLeft w:val="0"/>
      <w:marRight w:val="0"/>
      <w:marTop w:val="0"/>
      <w:marBottom w:val="0"/>
      <w:divBdr>
        <w:top w:val="none" w:sz="0" w:space="0" w:color="auto"/>
        <w:left w:val="none" w:sz="0" w:space="0" w:color="auto"/>
        <w:bottom w:val="none" w:sz="0" w:space="0" w:color="auto"/>
        <w:right w:val="none" w:sz="0" w:space="0" w:color="auto"/>
      </w:divBdr>
    </w:div>
    <w:div w:id="2044283331">
      <w:bodyDiv w:val="1"/>
      <w:marLeft w:val="0"/>
      <w:marRight w:val="0"/>
      <w:marTop w:val="0"/>
      <w:marBottom w:val="0"/>
      <w:divBdr>
        <w:top w:val="none" w:sz="0" w:space="0" w:color="auto"/>
        <w:left w:val="none" w:sz="0" w:space="0" w:color="auto"/>
        <w:bottom w:val="none" w:sz="0" w:space="0" w:color="auto"/>
        <w:right w:val="none" w:sz="0" w:space="0" w:color="auto"/>
      </w:divBdr>
    </w:div>
    <w:div w:id="2044404057">
      <w:bodyDiv w:val="1"/>
      <w:marLeft w:val="0"/>
      <w:marRight w:val="0"/>
      <w:marTop w:val="0"/>
      <w:marBottom w:val="0"/>
      <w:divBdr>
        <w:top w:val="none" w:sz="0" w:space="0" w:color="auto"/>
        <w:left w:val="none" w:sz="0" w:space="0" w:color="auto"/>
        <w:bottom w:val="none" w:sz="0" w:space="0" w:color="auto"/>
        <w:right w:val="none" w:sz="0" w:space="0" w:color="auto"/>
      </w:divBdr>
    </w:div>
    <w:div w:id="2044404065">
      <w:bodyDiv w:val="1"/>
      <w:marLeft w:val="0"/>
      <w:marRight w:val="0"/>
      <w:marTop w:val="0"/>
      <w:marBottom w:val="0"/>
      <w:divBdr>
        <w:top w:val="none" w:sz="0" w:space="0" w:color="auto"/>
        <w:left w:val="none" w:sz="0" w:space="0" w:color="auto"/>
        <w:bottom w:val="none" w:sz="0" w:space="0" w:color="auto"/>
        <w:right w:val="none" w:sz="0" w:space="0" w:color="auto"/>
      </w:divBdr>
    </w:div>
    <w:div w:id="2044405555">
      <w:bodyDiv w:val="1"/>
      <w:marLeft w:val="0"/>
      <w:marRight w:val="0"/>
      <w:marTop w:val="0"/>
      <w:marBottom w:val="0"/>
      <w:divBdr>
        <w:top w:val="none" w:sz="0" w:space="0" w:color="auto"/>
        <w:left w:val="none" w:sz="0" w:space="0" w:color="auto"/>
        <w:bottom w:val="none" w:sz="0" w:space="0" w:color="auto"/>
        <w:right w:val="none" w:sz="0" w:space="0" w:color="auto"/>
      </w:divBdr>
    </w:div>
    <w:div w:id="2044594935">
      <w:bodyDiv w:val="1"/>
      <w:marLeft w:val="0"/>
      <w:marRight w:val="0"/>
      <w:marTop w:val="0"/>
      <w:marBottom w:val="0"/>
      <w:divBdr>
        <w:top w:val="none" w:sz="0" w:space="0" w:color="auto"/>
        <w:left w:val="none" w:sz="0" w:space="0" w:color="auto"/>
        <w:bottom w:val="none" w:sz="0" w:space="0" w:color="auto"/>
        <w:right w:val="none" w:sz="0" w:space="0" w:color="auto"/>
      </w:divBdr>
    </w:div>
    <w:div w:id="2045205741">
      <w:bodyDiv w:val="1"/>
      <w:marLeft w:val="0"/>
      <w:marRight w:val="0"/>
      <w:marTop w:val="0"/>
      <w:marBottom w:val="0"/>
      <w:divBdr>
        <w:top w:val="none" w:sz="0" w:space="0" w:color="auto"/>
        <w:left w:val="none" w:sz="0" w:space="0" w:color="auto"/>
        <w:bottom w:val="none" w:sz="0" w:space="0" w:color="auto"/>
        <w:right w:val="none" w:sz="0" w:space="0" w:color="auto"/>
      </w:divBdr>
    </w:div>
    <w:div w:id="2045253905">
      <w:bodyDiv w:val="1"/>
      <w:marLeft w:val="0"/>
      <w:marRight w:val="0"/>
      <w:marTop w:val="0"/>
      <w:marBottom w:val="0"/>
      <w:divBdr>
        <w:top w:val="none" w:sz="0" w:space="0" w:color="auto"/>
        <w:left w:val="none" w:sz="0" w:space="0" w:color="auto"/>
        <w:bottom w:val="none" w:sz="0" w:space="0" w:color="auto"/>
        <w:right w:val="none" w:sz="0" w:space="0" w:color="auto"/>
      </w:divBdr>
    </w:div>
    <w:div w:id="2045399159">
      <w:bodyDiv w:val="1"/>
      <w:marLeft w:val="0"/>
      <w:marRight w:val="0"/>
      <w:marTop w:val="0"/>
      <w:marBottom w:val="0"/>
      <w:divBdr>
        <w:top w:val="none" w:sz="0" w:space="0" w:color="auto"/>
        <w:left w:val="none" w:sz="0" w:space="0" w:color="auto"/>
        <w:bottom w:val="none" w:sz="0" w:space="0" w:color="auto"/>
        <w:right w:val="none" w:sz="0" w:space="0" w:color="auto"/>
      </w:divBdr>
    </w:div>
    <w:div w:id="2045402074">
      <w:bodyDiv w:val="1"/>
      <w:marLeft w:val="0"/>
      <w:marRight w:val="0"/>
      <w:marTop w:val="0"/>
      <w:marBottom w:val="0"/>
      <w:divBdr>
        <w:top w:val="none" w:sz="0" w:space="0" w:color="auto"/>
        <w:left w:val="none" w:sz="0" w:space="0" w:color="auto"/>
        <w:bottom w:val="none" w:sz="0" w:space="0" w:color="auto"/>
        <w:right w:val="none" w:sz="0" w:space="0" w:color="auto"/>
      </w:divBdr>
    </w:div>
    <w:div w:id="2045590356">
      <w:bodyDiv w:val="1"/>
      <w:marLeft w:val="0"/>
      <w:marRight w:val="0"/>
      <w:marTop w:val="0"/>
      <w:marBottom w:val="0"/>
      <w:divBdr>
        <w:top w:val="none" w:sz="0" w:space="0" w:color="auto"/>
        <w:left w:val="none" w:sz="0" w:space="0" w:color="auto"/>
        <w:bottom w:val="none" w:sz="0" w:space="0" w:color="auto"/>
        <w:right w:val="none" w:sz="0" w:space="0" w:color="auto"/>
      </w:divBdr>
    </w:div>
    <w:div w:id="2045595105">
      <w:bodyDiv w:val="1"/>
      <w:marLeft w:val="0"/>
      <w:marRight w:val="0"/>
      <w:marTop w:val="0"/>
      <w:marBottom w:val="0"/>
      <w:divBdr>
        <w:top w:val="none" w:sz="0" w:space="0" w:color="auto"/>
        <w:left w:val="none" w:sz="0" w:space="0" w:color="auto"/>
        <w:bottom w:val="none" w:sz="0" w:space="0" w:color="auto"/>
        <w:right w:val="none" w:sz="0" w:space="0" w:color="auto"/>
      </w:divBdr>
    </w:div>
    <w:div w:id="2045597700">
      <w:bodyDiv w:val="1"/>
      <w:marLeft w:val="0"/>
      <w:marRight w:val="0"/>
      <w:marTop w:val="0"/>
      <w:marBottom w:val="0"/>
      <w:divBdr>
        <w:top w:val="none" w:sz="0" w:space="0" w:color="auto"/>
        <w:left w:val="none" w:sz="0" w:space="0" w:color="auto"/>
        <w:bottom w:val="none" w:sz="0" w:space="0" w:color="auto"/>
        <w:right w:val="none" w:sz="0" w:space="0" w:color="auto"/>
      </w:divBdr>
    </w:div>
    <w:div w:id="2045668319">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710214">
      <w:bodyDiv w:val="1"/>
      <w:marLeft w:val="0"/>
      <w:marRight w:val="0"/>
      <w:marTop w:val="0"/>
      <w:marBottom w:val="0"/>
      <w:divBdr>
        <w:top w:val="none" w:sz="0" w:space="0" w:color="auto"/>
        <w:left w:val="none" w:sz="0" w:space="0" w:color="auto"/>
        <w:bottom w:val="none" w:sz="0" w:space="0" w:color="auto"/>
        <w:right w:val="none" w:sz="0" w:space="0" w:color="auto"/>
      </w:divBdr>
    </w:div>
    <w:div w:id="2046053280">
      <w:bodyDiv w:val="1"/>
      <w:marLeft w:val="0"/>
      <w:marRight w:val="0"/>
      <w:marTop w:val="0"/>
      <w:marBottom w:val="0"/>
      <w:divBdr>
        <w:top w:val="none" w:sz="0" w:space="0" w:color="auto"/>
        <w:left w:val="none" w:sz="0" w:space="0" w:color="auto"/>
        <w:bottom w:val="none" w:sz="0" w:space="0" w:color="auto"/>
        <w:right w:val="none" w:sz="0" w:space="0" w:color="auto"/>
      </w:divBdr>
    </w:div>
    <w:div w:id="2046129403">
      <w:bodyDiv w:val="1"/>
      <w:marLeft w:val="0"/>
      <w:marRight w:val="0"/>
      <w:marTop w:val="0"/>
      <w:marBottom w:val="0"/>
      <w:divBdr>
        <w:top w:val="none" w:sz="0" w:space="0" w:color="auto"/>
        <w:left w:val="none" w:sz="0" w:space="0" w:color="auto"/>
        <w:bottom w:val="none" w:sz="0" w:space="0" w:color="auto"/>
        <w:right w:val="none" w:sz="0" w:space="0" w:color="auto"/>
      </w:divBdr>
    </w:div>
    <w:div w:id="2046248199">
      <w:bodyDiv w:val="1"/>
      <w:marLeft w:val="0"/>
      <w:marRight w:val="0"/>
      <w:marTop w:val="0"/>
      <w:marBottom w:val="0"/>
      <w:divBdr>
        <w:top w:val="none" w:sz="0" w:space="0" w:color="auto"/>
        <w:left w:val="none" w:sz="0" w:space="0" w:color="auto"/>
        <w:bottom w:val="none" w:sz="0" w:space="0" w:color="auto"/>
        <w:right w:val="none" w:sz="0" w:space="0" w:color="auto"/>
      </w:divBdr>
    </w:div>
    <w:div w:id="2046322716">
      <w:bodyDiv w:val="1"/>
      <w:marLeft w:val="0"/>
      <w:marRight w:val="0"/>
      <w:marTop w:val="0"/>
      <w:marBottom w:val="0"/>
      <w:divBdr>
        <w:top w:val="none" w:sz="0" w:space="0" w:color="auto"/>
        <w:left w:val="none" w:sz="0" w:space="0" w:color="auto"/>
        <w:bottom w:val="none" w:sz="0" w:space="0" w:color="auto"/>
        <w:right w:val="none" w:sz="0" w:space="0" w:color="auto"/>
      </w:divBdr>
    </w:div>
    <w:div w:id="2046366113">
      <w:bodyDiv w:val="1"/>
      <w:marLeft w:val="0"/>
      <w:marRight w:val="0"/>
      <w:marTop w:val="0"/>
      <w:marBottom w:val="0"/>
      <w:divBdr>
        <w:top w:val="none" w:sz="0" w:space="0" w:color="auto"/>
        <w:left w:val="none" w:sz="0" w:space="0" w:color="auto"/>
        <w:bottom w:val="none" w:sz="0" w:space="0" w:color="auto"/>
        <w:right w:val="none" w:sz="0" w:space="0" w:color="auto"/>
      </w:divBdr>
    </w:div>
    <w:div w:id="2046708995">
      <w:bodyDiv w:val="1"/>
      <w:marLeft w:val="0"/>
      <w:marRight w:val="0"/>
      <w:marTop w:val="0"/>
      <w:marBottom w:val="0"/>
      <w:divBdr>
        <w:top w:val="none" w:sz="0" w:space="0" w:color="auto"/>
        <w:left w:val="none" w:sz="0" w:space="0" w:color="auto"/>
        <w:bottom w:val="none" w:sz="0" w:space="0" w:color="auto"/>
        <w:right w:val="none" w:sz="0" w:space="0" w:color="auto"/>
      </w:divBdr>
    </w:div>
    <w:div w:id="2046755217">
      <w:bodyDiv w:val="1"/>
      <w:marLeft w:val="0"/>
      <w:marRight w:val="0"/>
      <w:marTop w:val="0"/>
      <w:marBottom w:val="0"/>
      <w:divBdr>
        <w:top w:val="none" w:sz="0" w:space="0" w:color="auto"/>
        <w:left w:val="none" w:sz="0" w:space="0" w:color="auto"/>
        <w:bottom w:val="none" w:sz="0" w:space="0" w:color="auto"/>
        <w:right w:val="none" w:sz="0" w:space="0" w:color="auto"/>
      </w:divBdr>
    </w:div>
    <w:div w:id="2046756790">
      <w:bodyDiv w:val="1"/>
      <w:marLeft w:val="0"/>
      <w:marRight w:val="0"/>
      <w:marTop w:val="0"/>
      <w:marBottom w:val="0"/>
      <w:divBdr>
        <w:top w:val="none" w:sz="0" w:space="0" w:color="auto"/>
        <w:left w:val="none" w:sz="0" w:space="0" w:color="auto"/>
        <w:bottom w:val="none" w:sz="0" w:space="0" w:color="auto"/>
        <w:right w:val="none" w:sz="0" w:space="0" w:color="auto"/>
      </w:divBdr>
    </w:div>
    <w:div w:id="2046757294">
      <w:bodyDiv w:val="1"/>
      <w:marLeft w:val="0"/>
      <w:marRight w:val="0"/>
      <w:marTop w:val="0"/>
      <w:marBottom w:val="0"/>
      <w:divBdr>
        <w:top w:val="none" w:sz="0" w:space="0" w:color="auto"/>
        <w:left w:val="none" w:sz="0" w:space="0" w:color="auto"/>
        <w:bottom w:val="none" w:sz="0" w:space="0" w:color="auto"/>
        <w:right w:val="none" w:sz="0" w:space="0" w:color="auto"/>
      </w:divBdr>
    </w:div>
    <w:div w:id="2046759294">
      <w:bodyDiv w:val="1"/>
      <w:marLeft w:val="0"/>
      <w:marRight w:val="0"/>
      <w:marTop w:val="0"/>
      <w:marBottom w:val="0"/>
      <w:divBdr>
        <w:top w:val="none" w:sz="0" w:space="0" w:color="auto"/>
        <w:left w:val="none" w:sz="0" w:space="0" w:color="auto"/>
        <w:bottom w:val="none" w:sz="0" w:space="0" w:color="auto"/>
        <w:right w:val="none" w:sz="0" w:space="0" w:color="auto"/>
      </w:divBdr>
    </w:div>
    <w:div w:id="2046907004">
      <w:bodyDiv w:val="1"/>
      <w:marLeft w:val="0"/>
      <w:marRight w:val="0"/>
      <w:marTop w:val="0"/>
      <w:marBottom w:val="0"/>
      <w:divBdr>
        <w:top w:val="none" w:sz="0" w:space="0" w:color="auto"/>
        <w:left w:val="none" w:sz="0" w:space="0" w:color="auto"/>
        <w:bottom w:val="none" w:sz="0" w:space="0" w:color="auto"/>
        <w:right w:val="none" w:sz="0" w:space="0" w:color="auto"/>
      </w:divBdr>
    </w:div>
    <w:div w:id="2046981786">
      <w:bodyDiv w:val="1"/>
      <w:marLeft w:val="0"/>
      <w:marRight w:val="0"/>
      <w:marTop w:val="0"/>
      <w:marBottom w:val="0"/>
      <w:divBdr>
        <w:top w:val="none" w:sz="0" w:space="0" w:color="auto"/>
        <w:left w:val="none" w:sz="0" w:space="0" w:color="auto"/>
        <w:bottom w:val="none" w:sz="0" w:space="0" w:color="auto"/>
        <w:right w:val="none" w:sz="0" w:space="0" w:color="auto"/>
      </w:divBdr>
    </w:div>
    <w:div w:id="2047021499">
      <w:bodyDiv w:val="1"/>
      <w:marLeft w:val="0"/>
      <w:marRight w:val="0"/>
      <w:marTop w:val="0"/>
      <w:marBottom w:val="0"/>
      <w:divBdr>
        <w:top w:val="none" w:sz="0" w:space="0" w:color="auto"/>
        <w:left w:val="none" w:sz="0" w:space="0" w:color="auto"/>
        <w:bottom w:val="none" w:sz="0" w:space="0" w:color="auto"/>
        <w:right w:val="none" w:sz="0" w:space="0" w:color="auto"/>
      </w:divBdr>
    </w:div>
    <w:div w:id="2047287562">
      <w:bodyDiv w:val="1"/>
      <w:marLeft w:val="0"/>
      <w:marRight w:val="0"/>
      <w:marTop w:val="0"/>
      <w:marBottom w:val="0"/>
      <w:divBdr>
        <w:top w:val="none" w:sz="0" w:space="0" w:color="auto"/>
        <w:left w:val="none" w:sz="0" w:space="0" w:color="auto"/>
        <w:bottom w:val="none" w:sz="0" w:space="0" w:color="auto"/>
        <w:right w:val="none" w:sz="0" w:space="0" w:color="auto"/>
      </w:divBdr>
    </w:div>
    <w:div w:id="2047294215">
      <w:bodyDiv w:val="1"/>
      <w:marLeft w:val="0"/>
      <w:marRight w:val="0"/>
      <w:marTop w:val="0"/>
      <w:marBottom w:val="0"/>
      <w:divBdr>
        <w:top w:val="none" w:sz="0" w:space="0" w:color="auto"/>
        <w:left w:val="none" w:sz="0" w:space="0" w:color="auto"/>
        <w:bottom w:val="none" w:sz="0" w:space="0" w:color="auto"/>
        <w:right w:val="none" w:sz="0" w:space="0" w:color="auto"/>
      </w:divBdr>
    </w:div>
    <w:div w:id="2047368702">
      <w:bodyDiv w:val="1"/>
      <w:marLeft w:val="0"/>
      <w:marRight w:val="0"/>
      <w:marTop w:val="0"/>
      <w:marBottom w:val="0"/>
      <w:divBdr>
        <w:top w:val="none" w:sz="0" w:space="0" w:color="auto"/>
        <w:left w:val="none" w:sz="0" w:space="0" w:color="auto"/>
        <w:bottom w:val="none" w:sz="0" w:space="0" w:color="auto"/>
        <w:right w:val="none" w:sz="0" w:space="0" w:color="auto"/>
      </w:divBdr>
    </w:div>
    <w:div w:id="2047560020">
      <w:bodyDiv w:val="1"/>
      <w:marLeft w:val="0"/>
      <w:marRight w:val="0"/>
      <w:marTop w:val="0"/>
      <w:marBottom w:val="0"/>
      <w:divBdr>
        <w:top w:val="none" w:sz="0" w:space="0" w:color="auto"/>
        <w:left w:val="none" w:sz="0" w:space="0" w:color="auto"/>
        <w:bottom w:val="none" w:sz="0" w:space="0" w:color="auto"/>
        <w:right w:val="none" w:sz="0" w:space="0" w:color="auto"/>
      </w:divBdr>
    </w:div>
    <w:div w:id="2047562742">
      <w:bodyDiv w:val="1"/>
      <w:marLeft w:val="0"/>
      <w:marRight w:val="0"/>
      <w:marTop w:val="0"/>
      <w:marBottom w:val="0"/>
      <w:divBdr>
        <w:top w:val="none" w:sz="0" w:space="0" w:color="auto"/>
        <w:left w:val="none" w:sz="0" w:space="0" w:color="auto"/>
        <w:bottom w:val="none" w:sz="0" w:space="0" w:color="auto"/>
        <w:right w:val="none" w:sz="0" w:space="0" w:color="auto"/>
      </w:divBdr>
    </w:div>
    <w:div w:id="2047830058">
      <w:bodyDiv w:val="1"/>
      <w:marLeft w:val="0"/>
      <w:marRight w:val="0"/>
      <w:marTop w:val="0"/>
      <w:marBottom w:val="0"/>
      <w:divBdr>
        <w:top w:val="none" w:sz="0" w:space="0" w:color="auto"/>
        <w:left w:val="none" w:sz="0" w:space="0" w:color="auto"/>
        <w:bottom w:val="none" w:sz="0" w:space="0" w:color="auto"/>
        <w:right w:val="none" w:sz="0" w:space="0" w:color="auto"/>
      </w:divBdr>
    </w:div>
    <w:div w:id="2047831843">
      <w:bodyDiv w:val="1"/>
      <w:marLeft w:val="0"/>
      <w:marRight w:val="0"/>
      <w:marTop w:val="0"/>
      <w:marBottom w:val="0"/>
      <w:divBdr>
        <w:top w:val="none" w:sz="0" w:space="0" w:color="auto"/>
        <w:left w:val="none" w:sz="0" w:space="0" w:color="auto"/>
        <w:bottom w:val="none" w:sz="0" w:space="0" w:color="auto"/>
        <w:right w:val="none" w:sz="0" w:space="0" w:color="auto"/>
      </w:divBdr>
    </w:div>
    <w:div w:id="2047900201">
      <w:bodyDiv w:val="1"/>
      <w:marLeft w:val="0"/>
      <w:marRight w:val="0"/>
      <w:marTop w:val="0"/>
      <w:marBottom w:val="0"/>
      <w:divBdr>
        <w:top w:val="none" w:sz="0" w:space="0" w:color="auto"/>
        <w:left w:val="none" w:sz="0" w:space="0" w:color="auto"/>
        <w:bottom w:val="none" w:sz="0" w:space="0" w:color="auto"/>
        <w:right w:val="none" w:sz="0" w:space="0" w:color="auto"/>
      </w:divBdr>
    </w:div>
    <w:div w:id="2048027103">
      <w:bodyDiv w:val="1"/>
      <w:marLeft w:val="0"/>
      <w:marRight w:val="0"/>
      <w:marTop w:val="0"/>
      <w:marBottom w:val="0"/>
      <w:divBdr>
        <w:top w:val="none" w:sz="0" w:space="0" w:color="auto"/>
        <w:left w:val="none" w:sz="0" w:space="0" w:color="auto"/>
        <w:bottom w:val="none" w:sz="0" w:space="0" w:color="auto"/>
        <w:right w:val="none" w:sz="0" w:space="0" w:color="auto"/>
      </w:divBdr>
    </w:div>
    <w:div w:id="2048262911">
      <w:bodyDiv w:val="1"/>
      <w:marLeft w:val="0"/>
      <w:marRight w:val="0"/>
      <w:marTop w:val="0"/>
      <w:marBottom w:val="0"/>
      <w:divBdr>
        <w:top w:val="none" w:sz="0" w:space="0" w:color="auto"/>
        <w:left w:val="none" w:sz="0" w:space="0" w:color="auto"/>
        <w:bottom w:val="none" w:sz="0" w:space="0" w:color="auto"/>
        <w:right w:val="none" w:sz="0" w:space="0" w:color="auto"/>
      </w:divBdr>
    </w:div>
    <w:div w:id="2048286243">
      <w:bodyDiv w:val="1"/>
      <w:marLeft w:val="0"/>
      <w:marRight w:val="0"/>
      <w:marTop w:val="0"/>
      <w:marBottom w:val="0"/>
      <w:divBdr>
        <w:top w:val="none" w:sz="0" w:space="0" w:color="auto"/>
        <w:left w:val="none" w:sz="0" w:space="0" w:color="auto"/>
        <w:bottom w:val="none" w:sz="0" w:space="0" w:color="auto"/>
        <w:right w:val="none" w:sz="0" w:space="0" w:color="auto"/>
      </w:divBdr>
    </w:div>
    <w:div w:id="2048290680">
      <w:bodyDiv w:val="1"/>
      <w:marLeft w:val="0"/>
      <w:marRight w:val="0"/>
      <w:marTop w:val="0"/>
      <w:marBottom w:val="0"/>
      <w:divBdr>
        <w:top w:val="none" w:sz="0" w:space="0" w:color="auto"/>
        <w:left w:val="none" w:sz="0" w:space="0" w:color="auto"/>
        <w:bottom w:val="none" w:sz="0" w:space="0" w:color="auto"/>
        <w:right w:val="none" w:sz="0" w:space="0" w:color="auto"/>
      </w:divBdr>
    </w:div>
    <w:div w:id="2048405975">
      <w:bodyDiv w:val="1"/>
      <w:marLeft w:val="0"/>
      <w:marRight w:val="0"/>
      <w:marTop w:val="0"/>
      <w:marBottom w:val="0"/>
      <w:divBdr>
        <w:top w:val="none" w:sz="0" w:space="0" w:color="auto"/>
        <w:left w:val="none" w:sz="0" w:space="0" w:color="auto"/>
        <w:bottom w:val="none" w:sz="0" w:space="0" w:color="auto"/>
        <w:right w:val="none" w:sz="0" w:space="0" w:color="auto"/>
      </w:divBdr>
    </w:div>
    <w:div w:id="2048674689">
      <w:bodyDiv w:val="1"/>
      <w:marLeft w:val="0"/>
      <w:marRight w:val="0"/>
      <w:marTop w:val="0"/>
      <w:marBottom w:val="0"/>
      <w:divBdr>
        <w:top w:val="none" w:sz="0" w:space="0" w:color="auto"/>
        <w:left w:val="none" w:sz="0" w:space="0" w:color="auto"/>
        <w:bottom w:val="none" w:sz="0" w:space="0" w:color="auto"/>
        <w:right w:val="none" w:sz="0" w:space="0" w:color="auto"/>
      </w:divBdr>
    </w:div>
    <w:div w:id="2048674701">
      <w:bodyDiv w:val="1"/>
      <w:marLeft w:val="0"/>
      <w:marRight w:val="0"/>
      <w:marTop w:val="0"/>
      <w:marBottom w:val="0"/>
      <w:divBdr>
        <w:top w:val="none" w:sz="0" w:space="0" w:color="auto"/>
        <w:left w:val="none" w:sz="0" w:space="0" w:color="auto"/>
        <w:bottom w:val="none" w:sz="0" w:space="0" w:color="auto"/>
        <w:right w:val="none" w:sz="0" w:space="0" w:color="auto"/>
      </w:divBdr>
    </w:div>
    <w:div w:id="2048748103">
      <w:bodyDiv w:val="1"/>
      <w:marLeft w:val="0"/>
      <w:marRight w:val="0"/>
      <w:marTop w:val="0"/>
      <w:marBottom w:val="0"/>
      <w:divBdr>
        <w:top w:val="none" w:sz="0" w:space="0" w:color="auto"/>
        <w:left w:val="none" w:sz="0" w:space="0" w:color="auto"/>
        <w:bottom w:val="none" w:sz="0" w:space="0" w:color="auto"/>
        <w:right w:val="none" w:sz="0" w:space="0" w:color="auto"/>
      </w:divBdr>
    </w:div>
    <w:div w:id="2048866978">
      <w:bodyDiv w:val="1"/>
      <w:marLeft w:val="0"/>
      <w:marRight w:val="0"/>
      <w:marTop w:val="0"/>
      <w:marBottom w:val="0"/>
      <w:divBdr>
        <w:top w:val="none" w:sz="0" w:space="0" w:color="auto"/>
        <w:left w:val="none" w:sz="0" w:space="0" w:color="auto"/>
        <w:bottom w:val="none" w:sz="0" w:space="0" w:color="auto"/>
        <w:right w:val="none" w:sz="0" w:space="0" w:color="auto"/>
      </w:divBdr>
    </w:div>
    <w:div w:id="2049136538">
      <w:bodyDiv w:val="1"/>
      <w:marLeft w:val="0"/>
      <w:marRight w:val="0"/>
      <w:marTop w:val="0"/>
      <w:marBottom w:val="0"/>
      <w:divBdr>
        <w:top w:val="none" w:sz="0" w:space="0" w:color="auto"/>
        <w:left w:val="none" w:sz="0" w:space="0" w:color="auto"/>
        <w:bottom w:val="none" w:sz="0" w:space="0" w:color="auto"/>
        <w:right w:val="none" w:sz="0" w:space="0" w:color="auto"/>
      </w:divBdr>
    </w:div>
    <w:div w:id="2049328451">
      <w:bodyDiv w:val="1"/>
      <w:marLeft w:val="0"/>
      <w:marRight w:val="0"/>
      <w:marTop w:val="0"/>
      <w:marBottom w:val="0"/>
      <w:divBdr>
        <w:top w:val="none" w:sz="0" w:space="0" w:color="auto"/>
        <w:left w:val="none" w:sz="0" w:space="0" w:color="auto"/>
        <w:bottom w:val="none" w:sz="0" w:space="0" w:color="auto"/>
        <w:right w:val="none" w:sz="0" w:space="0" w:color="auto"/>
      </w:divBdr>
    </w:div>
    <w:div w:id="2049336405">
      <w:bodyDiv w:val="1"/>
      <w:marLeft w:val="0"/>
      <w:marRight w:val="0"/>
      <w:marTop w:val="0"/>
      <w:marBottom w:val="0"/>
      <w:divBdr>
        <w:top w:val="none" w:sz="0" w:space="0" w:color="auto"/>
        <w:left w:val="none" w:sz="0" w:space="0" w:color="auto"/>
        <w:bottom w:val="none" w:sz="0" w:space="0" w:color="auto"/>
        <w:right w:val="none" w:sz="0" w:space="0" w:color="auto"/>
      </w:divBdr>
    </w:div>
    <w:div w:id="2049379771">
      <w:bodyDiv w:val="1"/>
      <w:marLeft w:val="0"/>
      <w:marRight w:val="0"/>
      <w:marTop w:val="0"/>
      <w:marBottom w:val="0"/>
      <w:divBdr>
        <w:top w:val="none" w:sz="0" w:space="0" w:color="auto"/>
        <w:left w:val="none" w:sz="0" w:space="0" w:color="auto"/>
        <w:bottom w:val="none" w:sz="0" w:space="0" w:color="auto"/>
        <w:right w:val="none" w:sz="0" w:space="0" w:color="auto"/>
      </w:divBdr>
    </w:div>
    <w:div w:id="2049526591">
      <w:bodyDiv w:val="1"/>
      <w:marLeft w:val="0"/>
      <w:marRight w:val="0"/>
      <w:marTop w:val="0"/>
      <w:marBottom w:val="0"/>
      <w:divBdr>
        <w:top w:val="none" w:sz="0" w:space="0" w:color="auto"/>
        <w:left w:val="none" w:sz="0" w:space="0" w:color="auto"/>
        <w:bottom w:val="none" w:sz="0" w:space="0" w:color="auto"/>
        <w:right w:val="none" w:sz="0" w:space="0" w:color="auto"/>
      </w:divBdr>
    </w:div>
    <w:div w:id="2049908797">
      <w:bodyDiv w:val="1"/>
      <w:marLeft w:val="0"/>
      <w:marRight w:val="0"/>
      <w:marTop w:val="0"/>
      <w:marBottom w:val="0"/>
      <w:divBdr>
        <w:top w:val="none" w:sz="0" w:space="0" w:color="auto"/>
        <w:left w:val="none" w:sz="0" w:space="0" w:color="auto"/>
        <w:bottom w:val="none" w:sz="0" w:space="0" w:color="auto"/>
        <w:right w:val="none" w:sz="0" w:space="0" w:color="auto"/>
      </w:divBdr>
    </w:div>
    <w:div w:id="2050062773">
      <w:bodyDiv w:val="1"/>
      <w:marLeft w:val="0"/>
      <w:marRight w:val="0"/>
      <w:marTop w:val="0"/>
      <w:marBottom w:val="0"/>
      <w:divBdr>
        <w:top w:val="none" w:sz="0" w:space="0" w:color="auto"/>
        <w:left w:val="none" w:sz="0" w:space="0" w:color="auto"/>
        <w:bottom w:val="none" w:sz="0" w:space="0" w:color="auto"/>
        <w:right w:val="none" w:sz="0" w:space="0" w:color="auto"/>
      </w:divBdr>
    </w:div>
    <w:div w:id="2050106619">
      <w:bodyDiv w:val="1"/>
      <w:marLeft w:val="0"/>
      <w:marRight w:val="0"/>
      <w:marTop w:val="0"/>
      <w:marBottom w:val="0"/>
      <w:divBdr>
        <w:top w:val="none" w:sz="0" w:space="0" w:color="auto"/>
        <w:left w:val="none" w:sz="0" w:space="0" w:color="auto"/>
        <w:bottom w:val="none" w:sz="0" w:space="0" w:color="auto"/>
        <w:right w:val="none" w:sz="0" w:space="0" w:color="auto"/>
      </w:divBdr>
    </w:div>
    <w:div w:id="2050258708">
      <w:bodyDiv w:val="1"/>
      <w:marLeft w:val="0"/>
      <w:marRight w:val="0"/>
      <w:marTop w:val="0"/>
      <w:marBottom w:val="0"/>
      <w:divBdr>
        <w:top w:val="none" w:sz="0" w:space="0" w:color="auto"/>
        <w:left w:val="none" w:sz="0" w:space="0" w:color="auto"/>
        <w:bottom w:val="none" w:sz="0" w:space="0" w:color="auto"/>
        <w:right w:val="none" w:sz="0" w:space="0" w:color="auto"/>
      </w:divBdr>
    </w:div>
    <w:div w:id="2050259718">
      <w:bodyDiv w:val="1"/>
      <w:marLeft w:val="0"/>
      <w:marRight w:val="0"/>
      <w:marTop w:val="0"/>
      <w:marBottom w:val="0"/>
      <w:divBdr>
        <w:top w:val="none" w:sz="0" w:space="0" w:color="auto"/>
        <w:left w:val="none" w:sz="0" w:space="0" w:color="auto"/>
        <w:bottom w:val="none" w:sz="0" w:space="0" w:color="auto"/>
        <w:right w:val="none" w:sz="0" w:space="0" w:color="auto"/>
      </w:divBdr>
    </w:div>
    <w:div w:id="2050298724">
      <w:bodyDiv w:val="1"/>
      <w:marLeft w:val="0"/>
      <w:marRight w:val="0"/>
      <w:marTop w:val="0"/>
      <w:marBottom w:val="0"/>
      <w:divBdr>
        <w:top w:val="none" w:sz="0" w:space="0" w:color="auto"/>
        <w:left w:val="none" w:sz="0" w:space="0" w:color="auto"/>
        <w:bottom w:val="none" w:sz="0" w:space="0" w:color="auto"/>
        <w:right w:val="none" w:sz="0" w:space="0" w:color="auto"/>
      </w:divBdr>
    </w:div>
    <w:div w:id="2050375842">
      <w:bodyDiv w:val="1"/>
      <w:marLeft w:val="0"/>
      <w:marRight w:val="0"/>
      <w:marTop w:val="0"/>
      <w:marBottom w:val="0"/>
      <w:divBdr>
        <w:top w:val="none" w:sz="0" w:space="0" w:color="auto"/>
        <w:left w:val="none" w:sz="0" w:space="0" w:color="auto"/>
        <w:bottom w:val="none" w:sz="0" w:space="0" w:color="auto"/>
        <w:right w:val="none" w:sz="0" w:space="0" w:color="auto"/>
      </w:divBdr>
    </w:div>
    <w:div w:id="2050451102">
      <w:bodyDiv w:val="1"/>
      <w:marLeft w:val="0"/>
      <w:marRight w:val="0"/>
      <w:marTop w:val="0"/>
      <w:marBottom w:val="0"/>
      <w:divBdr>
        <w:top w:val="none" w:sz="0" w:space="0" w:color="auto"/>
        <w:left w:val="none" w:sz="0" w:space="0" w:color="auto"/>
        <w:bottom w:val="none" w:sz="0" w:space="0" w:color="auto"/>
        <w:right w:val="none" w:sz="0" w:space="0" w:color="auto"/>
      </w:divBdr>
    </w:div>
    <w:div w:id="2050638998">
      <w:bodyDiv w:val="1"/>
      <w:marLeft w:val="0"/>
      <w:marRight w:val="0"/>
      <w:marTop w:val="0"/>
      <w:marBottom w:val="0"/>
      <w:divBdr>
        <w:top w:val="none" w:sz="0" w:space="0" w:color="auto"/>
        <w:left w:val="none" w:sz="0" w:space="0" w:color="auto"/>
        <w:bottom w:val="none" w:sz="0" w:space="0" w:color="auto"/>
        <w:right w:val="none" w:sz="0" w:space="0" w:color="auto"/>
      </w:divBdr>
    </w:div>
    <w:div w:id="2050639832">
      <w:bodyDiv w:val="1"/>
      <w:marLeft w:val="0"/>
      <w:marRight w:val="0"/>
      <w:marTop w:val="0"/>
      <w:marBottom w:val="0"/>
      <w:divBdr>
        <w:top w:val="none" w:sz="0" w:space="0" w:color="auto"/>
        <w:left w:val="none" w:sz="0" w:space="0" w:color="auto"/>
        <w:bottom w:val="none" w:sz="0" w:space="0" w:color="auto"/>
        <w:right w:val="none" w:sz="0" w:space="0" w:color="auto"/>
      </w:divBdr>
    </w:div>
    <w:div w:id="2050641449">
      <w:bodyDiv w:val="1"/>
      <w:marLeft w:val="0"/>
      <w:marRight w:val="0"/>
      <w:marTop w:val="0"/>
      <w:marBottom w:val="0"/>
      <w:divBdr>
        <w:top w:val="none" w:sz="0" w:space="0" w:color="auto"/>
        <w:left w:val="none" w:sz="0" w:space="0" w:color="auto"/>
        <w:bottom w:val="none" w:sz="0" w:space="0" w:color="auto"/>
        <w:right w:val="none" w:sz="0" w:space="0" w:color="auto"/>
      </w:divBdr>
    </w:div>
    <w:div w:id="2050715048">
      <w:bodyDiv w:val="1"/>
      <w:marLeft w:val="0"/>
      <w:marRight w:val="0"/>
      <w:marTop w:val="0"/>
      <w:marBottom w:val="0"/>
      <w:divBdr>
        <w:top w:val="none" w:sz="0" w:space="0" w:color="auto"/>
        <w:left w:val="none" w:sz="0" w:space="0" w:color="auto"/>
        <w:bottom w:val="none" w:sz="0" w:space="0" w:color="auto"/>
        <w:right w:val="none" w:sz="0" w:space="0" w:color="auto"/>
      </w:divBdr>
    </w:div>
    <w:div w:id="2050836349">
      <w:bodyDiv w:val="1"/>
      <w:marLeft w:val="0"/>
      <w:marRight w:val="0"/>
      <w:marTop w:val="0"/>
      <w:marBottom w:val="0"/>
      <w:divBdr>
        <w:top w:val="none" w:sz="0" w:space="0" w:color="auto"/>
        <w:left w:val="none" w:sz="0" w:space="0" w:color="auto"/>
        <w:bottom w:val="none" w:sz="0" w:space="0" w:color="auto"/>
        <w:right w:val="none" w:sz="0" w:space="0" w:color="auto"/>
      </w:divBdr>
    </w:div>
    <w:div w:id="2050839770">
      <w:bodyDiv w:val="1"/>
      <w:marLeft w:val="0"/>
      <w:marRight w:val="0"/>
      <w:marTop w:val="0"/>
      <w:marBottom w:val="0"/>
      <w:divBdr>
        <w:top w:val="none" w:sz="0" w:space="0" w:color="auto"/>
        <w:left w:val="none" w:sz="0" w:space="0" w:color="auto"/>
        <w:bottom w:val="none" w:sz="0" w:space="0" w:color="auto"/>
        <w:right w:val="none" w:sz="0" w:space="0" w:color="auto"/>
      </w:divBdr>
    </w:div>
    <w:div w:id="2051108834">
      <w:bodyDiv w:val="1"/>
      <w:marLeft w:val="0"/>
      <w:marRight w:val="0"/>
      <w:marTop w:val="0"/>
      <w:marBottom w:val="0"/>
      <w:divBdr>
        <w:top w:val="none" w:sz="0" w:space="0" w:color="auto"/>
        <w:left w:val="none" w:sz="0" w:space="0" w:color="auto"/>
        <w:bottom w:val="none" w:sz="0" w:space="0" w:color="auto"/>
        <w:right w:val="none" w:sz="0" w:space="0" w:color="auto"/>
      </w:divBdr>
    </w:div>
    <w:div w:id="2051219050">
      <w:bodyDiv w:val="1"/>
      <w:marLeft w:val="0"/>
      <w:marRight w:val="0"/>
      <w:marTop w:val="0"/>
      <w:marBottom w:val="0"/>
      <w:divBdr>
        <w:top w:val="none" w:sz="0" w:space="0" w:color="auto"/>
        <w:left w:val="none" w:sz="0" w:space="0" w:color="auto"/>
        <w:bottom w:val="none" w:sz="0" w:space="0" w:color="auto"/>
        <w:right w:val="none" w:sz="0" w:space="0" w:color="auto"/>
      </w:divBdr>
    </w:div>
    <w:div w:id="2051342511">
      <w:bodyDiv w:val="1"/>
      <w:marLeft w:val="0"/>
      <w:marRight w:val="0"/>
      <w:marTop w:val="0"/>
      <w:marBottom w:val="0"/>
      <w:divBdr>
        <w:top w:val="none" w:sz="0" w:space="0" w:color="auto"/>
        <w:left w:val="none" w:sz="0" w:space="0" w:color="auto"/>
        <w:bottom w:val="none" w:sz="0" w:space="0" w:color="auto"/>
        <w:right w:val="none" w:sz="0" w:space="0" w:color="auto"/>
      </w:divBdr>
    </w:div>
    <w:div w:id="2051372925">
      <w:bodyDiv w:val="1"/>
      <w:marLeft w:val="0"/>
      <w:marRight w:val="0"/>
      <w:marTop w:val="0"/>
      <w:marBottom w:val="0"/>
      <w:divBdr>
        <w:top w:val="none" w:sz="0" w:space="0" w:color="auto"/>
        <w:left w:val="none" w:sz="0" w:space="0" w:color="auto"/>
        <w:bottom w:val="none" w:sz="0" w:space="0" w:color="auto"/>
        <w:right w:val="none" w:sz="0" w:space="0" w:color="auto"/>
      </w:divBdr>
    </w:div>
    <w:div w:id="2051488090">
      <w:bodyDiv w:val="1"/>
      <w:marLeft w:val="0"/>
      <w:marRight w:val="0"/>
      <w:marTop w:val="0"/>
      <w:marBottom w:val="0"/>
      <w:divBdr>
        <w:top w:val="none" w:sz="0" w:space="0" w:color="auto"/>
        <w:left w:val="none" w:sz="0" w:space="0" w:color="auto"/>
        <w:bottom w:val="none" w:sz="0" w:space="0" w:color="auto"/>
        <w:right w:val="none" w:sz="0" w:space="0" w:color="auto"/>
      </w:divBdr>
    </w:div>
    <w:div w:id="2051563816">
      <w:bodyDiv w:val="1"/>
      <w:marLeft w:val="0"/>
      <w:marRight w:val="0"/>
      <w:marTop w:val="0"/>
      <w:marBottom w:val="0"/>
      <w:divBdr>
        <w:top w:val="none" w:sz="0" w:space="0" w:color="auto"/>
        <w:left w:val="none" w:sz="0" w:space="0" w:color="auto"/>
        <w:bottom w:val="none" w:sz="0" w:space="0" w:color="auto"/>
        <w:right w:val="none" w:sz="0" w:space="0" w:color="auto"/>
      </w:divBdr>
    </w:div>
    <w:div w:id="2051684653">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879377">
      <w:bodyDiv w:val="1"/>
      <w:marLeft w:val="0"/>
      <w:marRight w:val="0"/>
      <w:marTop w:val="0"/>
      <w:marBottom w:val="0"/>
      <w:divBdr>
        <w:top w:val="none" w:sz="0" w:space="0" w:color="auto"/>
        <w:left w:val="none" w:sz="0" w:space="0" w:color="auto"/>
        <w:bottom w:val="none" w:sz="0" w:space="0" w:color="auto"/>
        <w:right w:val="none" w:sz="0" w:space="0" w:color="auto"/>
      </w:divBdr>
    </w:div>
    <w:div w:id="2051879926">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535348">
      <w:bodyDiv w:val="1"/>
      <w:marLeft w:val="0"/>
      <w:marRight w:val="0"/>
      <w:marTop w:val="0"/>
      <w:marBottom w:val="0"/>
      <w:divBdr>
        <w:top w:val="none" w:sz="0" w:space="0" w:color="auto"/>
        <w:left w:val="none" w:sz="0" w:space="0" w:color="auto"/>
        <w:bottom w:val="none" w:sz="0" w:space="0" w:color="auto"/>
        <w:right w:val="none" w:sz="0" w:space="0" w:color="auto"/>
      </w:divBdr>
    </w:div>
    <w:div w:id="2052608881">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2731454">
      <w:bodyDiv w:val="1"/>
      <w:marLeft w:val="0"/>
      <w:marRight w:val="0"/>
      <w:marTop w:val="0"/>
      <w:marBottom w:val="0"/>
      <w:divBdr>
        <w:top w:val="none" w:sz="0" w:space="0" w:color="auto"/>
        <w:left w:val="none" w:sz="0" w:space="0" w:color="auto"/>
        <w:bottom w:val="none" w:sz="0" w:space="0" w:color="auto"/>
        <w:right w:val="none" w:sz="0" w:space="0" w:color="auto"/>
      </w:divBdr>
    </w:div>
    <w:div w:id="2052798602">
      <w:bodyDiv w:val="1"/>
      <w:marLeft w:val="0"/>
      <w:marRight w:val="0"/>
      <w:marTop w:val="0"/>
      <w:marBottom w:val="0"/>
      <w:divBdr>
        <w:top w:val="none" w:sz="0" w:space="0" w:color="auto"/>
        <w:left w:val="none" w:sz="0" w:space="0" w:color="auto"/>
        <w:bottom w:val="none" w:sz="0" w:space="0" w:color="auto"/>
        <w:right w:val="none" w:sz="0" w:space="0" w:color="auto"/>
      </w:divBdr>
    </w:div>
    <w:div w:id="2052800792">
      <w:bodyDiv w:val="1"/>
      <w:marLeft w:val="0"/>
      <w:marRight w:val="0"/>
      <w:marTop w:val="0"/>
      <w:marBottom w:val="0"/>
      <w:divBdr>
        <w:top w:val="none" w:sz="0" w:space="0" w:color="auto"/>
        <w:left w:val="none" w:sz="0" w:space="0" w:color="auto"/>
        <w:bottom w:val="none" w:sz="0" w:space="0" w:color="auto"/>
        <w:right w:val="none" w:sz="0" w:space="0" w:color="auto"/>
      </w:divBdr>
    </w:div>
    <w:div w:id="2052806251">
      <w:bodyDiv w:val="1"/>
      <w:marLeft w:val="0"/>
      <w:marRight w:val="0"/>
      <w:marTop w:val="0"/>
      <w:marBottom w:val="0"/>
      <w:divBdr>
        <w:top w:val="none" w:sz="0" w:space="0" w:color="auto"/>
        <w:left w:val="none" w:sz="0" w:space="0" w:color="auto"/>
        <w:bottom w:val="none" w:sz="0" w:space="0" w:color="auto"/>
        <w:right w:val="none" w:sz="0" w:space="0" w:color="auto"/>
      </w:divBdr>
    </w:div>
    <w:div w:id="2052880615">
      <w:bodyDiv w:val="1"/>
      <w:marLeft w:val="0"/>
      <w:marRight w:val="0"/>
      <w:marTop w:val="0"/>
      <w:marBottom w:val="0"/>
      <w:divBdr>
        <w:top w:val="none" w:sz="0" w:space="0" w:color="auto"/>
        <w:left w:val="none" w:sz="0" w:space="0" w:color="auto"/>
        <w:bottom w:val="none" w:sz="0" w:space="0" w:color="auto"/>
        <w:right w:val="none" w:sz="0" w:space="0" w:color="auto"/>
      </w:divBdr>
    </w:div>
    <w:div w:id="2052918183">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074241">
      <w:bodyDiv w:val="1"/>
      <w:marLeft w:val="0"/>
      <w:marRight w:val="0"/>
      <w:marTop w:val="0"/>
      <w:marBottom w:val="0"/>
      <w:divBdr>
        <w:top w:val="none" w:sz="0" w:space="0" w:color="auto"/>
        <w:left w:val="none" w:sz="0" w:space="0" w:color="auto"/>
        <w:bottom w:val="none" w:sz="0" w:space="0" w:color="auto"/>
        <w:right w:val="none" w:sz="0" w:space="0" w:color="auto"/>
      </w:divBdr>
    </w:div>
    <w:div w:id="2053185697">
      <w:bodyDiv w:val="1"/>
      <w:marLeft w:val="0"/>
      <w:marRight w:val="0"/>
      <w:marTop w:val="0"/>
      <w:marBottom w:val="0"/>
      <w:divBdr>
        <w:top w:val="none" w:sz="0" w:space="0" w:color="auto"/>
        <w:left w:val="none" w:sz="0" w:space="0" w:color="auto"/>
        <w:bottom w:val="none" w:sz="0" w:space="0" w:color="auto"/>
        <w:right w:val="none" w:sz="0" w:space="0" w:color="auto"/>
      </w:divBdr>
    </w:div>
    <w:div w:id="2053268694">
      <w:bodyDiv w:val="1"/>
      <w:marLeft w:val="0"/>
      <w:marRight w:val="0"/>
      <w:marTop w:val="0"/>
      <w:marBottom w:val="0"/>
      <w:divBdr>
        <w:top w:val="none" w:sz="0" w:space="0" w:color="auto"/>
        <w:left w:val="none" w:sz="0" w:space="0" w:color="auto"/>
        <w:bottom w:val="none" w:sz="0" w:space="0" w:color="auto"/>
        <w:right w:val="none" w:sz="0" w:space="0" w:color="auto"/>
      </w:divBdr>
    </w:div>
    <w:div w:id="2053309653">
      <w:bodyDiv w:val="1"/>
      <w:marLeft w:val="0"/>
      <w:marRight w:val="0"/>
      <w:marTop w:val="0"/>
      <w:marBottom w:val="0"/>
      <w:divBdr>
        <w:top w:val="none" w:sz="0" w:space="0" w:color="auto"/>
        <w:left w:val="none" w:sz="0" w:space="0" w:color="auto"/>
        <w:bottom w:val="none" w:sz="0" w:space="0" w:color="auto"/>
        <w:right w:val="none" w:sz="0" w:space="0" w:color="auto"/>
      </w:divBdr>
    </w:div>
    <w:div w:id="2053337318">
      <w:bodyDiv w:val="1"/>
      <w:marLeft w:val="0"/>
      <w:marRight w:val="0"/>
      <w:marTop w:val="0"/>
      <w:marBottom w:val="0"/>
      <w:divBdr>
        <w:top w:val="none" w:sz="0" w:space="0" w:color="auto"/>
        <w:left w:val="none" w:sz="0" w:space="0" w:color="auto"/>
        <w:bottom w:val="none" w:sz="0" w:space="0" w:color="auto"/>
        <w:right w:val="none" w:sz="0" w:space="0" w:color="auto"/>
      </w:divBdr>
    </w:div>
    <w:div w:id="2053578756">
      <w:bodyDiv w:val="1"/>
      <w:marLeft w:val="0"/>
      <w:marRight w:val="0"/>
      <w:marTop w:val="0"/>
      <w:marBottom w:val="0"/>
      <w:divBdr>
        <w:top w:val="none" w:sz="0" w:space="0" w:color="auto"/>
        <w:left w:val="none" w:sz="0" w:space="0" w:color="auto"/>
        <w:bottom w:val="none" w:sz="0" w:space="0" w:color="auto"/>
        <w:right w:val="none" w:sz="0" w:space="0" w:color="auto"/>
      </w:divBdr>
    </w:div>
    <w:div w:id="2053646281">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3770005">
      <w:bodyDiv w:val="1"/>
      <w:marLeft w:val="0"/>
      <w:marRight w:val="0"/>
      <w:marTop w:val="0"/>
      <w:marBottom w:val="0"/>
      <w:divBdr>
        <w:top w:val="none" w:sz="0" w:space="0" w:color="auto"/>
        <w:left w:val="none" w:sz="0" w:space="0" w:color="auto"/>
        <w:bottom w:val="none" w:sz="0" w:space="0" w:color="auto"/>
        <w:right w:val="none" w:sz="0" w:space="0" w:color="auto"/>
      </w:divBdr>
    </w:div>
    <w:div w:id="2053843892">
      <w:bodyDiv w:val="1"/>
      <w:marLeft w:val="0"/>
      <w:marRight w:val="0"/>
      <w:marTop w:val="0"/>
      <w:marBottom w:val="0"/>
      <w:divBdr>
        <w:top w:val="none" w:sz="0" w:space="0" w:color="auto"/>
        <w:left w:val="none" w:sz="0" w:space="0" w:color="auto"/>
        <w:bottom w:val="none" w:sz="0" w:space="0" w:color="auto"/>
        <w:right w:val="none" w:sz="0" w:space="0" w:color="auto"/>
      </w:divBdr>
    </w:div>
    <w:div w:id="2054108235">
      <w:bodyDiv w:val="1"/>
      <w:marLeft w:val="0"/>
      <w:marRight w:val="0"/>
      <w:marTop w:val="0"/>
      <w:marBottom w:val="0"/>
      <w:divBdr>
        <w:top w:val="none" w:sz="0" w:space="0" w:color="auto"/>
        <w:left w:val="none" w:sz="0" w:space="0" w:color="auto"/>
        <w:bottom w:val="none" w:sz="0" w:space="0" w:color="auto"/>
        <w:right w:val="none" w:sz="0" w:space="0" w:color="auto"/>
      </w:divBdr>
    </w:div>
    <w:div w:id="2054112843">
      <w:bodyDiv w:val="1"/>
      <w:marLeft w:val="0"/>
      <w:marRight w:val="0"/>
      <w:marTop w:val="0"/>
      <w:marBottom w:val="0"/>
      <w:divBdr>
        <w:top w:val="none" w:sz="0" w:space="0" w:color="auto"/>
        <w:left w:val="none" w:sz="0" w:space="0" w:color="auto"/>
        <w:bottom w:val="none" w:sz="0" w:space="0" w:color="auto"/>
        <w:right w:val="none" w:sz="0" w:space="0" w:color="auto"/>
      </w:divBdr>
    </w:div>
    <w:div w:id="2054116469">
      <w:bodyDiv w:val="1"/>
      <w:marLeft w:val="0"/>
      <w:marRight w:val="0"/>
      <w:marTop w:val="0"/>
      <w:marBottom w:val="0"/>
      <w:divBdr>
        <w:top w:val="none" w:sz="0" w:space="0" w:color="auto"/>
        <w:left w:val="none" w:sz="0" w:space="0" w:color="auto"/>
        <w:bottom w:val="none" w:sz="0" w:space="0" w:color="auto"/>
        <w:right w:val="none" w:sz="0" w:space="0" w:color="auto"/>
      </w:divBdr>
    </w:div>
    <w:div w:id="2054227316">
      <w:bodyDiv w:val="1"/>
      <w:marLeft w:val="0"/>
      <w:marRight w:val="0"/>
      <w:marTop w:val="0"/>
      <w:marBottom w:val="0"/>
      <w:divBdr>
        <w:top w:val="none" w:sz="0" w:space="0" w:color="auto"/>
        <w:left w:val="none" w:sz="0" w:space="0" w:color="auto"/>
        <w:bottom w:val="none" w:sz="0" w:space="0" w:color="auto"/>
        <w:right w:val="none" w:sz="0" w:space="0" w:color="auto"/>
      </w:divBdr>
    </w:div>
    <w:div w:id="2054380496">
      <w:bodyDiv w:val="1"/>
      <w:marLeft w:val="0"/>
      <w:marRight w:val="0"/>
      <w:marTop w:val="0"/>
      <w:marBottom w:val="0"/>
      <w:divBdr>
        <w:top w:val="none" w:sz="0" w:space="0" w:color="auto"/>
        <w:left w:val="none" w:sz="0" w:space="0" w:color="auto"/>
        <w:bottom w:val="none" w:sz="0" w:space="0" w:color="auto"/>
        <w:right w:val="none" w:sz="0" w:space="0" w:color="auto"/>
      </w:divBdr>
    </w:div>
    <w:div w:id="2054882466">
      <w:bodyDiv w:val="1"/>
      <w:marLeft w:val="0"/>
      <w:marRight w:val="0"/>
      <w:marTop w:val="0"/>
      <w:marBottom w:val="0"/>
      <w:divBdr>
        <w:top w:val="none" w:sz="0" w:space="0" w:color="auto"/>
        <w:left w:val="none" w:sz="0" w:space="0" w:color="auto"/>
        <w:bottom w:val="none" w:sz="0" w:space="0" w:color="auto"/>
        <w:right w:val="none" w:sz="0" w:space="0" w:color="auto"/>
      </w:divBdr>
    </w:div>
    <w:div w:id="2055038358">
      <w:bodyDiv w:val="1"/>
      <w:marLeft w:val="0"/>
      <w:marRight w:val="0"/>
      <w:marTop w:val="0"/>
      <w:marBottom w:val="0"/>
      <w:divBdr>
        <w:top w:val="none" w:sz="0" w:space="0" w:color="auto"/>
        <w:left w:val="none" w:sz="0" w:space="0" w:color="auto"/>
        <w:bottom w:val="none" w:sz="0" w:space="0" w:color="auto"/>
        <w:right w:val="none" w:sz="0" w:space="0" w:color="auto"/>
      </w:divBdr>
    </w:div>
    <w:div w:id="2055041433">
      <w:bodyDiv w:val="1"/>
      <w:marLeft w:val="0"/>
      <w:marRight w:val="0"/>
      <w:marTop w:val="0"/>
      <w:marBottom w:val="0"/>
      <w:divBdr>
        <w:top w:val="none" w:sz="0" w:space="0" w:color="auto"/>
        <w:left w:val="none" w:sz="0" w:space="0" w:color="auto"/>
        <w:bottom w:val="none" w:sz="0" w:space="0" w:color="auto"/>
        <w:right w:val="none" w:sz="0" w:space="0" w:color="auto"/>
      </w:divBdr>
    </w:div>
    <w:div w:id="2055041633">
      <w:bodyDiv w:val="1"/>
      <w:marLeft w:val="0"/>
      <w:marRight w:val="0"/>
      <w:marTop w:val="0"/>
      <w:marBottom w:val="0"/>
      <w:divBdr>
        <w:top w:val="none" w:sz="0" w:space="0" w:color="auto"/>
        <w:left w:val="none" w:sz="0" w:space="0" w:color="auto"/>
        <w:bottom w:val="none" w:sz="0" w:space="0" w:color="auto"/>
        <w:right w:val="none" w:sz="0" w:space="0" w:color="auto"/>
      </w:divBdr>
    </w:div>
    <w:div w:id="2055158384">
      <w:bodyDiv w:val="1"/>
      <w:marLeft w:val="0"/>
      <w:marRight w:val="0"/>
      <w:marTop w:val="0"/>
      <w:marBottom w:val="0"/>
      <w:divBdr>
        <w:top w:val="none" w:sz="0" w:space="0" w:color="auto"/>
        <w:left w:val="none" w:sz="0" w:space="0" w:color="auto"/>
        <w:bottom w:val="none" w:sz="0" w:space="0" w:color="auto"/>
        <w:right w:val="none" w:sz="0" w:space="0" w:color="auto"/>
      </w:divBdr>
    </w:div>
    <w:div w:id="2055344835">
      <w:bodyDiv w:val="1"/>
      <w:marLeft w:val="0"/>
      <w:marRight w:val="0"/>
      <w:marTop w:val="0"/>
      <w:marBottom w:val="0"/>
      <w:divBdr>
        <w:top w:val="none" w:sz="0" w:space="0" w:color="auto"/>
        <w:left w:val="none" w:sz="0" w:space="0" w:color="auto"/>
        <w:bottom w:val="none" w:sz="0" w:space="0" w:color="auto"/>
        <w:right w:val="none" w:sz="0" w:space="0" w:color="auto"/>
      </w:divBdr>
    </w:div>
    <w:div w:id="2055350853">
      <w:bodyDiv w:val="1"/>
      <w:marLeft w:val="0"/>
      <w:marRight w:val="0"/>
      <w:marTop w:val="0"/>
      <w:marBottom w:val="0"/>
      <w:divBdr>
        <w:top w:val="none" w:sz="0" w:space="0" w:color="auto"/>
        <w:left w:val="none" w:sz="0" w:space="0" w:color="auto"/>
        <w:bottom w:val="none" w:sz="0" w:space="0" w:color="auto"/>
        <w:right w:val="none" w:sz="0" w:space="0" w:color="auto"/>
      </w:divBdr>
    </w:div>
    <w:div w:id="2055422022">
      <w:bodyDiv w:val="1"/>
      <w:marLeft w:val="0"/>
      <w:marRight w:val="0"/>
      <w:marTop w:val="0"/>
      <w:marBottom w:val="0"/>
      <w:divBdr>
        <w:top w:val="none" w:sz="0" w:space="0" w:color="auto"/>
        <w:left w:val="none" w:sz="0" w:space="0" w:color="auto"/>
        <w:bottom w:val="none" w:sz="0" w:space="0" w:color="auto"/>
        <w:right w:val="none" w:sz="0" w:space="0" w:color="auto"/>
      </w:divBdr>
    </w:div>
    <w:div w:id="2055422173">
      <w:bodyDiv w:val="1"/>
      <w:marLeft w:val="0"/>
      <w:marRight w:val="0"/>
      <w:marTop w:val="0"/>
      <w:marBottom w:val="0"/>
      <w:divBdr>
        <w:top w:val="none" w:sz="0" w:space="0" w:color="auto"/>
        <w:left w:val="none" w:sz="0" w:space="0" w:color="auto"/>
        <w:bottom w:val="none" w:sz="0" w:space="0" w:color="auto"/>
        <w:right w:val="none" w:sz="0" w:space="0" w:color="auto"/>
      </w:divBdr>
    </w:div>
    <w:div w:id="2055497400">
      <w:bodyDiv w:val="1"/>
      <w:marLeft w:val="0"/>
      <w:marRight w:val="0"/>
      <w:marTop w:val="0"/>
      <w:marBottom w:val="0"/>
      <w:divBdr>
        <w:top w:val="none" w:sz="0" w:space="0" w:color="auto"/>
        <w:left w:val="none" w:sz="0" w:space="0" w:color="auto"/>
        <w:bottom w:val="none" w:sz="0" w:space="0" w:color="auto"/>
        <w:right w:val="none" w:sz="0" w:space="0" w:color="auto"/>
      </w:divBdr>
    </w:div>
    <w:div w:id="2055618531">
      <w:bodyDiv w:val="1"/>
      <w:marLeft w:val="0"/>
      <w:marRight w:val="0"/>
      <w:marTop w:val="0"/>
      <w:marBottom w:val="0"/>
      <w:divBdr>
        <w:top w:val="none" w:sz="0" w:space="0" w:color="auto"/>
        <w:left w:val="none" w:sz="0" w:space="0" w:color="auto"/>
        <w:bottom w:val="none" w:sz="0" w:space="0" w:color="auto"/>
        <w:right w:val="none" w:sz="0" w:space="0" w:color="auto"/>
      </w:divBdr>
    </w:div>
    <w:div w:id="2055735057">
      <w:bodyDiv w:val="1"/>
      <w:marLeft w:val="0"/>
      <w:marRight w:val="0"/>
      <w:marTop w:val="0"/>
      <w:marBottom w:val="0"/>
      <w:divBdr>
        <w:top w:val="none" w:sz="0" w:space="0" w:color="auto"/>
        <w:left w:val="none" w:sz="0" w:space="0" w:color="auto"/>
        <w:bottom w:val="none" w:sz="0" w:space="0" w:color="auto"/>
        <w:right w:val="none" w:sz="0" w:space="0" w:color="auto"/>
      </w:divBdr>
    </w:div>
    <w:div w:id="2055890259">
      <w:bodyDiv w:val="1"/>
      <w:marLeft w:val="0"/>
      <w:marRight w:val="0"/>
      <w:marTop w:val="0"/>
      <w:marBottom w:val="0"/>
      <w:divBdr>
        <w:top w:val="none" w:sz="0" w:space="0" w:color="auto"/>
        <w:left w:val="none" w:sz="0" w:space="0" w:color="auto"/>
        <w:bottom w:val="none" w:sz="0" w:space="0" w:color="auto"/>
        <w:right w:val="none" w:sz="0" w:space="0" w:color="auto"/>
      </w:divBdr>
    </w:div>
    <w:div w:id="2055930180">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418652">
      <w:bodyDiv w:val="1"/>
      <w:marLeft w:val="0"/>
      <w:marRight w:val="0"/>
      <w:marTop w:val="0"/>
      <w:marBottom w:val="0"/>
      <w:divBdr>
        <w:top w:val="none" w:sz="0" w:space="0" w:color="auto"/>
        <w:left w:val="none" w:sz="0" w:space="0" w:color="auto"/>
        <w:bottom w:val="none" w:sz="0" w:space="0" w:color="auto"/>
        <w:right w:val="none" w:sz="0" w:space="0" w:color="auto"/>
      </w:divBdr>
    </w:div>
    <w:div w:id="2056468364">
      <w:bodyDiv w:val="1"/>
      <w:marLeft w:val="0"/>
      <w:marRight w:val="0"/>
      <w:marTop w:val="0"/>
      <w:marBottom w:val="0"/>
      <w:divBdr>
        <w:top w:val="none" w:sz="0" w:space="0" w:color="auto"/>
        <w:left w:val="none" w:sz="0" w:space="0" w:color="auto"/>
        <w:bottom w:val="none" w:sz="0" w:space="0" w:color="auto"/>
        <w:right w:val="none" w:sz="0" w:space="0" w:color="auto"/>
      </w:divBdr>
    </w:div>
    <w:div w:id="2056587800">
      <w:bodyDiv w:val="1"/>
      <w:marLeft w:val="0"/>
      <w:marRight w:val="0"/>
      <w:marTop w:val="0"/>
      <w:marBottom w:val="0"/>
      <w:divBdr>
        <w:top w:val="none" w:sz="0" w:space="0" w:color="auto"/>
        <w:left w:val="none" w:sz="0" w:space="0" w:color="auto"/>
        <w:bottom w:val="none" w:sz="0" w:space="0" w:color="auto"/>
        <w:right w:val="none" w:sz="0" w:space="0" w:color="auto"/>
      </w:divBdr>
    </w:div>
    <w:div w:id="2056730224">
      <w:bodyDiv w:val="1"/>
      <w:marLeft w:val="0"/>
      <w:marRight w:val="0"/>
      <w:marTop w:val="0"/>
      <w:marBottom w:val="0"/>
      <w:divBdr>
        <w:top w:val="none" w:sz="0" w:space="0" w:color="auto"/>
        <w:left w:val="none" w:sz="0" w:space="0" w:color="auto"/>
        <w:bottom w:val="none" w:sz="0" w:space="0" w:color="auto"/>
        <w:right w:val="none" w:sz="0" w:space="0" w:color="auto"/>
      </w:divBdr>
    </w:div>
    <w:div w:id="2056730319">
      <w:bodyDiv w:val="1"/>
      <w:marLeft w:val="0"/>
      <w:marRight w:val="0"/>
      <w:marTop w:val="0"/>
      <w:marBottom w:val="0"/>
      <w:divBdr>
        <w:top w:val="none" w:sz="0" w:space="0" w:color="auto"/>
        <w:left w:val="none" w:sz="0" w:space="0" w:color="auto"/>
        <w:bottom w:val="none" w:sz="0" w:space="0" w:color="auto"/>
        <w:right w:val="none" w:sz="0" w:space="0" w:color="auto"/>
      </w:divBdr>
    </w:div>
    <w:div w:id="2056737121">
      <w:bodyDiv w:val="1"/>
      <w:marLeft w:val="0"/>
      <w:marRight w:val="0"/>
      <w:marTop w:val="0"/>
      <w:marBottom w:val="0"/>
      <w:divBdr>
        <w:top w:val="none" w:sz="0" w:space="0" w:color="auto"/>
        <w:left w:val="none" w:sz="0" w:space="0" w:color="auto"/>
        <w:bottom w:val="none" w:sz="0" w:space="0" w:color="auto"/>
        <w:right w:val="none" w:sz="0" w:space="0" w:color="auto"/>
      </w:divBdr>
    </w:div>
    <w:div w:id="2056924471">
      <w:bodyDiv w:val="1"/>
      <w:marLeft w:val="0"/>
      <w:marRight w:val="0"/>
      <w:marTop w:val="0"/>
      <w:marBottom w:val="0"/>
      <w:divBdr>
        <w:top w:val="none" w:sz="0" w:space="0" w:color="auto"/>
        <w:left w:val="none" w:sz="0" w:space="0" w:color="auto"/>
        <w:bottom w:val="none" w:sz="0" w:space="0" w:color="auto"/>
        <w:right w:val="none" w:sz="0" w:space="0" w:color="auto"/>
      </w:divBdr>
    </w:div>
    <w:div w:id="2056927758">
      <w:bodyDiv w:val="1"/>
      <w:marLeft w:val="0"/>
      <w:marRight w:val="0"/>
      <w:marTop w:val="0"/>
      <w:marBottom w:val="0"/>
      <w:divBdr>
        <w:top w:val="none" w:sz="0" w:space="0" w:color="auto"/>
        <w:left w:val="none" w:sz="0" w:space="0" w:color="auto"/>
        <w:bottom w:val="none" w:sz="0" w:space="0" w:color="auto"/>
        <w:right w:val="none" w:sz="0" w:space="0" w:color="auto"/>
      </w:divBdr>
    </w:div>
    <w:div w:id="2057241881">
      <w:bodyDiv w:val="1"/>
      <w:marLeft w:val="0"/>
      <w:marRight w:val="0"/>
      <w:marTop w:val="0"/>
      <w:marBottom w:val="0"/>
      <w:divBdr>
        <w:top w:val="none" w:sz="0" w:space="0" w:color="auto"/>
        <w:left w:val="none" w:sz="0" w:space="0" w:color="auto"/>
        <w:bottom w:val="none" w:sz="0" w:space="0" w:color="auto"/>
        <w:right w:val="none" w:sz="0" w:space="0" w:color="auto"/>
      </w:divBdr>
    </w:div>
    <w:div w:id="2057269531">
      <w:bodyDiv w:val="1"/>
      <w:marLeft w:val="0"/>
      <w:marRight w:val="0"/>
      <w:marTop w:val="0"/>
      <w:marBottom w:val="0"/>
      <w:divBdr>
        <w:top w:val="none" w:sz="0" w:space="0" w:color="auto"/>
        <w:left w:val="none" w:sz="0" w:space="0" w:color="auto"/>
        <w:bottom w:val="none" w:sz="0" w:space="0" w:color="auto"/>
        <w:right w:val="none" w:sz="0" w:space="0" w:color="auto"/>
      </w:divBdr>
    </w:div>
    <w:div w:id="2057467380">
      <w:bodyDiv w:val="1"/>
      <w:marLeft w:val="0"/>
      <w:marRight w:val="0"/>
      <w:marTop w:val="0"/>
      <w:marBottom w:val="0"/>
      <w:divBdr>
        <w:top w:val="none" w:sz="0" w:space="0" w:color="auto"/>
        <w:left w:val="none" w:sz="0" w:space="0" w:color="auto"/>
        <w:bottom w:val="none" w:sz="0" w:space="0" w:color="auto"/>
        <w:right w:val="none" w:sz="0" w:space="0" w:color="auto"/>
      </w:divBdr>
    </w:div>
    <w:div w:id="2057581643">
      <w:bodyDiv w:val="1"/>
      <w:marLeft w:val="0"/>
      <w:marRight w:val="0"/>
      <w:marTop w:val="0"/>
      <w:marBottom w:val="0"/>
      <w:divBdr>
        <w:top w:val="none" w:sz="0" w:space="0" w:color="auto"/>
        <w:left w:val="none" w:sz="0" w:space="0" w:color="auto"/>
        <w:bottom w:val="none" w:sz="0" w:space="0" w:color="auto"/>
        <w:right w:val="none" w:sz="0" w:space="0" w:color="auto"/>
      </w:divBdr>
    </w:div>
    <w:div w:id="2057656797">
      <w:bodyDiv w:val="1"/>
      <w:marLeft w:val="0"/>
      <w:marRight w:val="0"/>
      <w:marTop w:val="0"/>
      <w:marBottom w:val="0"/>
      <w:divBdr>
        <w:top w:val="none" w:sz="0" w:space="0" w:color="auto"/>
        <w:left w:val="none" w:sz="0" w:space="0" w:color="auto"/>
        <w:bottom w:val="none" w:sz="0" w:space="0" w:color="auto"/>
        <w:right w:val="none" w:sz="0" w:space="0" w:color="auto"/>
      </w:divBdr>
    </w:div>
    <w:div w:id="2057661659">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849542">
      <w:bodyDiv w:val="1"/>
      <w:marLeft w:val="0"/>
      <w:marRight w:val="0"/>
      <w:marTop w:val="0"/>
      <w:marBottom w:val="0"/>
      <w:divBdr>
        <w:top w:val="none" w:sz="0" w:space="0" w:color="auto"/>
        <w:left w:val="none" w:sz="0" w:space="0" w:color="auto"/>
        <w:bottom w:val="none" w:sz="0" w:space="0" w:color="auto"/>
        <w:right w:val="none" w:sz="0" w:space="0" w:color="auto"/>
      </w:divBdr>
    </w:div>
    <w:div w:id="2057973255">
      <w:bodyDiv w:val="1"/>
      <w:marLeft w:val="0"/>
      <w:marRight w:val="0"/>
      <w:marTop w:val="0"/>
      <w:marBottom w:val="0"/>
      <w:divBdr>
        <w:top w:val="none" w:sz="0" w:space="0" w:color="auto"/>
        <w:left w:val="none" w:sz="0" w:space="0" w:color="auto"/>
        <w:bottom w:val="none" w:sz="0" w:space="0" w:color="auto"/>
        <w:right w:val="none" w:sz="0" w:space="0" w:color="auto"/>
      </w:divBdr>
    </w:div>
    <w:div w:id="2058045305">
      <w:bodyDiv w:val="1"/>
      <w:marLeft w:val="0"/>
      <w:marRight w:val="0"/>
      <w:marTop w:val="0"/>
      <w:marBottom w:val="0"/>
      <w:divBdr>
        <w:top w:val="none" w:sz="0" w:space="0" w:color="auto"/>
        <w:left w:val="none" w:sz="0" w:space="0" w:color="auto"/>
        <w:bottom w:val="none" w:sz="0" w:space="0" w:color="auto"/>
        <w:right w:val="none" w:sz="0" w:space="0" w:color="auto"/>
      </w:divBdr>
    </w:div>
    <w:div w:id="2058317607">
      <w:bodyDiv w:val="1"/>
      <w:marLeft w:val="0"/>
      <w:marRight w:val="0"/>
      <w:marTop w:val="0"/>
      <w:marBottom w:val="0"/>
      <w:divBdr>
        <w:top w:val="none" w:sz="0" w:space="0" w:color="auto"/>
        <w:left w:val="none" w:sz="0" w:space="0" w:color="auto"/>
        <w:bottom w:val="none" w:sz="0" w:space="0" w:color="auto"/>
        <w:right w:val="none" w:sz="0" w:space="0" w:color="auto"/>
      </w:divBdr>
    </w:div>
    <w:div w:id="2058581656">
      <w:bodyDiv w:val="1"/>
      <w:marLeft w:val="0"/>
      <w:marRight w:val="0"/>
      <w:marTop w:val="0"/>
      <w:marBottom w:val="0"/>
      <w:divBdr>
        <w:top w:val="none" w:sz="0" w:space="0" w:color="auto"/>
        <w:left w:val="none" w:sz="0" w:space="0" w:color="auto"/>
        <w:bottom w:val="none" w:sz="0" w:space="0" w:color="auto"/>
        <w:right w:val="none" w:sz="0" w:space="0" w:color="auto"/>
      </w:divBdr>
    </w:div>
    <w:div w:id="2058629115">
      <w:bodyDiv w:val="1"/>
      <w:marLeft w:val="0"/>
      <w:marRight w:val="0"/>
      <w:marTop w:val="0"/>
      <w:marBottom w:val="0"/>
      <w:divBdr>
        <w:top w:val="none" w:sz="0" w:space="0" w:color="auto"/>
        <w:left w:val="none" w:sz="0" w:space="0" w:color="auto"/>
        <w:bottom w:val="none" w:sz="0" w:space="0" w:color="auto"/>
        <w:right w:val="none" w:sz="0" w:space="0" w:color="auto"/>
      </w:divBdr>
    </w:div>
    <w:div w:id="2058698172">
      <w:bodyDiv w:val="1"/>
      <w:marLeft w:val="0"/>
      <w:marRight w:val="0"/>
      <w:marTop w:val="0"/>
      <w:marBottom w:val="0"/>
      <w:divBdr>
        <w:top w:val="none" w:sz="0" w:space="0" w:color="auto"/>
        <w:left w:val="none" w:sz="0" w:space="0" w:color="auto"/>
        <w:bottom w:val="none" w:sz="0" w:space="0" w:color="auto"/>
        <w:right w:val="none" w:sz="0" w:space="0" w:color="auto"/>
      </w:divBdr>
    </w:div>
    <w:div w:id="2058779490">
      <w:bodyDiv w:val="1"/>
      <w:marLeft w:val="0"/>
      <w:marRight w:val="0"/>
      <w:marTop w:val="0"/>
      <w:marBottom w:val="0"/>
      <w:divBdr>
        <w:top w:val="none" w:sz="0" w:space="0" w:color="auto"/>
        <w:left w:val="none" w:sz="0" w:space="0" w:color="auto"/>
        <w:bottom w:val="none" w:sz="0" w:space="0" w:color="auto"/>
        <w:right w:val="none" w:sz="0" w:space="0" w:color="auto"/>
      </w:divBdr>
    </w:div>
    <w:div w:id="2058822797">
      <w:bodyDiv w:val="1"/>
      <w:marLeft w:val="0"/>
      <w:marRight w:val="0"/>
      <w:marTop w:val="0"/>
      <w:marBottom w:val="0"/>
      <w:divBdr>
        <w:top w:val="none" w:sz="0" w:space="0" w:color="auto"/>
        <w:left w:val="none" w:sz="0" w:space="0" w:color="auto"/>
        <w:bottom w:val="none" w:sz="0" w:space="0" w:color="auto"/>
        <w:right w:val="none" w:sz="0" w:space="0" w:color="auto"/>
      </w:divBdr>
    </w:div>
    <w:div w:id="2058897029">
      <w:bodyDiv w:val="1"/>
      <w:marLeft w:val="0"/>
      <w:marRight w:val="0"/>
      <w:marTop w:val="0"/>
      <w:marBottom w:val="0"/>
      <w:divBdr>
        <w:top w:val="none" w:sz="0" w:space="0" w:color="auto"/>
        <w:left w:val="none" w:sz="0" w:space="0" w:color="auto"/>
        <w:bottom w:val="none" w:sz="0" w:space="0" w:color="auto"/>
        <w:right w:val="none" w:sz="0" w:space="0" w:color="auto"/>
      </w:divBdr>
    </w:div>
    <w:div w:id="2059014420">
      <w:bodyDiv w:val="1"/>
      <w:marLeft w:val="0"/>
      <w:marRight w:val="0"/>
      <w:marTop w:val="0"/>
      <w:marBottom w:val="0"/>
      <w:divBdr>
        <w:top w:val="none" w:sz="0" w:space="0" w:color="auto"/>
        <w:left w:val="none" w:sz="0" w:space="0" w:color="auto"/>
        <w:bottom w:val="none" w:sz="0" w:space="0" w:color="auto"/>
        <w:right w:val="none" w:sz="0" w:space="0" w:color="auto"/>
      </w:divBdr>
    </w:div>
    <w:div w:id="2059040484">
      <w:bodyDiv w:val="1"/>
      <w:marLeft w:val="0"/>
      <w:marRight w:val="0"/>
      <w:marTop w:val="0"/>
      <w:marBottom w:val="0"/>
      <w:divBdr>
        <w:top w:val="none" w:sz="0" w:space="0" w:color="auto"/>
        <w:left w:val="none" w:sz="0" w:space="0" w:color="auto"/>
        <w:bottom w:val="none" w:sz="0" w:space="0" w:color="auto"/>
        <w:right w:val="none" w:sz="0" w:space="0" w:color="auto"/>
      </w:divBdr>
    </w:div>
    <w:div w:id="2059084162">
      <w:bodyDiv w:val="1"/>
      <w:marLeft w:val="0"/>
      <w:marRight w:val="0"/>
      <w:marTop w:val="0"/>
      <w:marBottom w:val="0"/>
      <w:divBdr>
        <w:top w:val="none" w:sz="0" w:space="0" w:color="auto"/>
        <w:left w:val="none" w:sz="0" w:space="0" w:color="auto"/>
        <w:bottom w:val="none" w:sz="0" w:space="0" w:color="auto"/>
        <w:right w:val="none" w:sz="0" w:space="0" w:color="auto"/>
      </w:divBdr>
    </w:div>
    <w:div w:id="2059087744">
      <w:bodyDiv w:val="1"/>
      <w:marLeft w:val="0"/>
      <w:marRight w:val="0"/>
      <w:marTop w:val="0"/>
      <w:marBottom w:val="0"/>
      <w:divBdr>
        <w:top w:val="none" w:sz="0" w:space="0" w:color="auto"/>
        <w:left w:val="none" w:sz="0" w:space="0" w:color="auto"/>
        <w:bottom w:val="none" w:sz="0" w:space="0" w:color="auto"/>
        <w:right w:val="none" w:sz="0" w:space="0" w:color="auto"/>
      </w:divBdr>
    </w:div>
    <w:div w:id="2059434116">
      <w:bodyDiv w:val="1"/>
      <w:marLeft w:val="0"/>
      <w:marRight w:val="0"/>
      <w:marTop w:val="0"/>
      <w:marBottom w:val="0"/>
      <w:divBdr>
        <w:top w:val="none" w:sz="0" w:space="0" w:color="auto"/>
        <w:left w:val="none" w:sz="0" w:space="0" w:color="auto"/>
        <w:bottom w:val="none" w:sz="0" w:space="0" w:color="auto"/>
        <w:right w:val="none" w:sz="0" w:space="0" w:color="auto"/>
      </w:divBdr>
    </w:div>
    <w:div w:id="2059469634">
      <w:bodyDiv w:val="1"/>
      <w:marLeft w:val="0"/>
      <w:marRight w:val="0"/>
      <w:marTop w:val="0"/>
      <w:marBottom w:val="0"/>
      <w:divBdr>
        <w:top w:val="none" w:sz="0" w:space="0" w:color="auto"/>
        <w:left w:val="none" w:sz="0" w:space="0" w:color="auto"/>
        <w:bottom w:val="none" w:sz="0" w:space="0" w:color="auto"/>
        <w:right w:val="none" w:sz="0" w:space="0" w:color="auto"/>
      </w:divBdr>
    </w:div>
    <w:div w:id="2059743078">
      <w:bodyDiv w:val="1"/>
      <w:marLeft w:val="0"/>
      <w:marRight w:val="0"/>
      <w:marTop w:val="0"/>
      <w:marBottom w:val="0"/>
      <w:divBdr>
        <w:top w:val="none" w:sz="0" w:space="0" w:color="auto"/>
        <w:left w:val="none" w:sz="0" w:space="0" w:color="auto"/>
        <w:bottom w:val="none" w:sz="0" w:space="0" w:color="auto"/>
        <w:right w:val="none" w:sz="0" w:space="0" w:color="auto"/>
      </w:divBdr>
    </w:div>
    <w:div w:id="2060087238">
      <w:bodyDiv w:val="1"/>
      <w:marLeft w:val="0"/>
      <w:marRight w:val="0"/>
      <w:marTop w:val="0"/>
      <w:marBottom w:val="0"/>
      <w:divBdr>
        <w:top w:val="none" w:sz="0" w:space="0" w:color="auto"/>
        <w:left w:val="none" w:sz="0" w:space="0" w:color="auto"/>
        <w:bottom w:val="none" w:sz="0" w:space="0" w:color="auto"/>
        <w:right w:val="none" w:sz="0" w:space="0" w:color="auto"/>
      </w:divBdr>
    </w:div>
    <w:div w:id="2060089854">
      <w:bodyDiv w:val="1"/>
      <w:marLeft w:val="0"/>
      <w:marRight w:val="0"/>
      <w:marTop w:val="0"/>
      <w:marBottom w:val="0"/>
      <w:divBdr>
        <w:top w:val="none" w:sz="0" w:space="0" w:color="auto"/>
        <w:left w:val="none" w:sz="0" w:space="0" w:color="auto"/>
        <w:bottom w:val="none" w:sz="0" w:space="0" w:color="auto"/>
        <w:right w:val="none" w:sz="0" w:space="0" w:color="auto"/>
      </w:divBdr>
    </w:div>
    <w:div w:id="2060128756">
      <w:bodyDiv w:val="1"/>
      <w:marLeft w:val="0"/>
      <w:marRight w:val="0"/>
      <w:marTop w:val="0"/>
      <w:marBottom w:val="0"/>
      <w:divBdr>
        <w:top w:val="none" w:sz="0" w:space="0" w:color="auto"/>
        <w:left w:val="none" w:sz="0" w:space="0" w:color="auto"/>
        <w:bottom w:val="none" w:sz="0" w:space="0" w:color="auto"/>
        <w:right w:val="none" w:sz="0" w:space="0" w:color="auto"/>
      </w:divBdr>
    </w:div>
    <w:div w:id="2060156331">
      <w:bodyDiv w:val="1"/>
      <w:marLeft w:val="0"/>
      <w:marRight w:val="0"/>
      <w:marTop w:val="0"/>
      <w:marBottom w:val="0"/>
      <w:divBdr>
        <w:top w:val="none" w:sz="0" w:space="0" w:color="auto"/>
        <w:left w:val="none" w:sz="0" w:space="0" w:color="auto"/>
        <w:bottom w:val="none" w:sz="0" w:space="0" w:color="auto"/>
        <w:right w:val="none" w:sz="0" w:space="0" w:color="auto"/>
      </w:divBdr>
    </w:div>
    <w:div w:id="2060203113">
      <w:bodyDiv w:val="1"/>
      <w:marLeft w:val="0"/>
      <w:marRight w:val="0"/>
      <w:marTop w:val="0"/>
      <w:marBottom w:val="0"/>
      <w:divBdr>
        <w:top w:val="none" w:sz="0" w:space="0" w:color="auto"/>
        <w:left w:val="none" w:sz="0" w:space="0" w:color="auto"/>
        <w:bottom w:val="none" w:sz="0" w:space="0" w:color="auto"/>
        <w:right w:val="none" w:sz="0" w:space="0" w:color="auto"/>
      </w:divBdr>
    </w:div>
    <w:div w:id="2060278325">
      <w:bodyDiv w:val="1"/>
      <w:marLeft w:val="0"/>
      <w:marRight w:val="0"/>
      <w:marTop w:val="0"/>
      <w:marBottom w:val="0"/>
      <w:divBdr>
        <w:top w:val="none" w:sz="0" w:space="0" w:color="auto"/>
        <w:left w:val="none" w:sz="0" w:space="0" w:color="auto"/>
        <w:bottom w:val="none" w:sz="0" w:space="0" w:color="auto"/>
        <w:right w:val="none" w:sz="0" w:space="0" w:color="auto"/>
      </w:divBdr>
    </w:div>
    <w:div w:id="2060350853">
      <w:bodyDiv w:val="1"/>
      <w:marLeft w:val="0"/>
      <w:marRight w:val="0"/>
      <w:marTop w:val="0"/>
      <w:marBottom w:val="0"/>
      <w:divBdr>
        <w:top w:val="none" w:sz="0" w:space="0" w:color="auto"/>
        <w:left w:val="none" w:sz="0" w:space="0" w:color="auto"/>
        <w:bottom w:val="none" w:sz="0" w:space="0" w:color="auto"/>
        <w:right w:val="none" w:sz="0" w:space="0" w:color="auto"/>
      </w:divBdr>
    </w:div>
    <w:div w:id="2060351524">
      <w:bodyDiv w:val="1"/>
      <w:marLeft w:val="0"/>
      <w:marRight w:val="0"/>
      <w:marTop w:val="0"/>
      <w:marBottom w:val="0"/>
      <w:divBdr>
        <w:top w:val="none" w:sz="0" w:space="0" w:color="auto"/>
        <w:left w:val="none" w:sz="0" w:space="0" w:color="auto"/>
        <w:bottom w:val="none" w:sz="0" w:space="0" w:color="auto"/>
        <w:right w:val="none" w:sz="0" w:space="0" w:color="auto"/>
      </w:divBdr>
    </w:div>
    <w:div w:id="2060474113">
      <w:bodyDiv w:val="1"/>
      <w:marLeft w:val="0"/>
      <w:marRight w:val="0"/>
      <w:marTop w:val="0"/>
      <w:marBottom w:val="0"/>
      <w:divBdr>
        <w:top w:val="none" w:sz="0" w:space="0" w:color="auto"/>
        <w:left w:val="none" w:sz="0" w:space="0" w:color="auto"/>
        <w:bottom w:val="none" w:sz="0" w:space="0" w:color="auto"/>
        <w:right w:val="none" w:sz="0" w:space="0" w:color="auto"/>
      </w:divBdr>
    </w:div>
    <w:div w:id="2060545155">
      <w:bodyDiv w:val="1"/>
      <w:marLeft w:val="0"/>
      <w:marRight w:val="0"/>
      <w:marTop w:val="0"/>
      <w:marBottom w:val="0"/>
      <w:divBdr>
        <w:top w:val="none" w:sz="0" w:space="0" w:color="auto"/>
        <w:left w:val="none" w:sz="0" w:space="0" w:color="auto"/>
        <w:bottom w:val="none" w:sz="0" w:space="0" w:color="auto"/>
        <w:right w:val="none" w:sz="0" w:space="0" w:color="auto"/>
      </w:divBdr>
    </w:div>
    <w:div w:id="2060595252">
      <w:bodyDiv w:val="1"/>
      <w:marLeft w:val="0"/>
      <w:marRight w:val="0"/>
      <w:marTop w:val="0"/>
      <w:marBottom w:val="0"/>
      <w:divBdr>
        <w:top w:val="none" w:sz="0" w:space="0" w:color="auto"/>
        <w:left w:val="none" w:sz="0" w:space="0" w:color="auto"/>
        <w:bottom w:val="none" w:sz="0" w:space="0" w:color="auto"/>
        <w:right w:val="none" w:sz="0" w:space="0" w:color="auto"/>
      </w:divBdr>
    </w:div>
    <w:div w:id="2060667751">
      <w:bodyDiv w:val="1"/>
      <w:marLeft w:val="0"/>
      <w:marRight w:val="0"/>
      <w:marTop w:val="0"/>
      <w:marBottom w:val="0"/>
      <w:divBdr>
        <w:top w:val="none" w:sz="0" w:space="0" w:color="auto"/>
        <w:left w:val="none" w:sz="0" w:space="0" w:color="auto"/>
        <w:bottom w:val="none" w:sz="0" w:space="0" w:color="auto"/>
        <w:right w:val="none" w:sz="0" w:space="0" w:color="auto"/>
      </w:divBdr>
    </w:div>
    <w:div w:id="2060738298">
      <w:bodyDiv w:val="1"/>
      <w:marLeft w:val="0"/>
      <w:marRight w:val="0"/>
      <w:marTop w:val="0"/>
      <w:marBottom w:val="0"/>
      <w:divBdr>
        <w:top w:val="none" w:sz="0" w:space="0" w:color="auto"/>
        <w:left w:val="none" w:sz="0" w:space="0" w:color="auto"/>
        <w:bottom w:val="none" w:sz="0" w:space="0" w:color="auto"/>
        <w:right w:val="none" w:sz="0" w:space="0" w:color="auto"/>
      </w:divBdr>
    </w:div>
    <w:div w:id="2060783204">
      <w:bodyDiv w:val="1"/>
      <w:marLeft w:val="0"/>
      <w:marRight w:val="0"/>
      <w:marTop w:val="0"/>
      <w:marBottom w:val="0"/>
      <w:divBdr>
        <w:top w:val="none" w:sz="0" w:space="0" w:color="auto"/>
        <w:left w:val="none" w:sz="0" w:space="0" w:color="auto"/>
        <w:bottom w:val="none" w:sz="0" w:space="0" w:color="auto"/>
        <w:right w:val="none" w:sz="0" w:space="0" w:color="auto"/>
      </w:divBdr>
    </w:div>
    <w:div w:id="2060784385">
      <w:bodyDiv w:val="1"/>
      <w:marLeft w:val="0"/>
      <w:marRight w:val="0"/>
      <w:marTop w:val="0"/>
      <w:marBottom w:val="0"/>
      <w:divBdr>
        <w:top w:val="none" w:sz="0" w:space="0" w:color="auto"/>
        <w:left w:val="none" w:sz="0" w:space="0" w:color="auto"/>
        <w:bottom w:val="none" w:sz="0" w:space="0" w:color="auto"/>
        <w:right w:val="none" w:sz="0" w:space="0" w:color="auto"/>
      </w:divBdr>
    </w:div>
    <w:div w:id="2060860279">
      <w:bodyDiv w:val="1"/>
      <w:marLeft w:val="0"/>
      <w:marRight w:val="0"/>
      <w:marTop w:val="0"/>
      <w:marBottom w:val="0"/>
      <w:divBdr>
        <w:top w:val="none" w:sz="0" w:space="0" w:color="auto"/>
        <w:left w:val="none" w:sz="0" w:space="0" w:color="auto"/>
        <w:bottom w:val="none" w:sz="0" w:space="0" w:color="auto"/>
        <w:right w:val="none" w:sz="0" w:space="0" w:color="auto"/>
      </w:divBdr>
    </w:div>
    <w:div w:id="2060861100">
      <w:bodyDiv w:val="1"/>
      <w:marLeft w:val="0"/>
      <w:marRight w:val="0"/>
      <w:marTop w:val="0"/>
      <w:marBottom w:val="0"/>
      <w:divBdr>
        <w:top w:val="none" w:sz="0" w:space="0" w:color="auto"/>
        <w:left w:val="none" w:sz="0" w:space="0" w:color="auto"/>
        <w:bottom w:val="none" w:sz="0" w:space="0" w:color="auto"/>
        <w:right w:val="none" w:sz="0" w:space="0" w:color="auto"/>
      </w:divBdr>
    </w:div>
    <w:div w:id="2060931140">
      <w:bodyDiv w:val="1"/>
      <w:marLeft w:val="0"/>
      <w:marRight w:val="0"/>
      <w:marTop w:val="0"/>
      <w:marBottom w:val="0"/>
      <w:divBdr>
        <w:top w:val="none" w:sz="0" w:space="0" w:color="auto"/>
        <w:left w:val="none" w:sz="0" w:space="0" w:color="auto"/>
        <w:bottom w:val="none" w:sz="0" w:space="0" w:color="auto"/>
        <w:right w:val="none" w:sz="0" w:space="0" w:color="auto"/>
      </w:divBdr>
    </w:div>
    <w:div w:id="2060931403">
      <w:bodyDiv w:val="1"/>
      <w:marLeft w:val="0"/>
      <w:marRight w:val="0"/>
      <w:marTop w:val="0"/>
      <w:marBottom w:val="0"/>
      <w:divBdr>
        <w:top w:val="none" w:sz="0" w:space="0" w:color="auto"/>
        <w:left w:val="none" w:sz="0" w:space="0" w:color="auto"/>
        <w:bottom w:val="none" w:sz="0" w:space="0" w:color="auto"/>
        <w:right w:val="none" w:sz="0" w:space="0" w:color="auto"/>
      </w:divBdr>
    </w:div>
    <w:div w:id="2061053378">
      <w:bodyDiv w:val="1"/>
      <w:marLeft w:val="0"/>
      <w:marRight w:val="0"/>
      <w:marTop w:val="0"/>
      <w:marBottom w:val="0"/>
      <w:divBdr>
        <w:top w:val="none" w:sz="0" w:space="0" w:color="auto"/>
        <w:left w:val="none" w:sz="0" w:space="0" w:color="auto"/>
        <w:bottom w:val="none" w:sz="0" w:space="0" w:color="auto"/>
        <w:right w:val="none" w:sz="0" w:space="0" w:color="auto"/>
      </w:divBdr>
    </w:div>
    <w:div w:id="2061437181">
      <w:bodyDiv w:val="1"/>
      <w:marLeft w:val="0"/>
      <w:marRight w:val="0"/>
      <w:marTop w:val="0"/>
      <w:marBottom w:val="0"/>
      <w:divBdr>
        <w:top w:val="none" w:sz="0" w:space="0" w:color="auto"/>
        <w:left w:val="none" w:sz="0" w:space="0" w:color="auto"/>
        <w:bottom w:val="none" w:sz="0" w:space="0" w:color="auto"/>
        <w:right w:val="none" w:sz="0" w:space="0" w:color="auto"/>
      </w:divBdr>
    </w:div>
    <w:div w:id="2061441178">
      <w:bodyDiv w:val="1"/>
      <w:marLeft w:val="0"/>
      <w:marRight w:val="0"/>
      <w:marTop w:val="0"/>
      <w:marBottom w:val="0"/>
      <w:divBdr>
        <w:top w:val="none" w:sz="0" w:space="0" w:color="auto"/>
        <w:left w:val="none" w:sz="0" w:space="0" w:color="auto"/>
        <w:bottom w:val="none" w:sz="0" w:space="0" w:color="auto"/>
        <w:right w:val="none" w:sz="0" w:space="0" w:color="auto"/>
      </w:divBdr>
    </w:div>
    <w:div w:id="2061514732">
      <w:bodyDiv w:val="1"/>
      <w:marLeft w:val="0"/>
      <w:marRight w:val="0"/>
      <w:marTop w:val="0"/>
      <w:marBottom w:val="0"/>
      <w:divBdr>
        <w:top w:val="none" w:sz="0" w:space="0" w:color="auto"/>
        <w:left w:val="none" w:sz="0" w:space="0" w:color="auto"/>
        <w:bottom w:val="none" w:sz="0" w:space="0" w:color="auto"/>
        <w:right w:val="none" w:sz="0" w:space="0" w:color="auto"/>
      </w:divBdr>
    </w:div>
    <w:div w:id="2061633036">
      <w:bodyDiv w:val="1"/>
      <w:marLeft w:val="0"/>
      <w:marRight w:val="0"/>
      <w:marTop w:val="0"/>
      <w:marBottom w:val="0"/>
      <w:divBdr>
        <w:top w:val="none" w:sz="0" w:space="0" w:color="auto"/>
        <w:left w:val="none" w:sz="0" w:space="0" w:color="auto"/>
        <w:bottom w:val="none" w:sz="0" w:space="0" w:color="auto"/>
        <w:right w:val="none" w:sz="0" w:space="0" w:color="auto"/>
      </w:divBdr>
    </w:div>
    <w:div w:id="2061660769">
      <w:bodyDiv w:val="1"/>
      <w:marLeft w:val="0"/>
      <w:marRight w:val="0"/>
      <w:marTop w:val="0"/>
      <w:marBottom w:val="0"/>
      <w:divBdr>
        <w:top w:val="none" w:sz="0" w:space="0" w:color="auto"/>
        <w:left w:val="none" w:sz="0" w:space="0" w:color="auto"/>
        <w:bottom w:val="none" w:sz="0" w:space="0" w:color="auto"/>
        <w:right w:val="none" w:sz="0" w:space="0" w:color="auto"/>
      </w:divBdr>
    </w:div>
    <w:div w:id="2061662309">
      <w:bodyDiv w:val="1"/>
      <w:marLeft w:val="0"/>
      <w:marRight w:val="0"/>
      <w:marTop w:val="0"/>
      <w:marBottom w:val="0"/>
      <w:divBdr>
        <w:top w:val="none" w:sz="0" w:space="0" w:color="auto"/>
        <w:left w:val="none" w:sz="0" w:space="0" w:color="auto"/>
        <w:bottom w:val="none" w:sz="0" w:space="0" w:color="auto"/>
        <w:right w:val="none" w:sz="0" w:space="0" w:color="auto"/>
      </w:divBdr>
    </w:div>
    <w:div w:id="2061708142">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2049386">
      <w:bodyDiv w:val="1"/>
      <w:marLeft w:val="0"/>
      <w:marRight w:val="0"/>
      <w:marTop w:val="0"/>
      <w:marBottom w:val="0"/>
      <w:divBdr>
        <w:top w:val="none" w:sz="0" w:space="0" w:color="auto"/>
        <w:left w:val="none" w:sz="0" w:space="0" w:color="auto"/>
        <w:bottom w:val="none" w:sz="0" w:space="0" w:color="auto"/>
        <w:right w:val="none" w:sz="0" w:space="0" w:color="auto"/>
      </w:divBdr>
    </w:div>
    <w:div w:id="2062248072">
      <w:bodyDiv w:val="1"/>
      <w:marLeft w:val="0"/>
      <w:marRight w:val="0"/>
      <w:marTop w:val="0"/>
      <w:marBottom w:val="0"/>
      <w:divBdr>
        <w:top w:val="none" w:sz="0" w:space="0" w:color="auto"/>
        <w:left w:val="none" w:sz="0" w:space="0" w:color="auto"/>
        <w:bottom w:val="none" w:sz="0" w:space="0" w:color="auto"/>
        <w:right w:val="none" w:sz="0" w:space="0" w:color="auto"/>
      </w:divBdr>
    </w:div>
    <w:div w:id="2062316459">
      <w:bodyDiv w:val="1"/>
      <w:marLeft w:val="0"/>
      <w:marRight w:val="0"/>
      <w:marTop w:val="0"/>
      <w:marBottom w:val="0"/>
      <w:divBdr>
        <w:top w:val="none" w:sz="0" w:space="0" w:color="auto"/>
        <w:left w:val="none" w:sz="0" w:space="0" w:color="auto"/>
        <w:bottom w:val="none" w:sz="0" w:space="0" w:color="auto"/>
        <w:right w:val="none" w:sz="0" w:space="0" w:color="auto"/>
      </w:divBdr>
    </w:div>
    <w:div w:id="2062316650">
      <w:bodyDiv w:val="1"/>
      <w:marLeft w:val="0"/>
      <w:marRight w:val="0"/>
      <w:marTop w:val="0"/>
      <w:marBottom w:val="0"/>
      <w:divBdr>
        <w:top w:val="none" w:sz="0" w:space="0" w:color="auto"/>
        <w:left w:val="none" w:sz="0" w:space="0" w:color="auto"/>
        <w:bottom w:val="none" w:sz="0" w:space="0" w:color="auto"/>
        <w:right w:val="none" w:sz="0" w:space="0" w:color="auto"/>
      </w:divBdr>
    </w:div>
    <w:div w:id="2062435879">
      <w:bodyDiv w:val="1"/>
      <w:marLeft w:val="0"/>
      <w:marRight w:val="0"/>
      <w:marTop w:val="0"/>
      <w:marBottom w:val="0"/>
      <w:divBdr>
        <w:top w:val="none" w:sz="0" w:space="0" w:color="auto"/>
        <w:left w:val="none" w:sz="0" w:space="0" w:color="auto"/>
        <w:bottom w:val="none" w:sz="0" w:space="0" w:color="auto"/>
        <w:right w:val="none" w:sz="0" w:space="0" w:color="auto"/>
      </w:divBdr>
    </w:div>
    <w:div w:id="2062555192">
      <w:bodyDiv w:val="1"/>
      <w:marLeft w:val="0"/>
      <w:marRight w:val="0"/>
      <w:marTop w:val="0"/>
      <w:marBottom w:val="0"/>
      <w:divBdr>
        <w:top w:val="none" w:sz="0" w:space="0" w:color="auto"/>
        <w:left w:val="none" w:sz="0" w:space="0" w:color="auto"/>
        <w:bottom w:val="none" w:sz="0" w:space="0" w:color="auto"/>
        <w:right w:val="none" w:sz="0" w:space="0" w:color="auto"/>
      </w:divBdr>
    </w:div>
    <w:div w:id="2062704968">
      <w:bodyDiv w:val="1"/>
      <w:marLeft w:val="0"/>
      <w:marRight w:val="0"/>
      <w:marTop w:val="0"/>
      <w:marBottom w:val="0"/>
      <w:divBdr>
        <w:top w:val="none" w:sz="0" w:space="0" w:color="auto"/>
        <w:left w:val="none" w:sz="0" w:space="0" w:color="auto"/>
        <w:bottom w:val="none" w:sz="0" w:space="0" w:color="auto"/>
        <w:right w:val="none" w:sz="0" w:space="0" w:color="auto"/>
      </w:divBdr>
    </w:div>
    <w:div w:id="2062821493">
      <w:bodyDiv w:val="1"/>
      <w:marLeft w:val="0"/>
      <w:marRight w:val="0"/>
      <w:marTop w:val="0"/>
      <w:marBottom w:val="0"/>
      <w:divBdr>
        <w:top w:val="none" w:sz="0" w:space="0" w:color="auto"/>
        <w:left w:val="none" w:sz="0" w:space="0" w:color="auto"/>
        <w:bottom w:val="none" w:sz="0" w:space="0" w:color="auto"/>
        <w:right w:val="none" w:sz="0" w:space="0" w:color="auto"/>
      </w:divBdr>
    </w:div>
    <w:div w:id="2062943696">
      <w:bodyDiv w:val="1"/>
      <w:marLeft w:val="0"/>
      <w:marRight w:val="0"/>
      <w:marTop w:val="0"/>
      <w:marBottom w:val="0"/>
      <w:divBdr>
        <w:top w:val="none" w:sz="0" w:space="0" w:color="auto"/>
        <w:left w:val="none" w:sz="0" w:space="0" w:color="auto"/>
        <w:bottom w:val="none" w:sz="0" w:space="0" w:color="auto"/>
        <w:right w:val="none" w:sz="0" w:space="0" w:color="auto"/>
      </w:divBdr>
    </w:div>
    <w:div w:id="2063091739">
      <w:bodyDiv w:val="1"/>
      <w:marLeft w:val="0"/>
      <w:marRight w:val="0"/>
      <w:marTop w:val="0"/>
      <w:marBottom w:val="0"/>
      <w:divBdr>
        <w:top w:val="none" w:sz="0" w:space="0" w:color="auto"/>
        <w:left w:val="none" w:sz="0" w:space="0" w:color="auto"/>
        <w:bottom w:val="none" w:sz="0" w:space="0" w:color="auto"/>
        <w:right w:val="none" w:sz="0" w:space="0" w:color="auto"/>
      </w:divBdr>
    </w:div>
    <w:div w:id="2063208785">
      <w:bodyDiv w:val="1"/>
      <w:marLeft w:val="0"/>
      <w:marRight w:val="0"/>
      <w:marTop w:val="0"/>
      <w:marBottom w:val="0"/>
      <w:divBdr>
        <w:top w:val="none" w:sz="0" w:space="0" w:color="auto"/>
        <w:left w:val="none" w:sz="0" w:space="0" w:color="auto"/>
        <w:bottom w:val="none" w:sz="0" w:space="0" w:color="auto"/>
        <w:right w:val="none" w:sz="0" w:space="0" w:color="auto"/>
      </w:divBdr>
    </w:div>
    <w:div w:id="2063282350">
      <w:bodyDiv w:val="1"/>
      <w:marLeft w:val="0"/>
      <w:marRight w:val="0"/>
      <w:marTop w:val="0"/>
      <w:marBottom w:val="0"/>
      <w:divBdr>
        <w:top w:val="none" w:sz="0" w:space="0" w:color="auto"/>
        <w:left w:val="none" w:sz="0" w:space="0" w:color="auto"/>
        <w:bottom w:val="none" w:sz="0" w:space="0" w:color="auto"/>
        <w:right w:val="none" w:sz="0" w:space="0" w:color="auto"/>
      </w:divBdr>
    </w:div>
    <w:div w:id="2063289471">
      <w:bodyDiv w:val="1"/>
      <w:marLeft w:val="0"/>
      <w:marRight w:val="0"/>
      <w:marTop w:val="0"/>
      <w:marBottom w:val="0"/>
      <w:divBdr>
        <w:top w:val="none" w:sz="0" w:space="0" w:color="auto"/>
        <w:left w:val="none" w:sz="0" w:space="0" w:color="auto"/>
        <w:bottom w:val="none" w:sz="0" w:space="0" w:color="auto"/>
        <w:right w:val="none" w:sz="0" w:space="0" w:color="auto"/>
      </w:divBdr>
    </w:div>
    <w:div w:id="2063357554">
      <w:bodyDiv w:val="1"/>
      <w:marLeft w:val="0"/>
      <w:marRight w:val="0"/>
      <w:marTop w:val="0"/>
      <w:marBottom w:val="0"/>
      <w:divBdr>
        <w:top w:val="none" w:sz="0" w:space="0" w:color="auto"/>
        <w:left w:val="none" w:sz="0" w:space="0" w:color="auto"/>
        <w:bottom w:val="none" w:sz="0" w:space="0" w:color="auto"/>
        <w:right w:val="none" w:sz="0" w:space="0" w:color="auto"/>
      </w:divBdr>
    </w:div>
    <w:div w:id="2063677871">
      <w:bodyDiv w:val="1"/>
      <w:marLeft w:val="0"/>
      <w:marRight w:val="0"/>
      <w:marTop w:val="0"/>
      <w:marBottom w:val="0"/>
      <w:divBdr>
        <w:top w:val="none" w:sz="0" w:space="0" w:color="auto"/>
        <w:left w:val="none" w:sz="0" w:space="0" w:color="auto"/>
        <w:bottom w:val="none" w:sz="0" w:space="0" w:color="auto"/>
        <w:right w:val="none" w:sz="0" w:space="0" w:color="auto"/>
      </w:divBdr>
    </w:div>
    <w:div w:id="2063823170">
      <w:bodyDiv w:val="1"/>
      <w:marLeft w:val="0"/>
      <w:marRight w:val="0"/>
      <w:marTop w:val="0"/>
      <w:marBottom w:val="0"/>
      <w:divBdr>
        <w:top w:val="none" w:sz="0" w:space="0" w:color="auto"/>
        <w:left w:val="none" w:sz="0" w:space="0" w:color="auto"/>
        <w:bottom w:val="none" w:sz="0" w:space="0" w:color="auto"/>
        <w:right w:val="none" w:sz="0" w:space="0" w:color="auto"/>
      </w:divBdr>
    </w:div>
    <w:div w:id="2063862796">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062904">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284608">
      <w:bodyDiv w:val="1"/>
      <w:marLeft w:val="0"/>
      <w:marRight w:val="0"/>
      <w:marTop w:val="0"/>
      <w:marBottom w:val="0"/>
      <w:divBdr>
        <w:top w:val="none" w:sz="0" w:space="0" w:color="auto"/>
        <w:left w:val="none" w:sz="0" w:space="0" w:color="auto"/>
        <w:bottom w:val="none" w:sz="0" w:space="0" w:color="auto"/>
        <w:right w:val="none" w:sz="0" w:space="0" w:color="auto"/>
      </w:divBdr>
    </w:div>
    <w:div w:id="2064332636">
      <w:bodyDiv w:val="1"/>
      <w:marLeft w:val="0"/>
      <w:marRight w:val="0"/>
      <w:marTop w:val="0"/>
      <w:marBottom w:val="0"/>
      <w:divBdr>
        <w:top w:val="none" w:sz="0" w:space="0" w:color="auto"/>
        <w:left w:val="none" w:sz="0" w:space="0" w:color="auto"/>
        <w:bottom w:val="none" w:sz="0" w:space="0" w:color="auto"/>
        <w:right w:val="none" w:sz="0" w:space="0" w:color="auto"/>
      </w:divBdr>
    </w:div>
    <w:div w:id="2064673333">
      <w:bodyDiv w:val="1"/>
      <w:marLeft w:val="0"/>
      <w:marRight w:val="0"/>
      <w:marTop w:val="0"/>
      <w:marBottom w:val="0"/>
      <w:divBdr>
        <w:top w:val="none" w:sz="0" w:space="0" w:color="auto"/>
        <w:left w:val="none" w:sz="0" w:space="0" w:color="auto"/>
        <w:bottom w:val="none" w:sz="0" w:space="0" w:color="auto"/>
        <w:right w:val="none" w:sz="0" w:space="0" w:color="auto"/>
      </w:divBdr>
    </w:div>
    <w:div w:id="2064792625">
      <w:bodyDiv w:val="1"/>
      <w:marLeft w:val="0"/>
      <w:marRight w:val="0"/>
      <w:marTop w:val="0"/>
      <w:marBottom w:val="0"/>
      <w:divBdr>
        <w:top w:val="none" w:sz="0" w:space="0" w:color="auto"/>
        <w:left w:val="none" w:sz="0" w:space="0" w:color="auto"/>
        <w:bottom w:val="none" w:sz="0" w:space="0" w:color="auto"/>
        <w:right w:val="none" w:sz="0" w:space="0" w:color="auto"/>
      </w:divBdr>
    </w:div>
    <w:div w:id="2064982169">
      <w:bodyDiv w:val="1"/>
      <w:marLeft w:val="0"/>
      <w:marRight w:val="0"/>
      <w:marTop w:val="0"/>
      <w:marBottom w:val="0"/>
      <w:divBdr>
        <w:top w:val="none" w:sz="0" w:space="0" w:color="auto"/>
        <w:left w:val="none" w:sz="0" w:space="0" w:color="auto"/>
        <w:bottom w:val="none" w:sz="0" w:space="0" w:color="auto"/>
        <w:right w:val="none" w:sz="0" w:space="0" w:color="auto"/>
      </w:divBdr>
    </w:div>
    <w:div w:id="2065058402">
      <w:bodyDiv w:val="1"/>
      <w:marLeft w:val="0"/>
      <w:marRight w:val="0"/>
      <w:marTop w:val="0"/>
      <w:marBottom w:val="0"/>
      <w:divBdr>
        <w:top w:val="none" w:sz="0" w:space="0" w:color="auto"/>
        <w:left w:val="none" w:sz="0" w:space="0" w:color="auto"/>
        <w:bottom w:val="none" w:sz="0" w:space="0" w:color="auto"/>
        <w:right w:val="none" w:sz="0" w:space="0" w:color="auto"/>
      </w:divBdr>
    </w:div>
    <w:div w:id="2065061955">
      <w:bodyDiv w:val="1"/>
      <w:marLeft w:val="0"/>
      <w:marRight w:val="0"/>
      <w:marTop w:val="0"/>
      <w:marBottom w:val="0"/>
      <w:divBdr>
        <w:top w:val="none" w:sz="0" w:space="0" w:color="auto"/>
        <w:left w:val="none" w:sz="0" w:space="0" w:color="auto"/>
        <w:bottom w:val="none" w:sz="0" w:space="0" w:color="auto"/>
        <w:right w:val="none" w:sz="0" w:space="0" w:color="auto"/>
      </w:divBdr>
    </w:div>
    <w:div w:id="2065172896">
      <w:bodyDiv w:val="1"/>
      <w:marLeft w:val="0"/>
      <w:marRight w:val="0"/>
      <w:marTop w:val="0"/>
      <w:marBottom w:val="0"/>
      <w:divBdr>
        <w:top w:val="none" w:sz="0" w:space="0" w:color="auto"/>
        <w:left w:val="none" w:sz="0" w:space="0" w:color="auto"/>
        <w:bottom w:val="none" w:sz="0" w:space="0" w:color="auto"/>
        <w:right w:val="none" w:sz="0" w:space="0" w:color="auto"/>
      </w:divBdr>
    </w:div>
    <w:div w:id="2065250145">
      <w:bodyDiv w:val="1"/>
      <w:marLeft w:val="0"/>
      <w:marRight w:val="0"/>
      <w:marTop w:val="0"/>
      <w:marBottom w:val="0"/>
      <w:divBdr>
        <w:top w:val="none" w:sz="0" w:space="0" w:color="auto"/>
        <w:left w:val="none" w:sz="0" w:space="0" w:color="auto"/>
        <w:bottom w:val="none" w:sz="0" w:space="0" w:color="auto"/>
        <w:right w:val="none" w:sz="0" w:space="0" w:color="auto"/>
      </w:divBdr>
    </w:div>
    <w:div w:id="2065441414">
      <w:bodyDiv w:val="1"/>
      <w:marLeft w:val="0"/>
      <w:marRight w:val="0"/>
      <w:marTop w:val="0"/>
      <w:marBottom w:val="0"/>
      <w:divBdr>
        <w:top w:val="none" w:sz="0" w:space="0" w:color="auto"/>
        <w:left w:val="none" w:sz="0" w:space="0" w:color="auto"/>
        <w:bottom w:val="none" w:sz="0" w:space="0" w:color="auto"/>
        <w:right w:val="none" w:sz="0" w:space="0" w:color="auto"/>
      </w:divBdr>
    </w:div>
    <w:div w:id="2065525026">
      <w:bodyDiv w:val="1"/>
      <w:marLeft w:val="0"/>
      <w:marRight w:val="0"/>
      <w:marTop w:val="0"/>
      <w:marBottom w:val="0"/>
      <w:divBdr>
        <w:top w:val="none" w:sz="0" w:space="0" w:color="auto"/>
        <w:left w:val="none" w:sz="0" w:space="0" w:color="auto"/>
        <w:bottom w:val="none" w:sz="0" w:space="0" w:color="auto"/>
        <w:right w:val="none" w:sz="0" w:space="0" w:color="auto"/>
      </w:divBdr>
    </w:div>
    <w:div w:id="2065635535">
      <w:bodyDiv w:val="1"/>
      <w:marLeft w:val="0"/>
      <w:marRight w:val="0"/>
      <w:marTop w:val="0"/>
      <w:marBottom w:val="0"/>
      <w:divBdr>
        <w:top w:val="none" w:sz="0" w:space="0" w:color="auto"/>
        <w:left w:val="none" w:sz="0" w:space="0" w:color="auto"/>
        <w:bottom w:val="none" w:sz="0" w:space="0" w:color="auto"/>
        <w:right w:val="none" w:sz="0" w:space="0" w:color="auto"/>
      </w:divBdr>
    </w:div>
    <w:div w:id="2065638906">
      <w:bodyDiv w:val="1"/>
      <w:marLeft w:val="0"/>
      <w:marRight w:val="0"/>
      <w:marTop w:val="0"/>
      <w:marBottom w:val="0"/>
      <w:divBdr>
        <w:top w:val="none" w:sz="0" w:space="0" w:color="auto"/>
        <w:left w:val="none" w:sz="0" w:space="0" w:color="auto"/>
        <w:bottom w:val="none" w:sz="0" w:space="0" w:color="auto"/>
        <w:right w:val="none" w:sz="0" w:space="0" w:color="auto"/>
      </w:divBdr>
    </w:div>
    <w:div w:id="2065719271">
      <w:bodyDiv w:val="1"/>
      <w:marLeft w:val="0"/>
      <w:marRight w:val="0"/>
      <w:marTop w:val="0"/>
      <w:marBottom w:val="0"/>
      <w:divBdr>
        <w:top w:val="none" w:sz="0" w:space="0" w:color="auto"/>
        <w:left w:val="none" w:sz="0" w:space="0" w:color="auto"/>
        <w:bottom w:val="none" w:sz="0" w:space="0" w:color="auto"/>
        <w:right w:val="none" w:sz="0" w:space="0" w:color="auto"/>
      </w:divBdr>
    </w:div>
    <w:div w:id="2065834842">
      <w:bodyDiv w:val="1"/>
      <w:marLeft w:val="0"/>
      <w:marRight w:val="0"/>
      <w:marTop w:val="0"/>
      <w:marBottom w:val="0"/>
      <w:divBdr>
        <w:top w:val="none" w:sz="0" w:space="0" w:color="auto"/>
        <w:left w:val="none" w:sz="0" w:space="0" w:color="auto"/>
        <w:bottom w:val="none" w:sz="0" w:space="0" w:color="auto"/>
        <w:right w:val="none" w:sz="0" w:space="0" w:color="auto"/>
      </w:divBdr>
    </w:div>
    <w:div w:id="2065908887">
      <w:bodyDiv w:val="1"/>
      <w:marLeft w:val="0"/>
      <w:marRight w:val="0"/>
      <w:marTop w:val="0"/>
      <w:marBottom w:val="0"/>
      <w:divBdr>
        <w:top w:val="none" w:sz="0" w:space="0" w:color="auto"/>
        <w:left w:val="none" w:sz="0" w:space="0" w:color="auto"/>
        <w:bottom w:val="none" w:sz="0" w:space="0" w:color="auto"/>
        <w:right w:val="none" w:sz="0" w:space="0" w:color="auto"/>
      </w:divBdr>
    </w:div>
    <w:div w:id="2065983843">
      <w:bodyDiv w:val="1"/>
      <w:marLeft w:val="0"/>
      <w:marRight w:val="0"/>
      <w:marTop w:val="0"/>
      <w:marBottom w:val="0"/>
      <w:divBdr>
        <w:top w:val="none" w:sz="0" w:space="0" w:color="auto"/>
        <w:left w:val="none" w:sz="0" w:space="0" w:color="auto"/>
        <w:bottom w:val="none" w:sz="0" w:space="0" w:color="auto"/>
        <w:right w:val="none" w:sz="0" w:space="0" w:color="auto"/>
      </w:divBdr>
    </w:div>
    <w:div w:id="2065984448">
      <w:bodyDiv w:val="1"/>
      <w:marLeft w:val="0"/>
      <w:marRight w:val="0"/>
      <w:marTop w:val="0"/>
      <w:marBottom w:val="0"/>
      <w:divBdr>
        <w:top w:val="none" w:sz="0" w:space="0" w:color="auto"/>
        <w:left w:val="none" w:sz="0" w:space="0" w:color="auto"/>
        <w:bottom w:val="none" w:sz="0" w:space="0" w:color="auto"/>
        <w:right w:val="none" w:sz="0" w:space="0" w:color="auto"/>
      </w:divBdr>
    </w:div>
    <w:div w:id="2066022777">
      <w:bodyDiv w:val="1"/>
      <w:marLeft w:val="0"/>
      <w:marRight w:val="0"/>
      <w:marTop w:val="0"/>
      <w:marBottom w:val="0"/>
      <w:divBdr>
        <w:top w:val="none" w:sz="0" w:space="0" w:color="auto"/>
        <w:left w:val="none" w:sz="0" w:space="0" w:color="auto"/>
        <w:bottom w:val="none" w:sz="0" w:space="0" w:color="auto"/>
        <w:right w:val="none" w:sz="0" w:space="0" w:color="auto"/>
      </w:divBdr>
    </w:div>
    <w:div w:id="2066101659">
      <w:bodyDiv w:val="1"/>
      <w:marLeft w:val="0"/>
      <w:marRight w:val="0"/>
      <w:marTop w:val="0"/>
      <w:marBottom w:val="0"/>
      <w:divBdr>
        <w:top w:val="none" w:sz="0" w:space="0" w:color="auto"/>
        <w:left w:val="none" w:sz="0" w:space="0" w:color="auto"/>
        <w:bottom w:val="none" w:sz="0" w:space="0" w:color="auto"/>
        <w:right w:val="none" w:sz="0" w:space="0" w:color="auto"/>
      </w:divBdr>
    </w:div>
    <w:div w:id="2066250938">
      <w:bodyDiv w:val="1"/>
      <w:marLeft w:val="0"/>
      <w:marRight w:val="0"/>
      <w:marTop w:val="0"/>
      <w:marBottom w:val="0"/>
      <w:divBdr>
        <w:top w:val="none" w:sz="0" w:space="0" w:color="auto"/>
        <w:left w:val="none" w:sz="0" w:space="0" w:color="auto"/>
        <w:bottom w:val="none" w:sz="0" w:space="0" w:color="auto"/>
        <w:right w:val="none" w:sz="0" w:space="0" w:color="auto"/>
      </w:divBdr>
    </w:div>
    <w:div w:id="2066291614">
      <w:bodyDiv w:val="1"/>
      <w:marLeft w:val="0"/>
      <w:marRight w:val="0"/>
      <w:marTop w:val="0"/>
      <w:marBottom w:val="0"/>
      <w:divBdr>
        <w:top w:val="none" w:sz="0" w:space="0" w:color="auto"/>
        <w:left w:val="none" w:sz="0" w:space="0" w:color="auto"/>
        <w:bottom w:val="none" w:sz="0" w:space="0" w:color="auto"/>
        <w:right w:val="none" w:sz="0" w:space="0" w:color="auto"/>
      </w:divBdr>
    </w:div>
    <w:div w:id="2066371309">
      <w:bodyDiv w:val="1"/>
      <w:marLeft w:val="0"/>
      <w:marRight w:val="0"/>
      <w:marTop w:val="0"/>
      <w:marBottom w:val="0"/>
      <w:divBdr>
        <w:top w:val="none" w:sz="0" w:space="0" w:color="auto"/>
        <w:left w:val="none" w:sz="0" w:space="0" w:color="auto"/>
        <w:bottom w:val="none" w:sz="0" w:space="0" w:color="auto"/>
        <w:right w:val="none" w:sz="0" w:space="0" w:color="auto"/>
      </w:divBdr>
    </w:div>
    <w:div w:id="2066372966">
      <w:bodyDiv w:val="1"/>
      <w:marLeft w:val="0"/>
      <w:marRight w:val="0"/>
      <w:marTop w:val="0"/>
      <w:marBottom w:val="0"/>
      <w:divBdr>
        <w:top w:val="none" w:sz="0" w:space="0" w:color="auto"/>
        <w:left w:val="none" w:sz="0" w:space="0" w:color="auto"/>
        <w:bottom w:val="none" w:sz="0" w:space="0" w:color="auto"/>
        <w:right w:val="none" w:sz="0" w:space="0" w:color="auto"/>
      </w:divBdr>
    </w:div>
    <w:div w:id="2066643039">
      <w:bodyDiv w:val="1"/>
      <w:marLeft w:val="0"/>
      <w:marRight w:val="0"/>
      <w:marTop w:val="0"/>
      <w:marBottom w:val="0"/>
      <w:divBdr>
        <w:top w:val="none" w:sz="0" w:space="0" w:color="auto"/>
        <w:left w:val="none" w:sz="0" w:space="0" w:color="auto"/>
        <w:bottom w:val="none" w:sz="0" w:space="0" w:color="auto"/>
        <w:right w:val="none" w:sz="0" w:space="0" w:color="auto"/>
      </w:divBdr>
    </w:div>
    <w:div w:id="2066754515">
      <w:bodyDiv w:val="1"/>
      <w:marLeft w:val="0"/>
      <w:marRight w:val="0"/>
      <w:marTop w:val="0"/>
      <w:marBottom w:val="0"/>
      <w:divBdr>
        <w:top w:val="none" w:sz="0" w:space="0" w:color="auto"/>
        <w:left w:val="none" w:sz="0" w:space="0" w:color="auto"/>
        <w:bottom w:val="none" w:sz="0" w:space="0" w:color="auto"/>
        <w:right w:val="none" w:sz="0" w:space="0" w:color="auto"/>
      </w:divBdr>
    </w:div>
    <w:div w:id="2066952720">
      <w:bodyDiv w:val="1"/>
      <w:marLeft w:val="0"/>
      <w:marRight w:val="0"/>
      <w:marTop w:val="0"/>
      <w:marBottom w:val="0"/>
      <w:divBdr>
        <w:top w:val="none" w:sz="0" w:space="0" w:color="auto"/>
        <w:left w:val="none" w:sz="0" w:space="0" w:color="auto"/>
        <w:bottom w:val="none" w:sz="0" w:space="0" w:color="auto"/>
        <w:right w:val="none" w:sz="0" w:space="0" w:color="auto"/>
      </w:divBdr>
    </w:div>
    <w:div w:id="2067146310">
      <w:bodyDiv w:val="1"/>
      <w:marLeft w:val="0"/>
      <w:marRight w:val="0"/>
      <w:marTop w:val="0"/>
      <w:marBottom w:val="0"/>
      <w:divBdr>
        <w:top w:val="none" w:sz="0" w:space="0" w:color="auto"/>
        <w:left w:val="none" w:sz="0" w:space="0" w:color="auto"/>
        <w:bottom w:val="none" w:sz="0" w:space="0" w:color="auto"/>
        <w:right w:val="none" w:sz="0" w:space="0" w:color="auto"/>
      </w:divBdr>
    </w:div>
    <w:div w:id="2067334221">
      <w:bodyDiv w:val="1"/>
      <w:marLeft w:val="0"/>
      <w:marRight w:val="0"/>
      <w:marTop w:val="0"/>
      <w:marBottom w:val="0"/>
      <w:divBdr>
        <w:top w:val="none" w:sz="0" w:space="0" w:color="auto"/>
        <w:left w:val="none" w:sz="0" w:space="0" w:color="auto"/>
        <w:bottom w:val="none" w:sz="0" w:space="0" w:color="auto"/>
        <w:right w:val="none" w:sz="0" w:space="0" w:color="auto"/>
      </w:divBdr>
    </w:div>
    <w:div w:id="2067338285">
      <w:bodyDiv w:val="1"/>
      <w:marLeft w:val="0"/>
      <w:marRight w:val="0"/>
      <w:marTop w:val="0"/>
      <w:marBottom w:val="0"/>
      <w:divBdr>
        <w:top w:val="none" w:sz="0" w:space="0" w:color="auto"/>
        <w:left w:val="none" w:sz="0" w:space="0" w:color="auto"/>
        <w:bottom w:val="none" w:sz="0" w:space="0" w:color="auto"/>
        <w:right w:val="none" w:sz="0" w:space="0" w:color="auto"/>
      </w:divBdr>
    </w:div>
    <w:div w:id="2067415684">
      <w:bodyDiv w:val="1"/>
      <w:marLeft w:val="0"/>
      <w:marRight w:val="0"/>
      <w:marTop w:val="0"/>
      <w:marBottom w:val="0"/>
      <w:divBdr>
        <w:top w:val="none" w:sz="0" w:space="0" w:color="auto"/>
        <w:left w:val="none" w:sz="0" w:space="0" w:color="auto"/>
        <w:bottom w:val="none" w:sz="0" w:space="0" w:color="auto"/>
        <w:right w:val="none" w:sz="0" w:space="0" w:color="auto"/>
      </w:divBdr>
    </w:div>
    <w:div w:id="2067484596">
      <w:bodyDiv w:val="1"/>
      <w:marLeft w:val="0"/>
      <w:marRight w:val="0"/>
      <w:marTop w:val="0"/>
      <w:marBottom w:val="0"/>
      <w:divBdr>
        <w:top w:val="none" w:sz="0" w:space="0" w:color="auto"/>
        <w:left w:val="none" w:sz="0" w:space="0" w:color="auto"/>
        <w:bottom w:val="none" w:sz="0" w:space="0" w:color="auto"/>
        <w:right w:val="none" w:sz="0" w:space="0" w:color="auto"/>
      </w:divBdr>
    </w:div>
    <w:div w:id="2067680115">
      <w:bodyDiv w:val="1"/>
      <w:marLeft w:val="0"/>
      <w:marRight w:val="0"/>
      <w:marTop w:val="0"/>
      <w:marBottom w:val="0"/>
      <w:divBdr>
        <w:top w:val="none" w:sz="0" w:space="0" w:color="auto"/>
        <w:left w:val="none" w:sz="0" w:space="0" w:color="auto"/>
        <w:bottom w:val="none" w:sz="0" w:space="0" w:color="auto"/>
        <w:right w:val="none" w:sz="0" w:space="0" w:color="auto"/>
      </w:divBdr>
    </w:div>
    <w:div w:id="2067798968">
      <w:bodyDiv w:val="1"/>
      <w:marLeft w:val="0"/>
      <w:marRight w:val="0"/>
      <w:marTop w:val="0"/>
      <w:marBottom w:val="0"/>
      <w:divBdr>
        <w:top w:val="none" w:sz="0" w:space="0" w:color="auto"/>
        <w:left w:val="none" w:sz="0" w:space="0" w:color="auto"/>
        <w:bottom w:val="none" w:sz="0" w:space="0" w:color="auto"/>
        <w:right w:val="none" w:sz="0" w:space="0" w:color="auto"/>
      </w:divBdr>
    </w:div>
    <w:div w:id="2067945824">
      <w:bodyDiv w:val="1"/>
      <w:marLeft w:val="0"/>
      <w:marRight w:val="0"/>
      <w:marTop w:val="0"/>
      <w:marBottom w:val="0"/>
      <w:divBdr>
        <w:top w:val="none" w:sz="0" w:space="0" w:color="auto"/>
        <w:left w:val="none" w:sz="0" w:space="0" w:color="auto"/>
        <w:bottom w:val="none" w:sz="0" w:space="0" w:color="auto"/>
        <w:right w:val="none" w:sz="0" w:space="0" w:color="auto"/>
      </w:divBdr>
    </w:div>
    <w:div w:id="2067993111">
      <w:bodyDiv w:val="1"/>
      <w:marLeft w:val="0"/>
      <w:marRight w:val="0"/>
      <w:marTop w:val="0"/>
      <w:marBottom w:val="0"/>
      <w:divBdr>
        <w:top w:val="none" w:sz="0" w:space="0" w:color="auto"/>
        <w:left w:val="none" w:sz="0" w:space="0" w:color="auto"/>
        <w:bottom w:val="none" w:sz="0" w:space="0" w:color="auto"/>
        <w:right w:val="none" w:sz="0" w:space="0" w:color="auto"/>
      </w:divBdr>
    </w:div>
    <w:div w:id="2068138517">
      <w:bodyDiv w:val="1"/>
      <w:marLeft w:val="0"/>
      <w:marRight w:val="0"/>
      <w:marTop w:val="0"/>
      <w:marBottom w:val="0"/>
      <w:divBdr>
        <w:top w:val="none" w:sz="0" w:space="0" w:color="auto"/>
        <w:left w:val="none" w:sz="0" w:space="0" w:color="auto"/>
        <w:bottom w:val="none" w:sz="0" w:space="0" w:color="auto"/>
        <w:right w:val="none" w:sz="0" w:space="0" w:color="auto"/>
      </w:divBdr>
    </w:div>
    <w:div w:id="2068216692">
      <w:bodyDiv w:val="1"/>
      <w:marLeft w:val="0"/>
      <w:marRight w:val="0"/>
      <w:marTop w:val="0"/>
      <w:marBottom w:val="0"/>
      <w:divBdr>
        <w:top w:val="none" w:sz="0" w:space="0" w:color="auto"/>
        <w:left w:val="none" w:sz="0" w:space="0" w:color="auto"/>
        <w:bottom w:val="none" w:sz="0" w:space="0" w:color="auto"/>
        <w:right w:val="none" w:sz="0" w:space="0" w:color="auto"/>
      </w:divBdr>
    </w:div>
    <w:div w:id="2068338715">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794865">
      <w:bodyDiv w:val="1"/>
      <w:marLeft w:val="0"/>
      <w:marRight w:val="0"/>
      <w:marTop w:val="0"/>
      <w:marBottom w:val="0"/>
      <w:divBdr>
        <w:top w:val="none" w:sz="0" w:space="0" w:color="auto"/>
        <w:left w:val="none" w:sz="0" w:space="0" w:color="auto"/>
        <w:bottom w:val="none" w:sz="0" w:space="0" w:color="auto"/>
        <w:right w:val="none" w:sz="0" w:space="0" w:color="auto"/>
      </w:divBdr>
    </w:div>
    <w:div w:id="2068916320">
      <w:bodyDiv w:val="1"/>
      <w:marLeft w:val="0"/>
      <w:marRight w:val="0"/>
      <w:marTop w:val="0"/>
      <w:marBottom w:val="0"/>
      <w:divBdr>
        <w:top w:val="none" w:sz="0" w:space="0" w:color="auto"/>
        <w:left w:val="none" w:sz="0" w:space="0" w:color="auto"/>
        <w:bottom w:val="none" w:sz="0" w:space="0" w:color="auto"/>
        <w:right w:val="none" w:sz="0" w:space="0" w:color="auto"/>
      </w:divBdr>
    </w:div>
    <w:div w:id="2068989004">
      <w:bodyDiv w:val="1"/>
      <w:marLeft w:val="0"/>
      <w:marRight w:val="0"/>
      <w:marTop w:val="0"/>
      <w:marBottom w:val="0"/>
      <w:divBdr>
        <w:top w:val="none" w:sz="0" w:space="0" w:color="auto"/>
        <w:left w:val="none" w:sz="0" w:space="0" w:color="auto"/>
        <w:bottom w:val="none" w:sz="0" w:space="0" w:color="auto"/>
        <w:right w:val="none" w:sz="0" w:space="0" w:color="auto"/>
      </w:divBdr>
    </w:div>
    <w:div w:id="2068993907">
      <w:bodyDiv w:val="1"/>
      <w:marLeft w:val="0"/>
      <w:marRight w:val="0"/>
      <w:marTop w:val="0"/>
      <w:marBottom w:val="0"/>
      <w:divBdr>
        <w:top w:val="none" w:sz="0" w:space="0" w:color="auto"/>
        <w:left w:val="none" w:sz="0" w:space="0" w:color="auto"/>
        <w:bottom w:val="none" w:sz="0" w:space="0" w:color="auto"/>
        <w:right w:val="none" w:sz="0" w:space="0" w:color="auto"/>
      </w:divBdr>
    </w:div>
    <w:div w:id="2068995857">
      <w:bodyDiv w:val="1"/>
      <w:marLeft w:val="0"/>
      <w:marRight w:val="0"/>
      <w:marTop w:val="0"/>
      <w:marBottom w:val="0"/>
      <w:divBdr>
        <w:top w:val="none" w:sz="0" w:space="0" w:color="auto"/>
        <w:left w:val="none" w:sz="0" w:space="0" w:color="auto"/>
        <w:bottom w:val="none" w:sz="0" w:space="0" w:color="auto"/>
        <w:right w:val="none" w:sz="0" w:space="0" w:color="auto"/>
      </w:divBdr>
    </w:div>
    <w:div w:id="2069106294">
      <w:bodyDiv w:val="1"/>
      <w:marLeft w:val="0"/>
      <w:marRight w:val="0"/>
      <w:marTop w:val="0"/>
      <w:marBottom w:val="0"/>
      <w:divBdr>
        <w:top w:val="none" w:sz="0" w:space="0" w:color="auto"/>
        <w:left w:val="none" w:sz="0" w:space="0" w:color="auto"/>
        <w:bottom w:val="none" w:sz="0" w:space="0" w:color="auto"/>
        <w:right w:val="none" w:sz="0" w:space="0" w:color="auto"/>
      </w:divBdr>
    </w:div>
    <w:div w:id="2069106995">
      <w:bodyDiv w:val="1"/>
      <w:marLeft w:val="0"/>
      <w:marRight w:val="0"/>
      <w:marTop w:val="0"/>
      <w:marBottom w:val="0"/>
      <w:divBdr>
        <w:top w:val="none" w:sz="0" w:space="0" w:color="auto"/>
        <w:left w:val="none" w:sz="0" w:space="0" w:color="auto"/>
        <w:bottom w:val="none" w:sz="0" w:space="0" w:color="auto"/>
        <w:right w:val="none" w:sz="0" w:space="0" w:color="auto"/>
      </w:divBdr>
    </w:div>
    <w:div w:id="2069305975">
      <w:bodyDiv w:val="1"/>
      <w:marLeft w:val="0"/>
      <w:marRight w:val="0"/>
      <w:marTop w:val="0"/>
      <w:marBottom w:val="0"/>
      <w:divBdr>
        <w:top w:val="none" w:sz="0" w:space="0" w:color="auto"/>
        <w:left w:val="none" w:sz="0" w:space="0" w:color="auto"/>
        <w:bottom w:val="none" w:sz="0" w:space="0" w:color="auto"/>
        <w:right w:val="none" w:sz="0" w:space="0" w:color="auto"/>
      </w:divBdr>
    </w:div>
    <w:div w:id="2069450354">
      <w:bodyDiv w:val="1"/>
      <w:marLeft w:val="0"/>
      <w:marRight w:val="0"/>
      <w:marTop w:val="0"/>
      <w:marBottom w:val="0"/>
      <w:divBdr>
        <w:top w:val="none" w:sz="0" w:space="0" w:color="auto"/>
        <w:left w:val="none" w:sz="0" w:space="0" w:color="auto"/>
        <w:bottom w:val="none" w:sz="0" w:space="0" w:color="auto"/>
        <w:right w:val="none" w:sz="0" w:space="0" w:color="auto"/>
      </w:divBdr>
    </w:div>
    <w:div w:id="2069526194">
      <w:bodyDiv w:val="1"/>
      <w:marLeft w:val="0"/>
      <w:marRight w:val="0"/>
      <w:marTop w:val="0"/>
      <w:marBottom w:val="0"/>
      <w:divBdr>
        <w:top w:val="none" w:sz="0" w:space="0" w:color="auto"/>
        <w:left w:val="none" w:sz="0" w:space="0" w:color="auto"/>
        <w:bottom w:val="none" w:sz="0" w:space="0" w:color="auto"/>
        <w:right w:val="none" w:sz="0" w:space="0" w:color="auto"/>
      </w:divBdr>
    </w:div>
    <w:div w:id="2069569117">
      <w:bodyDiv w:val="1"/>
      <w:marLeft w:val="0"/>
      <w:marRight w:val="0"/>
      <w:marTop w:val="0"/>
      <w:marBottom w:val="0"/>
      <w:divBdr>
        <w:top w:val="none" w:sz="0" w:space="0" w:color="auto"/>
        <w:left w:val="none" w:sz="0" w:space="0" w:color="auto"/>
        <w:bottom w:val="none" w:sz="0" w:space="0" w:color="auto"/>
        <w:right w:val="none" w:sz="0" w:space="0" w:color="auto"/>
      </w:divBdr>
    </w:div>
    <w:div w:id="2069644049">
      <w:bodyDiv w:val="1"/>
      <w:marLeft w:val="0"/>
      <w:marRight w:val="0"/>
      <w:marTop w:val="0"/>
      <w:marBottom w:val="0"/>
      <w:divBdr>
        <w:top w:val="none" w:sz="0" w:space="0" w:color="auto"/>
        <w:left w:val="none" w:sz="0" w:space="0" w:color="auto"/>
        <w:bottom w:val="none" w:sz="0" w:space="0" w:color="auto"/>
        <w:right w:val="none" w:sz="0" w:space="0" w:color="auto"/>
      </w:divBdr>
    </w:div>
    <w:div w:id="2069841013">
      <w:bodyDiv w:val="1"/>
      <w:marLeft w:val="0"/>
      <w:marRight w:val="0"/>
      <w:marTop w:val="0"/>
      <w:marBottom w:val="0"/>
      <w:divBdr>
        <w:top w:val="none" w:sz="0" w:space="0" w:color="auto"/>
        <w:left w:val="none" w:sz="0" w:space="0" w:color="auto"/>
        <w:bottom w:val="none" w:sz="0" w:space="0" w:color="auto"/>
        <w:right w:val="none" w:sz="0" w:space="0" w:color="auto"/>
      </w:divBdr>
    </w:div>
    <w:div w:id="2070104000">
      <w:bodyDiv w:val="1"/>
      <w:marLeft w:val="0"/>
      <w:marRight w:val="0"/>
      <w:marTop w:val="0"/>
      <w:marBottom w:val="0"/>
      <w:divBdr>
        <w:top w:val="none" w:sz="0" w:space="0" w:color="auto"/>
        <w:left w:val="none" w:sz="0" w:space="0" w:color="auto"/>
        <w:bottom w:val="none" w:sz="0" w:space="0" w:color="auto"/>
        <w:right w:val="none" w:sz="0" w:space="0" w:color="auto"/>
      </w:divBdr>
    </w:div>
    <w:div w:id="2070179875">
      <w:bodyDiv w:val="1"/>
      <w:marLeft w:val="0"/>
      <w:marRight w:val="0"/>
      <w:marTop w:val="0"/>
      <w:marBottom w:val="0"/>
      <w:divBdr>
        <w:top w:val="none" w:sz="0" w:space="0" w:color="auto"/>
        <w:left w:val="none" w:sz="0" w:space="0" w:color="auto"/>
        <w:bottom w:val="none" w:sz="0" w:space="0" w:color="auto"/>
        <w:right w:val="none" w:sz="0" w:space="0" w:color="auto"/>
      </w:divBdr>
    </w:div>
    <w:div w:id="2070380458">
      <w:bodyDiv w:val="1"/>
      <w:marLeft w:val="0"/>
      <w:marRight w:val="0"/>
      <w:marTop w:val="0"/>
      <w:marBottom w:val="0"/>
      <w:divBdr>
        <w:top w:val="none" w:sz="0" w:space="0" w:color="auto"/>
        <w:left w:val="none" w:sz="0" w:space="0" w:color="auto"/>
        <w:bottom w:val="none" w:sz="0" w:space="0" w:color="auto"/>
        <w:right w:val="none" w:sz="0" w:space="0" w:color="auto"/>
      </w:divBdr>
    </w:div>
    <w:div w:id="2070417145">
      <w:bodyDiv w:val="1"/>
      <w:marLeft w:val="0"/>
      <w:marRight w:val="0"/>
      <w:marTop w:val="0"/>
      <w:marBottom w:val="0"/>
      <w:divBdr>
        <w:top w:val="none" w:sz="0" w:space="0" w:color="auto"/>
        <w:left w:val="none" w:sz="0" w:space="0" w:color="auto"/>
        <w:bottom w:val="none" w:sz="0" w:space="0" w:color="auto"/>
        <w:right w:val="none" w:sz="0" w:space="0" w:color="auto"/>
      </w:divBdr>
    </w:div>
    <w:div w:id="2070566155">
      <w:bodyDiv w:val="1"/>
      <w:marLeft w:val="0"/>
      <w:marRight w:val="0"/>
      <w:marTop w:val="0"/>
      <w:marBottom w:val="0"/>
      <w:divBdr>
        <w:top w:val="none" w:sz="0" w:space="0" w:color="auto"/>
        <w:left w:val="none" w:sz="0" w:space="0" w:color="auto"/>
        <w:bottom w:val="none" w:sz="0" w:space="0" w:color="auto"/>
        <w:right w:val="none" w:sz="0" w:space="0" w:color="auto"/>
      </w:divBdr>
    </w:div>
    <w:div w:id="2070617000">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1228474">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420738">
      <w:bodyDiv w:val="1"/>
      <w:marLeft w:val="0"/>
      <w:marRight w:val="0"/>
      <w:marTop w:val="0"/>
      <w:marBottom w:val="0"/>
      <w:divBdr>
        <w:top w:val="none" w:sz="0" w:space="0" w:color="auto"/>
        <w:left w:val="none" w:sz="0" w:space="0" w:color="auto"/>
        <w:bottom w:val="none" w:sz="0" w:space="0" w:color="auto"/>
        <w:right w:val="none" w:sz="0" w:space="0" w:color="auto"/>
      </w:divBdr>
    </w:div>
    <w:div w:id="2071465888">
      <w:bodyDiv w:val="1"/>
      <w:marLeft w:val="0"/>
      <w:marRight w:val="0"/>
      <w:marTop w:val="0"/>
      <w:marBottom w:val="0"/>
      <w:divBdr>
        <w:top w:val="none" w:sz="0" w:space="0" w:color="auto"/>
        <w:left w:val="none" w:sz="0" w:space="0" w:color="auto"/>
        <w:bottom w:val="none" w:sz="0" w:space="0" w:color="auto"/>
        <w:right w:val="none" w:sz="0" w:space="0" w:color="auto"/>
      </w:divBdr>
    </w:div>
    <w:div w:id="2071489590">
      <w:bodyDiv w:val="1"/>
      <w:marLeft w:val="0"/>
      <w:marRight w:val="0"/>
      <w:marTop w:val="0"/>
      <w:marBottom w:val="0"/>
      <w:divBdr>
        <w:top w:val="none" w:sz="0" w:space="0" w:color="auto"/>
        <w:left w:val="none" w:sz="0" w:space="0" w:color="auto"/>
        <w:bottom w:val="none" w:sz="0" w:space="0" w:color="auto"/>
        <w:right w:val="none" w:sz="0" w:space="0" w:color="auto"/>
      </w:divBdr>
    </w:div>
    <w:div w:id="2071494233">
      <w:bodyDiv w:val="1"/>
      <w:marLeft w:val="0"/>
      <w:marRight w:val="0"/>
      <w:marTop w:val="0"/>
      <w:marBottom w:val="0"/>
      <w:divBdr>
        <w:top w:val="none" w:sz="0" w:space="0" w:color="auto"/>
        <w:left w:val="none" w:sz="0" w:space="0" w:color="auto"/>
        <w:bottom w:val="none" w:sz="0" w:space="0" w:color="auto"/>
        <w:right w:val="none" w:sz="0" w:space="0" w:color="auto"/>
      </w:divBdr>
    </w:div>
    <w:div w:id="2071532925">
      <w:bodyDiv w:val="1"/>
      <w:marLeft w:val="0"/>
      <w:marRight w:val="0"/>
      <w:marTop w:val="0"/>
      <w:marBottom w:val="0"/>
      <w:divBdr>
        <w:top w:val="none" w:sz="0" w:space="0" w:color="auto"/>
        <w:left w:val="none" w:sz="0" w:space="0" w:color="auto"/>
        <w:bottom w:val="none" w:sz="0" w:space="0" w:color="auto"/>
        <w:right w:val="none" w:sz="0" w:space="0" w:color="auto"/>
      </w:divBdr>
    </w:div>
    <w:div w:id="2071614117">
      <w:bodyDiv w:val="1"/>
      <w:marLeft w:val="0"/>
      <w:marRight w:val="0"/>
      <w:marTop w:val="0"/>
      <w:marBottom w:val="0"/>
      <w:divBdr>
        <w:top w:val="none" w:sz="0" w:space="0" w:color="auto"/>
        <w:left w:val="none" w:sz="0" w:space="0" w:color="auto"/>
        <w:bottom w:val="none" w:sz="0" w:space="0" w:color="auto"/>
        <w:right w:val="none" w:sz="0" w:space="0" w:color="auto"/>
      </w:divBdr>
    </w:div>
    <w:div w:id="2071683469">
      <w:bodyDiv w:val="1"/>
      <w:marLeft w:val="0"/>
      <w:marRight w:val="0"/>
      <w:marTop w:val="0"/>
      <w:marBottom w:val="0"/>
      <w:divBdr>
        <w:top w:val="none" w:sz="0" w:space="0" w:color="auto"/>
        <w:left w:val="none" w:sz="0" w:space="0" w:color="auto"/>
        <w:bottom w:val="none" w:sz="0" w:space="0" w:color="auto"/>
        <w:right w:val="none" w:sz="0" w:space="0" w:color="auto"/>
      </w:divBdr>
    </w:div>
    <w:div w:id="2071689383">
      <w:bodyDiv w:val="1"/>
      <w:marLeft w:val="0"/>
      <w:marRight w:val="0"/>
      <w:marTop w:val="0"/>
      <w:marBottom w:val="0"/>
      <w:divBdr>
        <w:top w:val="none" w:sz="0" w:space="0" w:color="auto"/>
        <w:left w:val="none" w:sz="0" w:space="0" w:color="auto"/>
        <w:bottom w:val="none" w:sz="0" w:space="0" w:color="auto"/>
        <w:right w:val="none" w:sz="0" w:space="0" w:color="auto"/>
      </w:divBdr>
    </w:div>
    <w:div w:id="2071801889">
      <w:bodyDiv w:val="1"/>
      <w:marLeft w:val="0"/>
      <w:marRight w:val="0"/>
      <w:marTop w:val="0"/>
      <w:marBottom w:val="0"/>
      <w:divBdr>
        <w:top w:val="none" w:sz="0" w:space="0" w:color="auto"/>
        <w:left w:val="none" w:sz="0" w:space="0" w:color="auto"/>
        <w:bottom w:val="none" w:sz="0" w:space="0" w:color="auto"/>
        <w:right w:val="none" w:sz="0" w:space="0" w:color="auto"/>
      </w:divBdr>
    </w:div>
    <w:div w:id="2071883995">
      <w:bodyDiv w:val="1"/>
      <w:marLeft w:val="0"/>
      <w:marRight w:val="0"/>
      <w:marTop w:val="0"/>
      <w:marBottom w:val="0"/>
      <w:divBdr>
        <w:top w:val="none" w:sz="0" w:space="0" w:color="auto"/>
        <w:left w:val="none" w:sz="0" w:space="0" w:color="auto"/>
        <w:bottom w:val="none" w:sz="0" w:space="0" w:color="auto"/>
        <w:right w:val="none" w:sz="0" w:space="0" w:color="auto"/>
      </w:divBdr>
    </w:div>
    <w:div w:id="2071997598">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2144580">
      <w:bodyDiv w:val="1"/>
      <w:marLeft w:val="0"/>
      <w:marRight w:val="0"/>
      <w:marTop w:val="0"/>
      <w:marBottom w:val="0"/>
      <w:divBdr>
        <w:top w:val="none" w:sz="0" w:space="0" w:color="auto"/>
        <w:left w:val="none" w:sz="0" w:space="0" w:color="auto"/>
        <w:bottom w:val="none" w:sz="0" w:space="0" w:color="auto"/>
        <w:right w:val="none" w:sz="0" w:space="0" w:color="auto"/>
      </w:divBdr>
    </w:div>
    <w:div w:id="2072149883">
      <w:bodyDiv w:val="1"/>
      <w:marLeft w:val="0"/>
      <w:marRight w:val="0"/>
      <w:marTop w:val="0"/>
      <w:marBottom w:val="0"/>
      <w:divBdr>
        <w:top w:val="none" w:sz="0" w:space="0" w:color="auto"/>
        <w:left w:val="none" w:sz="0" w:space="0" w:color="auto"/>
        <w:bottom w:val="none" w:sz="0" w:space="0" w:color="auto"/>
        <w:right w:val="none" w:sz="0" w:space="0" w:color="auto"/>
      </w:divBdr>
    </w:div>
    <w:div w:id="2072388125">
      <w:bodyDiv w:val="1"/>
      <w:marLeft w:val="0"/>
      <w:marRight w:val="0"/>
      <w:marTop w:val="0"/>
      <w:marBottom w:val="0"/>
      <w:divBdr>
        <w:top w:val="none" w:sz="0" w:space="0" w:color="auto"/>
        <w:left w:val="none" w:sz="0" w:space="0" w:color="auto"/>
        <w:bottom w:val="none" w:sz="0" w:space="0" w:color="auto"/>
        <w:right w:val="none" w:sz="0" w:space="0" w:color="auto"/>
      </w:divBdr>
    </w:div>
    <w:div w:id="2072581332">
      <w:bodyDiv w:val="1"/>
      <w:marLeft w:val="0"/>
      <w:marRight w:val="0"/>
      <w:marTop w:val="0"/>
      <w:marBottom w:val="0"/>
      <w:divBdr>
        <w:top w:val="none" w:sz="0" w:space="0" w:color="auto"/>
        <w:left w:val="none" w:sz="0" w:space="0" w:color="auto"/>
        <w:bottom w:val="none" w:sz="0" w:space="0" w:color="auto"/>
        <w:right w:val="none" w:sz="0" w:space="0" w:color="auto"/>
      </w:divBdr>
    </w:div>
    <w:div w:id="2072582685">
      <w:bodyDiv w:val="1"/>
      <w:marLeft w:val="0"/>
      <w:marRight w:val="0"/>
      <w:marTop w:val="0"/>
      <w:marBottom w:val="0"/>
      <w:divBdr>
        <w:top w:val="none" w:sz="0" w:space="0" w:color="auto"/>
        <w:left w:val="none" w:sz="0" w:space="0" w:color="auto"/>
        <w:bottom w:val="none" w:sz="0" w:space="0" w:color="auto"/>
        <w:right w:val="none" w:sz="0" w:space="0" w:color="auto"/>
      </w:divBdr>
    </w:div>
    <w:div w:id="2072804788">
      <w:bodyDiv w:val="1"/>
      <w:marLeft w:val="0"/>
      <w:marRight w:val="0"/>
      <w:marTop w:val="0"/>
      <w:marBottom w:val="0"/>
      <w:divBdr>
        <w:top w:val="none" w:sz="0" w:space="0" w:color="auto"/>
        <w:left w:val="none" w:sz="0" w:space="0" w:color="auto"/>
        <w:bottom w:val="none" w:sz="0" w:space="0" w:color="auto"/>
        <w:right w:val="none" w:sz="0" w:space="0" w:color="auto"/>
      </w:divBdr>
    </w:div>
    <w:div w:id="2072922236">
      <w:bodyDiv w:val="1"/>
      <w:marLeft w:val="0"/>
      <w:marRight w:val="0"/>
      <w:marTop w:val="0"/>
      <w:marBottom w:val="0"/>
      <w:divBdr>
        <w:top w:val="none" w:sz="0" w:space="0" w:color="auto"/>
        <w:left w:val="none" w:sz="0" w:space="0" w:color="auto"/>
        <w:bottom w:val="none" w:sz="0" w:space="0" w:color="auto"/>
        <w:right w:val="none" w:sz="0" w:space="0" w:color="auto"/>
      </w:divBdr>
    </w:div>
    <w:div w:id="2072994696">
      <w:bodyDiv w:val="1"/>
      <w:marLeft w:val="0"/>
      <w:marRight w:val="0"/>
      <w:marTop w:val="0"/>
      <w:marBottom w:val="0"/>
      <w:divBdr>
        <w:top w:val="none" w:sz="0" w:space="0" w:color="auto"/>
        <w:left w:val="none" w:sz="0" w:space="0" w:color="auto"/>
        <w:bottom w:val="none" w:sz="0" w:space="0" w:color="auto"/>
        <w:right w:val="none" w:sz="0" w:space="0" w:color="auto"/>
      </w:divBdr>
    </w:div>
    <w:div w:id="2072999705">
      <w:bodyDiv w:val="1"/>
      <w:marLeft w:val="0"/>
      <w:marRight w:val="0"/>
      <w:marTop w:val="0"/>
      <w:marBottom w:val="0"/>
      <w:divBdr>
        <w:top w:val="none" w:sz="0" w:space="0" w:color="auto"/>
        <w:left w:val="none" w:sz="0" w:space="0" w:color="auto"/>
        <w:bottom w:val="none" w:sz="0" w:space="0" w:color="auto"/>
        <w:right w:val="none" w:sz="0" w:space="0" w:color="auto"/>
      </w:divBdr>
    </w:div>
    <w:div w:id="2073116507">
      <w:bodyDiv w:val="1"/>
      <w:marLeft w:val="0"/>
      <w:marRight w:val="0"/>
      <w:marTop w:val="0"/>
      <w:marBottom w:val="0"/>
      <w:divBdr>
        <w:top w:val="none" w:sz="0" w:space="0" w:color="auto"/>
        <w:left w:val="none" w:sz="0" w:space="0" w:color="auto"/>
        <w:bottom w:val="none" w:sz="0" w:space="0" w:color="auto"/>
        <w:right w:val="none" w:sz="0" w:space="0" w:color="auto"/>
      </w:divBdr>
    </w:div>
    <w:div w:id="2073309548">
      <w:bodyDiv w:val="1"/>
      <w:marLeft w:val="0"/>
      <w:marRight w:val="0"/>
      <w:marTop w:val="0"/>
      <w:marBottom w:val="0"/>
      <w:divBdr>
        <w:top w:val="none" w:sz="0" w:space="0" w:color="auto"/>
        <w:left w:val="none" w:sz="0" w:space="0" w:color="auto"/>
        <w:bottom w:val="none" w:sz="0" w:space="0" w:color="auto"/>
        <w:right w:val="none" w:sz="0" w:space="0" w:color="auto"/>
      </w:divBdr>
    </w:div>
    <w:div w:id="2073309783">
      <w:bodyDiv w:val="1"/>
      <w:marLeft w:val="0"/>
      <w:marRight w:val="0"/>
      <w:marTop w:val="0"/>
      <w:marBottom w:val="0"/>
      <w:divBdr>
        <w:top w:val="none" w:sz="0" w:space="0" w:color="auto"/>
        <w:left w:val="none" w:sz="0" w:space="0" w:color="auto"/>
        <w:bottom w:val="none" w:sz="0" w:space="0" w:color="auto"/>
        <w:right w:val="none" w:sz="0" w:space="0" w:color="auto"/>
      </w:divBdr>
    </w:div>
    <w:div w:id="2073382207">
      <w:bodyDiv w:val="1"/>
      <w:marLeft w:val="0"/>
      <w:marRight w:val="0"/>
      <w:marTop w:val="0"/>
      <w:marBottom w:val="0"/>
      <w:divBdr>
        <w:top w:val="none" w:sz="0" w:space="0" w:color="auto"/>
        <w:left w:val="none" w:sz="0" w:space="0" w:color="auto"/>
        <w:bottom w:val="none" w:sz="0" w:space="0" w:color="auto"/>
        <w:right w:val="none" w:sz="0" w:space="0" w:color="auto"/>
      </w:divBdr>
    </w:div>
    <w:div w:id="2073386742">
      <w:bodyDiv w:val="1"/>
      <w:marLeft w:val="0"/>
      <w:marRight w:val="0"/>
      <w:marTop w:val="0"/>
      <w:marBottom w:val="0"/>
      <w:divBdr>
        <w:top w:val="none" w:sz="0" w:space="0" w:color="auto"/>
        <w:left w:val="none" w:sz="0" w:space="0" w:color="auto"/>
        <w:bottom w:val="none" w:sz="0" w:space="0" w:color="auto"/>
        <w:right w:val="none" w:sz="0" w:space="0" w:color="auto"/>
      </w:divBdr>
    </w:div>
    <w:div w:id="2073577952">
      <w:bodyDiv w:val="1"/>
      <w:marLeft w:val="0"/>
      <w:marRight w:val="0"/>
      <w:marTop w:val="0"/>
      <w:marBottom w:val="0"/>
      <w:divBdr>
        <w:top w:val="none" w:sz="0" w:space="0" w:color="auto"/>
        <w:left w:val="none" w:sz="0" w:space="0" w:color="auto"/>
        <w:bottom w:val="none" w:sz="0" w:space="0" w:color="auto"/>
        <w:right w:val="none" w:sz="0" w:space="0" w:color="auto"/>
      </w:divBdr>
    </w:div>
    <w:div w:id="2073773922">
      <w:bodyDiv w:val="1"/>
      <w:marLeft w:val="0"/>
      <w:marRight w:val="0"/>
      <w:marTop w:val="0"/>
      <w:marBottom w:val="0"/>
      <w:divBdr>
        <w:top w:val="none" w:sz="0" w:space="0" w:color="auto"/>
        <w:left w:val="none" w:sz="0" w:space="0" w:color="auto"/>
        <w:bottom w:val="none" w:sz="0" w:space="0" w:color="auto"/>
        <w:right w:val="none" w:sz="0" w:space="0" w:color="auto"/>
      </w:divBdr>
    </w:div>
    <w:div w:id="2073890145">
      <w:bodyDiv w:val="1"/>
      <w:marLeft w:val="0"/>
      <w:marRight w:val="0"/>
      <w:marTop w:val="0"/>
      <w:marBottom w:val="0"/>
      <w:divBdr>
        <w:top w:val="none" w:sz="0" w:space="0" w:color="auto"/>
        <w:left w:val="none" w:sz="0" w:space="0" w:color="auto"/>
        <w:bottom w:val="none" w:sz="0" w:space="0" w:color="auto"/>
        <w:right w:val="none" w:sz="0" w:space="0" w:color="auto"/>
      </w:divBdr>
    </w:div>
    <w:div w:id="2073963983">
      <w:bodyDiv w:val="1"/>
      <w:marLeft w:val="0"/>
      <w:marRight w:val="0"/>
      <w:marTop w:val="0"/>
      <w:marBottom w:val="0"/>
      <w:divBdr>
        <w:top w:val="none" w:sz="0" w:space="0" w:color="auto"/>
        <w:left w:val="none" w:sz="0" w:space="0" w:color="auto"/>
        <w:bottom w:val="none" w:sz="0" w:space="0" w:color="auto"/>
        <w:right w:val="none" w:sz="0" w:space="0" w:color="auto"/>
      </w:divBdr>
    </w:div>
    <w:div w:id="2073968739">
      <w:bodyDiv w:val="1"/>
      <w:marLeft w:val="0"/>
      <w:marRight w:val="0"/>
      <w:marTop w:val="0"/>
      <w:marBottom w:val="0"/>
      <w:divBdr>
        <w:top w:val="none" w:sz="0" w:space="0" w:color="auto"/>
        <w:left w:val="none" w:sz="0" w:space="0" w:color="auto"/>
        <w:bottom w:val="none" w:sz="0" w:space="0" w:color="auto"/>
        <w:right w:val="none" w:sz="0" w:space="0" w:color="auto"/>
      </w:divBdr>
    </w:div>
    <w:div w:id="2074086000">
      <w:bodyDiv w:val="1"/>
      <w:marLeft w:val="0"/>
      <w:marRight w:val="0"/>
      <w:marTop w:val="0"/>
      <w:marBottom w:val="0"/>
      <w:divBdr>
        <w:top w:val="none" w:sz="0" w:space="0" w:color="auto"/>
        <w:left w:val="none" w:sz="0" w:space="0" w:color="auto"/>
        <w:bottom w:val="none" w:sz="0" w:space="0" w:color="auto"/>
        <w:right w:val="none" w:sz="0" w:space="0" w:color="auto"/>
      </w:divBdr>
    </w:div>
    <w:div w:id="2074304635">
      <w:bodyDiv w:val="1"/>
      <w:marLeft w:val="0"/>
      <w:marRight w:val="0"/>
      <w:marTop w:val="0"/>
      <w:marBottom w:val="0"/>
      <w:divBdr>
        <w:top w:val="none" w:sz="0" w:space="0" w:color="auto"/>
        <w:left w:val="none" w:sz="0" w:space="0" w:color="auto"/>
        <w:bottom w:val="none" w:sz="0" w:space="0" w:color="auto"/>
        <w:right w:val="none" w:sz="0" w:space="0" w:color="auto"/>
      </w:divBdr>
    </w:div>
    <w:div w:id="2074311836">
      <w:bodyDiv w:val="1"/>
      <w:marLeft w:val="0"/>
      <w:marRight w:val="0"/>
      <w:marTop w:val="0"/>
      <w:marBottom w:val="0"/>
      <w:divBdr>
        <w:top w:val="none" w:sz="0" w:space="0" w:color="auto"/>
        <w:left w:val="none" w:sz="0" w:space="0" w:color="auto"/>
        <w:bottom w:val="none" w:sz="0" w:space="0" w:color="auto"/>
        <w:right w:val="none" w:sz="0" w:space="0" w:color="auto"/>
      </w:divBdr>
    </w:div>
    <w:div w:id="2074422589">
      <w:bodyDiv w:val="1"/>
      <w:marLeft w:val="0"/>
      <w:marRight w:val="0"/>
      <w:marTop w:val="0"/>
      <w:marBottom w:val="0"/>
      <w:divBdr>
        <w:top w:val="none" w:sz="0" w:space="0" w:color="auto"/>
        <w:left w:val="none" w:sz="0" w:space="0" w:color="auto"/>
        <w:bottom w:val="none" w:sz="0" w:space="0" w:color="auto"/>
        <w:right w:val="none" w:sz="0" w:space="0" w:color="auto"/>
      </w:divBdr>
    </w:div>
    <w:div w:id="2074424408">
      <w:bodyDiv w:val="1"/>
      <w:marLeft w:val="0"/>
      <w:marRight w:val="0"/>
      <w:marTop w:val="0"/>
      <w:marBottom w:val="0"/>
      <w:divBdr>
        <w:top w:val="none" w:sz="0" w:space="0" w:color="auto"/>
        <w:left w:val="none" w:sz="0" w:space="0" w:color="auto"/>
        <w:bottom w:val="none" w:sz="0" w:space="0" w:color="auto"/>
        <w:right w:val="none" w:sz="0" w:space="0" w:color="auto"/>
      </w:divBdr>
    </w:div>
    <w:div w:id="2074615805">
      <w:bodyDiv w:val="1"/>
      <w:marLeft w:val="0"/>
      <w:marRight w:val="0"/>
      <w:marTop w:val="0"/>
      <w:marBottom w:val="0"/>
      <w:divBdr>
        <w:top w:val="none" w:sz="0" w:space="0" w:color="auto"/>
        <w:left w:val="none" w:sz="0" w:space="0" w:color="auto"/>
        <w:bottom w:val="none" w:sz="0" w:space="0" w:color="auto"/>
        <w:right w:val="none" w:sz="0" w:space="0" w:color="auto"/>
      </w:divBdr>
    </w:div>
    <w:div w:id="2074769126">
      <w:bodyDiv w:val="1"/>
      <w:marLeft w:val="0"/>
      <w:marRight w:val="0"/>
      <w:marTop w:val="0"/>
      <w:marBottom w:val="0"/>
      <w:divBdr>
        <w:top w:val="none" w:sz="0" w:space="0" w:color="auto"/>
        <w:left w:val="none" w:sz="0" w:space="0" w:color="auto"/>
        <w:bottom w:val="none" w:sz="0" w:space="0" w:color="auto"/>
        <w:right w:val="none" w:sz="0" w:space="0" w:color="auto"/>
      </w:divBdr>
    </w:div>
    <w:div w:id="2074808824">
      <w:bodyDiv w:val="1"/>
      <w:marLeft w:val="0"/>
      <w:marRight w:val="0"/>
      <w:marTop w:val="0"/>
      <w:marBottom w:val="0"/>
      <w:divBdr>
        <w:top w:val="none" w:sz="0" w:space="0" w:color="auto"/>
        <w:left w:val="none" w:sz="0" w:space="0" w:color="auto"/>
        <w:bottom w:val="none" w:sz="0" w:space="0" w:color="auto"/>
        <w:right w:val="none" w:sz="0" w:space="0" w:color="auto"/>
      </w:divBdr>
    </w:div>
    <w:div w:id="2074810726">
      <w:bodyDiv w:val="1"/>
      <w:marLeft w:val="0"/>
      <w:marRight w:val="0"/>
      <w:marTop w:val="0"/>
      <w:marBottom w:val="0"/>
      <w:divBdr>
        <w:top w:val="none" w:sz="0" w:space="0" w:color="auto"/>
        <w:left w:val="none" w:sz="0" w:space="0" w:color="auto"/>
        <w:bottom w:val="none" w:sz="0" w:space="0" w:color="auto"/>
        <w:right w:val="none" w:sz="0" w:space="0" w:color="auto"/>
      </w:divBdr>
    </w:div>
    <w:div w:id="2074884597">
      <w:bodyDiv w:val="1"/>
      <w:marLeft w:val="0"/>
      <w:marRight w:val="0"/>
      <w:marTop w:val="0"/>
      <w:marBottom w:val="0"/>
      <w:divBdr>
        <w:top w:val="none" w:sz="0" w:space="0" w:color="auto"/>
        <w:left w:val="none" w:sz="0" w:space="0" w:color="auto"/>
        <w:bottom w:val="none" w:sz="0" w:space="0" w:color="auto"/>
        <w:right w:val="none" w:sz="0" w:space="0" w:color="auto"/>
      </w:divBdr>
    </w:div>
    <w:div w:id="2075008050">
      <w:bodyDiv w:val="1"/>
      <w:marLeft w:val="0"/>
      <w:marRight w:val="0"/>
      <w:marTop w:val="0"/>
      <w:marBottom w:val="0"/>
      <w:divBdr>
        <w:top w:val="none" w:sz="0" w:space="0" w:color="auto"/>
        <w:left w:val="none" w:sz="0" w:space="0" w:color="auto"/>
        <w:bottom w:val="none" w:sz="0" w:space="0" w:color="auto"/>
        <w:right w:val="none" w:sz="0" w:space="0" w:color="auto"/>
      </w:divBdr>
    </w:div>
    <w:div w:id="2075079075">
      <w:bodyDiv w:val="1"/>
      <w:marLeft w:val="0"/>
      <w:marRight w:val="0"/>
      <w:marTop w:val="0"/>
      <w:marBottom w:val="0"/>
      <w:divBdr>
        <w:top w:val="none" w:sz="0" w:space="0" w:color="auto"/>
        <w:left w:val="none" w:sz="0" w:space="0" w:color="auto"/>
        <w:bottom w:val="none" w:sz="0" w:space="0" w:color="auto"/>
        <w:right w:val="none" w:sz="0" w:space="0" w:color="auto"/>
      </w:divBdr>
    </w:div>
    <w:div w:id="2075079904">
      <w:bodyDiv w:val="1"/>
      <w:marLeft w:val="0"/>
      <w:marRight w:val="0"/>
      <w:marTop w:val="0"/>
      <w:marBottom w:val="0"/>
      <w:divBdr>
        <w:top w:val="none" w:sz="0" w:space="0" w:color="auto"/>
        <w:left w:val="none" w:sz="0" w:space="0" w:color="auto"/>
        <w:bottom w:val="none" w:sz="0" w:space="0" w:color="auto"/>
        <w:right w:val="none" w:sz="0" w:space="0" w:color="auto"/>
      </w:divBdr>
    </w:div>
    <w:div w:id="2075158877">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542212">
      <w:bodyDiv w:val="1"/>
      <w:marLeft w:val="0"/>
      <w:marRight w:val="0"/>
      <w:marTop w:val="0"/>
      <w:marBottom w:val="0"/>
      <w:divBdr>
        <w:top w:val="none" w:sz="0" w:space="0" w:color="auto"/>
        <w:left w:val="none" w:sz="0" w:space="0" w:color="auto"/>
        <w:bottom w:val="none" w:sz="0" w:space="0" w:color="auto"/>
        <w:right w:val="none" w:sz="0" w:space="0" w:color="auto"/>
      </w:divBdr>
    </w:div>
    <w:div w:id="2075930259">
      <w:bodyDiv w:val="1"/>
      <w:marLeft w:val="0"/>
      <w:marRight w:val="0"/>
      <w:marTop w:val="0"/>
      <w:marBottom w:val="0"/>
      <w:divBdr>
        <w:top w:val="none" w:sz="0" w:space="0" w:color="auto"/>
        <w:left w:val="none" w:sz="0" w:space="0" w:color="auto"/>
        <w:bottom w:val="none" w:sz="0" w:space="0" w:color="auto"/>
        <w:right w:val="none" w:sz="0" w:space="0" w:color="auto"/>
      </w:divBdr>
    </w:div>
    <w:div w:id="2076270389">
      <w:bodyDiv w:val="1"/>
      <w:marLeft w:val="0"/>
      <w:marRight w:val="0"/>
      <w:marTop w:val="0"/>
      <w:marBottom w:val="0"/>
      <w:divBdr>
        <w:top w:val="none" w:sz="0" w:space="0" w:color="auto"/>
        <w:left w:val="none" w:sz="0" w:space="0" w:color="auto"/>
        <w:bottom w:val="none" w:sz="0" w:space="0" w:color="auto"/>
        <w:right w:val="none" w:sz="0" w:space="0" w:color="auto"/>
      </w:divBdr>
    </w:div>
    <w:div w:id="2076271207">
      <w:bodyDiv w:val="1"/>
      <w:marLeft w:val="0"/>
      <w:marRight w:val="0"/>
      <w:marTop w:val="0"/>
      <w:marBottom w:val="0"/>
      <w:divBdr>
        <w:top w:val="none" w:sz="0" w:space="0" w:color="auto"/>
        <w:left w:val="none" w:sz="0" w:space="0" w:color="auto"/>
        <w:bottom w:val="none" w:sz="0" w:space="0" w:color="auto"/>
        <w:right w:val="none" w:sz="0" w:space="0" w:color="auto"/>
      </w:divBdr>
    </w:div>
    <w:div w:id="2076276993">
      <w:bodyDiv w:val="1"/>
      <w:marLeft w:val="0"/>
      <w:marRight w:val="0"/>
      <w:marTop w:val="0"/>
      <w:marBottom w:val="0"/>
      <w:divBdr>
        <w:top w:val="none" w:sz="0" w:space="0" w:color="auto"/>
        <w:left w:val="none" w:sz="0" w:space="0" w:color="auto"/>
        <w:bottom w:val="none" w:sz="0" w:space="0" w:color="auto"/>
        <w:right w:val="none" w:sz="0" w:space="0" w:color="auto"/>
      </w:divBdr>
    </w:div>
    <w:div w:id="2076277233">
      <w:bodyDiv w:val="1"/>
      <w:marLeft w:val="0"/>
      <w:marRight w:val="0"/>
      <w:marTop w:val="0"/>
      <w:marBottom w:val="0"/>
      <w:divBdr>
        <w:top w:val="none" w:sz="0" w:space="0" w:color="auto"/>
        <w:left w:val="none" w:sz="0" w:space="0" w:color="auto"/>
        <w:bottom w:val="none" w:sz="0" w:space="0" w:color="auto"/>
        <w:right w:val="none" w:sz="0" w:space="0" w:color="auto"/>
      </w:divBdr>
    </w:div>
    <w:div w:id="2076277371">
      <w:bodyDiv w:val="1"/>
      <w:marLeft w:val="0"/>
      <w:marRight w:val="0"/>
      <w:marTop w:val="0"/>
      <w:marBottom w:val="0"/>
      <w:divBdr>
        <w:top w:val="none" w:sz="0" w:space="0" w:color="auto"/>
        <w:left w:val="none" w:sz="0" w:space="0" w:color="auto"/>
        <w:bottom w:val="none" w:sz="0" w:space="0" w:color="auto"/>
        <w:right w:val="none" w:sz="0" w:space="0" w:color="auto"/>
      </w:divBdr>
    </w:div>
    <w:div w:id="2076313883">
      <w:bodyDiv w:val="1"/>
      <w:marLeft w:val="0"/>
      <w:marRight w:val="0"/>
      <w:marTop w:val="0"/>
      <w:marBottom w:val="0"/>
      <w:divBdr>
        <w:top w:val="none" w:sz="0" w:space="0" w:color="auto"/>
        <w:left w:val="none" w:sz="0" w:space="0" w:color="auto"/>
        <w:bottom w:val="none" w:sz="0" w:space="0" w:color="auto"/>
        <w:right w:val="none" w:sz="0" w:space="0" w:color="auto"/>
      </w:divBdr>
    </w:div>
    <w:div w:id="2076318029">
      <w:bodyDiv w:val="1"/>
      <w:marLeft w:val="0"/>
      <w:marRight w:val="0"/>
      <w:marTop w:val="0"/>
      <w:marBottom w:val="0"/>
      <w:divBdr>
        <w:top w:val="none" w:sz="0" w:space="0" w:color="auto"/>
        <w:left w:val="none" w:sz="0" w:space="0" w:color="auto"/>
        <w:bottom w:val="none" w:sz="0" w:space="0" w:color="auto"/>
        <w:right w:val="none" w:sz="0" w:space="0" w:color="auto"/>
      </w:divBdr>
    </w:div>
    <w:div w:id="2076466471">
      <w:bodyDiv w:val="1"/>
      <w:marLeft w:val="0"/>
      <w:marRight w:val="0"/>
      <w:marTop w:val="0"/>
      <w:marBottom w:val="0"/>
      <w:divBdr>
        <w:top w:val="none" w:sz="0" w:space="0" w:color="auto"/>
        <w:left w:val="none" w:sz="0" w:space="0" w:color="auto"/>
        <w:bottom w:val="none" w:sz="0" w:space="0" w:color="auto"/>
        <w:right w:val="none" w:sz="0" w:space="0" w:color="auto"/>
      </w:divBdr>
    </w:div>
    <w:div w:id="2076466839">
      <w:bodyDiv w:val="1"/>
      <w:marLeft w:val="0"/>
      <w:marRight w:val="0"/>
      <w:marTop w:val="0"/>
      <w:marBottom w:val="0"/>
      <w:divBdr>
        <w:top w:val="none" w:sz="0" w:space="0" w:color="auto"/>
        <w:left w:val="none" w:sz="0" w:space="0" w:color="auto"/>
        <w:bottom w:val="none" w:sz="0" w:space="0" w:color="auto"/>
        <w:right w:val="none" w:sz="0" w:space="0" w:color="auto"/>
      </w:divBdr>
    </w:div>
    <w:div w:id="2076511261">
      <w:bodyDiv w:val="1"/>
      <w:marLeft w:val="0"/>
      <w:marRight w:val="0"/>
      <w:marTop w:val="0"/>
      <w:marBottom w:val="0"/>
      <w:divBdr>
        <w:top w:val="none" w:sz="0" w:space="0" w:color="auto"/>
        <w:left w:val="none" w:sz="0" w:space="0" w:color="auto"/>
        <w:bottom w:val="none" w:sz="0" w:space="0" w:color="auto"/>
        <w:right w:val="none" w:sz="0" w:space="0" w:color="auto"/>
      </w:divBdr>
    </w:div>
    <w:div w:id="2076512344">
      <w:bodyDiv w:val="1"/>
      <w:marLeft w:val="0"/>
      <w:marRight w:val="0"/>
      <w:marTop w:val="0"/>
      <w:marBottom w:val="0"/>
      <w:divBdr>
        <w:top w:val="none" w:sz="0" w:space="0" w:color="auto"/>
        <w:left w:val="none" w:sz="0" w:space="0" w:color="auto"/>
        <w:bottom w:val="none" w:sz="0" w:space="0" w:color="auto"/>
        <w:right w:val="none" w:sz="0" w:space="0" w:color="auto"/>
      </w:divBdr>
    </w:div>
    <w:div w:id="2076538769">
      <w:bodyDiv w:val="1"/>
      <w:marLeft w:val="0"/>
      <w:marRight w:val="0"/>
      <w:marTop w:val="0"/>
      <w:marBottom w:val="0"/>
      <w:divBdr>
        <w:top w:val="none" w:sz="0" w:space="0" w:color="auto"/>
        <w:left w:val="none" w:sz="0" w:space="0" w:color="auto"/>
        <w:bottom w:val="none" w:sz="0" w:space="0" w:color="auto"/>
        <w:right w:val="none" w:sz="0" w:space="0" w:color="auto"/>
      </w:divBdr>
    </w:div>
    <w:div w:id="2076585569">
      <w:bodyDiv w:val="1"/>
      <w:marLeft w:val="0"/>
      <w:marRight w:val="0"/>
      <w:marTop w:val="0"/>
      <w:marBottom w:val="0"/>
      <w:divBdr>
        <w:top w:val="none" w:sz="0" w:space="0" w:color="auto"/>
        <w:left w:val="none" w:sz="0" w:space="0" w:color="auto"/>
        <w:bottom w:val="none" w:sz="0" w:space="0" w:color="auto"/>
        <w:right w:val="none" w:sz="0" w:space="0" w:color="auto"/>
      </w:divBdr>
    </w:div>
    <w:div w:id="2076737460">
      <w:bodyDiv w:val="1"/>
      <w:marLeft w:val="0"/>
      <w:marRight w:val="0"/>
      <w:marTop w:val="0"/>
      <w:marBottom w:val="0"/>
      <w:divBdr>
        <w:top w:val="none" w:sz="0" w:space="0" w:color="auto"/>
        <w:left w:val="none" w:sz="0" w:space="0" w:color="auto"/>
        <w:bottom w:val="none" w:sz="0" w:space="0" w:color="auto"/>
        <w:right w:val="none" w:sz="0" w:space="0" w:color="auto"/>
      </w:divBdr>
    </w:div>
    <w:div w:id="2076857941">
      <w:bodyDiv w:val="1"/>
      <w:marLeft w:val="0"/>
      <w:marRight w:val="0"/>
      <w:marTop w:val="0"/>
      <w:marBottom w:val="0"/>
      <w:divBdr>
        <w:top w:val="none" w:sz="0" w:space="0" w:color="auto"/>
        <w:left w:val="none" w:sz="0" w:space="0" w:color="auto"/>
        <w:bottom w:val="none" w:sz="0" w:space="0" w:color="auto"/>
        <w:right w:val="none" w:sz="0" w:space="0" w:color="auto"/>
      </w:divBdr>
    </w:div>
    <w:div w:id="2076929577">
      <w:bodyDiv w:val="1"/>
      <w:marLeft w:val="0"/>
      <w:marRight w:val="0"/>
      <w:marTop w:val="0"/>
      <w:marBottom w:val="0"/>
      <w:divBdr>
        <w:top w:val="none" w:sz="0" w:space="0" w:color="auto"/>
        <w:left w:val="none" w:sz="0" w:space="0" w:color="auto"/>
        <w:bottom w:val="none" w:sz="0" w:space="0" w:color="auto"/>
        <w:right w:val="none" w:sz="0" w:space="0" w:color="auto"/>
      </w:divBdr>
    </w:div>
    <w:div w:id="2076930427">
      <w:bodyDiv w:val="1"/>
      <w:marLeft w:val="0"/>
      <w:marRight w:val="0"/>
      <w:marTop w:val="0"/>
      <w:marBottom w:val="0"/>
      <w:divBdr>
        <w:top w:val="none" w:sz="0" w:space="0" w:color="auto"/>
        <w:left w:val="none" w:sz="0" w:space="0" w:color="auto"/>
        <w:bottom w:val="none" w:sz="0" w:space="0" w:color="auto"/>
        <w:right w:val="none" w:sz="0" w:space="0" w:color="auto"/>
      </w:divBdr>
    </w:div>
    <w:div w:id="2076971344">
      <w:bodyDiv w:val="1"/>
      <w:marLeft w:val="0"/>
      <w:marRight w:val="0"/>
      <w:marTop w:val="0"/>
      <w:marBottom w:val="0"/>
      <w:divBdr>
        <w:top w:val="none" w:sz="0" w:space="0" w:color="auto"/>
        <w:left w:val="none" w:sz="0" w:space="0" w:color="auto"/>
        <w:bottom w:val="none" w:sz="0" w:space="0" w:color="auto"/>
        <w:right w:val="none" w:sz="0" w:space="0" w:color="auto"/>
      </w:divBdr>
    </w:div>
    <w:div w:id="2077042800">
      <w:bodyDiv w:val="1"/>
      <w:marLeft w:val="0"/>
      <w:marRight w:val="0"/>
      <w:marTop w:val="0"/>
      <w:marBottom w:val="0"/>
      <w:divBdr>
        <w:top w:val="none" w:sz="0" w:space="0" w:color="auto"/>
        <w:left w:val="none" w:sz="0" w:space="0" w:color="auto"/>
        <w:bottom w:val="none" w:sz="0" w:space="0" w:color="auto"/>
        <w:right w:val="none" w:sz="0" w:space="0" w:color="auto"/>
      </w:divBdr>
    </w:div>
    <w:div w:id="2077048703">
      <w:bodyDiv w:val="1"/>
      <w:marLeft w:val="0"/>
      <w:marRight w:val="0"/>
      <w:marTop w:val="0"/>
      <w:marBottom w:val="0"/>
      <w:divBdr>
        <w:top w:val="none" w:sz="0" w:space="0" w:color="auto"/>
        <w:left w:val="none" w:sz="0" w:space="0" w:color="auto"/>
        <w:bottom w:val="none" w:sz="0" w:space="0" w:color="auto"/>
        <w:right w:val="none" w:sz="0" w:space="0" w:color="auto"/>
      </w:divBdr>
    </w:div>
    <w:div w:id="2077193825">
      <w:bodyDiv w:val="1"/>
      <w:marLeft w:val="0"/>
      <w:marRight w:val="0"/>
      <w:marTop w:val="0"/>
      <w:marBottom w:val="0"/>
      <w:divBdr>
        <w:top w:val="none" w:sz="0" w:space="0" w:color="auto"/>
        <w:left w:val="none" w:sz="0" w:space="0" w:color="auto"/>
        <w:bottom w:val="none" w:sz="0" w:space="0" w:color="auto"/>
        <w:right w:val="none" w:sz="0" w:space="0" w:color="auto"/>
      </w:divBdr>
    </w:div>
    <w:div w:id="2077362873">
      <w:bodyDiv w:val="1"/>
      <w:marLeft w:val="0"/>
      <w:marRight w:val="0"/>
      <w:marTop w:val="0"/>
      <w:marBottom w:val="0"/>
      <w:divBdr>
        <w:top w:val="none" w:sz="0" w:space="0" w:color="auto"/>
        <w:left w:val="none" w:sz="0" w:space="0" w:color="auto"/>
        <w:bottom w:val="none" w:sz="0" w:space="0" w:color="auto"/>
        <w:right w:val="none" w:sz="0" w:space="0" w:color="auto"/>
      </w:divBdr>
    </w:div>
    <w:div w:id="2077511306">
      <w:bodyDiv w:val="1"/>
      <w:marLeft w:val="0"/>
      <w:marRight w:val="0"/>
      <w:marTop w:val="0"/>
      <w:marBottom w:val="0"/>
      <w:divBdr>
        <w:top w:val="none" w:sz="0" w:space="0" w:color="auto"/>
        <w:left w:val="none" w:sz="0" w:space="0" w:color="auto"/>
        <w:bottom w:val="none" w:sz="0" w:space="0" w:color="auto"/>
        <w:right w:val="none" w:sz="0" w:space="0" w:color="auto"/>
      </w:divBdr>
    </w:div>
    <w:div w:id="2077624130">
      <w:bodyDiv w:val="1"/>
      <w:marLeft w:val="0"/>
      <w:marRight w:val="0"/>
      <w:marTop w:val="0"/>
      <w:marBottom w:val="0"/>
      <w:divBdr>
        <w:top w:val="none" w:sz="0" w:space="0" w:color="auto"/>
        <w:left w:val="none" w:sz="0" w:space="0" w:color="auto"/>
        <w:bottom w:val="none" w:sz="0" w:space="0" w:color="auto"/>
        <w:right w:val="none" w:sz="0" w:space="0" w:color="auto"/>
      </w:divBdr>
    </w:div>
    <w:div w:id="2077823318">
      <w:bodyDiv w:val="1"/>
      <w:marLeft w:val="0"/>
      <w:marRight w:val="0"/>
      <w:marTop w:val="0"/>
      <w:marBottom w:val="0"/>
      <w:divBdr>
        <w:top w:val="none" w:sz="0" w:space="0" w:color="auto"/>
        <w:left w:val="none" w:sz="0" w:space="0" w:color="auto"/>
        <w:bottom w:val="none" w:sz="0" w:space="0" w:color="auto"/>
        <w:right w:val="none" w:sz="0" w:space="0" w:color="auto"/>
      </w:divBdr>
    </w:div>
    <w:div w:id="2078243982">
      <w:bodyDiv w:val="1"/>
      <w:marLeft w:val="0"/>
      <w:marRight w:val="0"/>
      <w:marTop w:val="0"/>
      <w:marBottom w:val="0"/>
      <w:divBdr>
        <w:top w:val="none" w:sz="0" w:space="0" w:color="auto"/>
        <w:left w:val="none" w:sz="0" w:space="0" w:color="auto"/>
        <w:bottom w:val="none" w:sz="0" w:space="0" w:color="auto"/>
        <w:right w:val="none" w:sz="0" w:space="0" w:color="auto"/>
      </w:divBdr>
    </w:div>
    <w:div w:id="2078244423">
      <w:bodyDiv w:val="1"/>
      <w:marLeft w:val="0"/>
      <w:marRight w:val="0"/>
      <w:marTop w:val="0"/>
      <w:marBottom w:val="0"/>
      <w:divBdr>
        <w:top w:val="none" w:sz="0" w:space="0" w:color="auto"/>
        <w:left w:val="none" w:sz="0" w:space="0" w:color="auto"/>
        <w:bottom w:val="none" w:sz="0" w:space="0" w:color="auto"/>
        <w:right w:val="none" w:sz="0" w:space="0" w:color="auto"/>
      </w:divBdr>
    </w:div>
    <w:div w:id="2078287421">
      <w:bodyDiv w:val="1"/>
      <w:marLeft w:val="0"/>
      <w:marRight w:val="0"/>
      <w:marTop w:val="0"/>
      <w:marBottom w:val="0"/>
      <w:divBdr>
        <w:top w:val="none" w:sz="0" w:space="0" w:color="auto"/>
        <w:left w:val="none" w:sz="0" w:space="0" w:color="auto"/>
        <w:bottom w:val="none" w:sz="0" w:space="0" w:color="auto"/>
        <w:right w:val="none" w:sz="0" w:space="0" w:color="auto"/>
      </w:divBdr>
    </w:div>
    <w:div w:id="2078353404">
      <w:bodyDiv w:val="1"/>
      <w:marLeft w:val="0"/>
      <w:marRight w:val="0"/>
      <w:marTop w:val="0"/>
      <w:marBottom w:val="0"/>
      <w:divBdr>
        <w:top w:val="none" w:sz="0" w:space="0" w:color="auto"/>
        <w:left w:val="none" w:sz="0" w:space="0" w:color="auto"/>
        <w:bottom w:val="none" w:sz="0" w:space="0" w:color="auto"/>
        <w:right w:val="none" w:sz="0" w:space="0" w:color="auto"/>
      </w:divBdr>
    </w:div>
    <w:div w:id="2078475904">
      <w:bodyDiv w:val="1"/>
      <w:marLeft w:val="0"/>
      <w:marRight w:val="0"/>
      <w:marTop w:val="0"/>
      <w:marBottom w:val="0"/>
      <w:divBdr>
        <w:top w:val="none" w:sz="0" w:space="0" w:color="auto"/>
        <w:left w:val="none" w:sz="0" w:space="0" w:color="auto"/>
        <w:bottom w:val="none" w:sz="0" w:space="0" w:color="auto"/>
        <w:right w:val="none" w:sz="0" w:space="0" w:color="auto"/>
      </w:divBdr>
    </w:div>
    <w:div w:id="2078699345">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8823134">
      <w:bodyDiv w:val="1"/>
      <w:marLeft w:val="0"/>
      <w:marRight w:val="0"/>
      <w:marTop w:val="0"/>
      <w:marBottom w:val="0"/>
      <w:divBdr>
        <w:top w:val="none" w:sz="0" w:space="0" w:color="auto"/>
        <w:left w:val="none" w:sz="0" w:space="0" w:color="auto"/>
        <w:bottom w:val="none" w:sz="0" w:space="0" w:color="auto"/>
        <w:right w:val="none" w:sz="0" w:space="0" w:color="auto"/>
      </w:divBdr>
    </w:div>
    <w:div w:id="2079278897">
      <w:bodyDiv w:val="1"/>
      <w:marLeft w:val="0"/>
      <w:marRight w:val="0"/>
      <w:marTop w:val="0"/>
      <w:marBottom w:val="0"/>
      <w:divBdr>
        <w:top w:val="none" w:sz="0" w:space="0" w:color="auto"/>
        <w:left w:val="none" w:sz="0" w:space="0" w:color="auto"/>
        <w:bottom w:val="none" w:sz="0" w:space="0" w:color="auto"/>
        <w:right w:val="none" w:sz="0" w:space="0" w:color="auto"/>
      </w:divBdr>
    </w:div>
    <w:div w:id="2079286172">
      <w:bodyDiv w:val="1"/>
      <w:marLeft w:val="0"/>
      <w:marRight w:val="0"/>
      <w:marTop w:val="0"/>
      <w:marBottom w:val="0"/>
      <w:divBdr>
        <w:top w:val="none" w:sz="0" w:space="0" w:color="auto"/>
        <w:left w:val="none" w:sz="0" w:space="0" w:color="auto"/>
        <w:bottom w:val="none" w:sz="0" w:space="0" w:color="auto"/>
        <w:right w:val="none" w:sz="0" w:space="0" w:color="auto"/>
      </w:divBdr>
    </w:div>
    <w:div w:id="2079399012">
      <w:bodyDiv w:val="1"/>
      <w:marLeft w:val="0"/>
      <w:marRight w:val="0"/>
      <w:marTop w:val="0"/>
      <w:marBottom w:val="0"/>
      <w:divBdr>
        <w:top w:val="none" w:sz="0" w:space="0" w:color="auto"/>
        <w:left w:val="none" w:sz="0" w:space="0" w:color="auto"/>
        <w:bottom w:val="none" w:sz="0" w:space="0" w:color="auto"/>
        <w:right w:val="none" w:sz="0" w:space="0" w:color="auto"/>
      </w:divBdr>
    </w:div>
    <w:div w:id="207947166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591516">
      <w:bodyDiv w:val="1"/>
      <w:marLeft w:val="0"/>
      <w:marRight w:val="0"/>
      <w:marTop w:val="0"/>
      <w:marBottom w:val="0"/>
      <w:divBdr>
        <w:top w:val="none" w:sz="0" w:space="0" w:color="auto"/>
        <w:left w:val="none" w:sz="0" w:space="0" w:color="auto"/>
        <w:bottom w:val="none" w:sz="0" w:space="0" w:color="auto"/>
        <w:right w:val="none" w:sz="0" w:space="0" w:color="auto"/>
      </w:divBdr>
    </w:div>
    <w:div w:id="2079592066">
      <w:bodyDiv w:val="1"/>
      <w:marLeft w:val="0"/>
      <w:marRight w:val="0"/>
      <w:marTop w:val="0"/>
      <w:marBottom w:val="0"/>
      <w:divBdr>
        <w:top w:val="none" w:sz="0" w:space="0" w:color="auto"/>
        <w:left w:val="none" w:sz="0" w:space="0" w:color="auto"/>
        <w:bottom w:val="none" w:sz="0" w:space="0" w:color="auto"/>
        <w:right w:val="none" w:sz="0" w:space="0" w:color="auto"/>
      </w:divBdr>
    </w:div>
    <w:div w:id="2079594620">
      <w:bodyDiv w:val="1"/>
      <w:marLeft w:val="0"/>
      <w:marRight w:val="0"/>
      <w:marTop w:val="0"/>
      <w:marBottom w:val="0"/>
      <w:divBdr>
        <w:top w:val="none" w:sz="0" w:space="0" w:color="auto"/>
        <w:left w:val="none" w:sz="0" w:space="0" w:color="auto"/>
        <w:bottom w:val="none" w:sz="0" w:space="0" w:color="auto"/>
        <w:right w:val="none" w:sz="0" w:space="0" w:color="auto"/>
      </w:divBdr>
    </w:div>
    <w:div w:id="2079663714">
      <w:bodyDiv w:val="1"/>
      <w:marLeft w:val="0"/>
      <w:marRight w:val="0"/>
      <w:marTop w:val="0"/>
      <w:marBottom w:val="0"/>
      <w:divBdr>
        <w:top w:val="none" w:sz="0" w:space="0" w:color="auto"/>
        <w:left w:val="none" w:sz="0" w:space="0" w:color="auto"/>
        <w:bottom w:val="none" w:sz="0" w:space="0" w:color="auto"/>
        <w:right w:val="none" w:sz="0" w:space="0" w:color="auto"/>
      </w:divBdr>
    </w:div>
    <w:div w:id="2079664358">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79670837">
      <w:bodyDiv w:val="1"/>
      <w:marLeft w:val="0"/>
      <w:marRight w:val="0"/>
      <w:marTop w:val="0"/>
      <w:marBottom w:val="0"/>
      <w:divBdr>
        <w:top w:val="none" w:sz="0" w:space="0" w:color="auto"/>
        <w:left w:val="none" w:sz="0" w:space="0" w:color="auto"/>
        <w:bottom w:val="none" w:sz="0" w:space="0" w:color="auto"/>
        <w:right w:val="none" w:sz="0" w:space="0" w:color="auto"/>
      </w:divBdr>
    </w:div>
    <w:div w:id="2079739656">
      <w:bodyDiv w:val="1"/>
      <w:marLeft w:val="0"/>
      <w:marRight w:val="0"/>
      <w:marTop w:val="0"/>
      <w:marBottom w:val="0"/>
      <w:divBdr>
        <w:top w:val="none" w:sz="0" w:space="0" w:color="auto"/>
        <w:left w:val="none" w:sz="0" w:space="0" w:color="auto"/>
        <w:bottom w:val="none" w:sz="0" w:space="0" w:color="auto"/>
        <w:right w:val="none" w:sz="0" w:space="0" w:color="auto"/>
      </w:divBdr>
    </w:div>
    <w:div w:id="2079742202">
      <w:bodyDiv w:val="1"/>
      <w:marLeft w:val="0"/>
      <w:marRight w:val="0"/>
      <w:marTop w:val="0"/>
      <w:marBottom w:val="0"/>
      <w:divBdr>
        <w:top w:val="none" w:sz="0" w:space="0" w:color="auto"/>
        <w:left w:val="none" w:sz="0" w:space="0" w:color="auto"/>
        <w:bottom w:val="none" w:sz="0" w:space="0" w:color="auto"/>
        <w:right w:val="none" w:sz="0" w:space="0" w:color="auto"/>
      </w:divBdr>
    </w:div>
    <w:div w:id="2079790956">
      <w:bodyDiv w:val="1"/>
      <w:marLeft w:val="0"/>
      <w:marRight w:val="0"/>
      <w:marTop w:val="0"/>
      <w:marBottom w:val="0"/>
      <w:divBdr>
        <w:top w:val="none" w:sz="0" w:space="0" w:color="auto"/>
        <w:left w:val="none" w:sz="0" w:space="0" w:color="auto"/>
        <w:bottom w:val="none" w:sz="0" w:space="0" w:color="auto"/>
        <w:right w:val="none" w:sz="0" w:space="0" w:color="auto"/>
      </w:divBdr>
    </w:div>
    <w:div w:id="2079862929">
      <w:bodyDiv w:val="1"/>
      <w:marLeft w:val="0"/>
      <w:marRight w:val="0"/>
      <w:marTop w:val="0"/>
      <w:marBottom w:val="0"/>
      <w:divBdr>
        <w:top w:val="none" w:sz="0" w:space="0" w:color="auto"/>
        <w:left w:val="none" w:sz="0" w:space="0" w:color="auto"/>
        <w:bottom w:val="none" w:sz="0" w:space="0" w:color="auto"/>
        <w:right w:val="none" w:sz="0" w:space="0" w:color="auto"/>
      </w:divBdr>
    </w:div>
    <w:div w:id="2079940448">
      <w:bodyDiv w:val="1"/>
      <w:marLeft w:val="0"/>
      <w:marRight w:val="0"/>
      <w:marTop w:val="0"/>
      <w:marBottom w:val="0"/>
      <w:divBdr>
        <w:top w:val="none" w:sz="0" w:space="0" w:color="auto"/>
        <w:left w:val="none" w:sz="0" w:space="0" w:color="auto"/>
        <w:bottom w:val="none" w:sz="0" w:space="0" w:color="auto"/>
        <w:right w:val="none" w:sz="0" w:space="0" w:color="auto"/>
      </w:divBdr>
    </w:div>
    <w:div w:id="2080053105">
      <w:bodyDiv w:val="1"/>
      <w:marLeft w:val="0"/>
      <w:marRight w:val="0"/>
      <w:marTop w:val="0"/>
      <w:marBottom w:val="0"/>
      <w:divBdr>
        <w:top w:val="none" w:sz="0" w:space="0" w:color="auto"/>
        <w:left w:val="none" w:sz="0" w:space="0" w:color="auto"/>
        <w:bottom w:val="none" w:sz="0" w:space="0" w:color="auto"/>
        <w:right w:val="none" w:sz="0" w:space="0" w:color="auto"/>
      </w:divBdr>
    </w:div>
    <w:div w:id="2080128889">
      <w:bodyDiv w:val="1"/>
      <w:marLeft w:val="0"/>
      <w:marRight w:val="0"/>
      <w:marTop w:val="0"/>
      <w:marBottom w:val="0"/>
      <w:divBdr>
        <w:top w:val="none" w:sz="0" w:space="0" w:color="auto"/>
        <w:left w:val="none" w:sz="0" w:space="0" w:color="auto"/>
        <w:bottom w:val="none" w:sz="0" w:space="0" w:color="auto"/>
        <w:right w:val="none" w:sz="0" w:space="0" w:color="auto"/>
      </w:divBdr>
    </w:div>
    <w:div w:id="2080206471">
      <w:bodyDiv w:val="1"/>
      <w:marLeft w:val="0"/>
      <w:marRight w:val="0"/>
      <w:marTop w:val="0"/>
      <w:marBottom w:val="0"/>
      <w:divBdr>
        <w:top w:val="none" w:sz="0" w:space="0" w:color="auto"/>
        <w:left w:val="none" w:sz="0" w:space="0" w:color="auto"/>
        <w:bottom w:val="none" w:sz="0" w:space="0" w:color="auto"/>
        <w:right w:val="none" w:sz="0" w:space="0" w:color="auto"/>
      </w:divBdr>
    </w:div>
    <w:div w:id="2080441558">
      <w:bodyDiv w:val="1"/>
      <w:marLeft w:val="0"/>
      <w:marRight w:val="0"/>
      <w:marTop w:val="0"/>
      <w:marBottom w:val="0"/>
      <w:divBdr>
        <w:top w:val="none" w:sz="0" w:space="0" w:color="auto"/>
        <w:left w:val="none" w:sz="0" w:space="0" w:color="auto"/>
        <w:bottom w:val="none" w:sz="0" w:space="0" w:color="auto"/>
        <w:right w:val="none" w:sz="0" w:space="0" w:color="auto"/>
      </w:divBdr>
    </w:div>
    <w:div w:id="2080443770">
      <w:bodyDiv w:val="1"/>
      <w:marLeft w:val="0"/>
      <w:marRight w:val="0"/>
      <w:marTop w:val="0"/>
      <w:marBottom w:val="0"/>
      <w:divBdr>
        <w:top w:val="none" w:sz="0" w:space="0" w:color="auto"/>
        <w:left w:val="none" w:sz="0" w:space="0" w:color="auto"/>
        <w:bottom w:val="none" w:sz="0" w:space="0" w:color="auto"/>
        <w:right w:val="none" w:sz="0" w:space="0" w:color="auto"/>
      </w:divBdr>
    </w:div>
    <w:div w:id="2080596255">
      <w:bodyDiv w:val="1"/>
      <w:marLeft w:val="0"/>
      <w:marRight w:val="0"/>
      <w:marTop w:val="0"/>
      <w:marBottom w:val="0"/>
      <w:divBdr>
        <w:top w:val="none" w:sz="0" w:space="0" w:color="auto"/>
        <w:left w:val="none" w:sz="0" w:space="0" w:color="auto"/>
        <w:bottom w:val="none" w:sz="0" w:space="0" w:color="auto"/>
        <w:right w:val="none" w:sz="0" w:space="0" w:color="auto"/>
      </w:divBdr>
    </w:div>
    <w:div w:id="2080859456">
      <w:bodyDiv w:val="1"/>
      <w:marLeft w:val="0"/>
      <w:marRight w:val="0"/>
      <w:marTop w:val="0"/>
      <w:marBottom w:val="0"/>
      <w:divBdr>
        <w:top w:val="none" w:sz="0" w:space="0" w:color="auto"/>
        <w:left w:val="none" w:sz="0" w:space="0" w:color="auto"/>
        <w:bottom w:val="none" w:sz="0" w:space="0" w:color="auto"/>
        <w:right w:val="none" w:sz="0" w:space="0" w:color="auto"/>
      </w:divBdr>
    </w:div>
    <w:div w:id="2080904999">
      <w:bodyDiv w:val="1"/>
      <w:marLeft w:val="0"/>
      <w:marRight w:val="0"/>
      <w:marTop w:val="0"/>
      <w:marBottom w:val="0"/>
      <w:divBdr>
        <w:top w:val="none" w:sz="0" w:space="0" w:color="auto"/>
        <w:left w:val="none" w:sz="0" w:space="0" w:color="auto"/>
        <w:bottom w:val="none" w:sz="0" w:space="0" w:color="auto"/>
        <w:right w:val="none" w:sz="0" w:space="0" w:color="auto"/>
      </w:divBdr>
    </w:div>
    <w:div w:id="2080976980">
      <w:bodyDiv w:val="1"/>
      <w:marLeft w:val="0"/>
      <w:marRight w:val="0"/>
      <w:marTop w:val="0"/>
      <w:marBottom w:val="0"/>
      <w:divBdr>
        <w:top w:val="none" w:sz="0" w:space="0" w:color="auto"/>
        <w:left w:val="none" w:sz="0" w:space="0" w:color="auto"/>
        <w:bottom w:val="none" w:sz="0" w:space="0" w:color="auto"/>
        <w:right w:val="none" w:sz="0" w:space="0" w:color="auto"/>
      </w:divBdr>
    </w:div>
    <w:div w:id="2080978257">
      <w:bodyDiv w:val="1"/>
      <w:marLeft w:val="0"/>
      <w:marRight w:val="0"/>
      <w:marTop w:val="0"/>
      <w:marBottom w:val="0"/>
      <w:divBdr>
        <w:top w:val="none" w:sz="0" w:space="0" w:color="auto"/>
        <w:left w:val="none" w:sz="0" w:space="0" w:color="auto"/>
        <w:bottom w:val="none" w:sz="0" w:space="0" w:color="auto"/>
        <w:right w:val="none" w:sz="0" w:space="0" w:color="auto"/>
      </w:divBdr>
    </w:div>
    <w:div w:id="2081055481">
      <w:bodyDiv w:val="1"/>
      <w:marLeft w:val="0"/>
      <w:marRight w:val="0"/>
      <w:marTop w:val="0"/>
      <w:marBottom w:val="0"/>
      <w:divBdr>
        <w:top w:val="none" w:sz="0" w:space="0" w:color="auto"/>
        <w:left w:val="none" w:sz="0" w:space="0" w:color="auto"/>
        <w:bottom w:val="none" w:sz="0" w:space="0" w:color="auto"/>
        <w:right w:val="none" w:sz="0" w:space="0" w:color="auto"/>
      </w:divBdr>
    </w:div>
    <w:div w:id="2081059343">
      <w:bodyDiv w:val="1"/>
      <w:marLeft w:val="0"/>
      <w:marRight w:val="0"/>
      <w:marTop w:val="0"/>
      <w:marBottom w:val="0"/>
      <w:divBdr>
        <w:top w:val="none" w:sz="0" w:space="0" w:color="auto"/>
        <w:left w:val="none" w:sz="0" w:space="0" w:color="auto"/>
        <w:bottom w:val="none" w:sz="0" w:space="0" w:color="auto"/>
        <w:right w:val="none" w:sz="0" w:space="0" w:color="auto"/>
      </w:divBdr>
    </w:div>
    <w:div w:id="2081245801">
      <w:bodyDiv w:val="1"/>
      <w:marLeft w:val="0"/>
      <w:marRight w:val="0"/>
      <w:marTop w:val="0"/>
      <w:marBottom w:val="0"/>
      <w:divBdr>
        <w:top w:val="none" w:sz="0" w:space="0" w:color="auto"/>
        <w:left w:val="none" w:sz="0" w:space="0" w:color="auto"/>
        <w:bottom w:val="none" w:sz="0" w:space="0" w:color="auto"/>
        <w:right w:val="none" w:sz="0" w:space="0" w:color="auto"/>
      </w:divBdr>
    </w:div>
    <w:div w:id="2081250387">
      <w:bodyDiv w:val="1"/>
      <w:marLeft w:val="0"/>
      <w:marRight w:val="0"/>
      <w:marTop w:val="0"/>
      <w:marBottom w:val="0"/>
      <w:divBdr>
        <w:top w:val="none" w:sz="0" w:space="0" w:color="auto"/>
        <w:left w:val="none" w:sz="0" w:space="0" w:color="auto"/>
        <w:bottom w:val="none" w:sz="0" w:space="0" w:color="auto"/>
        <w:right w:val="none" w:sz="0" w:space="0" w:color="auto"/>
      </w:divBdr>
    </w:div>
    <w:div w:id="2081318876">
      <w:bodyDiv w:val="1"/>
      <w:marLeft w:val="0"/>
      <w:marRight w:val="0"/>
      <w:marTop w:val="0"/>
      <w:marBottom w:val="0"/>
      <w:divBdr>
        <w:top w:val="none" w:sz="0" w:space="0" w:color="auto"/>
        <w:left w:val="none" w:sz="0" w:space="0" w:color="auto"/>
        <w:bottom w:val="none" w:sz="0" w:space="0" w:color="auto"/>
        <w:right w:val="none" w:sz="0" w:space="0" w:color="auto"/>
      </w:divBdr>
    </w:div>
    <w:div w:id="2081632571">
      <w:bodyDiv w:val="1"/>
      <w:marLeft w:val="0"/>
      <w:marRight w:val="0"/>
      <w:marTop w:val="0"/>
      <w:marBottom w:val="0"/>
      <w:divBdr>
        <w:top w:val="none" w:sz="0" w:space="0" w:color="auto"/>
        <w:left w:val="none" w:sz="0" w:space="0" w:color="auto"/>
        <w:bottom w:val="none" w:sz="0" w:space="0" w:color="auto"/>
        <w:right w:val="none" w:sz="0" w:space="0" w:color="auto"/>
      </w:divBdr>
    </w:div>
    <w:div w:id="2081754135">
      <w:bodyDiv w:val="1"/>
      <w:marLeft w:val="0"/>
      <w:marRight w:val="0"/>
      <w:marTop w:val="0"/>
      <w:marBottom w:val="0"/>
      <w:divBdr>
        <w:top w:val="none" w:sz="0" w:space="0" w:color="auto"/>
        <w:left w:val="none" w:sz="0" w:space="0" w:color="auto"/>
        <w:bottom w:val="none" w:sz="0" w:space="0" w:color="auto"/>
        <w:right w:val="none" w:sz="0" w:space="0" w:color="auto"/>
      </w:divBdr>
    </w:div>
    <w:div w:id="2082092907">
      <w:bodyDiv w:val="1"/>
      <w:marLeft w:val="0"/>
      <w:marRight w:val="0"/>
      <w:marTop w:val="0"/>
      <w:marBottom w:val="0"/>
      <w:divBdr>
        <w:top w:val="none" w:sz="0" w:space="0" w:color="auto"/>
        <w:left w:val="none" w:sz="0" w:space="0" w:color="auto"/>
        <w:bottom w:val="none" w:sz="0" w:space="0" w:color="auto"/>
        <w:right w:val="none" w:sz="0" w:space="0" w:color="auto"/>
      </w:divBdr>
    </w:div>
    <w:div w:id="2082174104">
      <w:bodyDiv w:val="1"/>
      <w:marLeft w:val="0"/>
      <w:marRight w:val="0"/>
      <w:marTop w:val="0"/>
      <w:marBottom w:val="0"/>
      <w:divBdr>
        <w:top w:val="none" w:sz="0" w:space="0" w:color="auto"/>
        <w:left w:val="none" w:sz="0" w:space="0" w:color="auto"/>
        <w:bottom w:val="none" w:sz="0" w:space="0" w:color="auto"/>
        <w:right w:val="none" w:sz="0" w:space="0" w:color="auto"/>
      </w:divBdr>
    </w:div>
    <w:div w:id="2082290700">
      <w:bodyDiv w:val="1"/>
      <w:marLeft w:val="0"/>
      <w:marRight w:val="0"/>
      <w:marTop w:val="0"/>
      <w:marBottom w:val="0"/>
      <w:divBdr>
        <w:top w:val="none" w:sz="0" w:space="0" w:color="auto"/>
        <w:left w:val="none" w:sz="0" w:space="0" w:color="auto"/>
        <w:bottom w:val="none" w:sz="0" w:space="0" w:color="auto"/>
        <w:right w:val="none" w:sz="0" w:space="0" w:color="auto"/>
      </w:divBdr>
    </w:div>
    <w:div w:id="2082291377">
      <w:bodyDiv w:val="1"/>
      <w:marLeft w:val="0"/>
      <w:marRight w:val="0"/>
      <w:marTop w:val="0"/>
      <w:marBottom w:val="0"/>
      <w:divBdr>
        <w:top w:val="none" w:sz="0" w:space="0" w:color="auto"/>
        <w:left w:val="none" w:sz="0" w:space="0" w:color="auto"/>
        <w:bottom w:val="none" w:sz="0" w:space="0" w:color="auto"/>
        <w:right w:val="none" w:sz="0" w:space="0" w:color="auto"/>
      </w:divBdr>
    </w:div>
    <w:div w:id="2082363824">
      <w:bodyDiv w:val="1"/>
      <w:marLeft w:val="0"/>
      <w:marRight w:val="0"/>
      <w:marTop w:val="0"/>
      <w:marBottom w:val="0"/>
      <w:divBdr>
        <w:top w:val="none" w:sz="0" w:space="0" w:color="auto"/>
        <w:left w:val="none" w:sz="0" w:space="0" w:color="auto"/>
        <w:bottom w:val="none" w:sz="0" w:space="0" w:color="auto"/>
        <w:right w:val="none" w:sz="0" w:space="0" w:color="auto"/>
      </w:divBdr>
    </w:div>
    <w:div w:id="2082482296">
      <w:bodyDiv w:val="1"/>
      <w:marLeft w:val="0"/>
      <w:marRight w:val="0"/>
      <w:marTop w:val="0"/>
      <w:marBottom w:val="0"/>
      <w:divBdr>
        <w:top w:val="none" w:sz="0" w:space="0" w:color="auto"/>
        <w:left w:val="none" w:sz="0" w:space="0" w:color="auto"/>
        <w:bottom w:val="none" w:sz="0" w:space="0" w:color="auto"/>
        <w:right w:val="none" w:sz="0" w:space="0" w:color="auto"/>
      </w:divBdr>
    </w:div>
    <w:div w:id="2082747095">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2749624">
      <w:bodyDiv w:val="1"/>
      <w:marLeft w:val="0"/>
      <w:marRight w:val="0"/>
      <w:marTop w:val="0"/>
      <w:marBottom w:val="0"/>
      <w:divBdr>
        <w:top w:val="none" w:sz="0" w:space="0" w:color="auto"/>
        <w:left w:val="none" w:sz="0" w:space="0" w:color="auto"/>
        <w:bottom w:val="none" w:sz="0" w:space="0" w:color="auto"/>
        <w:right w:val="none" w:sz="0" w:space="0" w:color="auto"/>
      </w:divBdr>
    </w:div>
    <w:div w:id="2082866643">
      <w:bodyDiv w:val="1"/>
      <w:marLeft w:val="0"/>
      <w:marRight w:val="0"/>
      <w:marTop w:val="0"/>
      <w:marBottom w:val="0"/>
      <w:divBdr>
        <w:top w:val="none" w:sz="0" w:space="0" w:color="auto"/>
        <w:left w:val="none" w:sz="0" w:space="0" w:color="auto"/>
        <w:bottom w:val="none" w:sz="0" w:space="0" w:color="auto"/>
        <w:right w:val="none" w:sz="0" w:space="0" w:color="auto"/>
      </w:divBdr>
    </w:div>
    <w:div w:id="2082868752">
      <w:bodyDiv w:val="1"/>
      <w:marLeft w:val="0"/>
      <w:marRight w:val="0"/>
      <w:marTop w:val="0"/>
      <w:marBottom w:val="0"/>
      <w:divBdr>
        <w:top w:val="none" w:sz="0" w:space="0" w:color="auto"/>
        <w:left w:val="none" w:sz="0" w:space="0" w:color="auto"/>
        <w:bottom w:val="none" w:sz="0" w:space="0" w:color="auto"/>
        <w:right w:val="none" w:sz="0" w:space="0" w:color="auto"/>
      </w:divBdr>
    </w:div>
    <w:div w:id="2083017720">
      <w:bodyDiv w:val="1"/>
      <w:marLeft w:val="0"/>
      <w:marRight w:val="0"/>
      <w:marTop w:val="0"/>
      <w:marBottom w:val="0"/>
      <w:divBdr>
        <w:top w:val="none" w:sz="0" w:space="0" w:color="auto"/>
        <w:left w:val="none" w:sz="0" w:space="0" w:color="auto"/>
        <w:bottom w:val="none" w:sz="0" w:space="0" w:color="auto"/>
        <w:right w:val="none" w:sz="0" w:space="0" w:color="auto"/>
      </w:divBdr>
    </w:div>
    <w:div w:id="2083143069">
      <w:bodyDiv w:val="1"/>
      <w:marLeft w:val="0"/>
      <w:marRight w:val="0"/>
      <w:marTop w:val="0"/>
      <w:marBottom w:val="0"/>
      <w:divBdr>
        <w:top w:val="none" w:sz="0" w:space="0" w:color="auto"/>
        <w:left w:val="none" w:sz="0" w:space="0" w:color="auto"/>
        <w:bottom w:val="none" w:sz="0" w:space="0" w:color="auto"/>
        <w:right w:val="none" w:sz="0" w:space="0" w:color="auto"/>
      </w:divBdr>
    </w:div>
    <w:div w:id="2083216620">
      <w:bodyDiv w:val="1"/>
      <w:marLeft w:val="0"/>
      <w:marRight w:val="0"/>
      <w:marTop w:val="0"/>
      <w:marBottom w:val="0"/>
      <w:divBdr>
        <w:top w:val="none" w:sz="0" w:space="0" w:color="auto"/>
        <w:left w:val="none" w:sz="0" w:space="0" w:color="auto"/>
        <w:bottom w:val="none" w:sz="0" w:space="0" w:color="auto"/>
        <w:right w:val="none" w:sz="0" w:space="0" w:color="auto"/>
      </w:divBdr>
    </w:div>
    <w:div w:id="2083260540">
      <w:bodyDiv w:val="1"/>
      <w:marLeft w:val="0"/>
      <w:marRight w:val="0"/>
      <w:marTop w:val="0"/>
      <w:marBottom w:val="0"/>
      <w:divBdr>
        <w:top w:val="none" w:sz="0" w:space="0" w:color="auto"/>
        <w:left w:val="none" w:sz="0" w:space="0" w:color="auto"/>
        <w:bottom w:val="none" w:sz="0" w:space="0" w:color="auto"/>
        <w:right w:val="none" w:sz="0" w:space="0" w:color="auto"/>
      </w:divBdr>
    </w:div>
    <w:div w:id="2083336027">
      <w:bodyDiv w:val="1"/>
      <w:marLeft w:val="0"/>
      <w:marRight w:val="0"/>
      <w:marTop w:val="0"/>
      <w:marBottom w:val="0"/>
      <w:divBdr>
        <w:top w:val="none" w:sz="0" w:space="0" w:color="auto"/>
        <w:left w:val="none" w:sz="0" w:space="0" w:color="auto"/>
        <w:bottom w:val="none" w:sz="0" w:space="0" w:color="auto"/>
        <w:right w:val="none" w:sz="0" w:space="0" w:color="auto"/>
      </w:divBdr>
    </w:div>
    <w:div w:id="2083402316">
      <w:bodyDiv w:val="1"/>
      <w:marLeft w:val="0"/>
      <w:marRight w:val="0"/>
      <w:marTop w:val="0"/>
      <w:marBottom w:val="0"/>
      <w:divBdr>
        <w:top w:val="none" w:sz="0" w:space="0" w:color="auto"/>
        <w:left w:val="none" w:sz="0" w:space="0" w:color="auto"/>
        <w:bottom w:val="none" w:sz="0" w:space="0" w:color="auto"/>
        <w:right w:val="none" w:sz="0" w:space="0" w:color="auto"/>
      </w:divBdr>
    </w:div>
    <w:div w:id="2083602979">
      <w:bodyDiv w:val="1"/>
      <w:marLeft w:val="0"/>
      <w:marRight w:val="0"/>
      <w:marTop w:val="0"/>
      <w:marBottom w:val="0"/>
      <w:divBdr>
        <w:top w:val="none" w:sz="0" w:space="0" w:color="auto"/>
        <w:left w:val="none" w:sz="0" w:space="0" w:color="auto"/>
        <w:bottom w:val="none" w:sz="0" w:space="0" w:color="auto"/>
        <w:right w:val="none" w:sz="0" w:space="0" w:color="auto"/>
      </w:divBdr>
    </w:div>
    <w:div w:id="2083680334">
      <w:bodyDiv w:val="1"/>
      <w:marLeft w:val="0"/>
      <w:marRight w:val="0"/>
      <w:marTop w:val="0"/>
      <w:marBottom w:val="0"/>
      <w:divBdr>
        <w:top w:val="none" w:sz="0" w:space="0" w:color="auto"/>
        <w:left w:val="none" w:sz="0" w:space="0" w:color="auto"/>
        <w:bottom w:val="none" w:sz="0" w:space="0" w:color="auto"/>
        <w:right w:val="none" w:sz="0" w:space="0" w:color="auto"/>
      </w:divBdr>
    </w:div>
    <w:div w:id="2083865053">
      <w:bodyDiv w:val="1"/>
      <w:marLeft w:val="0"/>
      <w:marRight w:val="0"/>
      <w:marTop w:val="0"/>
      <w:marBottom w:val="0"/>
      <w:divBdr>
        <w:top w:val="none" w:sz="0" w:space="0" w:color="auto"/>
        <w:left w:val="none" w:sz="0" w:space="0" w:color="auto"/>
        <w:bottom w:val="none" w:sz="0" w:space="0" w:color="auto"/>
        <w:right w:val="none" w:sz="0" w:space="0" w:color="auto"/>
      </w:divBdr>
    </w:div>
    <w:div w:id="2083985422">
      <w:bodyDiv w:val="1"/>
      <w:marLeft w:val="0"/>
      <w:marRight w:val="0"/>
      <w:marTop w:val="0"/>
      <w:marBottom w:val="0"/>
      <w:divBdr>
        <w:top w:val="none" w:sz="0" w:space="0" w:color="auto"/>
        <w:left w:val="none" w:sz="0" w:space="0" w:color="auto"/>
        <w:bottom w:val="none" w:sz="0" w:space="0" w:color="auto"/>
        <w:right w:val="none" w:sz="0" w:space="0" w:color="auto"/>
      </w:divBdr>
    </w:div>
    <w:div w:id="2083987173">
      <w:bodyDiv w:val="1"/>
      <w:marLeft w:val="0"/>
      <w:marRight w:val="0"/>
      <w:marTop w:val="0"/>
      <w:marBottom w:val="0"/>
      <w:divBdr>
        <w:top w:val="none" w:sz="0" w:space="0" w:color="auto"/>
        <w:left w:val="none" w:sz="0" w:space="0" w:color="auto"/>
        <w:bottom w:val="none" w:sz="0" w:space="0" w:color="auto"/>
        <w:right w:val="none" w:sz="0" w:space="0" w:color="auto"/>
      </w:divBdr>
    </w:div>
    <w:div w:id="2083987548">
      <w:bodyDiv w:val="1"/>
      <w:marLeft w:val="0"/>
      <w:marRight w:val="0"/>
      <w:marTop w:val="0"/>
      <w:marBottom w:val="0"/>
      <w:divBdr>
        <w:top w:val="none" w:sz="0" w:space="0" w:color="auto"/>
        <w:left w:val="none" w:sz="0" w:space="0" w:color="auto"/>
        <w:bottom w:val="none" w:sz="0" w:space="0" w:color="auto"/>
        <w:right w:val="none" w:sz="0" w:space="0" w:color="auto"/>
      </w:divBdr>
    </w:div>
    <w:div w:id="2084066251">
      <w:bodyDiv w:val="1"/>
      <w:marLeft w:val="0"/>
      <w:marRight w:val="0"/>
      <w:marTop w:val="0"/>
      <w:marBottom w:val="0"/>
      <w:divBdr>
        <w:top w:val="none" w:sz="0" w:space="0" w:color="auto"/>
        <w:left w:val="none" w:sz="0" w:space="0" w:color="auto"/>
        <w:bottom w:val="none" w:sz="0" w:space="0" w:color="auto"/>
        <w:right w:val="none" w:sz="0" w:space="0" w:color="auto"/>
      </w:divBdr>
    </w:div>
    <w:div w:id="2084252870">
      <w:bodyDiv w:val="1"/>
      <w:marLeft w:val="0"/>
      <w:marRight w:val="0"/>
      <w:marTop w:val="0"/>
      <w:marBottom w:val="0"/>
      <w:divBdr>
        <w:top w:val="none" w:sz="0" w:space="0" w:color="auto"/>
        <w:left w:val="none" w:sz="0" w:space="0" w:color="auto"/>
        <w:bottom w:val="none" w:sz="0" w:space="0" w:color="auto"/>
        <w:right w:val="none" w:sz="0" w:space="0" w:color="auto"/>
      </w:divBdr>
    </w:div>
    <w:div w:id="2084252913">
      <w:bodyDiv w:val="1"/>
      <w:marLeft w:val="0"/>
      <w:marRight w:val="0"/>
      <w:marTop w:val="0"/>
      <w:marBottom w:val="0"/>
      <w:divBdr>
        <w:top w:val="none" w:sz="0" w:space="0" w:color="auto"/>
        <w:left w:val="none" w:sz="0" w:space="0" w:color="auto"/>
        <w:bottom w:val="none" w:sz="0" w:space="0" w:color="auto"/>
        <w:right w:val="none" w:sz="0" w:space="0" w:color="auto"/>
      </w:divBdr>
    </w:div>
    <w:div w:id="2084253391">
      <w:bodyDiv w:val="1"/>
      <w:marLeft w:val="0"/>
      <w:marRight w:val="0"/>
      <w:marTop w:val="0"/>
      <w:marBottom w:val="0"/>
      <w:divBdr>
        <w:top w:val="none" w:sz="0" w:space="0" w:color="auto"/>
        <w:left w:val="none" w:sz="0" w:space="0" w:color="auto"/>
        <w:bottom w:val="none" w:sz="0" w:space="0" w:color="auto"/>
        <w:right w:val="none" w:sz="0" w:space="0" w:color="auto"/>
      </w:divBdr>
    </w:div>
    <w:div w:id="2084403795">
      <w:bodyDiv w:val="1"/>
      <w:marLeft w:val="0"/>
      <w:marRight w:val="0"/>
      <w:marTop w:val="0"/>
      <w:marBottom w:val="0"/>
      <w:divBdr>
        <w:top w:val="none" w:sz="0" w:space="0" w:color="auto"/>
        <w:left w:val="none" w:sz="0" w:space="0" w:color="auto"/>
        <w:bottom w:val="none" w:sz="0" w:space="0" w:color="auto"/>
        <w:right w:val="none" w:sz="0" w:space="0" w:color="auto"/>
      </w:divBdr>
    </w:div>
    <w:div w:id="2084446155">
      <w:bodyDiv w:val="1"/>
      <w:marLeft w:val="0"/>
      <w:marRight w:val="0"/>
      <w:marTop w:val="0"/>
      <w:marBottom w:val="0"/>
      <w:divBdr>
        <w:top w:val="none" w:sz="0" w:space="0" w:color="auto"/>
        <w:left w:val="none" w:sz="0" w:space="0" w:color="auto"/>
        <w:bottom w:val="none" w:sz="0" w:space="0" w:color="auto"/>
        <w:right w:val="none" w:sz="0" w:space="0" w:color="auto"/>
      </w:divBdr>
    </w:div>
    <w:div w:id="2084450209">
      <w:bodyDiv w:val="1"/>
      <w:marLeft w:val="0"/>
      <w:marRight w:val="0"/>
      <w:marTop w:val="0"/>
      <w:marBottom w:val="0"/>
      <w:divBdr>
        <w:top w:val="none" w:sz="0" w:space="0" w:color="auto"/>
        <w:left w:val="none" w:sz="0" w:space="0" w:color="auto"/>
        <w:bottom w:val="none" w:sz="0" w:space="0" w:color="auto"/>
        <w:right w:val="none" w:sz="0" w:space="0" w:color="auto"/>
      </w:divBdr>
    </w:div>
    <w:div w:id="2084528784">
      <w:bodyDiv w:val="1"/>
      <w:marLeft w:val="0"/>
      <w:marRight w:val="0"/>
      <w:marTop w:val="0"/>
      <w:marBottom w:val="0"/>
      <w:divBdr>
        <w:top w:val="none" w:sz="0" w:space="0" w:color="auto"/>
        <w:left w:val="none" w:sz="0" w:space="0" w:color="auto"/>
        <w:bottom w:val="none" w:sz="0" w:space="0" w:color="auto"/>
        <w:right w:val="none" w:sz="0" w:space="0" w:color="auto"/>
      </w:divBdr>
    </w:div>
    <w:div w:id="2084718857">
      <w:bodyDiv w:val="1"/>
      <w:marLeft w:val="0"/>
      <w:marRight w:val="0"/>
      <w:marTop w:val="0"/>
      <w:marBottom w:val="0"/>
      <w:divBdr>
        <w:top w:val="none" w:sz="0" w:space="0" w:color="auto"/>
        <w:left w:val="none" w:sz="0" w:space="0" w:color="auto"/>
        <w:bottom w:val="none" w:sz="0" w:space="0" w:color="auto"/>
        <w:right w:val="none" w:sz="0" w:space="0" w:color="auto"/>
      </w:divBdr>
    </w:div>
    <w:div w:id="2084795333">
      <w:bodyDiv w:val="1"/>
      <w:marLeft w:val="0"/>
      <w:marRight w:val="0"/>
      <w:marTop w:val="0"/>
      <w:marBottom w:val="0"/>
      <w:divBdr>
        <w:top w:val="none" w:sz="0" w:space="0" w:color="auto"/>
        <w:left w:val="none" w:sz="0" w:space="0" w:color="auto"/>
        <w:bottom w:val="none" w:sz="0" w:space="0" w:color="auto"/>
        <w:right w:val="none" w:sz="0" w:space="0" w:color="auto"/>
      </w:divBdr>
    </w:div>
    <w:div w:id="2085030596">
      <w:bodyDiv w:val="1"/>
      <w:marLeft w:val="0"/>
      <w:marRight w:val="0"/>
      <w:marTop w:val="0"/>
      <w:marBottom w:val="0"/>
      <w:divBdr>
        <w:top w:val="none" w:sz="0" w:space="0" w:color="auto"/>
        <w:left w:val="none" w:sz="0" w:space="0" w:color="auto"/>
        <w:bottom w:val="none" w:sz="0" w:space="0" w:color="auto"/>
        <w:right w:val="none" w:sz="0" w:space="0" w:color="auto"/>
      </w:divBdr>
    </w:div>
    <w:div w:id="2085106570">
      <w:bodyDiv w:val="1"/>
      <w:marLeft w:val="0"/>
      <w:marRight w:val="0"/>
      <w:marTop w:val="0"/>
      <w:marBottom w:val="0"/>
      <w:divBdr>
        <w:top w:val="none" w:sz="0" w:space="0" w:color="auto"/>
        <w:left w:val="none" w:sz="0" w:space="0" w:color="auto"/>
        <w:bottom w:val="none" w:sz="0" w:space="0" w:color="auto"/>
        <w:right w:val="none" w:sz="0" w:space="0" w:color="auto"/>
      </w:divBdr>
    </w:div>
    <w:div w:id="2085175967">
      <w:bodyDiv w:val="1"/>
      <w:marLeft w:val="0"/>
      <w:marRight w:val="0"/>
      <w:marTop w:val="0"/>
      <w:marBottom w:val="0"/>
      <w:divBdr>
        <w:top w:val="none" w:sz="0" w:space="0" w:color="auto"/>
        <w:left w:val="none" w:sz="0" w:space="0" w:color="auto"/>
        <w:bottom w:val="none" w:sz="0" w:space="0" w:color="auto"/>
        <w:right w:val="none" w:sz="0" w:space="0" w:color="auto"/>
      </w:divBdr>
    </w:div>
    <w:div w:id="2085252364">
      <w:bodyDiv w:val="1"/>
      <w:marLeft w:val="0"/>
      <w:marRight w:val="0"/>
      <w:marTop w:val="0"/>
      <w:marBottom w:val="0"/>
      <w:divBdr>
        <w:top w:val="none" w:sz="0" w:space="0" w:color="auto"/>
        <w:left w:val="none" w:sz="0" w:space="0" w:color="auto"/>
        <w:bottom w:val="none" w:sz="0" w:space="0" w:color="auto"/>
        <w:right w:val="none" w:sz="0" w:space="0" w:color="auto"/>
      </w:divBdr>
    </w:div>
    <w:div w:id="2085372363">
      <w:bodyDiv w:val="1"/>
      <w:marLeft w:val="0"/>
      <w:marRight w:val="0"/>
      <w:marTop w:val="0"/>
      <w:marBottom w:val="0"/>
      <w:divBdr>
        <w:top w:val="none" w:sz="0" w:space="0" w:color="auto"/>
        <w:left w:val="none" w:sz="0" w:space="0" w:color="auto"/>
        <w:bottom w:val="none" w:sz="0" w:space="0" w:color="auto"/>
        <w:right w:val="none" w:sz="0" w:space="0" w:color="auto"/>
      </w:divBdr>
    </w:div>
    <w:div w:id="2085448544">
      <w:bodyDiv w:val="1"/>
      <w:marLeft w:val="0"/>
      <w:marRight w:val="0"/>
      <w:marTop w:val="0"/>
      <w:marBottom w:val="0"/>
      <w:divBdr>
        <w:top w:val="none" w:sz="0" w:space="0" w:color="auto"/>
        <w:left w:val="none" w:sz="0" w:space="0" w:color="auto"/>
        <w:bottom w:val="none" w:sz="0" w:space="0" w:color="auto"/>
        <w:right w:val="none" w:sz="0" w:space="0" w:color="auto"/>
      </w:divBdr>
    </w:div>
    <w:div w:id="2085451151">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563742">
      <w:bodyDiv w:val="1"/>
      <w:marLeft w:val="0"/>
      <w:marRight w:val="0"/>
      <w:marTop w:val="0"/>
      <w:marBottom w:val="0"/>
      <w:divBdr>
        <w:top w:val="none" w:sz="0" w:space="0" w:color="auto"/>
        <w:left w:val="none" w:sz="0" w:space="0" w:color="auto"/>
        <w:bottom w:val="none" w:sz="0" w:space="0" w:color="auto"/>
        <w:right w:val="none" w:sz="0" w:space="0" w:color="auto"/>
      </w:divBdr>
    </w:div>
    <w:div w:id="2085644010">
      <w:bodyDiv w:val="1"/>
      <w:marLeft w:val="0"/>
      <w:marRight w:val="0"/>
      <w:marTop w:val="0"/>
      <w:marBottom w:val="0"/>
      <w:divBdr>
        <w:top w:val="none" w:sz="0" w:space="0" w:color="auto"/>
        <w:left w:val="none" w:sz="0" w:space="0" w:color="auto"/>
        <w:bottom w:val="none" w:sz="0" w:space="0" w:color="auto"/>
        <w:right w:val="none" w:sz="0" w:space="0" w:color="auto"/>
      </w:divBdr>
    </w:div>
    <w:div w:id="2085713941">
      <w:bodyDiv w:val="1"/>
      <w:marLeft w:val="0"/>
      <w:marRight w:val="0"/>
      <w:marTop w:val="0"/>
      <w:marBottom w:val="0"/>
      <w:divBdr>
        <w:top w:val="none" w:sz="0" w:space="0" w:color="auto"/>
        <w:left w:val="none" w:sz="0" w:space="0" w:color="auto"/>
        <w:bottom w:val="none" w:sz="0" w:space="0" w:color="auto"/>
        <w:right w:val="none" w:sz="0" w:space="0" w:color="auto"/>
      </w:divBdr>
    </w:div>
    <w:div w:id="2085714215">
      <w:bodyDiv w:val="1"/>
      <w:marLeft w:val="0"/>
      <w:marRight w:val="0"/>
      <w:marTop w:val="0"/>
      <w:marBottom w:val="0"/>
      <w:divBdr>
        <w:top w:val="none" w:sz="0" w:space="0" w:color="auto"/>
        <w:left w:val="none" w:sz="0" w:space="0" w:color="auto"/>
        <w:bottom w:val="none" w:sz="0" w:space="0" w:color="auto"/>
        <w:right w:val="none" w:sz="0" w:space="0" w:color="auto"/>
      </w:divBdr>
    </w:div>
    <w:div w:id="2085760082">
      <w:bodyDiv w:val="1"/>
      <w:marLeft w:val="0"/>
      <w:marRight w:val="0"/>
      <w:marTop w:val="0"/>
      <w:marBottom w:val="0"/>
      <w:divBdr>
        <w:top w:val="none" w:sz="0" w:space="0" w:color="auto"/>
        <w:left w:val="none" w:sz="0" w:space="0" w:color="auto"/>
        <w:bottom w:val="none" w:sz="0" w:space="0" w:color="auto"/>
        <w:right w:val="none" w:sz="0" w:space="0" w:color="auto"/>
      </w:divBdr>
    </w:div>
    <w:div w:id="2085830140">
      <w:bodyDiv w:val="1"/>
      <w:marLeft w:val="0"/>
      <w:marRight w:val="0"/>
      <w:marTop w:val="0"/>
      <w:marBottom w:val="0"/>
      <w:divBdr>
        <w:top w:val="none" w:sz="0" w:space="0" w:color="auto"/>
        <w:left w:val="none" w:sz="0" w:space="0" w:color="auto"/>
        <w:bottom w:val="none" w:sz="0" w:space="0" w:color="auto"/>
        <w:right w:val="none" w:sz="0" w:space="0" w:color="auto"/>
      </w:divBdr>
    </w:div>
    <w:div w:id="2085838486">
      <w:bodyDiv w:val="1"/>
      <w:marLeft w:val="0"/>
      <w:marRight w:val="0"/>
      <w:marTop w:val="0"/>
      <w:marBottom w:val="0"/>
      <w:divBdr>
        <w:top w:val="none" w:sz="0" w:space="0" w:color="auto"/>
        <w:left w:val="none" w:sz="0" w:space="0" w:color="auto"/>
        <w:bottom w:val="none" w:sz="0" w:space="0" w:color="auto"/>
        <w:right w:val="none" w:sz="0" w:space="0" w:color="auto"/>
      </w:divBdr>
    </w:div>
    <w:div w:id="2085949878">
      <w:bodyDiv w:val="1"/>
      <w:marLeft w:val="0"/>
      <w:marRight w:val="0"/>
      <w:marTop w:val="0"/>
      <w:marBottom w:val="0"/>
      <w:divBdr>
        <w:top w:val="none" w:sz="0" w:space="0" w:color="auto"/>
        <w:left w:val="none" w:sz="0" w:space="0" w:color="auto"/>
        <w:bottom w:val="none" w:sz="0" w:space="0" w:color="auto"/>
        <w:right w:val="none" w:sz="0" w:space="0" w:color="auto"/>
      </w:divBdr>
    </w:div>
    <w:div w:id="2086031429">
      <w:bodyDiv w:val="1"/>
      <w:marLeft w:val="0"/>
      <w:marRight w:val="0"/>
      <w:marTop w:val="0"/>
      <w:marBottom w:val="0"/>
      <w:divBdr>
        <w:top w:val="none" w:sz="0" w:space="0" w:color="auto"/>
        <w:left w:val="none" w:sz="0" w:space="0" w:color="auto"/>
        <w:bottom w:val="none" w:sz="0" w:space="0" w:color="auto"/>
        <w:right w:val="none" w:sz="0" w:space="0" w:color="auto"/>
      </w:divBdr>
    </w:div>
    <w:div w:id="2086295670">
      <w:bodyDiv w:val="1"/>
      <w:marLeft w:val="0"/>
      <w:marRight w:val="0"/>
      <w:marTop w:val="0"/>
      <w:marBottom w:val="0"/>
      <w:divBdr>
        <w:top w:val="none" w:sz="0" w:space="0" w:color="auto"/>
        <w:left w:val="none" w:sz="0" w:space="0" w:color="auto"/>
        <w:bottom w:val="none" w:sz="0" w:space="0" w:color="auto"/>
        <w:right w:val="none" w:sz="0" w:space="0" w:color="auto"/>
      </w:divBdr>
    </w:div>
    <w:div w:id="2086367182">
      <w:bodyDiv w:val="1"/>
      <w:marLeft w:val="0"/>
      <w:marRight w:val="0"/>
      <w:marTop w:val="0"/>
      <w:marBottom w:val="0"/>
      <w:divBdr>
        <w:top w:val="none" w:sz="0" w:space="0" w:color="auto"/>
        <w:left w:val="none" w:sz="0" w:space="0" w:color="auto"/>
        <w:bottom w:val="none" w:sz="0" w:space="0" w:color="auto"/>
        <w:right w:val="none" w:sz="0" w:space="0" w:color="auto"/>
      </w:divBdr>
    </w:div>
    <w:div w:id="2086413718">
      <w:bodyDiv w:val="1"/>
      <w:marLeft w:val="0"/>
      <w:marRight w:val="0"/>
      <w:marTop w:val="0"/>
      <w:marBottom w:val="0"/>
      <w:divBdr>
        <w:top w:val="none" w:sz="0" w:space="0" w:color="auto"/>
        <w:left w:val="none" w:sz="0" w:space="0" w:color="auto"/>
        <w:bottom w:val="none" w:sz="0" w:space="0" w:color="auto"/>
        <w:right w:val="none" w:sz="0" w:space="0" w:color="auto"/>
      </w:divBdr>
    </w:div>
    <w:div w:id="2086492865">
      <w:bodyDiv w:val="1"/>
      <w:marLeft w:val="0"/>
      <w:marRight w:val="0"/>
      <w:marTop w:val="0"/>
      <w:marBottom w:val="0"/>
      <w:divBdr>
        <w:top w:val="none" w:sz="0" w:space="0" w:color="auto"/>
        <w:left w:val="none" w:sz="0" w:space="0" w:color="auto"/>
        <w:bottom w:val="none" w:sz="0" w:space="0" w:color="auto"/>
        <w:right w:val="none" w:sz="0" w:space="0" w:color="auto"/>
      </w:divBdr>
    </w:div>
    <w:div w:id="2086948758">
      <w:bodyDiv w:val="1"/>
      <w:marLeft w:val="0"/>
      <w:marRight w:val="0"/>
      <w:marTop w:val="0"/>
      <w:marBottom w:val="0"/>
      <w:divBdr>
        <w:top w:val="none" w:sz="0" w:space="0" w:color="auto"/>
        <w:left w:val="none" w:sz="0" w:space="0" w:color="auto"/>
        <w:bottom w:val="none" w:sz="0" w:space="0" w:color="auto"/>
        <w:right w:val="none" w:sz="0" w:space="0" w:color="auto"/>
      </w:divBdr>
    </w:div>
    <w:div w:id="2087022406">
      <w:bodyDiv w:val="1"/>
      <w:marLeft w:val="0"/>
      <w:marRight w:val="0"/>
      <w:marTop w:val="0"/>
      <w:marBottom w:val="0"/>
      <w:divBdr>
        <w:top w:val="none" w:sz="0" w:space="0" w:color="auto"/>
        <w:left w:val="none" w:sz="0" w:space="0" w:color="auto"/>
        <w:bottom w:val="none" w:sz="0" w:space="0" w:color="auto"/>
        <w:right w:val="none" w:sz="0" w:space="0" w:color="auto"/>
      </w:divBdr>
    </w:div>
    <w:div w:id="2087025699">
      <w:bodyDiv w:val="1"/>
      <w:marLeft w:val="0"/>
      <w:marRight w:val="0"/>
      <w:marTop w:val="0"/>
      <w:marBottom w:val="0"/>
      <w:divBdr>
        <w:top w:val="none" w:sz="0" w:space="0" w:color="auto"/>
        <w:left w:val="none" w:sz="0" w:space="0" w:color="auto"/>
        <w:bottom w:val="none" w:sz="0" w:space="0" w:color="auto"/>
        <w:right w:val="none" w:sz="0" w:space="0" w:color="auto"/>
      </w:divBdr>
    </w:div>
    <w:div w:id="2087261040">
      <w:bodyDiv w:val="1"/>
      <w:marLeft w:val="0"/>
      <w:marRight w:val="0"/>
      <w:marTop w:val="0"/>
      <w:marBottom w:val="0"/>
      <w:divBdr>
        <w:top w:val="none" w:sz="0" w:space="0" w:color="auto"/>
        <w:left w:val="none" w:sz="0" w:space="0" w:color="auto"/>
        <w:bottom w:val="none" w:sz="0" w:space="0" w:color="auto"/>
        <w:right w:val="none" w:sz="0" w:space="0" w:color="auto"/>
      </w:divBdr>
    </w:div>
    <w:div w:id="2087411620">
      <w:bodyDiv w:val="1"/>
      <w:marLeft w:val="0"/>
      <w:marRight w:val="0"/>
      <w:marTop w:val="0"/>
      <w:marBottom w:val="0"/>
      <w:divBdr>
        <w:top w:val="none" w:sz="0" w:space="0" w:color="auto"/>
        <w:left w:val="none" w:sz="0" w:space="0" w:color="auto"/>
        <w:bottom w:val="none" w:sz="0" w:space="0" w:color="auto"/>
        <w:right w:val="none" w:sz="0" w:space="0" w:color="auto"/>
      </w:divBdr>
    </w:div>
    <w:div w:id="2087413280">
      <w:bodyDiv w:val="1"/>
      <w:marLeft w:val="0"/>
      <w:marRight w:val="0"/>
      <w:marTop w:val="0"/>
      <w:marBottom w:val="0"/>
      <w:divBdr>
        <w:top w:val="none" w:sz="0" w:space="0" w:color="auto"/>
        <w:left w:val="none" w:sz="0" w:space="0" w:color="auto"/>
        <w:bottom w:val="none" w:sz="0" w:space="0" w:color="auto"/>
        <w:right w:val="none" w:sz="0" w:space="0" w:color="auto"/>
      </w:divBdr>
    </w:div>
    <w:div w:id="2087533783">
      <w:bodyDiv w:val="1"/>
      <w:marLeft w:val="0"/>
      <w:marRight w:val="0"/>
      <w:marTop w:val="0"/>
      <w:marBottom w:val="0"/>
      <w:divBdr>
        <w:top w:val="none" w:sz="0" w:space="0" w:color="auto"/>
        <w:left w:val="none" w:sz="0" w:space="0" w:color="auto"/>
        <w:bottom w:val="none" w:sz="0" w:space="0" w:color="auto"/>
        <w:right w:val="none" w:sz="0" w:space="0" w:color="auto"/>
      </w:divBdr>
    </w:div>
    <w:div w:id="2087535151">
      <w:bodyDiv w:val="1"/>
      <w:marLeft w:val="0"/>
      <w:marRight w:val="0"/>
      <w:marTop w:val="0"/>
      <w:marBottom w:val="0"/>
      <w:divBdr>
        <w:top w:val="none" w:sz="0" w:space="0" w:color="auto"/>
        <w:left w:val="none" w:sz="0" w:space="0" w:color="auto"/>
        <w:bottom w:val="none" w:sz="0" w:space="0" w:color="auto"/>
        <w:right w:val="none" w:sz="0" w:space="0" w:color="auto"/>
      </w:divBdr>
    </w:div>
    <w:div w:id="2087535659">
      <w:bodyDiv w:val="1"/>
      <w:marLeft w:val="0"/>
      <w:marRight w:val="0"/>
      <w:marTop w:val="0"/>
      <w:marBottom w:val="0"/>
      <w:divBdr>
        <w:top w:val="none" w:sz="0" w:space="0" w:color="auto"/>
        <w:left w:val="none" w:sz="0" w:space="0" w:color="auto"/>
        <w:bottom w:val="none" w:sz="0" w:space="0" w:color="auto"/>
        <w:right w:val="none" w:sz="0" w:space="0" w:color="auto"/>
      </w:divBdr>
    </w:div>
    <w:div w:id="2087729768">
      <w:bodyDiv w:val="1"/>
      <w:marLeft w:val="0"/>
      <w:marRight w:val="0"/>
      <w:marTop w:val="0"/>
      <w:marBottom w:val="0"/>
      <w:divBdr>
        <w:top w:val="none" w:sz="0" w:space="0" w:color="auto"/>
        <w:left w:val="none" w:sz="0" w:space="0" w:color="auto"/>
        <w:bottom w:val="none" w:sz="0" w:space="0" w:color="auto"/>
        <w:right w:val="none" w:sz="0" w:space="0" w:color="auto"/>
      </w:divBdr>
    </w:div>
    <w:div w:id="2087798943">
      <w:bodyDiv w:val="1"/>
      <w:marLeft w:val="0"/>
      <w:marRight w:val="0"/>
      <w:marTop w:val="0"/>
      <w:marBottom w:val="0"/>
      <w:divBdr>
        <w:top w:val="none" w:sz="0" w:space="0" w:color="auto"/>
        <w:left w:val="none" w:sz="0" w:space="0" w:color="auto"/>
        <w:bottom w:val="none" w:sz="0" w:space="0" w:color="auto"/>
        <w:right w:val="none" w:sz="0" w:space="0" w:color="auto"/>
      </w:divBdr>
    </w:div>
    <w:div w:id="2087872481">
      <w:bodyDiv w:val="1"/>
      <w:marLeft w:val="0"/>
      <w:marRight w:val="0"/>
      <w:marTop w:val="0"/>
      <w:marBottom w:val="0"/>
      <w:divBdr>
        <w:top w:val="none" w:sz="0" w:space="0" w:color="auto"/>
        <w:left w:val="none" w:sz="0" w:space="0" w:color="auto"/>
        <w:bottom w:val="none" w:sz="0" w:space="0" w:color="auto"/>
        <w:right w:val="none" w:sz="0" w:space="0" w:color="auto"/>
      </w:divBdr>
    </w:div>
    <w:div w:id="2087876155">
      <w:bodyDiv w:val="1"/>
      <w:marLeft w:val="0"/>
      <w:marRight w:val="0"/>
      <w:marTop w:val="0"/>
      <w:marBottom w:val="0"/>
      <w:divBdr>
        <w:top w:val="none" w:sz="0" w:space="0" w:color="auto"/>
        <w:left w:val="none" w:sz="0" w:space="0" w:color="auto"/>
        <w:bottom w:val="none" w:sz="0" w:space="0" w:color="auto"/>
        <w:right w:val="none" w:sz="0" w:space="0" w:color="auto"/>
      </w:divBdr>
    </w:div>
    <w:div w:id="2088455371">
      <w:bodyDiv w:val="1"/>
      <w:marLeft w:val="0"/>
      <w:marRight w:val="0"/>
      <w:marTop w:val="0"/>
      <w:marBottom w:val="0"/>
      <w:divBdr>
        <w:top w:val="none" w:sz="0" w:space="0" w:color="auto"/>
        <w:left w:val="none" w:sz="0" w:space="0" w:color="auto"/>
        <w:bottom w:val="none" w:sz="0" w:space="0" w:color="auto"/>
        <w:right w:val="none" w:sz="0" w:space="0" w:color="auto"/>
      </w:divBdr>
    </w:div>
    <w:div w:id="2088569170">
      <w:bodyDiv w:val="1"/>
      <w:marLeft w:val="0"/>
      <w:marRight w:val="0"/>
      <w:marTop w:val="0"/>
      <w:marBottom w:val="0"/>
      <w:divBdr>
        <w:top w:val="none" w:sz="0" w:space="0" w:color="auto"/>
        <w:left w:val="none" w:sz="0" w:space="0" w:color="auto"/>
        <w:bottom w:val="none" w:sz="0" w:space="0" w:color="auto"/>
        <w:right w:val="none" w:sz="0" w:space="0" w:color="auto"/>
      </w:divBdr>
    </w:div>
    <w:div w:id="2088766232">
      <w:bodyDiv w:val="1"/>
      <w:marLeft w:val="0"/>
      <w:marRight w:val="0"/>
      <w:marTop w:val="0"/>
      <w:marBottom w:val="0"/>
      <w:divBdr>
        <w:top w:val="none" w:sz="0" w:space="0" w:color="auto"/>
        <w:left w:val="none" w:sz="0" w:space="0" w:color="auto"/>
        <w:bottom w:val="none" w:sz="0" w:space="0" w:color="auto"/>
        <w:right w:val="none" w:sz="0" w:space="0" w:color="auto"/>
      </w:divBdr>
    </w:div>
    <w:div w:id="2088960283">
      <w:bodyDiv w:val="1"/>
      <w:marLeft w:val="0"/>
      <w:marRight w:val="0"/>
      <w:marTop w:val="0"/>
      <w:marBottom w:val="0"/>
      <w:divBdr>
        <w:top w:val="none" w:sz="0" w:space="0" w:color="auto"/>
        <w:left w:val="none" w:sz="0" w:space="0" w:color="auto"/>
        <w:bottom w:val="none" w:sz="0" w:space="0" w:color="auto"/>
        <w:right w:val="none" w:sz="0" w:space="0" w:color="auto"/>
      </w:divBdr>
    </w:div>
    <w:div w:id="2089039315">
      <w:bodyDiv w:val="1"/>
      <w:marLeft w:val="0"/>
      <w:marRight w:val="0"/>
      <w:marTop w:val="0"/>
      <w:marBottom w:val="0"/>
      <w:divBdr>
        <w:top w:val="none" w:sz="0" w:space="0" w:color="auto"/>
        <w:left w:val="none" w:sz="0" w:space="0" w:color="auto"/>
        <w:bottom w:val="none" w:sz="0" w:space="0" w:color="auto"/>
        <w:right w:val="none" w:sz="0" w:space="0" w:color="auto"/>
      </w:divBdr>
    </w:div>
    <w:div w:id="2089617586">
      <w:bodyDiv w:val="1"/>
      <w:marLeft w:val="0"/>
      <w:marRight w:val="0"/>
      <w:marTop w:val="0"/>
      <w:marBottom w:val="0"/>
      <w:divBdr>
        <w:top w:val="none" w:sz="0" w:space="0" w:color="auto"/>
        <w:left w:val="none" w:sz="0" w:space="0" w:color="auto"/>
        <w:bottom w:val="none" w:sz="0" w:space="0" w:color="auto"/>
        <w:right w:val="none" w:sz="0" w:space="0" w:color="auto"/>
      </w:divBdr>
    </w:div>
    <w:div w:id="2089840414">
      <w:bodyDiv w:val="1"/>
      <w:marLeft w:val="0"/>
      <w:marRight w:val="0"/>
      <w:marTop w:val="0"/>
      <w:marBottom w:val="0"/>
      <w:divBdr>
        <w:top w:val="none" w:sz="0" w:space="0" w:color="auto"/>
        <w:left w:val="none" w:sz="0" w:space="0" w:color="auto"/>
        <w:bottom w:val="none" w:sz="0" w:space="0" w:color="auto"/>
        <w:right w:val="none" w:sz="0" w:space="0" w:color="auto"/>
      </w:divBdr>
    </w:div>
    <w:div w:id="2090080468">
      <w:bodyDiv w:val="1"/>
      <w:marLeft w:val="0"/>
      <w:marRight w:val="0"/>
      <w:marTop w:val="0"/>
      <w:marBottom w:val="0"/>
      <w:divBdr>
        <w:top w:val="none" w:sz="0" w:space="0" w:color="auto"/>
        <w:left w:val="none" w:sz="0" w:space="0" w:color="auto"/>
        <w:bottom w:val="none" w:sz="0" w:space="0" w:color="auto"/>
        <w:right w:val="none" w:sz="0" w:space="0" w:color="auto"/>
      </w:divBdr>
    </w:div>
    <w:div w:id="2090273964">
      <w:bodyDiv w:val="1"/>
      <w:marLeft w:val="0"/>
      <w:marRight w:val="0"/>
      <w:marTop w:val="0"/>
      <w:marBottom w:val="0"/>
      <w:divBdr>
        <w:top w:val="none" w:sz="0" w:space="0" w:color="auto"/>
        <w:left w:val="none" w:sz="0" w:space="0" w:color="auto"/>
        <w:bottom w:val="none" w:sz="0" w:space="0" w:color="auto"/>
        <w:right w:val="none" w:sz="0" w:space="0" w:color="auto"/>
      </w:divBdr>
    </w:div>
    <w:div w:id="2090342953">
      <w:bodyDiv w:val="1"/>
      <w:marLeft w:val="0"/>
      <w:marRight w:val="0"/>
      <w:marTop w:val="0"/>
      <w:marBottom w:val="0"/>
      <w:divBdr>
        <w:top w:val="none" w:sz="0" w:space="0" w:color="auto"/>
        <w:left w:val="none" w:sz="0" w:space="0" w:color="auto"/>
        <w:bottom w:val="none" w:sz="0" w:space="0" w:color="auto"/>
        <w:right w:val="none" w:sz="0" w:space="0" w:color="auto"/>
      </w:divBdr>
    </w:div>
    <w:div w:id="2090346261">
      <w:bodyDiv w:val="1"/>
      <w:marLeft w:val="0"/>
      <w:marRight w:val="0"/>
      <w:marTop w:val="0"/>
      <w:marBottom w:val="0"/>
      <w:divBdr>
        <w:top w:val="none" w:sz="0" w:space="0" w:color="auto"/>
        <w:left w:val="none" w:sz="0" w:space="0" w:color="auto"/>
        <w:bottom w:val="none" w:sz="0" w:space="0" w:color="auto"/>
        <w:right w:val="none" w:sz="0" w:space="0" w:color="auto"/>
      </w:divBdr>
    </w:div>
    <w:div w:id="2090498885">
      <w:bodyDiv w:val="1"/>
      <w:marLeft w:val="0"/>
      <w:marRight w:val="0"/>
      <w:marTop w:val="0"/>
      <w:marBottom w:val="0"/>
      <w:divBdr>
        <w:top w:val="none" w:sz="0" w:space="0" w:color="auto"/>
        <w:left w:val="none" w:sz="0" w:space="0" w:color="auto"/>
        <w:bottom w:val="none" w:sz="0" w:space="0" w:color="auto"/>
        <w:right w:val="none" w:sz="0" w:space="0" w:color="auto"/>
      </w:divBdr>
    </w:div>
    <w:div w:id="2090613358">
      <w:bodyDiv w:val="1"/>
      <w:marLeft w:val="0"/>
      <w:marRight w:val="0"/>
      <w:marTop w:val="0"/>
      <w:marBottom w:val="0"/>
      <w:divBdr>
        <w:top w:val="none" w:sz="0" w:space="0" w:color="auto"/>
        <w:left w:val="none" w:sz="0" w:space="0" w:color="auto"/>
        <w:bottom w:val="none" w:sz="0" w:space="0" w:color="auto"/>
        <w:right w:val="none" w:sz="0" w:space="0" w:color="auto"/>
      </w:divBdr>
    </w:div>
    <w:div w:id="2090811000">
      <w:bodyDiv w:val="1"/>
      <w:marLeft w:val="0"/>
      <w:marRight w:val="0"/>
      <w:marTop w:val="0"/>
      <w:marBottom w:val="0"/>
      <w:divBdr>
        <w:top w:val="none" w:sz="0" w:space="0" w:color="auto"/>
        <w:left w:val="none" w:sz="0" w:space="0" w:color="auto"/>
        <w:bottom w:val="none" w:sz="0" w:space="0" w:color="auto"/>
        <w:right w:val="none" w:sz="0" w:space="0" w:color="auto"/>
      </w:divBdr>
    </w:div>
    <w:div w:id="2090882960">
      <w:bodyDiv w:val="1"/>
      <w:marLeft w:val="0"/>
      <w:marRight w:val="0"/>
      <w:marTop w:val="0"/>
      <w:marBottom w:val="0"/>
      <w:divBdr>
        <w:top w:val="none" w:sz="0" w:space="0" w:color="auto"/>
        <w:left w:val="none" w:sz="0" w:space="0" w:color="auto"/>
        <w:bottom w:val="none" w:sz="0" w:space="0" w:color="auto"/>
        <w:right w:val="none" w:sz="0" w:space="0" w:color="auto"/>
      </w:divBdr>
    </w:div>
    <w:div w:id="2090998680">
      <w:bodyDiv w:val="1"/>
      <w:marLeft w:val="0"/>
      <w:marRight w:val="0"/>
      <w:marTop w:val="0"/>
      <w:marBottom w:val="0"/>
      <w:divBdr>
        <w:top w:val="none" w:sz="0" w:space="0" w:color="auto"/>
        <w:left w:val="none" w:sz="0" w:space="0" w:color="auto"/>
        <w:bottom w:val="none" w:sz="0" w:space="0" w:color="auto"/>
        <w:right w:val="none" w:sz="0" w:space="0" w:color="auto"/>
      </w:divBdr>
    </w:div>
    <w:div w:id="2091074081">
      <w:bodyDiv w:val="1"/>
      <w:marLeft w:val="0"/>
      <w:marRight w:val="0"/>
      <w:marTop w:val="0"/>
      <w:marBottom w:val="0"/>
      <w:divBdr>
        <w:top w:val="none" w:sz="0" w:space="0" w:color="auto"/>
        <w:left w:val="none" w:sz="0" w:space="0" w:color="auto"/>
        <w:bottom w:val="none" w:sz="0" w:space="0" w:color="auto"/>
        <w:right w:val="none" w:sz="0" w:space="0" w:color="auto"/>
      </w:divBdr>
    </w:div>
    <w:div w:id="2091193067">
      <w:bodyDiv w:val="1"/>
      <w:marLeft w:val="0"/>
      <w:marRight w:val="0"/>
      <w:marTop w:val="0"/>
      <w:marBottom w:val="0"/>
      <w:divBdr>
        <w:top w:val="none" w:sz="0" w:space="0" w:color="auto"/>
        <w:left w:val="none" w:sz="0" w:space="0" w:color="auto"/>
        <w:bottom w:val="none" w:sz="0" w:space="0" w:color="auto"/>
        <w:right w:val="none" w:sz="0" w:space="0" w:color="auto"/>
      </w:divBdr>
    </w:div>
    <w:div w:id="2091265750">
      <w:bodyDiv w:val="1"/>
      <w:marLeft w:val="0"/>
      <w:marRight w:val="0"/>
      <w:marTop w:val="0"/>
      <w:marBottom w:val="0"/>
      <w:divBdr>
        <w:top w:val="none" w:sz="0" w:space="0" w:color="auto"/>
        <w:left w:val="none" w:sz="0" w:space="0" w:color="auto"/>
        <w:bottom w:val="none" w:sz="0" w:space="0" w:color="auto"/>
        <w:right w:val="none" w:sz="0" w:space="0" w:color="auto"/>
      </w:divBdr>
    </w:div>
    <w:div w:id="2091341257">
      <w:bodyDiv w:val="1"/>
      <w:marLeft w:val="0"/>
      <w:marRight w:val="0"/>
      <w:marTop w:val="0"/>
      <w:marBottom w:val="0"/>
      <w:divBdr>
        <w:top w:val="none" w:sz="0" w:space="0" w:color="auto"/>
        <w:left w:val="none" w:sz="0" w:space="0" w:color="auto"/>
        <w:bottom w:val="none" w:sz="0" w:space="0" w:color="auto"/>
        <w:right w:val="none" w:sz="0" w:space="0" w:color="auto"/>
      </w:divBdr>
    </w:div>
    <w:div w:id="2091465838">
      <w:bodyDiv w:val="1"/>
      <w:marLeft w:val="0"/>
      <w:marRight w:val="0"/>
      <w:marTop w:val="0"/>
      <w:marBottom w:val="0"/>
      <w:divBdr>
        <w:top w:val="none" w:sz="0" w:space="0" w:color="auto"/>
        <w:left w:val="none" w:sz="0" w:space="0" w:color="auto"/>
        <w:bottom w:val="none" w:sz="0" w:space="0" w:color="auto"/>
        <w:right w:val="none" w:sz="0" w:space="0" w:color="auto"/>
      </w:divBdr>
    </w:div>
    <w:div w:id="2091584446">
      <w:bodyDiv w:val="1"/>
      <w:marLeft w:val="0"/>
      <w:marRight w:val="0"/>
      <w:marTop w:val="0"/>
      <w:marBottom w:val="0"/>
      <w:divBdr>
        <w:top w:val="none" w:sz="0" w:space="0" w:color="auto"/>
        <w:left w:val="none" w:sz="0" w:space="0" w:color="auto"/>
        <w:bottom w:val="none" w:sz="0" w:space="0" w:color="auto"/>
        <w:right w:val="none" w:sz="0" w:space="0" w:color="auto"/>
      </w:divBdr>
    </w:div>
    <w:div w:id="2091847028">
      <w:bodyDiv w:val="1"/>
      <w:marLeft w:val="0"/>
      <w:marRight w:val="0"/>
      <w:marTop w:val="0"/>
      <w:marBottom w:val="0"/>
      <w:divBdr>
        <w:top w:val="none" w:sz="0" w:space="0" w:color="auto"/>
        <w:left w:val="none" w:sz="0" w:space="0" w:color="auto"/>
        <w:bottom w:val="none" w:sz="0" w:space="0" w:color="auto"/>
        <w:right w:val="none" w:sz="0" w:space="0" w:color="auto"/>
      </w:divBdr>
    </w:div>
    <w:div w:id="2092000801">
      <w:bodyDiv w:val="1"/>
      <w:marLeft w:val="0"/>
      <w:marRight w:val="0"/>
      <w:marTop w:val="0"/>
      <w:marBottom w:val="0"/>
      <w:divBdr>
        <w:top w:val="none" w:sz="0" w:space="0" w:color="auto"/>
        <w:left w:val="none" w:sz="0" w:space="0" w:color="auto"/>
        <w:bottom w:val="none" w:sz="0" w:space="0" w:color="auto"/>
        <w:right w:val="none" w:sz="0" w:space="0" w:color="auto"/>
      </w:divBdr>
    </w:div>
    <w:div w:id="2092192804">
      <w:bodyDiv w:val="1"/>
      <w:marLeft w:val="0"/>
      <w:marRight w:val="0"/>
      <w:marTop w:val="0"/>
      <w:marBottom w:val="0"/>
      <w:divBdr>
        <w:top w:val="none" w:sz="0" w:space="0" w:color="auto"/>
        <w:left w:val="none" w:sz="0" w:space="0" w:color="auto"/>
        <w:bottom w:val="none" w:sz="0" w:space="0" w:color="auto"/>
        <w:right w:val="none" w:sz="0" w:space="0" w:color="auto"/>
      </w:divBdr>
    </w:div>
    <w:div w:id="2092502319">
      <w:bodyDiv w:val="1"/>
      <w:marLeft w:val="0"/>
      <w:marRight w:val="0"/>
      <w:marTop w:val="0"/>
      <w:marBottom w:val="0"/>
      <w:divBdr>
        <w:top w:val="none" w:sz="0" w:space="0" w:color="auto"/>
        <w:left w:val="none" w:sz="0" w:space="0" w:color="auto"/>
        <w:bottom w:val="none" w:sz="0" w:space="0" w:color="auto"/>
        <w:right w:val="none" w:sz="0" w:space="0" w:color="auto"/>
      </w:divBdr>
    </w:div>
    <w:div w:id="2092728062">
      <w:bodyDiv w:val="1"/>
      <w:marLeft w:val="0"/>
      <w:marRight w:val="0"/>
      <w:marTop w:val="0"/>
      <w:marBottom w:val="0"/>
      <w:divBdr>
        <w:top w:val="none" w:sz="0" w:space="0" w:color="auto"/>
        <w:left w:val="none" w:sz="0" w:space="0" w:color="auto"/>
        <w:bottom w:val="none" w:sz="0" w:space="0" w:color="auto"/>
        <w:right w:val="none" w:sz="0" w:space="0" w:color="auto"/>
      </w:divBdr>
    </w:div>
    <w:div w:id="2092774431">
      <w:bodyDiv w:val="1"/>
      <w:marLeft w:val="0"/>
      <w:marRight w:val="0"/>
      <w:marTop w:val="0"/>
      <w:marBottom w:val="0"/>
      <w:divBdr>
        <w:top w:val="none" w:sz="0" w:space="0" w:color="auto"/>
        <w:left w:val="none" w:sz="0" w:space="0" w:color="auto"/>
        <w:bottom w:val="none" w:sz="0" w:space="0" w:color="auto"/>
        <w:right w:val="none" w:sz="0" w:space="0" w:color="auto"/>
      </w:divBdr>
    </w:div>
    <w:div w:id="2092852645">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626831">
      <w:bodyDiv w:val="1"/>
      <w:marLeft w:val="0"/>
      <w:marRight w:val="0"/>
      <w:marTop w:val="0"/>
      <w:marBottom w:val="0"/>
      <w:divBdr>
        <w:top w:val="none" w:sz="0" w:space="0" w:color="auto"/>
        <w:left w:val="none" w:sz="0" w:space="0" w:color="auto"/>
        <w:bottom w:val="none" w:sz="0" w:space="0" w:color="auto"/>
        <w:right w:val="none" w:sz="0" w:space="0" w:color="auto"/>
      </w:divBdr>
    </w:div>
    <w:div w:id="2093890507">
      <w:bodyDiv w:val="1"/>
      <w:marLeft w:val="0"/>
      <w:marRight w:val="0"/>
      <w:marTop w:val="0"/>
      <w:marBottom w:val="0"/>
      <w:divBdr>
        <w:top w:val="none" w:sz="0" w:space="0" w:color="auto"/>
        <w:left w:val="none" w:sz="0" w:space="0" w:color="auto"/>
        <w:bottom w:val="none" w:sz="0" w:space="0" w:color="auto"/>
        <w:right w:val="none" w:sz="0" w:space="0" w:color="auto"/>
      </w:divBdr>
    </w:div>
    <w:div w:id="2093895047">
      <w:bodyDiv w:val="1"/>
      <w:marLeft w:val="0"/>
      <w:marRight w:val="0"/>
      <w:marTop w:val="0"/>
      <w:marBottom w:val="0"/>
      <w:divBdr>
        <w:top w:val="none" w:sz="0" w:space="0" w:color="auto"/>
        <w:left w:val="none" w:sz="0" w:space="0" w:color="auto"/>
        <w:bottom w:val="none" w:sz="0" w:space="0" w:color="auto"/>
        <w:right w:val="none" w:sz="0" w:space="0" w:color="auto"/>
      </w:divBdr>
    </w:div>
    <w:div w:id="2094161858">
      <w:bodyDiv w:val="1"/>
      <w:marLeft w:val="0"/>
      <w:marRight w:val="0"/>
      <w:marTop w:val="0"/>
      <w:marBottom w:val="0"/>
      <w:divBdr>
        <w:top w:val="none" w:sz="0" w:space="0" w:color="auto"/>
        <w:left w:val="none" w:sz="0" w:space="0" w:color="auto"/>
        <w:bottom w:val="none" w:sz="0" w:space="0" w:color="auto"/>
        <w:right w:val="none" w:sz="0" w:space="0" w:color="auto"/>
      </w:divBdr>
    </w:div>
    <w:div w:id="2094162618">
      <w:bodyDiv w:val="1"/>
      <w:marLeft w:val="0"/>
      <w:marRight w:val="0"/>
      <w:marTop w:val="0"/>
      <w:marBottom w:val="0"/>
      <w:divBdr>
        <w:top w:val="none" w:sz="0" w:space="0" w:color="auto"/>
        <w:left w:val="none" w:sz="0" w:space="0" w:color="auto"/>
        <w:bottom w:val="none" w:sz="0" w:space="0" w:color="auto"/>
        <w:right w:val="none" w:sz="0" w:space="0" w:color="auto"/>
      </w:divBdr>
    </w:div>
    <w:div w:id="2094230989">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543246">
      <w:bodyDiv w:val="1"/>
      <w:marLeft w:val="0"/>
      <w:marRight w:val="0"/>
      <w:marTop w:val="0"/>
      <w:marBottom w:val="0"/>
      <w:divBdr>
        <w:top w:val="none" w:sz="0" w:space="0" w:color="auto"/>
        <w:left w:val="none" w:sz="0" w:space="0" w:color="auto"/>
        <w:bottom w:val="none" w:sz="0" w:space="0" w:color="auto"/>
        <w:right w:val="none" w:sz="0" w:space="0" w:color="auto"/>
      </w:divBdr>
    </w:div>
    <w:div w:id="2094625085">
      <w:bodyDiv w:val="1"/>
      <w:marLeft w:val="0"/>
      <w:marRight w:val="0"/>
      <w:marTop w:val="0"/>
      <w:marBottom w:val="0"/>
      <w:divBdr>
        <w:top w:val="none" w:sz="0" w:space="0" w:color="auto"/>
        <w:left w:val="none" w:sz="0" w:space="0" w:color="auto"/>
        <w:bottom w:val="none" w:sz="0" w:space="0" w:color="auto"/>
        <w:right w:val="none" w:sz="0" w:space="0" w:color="auto"/>
      </w:divBdr>
    </w:div>
    <w:div w:id="2094935360">
      <w:bodyDiv w:val="1"/>
      <w:marLeft w:val="0"/>
      <w:marRight w:val="0"/>
      <w:marTop w:val="0"/>
      <w:marBottom w:val="0"/>
      <w:divBdr>
        <w:top w:val="none" w:sz="0" w:space="0" w:color="auto"/>
        <w:left w:val="none" w:sz="0" w:space="0" w:color="auto"/>
        <w:bottom w:val="none" w:sz="0" w:space="0" w:color="auto"/>
        <w:right w:val="none" w:sz="0" w:space="0" w:color="auto"/>
      </w:divBdr>
    </w:div>
    <w:div w:id="2094937490">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054935">
      <w:bodyDiv w:val="1"/>
      <w:marLeft w:val="0"/>
      <w:marRight w:val="0"/>
      <w:marTop w:val="0"/>
      <w:marBottom w:val="0"/>
      <w:divBdr>
        <w:top w:val="none" w:sz="0" w:space="0" w:color="auto"/>
        <w:left w:val="none" w:sz="0" w:space="0" w:color="auto"/>
        <w:bottom w:val="none" w:sz="0" w:space="0" w:color="auto"/>
        <w:right w:val="none" w:sz="0" w:space="0" w:color="auto"/>
      </w:divBdr>
    </w:div>
    <w:div w:id="2095083492">
      <w:bodyDiv w:val="1"/>
      <w:marLeft w:val="0"/>
      <w:marRight w:val="0"/>
      <w:marTop w:val="0"/>
      <w:marBottom w:val="0"/>
      <w:divBdr>
        <w:top w:val="none" w:sz="0" w:space="0" w:color="auto"/>
        <w:left w:val="none" w:sz="0" w:space="0" w:color="auto"/>
        <w:bottom w:val="none" w:sz="0" w:space="0" w:color="auto"/>
        <w:right w:val="none" w:sz="0" w:space="0" w:color="auto"/>
      </w:divBdr>
    </w:div>
    <w:div w:id="2095121856">
      <w:bodyDiv w:val="1"/>
      <w:marLeft w:val="0"/>
      <w:marRight w:val="0"/>
      <w:marTop w:val="0"/>
      <w:marBottom w:val="0"/>
      <w:divBdr>
        <w:top w:val="none" w:sz="0" w:space="0" w:color="auto"/>
        <w:left w:val="none" w:sz="0" w:space="0" w:color="auto"/>
        <w:bottom w:val="none" w:sz="0" w:space="0" w:color="auto"/>
        <w:right w:val="none" w:sz="0" w:space="0" w:color="auto"/>
      </w:divBdr>
    </w:div>
    <w:div w:id="2095123719">
      <w:bodyDiv w:val="1"/>
      <w:marLeft w:val="0"/>
      <w:marRight w:val="0"/>
      <w:marTop w:val="0"/>
      <w:marBottom w:val="0"/>
      <w:divBdr>
        <w:top w:val="none" w:sz="0" w:space="0" w:color="auto"/>
        <w:left w:val="none" w:sz="0" w:space="0" w:color="auto"/>
        <w:bottom w:val="none" w:sz="0" w:space="0" w:color="auto"/>
        <w:right w:val="none" w:sz="0" w:space="0" w:color="auto"/>
      </w:divBdr>
    </w:div>
    <w:div w:id="2095125205">
      <w:bodyDiv w:val="1"/>
      <w:marLeft w:val="0"/>
      <w:marRight w:val="0"/>
      <w:marTop w:val="0"/>
      <w:marBottom w:val="0"/>
      <w:divBdr>
        <w:top w:val="none" w:sz="0" w:space="0" w:color="auto"/>
        <w:left w:val="none" w:sz="0" w:space="0" w:color="auto"/>
        <w:bottom w:val="none" w:sz="0" w:space="0" w:color="auto"/>
        <w:right w:val="none" w:sz="0" w:space="0" w:color="auto"/>
      </w:divBdr>
    </w:div>
    <w:div w:id="2095200397">
      <w:bodyDiv w:val="1"/>
      <w:marLeft w:val="0"/>
      <w:marRight w:val="0"/>
      <w:marTop w:val="0"/>
      <w:marBottom w:val="0"/>
      <w:divBdr>
        <w:top w:val="none" w:sz="0" w:space="0" w:color="auto"/>
        <w:left w:val="none" w:sz="0" w:space="0" w:color="auto"/>
        <w:bottom w:val="none" w:sz="0" w:space="0" w:color="auto"/>
        <w:right w:val="none" w:sz="0" w:space="0" w:color="auto"/>
      </w:divBdr>
    </w:div>
    <w:div w:id="2095276225">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592324">
      <w:bodyDiv w:val="1"/>
      <w:marLeft w:val="0"/>
      <w:marRight w:val="0"/>
      <w:marTop w:val="0"/>
      <w:marBottom w:val="0"/>
      <w:divBdr>
        <w:top w:val="none" w:sz="0" w:space="0" w:color="auto"/>
        <w:left w:val="none" w:sz="0" w:space="0" w:color="auto"/>
        <w:bottom w:val="none" w:sz="0" w:space="0" w:color="auto"/>
        <w:right w:val="none" w:sz="0" w:space="0" w:color="auto"/>
      </w:divBdr>
    </w:div>
    <w:div w:id="2095735849">
      <w:bodyDiv w:val="1"/>
      <w:marLeft w:val="0"/>
      <w:marRight w:val="0"/>
      <w:marTop w:val="0"/>
      <w:marBottom w:val="0"/>
      <w:divBdr>
        <w:top w:val="none" w:sz="0" w:space="0" w:color="auto"/>
        <w:left w:val="none" w:sz="0" w:space="0" w:color="auto"/>
        <w:bottom w:val="none" w:sz="0" w:space="0" w:color="auto"/>
        <w:right w:val="none" w:sz="0" w:space="0" w:color="auto"/>
      </w:divBdr>
    </w:div>
    <w:div w:id="2095854771">
      <w:bodyDiv w:val="1"/>
      <w:marLeft w:val="0"/>
      <w:marRight w:val="0"/>
      <w:marTop w:val="0"/>
      <w:marBottom w:val="0"/>
      <w:divBdr>
        <w:top w:val="none" w:sz="0" w:space="0" w:color="auto"/>
        <w:left w:val="none" w:sz="0" w:space="0" w:color="auto"/>
        <w:bottom w:val="none" w:sz="0" w:space="0" w:color="auto"/>
        <w:right w:val="none" w:sz="0" w:space="0" w:color="auto"/>
      </w:divBdr>
    </w:div>
    <w:div w:id="2095934301">
      <w:bodyDiv w:val="1"/>
      <w:marLeft w:val="0"/>
      <w:marRight w:val="0"/>
      <w:marTop w:val="0"/>
      <w:marBottom w:val="0"/>
      <w:divBdr>
        <w:top w:val="none" w:sz="0" w:space="0" w:color="auto"/>
        <w:left w:val="none" w:sz="0" w:space="0" w:color="auto"/>
        <w:bottom w:val="none" w:sz="0" w:space="0" w:color="auto"/>
        <w:right w:val="none" w:sz="0" w:space="0" w:color="auto"/>
      </w:divBdr>
    </w:div>
    <w:div w:id="2095974764">
      <w:bodyDiv w:val="1"/>
      <w:marLeft w:val="0"/>
      <w:marRight w:val="0"/>
      <w:marTop w:val="0"/>
      <w:marBottom w:val="0"/>
      <w:divBdr>
        <w:top w:val="none" w:sz="0" w:space="0" w:color="auto"/>
        <w:left w:val="none" w:sz="0" w:space="0" w:color="auto"/>
        <w:bottom w:val="none" w:sz="0" w:space="0" w:color="auto"/>
        <w:right w:val="none" w:sz="0" w:space="0" w:color="auto"/>
      </w:divBdr>
    </w:div>
    <w:div w:id="2096173037">
      <w:bodyDiv w:val="1"/>
      <w:marLeft w:val="0"/>
      <w:marRight w:val="0"/>
      <w:marTop w:val="0"/>
      <w:marBottom w:val="0"/>
      <w:divBdr>
        <w:top w:val="none" w:sz="0" w:space="0" w:color="auto"/>
        <w:left w:val="none" w:sz="0" w:space="0" w:color="auto"/>
        <w:bottom w:val="none" w:sz="0" w:space="0" w:color="auto"/>
        <w:right w:val="none" w:sz="0" w:space="0" w:color="auto"/>
      </w:divBdr>
    </w:div>
    <w:div w:id="2096396706">
      <w:bodyDiv w:val="1"/>
      <w:marLeft w:val="0"/>
      <w:marRight w:val="0"/>
      <w:marTop w:val="0"/>
      <w:marBottom w:val="0"/>
      <w:divBdr>
        <w:top w:val="none" w:sz="0" w:space="0" w:color="auto"/>
        <w:left w:val="none" w:sz="0" w:space="0" w:color="auto"/>
        <w:bottom w:val="none" w:sz="0" w:space="0" w:color="auto"/>
        <w:right w:val="none" w:sz="0" w:space="0" w:color="auto"/>
      </w:divBdr>
    </w:div>
    <w:div w:id="2096515921">
      <w:bodyDiv w:val="1"/>
      <w:marLeft w:val="0"/>
      <w:marRight w:val="0"/>
      <w:marTop w:val="0"/>
      <w:marBottom w:val="0"/>
      <w:divBdr>
        <w:top w:val="none" w:sz="0" w:space="0" w:color="auto"/>
        <w:left w:val="none" w:sz="0" w:space="0" w:color="auto"/>
        <w:bottom w:val="none" w:sz="0" w:space="0" w:color="auto"/>
        <w:right w:val="none" w:sz="0" w:space="0" w:color="auto"/>
      </w:divBdr>
    </w:div>
    <w:div w:id="2096707243">
      <w:bodyDiv w:val="1"/>
      <w:marLeft w:val="0"/>
      <w:marRight w:val="0"/>
      <w:marTop w:val="0"/>
      <w:marBottom w:val="0"/>
      <w:divBdr>
        <w:top w:val="none" w:sz="0" w:space="0" w:color="auto"/>
        <w:left w:val="none" w:sz="0" w:space="0" w:color="auto"/>
        <w:bottom w:val="none" w:sz="0" w:space="0" w:color="auto"/>
        <w:right w:val="none" w:sz="0" w:space="0" w:color="auto"/>
      </w:divBdr>
    </w:div>
    <w:div w:id="2096785839">
      <w:bodyDiv w:val="1"/>
      <w:marLeft w:val="0"/>
      <w:marRight w:val="0"/>
      <w:marTop w:val="0"/>
      <w:marBottom w:val="0"/>
      <w:divBdr>
        <w:top w:val="none" w:sz="0" w:space="0" w:color="auto"/>
        <w:left w:val="none" w:sz="0" w:space="0" w:color="auto"/>
        <w:bottom w:val="none" w:sz="0" w:space="0" w:color="auto"/>
        <w:right w:val="none" w:sz="0" w:space="0" w:color="auto"/>
      </w:divBdr>
    </w:div>
    <w:div w:id="2097047191">
      <w:bodyDiv w:val="1"/>
      <w:marLeft w:val="0"/>
      <w:marRight w:val="0"/>
      <w:marTop w:val="0"/>
      <w:marBottom w:val="0"/>
      <w:divBdr>
        <w:top w:val="none" w:sz="0" w:space="0" w:color="auto"/>
        <w:left w:val="none" w:sz="0" w:space="0" w:color="auto"/>
        <w:bottom w:val="none" w:sz="0" w:space="0" w:color="auto"/>
        <w:right w:val="none" w:sz="0" w:space="0" w:color="auto"/>
      </w:divBdr>
    </w:div>
    <w:div w:id="2097358721">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507088">
      <w:bodyDiv w:val="1"/>
      <w:marLeft w:val="0"/>
      <w:marRight w:val="0"/>
      <w:marTop w:val="0"/>
      <w:marBottom w:val="0"/>
      <w:divBdr>
        <w:top w:val="none" w:sz="0" w:space="0" w:color="auto"/>
        <w:left w:val="none" w:sz="0" w:space="0" w:color="auto"/>
        <w:bottom w:val="none" w:sz="0" w:space="0" w:color="auto"/>
        <w:right w:val="none" w:sz="0" w:space="0" w:color="auto"/>
      </w:divBdr>
    </w:div>
    <w:div w:id="2097624726">
      <w:bodyDiv w:val="1"/>
      <w:marLeft w:val="0"/>
      <w:marRight w:val="0"/>
      <w:marTop w:val="0"/>
      <w:marBottom w:val="0"/>
      <w:divBdr>
        <w:top w:val="none" w:sz="0" w:space="0" w:color="auto"/>
        <w:left w:val="none" w:sz="0" w:space="0" w:color="auto"/>
        <w:bottom w:val="none" w:sz="0" w:space="0" w:color="auto"/>
        <w:right w:val="none" w:sz="0" w:space="0" w:color="auto"/>
      </w:divBdr>
    </w:div>
    <w:div w:id="2097676562">
      <w:bodyDiv w:val="1"/>
      <w:marLeft w:val="0"/>
      <w:marRight w:val="0"/>
      <w:marTop w:val="0"/>
      <w:marBottom w:val="0"/>
      <w:divBdr>
        <w:top w:val="none" w:sz="0" w:space="0" w:color="auto"/>
        <w:left w:val="none" w:sz="0" w:space="0" w:color="auto"/>
        <w:bottom w:val="none" w:sz="0" w:space="0" w:color="auto"/>
        <w:right w:val="none" w:sz="0" w:space="0" w:color="auto"/>
      </w:divBdr>
    </w:div>
    <w:div w:id="2097703591">
      <w:bodyDiv w:val="1"/>
      <w:marLeft w:val="0"/>
      <w:marRight w:val="0"/>
      <w:marTop w:val="0"/>
      <w:marBottom w:val="0"/>
      <w:divBdr>
        <w:top w:val="none" w:sz="0" w:space="0" w:color="auto"/>
        <w:left w:val="none" w:sz="0" w:space="0" w:color="auto"/>
        <w:bottom w:val="none" w:sz="0" w:space="0" w:color="auto"/>
        <w:right w:val="none" w:sz="0" w:space="0" w:color="auto"/>
      </w:divBdr>
    </w:div>
    <w:div w:id="2097744710">
      <w:bodyDiv w:val="1"/>
      <w:marLeft w:val="0"/>
      <w:marRight w:val="0"/>
      <w:marTop w:val="0"/>
      <w:marBottom w:val="0"/>
      <w:divBdr>
        <w:top w:val="none" w:sz="0" w:space="0" w:color="auto"/>
        <w:left w:val="none" w:sz="0" w:space="0" w:color="auto"/>
        <w:bottom w:val="none" w:sz="0" w:space="0" w:color="auto"/>
        <w:right w:val="none" w:sz="0" w:space="0" w:color="auto"/>
      </w:divBdr>
    </w:div>
    <w:div w:id="2097894864">
      <w:bodyDiv w:val="1"/>
      <w:marLeft w:val="0"/>
      <w:marRight w:val="0"/>
      <w:marTop w:val="0"/>
      <w:marBottom w:val="0"/>
      <w:divBdr>
        <w:top w:val="none" w:sz="0" w:space="0" w:color="auto"/>
        <w:left w:val="none" w:sz="0" w:space="0" w:color="auto"/>
        <w:bottom w:val="none" w:sz="0" w:space="0" w:color="auto"/>
        <w:right w:val="none" w:sz="0" w:space="0" w:color="auto"/>
      </w:divBdr>
    </w:div>
    <w:div w:id="2097945094">
      <w:bodyDiv w:val="1"/>
      <w:marLeft w:val="0"/>
      <w:marRight w:val="0"/>
      <w:marTop w:val="0"/>
      <w:marBottom w:val="0"/>
      <w:divBdr>
        <w:top w:val="none" w:sz="0" w:space="0" w:color="auto"/>
        <w:left w:val="none" w:sz="0" w:space="0" w:color="auto"/>
        <w:bottom w:val="none" w:sz="0" w:space="0" w:color="auto"/>
        <w:right w:val="none" w:sz="0" w:space="0" w:color="auto"/>
      </w:divBdr>
    </w:div>
    <w:div w:id="2097969913">
      <w:bodyDiv w:val="1"/>
      <w:marLeft w:val="0"/>
      <w:marRight w:val="0"/>
      <w:marTop w:val="0"/>
      <w:marBottom w:val="0"/>
      <w:divBdr>
        <w:top w:val="none" w:sz="0" w:space="0" w:color="auto"/>
        <w:left w:val="none" w:sz="0" w:space="0" w:color="auto"/>
        <w:bottom w:val="none" w:sz="0" w:space="0" w:color="auto"/>
        <w:right w:val="none" w:sz="0" w:space="0" w:color="auto"/>
      </w:divBdr>
    </w:div>
    <w:div w:id="2098088099">
      <w:bodyDiv w:val="1"/>
      <w:marLeft w:val="0"/>
      <w:marRight w:val="0"/>
      <w:marTop w:val="0"/>
      <w:marBottom w:val="0"/>
      <w:divBdr>
        <w:top w:val="none" w:sz="0" w:space="0" w:color="auto"/>
        <w:left w:val="none" w:sz="0" w:space="0" w:color="auto"/>
        <w:bottom w:val="none" w:sz="0" w:space="0" w:color="auto"/>
        <w:right w:val="none" w:sz="0" w:space="0" w:color="auto"/>
      </w:divBdr>
    </w:div>
    <w:div w:id="2098401850">
      <w:bodyDiv w:val="1"/>
      <w:marLeft w:val="0"/>
      <w:marRight w:val="0"/>
      <w:marTop w:val="0"/>
      <w:marBottom w:val="0"/>
      <w:divBdr>
        <w:top w:val="none" w:sz="0" w:space="0" w:color="auto"/>
        <w:left w:val="none" w:sz="0" w:space="0" w:color="auto"/>
        <w:bottom w:val="none" w:sz="0" w:space="0" w:color="auto"/>
        <w:right w:val="none" w:sz="0" w:space="0" w:color="auto"/>
      </w:divBdr>
    </w:div>
    <w:div w:id="2098482471">
      <w:bodyDiv w:val="1"/>
      <w:marLeft w:val="0"/>
      <w:marRight w:val="0"/>
      <w:marTop w:val="0"/>
      <w:marBottom w:val="0"/>
      <w:divBdr>
        <w:top w:val="none" w:sz="0" w:space="0" w:color="auto"/>
        <w:left w:val="none" w:sz="0" w:space="0" w:color="auto"/>
        <w:bottom w:val="none" w:sz="0" w:space="0" w:color="auto"/>
        <w:right w:val="none" w:sz="0" w:space="0" w:color="auto"/>
      </w:divBdr>
    </w:div>
    <w:div w:id="2098593953">
      <w:bodyDiv w:val="1"/>
      <w:marLeft w:val="0"/>
      <w:marRight w:val="0"/>
      <w:marTop w:val="0"/>
      <w:marBottom w:val="0"/>
      <w:divBdr>
        <w:top w:val="none" w:sz="0" w:space="0" w:color="auto"/>
        <w:left w:val="none" w:sz="0" w:space="0" w:color="auto"/>
        <w:bottom w:val="none" w:sz="0" w:space="0" w:color="auto"/>
        <w:right w:val="none" w:sz="0" w:space="0" w:color="auto"/>
      </w:divBdr>
    </w:div>
    <w:div w:id="2098747365">
      <w:bodyDiv w:val="1"/>
      <w:marLeft w:val="0"/>
      <w:marRight w:val="0"/>
      <w:marTop w:val="0"/>
      <w:marBottom w:val="0"/>
      <w:divBdr>
        <w:top w:val="none" w:sz="0" w:space="0" w:color="auto"/>
        <w:left w:val="none" w:sz="0" w:space="0" w:color="auto"/>
        <w:bottom w:val="none" w:sz="0" w:space="0" w:color="auto"/>
        <w:right w:val="none" w:sz="0" w:space="0" w:color="auto"/>
      </w:divBdr>
    </w:div>
    <w:div w:id="2098820323">
      <w:bodyDiv w:val="1"/>
      <w:marLeft w:val="0"/>
      <w:marRight w:val="0"/>
      <w:marTop w:val="0"/>
      <w:marBottom w:val="0"/>
      <w:divBdr>
        <w:top w:val="none" w:sz="0" w:space="0" w:color="auto"/>
        <w:left w:val="none" w:sz="0" w:space="0" w:color="auto"/>
        <w:bottom w:val="none" w:sz="0" w:space="0" w:color="auto"/>
        <w:right w:val="none" w:sz="0" w:space="0" w:color="auto"/>
      </w:divBdr>
    </w:div>
    <w:div w:id="2098936502">
      <w:bodyDiv w:val="1"/>
      <w:marLeft w:val="0"/>
      <w:marRight w:val="0"/>
      <w:marTop w:val="0"/>
      <w:marBottom w:val="0"/>
      <w:divBdr>
        <w:top w:val="none" w:sz="0" w:space="0" w:color="auto"/>
        <w:left w:val="none" w:sz="0" w:space="0" w:color="auto"/>
        <w:bottom w:val="none" w:sz="0" w:space="0" w:color="auto"/>
        <w:right w:val="none" w:sz="0" w:space="0" w:color="auto"/>
      </w:divBdr>
    </w:div>
    <w:div w:id="2098937479">
      <w:bodyDiv w:val="1"/>
      <w:marLeft w:val="0"/>
      <w:marRight w:val="0"/>
      <w:marTop w:val="0"/>
      <w:marBottom w:val="0"/>
      <w:divBdr>
        <w:top w:val="none" w:sz="0" w:space="0" w:color="auto"/>
        <w:left w:val="none" w:sz="0" w:space="0" w:color="auto"/>
        <w:bottom w:val="none" w:sz="0" w:space="0" w:color="auto"/>
        <w:right w:val="none" w:sz="0" w:space="0" w:color="auto"/>
      </w:divBdr>
    </w:div>
    <w:div w:id="2099059057">
      <w:bodyDiv w:val="1"/>
      <w:marLeft w:val="0"/>
      <w:marRight w:val="0"/>
      <w:marTop w:val="0"/>
      <w:marBottom w:val="0"/>
      <w:divBdr>
        <w:top w:val="none" w:sz="0" w:space="0" w:color="auto"/>
        <w:left w:val="none" w:sz="0" w:space="0" w:color="auto"/>
        <w:bottom w:val="none" w:sz="0" w:space="0" w:color="auto"/>
        <w:right w:val="none" w:sz="0" w:space="0" w:color="auto"/>
      </w:divBdr>
    </w:div>
    <w:div w:id="2099060289">
      <w:bodyDiv w:val="1"/>
      <w:marLeft w:val="0"/>
      <w:marRight w:val="0"/>
      <w:marTop w:val="0"/>
      <w:marBottom w:val="0"/>
      <w:divBdr>
        <w:top w:val="none" w:sz="0" w:space="0" w:color="auto"/>
        <w:left w:val="none" w:sz="0" w:space="0" w:color="auto"/>
        <w:bottom w:val="none" w:sz="0" w:space="0" w:color="auto"/>
        <w:right w:val="none" w:sz="0" w:space="0" w:color="auto"/>
      </w:divBdr>
    </w:div>
    <w:div w:id="2099523340">
      <w:bodyDiv w:val="1"/>
      <w:marLeft w:val="0"/>
      <w:marRight w:val="0"/>
      <w:marTop w:val="0"/>
      <w:marBottom w:val="0"/>
      <w:divBdr>
        <w:top w:val="none" w:sz="0" w:space="0" w:color="auto"/>
        <w:left w:val="none" w:sz="0" w:space="0" w:color="auto"/>
        <w:bottom w:val="none" w:sz="0" w:space="0" w:color="auto"/>
        <w:right w:val="none" w:sz="0" w:space="0" w:color="auto"/>
      </w:divBdr>
    </w:div>
    <w:div w:id="2099524395">
      <w:bodyDiv w:val="1"/>
      <w:marLeft w:val="0"/>
      <w:marRight w:val="0"/>
      <w:marTop w:val="0"/>
      <w:marBottom w:val="0"/>
      <w:divBdr>
        <w:top w:val="none" w:sz="0" w:space="0" w:color="auto"/>
        <w:left w:val="none" w:sz="0" w:space="0" w:color="auto"/>
        <w:bottom w:val="none" w:sz="0" w:space="0" w:color="auto"/>
        <w:right w:val="none" w:sz="0" w:space="0" w:color="auto"/>
      </w:divBdr>
    </w:div>
    <w:div w:id="2099712919">
      <w:bodyDiv w:val="1"/>
      <w:marLeft w:val="0"/>
      <w:marRight w:val="0"/>
      <w:marTop w:val="0"/>
      <w:marBottom w:val="0"/>
      <w:divBdr>
        <w:top w:val="none" w:sz="0" w:space="0" w:color="auto"/>
        <w:left w:val="none" w:sz="0" w:space="0" w:color="auto"/>
        <w:bottom w:val="none" w:sz="0" w:space="0" w:color="auto"/>
        <w:right w:val="none" w:sz="0" w:space="0" w:color="auto"/>
      </w:divBdr>
    </w:div>
    <w:div w:id="2099860515">
      <w:bodyDiv w:val="1"/>
      <w:marLeft w:val="0"/>
      <w:marRight w:val="0"/>
      <w:marTop w:val="0"/>
      <w:marBottom w:val="0"/>
      <w:divBdr>
        <w:top w:val="none" w:sz="0" w:space="0" w:color="auto"/>
        <w:left w:val="none" w:sz="0" w:space="0" w:color="auto"/>
        <w:bottom w:val="none" w:sz="0" w:space="0" w:color="auto"/>
        <w:right w:val="none" w:sz="0" w:space="0" w:color="auto"/>
      </w:divBdr>
    </w:div>
    <w:div w:id="2099865268">
      <w:bodyDiv w:val="1"/>
      <w:marLeft w:val="0"/>
      <w:marRight w:val="0"/>
      <w:marTop w:val="0"/>
      <w:marBottom w:val="0"/>
      <w:divBdr>
        <w:top w:val="none" w:sz="0" w:space="0" w:color="auto"/>
        <w:left w:val="none" w:sz="0" w:space="0" w:color="auto"/>
        <w:bottom w:val="none" w:sz="0" w:space="0" w:color="auto"/>
        <w:right w:val="none" w:sz="0" w:space="0" w:color="auto"/>
      </w:divBdr>
    </w:div>
    <w:div w:id="2099866994">
      <w:bodyDiv w:val="1"/>
      <w:marLeft w:val="0"/>
      <w:marRight w:val="0"/>
      <w:marTop w:val="0"/>
      <w:marBottom w:val="0"/>
      <w:divBdr>
        <w:top w:val="none" w:sz="0" w:space="0" w:color="auto"/>
        <w:left w:val="none" w:sz="0" w:space="0" w:color="auto"/>
        <w:bottom w:val="none" w:sz="0" w:space="0" w:color="auto"/>
        <w:right w:val="none" w:sz="0" w:space="0" w:color="auto"/>
      </w:divBdr>
    </w:div>
    <w:div w:id="2100132764">
      <w:bodyDiv w:val="1"/>
      <w:marLeft w:val="0"/>
      <w:marRight w:val="0"/>
      <w:marTop w:val="0"/>
      <w:marBottom w:val="0"/>
      <w:divBdr>
        <w:top w:val="none" w:sz="0" w:space="0" w:color="auto"/>
        <w:left w:val="none" w:sz="0" w:space="0" w:color="auto"/>
        <w:bottom w:val="none" w:sz="0" w:space="0" w:color="auto"/>
        <w:right w:val="none" w:sz="0" w:space="0" w:color="auto"/>
      </w:divBdr>
    </w:div>
    <w:div w:id="2100173896">
      <w:bodyDiv w:val="1"/>
      <w:marLeft w:val="0"/>
      <w:marRight w:val="0"/>
      <w:marTop w:val="0"/>
      <w:marBottom w:val="0"/>
      <w:divBdr>
        <w:top w:val="none" w:sz="0" w:space="0" w:color="auto"/>
        <w:left w:val="none" w:sz="0" w:space="0" w:color="auto"/>
        <w:bottom w:val="none" w:sz="0" w:space="0" w:color="auto"/>
        <w:right w:val="none" w:sz="0" w:space="0" w:color="auto"/>
      </w:divBdr>
    </w:div>
    <w:div w:id="2100247797">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447797">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717308">
      <w:bodyDiv w:val="1"/>
      <w:marLeft w:val="0"/>
      <w:marRight w:val="0"/>
      <w:marTop w:val="0"/>
      <w:marBottom w:val="0"/>
      <w:divBdr>
        <w:top w:val="none" w:sz="0" w:space="0" w:color="auto"/>
        <w:left w:val="none" w:sz="0" w:space="0" w:color="auto"/>
        <w:bottom w:val="none" w:sz="0" w:space="0" w:color="auto"/>
        <w:right w:val="none" w:sz="0" w:space="0" w:color="auto"/>
      </w:divBdr>
    </w:div>
    <w:div w:id="2100905512">
      <w:bodyDiv w:val="1"/>
      <w:marLeft w:val="0"/>
      <w:marRight w:val="0"/>
      <w:marTop w:val="0"/>
      <w:marBottom w:val="0"/>
      <w:divBdr>
        <w:top w:val="none" w:sz="0" w:space="0" w:color="auto"/>
        <w:left w:val="none" w:sz="0" w:space="0" w:color="auto"/>
        <w:bottom w:val="none" w:sz="0" w:space="0" w:color="auto"/>
        <w:right w:val="none" w:sz="0" w:space="0" w:color="auto"/>
      </w:divBdr>
    </w:div>
    <w:div w:id="2100981327">
      <w:bodyDiv w:val="1"/>
      <w:marLeft w:val="0"/>
      <w:marRight w:val="0"/>
      <w:marTop w:val="0"/>
      <w:marBottom w:val="0"/>
      <w:divBdr>
        <w:top w:val="none" w:sz="0" w:space="0" w:color="auto"/>
        <w:left w:val="none" w:sz="0" w:space="0" w:color="auto"/>
        <w:bottom w:val="none" w:sz="0" w:space="0" w:color="auto"/>
        <w:right w:val="none" w:sz="0" w:space="0" w:color="auto"/>
      </w:divBdr>
    </w:div>
    <w:div w:id="2101019160">
      <w:bodyDiv w:val="1"/>
      <w:marLeft w:val="0"/>
      <w:marRight w:val="0"/>
      <w:marTop w:val="0"/>
      <w:marBottom w:val="0"/>
      <w:divBdr>
        <w:top w:val="none" w:sz="0" w:space="0" w:color="auto"/>
        <w:left w:val="none" w:sz="0" w:space="0" w:color="auto"/>
        <w:bottom w:val="none" w:sz="0" w:space="0" w:color="auto"/>
        <w:right w:val="none" w:sz="0" w:space="0" w:color="auto"/>
      </w:divBdr>
    </w:div>
    <w:div w:id="2101220693">
      <w:bodyDiv w:val="1"/>
      <w:marLeft w:val="0"/>
      <w:marRight w:val="0"/>
      <w:marTop w:val="0"/>
      <w:marBottom w:val="0"/>
      <w:divBdr>
        <w:top w:val="none" w:sz="0" w:space="0" w:color="auto"/>
        <w:left w:val="none" w:sz="0" w:space="0" w:color="auto"/>
        <w:bottom w:val="none" w:sz="0" w:space="0" w:color="auto"/>
        <w:right w:val="none" w:sz="0" w:space="0" w:color="auto"/>
      </w:divBdr>
    </w:div>
    <w:div w:id="2101415111">
      <w:bodyDiv w:val="1"/>
      <w:marLeft w:val="0"/>
      <w:marRight w:val="0"/>
      <w:marTop w:val="0"/>
      <w:marBottom w:val="0"/>
      <w:divBdr>
        <w:top w:val="none" w:sz="0" w:space="0" w:color="auto"/>
        <w:left w:val="none" w:sz="0" w:space="0" w:color="auto"/>
        <w:bottom w:val="none" w:sz="0" w:space="0" w:color="auto"/>
        <w:right w:val="none" w:sz="0" w:space="0" w:color="auto"/>
      </w:divBdr>
    </w:div>
    <w:div w:id="2101489270">
      <w:bodyDiv w:val="1"/>
      <w:marLeft w:val="0"/>
      <w:marRight w:val="0"/>
      <w:marTop w:val="0"/>
      <w:marBottom w:val="0"/>
      <w:divBdr>
        <w:top w:val="none" w:sz="0" w:space="0" w:color="auto"/>
        <w:left w:val="none" w:sz="0" w:space="0" w:color="auto"/>
        <w:bottom w:val="none" w:sz="0" w:space="0" w:color="auto"/>
        <w:right w:val="none" w:sz="0" w:space="0" w:color="auto"/>
      </w:divBdr>
    </w:div>
    <w:div w:id="2101557633">
      <w:bodyDiv w:val="1"/>
      <w:marLeft w:val="0"/>
      <w:marRight w:val="0"/>
      <w:marTop w:val="0"/>
      <w:marBottom w:val="0"/>
      <w:divBdr>
        <w:top w:val="none" w:sz="0" w:space="0" w:color="auto"/>
        <w:left w:val="none" w:sz="0" w:space="0" w:color="auto"/>
        <w:bottom w:val="none" w:sz="0" w:space="0" w:color="auto"/>
        <w:right w:val="none" w:sz="0" w:space="0" w:color="auto"/>
      </w:divBdr>
    </w:div>
    <w:div w:id="2101638743">
      <w:bodyDiv w:val="1"/>
      <w:marLeft w:val="0"/>
      <w:marRight w:val="0"/>
      <w:marTop w:val="0"/>
      <w:marBottom w:val="0"/>
      <w:divBdr>
        <w:top w:val="none" w:sz="0" w:space="0" w:color="auto"/>
        <w:left w:val="none" w:sz="0" w:space="0" w:color="auto"/>
        <w:bottom w:val="none" w:sz="0" w:space="0" w:color="auto"/>
        <w:right w:val="none" w:sz="0" w:space="0" w:color="auto"/>
      </w:divBdr>
    </w:div>
    <w:div w:id="2101756911">
      <w:bodyDiv w:val="1"/>
      <w:marLeft w:val="0"/>
      <w:marRight w:val="0"/>
      <w:marTop w:val="0"/>
      <w:marBottom w:val="0"/>
      <w:divBdr>
        <w:top w:val="none" w:sz="0" w:space="0" w:color="auto"/>
        <w:left w:val="none" w:sz="0" w:space="0" w:color="auto"/>
        <w:bottom w:val="none" w:sz="0" w:space="0" w:color="auto"/>
        <w:right w:val="none" w:sz="0" w:space="0" w:color="auto"/>
      </w:divBdr>
    </w:div>
    <w:div w:id="2101757753">
      <w:bodyDiv w:val="1"/>
      <w:marLeft w:val="0"/>
      <w:marRight w:val="0"/>
      <w:marTop w:val="0"/>
      <w:marBottom w:val="0"/>
      <w:divBdr>
        <w:top w:val="none" w:sz="0" w:space="0" w:color="auto"/>
        <w:left w:val="none" w:sz="0" w:space="0" w:color="auto"/>
        <w:bottom w:val="none" w:sz="0" w:space="0" w:color="auto"/>
        <w:right w:val="none" w:sz="0" w:space="0" w:color="auto"/>
      </w:divBdr>
    </w:div>
    <w:div w:id="2101950886">
      <w:bodyDiv w:val="1"/>
      <w:marLeft w:val="0"/>
      <w:marRight w:val="0"/>
      <w:marTop w:val="0"/>
      <w:marBottom w:val="0"/>
      <w:divBdr>
        <w:top w:val="none" w:sz="0" w:space="0" w:color="auto"/>
        <w:left w:val="none" w:sz="0" w:space="0" w:color="auto"/>
        <w:bottom w:val="none" w:sz="0" w:space="0" w:color="auto"/>
        <w:right w:val="none" w:sz="0" w:space="0" w:color="auto"/>
      </w:divBdr>
    </w:div>
    <w:div w:id="2102027781">
      <w:bodyDiv w:val="1"/>
      <w:marLeft w:val="0"/>
      <w:marRight w:val="0"/>
      <w:marTop w:val="0"/>
      <w:marBottom w:val="0"/>
      <w:divBdr>
        <w:top w:val="none" w:sz="0" w:space="0" w:color="auto"/>
        <w:left w:val="none" w:sz="0" w:space="0" w:color="auto"/>
        <w:bottom w:val="none" w:sz="0" w:space="0" w:color="auto"/>
        <w:right w:val="none" w:sz="0" w:space="0" w:color="auto"/>
      </w:divBdr>
    </w:div>
    <w:div w:id="2102412989">
      <w:bodyDiv w:val="1"/>
      <w:marLeft w:val="0"/>
      <w:marRight w:val="0"/>
      <w:marTop w:val="0"/>
      <w:marBottom w:val="0"/>
      <w:divBdr>
        <w:top w:val="none" w:sz="0" w:space="0" w:color="auto"/>
        <w:left w:val="none" w:sz="0" w:space="0" w:color="auto"/>
        <w:bottom w:val="none" w:sz="0" w:space="0" w:color="auto"/>
        <w:right w:val="none" w:sz="0" w:space="0" w:color="auto"/>
      </w:divBdr>
    </w:div>
    <w:div w:id="2102488616">
      <w:bodyDiv w:val="1"/>
      <w:marLeft w:val="0"/>
      <w:marRight w:val="0"/>
      <w:marTop w:val="0"/>
      <w:marBottom w:val="0"/>
      <w:divBdr>
        <w:top w:val="none" w:sz="0" w:space="0" w:color="auto"/>
        <w:left w:val="none" w:sz="0" w:space="0" w:color="auto"/>
        <w:bottom w:val="none" w:sz="0" w:space="0" w:color="auto"/>
        <w:right w:val="none" w:sz="0" w:space="0" w:color="auto"/>
      </w:divBdr>
    </w:div>
    <w:div w:id="2102526011">
      <w:bodyDiv w:val="1"/>
      <w:marLeft w:val="0"/>
      <w:marRight w:val="0"/>
      <w:marTop w:val="0"/>
      <w:marBottom w:val="0"/>
      <w:divBdr>
        <w:top w:val="none" w:sz="0" w:space="0" w:color="auto"/>
        <w:left w:val="none" w:sz="0" w:space="0" w:color="auto"/>
        <w:bottom w:val="none" w:sz="0" w:space="0" w:color="auto"/>
        <w:right w:val="none" w:sz="0" w:space="0" w:color="auto"/>
      </w:divBdr>
    </w:div>
    <w:div w:id="2102680623">
      <w:bodyDiv w:val="1"/>
      <w:marLeft w:val="0"/>
      <w:marRight w:val="0"/>
      <w:marTop w:val="0"/>
      <w:marBottom w:val="0"/>
      <w:divBdr>
        <w:top w:val="none" w:sz="0" w:space="0" w:color="auto"/>
        <w:left w:val="none" w:sz="0" w:space="0" w:color="auto"/>
        <w:bottom w:val="none" w:sz="0" w:space="0" w:color="auto"/>
        <w:right w:val="none" w:sz="0" w:space="0" w:color="auto"/>
      </w:divBdr>
    </w:div>
    <w:div w:id="2102723427">
      <w:bodyDiv w:val="1"/>
      <w:marLeft w:val="0"/>
      <w:marRight w:val="0"/>
      <w:marTop w:val="0"/>
      <w:marBottom w:val="0"/>
      <w:divBdr>
        <w:top w:val="none" w:sz="0" w:space="0" w:color="auto"/>
        <w:left w:val="none" w:sz="0" w:space="0" w:color="auto"/>
        <w:bottom w:val="none" w:sz="0" w:space="0" w:color="auto"/>
        <w:right w:val="none" w:sz="0" w:space="0" w:color="auto"/>
      </w:divBdr>
    </w:div>
    <w:div w:id="2102750940">
      <w:bodyDiv w:val="1"/>
      <w:marLeft w:val="0"/>
      <w:marRight w:val="0"/>
      <w:marTop w:val="0"/>
      <w:marBottom w:val="0"/>
      <w:divBdr>
        <w:top w:val="none" w:sz="0" w:space="0" w:color="auto"/>
        <w:left w:val="none" w:sz="0" w:space="0" w:color="auto"/>
        <w:bottom w:val="none" w:sz="0" w:space="0" w:color="auto"/>
        <w:right w:val="none" w:sz="0" w:space="0" w:color="auto"/>
      </w:divBdr>
    </w:div>
    <w:div w:id="2103060116">
      <w:bodyDiv w:val="1"/>
      <w:marLeft w:val="0"/>
      <w:marRight w:val="0"/>
      <w:marTop w:val="0"/>
      <w:marBottom w:val="0"/>
      <w:divBdr>
        <w:top w:val="none" w:sz="0" w:space="0" w:color="auto"/>
        <w:left w:val="none" w:sz="0" w:space="0" w:color="auto"/>
        <w:bottom w:val="none" w:sz="0" w:space="0" w:color="auto"/>
        <w:right w:val="none" w:sz="0" w:space="0" w:color="auto"/>
      </w:divBdr>
    </w:div>
    <w:div w:id="2103065961">
      <w:bodyDiv w:val="1"/>
      <w:marLeft w:val="0"/>
      <w:marRight w:val="0"/>
      <w:marTop w:val="0"/>
      <w:marBottom w:val="0"/>
      <w:divBdr>
        <w:top w:val="none" w:sz="0" w:space="0" w:color="auto"/>
        <w:left w:val="none" w:sz="0" w:space="0" w:color="auto"/>
        <w:bottom w:val="none" w:sz="0" w:space="0" w:color="auto"/>
        <w:right w:val="none" w:sz="0" w:space="0" w:color="auto"/>
      </w:divBdr>
    </w:div>
    <w:div w:id="2103256004">
      <w:bodyDiv w:val="1"/>
      <w:marLeft w:val="0"/>
      <w:marRight w:val="0"/>
      <w:marTop w:val="0"/>
      <w:marBottom w:val="0"/>
      <w:divBdr>
        <w:top w:val="none" w:sz="0" w:space="0" w:color="auto"/>
        <w:left w:val="none" w:sz="0" w:space="0" w:color="auto"/>
        <w:bottom w:val="none" w:sz="0" w:space="0" w:color="auto"/>
        <w:right w:val="none" w:sz="0" w:space="0" w:color="auto"/>
      </w:divBdr>
    </w:div>
    <w:div w:id="2103337909">
      <w:bodyDiv w:val="1"/>
      <w:marLeft w:val="0"/>
      <w:marRight w:val="0"/>
      <w:marTop w:val="0"/>
      <w:marBottom w:val="0"/>
      <w:divBdr>
        <w:top w:val="none" w:sz="0" w:space="0" w:color="auto"/>
        <w:left w:val="none" w:sz="0" w:space="0" w:color="auto"/>
        <w:bottom w:val="none" w:sz="0" w:space="0" w:color="auto"/>
        <w:right w:val="none" w:sz="0" w:space="0" w:color="auto"/>
      </w:divBdr>
    </w:div>
    <w:div w:id="2103406750">
      <w:bodyDiv w:val="1"/>
      <w:marLeft w:val="0"/>
      <w:marRight w:val="0"/>
      <w:marTop w:val="0"/>
      <w:marBottom w:val="0"/>
      <w:divBdr>
        <w:top w:val="none" w:sz="0" w:space="0" w:color="auto"/>
        <w:left w:val="none" w:sz="0" w:space="0" w:color="auto"/>
        <w:bottom w:val="none" w:sz="0" w:space="0" w:color="auto"/>
        <w:right w:val="none" w:sz="0" w:space="0" w:color="auto"/>
      </w:divBdr>
    </w:div>
    <w:div w:id="2103410552">
      <w:bodyDiv w:val="1"/>
      <w:marLeft w:val="0"/>
      <w:marRight w:val="0"/>
      <w:marTop w:val="0"/>
      <w:marBottom w:val="0"/>
      <w:divBdr>
        <w:top w:val="none" w:sz="0" w:space="0" w:color="auto"/>
        <w:left w:val="none" w:sz="0" w:space="0" w:color="auto"/>
        <w:bottom w:val="none" w:sz="0" w:space="0" w:color="auto"/>
        <w:right w:val="none" w:sz="0" w:space="0" w:color="auto"/>
      </w:divBdr>
    </w:div>
    <w:div w:id="2103528509">
      <w:bodyDiv w:val="1"/>
      <w:marLeft w:val="0"/>
      <w:marRight w:val="0"/>
      <w:marTop w:val="0"/>
      <w:marBottom w:val="0"/>
      <w:divBdr>
        <w:top w:val="none" w:sz="0" w:space="0" w:color="auto"/>
        <w:left w:val="none" w:sz="0" w:space="0" w:color="auto"/>
        <w:bottom w:val="none" w:sz="0" w:space="0" w:color="auto"/>
        <w:right w:val="none" w:sz="0" w:space="0" w:color="auto"/>
      </w:divBdr>
    </w:div>
    <w:div w:id="2103602320">
      <w:bodyDiv w:val="1"/>
      <w:marLeft w:val="0"/>
      <w:marRight w:val="0"/>
      <w:marTop w:val="0"/>
      <w:marBottom w:val="0"/>
      <w:divBdr>
        <w:top w:val="none" w:sz="0" w:space="0" w:color="auto"/>
        <w:left w:val="none" w:sz="0" w:space="0" w:color="auto"/>
        <w:bottom w:val="none" w:sz="0" w:space="0" w:color="auto"/>
        <w:right w:val="none" w:sz="0" w:space="0" w:color="auto"/>
      </w:divBdr>
    </w:div>
    <w:div w:id="2103646016">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4111542">
      <w:bodyDiv w:val="1"/>
      <w:marLeft w:val="0"/>
      <w:marRight w:val="0"/>
      <w:marTop w:val="0"/>
      <w:marBottom w:val="0"/>
      <w:divBdr>
        <w:top w:val="none" w:sz="0" w:space="0" w:color="auto"/>
        <w:left w:val="none" w:sz="0" w:space="0" w:color="auto"/>
        <w:bottom w:val="none" w:sz="0" w:space="0" w:color="auto"/>
        <w:right w:val="none" w:sz="0" w:space="0" w:color="auto"/>
      </w:divBdr>
    </w:div>
    <w:div w:id="2104254635">
      <w:bodyDiv w:val="1"/>
      <w:marLeft w:val="0"/>
      <w:marRight w:val="0"/>
      <w:marTop w:val="0"/>
      <w:marBottom w:val="0"/>
      <w:divBdr>
        <w:top w:val="none" w:sz="0" w:space="0" w:color="auto"/>
        <w:left w:val="none" w:sz="0" w:space="0" w:color="auto"/>
        <w:bottom w:val="none" w:sz="0" w:space="0" w:color="auto"/>
        <w:right w:val="none" w:sz="0" w:space="0" w:color="auto"/>
      </w:divBdr>
    </w:div>
    <w:div w:id="2104376792">
      <w:bodyDiv w:val="1"/>
      <w:marLeft w:val="0"/>
      <w:marRight w:val="0"/>
      <w:marTop w:val="0"/>
      <w:marBottom w:val="0"/>
      <w:divBdr>
        <w:top w:val="none" w:sz="0" w:space="0" w:color="auto"/>
        <w:left w:val="none" w:sz="0" w:space="0" w:color="auto"/>
        <w:bottom w:val="none" w:sz="0" w:space="0" w:color="auto"/>
        <w:right w:val="none" w:sz="0" w:space="0" w:color="auto"/>
      </w:divBdr>
    </w:div>
    <w:div w:id="2104454014">
      <w:bodyDiv w:val="1"/>
      <w:marLeft w:val="0"/>
      <w:marRight w:val="0"/>
      <w:marTop w:val="0"/>
      <w:marBottom w:val="0"/>
      <w:divBdr>
        <w:top w:val="none" w:sz="0" w:space="0" w:color="auto"/>
        <w:left w:val="none" w:sz="0" w:space="0" w:color="auto"/>
        <w:bottom w:val="none" w:sz="0" w:space="0" w:color="auto"/>
        <w:right w:val="none" w:sz="0" w:space="0" w:color="auto"/>
      </w:divBdr>
    </w:div>
    <w:div w:id="2104495130">
      <w:bodyDiv w:val="1"/>
      <w:marLeft w:val="0"/>
      <w:marRight w:val="0"/>
      <w:marTop w:val="0"/>
      <w:marBottom w:val="0"/>
      <w:divBdr>
        <w:top w:val="none" w:sz="0" w:space="0" w:color="auto"/>
        <w:left w:val="none" w:sz="0" w:space="0" w:color="auto"/>
        <w:bottom w:val="none" w:sz="0" w:space="0" w:color="auto"/>
        <w:right w:val="none" w:sz="0" w:space="0" w:color="auto"/>
      </w:divBdr>
    </w:div>
    <w:div w:id="2104640634">
      <w:bodyDiv w:val="1"/>
      <w:marLeft w:val="0"/>
      <w:marRight w:val="0"/>
      <w:marTop w:val="0"/>
      <w:marBottom w:val="0"/>
      <w:divBdr>
        <w:top w:val="none" w:sz="0" w:space="0" w:color="auto"/>
        <w:left w:val="none" w:sz="0" w:space="0" w:color="auto"/>
        <w:bottom w:val="none" w:sz="0" w:space="0" w:color="auto"/>
        <w:right w:val="none" w:sz="0" w:space="0" w:color="auto"/>
      </w:divBdr>
    </w:div>
    <w:div w:id="2104841084">
      <w:bodyDiv w:val="1"/>
      <w:marLeft w:val="0"/>
      <w:marRight w:val="0"/>
      <w:marTop w:val="0"/>
      <w:marBottom w:val="0"/>
      <w:divBdr>
        <w:top w:val="none" w:sz="0" w:space="0" w:color="auto"/>
        <w:left w:val="none" w:sz="0" w:space="0" w:color="auto"/>
        <w:bottom w:val="none" w:sz="0" w:space="0" w:color="auto"/>
        <w:right w:val="none" w:sz="0" w:space="0" w:color="auto"/>
      </w:divBdr>
    </w:div>
    <w:div w:id="2104842293">
      <w:bodyDiv w:val="1"/>
      <w:marLeft w:val="0"/>
      <w:marRight w:val="0"/>
      <w:marTop w:val="0"/>
      <w:marBottom w:val="0"/>
      <w:divBdr>
        <w:top w:val="none" w:sz="0" w:space="0" w:color="auto"/>
        <w:left w:val="none" w:sz="0" w:space="0" w:color="auto"/>
        <w:bottom w:val="none" w:sz="0" w:space="0" w:color="auto"/>
        <w:right w:val="none" w:sz="0" w:space="0" w:color="auto"/>
      </w:divBdr>
    </w:div>
    <w:div w:id="2104913611">
      <w:bodyDiv w:val="1"/>
      <w:marLeft w:val="0"/>
      <w:marRight w:val="0"/>
      <w:marTop w:val="0"/>
      <w:marBottom w:val="0"/>
      <w:divBdr>
        <w:top w:val="none" w:sz="0" w:space="0" w:color="auto"/>
        <w:left w:val="none" w:sz="0" w:space="0" w:color="auto"/>
        <w:bottom w:val="none" w:sz="0" w:space="0" w:color="auto"/>
        <w:right w:val="none" w:sz="0" w:space="0" w:color="auto"/>
      </w:divBdr>
    </w:div>
    <w:div w:id="2104953402">
      <w:bodyDiv w:val="1"/>
      <w:marLeft w:val="0"/>
      <w:marRight w:val="0"/>
      <w:marTop w:val="0"/>
      <w:marBottom w:val="0"/>
      <w:divBdr>
        <w:top w:val="none" w:sz="0" w:space="0" w:color="auto"/>
        <w:left w:val="none" w:sz="0" w:space="0" w:color="auto"/>
        <w:bottom w:val="none" w:sz="0" w:space="0" w:color="auto"/>
        <w:right w:val="none" w:sz="0" w:space="0" w:color="auto"/>
      </w:divBdr>
    </w:div>
    <w:div w:id="2105028188">
      <w:bodyDiv w:val="1"/>
      <w:marLeft w:val="0"/>
      <w:marRight w:val="0"/>
      <w:marTop w:val="0"/>
      <w:marBottom w:val="0"/>
      <w:divBdr>
        <w:top w:val="none" w:sz="0" w:space="0" w:color="auto"/>
        <w:left w:val="none" w:sz="0" w:space="0" w:color="auto"/>
        <w:bottom w:val="none" w:sz="0" w:space="0" w:color="auto"/>
        <w:right w:val="none" w:sz="0" w:space="0" w:color="auto"/>
      </w:divBdr>
    </w:div>
    <w:div w:id="2105179989">
      <w:bodyDiv w:val="1"/>
      <w:marLeft w:val="0"/>
      <w:marRight w:val="0"/>
      <w:marTop w:val="0"/>
      <w:marBottom w:val="0"/>
      <w:divBdr>
        <w:top w:val="none" w:sz="0" w:space="0" w:color="auto"/>
        <w:left w:val="none" w:sz="0" w:space="0" w:color="auto"/>
        <w:bottom w:val="none" w:sz="0" w:space="0" w:color="auto"/>
        <w:right w:val="none" w:sz="0" w:space="0" w:color="auto"/>
      </w:divBdr>
    </w:div>
    <w:div w:id="2105959571">
      <w:bodyDiv w:val="1"/>
      <w:marLeft w:val="0"/>
      <w:marRight w:val="0"/>
      <w:marTop w:val="0"/>
      <w:marBottom w:val="0"/>
      <w:divBdr>
        <w:top w:val="none" w:sz="0" w:space="0" w:color="auto"/>
        <w:left w:val="none" w:sz="0" w:space="0" w:color="auto"/>
        <w:bottom w:val="none" w:sz="0" w:space="0" w:color="auto"/>
        <w:right w:val="none" w:sz="0" w:space="0" w:color="auto"/>
      </w:divBdr>
    </w:div>
    <w:div w:id="2106143635">
      <w:bodyDiv w:val="1"/>
      <w:marLeft w:val="0"/>
      <w:marRight w:val="0"/>
      <w:marTop w:val="0"/>
      <w:marBottom w:val="0"/>
      <w:divBdr>
        <w:top w:val="none" w:sz="0" w:space="0" w:color="auto"/>
        <w:left w:val="none" w:sz="0" w:space="0" w:color="auto"/>
        <w:bottom w:val="none" w:sz="0" w:space="0" w:color="auto"/>
        <w:right w:val="none" w:sz="0" w:space="0" w:color="auto"/>
      </w:divBdr>
    </w:div>
    <w:div w:id="2106143922">
      <w:bodyDiv w:val="1"/>
      <w:marLeft w:val="0"/>
      <w:marRight w:val="0"/>
      <w:marTop w:val="0"/>
      <w:marBottom w:val="0"/>
      <w:divBdr>
        <w:top w:val="none" w:sz="0" w:space="0" w:color="auto"/>
        <w:left w:val="none" w:sz="0" w:space="0" w:color="auto"/>
        <w:bottom w:val="none" w:sz="0" w:space="0" w:color="auto"/>
        <w:right w:val="none" w:sz="0" w:space="0" w:color="auto"/>
      </w:divBdr>
    </w:div>
    <w:div w:id="2106220448">
      <w:bodyDiv w:val="1"/>
      <w:marLeft w:val="0"/>
      <w:marRight w:val="0"/>
      <w:marTop w:val="0"/>
      <w:marBottom w:val="0"/>
      <w:divBdr>
        <w:top w:val="none" w:sz="0" w:space="0" w:color="auto"/>
        <w:left w:val="none" w:sz="0" w:space="0" w:color="auto"/>
        <w:bottom w:val="none" w:sz="0" w:space="0" w:color="auto"/>
        <w:right w:val="none" w:sz="0" w:space="0" w:color="auto"/>
      </w:divBdr>
    </w:div>
    <w:div w:id="2106225784">
      <w:bodyDiv w:val="1"/>
      <w:marLeft w:val="0"/>
      <w:marRight w:val="0"/>
      <w:marTop w:val="0"/>
      <w:marBottom w:val="0"/>
      <w:divBdr>
        <w:top w:val="none" w:sz="0" w:space="0" w:color="auto"/>
        <w:left w:val="none" w:sz="0" w:space="0" w:color="auto"/>
        <w:bottom w:val="none" w:sz="0" w:space="0" w:color="auto"/>
        <w:right w:val="none" w:sz="0" w:space="0" w:color="auto"/>
      </w:divBdr>
    </w:div>
    <w:div w:id="2106489310">
      <w:bodyDiv w:val="1"/>
      <w:marLeft w:val="0"/>
      <w:marRight w:val="0"/>
      <w:marTop w:val="0"/>
      <w:marBottom w:val="0"/>
      <w:divBdr>
        <w:top w:val="none" w:sz="0" w:space="0" w:color="auto"/>
        <w:left w:val="none" w:sz="0" w:space="0" w:color="auto"/>
        <w:bottom w:val="none" w:sz="0" w:space="0" w:color="auto"/>
        <w:right w:val="none" w:sz="0" w:space="0" w:color="auto"/>
      </w:divBdr>
    </w:div>
    <w:div w:id="2106531045">
      <w:bodyDiv w:val="1"/>
      <w:marLeft w:val="0"/>
      <w:marRight w:val="0"/>
      <w:marTop w:val="0"/>
      <w:marBottom w:val="0"/>
      <w:divBdr>
        <w:top w:val="none" w:sz="0" w:space="0" w:color="auto"/>
        <w:left w:val="none" w:sz="0" w:space="0" w:color="auto"/>
        <w:bottom w:val="none" w:sz="0" w:space="0" w:color="auto"/>
        <w:right w:val="none" w:sz="0" w:space="0" w:color="auto"/>
      </w:divBdr>
    </w:div>
    <w:div w:id="2106876035">
      <w:bodyDiv w:val="1"/>
      <w:marLeft w:val="0"/>
      <w:marRight w:val="0"/>
      <w:marTop w:val="0"/>
      <w:marBottom w:val="0"/>
      <w:divBdr>
        <w:top w:val="none" w:sz="0" w:space="0" w:color="auto"/>
        <w:left w:val="none" w:sz="0" w:space="0" w:color="auto"/>
        <w:bottom w:val="none" w:sz="0" w:space="0" w:color="auto"/>
        <w:right w:val="none" w:sz="0" w:space="0" w:color="auto"/>
      </w:divBdr>
    </w:div>
    <w:div w:id="2106882095">
      <w:bodyDiv w:val="1"/>
      <w:marLeft w:val="0"/>
      <w:marRight w:val="0"/>
      <w:marTop w:val="0"/>
      <w:marBottom w:val="0"/>
      <w:divBdr>
        <w:top w:val="none" w:sz="0" w:space="0" w:color="auto"/>
        <w:left w:val="none" w:sz="0" w:space="0" w:color="auto"/>
        <w:bottom w:val="none" w:sz="0" w:space="0" w:color="auto"/>
        <w:right w:val="none" w:sz="0" w:space="0" w:color="auto"/>
      </w:divBdr>
    </w:div>
    <w:div w:id="2106998352">
      <w:bodyDiv w:val="1"/>
      <w:marLeft w:val="0"/>
      <w:marRight w:val="0"/>
      <w:marTop w:val="0"/>
      <w:marBottom w:val="0"/>
      <w:divBdr>
        <w:top w:val="none" w:sz="0" w:space="0" w:color="auto"/>
        <w:left w:val="none" w:sz="0" w:space="0" w:color="auto"/>
        <w:bottom w:val="none" w:sz="0" w:space="0" w:color="auto"/>
        <w:right w:val="none" w:sz="0" w:space="0" w:color="auto"/>
      </w:divBdr>
    </w:div>
    <w:div w:id="2107341442">
      <w:bodyDiv w:val="1"/>
      <w:marLeft w:val="0"/>
      <w:marRight w:val="0"/>
      <w:marTop w:val="0"/>
      <w:marBottom w:val="0"/>
      <w:divBdr>
        <w:top w:val="none" w:sz="0" w:space="0" w:color="auto"/>
        <w:left w:val="none" w:sz="0" w:space="0" w:color="auto"/>
        <w:bottom w:val="none" w:sz="0" w:space="0" w:color="auto"/>
        <w:right w:val="none" w:sz="0" w:space="0" w:color="auto"/>
      </w:divBdr>
    </w:div>
    <w:div w:id="2107341553">
      <w:bodyDiv w:val="1"/>
      <w:marLeft w:val="0"/>
      <w:marRight w:val="0"/>
      <w:marTop w:val="0"/>
      <w:marBottom w:val="0"/>
      <w:divBdr>
        <w:top w:val="none" w:sz="0" w:space="0" w:color="auto"/>
        <w:left w:val="none" w:sz="0" w:space="0" w:color="auto"/>
        <w:bottom w:val="none" w:sz="0" w:space="0" w:color="auto"/>
        <w:right w:val="none" w:sz="0" w:space="0" w:color="auto"/>
      </w:divBdr>
    </w:div>
    <w:div w:id="2107577971">
      <w:bodyDiv w:val="1"/>
      <w:marLeft w:val="0"/>
      <w:marRight w:val="0"/>
      <w:marTop w:val="0"/>
      <w:marBottom w:val="0"/>
      <w:divBdr>
        <w:top w:val="none" w:sz="0" w:space="0" w:color="auto"/>
        <w:left w:val="none" w:sz="0" w:space="0" w:color="auto"/>
        <w:bottom w:val="none" w:sz="0" w:space="0" w:color="auto"/>
        <w:right w:val="none" w:sz="0" w:space="0" w:color="auto"/>
      </w:divBdr>
    </w:div>
    <w:div w:id="2107653829">
      <w:bodyDiv w:val="1"/>
      <w:marLeft w:val="0"/>
      <w:marRight w:val="0"/>
      <w:marTop w:val="0"/>
      <w:marBottom w:val="0"/>
      <w:divBdr>
        <w:top w:val="none" w:sz="0" w:space="0" w:color="auto"/>
        <w:left w:val="none" w:sz="0" w:space="0" w:color="auto"/>
        <w:bottom w:val="none" w:sz="0" w:space="0" w:color="auto"/>
        <w:right w:val="none" w:sz="0" w:space="0" w:color="auto"/>
      </w:divBdr>
    </w:div>
    <w:div w:id="2107730462">
      <w:bodyDiv w:val="1"/>
      <w:marLeft w:val="0"/>
      <w:marRight w:val="0"/>
      <w:marTop w:val="0"/>
      <w:marBottom w:val="0"/>
      <w:divBdr>
        <w:top w:val="none" w:sz="0" w:space="0" w:color="auto"/>
        <w:left w:val="none" w:sz="0" w:space="0" w:color="auto"/>
        <w:bottom w:val="none" w:sz="0" w:space="0" w:color="auto"/>
        <w:right w:val="none" w:sz="0" w:space="0" w:color="auto"/>
      </w:divBdr>
    </w:div>
    <w:div w:id="2107731182">
      <w:bodyDiv w:val="1"/>
      <w:marLeft w:val="0"/>
      <w:marRight w:val="0"/>
      <w:marTop w:val="0"/>
      <w:marBottom w:val="0"/>
      <w:divBdr>
        <w:top w:val="none" w:sz="0" w:space="0" w:color="auto"/>
        <w:left w:val="none" w:sz="0" w:space="0" w:color="auto"/>
        <w:bottom w:val="none" w:sz="0" w:space="0" w:color="auto"/>
        <w:right w:val="none" w:sz="0" w:space="0" w:color="auto"/>
      </w:divBdr>
    </w:div>
    <w:div w:id="2107995784">
      <w:bodyDiv w:val="1"/>
      <w:marLeft w:val="0"/>
      <w:marRight w:val="0"/>
      <w:marTop w:val="0"/>
      <w:marBottom w:val="0"/>
      <w:divBdr>
        <w:top w:val="none" w:sz="0" w:space="0" w:color="auto"/>
        <w:left w:val="none" w:sz="0" w:space="0" w:color="auto"/>
        <w:bottom w:val="none" w:sz="0" w:space="0" w:color="auto"/>
        <w:right w:val="none" w:sz="0" w:space="0" w:color="auto"/>
      </w:divBdr>
    </w:div>
    <w:div w:id="2108036475">
      <w:bodyDiv w:val="1"/>
      <w:marLeft w:val="0"/>
      <w:marRight w:val="0"/>
      <w:marTop w:val="0"/>
      <w:marBottom w:val="0"/>
      <w:divBdr>
        <w:top w:val="none" w:sz="0" w:space="0" w:color="auto"/>
        <w:left w:val="none" w:sz="0" w:space="0" w:color="auto"/>
        <w:bottom w:val="none" w:sz="0" w:space="0" w:color="auto"/>
        <w:right w:val="none" w:sz="0" w:space="0" w:color="auto"/>
      </w:divBdr>
    </w:div>
    <w:div w:id="2108308933">
      <w:bodyDiv w:val="1"/>
      <w:marLeft w:val="0"/>
      <w:marRight w:val="0"/>
      <w:marTop w:val="0"/>
      <w:marBottom w:val="0"/>
      <w:divBdr>
        <w:top w:val="none" w:sz="0" w:space="0" w:color="auto"/>
        <w:left w:val="none" w:sz="0" w:space="0" w:color="auto"/>
        <w:bottom w:val="none" w:sz="0" w:space="0" w:color="auto"/>
        <w:right w:val="none" w:sz="0" w:space="0" w:color="auto"/>
      </w:divBdr>
    </w:div>
    <w:div w:id="2108504252">
      <w:bodyDiv w:val="1"/>
      <w:marLeft w:val="0"/>
      <w:marRight w:val="0"/>
      <w:marTop w:val="0"/>
      <w:marBottom w:val="0"/>
      <w:divBdr>
        <w:top w:val="none" w:sz="0" w:space="0" w:color="auto"/>
        <w:left w:val="none" w:sz="0" w:space="0" w:color="auto"/>
        <w:bottom w:val="none" w:sz="0" w:space="0" w:color="auto"/>
        <w:right w:val="none" w:sz="0" w:space="0" w:color="auto"/>
      </w:divBdr>
    </w:div>
    <w:div w:id="2108650078">
      <w:bodyDiv w:val="1"/>
      <w:marLeft w:val="0"/>
      <w:marRight w:val="0"/>
      <w:marTop w:val="0"/>
      <w:marBottom w:val="0"/>
      <w:divBdr>
        <w:top w:val="none" w:sz="0" w:space="0" w:color="auto"/>
        <w:left w:val="none" w:sz="0" w:space="0" w:color="auto"/>
        <w:bottom w:val="none" w:sz="0" w:space="0" w:color="auto"/>
        <w:right w:val="none" w:sz="0" w:space="0" w:color="auto"/>
      </w:divBdr>
    </w:div>
    <w:div w:id="2108650418">
      <w:bodyDiv w:val="1"/>
      <w:marLeft w:val="0"/>
      <w:marRight w:val="0"/>
      <w:marTop w:val="0"/>
      <w:marBottom w:val="0"/>
      <w:divBdr>
        <w:top w:val="none" w:sz="0" w:space="0" w:color="auto"/>
        <w:left w:val="none" w:sz="0" w:space="0" w:color="auto"/>
        <w:bottom w:val="none" w:sz="0" w:space="0" w:color="auto"/>
        <w:right w:val="none" w:sz="0" w:space="0" w:color="auto"/>
      </w:divBdr>
    </w:div>
    <w:div w:id="2108694452">
      <w:bodyDiv w:val="1"/>
      <w:marLeft w:val="0"/>
      <w:marRight w:val="0"/>
      <w:marTop w:val="0"/>
      <w:marBottom w:val="0"/>
      <w:divBdr>
        <w:top w:val="none" w:sz="0" w:space="0" w:color="auto"/>
        <w:left w:val="none" w:sz="0" w:space="0" w:color="auto"/>
        <w:bottom w:val="none" w:sz="0" w:space="0" w:color="auto"/>
        <w:right w:val="none" w:sz="0" w:space="0" w:color="auto"/>
      </w:divBdr>
    </w:div>
    <w:div w:id="2108843126">
      <w:bodyDiv w:val="1"/>
      <w:marLeft w:val="0"/>
      <w:marRight w:val="0"/>
      <w:marTop w:val="0"/>
      <w:marBottom w:val="0"/>
      <w:divBdr>
        <w:top w:val="none" w:sz="0" w:space="0" w:color="auto"/>
        <w:left w:val="none" w:sz="0" w:space="0" w:color="auto"/>
        <w:bottom w:val="none" w:sz="0" w:space="0" w:color="auto"/>
        <w:right w:val="none" w:sz="0" w:space="0" w:color="auto"/>
      </w:divBdr>
    </w:div>
    <w:div w:id="2108846194">
      <w:bodyDiv w:val="1"/>
      <w:marLeft w:val="0"/>
      <w:marRight w:val="0"/>
      <w:marTop w:val="0"/>
      <w:marBottom w:val="0"/>
      <w:divBdr>
        <w:top w:val="none" w:sz="0" w:space="0" w:color="auto"/>
        <w:left w:val="none" w:sz="0" w:space="0" w:color="auto"/>
        <w:bottom w:val="none" w:sz="0" w:space="0" w:color="auto"/>
        <w:right w:val="none" w:sz="0" w:space="0" w:color="auto"/>
      </w:divBdr>
    </w:div>
    <w:div w:id="2108848850">
      <w:bodyDiv w:val="1"/>
      <w:marLeft w:val="0"/>
      <w:marRight w:val="0"/>
      <w:marTop w:val="0"/>
      <w:marBottom w:val="0"/>
      <w:divBdr>
        <w:top w:val="none" w:sz="0" w:space="0" w:color="auto"/>
        <w:left w:val="none" w:sz="0" w:space="0" w:color="auto"/>
        <w:bottom w:val="none" w:sz="0" w:space="0" w:color="auto"/>
        <w:right w:val="none" w:sz="0" w:space="0" w:color="auto"/>
      </w:divBdr>
    </w:div>
    <w:div w:id="2108962670">
      <w:bodyDiv w:val="1"/>
      <w:marLeft w:val="0"/>
      <w:marRight w:val="0"/>
      <w:marTop w:val="0"/>
      <w:marBottom w:val="0"/>
      <w:divBdr>
        <w:top w:val="none" w:sz="0" w:space="0" w:color="auto"/>
        <w:left w:val="none" w:sz="0" w:space="0" w:color="auto"/>
        <w:bottom w:val="none" w:sz="0" w:space="0" w:color="auto"/>
        <w:right w:val="none" w:sz="0" w:space="0" w:color="auto"/>
      </w:divBdr>
    </w:div>
    <w:div w:id="2109033235">
      <w:bodyDiv w:val="1"/>
      <w:marLeft w:val="0"/>
      <w:marRight w:val="0"/>
      <w:marTop w:val="0"/>
      <w:marBottom w:val="0"/>
      <w:divBdr>
        <w:top w:val="none" w:sz="0" w:space="0" w:color="auto"/>
        <w:left w:val="none" w:sz="0" w:space="0" w:color="auto"/>
        <w:bottom w:val="none" w:sz="0" w:space="0" w:color="auto"/>
        <w:right w:val="none" w:sz="0" w:space="0" w:color="auto"/>
      </w:divBdr>
    </w:div>
    <w:div w:id="2109036663">
      <w:bodyDiv w:val="1"/>
      <w:marLeft w:val="0"/>
      <w:marRight w:val="0"/>
      <w:marTop w:val="0"/>
      <w:marBottom w:val="0"/>
      <w:divBdr>
        <w:top w:val="none" w:sz="0" w:space="0" w:color="auto"/>
        <w:left w:val="none" w:sz="0" w:space="0" w:color="auto"/>
        <w:bottom w:val="none" w:sz="0" w:space="0" w:color="auto"/>
        <w:right w:val="none" w:sz="0" w:space="0" w:color="auto"/>
      </w:divBdr>
    </w:div>
    <w:div w:id="2109540152">
      <w:bodyDiv w:val="1"/>
      <w:marLeft w:val="0"/>
      <w:marRight w:val="0"/>
      <w:marTop w:val="0"/>
      <w:marBottom w:val="0"/>
      <w:divBdr>
        <w:top w:val="none" w:sz="0" w:space="0" w:color="auto"/>
        <w:left w:val="none" w:sz="0" w:space="0" w:color="auto"/>
        <w:bottom w:val="none" w:sz="0" w:space="0" w:color="auto"/>
        <w:right w:val="none" w:sz="0" w:space="0" w:color="auto"/>
      </w:divBdr>
    </w:div>
    <w:div w:id="2109613024">
      <w:bodyDiv w:val="1"/>
      <w:marLeft w:val="0"/>
      <w:marRight w:val="0"/>
      <w:marTop w:val="0"/>
      <w:marBottom w:val="0"/>
      <w:divBdr>
        <w:top w:val="none" w:sz="0" w:space="0" w:color="auto"/>
        <w:left w:val="none" w:sz="0" w:space="0" w:color="auto"/>
        <w:bottom w:val="none" w:sz="0" w:space="0" w:color="auto"/>
        <w:right w:val="none" w:sz="0" w:space="0" w:color="auto"/>
      </w:divBdr>
    </w:div>
    <w:div w:id="2109619249">
      <w:bodyDiv w:val="1"/>
      <w:marLeft w:val="0"/>
      <w:marRight w:val="0"/>
      <w:marTop w:val="0"/>
      <w:marBottom w:val="0"/>
      <w:divBdr>
        <w:top w:val="none" w:sz="0" w:space="0" w:color="auto"/>
        <w:left w:val="none" w:sz="0" w:space="0" w:color="auto"/>
        <w:bottom w:val="none" w:sz="0" w:space="0" w:color="auto"/>
        <w:right w:val="none" w:sz="0" w:space="0" w:color="auto"/>
      </w:divBdr>
    </w:div>
    <w:div w:id="2109690292">
      <w:bodyDiv w:val="1"/>
      <w:marLeft w:val="0"/>
      <w:marRight w:val="0"/>
      <w:marTop w:val="0"/>
      <w:marBottom w:val="0"/>
      <w:divBdr>
        <w:top w:val="none" w:sz="0" w:space="0" w:color="auto"/>
        <w:left w:val="none" w:sz="0" w:space="0" w:color="auto"/>
        <w:bottom w:val="none" w:sz="0" w:space="0" w:color="auto"/>
        <w:right w:val="none" w:sz="0" w:space="0" w:color="auto"/>
      </w:divBdr>
    </w:div>
    <w:div w:id="2109808720">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09812124">
      <w:bodyDiv w:val="1"/>
      <w:marLeft w:val="0"/>
      <w:marRight w:val="0"/>
      <w:marTop w:val="0"/>
      <w:marBottom w:val="0"/>
      <w:divBdr>
        <w:top w:val="none" w:sz="0" w:space="0" w:color="auto"/>
        <w:left w:val="none" w:sz="0" w:space="0" w:color="auto"/>
        <w:bottom w:val="none" w:sz="0" w:space="0" w:color="auto"/>
        <w:right w:val="none" w:sz="0" w:space="0" w:color="auto"/>
      </w:divBdr>
    </w:div>
    <w:div w:id="2109884288">
      <w:bodyDiv w:val="1"/>
      <w:marLeft w:val="0"/>
      <w:marRight w:val="0"/>
      <w:marTop w:val="0"/>
      <w:marBottom w:val="0"/>
      <w:divBdr>
        <w:top w:val="none" w:sz="0" w:space="0" w:color="auto"/>
        <w:left w:val="none" w:sz="0" w:space="0" w:color="auto"/>
        <w:bottom w:val="none" w:sz="0" w:space="0" w:color="auto"/>
        <w:right w:val="none" w:sz="0" w:space="0" w:color="auto"/>
      </w:divBdr>
    </w:div>
    <w:div w:id="2109886220">
      <w:bodyDiv w:val="1"/>
      <w:marLeft w:val="0"/>
      <w:marRight w:val="0"/>
      <w:marTop w:val="0"/>
      <w:marBottom w:val="0"/>
      <w:divBdr>
        <w:top w:val="none" w:sz="0" w:space="0" w:color="auto"/>
        <w:left w:val="none" w:sz="0" w:space="0" w:color="auto"/>
        <w:bottom w:val="none" w:sz="0" w:space="0" w:color="auto"/>
        <w:right w:val="none" w:sz="0" w:space="0" w:color="auto"/>
      </w:divBdr>
    </w:div>
    <w:div w:id="2109958329">
      <w:bodyDiv w:val="1"/>
      <w:marLeft w:val="0"/>
      <w:marRight w:val="0"/>
      <w:marTop w:val="0"/>
      <w:marBottom w:val="0"/>
      <w:divBdr>
        <w:top w:val="none" w:sz="0" w:space="0" w:color="auto"/>
        <w:left w:val="none" w:sz="0" w:space="0" w:color="auto"/>
        <w:bottom w:val="none" w:sz="0" w:space="0" w:color="auto"/>
        <w:right w:val="none" w:sz="0" w:space="0" w:color="auto"/>
      </w:divBdr>
    </w:div>
    <w:div w:id="2110077094">
      <w:bodyDiv w:val="1"/>
      <w:marLeft w:val="0"/>
      <w:marRight w:val="0"/>
      <w:marTop w:val="0"/>
      <w:marBottom w:val="0"/>
      <w:divBdr>
        <w:top w:val="none" w:sz="0" w:space="0" w:color="auto"/>
        <w:left w:val="none" w:sz="0" w:space="0" w:color="auto"/>
        <w:bottom w:val="none" w:sz="0" w:space="0" w:color="auto"/>
        <w:right w:val="none" w:sz="0" w:space="0" w:color="auto"/>
      </w:divBdr>
    </w:div>
    <w:div w:id="2110158809">
      <w:bodyDiv w:val="1"/>
      <w:marLeft w:val="0"/>
      <w:marRight w:val="0"/>
      <w:marTop w:val="0"/>
      <w:marBottom w:val="0"/>
      <w:divBdr>
        <w:top w:val="none" w:sz="0" w:space="0" w:color="auto"/>
        <w:left w:val="none" w:sz="0" w:space="0" w:color="auto"/>
        <w:bottom w:val="none" w:sz="0" w:space="0" w:color="auto"/>
        <w:right w:val="none" w:sz="0" w:space="0" w:color="auto"/>
      </w:divBdr>
    </w:div>
    <w:div w:id="2110194915">
      <w:bodyDiv w:val="1"/>
      <w:marLeft w:val="0"/>
      <w:marRight w:val="0"/>
      <w:marTop w:val="0"/>
      <w:marBottom w:val="0"/>
      <w:divBdr>
        <w:top w:val="none" w:sz="0" w:space="0" w:color="auto"/>
        <w:left w:val="none" w:sz="0" w:space="0" w:color="auto"/>
        <w:bottom w:val="none" w:sz="0" w:space="0" w:color="auto"/>
        <w:right w:val="none" w:sz="0" w:space="0" w:color="auto"/>
      </w:divBdr>
    </w:div>
    <w:div w:id="2110269364">
      <w:bodyDiv w:val="1"/>
      <w:marLeft w:val="0"/>
      <w:marRight w:val="0"/>
      <w:marTop w:val="0"/>
      <w:marBottom w:val="0"/>
      <w:divBdr>
        <w:top w:val="none" w:sz="0" w:space="0" w:color="auto"/>
        <w:left w:val="none" w:sz="0" w:space="0" w:color="auto"/>
        <w:bottom w:val="none" w:sz="0" w:space="0" w:color="auto"/>
        <w:right w:val="none" w:sz="0" w:space="0" w:color="auto"/>
      </w:divBdr>
    </w:div>
    <w:div w:id="2110542845">
      <w:bodyDiv w:val="1"/>
      <w:marLeft w:val="0"/>
      <w:marRight w:val="0"/>
      <w:marTop w:val="0"/>
      <w:marBottom w:val="0"/>
      <w:divBdr>
        <w:top w:val="none" w:sz="0" w:space="0" w:color="auto"/>
        <w:left w:val="none" w:sz="0" w:space="0" w:color="auto"/>
        <w:bottom w:val="none" w:sz="0" w:space="0" w:color="auto"/>
        <w:right w:val="none" w:sz="0" w:space="0" w:color="auto"/>
      </w:divBdr>
    </w:div>
    <w:div w:id="2110588779">
      <w:bodyDiv w:val="1"/>
      <w:marLeft w:val="0"/>
      <w:marRight w:val="0"/>
      <w:marTop w:val="0"/>
      <w:marBottom w:val="0"/>
      <w:divBdr>
        <w:top w:val="none" w:sz="0" w:space="0" w:color="auto"/>
        <w:left w:val="none" w:sz="0" w:space="0" w:color="auto"/>
        <w:bottom w:val="none" w:sz="0" w:space="0" w:color="auto"/>
        <w:right w:val="none" w:sz="0" w:space="0" w:color="auto"/>
      </w:divBdr>
    </w:div>
    <w:div w:id="2110657914">
      <w:bodyDiv w:val="1"/>
      <w:marLeft w:val="0"/>
      <w:marRight w:val="0"/>
      <w:marTop w:val="0"/>
      <w:marBottom w:val="0"/>
      <w:divBdr>
        <w:top w:val="none" w:sz="0" w:space="0" w:color="auto"/>
        <w:left w:val="none" w:sz="0" w:space="0" w:color="auto"/>
        <w:bottom w:val="none" w:sz="0" w:space="0" w:color="auto"/>
        <w:right w:val="none" w:sz="0" w:space="0" w:color="auto"/>
      </w:divBdr>
    </w:div>
    <w:div w:id="2110663936">
      <w:bodyDiv w:val="1"/>
      <w:marLeft w:val="0"/>
      <w:marRight w:val="0"/>
      <w:marTop w:val="0"/>
      <w:marBottom w:val="0"/>
      <w:divBdr>
        <w:top w:val="none" w:sz="0" w:space="0" w:color="auto"/>
        <w:left w:val="none" w:sz="0" w:space="0" w:color="auto"/>
        <w:bottom w:val="none" w:sz="0" w:space="0" w:color="auto"/>
        <w:right w:val="none" w:sz="0" w:space="0" w:color="auto"/>
      </w:divBdr>
    </w:div>
    <w:div w:id="2110733683">
      <w:bodyDiv w:val="1"/>
      <w:marLeft w:val="0"/>
      <w:marRight w:val="0"/>
      <w:marTop w:val="0"/>
      <w:marBottom w:val="0"/>
      <w:divBdr>
        <w:top w:val="none" w:sz="0" w:space="0" w:color="auto"/>
        <w:left w:val="none" w:sz="0" w:space="0" w:color="auto"/>
        <w:bottom w:val="none" w:sz="0" w:space="0" w:color="auto"/>
        <w:right w:val="none" w:sz="0" w:space="0" w:color="auto"/>
      </w:divBdr>
    </w:div>
    <w:div w:id="2110812882">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1392947">
      <w:bodyDiv w:val="1"/>
      <w:marLeft w:val="0"/>
      <w:marRight w:val="0"/>
      <w:marTop w:val="0"/>
      <w:marBottom w:val="0"/>
      <w:divBdr>
        <w:top w:val="none" w:sz="0" w:space="0" w:color="auto"/>
        <w:left w:val="none" w:sz="0" w:space="0" w:color="auto"/>
        <w:bottom w:val="none" w:sz="0" w:space="0" w:color="auto"/>
        <w:right w:val="none" w:sz="0" w:space="0" w:color="auto"/>
      </w:divBdr>
    </w:div>
    <w:div w:id="2111463037">
      <w:bodyDiv w:val="1"/>
      <w:marLeft w:val="0"/>
      <w:marRight w:val="0"/>
      <w:marTop w:val="0"/>
      <w:marBottom w:val="0"/>
      <w:divBdr>
        <w:top w:val="none" w:sz="0" w:space="0" w:color="auto"/>
        <w:left w:val="none" w:sz="0" w:space="0" w:color="auto"/>
        <w:bottom w:val="none" w:sz="0" w:space="0" w:color="auto"/>
        <w:right w:val="none" w:sz="0" w:space="0" w:color="auto"/>
      </w:divBdr>
    </w:div>
    <w:div w:id="2111466541">
      <w:bodyDiv w:val="1"/>
      <w:marLeft w:val="0"/>
      <w:marRight w:val="0"/>
      <w:marTop w:val="0"/>
      <w:marBottom w:val="0"/>
      <w:divBdr>
        <w:top w:val="none" w:sz="0" w:space="0" w:color="auto"/>
        <w:left w:val="none" w:sz="0" w:space="0" w:color="auto"/>
        <w:bottom w:val="none" w:sz="0" w:space="0" w:color="auto"/>
        <w:right w:val="none" w:sz="0" w:space="0" w:color="auto"/>
      </w:divBdr>
    </w:div>
    <w:div w:id="2111508446">
      <w:bodyDiv w:val="1"/>
      <w:marLeft w:val="0"/>
      <w:marRight w:val="0"/>
      <w:marTop w:val="0"/>
      <w:marBottom w:val="0"/>
      <w:divBdr>
        <w:top w:val="none" w:sz="0" w:space="0" w:color="auto"/>
        <w:left w:val="none" w:sz="0" w:space="0" w:color="auto"/>
        <w:bottom w:val="none" w:sz="0" w:space="0" w:color="auto"/>
        <w:right w:val="none" w:sz="0" w:space="0" w:color="auto"/>
      </w:divBdr>
    </w:div>
    <w:div w:id="2111729715">
      <w:bodyDiv w:val="1"/>
      <w:marLeft w:val="0"/>
      <w:marRight w:val="0"/>
      <w:marTop w:val="0"/>
      <w:marBottom w:val="0"/>
      <w:divBdr>
        <w:top w:val="none" w:sz="0" w:space="0" w:color="auto"/>
        <w:left w:val="none" w:sz="0" w:space="0" w:color="auto"/>
        <w:bottom w:val="none" w:sz="0" w:space="0" w:color="auto"/>
        <w:right w:val="none" w:sz="0" w:space="0" w:color="auto"/>
      </w:divBdr>
    </w:div>
    <w:div w:id="2111776584">
      <w:bodyDiv w:val="1"/>
      <w:marLeft w:val="0"/>
      <w:marRight w:val="0"/>
      <w:marTop w:val="0"/>
      <w:marBottom w:val="0"/>
      <w:divBdr>
        <w:top w:val="none" w:sz="0" w:space="0" w:color="auto"/>
        <w:left w:val="none" w:sz="0" w:space="0" w:color="auto"/>
        <w:bottom w:val="none" w:sz="0" w:space="0" w:color="auto"/>
        <w:right w:val="none" w:sz="0" w:space="0" w:color="auto"/>
      </w:divBdr>
    </w:div>
    <w:div w:id="2111852675">
      <w:bodyDiv w:val="1"/>
      <w:marLeft w:val="0"/>
      <w:marRight w:val="0"/>
      <w:marTop w:val="0"/>
      <w:marBottom w:val="0"/>
      <w:divBdr>
        <w:top w:val="none" w:sz="0" w:space="0" w:color="auto"/>
        <w:left w:val="none" w:sz="0" w:space="0" w:color="auto"/>
        <w:bottom w:val="none" w:sz="0" w:space="0" w:color="auto"/>
        <w:right w:val="none" w:sz="0" w:space="0" w:color="auto"/>
      </w:divBdr>
    </w:div>
    <w:div w:id="2111968745">
      <w:bodyDiv w:val="1"/>
      <w:marLeft w:val="0"/>
      <w:marRight w:val="0"/>
      <w:marTop w:val="0"/>
      <w:marBottom w:val="0"/>
      <w:divBdr>
        <w:top w:val="none" w:sz="0" w:space="0" w:color="auto"/>
        <w:left w:val="none" w:sz="0" w:space="0" w:color="auto"/>
        <w:bottom w:val="none" w:sz="0" w:space="0" w:color="auto"/>
        <w:right w:val="none" w:sz="0" w:space="0" w:color="auto"/>
      </w:divBdr>
    </w:div>
    <w:div w:id="2112041225">
      <w:bodyDiv w:val="1"/>
      <w:marLeft w:val="0"/>
      <w:marRight w:val="0"/>
      <w:marTop w:val="0"/>
      <w:marBottom w:val="0"/>
      <w:divBdr>
        <w:top w:val="none" w:sz="0" w:space="0" w:color="auto"/>
        <w:left w:val="none" w:sz="0" w:space="0" w:color="auto"/>
        <w:bottom w:val="none" w:sz="0" w:space="0" w:color="auto"/>
        <w:right w:val="none" w:sz="0" w:space="0" w:color="auto"/>
      </w:divBdr>
    </w:div>
    <w:div w:id="2112050326">
      <w:bodyDiv w:val="1"/>
      <w:marLeft w:val="0"/>
      <w:marRight w:val="0"/>
      <w:marTop w:val="0"/>
      <w:marBottom w:val="0"/>
      <w:divBdr>
        <w:top w:val="none" w:sz="0" w:space="0" w:color="auto"/>
        <w:left w:val="none" w:sz="0" w:space="0" w:color="auto"/>
        <w:bottom w:val="none" w:sz="0" w:space="0" w:color="auto"/>
        <w:right w:val="none" w:sz="0" w:space="0" w:color="auto"/>
      </w:divBdr>
    </w:div>
    <w:div w:id="2112241522">
      <w:bodyDiv w:val="1"/>
      <w:marLeft w:val="0"/>
      <w:marRight w:val="0"/>
      <w:marTop w:val="0"/>
      <w:marBottom w:val="0"/>
      <w:divBdr>
        <w:top w:val="none" w:sz="0" w:space="0" w:color="auto"/>
        <w:left w:val="none" w:sz="0" w:space="0" w:color="auto"/>
        <w:bottom w:val="none" w:sz="0" w:space="0" w:color="auto"/>
        <w:right w:val="none" w:sz="0" w:space="0" w:color="auto"/>
      </w:divBdr>
    </w:div>
    <w:div w:id="2112242691">
      <w:bodyDiv w:val="1"/>
      <w:marLeft w:val="0"/>
      <w:marRight w:val="0"/>
      <w:marTop w:val="0"/>
      <w:marBottom w:val="0"/>
      <w:divBdr>
        <w:top w:val="none" w:sz="0" w:space="0" w:color="auto"/>
        <w:left w:val="none" w:sz="0" w:space="0" w:color="auto"/>
        <w:bottom w:val="none" w:sz="0" w:space="0" w:color="auto"/>
        <w:right w:val="none" w:sz="0" w:space="0" w:color="auto"/>
      </w:divBdr>
    </w:div>
    <w:div w:id="2112384848">
      <w:bodyDiv w:val="1"/>
      <w:marLeft w:val="0"/>
      <w:marRight w:val="0"/>
      <w:marTop w:val="0"/>
      <w:marBottom w:val="0"/>
      <w:divBdr>
        <w:top w:val="none" w:sz="0" w:space="0" w:color="auto"/>
        <w:left w:val="none" w:sz="0" w:space="0" w:color="auto"/>
        <w:bottom w:val="none" w:sz="0" w:space="0" w:color="auto"/>
        <w:right w:val="none" w:sz="0" w:space="0" w:color="auto"/>
      </w:divBdr>
    </w:div>
    <w:div w:id="2112554701">
      <w:bodyDiv w:val="1"/>
      <w:marLeft w:val="0"/>
      <w:marRight w:val="0"/>
      <w:marTop w:val="0"/>
      <w:marBottom w:val="0"/>
      <w:divBdr>
        <w:top w:val="none" w:sz="0" w:space="0" w:color="auto"/>
        <w:left w:val="none" w:sz="0" w:space="0" w:color="auto"/>
        <w:bottom w:val="none" w:sz="0" w:space="0" w:color="auto"/>
        <w:right w:val="none" w:sz="0" w:space="0" w:color="auto"/>
      </w:divBdr>
    </w:div>
    <w:div w:id="2112582405">
      <w:bodyDiv w:val="1"/>
      <w:marLeft w:val="0"/>
      <w:marRight w:val="0"/>
      <w:marTop w:val="0"/>
      <w:marBottom w:val="0"/>
      <w:divBdr>
        <w:top w:val="none" w:sz="0" w:space="0" w:color="auto"/>
        <w:left w:val="none" w:sz="0" w:space="0" w:color="auto"/>
        <w:bottom w:val="none" w:sz="0" w:space="0" w:color="auto"/>
        <w:right w:val="none" w:sz="0" w:space="0" w:color="auto"/>
      </w:divBdr>
    </w:div>
    <w:div w:id="2113090536">
      <w:bodyDiv w:val="1"/>
      <w:marLeft w:val="0"/>
      <w:marRight w:val="0"/>
      <w:marTop w:val="0"/>
      <w:marBottom w:val="0"/>
      <w:divBdr>
        <w:top w:val="none" w:sz="0" w:space="0" w:color="auto"/>
        <w:left w:val="none" w:sz="0" w:space="0" w:color="auto"/>
        <w:bottom w:val="none" w:sz="0" w:space="0" w:color="auto"/>
        <w:right w:val="none" w:sz="0" w:space="0" w:color="auto"/>
      </w:divBdr>
    </w:div>
    <w:div w:id="2113209458">
      <w:bodyDiv w:val="1"/>
      <w:marLeft w:val="0"/>
      <w:marRight w:val="0"/>
      <w:marTop w:val="0"/>
      <w:marBottom w:val="0"/>
      <w:divBdr>
        <w:top w:val="none" w:sz="0" w:space="0" w:color="auto"/>
        <w:left w:val="none" w:sz="0" w:space="0" w:color="auto"/>
        <w:bottom w:val="none" w:sz="0" w:space="0" w:color="auto"/>
        <w:right w:val="none" w:sz="0" w:space="0" w:color="auto"/>
      </w:divBdr>
    </w:div>
    <w:div w:id="2113552188">
      <w:bodyDiv w:val="1"/>
      <w:marLeft w:val="0"/>
      <w:marRight w:val="0"/>
      <w:marTop w:val="0"/>
      <w:marBottom w:val="0"/>
      <w:divBdr>
        <w:top w:val="none" w:sz="0" w:space="0" w:color="auto"/>
        <w:left w:val="none" w:sz="0" w:space="0" w:color="auto"/>
        <w:bottom w:val="none" w:sz="0" w:space="0" w:color="auto"/>
        <w:right w:val="none" w:sz="0" w:space="0" w:color="auto"/>
      </w:divBdr>
    </w:div>
    <w:div w:id="2113621881">
      <w:bodyDiv w:val="1"/>
      <w:marLeft w:val="0"/>
      <w:marRight w:val="0"/>
      <w:marTop w:val="0"/>
      <w:marBottom w:val="0"/>
      <w:divBdr>
        <w:top w:val="none" w:sz="0" w:space="0" w:color="auto"/>
        <w:left w:val="none" w:sz="0" w:space="0" w:color="auto"/>
        <w:bottom w:val="none" w:sz="0" w:space="0" w:color="auto"/>
        <w:right w:val="none" w:sz="0" w:space="0" w:color="auto"/>
      </w:divBdr>
    </w:div>
    <w:div w:id="2113622293">
      <w:bodyDiv w:val="1"/>
      <w:marLeft w:val="0"/>
      <w:marRight w:val="0"/>
      <w:marTop w:val="0"/>
      <w:marBottom w:val="0"/>
      <w:divBdr>
        <w:top w:val="none" w:sz="0" w:space="0" w:color="auto"/>
        <w:left w:val="none" w:sz="0" w:space="0" w:color="auto"/>
        <w:bottom w:val="none" w:sz="0" w:space="0" w:color="auto"/>
        <w:right w:val="none" w:sz="0" w:space="0" w:color="auto"/>
      </w:divBdr>
    </w:div>
    <w:div w:id="2113624675">
      <w:bodyDiv w:val="1"/>
      <w:marLeft w:val="0"/>
      <w:marRight w:val="0"/>
      <w:marTop w:val="0"/>
      <w:marBottom w:val="0"/>
      <w:divBdr>
        <w:top w:val="none" w:sz="0" w:space="0" w:color="auto"/>
        <w:left w:val="none" w:sz="0" w:space="0" w:color="auto"/>
        <w:bottom w:val="none" w:sz="0" w:space="0" w:color="auto"/>
        <w:right w:val="none" w:sz="0" w:space="0" w:color="auto"/>
      </w:divBdr>
    </w:div>
    <w:div w:id="2113817484">
      <w:bodyDiv w:val="1"/>
      <w:marLeft w:val="0"/>
      <w:marRight w:val="0"/>
      <w:marTop w:val="0"/>
      <w:marBottom w:val="0"/>
      <w:divBdr>
        <w:top w:val="none" w:sz="0" w:space="0" w:color="auto"/>
        <w:left w:val="none" w:sz="0" w:space="0" w:color="auto"/>
        <w:bottom w:val="none" w:sz="0" w:space="0" w:color="auto"/>
        <w:right w:val="none" w:sz="0" w:space="0" w:color="auto"/>
      </w:divBdr>
    </w:div>
    <w:div w:id="2114010567">
      <w:bodyDiv w:val="1"/>
      <w:marLeft w:val="0"/>
      <w:marRight w:val="0"/>
      <w:marTop w:val="0"/>
      <w:marBottom w:val="0"/>
      <w:divBdr>
        <w:top w:val="none" w:sz="0" w:space="0" w:color="auto"/>
        <w:left w:val="none" w:sz="0" w:space="0" w:color="auto"/>
        <w:bottom w:val="none" w:sz="0" w:space="0" w:color="auto"/>
        <w:right w:val="none" w:sz="0" w:space="0" w:color="auto"/>
      </w:divBdr>
    </w:div>
    <w:div w:id="2114013886">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400506">
      <w:bodyDiv w:val="1"/>
      <w:marLeft w:val="0"/>
      <w:marRight w:val="0"/>
      <w:marTop w:val="0"/>
      <w:marBottom w:val="0"/>
      <w:divBdr>
        <w:top w:val="none" w:sz="0" w:space="0" w:color="auto"/>
        <w:left w:val="none" w:sz="0" w:space="0" w:color="auto"/>
        <w:bottom w:val="none" w:sz="0" w:space="0" w:color="auto"/>
        <w:right w:val="none" w:sz="0" w:space="0" w:color="auto"/>
      </w:divBdr>
    </w:div>
    <w:div w:id="2114595108">
      <w:bodyDiv w:val="1"/>
      <w:marLeft w:val="0"/>
      <w:marRight w:val="0"/>
      <w:marTop w:val="0"/>
      <w:marBottom w:val="0"/>
      <w:divBdr>
        <w:top w:val="none" w:sz="0" w:space="0" w:color="auto"/>
        <w:left w:val="none" w:sz="0" w:space="0" w:color="auto"/>
        <w:bottom w:val="none" w:sz="0" w:space="0" w:color="auto"/>
        <w:right w:val="none" w:sz="0" w:space="0" w:color="auto"/>
      </w:divBdr>
    </w:div>
    <w:div w:id="2114667584">
      <w:bodyDiv w:val="1"/>
      <w:marLeft w:val="0"/>
      <w:marRight w:val="0"/>
      <w:marTop w:val="0"/>
      <w:marBottom w:val="0"/>
      <w:divBdr>
        <w:top w:val="none" w:sz="0" w:space="0" w:color="auto"/>
        <w:left w:val="none" w:sz="0" w:space="0" w:color="auto"/>
        <w:bottom w:val="none" w:sz="0" w:space="0" w:color="auto"/>
        <w:right w:val="none" w:sz="0" w:space="0" w:color="auto"/>
      </w:divBdr>
    </w:div>
    <w:div w:id="2114746670">
      <w:bodyDiv w:val="1"/>
      <w:marLeft w:val="0"/>
      <w:marRight w:val="0"/>
      <w:marTop w:val="0"/>
      <w:marBottom w:val="0"/>
      <w:divBdr>
        <w:top w:val="none" w:sz="0" w:space="0" w:color="auto"/>
        <w:left w:val="none" w:sz="0" w:space="0" w:color="auto"/>
        <w:bottom w:val="none" w:sz="0" w:space="0" w:color="auto"/>
        <w:right w:val="none" w:sz="0" w:space="0" w:color="auto"/>
      </w:divBdr>
    </w:div>
    <w:div w:id="2114937847">
      <w:bodyDiv w:val="1"/>
      <w:marLeft w:val="0"/>
      <w:marRight w:val="0"/>
      <w:marTop w:val="0"/>
      <w:marBottom w:val="0"/>
      <w:divBdr>
        <w:top w:val="none" w:sz="0" w:space="0" w:color="auto"/>
        <w:left w:val="none" w:sz="0" w:space="0" w:color="auto"/>
        <w:bottom w:val="none" w:sz="0" w:space="0" w:color="auto"/>
        <w:right w:val="none" w:sz="0" w:space="0" w:color="auto"/>
      </w:divBdr>
    </w:div>
    <w:div w:id="2115056814">
      <w:bodyDiv w:val="1"/>
      <w:marLeft w:val="0"/>
      <w:marRight w:val="0"/>
      <w:marTop w:val="0"/>
      <w:marBottom w:val="0"/>
      <w:divBdr>
        <w:top w:val="none" w:sz="0" w:space="0" w:color="auto"/>
        <w:left w:val="none" w:sz="0" w:space="0" w:color="auto"/>
        <w:bottom w:val="none" w:sz="0" w:space="0" w:color="auto"/>
        <w:right w:val="none" w:sz="0" w:space="0" w:color="auto"/>
      </w:divBdr>
    </w:div>
    <w:div w:id="2115125115">
      <w:bodyDiv w:val="1"/>
      <w:marLeft w:val="0"/>
      <w:marRight w:val="0"/>
      <w:marTop w:val="0"/>
      <w:marBottom w:val="0"/>
      <w:divBdr>
        <w:top w:val="none" w:sz="0" w:space="0" w:color="auto"/>
        <w:left w:val="none" w:sz="0" w:space="0" w:color="auto"/>
        <w:bottom w:val="none" w:sz="0" w:space="0" w:color="auto"/>
        <w:right w:val="none" w:sz="0" w:space="0" w:color="auto"/>
      </w:divBdr>
    </w:div>
    <w:div w:id="2115174451">
      <w:bodyDiv w:val="1"/>
      <w:marLeft w:val="0"/>
      <w:marRight w:val="0"/>
      <w:marTop w:val="0"/>
      <w:marBottom w:val="0"/>
      <w:divBdr>
        <w:top w:val="none" w:sz="0" w:space="0" w:color="auto"/>
        <w:left w:val="none" w:sz="0" w:space="0" w:color="auto"/>
        <w:bottom w:val="none" w:sz="0" w:space="0" w:color="auto"/>
        <w:right w:val="none" w:sz="0" w:space="0" w:color="auto"/>
      </w:divBdr>
    </w:div>
    <w:div w:id="2115248285">
      <w:bodyDiv w:val="1"/>
      <w:marLeft w:val="0"/>
      <w:marRight w:val="0"/>
      <w:marTop w:val="0"/>
      <w:marBottom w:val="0"/>
      <w:divBdr>
        <w:top w:val="none" w:sz="0" w:space="0" w:color="auto"/>
        <w:left w:val="none" w:sz="0" w:space="0" w:color="auto"/>
        <w:bottom w:val="none" w:sz="0" w:space="0" w:color="auto"/>
        <w:right w:val="none" w:sz="0" w:space="0" w:color="auto"/>
      </w:divBdr>
    </w:div>
    <w:div w:id="2115400055">
      <w:bodyDiv w:val="1"/>
      <w:marLeft w:val="0"/>
      <w:marRight w:val="0"/>
      <w:marTop w:val="0"/>
      <w:marBottom w:val="0"/>
      <w:divBdr>
        <w:top w:val="none" w:sz="0" w:space="0" w:color="auto"/>
        <w:left w:val="none" w:sz="0" w:space="0" w:color="auto"/>
        <w:bottom w:val="none" w:sz="0" w:space="0" w:color="auto"/>
        <w:right w:val="none" w:sz="0" w:space="0" w:color="auto"/>
      </w:divBdr>
    </w:div>
    <w:div w:id="2115468147">
      <w:bodyDiv w:val="1"/>
      <w:marLeft w:val="0"/>
      <w:marRight w:val="0"/>
      <w:marTop w:val="0"/>
      <w:marBottom w:val="0"/>
      <w:divBdr>
        <w:top w:val="none" w:sz="0" w:space="0" w:color="auto"/>
        <w:left w:val="none" w:sz="0" w:space="0" w:color="auto"/>
        <w:bottom w:val="none" w:sz="0" w:space="0" w:color="auto"/>
        <w:right w:val="none" w:sz="0" w:space="0" w:color="auto"/>
      </w:divBdr>
    </w:div>
    <w:div w:id="2115514740">
      <w:bodyDiv w:val="1"/>
      <w:marLeft w:val="0"/>
      <w:marRight w:val="0"/>
      <w:marTop w:val="0"/>
      <w:marBottom w:val="0"/>
      <w:divBdr>
        <w:top w:val="none" w:sz="0" w:space="0" w:color="auto"/>
        <w:left w:val="none" w:sz="0" w:space="0" w:color="auto"/>
        <w:bottom w:val="none" w:sz="0" w:space="0" w:color="auto"/>
        <w:right w:val="none" w:sz="0" w:space="0" w:color="auto"/>
      </w:divBdr>
    </w:div>
    <w:div w:id="2115590735">
      <w:bodyDiv w:val="1"/>
      <w:marLeft w:val="0"/>
      <w:marRight w:val="0"/>
      <w:marTop w:val="0"/>
      <w:marBottom w:val="0"/>
      <w:divBdr>
        <w:top w:val="none" w:sz="0" w:space="0" w:color="auto"/>
        <w:left w:val="none" w:sz="0" w:space="0" w:color="auto"/>
        <w:bottom w:val="none" w:sz="0" w:space="0" w:color="auto"/>
        <w:right w:val="none" w:sz="0" w:space="0" w:color="auto"/>
      </w:divBdr>
    </w:div>
    <w:div w:id="2115634582">
      <w:bodyDiv w:val="1"/>
      <w:marLeft w:val="0"/>
      <w:marRight w:val="0"/>
      <w:marTop w:val="0"/>
      <w:marBottom w:val="0"/>
      <w:divBdr>
        <w:top w:val="none" w:sz="0" w:space="0" w:color="auto"/>
        <w:left w:val="none" w:sz="0" w:space="0" w:color="auto"/>
        <w:bottom w:val="none" w:sz="0" w:space="0" w:color="auto"/>
        <w:right w:val="none" w:sz="0" w:space="0" w:color="auto"/>
      </w:divBdr>
    </w:div>
    <w:div w:id="2115784698">
      <w:bodyDiv w:val="1"/>
      <w:marLeft w:val="0"/>
      <w:marRight w:val="0"/>
      <w:marTop w:val="0"/>
      <w:marBottom w:val="0"/>
      <w:divBdr>
        <w:top w:val="none" w:sz="0" w:space="0" w:color="auto"/>
        <w:left w:val="none" w:sz="0" w:space="0" w:color="auto"/>
        <w:bottom w:val="none" w:sz="0" w:space="0" w:color="auto"/>
        <w:right w:val="none" w:sz="0" w:space="0" w:color="auto"/>
      </w:divBdr>
    </w:div>
    <w:div w:id="2115859063">
      <w:bodyDiv w:val="1"/>
      <w:marLeft w:val="0"/>
      <w:marRight w:val="0"/>
      <w:marTop w:val="0"/>
      <w:marBottom w:val="0"/>
      <w:divBdr>
        <w:top w:val="none" w:sz="0" w:space="0" w:color="auto"/>
        <w:left w:val="none" w:sz="0" w:space="0" w:color="auto"/>
        <w:bottom w:val="none" w:sz="0" w:space="0" w:color="auto"/>
        <w:right w:val="none" w:sz="0" w:space="0" w:color="auto"/>
      </w:divBdr>
    </w:div>
    <w:div w:id="2115975451">
      <w:bodyDiv w:val="1"/>
      <w:marLeft w:val="0"/>
      <w:marRight w:val="0"/>
      <w:marTop w:val="0"/>
      <w:marBottom w:val="0"/>
      <w:divBdr>
        <w:top w:val="none" w:sz="0" w:space="0" w:color="auto"/>
        <w:left w:val="none" w:sz="0" w:space="0" w:color="auto"/>
        <w:bottom w:val="none" w:sz="0" w:space="0" w:color="auto"/>
        <w:right w:val="none" w:sz="0" w:space="0" w:color="auto"/>
      </w:divBdr>
    </w:div>
    <w:div w:id="2115975522">
      <w:bodyDiv w:val="1"/>
      <w:marLeft w:val="0"/>
      <w:marRight w:val="0"/>
      <w:marTop w:val="0"/>
      <w:marBottom w:val="0"/>
      <w:divBdr>
        <w:top w:val="none" w:sz="0" w:space="0" w:color="auto"/>
        <w:left w:val="none" w:sz="0" w:space="0" w:color="auto"/>
        <w:bottom w:val="none" w:sz="0" w:space="0" w:color="auto"/>
        <w:right w:val="none" w:sz="0" w:space="0" w:color="auto"/>
      </w:divBdr>
    </w:div>
    <w:div w:id="2116095119">
      <w:bodyDiv w:val="1"/>
      <w:marLeft w:val="0"/>
      <w:marRight w:val="0"/>
      <w:marTop w:val="0"/>
      <w:marBottom w:val="0"/>
      <w:divBdr>
        <w:top w:val="none" w:sz="0" w:space="0" w:color="auto"/>
        <w:left w:val="none" w:sz="0" w:space="0" w:color="auto"/>
        <w:bottom w:val="none" w:sz="0" w:space="0" w:color="auto"/>
        <w:right w:val="none" w:sz="0" w:space="0" w:color="auto"/>
      </w:divBdr>
    </w:div>
    <w:div w:id="2116247417">
      <w:bodyDiv w:val="1"/>
      <w:marLeft w:val="0"/>
      <w:marRight w:val="0"/>
      <w:marTop w:val="0"/>
      <w:marBottom w:val="0"/>
      <w:divBdr>
        <w:top w:val="none" w:sz="0" w:space="0" w:color="auto"/>
        <w:left w:val="none" w:sz="0" w:space="0" w:color="auto"/>
        <w:bottom w:val="none" w:sz="0" w:space="0" w:color="auto"/>
        <w:right w:val="none" w:sz="0" w:space="0" w:color="auto"/>
      </w:divBdr>
    </w:div>
    <w:div w:id="2116316285">
      <w:bodyDiv w:val="1"/>
      <w:marLeft w:val="0"/>
      <w:marRight w:val="0"/>
      <w:marTop w:val="0"/>
      <w:marBottom w:val="0"/>
      <w:divBdr>
        <w:top w:val="none" w:sz="0" w:space="0" w:color="auto"/>
        <w:left w:val="none" w:sz="0" w:space="0" w:color="auto"/>
        <w:bottom w:val="none" w:sz="0" w:space="0" w:color="auto"/>
        <w:right w:val="none" w:sz="0" w:space="0" w:color="auto"/>
      </w:divBdr>
    </w:div>
    <w:div w:id="2116559399">
      <w:bodyDiv w:val="1"/>
      <w:marLeft w:val="0"/>
      <w:marRight w:val="0"/>
      <w:marTop w:val="0"/>
      <w:marBottom w:val="0"/>
      <w:divBdr>
        <w:top w:val="none" w:sz="0" w:space="0" w:color="auto"/>
        <w:left w:val="none" w:sz="0" w:space="0" w:color="auto"/>
        <w:bottom w:val="none" w:sz="0" w:space="0" w:color="auto"/>
        <w:right w:val="none" w:sz="0" w:space="0" w:color="auto"/>
      </w:divBdr>
    </w:div>
    <w:div w:id="2116947634">
      <w:bodyDiv w:val="1"/>
      <w:marLeft w:val="0"/>
      <w:marRight w:val="0"/>
      <w:marTop w:val="0"/>
      <w:marBottom w:val="0"/>
      <w:divBdr>
        <w:top w:val="none" w:sz="0" w:space="0" w:color="auto"/>
        <w:left w:val="none" w:sz="0" w:space="0" w:color="auto"/>
        <w:bottom w:val="none" w:sz="0" w:space="0" w:color="auto"/>
        <w:right w:val="none" w:sz="0" w:space="0" w:color="auto"/>
      </w:divBdr>
    </w:div>
    <w:div w:id="2117284941">
      <w:bodyDiv w:val="1"/>
      <w:marLeft w:val="0"/>
      <w:marRight w:val="0"/>
      <w:marTop w:val="0"/>
      <w:marBottom w:val="0"/>
      <w:divBdr>
        <w:top w:val="none" w:sz="0" w:space="0" w:color="auto"/>
        <w:left w:val="none" w:sz="0" w:space="0" w:color="auto"/>
        <w:bottom w:val="none" w:sz="0" w:space="0" w:color="auto"/>
        <w:right w:val="none" w:sz="0" w:space="0" w:color="auto"/>
      </w:divBdr>
    </w:div>
    <w:div w:id="2117291051">
      <w:bodyDiv w:val="1"/>
      <w:marLeft w:val="0"/>
      <w:marRight w:val="0"/>
      <w:marTop w:val="0"/>
      <w:marBottom w:val="0"/>
      <w:divBdr>
        <w:top w:val="none" w:sz="0" w:space="0" w:color="auto"/>
        <w:left w:val="none" w:sz="0" w:space="0" w:color="auto"/>
        <w:bottom w:val="none" w:sz="0" w:space="0" w:color="auto"/>
        <w:right w:val="none" w:sz="0" w:space="0" w:color="auto"/>
      </w:divBdr>
    </w:div>
    <w:div w:id="2117408037">
      <w:bodyDiv w:val="1"/>
      <w:marLeft w:val="0"/>
      <w:marRight w:val="0"/>
      <w:marTop w:val="0"/>
      <w:marBottom w:val="0"/>
      <w:divBdr>
        <w:top w:val="none" w:sz="0" w:space="0" w:color="auto"/>
        <w:left w:val="none" w:sz="0" w:space="0" w:color="auto"/>
        <w:bottom w:val="none" w:sz="0" w:space="0" w:color="auto"/>
        <w:right w:val="none" w:sz="0" w:space="0" w:color="auto"/>
      </w:divBdr>
    </w:div>
    <w:div w:id="2117479957">
      <w:bodyDiv w:val="1"/>
      <w:marLeft w:val="0"/>
      <w:marRight w:val="0"/>
      <w:marTop w:val="0"/>
      <w:marBottom w:val="0"/>
      <w:divBdr>
        <w:top w:val="none" w:sz="0" w:space="0" w:color="auto"/>
        <w:left w:val="none" w:sz="0" w:space="0" w:color="auto"/>
        <w:bottom w:val="none" w:sz="0" w:space="0" w:color="auto"/>
        <w:right w:val="none" w:sz="0" w:space="0" w:color="auto"/>
      </w:divBdr>
    </w:div>
    <w:div w:id="2117480488">
      <w:bodyDiv w:val="1"/>
      <w:marLeft w:val="0"/>
      <w:marRight w:val="0"/>
      <w:marTop w:val="0"/>
      <w:marBottom w:val="0"/>
      <w:divBdr>
        <w:top w:val="none" w:sz="0" w:space="0" w:color="auto"/>
        <w:left w:val="none" w:sz="0" w:space="0" w:color="auto"/>
        <w:bottom w:val="none" w:sz="0" w:space="0" w:color="auto"/>
        <w:right w:val="none" w:sz="0" w:space="0" w:color="auto"/>
      </w:divBdr>
    </w:div>
    <w:div w:id="2117481297">
      <w:bodyDiv w:val="1"/>
      <w:marLeft w:val="0"/>
      <w:marRight w:val="0"/>
      <w:marTop w:val="0"/>
      <w:marBottom w:val="0"/>
      <w:divBdr>
        <w:top w:val="none" w:sz="0" w:space="0" w:color="auto"/>
        <w:left w:val="none" w:sz="0" w:space="0" w:color="auto"/>
        <w:bottom w:val="none" w:sz="0" w:space="0" w:color="auto"/>
        <w:right w:val="none" w:sz="0" w:space="0" w:color="auto"/>
      </w:divBdr>
    </w:div>
    <w:div w:id="2117603309">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8329987">
      <w:bodyDiv w:val="1"/>
      <w:marLeft w:val="0"/>
      <w:marRight w:val="0"/>
      <w:marTop w:val="0"/>
      <w:marBottom w:val="0"/>
      <w:divBdr>
        <w:top w:val="none" w:sz="0" w:space="0" w:color="auto"/>
        <w:left w:val="none" w:sz="0" w:space="0" w:color="auto"/>
        <w:bottom w:val="none" w:sz="0" w:space="0" w:color="auto"/>
        <w:right w:val="none" w:sz="0" w:space="0" w:color="auto"/>
      </w:divBdr>
    </w:div>
    <w:div w:id="2118451763">
      <w:bodyDiv w:val="1"/>
      <w:marLeft w:val="0"/>
      <w:marRight w:val="0"/>
      <w:marTop w:val="0"/>
      <w:marBottom w:val="0"/>
      <w:divBdr>
        <w:top w:val="none" w:sz="0" w:space="0" w:color="auto"/>
        <w:left w:val="none" w:sz="0" w:space="0" w:color="auto"/>
        <w:bottom w:val="none" w:sz="0" w:space="0" w:color="auto"/>
        <w:right w:val="none" w:sz="0" w:space="0" w:color="auto"/>
      </w:divBdr>
    </w:div>
    <w:div w:id="2118596509">
      <w:bodyDiv w:val="1"/>
      <w:marLeft w:val="0"/>
      <w:marRight w:val="0"/>
      <w:marTop w:val="0"/>
      <w:marBottom w:val="0"/>
      <w:divBdr>
        <w:top w:val="none" w:sz="0" w:space="0" w:color="auto"/>
        <w:left w:val="none" w:sz="0" w:space="0" w:color="auto"/>
        <w:bottom w:val="none" w:sz="0" w:space="0" w:color="auto"/>
        <w:right w:val="none" w:sz="0" w:space="0" w:color="auto"/>
      </w:divBdr>
    </w:div>
    <w:div w:id="2118602901">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715244">
      <w:bodyDiv w:val="1"/>
      <w:marLeft w:val="0"/>
      <w:marRight w:val="0"/>
      <w:marTop w:val="0"/>
      <w:marBottom w:val="0"/>
      <w:divBdr>
        <w:top w:val="none" w:sz="0" w:space="0" w:color="auto"/>
        <w:left w:val="none" w:sz="0" w:space="0" w:color="auto"/>
        <w:bottom w:val="none" w:sz="0" w:space="0" w:color="auto"/>
        <w:right w:val="none" w:sz="0" w:space="0" w:color="auto"/>
      </w:divBdr>
    </w:div>
    <w:div w:id="2118787634">
      <w:bodyDiv w:val="1"/>
      <w:marLeft w:val="0"/>
      <w:marRight w:val="0"/>
      <w:marTop w:val="0"/>
      <w:marBottom w:val="0"/>
      <w:divBdr>
        <w:top w:val="none" w:sz="0" w:space="0" w:color="auto"/>
        <w:left w:val="none" w:sz="0" w:space="0" w:color="auto"/>
        <w:bottom w:val="none" w:sz="0" w:space="0" w:color="auto"/>
        <w:right w:val="none" w:sz="0" w:space="0" w:color="auto"/>
      </w:divBdr>
    </w:div>
    <w:div w:id="2118794814">
      <w:bodyDiv w:val="1"/>
      <w:marLeft w:val="0"/>
      <w:marRight w:val="0"/>
      <w:marTop w:val="0"/>
      <w:marBottom w:val="0"/>
      <w:divBdr>
        <w:top w:val="none" w:sz="0" w:space="0" w:color="auto"/>
        <w:left w:val="none" w:sz="0" w:space="0" w:color="auto"/>
        <w:bottom w:val="none" w:sz="0" w:space="0" w:color="auto"/>
        <w:right w:val="none" w:sz="0" w:space="0" w:color="auto"/>
      </w:divBdr>
    </w:div>
    <w:div w:id="2118795683">
      <w:bodyDiv w:val="1"/>
      <w:marLeft w:val="0"/>
      <w:marRight w:val="0"/>
      <w:marTop w:val="0"/>
      <w:marBottom w:val="0"/>
      <w:divBdr>
        <w:top w:val="none" w:sz="0" w:space="0" w:color="auto"/>
        <w:left w:val="none" w:sz="0" w:space="0" w:color="auto"/>
        <w:bottom w:val="none" w:sz="0" w:space="0" w:color="auto"/>
        <w:right w:val="none" w:sz="0" w:space="0" w:color="auto"/>
      </w:divBdr>
    </w:div>
    <w:div w:id="2118910496">
      <w:bodyDiv w:val="1"/>
      <w:marLeft w:val="0"/>
      <w:marRight w:val="0"/>
      <w:marTop w:val="0"/>
      <w:marBottom w:val="0"/>
      <w:divBdr>
        <w:top w:val="none" w:sz="0" w:space="0" w:color="auto"/>
        <w:left w:val="none" w:sz="0" w:space="0" w:color="auto"/>
        <w:bottom w:val="none" w:sz="0" w:space="0" w:color="auto"/>
        <w:right w:val="none" w:sz="0" w:space="0" w:color="auto"/>
      </w:divBdr>
    </w:div>
    <w:div w:id="2118984872">
      <w:bodyDiv w:val="1"/>
      <w:marLeft w:val="0"/>
      <w:marRight w:val="0"/>
      <w:marTop w:val="0"/>
      <w:marBottom w:val="0"/>
      <w:divBdr>
        <w:top w:val="none" w:sz="0" w:space="0" w:color="auto"/>
        <w:left w:val="none" w:sz="0" w:space="0" w:color="auto"/>
        <w:bottom w:val="none" w:sz="0" w:space="0" w:color="auto"/>
        <w:right w:val="none" w:sz="0" w:space="0" w:color="auto"/>
      </w:divBdr>
    </w:div>
    <w:div w:id="2118989179">
      <w:bodyDiv w:val="1"/>
      <w:marLeft w:val="0"/>
      <w:marRight w:val="0"/>
      <w:marTop w:val="0"/>
      <w:marBottom w:val="0"/>
      <w:divBdr>
        <w:top w:val="none" w:sz="0" w:space="0" w:color="auto"/>
        <w:left w:val="none" w:sz="0" w:space="0" w:color="auto"/>
        <w:bottom w:val="none" w:sz="0" w:space="0" w:color="auto"/>
        <w:right w:val="none" w:sz="0" w:space="0" w:color="auto"/>
      </w:divBdr>
    </w:div>
    <w:div w:id="2119179397">
      <w:bodyDiv w:val="1"/>
      <w:marLeft w:val="0"/>
      <w:marRight w:val="0"/>
      <w:marTop w:val="0"/>
      <w:marBottom w:val="0"/>
      <w:divBdr>
        <w:top w:val="none" w:sz="0" w:space="0" w:color="auto"/>
        <w:left w:val="none" w:sz="0" w:space="0" w:color="auto"/>
        <w:bottom w:val="none" w:sz="0" w:space="0" w:color="auto"/>
        <w:right w:val="none" w:sz="0" w:space="0" w:color="auto"/>
      </w:divBdr>
    </w:div>
    <w:div w:id="2119636166">
      <w:bodyDiv w:val="1"/>
      <w:marLeft w:val="0"/>
      <w:marRight w:val="0"/>
      <w:marTop w:val="0"/>
      <w:marBottom w:val="0"/>
      <w:divBdr>
        <w:top w:val="none" w:sz="0" w:space="0" w:color="auto"/>
        <w:left w:val="none" w:sz="0" w:space="0" w:color="auto"/>
        <w:bottom w:val="none" w:sz="0" w:space="0" w:color="auto"/>
        <w:right w:val="none" w:sz="0" w:space="0" w:color="auto"/>
      </w:divBdr>
    </w:div>
    <w:div w:id="2119788912">
      <w:bodyDiv w:val="1"/>
      <w:marLeft w:val="0"/>
      <w:marRight w:val="0"/>
      <w:marTop w:val="0"/>
      <w:marBottom w:val="0"/>
      <w:divBdr>
        <w:top w:val="none" w:sz="0" w:space="0" w:color="auto"/>
        <w:left w:val="none" w:sz="0" w:space="0" w:color="auto"/>
        <w:bottom w:val="none" w:sz="0" w:space="0" w:color="auto"/>
        <w:right w:val="none" w:sz="0" w:space="0" w:color="auto"/>
      </w:divBdr>
    </w:div>
    <w:div w:id="2119982715">
      <w:bodyDiv w:val="1"/>
      <w:marLeft w:val="0"/>
      <w:marRight w:val="0"/>
      <w:marTop w:val="0"/>
      <w:marBottom w:val="0"/>
      <w:divBdr>
        <w:top w:val="none" w:sz="0" w:space="0" w:color="auto"/>
        <w:left w:val="none" w:sz="0" w:space="0" w:color="auto"/>
        <w:bottom w:val="none" w:sz="0" w:space="0" w:color="auto"/>
        <w:right w:val="none" w:sz="0" w:space="0" w:color="auto"/>
      </w:divBdr>
    </w:div>
    <w:div w:id="2120027968">
      <w:bodyDiv w:val="1"/>
      <w:marLeft w:val="0"/>
      <w:marRight w:val="0"/>
      <w:marTop w:val="0"/>
      <w:marBottom w:val="0"/>
      <w:divBdr>
        <w:top w:val="none" w:sz="0" w:space="0" w:color="auto"/>
        <w:left w:val="none" w:sz="0" w:space="0" w:color="auto"/>
        <w:bottom w:val="none" w:sz="0" w:space="0" w:color="auto"/>
        <w:right w:val="none" w:sz="0" w:space="0" w:color="auto"/>
      </w:divBdr>
    </w:div>
    <w:div w:id="2120031288">
      <w:bodyDiv w:val="1"/>
      <w:marLeft w:val="0"/>
      <w:marRight w:val="0"/>
      <w:marTop w:val="0"/>
      <w:marBottom w:val="0"/>
      <w:divBdr>
        <w:top w:val="none" w:sz="0" w:space="0" w:color="auto"/>
        <w:left w:val="none" w:sz="0" w:space="0" w:color="auto"/>
        <w:bottom w:val="none" w:sz="0" w:space="0" w:color="auto"/>
        <w:right w:val="none" w:sz="0" w:space="0" w:color="auto"/>
      </w:divBdr>
    </w:div>
    <w:div w:id="2120173050">
      <w:bodyDiv w:val="1"/>
      <w:marLeft w:val="0"/>
      <w:marRight w:val="0"/>
      <w:marTop w:val="0"/>
      <w:marBottom w:val="0"/>
      <w:divBdr>
        <w:top w:val="none" w:sz="0" w:space="0" w:color="auto"/>
        <w:left w:val="none" w:sz="0" w:space="0" w:color="auto"/>
        <w:bottom w:val="none" w:sz="0" w:space="0" w:color="auto"/>
        <w:right w:val="none" w:sz="0" w:space="0" w:color="auto"/>
      </w:divBdr>
    </w:div>
    <w:div w:id="2120221249">
      <w:bodyDiv w:val="1"/>
      <w:marLeft w:val="0"/>
      <w:marRight w:val="0"/>
      <w:marTop w:val="0"/>
      <w:marBottom w:val="0"/>
      <w:divBdr>
        <w:top w:val="none" w:sz="0" w:space="0" w:color="auto"/>
        <w:left w:val="none" w:sz="0" w:space="0" w:color="auto"/>
        <w:bottom w:val="none" w:sz="0" w:space="0" w:color="auto"/>
        <w:right w:val="none" w:sz="0" w:space="0" w:color="auto"/>
      </w:divBdr>
    </w:div>
    <w:div w:id="2120223651">
      <w:bodyDiv w:val="1"/>
      <w:marLeft w:val="0"/>
      <w:marRight w:val="0"/>
      <w:marTop w:val="0"/>
      <w:marBottom w:val="0"/>
      <w:divBdr>
        <w:top w:val="none" w:sz="0" w:space="0" w:color="auto"/>
        <w:left w:val="none" w:sz="0" w:space="0" w:color="auto"/>
        <w:bottom w:val="none" w:sz="0" w:space="0" w:color="auto"/>
        <w:right w:val="none" w:sz="0" w:space="0" w:color="auto"/>
      </w:divBdr>
    </w:div>
    <w:div w:id="2120367890">
      <w:bodyDiv w:val="1"/>
      <w:marLeft w:val="0"/>
      <w:marRight w:val="0"/>
      <w:marTop w:val="0"/>
      <w:marBottom w:val="0"/>
      <w:divBdr>
        <w:top w:val="none" w:sz="0" w:space="0" w:color="auto"/>
        <w:left w:val="none" w:sz="0" w:space="0" w:color="auto"/>
        <w:bottom w:val="none" w:sz="0" w:space="0" w:color="auto"/>
        <w:right w:val="none" w:sz="0" w:space="0" w:color="auto"/>
      </w:divBdr>
    </w:div>
    <w:div w:id="2120368952">
      <w:bodyDiv w:val="1"/>
      <w:marLeft w:val="0"/>
      <w:marRight w:val="0"/>
      <w:marTop w:val="0"/>
      <w:marBottom w:val="0"/>
      <w:divBdr>
        <w:top w:val="none" w:sz="0" w:space="0" w:color="auto"/>
        <w:left w:val="none" w:sz="0" w:space="0" w:color="auto"/>
        <w:bottom w:val="none" w:sz="0" w:space="0" w:color="auto"/>
        <w:right w:val="none" w:sz="0" w:space="0" w:color="auto"/>
      </w:divBdr>
    </w:div>
    <w:div w:id="2120644042">
      <w:bodyDiv w:val="1"/>
      <w:marLeft w:val="0"/>
      <w:marRight w:val="0"/>
      <w:marTop w:val="0"/>
      <w:marBottom w:val="0"/>
      <w:divBdr>
        <w:top w:val="none" w:sz="0" w:space="0" w:color="auto"/>
        <w:left w:val="none" w:sz="0" w:space="0" w:color="auto"/>
        <w:bottom w:val="none" w:sz="0" w:space="0" w:color="auto"/>
        <w:right w:val="none" w:sz="0" w:space="0" w:color="auto"/>
      </w:divBdr>
    </w:div>
    <w:div w:id="2120832132">
      <w:bodyDiv w:val="1"/>
      <w:marLeft w:val="0"/>
      <w:marRight w:val="0"/>
      <w:marTop w:val="0"/>
      <w:marBottom w:val="0"/>
      <w:divBdr>
        <w:top w:val="none" w:sz="0" w:space="0" w:color="auto"/>
        <w:left w:val="none" w:sz="0" w:space="0" w:color="auto"/>
        <w:bottom w:val="none" w:sz="0" w:space="0" w:color="auto"/>
        <w:right w:val="none" w:sz="0" w:space="0" w:color="auto"/>
      </w:divBdr>
    </w:div>
    <w:div w:id="2120835710">
      <w:bodyDiv w:val="1"/>
      <w:marLeft w:val="0"/>
      <w:marRight w:val="0"/>
      <w:marTop w:val="0"/>
      <w:marBottom w:val="0"/>
      <w:divBdr>
        <w:top w:val="none" w:sz="0" w:space="0" w:color="auto"/>
        <w:left w:val="none" w:sz="0" w:space="0" w:color="auto"/>
        <w:bottom w:val="none" w:sz="0" w:space="0" w:color="auto"/>
        <w:right w:val="none" w:sz="0" w:space="0" w:color="auto"/>
      </w:divBdr>
    </w:div>
    <w:div w:id="2121367025">
      <w:bodyDiv w:val="1"/>
      <w:marLeft w:val="0"/>
      <w:marRight w:val="0"/>
      <w:marTop w:val="0"/>
      <w:marBottom w:val="0"/>
      <w:divBdr>
        <w:top w:val="none" w:sz="0" w:space="0" w:color="auto"/>
        <w:left w:val="none" w:sz="0" w:space="0" w:color="auto"/>
        <w:bottom w:val="none" w:sz="0" w:space="0" w:color="auto"/>
        <w:right w:val="none" w:sz="0" w:space="0" w:color="auto"/>
      </w:divBdr>
    </w:div>
    <w:div w:id="2121485352">
      <w:bodyDiv w:val="1"/>
      <w:marLeft w:val="0"/>
      <w:marRight w:val="0"/>
      <w:marTop w:val="0"/>
      <w:marBottom w:val="0"/>
      <w:divBdr>
        <w:top w:val="none" w:sz="0" w:space="0" w:color="auto"/>
        <w:left w:val="none" w:sz="0" w:space="0" w:color="auto"/>
        <w:bottom w:val="none" w:sz="0" w:space="0" w:color="auto"/>
        <w:right w:val="none" w:sz="0" w:space="0" w:color="auto"/>
      </w:divBdr>
    </w:div>
    <w:div w:id="2121532648">
      <w:bodyDiv w:val="1"/>
      <w:marLeft w:val="0"/>
      <w:marRight w:val="0"/>
      <w:marTop w:val="0"/>
      <w:marBottom w:val="0"/>
      <w:divBdr>
        <w:top w:val="none" w:sz="0" w:space="0" w:color="auto"/>
        <w:left w:val="none" w:sz="0" w:space="0" w:color="auto"/>
        <w:bottom w:val="none" w:sz="0" w:space="0" w:color="auto"/>
        <w:right w:val="none" w:sz="0" w:space="0" w:color="auto"/>
      </w:divBdr>
    </w:div>
    <w:div w:id="2121561830">
      <w:bodyDiv w:val="1"/>
      <w:marLeft w:val="0"/>
      <w:marRight w:val="0"/>
      <w:marTop w:val="0"/>
      <w:marBottom w:val="0"/>
      <w:divBdr>
        <w:top w:val="none" w:sz="0" w:space="0" w:color="auto"/>
        <w:left w:val="none" w:sz="0" w:space="0" w:color="auto"/>
        <w:bottom w:val="none" w:sz="0" w:space="0" w:color="auto"/>
        <w:right w:val="none" w:sz="0" w:space="0" w:color="auto"/>
      </w:divBdr>
    </w:div>
    <w:div w:id="2121609115">
      <w:bodyDiv w:val="1"/>
      <w:marLeft w:val="0"/>
      <w:marRight w:val="0"/>
      <w:marTop w:val="0"/>
      <w:marBottom w:val="0"/>
      <w:divBdr>
        <w:top w:val="none" w:sz="0" w:space="0" w:color="auto"/>
        <w:left w:val="none" w:sz="0" w:space="0" w:color="auto"/>
        <w:bottom w:val="none" w:sz="0" w:space="0" w:color="auto"/>
        <w:right w:val="none" w:sz="0" w:space="0" w:color="auto"/>
      </w:divBdr>
    </w:div>
    <w:div w:id="2121755925">
      <w:bodyDiv w:val="1"/>
      <w:marLeft w:val="0"/>
      <w:marRight w:val="0"/>
      <w:marTop w:val="0"/>
      <w:marBottom w:val="0"/>
      <w:divBdr>
        <w:top w:val="none" w:sz="0" w:space="0" w:color="auto"/>
        <w:left w:val="none" w:sz="0" w:space="0" w:color="auto"/>
        <w:bottom w:val="none" w:sz="0" w:space="0" w:color="auto"/>
        <w:right w:val="none" w:sz="0" w:space="0" w:color="auto"/>
      </w:divBdr>
    </w:div>
    <w:div w:id="2121870439">
      <w:bodyDiv w:val="1"/>
      <w:marLeft w:val="0"/>
      <w:marRight w:val="0"/>
      <w:marTop w:val="0"/>
      <w:marBottom w:val="0"/>
      <w:divBdr>
        <w:top w:val="none" w:sz="0" w:space="0" w:color="auto"/>
        <w:left w:val="none" w:sz="0" w:space="0" w:color="auto"/>
        <w:bottom w:val="none" w:sz="0" w:space="0" w:color="auto"/>
        <w:right w:val="none" w:sz="0" w:space="0" w:color="auto"/>
      </w:divBdr>
    </w:div>
    <w:div w:id="2121948878">
      <w:bodyDiv w:val="1"/>
      <w:marLeft w:val="0"/>
      <w:marRight w:val="0"/>
      <w:marTop w:val="0"/>
      <w:marBottom w:val="0"/>
      <w:divBdr>
        <w:top w:val="none" w:sz="0" w:space="0" w:color="auto"/>
        <w:left w:val="none" w:sz="0" w:space="0" w:color="auto"/>
        <w:bottom w:val="none" w:sz="0" w:space="0" w:color="auto"/>
        <w:right w:val="none" w:sz="0" w:space="0" w:color="auto"/>
      </w:divBdr>
    </w:div>
    <w:div w:id="2122262134">
      <w:bodyDiv w:val="1"/>
      <w:marLeft w:val="0"/>
      <w:marRight w:val="0"/>
      <w:marTop w:val="0"/>
      <w:marBottom w:val="0"/>
      <w:divBdr>
        <w:top w:val="none" w:sz="0" w:space="0" w:color="auto"/>
        <w:left w:val="none" w:sz="0" w:space="0" w:color="auto"/>
        <w:bottom w:val="none" w:sz="0" w:space="0" w:color="auto"/>
        <w:right w:val="none" w:sz="0" w:space="0" w:color="auto"/>
      </w:divBdr>
    </w:div>
    <w:div w:id="2122409068">
      <w:bodyDiv w:val="1"/>
      <w:marLeft w:val="0"/>
      <w:marRight w:val="0"/>
      <w:marTop w:val="0"/>
      <w:marBottom w:val="0"/>
      <w:divBdr>
        <w:top w:val="none" w:sz="0" w:space="0" w:color="auto"/>
        <w:left w:val="none" w:sz="0" w:space="0" w:color="auto"/>
        <w:bottom w:val="none" w:sz="0" w:space="0" w:color="auto"/>
        <w:right w:val="none" w:sz="0" w:space="0" w:color="auto"/>
      </w:divBdr>
    </w:div>
    <w:div w:id="2122414417">
      <w:bodyDiv w:val="1"/>
      <w:marLeft w:val="0"/>
      <w:marRight w:val="0"/>
      <w:marTop w:val="0"/>
      <w:marBottom w:val="0"/>
      <w:divBdr>
        <w:top w:val="none" w:sz="0" w:space="0" w:color="auto"/>
        <w:left w:val="none" w:sz="0" w:space="0" w:color="auto"/>
        <w:bottom w:val="none" w:sz="0" w:space="0" w:color="auto"/>
        <w:right w:val="none" w:sz="0" w:space="0" w:color="auto"/>
      </w:divBdr>
    </w:div>
    <w:div w:id="2122845751">
      <w:bodyDiv w:val="1"/>
      <w:marLeft w:val="0"/>
      <w:marRight w:val="0"/>
      <w:marTop w:val="0"/>
      <w:marBottom w:val="0"/>
      <w:divBdr>
        <w:top w:val="none" w:sz="0" w:space="0" w:color="auto"/>
        <w:left w:val="none" w:sz="0" w:space="0" w:color="auto"/>
        <w:bottom w:val="none" w:sz="0" w:space="0" w:color="auto"/>
        <w:right w:val="none" w:sz="0" w:space="0" w:color="auto"/>
      </w:divBdr>
    </w:div>
    <w:div w:id="2122989627">
      <w:bodyDiv w:val="1"/>
      <w:marLeft w:val="0"/>
      <w:marRight w:val="0"/>
      <w:marTop w:val="0"/>
      <w:marBottom w:val="0"/>
      <w:divBdr>
        <w:top w:val="none" w:sz="0" w:space="0" w:color="auto"/>
        <w:left w:val="none" w:sz="0" w:space="0" w:color="auto"/>
        <w:bottom w:val="none" w:sz="0" w:space="0" w:color="auto"/>
        <w:right w:val="none" w:sz="0" w:space="0" w:color="auto"/>
      </w:divBdr>
    </w:div>
    <w:div w:id="2122990401">
      <w:bodyDiv w:val="1"/>
      <w:marLeft w:val="0"/>
      <w:marRight w:val="0"/>
      <w:marTop w:val="0"/>
      <w:marBottom w:val="0"/>
      <w:divBdr>
        <w:top w:val="none" w:sz="0" w:space="0" w:color="auto"/>
        <w:left w:val="none" w:sz="0" w:space="0" w:color="auto"/>
        <w:bottom w:val="none" w:sz="0" w:space="0" w:color="auto"/>
        <w:right w:val="none" w:sz="0" w:space="0" w:color="auto"/>
      </w:divBdr>
    </w:div>
    <w:div w:id="2123185859">
      <w:bodyDiv w:val="1"/>
      <w:marLeft w:val="0"/>
      <w:marRight w:val="0"/>
      <w:marTop w:val="0"/>
      <w:marBottom w:val="0"/>
      <w:divBdr>
        <w:top w:val="none" w:sz="0" w:space="0" w:color="auto"/>
        <w:left w:val="none" w:sz="0" w:space="0" w:color="auto"/>
        <w:bottom w:val="none" w:sz="0" w:space="0" w:color="auto"/>
        <w:right w:val="none" w:sz="0" w:space="0" w:color="auto"/>
      </w:divBdr>
    </w:div>
    <w:div w:id="2123374669">
      <w:bodyDiv w:val="1"/>
      <w:marLeft w:val="0"/>
      <w:marRight w:val="0"/>
      <w:marTop w:val="0"/>
      <w:marBottom w:val="0"/>
      <w:divBdr>
        <w:top w:val="none" w:sz="0" w:space="0" w:color="auto"/>
        <w:left w:val="none" w:sz="0" w:space="0" w:color="auto"/>
        <w:bottom w:val="none" w:sz="0" w:space="0" w:color="auto"/>
        <w:right w:val="none" w:sz="0" w:space="0" w:color="auto"/>
      </w:divBdr>
    </w:div>
    <w:div w:id="2123380813">
      <w:bodyDiv w:val="1"/>
      <w:marLeft w:val="0"/>
      <w:marRight w:val="0"/>
      <w:marTop w:val="0"/>
      <w:marBottom w:val="0"/>
      <w:divBdr>
        <w:top w:val="none" w:sz="0" w:space="0" w:color="auto"/>
        <w:left w:val="none" w:sz="0" w:space="0" w:color="auto"/>
        <w:bottom w:val="none" w:sz="0" w:space="0" w:color="auto"/>
        <w:right w:val="none" w:sz="0" w:space="0" w:color="auto"/>
      </w:divBdr>
    </w:div>
    <w:div w:id="2123760465">
      <w:bodyDiv w:val="1"/>
      <w:marLeft w:val="0"/>
      <w:marRight w:val="0"/>
      <w:marTop w:val="0"/>
      <w:marBottom w:val="0"/>
      <w:divBdr>
        <w:top w:val="none" w:sz="0" w:space="0" w:color="auto"/>
        <w:left w:val="none" w:sz="0" w:space="0" w:color="auto"/>
        <w:bottom w:val="none" w:sz="0" w:space="0" w:color="auto"/>
        <w:right w:val="none" w:sz="0" w:space="0" w:color="auto"/>
      </w:divBdr>
    </w:div>
    <w:div w:id="2124104076">
      <w:bodyDiv w:val="1"/>
      <w:marLeft w:val="0"/>
      <w:marRight w:val="0"/>
      <w:marTop w:val="0"/>
      <w:marBottom w:val="0"/>
      <w:divBdr>
        <w:top w:val="none" w:sz="0" w:space="0" w:color="auto"/>
        <w:left w:val="none" w:sz="0" w:space="0" w:color="auto"/>
        <w:bottom w:val="none" w:sz="0" w:space="0" w:color="auto"/>
        <w:right w:val="none" w:sz="0" w:space="0" w:color="auto"/>
      </w:divBdr>
    </w:div>
    <w:div w:id="2124113215">
      <w:bodyDiv w:val="1"/>
      <w:marLeft w:val="0"/>
      <w:marRight w:val="0"/>
      <w:marTop w:val="0"/>
      <w:marBottom w:val="0"/>
      <w:divBdr>
        <w:top w:val="none" w:sz="0" w:space="0" w:color="auto"/>
        <w:left w:val="none" w:sz="0" w:space="0" w:color="auto"/>
        <w:bottom w:val="none" w:sz="0" w:space="0" w:color="auto"/>
        <w:right w:val="none" w:sz="0" w:space="0" w:color="auto"/>
      </w:divBdr>
    </w:div>
    <w:div w:id="2124380795">
      <w:bodyDiv w:val="1"/>
      <w:marLeft w:val="0"/>
      <w:marRight w:val="0"/>
      <w:marTop w:val="0"/>
      <w:marBottom w:val="0"/>
      <w:divBdr>
        <w:top w:val="none" w:sz="0" w:space="0" w:color="auto"/>
        <w:left w:val="none" w:sz="0" w:space="0" w:color="auto"/>
        <w:bottom w:val="none" w:sz="0" w:space="0" w:color="auto"/>
        <w:right w:val="none" w:sz="0" w:space="0" w:color="auto"/>
      </w:divBdr>
    </w:div>
    <w:div w:id="2124762248">
      <w:bodyDiv w:val="1"/>
      <w:marLeft w:val="0"/>
      <w:marRight w:val="0"/>
      <w:marTop w:val="0"/>
      <w:marBottom w:val="0"/>
      <w:divBdr>
        <w:top w:val="none" w:sz="0" w:space="0" w:color="auto"/>
        <w:left w:val="none" w:sz="0" w:space="0" w:color="auto"/>
        <w:bottom w:val="none" w:sz="0" w:space="0" w:color="auto"/>
        <w:right w:val="none" w:sz="0" w:space="0" w:color="auto"/>
      </w:divBdr>
    </w:div>
    <w:div w:id="2125534781">
      <w:bodyDiv w:val="1"/>
      <w:marLeft w:val="0"/>
      <w:marRight w:val="0"/>
      <w:marTop w:val="0"/>
      <w:marBottom w:val="0"/>
      <w:divBdr>
        <w:top w:val="none" w:sz="0" w:space="0" w:color="auto"/>
        <w:left w:val="none" w:sz="0" w:space="0" w:color="auto"/>
        <w:bottom w:val="none" w:sz="0" w:space="0" w:color="auto"/>
        <w:right w:val="none" w:sz="0" w:space="0" w:color="auto"/>
      </w:divBdr>
    </w:div>
    <w:div w:id="2125613139">
      <w:bodyDiv w:val="1"/>
      <w:marLeft w:val="0"/>
      <w:marRight w:val="0"/>
      <w:marTop w:val="0"/>
      <w:marBottom w:val="0"/>
      <w:divBdr>
        <w:top w:val="none" w:sz="0" w:space="0" w:color="auto"/>
        <w:left w:val="none" w:sz="0" w:space="0" w:color="auto"/>
        <w:bottom w:val="none" w:sz="0" w:space="0" w:color="auto"/>
        <w:right w:val="none" w:sz="0" w:space="0" w:color="auto"/>
      </w:divBdr>
    </w:div>
    <w:div w:id="2125808376">
      <w:bodyDiv w:val="1"/>
      <w:marLeft w:val="0"/>
      <w:marRight w:val="0"/>
      <w:marTop w:val="0"/>
      <w:marBottom w:val="0"/>
      <w:divBdr>
        <w:top w:val="none" w:sz="0" w:space="0" w:color="auto"/>
        <w:left w:val="none" w:sz="0" w:space="0" w:color="auto"/>
        <w:bottom w:val="none" w:sz="0" w:space="0" w:color="auto"/>
        <w:right w:val="none" w:sz="0" w:space="0" w:color="auto"/>
      </w:divBdr>
    </w:div>
    <w:div w:id="2125878027">
      <w:bodyDiv w:val="1"/>
      <w:marLeft w:val="0"/>
      <w:marRight w:val="0"/>
      <w:marTop w:val="0"/>
      <w:marBottom w:val="0"/>
      <w:divBdr>
        <w:top w:val="none" w:sz="0" w:space="0" w:color="auto"/>
        <w:left w:val="none" w:sz="0" w:space="0" w:color="auto"/>
        <w:bottom w:val="none" w:sz="0" w:space="0" w:color="auto"/>
        <w:right w:val="none" w:sz="0" w:space="0" w:color="auto"/>
      </w:divBdr>
    </w:div>
    <w:div w:id="2125952045">
      <w:bodyDiv w:val="1"/>
      <w:marLeft w:val="0"/>
      <w:marRight w:val="0"/>
      <w:marTop w:val="0"/>
      <w:marBottom w:val="0"/>
      <w:divBdr>
        <w:top w:val="none" w:sz="0" w:space="0" w:color="auto"/>
        <w:left w:val="none" w:sz="0" w:space="0" w:color="auto"/>
        <w:bottom w:val="none" w:sz="0" w:space="0" w:color="auto"/>
        <w:right w:val="none" w:sz="0" w:space="0" w:color="auto"/>
      </w:divBdr>
    </w:div>
    <w:div w:id="2126076599">
      <w:bodyDiv w:val="1"/>
      <w:marLeft w:val="0"/>
      <w:marRight w:val="0"/>
      <w:marTop w:val="0"/>
      <w:marBottom w:val="0"/>
      <w:divBdr>
        <w:top w:val="none" w:sz="0" w:space="0" w:color="auto"/>
        <w:left w:val="none" w:sz="0" w:space="0" w:color="auto"/>
        <w:bottom w:val="none" w:sz="0" w:space="0" w:color="auto"/>
        <w:right w:val="none" w:sz="0" w:space="0" w:color="auto"/>
      </w:divBdr>
    </w:div>
    <w:div w:id="2126120150">
      <w:bodyDiv w:val="1"/>
      <w:marLeft w:val="0"/>
      <w:marRight w:val="0"/>
      <w:marTop w:val="0"/>
      <w:marBottom w:val="0"/>
      <w:divBdr>
        <w:top w:val="none" w:sz="0" w:space="0" w:color="auto"/>
        <w:left w:val="none" w:sz="0" w:space="0" w:color="auto"/>
        <w:bottom w:val="none" w:sz="0" w:space="0" w:color="auto"/>
        <w:right w:val="none" w:sz="0" w:space="0" w:color="auto"/>
      </w:divBdr>
    </w:div>
    <w:div w:id="2126145743">
      <w:bodyDiv w:val="1"/>
      <w:marLeft w:val="0"/>
      <w:marRight w:val="0"/>
      <w:marTop w:val="0"/>
      <w:marBottom w:val="0"/>
      <w:divBdr>
        <w:top w:val="none" w:sz="0" w:space="0" w:color="auto"/>
        <w:left w:val="none" w:sz="0" w:space="0" w:color="auto"/>
        <w:bottom w:val="none" w:sz="0" w:space="0" w:color="auto"/>
        <w:right w:val="none" w:sz="0" w:space="0" w:color="auto"/>
      </w:divBdr>
    </w:div>
    <w:div w:id="2126195865">
      <w:bodyDiv w:val="1"/>
      <w:marLeft w:val="0"/>
      <w:marRight w:val="0"/>
      <w:marTop w:val="0"/>
      <w:marBottom w:val="0"/>
      <w:divBdr>
        <w:top w:val="none" w:sz="0" w:space="0" w:color="auto"/>
        <w:left w:val="none" w:sz="0" w:space="0" w:color="auto"/>
        <w:bottom w:val="none" w:sz="0" w:space="0" w:color="auto"/>
        <w:right w:val="none" w:sz="0" w:space="0" w:color="auto"/>
      </w:divBdr>
    </w:div>
    <w:div w:id="2126340433">
      <w:bodyDiv w:val="1"/>
      <w:marLeft w:val="0"/>
      <w:marRight w:val="0"/>
      <w:marTop w:val="0"/>
      <w:marBottom w:val="0"/>
      <w:divBdr>
        <w:top w:val="none" w:sz="0" w:space="0" w:color="auto"/>
        <w:left w:val="none" w:sz="0" w:space="0" w:color="auto"/>
        <w:bottom w:val="none" w:sz="0" w:space="0" w:color="auto"/>
        <w:right w:val="none" w:sz="0" w:space="0" w:color="auto"/>
      </w:divBdr>
    </w:div>
    <w:div w:id="2126456442">
      <w:bodyDiv w:val="1"/>
      <w:marLeft w:val="0"/>
      <w:marRight w:val="0"/>
      <w:marTop w:val="0"/>
      <w:marBottom w:val="0"/>
      <w:divBdr>
        <w:top w:val="none" w:sz="0" w:space="0" w:color="auto"/>
        <w:left w:val="none" w:sz="0" w:space="0" w:color="auto"/>
        <w:bottom w:val="none" w:sz="0" w:space="0" w:color="auto"/>
        <w:right w:val="none" w:sz="0" w:space="0" w:color="auto"/>
      </w:divBdr>
    </w:div>
    <w:div w:id="2126579729">
      <w:bodyDiv w:val="1"/>
      <w:marLeft w:val="0"/>
      <w:marRight w:val="0"/>
      <w:marTop w:val="0"/>
      <w:marBottom w:val="0"/>
      <w:divBdr>
        <w:top w:val="none" w:sz="0" w:space="0" w:color="auto"/>
        <w:left w:val="none" w:sz="0" w:space="0" w:color="auto"/>
        <w:bottom w:val="none" w:sz="0" w:space="0" w:color="auto"/>
        <w:right w:val="none" w:sz="0" w:space="0" w:color="auto"/>
      </w:divBdr>
    </w:div>
    <w:div w:id="2126580817">
      <w:bodyDiv w:val="1"/>
      <w:marLeft w:val="0"/>
      <w:marRight w:val="0"/>
      <w:marTop w:val="0"/>
      <w:marBottom w:val="0"/>
      <w:divBdr>
        <w:top w:val="none" w:sz="0" w:space="0" w:color="auto"/>
        <w:left w:val="none" w:sz="0" w:space="0" w:color="auto"/>
        <w:bottom w:val="none" w:sz="0" w:space="0" w:color="auto"/>
        <w:right w:val="none" w:sz="0" w:space="0" w:color="auto"/>
      </w:divBdr>
    </w:div>
    <w:div w:id="2126583566">
      <w:bodyDiv w:val="1"/>
      <w:marLeft w:val="0"/>
      <w:marRight w:val="0"/>
      <w:marTop w:val="0"/>
      <w:marBottom w:val="0"/>
      <w:divBdr>
        <w:top w:val="none" w:sz="0" w:space="0" w:color="auto"/>
        <w:left w:val="none" w:sz="0" w:space="0" w:color="auto"/>
        <w:bottom w:val="none" w:sz="0" w:space="0" w:color="auto"/>
        <w:right w:val="none" w:sz="0" w:space="0" w:color="auto"/>
      </w:divBdr>
    </w:div>
    <w:div w:id="2126653467">
      <w:bodyDiv w:val="1"/>
      <w:marLeft w:val="0"/>
      <w:marRight w:val="0"/>
      <w:marTop w:val="0"/>
      <w:marBottom w:val="0"/>
      <w:divBdr>
        <w:top w:val="none" w:sz="0" w:space="0" w:color="auto"/>
        <w:left w:val="none" w:sz="0" w:space="0" w:color="auto"/>
        <w:bottom w:val="none" w:sz="0" w:space="0" w:color="auto"/>
        <w:right w:val="none" w:sz="0" w:space="0" w:color="auto"/>
      </w:divBdr>
    </w:div>
    <w:div w:id="2126805091">
      <w:bodyDiv w:val="1"/>
      <w:marLeft w:val="0"/>
      <w:marRight w:val="0"/>
      <w:marTop w:val="0"/>
      <w:marBottom w:val="0"/>
      <w:divBdr>
        <w:top w:val="none" w:sz="0" w:space="0" w:color="auto"/>
        <w:left w:val="none" w:sz="0" w:space="0" w:color="auto"/>
        <w:bottom w:val="none" w:sz="0" w:space="0" w:color="auto"/>
        <w:right w:val="none" w:sz="0" w:space="0" w:color="auto"/>
      </w:divBdr>
    </w:div>
    <w:div w:id="2126846107">
      <w:bodyDiv w:val="1"/>
      <w:marLeft w:val="0"/>
      <w:marRight w:val="0"/>
      <w:marTop w:val="0"/>
      <w:marBottom w:val="0"/>
      <w:divBdr>
        <w:top w:val="none" w:sz="0" w:space="0" w:color="auto"/>
        <w:left w:val="none" w:sz="0" w:space="0" w:color="auto"/>
        <w:bottom w:val="none" w:sz="0" w:space="0" w:color="auto"/>
        <w:right w:val="none" w:sz="0" w:space="0" w:color="auto"/>
      </w:divBdr>
    </w:div>
    <w:div w:id="2126848924">
      <w:bodyDiv w:val="1"/>
      <w:marLeft w:val="0"/>
      <w:marRight w:val="0"/>
      <w:marTop w:val="0"/>
      <w:marBottom w:val="0"/>
      <w:divBdr>
        <w:top w:val="none" w:sz="0" w:space="0" w:color="auto"/>
        <w:left w:val="none" w:sz="0" w:space="0" w:color="auto"/>
        <w:bottom w:val="none" w:sz="0" w:space="0" w:color="auto"/>
        <w:right w:val="none" w:sz="0" w:space="0" w:color="auto"/>
      </w:divBdr>
    </w:div>
    <w:div w:id="2126919665">
      <w:bodyDiv w:val="1"/>
      <w:marLeft w:val="0"/>
      <w:marRight w:val="0"/>
      <w:marTop w:val="0"/>
      <w:marBottom w:val="0"/>
      <w:divBdr>
        <w:top w:val="none" w:sz="0" w:space="0" w:color="auto"/>
        <w:left w:val="none" w:sz="0" w:space="0" w:color="auto"/>
        <w:bottom w:val="none" w:sz="0" w:space="0" w:color="auto"/>
        <w:right w:val="none" w:sz="0" w:space="0" w:color="auto"/>
      </w:divBdr>
    </w:div>
    <w:div w:id="2127040999">
      <w:bodyDiv w:val="1"/>
      <w:marLeft w:val="0"/>
      <w:marRight w:val="0"/>
      <w:marTop w:val="0"/>
      <w:marBottom w:val="0"/>
      <w:divBdr>
        <w:top w:val="none" w:sz="0" w:space="0" w:color="auto"/>
        <w:left w:val="none" w:sz="0" w:space="0" w:color="auto"/>
        <w:bottom w:val="none" w:sz="0" w:space="0" w:color="auto"/>
        <w:right w:val="none" w:sz="0" w:space="0" w:color="auto"/>
      </w:divBdr>
    </w:div>
    <w:div w:id="2127116085">
      <w:bodyDiv w:val="1"/>
      <w:marLeft w:val="0"/>
      <w:marRight w:val="0"/>
      <w:marTop w:val="0"/>
      <w:marBottom w:val="0"/>
      <w:divBdr>
        <w:top w:val="none" w:sz="0" w:space="0" w:color="auto"/>
        <w:left w:val="none" w:sz="0" w:space="0" w:color="auto"/>
        <w:bottom w:val="none" w:sz="0" w:space="0" w:color="auto"/>
        <w:right w:val="none" w:sz="0" w:space="0" w:color="auto"/>
      </w:divBdr>
    </w:div>
    <w:div w:id="2127189927">
      <w:bodyDiv w:val="1"/>
      <w:marLeft w:val="0"/>
      <w:marRight w:val="0"/>
      <w:marTop w:val="0"/>
      <w:marBottom w:val="0"/>
      <w:divBdr>
        <w:top w:val="none" w:sz="0" w:space="0" w:color="auto"/>
        <w:left w:val="none" w:sz="0" w:space="0" w:color="auto"/>
        <w:bottom w:val="none" w:sz="0" w:space="0" w:color="auto"/>
        <w:right w:val="none" w:sz="0" w:space="0" w:color="auto"/>
      </w:divBdr>
    </w:div>
    <w:div w:id="2127308882">
      <w:bodyDiv w:val="1"/>
      <w:marLeft w:val="0"/>
      <w:marRight w:val="0"/>
      <w:marTop w:val="0"/>
      <w:marBottom w:val="0"/>
      <w:divBdr>
        <w:top w:val="none" w:sz="0" w:space="0" w:color="auto"/>
        <w:left w:val="none" w:sz="0" w:space="0" w:color="auto"/>
        <w:bottom w:val="none" w:sz="0" w:space="0" w:color="auto"/>
        <w:right w:val="none" w:sz="0" w:space="0" w:color="auto"/>
      </w:divBdr>
    </w:div>
    <w:div w:id="2127384209">
      <w:bodyDiv w:val="1"/>
      <w:marLeft w:val="0"/>
      <w:marRight w:val="0"/>
      <w:marTop w:val="0"/>
      <w:marBottom w:val="0"/>
      <w:divBdr>
        <w:top w:val="none" w:sz="0" w:space="0" w:color="auto"/>
        <w:left w:val="none" w:sz="0" w:space="0" w:color="auto"/>
        <w:bottom w:val="none" w:sz="0" w:space="0" w:color="auto"/>
        <w:right w:val="none" w:sz="0" w:space="0" w:color="auto"/>
      </w:divBdr>
    </w:div>
    <w:div w:id="2127457548">
      <w:bodyDiv w:val="1"/>
      <w:marLeft w:val="0"/>
      <w:marRight w:val="0"/>
      <w:marTop w:val="0"/>
      <w:marBottom w:val="0"/>
      <w:divBdr>
        <w:top w:val="none" w:sz="0" w:space="0" w:color="auto"/>
        <w:left w:val="none" w:sz="0" w:space="0" w:color="auto"/>
        <w:bottom w:val="none" w:sz="0" w:space="0" w:color="auto"/>
        <w:right w:val="none" w:sz="0" w:space="0" w:color="auto"/>
      </w:divBdr>
    </w:div>
    <w:div w:id="2127658149">
      <w:bodyDiv w:val="1"/>
      <w:marLeft w:val="0"/>
      <w:marRight w:val="0"/>
      <w:marTop w:val="0"/>
      <w:marBottom w:val="0"/>
      <w:divBdr>
        <w:top w:val="none" w:sz="0" w:space="0" w:color="auto"/>
        <w:left w:val="none" w:sz="0" w:space="0" w:color="auto"/>
        <w:bottom w:val="none" w:sz="0" w:space="0" w:color="auto"/>
        <w:right w:val="none" w:sz="0" w:space="0" w:color="auto"/>
      </w:divBdr>
    </w:div>
    <w:div w:id="2127767599">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7774285">
      <w:bodyDiv w:val="1"/>
      <w:marLeft w:val="0"/>
      <w:marRight w:val="0"/>
      <w:marTop w:val="0"/>
      <w:marBottom w:val="0"/>
      <w:divBdr>
        <w:top w:val="none" w:sz="0" w:space="0" w:color="auto"/>
        <w:left w:val="none" w:sz="0" w:space="0" w:color="auto"/>
        <w:bottom w:val="none" w:sz="0" w:space="0" w:color="auto"/>
        <w:right w:val="none" w:sz="0" w:space="0" w:color="auto"/>
      </w:divBdr>
    </w:div>
    <w:div w:id="2128087494">
      <w:bodyDiv w:val="1"/>
      <w:marLeft w:val="0"/>
      <w:marRight w:val="0"/>
      <w:marTop w:val="0"/>
      <w:marBottom w:val="0"/>
      <w:divBdr>
        <w:top w:val="none" w:sz="0" w:space="0" w:color="auto"/>
        <w:left w:val="none" w:sz="0" w:space="0" w:color="auto"/>
        <w:bottom w:val="none" w:sz="0" w:space="0" w:color="auto"/>
        <w:right w:val="none" w:sz="0" w:space="0" w:color="auto"/>
      </w:divBdr>
    </w:div>
    <w:div w:id="2128348680">
      <w:bodyDiv w:val="1"/>
      <w:marLeft w:val="0"/>
      <w:marRight w:val="0"/>
      <w:marTop w:val="0"/>
      <w:marBottom w:val="0"/>
      <w:divBdr>
        <w:top w:val="none" w:sz="0" w:space="0" w:color="auto"/>
        <w:left w:val="none" w:sz="0" w:space="0" w:color="auto"/>
        <w:bottom w:val="none" w:sz="0" w:space="0" w:color="auto"/>
        <w:right w:val="none" w:sz="0" w:space="0" w:color="auto"/>
      </w:divBdr>
    </w:div>
    <w:div w:id="2128500668">
      <w:bodyDiv w:val="1"/>
      <w:marLeft w:val="0"/>
      <w:marRight w:val="0"/>
      <w:marTop w:val="0"/>
      <w:marBottom w:val="0"/>
      <w:divBdr>
        <w:top w:val="none" w:sz="0" w:space="0" w:color="auto"/>
        <w:left w:val="none" w:sz="0" w:space="0" w:color="auto"/>
        <w:bottom w:val="none" w:sz="0" w:space="0" w:color="auto"/>
        <w:right w:val="none" w:sz="0" w:space="0" w:color="auto"/>
      </w:divBdr>
    </w:div>
    <w:div w:id="2128694727">
      <w:bodyDiv w:val="1"/>
      <w:marLeft w:val="0"/>
      <w:marRight w:val="0"/>
      <w:marTop w:val="0"/>
      <w:marBottom w:val="0"/>
      <w:divBdr>
        <w:top w:val="none" w:sz="0" w:space="0" w:color="auto"/>
        <w:left w:val="none" w:sz="0" w:space="0" w:color="auto"/>
        <w:bottom w:val="none" w:sz="0" w:space="0" w:color="auto"/>
        <w:right w:val="none" w:sz="0" w:space="0" w:color="auto"/>
      </w:divBdr>
    </w:div>
    <w:div w:id="2128769364">
      <w:bodyDiv w:val="1"/>
      <w:marLeft w:val="0"/>
      <w:marRight w:val="0"/>
      <w:marTop w:val="0"/>
      <w:marBottom w:val="0"/>
      <w:divBdr>
        <w:top w:val="none" w:sz="0" w:space="0" w:color="auto"/>
        <w:left w:val="none" w:sz="0" w:space="0" w:color="auto"/>
        <w:bottom w:val="none" w:sz="0" w:space="0" w:color="auto"/>
        <w:right w:val="none" w:sz="0" w:space="0" w:color="auto"/>
      </w:divBdr>
    </w:div>
    <w:div w:id="2128771154">
      <w:bodyDiv w:val="1"/>
      <w:marLeft w:val="0"/>
      <w:marRight w:val="0"/>
      <w:marTop w:val="0"/>
      <w:marBottom w:val="0"/>
      <w:divBdr>
        <w:top w:val="none" w:sz="0" w:space="0" w:color="auto"/>
        <w:left w:val="none" w:sz="0" w:space="0" w:color="auto"/>
        <w:bottom w:val="none" w:sz="0" w:space="0" w:color="auto"/>
        <w:right w:val="none" w:sz="0" w:space="0" w:color="auto"/>
      </w:divBdr>
    </w:div>
    <w:div w:id="2128960737">
      <w:bodyDiv w:val="1"/>
      <w:marLeft w:val="0"/>
      <w:marRight w:val="0"/>
      <w:marTop w:val="0"/>
      <w:marBottom w:val="0"/>
      <w:divBdr>
        <w:top w:val="none" w:sz="0" w:space="0" w:color="auto"/>
        <w:left w:val="none" w:sz="0" w:space="0" w:color="auto"/>
        <w:bottom w:val="none" w:sz="0" w:space="0" w:color="auto"/>
        <w:right w:val="none" w:sz="0" w:space="0" w:color="auto"/>
      </w:divBdr>
    </w:div>
    <w:div w:id="2129002885">
      <w:bodyDiv w:val="1"/>
      <w:marLeft w:val="0"/>
      <w:marRight w:val="0"/>
      <w:marTop w:val="0"/>
      <w:marBottom w:val="0"/>
      <w:divBdr>
        <w:top w:val="none" w:sz="0" w:space="0" w:color="auto"/>
        <w:left w:val="none" w:sz="0" w:space="0" w:color="auto"/>
        <w:bottom w:val="none" w:sz="0" w:space="0" w:color="auto"/>
        <w:right w:val="none" w:sz="0" w:space="0" w:color="auto"/>
      </w:divBdr>
    </w:div>
    <w:div w:id="2129082239">
      <w:bodyDiv w:val="1"/>
      <w:marLeft w:val="0"/>
      <w:marRight w:val="0"/>
      <w:marTop w:val="0"/>
      <w:marBottom w:val="0"/>
      <w:divBdr>
        <w:top w:val="none" w:sz="0" w:space="0" w:color="auto"/>
        <w:left w:val="none" w:sz="0" w:space="0" w:color="auto"/>
        <w:bottom w:val="none" w:sz="0" w:space="0" w:color="auto"/>
        <w:right w:val="none" w:sz="0" w:space="0" w:color="auto"/>
      </w:divBdr>
    </w:div>
    <w:div w:id="2129158924">
      <w:bodyDiv w:val="1"/>
      <w:marLeft w:val="0"/>
      <w:marRight w:val="0"/>
      <w:marTop w:val="0"/>
      <w:marBottom w:val="0"/>
      <w:divBdr>
        <w:top w:val="none" w:sz="0" w:space="0" w:color="auto"/>
        <w:left w:val="none" w:sz="0" w:space="0" w:color="auto"/>
        <w:bottom w:val="none" w:sz="0" w:space="0" w:color="auto"/>
        <w:right w:val="none" w:sz="0" w:space="0" w:color="auto"/>
      </w:divBdr>
    </w:div>
    <w:div w:id="2129159363">
      <w:bodyDiv w:val="1"/>
      <w:marLeft w:val="0"/>
      <w:marRight w:val="0"/>
      <w:marTop w:val="0"/>
      <w:marBottom w:val="0"/>
      <w:divBdr>
        <w:top w:val="none" w:sz="0" w:space="0" w:color="auto"/>
        <w:left w:val="none" w:sz="0" w:space="0" w:color="auto"/>
        <w:bottom w:val="none" w:sz="0" w:space="0" w:color="auto"/>
        <w:right w:val="none" w:sz="0" w:space="0" w:color="auto"/>
      </w:divBdr>
    </w:div>
    <w:div w:id="2129200988">
      <w:bodyDiv w:val="1"/>
      <w:marLeft w:val="0"/>
      <w:marRight w:val="0"/>
      <w:marTop w:val="0"/>
      <w:marBottom w:val="0"/>
      <w:divBdr>
        <w:top w:val="none" w:sz="0" w:space="0" w:color="auto"/>
        <w:left w:val="none" w:sz="0" w:space="0" w:color="auto"/>
        <w:bottom w:val="none" w:sz="0" w:space="0" w:color="auto"/>
        <w:right w:val="none" w:sz="0" w:space="0" w:color="auto"/>
      </w:divBdr>
    </w:div>
    <w:div w:id="2129271578">
      <w:bodyDiv w:val="1"/>
      <w:marLeft w:val="0"/>
      <w:marRight w:val="0"/>
      <w:marTop w:val="0"/>
      <w:marBottom w:val="0"/>
      <w:divBdr>
        <w:top w:val="none" w:sz="0" w:space="0" w:color="auto"/>
        <w:left w:val="none" w:sz="0" w:space="0" w:color="auto"/>
        <w:bottom w:val="none" w:sz="0" w:space="0" w:color="auto"/>
        <w:right w:val="none" w:sz="0" w:space="0" w:color="auto"/>
      </w:divBdr>
    </w:div>
    <w:div w:id="2129276792">
      <w:bodyDiv w:val="1"/>
      <w:marLeft w:val="0"/>
      <w:marRight w:val="0"/>
      <w:marTop w:val="0"/>
      <w:marBottom w:val="0"/>
      <w:divBdr>
        <w:top w:val="none" w:sz="0" w:space="0" w:color="auto"/>
        <w:left w:val="none" w:sz="0" w:space="0" w:color="auto"/>
        <w:bottom w:val="none" w:sz="0" w:space="0" w:color="auto"/>
        <w:right w:val="none" w:sz="0" w:space="0" w:color="auto"/>
      </w:divBdr>
    </w:div>
    <w:div w:id="2129423616">
      <w:bodyDiv w:val="1"/>
      <w:marLeft w:val="0"/>
      <w:marRight w:val="0"/>
      <w:marTop w:val="0"/>
      <w:marBottom w:val="0"/>
      <w:divBdr>
        <w:top w:val="none" w:sz="0" w:space="0" w:color="auto"/>
        <w:left w:val="none" w:sz="0" w:space="0" w:color="auto"/>
        <w:bottom w:val="none" w:sz="0" w:space="0" w:color="auto"/>
        <w:right w:val="none" w:sz="0" w:space="0" w:color="auto"/>
      </w:divBdr>
    </w:div>
    <w:div w:id="2129425242">
      <w:bodyDiv w:val="1"/>
      <w:marLeft w:val="0"/>
      <w:marRight w:val="0"/>
      <w:marTop w:val="0"/>
      <w:marBottom w:val="0"/>
      <w:divBdr>
        <w:top w:val="none" w:sz="0" w:space="0" w:color="auto"/>
        <w:left w:val="none" w:sz="0" w:space="0" w:color="auto"/>
        <w:bottom w:val="none" w:sz="0" w:space="0" w:color="auto"/>
        <w:right w:val="none" w:sz="0" w:space="0" w:color="auto"/>
      </w:divBdr>
    </w:div>
    <w:div w:id="2129546061">
      <w:bodyDiv w:val="1"/>
      <w:marLeft w:val="0"/>
      <w:marRight w:val="0"/>
      <w:marTop w:val="0"/>
      <w:marBottom w:val="0"/>
      <w:divBdr>
        <w:top w:val="none" w:sz="0" w:space="0" w:color="auto"/>
        <w:left w:val="none" w:sz="0" w:space="0" w:color="auto"/>
        <w:bottom w:val="none" w:sz="0" w:space="0" w:color="auto"/>
        <w:right w:val="none" w:sz="0" w:space="0" w:color="auto"/>
      </w:divBdr>
    </w:div>
    <w:div w:id="2129736852">
      <w:bodyDiv w:val="1"/>
      <w:marLeft w:val="0"/>
      <w:marRight w:val="0"/>
      <w:marTop w:val="0"/>
      <w:marBottom w:val="0"/>
      <w:divBdr>
        <w:top w:val="none" w:sz="0" w:space="0" w:color="auto"/>
        <w:left w:val="none" w:sz="0" w:space="0" w:color="auto"/>
        <w:bottom w:val="none" w:sz="0" w:space="0" w:color="auto"/>
        <w:right w:val="none" w:sz="0" w:space="0" w:color="auto"/>
      </w:divBdr>
    </w:div>
    <w:div w:id="2129812978">
      <w:bodyDiv w:val="1"/>
      <w:marLeft w:val="0"/>
      <w:marRight w:val="0"/>
      <w:marTop w:val="0"/>
      <w:marBottom w:val="0"/>
      <w:divBdr>
        <w:top w:val="none" w:sz="0" w:space="0" w:color="auto"/>
        <w:left w:val="none" w:sz="0" w:space="0" w:color="auto"/>
        <w:bottom w:val="none" w:sz="0" w:space="0" w:color="auto"/>
        <w:right w:val="none" w:sz="0" w:space="0" w:color="auto"/>
      </w:divBdr>
    </w:div>
    <w:div w:id="2129927026">
      <w:bodyDiv w:val="1"/>
      <w:marLeft w:val="0"/>
      <w:marRight w:val="0"/>
      <w:marTop w:val="0"/>
      <w:marBottom w:val="0"/>
      <w:divBdr>
        <w:top w:val="none" w:sz="0" w:space="0" w:color="auto"/>
        <w:left w:val="none" w:sz="0" w:space="0" w:color="auto"/>
        <w:bottom w:val="none" w:sz="0" w:space="0" w:color="auto"/>
        <w:right w:val="none" w:sz="0" w:space="0" w:color="auto"/>
      </w:divBdr>
    </w:div>
    <w:div w:id="2130052751">
      <w:bodyDiv w:val="1"/>
      <w:marLeft w:val="0"/>
      <w:marRight w:val="0"/>
      <w:marTop w:val="0"/>
      <w:marBottom w:val="0"/>
      <w:divBdr>
        <w:top w:val="none" w:sz="0" w:space="0" w:color="auto"/>
        <w:left w:val="none" w:sz="0" w:space="0" w:color="auto"/>
        <w:bottom w:val="none" w:sz="0" w:space="0" w:color="auto"/>
        <w:right w:val="none" w:sz="0" w:space="0" w:color="auto"/>
      </w:divBdr>
    </w:div>
    <w:div w:id="2130082854">
      <w:bodyDiv w:val="1"/>
      <w:marLeft w:val="0"/>
      <w:marRight w:val="0"/>
      <w:marTop w:val="0"/>
      <w:marBottom w:val="0"/>
      <w:divBdr>
        <w:top w:val="none" w:sz="0" w:space="0" w:color="auto"/>
        <w:left w:val="none" w:sz="0" w:space="0" w:color="auto"/>
        <w:bottom w:val="none" w:sz="0" w:space="0" w:color="auto"/>
        <w:right w:val="none" w:sz="0" w:space="0" w:color="auto"/>
      </w:divBdr>
    </w:div>
    <w:div w:id="2130120153">
      <w:bodyDiv w:val="1"/>
      <w:marLeft w:val="0"/>
      <w:marRight w:val="0"/>
      <w:marTop w:val="0"/>
      <w:marBottom w:val="0"/>
      <w:divBdr>
        <w:top w:val="none" w:sz="0" w:space="0" w:color="auto"/>
        <w:left w:val="none" w:sz="0" w:space="0" w:color="auto"/>
        <w:bottom w:val="none" w:sz="0" w:space="0" w:color="auto"/>
        <w:right w:val="none" w:sz="0" w:space="0" w:color="auto"/>
      </w:divBdr>
    </w:div>
    <w:div w:id="2130203811">
      <w:bodyDiv w:val="1"/>
      <w:marLeft w:val="0"/>
      <w:marRight w:val="0"/>
      <w:marTop w:val="0"/>
      <w:marBottom w:val="0"/>
      <w:divBdr>
        <w:top w:val="none" w:sz="0" w:space="0" w:color="auto"/>
        <w:left w:val="none" w:sz="0" w:space="0" w:color="auto"/>
        <w:bottom w:val="none" w:sz="0" w:space="0" w:color="auto"/>
        <w:right w:val="none" w:sz="0" w:space="0" w:color="auto"/>
      </w:divBdr>
    </w:div>
    <w:div w:id="2130270810">
      <w:bodyDiv w:val="1"/>
      <w:marLeft w:val="0"/>
      <w:marRight w:val="0"/>
      <w:marTop w:val="0"/>
      <w:marBottom w:val="0"/>
      <w:divBdr>
        <w:top w:val="none" w:sz="0" w:space="0" w:color="auto"/>
        <w:left w:val="none" w:sz="0" w:space="0" w:color="auto"/>
        <w:bottom w:val="none" w:sz="0" w:space="0" w:color="auto"/>
        <w:right w:val="none" w:sz="0" w:space="0" w:color="auto"/>
      </w:divBdr>
    </w:div>
    <w:div w:id="2130277898">
      <w:bodyDiv w:val="1"/>
      <w:marLeft w:val="0"/>
      <w:marRight w:val="0"/>
      <w:marTop w:val="0"/>
      <w:marBottom w:val="0"/>
      <w:divBdr>
        <w:top w:val="none" w:sz="0" w:space="0" w:color="auto"/>
        <w:left w:val="none" w:sz="0" w:space="0" w:color="auto"/>
        <w:bottom w:val="none" w:sz="0" w:space="0" w:color="auto"/>
        <w:right w:val="none" w:sz="0" w:space="0" w:color="auto"/>
      </w:divBdr>
    </w:div>
    <w:div w:id="2130470733">
      <w:bodyDiv w:val="1"/>
      <w:marLeft w:val="0"/>
      <w:marRight w:val="0"/>
      <w:marTop w:val="0"/>
      <w:marBottom w:val="0"/>
      <w:divBdr>
        <w:top w:val="none" w:sz="0" w:space="0" w:color="auto"/>
        <w:left w:val="none" w:sz="0" w:space="0" w:color="auto"/>
        <w:bottom w:val="none" w:sz="0" w:space="0" w:color="auto"/>
        <w:right w:val="none" w:sz="0" w:space="0" w:color="auto"/>
      </w:divBdr>
    </w:div>
    <w:div w:id="2130587858">
      <w:bodyDiv w:val="1"/>
      <w:marLeft w:val="0"/>
      <w:marRight w:val="0"/>
      <w:marTop w:val="0"/>
      <w:marBottom w:val="0"/>
      <w:divBdr>
        <w:top w:val="none" w:sz="0" w:space="0" w:color="auto"/>
        <w:left w:val="none" w:sz="0" w:space="0" w:color="auto"/>
        <w:bottom w:val="none" w:sz="0" w:space="0" w:color="auto"/>
        <w:right w:val="none" w:sz="0" w:space="0" w:color="auto"/>
      </w:divBdr>
    </w:div>
    <w:div w:id="2130779635">
      <w:bodyDiv w:val="1"/>
      <w:marLeft w:val="0"/>
      <w:marRight w:val="0"/>
      <w:marTop w:val="0"/>
      <w:marBottom w:val="0"/>
      <w:divBdr>
        <w:top w:val="none" w:sz="0" w:space="0" w:color="auto"/>
        <w:left w:val="none" w:sz="0" w:space="0" w:color="auto"/>
        <w:bottom w:val="none" w:sz="0" w:space="0" w:color="auto"/>
        <w:right w:val="none" w:sz="0" w:space="0" w:color="auto"/>
      </w:divBdr>
    </w:div>
    <w:div w:id="2131197948">
      <w:bodyDiv w:val="1"/>
      <w:marLeft w:val="0"/>
      <w:marRight w:val="0"/>
      <w:marTop w:val="0"/>
      <w:marBottom w:val="0"/>
      <w:divBdr>
        <w:top w:val="none" w:sz="0" w:space="0" w:color="auto"/>
        <w:left w:val="none" w:sz="0" w:space="0" w:color="auto"/>
        <w:bottom w:val="none" w:sz="0" w:space="0" w:color="auto"/>
        <w:right w:val="none" w:sz="0" w:space="0" w:color="auto"/>
      </w:divBdr>
    </w:div>
    <w:div w:id="2131237042">
      <w:bodyDiv w:val="1"/>
      <w:marLeft w:val="0"/>
      <w:marRight w:val="0"/>
      <w:marTop w:val="0"/>
      <w:marBottom w:val="0"/>
      <w:divBdr>
        <w:top w:val="none" w:sz="0" w:space="0" w:color="auto"/>
        <w:left w:val="none" w:sz="0" w:space="0" w:color="auto"/>
        <w:bottom w:val="none" w:sz="0" w:space="0" w:color="auto"/>
        <w:right w:val="none" w:sz="0" w:space="0" w:color="auto"/>
      </w:divBdr>
    </w:div>
    <w:div w:id="2131316128">
      <w:bodyDiv w:val="1"/>
      <w:marLeft w:val="0"/>
      <w:marRight w:val="0"/>
      <w:marTop w:val="0"/>
      <w:marBottom w:val="0"/>
      <w:divBdr>
        <w:top w:val="none" w:sz="0" w:space="0" w:color="auto"/>
        <w:left w:val="none" w:sz="0" w:space="0" w:color="auto"/>
        <w:bottom w:val="none" w:sz="0" w:space="0" w:color="auto"/>
        <w:right w:val="none" w:sz="0" w:space="0" w:color="auto"/>
      </w:divBdr>
    </w:div>
    <w:div w:id="2131317006">
      <w:bodyDiv w:val="1"/>
      <w:marLeft w:val="0"/>
      <w:marRight w:val="0"/>
      <w:marTop w:val="0"/>
      <w:marBottom w:val="0"/>
      <w:divBdr>
        <w:top w:val="none" w:sz="0" w:space="0" w:color="auto"/>
        <w:left w:val="none" w:sz="0" w:space="0" w:color="auto"/>
        <w:bottom w:val="none" w:sz="0" w:space="0" w:color="auto"/>
        <w:right w:val="none" w:sz="0" w:space="0" w:color="auto"/>
      </w:divBdr>
    </w:div>
    <w:div w:id="2131318507">
      <w:bodyDiv w:val="1"/>
      <w:marLeft w:val="0"/>
      <w:marRight w:val="0"/>
      <w:marTop w:val="0"/>
      <w:marBottom w:val="0"/>
      <w:divBdr>
        <w:top w:val="none" w:sz="0" w:space="0" w:color="auto"/>
        <w:left w:val="none" w:sz="0" w:space="0" w:color="auto"/>
        <w:bottom w:val="none" w:sz="0" w:space="0" w:color="auto"/>
        <w:right w:val="none" w:sz="0" w:space="0" w:color="auto"/>
      </w:divBdr>
    </w:div>
    <w:div w:id="2131630013">
      <w:bodyDiv w:val="1"/>
      <w:marLeft w:val="0"/>
      <w:marRight w:val="0"/>
      <w:marTop w:val="0"/>
      <w:marBottom w:val="0"/>
      <w:divBdr>
        <w:top w:val="none" w:sz="0" w:space="0" w:color="auto"/>
        <w:left w:val="none" w:sz="0" w:space="0" w:color="auto"/>
        <w:bottom w:val="none" w:sz="0" w:space="0" w:color="auto"/>
        <w:right w:val="none" w:sz="0" w:space="0" w:color="auto"/>
      </w:divBdr>
    </w:div>
    <w:div w:id="2131631649">
      <w:bodyDiv w:val="1"/>
      <w:marLeft w:val="0"/>
      <w:marRight w:val="0"/>
      <w:marTop w:val="0"/>
      <w:marBottom w:val="0"/>
      <w:divBdr>
        <w:top w:val="none" w:sz="0" w:space="0" w:color="auto"/>
        <w:left w:val="none" w:sz="0" w:space="0" w:color="auto"/>
        <w:bottom w:val="none" w:sz="0" w:space="0" w:color="auto"/>
        <w:right w:val="none" w:sz="0" w:space="0" w:color="auto"/>
      </w:divBdr>
    </w:div>
    <w:div w:id="2131632426">
      <w:bodyDiv w:val="1"/>
      <w:marLeft w:val="0"/>
      <w:marRight w:val="0"/>
      <w:marTop w:val="0"/>
      <w:marBottom w:val="0"/>
      <w:divBdr>
        <w:top w:val="none" w:sz="0" w:space="0" w:color="auto"/>
        <w:left w:val="none" w:sz="0" w:space="0" w:color="auto"/>
        <w:bottom w:val="none" w:sz="0" w:space="0" w:color="auto"/>
        <w:right w:val="none" w:sz="0" w:space="0" w:color="auto"/>
      </w:divBdr>
    </w:div>
    <w:div w:id="2131698593">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783303">
      <w:bodyDiv w:val="1"/>
      <w:marLeft w:val="0"/>
      <w:marRight w:val="0"/>
      <w:marTop w:val="0"/>
      <w:marBottom w:val="0"/>
      <w:divBdr>
        <w:top w:val="none" w:sz="0" w:space="0" w:color="auto"/>
        <w:left w:val="none" w:sz="0" w:space="0" w:color="auto"/>
        <w:bottom w:val="none" w:sz="0" w:space="0" w:color="auto"/>
        <w:right w:val="none" w:sz="0" w:space="0" w:color="auto"/>
      </w:divBdr>
    </w:div>
    <w:div w:id="2131897593">
      <w:bodyDiv w:val="1"/>
      <w:marLeft w:val="0"/>
      <w:marRight w:val="0"/>
      <w:marTop w:val="0"/>
      <w:marBottom w:val="0"/>
      <w:divBdr>
        <w:top w:val="none" w:sz="0" w:space="0" w:color="auto"/>
        <w:left w:val="none" w:sz="0" w:space="0" w:color="auto"/>
        <w:bottom w:val="none" w:sz="0" w:space="0" w:color="auto"/>
        <w:right w:val="none" w:sz="0" w:space="0" w:color="auto"/>
      </w:divBdr>
    </w:div>
    <w:div w:id="2131900934">
      <w:bodyDiv w:val="1"/>
      <w:marLeft w:val="0"/>
      <w:marRight w:val="0"/>
      <w:marTop w:val="0"/>
      <w:marBottom w:val="0"/>
      <w:divBdr>
        <w:top w:val="none" w:sz="0" w:space="0" w:color="auto"/>
        <w:left w:val="none" w:sz="0" w:space="0" w:color="auto"/>
        <w:bottom w:val="none" w:sz="0" w:space="0" w:color="auto"/>
        <w:right w:val="none" w:sz="0" w:space="0" w:color="auto"/>
      </w:divBdr>
    </w:div>
    <w:div w:id="2132019474">
      <w:bodyDiv w:val="1"/>
      <w:marLeft w:val="0"/>
      <w:marRight w:val="0"/>
      <w:marTop w:val="0"/>
      <w:marBottom w:val="0"/>
      <w:divBdr>
        <w:top w:val="none" w:sz="0" w:space="0" w:color="auto"/>
        <w:left w:val="none" w:sz="0" w:space="0" w:color="auto"/>
        <w:bottom w:val="none" w:sz="0" w:space="0" w:color="auto"/>
        <w:right w:val="none" w:sz="0" w:space="0" w:color="auto"/>
      </w:divBdr>
    </w:div>
    <w:div w:id="2132091276">
      <w:bodyDiv w:val="1"/>
      <w:marLeft w:val="0"/>
      <w:marRight w:val="0"/>
      <w:marTop w:val="0"/>
      <w:marBottom w:val="0"/>
      <w:divBdr>
        <w:top w:val="none" w:sz="0" w:space="0" w:color="auto"/>
        <w:left w:val="none" w:sz="0" w:space="0" w:color="auto"/>
        <w:bottom w:val="none" w:sz="0" w:space="0" w:color="auto"/>
        <w:right w:val="none" w:sz="0" w:space="0" w:color="auto"/>
      </w:divBdr>
    </w:div>
    <w:div w:id="2132094282">
      <w:bodyDiv w:val="1"/>
      <w:marLeft w:val="0"/>
      <w:marRight w:val="0"/>
      <w:marTop w:val="0"/>
      <w:marBottom w:val="0"/>
      <w:divBdr>
        <w:top w:val="none" w:sz="0" w:space="0" w:color="auto"/>
        <w:left w:val="none" w:sz="0" w:space="0" w:color="auto"/>
        <w:bottom w:val="none" w:sz="0" w:space="0" w:color="auto"/>
        <w:right w:val="none" w:sz="0" w:space="0" w:color="auto"/>
      </w:divBdr>
    </w:div>
    <w:div w:id="2132236898">
      <w:bodyDiv w:val="1"/>
      <w:marLeft w:val="0"/>
      <w:marRight w:val="0"/>
      <w:marTop w:val="0"/>
      <w:marBottom w:val="0"/>
      <w:divBdr>
        <w:top w:val="none" w:sz="0" w:space="0" w:color="auto"/>
        <w:left w:val="none" w:sz="0" w:space="0" w:color="auto"/>
        <w:bottom w:val="none" w:sz="0" w:space="0" w:color="auto"/>
        <w:right w:val="none" w:sz="0" w:space="0" w:color="auto"/>
      </w:divBdr>
    </w:div>
    <w:div w:id="2132433033">
      <w:bodyDiv w:val="1"/>
      <w:marLeft w:val="0"/>
      <w:marRight w:val="0"/>
      <w:marTop w:val="0"/>
      <w:marBottom w:val="0"/>
      <w:divBdr>
        <w:top w:val="none" w:sz="0" w:space="0" w:color="auto"/>
        <w:left w:val="none" w:sz="0" w:space="0" w:color="auto"/>
        <w:bottom w:val="none" w:sz="0" w:space="0" w:color="auto"/>
        <w:right w:val="none" w:sz="0" w:space="0" w:color="auto"/>
      </w:divBdr>
    </w:div>
    <w:div w:id="2132477016">
      <w:bodyDiv w:val="1"/>
      <w:marLeft w:val="0"/>
      <w:marRight w:val="0"/>
      <w:marTop w:val="0"/>
      <w:marBottom w:val="0"/>
      <w:divBdr>
        <w:top w:val="none" w:sz="0" w:space="0" w:color="auto"/>
        <w:left w:val="none" w:sz="0" w:space="0" w:color="auto"/>
        <w:bottom w:val="none" w:sz="0" w:space="0" w:color="auto"/>
        <w:right w:val="none" w:sz="0" w:space="0" w:color="auto"/>
      </w:divBdr>
    </w:div>
    <w:div w:id="2132505201">
      <w:bodyDiv w:val="1"/>
      <w:marLeft w:val="0"/>
      <w:marRight w:val="0"/>
      <w:marTop w:val="0"/>
      <w:marBottom w:val="0"/>
      <w:divBdr>
        <w:top w:val="none" w:sz="0" w:space="0" w:color="auto"/>
        <w:left w:val="none" w:sz="0" w:space="0" w:color="auto"/>
        <w:bottom w:val="none" w:sz="0" w:space="0" w:color="auto"/>
        <w:right w:val="none" w:sz="0" w:space="0" w:color="auto"/>
      </w:divBdr>
    </w:div>
    <w:div w:id="2132507112">
      <w:bodyDiv w:val="1"/>
      <w:marLeft w:val="0"/>
      <w:marRight w:val="0"/>
      <w:marTop w:val="0"/>
      <w:marBottom w:val="0"/>
      <w:divBdr>
        <w:top w:val="none" w:sz="0" w:space="0" w:color="auto"/>
        <w:left w:val="none" w:sz="0" w:space="0" w:color="auto"/>
        <w:bottom w:val="none" w:sz="0" w:space="0" w:color="auto"/>
        <w:right w:val="none" w:sz="0" w:space="0" w:color="auto"/>
      </w:divBdr>
    </w:div>
    <w:div w:id="2132547197">
      <w:bodyDiv w:val="1"/>
      <w:marLeft w:val="0"/>
      <w:marRight w:val="0"/>
      <w:marTop w:val="0"/>
      <w:marBottom w:val="0"/>
      <w:divBdr>
        <w:top w:val="none" w:sz="0" w:space="0" w:color="auto"/>
        <w:left w:val="none" w:sz="0" w:space="0" w:color="auto"/>
        <w:bottom w:val="none" w:sz="0" w:space="0" w:color="auto"/>
        <w:right w:val="none" w:sz="0" w:space="0" w:color="auto"/>
      </w:divBdr>
    </w:div>
    <w:div w:id="2132548189">
      <w:bodyDiv w:val="1"/>
      <w:marLeft w:val="0"/>
      <w:marRight w:val="0"/>
      <w:marTop w:val="0"/>
      <w:marBottom w:val="0"/>
      <w:divBdr>
        <w:top w:val="none" w:sz="0" w:space="0" w:color="auto"/>
        <w:left w:val="none" w:sz="0" w:space="0" w:color="auto"/>
        <w:bottom w:val="none" w:sz="0" w:space="0" w:color="auto"/>
        <w:right w:val="none" w:sz="0" w:space="0" w:color="auto"/>
      </w:divBdr>
    </w:div>
    <w:div w:id="2132626387">
      <w:bodyDiv w:val="1"/>
      <w:marLeft w:val="0"/>
      <w:marRight w:val="0"/>
      <w:marTop w:val="0"/>
      <w:marBottom w:val="0"/>
      <w:divBdr>
        <w:top w:val="none" w:sz="0" w:space="0" w:color="auto"/>
        <w:left w:val="none" w:sz="0" w:space="0" w:color="auto"/>
        <w:bottom w:val="none" w:sz="0" w:space="0" w:color="auto"/>
        <w:right w:val="none" w:sz="0" w:space="0" w:color="auto"/>
      </w:divBdr>
    </w:div>
    <w:div w:id="2132819752">
      <w:bodyDiv w:val="1"/>
      <w:marLeft w:val="0"/>
      <w:marRight w:val="0"/>
      <w:marTop w:val="0"/>
      <w:marBottom w:val="0"/>
      <w:divBdr>
        <w:top w:val="none" w:sz="0" w:space="0" w:color="auto"/>
        <w:left w:val="none" w:sz="0" w:space="0" w:color="auto"/>
        <w:bottom w:val="none" w:sz="0" w:space="0" w:color="auto"/>
        <w:right w:val="none" w:sz="0" w:space="0" w:color="auto"/>
      </w:divBdr>
    </w:div>
    <w:div w:id="2132899760">
      <w:bodyDiv w:val="1"/>
      <w:marLeft w:val="0"/>
      <w:marRight w:val="0"/>
      <w:marTop w:val="0"/>
      <w:marBottom w:val="0"/>
      <w:divBdr>
        <w:top w:val="none" w:sz="0" w:space="0" w:color="auto"/>
        <w:left w:val="none" w:sz="0" w:space="0" w:color="auto"/>
        <w:bottom w:val="none" w:sz="0" w:space="0" w:color="auto"/>
        <w:right w:val="none" w:sz="0" w:space="0" w:color="auto"/>
      </w:divBdr>
    </w:div>
    <w:div w:id="2132942614">
      <w:bodyDiv w:val="1"/>
      <w:marLeft w:val="0"/>
      <w:marRight w:val="0"/>
      <w:marTop w:val="0"/>
      <w:marBottom w:val="0"/>
      <w:divBdr>
        <w:top w:val="none" w:sz="0" w:space="0" w:color="auto"/>
        <w:left w:val="none" w:sz="0" w:space="0" w:color="auto"/>
        <w:bottom w:val="none" w:sz="0" w:space="0" w:color="auto"/>
        <w:right w:val="none" w:sz="0" w:space="0" w:color="auto"/>
      </w:divBdr>
    </w:div>
    <w:div w:id="2133012192">
      <w:bodyDiv w:val="1"/>
      <w:marLeft w:val="0"/>
      <w:marRight w:val="0"/>
      <w:marTop w:val="0"/>
      <w:marBottom w:val="0"/>
      <w:divBdr>
        <w:top w:val="none" w:sz="0" w:space="0" w:color="auto"/>
        <w:left w:val="none" w:sz="0" w:space="0" w:color="auto"/>
        <w:bottom w:val="none" w:sz="0" w:space="0" w:color="auto"/>
        <w:right w:val="none" w:sz="0" w:space="0" w:color="auto"/>
      </w:divBdr>
    </w:div>
    <w:div w:id="2133015668">
      <w:bodyDiv w:val="1"/>
      <w:marLeft w:val="0"/>
      <w:marRight w:val="0"/>
      <w:marTop w:val="0"/>
      <w:marBottom w:val="0"/>
      <w:divBdr>
        <w:top w:val="none" w:sz="0" w:space="0" w:color="auto"/>
        <w:left w:val="none" w:sz="0" w:space="0" w:color="auto"/>
        <w:bottom w:val="none" w:sz="0" w:space="0" w:color="auto"/>
        <w:right w:val="none" w:sz="0" w:space="0" w:color="auto"/>
      </w:divBdr>
    </w:div>
    <w:div w:id="2133132783">
      <w:bodyDiv w:val="1"/>
      <w:marLeft w:val="0"/>
      <w:marRight w:val="0"/>
      <w:marTop w:val="0"/>
      <w:marBottom w:val="0"/>
      <w:divBdr>
        <w:top w:val="none" w:sz="0" w:space="0" w:color="auto"/>
        <w:left w:val="none" w:sz="0" w:space="0" w:color="auto"/>
        <w:bottom w:val="none" w:sz="0" w:space="0" w:color="auto"/>
        <w:right w:val="none" w:sz="0" w:space="0" w:color="auto"/>
      </w:divBdr>
    </w:div>
    <w:div w:id="2133667141">
      <w:bodyDiv w:val="1"/>
      <w:marLeft w:val="0"/>
      <w:marRight w:val="0"/>
      <w:marTop w:val="0"/>
      <w:marBottom w:val="0"/>
      <w:divBdr>
        <w:top w:val="none" w:sz="0" w:space="0" w:color="auto"/>
        <w:left w:val="none" w:sz="0" w:space="0" w:color="auto"/>
        <w:bottom w:val="none" w:sz="0" w:space="0" w:color="auto"/>
        <w:right w:val="none" w:sz="0" w:space="0" w:color="auto"/>
      </w:divBdr>
    </w:div>
    <w:div w:id="2133742244">
      <w:bodyDiv w:val="1"/>
      <w:marLeft w:val="0"/>
      <w:marRight w:val="0"/>
      <w:marTop w:val="0"/>
      <w:marBottom w:val="0"/>
      <w:divBdr>
        <w:top w:val="none" w:sz="0" w:space="0" w:color="auto"/>
        <w:left w:val="none" w:sz="0" w:space="0" w:color="auto"/>
        <w:bottom w:val="none" w:sz="0" w:space="0" w:color="auto"/>
        <w:right w:val="none" w:sz="0" w:space="0" w:color="auto"/>
      </w:divBdr>
    </w:div>
    <w:div w:id="2133787781">
      <w:bodyDiv w:val="1"/>
      <w:marLeft w:val="0"/>
      <w:marRight w:val="0"/>
      <w:marTop w:val="0"/>
      <w:marBottom w:val="0"/>
      <w:divBdr>
        <w:top w:val="none" w:sz="0" w:space="0" w:color="auto"/>
        <w:left w:val="none" w:sz="0" w:space="0" w:color="auto"/>
        <w:bottom w:val="none" w:sz="0" w:space="0" w:color="auto"/>
        <w:right w:val="none" w:sz="0" w:space="0" w:color="auto"/>
      </w:divBdr>
    </w:div>
    <w:div w:id="2133934593">
      <w:bodyDiv w:val="1"/>
      <w:marLeft w:val="0"/>
      <w:marRight w:val="0"/>
      <w:marTop w:val="0"/>
      <w:marBottom w:val="0"/>
      <w:divBdr>
        <w:top w:val="none" w:sz="0" w:space="0" w:color="auto"/>
        <w:left w:val="none" w:sz="0" w:space="0" w:color="auto"/>
        <w:bottom w:val="none" w:sz="0" w:space="0" w:color="auto"/>
        <w:right w:val="none" w:sz="0" w:space="0" w:color="auto"/>
      </w:divBdr>
    </w:div>
    <w:div w:id="2134014183">
      <w:bodyDiv w:val="1"/>
      <w:marLeft w:val="0"/>
      <w:marRight w:val="0"/>
      <w:marTop w:val="0"/>
      <w:marBottom w:val="0"/>
      <w:divBdr>
        <w:top w:val="none" w:sz="0" w:space="0" w:color="auto"/>
        <w:left w:val="none" w:sz="0" w:space="0" w:color="auto"/>
        <w:bottom w:val="none" w:sz="0" w:space="0" w:color="auto"/>
        <w:right w:val="none" w:sz="0" w:space="0" w:color="auto"/>
      </w:divBdr>
    </w:div>
    <w:div w:id="2134129332">
      <w:bodyDiv w:val="1"/>
      <w:marLeft w:val="0"/>
      <w:marRight w:val="0"/>
      <w:marTop w:val="0"/>
      <w:marBottom w:val="0"/>
      <w:divBdr>
        <w:top w:val="none" w:sz="0" w:space="0" w:color="auto"/>
        <w:left w:val="none" w:sz="0" w:space="0" w:color="auto"/>
        <w:bottom w:val="none" w:sz="0" w:space="0" w:color="auto"/>
        <w:right w:val="none" w:sz="0" w:space="0" w:color="auto"/>
      </w:divBdr>
    </w:div>
    <w:div w:id="2134246162">
      <w:bodyDiv w:val="1"/>
      <w:marLeft w:val="0"/>
      <w:marRight w:val="0"/>
      <w:marTop w:val="0"/>
      <w:marBottom w:val="0"/>
      <w:divBdr>
        <w:top w:val="none" w:sz="0" w:space="0" w:color="auto"/>
        <w:left w:val="none" w:sz="0" w:space="0" w:color="auto"/>
        <w:bottom w:val="none" w:sz="0" w:space="0" w:color="auto"/>
        <w:right w:val="none" w:sz="0" w:space="0" w:color="auto"/>
      </w:divBdr>
    </w:div>
    <w:div w:id="2134321615">
      <w:bodyDiv w:val="1"/>
      <w:marLeft w:val="0"/>
      <w:marRight w:val="0"/>
      <w:marTop w:val="0"/>
      <w:marBottom w:val="0"/>
      <w:divBdr>
        <w:top w:val="none" w:sz="0" w:space="0" w:color="auto"/>
        <w:left w:val="none" w:sz="0" w:space="0" w:color="auto"/>
        <w:bottom w:val="none" w:sz="0" w:space="0" w:color="auto"/>
        <w:right w:val="none" w:sz="0" w:space="0" w:color="auto"/>
      </w:divBdr>
    </w:div>
    <w:div w:id="2134321733">
      <w:bodyDiv w:val="1"/>
      <w:marLeft w:val="0"/>
      <w:marRight w:val="0"/>
      <w:marTop w:val="0"/>
      <w:marBottom w:val="0"/>
      <w:divBdr>
        <w:top w:val="none" w:sz="0" w:space="0" w:color="auto"/>
        <w:left w:val="none" w:sz="0" w:space="0" w:color="auto"/>
        <w:bottom w:val="none" w:sz="0" w:space="0" w:color="auto"/>
        <w:right w:val="none" w:sz="0" w:space="0" w:color="auto"/>
      </w:divBdr>
    </w:div>
    <w:div w:id="2134473158">
      <w:bodyDiv w:val="1"/>
      <w:marLeft w:val="0"/>
      <w:marRight w:val="0"/>
      <w:marTop w:val="0"/>
      <w:marBottom w:val="0"/>
      <w:divBdr>
        <w:top w:val="none" w:sz="0" w:space="0" w:color="auto"/>
        <w:left w:val="none" w:sz="0" w:space="0" w:color="auto"/>
        <w:bottom w:val="none" w:sz="0" w:space="0" w:color="auto"/>
        <w:right w:val="none" w:sz="0" w:space="0" w:color="auto"/>
      </w:divBdr>
    </w:div>
    <w:div w:id="2134473973">
      <w:bodyDiv w:val="1"/>
      <w:marLeft w:val="0"/>
      <w:marRight w:val="0"/>
      <w:marTop w:val="0"/>
      <w:marBottom w:val="0"/>
      <w:divBdr>
        <w:top w:val="none" w:sz="0" w:space="0" w:color="auto"/>
        <w:left w:val="none" w:sz="0" w:space="0" w:color="auto"/>
        <w:bottom w:val="none" w:sz="0" w:space="0" w:color="auto"/>
        <w:right w:val="none" w:sz="0" w:space="0" w:color="auto"/>
      </w:divBdr>
    </w:div>
    <w:div w:id="2134709997">
      <w:bodyDiv w:val="1"/>
      <w:marLeft w:val="0"/>
      <w:marRight w:val="0"/>
      <w:marTop w:val="0"/>
      <w:marBottom w:val="0"/>
      <w:divBdr>
        <w:top w:val="none" w:sz="0" w:space="0" w:color="auto"/>
        <w:left w:val="none" w:sz="0" w:space="0" w:color="auto"/>
        <w:bottom w:val="none" w:sz="0" w:space="0" w:color="auto"/>
        <w:right w:val="none" w:sz="0" w:space="0" w:color="auto"/>
      </w:divBdr>
    </w:div>
    <w:div w:id="2135248713">
      <w:bodyDiv w:val="1"/>
      <w:marLeft w:val="0"/>
      <w:marRight w:val="0"/>
      <w:marTop w:val="0"/>
      <w:marBottom w:val="0"/>
      <w:divBdr>
        <w:top w:val="none" w:sz="0" w:space="0" w:color="auto"/>
        <w:left w:val="none" w:sz="0" w:space="0" w:color="auto"/>
        <w:bottom w:val="none" w:sz="0" w:space="0" w:color="auto"/>
        <w:right w:val="none" w:sz="0" w:space="0" w:color="auto"/>
      </w:divBdr>
    </w:div>
    <w:div w:id="2135714652">
      <w:bodyDiv w:val="1"/>
      <w:marLeft w:val="0"/>
      <w:marRight w:val="0"/>
      <w:marTop w:val="0"/>
      <w:marBottom w:val="0"/>
      <w:divBdr>
        <w:top w:val="none" w:sz="0" w:space="0" w:color="auto"/>
        <w:left w:val="none" w:sz="0" w:space="0" w:color="auto"/>
        <w:bottom w:val="none" w:sz="0" w:space="0" w:color="auto"/>
        <w:right w:val="none" w:sz="0" w:space="0" w:color="auto"/>
      </w:divBdr>
    </w:div>
    <w:div w:id="2135782869">
      <w:bodyDiv w:val="1"/>
      <w:marLeft w:val="0"/>
      <w:marRight w:val="0"/>
      <w:marTop w:val="0"/>
      <w:marBottom w:val="0"/>
      <w:divBdr>
        <w:top w:val="none" w:sz="0" w:space="0" w:color="auto"/>
        <w:left w:val="none" w:sz="0" w:space="0" w:color="auto"/>
        <w:bottom w:val="none" w:sz="0" w:space="0" w:color="auto"/>
        <w:right w:val="none" w:sz="0" w:space="0" w:color="auto"/>
      </w:divBdr>
    </w:div>
    <w:div w:id="2135828548">
      <w:bodyDiv w:val="1"/>
      <w:marLeft w:val="0"/>
      <w:marRight w:val="0"/>
      <w:marTop w:val="0"/>
      <w:marBottom w:val="0"/>
      <w:divBdr>
        <w:top w:val="none" w:sz="0" w:space="0" w:color="auto"/>
        <w:left w:val="none" w:sz="0" w:space="0" w:color="auto"/>
        <w:bottom w:val="none" w:sz="0" w:space="0" w:color="auto"/>
        <w:right w:val="none" w:sz="0" w:space="0" w:color="auto"/>
      </w:divBdr>
    </w:div>
    <w:div w:id="2135901303">
      <w:bodyDiv w:val="1"/>
      <w:marLeft w:val="0"/>
      <w:marRight w:val="0"/>
      <w:marTop w:val="0"/>
      <w:marBottom w:val="0"/>
      <w:divBdr>
        <w:top w:val="none" w:sz="0" w:space="0" w:color="auto"/>
        <w:left w:val="none" w:sz="0" w:space="0" w:color="auto"/>
        <w:bottom w:val="none" w:sz="0" w:space="0" w:color="auto"/>
        <w:right w:val="none" w:sz="0" w:space="0" w:color="auto"/>
      </w:divBdr>
    </w:div>
    <w:div w:id="2136293475">
      <w:bodyDiv w:val="1"/>
      <w:marLeft w:val="0"/>
      <w:marRight w:val="0"/>
      <w:marTop w:val="0"/>
      <w:marBottom w:val="0"/>
      <w:divBdr>
        <w:top w:val="none" w:sz="0" w:space="0" w:color="auto"/>
        <w:left w:val="none" w:sz="0" w:space="0" w:color="auto"/>
        <w:bottom w:val="none" w:sz="0" w:space="0" w:color="auto"/>
        <w:right w:val="none" w:sz="0" w:space="0" w:color="auto"/>
      </w:divBdr>
    </w:div>
    <w:div w:id="2136440163">
      <w:bodyDiv w:val="1"/>
      <w:marLeft w:val="0"/>
      <w:marRight w:val="0"/>
      <w:marTop w:val="0"/>
      <w:marBottom w:val="0"/>
      <w:divBdr>
        <w:top w:val="none" w:sz="0" w:space="0" w:color="auto"/>
        <w:left w:val="none" w:sz="0" w:space="0" w:color="auto"/>
        <w:bottom w:val="none" w:sz="0" w:space="0" w:color="auto"/>
        <w:right w:val="none" w:sz="0" w:space="0" w:color="auto"/>
      </w:divBdr>
    </w:div>
    <w:div w:id="2136561127">
      <w:bodyDiv w:val="1"/>
      <w:marLeft w:val="0"/>
      <w:marRight w:val="0"/>
      <w:marTop w:val="0"/>
      <w:marBottom w:val="0"/>
      <w:divBdr>
        <w:top w:val="none" w:sz="0" w:space="0" w:color="auto"/>
        <w:left w:val="none" w:sz="0" w:space="0" w:color="auto"/>
        <w:bottom w:val="none" w:sz="0" w:space="0" w:color="auto"/>
        <w:right w:val="none" w:sz="0" w:space="0" w:color="auto"/>
      </w:divBdr>
    </w:div>
    <w:div w:id="2136561623">
      <w:bodyDiv w:val="1"/>
      <w:marLeft w:val="0"/>
      <w:marRight w:val="0"/>
      <w:marTop w:val="0"/>
      <w:marBottom w:val="0"/>
      <w:divBdr>
        <w:top w:val="none" w:sz="0" w:space="0" w:color="auto"/>
        <w:left w:val="none" w:sz="0" w:space="0" w:color="auto"/>
        <w:bottom w:val="none" w:sz="0" w:space="0" w:color="auto"/>
        <w:right w:val="none" w:sz="0" w:space="0" w:color="auto"/>
      </w:divBdr>
    </w:div>
    <w:div w:id="2136634144">
      <w:bodyDiv w:val="1"/>
      <w:marLeft w:val="0"/>
      <w:marRight w:val="0"/>
      <w:marTop w:val="0"/>
      <w:marBottom w:val="0"/>
      <w:divBdr>
        <w:top w:val="none" w:sz="0" w:space="0" w:color="auto"/>
        <w:left w:val="none" w:sz="0" w:space="0" w:color="auto"/>
        <w:bottom w:val="none" w:sz="0" w:space="0" w:color="auto"/>
        <w:right w:val="none" w:sz="0" w:space="0" w:color="auto"/>
      </w:divBdr>
    </w:div>
    <w:div w:id="2136750965">
      <w:bodyDiv w:val="1"/>
      <w:marLeft w:val="0"/>
      <w:marRight w:val="0"/>
      <w:marTop w:val="0"/>
      <w:marBottom w:val="0"/>
      <w:divBdr>
        <w:top w:val="none" w:sz="0" w:space="0" w:color="auto"/>
        <w:left w:val="none" w:sz="0" w:space="0" w:color="auto"/>
        <w:bottom w:val="none" w:sz="0" w:space="0" w:color="auto"/>
        <w:right w:val="none" w:sz="0" w:space="0" w:color="auto"/>
      </w:divBdr>
    </w:div>
    <w:div w:id="2136753821">
      <w:bodyDiv w:val="1"/>
      <w:marLeft w:val="0"/>
      <w:marRight w:val="0"/>
      <w:marTop w:val="0"/>
      <w:marBottom w:val="0"/>
      <w:divBdr>
        <w:top w:val="none" w:sz="0" w:space="0" w:color="auto"/>
        <w:left w:val="none" w:sz="0" w:space="0" w:color="auto"/>
        <w:bottom w:val="none" w:sz="0" w:space="0" w:color="auto"/>
        <w:right w:val="none" w:sz="0" w:space="0" w:color="auto"/>
      </w:divBdr>
    </w:div>
    <w:div w:id="2136947789">
      <w:bodyDiv w:val="1"/>
      <w:marLeft w:val="0"/>
      <w:marRight w:val="0"/>
      <w:marTop w:val="0"/>
      <w:marBottom w:val="0"/>
      <w:divBdr>
        <w:top w:val="none" w:sz="0" w:space="0" w:color="auto"/>
        <w:left w:val="none" w:sz="0" w:space="0" w:color="auto"/>
        <w:bottom w:val="none" w:sz="0" w:space="0" w:color="auto"/>
        <w:right w:val="none" w:sz="0" w:space="0" w:color="auto"/>
      </w:divBdr>
    </w:div>
    <w:div w:id="2137142007">
      <w:bodyDiv w:val="1"/>
      <w:marLeft w:val="0"/>
      <w:marRight w:val="0"/>
      <w:marTop w:val="0"/>
      <w:marBottom w:val="0"/>
      <w:divBdr>
        <w:top w:val="none" w:sz="0" w:space="0" w:color="auto"/>
        <w:left w:val="none" w:sz="0" w:space="0" w:color="auto"/>
        <w:bottom w:val="none" w:sz="0" w:space="0" w:color="auto"/>
        <w:right w:val="none" w:sz="0" w:space="0" w:color="auto"/>
      </w:divBdr>
    </w:div>
    <w:div w:id="2137215405">
      <w:bodyDiv w:val="1"/>
      <w:marLeft w:val="0"/>
      <w:marRight w:val="0"/>
      <w:marTop w:val="0"/>
      <w:marBottom w:val="0"/>
      <w:divBdr>
        <w:top w:val="none" w:sz="0" w:space="0" w:color="auto"/>
        <w:left w:val="none" w:sz="0" w:space="0" w:color="auto"/>
        <w:bottom w:val="none" w:sz="0" w:space="0" w:color="auto"/>
        <w:right w:val="none" w:sz="0" w:space="0" w:color="auto"/>
      </w:divBdr>
    </w:div>
    <w:div w:id="2137334918">
      <w:bodyDiv w:val="1"/>
      <w:marLeft w:val="0"/>
      <w:marRight w:val="0"/>
      <w:marTop w:val="0"/>
      <w:marBottom w:val="0"/>
      <w:divBdr>
        <w:top w:val="none" w:sz="0" w:space="0" w:color="auto"/>
        <w:left w:val="none" w:sz="0" w:space="0" w:color="auto"/>
        <w:bottom w:val="none" w:sz="0" w:space="0" w:color="auto"/>
        <w:right w:val="none" w:sz="0" w:space="0" w:color="auto"/>
      </w:divBdr>
    </w:div>
    <w:div w:id="2137484175">
      <w:bodyDiv w:val="1"/>
      <w:marLeft w:val="0"/>
      <w:marRight w:val="0"/>
      <w:marTop w:val="0"/>
      <w:marBottom w:val="0"/>
      <w:divBdr>
        <w:top w:val="none" w:sz="0" w:space="0" w:color="auto"/>
        <w:left w:val="none" w:sz="0" w:space="0" w:color="auto"/>
        <w:bottom w:val="none" w:sz="0" w:space="0" w:color="auto"/>
        <w:right w:val="none" w:sz="0" w:space="0" w:color="auto"/>
      </w:divBdr>
    </w:div>
    <w:div w:id="2137525012">
      <w:bodyDiv w:val="1"/>
      <w:marLeft w:val="0"/>
      <w:marRight w:val="0"/>
      <w:marTop w:val="0"/>
      <w:marBottom w:val="0"/>
      <w:divBdr>
        <w:top w:val="none" w:sz="0" w:space="0" w:color="auto"/>
        <w:left w:val="none" w:sz="0" w:space="0" w:color="auto"/>
        <w:bottom w:val="none" w:sz="0" w:space="0" w:color="auto"/>
        <w:right w:val="none" w:sz="0" w:space="0" w:color="auto"/>
      </w:divBdr>
    </w:div>
    <w:div w:id="2137599528">
      <w:bodyDiv w:val="1"/>
      <w:marLeft w:val="0"/>
      <w:marRight w:val="0"/>
      <w:marTop w:val="0"/>
      <w:marBottom w:val="0"/>
      <w:divBdr>
        <w:top w:val="none" w:sz="0" w:space="0" w:color="auto"/>
        <w:left w:val="none" w:sz="0" w:space="0" w:color="auto"/>
        <w:bottom w:val="none" w:sz="0" w:space="0" w:color="auto"/>
        <w:right w:val="none" w:sz="0" w:space="0" w:color="auto"/>
      </w:divBdr>
    </w:div>
    <w:div w:id="2137600798">
      <w:bodyDiv w:val="1"/>
      <w:marLeft w:val="0"/>
      <w:marRight w:val="0"/>
      <w:marTop w:val="0"/>
      <w:marBottom w:val="0"/>
      <w:divBdr>
        <w:top w:val="none" w:sz="0" w:space="0" w:color="auto"/>
        <w:left w:val="none" w:sz="0" w:space="0" w:color="auto"/>
        <w:bottom w:val="none" w:sz="0" w:space="0" w:color="auto"/>
        <w:right w:val="none" w:sz="0" w:space="0" w:color="auto"/>
      </w:divBdr>
    </w:div>
    <w:div w:id="2137601649">
      <w:bodyDiv w:val="1"/>
      <w:marLeft w:val="0"/>
      <w:marRight w:val="0"/>
      <w:marTop w:val="0"/>
      <w:marBottom w:val="0"/>
      <w:divBdr>
        <w:top w:val="none" w:sz="0" w:space="0" w:color="auto"/>
        <w:left w:val="none" w:sz="0" w:space="0" w:color="auto"/>
        <w:bottom w:val="none" w:sz="0" w:space="0" w:color="auto"/>
        <w:right w:val="none" w:sz="0" w:space="0" w:color="auto"/>
      </w:divBdr>
    </w:div>
    <w:div w:id="2137604252">
      <w:bodyDiv w:val="1"/>
      <w:marLeft w:val="0"/>
      <w:marRight w:val="0"/>
      <w:marTop w:val="0"/>
      <w:marBottom w:val="0"/>
      <w:divBdr>
        <w:top w:val="none" w:sz="0" w:space="0" w:color="auto"/>
        <w:left w:val="none" w:sz="0" w:space="0" w:color="auto"/>
        <w:bottom w:val="none" w:sz="0" w:space="0" w:color="auto"/>
        <w:right w:val="none" w:sz="0" w:space="0" w:color="auto"/>
      </w:divBdr>
    </w:div>
    <w:div w:id="2137722132">
      <w:bodyDiv w:val="1"/>
      <w:marLeft w:val="0"/>
      <w:marRight w:val="0"/>
      <w:marTop w:val="0"/>
      <w:marBottom w:val="0"/>
      <w:divBdr>
        <w:top w:val="none" w:sz="0" w:space="0" w:color="auto"/>
        <w:left w:val="none" w:sz="0" w:space="0" w:color="auto"/>
        <w:bottom w:val="none" w:sz="0" w:space="0" w:color="auto"/>
        <w:right w:val="none" w:sz="0" w:space="0" w:color="auto"/>
      </w:divBdr>
    </w:div>
    <w:div w:id="2137867711">
      <w:bodyDiv w:val="1"/>
      <w:marLeft w:val="0"/>
      <w:marRight w:val="0"/>
      <w:marTop w:val="0"/>
      <w:marBottom w:val="0"/>
      <w:divBdr>
        <w:top w:val="none" w:sz="0" w:space="0" w:color="auto"/>
        <w:left w:val="none" w:sz="0" w:space="0" w:color="auto"/>
        <w:bottom w:val="none" w:sz="0" w:space="0" w:color="auto"/>
        <w:right w:val="none" w:sz="0" w:space="0" w:color="auto"/>
      </w:divBdr>
    </w:div>
    <w:div w:id="2137872291">
      <w:bodyDiv w:val="1"/>
      <w:marLeft w:val="0"/>
      <w:marRight w:val="0"/>
      <w:marTop w:val="0"/>
      <w:marBottom w:val="0"/>
      <w:divBdr>
        <w:top w:val="none" w:sz="0" w:space="0" w:color="auto"/>
        <w:left w:val="none" w:sz="0" w:space="0" w:color="auto"/>
        <w:bottom w:val="none" w:sz="0" w:space="0" w:color="auto"/>
        <w:right w:val="none" w:sz="0" w:space="0" w:color="auto"/>
      </w:divBdr>
    </w:div>
    <w:div w:id="2138333305">
      <w:bodyDiv w:val="1"/>
      <w:marLeft w:val="0"/>
      <w:marRight w:val="0"/>
      <w:marTop w:val="0"/>
      <w:marBottom w:val="0"/>
      <w:divBdr>
        <w:top w:val="none" w:sz="0" w:space="0" w:color="auto"/>
        <w:left w:val="none" w:sz="0" w:space="0" w:color="auto"/>
        <w:bottom w:val="none" w:sz="0" w:space="0" w:color="auto"/>
        <w:right w:val="none" w:sz="0" w:space="0" w:color="auto"/>
      </w:divBdr>
    </w:div>
    <w:div w:id="2138598207">
      <w:bodyDiv w:val="1"/>
      <w:marLeft w:val="0"/>
      <w:marRight w:val="0"/>
      <w:marTop w:val="0"/>
      <w:marBottom w:val="0"/>
      <w:divBdr>
        <w:top w:val="none" w:sz="0" w:space="0" w:color="auto"/>
        <w:left w:val="none" w:sz="0" w:space="0" w:color="auto"/>
        <w:bottom w:val="none" w:sz="0" w:space="0" w:color="auto"/>
        <w:right w:val="none" w:sz="0" w:space="0" w:color="auto"/>
      </w:divBdr>
    </w:div>
    <w:div w:id="2138717106">
      <w:bodyDiv w:val="1"/>
      <w:marLeft w:val="0"/>
      <w:marRight w:val="0"/>
      <w:marTop w:val="0"/>
      <w:marBottom w:val="0"/>
      <w:divBdr>
        <w:top w:val="none" w:sz="0" w:space="0" w:color="auto"/>
        <w:left w:val="none" w:sz="0" w:space="0" w:color="auto"/>
        <w:bottom w:val="none" w:sz="0" w:space="0" w:color="auto"/>
        <w:right w:val="none" w:sz="0" w:space="0" w:color="auto"/>
      </w:divBdr>
    </w:div>
    <w:div w:id="2138721042">
      <w:bodyDiv w:val="1"/>
      <w:marLeft w:val="0"/>
      <w:marRight w:val="0"/>
      <w:marTop w:val="0"/>
      <w:marBottom w:val="0"/>
      <w:divBdr>
        <w:top w:val="none" w:sz="0" w:space="0" w:color="auto"/>
        <w:left w:val="none" w:sz="0" w:space="0" w:color="auto"/>
        <w:bottom w:val="none" w:sz="0" w:space="0" w:color="auto"/>
        <w:right w:val="none" w:sz="0" w:space="0" w:color="auto"/>
      </w:divBdr>
    </w:div>
    <w:div w:id="2138840760">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300790">
      <w:bodyDiv w:val="1"/>
      <w:marLeft w:val="0"/>
      <w:marRight w:val="0"/>
      <w:marTop w:val="0"/>
      <w:marBottom w:val="0"/>
      <w:divBdr>
        <w:top w:val="none" w:sz="0" w:space="0" w:color="auto"/>
        <w:left w:val="none" w:sz="0" w:space="0" w:color="auto"/>
        <w:bottom w:val="none" w:sz="0" w:space="0" w:color="auto"/>
        <w:right w:val="none" w:sz="0" w:space="0" w:color="auto"/>
      </w:divBdr>
    </w:div>
    <w:div w:id="2139376201">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40031083">
      <w:bodyDiv w:val="1"/>
      <w:marLeft w:val="0"/>
      <w:marRight w:val="0"/>
      <w:marTop w:val="0"/>
      <w:marBottom w:val="0"/>
      <w:divBdr>
        <w:top w:val="none" w:sz="0" w:space="0" w:color="auto"/>
        <w:left w:val="none" w:sz="0" w:space="0" w:color="auto"/>
        <w:bottom w:val="none" w:sz="0" w:space="0" w:color="auto"/>
        <w:right w:val="none" w:sz="0" w:space="0" w:color="auto"/>
      </w:divBdr>
    </w:div>
    <w:div w:id="2140106898">
      <w:bodyDiv w:val="1"/>
      <w:marLeft w:val="0"/>
      <w:marRight w:val="0"/>
      <w:marTop w:val="0"/>
      <w:marBottom w:val="0"/>
      <w:divBdr>
        <w:top w:val="none" w:sz="0" w:space="0" w:color="auto"/>
        <w:left w:val="none" w:sz="0" w:space="0" w:color="auto"/>
        <w:bottom w:val="none" w:sz="0" w:space="0" w:color="auto"/>
        <w:right w:val="none" w:sz="0" w:space="0" w:color="auto"/>
      </w:divBdr>
    </w:div>
    <w:div w:id="2140217104">
      <w:bodyDiv w:val="1"/>
      <w:marLeft w:val="0"/>
      <w:marRight w:val="0"/>
      <w:marTop w:val="0"/>
      <w:marBottom w:val="0"/>
      <w:divBdr>
        <w:top w:val="none" w:sz="0" w:space="0" w:color="auto"/>
        <w:left w:val="none" w:sz="0" w:space="0" w:color="auto"/>
        <w:bottom w:val="none" w:sz="0" w:space="0" w:color="auto"/>
        <w:right w:val="none" w:sz="0" w:space="0" w:color="auto"/>
      </w:divBdr>
    </w:div>
    <w:div w:id="2140293046">
      <w:bodyDiv w:val="1"/>
      <w:marLeft w:val="0"/>
      <w:marRight w:val="0"/>
      <w:marTop w:val="0"/>
      <w:marBottom w:val="0"/>
      <w:divBdr>
        <w:top w:val="none" w:sz="0" w:space="0" w:color="auto"/>
        <w:left w:val="none" w:sz="0" w:space="0" w:color="auto"/>
        <w:bottom w:val="none" w:sz="0" w:space="0" w:color="auto"/>
        <w:right w:val="none" w:sz="0" w:space="0" w:color="auto"/>
      </w:divBdr>
    </w:div>
    <w:div w:id="2140299908">
      <w:bodyDiv w:val="1"/>
      <w:marLeft w:val="0"/>
      <w:marRight w:val="0"/>
      <w:marTop w:val="0"/>
      <w:marBottom w:val="0"/>
      <w:divBdr>
        <w:top w:val="none" w:sz="0" w:space="0" w:color="auto"/>
        <w:left w:val="none" w:sz="0" w:space="0" w:color="auto"/>
        <w:bottom w:val="none" w:sz="0" w:space="0" w:color="auto"/>
        <w:right w:val="none" w:sz="0" w:space="0" w:color="auto"/>
      </w:divBdr>
    </w:div>
    <w:div w:id="2140415958">
      <w:bodyDiv w:val="1"/>
      <w:marLeft w:val="0"/>
      <w:marRight w:val="0"/>
      <w:marTop w:val="0"/>
      <w:marBottom w:val="0"/>
      <w:divBdr>
        <w:top w:val="none" w:sz="0" w:space="0" w:color="auto"/>
        <w:left w:val="none" w:sz="0" w:space="0" w:color="auto"/>
        <w:bottom w:val="none" w:sz="0" w:space="0" w:color="auto"/>
        <w:right w:val="none" w:sz="0" w:space="0" w:color="auto"/>
      </w:divBdr>
    </w:div>
    <w:div w:id="2140610460">
      <w:bodyDiv w:val="1"/>
      <w:marLeft w:val="0"/>
      <w:marRight w:val="0"/>
      <w:marTop w:val="0"/>
      <w:marBottom w:val="0"/>
      <w:divBdr>
        <w:top w:val="none" w:sz="0" w:space="0" w:color="auto"/>
        <w:left w:val="none" w:sz="0" w:space="0" w:color="auto"/>
        <w:bottom w:val="none" w:sz="0" w:space="0" w:color="auto"/>
        <w:right w:val="none" w:sz="0" w:space="0" w:color="auto"/>
      </w:divBdr>
    </w:div>
    <w:div w:id="2140611367">
      <w:bodyDiv w:val="1"/>
      <w:marLeft w:val="0"/>
      <w:marRight w:val="0"/>
      <w:marTop w:val="0"/>
      <w:marBottom w:val="0"/>
      <w:divBdr>
        <w:top w:val="none" w:sz="0" w:space="0" w:color="auto"/>
        <w:left w:val="none" w:sz="0" w:space="0" w:color="auto"/>
        <w:bottom w:val="none" w:sz="0" w:space="0" w:color="auto"/>
        <w:right w:val="none" w:sz="0" w:space="0" w:color="auto"/>
      </w:divBdr>
    </w:div>
    <w:div w:id="2140687228">
      <w:bodyDiv w:val="1"/>
      <w:marLeft w:val="0"/>
      <w:marRight w:val="0"/>
      <w:marTop w:val="0"/>
      <w:marBottom w:val="0"/>
      <w:divBdr>
        <w:top w:val="none" w:sz="0" w:space="0" w:color="auto"/>
        <w:left w:val="none" w:sz="0" w:space="0" w:color="auto"/>
        <w:bottom w:val="none" w:sz="0" w:space="0" w:color="auto"/>
        <w:right w:val="none" w:sz="0" w:space="0" w:color="auto"/>
      </w:divBdr>
    </w:div>
    <w:div w:id="2140881058">
      <w:bodyDiv w:val="1"/>
      <w:marLeft w:val="0"/>
      <w:marRight w:val="0"/>
      <w:marTop w:val="0"/>
      <w:marBottom w:val="0"/>
      <w:divBdr>
        <w:top w:val="none" w:sz="0" w:space="0" w:color="auto"/>
        <w:left w:val="none" w:sz="0" w:space="0" w:color="auto"/>
        <w:bottom w:val="none" w:sz="0" w:space="0" w:color="auto"/>
        <w:right w:val="none" w:sz="0" w:space="0" w:color="auto"/>
      </w:divBdr>
    </w:div>
    <w:div w:id="2141147219">
      <w:bodyDiv w:val="1"/>
      <w:marLeft w:val="0"/>
      <w:marRight w:val="0"/>
      <w:marTop w:val="0"/>
      <w:marBottom w:val="0"/>
      <w:divBdr>
        <w:top w:val="none" w:sz="0" w:space="0" w:color="auto"/>
        <w:left w:val="none" w:sz="0" w:space="0" w:color="auto"/>
        <w:bottom w:val="none" w:sz="0" w:space="0" w:color="auto"/>
        <w:right w:val="none" w:sz="0" w:space="0" w:color="auto"/>
      </w:divBdr>
    </w:div>
    <w:div w:id="2141339771">
      <w:bodyDiv w:val="1"/>
      <w:marLeft w:val="0"/>
      <w:marRight w:val="0"/>
      <w:marTop w:val="0"/>
      <w:marBottom w:val="0"/>
      <w:divBdr>
        <w:top w:val="none" w:sz="0" w:space="0" w:color="auto"/>
        <w:left w:val="none" w:sz="0" w:space="0" w:color="auto"/>
        <w:bottom w:val="none" w:sz="0" w:space="0" w:color="auto"/>
        <w:right w:val="none" w:sz="0" w:space="0" w:color="auto"/>
      </w:divBdr>
    </w:div>
    <w:div w:id="2141651911">
      <w:bodyDiv w:val="1"/>
      <w:marLeft w:val="0"/>
      <w:marRight w:val="0"/>
      <w:marTop w:val="0"/>
      <w:marBottom w:val="0"/>
      <w:divBdr>
        <w:top w:val="none" w:sz="0" w:space="0" w:color="auto"/>
        <w:left w:val="none" w:sz="0" w:space="0" w:color="auto"/>
        <w:bottom w:val="none" w:sz="0" w:space="0" w:color="auto"/>
        <w:right w:val="none" w:sz="0" w:space="0" w:color="auto"/>
      </w:divBdr>
    </w:div>
    <w:div w:id="2141679008">
      <w:bodyDiv w:val="1"/>
      <w:marLeft w:val="0"/>
      <w:marRight w:val="0"/>
      <w:marTop w:val="0"/>
      <w:marBottom w:val="0"/>
      <w:divBdr>
        <w:top w:val="none" w:sz="0" w:space="0" w:color="auto"/>
        <w:left w:val="none" w:sz="0" w:space="0" w:color="auto"/>
        <w:bottom w:val="none" w:sz="0" w:space="0" w:color="auto"/>
        <w:right w:val="none" w:sz="0" w:space="0" w:color="auto"/>
      </w:divBdr>
    </w:div>
    <w:div w:id="2141873031">
      <w:bodyDiv w:val="1"/>
      <w:marLeft w:val="0"/>
      <w:marRight w:val="0"/>
      <w:marTop w:val="0"/>
      <w:marBottom w:val="0"/>
      <w:divBdr>
        <w:top w:val="none" w:sz="0" w:space="0" w:color="auto"/>
        <w:left w:val="none" w:sz="0" w:space="0" w:color="auto"/>
        <w:bottom w:val="none" w:sz="0" w:space="0" w:color="auto"/>
        <w:right w:val="none" w:sz="0" w:space="0" w:color="auto"/>
      </w:divBdr>
    </w:div>
    <w:div w:id="2141877404">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069719">
      <w:bodyDiv w:val="1"/>
      <w:marLeft w:val="0"/>
      <w:marRight w:val="0"/>
      <w:marTop w:val="0"/>
      <w:marBottom w:val="0"/>
      <w:divBdr>
        <w:top w:val="none" w:sz="0" w:space="0" w:color="auto"/>
        <w:left w:val="none" w:sz="0" w:space="0" w:color="auto"/>
        <w:bottom w:val="none" w:sz="0" w:space="0" w:color="auto"/>
        <w:right w:val="none" w:sz="0" w:space="0" w:color="auto"/>
      </w:divBdr>
    </w:div>
    <w:div w:id="2142112411">
      <w:bodyDiv w:val="1"/>
      <w:marLeft w:val="0"/>
      <w:marRight w:val="0"/>
      <w:marTop w:val="0"/>
      <w:marBottom w:val="0"/>
      <w:divBdr>
        <w:top w:val="none" w:sz="0" w:space="0" w:color="auto"/>
        <w:left w:val="none" w:sz="0" w:space="0" w:color="auto"/>
        <w:bottom w:val="none" w:sz="0" w:space="0" w:color="auto"/>
        <w:right w:val="none" w:sz="0" w:space="0" w:color="auto"/>
      </w:divBdr>
    </w:div>
    <w:div w:id="2142142191">
      <w:bodyDiv w:val="1"/>
      <w:marLeft w:val="0"/>
      <w:marRight w:val="0"/>
      <w:marTop w:val="0"/>
      <w:marBottom w:val="0"/>
      <w:divBdr>
        <w:top w:val="none" w:sz="0" w:space="0" w:color="auto"/>
        <w:left w:val="none" w:sz="0" w:space="0" w:color="auto"/>
        <w:bottom w:val="none" w:sz="0" w:space="0" w:color="auto"/>
        <w:right w:val="none" w:sz="0" w:space="0" w:color="auto"/>
      </w:divBdr>
    </w:div>
    <w:div w:id="2142376685">
      <w:bodyDiv w:val="1"/>
      <w:marLeft w:val="0"/>
      <w:marRight w:val="0"/>
      <w:marTop w:val="0"/>
      <w:marBottom w:val="0"/>
      <w:divBdr>
        <w:top w:val="none" w:sz="0" w:space="0" w:color="auto"/>
        <w:left w:val="none" w:sz="0" w:space="0" w:color="auto"/>
        <w:bottom w:val="none" w:sz="0" w:space="0" w:color="auto"/>
        <w:right w:val="none" w:sz="0" w:space="0" w:color="auto"/>
      </w:divBdr>
    </w:div>
    <w:div w:id="2142459677">
      <w:bodyDiv w:val="1"/>
      <w:marLeft w:val="0"/>
      <w:marRight w:val="0"/>
      <w:marTop w:val="0"/>
      <w:marBottom w:val="0"/>
      <w:divBdr>
        <w:top w:val="none" w:sz="0" w:space="0" w:color="auto"/>
        <w:left w:val="none" w:sz="0" w:space="0" w:color="auto"/>
        <w:bottom w:val="none" w:sz="0" w:space="0" w:color="auto"/>
        <w:right w:val="none" w:sz="0" w:space="0" w:color="auto"/>
      </w:divBdr>
    </w:div>
    <w:div w:id="2142651574">
      <w:bodyDiv w:val="1"/>
      <w:marLeft w:val="0"/>
      <w:marRight w:val="0"/>
      <w:marTop w:val="0"/>
      <w:marBottom w:val="0"/>
      <w:divBdr>
        <w:top w:val="none" w:sz="0" w:space="0" w:color="auto"/>
        <w:left w:val="none" w:sz="0" w:space="0" w:color="auto"/>
        <w:bottom w:val="none" w:sz="0" w:space="0" w:color="auto"/>
        <w:right w:val="none" w:sz="0" w:space="0" w:color="auto"/>
      </w:divBdr>
    </w:div>
    <w:div w:id="2142768885">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2795645">
      <w:bodyDiv w:val="1"/>
      <w:marLeft w:val="0"/>
      <w:marRight w:val="0"/>
      <w:marTop w:val="0"/>
      <w:marBottom w:val="0"/>
      <w:divBdr>
        <w:top w:val="none" w:sz="0" w:space="0" w:color="auto"/>
        <w:left w:val="none" w:sz="0" w:space="0" w:color="auto"/>
        <w:bottom w:val="none" w:sz="0" w:space="0" w:color="auto"/>
        <w:right w:val="none" w:sz="0" w:space="0" w:color="auto"/>
      </w:divBdr>
    </w:div>
    <w:div w:id="2142918947">
      <w:bodyDiv w:val="1"/>
      <w:marLeft w:val="0"/>
      <w:marRight w:val="0"/>
      <w:marTop w:val="0"/>
      <w:marBottom w:val="0"/>
      <w:divBdr>
        <w:top w:val="none" w:sz="0" w:space="0" w:color="auto"/>
        <w:left w:val="none" w:sz="0" w:space="0" w:color="auto"/>
        <w:bottom w:val="none" w:sz="0" w:space="0" w:color="auto"/>
        <w:right w:val="none" w:sz="0" w:space="0" w:color="auto"/>
      </w:divBdr>
    </w:div>
    <w:div w:id="2143037287">
      <w:bodyDiv w:val="1"/>
      <w:marLeft w:val="0"/>
      <w:marRight w:val="0"/>
      <w:marTop w:val="0"/>
      <w:marBottom w:val="0"/>
      <w:divBdr>
        <w:top w:val="none" w:sz="0" w:space="0" w:color="auto"/>
        <w:left w:val="none" w:sz="0" w:space="0" w:color="auto"/>
        <w:bottom w:val="none" w:sz="0" w:space="0" w:color="auto"/>
        <w:right w:val="none" w:sz="0" w:space="0" w:color="auto"/>
      </w:divBdr>
    </w:div>
    <w:div w:id="2143116570">
      <w:bodyDiv w:val="1"/>
      <w:marLeft w:val="0"/>
      <w:marRight w:val="0"/>
      <w:marTop w:val="0"/>
      <w:marBottom w:val="0"/>
      <w:divBdr>
        <w:top w:val="none" w:sz="0" w:space="0" w:color="auto"/>
        <w:left w:val="none" w:sz="0" w:space="0" w:color="auto"/>
        <w:bottom w:val="none" w:sz="0" w:space="0" w:color="auto"/>
        <w:right w:val="none" w:sz="0" w:space="0" w:color="auto"/>
      </w:divBdr>
    </w:div>
    <w:div w:id="2143185115">
      <w:bodyDiv w:val="1"/>
      <w:marLeft w:val="0"/>
      <w:marRight w:val="0"/>
      <w:marTop w:val="0"/>
      <w:marBottom w:val="0"/>
      <w:divBdr>
        <w:top w:val="none" w:sz="0" w:space="0" w:color="auto"/>
        <w:left w:val="none" w:sz="0" w:space="0" w:color="auto"/>
        <w:bottom w:val="none" w:sz="0" w:space="0" w:color="auto"/>
        <w:right w:val="none" w:sz="0" w:space="0" w:color="auto"/>
      </w:divBdr>
    </w:div>
    <w:div w:id="2143186455">
      <w:bodyDiv w:val="1"/>
      <w:marLeft w:val="0"/>
      <w:marRight w:val="0"/>
      <w:marTop w:val="0"/>
      <w:marBottom w:val="0"/>
      <w:divBdr>
        <w:top w:val="none" w:sz="0" w:space="0" w:color="auto"/>
        <w:left w:val="none" w:sz="0" w:space="0" w:color="auto"/>
        <w:bottom w:val="none" w:sz="0" w:space="0" w:color="auto"/>
        <w:right w:val="none" w:sz="0" w:space="0" w:color="auto"/>
      </w:divBdr>
    </w:div>
    <w:div w:id="2143227603">
      <w:bodyDiv w:val="1"/>
      <w:marLeft w:val="0"/>
      <w:marRight w:val="0"/>
      <w:marTop w:val="0"/>
      <w:marBottom w:val="0"/>
      <w:divBdr>
        <w:top w:val="none" w:sz="0" w:space="0" w:color="auto"/>
        <w:left w:val="none" w:sz="0" w:space="0" w:color="auto"/>
        <w:bottom w:val="none" w:sz="0" w:space="0" w:color="auto"/>
        <w:right w:val="none" w:sz="0" w:space="0" w:color="auto"/>
      </w:divBdr>
    </w:div>
    <w:div w:id="2143301758">
      <w:bodyDiv w:val="1"/>
      <w:marLeft w:val="0"/>
      <w:marRight w:val="0"/>
      <w:marTop w:val="0"/>
      <w:marBottom w:val="0"/>
      <w:divBdr>
        <w:top w:val="none" w:sz="0" w:space="0" w:color="auto"/>
        <w:left w:val="none" w:sz="0" w:space="0" w:color="auto"/>
        <w:bottom w:val="none" w:sz="0" w:space="0" w:color="auto"/>
        <w:right w:val="none" w:sz="0" w:space="0" w:color="auto"/>
      </w:divBdr>
    </w:div>
    <w:div w:id="2143881859">
      <w:bodyDiv w:val="1"/>
      <w:marLeft w:val="0"/>
      <w:marRight w:val="0"/>
      <w:marTop w:val="0"/>
      <w:marBottom w:val="0"/>
      <w:divBdr>
        <w:top w:val="none" w:sz="0" w:space="0" w:color="auto"/>
        <w:left w:val="none" w:sz="0" w:space="0" w:color="auto"/>
        <w:bottom w:val="none" w:sz="0" w:space="0" w:color="auto"/>
        <w:right w:val="none" w:sz="0" w:space="0" w:color="auto"/>
      </w:divBdr>
    </w:div>
    <w:div w:id="2143886650">
      <w:bodyDiv w:val="1"/>
      <w:marLeft w:val="0"/>
      <w:marRight w:val="0"/>
      <w:marTop w:val="0"/>
      <w:marBottom w:val="0"/>
      <w:divBdr>
        <w:top w:val="none" w:sz="0" w:space="0" w:color="auto"/>
        <w:left w:val="none" w:sz="0" w:space="0" w:color="auto"/>
        <w:bottom w:val="none" w:sz="0" w:space="0" w:color="auto"/>
        <w:right w:val="none" w:sz="0" w:space="0" w:color="auto"/>
      </w:divBdr>
    </w:div>
    <w:div w:id="2143958555">
      <w:bodyDiv w:val="1"/>
      <w:marLeft w:val="0"/>
      <w:marRight w:val="0"/>
      <w:marTop w:val="0"/>
      <w:marBottom w:val="0"/>
      <w:divBdr>
        <w:top w:val="none" w:sz="0" w:space="0" w:color="auto"/>
        <w:left w:val="none" w:sz="0" w:space="0" w:color="auto"/>
        <w:bottom w:val="none" w:sz="0" w:space="0" w:color="auto"/>
        <w:right w:val="none" w:sz="0" w:space="0" w:color="auto"/>
      </w:divBdr>
    </w:div>
    <w:div w:id="2144036501">
      <w:bodyDiv w:val="1"/>
      <w:marLeft w:val="0"/>
      <w:marRight w:val="0"/>
      <w:marTop w:val="0"/>
      <w:marBottom w:val="0"/>
      <w:divBdr>
        <w:top w:val="none" w:sz="0" w:space="0" w:color="auto"/>
        <w:left w:val="none" w:sz="0" w:space="0" w:color="auto"/>
        <w:bottom w:val="none" w:sz="0" w:space="0" w:color="auto"/>
        <w:right w:val="none" w:sz="0" w:space="0" w:color="auto"/>
      </w:divBdr>
    </w:div>
    <w:div w:id="2144273814">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345606">
      <w:bodyDiv w:val="1"/>
      <w:marLeft w:val="0"/>
      <w:marRight w:val="0"/>
      <w:marTop w:val="0"/>
      <w:marBottom w:val="0"/>
      <w:divBdr>
        <w:top w:val="none" w:sz="0" w:space="0" w:color="auto"/>
        <w:left w:val="none" w:sz="0" w:space="0" w:color="auto"/>
        <w:bottom w:val="none" w:sz="0" w:space="0" w:color="auto"/>
        <w:right w:val="none" w:sz="0" w:space="0" w:color="auto"/>
      </w:divBdr>
    </w:div>
    <w:div w:id="2144497853">
      <w:bodyDiv w:val="1"/>
      <w:marLeft w:val="0"/>
      <w:marRight w:val="0"/>
      <w:marTop w:val="0"/>
      <w:marBottom w:val="0"/>
      <w:divBdr>
        <w:top w:val="none" w:sz="0" w:space="0" w:color="auto"/>
        <w:left w:val="none" w:sz="0" w:space="0" w:color="auto"/>
        <w:bottom w:val="none" w:sz="0" w:space="0" w:color="auto"/>
        <w:right w:val="none" w:sz="0" w:space="0" w:color="auto"/>
      </w:divBdr>
    </w:div>
    <w:div w:id="2144498934">
      <w:bodyDiv w:val="1"/>
      <w:marLeft w:val="0"/>
      <w:marRight w:val="0"/>
      <w:marTop w:val="0"/>
      <w:marBottom w:val="0"/>
      <w:divBdr>
        <w:top w:val="none" w:sz="0" w:space="0" w:color="auto"/>
        <w:left w:val="none" w:sz="0" w:space="0" w:color="auto"/>
        <w:bottom w:val="none" w:sz="0" w:space="0" w:color="auto"/>
        <w:right w:val="none" w:sz="0" w:space="0" w:color="auto"/>
      </w:divBdr>
    </w:div>
    <w:div w:id="2144614281">
      <w:bodyDiv w:val="1"/>
      <w:marLeft w:val="0"/>
      <w:marRight w:val="0"/>
      <w:marTop w:val="0"/>
      <w:marBottom w:val="0"/>
      <w:divBdr>
        <w:top w:val="none" w:sz="0" w:space="0" w:color="auto"/>
        <w:left w:val="none" w:sz="0" w:space="0" w:color="auto"/>
        <w:bottom w:val="none" w:sz="0" w:space="0" w:color="auto"/>
        <w:right w:val="none" w:sz="0" w:space="0" w:color="auto"/>
      </w:divBdr>
    </w:div>
    <w:div w:id="2144615609">
      <w:bodyDiv w:val="1"/>
      <w:marLeft w:val="0"/>
      <w:marRight w:val="0"/>
      <w:marTop w:val="0"/>
      <w:marBottom w:val="0"/>
      <w:divBdr>
        <w:top w:val="none" w:sz="0" w:space="0" w:color="auto"/>
        <w:left w:val="none" w:sz="0" w:space="0" w:color="auto"/>
        <w:bottom w:val="none" w:sz="0" w:space="0" w:color="auto"/>
        <w:right w:val="none" w:sz="0" w:space="0" w:color="auto"/>
      </w:divBdr>
    </w:div>
    <w:div w:id="2145610588">
      <w:bodyDiv w:val="1"/>
      <w:marLeft w:val="0"/>
      <w:marRight w:val="0"/>
      <w:marTop w:val="0"/>
      <w:marBottom w:val="0"/>
      <w:divBdr>
        <w:top w:val="none" w:sz="0" w:space="0" w:color="auto"/>
        <w:left w:val="none" w:sz="0" w:space="0" w:color="auto"/>
        <w:bottom w:val="none" w:sz="0" w:space="0" w:color="auto"/>
        <w:right w:val="none" w:sz="0" w:space="0" w:color="auto"/>
      </w:divBdr>
    </w:div>
    <w:div w:id="2145730497">
      <w:bodyDiv w:val="1"/>
      <w:marLeft w:val="0"/>
      <w:marRight w:val="0"/>
      <w:marTop w:val="0"/>
      <w:marBottom w:val="0"/>
      <w:divBdr>
        <w:top w:val="none" w:sz="0" w:space="0" w:color="auto"/>
        <w:left w:val="none" w:sz="0" w:space="0" w:color="auto"/>
        <w:bottom w:val="none" w:sz="0" w:space="0" w:color="auto"/>
        <w:right w:val="none" w:sz="0" w:space="0" w:color="auto"/>
      </w:divBdr>
    </w:div>
    <w:div w:id="2146045238">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120434">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391735">
      <w:bodyDiv w:val="1"/>
      <w:marLeft w:val="0"/>
      <w:marRight w:val="0"/>
      <w:marTop w:val="0"/>
      <w:marBottom w:val="0"/>
      <w:divBdr>
        <w:top w:val="none" w:sz="0" w:space="0" w:color="auto"/>
        <w:left w:val="none" w:sz="0" w:space="0" w:color="auto"/>
        <w:bottom w:val="none" w:sz="0" w:space="0" w:color="auto"/>
        <w:right w:val="none" w:sz="0" w:space="0" w:color="auto"/>
      </w:divBdr>
    </w:div>
    <w:div w:id="2146577036">
      <w:bodyDiv w:val="1"/>
      <w:marLeft w:val="0"/>
      <w:marRight w:val="0"/>
      <w:marTop w:val="0"/>
      <w:marBottom w:val="0"/>
      <w:divBdr>
        <w:top w:val="none" w:sz="0" w:space="0" w:color="auto"/>
        <w:left w:val="none" w:sz="0" w:space="0" w:color="auto"/>
        <w:bottom w:val="none" w:sz="0" w:space="0" w:color="auto"/>
        <w:right w:val="none" w:sz="0" w:space="0" w:color="auto"/>
      </w:divBdr>
    </w:div>
    <w:div w:id="2146697979">
      <w:bodyDiv w:val="1"/>
      <w:marLeft w:val="0"/>
      <w:marRight w:val="0"/>
      <w:marTop w:val="0"/>
      <w:marBottom w:val="0"/>
      <w:divBdr>
        <w:top w:val="none" w:sz="0" w:space="0" w:color="auto"/>
        <w:left w:val="none" w:sz="0" w:space="0" w:color="auto"/>
        <w:bottom w:val="none" w:sz="0" w:space="0" w:color="auto"/>
        <w:right w:val="none" w:sz="0" w:space="0" w:color="auto"/>
      </w:divBdr>
    </w:div>
    <w:div w:id="2146774038">
      <w:bodyDiv w:val="1"/>
      <w:marLeft w:val="0"/>
      <w:marRight w:val="0"/>
      <w:marTop w:val="0"/>
      <w:marBottom w:val="0"/>
      <w:divBdr>
        <w:top w:val="none" w:sz="0" w:space="0" w:color="auto"/>
        <w:left w:val="none" w:sz="0" w:space="0" w:color="auto"/>
        <w:bottom w:val="none" w:sz="0" w:space="0" w:color="auto"/>
        <w:right w:val="none" w:sz="0" w:space="0" w:color="auto"/>
      </w:divBdr>
    </w:div>
    <w:div w:id="2146966881">
      <w:bodyDiv w:val="1"/>
      <w:marLeft w:val="0"/>
      <w:marRight w:val="0"/>
      <w:marTop w:val="0"/>
      <w:marBottom w:val="0"/>
      <w:divBdr>
        <w:top w:val="none" w:sz="0" w:space="0" w:color="auto"/>
        <w:left w:val="none" w:sz="0" w:space="0" w:color="auto"/>
        <w:bottom w:val="none" w:sz="0" w:space="0" w:color="auto"/>
        <w:right w:val="none" w:sz="0" w:space="0" w:color="auto"/>
      </w:divBdr>
    </w:div>
    <w:div w:id="2146972083">
      <w:bodyDiv w:val="1"/>
      <w:marLeft w:val="0"/>
      <w:marRight w:val="0"/>
      <w:marTop w:val="0"/>
      <w:marBottom w:val="0"/>
      <w:divBdr>
        <w:top w:val="none" w:sz="0" w:space="0" w:color="auto"/>
        <w:left w:val="none" w:sz="0" w:space="0" w:color="auto"/>
        <w:bottom w:val="none" w:sz="0" w:space="0" w:color="auto"/>
        <w:right w:val="none" w:sz="0" w:space="0" w:color="auto"/>
      </w:divBdr>
    </w:div>
    <w:div w:id="2147090463">
      <w:bodyDiv w:val="1"/>
      <w:marLeft w:val="0"/>
      <w:marRight w:val="0"/>
      <w:marTop w:val="0"/>
      <w:marBottom w:val="0"/>
      <w:divBdr>
        <w:top w:val="none" w:sz="0" w:space="0" w:color="auto"/>
        <w:left w:val="none" w:sz="0" w:space="0" w:color="auto"/>
        <w:bottom w:val="none" w:sz="0" w:space="0" w:color="auto"/>
        <w:right w:val="none" w:sz="0" w:space="0" w:color="auto"/>
      </w:divBdr>
    </w:div>
    <w:div w:id="2147162642">
      <w:bodyDiv w:val="1"/>
      <w:marLeft w:val="0"/>
      <w:marRight w:val="0"/>
      <w:marTop w:val="0"/>
      <w:marBottom w:val="0"/>
      <w:divBdr>
        <w:top w:val="none" w:sz="0" w:space="0" w:color="auto"/>
        <w:left w:val="none" w:sz="0" w:space="0" w:color="auto"/>
        <w:bottom w:val="none" w:sz="0" w:space="0" w:color="auto"/>
        <w:right w:val="none" w:sz="0" w:space="0" w:color="auto"/>
      </w:divBdr>
    </w:div>
    <w:div w:id="2147163512">
      <w:bodyDiv w:val="1"/>
      <w:marLeft w:val="0"/>
      <w:marRight w:val="0"/>
      <w:marTop w:val="0"/>
      <w:marBottom w:val="0"/>
      <w:divBdr>
        <w:top w:val="none" w:sz="0" w:space="0" w:color="auto"/>
        <w:left w:val="none" w:sz="0" w:space="0" w:color="auto"/>
        <w:bottom w:val="none" w:sz="0" w:space="0" w:color="auto"/>
        <w:right w:val="none" w:sz="0" w:space="0" w:color="auto"/>
      </w:divBdr>
    </w:div>
    <w:div w:id="2147232724">
      <w:bodyDiv w:val="1"/>
      <w:marLeft w:val="0"/>
      <w:marRight w:val="0"/>
      <w:marTop w:val="0"/>
      <w:marBottom w:val="0"/>
      <w:divBdr>
        <w:top w:val="none" w:sz="0" w:space="0" w:color="auto"/>
        <w:left w:val="none" w:sz="0" w:space="0" w:color="auto"/>
        <w:bottom w:val="none" w:sz="0" w:space="0" w:color="auto"/>
        <w:right w:val="none" w:sz="0" w:space="0" w:color="auto"/>
      </w:divBdr>
    </w:div>
    <w:div w:id="2147233248">
      <w:bodyDiv w:val="1"/>
      <w:marLeft w:val="0"/>
      <w:marRight w:val="0"/>
      <w:marTop w:val="0"/>
      <w:marBottom w:val="0"/>
      <w:divBdr>
        <w:top w:val="none" w:sz="0" w:space="0" w:color="auto"/>
        <w:left w:val="none" w:sz="0" w:space="0" w:color="auto"/>
        <w:bottom w:val="none" w:sz="0" w:space="0" w:color="auto"/>
        <w:right w:val="none" w:sz="0" w:space="0" w:color="auto"/>
      </w:divBdr>
    </w:div>
    <w:div w:id="2147238646">
      <w:bodyDiv w:val="1"/>
      <w:marLeft w:val="0"/>
      <w:marRight w:val="0"/>
      <w:marTop w:val="0"/>
      <w:marBottom w:val="0"/>
      <w:divBdr>
        <w:top w:val="none" w:sz="0" w:space="0" w:color="auto"/>
        <w:left w:val="none" w:sz="0" w:space="0" w:color="auto"/>
        <w:bottom w:val="none" w:sz="0" w:space="0" w:color="auto"/>
        <w:right w:val="none" w:sz="0" w:space="0" w:color="auto"/>
      </w:divBdr>
    </w:div>
    <w:div w:id="2147310194">
      <w:bodyDiv w:val="1"/>
      <w:marLeft w:val="0"/>
      <w:marRight w:val="0"/>
      <w:marTop w:val="0"/>
      <w:marBottom w:val="0"/>
      <w:divBdr>
        <w:top w:val="none" w:sz="0" w:space="0" w:color="auto"/>
        <w:left w:val="none" w:sz="0" w:space="0" w:color="auto"/>
        <w:bottom w:val="none" w:sz="0" w:space="0" w:color="auto"/>
        <w:right w:val="none" w:sz="0" w:space="0" w:color="auto"/>
      </w:divBdr>
    </w:div>
    <w:div w:id="214731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TTpagalba@litgrid.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TTpagalba@litgri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https://projektai.intranet.litgrid.eu/PWA/110-10%20kV%20Saugų%20TP%20110%20kV%20skirstyklos%20rekonstravimas/_layouts/15/DocIdRedir.aspx?ID=PVIS-1817912916-161</Url>
      <Description>PVIS-1817912916-161</Description>
    </_dlc_DocIdUrl>
    <Nuoseklūs xmlns="58896280-883f-49e1-8f2c-86b01e3ff616">
      <UserInfo>
        <DisplayName/>
        <AccountId xsi:nil="true"/>
        <AccountType/>
      </UserInfo>
    </Nuoseklūs>
    <_dlc_DocId xmlns="58896280-883f-49e1-8f2c-86b01e3ff616">PVIS-1817912916-161</_dlc_DocId>
    <_dlc_DocIdPersistId xmlns="58896280-883f-49e1-8f2c-86b01e3ff61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7595B2CC28E77A4581CDB902A98687D6" ma:contentTypeVersion="1" ma:contentTypeDescription="" ma:contentTypeScope="" ma:versionID="dbf549d264a9904fd17bb4ae23e2ac4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d9a54f845a62b44f9d1f9c72b62d6f80"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ISO690Nmerical.XSL" StyleName="ISO 690 - Numerical Reference" Version="1987">
  <b:Source>
    <b:Tag>110</b:Tag>
    <b:SourceType>Book</b:SourceType>
    <b:Guid>{A53FA3E0-F8CF-4BB9-B73D-22C48E0FC535}</b:Guid>
    <b:Title>110 - 400 kV įtampos pastočių, skirstyklų įrenginių ir oro linijų plieninių konstrukcijų dengimo cinku karštuoju būdu standartiniai techniniai reikalavimai, 4 lapai</b:Title>
    <b:RefOrder>15</b:RefOrder>
  </b:Source>
  <b:Source>
    <b:Tag>3302</b:Tag>
    <b:SourceType>Book</b:SourceType>
    <b:Guid>{72B6CF19-FA13-4E75-93A8-77226B30C584}</b:Guid>
    <b:Title>330 - 110 kV įtampos transformatorių pastočių ir atvirų skirstyklų vidaus kelių įrengimo standartiniai techniniai reikalavimai, 3 lapai</b:Title>
    <b:RefOrder>21</b:RefOrder>
  </b:Source>
  <b:Source>
    <b:Tag>3303</b:Tag>
    <b:SourceType>Book</b:SourceType>
    <b:Guid>{8D9EE7BC-DAB9-4D47-A131-41FEA9041DC8}</b:Guid>
    <b:Title>330 - 110 kV įtampos transformatorinių pastočių ir atvirų skirstyklų tvorų standartiniai techniniai reikalavimai, 3 lapai</b:Title>
    <b:RefOrder>22</b:RefOrder>
  </b:Source>
  <b:Source>
    <b:Tag>STA</b:Tag>
    <b:SourceType>Book</b:SourceType>
    <b:Guid>{04CAFCD6-9ED4-44A3-A4B1-E47B362CA586}</b:Guid>
    <b:Title>Standartiniai techniniai reikalavimai 110 kV įtampos skyrikliams, 5 lapai</b:Title>
    <b:RefOrder>24</b:RefOrder>
  </b:Source>
  <b:Source>
    <b:Tag>STA1</b:Tag>
    <b:SourceType>Book</b:SourceType>
    <b:Guid>{293F2B79-DE0D-4F2A-A3A1-E7AB6A28B651}</b:Guid>
    <b:Title>Standartiniai techniniai reikalavimai 110kV įtampos SF6 dujiniams jungtuvams, 6 lapai</b:Title>
    <b:RefOrder>25</b:RefOrder>
  </b:Source>
  <b:Source>
    <b:Tag>Sta</b:Tag>
    <b:SourceType>Book</b:SourceType>
    <b:Guid>{2FB3FB58-4F97-46AD-ABFC-DF38DD080D13}</b:Guid>
    <b:Title>Standartiniai techniniai reikalavimai 110 kV įtampos viršįtampių ribotuvams 2 linijos iškrovos klasės, 2 lapai</b:Title>
    <b:RefOrder>26</b:RefOrder>
  </b:Source>
  <b:Source>
    <b:Tag>Sta1</b:Tag>
    <b:SourceType>Book</b:SourceType>
    <b:Guid>{E1ECC8D5-3FBC-4D2D-995E-BC47BF44BBD2}</b:Guid>
    <b:Title>Standartiniai techniniai reikalavimai 110 kV įtampos viršįtampių ribotuvams 3 linijos iškrovos klasės, 2 lapai</b:Title>
    <b:RefOrder>27</b:RefOrder>
  </b:Source>
  <b:Source>
    <b:Tag>Api</b:Tag>
    <b:SourceType>Book</b:SourceType>
    <b:Guid>{C956E7FC-1C0E-4E1E-840C-8AE430241FBD}</b:Guid>
    <b:Title>Apibendrinti reikalavimai viršįtampių ribotuvų įrengimui 110 kV transformatorių pastotėse, 5 lapai</b:Title>
    <b:RefOrder>28</b:RefOrder>
  </b:Source>
  <b:Source>
    <b:Tag>Sta5</b:Tag>
    <b:SourceType>Book</b:SourceType>
    <b:Guid>{9984C11D-020B-4BE2-BE45-AE97C881A065}</b:Guid>
    <b:Title>Standartiniai techniniai reikalavimai 110 kV įtampos atraminiams izoliatoriams, 3 lapai</b:Title>
    <b:RefOrder>38</b:RefOrder>
  </b:Source>
  <b:Source>
    <b:Tag>Per1</b:Tag>
    <b:SourceType>Book</b:SourceType>
    <b:Guid>{D10670A9-3E09-457B-BCB1-7C8F0CBBE6F1}</b:Guid>
    <b:Title>Perdavimo tinklo operatyvinių ir techninių pavadinimų sudarymo ir žymėjimo tvarkos aprašas, 43 lapai</b:Title>
    <b:RefOrder>42</b:RefOrder>
  </b:Source>
  <b:Source>
    <b:Tag>Sta6</b:Tag>
    <b:SourceType>Book</b:SourceType>
    <b:Guid>{338F50CA-E124-456A-A89F-B78FA9E619D5}</b:Guid>
    <b:Title>Standartiniai techniniai reikalavimai pirminių įrenginių techninių duomenų lentelėms, 32 lapai</b:Title>
    <b:RefOrder>43</b:RefOrder>
  </b:Source>
  <b:Source>
    <b:Tag>Sta7</b:Tag>
    <b:SourceType>Book</b:SourceType>
    <b:Guid>{3C9688A9-8D56-43D7-9226-3ECFD30D68D8}</b:Guid>
    <b:Title>Standartiniai techniniai reikalavimai 330/110/10 kV TP mikroprocesorinėms relinės apsaugos ir automatikos relėms ir valdikliams, 5 lapai</b:Title>
    <b:RefOrder>53</b:RefOrder>
  </b:Source>
  <b:Source>
    <b:Tag>Sta10</b:Tag>
    <b:SourceType>Book</b:SourceType>
    <b:Guid>{DBA53BC4-30CF-4BFA-958B-246CD88B53F1}</b:Guid>
    <b:Title>Standartiniai techniniai reikalavimai relinės apsaugos ir automatikos vidaus spintoms, 7 lapai</b:Title>
    <b:RefOrder>58</b:RefOrder>
  </b:Source>
  <b:Source>
    <b:Tag>Pag</b:Tag>
    <b:SourceType>Book</b:SourceType>
    <b:Guid>{51098833-E834-4687-872C-0A66582DBB61}</b:Guid>
    <b:Title>Pagrindinių ir kitų RAA įrenginių sąrankos RAA vidaus spintose Užsakovo patikrinimo protokolas gamyklinių bandymų metu, 10 lapų</b:Title>
    <b:RefOrder>59</b:RefOrder>
  </b:Source>
  <b:Source>
    <b:Tag>Sta11</b:Tag>
    <b:SourceType>Book</b:SourceType>
    <b:Guid>{C21E61B4-89F1-432F-803E-87188BF02D3A}</b:Guid>
    <b:Title>Standartiniai techniniai reikalavimai lauko tarpinių gnybtynų spintoms, 8 lapai</b:Title>
    <b:RefOrder>61</b:RefOrder>
  </b:Source>
  <b:Source>
    <b:Tag>Sta12</b:Tag>
    <b:SourceType>Book</b:SourceType>
    <b:Guid>{B3ED6B72-6215-4DAF-AC18-96C7692DC46F}</b:Guid>
    <b:Title>Standartiniai techniniai reikalavimai relinės apsaugos ir automatikos elektros grandinių elektromechaninėms relėms, 4 lapai</b:Title>
    <b:RefOrder>60</b:RefOrder>
  </b:Source>
  <b:Source>
    <b:Tag>Sta14</b:Tag>
    <b:SourceType>Book</b:SourceType>
    <b:Guid>{57B4650B-716F-443A-B91C-52FC3A3D988A}</b:Guid>
    <b:Title>Standartiniai techniniai reikalavimai teleinformacijos surinkimo ir perdavimo įrenginiams, 7 lapai</b:Title>
    <b:RefOrder>64</b:RefOrder>
  </b:Source>
  <b:Source>
    <b:Tag>Tip2</b:Tag>
    <b:SourceType>Book</b:SourceType>
    <b:Guid>{78E279AA-6BAA-4CC9-8B9B-6EAAEF064E38}</b:Guid>
    <b:Title>Tipiniai reikalavimai skaidulų paskirstymo įrenginio projektavimui, 2 lapai</b:Title>
    <b:RefOrder>71</b:RefOrder>
  </b:Source>
  <b:Source>
    <b:Tag>Įre</b:Tag>
    <b:SourceType>Book</b:SourceType>
    <b:Guid>{0FF065F4-D5F2-4362-AB8D-A27A767F5D53}</b:Guid>
    <b:Title>Įrenginių ryšio protokolų nustatymo lentelės ir įrenginių sąrašas, 1 lapas</b:Title>
    <b:RefOrder>80</b:RefOrder>
  </b:Source>
  <b:Source>
    <b:Tag>3304</b:Tag>
    <b:SourceType>Book</b:SourceType>
    <b:Guid>{E9FB82B9-F32D-43D9-B142-2A0132DC3275}</b:Guid>
    <b:Title>330-110 kV įtampos transformatorinių pastočių ir atvirų skirstyklų gelžbetoninių antžeminių kabelių kanalų standartiniai techniniai reikalavimai, 2 lapai</b:Title>
    <b:RefOrder>17</b:RefOrder>
  </b:Source>
  <b:Source>
    <b:Tag>3305</b:Tag>
    <b:SourceType>Book</b:SourceType>
    <b:Guid>{FEBB6152-DE2C-411B-A5BF-5B6DA6093AEE}</b:Guid>
    <b:Title>330-110 kV įtampos transformatorių pastočių atvirų skirstyklų ir kabelinių linijų įgilintų gelžbetoninių kabelinių kanalų standartiniai techniniai reikalavimai, 2 lapai</b:Title>
    <b:RefOrder>18</b:RefOrder>
  </b:Source>
  <b:Source>
    <b:Tag>Sta8</b:Tag>
    <b:SourceType>Book</b:SourceType>
    <b:Guid>{F06EBC07-F97A-4527-8660-B15D87251EE5}</b:Guid>
    <b:Title>Standartiniai techniniai reikalavimai kontroliniams kabeliams jungiantiems relinės apsaugos/automatikos ir atviros skirstyklos pirminius įrenginius, 2 lapai</b:Title>
    <b:RefOrder>55</b:RefOrder>
  </b:Source>
  <b:Source>
    <b:Tag>Sta9</b:Tag>
    <b:SourceType>Book</b:SourceType>
    <b:Guid>{C5261FC3-7D4A-4AA0-825B-E7619402FC4C}</b:Guid>
    <b:Title>Standartiniai techniniai reikalavimai lauko ir vidaus spintų vidinio montažo laidams, 2 lapai</b:Title>
    <b:RefOrder>56</b:RefOrder>
  </b:Source>
  <b:Source>
    <b:Tag>3308</b:Tag>
    <b:SourceType>Book</b:SourceType>
    <b:Guid>{C4BF218A-1145-4FD1-BF44-2692C0E12484}</b:Guid>
    <b:Title>330-110 kV įtampos oro linijų stiklinių lėkštinių izoliatorių standartiniai techniniai reikalavimai, 2 lapai.</b:Title>
    <b:RefOrder>37</b:RefOrder>
  </b:Source>
  <b:Source>
    <b:Tag>1001</b:Tag>
    <b:SourceType>Book</b:SourceType>
    <b:Guid>{5CE214EE-1C83-45C6-874D-5795194C6431}</b:Guid>
    <b:Title>Standartiniai techniniai reikalavimai stacionariosioms akumuliatorių baterijoms, 3 lapai</b:Title>
    <b:RefOrder>32</b:RefOrder>
  </b:Source>
  <b:Source>
    <b:Tag>1000</b:Tag>
    <b:SourceType>Book</b:SourceType>
    <b:Guid>{AA5B4A1A-0D15-4F83-9619-069B42BB1D9C}</b:Guid>
    <b:LCID>lt-LT</b:LCID>
    <b:Title>Standartiniai techniniai reikalavimai akumuliatorių baterijų įkrovikliams, 3 lapai</b:Title>
    <b:RefOrder>33</b:RefOrder>
  </b:Source>
  <b:Source>
    <b:Tag>4</b:Tag>
    <b:SourceType>Book</b:SourceType>
    <b:Guid>{25228455-17C6-44BF-AC5B-B694F327553D}</b:Guid>
    <b:Title>Reikalavimai dokumentacijai, pateikiamai energetikos objekto statybos/rekonstravimo darbų techninio įvertinimo komisijai, 47 lapai</b:Title>
    <b:RefOrder>10</b:RefOrder>
  </b:Source>
  <b:Source>
    <b:Tag>5</b:Tag>
    <b:SourceType>Book</b:SourceType>
    <b:Guid>{A3F1AF89-BBC7-414D-8FCB-AA5978CBE0A5}</b:Guid>
    <b:Title>Reikalavimai dokumentacijai, pateikiamai energetikos objekto statybos/rekonstravimo darbų statybos užbaigimo komisijai, 3 lapai</b:Title>
    <b:RefOrder>11</b:RefOrder>
  </b:Source>
  <b:Source>
    <b:Tag>11</b:Tag>
    <b:SourceType>Book</b:SourceType>
    <b:Guid>{A7C7ED5B-A4BB-438D-B6FD-9D2F160495F2}</b:Guid>
    <b:Title>Reikalavimai 400-300-110 kV įtampos transformatorių pastočių įžeminimo kontūro įrengimui, 3 lapai</b:Title>
    <b:RefOrder>40</b:RefOrder>
  </b:Source>
  <b:Source>
    <b:Tag>12</b:Tag>
    <b:SourceType>Book</b:SourceType>
    <b:Guid>{D75B87CA-FD65-4856-A951-EAA07666B079}</b:Guid>
    <b:Title>Standartiniai techniniai reikalavimai 400-330-110 kV įtampos transformatorių pastočių įžeminimo kontūro elementams, 2 lapai</b:Title>
    <b:RefOrder>41</b:RefOrder>
  </b:Source>
  <b:Source>
    <b:Tag>TSPI_STR3</b:Tag>
    <b:SourceType>Book</b:SourceType>
    <b:Guid>{0DBA9FF1-918D-44E4-ADF3-B1D65251717C}</b:Guid>
    <b:Title>Standartiniai techniniai reikalavimai jungiamiesiems šviesolaidiniams kabeliams, 2 lapai.</b:Title>
    <b:RefOrder>73</b:RefOrder>
  </b:Source>
  <b:Source>
    <b:Tag>TSPI_NSSRS</b:Tag>
    <b:SourceType>Book</b:SourceType>
    <b:Guid>{F6365531-C8F7-4BDC-A37E-E95048891CF9}</b:Guid>
    <b:Title>Reikalavimai telekomunikacijų ir TSPĮ elektrinio maitinimo nuo NSSRS projektavimui, 3 lapai.</b:Title>
    <b:RefOrder>66</b:RefOrder>
  </b:Source>
  <b:Source>
    <b:Tag>3</b:Tag>
    <b:SourceType>Book</b:SourceType>
    <b:Guid>{4F4B8558-F4FB-482E-ADC3-8D69E8BBB6A7}</b:Guid>
    <b:Title>Rekonstrukcijos darbų-atjungimų grafikas, 1 lapas</b:Title>
    <b:RefOrder>3</b:RefOrder>
  </b:Source>
  <b:Source>
    <b:Tag>44</b:Tag>
    <b:SourceType>Book</b:SourceType>
    <b:Guid>{7ACB70A9-8795-4DB9-90A1-7D2B1B02AACD}</b:Guid>
    <b:Title>0,4-35 kV kertamųjų OL atjungimo grafiko forma, 1 lapas</b:Title>
    <b:RefOrder>7</b:RefOrder>
  </b:Source>
  <b:Source xmlns:b="http://schemas.openxmlformats.org/officeDocument/2006/bibliography">
    <b:Tag>40010</b:Tag>
    <b:SourceType>Book</b:SourceType>
    <b:Guid>{61107992-A140-432F-B695-E293AA54612D}</b:Guid>
    <b:Title>400-110 kv įtampos transformatorių pastočių kondicionierių ir jų jungiamųjų dalių įrangos standartiniai techniniai reikalavimai, 4 lapai.</b:Title>
    <b:RefOrder>13</b:RefOrder>
  </b:Source>
  <b:Source>
    <b:Tag>3301</b:Tag>
    <b:SourceType>Book</b:SourceType>
    <b:Guid>{6BBBBCDE-ACCC-49F0-890D-61E6A7CBC03C}</b:Guid>
    <b:Title>330-110 kV įtampos atvirų skirstyklų elektros įrenginius laikančių plieninių konstrukcijų standartiniai techniniai reikalavimai, 3 lapai.</b:Title>
    <b:RefOrder>14</b:RefOrder>
  </b:Source>
  <b:Source>
    <b:Tag>1007</b:Tag>
    <b:SourceType>Book</b:SourceType>
    <b:Guid>{D23D2BCC-6EE7-411E-9EEE-6E5E46A3389E}</b:Guid>
    <b:Title>Standartiniai techniniai reikalavimai lauke ir žemėje įrengiamų žemosios įtampos kabelių apsauginiams vamzdžiams, 2 lapai</b:Title>
    <b:RefOrder>19</b:RefOrder>
  </b:Source>
  <b:Source>
    <b:Tag>1003</b:Tag>
    <b:SourceType>Book</b:SourceType>
    <b:Guid>{439F56E1-9917-4471-8EFB-75770B2D4540}</b:Guid>
    <b:Title>Standartiniai techniniai reikalavimai 110 kV vamzdiniams laidininkams, 2 lapai</b:Title>
    <b:RefOrder>35</b:RefOrder>
  </b:Source>
  <b:Source>
    <b:Tag>101</b:Tag>
    <b:SourceType>Book</b:SourceType>
    <b:Guid>{522A6AD8-34D4-488F-8E0B-65927AD71831}</b:Guid>
    <b:Title>Standartiniai techniniai reikalavimai nuolatinės srovės savųjų reikmių skydui, 7 lapai</b:Title>
    <b:RefOrder>31</b:RefOrder>
  </b:Source>
  <b:Source>
    <b:Tag>100</b:Tag>
    <b:SourceType>Book</b:SourceType>
    <b:Guid>{2AED9026-C8BB-4E1D-824E-1452E691900A}</b:Guid>
    <b:Title>Standartiniai techniniai reikalavimai kintamos srovės savųjų reikmių skydui, 7 lapai</b:Title>
    <b:RefOrder>34</b:RefOrder>
  </b:Source>
  <b:Source>
    <b:Tag>Per</b:Tag>
    <b:SourceType>Book</b:SourceType>
    <b:Guid>{721B4D33-8975-4AEF-8D02-31E80655D9BA}</b:Guid>
    <b:Title>Perdavimo tinklo transformatorių pastočių ir skirstyklų savųjų reikmių maitinimo techniniai reikalavimai, 11 lapų</b:Title>
    <b:RefOrder>30</b:RefOrder>
  </b:Source>
  <b:Source>
    <b:Tag>Sta15</b:Tag>
    <b:SourceType>Book</b:SourceType>
    <b:Guid>{3CB1A65B-520A-4033-947A-E6609D7C7CBC}</b:Guid>
    <b:Title>Standartiniai techniniai reikalavimai pastočių laiko sinchronizavimo įrengiams, 5 lapai</b:Title>
    <b:RefOrder>65</b:RefOrder>
  </b:Source>
  <b:Source>
    <b:Tag>Sta16</b:Tag>
    <b:SourceType>Book</b:SourceType>
    <b:Guid>{90CFCB46-FE90-4F68-9561-DB530C57105F}</b:Guid>
    <b:Title>Standartiniai techniai reikalavimai telekomunikacijų vidaus spintoms valdymo pultuose ir ryšių aparatinėse, 5 lapai</b:Title>
    <b:RefOrder>67</b:RefOrder>
  </b:Source>
  <b:Source>
    <b:Tag>Signal1</b:Tag>
    <b:SourceType>Book</b:SourceType>
    <b:Guid>{9D87E8A5-B9FF-428D-9D27-716FD015091F}</b:Guid>
    <b:Title>Standartiniai techniniai reikalavimai apsauginės signalizacijos centralei, 2 lapai</b:Title>
    <b:RefOrder>86</b:RefOrder>
  </b:Source>
  <b:Source>
    <b:Tag>Signal2</b:Tag>
    <b:SourceType>Book</b:SourceType>
    <b:Guid>{CCA176E4-C69B-4D28-B077-1E06DC3D15B9}</b:Guid>
    <b:Title>Standartiniai techniniai reikalavimai magnetinio kontakto, 1 lapas</b:Title>
    <b:RefOrder>87</b:RefOrder>
  </b:Source>
  <b:Source>
    <b:Tag>Signal3</b:Tag>
    <b:SourceType>Book</b:SourceType>
    <b:Guid>{D3E59403-05D1-482B-9771-54E9D8A36674}</b:Guid>
    <b:Title>Standartiniai techniniai reikalavimai vidaus judesio davikliui, 1 lapas</b:Title>
    <b:RefOrder>88</b:RefOrder>
  </b:Source>
  <b:Source>
    <b:Tag>Signal4</b:Tag>
    <b:SourceType>Book</b:SourceType>
    <b:Guid>{D22FC99F-D052-4D2B-9165-672B724938FE}</b:Guid>
    <b:Title>Standartiniai techniniai reikalavimai įeigos kontrolės IP kontroleriui, 2 lapai</b:Title>
    <b:RefOrder>89</b:RefOrder>
  </b:Source>
  <b:Source>
    <b:Tag>Signal5</b:Tag>
    <b:SourceType>Book</b:SourceType>
    <b:Guid>{0987739F-A370-415E-A4F7-DADE6572AC35}</b:Guid>
    <b:Title>Standartiniai techniniai reikalavimai gaisro aptikimo centralei (kai saugomas patalpų plotas daugiau nei 200 m2), 5 lapai</b:Title>
    <b:RefOrder>90</b:RefOrder>
  </b:Source>
  <b:Source>
    <b:Tag>Sta13</b:Tag>
    <b:SourceType>Book</b:SourceType>
    <b:Guid>{D831BBF9-D613-4F12-9168-E0A88D4C212B}</b:Guid>
    <b:Title>Standartiniai techniniai reikalavimai telekomandų perdavimo sistemos įrenginiams susietiems su reline apsauga ir automatika, 4 lapai</b:Title>
    <b:RefOrder>57</b:RefOrder>
  </b:Source>
  <b:Source>
    <b:Tag>Tec</b:Tag>
    <b:SourceType>Book</b:SourceType>
    <b:Guid>{264244E5-1E05-4166-9E03-561D2B5A68BD}</b:Guid>
    <b:Title>Techniniai reikalavimai elektros skaitiklių komercinių duomenų nuskaitymo valdikliams, 8 lapai</b:Title>
    <b:RefOrder>84</b:RefOrder>
  </b:Source>
  <b:Source>
    <b:Tag>Tec2</b:Tag>
    <b:SourceType>Book</b:SourceType>
    <b:Guid>{AE9B1DFF-4E9B-4DC2-B20F-AE667BFC890E}</b:Guid>
    <b:Title>Techniniai reikalavimai elektros skaitiklių momentinės informacijos nuskaitymo valdikliams (DVS XA/21), 10 lapų</b:Title>
    <b:RefOrder>85</b:RefOrder>
  </b:Source>
  <b:Source>
    <b:Tag>Įju4</b:Tag>
    <b:SourceType>Book</b:SourceType>
    <b:Guid>{E181F61D-7DF1-4EC4-B970-4944DBC28070}</b:Guid>
    <b:Title>Įjungimo seka terminai tarpiniam etapui, 2 lapai</b:Title>
    <b:RefOrder>4</b:RefOrder>
  </b:Source>
  <b:Source>
    <b:Tag>Įju5</b:Tag>
    <b:SourceType>Book</b:SourceType>
    <b:Guid>{FDCE8CDC-71D1-4D46-9B4E-A783C6E04AD7}</b:Guid>
    <b:Title>Įjungimo seka, terminai galutiniam etapui, 2 lapai</b:Title>
    <b:RefOrder>5</b:RefOrder>
  </b:Source>
  <b:Source>
    <b:Tag>330</b:Tag>
    <b:SourceType>Book</b:SourceType>
    <b:Guid>{ACDD4C2D-E158-46B5-A9AB-74DFCFDAFDFE}</b:Guid>
    <b:Title>400-110 kV Įtampos transformatorių pastočių valdymo pulto standartiniai techniniai reikalavimai, 7 lapai</b:Title>
    <b:RefOrder>12</b:RefOrder>
  </b:Source>
  <b:Source>
    <b:Tag>RAAtech</b:Tag>
    <b:SourceType>Book</b:SourceType>
    <b:Guid>{D5F7BAE9-891E-4DFC-9004-20F1206E929A}</b:Guid>
    <b:Title>LITGRID AB perdavimo tinklo 110 kV transformatorių pastočių standartinių relinės apsaugos ir automatikos funkcinių schemų išpildymo techniniuose projektuose aprašas, 22 lapai.</b:Title>
    <b:RefOrder>54</b:RefOrder>
  </b:Source>
  <b:Source>
    <b:Tag>Pag1</b:Tag>
    <b:SourceType>Book</b:SourceType>
    <b:Guid>{DDCF0318-691F-4967-8BFC-E158F8A192E6}</b:Guid>
    <b:Title>Pagrindinių ir kitų RAA įrenginių sąrankos lauko tarpinių gnybtynų spintose Užsakovo patikrinimo protokolas gamyklinių bandymų metu, 9 lapai</b:Title>
    <b:RefOrder>62</b:RefOrder>
  </b:Source>
  <b:Source>
    <b:Tag>Ryš</b:Tag>
    <b:SourceType>Book</b:SourceType>
    <b:Guid>{11B977A0-8166-49B9-A5CB-1A226DFF298E}</b:Guid>
    <b:Title>Ryšio nutraukimo planas, 1 lapas</b:Title>
    <b:RefOrder>74</b:RefOrder>
  </b:Source>
  <b:Source>
    <b:Tag>Sta17</b:Tag>
    <b:SourceType>Book</b:SourceType>
    <b:Guid>{7624A3EB-8B58-43D4-BF38-622C620FF3D7}</b:Guid>
    <b:Title>Standartiniai techniniai reikalavimai lauko komercinės apskaitos spintoms, 9 lapai</b:Title>
    <b:RefOrder>82</b:RefOrder>
  </b:Source>
  <b:Source>
    <b:Tag>Rei</b:Tag>
    <b:SourceType>Book</b:SourceType>
    <b:Guid>{4B64011C-2AC8-4C10-93A4-56AF717C1CD3}</b:Guid>
    <b:Title>Reikalavimai vidaus kontrolinės apskaitos spintoms, 9 lapai</b:Title>
    <b:RefOrder>83</b:RefOrder>
  </b:Source>
  <b:Source>
    <b:Tag>TPsudėtis</b:Tag>
    <b:SourceType>ArticleInAPeriodical</b:SourceType>
    <b:Guid>{3466EDDC-76C9-4E50-B3D7-5A5FCF399642}</b:Guid>
    <b:Title>Reikalavimai techninių projektų sudėčiai, 12 lapų</b:Title>
    <b:RefOrder>9</b:RefOrder>
  </b:Source>
  <b:Source>
    <b:Tag>EL10</b:Tag>
    <b:SourceType>ArticleInAPeriodical</b:SourceType>
    <b:Guid>{5311BBEA-8C76-4AB9-BE41-CE2EB0A5732E}</b:Guid>
    <b:Title>Standartiniai techniniai reiklavimai 400-110 kV įtampos oro linijų aliuminius su plieninių vijų šerdimi laidus laikantiems gnybtams, 2 lapai.</b:Title>
    <b:RefOrder>44</b:RefOrder>
  </b:Source>
  <b:Source>
    <b:Tag>EL4</b:Tag>
    <b:SourceType>ArticleInAPeriodical</b:SourceType>
    <b:Guid>{E98BC6FF-6E4A-46B2-B093-E4560268DEE7}</b:Guid>
    <b:Title>330-110 kV įtampos oro linijų žaibosaugos trosų (be šviesolaidinio kabelio) standartiniai techniniai reikalavimai, 2 lapai</b:Title>
    <b:RefOrder>45</b:RefOrder>
  </b:Source>
  <b:Source>
    <b:Tag>EL5</b:Tag>
    <b:SourceType>ArticleInAPeriodical</b:SourceType>
    <b:Guid>{5FD8A325-B148-4386-AA32-F744713E4005}</b:Guid>
    <b:Title>400-110 kV įtampos oro linijų žaibosaugos troso su šviesolaidiniu kabeliu (ŽTŠK) standartiniai techniniai reikalavimai, 3 lapai</b:Title>
    <b:RefOrder>46</b:RefOrder>
  </b:Source>
  <b:Source>
    <b:Tag>EL7</b:Tag>
    <b:SourceType>ArticleInAPeriodical</b:SourceType>
    <b:Guid>{7B17AE1F-7AB8-48F8-9059-610CAF759468}</b:Guid>
    <b:Title>Standartiniai techniniai reikalavimai 400-110 kV įtampos oro linijų neizoliuotiems aliuminiams su plieninių vijų šerdimi laidams, 2 lapai</b:Title>
    <b:RefOrder>47</b:RefOrder>
  </b:Source>
  <b:Source>
    <b:Tag>1</b:Tag>
    <b:SourceType>BookSection</b:SourceType>
    <b:Guid>{D39732A9-133A-4965-9B2A-24032F80332C}</b:Guid>
    <b:Title>LITGRID AB reikalavimai Techninio projekto techninių specifikacijų sudarymui, 17 lapų</b:Title>
    <b:LCID>lt-LT</b:LCID>
    <b:RefOrder>1</b:RefOrder>
  </b:Source>
  <b:Source>
    <b:Tag>įjungprograma</b:Tag>
    <b:SourceType>Book</b:SourceType>
    <b:Guid>{186125CB-86FE-4FFA-ABF7-A35B60EDE4A4}</b:Guid>
    <b:Title>Tipinė rekonstruojamų įrenginių  įjungimo programa, 2 lapai</b:Title>
    <b:RefOrder>8</b:RefOrder>
  </b:Source>
  <b:Source>
    <b:Tag>SPsprendiniai</b:Tag>
    <b:SourceType>ArticleInAPeriodical</b:SourceType>
    <b:Guid>{93123404-D808-44D3-A57D-91A1BB1DEDCC}</b:Guid>
    <b:Title>Standartiniai sklypo plano tipiniai projektiniai sprendiniai, 4 lapai</b:Title>
    <b:RefOrder>20</b:RefOrder>
  </b:Source>
  <b:Source>
    <b:Tag>Sta2</b:Tag>
    <b:SourceType>Book</b:SourceType>
    <b:Guid>{62D302AA-B117-48FC-B227-B33E897478E9}</b:Guid>
    <b:Title>Standartiniai techniniai reikalavimai 110 kV matavimo transformatoriams, 11 lapų</b:Title>
    <b:RefOrder>29</b:RefOrder>
  </b:Source>
  <b:Source>
    <b:Tag>4001</b:Tag>
    <b:SourceType>Book</b:SourceType>
    <b:Guid>{3736BA48-49CA-410D-AE57-0909B03623DF}</b:Guid>
    <b:Title>400-110 kV įtampos oro linijų aliuminių neįzoliuotų laidų su plieninių vijų šerdimi standartiniai techniniai reikalavimai, 3 lapai.</b:Title>
    <b:RefOrder>36</b:RefOrder>
  </b:Source>
  <b:Source>
    <b:Tag>Per2</b:Tag>
    <b:SourceType>Book</b:SourceType>
    <b:Guid>{7E7429FF-ACC1-41F3-8B90-C4193E8ED3ED}</b:Guid>
    <b:Title>Perdavimo tinklo transformatorių pastočių ir skirstyklų įrangos nuotolinio valdymo reikalavimų aprašas, 287 lapai</b:Title>
    <b:RefOrder>63</b:RefOrder>
  </b:Source>
  <b:Source>
    <b:Tag>Bendras8</b:Tag>
    <b:SourceType>Book</b:SourceType>
    <b:Guid>{BECB3736-1223-40EF-A5C7-27B6E690F982}</b:Guid>
    <b:Title>Skirstyklos demontuojamų įrenginių, perduodamų į LITGRID AB avarinį rezervą, sąrašas, 1 lapas</b:Title>
    <b:RefOrder>23</b:RefOrder>
  </b:Source>
  <b:Source>
    <b:Tag>Placeholder1</b:Tag>
    <b:SourceType>Book</b:SourceType>
    <b:Guid>{1360C699-6639-43E2-8A1B-2F27D9AF6C6F}</b:Guid>
    <b:Title>Standartiniai techniniai reikalavimai 400-330-110 kV pirminių įrenginių prijungimo gnybtams, 4 lapai</b:Title>
    <b:RefOrder>39</b:RefOrder>
  </b:Source>
  <b:Source>
    <b:Tag>Tre</b:Tag>
    <b:SourceType>Book</b:SourceType>
    <b:Guid>{4CB11372-7FAE-4089-A8B3-2D9BE4132357}</b:Guid>
    <b:Title>2021-01-22 ESO techninės sąlygos TSL2_K1-21-08635, 4 lapai, 2021-01-25 Čiūtelių VE techninės sąlygos, 1 lapas, 2021-01-25 Didšilių VE techninės sąlygos, 1 lapas</b:Title>
    <b:RefOrder>2</b:RefOrder>
  </b:Source>
  <b:Source>
    <b:Tag>LIT1</b:Tag>
    <b:SourceType>Book</b:SourceType>
    <b:Guid>{E6894D33-E2F5-4824-A82F-DD3381C70858}</b:Guid>
    <b:Title>2019-12-23 LITGRID ir ESO energijos perdavimo paslaugos sutarties 19SUT-40612400192195 8 ir 10 priedai, 46 lapai</b:Title>
    <b:RefOrder>6</b:RefOrder>
  </b:Source>
  <b:Source>
    <b:Tag>TPASIgbpamatai</b:Tag>
    <b:SourceType>ArticleInAPeriodical</b:SourceType>
    <b:Guid>{4912A43A-AB68-4815-9918-A0220DF2DB48}</b:Guid>
    <b:Title>Standartiniai techniniai reikalavimai 330-110 kV TP ir ASį gamykliniams gelzbetoniniams pamatams 20140319 NU-64, 3 lapai</b:Title>
    <b:RefOrder>16</b:RefOrder>
  </b:Source>
  <b:Source>
    <b:Tag>OLžtbešk</b:Tag>
    <b:SourceType>ArticleInAPeriodical</b:SourceType>
    <b:Guid>{A12DB45A-F7EB-442E-85E2-5602A9586A62}</b:Guid>
    <b:Title>Standartiniai techniniai reikalavimai  400-110 kV OL laidų ir ŽT be ŠK pleištinio tipo tempiamiesiems bnygtynams, 3 lapai</b:Title>
    <b:RefOrder>48</b:RefOrder>
  </b:Source>
  <b:Source>
    <b:Tag>OLžkbešk2</b:Tag>
    <b:SourceType>ArticleInAPeriodical</b:SourceType>
    <b:Guid>{6BAEADDB-A94C-4F47-8318-3E2572E0939B}</b:Guid>
    <b:Title>Standartiniai techniniai reikalavimai  400-110 kV OL laidų ir ŽT be ŠK presuojamo tipo tempiamiesiems gnybtynams, 3 lapai</b:Title>
    <b:RefOrder>49</b:RefOrder>
  </b:Source>
  <b:Source>
    <b:Tag>OLžtbešk3</b:Tag>
    <b:SourceType>ArticleInAPeriodical</b:SourceType>
    <b:Guid>{FF47DB22-BD5B-4726-B6F2-597DE1261353}</b:Guid>
    <b:Title>Standartiniai techniniai reikalavimai 400-110 kV OL laidų ir ŽT be ŠK varžtinio tipo tempiamiesiems gnybtynams, 3 lapai</b:Title>
    <b:RefOrder>50</b:RefOrder>
  </b:Source>
  <b:Source>
    <b:Tag>OLstiklizilgirl</b:Tag>
    <b:SourceType>ArticleInAPeriodical</b:SourceType>
    <b:Guid>{E7253CDC-5260-42E0-B942-CEA7F1E2406E}</b:Guid>
    <b:Title>Standartiniai techniniai reikalavimai 400-110 kV OL stiklinių izoliatorių girliandų sudėčiai, 4 lapai</b:Title>
    <b:RefOrder>51</b:RefOrder>
  </b:Source>
  <b:Source>
    <b:Tag>RAAkomplband</b:Tag>
    <b:SourceType>Book</b:SourceType>
    <b:Guid>{96CCFF52-526C-446B-8F6B-E632109614A9}</b:Guid>
    <b:Title>RAA kompleksinių bandymų aprašas, 24 lapai</b:Title>
    <b:RefOrder>52</b:RefOrder>
  </b:Source>
  <b:Source>
    <b:Tag>ŽTŠKmova</b:Tag>
    <b:SourceType>ArticleInAPeriodical</b:SourceType>
    <b:Guid>{93B059E5-70DC-4445-AF68-92589660F970}</b:Guid>
    <b:Title>Standartiniai techniniai reikalavimai  ŽTŠK movos projektavimui, 3 lapai</b:Title>
    <b:RefOrder>68</b:RefOrder>
  </b:Source>
  <b:Source>
    <b:Tag>Ryššul</b:Tag>
    <b:SourceType>ArticleInAPeriodical</b:SourceType>
    <b:Guid>{51286A36-E8AD-4FB8-A534-7B94678C3676}</b:Guid>
    <b:Title>Standartiniai techniniai reikalavimai  ryšio šuliniams, 2 lapai</b:Title>
    <b:RefOrder>69</b:RefOrder>
  </b:Source>
  <b:Source>
    <b:Tag>ŠKprojektavimas</b:Tag>
    <b:SourceType>ArticleInAPeriodical</b:SourceType>
    <b:Guid>{FA0DB26D-B558-4135-9A33-CEC25BB9C8DF}</b:Guid>
    <b:Title>Standartiniai techniniai reikalavimai šviesolaidinio kabelio projektavimui, 3 lapai</b:Title>
    <b:RefOrder>70</b:RefOrder>
  </b:Source>
  <b:Source>
    <b:Tag>Ryšapsvamzd</b:Tag>
    <b:SourceType>ArticleInAPeriodical</b:SourceType>
    <b:Guid>{37F81EF7-CA07-4D35-ABB6-9F2157A57F74}</b:Guid>
    <b:Title>Standartiniai techniniai reikalavimai ryšiųi apsauginiams vamzdžiams, 3 lapai</b:Title>
    <b:RefOrder>72</b:RefOrder>
  </b:Source>
  <b:Source>
    <b:Tag>TKmaitšalt1</b:Tag>
    <b:SourceType>ElectronicSource</b:SourceType>
    <b:Guid>{C83DDE37-328C-4699-96CB-9017EBD739C1}</b:Guid>
    <b:Title>Standartiniai techniniai reikalavimai telekomunikacijų maitinimo šaltiniui, 2 lapai</b:Title>
    <b:RefOrder>75</b:RefOrder>
  </b:Source>
  <b:Source>
    <b:Tag>MPLS1</b:Tag>
    <b:SourceType>ElectronicSource</b:SourceType>
    <b:Guid>{4A271B82-BF0E-4936-A0C2-74AD92954A66}</b:Guid>
    <b:Title>Standartiniai techniniai reikalavimai MPLS maršrutizatoriui, 5 lapai</b:Title>
    <b:RefOrder>76</b:RefOrder>
  </b:Source>
  <b:Source>
    <b:Tag>Pramduomtinklkomut1</b:Tag>
    <b:SourceType>ElectronicSource</b:SourceType>
    <b:Guid>{1EA883DA-BC43-4364-B0E8-85596B7AED66}</b:Guid>
    <b:Title>Standartiniai techniniai reikalavimai pramoniniams duomenų tinklo komutatoriams, 5 lapai</b:Title>
    <b:RefOrder>77</b:RefOrder>
  </b:Source>
  <b:Source>
    <b:Tag>Ethernet1</b:Tag>
    <b:SourceType>ElectronicSource</b:SourceType>
    <b:Guid>{7C6C7047-01A8-4C43-9B8D-E61330FEB77F}</b:Guid>
    <b:Title>Standartiniai techniniai reikalavimai Ethernet terpės ketikliams, 3 lapai</b:Title>
    <b:RefOrder>78</b:RefOrder>
  </b:Source>
  <b:Source>
    <b:Tag>TPduomentinklstruktschema1</b:Tag>
    <b:SourceType>ElectronicSource</b:SourceType>
    <b:Guid>{96D066AF-1F6B-453C-A941-8E0EAEEC2B4C}</b:Guid>
    <b:Title>Tipinė LITGRID AB TP duomenų tinklo struktūrinė schema, 1 lapas</b:Title>
    <b:RefOrder>79</b:RefOrder>
  </b:Source>
  <b:Source>
    <b:Tag>STRSDH1</b:Tag>
    <b:SourceType>ElectronicSource</b:SourceType>
    <b:Guid>{D24DE2BB-FB1C-48EC-B075-F02724DD8410}</b:Guid>
    <b:Title>Standartiniai techniniai reikalavimai SDH įrenginiui, 4 lapai</b:Title>
    <b:RefOrder>81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1F1496-DCF7-479C-9F5D-2879699F37F3}">
  <ds:schemaRefs>
    <ds:schemaRef ds:uri="http://schemas.microsoft.com/sharepoint/events"/>
  </ds:schemaRefs>
</ds:datastoreItem>
</file>

<file path=customXml/itemProps3.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4.xml><?xml version="1.0" encoding="utf-8"?>
<ds:datastoreItem xmlns:ds="http://schemas.openxmlformats.org/officeDocument/2006/customXml" ds:itemID="{675C13C2-1F77-4F63-8FAF-D886C0EDB673}">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0C2DC72C-8440-400D-977A-D1F171C6E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1E3DF8F-31AA-4AD3-A6FE-ACD07963B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Rasto blankas LT.dot</Template>
  <TotalTime>5</TotalTime>
  <Pages>40</Pages>
  <Words>98195</Words>
  <Characters>55972</Characters>
  <Application>Microsoft Office Word</Application>
  <DocSecurity>0</DocSecurity>
  <Lines>466</Lines>
  <Paragraphs>307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
  <LinksUpToDate>false</LinksUpToDate>
  <CharactersWithSpaces>153860</CharactersWithSpaces>
  <SharedDoc>false</SharedDoc>
  <HLinks>
    <vt:vector size="12" baseType="variant">
      <vt:variant>
        <vt:i4>5046395</vt:i4>
      </vt:variant>
      <vt:variant>
        <vt:i4>20</vt:i4>
      </vt:variant>
      <vt:variant>
        <vt:i4>0</vt:i4>
      </vt:variant>
      <vt:variant>
        <vt:i4>5</vt:i4>
      </vt:variant>
      <vt:variant>
        <vt:lpwstr>mailto:info@lietuvosenergija.lt</vt:lpwstr>
      </vt:variant>
      <vt:variant>
        <vt:lpwstr/>
      </vt:variant>
      <vt:variant>
        <vt:i4>5046395</vt:i4>
      </vt:variant>
      <vt:variant>
        <vt:i4>12</vt:i4>
      </vt:variant>
      <vt:variant>
        <vt:i4>0</vt:i4>
      </vt:variant>
      <vt:variant>
        <vt:i4>5</vt:i4>
      </vt:variant>
      <vt:variant>
        <vt:lpwstr>mailto:info@lietuvosenergija.lt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Andrius Kačinskas</cp:lastModifiedBy>
  <cp:revision>2</cp:revision>
  <cp:lastPrinted>2016-08-05T10:07:00Z</cp:lastPrinted>
  <dcterms:created xsi:type="dcterms:W3CDTF">2021-03-25T09:07:00Z</dcterms:created>
  <dcterms:modified xsi:type="dcterms:W3CDTF">2021-12-02T20:35:00Z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0x01010066872F3CC8F7D84995438B893169A08002007595B2CC28E77A4581CDB902A98687D6</vt:lpwstr>
  </property>
  <property fmtid="{D5CDD505-2E9C-101B-9397-08002B2CF9AE}" pid="4" name="_dlc_DocIdItemGuid">
    <vt:lpwstr>3c4d90f2-3376-40f3-a2bf-e1098930380f</vt:lpwstr>
  </property>
  <property fmtid="{D5CDD505-2E9C-101B-9397-08002B2CF9AE}" pid="5" name="MSIP_Label_7058e6ed-1f62-4b3b-a413-1541f2aa482f_Enabled">
    <vt:lpwstr>true</vt:lpwstr>
  </property>
  <property fmtid="{D5CDD505-2E9C-101B-9397-08002B2CF9AE}" pid="6" name="MSIP_Label_7058e6ed-1f62-4b3b-a413-1541f2aa482f_SetDate">
    <vt:lpwstr>2021-12-02T20:35:03Z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de7aa1b5-cae3-4a1e-83ad-78066def573c</vt:lpwstr>
  </property>
  <property fmtid="{D5CDD505-2E9C-101B-9397-08002B2CF9AE}" pid="11" name="MSIP_Label_7058e6ed-1f62-4b3b-a413-1541f2aa482f_ContentBits">
    <vt:lpwstr>0</vt:lpwstr>
  </property>
</Properties>
</file>